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100" w:rsidRDefault="00A25E42" w:rsidP="00A25E42">
      <w:pPr>
        <w:jc w:val="center"/>
        <w:rPr>
          <w:b/>
        </w:rPr>
      </w:pPr>
      <w:r w:rsidRPr="00A25E42">
        <w:rPr>
          <w:b/>
        </w:rPr>
        <w:t>Департамент семейной и молодежной политики города Москвы</w:t>
      </w:r>
    </w:p>
    <w:p w:rsidR="00A25E42" w:rsidRDefault="00A25E42" w:rsidP="00A25E42">
      <w:pPr>
        <w:jc w:val="center"/>
        <w:rPr>
          <w:b/>
        </w:rPr>
      </w:pPr>
      <w:r>
        <w:rPr>
          <w:b/>
        </w:rPr>
        <w:t>Государственное учреждение города Москвы</w:t>
      </w:r>
    </w:p>
    <w:p w:rsidR="00A25E42" w:rsidRDefault="00A25E42" w:rsidP="00A25E42">
      <w:pPr>
        <w:jc w:val="center"/>
        <w:rPr>
          <w:b/>
        </w:rPr>
      </w:pPr>
      <w:r>
        <w:rPr>
          <w:b/>
        </w:rPr>
        <w:t>«Научно-методический центр социально-воспитательной работы»</w:t>
      </w:r>
    </w:p>
    <w:p w:rsidR="00342438" w:rsidRDefault="00342438" w:rsidP="00A25E42">
      <w:pPr>
        <w:jc w:val="center"/>
        <w:rPr>
          <w:b/>
        </w:rPr>
      </w:pPr>
    </w:p>
    <w:p w:rsidR="00342438" w:rsidRDefault="00342438" w:rsidP="00A25E42">
      <w:pPr>
        <w:jc w:val="center"/>
        <w:rPr>
          <w:b/>
        </w:rPr>
      </w:pPr>
    </w:p>
    <w:p w:rsidR="00342438" w:rsidRDefault="00342438" w:rsidP="00A25E42">
      <w:pPr>
        <w:jc w:val="center"/>
        <w:rPr>
          <w:b/>
        </w:rPr>
      </w:pPr>
    </w:p>
    <w:p w:rsidR="00342438" w:rsidRDefault="00342438" w:rsidP="00A25E42">
      <w:pPr>
        <w:jc w:val="center"/>
        <w:rPr>
          <w:b/>
        </w:rPr>
      </w:pPr>
    </w:p>
    <w:p w:rsidR="00342438" w:rsidRDefault="00342438" w:rsidP="00A25E42">
      <w:pPr>
        <w:jc w:val="center"/>
        <w:rPr>
          <w:b/>
        </w:rPr>
      </w:pPr>
    </w:p>
    <w:p w:rsidR="00342438" w:rsidRDefault="00342438" w:rsidP="00A25E42">
      <w:pPr>
        <w:jc w:val="center"/>
        <w:rPr>
          <w:b/>
        </w:rPr>
      </w:pPr>
    </w:p>
    <w:p w:rsidR="00342438" w:rsidRDefault="00342438" w:rsidP="00A25E42">
      <w:pPr>
        <w:jc w:val="center"/>
        <w:rPr>
          <w:b/>
        </w:rPr>
      </w:pPr>
    </w:p>
    <w:p w:rsidR="00342438" w:rsidRDefault="00342438" w:rsidP="00A25E42">
      <w:pPr>
        <w:jc w:val="center"/>
        <w:rPr>
          <w:b/>
        </w:rPr>
      </w:pPr>
    </w:p>
    <w:p w:rsidR="00342438" w:rsidRDefault="00342438" w:rsidP="00A25E42">
      <w:pPr>
        <w:jc w:val="center"/>
        <w:rPr>
          <w:b/>
        </w:rPr>
      </w:pPr>
    </w:p>
    <w:p w:rsidR="00342438" w:rsidRDefault="00342438" w:rsidP="00A25E42">
      <w:pPr>
        <w:jc w:val="center"/>
        <w:rPr>
          <w:b/>
        </w:rPr>
      </w:pPr>
    </w:p>
    <w:p w:rsidR="00342438" w:rsidRDefault="00342438" w:rsidP="00A25E42">
      <w:pPr>
        <w:jc w:val="center"/>
        <w:rPr>
          <w:b/>
        </w:rPr>
      </w:pPr>
    </w:p>
    <w:p w:rsidR="00342438" w:rsidRDefault="00342438" w:rsidP="00A25E42">
      <w:pPr>
        <w:jc w:val="center"/>
        <w:rPr>
          <w:b/>
          <w:sz w:val="40"/>
          <w:szCs w:val="40"/>
        </w:rPr>
      </w:pPr>
    </w:p>
    <w:p w:rsidR="00342438" w:rsidRDefault="00342438" w:rsidP="00A25E42">
      <w:pPr>
        <w:jc w:val="center"/>
        <w:rPr>
          <w:b/>
          <w:sz w:val="40"/>
          <w:szCs w:val="40"/>
        </w:rPr>
      </w:pPr>
    </w:p>
    <w:p w:rsidR="00342438" w:rsidRDefault="00342438" w:rsidP="00A25E42">
      <w:pPr>
        <w:jc w:val="center"/>
        <w:rPr>
          <w:b/>
          <w:sz w:val="40"/>
          <w:szCs w:val="40"/>
        </w:rPr>
      </w:pPr>
    </w:p>
    <w:p w:rsidR="00342438" w:rsidRDefault="00342438" w:rsidP="00A25E42">
      <w:pPr>
        <w:jc w:val="center"/>
        <w:rPr>
          <w:b/>
          <w:sz w:val="40"/>
          <w:szCs w:val="40"/>
          <w:lang w:val="en-US"/>
        </w:rPr>
      </w:pPr>
      <w:r w:rsidRPr="00342438">
        <w:rPr>
          <w:b/>
          <w:sz w:val="40"/>
          <w:szCs w:val="40"/>
        </w:rPr>
        <w:t>65-летию Победы в Великой Отечественной войне посвящается…</w:t>
      </w:r>
    </w:p>
    <w:p w:rsidR="00342438" w:rsidRDefault="00342438" w:rsidP="00A25E42">
      <w:pPr>
        <w:jc w:val="center"/>
        <w:rPr>
          <w:b/>
          <w:sz w:val="32"/>
          <w:szCs w:val="32"/>
          <w:lang w:val="en-US"/>
        </w:rPr>
      </w:pPr>
    </w:p>
    <w:p w:rsidR="00822849" w:rsidRPr="00822849" w:rsidRDefault="00822849" w:rsidP="00A25E42">
      <w:pPr>
        <w:jc w:val="center"/>
        <w:rPr>
          <w:b/>
          <w:sz w:val="32"/>
          <w:szCs w:val="32"/>
          <w:lang w:val="en-US"/>
        </w:rPr>
      </w:pPr>
    </w:p>
    <w:p w:rsidR="00342438" w:rsidRDefault="00342438" w:rsidP="00A25E42">
      <w:pPr>
        <w:jc w:val="center"/>
        <w:rPr>
          <w:b/>
          <w:sz w:val="32"/>
          <w:szCs w:val="32"/>
        </w:rPr>
      </w:pPr>
    </w:p>
    <w:p w:rsidR="00342438" w:rsidRDefault="00342438" w:rsidP="00A25E42">
      <w:pPr>
        <w:jc w:val="center"/>
        <w:rPr>
          <w:b/>
          <w:sz w:val="32"/>
          <w:szCs w:val="32"/>
          <w:lang w:val="en-US"/>
        </w:rPr>
      </w:pPr>
      <w:r>
        <w:rPr>
          <w:b/>
          <w:sz w:val="32"/>
          <w:szCs w:val="32"/>
        </w:rPr>
        <w:t>Бюллетень №5</w:t>
      </w:r>
    </w:p>
    <w:p w:rsidR="00822849" w:rsidRDefault="00822849" w:rsidP="00A25E42">
      <w:pPr>
        <w:jc w:val="center"/>
        <w:rPr>
          <w:b/>
          <w:sz w:val="32"/>
          <w:szCs w:val="32"/>
        </w:rPr>
      </w:pPr>
      <w:r>
        <w:rPr>
          <w:b/>
          <w:sz w:val="32"/>
          <w:szCs w:val="32"/>
        </w:rPr>
        <w:t xml:space="preserve">Методические рекомендации </w:t>
      </w:r>
    </w:p>
    <w:p w:rsidR="00E640DA" w:rsidRDefault="00822849" w:rsidP="00A25E42">
      <w:pPr>
        <w:jc w:val="center"/>
        <w:rPr>
          <w:b/>
          <w:sz w:val="32"/>
          <w:szCs w:val="32"/>
        </w:rPr>
      </w:pPr>
      <w:r>
        <w:rPr>
          <w:b/>
          <w:sz w:val="32"/>
          <w:szCs w:val="32"/>
        </w:rPr>
        <w:t xml:space="preserve">к проведению </w:t>
      </w:r>
      <w:r w:rsidR="00E640DA">
        <w:rPr>
          <w:b/>
          <w:sz w:val="32"/>
          <w:szCs w:val="32"/>
        </w:rPr>
        <w:t xml:space="preserve">мероприятий, </w:t>
      </w:r>
    </w:p>
    <w:p w:rsidR="00822849" w:rsidRPr="00822849" w:rsidRDefault="00E640DA" w:rsidP="00A25E42">
      <w:pPr>
        <w:jc w:val="center"/>
        <w:rPr>
          <w:b/>
          <w:sz w:val="32"/>
          <w:szCs w:val="32"/>
        </w:rPr>
      </w:pPr>
      <w:r>
        <w:rPr>
          <w:b/>
          <w:sz w:val="32"/>
          <w:szCs w:val="32"/>
        </w:rPr>
        <w:t xml:space="preserve">посвященных </w:t>
      </w:r>
      <w:r w:rsidR="00822849">
        <w:rPr>
          <w:b/>
          <w:sz w:val="32"/>
          <w:szCs w:val="32"/>
        </w:rPr>
        <w:t>праздн</w:t>
      </w:r>
      <w:r>
        <w:rPr>
          <w:b/>
          <w:sz w:val="32"/>
          <w:szCs w:val="32"/>
        </w:rPr>
        <w:t>ованию</w:t>
      </w:r>
      <w:r w:rsidR="000421EA">
        <w:rPr>
          <w:b/>
          <w:sz w:val="32"/>
          <w:szCs w:val="32"/>
        </w:rPr>
        <w:t xml:space="preserve"> Вел</w:t>
      </w:r>
      <w:r>
        <w:rPr>
          <w:b/>
          <w:sz w:val="32"/>
          <w:szCs w:val="32"/>
        </w:rPr>
        <w:t>икой</w:t>
      </w:r>
      <w:r w:rsidR="00822849">
        <w:rPr>
          <w:b/>
          <w:sz w:val="32"/>
          <w:szCs w:val="32"/>
        </w:rPr>
        <w:t xml:space="preserve"> Победы</w:t>
      </w:r>
    </w:p>
    <w:p w:rsidR="006C2E55" w:rsidRDefault="006C2E55" w:rsidP="00A25E42">
      <w:pPr>
        <w:jc w:val="center"/>
        <w:rPr>
          <w:b/>
          <w:sz w:val="32"/>
          <w:szCs w:val="32"/>
        </w:rPr>
      </w:pPr>
    </w:p>
    <w:p w:rsidR="006C2E55" w:rsidRDefault="006C2E55" w:rsidP="00A25E42">
      <w:pPr>
        <w:jc w:val="center"/>
        <w:rPr>
          <w:b/>
          <w:sz w:val="32"/>
          <w:szCs w:val="32"/>
        </w:rPr>
      </w:pPr>
    </w:p>
    <w:p w:rsidR="006C2E55" w:rsidRDefault="006C2E55" w:rsidP="00A25E42">
      <w:pPr>
        <w:jc w:val="center"/>
        <w:rPr>
          <w:b/>
          <w:sz w:val="32"/>
          <w:szCs w:val="32"/>
        </w:rPr>
      </w:pPr>
    </w:p>
    <w:p w:rsidR="006C2E55" w:rsidRDefault="006C2E55" w:rsidP="00A25E42">
      <w:pPr>
        <w:jc w:val="center"/>
        <w:rPr>
          <w:b/>
          <w:sz w:val="32"/>
          <w:szCs w:val="32"/>
        </w:rPr>
      </w:pPr>
    </w:p>
    <w:p w:rsidR="006C2E55" w:rsidRDefault="006C2E55" w:rsidP="00A25E42">
      <w:pPr>
        <w:jc w:val="center"/>
        <w:rPr>
          <w:b/>
          <w:sz w:val="32"/>
          <w:szCs w:val="32"/>
        </w:rPr>
      </w:pPr>
    </w:p>
    <w:p w:rsidR="006C2E55" w:rsidRDefault="006C2E55" w:rsidP="00A25E42">
      <w:pPr>
        <w:jc w:val="center"/>
        <w:rPr>
          <w:b/>
          <w:sz w:val="32"/>
          <w:szCs w:val="32"/>
        </w:rPr>
      </w:pPr>
    </w:p>
    <w:p w:rsidR="006C2E55" w:rsidRDefault="006C2E55" w:rsidP="00A25E42">
      <w:pPr>
        <w:jc w:val="center"/>
        <w:rPr>
          <w:b/>
          <w:sz w:val="32"/>
          <w:szCs w:val="32"/>
        </w:rPr>
      </w:pPr>
    </w:p>
    <w:p w:rsidR="006C2E55" w:rsidRDefault="006C2E55" w:rsidP="00A25E42">
      <w:pPr>
        <w:jc w:val="center"/>
        <w:rPr>
          <w:b/>
          <w:sz w:val="32"/>
          <w:szCs w:val="32"/>
        </w:rPr>
      </w:pPr>
    </w:p>
    <w:p w:rsidR="006C2E55" w:rsidRDefault="006C2E55" w:rsidP="00A25E42">
      <w:pPr>
        <w:jc w:val="center"/>
        <w:rPr>
          <w:b/>
          <w:sz w:val="32"/>
          <w:szCs w:val="32"/>
        </w:rPr>
      </w:pPr>
    </w:p>
    <w:p w:rsidR="006C2E55" w:rsidRDefault="006C2E55" w:rsidP="00A25E42">
      <w:pPr>
        <w:jc w:val="center"/>
        <w:rPr>
          <w:b/>
          <w:sz w:val="32"/>
          <w:szCs w:val="32"/>
        </w:rPr>
      </w:pPr>
    </w:p>
    <w:p w:rsidR="006C2E55" w:rsidRDefault="006C2E55" w:rsidP="00A25E42">
      <w:pPr>
        <w:jc w:val="center"/>
        <w:rPr>
          <w:b/>
          <w:sz w:val="32"/>
          <w:szCs w:val="32"/>
        </w:rPr>
      </w:pPr>
    </w:p>
    <w:p w:rsidR="006C2E55" w:rsidRDefault="006C2E55" w:rsidP="00A25E42">
      <w:pPr>
        <w:jc w:val="center"/>
        <w:rPr>
          <w:b/>
          <w:sz w:val="32"/>
          <w:szCs w:val="32"/>
        </w:rPr>
      </w:pPr>
    </w:p>
    <w:p w:rsidR="006C2E55" w:rsidRDefault="006C2E55" w:rsidP="00A25E42">
      <w:pPr>
        <w:jc w:val="center"/>
        <w:rPr>
          <w:b/>
          <w:sz w:val="32"/>
          <w:szCs w:val="32"/>
        </w:rPr>
      </w:pPr>
    </w:p>
    <w:p w:rsidR="006C2E55" w:rsidRDefault="006C2E55" w:rsidP="00A25E42">
      <w:pPr>
        <w:jc w:val="center"/>
        <w:rPr>
          <w:b/>
          <w:sz w:val="32"/>
          <w:szCs w:val="32"/>
        </w:rPr>
      </w:pPr>
    </w:p>
    <w:p w:rsidR="006C2E55" w:rsidRDefault="006C2E55" w:rsidP="00A25E42">
      <w:pPr>
        <w:jc w:val="center"/>
        <w:rPr>
          <w:b/>
          <w:sz w:val="32"/>
          <w:szCs w:val="32"/>
        </w:rPr>
      </w:pPr>
    </w:p>
    <w:p w:rsidR="006C2E55" w:rsidRDefault="006C2E55" w:rsidP="00A25E42">
      <w:pPr>
        <w:jc w:val="center"/>
        <w:rPr>
          <w:b/>
        </w:rPr>
      </w:pPr>
      <w:r w:rsidRPr="006C2E55">
        <w:rPr>
          <w:b/>
        </w:rPr>
        <w:t>Москва 2010</w:t>
      </w:r>
    </w:p>
    <w:p w:rsidR="00E94AAD" w:rsidRDefault="00970162" w:rsidP="00E94AAD">
      <w:pPr>
        <w:ind w:firstLine="709"/>
        <w:jc w:val="center"/>
        <w:rPr>
          <w:i/>
          <w:sz w:val="28"/>
          <w:szCs w:val="28"/>
        </w:rPr>
      </w:pPr>
      <w:r w:rsidRPr="002F3D75">
        <w:rPr>
          <w:i/>
          <w:sz w:val="28"/>
          <w:szCs w:val="28"/>
        </w:rPr>
        <w:lastRenderedPageBreak/>
        <w:t>Печатается по решению редакционного совета</w:t>
      </w:r>
    </w:p>
    <w:p w:rsidR="00E94AAD" w:rsidRDefault="00970162" w:rsidP="00E94AAD">
      <w:pPr>
        <w:ind w:firstLine="709"/>
        <w:jc w:val="center"/>
        <w:rPr>
          <w:i/>
          <w:sz w:val="28"/>
          <w:szCs w:val="28"/>
        </w:rPr>
      </w:pPr>
      <w:r>
        <w:rPr>
          <w:i/>
          <w:sz w:val="28"/>
          <w:szCs w:val="28"/>
        </w:rPr>
        <w:t>государственного учреждения города Москвы</w:t>
      </w:r>
    </w:p>
    <w:p w:rsidR="00970162" w:rsidRDefault="00970162" w:rsidP="00E94AAD">
      <w:pPr>
        <w:ind w:firstLine="709"/>
        <w:jc w:val="center"/>
        <w:rPr>
          <w:i/>
          <w:sz w:val="28"/>
          <w:szCs w:val="28"/>
        </w:rPr>
      </w:pPr>
      <w:r>
        <w:rPr>
          <w:i/>
          <w:sz w:val="28"/>
          <w:szCs w:val="28"/>
        </w:rPr>
        <w:t>«Н</w:t>
      </w:r>
      <w:r w:rsidRPr="002F3D75">
        <w:rPr>
          <w:i/>
          <w:sz w:val="28"/>
          <w:szCs w:val="28"/>
        </w:rPr>
        <w:t>аучно-методическ</w:t>
      </w:r>
      <w:r>
        <w:rPr>
          <w:i/>
          <w:sz w:val="28"/>
          <w:szCs w:val="28"/>
        </w:rPr>
        <w:t>ий Ц</w:t>
      </w:r>
      <w:r w:rsidRPr="002F3D75">
        <w:rPr>
          <w:i/>
          <w:sz w:val="28"/>
          <w:szCs w:val="28"/>
        </w:rPr>
        <w:t>ентр социально-воспитательной работы</w:t>
      </w:r>
      <w:r>
        <w:rPr>
          <w:i/>
          <w:sz w:val="28"/>
          <w:szCs w:val="28"/>
        </w:rPr>
        <w:t>»</w:t>
      </w:r>
    </w:p>
    <w:p w:rsidR="00970162" w:rsidRPr="002F3D75" w:rsidRDefault="00970162" w:rsidP="00E94AAD">
      <w:pPr>
        <w:ind w:firstLine="709"/>
        <w:jc w:val="center"/>
        <w:rPr>
          <w:i/>
          <w:sz w:val="28"/>
          <w:szCs w:val="28"/>
        </w:rPr>
      </w:pPr>
      <w:r w:rsidRPr="002F3D75">
        <w:rPr>
          <w:i/>
          <w:sz w:val="28"/>
          <w:szCs w:val="28"/>
        </w:rPr>
        <w:t>Департамента семейной и молодежной политики города Москвы</w:t>
      </w:r>
    </w:p>
    <w:p w:rsidR="00970162" w:rsidRPr="007C220C" w:rsidRDefault="00970162" w:rsidP="00970162">
      <w:pPr>
        <w:ind w:firstLine="709"/>
        <w:jc w:val="center"/>
        <w:rPr>
          <w:i/>
          <w:sz w:val="23"/>
          <w:szCs w:val="23"/>
        </w:rPr>
      </w:pPr>
    </w:p>
    <w:p w:rsidR="00970162" w:rsidRPr="007C220C" w:rsidRDefault="00970162" w:rsidP="00970162">
      <w:pPr>
        <w:ind w:firstLine="709"/>
        <w:jc w:val="center"/>
        <w:rPr>
          <w:i/>
          <w:sz w:val="23"/>
          <w:szCs w:val="23"/>
        </w:rPr>
      </w:pPr>
    </w:p>
    <w:p w:rsidR="005E3A42" w:rsidRDefault="005E3A42" w:rsidP="00970162">
      <w:pPr>
        <w:shd w:val="clear" w:color="auto" w:fill="FFFFFF"/>
        <w:ind w:firstLine="709"/>
        <w:rPr>
          <w:b/>
        </w:rPr>
      </w:pPr>
    </w:p>
    <w:p w:rsidR="005E3A42" w:rsidRDefault="005E3A42" w:rsidP="00970162">
      <w:pPr>
        <w:shd w:val="clear" w:color="auto" w:fill="FFFFFF"/>
        <w:ind w:firstLine="709"/>
        <w:rPr>
          <w:b/>
        </w:rPr>
      </w:pPr>
    </w:p>
    <w:p w:rsidR="00970162" w:rsidRPr="003E07FA" w:rsidRDefault="00970162" w:rsidP="00970162">
      <w:pPr>
        <w:shd w:val="clear" w:color="auto" w:fill="FFFFFF"/>
        <w:ind w:firstLine="709"/>
        <w:rPr>
          <w:b/>
        </w:rPr>
      </w:pPr>
      <w:r w:rsidRPr="003E07FA">
        <w:rPr>
          <w:b/>
        </w:rPr>
        <w:t>Автор</w:t>
      </w:r>
      <w:r w:rsidR="00480C89" w:rsidRPr="003E07FA">
        <w:rPr>
          <w:b/>
        </w:rPr>
        <w:t>ский коллектив</w:t>
      </w:r>
      <w:r w:rsidRPr="003E07FA">
        <w:rPr>
          <w:b/>
        </w:rPr>
        <w:t>:</w:t>
      </w:r>
    </w:p>
    <w:p w:rsidR="000672A7" w:rsidRPr="00D252F4" w:rsidRDefault="003E07FA" w:rsidP="00C84077">
      <w:pPr>
        <w:shd w:val="clear" w:color="auto" w:fill="FFFFFF"/>
        <w:ind w:firstLine="709"/>
        <w:jc w:val="both"/>
        <w:rPr>
          <w:rFonts w:cs="Estrangelo Edessa"/>
        </w:rPr>
      </w:pPr>
      <w:r>
        <w:t>Кокова И.В.</w:t>
      </w:r>
      <w:r w:rsidR="008C25FB">
        <w:t xml:space="preserve">, </w:t>
      </w:r>
      <w:r>
        <w:t xml:space="preserve">Должикова </w:t>
      </w:r>
      <w:r w:rsidR="00870F40">
        <w:t>С.Л.</w:t>
      </w:r>
      <w:r w:rsidR="008C25FB">
        <w:t xml:space="preserve">, </w:t>
      </w:r>
      <w:r w:rsidR="00171EF7">
        <w:t>Щекин В.В.</w:t>
      </w:r>
      <w:r w:rsidR="008C25FB">
        <w:t xml:space="preserve">, </w:t>
      </w:r>
      <w:r w:rsidR="000672A7">
        <w:t>Мельникова Е.В.</w:t>
      </w:r>
      <w:r w:rsidR="008C25FB">
        <w:t xml:space="preserve">, </w:t>
      </w:r>
      <w:r w:rsidR="000672A7">
        <w:t>Демкина М.А.</w:t>
      </w:r>
      <w:r w:rsidR="008C25FB">
        <w:t xml:space="preserve">, </w:t>
      </w:r>
      <w:r w:rsidR="00C84077">
        <w:t xml:space="preserve">Петухова Э.А., </w:t>
      </w:r>
      <w:r w:rsidR="000672A7">
        <w:t>Чистова Е.В.</w:t>
      </w:r>
      <w:r w:rsidR="008C25FB">
        <w:t xml:space="preserve">, </w:t>
      </w:r>
      <w:r w:rsidR="00D252F4">
        <w:t xml:space="preserve">Вознесенская О.А. </w:t>
      </w:r>
    </w:p>
    <w:p w:rsidR="00970162" w:rsidRPr="007C220C" w:rsidRDefault="00970162" w:rsidP="00970162">
      <w:pPr>
        <w:ind w:firstLine="709"/>
        <w:rPr>
          <w:b/>
          <w:sz w:val="23"/>
          <w:szCs w:val="23"/>
        </w:rPr>
      </w:pPr>
    </w:p>
    <w:p w:rsidR="005E3A42" w:rsidRDefault="005E3A42" w:rsidP="00970162">
      <w:pPr>
        <w:ind w:firstLine="709"/>
        <w:jc w:val="both"/>
        <w:rPr>
          <w:b/>
        </w:rPr>
      </w:pPr>
    </w:p>
    <w:p w:rsidR="005E3A42" w:rsidRDefault="005E3A42" w:rsidP="00970162">
      <w:pPr>
        <w:ind w:firstLine="709"/>
        <w:jc w:val="both"/>
        <w:rPr>
          <w:b/>
        </w:rPr>
      </w:pPr>
    </w:p>
    <w:p w:rsidR="005E3A42" w:rsidRDefault="005E3A42" w:rsidP="00970162">
      <w:pPr>
        <w:ind w:firstLine="709"/>
        <w:jc w:val="both"/>
        <w:rPr>
          <w:b/>
        </w:rPr>
      </w:pPr>
    </w:p>
    <w:p w:rsidR="005E3A42" w:rsidRDefault="005E3A42" w:rsidP="00970162">
      <w:pPr>
        <w:ind w:firstLine="709"/>
        <w:jc w:val="both"/>
        <w:rPr>
          <w:b/>
        </w:rPr>
      </w:pPr>
    </w:p>
    <w:p w:rsidR="005E3A42" w:rsidRDefault="005E3A42" w:rsidP="00970162">
      <w:pPr>
        <w:ind w:firstLine="709"/>
        <w:jc w:val="both"/>
        <w:rPr>
          <w:b/>
        </w:rPr>
      </w:pPr>
    </w:p>
    <w:p w:rsidR="005E3A42" w:rsidRDefault="005E3A42" w:rsidP="00970162">
      <w:pPr>
        <w:ind w:firstLine="709"/>
        <w:jc w:val="both"/>
        <w:rPr>
          <w:b/>
        </w:rPr>
      </w:pPr>
    </w:p>
    <w:p w:rsidR="005E3A42" w:rsidRDefault="005E3A42" w:rsidP="00970162">
      <w:pPr>
        <w:ind w:firstLine="709"/>
        <w:jc w:val="both"/>
        <w:rPr>
          <w:b/>
        </w:rPr>
      </w:pPr>
    </w:p>
    <w:p w:rsidR="005E3A42" w:rsidRDefault="0045308B" w:rsidP="00970162">
      <w:pPr>
        <w:ind w:firstLine="709"/>
        <w:jc w:val="both"/>
      </w:pPr>
      <w:r>
        <w:rPr>
          <w:b/>
        </w:rPr>
        <w:t>65-летию Победы в великой Отечественной войне посвящается..</w:t>
      </w:r>
      <w:r w:rsidR="00970162">
        <w:rPr>
          <w:b/>
        </w:rPr>
        <w:t xml:space="preserve">. </w:t>
      </w:r>
      <w:r>
        <w:rPr>
          <w:b/>
        </w:rPr>
        <w:t xml:space="preserve">Бюллетень №5. </w:t>
      </w:r>
      <w:r w:rsidR="003D7E27" w:rsidRPr="003D7E27">
        <w:t>Сборник методических</w:t>
      </w:r>
      <w:r w:rsidR="003D7E27">
        <w:t xml:space="preserve"> материалов</w:t>
      </w:r>
      <w:r w:rsidR="00DB678B">
        <w:t xml:space="preserve"> для подготовки, организации мероприятий, посвященных празднованию 65-летия Победы в Великой Отечественной войне.</w:t>
      </w:r>
    </w:p>
    <w:p w:rsidR="005E3A42" w:rsidRDefault="005E3A42" w:rsidP="00970162">
      <w:pPr>
        <w:ind w:firstLine="709"/>
        <w:jc w:val="both"/>
      </w:pPr>
    </w:p>
    <w:p w:rsidR="005E3A42" w:rsidRDefault="005E3A42" w:rsidP="00970162">
      <w:pPr>
        <w:ind w:firstLine="709"/>
        <w:jc w:val="both"/>
      </w:pPr>
    </w:p>
    <w:p w:rsidR="005E3A42" w:rsidRDefault="005E3A42" w:rsidP="00970162">
      <w:pPr>
        <w:ind w:firstLine="709"/>
        <w:jc w:val="both"/>
      </w:pPr>
    </w:p>
    <w:p w:rsidR="005E3A42" w:rsidRDefault="005E3A42" w:rsidP="00970162">
      <w:pPr>
        <w:ind w:firstLine="709"/>
        <w:jc w:val="both"/>
      </w:pPr>
    </w:p>
    <w:p w:rsidR="005E3A42" w:rsidRDefault="005E3A42" w:rsidP="00970162">
      <w:pPr>
        <w:ind w:firstLine="709"/>
        <w:jc w:val="both"/>
      </w:pPr>
    </w:p>
    <w:p w:rsidR="005E3A42" w:rsidRDefault="005E3A42" w:rsidP="00970162">
      <w:pPr>
        <w:ind w:firstLine="709"/>
        <w:jc w:val="both"/>
      </w:pPr>
    </w:p>
    <w:p w:rsidR="005E3A42" w:rsidRDefault="005E3A42" w:rsidP="00970162">
      <w:pPr>
        <w:ind w:firstLine="709"/>
        <w:jc w:val="both"/>
      </w:pPr>
    </w:p>
    <w:p w:rsidR="005E3A42" w:rsidRDefault="005E3A42" w:rsidP="00970162">
      <w:pPr>
        <w:ind w:firstLine="709"/>
        <w:jc w:val="both"/>
      </w:pPr>
    </w:p>
    <w:p w:rsidR="00970162" w:rsidRDefault="00970162" w:rsidP="00970162">
      <w:pPr>
        <w:ind w:firstLine="709"/>
        <w:jc w:val="both"/>
      </w:pPr>
      <w:r w:rsidRPr="006F6B70">
        <w:t xml:space="preserve">Данное методическое издание раскрывает </w:t>
      </w:r>
      <w:r>
        <w:t>системный</w:t>
      </w:r>
      <w:r w:rsidRPr="006F6B70">
        <w:t xml:space="preserve"> подход к патриотическому воспитанию детей и молодежи через призму подготовки и празднования 65-летия Победы народов СССР и ее Вооруженных Сил в Великой Отечественной войне 1941</w:t>
      </w:r>
      <w:r w:rsidRPr="006F6B70">
        <w:noBreakHyphen/>
        <w:t xml:space="preserve">1945 гг. </w:t>
      </w:r>
      <w:r w:rsidR="006400F9">
        <w:t>Настоящее пособие</w:t>
      </w:r>
      <w:r w:rsidRPr="006F6B70">
        <w:t xml:space="preserve"> адресовано специалистам государственных органов по делам молодежи, занятых в сфере социального воспитания, а также педагогическим работникам образовательных учреждений, вожатым детских коллективов, руководителям клубов и центров по месту жительства.</w:t>
      </w:r>
    </w:p>
    <w:p w:rsidR="007D7D51" w:rsidRDefault="00970162" w:rsidP="00A65960">
      <w:pPr>
        <w:jc w:val="center"/>
        <w:rPr>
          <w:b/>
          <w:sz w:val="28"/>
          <w:szCs w:val="28"/>
        </w:rPr>
      </w:pPr>
      <w:r>
        <w:br w:type="page"/>
      </w:r>
      <w:r w:rsidR="00C81CCD">
        <w:rPr>
          <w:b/>
          <w:sz w:val="28"/>
          <w:szCs w:val="28"/>
        </w:rPr>
        <w:t>Содержание</w:t>
      </w:r>
    </w:p>
    <w:p w:rsidR="00C81CCD" w:rsidRDefault="00C81CCD" w:rsidP="00C81CCD">
      <w:pPr>
        <w:jc w:val="center"/>
        <w:rPr>
          <w:b/>
          <w:sz w:val="28"/>
          <w:szCs w:val="28"/>
        </w:rPr>
      </w:pPr>
    </w:p>
    <w:p w:rsidR="00C81CCD" w:rsidRDefault="00C81CCD" w:rsidP="00C81CCD">
      <w:pPr>
        <w:jc w:val="both"/>
        <w:rPr>
          <w:sz w:val="28"/>
          <w:szCs w:val="28"/>
        </w:rPr>
      </w:pPr>
      <w:r w:rsidRPr="00C81CCD">
        <w:rPr>
          <w:sz w:val="28"/>
          <w:szCs w:val="28"/>
        </w:rPr>
        <w:t>Вступительное слово</w:t>
      </w:r>
    </w:p>
    <w:p w:rsidR="00561732" w:rsidRPr="00561732" w:rsidRDefault="00561732" w:rsidP="00561732">
      <w:pPr>
        <w:pStyle w:val="Default"/>
        <w:spacing w:before="100" w:after="100"/>
        <w:jc w:val="both"/>
        <w:rPr>
          <w:sz w:val="28"/>
          <w:szCs w:val="28"/>
        </w:rPr>
      </w:pPr>
      <w:r w:rsidRPr="00561732">
        <w:rPr>
          <w:sz w:val="28"/>
          <w:szCs w:val="28"/>
        </w:rPr>
        <w:t>Постановление Правительства Москвы от 27 мая 2008 года N 426-ПП О Комплексе мероприятий по подготовке к празднованию 65-</w:t>
      </w:r>
      <w:r w:rsidR="009319A3">
        <w:rPr>
          <w:sz w:val="28"/>
          <w:szCs w:val="28"/>
        </w:rPr>
        <w:t>о</w:t>
      </w:r>
      <w:r w:rsidRPr="00561732">
        <w:rPr>
          <w:sz w:val="28"/>
          <w:szCs w:val="28"/>
        </w:rPr>
        <w:t xml:space="preserve">й годовщины Победы в Великой Отечественной войне 1941-1945 годов </w:t>
      </w:r>
    </w:p>
    <w:p w:rsidR="00B71A63" w:rsidRPr="00C81CCD" w:rsidRDefault="00B71A63" w:rsidP="00C81CCD">
      <w:pPr>
        <w:jc w:val="both"/>
        <w:rPr>
          <w:sz w:val="28"/>
          <w:szCs w:val="28"/>
        </w:rPr>
      </w:pPr>
      <w:r>
        <w:rPr>
          <w:sz w:val="28"/>
          <w:szCs w:val="28"/>
        </w:rPr>
        <w:t>Заседание Правительства Москвы, посвященное планированию и проведению мероприятий</w:t>
      </w:r>
      <w:r w:rsidR="00B3500E">
        <w:rPr>
          <w:sz w:val="28"/>
          <w:szCs w:val="28"/>
        </w:rPr>
        <w:t>, приуроченных Дню Победы</w:t>
      </w:r>
    </w:p>
    <w:p w:rsidR="00295CCD" w:rsidRDefault="008065CA" w:rsidP="00C81CCD">
      <w:pPr>
        <w:jc w:val="both"/>
        <w:rPr>
          <w:sz w:val="28"/>
          <w:szCs w:val="28"/>
        </w:rPr>
      </w:pPr>
      <w:r w:rsidRPr="008065CA">
        <w:rPr>
          <w:sz w:val="28"/>
          <w:szCs w:val="28"/>
        </w:rPr>
        <w:t>Планирование</w:t>
      </w:r>
      <w:r w:rsidR="00736E21">
        <w:rPr>
          <w:sz w:val="28"/>
          <w:szCs w:val="28"/>
        </w:rPr>
        <w:t xml:space="preserve"> мероприятий, посвященных празднованию 65-летия Победы в Великой Отечественной войне</w:t>
      </w:r>
    </w:p>
    <w:p w:rsidR="00F6565C" w:rsidRDefault="00F6565C" w:rsidP="00C81CCD">
      <w:pPr>
        <w:jc w:val="both"/>
        <w:rPr>
          <w:sz w:val="28"/>
          <w:szCs w:val="28"/>
        </w:rPr>
      </w:pPr>
      <w:r>
        <w:rPr>
          <w:sz w:val="28"/>
          <w:szCs w:val="28"/>
        </w:rPr>
        <w:t>Письмо в Департамент семейной и молодежной политики города Москвы</w:t>
      </w:r>
    </w:p>
    <w:p w:rsidR="000A5ED2" w:rsidRDefault="00295CCD" w:rsidP="00C81CCD">
      <w:pPr>
        <w:jc w:val="both"/>
        <w:rPr>
          <w:sz w:val="28"/>
          <w:szCs w:val="28"/>
        </w:rPr>
      </w:pPr>
      <w:r>
        <w:rPr>
          <w:sz w:val="28"/>
          <w:szCs w:val="28"/>
        </w:rPr>
        <w:t xml:space="preserve">Положение о проведении фотоконкурса </w:t>
      </w:r>
      <w:r w:rsidR="000A5ED2">
        <w:rPr>
          <w:sz w:val="28"/>
          <w:szCs w:val="28"/>
        </w:rPr>
        <w:t>«Победители»</w:t>
      </w:r>
    </w:p>
    <w:p w:rsidR="00381810" w:rsidRDefault="000A5ED2" w:rsidP="00C81CCD">
      <w:pPr>
        <w:jc w:val="both"/>
        <w:rPr>
          <w:sz w:val="28"/>
          <w:szCs w:val="28"/>
        </w:rPr>
      </w:pPr>
      <w:r>
        <w:rPr>
          <w:sz w:val="28"/>
          <w:szCs w:val="28"/>
        </w:rPr>
        <w:t xml:space="preserve">Положение </w:t>
      </w:r>
      <w:r w:rsidR="00381810">
        <w:rPr>
          <w:sz w:val="28"/>
          <w:szCs w:val="28"/>
        </w:rPr>
        <w:t>о конкурсе «Служение Отечеству»</w:t>
      </w:r>
    </w:p>
    <w:p w:rsidR="00C81CCD" w:rsidRDefault="00A05819" w:rsidP="00C81CCD">
      <w:pPr>
        <w:jc w:val="both"/>
        <w:rPr>
          <w:sz w:val="28"/>
          <w:szCs w:val="28"/>
        </w:rPr>
      </w:pPr>
      <w:r>
        <w:rPr>
          <w:sz w:val="28"/>
          <w:szCs w:val="28"/>
        </w:rPr>
        <w:t>Положение о проведении районного конкурса</w:t>
      </w:r>
      <w:r w:rsidR="008065CA" w:rsidRPr="008065CA">
        <w:rPr>
          <w:sz w:val="28"/>
          <w:szCs w:val="28"/>
        </w:rPr>
        <w:t xml:space="preserve"> </w:t>
      </w:r>
      <w:r>
        <w:rPr>
          <w:sz w:val="28"/>
          <w:szCs w:val="28"/>
        </w:rPr>
        <w:t>«Смотр строя и песни»</w:t>
      </w:r>
    </w:p>
    <w:p w:rsidR="001827DA" w:rsidRDefault="00B8681D" w:rsidP="00C81CCD">
      <w:pPr>
        <w:jc w:val="both"/>
        <w:rPr>
          <w:sz w:val="28"/>
          <w:szCs w:val="28"/>
        </w:rPr>
      </w:pPr>
      <w:r>
        <w:rPr>
          <w:sz w:val="28"/>
          <w:szCs w:val="28"/>
        </w:rPr>
        <w:t xml:space="preserve">Положение о </w:t>
      </w:r>
      <w:r w:rsidR="000A61F1">
        <w:rPr>
          <w:sz w:val="28"/>
          <w:szCs w:val="28"/>
        </w:rPr>
        <w:t>Московском фестивале «Россия начинается с тебя»</w:t>
      </w:r>
    </w:p>
    <w:p w:rsidR="000A61F1" w:rsidRDefault="00F623BB" w:rsidP="00C81CCD">
      <w:pPr>
        <w:jc w:val="both"/>
        <w:rPr>
          <w:sz w:val="28"/>
          <w:szCs w:val="28"/>
        </w:rPr>
      </w:pPr>
      <w:r>
        <w:rPr>
          <w:sz w:val="28"/>
          <w:szCs w:val="28"/>
        </w:rPr>
        <w:t>Аналитическая записка по проведению Московского фестиваля «Россия начинается с тебя»</w:t>
      </w:r>
    </w:p>
    <w:p w:rsidR="001D403E" w:rsidRDefault="00FC61D5" w:rsidP="00C81CCD">
      <w:pPr>
        <w:jc w:val="both"/>
        <w:rPr>
          <w:sz w:val="28"/>
          <w:szCs w:val="28"/>
        </w:rPr>
      </w:pPr>
      <w:r>
        <w:rPr>
          <w:sz w:val="28"/>
          <w:szCs w:val="28"/>
        </w:rPr>
        <w:t>Сценарий праздника «65-летие Победы»</w:t>
      </w:r>
    </w:p>
    <w:p w:rsidR="00302ED4" w:rsidRDefault="001D403E" w:rsidP="00C81CCD">
      <w:pPr>
        <w:jc w:val="both"/>
        <w:rPr>
          <w:sz w:val="28"/>
          <w:szCs w:val="28"/>
        </w:rPr>
      </w:pPr>
      <w:r>
        <w:rPr>
          <w:sz w:val="28"/>
          <w:szCs w:val="28"/>
        </w:rPr>
        <w:t>Конкурс инсценированной военной песни</w:t>
      </w:r>
    </w:p>
    <w:p w:rsidR="00AE1B61" w:rsidRDefault="00AE1B61" w:rsidP="00C81CCD">
      <w:pPr>
        <w:jc w:val="both"/>
        <w:rPr>
          <w:sz w:val="28"/>
          <w:szCs w:val="28"/>
        </w:rPr>
      </w:pPr>
      <w:r>
        <w:rPr>
          <w:sz w:val="28"/>
          <w:szCs w:val="28"/>
        </w:rPr>
        <w:t>«Победа входит в каждый двор». Инсценированное представление</w:t>
      </w:r>
    </w:p>
    <w:p w:rsidR="00DA055D" w:rsidRDefault="00DA055D" w:rsidP="00C81CCD">
      <w:pPr>
        <w:jc w:val="both"/>
        <w:rPr>
          <w:sz w:val="28"/>
          <w:szCs w:val="28"/>
        </w:rPr>
      </w:pPr>
      <w:r>
        <w:rPr>
          <w:sz w:val="28"/>
          <w:szCs w:val="28"/>
        </w:rPr>
        <w:t xml:space="preserve">Сценарий </w:t>
      </w:r>
      <w:r w:rsidR="00746FEF">
        <w:rPr>
          <w:sz w:val="28"/>
          <w:szCs w:val="28"/>
        </w:rPr>
        <w:t>вечера, посвященного снятию блокады Ленинграда</w:t>
      </w:r>
    </w:p>
    <w:p w:rsidR="00746FEF" w:rsidRDefault="00746FEF" w:rsidP="00C81CCD">
      <w:pPr>
        <w:jc w:val="both"/>
        <w:rPr>
          <w:sz w:val="28"/>
          <w:szCs w:val="28"/>
        </w:rPr>
      </w:pPr>
      <w:r>
        <w:rPr>
          <w:sz w:val="28"/>
          <w:szCs w:val="28"/>
        </w:rPr>
        <w:t>Литературно-музыкальный монтаж, посвященный празднику Великой Победы</w:t>
      </w:r>
    </w:p>
    <w:p w:rsidR="0064714B" w:rsidRDefault="007B24BF" w:rsidP="00C81CCD">
      <w:pPr>
        <w:jc w:val="both"/>
        <w:rPr>
          <w:sz w:val="28"/>
          <w:szCs w:val="28"/>
        </w:rPr>
      </w:pPr>
      <w:r>
        <w:rPr>
          <w:sz w:val="28"/>
          <w:szCs w:val="28"/>
        </w:rPr>
        <w:t>Методические рекомендации по проведению на территориях ВМО мероприятий, посвященных празднованию 65-летия Победы в Великой Отечественной войне</w:t>
      </w:r>
    </w:p>
    <w:p w:rsidR="00C13636" w:rsidRDefault="00C13636" w:rsidP="00C81CCD">
      <w:pPr>
        <w:jc w:val="both"/>
        <w:rPr>
          <w:sz w:val="28"/>
          <w:szCs w:val="28"/>
        </w:rPr>
      </w:pPr>
    </w:p>
    <w:p w:rsidR="00C13636" w:rsidRDefault="00C13636" w:rsidP="00C81CCD">
      <w:pPr>
        <w:jc w:val="both"/>
        <w:rPr>
          <w:sz w:val="28"/>
          <w:szCs w:val="28"/>
        </w:rPr>
      </w:pPr>
    </w:p>
    <w:p w:rsidR="00C13636" w:rsidRDefault="00C13636" w:rsidP="00C81CCD">
      <w:pPr>
        <w:jc w:val="both"/>
        <w:rPr>
          <w:sz w:val="28"/>
          <w:szCs w:val="28"/>
        </w:rPr>
      </w:pPr>
    </w:p>
    <w:p w:rsidR="00C13636" w:rsidRDefault="00C13636" w:rsidP="00C81CCD">
      <w:pPr>
        <w:jc w:val="both"/>
        <w:rPr>
          <w:sz w:val="28"/>
          <w:szCs w:val="28"/>
        </w:rPr>
      </w:pPr>
    </w:p>
    <w:p w:rsidR="00353460" w:rsidRDefault="00353460" w:rsidP="00C13636">
      <w:pPr>
        <w:spacing w:line="360" w:lineRule="auto"/>
        <w:ind w:firstLine="709"/>
        <w:jc w:val="both"/>
        <w:rPr>
          <w:b/>
          <w:sz w:val="31"/>
          <w:szCs w:val="31"/>
        </w:rPr>
      </w:pPr>
    </w:p>
    <w:p w:rsidR="00353460" w:rsidRDefault="00353460" w:rsidP="00C13636">
      <w:pPr>
        <w:spacing w:line="360" w:lineRule="auto"/>
        <w:ind w:firstLine="709"/>
        <w:jc w:val="both"/>
        <w:rPr>
          <w:b/>
          <w:sz w:val="31"/>
          <w:szCs w:val="31"/>
        </w:rPr>
      </w:pPr>
    </w:p>
    <w:p w:rsidR="00353460" w:rsidRDefault="00353460" w:rsidP="00C13636">
      <w:pPr>
        <w:spacing w:line="360" w:lineRule="auto"/>
        <w:ind w:firstLine="709"/>
        <w:jc w:val="both"/>
        <w:rPr>
          <w:b/>
          <w:sz w:val="31"/>
          <w:szCs w:val="31"/>
        </w:rPr>
      </w:pPr>
    </w:p>
    <w:p w:rsidR="00353460" w:rsidRDefault="00353460" w:rsidP="00C13636">
      <w:pPr>
        <w:spacing w:line="360" w:lineRule="auto"/>
        <w:ind w:firstLine="709"/>
        <w:jc w:val="both"/>
        <w:rPr>
          <w:b/>
          <w:sz w:val="31"/>
          <w:szCs w:val="31"/>
        </w:rPr>
      </w:pPr>
    </w:p>
    <w:p w:rsidR="00353460" w:rsidRDefault="00353460" w:rsidP="00C13636">
      <w:pPr>
        <w:spacing w:line="360" w:lineRule="auto"/>
        <w:ind w:firstLine="709"/>
        <w:jc w:val="both"/>
        <w:rPr>
          <w:b/>
          <w:sz w:val="31"/>
          <w:szCs w:val="31"/>
        </w:rPr>
      </w:pPr>
    </w:p>
    <w:p w:rsidR="00353460" w:rsidRDefault="00353460" w:rsidP="00C13636">
      <w:pPr>
        <w:spacing w:line="360" w:lineRule="auto"/>
        <w:ind w:firstLine="709"/>
        <w:jc w:val="both"/>
        <w:rPr>
          <w:b/>
          <w:sz w:val="31"/>
          <w:szCs w:val="31"/>
        </w:rPr>
      </w:pPr>
    </w:p>
    <w:p w:rsidR="00353460" w:rsidRDefault="00353460" w:rsidP="00C13636">
      <w:pPr>
        <w:spacing w:line="360" w:lineRule="auto"/>
        <w:ind w:firstLine="709"/>
        <w:jc w:val="both"/>
        <w:rPr>
          <w:b/>
          <w:sz w:val="31"/>
          <w:szCs w:val="31"/>
        </w:rPr>
      </w:pPr>
    </w:p>
    <w:p w:rsidR="00353460" w:rsidRDefault="00353460" w:rsidP="00C13636">
      <w:pPr>
        <w:spacing w:line="360" w:lineRule="auto"/>
        <w:ind w:firstLine="709"/>
        <w:jc w:val="both"/>
        <w:rPr>
          <w:b/>
          <w:sz w:val="31"/>
          <w:szCs w:val="31"/>
        </w:rPr>
      </w:pPr>
    </w:p>
    <w:p w:rsidR="00353460" w:rsidRDefault="00353460" w:rsidP="00C13636">
      <w:pPr>
        <w:spacing w:line="360" w:lineRule="auto"/>
        <w:ind w:firstLine="709"/>
        <w:jc w:val="both"/>
        <w:rPr>
          <w:b/>
          <w:sz w:val="31"/>
          <w:szCs w:val="31"/>
        </w:rPr>
      </w:pPr>
    </w:p>
    <w:p w:rsidR="00C13636" w:rsidRPr="007C220C" w:rsidRDefault="00C13636" w:rsidP="00C13636">
      <w:pPr>
        <w:spacing w:line="360" w:lineRule="auto"/>
        <w:ind w:firstLine="709"/>
        <w:jc w:val="both"/>
        <w:rPr>
          <w:b/>
          <w:sz w:val="31"/>
          <w:szCs w:val="31"/>
        </w:rPr>
      </w:pPr>
      <w:r w:rsidRPr="007C220C">
        <w:rPr>
          <w:b/>
          <w:sz w:val="31"/>
          <w:szCs w:val="31"/>
        </w:rPr>
        <w:t>В</w:t>
      </w:r>
      <w:r w:rsidR="00A56DFA">
        <w:rPr>
          <w:b/>
          <w:sz w:val="31"/>
          <w:szCs w:val="31"/>
        </w:rPr>
        <w:t>ступительное слово</w:t>
      </w:r>
    </w:p>
    <w:p w:rsidR="006F17D1" w:rsidRDefault="00C13636" w:rsidP="00C13636">
      <w:pPr>
        <w:ind w:firstLine="709"/>
        <w:jc w:val="both"/>
        <w:rPr>
          <w:sz w:val="28"/>
          <w:szCs w:val="28"/>
        </w:rPr>
      </w:pPr>
      <w:r w:rsidRPr="00DF7622">
        <w:rPr>
          <w:sz w:val="28"/>
          <w:szCs w:val="28"/>
        </w:rPr>
        <w:t>В</w:t>
      </w:r>
      <w:r w:rsidR="004D6588">
        <w:rPr>
          <w:sz w:val="28"/>
          <w:szCs w:val="28"/>
        </w:rPr>
        <w:t xml:space="preserve"> этом году </w:t>
      </w:r>
      <w:r w:rsidR="00BD1265">
        <w:rPr>
          <w:sz w:val="28"/>
          <w:szCs w:val="28"/>
        </w:rPr>
        <w:t xml:space="preserve">нам всем предстоит </w:t>
      </w:r>
      <w:r w:rsidR="005D41C6">
        <w:rPr>
          <w:sz w:val="28"/>
          <w:szCs w:val="28"/>
        </w:rPr>
        <w:t>празднование великой даты —</w:t>
      </w:r>
      <w:r w:rsidRPr="00DF7622">
        <w:rPr>
          <w:sz w:val="28"/>
          <w:szCs w:val="28"/>
        </w:rPr>
        <w:t xml:space="preserve"> 65-ой годовщины Победы </w:t>
      </w:r>
      <w:r w:rsidR="005D41C6">
        <w:rPr>
          <w:sz w:val="28"/>
          <w:szCs w:val="28"/>
        </w:rPr>
        <w:t xml:space="preserve">нашего народа </w:t>
      </w:r>
      <w:r w:rsidRPr="00DF7622">
        <w:rPr>
          <w:sz w:val="28"/>
          <w:szCs w:val="28"/>
        </w:rPr>
        <w:t xml:space="preserve">в Великой Отечественной войне. </w:t>
      </w:r>
      <w:r w:rsidR="006D6EAC">
        <w:rPr>
          <w:sz w:val="28"/>
          <w:szCs w:val="28"/>
        </w:rPr>
        <w:t>Э</w:t>
      </w:r>
      <w:r w:rsidRPr="00DF7622">
        <w:rPr>
          <w:sz w:val="28"/>
          <w:szCs w:val="28"/>
        </w:rPr>
        <w:t xml:space="preserve">то событие исторического значения. 65 лет назад </w:t>
      </w:r>
      <w:r w:rsidR="00B3324C">
        <w:rPr>
          <w:sz w:val="28"/>
          <w:szCs w:val="28"/>
        </w:rPr>
        <w:t>был разгромлен фашизм</w:t>
      </w:r>
      <w:r w:rsidR="00B32545">
        <w:rPr>
          <w:sz w:val="28"/>
          <w:szCs w:val="28"/>
        </w:rPr>
        <w:t>, несший человечеству</w:t>
      </w:r>
      <w:r w:rsidR="00B3324C">
        <w:rPr>
          <w:sz w:val="28"/>
          <w:szCs w:val="28"/>
        </w:rPr>
        <w:t xml:space="preserve"> горе, страдания, порабощение</w:t>
      </w:r>
      <w:r w:rsidRPr="00DF7622">
        <w:rPr>
          <w:sz w:val="28"/>
          <w:szCs w:val="28"/>
        </w:rPr>
        <w:t xml:space="preserve">. Миллионы </w:t>
      </w:r>
      <w:r w:rsidR="006F17D1">
        <w:rPr>
          <w:sz w:val="28"/>
          <w:szCs w:val="28"/>
        </w:rPr>
        <w:t xml:space="preserve">жизней были отданы </w:t>
      </w:r>
      <w:r w:rsidRPr="00DF7622">
        <w:rPr>
          <w:sz w:val="28"/>
          <w:szCs w:val="28"/>
        </w:rPr>
        <w:t xml:space="preserve">за </w:t>
      </w:r>
      <w:r w:rsidR="006F17D1">
        <w:rPr>
          <w:sz w:val="28"/>
          <w:szCs w:val="28"/>
        </w:rPr>
        <w:t>свободу народов, за процветание мира во всем мире.</w:t>
      </w:r>
    </w:p>
    <w:p w:rsidR="00C13636" w:rsidRPr="00DF7622" w:rsidRDefault="00C13636" w:rsidP="00C13636">
      <w:pPr>
        <w:ind w:firstLine="709"/>
        <w:jc w:val="both"/>
        <w:rPr>
          <w:sz w:val="28"/>
          <w:szCs w:val="28"/>
        </w:rPr>
      </w:pPr>
      <w:r w:rsidRPr="00DF7622">
        <w:rPr>
          <w:sz w:val="28"/>
          <w:szCs w:val="28"/>
        </w:rPr>
        <w:t>Прошло 65 лет с той победной поры, с того последнего военного дня, но не тускнеет от времени память о подвиге народа, победившего в самой страшной войне ХХ века. Наши деды и отцы завещали нам эту память, мы обязаны передать её дальше, поэтому праздник, посвященный Дню Победы, не может ограничиваться лишь торжественными мероприятиями этого дня, он должен проходить системно в течение всего года</w:t>
      </w:r>
      <w:r w:rsidR="005C3018">
        <w:rPr>
          <w:sz w:val="28"/>
          <w:szCs w:val="28"/>
        </w:rPr>
        <w:t>, охватывая все слои нашего общества</w:t>
      </w:r>
      <w:r w:rsidRPr="00DF7622">
        <w:rPr>
          <w:sz w:val="28"/>
          <w:szCs w:val="28"/>
        </w:rPr>
        <w:t xml:space="preserve">. Только </w:t>
      </w:r>
      <w:r w:rsidR="00556E64">
        <w:rPr>
          <w:sz w:val="28"/>
          <w:szCs w:val="28"/>
        </w:rPr>
        <w:t>в этом случае он</w:t>
      </w:r>
      <w:r w:rsidRPr="00DF7622">
        <w:rPr>
          <w:sz w:val="28"/>
          <w:szCs w:val="28"/>
        </w:rPr>
        <w:t xml:space="preserve"> </w:t>
      </w:r>
      <w:r w:rsidR="00556E64">
        <w:rPr>
          <w:sz w:val="28"/>
          <w:szCs w:val="28"/>
        </w:rPr>
        <w:t xml:space="preserve">явится </w:t>
      </w:r>
      <w:r w:rsidRPr="00DF7622">
        <w:rPr>
          <w:sz w:val="28"/>
          <w:szCs w:val="28"/>
        </w:rPr>
        <w:t>эффективным средством патриотического в</w:t>
      </w:r>
      <w:r w:rsidR="00E25C93">
        <w:rPr>
          <w:sz w:val="28"/>
          <w:szCs w:val="28"/>
        </w:rPr>
        <w:t>оспитания нашего подрастающего поколения</w:t>
      </w:r>
      <w:r w:rsidR="00363F9D">
        <w:rPr>
          <w:sz w:val="28"/>
          <w:szCs w:val="28"/>
        </w:rPr>
        <w:t>, будет способствовать возрождению у молодежи гражданственности, ответственности за судьбы страны и мира</w:t>
      </w:r>
      <w:r w:rsidRPr="00DF7622">
        <w:rPr>
          <w:sz w:val="28"/>
          <w:szCs w:val="28"/>
        </w:rPr>
        <w:t>.</w:t>
      </w:r>
    </w:p>
    <w:p w:rsidR="001D5423" w:rsidRDefault="000C5B38" w:rsidP="00C13636">
      <w:pPr>
        <w:shd w:val="clear" w:color="auto" w:fill="FFFFFF"/>
        <w:ind w:firstLine="709"/>
        <w:jc w:val="both"/>
        <w:rPr>
          <w:spacing w:val="-3"/>
          <w:sz w:val="28"/>
          <w:szCs w:val="28"/>
        </w:rPr>
      </w:pPr>
      <w:r>
        <w:rPr>
          <w:sz w:val="28"/>
          <w:szCs w:val="28"/>
        </w:rPr>
        <w:t xml:space="preserve">Слова </w:t>
      </w:r>
      <w:r w:rsidR="00C13636" w:rsidRPr="00DF7622">
        <w:rPr>
          <w:spacing w:val="-3"/>
          <w:sz w:val="28"/>
          <w:szCs w:val="28"/>
        </w:rPr>
        <w:t xml:space="preserve">Отечество, </w:t>
      </w:r>
      <w:r w:rsidR="00C13636" w:rsidRPr="00DF7622">
        <w:rPr>
          <w:spacing w:val="-4"/>
          <w:sz w:val="28"/>
          <w:szCs w:val="28"/>
        </w:rPr>
        <w:t>патриотизм, верность героическим традициям</w:t>
      </w:r>
      <w:r w:rsidR="001D5423">
        <w:rPr>
          <w:spacing w:val="-4"/>
          <w:sz w:val="28"/>
          <w:szCs w:val="28"/>
        </w:rPr>
        <w:t xml:space="preserve"> всей многовековой истории России, уважение</w:t>
      </w:r>
      <w:r w:rsidR="00C13636" w:rsidRPr="00DF7622">
        <w:rPr>
          <w:spacing w:val="-4"/>
          <w:sz w:val="28"/>
          <w:szCs w:val="28"/>
        </w:rPr>
        <w:t xml:space="preserve"> к памяти павших за </w:t>
      </w:r>
      <w:r w:rsidR="00C13636" w:rsidRPr="00DF7622">
        <w:rPr>
          <w:spacing w:val="-3"/>
          <w:sz w:val="28"/>
          <w:szCs w:val="28"/>
        </w:rPr>
        <w:t xml:space="preserve">Родину, долг, честь, достоинство, готовность к самопожертвованию </w:t>
      </w:r>
      <w:r w:rsidR="001D5423">
        <w:rPr>
          <w:spacing w:val="-3"/>
          <w:sz w:val="28"/>
          <w:szCs w:val="28"/>
        </w:rPr>
        <w:t>— вот те ориентиры, которых следует придерживаться</w:t>
      </w:r>
      <w:r w:rsidR="00CD3738">
        <w:rPr>
          <w:spacing w:val="-3"/>
          <w:sz w:val="28"/>
          <w:szCs w:val="28"/>
        </w:rPr>
        <w:t>, планируя проведение праздничных мероприятий</w:t>
      </w:r>
      <w:r w:rsidR="00B14C75">
        <w:rPr>
          <w:spacing w:val="-3"/>
          <w:sz w:val="28"/>
          <w:szCs w:val="28"/>
        </w:rPr>
        <w:t>, посвященных этому светлому и в то же время</w:t>
      </w:r>
      <w:r w:rsidR="001D5423">
        <w:rPr>
          <w:spacing w:val="-3"/>
          <w:sz w:val="28"/>
          <w:szCs w:val="28"/>
        </w:rPr>
        <w:t xml:space="preserve"> </w:t>
      </w:r>
      <w:r w:rsidR="00914927">
        <w:rPr>
          <w:spacing w:val="-3"/>
          <w:sz w:val="28"/>
          <w:szCs w:val="28"/>
        </w:rPr>
        <w:t>глубоко трагическому моменту в истории нашей страны.</w:t>
      </w:r>
    </w:p>
    <w:p w:rsidR="00C13636" w:rsidRPr="00DF7622" w:rsidRDefault="00515D49" w:rsidP="00C13636">
      <w:pPr>
        <w:ind w:firstLine="709"/>
        <w:jc w:val="both"/>
        <w:rPr>
          <w:sz w:val="28"/>
          <w:szCs w:val="28"/>
        </w:rPr>
      </w:pPr>
      <w:r>
        <w:rPr>
          <w:sz w:val="28"/>
          <w:szCs w:val="28"/>
        </w:rPr>
        <w:t xml:space="preserve">В связи с этим </w:t>
      </w:r>
      <w:r>
        <w:rPr>
          <w:i/>
          <w:sz w:val="28"/>
          <w:szCs w:val="28"/>
        </w:rPr>
        <w:t>ц</w:t>
      </w:r>
      <w:r w:rsidR="00C13636" w:rsidRPr="00DF7622">
        <w:rPr>
          <w:i/>
          <w:sz w:val="28"/>
          <w:szCs w:val="28"/>
        </w:rPr>
        <w:t>ель</w:t>
      </w:r>
      <w:r w:rsidR="00473550">
        <w:rPr>
          <w:i/>
          <w:sz w:val="28"/>
          <w:szCs w:val="28"/>
        </w:rPr>
        <w:t>ю</w:t>
      </w:r>
      <w:r w:rsidR="00C13636" w:rsidRPr="00DF7622">
        <w:rPr>
          <w:i/>
          <w:sz w:val="28"/>
          <w:szCs w:val="28"/>
        </w:rPr>
        <w:t xml:space="preserve"> нашего пособия</w:t>
      </w:r>
      <w:r w:rsidR="00473550">
        <w:rPr>
          <w:sz w:val="28"/>
          <w:szCs w:val="28"/>
        </w:rPr>
        <w:t xml:space="preserve"> является формирование</w:t>
      </w:r>
      <w:r w:rsidR="00C13636" w:rsidRPr="00DF7622">
        <w:rPr>
          <w:sz w:val="28"/>
          <w:szCs w:val="28"/>
        </w:rPr>
        <w:t xml:space="preserve"> системно</w:t>
      </w:r>
      <w:r w:rsidR="00473550">
        <w:rPr>
          <w:sz w:val="28"/>
          <w:szCs w:val="28"/>
        </w:rPr>
        <w:t>го представления основных форм</w:t>
      </w:r>
      <w:r w:rsidR="00C13636" w:rsidRPr="00DF7622">
        <w:rPr>
          <w:sz w:val="28"/>
          <w:szCs w:val="28"/>
        </w:rPr>
        <w:t xml:space="preserve"> патриотического воспитания детей и молодежи через призму подготовки и празднования 65-летия Победы народов СССР и ее Вооруженных Сил в Великой Отечественной во</w:t>
      </w:r>
      <w:r w:rsidR="0087789A">
        <w:rPr>
          <w:sz w:val="28"/>
          <w:szCs w:val="28"/>
        </w:rPr>
        <w:t>йне 1941</w:t>
      </w:r>
      <w:r w:rsidR="0087789A">
        <w:rPr>
          <w:sz w:val="28"/>
          <w:szCs w:val="28"/>
        </w:rPr>
        <w:noBreakHyphen/>
        <w:t>1945 гг. над фашизмом</w:t>
      </w:r>
      <w:r w:rsidR="00C13636" w:rsidRPr="00DF7622">
        <w:rPr>
          <w:sz w:val="28"/>
          <w:szCs w:val="28"/>
        </w:rPr>
        <w:t>.</w:t>
      </w:r>
    </w:p>
    <w:p w:rsidR="00C13636" w:rsidRPr="00DF7622" w:rsidRDefault="00C13636" w:rsidP="00C13636">
      <w:pPr>
        <w:ind w:firstLine="709"/>
        <w:jc w:val="both"/>
        <w:rPr>
          <w:sz w:val="28"/>
          <w:szCs w:val="28"/>
        </w:rPr>
      </w:pPr>
      <w:r w:rsidRPr="00DF7622">
        <w:rPr>
          <w:sz w:val="28"/>
          <w:szCs w:val="28"/>
        </w:rPr>
        <w:t>Предлагаемые материалы адресованы специалистам государственных органов по делам молодежи, занятых в сфере социального воспитания, а также педагогическим работникам образовательных учреждений, вожатым детских коллективов, руководителям клубов и центров по месту жительства.</w:t>
      </w:r>
    </w:p>
    <w:p w:rsidR="00C13636" w:rsidRPr="00DF7622" w:rsidRDefault="00C13636" w:rsidP="00C13636">
      <w:pPr>
        <w:ind w:firstLine="709"/>
        <w:jc w:val="both"/>
        <w:rPr>
          <w:sz w:val="28"/>
          <w:szCs w:val="28"/>
        </w:rPr>
      </w:pPr>
      <w:r w:rsidRPr="00DF7622">
        <w:rPr>
          <w:sz w:val="28"/>
          <w:szCs w:val="28"/>
        </w:rPr>
        <w:t>Надеемся, что представленные нами методические рекомендации окажут действенную помощь в формировании единого воспитательного пространства на основе славных традиций российского общества.</w:t>
      </w:r>
    </w:p>
    <w:p w:rsidR="00C13636" w:rsidRPr="00DF7622" w:rsidRDefault="00C13636" w:rsidP="00C13636">
      <w:pPr>
        <w:ind w:firstLine="709"/>
        <w:jc w:val="both"/>
        <w:rPr>
          <w:sz w:val="28"/>
          <w:szCs w:val="28"/>
        </w:rPr>
      </w:pPr>
    </w:p>
    <w:p w:rsidR="00C13636" w:rsidRPr="00DF7622" w:rsidRDefault="00C13636" w:rsidP="00C13636">
      <w:pPr>
        <w:ind w:firstLine="709"/>
        <w:jc w:val="both"/>
        <w:rPr>
          <w:b/>
          <w:bCs/>
          <w:caps/>
          <w:sz w:val="28"/>
          <w:szCs w:val="28"/>
        </w:rPr>
      </w:pPr>
    </w:p>
    <w:p w:rsidR="00E472C8" w:rsidRDefault="00C13636" w:rsidP="00E472C8">
      <w:pPr>
        <w:pStyle w:val="Default"/>
        <w:spacing w:before="100" w:after="100"/>
        <w:jc w:val="center"/>
        <w:rPr>
          <w:b/>
          <w:bCs/>
          <w:sz w:val="28"/>
          <w:szCs w:val="28"/>
        </w:rPr>
      </w:pPr>
      <w:r w:rsidRPr="00DF7622">
        <w:rPr>
          <w:sz w:val="28"/>
          <w:szCs w:val="28"/>
        </w:rPr>
        <w:br w:type="page"/>
      </w:r>
      <w:r w:rsidR="00561732" w:rsidRPr="00A32BEC">
        <w:rPr>
          <w:b/>
          <w:bCs/>
          <w:sz w:val="28"/>
          <w:szCs w:val="28"/>
        </w:rPr>
        <w:t>ПРАВИТЕЛЬСТВО МОСКВЫ</w:t>
      </w:r>
    </w:p>
    <w:p w:rsidR="00E472C8" w:rsidRDefault="00561732" w:rsidP="00E472C8">
      <w:pPr>
        <w:pStyle w:val="Default"/>
        <w:spacing w:before="100" w:after="100"/>
        <w:jc w:val="center"/>
        <w:rPr>
          <w:b/>
          <w:bCs/>
          <w:sz w:val="28"/>
          <w:szCs w:val="28"/>
        </w:rPr>
      </w:pPr>
      <w:r w:rsidRPr="00A32BEC">
        <w:rPr>
          <w:b/>
          <w:bCs/>
          <w:sz w:val="28"/>
          <w:szCs w:val="28"/>
        </w:rPr>
        <w:t>ПОСТАНОВЛЕНИЕ от 27 мая 2008 года N 426-ПП</w:t>
      </w:r>
    </w:p>
    <w:p w:rsidR="00561732" w:rsidRPr="00A32BEC" w:rsidRDefault="00561732" w:rsidP="00E472C8">
      <w:pPr>
        <w:pStyle w:val="Default"/>
        <w:spacing w:before="100" w:after="100"/>
        <w:jc w:val="center"/>
        <w:rPr>
          <w:sz w:val="28"/>
          <w:szCs w:val="28"/>
        </w:rPr>
      </w:pPr>
      <w:r w:rsidRPr="00A32BEC">
        <w:rPr>
          <w:b/>
          <w:bCs/>
          <w:sz w:val="28"/>
          <w:szCs w:val="28"/>
        </w:rPr>
        <w:t>О Комплексе мероприятий по подготовке к празднованию 65-й годовщины Победы в Великой Отечественной войне 1941-1945 годов</w:t>
      </w:r>
    </w:p>
    <w:p w:rsidR="00561732" w:rsidRPr="00A32BEC" w:rsidRDefault="00561732" w:rsidP="00105115">
      <w:pPr>
        <w:pStyle w:val="Default"/>
        <w:spacing w:before="100" w:after="100"/>
        <w:ind w:firstLine="540"/>
        <w:jc w:val="both"/>
        <w:rPr>
          <w:sz w:val="28"/>
          <w:szCs w:val="28"/>
        </w:rPr>
      </w:pPr>
      <w:r w:rsidRPr="00A32BEC">
        <w:rPr>
          <w:sz w:val="28"/>
          <w:szCs w:val="28"/>
        </w:rPr>
        <w:t>Во исполнение Указа Президента Российской Федераци</w:t>
      </w:r>
      <w:r w:rsidR="00105115">
        <w:rPr>
          <w:sz w:val="28"/>
          <w:szCs w:val="28"/>
        </w:rPr>
        <w:t>и от 16 апреля 2007 года N 486 «</w:t>
      </w:r>
      <w:r w:rsidRPr="00A32BEC">
        <w:rPr>
          <w:sz w:val="28"/>
          <w:szCs w:val="28"/>
        </w:rPr>
        <w:t>О проведении дней воинской славы России в ознаменование 65-</w:t>
      </w:r>
      <w:r w:rsidR="00105115">
        <w:rPr>
          <w:sz w:val="28"/>
          <w:szCs w:val="28"/>
        </w:rPr>
        <w:t>о</w:t>
      </w:r>
      <w:r w:rsidRPr="00A32BEC">
        <w:rPr>
          <w:sz w:val="28"/>
          <w:szCs w:val="28"/>
        </w:rPr>
        <w:t>й годовщины Победы в Великой Отеч</w:t>
      </w:r>
      <w:r w:rsidR="00105115">
        <w:rPr>
          <w:sz w:val="28"/>
          <w:szCs w:val="28"/>
        </w:rPr>
        <w:t>ественной войне 1941-1945 годов»</w:t>
      </w:r>
      <w:r w:rsidRPr="00A32BEC">
        <w:rPr>
          <w:sz w:val="28"/>
          <w:szCs w:val="28"/>
        </w:rPr>
        <w:t xml:space="preserve"> Правительство Москвы постановляет: </w:t>
      </w:r>
    </w:p>
    <w:p w:rsidR="00CE4D30" w:rsidRDefault="00561732" w:rsidP="00561732">
      <w:pPr>
        <w:pStyle w:val="Default"/>
        <w:spacing w:before="100" w:after="100"/>
        <w:jc w:val="both"/>
        <w:rPr>
          <w:sz w:val="28"/>
          <w:szCs w:val="28"/>
        </w:rPr>
      </w:pPr>
      <w:r w:rsidRPr="00A32BEC">
        <w:rPr>
          <w:sz w:val="28"/>
          <w:szCs w:val="28"/>
        </w:rPr>
        <w:t xml:space="preserve">1. Утвердить: </w:t>
      </w:r>
    </w:p>
    <w:p w:rsidR="00710BA0" w:rsidRDefault="00561732" w:rsidP="00561732">
      <w:pPr>
        <w:pStyle w:val="Default"/>
        <w:spacing w:before="100" w:after="100"/>
        <w:jc w:val="both"/>
        <w:rPr>
          <w:sz w:val="28"/>
          <w:szCs w:val="28"/>
        </w:rPr>
      </w:pPr>
      <w:r w:rsidRPr="00A32BEC">
        <w:rPr>
          <w:sz w:val="28"/>
          <w:szCs w:val="28"/>
        </w:rPr>
        <w:t>1.1. Комплекс мероприятий по подготовке к празднованию 65-</w:t>
      </w:r>
      <w:r w:rsidR="00710BA0">
        <w:rPr>
          <w:sz w:val="28"/>
          <w:szCs w:val="28"/>
        </w:rPr>
        <w:t>о</w:t>
      </w:r>
      <w:r w:rsidRPr="00A32BEC">
        <w:rPr>
          <w:sz w:val="28"/>
          <w:szCs w:val="28"/>
        </w:rPr>
        <w:t xml:space="preserve">й годовщины Победы в Великой Отечественной войне 1941-1945 годов (приложение 1*). </w:t>
      </w:r>
    </w:p>
    <w:p w:rsidR="00710BA0" w:rsidRDefault="00561732" w:rsidP="00561732">
      <w:pPr>
        <w:pStyle w:val="Default"/>
        <w:spacing w:before="100" w:after="100"/>
        <w:jc w:val="both"/>
        <w:rPr>
          <w:sz w:val="28"/>
          <w:szCs w:val="28"/>
        </w:rPr>
      </w:pPr>
      <w:r w:rsidRPr="00A32BEC">
        <w:rPr>
          <w:sz w:val="28"/>
          <w:szCs w:val="28"/>
        </w:rPr>
        <w:t>1.2. Состав Организационного комитета по подготовке и проведению празднования 65-</w:t>
      </w:r>
      <w:r w:rsidR="00710BA0">
        <w:rPr>
          <w:sz w:val="28"/>
          <w:szCs w:val="28"/>
        </w:rPr>
        <w:t>о</w:t>
      </w:r>
      <w:r w:rsidRPr="00A32BEC">
        <w:rPr>
          <w:sz w:val="28"/>
          <w:szCs w:val="28"/>
        </w:rPr>
        <w:t xml:space="preserve">й годовщины Победы в Великой Отечественной войне 1941-1945 годов (приложение 2). </w:t>
      </w:r>
    </w:p>
    <w:p w:rsidR="00F43532" w:rsidRDefault="00561732" w:rsidP="00561732">
      <w:pPr>
        <w:pStyle w:val="Default"/>
        <w:spacing w:before="100" w:after="100"/>
        <w:jc w:val="both"/>
        <w:rPr>
          <w:sz w:val="28"/>
          <w:szCs w:val="28"/>
        </w:rPr>
      </w:pPr>
      <w:r w:rsidRPr="00A32BEC">
        <w:rPr>
          <w:sz w:val="28"/>
          <w:szCs w:val="28"/>
        </w:rPr>
        <w:t>2. Организационному комитету по подготовке и проведению празднования 65-</w:t>
      </w:r>
      <w:r w:rsidR="00710BA0">
        <w:rPr>
          <w:sz w:val="28"/>
          <w:szCs w:val="28"/>
        </w:rPr>
        <w:t>о</w:t>
      </w:r>
      <w:r w:rsidRPr="00A32BEC">
        <w:rPr>
          <w:sz w:val="28"/>
          <w:szCs w:val="28"/>
        </w:rPr>
        <w:t>й годовщины Победы в Великой Отечественной войне 1941-1945 годов обеспечить координацию работы органов исполнительной власти города Москвы и других организаций по подготовке и проведению мероприятий, посвященных празднованию 65-</w:t>
      </w:r>
      <w:r w:rsidR="00710BA0">
        <w:rPr>
          <w:sz w:val="28"/>
          <w:szCs w:val="28"/>
        </w:rPr>
        <w:t>о</w:t>
      </w:r>
      <w:r w:rsidRPr="00A32BEC">
        <w:rPr>
          <w:sz w:val="28"/>
          <w:szCs w:val="28"/>
        </w:rPr>
        <w:t xml:space="preserve">й годовщины Победы в Великой Отечественной войне 1941-1945 годов. </w:t>
      </w:r>
    </w:p>
    <w:p w:rsidR="00471FB6" w:rsidRDefault="00561732" w:rsidP="00561732">
      <w:pPr>
        <w:pStyle w:val="Default"/>
        <w:spacing w:before="100" w:after="100"/>
        <w:jc w:val="both"/>
        <w:rPr>
          <w:sz w:val="28"/>
          <w:szCs w:val="28"/>
        </w:rPr>
      </w:pPr>
      <w:r w:rsidRPr="00A32BEC">
        <w:rPr>
          <w:sz w:val="28"/>
          <w:szCs w:val="28"/>
        </w:rPr>
        <w:t xml:space="preserve">3. Руководителям департаментов, комитетов, главных управлений, управлений города Москвы и префектам административных округов города Москвы: </w:t>
      </w:r>
    </w:p>
    <w:p w:rsidR="00471FB6" w:rsidRDefault="00561732" w:rsidP="00561732">
      <w:pPr>
        <w:pStyle w:val="Default"/>
        <w:spacing w:before="100" w:after="100"/>
        <w:jc w:val="both"/>
        <w:rPr>
          <w:sz w:val="28"/>
          <w:szCs w:val="28"/>
        </w:rPr>
      </w:pPr>
      <w:r w:rsidRPr="00A32BEC">
        <w:rPr>
          <w:sz w:val="28"/>
          <w:szCs w:val="28"/>
        </w:rPr>
        <w:t>3.1. Обеспечить реализацию в установленные сроки Комплекса мероприятий по подготовке к празднованию 65-</w:t>
      </w:r>
      <w:r w:rsidR="00471FB6">
        <w:rPr>
          <w:sz w:val="28"/>
          <w:szCs w:val="28"/>
        </w:rPr>
        <w:t>о</w:t>
      </w:r>
      <w:r w:rsidRPr="00A32BEC">
        <w:rPr>
          <w:sz w:val="28"/>
          <w:szCs w:val="28"/>
        </w:rPr>
        <w:t xml:space="preserve">й годовщины Победы в Великой Отечественной войне 1941-1945 годов. </w:t>
      </w:r>
    </w:p>
    <w:p w:rsidR="00471FB6" w:rsidRDefault="00561732" w:rsidP="00561732">
      <w:pPr>
        <w:pStyle w:val="Default"/>
        <w:spacing w:before="100" w:after="100"/>
        <w:jc w:val="both"/>
        <w:rPr>
          <w:sz w:val="28"/>
          <w:szCs w:val="28"/>
        </w:rPr>
      </w:pPr>
      <w:r w:rsidRPr="00A32BEC">
        <w:rPr>
          <w:sz w:val="28"/>
          <w:szCs w:val="28"/>
        </w:rPr>
        <w:t>3.2. До 1 июля 2008 года разработать и утвердить планы мероприятий по подготовке к празднованию 65-</w:t>
      </w:r>
      <w:r w:rsidR="00471FB6">
        <w:rPr>
          <w:sz w:val="28"/>
          <w:szCs w:val="28"/>
        </w:rPr>
        <w:t>о</w:t>
      </w:r>
      <w:r w:rsidRPr="00A32BEC">
        <w:rPr>
          <w:sz w:val="28"/>
          <w:szCs w:val="28"/>
        </w:rPr>
        <w:t xml:space="preserve">й годовщины Победы в Великой Отечественной войне 1941-1945 годов на 2008-2010 годы и взять под личный контроль ход их выполнения. </w:t>
      </w:r>
    </w:p>
    <w:p w:rsidR="00471FB6" w:rsidRDefault="00561732" w:rsidP="00561732">
      <w:pPr>
        <w:pStyle w:val="Default"/>
        <w:spacing w:before="100" w:after="100"/>
        <w:jc w:val="both"/>
        <w:rPr>
          <w:sz w:val="28"/>
          <w:szCs w:val="28"/>
        </w:rPr>
      </w:pPr>
      <w:r w:rsidRPr="00A32BEC">
        <w:rPr>
          <w:sz w:val="28"/>
          <w:szCs w:val="28"/>
        </w:rPr>
        <w:t xml:space="preserve">3.3. Осуществлять финансирование мероприятий, запланированных на 2008 год (приложение 1) за счет и в пределах средств, предусмотренных в бюджете города Москвы по соответствующим направлениям, и привлеченных внебюджетных источников. </w:t>
      </w:r>
    </w:p>
    <w:p w:rsidR="00471FB6" w:rsidRDefault="00561732" w:rsidP="00471FB6">
      <w:pPr>
        <w:pStyle w:val="Default"/>
        <w:spacing w:before="100" w:after="100"/>
        <w:jc w:val="both"/>
        <w:rPr>
          <w:sz w:val="28"/>
          <w:szCs w:val="28"/>
        </w:rPr>
      </w:pPr>
      <w:r w:rsidRPr="00A32BEC">
        <w:rPr>
          <w:sz w:val="28"/>
          <w:szCs w:val="28"/>
        </w:rPr>
        <w:t xml:space="preserve">4. Комитету общественных связей города Москвы: </w:t>
      </w:r>
    </w:p>
    <w:p w:rsidR="00110BDD" w:rsidRDefault="00561732" w:rsidP="00471FB6">
      <w:pPr>
        <w:pStyle w:val="Default"/>
        <w:spacing w:before="100" w:after="100"/>
        <w:jc w:val="both"/>
        <w:rPr>
          <w:sz w:val="28"/>
          <w:szCs w:val="28"/>
        </w:rPr>
      </w:pPr>
      <w:r w:rsidRPr="00A32BEC">
        <w:rPr>
          <w:sz w:val="28"/>
          <w:szCs w:val="28"/>
        </w:rPr>
        <w:t>4.1. Обеспечить участие городских ветеранских организаций, молодежных и детских общественных объединений в реализации Комплекса мероприятий по подготовке к празднованию 65-</w:t>
      </w:r>
      <w:r w:rsidR="00110BDD">
        <w:rPr>
          <w:sz w:val="28"/>
          <w:szCs w:val="28"/>
        </w:rPr>
        <w:t>о</w:t>
      </w:r>
      <w:r w:rsidRPr="00A32BEC">
        <w:rPr>
          <w:sz w:val="28"/>
          <w:szCs w:val="28"/>
        </w:rPr>
        <w:t xml:space="preserve">й годовщины Победы в Великой Отечественной войне 1941-1945 годов. </w:t>
      </w:r>
    </w:p>
    <w:p w:rsidR="00110BDD" w:rsidRDefault="00561732" w:rsidP="00471FB6">
      <w:pPr>
        <w:pStyle w:val="Default"/>
        <w:spacing w:before="100" w:after="100"/>
        <w:jc w:val="both"/>
        <w:rPr>
          <w:sz w:val="28"/>
          <w:szCs w:val="28"/>
        </w:rPr>
      </w:pPr>
      <w:r w:rsidRPr="00A32BEC">
        <w:rPr>
          <w:sz w:val="28"/>
          <w:szCs w:val="28"/>
        </w:rPr>
        <w:t xml:space="preserve">4.2. По согласованию с Администрацией Президента Российской Федерации провести в 2008-2010 годах на Красной площади торжественные марши с участием ветеранов Великой Отечественной войны и молодежи, посвященные историческому Параду 7 ноября 1941 года и Параду 24 июня 1945 года. </w:t>
      </w:r>
    </w:p>
    <w:p w:rsidR="00110BDD" w:rsidRDefault="00561732" w:rsidP="00471FB6">
      <w:pPr>
        <w:pStyle w:val="Default"/>
        <w:spacing w:before="100" w:after="100"/>
        <w:jc w:val="both"/>
        <w:rPr>
          <w:sz w:val="28"/>
          <w:szCs w:val="28"/>
        </w:rPr>
      </w:pPr>
      <w:r w:rsidRPr="00A32BEC">
        <w:rPr>
          <w:sz w:val="28"/>
          <w:szCs w:val="28"/>
        </w:rPr>
        <w:t>4.3. До 1 июня 2009 года проработать с Администрацией Президента Российской Федерации и Министерством обороны Российской Федерац</w:t>
      </w:r>
      <w:r w:rsidR="00110BDD">
        <w:rPr>
          <w:sz w:val="28"/>
          <w:szCs w:val="28"/>
        </w:rPr>
        <w:t>ии вопрос об участии москвичей —</w:t>
      </w:r>
      <w:r w:rsidRPr="00A32BEC">
        <w:rPr>
          <w:sz w:val="28"/>
          <w:szCs w:val="28"/>
        </w:rPr>
        <w:t xml:space="preserve"> ветеранов Великой Отечественной войны 1941-1945 годов, локальных войн и вооруженных конфликтов в юбилейном военном параде на Красной площади 9 мая 2010 года. </w:t>
      </w:r>
    </w:p>
    <w:p w:rsidR="00903B90" w:rsidRDefault="00561732" w:rsidP="00471FB6">
      <w:pPr>
        <w:pStyle w:val="Default"/>
        <w:spacing w:before="100" w:after="100"/>
        <w:jc w:val="both"/>
        <w:rPr>
          <w:sz w:val="28"/>
          <w:szCs w:val="28"/>
        </w:rPr>
      </w:pPr>
      <w:r w:rsidRPr="00A32BEC">
        <w:rPr>
          <w:sz w:val="28"/>
          <w:szCs w:val="28"/>
        </w:rPr>
        <w:t>4.4. До 1 марта 2010 года организовать изготовление на промышленных предприятиях города Москвы и приобре</w:t>
      </w:r>
      <w:r w:rsidR="00A66DD6">
        <w:rPr>
          <w:sz w:val="28"/>
          <w:szCs w:val="28"/>
        </w:rPr>
        <w:t>тение экипировки для москвичей —</w:t>
      </w:r>
      <w:r w:rsidRPr="00A32BEC">
        <w:rPr>
          <w:sz w:val="28"/>
          <w:szCs w:val="28"/>
        </w:rPr>
        <w:t xml:space="preserve"> участников юбилейного военного парада на Красной площади, а также проведение для них в апреле 2010 года семи</w:t>
      </w:r>
      <w:r w:rsidR="00903B90">
        <w:rPr>
          <w:sz w:val="28"/>
          <w:szCs w:val="28"/>
        </w:rPr>
        <w:t>дневных оздоровительных сборов.</w:t>
      </w:r>
    </w:p>
    <w:p w:rsidR="005E70FC" w:rsidRDefault="00561732" w:rsidP="00471FB6">
      <w:pPr>
        <w:pStyle w:val="Default"/>
        <w:spacing w:before="100" w:after="100"/>
        <w:jc w:val="both"/>
        <w:rPr>
          <w:sz w:val="28"/>
          <w:szCs w:val="28"/>
        </w:rPr>
      </w:pPr>
      <w:r w:rsidRPr="00A32BEC">
        <w:rPr>
          <w:sz w:val="28"/>
          <w:szCs w:val="28"/>
        </w:rPr>
        <w:t>4.5. Не позднее чем за три месяца до юбилейного дня воинской славы России в ознаменование 65-</w:t>
      </w:r>
      <w:r w:rsidR="005E70FC">
        <w:rPr>
          <w:sz w:val="28"/>
          <w:szCs w:val="28"/>
        </w:rPr>
        <w:t>о</w:t>
      </w:r>
      <w:r w:rsidRPr="00A32BEC">
        <w:rPr>
          <w:sz w:val="28"/>
          <w:szCs w:val="28"/>
        </w:rPr>
        <w:t>й годовщины Победы в Великой Отечественной войне 1941-1945 годов готовить и направлять в установленном порядке обращения в адрес глав администраций городов и регионов Российской Федерации, стран СНГ и Балтии о выделении необходимого количеств</w:t>
      </w:r>
      <w:r w:rsidR="005E70FC">
        <w:rPr>
          <w:sz w:val="28"/>
          <w:szCs w:val="28"/>
        </w:rPr>
        <w:t xml:space="preserve">а памятных знаков для ветеранов — </w:t>
      </w:r>
      <w:r w:rsidRPr="00A32BEC">
        <w:rPr>
          <w:sz w:val="28"/>
          <w:szCs w:val="28"/>
        </w:rPr>
        <w:t xml:space="preserve">москвичей, принимавших участие в сражениях и битвах против немецко-фашистских войск в 1943-1945 годах. </w:t>
      </w:r>
    </w:p>
    <w:p w:rsidR="00CE7EB8" w:rsidRDefault="00561732" w:rsidP="00471FB6">
      <w:pPr>
        <w:pStyle w:val="Default"/>
        <w:spacing w:before="100" w:after="100"/>
        <w:jc w:val="both"/>
        <w:rPr>
          <w:sz w:val="28"/>
          <w:szCs w:val="28"/>
        </w:rPr>
      </w:pPr>
      <w:r w:rsidRPr="00A32BEC">
        <w:rPr>
          <w:sz w:val="28"/>
          <w:szCs w:val="28"/>
        </w:rPr>
        <w:t xml:space="preserve">4.6. Совместно с Московским Домом ветеранов (пенсионеров) войн и Вооруженных Сил ежемесячно организовывать экскурсии для ветеранов войны и труда по историческим местам Москвы в рамках программы социального туризма. </w:t>
      </w:r>
    </w:p>
    <w:p w:rsidR="00D63FAB" w:rsidRDefault="00561732" w:rsidP="00471FB6">
      <w:pPr>
        <w:pStyle w:val="Default"/>
        <w:spacing w:before="100" w:after="100"/>
        <w:jc w:val="both"/>
        <w:rPr>
          <w:sz w:val="28"/>
          <w:szCs w:val="28"/>
        </w:rPr>
      </w:pPr>
      <w:r w:rsidRPr="00A32BEC">
        <w:rPr>
          <w:sz w:val="28"/>
          <w:szCs w:val="28"/>
        </w:rPr>
        <w:t>4.7. В ноябре 2009 года внести для рассмотрения на заседании Правительства Москвы вопрос о ходе выполнения Комплекса мероприятий по подготовке к празднованию 65-</w:t>
      </w:r>
      <w:r w:rsidR="00D63FAB">
        <w:rPr>
          <w:sz w:val="28"/>
          <w:szCs w:val="28"/>
        </w:rPr>
        <w:t>о</w:t>
      </w:r>
      <w:r w:rsidRPr="00A32BEC">
        <w:rPr>
          <w:sz w:val="28"/>
          <w:szCs w:val="28"/>
        </w:rPr>
        <w:t xml:space="preserve">й годовщины Победы в Великой Отечественной войне 1941-1945 годов. </w:t>
      </w:r>
    </w:p>
    <w:p w:rsidR="00B722C3" w:rsidRDefault="00561732" w:rsidP="00471FB6">
      <w:pPr>
        <w:pStyle w:val="Default"/>
        <w:spacing w:before="100" w:after="100"/>
        <w:jc w:val="both"/>
        <w:rPr>
          <w:sz w:val="28"/>
          <w:szCs w:val="28"/>
        </w:rPr>
      </w:pPr>
      <w:r w:rsidRPr="00A32BEC">
        <w:rPr>
          <w:sz w:val="28"/>
          <w:szCs w:val="28"/>
        </w:rPr>
        <w:t xml:space="preserve">4.8. Совместно с заинтересованными органами исполнительной власти города Москвы продолжить работу по присвоению и возвращению имен Героев Советского Союза и Героев Российской Федерации улицам города Москвы, а также образовательным учреждениям и предприятиям столицы. </w:t>
      </w:r>
    </w:p>
    <w:p w:rsidR="00B722C3" w:rsidRDefault="00561732" w:rsidP="00471FB6">
      <w:pPr>
        <w:pStyle w:val="Default"/>
        <w:spacing w:before="100" w:after="100"/>
        <w:jc w:val="both"/>
        <w:rPr>
          <w:sz w:val="28"/>
          <w:szCs w:val="28"/>
        </w:rPr>
      </w:pPr>
      <w:r w:rsidRPr="00A32BEC">
        <w:rPr>
          <w:sz w:val="28"/>
          <w:szCs w:val="28"/>
        </w:rPr>
        <w:t>4.9. Обеспечивать освещение подготовки и проведения празднования 65-</w:t>
      </w:r>
      <w:r w:rsidR="00B722C3">
        <w:rPr>
          <w:sz w:val="28"/>
          <w:szCs w:val="28"/>
        </w:rPr>
        <w:t>о</w:t>
      </w:r>
      <w:r w:rsidRPr="00A32BEC">
        <w:rPr>
          <w:sz w:val="28"/>
          <w:szCs w:val="28"/>
        </w:rPr>
        <w:t xml:space="preserve">й годовщины Победы в Великой Отечественной войне 1941-1945 годов на официальном сайте Комитета общественных связей города Москвы. </w:t>
      </w:r>
    </w:p>
    <w:p w:rsidR="00561732" w:rsidRPr="00A32BEC" w:rsidRDefault="00561732" w:rsidP="00471FB6">
      <w:pPr>
        <w:pStyle w:val="Default"/>
        <w:spacing w:before="100" w:after="100"/>
        <w:jc w:val="both"/>
        <w:rPr>
          <w:sz w:val="28"/>
          <w:szCs w:val="28"/>
        </w:rPr>
      </w:pPr>
      <w:r w:rsidRPr="00A32BEC">
        <w:rPr>
          <w:sz w:val="28"/>
          <w:szCs w:val="28"/>
        </w:rPr>
        <w:t>4.10. До 1 ноября 2008 года организовать проведение конкурсов инновационных творческих идей и проектов по празднованию 65-</w:t>
      </w:r>
      <w:r w:rsidR="00B722C3">
        <w:rPr>
          <w:sz w:val="28"/>
          <w:szCs w:val="28"/>
        </w:rPr>
        <w:t>о</w:t>
      </w:r>
      <w:r w:rsidRPr="00A32BEC">
        <w:rPr>
          <w:sz w:val="28"/>
          <w:szCs w:val="28"/>
        </w:rPr>
        <w:t xml:space="preserve">й годовщины Победы в Великой Отечественной войне 1941-1945 годов среди молодежных творческих коллективов, общественных объединений и организаций. </w:t>
      </w:r>
    </w:p>
    <w:p w:rsidR="00B722C3" w:rsidRDefault="00561732" w:rsidP="00561732">
      <w:pPr>
        <w:pStyle w:val="Default"/>
        <w:spacing w:before="100" w:after="100"/>
        <w:jc w:val="both"/>
        <w:rPr>
          <w:sz w:val="28"/>
          <w:szCs w:val="28"/>
        </w:rPr>
      </w:pPr>
      <w:r w:rsidRPr="00A32BEC">
        <w:rPr>
          <w:sz w:val="28"/>
          <w:szCs w:val="28"/>
        </w:rPr>
        <w:t xml:space="preserve">5. Установить с 1 июля 2008 года: </w:t>
      </w:r>
    </w:p>
    <w:p w:rsidR="00D46565" w:rsidRDefault="00561732" w:rsidP="00561732">
      <w:pPr>
        <w:pStyle w:val="Default"/>
        <w:spacing w:before="100" w:after="100"/>
        <w:jc w:val="both"/>
        <w:rPr>
          <w:sz w:val="28"/>
          <w:szCs w:val="28"/>
        </w:rPr>
      </w:pPr>
      <w:r w:rsidRPr="00A32BEC">
        <w:rPr>
          <w:sz w:val="28"/>
          <w:szCs w:val="28"/>
        </w:rPr>
        <w:t>5.1. Героям Советского Союза, Героям Российской Федерации, полным кавалерам ордена Славы, Героям Социалистического Труда, полным кавалерам ордена Трудовой Славы дополнительное ежемесячное денежное обеспечение в размере 16</w:t>
      </w:r>
      <w:r w:rsidR="00D46565">
        <w:rPr>
          <w:sz w:val="28"/>
          <w:szCs w:val="28"/>
        </w:rPr>
        <w:t xml:space="preserve"> </w:t>
      </w:r>
      <w:r w:rsidRPr="00A32BEC">
        <w:rPr>
          <w:sz w:val="28"/>
          <w:szCs w:val="28"/>
        </w:rPr>
        <w:t xml:space="preserve">000 рублей с последующей индексацией. </w:t>
      </w:r>
    </w:p>
    <w:p w:rsidR="00D46565" w:rsidRDefault="00561732" w:rsidP="00561732">
      <w:pPr>
        <w:pStyle w:val="Default"/>
        <w:spacing w:before="100" w:after="100"/>
        <w:jc w:val="both"/>
        <w:rPr>
          <w:sz w:val="28"/>
          <w:szCs w:val="28"/>
        </w:rPr>
      </w:pPr>
      <w:r w:rsidRPr="00A32BEC">
        <w:rPr>
          <w:sz w:val="28"/>
          <w:szCs w:val="28"/>
        </w:rPr>
        <w:t>5.2. Вдовам (вдовцам) Героев Советского Союза, Героев Российской Федерации, полных кавалеров ордена Славы, Героев Социалистического труда и полных кавалеров ордена Трудовой Славы, не вступившим в повторный брак, ежемесячную компенсационную выплату в размере 8</w:t>
      </w:r>
      <w:r w:rsidR="00D46565">
        <w:rPr>
          <w:sz w:val="28"/>
          <w:szCs w:val="28"/>
        </w:rPr>
        <w:t xml:space="preserve"> </w:t>
      </w:r>
      <w:r w:rsidRPr="00A32BEC">
        <w:rPr>
          <w:sz w:val="28"/>
          <w:szCs w:val="28"/>
        </w:rPr>
        <w:t xml:space="preserve">000 рублей с последующей индексацией. </w:t>
      </w:r>
    </w:p>
    <w:p w:rsidR="002E0EF0" w:rsidRDefault="00561732" w:rsidP="00561732">
      <w:pPr>
        <w:pStyle w:val="Default"/>
        <w:spacing w:before="100" w:after="100"/>
        <w:jc w:val="both"/>
        <w:rPr>
          <w:sz w:val="28"/>
          <w:szCs w:val="28"/>
        </w:rPr>
      </w:pPr>
      <w:r w:rsidRPr="00A32BEC">
        <w:rPr>
          <w:sz w:val="28"/>
          <w:szCs w:val="28"/>
        </w:rPr>
        <w:t xml:space="preserve">5.3. Участникам Великой Отечественной войны, являющимся абонентами телефонных сетей (за исключением абонентов сотовой связи), ежемесячную денежную компенсацию в размере 100% стоимости безлимитного тарифа, а также возмещение расходов на установку телефона в связи с переездом. </w:t>
      </w:r>
    </w:p>
    <w:p w:rsidR="00D56F85" w:rsidRDefault="00561732" w:rsidP="00561732">
      <w:pPr>
        <w:pStyle w:val="Default"/>
        <w:spacing w:before="100" w:after="100"/>
        <w:jc w:val="both"/>
        <w:rPr>
          <w:sz w:val="28"/>
          <w:szCs w:val="28"/>
        </w:rPr>
      </w:pPr>
      <w:r w:rsidRPr="00A32BEC">
        <w:rPr>
          <w:sz w:val="28"/>
          <w:szCs w:val="28"/>
        </w:rPr>
        <w:t xml:space="preserve">5.4. Ветеранам войны из числа тружеников тыла, не имеющим права на льготу по оплате жилищно-коммунальных услуг по иным основаниям, 50-процентную скидку по оплате жилого помещения и коммунальных услуг в пределах социальной нормы жилья и нормативов потребления коммунальных услуг. </w:t>
      </w:r>
    </w:p>
    <w:p w:rsidR="00CB10A6" w:rsidRDefault="00561732" w:rsidP="00561732">
      <w:pPr>
        <w:pStyle w:val="Default"/>
        <w:spacing w:before="100" w:after="100"/>
        <w:jc w:val="both"/>
        <w:rPr>
          <w:sz w:val="28"/>
          <w:szCs w:val="28"/>
        </w:rPr>
      </w:pPr>
      <w:r w:rsidRPr="00A32BEC">
        <w:rPr>
          <w:sz w:val="28"/>
          <w:szCs w:val="28"/>
        </w:rPr>
        <w:t xml:space="preserve">6. Департаменту социальной защиты населения города Москвы: </w:t>
      </w:r>
    </w:p>
    <w:p w:rsidR="00283A7F" w:rsidRDefault="00561732" w:rsidP="00561732">
      <w:pPr>
        <w:pStyle w:val="Default"/>
        <w:spacing w:before="100" w:after="100"/>
        <w:jc w:val="both"/>
        <w:rPr>
          <w:sz w:val="28"/>
          <w:szCs w:val="28"/>
        </w:rPr>
      </w:pPr>
      <w:r w:rsidRPr="00A32BEC">
        <w:rPr>
          <w:sz w:val="28"/>
          <w:szCs w:val="28"/>
        </w:rPr>
        <w:t xml:space="preserve">6.1. Совместно с префектурами административных округов и управами районов города Москвы в течение 2008 года организовать обследование условий жизни инвалидов и участников Великой Отечественной войны, а также проверку реализации мер социальной поддержки, предусмотренных для этой категории законодательством Российской Федерации и города Москвы. </w:t>
      </w:r>
    </w:p>
    <w:p w:rsidR="006A2CE9" w:rsidRDefault="00561732" w:rsidP="00561732">
      <w:pPr>
        <w:pStyle w:val="Default"/>
        <w:spacing w:before="100" w:after="100"/>
        <w:jc w:val="both"/>
        <w:rPr>
          <w:sz w:val="28"/>
          <w:szCs w:val="28"/>
        </w:rPr>
      </w:pPr>
      <w:r w:rsidRPr="00A32BEC">
        <w:rPr>
          <w:sz w:val="28"/>
          <w:szCs w:val="28"/>
        </w:rPr>
        <w:t>6.2. По результатам обследований (п.6.1) до 1 января 2009 года внести в Организационный комитет по подготовке и проведению празднования 65-</w:t>
      </w:r>
      <w:r w:rsidR="006A2CE9">
        <w:rPr>
          <w:sz w:val="28"/>
          <w:szCs w:val="28"/>
        </w:rPr>
        <w:t>о</w:t>
      </w:r>
      <w:r w:rsidRPr="00A32BEC">
        <w:rPr>
          <w:sz w:val="28"/>
          <w:szCs w:val="28"/>
        </w:rPr>
        <w:t xml:space="preserve">й годовщины Победы в Великой Отечественной войне 1941-1945 годов предложения по оказанию дополнительных мер социальной поддержки инвалидам и участникам Великой Отечественной войны. </w:t>
      </w:r>
    </w:p>
    <w:p w:rsidR="00C178C9" w:rsidRDefault="00561732" w:rsidP="00561732">
      <w:pPr>
        <w:pStyle w:val="Default"/>
        <w:spacing w:before="100" w:after="100"/>
        <w:jc w:val="both"/>
        <w:rPr>
          <w:sz w:val="28"/>
          <w:szCs w:val="28"/>
        </w:rPr>
      </w:pPr>
      <w:r w:rsidRPr="00A32BEC">
        <w:rPr>
          <w:sz w:val="28"/>
          <w:szCs w:val="28"/>
        </w:rPr>
        <w:t>6.3. В IV квартале 2008 года подготовить и внести в установленном порядке на рассмотрение Правительства Моск</w:t>
      </w:r>
      <w:r w:rsidR="00376438">
        <w:rPr>
          <w:sz w:val="28"/>
          <w:szCs w:val="28"/>
        </w:rPr>
        <w:t>вы проект закона города Москвы «</w:t>
      </w:r>
      <w:r w:rsidRPr="00A32BEC">
        <w:rPr>
          <w:sz w:val="28"/>
          <w:szCs w:val="28"/>
        </w:rPr>
        <w:t>О внесении изменений в Закон города Москвы</w:t>
      </w:r>
      <w:r w:rsidR="00376438">
        <w:rPr>
          <w:sz w:val="28"/>
          <w:szCs w:val="28"/>
        </w:rPr>
        <w:t>» от 3 ноября 2004 года N 70 «</w:t>
      </w:r>
      <w:r w:rsidRPr="00A32BEC">
        <w:rPr>
          <w:sz w:val="28"/>
          <w:szCs w:val="28"/>
        </w:rPr>
        <w:t>О мерах социальной поддержки отдельных кате</w:t>
      </w:r>
      <w:r w:rsidR="00376438">
        <w:rPr>
          <w:sz w:val="28"/>
          <w:szCs w:val="28"/>
        </w:rPr>
        <w:t>горий жителей города Москвы»</w:t>
      </w:r>
      <w:r w:rsidR="00C178C9">
        <w:rPr>
          <w:sz w:val="28"/>
          <w:szCs w:val="28"/>
        </w:rPr>
        <w:t>.</w:t>
      </w:r>
    </w:p>
    <w:p w:rsidR="00C178C9" w:rsidRDefault="00561732" w:rsidP="00561732">
      <w:pPr>
        <w:pStyle w:val="Default"/>
        <w:spacing w:before="100" w:after="100"/>
        <w:jc w:val="both"/>
        <w:rPr>
          <w:sz w:val="28"/>
          <w:szCs w:val="28"/>
        </w:rPr>
      </w:pPr>
      <w:r w:rsidRPr="00A32BEC">
        <w:rPr>
          <w:sz w:val="28"/>
          <w:szCs w:val="28"/>
        </w:rPr>
        <w:t>6.4. Обеспечить своевременные выплаты, предусмотренные п.</w:t>
      </w:r>
      <w:r w:rsidR="00C178C9">
        <w:rPr>
          <w:sz w:val="28"/>
          <w:szCs w:val="28"/>
        </w:rPr>
        <w:t xml:space="preserve"> 5.</w:t>
      </w:r>
    </w:p>
    <w:p w:rsidR="00561732" w:rsidRPr="00A32BEC" w:rsidRDefault="00561732" w:rsidP="00561732">
      <w:pPr>
        <w:pStyle w:val="Default"/>
        <w:spacing w:before="100" w:after="100"/>
        <w:jc w:val="both"/>
        <w:rPr>
          <w:sz w:val="28"/>
          <w:szCs w:val="28"/>
        </w:rPr>
      </w:pPr>
      <w:r w:rsidRPr="00A32BEC">
        <w:rPr>
          <w:sz w:val="28"/>
          <w:szCs w:val="28"/>
        </w:rPr>
        <w:t xml:space="preserve">7. Департаменту экономической политики и развития города Москвы при участии Департамента жилищно-коммунального хозяйства и благоустройства города Москвы в трехмесячный срок после выполнения п.6.3 настоящего постановления подготовить в установленном порядке проект распорядительного документа о внесении соответствующих изменений в постановление Правительства Москвы от 7 декабря 2004 года N 850-ПП "О порядке и условиях обеспечения мер социальной поддержки граждан по оплате жилья и коммунальных услуг". </w:t>
      </w:r>
    </w:p>
    <w:p w:rsidR="00C178C9" w:rsidRDefault="00C178C9" w:rsidP="00561732">
      <w:pPr>
        <w:pStyle w:val="Default"/>
        <w:spacing w:before="100" w:after="100"/>
        <w:jc w:val="both"/>
        <w:rPr>
          <w:sz w:val="28"/>
          <w:szCs w:val="28"/>
        </w:rPr>
      </w:pPr>
      <w:r>
        <w:rPr>
          <w:sz w:val="28"/>
          <w:szCs w:val="28"/>
        </w:rPr>
        <w:t xml:space="preserve">8. </w:t>
      </w:r>
      <w:r w:rsidR="00561732" w:rsidRPr="00A32BEC">
        <w:rPr>
          <w:sz w:val="28"/>
          <w:szCs w:val="28"/>
        </w:rPr>
        <w:t xml:space="preserve">Департаменту здравоохранения города Москвы: </w:t>
      </w:r>
    </w:p>
    <w:p w:rsidR="004159A0" w:rsidRDefault="00561732" w:rsidP="00561732">
      <w:pPr>
        <w:pStyle w:val="Default"/>
        <w:spacing w:before="100" w:after="100"/>
        <w:jc w:val="both"/>
        <w:rPr>
          <w:sz w:val="28"/>
          <w:szCs w:val="28"/>
        </w:rPr>
      </w:pPr>
      <w:r w:rsidRPr="00A32BEC">
        <w:rPr>
          <w:sz w:val="28"/>
          <w:szCs w:val="28"/>
        </w:rPr>
        <w:t xml:space="preserve">8.1. Обеспечить проведение углубленной диспансеризации, дополнительных медицинских, лабораторных и диагностических исследований ветеранов войны на дому. </w:t>
      </w:r>
    </w:p>
    <w:p w:rsidR="00FD0491" w:rsidRDefault="00561732" w:rsidP="00561732">
      <w:pPr>
        <w:pStyle w:val="Default"/>
        <w:spacing w:before="100" w:after="100"/>
        <w:jc w:val="both"/>
        <w:rPr>
          <w:sz w:val="28"/>
          <w:szCs w:val="28"/>
        </w:rPr>
      </w:pPr>
      <w:r w:rsidRPr="00A32BEC">
        <w:rPr>
          <w:sz w:val="28"/>
          <w:szCs w:val="28"/>
        </w:rPr>
        <w:t xml:space="preserve">8.2. Создать в стационарных лечебных учреждениях системы городского здравоохранения специальные условия для лечения ветеранов Великой Отечественной войны. </w:t>
      </w:r>
    </w:p>
    <w:p w:rsidR="001C6F39" w:rsidRDefault="00561732" w:rsidP="00561732">
      <w:pPr>
        <w:pStyle w:val="Default"/>
        <w:spacing w:before="100" w:after="100"/>
        <w:jc w:val="both"/>
        <w:rPr>
          <w:sz w:val="28"/>
          <w:szCs w:val="28"/>
        </w:rPr>
      </w:pPr>
      <w:r w:rsidRPr="00A32BEC">
        <w:rPr>
          <w:sz w:val="28"/>
          <w:szCs w:val="28"/>
        </w:rPr>
        <w:t xml:space="preserve">8.3. Продолжить укрепление материально-технической базы госпиталей и отделений городских клинических больниц для ветеранов войн. </w:t>
      </w:r>
    </w:p>
    <w:p w:rsidR="007A3427" w:rsidRDefault="00561732" w:rsidP="00561732">
      <w:pPr>
        <w:pStyle w:val="Default"/>
        <w:spacing w:before="100" w:after="100"/>
        <w:jc w:val="both"/>
        <w:rPr>
          <w:sz w:val="28"/>
          <w:szCs w:val="28"/>
        </w:rPr>
      </w:pPr>
      <w:r w:rsidRPr="00A32BEC">
        <w:rPr>
          <w:sz w:val="28"/>
          <w:szCs w:val="28"/>
        </w:rPr>
        <w:t xml:space="preserve">8.4. Создать в аптечных пунктах городских поликлиник достаточный резерв лекарственных средств и изделий медицинского назначения для своевременного обеспечения ими ветеранов войны. </w:t>
      </w:r>
    </w:p>
    <w:p w:rsidR="007A3427" w:rsidRDefault="00561732" w:rsidP="00561732">
      <w:pPr>
        <w:pStyle w:val="Default"/>
        <w:spacing w:before="100" w:after="100"/>
        <w:jc w:val="both"/>
        <w:rPr>
          <w:sz w:val="28"/>
          <w:szCs w:val="28"/>
        </w:rPr>
      </w:pPr>
      <w:r w:rsidRPr="00A32BEC">
        <w:rPr>
          <w:sz w:val="28"/>
          <w:szCs w:val="28"/>
        </w:rPr>
        <w:t xml:space="preserve">8.5. До 1 апреля 2009 года обеспечить разработку проектно-сметной документации для строительства лечебного корпуса челюстно-лицевого госпиталя для ветеранов войн. </w:t>
      </w:r>
    </w:p>
    <w:p w:rsidR="007A3427" w:rsidRDefault="00561732" w:rsidP="00561732">
      <w:pPr>
        <w:pStyle w:val="Default"/>
        <w:spacing w:before="100" w:after="100"/>
        <w:jc w:val="both"/>
        <w:rPr>
          <w:sz w:val="28"/>
          <w:szCs w:val="28"/>
        </w:rPr>
      </w:pPr>
      <w:r w:rsidRPr="00A32BEC">
        <w:rPr>
          <w:sz w:val="28"/>
          <w:szCs w:val="28"/>
        </w:rPr>
        <w:t xml:space="preserve">8.6. Обеспечить консультации необходимых врачей-специалистов для лежачих инвалидов и ветеранов войны на дому. </w:t>
      </w:r>
    </w:p>
    <w:p w:rsidR="007A3427" w:rsidRDefault="00561732" w:rsidP="00561732">
      <w:pPr>
        <w:pStyle w:val="Default"/>
        <w:spacing w:before="100" w:after="100"/>
        <w:jc w:val="both"/>
        <w:rPr>
          <w:sz w:val="28"/>
          <w:szCs w:val="28"/>
        </w:rPr>
      </w:pPr>
      <w:r w:rsidRPr="00A32BEC">
        <w:rPr>
          <w:sz w:val="28"/>
          <w:szCs w:val="28"/>
        </w:rPr>
        <w:t xml:space="preserve">8.7. Ежеквартально организовывать встречи руководства управлений здравоохранения административных округов города Москвы с районными и окружными советами ветеранов по вопросам медицинского обслуживания инвалидов и участников Великой Отечественной войны. </w:t>
      </w:r>
    </w:p>
    <w:p w:rsidR="007A3427" w:rsidRDefault="00561732" w:rsidP="00561732">
      <w:pPr>
        <w:pStyle w:val="Default"/>
        <w:spacing w:before="100" w:after="100"/>
        <w:jc w:val="both"/>
        <w:rPr>
          <w:sz w:val="28"/>
          <w:szCs w:val="28"/>
        </w:rPr>
      </w:pPr>
      <w:r w:rsidRPr="00A32BEC">
        <w:rPr>
          <w:sz w:val="28"/>
          <w:szCs w:val="28"/>
        </w:rPr>
        <w:t xml:space="preserve">8.8. Не реже одного раза в год проводить расширенные заседания коллегии Департамента здравоохранения города Москвы с участием руководителей ведущих ветеранских организаций столицы по вопросу о состоянии и мерах по дальнейшему улучшению медицинского обслуживания инвалидов и участников Великой Отечественной войны, тружеников тыла. </w:t>
      </w:r>
    </w:p>
    <w:p w:rsidR="007A3427" w:rsidRDefault="00561732" w:rsidP="00561732">
      <w:pPr>
        <w:pStyle w:val="Default"/>
        <w:spacing w:before="100" w:after="100"/>
        <w:jc w:val="both"/>
        <w:rPr>
          <w:sz w:val="28"/>
          <w:szCs w:val="28"/>
        </w:rPr>
      </w:pPr>
      <w:r w:rsidRPr="00A32BEC">
        <w:rPr>
          <w:sz w:val="28"/>
          <w:szCs w:val="28"/>
        </w:rPr>
        <w:t xml:space="preserve">8.9. До 1 декабря 2008 года проработать вопрос о возможности распространения порядка бесплатного лекарственного обеспечения, установленного для инвалидов войны, на остальные категории ветеранов войны, в том числе тружеников тыла. </w:t>
      </w:r>
    </w:p>
    <w:p w:rsidR="007A3427" w:rsidRDefault="00561732" w:rsidP="00561732">
      <w:pPr>
        <w:pStyle w:val="Default"/>
        <w:spacing w:before="100" w:after="100"/>
        <w:jc w:val="both"/>
        <w:rPr>
          <w:sz w:val="28"/>
          <w:szCs w:val="28"/>
        </w:rPr>
      </w:pPr>
      <w:r w:rsidRPr="00A32BEC">
        <w:rPr>
          <w:sz w:val="28"/>
          <w:szCs w:val="28"/>
        </w:rPr>
        <w:t>8.10. Организовать медицинское обеспечение праздничных мероприятий, предусмотренных Комплексом мероприятий по подготовке к празднованию 65-</w:t>
      </w:r>
      <w:r w:rsidR="007A3427">
        <w:rPr>
          <w:sz w:val="28"/>
          <w:szCs w:val="28"/>
        </w:rPr>
        <w:t>о</w:t>
      </w:r>
      <w:r w:rsidRPr="00A32BEC">
        <w:rPr>
          <w:sz w:val="28"/>
          <w:szCs w:val="28"/>
        </w:rPr>
        <w:t xml:space="preserve">й годовщины Победы в Великой Отечественной войне 1941-1945 годов. </w:t>
      </w:r>
    </w:p>
    <w:p w:rsidR="007A3427" w:rsidRDefault="00561732" w:rsidP="00561732">
      <w:pPr>
        <w:pStyle w:val="Default"/>
        <w:spacing w:before="100" w:after="100"/>
        <w:jc w:val="both"/>
        <w:rPr>
          <w:sz w:val="28"/>
          <w:szCs w:val="28"/>
        </w:rPr>
      </w:pPr>
      <w:r w:rsidRPr="00A32BEC">
        <w:rPr>
          <w:sz w:val="28"/>
          <w:szCs w:val="28"/>
        </w:rPr>
        <w:t xml:space="preserve">9. Департаменту градостроительной политики, развития и реконструкции города Москвы совместно с заинтересованными органами исполнительной власти города Москвы принять дополнительные меры по завершению в декабре 2009 года строительства здания общественного назначения для размещения Дома ветеранов города Москвы Московской городской общественной организации пенсионеров, ветеранов войны, труда, Вооруженных сил и правоохранительных органов. </w:t>
      </w:r>
    </w:p>
    <w:p w:rsidR="00BD782D" w:rsidRDefault="00561732" w:rsidP="00BD782D">
      <w:pPr>
        <w:pStyle w:val="Default"/>
        <w:spacing w:before="100" w:after="100"/>
        <w:jc w:val="both"/>
        <w:rPr>
          <w:sz w:val="28"/>
          <w:szCs w:val="28"/>
        </w:rPr>
      </w:pPr>
      <w:r w:rsidRPr="00A32BEC">
        <w:rPr>
          <w:sz w:val="28"/>
          <w:szCs w:val="28"/>
        </w:rPr>
        <w:t xml:space="preserve">10. Департаменту образования города Москвы, Департаменту семейной и молодежной политики города Москвы, Комитету общественных связей города Москвы: </w:t>
      </w:r>
    </w:p>
    <w:p w:rsidR="002D4EBF" w:rsidRDefault="00561732" w:rsidP="00BD782D">
      <w:pPr>
        <w:pStyle w:val="Default"/>
        <w:spacing w:before="100" w:after="100"/>
        <w:jc w:val="both"/>
        <w:rPr>
          <w:sz w:val="28"/>
          <w:szCs w:val="28"/>
        </w:rPr>
      </w:pPr>
      <w:r w:rsidRPr="00A32BEC">
        <w:rPr>
          <w:sz w:val="28"/>
          <w:szCs w:val="28"/>
        </w:rPr>
        <w:t>10.1. Провести в образовательных учреждениях, школьных музеях, подростковых клубах по месту жительства мероприятия, посвященные дням воинской славы России в ознаменование 65-</w:t>
      </w:r>
      <w:r w:rsidR="002D4EBF">
        <w:rPr>
          <w:sz w:val="28"/>
          <w:szCs w:val="28"/>
        </w:rPr>
        <w:t>о</w:t>
      </w:r>
      <w:r w:rsidRPr="00A32BEC">
        <w:rPr>
          <w:sz w:val="28"/>
          <w:szCs w:val="28"/>
        </w:rPr>
        <w:t xml:space="preserve">й годовщины Победы в Великой Отечественной войне 1941-1945 годов. </w:t>
      </w:r>
    </w:p>
    <w:p w:rsidR="002D4EBF" w:rsidRDefault="00561732" w:rsidP="00BD782D">
      <w:pPr>
        <w:pStyle w:val="Default"/>
        <w:spacing w:before="100" w:after="100"/>
        <w:jc w:val="both"/>
        <w:rPr>
          <w:sz w:val="28"/>
          <w:szCs w:val="28"/>
        </w:rPr>
      </w:pPr>
      <w:r w:rsidRPr="00A32BEC">
        <w:rPr>
          <w:sz w:val="28"/>
          <w:szCs w:val="28"/>
        </w:rPr>
        <w:t xml:space="preserve">10.2. В течение 2008-2010 годов при проведении дней воинской славы России в ознаменование 65-й годовщины Победы в Великой Отечественной войне 1941-1945 годов организовывать для молодежи и школьников совместно с ветеранами Великой Отечественной войны специальные автопоезда и "Поезда Памяти" в города-герои и города воинской славы России, а также по местам боев соединений и частей Красной (Советской) Армии. </w:t>
      </w:r>
    </w:p>
    <w:p w:rsidR="00D543BA" w:rsidRDefault="00561732" w:rsidP="00BD782D">
      <w:pPr>
        <w:pStyle w:val="Default"/>
        <w:spacing w:before="100" w:after="100"/>
        <w:jc w:val="both"/>
        <w:rPr>
          <w:sz w:val="28"/>
          <w:szCs w:val="28"/>
        </w:rPr>
      </w:pPr>
      <w:r w:rsidRPr="00A32BEC">
        <w:rPr>
          <w:sz w:val="28"/>
          <w:szCs w:val="28"/>
        </w:rPr>
        <w:t xml:space="preserve">10.3. До 1 апреля 2010 года создать в каждом учебном заведении музей или экспозицию воинской славы России. </w:t>
      </w:r>
    </w:p>
    <w:p w:rsidR="00D543BA" w:rsidRDefault="00561732" w:rsidP="00BD782D">
      <w:pPr>
        <w:pStyle w:val="Default"/>
        <w:spacing w:before="100" w:after="100"/>
        <w:jc w:val="both"/>
        <w:rPr>
          <w:sz w:val="28"/>
          <w:szCs w:val="28"/>
        </w:rPr>
      </w:pPr>
      <w:r w:rsidRPr="00A32BEC">
        <w:rPr>
          <w:sz w:val="28"/>
          <w:szCs w:val="28"/>
        </w:rPr>
        <w:t xml:space="preserve">11. Департаменту культуры города Москвы: </w:t>
      </w:r>
    </w:p>
    <w:p w:rsidR="00D543BA" w:rsidRDefault="00561732" w:rsidP="00BD782D">
      <w:pPr>
        <w:pStyle w:val="Default"/>
        <w:spacing w:before="100" w:after="100"/>
        <w:jc w:val="both"/>
        <w:rPr>
          <w:sz w:val="28"/>
          <w:szCs w:val="28"/>
        </w:rPr>
      </w:pPr>
      <w:r w:rsidRPr="00A32BEC">
        <w:rPr>
          <w:sz w:val="28"/>
          <w:szCs w:val="28"/>
        </w:rPr>
        <w:t>11.1. Организовать проведение акций, торжественных мероприятий, тематических культурных программ, посвященных 65-</w:t>
      </w:r>
      <w:r w:rsidR="00D543BA">
        <w:rPr>
          <w:sz w:val="28"/>
          <w:szCs w:val="28"/>
        </w:rPr>
        <w:t>о</w:t>
      </w:r>
      <w:r w:rsidRPr="00A32BEC">
        <w:rPr>
          <w:sz w:val="28"/>
          <w:szCs w:val="28"/>
        </w:rPr>
        <w:t xml:space="preserve">й годовщине Победы в Великой Отечественной войне 1941-1945 годов. </w:t>
      </w:r>
    </w:p>
    <w:p w:rsidR="00D543BA" w:rsidRDefault="00561732" w:rsidP="00BD782D">
      <w:pPr>
        <w:pStyle w:val="Default"/>
        <w:spacing w:before="100" w:after="100"/>
        <w:jc w:val="both"/>
        <w:rPr>
          <w:sz w:val="28"/>
          <w:szCs w:val="28"/>
        </w:rPr>
      </w:pPr>
      <w:r w:rsidRPr="00A32BEC">
        <w:rPr>
          <w:sz w:val="28"/>
          <w:szCs w:val="28"/>
        </w:rPr>
        <w:t xml:space="preserve">11.2. До 1 сентября 2009 года разработать и представить на утверждение Правительства Москвы в установленном порядке Положение о порядке рассмотрения ходатайств и установки в городе Москве государственных памятных знаков (мемориальных досок). </w:t>
      </w:r>
    </w:p>
    <w:p w:rsidR="00F961BC" w:rsidRDefault="00561732" w:rsidP="00BD782D">
      <w:pPr>
        <w:pStyle w:val="Default"/>
        <w:spacing w:before="100" w:after="100"/>
        <w:jc w:val="both"/>
        <w:rPr>
          <w:sz w:val="28"/>
          <w:szCs w:val="28"/>
        </w:rPr>
      </w:pPr>
      <w:r w:rsidRPr="00A32BEC">
        <w:rPr>
          <w:sz w:val="28"/>
          <w:szCs w:val="28"/>
        </w:rPr>
        <w:t xml:space="preserve">12. Префектурам административных округов города Москвы совместно с управами районов города Москвы: </w:t>
      </w:r>
    </w:p>
    <w:p w:rsidR="00F961BC" w:rsidRDefault="00561732" w:rsidP="00BD782D">
      <w:pPr>
        <w:pStyle w:val="Default"/>
        <w:spacing w:before="100" w:after="100"/>
        <w:jc w:val="both"/>
        <w:rPr>
          <w:sz w:val="28"/>
          <w:szCs w:val="28"/>
        </w:rPr>
      </w:pPr>
      <w:r w:rsidRPr="00A32BEC">
        <w:rPr>
          <w:sz w:val="28"/>
          <w:szCs w:val="28"/>
        </w:rPr>
        <w:t xml:space="preserve">12.1. Провести торжественные встречи, приемы и чествования ветеранов Великой Отечественной войны и тружеников тыла, посвященные дням воинской славы России в ознаменование 65-й годовщины Победы в Великой Отечественной войне 1941-1945 годов. </w:t>
      </w:r>
    </w:p>
    <w:p w:rsidR="00F961BC" w:rsidRDefault="00561732" w:rsidP="00BD782D">
      <w:pPr>
        <w:pStyle w:val="Default"/>
        <w:spacing w:before="100" w:after="100"/>
        <w:jc w:val="both"/>
        <w:rPr>
          <w:sz w:val="28"/>
          <w:szCs w:val="28"/>
        </w:rPr>
      </w:pPr>
      <w:r w:rsidRPr="00A32BEC">
        <w:rPr>
          <w:sz w:val="28"/>
          <w:szCs w:val="28"/>
        </w:rPr>
        <w:t xml:space="preserve">12.2. По результатам обследований (п.6.1) оказать содействие одиноким инвалидам и участникам войны в проведении ремонта квартир, сантехнического оборудования и бытовой техники. </w:t>
      </w:r>
    </w:p>
    <w:p w:rsidR="00F961BC" w:rsidRDefault="00561732" w:rsidP="00BD782D">
      <w:pPr>
        <w:pStyle w:val="Default"/>
        <w:spacing w:before="100" w:after="100"/>
        <w:jc w:val="both"/>
        <w:rPr>
          <w:sz w:val="28"/>
          <w:szCs w:val="28"/>
        </w:rPr>
      </w:pPr>
      <w:r w:rsidRPr="00A32BEC">
        <w:rPr>
          <w:sz w:val="28"/>
          <w:szCs w:val="28"/>
        </w:rPr>
        <w:t xml:space="preserve">12.3. Обеспечить надлежащее состояние воинских и братских захоронений, мемориальных досок и памятных знаков воинам, погибшим в годы Великой Отечественной войны, а также в послевоенных локальных войнах и военных конфликтах. </w:t>
      </w:r>
    </w:p>
    <w:p w:rsidR="00F961BC" w:rsidRDefault="00561732" w:rsidP="00BD782D">
      <w:pPr>
        <w:pStyle w:val="Default"/>
        <w:spacing w:before="100" w:after="100"/>
        <w:jc w:val="both"/>
        <w:rPr>
          <w:sz w:val="28"/>
          <w:szCs w:val="28"/>
        </w:rPr>
      </w:pPr>
      <w:r w:rsidRPr="00A32BEC">
        <w:rPr>
          <w:sz w:val="28"/>
          <w:szCs w:val="28"/>
        </w:rPr>
        <w:t>12.4. Организовать проведение торжественных церемоний возложения венков и цветов к воинским захоронениям, к памятникам и обелискам павшим воинам в дни воинской славы России в ознаменование 65-</w:t>
      </w:r>
      <w:r w:rsidR="00F961BC">
        <w:rPr>
          <w:sz w:val="28"/>
          <w:szCs w:val="28"/>
        </w:rPr>
        <w:t>о</w:t>
      </w:r>
      <w:r w:rsidRPr="00A32BEC">
        <w:rPr>
          <w:sz w:val="28"/>
          <w:szCs w:val="28"/>
        </w:rPr>
        <w:t xml:space="preserve">й годовщины Победы в Великой Отечественной войне 1941-1945 годов. </w:t>
      </w:r>
    </w:p>
    <w:p w:rsidR="00344A97" w:rsidRDefault="00561732" w:rsidP="00344A97">
      <w:pPr>
        <w:pStyle w:val="Default"/>
        <w:spacing w:before="100" w:after="100"/>
        <w:jc w:val="both"/>
        <w:rPr>
          <w:sz w:val="28"/>
          <w:szCs w:val="28"/>
        </w:rPr>
      </w:pPr>
      <w:r w:rsidRPr="00A32BEC">
        <w:rPr>
          <w:sz w:val="28"/>
          <w:szCs w:val="28"/>
        </w:rPr>
        <w:t xml:space="preserve">12.5. Обеспечить проведение праздничных народных гуляний и спортивно-массовых мероприятий в местах отдыха москвичей и гостей столицы в дни воинской славы России в ознаменование 65-й годовщины Победы в Великой Отечественной войне 1941-1945 годов. </w:t>
      </w:r>
    </w:p>
    <w:p w:rsidR="00EA4CB2" w:rsidRDefault="00561732" w:rsidP="00344A97">
      <w:pPr>
        <w:pStyle w:val="Default"/>
        <w:spacing w:before="100" w:after="100"/>
        <w:jc w:val="both"/>
        <w:rPr>
          <w:sz w:val="28"/>
          <w:szCs w:val="28"/>
        </w:rPr>
      </w:pPr>
      <w:r w:rsidRPr="00A32BEC">
        <w:rPr>
          <w:sz w:val="28"/>
          <w:szCs w:val="28"/>
        </w:rPr>
        <w:t>12.6. Обеспечить праздничное оформление территорий административных округов города Москвы в дни воинской славы Pоссии в ознаменование 65-</w:t>
      </w:r>
      <w:r w:rsidR="00EA4CB2">
        <w:rPr>
          <w:sz w:val="28"/>
          <w:szCs w:val="28"/>
        </w:rPr>
        <w:t>о</w:t>
      </w:r>
      <w:r w:rsidRPr="00A32BEC">
        <w:rPr>
          <w:sz w:val="28"/>
          <w:szCs w:val="28"/>
        </w:rPr>
        <w:t xml:space="preserve">й годовщины Победы в Великой Отечественной войне 1941-1945 годов. </w:t>
      </w:r>
    </w:p>
    <w:p w:rsidR="00EA4CB2" w:rsidRDefault="00561732" w:rsidP="00344A97">
      <w:pPr>
        <w:pStyle w:val="Default"/>
        <w:spacing w:before="100" w:after="100"/>
        <w:jc w:val="both"/>
        <w:rPr>
          <w:sz w:val="28"/>
          <w:szCs w:val="28"/>
        </w:rPr>
      </w:pPr>
      <w:r w:rsidRPr="00A32BEC">
        <w:rPr>
          <w:sz w:val="28"/>
          <w:szCs w:val="28"/>
        </w:rPr>
        <w:t xml:space="preserve">13. Департаменту территориальных органов исполнительной власти города Москвы: </w:t>
      </w:r>
    </w:p>
    <w:p w:rsidR="00EA4CB2" w:rsidRDefault="00561732" w:rsidP="00344A97">
      <w:pPr>
        <w:pStyle w:val="Default"/>
        <w:spacing w:before="100" w:after="100"/>
        <w:jc w:val="both"/>
        <w:rPr>
          <w:sz w:val="28"/>
          <w:szCs w:val="28"/>
        </w:rPr>
      </w:pPr>
      <w:r w:rsidRPr="00A32BEC">
        <w:rPr>
          <w:sz w:val="28"/>
          <w:szCs w:val="28"/>
        </w:rPr>
        <w:t>13.1. Совместно с префектурами административных округов города Москвы 8 мая 2010 года организовать возложение венков к Могиле Неизвестного Солдата в Александровском саду, памятнику Марша</w:t>
      </w:r>
      <w:r w:rsidR="00EA4CB2">
        <w:rPr>
          <w:sz w:val="28"/>
          <w:szCs w:val="28"/>
        </w:rPr>
        <w:t>ла Советского Союза Г.К.Жукова.</w:t>
      </w:r>
    </w:p>
    <w:p w:rsidR="00EA4CB2" w:rsidRDefault="00561732" w:rsidP="00344A97">
      <w:pPr>
        <w:pStyle w:val="Default"/>
        <w:spacing w:before="100" w:after="100"/>
        <w:jc w:val="both"/>
        <w:rPr>
          <w:sz w:val="28"/>
          <w:szCs w:val="28"/>
        </w:rPr>
      </w:pPr>
      <w:r w:rsidRPr="00A32BEC">
        <w:rPr>
          <w:sz w:val="28"/>
          <w:szCs w:val="28"/>
        </w:rPr>
        <w:t xml:space="preserve">13.2. Осуществлять координацию деятельности территориальных органов исполнительной власти города Москвы по проведению мероприятий, посвященных празднованию 65-й годовщины Победы в Великой Отечественной войне 1941-1945 годов. </w:t>
      </w:r>
    </w:p>
    <w:p w:rsidR="00EA4CB2" w:rsidRDefault="00561732" w:rsidP="00344A97">
      <w:pPr>
        <w:pStyle w:val="Default"/>
        <w:spacing w:before="100" w:after="100"/>
        <w:jc w:val="both"/>
        <w:rPr>
          <w:sz w:val="28"/>
          <w:szCs w:val="28"/>
        </w:rPr>
      </w:pPr>
      <w:r w:rsidRPr="00A32BEC">
        <w:rPr>
          <w:sz w:val="28"/>
          <w:szCs w:val="28"/>
        </w:rPr>
        <w:t xml:space="preserve">14. Департаменту потребительского рынка и услуг города Москвы: </w:t>
      </w:r>
    </w:p>
    <w:p w:rsidR="00EA4CB2" w:rsidRDefault="00561732" w:rsidP="00344A97">
      <w:pPr>
        <w:pStyle w:val="Default"/>
        <w:spacing w:before="100" w:after="100"/>
        <w:jc w:val="both"/>
        <w:rPr>
          <w:sz w:val="28"/>
          <w:szCs w:val="28"/>
        </w:rPr>
      </w:pPr>
      <w:r w:rsidRPr="00A32BEC">
        <w:rPr>
          <w:sz w:val="28"/>
          <w:szCs w:val="28"/>
        </w:rPr>
        <w:t>14.1. Совместно с префектурами админист</w:t>
      </w:r>
      <w:r w:rsidR="00EA4CB2">
        <w:rPr>
          <w:sz w:val="28"/>
          <w:szCs w:val="28"/>
        </w:rPr>
        <w:t>ративных округов города Москвы:</w:t>
      </w:r>
    </w:p>
    <w:p w:rsidR="00EA4CB2" w:rsidRDefault="00561732" w:rsidP="00344A97">
      <w:pPr>
        <w:pStyle w:val="Default"/>
        <w:spacing w:before="100" w:after="100"/>
        <w:jc w:val="both"/>
        <w:rPr>
          <w:sz w:val="28"/>
          <w:szCs w:val="28"/>
        </w:rPr>
      </w:pPr>
      <w:r w:rsidRPr="00A32BEC">
        <w:rPr>
          <w:sz w:val="28"/>
          <w:szCs w:val="28"/>
        </w:rPr>
        <w:t xml:space="preserve">14.1.1. До 1 января 2009 года проработать вопрос о возможности бесплатного оказания предприятиями бытового обслуживания услуг парикмахерских, общественных бань, по химической чистке одежды и стирке белья участникам и инвалидам Великой Отечественной войны при предъявлении соответствующих документов. </w:t>
      </w:r>
    </w:p>
    <w:p w:rsidR="00EA4CB2" w:rsidRDefault="00561732" w:rsidP="00344A97">
      <w:pPr>
        <w:pStyle w:val="Default"/>
        <w:spacing w:before="100" w:after="100"/>
        <w:jc w:val="both"/>
        <w:rPr>
          <w:sz w:val="28"/>
          <w:szCs w:val="28"/>
        </w:rPr>
      </w:pPr>
      <w:r w:rsidRPr="00A32BEC">
        <w:rPr>
          <w:sz w:val="28"/>
          <w:szCs w:val="28"/>
        </w:rPr>
        <w:t>14.1.2. Организовать благотворительные акции (праздничные б</w:t>
      </w:r>
      <w:r w:rsidR="00EA4CB2">
        <w:rPr>
          <w:sz w:val="28"/>
          <w:szCs w:val="28"/>
        </w:rPr>
        <w:t>есплатные обеды) для ветеранов —</w:t>
      </w:r>
      <w:r w:rsidRPr="00A32BEC">
        <w:rPr>
          <w:sz w:val="28"/>
          <w:szCs w:val="28"/>
        </w:rPr>
        <w:t xml:space="preserve"> участников Великой Отечественной войны на предприятиях питания города Москвы по заявкам городских организаций в дни воинской славы России в ознаменование 65-</w:t>
      </w:r>
      <w:r w:rsidR="00EA4CB2">
        <w:rPr>
          <w:sz w:val="28"/>
          <w:szCs w:val="28"/>
        </w:rPr>
        <w:t>о</w:t>
      </w:r>
      <w:r w:rsidRPr="00A32BEC">
        <w:rPr>
          <w:sz w:val="28"/>
          <w:szCs w:val="28"/>
        </w:rPr>
        <w:t xml:space="preserve">й годовщины Победы в Великой Отечественной войне 1941-1945 годов. </w:t>
      </w:r>
    </w:p>
    <w:p w:rsidR="00EA4CB2" w:rsidRDefault="00561732" w:rsidP="00344A97">
      <w:pPr>
        <w:pStyle w:val="Default"/>
        <w:spacing w:before="100" w:after="100"/>
        <w:jc w:val="both"/>
        <w:rPr>
          <w:sz w:val="28"/>
          <w:szCs w:val="28"/>
        </w:rPr>
      </w:pPr>
      <w:r w:rsidRPr="00A32BEC">
        <w:rPr>
          <w:sz w:val="28"/>
          <w:szCs w:val="28"/>
        </w:rPr>
        <w:t>14.1.3. Оказывать содействие организаторам праздничных мероприятий, посвященных 65-</w:t>
      </w:r>
      <w:r w:rsidR="00EA4CB2">
        <w:rPr>
          <w:sz w:val="28"/>
          <w:szCs w:val="28"/>
        </w:rPr>
        <w:t>о</w:t>
      </w:r>
      <w:r w:rsidRPr="00A32BEC">
        <w:rPr>
          <w:sz w:val="28"/>
          <w:szCs w:val="28"/>
        </w:rPr>
        <w:t xml:space="preserve">й годовщине Победы в Великой Отечественной войне 1941-1945 годов, в обеспечении питанием делегаций и гостей столицы, прибывающих на праздник, по месту проживания, а также торгового обслуживания в местах проведения мероприятий. </w:t>
      </w:r>
    </w:p>
    <w:p w:rsidR="009C43DF" w:rsidRDefault="00561732" w:rsidP="00344A97">
      <w:pPr>
        <w:pStyle w:val="Default"/>
        <w:spacing w:before="100" w:after="100"/>
        <w:jc w:val="both"/>
        <w:rPr>
          <w:sz w:val="28"/>
          <w:szCs w:val="28"/>
        </w:rPr>
      </w:pPr>
      <w:r w:rsidRPr="00A32BEC">
        <w:rPr>
          <w:sz w:val="28"/>
          <w:szCs w:val="28"/>
        </w:rPr>
        <w:t xml:space="preserve">14.1.4. Продолжить работу по развитию сети аккредитованных социальных магазинов для обслуживания инвалидов и участников Великой Отечественной войны и других социально незащищенных категорий граждан. </w:t>
      </w:r>
    </w:p>
    <w:p w:rsidR="009C43DF" w:rsidRDefault="00561732" w:rsidP="00344A97">
      <w:pPr>
        <w:pStyle w:val="Default"/>
        <w:spacing w:before="100" w:after="100"/>
        <w:jc w:val="both"/>
        <w:rPr>
          <w:sz w:val="28"/>
          <w:szCs w:val="28"/>
        </w:rPr>
      </w:pPr>
      <w:r w:rsidRPr="00A32BEC">
        <w:rPr>
          <w:sz w:val="28"/>
          <w:szCs w:val="28"/>
        </w:rPr>
        <w:t xml:space="preserve">14.1.5. В течение 2008-2010 годов провести на кладбищах города Москвы комплекс работ по ремонту, замене надгробных сооружений, очистке, обновлению надписей на них, благоустройству, озеленению и приведению в порядок воинских и братских захоронений, а также прилегающих к ним территорий. </w:t>
      </w:r>
    </w:p>
    <w:p w:rsidR="007D08BC" w:rsidRDefault="00561732" w:rsidP="00344A97">
      <w:pPr>
        <w:pStyle w:val="Default"/>
        <w:spacing w:before="100" w:after="100"/>
        <w:jc w:val="both"/>
        <w:rPr>
          <w:sz w:val="28"/>
          <w:szCs w:val="28"/>
        </w:rPr>
      </w:pPr>
      <w:r w:rsidRPr="00A32BEC">
        <w:rPr>
          <w:sz w:val="28"/>
          <w:szCs w:val="28"/>
        </w:rPr>
        <w:t>14.2. Провести организационную работу по тематическому оформлению, посвященному 65-</w:t>
      </w:r>
      <w:r w:rsidR="007D08BC">
        <w:rPr>
          <w:sz w:val="28"/>
          <w:szCs w:val="28"/>
        </w:rPr>
        <w:t>о</w:t>
      </w:r>
      <w:r w:rsidRPr="00A32BEC">
        <w:rPr>
          <w:sz w:val="28"/>
          <w:szCs w:val="28"/>
        </w:rPr>
        <w:t xml:space="preserve">й годовщине Победы в Великой Отечественной войне 1941-1945 годов, предприятий потребительского рынка и услуг. </w:t>
      </w:r>
    </w:p>
    <w:p w:rsidR="00C378BD" w:rsidRDefault="00561732" w:rsidP="00C378BD">
      <w:pPr>
        <w:pStyle w:val="Default"/>
        <w:spacing w:before="100" w:after="100"/>
        <w:jc w:val="both"/>
        <w:rPr>
          <w:sz w:val="28"/>
          <w:szCs w:val="28"/>
        </w:rPr>
      </w:pPr>
      <w:r w:rsidRPr="00A32BEC">
        <w:rPr>
          <w:sz w:val="28"/>
          <w:szCs w:val="28"/>
        </w:rPr>
        <w:t xml:space="preserve">15. Комитету по телекоммуникациям и средствам массовой информации города Москвы: </w:t>
      </w:r>
    </w:p>
    <w:p w:rsidR="00C378BD" w:rsidRDefault="00561732" w:rsidP="00C378BD">
      <w:pPr>
        <w:pStyle w:val="Default"/>
        <w:spacing w:before="100" w:after="100"/>
        <w:jc w:val="both"/>
        <w:rPr>
          <w:sz w:val="28"/>
          <w:szCs w:val="28"/>
        </w:rPr>
      </w:pPr>
      <w:r w:rsidRPr="00A32BEC">
        <w:rPr>
          <w:sz w:val="28"/>
          <w:szCs w:val="28"/>
        </w:rPr>
        <w:t>15.1. Оказывать содействие редакциям средств массовой информации в подготовке в рамках информационных и тематических теле</w:t>
      </w:r>
      <w:r w:rsidR="00C378BD">
        <w:rPr>
          <w:sz w:val="28"/>
          <w:szCs w:val="28"/>
        </w:rPr>
        <w:t xml:space="preserve">- </w:t>
      </w:r>
      <w:r w:rsidRPr="00A32BEC">
        <w:rPr>
          <w:sz w:val="28"/>
          <w:szCs w:val="28"/>
        </w:rPr>
        <w:t xml:space="preserve">и радиопередач постоянных рубрик об истории Великой Отечественной войны 1941-1945 годов. </w:t>
      </w:r>
    </w:p>
    <w:p w:rsidR="00C378BD" w:rsidRDefault="00561732" w:rsidP="00C378BD">
      <w:pPr>
        <w:pStyle w:val="Default"/>
        <w:spacing w:before="100" w:after="100"/>
        <w:jc w:val="both"/>
        <w:rPr>
          <w:sz w:val="28"/>
          <w:szCs w:val="28"/>
        </w:rPr>
      </w:pPr>
      <w:r w:rsidRPr="00A32BEC">
        <w:rPr>
          <w:sz w:val="28"/>
          <w:szCs w:val="28"/>
        </w:rPr>
        <w:t xml:space="preserve">15.2. В рамках Городской целевой программы создания отечественных телефильмов на 2008-2010 годы обеспечить производство телефильмов, посвященных военной тематике. </w:t>
      </w:r>
    </w:p>
    <w:p w:rsidR="00C378BD" w:rsidRDefault="00561732" w:rsidP="00C378BD">
      <w:pPr>
        <w:pStyle w:val="Default"/>
        <w:spacing w:before="100" w:after="100"/>
        <w:jc w:val="both"/>
        <w:rPr>
          <w:sz w:val="28"/>
          <w:szCs w:val="28"/>
        </w:rPr>
      </w:pPr>
      <w:r w:rsidRPr="00A32BEC">
        <w:rPr>
          <w:sz w:val="28"/>
          <w:szCs w:val="28"/>
        </w:rPr>
        <w:t>15.3. Рекомендовать московским телеканалам осуществлять показ фильмов, посвященных Великой Отечественной войне, историческому подвигу советского народа, значению победы над ф</w:t>
      </w:r>
      <w:r w:rsidR="00C378BD">
        <w:rPr>
          <w:sz w:val="28"/>
          <w:szCs w:val="28"/>
        </w:rPr>
        <w:t>ашизмом для современного мира.</w:t>
      </w:r>
    </w:p>
    <w:p w:rsidR="00C378BD" w:rsidRDefault="00561732" w:rsidP="00C378BD">
      <w:pPr>
        <w:pStyle w:val="Default"/>
        <w:spacing w:before="100" w:after="100"/>
        <w:jc w:val="both"/>
        <w:rPr>
          <w:sz w:val="28"/>
          <w:szCs w:val="28"/>
        </w:rPr>
      </w:pPr>
      <w:r w:rsidRPr="00A32BEC">
        <w:rPr>
          <w:sz w:val="28"/>
          <w:szCs w:val="28"/>
        </w:rPr>
        <w:t xml:space="preserve">15.4. Подготовить и выпустить в 2008-2010 годах книжную и мультимедийную продукцию военно-патриотической тематики. </w:t>
      </w:r>
    </w:p>
    <w:p w:rsidR="00A451DF" w:rsidRDefault="00561732" w:rsidP="00C378BD">
      <w:pPr>
        <w:pStyle w:val="Default"/>
        <w:spacing w:before="100" w:after="100"/>
        <w:jc w:val="both"/>
        <w:rPr>
          <w:sz w:val="28"/>
          <w:szCs w:val="28"/>
        </w:rPr>
      </w:pPr>
      <w:r w:rsidRPr="00A32BEC">
        <w:rPr>
          <w:sz w:val="28"/>
          <w:szCs w:val="28"/>
        </w:rPr>
        <w:t xml:space="preserve">15.5. Оформлять тематические стенды, посвященные дням воинской славы России в ознаменование 65-й годовщины Победы в Великой Отечественной войне 1941-1945 годов, в книготорговых государственных унитарных предприятиях и на международных книжных выставках и ярмарках. </w:t>
      </w:r>
    </w:p>
    <w:p w:rsidR="00086162" w:rsidRDefault="00561732" w:rsidP="00C378BD">
      <w:pPr>
        <w:pStyle w:val="Default"/>
        <w:spacing w:before="100" w:after="100"/>
        <w:jc w:val="both"/>
        <w:rPr>
          <w:sz w:val="28"/>
          <w:szCs w:val="28"/>
        </w:rPr>
      </w:pPr>
      <w:r w:rsidRPr="00A32BEC">
        <w:rPr>
          <w:sz w:val="28"/>
          <w:szCs w:val="28"/>
        </w:rPr>
        <w:t>15.6. Оказывать содействие в организации на телеканалах выступлений руководителей органов исполнительной власти города Москвы, посвященных подготовке к празднованию 65-</w:t>
      </w:r>
      <w:r w:rsidR="00D3046F">
        <w:rPr>
          <w:sz w:val="28"/>
          <w:szCs w:val="28"/>
        </w:rPr>
        <w:t>о</w:t>
      </w:r>
      <w:r w:rsidRPr="00A32BEC">
        <w:rPr>
          <w:sz w:val="28"/>
          <w:szCs w:val="28"/>
        </w:rPr>
        <w:t xml:space="preserve">й годовщины Победы в Великой Отечественной войне 1941-1945 годов. </w:t>
      </w:r>
    </w:p>
    <w:p w:rsidR="00DD16B3" w:rsidRDefault="00561732" w:rsidP="00C378BD">
      <w:pPr>
        <w:pStyle w:val="Default"/>
        <w:spacing w:before="100" w:after="100"/>
        <w:jc w:val="both"/>
        <w:rPr>
          <w:sz w:val="28"/>
          <w:szCs w:val="28"/>
        </w:rPr>
      </w:pPr>
      <w:r w:rsidRPr="00A32BEC">
        <w:rPr>
          <w:sz w:val="28"/>
          <w:szCs w:val="28"/>
        </w:rPr>
        <w:t xml:space="preserve">16. Комитету рекламы, информации и оформления города Москвы: </w:t>
      </w:r>
    </w:p>
    <w:p w:rsidR="00DD16B3" w:rsidRDefault="00561732" w:rsidP="00C378BD">
      <w:pPr>
        <w:pStyle w:val="Default"/>
        <w:spacing w:before="100" w:after="100"/>
        <w:jc w:val="both"/>
        <w:rPr>
          <w:sz w:val="28"/>
          <w:szCs w:val="28"/>
        </w:rPr>
      </w:pPr>
      <w:r w:rsidRPr="00A32BEC">
        <w:rPr>
          <w:sz w:val="28"/>
          <w:szCs w:val="28"/>
        </w:rPr>
        <w:t xml:space="preserve">16.1. Обеспечить праздничное оформление зоны особого городского значения в соответствии с утвержденными в установленном порядке программой и сроками оформления. </w:t>
      </w:r>
    </w:p>
    <w:p w:rsidR="003D10C8" w:rsidRDefault="00561732" w:rsidP="00C378BD">
      <w:pPr>
        <w:pStyle w:val="Default"/>
        <w:spacing w:before="100" w:after="100"/>
        <w:jc w:val="both"/>
        <w:rPr>
          <w:sz w:val="28"/>
          <w:szCs w:val="28"/>
        </w:rPr>
      </w:pPr>
      <w:r w:rsidRPr="00A32BEC">
        <w:rPr>
          <w:sz w:val="28"/>
          <w:szCs w:val="28"/>
        </w:rPr>
        <w:t>16.2. Оказывать содействие организаторам мероприятий в размещении социально значимой городской рекламы о проведении дней воинской славы России в ознаменование 65-</w:t>
      </w:r>
      <w:r w:rsidR="00DD16B3">
        <w:rPr>
          <w:sz w:val="28"/>
          <w:szCs w:val="28"/>
        </w:rPr>
        <w:t>о</w:t>
      </w:r>
      <w:r w:rsidRPr="00A32BEC">
        <w:rPr>
          <w:sz w:val="28"/>
          <w:szCs w:val="28"/>
        </w:rPr>
        <w:t xml:space="preserve">й годовщины Победы в Великой Отечественной войне 1941-1945 годов на объектах наружной рекламы с освобождением рекламных фирм от оплаты по договорам на установку и эксплуатацию объектов наружной рекламы и информации на имуществе города Москвы, в метрополитене и на средствах наземного пассажирского транспорта в соответствии с правовыми актами города Москвы. </w:t>
      </w:r>
    </w:p>
    <w:p w:rsidR="003D10C8" w:rsidRDefault="00561732" w:rsidP="00C378BD">
      <w:pPr>
        <w:pStyle w:val="Default"/>
        <w:spacing w:before="100" w:after="100"/>
        <w:jc w:val="both"/>
        <w:rPr>
          <w:sz w:val="28"/>
          <w:szCs w:val="28"/>
        </w:rPr>
      </w:pPr>
      <w:r w:rsidRPr="00A32BEC">
        <w:rPr>
          <w:sz w:val="28"/>
          <w:szCs w:val="28"/>
        </w:rPr>
        <w:t xml:space="preserve">17. Департаменту жилищной политики и жилищного фонда города Москвы совместно с префектурами административных округов города Москвы: </w:t>
      </w:r>
    </w:p>
    <w:p w:rsidR="003D10C8" w:rsidRDefault="00561732" w:rsidP="00C378BD">
      <w:pPr>
        <w:pStyle w:val="Default"/>
        <w:spacing w:before="100" w:after="100"/>
        <w:jc w:val="both"/>
        <w:rPr>
          <w:sz w:val="28"/>
          <w:szCs w:val="28"/>
        </w:rPr>
      </w:pPr>
      <w:r w:rsidRPr="00A32BEC">
        <w:rPr>
          <w:sz w:val="28"/>
          <w:szCs w:val="28"/>
        </w:rPr>
        <w:t xml:space="preserve">17.1. До 1 апреля 2010 года завершить работу по замене жилой площади нуждающимся инвалидам Великой Отечественной войны, проживающим в домах без лифта, с целью снижения этажности. </w:t>
      </w:r>
    </w:p>
    <w:p w:rsidR="003D10C8" w:rsidRDefault="00561732" w:rsidP="00C378BD">
      <w:pPr>
        <w:pStyle w:val="Default"/>
        <w:spacing w:before="100" w:after="100"/>
        <w:jc w:val="both"/>
        <w:rPr>
          <w:sz w:val="28"/>
          <w:szCs w:val="28"/>
        </w:rPr>
      </w:pPr>
      <w:r w:rsidRPr="00A32BEC">
        <w:rPr>
          <w:sz w:val="28"/>
          <w:szCs w:val="28"/>
        </w:rPr>
        <w:t>17.2. До 1 мая 2010 года обеспечить жилой площадью непосредственных участников боевых действий и инвалидов Великой Отечественной войны 1941-1945 годов, вставших на учет до 1 мая 2010 год</w:t>
      </w:r>
      <w:r w:rsidR="003D10C8">
        <w:rPr>
          <w:sz w:val="28"/>
          <w:szCs w:val="28"/>
        </w:rPr>
        <w:t>а, в пределах социальной нормы.</w:t>
      </w:r>
    </w:p>
    <w:p w:rsidR="006B23C5" w:rsidRDefault="00561732" w:rsidP="006B23C5">
      <w:pPr>
        <w:pStyle w:val="Default"/>
        <w:spacing w:before="100" w:after="100"/>
        <w:jc w:val="both"/>
        <w:rPr>
          <w:sz w:val="28"/>
          <w:szCs w:val="28"/>
        </w:rPr>
      </w:pPr>
      <w:r w:rsidRPr="00A32BEC">
        <w:rPr>
          <w:sz w:val="28"/>
          <w:szCs w:val="28"/>
        </w:rPr>
        <w:t xml:space="preserve">18. Департаменту науки и промышленной политики города Москвы: </w:t>
      </w:r>
    </w:p>
    <w:p w:rsidR="00927F60" w:rsidRDefault="00561732" w:rsidP="006B23C5">
      <w:pPr>
        <w:pStyle w:val="Default"/>
        <w:spacing w:before="100" w:after="100"/>
        <w:jc w:val="both"/>
        <w:rPr>
          <w:sz w:val="28"/>
          <w:szCs w:val="28"/>
        </w:rPr>
      </w:pPr>
      <w:r w:rsidRPr="00A32BEC">
        <w:rPr>
          <w:sz w:val="28"/>
          <w:szCs w:val="28"/>
        </w:rPr>
        <w:t>18.1. Оказывать содействие (по предварительным заявкам не позднее чем за три месяца до планируемого мероприятия) организаторам мероприятий в приобретении сувенирной продукции с юбилейной символикой для вручения членам официальных делегаций, приглашенным на праздничные мероприятия, посвященные празднованию 65-</w:t>
      </w:r>
      <w:r w:rsidR="00927F60">
        <w:rPr>
          <w:sz w:val="28"/>
          <w:szCs w:val="28"/>
        </w:rPr>
        <w:t>о</w:t>
      </w:r>
      <w:r w:rsidRPr="00A32BEC">
        <w:rPr>
          <w:sz w:val="28"/>
          <w:szCs w:val="28"/>
        </w:rPr>
        <w:t xml:space="preserve">й годовщины Победы в Великой Отечественной войне 1941-1945 годов. </w:t>
      </w:r>
    </w:p>
    <w:p w:rsidR="00263494" w:rsidRDefault="00561732" w:rsidP="006B23C5">
      <w:pPr>
        <w:pStyle w:val="Default"/>
        <w:spacing w:before="100" w:after="100"/>
        <w:jc w:val="both"/>
        <w:rPr>
          <w:sz w:val="28"/>
          <w:szCs w:val="28"/>
        </w:rPr>
      </w:pPr>
      <w:r w:rsidRPr="00A32BEC">
        <w:rPr>
          <w:sz w:val="28"/>
          <w:szCs w:val="28"/>
        </w:rPr>
        <w:t xml:space="preserve">18.2. Оказывать содействие Комитету общественных связей города Москвы в размещении на промышленных предприятиях города государственного заказа на изготовление экипировки для участников торжественных маршей на Красной площади 7 ноября и 24 июня 2008-2010 годов (п.4.2). </w:t>
      </w:r>
    </w:p>
    <w:p w:rsidR="00263494" w:rsidRDefault="00561732" w:rsidP="006B23C5">
      <w:pPr>
        <w:pStyle w:val="Default"/>
        <w:spacing w:before="100" w:after="100"/>
        <w:jc w:val="both"/>
        <w:rPr>
          <w:sz w:val="28"/>
          <w:szCs w:val="28"/>
        </w:rPr>
      </w:pPr>
      <w:r w:rsidRPr="00A32BEC">
        <w:rPr>
          <w:sz w:val="28"/>
          <w:szCs w:val="28"/>
        </w:rPr>
        <w:t>19. Департаменту физической культуры и спорта города Москвы организовать и провести массовые спортивные мероприятия, соревнования, спартакиады, посвященные дням воинской славы России в ознаменование 65-</w:t>
      </w:r>
      <w:r w:rsidR="00263494">
        <w:rPr>
          <w:sz w:val="28"/>
          <w:szCs w:val="28"/>
        </w:rPr>
        <w:t>о</w:t>
      </w:r>
      <w:r w:rsidRPr="00A32BEC">
        <w:rPr>
          <w:sz w:val="28"/>
          <w:szCs w:val="28"/>
        </w:rPr>
        <w:t xml:space="preserve">й годовщины Победы в Великой Отечественной войне 1941-1945 годов. </w:t>
      </w:r>
    </w:p>
    <w:p w:rsidR="000B6B0A" w:rsidRDefault="00561732" w:rsidP="006B23C5">
      <w:pPr>
        <w:pStyle w:val="Default"/>
        <w:spacing w:before="100" w:after="100"/>
        <w:jc w:val="both"/>
        <w:rPr>
          <w:sz w:val="28"/>
          <w:szCs w:val="28"/>
        </w:rPr>
      </w:pPr>
      <w:r w:rsidRPr="00A32BEC">
        <w:rPr>
          <w:sz w:val="28"/>
          <w:szCs w:val="28"/>
        </w:rPr>
        <w:t>20. Пресс-службе Мэра и Правительства Москвы, Комитету по телекоммуникациям и средствам массовой информации города Москвы организовать освещение в городских средствах массовой информации мероприятий, посвященных дням воинской славы России в ознаменование 65-</w:t>
      </w:r>
      <w:r w:rsidR="000B6B0A">
        <w:rPr>
          <w:sz w:val="28"/>
          <w:szCs w:val="28"/>
        </w:rPr>
        <w:t>о</w:t>
      </w:r>
      <w:r w:rsidRPr="00A32BEC">
        <w:rPr>
          <w:sz w:val="28"/>
          <w:szCs w:val="28"/>
        </w:rPr>
        <w:t xml:space="preserve">й годовщины Победы в Великой Отечественной войне 1941-1945 годов. </w:t>
      </w:r>
    </w:p>
    <w:p w:rsidR="00DA11B9" w:rsidRDefault="00561732" w:rsidP="006B23C5">
      <w:pPr>
        <w:pStyle w:val="Default"/>
        <w:spacing w:before="100" w:after="100"/>
        <w:jc w:val="both"/>
        <w:rPr>
          <w:sz w:val="28"/>
          <w:szCs w:val="28"/>
        </w:rPr>
      </w:pPr>
      <w:r w:rsidRPr="00A32BEC">
        <w:rPr>
          <w:sz w:val="28"/>
          <w:szCs w:val="28"/>
        </w:rPr>
        <w:t>21. Департаменту внешнеэкономических и международных связей города Москвы оказывать содействие общественным организациям соотечественников в странах их проживания в проведении праздничных мероприятий, посвященных дням воинской славы России в ознаменование 65-</w:t>
      </w:r>
      <w:r w:rsidR="00FB6899">
        <w:rPr>
          <w:sz w:val="28"/>
          <w:szCs w:val="28"/>
        </w:rPr>
        <w:t>о</w:t>
      </w:r>
      <w:r w:rsidRPr="00A32BEC">
        <w:rPr>
          <w:sz w:val="28"/>
          <w:szCs w:val="28"/>
        </w:rPr>
        <w:t xml:space="preserve">й годовщины Победы в Великой Отечественной войне 1941-1945 годов. </w:t>
      </w:r>
    </w:p>
    <w:p w:rsidR="00FB6899" w:rsidRDefault="00561732" w:rsidP="006B23C5">
      <w:pPr>
        <w:pStyle w:val="Default"/>
        <w:spacing w:before="100" w:after="100"/>
        <w:jc w:val="both"/>
        <w:rPr>
          <w:sz w:val="28"/>
          <w:szCs w:val="28"/>
        </w:rPr>
      </w:pPr>
      <w:r w:rsidRPr="00A32BEC">
        <w:rPr>
          <w:sz w:val="28"/>
          <w:szCs w:val="28"/>
        </w:rPr>
        <w:t xml:space="preserve">22. Департаменту транспорта и связи города Москвы: </w:t>
      </w:r>
    </w:p>
    <w:p w:rsidR="00FB6899" w:rsidRDefault="00561732" w:rsidP="006B23C5">
      <w:pPr>
        <w:pStyle w:val="Default"/>
        <w:spacing w:before="100" w:after="100"/>
        <w:jc w:val="both"/>
        <w:rPr>
          <w:sz w:val="28"/>
          <w:szCs w:val="28"/>
        </w:rPr>
      </w:pPr>
      <w:r w:rsidRPr="00A32BEC">
        <w:rPr>
          <w:sz w:val="28"/>
          <w:szCs w:val="28"/>
        </w:rPr>
        <w:t>22.1. Оказывать содействие в обеспечении по заявкам организаторов транспортного обслуживания праздничных мероприятий, посвященных дням воинской славы России в ознаменование 65-</w:t>
      </w:r>
      <w:r w:rsidR="00FB6899">
        <w:rPr>
          <w:sz w:val="28"/>
          <w:szCs w:val="28"/>
        </w:rPr>
        <w:t>о</w:t>
      </w:r>
      <w:r w:rsidRPr="00A32BEC">
        <w:rPr>
          <w:sz w:val="28"/>
          <w:szCs w:val="28"/>
        </w:rPr>
        <w:t xml:space="preserve">й годовщины Победы в Великой Отечественной войне 1941-1945 годов, и размещении праздничной символики на городском пассажирском транспорте. </w:t>
      </w:r>
    </w:p>
    <w:p w:rsidR="00FB6899" w:rsidRDefault="00561732" w:rsidP="006B23C5">
      <w:pPr>
        <w:pStyle w:val="Default"/>
        <w:spacing w:before="100" w:after="100"/>
        <w:jc w:val="both"/>
        <w:rPr>
          <w:sz w:val="28"/>
          <w:szCs w:val="28"/>
        </w:rPr>
      </w:pPr>
      <w:r w:rsidRPr="00A32BEC">
        <w:rPr>
          <w:sz w:val="28"/>
          <w:szCs w:val="28"/>
        </w:rPr>
        <w:t xml:space="preserve">22.2. Обеспечить бесплатный проезд в городском пассажирском транспорте ветеранов Великой Отечественной войны, прибывающих из регионов Российской Федерации и стран СНГ на празднование годовщины Победы в Великой Отечественной войне 1941-1945 годов, в период с 1 по 15 мая 2009-2010 годов, определив в качестве источников финансирования выпадающих доходов ГУП "Московский метрополитен" и ГУП "Мосгортранс" субсидии на реализацию мер социальной поддержки отдельных категорий граждан по оплате проезда на наземном пассажирском транспорте и в Московском метрополитене. </w:t>
      </w:r>
    </w:p>
    <w:p w:rsidR="00FB6899" w:rsidRDefault="00561732" w:rsidP="006B23C5">
      <w:pPr>
        <w:pStyle w:val="Default"/>
        <w:spacing w:before="100" w:after="100"/>
        <w:jc w:val="both"/>
        <w:rPr>
          <w:sz w:val="28"/>
          <w:szCs w:val="28"/>
        </w:rPr>
      </w:pPr>
      <w:r w:rsidRPr="00A32BEC">
        <w:rPr>
          <w:sz w:val="28"/>
          <w:szCs w:val="28"/>
        </w:rPr>
        <w:t>23. Управлению координации деятельности по обеспечению безопасности города Москвы осуществлять взаимодействие и координацию деятельности органов исполнительной власти города Москвы, территориальных органов федеральных органов исполнительной власти и Военной комендатуры города Москвы по вопросам профилактики терроризма и обеспечения безопасности в период подготовки и проведения празднования 65-</w:t>
      </w:r>
      <w:r w:rsidR="00FB6899">
        <w:rPr>
          <w:sz w:val="28"/>
          <w:szCs w:val="28"/>
        </w:rPr>
        <w:t>о</w:t>
      </w:r>
      <w:r w:rsidRPr="00A32BEC">
        <w:rPr>
          <w:sz w:val="28"/>
          <w:szCs w:val="28"/>
        </w:rPr>
        <w:t xml:space="preserve">й годовщины Победы в Великой Отечественной войне 1941-1945 годов. </w:t>
      </w:r>
    </w:p>
    <w:p w:rsidR="00986FC1" w:rsidRDefault="00561732" w:rsidP="00986FC1">
      <w:pPr>
        <w:pStyle w:val="Default"/>
        <w:spacing w:before="100" w:after="100"/>
        <w:jc w:val="both"/>
        <w:rPr>
          <w:sz w:val="28"/>
          <w:szCs w:val="28"/>
        </w:rPr>
      </w:pPr>
      <w:r w:rsidRPr="00A32BEC">
        <w:rPr>
          <w:sz w:val="28"/>
          <w:szCs w:val="28"/>
        </w:rPr>
        <w:t>24. Просить Главное управление внутренних дел по городу Москве обеспечить общественный порядок и безопасность участников массовых мероприятий, посвященных дням воинской славы России в ознаменование 65-</w:t>
      </w:r>
      <w:r w:rsidR="00986FC1">
        <w:rPr>
          <w:sz w:val="28"/>
          <w:szCs w:val="28"/>
        </w:rPr>
        <w:t>о</w:t>
      </w:r>
      <w:r w:rsidRPr="00A32BEC">
        <w:rPr>
          <w:sz w:val="28"/>
          <w:szCs w:val="28"/>
        </w:rPr>
        <w:t xml:space="preserve">й годовщины Победы в Великой Отечественной войне 1941-1945 годов, организовать транспортные потоки и стоянки автотранспорта в местах проведения мероприятий. </w:t>
      </w:r>
    </w:p>
    <w:p w:rsidR="00844248" w:rsidRDefault="00561732" w:rsidP="00986FC1">
      <w:pPr>
        <w:pStyle w:val="Default"/>
        <w:spacing w:before="100" w:after="100"/>
        <w:jc w:val="both"/>
        <w:rPr>
          <w:sz w:val="28"/>
          <w:szCs w:val="28"/>
        </w:rPr>
      </w:pPr>
      <w:r w:rsidRPr="00A32BEC">
        <w:rPr>
          <w:sz w:val="28"/>
          <w:szCs w:val="28"/>
        </w:rPr>
        <w:t>25. Просить Главное управление МЧС России по г.</w:t>
      </w:r>
      <w:r w:rsidR="00844248">
        <w:rPr>
          <w:sz w:val="28"/>
          <w:szCs w:val="28"/>
        </w:rPr>
        <w:t xml:space="preserve"> </w:t>
      </w:r>
      <w:r w:rsidRPr="00A32BEC">
        <w:rPr>
          <w:sz w:val="28"/>
          <w:szCs w:val="28"/>
        </w:rPr>
        <w:t>Москве организовать контроль за обеспечением пожарной безопасности в местах проведения праздничных мероприятий, посвященных дням воинской славы России в ознаменование 65-</w:t>
      </w:r>
      <w:r w:rsidR="00844248">
        <w:rPr>
          <w:sz w:val="28"/>
          <w:szCs w:val="28"/>
        </w:rPr>
        <w:t>о</w:t>
      </w:r>
      <w:r w:rsidRPr="00A32BEC">
        <w:rPr>
          <w:sz w:val="28"/>
          <w:szCs w:val="28"/>
        </w:rPr>
        <w:t xml:space="preserve">й годовщины Победы в Великой Отечественной войне 1941-1945 годов, и обеспечить оперативное реагирование на возможные чрезвычайные ситуации. </w:t>
      </w:r>
    </w:p>
    <w:p w:rsidR="006315E1" w:rsidRDefault="00561732" w:rsidP="00986FC1">
      <w:pPr>
        <w:pStyle w:val="Default"/>
        <w:spacing w:before="100" w:after="100"/>
        <w:jc w:val="both"/>
        <w:rPr>
          <w:sz w:val="28"/>
          <w:szCs w:val="28"/>
        </w:rPr>
      </w:pPr>
      <w:r w:rsidRPr="00A32BEC">
        <w:rPr>
          <w:sz w:val="28"/>
          <w:szCs w:val="28"/>
        </w:rPr>
        <w:t>26. Просить Московскую Федерацию профсоюзов обеспечить участие отраслевых профсоюзов, трудовых коллективов организаций и предприятий в мероприятиях, посвященных празднованию 65-</w:t>
      </w:r>
      <w:r w:rsidR="006315E1">
        <w:rPr>
          <w:sz w:val="28"/>
          <w:szCs w:val="28"/>
        </w:rPr>
        <w:t>о</w:t>
      </w:r>
      <w:r w:rsidRPr="00A32BEC">
        <w:rPr>
          <w:sz w:val="28"/>
          <w:szCs w:val="28"/>
        </w:rPr>
        <w:t xml:space="preserve">й годовщины Победы в Великой Отечественной войне 1941-1945 годов, осуществить конкретные действия по улучшению социально-бытовых условий жизни участников и инвалидов Великой Отечественной войны, тружеников тыла. </w:t>
      </w:r>
    </w:p>
    <w:p w:rsidR="00B7518E" w:rsidRDefault="00561732" w:rsidP="00986FC1">
      <w:pPr>
        <w:pStyle w:val="Default"/>
        <w:spacing w:before="100" w:after="100"/>
        <w:jc w:val="both"/>
        <w:rPr>
          <w:sz w:val="28"/>
          <w:szCs w:val="28"/>
        </w:rPr>
      </w:pPr>
      <w:r w:rsidRPr="00A32BEC">
        <w:rPr>
          <w:sz w:val="28"/>
          <w:szCs w:val="28"/>
        </w:rPr>
        <w:t xml:space="preserve">27. Управлению делами Мэра и Правительства Москвы: </w:t>
      </w:r>
    </w:p>
    <w:p w:rsidR="00B7518E" w:rsidRDefault="00561732" w:rsidP="00986FC1">
      <w:pPr>
        <w:pStyle w:val="Default"/>
        <w:spacing w:before="100" w:after="100"/>
        <w:jc w:val="both"/>
        <w:rPr>
          <w:sz w:val="28"/>
          <w:szCs w:val="28"/>
        </w:rPr>
      </w:pPr>
      <w:r w:rsidRPr="00A32BEC">
        <w:rPr>
          <w:sz w:val="28"/>
          <w:szCs w:val="28"/>
        </w:rPr>
        <w:t xml:space="preserve">27.1. Оказывать содействие Комитету общественных связей города Москвы в приобретении и доставке цветочной продукции при проведении памятно-мемориальных мероприятий Мэра и Правительства Москвы за счет средств, предусмотренных по единой бюджетной смете на содержание Аппарата Мэра и Правительства Москвы на указанные цели. </w:t>
      </w:r>
    </w:p>
    <w:p w:rsidR="00B7518E" w:rsidRDefault="00561732" w:rsidP="00986FC1">
      <w:pPr>
        <w:pStyle w:val="Default"/>
        <w:spacing w:before="100" w:after="100"/>
        <w:jc w:val="both"/>
        <w:rPr>
          <w:sz w:val="28"/>
          <w:szCs w:val="28"/>
        </w:rPr>
      </w:pPr>
      <w:r w:rsidRPr="00A32BEC">
        <w:rPr>
          <w:sz w:val="28"/>
          <w:szCs w:val="28"/>
        </w:rPr>
        <w:t>27.2. Оказывать содействие в размещении в гостиницах города Москвы участников официальных делегаций, по льготным ценам ветеранов Великой Отечественной войны и тружеников тыла, прибывающих на празднование 65-</w:t>
      </w:r>
      <w:r w:rsidR="00B7518E">
        <w:rPr>
          <w:sz w:val="28"/>
          <w:szCs w:val="28"/>
        </w:rPr>
        <w:t>о</w:t>
      </w:r>
      <w:r w:rsidRPr="00A32BEC">
        <w:rPr>
          <w:sz w:val="28"/>
          <w:szCs w:val="28"/>
        </w:rPr>
        <w:t xml:space="preserve">й годовщины Победы в Великой Отечественной войне 1941-1945 годов. </w:t>
      </w:r>
    </w:p>
    <w:p w:rsidR="00B7518E" w:rsidRDefault="00561732" w:rsidP="00986FC1">
      <w:pPr>
        <w:pStyle w:val="Default"/>
        <w:spacing w:before="100" w:after="100"/>
        <w:jc w:val="both"/>
        <w:rPr>
          <w:sz w:val="28"/>
          <w:szCs w:val="28"/>
        </w:rPr>
      </w:pPr>
      <w:r w:rsidRPr="00A32BEC">
        <w:rPr>
          <w:sz w:val="28"/>
          <w:szCs w:val="28"/>
        </w:rPr>
        <w:t xml:space="preserve">28. Главным распорядителям бюджетных средств: </w:t>
      </w:r>
    </w:p>
    <w:p w:rsidR="00B7518E" w:rsidRDefault="00561732" w:rsidP="00986FC1">
      <w:pPr>
        <w:pStyle w:val="Default"/>
        <w:spacing w:before="100" w:after="100"/>
        <w:jc w:val="both"/>
        <w:rPr>
          <w:sz w:val="28"/>
          <w:szCs w:val="28"/>
        </w:rPr>
      </w:pPr>
      <w:r w:rsidRPr="00A32BEC">
        <w:rPr>
          <w:sz w:val="28"/>
          <w:szCs w:val="28"/>
        </w:rPr>
        <w:t>28.1. При формировании проектов бюджета города Москвы на 2009-2010 годы предусматривать средства на подготовку и проведение Комплекса мероприятий по подготовке к празднованию 65-</w:t>
      </w:r>
      <w:r w:rsidR="00B7518E">
        <w:rPr>
          <w:sz w:val="28"/>
          <w:szCs w:val="28"/>
        </w:rPr>
        <w:t>о</w:t>
      </w:r>
      <w:r w:rsidRPr="00A32BEC">
        <w:rPr>
          <w:sz w:val="28"/>
          <w:szCs w:val="28"/>
        </w:rPr>
        <w:t xml:space="preserve">й годовщины Победы в Великой Отечественной войне 1941-1945 годов в пределах объема бюджетных средств, предусмотренных среднесрочным финансовым планом города Москвы на 2008-2010 годы. </w:t>
      </w:r>
    </w:p>
    <w:p w:rsidR="00BF3E92" w:rsidRDefault="00561732" w:rsidP="00986FC1">
      <w:pPr>
        <w:pStyle w:val="Default"/>
        <w:spacing w:before="100" w:after="100"/>
        <w:jc w:val="both"/>
        <w:rPr>
          <w:sz w:val="28"/>
          <w:szCs w:val="28"/>
        </w:rPr>
      </w:pPr>
      <w:r w:rsidRPr="00A32BEC">
        <w:rPr>
          <w:sz w:val="28"/>
          <w:szCs w:val="28"/>
        </w:rPr>
        <w:t>28.2. В установленном постановлением Правительства Москвы от 14 марта 2006 года N 180-ПП "О порядке ведения Реестра расходных обязательств города Москвы" порядке представить объемы средств на реализацию мероприятий по подготовке и проведению празднования 65-</w:t>
      </w:r>
      <w:r w:rsidR="00B7518E">
        <w:rPr>
          <w:sz w:val="28"/>
          <w:szCs w:val="28"/>
        </w:rPr>
        <w:t>о</w:t>
      </w:r>
      <w:r w:rsidRPr="00A32BEC">
        <w:rPr>
          <w:sz w:val="28"/>
          <w:szCs w:val="28"/>
        </w:rPr>
        <w:t xml:space="preserve">й годовщины Победы в Великой Отечественной войне 1941-1945 годов, принимаемые к обеспечению за счет средств бюджета города Москвы, для включения их в Реестр расходных обязательств города Москвы. </w:t>
      </w:r>
    </w:p>
    <w:p w:rsidR="00D56188" w:rsidRDefault="00561732" w:rsidP="00D56188">
      <w:pPr>
        <w:pStyle w:val="Default"/>
        <w:spacing w:before="100" w:after="100"/>
        <w:jc w:val="both"/>
        <w:rPr>
          <w:sz w:val="28"/>
          <w:szCs w:val="28"/>
        </w:rPr>
      </w:pPr>
      <w:r w:rsidRPr="00A32BEC">
        <w:rPr>
          <w:sz w:val="28"/>
          <w:szCs w:val="28"/>
        </w:rPr>
        <w:t>29. Департаменту финансов города Москвы определить бюджетный счет для привлечения дополнительных финансовых средств от граждан и юридических лиц для использования на благотворительные цели в связи с празднованием 65-</w:t>
      </w:r>
      <w:r w:rsidR="004E6928">
        <w:rPr>
          <w:sz w:val="28"/>
          <w:szCs w:val="28"/>
        </w:rPr>
        <w:t>о</w:t>
      </w:r>
      <w:r w:rsidRPr="00A32BEC">
        <w:rPr>
          <w:sz w:val="28"/>
          <w:szCs w:val="28"/>
        </w:rPr>
        <w:t xml:space="preserve">й годовщины Победы в Великой Отечественной войне 1941-1945 годов и обеспечить обособленный учет поступления и расходования этих средств в составе бюджета города Москвы. </w:t>
      </w:r>
    </w:p>
    <w:p w:rsidR="00561732" w:rsidRPr="00A32BEC" w:rsidRDefault="00561732" w:rsidP="00D56188">
      <w:pPr>
        <w:pStyle w:val="Default"/>
        <w:spacing w:before="100" w:after="100"/>
        <w:jc w:val="both"/>
        <w:rPr>
          <w:sz w:val="28"/>
          <w:szCs w:val="28"/>
        </w:rPr>
      </w:pPr>
      <w:r w:rsidRPr="00A32BEC">
        <w:rPr>
          <w:sz w:val="28"/>
          <w:szCs w:val="28"/>
        </w:rPr>
        <w:t xml:space="preserve">30. Контроль за выполнением настоящего постановления возложить на первого заместителя Мэра Москвы в Правительстве Москвы Швецову Л.И. </w:t>
      </w:r>
    </w:p>
    <w:p w:rsidR="00AB1567" w:rsidRDefault="00AB1567" w:rsidP="00162442">
      <w:pPr>
        <w:pStyle w:val="Default"/>
        <w:spacing w:before="100" w:after="100"/>
        <w:jc w:val="right"/>
        <w:rPr>
          <w:b/>
          <w:sz w:val="28"/>
          <w:szCs w:val="28"/>
        </w:rPr>
      </w:pPr>
    </w:p>
    <w:p w:rsidR="00561732" w:rsidRPr="00162442" w:rsidRDefault="00561732" w:rsidP="00162442">
      <w:pPr>
        <w:pStyle w:val="Default"/>
        <w:spacing w:before="100" w:after="100"/>
        <w:jc w:val="right"/>
        <w:rPr>
          <w:b/>
          <w:sz w:val="28"/>
          <w:szCs w:val="28"/>
        </w:rPr>
      </w:pPr>
      <w:r w:rsidRPr="00162442">
        <w:rPr>
          <w:b/>
          <w:sz w:val="28"/>
          <w:szCs w:val="28"/>
        </w:rPr>
        <w:t xml:space="preserve">Мэр Москвы Ю.М.Лужков </w:t>
      </w:r>
    </w:p>
    <w:p w:rsidR="00D56188" w:rsidRPr="00162442" w:rsidRDefault="00D56188" w:rsidP="00162442">
      <w:pPr>
        <w:spacing w:after="180"/>
        <w:ind w:firstLine="540"/>
        <w:jc w:val="right"/>
        <w:outlineLvl w:val="2"/>
        <w:rPr>
          <w:b/>
          <w:color w:val="111111"/>
          <w:sz w:val="32"/>
          <w:szCs w:val="32"/>
        </w:rPr>
      </w:pPr>
    </w:p>
    <w:p w:rsidR="00D56188" w:rsidRDefault="00D56188" w:rsidP="001E0E3B">
      <w:pPr>
        <w:spacing w:after="180"/>
        <w:ind w:firstLine="540"/>
        <w:jc w:val="both"/>
        <w:outlineLvl w:val="2"/>
        <w:rPr>
          <w:b/>
          <w:color w:val="111111"/>
          <w:sz w:val="32"/>
          <w:szCs w:val="32"/>
        </w:rPr>
      </w:pPr>
    </w:p>
    <w:p w:rsidR="00D56188" w:rsidRDefault="00D56188" w:rsidP="001E0E3B">
      <w:pPr>
        <w:spacing w:after="180"/>
        <w:ind w:firstLine="540"/>
        <w:jc w:val="both"/>
        <w:outlineLvl w:val="2"/>
        <w:rPr>
          <w:b/>
          <w:color w:val="111111"/>
          <w:sz w:val="32"/>
          <w:szCs w:val="32"/>
        </w:rPr>
      </w:pPr>
    </w:p>
    <w:p w:rsidR="00D56188" w:rsidRDefault="00D56188" w:rsidP="001E0E3B">
      <w:pPr>
        <w:spacing w:after="180"/>
        <w:ind w:firstLine="540"/>
        <w:jc w:val="both"/>
        <w:outlineLvl w:val="2"/>
        <w:rPr>
          <w:b/>
          <w:color w:val="111111"/>
          <w:sz w:val="32"/>
          <w:szCs w:val="32"/>
        </w:rPr>
      </w:pPr>
    </w:p>
    <w:p w:rsidR="00D56188" w:rsidRDefault="00D56188" w:rsidP="001E0E3B">
      <w:pPr>
        <w:spacing w:after="180"/>
        <w:ind w:firstLine="540"/>
        <w:jc w:val="both"/>
        <w:outlineLvl w:val="2"/>
        <w:rPr>
          <w:b/>
          <w:color w:val="111111"/>
          <w:sz w:val="32"/>
          <w:szCs w:val="32"/>
        </w:rPr>
      </w:pPr>
    </w:p>
    <w:p w:rsidR="00D56188" w:rsidRDefault="00D56188" w:rsidP="001E0E3B">
      <w:pPr>
        <w:spacing w:after="180"/>
        <w:ind w:firstLine="540"/>
        <w:jc w:val="both"/>
        <w:outlineLvl w:val="2"/>
        <w:rPr>
          <w:b/>
          <w:color w:val="111111"/>
          <w:sz w:val="32"/>
          <w:szCs w:val="32"/>
        </w:rPr>
      </w:pPr>
    </w:p>
    <w:p w:rsidR="00D56188" w:rsidRDefault="00D56188" w:rsidP="001E0E3B">
      <w:pPr>
        <w:spacing w:after="180"/>
        <w:ind w:firstLine="540"/>
        <w:jc w:val="both"/>
        <w:outlineLvl w:val="2"/>
        <w:rPr>
          <w:b/>
          <w:color w:val="111111"/>
          <w:sz w:val="32"/>
          <w:szCs w:val="32"/>
        </w:rPr>
      </w:pPr>
    </w:p>
    <w:p w:rsidR="00D56188" w:rsidRDefault="00D56188" w:rsidP="001E0E3B">
      <w:pPr>
        <w:spacing w:after="180"/>
        <w:ind w:firstLine="540"/>
        <w:jc w:val="both"/>
        <w:outlineLvl w:val="2"/>
        <w:rPr>
          <w:b/>
          <w:color w:val="111111"/>
          <w:sz w:val="32"/>
          <w:szCs w:val="32"/>
        </w:rPr>
      </w:pPr>
    </w:p>
    <w:p w:rsidR="00D56188" w:rsidRDefault="00D56188" w:rsidP="001E0E3B">
      <w:pPr>
        <w:spacing w:after="180"/>
        <w:ind w:firstLine="540"/>
        <w:jc w:val="both"/>
        <w:outlineLvl w:val="2"/>
        <w:rPr>
          <w:b/>
          <w:color w:val="111111"/>
          <w:sz w:val="32"/>
          <w:szCs w:val="32"/>
        </w:rPr>
      </w:pPr>
    </w:p>
    <w:p w:rsidR="00D56188" w:rsidRDefault="00D56188" w:rsidP="001E0E3B">
      <w:pPr>
        <w:spacing w:after="180"/>
        <w:ind w:firstLine="540"/>
        <w:jc w:val="both"/>
        <w:outlineLvl w:val="2"/>
        <w:rPr>
          <w:b/>
          <w:color w:val="111111"/>
          <w:sz w:val="32"/>
          <w:szCs w:val="32"/>
        </w:rPr>
      </w:pPr>
    </w:p>
    <w:p w:rsidR="00D56188" w:rsidRDefault="00D56188" w:rsidP="001E0E3B">
      <w:pPr>
        <w:spacing w:after="180"/>
        <w:ind w:firstLine="540"/>
        <w:jc w:val="both"/>
        <w:outlineLvl w:val="2"/>
        <w:rPr>
          <w:b/>
          <w:color w:val="111111"/>
          <w:sz w:val="32"/>
          <w:szCs w:val="32"/>
        </w:rPr>
      </w:pPr>
    </w:p>
    <w:p w:rsidR="00D56188" w:rsidRDefault="00D56188" w:rsidP="001E0E3B">
      <w:pPr>
        <w:spacing w:after="180"/>
        <w:ind w:firstLine="540"/>
        <w:jc w:val="both"/>
        <w:outlineLvl w:val="2"/>
        <w:rPr>
          <w:b/>
          <w:color w:val="111111"/>
          <w:sz w:val="32"/>
          <w:szCs w:val="32"/>
        </w:rPr>
      </w:pPr>
    </w:p>
    <w:p w:rsidR="00D56188" w:rsidRDefault="00D56188" w:rsidP="001E0E3B">
      <w:pPr>
        <w:spacing w:after="180"/>
        <w:ind w:firstLine="540"/>
        <w:jc w:val="both"/>
        <w:outlineLvl w:val="2"/>
        <w:rPr>
          <w:b/>
          <w:color w:val="111111"/>
          <w:sz w:val="32"/>
          <w:szCs w:val="32"/>
        </w:rPr>
      </w:pPr>
    </w:p>
    <w:p w:rsidR="00BF04C6" w:rsidRPr="0000264E" w:rsidRDefault="00BF04C6" w:rsidP="001E0E3B">
      <w:pPr>
        <w:spacing w:after="180"/>
        <w:ind w:firstLine="540"/>
        <w:jc w:val="both"/>
        <w:outlineLvl w:val="2"/>
        <w:rPr>
          <w:b/>
          <w:color w:val="111111"/>
          <w:sz w:val="32"/>
          <w:szCs w:val="32"/>
        </w:rPr>
      </w:pPr>
      <w:r w:rsidRPr="008306BD">
        <w:rPr>
          <w:b/>
          <w:color w:val="111111"/>
          <w:sz w:val="32"/>
          <w:szCs w:val="32"/>
        </w:rPr>
        <w:t>2 марта прошло заседание Правительства Москвы</w:t>
      </w:r>
      <w:r w:rsidR="008306BD">
        <w:rPr>
          <w:b/>
          <w:color w:val="111111"/>
          <w:sz w:val="32"/>
          <w:szCs w:val="32"/>
        </w:rPr>
        <w:t xml:space="preserve">, посвященное </w:t>
      </w:r>
      <w:r w:rsidR="00B71A63">
        <w:rPr>
          <w:b/>
          <w:color w:val="111111"/>
          <w:sz w:val="32"/>
          <w:szCs w:val="32"/>
        </w:rPr>
        <w:t xml:space="preserve">планированию и </w:t>
      </w:r>
      <w:r w:rsidR="0000264E">
        <w:rPr>
          <w:b/>
          <w:color w:val="111111"/>
          <w:sz w:val="32"/>
          <w:szCs w:val="32"/>
        </w:rPr>
        <w:t>проведению праздничных мероприятий, приуроченных 65-летию Победы советского народа в Великой</w:t>
      </w:r>
      <w:r w:rsidR="003F7FB4">
        <w:rPr>
          <w:b/>
          <w:color w:val="111111"/>
          <w:sz w:val="32"/>
          <w:szCs w:val="32"/>
        </w:rPr>
        <w:t xml:space="preserve"> Отечественной войне.</w:t>
      </w:r>
      <w:r w:rsidR="0000264E">
        <w:rPr>
          <w:b/>
          <w:color w:val="111111"/>
          <w:sz w:val="32"/>
          <w:szCs w:val="32"/>
        </w:rPr>
        <w:t xml:space="preserve"> </w:t>
      </w:r>
    </w:p>
    <w:p w:rsidR="00D52183" w:rsidRDefault="00D61070" w:rsidP="00BC121B">
      <w:pPr>
        <w:spacing w:before="100" w:beforeAutospacing="1" w:after="240"/>
        <w:ind w:firstLine="540"/>
        <w:jc w:val="both"/>
        <w:rPr>
          <w:color w:val="111111"/>
          <w:sz w:val="28"/>
          <w:szCs w:val="28"/>
        </w:rPr>
      </w:pPr>
      <w:r>
        <w:rPr>
          <w:color w:val="111111"/>
          <w:sz w:val="28"/>
          <w:szCs w:val="28"/>
        </w:rPr>
        <w:t>Чуть</w:t>
      </w:r>
      <w:r w:rsidR="00BF04C6" w:rsidRPr="00A32BEC">
        <w:rPr>
          <w:color w:val="111111"/>
          <w:sz w:val="28"/>
          <w:szCs w:val="28"/>
        </w:rPr>
        <w:t xml:space="preserve"> больше двух месяцев осталось до того дня, когда все мы станем свидетелями грандиозного празднования знаменательной даты </w:t>
      </w:r>
      <w:r>
        <w:rPr>
          <w:color w:val="111111"/>
          <w:sz w:val="28"/>
          <w:szCs w:val="28"/>
        </w:rPr>
        <w:t>—</w:t>
      </w:r>
      <w:r w:rsidR="00BF04C6" w:rsidRPr="00A32BEC">
        <w:rPr>
          <w:color w:val="111111"/>
          <w:sz w:val="28"/>
          <w:szCs w:val="28"/>
        </w:rPr>
        <w:t xml:space="preserve"> 65-летия Победы советского народа над фашистской Германией.</w:t>
      </w:r>
      <w:r>
        <w:rPr>
          <w:color w:val="111111"/>
          <w:sz w:val="28"/>
          <w:szCs w:val="28"/>
        </w:rPr>
        <w:t xml:space="preserve"> </w:t>
      </w:r>
      <w:r w:rsidR="00BF04C6" w:rsidRPr="00A32BEC">
        <w:rPr>
          <w:color w:val="111111"/>
          <w:sz w:val="28"/>
          <w:szCs w:val="28"/>
        </w:rPr>
        <w:t>В майские</w:t>
      </w:r>
      <w:r>
        <w:rPr>
          <w:color w:val="111111"/>
          <w:sz w:val="28"/>
          <w:szCs w:val="28"/>
        </w:rPr>
        <w:t xml:space="preserve"> </w:t>
      </w:r>
      <w:r w:rsidR="00BF04C6" w:rsidRPr="00A32BEC">
        <w:rPr>
          <w:color w:val="111111"/>
          <w:sz w:val="28"/>
          <w:szCs w:val="28"/>
        </w:rPr>
        <w:t>дни</w:t>
      </w:r>
      <w:r>
        <w:rPr>
          <w:color w:val="111111"/>
          <w:sz w:val="28"/>
          <w:szCs w:val="28"/>
        </w:rPr>
        <w:t xml:space="preserve"> </w:t>
      </w:r>
      <w:r w:rsidR="00BF04C6" w:rsidRPr="00A32BEC">
        <w:rPr>
          <w:rStyle w:val="a6"/>
          <w:color w:val="111111"/>
          <w:sz w:val="28"/>
          <w:szCs w:val="28"/>
        </w:rPr>
        <w:t>Москва будет главным центром</w:t>
      </w:r>
      <w:r w:rsidR="00BF04C6" w:rsidRPr="00A32BEC">
        <w:rPr>
          <w:color w:val="111111"/>
          <w:sz w:val="28"/>
          <w:szCs w:val="28"/>
        </w:rPr>
        <w:t xml:space="preserve"> в России по проведению торжеств.</w:t>
      </w:r>
      <w:r>
        <w:rPr>
          <w:color w:val="111111"/>
          <w:sz w:val="28"/>
          <w:szCs w:val="28"/>
        </w:rPr>
        <w:t xml:space="preserve"> Данное </w:t>
      </w:r>
      <w:r w:rsidR="00BF04C6" w:rsidRPr="00A32BEC">
        <w:rPr>
          <w:color w:val="111111"/>
          <w:sz w:val="28"/>
          <w:szCs w:val="28"/>
        </w:rPr>
        <w:t>обстоятельство накладывает на организаторов и руководство города особую ответственность за все то, что будет происходить в эти дни в Москве.</w:t>
      </w:r>
      <w:r w:rsidR="003F7FB4">
        <w:rPr>
          <w:color w:val="111111"/>
          <w:sz w:val="28"/>
          <w:szCs w:val="28"/>
        </w:rPr>
        <w:t xml:space="preserve"> Именно поэтому еще 2 года назад </w:t>
      </w:r>
      <w:r w:rsidR="00BF04C6" w:rsidRPr="00A32BEC">
        <w:rPr>
          <w:color w:val="111111"/>
          <w:sz w:val="28"/>
          <w:szCs w:val="28"/>
        </w:rPr>
        <w:t>Правительством столицы был утвержден Комплекс мероприятий по подготовке к празднованию юбилея Победы.</w:t>
      </w:r>
      <w:r w:rsidR="003F7FB4">
        <w:rPr>
          <w:color w:val="111111"/>
          <w:sz w:val="28"/>
          <w:szCs w:val="28"/>
        </w:rPr>
        <w:t xml:space="preserve"> </w:t>
      </w:r>
      <w:r w:rsidR="00BF04C6" w:rsidRPr="00A32BEC">
        <w:rPr>
          <w:color w:val="111111"/>
          <w:sz w:val="28"/>
          <w:szCs w:val="28"/>
        </w:rPr>
        <w:t>Ход его реализации контролировался Правительством Москвы и рассматривался на городском Оргкомитете. С апреля 2008 года по настоящее время прошло три заседания Правительства столицы и 3 раза вопрос подготовки к празднованию юбилея Победы выносился на заседания Оргкомитета.</w:t>
      </w:r>
      <w:r w:rsidR="003F7FB4">
        <w:rPr>
          <w:color w:val="111111"/>
          <w:sz w:val="28"/>
          <w:szCs w:val="28"/>
        </w:rPr>
        <w:t xml:space="preserve"> Сегодня с полным основанием можно </w:t>
      </w:r>
      <w:r w:rsidR="00BF04C6" w:rsidRPr="00A32BEC">
        <w:rPr>
          <w:color w:val="111111"/>
          <w:sz w:val="28"/>
          <w:szCs w:val="28"/>
        </w:rPr>
        <w:t>утверждать, что намеченные мероприятия практически выполнены или их выполнение находится в стадии завершения.</w:t>
      </w:r>
      <w:r w:rsidR="003F7FB4">
        <w:rPr>
          <w:color w:val="111111"/>
          <w:sz w:val="28"/>
          <w:szCs w:val="28"/>
        </w:rPr>
        <w:t xml:space="preserve"> Более того, вне запланированных мероприятий, в </w:t>
      </w:r>
      <w:r w:rsidR="00BF04C6" w:rsidRPr="00A32BEC">
        <w:rPr>
          <w:color w:val="111111"/>
          <w:sz w:val="28"/>
          <w:szCs w:val="28"/>
        </w:rPr>
        <w:t xml:space="preserve">соответствии с Указом Президента Российской Федерации, </w:t>
      </w:r>
      <w:r w:rsidR="00BF04C6" w:rsidRPr="00A32BEC">
        <w:rPr>
          <w:rStyle w:val="a6"/>
          <w:color w:val="111111"/>
          <w:sz w:val="28"/>
          <w:szCs w:val="28"/>
        </w:rPr>
        <w:t>в декабре 2009 года</w:t>
      </w:r>
      <w:r w:rsidR="00BF04C6" w:rsidRPr="00A32BEC">
        <w:rPr>
          <w:color w:val="111111"/>
          <w:sz w:val="28"/>
          <w:szCs w:val="28"/>
        </w:rPr>
        <w:t xml:space="preserve"> </w:t>
      </w:r>
      <w:r w:rsidR="00BF04C6" w:rsidRPr="00A32BEC">
        <w:rPr>
          <w:rStyle w:val="a6"/>
          <w:color w:val="111111"/>
          <w:sz w:val="28"/>
          <w:szCs w:val="28"/>
        </w:rPr>
        <w:t>Вечный огонь</w:t>
      </w:r>
      <w:r w:rsidR="00BF04C6" w:rsidRPr="00A32BEC">
        <w:rPr>
          <w:color w:val="111111"/>
          <w:sz w:val="28"/>
          <w:szCs w:val="28"/>
        </w:rPr>
        <w:t xml:space="preserve"> был торжественно </w:t>
      </w:r>
      <w:r w:rsidR="00BF04C6" w:rsidRPr="00A32BEC">
        <w:rPr>
          <w:rStyle w:val="a6"/>
          <w:color w:val="111111"/>
          <w:sz w:val="28"/>
          <w:szCs w:val="28"/>
        </w:rPr>
        <w:t>перемещен</w:t>
      </w:r>
      <w:r w:rsidR="00BF04C6" w:rsidRPr="00A32BEC">
        <w:rPr>
          <w:color w:val="111111"/>
          <w:sz w:val="28"/>
          <w:szCs w:val="28"/>
        </w:rPr>
        <w:t xml:space="preserve"> в мемориальный комплекс на Поклонной горе, а к Дню защитника Отечества </w:t>
      </w:r>
      <w:r w:rsidR="00BF04C6" w:rsidRPr="00A32BEC">
        <w:rPr>
          <w:rStyle w:val="a6"/>
          <w:color w:val="111111"/>
          <w:sz w:val="28"/>
          <w:szCs w:val="28"/>
        </w:rPr>
        <w:t xml:space="preserve">возвращен </w:t>
      </w:r>
      <w:r w:rsidR="00BF04C6" w:rsidRPr="00A32BEC">
        <w:rPr>
          <w:color w:val="111111"/>
          <w:sz w:val="28"/>
          <w:szCs w:val="28"/>
        </w:rPr>
        <w:t xml:space="preserve">на Могилу Неизвестного Солдата </w:t>
      </w:r>
      <w:r w:rsidR="003F7FB4">
        <w:rPr>
          <w:color w:val="111111"/>
          <w:sz w:val="28"/>
          <w:szCs w:val="28"/>
        </w:rPr>
        <w:t>— общенациональный</w:t>
      </w:r>
      <w:r w:rsidR="00BF04C6" w:rsidRPr="00A32BEC">
        <w:rPr>
          <w:color w:val="111111"/>
          <w:sz w:val="28"/>
          <w:szCs w:val="28"/>
        </w:rPr>
        <w:t xml:space="preserve"> мемориал воинской славы в Александровском саду.</w:t>
      </w:r>
      <w:r w:rsidR="00BC121B">
        <w:rPr>
          <w:color w:val="111111"/>
          <w:sz w:val="28"/>
          <w:szCs w:val="28"/>
        </w:rPr>
        <w:t xml:space="preserve"> Этой</w:t>
      </w:r>
      <w:r w:rsidR="00BF04C6" w:rsidRPr="00A32BEC">
        <w:rPr>
          <w:color w:val="111111"/>
          <w:sz w:val="28"/>
          <w:szCs w:val="28"/>
        </w:rPr>
        <w:t xml:space="preserve"> исторической акции</w:t>
      </w:r>
      <w:r w:rsidR="00BC121B">
        <w:rPr>
          <w:color w:val="111111"/>
          <w:sz w:val="28"/>
          <w:szCs w:val="28"/>
        </w:rPr>
        <w:t xml:space="preserve"> </w:t>
      </w:r>
      <w:r w:rsidR="00BF04C6" w:rsidRPr="00A32BEC">
        <w:rPr>
          <w:rStyle w:val="a6"/>
          <w:color w:val="111111"/>
          <w:sz w:val="28"/>
          <w:szCs w:val="28"/>
        </w:rPr>
        <w:t>предшествовала</w:t>
      </w:r>
      <w:r w:rsidR="00BF04C6" w:rsidRPr="00A32BEC">
        <w:rPr>
          <w:color w:val="111111"/>
          <w:sz w:val="28"/>
          <w:szCs w:val="28"/>
        </w:rPr>
        <w:t xml:space="preserve"> </w:t>
      </w:r>
      <w:r w:rsidR="00BF04C6" w:rsidRPr="00A32BEC">
        <w:rPr>
          <w:rStyle w:val="a6"/>
          <w:color w:val="111111"/>
          <w:sz w:val="28"/>
          <w:szCs w:val="28"/>
        </w:rPr>
        <w:t>большая и многотрудная работа</w:t>
      </w:r>
      <w:r w:rsidR="00BF04C6" w:rsidRPr="00A32BEC">
        <w:rPr>
          <w:color w:val="111111"/>
          <w:sz w:val="28"/>
          <w:szCs w:val="28"/>
        </w:rPr>
        <w:t xml:space="preserve"> </w:t>
      </w:r>
      <w:r w:rsidR="00BF04C6" w:rsidRPr="00A32BEC">
        <w:rPr>
          <w:rStyle w:val="a6"/>
          <w:color w:val="111111"/>
          <w:sz w:val="28"/>
          <w:szCs w:val="28"/>
        </w:rPr>
        <w:t>различных служб столицы</w:t>
      </w:r>
      <w:r w:rsidR="00BF04C6" w:rsidRPr="00A32BEC">
        <w:rPr>
          <w:color w:val="111111"/>
          <w:sz w:val="28"/>
          <w:szCs w:val="28"/>
        </w:rPr>
        <w:t xml:space="preserve"> по оборудованию и благоустройству места для временного нахождения Вечного огня.</w:t>
      </w:r>
      <w:r w:rsidR="009F7DB9">
        <w:rPr>
          <w:color w:val="111111"/>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Возможно, формат этой картинки не поддерживается браузером." style="width:.75pt;height:.75pt"/>
        </w:pict>
      </w:r>
      <w:r w:rsidR="00BC121B">
        <w:rPr>
          <w:color w:val="111111"/>
          <w:sz w:val="28"/>
          <w:szCs w:val="28"/>
        </w:rPr>
        <w:t xml:space="preserve"> </w:t>
      </w:r>
    </w:p>
    <w:p w:rsidR="00BF04C6" w:rsidRPr="00A32BEC" w:rsidRDefault="00BC121B" w:rsidP="00BC121B">
      <w:pPr>
        <w:spacing w:before="100" w:beforeAutospacing="1" w:after="240"/>
        <w:ind w:firstLine="540"/>
        <w:jc w:val="both"/>
        <w:rPr>
          <w:color w:val="111111"/>
          <w:sz w:val="28"/>
          <w:szCs w:val="28"/>
        </w:rPr>
      </w:pPr>
      <w:r>
        <w:rPr>
          <w:color w:val="111111"/>
          <w:sz w:val="28"/>
          <w:szCs w:val="28"/>
        </w:rPr>
        <w:t xml:space="preserve">В результате согласованной </w:t>
      </w:r>
      <w:r w:rsidR="00BF04C6" w:rsidRPr="00A32BEC">
        <w:rPr>
          <w:color w:val="111111"/>
          <w:sz w:val="28"/>
          <w:szCs w:val="28"/>
        </w:rPr>
        <w:t>деятельности органов</w:t>
      </w:r>
      <w:r>
        <w:rPr>
          <w:color w:val="111111"/>
          <w:sz w:val="28"/>
          <w:szCs w:val="28"/>
        </w:rPr>
        <w:t xml:space="preserve"> </w:t>
      </w:r>
      <w:r w:rsidR="00BF04C6" w:rsidRPr="00A32BEC">
        <w:rPr>
          <w:color w:val="111111"/>
          <w:sz w:val="28"/>
          <w:szCs w:val="28"/>
        </w:rPr>
        <w:t xml:space="preserve">исполнительной власти города Москвы с ветеранскими, молодежными, детскими, творческими и другими общественными организациями, </w:t>
      </w:r>
      <w:r w:rsidR="00BF04C6" w:rsidRPr="00A32BEC">
        <w:rPr>
          <w:rStyle w:val="a6"/>
          <w:color w:val="111111"/>
          <w:sz w:val="28"/>
          <w:szCs w:val="28"/>
        </w:rPr>
        <w:t>несмотря на финансовый кризис</w:t>
      </w:r>
      <w:r w:rsidR="00BF04C6" w:rsidRPr="00A32BEC">
        <w:rPr>
          <w:color w:val="111111"/>
          <w:sz w:val="28"/>
          <w:szCs w:val="28"/>
        </w:rPr>
        <w:t>, решены многие жизненно важные для ветеранов задачи.</w:t>
      </w:r>
      <w:r w:rsidR="009F7DB9">
        <w:rPr>
          <w:color w:val="111111"/>
          <w:sz w:val="28"/>
          <w:szCs w:val="28"/>
        </w:rPr>
        <w:pict>
          <v:shape id="_x0000_i1026" type="#_x0000_t75" alt="Возможно, формат этой картинки не поддерживается браузером." style="width:.75pt;height:.75pt"/>
        </w:pict>
      </w:r>
      <w:r w:rsidR="00BF04C6" w:rsidRPr="00A32BEC">
        <w:rPr>
          <w:color w:val="111111"/>
          <w:sz w:val="28"/>
          <w:szCs w:val="28"/>
        </w:rPr>
        <w:t xml:space="preserve"> </w:t>
      </w:r>
    </w:p>
    <w:p w:rsidR="00BF04C6" w:rsidRPr="00A32BEC" w:rsidRDefault="00803801" w:rsidP="00E10E13">
      <w:pPr>
        <w:spacing w:before="100" w:beforeAutospacing="1" w:after="240"/>
        <w:ind w:firstLine="540"/>
        <w:jc w:val="both"/>
        <w:rPr>
          <w:color w:val="111111"/>
          <w:sz w:val="28"/>
          <w:szCs w:val="28"/>
        </w:rPr>
      </w:pPr>
      <w:r>
        <w:rPr>
          <w:color w:val="111111"/>
          <w:sz w:val="28"/>
          <w:szCs w:val="28"/>
        </w:rPr>
        <w:t xml:space="preserve">Хочется особо </w:t>
      </w:r>
      <w:r w:rsidR="00BF04C6" w:rsidRPr="00A32BEC">
        <w:rPr>
          <w:color w:val="111111"/>
          <w:sz w:val="28"/>
          <w:szCs w:val="28"/>
        </w:rPr>
        <w:t xml:space="preserve">подчеркнуть, что, не останавливаясь на достигнутом, Москва </w:t>
      </w:r>
      <w:r w:rsidR="00BF04C6" w:rsidRPr="00A32BEC">
        <w:rPr>
          <w:rStyle w:val="a6"/>
          <w:color w:val="111111"/>
          <w:sz w:val="28"/>
          <w:szCs w:val="28"/>
        </w:rPr>
        <w:t>уверенно и последовательно набирает обороты</w:t>
      </w:r>
      <w:r w:rsidR="00BF04C6" w:rsidRPr="00A32BEC">
        <w:rPr>
          <w:color w:val="111111"/>
          <w:sz w:val="28"/>
          <w:szCs w:val="28"/>
        </w:rPr>
        <w:t xml:space="preserve"> </w:t>
      </w:r>
      <w:r>
        <w:rPr>
          <w:color w:val="111111"/>
          <w:sz w:val="28"/>
          <w:szCs w:val="28"/>
        </w:rPr>
        <w:t xml:space="preserve">в работе </w:t>
      </w:r>
      <w:r w:rsidR="00BF04C6" w:rsidRPr="00A32BEC">
        <w:rPr>
          <w:color w:val="111111"/>
          <w:sz w:val="28"/>
          <w:szCs w:val="28"/>
        </w:rPr>
        <w:t xml:space="preserve">по подготовке к юбилею Победы. </w:t>
      </w:r>
      <w:r w:rsidR="00BF04C6" w:rsidRPr="00E10E13">
        <w:rPr>
          <w:rStyle w:val="a6"/>
          <w:color w:val="111111"/>
          <w:sz w:val="28"/>
          <w:szCs w:val="28"/>
        </w:rPr>
        <w:t>Все</w:t>
      </w:r>
      <w:r w:rsidR="00BF04C6" w:rsidRPr="00A32BEC">
        <w:rPr>
          <w:color w:val="111111"/>
          <w:sz w:val="28"/>
          <w:szCs w:val="28"/>
        </w:rPr>
        <w:t xml:space="preserve"> задействованные в реализации проекта структуры </w:t>
      </w:r>
      <w:r w:rsidR="00BF04C6" w:rsidRPr="00A32BEC">
        <w:rPr>
          <w:rStyle w:val="a6"/>
          <w:color w:val="111111"/>
          <w:sz w:val="28"/>
          <w:szCs w:val="28"/>
        </w:rPr>
        <w:t>не декларируют о намерениях</w:t>
      </w:r>
      <w:r w:rsidR="00BF04C6" w:rsidRPr="00A32BEC">
        <w:rPr>
          <w:color w:val="111111"/>
          <w:sz w:val="28"/>
          <w:szCs w:val="28"/>
        </w:rPr>
        <w:t>, а налаживают дружную работу по выполнению принятых обязательств по решению проблем старшего поколения.</w:t>
      </w:r>
    </w:p>
    <w:p w:rsidR="00BF04C6" w:rsidRPr="00A32BEC" w:rsidRDefault="00E10E13" w:rsidP="00BC7411">
      <w:pPr>
        <w:spacing w:before="100" w:beforeAutospacing="1" w:after="240"/>
        <w:jc w:val="both"/>
        <w:rPr>
          <w:color w:val="111111"/>
          <w:sz w:val="28"/>
          <w:szCs w:val="28"/>
        </w:rPr>
      </w:pPr>
      <w:r>
        <w:rPr>
          <w:color w:val="111111"/>
          <w:sz w:val="28"/>
          <w:szCs w:val="28"/>
        </w:rPr>
        <w:t xml:space="preserve">Представленный </w:t>
      </w:r>
      <w:r w:rsidR="00BF04C6" w:rsidRPr="00A32BEC">
        <w:rPr>
          <w:color w:val="111111"/>
          <w:sz w:val="28"/>
          <w:szCs w:val="28"/>
        </w:rPr>
        <w:t xml:space="preserve">Вашему вниманию проект Постановления </w:t>
      </w:r>
      <w:r w:rsidR="00BF04C6" w:rsidRPr="00A32BEC">
        <w:rPr>
          <w:rStyle w:val="a6"/>
          <w:color w:val="111111"/>
          <w:sz w:val="28"/>
          <w:szCs w:val="28"/>
        </w:rPr>
        <w:t>по празднованию</w:t>
      </w:r>
      <w:r>
        <w:rPr>
          <w:color w:val="111111"/>
          <w:sz w:val="28"/>
          <w:szCs w:val="28"/>
        </w:rPr>
        <w:t xml:space="preserve"> 65-летия Победы</w:t>
      </w:r>
      <w:r w:rsidR="00BF04C6" w:rsidRPr="00A32BEC">
        <w:rPr>
          <w:color w:val="111111"/>
          <w:sz w:val="28"/>
          <w:szCs w:val="28"/>
        </w:rPr>
        <w:t xml:space="preserve"> не повторяет, а дополняет и детализирует принятые ранее Правительством Москвы и Оргкомитетом решения. </w:t>
      </w:r>
      <w:r>
        <w:rPr>
          <w:color w:val="111111"/>
          <w:sz w:val="28"/>
          <w:szCs w:val="28"/>
        </w:rPr>
        <w:t xml:space="preserve">Обширный План мероприятий сформирован </w:t>
      </w:r>
      <w:r w:rsidR="00BF04C6" w:rsidRPr="00A32BEC">
        <w:rPr>
          <w:color w:val="111111"/>
          <w:sz w:val="28"/>
          <w:szCs w:val="28"/>
        </w:rPr>
        <w:t>с учетом пожеланий ветеранских организаций столицы.</w:t>
      </w:r>
      <w:r>
        <w:rPr>
          <w:color w:val="111111"/>
          <w:sz w:val="28"/>
          <w:szCs w:val="28"/>
        </w:rPr>
        <w:t xml:space="preserve"> </w:t>
      </w:r>
      <w:r w:rsidR="00BF04C6" w:rsidRPr="00A32BEC">
        <w:rPr>
          <w:color w:val="111111"/>
          <w:sz w:val="28"/>
          <w:szCs w:val="28"/>
        </w:rPr>
        <w:t>В его</w:t>
      </w:r>
      <w:r>
        <w:rPr>
          <w:color w:val="111111"/>
          <w:sz w:val="28"/>
          <w:szCs w:val="28"/>
        </w:rPr>
        <w:t xml:space="preserve"> реализации примут участие все  структуры </w:t>
      </w:r>
      <w:r w:rsidR="00BF04C6" w:rsidRPr="00A32BEC">
        <w:rPr>
          <w:color w:val="111111"/>
          <w:sz w:val="28"/>
          <w:szCs w:val="28"/>
        </w:rPr>
        <w:t>исполнительной власти Москвы.</w:t>
      </w:r>
      <w:r>
        <w:rPr>
          <w:color w:val="111111"/>
          <w:sz w:val="28"/>
          <w:szCs w:val="28"/>
        </w:rPr>
        <w:t xml:space="preserve"> В связи с этим позвольте </w:t>
      </w:r>
      <w:r w:rsidR="00BF04C6" w:rsidRPr="00A32BEC">
        <w:rPr>
          <w:color w:val="111111"/>
          <w:sz w:val="28"/>
          <w:szCs w:val="28"/>
        </w:rPr>
        <w:t xml:space="preserve">остановиться </w:t>
      </w:r>
      <w:r w:rsidR="00BF04C6" w:rsidRPr="00A32BEC">
        <w:rPr>
          <w:rStyle w:val="a6"/>
          <w:color w:val="111111"/>
          <w:sz w:val="28"/>
          <w:szCs w:val="28"/>
        </w:rPr>
        <w:t xml:space="preserve">на основных его составляющих, </w:t>
      </w:r>
      <w:r w:rsidR="00BF04C6" w:rsidRPr="00A32BEC">
        <w:rPr>
          <w:color w:val="111111"/>
          <w:sz w:val="28"/>
          <w:szCs w:val="28"/>
        </w:rPr>
        <w:t>раскрывающих в полной мере масштабность предстоящих торжеств</w:t>
      </w:r>
      <w:r w:rsidR="00BF04C6" w:rsidRPr="00A32BEC">
        <w:rPr>
          <w:rStyle w:val="a6"/>
          <w:color w:val="111111"/>
          <w:sz w:val="28"/>
          <w:szCs w:val="28"/>
        </w:rPr>
        <w:t>.</w:t>
      </w:r>
    </w:p>
    <w:p w:rsidR="00BF04C6" w:rsidRPr="00A32BEC" w:rsidRDefault="00DC1738" w:rsidP="00DC1738">
      <w:pPr>
        <w:spacing w:before="100" w:beforeAutospacing="1" w:after="240"/>
        <w:ind w:firstLine="540"/>
        <w:jc w:val="both"/>
        <w:rPr>
          <w:color w:val="111111"/>
          <w:sz w:val="28"/>
          <w:szCs w:val="28"/>
        </w:rPr>
      </w:pPr>
      <w:r>
        <w:rPr>
          <w:rStyle w:val="a6"/>
          <w:color w:val="111111"/>
          <w:sz w:val="28"/>
          <w:szCs w:val="28"/>
        </w:rPr>
        <w:t>Как и в прошлые</w:t>
      </w:r>
      <w:r w:rsidR="00BF04C6" w:rsidRPr="00A32BEC">
        <w:rPr>
          <w:rStyle w:val="a6"/>
          <w:color w:val="111111"/>
          <w:sz w:val="28"/>
          <w:szCs w:val="28"/>
        </w:rPr>
        <w:t xml:space="preserve"> годы, </w:t>
      </w:r>
      <w:r w:rsidR="00BF04C6" w:rsidRPr="00A32BEC">
        <w:rPr>
          <w:color w:val="111111"/>
          <w:sz w:val="28"/>
          <w:szCs w:val="28"/>
        </w:rPr>
        <w:t>ко Дню Победы будет оказана</w:t>
      </w:r>
      <w:r w:rsidR="00BF04C6" w:rsidRPr="00A32BEC">
        <w:rPr>
          <w:rStyle w:val="a6"/>
          <w:color w:val="111111"/>
          <w:sz w:val="28"/>
          <w:szCs w:val="28"/>
        </w:rPr>
        <w:t xml:space="preserve"> материальная помощь </w:t>
      </w:r>
      <w:r w:rsidR="00BF04C6" w:rsidRPr="00A32BEC">
        <w:rPr>
          <w:color w:val="111111"/>
          <w:sz w:val="28"/>
          <w:szCs w:val="28"/>
        </w:rPr>
        <w:t xml:space="preserve">различным категориям ветеранов Великой Отечественной войны. В этом году единовременную выплату получат </w:t>
      </w:r>
      <w:r w:rsidR="00BF04C6" w:rsidRPr="00A32BEC">
        <w:rPr>
          <w:rStyle w:val="a6"/>
          <w:color w:val="111111"/>
          <w:sz w:val="28"/>
          <w:szCs w:val="28"/>
        </w:rPr>
        <w:t>432 тыс.</w:t>
      </w:r>
      <w:r w:rsidR="00BF04C6" w:rsidRPr="00A32BEC">
        <w:rPr>
          <w:color w:val="111111"/>
          <w:sz w:val="28"/>
          <w:szCs w:val="28"/>
        </w:rPr>
        <w:t xml:space="preserve"> человек. При этом общая сумма затрат составит </w:t>
      </w:r>
      <w:r w:rsidR="00BF04C6" w:rsidRPr="00A32BEC">
        <w:rPr>
          <w:rStyle w:val="a6"/>
          <w:color w:val="111111"/>
          <w:sz w:val="28"/>
          <w:szCs w:val="28"/>
        </w:rPr>
        <w:t>около 500</w:t>
      </w:r>
      <w:r w:rsidR="00BF04C6" w:rsidRPr="00A32BEC">
        <w:rPr>
          <w:color w:val="111111"/>
          <w:sz w:val="28"/>
          <w:szCs w:val="28"/>
        </w:rPr>
        <w:t xml:space="preserve"> </w:t>
      </w:r>
      <w:r w:rsidR="00BF04C6" w:rsidRPr="00A32BEC">
        <w:rPr>
          <w:rStyle w:val="a6"/>
          <w:color w:val="111111"/>
          <w:sz w:val="28"/>
          <w:szCs w:val="28"/>
        </w:rPr>
        <w:t>млн.</w:t>
      </w:r>
      <w:r w:rsidR="00BF04C6" w:rsidRPr="00A32BEC">
        <w:rPr>
          <w:color w:val="111111"/>
          <w:sz w:val="28"/>
          <w:szCs w:val="28"/>
        </w:rPr>
        <w:t xml:space="preserve"> рублей.</w:t>
      </w:r>
    </w:p>
    <w:p w:rsidR="00BF04C6" w:rsidRPr="00A32BEC" w:rsidRDefault="00BF04C6" w:rsidP="00DC1738">
      <w:pPr>
        <w:spacing w:before="100" w:beforeAutospacing="1" w:after="240"/>
        <w:ind w:firstLine="540"/>
        <w:jc w:val="both"/>
        <w:rPr>
          <w:color w:val="111111"/>
          <w:sz w:val="28"/>
          <w:szCs w:val="28"/>
        </w:rPr>
      </w:pPr>
      <w:r w:rsidRPr="00A32BEC">
        <w:rPr>
          <w:color w:val="111111"/>
          <w:sz w:val="28"/>
          <w:szCs w:val="28"/>
        </w:rPr>
        <w:t xml:space="preserve">Предусматривается </w:t>
      </w:r>
      <w:r w:rsidRPr="00A32BEC">
        <w:rPr>
          <w:rStyle w:val="a6"/>
          <w:color w:val="111111"/>
          <w:sz w:val="28"/>
          <w:szCs w:val="28"/>
        </w:rPr>
        <w:t>бесплатное</w:t>
      </w:r>
      <w:r w:rsidRPr="00A32BEC">
        <w:rPr>
          <w:color w:val="111111"/>
          <w:sz w:val="28"/>
          <w:szCs w:val="28"/>
        </w:rPr>
        <w:t xml:space="preserve"> посещение музеев, театров и кинотеатров. </w:t>
      </w:r>
    </w:p>
    <w:p w:rsidR="00BF04C6" w:rsidRPr="00A32BEC" w:rsidRDefault="00BF04C6" w:rsidP="009825DD">
      <w:pPr>
        <w:spacing w:before="100" w:beforeAutospacing="1" w:after="240"/>
        <w:ind w:firstLine="540"/>
        <w:jc w:val="both"/>
        <w:rPr>
          <w:color w:val="111111"/>
          <w:sz w:val="28"/>
          <w:szCs w:val="28"/>
        </w:rPr>
      </w:pPr>
      <w:r w:rsidRPr="00A32BEC">
        <w:rPr>
          <w:rStyle w:val="a6"/>
          <w:color w:val="111111"/>
          <w:sz w:val="28"/>
          <w:szCs w:val="28"/>
        </w:rPr>
        <w:t>Префектуры</w:t>
      </w:r>
      <w:r w:rsidRPr="00A32BEC">
        <w:rPr>
          <w:color w:val="111111"/>
          <w:sz w:val="28"/>
          <w:szCs w:val="28"/>
        </w:rPr>
        <w:t xml:space="preserve"> административных округов совместно с управами районов </w:t>
      </w:r>
      <w:r w:rsidRPr="00A32BEC">
        <w:rPr>
          <w:rStyle w:val="a6"/>
          <w:color w:val="111111"/>
          <w:sz w:val="28"/>
          <w:szCs w:val="28"/>
        </w:rPr>
        <w:t>завершают обследование</w:t>
      </w:r>
      <w:r w:rsidRPr="00A32BEC">
        <w:rPr>
          <w:color w:val="111111"/>
          <w:sz w:val="28"/>
          <w:szCs w:val="28"/>
        </w:rPr>
        <w:t xml:space="preserve"> и </w:t>
      </w:r>
      <w:r w:rsidRPr="00A32BEC">
        <w:rPr>
          <w:rStyle w:val="a6"/>
          <w:color w:val="111111"/>
          <w:sz w:val="28"/>
          <w:szCs w:val="28"/>
        </w:rPr>
        <w:t>осуществят в первоочередном порядке</w:t>
      </w:r>
      <w:r w:rsidRPr="00A32BEC">
        <w:rPr>
          <w:color w:val="111111"/>
          <w:sz w:val="28"/>
          <w:szCs w:val="28"/>
        </w:rPr>
        <w:t xml:space="preserve"> </w:t>
      </w:r>
      <w:r w:rsidRPr="00A32BEC">
        <w:rPr>
          <w:rStyle w:val="a6"/>
          <w:color w:val="111111"/>
          <w:sz w:val="28"/>
          <w:szCs w:val="28"/>
        </w:rPr>
        <w:t>ремонт квартир</w:t>
      </w:r>
      <w:r w:rsidRPr="00A32BEC">
        <w:rPr>
          <w:color w:val="111111"/>
          <w:sz w:val="28"/>
          <w:szCs w:val="28"/>
        </w:rPr>
        <w:t xml:space="preserve">, в которых проживают одинокие инвалиды и участники Великой Отечественной войны, </w:t>
      </w:r>
      <w:r w:rsidRPr="00A32BEC">
        <w:rPr>
          <w:rStyle w:val="a6"/>
          <w:color w:val="111111"/>
          <w:sz w:val="28"/>
          <w:szCs w:val="28"/>
        </w:rPr>
        <w:t>независимо от формы собственности</w:t>
      </w:r>
      <w:r w:rsidRPr="00A32BEC">
        <w:rPr>
          <w:color w:val="111111"/>
          <w:sz w:val="28"/>
          <w:szCs w:val="28"/>
        </w:rPr>
        <w:t xml:space="preserve"> за счет средств бюджета города Москвы, а также обеспечат их товарами первой необходимости и длительного пользования.</w:t>
      </w:r>
    </w:p>
    <w:p w:rsidR="00BF04C6" w:rsidRPr="00A32BEC" w:rsidRDefault="00BF04C6" w:rsidP="009825DD">
      <w:pPr>
        <w:spacing w:before="100" w:beforeAutospacing="1" w:after="240"/>
        <w:ind w:firstLine="540"/>
        <w:jc w:val="both"/>
        <w:rPr>
          <w:color w:val="111111"/>
          <w:sz w:val="28"/>
          <w:szCs w:val="28"/>
        </w:rPr>
      </w:pPr>
      <w:r w:rsidRPr="00A32BEC">
        <w:rPr>
          <w:color w:val="111111"/>
          <w:sz w:val="28"/>
          <w:szCs w:val="28"/>
        </w:rPr>
        <w:t xml:space="preserve">Значительная работа проводится по </w:t>
      </w:r>
      <w:r w:rsidRPr="00A32BEC">
        <w:rPr>
          <w:rStyle w:val="a6"/>
          <w:color w:val="111111"/>
          <w:sz w:val="28"/>
          <w:szCs w:val="28"/>
        </w:rPr>
        <w:t>улучшению жилищных условий</w:t>
      </w:r>
      <w:r w:rsidRPr="00A32BEC">
        <w:rPr>
          <w:color w:val="111111"/>
          <w:sz w:val="28"/>
          <w:szCs w:val="28"/>
        </w:rPr>
        <w:t xml:space="preserve"> очередников-ветеранов. </w:t>
      </w:r>
      <w:r w:rsidRPr="00A32BEC">
        <w:rPr>
          <w:rStyle w:val="a6"/>
          <w:color w:val="111111"/>
          <w:sz w:val="28"/>
          <w:szCs w:val="28"/>
        </w:rPr>
        <w:t>С 1995 года</w:t>
      </w:r>
      <w:r w:rsidRPr="00A32BEC">
        <w:rPr>
          <w:color w:val="111111"/>
          <w:sz w:val="28"/>
          <w:szCs w:val="28"/>
        </w:rPr>
        <w:t xml:space="preserve"> в Москве получили квартиры </w:t>
      </w:r>
      <w:r w:rsidRPr="00A32BEC">
        <w:rPr>
          <w:rStyle w:val="a6"/>
          <w:color w:val="111111"/>
          <w:sz w:val="28"/>
          <w:szCs w:val="28"/>
        </w:rPr>
        <w:t>более 13 тысяч</w:t>
      </w:r>
      <w:r w:rsidRPr="00A32BEC">
        <w:rPr>
          <w:color w:val="111111"/>
          <w:sz w:val="28"/>
          <w:szCs w:val="28"/>
        </w:rPr>
        <w:t xml:space="preserve"> семей участников и инвалидов ВОВ. </w:t>
      </w:r>
      <w:r w:rsidRPr="00A32BEC">
        <w:rPr>
          <w:rStyle w:val="a6"/>
          <w:color w:val="111111"/>
          <w:sz w:val="28"/>
          <w:szCs w:val="28"/>
        </w:rPr>
        <w:t>В 2008-2010 годах</w:t>
      </w:r>
      <w:r w:rsidRPr="00A32BEC">
        <w:rPr>
          <w:color w:val="111111"/>
          <w:sz w:val="28"/>
          <w:szCs w:val="28"/>
        </w:rPr>
        <w:t xml:space="preserve"> обеспечено </w:t>
      </w:r>
      <w:r w:rsidRPr="00A32BEC">
        <w:rPr>
          <w:rStyle w:val="a6"/>
          <w:color w:val="111111"/>
          <w:sz w:val="28"/>
          <w:szCs w:val="28"/>
        </w:rPr>
        <w:t xml:space="preserve">915 </w:t>
      </w:r>
      <w:r w:rsidRPr="00A32BEC">
        <w:rPr>
          <w:color w:val="111111"/>
          <w:sz w:val="28"/>
          <w:szCs w:val="28"/>
        </w:rPr>
        <w:t xml:space="preserve">семей. На данный момент в Москве </w:t>
      </w:r>
      <w:r w:rsidRPr="00A32BEC">
        <w:rPr>
          <w:rStyle w:val="a6"/>
          <w:color w:val="111111"/>
          <w:sz w:val="28"/>
          <w:szCs w:val="28"/>
        </w:rPr>
        <w:t xml:space="preserve">64 </w:t>
      </w:r>
      <w:r w:rsidRPr="00A32BEC">
        <w:rPr>
          <w:color w:val="111111"/>
          <w:sz w:val="28"/>
          <w:szCs w:val="28"/>
        </w:rPr>
        <w:t xml:space="preserve">семьи, которые пока не обеспечены жильем, но им предложены различные варианты. </w:t>
      </w:r>
    </w:p>
    <w:p w:rsidR="00BF04C6" w:rsidRPr="00A32BEC" w:rsidRDefault="0065718E" w:rsidP="0065718E">
      <w:pPr>
        <w:spacing w:before="100" w:beforeAutospacing="1" w:after="240"/>
        <w:ind w:firstLine="540"/>
        <w:jc w:val="both"/>
        <w:rPr>
          <w:color w:val="111111"/>
          <w:sz w:val="28"/>
          <w:szCs w:val="28"/>
        </w:rPr>
      </w:pPr>
      <w:r>
        <w:rPr>
          <w:color w:val="111111"/>
          <w:sz w:val="28"/>
          <w:szCs w:val="28"/>
        </w:rPr>
        <w:t xml:space="preserve">Учитывая возраст </w:t>
      </w:r>
      <w:r w:rsidR="00BF04C6" w:rsidRPr="00A32BEC">
        <w:rPr>
          <w:color w:val="111111"/>
          <w:sz w:val="28"/>
          <w:szCs w:val="28"/>
        </w:rPr>
        <w:t>фронтовиков, а</w:t>
      </w:r>
      <w:r>
        <w:rPr>
          <w:color w:val="111111"/>
          <w:sz w:val="28"/>
          <w:szCs w:val="28"/>
        </w:rPr>
        <w:t xml:space="preserve"> это 85 лет и </w:t>
      </w:r>
      <w:r w:rsidR="00BF04C6" w:rsidRPr="00A32BEC">
        <w:rPr>
          <w:color w:val="111111"/>
          <w:sz w:val="28"/>
          <w:szCs w:val="28"/>
        </w:rPr>
        <w:t xml:space="preserve">старше, практически все они до 1 мая т.г. пройдут </w:t>
      </w:r>
      <w:r w:rsidR="00BF04C6" w:rsidRPr="00A32BEC">
        <w:rPr>
          <w:rStyle w:val="a6"/>
          <w:color w:val="111111"/>
          <w:sz w:val="28"/>
          <w:szCs w:val="28"/>
        </w:rPr>
        <w:t>100% диспансеризацию</w:t>
      </w:r>
      <w:r w:rsidR="00BF04C6" w:rsidRPr="00A32BEC">
        <w:rPr>
          <w:color w:val="111111"/>
          <w:sz w:val="28"/>
          <w:szCs w:val="28"/>
        </w:rPr>
        <w:t xml:space="preserve">, в том числе </w:t>
      </w:r>
      <w:r w:rsidR="00BF04C6" w:rsidRPr="00A32BEC">
        <w:rPr>
          <w:rStyle w:val="a6"/>
          <w:color w:val="111111"/>
          <w:sz w:val="28"/>
          <w:szCs w:val="28"/>
        </w:rPr>
        <w:t>и на дому</w:t>
      </w:r>
      <w:r w:rsidR="00BF04C6" w:rsidRPr="00A32BEC">
        <w:rPr>
          <w:color w:val="111111"/>
          <w:sz w:val="28"/>
          <w:szCs w:val="28"/>
        </w:rPr>
        <w:t xml:space="preserve">. </w:t>
      </w:r>
    </w:p>
    <w:p w:rsidR="00BF04C6" w:rsidRPr="00A32BEC" w:rsidRDefault="0065718E" w:rsidP="0065718E">
      <w:pPr>
        <w:spacing w:before="100" w:beforeAutospacing="1" w:after="240"/>
        <w:ind w:firstLine="540"/>
        <w:jc w:val="both"/>
        <w:rPr>
          <w:color w:val="111111"/>
          <w:sz w:val="28"/>
          <w:szCs w:val="28"/>
        </w:rPr>
      </w:pPr>
      <w:r>
        <w:rPr>
          <w:color w:val="111111"/>
          <w:sz w:val="28"/>
          <w:szCs w:val="28"/>
        </w:rPr>
        <w:t>Особое</w:t>
      </w:r>
      <w:r w:rsidR="00155CC6">
        <w:rPr>
          <w:color w:val="111111"/>
          <w:sz w:val="28"/>
          <w:szCs w:val="28"/>
        </w:rPr>
        <w:t xml:space="preserve"> внимание уделяется </w:t>
      </w:r>
      <w:r w:rsidR="00BF04C6" w:rsidRPr="00A32BEC">
        <w:rPr>
          <w:color w:val="111111"/>
          <w:sz w:val="28"/>
          <w:szCs w:val="28"/>
        </w:rPr>
        <w:t xml:space="preserve">санаторно-курортному лечению ветеранов, которым в прошлом году было обеспечено </w:t>
      </w:r>
      <w:r w:rsidR="00BF04C6" w:rsidRPr="00A32BEC">
        <w:rPr>
          <w:rStyle w:val="a6"/>
          <w:color w:val="111111"/>
          <w:sz w:val="28"/>
          <w:szCs w:val="28"/>
        </w:rPr>
        <w:t>132 тыс.</w:t>
      </w:r>
      <w:r w:rsidR="00BF04C6" w:rsidRPr="00A32BEC">
        <w:rPr>
          <w:color w:val="111111"/>
          <w:sz w:val="28"/>
          <w:szCs w:val="28"/>
        </w:rPr>
        <w:t xml:space="preserve"> граждан льготной категории (</w:t>
      </w:r>
      <w:r w:rsidR="00BF04C6" w:rsidRPr="00A32BEC">
        <w:rPr>
          <w:rStyle w:val="a6"/>
          <w:color w:val="111111"/>
          <w:sz w:val="28"/>
          <w:szCs w:val="28"/>
        </w:rPr>
        <w:t>в два раза больше</w:t>
      </w:r>
      <w:r w:rsidR="00BF04C6" w:rsidRPr="00A32BEC">
        <w:rPr>
          <w:color w:val="111111"/>
          <w:sz w:val="28"/>
          <w:szCs w:val="28"/>
        </w:rPr>
        <w:t xml:space="preserve">, чем в 2008 году). На базе санаторно-курортного комплекса </w:t>
      </w:r>
      <w:r w:rsidR="00BF04C6" w:rsidRPr="00A32BEC">
        <w:rPr>
          <w:rStyle w:val="a6"/>
          <w:color w:val="111111"/>
          <w:sz w:val="28"/>
          <w:szCs w:val="28"/>
        </w:rPr>
        <w:t>«Камчия»</w:t>
      </w:r>
      <w:r w:rsidR="00BF04C6" w:rsidRPr="00A32BEC">
        <w:rPr>
          <w:color w:val="111111"/>
          <w:sz w:val="28"/>
          <w:szCs w:val="28"/>
        </w:rPr>
        <w:t xml:space="preserve"> в Болгарии организован отдых ветеранов Великой Отечественной войны и ветеранов труда. </w:t>
      </w:r>
      <w:r w:rsidR="00BF04C6" w:rsidRPr="00A32BEC">
        <w:rPr>
          <w:rStyle w:val="a6"/>
          <w:color w:val="111111"/>
          <w:sz w:val="28"/>
          <w:szCs w:val="28"/>
        </w:rPr>
        <w:t>В 2009</w:t>
      </w:r>
      <w:r w:rsidR="00BF04C6" w:rsidRPr="00A32BEC">
        <w:rPr>
          <w:color w:val="111111"/>
          <w:sz w:val="28"/>
          <w:szCs w:val="28"/>
        </w:rPr>
        <w:t xml:space="preserve"> году этот комплекс посетили </w:t>
      </w:r>
      <w:r w:rsidR="00BF04C6" w:rsidRPr="00A32BEC">
        <w:rPr>
          <w:rStyle w:val="a6"/>
          <w:color w:val="111111"/>
          <w:sz w:val="28"/>
          <w:szCs w:val="28"/>
        </w:rPr>
        <w:t xml:space="preserve">1600 </w:t>
      </w:r>
      <w:r w:rsidR="00BF04C6" w:rsidRPr="00A32BEC">
        <w:rPr>
          <w:color w:val="111111"/>
          <w:sz w:val="28"/>
          <w:szCs w:val="28"/>
        </w:rPr>
        <w:t xml:space="preserve">ветеранов, а </w:t>
      </w:r>
      <w:r w:rsidR="00BF04C6" w:rsidRPr="00A32BEC">
        <w:rPr>
          <w:rStyle w:val="a6"/>
          <w:color w:val="111111"/>
          <w:sz w:val="28"/>
          <w:szCs w:val="28"/>
        </w:rPr>
        <w:t xml:space="preserve">в 2010 </w:t>
      </w:r>
      <w:r w:rsidR="00BF04C6" w:rsidRPr="00A32BEC">
        <w:rPr>
          <w:color w:val="111111"/>
          <w:sz w:val="28"/>
          <w:szCs w:val="28"/>
        </w:rPr>
        <w:t xml:space="preserve">году эта цифра составит </w:t>
      </w:r>
      <w:r w:rsidR="00BF04C6" w:rsidRPr="00A32BEC">
        <w:rPr>
          <w:rStyle w:val="a6"/>
          <w:color w:val="111111"/>
          <w:sz w:val="28"/>
          <w:szCs w:val="28"/>
        </w:rPr>
        <w:t>1840</w:t>
      </w:r>
      <w:r w:rsidR="00BF04C6" w:rsidRPr="00A32BEC">
        <w:rPr>
          <w:color w:val="111111"/>
          <w:sz w:val="28"/>
          <w:szCs w:val="28"/>
        </w:rPr>
        <w:t xml:space="preserve">. Такая же положительная динамика и по санаторию </w:t>
      </w:r>
      <w:r w:rsidR="00BF04C6" w:rsidRPr="00A32BEC">
        <w:rPr>
          <w:rStyle w:val="a6"/>
          <w:color w:val="111111"/>
          <w:sz w:val="28"/>
          <w:szCs w:val="28"/>
        </w:rPr>
        <w:t>«Озеро Белое»</w:t>
      </w:r>
      <w:r w:rsidR="00BF04C6" w:rsidRPr="00A32BEC">
        <w:rPr>
          <w:color w:val="111111"/>
          <w:sz w:val="28"/>
          <w:szCs w:val="28"/>
        </w:rPr>
        <w:t>.</w:t>
      </w:r>
    </w:p>
    <w:p w:rsidR="00BF04C6" w:rsidRPr="00A32BEC" w:rsidRDefault="00155CC6" w:rsidP="00155CC6">
      <w:pPr>
        <w:spacing w:before="100" w:beforeAutospacing="1" w:after="240"/>
        <w:ind w:firstLine="540"/>
        <w:jc w:val="both"/>
        <w:rPr>
          <w:color w:val="111111"/>
          <w:sz w:val="28"/>
          <w:szCs w:val="28"/>
        </w:rPr>
      </w:pPr>
      <w:r>
        <w:rPr>
          <w:color w:val="111111"/>
          <w:sz w:val="28"/>
          <w:szCs w:val="28"/>
        </w:rPr>
        <w:t xml:space="preserve">С декабря 2009 года в административных округах </w:t>
      </w:r>
      <w:r w:rsidR="00BF04C6" w:rsidRPr="00A32BEC">
        <w:rPr>
          <w:color w:val="111111"/>
          <w:sz w:val="28"/>
          <w:szCs w:val="28"/>
        </w:rPr>
        <w:t xml:space="preserve">города начались </w:t>
      </w:r>
      <w:r w:rsidR="00BF04C6" w:rsidRPr="00A32BEC">
        <w:rPr>
          <w:rStyle w:val="a6"/>
          <w:color w:val="111111"/>
          <w:sz w:val="28"/>
          <w:szCs w:val="28"/>
        </w:rPr>
        <w:t xml:space="preserve">торжественные церемонии </w:t>
      </w:r>
      <w:r w:rsidR="00BF04C6" w:rsidRPr="00A32BEC">
        <w:rPr>
          <w:color w:val="111111"/>
          <w:sz w:val="28"/>
          <w:szCs w:val="28"/>
        </w:rPr>
        <w:t xml:space="preserve">вручения ветеранам войны </w:t>
      </w:r>
      <w:r w:rsidR="00001097">
        <w:rPr>
          <w:rStyle w:val="a6"/>
          <w:color w:val="111111"/>
          <w:sz w:val="28"/>
          <w:szCs w:val="28"/>
        </w:rPr>
        <w:t>юбилейной медали «</w:t>
      </w:r>
      <w:r w:rsidR="00BF04C6" w:rsidRPr="00A32BEC">
        <w:rPr>
          <w:rStyle w:val="a6"/>
          <w:color w:val="111111"/>
          <w:sz w:val="28"/>
          <w:szCs w:val="28"/>
        </w:rPr>
        <w:t>65 лет Победы</w:t>
      </w:r>
      <w:r w:rsidR="00BF04C6" w:rsidRPr="00A32BEC">
        <w:rPr>
          <w:color w:val="111111"/>
          <w:sz w:val="28"/>
          <w:szCs w:val="28"/>
        </w:rPr>
        <w:t xml:space="preserve"> в Великой Отеч</w:t>
      </w:r>
      <w:r w:rsidR="00001097">
        <w:rPr>
          <w:color w:val="111111"/>
          <w:sz w:val="28"/>
          <w:szCs w:val="28"/>
        </w:rPr>
        <w:t>ественной войне 1941-1945 годов»</w:t>
      </w:r>
      <w:r w:rsidR="00BF04C6" w:rsidRPr="00A32BEC">
        <w:rPr>
          <w:color w:val="111111"/>
          <w:sz w:val="28"/>
          <w:szCs w:val="28"/>
        </w:rPr>
        <w:t>. В них приняли участие лично Мэр Москвы, префекты и главы управ районов.</w:t>
      </w:r>
    </w:p>
    <w:p w:rsidR="00BF04C6" w:rsidRPr="00A32BEC" w:rsidRDefault="00BF04C6" w:rsidP="00657F63">
      <w:pPr>
        <w:spacing w:before="100" w:beforeAutospacing="1" w:after="240"/>
        <w:ind w:firstLine="540"/>
        <w:jc w:val="both"/>
        <w:rPr>
          <w:color w:val="111111"/>
          <w:sz w:val="28"/>
          <w:szCs w:val="28"/>
        </w:rPr>
      </w:pPr>
      <w:r w:rsidRPr="00A32BEC">
        <w:rPr>
          <w:color w:val="111111"/>
          <w:sz w:val="28"/>
          <w:szCs w:val="28"/>
        </w:rPr>
        <w:t xml:space="preserve">Всего по городу для вручения памятной медали включено </w:t>
      </w:r>
      <w:r w:rsidRPr="00A32BEC">
        <w:rPr>
          <w:rStyle w:val="a6"/>
          <w:color w:val="111111"/>
          <w:sz w:val="28"/>
          <w:szCs w:val="28"/>
        </w:rPr>
        <w:t>более 282 тыс.</w:t>
      </w:r>
      <w:r w:rsidRPr="00A32BEC">
        <w:rPr>
          <w:color w:val="111111"/>
          <w:sz w:val="28"/>
          <w:szCs w:val="28"/>
        </w:rPr>
        <w:t xml:space="preserve"> человек. По состоянию </w:t>
      </w:r>
      <w:r w:rsidRPr="00A32BEC">
        <w:rPr>
          <w:rStyle w:val="a6"/>
          <w:color w:val="111111"/>
          <w:sz w:val="28"/>
          <w:szCs w:val="28"/>
        </w:rPr>
        <w:t>на 1 марта</w:t>
      </w:r>
      <w:r w:rsidRPr="00A32BEC">
        <w:rPr>
          <w:color w:val="111111"/>
          <w:sz w:val="28"/>
          <w:szCs w:val="28"/>
        </w:rPr>
        <w:t xml:space="preserve"> т.г. юбилейные медали вручены </w:t>
      </w:r>
      <w:r w:rsidRPr="00A32BEC">
        <w:rPr>
          <w:rStyle w:val="a6"/>
          <w:color w:val="111111"/>
          <w:sz w:val="28"/>
          <w:szCs w:val="28"/>
        </w:rPr>
        <w:t>более 98</w:t>
      </w:r>
      <w:r w:rsidRPr="00A32BEC">
        <w:rPr>
          <w:color w:val="111111"/>
          <w:sz w:val="28"/>
          <w:szCs w:val="28"/>
        </w:rPr>
        <w:t xml:space="preserve"> тысячам москвичей, что составляет около</w:t>
      </w:r>
      <w:r w:rsidRPr="00A32BEC">
        <w:rPr>
          <w:rStyle w:val="a6"/>
          <w:color w:val="111111"/>
          <w:sz w:val="28"/>
          <w:szCs w:val="28"/>
        </w:rPr>
        <w:t xml:space="preserve"> 38 %</w:t>
      </w:r>
      <w:r w:rsidRPr="00A32BEC">
        <w:rPr>
          <w:color w:val="111111"/>
          <w:sz w:val="28"/>
          <w:szCs w:val="28"/>
        </w:rPr>
        <w:t xml:space="preserve"> от планируемого вручения. </w:t>
      </w:r>
    </w:p>
    <w:p w:rsidR="00BF04C6" w:rsidRPr="00A32BEC" w:rsidRDefault="00BF04C6" w:rsidP="00E54D3E">
      <w:pPr>
        <w:spacing w:before="100" w:beforeAutospacing="1" w:after="240"/>
        <w:ind w:firstLine="540"/>
        <w:jc w:val="both"/>
        <w:rPr>
          <w:color w:val="111111"/>
          <w:sz w:val="28"/>
          <w:szCs w:val="28"/>
        </w:rPr>
      </w:pPr>
      <w:r w:rsidRPr="00A32BEC">
        <w:rPr>
          <w:color w:val="111111"/>
          <w:sz w:val="28"/>
          <w:szCs w:val="28"/>
        </w:rPr>
        <w:t xml:space="preserve">Времени осталось не так уж и много, поэтому необходимо активизировать работу по вручению медалей, </w:t>
      </w:r>
      <w:r w:rsidRPr="00A32BEC">
        <w:rPr>
          <w:rStyle w:val="a6"/>
          <w:color w:val="111111"/>
          <w:sz w:val="28"/>
          <w:szCs w:val="28"/>
        </w:rPr>
        <w:t>придав этому событию еще большую торжественность и значимость</w:t>
      </w:r>
      <w:r w:rsidRPr="00A32BEC">
        <w:rPr>
          <w:color w:val="111111"/>
          <w:sz w:val="28"/>
          <w:szCs w:val="28"/>
        </w:rPr>
        <w:t>, исключить формализм и излишнюю зао</w:t>
      </w:r>
      <w:r w:rsidR="00B770E6">
        <w:rPr>
          <w:color w:val="111111"/>
          <w:sz w:val="28"/>
          <w:szCs w:val="28"/>
        </w:rPr>
        <w:t>рганизованность, не забыть тех,</w:t>
      </w:r>
      <w:r w:rsidRPr="00A32BEC">
        <w:rPr>
          <w:color w:val="111111"/>
          <w:sz w:val="28"/>
          <w:szCs w:val="28"/>
        </w:rPr>
        <w:t xml:space="preserve"> кто</w:t>
      </w:r>
      <w:r w:rsidR="00B770E6">
        <w:rPr>
          <w:color w:val="111111"/>
          <w:sz w:val="28"/>
          <w:szCs w:val="28"/>
        </w:rPr>
        <w:t xml:space="preserve"> в силу физических возможностей</w:t>
      </w:r>
      <w:r w:rsidRPr="00A32BEC">
        <w:rPr>
          <w:color w:val="111111"/>
          <w:sz w:val="28"/>
          <w:szCs w:val="28"/>
        </w:rPr>
        <w:t xml:space="preserve"> не может принять участие в торжествах. </w:t>
      </w:r>
    </w:p>
    <w:p w:rsidR="00BF04C6" w:rsidRPr="00A32BEC" w:rsidRDefault="00B770E6" w:rsidP="002C363F">
      <w:pPr>
        <w:spacing w:before="100" w:beforeAutospacing="1" w:after="240"/>
        <w:ind w:firstLine="540"/>
        <w:jc w:val="both"/>
        <w:rPr>
          <w:color w:val="111111"/>
          <w:sz w:val="28"/>
          <w:szCs w:val="28"/>
        </w:rPr>
      </w:pPr>
      <w:r>
        <w:rPr>
          <w:color w:val="111111"/>
          <w:sz w:val="28"/>
          <w:szCs w:val="28"/>
        </w:rPr>
        <w:t>В этом контексте нельзя</w:t>
      </w:r>
      <w:r w:rsidR="00BF04C6" w:rsidRPr="00A32BEC">
        <w:rPr>
          <w:color w:val="111111"/>
          <w:sz w:val="28"/>
          <w:szCs w:val="28"/>
        </w:rPr>
        <w:t xml:space="preserve"> не затронуть одну проблему, которая беспокоит не только ветеранов, но и руководство города. К сожалению, </w:t>
      </w:r>
      <w:r w:rsidR="00BF04C6" w:rsidRPr="00A32BEC">
        <w:rPr>
          <w:rStyle w:val="a6"/>
          <w:color w:val="111111"/>
          <w:sz w:val="28"/>
          <w:szCs w:val="28"/>
        </w:rPr>
        <w:t>за последнее время участились случаи краж боевых наград у ветеранов</w:t>
      </w:r>
      <w:r w:rsidR="00BF04C6" w:rsidRPr="00A32BEC">
        <w:rPr>
          <w:color w:val="111111"/>
          <w:sz w:val="28"/>
          <w:szCs w:val="28"/>
        </w:rPr>
        <w:t>. Под различными предлогами мошенники проникают</w:t>
      </w:r>
      <w:r w:rsidR="002C363F">
        <w:rPr>
          <w:color w:val="111111"/>
          <w:sz w:val="28"/>
          <w:szCs w:val="28"/>
        </w:rPr>
        <w:t xml:space="preserve"> в квартиры и путём обмана</w:t>
      </w:r>
      <w:r w:rsidR="00BF04C6" w:rsidRPr="00A32BEC">
        <w:rPr>
          <w:color w:val="111111"/>
          <w:sz w:val="28"/>
          <w:szCs w:val="28"/>
        </w:rPr>
        <w:t xml:space="preserve"> крадут боевые награды.</w:t>
      </w:r>
      <w:r w:rsidR="002C363F">
        <w:rPr>
          <w:color w:val="111111"/>
          <w:sz w:val="28"/>
          <w:szCs w:val="28"/>
        </w:rPr>
        <w:t xml:space="preserve"> </w:t>
      </w:r>
      <w:r w:rsidR="00BF04C6" w:rsidRPr="00A32BEC">
        <w:rPr>
          <w:color w:val="111111"/>
          <w:sz w:val="28"/>
          <w:szCs w:val="28"/>
        </w:rPr>
        <w:t>В</w:t>
      </w:r>
      <w:r w:rsidR="002C363F">
        <w:rPr>
          <w:color w:val="111111"/>
          <w:sz w:val="28"/>
          <w:szCs w:val="28"/>
        </w:rPr>
        <w:t xml:space="preserve"> связи с </w:t>
      </w:r>
      <w:r w:rsidR="00BF04C6" w:rsidRPr="00A32BEC">
        <w:rPr>
          <w:color w:val="111111"/>
          <w:sz w:val="28"/>
          <w:szCs w:val="28"/>
        </w:rPr>
        <w:t>этим, посоветовавшись с руководителями ведущих ветеранских организаций, предлагаем</w:t>
      </w:r>
      <w:r w:rsidR="002C363F">
        <w:rPr>
          <w:color w:val="111111"/>
          <w:sz w:val="28"/>
          <w:szCs w:val="28"/>
        </w:rPr>
        <w:t xml:space="preserve"> </w:t>
      </w:r>
      <w:r w:rsidR="00BF04C6" w:rsidRPr="00A32BEC">
        <w:rPr>
          <w:color w:val="111111"/>
          <w:sz w:val="28"/>
          <w:szCs w:val="28"/>
        </w:rPr>
        <w:t>организовать</w:t>
      </w:r>
      <w:r w:rsidR="00BF04C6" w:rsidRPr="00A32BEC">
        <w:rPr>
          <w:rStyle w:val="a6"/>
          <w:color w:val="111111"/>
          <w:sz w:val="28"/>
          <w:szCs w:val="28"/>
        </w:rPr>
        <w:t xml:space="preserve"> хранение боевых и трудовых орденов и медалей для нуждающихся ветеранов.</w:t>
      </w:r>
      <w:r w:rsidR="00BF04C6" w:rsidRPr="00A32BEC">
        <w:rPr>
          <w:color w:val="111111"/>
          <w:sz w:val="28"/>
          <w:szCs w:val="28"/>
        </w:rPr>
        <w:t xml:space="preserve"> </w:t>
      </w:r>
    </w:p>
    <w:p w:rsidR="00BF04C6" w:rsidRPr="00A32BEC" w:rsidRDefault="000B3DDB" w:rsidP="000B3DDB">
      <w:pPr>
        <w:spacing w:before="100" w:beforeAutospacing="1" w:after="240"/>
        <w:ind w:firstLine="540"/>
        <w:jc w:val="both"/>
        <w:rPr>
          <w:color w:val="111111"/>
          <w:sz w:val="28"/>
          <w:szCs w:val="28"/>
        </w:rPr>
      </w:pPr>
      <w:r>
        <w:rPr>
          <w:color w:val="111111"/>
          <w:sz w:val="28"/>
          <w:szCs w:val="28"/>
        </w:rPr>
        <w:t>К примеру, в Центральном музее</w:t>
      </w:r>
      <w:r w:rsidR="00BF04C6" w:rsidRPr="00A32BEC">
        <w:rPr>
          <w:color w:val="111111"/>
          <w:sz w:val="28"/>
          <w:szCs w:val="28"/>
        </w:rPr>
        <w:t xml:space="preserve"> Великой Отечественной войны 1941-1945 годов на Поклонной горе можно было бы хранить награды на период временного отсутствия: во время отпуска, лечения, дачного сезона. Договоренность с руководством музея имеется. </w:t>
      </w:r>
    </w:p>
    <w:p w:rsidR="00BF04C6" w:rsidRPr="00A32BEC" w:rsidRDefault="00BF04C6" w:rsidP="00D85261">
      <w:pPr>
        <w:spacing w:before="100" w:beforeAutospacing="1" w:after="240"/>
        <w:ind w:firstLine="540"/>
        <w:jc w:val="both"/>
        <w:rPr>
          <w:color w:val="111111"/>
          <w:sz w:val="28"/>
          <w:szCs w:val="28"/>
        </w:rPr>
      </w:pPr>
      <w:r w:rsidRPr="00A32BEC">
        <w:rPr>
          <w:color w:val="111111"/>
          <w:sz w:val="28"/>
          <w:szCs w:val="28"/>
        </w:rPr>
        <w:t>В соот</w:t>
      </w:r>
      <w:r w:rsidR="00D85261">
        <w:rPr>
          <w:color w:val="111111"/>
          <w:sz w:val="28"/>
          <w:szCs w:val="28"/>
        </w:rPr>
        <w:t xml:space="preserve">ветствии с </w:t>
      </w:r>
      <w:r w:rsidRPr="00A32BEC">
        <w:rPr>
          <w:color w:val="111111"/>
          <w:sz w:val="28"/>
          <w:szCs w:val="28"/>
        </w:rPr>
        <w:t>Планом основных мероприятий по празднованию 65-</w:t>
      </w:r>
      <w:r w:rsidR="00D85261">
        <w:rPr>
          <w:color w:val="111111"/>
          <w:sz w:val="28"/>
          <w:szCs w:val="28"/>
        </w:rPr>
        <w:t>о</w:t>
      </w:r>
      <w:r w:rsidRPr="00A32BEC">
        <w:rPr>
          <w:color w:val="111111"/>
          <w:sz w:val="28"/>
          <w:szCs w:val="28"/>
        </w:rPr>
        <w:t xml:space="preserve">й годовщины Победы на Красной площади </w:t>
      </w:r>
      <w:r w:rsidRPr="00A32BEC">
        <w:rPr>
          <w:rStyle w:val="a6"/>
          <w:color w:val="111111"/>
          <w:sz w:val="28"/>
          <w:szCs w:val="28"/>
        </w:rPr>
        <w:t>9 мая 2010 года</w:t>
      </w:r>
      <w:r w:rsidRPr="00A32BEC">
        <w:rPr>
          <w:color w:val="111111"/>
          <w:sz w:val="28"/>
          <w:szCs w:val="28"/>
        </w:rPr>
        <w:t xml:space="preserve"> состоится военный Парад. От Москвы на гостевые трибуны будет приглашено </w:t>
      </w:r>
      <w:r w:rsidRPr="00A32BEC">
        <w:rPr>
          <w:rStyle w:val="a6"/>
          <w:color w:val="111111"/>
          <w:sz w:val="28"/>
          <w:szCs w:val="28"/>
        </w:rPr>
        <w:t xml:space="preserve">750 </w:t>
      </w:r>
      <w:r w:rsidRPr="00A32BEC">
        <w:rPr>
          <w:color w:val="111111"/>
          <w:sz w:val="28"/>
          <w:szCs w:val="28"/>
        </w:rPr>
        <w:t xml:space="preserve">ветеранов и </w:t>
      </w:r>
      <w:r w:rsidRPr="00A32BEC">
        <w:rPr>
          <w:rStyle w:val="a6"/>
          <w:color w:val="111111"/>
          <w:sz w:val="28"/>
          <w:szCs w:val="28"/>
        </w:rPr>
        <w:t>такое же количество сопровождающих</w:t>
      </w:r>
      <w:r w:rsidRPr="00A32BEC">
        <w:rPr>
          <w:color w:val="111111"/>
          <w:sz w:val="28"/>
          <w:szCs w:val="28"/>
        </w:rPr>
        <w:t>.</w:t>
      </w:r>
    </w:p>
    <w:p w:rsidR="00BF04C6" w:rsidRPr="00A32BEC" w:rsidRDefault="00D85261" w:rsidP="00D85261">
      <w:pPr>
        <w:spacing w:before="100" w:beforeAutospacing="1" w:after="240"/>
        <w:ind w:firstLine="540"/>
        <w:jc w:val="both"/>
        <w:rPr>
          <w:color w:val="111111"/>
          <w:sz w:val="28"/>
          <w:szCs w:val="28"/>
        </w:rPr>
      </w:pPr>
      <w:r>
        <w:rPr>
          <w:color w:val="111111"/>
          <w:sz w:val="28"/>
          <w:szCs w:val="28"/>
        </w:rPr>
        <w:t>Московским</w:t>
      </w:r>
      <w:r w:rsidR="00BF04C6" w:rsidRPr="00A32BEC">
        <w:rPr>
          <w:color w:val="111111"/>
          <w:sz w:val="28"/>
          <w:szCs w:val="28"/>
        </w:rPr>
        <w:t xml:space="preserve"> городск</w:t>
      </w:r>
      <w:r>
        <w:rPr>
          <w:color w:val="111111"/>
          <w:sz w:val="28"/>
          <w:szCs w:val="28"/>
        </w:rPr>
        <w:t xml:space="preserve">им советом </w:t>
      </w:r>
      <w:r w:rsidR="00BF04C6" w:rsidRPr="00A32BEC">
        <w:rPr>
          <w:color w:val="111111"/>
          <w:sz w:val="28"/>
          <w:szCs w:val="28"/>
        </w:rPr>
        <w:t xml:space="preserve">ветеранов, Московским комитетом ветеранов войны, Клубом Героев оперативно и своевременно </w:t>
      </w:r>
      <w:r w:rsidR="00BF04C6" w:rsidRPr="00A32BEC">
        <w:rPr>
          <w:rStyle w:val="a6"/>
          <w:color w:val="111111"/>
          <w:sz w:val="28"/>
          <w:szCs w:val="28"/>
        </w:rPr>
        <w:t xml:space="preserve">сформированы списки ветеранов. Произведен их обмер </w:t>
      </w:r>
      <w:r w:rsidR="00BF04C6" w:rsidRPr="00A32BEC">
        <w:rPr>
          <w:color w:val="111111"/>
          <w:sz w:val="28"/>
          <w:szCs w:val="28"/>
        </w:rPr>
        <w:t>для изготовления комплекта мужской и женской одежды. Вся работа будет завершена к 20 апреля 2010 года. Доставка ветеранов на Красную площадь будет осуществляться организова</w:t>
      </w:r>
      <w:r>
        <w:rPr>
          <w:color w:val="111111"/>
          <w:sz w:val="28"/>
          <w:szCs w:val="28"/>
        </w:rPr>
        <w:t>н</w:t>
      </w:r>
      <w:r w:rsidR="00BF04C6" w:rsidRPr="00A32BEC">
        <w:rPr>
          <w:color w:val="111111"/>
          <w:sz w:val="28"/>
          <w:szCs w:val="28"/>
        </w:rPr>
        <w:t>но.</w:t>
      </w:r>
    </w:p>
    <w:p w:rsidR="00BF04C6" w:rsidRPr="00A32BEC" w:rsidRDefault="00BF04C6" w:rsidP="00AF6FEA">
      <w:pPr>
        <w:spacing w:before="100" w:beforeAutospacing="1" w:after="240"/>
        <w:ind w:firstLine="540"/>
        <w:jc w:val="both"/>
        <w:rPr>
          <w:color w:val="111111"/>
          <w:sz w:val="28"/>
          <w:szCs w:val="28"/>
        </w:rPr>
      </w:pPr>
      <w:r w:rsidRPr="00A32BEC">
        <w:rPr>
          <w:color w:val="111111"/>
          <w:sz w:val="28"/>
          <w:szCs w:val="28"/>
        </w:rPr>
        <w:t>В рамк</w:t>
      </w:r>
      <w:r w:rsidR="00AF6FEA">
        <w:rPr>
          <w:color w:val="111111"/>
          <w:sz w:val="28"/>
          <w:szCs w:val="28"/>
        </w:rPr>
        <w:t xml:space="preserve">ах празднования юбилея Победы в Москве будет </w:t>
      </w:r>
      <w:r w:rsidRPr="00A32BEC">
        <w:rPr>
          <w:color w:val="111111"/>
          <w:sz w:val="28"/>
          <w:szCs w:val="28"/>
        </w:rPr>
        <w:t xml:space="preserve">установлено </w:t>
      </w:r>
      <w:r w:rsidRPr="00A32BEC">
        <w:rPr>
          <w:rStyle w:val="a6"/>
          <w:color w:val="111111"/>
          <w:sz w:val="28"/>
          <w:szCs w:val="28"/>
        </w:rPr>
        <w:t>5 мемориальных досок:</w:t>
      </w:r>
      <w:r w:rsidRPr="00A32BEC">
        <w:rPr>
          <w:color w:val="111111"/>
          <w:sz w:val="28"/>
          <w:szCs w:val="28"/>
        </w:rPr>
        <w:t xml:space="preserve"> дважды Герою Советского союза Г.П.</w:t>
      </w:r>
      <w:r w:rsidR="00AF6FEA">
        <w:rPr>
          <w:color w:val="111111"/>
          <w:sz w:val="28"/>
          <w:szCs w:val="28"/>
        </w:rPr>
        <w:t xml:space="preserve"> </w:t>
      </w:r>
      <w:r w:rsidRPr="00A32BEC">
        <w:rPr>
          <w:color w:val="111111"/>
          <w:sz w:val="28"/>
          <w:szCs w:val="28"/>
        </w:rPr>
        <w:t>Кравченко, Героям Советского Союза В.Л.</w:t>
      </w:r>
      <w:r w:rsidR="00AF6FEA">
        <w:rPr>
          <w:color w:val="111111"/>
          <w:sz w:val="28"/>
          <w:szCs w:val="28"/>
        </w:rPr>
        <w:t xml:space="preserve"> </w:t>
      </w:r>
      <w:r w:rsidRPr="00A32BEC">
        <w:rPr>
          <w:color w:val="111111"/>
          <w:sz w:val="28"/>
          <w:szCs w:val="28"/>
        </w:rPr>
        <w:t>Говорову, Н.И.</w:t>
      </w:r>
      <w:r w:rsidR="00AF6FEA">
        <w:rPr>
          <w:color w:val="111111"/>
          <w:sz w:val="28"/>
          <w:szCs w:val="28"/>
        </w:rPr>
        <w:t xml:space="preserve"> </w:t>
      </w:r>
      <w:r w:rsidRPr="00A32BEC">
        <w:rPr>
          <w:color w:val="111111"/>
          <w:sz w:val="28"/>
          <w:szCs w:val="28"/>
        </w:rPr>
        <w:t>Смирнову, В.А.</w:t>
      </w:r>
      <w:r w:rsidR="00AF6FEA">
        <w:rPr>
          <w:color w:val="111111"/>
          <w:sz w:val="28"/>
          <w:szCs w:val="28"/>
        </w:rPr>
        <w:t xml:space="preserve"> </w:t>
      </w:r>
      <w:r w:rsidRPr="00A32BEC">
        <w:rPr>
          <w:color w:val="111111"/>
          <w:sz w:val="28"/>
          <w:szCs w:val="28"/>
        </w:rPr>
        <w:t>Ершову, Г.А.</w:t>
      </w:r>
      <w:r w:rsidR="00AF6FEA">
        <w:rPr>
          <w:color w:val="111111"/>
          <w:sz w:val="28"/>
          <w:szCs w:val="28"/>
        </w:rPr>
        <w:t xml:space="preserve"> </w:t>
      </w:r>
      <w:r w:rsidRPr="00A32BEC">
        <w:rPr>
          <w:color w:val="111111"/>
          <w:sz w:val="28"/>
          <w:szCs w:val="28"/>
        </w:rPr>
        <w:t>Лобову.</w:t>
      </w:r>
    </w:p>
    <w:p w:rsidR="00BF04C6" w:rsidRPr="00A32BEC" w:rsidRDefault="00492FA3" w:rsidP="00492FA3">
      <w:pPr>
        <w:spacing w:before="100" w:beforeAutospacing="1" w:after="240"/>
        <w:ind w:firstLine="540"/>
        <w:jc w:val="both"/>
        <w:rPr>
          <w:color w:val="111111"/>
          <w:sz w:val="28"/>
          <w:szCs w:val="28"/>
        </w:rPr>
      </w:pPr>
      <w:r>
        <w:rPr>
          <w:color w:val="111111"/>
          <w:sz w:val="28"/>
          <w:szCs w:val="28"/>
        </w:rPr>
        <w:t>В настоящее время</w:t>
      </w:r>
      <w:r w:rsidR="00BF04C6" w:rsidRPr="00A32BEC">
        <w:rPr>
          <w:color w:val="111111"/>
          <w:sz w:val="28"/>
          <w:szCs w:val="28"/>
        </w:rPr>
        <w:t xml:space="preserve"> в префектурах </w:t>
      </w:r>
      <w:r w:rsidR="00BF04C6" w:rsidRPr="00A32BEC">
        <w:rPr>
          <w:rStyle w:val="a6"/>
          <w:color w:val="111111"/>
          <w:sz w:val="28"/>
          <w:szCs w:val="28"/>
        </w:rPr>
        <w:t>организована работа по размещению памятных информационных досок</w:t>
      </w:r>
      <w:r w:rsidR="00BF04C6" w:rsidRPr="00A32BEC">
        <w:rPr>
          <w:color w:val="111111"/>
          <w:sz w:val="28"/>
          <w:szCs w:val="28"/>
        </w:rPr>
        <w:t xml:space="preserve"> на улицах, названных в честь Героев Советского Союза. Первыми биографические справки в граните получили улицы Лазаря Паперника, Николая Трофимова, Федора Полетаева, Петра Вострухина, Михаила Гурьянова, генерала Кузнецова и маршала Кожедуба. </w:t>
      </w:r>
    </w:p>
    <w:p w:rsidR="00BF04C6" w:rsidRPr="00A32BEC" w:rsidRDefault="0054479F" w:rsidP="0054479F">
      <w:pPr>
        <w:spacing w:before="100" w:beforeAutospacing="1" w:after="240"/>
        <w:ind w:firstLine="540"/>
        <w:jc w:val="both"/>
        <w:rPr>
          <w:color w:val="111111"/>
          <w:sz w:val="28"/>
          <w:szCs w:val="28"/>
        </w:rPr>
      </w:pPr>
      <w:r>
        <w:rPr>
          <w:color w:val="111111"/>
          <w:sz w:val="28"/>
          <w:szCs w:val="28"/>
        </w:rPr>
        <w:t xml:space="preserve">К 65-летию </w:t>
      </w:r>
      <w:r w:rsidR="00BF04C6" w:rsidRPr="00A32BEC">
        <w:rPr>
          <w:color w:val="111111"/>
          <w:sz w:val="28"/>
          <w:szCs w:val="28"/>
        </w:rPr>
        <w:t xml:space="preserve">Победы на всех улицах города будут размещены </w:t>
      </w:r>
      <w:r w:rsidR="00BF04C6" w:rsidRPr="00A32BEC">
        <w:rPr>
          <w:rStyle w:val="a6"/>
          <w:color w:val="111111"/>
          <w:sz w:val="28"/>
          <w:szCs w:val="28"/>
        </w:rPr>
        <w:t>такие доски</w:t>
      </w:r>
      <w:r w:rsidR="00BF04C6" w:rsidRPr="00A32BEC">
        <w:rPr>
          <w:color w:val="111111"/>
          <w:sz w:val="28"/>
          <w:szCs w:val="28"/>
        </w:rPr>
        <w:t xml:space="preserve">, посвященные </w:t>
      </w:r>
      <w:r w:rsidR="00BF04C6" w:rsidRPr="00A32BEC">
        <w:rPr>
          <w:rStyle w:val="a6"/>
          <w:color w:val="111111"/>
          <w:sz w:val="28"/>
          <w:szCs w:val="28"/>
        </w:rPr>
        <w:t>не только Героям</w:t>
      </w:r>
      <w:r w:rsidR="00BF04C6" w:rsidRPr="00A32BEC">
        <w:rPr>
          <w:color w:val="111111"/>
          <w:sz w:val="28"/>
          <w:szCs w:val="28"/>
        </w:rPr>
        <w:t xml:space="preserve">, </w:t>
      </w:r>
      <w:r w:rsidR="00BF04C6" w:rsidRPr="00A32BEC">
        <w:rPr>
          <w:rStyle w:val="a6"/>
          <w:color w:val="111111"/>
          <w:sz w:val="28"/>
          <w:szCs w:val="28"/>
        </w:rPr>
        <w:t>но и событиям периода Великой Отечественной войны.</w:t>
      </w:r>
      <w:r>
        <w:rPr>
          <w:color w:val="111111"/>
          <w:sz w:val="28"/>
          <w:szCs w:val="28"/>
        </w:rPr>
        <w:t xml:space="preserve"> </w:t>
      </w:r>
      <w:r w:rsidRPr="0054479F">
        <w:rPr>
          <w:rStyle w:val="a6"/>
          <w:b w:val="0"/>
          <w:color w:val="111111"/>
          <w:sz w:val="28"/>
          <w:szCs w:val="28"/>
        </w:rPr>
        <w:t>В</w:t>
      </w:r>
      <w:r w:rsidR="00BF04C6" w:rsidRPr="00A32BEC">
        <w:rPr>
          <w:color w:val="111111"/>
          <w:sz w:val="28"/>
          <w:szCs w:val="28"/>
        </w:rPr>
        <w:t xml:space="preserve"> Юго-Восточном административном округе все </w:t>
      </w:r>
      <w:r w:rsidR="00BF04C6" w:rsidRPr="00A32BEC">
        <w:rPr>
          <w:rStyle w:val="a6"/>
          <w:color w:val="111111"/>
          <w:sz w:val="28"/>
          <w:szCs w:val="28"/>
        </w:rPr>
        <w:t>таблички</w:t>
      </w:r>
      <w:r w:rsidR="00BF04C6" w:rsidRPr="00A32BEC">
        <w:rPr>
          <w:color w:val="111111"/>
          <w:sz w:val="28"/>
          <w:szCs w:val="28"/>
        </w:rPr>
        <w:t xml:space="preserve"> размером 80 на </w:t>
      </w:r>
      <w:smartTag w:uri="urn:schemas-microsoft-com:office:smarttags" w:element="metricconverter">
        <w:smartTagPr>
          <w:attr w:name="ProductID" w:val="60 см"/>
        </w:smartTagPr>
        <w:r w:rsidR="00BF04C6" w:rsidRPr="00A32BEC">
          <w:rPr>
            <w:color w:val="111111"/>
            <w:sz w:val="28"/>
            <w:szCs w:val="28"/>
          </w:rPr>
          <w:t>60 см</w:t>
        </w:r>
      </w:smartTag>
      <w:r w:rsidR="00BF04C6" w:rsidRPr="00A32BEC">
        <w:rPr>
          <w:color w:val="111111"/>
          <w:sz w:val="28"/>
          <w:szCs w:val="28"/>
        </w:rPr>
        <w:t xml:space="preserve"> выполняются </w:t>
      </w:r>
      <w:r w:rsidR="00BF04C6" w:rsidRPr="00A32BEC">
        <w:rPr>
          <w:rStyle w:val="a6"/>
          <w:color w:val="111111"/>
          <w:sz w:val="28"/>
          <w:szCs w:val="28"/>
        </w:rPr>
        <w:t>из дымовского гранита</w:t>
      </w:r>
      <w:r w:rsidR="00BF04C6" w:rsidRPr="00A32BEC">
        <w:rPr>
          <w:color w:val="111111"/>
          <w:sz w:val="28"/>
          <w:szCs w:val="28"/>
        </w:rPr>
        <w:t xml:space="preserve"> и крепятся к стенам домов. На каждой доске, украшенной гравировкой в виде Звезды Героя, помещается биография ее обладателя с описанием его подвигов.</w:t>
      </w:r>
    </w:p>
    <w:p w:rsidR="00BF04C6" w:rsidRPr="00A32BEC" w:rsidRDefault="00BF04C6" w:rsidP="006B11CB">
      <w:pPr>
        <w:spacing w:before="100" w:beforeAutospacing="1" w:after="240"/>
        <w:ind w:firstLine="540"/>
        <w:jc w:val="both"/>
        <w:rPr>
          <w:color w:val="111111"/>
          <w:sz w:val="28"/>
          <w:szCs w:val="28"/>
        </w:rPr>
      </w:pPr>
      <w:r w:rsidRPr="00A32BEC">
        <w:rPr>
          <w:rStyle w:val="a6"/>
          <w:color w:val="111111"/>
          <w:sz w:val="28"/>
          <w:szCs w:val="28"/>
        </w:rPr>
        <w:t>С 1 по 15 апреля</w:t>
      </w:r>
      <w:r w:rsidRPr="00A32BEC">
        <w:rPr>
          <w:color w:val="111111"/>
          <w:sz w:val="28"/>
          <w:szCs w:val="28"/>
        </w:rPr>
        <w:t xml:space="preserve"> </w:t>
      </w:r>
      <w:r w:rsidRPr="00A32BEC">
        <w:rPr>
          <w:rStyle w:val="a6"/>
          <w:color w:val="111111"/>
          <w:sz w:val="28"/>
          <w:szCs w:val="28"/>
        </w:rPr>
        <w:t>в рамках общественного патроната</w:t>
      </w:r>
      <w:r w:rsidRPr="00A32BEC">
        <w:rPr>
          <w:color w:val="111111"/>
          <w:sz w:val="28"/>
          <w:szCs w:val="28"/>
        </w:rPr>
        <w:t xml:space="preserve"> пройдет </w:t>
      </w:r>
      <w:r w:rsidRPr="00A32BEC">
        <w:rPr>
          <w:rStyle w:val="a6"/>
          <w:color w:val="111111"/>
          <w:sz w:val="28"/>
          <w:szCs w:val="28"/>
        </w:rPr>
        <w:t>Общегородская массовая акция</w:t>
      </w:r>
      <w:r w:rsidRPr="00A32BEC">
        <w:rPr>
          <w:color w:val="111111"/>
          <w:sz w:val="28"/>
          <w:szCs w:val="28"/>
        </w:rPr>
        <w:t xml:space="preserve"> по благоустройству захоронений защитников Отечества, памятников видных государственных и общественных деятелей, военачальников. </w:t>
      </w:r>
    </w:p>
    <w:p w:rsidR="00BF04C6" w:rsidRPr="00A32BEC" w:rsidRDefault="006B11CB" w:rsidP="006B11CB">
      <w:pPr>
        <w:spacing w:before="100" w:beforeAutospacing="1" w:after="240"/>
        <w:ind w:firstLine="540"/>
        <w:jc w:val="both"/>
        <w:rPr>
          <w:color w:val="111111"/>
          <w:sz w:val="28"/>
          <w:szCs w:val="28"/>
        </w:rPr>
      </w:pPr>
      <w:r>
        <w:rPr>
          <w:color w:val="111111"/>
          <w:sz w:val="28"/>
          <w:szCs w:val="28"/>
        </w:rPr>
        <w:t xml:space="preserve">На заседании </w:t>
      </w:r>
      <w:r w:rsidR="00BF04C6" w:rsidRPr="00A32BEC">
        <w:rPr>
          <w:color w:val="111111"/>
          <w:sz w:val="28"/>
          <w:szCs w:val="28"/>
        </w:rPr>
        <w:t>Организаци</w:t>
      </w:r>
      <w:r w:rsidR="00922CF3">
        <w:rPr>
          <w:color w:val="111111"/>
          <w:sz w:val="28"/>
          <w:szCs w:val="28"/>
        </w:rPr>
        <w:t xml:space="preserve">онного комитета по подготовке и </w:t>
      </w:r>
      <w:r w:rsidR="00BF04C6" w:rsidRPr="00A32BEC">
        <w:rPr>
          <w:color w:val="111111"/>
          <w:sz w:val="28"/>
          <w:szCs w:val="28"/>
        </w:rPr>
        <w:t>празднованию юбилея утверждена Концепция праздничного оформления города, реализация которой начнется с 1 апреля.</w:t>
      </w:r>
    </w:p>
    <w:p w:rsidR="00BF04C6" w:rsidRPr="00A32BEC" w:rsidRDefault="00922CF3" w:rsidP="00922CF3">
      <w:pPr>
        <w:spacing w:before="100" w:beforeAutospacing="1" w:after="240"/>
        <w:ind w:firstLine="540"/>
        <w:jc w:val="both"/>
        <w:rPr>
          <w:color w:val="111111"/>
          <w:sz w:val="28"/>
          <w:szCs w:val="28"/>
        </w:rPr>
      </w:pPr>
      <w:r>
        <w:rPr>
          <w:color w:val="111111"/>
          <w:sz w:val="28"/>
          <w:szCs w:val="28"/>
        </w:rPr>
        <w:t xml:space="preserve">В связи с прибытием </w:t>
      </w:r>
      <w:r w:rsidR="00BF04C6" w:rsidRPr="00A32BEC">
        <w:rPr>
          <w:color w:val="111111"/>
          <w:sz w:val="28"/>
          <w:szCs w:val="28"/>
        </w:rPr>
        <w:t xml:space="preserve">на </w:t>
      </w:r>
      <w:r>
        <w:rPr>
          <w:color w:val="111111"/>
          <w:sz w:val="28"/>
          <w:szCs w:val="28"/>
        </w:rPr>
        <w:t xml:space="preserve">празднование юбилея официальных </w:t>
      </w:r>
      <w:r w:rsidR="00BF04C6" w:rsidRPr="00A32BEC">
        <w:rPr>
          <w:color w:val="111111"/>
          <w:sz w:val="28"/>
          <w:szCs w:val="28"/>
        </w:rPr>
        <w:t>делегаци</w:t>
      </w:r>
      <w:r>
        <w:rPr>
          <w:color w:val="111111"/>
          <w:sz w:val="28"/>
          <w:szCs w:val="28"/>
        </w:rPr>
        <w:t xml:space="preserve">й зарубежных государств серия перетяжек будет </w:t>
      </w:r>
      <w:r w:rsidR="00BF04C6" w:rsidRPr="00A32BEC">
        <w:rPr>
          <w:color w:val="111111"/>
          <w:sz w:val="28"/>
          <w:szCs w:val="28"/>
        </w:rPr>
        <w:t xml:space="preserve"> выполнена на русском и английском </w:t>
      </w:r>
      <w:r>
        <w:rPr>
          <w:color w:val="111111"/>
          <w:sz w:val="28"/>
          <w:szCs w:val="28"/>
        </w:rPr>
        <w:t xml:space="preserve">языках. </w:t>
      </w:r>
      <w:r w:rsidR="00BF04C6" w:rsidRPr="00A32BEC">
        <w:rPr>
          <w:color w:val="111111"/>
          <w:sz w:val="28"/>
          <w:szCs w:val="28"/>
        </w:rPr>
        <w:t xml:space="preserve">Для приема ветеранов, </w:t>
      </w:r>
      <w:r w:rsidR="00BF04C6" w:rsidRPr="00A32BEC">
        <w:rPr>
          <w:rStyle w:val="a6"/>
          <w:color w:val="111111"/>
          <w:sz w:val="28"/>
          <w:szCs w:val="28"/>
        </w:rPr>
        <w:t>самостоятельно прибывающих</w:t>
      </w:r>
      <w:r w:rsidR="00BF04C6" w:rsidRPr="00A32BEC">
        <w:rPr>
          <w:color w:val="111111"/>
          <w:sz w:val="28"/>
          <w:szCs w:val="28"/>
        </w:rPr>
        <w:t xml:space="preserve"> из других регионов Российской Федерации, на базе Московского Дома ветеранов уже создан и будет работать оперативный </w:t>
      </w:r>
      <w:r w:rsidR="00BF04C6" w:rsidRPr="00A32BEC">
        <w:rPr>
          <w:rStyle w:val="a6"/>
          <w:color w:val="111111"/>
          <w:sz w:val="28"/>
          <w:szCs w:val="28"/>
        </w:rPr>
        <w:t>Штаб</w:t>
      </w:r>
      <w:r w:rsidR="00BF04C6" w:rsidRPr="00A32BEC">
        <w:rPr>
          <w:color w:val="111111"/>
          <w:sz w:val="28"/>
          <w:szCs w:val="28"/>
        </w:rPr>
        <w:t>.</w:t>
      </w:r>
    </w:p>
    <w:p w:rsidR="00BF04C6" w:rsidRPr="00A32BEC" w:rsidRDefault="00BF04C6" w:rsidP="00ED1BDB">
      <w:pPr>
        <w:spacing w:before="100" w:beforeAutospacing="1" w:after="240"/>
        <w:ind w:firstLine="540"/>
        <w:jc w:val="both"/>
        <w:rPr>
          <w:color w:val="111111"/>
          <w:sz w:val="28"/>
          <w:szCs w:val="28"/>
        </w:rPr>
      </w:pPr>
      <w:r w:rsidRPr="00A32BEC">
        <w:rPr>
          <w:color w:val="111111"/>
          <w:sz w:val="28"/>
          <w:szCs w:val="28"/>
        </w:rPr>
        <w:t xml:space="preserve">В период </w:t>
      </w:r>
      <w:r w:rsidRPr="00A32BEC">
        <w:rPr>
          <w:rStyle w:val="a6"/>
          <w:color w:val="111111"/>
          <w:sz w:val="28"/>
          <w:szCs w:val="28"/>
        </w:rPr>
        <w:t>с 1 по 15 мая</w:t>
      </w:r>
      <w:r w:rsidRPr="00A32BEC">
        <w:rPr>
          <w:color w:val="111111"/>
          <w:sz w:val="28"/>
          <w:szCs w:val="28"/>
        </w:rPr>
        <w:t xml:space="preserve"> 2010 года </w:t>
      </w:r>
      <w:r w:rsidRPr="00A32BEC">
        <w:rPr>
          <w:rStyle w:val="a6"/>
          <w:color w:val="111111"/>
          <w:sz w:val="28"/>
          <w:szCs w:val="28"/>
        </w:rPr>
        <w:t>всем ветеранам</w:t>
      </w:r>
      <w:r w:rsidRPr="00A32BEC">
        <w:rPr>
          <w:color w:val="111111"/>
          <w:sz w:val="28"/>
          <w:szCs w:val="28"/>
        </w:rPr>
        <w:t xml:space="preserve"> Великой Отечественной войны, прибывшим в Москву на празднование юбилея Победы </w:t>
      </w:r>
      <w:r w:rsidRPr="00A32BEC">
        <w:rPr>
          <w:rStyle w:val="a6"/>
          <w:color w:val="111111"/>
          <w:sz w:val="28"/>
          <w:szCs w:val="28"/>
        </w:rPr>
        <w:t>из других</w:t>
      </w:r>
      <w:r w:rsidRPr="00A32BEC">
        <w:rPr>
          <w:color w:val="111111"/>
          <w:sz w:val="28"/>
          <w:szCs w:val="28"/>
        </w:rPr>
        <w:t xml:space="preserve"> </w:t>
      </w:r>
      <w:r w:rsidRPr="00A32BEC">
        <w:rPr>
          <w:rStyle w:val="a6"/>
          <w:color w:val="111111"/>
          <w:sz w:val="28"/>
          <w:szCs w:val="28"/>
        </w:rPr>
        <w:t>регионов</w:t>
      </w:r>
      <w:r w:rsidRPr="00A32BEC">
        <w:rPr>
          <w:color w:val="111111"/>
          <w:sz w:val="28"/>
          <w:szCs w:val="28"/>
        </w:rPr>
        <w:t xml:space="preserve"> Российской Федерации и стран СНГ, будет обеспечен </w:t>
      </w:r>
      <w:r w:rsidRPr="00A32BEC">
        <w:rPr>
          <w:rStyle w:val="a6"/>
          <w:color w:val="111111"/>
          <w:sz w:val="28"/>
          <w:szCs w:val="28"/>
        </w:rPr>
        <w:t>бесплатный проезд</w:t>
      </w:r>
      <w:r w:rsidRPr="00A32BEC">
        <w:rPr>
          <w:color w:val="111111"/>
          <w:sz w:val="28"/>
          <w:szCs w:val="28"/>
        </w:rPr>
        <w:t xml:space="preserve"> в городском общественном транспорте. </w:t>
      </w:r>
    </w:p>
    <w:p w:rsidR="00BF04C6" w:rsidRPr="00A32BEC" w:rsidRDefault="00BF04C6" w:rsidP="00DA2EDA">
      <w:pPr>
        <w:spacing w:before="100" w:beforeAutospacing="1" w:after="240"/>
        <w:ind w:firstLine="540"/>
        <w:jc w:val="both"/>
        <w:rPr>
          <w:color w:val="111111"/>
          <w:sz w:val="28"/>
          <w:szCs w:val="28"/>
        </w:rPr>
      </w:pPr>
      <w:r w:rsidRPr="00A32BEC">
        <w:rPr>
          <w:color w:val="111111"/>
          <w:sz w:val="28"/>
          <w:szCs w:val="28"/>
        </w:rPr>
        <w:t>Участник</w:t>
      </w:r>
      <w:r w:rsidR="00CA1510">
        <w:rPr>
          <w:color w:val="111111"/>
          <w:sz w:val="28"/>
          <w:szCs w:val="28"/>
        </w:rPr>
        <w:t>и и инвалиды Великой Отечественной</w:t>
      </w:r>
      <w:r w:rsidR="00C7546C">
        <w:rPr>
          <w:color w:val="111111"/>
          <w:sz w:val="28"/>
          <w:szCs w:val="28"/>
        </w:rPr>
        <w:t xml:space="preserve"> войны, а </w:t>
      </w:r>
      <w:r w:rsidRPr="00A32BEC">
        <w:rPr>
          <w:color w:val="111111"/>
          <w:sz w:val="28"/>
          <w:szCs w:val="28"/>
        </w:rPr>
        <w:t xml:space="preserve">также категории граждан, приравненные к ним по предоставляемым льготам, </w:t>
      </w:r>
      <w:r w:rsidRPr="00A32BEC">
        <w:rPr>
          <w:rStyle w:val="a6"/>
          <w:color w:val="111111"/>
          <w:sz w:val="28"/>
          <w:szCs w:val="28"/>
        </w:rPr>
        <w:t xml:space="preserve">9 мая </w:t>
      </w:r>
      <w:r w:rsidRPr="00A32BEC">
        <w:rPr>
          <w:color w:val="111111"/>
          <w:sz w:val="28"/>
          <w:szCs w:val="28"/>
        </w:rPr>
        <w:t xml:space="preserve">смогут </w:t>
      </w:r>
      <w:r w:rsidRPr="00A32BEC">
        <w:rPr>
          <w:rStyle w:val="a6"/>
          <w:color w:val="111111"/>
          <w:sz w:val="28"/>
          <w:szCs w:val="28"/>
        </w:rPr>
        <w:t xml:space="preserve">бесплатно </w:t>
      </w:r>
      <w:r w:rsidR="002361F1">
        <w:rPr>
          <w:color w:val="111111"/>
          <w:sz w:val="28"/>
          <w:szCs w:val="28"/>
        </w:rPr>
        <w:t>в</w:t>
      </w:r>
      <w:r w:rsidRPr="00A32BEC">
        <w:rPr>
          <w:color w:val="111111"/>
          <w:sz w:val="28"/>
          <w:szCs w:val="28"/>
        </w:rPr>
        <w:t xml:space="preserve"> течение </w:t>
      </w:r>
      <w:r w:rsidRPr="00A32BEC">
        <w:rPr>
          <w:rStyle w:val="a6"/>
          <w:color w:val="111111"/>
          <w:sz w:val="28"/>
          <w:szCs w:val="28"/>
        </w:rPr>
        <w:t>10-15 минут</w:t>
      </w:r>
      <w:r w:rsidRPr="00A32BEC">
        <w:rPr>
          <w:color w:val="111111"/>
          <w:sz w:val="28"/>
          <w:szCs w:val="28"/>
        </w:rPr>
        <w:t xml:space="preserve"> поговорить со своими однополчанами, родными и близкими, проживающими в странах СНГ и Балтии </w:t>
      </w:r>
      <w:r w:rsidRPr="00A32BEC">
        <w:rPr>
          <w:rStyle w:val="a6"/>
          <w:color w:val="111111"/>
          <w:sz w:val="28"/>
          <w:szCs w:val="28"/>
        </w:rPr>
        <w:t xml:space="preserve">с квартирных телефонов, из отделений связи, с номеров телефонов Московского городского совета ветеранов, Дома ветеранов кино и </w:t>
      </w:r>
      <w:r w:rsidRPr="00A32BEC">
        <w:rPr>
          <w:rStyle w:val="a6"/>
          <w:color w:val="111111"/>
          <w:sz w:val="28"/>
          <w:szCs w:val="28"/>
          <w:u w:val="single"/>
        </w:rPr>
        <w:t>восьми</w:t>
      </w:r>
      <w:r w:rsidRPr="00A32BEC">
        <w:rPr>
          <w:rStyle w:val="a6"/>
          <w:color w:val="111111"/>
          <w:sz w:val="28"/>
          <w:szCs w:val="28"/>
        </w:rPr>
        <w:t xml:space="preserve"> госпиталей города Москвы.</w:t>
      </w:r>
    </w:p>
    <w:p w:rsidR="00BF04C6" w:rsidRPr="00A32BEC" w:rsidRDefault="00F65751" w:rsidP="002361F1">
      <w:pPr>
        <w:spacing w:before="100" w:beforeAutospacing="1" w:after="240"/>
        <w:ind w:firstLine="540"/>
        <w:jc w:val="both"/>
        <w:rPr>
          <w:color w:val="111111"/>
          <w:sz w:val="28"/>
          <w:szCs w:val="28"/>
        </w:rPr>
      </w:pPr>
      <w:r>
        <w:rPr>
          <w:color w:val="111111"/>
          <w:sz w:val="28"/>
          <w:szCs w:val="28"/>
        </w:rPr>
        <w:t xml:space="preserve">В автобусах, троллейбусах и </w:t>
      </w:r>
      <w:r w:rsidR="00BF04C6" w:rsidRPr="00A32BEC">
        <w:rPr>
          <w:color w:val="111111"/>
          <w:sz w:val="28"/>
          <w:szCs w:val="28"/>
        </w:rPr>
        <w:t xml:space="preserve">трамваях </w:t>
      </w:r>
      <w:r w:rsidR="00BF04C6" w:rsidRPr="00A32BEC">
        <w:rPr>
          <w:rStyle w:val="a6"/>
          <w:color w:val="111111"/>
          <w:sz w:val="28"/>
          <w:szCs w:val="28"/>
        </w:rPr>
        <w:t>на 500 маршрутах</w:t>
      </w:r>
      <w:r w:rsidR="00BF04C6" w:rsidRPr="00A32BEC">
        <w:rPr>
          <w:color w:val="111111"/>
          <w:sz w:val="28"/>
          <w:szCs w:val="28"/>
        </w:rPr>
        <w:t xml:space="preserve"> наземного городского транспорта </w:t>
      </w:r>
      <w:r w:rsidR="00BF04C6" w:rsidRPr="00A32BEC">
        <w:rPr>
          <w:rStyle w:val="a6"/>
          <w:color w:val="111111"/>
          <w:sz w:val="28"/>
          <w:szCs w:val="28"/>
        </w:rPr>
        <w:t>с 1 по 9 мая</w:t>
      </w:r>
      <w:r w:rsidR="00BF04C6" w:rsidRPr="00A32BEC">
        <w:rPr>
          <w:color w:val="111111"/>
          <w:sz w:val="28"/>
          <w:szCs w:val="28"/>
        </w:rPr>
        <w:t xml:space="preserve"> будут звучать </w:t>
      </w:r>
      <w:r w:rsidR="00BF04C6" w:rsidRPr="00A32BEC">
        <w:rPr>
          <w:rStyle w:val="a6"/>
          <w:color w:val="111111"/>
          <w:sz w:val="28"/>
          <w:szCs w:val="28"/>
        </w:rPr>
        <w:t xml:space="preserve">поздравления </w:t>
      </w:r>
      <w:r>
        <w:rPr>
          <w:rStyle w:val="a6"/>
          <w:color w:val="111111"/>
          <w:sz w:val="28"/>
          <w:szCs w:val="28"/>
        </w:rPr>
        <w:t xml:space="preserve">для </w:t>
      </w:r>
      <w:r w:rsidR="00BF04C6" w:rsidRPr="00A32BEC">
        <w:rPr>
          <w:color w:val="111111"/>
          <w:sz w:val="28"/>
          <w:szCs w:val="28"/>
        </w:rPr>
        <w:t>ветеранов.</w:t>
      </w:r>
    </w:p>
    <w:p w:rsidR="00BF04C6" w:rsidRPr="00A32BEC" w:rsidRDefault="00F65751" w:rsidP="00F65751">
      <w:pPr>
        <w:spacing w:before="100" w:beforeAutospacing="1" w:after="240"/>
        <w:ind w:firstLine="540"/>
        <w:jc w:val="both"/>
        <w:rPr>
          <w:color w:val="111111"/>
          <w:sz w:val="28"/>
          <w:szCs w:val="28"/>
        </w:rPr>
      </w:pPr>
      <w:r>
        <w:rPr>
          <w:color w:val="111111"/>
          <w:sz w:val="28"/>
          <w:szCs w:val="28"/>
        </w:rPr>
        <w:t>Органами</w:t>
      </w:r>
      <w:r w:rsidR="00BF04C6" w:rsidRPr="00A32BEC">
        <w:rPr>
          <w:color w:val="111111"/>
          <w:sz w:val="28"/>
          <w:szCs w:val="28"/>
        </w:rPr>
        <w:t xml:space="preserve"> исполнительной власти города Москвы во взаимодействии с ветеранскими, общественными, творческими, молодежными и детскими организациями </w:t>
      </w:r>
      <w:r w:rsidR="00BF04C6" w:rsidRPr="00A32BEC">
        <w:rPr>
          <w:rStyle w:val="a6"/>
          <w:color w:val="111111"/>
          <w:sz w:val="28"/>
          <w:szCs w:val="28"/>
        </w:rPr>
        <w:t>сформирована и предлагается сегодня для утверждения единая Программа</w:t>
      </w:r>
      <w:r w:rsidR="00BF04C6" w:rsidRPr="00A32BEC">
        <w:rPr>
          <w:color w:val="111111"/>
          <w:sz w:val="28"/>
          <w:szCs w:val="28"/>
        </w:rPr>
        <w:t xml:space="preserve"> </w:t>
      </w:r>
      <w:r w:rsidR="00BF04C6" w:rsidRPr="00A32BEC">
        <w:rPr>
          <w:rStyle w:val="a6"/>
          <w:color w:val="111111"/>
          <w:sz w:val="28"/>
          <w:szCs w:val="28"/>
        </w:rPr>
        <w:t>празднования</w:t>
      </w:r>
      <w:r w:rsidR="00BF04C6" w:rsidRPr="00A32BEC">
        <w:rPr>
          <w:color w:val="111111"/>
          <w:sz w:val="28"/>
          <w:szCs w:val="28"/>
        </w:rPr>
        <w:t xml:space="preserve"> юбилея Победы и 45-лети</w:t>
      </w:r>
      <w:r w:rsidR="00B67944">
        <w:rPr>
          <w:color w:val="111111"/>
          <w:sz w:val="28"/>
          <w:szCs w:val="28"/>
        </w:rPr>
        <w:t>я</w:t>
      </w:r>
      <w:r w:rsidR="00BF04C6" w:rsidRPr="00A32BEC">
        <w:rPr>
          <w:color w:val="111111"/>
          <w:sz w:val="28"/>
          <w:szCs w:val="28"/>
        </w:rPr>
        <w:t xml:space="preserve"> со дня присвоения Москве почетного звания «Город-Герой».</w:t>
      </w:r>
    </w:p>
    <w:p w:rsidR="00BF04C6" w:rsidRPr="00A32BEC" w:rsidRDefault="00BF04C6" w:rsidP="002E23A4">
      <w:pPr>
        <w:spacing w:before="100" w:beforeAutospacing="1" w:after="240"/>
        <w:ind w:firstLine="540"/>
        <w:jc w:val="both"/>
        <w:rPr>
          <w:color w:val="111111"/>
          <w:sz w:val="28"/>
          <w:szCs w:val="28"/>
        </w:rPr>
      </w:pPr>
      <w:r w:rsidRPr="00A32BEC">
        <w:rPr>
          <w:color w:val="111111"/>
          <w:sz w:val="28"/>
          <w:szCs w:val="28"/>
        </w:rPr>
        <w:t>Данная</w:t>
      </w:r>
      <w:r w:rsidR="002E23A4">
        <w:rPr>
          <w:color w:val="111111"/>
          <w:sz w:val="28"/>
          <w:szCs w:val="28"/>
        </w:rPr>
        <w:t xml:space="preserve"> Программа </w:t>
      </w:r>
      <w:r w:rsidRPr="00A32BEC">
        <w:rPr>
          <w:color w:val="111111"/>
          <w:sz w:val="28"/>
          <w:szCs w:val="28"/>
        </w:rPr>
        <w:t xml:space="preserve">включает </w:t>
      </w:r>
      <w:r w:rsidRPr="00A32BEC">
        <w:rPr>
          <w:rStyle w:val="a6"/>
          <w:color w:val="111111"/>
          <w:sz w:val="28"/>
          <w:szCs w:val="28"/>
        </w:rPr>
        <w:t>свыше 150</w:t>
      </w:r>
      <w:r w:rsidRPr="00A32BEC">
        <w:rPr>
          <w:color w:val="111111"/>
          <w:sz w:val="28"/>
          <w:szCs w:val="28"/>
        </w:rPr>
        <w:t xml:space="preserve"> общегородских мероприятий.</w:t>
      </w:r>
      <w:r w:rsidR="002E23A4">
        <w:rPr>
          <w:color w:val="111111"/>
          <w:sz w:val="28"/>
          <w:szCs w:val="28"/>
        </w:rPr>
        <w:t xml:space="preserve"> Помимо этого </w:t>
      </w:r>
      <w:r w:rsidRPr="00A32BEC">
        <w:rPr>
          <w:color w:val="111111"/>
          <w:sz w:val="28"/>
          <w:szCs w:val="28"/>
        </w:rPr>
        <w:t>сотни мероприятий организуют префектуры административных округов и управы районов столицы.</w:t>
      </w:r>
    </w:p>
    <w:p w:rsidR="00BF04C6" w:rsidRPr="00A32BEC" w:rsidRDefault="00BF04C6" w:rsidP="002F059C">
      <w:pPr>
        <w:spacing w:before="100" w:beforeAutospacing="1" w:after="240"/>
        <w:ind w:firstLine="540"/>
        <w:jc w:val="both"/>
        <w:rPr>
          <w:color w:val="111111"/>
          <w:sz w:val="28"/>
          <w:szCs w:val="28"/>
        </w:rPr>
      </w:pPr>
      <w:r w:rsidRPr="00A32BEC">
        <w:rPr>
          <w:color w:val="111111"/>
          <w:sz w:val="28"/>
          <w:szCs w:val="28"/>
        </w:rPr>
        <w:t xml:space="preserve">В рамках празднования юбилея Победы </w:t>
      </w:r>
      <w:r w:rsidRPr="00A32BEC">
        <w:rPr>
          <w:rStyle w:val="a6"/>
          <w:color w:val="111111"/>
          <w:sz w:val="28"/>
          <w:szCs w:val="28"/>
        </w:rPr>
        <w:t>запланирована</w:t>
      </w:r>
      <w:r w:rsidRPr="00A32BEC">
        <w:rPr>
          <w:color w:val="111111"/>
          <w:sz w:val="28"/>
          <w:szCs w:val="28"/>
        </w:rPr>
        <w:t xml:space="preserve"> </w:t>
      </w:r>
      <w:r w:rsidRPr="00A32BEC">
        <w:rPr>
          <w:rStyle w:val="a6"/>
          <w:color w:val="111111"/>
          <w:sz w:val="28"/>
          <w:szCs w:val="28"/>
        </w:rPr>
        <w:t>мощная молодежная составляющая</w:t>
      </w:r>
      <w:r w:rsidRPr="00A32BEC">
        <w:rPr>
          <w:color w:val="111111"/>
          <w:sz w:val="28"/>
          <w:szCs w:val="28"/>
        </w:rPr>
        <w:t>.</w:t>
      </w:r>
    </w:p>
    <w:p w:rsidR="00BF04C6" w:rsidRPr="00A32BEC" w:rsidRDefault="00BF04C6" w:rsidP="009975C3">
      <w:pPr>
        <w:spacing w:before="100" w:beforeAutospacing="1" w:after="240"/>
        <w:ind w:firstLine="540"/>
        <w:jc w:val="both"/>
        <w:rPr>
          <w:color w:val="111111"/>
          <w:sz w:val="28"/>
          <w:szCs w:val="28"/>
        </w:rPr>
      </w:pPr>
      <w:r w:rsidRPr="00A32BEC">
        <w:rPr>
          <w:color w:val="111111"/>
          <w:sz w:val="28"/>
          <w:szCs w:val="28"/>
        </w:rPr>
        <w:t xml:space="preserve">Сегодня </w:t>
      </w:r>
      <w:r w:rsidRPr="00A32BEC">
        <w:rPr>
          <w:rStyle w:val="a6"/>
          <w:color w:val="111111"/>
          <w:sz w:val="28"/>
          <w:szCs w:val="28"/>
        </w:rPr>
        <w:t>одной из главных наших задач является</w:t>
      </w:r>
      <w:r w:rsidRPr="00A32BEC">
        <w:rPr>
          <w:color w:val="111111"/>
          <w:sz w:val="28"/>
          <w:szCs w:val="28"/>
        </w:rPr>
        <w:t xml:space="preserve"> передача традиций поколений, </w:t>
      </w:r>
      <w:r w:rsidRPr="00A32BEC">
        <w:rPr>
          <w:rStyle w:val="a6"/>
          <w:color w:val="111111"/>
          <w:sz w:val="28"/>
          <w:szCs w:val="28"/>
        </w:rPr>
        <w:t>передача эстафеты подвига</w:t>
      </w:r>
      <w:r w:rsidRPr="00A32BEC">
        <w:rPr>
          <w:color w:val="111111"/>
          <w:sz w:val="28"/>
          <w:szCs w:val="28"/>
        </w:rPr>
        <w:t xml:space="preserve">, эстафеты </w:t>
      </w:r>
      <w:r w:rsidRPr="00A32BEC">
        <w:rPr>
          <w:rStyle w:val="a6"/>
          <w:color w:val="111111"/>
          <w:sz w:val="28"/>
          <w:szCs w:val="28"/>
        </w:rPr>
        <w:t>любви к Родине.</w:t>
      </w:r>
      <w:r w:rsidRPr="00A32BEC">
        <w:rPr>
          <w:color w:val="111111"/>
          <w:sz w:val="28"/>
          <w:szCs w:val="28"/>
        </w:rPr>
        <w:t xml:space="preserve"> Если</w:t>
      </w:r>
      <w:r w:rsidR="001757DE">
        <w:rPr>
          <w:color w:val="111111"/>
          <w:sz w:val="28"/>
          <w:szCs w:val="28"/>
        </w:rPr>
        <w:t xml:space="preserve"> говорить откровенно — это </w:t>
      </w:r>
      <w:r w:rsidRPr="00A32BEC">
        <w:rPr>
          <w:color w:val="111111"/>
          <w:sz w:val="28"/>
          <w:szCs w:val="28"/>
        </w:rPr>
        <w:t>одна из т</w:t>
      </w:r>
      <w:r w:rsidR="001757DE">
        <w:rPr>
          <w:color w:val="111111"/>
          <w:sz w:val="28"/>
          <w:szCs w:val="28"/>
        </w:rPr>
        <w:t xml:space="preserve">ех точек опоры, на которую может по праву </w:t>
      </w:r>
      <w:r w:rsidR="000833F9">
        <w:rPr>
          <w:color w:val="111111"/>
          <w:sz w:val="28"/>
          <w:szCs w:val="28"/>
        </w:rPr>
        <w:t>опереться молодежь и чувствовать, что она живе</w:t>
      </w:r>
      <w:r w:rsidRPr="00A32BEC">
        <w:rPr>
          <w:color w:val="111111"/>
          <w:sz w:val="28"/>
          <w:szCs w:val="28"/>
        </w:rPr>
        <w:t>т в великой стране.</w:t>
      </w:r>
      <w:r w:rsidR="00F90785">
        <w:rPr>
          <w:color w:val="111111"/>
          <w:sz w:val="28"/>
          <w:szCs w:val="28"/>
        </w:rPr>
        <w:t xml:space="preserve"> </w:t>
      </w:r>
      <w:r w:rsidRPr="00A32BEC">
        <w:rPr>
          <w:color w:val="111111"/>
          <w:sz w:val="28"/>
          <w:szCs w:val="28"/>
        </w:rPr>
        <w:t>Современная молодежь еще</w:t>
      </w:r>
      <w:r w:rsidR="00F90785">
        <w:rPr>
          <w:color w:val="111111"/>
          <w:sz w:val="28"/>
          <w:szCs w:val="28"/>
        </w:rPr>
        <w:t xml:space="preserve"> </w:t>
      </w:r>
      <w:r w:rsidRPr="00A32BEC">
        <w:rPr>
          <w:color w:val="111111"/>
          <w:sz w:val="28"/>
          <w:szCs w:val="28"/>
        </w:rPr>
        <w:t>имеет</w:t>
      </w:r>
      <w:r w:rsidR="00F90785">
        <w:rPr>
          <w:color w:val="111111"/>
          <w:sz w:val="28"/>
          <w:szCs w:val="28"/>
        </w:rPr>
        <w:t xml:space="preserve"> </w:t>
      </w:r>
      <w:r w:rsidRPr="00A32BEC">
        <w:rPr>
          <w:color w:val="111111"/>
          <w:sz w:val="28"/>
          <w:szCs w:val="28"/>
        </w:rPr>
        <w:t>возможность</w:t>
      </w:r>
      <w:r w:rsidR="00F90785">
        <w:rPr>
          <w:color w:val="111111"/>
          <w:sz w:val="28"/>
          <w:szCs w:val="28"/>
        </w:rPr>
        <w:t xml:space="preserve"> реально </w:t>
      </w:r>
      <w:r w:rsidRPr="00A32BEC">
        <w:rPr>
          <w:color w:val="111111"/>
          <w:sz w:val="28"/>
          <w:szCs w:val="28"/>
        </w:rPr>
        <w:t>соприкоснуться с ныне здрав</w:t>
      </w:r>
      <w:r w:rsidR="00F90785">
        <w:rPr>
          <w:color w:val="111111"/>
          <w:sz w:val="28"/>
          <w:szCs w:val="28"/>
        </w:rPr>
        <w:t xml:space="preserve">ствующими ветеранами. Для них </w:t>
      </w:r>
      <w:r w:rsidRPr="00A32BEC">
        <w:rPr>
          <w:color w:val="111111"/>
          <w:sz w:val="28"/>
          <w:szCs w:val="28"/>
        </w:rPr>
        <w:t>это встречи с живой историей.</w:t>
      </w:r>
      <w:r w:rsidR="003852C7">
        <w:rPr>
          <w:color w:val="111111"/>
          <w:sz w:val="28"/>
          <w:szCs w:val="28"/>
        </w:rPr>
        <w:t xml:space="preserve"> Мы прекрасно </w:t>
      </w:r>
      <w:r w:rsidRPr="00A32BEC">
        <w:rPr>
          <w:color w:val="111111"/>
          <w:sz w:val="28"/>
          <w:szCs w:val="28"/>
        </w:rPr>
        <w:t>понимаем, что молодежь все воспринимает по-своему. Поэтому сообща искали новые подходы празднования юбилея Победы.</w:t>
      </w:r>
      <w:r w:rsidR="009975C3">
        <w:rPr>
          <w:color w:val="111111"/>
          <w:sz w:val="28"/>
          <w:szCs w:val="28"/>
        </w:rPr>
        <w:t xml:space="preserve"> </w:t>
      </w:r>
      <w:r w:rsidRPr="00A32BEC">
        <w:rPr>
          <w:color w:val="111111"/>
          <w:sz w:val="28"/>
          <w:szCs w:val="28"/>
        </w:rPr>
        <w:t xml:space="preserve">Такими новыми творческими проектами стали </w:t>
      </w:r>
      <w:r w:rsidRPr="00A32BEC">
        <w:rPr>
          <w:rStyle w:val="a6"/>
          <w:color w:val="111111"/>
          <w:sz w:val="28"/>
          <w:szCs w:val="28"/>
        </w:rPr>
        <w:t>«Письмо ветерану» и «Нити памяти»</w:t>
      </w:r>
      <w:r w:rsidRPr="00A32BEC">
        <w:rPr>
          <w:color w:val="111111"/>
          <w:sz w:val="28"/>
          <w:szCs w:val="28"/>
        </w:rPr>
        <w:t xml:space="preserve">. </w:t>
      </w:r>
      <w:r w:rsidR="009975C3">
        <w:rPr>
          <w:color w:val="111111"/>
          <w:sz w:val="28"/>
          <w:szCs w:val="28"/>
        </w:rPr>
        <w:t xml:space="preserve">Суть их заключается </w:t>
      </w:r>
      <w:r w:rsidRPr="00A32BEC">
        <w:rPr>
          <w:color w:val="111111"/>
          <w:sz w:val="28"/>
          <w:szCs w:val="28"/>
        </w:rPr>
        <w:t>в</w:t>
      </w:r>
      <w:r w:rsidR="009975C3">
        <w:rPr>
          <w:color w:val="111111"/>
          <w:sz w:val="28"/>
          <w:szCs w:val="28"/>
        </w:rPr>
        <w:t xml:space="preserve"> том, что </w:t>
      </w:r>
      <w:r w:rsidRPr="00A32BEC">
        <w:rPr>
          <w:color w:val="111111"/>
          <w:sz w:val="28"/>
          <w:szCs w:val="28"/>
        </w:rPr>
        <w:t>молодежь и студенты приходят к маломобильным и одиноко проживающим ветеранам, снимают ролики о них, берут интервью, из которых формируются материалы для размещения в альбомах, распространяемых на специализированных сайтах в сети Интернет.</w:t>
      </w:r>
    </w:p>
    <w:p w:rsidR="00BF04C6" w:rsidRPr="00A32BEC" w:rsidRDefault="00FA7197" w:rsidP="00FA7197">
      <w:pPr>
        <w:spacing w:before="100" w:beforeAutospacing="1" w:after="240"/>
        <w:ind w:firstLine="540"/>
        <w:jc w:val="both"/>
        <w:rPr>
          <w:color w:val="111111"/>
          <w:sz w:val="28"/>
          <w:szCs w:val="28"/>
        </w:rPr>
      </w:pPr>
      <w:r>
        <w:rPr>
          <w:color w:val="111111"/>
          <w:sz w:val="28"/>
          <w:szCs w:val="28"/>
        </w:rPr>
        <w:t xml:space="preserve">Одновременно с </w:t>
      </w:r>
      <w:r w:rsidR="00BF04C6" w:rsidRPr="00A32BEC">
        <w:rPr>
          <w:color w:val="111111"/>
          <w:sz w:val="28"/>
          <w:szCs w:val="28"/>
        </w:rPr>
        <w:t xml:space="preserve">этим запланировано значительное количество мероприятий и акций, содержащих активные формы культурного и интеллектуального общения ветеранов со студенческой молодежью: </w:t>
      </w:r>
      <w:r w:rsidR="00BF04C6" w:rsidRPr="00A32BEC">
        <w:rPr>
          <w:rStyle w:val="a6"/>
          <w:color w:val="111111"/>
          <w:sz w:val="28"/>
          <w:szCs w:val="28"/>
        </w:rPr>
        <w:t>«Мы в ответе за будущее</w:t>
      </w:r>
      <w:r w:rsidR="00453ABA">
        <w:rPr>
          <w:rStyle w:val="a6"/>
          <w:color w:val="111111"/>
          <w:sz w:val="28"/>
          <w:szCs w:val="28"/>
        </w:rPr>
        <w:t>»,</w:t>
      </w:r>
      <w:r w:rsidR="00BF04C6" w:rsidRPr="00A32BEC">
        <w:rPr>
          <w:rStyle w:val="a6"/>
          <w:color w:val="111111"/>
          <w:sz w:val="28"/>
          <w:szCs w:val="28"/>
        </w:rPr>
        <w:t xml:space="preserve"> </w:t>
      </w:r>
      <w:r w:rsidR="00453ABA">
        <w:rPr>
          <w:rStyle w:val="a6"/>
          <w:color w:val="111111"/>
          <w:sz w:val="28"/>
          <w:szCs w:val="28"/>
        </w:rPr>
        <w:t>«</w:t>
      </w:r>
      <w:r w:rsidR="00BF04C6" w:rsidRPr="00A32BEC">
        <w:rPr>
          <w:rStyle w:val="a6"/>
          <w:color w:val="111111"/>
          <w:sz w:val="28"/>
          <w:szCs w:val="28"/>
        </w:rPr>
        <w:t>Сохраним мир в мире»</w:t>
      </w:r>
      <w:r w:rsidR="00BF04C6" w:rsidRPr="00A32BEC">
        <w:rPr>
          <w:color w:val="111111"/>
          <w:sz w:val="28"/>
          <w:szCs w:val="28"/>
        </w:rPr>
        <w:t xml:space="preserve">, </w:t>
      </w:r>
      <w:r w:rsidR="00BF04C6" w:rsidRPr="00A32BEC">
        <w:rPr>
          <w:rStyle w:val="a6"/>
          <w:color w:val="111111"/>
          <w:sz w:val="28"/>
          <w:szCs w:val="28"/>
        </w:rPr>
        <w:t xml:space="preserve">«Я </w:t>
      </w:r>
      <w:r w:rsidR="00453ABA">
        <w:rPr>
          <w:rStyle w:val="a6"/>
          <w:color w:val="111111"/>
          <w:sz w:val="28"/>
          <w:szCs w:val="28"/>
        </w:rPr>
        <w:t>с тобой, ветеран!», «Дети мира —</w:t>
      </w:r>
      <w:r w:rsidR="00BF04C6" w:rsidRPr="00A32BEC">
        <w:rPr>
          <w:rStyle w:val="a6"/>
          <w:color w:val="111111"/>
          <w:sz w:val="28"/>
          <w:szCs w:val="28"/>
        </w:rPr>
        <w:t xml:space="preserve"> детям войны»,</w:t>
      </w:r>
      <w:r w:rsidR="00BF04C6" w:rsidRPr="00A32BEC">
        <w:rPr>
          <w:color w:val="111111"/>
          <w:sz w:val="28"/>
          <w:szCs w:val="28"/>
        </w:rPr>
        <w:t xml:space="preserve"> </w:t>
      </w:r>
      <w:r w:rsidR="00BF04C6" w:rsidRPr="00A32BEC">
        <w:rPr>
          <w:rStyle w:val="a6"/>
          <w:color w:val="111111"/>
          <w:sz w:val="28"/>
          <w:szCs w:val="28"/>
        </w:rPr>
        <w:t xml:space="preserve">«Голоса Победы», «Моя семья в летописи Великой Отечественной..» </w:t>
      </w:r>
      <w:r w:rsidR="00BF04C6" w:rsidRPr="00A32BEC">
        <w:rPr>
          <w:color w:val="111111"/>
          <w:sz w:val="28"/>
          <w:szCs w:val="28"/>
        </w:rPr>
        <w:t xml:space="preserve">и др. </w:t>
      </w:r>
    </w:p>
    <w:p w:rsidR="00BF04C6" w:rsidRPr="00A32BEC" w:rsidRDefault="00BF04C6" w:rsidP="005243D2">
      <w:pPr>
        <w:spacing w:before="100" w:beforeAutospacing="1" w:after="240"/>
        <w:ind w:firstLine="540"/>
        <w:jc w:val="both"/>
        <w:rPr>
          <w:color w:val="111111"/>
          <w:sz w:val="28"/>
          <w:szCs w:val="28"/>
        </w:rPr>
      </w:pPr>
      <w:r w:rsidRPr="00A32BEC">
        <w:rPr>
          <w:color w:val="111111"/>
          <w:sz w:val="28"/>
          <w:szCs w:val="28"/>
        </w:rPr>
        <w:t>Свое</w:t>
      </w:r>
      <w:r w:rsidR="00CD399B">
        <w:rPr>
          <w:color w:val="111111"/>
          <w:sz w:val="28"/>
          <w:szCs w:val="28"/>
        </w:rPr>
        <w:t xml:space="preserve"> новое наполнение получат и уже ставшие традиционными</w:t>
      </w:r>
      <w:r w:rsidRPr="00A32BEC">
        <w:rPr>
          <w:color w:val="111111"/>
          <w:sz w:val="28"/>
          <w:szCs w:val="28"/>
        </w:rPr>
        <w:t xml:space="preserve"> акции с участием </w:t>
      </w:r>
      <w:r w:rsidRPr="00A32BEC">
        <w:rPr>
          <w:rStyle w:val="a6"/>
          <w:color w:val="111111"/>
          <w:sz w:val="28"/>
          <w:szCs w:val="28"/>
        </w:rPr>
        <w:t>детских и студенческих</w:t>
      </w:r>
      <w:r w:rsidRPr="00A32BEC">
        <w:rPr>
          <w:color w:val="111111"/>
          <w:sz w:val="28"/>
          <w:szCs w:val="28"/>
        </w:rPr>
        <w:t xml:space="preserve"> </w:t>
      </w:r>
      <w:r w:rsidRPr="00A32BEC">
        <w:rPr>
          <w:rStyle w:val="a6"/>
          <w:color w:val="111111"/>
          <w:sz w:val="28"/>
          <w:szCs w:val="28"/>
        </w:rPr>
        <w:t>общественных формирований</w:t>
      </w:r>
      <w:r w:rsidRPr="00A32BEC">
        <w:rPr>
          <w:color w:val="111111"/>
          <w:sz w:val="28"/>
          <w:szCs w:val="28"/>
        </w:rPr>
        <w:t xml:space="preserve"> различной направленности, </w:t>
      </w:r>
      <w:r w:rsidR="002735C2">
        <w:rPr>
          <w:color w:val="111111"/>
          <w:sz w:val="28"/>
          <w:szCs w:val="28"/>
        </w:rPr>
        <w:t xml:space="preserve">такие </w:t>
      </w:r>
      <w:r w:rsidRPr="00A32BEC">
        <w:rPr>
          <w:color w:val="111111"/>
          <w:sz w:val="28"/>
          <w:szCs w:val="28"/>
        </w:rPr>
        <w:t xml:space="preserve">как </w:t>
      </w:r>
      <w:r w:rsidRPr="00A32BEC">
        <w:rPr>
          <w:rStyle w:val="a6"/>
          <w:color w:val="111111"/>
          <w:sz w:val="28"/>
          <w:szCs w:val="28"/>
        </w:rPr>
        <w:t>«Чистые окна»</w:t>
      </w:r>
      <w:r w:rsidRPr="00A32BEC">
        <w:rPr>
          <w:color w:val="111111"/>
          <w:sz w:val="28"/>
          <w:szCs w:val="28"/>
        </w:rPr>
        <w:t xml:space="preserve">, </w:t>
      </w:r>
      <w:r w:rsidRPr="00A32BEC">
        <w:rPr>
          <w:rStyle w:val="a6"/>
          <w:color w:val="111111"/>
          <w:sz w:val="28"/>
          <w:szCs w:val="28"/>
        </w:rPr>
        <w:t>«Георгиевская ленточка»</w:t>
      </w:r>
      <w:r w:rsidRPr="00A32BEC">
        <w:rPr>
          <w:color w:val="111111"/>
          <w:sz w:val="28"/>
          <w:szCs w:val="28"/>
        </w:rPr>
        <w:t xml:space="preserve">, </w:t>
      </w:r>
      <w:r w:rsidRPr="00A32BEC">
        <w:rPr>
          <w:rStyle w:val="a6"/>
          <w:color w:val="111111"/>
          <w:sz w:val="28"/>
          <w:szCs w:val="28"/>
        </w:rPr>
        <w:t>«Спасибо Вам за Победу»</w:t>
      </w:r>
      <w:r w:rsidRPr="00A32BEC">
        <w:rPr>
          <w:color w:val="111111"/>
          <w:sz w:val="28"/>
          <w:szCs w:val="28"/>
        </w:rPr>
        <w:t>.</w:t>
      </w:r>
    </w:p>
    <w:p w:rsidR="0099445C" w:rsidRDefault="00BF04C6" w:rsidP="0099445C">
      <w:pPr>
        <w:spacing w:before="100" w:beforeAutospacing="1" w:after="240"/>
        <w:ind w:firstLine="540"/>
        <w:jc w:val="both"/>
        <w:rPr>
          <w:color w:val="111111"/>
          <w:sz w:val="28"/>
          <w:szCs w:val="28"/>
        </w:rPr>
      </w:pPr>
      <w:r w:rsidRPr="00A32BEC">
        <w:rPr>
          <w:color w:val="111111"/>
          <w:sz w:val="28"/>
          <w:szCs w:val="28"/>
        </w:rPr>
        <w:t>В рамках</w:t>
      </w:r>
      <w:r w:rsidR="0099445C">
        <w:rPr>
          <w:color w:val="111111"/>
          <w:sz w:val="28"/>
          <w:szCs w:val="28"/>
        </w:rPr>
        <w:t xml:space="preserve"> молодежно-патриотической акции «Рубежи Памяти» будут организованы поездки ветеранов с представителями</w:t>
      </w:r>
      <w:r w:rsidRPr="00A32BEC">
        <w:rPr>
          <w:color w:val="111111"/>
          <w:sz w:val="28"/>
          <w:szCs w:val="28"/>
        </w:rPr>
        <w:t xml:space="preserve"> молодежных и детских объединений в города-герои, города воинской славы, по местам боев и сражений в Подмосковье.</w:t>
      </w:r>
    </w:p>
    <w:p w:rsidR="00BF04C6" w:rsidRPr="00A32BEC" w:rsidRDefault="00855B1C" w:rsidP="00BE5362">
      <w:pPr>
        <w:spacing w:before="100" w:beforeAutospacing="1" w:after="240"/>
        <w:ind w:firstLine="540"/>
        <w:jc w:val="both"/>
        <w:rPr>
          <w:color w:val="111111"/>
          <w:sz w:val="28"/>
          <w:szCs w:val="28"/>
        </w:rPr>
      </w:pPr>
      <w:r>
        <w:rPr>
          <w:color w:val="111111"/>
          <w:sz w:val="28"/>
          <w:szCs w:val="28"/>
        </w:rPr>
        <w:t xml:space="preserve">Подготовка </w:t>
      </w:r>
      <w:r w:rsidR="00BF04C6" w:rsidRPr="00A32BEC">
        <w:rPr>
          <w:rStyle w:val="a6"/>
          <w:color w:val="111111"/>
          <w:sz w:val="28"/>
          <w:szCs w:val="28"/>
        </w:rPr>
        <w:t xml:space="preserve">городских </w:t>
      </w:r>
      <w:r w:rsidR="00BF04C6" w:rsidRPr="00A32BEC">
        <w:rPr>
          <w:color w:val="111111"/>
          <w:sz w:val="28"/>
          <w:szCs w:val="28"/>
        </w:rPr>
        <w:t>праздничных культурно-массовых мероприяти</w:t>
      </w:r>
      <w:r>
        <w:rPr>
          <w:color w:val="111111"/>
          <w:sz w:val="28"/>
          <w:szCs w:val="28"/>
        </w:rPr>
        <w:t xml:space="preserve">й </w:t>
      </w:r>
      <w:r w:rsidR="00BF04C6" w:rsidRPr="00A32BEC">
        <w:rPr>
          <w:color w:val="111111"/>
          <w:sz w:val="28"/>
          <w:szCs w:val="28"/>
        </w:rPr>
        <w:t>вступила в организационную стадию.</w:t>
      </w:r>
      <w:r w:rsidR="00776F1C">
        <w:rPr>
          <w:color w:val="111111"/>
          <w:sz w:val="28"/>
          <w:szCs w:val="28"/>
        </w:rPr>
        <w:t xml:space="preserve"> Все праздничные мероприятия </w:t>
      </w:r>
      <w:r w:rsidR="00BF04C6" w:rsidRPr="00A32BEC">
        <w:rPr>
          <w:color w:val="111111"/>
          <w:sz w:val="28"/>
          <w:szCs w:val="28"/>
        </w:rPr>
        <w:t>рассчитаны на то, чтобы каждый житель и гость столицы смог ощутить величие этого праздника и принять участие в торжествах.</w:t>
      </w:r>
    </w:p>
    <w:p w:rsidR="00BF04C6" w:rsidRPr="00A32BEC" w:rsidRDefault="003B374C" w:rsidP="007953D8">
      <w:pPr>
        <w:spacing w:before="100" w:beforeAutospacing="1" w:after="240"/>
        <w:ind w:firstLine="540"/>
        <w:jc w:val="both"/>
        <w:rPr>
          <w:color w:val="111111"/>
          <w:sz w:val="28"/>
          <w:szCs w:val="28"/>
        </w:rPr>
      </w:pPr>
      <w:r>
        <w:rPr>
          <w:color w:val="111111"/>
          <w:sz w:val="28"/>
          <w:szCs w:val="28"/>
        </w:rPr>
        <w:t xml:space="preserve">Планом культурно-массовых мероприятий </w:t>
      </w:r>
      <w:r w:rsidR="00BF04C6" w:rsidRPr="00A32BEC">
        <w:rPr>
          <w:color w:val="111111"/>
          <w:sz w:val="28"/>
          <w:szCs w:val="28"/>
        </w:rPr>
        <w:t>предусмотрено</w:t>
      </w:r>
      <w:r w:rsidR="00BF04C6" w:rsidRPr="00A32BEC">
        <w:rPr>
          <w:rStyle w:val="a6"/>
          <w:color w:val="111111"/>
          <w:sz w:val="28"/>
          <w:szCs w:val="28"/>
        </w:rPr>
        <w:t xml:space="preserve"> задействовать все площадки города</w:t>
      </w:r>
      <w:r>
        <w:rPr>
          <w:color w:val="111111"/>
          <w:sz w:val="28"/>
          <w:szCs w:val="28"/>
        </w:rPr>
        <w:t xml:space="preserve"> —</w:t>
      </w:r>
      <w:r w:rsidR="00BF04C6" w:rsidRPr="00A32BEC">
        <w:rPr>
          <w:color w:val="111111"/>
          <w:sz w:val="28"/>
          <w:szCs w:val="28"/>
        </w:rPr>
        <w:t xml:space="preserve"> от центральных до районных и дворовых. </w:t>
      </w:r>
      <w:r w:rsidR="007953D8">
        <w:rPr>
          <w:color w:val="111111"/>
          <w:sz w:val="28"/>
          <w:szCs w:val="28"/>
        </w:rPr>
        <w:t xml:space="preserve">В майские </w:t>
      </w:r>
      <w:r w:rsidR="00BF04C6" w:rsidRPr="00A32BEC">
        <w:rPr>
          <w:color w:val="111111"/>
          <w:sz w:val="28"/>
          <w:szCs w:val="28"/>
        </w:rPr>
        <w:t xml:space="preserve">дни </w:t>
      </w:r>
      <w:r w:rsidR="00BF04C6" w:rsidRPr="00A32BEC">
        <w:rPr>
          <w:rStyle w:val="a6"/>
          <w:color w:val="111111"/>
          <w:sz w:val="28"/>
          <w:szCs w:val="28"/>
        </w:rPr>
        <w:t>во всех дворах</w:t>
      </w:r>
      <w:r w:rsidR="00BF04C6" w:rsidRPr="00A32BEC">
        <w:rPr>
          <w:color w:val="111111"/>
          <w:sz w:val="28"/>
          <w:szCs w:val="28"/>
        </w:rPr>
        <w:t xml:space="preserve"> города пройдут театрализованные представления </w:t>
      </w:r>
      <w:r w:rsidR="00BF04C6" w:rsidRPr="00A32BEC">
        <w:rPr>
          <w:rStyle w:val="a6"/>
          <w:color w:val="111111"/>
          <w:sz w:val="28"/>
          <w:szCs w:val="28"/>
        </w:rPr>
        <w:t>«Пришла Победа в каждый двор»</w:t>
      </w:r>
      <w:r w:rsidR="00BF04C6" w:rsidRPr="00A32BEC">
        <w:rPr>
          <w:color w:val="111111"/>
          <w:sz w:val="28"/>
          <w:szCs w:val="28"/>
        </w:rPr>
        <w:t xml:space="preserve"> с участием детских и ветеранских творческих коллективов. Мероприятия организуют Департамент образования, Комитет общественных связей при поддержке управ и мун</w:t>
      </w:r>
      <w:r w:rsidR="007953D8">
        <w:rPr>
          <w:color w:val="111111"/>
          <w:sz w:val="28"/>
          <w:szCs w:val="28"/>
        </w:rPr>
        <w:t xml:space="preserve">иципальных образований районов. </w:t>
      </w:r>
    </w:p>
    <w:p w:rsidR="00BF04C6" w:rsidRPr="00A32BEC" w:rsidRDefault="00BF04C6" w:rsidP="0001751C">
      <w:pPr>
        <w:spacing w:before="100" w:beforeAutospacing="1" w:after="240"/>
        <w:ind w:firstLine="540"/>
        <w:jc w:val="both"/>
        <w:rPr>
          <w:color w:val="111111"/>
          <w:sz w:val="28"/>
          <w:szCs w:val="28"/>
        </w:rPr>
      </w:pPr>
      <w:r w:rsidRPr="00A32BEC">
        <w:rPr>
          <w:color w:val="111111"/>
          <w:sz w:val="28"/>
          <w:szCs w:val="28"/>
        </w:rPr>
        <w:t>В Государственн</w:t>
      </w:r>
      <w:r w:rsidR="0001751C">
        <w:rPr>
          <w:color w:val="111111"/>
          <w:sz w:val="28"/>
          <w:szCs w:val="28"/>
        </w:rPr>
        <w:t xml:space="preserve">ом </w:t>
      </w:r>
      <w:r w:rsidRPr="00A32BEC">
        <w:rPr>
          <w:color w:val="111111"/>
          <w:sz w:val="28"/>
          <w:szCs w:val="28"/>
        </w:rPr>
        <w:t>академическом</w:t>
      </w:r>
      <w:r w:rsidRPr="00A32BEC">
        <w:rPr>
          <w:rStyle w:val="a6"/>
          <w:color w:val="111111"/>
          <w:sz w:val="28"/>
          <w:szCs w:val="28"/>
        </w:rPr>
        <w:t xml:space="preserve"> Большом театре</w:t>
      </w:r>
      <w:r w:rsidRPr="00A32BEC">
        <w:rPr>
          <w:color w:val="111111"/>
          <w:sz w:val="28"/>
          <w:szCs w:val="28"/>
        </w:rPr>
        <w:t xml:space="preserve"> </w:t>
      </w:r>
      <w:r w:rsidRPr="00A32BEC">
        <w:rPr>
          <w:rStyle w:val="a6"/>
          <w:color w:val="111111"/>
          <w:sz w:val="28"/>
          <w:szCs w:val="28"/>
        </w:rPr>
        <w:t xml:space="preserve">1 мая </w:t>
      </w:r>
      <w:r w:rsidRPr="00A32BEC">
        <w:rPr>
          <w:color w:val="111111"/>
          <w:sz w:val="28"/>
          <w:szCs w:val="28"/>
        </w:rPr>
        <w:t>состоится традиционная торжественная встреча участников Великой Отечественной войны.</w:t>
      </w:r>
      <w:r w:rsidR="0001751C">
        <w:rPr>
          <w:color w:val="111111"/>
          <w:sz w:val="28"/>
          <w:szCs w:val="28"/>
        </w:rPr>
        <w:t xml:space="preserve"> Ветераны очень просят, чтобы ко Дню Победы Театральная </w:t>
      </w:r>
      <w:r w:rsidRPr="00A32BEC">
        <w:rPr>
          <w:color w:val="111111"/>
          <w:sz w:val="28"/>
          <w:szCs w:val="28"/>
        </w:rPr>
        <w:t>площадь была готова к их традиционным встречам у Большого театра.</w:t>
      </w:r>
    </w:p>
    <w:p w:rsidR="00BF04C6" w:rsidRPr="00A32BEC" w:rsidRDefault="006530AD" w:rsidP="006530AD">
      <w:pPr>
        <w:spacing w:before="100" w:beforeAutospacing="1" w:after="240"/>
        <w:ind w:firstLine="540"/>
        <w:jc w:val="both"/>
        <w:rPr>
          <w:color w:val="111111"/>
          <w:sz w:val="28"/>
          <w:szCs w:val="28"/>
        </w:rPr>
      </w:pPr>
      <w:r>
        <w:rPr>
          <w:color w:val="111111"/>
          <w:sz w:val="28"/>
          <w:szCs w:val="28"/>
        </w:rPr>
        <w:t xml:space="preserve">6 мая </w:t>
      </w:r>
      <w:r w:rsidR="00BF04C6" w:rsidRPr="00A32BEC">
        <w:rPr>
          <w:color w:val="111111"/>
          <w:sz w:val="28"/>
          <w:szCs w:val="28"/>
        </w:rPr>
        <w:t xml:space="preserve">в Спортивном комплексе «Олимпийский» пройдет </w:t>
      </w:r>
      <w:r w:rsidR="00BF04C6" w:rsidRPr="00A32BEC">
        <w:rPr>
          <w:rStyle w:val="a6"/>
          <w:color w:val="111111"/>
          <w:sz w:val="28"/>
          <w:szCs w:val="28"/>
        </w:rPr>
        <w:t xml:space="preserve">молодежно-патриотическая акция </w:t>
      </w:r>
      <w:r w:rsidR="00BF04C6" w:rsidRPr="00A32BEC">
        <w:rPr>
          <w:color w:val="111111"/>
          <w:sz w:val="28"/>
          <w:szCs w:val="28"/>
        </w:rPr>
        <w:t>«Мы рождены Победой», посвященная Гербу и Флагу Москвы, 65-</w:t>
      </w:r>
      <w:r w:rsidR="008F5466">
        <w:rPr>
          <w:color w:val="111111"/>
          <w:sz w:val="28"/>
          <w:szCs w:val="28"/>
        </w:rPr>
        <w:t>о</w:t>
      </w:r>
      <w:r w:rsidR="00BF04C6" w:rsidRPr="00A32BEC">
        <w:rPr>
          <w:color w:val="111111"/>
          <w:sz w:val="28"/>
          <w:szCs w:val="28"/>
        </w:rPr>
        <w:t>й годовщине Победы, 45-л</w:t>
      </w:r>
      <w:r w:rsidR="008F5466">
        <w:rPr>
          <w:color w:val="111111"/>
          <w:sz w:val="28"/>
          <w:szCs w:val="28"/>
        </w:rPr>
        <w:t>етию присвоения Москве звания «Г</w:t>
      </w:r>
      <w:r w:rsidR="00725CF8">
        <w:rPr>
          <w:color w:val="111111"/>
          <w:sz w:val="28"/>
          <w:szCs w:val="28"/>
        </w:rPr>
        <w:t>ород-Г</w:t>
      </w:r>
      <w:r w:rsidR="00BF04C6" w:rsidRPr="00A32BEC">
        <w:rPr>
          <w:color w:val="111111"/>
          <w:sz w:val="28"/>
          <w:szCs w:val="28"/>
        </w:rPr>
        <w:t xml:space="preserve">ерой». В ней примут участие </w:t>
      </w:r>
      <w:r w:rsidR="00BF04C6" w:rsidRPr="00A32BEC">
        <w:rPr>
          <w:rStyle w:val="a6"/>
          <w:color w:val="111111"/>
          <w:sz w:val="28"/>
          <w:szCs w:val="28"/>
        </w:rPr>
        <w:t xml:space="preserve">более 17 тысяч </w:t>
      </w:r>
      <w:r w:rsidR="00BF04C6" w:rsidRPr="00A32BEC">
        <w:rPr>
          <w:color w:val="111111"/>
          <w:sz w:val="28"/>
          <w:szCs w:val="28"/>
        </w:rPr>
        <w:t>человек.</w:t>
      </w:r>
    </w:p>
    <w:p w:rsidR="00BF04C6" w:rsidRPr="00A32BEC" w:rsidRDefault="006A742E" w:rsidP="006A742E">
      <w:pPr>
        <w:spacing w:before="100" w:beforeAutospacing="1" w:after="240"/>
        <w:ind w:firstLine="540"/>
        <w:jc w:val="both"/>
        <w:rPr>
          <w:color w:val="111111"/>
          <w:sz w:val="28"/>
          <w:szCs w:val="28"/>
        </w:rPr>
      </w:pPr>
      <w:r>
        <w:rPr>
          <w:color w:val="111111"/>
          <w:sz w:val="28"/>
          <w:szCs w:val="28"/>
        </w:rPr>
        <w:t xml:space="preserve">7 мая </w:t>
      </w:r>
      <w:r w:rsidR="00BF04C6" w:rsidRPr="00A32BEC">
        <w:rPr>
          <w:color w:val="111111"/>
          <w:sz w:val="28"/>
          <w:szCs w:val="28"/>
        </w:rPr>
        <w:t xml:space="preserve">в Государственном Кремлевском Дворце запланирована </w:t>
      </w:r>
      <w:r w:rsidR="00BF04C6" w:rsidRPr="00A32BEC">
        <w:rPr>
          <w:rStyle w:val="a6"/>
          <w:color w:val="111111"/>
          <w:sz w:val="28"/>
          <w:szCs w:val="28"/>
        </w:rPr>
        <w:t>торжественная встреча ветеранов и общественности столицы, посвященная 65-</w:t>
      </w:r>
      <w:r>
        <w:rPr>
          <w:rStyle w:val="a6"/>
          <w:color w:val="111111"/>
          <w:sz w:val="28"/>
          <w:szCs w:val="28"/>
        </w:rPr>
        <w:t>о</w:t>
      </w:r>
      <w:r w:rsidR="00BF04C6" w:rsidRPr="00A32BEC">
        <w:rPr>
          <w:rStyle w:val="a6"/>
          <w:color w:val="111111"/>
          <w:sz w:val="28"/>
          <w:szCs w:val="28"/>
        </w:rPr>
        <w:t>й годовщине Победы и 45-л</w:t>
      </w:r>
      <w:r>
        <w:rPr>
          <w:rStyle w:val="a6"/>
          <w:color w:val="111111"/>
          <w:sz w:val="28"/>
          <w:szCs w:val="28"/>
        </w:rPr>
        <w:t>етию присвоения Москве звания «Город-Г</w:t>
      </w:r>
      <w:r w:rsidR="00BF04C6" w:rsidRPr="00A32BEC">
        <w:rPr>
          <w:rStyle w:val="a6"/>
          <w:color w:val="111111"/>
          <w:sz w:val="28"/>
          <w:szCs w:val="28"/>
        </w:rPr>
        <w:t>ерой».</w:t>
      </w:r>
    </w:p>
    <w:p w:rsidR="00BF04C6" w:rsidRPr="00A32BEC" w:rsidRDefault="00BF04C6" w:rsidP="00514068">
      <w:pPr>
        <w:spacing w:before="100" w:beforeAutospacing="1" w:after="240"/>
        <w:ind w:firstLine="540"/>
        <w:jc w:val="both"/>
        <w:rPr>
          <w:color w:val="111111"/>
          <w:sz w:val="28"/>
          <w:szCs w:val="28"/>
        </w:rPr>
      </w:pPr>
      <w:r w:rsidRPr="00A32BEC">
        <w:rPr>
          <w:color w:val="111111"/>
          <w:sz w:val="28"/>
          <w:szCs w:val="28"/>
        </w:rPr>
        <w:t xml:space="preserve">На Поклонной горе </w:t>
      </w:r>
      <w:r w:rsidRPr="00A32BEC">
        <w:rPr>
          <w:rStyle w:val="a6"/>
          <w:color w:val="111111"/>
          <w:sz w:val="28"/>
          <w:szCs w:val="28"/>
        </w:rPr>
        <w:t>8 мая</w:t>
      </w:r>
      <w:r w:rsidRPr="00A32BEC">
        <w:rPr>
          <w:color w:val="111111"/>
          <w:sz w:val="28"/>
          <w:szCs w:val="28"/>
        </w:rPr>
        <w:t xml:space="preserve"> впервые пройдет торжественное </w:t>
      </w:r>
      <w:r w:rsidRPr="00A32BEC">
        <w:rPr>
          <w:rStyle w:val="a6"/>
          <w:color w:val="111111"/>
          <w:sz w:val="28"/>
          <w:szCs w:val="28"/>
        </w:rPr>
        <w:t>шествие юных н</w:t>
      </w:r>
      <w:r w:rsidR="004B724D">
        <w:rPr>
          <w:rStyle w:val="a6"/>
          <w:color w:val="111111"/>
          <w:sz w:val="28"/>
          <w:szCs w:val="28"/>
        </w:rPr>
        <w:t>аследников Победы —</w:t>
      </w:r>
      <w:r w:rsidRPr="00A32BEC">
        <w:rPr>
          <w:rStyle w:val="a6"/>
          <w:color w:val="111111"/>
          <w:sz w:val="28"/>
          <w:szCs w:val="28"/>
        </w:rPr>
        <w:t xml:space="preserve"> </w:t>
      </w:r>
      <w:r w:rsidRPr="00A32BEC">
        <w:rPr>
          <w:color w:val="111111"/>
          <w:sz w:val="28"/>
          <w:szCs w:val="28"/>
        </w:rPr>
        <w:t>представителей детских и</w:t>
      </w:r>
      <w:r w:rsidRPr="00A32BEC">
        <w:rPr>
          <w:rStyle w:val="a6"/>
          <w:color w:val="111111"/>
          <w:sz w:val="28"/>
          <w:szCs w:val="28"/>
        </w:rPr>
        <w:t xml:space="preserve"> </w:t>
      </w:r>
      <w:r w:rsidRPr="00A32BEC">
        <w:rPr>
          <w:color w:val="111111"/>
          <w:sz w:val="28"/>
          <w:szCs w:val="28"/>
        </w:rPr>
        <w:t>молодежных объединений Москвы, которые бу</w:t>
      </w:r>
      <w:r w:rsidR="004B724D">
        <w:rPr>
          <w:color w:val="111111"/>
          <w:sz w:val="28"/>
          <w:szCs w:val="28"/>
        </w:rPr>
        <w:t>дут нести реликвии своей семьи —</w:t>
      </w:r>
      <w:r w:rsidRPr="00A32BEC">
        <w:rPr>
          <w:color w:val="111111"/>
          <w:sz w:val="28"/>
          <w:szCs w:val="28"/>
        </w:rPr>
        <w:t xml:space="preserve"> боевые и трудовые награды, фотографии.</w:t>
      </w:r>
    </w:p>
    <w:p w:rsidR="00BF04C6" w:rsidRPr="00A32BEC" w:rsidRDefault="00BF04C6" w:rsidP="006A5BF6">
      <w:pPr>
        <w:spacing w:before="100" w:beforeAutospacing="1" w:after="240"/>
        <w:ind w:firstLine="540"/>
        <w:jc w:val="both"/>
        <w:rPr>
          <w:color w:val="111111"/>
          <w:sz w:val="28"/>
          <w:szCs w:val="28"/>
        </w:rPr>
      </w:pPr>
      <w:r w:rsidRPr="00A32BEC">
        <w:rPr>
          <w:rStyle w:val="a6"/>
          <w:color w:val="111111"/>
          <w:sz w:val="28"/>
          <w:szCs w:val="28"/>
        </w:rPr>
        <w:t>На Соборной площади</w:t>
      </w:r>
      <w:r w:rsidR="006A5BF6">
        <w:rPr>
          <w:color w:val="111111"/>
          <w:sz w:val="28"/>
          <w:szCs w:val="28"/>
        </w:rPr>
        <w:t xml:space="preserve"> Московского Кремля планируется</w:t>
      </w:r>
      <w:r w:rsidRPr="00A32BEC">
        <w:rPr>
          <w:color w:val="111111"/>
          <w:sz w:val="28"/>
          <w:szCs w:val="28"/>
        </w:rPr>
        <w:t xml:space="preserve"> </w:t>
      </w:r>
      <w:r w:rsidRPr="00A32BEC">
        <w:rPr>
          <w:rStyle w:val="a6"/>
          <w:color w:val="111111"/>
          <w:sz w:val="28"/>
          <w:szCs w:val="28"/>
        </w:rPr>
        <w:t>плац-концерт</w:t>
      </w:r>
      <w:r w:rsidRPr="00A32BEC">
        <w:rPr>
          <w:color w:val="111111"/>
          <w:sz w:val="28"/>
          <w:szCs w:val="28"/>
        </w:rPr>
        <w:t xml:space="preserve"> участников второго Московского международного музыкального фестиваля «Ода миру».</w:t>
      </w:r>
    </w:p>
    <w:p w:rsidR="00BF04C6" w:rsidRPr="00A32BEC" w:rsidRDefault="00BF04C6" w:rsidP="0059073A">
      <w:pPr>
        <w:spacing w:before="100" w:beforeAutospacing="1" w:after="240"/>
        <w:ind w:firstLine="540"/>
        <w:jc w:val="both"/>
        <w:rPr>
          <w:color w:val="111111"/>
          <w:sz w:val="28"/>
          <w:szCs w:val="28"/>
        </w:rPr>
      </w:pPr>
      <w:r w:rsidRPr="00A32BEC">
        <w:rPr>
          <w:rStyle w:val="a6"/>
          <w:color w:val="111111"/>
          <w:sz w:val="28"/>
          <w:szCs w:val="28"/>
        </w:rPr>
        <w:t>9 мая</w:t>
      </w:r>
      <w:r w:rsidRPr="00A32BEC">
        <w:rPr>
          <w:color w:val="111111"/>
          <w:sz w:val="28"/>
          <w:szCs w:val="28"/>
        </w:rPr>
        <w:t xml:space="preserve"> культурная программа Дня Победы планируется с учетом подготовки и проведения</w:t>
      </w:r>
      <w:r w:rsidRPr="00A32BEC">
        <w:rPr>
          <w:rStyle w:val="a6"/>
          <w:color w:val="111111"/>
          <w:sz w:val="28"/>
          <w:szCs w:val="28"/>
        </w:rPr>
        <w:t xml:space="preserve"> военного парада</w:t>
      </w:r>
      <w:r w:rsidRPr="00A32BEC">
        <w:rPr>
          <w:color w:val="111111"/>
          <w:sz w:val="28"/>
          <w:szCs w:val="28"/>
        </w:rPr>
        <w:t xml:space="preserve"> на Красной площади.</w:t>
      </w:r>
      <w:r w:rsidR="00881F0E">
        <w:rPr>
          <w:color w:val="111111"/>
          <w:sz w:val="28"/>
          <w:szCs w:val="28"/>
        </w:rPr>
        <w:t xml:space="preserve"> </w:t>
      </w:r>
      <w:r w:rsidRPr="00A32BEC">
        <w:rPr>
          <w:color w:val="111111"/>
          <w:sz w:val="28"/>
          <w:szCs w:val="28"/>
        </w:rPr>
        <w:t xml:space="preserve">В </w:t>
      </w:r>
      <w:r w:rsidRPr="00A32BEC">
        <w:rPr>
          <w:rStyle w:val="a6"/>
          <w:color w:val="111111"/>
          <w:sz w:val="28"/>
          <w:szCs w:val="28"/>
        </w:rPr>
        <w:t>центральной части города</w:t>
      </w:r>
      <w:r w:rsidRPr="00A32BEC">
        <w:rPr>
          <w:color w:val="111111"/>
          <w:sz w:val="28"/>
          <w:szCs w:val="28"/>
        </w:rPr>
        <w:t xml:space="preserve"> праздничную программу предполагается начать после завершения движения техники, участвовавшей в военном параде.</w:t>
      </w:r>
      <w:r w:rsidR="00881F0E">
        <w:rPr>
          <w:color w:val="111111"/>
          <w:sz w:val="28"/>
          <w:szCs w:val="28"/>
        </w:rPr>
        <w:t xml:space="preserve"> </w:t>
      </w:r>
      <w:r w:rsidRPr="00A32BEC">
        <w:rPr>
          <w:color w:val="111111"/>
          <w:sz w:val="28"/>
          <w:szCs w:val="28"/>
        </w:rPr>
        <w:t>Ориентировочно</w:t>
      </w:r>
      <w:r w:rsidRPr="00A32BEC">
        <w:rPr>
          <w:rStyle w:val="a6"/>
          <w:color w:val="111111"/>
          <w:sz w:val="28"/>
          <w:szCs w:val="28"/>
        </w:rPr>
        <w:t xml:space="preserve"> в</w:t>
      </w:r>
      <w:r w:rsidRPr="00A32BEC">
        <w:rPr>
          <w:color w:val="111111"/>
          <w:sz w:val="28"/>
          <w:szCs w:val="28"/>
        </w:rPr>
        <w:t xml:space="preserve"> </w:t>
      </w:r>
      <w:r w:rsidRPr="00A32BEC">
        <w:rPr>
          <w:rStyle w:val="a6"/>
          <w:color w:val="111111"/>
          <w:sz w:val="28"/>
          <w:szCs w:val="28"/>
        </w:rPr>
        <w:t>15.00 на Тверской площади</w:t>
      </w:r>
      <w:r w:rsidRPr="00A32BEC">
        <w:rPr>
          <w:color w:val="111111"/>
          <w:sz w:val="28"/>
          <w:szCs w:val="28"/>
        </w:rPr>
        <w:t xml:space="preserve"> пред</w:t>
      </w:r>
      <w:r w:rsidR="00957C13">
        <w:rPr>
          <w:color w:val="111111"/>
          <w:sz w:val="28"/>
          <w:szCs w:val="28"/>
        </w:rPr>
        <w:t>по</w:t>
      </w:r>
      <w:r w:rsidRPr="00A32BEC">
        <w:rPr>
          <w:color w:val="111111"/>
          <w:sz w:val="28"/>
          <w:szCs w:val="28"/>
        </w:rPr>
        <w:t xml:space="preserve">лагается начать праздничный </w:t>
      </w:r>
      <w:r w:rsidRPr="00A32BEC">
        <w:rPr>
          <w:rStyle w:val="a6"/>
          <w:color w:val="111111"/>
          <w:sz w:val="28"/>
          <w:szCs w:val="28"/>
        </w:rPr>
        <w:t>концерт «Ода миру</w:t>
      </w:r>
      <w:r w:rsidRPr="00A32BEC">
        <w:rPr>
          <w:color w:val="111111"/>
          <w:sz w:val="28"/>
          <w:szCs w:val="28"/>
        </w:rPr>
        <w:t xml:space="preserve">», участники которого затем пройдут с парадом духовых оркестров и других художественных коллективов от </w:t>
      </w:r>
      <w:r w:rsidRPr="00A32BEC">
        <w:rPr>
          <w:rStyle w:val="a6"/>
          <w:color w:val="111111"/>
          <w:sz w:val="28"/>
          <w:szCs w:val="28"/>
        </w:rPr>
        <w:t>Тверской до Триумфальной</w:t>
      </w:r>
      <w:r w:rsidRPr="00A32BEC">
        <w:rPr>
          <w:color w:val="111111"/>
          <w:sz w:val="28"/>
          <w:szCs w:val="28"/>
        </w:rPr>
        <w:t xml:space="preserve"> площади.</w:t>
      </w:r>
      <w:r w:rsidR="006F6E78">
        <w:rPr>
          <w:color w:val="111111"/>
          <w:sz w:val="28"/>
          <w:szCs w:val="28"/>
        </w:rPr>
        <w:t xml:space="preserve"> </w:t>
      </w:r>
      <w:r w:rsidRPr="00A32BEC">
        <w:rPr>
          <w:rStyle w:val="a6"/>
          <w:color w:val="111111"/>
          <w:sz w:val="28"/>
          <w:szCs w:val="28"/>
        </w:rPr>
        <w:t>Одновременно</w:t>
      </w:r>
      <w:r w:rsidRPr="00A32BEC">
        <w:rPr>
          <w:color w:val="111111"/>
          <w:sz w:val="28"/>
          <w:szCs w:val="28"/>
        </w:rPr>
        <w:t xml:space="preserve"> с программой на </w:t>
      </w:r>
      <w:r w:rsidRPr="00A32BEC">
        <w:rPr>
          <w:rStyle w:val="a6"/>
          <w:color w:val="111111"/>
          <w:sz w:val="28"/>
          <w:szCs w:val="28"/>
        </w:rPr>
        <w:t>Тверской</w:t>
      </w:r>
      <w:r w:rsidRPr="00A32BEC">
        <w:rPr>
          <w:color w:val="111111"/>
          <w:sz w:val="28"/>
          <w:szCs w:val="28"/>
        </w:rPr>
        <w:t xml:space="preserve"> площади начнутся праздничные мероприятия на </w:t>
      </w:r>
      <w:r w:rsidRPr="00A32BEC">
        <w:rPr>
          <w:rStyle w:val="a6"/>
          <w:color w:val="111111"/>
          <w:sz w:val="28"/>
          <w:szCs w:val="28"/>
        </w:rPr>
        <w:t>Пушкинской, Театральной и Лубянской площадях</w:t>
      </w:r>
      <w:r w:rsidRPr="00A32BEC">
        <w:rPr>
          <w:color w:val="111111"/>
          <w:sz w:val="28"/>
          <w:szCs w:val="28"/>
        </w:rPr>
        <w:t>, что позволит при</w:t>
      </w:r>
      <w:r w:rsidR="006F6E78">
        <w:rPr>
          <w:color w:val="111111"/>
          <w:sz w:val="28"/>
          <w:szCs w:val="28"/>
        </w:rPr>
        <w:t>влечь к ним максимальное</w:t>
      </w:r>
      <w:r w:rsidRPr="00A32BEC">
        <w:rPr>
          <w:color w:val="111111"/>
          <w:sz w:val="28"/>
          <w:szCs w:val="28"/>
        </w:rPr>
        <w:t xml:space="preserve"> </w:t>
      </w:r>
      <w:r w:rsidR="006F6E78">
        <w:rPr>
          <w:color w:val="111111"/>
          <w:sz w:val="28"/>
          <w:szCs w:val="28"/>
        </w:rPr>
        <w:t>количество</w:t>
      </w:r>
      <w:r w:rsidRPr="00A32BEC">
        <w:rPr>
          <w:color w:val="111111"/>
          <w:sz w:val="28"/>
          <w:szCs w:val="28"/>
        </w:rPr>
        <w:t xml:space="preserve"> участников и зрителей.</w:t>
      </w:r>
      <w:r w:rsidR="0059073A">
        <w:rPr>
          <w:color w:val="111111"/>
          <w:sz w:val="28"/>
          <w:szCs w:val="28"/>
        </w:rPr>
        <w:t xml:space="preserve"> </w:t>
      </w:r>
      <w:r w:rsidRPr="00A32BEC">
        <w:rPr>
          <w:rStyle w:val="a6"/>
          <w:color w:val="111111"/>
          <w:sz w:val="28"/>
          <w:szCs w:val="28"/>
        </w:rPr>
        <w:t>Кульминацией</w:t>
      </w:r>
      <w:r w:rsidRPr="00A32BEC">
        <w:rPr>
          <w:color w:val="111111"/>
          <w:sz w:val="28"/>
          <w:szCs w:val="28"/>
        </w:rPr>
        <w:t xml:space="preserve"> культурной программы </w:t>
      </w:r>
      <w:r w:rsidRPr="00A32BEC">
        <w:rPr>
          <w:rStyle w:val="a6"/>
          <w:color w:val="111111"/>
          <w:sz w:val="28"/>
          <w:szCs w:val="28"/>
        </w:rPr>
        <w:t>Дня Победы</w:t>
      </w:r>
      <w:r w:rsidRPr="00A32BEC">
        <w:rPr>
          <w:color w:val="111111"/>
          <w:sz w:val="28"/>
          <w:szCs w:val="28"/>
        </w:rPr>
        <w:t xml:space="preserve"> станет </w:t>
      </w:r>
      <w:r w:rsidRPr="00A32BEC">
        <w:rPr>
          <w:rStyle w:val="a6"/>
          <w:color w:val="111111"/>
          <w:sz w:val="28"/>
          <w:szCs w:val="28"/>
        </w:rPr>
        <w:t>праздничный салют.</w:t>
      </w:r>
    </w:p>
    <w:p w:rsidR="00BF04C6" w:rsidRPr="00A32BEC" w:rsidRDefault="00BF04C6" w:rsidP="009A5115">
      <w:pPr>
        <w:spacing w:before="100" w:beforeAutospacing="1" w:after="240"/>
        <w:ind w:firstLine="540"/>
        <w:jc w:val="both"/>
        <w:rPr>
          <w:color w:val="111111"/>
          <w:sz w:val="28"/>
          <w:szCs w:val="28"/>
        </w:rPr>
      </w:pPr>
      <w:r w:rsidRPr="00A32BEC">
        <w:rPr>
          <w:rStyle w:val="a6"/>
          <w:color w:val="111111"/>
          <w:sz w:val="28"/>
          <w:szCs w:val="28"/>
        </w:rPr>
        <w:t>10 мая</w:t>
      </w:r>
      <w:r w:rsidR="008E04C1">
        <w:rPr>
          <w:rStyle w:val="a6"/>
          <w:color w:val="111111"/>
          <w:sz w:val="28"/>
          <w:szCs w:val="28"/>
        </w:rPr>
        <w:t xml:space="preserve"> </w:t>
      </w:r>
      <w:r w:rsidRPr="00A32BEC">
        <w:rPr>
          <w:color w:val="111111"/>
          <w:sz w:val="28"/>
          <w:szCs w:val="28"/>
        </w:rPr>
        <w:t xml:space="preserve">центры празднования переместятся в парки культуры и отдыха города. Здесь выступят зарубежные музыкальные коллективы из Великобритании, Франции и США, а также Содружества Независимых Государств </w:t>
      </w:r>
      <w:r w:rsidR="000111F0">
        <w:rPr>
          <w:color w:val="111111"/>
          <w:sz w:val="28"/>
          <w:szCs w:val="28"/>
        </w:rPr>
        <w:t>—</w:t>
      </w:r>
      <w:r w:rsidRPr="00A32BEC">
        <w:rPr>
          <w:color w:val="111111"/>
          <w:sz w:val="28"/>
          <w:szCs w:val="28"/>
        </w:rPr>
        <w:t xml:space="preserve"> участники фестиваля «Ода миру».</w:t>
      </w:r>
      <w:r w:rsidR="009A5115">
        <w:rPr>
          <w:color w:val="111111"/>
          <w:sz w:val="28"/>
          <w:szCs w:val="28"/>
        </w:rPr>
        <w:t xml:space="preserve"> Завершится</w:t>
      </w:r>
      <w:r w:rsidRPr="00A32BEC">
        <w:rPr>
          <w:color w:val="111111"/>
          <w:sz w:val="28"/>
          <w:szCs w:val="28"/>
        </w:rPr>
        <w:t xml:space="preserve"> второй день праздника</w:t>
      </w:r>
      <w:r w:rsidR="009A5115">
        <w:rPr>
          <w:color w:val="111111"/>
          <w:sz w:val="28"/>
          <w:szCs w:val="28"/>
        </w:rPr>
        <w:t xml:space="preserve"> концертом</w:t>
      </w:r>
      <w:r w:rsidRPr="00A32BEC">
        <w:rPr>
          <w:color w:val="111111"/>
          <w:sz w:val="28"/>
          <w:szCs w:val="28"/>
        </w:rPr>
        <w:t xml:space="preserve"> хоровой и классической музыки «Во славу российского воинства» у стен </w:t>
      </w:r>
      <w:r w:rsidRPr="00A32BEC">
        <w:rPr>
          <w:rStyle w:val="a6"/>
          <w:color w:val="111111"/>
          <w:sz w:val="28"/>
          <w:szCs w:val="28"/>
        </w:rPr>
        <w:t>Храма Христа Спасителя.</w:t>
      </w:r>
    </w:p>
    <w:p w:rsidR="00BF04C6" w:rsidRPr="00A32BEC" w:rsidRDefault="0016107F" w:rsidP="00C2499A">
      <w:pPr>
        <w:spacing w:before="100" w:beforeAutospacing="1" w:after="240"/>
        <w:ind w:firstLine="540"/>
        <w:jc w:val="both"/>
        <w:rPr>
          <w:color w:val="111111"/>
          <w:sz w:val="28"/>
          <w:szCs w:val="28"/>
        </w:rPr>
      </w:pPr>
      <w:r>
        <w:rPr>
          <w:color w:val="111111"/>
          <w:sz w:val="28"/>
          <w:szCs w:val="28"/>
        </w:rPr>
        <w:t xml:space="preserve">График работы общественного транспорта будет </w:t>
      </w:r>
      <w:r w:rsidR="00BF04C6" w:rsidRPr="00A32BEC">
        <w:rPr>
          <w:color w:val="111111"/>
          <w:sz w:val="28"/>
          <w:szCs w:val="28"/>
        </w:rPr>
        <w:t xml:space="preserve">скорректирован в соответствии со временем проведения праздничных мероприятий. В метрополитене и наземном общественном транспорте будут организованы голосовые сообщения о событиях периода Великой Отечественной войны 1941-1945 гг. </w:t>
      </w:r>
    </w:p>
    <w:p w:rsidR="00BF04C6" w:rsidRPr="00A32BEC" w:rsidRDefault="00BF04C6" w:rsidP="00F075E8">
      <w:pPr>
        <w:spacing w:before="100" w:beforeAutospacing="1" w:after="240"/>
        <w:ind w:firstLine="540"/>
        <w:jc w:val="both"/>
        <w:rPr>
          <w:color w:val="111111"/>
          <w:sz w:val="28"/>
          <w:szCs w:val="28"/>
        </w:rPr>
      </w:pPr>
      <w:r w:rsidRPr="00A32BEC">
        <w:rPr>
          <w:color w:val="111111"/>
          <w:sz w:val="28"/>
          <w:szCs w:val="28"/>
        </w:rPr>
        <w:t xml:space="preserve">Намечен широкомасштабный план работ, охватывающий все спектры социальной и духовной жизни столицы. </w:t>
      </w:r>
    </w:p>
    <w:p w:rsidR="00BF04C6" w:rsidRPr="00A32BEC" w:rsidRDefault="00745D15" w:rsidP="000829F0">
      <w:pPr>
        <w:spacing w:before="100" w:beforeAutospacing="1" w:after="240"/>
        <w:ind w:firstLine="540"/>
        <w:jc w:val="both"/>
        <w:rPr>
          <w:color w:val="111111"/>
          <w:sz w:val="28"/>
          <w:szCs w:val="28"/>
        </w:rPr>
      </w:pPr>
      <w:r>
        <w:rPr>
          <w:color w:val="111111"/>
          <w:sz w:val="28"/>
          <w:szCs w:val="28"/>
        </w:rPr>
        <w:t xml:space="preserve">У нас есть желание и все возможности сделать предстоящее </w:t>
      </w:r>
      <w:r w:rsidR="00BF04C6" w:rsidRPr="00A32BEC">
        <w:rPr>
          <w:color w:val="111111"/>
          <w:sz w:val="28"/>
          <w:szCs w:val="28"/>
        </w:rPr>
        <w:t>событие</w:t>
      </w:r>
      <w:r w:rsidR="00BF04C6" w:rsidRPr="00A32BEC">
        <w:rPr>
          <w:rStyle w:val="a6"/>
          <w:color w:val="111111"/>
          <w:sz w:val="28"/>
          <w:szCs w:val="28"/>
        </w:rPr>
        <w:t xml:space="preserve"> ярким и запоминающимся. Празднование 65-летия</w:t>
      </w:r>
      <w:r w:rsidR="000829F0">
        <w:rPr>
          <w:rStyle w:val="a6"/>
          <w:color w:val="111111"/>
          <w:sz w:val="28"/>
          <w:szCs w:val="28"/>
        </w:rPr>
        <w:t xml:space="preserve"> Победы должно стать </w:t>
      </w:r>
      <w:r w:rsidR="00BF04C6" w:rsidRPr="00A32BEC">
        <w:rPr>
          <w:rStyle w:val="a6"/>
          <w:color w:val="111111"/>
          <w:sz w:val="28"/>
          <w:szCs w:val="28"/>
        </w:rPr>
        <w:t>примером</w:t>
      </w:r>
      <w:r w:rsidR="00BF04C6" w:rsidRPr="00A32BEC">
        <w:rPr>
          <w:color w:val="111111"/>
          <w:sz w:val="28"/>
          <w:szCs w:val="28"/>
        </w:rPr>
        <w:t xml:space="preserve"> в проявлении безмерного уважения к тем, кто разгромил фашистов и принес нам всем Великую Победу, которой гордится Россия и восхищается планета. </w:t>
      </w:r>
    </w:p>
    <w:p w:rsidR="00BF04C6" w:rsidRPr="00A32BEC" w:rsidRDefault="00771432" w:rsidP="00771432">
      <w:pPr>
        <w:spacing w:before="100" w:beforeAutospacing="1" w:after="240"/>
        <w:ind w:firstLine="540"/>
        <w:jc w:val="both"/>
        <w:rPr>
          <w:color w:val="111111"/>
          <w:sz w:val="28"/>
          <w:szCs w:val="28"/>
        </w:rPr>
      </w:pPr>
      <w:r>
        <w:rPr>
          <w:color w:val="111111"/>
          <w:sz w:val="28"/>
          <w:szCs w:val="28"/>
        </w:rPr>
        <w:t xml:space="preserve">Запланированные мероприятия финансово </w:t>
      </w:r>
      <w:r w:rsidR="00BF04C6" w:rsidRPr="00A32BEC">
        <w:rPr>
          <w:color w:val="111111"/>
          <w:sz w:val="28"/>
          <w:szCs w:val="28"/>
        </w:rPr>
        <w:t xml:space="preserve">обеспечены. Дополнительного выделения бюджетных средств не требуется. </w:t>
      </w:r>
    </w:p>
    <w:p w:rsidR="00BF04C6" w:rsidRPr="00A32BEC" w:rsidRDefault="00BF04C6" w:rsidP="00BC7411">
      <w:pPr>
        <w:spacing w:before="100" w:beforeAutospacing="1" w:after="240"/>
        <w:jc w:val="both"/>
        <w:rPr>
          <w:color w:val="111111"/>
          <w:sz w:val="28"/>
          <w:szCs w:val="28"/>
        </w:rPr>
      </w:pPr>
    </w:p>
    <w:p w:rsidR="00BF04C6" w:rsidRPr="00A32BEC" w:rsidRDefault="00BF04C6" w:rsidP="00BC7411">
      <w:pPr>
        <w:pStyle w:val="Default"/>
        <w:jc w:val="both"/>
        <w:rPr>
          <w:sz w:val="28"/>
          <w:szCs w:val="28"/>
        </w:rPr>
      </w:pPr>
    </w:p>
    <w:p w:rsidR="00F1704F" w:rsidRDefault="00F1704F" w:rsidP="00C13636">
      <w:pPr>
        <w:jc w:val="center"/>
        <w:rPr>
          <w:b/>
          <w:caps/>
          <w:sz w:val="28"/>
          <w:szCs w:val="28"/>
        </w:rPr>
      </w:pPr>
    </w:p>
    <w:p w:rsidR="00F1704F" w:rsidRDefault="00F1704F" w:rsidP="00C13636">
      <w:pPr>
        <w:jc w:val="center"/>
        <w:rPr>
          <w:b/>
          <w:caps/>
          <w:sz w:val="28"/>
          <w:szCs w:val="28"/>
        </w:rPr>
      </w:pPr>
    </w:p>
    <w:p w:rsidR="00F1704F" w:rsidRDefault="00F1704F" w:rsidP="00C13636">
      <w:pPr>
        <w:jc w:val="center"/>
        <w:rPr>
          <w:b/>
          <w:caps/>
          <w:sz w:val="28"/>
          <w:szCs w:val="28"/>
        </w:rPr>
      </w:pPr>
    </w:p>
    <w:p w:rsidR="00F1704F" w:rsidRDefault="00F1704F" w:rsidP="00C13636">
      <w:pPr>
        <w:jc w:val="center"/>
        <w:rPr>
          <w:b/>
          <w:caps/>
          <w:sz w:val="28"/>
          <w:szCs w:val="28"/>
        </w:rPr>
      </w:pPr>
    </w:p>
    <w:p w:rsidR="00F1704F" w:rsidRDefault="00F1704F" w:rsidP="00C13636">
      <w:pPr>
        <w:jc w:val="center"/>
        <w:rPr>
          <w:b/>
          <w:caps/>
          <w:sz w:val="28"/>
          <w:szCs w:val="28"/>
        </w:rPr>
      </w:pPr>
    </w:p>
    <w:p w:rsidR="00F1704F" w:rsidRDefault="00F1704F" w:rsidP="00C13636">
      <w:pPr>
        <w:jc w:val="center"/>
        <w:rPr>
          <w:b/>
          <w:caps/>
          <w:sz w:val="28"/>
          <w:szCs w:val="28"/>
        </w:rPr>
      </w:pPr>
    </w:p>
    <w:p w:rsidR="00F1704F" w:rsidRDefault="00F1704F" w:rsidP="00C13636">
      <w:pPr>
        <w:jc w:val="center"/>
        <w:rPr>
          <w:b/>
          <w:caps/>
          <w:sz w:val="28"/>
          <w:szCs w:val="28"/>
        </w:rPr>
      </w:pPr>
    </w:p>
    <w:p w:rsidR="00F1704F" w:rsidRDefault="00F1704F" w:rsidP="00C13636">
      <w:pPr>
        <w:jc w:val="center"/>
        <w:rPr>
          <w:b/>
          <w:caps/>
          <w:sz w:val="28"/>
          <w:szCs w:val="28"/>
        </w:rPr>
      </w:pPr>
    </w:p>
    <w:p w:rsidR="00F1704F" w:rsidRDefault="00F1704F" w:rsidP="00C13636">
      <w:pPr>
        <w:jc w:val="center"/>
        <w:rPr>
          <w:b/>
          <w:caps/>
          <w:sz w:val="28"/>
          <w:szCs w:val="28"/>
        </w:rPr>
      </w:pPr>
    </w:p>
    <w:p w:rsidR="00F1704F" w:rsidRDefault="00F1704F" w:rsidP="00C13636">
      <w:pPr>
        <w:jc w:val="center"/>
        <w:rPr>
          <w:b/>
          <w:caps/>
          <w:sz w:val="28"/>
          <w:szCs w:val="28"/>
        </w:rPr>
      </w:pPr>
    </w:p>
    <w:p w:rsidR="00F1704F" w:rsidRDefault="00F1704F" w:rsidP="00C13636">
      <w:pPr>
        <w:jc w:val="center"/>
        <w:rPr>
          <w:b/>
          <w:caps/>
          <w:sz w:val="28"/>
          <w:szCs w:val="28"/>
        </w:rPr>
      </w:pPr>
    </w:p>
    <w:p w:rsidR="00F1704F" w:rsidRDefault="00F1704F" w:rsidP="00C13636">
      <w:pPr>
        <w:jc w:val="center"/>
        <w:rPr>
          <w:b/>
          <w:caps/>
          <w:sz w:val="28"/>
          <w:szCs w:val="28"/>
        </w:rPr>
      </w:pPr>
    </w:p>
    <w:p w:rsidR="00F1704F" w:rsidRDefault="00F1704F" w:rsidP="00C13636">
      <w:pPr>
        <w:jc w:val="center"/>
        <w:rPr>
          <w:b/>
          <w:caps/>
          <w:sz w:val="28"/>
          <w:szCs w:val="28"/>
        </w:rPr>
      </w:pPr>
    </w:p>
    <w:p w:rsidR="00F1704F" w:rsidRDefault="00F1704F" w:rsidP="00C13636">
      <w:pPr>
        <w:jc w:val="center"/>
        <w:rPr>
          <w:b/>
          <w:caps/>
          <w:sz w:val="28"/>
          <w:szCs w:val="28"/>
        </w:rPr>
      </w:pPr>
    </w:p>
    <w:p w:rsidR="00F1704F" w:rsidRDefault="00F1704F" w:rsidP="00C13636">
      <w:pPr>
        <w:jc w:val="center"/>
        <w:rPr>
          <w:b/>
          <w:caps/>
          <w:sz w:val="28"/>
          <w:szCs w:val="28"/>
        </w:rPr>
      </w:pPr>
    </w:p>
    <w:p w:rsidR="00F1704F" w:rsidRDefault="00F1704F" w:rsidP="00C13636">
      <w:pPr>
        <w:jc w:val="center"/>
        <w:rPr>
          <w:b/>
          <w:caps/>
          <w:sz w:val="28"/>
          <w:szCs w:val="28"/>
        </w:rPr>
      </w:pPr>
    </w:p>
    <w:p w:rsidR="00F1704F" w:rsidRDefault="00F1704F" w:rsidP="00C13636">
      <w:pPr>
        <w:jc w:val="center"/>
        <w:rPr>
          <w:b/>
          <w:caps/>
          <w:sz w:val="28"/>
          <w:szCs w:val="28"/>
        </w:rPr>
      </w:pPr>
    </w:p>
    <w:p w:rsidR="00F1704F" w:rsidRDefault="00F1704F" w:rsidP="00C13636">
      <w:pPr>
        <w:jc w:val="center"/>
        <w:rPr>
          <w:b/>
          <w:caps/>
          <w:sz w:val="28"/>
          <w:szCs w:val="28"/>
        </w:rPr>
      </w:pPr>
    </w:p>
    <w:p w:rsidR="00F1704F" w:rsidRDefault="00F1704F" w:rsidP="00C13636">
      <w:pPr>
        <w:jc w:val="center"/>
        <w:rPr>
          <w:b/>
          <w:caps/>
          <w:sz w:val="28"/>
          <w:szCs w:val="28"/>
        </w:rPr>
      </w:pPr>
    </w:p>
    <w:p w:rsidR="00F1704F" w:rsidRDefault="00F1704F" w:rsidP="00C13636">
      <w:pPr>
        <w:jc w:val="center"/>
        <w:rPr>
          <w:b/>
          <w:caps/>
          <w:sz w:val="28"/>
          <w:szCs w:val="28"/>
        </w:rPr>
      </w:pPr>
    </w:p>
    <w:p w:rsidR="00F1704F" w:rsidRDefault="00F1704F" w:rsidP="00C13636">
      <w:pPr>
        <w:jc w:val="center"/>
        <w:rPr>
          <w:b/>
          <w:caps/>
          <w:sz w:val="28"/>
          <w:szCs w:val="28"/>
        </w:rPr>
      </w:pPr>
    </w:p>
    <w:p w:rsidR="00F1704F" w:rsidRDefault="00F1704F" w:rsidP="00C13636">
      <w:pPr>
        <w:jc w:val="center"/>
        <w:rPr>
          <w:b/>
          <w:caps/>
          <w:sz w:val="28"/>
          <w:szCs w:val="28"/>
        </w:rPr>
      </w:pPr>
    </w:p>
    <w:p w:rsidR="00F1704F" w:rsidRDefault="00F1704F" w:rsidP="00C13636">
      <w:pPr>
        <w:jc w:val="center"/>
        <w:rPr>
          <w:b/>
          <w:caps/>
          <w:sz w:val="28"/>
          <w:szCs w:val="28"/>
        </w:rPr>
      </w:pPr>
    </w:p>
    <w:p w:rsidR="00F1704F" w:rsidRDefault="00F1704F" w:rsidP="00C13636">
      <w:pPr>
        <w:jc w:val="center"/>
        <w:rPr>
          <w:b/>
          <w:caps/>
          <w:sz w:val="28"/>
          <w:szCs w:val="28"/>
        </w:rPr>
      </w:pPr>
    </w:p>
    <w:p w:rsidR="00F1704F" w:rsidRDefault="00F1704F" w:rsidP="00C13636">
      <w:pPr>
        <w:jc w:val="center"/>
        <w:rPr>
          <w:b/>
          <w:caps/>
          <w:sz w:val="28"/>
          <w:szCs w:val="28"/>
        </w:rPr>
      </w:pPr>
    </w:p>
    <w:p w:rsidR="00F1704F" w:rsidRDefault="00F1704F" w:rsidP="00C13636">
      <w:pPr>
        <w:jc w:val="center"/>
        <w:rPr>
          <w:b/>
          <w:caps/>
          <w:sz w:val="28"/>
          <w:szCs w:val="28"/>
        </w:rPr>
      </w:pPr>
    </w:p>
    <w:p w:rsidR="00F1704F" w:rsidRDefault="00F1704F" w:rsidP="00C13636">
      <w:pPr>
        <w:jc w:val="center"/>
        <w:rPr>
          <w:b/>
          <w:caps/>
          <w:sz w:val="28"/>
          <w:szCs w:val="28"/>
        </w:rPr>
      </w:pPr>
    </w:p>
    <w:p w:rsidR="00C13636" w:rsidRPr="005D0CF4" w:rsidRDefault="00C13636" w:rsidP="00C13636">
      <w:pPr>
        <w:jc w:val="center"/>
        <w:rPr>
          <w:b/>
          <w:sz w:val="28"/>
          <w:szCs w:val="28"/>
        </w:rPr>
      </w:pPr>
      <w:r w:rsidRPr="004B063E">
        <w:rPr>
          <w:b/>
          <w:caps/>
          <w:sz w:val="28"/>
          <w:szCs w:val="28"/>
        </w:rPr>
        <w:t>ПЛАНИРОВАНИЕ</w:t>
      </w:r>
      <w:r>
        <w:rPr>
          <w:b/>
          <w:caps/>
          <w:sz w:val="28"/>
          <w:szCs w:val="28"/>
        </w:rPr>
        <w:t xml:space="preserve"> ВОСПИТАТЕЛЬНЫХ МЕРОПРИЯТИЙ, ПОСВЯЩЕННЫХ 65-ЛЕТИЮ ПОБЕДЫ</w:t>
      </w:r>
    </w:p>
    <w:p w:rsidR="00C13636" w:rsidRPr="005D0CF4" w:rsidRDefault="00C13636" w:rsidP="00C13636">
      <w:pPr>
        <w:ind w:firstLine="709"/>
        <w:jc w:val="center"/>
        <w:rPr>
          <w:rFonts w:ascii="Times New Roman CYR" w:hAnsi="Times New Roman CYR"/>
          <w:b/>
        </w:rPr>
      </w:pPr>
    </w:p>
    <w:p w:rsidR="00C13636" w:rsidRPr="0015692C" w:rsidRDefault="00C13636" w:rsidP="00C13636">
      <w:pPr>
        <w:pStyle w:val="30"/>
        <w:spacing w:after="0"/>
        <w:ind w:left="0" w:firstLine="709"/>
        <w:jc w:val="both"/>
        <w:rPr>
          <w:sz w:val="28"/>
          <w:szCs w:val="28"/>
        </w:rPr>
      </w:pPr>
      <w:r w:rsidRPr="0015692C">
        <w:rPr>
          <w:sz w:val="28"/>
          <w:szCs w:val="28"/>
        </w:rPr>
        <w:t>П</w:t>
      </w:r>
      <w:r w:rsidR="00BD145A">
        <w:rPr>
          <w:sz w:val="28"/>
          <w:szCs w:val="28"/>
        </w:rPr>
        <w:t>ланирование —</w:t>
      </w:r>
      <w:r w:rsidRPr="0015692C">
        <w:rPr>
          <w:sz w:val="28"/>
          <w:szCs w:val="28"/>
        </w:rPr>
        <w:t xml:space="preserve"> основа практики управления воспитательным процессом, его можно определить как деятельность по оптимальному выбору реальных целей, составлению программ их достижения посредством совокупности способов, средств и воздействий, направленных на перевод личности детей и молодежи в новое качественное состояние.</w:t>
      </w:r>
    </w:p>
    <w:p w:rsidR="00C13636" w:rsidRPr="0015692C" w:rsidRDefault="00C13636" w:rsidP="00C13636">
      <w:pPr>
        <w:pStyle w:val="30"/>
        <w:spacing w:after="0"/>
        <w:ind w:left="0" w:firstLine="709"/>
        <w:jc w:val="both"/>
        <w:rPr>
          <w:sz w:val="28"/>
          <w:szCs w:val="28"/>
        </w:rPr>
      </w:pPr>
      <w:r w:rsidRPr="0015692C">
        <w:rPr>
          <w:sz w:val="28"/>
          <w:szCs w:val="28"/>
        </w:rPr>
        <w:t>План</w:t>
      </w:r>
      <w:r w:rsidRPr="0015692C">
        <w:rPr>
          <w:i/>
          <w:sz w:val="28"/>
          <w:szCs w:val="28"/>
        </w:rPr>
        <w:t xml:space="preserve"> </w:t>
      </w:r>
      <w:r w:rsidR="00BD145A">
        <w:rPr>
          <w:sz w:val="28"/>
          <w:szCs w:val="28"/>
        </w:rPr>
        <w:t>—</w:t>
      </w:r>
      <w:r w:rsidRPr="0015692C">
        <w:rPr>
          <w:sz w:val="28"/>
          <w:szCs w:val="28"/>
        </w:rPr>
        <w:t xml:space="preserve"> это система мер, ранжированная по срокам и исполнителям в соответствии с целями и задачами воспитательного процесса.</w:t>
      </w:r>
    </w:p>
    <w:p w:rsidR="00C13636" w:rsidRPr="0015692C" w:rsidRDefault="00C13636" w:rsidP="00C13636">
      <w:pPr>
        <w:ind w:firstLine="709"/>
        <w:jc w:val="both"/>
        <w:rPr>
          <w:sz w:val="28"/>
          <w:szCs w:val="28"/>
        </w:rPr>
      </w:pPr>
      <w:r w:rsidRPr="0015692C">
        <w:rPr>
          <w:sz w:val="28"/>
          <w:szCs w:val="28"/>
        </w:rPr>
        <w:t>Уметь планировать воспитательную де</w:t>
      </w:r>
      <w:r w:rsidR="0012622A">
        <w:rPr>
          <w:sz w:val="28"/>
          <w:szCs w:val="28"/>
        </w:rPr>
        <w:t xml:space="preserve">ятельность и работать по плану, </w:t>
      </w:r>
      <w:r w:rsidRPr="0015692C">
        <w:rPr>
          <w:sz w:val="28"/>
          <w:szCs w:val="28"/>
        </w:rPr>
        <w:t>значит</w:t>
      </w:r>
      <w:r w:rsidR="0012622A">
        <w:rPr>
          <w:sz w:val="28"/>
          <w:szCs w:val="28"/>
        </w:rPr>
        <w:t>,</w:t>
      </w:r>
      <w:r w:rsidRPr="0015692C">
        <w:rPr>
          <w:sz w:val="28"/>
          <w:szCs w:val="28"/>
        </w:rPr>
        <w:t xml:space="preserve"> осуществлять научную организацию труда на основе точного расчета, научно проверенных форм и методов и точных календарных сроков.</w:t>
      </w:r>
    </w:p>
    <w:p w:rsidR="00C13636" w:rsidRPr="0015692C" w:rsidRDefault="00C13636" w:rsidP="00C13636">
      <w:pPr>
        <w:pStyle w:val="30"/>
        <w:spacing w:after="0"/>
        <w:ind w:left="0" w:firstLine="709"/>
        <w:jc w:val="both"/>
        <w:rPr>
          <w:sz w:val="28"/>
          <w:szCs w:val="28"/>
        </w:rPr>
      </w:pPr>
      <w:r w:rsidRPr="0015692C">
        <w:rPr>
          <w:sz w:val="28"/>
          <w:szCs w:val="28"/>
        </w:rPr>
        <w:t>Планирование позволяет:</w:t>
      </w:r>
    </w:p>
    <w:p w:rsidR="00C13636" w:rsidRPr="0015692C" w:rsidRDefault="0012622A" w:rsidP="00C13636">
      <w:pPr>
        <w:pStyle w:val="30"/>
        <w:spacing w:after="0"/>
        <w:ind w:left="0" w:firstLine="709"/>
        <w:jc w:val="both"/>
        <w:rPr>
          <w:sz w:val="28"/>
          <w:szCs w:val="28"/>
        </w:rPr>
      </w:pPr>
      <w:r>
        <w:rPr>
          <w:sz w:val="28"/>
          <w:szCs w:val="28"/>
        </w:rPr>
        <w:t>—</w:t>
      </w:r>
      <w:r w:rsidR="00C13636" w:rsidRPr="0015692C">
        <w:rPr>
          <w:sz w:val="28"/>
          <w:szCs w:val="28"/>
        </w:rPr>
        <w:t xml:space="preserve"> предварительно изучить окружающие условия;</w:t>
      </w:r>
    </w:p>
    <w:p w:rsidR="00C13636" w:rsidRPr="0015692C" w:rsidRDefault="00D03AFA" w:rsidP="00C13636">
      <w:pPr>
        <w:pStyle w:val="30"/>
        <w:spacing w:after="0"/>
        <w:ind w:left="0" w:firstLine="709"/>
        <w:jc w:val="both"/>
        <w:rPr>
          <w:sz w:val="28"/>
          <w:szCs w:val="28"/>
        </w:rPr>
      </w:pPr>
      <w:r>
        <w:rPr>
          <w:sz w:val="28"/>
          <w:szCs w:val="28"/>
        </w:rPr>
        <w:t>—</w:t>
      </w:r>
      <w:r w:rsidR="00C13636" w:rsidRPr="0015692C">
        <w:rPr>
          <w:sz w:val="28"/>
          <w:szCs w:val="28"/>
        </w:rPr>
        <w:t xml:space="preserve"> четко осознать цель воспитательной работы, стратегические и тактические задачи воспитания;</w:t>
      </w:r>
    </w:p>
    <w:p w:rsidR="00C13636" w:rsidRPr="0015692C" w:rsidRDefault="001C09E0" w:rsidP="00C13636">
      <w:pPr>
        <w:pStyle w:val="30"/>
        <w:spacing w:after="0"/>
        <w:ind w:left="0" w:firstLine="709"/>
        <w:jc w:val="both"/>
        <w:rPr>
          <w:sz w:val="28"/>
          <w:szCs w:val="28"/>
        </w:rPr>
      </w:pPr>
      <w:r>
        <w:rPr>
          <w:sz w:val="28"/>
          <w:szCs w:val="28"/>
        </w:rPr>
        <w:t>—</w:t>
      </w:r>
      <w:r w:rsidR="00C13636" w:rsidRPr="0015692C">
        <w:rPr>
          <w:sz w:val="28"/>
          <w:szCs w:val="28"/>
        </w:rPr>
        <w:t xml:space="preserve"> целенаправленно отобрать содержание и средства, организационные формы и методы воспитательной работы;</w:t>
      </w:r>
    </w:p>
    <w:p w:rsidR="00C13636" w:rsidRPr="0015692C" w:rsidRDefault="0061723F" w:rsidP="00C13636">
      <w:pPr>
        <w:pStyle w:val="30"/>
        <w:spacing w:after="0"/>
        <w:ind w:left="0" w:firstLine="709"/>
        <w:jc w:val="both"/>
        <w:rPr>
          <w:sz w:val="28"/>
          <w:szCs w:val="28"/>
        </w:rPr>
      </w:pPr>
      <w:r>
        <w:rPr>
          <w:sz w:val="28"/>
          <w:szCs w:val="28"/>
        </w:rPr>
        <w:t>—</w:t>
      </w:r>
      <w:r w:rsidR="00C13636" w:rsidRPr="0015692C">
        <w:rPr>
          <w:sz w:val="28"/>
          <w:szCs w:val="28"/>
        </w:rPr>
        <w:t xml:space="preserve"> прогнозировать результаты управленческой деятельности, ожидаемый социальный эффект проводимых воспитательных мероприятий.</w:t>
      </w:r>
    </w:p>
    <w:p w:rsidR="00C13636" w:rsidRPr="0015692C" w:rsidRDefault="00975E9C" w:rsidP="00C13636">
      <w:pPr>
        <w:ind w:firstLine="709"/>
        <w:jc w:val="both"/>
        <w:rPr>
          <w:sz w:val="28"/>
          <w:szCs w:val="28"/>
        </w:rPr>
      </w:pPr>
      <w:r>
        <w:rPr>
          <w:sz w:val="28"/>
          <w:szCs w:val="28"/>
        </w:rPr>
        <w:t>Планирование</w:t>
      </w:r>
      <w:r w:rsidR="00C13636" w:rsidRPr="0015692C">
        <w:rPr>
          <w:sz w:val="28"/>
          <w:szCs w:val="28"/>
        </w:rPr>
        <w:t xml:space="preserve"> как особый </w:t>
      </w:r>
      <w:r>
        <w:rPr>
          <w:sz w:val="28"/>
          <w:szCs w:val="28"/>
        </w:rPr>
        <w:t>вид управленческой деятельности</w:t>
      </w:r>
      <w:r w:rsidR="00C13636" w:rsidRPr="0015692C">
        <w:rPr>
          <w:sz w:val="28"/>
          <w:szCs w:val="28"/>
        </w:rPr>
        <w:t xml:space="preserve"> предполагает обязательное осуществление следующих основных операций:</w:t>
      </w:r>
    </w:p>
    <w:p w:rsidR="00C13636" w:rsidRPr="0015692C" w:rsidRDefault="00C13636" w:rsidP="00C13636">
      <w:pPr>
        <w:numPr>
          <w:ilvl w:val="0"/>
          <w:numId w:val="1"/>
        </w:numPr>
        <w:jc w:val="both"/>
        <w:rPr>
          <w:sz w:val="28"/>
          <w:szCs w:val="28"/>
        </w:rPr>
      </w:pPr>
      <w:r w:rsidRPr="0015692C">
        <w:rPr>
          <w:sz w:val="28"/>
          <w:szCs w:val="28"/>
        </w:rPr>
        <w:t>Формулирование целей и задач.</w:t>
      </w:r>
    </w:p>
    <w:p w:rsidR="00C13636" w:rsidRPr="0015692C" w:rsidRDefault="00C13636" w:rsidP="00C13636">
      <w:pPr>
        <w:numPr>
          <w:ilvl w:val="0"/>
          <w:numId w:val="1"/>
        </w:numPr>
        <w:jc w:val="both"/>
        <w:rPr>
          <w:sz w:val="28"/>
          <w:szCs w:val="28"/>
        </w:rPr>
      </w:pPr>
      <w:r w:rsidRPr="0015692C">
        <w:rPr>
          <w:sz w:val="28"/>
          <w:szCs w:val="28"/>
        </w:rPr>
        <w:t>Подбор системы мер, обеспечивающих достижение целей и задач.</w:t>
      </w:r>
    </w:p>
    <w:p w:rsidR="00C13636" w:rsidRPr="0015692C" w:rsidRDefault="00C13636" w:rsidP="00C13636">
      <w:pPr>
        <w:numPr>
          <w:ilvl w:val="0"/>
          <w:numId w:val="1"/>
        </w:numPr>
        <w:jc w:val="both"/>
        <w:rPr>
          <w:sz w:val="28"/>
          <w:szCs w:val="28"/>
        </w:rPr>
      </w:pPr>
      <w:r w:rsidRPr="0015692C">
        <w:rPr>
          <w:sz w:val="28"/>
          <w:szCs w:val="28"/>
        </w:rPr>
        <w:t>Определение сроков и исполнителей.</w:t>
      </w:r>
    </w:p>
    <w:p w:rsidR="00C13636" w:rsidRPr="0015692C" w:rsidRDefault="00C13636" w:rsidP="00C13636">
      <w:pPr>
        <w:ind w:firstLine="709"/>
        <w:jc w:val="center"/>
        <w:rPr>
          <w:rFonts w:ascii="Times New Roman CYR" w:hAnsi="Times New Roman CYR"/>
          <w:b/>
          <w:sz w:val="28"/>
          <w:szCs w:val="28"/>
        </w:rPr>
      </w:pPr>
    </w:p>
    <w:p w:rsidR="00C13636" w:rsidRPr="0015692C" w:rsidRDefault="00C13636" w:rsidP="00C13636">
      <w:pPr>
        <w:pStyle w:val="a4"/>
        <w:ind w:firstLine="567"/>
        <w:jc w:val="center"/>
        <w:rPr>
          <w:b/>
          <w:bCs/>
          <w:sz w:val="28"/>
          <w:szCs w:val="28"/>
        </w:rPr>
      </w:pPr>
      <w:r w:rsidRPr="0015692C">
        <w:rPr>
          <w:b/>
          <w:bCs/>
          <w:sz w:val="28"/>
          <w:szCs w:val="28"/>
        </w:rPr>
        <w:t xml:space="preserve">План работы по подготовке празднования 65-летия победы народов СССР и ее Вооруженных Сил </w:t>
      </w:r>
      <w:r w:rsidRPr="0015692C">
        <w:rPr>
          <w:b/>
          <w:sz w:val="28"/>
          <w:szCs w:val="28"/>
        </w:rPr>
        <w:t>в Великой Отечественной войне 1941</w:t>
      </w:r>
      <w:r w:rsidRPr="0015692C">
        <w:rPr>
          <w:b/>
          <w:sz w:val="28"/>
          <w:szCs w:val="28"/>
        </w:rPr>
        <w:noBreakHyphen/>
        <w:t>1945 гг. над фашистской Германией и ее Вооруженными силами</w:t>
      </w:r>
    </w:p>
    <w:p w:rsidR="00C13636" w:rsidRPr="0015692C" w:rsidRDefault="00C13636" w:rsidP="00C13636">
      <w:pPr>
        <w:pStyle w:val="a4"/>
        <w:ind w:firstLine="709"/>
        <w:rPr>
          <w:sz w:val="28"/>
          <w:szCs w:val="28"/>
        </w:rPr>
      </w:pPr>
    </w:p>
    <w:p w:rsidR="00C13636" w:rsidRPr="0015692C" w:rsidRDefault="00C13636" w:rsidP="00FB43F5">
      <w:pPr>
        <w:pStyle w:val="a4"/>
        <w:ind w:firstLine="709"/>
        <w:jc w:val="both"/>
        <w:rPr>
          <w:sz w:val="28"/>
          <w:szCs w:val="28"/>
        </w:rPr>
      </w:pPr>
      <w:r w:rsidRPr="0015692C">
        <w:rPr>
          <w:i/>
          <w:sz w:val="28"/>
          <w:szCs w:val="28"/>
        </w:rPr>
        <w:t>Цель:</w:t>
      </w:r>
      <w:r w:rsidRPr="0015692C">
        <w:rPr>
          <w:sz w:val="28"/>
          <w:szCs w:val="28"/>
        </w:rPr>
        <w:t xml:space="preserve"> патриотическое воспитание детей и молодежи.</w:t>
      </w:r>
    </w:p>
    <w:p w:rsidR="00C13636" w:rsidRPr="0015692C" w:rsidRDefault="00C13636" w:rsidP="00FB43F5">
      <w:pPr>
        <w:pStyle w:val="a4"/>
        <w:ind w:firstLine="709"/>
        <w:jc w:val="both"/>
        <w:rPr>
          <w:i/>
          <w:sz w:val="28"/>
          <w:szCs w:val="28"/>
        </w:rPr>
      </w:pPr>
      <w:r w:rsidRPr="0015692C">
        <w:rPr>
          <w:i/>
          <w:sz w:val="28"/>
          <w:szCs w:val="28"/>
        </w:rPr>
        <w:t>Задачи:</w:t>
      </w:r>
    </w:p>
    <w:p w:rsidR="00C13636" w:rsidRPr="0015692C" w:rsidRDefault="00FB43F5" w:rsidP="00FB43F5">
      <w:pPr>
        <w:pStyle w:val="a4"/>
        <w:spacing w:after="0"/>
        <w:jc w:val="both"/>
        <w:rPr>
          <w:sz w:val="28"/>
          <w:szCs w:val="28"/>
        </w:rPr>
      </w:pPr>
      <w:r>
        <w:rPr>
          <w:sz w:val="28"/>
          <w:szCs w:val="28"/>
        </w:rPr>
        <w:t xml:space="preserve">— </w:t>
      </w:r>
      <w:r w:rsidR="00C13636" w:rsidRPr="0015692C">
        <w:rPr>
          <w:sz w:val="28"/>
          <w:szCs w:val="28"/>
        </w:rPr>
        <w:t>сохранение духовного наследия старшего поколения;</w:t>
      </w:r>
    </w:p>
    <w:p w:rsidR="00C13636" w:rsidRPr="0015692C" w:rsidRDefault="00FB43F5" w:rsidP="00FB43F5">
      <w:pPr>
        <w:pStyle w:val="a4"/>
        <w:spacing w:after="0"/>
        <w:jc w:val="both"/>
        <w:rPr>
          <w:sz w:val="28"/>
          <w:szCs w:val="28"/>
        </w:rPr>
      </w:pPr>
      <w:r>
        <w:rPr>
          <w:sz w:val="28"/>
          <w:szCs w:val="28"/>
        </w:rPr>
        <w:t xml:space="preserve">— </w:t>
      </w:r>
      <w:r w:rsidR="00C13636" w:rsidRPr="0015692C">
        <w:rPr>
          <w:sz w:val="28"/>
          <w:szCs w:val="28"/>
        </w:rPr>
        <w:t>расширение знаний по истории Великой Отечественной войны;</w:t>
      </w:r>
    </w:p>
    <w:p w:rsidR="00C13636" w:rsidRPr="0015692C" w:rsidRDefault="00FB43F5" w:rsidP="00FB43F5">
      <w:pPr>
        <w:pStyle w:val="a4"/>
        <w:spacing w:after="0"/>
        <w:jc w:val="both"/>
        <w:rPr>
          <w:sz w:val="28"/>
          <w:szCs w:val="28"/>
        </w:rPr>
      </w:pPr>
      <w:r>
        <w:rPr>
          <w:sz w:val="28"/>
          <w:szCs w:val="28"/>
        </w:rPr>
        <w:t xml:space="preserve">— </w:t>
      </w:r>
      <w:r w:rsidR="00C13636" w:rsidRPr="0015692C">
        <w:rPr>
          <w:sz w:val="28"/>
          <w:szCs w:val="28"/>
        </w:rPr>
        <w:t>пропаганда главных ценностей в системе духовно-нравственного воспитания.</w:t>
      </w:r>
    </w:p>
    <w:p w:rsidR="00C13636" w:rsidRDefault="00C13636" w:rsidP="00C13636">
      <w:pPr>
        <w:pStyle w:val="a4"/>
        <w:spacing w:after="0"/>
        <w:ind w:firstLine="709"/>
      </w:pPr>
    </w:p>
    <w:tbl>
      <w:tblPr>
        <w:tblStyle w:val="a5"/>
        <w:tblW w:w="0" w:type="auto"/>
        <w:tblLook w:val="01E0" w:firstRow="1" w:lastRow="1" w:firstColumn="1" w:lastColumn="1" w:noHBand="0" w:noVBand="0"/>
      </w:tblPr>
      <w:tblGrid>
        <w:gridCol w:w="769"/>
        <w:gridCol w:w="1706"/>
        <w:gridCol w:w="925"/>
        <w:gridCol w:w="1472"/>
        <w:gridCol w:w="1479"/>
        <w:gridCol w:w="1938"/>
        <w:gridCol w:w="1565"/>
      </w:tblGrid>
      <w:tr w:rsidR="00C13636">
        <w:tc>
          <w:tcPr>
            <w:tcW w:w="1367" w:type="dxa"/>
          </w:tcPr>
          <w:p w:rsidR="00C13636" w:rsidRDefault="00C13636" w:rsidP="00C13636">
            <w:pPr>
              <w:pStyle w:val="a4"/>
              <w:spacing w:after="0"/>
            </w:pPr>
            <w:r>
              <w:rPr>
                <w:b/>
              </w:rPr>
              <w:t>№ п/п</w:t>
            </w:r>
          </w:p>
        </w:tc>
        <w:tc>
          <w:tcPr>
            <w:tcW w:w="1367" w:type="dxa"/>
          </w:tcPr>
          <w:p w:rsidR="00C13636" w:rsidRDefault="00C13636" w:rsidP="00C13636">
            <w:pPr>
              <w:pStyle w:val="a4"/>
              <w:spacing w:after="0"/>
              <w:jc w:val="center"/>
              <w:rPr>
                <w:b/>
              </w:rPr>
            </w:pPr>
            <w:r>
              <w:rPr>
                <w:b/>
              </w:rPr>
              <w:t>Мероприятие</w:t>
            </w:r>
          </w:p>
        </w:tc>
        <w:tc>
          <w:tcPr>
            <w:tcW w:w="1367" w:type="dxa"/>
          </w:tcPr>
          <w:p w:rsidR="00C13636" w:rsidRDefault="00C13636" w:rsidP="00C13636">
            <w:pPr>
              <w:pStyle w:val="a4"/>
              <w:spacing w:after="0"/>
            </w:pPr>
            <w:r>
              <w:rPr>
                <w:b/>
              </w:rPr>
              <w:t>Цель</w:t>
            </w:r>
          </w:p>
        </w:tc>
        <w:tc>
          <w:tcPr>
            <w:tcW w:w="1367" w:type="dxa"/>
          </w:tcPr>
          <w:p w:rsidR="00C13636" w:rsidRDefault="00C13636" w:rsidP="00C13636">
            <w:pPr>
              <w:pStyle w:val="a4"/>
              <w:spacing w:after="0"/>
            </w:pPr>
            <w:r>
              <w:rPr>
                <w:b/>
              </w:rPr>
              <w:t>С кем проводится</w:t>
            </w:r>
          </w:p>
        </w:tc>
        <w:tc>
          <w:tcPr>
            <w:tcW w:w="1367" w:type="dxa"/>
          </w:tcPr>
          <w:p w:rsidR="00C13636" w:rsidRDefault="00C13636" w:rsidP="00C13636">
            <w:pPr>
              <w:pStyle w:val="a4"/>
              <w:spacing w:after="0"/>
            </w:pPr>
            <w:r>
              <w:rPr>
                <w:b/>
              </w:rPr>
              <w:t>Время и место проведения</w:t>
            </w:r>
          </w:p>
        </w:tc>
        <w:tc>
          <w:tcPr>
            <w:tcW w:w="1367" w:type="dxa"/>
          </w:tcPr>
          <w:p w:rsidR="00C13636" w:rsidRDefault="00C13636" w:rsidP="00C13636">
            <w:pPr>
              <w:pStyle w:val="a4"/>
              <w:spacing w:after="0"/>
            </w:pPr>
            <w:r>
              <w:rPr>
                <w:b/>
              </w:rPr>
              <w:t>Ответственный</w:t>
            </w:r>
          </w:p>
        </w:tc>
        <w:tc>
          <w:tcPr>
            <w:tcW w:w="1368" w:type="dxa"/>
          </w:tcPr>
          <w:p w:rsidR="00C13636" w:rsidRDefault="00C13636" w:rsidP="00C13636">
            <w:pPr>
              <w:pStyle w:val="a4"/>
              <w:spacing w:after="0"/>
            </w:pPr>
            <w:r>
              <w:rPr>
                <w:b/>
              </w:rPr>
              <w:t>Ожидаемый социальный эффект</w:t>
            </w:r>
          </w:p>
        </w:tc>
      </w:tr>
      <w:tr w:rsidR="00C13636">
        <w:tc>
          <w:tcPr>
            <w:tcW w:w="1367" w:type="dxa"/>
          </w:tcPr>
          <w:p w:rsidR="00C13636" w:rsidRDefault="00C13636" w:rsidP="00C13636">
            <w:pPr>
              <w:pStyle w:val="a4"/>
              <w:numPr>
                <w:ilvl w:val="0"/>
                <w:numId w:val="3"/>
              </w:numPr>
              <w:spacing w:after="0"/>
              <w:ind w:left="0" w:firstLine="0"/>
            </w:pPr>
          </w:p>
        </w:tc>
        <w:tc>
          <w:tcPr>
            <w:tcW w:w="1367" w:type="dxa"/>
          </w:tcPr>
          <w:p w:rsidR="00C13636" w:rsidRDefault="00C13636" w:rsidP="00C13636">
            <w:pPr>
              <w:pStyle w:val="a4"/>
              <w:spacing w:after="0"/>
            </w:pPr>
          </w:p>
        </w:tc>
        <w:tc>
          <w:tcPr>
            <w:tcW w:w="1367" w:type="dxa"/>
          </w:tcPr>
          <w:p w:rsidR="00C13636" w:rsidRDefault="00C13636" w:rsidP="00C13636">
            <w:pPr>
              <w:pStyle w:val="a4"/>
              <w:spacing w:after="0"/>
            </w:pPr>
          </w:p>
        </w:tc>
        <w:tc>
          <w:tcPr>
            <w:tcW w:w="1367" w:type="dxa"/>
          </w:tcPr>
          <w:p w:rsidR="00C13636" w:rsidRDefault="00C13636" w:rsidP="00C13636">
            <w:pPr>
              <w:pStyle w:val="a4"/>
              <w:spacing w:after="0"/>
            </w:pPr>
          </w:p>
        </w:tc>
        <w:tc>
          <w:tcPr>
            <w:tcW w:w="1367" w:type="dxa"/>
          </w:tcPr>
          <w:p w:rsidR="00C13636" w:rsidRDefault="00C13636" w:rsidP="00C13636">
            <w:pPr>
              <w:pStyle w:val="a4"/>
              <w:spacing w:after="0"/>
            </w:pPr>
          </w:p>
        </w:tc>
        <w:tc>
          <w:tcPr>
            <w:tcW w:w="1367" w:type="dxa"/>
          </w:tcPr>
          <w:p w:rsidR="00C13636" w:rsidRDefault="00C13636" w:rsidP="00C13636">
            <w:pPr>
              <w:pStyle w:val="a4"/>
              <w:spacing w:after="0"/>
            </w:pPr>
          </w:p>
        </w:tc>
        <w:tc>
          <w:tcPr>
            <w:tcW w:w="1368" w:type="dxa"/>
          </w:tcPr>
          <w:p w:rsidR="00C13636" w:rsidRDefault="00C13636" w:rsidP="00C13636">
            <w:pPr>
              <w:pStyle w:val="a4"/>
              <w:spacing w:after="0"/>
            </w:pPr>
          </w:p>
        </w:tc>
      </w:tr>
      <w:tr w:rsidR="00C13636">
        <w:tc>
          <w:tcPr>
            <w:tcW w:w="1367" w:type="dxa"/>
          </w:tcPr>
          <w:p w:rsidR="00C13636" w:rsidRDefault="00C13636" w:rsidP="00C13636">
            <w:pPr>
              <w:pStyle w:val="a4"/>
              <w:numPr>
                <w:ilvl w:val="0"/>
                <w:numId w:val="3"/>
              </w:numPr>
              <w:spacing w:after="0"/>
              <w:ind w:left="0" w:firstLine="0"/>
            </w:pPr>
          </w:p>
        </w:tc>
        <w:tc>
          <w:tcPr>
            <w:tcW w:w="1367" w:type="dxa"/>
          </w:tcPr>
          <w:p w:rsidR="00C13636" w:rsidRDefault="00C13636" w:rsidP="00C13636">
            <w:pPr>
              <w:pStyle w:val="a4"/>
              <w:spacing w:after="0"/>
            </w:pPr>
          </w:p>
        </w:tc>
        <w:tc>
          <w:tcPr>
            <w:tcW w:w="1367" w:type="dxa"/>
          </w:tcPr>
          <w:p w:rsidR="00C13636" w:rsidRDefault="00C13636" w:rsidP="00C13636">
            <w:pPr>
              <w:pStyle w:val="a4"/>
              <w:spacing w:after="0"/>
            </w:pPr>
          </w:p>
        </w:tc>
        <w:tc>
          <w:tcPr>
            <w:tcW w:w="1367" w:type="dxa"/>
          </w:tcPr>
          <w:p w:rsidR="00C13636" w:rsidRDefault="00C13636" w:rsidP="00C13636">
            <w:pPr>
              <w:pStyle w:val="a4"/>
              <w:spacing w:after="0"/>
            </w:pPr>
          </w:p>
        </w:tc>
        <w:tc>
          <w:tcPr>
            <w:tcW w:w="1367" w:type="dxa"/>
          </w:tcPr>
          <w:p w:rsidR="00C13636" w:rsidRDefault="00C13636" w:rsidP="00C13636">
            <w:pPr>
              <w:pStyle w:val="a4"/>
              <w:spacing w:after="0"/>
            </w:pPr>
          </w:p>
        </w:tc>
        <w:tc>
          <w:tcPr>
            <w:tcW w:w="1367" w:type="dxa"/>
          </w:tcPr>
          <w:p w:rsidR="00C13636" w:rsidRDefault="00C13636" w:rsidP="00C13636">
            <w:pPr>
              <w:pStyle w:val="a4"/>
              <w:spacing w:after="0"/>
            </w:pPr>
          </w:p>
        </w:tc>
        <w:tc>
          <w:tcPr>
            <w:tcW w:w="1368" w:type="dxa"/>
          </w:tcPr>
          <w:p w:rsidR="00C13636" w:rsidRDefault="00C13636" w:rsidP="00C13636">
            <w:pPr>
              <w:pStyle w:val="a4"/>
              <w:spacing w:after="0"/>
            </w:pPr>
          </w:p>
        </w:tc>
      </w:tr>
      <w:tr w:rsidR="00C13636">
        <w:tc>
          <w:tcPr>
            <w:tcW w:w="1367" w:type="dxa"/>
          </w:tcPr>
          <w:p w:rsidR="00C13636" w:rsidRDefault="00C13636" w:rsidP="00C13636">
            <w:pPr>
              <w:pStyle w:val="a4"/>
              <w:spacing w:after="0"/>
            </w:pPr>
            <w:r>
              <w:t>…</w:t>
            </w:r>
          </w:p>
        </w:tc>
        <w:tc>
          <w:tcPr>
            <w:tcW w:w="1367" w:type="dxa"/>
          </w:tcPr>
          <w:p w:rsidR="00C13636" w:rsidRDefault="00C13636" w:rsidP="00C13636">
            <w:pPr>
              <w:pStyle w:val="a4"/>
              <w:spacing w:after="0"/>
            </w:pPr>
          </w:p>
        </w:tc>
        <w:tc>
          <w:tcPr>
            <w:tcW w:w="1367" w:type="dxa"/>
          </w:tcPr>
          <w:p w:rsidR="00C13636" w:rsidRDefault="00C13636" w:rsidP="00C13636">
            <w:pPr>
              <w:pStyle w:val="a4"/>
              <w:spacing w:after="0"/>
            </w:pPr>
          </w:p>
        </w:tc>
        <w:tc>
          <w:tcPr>
            <w:tcW w:w="1367" w:type="dxa"/>
          </w:tcPr>
          <w:p w:rsidR="00C13636" w:rsidRDefault="00C13636" w:rsidP="00C13636">
            <w:pPr>
              <w:pStyle w:val="a4"/>
              <w:spacing w:after="0"/>
            </w:pPr>
          </w:p>
        </w:tc>
        <w:tc>
          <w:tcPr>
            <w:tcW w:w="1367" w:type="dxa"/>
          </w:tcPr>
          <w:p w:rsidR="00C13636" w:rsidRDefault="00C13636" w:rsidP="00C13636">
            <w:pPr>
              <w:pStyle w:val="a4"/>
              <w:spacing w:after="0"/>
            </w:pPr>
          </w:p>
        </w:tc>
        <w:tc>
          <w:tcPr>
            <w:tcW w:w="1367" w:type="dxa"/>
          </w:tcPr>
          <w:p w:rsidR="00C13636" w:rsidRDefault="00C13636" w:rsidP="00C13636">
            <w:pPr>
              <w:pStyle w:val="a4"/>
              <w:spacing w:after="0"/>
            </w:pPr>
          </w:p>
        </w:tc>
        <w:tc>
          <w:tcPr>
            <w:tcW w:w="1368" w:type="dxa"/>
          </w:tcPr>
          <w:p w:rsidR="00C13636" w:rsidRDefault="00C13636" w:rsidP="00C13636">
            <w:pPr>
              <w:pStyle w:val="a4"/>
              <w:spacing w:after="0"/>
            </w:pPr>
          </w:p>
        </w:tc>
      </w:tr>
    </w:tbl>
    <w:p w:rsidR="00C13636" w:rsidRPr="0015692C" w:rsidRDefault="00F3563E" w:rsidP="00C13636">
      <w:pPr>
        <w:pStyle w:val="a4"/>
        <w:spacing w:after="0"/>
        <w:ind w:firstLine="709"/>
        <w:jc w:val="both"/>
        <w:rPr>
          <w:sz w:val="28"/>
          <w:szCs w:val="28"/>
        </w:rPr>
      </w:pPr>
      <w:r>
        <w:rPr>
          <w:sz w:val="28"/>
          <w:szCs w:val="28"/>
        </w:rPr>
        <w:t>Ниже перечислим</w:t>
      </w:r>
      <w:r w:rsidR="00C13636" w:rsidRPr="0015692C">
        <w:rPr>
          <w:sz w:val="28"/>
          <w:szCs w:val="28"/>
        </w:rPr>
        <w:t xml:space="preserve"> возможные воспитательные мероприятия, посвященные 65-летию Победы:</w:t>
      </w:r>
    </w:p>
    <w:p w:rsidR="00C13636" w:rsidRPr="0015692C" w:rsidRDefault="00A75954" w:rsidP="00C13636">
      <w:pPr>
        <w:pStyle w:val="a4"/>
        <w:spacing w:after="0"/>
        <w:ind w:firstLine="709"/>
        <w:jc w:val="both"/>
        <w:rPr>
          <w:sz w:val="28"/>
          <w:szCs w:val="28"/>
        </w:rPr>
      </w:pPr>
      <w:r>
        <w:rPr>
          <w:sz w:val="28"/>
          <w:szCs w:val="28"/>
        </w:rPr>
        <w:t>—</w:t>
      </w:r>
      <w:r w:rsidR="00C13636" w:rsidRPr="0015692C">
        <w:rPr>
          <w:sz w:val="28"/>
          <w:szCs w:val="28"/>
        </w:rPr>
        <w:t xml:space="preserve"> уроки мужества;</w:t>
      </w:r>
    </w:p>
    <w:p w:rsidR="00C13636" w:rsidRPr="0015692C" w:rsidRDefault="00A75954" w:rsidP="00C13636">
      <w:pPr>
        <w:pStyle w:val="a4"/>
        <w:spacing w:after="0"/>
        <w:ind w:firstLine="709"/>
        <w:jc w:val="both"/>
        <w:rPr>
          <w:sz w:val="28"/>
          <w:szCs w:val="28"/>
        </w:rPr>
      </w:pPr>
      <w:r>
        <w:rPr>
          <w:sz w:val="28"/>
          <w:szCs w:val="28"/>
        </w:rPr>
        <w:t>—</w:t>
      </w:r>
      <w:r w:rsidR="00C13636" w:rsidRPr="0015692C">
        <w:rPr>
          <w:sz w:val="28"/>
          <w:szCs w:val="28"/>
        </w:rPr>
        <w:t xml:space="preserve"> торжественные линейки;</w:t>
      </w:r>
    </w:p>
    <w:p w:rsidR="00C13636" w:rsidRPr="0015692C" w:rsidRDefault="00A75954" w:rsidP="00C13636">
      <w:pPr>
        <w:pStyle w:val="a4"/>
        <w:spacing w:after="0"/>
        <w:ind w:firstLine="709"/>
        <w:jc w:val="both"/>
        <w:rPr>
          <w:sz w:val="28"/>
          <w:szCs w:val="28"/>
        </w:rPr>
      </w:pPr>
      <w:r>
        <w:rPr>
          <w:sz w:val="28"/>
          <w:szCs w:val="28"/>
        </w:rPr>
        <w:t>—</w:t>
      </w:r>
      <w:r w:rsidR="00C13636" w:rsidRPr="0015692C">
        <w:rPr>
          <w:sz w:val="28"/>
          <w:szCs w:val="28"/>
        </w:rPr>
        <w:t xml:space="preserve"> вахты памяти;</w:t>
      </w:r>
    </w:p>
    <w:p w:rsidR="00C13636" w:rsidRPr="0015692C" w:rsidRDefault="00A75954" w:rsidP="00C13636">
      <w:pPr>
        <w:pStyle w:val="a4"/>
        <w:spacing w:after="0"/>
        <w:ind w:firstLine="709"/>
        <w:jc w:val="both"/>
        <w:rPr>
          <w:sz w:val="28"/>
          <w:szCs w:val="28"/>
        </w:rPr>
      </w:pPr>
      <w:r>
        <w:rPr>
          <w:sz w:val="28"/>
          <w:szCs w:val="28"/>
        </w:rPr>
        <w:t>—</w:t>
      </w:r>
      <w:r w:rsidR="009C3E64">
        <w:rPr>
          <w:sz w:val="28"/>
          <w:szCs w:val="28"/>
        </w:rPr>
        <w:t xml:space="preserve"> литературно-</w:t>
      </w:r>
      <w:r w:rsidR="00C13636" w:rsidRPr="0015692C">
        <w:rPr>
          <w:sz w:val="28"/>
          <w:szCs w:val="28"/>
        </w:rPr>
        <w:t>музыкальные композиции и театрализованные представления «События Великой Отечественной войны»;</w:t>
      </w:r>
    </w:p>
    <w:p w:rsidR="00C13636" w:rsidRPr="0015692C" w:rsidRDefault="00DF1D2E" w:rsidP="00C13636">
      <w:pPr>
        <w:pStyle w:val="a4"/>
        <w:spacing w:after="0"/>
        <w:ind w:firstLine="709"/>
        <w:jc w:val="both"/>
        <w:rPr>
          <w:sz w:val="28"/>
          <w:szCs w:val="28"/>
        </w:rPr>
      </w:pPr>
      <w:r>
        <w:rPr>
          <w:sz w:val="28"/>
          <w:szCs w:val="28"/>
        </w:rPr>
        <w:t>—</w:t>
      </w:r>
      <w:r w:rsidR="00C13636" w:rsidRPr="0015692C">
        <w:rPr>
          <w:sz w:val="28"/>
          <w:szCs w:val="28"/>
        </w:rPr>
        <w:t xml:space="preserve"> беседы о роли Вооруженных сил в разгроме немецко-фашистских войск;</w:t>
      </w:r>
    </w:p>
    <w:p w:rsidR="00C13636" w:rsidRPr="0015692C" w:rsidRDefault="00DF1D2E" w:rsidP="00C13636">
      <w:pPr>
        <w:pStyle w:val="a4"/>
        <w:spacing w:after="0"/>
        <w:ind w:firstLine="709"/>
        <w:jc w:val="both"/>
        <w:rPr>
          <w:sz w:val="28"/>
          <w:szCs w:val="28"/>
        </w:rPr>
      </w:pPr>
      <w:r>
        <w:rPr>
          <w:sz w:val="28"/>
          <w:szCs w:val="28"/>
        </w:rPr>
        <w:t>—</w:t>
      </w:r>
      <w:r w:rsidR="00C13636" w:rsidRPr="0015692C">
        <w:rPr>
          <w:sz w:val="28"/>
          <w:szCs w:val="28"/>
        </w:rPr>
        <w:t xml:space="preserve"> беседы в детских коллективах по темам: «Разгром немцев под Москвой», «Сталинградская битва», «Курское сражение» и т.п.;</w:t>
      </w:r>
    </w:p>
    <w:p w:rsidR="00C13636" w:rsidRPr="0015692C" w:rsidRDefault="00DF1D2E" w:rsidP="00C13636">
      <w:pPr>
        <w:pStyle w:val="a4"/>
        <w:spacing w:after="0"/>
        <w:ind w:firstLine="709"/>
        <w:jc w:val="both"/>
        <w:rPr>
          <w:sz w:val="28"/>
          <w:szCs w:val="28"/>
        </w:rPr>
      </w:pPr>
      <w:r>
        <w:rPr>
          <w:sz w:val="28"/>
          <w:szCs w:val="28"/>
        </w:rPr>
        <w:t>—</w:t>
      </w:r>
      <w:r w:rsidR="00C13636" w:rsidRPr="0015692C">
        <w:rPr>
          <w:sz w:val="28"/>
          <w:szCs w:val="28"/>
        </w:rPr>
        <w:t xml:space="preserve"> классные часы «Никто не забыт, ничто не забыто»;</w:t>
      </w:r>
    </w:p>
    <w:p w:rsidR="00C13636" w:rsidRPr="0015692C" w:rsidRDefault="00DF1D2E" w:rsidP="00C13636">
      <w:pPr>
        <w:pStyle w:val="a4"/>
        <w:spacing w:after="0"/>
        <w:ind w:firstLine="709"/>
        <w:jc w:val="both"/>
        <w:rPr>
          <w:sz w:val="28"/>
          <w:szCs w:val="28"/>
        </w:rPr>
      </w:pPr>
      <w:r>
        <w:rPr>
          <w:sz w:val="28"/>
          <w:szCs w:val="28"/>
        </w:rPr>
        <w:t>—</w:t>
      </w:r>
      <w:r w:rsidR="00C13636" w:rsidRPr="0015692C">
        <w:rPr>
          <w:sz w:val="28"/>
          <w:szCs w:val="28"/>
        </w:rPr>
        <w:t xml:space="preserve"> конкурс военно-патриотического рисунка;</w:t>
      </w:r>
    </w:p>
    <w:p w:rsidR="00C13636" w:rsidRPr="0015692C" w:rsidRDefault="005F2E45" w:rsidP="00C13636">
      <w:pPr>
        <w:pStyle w:val="a4"/>
        <w:spacing w:after="0"/>
        <w:ind w:firstLine="709"/>
        <w:jc w:val="both"/>
        <w:rPr>
          <w:sz w:val="28"/>
          <w:szCs w:val="28"/>
        </w:rPr>
      </w:pPr>
      <w:r>
        <w:rPr>
          <w:sz w:val="28"/>
          <w:szCs w:val="28"/>
        </w:rPr>
        <w:t>—</w:t>
      </w:r>
      <w:r w:rsidR="00C13636" w:rsidRPr="0015692C">
        <w:rPr>
          <w:sz w:val="28"/>
          <w:szCs w:val="28"/>
        </w:rPr>
        <w:t xml:space="preserve"> конкурс военных плакатов;</w:t>
      </w:r>
    </w:p>
    <w:p w:rsidR="00C13636" w:rsidRPr="0015692C" w:rsidRDefault="005F2E45" w:rsidP="00C13636">
      <w:pPr>
        <w:pStyle w:val="a4"/>
        <w:spacing w:after="0"/>
        <w:ind w:firstLine="709"/>
        <w:jc w:val="both"/>
        <w:rPr>
          <w:sz w:val="28"/>
          <w:szCs w:val="28"/>
        </w:rPr>
      </w:pPr>
      <w:r>
        <w:rPr>
          <w:sz w:val="28"/>
          <w:szCs w:val="28"/>
        </w:rPr>
        <w:t>—</w:t>
      </w:r>
      <w:r w:rsidR="00C13636" w:rsidRPr="0015692C">
        <w:rPr>
          <w:sz w:val="28"/>
          <w:szCs w:val="28"/>
        </w:rPr>
        <w:t xml:space="preserve"> фестиваль военной песни;</w:t>
      </w:r>
    </w:p>
    <w:p w:rsidR="00C13636" w:rsidRPr="0015692C" w:rsidRDefault="00BE771B" w:rsidP="00C13636">
      <w:pPr>
        <w:pStyle w:val="a4"/>
        <w:spacing w:after="0"/>
        <w:ind w:firstLine="709"/>
        <w:jc w:val="both"/>
        <w:rPr>
          <w:sz w:val="28"/>
          <w:szCs w:val="28"/>
        </w:rPr>
      </w:pPr>
      <w:r>
        <w:rPr>
          <w:sz w:val="28"/>
          <w:szCs w:val="28"/>
        </w:rPr>
        <w:t>—</w:t>
      </w:r>
      <w:r w:rsidR="00C13636" w:rsidRPr="0015692C">
        <w:rPr>
          <w:sz w:val="28"/>
          <w:szCs w:val="28"/>
        </w:rPr>
        <w:t xml:space="preserve"> конкурс инсценированной военной песни;</w:t>
      </w:r>
    </w:p>
    <w:p w:rsidR="00C13636" w:rsidRPr="0015692C" w:rsidRDefault="00E45859" w:rsidP="00C13636">
      <w:pPr>
        <w:pStyle w:val="a4"/>
        <w:spacing w:after="0"/>
        <w:ind w:firstLine="709"/>
        <w:jc w:val="both"/>
        <w:rPr>
          <w:sz w:val="28"/>
          <w:szCs w:val="28"/>
        </w:rPr>
      </w:pPr>
      <w:r>
        <w:rPr>
          <w:sz w:val="28"/>
          <w:szCs w:val="28"/>
        </w:rPr>
        <w:t>—</w:t>
      </w:r>
      <w:r w:rsidR="00C13636" w:rsidRPr="0015692C">
        <w:rPr>
          <w:sz w:val="28"/>
          <w:szCs w:val="28"/>
        </w:rPr>
        <w:t xml:space="preserve"> конкурс чтецов «Строки, опаленные войной»;</w:t>
      </w:r>
    </w:p>
    <w:p w:rsidR="00C13636" w:rsidRPr="0015692C" w:rsidRDefault="009B4FBA" w:rsidP="00C13636">
      <w:pPr>
        <w:pStyle w:val="a4"/>
        <w:spacing w:after="0"/>
        <w:ind w:firstLine="709"/>
        <w:jc w:val="both"/>
        <w:rPr>
          <w:sz w:val="28"/>
          <w:szCs w:val="28"/>
        </w:rPr>
      </w:pPr>
      <w:r>
        <w:rPr>
          <w:sz w:val="28"/>
          <w:szCs w:val="28"/>
        </w:rPr>
        <w:t>—</w:t>
      </w:r>
      <w:r w:rsidR="00C13636" w:rsidRPr="0015692C">
        <w:rPr>
          <w:sz w:val="28"/>
          <w:szCs w:val="28"/>
        </w:rPr>
        <w:t xml:space="preserve"> конкурс школьных сочинений</w:t>
      </w:r>
      <w:r w:rsidR="008E1BAB">
        <w:rPr>
          <w:sz w:val="28"/>
          <w:szCs w:val="28"/>
        </w:rPr>
        <w:t>, посвященный военным годам и судьбам</w:t>
      </w:r>
      <w:r w:rsidR="00C13636" w:rsidRPr="0015692C">
        <w:rPr>
          <w:sz w:val="28"/>
          <w:szCs w:val="28"/>
        </w:rPr>
        <w:t>;</w:t>
      </w:r>
    </w:p>
    <w:p w:rsidR="00C13636" w:rsidRPr="0015692C" w:rsidRDefault="00DE0493" w:rsidP="00C13636">
      <w:pPr>
        <w:pStyle w:val="a4"/>
        <w:spacing w:after="0"/>
        <w:ind w:firstLine="709"/>
        <w:jc w:val="both"/>
        <w:rPr>
          <w:sz w:val="28"/>
          <w:szCs w:val="28"/>
        </w:rPr>
      </w:pPr>
      <w:r>
        <w:rPr>
          <w:sz w:val="28"/>
          <w:szCs w:val="28"/>
        </w:rPr>
        <w:t>—</w:t>
      </w:r>
      <w:r w:rsidR="00C13636" w:rsidRPr="0015692C">
        <w:rPr>
          <w:sz w:val="28"/>
          <w:szCs w:val="28"/>
        </w:rPr>
        <w:t xml:space="preserve"> викторина «События Великой Отечественной Войны»;</w:t>
      </w:r>
    </w:p>
    <w:p w:rsidR="00C13636" w:rsidRPr="0015692C" w:rsidRDefault="00DE0493" w:rsidP="00C13636">
      <w:pPr>
        <w:pStyle w:val="a4"/>
        <w:spacing w:after="0"/>
        <w:ind w:firstLine="709"/>
        <w:jc w:val="both"/>
        <w:rPr>
          <w:sz w:val="28"/>
          <w:szCs w:val="28"/>
        </w:rPr>
      </w:pPr>
      <w:r>
        <w:rPr>
          <w:sz w:val="28"/>
          <w:szCs w:val="28"/>
        </w:rPr>
        <w:t>—</w:t>
      </w:r>
      <w:r w:rsidR="00C13636" w:rsidRPr="0015692C">
        <w:rPr>
          <w:sz w:val="28"/>
          <w:szCs w:val="28"/>
        </w:rPr>
        <w:t xml:space="preserve"> читательские конференции по книгам и кинофильмам военно-патриотического характера;</w:t>
      </w:r>
    </w:p>
    <w:p w:rsidR="00C13636" w:rsidRPr="0015692C" w:rsidRDefault="00DE0493" w:rsidP="00C13636">
      <w:pPr>
        <w:pStyle w:val="a4"/>
        <w:spacing w:after="0"/>
        <w:ind w:firstLine="709"/>
        <w:jc w:val="both"/>
        <w:rPr>
          <w:sz w:val="28"/>
          <w:szCs w:val="28"/>
        </w:rPr>
      </w:pPr>
      <w:r>
        <w:rPr>
          <w:sz w:val="28"/>
          <w:szCs w:val="28"/>
        </w:rPr>
        <w:t>—</w:t>
      </w:r>
      <w:r w:rsidR="00C13636" w:rsidRPr="0015692C">
        <w:rPr>
          <w:sz w:val="28"/>
          <w:szCs w:val="28"/>
        </w:rPr>
        <w:t xml:space="preserve"> военно-спортивная игра «Зарница»;</w:t>
      </w:r>
    </w:p>
    <w:p w:rsidR="00C13636" w:rsidRPr="0015692C" w:rsidRDefault="00DE0493" w:rsidP="00C13636">
      <w:pPr>
        <w:pStyle w:val="a4"/>
        <w:spacing w:after="0"/>
        <w:ind w:firstLine="709"/>
        <w:jc w:val="both"/>
        <w:rPr>
          <w:sz w:val="28"/>
          <w:szCs w:val="28"/>
        </w:rPr>
      </w:pPr>
      <w:r>
        <w:rPr>
          <w:sz w:val="28"/>
          <w:szCs w:val="28"/>
        </w:rPr>
        <w:t>— конкурс</w:t>
      </w:r>
      <w:r w:rsidR="00C13636" w:rsidRPr="0015692C">
        <w:rPr>
          <w:sz w:val="28"/>
          <w:szCs w:val="28"/>
        </w:rPr>
        <w:t xml:space="preserve"> </w:t>
      </w:r>
      <w:r>
        <w:rPr>
          <w:sz w:val="28"/>
          <w:szCs w:val="28"/>
        </w:rPr>
        <w:t>«С</w:t>
      </w:r>
      <w:r w:rsidR="00C13636" w:rsidRPr="0015692C">
        <w:rPr>
          <w:sz w:val="28"/>
          <w:szCs w:val="28"/>
        </w:rPr>
        <w:t>мотр строя и песни</w:t>
      </w:r>
      <w:r>
        <w:rPr>
          <w:sz w:val="28"/>
          <w:szCs w:val="28"/>
        </w:rPr>
        <w:t>»</w:t>
      </w:r>
      <w:r w:rsidR="00C13636" w:rsidRPr="0015692C">
        <w:rPr>
          <w:sz w:val="28"/>
          <w:szCs w:val="28"/>
        </w:rPr>
        <w:t>;</w:t>
      </w:r>
    </w:p>
    <w:p w:rsidR="00C13636" w:rsidRPr="0015692C" w:rsidRDefault="00385EF7" w:rsidP="00C13636">
      <w:pPr>
        <w:pStyle w:val="a4"/>
        <w:spacing w:after="0"/>
        <w:ind w:firstLine="709"/>
        <w:jc w:val="both"/>
        <w:rPr>
          <w:sz w:val="28"/>
          <w:szCs w:val="28"/>
        </w:rPr>
      </w:pPr>
      <w:r>
        <w:rPr>
          <w:sz w:val="28"/>
          <w:szCs w:val="28"/>
        </w:rPr>
        <w:t>—</w:t>
      </w:r>
      <w:r w:rsidR="00C13636" w:rsidRPr="0015692C">
        <w:rPr>
          <w:sz w:val="28"/>
          <w:szCs w:val="28"/>
        </w:rPr>
        <w:t xml:space="preserve"> парад видов войск;</w:t>
      </w:r>
    </w:p>
    <w:p w:rsidR="00C13636" w:rsidRPr="0015692C" w:rsidRDefault="00385EF7" w:rsidP="00C13636">
      <w:pPr>
        <w:pStyle w:val="a4"/>
        <w:spacing w:after="0"/>
        <w:ind w:firstLine="709"/>
        <w:jc w:val="both"/>
        <w:rPr>
          <w:sz w:val="28"/>
          <w:szCs w:val="28"/>
        </w:rPr>
      </w:pPr>
      <w:r>
        <w:rPr>
          <w:sz w:val="28"/>
          <w:szCs w:val="28"/>
        </w:rPr>
        <w:t>—</w:t>
      </w:r>
      <w:r w:rsidR="00C13636" w:rsidRPr="0015692C">
        <w:rPr>
          <w:sz w:val="28"/>
          <w:szCs w:val="28"/>
        </w:rPr>
        <w:t xml:space="preserve"> спортивные соревнования по военно-прикладным видам спорта;</w:t>
      </w:r>
    </w:p>
    <w:p w:rsidR="00C13636" w:rsidRPr="0015692C" w:rsidRDefault="00385EF7" w:rsidP="00C13636">
      <w:pPr>
        <w:pStyle w:val="a4"/>
        <w:spacing w:after="0"/>
        <w:ind w:firstLine="709"/>
        <w:jc w:val="both"/>
        <w:rPr>
          <w:sz w:val="28"/>
          <w:szCs w:val="28"/>
        </w:rPr>
      </w:pPr>
      <w:r>
        <w:rPr>
          <w:sz w:val="28"/>
          <w:szCs w:val="28"/>
        </w:rPr>
        <w:t>—</w:t>
      </w:r>
      <w:r w:rsidR="00C13636" w:rsidRPr="0015692C">
        <w:rPr>
          <w:sz w:val="28"/>
          <w:szCs w:val="28"/>
        </w:rPr>
        <w:t xml:space="preserve"> беседа с допризывниками о порядке прохождения приписки к участкам военных комиссариатов;</w:t>
      </w:r>
    </w:p>
    <w:p w:rsidR="00C13636" w:rsidRPr="0015692C" w:rsidRDefault="00385EF7" w:rsidP="00C13636">
      <w:pPr>
        <w:pStyle w:val="a4"/>
        <w:spacing w:after="0"/>
        <w:ind w:firstLine="709"/>
        <w:jc w:val="both"/>
        <w:rPr>
          <w:sz w:val="28"/>
          <w:szCs w:val="28"/>
        </w:rPr>
      </w:pPr>
      <w:r>
        <w:rPr>
          <w:sz w:val="28"/>
          <w:szCs w:val="28"/>
        </w:rPr>
        <w:t>—</w:t>
      </w:r>
      <w:r w:rsidR="00C13636" w:rsidRPr="0015692C">
        <w:rPr>
          <w:sz w:val="28"/>
          <w:szCs w:val="28"/>
        </w:rPr>
        <w:t xml:space="preserve"> беседа «Военное право и закон о прохождении воинской службы России»;</w:t>
      </w:r>
    </w:p>
    <w:p w:rsidR="00C13636" w:rsidRPr="0015692C" w:rsidRDefault="00385EF7" w:rsidP="00C13636">
      <w:pPr>
        <w:pStyle w:val="a4"/>
        <w:spacing w:after="0"/>
        <w:ind w:firstLine="709"/>
        <w:jc w:val="both"/>
        <w:rPr>
          <w:sz w:val="28"/>
          <w:szCs w:val="28"/>
        </w:rPr>
      </w:pPr>
      <w:r>
        <w:rPr>
          <w:sz w:val="28"/>
          <w:szCs w:val="28"/>
        </w:rPr>
        <w:t>—</w:t>
      </w:r>
      <w:r w:rsidR="00C13636" w:rsidRPr="0015692C">
        <w:rPr>
          <w:sz w:val="28"/>
          <w:szCs w:val="28"/>
        </w:rPr>
        <w:t xml:space="preserve"> встречи с героями и участниками войны;</w:t>
      </w:r>
    </w:p>
    <w:p w:rsidR="00C13636" w:rsidRPr="0015692C" w:rsidRDefault="00C81C2A" w:rsidP="00C13636">
      <w:pPr>
        <w:pStyle w:val="a4"/>
        <w:spacing w:after="0"/>
        <w:ind w:firstLine="709"/>
        <w:jc w:val="both"/>
        <w:rPr>
          <w:sz w:val="28"/>
          <w:szCs w:val="28"/>
        </w:rPr>
      </w:pPr>
      <w:r>
        <w:rPr>
          <w:sz w:val="28"/>
          <w:szCs w:val="28"/>
        </w:rPr>
        <w:t>—</w:t>
      </w:r>
      <w:r w:rsidR="00C13636" w:rsidRPr="0015692C">
        <w:rPr>
          <w:sz w:val="28"/>
          <w:szCs w:val="28"/>
        </w:rPr>
        <w:t xml:space="preserve"> концерты для ветеранов войны;</w:t>
      </w:r>
    </w:p>
    <w:p w:rsidR="00C13636" w:rsidRPr="0015692C" w:rsidRDefault="00C81C2A" w:rsidP="00C13636">
      <w:pPr>
        <w:pStyle w:val="a4"/>
        <w:spacing w:after="0"/>
        <w:ind w:firstLine="709"/>
        <w:jc w:val="both"/>
        <w:rPr>
          <w:sz w:val="28"/>
          <w:szCs w:val="28"/>
        </w:rPr>
      </w:pPr>
      <w:r>
        <w:rPr>
          <w:sz w:val="28"/>
          <w:szCs w:val="28"/>
        </w:rPr>
        <w:t>—</w:t>
      </w:r>
      <w:r w:rsidR="00C13636" w:rsidRPr="0015692C">
        <w:rPr>
          <w:sz w:val="28"/>
          <w:szCs w:val="28"/>
        </w:rPr>
        <w:t xml:space="preserve"> поздравление ветеранов войны (лежачих больных) совместно с управой района;</w:t>
      </w:r>
    </w:p>
    <w:p w:rsidR="00C13636" w:rsidRPr="0015692C" w:rsidRDefault="006A1D71" w:rsidP="00C13636">
      <w:pPr>
        <w:pStyle w:val="a4"/>
        <w:spacing w:after="0"/>
        <w:ind w:firstLine="709"/>
        <w:jc w:val="both"/>
        <w:rPr>
          <w:sz w:val="28"/>
          <w:szCs w:val="28"/>
        </w:rPr>
      </w:pPr>
      <w:r>
        <w:rPr>
          <w:sz w:val="28"/>
          <w:szCs w:val="28"/>
        </w:rPr>
        <w:t>—</w:t>
      </w:r>
      <w:r w:rsidR="00C13636" w:rsidRPr="0015692C">
        <w:rPr>
          <w:sz w:val="28"/>
          <w:szCs w:val="28"/>
        </w:rPr>
        <w:t xml:space="preserve"> изготовление сувениров и подарков участникам войны;</w:t>
      </w:r>
    </w:p>
    <w:p w:rsidR="00C13636" w:rsidRPr="0015692C" w:rsidRDefault="006A1D71" w:rsidP="00C13636">
      <w:pPr>
        <w:pStyle w:val="a4"/>
        <w:spacing w:after="0"/>
        <w:ind w:firstLine="709"/>
        <w:jc w:val="both"/>
        <w:rPr>
          <w:sz w:val="28"/>
          <w:szCs w:val="28"/>
        </w:rPr>
      </w:pPr>
      <w:r>
        <w:rPr>
          <w:sz w:val="28"/>
          <w:szCs w:val="28"/>
        </w:rPr>
        <w:t>—</w:t>
      </w:r>
      <w:r w:rsidR="00C13636" w:rsidRPr="0015692C">
        <w:rPr>
          <w:sz w:val="28"/>
          <w:szCs w:val="28"/>
        </w:rPr>
        <w:t xml:space="preserve"> поисковая работа «Военные реликвии моей семьи»;</w:t>
      </w:r>
    </w:p>
    <w:p w:rsidR="00C13636" w:rsidRPr="0015692C" w:rsidRDefault="006A1D71" w:rsidP="00C13636">
      <w:pPr>
        <w:pStyle w:val="a4"/>
        <w:spacing w:after="0"/>
        <w:ind w:firstLine="709"/>
        <w:jc w:val="both"/>
        <w:rPr>
          <w:sz w:val="28"/>
          <w:szCs w:val="28"/>
        </w:rPr>
      </w:pPr>
      <w:r>
        <w:rPr>
          <w:sz w:val="28"/>
          <w:szCs w:val="28"/>
        </w:rPr>
        <w:t>—</w:t>
      </w:r>
      <w:r w:rsidR="00C13636" w:rsidRPr="0015692C">
        <w:rPr>
          <w:sz w:val="28"/>
          <w:szCs w:val="28"/>
        </w:rPr>
        <w:t xml:space="preserve"> посещение памятника боевой славы на Поклонной горе и могилы Неизвестного солдата;</w:t>
      </w:r>
    </w:p>
    <w:p w:rsidR="00C13636" w:rsidRPr="0015692C" w:rsidRDefault="006A1D71" w:rsidP="00C13636">
      <w:pPr>
        <w:pStyle w:val="a4"/>
        <w:spacing w:after="0"/>
        <w:ind w:firstLine="709"/>
        <w:jc w:val="both"/>
        <w:rPr>
          <w:sz w:val="28"/>
          <w:szCs w:val="28"/>
        </w:rPr>
      </w:pPr>
      <w:r>
        <w:rPr>
          <w:sz w:val="28"/>
          <w:szCs w:val="28"/>
        </w:rPr>
        <w:t>—</w:t>
      </w:r>
      <w:r w:rsidR="00C13636" w:rsidRPr="0015692C">
        <w:rPr>
          <w:sz w:val="28"/>
          <w:szCs w:val="28"/>
        </w:rPr>
        <w:t xml:space="preserve"> экскурсии в военно-исторические музеи;</w:t>
      </w:r>
    </w:p>
    <w:p w:rsidR="00C13636" w:rsidRPr="0015692C" w:rsidRDefault="006A1D71" w:rsidP="00C13636">
      <w:pPr>
        <w:pStyle w:val="a4"/>
        <w:spacing w:after="0"/>
        <w:ind w:firstLine="709"/>
        <w:jc w:val="both"/>
        <w:rPr>
          <w:sz w:val="28"/>
          <w:szCs w:val="28"/>
        </w:rPr>
      </w:pPr>
      <w:r>
        <w:rPr>
          <w:sz w:val="28"/>
          <w:szCs w:val="28"/>
        </w:rPr>
        <w:t>—</w:t>
      </w:r>
      <w:r w:rsidR="00C13636" w:rsidRPr="0015692C">
        <w:rPr>
          <w:sz w:val="28"/>
          <w:szCs w:val="28"/>
        </w:rPr>
        <w:t xml:space="preserve"> экскурсии по школьным музеям боевой славы;</w:t>
      </w:r>
    </w:p>
    <w:p w:rsidR="00C13636" w:rsidRPr="0015692C" w:rsidRDefault="006A1D71" w:rsidP="00C13636">
      <w:pPr>
        <w:pStyle w:val="a4"/>
        <w:spacing w:after="0"/>
        <w:ind w:firstLine="709"/>
        <w:jc w:val="both"/>
        <w:rPr>
          <w:sz w:val="28"/>
          <w:szCs w:val="28"/>
        </w:rPr>
      </w:pPr>
      <w:r>
        <w:rPr>
          <w:sz w:val="28"/>
          <w:szCs w:val="28"/>
        </w:rPr>
        <w:t>—</w:t>
      </w:r>
      <w:r w:rsidR="00C13636" w:rsidRPr="0015692C">
        <w:rPr>
          <w:sz w:val="28"/>
          <w:szCs w:val="28"/>
        </w:rPr>
        <w:t xml:space="preserve"> однодневные походы по местам боевой славы Подмосковья;</w:t>
      </w:r>
    </w:p>
    <w:p w:rsidR="00C13636" w:rsidRPr="0015692C" w:rsidRDefault="006A1D71" w:rsidP="00C13636">
      <w:pPr>
        <w:pStyle w:val="a4"/>
        <w:spacing w:after="0"/>
        <w:ind w:firstLine="709"/>
        <w:jc w:val="both"/>
        <w:rPr>
          <w:sz w:val="28"/>
          <w:szCs w:val="28"/>
        </w:rPr>
      </w:pPr>
      <w:r>
        <w:rPr>
          <w:sz w:val="28"/>
          <w:szCs w:val="28"/>
        </w:rPr>
        <w:t>—</w:t>
      </w:r>
      <w:r w:rsidR="00C13636" w:rsidRPr="0015692C">
        <w:rPr>
          <w:sz w:val="28"/>
          <w:szCs w:val="28"/>
        </w:rPr>
        <w:t xml:space="preserve"> туристические поездки по городам-героям и городам воинской славы;</w:t>
      </w:r>
    </w:p>
    <w:p w:rsidR="00C13636" w:rsidRPr="0015692C" w:rsidRDefault="006A1D71" w:rsidP="00C13636">
      <w:pPr>
        <w:pStyle w:val="a4"/>
        <w:spacing w:after="0"/>
        <w:ind w:firstLine="709"/>
        <w:jc w:val="both"/>
        <w:rPr>
          <w:sz w:val="28"/>
          <w:szCs w:val="28"/>
        </w:rPr>
      </w:pPr>
      <w:r>
        <w:rPr>
          <w:sz w:val="28"/>
          <w:szCs w:val="28"/>
        </w:rPr>
        <w:t>—</w:t>
      </w:r>
      <w:r w:rsidR="00C13636" w:rsidRPr="0015692C">
        <w:rPr>
          <w:sz w:val="28"/>
          <w:szCs w:val="28"/>
        </w:rPr>
        <w:t xml:space="preserve"> финальный праздник «День Победы».</w:t>
      </w:r>
    </w:p>
    <w:p w:rsidR="00C13636" w:rsidRDefault="00C13636" w:rsidP="00C13636">
      <w:pPr>
        <w:jc w:val="both"/>
      </w:pPr>
    </w:p>
    <w:p w:rsidR="00C13636" w:rsidRDefault="00C13636" w:rsidP="00C13636">
      <w:pPr>
        <w:jc w:val="both"/>
      </w:pPr>
    </w:p>
    <w:p w:rsidR="00C13636" w:rsidRPr="0015692C" w:rsidRDefault="00C13636" w:rsidP="00C13636">
      <w:pPr>
        <w:widowControl w:val="0"/>
        <w:tabs>
          <w:tab w:val="center" w:pos="4677"/>
          <w:tab w:val="right" w:pos="9355"/>
        </w:tabs>
        <w:suppressAutoHyphens/>
        <w:autoSpaceDE w:val="0"/>
        <w:jc w:val="center"/>
        <w:rPr>
          <w:rFonts w:ascii="Times New Roman CYR" w:hAnsi="Times New Roman CYR" w:cs="Times New Roman CYR"/>
          <w:b/>
          <w:sz w:val="22"/>
          <w:szCs w:val="22"/>
        </w:rPr>
      </w:pPr>
      <w:r w:rsidRPr="0015692C">
        <w:rPr>
          <w:rFonts w:ascii="Times New Roman CYR" w:hAnsi="Times New Roman CYR" w:cs="Times New Roman CYR"/>
          <w:b/>
          <w:sz w:val="22"/>
          <w:szCs w:val="22"/>
        </w:rPr>
        <w:t>ДЕПАРТАМЕНТ СЕМЕЙНОЙ И МОЛОДЕЖНОЙ ПОЛИТИКИ ГОРОДА МОСКВЫ</w:t>
      </w:r>
    </w:p>
    <w:p w:rsidR="00C13636" w:rsidRDefault="00C13636" w:rsidP="00C13636">
      <w:pPr>
        <w:widowControl w:val="0"/>
        <w:tabs>
          <w:tab w:val="center" w:pos="4677"/>
          <w:tab w:val="right" w:pos="9355"/>
        </w:tabs>
        <w:suppressAutoHyphens/>
        <w:autoSpaceDE w:val="0"/>
        <w:jc w:val="center"/>
        <w:rPr>
          <w:rFonts w:ascii="Times New Roman CYR" w:hAnsi="Times New Roman CYR" w:cs="Times New Roman CYR"/>
          <w:b/>
          <w:bCs/>
          <w:sz w:val="22"/>
          <w:szCs w:val="22"/>
        </w:rPr>
      </w:pPr>
      <w:r>
        <w:rPr>
          <w:rFonts w:ascii="Times New Roman CYR" w:hAnsi="Times New Roman CYR" w:cs="Times New Roman CYR"/>
          <w:b/>
          <w:bCs/>
          <w:sz w:val="22"/>
          <w:szCs w:val="22"/>
        </w:rPr>
        <w:t xml:space="preserve">ГОСУДАРСТВЕННОЕ УЧРЕЖДЕНИЕ ГОРОДА МОСКВЫ </w:t>
      </w:r>
    </w:p>
    <w:p w:rsidR="00C13636" w:rsidRDefault="00C13636" w:rsidP="00C13636">
      <w:pPr>
        <w:widowControl w:val="0"/>
        <w:tabs>
          <w:tab w:val="center" w:pos="4677"/>
          <w:tab w:val="center" w:pos="4819"/>
          <w:tab w:val="right" w:pos="9355"/>
          <w:tab w:val="right" w:pos="9638"/>
        </w:tabs>
        <w:suppressAutoHyphens/>
        <w:autoSpaceDE w:val="0"/>
        <w:rPr>
          <w:rFonts w:ascii="Times New Roman CYR" w:hAnsi="Times New Roman CYR" w:cs="Times New Roman CYR"/>
          <w:b/>
          <w:bCs/>
          <w:sz w:val="22"/>
          <w:szCs w:val="22"/>
        </w:rPr>
      </w:pPr>
      <w:r>
        <w:rPr>
          <w:rFonts w:ascii="Times New Roman CYR" w:hAnsi="Times New Roman CYR" w:cs="Times New Roman CYR"/>
          <w:b/>
          <w:bCs/>
          <w:sz w:val="22"/>
          <w:szCs w:val="22"/>
        </w:rPr>
        <w:tab/>
        <w:t>«МОЛОДЕЖНЫЙ ЦЕНТР «ИВАНОВСКОЕ»</w:t>
      </w:r>
      <w:r>
        <w:rPr>
          <w:rFonts w:ascii="Times New Roman CYR" w:hAnsi="Times New Roman CYR" w:cs="Times New Roman CYR"/>
          <w:b/>
          <w:bCs/>
          <w:sz w:val="22"/>
          <w:szCs w:val="22"/>
        </w:rPr>
        <w:tab/>
      </w:r>
    </w:p>
    <w:p w:rsidR="00C13636" w:rsidRDefault="00C13636" w:rsidP="00C13636">
      <w:pPr>
        <w:widowControl w:val="0"/>
        <w:tabs>
          <w:tab w:val="left" w:pos="2565"/>
        </w:tabs>
        <w:suppressAutoHyphens/>
        <w:autoSpaceDE w:val="0"/>
        <w:rPr>
          <w:rFonts w:ascii="Times New Roman CYR" w:hAnsi="Times New Roman CYR" w:cs="Times New Roman CYR"/>
          <w:sz w:val="22"/>
          <w:szCs w:val="22"/>
        </w:rPr>
      </w:pPr>
      <w:r>
        <w:rPr>
          <w:rFonts w:ascii="Times New Roman CYR" w:hAnsi="Times New Roman CYR" w:cs="Times New Roman CYR"/>
          <w:sz w:val="22"/>
          <w:szCs w:val="22"/>
        </w:rPr>
        <w:t>Свободный пр., д.19, Москва, 111555</w:t>
      </w:r>
    </w:p>
    <w:p w:rsidR="00C13636" w:rsidRDefault="00C13636" w:rsidP="00C13636">
      <w:pPr>
        <w:widowControl w:val="0"/>
        <w:tabs>
          <w:tab w:val="center" w:pos="4677"/>
          <w:tab w:val="right" w:pos="9355"/>
        </w:tabs>
        <w:suppressAutoHyphens/>
        <w:autoSpaceDE w:val="0"/>
        <w:rPr>
          <w:rFonts w:ascii="Times New Roman CYR" w:hAnsi="Times New Roman CYR" w:cs="Times New Roman CYR"/>
          <w:color w:val="0000FF"/>
          <w:sz w:val="22"/>
          <w:szCs w:val="22"/>
          <w:u w:val="single"/>
        </w:rPr>
      </w:pPr>
      <w:r>
        <w:rPr>
          <w:rFonts w:ascii="Times New Roman CYR" w:hAnsi="Times New Roman CYR" w:cs="Times New Roman CYR"/>
          <w:sz w:val="22"/>
          <w:szCs w:val="22"/>
        </w:rPr>
        <w:t xml:space="preserve">Телефон: (495) 303-04-78, факс: (495) 301-50-74, e-mail: </w:t>
      </w:r>
      <w:r>
        <w:rPr>
          <w:rFonts w:ascii="Times New Roman CYR" w:hAnsi="Times New Roman CYR" w:cs="Times New Roman CYR"/>
          <w:color w:val="0000FF"/>
          <w:sz w:val="22"/>
          <w:szCs w:val="22"/>
          <w:u w:val="single"/>
        </w:rPr>
        <w:t>ivanovscoe@</w:t>
      </w:r>
      <w:r>
        <w:rPr>
          <w:rFonts w:ascii="Times New Roman CYR" w:hAnsi="Times New Roman CYR" w:cs="Times New Roman CYR"/>
          <w:color w:val="0000FF"/>
          <w:sz w:val="22"/>
          <w:szCs w:val="22"/>
          <w:u w:val="single"/>
          <w:lang w:val="en-US"/>
        </w:rPr>
        <w:t>mail</w:t>
      </w:r>
      <w:r>
        <w:rPr>
          <w:rFonts w:ascii="Times New Roman CYR" w:hAnsi="Times New Roman CYR" w:cs="Times New Roman CYR"/>
          <w:color w:val="0000FF"/>
          <w:sz w:val="22"/>
          <w:szCs w:val="22"/>
          <w:u w:val="single"/>
        </w:rPr>
        <w:t>.ru</w:t>
      </w:r>
    </w:p>
    <w:p w:rsidR="00C13636" w:rsidRDefault="00C13636" w:rsidP="00C13636">
      <w:pPr>
        <w:widowControl w:val="0"/>
        <w:pBdr>
          <w:bottom w:val="single" w:sz="8" w:space="1" w:color="000000"/>
        </w:pBdr>
        <w:tabs>
          <w:tab w:val="center" w:pos="4677"/>
          <w:tab w:val="right" w:pos="9355"/>
        </w:tabs>
        <w:suppressAutoHyphens/>
        <w:autoSpaceDE w:val="0"/>
        <w:rPr>
          <w:rFonts w:ascii="Times New Roman CYR" w:hAnsi="Times New Roman CYR" w:cs="Times New Roman CYR"/>
          <w:sz w:val="22"/>
          <w:szCs w:val="22"/>
        </w:rPr>
      </w:pPr>
      <w:r>
        <w:rPr>
          <w:rFonts w:ascii="Times New Roman CYR" w:hAnsi="Times New Roman CYR" w:cs="Times New Roman CYR"/>
          <w:sz w:val="22"/>
          <w:szCs w:val="22"/>
        </w:rPr>
        <w:t>ОКПО 70181256, ОГРН 1037720023769, ИНН/КПП 7720281703/772001001</w:t>
      </w:r>
    </w:p>
    <w:p w:rsidR="00C13636" w:rsidRDefault="00C13636" w:rsidP="00C13636">
      <w:pPr>
        <w:widowControl w:val="0"/>
        <w:tabs>
          <w:tab w:val="left" w:pos="3150"/>
        </w:tabs>
        <w:autoSpaceDE w:val="0"/>
        <w:spacing w:after="200" w:line="360" w:lineRule="auto"/>
        <w:rPr>
          <w:rFonts w:ascii="Calibri" w:hAnsi="Calibri" w:cs="Calibri"/>
          <w:sz w:val="22"/>
          <w:szCs w:val="22"/>
        </w:rPr>
      </w:pPr>
      <w:r>
        <w:rPr>
          <w:rFonts w:ascii="Calibri" w:hAnsi="Calibri" w:cs="Calibri"/>
          <w:sz w:val="22"/>
          <w:szCs w:val="22"/>
        </w:rPr>
        <w:t>на № _______________от______________</w:t>
      </w:r>
    </w:p>
    <w:p w:rsidR="00C13636" w:rsidRPr="00B524EC" w:rsidRDefault="00C13636" w:rsidP="00C13636">
      <w:pPr>
        <w:jc w:val="right"/>
        <w:rPr>
          <w:sz w:val="28"/>
          <w:szCs w:val="28"/>
        </w:rPr>
      </w:pPr>
      <w:r w:rsidRPr="00B524EC">
        <w:rPr>
          <w:sz w:val="28"/>
          <w:szCs w:val="28"/>
        </w:rPr>
        <w:t xml:space="preserve">Начальнику Управления </w:t>
      </w:r>
    </w:p>
    <w:p w:rsidR="00C13636" w:rsidRPr="00B524EC" w:rsidRDefault="00C13636" w:rsidP="00C13636">
      <w:pPr>
        <w:jc w:val="right"/>
        <w:rPr>
          <w:sz w:val="28"/>
          <w:szCs w:val="28"/>
        </w:rPr>
      </w:pPr>
      <w:r w:rsidRPr="00B524EC">
        <w:rPr>
          <w:sz w:val="28"/>
          <w:szCs w:val="28"/>
        </w:rPr>
        <w:t xml:space="preserve">межведомственного взаимодействия </w:t>
      </w:r>
    </w:p>
    <w:p w:rsidR="00C13636" w:rsidRPr="00B524EC" w:rsidRDefault="00C13636" w:rsidP="00C13636">
      <w:pPr>
        <w:jc w:val="right"/>
        <w:rPr>
          <w:sz w:val="28"/>
          <w:szCs w:val="28"/>
        </w:rPr>
      </w:pPr>
      <w:r w:rsidRPr="00B524EC">
        <w:rPr>
          <w:sz w:val="28"/>
          <w:szCs w:val="28"/>
        </w:rPr>
        <w:t>по вопросам воспитания детей и подростков</w:t>
      </w:r>
    </w:p>
    <w:p w:rsidR="00C13636" w:rsidRPr="00B524EC" w:rsidRDefault="00C13636" w:rsidP="00C13636">
      <w:pPr>
        <w:jc w:val="right"/>
        <w:rPr>
          <w:sz w:val="28"/>
          <w:szCs w:val="28"/>
        </w:rPr>
      </w:pPr>
      <w:r w:rsidRPr="00B524EC">
        <w:rPr>
          <w:sz w:val="28"/>
          <w:szCs w:val="28"/>
        </w:rPr>
        <w:t>Подколзиной Т. В.</w:t>
      </w:r>
    </w:p>
    <w:p w:rsidR="00C13636" w:rsidRPr="00B524EC" w:rsidRDefault="00C13636" w:rsidP="00C13636">
      <w:pPr>
        <w:jc w:val="center"/>
        <w:rPr>
          <w:b/>
          <w:sz w:val="28"/>
          <w:szCs w:val="28"/>
        </w:rPr>
      </w:pPr>
      <w:r w:rsidRPr="00B524EC">
        <w:rPr>
          <w:b/>
          <w:sz w:val="28"/>
          <w:szCs w:val="28"/>
        </w:rPr>
        <w:t>Уважаемая Татьяна Владимировна!</w:t>
      </w:r>
    </w:p>
    <w:p w:rsidR="00C13636" w:rsidRDefault="00C13636" w:rsidP="00C13636">
      <w:pPr>
        <w:ind w:firstLine="450"/>
        <w:jc w:val="both"/>
        <w:rPr>
          <w:sz w:val="28"/>
          <w:szCs w:val="28"/>
        </w:rPr>
      </w:pPr>
      <w:r w:rsidRPr="00B524EC">
        <w:rPr>
          <w:sz w:val="28"/>
          <w:szCs w:val="28"/>
        </w:rPr>
        <w:t xml:space="preserve">В ответ на письмо №4-15-5115/9 от 30.07.2009 г. направляем </w:t>
      </w:r>
      <w:r w:rsidR="00291DDE" w:rsidRPr="00B524EC">
        <w:rPr>
          <w:sz w:val="28"/>
          <w:szCs w:val="28"/>
        </w:rPr>
        <w:t>Вам перечень типовых вопросов в</w:t>
      </w:r>
      <w:r w:rsidRPr="00B524EC">
        <w:rPr>
          <w:sz w:val="28"/>
          <w:szCs w:val="28"/>
        </w:rPr>
        <w:t xml:space="preserve"> сфере социально-воспитательной работы с подростками и молодежью, поступивших от ветеранов Великой Отечественной войны:</w:t>
      </w:r>
    </w:p>
    <w:p w:rsidR="006540F0" w:rsidRPr="00B524EC" w:rsidRDefault="006540F0" w:rsidP="00C13636">
      <w:pPr>
        <w:ind w:firstLine="450"/>
        <w:jc w:val="both"/>
        <w:rPr>
          <w:sz w:val="28"/>
          <w:szCs w:val="28"/>
        </w:rPr>
      </w:pPr>
      <w:r>
        <w:rPr>
          <w:sz w:val="28"/>
          <w:szCs w:val="28"/>
        </w:rPr>
        <w:t>По первому вопросу.</w:t>
      </w:r>
    </w:p>
    <w:p w:rsidR="00C13636" w:rsidRPr="00B524EC" w:rsidRDefault="001C16DF" w:rsidP="00C13636">
      <w:pPr>
        <w:widowControl w:val="0"/>
        <w:tabs>
          <w:tab w:val="left" w:pos="765"/>
        </w:tabs>
        <w:suppressAutoHyphens/>
        <w:ind w:firstLine="450"/>
        <w:jc w:val="both"/>
        <w:rPr>
          <w:sz w:val="28"/>
          <w:szCs w:val="28"/>
        </w:rPr>
      </w:pPr>
      <w:r w:rsidRPr="001C16DF">
        <w:rPr>
          <w:b/>
          <w:sz w:val="28"/>
          <w:szCs w:val="28"/>
        </w:rPr>
        <w:t>1</w:t>
      </w:r>
      <w:r w:rsidR="00C13636" w:rsidRPr="001C16DF">
        <w:rPr>
          <w:b/>
          <w:sz w:val="28"/>
          <w:szCs w:val="28"/>
        </w:rPr>
        <w:t xml:space="preserve"> Вопрос:</w:t>
      </w:r>
      <w:r w:rsidR="00C13636" w:rsidRPr="00B524EC">
        <w:rPr>
          <w:sz w:val="28"/>
          <w:szCs w:val="28"/>
        </w:rPr>
        <w:t xml:space="preserve"> В каждом районе Москвы увековечить память героев — участников Великой Отечественной войны — жителей района.</w:t>
      </w:r>
    </w:p>
    <w:p w:rsidR="001C16DF" w:rsidRPr="001C16DF" w:rsidRDefault="00C13636" w:rsidP="00C13636">
      <w:pPr>
        <w:widowControl w:val="0"/>
        <w:tabs>
          <w:tab w:val="left" w:pos="765"/>
        </w:tabs>
        <w:suppressAutoHyphens/>
        <w:ind w:firstLine="450"/>
        <w:jc w:val="both"/>
        <w:rPr>
          <w:b/>
          <w:sz w:val="28"/>
          <w:szCs w:val="28"/>
        </w:rPr>
      </w:pPr>
      <w:r w:rsidRPr="001C16DF">
        <w:rPr>
          <w:b/>
          <w:sz w:val="28"/>
          <w:szCs w:val="28"/>
        </w:rPr>
        <w:t xml:space="preserve">Решение: </w:t>
      </w:r>
    </w:p>
    <w:p w:rsidR="00C13636" w:rsidRPr="00B524EC" w:rsidRDefault="00C13636" w:rsidP="001C16DF">
      <w:pPr>
        <w:widowControl w:val="0"/>
        <w:numPr>
          <w:ilvl w:val="0"/>
          <w:numId w:val="21"/>
        </w:numPr>
        <w:tabs>
          <w:tab w:val="left" w:pos="765"/>
        </w:tabs>
        <w:suppressAutoHyphens/>
        <w:jc w:val="both"/>
        <w:rPr>
          <w:sz w:val="28"/>
          <w:szCs w:val="28"/>
        </w:rPr>
      </w:pPr>
      <w:r w:rsidRPr="00B524EC">
        <w:rPr>
          <w:sz w:val="28"/>
          <w:szCs w:val="28"/>
        </w:rPr>
        <w:t>Открыть мемориальные доски на домах, где жили герои Советского Союза.</w:t>
      </w:r>
    </w:p>
    <w:p w:rsidR="00C13636" w:rsidRPr="00B524EC" w:rsidRDefault="00C13636" w:rsidP="001C16DF">
      <w:pPr>
        <w:widowControl w:val="0"/>
        <w:numPr>
          <w:ilvl w:val="0"/>
          <w:numId w:val="21"/>
        </w:numPr>
        <w:tabs>
          <w:tab w:val="left" w:pos="765"/>
        </w:tabs>
        <w:suppressAutoHyphens/>
        <w:jc w:val="both"/>
        <w:rPr>
          <w:sz w:val="28"/>
          <w:szCs w:val="28"/>
        </w:rPr>
      </w:pPr>
      <w:r w:rsidRPr="00B524EC">
        <w:rPr>
          <w:sz w:val="28"/>
          <w:szCs w:val="28"/>
        </w:rPr>
        <w:t>Заложить аллеи Славы воинам-победителям на территориях муниципальных образований.</w:t>
      </w:r>
    </w:p>
    <w:p w:rsidR="00C13636" w:rsidRPr="00B524EC" w:rsidRDefault="00C13636" w:rsidP="008C5505">
      <w:pPr>
        <w:widowControl w:val="0"/>
        <w:numPr>
          <w:ilvl w:val="0"/>
          <w:numId w:val="21"/>
        </w:numPr>
        <w:tabs>
          <w:tab w:val="left" w:pos="765"/>
        </w:tabs>
        <w:suppressAutoHyphens/>
        <w:jc w:val="both"/>
        <w:rPr>
          <w:sz w:val="28"/>
          <w:szCs w:val="28"/>
        </w:rPr>
      </w:pPr>
      <w:r w:rsidRPr="00B524EC">
        <w:rPr>
          <w:sz w:val="28"/>
          <w:szCs w:val="28"/>
        </w:rPr>
        <w:t>Открыть новые музеи Боевой Славы на базе школ, клубов, центров, пополнить экспонатами существующие музеи.</w:t>
      </w:r>
    </w:p>
    <w:p w:rsidR="00C13636" w:rsidRPr="00B524EC" w:rsidRDefault="00C13636" w:rsidP="008C5505">
      <w:pPr>
        <w:widowControl w:val="0"/>
        <w:numPr>
          <w:ilvl w:val="0"/>
          <w:numId w:val="21"/>
        </w:numPr>
        <w:tabs>
          <w:tab w:val="left" w:pos="765"/>
        </w:tabs>
        <w:suppressAutoHyphens/>
        <w:jc w:val="both"/>
        <w:rPr>
          <w:sz w:val="28"/>
          <w:szCs w:val="28"/>
        </w:rPr>
      </w:pPr>
      <w:r w:rsidRPr="00B524EC">
        <w:rPr>
          <w:sz w:val="28"/>
          <w:szCs w:val="28"/>
        </w:rPr>
        <w:t>Помочь ветеранам в издании и размещении плакатов, буклетов, книг, мемуаров.</w:t>
      </w:r>
    </w:p>
    <w:p w:rsidR="00C13636" w:rsidRPr="00B524EC" w:rsidRDefault="00EC297A" w:rsidP="00C13636">
      <w:pPr>
        <w:widowControl w:val="0"/>
        <w:tabs>
          <w:tab w:val="left" w:pos="765"/>
        </w:tabs>
        <w:suppressAutoHyphens/>
        <w:ind w:firstLine="450"/>
        <w:jc w:val="both"/>
        <w:rPr>
          <w:sz w:val="28"/>
          <w:szCs w:val="28"/>
        </w:rPr>
      </w:pPr>
      <w:r w:rsidRPr="00EC297A">
        <w:rPr>
          <w:b/>
          <w:sz w:val="28"/>
          <w:szCs w:val="28"/>
        </w:rPr>
        <w:t>2</w:t>
      </w:r>
      <w:r w:rsidR="00C13636" w:rsidRPr="00EC297A">
        <w:rPr>
          <w:b/>
          <w:sz w:val="28"/>
          <w:szCs w:val="28"/>
        </w:rPr>
        <w:t xml:space="preserve"> Вопрос:</w:t>
      </w:r>
      <w:r w:rsidR="00C13636" w:rsidRPr="00B524EC">
        <w:rPr>
          <w:sz w:val="28"/>
          <w:szCs w:val="28"/>
        </w:rPr>
        <w:t xml:space="preserve"> Необходимо проявлять заботу о каждом ветеране, особенно о ветеранах-инвалидах на дому.</w:t>
      </w:r>
    </w:p>
    <w:p w:rsidR="00EE7607" w:rsidRDefault="00C13636" w:rsidP="00C13636">
      <w:pPr>
        <w:widowControl w:val="0"/>
        <w:tabs>
          <w:tab w:val="left" w:pos="765"/>
        </w:tabs>
        <w:suppressAutoHyphens/>
        <w:ind w:firstLine="450"/>
        <w:jc w:val="both"/>
        <w:rPr>
          <w:sz w:val="28"/>
          <w:szCs w:val="28"/>
        </w:rPr>
      </w:pPr>
      <w:r w:rsidRPr="00EE7607">
        <w:rPr>
          <w:b/>
          <w:sz w:val="28"/>
          <w:szCs w:val="28"/>
        </w:rPr>
        <w:t>Решение:</w:t>
      </w:r>
      <w:r w:rsidRPr="00B524EC">
        <w:rPr>
          <w:sz w:val="28"/>
          <w:szCs w:val="28"/>
        </w:rPr>
        <w:t xml:space="preserve"> </w:t>
      </w:r>
    </w:p>
    <w:p w:rsidR="00C13636" w:rsidRPr="00B524EC" w:rsidRDefault="00C13636" w:rsidP="00EE7607">
      <w:pPr>
        <w:widowControl w:val="0"/>
        <w:numPr>
          <w:ilvl w:val="0"/>
          <w:numId w:val="22"/>
        </w:numPr>
        <w:tabs>
          <w:tab w:val="left" w:pos="765"/>
        </w:tabs>
        <w:suppressAutoHyphens/>
        <w:jc w:val="both"/>
        <w:rPr>
          <w:sz w:val="28"/>
          <w:szCs w:val="28"/>
        </w:rPr>
      </w:pPr>
      <w:r w:rsidRPr="00B524EC">
        <w:rPr>
          <w:sz w:val="28"/>
          <w:szCs w:val="28"/>
        </w:rPr>
        <w:t>Организовать поздравление ветеранов-инвалидов на дому (поздравительные открытки, продовольственные наборы).</w:t>
      </w:r>
    </w:p>
    <w:p w:rsidR="00C13636" w:rsidRPr="00B524EC" w:rsidRDefault="00C13636" w:rsidP="00EE7607">
      <w:pPr>
        <w:widowControl w:val="0"/>
        <w:numPr>
          <w:ilvl w:val="0"/>
          <w:numId w:val="22"/>
        </w:numPr>
        <w:tabs>
          <w:tab w:val="left" w:pos="765"/>
        </w:tabs>
        <w:suppressAutoHyphens/>
        <w:jc w:val="both"/>
        <w:rPr>
          <w:sz w:val="28"/>
          <w:szCs w:val="28"/>
        </w:rPr>
      </w:pPr>
      <w:r w:rsidRPr="00B524EC">
        <w:rPr>
          <w:sz w:val="28"/>
          <w:szCs w:val="28"/>
        </w:rPr>
        <w:t>Взять шефство над больными, инвалидами, лежачими ветеранами (уборка квартир, мытье окон, обеспечение продуктами, лекарствами).</w:t>
      </w:r>
    </w:p>
    <w:p w:rsidR="00C13636" w:rsidRPr="00B524EC" w:rsidRDefault="0092726B" w:rsidP="00C13636">
      <w:pPr>
        <w:tabs>
          <w:tab w:val="left" w:pos="765"/>
        </w:tabs>
        <w:ind w:firstLine="450"/>
        <w:jc w:val="both"/>
        <w:rPr>
          <w:sz w:val="28"/>
          <w:szCs w:val="28"/>
        </w:rPr>
      </w:pPr>
      <w:r>
        <w:rPr>
          <w:b/>
          <w:sz w:val="28"/>
          <w:szCs w:val="28"/>
        </w:rPr>
        <w:t>3</w:t>
      </w:r>
      <w:r w:rsidR="00C13636" w:rsidRPr="0092726B">
        <w:rPr>
          <w:b/>
          <w:sz w:val="28"/>
          <w:szCs w:val="28"/>
        </w:rPr>
        <w:t xml:space="preserve"> Вопрос:</w:t>
      </w:r>
      <w:r w:rsidR="00C13636" w:rsidRPr="00B524EC">
        <w:rPr>
          <w:sz w:val="28"/>
          <w:szCs w:val="28"/>
        </w:rPr>
        <w:t xml:space="preserve"> Молодое поколение мало знает о Великой отечественной войне.</w:t>
      </w:r>
    </w:p>
    <w:p w:rsidR="00F01162" w:rsidRDefault="00C13636" w:rsidP="00C13636">
      <w:pPr>
        <w:tabs>
          <w:tab w:val="left" w:pos="765"/>
        </w:tabs>
        <w:ind w:firstLine="450"/>
        <w:jc w:val="both"/>
        <w:rPr>
          <w:sz w:val="28"/>
          <w:szCs w:val="28"/>
        </w:rPr>
      </w:pPr>
      <w:r w:rsidRPr="0092726B">
        <w:rPr>
          <w:b/>
          <w:sz w:val="28"/>
          <w:szCs w:val="28"/>
        </w:rPr>
        <w:t>Решение:</w:t>
      </w:r>
      <w:r w:rsidRPr="00B524EC">
        <w:rPr>
          <w:sz w:val="28"/>
          <w:szCs w:val="28"/>
        </w:rPr>
        <w:t xml:space="preserve"> </w:t>
      </w:r>
    </w:p>
    <w:p w:rsidR="00C13636" w:rsidRDefault="00C13636" w:rsidP="00F01162">
      <w:pPr>
        <w:numPr>
          <w:ilvl w:val="0"/>
          <w:numId w:val="23"/>
        </w:numPr>
        <w:tabs>
          <w:tab w:val="left" w:pos="765"/>
        </w:tabs>
        <w:jc w:val="both"/>
        <w:rPr>
          <w:sz w:val="28"/>
          <w:szCs w:val="28"/>
        </w:rPr>
      </w:pPr>
      <w:r w:rsidRPr="00B524EC">
        <w:rPr>
          <w:sz w:val="28"/>
          <w:szCs w:val="28"/>
        </w:rPr>
        <w:t>В преддверии праздника «День Победы» организовать встречи ветеранов со школьниками и занимающимися в клубах и центрах по месту жи</w:t>
      </w:r>
      <w:r w:rsidR="00F01162">
        <w:rPr>
          <w:sz w:val="28"/>
          <w:szCs w:val="28"/>
        </w:rPr>
        <w:t>тельства, уроки мужества на военную тематику</w:t>
      </w:r>
      <w:r w:rsidRPr="00B524EC">
        <w:rPr>
          <w:sz w:val="28"/>
          <w:szCs w:val="28"/>
        </w:rPr>
        <w:t>.</w:t>
      </w:r>
      <w:r w:rsidR="0031611F">
        <w:rPr>
          <w:sz w:val="28"/>
          <w:szCs w:val="28"/>
        </w:rPr>
        <w:t xml:space="preserve"> Возможные темы бесед:</w:t>
      </w:r>
    </w:p>
    <w:p w:rsidR="0031611F" w:rsidRDefault="0031611F" w:rsidP="0031611F">
      <w:pPr>
        <w:tabs>
          <w:tab w:val="left" w:pos="765"/>
        </w:tabs>
        <w:ind w:left="810"/>
        <w:jc w:val="both"/>
        <w:rPr>
          <w:sz w:val="28"/>
          <w:szCs w:val="28"/>
        </w:rPr>
      </w:pPr>
      <w:r>
        <w:rPr>
          <w:sz w:val="28"/>
          <w:szCs w:val="28"/>
        </w:rPr>
        <w:t>— «Великая Победа нашего народа»;</w:t>
      </w:r>
    </w:p>
    <w:p w:rsidR="0031611F" w:rsidRDefault="0031611F" w:rsidP="0031611F">
      <w:pPr>
        <w:tabs>
          <w:tab w:val="left" w:pos="765"/>
        </w:tabs>
        <w:ind w:left="810"/>
        <w:jc w:val="both"/>
        <w:rPr>
          <w:sz w:val="28"/>
          <w:szCs w:val="28"/>
        </w:rPr>
      </w:pPr>
      <w:r>
        <w:rPr>
          <w:sz w:val="28"/>
          <w:szCs w:val="28"/>
        </w:rPr>
        <w:t>— «Они защищали Москву»;</w:t>
      </w:r>
    </w:p>
    <w:p w:rsidR="0031611F" w:rsidRDefault="0031611F" w:rsidP="0031611F">
      <w:pPr>
        <w:tabs>
          <w:tab w:val="left" w:pos="765"/>
        </w:tabs>
        <w:ind w:left="810"/>
        <w:jc w:val="both"/>
        <w:rPr>
          <w:sz w:val="28"/>
          <w:szCs w:val="28"/>
        </w:rPr>
      </w:pPr>
      <w:r>
        <w:rPr>
          <w:sz w:val="28"/>
          <w:szCs w:val="28"/>
        </w:rPr>
        <w:t>— «Их было только двадцать восемь»;</w:t>
      </w:r>
    </w:p>
    <w:p w:rsidR="0031611F" w:rsidRDefault="0031611F" w:rsidP="0031611F">
      <w:pPr>
        <w:tabs>
          <w:tab w:val="left" w:pos="765"/>
        </w:tabs>
        <w:ind w:left="810"/>
        <w:jc w:val="both"/>
        <w:rPr>
          <w:sz w:val="28"/>
          <w:szCs w:val="28"/>
        </w:rPr>
      </w:pPr>
      <w:r>
        <w:rPr>
          <w:sz w:val="28"/>
          <w:szCs w:val="28"/>
        </w:rPr>
        <w:t>— «Сталинградская битва — переломный момент Великой Отечественной войны»;</w:t>
      </w:r>
    </w:p>
    <w:p w:rsidR="0031611F" w:rsidRDefault="0031611F" w:rsidP="0031611F">
      <w:pPr>
        <w:tabs>
          <w:tab w:val="left" w:pos="765"/>
        </w:tabs>
        <w:ind w:left="810"/>
        <w:jc w:val="both"/>
        <w:rPr>
          <w:sz w:val="28"/>
          <w:szCs w:val="28"/>
        </w:rPr>
      </w:pPr>
      <w:r>
        <w:rPr>
          <w:sz w:val="28"/>
          <w:szCs w:val="28"/>
        </w:rPr>
        <w:t>—</w:t>
      </w:r>
      <w:r w:rsidR="00904AB9">
        <w:rPr>
          <w:sz w:val="28"/>
          <w:szCs w:val="28"/>
        </w:rPr>
        <w:t xml:space="preserve"> «Разгром немцев под Курском»;</w:t>
      </w:r>
    </w:p>
    <w:p w:rsidR="00904AB9" w:rsidRDefault="00904AB9" w:rsidP="0031611F">
      <w:pPr>
        <w:tabs>
          <w:tab w:val="left" w:pos="765"/>
        </w:tabs>
        <w:ind w:left="810"/>
        <w:jc w:val="both"/>
        <w:rPr>
          <w:sz w:val="28"/>
          <w:szCs w:val="28"/>
        </w:rPr>
      </w:pPr>
      <w:r>
        <w:rPr>
          <w:sz w:val="28"/>
          <w:szCs w:val="28"/>
        </w:rPr>
        <w:t>— «Знамя Победы над Рейхстагом»;</w:t>
      </w:r>
    </w:p>
    <w:p w:rsidR="0031611F" w:rsidRPr="00B524EC" w:rsidRDefault="00904AB9" w:rsidP="0031611F">
      <w:pPr>
        <w:tabs>
          <w:tab w:val="left" w:pos="765"/>
        </w:tabs>
        <w:ind w:left="810"/>
        <w:jc w:val="both"/>
        <w:rPr>
          <w:sz w:val="28"/>
          <w:szCs w:val="28"/>
        </w:rPr>
      </w:pPr>
      <w:r>
        <w:rPr>
          <w:sz w:val="28"/>
          <w:szCs w:val="28"/>
        </w:rPr>
        <w:t>— «Освободительная миссия советской армии в Европе» и другие.</w:t>
      </w:r>
    </w:p>
    <w:p w:rsidR="00C13636" w:rsidRPr="00B524EC" w:rsidRDefault="00C13636" w:rsidP="00F01162">
      <w:pPr>
        <w:numPr>
          <w:ilvl w:val="0"/>
          <w:numId w:val="23"/>
        </w:numPr>
        <w:tabs>
          <w:tab w:val="left" w:pos="765"/>
        </w:tabs>
        <w:jc w:val="both"/>
        <w:rPr>
          <w:sz w:val="28"/>
          <w:szCs w:val="28"/>
        </w:rPr>
      </w:pPr>
      <w:r w:rsidRPr="00B524EC">
        <w:rPr>
          <w:sz w:val="28"/>
          <w:szCs w:val="28"/>
        </w:rPr>
        <w:t>Провести молодежно-педагогические конфе</w:t>
      </w:r>
      <w:r w:rsidR="00F01162">
        <w:rPr>
          <w:sz w:val="28"/>
          <w:szCs w:val="28"/>
        </w:rPr>
        <w:t>ренции, круглые столы, семинары по теме</w:t>
      </w:r>
      <w:r w:rsidRPr="00B524EC">
        <w:rPr>
          <w:sz w:val="28"/>
          <w:szCs w:val="28"/>
        </w:rPr>
        <w:t xml:space="preserve"> «Обмен опытом по организации патриотической работы среди детей, по</w:t>
      </w:r>
      <w:r w:rsidR="00F01162">
        <w:rPr>
          <w:sz w:val="28"/>
          <w:szCs w:val="28"/>
        </w:rPr>
        <w:t>дростков и молодежи и подготовке</w:t>
      </w:r>
      <w:r w:rsidRPr="00B524EC">
        <w:rPr>
          <w:sz w:val="28"/>
          <w:szCs w:val="28"/>
        </w:rPr>
        <w:t xml:space="preserve"> к празднованию 65-</w:t>
      </w:r>
      <w:r w:rsidR="00F01162">
        <w:rPr>
          <w:sz w:val="28"/>
          <w:szCs w:val="28"/>
        </w:rPr>
        <w:t>о</w:t>
      </w:r>
      <w:r w:rsidRPr="00B524EC">
        <w:rPr>
          <w:sz w:val="28"/>
          <w:szCs w:val="28"/>
        </w:rPr>
        <w:t>й годовщины Победы в Великой Отечественной войне</w:t>
      </w:r>
      <w:r w:rsidR="00F01162">
        <w:rPr>
          <w:sz w:val="28"/>
          <w:szCs w:val="28"/>
        </w:rPr>
        <w:t>»</w:t>
      </w:r>
      <w:r w:rsidRPr="00B524EC">
        <w:rPr>
          <w:sz w:val="28"/>
          <w:szCs w:val="28"/>
        </w:rPr>
        <w:t>.</w:t>
      </w:r>
    </w:p>
    <w:p w:rsidR="00C13636" w:rsidRPr="00B524EC" w:rsidRDefault="00C13636" w:rsidP="00F67109">
      <w:pPr>
        <w:numPr>
          <w:ilvl w:val="0"/>
          <w:numId w:val="23"/>
        </w:numPr>
        <w:tabs>
          <w:tab w:val="left" w:pos="765"/>
        </w:tabs>
        <w:jc w:val="both"/>
        <w:rPr>
          <w:sz w:val="28"/>
          <w:szCs w:val="28"/>
        </w:rPr>
      </w:pPr>
      <w:r w:rsidRPr="00B524EC">
        <w:rPr>
          <w:sz w:val="28"/>
          <w:szCs w:val="28"/>
        </w:rPr>
        <w:t>Издать методическое пособие с рекомендациями, сценариями</w:t>
      </w:r>
      <w:r w:rsidR="00322024">
        <w:rPr>
          <w:sz w:val="28"/>
          <w:szCs w:val="28"/>
        </w:rPr>
        <w:t>,</w:t>
      </w:r>
      <w:r w:rsidRPr="00B524EC">
        <w:rPr>
          <w:sz w:val="28"/>
          <w:szCs w:val="28"/>
        </w:rPr>
        <w:t xml:space="preserve"> </w:t>
      </w:r>
      <w:r w:rsidR="00322024">
        <w:rPr>
          <w:sz w:val="28"/>
          <w:szCs w:val="28"/>
        </w:rPr>
        <w:t xml:space="preserve">анализом </w:t>
      </w:r>
      <w:r w:rsidRPr="00B524EC">
        <w:rPr>
          <w:sz w:val="28"/>
          <w:szCs w:val="28"/>
        </w:rPr>
        <w:t>традиционных и новых фор</w:t>
      </w:r>
      <w:r w:rsidR="00322024">
        <w:rPr>
          <w:sz w:val="28"/>
          <w:szCs w:val="28"/>
        </w:rPr>
        <w:t>м патриотической работы в районе</w:t>
      </w:r>
      <w:r w:rsidRPr="00B524EC">
        <w:rPr>
          <w:sz w:val="28"/>
          <w:szCs w:val="28"/>
        </w:rPr>
        <w:t xml:space="preserve"> и округе, обобщив лучший опыт по патриотической работе с населением.</w:t>
      </w:r>
    </w:p>
    <w:p w:rsidR="00C13636" w:rsidRPr="00B524EC" w:rsidRDefault="00C13636" w:rsidP="00322024">
      <w:pPr>
        <w:numPr>
          <w:ilvl w:val="0"/>
          <w:numId w:val="23"/>
        </w:numPr>
        <w:tabs>
          <w:tab w:val="left" w:pos="765"/>
        </w:tabs>
        <w:jc w:val="both"/>
        <w:rPr>
          <w:sz w:val="28"/>
          <w:szCs w:val="28"/>
        </w:rPr>
      </w:pPr>
      <w:r w:rsidRPr="00B524EC">
        <w:rPr>
          <w:sz w:val="28"/>
          <w:szCs w:val="28"/>
        </w:rPr>
        <w:t>Провести молодежные акции по приведению в порядок братских могил павших воинов.</w:t>
      </w:r>
    </w:p>
    <w:p w:rsidR="00C13636" w:rsidRPr="00B524EC" w:rsidRDefault="00C13636" w:rsidP="007661B7">
      <w:pPr>
        <w:numPr>
          <w:ilvl w:val="0"/>
          <w:numId w:val="23"/>
        </w:numPr>
        <w:tabs>
          <w:tab w:val="left" w:pos="765"/>
        </w:tabs>
        <w:jc w:val="both"/>
        <w:rPr>
          <w:sz w:val="28"/>
          <w:szCs w:val="28"/>
        </w:rPr>
      </w:pPr>
      <w:r w:rsidRPr="00B524EC">
        <w:rPr>
          <w:sz w:val="28"/>
          <w:szCs w:val="28"/>
        </w:rPr>
        <w:t>Провести повсеместные молодежные патриотические фестивали, творческие конкурсы, праздничные концертные программы, посвященные 65-</w:t>
      </w:r>
      <w:r w:rsidR="007661B7">
        <w:rPr>
          <w:sz w:val="28"/>
          <w:szCs w:val="28"/>
        </w:rPr>
        <w:t>о</w:t>
      </w:r>
      <w:r w:rsidRPr="00B524EC">
        <w:rPr>
          <w:sz w:val="28"/>
          <w:szCs w:val="28"/>
        </w:rPr>
        <w:t>й годовщине Победы в Великой Отечественной войне с приглашением ветеранов и вручением им памятного знака и георгиевской ленточки.</w:t>
      </w:r>
    </w:p>
    <w:p w:rsidR="00C13636" w:rsidRPr="00B524EC" w:rsidRDefault="00C13636" w:rsidP="00BD3A79">
      <w:pPr>
        <w:numPr>
          <w:ilvl w:val="0"/>
          <w:numId w:val="23"/>
        </w:numPr>
        <w:tabs>
          <w:tab w:val="left" w:pos="765"/>
        </w:tabs>
        <w:jc w:val="both"/>
        <w:rPr>
          <w:sz w:val="28"/>
          <w:szCs w:val="28"/>
        </w:rPr>
      </w:pPr>
      <w:r w:rsidRPr="00B524EC">
        <w:rPr>
          <w:sz w:val="28"/>
          <w:szCs w:val="28"/>
        </w:rPr>
        <w:t>Провести конкурс сочинений о Великой Отечественной войне, конкурсы рисунков о подвигах воинов, о сражениях, выпустить стенгазеты и боевые листки, посвященные празднованию Дня Победы, оформить стенды.</w:t>
      </w:r>
    </w:p>
    <w:p w:rsidR="00C13636" w:rsidRPr="00B524EC" w:rsidRDefault="00C13636" w:rsidP="00452A09">
      <w:pPr>
        <w:numPr>
          <w:ilvl w:val="0"/>
          <w:numId w:val="23"/>
        </w:numPr>
        <w:tabs>
          <w:tab w:val="left" w:pos="765"/>
        </w:tabs>
        <w:jc w:val="both"/>
        <w:rPr>
          <w:sz w:val="28"/>
          <w:szCs w:val="28"/>
        </w:rPr>
      </w:pPr>
      <w:r w:rsidRPr="00B524EC">
        <w:rPr>
          <w:sz w:val="28"/>
          <w:szCs w:val="28"/>
        </w:rPr>
        <w:t>Записать на видеокассеты рассказы ветеранов о минувшей войне, о друзьях-товарищах, о незабываемых событиях.</w:t>
      </w:r>
    </w:p>
    <w:p w:rsidR="00C13636" w:rsidRPr="00B524EC" w:rsidRDefault="00C13636" w:rsidP="00452A09">
      <w:pPr>
        <w:numPr>
          <w:ilvl w:val="0"/>
          <w:numId w:val="23"/>
        </w:numPr>
        <w:tabs>
          <w:tab w:val="left" w:pos="765"/>
        </w:tabs>
        <w:jc w:val="both"/>
        <w:rPr>
          <w:sz w:val="28"/>
          <w:szCs w:val="28"/>
        </w:rPr>
      </w:pPr>
      <w:r w:rsidRPr="00B524EC">
        <w:rPr>
          <w:sz w:val="28"/>
          <w:szCs w:val="28"/>
        </w:rPr>
        <w:t>Провести во всех шк</w:t>
      </w:r>
      <w:r w:rsidR="00452A09">
        <w:rPr>
          <w:sz w:val="28"/>
          <w:szCs w:val="28"/>
        </w:rPr>
        <w:t>олах, районах и округах конкурс</w:t>
      </w:r>
      <w:r w:rsidRPr="00B524EC">
        <w:rPr>
          <w:sz w:val="28"/>
          <w:szCs w:val="28"/>
        </w:rPr>
        <w:t xml:space="preserve"> «С</w:t>
      </w:r>
      <w:r w:rsidR="00452A09">
        <w:rPr>
          <w:sz w:val="28"/>
          <w:szCs w:val="28"/>
        </w:rPr>
        <w:t>мотр строя и песни», посвященный</w:t>
      </w:r>
      <w:r w:rsidRPr="00B524EC">
        <w:rPr>
          <w:sz w:val="28"/>
          <w:szCs w:val="28"/>
        </w:rPr>
        <w:t xml:space="preserve"> Дню защитника Отечества и 65-</w:t>
      </w:r>
      <w:r w:rsidR="00452A09">
        <w:rPr>
          <w:sz w:val="28"/>
          <w:szCs w:val="28"/>
        </w:rPr>
        <w:t>о</w:t>
      </w:r>
      <w:r w:rsidRPr="00B524EC">
        <w:rPr>
          <w:sz w:val="28"/>
          <w:szCs w:val="28"/>
        </w:rPr>
        <w:t>й годовщине Победы в Великой Отечественной войне.</w:t>
      </w:r>
    </w:p>
    <w:p w:rsidR="00C13636" w:rsidRPr="00B524EC" w:rsidRDefault="00C13636" w:rsidP="00452A09">
      <w:pPr>
        <w:numPr>
          <w:ilvl w:val="0"/>
          <w:numId w:val="23"/>
        </w:numPr>
        <w:tabs>
          <w:tab w:val="left" w:pos="765"/>
        </w:tabs>
        <w:jc w:val="both"/>
        <w:rPr>
          <w:sz w:val="28"/>
          <w:szCs w:val="28"/>
        </w:rPr>
      </w:pPr>
      <w:r w:rsidRPr="00B524EC">
        <w:rPr>
          <w:sz w:val="28"/>
          <w:szCs w:val="28"/>
        </w:rPr>
        <w:t>Провести экскурсии по местам боев, музеям военно-патриотической тематики.</w:t>
      </w:r>
    </w:p>
    <w:p w:rsidR="00C13636" w:rsidRPr="00B524EC" w:rsidRDefault="002A3907" w:rsidP="00C13636">
      <w:pPr>
        <w:ind w:firstLine="450"/>
        <w:jc w:val="both"/>
        <w:rPr>
          <w:sz w:val="28"/>
          <w:szCs w:val="28"/>
        </w:rPr>
      </w:pPr>
      <w:r>
        <w:rPr>
          <w:sz w:val="28"/>
          <w:szCs w:val="28"/>
        </w:rPr>
        <w:t>По второму вопросу.</w:t>
      </w:r>
    </w:p>
    <w:p w:rsidR="000D5D71" w:rsidRDefault="00C13636" w:rsidP="00C13636">
      <w:pPr>
        <w:jc w:val="both"/>
        <w:rPr>
          <w:sz w:val="28"/>
          <w:szCs w:val="28"/>
        </w:rPr>
      </w:pPr>
      <w:r w:rsidRPr="00B524EC">
        <w:rPr>
          <w:sz w:val="28"/>
          <w:szCs w:val="28"/>
        </w:rPr>
        <w:t xml:space="preserve">ФИО сотрудника для включения в орггруппу: Бодрова Лариса Сергеевна, т. </w:t>
      </w:r>
      <w:r w:rsidRPr="00D849A1">
        <w:rPr>
          <w:sz w:val="28"/>
          <w:szCs w:val="28"/>
        </w:rPr>
        <w:t>172-58-88, 8-916-216-25-54</w:t>
      </w:r>
    </w:p>
    <w:p w:rsidR="00C13636" w:rsidRPr="00B524EC" w:rsidRDefault="00C13636" w:rsidP="00C13636">
      <w:pPr>
        <w:jc w:val="both"/>
        <w:rPr>
          <w:b/>
          <w:sz w:val="28"/>
          <w:szCs w:val="28"/>
        </w:rPr>
      </w:pPr>
      <w:r w:rsidRPr="00B524EC">
        <w:rPr>
          <w:b/>
          <w:sz w:val="28"/>
          <w:szCs w:val="28"/>
        </w:rPr>
        <w:t xml:space="preserve">Директор </w:t>
      </w:r>
      <w:r w:rsidRPr="00B524EC">
        <w:rPr>
          <w:b/>
          <w:sz w:val="28"/>
          <w:szCs w:val="28"/>
        </w:rPr>
        <w:tab/>
        <w:t>И.В.</w:t>
      </w:r>
      <w:r w:rsidR="000D5D71">
        <w:rPr>
          <w:b/>
          <w:sz w:val="28"/>
          <w:szCs w:val="28"/>
        </w:rPr>
        <w:t xml:space="preserve"> </w:t>
      </w:r>
      <w:r w:rsidRPr="00B524EC">
        <w:rPr>
          <w:b/>
          <w:sz w:val="28"/>
          <w:szCs w:val="28"/>
        </w:rPr>
        <w:t>Кокова</w:t>
      </w:r>
    </w:p>
    <w:p w:rsidR="00C13636" w:rsidRPr="00B524EC" w:rsidRDefault="00C13636" w:rsidP="00C13636">
      <w:pPr>
        <w:jc w:val="both"/>
        <w:rPr>
          <w:sz w:val="28"/>
          <w:szCs w:val="28"/>
        </w:rPr>
      </w:pPr>
      <w:r w:rsidRPr="00B524EC">
        <w:rPr>
          <w:sz w:val="28"/>
          <w:szCs w:val="28"/>
        </w:rPr>
        <w:t>Исп. Должикова С.Л.</w:t>
      </w:r>
    </w:p>
    <w:p w:rsidR="00C13636" w:rsidRPr="00B524EC" w:rsidRDefault="00C13636" w:rsidP="00C13636">
      <w:pPr>
        <w:jc w:val="both"/>
        <w:rPr>
          <w:sz w:val="28"/>
          <w:szCs w:val="28"/>
        </w:rPr>
      </w:pPr>
      <w:r w:rsidRPr="00B524EC">
        <w:rPr>
          <w:sz w:val="28"/>
          <w:szCs w:val="28"/>
        </w:rPr>
        <w:t>303-45-44</w:t>
      </w:r>
    </w:p>
    <w:p w:rsidR="00C91433" w:rsidRDefault="00C91433" w:rsidP="00A168D2">
      <w:pPr>
        <w:jc w:val="center"/>
        <w:rPr>
          <w:b/>
          <w:bCs/>
          <w:sz w:val="28"/>
          <w:szCs w:val="28"/>
        </w:rPr>
      </w:pPr>
    </w:p>
    <w:p w:rsidR="00C91433" w:rsidRDefault="00C91433" w:rsidP="00A168D2">
      <w:pPr>
        <w:jc w:val="center"/>
        <w:rPr>
          <w:b/>
          <w:bCs/>
          <w:sz w:val="28"/>
          <w:szCs w:val="28"/>
        </w:rPr>
      </w:pPr>
    </w:p>
    <w:p w:rsidR="00C91433" w:rsidRDefault="00C91433" w:rsidP="00A168D2">
      <w:pPr>
        <w:jc w:val="center"/>
        <w:rPr>
          <w:b/>
          <w:bCs/>
          <w:sz w:val="28"/>
          <w:szCs w:val="28"/>
        </w:rPr>
      </w:pPr>
    </w:p>
    <w:p w:rsidR="00C91433" w:rsidRDefault="00C91433" w:rsidP="00A168D2">
      <w:pPr>
        <w:jc w:val="center"/>
        <w:rPr>
          <w:b/>
          <w:bCs/>
          <w:sz w:val="28"/>
          <w:szCs w:val="28"/>
        </w:rPr>
      </w:pPr>
    </w:p>
    <w:p w:rsidR="00C91433" w:rsidRDefault="00C91433" w:rsidP="00A168D2">
      <w:pPr>
        <w:jc w:val="center"/>
        <w:rPr>
          <w:b/>
          <w:bCs/>
          <w:sz w:val="28"/>
          <w:szCs w:val="28"/>
        </w:rPr>
      </w:pPr>
    </w:p>
    <w:p w:rsidR="00C91433" w:rsidRDefault="00C91433" w:rsidP="00B2686C">
      <w:pPr>
        <w:rPr>
          <w:b/>
          <w:bCs/>
          <w:sz w:val="28"/>
          <w:szCs w:val="28"/>
        </w:rPr>
      </w:pPr>
    </w:p>
    <w:p w:rsidR="004419FF" w:rsidRDefault="004419FF" w:rsidP="00A168D2">
      <w:pPr>
        <w:jc w:val="center"/>
        <w:rPr>
          <w:b/>
          <w:bCs/>
          <w:sz w:val="32"/>
          <w:szCs w:val="32"/>
        </w:rPr>
      </w:pPr>
    </w:p>
    <w:p w:rsidR="004419FF" w:rsidRDefault="004419FF" w:rsidP="00A168D2">
      <w:pPr>
        <w:jc w:val="center"/>
        <w:rPr>
          <w:b/>
          <w:bCs/>
          <w:sz w:val="32"/>
          <w:szCs w:val="32"/>
        </w:rPr>
      </w:pPr>
    </w:p>
    <w:p w:rsidR="00A168D2" w:rsidRPr="00C63462" w:rsidRDefault="00A168D2" w:rsidP="00A168D2">
      <w:pPr>
        <w:jc w:val="center"/>
        <w:rPr>
          <w:b/>
          <w:bCs/>
          <w:sz w:val="32"/>
          <w:szCs w:val="32"/>
        </w:rPr>
      </w:pPr>
      <w:r w:rsidRPr="00C63462">
        <w:rPr>
          <w:b/>
          <w:bCs/>
          <w:sz w:val="32"/>
          <w:szCs w:val="32"/>
        </w:rPr>
        <w:t xml:space="preserve">Положение </w:t>
      </w:r>
    </w:p>
    <w:p w:rsidR="00A168D2" w:rsidRPr="00C63462" w:rsidRDefault="00A168D2" w:rsidP="00A168D2">
      <w:pPr>
        <w:jc w:val="center"/>
        <w:rPr>
          <w:b/>
          <w:bCs/>
          <w:sz w:val="28"/>
          <w:szCs w:val="28"/>
        </w:rPr>
      </w:pPr>
      <w:r w:rsidRPr="00C63462">
        <w:rPr>
          <w:b/>
          <w:bCs/>
          <w:sz w:val="28"/>
          <w:szCs w:val="28"/>
        </w:rPr>
        <w:t>о проведении фотоконкурса</w:t>
      </w:r>
    </w:p>
    <w:p w:rsidR="00A168D2" w:rsidRDefault="00A168D2" w:rsidP="00A168D2">
      <w:pPr>
        <w:jc w:val="center"/>
        <w:rPr>
          <w:b/>
          <w:bCs/>
          <w:szCs w:val="29"/>
        </w:rPr>
      </w:pPr>
      <w:r>
        <w:rPr>
          <w:b/>
          <w:bCs/>
        </w:rPr>
        <w:t xml:space="preserve"> </w:t>
      </w:r>
      <w:r>
        <w:rPr>
          <w:b/>
          <w:bCs/>
          <w:sz w:val="40"/>
          <w:szCs w:val="40"/>
        </w:rPr>
        <w:t>«Победители»</w:t>
      </w:r>
      <w:r>
        <w:rPr>
          <w:b/>
          <w:bCs/>
          <w:szCs w:val="29"/>
        </w:rPr>
        <w:t>,</w:t>
      </w:r>
    </w:p>
    <w:p w:rsidR="00A168D2" w:rsidRPr="00C63462" w:rsidRDefault="00A168D2" w:rsidP="00A168D2">
      <w:pPr>
        <w:jc w:val="center"/>
        <w:rPr>
          <w:b/>
          <w:bCs/>
          <w:sz w:val="28"/>
          <w:szCs w:val="28"/>
        </w:rPr>
      </w:pPr>
      <w:r w:rsidRPr="00C63462">
        <w:rPr>
          <w:b/>
          <w:bCs/>
          <w:sz w:val="28"/>
          <w:szCs w:val="28"/>
        </w:rPr>
        <w:t>посвященного 65-ой годовщине Победы в Великой Отечественной войне</w:t>
      </w:r>
    </w:p>
    <w:p w:rsidR="00A168D2" w:rsidRPr="00C63462" w:rsidRDefault="00A168D2" w:rsidP="00A168D2">
      <w:pPr>
        <w:jc w:val="center"/>
        <w:rPr>
          <w:b/>
          <w:bCs/>
          <w:sz w:val="28"/>
          <w:szCs w:val="28"/>
        </w:rPr>
      </w:pPr>
    </w:p>
    <w:p w:rsidR="00A168D2" w:rsidRPr="003C71E6" w:rsidRDefault="00A168D2" w:rsidP="00A168D2">
      <w:pPr>
        <w:jc w:val="both"/>
        <w:rPr>
          <w:b/>
          <w:bCs/>
          <w:sz w:val="28"/>
          <w:szCs w:val="28"/>
        </w:rPr>
      </w:pPr>
      <w:r w:rsidRPr="003C71E6">
        <w:rPr>
          <w:b/>
          <w:bCs/>
          <w:sz w:val="28"/>
          <w:szCs w:val="28"/>
        </w:rPr>
        <w:t>1. Общие положения</w:t>
      </w:r>
    </w:p>
    <w:p w:rsidR="00A168D2" w:rsidRPr="003C71E6" w:rsidRDefault="00A168D2" w:rsidP="00A168D2">
      <w:pPr>
        <w:spacing w:before="280" w:after="280"/>
        <w:jc w:val="both"/>
        <w:rPr>
          <w:sz w:val="28"/>
          <w:szCs w:val="28"/>
        </w:rPr>
      </w:pPr>
      <w:r w:rsidRPr="003C71E6">
        <w:rPr>
          <w:sz w:val="28"/>
          <w:szCs w:val="28"/>
        </w:rPr>
        <w:t>Фотоконкурс «Победители» (далее — Фотоконкурс) проводится в рамках празднования 65-ой годовщины Победы в Великой Отечественной войне.</w:t>
      </w:r>
    </w:p>
    <w:p w:rsidR="00A168D2" w:rsidRPr="003C71E6" w:rsidRDefault="00A168D2" w:rsidP="00A168D2">
      <w:pPr>
        <w:jc w:val="both"/>
        <w:rPr>
          <w:b/>
          <w:bCs/>
          <w:sz w:val="28"/>
          <w:szCs w:val="28"/>
        </w:rPr>
      </w:pPr>
      <w:r w:rsidRPr="003C71E6">
        <w:rPr>
          <w:b/>
          <w:bCs/>
          <w:sz w:val="28"/>
          <w:szCs w:val="28"/>
        </w:rPr>
        <w:t>Цели конкурса:</w:t>
      </w:r>
    </w:p>
    <w:p w:rsidR="00A168D2" w:rsidRPr="003C71E6" w:rsidRDefault="00A168D2" w:rsidP="00A168D2">
      <w:pPr>
        <w:widowControl w:val="0"/>
        <w:numPr>
          <w:ilvl w:val="0"/>
          <w:numId w:val="4"/>
        </w:numPr>
        <w:suppressAutoHyphens/>
        <w:jc w:val="both"/>
        <w:rPr>
          <w:sz w:val="28"/>
          <w:szCs w:val="28"/>
        </w:rPr>
      </w:pPr>
      <w:r w:rsidRPr="003C71E6">
        <w:rPr>
          <w:sz w:val="28"/>
          <w:szCs w:val="28"/>
        </w:rPr>
        <w:t>поддержка и развитие детско-подросткового движения гражданско-патриотической направленности в городе Москве;</w:t>
      </w:r>
    </w:p>
    <w:p w:rsidR="00A168D2" w:rsidRPr="003C71E6" w:rsidRDefault="00A168D2" w:rsidP="00A168D2">
      <w:pPr>
        <w:widowControl w:val="0"/>
        <w:numPr>
          <w:ilvl w:val="0"/>
          <w:numId w:val="4"/>
        </w:numPr>
        <w:suppressAutoHyphens/>
        <w:jc w:val="both"/>
        <w:rPr>
          <w:sz w:val="28"/>
          <w:szCs w:val="28"/>
        </w:rPr>
      </w:pPr>
      <w:r w:rsidRPr="003C71E6">
        <w:rPr>
          <w:sz w:val="28"/>
          <w:szCs w:val="28"/>
        </w:rPr>
        <w:t>дань памяти погибшим в Великой Отечественной войне;</w:t>
      </w:r>
    </w:p>
    <w:p w:rsidR="00A168D2" w:rsidRPr="003C71E6" w:rsidRDefault="00A168D2" w:rsidP="00A168D2">
      <w:pPr>
        <w:widowControl w:val="0"/>
        <w:numPr>
          <w:ilvl w:val="0"/>
          <w:numId w:val="4"/>
        </w:numPr>
        <w:suppressAutoHyphens/>
        <w:jc w:val="both"/>
        <w:rPr>
          <w:sz w:val="28"/>
          <w:szCs w:val="28"/>
        </w:rPr>
      </w:pPr>
      <w:r w:rsidRPr="003C71E6">
        <w:rPr>
          <w:sz w:val="28"/>
          <w:szCs w:val="28"/>
        </w:rPr>
        <w:t>взаимосвязь поколений;</w:t>
      </w:r>
    </w:p>
    <w:p w:rsidR="00A168D2" w:rsidRPr="003C71E6" w:rsidRDefault="00A168D2" w:rsidP="00A168D2">
      <w:pPr>
        <w:widowControl w:val="0"/>
        <w:numPr>
          <w:ilvl w:val="0"/>
          <w:numId w:val="4"/>
        </w:numPr>
        <w:suppressAutoHyphens/>
        <w:jc w:val="both"/>
        <w:rPr>
          <w:sz w:val="28"/>
          <w:szCs w:val="28"/>
        </w:rPr>
      </w:pPr>
      <w:r w:rsidRPr="003C71E6">
        <w:rPr>
          <w:sz w:val="28"/>
          <w:szCs w:val="28"/>
        </w:rPr>
        <w:t>патриотическое воспитание молодёжи;</w:t>
      </w:r>
    </w:p>
    <w:p w:rsidR="00A168D2" w:rsidRPr="003C71E6" w:rsidRDefault="00A168D2" w:rsidP="00A168D2">
      <w:pPr>
        <w:widowControl w:val="0"/>
        <w:numPr>
          <w:ilvl w:val="0"/>
          <w:numId w:val="4"/>
        </w:numPr>
        <w:suppressAutoHyphens/>
        <w:jc w:val="both"/>
        <w:rPr>
          <w:sz w:val="28"/>
          <w:szCs w:val="28"/>
        </w:rPr>
      </w:pPr>
      <w:r w:rsidRPr="003C71E6">
        <w:rPr>
          <w:sz w:val="28"/>
          <w:szCs w:val="28"/>
        </w:rPr>
        <w:t>поддержка творческой активности молодежи.</w:t>
      </w:r>
    </w:p>
    <w:p w:rsidR="00A168D2" w:rsidRPr="003C71E6" w:rsidRDefault="00A168D2" w:rsidP="00A168D2">
      <w:pPr>
        <w:ind w:left="360"/>
        <w:jc w:val="both"/>
        <w:rPr>
          <w:sz w:val="28"/>
          <w:szCs w:val="28"/>
        </w:rPr>
      </w:pPr>
    </w:p>
    <w:p w:rsidR="00A168D2" w:rsidRPr="003C71E6" w:rsidRDefault="00A168D2" w:rsidP="00A168D2">
      <w:pPr>
        <w:jc w:val="both"/>
        <w:rPr>
          <w:b/>
          <w:bCs/>
          <w:sz w:val="28"/>
          <w:szCs w:val="28"/>
        </w:rPr>
      </w:pPr>
      <w:r w:rsidRPr="003C71E6">
        <w:rPr>
          <w:b/>
          <w:bCs/>
          <w:sz w:val="28"/>
          <w:szCs w:val="28"/>
        </w:rPr>
        <w:t>2. Организатор конкурса</w:t>
      </w:r>
    </w:p>
    <w:p w:rsidR="00A168D2" w:rsidRPr="003C71E6" w:rsidRDefault="00A168D2" w:rsidP="00A168D2">
      <w:pPr>
        <w:jc w:val="both"/>
        <w:rPr>
          <w:sz w:val="28"/>
          <w:szCs w:val="28"/>
        </w:rPr>
      </w:pPr>
      <w:r w:rsidRPr="003C71E6">
        <w:rPr>
          <w:sz w:val="28"/>
          <w:szCs w:val="28"/>
        </w:rPr>
        <w:t>Государственное учреждение города Москвы «Научно-методический Центр социально-воспитательной работы» Департамента семейной и молодежной политики города Москвы;</w:t>
      </w:r>
    </w:p>
    <w:p w:rsidR="00A168D2" w:rsidRPr="003C71E6" w:rsidRDefault="00A168D2" w:rsidP="00A168D2">
      <w:pPr>
        <w:jc w:val="both"/>
        <w:rPr>
          <w:sz w:val="28"/>
          <w:szCs w:val="28"/>
        </w:rPr>
      </w:pPr>
      <w:r w:rsidRPr="003C71E6">
        <w:rPr>
          <w:sz w:val="28"/>
          <w:szCs w:val="28"/>
        </w:rPr>
        <w:t>Муниципальное учреждение «Центр досуга и спорта «Феникс»;</w:t>
      </w:r>
    </w:p>
    <w:p w:rsidR="00A168D2" w:rsidRPr="003C71E6" w:rsidRDefault="00A168D2" w:rsidP="00A168D2">
      <w:pPr>
        <w:jc w:val="both"/>
        <w:rPr>
          <w:sz w:val="28"/>
          <w:szCs w:val="28"/>
        </w:rPr>
      </w:pPr>
      <w:r w:rsidRPr="003C71E6">
        <w:rPr>
          <w:sz w:val="28"/>
          <w:szCs w:val="28"/>
        </w:rPr>
        <w:t>Представительство ООН в России;</w:t>
      </w:r>
    </w:p>
    <w:p w:rsidR="00A168D2" w:rsidRPr="003C71E6" w:rsidRDefault="00A168D2" w:rsidP="00A168D2">
      <w:pPr>
        <w:jc w:val="both"/>
        <w:rPr>
          <w:sz w:val="28"/>
          <w:szCs w:val="28"/>
        </w:rPr>
      </w:pPr>
      <w:r w:rsidRPr="003C71E6">
        <w:rPr>
          <w:sz w:val="28"/>
          <w:szCs w:val="28"/>
        </w:rPr>
        <w:t>Детская общественная организация «Школа активной гражданственности»</w:t>
      </w:r>
    </w:p>
    <w:p w:rsidR="00A168D2" w:rsidRPr="003C71E6" w:rsidRDefault="00A168D2" w:rsidP="00A168D2">
      <w:pPr>
        <w:jc w:val="both"/>
        <w:rPr>
          <w:sz w:val="28"/>
          <w:szCs w:val="28"/>
        </w:rPr>
      </w:pPr>
    </w:p>
    <w:p w:rsidR="00A168D2" w:rsidRPr="003C71E6" w:rsidRDefault="00A168D2" w:rsidP="00A168D2">
      <w:pPr>
        <w:jc w:val="both"/>
        <w:rPr>
          <w:b/>
          <w:bCs/>
          <w:sz w:val="28"/>
          <w:szCs w:val="28"/>
        </w:rPr>
      </w:pPr>
      <w:r w:rsidRPr="003C71E6">
        <w:rPr>
          <w:b/>
          <w:bCs/>
          <w:sz w:val="28"/>
          <w:szCs w:val="28"/>
        </w:rPr>
        <w:t>3. Этапы проведения</w:t>
      </w:r>
    </w:p>
    <w:p w:rsidR="00A168D2" w:rsidRPr="003C71E6" w:rsidRDefault="00A168D2" w:rsidP="00A168D2">
      <w:pPr>
        <w:tabs>
          <w:tab w:val="num" w:pos="0"/>
        </w:tabs>
        <w:jc w:val="both"/>
        <w:rPr>
          <w:b/>
          <w:bCs/>
          <w:sz w:val="28"/>
          <w:szCs w:val="28"/>
        </w:rPr>
      </w:pPr>
      <w:r w:rsidRPr="003C71E6">
        <w:rPr>
          <w:b/>
          <w:bCs/>
          <w:sz w:val="28"/>
          <w:szCs w:val="28"/>
        </w:rPr>
        <w:t xml:space="preserve">I Этап. Проведение фотовыставки ООН. </w:t>
      </w:r>
    </w:p>
    <w:p w:rsidR="00A168D2" w:rsidRPr="003C71E6" w:rsidRDefault="00A168D2" w:rsidP="00A168D2">
      <w:pPr>
        <w:tabs>
          <w:tab w:val="num" w:pos="0"/>
        </w:tabs>
        <w:jc w:val="both"/>
        <w:rPr>
          <w:b/>
          <w:bCs/>
          <w:sz w:val="28"/>
          <w:szCs w:val="28"/>
        </w:rPr>
      </w:pPr>
      <w:r w:rsidRPr="003C71E6">
        <w:rPr>
          <w:bCs/>
          <w:sz w:val="28"/>
          <w:szCs w:val="28"/>
        </w:rPr>
        <w:t xml:space="preserve">Срок подачи работ на I этап конкурса </w:t>
      </w:r>
      <w:r w:rsidRPr="003C71E6">
        <w:rPr>
          <w:b/>
          <w:bCs/>
          <w:sz w:val="28"/>
          <w:szCs w:val="28"/>
        </w:rPr>
        <w:t>до 10 марта 2010 года;</w:t>
      </w:r>
    </w:p>
    <w:p w:rsidR="00A168D2" w:rsidRPr="003C71E6" w:rsidRDefault="00A168D2" w:rsidP="00A168D2">
      <w:pPr>
        <w:tabs>
          <w:tab w:val="num" w:pos="0"/>
        </w:tabs>
        <w:jc w:val="both"/>
        <w:rPr>
          <w:b/>
          <w:bCs/>
          <w:sz w:val="28"/>
          <w:szCs w:val="28"/>
        </w:rPr>
      </w:pPr>
    </w:p>
    <w:p w:rsidR="00A168D2" w:rsidRPr="003C71E6" w:rsidRDefault="00A168D2" w:rsidP="00A168D2">
      <w:pPr>
        <w:tabs>
          <w:tab w:val="num" w:pos="0"/>
        </w:tabs>
        <w:jc w:val="both"/>
        <w:rPr>
          <w:b/>
          <w:bCs/>
          <w:sz w:val="28"/>
          <w:szCs w:val="28"/>
        </w:rPr>
      </w:pPr>
      <w:r w:rsidRPr="003C71E6">
        <w:rPr>
          <w:b/>
          <w:bCs/>
          <w:sz w:val="28"/>
          <w:szCs w:val="28"/>
        </w:rPr>
        <w:t>II Этап. Фотовыставка «Победители»</w:t>
      </w:r>
    </w:p>
    <w:p w:rsidR="00A168D2" w:rsidRPr="003C71E6" w:rsidRDefault="00A168D2" w:rsidP="00A168D2">
      <w:pPr>
        <w:widowControl w:val="0"/>
        <w:numPr>
          <w:ilvl w:val="0"/>
          <w:numId w:val="5"/>
        </w:numPr>
        <w:tabs>
          <w:tab w:val="clear" w:pos="720"/>
          <w:tab w:val="num" w:pos="0"/>
        </w:tabs>
        <w:suppressAutoHyphens/>
        <w:ind w:left="0" w:firstLine="0"/>
        <w:jc w:val="both"/>
        <w:rPr>
          <w:b/>
          <w:bCs/>
          <w:sz w:val="28"/>
          <w:szCs w:val="28"/>
        </w:rPr>
      </w:pPr>
      <w:r w:rsidRPr="003C71E6">
        <w:rPr>
          <w:sz w:val="28"/>
          <w:szCs w:val="28"/>
        </w:rPr>
        <w:t xml:space="preserve">подача работ на конкурс </w:t>
      </w:r>
      <w:r w:rsidRPr="003C71E6">
        <w:rPr>
          <w:b/>
          <w:bCs/>
          <w:sz w:val="28"/>
          <w:szCs w:val="28"/>
        </w:rPr>
        <w:t>до 25 июня 2010 года;</w:t>
      </w:r>
    </w:p>
    <w:p w:rsidR="00A168D2" w:rsidRPr="003C71E6" w:rsidRDefault="00A168D2" w:rsidP="00A168D2">
      <w:pPr>
        <w:widowControl w:val="0"/>
        <w:numPr>
          <w:ilvl w:val="0"/>
          <w:numId w:val="5"/>
        </w:numPr>
        <w:tabs>
          <w:tab w:val="clear" w:pos="720"/>
          <w:tab w:val="num" w:pos="0"/>
        </w:tabs>
        <w:suppressAutoHyphens/>
        <w:ind w:left="0" w:firstLine="0"/>
        <w:jc w:val="both"/>
        <w:rPr>
          <w:b/>
          <w:bCs/>
          <w:sz w:val="28"/>
          <w:szCs w:val="28"/>
        </w:rPr>
      </w:pPr>
      <w:r w:rsidRPr="003C71E6">
        <w:rPr>
          <w:sz w:val="28"/>
          <w:szCs w:val="28"/>
        </w:rPr>
        <w:t xml:space="preserve">оценка работ жюри и определение победителей </w:t>
      </w:r>
      <w:r w:rsidRPr="003C71E6">
        <w:rPr>
          <w:b/>
          <w:bCs/>
          <w:sz w:val="28"/>
          <w:szCs w:val="28"/>
        </w:rPr>
        <w:t>с 1 июля по 30 августа;</w:t>
      </w:r>
    </w:p>
    <w:p w:rsidR="00A168D2" w:rsidRPr="003C71E6" w:rsidRDefault="00A168D2" w:rsidP="00A168D2">
      <w:pPr>
        <w:widowControl w:val="0"/>
        <w:numPr>
          <w:ilvl w:val="0"/>
          <w:numId w:val="5"/>
        </w:numPr>
        <w:tabs>
          <w:tab w:val="clear" w:pos="720"/>
          <w:tab w:val="num" w:pos="0"/>
        </w:tabs>
        <w:suppressAutoHyphens/>
        <w:ind w:left="0" w:firstLine="0"/>
        <w:jc w:val="both"/>
        <w:rPr>
          <w:sz w:val="28"/>
          <w:szCs w:val="28"/>
        </w:rPr>
      </w:pPr>
      <w:r w:rsidRPr="003C71E6">
        <w:rPr>
          <w:b/>
          <w:bCs/>
          <w:sz w:val="28"/>
          <w:szCs w:val="28"/>
        </w:rPr>
        <w:t>с 5 сентября по 20 сентября 2010 года</w:t>
      </w:r>
      <w:r w:rsidRPr="003C71E6">
        <w:rPr>
          <w:sz w:val="28"/>
          <w:szCs w:val="28"/>
        </w:rPr>
        <w:t xml:space="preserve"> фотовыставка работ;</w:t>
      </w:r>
    </w:p>
    <w:p w:rsidR="00A168D2" w:rsidRPr="003C71E6" w:rsidRDefault="00A168D2" w:rsidP="00A168D2">
      <w:pPr>
        <w:widowControl w:val="0"/>
        <w:numPr>
          <w:ilvl w:val="0"/>
          <w:numId w:val="5"/>
        </w:numPr>
        <w:tabs>
          <w:tab w:val="clear" w:pos="720"/>
          <w:tab w:val="num" w:pos="0"/>
        </w:tabs>
        <w:suppressAutoHyphens/>
        <w:ind w:left="0" w:firstLine="0"/>
        <w:jc w:val="both"/>
        <w:rPr>
          <w:sz w:val="28"/>
          <w:szCs w:val="28"/>
        </w:rPr>
      </w:pPr>
      <w:r w:rsidRPr="003C71E6">
        <w:rPr>
          <w:b/>
          <w:bCs/>
          <w:sz w:val="28"/>
          <w:szCs w:val="28"/>
        </w:rPr>
        <w:t>20 октября</w:t>
      </w:r>
      <w:r w:rsidRPr="003C71E6">
        <w:rPr>
          <w:sz w:val="28"/>
          <w:szCs w:val="28"/>
        </w:rPr>
        <w:t xml:space="preserve"> награждение победителей;</w:t>
      </w:r>
    </w:p>
    <w:p w:rsidR="00A168D2" w:rsidRPr="003C71E6" w:rsidRDefault="00A168D2" w:rsidP="00A168D2">
      <w:pPr>
        <w:widowControl w:val="0"/>
        <w:numPr>
          <w:ilvl w:val="0"/>
          <w:numId w:val="5"/>
        </w:numPr>
        <w:tabs>
          <w:tab w:val="clear" w:pos="720"/>
          <w:tab w:val="num" w:pos="0"/>
        </w:tabs>
        <w:suppressAutoHyphens/>
        <w:ind w:left="0" w:firstLine="0"/>
        <w:jc w:val="both"/>
        <w:rPr>
          <w:sz w:val="28"/>
          <w:szCs w:val="28"/>
        </w:rPr>
      </w:pPr>
      <w:r w:rsidRPr="003C71E6">
        <w:rPr>
          <w:b/>
          <w:bCs/>
          <w:sz w:val="28"/>
          <w:szCs w:val="28"/>
        </w:rPr>
        <w:t>1 ноября</w:t>
      </w:r>
      <w:r w:rsidRPr="003C71E6">
        <w:rPr>
          <w:sz w:val="28"/>
          <w:szCs w:val="28"/>
        </w:rPr>
        <w:t xml:space="preserve"> публикация книги.</w:t>
      </w:r>
    </w:p>
    <w:p w:rsidR="00A168D2" w:rsidRPr="003C71E6" w:rsidRDefault="00A168D2" w:rsidP="00A168D2">
      <w:pPr>
        <w:jc w:val="both"/>
        <w:rPr>
          <w:sz w:val="28"/>
          <w:szCs w:val="28"/>
        </w:rPr>
      </w:pPr>
    </w:p>
    <w:p w:rsidR="00A168D2" w:rsidRPr="003C71E6" w:rsidRDefault="00A168D2" w:rsidP="00A168D2">
      <w:pPr>
        <w:jc w:val="both"/>
        <w:rPr>
          <w:b/>
          <w:bCs/>
          <w:sz w:val="28"/>
          <w:szCs w:val="28"/>
        </w:rPr>
      </w:pPr>
      <w:r w:rsidRPr="003C71E6">
        <w:rPr>
          <w:b/>
          <w:bCs/>
          <w:sz w:val="28"/>
          <w:szCs w:val="28"/>
        </w:rPr>
        <w:t>4. Условия участия в конкурсе</w:t>
      </w:r>
    </w:p>
    <w:p w:rsidR="00A168D2" w:rsidRPr="003C71E6" w:rsidRDefault="00A168D2" w:rsidP="00A168D2">
      <w:pPr>
        <w:tabs>
          <w:tab w:val="left" w:pos="2290"/>
        </w:tabs>
        <w:ind w:firstLine="709"/>
        <w:jc w:val="both"/>
        <w:rPr>
          <w:sz w:val="28"/>
          <w:szCs w:val="28"/>
        </w:rPr>
      </w:pPr>
      <w:r w:rsidRPr="003C71E6">
        <w:rPr>
          <w:sz w:val="28"/>
          <w:szCs w:val="28"/>
        </w:rPr>
        <w:t>В конкурсе могут принять участие как профессиональные фотографы, так и фотолюбители. На конкурс принимаются цветные и черно-белые фотографические отпечатки, выполненные фотокамерами любой модели. На обороте должны быть указаны фамилия, имя, отчество автора, адрес, контактный телефон (адрес электронной почты), название работы.</w:t>
      </w:r>
    </w:p>
    <w:p w:rsidR="00A168D2" w:rsidRPr="003C71E6" w:rsidRDefault="00A168D2" w:rsidP="00A168D2">
      <w:pPr>
        <w:ind w:firstLine="714"/>
        <w:jc w:val="both"/>
        <w:rPr>
          <w:sz w:val="28"/>
          <w:szCs w:val="28"/>
        </w:rPr>
      </w:pPr>
      <w:r w:rsidRPr="003C71E6">
        <w:rPr>
          <w:sz w:val="28"/>
          <w:szCs w:val="28"/>
        </w:rPr>
        <w:t>Каждый участник может участвовать в нескольких номинациях. На фотоконкурс от каждого участника принимается не более 3-х работ в одной номинации. Каждая фоторабота сопровождается эссе или текстовым описанием (от 0,5 до 1 листа формата А4), включающим в себя информацию о том, кто изображен на фото, его отношение к Великой Отечественной войне, где запечатлен момент.</w:t>
      </w:r>
    </w:p>
    <w:p w:rsidR="00A168D2" w:rsidRPr="003C71E6" w:rsidRDefault="00A168D2" w:rsidP="00A168D2">
      <w:pPr>
        <w:ind w:firstLine="714"/>
        <w:jc w:val="both"/>
        <w:rPr>
          <w:sz w:val="28"/>
          <w:szCs w:val="28"/>
        </w:rPr>
      </w:pPr>
      <w:r w:rsidRPr="003C71E6">
        <w:rPr>
          <w:sz w:val="28"/>
          <w:szCs w:val="28"/>
        </w:rPr>
        <w:t>Конкурсные работы и авторские права на фотографии должны принадлежать исключительно лицам, которые их предоставляют на конкурс.</w:t>
      </w:r>
    </w:p>
    <w:p w:rsidR="00A168D2" w:rsidRPr="003C71E6" w:rsidRDefault="00A168D2" w:rsidP="00A168D2">
      <w:pPr>
        <w:ind w:firstLine="714"/>
        <w:jc w:val="both"/>
        <w:rPr>
          <w:sz w:val="28"/>
          <w:szCs w:val="28"/>
        </w:rPr>
      </w:pPr>
      <w:r w:rsidRPr="003C71E6">
        <w:rPr>
          <w:sz w:val="28"/>
          <w:szCs w:val="28"/>
        </w:rPr>
        <w:t>Предоставление работ на конкурс подтверждает согласие участника на передачу организаторам прав на публикацию и тиражирование работ по их усмотрению, при соблюдении авторских прав (с указанием авторства) без уплаты какого-либо вознаграждения.</w:t>
      </w:r>
    </w:p>
    <w:p w:rsidR="00A168D2" w:rsidRPr="003C71E6" w:rsidRDefault="00A168D2" w:rsidP="00A168D2">
      <w:pPr>
        <w:jc w:val="both"/>
        <w:rPr>
          <w:sz w:val="28"/>
          <w:szCs w:val="28"/>
        </w:rPr>
      </w:pPr>
      <w:r w:rsidRPr="003C71E6">
        <w:rPr>
          <w:sz w:val="28"/>
          <w:szCs w:val="28"/>
        </w:rPr>
        <w:t>Фотомонтажи и коллажи не рассматриваются.</w:t>
      </w:r>
    </w:p>
    <w:p w:rsidR="00A168D2" w:rsidRPr="003C71E6" w:rsidRDefault="00A168D2" w:rsidP="00A168D2">
      <w:pPr>
        <w:jc w:val="both"/>
        <w:rPr>
          <w:sz w:val="28"/>
          <w:szCs w:val="28"/>
        </w:rPr>
      </w:pPr>
      <w:r w:rsidRPr="003C71E6">
        <w:rPr>
          <w:sz w:val="28"/>
          <w:szCs w:val="28"/>
        </w:rPr>
        <w:t>Фотографии, не отвечающие условиям конкурса, не рассматриваются.</w:t>
      </w:r>
    </w:p>
    <w:p w:rsidR="00A168D2" w:rsidRPr="003C71E6" w:rsidRDefault="00A168D2" w:rsidP="00A168D2">
      <w:pPr>
        <w:jc w:val="both"/>
        <w:rPr>
          <w:sz w:val="28"/>
          <w:szCs w:val="28"/>
        </w:rPr>
      </w:pPr>
      <w:r w:rsidRPr="003C71E6">
        <w:rPr>
          <w:sz w:val="28"/>
          <w:szCs w:val="28"/>
        </w:rPr>
        <w:t>Присланные на конкурс работы не возвращаются и не рецензируются.</w:t>
      </w:r>
    </w:p>
    <w:p w:rsidR="00A168D2" w:rsidRPr="003C71E6" w:rsidRDefault="00A168D2" w:rsidP="00A168D2">
      <w:pPr>
        <w:jc w:val="both"/>
        <w:rPr>
          <w:sz w:val="28"/>
          <w:szCs w:val="28"/>
        </w:rPr>
      </w:pPr>
      <w:r w:rsidRPr="003C71E6">
        <w:rPr>
          <w:sz w:val="28"/>
          <w:szCs w:val="28"/>
        </w:rPr>
        <w:t>В случае публикации или показа на выставке представленных на конкурс работ организаторы конкурса не несут ответственности по претензиям и жалобам со стороны лиц, фигурирующих на этих фотографиях.</w:t>
      </w:r>
    </w:p>
    <w:p w:rsidR="00A168D2" w:rsidRPr="003C71E6" w:rsidRDefault="00A168D2" w:rsidP="00A168D2">
      <w:pPr>
        <w:jc w:val="both"/>
        <w:rPr>
          <w:sz w:val="28"/>
          <w:szCs w:val="28"/>
        </w:rPr>
      </w:pPr>
    </w:p>
    <w:p w:rsidR="00A168D2" w:rsidRPr="003C71E6" w:rsidRDefault="00A168D2" w:rsidP="00A168D2">
      <w:pPr>
        <w:jc w:val="both"/>
        <w:rPr>
          <w:b/>
          <w:bCs/>
          <w:sz w:val="28"/>
          <w:szCs w:val="28"/>
        </w:rPr>
      </w:pPr>
      <w:r w:rsidRPr="003C71E6">
        <w:rPr>
          <w:b/>
          <w:bCs/>
          <w:sz w:val="28"/>
          <w:szCs w:val="28"/>
        </w:rPr>
        <w:t>5. Требования к участникам и  работам</w:t>
      </w:r>
    </w:p>
    <w:p w:rsidR="00A168D2" w:rsidRPr="003C71E6" w:rsidRDefault="00A168D2" w:rsidP="00A168D2">
      <w:pPr>
        <w:jc w:val="both"/>
        <w:rPr>
          <w:b/>
          <w:bCs/>
          <w:sz w:val="28"/>
          <w:szCs w:val="28"/>
        </w:rPr>
      </w:pPr>
      <w:r w:rsidRPr="003C71E6">
        <w:rPr>
          <w:b/>
          <w:bCs/>
          <w:sz w:val="28"/>
          <w:szCs w:val="28"/>
        </w:rPr>
        <w:t>Требования к участникам:</w:t>
      </w:r>
    </w:p>
    <w:p w:rsidR="00A168D2" w:rsidRPr="003C71E6" w:rsidRDefault="00A168D2" w:rsidP="00A168D2">
      <w:pPr>
        <w:jc w:val="both"/>
        <w:rPr>
          <w:sz w:val="28"/>
          <w:szCs w:val="28"/>
        </w:rPr>
      </w:pPr>
      <w:r w:rsidRPr="003C71E6">
        <w:rPr>
          <w:sz w:val="28"/>
          <w:szCs w:val="28"/>
        </w:rPr>
        <w:t>Участниками конкурса могут стать профессиональные и непрофессиональные фотографы, молодые люди из актива государственных и муниципальных учреждений, некоммерческих организаций, учащиеся образовательных учреждений, члены общественных объединений в возрастных категориях:</w:t>
      </w:r>
    </w:p>
    <w:p w:rsidR="00A168D2" w:rsidRPr="003C71E6" w:rsidRDefault="00A168D2" w:rsidP="00A168D2">
      <w:pPr>
        <w:widowControl w:val="0"/>
        <w:numPr>
          <w:ilvl w:val="0"/>
          <w:numId w:val="6"/>
        </w:numPr>
        <w:suppressAutoHyphens/>
        <w:jc w:val="both"/>
        <w:rPr>
          <w:sz w:val="28"/>
          <w:szCs w:val="28"/>
        </w:rPr>
      </w:pPr>
      <w:r w:rsidRPr="003C71E6">
        <w:rPr>
          <w:sz w:val="28"/>
          <w:szCs w:val="28"/>
        </w:rPr>
        <w:t xml:space="preserve">8-11 лет </w:t>
      </w:r>
    </w:p>
    <w:p w:rsidR="00A168D2" w:rsidRPr="003C71E6" w:rsidRDefault="00A168D2" w:rsidP="00A168D2">
      <w:pPr>
        <w:widowControl w:val="0"/>
        <w:numPr>
          <w:ilvl w:val="0"/>
          <w:numId w:val="6"/>
        </w:numPr>
        <w:suppressAutoHyphens/>
        <w:jc w:val="both"/>
        <w:rPr>
          <w:sz w:val="28"/>
          <w:szCs w:val="28"/>
        </w:rPr>
      </w:pPr>
      <w:r w:rsidRPr="003C71E6">
        <w:rPr>
          <w:sz w:val="28"/>
          <w:szCs w:val="28"/>
        </w:rPr>
        <w:t>12-15 лет</w:t>
      </w:r>
    </w:p>
    <w:p w:rsidR="00A168D2" w:rsidRPr="003C71E6" w:rsidRDefault="00A168D2" w:rsidP="00A168D2">
      <w:pPr>
        <w:widowControl w:val="0"/>
        <w:numPr>
          <w:ilvl w:val="0"/>
          <w:numId w:val="6"/>
        </w:numPr>
        <w:suppressAutoHyphens/>
        <w:jc w:val="both"/>
        <w:rPr>
          <w:sz w:val="28"/>
          <w:szCs w:val="28"/>
        </w:rPr>
      </w:pPr>
      <w:r w:rsidRPr="003C71E6">
        <w:rPr>
          <w:sz w:val="28"/>
          <w:szCs w:val="28"/>
        </w:rPr>
        <w:t>16-18 лет</w:t>
      </w:r>
    </w:p>
    <w:p w:rsidR="00A168D2" w:rsidRPr="003C71E6" w:rsidRDefault="00A168D2" w:rsidP="00A168D2">
      <w:pPr>
        <w:widowControl w:val="0"/>
        <w:numPr>
          <w:ilvl w:val="0"/>
          <w:numId w:val="6"/>
        </w:numPr>
        <w:suppressAutoHyphens/>
        <w:jc w:val="both"/>
        <w:rPr>
          <w:sz w:val="28"/>
          <w:szCs w:val="28"/>
        </w:rPr>
      </w:pPr>
      <w:r w:rsidRPr="003C71E6">
        <w:rPr>
          <w:sz w:val="28"/>
          <w:szCs w:val="28"/>
        </w:rPr>
        <w:t>19-25 лет</w:t>
      </w:r>
    </w:p>
    <w:p w:rsidR="00A168D2" w:rsidRPr="003C71E6" w:rsidRDefault="00A168D2" w:rsidP="00A168D2">
      <w:pPr>
        <w:widowControl w:val="0"/>
        <w:numPr>
          <w:ilvl w:val="0"/>
          <w:numId w:val="6"/>
        </w:numPr>
        <w:suppressAutoHyphens/>
        <w:jc w:val="both"/>
        <w:rPr>
          <w:sz w:val="28"/>
          <w:szCs w:val="28"/>
        </w:rPr>
      </w:pPr>
      <w:r w:rsidRPr="003C71E6">
        <w:rPr>
          <w:sz w:val="28"/>
          <w:szCs w:val="28"/>
        </w:rPr>
        <w:t>молодые семьи с детьми</w:t>
      </w:r>
    </w:p>
    <w:p w:rsidR="00A168D2" w:rsidRPr="003C71E6" w:rsidRDefault="00A168D2" w:rsidP="00A168D2">
      <w:pPr>
        <w:jc w:val="both"/>
        <w:rPr>
          <w:sz w:val="28"/>
          <w:szCs w:val="28"/>
        </w:rPr>
      </w:pPr>
    </w:p>
    <w:p w:rsidR="00A168D2" w:rsidRPr="003C71E6" w:rsidRDefault="00A168D2" w:rsidP="00A168D2">
      <w:pPr>
        <w:jc w:val="both"/>
        <w:rPr>
          <w:b/>
          <w:bCs/>
          <w:sz w:val="28"/>
          <w:szCs w:val="28"/>
        </w:rPr>
      </w:pPr>
      <w:r w:rsidRPr="003C71E6">
        <w:rPr>
          <w:b/>
          <w:bCs/>
          <w:sz w:val="28"/>
          <w:szCs w:val="28"/>
        </w:rPr>
        <w:t>Требования к работам, предоставляемым для участия в конкурсе:</w:t>
      </w:r>
    </w:p>
    <w:p w:rsidR="00A168D2" w:rsidRPr="003C71E6" w:rsidRDefault="00A168D2" w:rsidP="00A168D2">
      <w:pPr>
        <w:widowControl w:val="0"/>
        <w:numPr>
          <w:ilvl w:val="0"/>
          <w:numId w:val="7"/>
        </w:numPr>
        <w:suppressAutoHyphens/>
        <w:jc w:val="both"/>
        <w:rPr>
          <w:sz w:val="28"/>
          <w:szCs w:val="28"/>
        </w:rPr>
      </w:pPr>
      <w:r w:rsidRPr="003C71E6">
        <w:rPr>
          <w:sz w:val="28"/>
          <w:szCs w:val="28"/>
        </w:rPr>
        <w:t>авторские фотоработы, посвященные 65-ой годовщине Победы над фашисткой Германией;</w:t>
      </w:r>
    </w:p>
    <w:p w:rsidR="00A168D2" w:rsidRPr="003C71E6" w:rsidRDefault="00A168D2" w:rsidP="00A168D2">
      <w:pPr>
        <w:widowControl w:val="0"/>
        <w:numPr>
          <w:ilvl w:val="0"/>
          <w:numId w:val="7"/>
        </w:numPr>
        <w:suppressAutoHyphens/>
        <w:jc w:val="both"/>
        <w:rPr>
          <w:sz w:val="28"/>
          <w:szCs w:val="28"/>
        </w:rPr>
      </w:pPr>
      <w:r w:rsidRPr="003C71E6">
        <w:rPr>
          <w:sz w:val="28"/>
          <w:szCs w:val="28"/>
        </w:rPr>
        <w:t>работы могут быть сделаны в разные времена года;</w:t>
      </w:r>
    </w:p>
    <w:p w:rsidR="00A168D2" w:rsidRPr="003C71E6" w:rsidRDefault="00A168D2" w:rsidP="00A168D2">
      <w:pPr>
        <w:widowControl w:val="0"/>
        <w:numPr>
          <w:ilvl w:val="0"/>
          <w:numId w:val="7"/>
        </w:numPr>
        <w:suppressAutoHyphens/>
        <w:jc w:val="both"/>
        <w:rPr>
          <w:sz w:val="28"/>
          <w:szCs w:val="28"/>
        </w:rPr>
      </w:pPr>
      <w:r w:rsidRPr="003C71E6">
        <w:rPr>
          <w:sz w:val="28"/>
          <w:szCs w:val="28"/>
        </w:rPr>
        <w:t>принимаются работы исключительные, имущественные права на которые не переданы третьему лицу и ранее не размещенные в СМИ;</w:t>
      </w:r>
    </w:p>
    <w:p w:rsidR="00A168D2" w:rsidRPr="003C71E6" w:rsidRDefault="00A168D2" w:rsidP="00A168D2">
      <w:pPr>
        <w:widowControl w:val="0"/>
        <w:numPr>
          <w:ilvl w:val="0"/>
          <w:numId w:val="7"/>
        </w:numPr>
        <w:suppressAutoHyphens/>
        <w:jc w:val="both"/>
        <w:rPr>
          <w:sz w:val="28"/>
          <w:szCs w:val="28"/>
        </w:rPr>
      </w:pPr>
      <w:r w:rsidRPr="003C71E6">
        <w:rPr>
          <w:sz w:val="28"/>
          <w:szCs w:val="28"/>
        </w:rPr>
        <w:t>принимаются фотографии, не нарушающие права и достоинства граждан и не противоречащие законодательству РФ и условиям настоящего положения;</w:t>
      </w:r>
    </w:p>
    <w:p w:rsidR="00A168D2" w:rsidRPr="003C71E6" w:rsidRDefault="00A168D2" w:rsidP="00A168D2">
      <w:pPr>
        <w:widowControl w:val="0"/>
        <w:numPr>
          <w:ilvl w:val="0"/>
          <w:numId w:val="7"/>
        </w:numPr>
        <w:suppressAutoHyphens/>
        <w:jc w:val="both"/>
        <w:rPr>
          <w:sz w:val="28"/>
          <w:szCs w:val="28"/>
        </w:rPr>
      </w:pPr>
      <w:r w:rsidRPr="003C71E6">
        <w:rPr>
          <w:sz w:val="28"/>
          <w:szCs w:val="28"/>
        </w:rPr>
        <w:t>работы должны быть представлены и в печатном, и в электронном виде;</w:t>
      </w:r>
    </w:p>
    <w:p w:rsidR="00A168D2" w:rsidRPr="003C71E6" w:rsidRDefault="00A168D2" w:rsidP="00A168D2">
      <w:pPr>
        <w:widowControl w:val="0"/>
        <w:numPr>
          <w:ilvl w:val="0"/>
          <w:numId w:val="7"/>
        </w:numPr>
        <w:suppressAutoHyphens/>
        <w:jc w:val="both"/>
        <w:rPr>
          <w:sz w:val="28"/>
          <w:szCs w:val="28"/>
        </w:rPr>
      </w:pPr>
      <w:r w:rsidRPr="003C71E6">
        <w:rPr>
          <w:sz w:val="28"/>
          <w:szCs w:val="28"/>
        </w:rPr>
        <w:t xml:space="preserve">должно быть описание фотографии. </w:t>
      </w:r>
    </w:p>
    <w:p w:rsidR="00A168D2" w:rsidRPr="003C71E6" w:rsidRDefault="00A168D2" w:rsidP="00A168D2">
      <w:pPr>
        <w:jc w:val="both"/>
        <w:rPr>
          <w:sz w:val="28"/>
          <w:szCs w:val="28"/>
        </w:rPr>
      </w:pPr>
    </w:p>
    <w:p w:rsidR="00A168D2" w:rsidRPr="003C71E6" w:rsidRDefault="00A168D2" w:rsidP="00A168D2">
      <w:pPr>
        <w:jc w:val="both"/>
        <w:rPr>
          <w:b/>
          <w:bCs/>
          <w:sz w:val="28"/>
          <w:szCs w:val="28"/>
        </w:rPr>
      </w:pPr>
      <w:r w:rsidRPr="003C71E6">
        <w:rPr>
          <w:b/>
          <w:bCs/>
          <w:sz w:val="28"/>
          <w:szCs w:val="28"/>
        </w:rPr>
        <w:t>Требования к изображению:</w:t>
      </w:r>
    </w:p>
    <w:p w:rsidR="00A168D2" w:rsidRPr="003C71E6" w:rsidRDefault="00A168D2" w:rsidP="00A168D2">
      <w:pPr>
        <w:widowControl w:val="0"/>
        <w:numPr>
          <w:ilvl w:val="0"/>
          <w:numId w:val="7"/>
        </w:numPr>
        <w:suppressAutoHyphens/>
        <w:jc w:val="both"/>
        <w:rPr>
          <w:sz w:val="28"/>
          <w:szCs w:val="28"/>
        </w:rPr>
      </w:pPr>
      <w:r w:rsidRPr="003C71E6">
        <w:rPr>
          <w:sz w:val="28"/>
          <w:szCs w:val="28"/>
        </w:rPr>
        <w:t>формат файла jpeg с максимально возможным качеством. Размер изображения 30x40;</w:t>
      </w:r>
    </w:p>
    <w:p w:rsidR="00A168D2" w:rsidRPr="003C71E6" w:rsidRDefault="00A168D2" w:rsidP="00A168D2">
      <w:pPr>
        <w:widowControl w:val="0"/>
        <w:numPr>
          <w:ilvl w:val="0"/>
          <w:numId w:val="7"/>
        </w:numPr>
        <w:suppressAutoHyphens/>
        <w:jc w:val="both"/>
        <w:rPr>
          <w:sz w:val="28"/>
          <w:szCs w:val="28"/>
        </w:rPr>
      </w:pPr>
      <w:r w:rsidRPr="003C71E6">
        <w:rPr>
          <w:sz w:val="28"/>
          <w:szCs w:val="28"/>
        </w:rPr>
        <w:t>отсутствие повреждений для изображений, полученных сканированием;</w:t>
      </w:r>
    </w:p>
    <w:p w:rsidR="00A168D2" w:rsidRPr="003C71E6" w:rsidRDefault="00A168D2" w:rsidP="00A168D2">
      <w:pPr>
        <w:widowControl w:val="0"/>
        <w:numPr>
          <w:ilvl w:val="0"/>
          <w:numId w:val="7"/>
        </w:numPr>
        <w:suppressAutoHyphens/>
        <w:jc w:val="both"/>
        <w:rPr>
          <w:sz w:val="28"/>
          <w:szCs w:val="28"/>
        </w:rPr>
      </w:pPr>
      <w:r w:rsidRPr="003C71E6">
        <w:rPr>
          <w:sz w:val="28"/>
          <w:szCs w:val="28"/>
        </w:rPr>
        <w:t>отсутствие рамок и подписей автора.</w:t>
      </w:r>
    </w:p>
    <w:p w:rsidR="00A168D2" w:rsidRPr="003C71E6" w:rsidRDefault="00A168D2" w:rsidP="00A168D2">
      <w:pPr>
        <w:jc w:val="both"/>
        <w:rPr>
          <w:sz w:val="28"/>
          <w:szCs w:val="28"/>
        </w:rPr>
      </w:pPr>
    </w:p>
    <w:p w:rsidR="00A168D2" w:rsidRPr="003C71E6" w:rsidRDefault="00A168D2" w:rsidP="00A168D2">
      <w:pPr>
        <w:tabs>
          <w:tab w:val="left" w:pos="45"/>
        </w:tabs>
        <w:ind w:left="405"/>
        <w:jc w:val="both"/>
        <w:rPr>
          <w:b/>
          <w:bCs/>
          <w:sz w:val="28"/>
          <w:szCs w:val="28"/>
        </w:rPr>
      </w:pPr>
      <w:r w:rsidRPr="003C71E6">
        <w:rPr>
          <w:b/>
          <w:bCs/>
          <w:sz w:val="28"/>
          <w:szCs w:val="28"/>
        </w:rPr>
        <w:t>6. Номинации конкурса</w:t>
      </w:r>
    </w:p>
    <w:p w:rsidR="00A168D2" w:rsidRPr="003C71E6" w:rsidRDefault="00A168D2" w:rsidP="00A168D2">
      <w:pPr>
        <w:tabs>
          <w:tab w:val="left" w:pos="45"/>
        </w:tabs>
        <w:ind w:left="405"/>
        <w:jc w:val="both"/>
        <w:rPr>
          <w:b/>
          <w:bCs/>
          <w:sz w:val="28"/>
          <w:szCs w:val="28"/>
        </w:rPr>
      </w:pPr>
    </w:p>
    <w:p w:rsidR="00A168D2" w:rsidRPr="003C71E6" w:rsidRDefault="00A168D2" w:rsidP="00A168D2">
      <w:pPr>
        <w:widowControl w:val="0"/>
        <w:numPr>
          <w:ilvl w:val="0"/>
          <w:numId w:val="8"/>
        </w:numPr>
        <w:suppressAutoHyphens/>
        <w:jc w:val="both"/>
        <w:rPr>
          <w:sz w:val="28"/>
          <w:szCs w:val="28"/>
        </w:rPr>
      </w:pPr>
      <w:r w:rsidRPr="003C71E6">
        <w:rPr>
          <w:b/>
          <w:bCs/>
          <w:sz w:val="28"/>
          <w:szCs w:val="28"/>
        </w:rPr>
        <w:t>«Дань Памяти»</w:t>
      </w:r>
      <w:r w:rsidRPr="003C71E6">
        <w:rPr>
          <w:sz w:val="28"/>
          <w:szCs w:val="28"/>
        </w:rPr>
        <w:t xml:space="preserve"> (фотографии отождествляющие связь поколений);</w:t>
      </w:r>
    </w:p>
    <w:p w:rsidR="00A168D2" w:rsidRPr="003C71E6" w:rsidRDefault="00A168D2" w:rsidP="00A168D2">
      <w:pPr>
        <w:widowControl w:val="0"/>
        <w:numPr>
          <w:ilvl w:val="0"/>
          <w:numId w:val="8"/>
        </w:numPr>
        <w:suppressAutoHyphens/>
        <w:jc w:val="both"/>
        <w:rPr>
          <w:sz w:val="28"/>
          <w:szCs w:val="28"/>
        </w:rPr>
      </w:pPr>
      <w:r w:rsidRPr="003C71E6">
        <w:rPr>
          <w:b/>
          <w:bCs/>
          <w:sz w:val="28"/>
          <w:szCs w:val="28"/>
        </w:rPr>
        <w:t>«Никто не забыт — ничто не забыто...»</w:t>
      </w:r>
      <w:r w:rsidRPr="003C71E6">
        <w:rPr>
          <w:sz w:val="28"/>
          <w:szCs w:val="28"/>
        </w:rPr>
        <w:t xml:space="preserve"> (фотографии мест, благодаря которым не забываются подвиги советского народа);</w:t>
      </w:r>
    </w:p>
    <w:p w:rsidR="00A168D2" w:rsidRPr="003C71E6" w:rsidRDefault="00A168D2" w:rsidP="00A168D2">
      <w:pPr>
        <w:widowControl w:val="0"/>
        <w:numPr>
          <w:ilvl w:val="0"/>
          <w:numId w:val="8"/>
        </w:numPr>
        <w:suppressAutoHyphens/>
        <w:jc w:val="both"/>
        <w:rPr>
          <w:sz w:val="28"/>
          <w:szCs w:val="28"/>
        </w:rPr>
      </w:pPr>
      <w:r w:rsidRPr="003C71E6">
        <w:rPr>
          <w:b/>
          <w:bCs/>
          <w:sz w:val="28"/>
          <w:szCs w:val="28"/>
        </w:rPr>
        <w:t>«Завтра была война»</w:t>
      </w:r>
      <w:r w:rsidRPr="003C71E6">
        <w:rPr>
          <w:sz w:val="28"/>
          <w:szCs w:val="28"/>
        </w:rPr>
        <w:t xml:space="preserve"> (дети, подростки, которых война застала в юном возрасте, которые пострадали во время войны, стали инвалидами, но не потеряли стремление жить);</w:t>
      </w:r>
    </w:p>
    <w:p w:rsidR="00A168D2" w:rsidRPr="003C71E6" w:rsidRDefault="00A168D2" w:rsidP="00A168D2">
      <w:pPr>
        <w:widowControl w:val="0"/>
        <w:numPr>
          <w:ilvl w:val="0"/>
          <w:numId w:val="8"/>
        </w:numPr>
        <w:suppressAutoHyphens/>
        <w:jc w:val="both"/>
        <w:rPr>
          <w:sz w:val="28"/>
          <w:szCs w:val="28"/>
        </w:rPr>
      </w:pPr>
      <w:r w:rsidRPr="003C71E6">
        <w:rPr>
          <w:b/>
          <w:bCs/>
          <w:sz w:val="28"/>
          <w:szCs w:val="28"/>
        </w:rPr>
        <w:t>«На поле танки грохотали, и в море уходили корабли!»</w:t>
      </w:r>
      <w:r w:rsidRPr="003C71E6">
        <w:rPr>
          <w:sz w:val="28"/>
          <w:szCs w:val="28"/>
        </w:rPr>
        <w:t xml:space="preserve"> (техника периода ВОВ);</w:t>
      </w:r>
    </w:p>
    <w:p w:rsidR="00A168D2" w:rsidRPr="003C71E6" w:rsidRDefault="00A168D2" w:rsidP="00A168D2">
      <w:pPr>
        <w:widowControl w:val="0"/>
        <w:numPr>
          <w:ilvl w:val="0"/>
          <w:numId w:val="8"/>
        </w:numPr>
        <w:suppressAutoHyphens/>
        <w:jc w:val="both"/>
        <w:rPr>
          <w:sz w:val="28"/>
          <w:szCs w:val="28"/>
        </w:rPr>
      </w:pPr>
      <w:r w:rsidRPr="003C71E6">
        <w:rPr>
          <w:b/>
          <w:sz w:val="28"/>
          <w:szCs w:val="28"/>
        </w:rPr>
        <w:t>Фотоколлажи с использованием старых фотографий.</w:t>
      </w:r>
    </w:p>
    <w:p w:rsidR="00A168D2" w:rsidRPr="003C71E6" w:rsidRDefault="00A168D2" w:rsidP="00A168D2">
      <w:pPr>
        <w:jc w:val="both"/>
        <w:rPr>
          <w:b/>
          <w:sz w:val="28"/>
          <w:szCs w:val="28"/>
        </w:rPr>
      </w:pPr>
    </w:p>
    <w:p w:rsidR="00A168D2" w:rsidRPr="003C71E6" w:rsidRDefault="00A168D2" w:rsidP="00A168D2">
      <w:pPr>
        <w:jc w:val="both"/>
        <w:rPr>
          <w:sz w:val="28"/>
          <w:szCs w:val="28"/>
        </w:rPr>
      </w:pPr>
    </w:p>
    <w:p w:rsidR="00A168D2" w:rsidRPr="003C71E6" w:rsidRDefault="00A168D2" w:rsidP="00A168D2">
      <w:pPr>
        <w:ind w:left="450" w:hanging="15"/>
        <w:jc w:val="both"/>
        <w:rPr>
          <w:b/>
          <w:bCs/>
          <w:sz w:val="28"/>
          <w:szCs w:val="28"/>
        </w:rPr>
      </w:pPr>
      <w:r w:rsidRPr="003C71E6">
        <w:rPr>
          <w:b/>
          <w:bCs/>
          <w:sz w:val="28"/>
          <w:szCs w:val="28"/>
        </w:rPr>
        <w:t xml:space="preserve">7. Порядок подачи заявки на конкурс: </w:t>
      </w:r>
    </w:p>
    <w:p w:rsidR="00A168D2" w:rsidRPr="003C71E6" w:rsidRDefault="00A168D2" w:rsidP="00A168D2">
      <w:pPr>
        <w:jc w:val="both"/>
        <w:rPr>
          <w:sz w:val="28"/>
          <w:szCs w:val="28"/>
        </w:rPr>
      </w:pPr>
      <w:r w:rsidRPr="003C71E6">
        <w:rPr>
          <w:sz w:val="28"/>
          <w:szCs w:val="28"/>
        </w:rPr>
        <w:t>Заявки должны быть отправлены  в оргкомитет одним из следующих способов:</w:t>
      </w:r>
    </w:p>
    <w:p w:rsidR="00A168D2" w:rsidRPr="003C71E6" w:rsidRDefault="00A168D2" w:rsidP="00A168D2">
      <w:pPr>
        <w:widowControl w:val="0"/>
        <w:numPr>
          <w:ilvl w:val="0"/>
          <w:numId w:val="9"/>
        </w:numPr>
        <w:suppressAutoHyphens/>
        <w:jc w:val="both"/>
        <w:rPr>
          <w:sz w:val="28"/>
          <w:szCs w:val="28"/>
        </w:rPr>
      </w:pPr>
      <w:r w:rsidRPr="003C71E6">
        <w:rPr>
          <w:sz w:val="28"/>
          <w:szCs w:val="28"/>
        </w:rPr>
        <w:t xml:space="preserve">выслать по электронной почте на эл. адрес: </w:t>
      </w:r>
      <w:r w:rsidRPr="009F7DB9">
        <w:rPr>
          <w:sz w:val="28"/>
          <w:szCs w:val="28"/>
          <w:lang w:eastAsia="en-US" w:bidi="en-US"/>
        </w:rPr>
        <w:t>photo_pobediteli@mail.ru</w:t>
      </w:r>
      <w:r w:rsidRPr="003C71E6">
        <w:rPr>
          <w:sz w:val="28"/>
          <w:szCs w:val="28"/>
        </w:rPr>
        <w:t>;</w:t>
      </w:r>
    </w:p>
    <w:p w:rsidR="00A168D2" w:rsidRPr="003C71E6" w:rsidRDefault="00A168D2" w:rsidP="00A168D2">
      <w:pPr>
        <w:widowControl w:val="0"/>
        <w:numPr>
          <w:ilvl w:val="0"/>
          <w:numId w:val="9"/>
        </w:numPr>
        <w:suppressAutoHyphens/>
        <w:jc w:val="both"/>
        <w:rPr>
          <w:sz w:val="28"/>
          <w:szCs w:val="28"/>
        </w:rPr>
      </w:pPr>
      <w:r w:rsidRPr="003C71E6">
        <w:rPr>
          <w:sz w:val="28"/>
          <w:szCs w:val="28"/>
        </w:rPr>
        <w:t>отправить по факсу: 8(495) 301-50-74 с пометкой «Фотоконкурс «Победители»</w:t>
      </w:r>
    </w:p>
    <w:p w:rsidR="00A168D2" w:rsidRPr="003C71E6" w:rsidRDefault="00A168D2" w:rsidP="00A168D2">
      <w:pPr>
        <w:ind w:left="360"/>
        <w:jc w:val="both"/>
        <w:rPr>
          <w:b/>
          <w:bCs/>
          <w:sz w:val="28"/>
          <w:szCs w:val="28"/>
        </w:rPr>
      </w:pPr>
    </w:p>
    <w:p w:rsidR="00A168D2" w:rsidRPr="003C71E6" w:rsidRDefault="00A168D2" w:rsidP="00A168D2">
      <w:pPr>
        <w:widowControl w:val="0"/>
        <w:numPr>
          <w:ilvl w:val="0"/>
          <w:numId w:val="10"/>
        </w:numPr>
        <w:suppressAutoHyphens/>
        <w:jc w:val="both"/>
        <w:rPr>
          <w:b/>
          <w:bCs/>
          <w:sz w:val="28"/>
          <w:szCs w:val="28"/>
        </w:rPr>
      </w:pPr>
      <w:r w:rsidRPr="003C71E6">
        <w:rPr>
          <w:b/>
          <w:bCs/>
          <w:sz w:val="28"/>
          <w:szCs w:val="28"/>
        </w:rPr>
        <w:t>Порядок подачи работ на конкурс:</w:t>
      </w:r>
    </w:p>
    <w:p w:rsidR="00A168D2" w:rsidRPr="003C71E6" w:rsidRDefault="00A168D2" w:rsidP="00A168D2">
      <w:pPr>
        <w:jc w:val="both"/>
        <w:rPr>
          <w:sz w:val="28"/>
          <w:szCs w:val="28"/>
        </w:rPr>
      </w:pPr>
      <w:r w:rsidRPr="003C71E6">
        <w:rPr>
          <w:sz w:val="28"/>
          <w:szCs w:val="28"/>
        </w:rPr>
        <w:t>Все работы должны быть переданы в оргкомитет одним из следующих способов:</w:t>
      </w:r>
    </w:p>
    <w:p w:rsidR="00A168D2" w:rsidRPr="003C71E6" w:rsidRDefault="00A168D2" w:rsidP="00A168D2">
      <w:pPr>
        <w:widowControl w:val="0"/>
        <w:numPr>
          <w:ilvl w:val="0"/>
          <w:numId w:val="9"/>
        </w:numPr>
        <w:suppressAutoHyphens/>
        <w:jc w:val="both"/>
        <w:rPr>
          <w:sz w:val="28"/>
          <w:szCs w:val="28"/>
        </w:rPr>
      </w:pPr>
      <w:r w:rsidRPr="003C71E6">
        <w:rPr>
          <w:sz w:val="28"/>
          <w:szCs w:val="28"/>
        </w:rPr>
        <w:t>выслать почтой по адресу:111555, Свободный пр-т, д. 19 с пометкой «Фотоконкурс «Победители»;</w:t>
      </w:r>
    </w:p>
    <w:p w:rsidR="00A168D2" w:rsidRPr="003C71E6" w:rsidRDefault="00A168D2" w:rsidP="00A168D2">
      <w:pPr>
        <w:widowControl w:val="0"/>
        <w:numPr>
          <w:ilvl w:val="0"/>
          <w:numId w:val="9"/>
        </w:numPr>
        <w:suppressAutoHyphens/>
        <w:jc w:val="both"/>
        <w:rPr>
          <w:sz w:val="28"/>
          <w:szCs w:val="28"/>
        </w:rPr>
      </w:pPr>
      <w:r w:rsidRPr="003C71E6">
        <w:rPr>
          <w:sz w:val="28"/>
          <w:szCs w:val="28"/>
        </w:rPr>
        <w:t xml:space="preserve">доставить лично, по адресу: г. Москва, Свободный пр-т, д. 19, ГУ НМЦ СВР ДСМП </w:t>
      </w:r>
    </w:p>
    <w:p w:rsidR="00A168D2" w:rsidRPr="003C71E6" w:rsidRDefault="00A168D2" w:rsidP="00A168D2">
      <w:pPr>
        <w:jc w:val="both"/>
        <w:rPr>
          <w:sz w:val="28"/>
          <w:szCs w:val="28"/>
        </w:rPr>
      </w:pPr>
    </w:p>
    <w:p w:rsidR="00A168D2" w:rsidRPr="003C71E6" w:rsidRDefault="00A168D2" w:rsidP="00A168D2">
      <w:pPr>
        <w:tabs>
          <w:tab w:val="left" w:pos="2290"/>
        </w:tabs>
        <w:ind w:firstLine="284"/>
        <w:jc w:val="both"/>
        <w:rPr>
          <w:b/>
          <w:bCs/>
          <w:sz w:val="28"/>
          <w:szCs w:val="28"/>
        </w:rPr>
      </w:pPr>
      <w:r w:rsidRPr="003C71E6">
        <w:rPr>
          <w:b/>
          <w:sz w:val="28"/>
          <w:szCs w:val="28"/>
        </w:rPr>
        <w:t xml:space="preserve">9. </w:t>
      </w:r>
      <w:r w:rsidRPr="003C71E6">
        <w:rPr>
          <w:b/>
          <w:bCs/>
          <w:sz w:val="28"/>
          <w:szCs w:val="28"/>
        </w:rPr>
        <w:t>Подведение итогов конкурса.</w:t>
      </w:r>
    </w:p>
    <w:p w:rsidR="00A168D2" w:rsidRPr="003C71E6" w:rsidRDefault="00A168D2" w:rsidP="00A168D2">
      <w:pPr>
        <w:tabs>
          <w:tab w:val="left" w:pos="2290"/>
        </w:tabs>
        <w:jc w:val="both"/>
        <w:rPr>
          <w:rStyle w:val="a6"/>
          <w:rFonts w:ascii="Verdana" w:hAnsi="Verdana"/>
          <w:sz w:val="28"/>
          <w:szCs w:val="28"/>
        </w:rPr>
      </w:pPr>
      <w:r w:rsidRPr="003C71E6">
        <w:rPr>
          <w:sz w:val="28"/>
          <w:szCs w:val="28"/>
        </w:rPr>
        <w:t>Итоги конкурса подводятся специально назначенным жюри из числа учредителей конкурса.</w:t>
      </w:r>
      <w:r w:rsidRPr="003C71E6">
        <w:rPr>
          <w:rStyle w:val="a6"/>
          <w:rFonts w:ascii="Verdana" w:hAnsi="Verdana"/>
          <w:sz w:val="28"/>
          <w:szCs w:val="28"/>
        </w:rPr>
        <w:t xml:space="preserve"> </w:t>
      </w:r>
    </w:p>
    <w:p w:rsidR="00A168D2" w:rsidRPr="003C71E6" w:rsidRDefault="00A168D2" w:rsidP="00A168D2">
      <w:pPr>
        <w:tabs>
          <w:tab w:val="left" w:pos="2290"/>
        </w:tabs>
        <w:jc w:val="both"/>
        <w:rPr>
          <w:b/>
          <w:bCs/>
          <w:sz w:val="28"/>
          <w:szCs w:val="28"/>
        </w:rPr>
      </w:pPr>
      <w:r w:rsidRPr="003C71E6">
        <w:rPr>
          <w:rStyle w:val="a6"/>
          <w:sz w:val="28"/>
          <w:szCs w:val="28"/>
        </w:rPr>
        <w:t>Основные критерии оценки работ</w:t>
      </w:r>
      <w:r w:rsidRPr="003C71E6">
        <w:rPr>
          <w:b/>
          <w:bCs/>
          <w:sz w:val="28"/>
          <w:szCs w:val="28"/>
        </w:rPr>
        <w:t>:</w:t>
      </w:r>
    </w:p>
    <w:p w:rsidR="00A168D2" w:rsidRPr="003C71E6" w:rsidRDefault="00A168D2" w:rsidP="00A168D2">
      <w:pPr>
        <w:tabs>
          <w:tab w:val="left" w:pos="2290"/>
        </w:tabs>
        <w:jc w:val="both"/>
        <w:rPr>
          <w:sz w:val="28"/>
          <w:szCs w:val="28"/>
        </w:rPr>
      </w:pPr>
      <w:r w:rsidRPr="003C71E6">
        <w:rPr>
          <w:sz w:val="28"/>
          <w:szCs w:val="28"/>
        </w:rPr>
        <w:t>1. содержание, отражающее тему конкурса;</w:t>
      </w:r>
    </w:p>
    <w:p w:rsidR="00A168D2" w:rsidRPr="003C71E6" w:rsidRDefault="00A168D2" w:rsidP="00A168D2">
      <w:pPr>
        <w:tabs>
          <w:tab w:val="left" w:pos="2290"/>
        </w:tabs>
        <w:jc w:val="both"/>
        <w:rPr>
          <w:sz w:val="28"/>
          <w:szCs w:val="28"/>
        </w:rPr>
      </w:pPr>
      <w:r w:rsidRPr="003C71E6">
        <w:rPr>
          <w:sz w:val="28"/>
          <w:szCs w:val="28"/>
        </w:rPr>
        <w:t>2. оригинальность;</w:t>
      </w:r>
    </w:p>
    <w:p w:rsidR="00A168D2" w:rsidRPr="003C71E6" w:rsidRDefault="00A168D2" w:rsidP="00A168D2">
      <w:pPr>
        <w:tabs>
          <w:tab w:val="left" w:pos="2290"/>
        </w:tabs>
        <w:jc w:val="both"/>
        <w:rPr>
          <w:sz w:val="28"/>
          <w:szCs w:val="28"/>
        </w:rPr>
      </w:pPr>
      <w:r w:rsidRPr="003C71E6">
        <w:rPr>
          <w:sz w:val="28"/>
          <w:szCs w:val="28"/>
        </w:rPr>
        <w:t>3. качество исполнения.</w:t>
      </w:r>
    </w:p>
    <w:p w:rsidR="00A168D2" w:rsidRPr="003C71E6" w:rsidRDefault="00A168D2" w:rsidP="00A168D2">
      <w:pPr>
        <w:tabs>
          <w:tab w:val="left" w:pos="2290"/>
        </w:tabs>
        <w:jc w:val="both"/>
        <w:rPr>
          <w:sz w:val="28"/>
          <w:szCs w:val="28"/>
        </w:rPr>
      </w:pPr>
      <w:r w:rsidRPr="003C71E6">
        <w:rPr>
          <w:sz w:val="28"/>
          <w:szCs w:val="28"/>
        </w:rPr>
        <w:t>На конкурс могут быть представлены фотографии повседневной, бытовой, праздничной тематики, отражающие интересные, яркие, запоминающиеся моменты из жизни нашей Родины, связанные с подготовкой и проведением праздника Победы. Крупные события и порой невидимые на первый взгляд детали из жизни ветеранов и их семей, вызывающие положительные эмоции.</w:t>
      </w:r>
    </w:p>
    <w:p w:rsidR="00A168D2" w:rsidRPr="003C71E6" w:rsidRDefault="00A168D2" w:rsidP="00A168D2">
      <w:pPr>
        <w:tabs>
          <w:tab w:val="left" w:pos="2290"/>
        </w:tabs>
        <w:jc w:val="both"/>
        <w:rPr>
          <w:sz w:val="28"/>
          <w:szCs w:val="28"/>
        </w:rPr>
      </w:pPr>
    </w:p>
    <w:p w:rsidR="00A168D2" w:rsidRPr="003C71E6" w:rsidRDefault="00A168D2" w:rsidP="007634BD">
      <w:pPr>
        <w:tabs>
          <w:tab w:val="left" w:pos="2290"/>
        </w:tabs>
        <w:ind w:firstLine="360"/>
        <w:jc w:val="both"/>
        <w:rPr>
          <w:b/>
          <w:bCs/>
          <w:sz w:val="28"/>
          <w:szCs w:val="28"/>
        </w:rPr>
      </w:pPr>
      <w:r w:rsidRPr="003C71E6">
        <w:rPr>
          <w:b/>
          <w:bCs/>
          <w:sz w:val="28"/>
          <w:szCs w:val="28"/>
        </w:rPr>
        <w:t>10. Результаты фото-конкурса:</w:t>
      </w:r>
    </w:p>
    <w:p w:rsidR="00A168D2" w:rsidRPr="003C71E6" w:rsidRDefault="00A168D2" w:rsidP="00A168D2">
      <w:pPr>
        <w:tabs>
          <w:tab w:val="left" w:pos="2290"/>
        </w:tabs>
        <w:jc w:val="both"/>
        <w:rPr>
          <w:sz w:val="28"/>
          <w:szCs w:val="28"/>
        </w:rPr>
      </w:pPr>
      <w:r w:rsidRPr="003C71E6">
        <w:rPr>
          <w:sz w:val="28"/>
          <w:szCs w:val="28"/>
        </w:rPr>
        <w:t xml:space="preserve">По результатам </w:t>
      </w:r>
      <w:r w:rsidRPr="003C71E6">
        <w:rPr>
          <w:b/>
          <w:sz w:val="28"/>
          <w:szCs w:val="28"/>
        </w:rPr>
        <w:t>1 Этапа</w:t>
      </w:r>
      <w:r w:rsidRPr="003C71E6">
        <w:rPr>
          <w:sz w:val="28"/>
          <w:szCs w:val="28"/>
        </w:rPr>
        <w:t xml:space="preserve"> фотоконкурса «Победители» будет организована фотовыставка лучших работ, которая пройдет в здании ООН в Нью-Йорке, а также будет размещена на фото-сайте МИД. </w:t>
      </w:r>
    </w:p>
    <w:p w:rsidR="00A168D2" w:rsidRPr="003C71E6" w:rsidRDefault="00A168D2" w:rsidP="00A168D2">
      <w:pPr>
        <w:tabs>
          <w:tab w:val="left" w:pos="2290"/>
        </w:tabs>
        <w:jc w:val="both"/>
        <w:rPr>
          <w:b/>
          <w:sz w:val="28"/>
          <w:szCs w:val="28"/>
        </w:rPr>
      </w:pPr>
      <w:r w:rsidRPr="003C71E6">
        <w:rPr>
          <w:sz w:val="28"/>
          <w:szCs w:val="28"/>
        </w:rPr>
        <w:t xml:space="preserve">По итогам </w:t>
      </w:r>
      <w:r w:rsidRPr="003C71E6">
        <w:rPr>
          <w:b/>
          <w:sz w:val="28"/>
          <w:szCs w:val="28"/>
        </w:rPr>
        <w:t>2 Этапа</w:t>
      </w:r>
      <w:r w:rsidRPr="003C71E6">
        <w:rPr>
          <w:sz w:val="28"/>
          <w:szCs w:val="28"/>
        </w:rPr>
        <w:t xml:space="preserve"> пройдет</w:t>
      </w:r>
      <w:r w:rsidRPr="003C71E6">
        <w:rPr>
          <w:b/>
          <w:sz w:val="28"/>
          <w:szCs w:val="28"/>
        </w:rPr>
        <w:t xml:space="preserve"> </w:t>
      </w:r>
      <w:r w:rsidRPr="003C71E6">
        <w:rPr>
          <w:sz w:val="28"/>
          <w:szCs w:val="28"/>
        </w:rPr>
        <w:t>выставка лучших работ и будет выпущена памятная книга, посвященная 65-ой годовщине Победы в Великой Отечественной войне</w:t>
      </w:r>
      <w:r w:rsidRPr="003C71E6">
        <w:rPr>
          <w:b/>
          <w:sz w:val="28"/>
          <w:szCs w:val="28"/>
        </w:rPr>
        <w:t xml:space="preserve">. </w:t>
      </w:r>
    </w:p>
    <w:p w:rsidR="00A168D2" w:rsidRPr="003C71E6" w:rsidRDefault="00A168D2" w:rsidP="00A168D2">
      <w:pPr>
        <w:tabs>
          <w:tab w:val="left" w:pos="2290"/>
        </w:tabs>
        <w:jc w:val="both"/>
        <w:rPr>
          <w:sz w:val="28"/>
          <w:szCs w:val="28"/>
        </w:rPr>
      </w:pPr>
      <w:r w:rsidRPr="003C71E6">
        <w:rPr>
          <w:sz w:val="28"/>
          <w:szCs w:val="28"/>
        </w:rPr>
        <w:t>Лауреаты и дипломанты конкурса награждаются дипломами и памятными подарками, участники — грамотами.</w:t>
      </w:r>
    </w:p>
    <w:p w:rsidR="00A168D2" w:rsidRPr="003C71E6" w:rsidRDefault="00A168D2" w:rsidP="00A168D2">
      <w:pPr>
        <w:jc w:val="both"/>
        <w:rPr>
          <w:sz w:val="28"/>
          <w:szCs w:val="28"/>
        </w:rPr>
      </w:pPr>
    </w:p>
    <w:p w:rsidR="00A168D2" w:rsidRPr="003C71E6" w:rsidRDefault="00A168D2" w:rsidP="00306FF2">
      <w:pPr>
        <w:ind w:left="352" w:firstLine="8"/>
        <w:jc w:val="both"/>
        <w:rPr>
          <w:rStyle w:val="a6"/>
          <w:sz w:val="28"/>
          <w:szCs w:val="28"/>
        </w:rPr>
      </w:pPr>
      <w:r w:rsidRPr="003C71E6">
        <w:rPr>
          <w:rStyle w:val="a6"/>
          <w:sz w:val="28"/>
          <w:szCs w:val="28"/>
        </w:rPr>
        <w:t>11. Права, обязанности и ответственность оргкомитета и участников конкурса</w:t>
      </w:r>
    </w:p>
    <w:p w:rsidR="00A168D2" w:rsidRPr="003C71E6" w:rsidRDefault="00A168D2" w:rsidP="00306FF2">
      <w:pPr>
        <w:ind w:left="352" w:firstLine="8"/>
        <w:jc w:val="both"/>
        <w:rPr>
          <w:rStyle w:val="a6"/>
          <w:sz w:val="28"/>
          <w:szCs w:val="28"/>
        </w:rPr>
      </w:pPr>
      <w:r w:rsidRPr="003C71E6">
        <w:rPr>
          <w:rStyle w:val="a6"/>
          <w:sz w:val="28"/>
          <w:szCs w:val="28"/>
        </w:rPr>
        <w:t>11.1. Права и обязанности и ответственность оргкомитета.</w:t>
      </w:r>
    </w:p>
    <w:p w:rsidR="00A168D2" w:rsidRPr="003C71E6" w:rsidRDefault="00A168D2" w:rsidP="00A168D2">
      <w:pPr>
        <w:jc w:val="both"/>
        <w:rPr>
          <w:sz w:val="28"/>
          <w:szCs w:val="28"/>
        </w:rPr>
      </w:pPr>
      <w:r w:rsidRPr="003C71E6">
        <w:rPr>
          <w:sz w:val="28"/>
          <w:szCs w:val="28"/>
        </w:rPr>
        <w:t>Предметом деятельности оргкомитета является решение организационных вопросов, направленных на достижение целей конкурса, в т.ч. документационное, техническое, информационное и иное обеспечение его мероприятий.</w:t>
      </w:r>
    </w:p>
    <w:p w:rsidR="00A168D2" w:rsidRPr="003C71E6" w:rsidRDefault="00A168D2" w:rsidP="00306FF2">
      <w:pPr>
        <w:ind w:firstLine="360"/>
        <w:jc w:val="both"/>
        <w:rPr>
          <w:sz w:val="28"/>
          <w:szCs w:val="28"/>
        </w:rPr>
      </w:pPr>
      <w:r w:rsidRPr="003C71E6">
        <w:rPr>
          <w:b/>
          <w:sz w:val="28"/>
          <w:szCs w:val="28"/>
        </w:rPr>
        <w:t>11</w:t>
      </w:r>
      <w:r w:rsidRPr="003C71E6">
        <w:rPr>
          <w:b/>
          <w:bCs/>
          <w:sz w:val="28"/>
          <w:szCs w:val="28"/>
        </w:rPr>
        <w:t>.2. Оргкомитет имеет право:</w:t>
      </w:r>
    </w:p>
    <w:p w:rsidR="00A168D2" w:rsidRPr="003C71E6" w:rsidRDefault="00A168D2" w:rsidP="00A168D2">
      <w:pPr>
        <w:widowControl w:val="0"/>
        <w:numPr>
          <w:ilvl w:val="0"/>
          <w:numId w:val="9"/>
        </w:numPr>
        <w:suppressAutoHyphens/>
        <w:jc w:val="both"/>
        <w:rPr>
          <w:sz w:val="28"/>
          <w:szCs w:val="28"/>
        </w:rPr>
      </w:pPr>
      <w:r w:rsidRPr="003C71E6">
        <w:rPr>
          <w:sz w:val="28"/>
          <w:szCs w:val="28"/>
        </w:rPr>
        <w:t xml:space="preserve">в целях идентификации участников конкурса собирать личные данные участников; </w:t>
      </w:r>
    </w:p>
    <w:p w:rsidR="00A168D2" w:rsidRPr="003C71E6" w:rsidRDefault="00A168D2" w:rsidP="00A168D2">
      <w:pPr>
        <w:widowControl w:val="0"/>
        <w:numPr>
          <w:ilvl w:val="0"/>
          <w:numId w:val="9"/>
        </w:numPr>
        <w:suppressAutoHyphens/>
        <w:jc w:val="both"/>
        <w:rPr>
          <w:sz w:val="28"/>
          <w:szCs w:val="28"/>
        </w:rPr>
      </w:pPr>
      <w:r w:rsidRPr="003C71E6">
        <w:rPr>
          <w:sz w:val="28"/>
          <w:szCs w:val="28"/>
        </w:rPr>
        <w:t>отбора присланных фоторабот до размещения на сайте конкурса;</w:t>
      </w:r>
    </w:p>
    <w:p w:rsidR="00A168D2" w:rsidRPr="003C71E6" w:rsidRDefault="00A168D2" w:rsidP="00A168D2">
      <w:pPr>
        <w:widowControl w:val="0"/>
        <w:numPr>
          <w:ilvl w:val="0"/>
          <w:numId w:val="9"/>
        </w:numPr>
        <w:suppressAutoHyphens/>
        <w:jc w:val="both"/>
        <w:rPr>
          <w:sz w:val="28"/>
          <w:szCs w:val="28"/>
        </w:rPr>
      </w:pPr>
      <w:r w:rsidRPr="003C71E6">
        <w:rPr>
          <w:sz w:val="28"/>
          <w:szCs w:val="28"/>
        </w:rPr>
        <w:t>аннулировать результаты конкурса в случае обнаружения нарушения процедур голосования;</w:t>
      </w:r>
    </w:p>
    <w:p w:rsidR="00A168D2" w:rsidRPr="003C71E6" w:rsidRDefault="00A168D2" w:rsidP="00A168D2">
      <w:pPr>
        <w:widowControl w:val="0"/>
        <w:numPr>
          <w:ilvl w:val="0"/>
          <w:numId w:val="9"/>
        </w:numPr>
        <w:suppressAutoHyphens/>
        <w:jc w:val="both"/>
        <w:rPr>
          <w:sz w:val="28"/>
          <w:szCs w:val="28"/>
        </w:rPr>
      </w:pPr>
      <w:r w:rsidRPr="003C71E6">
        <w:rPr>
          <w:sz w:val="28"/>
          <w:szCs w:val="28"/>
        </w:rPr>
        <w:t>изменять и дополнять правила конкурса по собственному усмотрению с публикацией этих изменений на сайте;</w:t>
      </w:r>
    </w:p>
    <w:p w:rsidR="00A168D2" w:rsidRPr="003C71E6" w:rsidRDefault="00A168D2" w:rsidP="00A168D2">
      <w:pPr>
        <w:widowControl w:val="0"/>
        <w:numPr>
          <w:ilvl w:val="0"/>
          <w:numId w:val="9"/>
        </w:numPr>
        <w:suppressAutoHyphens/>
        <w:jc w:val="both"/>
        <w:rPr>
          <w:sz w:val="28"/>
          <w:szCs w:val="28"/>
        </w:rPr>
      </w:pPr>
      <w:r w:rsidRPr="003C71E6">
        <w:rPr>
          <w:sz w:val="28"/>
          <w:szCs w:val="28"/>
        </w:rPr>
        <w:t>использовать работы с целью популяризации конкурса без извлечения коммерческой выгоды;</w:t>
      </w:r>
    </w:p>
    <w:p w:rsidR="00A168D2" w:rsidRPr="003C71E6" w:rsidRDefault="00A168D2" w:rsidP="00A168D2">
      <w:pPr>
        <w:widowControl w:val="0"/>
        <w:numPr>
          <w:ilvl w:val="0"/>
          <w:numId w:val="9"/>
        </w:numPr>
        <w:suppressAutoHyphens/>
        <w:jc w:val="both"/>
        <w:rPr>
          <w:sz w:val="28"/>
          <w:szCs w:val="28"/>
        </w:rPr>
      </w:pPr>
      <w:r w:rsidRPr="003C71E6">
        <w:rPr>
          <w:sz w:val="28"/>
          <w:szCs w:val="28"/>
        </w:rPr>
        <w:t>Использовать присланные работы для размещения в других тематических выставках и публикациях с указанием авторства работ.</w:t>
      </w:r>
    </w:p>
    <w:p w:rsidR="00A168D2" w:rsidRPr="003C71E6" w:rsidRDefault="00A168D2" w:rsidP="007C19C9">
      <w:pPr>
        <w:ind w:left="424" w:hanging="64"/>
        <w:jc w:val="both"/>
        <w:rPr>
          <w:b/>
          <w:bCs/>
          <w:sz w:val="28"/>
          <w:szCs w:val="28"/>
        </w:rPr>
      </w:pPr>
      <w:r w:rsidRPr="003C71E6">
        <w:rPr>
          <w:b/>
          <w:bCs/>
          <w:sz w:val="28"/>
          <w:szCs w:val="28"/>
        </w:rPr>
        <w:t>11.3. Обязанности оргкомитета:</w:t>
      </w:r>
    </w:p>
    <w:p w:rsidR="00A168D2" w:rsidRPr="003C71E6" w:rsidRDefault="00A168D2" w:rsidP="00A168D2">
      <w:pPr>
        <w:widowControl w:val="0"/>
        <w:numPr>
          <w:ilvl w:val="0"/>
          <w:numId w:val="9"/>
        </w:numPr>
        <w:suppressAutoHyphens/>
        <w:jc w:val="both"/>
        <w:rPr>
          <w:sz w:val="28"/>
          <w:szCs w:val="28"/>
        </w:rPr>
      </w:pPr>
      <w:r w:rsidRPr="003C71E6">
        <w:rPr>
          <w:sz w:val="28"/>
          <w:szCs w:val="28"/>
        </w:rPr>
        <w:t>разработка пакета документов по проведению конкурса;</w:t>
      </w:r>
    </w:p>
    <w:p w:rsidR="00A168D2" w:rsidRPr="003C71E6" w:rsidRDefault="00A168D2" w:rsidP="00A168D2">
      <w:pPr>
        <w:widowControl w:val="0"/>
        <w:numPr>
          <w:ilvl w:val="0"/>
          <w:numId w:val="9"/>
        </w:numPr>
        <w:suppressAutoHyphens/>
        <w:jc w:val="both"/>
        <w:rPr>
          <w:sz w:val="28"/>
          <w:szCs w:val="28"/>
        </w:rPr>
      </w:pPr>
      <w:r w:rsidRPr="003C71E6">
        <w:rPr>
          <w:sz w:val="28"/>
          <w:szCs w:val="28"/>
        </w:rPr>
        <w:t>определение условий и процедур проведения конкурса;</w:t>
      </w:r>
    </w:p>
    <w:p w:rsidR="00A168D2" w:rsidRPr="003C71E6" w:rsidRDefault="00A168D2" w:rsidP="00A168D2">
      <w:pPr>
        <w:widowControl w:val="0"/>
        <w:numPr>
          <w:ilvl w:val="0"/>
          <w:numId w:val="9"/>
        </w:numPr>
        <w:suppressAutoHyphens/>
        <w:jc w:val="both"/>
        <w:rPr>
          <w:sz w:val="28"/>
          <w:szCs w:val="28"/>
        </w:rPr>
      </w:pPr>
      <w:r w:rsidRPr="003C71E6">
        <w:rPr>
          <w:sz w:val="28"/>
          <w:szCs w:val="28"/>
        </w:rPr>
        <w:t xml:space="preserve">формирование состава и координация работы жюри; </w:t>
      </w:r>
    </w:p>
    <w:p w:rsidR="00A168D2" w:rsidRPr="003C71E6" w:rsidRDefault="00A168D2" w:rsidP="00A168D2">
      <w:pPr>
        <w:widowControl w:val="0"/>
        <w:numPr>
          <w:ilvl w:val="0"/>
          <w:numId w:val="9"/>
        </w:numPr>
        <w:suppressAutoHyphens/>
        <w:jc w:val="both"/>
        <w:rPr>
          <w:sz w:val="28"/>
          <w:szCs w:val="28"/>
        </w:rPr>
      </w:pPr>
      <w:r w:rsidRPr="003C71E6">
        <w:rPr>
          <w:sz w:val="28"/>
          <w:szCs w:val="28"/>
        </w:rPr>
        <w:t>организация церемонии награждения победителей и призеров конкурса, выдачи призов;</w:t>
      </w:r>
    </w:p>
    <w:p w:rsidR="00A168D2" w:rsidRPr="003C71E6" w:rsidRDefault="00A168D2" w:rsidP="00A168D2">
      <w:pPr>
        <w:widowControl w:val="0"/>
        <w:numPr>
          <w:ilvl w:val="0"/>
          <w:numId w:val="9"/>
        </w:numPr>
        <w:suppressAutoHyphens/>
        <w:jc w:val="both"/>
        <w:rPr>
          <w:sz w:val="28"/>
          <w:szCs w:val="28"/>
        </w:rPr>
      </w:pPr>
      <w:r w:rsidRPr="003C71E6">
        <w:rPr>
          <w:sz w:val="28"/>
          <w:szCs w:val="28"/>
        </w:rPr>
        <w:t>проведение фотовыставки работ победителей конкурса;</w:t>
      </w:r>
    </w:p>
    <w:p w:rsidR="00A168D2" w:rsidRPr="003C71E6" w:rsidRDefault="00A168D2" w:rsidP="00A168D2">
      <w:pPr>
        <w:widowControl w:val="0"/>
        <w:numPr>
          <w:ilvl w:val="0"/>
          <w:numId w:val="9"/>
        </w:numPr>
        <w:suppressAutoHyphens/>
        <w:jc w:val="both"/>
        <w:rPr>
          <w:sz w:val="28"/>
          <w:szCs w:val="28"/>
        </w:rPr>
      </w:pPr>
      <w:r w:rsidRPr="003C71E6">
        <w:rPr>
          <w:sz w:val="28"/>
          <w:szCs w:val="28"/>
        </w:rPr>
        <w:t>публикация книги по итогам проведенного конкурса.</w:t>
      </w:r>
    </w:p>
    <w:p w:rsidR="00A168D2" w:rsidRPr="003C71E6" w:rsidRDefault="00A168D2" w:rsidP="007C19C9">
      <w:pPr>
        <w:ind w:left="455" w:hanging="95"/>
        <w:jc w:val="both"/>
        <w:rPr>
          <w:b/>
          <w:bCs/>
          <w:sz w:val="28"/>
          <w:szCs w:val="28"/>
        </w:rPr>
      </w:pPr>
      <w:r w:rsidRPr="003C71E6">
        <w:rPr>
          <w:b/>
          <w:bCs/>
          <w:sz w:val="28"/>
          <w:szCs w:val="28"/>
        </w:rPr>
        <w:t xml:space="preserve">11.4. Оргкомитет несет ответственность: </w:t>
      </w:r>
    </w:p>
    <w:p w:rsidR="00A168D2" w:rsidRPr="003C71E6" w:rsidRDefault="00A168D2" w:rsidP="00A168D2">
      <w:pPr>
        <w:widowControl w:val="0"/>
        <w:numPr>
          <w:ilvl w:val="0"/>
          <w:numId w:val="9"/>
        </w:numPr>
        <w:suppressAutoHyphens/>
        <w:jc w:val="both"/>
        <w:rPr>
          <w:sz w:val="28"/>
          <w:szCs w:val="28"/>
        </w:rPr>
      </w:pPr>
      <w:r w:rsidRPr="003C71E6">
        <w:rPr>
          <w:sz w:val="28"/>
          <w:szCs w:val="28"/>
        </w:rPr>
        <w:t xml:space="preserve"> за нарушение правил и процедур подготовки и проведения конкурса.</w:t>
      </w:r>
    </w:p>
    <w:p w:rsidR="00A168D2" w:rsidRPr="003C71E6" w:rsidRDefault="00A168D2" w:rsidP="007C19C9">
      <w:pPr>
        <w:ind w:left="466" w:hanging="106"/>
        <w:jc w:val="both"/>
        <w:rPr>
          <w:b/>
          <w:bCs/>
          <w:sz w:val="28"/>
          <w:szCs w:val="28"/>
        </w:rPr>
      </w:pPr>
      <w:r w:rsidRPr="003C71E6">
        <w:rPr>
          <w:b/>
          <w:bCs/>
          <w:sz w:val="28"/>
          <w:szCs w:val="28"/>
        </w:rPr>
        <w:t>11.5. Оргкомитет не несет ответственности:</w:t>
      </w:r>
    </w:p>
    <w:p w:rsidR="00A168D2" w:rsidRPr="003C71E6" w:rsidRDefault="00A168D2" w:rsidP="00A168D2">
      <w:pPr>
        <w:widowControl w:val="0"/>
        <w:numPr>
          <w:ilvl w:val="0"/>
          <w:numId w:val="9"/>
        </w:numPr>
        <w:suppressAutoHyphens/>
        <w:jc w:val="both"/>
        <w:rPr>
          <w:sz w:val="28"/>
          <w:szCs w:val="28"/>
        </w:rPr>
      </w:pPr>
      <w:r w:rsidRPr="003C71E6">
        <w:rPr>
          <w:sz w:val="28"/>
          <w:szCs w:val="28"/>
        </w:rPr>
        <w:t xml:space="preserve"> за ложно указанное участниками авторство фоторабот; </w:t>
      </w:r>
    </w:p>
    <w:p w:rsidR="00A168D2" w:rsidRPr="003C71E6" w:rsidRDefault="00A168D2" w:rsidP="00A168D2">
      <w:pPr>
        <w:widowControl w:val="0"/>
        <w:numPr>
          <w:ilvl w:val="0"/>
          <w:numId w:val="9"/>
        </w:numPr>
        <w:suppressAutoHyphens/>
        <w:jc w:val="both"/>
        <w:rPr>
          <w:sz w:val="28"/>
          <w:szCs w:val="28"/>
        </w:rPr>
      </w:pPr>
      <w:r w:rsidRPr="003C71E6">
        <w:rPr>
          <w:sz w:val="28"/>
          <w:szCs w:val="28"/>
        </w:rPr>
        <w:t>за неверно сообщенные или измененные участниками сведения;</w:t>
      </w:r>
    </w:p>
    <w:p w:rsidR="00A168D2" w:rsidRPr="003C71E6" w:rsidRDefault="00A168D2" w:rsidP="00A168D2">
      <w:pPr>
        <w:widowControl w:val="0"/>
        <w:numPr>
          <w:ilvl w:val="0"/>
          <w:numId w:val="9"/>
        </w:numPr>
        <w:suppressAutoHyphens/>
        <w:jc w:val="both"/>
        <w:rPr>
          <w:sz w:val="28"/>
          <w:szCs w:val="28"/>
        </w:rPr>
      </w:pPr>
      <w:r w:rsidRPr="003C71E6">
        <w:rPr>
          <w:sz w:val="28"/>
          <w:szCs w:val="28"/>
        </w:rPr>
        <w:t>за невозможность осуществления связи с участником или его законными представителями, победителем конкурса по причине указания им неверных или неактуальных контактных сведений;</w:t>
      </w:r>
    </w:p>
    <w:p w:rsidR="00A168D2" w:rsidRPr="003C71E6" w:rsidRDefault="00A168D2" w:rsidP="00A168D2">
      <w:pPr>
        <w:widowControl w:val="0"/>
        <w:numPr>
          <w:ilvl w:val="0"/>
          <w:numId w:val="9"/>
        </w:numPr>
        <w:suppressAutoHyphens/>
        <w:jc w:val="both"/>
        <w:rPr>
          <w:sz w:val="28"/>
          <w:szCs w:val="28"/>
        </w:rPr>
      </w:pPr>
      <w:r w:rsidRPr="003C71E6">
        <w:rPr>
          <w:sz w:val="28"/>
          <w:szCs w:val="28"/>
        </w:rPr>
        <w:t xml:space="preserve">за ненадлежащую работу почтовых, курьерских и провайдерских служб, сетей и средств связи; </w:t>
      </w:r>
    </w:p>
    <w:p w:rsidR="00A168D2" w:rsidRPr="003C71E6" w:rsidRDefault="00A168D2" w:rsidP="00A168D2">
      <w:pPr>
        <w:widowControl w:val="0"/>
        <w:numPr>
          <w:ilvl w:val="0"/>
          <w:numId w:val="9"/>
        </w:numPr>
        <w:suppressAutoHyphens/>
        <w:jc w:val="both"/>
        <w:rPr>
          <w:sz w:val="28"/>
          <w:szCs w:val="28"/>
        </w:rPr>
      </w:pPr>
      <w:r w:rsidRPr="003C71E6">
        <w:rPr>
          <w:sz w:val="28"/>
          <w:szCs w:val="28"/>
        </w:rPr>
        <w:t>за качество призов, за любые повреждения, возникшие после передачи приза участнику, претензии в отношении качества призов должны предъявляться в соответствии с документацией и/или гарантией;</w:t>
      </w:r>
    </w:p>
    <w:p w:rsidR="00A168D2" w:rsidRPr="003C71E6" w:rsidRDefault="00A168D2" w:rsidP="00A168D2">
      <w:pPr>
        <w:widowControl w:val="0"/>
        <w:numPr>
          <w:ilvl w:val="0"/>
          <w:numId w:val="9"/>
        </w:numPr>
        <w:suppressAutoHyphens/>
        <w:jc w:val="both"/>
        <w:rPr>
          <w:sz w:val="28"/>
          <w:szCs w:val="28"/>
        </w:rPr>
      </w:pPr>
      <w:r w:rsidRPr="003C71E6">
        <w:rPr>
          <w:sz w:val="28"/>
          <w:szCs w:val="28"/>
        </w:rPr>
        <w:t>за использование конкурсных работ третьими лицами.</w:t>
      </w:r>
    </w:p>
    <w:p w:rsidR="00A168D2" w:rsidRPr="003C71E6" w:rsidRDefault="00A168D2" w:rsidP="00A168D2">
      <w:pPr>
        <w:ind w:left="360"/>
        <w:jc w:val="both"/>
        <w:rPr>
          <w:b/>
          <w:bCs/>
          <w:sz w:val="28"/>
          <w:szCs w:val="28"/>
        </w:rPr>
      </w:pPr>
      <w:r w:rsidRPr="003C71E6">
        <w:rPr>
          <w:b/>
          <w:sz w:val="28"/>
          <w:szCs w:val="28"/>
        </w:rPr>
        <w:t>11.6. Права, обязанности и ответственность участников конкурса</w:t>
      </w:r>
      <w:r w:rsidRPr="003C71E6">
        <w:rPr>
          <w:sz w:val="28"/>
          <w:szCs w:val="28"/>
        </w:rPr>
        <w:t>:</w:t>
      </w:r>
    </w:p>
    <w:p w:rsidR="00A168D2" w:rsidRPr="003C71E6" w:rsidRDefault="00A168D2" w:rsidP="00A168D2">
      <w:pPr>
        <w:ind w:left="360"/>
        <w:jc w:val="both"/>
        <w:rPr>
          <w:sz w:val="28"/>
          <w:szCs w:val="28"/>
        </w:rPr>
      </w:pPr>
      <w:r w:rsidRPr="003C71E6">
        <w:rPr>
          <w:bCs/>
          <w:sz w:val="28"/>
          <w:szCs w:val="28"/>
        </w:rPr>
        <w:t>Факт направления работы на конкурс означает:</w:t>
      </w:r>
    </w:p>
    <w:p w:rsidR="00A168D2" w:rsidRPr="003C71E6" w:rsidRDefault="00A168D2" w:rsidP="00A168D2">
      <w:pPr>
        <w:widowControl w:val="0"/>
        <w:numPr>
          <w:ilvl w:val="0"/>
          <w:numId w:val="9"/>
        </w:numPr>
        <w:suppressAutoHyphens/>
        <w:jc w:val="both"/>
        <w:rPr>
          <w:sz w:val="28"/>
          <w:szCs w:val="28"/>
        </w:rPr>
      </w:pPr>
      <w:r w:rsidRPr="003C71E6">
        <w:rPr>
          <w:sz w:val="28"/>
          <w:szCs w:val="28"/>
        </w:rPr>
        <w:t>согласие участника и/или его законных представителей (родителей, усыновителей, опекунов, попечителей) со всеми правилами проведения конкурса, в том числе направление работы на конкурс выражает согласие указанных лиц на передачу организаторам конкурса исключительных прав на конкурсную работу без выплаты вознаграждения;</w:t>
      </w:r>
    </w:p>
    <w:p w:rsidR="00A168D2" w:rsidRPr="003C71E6" w:rsidRDefault="00A168D2" w:rsidP="00A168D2">
      <w:pPr>
        <w:widowControl w:val="0"/>
        <w:numPr>
          <w:ilvl w:val="0"/>
          <w:numId w:val="9"/>
        </w:numPr>
        <w:suppressAutoHyphens/>
        <w:jc w:val="both"/>
        <w:rPr>
          <w:sz w:val="28"/>
          <w:szCs w:val="28"/>
        </w:rPr>
      </w:pPr>
      <w:r w:rsidRPr="003C71E6">
        <w:rPr>
          <w:sz w:val="28"/>
          <w:szCs w:val="28"/>
        </w:rPr>
        <w:t>согласие с порядком сбора, обработки и передачи персональных данных участника конкурса и/или его законных представителей (родителей, усыновителей, опекунов, попечителей);</w:t>
      </w:r>
    </w:p>
    <w:p w:rsidR="00A168D2" w:rsidRPr="003C71E6" w:rsidRDefault="00A168D2" w:rsidP="00A168D2">
      <w:pPr>
        <w:widowControl w:val="0"/>
        <w:numPr>
          <w:ilvl w:val="0"/>
          <w:numId w:val="9"/>
        </w:numPr>
        <w:suppressAutoHyphens/>
        <w:jc w:val="both"/>
        <w:rPr>
          <w:b/>
          <w:bCs/>
          <w:sz w:val="28"/>
          <w:szCs w:val="28"/>
        </w:rPr>
      </w:pPr>
      <w:r w:rsidRPr="003C71E6">
        <w:rPr>
          <w:sz w:val="28"/>
          <w:szCs w:val="28"/>
        </w:rPr>
        <w:t xml:space="preserve">гарантию со стороны участника и/или его законных представителей (родителей, усыновителей, опекунов, попечителей) на наличие у названных лиц интеллектуальных прав на отправляемую работу, а также согласие всех лиц, изображенных на фотографии, на участие работы в конкурсе на условиях, предусмотренных настоящим положением; </w:t>
      </w:r>
    </w:p>
    <w:p w:rsidR="00A168D2" w:rsidRPr="003C71E6" w:rsidRDefault="00A168D2" w:rsidP="00A168D2">
      <w:pPr>
        <w:widowControl w:val="0"/>
        <w:numPr>
          <w:ilvl w:val="0"/>
          <w:numId w:val="9"/>
        </w:numPr>
        <w:suppressAutoHyphens/>
        <w:jc w:val="both"/>
        <w:rPr>
          <w:b/>
          <w:bCs/>
          <w:sz w:val="28"/>
          <w:szCs w:val="28"/>
        </w:rPr>
      </w:pPr>
      <w:r w:rsidRPr="003C71E6">
        <w:rPr>
          <w:sz w:val="28"/>
          <w:szCs w:val="28"/>
        </w:rPr>
        <w:t>принятие на себя всех рисков и всей ответственности за потерю, повреждение, задержку и отправку фотографии по неправильному адресу. Участие в конкурсе — бесплатное.</w:t>
      </w:r>
    </w:p>
    <w:p w:rsidR="00A168D2" w:rsidRPr="003C71E6" w:rsidRDefault="00A168D2" w:rsidP="00A168D2">
      <w:pPr>
        <w:ind w:left="360"/>
        <w:jc w:val="both"/>
        <w:rPr>
          <w:sz w:val="28"/>
          <w:szCs w:val="28"/>
        </w:rPr>
      </w:pPr>
      <w:r w:rsidRPr="003C71E6">
        <w:rPr>
          <w:b/>
          <w:bCs/>
          <w:sz w:val="28"/>
          <w:szCs w:val="28"/>
        </w:rPr>
        <w:t>11.7. Участники имеют право на:</w:t>
      </w:r>
    </w:p>
    <w:p w:rsidR="00A168D2" w:rsidRPr="003C71E6" w:rsidRDefault="00A168D2" w:rsidP="00A168D2">
      <w:pPr>
        <w:widowControl w:val="0"/>
        <w:numPr>
          <w:ilvl w:val="0"/>
          <w:numId w:val="9"/>
        </w:numPr>
        <w:suppressAutoHyphens/>
        <w:jc w:val="both"/>
        <w:rPr>
          <w:sz w:val="28"/>
          <w:szCs w:val="28"/>
        </w:rPr>
      </w:pPr>
      <w:r w:rsidRPr="003C71E6">
        <w:rPr>
          <w:sz w:val="28"/>
          <w:szCs w:val="28"/>
        </w:rPr>
        <w:t>получение информации об условиях и порядке проведения конкурса;</w:t>
      </w:r>
    </w:p>
    <w:p w:rsidR="00A168D2" w:rsidRPr="003C71E6" w:rsidRDefault="00A168D2" w:rsidP="00A168D2">
      <w:pPr>
        <w:widowControl w:val="0"/>
        <w:numPr>
          <w:ilvl w:val="0"/>
          <w:numId w:val="9"/>
        </w:numPr>
        <w:suppressAutoHyphens/>
        <w:jc w:val="both"/>
        <w:rPr>
          <w:sz w:val="28"/>
          <w:szCs w:val="28"/>
        </w:rPr>
      </w:pPr>
      <w:r w:rsidRPr="003C71E6">
        <w:rPr>
          <w:sz w:val="28"/>
          <w:szCs w:val="28"/>
        </w:rPr>
        <w:t xml:space="preserve">обращение в оргкомитет за разъяснением пунктов настоящего положения; </w:t>
      </w:r>
    </w:p>
    <w:p w:rsidR="00A168D2" w:rsidRPr="003C71E6" w:rsidRDefault="00A168D2" w:rsidP="00A168D2">
      <w:pPr>
        <w:widowControl w:val="0"/>
        <w:numPr>
          <w:ilvl w:val="0"/>
          <w:numId w:val="9"/>
        </w:numPr>
        <w:suppressAutoHyphens/>
        <w:jc w:val="both"/>
        <w:rPr>
          <w:sz w:val="28"/>
          <w:szCs w:val="28"/>
        </w:rPr>
      </w:pPr>
      <w:r w:rsidRPr="003C71E6">
        <w:rPr>
          <w:sz w:val="28"/>
          <w:szCs w:val="28"/>
        </w:rPr>
        <w:t xml:space="preserve">направление заявки на участие в конкурсе; </w:t>
      </w:r>
    </w:p>
    <w:p w:rsidR="00A168D2" w:rsidRPr="003C71E6" w:rsidRDefault="00A168D2" w:rsidP="00A168D2">
      <w:pPr>
        <w:widowControl w:val="0"/>
        <w:numPr>
          <w:ilvl w:val="0"/>
          <w:numId w:val="9"/>
        </w:numPr>
        <w:suppressAutoHyphens/>
        <w:jc w:val="both"/>
        <w:rPr>
          <w:sz w:val="28"/>
          <w:szCs w:val="28"/>
        </w:rPr>
      </w:pPr>
      <w:r w:rsidRPr="003C71E6">
        <w:rPr>
          <w:sz w:val="28"/>
          <w:szCs w:val="28"/>
        </w:rPr>
        <w:t>отзыв заявки путём подачи в оргкомитет официального уведомления не менее чем за 3 дня до окончания конкурса;</w:t>
      </w:r>
    </w:p>
    <w:p w:rsidR="00A168D2" w:rsidRPr="003C71E6" w:rsidRDefault="00A168D2" w:rsidP="00A168D2">
      <w:pPr>
        <w:widowControl w:val="0"/>
        <w:numPr>
          <w:ilvl w:val="0"/>
          <w:numId w:val="9"/>
        </w:numPr>
        <w:suppressAutoHyphens/>
        <w:jc w:val="both"/>
        <w:rPr>
          <w:sz w:val="28"/>
          <w:szCs w:val="28"/>
        </w:rPr>
      </w:pPr>
      <w:r w:rsidRPr="003C71E6">
        <w:rPr>
          <w:sz w:val="28"/>
          <w:szCs w:val="28"/>
        </w:rPr>
        <w:t>получение награды и диплома в случае признания победителем или призером конкурса.</w:t>
      </w:r>
    </w:p>
    <w:p w:rsidR="00A168D2" w:rsidRPr="003C71E6" w:rsidRDefault="00A168D2" w:rsidP="00A168D2">
      <w:pPr>
        <w:ind w:left="360"/>
        <w:jc w:val="both"/>
        <w:rPr>
          <w:sz w:val="28"/>
          <w:szCs w:val="28"/>
        </w:rPr>
      </w:pPr>
      <w:r w:rsidRPr="003C71E6">
        <w:rPr>
          <w:b/>
          <w:bCs/>
          <w:sz w:val="28"/>
          <w:szCs w:val="28"/>
        </w:rPr>
        <w:t>11.8. Участники обязаны:</w:t>
      </w:r>
    </w:p>
    <w:p w:rsidR="00A168D2" w:rsidRPr="003C71E6" w:rsidRDefault="00A168D2" w:rsidP="00A168D2">
      <w:pPr>
        <w:widowControl w:val="0"/>
        <w:numPr>
          <w:ilvl w:val="0"/>
          <w:numId w:val="9"/>
        </w:numPr>
        <w:suppressAutoHyphens/>
        <w:jc w:val="both"/>
        <w:rPr>
          <w:sz w:val="28"/>
          <w:szCs w:val="28"/>
        </w:rPr>
      </w:pPr>
      <w:r w:rsidRPr="003C71E6">
        <w:rPr>
          <w:sz w:val="28"/>
          <w:szCs w:val="28"/>
        </w:rPr>
        <w:t xml:space="preserve">предварительно ознакомиться с положением о конкурсе, изучить требования, предъявляемые к участию в конкурсе; </w:t>
      </w:r>
    </w:p>
    <w:p w:rsidR="00A168D2" w:rsidRPr="003C71E6" w:rsidRDefault="00A168D2" w:rsidP="00A168D2">
      <w:pPr>
        <w:widowControl w:val="0"/>
        <w:numPr>
          <w:ilvl w:val="0"/>
          <w:numId w:val="9"/>
        </w:numPr>
        <w:suppressAutoHyphens/>
        <w:jc w:val="both"/>
        <w:rPr>
          <w:sz w:val="28"/>
          <w:szCs w:val="28"/>
        </w:rPr>
      </w:pPr>
      <w:r w:rsidRPr="003C71E6">
        <w:rPr>
          <w:sz w:val="28"/>
          <w:szCs w:val="28"/>
        </w:rPr>
        <w:t>своевременно предоставить заявки, оформленные в соответствии с требованиями настоящего положения</w:t>
      </w:r>
    </w:p>
    <w:p w:rsidR="00A168D2" w:rsidRPr="003C71E6" w:rsidRDefault="00A168D2" w:rsidP="00A168D2">
      <w:pPr>
        <w:widowControl w:val="0"/>
        <w:numPr>
          <w:ilvl w:val="0"/>
          <w:numId w:val="9"/>
        </w:numPr>
        <w:suppressAutoHyphens/>
        <w:jc w:val="both"/>
        <w:rPr>
          <w:sz w:val="28"/>
          <w:szCs w:val="28"/>
        </w:rPr>
      </w:pPr>
      <w:r w:rsidRPr="003C71E6">
        <w:rPr>
          <w:sz w:val="28"/>
          <w:szCs w:val="28"/>
        </w:rPr>
        <w:t>соблюдать правила и процедуры, предусмотренные настоящим положением.</w:t>
      </w:r>
    </w:p>
    <w:p w:rsidR="00A168D2" w:rsidRPr="003C71E6" w:rsidRDefault="00A168D2" w:rsidP="00A168D2">
      <w:pPr>
        <w:ind w:left="360"/>
        <w:jc w:val="both"/>
        <w:rPr>
          <w:sz w:val="28"/>
          <w:szCs w:val="28"/>
        </w:rPr>
      </w:pPr>
      <w:r w:rsidRPr="003C71E6">
        <w:rPr>
          <w:b/>
          <w:bCs/>
          <w:sz w:val="28"/>
          <w:szCs w:val="28"/>
        </w:rPr>
        <w:t>11.9. Участники несут ответственность за:</w:t>
      </w:r>
    </w:p>
    <w:p w:rsidR="00A168D2" w:rsidRPr="003C71E6" w:rsidRDefault="00A168D2" w:rsidP="00F75B66">
      <w:pPr>
        <w:widowControl w:val="0"/>
        <w:numPr>
          <w:ilvl w:val="0"/>
          <w:numId w:val="24"/>
        </w:numPr>
        <w:suppressAutoHyphens/>
        <w:jc w:val="both"/>
        <w:rPr>
          <w:sz w:val="28"/>
          <w:szCs w:val="28"/>
        </w:rPr>
      </w:pPr>
      <w:r w:rsidRPr="003C71E6">
        <w:rPr>
          <w:sz w:val="28"/>
          <w:szCs w:val="28"/>
        </w:rPr>
        <w:t>достоверность информации, указываемой в заявке;</w:t>
      </w:r>
    </w:p>
    <w:p w:rsidR="00A168D2" w:rsidRPr="003C71E6" w:rsidRDefault="00A168D2" w:rsidP="00A168D2">
      <w:pPr>
        <w:widowControl w:val="0"/>
        <w:numPr>
          <w:ilvl w:val="0"/>
          <w:numId w:val="11"/>
        </w:numPr>
        <w:suppressAutoHyphens/>
        <w:jc w:val="both"/>
        <w:rPr>
          <w:sz w:val="28"/>
          <w:szCs w:val="28"/>
        </w:rPr>
      </w:pPr>
      <w:r w:rsidRPr="003C71E6">
        <w:rPr>
          <w:sz w:val="28"/>
          <w:szCs w:val="28"/>
        </w:rPr>
        <w:t xml:space="preserve">несоблюдение условий, правил и процедур, установленных настоящим положением. </w:t>
      </w:r>
    </w:p>
    <w:p w:rsidR="00A168D2" w:rsidRPr="003C71E6" w:rsidRDefault="00A168D2" w:rsidP="00A168D2">
      <w:pPr>
        <w:widowControl w:val="0"/>
        <w:numPr>
          <w:ilvl w:val="0"/>
          <w:numId w:val="11"/>
        </w:numPr>
        <w:suppressAutoHyphens/>
        <w:jc w:val="both"/>
        <w:rPr>
          <w:sz w:val="28"/>
          <w:szCs w:val="28"/>
        </w:rPr>
      </w:pPr>
      <w:r w:rsidRPr="003C71E6">
        <w:rPr>
          <w:sz w:val="28"/>
          <w:szCs w:val="28"/>
        </w:rPr>
        <w:t>за указанные нарушения оргкомитет может лишить участника права на участие в конкурсе. Уведомление участнику о лишении его права на участие в конкурсе направляется по электронной почте.</w:t>
      </w:r>
    </w:p>
    <w:p w:rsidR="00A168D2" w:rsidRPr="003C71E6" w:rsidRDefault="00A168D2" w:rsidP="00DE5C58">
      <w:pPr>
        <w:ind w:firstLine="360"/>
        <w:jc w:val="both"/>
        <w:rPr>
          <w:sz w:val="28"/>
          <w:szCs w:val="28"/>
        </w:rPr>
      </w:pPr>
      <w:r w:rsidRPr="003C71E6">
        <w:rPr>
          <w:b/>
          <w:sz w:val="28"/>
          <w:szCs w:val="28"/>
        </w:rPr>
        <w:t>11</w:t>
      </w:r>
      <w:r w:rsidRPr="003C71E6">
        <w:rPr>
          <w:b/>
          <w:bCs/>
          <w:sz w:val="28"/>
          <w:szCs w:val="28"/>
        </w:rPr>
        <w:t xml:space="preserve">.10. Участник в случае признания его победителем обязан: </w:t>
      </w:r>
    </w:p>
    <w:p w:rsidR="00A168D2" w:rsidRPr="003C71E6" w:rsidRDefault="00A168D2" w:rsidP="00A168D2">
      <w:pPr>
        <w:widowControl w:val="0"/>
        <w:numPr>
          <w:ilvl w:val="0"/>
          <w:numId w:val="12"/>
        </w:numPr>
        <w:suppressAutoHyphens/>
        <w:jc w:val="both"/>
        <w:rPr>
          <w:sz w:val="28"/>
          <w:szCs w:val="28"/>
        </w:rPr>
      </w:pPr>
      <w:r w:rsidRPr="003C71E6">
        <w:rPr>
          <w:sz w:val="28"/>
          <w:szCs w:val="28"/>
        </w:rPr>
        <w:t>обеспечить оргкомитету возможность связаться с участником по указанным им в анкете телефонам;</w:t>
      </w:r>
    </w:p>
    <w:p w:rsidR="00A168D2" w:rsidRPr="003C71E6" w:rsidRDefault="00A168D2" w:rsidP="00A168D2">
      <w:pPr>
        <w:widowControl w:val="0"/>
        <w:numPr>
          <w:ilvl w:val="0"/>
          <w:numId w:val="12"/>
        </w:numPr>
        <w:suppressAutoHyphens/>
        <w:jc w:val="both"/>
        <w:rPr>
          <w:sz w:val="28"/>
          <w:szCs w:val="28"/>
        </w:rPr>
      </w:pPr>
      <w:r w:rsidRPr="003C71E6">
        <w:rPr>
          <w:sz w:val="28"/>
          <w:szCs w:val="28"/>
        </w:rPr>
        <w:t>явиться лично на торжественную церемонию награждения для получения приза, предъявить оргкомитету паспорт или иной документ, удостоверяющий личность.</w:t>
      </w:r>
    </w:p>
    <w:p w:rsidR="00A168D2" w:rsidRPr="003C71E6" w:rsidRDefault="00A168D2" w:rsidP="00A168D2">
      <w:pPr>
        <w:jc w:val="both"/>
        <w:rPr>
          <w:sz w:val="28"/>
          <w:szCs w:val="28"/>
        </w:rPr>
      </w:pPr>
    </w:p>
    <w:p w:rsidR="00A168D2" w:rsidRPr="003C71E6" w:rsidRDefault="00A168D2" w:rsidP="00A168D2">
      <w:pPr>
        <w:jc w:val="both"/>
        <w:rPr>
          <w:sz w:val="28"/>
          <w:szCs w:val="28"/>
        </w:rPr>
      </w:pPr>
    </w:p>
    <w:p w:rsidR="00A168D2" w:rsidRPr="003C71E6" w:rsidRDefault="00A168D2" w:rsidP="00A168D2">
      <w:pPr>
        <w:jc w:val="center"/>
        <w:rPr>
          <w:rStyle w:val="a6"/>
          <w:sz w:val="28"/>
          <w:szCs w:val="28"/>
        </w:rPr>
      </w:pPr>
      <w:r w:rsidRPr="003C71E6">
        <w:rPr>
          <w:rStyle w:val="a6"/>
          <w:sz w:val="28"/>
          <w:szCs w:val="28"/>
        </w:rPr>
        <w:t>Контактная и дополнительная информация:</w:t>
      </w:r>
    </w:p>
    <w:p w:rsidR="00A168D2" w:rsidRPr="003C71E6" w:rsidRDefault="00A168D2" w:rsidP="00A168D2">
      <w:pPr>
        <w:jc w:val="center"/>
        <w:rPr>
          <w:rStyle w:val="a6"/>
          <w:sz w:val="28"/>
          <w:szCs w:val="28"/>
        </w:rPr>
      </w:pPr>
      <w:r w:rsidRPr="003C71E6">
        <w:rPr>
          <w:rStyle w:val="a6"/>
          <w:sz w:val="28"/>
          <w:szCs w:val="28"/>
        </w:rPr>
        <w:t>тел: 8-499-781-05-16</w:t>
      </w:r>
    </w:p>
    <w:p w:rsidR="00A168D2" w:rsidRPr="00915BDA" w:rsidRDefault="00A168D2" w:rsidP="00A168D2">
      <w:pPr>
        <w:jc w:val="center"/>
        <w:rPr>
          <w:rStyle w:val="a6"/>
          <w:sz w:val="28"/>
          <w:szCs w:val="28"/>
          <w:lang w:val="en-US"/>
        </w:rPr>
      </w:pPr>
      <w:r w:rsidRPr="00915BDA">
        <w:rPr>
          <w:rStyle w:val="a6"/>
          <w:sz w:val="28"/>
          <w:szCs w:val="28"/>
          <w:lang w:val="en-US"/>
        </w:rPr>
        <w:t>e-mail:</w:t>
      </w:r>
      <w:r w:rsidR="00117A85" w:rsidRPr="00915BDA">
        <w:rPr>
          <w:rStyle w:val="a6"/>
          <w:sz w:val="28"/>
          <w:szCs w:val="28"/>
          <w:lang w:val="en-US"/>
        </w:rPr>
        <w:t xml:space="preserve"> </w:t>
      </w:r>
      <w:r w:rsidRPr="009F7DB9">
        <w:rPr>
          <w:sz w:val="28"/>
          <w:szCs w:val="28"/>
        </w:rPr>
        <w:t>photo_pobediteli@mail.ru</w:t>
      </w:r>
    </w:p>
    <w:p w:rsidR="00A168D2" w:rsidRPr="003C71E6" w:rsidRDefault="00A168D2" w:rsidP="00A168D2">
      <w:pPr>
        <w:jc w:val="center"/>
        <w:rPr>
          <w:b/>
          <w:bCs/>
          <w:sz w:val="28"/>
          <w:szCs w:val="28"/>
        </w:rPr>
      </w:pPr>
      <w:r w:rsidRPr="003C71E6">
        <w:rPr>
          <w:rStyle w:val="a6"/>
          <w:sz w:val="28"/>
          <w:szCs w:val="28"/>
        </w:rPr>
        <w:t>Ответственный за проведение конкурса</w:t>
      </w:r>
      <w:r w:rsidR="00FB6742">
        <w:rPr>
          <w:rStyle w:val="a6"/>
          <w:sz w:val="28"/>
          <w:szCs w:val="28"/>
        </w:rPr>
        <w:t xml:space="preserve"> —</w:t>
      </w:r>
      <w:r w:rsidRPr="003C71E6">
        <w:rPr>
          <w:rStyle w:val="a6"/>
          <w:sz w:val="28"/>
          <w:szCs w:val="28"/>
        </w:rPr>
        <w:t xml:space="preserve"> Демкина М.А.</w:t>
      </w:r>
    </w:p>
    <w:p w:rsidR="00A168D2" w:rsidRPr="003C71E6" w:rsidRDefault="00A168D2" w:rsidP="00A168D2">
      <w:pPr>
        <w:jc w:val="center"/>
        <w:rPr>
          <w:b/>
          <w:bCs/>
          <w:sz w:val="28"/>
          <w:szCs w:val="28"/>
        </w:rPr>
      </w:pPr>
    </w:p>
    <w:p w:rsidR="00A168D2" w:rsidRPr="003C71E6" w:rsidRDefault="00A168D2" w:rsidP="00A168D2">
      <w:pPr>
        <w:jc w:val="both"/>
        <w:rPr>
          <w:b/>
          <w:bCs/>
          <w:sz w:val="28"/>
          <w:szCs w:val="28"/>
        </w:rPr>
      </w:pPr>
    </w:p>
    <w:p w:rsidR="00A168D2" w:rsidRPr="003C71E6" w:rsidRDefault="00A168D2" w:rsidP="00A168D2">
      <w:pPr>
        <w:jc w:val="both"/>
        <w:rPr>
          <w:b/>
          <w:bCs/>
          <w:sz w:val="28"/>
          <w:szCs w:val="28"/>
        </w:rPr>
      </w:pPr>
    </w:p>
    <w:p w:rsidR="00A168D2" w:rsidRPr="003C71E6" w:rsidRDefault="00A168D2" w:rsidP="00A168D2">
      <w:pPr>
        <w:jc w:val="both"/>
        <w:rPr>
          <w:b/>
          <w:bCs/>
          <w:sz w:val="28"/>
          <w:szCs w:val="28"/>
        </w:rPr>
      </w:pPr>
    </w:p>
    <w:p w:rsidR="00A168D2" w:rsidRPr="003C71E6" w:rsidRDefault="00A168D2" w:rsidP="00A168D2">
      <w:pPr>
        <w:jc w:val="both"/>
        <w:rPr>
          <w:b/>
          <w:bCs/>
          <w:sz w:val="28"/>
          <w:szCs w:val="28"/>
        </w:rPr>
      </w:pPr>
    </w:p>
    <w:p w:rsidR="00A168D2" w:rsidRPr="003C71E6" w:rsidRDefault="00A168D2" w:rsidP="00A168D2">
      <w:pPr>
        <w:jc w:val="both"/>
        <w:rPr>
          <w:b/>
          <w:bCs/>
          <w:sz w:val="28"/>
          <w:szCs w:val="28"/>
        </w:rPr>
      </w:pPr>
    </w:p>
    <w:p w:rsidR="00A168D2" w:rsidRPr="003C71E6" w:rsidRDefault="00A168D2" w:rsidP="00A168D2">
      <w:pPr>
        <w:jc w:val="both"/>
        <w:rPr>
          <w:b/>
          <w:bCs/>
          <w:sz w:val="28"/>
          <w:szCs w:val="28"/>
        </w:rPr>
      </w:pPr>
    </w:p>
    <w:p w:rsidR="00A168D2" w:rsidRPr="003C71E6" w:rsidRDefault="00A168D2" w:rsidP="00A168D2">
      <w:pPr>
        <w:jc w:val="both"/>
        <w:rPr>
          <w:b/>
          <w:bCs/>
          <w:sz w:val="28"/>
          <w:szCs w:val="28"/>
        </w:rPr>
      </w:pPr>
    </w:p>
    <w:p w:rsidR="00A168D2" w:rsidRPr="003C71E6" w:rsidRDefault="00A168D2" w:rsidP="00A168D2">
      <w:pPr>
        <w:jc w:val="both"/>
        <w:rPr>
          <w:b/>
          <w:bCs/>
          <w:sz w:val="28"/>
          <w:szCs w:val="28"/>
        </w:rPr>
      </w:pPr>
    </w:p>
    <w:p w:rsidR="00A168D2" w:rsidRPr="003C71E6" w:rsidRDefault="00A168D2" w:rsidP="00A168D2">
      <w:pPr>
        <w:jc w:val="both"/>
        <w:rPr>
          <w:b/>
          <w:bCs/>
          <w:sz w:val="28"/>
          <w:szCs w:val="28"/>
        </w:rPr>
      </w:pPr>
    </w:p>
    <w:p w:rsidR="00A168D2" w:rsidRPr="003C71E6" w:rsidRDefault="00A168D2" w:rsidP="00A168D2">
      <w:pPr>
        <w:jc w:val="both"/>
        <w:rPr>
          <w:b/>
          <w:bCs/>
          <w:sz w:val="28"/>
          <w:szCs w:val="28"/>
        </w:rPr>
      </w:pPr>
    </w:p>
    <w:p w:rsidR="00A168D2" w:rsidRPr="003C71E6" w:rsidRDefault="00A168D2" w:rsidP="00A168D2">
      <w:pPr>
        <w:jc w:val="both"/>
        <w:rPr>
          <w:b/>
          <w:bCs/>
          <w:sz w:val="28"/>
          <w:szCs w:val="28"/>
        </w:rPr>
      </w:pPr>
    </w:p>
    <w:p w:rsidR="00A168D2" w:rsidRDefault="00A168D2" w:rsidP="00A168D2">
      <w:pPr>
        <w:jc w:val="both"/>
        <w:rPr>
          <w:b/>
          <w:bCs/>
        </w:rPr>
      </w:pPr>
    </w:p>
    <w:p w:rsidR="00A168D2" w:rsidRDefault="00A168D2" w:rsidP="00A168D2">
      <w:pPr>
        <w:jc w:val="both"/>
        <w:rPr>
          <w:b/>
          <w:bCs/>
        </w:rPr>
      </w:pPr>
    </w:p>
    <w:p w:rsidR="00A168D2" w:rsidRDefault="00A168D2" w:rsidP="00A168D2">
      <w:pPr>
        <w:jc w:val="both"/>
        <w:rPr>
          <w:b/>
          <w:bCs/>
        </w:rPr>
      </w:pPr>
    </w:p>
    <w:p w:rsidR="00A168D2" w:rsidRDefault="00A168D2" w:rsidP="00A168D2">
      <w:pPr>
        <w:jc w:val="both"/>
        <w:rPr>
          <w:b/>
          <w:bCs/>
        </w:rPr>
      </w:pPr>
    </w:p>
    <w:p w:rsidR="00A168D2" w:rsidRDefault="00A168D2" w:rsidP="00A168D2">
      <w:pPr>
        <w:jc w:val="both"/>
        <w:rPr>
          <w:b/>
          <w:bCs/>
        </w:rPr>
      </w:pPr>
    </w:p>
    <w:p w:rsidR="00A168D2" w:rsidRDefault="00A168D2" w:rsidP="00A168D2">
      <w:pPr>
        <w:jc w:val="both"/>
        <w:rPr>
          <w:b/>
          <w:bCs/>
        </w:rPr>
      </w:pPr>
    </w:p>
    <w:p w:rsidR="00A168D2" w:rsidRDefault="00A168D2" w:rsidP="00A168D2">
      <w:pPr>
        <w:jc w:val="both"/>
        <w:rPr>
          <w:b/>
          <w:bCs/>
        </w:rPr>
      </w:pPr>
    </w:p>
    <w:p w:rsidR="00A168D2" w:rsidRDefault="00A168D2" w:rsidP="00A168D2">
      <w:pPr>
        <w:jc w:val="both"/>
        <w:rPr>
          <w:b/>
          <w:bCs/>
        </w:rPr>
      </w:pPr>
    </w:p>
    <w:p w:rsidR="00A168D2" w:rsidRDefault="00A168D2" w:rsidP="00A168D2">
      <w:pPr>
        <w:jc w:val="both"/>
        <w:rPr>
          <w:b/>
          <w:bCs/>
        </w:rPr>
      </w:pPr>
    </w:p>
    <w:p w:rsidR="00A168D2" w:rsidRDefault="00A168D2" w:rsidP="00A168D2">
      <w:pPr>
        <w:jc w:val="both"/>
        <w:rPr>
          <w:b/>
          <w:bCs/>
        </w:rPr>
      </w:pPr>
    </w:p>
    <w:p w:rsidR="00A168D2" w:rsidRDefault="00A168D2" w:rsidP="00A168D2">
      <w:pPr>
        <w:jc w:val="both"/>
        <w:rPr>
          <w:b/>
          <w:bCs/>
        </w:rPr>
      </w:pPr>
    </w:p>
    <w:p w:rsidR="00A168D2" w:rsidRDefault="00A168D2" w:rsidP="00A168D2">
      <w:pPr>
        <w:jc w:val="both"/>
        <w:rPr>
          <w:b/>
          <w:bCs/>
        </w:rPr>
      </w:pPr>
    </w:p>
    <w:p w:rsidR="00772C9A" w:rsidRDefault="00A168D2" w:rsidP="0017584D">
      <w:pPr>
        <w:jc w:val="center"/>
        <w:rPr>
          <w:b/>
          <w:sz w:val="32"/>
          <w:szCs w:val="32"/>
        </w:rPr>
      </w:pPr>
      <w:r>
        <w:rPr>
          <w:b/>
          <w:bCs/>
        </w:rPr>
        <w:br w:type="column"/>
      </w:r>
      <w:r w:rsidR="00772C9A">
        <w:rPr>
          <w:b/>
          <w:sz w:val="32"/>
          <w:szCs w:val="32"/>
        </w:rPr>
        <w:t>ПОЛОЖЕНИЕ</w:t>
      </w:r>
    </w:p>
    <w:p w:rsidR="00772C9A" w:rsidRPr="00EC67C2" w:rsidRDefault="00772C9A" w:rsidP="00772C9A">
      <w:pPr>
        <w:jc w:val="center"/>
        <w:rPr>
          <w:sz w:val="28"/>
          <w:szCs w:val="28"/>
        </w:rPr>
      </w:pPr>
      <w:r w:rsidRPr="00EC67C2">
        <w:rPr>
          <w:b/>
          <w:bCs/>
          <w:sz w:val="28"/>
          <w:szCs w:val="28"/>
        </w:rPr>
        <w:t>о Конкурсе</w:t>
      </w:r>
    </w:p>
    <w:p w:rsidR="00772C9A" w:rsidRPr="00EC67C2" w:rsidRDefault="00772C9A" w:rsidP="00772C9A">
      <w:pPr>
        <w:jc w:val="center"/>
        <w:rPr>
          <w:sz w:val="28"/>
          <w:szCs w:val="28"/>
        </w:rPr>
      </w:pPr>
      <w:r w:rsidRPr="00EC67C2">
        <w:rPr>
          <w:b/>
          <w:bCs/>
          <w:sz w:val="28"/>
          <w:szCs w:val="28"/>
        </w:rPr>
        <w:t>социально-воспитательных проектов</w:t>
      </w:r>
    </w:p>
    <w:p w:rsidR="00772C9A" w:rsidRPr="00EC67C2" w:rsidRDefault="00772C9A" w:rsidP="00772C9A">
      <w:pPr>
        <w:jc w:val="center"/>
        <w:rPr>
          <w:sz w:val="28"/>
          <w:szCs w:val="28"/>
        </w:rPr>
      </w:pPr>
      <w:r w:rsidRPr="00EC67C2">
        <w:rPr>
          <w:b/>
          <w:bCs/>
          <w:sz w:val="28"/>
          <w:szCs w:val="28"/>
        </w:rPr>
        <w:t>детско-подростковых общественных объединений и инициативных формирований юных граждан,</w:t>
      </w:r>
    </w:p>
    <w:p w:rsidR="00772C9A" w:rsidRPr="00EC67C2" w:rsidRDefault="00772C9A" w:rsidP="00772C9A">
      <w:pPr>
        <w:jc w:val="center"/>
        <w:rPr>
          <w:sz w:val="28"/>
          <w:szCs w:val="28"/>
        </w:rPr>
      </w:pPr>
      <w:r w:rsidRPr="00EC67C2">
        <w:rPr>
          <w:b/>
          <w:bCs/>
          <w:sz w:val="28"/>
          <w:szCs w:val="28"/>
        </w:rPr>
        <w:t>посвященном 65-ой годовщине Победы в Великой Отечественной войне</w:t>
      </w:r>
    </w:p>
    <w:p w:rsidR="00772C9A" w:rsidRPr="009B6D64" w:rsidRDefault="00772C9A" w:rsidP="00772C9A">
      <w:pPr>
        <w:jc w:val="center"/>
        <w:rPr>
          <w:sz w:val="32"/>
          <w:szCs w:val="32"/>
        </w:rPr>
      </w:pPr>
      <w:r>
        <w:rPr>
          <w:b/>
          <w:bCs/>
          <w:sz w:val="32"/>
          <w:szCs w:val="32"/>
          <w:u w:val="single"/>
        </w:rPr>
        <w:t>«СЛУЖЕНИЕ ОТЕЧЕСТВУ</w:t>
      </w:r>
      <w:r w:rsidRPr="00442C55">
        <w:rPr>
          <w:b/>
          <w:bCs/>
          <w:sz w:val="32"/>
          <w:szCs w:val="32"/>
          <w:u w:val="single"/>
        </w:rPr>
        <w:t>»</w:t>
      </w:r>
    </w:p>
    <w:p w:rsidR="00772C9A" w:rsidRDefault="00772C9A" w:rsidP="00772C9A">
      <w:pPr>
        <w:jc w:val="center"/>
        <w:rPr>
          <w:sz w:val="32"/>
          <w:szCs w:val="32"/>
        </w:rPr>
      </w:pPr>
    </w:p>
    <w:p w:rsidR="00772C9A" w:rsidRDefault="00772C9A" w:rsidP="00772C9A">
      <w:pPr>
        <w:numPr>
          <w:ilvl w:val="0"/>
          <w:numId w:val="17"/>
        </w:numPr>
        <w:suppressAutoHyphens/>
        <w:jc w:val="center"/>
        <w:rPr>
          <w:b/>
          <w:sz w:val="28"/>
          <w:szCs w:val="28"/>
        </w:rPr>
      </w:pPr>
      <w:r>
        <w:rPr>
          <w:b/>
          <w:sz w:val="28"/>
          <w:szCs w:val="28"/>
        </w:rPr>
        <w:t>Общие положения</w:t>
      </w:r>
    </w:p>
    <w:p w:rsidR="00772C9A" w:rsidRDefault="00772C9A" w:rsidP="00772C9A">
      <w:pPr>
        <w:ind w:left="360"/>
        <w:jc w:val="center"/>
        <w:rPr>
          <w:b/>
          <w:sz w:val="28"/>
          <w:szCs w:val="28"/>
        </w:rPr>
      </w:pPr>
    </w:p>
    <w:p w:rsidR="00772C9A" w:rsidRDefault="00772C9A" w:rsidP="00772C9A">
      <w:pPr>
        <w:ind w:firstLine="360"/>
        <w:jc w:val="both"/>
        <w:rPr>
          <w:sz w:val="28"/>
          <w:szCs w:val="28"/>
        </w:rPr>
      </w:pPr>
      <w:r>
        <w:rPr>
          <w:bCs/>
          <w:sz w:val="28"/>
          <w:szCs w:val="28"/>
        </w:rPr>
        <w:t>Городской конкурс</w:t>
      </w:r>
      <w:r>
        <w:rPr>
          <w:sz w:val="28"/>
          <w:szCs w:val="28"/>
        </w:rPr>
        <w:t xml:space="preserve"> (далее Конкурс) </w:t>
      </w:r>
      <w:r w:rsidRPr="009B6D64">
        <w:rPr>
          <w:bCs/>
          <w:sz w:val="28"/>
          <w:szCs w:val="28"/>
        </w:rPr>
        <w:t>социально-воспитательных проектов</w:t>
      </w:r>
      <w:r>
        <w:rPr>
          <w:sz w:val="28"/>
          <w:szCs w:val="28"/>
        </w:rPr>
        <w:t xml:space="preserve"> </w:t>
      </w:r>
      <w:r w:rsidRPr="009B6D64">
        <w:rPr>
          <w:bCs/>
          <w:sz w:val="28"/>
          <w:szCs w:val="28"/>
        </w:rPr>
        <w:t>детско-подростковых общественных объединений и инициативных формирований юных граждан,</w:t>
      </w:r>
      <w:r>
        <w:rPr>
          <w:sz w:val="28"/>
          <w:szCs w:val="28"/>
        </w:rPr>
        <w:t xml:space="preserve"> </w:t>
      </w:r>
      <w:r>
        <w:rPr>
          <w:bCs/>
          <w:sz w:val="28"/>
          <w:szCs w:val="28"/>
        </w:rPr>
        <w:t>посвященный</w:t>
      </w:r>
      <w:r w:rsidRPr="009B6D64">
        <w:rPr>
          <w:bCs/>
          <w:sz w:val="28"/>
          <w:szCs w:val="28"/>
        </w:rPr>
        <w:t xml:space="preserve"> 65-ой годовщине Победы в Великой Отечественной войне</w:t>
      </w:r>
      <w:r>
        <w:rPr>
          <w:bCs/>
          <w:sz w:val="28"/>
          <w:szCs w:val="28"/>
        </w:rPr>
        <w:t>,</w:t>
      </w:r>
      <w:r>
        <w:rPr>
          <w:sz w:val="28"/>
          <w:szCs w:val="28"/>
        </w:rPr>
        <w:t xml:space="preserve"> </w:t>
      </w:r>
      <w:r w:rsidRPr="009B6D64">
        <w:rPr>
          <w:bCs/>
          <w:sz w:val="28"/>
          <w:szCs w:val="28"/>
        </w:rPr>
        <w:t>«Служение Отечеству»</w:t>
      </w:r>
      <w:r>
        <w:rPr>
          <w:sz w:val="28"/>
          <w:szCs w:val="28"/>
        </w:rPr>
        <w:t xml:space="preserve"> проводят Департамент семейной и молодежной политики города Москвы, Государственное учреждение города Москвы «Научно-методический центр социально-воспитательной работы» Департамента семейной и молодежной политики города Москвы.</w:t>
      </w:r>
    </w:p>
    <w:p w:rsidR="00772C9A" w:rsidRDefault="00772C9A" w:rsidP="00772C9A">
      <w:pPr>
        <w:ind w:firstLine="708"/>
        <w:jc w:val="both"/>
        <w:rPr>
          <w:sz w:val="28"/>
          <w:szCs w:val="28"/>
        </w:rPr>
      </w:pPr>
      <w:r>
        <w:rPr>
          <w:sz w:val="28"/>
          <w:szCs w:val="28"/>
        </w:rPr>
        <w:t xml:space="preserve">Конкурс проводится с целью выявления лучших проектов в области деятельности </w:t>
      </w:r>
      <w:r w:rsidRPr="009B6D64">
        <w:rPr>
          <w:bCs/>
          <w:sz w:val="28"/>
          <w:szCs w:val="28"/>
        </w:rPr>
        <w:t>детско-подростковых общественных объединений и инициативных формирований юных граждан</w:t>
      </w:r>
      <w:r>
        <w:rPr>
          <w:bCs/>
          <w:sz w:val="28"/>
          <w:szCs w:val="28"/>
        </w:rPr>
        <w:t xml:space="preserve"> в год празднования 65-ой годовщины Победы в Великой Отечественной войне</w:t>
      </w:r>
      <w:r>
        <w:rPr>
          <w:sz w:val="28"/>
          <w:szCs w:val="28"/>
        </w:rPr>
        <w:t>.</w:t>
      </w:r>
    </w:p>
    <w:p w:rsidR="00772C9A" w:rsidRDefault="00772C9A" w:rsidP="00772C9A">
      <w:pPr>
        <w:ind w:firstLine="900"/>
        <w:jc w:val="both"/>
        <w:rPr>
          <w:sz w:val="28"/>
          <w:szCs w:val="28"/>
        </w:rPr>
      </w:pPr>
    </w:p>
    <w:p w:rsidR="00772C9A" w:rsidRDefault="00772C9A" w:rsidP="00772C9A">
      <w:pPr>
        <w:numPr>
          <w:ilvl w:val="0"/>
          <w:numId w:val="17"/>
        </w:numPr>
        <w:suppressAutoHyphens/>
        <w:jc w:val="center"/>
        <w:rPr>
          <w:b/>
          <w:sz w:val="28"/>
          <w:szCs w:val="28"/>
        </w:rPr>
      </w:pPr>
      <w:r>
        <w:rPr>
          <w:b/>
          <w:sz w:val="28"/>
          <w:szCs w:val="28"/>
        </w:rPr>
        <w:t>Цели и задачи  Конкурса</w:t>
      </w:r>
    </w:p>
    <w:p w:rsidR="00772C9A" w:rsidRDefault="00772C9A" w:rsidP="00772C9A">
      <w:pPr>
        <w:ind w:left="360"/>
        <w:jc w:val="center"/>
        <w:rPr>
          <w:b/>
          <w:sz w:val="28"/>
          <w:szCs w:val="28"/>
        </w:rPr>
      </w:pPr>
    </w:p>
    <w:p w:rsidR="00772C9A" w:rsidRPr="00EC67C2" w:rsidRDefault="00772C9A" w:rsidP="00772C9A">
      <w:pPr>
        <w:jc w:val="both"/>
        <w:rPr>
          <w:sz w:val="28"/>
          <w:szCs w:val="28"/>
        </w:rPr>
      </w:pPr>
      <w:r>
        <w:rPr>
          <w:sz w:val="28"/>
          <w:szCs w:val="28"/>
        </w:rPr>
        <w:t>2.1. Способствовать формированию</w:t>
      </w:r>
      <w:r w:rsidRPr="00EC67C2">
        <w:rPr>
          <w:sz w:val="28"/>
          <w:szCs w:val="28"/>
        </w:rPr>
        <w:t xml:space="preserve"> у подрастающего поколения патриотических качеств и чувства сопричастности к истории Отечества, ее Вооруженных Сил</w:t>
      </w:r>
      <w:r>
        <w:rPr>
          <w:sz w:val="28"/>
          <w:szCs w:val="28"/>
        </w:rPr>
        <w:t>, инициативы и гражданской активности.</w:t>
      </w:r>
    </w:p>
    <w:p w:rsidR="00772C9A" w:rsidRPr="00EC67C2" w:rsidRDefault="00772C9A" w:rsidP="00772C9A">
      <w:pPr>
        <w:jc w:val="both"/>
        <w:rPr>
          <w:sz w:val="28"/>
          <w:szCs w:val="28"/>
        </w:rPr>
      </w:pPr>
      <w:r w:rsidRPr="00EC67C2">
        <w:rPr>
          <w:sz w:val="28"/>
          <w:szCs w:val="28"/>
        </w:rPr>
        <w:t>2.2</w:t>
      </w:r>
      <w:r>
        <w:rPr>
          <w:sz w:val="28"/>
          <w:szCs w:val="28"/>
        </w:rPr>
        <w:t>. Способствовать</w:t>
      </w:r>
      <w:r w:rsidRPr="00EC67C2">
        <w:rPr>
          <w:sz w:val="28"/>
          <w:szCs w:val="28"/>
        </w:rPr>
        <w:t xml:space="preserve"> </w:t>
      </w:r>
      <w:r>
        <w:rPr>
          <w:sz w:val="28"/>
          <w:szCs w:val="28"/>
        </w:rPr>
        <w:t>осознанию исторической</w:t>
      </w:r>
      <w:r w:rsidRPr="00EC67C2">
        <w:rPr>
          <w:sz w:val="28"/>
          <w:szCs w:val="28"/>
        </w:rPr>
        <w:t xml:space="preserve"> роли Победы в Великой Отечественной войне, ее значения и влияния на формирование национального </w:t>
      </w:r>
      <w:r>
        <w:rPr>
          <w:sz w:val="28"/>
          <w:szCs w:val="28"/>
        </w:rPr>
        <w:t>самосознания российских граждан.</w:t>
      </w:r>
    </w:p>
    <w:p w:rsidR="00772C9A" w:rsidRPr="00EC67C2" w:rsidRDefault="00772C9A" w:rsidP="00772C9A">
      <w:pPr>
        <w:jc w:val="both"/>
        <w:rPr>
          <w:sz w:val="28"/>
          <w:szCs w:val="28"/>
        </w:rPr>
      </w:pPr>
      <w:r w:rsidRPr="00EC67C2">
        <w:rPr>
          <w:sz w:val="28"/>
          <w:szCs w:val="28"/>
        </w:rPr>
        <w:t>2.3</w:t>
      </w:r>
      <w:r>
        <w:rPr>
          <w:sz w:val="28"/>
          <w:szCs w:val="28"/>
        </w:rPr>
        <w:t>. Формировать условия</w:t>
      </w:r>
      <w:r w:rsidRPr="00EC67C2">
        <w:rPr>
          <w:sz w:val="28"/>
          <w:szCs w:val="28"/>
        </w:rPr>
        <w:t xml:space="preserve"> для более глубокого ознакомления детей и подростков с основными этапами и событиями Великой Отечественной войны 1941-1945 годов, примерами боевых и трудовых подвигов наших соотечественников во имя</w:t>
      </w:r>
      <w:r>
        <w:rPr>
          <w:sz w:val="28"/>
          <w:szCs w:val="28"/>
        </w:rPr>
        <w:t xml:space="preserve"> свободы и независимости Родины.</w:t>
      </w:r>
    </w:p>
    <w:p w:rsidR="00772C9A" w:rsidRPr="00EC67C2" w:rsidRDefault="00772C9A" w:rsidP="00772C9A">
      <w:pPr>
        <w:jc w:val="both"/>
        <w:rPr>
          <w:sz w:val="28"/>
          <w:szCs w:val="28"/>
        </w:rPr>
      </w:pPr>
      <w:r w:rsidRPr="00EC67C2">
        <w:rPr>
          <w:sz w:val="28"/>
          <w:szCs w:val="28"/>
        </w:rPr>
        <w:t>2.</w:t>
      </w:r>
      <w:r>
        <w:rPr>
          <w:sz w:val="28"/>
          <w:szCs w:val="28"/>
        </w:rPr>
        <w:t>4. Воспитывать уважение</w:t>
      </w:r>
      <w:r w:rsidRPr="00EC67C2">
        <w:rPr>
          <w:sz w:val="28"/>
          <w:szCs w:val="28"/>
        </w:rPr>
        <w:t xml:space="preserve"> к ветера</w:t>
      </w:r>
      <w:r>
        <w:rPr>
          <w:sz w:val="28"/>
          <w:szCs w:val="28"/>
        </w:rPr>
        <w:t>нам Великой Отечественной войны.</w:t>
      </w:r>
    </w:p>
    <w:p w:rsidR="00772C9A" w:rsidRPr="00EC67C2" w:rsidRDefault="00772C9A" w:rsidP="00772C9A">
      <w:pPr>
        <w:jc w:val="both"/>
        <w:rPr>
          <w:sz w:val="28"/>
          <w:szCs w:val="28"/>
        </w:rPr>
      </w:pPr>
      <w:r w:rsidRPr="00EC67C2">
        <w:rPr>
          <w:sz w:val="28"/>
          <w:szCs w:val="28"/>
        </w:rPr>
        <w:t>2.5</w:t>
      </w:r>
      <w:r>
        <w:rPr>
          <w:sz w:val="28"/>
          <w:szCs w:val="28"/>
        </w:rPr>
        <w:t>.</w:t>
      </w:r>
      <w:r w:rsidRPr="00EC67C2">
        <w:rPr>
          <w:sz w:val="28"/>
          <w:szCs w:val="28"/>
        </w:rPr>
        <w:t xml:space="preserve"> </w:t>
      </w:r>
      <w:r>
        <w:rPr>
          <w:sz w:val="28"/>
          <w:szCs w:val="28"/>
        </w:rPr>
        <w:t>Организовывать в</w:t>
      </w:r>
      <w:r w:rsidRPr="00EC67C2">
        <w:rPr>
          <w:sz w:val="28"/>
          <w:szCs w:val="28"/>
        </w:rPr>
        <w:t xml:space="preserve">заимодействие различных общественных объединений, действующих на территории </w:t>
      </w:r>
      <w:r>
        <w:rPr>
          <w:sz w:val="28"/>
          <w:szCs w:val="28"/>
        </w:rPr>
        <w:t>города.</w:t>
      </w:r>
    </w:p>
    <w:p w:rsidR="00772C9A" w:rsidRDefault="00772C9A" w:rsidP="00772C9A">
      <w:pPr>
        <w:jc w:val="both"/>
        <w:rPr>
          <w:sz w:val="28"/>
          <w:szCs w:val="28"/>
        </w:rPr>
      </w:pPr>
      <w:r w:rsidRPr="00EC67C2">
        <w:rPr>
          <w:sz w:val="28"/>
          <w:szCs w:val="28"/>
        </w:rPr>
        <w:t>2.6</w:t>
      </w:r>
      <w:r>
        <w:rPr>
          <w:sz w:val="28"/>
          <w:szCs w:val="28"/>
        </w:rPr>
        <w:t>. Развивать</w:t>
      </w:r>
      <w:r w:rsidRPr="00EC67C2">
        <w:rPr>
          <w:sz w:val="28"/>
          <w:szCs w:val="28"/>
        </w:rPr>
        <w:t xml:space="preserve"> творчески</w:t>
      </w:r>
      <w:r>
        <w:rPr>
          <w:sz w:val="28"/>
          <w:szCs w:val="28"/>
        </w:rPr>
        <w:t>е способности и навыки</w:t>
      </w:r>
      <w:r w:rsidRPr="00EC67C2">
        <w:rPr>
          <w:sz w:val="28"/>
          <w:szCs w:val="28"/>
        </w:rPr>
        <w:t xml:space="preserve"> социального проектирования</w:t>
      </w:r>
      <w:r w:rsidRPr="00C90F2E">
        <w:rPr>
          <w:sz w:val="28"/>
          <w:szCs w:val="28"/>
        </w:rPr>
        <w:t xml:space="preserve"> </w:t>
      </w:r>
      <w:r>
        <w:rPr>
          <w:sz w:val="28"/>
          <w:szCs w:val="28"/>
        </w:rPr>
        <w:t>у детей, подростков и молодежи.</w:t>
      </w:r>
    </w:p>
    <w:p w:rsidR="008319C0" w:rsidRDefault="008319C0" w:rsidP="00772C9A">
      <w:pPr>
        <w:jc w:val="both"/>
        <w:rPr>
          <w:sz w:val="28"/>
          <w:szCs w:val="28"/>
        </w:rPr>
      </w:pPr>
    </w:p>
    <w:p w:rsidR="008319C0" w:rsidRDefault="008319C0" w:rsidP="00772C9A">
      <w:pPr>
        <w:jc w:val="both"/>
        <w:rPr>
          <w:sz w:val="28"/>
          <w:szCs w:val="28"/>
        </w:rPr>
      </w:pPr>
    </w:p>
    <w:p w:rsidR="008319C0" w:rsidRDefault="008319C0" w:rsidP="00772C9A">
      <w:pPr>
        <w:jc w:val="both"/>
        <w:rPr>
          <w:sz w:val="28"/>
          <w:szCs w:val="28"/>
        </w:rPr>
      </w:pPr>
    </w:p>
    <w:p w:rsidR="001D12D7" w:rsidRDefault="001D12D7" w:rsidP="001D12D7">
      <w:pPr>
        <w:suppressAutoHyphens/>
        <w:ind w:left="360"/>
        <w:rPr>
          <w:b/>
          <w:sz w:val="28"/>
          <w:szCs w:val="28"/>
        </w:rPr>
      </w:pPr>
    </w:p>
    <w:p w:rsidR="00772C9A" w:rsidRDefault="00772C9A" w:rsidP="00772C9A">
      <w:pPr>
        <w:numPr>
          <w:ilvl w:val="0"/>
          <w:numId w:val="17"/>
        </w:numPr>
        <w:suppressAutoHyphens/>
        <w:jc w:val="center"/>
        <w:rPr>
          <w:b/>
          <w:sz w:val="28"/>
          <w:szCs w:val="28"/>
        </w:rPr>
      </w:pPr>
      <w:r>
        <w:rPr>
          <w:b/>
          <w:sz w:val="28"/>
          <w:szCs w:val="28"/>
        </w:rPr>
        <w:t>Руководство Конкурсом</w:t>
      </w:r>
    </w:p>
    <w:p w:rsidR="00772C9A" w:rsidRDefault="00772C9A" w:rsidP="00772C9A">
      <w:pPr>
        <w:ind w:left="720"/>
        <w:rPr>
          <w:b/>
          <w:sz w:val="28"/>
          <w:szCs w:val="28"/>
        </w:rPr>
      </w:pPr>
    </w:p>
    <w:p w:rsidR="00772C9A" w:rsidRPr="008524DC" w:rsidRDefault="00772C9A" w:rsidP="00772C9A">
      <w:pPr>
        <w:tabs>
          <w:tab w:val="left" w:pos="0"/>
        </w:tabs>
        <w:ind w:firstLine="709"/>
        <w:jc w:val="both"/>
        <w:rPr>
          <w:sz w:val="28"/>
          <w:szCs w:val="28"/>
        </w:rPr>
      </w:pPr>
      <w:r>
        <w:rPr>
          <w:sz w:val="28"/>
          <w:szCs w:val="28"/>
        </w:rPr>
        <w:t xml:space="preserve">Руководство Конкурсом осуществляет Оргкомитет, состав которого утверждает Департамент семейной и молодежной политики города Москвы. </w:t>
      </w:r>
      <w:r>
        <w:rPr>
          <w:sz w:val="28"/>
          <w:szCs w:val="28"/>
        </w:rPr>
        <w:tab/>
      </w:r>
    </w:p>
    <w:p w:rsidR="00772C9A" w:rsidRDefault="00772C9A" w:rsidP="00772C9A">
      <w:pPr>
        <w:tabs>
          <w:tab w:val="left" w:pos="0"/>
        </w:tabs>
        <w:ind w:firstLine="709"/>
        <w:jc w:val="both"/>
        <w:rPr>
          <w:sz w:val="28"/>
          <w:szCs w:val="28"/>
        </w:rPr>
      </w:pPr>
      <w:r>
        <w:rPr>
          <w:sz w:val="28"/>
          <w:szCs w:val="28"/>
        </w:rPr>
        <w:t>Состав Оргкомитета и Экспертного совета прилагается.</w:t>
      </w:r>
    </w:p>
    <w:p w:rsidR="00772C9A" w:rsidRDefault="00772C9A" w:rsidP="00772C9A">
      <w:pPr>
        <w:jc w:val="both"/>
        <w:rPr>
          <w:sz w:val="28"/>
          <w:szCs w:val="28"/>
        </w:rPr>
      </w:pPr>
    </w:p>
    <w:p w:rsidR="00772C9A" w:rsidRPr="00121EC1" w:rsidRDefault="00772C9A" w:rsidP="00772C9A">
      <w:pPr>
        <w:numPr>
          <w:ilvl w:val="0"/>
          <w:numId w:val="17"/>
        </w:numPr>
        <w:suppressAutoHyphens/>
        <w:jc w:val="center"/>
        <w:rPr>
          <w:sz w:val="28"/>
          <w:szCs w:val="28"/>
        </w:rPr>
      </w:pPr>
      <w:r>
        <w:rPr>
          <w:b/>
          <w:sz w:val="28"/>
          <w:szCs w:val="28"/>
        </w:rPr>
        <w:t>Участники Конкурса</w:t>
      </w:r>
    </w:p>
    <w:p w:rsidR="00772C9A" w:rsidRPr="00691983" w:rsidRDefault="00772C9A" w:rsidP="00772C9A">
      <w:pPr>
        <w:ind w:left="360"/>
        <w:rPr>
          <w:sz w:val="28"/>
          <w:szCs w:val="28"/>
        </w:rPr>
      </w:pPr>
    </w:p>
    <w:p w:rsidR="00772C9A" w:rsidRDefault="00772C9A" w:rsidP="00772C9A">
      <w:pPr>
        <w:ind w:firstLine="720"/>
        <w:jc w:val="both"/>
        <w:rPr>
          <w:sz w:val="28"/>
          <w:szCs w:val="28"/>
        </w:rPr>
      </w:pPr>
      <w:r w:rsidRPr="00EC67C2">
        <w:rPr>
          <w:sz w:val="28"/>
          <w:szCs w:val="28"/>
        </w:rPr>
        <w:t xml:space="preserve">В конкурсе принимают участие </w:t>
      </w:r>
      <w:r>
        <w:rPr>
          <w:sz w:val="28"/>
          <w:szCs w:val="28"/>
        </w:rPr>
        <w:t xml:space="preserve">члены </w:t>
      </w:r>
      <w:r w:rsidRPr="000E15BF">
        <w:rPr>
          <w:bCs/>
          <w:sz w:val="28"/>
          <w:szCs w:val="28"/>
        </w:rPr>
        <w:t>детско-подростковых общественных объединений и инициативных формирований юных граждан</w:t>
      </w:r>
      <w:r w:rsidRPr="00EC67C2">
        <w:rPr>
          <w:sz w:val="28"/>
          <w:szCs w:val="28"/>
        </w:rPr>
        <w:t xml:space="preserve"> муниципальных учреждений, некоммерческих организаций, объеди</w:t>
      </w:r>
      <w:r>
        <w:rPr>
          <w:sz w:val="28"/>
          <w:szCs w:val="28"/>
        </w:rPr>
        <w:t xml:space="preserve">нений по месту жительства </w:t>
      </w:r>
      <w:r w:rsidRPr="00EC67C2">
        <w:rPr>
          <w:sz w:val="28"/>
          <w:szCs w:val="28"/>
        </w:rPr>
        <w:t>города Москвы</w:t>
      </w:r>
      <w:r>
        <w:rPr>
          <w:sz w:val="28"/>
          <w:szCs w:val="28"/>
        </w:rPr>
        <w:t xml:space="preserve"> в возрасте от 10 до 20 лет по следующим возрастным категориям:</w:t>
      </w:r>
    </w:p>
    <w:p w:rsidR="00772C9A" w:rsidRDefault="00772C9A" w:rsidP="00772C9A">
      <w:pPr>
        <w:jc w:val="both"/>
        <w:rPr>
          <w:sz w:val="28"/>
          <w:szCs w:val="28"/>
        </w:rPr>
      </w:pPr>
      <w:r>
        <w:rPr>
          <w:sz w:val="28"/>
          <w:szCs w:val="28"/>
        </w:rPr>
        <w:t>1 группа — от 10 до 13 лет;</w:t>
      </w:r>
    </w:p>
    <w:p w:rsidR="00772C9A" w:rsidRDefault="00772C9A" w:rsidP="00772C9A">
      <w:pPr>
        <w:jc w:val="both"/>
        <w:rPr>
          <w:sz w:val="28"/>
          <w:szCs w:val="28"/>
        </w:rPr>
      </w:pPr>
      <w:r>
        <w:rPr>
          <w:sz w:val="28"/>
          <w:szCs w:val="28"/>
        </w:rPr>
        <w:t>2 группа — от 14 до 16 лет;</w:t>
      </w:r>
    </w:p>
    <w:p w:rsidR="00772C9A" w:rsidRDefault="00772C9A" w:rsidP="00772C9A">
      <w:pPr>
        <w:jc w:val="both"/>
        <w:rPr>
          <w:sz w:val="28"/>
          <w:szCs w:val="28"/>
        </w:rPr>
      </w:pPr>
      <w:r>
        <w:rPr>
          <w:sz w:val="28"/>
          <w:szCs w:val="28"/>
        </w:rPr>
        <w:t xml:space="preserve">3 группа — от 17 до 20 лет. </w:t>
      </w:r>
    </w:p>
    <w:p w:rsidR="00772C9A" w:rsidRDefault="00772C9A" w:rsidP="00772C9A">
      <w:pPr>
        <w:rPr>
          <w:b/>
          <w:sz w:val="28"/>
          <w:szCs w:val="28"/>
        </w:rPr>
      </w:pPr>
    </w:p>
    <w:p w:rsidR="00772C9A" w:rsidRDefault="00772C9A" w:rsidP="00772C9A">
      <w:pPr>
        <w:numPr>
          <w:ilvl w:val="0"/>
          <w:numId w:val="17"/>
        </w:numPr>
        <w:suppressAutoHyphens/>
        <w:jc w:val="center"/>
        <w:rPr>
          <w:b/>
          <w:sz w:val="28"/>
          <w:szCs w:val="28"/>
        </w:rPr>
      </w:pPr>
      <w:r>
        <w:rPr>
          <w:b/>
          <w:sz w:val="28"/>
          <w:szCs w:val="28"/>
        </w:rPr>
        <w:t>Сроки и этапы проведения Конкурса</w:t>
      </w:r>
    </w:p>
    <w:p w:rsidR="00772C9A" w:rsidRDefault="00772C9A" w:rsidP="00772C9A">
      <w:pPr>
        <w:tabs>
          <w:tab w:val="left" w:pos="0"/>
        </w:tabs>
        <w:ind w:firstLine="720"/>
        <w:jc w:val="both"/>
        <w:rPr>
          <w:sz w:val="28"/>
          <w:szCs w:val="28"/>
        </w:rPr>
      </w:pPr>
      <w:r>
        <w:rPr>
          <w:sz w:val="28"/>
          <w:szCs w:val="28"/>
        </w:rPr>
        <w:t xml:space="preserve">Конкурс проводится с </w:t>
      </w:r>
      <w:r>
        <w:rPr>
          <w:b/>
          <w:sz w:val="28"/>
          <w:szCs w:val="28"/>
        </w:rPr>
        <w:t>1.03</w:t>
      </w:r>
      <w:r w:rsidRPr="00B9450A">
        <w:rPr>
          <w:b/>
          <w:sz w:val="28"/>
          <w:szCs w:val="28"/>
        </w:rPr>
        <w:t>.</w:t>
      </w:r>
      <w:r>
        <w:rPr>
          <w:b/>
          <w:sz w:val="28"/>
          <w:szCs w:val="28"/>
        </w:rPr>
        <w:t>20</w:t>
      </w:r>
      <w:r w:rsidRPr="00B9450A">
        <w:rPr>
          <w:b/>
          <w:sz w:val="28"/>
          <w:szCs w:val="28"/>
        </w:rPr>
        <w:t>10</w:t>
      </w:r>
      <w:r>
        <w:rPr>
          <w:sz w:val="28"/>
          <w:szCs w:val="28"/>
        </w:rPr>
        <w:t xml:space="preserve"> г. по </w:t>
      </w:r>
      <w:r w:rsidRPr="00B9450A">
        <w:rPr>
          <w:b/>
          <w:sz w:val="28"/>
          <w:szCs w:val="28"/>
        </w:rPr>
        <w:t>23.04</w:t>
      </w:r>
      <w:r>
        <w:rPr>
          <w:b/>
          <w:sz w:val="28"/>
          <w:szCs w:val="28"/>
        </w:rPr>
        <w:t>.2010</w:t>
      </w:r>
      <w:r>
        <w:rPr>
          <w:sz w:val="28"/>
          <w:szCs w:val="28"/>
        </w:rPr>
        <w:t xml:space="preserve"> г. по следующим этапам:</w:t>
      </w:r>
    </w:p>
    <w:p w:rsidR="00772C9A" w:rsidRDefault="00772C9A" w:rsidP="00772C9A">
      <w:pPr>
        <w:ind w:firstLine="708"/>
        <w:jc w:val="both"/>
        <w:rPr>
          <w:sz w:val="28"/>
          <w:szCs w:val="28"/>
        </w:rPr>
      </w:pPr>
      <w:r>
        <w:rPr>
          <w:b/>
          <w:sz w:val="28"/>
          <w:szCs w:val="28"/>
        </w:rPr>
        <w:t xml:space="preserve">1 </w:t>
      </w:r>
      <w:r w:rsidRPr="00B9450A">
        <w:rPr>
          <w:b/>
          <w:sz w:val="28"/>
          <w:szCs w:val="28"/>
        </w:rPr>
        <w:t>этап (февраль-март)</w:t>
      </w:r>
      <w:r>
        <w:rPr>
          <w:b/>
          <w:sz w:val="28"/>
          <w:szCs w:val="28"/>
        </w:rPr>
        <w:t xml:space="preserve"> — </w:t>
      </w:r>
      <w:r>
        <w:rPr>
          <w:sz w:val="28"/>
          <w:szCs w:val="28"/>
        </w:rPr>
        <w:t>проведение консультационных и обучающих мероприятий по проектной деятельности для участников конкурса, руководителей и лидеров общественных объединений города Москвы.</w:t>
      </w:r>
    </w:p>
    <w:p w:rsidR="00772C9A" w:rsidRDefault="00772C9A" w:rsidP="00772C9A">
      <w:pPr>
        <w:ind w:firstLine="708"/>
        <w:jc w:val="both"/>
        <w:rPr>
          <w:b/>
          <w:sz w:val="28"/>
          <w:szCs w:val="28"/>
        </w:rPr>
      </w:pPr>
      <w:r>
        <w:rPr>
          <w:b/>
          <w:sz w:val="28"/>
          <w:szCs w:val="28"/>
        </w:rPr>
        <w:t>2 этап</w:t>
      </w:r>
      <w:r>
        <w:rPr>
          <w:sz w:val="28"/>
          <w:szCs w:val="28"/>
        </w:rPr>
        <w:t xml:space="preserve"> </w:t>
      </w:r>
      <w:r w:rsidRPr="00FF7AE2">
        <w:rPr>
          <w:b/>
          <w:sz w:val="28"/>
          <w:szCs w:val="28"/>
        </w:rPr>
        <w:t xml:space="preserve">(до </w:t>
      </w:r>
      <w:r w:rsidRPr="00B9450A">
        <w:rPr>
          <w:b/>
          <w:sz w:val="28"/>
          <w:szCs w:val="28"/>
        </w:rPr>
        <w:t>9 апреля</w:t>
      </w:r>
      <w:r>
        <w:rPr>
          <w:b/>
          <w:sz w:val="28"/>
          <w:szCs w:val="28"/>
        </w:rPr>
        <w:t>) —</w:t>
      </w:r>
      <w:r>
        <w:rPr>
          <w:sz w:val="28"/>
          <w:szCs w:val="28"/>
        </w:rPr>
        <w:t xml:space="preserve"> прием заявок на участие в конкурсе, текстовых вариантов проектов и технических заявок</w:t>
      </w:r>
      <w:r>
        <w:rPr>
          <w:b/>
          <w:sz w:val="28"/>
          <w:szCs w:val="28"/>
        </w:rPr>
        <w:t>.</w:t>
      </w:r>
    </w:p>
    <w:p w:rsidR="00772C9A" w:rsidRPr="00E061C7" w:rsidRDefault="00772C9A" w:rsidP="00772C9A">
      <w:pPr>
        <w:ind w:firstLine="708"/>
        <w:jc w:val="both"/>
        <w:rPr>
          <w:sz w:val="28"/>
          <w:szCs w:val="28"/>
        </w:rPr>
      </w:pPr>
      <w:r>
        <w:rPr>
          <w:b/>
          <w:sz w:val="28"/>
          <w:szCs w:val="28"/>
        </w:rPr>
        <w:t xml:space="preserve">3 этап </w:t>
      </w:r>
      <w:r w:rsidRPr="00740DFE">
        <w:rPr>
          <w:b/>
          <w:sz w:val="28"/>
          <w:szCs w:val="28"/>
        </w:rPr>
        <w:t>(до 23 апреля)</w:t>
      </w:r>
      <w:r>
        <w:rPr>
          <w:b/>
          <w:sz w:val="28"/>
          <w:szCs w:val="28"/>
        </w:rPr>
        <w:t xml:space="preserve"> — </w:t>
      </w:r>
      <w:r w:rsidRPr="00E061C7">
        <w:rPr>
          <w:sz w:val="28"/>
          <w:szCs w:val="28"/>
        </w:rPr>
        <w:t>по</w:t>
      </w:r>
      <w:r>
        <w:rPr>
          <w:sz w:val="28"/>
          <w:szCs w:val="28"/>
        </w:rPr>
        <w:t>дведение итогов конкурса, работа</w:t>
      </w:r>
      <w:r w:rsidRPr="00E061C7">
        <w:rPr>
          <w:sz w:val="28"/>
          <w:szCs w:val="28"/>
        </w:rPr>
        <w:t xml:space="preserve"> экспертной комиссии</w:t>
      </w:r>
      <w:r>
        <w:rPr>
          <w:sz w:val="28"/>
          <w:szCs w:val="28"/>
        </w:rPr>
        <w:t>.</w:t>
      </w:r>
    </w:p>
    <w:p w:rsidR="00772C9A" w:rsidRDefault="00772C9A" w:rsidP="00772C9A">
      <w:pPr>
        <w:ind w:firstLine="708"/>
        <w:jc w:val="both"/>
        <w:rPr>
          <w:sz w:val="28"/>
          <w:szCs w:val="28"/>
        </w:rPr>
      </w:pPr>
      <w:r>
        <w:rPr>
          <w:b/>
          <w:sz w:val="28"/>
          <w:szCs w:val="28"/>
        </w:rPr>
        <w:t>Заключительный этап</w:t>
      </w:r>
      <w:r>
        <w:rPr>
          <w:sz w:val="28"/>
          <w:szCs w:val="28"/>
        </w:rPr>
        <w:t xml:space="preserve"> </w:t>
      </w:r>
      <w:r w:rsidRPr="00C744A0">
        <w:rPr>
          <w:b/>
          <w:sz w:val="28"/>
          <w:szCs w:val="28"/>
        </w:rPr>
        <w:t>(конец апреля — май).</w:t>
      </w:r>
    </w:p>
    <w:p w:rsidR="00772C9A" w:rsidRDefault="00772C9A" w:rsidP="00772C9A">
      <w:pPr>
        <w:ind w:firstLine="708"/>
        <w:jc w:val="both"/>
        <w:rPr>
          <w:sz w:val="28"/>
          <w:szCs w:val="28"/>
        </w:rPr>
      </w:pPr>
      <w:r w:rsidRPr="00E061C7">
        <w:rPr>
          <w:b/>
          <w:sz w:val="28"/>
          <w:szCs w:val="28"/>
        </w:rPr>
        <w:t>28 апреля 2010 года</w:t>
      </w:r>
      <w:r>
        <w:rPr>
          <w:sz w:val="28"/>
          <w:szCs w:val="28"/>
        </w:rPr>
        <w:t xml:space="preserve"> — заседание Экспертного совета по подведению итогов конкурса.</w:t>
      </w:r>
    </w:p>
    <w:p w:rsidR="00772C9A" w:rsidRDefault="00772C9A" w:rsidP="00772C9A">
      <w:pPr>
        <w:ind w:firstLine="720"/>
        <w:jc w:val="both"/>
        <w:rPr>
          <w:sz w:val="28"/>
          <w:szCs w:val="28"/>
        </w:rPr>
      </w:pPr>
      <w:r>
        <w:rPr>
          <w:b/>
          <w:sz w:val="28"/>
          <w:szCs w:val="28"/>
        </w:rPr>
        <w:t>15</w:t>
      </w:r>
      <w:r w:rsidRPr="00E061C7">
        <w:rPr>
          <w:b/>
          <w:sz w:val="28"/>
          <w:szCs w:val="28"/>
        </w:rPr>
        <w:t xml:space="preserve"> мая 2010 года</w:t>
      </w:r>
      <w:r>
        <w:rPr>
          <w:sz w:val="28"/>
          <w:szCs w:val="28"/>
        </w:rPr>
        <w:t xml:space="preserve"> — проведение итогового мероприятия конкурса — выставки-презентации лучших социально-воспитательных проектов </w:t>
      </w:r>
      <w:r w:rsidRPr="00E061C7">
        <w:rPr>
          <w:bCs/>
          <w:sz w:val="28"/>
          <w:szCs w:val="28"/>
        </w:rPr>
        <w:t>детско-подростковых общественных объединений и инициативных формирований юных граждан,</w:t>
      </w:r>
      <w:r>
        <w:rPr>
          <w:sz w:val="28"/>
          <w:szCs w:val="28"/>
        </w:rPr>
        <w:t xml:space="preserve"> </w:t>
      </w:r>
      <w:r>
        <w:rPr>
          <w:bCs/>
          <w:sz w:val="28"/>
          <w:szCs w:val="28"/>
        </w:rPr>
        <w:t>посвященных</w:t>
      </w:r>
      <w:r w:rsidRPr="00E061C7">
        <w:rPr>
          <w:bCs/>
          <w:sz w:val="28"/>
          <w:szCs w:val="28"/>
        </w:rPr>
        <w:t xml:space="preserve"> 65-ой годовщине Победы в Великой Отечественной войне</w:t>
      </w:r>
      <w:r>
        <w:rPr>
          <w:bCs/>
          <w:sz w:val="28"/>
          <w:szCs w:val="28"/>
        </w:rPr>
        <w:t>,</w:t>
      </w:r>
      <w:r>
        <w:rPr>
          <w:sz w:val="28"/>
          <w:szCs w:val="28"/>
        </w:rPr>
        <w:t xml:space="preserve"> и церемония награждения победителей ценными подарками и призами в Центральном музее ВОВ на Поклонной горе.</w:t>
      </w:r>
    </w:p>
    <w:p w:rsidR="00772C9A" w:rsidRDefault="00772C9A" w:rsidP="00772C9A"/>
    <w:p w:rsidR="00772C9A" w:rsidRDefault="00772C9A" w:rsidP="00772C9A">
      <w:pPr>
        <w:numPr>
          <w:ilvl w:val="0"/>
          <w:numId w:val="17"/>
        </w:numPr>
        <w:suppressAutoHyphens/>
        <w:jc w:val="center"/>
        <w:rPr>
          <w:b/>
          <w:bCs/>
          <w:sz w:val="28"/>
          <w:szCs w:val="28"/>
        </w:rPr>
      </w:pPr>
      <w:r>
        <w:rPr>
          <w:b/>
          <w:bCs/>
          <w:sz w:val="28"/>
          <w:szCs w:val="28"/>
        </w:rPr>
        <w:t>Конкурс проводится по следующим номинациям:</w:t>
      </w:r>
    </w:p>
    <w:p w:rsidR="00772C9A" w:rsidRDefault="00772C9A" w:rsidP="00772C9A">
      <w:pPr>
        <w:ind w:left="360"/>
        <w:jc w:val="center"/>
        <w:rPr>
          <w:b/>
          <w:bCs/>
          <w:sz w:val="28"/>
          <w:szCs w:val="28"/>
        </w:rPr>
      </w:pPr>
    </w:p>
    <w:p w:rsidR="00772C9A" w:rsidRDefault="00772C9A" w:rsidP="00772C9A">
      <w:pPr>
        <w:jc w:val="center"/>
        <w:rPr>
          <w:b/>
          <w:bCs/>
          <w:sz w:val="28"/>
          <w:szCs w:val="28"/>
          <w:u w:val="single"/>
        </w:rPr>
      </w:pPr>
      <w:r w:rsidRPr="00EC67C2">
        <w:rPr>
          <w:b/>
          <w:bCs/>
          <w:sz w:val="28"/>
          <w:szCs w:val="28"/>
          <w:u w:val="single"/>
        </w:rPr>
        <w:t>1. Номинация «</w:t>
      </w:r>
      <w:r>
        <w:rPr>
          <w:b/>
          <w:bCs/>
          <w:sz w:val="28"/>
          <w:szCs w:val="28"/>
          <w:u w:val="single"/>
        </w:rPr>
        <w:t>Проекты в области туристического направления</w:t>
      </w:r>
      <w:r w:rsidRPr="00EC67C2">
        <w:rPr>
          <w:b/>
          <w:bCs/>
          <w:sz w:val="28"/>
          <w:szCs w:val="28"/>
          <w:u w:val="single"/>
        </w:rPr>
        <w:t>»</w:t>
      </w:r>
    </w:p>
    <w:p w:rsidR="00772C9A" w:rsidRPr="00EC67C2" w:rsidRDefault="00772C9A" w:rsidP="00772C9A">
      <w:pPr>
        <w:jc w:val="center"/>
        <w:rPr>
          <w:sz w:val="28"/>
          <w:szCs w:val="28"/>
        </w:rPr>
      </w:pPr>
    </w:p>
    <w:p w:rsidR="00772C9A" w:rsidRPr="00EC67C2" w:rsidRDefault="00772C9A" w:rsidP="00772C9A">
      <w:pPr>
        <w:jc w:val="both"/>
        <w:rPr>
          <w:sz w:val="28"/>
          <w:szCs w:val="28"/>
        </w:rPr>
      </w:pPr>
      <w:r>
        <w:rPr>
          <w:b/>
          <w:bCs/>
          <w:i/>
          <w:iCs/>
          <w:sz w:val="28"/>
          <w:szCs w:val="28"/>
        </w:rPr>
        <w:t>Проекты в области туристической деятельности</w:t>
      </w:r>
      <w:r w:rsidRPr="00EC67C2">
        <w:rPr>
          <w:b/>
          <w:bCs/>
          <w:i/>
          <w:iCs/>
          <w:sz w:val="28"/>
          <w:szCs w:val="28"/>
        </w:rPr>
        <w:t>, в том числе:</w:t>
      </w:r>
    </w:p>
    <w:p w:rsidR="00772C9A" w:rsidRPr="00EC67C2" w:rsidRDefault="00772C9A" w:rsidP="00772C9A">
      <w:pPr>
        <w:numPr>
          <w:ilvl w:val="0"/>
          <w:numId w:val="13"/>
        </w:numPr>
        <w:suppressAutoHyphens/>
        <w:jc w:val="both"/>
        <w:rPr>
          <w:sz w:val="28"/>
          <w:szCs w:val="28"/>
        </w:rPr>
      </w:pPr>
      <w:r>
        <w:rPr>
          <w:sz w:val="28"/>
          <w:szCs w:val="28"/>
        </w:rPr>
        <w:t>экскурсионные</w:t>
      </w:r>
      <w:r w:rsidRPr="00EC67C2">
        <w:rPr>
          <w:sz w:val="28"/>
          <w:szCs w:val="28"/>
        </w:rPr>
        <w:t xml:space="preserve"> культурно-позн</w:t>
      </w:r>
      <w:r>
        <w:rPr>
          <w:sz w:val="28"/>
          <w:szCs w:val="28"/>
        </w:rPr>
        <w:t>авательные программы, организация</w:t>
      </w:r>
      <w:r w:rsidRPr="00EC67C2">
        <w:rPr>
          <w:sz w:val="28"/>
          <w:szCs w:val="28"/>
        </w:rPr>
        <w:t xml:space="preserve"> поездок и походов по культурно</w:t>
      </w:r>
      <w:r>
        <w:rPr>
          <w:sz w:val="28"/>
          <w:szCs w:val="28"/>
        </w:rPr>
        <w:t>-историческим и памятным местам Великой Отечественной войны;</w:t>
      </w:r>
      <w:r w:rsidRPr="00EC67C2">
        <w:rPr>
          <w:sz w:val="28"/>
          <w:szCs w:val="28"/>
        </w:rPr>
        <w:t xml:space="preserve"> </w:t>
      </w:r>
    </w:p>
    <w:p w:rsidR="00772C9A" w:rsidRPr="00EC67C2" w:rsidRDefault="00772C9A" w:rsidP="00772C9A">
      <w:pPr>
        <w:numPr>
          <w:ilvl w:val="0"/>
          <w:numId w:val="13"/>
        </w:numPr>
        <w:suppressAutoHyphens/>
        <w:jc w:val="both"/>
        <w:rPr>
          <w:sz w:val="28"/>
          <w:szCs w:val="28"/>
        </w:rPr>
      </w:pPr>
      <w:r>
        <w:rPr>
          <w:sz w:val="28"/>
          <w:szCs w:val="28"/>
        </w:rPr>
        <w:t>с</w:t>
      </w:r>
      <w:r w:rsidRPr="00EC67C2">
        <w:rPr>
          <w:sz w:val="28"/>
          <w:szCs w:val="28"/>
        </w:rPr>
        <w:t>портивно-туристические многодневные походы, экспедици</w:t>
      </w:r>
      <w:r>
        <w:rPr>
          <w:sz w:val="28"/>
          <w:szCs w:val="28"/>
        </w:rPr>
        <w:t>и, лагеря, соревнования и слеты;</w:t>
      </w:r>
    </w:p>
    <w:p w:rsidR="00772C9A" w:rsidRPr="00EC67C2" w:rsidRDefault="00772C9A" w:rsidP="00772C9A">
      <w:pPr>
        <w:numPr>
          <w:ilvl w:val="0"/>
          <w:numId w:val="13"/>
        </w:numPr>
        <w:suppressAutoHyphens/>
        <w:jc w:val="both"/>
        <w:rPr>
          <w:sz w:val="28"/>
          <w:szCs w:val="28"/>
        </w:rPr>
      </w:pPr>
      <w:r>
        <w:rPr>
          <w:sz w:val="28"/>
          <w:szCs w:val="28"/>
        </w:rPr>
        <w:t>к</w:t>
      </w:r>
      <w:r w:rsidRPr="00EC67C2">
        <w:rPr>
          <w:sz w:val="28"/>
          <w:szCs w:val="28"/>
        </w:rPr>
        <w:t>лубы дружбы между детьми, подростками и молодежью из других городов, регионов, республик и стран, участников ми</w:t>
      </w:r>
      <w:r>
        <w:rPr>
          <w:sz w:val="28"/>
          <w:szCs w:val="28"/>
        </w:rPr>
        <w:t>ровых воин и военных конфликтов;</w:t>
      </w:r>
    </w:p>
    <w:p w:rsidR="00772C9A" w:rsidRDefault="00772C9A" w:rsidP="00772C9A">
      <w:pPr>
        <w:numPr>
          <w:ilvl w:val="0"/>
          <w:numId w:val="13"/>
        </w:numPr>
        <w:suppressAutoHyphens/>
        <w:jc w:val="both"/>
        <w:rPr>
          <w:sz w:val="28"/>
          <w:szCs w:val="28"/>
        </w:rPr>
      </w:pPr>
      <w:r>
        <w:rPr>
          <w:sz w:val="28"/>
          <w:szCs w:val="28"/>
        </w:rPr>
        <w:t>п</w:t>
      </w:r>
      <w:r w:rsidRPr="00EC67C2">
        <w:rPr>
          <w:sz w:val="28"/>
          <w:szCs w:val="28"/>
        </w:rPr>
        <w:t>роведение соревнований по различным видам спорта, спорти</w:t>
      </w:r>
      <w:r>
        <w:rPr>
          <w:sz w:val="28"/>
          <w:szCs w:val="28"/>
        </w:rPr>
        <w:t>вных праздников, смотров, походов</w:t>
      </w:r>
      <w:r w:rsidRPr="00EC67C2">
        <w:rPr>
          <w:sz w:val="28"/>
          <w:szCs w:val="28"/>
        </w:rPr>
        <w:t xml:space="preserve"> «выходного дня»</w:t>
      </w:r>
      <w:r>
        <w:rPr>
          <w:sz w:val="28"/>
          <w:szCs w:val="28"/>
        </w:rPr>
        <w:t xml:space="preserve"> </w:t>
      </w:r>
      <w:r w:rsidRPr="00EC67C2">
        <w:rPr>
          <w:sz w:val="28"/>
          <w:szCs w:val="28"/>
        </w:rPr>
        <w:t>(«семейного отдыха») и др., п</w:t>
      </w:r>
      <w:r>
        <w:rPr>
          <w:sz w:val="28"/>
          <w:szCs w:val="28"/>
        </w:rPr>
        <w:t>риуроченных</w:t>
      </w:r>
      <w:r w:rsidRPr="00EC67C2">
        <w:rPr>
          <w:sz w:val="28"/>
          <w:szCs w:val="28"/>
        </w:rPr>
        <w:t xml:space="preserve"> к различным датам Великой Отечественной войны.</w:t>
      </w:r>
    </w:p>
    <w:p w:rsidR="00772C9A" w:rsidRPr="00EC67C2" w:rsidRDefault="00772C9A" w:rsidP="00772C9A">
      <w:pPr>
        <w:jc w:val="both"/>
        <w:rPr>
          <w:sz w:val="28"/>
          <w:szCs w:val="28"/>
        </w:rPr>
      </w:pPr>
    </w:p>
    <w:p w:rsidR="00772C9A" w:rsidRPr="00EC67C2" w:rsidRDefault="00772C9A" w:rsidP="00772C9A">
      <w:pPr>
        <w:jc w:val="center"/>
        <w:rPr>
          <w:sz w:val="28"/>
          <w:szCs w:val="28"/>
        </w:rPr>
      </w:pPr>
      <w:r>
        <w:rPr>
          <w:b/>
          <w:bCs/>
          <w:sz w:val="28"/>
          <w:szCs w:val="28"/>
          <w:u w:val="single"/>
        </w:rPr>
        <w:t xml:space="preserve">2. </w:t>
      </w:r>
      <w:r w:rsidRPr="00EC67C2">
        <w:rPr>
          <w:b/>
          <w:bCs/>
          <w:sz w:val="28"/>
          <w:szCs w:val="28"/>
          <w:u w:val="single"/>
        </w:rPr>
        <w:t>Номинация «</w:t>
      </w:r>
      <w:r>
        <w:rPr>
          <w:b/>
          <w:bCs/>
          <w:sz w:val="28"/>
          <w:szCs w:val="28"/>
          <w:u w:val="single"/>
        </w:rPr>
        <w:t>Проекты художественно-эстетического</w:t>
      </w:r>
      <w:r w:rsidRPr="00EC67C2">
        <w:rPr>
          <w:b/>
          <w:bCs/>
          <w:sz w:val="28"/>
          <w:szCs w:val="28"/>
          <w:u w:val="single"/>
        </w:rPr>
        <w:t xml:space="preserve"> </w:t>
      </w:r>
      <w:r>
        <w:rPr>
          <w:b/>
          <w:bCs/>
          <w:sz w:val="28"/>
          <w:szCs w:val="28"/>
          <w:u w:val="single"/>
        </w:rPr>
        <w:t>направления</w:t>
      </w:r>
      <w:r w:rsidRPr="00EC67C2">
        <w:rPr>
          <w:b/>
          <w:bCs/>
          <w:sz w:val="28"/>
          <w:szCs w:val="28"/>
          <w:u w:val="single"/>
        </w:rPr>
        <w:t>»</w:t>
      </w:r>
    </w:p>
    <w:p w:rsidR="00772C9A" w:rsidRPr="00EC67C2" w:rsidRDefault="00772C9A" w:rsidP="00772C9A">
      <w:pPr>
        <w:jc w:val="both"/>
        <w:rPr>
          <w:sz w:val="28"/>
          <w:szCs w:val="28"/>
        </w:rPr>
      </w:pPr>
    </w:p>
    <w:p w:rsidR="00772C9A" w:rsidRPr="00EC67C2" w:rsidRDefault="00772C9A" w:rsidP="00772C9A">
      <w:pPr>
        <w:jc w:val="both"/>
        <w:rPr>
          <w:sz w:val="28"/>
          <w:szCs w:val="28"/>
        </w:rPr>
      </w:pPr>
      <w:r w:rsidRPr="00EC67C2">
        <w:rPr>
          <w:b/>
          <w:bCs/>
          <w:i/>
          <w:iCs/>
          <w:sz w:val="28"/>
          <w:szCs w:val="28"/>
        </w:rPr>
        <w:t>2.1.</w:t>
      </w:r>
      <w:r>
        <w:rPr>
          <w:b/>
          <w:bCs/>
          <w:i/>
          <w:iCs/>
          <w:sz w:val="28"/>
          <w:szCs w:val="28"/>
        </w:rPr>
        <w:t xml:space="preserve"> Проекты в области х</w:t>
      </w:r>
      <w:r w:rsidRPr="00EC67C2">
        <w:rPr>
          <w:b/>
          <w:bCs/>
          <w:i/>
          <w:iCs/>
          <w:sz w:val="28"/>
          <w:szCs w:val="28"/>
        </w:rPr>
        <w:t>удожественно-эстетическо</w:t>
      </w:r>
      <w:r>
        <w:rPr>
          <w:b/>
          <w:bCs/>
          <w:i/>
          <w:iCs/>
          <w:sz w:val="28"/>
          <w:szCs w:val="28"/>
        </w:rPr>
        <w:t>го творчества</w:t>
      </w:r>
      <w:r w:rsidRPr="00EC67C2">
        <w:rPr>
          <w:b/>
          <w:bCs/>
          <w:i/>
          <w:iCs/>
          <w:sz w:val="28"/>
          <w:szCs w:val="28"/>
        </w:rPr>
        <w:t>, различны</w:t>
      </w:r>
      <w:r>
        <w:rPr>
          <w:b/>
          <w:bCs/>
          <w:i/>
          <w:iCs/>
          <w:sz w:val="28"/>
          <w:szCs w:val="28"/>
        </w:rPr>
        <w:t>х</w:t>
      </w:r>
      <w:r w:rsidRPr="00EC67C2">
        <w:rPr>
          <w:b/>
          <w:bCs/>
          <w:i/>
          <w:iCs/>
          <w:sz w:val="28"/>
          <w:szCs w:val="28"/>
        </w:rPr>
        <w:t xml:space="preserve"> вид</w:t>
      </w:r>
      <w:r>
        <w:rPr>
          <w:b/>
          <w:bCs/>
          <w:i/>
          <w:iCs/>
          <w:sz w:val="28"/>
          <w:szCs w:val="28"/>
        </w:rPr>
        <w:t>ов</w:t>
      </w:r>
      <w:r w:rsidRPr="00EC67C2">
        <w:rPr>
          <w:b/>
          <w:bCs/>
          <w:i/>
          <w:iCs/>
          <w:sz w:val="28"/>
          <w:szCs w:val="28"/>
        </w:rPr>
        <w:t xml:space="preserve"> искусств, в том числе:</w:t>
      </w:r>
    </w:p>
    <w:p w:rsidR="00772C9A" w:rsidRPr="00EC67C2" w:rsidRDefault="00772C9A" w:rsidP="00772C9A">
      <w:pPr>
        <w:numPr>
          <w:ilvl w:val="0"/>
          <w:numId w:val="14"/>
        </w:numPr>
        <w:suppressAutoHyphens/>
        <w:jc w:val="both"/>
        <w:rPr>
          <w:sz w:val="28"/>
          <w:szCs w:val="28"/>
        </w:rPr>
      </w:pPr>
      <w:r>
        <w:rPr>
          <w:sz w:val="28"/>
          <w:szCs w:val="28"/>
        </w:rPr>
        <w:t>о</w:t>
      </w:r>
      <w:r w:rsidRPr="00EC67C2">
        <w:rPr>
          <w:sz w:val="28"/>
          <w:szCs w:val="28"/>
        </w:rPr>
        <w:t xml:space="preserve">рганизация и проведение концертов, вечеров, презентаций, спектаклей для ветеранов ВОВ; </w:t>
      </w:r>
      <w:r>
        <w:rPr>
          <w:sz w:val="28"/>
          <w:szCs w:val="28"/>
        </w:rPr>
        <w:t>д</w:t>
      </w:r>
      <w:r w:rsidRPr="00EC67C2">
        <w:rPr>
          <w:sz w:val="28"/>
          <w:szCs w:val="28"/>
        </w:rPr>
        <w:t xml:space="preserve">искотек, конкурсов, выставок художественного творчества с целью </w:t>
      </w:r>
      <w:r>
        <w:rPr>
          <w:sz w:val="28"/>
          <w:szCs w:val="28"/>
        </w:rPr>
        <w:t>патриотического воспитания детей, подростков и молодежи.</w:t>
      </w:r>
    </w:p>
    <w:p w:rsidR="00772C9A" w:rsidRPr="00EC67C2" w:rsidRDefault="00772C9A" w:rsidP="00772C9A">
      <w:pPr>
        <w:jc w:val="both"/>
        <w:rPr>
          <w:sz w:val="28"/>
          <w:szCs w:val="28"/>
        </w:rPr>
      </w:pPr>
      <w:r>
        <w:rPr>
          <w:b/>
          <w:bCs/>
          <w:i/>
          <w:iCs/>
          <w:sz w:val="28"/>
          <w:szCs w:val="28"/>
        </w:rPr>
        <w:t>2.2. Проекты по организации</w:t>
      </w:r>
      <w:r w:rsidRPr="00EC67C2">
        <w:rPr>
          <w:b/>
          <w:bCs/>
          <w:i/>
          <w:iCs/>
          <w:sz w:val="28"/>
          <w:szCs w:val="28"/>
        </w:rPr>
        <w:t xml:space="preserve"> содержательного досуга населения, в том числе:</w:t>
      </w:r>
    </w:p>
    <w:p w:rsidR="00772C9A" w:rsidRPr="00EC67C2" w:rsidRDefault="00772C9A" w:rsidP="00772C9A">
      <w:pPr>
        <w:numPr>
          <w:ilvl w:val="0"/>
          <w:numId w:val="14"/>
        </w:numPr>
        <w:suppressAutoHyphens/>
        <w:jc w:val="both"/>
        <w:rPr>
          <w:sz w:val="28"/>
          <w:szCs w:val="28"/>
        </w:rPr>
      </w:pPr>
      <w:r>
        <w:rPr>
          <w:sz w:val="28"/>
          <w:szCs w:val="28"/>
        </w:rPr>
        <w:t>о</w:t>
      </w:r>
      <w:r w:rsidRPr="00EC67C2">
        <w:rPr>
          <w:sz w:val="28"/>
          <w:szCs w:val="28"/>
        </w:rPr>
        <w:t>рганизация мероприятий клубов</w:t>
      </w:r>
      <w:r>
        <w:rPr>
          <w:sz w:val="28"/>
          <w:szCs w:val="28"/>
        </w:rPr>
        <w:t>, встреч ветеранов и с ветеранами</w:t>
      </w:r>
      <w:r w:rsidRPr="00EC67C2">
        <w:rPr>
          <w:sz w:val="28"/>
          <w:szCs w:val="28"/>
        </w:rPr>
        <w:t xml:space="preserve">, </w:t>
      </w:r>
      <w:r>
        <w:rPr>
          <w:sz w:val="28"/>
          <w:szCs w:val="28"/>
        </w:rPr>
        <w:t xml:space="preserve">тематических </w:t>
      </w:r>
      <w:r w:rsidRPr="00EC67C2">
        <w:rPr>
          <w:sz w:val="28"/>
          <w:szCs w:val="28"/>
        </w:rPr>
        <w:t>гостиных, арт-кафе, кино-видео-салонов, просветительских лекториев, любительских клубных объединений и др.</w:t>
      </w:r>
      <w:r>
        <w:rPr>
          <w:sz w:val="28"/>
          <w:szCs w:val="28"/>
        </w:rPr>
        <w:t xml:space="preserve">; </w:t>
      </w:r>
    </w:p>
    <w:p w:rsidR="00772C9A" w:rsidRPr="00EC67C2" w:rsidRDefault="00772C9A" w:rsidP="00772C9A">
      <w:pPr>
        <w:numPr>
          <w:ilvl w:val="0"/>
          <w:numId w:val="14"/>
        </w:numPr>
        <w:suppressAutoHyphens/>
        <w:jc w:val="both"/>
        <w:rPr>
          <w:sz w:val="28"/>
          <w:szCs w:val="28"/>
        </w:rPr>
      </w:pPr>
      <w:r>
        <w:rPr>
          <w:sz w:val="28"/>
          <w:szCs w:val="28"/>
        </w:rPr>
        <w:t>о</w:t>
      </w:r>
      <w:r w:rsidRPr="00EC67C2">
        <w:rPr>
          <w:sz w:val="28"/>
          <w:szCs w:val="28"/>
        </w:rPr>
        <w:t>рганизация семейных (молодежных) мероприятий клубов, центров или об</w:t>
      </w:r>
      <w:r>
        <w:rPr>
          <w:sz w:val="28"/>
          <w:szCs w:val="28"/>
        </w:rPr>
        <w:t>ъединений семей, в которых живут ветераны ВОВ</w:t>
      </w:r>
      <w:r w:rsidRPr="00EC67C2">
        <w:rPr>
          <w:sz w:val="28"/>
          <w:szCs w:val="28"/>
        </w:rPr>
        <w:t>.</w:t>
      </w:r>
    </w:p>
    <w:p w:rsidR="00772C9A" w:rsidRPr="00EC67C2" w:rsidRDefault="00772C9A" w:rsidP="00772C9A">
      <w:pPr>
        <w:jc w:val="both"/>
        <w:rPr>
          <w:sz w:val="28"/>
          <w:szCs w:val="28"/>
        </w:rPr>
      </w:pPr>
      <w:r w:rsidRPr="00EC67C2">
        <w:rPr>
          <w:b/>
          <w:bCs/>
          <w:i/>
          <w:iCs/>
          <w:sz w:val="28"/>
          <w:szCs w:val="28"/>
        </w:rPr>
        <w:t>2.3.</w:t>
      </w:r>
      <w:r>
        <w:rPr>
          <w:b/>
          <w:bCs/>
          <w:i/>
          <w:iCs/>
          <w:sz w:val="28"/>
          <w:szCs w:val="28"/>
        </w:rPr>
        <w:t xml:space="preserve"> Проекты в области технических и прикладных видов</w:t>
      </w:r>
      <w:r w:rsidRPr="00EC67C2">
        <w:rPr>
          <w:b/>
          <w:bCs/>
          <w:i/>
          <w:iCs/>
          <w:sz w:val="28"/>
          <w:szCs w:val="28"/>
        </w:rPr>
        <w:t xml:space="preserve"> творчества, основ ремесел, в том числе:</w:t>
      </w:r>
    </w:p>
    <w:p w:rsidR="00772C9A" w:rsidRDefault="00772C9A" w:rsidP="00772C9A">
      <w:pPr>
        <w:numPr>
          <w:ilvl w:val="0"/>
          <w:numId w:val="15"/>
        </w:numPr>
        <w:suppressAutoHyphens/>
        <w:jc w:val="both"/>
        <w:rPr>
          <w:sz w:val="28"/>
          <w:szCs w:val="28"/>
        </w:rPr>
      </w:pPr>
      <w:r>
        <w:rPr>
          <w:sz w:val="28"/>
          <w:szCs w:val="28"/>
        </w:rPr>
        <w:t>о</w:t>
      </w:r>
      <w:r w:rsidRPr="00EC67C2">
        <w:rPr>
          <w:sz w:val="28"/>
          <w:szCs w:val="28"/>
        </w:rPr>
        <w:t>рганизация выставок прикладного и технического детского (семейного) творчества</w:t>
      </w:r>
      <w:r>
        <w:rPr>
          <w:sz w:val="28"/>
          <w:szCs w:val="28"/>
        </w:rPr>
        <w:t>, посвященных годовщине победы в ВОВ.</w:t>
      </w:r>
    </w:p>
    <w:p w:rsidR="00772C9A" w:rsidRPr="007777CB" w:rsidRDefault="00772C9A" w:rsidP="00772C9A">
      <w:pPr>
        <w:jc w:val="both"/>
        <w:rPr>
          <w:sz w:val="28"/>
          <w:szCs w:val="28"/>
        </w:rPr>
      </w:pPr>
    </w:p>
    <w:p w:rsidR="00772C9A" w:rsidRDefault="00772C9A" w:rsidP="00772C9A">
      <w:pPr>
        <w:jc w:val="center"/>
        <w:rPr>
          <w:b/>
          <w:bCs/>
          <w:sz w:val="28"/>
          <w:szCs w:val="28"/>
          <w:u w:val="single"/>
        </w:rPr>
      </w:pPr>
      <w:r w:rsidRPr="00EC67C2">
        <w:rPr>
          <w:b/>
          <w:bCs/>
          <w:sz w:val="28"/>
          <w:szCs w:val="28"/>
          <w:u w:val="single"/>
        </w:rPr>
        <w:t>3. Номинация «</w:t>
      </w:r>
      <w:r>
        <w:rPr>
          <w:b/>
          <w:bCs/>
          <w:sz w:val="28"/>
          <w:szCs w:val="28"/>
          <w:u w:val="single"/>
        </w:rPr>
        <w:t>Проекты г</w:t>
      </w:r>
      <w:r w:rsidRPr="00EC67C2">
        <w:rPr>
          <w:b/>
          <w:bCs/>
          <w:sz w:val="28"/>
          <w:szCs w:val="28"/>
          <w:u w:val="single"/>
        </w:rPr>
        <w:t>ражданско-патри</w:t>
      </w:r>
      <w:r>
        <w:rPr>
          <w:b/>
          <w:bCs/>
          <w:sz w:val="28"/>
          <w:szCs w:val="28"/>
          <w:u w:val="single"/>
        </w:rPr>
        <w:t>отического направления</w:t>
      </w:r>
      <w:r w:rsidRPr="00EC67C2">
        <w:rPr>
          <w:b/>
          <w:bCs/>
          <w:sz w:val="28"/>
          <w:szCs w:val="28"/>
          <w:u w:val="single"/>
        </w:rPr>
        <w:t>»</w:t>
      </w:r>
    </w:p>
    <w:p w:rsidR="00772C9A" w:rsidRPr="00EC67C2" w:rsidRDefault="00772C9A" w:rsidP="00772C9A">
      <w:pPr>
        <w:jc w:val="center"/>
        <w:rPr>
          <w:sz w:val="28"/>
          <w:szCs w:val="28"/>
          <w:u w:val="single"/>
        </w:rPr>
      </w:pPr>
    </w:p>
    <w:p w:rsidR="00772C9A" w:rsidRPr="00EC67C2" w:rsidRDefault="00772C9A" w:rsidP="00772C9A">
      <w:pPr>
        <w:jc w:val="both"/>
        <w:rPr>
          <w:sz w:val="28"/>
          <w:szCs w:val="28"/>
        </w:rPr>
      </w:pPr>
      <w:r>
        <w:rPr>
          <w:b/>
          <w:bCs/>
          <w:i/>
          <w:iCs/>
          <w:sz w:val="28"/>
          <w:szCs w:val="28"/>
        </w:rPr>
        <w:t>3.1. Проекты в области п</w:t>
      </w:r>
      <w:r w:rsidRPr="00EC67C2">
        <w:rPr>
          <w:b/>
          <w:bCs/>
          <w:i/>
          <w:iCs/>
          <w:sz w:val="28"/>
          <w:szCs w:val="28"/>
        </w:rPr>
        <w:t>атриотическо</w:t>
      </w:r>
      <w:r>
        <w:rPr>
          <w:b/>
          <w:bCs/>
          <w:i/>
          <w:iCs/>
          <w:sz w:val="28"/>
          <w:szCs w:val="28"/>
        </w:rPr>
        <w:t>го воспитания</w:t>
      </w:r>
      <w:r w:rsidRPr="00EC67C2">
        <w:rPr>
          <w:b/>
          <w:bCs/>
          <w:i/>
          <w:iCs/>
          <w:sz w:val="28"/>
          <w:szCs w:val="28"/>
        </w:rPr>
        <w:t xml:space="preserve"> детей,</w:t>
      </w:r>
      <w:r>
        <w:rPr>
          <w:b/>
          <w:bCs/>
          <w:i/>
          <w:iCs/>
          <w:sz w:val="28"/>
          <w:szCs w:val="28"/>
        </w:rPr>
        <w:t xml:space="preserve"> подростков и молодежи, развития</w:t>
      </w:r>
      <w:r w:rsidRPr="00EC67C2">
        <w:rPr>
          <w:b/>
          <w:bCs/>
          <w:i/>
          <w:iCs/>
          <w:sz w:val="28"/>
          <w:szCs w:val="28"/>
        </w:rPr>
        <w:t xml:space="preserve"> военно-прикладной, историко-патриотической, оборонно-спортивной работы, в том числе:</w:t>
      </w:r>
    </w:p>
    <w:p w:rsidR="00772C9A" w:rsidRPr="00EC67C2" w:rsidRDefault="00772C9A" w:rsidP="00772C9A">
      <w:pPr>
        <w:numPr>
          <w:ilvl w:val="0"/>
          <w:numId w:val="15"/>
        </w:numPr>
        <w:suppressAutoHyphens/>
        <w:jc w:val="both"/>
        <w:rPr>
          <w:sz w:val="28"/>
          <w:szCs w:val="28"/>
        </w:rPr>
      </w:pPr>
      <w:r>
        <w:rPr>
          <w:sz w:val="28"/>
          <w:szCs w:val="28"/>
        </w:rPr>
        <w:t>к</w:t>
      </w:r>
      <w:r w:rsidRPr="00EC67C2">
        <w:rPr>
          <w:sz w:val="28"/>
          <w:szCs w:val="28"/>
        </w:rPr>
        <w:t>раевед</w:t>
      </w:r>
      <w:r>
        <w:rPr>
          <w:sz w:val="28"/>
          <w:szCs w:val="28"/>
        </w:rPr>
        <w:t>ческая работа;</w:t>
      </w:r>
    </w:p>
    <w:p w:rsidR="00772C9A" w:rsidRPr="00EC67C2" w:rsidRDefault="00772C9A" w:rsidP="00772C9A">
      <w:pPr>
        <w:numPr>
          <w:ilvl w:val="0"/>
          <w:numId w:val="15"/>
        </w:numPr>
        <w:suppressAutoHyphens/>
        <w:jc w:val="both"/>
        <w:rPr>
          <w:sz w:val="28"/>
          <w:szCs w:val="28"/>
        </w:rPr>
      </w:pPr>
      <w:r>
        <w:rPr>
          <w:sz w:val="28"/>
          <w:szCs w:val="28"/>
        </w:rPr>
        <w:t>и</w:t>
      </w:r>
      <w:r w:rsidRPr="00EC67C2">
        <w:rPr>
          <w:sz w:val="28"/>
          <w:szCs w:val="28"/>
        </w:rPr>
        <w:t>зучение истории</w:t>
      </w:r>
      <w:r>
        <w:rPr>
          <w:sz w:val="28"/>
          <w:szCs w:val="28"/>
        </w:rPr>
        <w:t xml:space="preserve"> страны, города, округа, района;</w:t>
      </w:r>
    </w:p>
    <w:p w:rsidR="00772C9A" w:rsidRPr="00EC67C2" w:rsidRDefault="00772C9A" w:rsidP="00772C9A">
      <w:pPr>
        <w:numPr>
          <w:ilvl w:val="0"/>
          <w:numId w:val="15"/>
        </w:numPr>
        <w:suppressAutoHyphens/>
        <w:jc w:val="both"/>
        <w:rPr>
          <w:sz w:val="28"/>
          <w:szCs w:val="28"/>
        </w:rPr>
      </w:pPr>
      <w:r>
        <w:rPr>
          <w:sz w:val="28"/>
          <w:szCs w:val="28"/>
        </w:rPr>
        <w:t>а</w:t>
      </w:r>
      <w:r w:rsidRPr="00EC67C2">
        <w:rPr>
          <w:sz w:val="28"/>
          <w:szCs w:val="28"/>
        </w:rPr>
        <w:t>кции и мероприятия, посвященные юбилейным и памятным датам истории и кул</w:t>
      </w:r>
      <w:r>
        <w:rPr>
          <w:sz w:val="28"/>
          <w:szCs w:val="28"/>
        </w:rPr>
        <w:t>ьтуры Отечества и города Москвы;</w:t>
      </w:r>
    </w:p>
    <w:p w:rsidR="00772C9A" w:rsidRPr="00EC67C2" w:rsidRDefault="00772C9A" w:rsidP="00772C9A">
      <w:pPr>
        <w:numPr>
          <w:ilvl w:val="0"/>
          <w:numId w:val="15"/>
        </w:numPr>
        <w:suppressAutoHyphens/>
        <w:jc w:val="both"/>
        <w:rPr>
          <w:sz w:val="28"/>
          <w:szCs w:val="28"/>
        </w:rPr>
      </w:pPr>
      <w:r>
        <w:rPr>
          <w:sz w:val="28"/>
          <w:szCs w:val="28"/>
        </w:rPr>
        <w:t>поисковая работа;</w:t>
      </w:r>
    </w:p>
    <w:p w:rsidR="00772C9A" w:rsidRPr="00EC67C2" w:rsidRDefault="00772C9A" w:rsidP="00772C9A">
      <w:pPr>
        <w:numPr>
          <w:ilvl w:val="0"/>
          <w:numId w:val="15"/>
        </w:numPr>
        <w:suppressAutoHyphens/>
        <w:jc w:val="both"/>
        <w:rPr>
          <w:sz w:val="28"/>
          <w:szCs w:val="28"/>
        </w:rPr>
      </w:pPr>
      <w:r>
        <w:rPr>
          <w:sz w:val="28"/>
          <w:szCs w:val="28"/>
        </w:rPr>
        <w:t>интернациональная работа;</w:t>
      </w:r>
    </w:p>
    <w:p w:rsidR="00772C9A" w:rsidRPr="00EC67C2" w:rsidRDefault="00772C9A" w:rsidP="00772C9A">
      <w:pPr>
        <w:numPr>
          <w:ilvl w:val="0"/>
          <w:numId w:val="15"/>
        </w:numPr>
        <w:suppressAutoHyphens/>
        <w:jc w:val="both"/>
        <w:rPr>
          <w:sz w:val="28"/>
          <w:szCs w:val="28"/>
        </w:rPr>
      </w:pPr>
      <w:r>
        <w:rPr>
          <w:sz w:val="28"/>
          <w:szCs w:val="28"/>
        </w:rPr>
        <w:t>э</w:t>
      </w:r>
      <w:r w:rsidRPr="00EC67C2">
        <w:rPr>
          <w:sz w:val="28"/>
          <w:szCs w:val="28"/>
        </w:rPr>
        <w:t>кскурсии, походы, экспедиции по историческим местам и местам боевой славы, организация</w:t>
      </w:r>
      <w:r w:rsidRPr="00EC67C2">
        <w:rPr>
          <w:color w:val="FF0000"/>
          <w:sz w:val="28"/>
          <w:szCs w:val="28"/>
        </w:rPr>
        <w:t xml:space="preserve"> </w:t>
      </w:r>
      <w:r>
        <w:rPr>
          <w:sz w:val="28"/>
          <w:szCs w:val="28"/>
        </w:rPr>
        <w:t>военно-спортивных лагерей;</w:t>
      </w:r>
    </w:p>
    <w:p w:rsidR="00772C9A" w:rsidRPr="00EC67C2" w:rsidRDefault="00772C9A" w:rsidP="00772C9A">
      <w:pPr>
        <w:numPr>
          <w:ilvl w:val="0"/>
          <w:numId w:val="15"/>
        </w:numPr>
        <w:suppressAutoHyphens/>
        <w:jc w:val="both"/>
        <w:rPr>
          <w:sz w:val="28"/>
          <w:szCs w:val="28"/>
        </w:rPr>
      </w:pPr>
      <w:r>
        <w:rPr>
          <w:sz w:val="28"/>
          <w:szCs w:val="28"/>
        </w:rPr>
        <w:t>мероприятия (проекты) д</w:t>
      </w:r>
      <w:r w:rsidRPr="00EC67C2">
        <w:rPr>
          <w:sz w:val="28"/>
          <w:szCs w:val="28"/>
        </w:rPr>
        <w:t>етских и молодежных объединений оборонно-спортивной и патриотической направленности, исторической реконструк</w:t>
      </w:r>
      <w:r>
        <w:rPr>
          <w:sz w:val="28"/>
          <w:szCs w:val="28"/>
        </w:rPr>
        <w:t>ции и историко-ролевых игр и др.;</w:t>
      </w:r>
    </w:p>
    <w:p w:rsidR="00772C9A" w:rsidRPr="00EC67C2" w:rsidRDefault="00772C9A" w:rsidP="00772C9A">
      <w:pPr>
        <w:numPr>
          <w:ilvl w:val="0"/>
          <w:numId w:val="15"/>
        </w:numPr>
        <w:suppressAutoHyphens/>
        <w:jc w:val="both"/>
        <w:rPr>
          <w:sz w:val="28"/>
          <w:szCs w:val="28"/>
        </w:rPr>
      </w:pPr>
      <w:r>
        <w:rPr>
          <w:sz w:val="28"/>
          <w:szCs w:val="28"/>
        </w:rPr>
        <w:t>м</w:t>
      </w:r>
      <w:r w:rsidRPr="00EC67C2">
        <w:rPr>
          <w:sz w:val="28"/>
          <w:szCs w:val="28"/>
        </w:rPr>
        <w:t>ероприятия (проекты) с допризывной молодежью и помощь в подготовке</w:t>
      </w:r>
      <w:r>
        <w:rPr>
          <w:sz w:val="28"/>
          <w:szCs w:val="28"/>
        </w:rPr>
        <w:t xml:space="preserve"> юношей к службе в Вооруженных С</w:t>
      </w:r>
      <w:r w:rsidRPr="00EC67C2">
        <w:rPr>
          <w:sz w:val="28"/>
          <w:szCs w:val="28"/>
        </w:rPr>
        <w:t>илах</w:t>
      </w:r>
      <w:r>
        <w:rPr>
          <w:sz w:val="28"/>
          <w:szCs w:val="28"/>
        </w:rPr>
        <w:t xml:space="preserve"> РФ;</w:t>
      </w:r>
    </w:p>
    <w:p w:rsidR="00772C9A" w:rsidRPr="00EC67C2" w:rsidRDefault="00772C9A" w:rsidP="00772C9A">
      <w:pPr>
        <w:numPr>
          <w:ilvl w:val="0"/>
          <w:numId w:val="15"/>
        </w:numPr>
        <w:suppressAutoHyphens/>
        <w:jc w:val="both"/>
        <w:rPr>
          <w:sz w:val="28"/>
          <w:szCs w:val="28"/>
        </w:rPr>
      </w:pPr>
      <w:r>
        <w:rPr>
          <w:sz w:val="28"/>
          <w:szCs w:val="28"/>
        </w:rPr>
        <w:t>п</w:t>
      </w:r>
      <w:r w:rsidRPr="00EC67C2">
        <w:rPr>
          <w:sz w:val="28"/>
          <w:szCs w:val="28"/>
        </w:rPr>
        <w:t xml:space="preserve">роведение военно-патриотических игр и соревнований («Партизанские </w:t>
      </w:r>
      <w:r>
        <w:rPr>
          <w:sz w:val="28"/>
          <w:szCs w:val="28"/>
        </w:rPr>
        <w:t>рейды», «Зарница», слеты и др.);</w:t>
      </w:r>
    </w:p>
    <w:p w:rsidR="00772C9A" w:rsidRPr="00EC67C2" w:rsidRDefault="00772C9A" w:rsidP="00772C9A">
      <w:pPr>
        <w:numPr>
          <w:ilvl w:val="0"/>
          <w:numId w:val="15"/>
        </w:numPr>
        <w:suppressAutoHyphens/>
        <w:jc w:val="both"/>
        <w:rPr>
          <w:sz w:val="28"/>
          <w:szCs w:val="28"/>
        </w:rPr>
      </w:pPr>
      <w:r>
        <w:rPr>
          <w:sz w:val="28"/>
          <w:szCs w:val="28"/>
        </w:rPr>
        <w:t>о</w:t>
      </w:r>
      <w:r w:rsidRPr="00EC67C2">
        <w:rPr>
          <w:sz w:val="28"/>
          <w:szCs w:val="28"/>
        </w:rPr>
        <w:t>рганизация и проведение походов по программам «Выживание», «Робинзонада» и др.</w:t>
      </w:r>
      <w:r>
        <w:rPr>
          <w:sz w:val="28"/>
          <w:szCs w:val="28"/>
        </w:rPr>
        <w:t>;</w:t>
      </w:r>
      <w:r w:rsidRPr="00EC67C2">
        <w:rPr>
          <w:sz w:val="28"/>
          <w:szCs w:val="28"/>
        </w:rPr>
        <w:t xml:space="preserve"> </w:t>
      </w:r>
    </w:p>
    <w:p w:rsidR="00772C9A" w:rsidRPr="00EC67C2" w:rsidRDefault="00772C9A" w:rsidP="00772C9A">
      <w:pPr>
        <w:numPr>
          <w:ilvl w:val="0"/>
          <w:numId w:val="15"/>
        </w:numPr>
        <w:suppressAutoHyphens/>
        <w:jc w:val="both"/>
        <w:rPr>
          <w:sz w:val="28"/>
          <w:szCs w:val="28"/>
        </w:rPr>
      </w:pPr>
      <w:r>
        <w:rPr>
          <w:sz w:val="28"/>
          <w:szCs w:val="28"/>
        </w:rPr>
        <w:t>п</w:t>
      </w:r>
      <w:r w:rsidRPr="00EC67C2">
        <w:rPr>
          <w:sz w:val="28"/>
          <w:szCs w:val="28"/>
        </w:rPr>
        <w:t xml:space="preserve">роведение мероприятий совместно с ветеранскими организациями, </w:t>
      </w:r>
      <w:r>
        <w:rPr>
          <w:sz w:val="28"/>
          <w:szCs w:val="28"/>
        </w:rPr>
        <w:t xml:space="preserve">с </w:t>
      </w:r>
      <w:r w:rsidRPr="00EC67C2">
        <w:rPr>
          <w:sz w:val="28"/>
          <w:szCs w:val="28"/>
        </w:rPr>
        <w:t xml:space="preserve">привлечением ветеранов </w:t>
      </w:r>
      <w:r>
        <w:rPr>
          <w:sz w:val="28"/>
          <w:szCs w:val="28"/>
        </w:rPr>
        <w:t>войны</w:t>
      </w:r>
      <w:r w:rsidRPr="00BB1B45">
        <w:rPr>
          <w:color w:val="FF9900"/>
          <w:sz w:val="28"/>
          <w:szCs w:val="28"/>
        </w:rPr>
        <w:t xml:space="preserve"> </w:t>
      </w:r>
      <w:r w:rsidRPr="000E15BF">
        <w:rPr>
          <w:sz w:val="28"/>
          <w:szCs w:val="28"/>
        </w:rPr>
        <w:t>к воспитанию</w:t>
      </w:r>
      <w:r w:rsidRPr="00EC67C2">
        <w:rPr>
          <w:sz w:val="28"/>
          <w:szCs w:val="28"/>
        </w:rPr>
        <w:t xml:space="preserve"> подрастающего поколения.</w:t>
      </w:r>
    </w:p>
    <w:p w:rsidR="00772C9A" w:rsidRPr="00EC67C2" w:rsidRDefault="00772C9A" w:rsidP="00772C9A">
      <w:pPr>
        <w:jc w:val="both"/>
        <w:rPr>
          <w:sz w:val="28"/>
          <w:szCs w:val="28"/>
        </w:rPr>
      </w:pPr>
      <w:r w:rsidRPr="00EC67C2">
        <w:rPr>
          <w:sz w:val="28"/>
          <w:szCs w:val="28"/>
        </w:rPr>
        <w:t> </w:t>
      </w:r>
    </w:p>
    <w:p w:rsidR="00772C9A" w:rsidRDefault="00772C9A" w:rsidP="00772C9A">
      <w:pPr>
        <w:jc w:val="center"/>
        <w:rPr>
          <w:b/>
          <w:bCs/>
          <w:sz w:val="28"/>
          <w:szCs w:val="28"/>
          <w:u w:val="single"/>
        </w:rPr>
      </w:pPr>
      <w:r w:rsidRPr="00B02631">
        <w:rPr>
          <w:b/>
          <w:bCs/>
          <w:sz w:val="28"/>
          <w:szCs w:val="28"/>
          <w:u w:val="single"/>
        </w:rPr>
        <w:t>4. Номинация: «П</w:t>
      </w:r>
      <w:r>
        <w:rPr>
          <w:b/>
          <w:bCs/>
          <w:sz w:val="28"/>
          <w:szCs w:val="28"/>
          <w:u w:val="single"/>
        </w:rPr>
        <w:t>роекты в области просветительской деятельности</w:t>
      </w:r>
      <w:r w:rsidRPr="00B02631">
        <w:rPr>
          <w:b/>
          <w:bCs/>
          <w:sz w:val="28"/>
          <w:szCs w:val="28"/>
          <w:u w:val="single"/>
        </w:rPr>
        <w:t>»</w:t>
      </w:r>
    </w:p>
    <w:p w:rsidR="00772C9A" w:rsidRPr="00B02631" w:rsidRDefault="00772C9A" w:rsidP="00772C9A">
      <w:pPr>
        <w:jc w:val="center"/>
        <w:rPr>
          <w:sz w:val="28"/>
          <w:szCs w:val="28"/>
          <w:u w:val="single"/>
        </w:rPr>
      </w:pPr>
    </w:p>
    <w:p w:rsidR="00772C9A" w:rsidRPr="00EC67C2" w:rsidRDefault="00772C9A" w:rsidP="00772C9A">
      <w:pPr>
        <w:jc w:val="both"/>
        <w:rPr>
          <w:sz w:val="28"/>
          <w:szCs w:val="28"/>
        </w:rPr>
      </w:pPr>
      <w:r>
        <w:rPr>
          <w:b/>
          <w:bCs/>
          <w:i/>
          <w:iCs/>
          <w:sz w:val="28"/>
          <w:szCs w:val="28"/>
        </w:rPr>
        <w:t>4.1. Проекты по информационно-коммуникативной деятельности, журналистике</w:t>
      </w:r>
      <w:r w:rsidRPr="00EC67C2">
        <w:rPr>
          <w:b/>
          <w:bCs/>
          <w:i/>
          <w:iCs/>
          <w:sz w:val="28"/>
          <w:szCs w:val="28"/>
        </w:rPr>
        <w:t>, в том числе:</w:t>
      </w:r>
    </w:p>
    <w:p w:rsidR="00772C9A" w:rsidRPr="00EC67C2" w:rsidRDefault="00772C9A" w:rsidP="00772C9A">
      <w:pPr>
        <w:numPr>
          <w:ilvl w:val="0"/>
          <w:numId w:val="16"/>
        </w:numPr>
        <w:suppressAutoHyphens/>
        <w:jc w:val="both"/>
        <w:rPr>
          <w:sz w:val="28"/>
          <w:szCs w:val="28"/>
        </w:rPr>
      </w:pPr>
      <w:r>
        <w:rPr>
          <w:sz w:val="28"/>
          <w:szCs w:val="28"/>
        </w:rPr>
        <w:t>п</w:t>
      </w:r>
      <w:r w:rsidRPr="00EC67C2">
        <w:rPr>
          <w:sz w:val="28"/>
          <w:szCs w:val="28"/>
        </w:rPr>
        <w:t>одг</w:t>
      </w:r>
      <w:r>
        <w:rPr>
          <w:sz w:val="28"/>
          <w:szCs w:val="28"/>
        </w:rPr>
        <w:t>отовка информационных сборников по вопросам патриотического воспитания подростков, и</w:t>
      </w:r>
      <w:r w:rsidRPr="00EC67C2">
        <w:rPr>
          <w:sz w:val="28"/>
          <w:szCs w:val="28"/>
        </w:rPr>
        <w:t>здание молодежных клубных газет и информационных листко</w:t>
      </w:r>
      <w:r>
        <w:rPr>
          <w:sz w:val="28"/>
          <w:szCs w:val="28"/>
        </w:rPr>
        <w:t>в, создание молодежных сайтов, «форумов», посвященных годовщине победы в Великой Отечественной войне.</w:t>
      </w:r>
    </w:p>
    <w:p w:rsidR="00772C9A" w:rsidRPr="00EC67C2" w:rsidRDefault="00772C9A" w:rsidP="00772C9A">
      <w:pPr>
        <w:jc w:val="both"/>
        <w:rPr>
          <w:sz w:val="28"/>
          <w:szCs w:val="28"/>
        </w:rPr>
      </w:pPr>
      <w:r>
        <w:rPr>
          <w:b/>
          <w:bCs/>
          <w:i/>
          <w:iCs/>
          <w:sz w:val="28"/>
          <w:szCs w:val="28"/>
        </w:rPr>
        <w:t>4.2. Проекты по познавательной, интеллектуально-развивающей и просветительской деятельности</w:t>
      </w:r>
      <w:r w:rsidRPr="00EC67C2">
        <w:rPr>
          <w:b/>
          <w:bCs/>
          <w:i/>
          <w:iCs/>
          <w:sz w:val="28"/>
          <w:szCs w:val="28"/>
        </w:rPr>
        <w:t xml:space="preserve">, в том числе: </w:t>
      </w:r>
    </w:p>
    <w:p w:rsidR="00772C9A" w:rsidRDefault="00772C9A" w:rsidP="00772C9A">
      <w:pPr>
        <w:numPr>
          <w:ilvl w:val="0"/>
          <w:numId w:val="16"/>
        </w:numPr>
        <w:suppressAutoHyphens/>
        <w:jc w:val="both"/>
        <w:rPr>
          <w:sz w:val="28"/>
          <w:szCs w:val="28"/>
        </w:rPr>
      </w:pPr>
      <w:r>
        <w:rPr>
          <w:sz w:val="28"/>
          <w:szCs w:val="28"/>
        </w:rPr>
        <w:t>о</w:t>
      </w:r>
      <w:r w:rsidRPr="00EC67C2">
        <w:rPr>
          <w:sz w:val="28"/>
          <w:szCs w:val="28"/>
        </w:rPr>
        <w:t>рганиз</w:t>
      </w:r>
      <w:r>
        <w:rPr>
          <w:sz w:val="28"/>
          <w:szCs w:val="28"/>
        </w:rPr>
        <w:t>ация просветительской деятельности в области патриотического воспитания подрастающего поколения.</w:t>
      </w:r>
    </w:p>
    <w:p w:rsidR="00772C9A" w:rsidRPr="00EC67C2" w:rsidRDefault="00772C9A" w:rsidP="00772C9A">
      <w:pPr>
        <w:jc w:val="both"/>
        <w:rPr>
          <w:sz w:val="28"/>
          <w:szCs w:val="28"/>
        </w:rPr>
      </w:pPr>
      <w:r w:rsidRPr="00EC67C2">
        <w:rPr>
          <w:sz w:val="28"/>
          <w:szCs w:val="28"/>
        </w:rPr>
        <w:t> </w:t>
      </w:r>
    </w:p>
    <w:p w:rsidR="00772C9A" w:rsidRPr="00B02631" w:rsidRDefault="00772C9A" w:rsidP="00772C9A">
      <w:pPr>
        <w:jc w:val="center"/>
        <w:rPr>
          <w:sz w:val="28"/>
          <w:szCs w:val="28"/>
          <w:u w:val="single"/>
        </w:rPr>
      </w:pPr>
      <w:r w:rsidRPr="00B02631">
        <w:rPr>
          <w:b/>
          <w:bCs/>
          <w:sz w:val="28"/>
          <w:szCs w:val="28"/>
          <w:u w:val="single"/>
        </w:rPr>
        <w:t>5. Номинация «</w:t>
      </w:r>
      <w:r>
        <w:rPr>
          <w:b/>
          <w:bCs/>
          <w:sz w:val="28"/>
          <w:szCs w:val="28"/>
          <w:u w:val="single"/>
        </w:rPr>
        <w:t>Проекты по социально полезной</w:t>
      </w:r>
      <w:r w:rsidRPr="00B02631">
        <w:rPr>
          <w:b/>
          <w:bCs/>
          <w:sz w:val="28"/>
          <w:szCs w:val="28"/>
          <w:u w:val="single"/>
        </w:rPr>
        <w:t xml:space="preserve"> </w:t>
      </w:r>
      <w:r>
        <w:rPr>
          <w:b/>
          <w:bCs/>
          <w:sz w:val="28"/>
          <w:szCs w:val="28"/>
          <w:u w:val="single"/>
        </w:rPr>
        <w:t>деятельности</w:t>
      </w:r>
      <w:r w:rsidRPr="00B02631">
        <w:rPr>
          <w:b/>
          <w:bCs/>
          <w:sz w:val="28"/>
          <w:szCs w:val="28"/>
          <w:u w:val="single"/>
        </w:rPr>
        <w:t>»</w:t>
      </w:r>
    </w:p>
    <w:p w:rsidR="00772C9A" w:rsidRPr="00EC67C2" w:rsidRDefault="00772C9A" w:rsidP="00772C9A">
      <w:pPr>
        <w:jc w:val="both"/>
        <w:rPr>
          <w:sz w:val="28"/>
          <w:szCs w:val="28"/>
        </w:rPr>
      </w:pPr>
      <w:r w:rsidRPr="00EC67C2">
        <w:rPr>
          <w:sz w:val="28"/>
          <w:szCs w:val="28"/>
        </w:rPr>
        <w:t> </w:t>
      </w:r>
    </w:p>
    <w:p w:rsidR="00772C9A" w:rsidRPr="00EC67C2" w:rsidRDefault="00772C9A" w:rsidP="00772C9A">
      <w:pPr>
        <w:jc w:val="both"/>
        <w:rPr>
          <w:sz w:val="28"/>
          <w:szCs w:val="28"/>
        </w:rPr>
      </w:pPr>
      <w:r w:rsidRPr="00B24A6B">
        <w:rPr>
          <w:b/>
          <w:i/>
          <w:iCs/>
          <w:sz w:val="28"/>
          <w:szCs w:val="28"/>
        </w:rPr>
        <w:t>5.1.</w:t>
      </w:r>
      <w:r>
        <w:rPr>
          <w:i/>
          <w:iCs/>
          <w:sz w:val="28"/>
          <w:szCs w:val="28"/>
        </w:rPr>
        <w:t xml:space="preserve"> </w:t>
      </w:r>
      <w:r>
        <w:rPr>
          <w:b/>
          <w:i/>
          <w:iCs/>
          <w:sz w:val="28"/>
          <w:szCs w:val="28"/>
        </w:rPr>
        <w:t>Проекты по с</w:t>
      </w:r>
      <w:r>
        <w:rPr>
          <w:b/>
          <w:bCs/>
          <w:i/>
          <w:iCs/>
          <w:sz w:val="28"/>
          <w:szCs w:val="28"/>
        </w:rPr>
        <w:t>оциально-полезной, общественной деятельности, гражданскому воспитанию</w:t>
      </w:r>
      <w:r w:rsidRPr="00EC67C2">
        <w:rPr>
          <w:b/>
          <w:bCs/>
          <w:i/>
          <w:iCs/>
          <w:sz w:val="28"/>
          <w:szCs w:val="28"/>
        </w:rPr>
        <w:t xml:space="preserve">, в том числе: </w:t>
      </w:r>
    </w:p>
    <w:p w:rsidR="00772C9A" w:rsidRDefault="00772C9A" w:rsidP="00772C9A">
      <w:pPr>
        <w:numPr>
          <w:ilvl w:val="0"/>
          <w:numId w:val="16"/>
        </w:numPr>
        <w:suppressAutoHyphens/>
        <w:jc w:val="both"/>
        <w:rPr>
          <w:sz w:val="28"/>
          <w:szCs w:val="28"/>
        </w:rPr>
      </w:pPr>
      <w:r>
        <w:rPr>
          <w:sz w:val="28"/>
          <w:szCs w:val="28"/>
        </w:rPr>
        <w:t>п</w:t>
      </w:r>
      <w:r w:rsidRPr="00EC67C2">
        <w:rPr>
          <w:sz w:val="28"/>
          <w:szCs w:val="28"/>
        </w:rPr>
        <w:t>одготовка и проведение мероприятий по оказанию помощи</w:t>
      </w:r>
      <w:r>
        <w:rPr>
          <w:sz w:val="28"/>
          <w:szCs w:val="28"/>
        </w:rPr>
        <w:t xml:space="preserve"> определенным категориям граждан.</w:t>
      </w:r>
    </w:p>
    <w:p w:rsidR="00772C9A" w:rsidRPr="00EC67C2" w:rsidRDefault="00772C9A" w:rsidP="00772C9A">
      <w:pPr>
        <w:jc w:val="both"/>
        <w:rPr>
          <w:sz w:val="28"/>
          <w:szCs w:val="28"/>
        </w:rPr>
      </w:pPr>
      <w:r w:rsidRPr="00B24A6B">
        <w:rPr>
          <w:b/>
          <w:i/>
          <w:iCs/>
          <w:sz w:val="28"/>
          <w:szCs w:val="28"/>
        </w:rPr>
        <w:t>5.2</w:t>
      </w:r>
      <w:r w:rsidRPr="000E7394">
        <w:rPr>
          <w:i/>
          <w:iCs/>
          <w:sz w:val="28"/>
          <w:szCs w:val="28"/>
        </w:rPr>
        <w:t>.</w:t>
      </w:r>
      <w:r>
        <w:rPr>
          <w:i/>
          <w:iCs/>
          <w:sz w:val="28"/>
          <w:szCs w:val="28"/>
        </w:rPr>
        <w:t xml:space="preserve"> </w:t>
      </w:r>
      <w:r w:rsidRPr="000E7394">
        <w:rPr>
          <w:b/>
          <w:i/>
          <w:iCs/>
          <w:sz w:val="28"/>
          <w:szCs w:val="28"/>
        </w:rPr>
        <w:t>Проекты по т</w:t>
      </w:r>
      <w:r w:rsidRPr="000E7394">
        <w:rPr>
          <w:b/>
          <w:bCs/>
          <w:i/>
          <w:iCs/>
          <w:sz w:val="28"/>
          <w:szCs w:val="28"/>
        </w:rPr>
        <w:t>рудово</w:t>
      </w:r>
      <w:r>
        <w:rPr>
          <w:b/>
          <w:bCs/>
          <w:i/>
          <w:iCs/>
          <w:sz w:val="28"/>
          <w:szCs w:val="28"/>
        </w:rPr>
        <w:t>му воспитанию</w:t>
      </w:r>
      <w:r w:rsidRPr="00EC67C2">
        <w:rPr>
          <w:b/>
          <w:bCs/>
          <w:i/>
          <w:iCs/>
          <w:sz w:val="28"/>
          <w:szCs w:val="28"/>
        </w:rPr>
        <w:t xml:space="preserve"> детей, подростков и молодежи с участием взрослого населения, в том числе: </w:t>
      </w:r>
    </w:p>
    <w:p w:rsidR="00772C9A" w:rsidRPr="00EC67C2" w:rsidRDefault="00772C9A" w:rsidP="00772C9A">
      <w:pPr>
        <w:numPr>
          <w:ilvl w:val="0"/>
          <w:numId w:val="16"/>
        </w:numPr>
        <w:suppressAutoHyphens/>
        <w:jc w:val="both"/>
        <w:rPr>
          <w:sz w:val="28"/>
          <w:szCs w:val="28"/>
        </w:rPr>
      </w:pPr>
      <w:r>
        <w:rPr>
          <w:sz w:val="28"/>
          <w:szCs w:val="28"/>
        </w:rPr>
        <w:t>м</w:t>
      </w:r>
      <w:r w:rsidRPr="00EC67C2">
        <w:rPr>
          <w:sz w:val="28"/>
          <w:szCs w:val="28"/>
        </w:rPr>
        <w:t>ероприятия</w:t>
      </w:r>
      <w:r>
        <w:rPr>
          <w:sz w:val="28"/>
          <w:szCs w:val="28"/>
        </w:rPr>
        <w:t>,</w:t>
      </w:r>
      <w:r w:rsidRPr="00EC67C2">
        <w:rPr>
          <w:sz w:val="28"/>
          <w:szCs w:val="28"/>
        </w:rPr>
        <w:t xml:space="preserve"> направленные на организацию трудовой занятости подростков</w:t>
      </w:r>
      <w:r>
        <w:rPr>
          <w:sz w:val="28"/>
          <w:szCs w:val="28"/>
        </w:rPr>
        <w:t xml:space="preserve"> с целью помощи ветеранам.</w:t>
      </w:r>
    </w:p>
    <w:p w:rsidR="00772C9A" w:rsidRPr="00EC67C2" w:rsidRDefault="00772C9A" w:rsidP="00772C9A">
      <w:pPr>
        <w:jc w:val="both"/>
        <w:rPr>
          <w:sz w:val="28"/>
          <w:szCs w:val="28"/>
        </w:rPr>
      </w:pPr>
      <w:r w:rsidRPr="00EC67C2">
        <w:rPr>
          <w:b/>
          <w:bCs/>
          <w:i/>
          <w:iCs/>
          <w:sz w:val="28"/>
          <w:szCs w:val="28"/>
        </w:rPr>
        <w:t>5.</w:t>
      </w:r>
      <w:r>
        <w:rPr>
          <w:b/>
          <w:bCs/>
          <w:i/>
          <w:iCs/>
          <w:sz w:val="28"/>
          <w:szCs w:val="28"/>
        </w:rPr>
        <w:t>3</w:t>
      </w:r>
      <w:r w:rsidRPr="00EC67C2">
        <w:rPr>
          <w:b/>
          <w:bCs/>
          <w:i/>
          <w:iCs/>
          <w:sz w:val="28"/>
          <w:szCs w:val="28"/>
        </w:rPr>
        <w:t>.</w:t>
      </w:r>
      <w:r>
        <w:rPr>
          <w:b/>
          <w:bCs/>
          <w:i/>
          <w:iCs/>
          <w:sz w:val="28"/>
          <w:szCs w:val="28"/>
        </w:rPr>
        <w:t xml:space="preserve"> Проекты по работе</w:t>
      </w:r>
      <w:r w:rsidRPr="00EC67C2">
        <w:rPr>
          <w:b/>
          <w:bCs/>
          <w:i/>
          <w:iCs/>
          <w:sz w:val="28"/>
          <w:szCs w:val="28"/>
        </w:rPr>
        <w:t xml:space="preserve"> с различными категориями </w:t>
      </w:r>
      <w:r>
        <w:rPr>
          <w:b/>
          <w:bCs/>
          <w:i/>
          <w:iCs/>
          <w:sz w:val="28"/>
          <w:szCs w:val="28"/>
        </w:rPr>
        <w:t>взрослого населения по передаче</w:t>
      </w:r>
      <w:r w:rsidRPr="00EC67C2">
        <w:rPr>
          <w:b/>
          <w:bCs/>
          <w:i/>
          <w:iCs/>
          <w:sz w:val="28"/>
          <w:szCs w:val="28"/>
        </w:rPr>
        <w:t xml:space="preserve"> культурного наследия, продолжени</w:t>
      </w:r>
      <w:r>
        <w:rPr>
          <w:b/>
          <w:bCs/>
          <w:i/>
          <w:iCs/>
          <w:sz w:val="28"/>
          <w:szCs w:val="28"/>
        </w:rPr>
        <w:t>ю</w:t>
      </w:r>
      <w:r w:rsidRPr="00EC67C2">
        <w:rPr>
          <w:b/>
          <w:bCs/>
          <w:i/>
          <w:iCs/>
          <w:sz w:val="28"/>
          <w:szCs w:val="28"/>
        </w:rPr>
        <w:t xml:space="preserve"> семейных</w:t>
      </w:r>
      <w:r>
        <w:rPr>
          <w:b/>
          <w:bCs/>
          <w:i/>
          <w:iCs/>
          <w:sz w:val="28"/>
          <w:szCs w:val="28"/>
        </w:rPr>
        <w:t xml:space="preserve"> традиций, духовно-нравственному</w:t>
      </w:r>
      <w:r w:rsidRPr="00EC67C2">
        <w:rPr>
          <w:b/>
          <w:bCs/>
          <w:i/>
          <w:iCs/>
          <w:sz w:val="28"/>
          <w:szCs w:val="28"/>
        </w:rPr>
        <w:t xml:space="preserve"> воспитани</w:t>
      </w:r>
      <w:r>
        <w:rPr>
          <w:b/>
          <w:bCs/>
          <w:i/>
          <w:iCs/>
          <w:sz w:val="28"/>
          <w:szCs w:val="28"/>
        </w:rPr>
        <w:t>ю</w:t>
      </w:r>
      <w:r w:rsidRPr="00EC67C2">
        <w:rPr>
          <w:b/>
          <w:bCs/>
          <w:i/>
          <w:iCs/>
          <w:sz w:val="28"/>
          <w:szCs w:val="28"/>
        </w:rPr>
        <w:t xml:space="preserve"> детей, подростков и молодежи, в том числе: </w:t>
      </w:r>
    </w:p>
    <w:p w:rsidR="00772C9A" w:rsidRPr="00EC67C2" w:rsidRDefault="00772C9A" w:rsidP="00772C9A">
      <w:pPr>
        <w:numPr>
          <w:ilvl w:val="0"/>
          <w:numId w:val="16"/>
        </w:numPr>
        <w:suppressAutoHyphens/>
        <w:jc w:val="both"/>
        <w:rPr>
          <w:sz w:val="28"/>
          <w:szCs w:val="28"/>
        </w:rPr>
      </w:pPr>
      <w:r>
        <w:rPr>
          <w:sz w:val="28"/>
          <w:szCs w:val="28"/>
        </w:rPr>
        <w:t xml:space="preserve">мероприятия семейного досуга, </w:t>
      </w:r>
      <w:r w:rsidRPr="00EC67C2">
        <w:rPr>
          <w:sz w:val="28"/>
          <w:szCs w:val="28"/>
        </w:rPr>
        <w:t xml:space="preserve">направленные на передачу опыта старшего поколения младшему (наставничество). </w:t>
      </w:r>
    </w:p>
    <w:p w:rsidR="00772C9A" w:rsidRDefault="00772C9A" w:rsidP="00772C9A">
      <w:pPr>
        <w:jc w:val="both"/>
        <w:rPr>
          <w:b/>
          <w:sz w:val="28"/>
          <w:szCs w:val="28"/>
        </w:rPr>
      </w:pPr>
    </w:p>
    <w:p w:rsidR="00AE5A04" w:rsidRDefault="00AE5A04" w:rsidP="00772C9A">
      <w:pPr>
        <w:ind w:left="2124" w:firstLine="708"/>
        <w:jc w:val="both"/>
        <w:rPr>
          <w:b/>
          <w:sz w:val="28"/>
          <w:szCs w:val="28"/>
        </w:rPr>
      </w:pPr>
    </w:p>
    <w:p w:rsidR="00AE5A04" w:rsidRDefault="00AE5A04" w:rsidP="00772C9A">
      <w:pPr>
        <w:ind w:left="2124" w:firstLine="708"/>
        <w:jc w:val="both"/>
        <w:rPr>
          <w:b/>
          <w:sz w:val="28"/>
          <w:szCs w:val="28"/>
        </w:rPr>
      </w:pPr>
    </w:p>
    <w:p w:rsidR="00AE5A04" w:rsidRDefault="00AE5A04" w:rsidP="00772C9A">
      <w:pPr>
        <w:ind w:left="2124" w:firstLine="708"/>
        <w:jc w:val="both"/>
        <w:rPr>
          <w:b/>
          <w:sz w:val="28"/>
          <w:szCs w:val="28"/>
        </w:rPr>
      </w:pPr>
    </w:p>
    <w:p w:rsidR="00772C9A" w:rsidRDefault="00772C9A" w:rsidP="00772C9A">
      <w:pPr>
        <w:ind w:left="2124" w:firstLine="708"/>
        <w:jc w:val="both"/>
        <w:rPr>
          <w:b/>
          <w:sz w:val="28"/>
          <w:szCs w:val="28"/>
        </w:rPr>
      </w:pPr>
      <w:r w:rsidRPr="00477AAA">
        <w:rPr>
          <w:b/>
          <w:sz w:val="28"/>
          <w:szCs w:val="28"/>
        </w:rPr>
        <w:t>7</w:t>
      </w:r>
      <w:r>
        <w:rPr>
          <w:b/>
          <w:sz w:val="28"/>
          <w:szCs w:val="28"/>
        </w:rPr>
        <w:t>. Порядок подачи заявок.</w:t>
      </w:r>
    </w:p>
    <w:p w:rsidR="00772C9A" w:rsidRPr="00811592" w:rsidRDefault="00772C9A" w:rsidP="00772C9A">
      <w:pPr>
        <w:ind w:firstLine="708"/>
        <w:jc w:val="both"/>
        <w:rPr>
          <w:sz w:val="28"/>
          <w:szCs w:val="28"/>
        </w:rPr>
      </w:pPr>
      <w:r>
        <w:rPr>
          <w:sz w:val="28"/>
          <w:szCs w:val="28"/>
        </w:rPr>
        <w:t xml:space="preserve">Заявки (Приложение </w:t>
      </w:r>
      <w:r>
        <w:rPr>
          <w:sz w:val="28"/>
          <w:szCs w:val="28"/>
          <w:lang w:val="en-US"/>
        </w:rPr>
        <w:t>I</w:t>
      </w:r>
      <w:r>
        <w:rPr>
          <w:sz w:val="28"/>
          <w:szCs w:val="28"/>
        </w:rPr>
        <w:t xml:space="preserve">) на участие в Конкурсе принимаются оргкомитетом до 9 апреля 2010 года по адресу: Свободный проспект, 19, или по факсу: 301-50-74 или по электронной почте: </w:t>
      </w:r>
      <w:r w:rsidRPr="00811592">
        <w:rPr>
          <w:color w:val="000080"/>
          <w:sz w:val="28"/>
          <w:lang w:val="de-DE"/>
        </w:rPr>
        <w:t>konkurs</w:t>
      </w:r>
      <w:r w:rsidRPr="00811592">
        <w:rPr>
          <w:color w:val="000080"/>
          <w:sz w:val="28"/>
        </w:rPr>
        <w:t>_</w:t>
      </w:r>
      <w:r w:rsidRPr="00811592">
        <w:rPr>
          <w:color w:val="000080"/>
          <w:sz w:val="28"/>
          <w:lang w:val="de-DE"/>
        </w:rPr>
        <w:t>proektov</w:t>
      </w:r>
      <w:r w:rsidRPr="00811592">
        <w:rPr>
          <w:color w:val="000080"/>
          <w:sz w:val="28"/>
        </w:rPr>
        <w:t>@</w:t>
      </w:r>
      <w:r w:rsidRPr="00811592">
        <w:rPr>
          <w:color w:val="000080"/>
          <w:sz w:val="28"/>
          <w:lang w:val="de-DE"/>
        </w:rPr>
        <w:t>mail</w:t>
      </w:r>
      <w:r w:rsidRPr="00811592">
        <w:rPr>
          <w:color w:val="000080"/>
          <w:sz w:val="28"/>
        </w:rPr>
        <w:t>.</w:t>
      </w:r>
      <w:r w:rsidRPr="00811592">
        <w:rPr>
          <w:color w:val="000080"/>
          <w:sz w:val="28"/>
          <w:lang w:val="de-DE"/>
        </w:rPr>
        <w:t>ru</w:t>
      </w:r>
    </w:p>
    <w:p w:rsidR="00772C9A" w:rsidRDefault="00772C9A" w:rsidP="00772C9A">
      <w:pPr>
        <w:ind w:firstLine="709"/>
        <w:jc w:val="both"/>
        <w:rPr>
          <w:sz w:val="28"/>
          <w:szCs w:val="28"/>
        </w:rPr>
      </w:pPr>
      <w:r>
        <w:rPr>
          <w:sz w:val="28"/>
          <w:szCs w:val="28"/>
        </w:rPr>
        <w:t xml:space="preserve">Заявки должны быть представлены только в отпечатанном виде, заверенные руководителем учреждения. </w:t>
      </w:r>
    </w:p>
    <w:p w:rsidR="00772C9A" w:rsidRDefault="00772C9A" w:rsidP="00772C9A">
      <w:pPr>
        <w:ind w:firstLine="709"/>
        <w:jc w:val="both"/>
        <w:rPr>
          <w:sz w:val="28"/>
          <w:szCs w:val="28"/>
        </w:rPr>
      </w:pPr>
    </w:p>
    <w:p w:rsidR="00772C9A" w:rsidRPr="006353AA" w:rsidRDefault="00772C9A" w:rsidP="00772C9A">
      <w:pPr>
        <w:jc w:val="center"/>
        <w:rPr>
          <w:b/>
          <w:bCs/>
          <w:sz w:val="28"/>
          <w:szCs w:val="28"/>
        </w:rPr>
      </w:pPr>
      <w:r w:rsidRPr="00ED4126">
        <w:rPr>
          <w:b/>
          <w:bCs/>
          <w:sz w:val="28"/>
          <w:szCs w:val="28"/>
        </w:rPr>
        <w:t>8</w:t>
      </w:r>
      <w:r>
        <w:rPr>
          <w:b/>
          <w:bCs/>
          <w:sz w:val="28"/>
          <w:szCs w:val="28"/>
        </w:rPr>
        <w:t xml:space="preserve">. </w:t>
      </w:r>
      <w:r w:rsidRPr="00EC67C2">
        <w:rPr>
          <w:b/>
          <w:bCs/>
          <w:sz w:val="28"/>
          <w:szCs w:val="28"/>
        </w:rPr>
        <w:t>Критерии оценки социально-воспитательных проектов</w:t>
      </w:r>
    </w:p>
    <w:p w:rsidR="00772C9A" w:rsidRDefault="00772C9A" w:rsidP="00772C9A">
      <w:pPr>
        <w:jc w:val="both"/>
        <w:rPr>
          <w:sz w:val="28"/>
          <w:szCs w:val="28"/>
        </w:rPr>
      </w:pPr>
    </w:p>
    <w:p w:rsidR="00772C9A" w:rsidRPr="00ED4126" w:rsidRDefault="00772C9A" w:rsidP="00772C9A">
      <w:pPr>
        <w:jc w:val="both"/>
        <w:rPr>
          <w:sz w:val="28"/>
          <w:szCs w:val="28"/>
        </w:rPr>
      </w:pPr>
      <w:r>
        <w:rPr>
          <w:sz w:val="28"/>
          <w:szCs w:val="28"/>
        </w:rPr>
        <w:t>8</w:t>
      </w:r>
      <w:r w:rsidRPr="00EC67C2">
        <w:rPr>
          <w:sz w:val="28"/>
          <w:szCs w:val="28"/>
        </w:rPr>
        <w:t>.1</w:t>
      </w:r>
      <w:r>
        <w:rPr>
          <w:sz w:val="28"/>
          <w:szCs w:val="28"/>
        </w:rPr>
        <w:t>.</w:t>
      </w:r>
      <w:r w:rsidRPr="00EC67C2">
        <w:rPr>
          <w:sz w:val="28"/>
          <w:szCs w:val="28"/>
        </w:rPr>
        <w:t xml:space="preserve"> Индивидуальная творческая идея</w:t>
      </w:r>
      <w:r>
        <w:rPr>
          <w:sz w:val="28"/>
          <w:szCs w:val="28"/>
        </w:rPr>
        <w:t>.</w:t>
      </w:r>
    </w:p>
    <w:p w:rsidR="00772C9A" w:rsidRPr="00EC67C2" w:rsidRDefault="00772C9A" w:rsidP="00772C9A">
      <w:pPr>
        <w:jc w:val="both"/>
        <w:rPr>
          <w:sz w:val="28"/>
          <w:szCs w:val="28"/>
        </w:rPr>
      </w:pPr>
      <w:r>
        <w:rPr>
          <w:sz w:val="28"/>
          <w:szCs w:val="28"/>
        </w:rPr>
        <w:t>8</w:t>
      </w:r>
      <w:r w:rsidRPr="00EC67C2">
        <w:rPr>
          <w:sz w:val="28"/>
          <w:szCs w:val="28"/>
        </w:rPr>
        <w:t>.2</w:t>
      </w:r>
      <w:r>
        <w:rPr>
          <w:sz w:val="28"/>
          <w:szCs w:val="28"/>
        </w:rPr>
        <w:t>.</w:t>
      </w:r>
      <w:r w:rsidRPr="00EC67C2">
        <w:rPr>
          <w:sz w:val="28"/>
          <w:szCs w:val="28"/>
        </w:rPr>
        <w:t xml:space="preserve"> Правильност</w:t>
      </w:r>
      <w:r>
        <w:rPr>
          <w:sz w:val="28"/>
          <w:szCs w:val="28"/>
        </w:rPr>
        <w:t>ь оформления.</w:t>
      </w:r>
    </w:p>
    <w:p w:rsidR="00772C9A" w:rsidRPr="00EC67C2" w:rsidRDefault="00772C9A" w:rsidP="00772C9A">
      <w:pPr>
        <w:jc w:val="both"/>
        <w:rPr>
          <w:sz w:val="28"/>
          <w:szCs w:val="28"/>
        </w:rPr>
      </w:pPr>
      <w:r>
        <w:rPr>
          <w:sz w:val="28"/>
          <w:szCs w:val="28"/>
        </w:rPr>
        <w:t>8</w:t>
      </w:r>
      <w:r w:rsidRPr="00EC67C2">
        <w:rPr>
          <w:sz w:val="28"/>
          <w:szCs w:val="28"/>
        </w:rPr>
        <w:t>.3</w:t>
      </w:r>
      <w:r>
        <w:rPr>
          <w:sz w:val="28"/>
          <w:szCs w:val="28"/>
        </w:rPr>
        <w:t>.</w:t>
      </w:r>
      <w:r w:rsidRPr="00EC67C2">
        <w:rPr>
          <w:sz w:val="28"/>
          <w:szCs w:val="28"/>
        </w:rPr>
        <w:t xml:space="preserve"> Актуальн</w:t>
      </w:r>
      <w:r>
        <w:rPr>
          <w:sz w:val="28"/>
          <w:szCs w:val="28"/>
        </w:rPr>
        <w:t>ость проблемы и новизна решения.</w:t>
      </w:r>
    </w:p>
    <w:p w:rsidR="00772C9A" w:rsidRPr="00EC67C2" w:rsidRDefault="00772C9A" w:rsidP="00772C9A">
      <w:pPr>
        <w:jc w:val="both"/>
        <w:rPr>
          <w:sz w:val="28"/>
          <w:szCs w:val="28"/>
        </w:rPr>
      </w:pPr>
      <w:r>
        <w:rPr>
          <w:sz w:val="28"/>
          <w:szCs w:val="28"/>
        </w:rPr>
        <w:t>8</w:t>
      </w:r>
      <w:r w:rsidRPr="00EC67C2">
        <w:rPr>
          <w:sz w:val="28"/>
          <w:szCs w:val="28"/>
        </w:rPr>
        <w:t>.4</w:t>
      </w:r>
      <w:r>
        <w:rPr>
          <w:sz w:val="28"/>
          <w:szCs w:val="28"/>
        </w:rPr>
        <w:t>.</w:t>
      </w:r>
      <w:r w:rsidRPr="00EC67C2">
        <w:rPr>
          <w:sz w:val="28"/>
          <w:szCs w:val="28"/>
        </w:rPr>
        <w:t xml:space="preserve"> Использование инновацио</w:t>
      </w:r>
      <w:r>
        <w:rPr>
          <w:sz w:val="28"/>
          <w:szCs w:val="28"/>
        </w:rPr>
        <w:t>нных методов реализации проекта.</w:t>
      </w:r>
    </w:p>
    <w:p w:rsidR="00772C9A" w:rsidRPr="00EC67C2" w:rsidRDefault="00772C9A" w:rsidP="00772C9A">
      <w:pPr>
        <w:jc w:val="both"/>
        <w:rPr>
          <w:sz w:val="28"/>
          <w:szCs w:val="28"/>
        </w:rPr>
      </w:pPr>
      <w:r>
        <w:rPr>
          <w:sz w:val="28"/>
          <w:szCs w:val="28"/>
        </w:rPr>
        <w:t>8</w:t>
      </w:r>
      <w:r w:rsidRPr="00EC67C2">
        <w:rPr>
          <w:sz w:val="28"/>
          <w:szCs w:val="28"/>
        </w:rPr>
        <w:t>.5</w:t>
      </w:r>
      <w:r>
        <w:rPr>
          <w:sz w:val="28"/>
          <w:szCs w:val="28"/>
        </w:rPr>
        <w:t>.</w:t>
      </w:r>
      <w:r w:rsidRPr="00EC67C2">
        <w:rPr>
          <w:sz w:val="28"/>
          <w:szCs w:val="28"/>
        </w:rPr>
        <w:t xml:space="preserve"> Соответствие Положению </w:t>
      </w:r>
      <w:r>
        <w:rPr>
          <w:sz w:val="28"/>
          <w:szCs w:val="28"/>
        </w:rPr>
        <w:t>о Конкурсе, его целям и задачам.</w:t>
      </w:r>
    </w:p>
    <w:p w:rsidR="00772C9A" w:rsidRPr="00EC67C2" w:rsidRDefault="00772C9A" w:rsidP="00772C9A">
      <w:pPr>
        <w:jc w:val="both"/>
        <w:rPr>
          <w:sz w:val="28"/>
          <w:szCs w:val="28"/>
        </w:rPr>
      </w:pPr>
      <w:r>
        <w:rPr>
          <w:sz w:val="28"/>
          <w:szCs w:val="28"/>
        </w:rPr>
        <w:t>8</w:t>
      </w:r>
      <w:r w:rsidRPr="00EC67C2">
        <w:rPr>
          <w:sz w:val="28"/>
          <w:szCs w:val="28"/>
        </w:rPr>
        <w:t>.6</w:t>
      </w:r>
      <w:r>
        <w:rPr>
          <w:sz w:val="28"/>
          <w:szCs w:val="28"/>
        </w:rPr>
        <w:t>. Эффективность.</w:t>
      </w:r>
    </w:p>
    <w:p w:rsidR="00772C9A" w:rsidRPr="00EC67C2" w:rsidRDefault="00772C9A" w:rsidP="00772C9A">
      <w:pPr>
        <w:jc w:val="both"/>
        <w:rPr>
          <w:sz w:val="28"/>
          <w:szCs w:val="28"/>
        </w:rPr>
      </w:pPr>
      <w:r>
        <w:rPr>
          <w:sz w:val="28"/>
          <w:szCs w:val="28"/>
        </w:rPr>
        <w:t>8</w:t>
      </w:r>
      <w:r w:rsidRPr="00EC67C2">
        <w:rPr>
          <w:sz w:val="28"/>
          <w:szCs w:val="28"/>
        </w:rPr>
        <w:t>.7</w:t>
      </w:r>
      <w:r>
        <w:rPr>
          <w:sz w:val="28"/>
          <w:szCs w:val="28"/>
        </w:rPr>
        <w:t>.</w:t>
      </w:r>
      <w:r w:rsidRPr="00EC67C2">
        <w:rPr>
          <w:sz w:val="28"/>
          <w:szCs w:val="28"/>
        </w:rPr>
        <w:t xml:space="preserve"> Перспективность. </w:t>
      </w:r>
    </w:p>
    <w:p w:rsidR="00772C9A" w:rsidRPr="00EC67C2" w:rsidRDefault="00772C9A" w:rsidP="00772C9A">
      <w:pPr>
        <w:jc w:val="both"/>
        <w:rPr>
          <w:sz w:val="28"/>
          <w:szCs w:val="28"/>
        </w:rPr>
      </w:pPr>
      <w:r>
        <w:rPr>
          <w:sz w:val="28"/>
          <w:szCs w:val="28"/>
        </w:rPr>
        <w:t>8</w:t>
      </w:r>
      <w:r w:rsidRPr="00EC67C2">
        <w:rPr>
          <w:sz w:val="28"/>
          <w:szCs w:val="28"/>
        </w:rPr>
        <w:t>.8</w:t>
      </w:r>
      <w:r>
        <w:rPr>
          <w:sz w:val="28"/>
          <w:szCs w:val="28"/>
        </w:rPr>
        <w:t>. Реалистичность.</w:t>
      </w:r>
      <w:r w:rsidRPr="00EC67C2">
        <w:rPr>
          <w:sz w:val="28"/>
          <w:szCs w:val="28"/>
        </w:rPr>
        <w:t xml:space="preserve"> </w:t>
      </w:r>
    </w:p>
    <w:p w:rsidR="00772C9A" w:rsidRPr="00EC67C2" w:rsidRDefault="00772C9A" w:rsidP="00772C9A">
      <w:pPr>
        <w:jc w:val="both"/>
        <w:rPr>
          <w:sz w:val="28"/>
          <w:szCs w:val="28"/>
        </w:rPr>
      </w:pPr>
      <w:r>
        <w:rPr>
          <w:sz w:val="28"/>
          <w:szCs w:val="28"/>
        </w:rPr>
        <w:t>8</w:t>
      </w:r>
      <w:r w:rsidRPr="00EC67C2">
        <w:rPr>
          <w:sz w:val="28"/>
          <w:szCs w:val="28"/>
        </w:rPr>
        <w:t>.9</w:t>
      </w:r>
      <w:r>
        <w:rPr>
          <w:sz w:val="28"/>
          <w:szCs w:val="28"/>
        </w:rPr>
        <w:t>.</w:t>
      </w:r>
      <w:r w:rsidRPr="00EC67C2">
        <w:rPr>
          <w:sz w:val="28"/>
          <w:szCs w:val="28"/>
        </w:rPr>
        <w:t xml:space="preserve"> Практическая значимость. </w:t>
      </w:r>
    </w:p>
    <w:p w:rsidR="00772C9A" w:rsidRDefault="00772C9A" w:rsidP="00772C9A">
      <w:pPr>
        <w:jc w:val="both"/>
        <w:rPr>
          <w:b/>
          <w:bCs/>
          <w:sz w:val="28"/>
          <w:szCs w:val="28"/>
        </w:rPr>
      </w:pPr>
    </w:p>
    <w:p w:rsidR="00772C9A" w:rsidRPr="00EC67C2" w:rsidRDefault="00772C9A" w:rsidP="00772C9A">
      <w:pPr>
        <w:jc w:val="center"/>
        <w:rPr>
          <w:sz w:val="28"/>
          <w:szCs w:val="28"/>
        </w:rPr>
      </w:pPr>
      <w:r>
        <w:rPr>
          <w:b/>
          <w:bCs/>
          <w:sz w:val="28"/>
          <w:szCs w:val="28"/>
        </w:rPr>
        <w:t xml:space="preserve">9. </w:t>
      </w:r>
      <w:r w:rsidRPr="00EC67C2">
        <w:rPr>
          <w:b/>
          <w:bCs/>
          <w:sz w:val="28"/>
          <w:szCs w:val="28"/>
        </w:rPr>
        <w:t>Требования к оформлению</w:t>
      </w:r>
    </w:p>
    <w:p w:rsidR="00772C9A" w:rsidRPr="00EC67C2" w:rsidRDefault="00772C9A" w:rsidP="00772C9A">
      <w:pPr>
        <w:jc w:val="both"/>
        <w:rPr>
          <w:sz w:val="28"/>
          <w:szCs w:val="28"/>
        </w:rPr>
      </w:pPr>
    </w:p>
    <w:p w:rsidR="00772C9A" w:rsidRPr="00EC67C2" w:rsidRDefault="00772C9A" w:rsidP="00772C9A">
      <w:pPr>
        <w:ind w:firstLine="720"/>
        <w:jc w:val="both"/>
        <w:rPr>
          <w:sz w:val="28"/>
          <w:szCs w:val="28"/>
        </w:rPr>
      </w:pPr>
      <w:r w:rsidRPr="00EC67C2">
        <w:rPr>
          <w:sz w:val="28"/>
          <w:szCs w:val="28"/>
        </w:rPr>
        <w:t>Текст проекта должен содержать следующие разделы в соответствующем порядке:</w:t>
      </w:r>
    </w:p>
    <w:p w:rsidR="00772C9A" w:rsidRPr="00EC67C2" w:rsidRDefault="00772C9A" w:rsidP="00772C9A">
      <w:pPr>
        <w:jc w:val="both"/>
        <w:rPr>
          <w:sz w:val="28"/>
          <w:szCs w:val="28"/>
        </w:rPr>
      </w:pPr>
      <w:r w:rsidRPr="00EC67C2">
        <w:rPr>
          <w:sz w:val="28"/>
          <w:szCs w:val="28"/>
        </w:rPr>
        <w:t>1. Акт</w:t>
      </w:r>
      <w:r>
        <w:rPr>
          <w:sz w:val="28"/>
          <w:szCs w:val="28"/>
        </w:rPr>
        <w:t>уальность поставленной проблемы</w:t>
      </w:r>
      <w:r w:rsidRPr="00EC67C2">
        <w:rPr>
          <w:sz w:val="28"/>
          <w:szCs w:val="28"/>
        </w:rPr>
        <w:t xml:space="preserve"> </w:t>
      </w:r>
    </w:p>
    <w:p w:rsidR="00772C9A" w:rsidRPr="00EC67C2" w:rsidRDefault="00772C9A" w:rsidP="00772C9A">
      <w:pPr>
        <w:jc w:val="both"/>
        <w:rPr>
          <w:sz w:val="28"/>
          <w:szCs w:val="28"/>
        </w:rPr>
      </w:pPr>
      <w:r>
        <w:rPr>
          <w:sz w:val="28"/>
          <w:szCs w:val="28"/>
        </w:rPr>
        <w:t>2. Цели и задачи проекта</w:t>
      </w:r>
      <w:r w:rsidRPr="00EC67C2">
        <w:rPr>
          <w:sz w:val="28"/>
          <w:szCs w:val="28"/>
        </w:rPr>
        <w:t xml:space="preserve"> </w:t>
      </w:r>
    </w:p>
    <w:p w:rsidR="00772C9A" w:rsidRPr="00EC67C2" w:rsidRDefault="00772C9A" w:rsidP="00772C9A">
      <w:pPr>
        <w:jc w:val="both"/>
        <w:rPr>
          <w:sz w:val="28"/>
          <w:szCs w:val="28"/>
        </w:rPr>
      </w:pPr>
      <w:r>
        <w:rPr>
          <w:sz w:val="28"/>
          <w:szCs w:val="28"/>
        </w:rPr>
        <w:t>3. Общий замысел</w:t>
      </w:r>
    </w:p>
    <w:p w:rsidR="00772C9A" w:rsidRPr="00EC67C2" w:rsidRDefault="00772C9A" w:rsidP="00772C9A">
      <w:pPr>
        <w:jc w:val="both"/>
        <w:rPr>
          <w:sz w:val="28"/>
          <w:szCs w:val="28"/>
        </w:rPr>
      </w:pPr>
      <w:r w:rsidRPr="00EC67C2">
        <w:rPr>
          <w:sz w:val="28"/>
          <w:szCs w:val="28"/>
        </w:rPr>
        <w:t>4. Формы</w:t>
      </w:r>
      <w:r>
        <w:rPr>
          <w:sz w:val="28"/>
          <w:szCs w:val="28"/>
        </w:rPr>
        <w:t xml:space="preserve"> и механизмы реализации проекта</w:t>
      </w:r>
    </w:p>
    <w:p w:rsidR="00772C9A" w:rsidRPr="00EC67C2" w:rsidRDefault="00772C9A" w:rsidP="00772C9A">
      <w:pPr>
        <w:jc w:val="both"/>
        <w:rPr>
          <w:sz w:val="28"/>
          <w:szCs w:val="28"/>
        </w:rPr>
      </w:pPr>
      <w:r w:rsidRPr="00EC67C2">
        <w:rPr>
          <w:sz w:val="28"/>
          <w:szCs w:val="28"/>
        </w:rPr>
        <w:t xml:space="preserve">5. </w:t>
      </w:r>
      <w:r>
        <w:rPr>
          <w:sz w:val="28"/>
          <w:szCs w:val="28"/>
        </w:rPr>
        <w:t>Ресурсное обеспечение проекта</w:t>
      </w:r>
    </w:p>
    <w:p w:rsidR="00772C9A" w:rsidRPr="00EC67C2" w:rsidRDefault="00772C9A" w:rsidP="00772C9A">
      <w:pPr>
        <w:jc w:val="both"/>
        <w:rPr>
          <w:sz w:val="28"/>
          <w:szCs w:val="28"/>
        </w:rPr>
      </w:pPr>
      <w:r>
        <w:rPr>
          <w:sz w:val="28"/>
          <w:szCs w:val="28"/>
        </w:rPr>
        <w:t>6. Ожидаемый результат</w:t>
      </w:r>
    </w:p>
    <w:p w:rsidR="00772C9A" w:rsidRPr="00EC67C2" w:rsidRDefault="00772C9A" w:rsidP="00772C9A">
      <w:pPr>
        <w:jc w:val="both"/>
        <w:rPr>
          <w:sz w:val="28"/>
          <w:szCs w:val="28"/>
        </w:rPr>
      </w:pPr>
      <w:r>
        <w:rPr>
          <w:sz w:val="28"/>
          <w:szCs w:val="28"/>
        </w:rPr>
        <w:t>7. Календарный план</w:t>
      </w:r>
    </w:p>
    <w:p w:rsidR="00772C9A" w:rsidRDefault="00772C9A" w:rsidP="00772C9A">
      <w:pPr>
        <w:jc w:val="both"/>
        <w:rPr>
          <w:sz w:val="28"/>
          <w:szCs w:val="28"/>
        </w:rPr>
      </w:pPr>
    </w:p>
    <w:p w:rsidR="00772C9A" w:rsidRDefault="00772C9A" w:rsidP="00772C9A">
      <w:pPr>
        <w:jc w:val="both"/>
        <w:rPr>
          <w:sz w:val="28"/>
          <w:szCs w:val="28"/>
        </w:rPr>
      </w:pPr>
      <w:r w:rsidRPr="00EC67C2">
        <w:rPr>
          <w:sz w:val="28"/>
          <w:szCs w:val="28"/>
        </w:rPr>
        <w:t xml:space="preserve">К тексту необходимо приложить заявку на </w:t>
      </w:r>
      <w:r>
        <w:rPr>
          <w:sz w:val="28"/>
          <w:szCs w:val="28"/>
        </w:rPr>
        <w:t xml:space="preserve">участие в конкурсе (Приложение </w:t>
      </w:r>
      <w:r>
        <w:rPr>
          <w:sz w:val="28"/>
          <w:szCs w:val="28"/>
          <w:lang w:val="en-US"/>
        </w:rPr>
        <w:t>I</w:t>
      </w:r>
      <w:r w:rsidRPr="00EC67C2">
        <w:rPr>
          <w:sz w:val="28"/>
          <w:szCs w:val="28"/>
        </w:rPr>
        <w:t>).</w:t>
      </w:r>
    </w:p>
    <w:p w:rsidR="00772C9A" w:rsidRDefault="00772C9A" w:rsidP="00772C9A">
      <w:pPr>
        <w:jc w:val="both"/>
        <w:rPr>
          <w:sz w:val="28"/>
          <w:szCs w:val="28"/>
        </w:rPr>
      </w:pPr>
    </w:p>
    <w:p w:rsidR="00772C9A" w:rsidRPr="00EC67C2" w:rsidRDefault="00010B77" w:rsidP="00772C9A">
      <w:pPr>
        <w:jc w:val="center"/>
        <w:rPr>
          <w:sz w:val="28"/>
          <w:szCs w:val="28"/>
        </w:rPr>
      </w:pPr>
      <w:r>
        <w:rPr>
          <w:b/>
          <w:bCs/>
          <w:sz w:val="28"/>
          <w:szCs w:val="28"/>
        </w:rPr>
        <w:t>10</w:t>
      </w:r>
      <w:r w:rsidR="00772C9A">
        <w:rPr>
          <w:b/>
          <w:bCs/>
          <w:sz w:val="28"/>
          <w:szCs w:val="28"/>
        </w:rPr>
        <w:t xml:space="preserve">. </w:t>
      </w:r>
      <w:r w:rsidR="00772C9A" w:rsidRPr="00EC67C2">
        <w:rPr>
          <w:b/>
          <w:bCs/>
          <w:sz w:val="28"/>
          <w:szCs w:val="28"/>
        </w:rPr>
        <w:t>Подведение итогов</w:t>
      </w:r>
    </w:p>
    <w:p w:rsidR="00772C9A" w:rsidRPr="00EC67C2" w:rsidRDefault="00772C9A" w:rsidP="00772C9A">
      <w:pPr>
        <w:jc w:val="both"/>
        <w:rPr>
          <w:sz w:val="28"/>
          <w:szCs w:val="28"/>
        </w:rPr>
      </w:pPr>
    </w:p>
    <w:p w:rsidR="00772C9A" w:rsidRDefault="00772C9A" w:rsidP="00772C9A">
      <w:pPr>
        <w:ind w:firstLine="708"/>
        <w:jc w:val="both"/>
        <w:rPr>
          <w:color w:val="000000"/>
          <w:sz w:val="28"/>
          <w:szCs w:val="28"/>
        </w:rPr>
      </w:pPr>
      <w:r w:rsidRPr="00EC67C2">
        <w:rPr>
          <w:color w:val="000000"/>
          <w:sz w:val="28"/>
          <w:szCs w:val="28"/>
        </w:rPr>
        <w:t>По каждой из номинаций предусматриваетс</w:t>
      </w:r>
      <w:r>
        <w:rPr>
          <w:color w:val="000000"/>
          <w:sz w:val="28"/>
          <w:szCs w:val="28"/>
        </w:rPr>
        <w:t>я определение одного победителя</w:t>
      </w:r>
      <w:r w:rsidRPr="00EC67C2">
        <w:rPr>
          <w:color w:val="000000"/>
          <w:sz w:val="28"/>
          <w:szCs w:val="28"/>
        </w:rPr>
        <w:t>.</w:t>
      </w:r>
      <w:r w:rsidRPr="00EC67C2">
        <w:rPr>
          <w:sz w:val="28"/>
          <w:szCs w:val="28"/>
        </w:rPr>
        <w:t xml:space="preserve"> </w:t>
      </w:r>
      <w:r w:rsidRPr="00EC67C2">
        <w:rPr>
          <w:color w:val="000000"/>
          <w:sz w:val="28"/>
          <w:szCs w:val="28"/>
        </w:rPr>
        <w:t>Решением оргкомитета Конкурса</w:t>
      </w:r>
      <w:r>
        <w:rPr>
          <w:color w:val="000000"/>
          <w:sz w:val="28"/>
          <w:szCs w:val="28"/>
        </w:rPr>
        <w:t xml:space="preserve"> и экспертного совета </w:t>
      </w:r>
      <w:r w:rsidRPr="00EC67C2">
        <w:rPr>
          <w:color w:val="000000"/>
          <w:sz w:val="28"/>
          <w:szCs w:val="28"/>
        </w:rPr>
        <w:t xml:space="preserve">количество номинаций и призовых мест может быть изменено. </w:t>
      </w:r>
    </w:p>
    <w:p w:rsidR="00772C9A" w:rsidRPr="00886A36" w:rsidRDefault="00772C9A" w:rsidP="00772C9A">
      <w:pPr>
        <w:shd w:val="clear" w:color="auto" w:fill="FFFFFF"/>
        <w:ind w:firstLine="720"/>
        <w:jc w:val="both"/>
        <w:rPr>
          <w:sz w:val="28"/>
          <w:szCs w:val="28"/>
        </w:rPr>
      </w:pPr>
      <w:r>
        <w:rPr>
          <w:color w:val="000000"/>
          <w:sz w:val="28"/>
          <w:szCs w:val="28"/>
        </w:rPr>
        <w:t xml:space="preserve">По итогам обсуждения проекта членами экспертного совета принимается решение о присуждении </w:t>
      </w:r>
      <w:r w:rsidRPr="00B678BC">
        <w:rPr>
          <w:color w:val="000000"/>
          <w:sz w:val="28"/>
          <w:szCs w:val="28"/>
        </w:rPr>
        <w:t>занятого места и о вручении ценного приза</w:t>
      </w:r>
      <w:r>
        <w:rPr>
          <w:color w:val="000000"/>
          <w:sz w:val="28"/>
          <w:szCs w:val="28"/>
        </w:rPr>
        <w:t>.</w:t>
      </w:r>
      <w:r w:rsidRPr="00886A36">
        <w:rPr>
          <w:sz w:val="28"/>
          <w:szCs w:val="28"/>
        </w:rPr>
        <w:t xml:space="preserve"> </w:t>
      </w:r>
    </w:p>
    <w:p w:rsidR="00772C9A" w:rsidRPr="00EC67C2" w:rsidRDefault="00772C9A" w:rsidP="00772C9A">
      <w:pPr>
        <w:ind w:firstLine="708"/>
        <w:jc w:val="both"/>
        <w:rPr>
          <w:sz w:val="28"/>
          <w:szCs w:val="28"/>
        </w:rPr>
      </w:pPr>
      <w:r w:rsidRPr="00EC67C2">
        <w:rPr>
          <w:color w:val="000000"/>
          <w:sz w:val="28"/>
          <w:szCs w:val="28"/>
        </w:rPr>
        <w:t>Итоги Конкурса подводятся на специальной церемонии.</w:t>
      </w:r>
      <w:r w:rsidRPr="00EC67C2">
        <w:rPr>
          <w:color w:val="000050"/>
          <w:sz w:val="28"/>
          <w:szCs w:val="28"/>
        </w:rPr>
        <w:t xml:space="preserve"> </w:t>
      </w:r>
      <w:r w:rsidRPr="00EC67C2">
        <w:rPr>
          <w:color w:val="000000"/>
          <w:sz w:val="28"/>
          <w:szCs w:val="28"/>
        </w:rPr>
        <w:t>Дата подведения итогов и специальной церемонии награждения лауреатов определяется Оргкомитетом Конкурса и доводится до сведения участников.</w:t>
      </w:r>
      <w:r w:rsidRPr="00EC67C2">
        <w:rPr>
          <w:sz w:val="28"/>
          <w:szCs w:val="28"/>
        </w:rPr>
        <w:t xml:space="preserve"> </w:t>
      </w:r>
    </w:p>
    <w:p w:rsidR="00772C9A" w:rsidRPr="00EC67C2" w:rsidRDefault="00772C9A" w:rsidP="00772C9A">
      <w:pPr>
        <w:jc w:val="both"/>
        <w:rPr>
          <w:sz w:val="28"/>
          <w:szCs w:val="28"/>
        </w:rPr>
      </w:pPr>
    </w:p>
    <w:p w:rsidR="00C03CAD" w:rsidRDefault="00C03CAD" w:rsidP="00772C9A">
      <w:pPr>
        <w:jc w:val="both"/>
        <w:rPr>
          <w:sz w:val="28"/>
          <w:szCs w:val="28"/>
        </w:rPr>
      </w:pPr>
    </w:p>
    <w:p w:rsidR="00477AAA" w:rsidRDefault="009F7DB9" w:rsidP="00477AAA">
      <w:pPr>
        <w:pStyle w:val="a9"/>
        <w:spacing w:line="360" w:lineRule="auto"/>
        <w:rPr>
          <w:b/>
          <w:sz w:val="24"/>
          <w:lang w:val="en-US"/>
        </w:rPr>
      </w:pPr>
      <w:r>
        <w:rPr>
          <w:noProof/>
        </w:rPr>
        <w:pict>
          <v:shape id="_x0000_s1027" type="#_x0000_t75" style="position:absolute;left:0;text-align:left;margin-left:-9pt;margin-top:-18pt;width:180pt;height:126.2pt;z-index:251657216">
            <v:imagedata r:id="rId5" o:title="Недайхлиб" cropbottom="51546f" cropright="45350f" gain="93623f"/>
          </v:shape>
        </w:pict>
      </w:r>
      <w:r>
        <w:rPr>
          <w:noProof/>
        </w:rPr>
        <w:pict>
          <v:shape id="_x0000_s1026" type="#_x0000_t75" style="position:absolute;left:0;text-align:left;margin-left:279pt;margin-top:-18pt;width:198pt;height:119.1pt;z-index:251656192">
            <v:imagedata r:id="rId6" o:title="Копичко" cropbottom="50663f" cropright="40591f" gain="126031f" blacklevel="-3932f"/>
          </v:shape>
        </w:pict>
      </w:r>
    </w:p>
    <w:p w:rsidR="00477AAA" w:rsidRDefault="00477AAA" w:rsidP="00477AAA">
      <w:pPr>
        <w:pStyle w:val="a9"/>
        <w:spacing w:line="360" w:lineRule="auto"/>
        <w:rPr>
          <w:b/>
          <w:sz w:val="24"/>
          <w:lang w:val="en-US"/>
        </w:rPr>
      </w:pPr>
    </w:p>
    <w:p w:rsidR="00477AAA" w:rsidRDefault="00477AAA" w:rsidP="00477AAA">
      <w:pPr>
        <w:pStyle w:val="a9"/>
        <w:spacing w:line="360" w:lineRule="auto"/>
        <w:rPr>
          <w:b/>
          <w:sz w:val="24"/>
          <w:lang w:val="en-US"/>
        </w:rPr>
      </w:pPr>
    </w:p>
    <w:p w:rsidR="00477AAA" w:rsidRDefault="00477AAA" w:rsidP="00477AAA">
      <w:pPr>
        <w:pStyle w:val="a9"/>
        <w:spacing w:line="360" w:lineRule="auto"/>
        <w:rPr>
          <w:b/>
          <w:sz w:val="24"/>
          <w:lang w:val="en-US"/>
        </w:rPr>
      </w:pPr>
    </w:p>
    <w:p w:rsidR="00477AAA" w:rsidRDefault="00477AAA" w:rsidP="00477AAA">
      <w:pPr>
        <w:pStyle w:val="a9"/>
        <w:spacing w:line="360" w:lineRule="auto"/>
        <w:rPr>
          <w:b/>
          <w:sz w:val="24"/>
          <w:lang w:val="en-US"/>
        </w:rPr>
      </w:pPr>
    </w:p>
    <w:p w:rsidR="00477AAA" w:rsidRPr="008C36AF" w:rsidRDefault="00477AAA" w:rsidP="00477AAA">
      <w:pPr>
        <w:pStyle w:val="a9"/>
        <w:spacing w:line="360" w:lineRule="auto"/>
        <w:rPr>
          <w:b/>
          <w:szCs w:val="28"/>
        </w:rPr>
      </w:pPr>
      <w:r w:rsidRPr="008C36AF">
        <w:rPr>
          <w:b/>
          <w:szCs w:val="28"/>
        </w:rPr>
        <w:t>Положение</w:t>
      </w:r>
    </w:p>
    <w:p w:rsidR="00477AAA" w:rsidRPr="008C36AF" w:rsidRDefault="00477AAA" w:rsidP="00477AAA">
      <w:pPr>
        <w:spacing w:line="360" w:lineRule="auto"/>
        <w:jc w:val="center"/>
        <w:rPr>
          <w:b/>
          <w:sz w:val="28"/>
          <w:szCs w:val="28"/>
        </w:rPr>
      </w:pPr>
      <w:r w:rsidRPr="008C36AF">
        <w:rPr>
          <w:b/>
          <w:sz w:val="28"/>
          <w:szCs w:val="28"/>
        </w:rPr>
        <w:t xml:space="preserve">о проведении районного конкурса «Смотр строя и песни», посвященного </w:t>
      </w:r>
    </w:p>
    <w:p w:rsidR="00477AAA" w:rsidRPr="008C36AF" w:rsidRDefault="00477AAA" w:rsidP="00477AAA">
      <w:pPr>
        <w:spacing w:line="360" w:lineRule="auto"/>
        <w:jc w:val="center"/>
        <w:rPr>
          <w:b/>
          <w:sz w:val="28"/>
          <w:szCs w:val="28"/>
        </w:rPr>
      </w:pPr>
      <w:r w:rsidRPr="008C36AF">
        <w:rPr>
          <w:b/>
          <w:sz w:val="28"/>
          <w:szCs w:val="28"/>
        </w:rPr>
        <w:t>65-ой годовщине Победы в Великой Отечественной войне</w:t>
      </w:r>
    </w:p>
    <w:p w:rsidR="00477AAA" w:rsidRPr="008C36AF" w:rsidRDefault="00477AAA" w:rsidP="00477AAA">
      <w:pPr>
        <w:spacing w:line="360" w:lineRule="auto"/>
        <w:jc w:val="center"/>
        <w:rPr>
          <w:b/>
          <w:sz w:val="28"/>
          <w:szCs w:val="28"/>
        </w:rPr>
      </w:pPr>
      <w:r w:rsidRPr="008C36AF">
        <w:rPr>
          <w:b/>
          <w:sz w:val="28"/>
          <w:szCs w:val="28"/>
        </w:rPr>
        <w:t xml:space="preserve">26 февраля </w:t>
      </w:r>
      <w:smartTag w:uri="urn:schemas-microsoft-com:office:smarttags" w:element="metricconverter">
        <w:smartTagPr>
          <w:attr w:name="ProductID" w:val="2010 г"/>
        </w:smartTagPr>
        <w:r w:rsidRPr="008C36AF">
          <w:rPr>
            <w:b/>
            <w:sz w:val="28"/>
            <w:szCs w:val="28"/>
          </w:rPr>
          <w:t>2010 г</w:t>
        </w:r>
      </w:smartTag>
      <w:r w:rsidRPr="008C36AF">
        <w:rPr>
          <w:b/>
          <w:sz w:val="28"/>
          <w:szCs w:val="28"/>
        </w:rPr>
        <w:t>.</w:t>
      </w:r>
    </w:p>
    <w:p w:rsidR="00477AAA" w:rsidRPr="008C36AF" w:rsidRDefault="00477AAA" w:rsidP="00477AAA">
      <w:pPr>
        <w:pStyle w:val="a4"/>
        <w:ind w:firstLine="720"/>
        <w:jc w:val="both"/>
        <w:rPr>
          <w:sz w:val="28"/>
          <w:szCs w:val="28"/>
        </w:rPr>
      </w:pPr>
      <w:r w:rsidRPr="008C36AF">
        <w:rPr>
          <w:sz w:val="28"/>
          <w:szCs w:val="28"/>
        </w:rPr>
        <w:t>Конкурс «Смотр строя и песни» проходит в рамках проекта «Марш победителям!» и посвящается Дню защитника Отечества и 65-ой годовщине Победы в Великой Отечественной войне.</w:t>
      </w:r>
    </w:p>
    <w:p w:rsidR="00477AAA" w:rsidRPr="008C36AF" w:rsidRDefault="00477AAA" w:rsidP="00477AAA">
      <w:pPr>
        <w:pStyle w:val="a4"/>
        <w:ind w:firstLine="720"/>
        <w:jc w:val="both"/>
        <w:rPr>
          <w:sz w:val="28"/>
          <w:szCs w:val="28"/>
        </w:rPr>
      </w:pPr>
      <w:r w:rsidRPr="008C36AF">
        <w:rPr>
          <w:sz w:val="28"/>
          <w:szCs w:val="28"/>
        </w:rPr>
        <w:t>Основной целью проведения конкурса является целенаправленное формирование у молодежи высокой социальной активности и патриотизма, чувства гражданственности и верности своему Отечеству, любви к Родине, готовности к защите Отечества.</w:t>
      </w:r>
    </w:p>
    <w:p w:rsidR="00477AAA" w:rsidRPr="008C36AF" w:rsidRDefault="00477AAA" w:rsidP="00477AAA">
      <w:pPr>
        <w:pStyle w:val="a4"/>
        <w:ind w:left="180"/>
        <w:jc w:val="both"/>
        <w:rPr>
          <w:sz w:val="28"/>
          <w:szCs w:val="28"/>
        </w:rPr>
      </w:pPr>
      <w:r w:rsidRPr="008C36AF">
        <w:rPr>
          <w:sz w:val="28"/>
          <w:szCs w:val="28"/>
        </w:rPr>
        <w:t>Задачи конкурса:</w:t>
      </w:r>
    </w:p>
    <w:p w:rsidR="00477AAA" w:rsidRPr="008C36AF" w:rsidRDefault="00477AAA" w:rsidP="00477AAA">
      <w:pPr>
        <w:pStyle w:val="a4"/>
        <w:ind w:left="180"/>
        <w:jc w:val="both"/>
        <w:rPr>
          <w:sz w:val="28"/>
          <w:szCs w:val="28"/>
        </w:rPr>
      </w:pPr>
      <w:r w:rsidRPr="008C36AF">
        <w:rPr>
          <w:sz w:val="28"/>
          <w:szCs w:val="28"/>
        </w:rPr>
        <w:t>— возрождение традиций проведения военно-спортивных игр среди школьников;</w:t>
      </w:r>
    </w:p>
    <w:p w:rsidR="00477AAA" w:rsidRPr="008C36AF" w:rsidRDefault="00477AAA" w:rsidP="00477AAA">
      <w:pPr>
        <w:pStyle w:val="a4"/>
        <w:ind w:left="180"/>
        <w:jc w:val="both"/>
        <w:rPr>
          <w:sz w:val="28"/>
          <w:szCs w:val="28"/>
        </w:rPr>
      </w:pPr>
      <w:r w:rsidRPr="008C36AF">
        <w:rPr>
          <w:sz w:val="28"/>
          <w:szCs w:val="28"/>
        </w:rPr>
        <w:t>— воспитание коллективизма, дисциплинированности;</w:t>
      </w:r>
    </w:p>
    <w:p w:rsidR="00477AAA" w:rsidRPr="008C36AF" w:rsidRDefault="00477AAA" w:rsidP="00477AAA">
      <w:pPr>
        <w:pStyle w:val="a4"/>
        <w:ind w:left="180"/>
        <w:jc w:val="both"/>
        <w:rPr>
          <w:sz w:val="28"/>
          <w:szCs w:val="28"/>
        </w:rPr>
      </w:pPr>
      <w:r w:rsidRPr="008C36AF">
        <w:rPr>
          <w:sz w:val="28"/>
          <w:szCs w:val="28"/>
        </w:rPr>
        <w:t>— укрепление здоровья и физического воспитания молодежи;</w:t>
      </w:r>
    </w:p>
    <w:p w:rsidR="00477AAA" w:rsidRPr="008C36AF" w:rsidRDefault="00477AAA" w:rsidP="00477AAA">
      <w:pPr>
        <w:pStyle w:val="a4"/>
        <w:ind w:left="180"/>
        <w:jc w:val="both"/>
        <w:rPr>
          <w:sz w:val="28"/>
          <w:szCs w:val="28"/>
        </w:rPr>
      </w:pPr>
      <w:r w:rsidRPr="008C36AF">
        <w:rPr>
          <w:sz w:val="28"/>
          <w:szCs w:val="28"/>
        </w:rPr>
        <w:t>— воспитание аккуратности, подтянутости и правильной осанки.</w:t>
      </w:r>
    </w:p>
    <w:p w:rsidR="00477AAA" w:rsidRPr="008C36AF" w:rsidRDefault="00477AAA" w:rsidP="00477AAA">
      <w:pPr>
        <w:pStyle w:val="a4"/>
        <w:ind w:firstLine="180"/>
        <w:jc w:val="both"/>
        <w:rPr>
          <w:sz w:val="28"/>
          <w:szCs w:val="28"/>
          <w:u w:val="single"/>
        </w:rPr>
      </w:pPr>
      <w:smartTag w:uri="urn:schemas-microsoft-com:office:smarttags" w:element="place">
        <w:r w:rsidRPr="008C36AF">
          <w:rPr>
            <w:sz w:val="28"/>
            <w:szCs w:val="28"/>
            <w:u w:val="single"/>
            <w:lang w:val="en-US"/>
          </w:rPr>
          <w:t>I</w:t>
        </w:r>
        <w:r w:rsidRPr="008C36AF">
          <w:rPr>
            <w:sz w:val="28"/>
            <w:szCs w:val="28"/>
            <w:u w:val="single"/>
          </w:rPr>
          <w:t>.</w:t>
        </w:r>
      </w:smartTag>
      <w:r w:rsidRPr="008C36AF">
        <w:rPr>
          <w:sz w:val="28"/>
          <w:szCs w:val="28"/>
          <w:u w:val="single"/>
        </w:rPr>
        <w:t xml:space="preserve"> Организаторы смотра:</w:t>
      </w:r>
    </w:p>
    <w:p w:rsidR="00477AAA" w:rsidRPr="008C36AF" w:rsidRDefault="00477AAA" w:rsidP="00477AAA">
      <w:pPr>
        <w:pStyle w:val="a4"/>
        <w:ind w:left="180" w:firstLine="540"/>
        <w:jc w:val="both"/>
        <w:rPr>
          <w:sz w:val="28"/>
          <w:szCs w:val="28"/>
        </w:rPr>
      </w:pPr>
      <w:r w:rsidRPr="008C36AF">
        <w:rPr>
          <w:sz w:val="28"/>
          <w:szCs w:val="28"/>
        </w:rPr>
        <w:t>ГУ НМЦ СВР Департамента семейной и молодежной политики города Москвы, АНО ДПЦКС «Ивановское», Совет ветеранов войны и труда района Ивановское.</w:t>
      </w:r>
    </w:p>
    <w:p w:rsidR="00477AAA" w:rsidRPr="008C36AF" w:rsidRDefault="00477AAA" w:rsidP="00477AAA">
      <w:pPr>
        <w:pStyle w:val="a4"/>
        <w:ind w:left="180"/>
        <w:jc w:val="both"/>
        <w:rPr>
          <w:sz w:val="28"/>
          <w:szCs w:val="28"/>
        </w:rPr>
      </w:pPr>
      <w:r w:rsidRPr="008C36AF">
        <w:rPr>
          <w:i/>
          <w:sz w:val="28"/>
          <w:szCs w:val="28"/>
        </w:rPr>
        <w:t>Парад принимает</w:t>
      </w:r>
      <w:r w:rsidRPr="008C36AF">
        <w:rPr>
          <w:sz w:val="28"/>
          <w:szCs w:val="28"/>
        </w:rPr>
        <w:t xml:space="preserve"> руководитель проекта «Смотр строя и песни», капитан 2 ранга Щекин В.В.</w:t>
      </w:r>
    </w:p>
    <w:p w:rsidR="00477AAA" w:rsidRPr="008C36AF" w:rsidRDefault="00477AAA" w:rsidP="00477AAA">
      <w:pPr>
        <w:pStyle w:val="a4"/>
        <w:ind w:left="180"/>
        <w:jc w:val="both"/>
        <w:rPr>
          <w:sz w:val="28"/>
          <w:szCs w:val="28"/>
        </w:rPr>
      </w:pPr>
      <w:r w:rsidRPr="008C36AF">
        <w:rPr>
          <w:i/>
          <w:sz w:val="28"/>
          <w:szCs w:val="28"/>
        </w:rPr>
        <w:t>Парадом командует</w:t>
      </w:r>
      <w:r w:rsidRPr="008C36AF">
        <w:rPr>
          <w:sz w:val="28"/>
          <w:szCs w:val="28"/>
        </w:rPr>
        <w:t xml:space="preserve"> ветеран ВС России или кадровый военный.</w:t>
      </w:r>
    </w:p>
    <w:p w:rsidR="00477AAA" w:rsidRPr="008C36AF" w:rsidRDefault="00477AAA" w:rsidP="00477AAA">
      <w:pPr>
        <w:pStyle w:val="a4"/>
        <w:ind w:left="180"/>
        <w:jc w:val="both"/>
        <w:rPr>
          <w:sz w:val="28"/>
          <w:szCs w:val="28"/>
        </w:rPr>
      </w:pPr>
      <w:r w:rsidRPr="008C36AF">
        <w:rPr>
          <w:i/>
          <w:sz w:val="28"/>
          <w:szCs w:val="28"/>
        </w:rPr>
        <w:t>Гости:</w:t>
      </w:r>
      <w:r w:rsidRPr="008C36AF">
        <w:rPr>
          <w:sz w:val="28"/>
          <w:szCs w:val="28"/>
        </w:rPr>
        <w:t xml:space="preserve"> Ветераны Вооруженных сил, кадеты, воспитанники приютов, детских домов, интерната, творческие коллективы.</w:t>
      </w:r>
    </w:p>
    <w:p w:rsidR="00477AAA" w:rsidRPr="008C36AF" w:rsidRDefault="00477AAA" w:rsidP="00477AAA">
      <w:pPr>
        <w:pStyle w:val="a4"/>
        <w:ind w:firstLine="180"/>
        <w:jc w:val="both"/>
        <w:rPr>
          <w:sz w:val="28"/>
          <w:szCs w:val="28"/>
          <w:u w:val="single"/>
        </w:rPr>
      </w:pPr>
      <w:r w:rsidRPr="008C36AF">
        <w:rPr>
          <w:sz w:val="28"/>
          <w:szCs w:val="28"/>
          <w:u w:val="single"/>
          <w:lang w:val="en-US"/>
        </w:rPr>
        <w:t>II</w:t>
      </w:r>
      <w:r w:rsidRPr="008C36AF">
        <w:rPr>
          <w:sz w:val="28"/>
          <w:szCs w:val="28"/>
          <w:u w:val="single"/>
        </w:rPr>
        <w:t>. Сроки проведения:</w:t>
      </w:r>
    </w:p>
    <w:p w:rsidR="00477AAA" w:rsidRPr="008C36AF" w:rsidRDefault="00477AAA" w:rsidP="00477AAA">
      <w:pPr>
        <w:pStyle w:val="a4"/>
        <w:ind w:left="180"/>
        <w:jc w:val="both"/>
        <w:rPr>
          <w:i/>
          <w:sz w:val="28"/>
          <w:szCs w:val="28"/>
        </w:rPr>
      </w:pPr>
      <w:r w:rsidRPr="008C36AF">
        <w:rPr>
          <w:i/>
          <w:sz w:val="28"/>
          <w:szCs w:val="28"/>
        </w:rPr>
        <w:t>1 этап — январь-февраль</w:t>
      </w:r>
    </w:p>
    <w:p w:rsidR="00477AAA" w:rsidRPr="008C36AF" w:rsidRDefault="00477AAA" w:rsidP="00477AAA">
      <w:pPr>
        <w:pStyle w:val="a4"/>
        <w:ind w:left="180"/>
        <w:jc w:val="both"/>
        <w:rPr>
          <w:sz w:val="28"/>
          <w:szCs w:val="28"/>
        </w:rPr>
      </w:pPr>
      <w:r w:rsidRPr="008C36AF">
        <w:rPr>
          <w:sz w:val="28"/>
          <w:szCs w:val="28"/>
        </w:rPr>
        <w:t>Внутришкольные конкурсы «Смотра строя и песни» по возрастным группам</w:t>
      </w:r>
    </w:p>
    <w:p w:rsidR="00477AAA" w:rsidRPr="008C36AF" w:rsidRDefault="00477AAA" w:rsidP="00477AAA">
      <w:pPr>
        <w:pStyle w:val="a4"/>
        <w:ind w:left="180"/>
        <w:jc w:val="both"/>
        <w:rPr>
          <w:sz w:val="28"/>
          <w:szCs w:val="28"/>
        </w:rPr>
      </w:pPr>
      <w:r w:rsidRPr="008C36AF">
        <w:rPr>
          <w:sz w:val="28"/>
          <w:szCs w:val="28"/>
        </w:rPr>
        <w:t>Класс — победитель школьного смотра становится участником следующего этапа</w:t>
      </w:r>
    </w:p>
    <w:p w:rsidR="00477AAA" w:rsidRPr="008C36AF" w:rsidRDefault="00477AAA" w:rsidP="00477AAA">
      <w:pPr>
        <w:pStyle w:val="a4"/>
        <w:ind w:left="180"/>
        <w:jc w:val="both"/>
        <w:rPr>
          <w:i/>
          <w:sz w:val="28"/>
          <w:szCs w:val="28"/>
        </w:rPr>
      </w:pPr>
      <w:r w:rsidRPr="008C36AF">
        <w:rPr>
          <w:i/>
          <w:sz w:val="28"/>
          <w:szCs w:val="28"/>
        </w:rPr>
        <w:t>2 этап — 26 февраля 2010 года</w:t>
      </w:r>
    </w:p>
    <w:p w:rsidR="00477AAA" w:rsidRPr="008C36AF" w:rsidRDefault="00477AAA" w:rsidP="00477AAA">
      <w:pPr>
        <w:pStyle w:val="a4"/>
        <w:ind w:left="180"/>
        <w:jc w:val="both"/>
        <w:rPr>
          <w:sz w:val="28"/>
          <w:szCs w:val="28"/>
        </w:rPr>
      </w:pPr>
      <w:r w:rsidRPr="008C36AF">
        <w:rPr>
          <w:sz w:val="28"/>
          <w:szCs w:val="28"/>
        </w:rPr>
        <w:t>Районный конкурс «Смотр строя и песни»</w:t>
      </w:r>
    </w:p>
    <w:p w:rsidR="00477AAA" w:rsidRPr="008C36AF" w:rsidRDefault="00BC1F27" w:rsidP="00477AAA">
      <w:pPr>
        <w:pStyle w:val="a4"/>
        <w:ind w:firstLine="180"/>
        <w:jc w:val="both"/>
        <w:rPr>
          <w:i/>
          <w:sz w:val="28"/>
          <w:szCs w:val="28"/>
        </w:rPr>
      </w:pPr>
      <w:r>
        <w:rPr>
          <w:i/>
          <w:sz w:val="28"/>
          <w:szCs w:val="28"/>
        </w:rPr>
        <w:t>3 этап —</w:t>
      </w:r>
      <w:r w:rsidR="00477AAA" w:rsidRPr="008C36AF">
        <w:rPr>
          <w:i/>
          <w:sz w:val="28"/>
          <w:szCs w:val="28"/>
        </w:rPr>
        <w:t xml:space="preserve"> 19 марта 2010 года</w:t>
      </w:r>
    </w:p>
    <w:p w:rsidR="00477AAA" w:rsidRPr="008C36AF" w:rsidRDefault="00477AAA" w:rsidP="00477AAA">
      <w:pPr>
        <w:pStyle w:val="a4"/>
        <w:ind w:firstLine="180"/>
        <w:jc w:val="both"/>
        <w:rPr>
          <w:sz w:val="28"/>
          <w:szCs w:val="28"/>
        </w:rPr>
      </w:pPr>
      <w:r w:rsidRPr="008C36AF">
        <w:rPr>
          <w:sz w:val="28"/>
          <w:szCs w:val="28"/>
        </w:rPr>
        <w:t>Окружной конкурс «Смотр строя и песни»</w:t>
      </w:r>
    </w:p>
    <w:p w:rsidR="00477AAA" w:rsidRPr="008C36AF" w:rsidRDefault="00BC1F27" w:rsidP="00ED3C85">
      <w:pPr>
        <w:pStyle w:val="a4"/>
        <w:ind w:firstLine="180"/>
        <w:jc w:val="both"/>
        <w:rPr>
          <w:i/>
          <w:sz w:val="28"/>
          <w:szCs w:val="28"/>
        </w:rPr>
      </w:pPr>
      <w:r>
        <w:rPr>
          <w:i/>
          <w:sz w:val="28"/>
          <w:szCs w:val="28"/>
        </w:rPr>
        <w:t>4 этап —</w:t>
      </w:r>
      <w:r w:rsidR="00477AAA" w:rsidRPr="008C36AF">
        <w:rPr>
          <w:i/>
          <w:sz w:val="28"/>
          <w:szCs w:val="28"/>
        </w:rPr>
        <w:t xml:space="preserve"> 24 апреля 2010 года</w:t>
      </w:r>
    </w:p>
    <w:p w:rsidR="00477AAA" w:rsidRPr="008C36AF" w:rsidRDefault="00477AAA" w:rsidP="00477AAA">
      <w:pPr>
        <w:pStyle w:val="a4"/>
        <w:ind w:left="360"/>
        <w:jc w:val="both"/>
        <w:rPr>
          <w:sz w:val="28"/>
          <w:szCs w:val="28"/>
        </w:rPr>
      </w:pPr>
      <w:r w:rsidRPr="008C36AF">
        <w:rPr>
          <w:sz w:val="28"/>
          <w:szCs w:val="28"/>
        </w:rPr>
        <w:t>Городской конкурс «Смотр строя и песни»</w:t>
      </w:r>
    </w:p>
    <w:p w:rsidR="00477AAA" w:rsidRPr="008C36AF" w:rsidRDefault="00477AAA" w:rsidP="00477AAA">
      <w:pPr>
        <w:pStyle w:val="a4"/>
        <w:ind w:left="360"/>
        <w:jc w:val="both"/>
        <w:rPr>
          <w:sz w:val="28"/>
          <w:szCs w:val="28"/>
          <w:u w:val="single"/>
        </w:rPr>
      </w:pPr>
      <w:r w:rsidRPr="008C36AF">
        <w:rPr>
          <w:sz w:val="28"/>
          <w:szCs w:val="28"/>
          <w:u w:val="single"/>
          <w:lang w:val="en-US"/>
        </w:rPr>
        <w:t>III</w:t>
      </w:r>
      <w:r w:rsidRPr="008C36AF">
        <w:rPr>
          <w:sz w:val="28"/>
          <w:szCs w:val="28"/>
          <w:u w:val="single"/>
        </w:rPr>
        <w:t>. Участники:</w:t>
      </w:r>
    </w:p>
    <w:p w:rsidR="00477AAA" w:rsidRPr="008C36AF" w:rsidRDefault="00477AAA" w:rsidP="00EB60CF">
      <w:pPr>
        <w:pStyle w:val="a4"/>
        <w:ind w:firstLine="360"/>
        <w:jc w:val="both"/>
        <w:rPr>
          <w:sz w:val="28"/>
          <w:szCs w:val="28"/>
        </w:rPr>
      </w:pPr>
      <w:r w:rsidRPr="008C36AF">
        <w:rPr>
          <w:sz w:val="28"/>
          <w:szCs w:val="28"/>
        </w:rPr>
        <w:t>Учащиеся 5-10 классов школ района Ивановское Восточного административного округа, участники конкурса «Самая классная команда», военно-патриотические клубы, ДОО района Ивановское. По одной команде в каждой возрастной категории.</w:t>
      </w:r>
    </w:p>
    <w:p w:rsidR="00477AAA" w:rsidRPr="008C36AF" w:rsidRDefault="00477AAA" w:rsidP="00EB60CF">
      <w:pPr>
        <w:pStyle w:val="a4"/>
        <w:ind w:firstLine="360"/>
        <w:jc w:val="both"/>
        <w:rPr>
          <w:sz w:val="28"/>
          <w:szCs w:val="28"/>
        </w:rPr>
      </w:pPr>
      <w:r w:rsidRPr="008C36AF">
        <w:rPr>
          <w:sz w:val="28"/>
          <w:szCs w:val="28"/>
        </w:rPr>
        <w:t>Возрастные категории:</w:t>
      </w:r>
    </w:p>
    <w:p w:rsidR="00477AAA" w:rsidRPr="008C36AF" w:rsidRDefault="00477AAA" w:rsidP="00EB60CF">
      <w:pPr>
        <w:pStyle w:val="a4"/>
        <w:ind w:firstLine="360"/>
        <w:jc w:val="both"/>
        <w:rPr>
          <w:sz w:val="28"/>
          <w:szCs w:val="28"/>
        </w:rPr>
      </w:pPr>
      <w:r w:rsidRPr="008C36AF">
        <w:rPr>
          <w:i/>
          <w:sz w:val="28"/>
          <w:szCs w:val="28"/>
        </w:rPr>
        <w:t>1 категория</w:t>
      </w:r>
      <w:r w:rsidRPr="008C36AF">
        <w:rPr>
          <w:sz w:val="28"/>
          <w:szCs w:val="28"/>
        </w:rPr>
        <w:t xml:space="preserve"> — 5-6 класс</w:t>
      </w:r>
    </w:p>
    <w:p w:rsidR="00477AAA" w:rsidRPr="008C36AF" w:rsidRDefault="00477AAA" w:rsidP="00EB60CF">
      <w:pPr>
        <w:pStyle w:val="a4"/>
        <w:ind w:firstLine="360"/>
        <w:jc w:val="both"/>
        <w:rPr>
          <w:sz w:val="28"/>
          <w:szCs w:val="28"/>
        </w:rPr>
      </w:pPr>
      <w:r w:rsidRPr="008C36AF">
        <w:rPr>
          <w:i/>
          <w:sz w:val="28"/>
          <w:szCs w:val="28"/>
        </w:rPr>
        <w:t>2 категория</w:t>
      </w:r>
      <w:r w:rsidRPr="008C36AF">
        <w:rPr>
          <w:sz w:val="28"/>
          <w:szCs w:val="28"/>
        </w:rPr>
        <w:t xml:space="preserve"> — 7-8 классы</w:t>
      </w:r>
    </w:p>
    <w:p w:rsidR="00477AAA" w:rsidRPr="008C36AF" w:rsidRDefault="00477AAA" w:rsidP="00EB60CF">
      <w:pPr>
        <w:pStyle w:val="a4"/>
        <w:ind w:firstLine="360"/>
        <w:jc w:val="both"/>
        <w:rPr>
          <w:sz w:val="28"/>
          <w:szCs w:val="28"/>
        </w:rPr>
      </w:pPr>
      <w:r w:rsidRPr="008C36AF">
        <w:rPr>
          <w:i/>
          <w:sz w:val="28"/>
          <w:szCs w:val="28"/>
        </w:rPr>
        <w:t>3 категория</w:t>
      </w:r>
      <w:r w:rsidRPr="008C36AF">
        <w:rPr>
          <w:sz w:val="28"/>
          <w:szCs w:val="28"/>
        </w:rPr>
        <w:t xml:space="preserve"> — 9-10 классы</w:t>
      </w:r>
    </w:p>
    <w:p w:rsidR="00477AAA" w:rsidRPr="008C36AF" w:rsidRDefault="00477AAA" w:rsidP="00EB60CF">
      <w:pPr>
        <w:pStyle w:val="a4"/>
        <w:ind w:firstLine="360"/>
        <w:jc w:val="both"/>
        <w:rPr>
          <w:sz w:val="28"/>
          <w:szCs w:val="28"/>
          <w:u w:val="single"/>
        </w:rPr>
      </w:pPr>
      <w:r w:rsidRPr="008C36AF">
        <w:rPr>
          <w:sz w:val="28"/>
          <w:szCs w:val="28"/>
          <w:u w:val="single"/>
          <w:lang w:val="en-US"/>
        </w:rPr>
        <w:t>IV</w:t>
      </w:r>
      <w:r w:rsidRPr="008C36AF">
        <w:rPr>
          <w:sz w:val="28"/>
          <w:szCs w:val="28"/>
          <w:u w:val="single"/>
        </w:rPr>
        <w:t>. Программа конкурса «Смотр строя и песни»</w:t>
      </w:r>
    </w:p>
    <w:p w:rsidR="00477AAA" w:rsidRPr="008C36AF" w:rsidRDefault="00477AAA" w:rsidP="00EB60CF">
      <w:pPr>
        <w:pStyle w:val="a4"/>
        <w:ind w:firstLine="360"/>
        <w:jc w:val="both"/>
        <w:rPr>
          <w:sz w:val="28"/>
          <w:szCs w:val="28"/>
        </w:rPr>
      </w:pPr>
      <w:r w:rsidRPr="008C36AF">
        <w:rPr>
          <w:sz w:val="28"/>
          <w:szCs w:val="28"/>
        </w:rPr>
        <w:t>В программу конкурса «Смотр строя и песни» включены строевые приемы с элементами строевого Устава Вооруженных сил РФ, а также традиционные элементы военно-спортивных игр пионерских организаций (Приложение).</w:t>
      </w:r>
    </w:p>
    <w:p w:rsidR="00477AAA" w:rsidRPr="008C36AF" w:rsidRDefault="00477AAA" w:rsidP="00EB60CF">
      <w:pPr>
        <w:pStyle w:val="a4"/>
        <w:ind w:firstLine="360"/>
        <w:jc w:val="both"/>
        <w:rPr>
          <w:sz w:val="28"/>
          <w:szCs w:val="28"/>
          <w:u w:val="single"/>
        </w:rPr>
      </w:pPr>
      <w:r w:rsidRPr="008C36AF">
        <w:rPr>
          <w:sz w:val="28"/>
          <w:szCs w:val="28"/>
          <w:u w:val="single"/>
          <w:lang w:val="en-US"/>
        </w:rPr>
        <w:t>V</w:t>
      </w:r>
      <w:r w:rsidRPr="008C36AF">
        <w:rPr>
          <w:sz w:val="28"/>
          <w:szCs w:val="28"/>
          <w:u w:val="single"/>
        </w:rPr>
        <w:t>. Подведение итогов</w:t>
      </w:r>
    </w:p>
    <w:p w:rsidR="00477AAA" w:rsidRPr="008C36AF" w:rsidRDefault="00477AAA" w:rsidP="00EB60CF">
      <w:pPr>
        <w:pStyle w:val="a4"/>
        <w:ind w:firstLine="360"/>
        <w:jc w:val="both"/>
        <w:rPr>
          <w:sz w:val="28"/>
          <w:szCs w:val="28"/>
        </w:rPr>
      </w:pPr>
      <w:r w:rsidRPr="008C36AF">
        <w:rPr>
          <w:sz w:val="28"/>
          <w:szCs w:val="28"/>
        </w:rPr>
        <w:t>Команды оцениваются по следующим критериям:</w:t>
      </w:r>
    </w:p>
    <w:p w:rsidR="00477AAA" w:rsidRPr="008C36AF" w:rsidRDefault="00477AAA" w:rsidP="00EB60CF">
      <w:pPr>
        <w:pStyle w:val="a4"/>
        <w:numPr>
          <w:ilvl w:val="0"/>
          <w:numId w:val="18"/>
        </w:numPr>
        <w:spacing w:after="0" w:line="360" w:lineRule="auto"/>
        <w:ind w:left="0" w:firstLine="360"/>
        <w:jc w:val="both"/>
        <w:rPr>
          <w:sz w:val="28"/>
          <w:szCs w:val="28"/>
        </w:rPr>
      </w:pPr>
      <w:r w:rsidRPr="008C36AF">
        <w:rPr>
          <w:sz w:val="28"/>
          <w:szCs w:val="28"/>
        </w:rPr>
        <w:t>Внешний вид (единая парадная форма одежды: мальчики —  брюки, девочки — юбки; состояние причесок).</w:t>
      </w:r>
    </w:p>
    <w:p w:rsidR="00477AAA" w:rsidRPr="008C36AF" w:rsidRDefault="00477AAA" w:rsidP="00EB60CF">
      <w:pPr>
        <w:pStyle w:val="a4"/>
        <w:numPr>
          <w:ilvl w:val="0"/>
          <w:numId w:val="18"/>
        </w:numPr>
        <w:spacing w:after="0" w:line="360" w:lineRule="auto"/>
        <w:ind w:left="0" w:firstLine="360"/>
        <w:jc w:val="both"/>
        <w:rPr>
          <w:sz w:val="28"/>
          <w:szCs w:val="28"/>
        </w:rPr>
      </w:pPr>
      <w:r w:rsidRPr="008C36AF">
        <w:rPr>
          <w:sz w:val="28"/>
          <w:szCs w:val="28"/>
        </w:rPr>
        <w:t>Правильность и четкость выполнения команд.</w:t>
      </w:r>
    </w:p>
    <w:p w:rsidR="00477AAA" w:rsidRPr="008C36AF" w:rsidRDefault="00477AAA" w:rsidP="00EB60CF">
      <w:pPr>
        <w:pStyle w:val="a4"/>
        <w:numPr>
          <w:ilvl w:val="0"/>
          <w:numId w:val="18"/>
        </w:numPr>
        <w:spacing w:after="0" w:line="360" w:lineRule="auto"/>
        <w:ind w:left="0" w:firstLine="360"/>
        <w:jc w:val="both"/>
        <w:rPr>
          <w:sz w:val="28"/>
          <w:szCs w:val="28"/>
        </w:rPr>
      </w:pPr>
      <w:r w:rsidRPr="008C36AF">
        <w:rPr>
          <w:sz w:val="28"/>
          <w:szCs w:val="28"/>
        </w:rPr>
        <w:t>Строевой шаг.</w:t>
      </w:r>
    </w:p>
    <w:p w:rsidR="00477AAA" w:rsidRPr="008C36AF" w:rsidRDefault="00477AAA" w:rsidP="00EB60CF">
      <w:pPr>
        <w:pStyle w:val="a4"/>
        <w:numPr>
          <w:ilvl w:val="0"/>
          <w:numId w:val="18"/>
        </w:numPr>
        <w:spacing w:after="0" w:line="360" w:lineRule="auto"/>
        <w:ind w:left="0" w:firstLine="360"/>
        <w:jc w:val="both"/>
        <w:rPr>
          <w:sz w:val="28"/>
          <w:szCs w:val="28"/>
        </w:rPr>
      </w:pPr>
      <w:r w:rsidRPr="008C36AF">
        <w:rPr>
          <w:sz w:val="28"/>
          <w:szCs w:val="28"/>
        </w:rPr>
        <w:t>Ответ на приветствие и поздравление.</w:t>
      </w:r>
    </w:p>
    <w:p w:rsidR="00477AAA" w:rsidRPr="008C36AF" w:rsidRDefault="00477AAA" w:rsidP="00EB60CF">
      <w:pPr>
        <w:pStyle w:val="a4"/>
        <w:numPr>
          <w:ilvl w:val="0"/>
          <w:numId w:val="18"/>
        </w:numPr>
        <w:spacing w:after="0" w:line="360" w:lineRule="auto"/>
        <w:ind w:left="0" w:firstLine="360"/>
        <w:jc w:val="both"/>
        <w:rPr>
          <w:sz w:val="28"/>
          <w:szCs w:val="28"/>
        </w:rPr>
      </w:pPr>
      <w:r w:rsidRPr="008C36AF">
        <w:rPr>
          <w:sz w:val="28"/>
          <w:szCs w:val="28"/>
        </w:rPr>
        <w:t>Исполнение песни и речевки.</w:t>
      </w:r>
    </w:p>
    <w:p w:rsidR="00477AAA" w:rsidRPr="008C36AF" w:rsidRDefault="00477AAA" w:rsidP="00EB60CF">
      <w:pPr>
        <w:pStyle w:val="a4"/>
        <w:numPr>
          <w:ilvl w:val="0"/>
          <w:numId w:val="18"/>
        </w:numPr>
        <w:spacing w:after="0" w:line="360" w:lineRule="auto"/>
        <w:ind w:left="0" w:firstLine="360"/>
        <w:jc w:val="both"/>
        <w:rPr>
          <w:sz w:val="28"/>
          <w:szCs w:val="28"/>
        </w:rPr>
      </w:pPr>
      <w:r w:rsidRPr="008C36AF">
        <w:rPr>
          <w:sz w:val="28"/>
          <w:szCs w:val="28"/>
        </w:rPr>
        <w:t>Действия командира.</w:t>
      </w:r>
    </w:p>
    <w:p w:rsidR="00477AAA" w:rsidRPr="008C36AF" w:rsidRDefault="00477AAA" w:rsidP="00EB60CF">
      <w:pPr>
        <w:pStyle w:val="a4"/>
        <w:ind w:firstLine="360"/>
        <w:jc w:val="both"/>
        <w:rPr>
          <w:sz w:val="28"/>
          <w:szCs w:val="28"/>
        </w:rPr>
      </w:pPr>
      <w:r w:rsidRPr="008C36AF">
        <w:rPr>
          <w:sz w:val="28"/>
          <w:szCs w:val="28"/>
        </w:rPr>
        <w:t>Жюри оценивает действия команд по пятибалльной системе с точностью до десятых. За невыполнение какого-либо элемента смотра ставится оценка «0».</w:t>
      </w:r>
    </w:p>
    <w:p w:rsidR="00477AAA" w:rsidRPr="008C36AF" w:rsidRDefault="00477AAA" w:rsidP="00EB60CF">
      <w:pPr>
        <w:pStyle w:val="a4"/>
        <w:ind w:firstLine="360"/>
        <w:jc w:val="both"/>
        <w:rPr>
          <w:sz w:val="28"/>
          <w:szCs w:val="28"/>
        </w:rPr>
      </w:pPr>
      <w:r w:rsidRPr="008C36AF">
        <w:rPr>
          <w:sz w:val="28"/>
          <w:szCs w:val="28"/>
        </w:rPr>
        <w:t>Оценки суммируются. Жюри состоит из 5-7 человек.</w:t>
      </w:r>
    </w:p>
    <w:p w:rsidR="00477AAA" w:rsidRPr="008C36AF" w:rsidRDefault="00477AAA" w:rsidP="00EB60CF">
      <w:pPr>
        <w:pStyle w:val="a4"/>
        <w:ind w:firstLine="360"/>
        <w:jc w:val="both"/>
        <w:rPr>
          <w:sz w:val="28"/>
          <w:szCs w:val="28"/>
          <w:u w:val="single"/>
        </w:rPr>
      </w:pPr>
      <w:r w:rsidRPr="008C36AF">
        <w:rPr>
          <w:sz w:val="28"/>
          <w:szCs w:val="28"/>
          <w:u w:val="single"/>
          <w:lang w:val="en-US"/>
        </w:rPr>
        <w:t>VI</w:t>
      </w:r>
      <w:r w:rsidRPr="008C36AF">
        <w:rPr>
          <w:sz w:val="28"/>
          <w:szCs w:val="28"/>
          <w:u w:val="single"/>
        </w:rPr>
        <w:t>. Награждение.</w:t>
      </w:r>
    </w:p>
    <w:p w:rsidR="00477AAA" w:rsidRPr="008C36AF" w:rsidRDefault="00477AAA" w:rsidP="00EB60CF">
      <w:pPr>
        <w:pStyle w:val="a4"/>
        <w:ind w:firstLine="360"/>
        <w:jc w:val="both"/>
        <w:rPr>
          <w:sz w:val="28"/>
          <w:szCs w:val="28"/>
        </w:rPr>
      </w:pPr>
      <w:r w:rsidRPr="008C36AF">
        <w:rPr>
          <w:sz w:val="28"/>
          <w:szCs w:val="28"/>
        </w:rPr>
        <w:t xml:space="preserve"> Команды — победители конкурса «Смотр строя и песни» награждаются (по возрастным группам) почетными грамотами и ценными подарками.</w:t>
      </w:r>
    </w:p>
    <w:p w:rsidR="00477AAA" w:rsidRPr="008C36AF" w:rsidRDefault="00477AAA" w:rsidP="00EB60CF">
      <w:pPr>
        <w:pStyle w:val="a4"/>
        <w:ind w:firstLine="360"/>
        <w:jc w:val="both"/>
        <w:rPr>
          <w:sz w:val="28"/>
          <w:szCs w:val="28"/>
        </w:rPr>
      </w:pPr>
      <w:r w:rsidRPr="008C36AF">
        <w:rPr>
          <w:sz w:val="28"/>
          <w:szCs w:val="28"/>
        </w:rPr>
        <w:t>Всем участникам конкурса вручаются грамоты и дипломы.</w:t>
      </w:r>
    </w:p>
    <w:p w:rsidR="00477AAA" w:rsidRPr="008C36AF" w:rsidRDefault="00477AAA" w:rsidP="00EB60CF">
      <w:pPr>
        <w:pStyle w:val="a4"/>
        <w:ind w:firstLine="360"/>
        <w:jc w:val="both"/>
        <w:rPr>
          <w:sz w:val="28"/>
          <w:szCs w:val="28"/>
        </w:rPr>
      </w:pPr>
      <w:r w:rsidRPr="008C36AF">
        <w:rPr>
          <w:sz w:val="28"/>
          <w:szCs w:val="28"/>
        </w:rPr>
        <w:t>Победители, занявшие 1, 2, 3 место, награждаются памятными призами и дипломами руководителя муниципалитета района Ивановское.</w:t>
      </w:r>
    </w:p>
    <w:p w:rsidR="00477AAA" w:rsidRPr="008C36AF" w:rsidRDefault="00477AAA" w:rsidP="00EB60CF">
      <w:pPr>
        <w:pStyle w:val="a4"/>
        <w:ind w:firstLine="360"/>
        <w:jc w:val="both"/>
        <w:rPr>
          <w:sz w:val="28"/>
          <w:szCs w:val="28"/>
        </w:rPr>
      </w:pPr>
      <w:r w:rsidRPr="008C36AF">
        <w:rPr>
          <w:sz w:val="28"/>
          <w:szCs w:val="28"/>
        </w:rPr>
        <w:t xml:space="preserve">Справки по телефону/факсу: 303-45-44,  </w:t>
      </w:r>
    </w:p>
    <w:p w:rsidR="00477AAA" w:rsidRPr="008C36AF" w:rsidRDefault="00477AAA" w:rsidP="00EB60CF">
      <w:pPr>
        <w:pStyle w:val="a4"/>
        <w:ind w:firstLine="360"/>
        <w:jc w:val="both"/>
        <w:rPr>
          <w:sz w:val="28"/>
          <w:szCs w:val="28"/>
        </w:rPr>
      </w:pPr>
      <w:r w:rsidRPr="008C36AF">
        <w:rPr>
          <w:sz w:val="28"/>
          <w:szCs w:val="28"/>
        </w:rPr>
        <w:t>Щекин Виктор Васильевич, Рябцева Юлия Алексеевна</w:t>
      </w:r>
    </w:p>
    <w:p w:rsidR="00477AAA" w:rsidRPr="008C36AF" w:rsidRDefault="00477AAA" w:rsidP="00EB60CF">
      <w:pPr>
        <w:pStyle w:val="a4"/>
        <w:ind w:firstLine="360"/>
        <w:jc w:val="both"/>
        <w:rPr>
          <w:b/>
          <w:sz w:val="28"/>
          <w:szCs w:val="28"/>
        </w:rPr>
      </w:pPr>
    </w:p>
    <w:p w:rsidR="00477AAA" w:rsidRPr="002A5B1F" w:rsidRDefault="00477AAA" w:rsidP="00EB60CF">
      <w:pPr>
        <w:pStyle w:val="a4"/>
        <w:ind w:firstLine="360"/>
        <w:jc w:val="both"/>
        <w:rPr>
          <w:b/>
          <w:sz w:val="32"/>
          <w:szCs w:val="32"/>
        </w:rPr>
      </w:pPr>
      <w:r w:rsidRPr="002A5B1F">
        <w:rPr>
          <w:b/>
          <w:sz w:val="32"/>
          <w:szCs w:val="32"/>
        </w:rPr>
        <w:t>Программа конкурса «Смотр строя и песни»</w:t>
      </w:r>
    </w:p>
    <w:p w:rsidR="00477AAA" w:rsidRPr="002A5B1F" w:rsidRDefault="00477AAA" w:rsidP="00EB60CF">
      <w:pPr>
        <w:pStyle w:val="a4"/>
        <w:ind w:firstLine="360"/>
        <w:jc w:val="both"/>
        <w:rPr>
          <w:b/>
          <w:sz w:val="32"/>
          <w:szCs w:val="32"/>
        </w:rPr>
      </w:pPr>
    </w:p>
    <w:p w:rsidR="00477AAA" w:rsidRPr="008C36AF" w:rsidRDefault="00477AAA" w:rsidP="00EB60CF">
      <w:pPr>
        <w:pStyle w:val="a4"/>
        <w:ind w:firstLine="360"/>
        <w:jc w:val="both"/>
        <w:rPr>
          <w:sz w:val="28"/>
          <w:szCs w:val="28"/>
          <w:u w:val="single"/>
        </w:rPr>
      </w:pPr>
      <w:r w:rsidRPr="008C36AF">
        <w:rPr>
          <w:sz w:val="28"/>
          <w:szCs w:val="28"/>
          <w:u w:val="single"/>
        </w:rPr>
        <w:t>В конкурс включены следующие строевые приемы:</w:t>
      </w:r>
    </w:p>
    <w:p w:rsidR="00477AAA" w:rsidRPr="008C36AF" w:rsidRDefault="00477AAA" w:rsidP="00477AAA">
      <w:pPr>
        <w:pStyle w:val="a4"/>
        <w:ind w:left="720" w:hanging="540"/>
        <w:jc w:val="both"/>
        <w:rPr>
          <w:b/>
          <w:bCs/>
          <w:sz w:val="28"/>
          <w:szCs w:val="28"/>
        </w:rPr>
      </w:pPr>
      <w:r w:rsidRPr="008C36AF">
        <w:rPr>
          <w:b/>
          <w:bCs/>
          <w:sz w:val="28"/>
          <w:szCs w:val="28"/>
        </w:rPr>
        <w:t>Командир отряда:</w:t>
      </w:r>
    </w:p>
    <w:p w:rsidR="00477AAA" w:rsidRPr="008C36AF" w:rsidRDefault="00477AAA" w:rsidP="00477AAA">
      <w:pPr>
        <w:pStyle w:val="a4"/>
        <w:jc w:val="both"/>
        <w:rPr>
          <w:i/>
          <w:iCs/>
          <w:sz w:val="28"/>
          <w:szCs w:val="28"/>
        </w:rPr>
      </w:pPr>
      <w:r w:rsidRPr="008C36AF">
        <w:rPr>
          <w:sz w:val="28"/>
          <w:szCs w:val="28"/>
        </w:rPr>
        <w:t xml:space="preserve">— Отряд! В одну шеренгу становись! </w:t>
      </w:r>
      <w:r w:rsidRPr="008C36AF">
        <w:rPr>
          <w:i/>
          <w:iCs/>
          <w:sz w:val="28"/>
          <w:szCs w:val="28"/>
        </w:rPr>
        <w:t>(построение отряда)</w:t>
      </w:r>
    </w:p>
    <w:p w:rsidR="00477AAA" w:rsidRPr="008C36AF" w:rsidRDefault="00477AAA" w:rsidP="00477AAA">
      <w:pPr>
        <w:pStyle w:val="a4"/>
        <w:jc w:val="both"/>
        <w:rPr>
          <w:i/>
          <w:iCs/>
          <w:sz w:val="28"/>
          <w:szCs w:val="28"/>
        </w:rPr>
      </w:pPr>
      <w:r w:rsidRPr="008C36AF">
        <w:rPr>
          <w:sz w:val="28"/>
          <w:szCs w:val="28"/>
        </w:rPr>
        <w:t xml:space="preserve">— Равняйсь! Смирно! По порядку рассчитайсь! </w:t>
      </w:r>
      <w:r w:rsidRPr="008C36AF">
        <w:rPr>
          <w:i/>
          <w:iCs/>
          <w:sz w:val="28"/>
          <w:szCs w:val="28"/>
        </w:rPr>
        <w:t>(расчет отряда от 1-го до ___. Последний номер, не выходя их строя, называет свой номер и «Расчет окончен»)</w:t>
      </w:r>
    </w:p>
    <w:p w:rsidR="00477AAA" w:rsidRPr="008C36AF" w:rsidRDefault="00477AAA" w:rsidP="00477AAA">
      <w:pPr>
        <w:pStyle w:val="a4"/>
        <w:jc w:val="both"/>
        <w:rPr>
          <w:i/>
          <w:iCs/>
          <w:sz w:val="28"/>
          <w:szCs w:val="28"/>
        </w:rPr>
      </w:pPr>
      <w:r w:rsidRPr="008C36AF">
        <w:rPr>
          <w:sz w:val="28"/>
          <w:szCs w:val="28"/>
        </w:rPr>
        <w:t xml:space="preserve">— Равнение на середину! </w:t>
      </w:r>
      <w:r w:rsidRPr="008C36AF">
        <w:rPr>
          <w:i/>
          <w:sz w:val="28"/>
          <w:szCs w:val="28"/>
        </w:rPr>
        <w:t>(сдача рапорта)</w:t>
      </w:r>
    </w:p>
    <w:p w:rsidR="00477AAA" w:rsidRPr="008C36AF" w:rsidRDefault="00477AAA" w:rsidP="00477AAA">
      <w:pPr>
        <w:pStyle w:val="a4"/>
        <w:jc w:val="both"/>
        <w:rPr>
          <w:i/>
          <w:iCs/>
          <w:sz w:val="28"/>
          <w:szCs w:val="28"/>
        </w:rPr>
      </w:pPr>
      <w:r w:rsidRPr="008C36AF">
        <w:rPr>
          <w:sz w:val="28"/>
          <w:szCs w:val="28"/>
        </w:rPr>
        <w:t xml:space="preserve">— Товарищ командующий! Отряд </w:t>
      </w:r>
      <w:r w:rsidRPr="008C36AF">
        <w:rPr>
          <w:i/>
          <w:iCs/>
          <w:sz w:val="28"/>
          <w:szCs w:val="28"/>
        </w:rPr>
        <w:t>(хором название отряда)</w:t>
      </w:r>
      <w:r w:rsidRPr="008C36AF">
        <w:rPr>
          <w:sz w:val="28"/>
          <w:szCs w:val="28"/>
        </w:rPr>
        <w:t xml:space="preserve"> в количестве ____ человек для смотра строя и песни построен! Наш девиз </w:t>
      </w:r>
      <w:r w:rsidRPr="008C36AF">
        <w:rPr>
          <w:i/>
          <w:iCs/>
          <w:sz w:val="28"/>
          <w:szCs w:val="28"/>
        </w:rPr>
        <w:t>(хором девиз отряда).</w:t>
      </w:r>
      <w:r w:rsidRPr="008C36AF">
        <w:rPr>
          <w:sz w:val="28"/>
          <w:szCs w:val="28"/>
        </w:rPr>
        <w:t xml:space="preserve"> Командир отряда </w:t>
      </w:r>
      <w:r w:rsidRPr="008C36AF">
        <w:rPr>
          <w:i/>
          <w:iCs/>
          <w:sz w:val="28"/>
          <w:szCs w:val="28"/>
        </w:rPr>
        <w:t>(фамилия, имя)</w:t>
      </w:r>
    </w:p>
    <w:p w:rsidR="00477AAA" w:rsidRPr="008C36AF" w:rsidRDefault="00477AAA" w:rsidP="00477AAA">
      <w:pPr>
        <w:pStyle w:val="a4"/>
        <w:ind w:left="1440" w:hanging="1260"/>
        <w:jc w:val="both"/>
        <w:rPr>
          <w:b/>
          <w:bCs/>
          <w:sz w:val="28"/>
          <w:szCs w:val="28"/>
        </w:rPr>
      </w:pPr>
      <w:r w:rsidRPr="008C36AF">
        <w:rPr>
          <w:b/>
          <w:bCs/>
          <w:sz w:val="28"/>
          <w:szCs w:val="28"/>
        </w:rPr>
        <w:t>Командующий:</w:t>
      </w:r>
    </w:p>
    <w:p w:rsidR="00477AAA" w:rsidRPr="008C36AF" w:rsidRDefault="00477AAA" w:rsidP="00477AAA">
      <w:pPr>
        <w:pStyle w:val="a4"/>
        <w:jc w:val="both"/>
        <w:rPr>
          <w:sz w:val="28"/>
          <w:szCs w:val="28"/>
        </w:rPr>
      </w:pPr>
      <w:r w:rsidRPr="008C36AF">
        <w:rPr>
          <w:sz w:val="28"/>
          <w:szCs w:val="28"/>
        </w:rPr>
        <w:t>— Есть!</w:t>
      </w:r>
    </w:p>
    <w:p w:rsidR="00477AAA" w:rsidRPr="008C36AF" w:rsidRDefault="00477AAA" w:rsidP="00477AAA">
      <w:pPr>
        <w:pStyle w:val="a4"/>
        <w:jc w:val="both"/>
        <w:rPr>
          <w:sz w:val="28"/>
          <w:szCs w:val="28"/>
        </w:rPr>
      </w:pPr>
      <w:r w:rsidRPr="008C36AF">
        <w:rPr>
          <w:sz w:val="28"/>
          <w:szCs w:val="28"/>
        </w:rPr>
        <w:t xml:space="preserve">— Здравствуйте, товарищи! </w:t>
      </w:r>
      <w:r w:rsidRPr="008C36AF">
        <w:rPr>
          <w:i/>
          <w:sz w:val="28"/>
          <w:szCs w:val="28"/>
        </w:rPr>
        <w:t>(отряд хором «Здравия желаем!»)</w:t>
      </w:r>
    </w:p>
    <w:p w:rsidR="00477AAA" w:rsidRPr="008C36AF" w:rsidRDefault="00477AAA" w:rsidP="00477AAA">
      <w:pPr>
        <w:pStyle w:val="a4"/>
        <w:jc w:val="both"/>
        <w:rPr>
          <w:sz w:val="28"/>
          <w:szCs w:val="28"/>
        </w:rPr>
      </w:pPr>
      <w:r w:rsidRPr="008C36AF">
        <w:rPr>
          <w:sz w:val="28"/>
          <w:szCs w:val="28"/>
        </w:rPr>
        <w:t>— Поздравляю Вас с __________________!</w:t>
      </w:r>
    </w:p>
    <w:p w:rsidR="00477AAA" w:rsidRPr="008C36AF" w:rsidRDefault="00477AAA" w:rsidP="00477AAA">
      <w:pPr>
        <w:pStyle w:val="a4"/>
        <w:ind w:left="1800" w:hanging="1260"/>
        <w:jc w:val="both"/>
        <w:rPr>
          <w:i/>
          <w:sz w:val="28"/>
          <w:szCs w:val="28"/>
        </w:rPr>
      </w:pPr>
      <w:r w:rsidRPr="008C36AF">
        <w:rPr>
          <w:i/>
          <w:sz w:val="28"/>
          <w:szCs w:val="28"/>
        </w:rPr>
        <w:t>(отряд хором «Ура!», «Ура!», «Ура!»)</w:t>
      </w:r>
    </w:p>
    <w:p w:rsidR="00477AAA" w:rsidRPr="008C36AF" w:rsidRDefault="00477AAA" w:rsidP="00477AAA">
      <w:pPr>
        <w:pStyle w:val="a4"/>
        <w:jc w:val="both"/>
        <w:rPr>
          <w:sz w:val="28"/>
          <w:szCs w:val="28"/>
        </w:rPr>
      </w:pPr>
      <w:r w:rsidRPr="008C36AF">
        <w:rPr>
          <w:sz w:val="28"/>
          <w:szCs w:val="28"/>
        </w:rPr>
        <w:t>— Вольно!</w:t>
      </w:r>
    </w:p>
    <w:p w:rsidR="00477AAA" w:rsidRPr="008C36AF" w:rsidRDefault="00477AAA" w:rsidP="00477AAA">
      <w:pPr>
        <w:pStyle w:val="a4"/>
        <w:jc w:val="both"/>
        <w:rPr>
          <w:sz w:val="28"/>
          <w:szCs w:val="28"/>
        </w:rPr>
      </w:pPr>
      <w:r w:rsidRPr="008C36AF">
        <w:rPr>
          <w:sz w:val="28"/>
          <w:szCs w:val="28"/>
        </w:rPr>
        <w:t>— Командир отряда:</w:t>
      </w:r>
    </w:p>
    <w:p w:rsidR="00477AAA" w:rsidRPr="008C36AF" w:rsidRDefault="00477AAA" w:rsidP="00477AAA">
      <w:pPr>
        <w:pStyle w:val="a4"/>
        <w:ind w:left="1440" w:hanging="1260"/>
        <w:jc w:val="both"/>
        <w:rPr>
          <w:sz w:val="28"/>
          <w:szCs w:val="28"/>
        </w:rPr>
      </w:pPr>
      <w:r w:rsidRPr="008C36AF">
        <w:rPr>
          <w:sz w:val="28"/>
          <w:szCs w:val="28"/>
        </w:rPr>
        <w:t>Вольно! Отряд! Равняйсь! Смирно! На первый-второй рассчитайсь!</w:t>
      </w:r>
    </w:p>
    <w:p w:rsidR="00477AAA" w:rsidRPr="008C36AF" w:rsidRDefault="00477AAA" w:rsidP="00477AAA">
      <w:pPr>
        <w:pStyle w:val="a4"/>
        <w:ind w:left="1440" w:hanging="1260"/>
        <w:jc w:val="both"/>
        <w:rPr>
          <w:sz w:val="28"/>
          <w:szCs w:val="28"/>
        </w:rPr>
      </w:pPr>
      <w:r w:rsidRPr="008C36AF">
        <w:rPr>
          <w:sz w:val="28"/>
          <w:szCs w:val="28"/>
        </w:rPr>
        <w:t>В две шеренги стройся! Налево! Направо! Кругом! Кругом! В одну шеренгу стройся!</w:t>
      </w:r>
    </w:p>
    <w:p w:rsidR="00477AAA" w:rsidRPr="008C36AF" w:rsidRDefault="00477AAA" w:rsidP="00477AAA">
      <w:pPr>
        <w:pStyle w:val="a4"/>
        <w:ind w:left="1440" w:hanging="1260"/>
        <w:jc w:val="both"/>
        <w:rPr>
          <w:sz w:val="28"/>
          <w:szCs w:val="28"/>
        </w:rPr>
      </w:pPr>
      <w:r w:rsidRPr="008C36AF">
        <w:rPr>
          <w:sz w:val="28"/>
          <w:szCs w:val="28"/>
        </w:rPr>
        <w:t>На первый-третий рассчитайсь! В три шеренги стройся!</w:t>
      </w:r>
    </w:p>
    <w:p w:rsidR="00477AAA" w:rsidRPr="008C36AF" w:rsidRDefault="00477AAA" w:rsidP="00477AAA">
      <w:pPr>
        <w:pStyle w:val="a4"/>
        <w:ind w:left="1440" w:hanging="1260"/>
        <w:jc w:val="both"/>
        <w:rPr>
          <w:sz w:val="28"/>
          <w:szCs w:val="28"/>
        </w:rPr>
      </w:pPr>
      <w:r w:rsidRPr="008C36AF">
        <w:rPr>
          <w:sz w:val="28"/>
          <w:szCs w:val="28"/>
        </w:rPr>
        <w:t>Направо! Сомкнись! На месте шагом марш!</w:t>
      </w:r>
    </w:p>
    <w:p w:rsidR="00477AAA" w:rsidRPr="008C36AF" w:rsidRDefault="00477AAA" w:rsidP="00477AAA">
      <w:pPr>
        <w:pStyle w:val="a4"/>
        <w:ind w:left="1440" w:hanging="1260"/>
        <w:jc w:val="both"/>
        <w:rPr>
          <w:sz w:val="28"/>
          <w:szCs w:val="28"/>
        </w:rPr>
      </w:pPr>
      <w:r w:rsidRPr="008C36AF">
        <w:rPr>
          <w:sz w:val="28"/>
          <w:szCs w:val="28"/>
        </w:rPr>
        <w:t>Речевку начинай! (исполнение отрядом речевки)</w:t>
      </w:r>
    </w:p>
    <w:p w:rsidR="00477AAA" w:rsidRPr="008C36AF" w:rsidRDefault="00477AAA" w:rsidP="00477AAA">
      <w:pPr>
        <w:pStyle w:val="a4"/>
        <w:ind w:left="1440" w:hanging="1260"/>
        <w:jc w:val="both"/>
        <w:rPr>
          <w:sz w:val="28"/>
          <w:szCs w:val="28"/>
        </w:rPr>
      </w:pPr>
      <w:r w:rsidRPr="008C36AF">
        <w:rPr>
          <w:sz w:val="28"/>
          <w:szCs w:val="28"/>
        </w:rPr>
        <w:t>По залу в обход шагом марш!</w:t>
      </w:r>
    </w:p>
    <w:p w:rsidR="00477AAA" w:rsidRPr="008C36AF" w:rsidRDefault="00477AAA" w:rsidP="00477AAA">
      <w:pPr>
        <w:pStyle w:val="a4"/>
        <w:ind w:left="1440" w:hanging="1260"/>
        <w:jc w:val="both"/>
        <w:rPr>
          <w:sz w:val="28"/>
          <w:szCs w:val="28"/>
        </w:rPr>
      </w:pPr>
      <w:r w:rsidRPr="008C36AF">
        <w:rPr>
          <w:sz w:val="28"/>
          <w:szCs w:val="28"/>
        </w:rPr>
        <w:t xml:space="preserve">Песню запевай! </w:t>
      </w:r>
      <w:r w:rsidRPr="008C36AF">
        <w:rPr>
          <w:i/>
          <w:sz w:val="28"/>
          <w:szCs w:val="28"/>
        </w:rPr>
        <w:t>(исполнение отрядной песни 1 куплет +припев)</w:t>
      </w:r>
    </w:p>
    <w:p w:rsidR="00477AAA" w:rsidRPr="008C36AF" w:rsidRDefault="00477AAA" w:rsidP="00477AAA">
      <w:pPr>
        <w:pStyle w:val="a4"/>
        <w:ind w:left="1440" w:hanging="1260"/>
        <w:jc w:val="both"/>
        <w:rPr>
          <w:sz w:val="28"/>
          <w:szCs w:val="28"/>
        </w:rPr>
      </w:pPr>
      <w:r w:rsidRPr="008C36AF">
        <w:rPr>
          <w:sz w:val="28"/>
          <w:szCs w:val="28"/>
        </w:rPr>
        <w:t>Отряд! На месте! Стой!</w:t>
      </w:r>
    </w:p>
    <w:p w:rsidR="00477AAA" w:rsidRPr="008C36AF" w:rsidRDefault="00477AAA" w:rsidP="00477AAA">
      <w:pPr>
        <w:pStyle w:val="a4"/>
        <w:ind w:left="1440" w:hanging="1260"/>
        <w:jc w:val="both"/>
        <w:rPr>
          <w:sz w:val="28"/>
          <w:szCs w:val="28"/>
        </w:rPr>
      </w:pPr>
      <w:r w:rsidRPr="008C36AF">
        <w:rPr>
          <w:sz w:val="28"/>
          <w:szCs w:val="28"/>
        </w:rPr>
        <w:t xml:space="preserve">Налево! Смирно! Равнение на середину! </w:t>
      </w:r>
      <w:r w:rsidRPr="008C36AF">
        <w:rPr>
          <w:i/>
          <w:sz w:val="28"/>
          <w:szCs w:val="28"/>
        </w:rPr>
        <w:t>(сдача рапорта)</w:t>
      </w:r>
    </w:p>
    <w:p w:rsidR="00477AAA" w:rsidRPr="008C36AF" w:rsidRDefault="00477AAA" w:rsidP="00477AAA">
      <w:pPr>
        <w:pStyle w:val="a4"/>
        <w:ind w:left="180"/>
        <w:jc w:val="both"/>
        <w:rPr>
          <w:sz w:val="28"/>
          <w:szCs w:val="28"/>
        </w:rPr>
      </w:pPr>
      <w:r w:rsidRPr="008C36AF">
        <w:rPr>
          <w:sz w:val="28"/>
          <w:szCs w:val="28"/>
        </w:rPr>
        <w:t xml:space="preserve">Товарищ командующий! Отряд ________ свое выступление закончил. Командир отряда </w:t>
      </w:r>
      <w:r w:rsidRPr="008C36AF">
        <w:rPr>
          <w:i/>
          <w:sz w:val="28"/>
          <w:szCs w:val="28"/>
        </w:rPr>
        <w:t>(фамилия, имя)</w:t>
      </w:r>
    </w:p>
    <w:p w:rsidR="00477AAA" w:rsidRPr="008C36AF" w:rsidRDefault="00477AAA" w:rsidP="00477AAA">
      <w:pPr>
        <w:pStyle w:val="a4"/>
        <w:ind w:left="1440" w:hanging="1260"/>
        <w:jc w:val="both"/>
        <w:rPr>
          <w:b/>
          <w:bCs/>
          <w:sz w:val="28"/>
          <w:szCs w:val="28"/>
        </w:rPr>
      </w:pPr>
      <w:r w:rsidRPr="008C36AF">
        <w:rPr>
          <w:b/>
          <w:bCs/>
          <w:sz w:val="28"/>
          <w:szCs w:val="28"/>
        </w:rPr>
        <w:t>Командующий смотром:</w:t>
      </w:r>
    </w:p>
    <w:p w:rsidR="00477AAA" w:rsidRPr="008C36AF" w:rsidRDefault="00477AAA" w:rsidP="00477AAA">
      <w:pPr>
        <w:pStyle w:val="a4"/>
        <w:ind w:left="1440" w:hanging="1260"/>
        <w:jc w:val="both"/>
        <w:rPr>
          <w:sz w:val="28"/>
          <w:szCs w:val="28"/>
        </w:rPr>
      </w:pPr>
      <w:r w:rsidRPr="008C36AF">
        <w:rPr>
          <w:sz w:val="28"/>
          <w:szCs w:val="28"/>
        </w:rPr>
        <w:t xml:space="preserve">Благодарю за службу! </w:t>
      </w:r>
      <w:r w:rsidRPr="008C36AF">
        <w:rPr>
          <w:i/>
          <w:sz w:val="28"/>
          <w:szCs w:val="28"/>
        </w:rPr>
        <w:t>(отряд хором: «Служим Отечеству!»)</w:t>
      </w:r>
    </w:p>
    <w:p w:rsidR="00477AAA" w:rsidRPr="008C36AF" w:rsidRDefault="00477AAA" w:rsidP="00477AAA">
      <w:pPr>
        <w:pStyle w:val="a4"/>
        <w:ind w:left="1440" w:hanging="1260"/>
        <w:jc w:val="both"/>
        <w:rPr>
          <w:sz w:val="28"/>
          <w:szCs w:val="28"/>
        </w:rPr>
      </w:pPr>
      <w:r w:rsidRPr="008C36AF">
        <w:rPr>
          <w:sz w:val="28"/>
          <w:szCs w:val="28"/>
        </w:rPr>
        <w:t>Вольно! Разойдись!</w:t>
      </w:r>
    </w:p>
    <w:p w:rsidR="00477AAA" w:rsidRPr="008C36AF" w:rsidRDefault="00477AAA" w:rsidP="00477AAA">
      <w:pPr>
        <w:pStyle w:val="a4"/>
        <w:ind w:left="1440" w:hanging="1260"/>
        <w:jc w:val="both"/>
        <w:rPr>
          <w:b/>
          <w:bCs/>
          <w:sz w:val="28"/>
          <w:szCs w:val="28"/>
        </w:rPr>
      </w:pPr>
      <w:r w:rsidRPr="008C36AF">
        <w:rPr>
          <w:b/>
          <w:bCs/>
          <w:sz w:val="28"/>
          <w:szCs w:val="28"/>
        </w:rPr>
        <w:t>Командир отряда:</w:t>
      </w:r>
    </w:p>
    <w:p w:rsidR="00477AAA" w:rsidRPr="008C36AF" w:rsidRDefault="00477AAA" w:rsidP="00477AAA">
      <w:pPr>
        <w:pStyle w:val="a4"/>
        <w:ind w:left="1440" w:hanging="1260"/>
        <w:jc w:val="both"/>
        <w:rPr>
          <w:sz w:val="28"/>
          <w:szCs w:val="28"/>
        </w:rPr>
      </w:pPr>
      <w:r w:rsidRPr="008C36AF">
        <w:rPr>
          <w:sz w:val="28"/>
          <w:szCs w:val="28"/>
        </w:rPr>
        <w:t>Вольно! Разойдись! Налево! Направо! На выход шагом марш!</w:t>
      </w:r>
    </w:p>
    <w:p w:rsidR="00477AAA" w:rsidRPr="008C36AF" w:rsidRDefault="00477AAA" w:rsidP="00477AAA">
      <w:pPr>
        <w:pStyle w:val="a4"/>
        <w:ind w:left="1440" w:hanging="1260"/>
        <w:jc w:val="both"/>
        <w:rPr>
          <w:sz w:val="28"/>
          <w:szCs w:val="28"/>
        </w:rPr>
      </w:pPr>
    </w:p>
    <w:p w:rsidR="00477AAA" w:rsidRPr="008C36AF" w:rsidRDefault="00477AAA" w:rsidP="00477AAA">
      <w:pPr>
        <w:pStyle w:val="a4"/>
        <w:ind w:left="1440" w:hanging="1260"/>
        <w:jc w:val="both"/>
        <w:rPr>
          <w:b/>
          <w:bCs/>
          <w:sz w:val="28"/>
          <w:szCs w:val="28"/>
        </w:rPr>
      </w:pPr>
      <w:r w:rsidRPr="008C36AF">
        <w:rPr>
          <w:b/>
          <w:bCs/>
          <w:sz w:val="28"/>
          <w:szCs w:val="28"/>
        </w:rPr>
        <w:t>Строевые приемы и их выполнение</w:t>
      </w:r>
    </w:p>
    <w:p w:rsidR="00477AAA" w:rsidRPr="008C36AF" w:rsidRDefault="00477AAA" w:rsidP="00477AAA">
      <w:pPr>
        <w:pStyle w:val="a4"/>
        <w:ind w:left="1440" w:hanging="1260"/>
        <w:jc w:val="both"/>
        <w:rPr>
          <w:b/>
          <w:bCs/>
          <w:sz w:val="28"/>
          <w:szCs w:val="28"/>
        </w:rPr>
      </w:pPr>
      <w:r w:rsidRPr="008C36AF">
        <w:rPr>
          <w:b/>
          <w:bCs/>
          <w:sz w:val="28"/>
          <w:szCs w:val="28"/>
        </w:rPr>
        <w:t>Одношеренговый строй</w:t>
      </w:r>
    </w:p>
    <w:p w:rsidR="00477AAA" w:rsidRPr="008C36AF" w:rsidRDefault="00477AAA" w:rsidP="00477AAA">
      <w:pPr>
        <w:pStyle w:val="a4"/>
        <w:ind w:left="180"/>
        <w:jc w:val="both"/>
        <w:rPr>
          <w:sz w:val="28"/>
          <w:szCs w:val="28"/>
        </w:rPr>
      </w:pPr>
      <w:r w:rsidRPr="008C36AF">
        <w:rPr>
          <w:sz w:val="28"/>
          <w:szCs w:val="28"/>
        </w:rPr>
        <w:t>Построение отряда в одну шеренгу производится по команде: «Отряд, в одну шеренгу — становись!». По этой команде командир принимает положение «смирно» лицом в сторону фронта построения. Отряд выстраивается слева от командира, выравнивая носки по одной линии.</w:t>
      </w:r>
    </w:p>
    <w:p w:rsidR="00477AAA" w:rsidRPr="008C36AF" w:rsidRDefault="00477AAA" w:rsidP="00477AAA">
      <w:pPr>
        <w:pStyle w:val="a4"/>
        <w:ind w:left="180"/>
        <w:jc w:val="both"/>
        <w:rPr>
          <w:b/>
          <w:bCs/>
          <w:sz w:val="28"/>
          <w:szCs w:val="28"/>
        </w:rPr>
      </w:pPr>
      <w:r w:rsidRPr="008C36AF">
        <w:rPr>
          <w:b/>
          <w:bCs/>
          <w:sz w:val="28"/>
          <w:szCs w:val="28"/>
        </w:rPr>
        <w:t>Строевой шаг</w:t>
      </w:r>
    </w:p>
    <w:p w:rsidR="00477AAA" w:rsidRPr="008C36AF" w:rsidRDefault="00477AAA" w:rsidP="00477AAA">
      <w:pPr>
        <w:pStyle w:val="a4"/>
        <w:ind w:left="180"/>
        <w:jc w:val="both"/>
        <w:rPr>
          <w:sz w:val="28"/>
          <w:szCs w:val="28"/>
        </w:rPr>
      </w:pPr>
      <w:r w:rsidRPr="008C36AF">
        <w:rPr>
          <w:sz w:val="28"/>
          <w:szCs w:val="28"/>
        </w:rPr>
        <w:t>Строевой шаг применяется при прохождении торжественным маршем, при подходе к командиру и отходе и т.д.</w:t>
      </w:r>
    </w:p>
    <w:p w:rsidR="00477AAA" w:rsidRPr="008C36AF" w:rsidRDefault="00477AAA" w:rsidP="00477AAA">
      <w:pPr>
        <w:pStyle w:val="a4"/>
        <w:ind w:left="180"/>
        <w:jc w:val="both"/>
        <w:rPr>
          <w:sz w:val="28"/>
          <w:szCs w:val="28"/>
        </w:rPr>
      </w:pPr>
      <w:r w:rsidRPr="008C36AF">
        <w:rPr>
          <w:sz w:val="28"/>
          <w:szCs w:val="28"/>
        </w:rPr>
        <w:t>При движении строевым шагом прямая нога выносится вперед с оттянутым носком на высоту 15-</w:t>
      </w:r>
      <w:smartTag w:uri="urn:schemas-microsoft-com:office:smarttags" w:element="metricconverter">
        <w:smartTagPr>
          <w:attr w:name="ProductID" w:val="20 см"/>
        </w:smartTagPr>
        <w:r w:rsidRPr="008C36AF">
          <w:rPr>
            <w:sz w:val="28"/>
            <w:szCs w:val="28"/>
          </w:rPr>
          <w:t>20 см</w:t>
        </w:r>
      </w:smartTag>
      <w:r w:rsidRPr="008C36AF">
        <w:rPr>
          <w:sz w:val="28"/>
          <w:szCs w:val="28"/>
        </w:rPr>
        <w:t>. Ставится нога на полную ступню. Вперед рука движется вдоль туловища, сгибается в локте и поднимается чуть выше пояса на 10-</w:t>
      </w:r>
      <w:smartTag w:uri="urn:schemas-microsoft-com:office:smarttags" w:element="metricconverter">
        <w:smartTagPr>
          <w:attr w:name="ProductID" w:val="12 см"/>
        </w:smartTagPr>
        <w:r w:rsidRPr="008C36AF">
          <w:rPr>
            <w:sz w:val="28"/>
            <w:szCs w:val="28"/>
          </w:rPr>
          <w:t>12 см</w:t>
        </w:r>
      </w:smartTag>
      <w:r w:rsidRPr="008C36AF">
        <w:rPr>
          <w:sz w:val="28"/>
          <w:szCs w:val="28"/>
        </w:rPr>
        <w:t>. Назад рука идет до отказа. Пальцы рук полусжаты. При движении строевым шагом не сутулиться и держать голову прямо.</w:t>
      </w:r>
    </w:p>
    <w:p w:rsidR="00477AAA" w:rsidRPr="008C36AF" w:rsidRDefault="00477AAA" w:rsidP="00477AAA">
      <w:pPr>
        <w:pStyle w:val="a4"/>
        <w:ind w:left="720" w:hanging="1260"/>
        <w:jc w:val="both"/>
        <w:rPr>
          <w:sz w:val="28"/>
          <w:szCs w:val="28"/>
        </w:rPr>
      </w:pPr>
    </w:p>
    <w:p w:rsidR="00477AAA" w:rsidRPr="008C36AF" w:rsidRDefault="00477AAA" w:rsidP="00477AAA">
      <w:pPr>
        <w:pStyle w:val="a4"/>
        <w:ind w:left="720" w:hanging="1260"/>
        <w:jc w:val="both"/>
        <w:rPr>
          <w:sz w:val="28"/>
          <w:szCs w:val="28"/>
        </w:rPr>
      </w:pPr>
    </w:p>
    <w:p w:rsidR="009965B9" w:rsidRDefault="009965B9" w:rsidP="00F37815">
      <w:pPr>
        <w:pStyle w:val="aa"/>
        <w:jc w:val="right"/>
        <w:rPr>
          <w:i/>
        </w:rPr>
      </w:pPr>
    </w:p>
    <w:p w:rsidR="009965B9" w:rsidRDefault="009965B9" w:rsidP="00F37815">
      <w:pPr>
        <w:pStyle w:val="aa"/>
        <w:jc w:val="right"/>
        <w:rPr>
          <w:i/>
        </w:rPr>
      </w:pPr>
    </w:p>
    <w:p w:rsidR="009965B9" w:rsidRDefault="009965B9" w:rsidP="00F37815">
      <w:pPr>
        <w:pStyle w:val="aa"/>
        <w:jc w:val="right"/>
        <w:rPr>
          <w:i/>
        </w:rPr>
      </w:pPr>
    </w:p>
    <w:p w:rsidR="009965B9" w:rsidRDefault="009965B9" w:rsidP="00F37815">
      <w:pPr>
        <w:pStyle w:val="aa"/>
        <w:jc w:val="right"/>
        <w:rPr>
          <w:i/>
        </w:rPr>
      </w:pPr>
    </w:p>
    <w:p w:rsidR="009965B9" w:rsidRDefault="009965B9" w:rsidP="00F37815">
      <w:pPr>
        <w:pStyle w:val="aa"/>
        <w:jc w:val="right"/>
        <w:rPr>
          <w:i/>
        </w:rPr>
      </w:pPr>
    </w:p>
    <w:p w:rsidR="009965B9" w:rsidRDefault="009965B9" w:rsidP="00F37815">
      <w:pPr>
        <w:pStyle w:val="aa"/>
        <w:jc w:val="right"/>
        <w:rPr>
          <w:i/>
        </w:rPr>
      </w:pPr>
    </w:p>
    <w:p w:rsidR="009965B9" w:rsidRDefault="009965B9" w:rsidP="00F37815">
      <w:pPr>
        <w:pStyle w:val="aa"/>
        <w:jc w:val="right"/>
        <w:rPr>
          <w:i/>
        </w:rPr>
      </w:pPr>
    </w:p>
    <w:p w:rsidR="00DE6301" w:rsidRDefault="00DE6301" w:rsidP="00F37815">
      <w:pPr>
        <w:pStyle w:val="aa"/>
        <w:jc w:val="right"/>
        <w:rPr>
          <w:i/>
          <w:sz w:val="28"/>
          <w:szCs w:val="28"/>
        </w:rPr>
      </w:pPr>
    </w:p>
    <w:p w:rsidR="00DE6301" w:rsidRDefault="00DE6301" w:rsidP="00F37815">
      <w:pPr>
        <w:pStyle w:val="aa"/>
        <w:jc w:val="right"/>
        <w:rPr>
          <w:i/>
          <w:sz w:val="28"/>
          <w:szCs w:val="28"/>
        </w:rPr>
      </w:pPr>
    </w:p>
    <w:p w:rsidR="00DE6301" w:rsidRDefault="00DE6301" w:rsidP="00F37815">
      <w:pPr>
        <w:pStyle w:val="aa"/>
        <w:jc w:val="right"/>
        <w:rPr>
          <w:i/>
          <w:sz w:val="28"/>
          <w:szCs w:val="28"/>
        </w:rPr>
      </w:pPr>
    </w:p>
    <w:p w:rsidR="00DE6301" w:rsidRDefault="00DE6301" w:rsidP="00F37815">
      <w:pPr>
        <w:pStyle w:val="aa"/>
        <w:jc w:val="right"/>
        <w:rPr>
          <w:i/>
          <w:sz w:val="28"/>
          <w:szCs w:val="28"/>
        </w:rPr>
      </w:pPr>
    </w:p>
    <w:p w:rsidR="00F37815" w:rsidRPr="009965B9" w:rsidRDefault="00F37815" w:rsidP="00F37815">
      <w:pPr>
        <w:pStyle w:val="aa"/>
        <w:jc w:val="right"/>
        <w:rPr>
          <w:i/>
          <w:sz w:val="28"/>
          <w:szCs w:val="28"/>
        </w:rPr>
      </w:pPr>
      <w:r w:rsidRPr="009965B9">
        <w:rPr>
          <w:i/>
          <w:sz w:val="28"/>
          <w:szCs w:val="28"/>
        </w:rPr>
        <w:t>…посвящается 65-ой годовщине</w:t>
      </w:r>
    </w:p>
    <w:p w:rsidR="00F37815" w:rsidRPr="009965B9" w:rsidRDefault="00F37815" w:rsidP="00F37815">
      <w:pPr>
        <w:pStyle w:val="aa"/>
        <w:jc w:val="right"/>
        <w:rPr>
          <w:i/>
          <w:sz w:val="28"/>
          <w:szCs w:val="28"/>
        </w:rPr>
      </w:pPr>
      <w:r w:rsidRPr="009965B9">
        <w:rPr>
          <w:i/>
          <w:sz w:val="28"/>
          <w:szCs w:val="28"/>
        </w:rPr>
        <w:t>Победы в Великой Отечественной войне</w:t>
      </w:r>
    </w:p>
    <w:p w:rsidR="00F37815" w:rsidRDefault="00F37815" w:rsidP="00F37815">
      <w:pPr>
        <w:pStyle w:val="aa"/>
      </w:pPr>
    </w:p>
    <w:p w:rsidR="00F37815" w:rsidRDefault="00F37815" w:rsidP="00F37815">
      <w:pPr>
        <w:pStyle w:val="aa"/>
      </w:pPr>
    </w:p>
    <w:p w:rsidR="00F37815" w:rsidRPr="0041298D" w:rsidRDefault="00F37815" w:rsidP="00F37815">
      <w:pPr>
        <w:pStyle w:val="aa"/>
        <w:jc w:val="center"/>
        <w:rPr>
          <w:b/>
          <w:sz w:val="32"/>
          <w:szCs w:val="32"/>
        </w:rPr>
      </w:pPr>
      <w:r w:rsidRPr="0041298D">
        <w:rPr>
          <w:b/>
          <w:sz w:val="32"/>
          <w:szCs w:val="32"/>
        </w:rPr>
        <w:t>МОСКОВСКИЙ ФЕСТИВАЛЬ</w:t>
      </w:r>
    </w:p>
    <w:p w:rsidR="00F37815" w:rsidRPr="0041298D" w:rsidRDefault="00F37815" w:rsidP="00F37815">
      <w:pPr>
        <w:pStyle w:val="aa"/>
        <w:jc w:val="center"/>
        <w:rPr>
          <w:b/>
          <w:sz w:val="32"/>
          <w:szCs w:val="32"/>
        </w:rPr>
      </w:pPr>
      <w:r w:rsidRPr="0041298D">
        <w:rPr>
          <w:b/>
          <w:sz w:val="32"/>
          <w:szCs w:val="32"/>
        </w:rPr>
        <w:t>творческих коллективов молодежных клубов и центров</w:t>
      </w:r>
    </w:p>
    <w:p w:rsidR="00F37815" w:rsidRPr="0041298D" w:rsidRDefault="00F37815" w:rsidP="00F37815">
      <w:pPr>
        <w:pStyle w:val="aa"/>
        <w:jc w:val="center"/>
        <w:rPr>
          <w:b/>
          <w:i/>
          <w:sz w:val="32"/>
          <w:szCs w:val="32"/>
        </w:rPr>
      </w:pPr>
      <w:r w:rsidRPr="0041298D">
        <w:rPr>
          <w:b/>
          <w:i/>
          <w:sz w:val="32"/>
          <w:szCs w:val="32"/>
        </w:rPr>
        <w:t>«Россия начинается с тебя»</w:t>
      </w:r>
    </w:p>
    <w:p w:rsidR="00F37815" w:rsidRDefault="00F37815" w:rsidP="00F37815">
      <w:pPr>
        <w:jc w:val="center"/>
      </w:pPr>
    </w:p>
    <w:p w:rsidR="00F37815" w:rsidRPr="005B5061" w:rsidRDefault="00F37815" w:rsidP="00F37815">
      <w:pPr>
        <w:jc w:val="right"/>
        <w:rPr>
          <w:sz w:val="28"/>
          <w:szCs w:val="28"/>
        </w:rPr>
      </w:pPr>
      <w:r w:rsidRPr="005B5061">
        <w:rPr>
          <w:sz w:val="28"/>
          <w:szCs w:val="28"/>
        </w:rPr>
        <w:t>Авторы проекта:</w:t>
      </w:r>
    </w:p>
    <w:p w:rsidR="00F37815" w:rsidRPr="005B5061" w:rsidRDefault="00F37815" w:rsidP="00F37815">
      <w:pPr>
        <w:jc w:val="right"/>
        <w:rPr>
          <w:sz w:val="28"/>
          <w:szCs w:val="28"/>
        </w:rPr>
      </w:pPr>
      <w:r w:rsidRPr="005B5061">
        <w:rPr>
          <w:sz w:val="28"/>
          <w:szCs w:val="28"/>
        </w:rPr>
        <w:t xml:space="preserve">педагогический коллектив </w:t>
      </w:r>
    </w:p>
    <w:p w:rsidR="00F37815" w:rsidRPr="005B5061" w:rsidRDefault="00F37815" w:rsidP="00F37815">
      <w:pPr>
        <w:jc w:val="right"/>
        <w:rPr>
          <w:sz w:val="28"/>
          <w:szCs w:val="28"/>
        </w:rPr>
      </w:pPr>
      <w:r w:rsidRPr="005B5061">
        <w:rPr>
          <w:sz w:val="28"/>
          <w:szCs w:val="28"/>
        </w:rPr>
        <w:t>Государственного учреждения города Москвы</w:t>
      </w:r>
    </w:p>
    <w:p w:rsidR="00F37815" w:rsidRPr="005B5061" w:rsidRDefault="00F37815" w:rsidP="00F37815">
      <w:pPr>
        <w:jc w:val="right"/>
        <w:rPr>
          <w:sz w:val="28"/>
          <w:szCs w:val="28"/>
        </w:rPr>
      </w:pPr>
      <w:r w:rsidRPr="005B5061">
        <w:rPr>
          <w:sz w:val="28"/>
          <w:szCs w:val="28"/>
        </w:rPr>
        <w:t>«Научно-методический центр социально-воспитательной работы»</w:t>
      </w:r>
    </w:p>
    <w:p w:rsidR="00F37815" w:rsidRDefault="00F37815" w:rsidP="00F37815">
      <w:pPr>
        <w:jc w:val="center"/>
      </w:pPr>
    </w:p>
    <w:p w:rsidR="00F37815" w:rsidRDefault="009F7DB9" w:rsidP="00F37815">
      <w:pPr>
        <w:pStyle w:val="10"/>
        <w:spacing w:line="240" w:lineRule="auto"/>
        <w:ind w:left="0" w:firstLine="0"/>
        <w:jc w:val="right"/>
        <w:rPr>
          <w:i/>
          <w:sz w:val="22"/>
          <w:szCs w:val="22"/>
        </w:rPr>
      </w:pPr>
      <w:r>
        <w:rPr>
          <w:noProof/>
        </w:rPr>
        <w:pict>
          <v:shape id="_x0000_s1029" type="#_x0000_t75" style="position:absolute;left:0;text-align:left;margin-left:-.3pt;margin-top:.2pt;width:485.25pt;height:171.75pt;z-index:251659264">
            <v:imagedata r:id="rId7" o:title="Положение россия"/>
          </v:shape>
        </w:pict>
      </w:r>
      <w:r>
        <w:rPr>
          <w:i/>
          <w:noProof/>
          <w:sz w:val="22"/>
          <w:szCs w:val="22"/>
        </w:rPr>
        <w:pict>
          <v:shapetype id="_x0000_t202" coordsize="21600,21600" o:spt="202" path="m,l,21600r21600,l21600,xe">
            <v:stroke joinstyle="miter"/>
            <v:path gradientshapeok="t" o:connecttype="rect"/>
          </v:shapetype>
          <v:shape id="_x0000_s1028" type="#_x0000_t202" style="position:absolute;left:0;text-align:left;margin-left:-9pt;margin-top:9pt;width:207pt;height:90pt;z-index:251658240" stroked="f">
            <v:textbox style="mso-next-textbox:#_x0000_s1028">
              <w:txbxContent>
                <w:p w:rsidR="00EA4B5A" w:rsidRPr="00C72172" w:rsidRDefault="00EA4B5A" w:rsidP="00F37815"/>
              </w:txbxContent>
            </v:textbox>
          </v:shape>
        </w:pict>
      </w:r>
    </w:p>
    <w:p w:rsidR="00F37815" w:rsidRDefault="00F37815" w:rsidP="00F37815">
      <w:pPr>
        <w:pStyle w:val="10"/>
        <w:spacing w:line="240" w:lineRule="auto"/>
        <w:ind w:left="0" w:firstLine="0"/>
        <w:jc w:val="right"/>
        <w:rPr>
          <w:i/>
          <w:sz w:val="22"/>
          <w:szCs w:val="22"/>
        </w:rPr>
      </w:pPr>
    </w:p>
    <w:p w:rsidR="00F37815" w:rsidRDefault="00F37815" w:rsidP="00F37815">
      <w:pPr>
        <w:pStyle w:val="10"/>
        <w:spacing w:line="240" w:lineRule="auto"/>
        <w:ind w:left="0" w:firstLine="0"/>
        <w:jc w:val="right"/>
        <w:rPr>
          <w:i/>
          <w:sz w:val="22"/>
          <w:szCs w:val="22"/>
        </w:rPr>
      </w:pPr>
    </w:p>
    <w:p w:rsidR="00F37815" w:rsidRDefault="00F37815" w:rsidP="00F37815">
      <w:pPr>
        <w:pStyle w:val="10"/>
        <w:spacing w:line="240" w:lineRule="auto"/>
        <w:ind w:left="0" w:firstLine="0"/>
        <w:jc w:val="right"/>
        <w:rPr>
          <w:i/>
          <w:sz w:val="22"/>
          <w:szCs w:val="22"/>
        </w:rPr>
      </w:pPr>
    </w:p>
    <w:p w:rsidR="00F37815" w:rsidRDefault="00F37815" w:rsidP="00F37815">
      <w:pPr>
        <w:pStyle w:val="10"/>
        <w:spacing w:line="240" w:lineRule="auto"/>
        <w:ind w:left="0" w:firstLine="0"/>
        <w:jc w:val="right"/>
        <w:rPr>
          <w:i/>
          <w:sz w:val="22"/>
          <w:szCs w:val="22"/>
        </w:rPr>
      </w:pPr>
    </w:p>
    <w:p w:rsidR="00F37815" w:rsidRDefault="00F37815" w:rsidP="00F37815">
      <w:pPr>
        <w:pStyle w:val="10"/>
        <w:spacing w:line="240" w:lineRule="auto"/>
        <w:ind w:left="0" w:firstLine="0"/>
        <w:jc w:val="right"/>
        <w:rPr>
          <w:i/>
          <w:sz w:val="22"/>
          <w:szCs w:val="22"/>
        </w:rPr>
      </w:pPr>
    </w:p>
    <w:p w:rsidR="00F37815" w:rsidRDefault="00F37815" w:rsidP="00F37815">
      <w:pPr>
        <w:pStyle w:val="10"/>
        <w:spacing w:line="240" w:lineRule="auto"/>
        <w:ind w:left="0" w:firstLine="0"/>
        <w:jc w:val="right"/>
        <w:rPr>
          <w:i/>
          <w:sz w:val="22"/>
          <w:szCs w:val="22"/>
        </w:rPr>
      </w:pPr>
    </w:p>
    <w:p w:rsidR="00F37815" w:rsidRDefault="00F37815" w:rsidP="00F37815">
      <w:pPr>
        <w:pStyle w:val="10"/>
        <w:spacing w:line="240" w:lineRule="auto"/>
        <w:ind w:left="0" w:firstLine="0"/>
        <w:jc w:val="right"/>
        <w:rPr>
          <w:i/>
          <w:sz w:val="22"/>
          <w:szCs w:val="22"/>
        </w:rPr>
      </w:pPr>
    </w:p>
    <w:p w:rsidR="00F37815" w:rsidRDefault="00F37815" w:rsidP="00F37815">
      <w:pPr>
        <w:pStyle w:val="10"/>
        <w:spacing w:line="240" w:lineRule="auto"/>
        <w:ind w:left="0" w:firstLine="0"/>
        <w:jc w:val="right"/>
        <w:rPr>
          <w:i/>
          <w:sz w:val="22"/>
          <w:szCs w:val="22"/>
        </w:rPr>
      </w:pPr>
    </w:p>
    <w:p w:rsidR="00F37815" w:rsidRPr="00FD1468" w:rsidRDefault="00F37815" w:rsidP="00F37815">
      <w:pPr>
        <w:pStyle w:val="10"/>
        <w:spacing w:line="240" w:lineRule="auto"/>
        <w:ind w:left="0" w:firstLine="0"/>
        <w:jc w:val="center"/>
        <w:rPr>
          <w:sz w:val="22"/>
          <w:szCs w:val="22"/>
        </w:rPr>
      </w:pPr>
      <w:r w:rsidRPr="00FD1468">
        <w:rPr>
          <w:b/>
          <w:sz w:val="22"/>
          <w:szCs w:val="22"/>
        </w:rPr>
        <w:t>ПОЛОЖЕНИЕ</w:t>
      </w:r>
    </w:p>
    <w:p w:rsidR="00F37815" w:rsidRDefault="00F37815" w:rsidP="00F37815">
      <w:pPr>
        <w:pStyle w:val="10"/>
        <w:spacing w:line="260" w:lineRule="auto"/>
        <w:ind w:left="0" w:firstLine="0"/>
        <w:jc w:val="center"/>
        <w:rPr>
          <w:b/>
          <w:sz w:val="22"/>
          <w:szCs w:val="22"/>
        </w:rPr>
      </w:pPr>
      <w:r>
        <w:rPr>
          <w:b/>
          <w:sz w:val="22"/>
          <w:szCs w:val="22"/>
        </w:rPr>
        <w:t>о</w:t>
      </w:r>
      <w:r w:rsidRPr="00FD1468">
        <w:rPr>
          <w:b/>
          <w:sz w:val="22"/>
          <w:szCs w:val="22"/>
        </w:rPr>
        <w:t xml:space="preserve"> Московском </w:t>
      </w:r>
      <w:r>
        <w:rPr>
          <w:b/>
          <w:sz w:val="22"/>
          <w:szCs w:val="22"/>
        </w:rPr>
        <w:t xml:space="preserve">фестивале творческих коллективов молодежных клубов и центров </w:t>
      </w:r>
    </w:p>
    <w:p w:rsidR="00F37815" w:rsidRDefault="00F37815" w:rsidP="00F37815">
      <w:pPr>
        <w:pStyle w:val="10"/>
        <w:spacing w:line="260" w:lineRule="auto"/>
        <w:ind w:left="0" w:firstLine="0"/>
        <w:jc w:val="center"/>
        <w:rPr>
          <w:b/>
          <w:sz w:val="22"/>
          <w:szCs w:val="22"/>
        </w:rPr>
      </w:pPr>
      <w:r>
        <w:rPr>
          <w:b/>
          <w:sz w:val="22"/>
          <w:szCs w:val="22"/>
        </w:rPr>
        <w:t xml:space="preserve">«Россия начинается с тебя», посвященного 65-ой годовщине </w:t>
      </w:r>
    </w:p>
    <w:p w:rsidR="00F37815" w:rsidRDefault="00F37815" w:rsidP="00F37815">
      <w:pPr>
        <w:pStyle w:val="10"/>
        <w:spacing w:line="260" w:lineRule="auto"/>
        <w:ind w:left="0" w:firstLine="0"/>
        <w:jc w:val="center"/>
        <w:rPr>
          <w:b/>
          <w:sz w:val="22"/>
          <w:szCs w:val="22"/>
        </w:rPr>
      </w:pPr>
      <w:r>
        <w:rPr>
          <w:b/>
          <w:sz w:val="22"/>
          <w:szCs w:val="22"/>
        </w:rPr>
        <w:t>Победы в Великой Отечественной войне</w:t>
      </w:r>
    </w:p>
    <w:p w:rsidR="00F37815" w:rsidRDefault="00F37815" w:rsidP="00F37815">
      <w:pPr>
        <w:pStyle w:val="10"/>
        <w:spacing w:line="240" w:lineRule="auto"/>
        <w:ind w:left="0" w:firstLine="0"/>
        <w:jc w:val="right"/>
        <w:rPr>
          <w:i/>
          <w:sz w:val="22"/>
          <w:szCs w:val="22"/>
        </w:rPr>
      </w:pPr>
    </w:p>
    <w:p w:rsidR="00F37815" w:rsidRDefault="00F37815" w:rsidP="00F37815">
      <w:pPr>
        <w:pStyle w:val="10"/>
        <w:spacing w:line="259" w:lineRule="auto"/>
        <w:ind w:firstLine="0"/>
        <w:jc w:val="right"/>
        <w:rPr>
          <w:i/>
        </w:rPr>
      </w:pPr>
      <w:r>
        <w:rPr>
          <w:i/>
        </w:rPr>
        <w:t>Россия начинается с пристрастья</w:t>
      </w:r>
    </w:p>
    <w:p w:rsidR="00F37815" w:rsidRDefault="00F37815" w:rsidP="00F37815">
      <w:pPr>
        <w:pStyle w:val="10"/>
        <w:spacing w:line="259" w:lineRule="auto"/>
        <w:ind w:firstLine="0"/>
        <w:jc w:val="right"/>
        <w:rPr>
          <w:i/>
        </w:rPr>
      </w:pPr>
      <w:r>
        <w:rPr>
          <w:i/>
        </w:rPr>
        <w:t>К труду, к терпенью, к правде, к доброте.</w:t>
      </w:r>
    </w:p>
    <w:p w:rsidR="00F37815" w:rsidRDefault="00F37815" w:rsidP="00F37815">
      <w:pPr>
        <w:pStyle w:val="10"/>
        <w:spacing w:line="259" w:lineRule="auto"/>
        <w:ind w:firstLine="0"/>
        <w:jc w:val="right"/>
        <w:rPr>
          <w:i/>
        </w:rPr>
      </w:pPr>
      <w:r>
        <w:rPr>
          <w:i/>
        </w:rPr>
        <w:t xml:space="preserve">Вот в чем ее звезда. Она прекрасна! </w:t>
      </w:r>
    </w:p>
    <w:p w:rsidR="00F37815" w:rsidRDefault="00F37815" w:rsidP="00F37815">
      <w:pPr>
        <w:pStyle w:val="10"/>
        <w:spacing w:line="259" w:lineRule="auto"/>
        <w:ind w:firstLine="0"/>
        <w:jc w:val="right"/>
        <w:rPr>
          <w:i/>
        </w:rPr>
      </w:pPr>
      <w:r>
        <w:rPr>
          <w:i/>
        </w:rPr>
        <w:t>Она горит и светит в темноте.</w:t>
      </w:r>
    </w:p>
    <w:p w:rsidR="00F37815" w:rsidRDefault="00F37815" w:rsidP="00F37815">
      <w:pPr>
        <w:pStyle w:val="10"/>
        <w:spacing w:line="259" w:lineRule="auto"/>
        <w:ind w:firstLine="0"/>
        <w:jc w:val="right"/>
        <w:rPr>
          <w:i/>
        </w:rPr>
      </w:pPr>
      <w:r>
        <w:rPr>
          <w:i/>
        </w:rPr>
        <w:t>Отсюда все дела ее большие, ее неповторимая судьба.</w:t>
      </w:r>
    </w:p>
    <w:p w:rsidR="00F37815" w:rsidRDefault="00F37815" w:rsidP="00F37815">
      <w:pPr>
        <w:pStyle w:val="10"/>
        <w:spacing w:line="259" w:lineRule="auto"/>
        <w:ind w:firstLine="0"/>
        <w:jc w:val="right"/>
        <w:rPr>
          <w:i/>
        </w:rPr>
      </w:pPr>
      <w:r>
        <w:rPr>
          <w:i/>
        </w:rPr>
        <w:t>И если ты причастен к ней — Россия</w:t>
      </w:r>
    </w:p>
    <w:p w:rsidR="00F37815" w:rsidRDefault="00F37815" w:rsidP="00F37815">
      <w:pPr>
        <w:pStyle w:val="10"/>
        <w:spacing w:line="259" w:lineRule="auto"/>
        <w:ind w:firstLine="0"/>
        <w:jc w:val="right"/>
        <w:rPr>
          <w:i/>
        </w:rPr>
      </w:pPr>
      <w:r>
        <w:rPr>
          <w:i/>
        </w:rPr>
        <w:t>Не с гор берет начало, а с тебя!</w:t>
      </w:r>
    </w:p>
    <w:p w:rsidR="00F37815" w:rsidRPr="008D3294" w:rsidRDefault="00F37815" w:rsidP="00F37815">
      <w:pPr>
        <w:pStyle w:val="10"/>
        <w:spacing w:before="260" w:line="240" w:lineRule="auto"/>
        <w:ind w:left="5160" w:firstLine="0"/>
        <w:jc w:val="right"/>
        <w:rPr>
          <w:i/>
        </w:rPr>
      </w:pPr>
      <w:r w:rsidRPr="008D3294">
        <w:rPr>
          <w:i/>
        </w:rPr>
        <w:t>Виктор Боков</w:t>
      </w:r>
    </w:p>
    <w:p w:rsidR="00F37815" w:rsidRPr="00E95DC2" w:rsidRDefault="00F37815" w:rsidP="00F37815">
      <w:pPr>
        <w:pStyle w:val="10"/>
        <w:spacing w:line="240" w:lineRule="auto"/>
        <w:ind w:left="0" w:firstLine="0"/>
        <w:jc w:val="right"/>
        <w:rPr>
          <w:i/>
          <w:sz w:val="28"/>
          <w:szCs w:val="28"/>
        </w:rPr>
      </w:pPr>
    </w:p>
    <w:p w:rsidR="00F37815" w:rsidRPr="00E95DC2" w:rsidRDefault="00F37815" w:rsidP="00F37815">
      <w:pPr>
        <w:pStyle w:val="10"/>
        <w:spacing w:line="260" w:lineRule="auto"/>
        <w:ind w:left="0" w:firstLine="540"/>
        <w:jc w:val="both"/>
        <w:rPr>
          <w:sz w:val="28"/>
          <w:szCs w:val="28"/>
        </w:rPr>
      </w:pPr>
      <w:r w:rsidRPr="00E95DC2">
        <w:rPr>
          <w:sz w:val="28"/>
          <w:szCs w:val="28"/>
        </w:rPr>
        <w:t>Московский фестиваль «Россия начинается с тебя», посвященный 65-ой годовщине Победы в Великой Отечественной войне и Году учителя, является творческим социально-воспитательным проектом и проводится в целях развития гражданско-патриотических программ детско-молодежных и семейных творческих коллективов и интеграции молодых людей с ограниченными физическими возможностями через совершенствование социально-воспитательной работы по месту жительства. Творческий фестиваль молодежи, его творческая программа — это четкое понимание участников, педагогов коллективов принадлежности к великой российской культуре с присущими ей этническими особенностями. Народное творчество создает благоприятную среду для формирования историко-культурного сознания молодежи. Истинное искусство затрагивает глубинные струны души, играет огромную роль в душевном воспитании, развитии духовных качеств молодого человека. В 2010 году Фестивалю «Россия начинается с тебя» — 15 лет. Фестиваль играет важную роль в процессе формирования культурно–эстетических взглядов молодых людей и подростков, их развития с позиций гуманизма и патриотизма.</w:t>
      </w:r>
    </w:p>
    <w:p w:rsidR="00F37815" w:rsidRPr="00E95DC2" w:rsidRDefault="00F37815" w:rsidP="00F37815">
      <w:pPr>
        <w:pStyle w:val="10"/>
        <w:spacing w:line="260" w:lineRule="auto"/>
        <w:ind w:left="0" w:firstLine="540"/>
        <w:jc w:val="both"/>
        <w:rPr>
          <w:sz w:val="28"/>
          <w:szCs w:val="28"/>
        </w:rPr>
      </w:pPr>
      <w:r w:rsidRPr="00E95DC2">
        <w:rPr>
          <w:b/>
          <w:sz w:val="28"/>
          <w:szCs w:val="28"/>
        </w:rPr>
        <w:t>Основная цель фестиваля</w:t>
      </w:r>
      <w:r w:rsidRPr="00E95DC2">
        <w:rPr>
          <w:sz w:val="28"/>
          <w:szCs w:val="28"/>
        </w:rPr>
        <w:t xml:space="preserve"> — развитие детского, молодежного и семейного творчества, формирование у детей, подростков, молодежи, молодых семей высокой социальной активности, патриотизма, чувства гордости и верности своему Отечеству, городу-герою Москве, воспитание высокой общей культуры на основе исторических ценностей России.</w:t>
      </w:r>
    </w:p>
    <w:p w:rsidR="00F37815" w:rsidRPr="00E95DC2" w:rsidRDefault="00F37815" w:rsidP="00F37815">
      <w:pPr>
        <w:pStyle w:val="10"/>
        <w:spacing w:before="340" w:line="240" w:lineRule="auto"/>
        <w:ind w:left="0" w:firstLine="0"/>
        <w:jc w:val="center"/>
        <w:rPr>
          <w:sz w:val="28"/>
          <w:szCs w:val="28"/>
        </w:rPr>
      </w:pPr>
      <w:r w:rsidRPr="00E95DC2">
        <w:rPr>
          <w:b/>
          <w:sz w:val="28"/>
          <w:szCs w:val="28"/>
        </w:rPr>
        <w:t>1. Задачи фестиваля:</w:t>
      </w:r>
    </w:p>
    <w:p w:rsidR="00F37815" w:rsidRPr="00E95DC2" w:rsidRDefault="00F37815" w:rsidP="00F37815">
      <w:pPr>
        <w:pStyle w:val="10"/>
        <w:tabs>
          <w:tab w:val="num" w:pos="1282"/>
        </w:tabs>
        <w:spacing w:line="260" w:lineRule="auto"/>
        <w:ind w:left="0" w:firstLine="0"/>
        <w:jc w:val="both"/>
        <w:rPr>
          <w:sz w:val="28"/>
          <w:szCs w:val="28"/>
        </w:rPr>
      </w:pPr>
      <w:r w:rsidRPr="00E95DC2">
        <w:rPr>
          <w:sz w:val="28"/>
          <w:szCs w:val="28"/>
        </w:rPr>
        <w:t xml:space="preserve">— воспитание высоких духовно-нравственных принципов, любви и преданности своему Отечеству, готовности к достойному и самоотверженному служению обществу и государству, укрепление семейных традиций; </w:t>
      </w:r>
    </w:p>
    <w:p w:rsidR="00F37815" w:rsidRPr="00E95DC2" w:rsidRDefault="00F37815" w:rsidP="00F37815">
      <w:pPr>
        <w:pStyle w:val="10"/>
        <w:spacing w:line="260" w:lineRule="auto"/>
        <w:ind w:left="0" w:firstLine="0"/>
        <w:jc w:val="both"/>
        <w:rPr>
          <w:sz w:val="28"/>
          <w:szCs w:val="28"/>
        </w:rPr>
      </w:pPr>
      <w:r w:rsidRPr="00E95DC2">
        <w:rPr>
          <w:sz w:val="28"/>
          <w:szCs w:val="28"/>
        </w:rPr>
        <w:t>— воспитание патриотических чувств в семье на основе культурно-исторических ценностей России;</w:t>
      </w:r>
    </w:p>
    <w:p w:rsidR="00F37815" w:rsidRPr="00E95DC2" w:rsidRDefault="00F37815" w:rsidP="00F37815">
      <w:pPr>
        <w:pStyle w:val="10"/>
        <w:spacing w:line="260" w:lineRule="auto"/>
        <w:ind w:left="0" w:firstLine="0"/>
        <w:jc w:val="both"/>
        <w:rPr>
          <w:sz w:val="28"/>
          <w:szCs w:val="28"/>
        </w:rPr>
      </w:pPr>
      <w:r w:rsidRPr="00E95DC2">
        <w:rPr>
          <w:sz w:val="28"/>
          <w:szCs w:val="28"/>
        </w:rPr>
        <w:t>— пропаганда идейных ценностей и духовного здоровья молодежи;</w:t>
      </w:r>
    </w:p>
    <w:p w:rsidR="00F37815" w:rsidRPr="00E95DC2" w:rsidRDefault="00F37815" w:rsidP="00F37815">
      <w:pPr>
        <w:pStyle w:val="10"/>
        <w:spacing w:line="260" w:lineRule="auto"/>
        <w:ind w:left="0" w:firstLine="0"/>
        <w:jc w:val="both"/>
        <w:rPr>
          <w:sz w:val="28"/>
          <w:szCs w:val="28"/>
        </w:rPr>
      </w:pPr>
      <w:r w:rsidRPr="00E95DC2">
        <w:rPr>
          <w:sz w:val="28"/>
          <w:szCs w:val="28"/>
        </w:rPr>
        <w:t>— развитие высокой культуры и стремления к совершенствованию;</w:t>
      </w:r>
    </w:p>
    <w:p w:rsidR="00F37815" w:rsidRPr="00E95DC2" w:rsidRDefault="00F37815" w:rsidP="00F37815">
      <w:pPr>
        <w:pStyle w:val="10"/>
        <w:spacing w:line="260" w:lineRule="auto"/>
        <w:ind w:left="0" w:firstLine="0"/>
        <w:jc w:val="both"/>
        <w:rPr>
          <w:sz w:val="28"/>
          <w:szCs w:val="28"/>
        </w:rPr>
      </w:pPr>
      <w:r w:rsidRPr="00E95DC2">
        <w:rPr>
          <w:sz w:val="28"/>
          <w:szCs w:val="28"/>
        </w:rPr>
        <w:t>— формирование высоконравственных морально-этических норм поведения, ответственности и коллективизма, доброжелательности и трудолюбия;</w:t>
      </w:r>
    </w:p>
    <w:p w:rsidR="00F37815" w:rsidRPr="00E95DC2" w:rsidRDefault="00F37815" w:rsidP="00F37815">
      <w:pPr>
        <w:pStyle w:val="10"/>
        <w:spacing w:line="260" w:lineRule="auto"/>
        <w:ind w:left="0" w:firstLine="0"/>
        <w:jc w:val="both"/>
        <w:rPr>
          <w:sz w:val="28"/>
          <w:szCs w:val="28"/>
        </w:rPr>
      </w:pPr>
      <w:r w:rsidRPr="00E95DC2">
        <w:rPr>
          <w:sz w:val="28"/>
          <w:szCs w:val="28"/>
        </w:rPr>
        <w:t>— формирование здорового образа жизни подростков и молодежи, профилактика правонарушений, наркомании и безнадзорности;</w:t>
      </w:r>
    </w:p>
    <w:p w:rsidR="00F37815" w:rsidRPr="00E95DC2" w:rsidRDefault="00F37815" w:rsidP="00F37815">
      <w:pPr>
        <w:pStyle w:val="10"/>
        <w:spacing w:line="260" w:lineRule="auto"/>
        <w:ind w:left="0" w:firstLine="0"/>
        <w:jc w:val="both"/>
        <w:rPr>
          <w:sz w:val="28"/>
          <w:szCs w:val="28"/>
        </w:rPr>
      </w:pPr>
      <w:r w:rsidRPr="00E95DC2">
        <w:rPr>
          <w:sz w:val="28"/>
          <w:szCs w:val="28"/>
        </w:rPr>
        <w:t>— развитие социальных творческих семейных и молодежных проектов клубов и центров по месту жительства;</w:t>
      </w:r>
    </w:p>
    <w:p w:rsidR="00F37815" w:rsidRPr="00E95DC2" w:rsidRDefault="00F37815" w:rsidP="00F37815">
      <w:pPr>
        <w:pStyle w:val="10"/>
        <w:spacing w:line="259" w:lineRule="auto"/>
        <w:ind w:left="0" w:firstLine="0"/>
        <w:jc w:val="both"/>
        <w:rPr>
          <w:sz w:val="28"/>
          <w:szCs w:val="28"/>
        </w:rPr>
      </w:pPr>
      <w:r w:rsidRPr="00E95DC2">
        <w:rPr>
          <w:sz w:val="28"/>
          <w:szCs w:val="28"/>
        </w:rPr>
        <w:t>— развитие лучших традиций народного творчества, приобщение детей и молодежи к национальной культуре, искусству;</w:t>
      </w:r>
    </w:p>
    <w:p w:rsidR="00F37815" w:rsidRPr="00E95DC2" w:rsidRDefault="00F37815" w:rsidP="00F37815">
      <w:pPr>
        <w:pStyle w:val="10"/>
        <w:spacing w:line="240" w:lineRule="auto"/>
        <w:ind w:left="0" w:firstLine="0"/>
        <w:jc w:val="both"/>
        <w:rPr>
          <w:sz w:val="28"/>
          <w:szCs w:val="28"/>
        </w:rPr>
      </w:pPr>
      <w:r w:rsidRPr="00E95DC2">
        <w:rPr>
          <w:sz w:val="28"/>
          <w:szCs w:val="28"/>
        </w:rPr>
        <w:t>— создание единого творческого потенциала (базы данных на территориях внутригородских муниципальных образований) молодежных и семейных программ государственных и муниципальных клубов и центров Москвы для проведения массовых праздников, концертов, вечеров городского, окружного, районного масштаба в ходе выполнения социального заказа органов исполнительной и территориальной власти;</w:t>
      </w:r>
    </w:p>
    <w:p w:rsidR="00F37815" w:rsidRPr="00E95DC2" w:rsidRDefault="00F37815" w:rsidP="00F37815">
      <w:pPr>
        <w:pStyle w:val="10"/>
        <w:spacing w:line="240" w:lineRule="auto"/>
        <w:ind w:left="0" w:firstLine="0"/>
        <w:jc w:val="both"/>
        <w:rPr>
          <w:sz w:val="28"/>
          <w:szCs w:val="28"/>
        </w:rPr>
      </w:pPr>
      <w:r w:rsidRPr="00E95DC2">
        <w:rPr>
          <w:sz w:val="28"/>
          <w:szCs w:val="28"/>
        </w:rPr>
        <w:t>— укрепление традиций проведения фестивалей и поощрение творческих детско-подростковых, молодежных и семейных коллективов;</w:t>
      </w:r>
    </w:p>
    <w:p w:rsidR="00F37815" w:rsidRPr="00E95DC2" w:rsidRDefault="00F37815" w:rsidP="00F37815">
      <w:pPr>
        <w:pStyle w:val="10"/>
        <w:spacing w:line="259" w:lineRule="auto"/>
        <w:ind w:left="0" w:firstLine="0"/>
        <w:jc w:val="both"/>
        <w:rPr>
          <w:sz w:val="28"/>
          <w:szCs w:val="28"/>
        </w:rPr>
      </w:pPr>
      <w:r w:rsidRPr="00E95DC2">
        <w:rPr>
          <w:sz w:val="28"/>
          <w:szCs w:val="28"/>
        </w:rPr>
        <w:t>— привлечение детей, подростков, молодежи, (в т.ч. из социально не защищенных семей) для реализации их творческих способностей и социальной активности;</w:t>
      </w:r>
    </w:p>
    <w:p w:rsidR="00F37815" w:rsidRPr="00E95DC2" w:rsidRDefault="00F37815" w:rsidP="00F37815">
      <w:pPr>
        <w:pStyle w:val="10"/>
        <w:spacing w:line="259" w:lineRule="auto"/>
        <w:ind w:left="0" w:firstLine="0"/>
        <w:jc w:val="both"/>
        <w:rPr>
          <w:sz w:val="28"/>
          <w:szCs w:val="28"/>
        </w:rPr>
      </w:pPr>
      <w:r w:rsidRPr="00E95DC2">
        <w:rPr>
          <w:sz w:val="28"/>
          <w:szCs w:val="28"/>
        </w:rPr>
        <w:t>— широкое привлечение Московских семей к программе «Зритель» и «Мастер-классов» (в т.ч. многодетные семьи, льготные категории семей);</w:t>
      </w:r>
    </w:p>
    <w:p w:rsidR="00F37815" w:rsidRPr="00E95DC2" w:rsidRDefault="00F37815" w:rsidP="00F37815">
      <w:pPr>
        <w:pStyle w:val="10"/>
        <w:spacing w:line="259" w:lineRule="auto"/>
        <w:ind w:left="0" w:firstLine="0"/>
        <w:jc w:val="both"/>
        <w:rPr>
          <w:sz w:val="28"/>
          <w:szCs w:val="28"/>
        </w:rPr>
      </w:pPr>
      <w:r w:rsidRPr="00E95DC2">
        <w:rPr>
          <w:sz w:val="28"/>
          <w:szCs w:val="28"/>
        </w:rPr>
        <w:t>— создание праздничной атмосферы в городе Москве ко Дню Победы в Великой Отечественной войне;</w:t>
      </w:r>
    </w:p>
    <w:p w:rsidR="00F37815" w:rsidRPr="00E95DC2" w:rsidRDefault="00F37815" w:rsidP="00F37815">
      <w:pPr>
        <w:pStyle w:val="10"/>
        <w:spacing w:line="259" w:lineRule="auto"/>
        <w:ind w:left="0" w:firstLine="0"/>
        <w:jc w:val="both"/>
        <w:rPr>
          <w:sz w:val="28"/>
          <w:szCs w:val="28"/>
        </w:rPr>
      </w:pPr>
      <w:r w:rsidRPr="00E95DC2">
        <w:rPr>
          <w:sz w:val="28"/>
          <w:szCs w:val="28"/>
        </w:rPr>
        <w:t>— поощрение лучших творческих детско-молодежных и семейных коллективов.</w:t>
      </w:r>
    </w:p>
    <w:p w:rsidR="00F37815" w:rsidRPr="00E95DC2" w:rsidRDefault="00F37815" w:rsidP="00F37815">
      <w:pPr>
        <w:pStyle w:val="10"/>
        <w:spacing w:before="340" w:line="240" w:lineRule="auto"/>
        <w:ind w:left="0" w:firstLine="0"/>
        <w:jc w:val="center"/>
        <w:rPr>
          <w:sz w:val="28"/>
          <w:szCs w:val="28"/>
        </w:rPr>
      </w:pPr>
      <w:r w:rsidRPr="00E95DC2">
        <w:rPr>
          <w:b/>
          <w:sz w:val="28"/>
          <w:szCs w:val="28"/>
        </w:rPr>
        <w:t>2. Организаторы фестиваля</w:t>
      </w:r>
    </w:p>
    <w:p w:rsidR="00F37815" w:rsidRPr="00E95DC2" w:rsidRDefault="00F37815" w:rsidP="00F37815">
      <w:pPr>
        <w:pStyle w:val="10"/>
        <w:tabs>
          <w:tab w:val="left" w:pos="8647"/>
        </w:tabs>
        <w:spacing w:line="260" w:lineRule="auto"/>
        <w:ind w:left="0" w:firstLine="540"/>
        <w:jc w:val="both"/>
        <w:rPr>
          <w:sz w:val="28"/>
          <w:szCs w:val="28"/>
        </w:rPr>
      </w:pPr>
      <w:r w:rsidRPr="00E95DC2">
        <w:rPr>
          <w:sz w:val="28"/>
          <w:szCs w:val="28"/>
        </w:rPr>
        <w:t>Организаторами Московского фестиваля «Россия начинается с тебя» являются Департамент семейной и молодежной политики города Москвы, Совет муниципальных образований города Москвы, Государственное учреждение города Москвы «Научно-методический центр социально-воспитательной работы» Департамента семейной и молодежной политики города Москвы.</w:t>
      </w:r>
    </w:p>
    <w:p w:rsidR="00F37815" w:rsidRPr="00E95DC2" w:rsidRDefault="00F37815" w:rsidP="00F37815">
      <w:pPr>
        <w:pStyle w:val="10"/>
        <w:spacing w:before="260" w:line="260" w:lineRule="auto"/>
        <w:ind w:left="0" w:firstLine="0"/>
        <w:jc w:val="center"/>
        <w:rPr>
          <w:sz w:val="28"/>
          <w:szCs w:val="28"/>
        </w:rPr>
      </w:pPr>
      <w:r w:rsidRPr="00E95DC2">
        <w:rPr>
          <w:b/>
          <w:sz w:val="28"/>
          <w:szCs w:val="28"/>
        </w:rPr>
        <w:t>3. Участники фестиваля</w:t>
      </w:r>
    </w:p>
    <w:p w:rsidR="00F37815" w:rsidRPr="00E95DC2" w:rsidRDefault="00F37815" w:rsidP="00F37815">
      <w:pPr>
        <w:pStyle w:val="10"/>
        <w:spacing w:line="260" w:lineRule="auto"/>
        <w:ind w:left="0" w:firstLine="709"/>
        <w:jc w:val="both"/>
        <w:rPr>
          <w:sz w:val="28"/>
          <w:szCs w:val="28"/>
        </w:rPr>
      </w:pPr>
      <w:r w:rsidRPr="00E95DC2">
        <w:rPr>
          <w:sz w:val="28"/>
          <w:szCs w:val="28"/>
        </w:rPr>
        <w:t xml:space="preserve">Участниками фестиваля «Россия начинается с тебя» могут быть творческие детские, молодежные и семейные коллективы, а также творческие объединения для лиц с ограниченными физическими возможностями муниципальных и государственных учреждений города Москвы, программы и репертуар которых соответствуют целям и задачам фестиваля. </w:t>
      </w:r>
    </w:p>
    <w:p w:rsidR="00F37815" w:rsidRPr="00E95DC2" w:rsidRDefault="00F37815" w:rsidP="00F37815">
      <w:pPr>
        <w:pStyle w:val="10"/>
        <w:spacing w:line="260" w:lineRule="auto"/>
        <w:ind w:left="0" w:firstLine="709"/>
        <w:jc w:val="both"/>
        <w:rPr>
          <w:sz w:val="28"/>
          <w:szCs w:val="28"/>
        </w:rPr>
      </w:pPr>
      <w:r w:rsidRPr="00E95DC2">
        <w:rPr>
          <w:sz w:val="28"/>
          <w:szCs w:val="28"/>
        </w:rPr>
        <w:t>Возраст участников от 5 до 35 лет.</w:t>
      </w:r>
    </w:p>
    <w:p w:rsidR="00B5474D" w:rsidRDefault="00F37815" w:rsidP="00B5474D">
      <w:pPr>
        <w:pStyle w:val="10"/>
        <w:spacing w:line="260" w:lineRule="auto"/>
        <w:ind w:left="0" w:firstLine="709"/>
        <w:jc w:val="both"/>
        <w:rPr>
          <w:sz w:val="28"/>
          <w:szCs w:val="28"/>
        </w:rPr>
      </w:pPr>
      <w:r w:rsidRPr="00E95DC2">
        <w:rPr>
          <w:sz w:val="28"/>
          <w:szCs w:val="28"/>
        </w:rPr>
        <w:t>Семьи без ограничения возраста.</w:t>
      </w:r>
    </w:p>
    <w:p w:rsidR="00F37815" w:rsidRPr="006865B1" w:rsidRDefault="00F37815" w:rsidP="00B5474D">
      <w:pPr>
        <w:pStyle w:val="10"/>
        <w:spacing w:line="260" w:lineRule="auto"/>
        <w:ind w:left="0" w:firstLine="709"/>
        <w:jc w:val="both"/>
        <w:rPr>
          <w:szCs w:val="24"/>
        </w:rPr>
      </w:pPr>
      <w:r w:rsidRPr="00E95DC2">
        <w:rPr>
          <w:b/>
          <w:sz w:val="28"/>
          <w:szCs w:val="28"/>
        </w:rPr>
        <w:t xml:space="preserve">К участию в фестивале приглашаются </w:t>
      </w:r>
      <w:r w:rsidRPr="00E95DC2">
        <w:rPr>
          <w:sz w:val="28"/>
          <w:szCs w:val="28"/>
        </w:rPr>
        <w:t>исполнители, творческие</w:t>
      </w:r>
      <w:r w:rsidRPr="00E95DC2">
        <w:rPr>
          <w:b/>
          <w:sz w:val="28"/>
          <w:szCs w:val="28"/>
        </w:rPr>
        <w:t xml:space="preserve"> </w:t>
      </w:r>
      <w:r w:rsidRPr="00E95DC2">
        <w:rPr>
          <w:sz w:val="28"/>
          <w:szCs w:val="28"/>
        </w:rPr>
        <w:t>коллективы и творческие семьи с программами, содержание которых отражает следующие темы: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F37815" w:rsidRPr="006865B1">
        <w:tc>
          <w:tcPr>
            <w:tcW w:w="4785" w:type="dxa"/>
          </w:tcPr>
          <w:p w:rsidR="00F37815" w:rsidRPr="006865B1" w:rsidRDefault="00F37815" w:rsidP="00F37815">
            <w:pPr>
              <w:pStyle w:val="10"/>
              <w:overflowPunct w:val="0"/>
              <w:autoSpaceDE w:val="0"/>
              <w:autoSpaceDN w:val="0"/>
              <w:adjustRightInd w:val="0"/>
              <w:spacing w:line="240" w:lineRule="auto"/>
              <w:ind w:left="0" w:firstLine="0"/>
              <w:jc w:val="both"/>
              <w:textAlignment w:val="baseline"/>
              <w:rPr>
                <w:b/>
                <w:i/>
                <w:szCs w:val="24"/>
              </w:rPr>
            </w:pPr>
            <w:r w:rsidRPr="006865B1">
              <w:rPr>
                <w:b/>
                <w:szCs w:val="24"/>
              </w:rPr>
              <w:t>Семейные творческие коллективы:</w:t>
            </w:r>
          </w:p>
          <w:p w:rsidR="00F37815" w:rsidRPr="006865B1" w:rsidRDefault="00F37815" w:rsidP="00F37815">
            <w:pPr>
              <w:pStyle w:val="10"/>
              <w:overflowPunct w:val="0"/>
              <w:autoSpaceDE w:val="0"/>
              <w:autoSpaceDN w:val="0"/>
              <w:adjustRightInd w:val="0"/>
              <w:spacing w:line="240" w:lineRule="auto"/>
              <w:ind w:left="0" w:firstLine="0"/>
              <w:jc w:val="both"/>
              <w:textAlignment w:val="baseline"/>
              <w:rPr>
                <w:b/>
                <w:i/>
                <w:szCs w:val="24"/>
              </w:rPr>
            </w:pPr>
            <w:r w:rsidRPr="006865B1">
              <w:rPr>
                <w:b/>
                <w:i/>
                <w:szCs w:val="24"/>
              </w:rPr>
              <w:t xml:space="preserve">Девиз: «Праздник  мира  подарила нам Победа» </w:t>
            </w:r>
          </w:p>
          <w:p w:rsidR="00F37815" w:rsidRPr="006865B1" w:rsidRDefault="00F37815" w:rsidP="00F37815">
            <w:pPr>
              <w:pStyle w:val="10"/>
              <w:overflowPunct w:val="0"/>
              <w:autoSpaceDE w:val="0"/>
              <w:autoSpaceDN w:val="0"/>
              <w:adjustRightInd w:val="0"/>
              <w:spacing w:line="240" w:lineRule="auto"/>
              <w:ind w:left="0" w:firstLine="0"/>
              <w:jc w:val="both"/>
              <w:textAlignment w:val="baseline"/>
              <w:rPr>
                <w:b/>
                <w:szCs w:val="24"/>
              </w:rPr>
            </w:pPr>
            <w:r w:rsidRPr="006865B1">
              <w:rPr>
                <w:szCs w:val="24"/>
              </w:rPr>
              <w:t xml:space="preserve">1. Семейные дуэты, трио, квартеты, ансамбли </w:t>
            </w:r>
            <w:r>
              <w:rPr>
                <w:szCs w:val="24"/>
              </w:rPr>
              <w:t>и</w:t>
            </w:r>
            <w:r w:rsidRPr="006865B1">
              <w:rPr>
                <w:szCs w:val="24"/>
              </w:rPr>
              <w:t xml:space="preserve"> т.д.: </w:t>
            </w:r>
            <w:r w:rsidRPr="006865B1">
              <w:rPr>
                <w:b/>
                <w:szCs w:val="24"/>
              </w:rPr>
              <w:t>«Песни счастья, побед и надежд»</w:t>
            </w:r>
          </w:p>
          <w:p w:rsidR="00F37815" w:rsidRPr="006865B1" w:rsidRDefault="00F37815" w:rsidP="00F37815">
            <w:pPr>
              <w:pStyle w:val="10"/>
              <w:overflowPunct w:val="0"/>
              <w:autoSpaceDE w:val="0"/>
              <w:autoSpaceDN w:val="0"/>
              <w:adjustRightInd w:val="0"/>
              <w:spacing w:line="240" w:lineRule="auto"/>
              <w:ind w:left="0" w:firstLine="0"/>
              <w:jc w:val="both"/>
              <w:textAlignment w:val="baseline"/>
              <w:rPr>
                <w:b/>
                <w:szCs w:val="24"/>
              </w:rPr>
            </w:pPr>
          </w:p>
          <w:p w:rsidR="00F37815" w:rsidRPr="006865B1" w:rsidRDefault="00F37815" w:rsidP="00F37815">
            <w:pPr>
              <w:pStyle w:val="10"/>
              <w:overflowPunct w:val="0"/>
              <w:autoSpaceDE w:val="0"/>
              <w:autoSpaceDN w:val="0"/>
              <w:adjustRightInd w:val="0"/>
              <w:spacing w:line="240" w:lineRule="auto"/>
              <w:ind w:left="0" w:firstLine="0"/>
              <w:jc w:val="both"/>
              <w:textAlignment w:val="baseline"/>
              <w:rPr>
                <w:b/>
                <w:szCs w:val="24"/>
              </w:rPr>
            </w:pPr>
            <w:r w:rsidRPr="006865B1">
              <w:rPr>
                <w:szCs w:val="24"/>
              </w:rPr>
              <w:t>2. Семейные хороводы, бальные танцы</w:t>
            </w:r>
            <w:r>
              <w:rPr>
                <w:szCs w:val="24"/>
              </w:rPr>
              <w:t xml:space="preserve"> и т.д.: </w:t>
            </w:r>
            <w:r w:rsidRPr="006865B1">
              <w:rPr>
                <w:b/>
                <w:szCs w:val="24"/>
              </w:rPr>
              <w:t>«Вальс Победы»</w:t>
            </w:r>
          </w:p>
          <w:p w:rsidR="00F37815" w:rsidRPr="006865B1" w:rsidRDefault="00F37815" w:rsidP="00F37815">
            <w:pPr>
              <w:pStyle w:val="10"/>
              <w:overflowPunct w:val="0"/>
              <w:autoSpaceDE w:val="0"/>
              <w:autoSpaceDN w:val="0"/>
              <w:adjustRightInd w:val="0"/>
              <w:spacing w:line="240" w:lineRule="auto"/>
              <w:ind w:left="0" w:firstLine="0"/>
              <w:jc w:val="both"/>
              <w:textAlignment w:val="baseline"/>
              <w:rPr>
                <w:b/>
                <w:szCs w:val="24"/>
              </w:rPr>
            </w:pPr>
          </w:p>
          <w:p w:rsidR="00F37815" w:rsidRPr="006865B1" w:rsidRDefault="00F37815" w:rsidP="00F37815">
            <w:pPr>
              <w:pStyle w:val="10"/>
              <w:overflowPunct w:val="0"/>
              <w:autoSpaceDE w:val="0"/>
              <w:autoSpaceDN w:val="0"/>
              <w:adjustRightInd w:val="0"/>
              <w:spacing w:line="240" w:lineRule="auto"/>
              <w:ind w:left="0" w:firstLine="0"/>
              <w:jc w:val="both"/>
              <w:textAlignment w:val="baseline"/>
              <w:rPr>
                <w:b/>
                <w:szCs w:val="24"/>
              </w:rPr>
            </w:pPr>
            <w:r w:rsidRPr="006865B1">
              <w:rPr>
                <w:szCs w:val="24"/>
              </w:rPr>
              <w:t>3. Семейный</w:t>
            </w:r>
            <w:r>
              <w:rPr>
                <w:szCs w:val="24"/>
              </w:rPr>
              <w:t xml:space="preserve"> театр —</w:t>
            </w:r>
            <w:r w:rsidRPr="006865B1">
              <w:rPr>
                <w:szCs w:val="24"/>
              </w:rPr>
              <w:t xml:space="preserve"> миниатюры, чтецы,  авторы исполнители. </w:t>
            </w:r>
            <w:r w:rsidRPr="006865B1">
              <w:rPr>
                <w:b/>
                <w:szCs w:val="24"/>
              </w:rPr>
              <w:t>«Этот день Победы»</w:t>
            </w:r>
          </w:p>
          <w:p w:rsidR="00F37815" w:rsidRPr="006865B1" w:rsidRDefault="00F37815" w:rsidP="00F37815">
            <w:pPr>
              <w:pStyle w:val="10"/>
              <w:overflowPunct w:val="0"/>
              <w:autoSpaceDE w:val="0"/>
              <w:autoSpaceDN w:val="0"/>
              <w:adjustRightInd w:val="0"/>
              <w:spacing w:line="240" w:lineRule="auto"/>
              <w:ind w:left="0" w:firstLine="0"/>
              <w:jc w:val="both"/>
              <w:textAlignment w:val="baseline"/>
              <w:rPr>
                <w:b/>
                <w:szCs w:val="24"/>
              </w:rPr>
            </w:pPr>
          </w:p>
          <w:p w:rsidR="00F37815" w:rsidRPr="006865B1" w:rsidRDefault="00F37815" w:rsidP="00F37815">
            <w:pPr>
              <w:pStyle w:val="10"/>
              <w:overflowPunct w:val="0"/>
              <w:autoSpaceDE w:val="0"/>
              <w:autoSpaceDN w:val="0"/>
              <w:adjustRightInd w:val="0"/>
              <w:spacing w:line="240" w:lineRule="auto"/>
              <w:ind w:left="0" w:firstLine="0"/>
              <w:jc w:val="both"/>
              <w:textAlignment w:val="baseline"/>
              <w:rPr>
                <w:szCs w:val="24"/>
              </w:rPr>
            </w:pPr>
            <w:r w:rsidRPr="006865B1">
              <w:rPr>
                <w:szCs w:val="24"/>
              </w:rPr>
              <w:t xml:space="preserve">4. Оригинальный жанр: </w:t>
            </w:r>
            <w:r w:rsidRPr="006865B1">
              <w:rPr>
                <w:b/>
                <w:szCs w:val="24"/>
              </w:rPr>
              <w:t>«Мир тебе</w:t>
            </w:r>
            <w:r>
              <w:rPr>
                <w:b/>
                <w:szCs w:val="24"/>
              </w:rPr>
              <w:t>,</w:t>
            </w:r>
            <w:r w:rsidRPr="006865B1">
              <w:rPr>
                <w:b/>
                <w:szCs w:val="24"/>
              </w:rPr>
              <w:t xml:space="preserve"> моя земля»</w:t>
            </w:r>
          </w:p>
          <w:p w:rsidR="00F37815" w:rsidRPr="006865B1" w:rsidRDefault="00F37815" w:rsidP="00F37815">
            <w:pPr>
              <w:pStyle w:val="10"/>
              <w:overflowPunct w:val="0"/>
              <w:autoSpaceDE w:val="0"/>
              <w:autoSpaceDN w:val="0"/>
              <w:adjustRightInd w:val="0"/>
              <w:spacing w:line="240" w:lineRule="auto"/>
              <w:ind w:left="0" w:firstLine="0"/>
              <w:jc w:val="both"/>
              <w:textAlignment w:val="baseline"/>
              <w:rPr>
                <w:b/>
                <w:szCs w:val="24"/>
              </w:rPr>
            </w:pPr>
          </w:p>
          <w:p w:rsidR="00F37815" w:rsidRPr="006865B1" w:rsidRDefault="00F37815" w:rsidP="00F37815">
            <w:pPr>
              <w:pStyle w:val="10"/>
              <w:overflowPunct w:val="0"/>
              <w:autoSpaceDE w:val="0"/>
              <w:autoSpaceDN w:val="0"/>
              <w:adjustRightInd w:val="0"/>
              <w:spacing w:line="240" w:lineRule="auto"/>
              <w:ind w:left="0" w:firstLine="0"/>
              <w:jc w:val="both"/>
              <w:textAlignment w:val="baseline"/>
              <w:rPr>
                <w:szCs w:val="24"/>
              </w:rPr>
            </w:pPr>
            <w:r w:rsidRPr="006865B1">
              <w:rPr>
                <w:szCs w:val="24"/>
              </w:rPr>
              <w:t>5.</w:t>
            </w:r>
            <w:r w:rsidRPr="006865B1">
              <w:rPr>
                <w:b/>
                <w:szCs w:val="24"/>
              </w:rPr>
              <w:t xml:space="preserve"> </w:t>
            </w:r>
            <w:r w:rsidRPr="006865B1">
              <w:rPr>
                <w:szCs w:val="24"/>
              </w:rPr>
              <w:t>Сочинения на тему</w:t>
            </w:r>
            <w:r w:rsidRPr="006865B1">
              <w:rPr>
                <w:b/>
                <w:szCs w:val="24"/>
              </w:rPr>
              <w:t xml:space="preserve"> «Нет в России семьи такой, где б не памятен был свой герой»</w:t>
            </w:r>
          </w:p>
        </w:tc>
        <w:tc>
          <w:tcPr>
            <w:tcW w:w="4786" w:type="dxa"/>
          </w:tcPr>
          <w:p w:rsidR="00F37815" w:rsidRPr="006865B1" w:rsidRDefault="00F37815" w:rsidP="00F37815">
            <w:pPr>
              <w:pStyle w:val="10"/>
              <w:overflowPunct w:val="0"/>
              <w:autoSpaceDE w:val="0"/>
              <w:autoSpaceDN w:val="0"/>
              <w:adjustRightInd w:val="0"/>
              <w:spacing w:line="240" w:lineRule="auto"/>
              <w:ind w:left="0" w:firstLine="0"/>
              <w:jc w:val="both"/>
              <w:textAlignment w:val="baseline"/>
              <w:rPr>
                <w:b/>
                <w:szCs w:val="24"/>
              </w:rPr>
            </w:pPr>
            <w:r w:rsidRPr="006865B1">
              <w:rPr>
                <w:b/>
                <w:szCs w:val="24"/>
              </w:rPr>
              <w:t>Творческие детские и молодежные коллективы:</w:t>
            </w:r>
          </w:p>
          <w:p w:rsidR="00F37815" w:rsidRPr="006865B1" w:rsidRDefault="00F37815" w:rsidP="00F37815">
            <w:pPr>
              <w:pStyle w:val="10"/>
              <w:overflowPunct w:val="0"/>
              <w:autoSpaceDE w:val="0"/>
              <w:autoSpaceDN w:val="0"/>
              <w:adjustRightInd w:val="0"/>
              <w:spacing w:line="240" w:lineRule="auto"/>
              <w:ind w:left="0" w:firstLine="0"/>
              <w:jc w:val="both"/>
              <w:textAlignment w:val="baseline"/>
              <w:rPr>
                <w:szCs w:val="24"/>
              </w:rPr>
            </w:pPr>
            <w:r>
              <w:rPr>
                <w:szCs w:val="24"/>
              </w:rPr>
              <w:t xml:space="preserve">1. </w:t>
            </w:r>
            <w:r w:rsidRPr="006865B1">
              <w:rPr>
                <w:szCs w:val="24"/>
              </w:rPr>
              <w:t xml:space="preserve">Хоры и вокальные ансамбли. </w:t>
            </w:r>
            <w:r>
              <w:rPr>
                <w:szCs w:val="24"/>
              </w:rPr>
              <w:t>Девиз —</w:t>
            </w:r>
            <w:r w:rsidRPr="006865B1">
              <w:rPr>
                <w:szCs w:val="24"/>
              </w:rPr>
              <w:t xml:space="preserve"> </w:t>
            </w:r>
            <w:r w:rsidRPr="006865B1">
              <w:rPr>
                <w:b/>
                <w:szCs w:val="24"/>
              </w:rPr>
              <w:t>«</w:t>
            </w:r>
            <w:r>
              <w:rPr>
                <w:b/>
                <w:szCs w:val="24"/>
              </w:rPr>
              <w:t>Ваша Победа —</w:t>
            </w:r>
            <w:r w:rsidRPr="006865B1">
              <w:rPr>
                <w:b/>
                <w:szCs w:val="24"/>
              </w:rPr>
              <w:t xml:space="preserve"> в наших сердцах!»</w:t>
            </w:r>
          </w:p>
          <w:p w:rsidR="00F37815" w:rsidRPr="006865B1" w:rsidRDefault="00F37815" w:rsidP="00F37815">
            <w:pPr>
              <w:pStyle w:val="10"/>
              <w:overflowPunct w:val="0"/>
              <w:autoSpaceDE w:val="0"/>
              <w:autoSpaceDN w:val="0"/>
              <w:adjustRightInd w:val="0"/>
              <w:spacing w:line="240" w:lineRule="auto"/>
              <w:ind w:left="0" w:firstLine="0"/>
              <w:jc w:val="both"/>
              <w:textAlignment w:val="baseline"/>
              <w:rPr>
                <w:b/>
                <w:szCs w:val="24"/>
              </w:rPr>
            </w:pPr>
            <w:r>
              <w:rPr>
                <w:szCs w:val="24"/>
              </w:rPr>
              <w:t xml:space="preserve">2. </w:t>
            </w:r>
            <w:r w:rsidRPr="006865B1">
              <w:rPr>
                <w:szCs w:val="24"/>
              </w:rPr>
              <w:t>Солисты (народные песни,</w:t>
            </w:r>
            <w:r>
              <w:rPr>
                <w:szCs w:val="24"/>
              </w:rPr>
              <w:t xml:space="preserve"> эстрадные песни, песни-</w:t>
            </w:r>
            <w:r w:rsidRPr="006865B1">
              <w:rPr>
                <w:szCs w:val="24"/>
              </w:rPr>
              <w:t>былины).</w:t>
            </w:r>
            <w:r>
              <w:rPr>
                <w:szCs w:val="24"/>
              </w:rPr>
              <w:t xml:space="preserve"> </w:t>
            </w:r>
            <w:r w:rsidRPr="006865B1">
              <w:rPr>
                <w:szCs w:val="24"/>
              </w:rPr>
              <w:t xml:space="preserve">Девиз: </w:t>
            </w:r>
            <w:r>
              <w:rPr>
                <w:b/>
                <w:szCs w:val="24"/>
              </w:rPr>
              <w:t>«Не могу о России не петь»</w:t>
            </w:r>
          </w:p>
          <w:p w:rsidR="00F37815" w:rsidRPr="006865B1" w:rsidRDefault="00F37815" w:rsidP="00F37815">
            <w:pPr>
              <w:pStyle w:val="10"/>
              <w:overflowPunct w:val="0"/>
              <w:autoSpaceDE w:val="0"/>
              <w:autoSpaceDN w:val="0"/>
              <w:adjustRightInd w:val="0"/>
              <w:spacing w:line="240" w:lineRule="auto"/>
              <w:ind w:left="0" w:firstLine="0"/>
              <w:jc w:val="both"/>
              <w:textAlignment w:val="baseline"/>
              <w:rPr>
                <w:b/>
                <w:szCs w:val="24"/>
              </w:rPr>
            </w:pPr>
            <w:r>
              <w:rPr>
                <w:szCs w:val="24"/>
              </w:rPr>
              <w:t xml:space="preserve">3. </w:t>
            </w:r>
            <w:r w:rsidRPr="006865B1">
              <w:rPr>
                <w:szCs w:val="24"/>
              </w:rPr>
              <w:t xml:space="preserve">Хореографические коллективы: </w:t>
            </w:r>
            <w:r w:rsidRPr="006865B1">
              <w:rPr>
                <w:i/>
                <w:szCs w:val="24"/>
              </w:rPr>
              <w:t xml:space="preserve">(народные, бальные, эстрадные, современные танцы). </w:t>
            </w:r>
            <w:r w:rsidRPr="006865B1">
              <w:rPr>
                <w:szCs w:val="24"/>
              </w:rPr>
              <w:t>Девиз</w:t>
            </w:r>
            <w:r w:rsidRPr="006865B1">
              <w:rPr>
                <w:i/>
                <w:szCs w:val="24"/>
              </w:rPr>
              <w:t xml:space="preserve">: </w:t>
            </w:r>
            <w:r w:rsidRPr="006865B1">
              <w:rPr>
                <w:b/>
                <w:szCs w:val="24"/>
              </w:rPr>
              <w:t xml:space="preserve">«Я </w:t>
            </w:r>
            <w:r>
              <w:rPr>
                <w:b/>
                <w:szCs w:val="24"/>
              </w:rPr>
              <w:t xml:space="preserve"> горжусь тобой, моя Россия»</w:t>
            </w:r>
          </w:p>
          <w:p w:rsidR="00F37815" w:rsidRPr="006865B1" w:rsidRDefault="00F37815" w:rsidP="00F37815">
            <w:pPr>
              <w:pStyle w:val="10"/>
              <w:overflowPunct w:val="0"/>
              <w:autoSpaceDE w:val="0"/>
              <w:autoSpaceDN w:val="0"/>
              <w:adjustRightInd w:val="0"/>
              <w:spacing w:line="240" w:lineRule="auto"/>
              <w:ind w:left="0" w:firstLine="0"/>
              <w:jc w:val="both"/>
              <w:textAlignment w:val="baseline"/>
              <w:rPr>
                <w:b/>
                <w:szCs w:val="24"/>
              </w:rPr>
            </w:pPr>
            <w:r w:rsidRPr="006865B1">
              <w:rPr>
                <w:szCs w:val="24"/>
              </w:rPr>
              <w:t>4.</w:t>
            </w:r>
            <w:r>
              <w:rPr>
                <w:szCs w:val="24"/>
              </w:rPr>
              <w:t xml:space="preserve"> </w:t>
            </w:r>
            <w:r w:rsidRPr="006865B1">
              <w:rPr>
                <w:szCs w:val="24"/>
              </w:rPr>
              <w:t>Чтецы. Девиз</w:t>
            </w:r>
            <w:r w:rsidRPr="006865B1">
              <w:rPr>
                <w:b/>
                <w:szCs w:val="24"/>
              </w:rPr>
              <w:t>: «</w:t>
            </w:r>
            <w:r>
              <w:rPr>
                <w:b/>
                <w:szCs w:val="24"/>
              </w:rPr>
              <w:t>Как хорошо на свете без войны»</w:t>
            </w:r>
          </w:p>
          <w:p w:rsidR="00F37815" w:rsidRPr="006865B1" w:rsidRDefault="00F37815" w:rsidP="00F37815">
            <w:pPr>
              <w:pStyle w:val="10"/>
              <w:overflowPunct w:val="0"/>
              <w:autoSpaceDE w:val="0"/>
              <w:autoSpaceDN w:val="0"/>
              <w:adjustRightInd w:val="0"/>
              <w:spacing w:line="240" w:lineRule="auto"/>
              <w:ind w:left="0" w:firstLine="0"/>
              <w:jc w:val="both"/>
              <w:textAlignment w:val="baseline"/>
              <w:rPr>
                <w:b/>
                <w:szCs w:val="24"/>
              </w:rPr>
            </w:pPr>
            <w:r w:rsidRPr="006865B1">
              <w:rPr>
                <w:szCs w:val="24"/>
              </w:rPr>
              <w:t>5. Сочинения</w:t>
            </w:r>
            <w:r w:rsidRPr="006865B1">
              <w:rPr>
                <w:b/>
                <w:szCs w:val="24"/>
              </w:rPr>
              <w:t>. К 15-летию фестиваля на тему: «Россия начинается с тебя».</w:t>
            </w:r>
          </w:p>
          <w:p w:rsidR="00F37815" w:rsidRPr="006865B1" w:rsidRDefault="00F37815" w:rsidP="00F37815">
            <w:pPr>
              <w:pStyle w:val="10"/>
              <w:overflowPunct w:val="0"/>
              <w:autoSpaceDE w:val="0"/>
              <w:autoSpaceDN w:val="0"/>
              <w:adjustRightInd w:val="0"/>
              <w:spacing w:line="240" w:lineRule="auto"/>
              <w:ind w:left="76" w:firstLine="0"/>
              <w:jc w:val="both"/>
              <w:textAlignment w:val="baseline"/>
              <w:rPr>
                <w:b/>
                <w:szCs w:val="24"/>
              </w:rPr>
            </w:pPr>
            <w:r>
              <w:rPr>
                <w:szCs w:val="24"/>
              </w:rPr>
              <w:t xml:space="preserve">6. </w:t>
            </w:r>
            <w:r w:rsidRPr="006865B1">
              <w:rPr>
                <w:szCs w:val="24"/>
              </w:rPr>
              <w:t xml:space="preserve">Театры мод. Девиз: </w:t>
            </w:r>
            <w:r w:rsidRPr="006865B1">
              <w:rPr>
                <w:b/>
                <w:szCs w:val="24"/>
              </w:rPr>
              <w:t>«Спасибо Вам, за то, что нет войны»</w:t>
            </w:r>
          </w:p>
          <w:p w:rsidR="00F37815" w:rsidRPr="006865B1" w:rsidRDefault="00F37815" w:rsidP="00F37815">
            <w:pPr>
              <w:pStyle w:val="10"/>
              <w:overflowPunct w:val="0"/>
              <w:autoSpaceDE w:val="0"/>
              <w:autoSpaceDN w:val="0"/>
              <w:adjustRightInd w:val="0"/>
              <w:spacing w:line="240" w:lineRule="auto"/>
              <w:ind w:left="76" w:firstLine="0"/>
              <w:jc w:val="both"/>
              <w:textAlignment w:val="baseline"/>
              <w:rPr>
                <w:szCs w:val="24"/>
              </w:rPr>
            </w:pPr>
            <w:r>
              <w:rPr>
                <w:szCs w:val="24"/>
              </w:rPr>
              <w:t xml:space="preserve">7. </w:t>
            </w:r>
            <w:r w:rsidRPr="006865B1">
              <w:rPr>
                <w:szCs w:val="24"/>
              </w:rPr>
              <w:t>Оригинальный жанр. Девиз: «</w:t>
            </w:r>
            <w:r w:rsidRPr="006865B1">
              <w:rPr>
                <w:b/>
                <w:szCs w:val="24"/>
              </w:rPr>
              <w:t>Искусство побеждать</w:t>
            </w:r>
            <w:r w:rsidRPr="006865B1">
              <w:rPr>
                <w:szCs w:val="24"/>
              </w:rPr>
              <w:t>» (пародия, клоунада, театр мима и живых картинок, фокусы и др.).</w:t>
            </w:r>
          </w:p>
        </w:tc>
      </w:tr>
    </w:tbl>
    <w:p w:rsidR="00F37815" w:rsidRPr="00756533" w:rsidRDefault="00F37815" w:rsidP="00F37815">
      <w:pPr>
        <w:pStyle w:val="10"/>
        <w:spacing w:before="260" w:line="260" w:lineRule="auto"/>
        <w:ind w:left="360" w:firstLine="0"/>
        <w:jc w:val="center"/>
        <w:rPr>
          <w:sz w:val="28"/>
          <w:szCs w:val="28"/>
        </w:rPr>
      </w:pPr>
      <w:r w:rsidRPr="00756533">
        <w:rPr>
          <w:b/>
          <w:sz w:val="28"/>
          <w:szCs w:val="28"/>
        </w:rPr>
        <w:t>4. Гости фестиваля</w:t>
      </w:r>
    </w:p>
    <w:p w:rsidR="00F37815" w:rsidRPr="00756533" w:rsidRDefault="00F37815" w:rsidP="00F37815">
      <w:pPr>
        <w:pStyle w:val="10"/>
        <w:spacing w:line="260" w:lineRule="auto"/>
        <w:ind w:left="0" w:firstLine="540"/>
        <w:jc w:val="both"/>
        <w:rPr>
          <w:sz w:val="28"/>
          <w:szCs w:val="28"/>
        </w:rPr>
      </w:pPr>
      <w:r w:rsidRPr="00756533">
        <w:rPr>
          <w:sz w:val="28"/>
          <w:szCs w:val="28"/>
        </w:rPr>
        <w:t>Видные деятели культуры и искусства, профессиональные творческие коллективы учреждений культуры и образования, детские и молодежные центры и клубы, общественные организации.</w:t>
      </w:r>
    </w:p>
    <w:p w:rsidR="00F37815" w:rsidRPr="00756533" w:rsidRDefault="00F37815" w:rsidP="00F37815">
      <w:pPr>
        <w:pStyle w:val="10"/>
        <w:spacing w:before="340" w:line="240" w:lineRule="auto"/>
        <w:ind w:left="0" w:firstLine="0"/>
        <w:jc w:val="center"/>
        <w:rPr>
          <w:sz w:val="28"/>
          <w:szCs w:val="28"/>
        </w:rPr>
      </w:pPr>
      <w:r w:rsidRPr="00756533">
        <w:rPr>
          <w:b/>
          <w:sz w:val="28"/>
          <w:szCs w:val="28"/>
        </w:rPr>
        <w:t>5. Возрастные категории участников для творческих детских и молодежных коллективов</w:t>
      </w:r>
    </w:p>
    <w:p w:rsidR="00F37815" w:rsidRPr="00756533" w:rsidRDefault="00F37815" w:rsidP="00F37815">
      <w:pPr>
        <w:pStyle w:val="10"/>
        <w:spacing w:line="240" w:lineRule="auto"/>
        <w:ind w:left="0" w:firstLine="0"/>
        <w:rPr>
          <w:sz w:val="28"/>
          <w:szCs w:val="28"/>
        </w:rPr>
      </w:pPr>
      <w:r w:rsidRPr="00756533">
        <w:rPr>
          <w:sz w:val="28"/>
          <w:szCs w:val="28"/>
        </w:rPr>
        <w:t>1 возрастная категория — 5-7 лет</w:t>
      </w:r>
    </w:p>
    <w:p w:rsidR="00F37815" w:rsidRPr="00756533" w:rsidRDefault="00F37815" w:rsidP="00F37815">
      <w:pPr>
        <w:pStyle w:val="10"/>
        <w:spacing w:line="240" w:lineRule="auto"/>
        <w:ind w:left="0" w:firstLine="0"/>
        <w:rPr>
          <w:sz w:val="28"/>
          <w:szCs w:val="28"/>
        </w:rPr>
      </w:pPr>
      <w:r w:rsidRPr="00756533">
        <w:rPr>
          <w:sz w:val="28"/>
          <w:szCs w:val="28"/>
        </w:rPr>
        <w:t xml:space="preserve">2 возрастная категория — 8-10 лет </w:t>
      </w:r>
    </w:p>
    <w:p w:rsidR="00F37815" w:rsidRPr="00756533" w:rsidRDefault="00F37815" w:rsidP="00F37815">
      <w:pPr>
        <w:pStyle w:val="10"/>
        <w:spacing w:line="240" w:lineRule="auto"/>
        <w:ind w:left="0" w:firstLine="0"/>
        <w:rPr>
          <w:sz w:val="28"/>
          <w:szCs w:val="28"/>
        </w:rPr>
      </w:pPr>
      <w:r w:rsidRPr="00756533">
        <w:rPr>
          <w:sz w:val="28"/>
          <w:szCs w:val="28"/>
        </w:rPr>
        <w:t>3 возрастная категория — 11-13 лет</w:t>
      </w:r>
    </w:p>
    <w:p w:rsidR="00F37815" w:rsidRPr="00756533" w:rsidRDefault="00F37815" w:rsidP="00F37815">
      <w:pPr>
        <w:pStyle w:val="10"/>
        <w:spacing w:line="240" w:lineRule="auto"/>
        <w:ind w:left="0" w:firstLine="0"/>
        <w:rPr>
          <w:sz w:val="28"/>
          <w:szCs w:val="28"/>
        </w:rPr>
      </w:pPr>
      <w:r w:rsidRPr="00756533">
        <w:rPr>
          <w:sz w:val="28"/>
          <w:szCs w:val="28"/>
        </w:rPr>
        <w:t>4 возрастная категория — 14-18 лет</w:t>
      </w:r>
    </w:p>
    <w:p w:rsidR="00F37815" w:rsidRPr="00756533" w:rsidRDefault="00F37815" w:rsidP="00F37815">
      <w:pPr>
        <w:pStyle w:val="10"/>
        <w:spacing w:line="240" w:lineRule="auto"/>
        <w:ind w:left="0" w:firstLine="0"/>
        <w:rPr>
          <w:sz w:val="28"/>
          <w:szCs w:val="28"/>
        </w:rPr>
      </w:pPr>
      <w:r w:rsidRPr="00756533">
        <w:rPr>
          <w:sz w:val="28"/>
          <w:szCs w:val="28"/>
        </w:rPr>
        <w:t>5 возрастная категория — 19-35 лет</w:t>
      </w:r>
    </w:p>
    <w:p w:rsidR="00F37815" w:rsidRPr="00756533" w:rsidRDefault="00F37815" w:rsidP="00F37815">
      <w:pPr>
        <w:pStyle w:val="10"/>
        <w:spacing w:line="240" w:lineRule="auto"/>
        <w:ind w:left="0" w:firstLine="0"/>
        <w:jc w:val="center"/>
        <w:rPr>
          <w:b/>
          <w:sz w:val="28"/>
          <w:szCs w:val="28"/>
        </w:rPr>
      </w:pPr>
    </w:p>
    <w:p w:rsidR="00F37815" w:rsidRPr="00756533" w:rsidRDefault="00F37815" w:rsidP="00F37815">
      <w:pPr>
        <w:pStyle w:val="10"/>
        <w:spacing w:line="240" w:lineRule="auto"/>
        <w:ind w:left="0" w:firstLine="0"/>
        <w:jc w:val="center"/>
        <w:rPr>
          <w:b/>
          <w:sz w:val="28"/>
          <w:szCs w:val="28"/>
        </w:rPr>
      </w:pPr>
      <w:r w:rsidRPr="00756533">
        <w:rPr>
          <w:b/>
          <w:sz w:val="28"/>
          <w:szCs w:val="28"/>
        </w:rPr>
        <w:t>5. Этапы фестиваля</w:t>
      </w:r>
    </w:p>
    <w:p w:rsidR="00F37815" w:rsidRPr="00756533" w:rsidRDefault="00F37815" w:rsidP="00F37815">
      <w:pPr>
        <w:pStyle w:val="10"/>
        <w:spacing w:line="240" w:lineRule="auto"/>
        <w:ind w:left="0" w:firstLine="0"/>
        <w:jc w:val="both"/>
        <w:rPr>
          <w:sz w:val="28"/>
          <w:szCs w:val="28"/>
        </w:rPr>
      </w:pPr>
      <w:r w:rsidRPr="00756533">
        <w:rPr>
          <w:b/>
          <w:sz w:val="28"/>
          <w:szCs w:val="28"/>
        </w:rPr>
        <w:t>Фестиваль проводится в три этапа:</w:t>
      </w:r>
    </w:p>
    <w:p w:rsidR="00F37815" w:rsidRPr="00756533" w:rsidRDefault="00F37815" w:rsidP="00F37815">
      <w:pPr>
        <w:pStyle w:val="10"/>
        <w:spacing w:line="260" w:lineRule="auto"/>
        <w:ind w:left="0" w:firstLine="0"/>
        <w:jc w:val="both"/>
        <w:rPr>
          <w:sz w:val="28"/>
          <w:szCs w:val="28"/>
        </w:rPr>
      </w:pPr>
      <w:r w:rsidRPr="00756533">
        <w:rPr>
          <w:b/>
          <w:sz w:val="28"/>
          <w:szCs w:val="28"/>
        </w:rPr>
        <w:t>1 этап</w:t>
      </w:r>
      <w:r w:rsidRPr="00756533">
        <w:rPr>
          <w:sz w:val="28"/>
          <w:szCs w:val="28"/>
        </w:rPr>
        <w:t xml:space="preserve"> /март/ — участие творческих детских, молодежных и семейных коллективов в окружных фестивалях города Москвы;</w:t>
      </w:r>
    </w:p>
    <w:p w:rsidR="00F37815" w:rsidRPr="00756533" w:rsidRDefault="00F37815" w:rsidP="00F37815">
      <w:pPr>
        <w:pStyle w:val="10"/>
        <w:spacing w:line="260" w:lineRule="auto"/>
        <w:ind w:left="0" w:firstLine="0"/>
        <w:jc w:val="both"/>
        <w:rPr>
          <w:sz w:val="28"/>
          <w:szCs w:val="28"/>
        </w:rPr>
      </w:pPr>
      <w:r w:rsidRPr="00756533">
        <w:rPr>
          <w:b/>
          <w:sz w:val="28"/>
          <w:szCs w:val="28"/>
        </w:rPr>
        <w:t>2 этап</w:t>
      </w:r>
      <w:r w:rsidRPr="00756533">
        <w:rPr>
          <w:sz w:val="28"/>
          <w:szCs w:val="28"/>
        </w:rPr>
        <w:t xml:space="preserve"> /апрель/ — участие творческих молодежных и семейных коллективов в Московском фестивале «Россия начинается с тебя» в просмотрах по номинациям (по графику).</w:t>
      </w:r>
    </w:p>
    <w:p w:rsidR="00F37815" w:rsidRPr="006865B1" w:rsidRDefault="00F37815" w:rsidP="00F37815">
      <w:pPr>
        <w:pStyle w:val="10"/>
        <w:spacing w:line="260" w:lineRule="auto"/>
        <w:ind w:left="0" w:firstLine="0"/>
        <w:jc w:val="both"/>
        <w:rPr>
          <w:szCs w:val="24"/>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1980"/>
        <w:gridCol w:w="2340"/>
        <w:gridCol w:w="2262"/>
      </w:tblGrid>
      <w:tr w:rsidR="00F37815" w:rsidRPr="006865B1">
        <w:tc>
          <w:tcPr>
            <w:tcW w:w="2988" w:type="dxa"/>
          </w:tcPr>
          <w:p w:rsidR="00F37815" w:rsidRDefault="00F37815" w:rsidP="00F37815">
            <w:pPr>
              <w:pStyle w:val="10"/>
              <w:overflowPunct w:val="0"/>
              <w:autoSpaceDE w:val="0"/>
              <w:autoSpaceDN w:val="0"/>
              <w:adjustRightInd w:val="0"/>
              <w:spacing w:line="260" w:lineRule="auto"/>
              <w:ind w:left="0" w:firstLine="0"/>
              <w:jc w:val="both"/>
              <w:textAlignment w:val="baseline"/>
              <w:rPr>
                <w:b/>
                <w:szCs w:val="24"/>
              </w:rPr>
            </w:pPr>
          </w:p>
          <w:p w:rsidR="00F37815" w:rsidRDefault="00F37815" w:rsidP="00F37815">
            <w:pPr>
              <w:pStyle w:val="10"/>
              <w:overflowPunct w:val="0"/>
              <w:autoSpaceDE w:val="0"/>
              <w:autoSpaceDN w:val="0"/>
              <w:adjustRightInd w:val="0"/>
              <w:spacing w:line="260" w:lineRule="auto"/>
              <w:ind w:left="0" w:firstLine="0"/>
              <w:jc w:val="center"/>
              <w:textAlignment w:val="baseline"/>
              <w:rPr>
                <w:b/>
                <w:szCs w:val="24"/>
              </w:rPr>
            </w:pPr>
            <w:r w:rsidRPr="00B26DD7">
              <w:rPr>
                <w:b/>
                <w:szCs w:val="24"/>
              </w:rPr>
              <w:t>Номинация</w:t>
            </w:r>
          </w:p>
          <w:p w:rsidR="00F37815" w:rsidRPr="00B26DD7" w:rsidRDefault="00F37815" w:rsidP="00F37815">
            <w:pPr>
              <w:pStyle w:val="10"/>
              <w:overflowPunct w:val="0"/>
              <w:autoSpaceDE w:val="0"/>
              <w:autoSpaceDN w:val="0"/>
              <w:adjustRightInd w:val="0"/>
              <w:spacing w:line="260" w:lineRule="auto"/>
              <w:ind w:left="0" w:firstLine="0"/>
              <w:jc w:val="both"/>
              <w:textAlignment w:val="baseline"/>
              <w:rPr>
                <w:b/>
                <w:szCs w:val="24"/>
              </w:rPr>
            </w:pPr>
          </w:p>
        </w:tc>
        <w:tc>
          <w:tcPr>
            <w:tcW w:w="1980" w:type="dxa"/>
          </w:tcPr>
          <w:p w:rsidR="00F37815" w:rsidRDefault="00F37815" w:rsidP="00F37815">
            <w:pPr>
              <w:pStyle w:val="10"/>
              <w:overflowPunct w:val="0"/>
              <w:autoSpaceDE w:val="0"/>
              <w:autoSpaceDN w:val="0"/>
              <w:adjustRightInd w:val="0"/>
              <w:spacing w:line="260" w:lineRule="auto"/>
              <w:ind w:left="0" w:firstLine="0"/>
              <w:jc w:val="center"/>
              <w:textAlignment w:val="baseline"/>
              <w:rPr>
                <w:b/>
                <w:szCs w:val="24"/>
              </w:rPr>
            </w:pPr>
          </w:p>
          <w:p w:rsidR="00F37815" w:rsidRPr="00B26DD7" w:rsidRDefault="00F37815" w:rsidP="00F37815">
            <w:pPr>
              <w:pStyle w:val="10"/>
              <w:overflowPunct w:val="0"/>
              <w:autoSpaceDE w:val="0"/>
              <w:autoSpaceDN w:val="0"/>
              <w:adjustRightInd w:val="0"/>
              <w:spacing w:line="260" w:lineRule="auto"/>
              <w:ind w:left="0" w:firstLine="0"/>
              <w:jc w:val="center"/>
              <w:textAlignment w:val="baseline"/>
              <w:rPr>
                <w:b/>
                <w:szCs w:val="24"/>
              </w:rPr>
            </w:pPr>
            <w:r w:rsidRPr="00B26DD7">
              <w:rPr>
                <w:b/>
                <w:szCs w:val="24"/>
              </w:rPr>
              <w:t>Дата и время</w:t>
            </w:r>
          </w:p>
        </w:tc>
        <w:tc>
          <w:tcPr>
            <w:tcW w:w="2340" w:type="dxa"/>
          </w:tcPr>
          <w:p w:rsidR="00F37815" w:rsidRDefault="00F37815" w:rsidP="00F37815">
            <w:pPr>
              <w:pStyle w:val="10"/>
              <w:overflowPunct w:val="0"/>
              <w:autoSpaceDE w:val="0"/>
              <w:autoSpaceDN w:val="0"/>
              <w:adjustRightInd w:val="0"/>
              <w:spacing w:line="260" w:lineRule="auto"/>
              <w:ind w:left="0" w:firstLine="0"/>
              <w:jc w:val="center"/>
              <w:textAlignment w:val="baseline"/>
              <w:rPr>
                <w:b/>
                <w:szCs w:val="24"/>
              </w:rPr>
            </w:pPr>
          </w:p>
          <w:p w:rsidR="00F37815" w:rsidRPr="00B26DD7" w:rsidRDefault="00F37815" w:rsidP="00F37815">
            <w:pPr>
              <w:pStyle w:val="10"/>
              <w:overflowPunct w:val="0"/>
              <w:autoSpaceDE w:val="0"/>
              <w:autoSpaceDN w:val="0"/>
              <w:adjustRightInd w:val="0"/>
              <w:spacing w:line="260" w:lineRule="auto"/>
              <w:ind w:left="0" w:firstLine="0"/>
              <w:jc w:val="center"/>
              <w:textAlignment w:val="baseline"/>
              <w:rPr>
                <w:b/>
                <w:szCs w:val="24"/>
              </w:rPr>
            </w:pPr>
            <w:r w:rsidRPr="00B26DD7">
              <w:rPr>
                <w:b/>
                <w:szCs w:val="24"/>
              </w:rPr>
              <w:t>Место проведения</w:t>
            </w:r>
          </w:p>
        </w:tc>
        <w:tc>
          <w:tcPr>
            <w:tcW w:w="2262" w:type="dxa"/>
          </w:tcPr>
          <w:p w:rsidR="00F37815" w:rsidRDefault="00F37815" w:rsidP="00F37815">
            <w:pPr>
              <w:pStyle w:val="10"/>
              <w:overflowPunct w:val="0"/>
              <w:autoSpaceDE w:val="0"/>
              <w:autoSpaceDN w:val="0"/>
              <w:adjustRightInd w:val="0"/>
              <w:spacing w:line="260" w:lineRule="auto"/>
              <w:ind w:left="0" w:firstLine="0"/>
              <w:jc w:val="center"/>
              <w:textAlignment w:val="baseline"/>
              <w:rPr>
                <w:b/>
                <w:szCs w:val="24"/>
              </w:rPr>
            </w:pPr>
          </w:p>
          <w:p w:rsidR="00F37815" w:rsidRPr="00B26DD7" w:rsidRDefault="00F37815" w:rsidP="00F37815">
            <w:pPr>
              <w:pStyle w:val="10"/>
              <w:overflowPunct w:val="0"/>
              <w:autoSpaceDE w:val="0"/>
              <w:autoSpaceDN w:val="0"/>
              <w:adjustRightInd w:val="0"/>
              <w:spacing w:line="260" w:lineRule="auto"/>
              <w:ind w:left="0" w:firstLine="0"/>
              <w:jc w:val="center"/>
              <w:textAlignment w:val="baseline"/>
              <w:rPr>
                <w:b/>
                <w:szCs w:val="24"/>
              </w:rPr>
            </w:pPr>
            <w:r w:rsidRPr="00B26DD7">
              <w:rPr>
                <w:b/>
                <w:szCs w:val="24"/>
              </w:rPr>
              <w:t>Ответственный</w:t>
            </w:r>
          </w:p>
        </w:tc>
      </w:tr>
      <w:tr w:rsidR="00F37815" w:rsidRPr="006865B1">
        <w:tc>
          <w:tcPr>
            <w:tcW w:w="2988" w:type="dxa"/>
          </w:tcPr>
          <w:p w:rsidR="00F37815" w:rsidRPr="006865B1" w:rsidRDefault="00F37815" w:rsidP="00F37815">
            <w:pPr>
              <w:pStyle w:val="10"/>
              <w:overflowPunct w:val="0"/>
              <w:autoSpaceDE w:val="0"/>
              <w:autoSpaceDN w:val="0"/>
              <w:adjustRightInd w:val="0"/>
              <w:spacing w:line="260" w:lineRule="auto"/>
              <w:ind w:left="0" w:firstLine="0"/>
              <w:textAlignment w:val="baseline"/>
              <w:rPr>
                <w:szCs w:val="24"/>
              </w:rPr>
            </w:pPr>
            <w:r w:rsidRPr="006865B1">
              <w:rPr>
                <w:szCs w:val="24"/>
              </w:rPr>
              <w:t>Хореография (народные, бальные и классические танцы)</w:t>
            </w:r>
          </w:p>
        </w:tc>
        <w:tc>
          <w:tcPr>
            <w:tcW w:w="1980" w:type="dxa"/>
          </w:tcPr>
          <w:p w:rsidR="00F37815" w:rsidRDefault="00F37815" w:rsidP="00F37815">
            <w:pPr>
              <w:pStyle w:val="10"/>
              <w:overflowPunct w:val="0"/>
              <w:autoSpaceDE w:val="0"/>
              <w:autoSpaceDN w:val="0"/>
              <w:adjustRightInd w:val="0"/>
              <w:spacing w:line="260" w:lineRule="auto"/>
              <w:ind w:left="0" w:firstLine="0"/>
              <w:jc w:val="center"/>
              <w:textAlignment w:val="baseline"/>
              <w:rPr>
                <w:szCs w:val="24"/>
              </w:rPr>
            </w:pPr>
            <w:r w:rsidRPr="006865B1">
              <w:rPr>
                <w:szCs w:val="24"/>
              </w:rPr>
              <w:t>28.03</w:t>
            </w:r>
          </w:p>
          <w:p w:rsidR="00F37815" w:rsidRPr="006865B1" w:rsidRDefault="00F37815" w:rsidP="00F37815">
            <w:pPr>
              <w:pStyle w:val="10"/>
              <w:overflowPunct w:val="0"/>
              <w:autoSpaceDE w:val="0"/>
              <w:autoSpaceDN w:val="0"/>
              <w:adjustRightInd w:val="0"/>
              <w:spacing w:line="260" w:lineRule="auto"/>
              <w:ind w:left="0" w:firstLine="0"/>
              <w:jc w:val="center"/>
              <w:textAlignment w:val="baseline"/>
              <w:rPr>
                <w:szCs w:val="24"/>
              </w:rPr>
            </w:pPr>
            <w:r>
              <w:rPr>
                <w:szCs w:val="24"/>
              </w:rPr>
              <w:t xml:space="preserve">11.00 — 16.00 </w:t>
            </w:r>
          </w:p>
        </w:tc>
        <w:tc>
          <w:tcPr>
            <w:tcW w:w="2340" w:type="dxa"/>
          </w:tcPr>
          <w:p w:rsidR="00F37815" w:rsidRDefault="00F37815" w:rsidP="00F37815">
            <w:pPr>
              <w:pStyle w:val="10"/>
              <w:overflowPunct w:val="0"/>
              <w:autoSpaceDE w:val="0"/>
              <w:autoSpaceDN w:val="0"/>
              <w:adjustRightInd w:val="0"/>
              <w:spacing w:line="260" w:lineRule="auto"/>
              <w:ind w:left="0" w:firstLine="0"/>
              <w:jc w:val="center"/>
              <w:textAlignment w:val="baseline"/>
              <w:rPr>
                <w:szCs w:val="24"/>
              </w:rPr>
            </w:pPr>
          </w:p>
          <w:p w:rsidR="00F37815" w:rsidRPr="006865B1" w:rsidRDefault="00F37815" w:rsidP="00F37815">
            <w:pPr>
              <w:pStyle w:val="10"/>
              <w:overflowPunct w:val="0"/>
              <w:autoSpaceDE w:val="0"/>
              <w:autoSpaceDN w:val="0"/>
              <w:adjustRightInd w:val="0"/>
              <w:spacing w:line="260" w:lineRule="auto"/>
              <w:ind w:left="0" w:firstLine="0"/>
              <w:jc w:val="center"/>
              <w:textAlignment w:val="baseline"/>
              <w:rPr>
                <w:szCs w:val="24"/>
              </w:rPr>
            </w:pPr>
            <w:r w:rsidRPr="006865B1">
              <w:rPr>
                <w:szCs w:val="24"/>
              </w:rPr>
              <w:t>ДТМ «Перово»</w:t>
            </w:r>
          </w:p>
        </w:tc>
        <w:tc>
          <w:tcPr>
            <w:tcW w:w="2262" w:type="dxa"/>
          </w:tcPr>
          <w:p w:rsidR="00F37815" w:rsidRDefault="00F37815" w:rsidP="00F37815">
            <w:pPr>
              <w:pStyle w:val="10"/>
              <w:overflowPunct w:val="0"/>
              <w:autoSpaceDE w:val="0"/>
              <w:autoSpaceDN w:val="0"/>
              <w:adjustRightInd w:val="0"/>
              <w:spacing w:line="260" w:lineRule="auto"/>
              <w:ind w:left="0" w:firstLine="0"/>
              <w:jc w:val="center"/>
              <w:textAlignment w:val="baseline"/>
              <w:rPr>
                <w:szCs w:val="24"/>
              </w:rPr>
            </w:pPr>
          </w:p>
          <w:p w:rsidR="00F37815" w:rsidRPr="006865B1" w:rsidRDefault="00F37815" w:rsidP="00F37815">
            <w:pPr>
              <w:pStyle w:val="10"/>
              <w:overflowPunct w:val="0"/>
              <w:autoSpaceDE w:val="0"/>
              <w:autoSpaceDN w:val="0"/>
              <w:adjustRightInd w:val="0"/>
              <w:spacing w:line="260" w:lineRule="auto"/>
              <w:ind w:left="0" w:firstLine="0"/>
              <w:jc w:val="center"/>
              <w:textAlignment w:val="baseline"/>
              <w:rPr>
                <w:szCs w:val="24"/>
              </w:rPr>
            </w:pPr>
            <w:r w:rsidRPr="006865B1">
              <w:rPr>
                <w:szCs w:val="24"/>
              </w:rPr>
              <w:t>Должикова С.Л.</w:t>
            </w:r>
          </w:p>
        </w:tc>
      </w:tr>
      <w:tr w:rsidR="00F37815" w:rsidRPr="006865B1">
        <w:tc>
          <w:tcPr>
            <w:tcW w:w="2988" w:type="dxa"/>
          </w:tcPr>
          <w:p w:rsidR="00F37815" w:rsidRPr="006865B1" w:rsidRDefault="00F37815" w:rsidP="00F37815">
            <w:pPr>
              <w:pStyle w:val="10"/>
              <w:overflowPunct w:val="0"/>
              <w:autoSpaceDE w:val="0"/>
              <w:autoSpaceDN w:val="0"/>
              <w:adjustRightInd w:val="0"/>
              <w:spacing w:line="260" w:lineRule="auto"/>
              <w:ind w:left="0" w:firstLine="0"/>
              <w:textAlignment w:val="baseline"/>
              <w:rPr>
                <w:szCs w:val="24"/>
              </w:rPr>
            </w:pPr>
            <w:r w:rsidRPr="006865B1">
              <w:rPr>
                <w:szCs w:val="24"/>
              </w:rPr>
              <w:t>Чтецы</w:t>
            </w:r>
          </w:p>
        </w:tc>
        <w:tc>
          <w:tcPr>
            <w:tcW w:w="1980" w:type="dxa"/>
          </w:tcPr>
          <w:p w:rsidR="00F37815" w:rsidRDefault="00F37815" w:rsidP="00F37815">
            <w:pPr>
              <w:pStyle w:val="10"/>
              <w:overflowPunct w:val="0"/>
              <w:autoSpaceDE w:val="0"/>
              <w:autoSpaceDN w:val="0"/>
              <w:adjustRightInd w:val="0"/>
              <w:spacing w:line="260" w:lineRule="auto"/>
              <w:ind w:left="0" w:firstLine="0"/>
              <w:jc w:val="center"/>
              <w:textAlignment w:val="baseline"/>
              <w:rPr>
                <w:szCs w:val="24"/>
              </w:rPr>
            </w:pPr>
            <w:r w:rsidRPr="006865B1">
              <w:rPr>
                <w:szCs w:val="24"/>
              </w:rPr>
              <w:t>02.04</w:t>
            </w:r>
          </w:p>
          <w:p w:rsidR="00F37815" w:rsidRPr="006865B1" w:rsidRDefault="00F37815" w:rsidP="00F37815">
            <w:pPr>
              <w:pStyle w:val="10"/>
              <w:overflowPunct w:val="0"/>
              <w:autoSpaceDE w:val="0"/>
              <w:autoSpaceDN w:val="0"/>
              <w:adjustRightInd w:val="0"/>
              <w:spacing w:line="260" w:lineRule="auto"/>
              <w:ind w:left="0" w:firstLine="0"/>
              <w:jc w:val="center"/>
              <w:textAlignment w:val="baseline"/>
              <w:rPr>
                <w:szCs w:val="24"/>
              </w:rPr>
            </w:pPr>
            <w:r>
              <w:rPr>
                <w:szCs w:val="24"/>
              </w:rPr>
              <w:t xml:space="preserve">с 15.00 </w:t>
            </w:r>
          </w:p>
        </w:tc>
        <w:tc>
          <w:tcPr>
            <w:tcW w:w="2340" w:type="dxa"/>
          </w:tcPr>
          <w:p w:rsidR="00F37815" w:rsidRPr="006865B1" w:rsidRDefault="00F37815" w:rsidP="00F37815">
            <w:pPr>
              <w:pStyle w:val="10"/>
              <w:overflowPunct w:val="0"/>
              <w:autoSpaceDE w:val="0"/>
              <w:autoSpaceDN w:val="0"/>
              <w:adjustRightInd w:val="0"/>
              <w:spacing w:line="260" w:lineRule="auto"/>
              <w:ind w:left="0" w:firstLine="0"/>
              <w:jc w:val="center"/>
              <w:textAlignment w:val="baseline"/>
              <w:rPr>
                <w:szCs w:val="24"/>
              </w:rPr>
            </w:pPr>
            <w:r w:rsidRPr="006865B1">
              <w:rPr>
                <w:szCs w:val="24"/>
              </w:rPr>
              <w:t>ГУ НМЦ</w:t>
            </w:r>
            <w:r w:rsidRPr="006865B1">
              <w:rPr>
                <w:szCs w:val="24"/>
                <w:lang w:val="en-US"/>
              </w:rPr>
              <w:t xml:space="preserve"> </w:t>
            </w:r>
            <w:r w:rsidRPr="006865B1">
              <w:rPr>
                <w:szCs w:val="24"/>
              </w:rPr>
              <w:t>СВР ДСМП</w:t>
            </w:r>
          </w:p>
        </w:tc>
        <w:tc>
          <w:tcPr>
            <w:tcW w:w="2262" w:type="dxa"/>
          </w:tcPr>
          <w:p w:rsidR="00F37815" w:rsidRPr="006865B1" w:rsidRDefault="00F37815" w:rsidP="00F37815">
            <w:pPr>
              <w:pStyle w:val="10"/>
              <w:overflowPunct w:val="0"/>
              <w:autoSpaceDE w:val="0"/>
              <w:autoSpaceDN w:val="0"/>
              <w:adjustRightInd w:val="0"/>
              <w:spacing w:line="260" w:lineRule="auto"/>
              <w:ind w:left="0" w:firstLine="0"/>
              <w:jc w:val="center"/>
              <w:textAlignment w:val="baseline"/>
              <w:rPr>
                <w:szCs w:val="24"/>
              </w:rPr>
            </w:pPr>
            <w:r w:rsidRPr="006865B1">
              <w:rPr>
                <w:szCs w:val="24"/>
              </w:rPr>
              <w:t>Петухова Э.А.</w:t>
            </w:r>
          </w:p>
        </w:tc>
      </w:tr>
      <w:tr w:rsidR="00F37815" w:rsidRPr="006865B1">
        <w:tc>
          <w:tcPr>
            <w:tcW w:w="2988" w:type="dxa"/>
          </w:tcPr>
          <w:p w:rsidR="00F37815" w:rsidRPr="006865B1" w:rsidRDefault="00F37815" w:rsidP="00F37815">
            <w:pPr>
              <w:pStyle w:val="10"/>
              <w:overflowPunct w:val="0"/>
              <w:autoSpaceDE w:val="0"/>
              <w:autoSpaceDN w:val="0"/>
              <w:adjustRightInd w:val="0"/>
              <w:spacing w:line="260" w:lineRule="auto"/>
              <w:ind w:left="0" w:firstLine="0"/>
              <w:textAlignment w:val="baseline"/>
              <w:rPr>
                <w:szCs w:val="24"/>
              </w:rPr>
            </w:pPr>
            <w:r w:rsidRPr="006865B1">
              <w:rPr>
                <w:szCs w:val="24"/>
              </w:rPr>
              <w:t>Хореография (эстрадные и современные танцы, театры моды)</w:t>
            </w:r>
          </w:p>
        </w:tc>
        <w:tc>
          <w:tcPr>
            <w:tcW w:w="1980" w:type="dxa"/>
          </w:tcPr>
          <w:p w:rsidR="00F37815" w:rsidRDefault="00F37815" w:rsidP="00F37815">
            <w:pPr>
              <w:pStyle w:val="10"/>
              <w:overflowPunct w:val="0"/>
              <w:autoSpaceDE w:val="0"/>
              <w:autoSpaceDN w:val="0"/>
              <w:adjustRightInd w:val="0"/>
              <w:spacing w:line="260" w:lineRule="auto"/>
              <w:ind w:left="0" w:firstLine="0"/>
              <w:jc w:val="center"/>
              <w:textAlignment w:val="baseline"/>
              <w:rPr>
                <w:szCs w:val="24"/>
              </w:rPr>
            </w:pPr>
            <w:r w:rsidRPr="006865B1">
              <w:rPr>
                <w:szCs w:val="24"/>
              </w:rPr>
              <w:t xml:space="preserve">04.04 </w:t>
            </w:r>
          </w:p>
          <w:p w:rsidR="00F37815" w:rsidRPr="006865B1" w:rsidRDefault="00F37815" w:rsidP="00F37815">
            <w:pPr>
              <w:pStyle w:val="10"/>
              <w:overflowPunct w:val="0"/>
              <w:autoSpaceDE w:val="0"/>
              <w:autoSpaceDN w:val="0"/>
              <w:adjustRightInd w:val="0"/>
              <w:spacing w:line="260" w:lineRule="auto"/>
              <w:ind w:left="0" w:firstLine="0"/>
              <w:jc w:val="center"/>
              <w:textAlignment w:val="baseline"/>
              <w:rPr>
                <w:szCs w:val="24"/>
              </w:rPr>
            </w:pPr>
            <w:r w:rsidRPr="006865B1">
              <w:rPr>
                <w:szCs w:val="24"/>
              </w:rPr>
              <w:t xml:space="preserve">11.00 </w:t>
            </w:r>
            <w:r>
              <w:rPr>
                <w:szCs w:val="24"/>
              </w:rPr>
              <w:t>—</w:t>
            </w:r>
            <w:r w:rsidRPr="006865B1">
              <w:rPr>
                <w:szCs w:val="24"/>
              </w:rPr>
              <w:t xml:space="preserve"> 16.00 </w:t>
            </w:r>
          </w:p>
        </w:tc>
        <w:tc>
          <w:tcPr>
            <w:tcW w:w="2340" w:type="dxa"/>
          </w:tcPr>
          <w:p w:rsidR="00F37815" w:rsidRPr="006865B1" w:rsidRDefault="00F37815" w:rsidP="00F37815">
            <w:pPr>
              <w:pStyle w:val="10"/>
              <w:overflowPunct w:val="0"/>
              <w:autoSpaceDE w:val="0"/>
              <w:autoSpaceDN w:val="0"/>
              <w:adjustRightInd w:val="0"/>
              <w:spacing w:line="260" w:lineRule="auto"/>
              <w:ind w:left="0" w:firstLine="0"/>
              <w:jc w:val="center"/>
              <w:textAlignment w:val="baseline"/>
              <w:rPr>
                <w:szCs w:val="24"/>
              </w:rPr>
            </w:pPr>
            <w:r w:rsidRPr="006865B1">
              <w:rPr>
                <w:szCs w:val="24"/>
              </w:rPr>
              <w:t>ДК «Прожектор»</w:t>
            </w:r>
          </w:p>
        </w:tc>
        <w:tc>
          <w:tcPr>
            <w:tcW w:w="2262" w:type="dxa"/>
          </w:tcPr>
          <w:p w:rsidR="00F37815" w:rsidRPr="006865B1" w:rsidRDefault="00F37815" w:rsidP="00F37815">
            <w:pPr>
              <w:pStyle w:val="10"/>
              <w:overflowPunct w:val="0"/>
              <w:autoSpaceDE w:val="0"/>
              <w:autoSpaceDN w:val="0"/>
              <w:adjustRightInd w:val="0"/>
              <w:spacing w:line="260" w:lineRule="auto"/>
              <w:ind w:left="0" w:firstLine="0"/>
              <w:jc w:val="center"/>
              <w:textAlignment w:val="baseline"/>
              <w:rPr>
                <w:szCs w:val="24"/>
              </w:rPr>
            </w:pPr>
            <w:r w:rsidRPr="006865B1">
              <w:rPr>
                <w:szCs w:val="24"/>
              </w:rPr>
              <w:t>Должикова С.Л.</w:t>
            </w:r>
          </w:p>
        </w:tc>
      </w:tr>
      <w:tr w:rsidR="00F37815" w:rsidRPr="006865B1">
        <w:tc>
          <w:tcPr>
            <w:tcW w:w="2988" w:type="dxa"/>
          </w:tcPr>
          <w:p w:rsidR="00F37815" w:rsidRPr="006865B1" w:rsidRDefault="00F37815" w:rsidP="00F37815">
            <w:pPr>
              <w:pStyle w:val="10"/>
              <w:overflowPunct w:val="0"/>
              <w:autoSpaceDE w:val="0"/>
              <w:autoSpaceDN w:val="0"/>
              <w:adjustRightInd w:val="0"/>
              <w:spacing w:line="260" w:lineRule="auto"/>
              <w:ind w:left="0" w:firstLine="0"/>
              <w:textAlignment w:val="baseline"/>
              <w:rPr>
                <w:szCs w:val="24"/>
              </w:rPr>
            </w:pPr>
            <w:r w:rsidRPr="006865B1">
              <w:rPr>
                <w:szCs w:val="24"/>
              </w:rPr>
              <w:t>Инструменталисты</w:t>
            </w:r>
          </w:p>
        </w:tc>
        <w:tc>
          <w:tcPr>
            <w:tcW w:w="1980" w:type="dxa"/>
          </w:tcPr>
          <w:p w:rsidR="00F37815" w:rsidRDefault="00F37815" w:rsidP="00F37815">
            <w:pPr>
              <w:pStyle w:val="10"/>
              <w:overflowPunct w:val="0"/>
              <w:autoSpaceDE w:val="0"/>
              <w:autoSpaceDN w:val="0"/>
              <w:adjustRightInd w:val="0"/>
              <w:spacing w:line="260" w:lineRule="auto"/>
              <w:ind w:left="0" w:firstLine="0"/>
              <w:jc w:val="center"/>
              <w:textAlignment w:val="baseline"/>
              <w:rPr>
                <w:szCs w:val="24"/>
              </w:rPr>
            </w:pPr>
            <w:r w:rsidRPr="006865B1">
              <w:rPr>
                <w:szCs w:val="24"/>
              </w:rPr>
              <w:t>09.04</w:t>
            </w:r>
          </w:p>
          <w:p w:rsidR="00F37815" w:rsidRPr="006865B1" w:rsidRDefault="00F37815" w:rsidP="00F37815">
            <w:pPr>
              <w:pStyle w:val="10"/>
              <w:overflowPunct w:val="0"/>
              <w:autoSpaceDE w:val="0"/>
              <w:autoSpaceDN w:val="0"/>
              <w:adjustRightInd w:val="0"/>
              <w:spacing w:line="260" w:lineRule="auto"/>
              <w:ind w:left="0" w:firstLine="0"/>
              <w:jc w:val="center"/>
              <w:textAlignment w:val="baseline"/>
              <w:rPr>
                <w:szCs w:val="24"/>
              </w:rPr>
            </w:pPr>
            <w:r w:rsidRPr="006865B1">
              <w:rPr>
                <w:szCs w:val="24"/>
              </w:rPr>
              <w:t xml:space="preserve">с 15.00 </w:t>
            </w:r>
          </w:p>
        </w:tc>
        <w:tc>
          <w:tcPr>
            <w:tcW w:w="2340" w:type="dxa"/>
          </w:tcPr>
          <w:p w:rsidR="00F37815" w:rsidRPr="006865B1" w:rsidRDefault="00F37815" w:rsidP="00F37815">
            <w:pPr>
              <w:pStyle w:val="10"/>
              <w:overflowPunct w:val="0"/>
              <w:autoSpaceDE w:val="0"/>
              <w:autoSpaceDN w:val="0"/>
              <w:adjustRightInd w:val="0"/>
              <w:spacing w:line="260" w:lineRule="auto"/>
              <w:ind w:left="0" w:firstLine="0"/>
              <w:jc w:val="center"/>
              <w:textAlignment w:val="baseline"/>
              <w:rPr>
                <w:szCs w:val="24"/>
              </w:rPr>
            </w:pPr>
            <w:r w:rsidRPr="006865B1">
              <w:rPr>
                <w:szCs w:val="24"/>
              </w:rPr>
              <w:t>ГУ НМЦ</w:t>
            </w:r>
            <w:r w:rsidRPr="006865B1">
              <w:rPr>
                <w:szCs w:val="24"/>
                <w:lang w:val="en-US"/>
              </w:rPr>
              <w:t xml:space="preserve"> </w:t>
            </w:r>
            <w:r w:rsidRPr="006865B1">
              <w:rPr>
                <w:szCs w:val="24"/>
              </w:rPr>
              <w:t>СВР ДСМП</w:t>
            </w:r>
          </w:p>
        </w:tc>
        <w:tc>
          <w:tcPr>
            <w:tcW w:w="2262" w:type="dxa"/>
          </w:tcPr>
          <w:p w:rsidR="00F37815" w:rsidRPr="006865B1" w:rsidRDefault="00F37815" w:rsidP="00F37815">
            <w:pPr>
              <w:pStyle w:val="10"/>
              <w:overflowPunct w:val="0"/>
              <w:autoSpaceDE w:val="0"/>
              <w:autoSpaceDN w:val="0"/>
              <w:adjustRightInd w:val="0"/>
              <w:spacing w:line="260" w:lineRule="auto"/>
              <w:ind w:left="0" w:firstLine="0"/>
              <w:jc w:val="center"/>
              <w:textAlignment w:val="baseline"/>
              <w:rPr>
                <w:szCs w:val="24"/>
              </w:rPr>
            </w:pPr>
            <w:r w:rsidRPr="006865B1">
              <w:rPr>
                <w:szCs w:val="24"/>
              </w:rPr>
              <w:t>Рябцева Ю.Н.</w:t>
            </w:r>
          </w:p>
        </w:tc>
      </w:tr>
      <w:tr w:rsidR="00F37815" w:rsidRPr="006865B1">
        <w:tc>
          <w:tcPr>
            <w:tcW w:w="2988" w:type="dxa"/>
          </w:tcPr>
          <w:p w:rsidR="00F37815" w:rsidRPr="006865B1" w:rsidRDefault="00F37815" w:rsidP="00F37815">
            <w:pPr>
              <w:pStyle w:val="10"/>
              <w:overflowPunct w:val="0"/>
              <w:autoSpaceDE w:val="0"/>
              <w:autoSpaceDN w:val="0"/>
              <w:adjustRightInd w:val="0"/>
              <w:spacing w:line="260" w:lineRule="auto"/>
              <w:ind w:left="0" w:firstLine="0"/>
              <w:textAlignment w:val="baseline"/>
              <w:rPr>
                <w:szCs w:val="24"/>
              </w:rPr>
            </w:pPr>
            <w:r w:rsidRPr="006865B1">
              <w:rPr>
                <w:szCs w:val="24"/>
              </w:rPr>
              <w:t>Хоры, вокальные ансамбли</w:t>
            </w:r>
          </w:p>
        </w:tc>
        <w:tc>
          <w:tcPr>
            <w:tcW w:w="1980" w:type="dxa"/>
          </w:tcPr>
          <w:p w:rsidR="00F37815" w:rsidRDefault="00F37815" w:rsidP="00F37815">
            <w:pPr>
              <w:pStyle w:val="10"/>
              <w:overflowPunct w:val="0"/>
              <w:autoSpaceDE w:val="0"/>
              <w:autoSpaceDN w:val="0"/>
              <w:adjustRightInd w:val="0"/>
              <w:spacing w:line="260" w:lineRule="auto"/>
              <w:ind w:left="0" w:firstLine="0"/>
              <w:jc w:val="center"/>
              <w:textAlignment w:val="baseline"/>
              <w:rPr>
                <w:szCs w:val="24"/>
              </w:rPr>
            </w:pPr>
            <w:r w:rsidRPr="006865B1">
              <w:rPr>
                <w:szCs w:val="24"/>
              </w:rPr>
              <w:t xml:space="preserve">10.04 </w:t>
            </w:r>
          </w:p>
          <w:p w:rsidR="00F37815" w:rsidRPr="006865B1" w:rsidRDefault="00F37815" w:rsidP="00F37815">
            <w:pPr>
              <w:pStyle w:val="10"/>
              <w:overflowPunct w:val="0"/>
              <w:autoSpaceDE w:val="0"/>
              <w:autoSpaceDN w:val="0"/>
              <w:adjustRightInd w:val="0"/>
              <w:spacing w:line="260" w:lineRule="auto"/>
              <w:ind w:left="0" w:firstLine="0"/>
              <w:jc w:val="center"/>
              <w:textAlignment w:val="baseline"/>
              <w:rPr>
                <w:szCs w:val="24"/>
              </w:rPr>
            </w:pPr>
            <w:r w:rsidRPr="006865B1">
              <w:rPr>
                <w:szCs w:val="24"/>
              </w:rPr>
              <w:t xml:space="preserve">с 11.00 </w:t>
            </w:r>
          </w:p>
        </w:tc>
        <w:tc>
          <w:tcPr>
            <w:tcW w:w="2340" w:type="dxa"/>
          </w:tcPr>
          <w:p w:rsidR="00F37815" w:rsidRPr="006865B1" w:rsidRDefault="00F37815" w:rsidP="00F37815">
            <w:pPr>
              <w:pStyle w:val="10"/>
              <w:overflowPunct w:val="0"/>
              <w:autoSpaceDE w:val="0"/>
              <w:autoSpaceDN w:val="0"/>
              <w:adjustRightInd w:val="0"/>
              <w:spacing w:line="260" w:lineRule="auto"/>
              <w:ind w:left="0" w:firstLine="0"/>
              <w:jc w:val="center"/>
              <w:textAlignment w:val="baseline"/>
              <w:rPr>
                <w:szCs w:val="24"/>
              </w:rPr>
            </w:pPr>
            <w:r w:rsidRPr="006865B1">
              <w:rPr>
                <w:szCs w:val="24"/>
              </w:rPr>
              <w:t>ДК «Прожектор»</w:t>
            </w:r>
          </w:p>
        </w:tc>
        <w:tc>
          <w:tcPr>
            <w:tcW w:w="2262" w:type="dxa"/>
          </w:tcPr>
          <w:p w:rsidR="00F37815" w:rsidRPr="006865B1" w:rsidRDefault="00F37815" w:rsidP="00F37815">
            <w:pPr>
              <w:pStyle w:val="10"/>
              <w:overflowPunct w:val="0"/>
              <w:autoSpaceDE w:val="0"/>
              <w:autoSpaceDN w:val="0"/>
              <w:adjustRightInd w:val="0"/>
              <w:spacing w:line="260" w:lineRule="auto"/>
              <w:ind w:left="0" w:firstLine="0"/>
              <w:jc w:val="center"/>
              <w:textAlignment w:val="baseline"/>
              <w:rPr>
                <w:szCs w:val="24"/>
              </w:rPr>
            </w:pPr>
            <w:r w:rsidRPr="006865B1">
              <w:rPr>
                <w:szCs w:val="24"/>
              </w:rPr>
              <w:t>Очеретько Н.В.</w:t>
            </w:r>
          </w:p>
        </w:tc>
      </w:tr>
      <w:tr w:rsidR="00F37815" w:rsidRPr="006865B1">
        <w:tc>
          <w:tcPr>
            <w:tcW w:w="2988" w:type="dxa"/>
          </w:tcPr>
          <w:p w:rsidR="00F37815" w:rsidRPr="006865B1" w:rsidRDefault="00F37815" w:rsidP="00F37815">
            <w:pPr>
              <w:pStyle w:val="10"/>
              <w:overflowPunct w:val="0"/>
              <w:autoSpaceDE w:val="0"/>
              <w:autoSpaceDN w:val="0"/>
              <w:adjustRightInd w:val="0"/>
              <w:spacing w:line="260" w:lineRule="auto"/>
              <w:ind w:left="0" w:firstLine="0"/>
              <w:textAlignment w:val="baseline"/>
              <w:rPr>
                <w:szCs w:val="24"/>
              </w:rPr>
            </w:pPr>
            <w:r w:rsidRPr="006865B1">
              <w:rPr>
                <w:szCs w:val="24"/>
              </w:rPr>
              <w:t>Солисты вокалисты, фольклор</w:t>
            </w:r>
          </w:p>
        </w:tc>
        <w:tc>
          <w:tcPr>
            <w:tcW w:w="1980" w:type="dxa"/>
          </w:tcPr>
          <w:p w:rsidR="00F37815" w:rsidRDefault="00F37815" w:rsidP="00F37815">
            <w:pPr>
              <w:pStyle w:val="10"/>
              <w:overflowPunct w:val="0"/>
              <w:autoSpaceDE w:val="0"/>
              <w:autoSpaceDN w:val="0"/>
              <w:adjustRightInd w:val="0"/>
              <w:spacing w:line="260" w:lineRule="auto"/>
              <w:ind w:left="0" w:firstLine="0"/>
              <w:jc w:val="center"/>
              <w:textAlignment w:val="baseline"/>
              <w:rPr>
                <w:szCs w:val="24"/>
              </w:rPr>
            </w:pPr>
            <w:r w:rsidRPr="006865B1">
              <w:rPr>
                <w:szCs w:val="24"/>
              </w:rPr>
              <w:t xml:space="preserve">16.04 </w:t>
            </w:r>
          </w:p>
          <w:p w:rsidR="00F37815" w:rsidRPr="006865B1" w:rsidRDefault="00F37815" w:rsidP="00F37815">
            <w:pPr>
              <w:pStyle w:val="10"/>
              <w:overflowPunct w:val="0"/>
              <w:autoSpaceDE w:val="0"/>
              <w:autoSpaceDN w:val="0"/>
              <w:adjustRightInd w:val="0"/>
              <w:spacing w:line="260" w:lineRule="auto"/>
              <w:ind w:left="0" w:firstLine="0"/>
              <w:jc w:val="center"/>
              <w:textAlignment w:val="baseline"/>
              <w:rPr>
                <w:szCs w:val="24"/>
              </w:rPr>
            </w:pPr>
            <w:r w:rsidRPr="006865B1">
              <w:rPr>
                <w:szCs w:val="24"/>
              </w:rPr>
              <w:t xml:space="preserve">с 15.00 </w:t>
            </w:r>
          </w:p>
        </w:tc>
        <w:tc>
          <w:tcPr>
            <w:tcW w:w="2340" w:type="dxa"/>
          </w:tcPr>
          <w:p w:rsidR="00F37815" w:rsidRPr="006865B1" w:rsidRDefault="00F37815" w:rsidP="00F37815">
            <w:pPr>
              <w:pStyle w:val="10"/>
              <w:overflowPunct w:val="0"/>
              <w:autoSpaceDE w:val="0"/>
              <w:autoSpaceDN w:val="0"/>
              <w:adjustRightInd w:val="0"/>
              <w:spacing w:line="260" w:lineRule="auto"/>
              <w:ind w:left="0" w:firstLine="0"/>
              <w:jc w:val="center"/>
              <w:textAlignment w:val="baseline"/>
              <w:rPr>
                <w:szCs w:val="24"/>
              </w:rPr>
            </w:pPr>
            <w:r w:rsidRPr="006865B1">
              <w:rPr>
                <w:szCs w:val="24"/>
              </w:rPr>
              <w:t>ГУ НМЦ</w:t>
            </w:r>
            <w:r w:rsidRPr="006865B1">
              <w:rPr>
                <w:szCs w:val="24"/>
                <w:lang w:val="en-US"/>
              </w:rPr>
              <w:t xml:space="preserve"> </w:t>
            </w:r>
            <w:r w:rsidRPr="006865B1">
              <w:rPr>
                <w:szCs w:val="24"/>
              </w:rPr>
              <w:t>СВР ДСМП</w:t>
            </w:r>
          </w:p>
        </w:tc>
        <w:tc>
          <w:tcPr>
            <w:tcW w:w="2262" w:type="dxa"/>
          </w:tcPr>
          <w:p w:rsidR="00F37815" w:rsidRPr="006865B1" w:rsidRDefault="00F37815" w:rsidP="00F37815">
            <w:pPr>
              <w:pStyle w:val="10"/>
              <w:overflowPunct w:val="0"/>
              <w:autoSpaceDE w:val="0"/>
              <w:autoSpaceDN w:val="0"/>
              <w:adjustRightInd w:val="0"/>
              <w:spacing w:line="260" w:lineRule="auto"/>
              <w:ind w:left="0" w:firstLine="0"/>
              <w:jc w:val="center"/>
              <w:textAlignment w:val="baseline"/>
              <w:rPr>
                <w:szCs w:val="24"/>
              </w:rPr>
            </w:pPr>
            <w:r w:rsidRPr="006865B1">
              <w:rPr>
                <w:szCs w:val="24"/>
              </w:rPr>
              <w:t>Очеретько Н.В.</w:t>
            </w:r>
          </w:p>
        </w:tc>
      </w:tr>
    </w:tbl>
    <w:p w:rsidR="00F37815" w:rsidRDefault="00F37815" w:rsidP="00F37815">
      <w:pPr>
        <w:pStyle w:val="10"/>
        <w:spacing w:before="260" w:line="260" w:lineRule="auto"/>
        <w:ind w:left="0" w:firstLine="0"/>
        <w:rPr>
          <w:b/>
          <w:szCs w:val="24"/>
        </w:rPr>
      </w:pPr>
    </w:p>
    <w:p w:rsidR="00F37815" w:rsidRPr="002A588B" w:rsidRDefault="00F37815" w:rsidP="00F37815">
      <w:pPr>
        <w:pStyle w:val="10"/>
        <w:spacing w:before="260" w:line="260" w:lineRule="auto"/>
        <w:ind w:left="0" w:firstLine="0"/>
        <w:jc w:val="both"/>
        <w:rPr>
          <w:b/>
          <w:sz w:val="28"/>
          <w:szCs w:val="28"/>
        </w:rPr>
      </w:pPr>
      <w:r w:rsidRPr="002A588B">
        <w:rPr>
          <w:b/>
          <w:sz w:val="28"/>
          <w:szCs w:val="28"/>
        </w:rPr>
        <w:t>3 этап /в течение года/ — участие творческих коллективов лауреатов Московского фестиваля «Россия начинается с тебя» в тематических концертах по графику:</w:t>
      </w:r>
    </w:p>
    <w:p w:rsidR="00F37815" w:rsidRPr="002A588B" w:rsidRDefault="00F37815" w:rsidP="00F37815">
      <w:pPr>
        <w:pStyle w:val="10"/>
        <w:spacing w:line="240" w:lineRule="auto"/>
        <w:ind w:left="0" w:firstLine="0"/>
        <w:jc w:val="both"/>
        <w:rPr>
          <w:b/>
          <w:sz w:val="28"/>
          <w:szCs w:val="28"/>
        </w:rPr>
      </w:pPr>
      <w:r w:rsidRPr="002A588B">
        <w:rPr>
          <w:b/>
          <w:sz w:val="28"/>
          <w:szCs w:val="28"/>
        </w:rPr>
        <w:t xml:space="preserve">24 апреля — </w:t>
      </w:r>
      <w:r w:rsidRPr="002A588B">
        <w:rPr>
          <w:sz w:val="28"/>
          <w:szCs w:val="28"/>
        </w:rPr>
        <w:t>молодежно-патриотическая акция «Сохраним весну человечества», посвященная Дню Победы;</w:t>
      </w:r>
    </w:p>
    <w:p w:rsidR="00F37815" w:rsidRPr="002A588B" w:rsidRDefault="00F37815" w:rsidP="00F37815">
      <w:pPr>
        <w:pStyle w:val="10"/>
        <w:spacing w:line="240" w:lineRule="auto"/>
        <w:ind w:left="0" w:firstLine="0"/>
        <w:jc w:val="both"/>
        <w:rPr>
          <w:sz w:val="28"/>
          <w:szCs w:val="28"/>
        </w:rPr>
      </w:pPr>
      <w:r w:rsidRPr="002A588B">
        <w:rPr>
          <w:b/>
          <w:sz w:val="28"/>
          <w:szCs w:val="28"/>
        </w:rPr>
        <w:t xml:space="preserve">15 мая в Парке Победы на Поклонной горе </w:t>
      </w:r>
      <w:r w:rsidRPr="002A588B">
        <w:rPr>
          <w:sz w:val="28"/>
          <w:szCs w:val="28"/>
        </w:rPr>
        <w:t>— гала-концерт лауреатов Московского фестиваля «Россия начинается с тебя», посвященный Международному дню семьи;</w:t>
      </w:r>
    </w:p>
    <w:p w:rsidR="00F37815" w:rsidRPr="002A588B" w:rsidRDefault="00F37815" w:rsidP="00F37815">
      <w:pPr>
        <w:pStyle w:val="10"/>
        <w:spacing w:line="260" w:lineRule="auto"/>
        <w:ind w:left="0" w:firstLine="0"/>
        <w:jc w:val="both"/>
        <w:rPr>
          <w:sz w:val="28"/>
          <w:szCs w:val="28"/>
        </w:rPr>
      </w:pPr>
      <w:r w:rsidRPr="002A588B">
        <w:rPr>
          <w:b/>
          <w:sz w:val="28"/>
          <w:szCs w:val="28"/>
        </w:rPr>
        <w:t xml:space="preserve">в течение года, ежемесячно — </w:t>
      </w:r>
      <w:r w:rsidRPr="002A588B">
        <w:rPr>
          <w:sz w:val="28"/>
          <w:szCs w:val="28"/>
        </w:rPr>
        <w:t>концертный абонемент «Всей семьей на концерт».</w:t>
      </w:r>
    </w:p>
    <w:p w:rsidR="00F37815" w:rsidRPr="002A588B" w:rsidRDefault="00F37815" w:rsidP="00F37815">
      <w:pPr>
        <w:pStyle w:val="10"/>
        <w:spacing w:before="260" w:line="260" w:lineRule="auto"/>
        <w:ind w:left="0" w:firstLine="0"/>
        <w:jc w:val="center"/>
        <w:rPr>
          <w:sz w:val="28"/>
          <w:szCs w:val="28"/>
        </w:rPr>
      </w:pPr>
      <w:r w:rsidRPr="002A588B">
        <w:rPr>
          <w:b/>
          <w:sz w:val="28"/>
          <w:szCs w:val="28"/>
        </w:rPr>
        <w:t>6. Номинации фестиваля</w:t>
      </w:r>
    </w:p>
    <w:p w:rsidR="00F37815" w:rsidRPr="002A588B" w:rsidRDefault="00F37815" w:rsidP="00F37815">
      <w:pPr>
        <w:pStyle w:val="10"/>
        <w:spacing w:line="260" w:lineRule="auto"/>
        <w:ind w:left="0" w:firstLine="0"/>
        <w:jc w:val="both"/>
        <w:rPr>
          <w:sz w:val="28"/>
          <w:szCs w:val="28"/>
        </w:rPr>
      </w:pPr>
      <w:r w:rsidRPr="002A588B">
        <w:rPr>
          <w:sz w:val="28"/>
          <w:szCs w:val="28"/>
        </w:rPr>
        <w:t>В фестивале могут принять участие творческие детско-молодежные и семейные коллективы следующих направлений:</w:t>
      </w:r>
    </w:p>
    <w:p w:rsidR="00F37815" w:rsidRPr="002A588B" w:rsidRDefault="00F37815" w:rsidP="00F37815">
      <w:pPr>
        <w:pStyle w:val="10"/>
        <w:spacing w:line="240" w:lineRule="auto"/>
        <w:ind w:left="0" w:firstLine="0"/>
        <w:jc w:val="both"/>
        <w:rPr>
          <w:sz w:val="28"/>
          <w:szCs w:val="28"/>
        </w:rPr>
      </w:pPr>
      <w:r w:rsidRPr="002A588B">
        <w:rPr>
          <w:b/>
          <w:sz w:val="28"/>
          <w:szCs w:val="28"/>
        </w:rPr>
        <w:t>1. Хореография</w:t>
      </w:r>
      <w:r w:rsidRPr="002A588B">
        <w:rPr>
          <w:sz w:val="28"/>
          <w:szCs w:val="28"/>
        </w:rPr>
        <w:t xml:space="preserve"> / 1 коллектив может выставить не более 2-х танцев — не более 6 минут в одной возрастной категории в любом жанре/:</w:t>
      </w:r>
    </w:p>
    <w:p w:rsidR="00F37815" w:rsidRPr="002A588B" w:rsidRDefault="00F37815" w:rsidP="00F37815">
      <w:pPr>
        <w:pStyle w:val="10"/>
        <w:spacing w:line="240" w:lineRule="auto"/>
        <w:ind w:left="0" w:firstLine="0"/>
        <w:jc w:val="both"/>
        <w:rPr>
          <w:sz w:val="28"/>
          <w:szCs w:val="28"/>
        </w:rPr>
      </w:pPr>
      <w:r w:rsidRPr="002A588B">
        <w:rPr>
          <w:sz w:val="28"/>
          <w:szCs w:val="28"/>
        </w:rPr>
        <w:t>— Народные танцы</w:t>
      </w:r>
    </w:p>
    <w:p w:rsidR="00F37815" w:rsidRPr="002A588B" w:rsidRDefault="00F37815" w:rsidP="00F37815">
      <w:pPr>
        <w:pStyle w:val="10"/>
        <w:spacing w:line="240" w:lineRule="auto"/>
        <w:ind w:left="0" w:firstLine="0"/>
        <w:jc w:val="both"/>
        <w:rPr>
          <w:sz w:val="28"/>
          <w:szCs w:val="28"/>
        </w:rPr>
      </w:pPr>
      <w:r w:rsidRPr="002A588B">
        <w:rPr>
          <w:sz w:val="28"/>
          <w:szCs w:val="28"/>
        </w:rPr>
        <w:t>— Бальные танцы</w:t>
      </w:r>
    </w:p>
    <w:p w:rsidR="00F37815" w:rsidRPr="002A588B" w:rsidRDefault="00F37815" w:rsidP="00F37815">
      <w:pPr>
        <w:pStyle w:val="10"/>
        <w:spacing w:line="240" w:lineRule="auto"/>
        <w:ind w:left="0" w:firstLine="0"/>
        <w:jc w:val="both"/>
        <w:rPr>
          <w:sz w:val="28"/>
          <w:szCs w:val="28"/>
        </w:rPr>
      </w:pPr>
      <w:r w:rsidRPr="002A588B">
        <w:rPr>
          <w:sz w:val="28"/>
          <w:szCs w:val="28"/>
        </w:rPr>
        <w:t>— Эстрадные танцы</w:t>
      </w:r>
    </w:p>
    <w:p w:rsidR="00F37815" w:rsidRPr="002A588B" w:rsidRDefault="00F37815" w:rsidP="00F37815">
      <w:pPr>
        <w:pStyle w:val="10"/>
        <w:spacing w:line="240" w:lineRule="auto"/>
        <w:ind w:left="0" w:firstLine="0"/>
        <w:jc w:val="both"/>
        <w:rPr>
          <w:sz w:val="28"/>
          <w:szCs w:val="28"/>
        </w:rPr>
      </w:pPr>
      <w:r w:rsidRPr="002A588B">
        <w:rPr>
          <w:sz w:val="28"/>
          <w:szCs w:val="28"/>
        </w:rPr>
        <w:t>— Современные танцы</w:t>
      </w:r>
    </w:p>
    <w:p w:rsidR="00F37815" w:rsidRPr="002A588B" w:rsidRDefault="00F37815" w:rsidP="00F37815">
      <w:pPr>
        <w:pStyle w:val="10"/>
        <w:spacing w:line="240" w:lineRule="auto"/>
        <w:ind w:left="0" w:firstLine="0"/>
        <w:jc w:val="both"/>
        <w:rPr>
          <w:sz w:val="28"/>
          <w:szCs w:val="28"/>
        </w:rPr>
      </w:pPr>
      <w:r w:rsidRPr="002A588B">
        <w:rPr>
          <w:sz w:val="28"/>
          <w:szCs w:val="28"/>
        </w:rPr>
        <w:t xml:space="preserve">— Классическая хореография </w:t>
      </w:r>
    </w:p>
    <w:p w:rsidR="00F37815" w:rsidRPr="002A588B" w:rsidRDefault="00F37815" w:rsidP="00F37815">
      <w:pPr>
        <w:pStyle w:val="10"/>
        <w:spacing w:line="260" w:lineRule="auto"/>
        <w:ind w:left="0" w:firstLine="0"/>
        <w:jc w:val="both"/>
        <w:rPr>
          <w:sz w:val="28"/>
          <w:szCs w:val="28"/>
        </w:rPr>
      </w:pPr>
      <w:r w:rsidRPr="002A588B">
        <w:rPr>
          <w:i/>
          <w:sz w:val="28"/>
          <w:szCs w:val="28"/>
        </w:rPr>
        <w:t>Основные критерии оценки</w:t>
      </w:r>
      <w:r w:rsidRPr="002A588B">
        <w:rPr>
          <w:sz w:val="28"/>
          <w:szCs w:val="28"/>
        </w:rPr>
        <w:t>:</w:t>
      </w:r>
    </w:p>
    <w:p w:rsidR="00F37815" w:rsidRPr="002A588B" w:rsidRDefault="00F37815" w:rsidP="00F37815">
      <w:pPr>
        <w:pStyle w:val="10"/>
        <w:spacing w:line="240" w:lineRule="auto"/>
        <w:ind w:left="0" w:firstLine="0"/>
        <w:jc w:val="both"/>
        <w:rPr>
          <w:sz w:val="28"/>
          <w:szCs w:val="28"/>
        </w:rPr>
      </w:pPr>
      <w:r w:rsidRPr="002A588B">
        <w:rPr>
          <w:sz w:val="28"/>
          <w:szCs w:val="28"/>
        </w:rPr>
        <w:t>— идейный уровень репертуара;</w:t>
      </w:r>
    </w:p>
    <w:p w:rsidR="00F37815" w:rsidRPr="002A588B" w:rsidRDefault="00F37815" w:rsidP="00F37815">
      <w:pPr>
        <w:pStyle w:val="10"/>
        <w:spacing w:line="240" w:lineRule="auto"/>
        <w:ind w:left="0" w:firstLine="0"/>
        <w:jc w:val="both"/>
        <w:rPr>
          <w:sz w:val="28"/>
          <w:szCs w:val="28"/>
        </w:rPr>
      </w:pPr>
      <w:r w:rsidRPr="002A588B">
        <w:rPr>
          <w:sz w:val="28"/>
          <w:szCs w:val="28"/>
        </w:rPr>
        <w:t>— техника и культура исполнения;</w:t>
      </w:r>
    </w:p>
    <w:p w:rsidR="00F37815" w:rsidRPr="002A588B" w:rsidRDefault="00F37815" w:rsidP="00F37815">
      <w:pPr>
        <w:pStyle w:val="10"/>
        <w:spacing w:line="240" w:lineRule="auto"/>
        <w:ind w:left="0" w:firstLine="0"/>
        <w:jc w:val="both"/>
        <w:rPr>
          <w:sz w:val="28"/>
          <w:szCs w:val="28"/>
        </w:rPr>
      </w:pPr>
      <w:r w:rsidRPr="002A588B">
        <w:rPr>
          <w:sz w:val="28"/>
          <w:szCs w:val="28"/>
        </w:rPr>
        <w:t>— художественные особенности постановки танца;</w:t>
      </w:r>
    </w:p>
    <w:p w:rsidR="00F37815" w:rsidRPr="002A588B" w:rsidRDefault="00F37815" w:rsidP="00F37815">
      <w:pPr>
        <w:pStyle w:val="10"/>
        <w:spacing w:line="240" w:lineRule="auto"/>
        <w:ind w:left="0" w:firstLine="0"/>
        <w:jc w:val="both"/>
        <w:rPr>
          <w:sz w:val="28"/>
          <w:szCs w:val="28"/>
        </w:rPr>
      </w:pPr>
      <w:r w:rsidRPr="002A588B">
        <w:rPr>
          <w:sz w:val="28"/>
          <w:szCs w:val="28"/>
        </w:rPr>
        <w:t>— музыкальное сопровождение;</w:t>
      </w:r>
    </w:p>
    <w:p w:rsidR="00F37815" w:rsidRPr="002A588B" w:rsidRDefault="00F37815" w:rsidP="00F37815">
      <w:pPr>
        <w:pStyle w:val="10"/>
        <w:spacing w:line="260" w:lineRule="auto"/>
        <w:ind w:left="0" w:firstLine="0"/>
        <w:jc w:val="both"/>
        <w:rPr>
          <w:sz w:val="28"/>
          <w:szCs w:val="28"/>
        </w:rPr>
      </w:pPr>
      <w:r w:rsidRPr="002A588B">
        <w:rPr>
          <w:sz w:val="28"/>
          <w:szCs w:val="28"/>
        </w:rPr>
        <w:t xml:space="preserve">— эстетика костюма (этнический дизайн). </w:t>
      </w:r>
    </w:p>
    <w:p w:rsidR="00F37815" w:rsidRPr="002A588B" w:rsidRDefault="00F37815" w:rsidP="00F37815">
      <w:pPr>
        <w:pStyle w:val="10"/>
        <w:spacing w:line="260" w:lineRule="auto"/>
        <w:ind w:left="0" w:firstLine="0"/>
        <w:jc w:val="both"/>
        <w:rPr>
          <w:sz w:val="28"/>
          <w:szCs w:val="28"/>
        </w:rPr>
      </w:pPr>
    </w:p>
    <w:p w:rsidR="00F37815" w:rsidRPr="002A588B" w:rsidRDefault="00F37815" w:rsidP="00F37815">
      <w:pPr>
        <w:pStyle w:val="10"/>
        <w:spacing w:line="260" w:lineRule="auto"/>
        <w:ind w:left="0" w:firstLine="0"/>
        <w:jc w:val="both"/>
        <w:rPr>
          <w:sz w:val="28"/>
          <w:szCs w:val="28"/>
        </w:rPr>
      </w:pPr>
      <w:r w:rsidRPr="002A588B">
        <w:rPr>
          <w:b/>
          <w:sz w:val="28"/>
          <w:szCs w:val="28"/>
        </w:rPr>
        <w:t>2. Вокальное исполнительство</w:t>
      </w:r>
      <w:r w:rsidRPr="002A588B">
        <w:rPr>
          <w:sz w:val="28"/>
          <w:szCs w:val="28"/>
        </w:rPr>
        <w:t xml:space="preserve"> /2 сочинения (песни), для голоса, хора, ансамбля — не более 6 мин. в одной возрастной категории в любом жанре/:</w:t>
      </w:r>
    </w:p>
    <w:p w:rsidR="00F37815" w:rsidRPr="002A588B" w:rsidRDefault="00F37815" w:rsidP="00F37815">
      <w:pPr>
        <w:pStyle w:val="10"/>
        <w:spacing w:line="240" w:lineRule="auto"/>
        <w:ind w:left="0" w:firstLine="0"/>
        <w:jc w:val="both"/>
        <w:rPr>
          <w:sz w:val="28"/>
          <w:szCs w:val="28"/>
        </w:rPr>
      </w:pPr>
      <w:r w:rsidRPr="002A588B">
        <w:rPr>
          <w:sz w:val="28"/>
          <w:szCs w:val="28"/>
        </w:rPr>
        <w:t>— Хоры</w:t>
      </w:r>
    </w:p>
    <w:p w:rsidR="00F37815" w:rsidRPr="002A588B" w:rsidRDefault="00F37815" w:rsidP="00F37815">
      <w:pPr>
        <w:pStyle w:val="10"/>
        <w:spacing w:line="240" w:lineRule="auto"/>
        <w:ind w:left="0" w:firstLine="0"/>
        <w:jc w:val="both"/>
        <w:rPr>
          <w:sz w:val="28"/>
          <w:szCs w:val="28"/>
        </w:rPr>
      </w:pPr>
      <w:r w:rsidRPr="002A588B">
        <w:rPr>
          <w:sz w:val="28"/>
          <w:szCs w:val="28"/>
        </w:rPr>
        <w:t>— Классические вокальные ансамбли</w:t>
      </w:r>
    </w:p>
    <w:p w:rsidR="00F37815" w:rsidRPr="002A588B" w:rsidRDefault="00F37815" w:rsidP="00F37815">
      <w:pPr>
        <w:pStyle w:val="10"/>
        <w:spacing w:line="240" w:lineRule="auto"/>
        <w:ind w:left="0" w:firstLine="0"/>
        <w:jc w:val="both"/>
        <w:rPr>
          <w:sz w:val="28"/>
          <w:szCs w:val="28"/>
        </w:rPr>
      </w:pPr>
      <w:r w:rsidRPr="002A588B">
        <w:rPr>
          <w:sz w:val="28"/>
          <w:szCs w:val="28"/>
        </w:rPr>
        <w:t>— Эстрадные ансамбли</w:t>
      </w:r>
    </w:p>
    <w:p w:rsidR="00F37815" w:rsidRPr="002A588B" w:rsidRDefault="00F37815" w:rsidP="00F37815">
      <w:pPr>
        <w:pStyle w:val="10"/>
        <w:spacing w:line="240" w:lineRule="auto"/>
        <w:ind w:left="0" w:firstLine="0"/>
        <w:jc w:val="both"/>
        <w:rPr>
          <w:sz w:val="28"/>
          <w:szCs w:val="28"/>
        </w:rPr>
      </w:pPr>
      <w:r w:rsidRPr="002A588B">
        <w:rPr>
          <w:sz w:val="28"/>
          <w:szCs w:val="28"/>
        </w:rPr>
        <w:t>— Солисты /классика/</w:t>
      </w:r>
    </w:p>
    <w:p w:rsidR="00F37815" w:rsidRPr="002A588B" w:rsidRDefault="00F37815" w:rsidP="00F37815">
      <w:pPr>
        <w:pStyle w:val="10"/>
        <w:spacing w:line="240" w:lineRule="auto"/>
        <w:ind w:left="0" w:firstLine="0"/>
        <w:jc w:val="both"/>
        <w:rPr>
          <w:sz w:val="28"/>
          <w:szCs w:val="28"/>
        </w:rPr>
      </w:pPr>
      <w:r w:rsidRPr="002A588B">
        <w:rPr>
          <w:sz w:val="28"/>
          <w:szCs w:val="28"/>
        </w:rPr>
        <w:t>— Солисты /эстрада/</w:t>
      </w:r>
    </w:p>
    <w:p w:rsidR="00F37815" w:rsidRPr="002A588B" w:rsidRDefault="00F37815" w:rsidP="00F37815">
      <w:pPr>
        <w:pStyle w:val="10"/>
        <w:spacing w:line="240" w:lineRule="auto"/>
        <w:ind w:left="0" w:firstLine="0"/>
        <w:jc w:val="both"/>
        <w:rPr>
          <w:i/>
          <w:sz w:val="28"/>
          <w:szCs w:val="28"/>
        </w:rPr>
      </w:pPr>
      <w:r w:rsidRPr="002A588B">
        <w:rPr>
          <w:i/>
          <w:sz w:val="28"/>
          <w:szCs w:val="28"/>
        </w:rPr>
        <w:t>Основные критерии оценки:</w:t>
      </w:r>
    </w:p>
    <w:p w:rsidR="00F37815" w:rsidRPr="002A588B" w:rsidRDefault="00F37815" w:rsidP="00F37815">
      <w:pPr>
        <w:pStyle w:val="10"/>
        <w:tabs>
          <w:tab w:val="left" w:pos="5245"/>
          <w:tab w:val="left" w:pos="8080"/>
        </w:tabs>
        <w:spacing w:line="260" w:lineRule="auto"/>
        <w:ind w:left="0" w:firstLine="0"/>
        <w:jc w:val="both"/>
        <w:rPr>
          <w:sz w:val="28"/>
          <w:szCs w:val="28"/>
        </w:rPr>
      </w:pPr>
      <w:r w:rsidRPr="002A588B">
        <w:rPr>
          <w:sz w:val="28"/>
          <w:szCs w:val="28"/>
        </w:rPr>
        <w:t xml:space="preserve">— идейно-художественный уровень репертуара; </w:t>
      </w:r>
    </w:p>
    <w:p w:rsidR="00F37815" w:rsidRPr="002A588B" w:rsidRDefault="00F37815" w:rsidP="00F37815">
      <w:pPr>
        <w:pStyle w:val="10"/>
        <w:tabs>
          <w:tab w:val="left" w:pos="5245"/>
          <w:tab w:val="left" w:pos="8080"/>
        </w:tabs>
        <w:spacing w:line="260" w:lineRule="auto"/>
        <w:ind w:left="0" w:firstLine="0"/>
        <w:jc w:val="both"/>
        <w:rPr>
          <w:sz w:val="28"/>
          <w:szCs w:val="28"/>
        </w:rPr>
      </w:pPr>
      <w:r w:rsidRPr="002A588B">
        <w:rPr>
          <w:sz w:val="28"/>
          <w:szCs w:val="28"/>
        </w:rPr>
        <w:t xml:space="preserve">— сценическое поведение участников и их внешний вид; </w:t>
      </w:r>
    </w:p>
    <w:p w:rsidR="00F37815" w:rsidRPr="002A588B" w:rsidRDefault="00F37815" w:rsidP="00F37815">
      <w:pPr>
        <w:pStyle w:val="10"/>
        <w:tabs>
          <w:tab w:val="left" w:pos="5245"/>
          <w:tab w:val="left" w:pos="8080"/>
        </w:tabs>
        <w:spacing w:line="260" w:lineRule="auto"/>
        <w:ind w:left="0" w:firstLine="0"/>
        <w:jc w:val="both"/>
        <w:rPr>
          <w:sz w:val="28"/>
          <w:szCs w:val="28"/>
        </w:rPr>
      </w:pPr>
      <w:r w:rsidRPr="002A588B">
        <w:rPr>
          <w:sz w:val="28"/>
          <w:szCs w:val="28"/>
        </w:rPr>
        <w:t xml:space="preserve">— профессиональный уровень исполнения; </w:t>
      </w:r>
    </w:p>
    <w:p w:rsidR="00F37815" w:rsidRPr="002A588B" w:rsidRDefault="00F37815" w:rsidP="00F37815">
      <w:pPr>
        <w:pStyle w:val="10"/>
        <w:tabs>
          <w:tab w:val="left" w:pos="5245"/>
          <w:tab w:val="left" w:pos="8080"/>
        </w:tabs>
        <w:spacing w:line="260" w:lineRule="auto"/>
        <w:ind w:left="0" w:firstLine="0"/>
        <w:jc w:val="both"/>
        <w:rPr>
          <w:sz w:val="28"/>
          <w:szCs w:val="28"/>
        </w:rPr>
      </w:pPr>
      <w:r w:rsidRPr="002A588B">
        <w:rPr>
          <w:sz w:val="28"/>
          <w:szCs w:val="28"/>
        </w:rPr>
        <w:t>— внешний вид участников.</w:t>
      </w:r>
    </w:p>
    <w:p w:rsidR="00F37815" w:rsidRPr="002A588B" w:rsidRDefault="00F37815" w:rsidP="00F37815">
      <w:pPr>
        <w:pStyle w:val="10"/>
        <w:tabs>
          <w:tab w:val="left" w:pos="5245"/>
          <w:tab w:val="left" w:pos="8080"/>
        </w:tabs>
        <w:spacing w:line="260" w:lineRule="auto"/>
        <w:ind w:left="0" w:firstLine="0"/>
        <w:jc w:val="both"/>
        <w:rPr>
          <w:sz w:val="28"/>
          <w:szCs w:val="28"/>
        </w:rPr>
      </w:pPr>
    </w:p>
    <w:p w:rsidR="00F37815" w:rsidRPr="002A588B" w:rsidRDefault="00F37815" w:rsidP="00F37815">
      <w:pPr>
        <w:pStyle w:val="10"/>
        <w:spacing w:line="240" w:lineRule="auto"/>
        <w:ind w:left="0" w:firstLine="0"/>
        <w:jc w:val="both"/>
        <w:rPr>
          <w:sz w:val="28"/>
          <w:szCs w:val="28"/>
        </w:rPr>
      </w:pPr>
      <w:r w:rsidRPr="002A588B">
        <w:rPr>
          <w:b/>
          <w:sz w:val="28"/>
          <w:szCs w:val="28"/>
        </w:rPr>
        <w:t>3. Фольклорные ансамбли</w:t>
      </w:r>
      <w:r w:rsidRPr="002A588B">
        <w:rPr>
          <w:sz w:val="28"/>
          <w:szCs w:val="28"/>
        </w:rPr>
        <w:t xml:space="preserve"> /2 произведения — не более 6 мин./:</w:t>
      </w:r>
    </w:p>
    <w:p w:rsidR="00F37815" w:rsidRPr="002A588B" w:rsidRDefault="00F37815" w:rsidP="00F37815">
      <w:pPr>
        <w:pStyle w:val="10"/>
        <w:spacing w:line="240" w:lineRule="auto"/>
        <w:ind w:left="0" w:firstLine="0"/>
        <w:jc w:val="both"/>
        <w:rPr>
          <w:i/>
          <w:sz w:val="28"/>
          <w:szCs w:val="28"/>
        </w:rPr>
      </w:pPr>
      <w:r w:rsidRPr="002A588B">
        <w:rPr>
          <w:i/>
          <w:sz w:val="28"/>
          <w:szCs w:val="28"/>
        </w:rPr>
        <w:t>Основные критерии оценки:</w:t>
      </w:r>
    </w:p>
    <w:p w:rsidR="00F37815" w:rsidRPr="002A588B" w:rsidRDefault="00F37815" w:rsidP="00F37815">
      <w:pPr>
        <w:pStyle w:val="10"/>
        <w:spacing w:line="240" w:lineRule="auto"/>
        <w:ind w:left="0" w:firstLine="0"/>
        <w:jc w:val="both"/>
        <w:rPr>
          <w:sz w:val="28"/>
          <w:szCs w:val="28"/>
        </w:rPr>
      </w:pPr>
      <w:r w:rsidRPr="002A588B">
        <w:rPr>
          <w:sz w:val="28"/>
          <w:szCs w:val="28"/>
        </w:rPr>
        <w:t>— уровень исполнительского мастерства;</w:t>
      </w:r>
    </w:p>
    <w:p w:rsidR="00F37815" w:rsidRPr="002A588B" w:rsidRDefault="00F37815" w:rsidP="00F37815">
      <w:pPr>
        <w:pStyle w:val="10"/>
        <w:spacing w:line="240" w:lineRule="auto"/>
        <w:ind w:left="0" w:firstLine="0"/>
        <w:jc w:val="both"/>
        <w:rPr>
          <w:sz w:val="28"/>
          <w:szCs w:val="28"/>
        </w:rPr>
      </w:pPr>
      <w:r w:rsidRPr="002A588B">
        <w:rPr>
          <w:sz w:val="28"/>
          <w:szCs w:val="28"/>
        </w:rPr>
        <w:t>— артистизм;</w:t>
      </w:r>
    </w:p>
    <w:p w:rsidR="00F37815" w:rsidRPr="002A588B" w:rsidRDefault="00F37815" w:rsidP="00F37815">
      <w:pPr>
        <w:pStyle w:val="10"/>
        <w:spacing w:line="240" w:lineRule="auto"/>
        <w:ind w:left="0" w:firstLine="0"/>
        <w:jc w:val="both"/>
        <w:rPr>
          <w:sz w:val="28"/>
          <w:szCs w:val="28"/>
        </w:rPr>
      </w:pPr>
      <w:r w:rsidRPr="002A588B">
        <w:rPr>
          <w:sz w:val="28"/>
          <w:szCs w:val="28"/>
        </w:rPr>
        <w:t>— художественное оформление костюма.</w:t>
      </w:r>
    </w:p>
    <w:p w:rsidR="00F37815" w:rsidRPr="002A588B" w:rsidRDefault="00F37815" w:rsidP="00F37815">
      <w:pPr>
        <w:pStyle w:val="10"/>
        <w:spacing w:line="240" w:lineRule="auto"/>
        <w:ind w:left="0" w:firstLine="0"/>
        <w:jc w:val="both"/>
        <w:rPr>
          <w:sz w:val="28"/>
          <w:szCs w:val="28"/>
        </w:rPr>
      </w:pPr>
    </w:p>
    <w:p w:rsidR="00F37815" w:rsidRPr="002A588B" w:rsidRDefault="00F37815" w:rsidP="00F37815">
      <w:pPr>
        <w:pStyle w:val="10"/>
        <w:spacing w:line="240" w:lineRule="auto"/>
        <w:ind w:left="0" w:firstLine="0"/>
        <w:jc w:val="both"/>
        <w:rPr>
          <w:sz w:val="28"/>
          <w:szCs w:val="28"/>
        </w:rPr>
      </w:pPr>
      <w:r w:rsidRPr="002A588B">
        <w:rPr>
          <w:b/>
          <w:sz w:val="28"/>
          <w:szCs w:val="28"/>
        </w:rPr>
        <w:t>4. Инструменталисты</w:t>
      </w:r>
      <w:r w:rsidRPr="002A588B">
        <w:rPr>
          <w:sz w:val="28"/>
          <w:szCs w:val="28"/>
        </w:rPr>
        <w:t xml:space="preserve"> /2 произведения — не более 10 мин/</w:t>
      </w:r>
    </w:p>
    <w:p w:rsidR="00F37815" w:rsidRPr="002A588B" w:rsidRDefault="00F37815" w:rsidP="00F37815">
      <w:pPr>
        <w:pStyle w:val="10"/>
        <w:spacing w:line="240" w:lineRule="auto"/>
        <w:ind w:left="0" w:firstLine="0"/>
        <w:jc w:val="both"/>
        <w:rPr>
          <w:sz w:val="28"/>
          <w:szCs w:val="28"/>
        </w:rPr>
      </w:pPr>
      <w:r w:rsidRPr="002A588B">
        <w:rPr>
          <w:sz w:val="28"/>
          <w:szCs w:val="28"/>
        </w:rPr>
        <w:t>— Оркестры</w:t>
      </w:r>
    </w:p>
    <w:p w:rsidR="00F37815" w:rsidRPr="002A588B" w:rsidRDefault="00F37815" w:rsidP="00F37815">
      <w:pPr>
        <w:pStyle w:val="10"/>
        <w:spacing w:line="240" w:lineRule="auto"/>
        <w:ind w:left="0" w:firstLine="0"/>
        <w:jc w:val="both"/>
        <w:rPr>
          <w:sz w:val="28"/>
          <w:szCs w:val="28"/>
        </w:rPr>
      </w:pPr>
      <w:r w:rsidRPr="002A588B">
        <w:rPr>
          <w:sz w:val="28"/>
          <w:szCs w:val="28"/>
        </w:rPr>
        <w:t>— Ансамбли</w:t>
      </w:r>
    </w:p>
    <w:p w:rsidR="00F37815" w:rsidRPr="002A588B" w:rsidRDefault="00F37815" w:rsidP="00F37815">
      <w:pPr>
        <w:pStyle w:val="10"/>
        <w:spacing w:line="240" w:lineRule="auto"/>
        <w:ind w:left="0" w:firstLine="0"/>
        <w:jc w:val="both"/>
        <w:rPr>
          <w:sz w:val="28"/>
          <w:szCs w:val="28"/>
        </w:rPr>
      </w:pPr>
      <w:r w:rsidRPr="002A588B">
        <w:rPr>
          <w:sz w:val="28"/>
          <w:szCs w:val="28"/>
        </w:rPr>
        <w:t>— Солисты</w:t>
      </w:r>
    </w:p>
    <w:p w:rsidR="00F37815" w:rsidRPr="002A588B" w:rsidRDefault="00F37815" w:rsidP="00F37815">
      <w:pPr>
        <w:pStyle w:val="10"/>
        <w:spacing w:line="240" w:lineRule="auto"/>
        <w:ind w:left="0" w:firstLine="0"/>
        <w:jc w:val="both"/>
        <w:rPr>
          <w:i/>
          <w:sz w:val="28"/>
          <w:szCs w:val="28"/>
        </w:rPr>
      </w:pPr>
      <w:r w:rsidRPr="002A588B">
        <w:rPr>
          <w:i/>
          <w:sz w:val="28"/>
          <w:szCs w:val="28"/>
        </w:rPr>
        <w:t>Основные критерии оценки:</w:t>
      </w:r>
    </w:p>
    <w:p w:rsidR="00F37815" w:rsidRPr="002A588B" w:rsidRDefault="00F37815" w:rsidP="00F37815">
      <w:pPr>
        <w:pStyle w:val="10"/>
        <w:spacing w:line="240" w:lineRule="auto"/>
        <w:ind w:left="0" w:firstLine="0"/>
        <w:jc w:val="both"/>
        <w:rPr>
          <w:sz w:val="28"/>
          <w:szCs w:val="28"/>
        </w:rPr>
      </w:pPr>
      <w:r w:rsidRPr="002A588B">
        <w:rPr>
          <w:sz w:val="28"/>
          <w:szCs w:val="28"/>
        </w:rPr>
        <w:t>— техника исполнения;</w:t>
      </w:r>
    </w:p>
    <w:p w:rsidR="00F37815" w:rsidRPr="002A588B" w:rsidRDefault="00F37815" w:rsidP="00F37815">
      <w:pPr>
        <w:pStyle w:val="10"/>
        <w:spacing w:line="240" w:lineRule="auto"/>
        <w:ind w:left="0" w:firstLine="0"/>
        <w:jc w:val="both"/>
        <w:rPr>
          <w:sz w:val="28"/>
          <w:szCs w:val="28"/>
        </w:rPr>
      </w:pPr>
      <w:r w:rsidRPr="002A588B">
        <w:rPr>
          <w:sz w:val="28"/>
          <w:szCs w:val="28"/>
        </w:rPr>
        <w:t>— идейный и художественный уровень репертуара;</w:t>
      </w:r>
    </w:p>
    <w:p w:rsidR="00F37815" w:rsidRPr="002A588B" w:rsidRDefault="00F37815" w:rsidP="00F37815">
      <w:pPr>
        <w:pStyle w:val="10"/>
        <w:spacing w:line="240" w:lineRule="auto"/>
        <w:ind w:left="0" w:firstLine="0"/>
        <w:jc w:val="both"/>
        <w:rPr>
          <w:sz w:val="28"/>
          <w:szCs w:val="28"/>
        </w:rPr>
      </w:pPr>
      <w:r w:rsidRPr="002A588B">
        <w:rPr>
          <w:sz w:val="28"/>
          <w:szCs w:val="28"/>
        </w:rPr>
        <w:t>— сложность репертуара;</w:t>
      </w:r>
    </w:p>
    <w:p w:rsidR="00F37815" w:rsidRPr="002A588B" w:rsidRDefault="00F37815" w:rsidP="00F37815">
      <w:pPr>
        <w:pStyle w:val="10"/>
        <w:spacing w:line="240" w:lineRule="auto"/>
        <w:ind w:left="0" w:firstLine="0"/>
        <w:jc w:val="both"/>
        <w:rPr>
          <w:sz w:val="28"/>
          <w:szCs w:val="28"/>
        </w:rPr>
      </w:pPr>
      <w:r w:rsidRPr="002A588B">
        <w:rPr>
          <w:sz w:val="28"/>
          <w:szCs w:val="28"/>
        </w:rPr>
        <w:t>— культура сценического поведения.</w:t>
      </w:r>
    </w:p>
    <w:p w:rsidR="00F37815" w:rsidRPr="002A588B" w:rsidRDefault="00F37815" w:rsidP="00F37815">
      <w:pPr>
        <w:pStyle w:val="10"/>
        <w:spacing w:line="260" w:lineRule="auto"/>
        <w:ind w:left="0" w:firstLine="0"/>
        <w:jc w:val="both"/>
        <w:rPr>
          <w:b/>
          <w:sz w:val="28"/>
          <w:szCs w:val="28"/>
        </w:rPr>
      </w:pPr>
      <w:r w:rsidRPr="002A588B">
        <w:rPr>
          <w:b/>
          <w:sz w:val="28"/>
          <w:szCs w:val="28"/>
        </w:rPr>
        <w:t>5. Чтецы</w:t>
      </w:r>
    </w:p>
    <w:p w:rsidR="00F37815" w:rsidRPr="002A588B" w:rsidRDefault="00F37815" w:rsidP="00F37815">
      <w:pPr>
        <w:pStyle w:val="10"/>
        <w:spacing w:line="260" w:lineRule="auto"/>
        <w:ind w:left="0" w:firstLine="0"/>
        <w:jc w:val="both"/>
        <w:rPr>
          <w:i/>
          <w:sz w:val="28"/>
          <w:szCs w:val="28"/>
        </w:rPr>
      </w:pPr>
      <w:r w:rsidRPr="002A588B">
        <w:rPr>
          <w:i/>
          <w:sz w:val="28"/>
          <w:szCs w:val="28"/>
        </w:rPr>
        <w:t xml:space="preserve"> Основные критерии оценки:</w:t>
      </w:r>
    </w:p>
    <w:p w:rsidR="00F37815" w:rsidRPr="002A588B" w:rsidRDefault="00F37815" w:rsidP="00F37815">
      <w:pPr>
        <w:pStyle w:val="10"/>
        <w:spacing w:line="240" w:lineRule="auto"/>
        <w:ind w:left="0" w:firstLine="0"/>
        <w:jc w:val="both"/>
        <w:rPr>
          <w:sz w:val="28"/>
          <w:szCs w:val="28"/>
        </w:rPr>
      </w:pPr>
      <w:r w:rsidRPr="002A588B">
        <w:rPr>
          <w:sz w:val="28"/>
          <w:szCs w:val="28"/>
        </w:rPr>
        <w:t>— идейный уровень репертуара;</w:t>
      </w:r>
    </w:p>
    <w:p w:rsidR="00F37815" w:rsidRPr="002A588B" w:rsidRDefault="00F37815" w:rsidP="00F37815">
      <w:pPr>
        <w:pStyle w:val="10"/>
        <w:spacing w:line="240" w:lineRule="auto"/>
        <w:ind w:left="0" w:firstLine="0"/>
        <w:jc w:val="both"/>
        <w:rPr>
          <w:sz w:val="28"/>
          <w:szCs w:val="28"/>
        </w:rPr>
      </w:pPr>
      <w:r w:rsidRPr="002A588B">
        <w:rPr>
          <w:sz w:val="28"/>
          <w:szCs w:val="28"/>
        </w:rPr>
        <w:t>— художественный уровень исполнения;</w:t>
      </w:r>
    </w:p>
    <w:p w:rsidR="00F37815" w:rsidRPr="002A588B" w:rsidRDefault="00F37815" w:rsidP="00F37815">
      <w:pPr>
        <w:pStyle w:val="10"/>
        <w:spacing w:line="240" w:lineRule="auto"/>
        <w:ind w:left="0" w:firstLine="0"/>
        <w:jc w:val="both"/>
        <w:rPr>
          <w:sz w:val="28"/>
          <w:szCs w:val="28"/>
        </w:rPr>
      </w:pPr>
      <w:r w:rsidRPr="002A588B">
        <w:rPr>
          <w:sz w:val="28"/>
          <w:szCs w:val="28"/>
        </w:rPr>
        <w:t>— культура сценического поведения и артистизм;</w:t>
      </w:r>
    </w:p>
    <w:p w:rsidR="00F37815" w:rsidRPr="002A588B" w:rsidRDefault="00F37815" w:rsidP="00F37815">
      <w:pPr>
        <w:pStyle w:val="10"/>
        <w:spacing w:line="240" w:lineRule="auto"/>
        <w:ind w:left="0" w:firstLine="0"/>
        <w:jc w:val="both"/>
        <w:rPr>
          <w:sz w:val="28"/>
          <w:szCs w:val="28"/>
        </w:rPr>
      </w:pPr>
      <w:r w:rsidRPr="002A588B">
        <w:rPr>
          <w:sz w:val="28"/>
          <w:szCs w:val="28"/>
        </w:rPr>
        <w:t>— внешний вид участников.</w:t>
      </w:r>
    </w:p>
    <w:p w:rsidR="00F37815" w:rsidRPr="002A588B" w:rsidRDefault="00F37815" w:rsidP="00F37815">
      <w:pPr>
        <w:pStyle w:val="10"/>
        <w:spacing w:line="240" w:lineRule="auto"/>
        <w:ind w:left="0" w:firstLine="0"/>
        <w:jc w:val="both"/>
        <w:rPr>
          <w:sz w:val="28"/>
          <w:szCs w:val="28"/>
        </w:rPr>
      </w:pPr>
    </w:p>
    <w:p w:rsidR="00F37815" w:rsidRPr="002A588B" w:rsidRDefault="00F37815" w:rsidP="00F37815">
      <w:pPr>
        <w:pStyle w:val="10"/>
        <w:spacing w:line="240" w:lineRule="auto"/>
        <w:ind w:left="0" w:firstLine="0"/>
        <w:jc w:val="both"/>
        <w:rPr>
          <w:sz w:val="28"/>
          <w:szCs w:val="28"/>
        </w:rPr>
      </w:pPr>
      <w:r w:rsidRPr="002A588B">
        <w:rPr>
          <w:b/>
          <w:sz w:val="28"/>
          <w:szCs w:val="28"/>
        </w:rPr>
        <w:t>6. Театры моды</w:t>
      </w:r>
      <w:r w:rsidRPr="002A588B">
        <w:rPr>
          <w:sz w:val="28"/>
          <w:szCs w:val="28"/>
        </w:rPr>
        <w:t xml:space="preserve"> /1 дефиле — не более 8 мин./</w:t>
      </w:r>
    </w:p>
    <w:p w:rsidR="00F37815" w:rsidRPr="002A588B" w:rsidRDefault="00F37815" w:rsidP="00F37815">
      <w:pPr>
        <w:pStyle w:val="10"/>
        <w:spacing w:line="240" w:lineRule="auto"/>
        <w:ind w:left="0" w:firstLine="0"/>
        <w:jc w:val="both"/>
        <w:rPr>
          <w:i/>
          <w:sz w:val="28"/>
          <w:szCs w:val="28"/>
        </w:rPr>
      </w:pPr>
      <w:r w:rsidRPr="002A588B">
        <w:rPr>
          <w:i/>
          <w:sz w:val="28"/>
          <w:szCs w:val="28"/>
        </w:rPr>
        <w:t>Основные критерии оценки:</w:t>
      </w:r>
    </w:p>
    <w:p w:rsidR="00F37815" w:rsidRPr="002A588B" w:rsidRDefault="00F37815" w:rsidP="00F37815">
      <w:pPr>
        <w:pStyle w:val="10"/>
        <w:spacing w:line="240" w:lineRule="auto"/>
        <w:ind w:left="0" w:firstLine="0"/>
        <w:jc w:val="both"/>
        <w:rPr>
          <w:sz w:val="28"/>
          <w:szCs w:val="28"/>
        </w:rPr>
      </w:pPr>
      <w:r w:rsidRPr="002A588B">
        <w:rPr>
          <w:sz w:val="28"/>
          <w:szCs w:val="28"/>
        </w:rPr>
        <w:t>— техника и культура исполнения;</w:t>
      </w:r>
    </w:p>
    <w:p w:rsidR="00F37815" w:rsidRPr="002A588B" w:rsidRDefault="00F37815" w:rsidP="00F37815">
      <w:pPr>
        <w:pStyle w:val="10"/>
        <w:spacing w:line="240" w:lineRule="auto"/>
        <w:ind w:left="0" w:firstLine="0"/>
        <w:jc w:val="both"/>
        <w:rPr>
          <w:sz w:val="28"/>
          <w:szCs w:val="28"/>
        </w:rPr>
      </w:pPr>
      <w:r w:rsidRPr="002A588B">
        <w:rPr>
          <w:sz w:val="28"/>
          <w:szCs w:val="28"/>
        </w:rPr>
        <w:t>— художественные особенности постановки дефиле;</w:t>
      </w:r>
    </w:p>
    <w:p w:rsidR="00F37815" w:rsidRPr="002A588B" w:rsidRDefault="00F37815" w:rsidP="00F37815">
      <w:pPr>
        <w:pStyle w:val="10"/>
        <w:spacing w:line="240" w:lineRule="auto"/>
        <w:ind w:left="0" w:firstLine="0"/>
        <w:jc w:val="both"/>
        <w:rPr>
          <w:sz w:val="28"/>
          <w:szCs w:val="28"/>
        </w:rPr>
      </w:pPr>
      <w:r w:rsidRPr="002A588B">
        <w:rPr>
          <w:sz w:val="28"/>
          <w:szCs w:val="28"/>
        </w:rPr>
        <w:t>— музыкальное сопровождение;</w:t>
      </w:r>
    </w:p>
    <w:p w:rsidR="00F37815" w:rsidRPr="002A588B" w:rsidRDefault="00F37815" w:rsidP="00F37815">
      <w:pPr>
        <w:pStyle w:val="10"/>
        <w:spacing w:line="240" w:lineRule="auto"/>
        <w:ind w:left="0" w:firstLine="0"/>
        <w:jc w:val="both"/>
        <w:rPr>
          <w:sz w:val="28"/>
          <w:szCs w:val="28"/>
        </w:rPr>
      </w:pPr>
      <w:r w:rsidRPr="002A588B">
        <w:rPr>
          <w:sz w:val="28"/>
          <w:szCs w:val="28"/>
        </w:rPr>
        <w:t>— дизайн и соответствие темы костюма.</w:t>
      </w:r>
    </w:p>
    <w:p w:rsidR="00F37815" w:rsidRPr="002A588B" w:rsidRDefault="00F37815" w:rsidP="00F37815">
      <w:pPr>
        <w:pStyle w:val="10"/>
        <w:spacing w:before="240" w:line="240" w:lineRule="auto"/>
        <w:ind w:left="0" w:firstLine="0"/>
        <w:jc w:val="center"/>
        <w:rPr>
          <w:sz w:val="28"/>
          <w:szCs w:val="28"/>
        </w:rPr>
      </w:pPr>
      <w:r w:rsidRPr="002A588B">
        <w:rPr>
          <w:b/>
          <w:sz w:val="28"/>
          <w:szCs w:val="28"/>
        </w:rPr>
        <w:t>7. Награждение</w:t>
      </w:r>
    </w:p>
    <w:p w:rsidR="00F37815" w:rsidRPr="002A588B" w:rsidRDefault="00F37815" w:rsidP="00F37815">
      <w:pPr>
        <w:pStyle w:val="10"/>
        <w:spacing w:line="260" w:lineRule="auto"/>
        <w:ind w:left="0" w:firstLine="540"/>
        <w:jc w:val="both"/>
        <w:rPr>
          <w:sz w:val="28"/>
          <w:szCs w:val="28"/>
        </w:rPr>
      </w:pPr>
      <w:r w:rsidRPr="002A588B">
        <w:rPr>
          <w:sz w:val="28"/>
          <w:szCs w:val="28"/>
        </w:rPr>
        <w:t>Победителям фестиваля присуждаются звания лауреатов и дипломантов, вручаются специальные и поощрительные призы; участники фестиваля награждаются грамотами, памятными подарками и сувенирами.</w:t>
      </w:r>
    </w:p>
    <w:p w:rsidR="00F37815" w:rsidRPr="002A588B" w:rsidRDefault="00F37815" w:rsidP="00F37815">
      <w:pPr>
        <w:pStyle w:val="10"/>
        <w:spacing w:line="240" w:lineRule="auto"/>
        <w:ind w:left="0" w:firstLine="0"/>
        <w:jc w:val="both"/>
        <w:rPr>
          <w:b/>
          <w:sz w:val="28"/>
          <w:szCs w:val="28"/>
        </w:rPr>
      </w:pPr>
    </w:p>
    <w:p w:rsidR="00F37815" w:rsidRPr="002A588B" w:rsidRDefault="00F37815" w:rsidP="00F37815">
      <w:pPr>
        <w:pStyle w:val="10"/>
        <w:spacing w:line="240" w:lineRule="auto"/>
        <w:ind w:left="0" w:firstLine="0"/>
        <w:jc w:val="center"/>
        <w:rPr>
          <w:b/>
          <w:sz w:val="28"/>
          <w:szCs w:val="28"/>
        </w:rPr>
      </w:pPr>
      <w:r w:rsidRPr="002A588B">
        <w:rPr>
          <w:b/>
          <w:sz w:val="28"/>
          <w:szCs w:val="28"/>
        </w:rPr>
        <w:t>8. Жюри фестиваля</w:t>
      </w:r>
    </w:p>
    <w:p w:rsidR="00F37815" w:rsidRPr="002A588B" w:rsidRDefault="00F37815" w:rsidP="00F37815">
      <w:pPr>
        <w:pStyle w:val="10"/>
        <w:spacing w:line="240" w:lineRule="auto"/>
        <w:ind w:left="0" w:firstLine="540"/>
        <w:jc w:val="both"/>
        <w:rPr>
          <w:sz w:val="28"/>
          <w:szCs w:val="28"/>
        </w:rPr>
      </w:pPr>
      <w:r w:rsidRPr="002A588B">
        <w:rPr>
          <w:sz w:val="28"/>
          <w:szCs w:val="28"/>
        </w:rPr>
        <w:t>Участников фестиваля просматривает независимое жюри.</w:t>
      </w:r>
    </w:p>
    <w:p w:rsidR="00F37815" w:rsidRPr="002A588B" w:rsidRDefault="00F37815" w:rsidP="00F37815">
      <w:pPr>
        <w:pStyle w:val="10"/>
        <w:spacing w:line="240" w:lineRule="auto"/>
        <w:ind w:left="0" w:firstLine="540"/>
        <w:jc w:val="both"/>
        <w:rPr>
          <w:sz w:val="28"/>
          <w:szCs w:val="28"/>
        </w:rPr>
      </w:pPr>
      <w:r w:rsidRPr="002A588B">
        <w:rPr>
          <w:sz w:val="28"/>
          <w:szCs w:val="28"/>
        </w:rPr>
        <w:t>В состав жюри входят представители Департамента семейной и молодежной политики города Москвы, видные деятели культуры и искусства, педагоги-профессионалы различных направлений.</w:t>
      </w:r>
    </w:p>
    <w:p w:rsidR="00F37815" w:rsidRPr="002A588B" w:rsidRDefault="00F37815" w:rsidP="00F37815">
      <w:pPr>
        <w:pStyle w:val="10"/>
        <w:spacing w:line="240" w:lineRule="auto"/>
        <w:ind w:left="0" w:firstLine="0"/>
        <w:jc w:val="both"/>
        <w:rPr>
          <w:b/>
          <w:sz w:val="28"/>
          <w:szCs w:val="28"/>
        </w:rPr>
      </w:pPr>
    </w:p>
    <w:p w:rsidR="00F37815" w:rsidRPr="002A588B" w:rsidRDefault="00F37815" w:rsidP="00F37815">
      <w:pPr>
        <w:pStyle w:val="10"/>
        <w:spacing w:line="240" w:lineRule="auto"/>
        <w:ind w:left="0" w:firstLine="0"/>
        <w:jc w:val="center"/>
        <w:rPr>
          <w:sz w:val="28"/>
          <w:szCs w:val="28"/>
        </w:rPr>
      </w:pPr>
      <w:r w:rsidRPr="002A588B">
        <w:rPr>
          <w:b/>
          <w:sz w:val="28"/>
          <w:szCs w:val="28"/>
        </w:rPr>
        <w:t>9. Заявки на участие</w:t>
      </w:r>
    </w:p>
    <w:p w:rsidR="00F37815" w:rsidRPr="002A588B" w:rsidRDefault="00F37815" w:rsidP="00F37815">
      <w:pPr>
        <w:pStyle w:val="10"/>
        <w:spacing w:line="240" w:lineRule="auto"/>
        <w:ind w:left="0" w:firstLine="540"/>
        <w:jc w:val="both"/>
        <w:rPr>
          <w:sz w:val="28"/>
          <w:szCs w:val="28"/>
        </w:rPr>
      </w:pPr>
      <w:r w:rsidRPr="002A588B">
        <w:rPr>
          <w:sz w:val="28"/>
          <w:szCs w:val="28"/>
        </w:rPr>
        <w:t xml:space="preserve">Заявки на участие в Московском фестивале «Россия начинается с тебя» принимаются оргкомитетом </w:t>
      </w:r>
      <w:r w:rsidRPr="002A588B">
        <w:rPr>
          <w:b/>
          <w:sz w:val="28"/>
          <w:szCs w:val="28"/>
        </w:rPr>
        <w:t>до 15 марта 2010 года</w:t>
      </w:r>
      <w:r w:rsidRPr="002A588B">
        <w:rPr>
          <w:sz w:val="28"/>
          <w:szCs w:val="28"/>
        </w:rPr>
        <w:t xml:space="preserve"> по адресу: Свободный пр., д. 19 или по факсу: 301-50-74, тел. 303-45-44 или по эл. почте: </w:t>
      </w:r>
      <w:r w:rsidRPr="002A588B">
        <w:rPr>
          <w:sz w:val="28"/>
          <w:szCs w:val="28"/>
          <w:lang w:val="en-US"/>
        </w:rPr>
        <w:t>ivanovs</w:t>
      </w:r>
      <w:r w:rsidRPr="002A588B">
        <w:rPr>
          <w:sz w:val="28"/>
          <w:szCs w:val="28"/>
        </w:rPr>
        <w:t>с</w:t>
      </w:r>
      <w:r w:rsidRPr="002A588B">
        <w:rPr>
          <w:sz w:val="28"/>
          <w:szCs w:val="28"/>
          <w:lang w:val="en-US"/>
        </w:rPr>
        <w:t>oe</w:t>
      </w:r>
      <w:r w:rsidRPr="002A588B">
        <w:rPr>
          <w:sz w:val="28"/>
          <w:szCs w:val="28"/>
        </w:rPr>
        <w:t>@mail.</w:t>
      </w:r>
      <w:r w:rsidRPr="002A588B">
        <w:rPr>
          <w:sz w:val="28"/>
          <w:szCs w:val="28"/>
          <w:lang w:val="en-US"/>
        </w:rPr>
        <w:t>ru</w:t>
      </w:r>
    </w:p>
    <w:p w:rsidR="00F37815" w:rsidRPr="002A588B" w:rsidRDefault="00F37815" w:rsidP="00F37815">
      <w:pPr>
        <w:pStyle w:val="10"/>
        <w:spacing w:line="240" w:lineRule="auto"/>
        <w:ind w:left="0" w:firstLine="540"/>
        <w:jc w:val="both"/>
        <w:rPr>
          <w:sz w:val="28"/>
          <w:szCs w:val="28"/>
        </w:rPr>
      </w:pPr>
      <w:r w:rsidRPr="002A588B">
        <w:rPr>
          <w:sz w:val="28"/>
          <w:szCs w:val="28"/>
        </w:rPr>
        <w:t>Заявки должны быть представлены только в отпечатанном виде, заверенные директором учреждения.</w:t>
      </w:r>
    </w:p>
    <w:p w:rsidR="00F37815" w:rsidRPr="002A588B" w:rsidRDefault="00F37815" w:rsidP="00F37815">
      <w:pPr>
        <w:pStyle w:val="10"/>
        <w:spacing w:line="240" w:lineRule="auto"/>
        <w:ind w:left="0" w:firstLine="540"/>
        <w:jc w:val="both"/>
        <w:rPr>
          <w:sz w:val="28"/>
          <w:szCs w:val="28"/>
        </w:rPr>
      </w:pPr>
      <w:r w:rsidRPr="002A588B">
        <w:rPr>
          <w:sz w:val="28"/>
          <w:szCs w:val="28"/>
        </w:rPr>
        <w:t>Форма заявок прилагается. (Форма №1, № 2)</w:t>
      </w:r>
    </w:p>
    <w:p w:rsidR="00F37815" w:rsidRPr="002A588B" w:rsidRDefault="00F37815" w:rsidP="00F37815">
      <w:pPr>
        <w:pStyle w:val="10"/>
        <w:spacing w:line="240" w:lineRule="auto"/>
        <w:ind w:left="0" w:firstLine="0"/>
        <w:jc w:val="both"/>
        <w:rPr>
          <w:b/>
          <w:sz w:val="28"/>
          <w:szCs w:val="28"/>
        </w:rPr>
      </w:pPr>
    </w:p>
    <w:p w:rsidR="00F37815" w:rsidRPr="002A588B" w:rsidRDefault="00F37815" w:rsidP="00F37815">
      <w:pPr>
        <w:pStyle w:val="10"/>
        <w:spacing w:line="240" w:lineRule="auto"/>
        <w:ind w:left="0" w:firstLine="0"/>
        <w:jc w:val="center"/>
        <w:rPr>
          <w:sz w:val="28"/>
          <w:szCs w:val="28"/>
        </w:rPr>
      </w:pPr>
      <w:r w:rsidRPr="002A588B">
        <w:rPr>
          <w:b/>
          <w:sz w:val="28"/>
          <w:szCs w:val="28"/>
        </w:rPr>
        <w:t>10. Финансирование фестиваля.</w:t>
      </w:r>
    </w:p>
    <w:p w:rsidR="00F37815" w:rsidRPr="002A588B" w:rsidRDefault="00F37815" w:rsidP="00F37815">
      <w:pPr>
        <w:pStyle w:val="10"/>
        <w:spacing w:line="240" w:lineRule="auto"/>
        <w:ind w:left="0" w:firstLine="540"/>
        <w:jc w:val="both"/>
        <w:rPr>
          <w:b/>
          <w:sz w:val="28"/>
          <w:szCs w:val="28"/>
        </w:rPr>
      </w:pPr>
      <w:r w:rsidRPr="002A588B">
        <w:rPr>
          <w:sz w:val="28"/>
          <w:szCs w:val="28"/>
        </w:rPr>
        <w:t>Финансирование фестиваля осуществляется Департаментом семейной и молодежной политики города Москвы.</w:t>
      </w:r>
    </w:p>
    <w:p w:rsidR="00BA21B0" w:rsidRDefault="00BA21B0" w:rsidP="00AA4883">
      <w:pPr>
        <w:jc w:val="center"/>
        <w:rPr>
          <w:b/>
          <w:sz w:val="32"/>
          <w:szCs w:val="32"/>
        </w:rPr>
      </w:pPr>
      <w:r>
        <w:rPr>
          <w:b/>
          <w:sz w:val="32"/>
          <w:szCs w:val="32"/>
        </w:rPr>
        <w:t>Московский фестиваль</w:t>
      </w:r>
    </w:p>
    <w:p w:rsidR="00AA4883" w:rsidRPr="005A175A" w:rsidRDefault="00AA4883" w:rsidP="00AA4883">
      <w:pPr>
        <w:jc w:val="center"/>
        <w:rPr>
          <w:b/>
          <w:sz w:val="32"/>
          <w:szCs w:val="32"/>
        </w:rPr>
      </w:pPr>
      <w:r w:rsidRPr="005A175A">
        <w:rPr>
          <w:b/>
          <w:sz w:val="32"/>
          <w:szCs w:val="32"/>
        </w:rPr>
        <w:t>творческих коллективов клубов и центров по месту жительства</w:t>
      </w:r>
    </w:p>
    <w:p w:rsidR="00AA4883" w:rsidRDefault="00AA4883" w:rsidP="00AA4883">
      <w:pPr>
        <w:jc w:val="center"/>
        <w:rPr>
          <w:b/>
          <w:sz w:val="32"/>
          <w:szCs w:val="32"/>
        </w:rPr>
      </w:pPr>
      <w:r w:rsidRPr="005A175A">
        <w:rPr>
          <w:b/>
          <w:sz w:val="32"/>
          <w:szCs w:val="32"/>
        </w:rPr>
        <w:t>«Россия начинается с тебя»</w:t>
      </w:r>
      <w:r w:rsidR="00BA21B0">
        <w:rPr>
          <w:b/>
          <w:sz w:val="32"/>
          <w:szCs w:val="32"/>
        </w:rPr>
        <w:t>.</w:t>
      </w:r>
    </w:p>
    <w:p w:rsidR="00BA21B0" w:rsidRDefault="00BA21B0" w:rsidP="00AA4883">
      <w:pPr>
        <w:jc w:val="center"/>
        <w:rPr>
          <w:b/>
          <w:sz w:val="32"/>
          <w:szCs w:val="32"/>
        </w:rPr>
      </w:pPr>
      <w:r>
        <w:rPr>
          <w:b/>
          <w:sz w:val="32"/>
          <w:szCs w:val="32"/>
        </w:rPr>
        <w:t>История и итоги</w:t>
      </w:r>
    </w:p>
    <w:p w:rsidR="005A175A" w:rsidRPr="005A175A" w:rsidRDefault="005A175A" w:rsidP="00AA4883">
      <w:pPr>
        <w:jc w:val="center"/>
        <w:rPr>
          <w:b/>
          <w:sz w:val="32"/>
          <w:szCs w:val="32"/>
        </w:rPr>
      </w:pPr>
    </w:p>
    <w:p w:rsidR="00AA4883" w:rsidRPr="00326AD7" w:rsidRDefault="00AA4883" w:rsidP="00D77A4E">
      <w:pPr>
        <w:tabs>
          <w:tab w:val="num" w:pos="0"/>
        </w:tabs>
        <w:ind w:firstLine="540"/>
        <w:jc w:val="both"/>
        <w:rPr>
          <w:sz w:val="28"/>
          <w:szCs w:val="28"/>
        </w:rPr>
      </w:pPr>
      <w:r w:rsidRPr="00326AD7">
        <w:rPr>
          <w:sz w:val="28"/>
          <w:szCs w:val="28"/>
        </w:rPr>
        <w:t>Фестиваль берет свое начало в 1995 год</w:t>
      </w:r>
      <w:r w:rsidR="00D77A4E">
        <w:rPr>
          <w:sz w:val="28"/>
          <w:szCs w:val="28"/>
        </w:rPr>
        <w:t>у, когда вся страна отмечала 50-</w:t>
      </w:r>
      <w:r w:rsidRPr="00326AD7">
        <w:rPr>
          <w:sz w:val="28"/>
          <w:szCs w:val="28"/>
        </w:rPr>
        <w:t>лет</w:t>
      </w:r>
      <w:r w:rsidR="00D77A4E">
        <w:rPr>
          <w:sz w:val="28"/>
          <w:szCs w:val="28"/>
        </w:rPr>
        <w:t>ие</w:t>
      </w:r>
      <w:r w:rsidRPr="00326AD7">
        <w:rPr>
          <w:sz w:val="28"/>
          <w:szCs w:val="28"/>
        </w:rPr>
        <w:t xml:space="preserve"> Великой Победы в долгой и кровопролитной войне </w:t>
      </w:r>
      <w:r w:rsidR="00D77A4E">
        <w:rPr>
          <w:sz w:val="28"/>
          <w:szCs w:val="28"/>
        </w:rPr>
        <w:t xml:space="preserve">с гитлеровскими оккупантами. В </w:t>
      </w:r>
      <w:r w:rsidRPr="00326AD7">
        <w:rPr>
          <w:sz w:val="28"/>
          <w:szCs w:val="28"/>
        </w:rPr>
        <w:t xml:space="preserve">том году в районе «Ивановское» впервые прошел фестиваль творческих коллективов школ и клубов «Таланты нашего двора». Уже в первый год становления фестиваля было проведено 5 окружных фестивалей. Всего </w:t>
      </w:r>
      <w:r w:rsidR="00F86C8E">
        <w:rPr>
          <w:sz w:val="28"/>
          <w:szCs w:val="28"/>
        </w:rPr>
        <w:t>в</w:t>
      </w:r>
      <w:r w:rsidRPr="00326AD7">
        <w:rPr>
          <w:sz w:val="28"/>
          <w:szCs w:val="28"/>
        </w:rPr>
        <w:t xml:space="preserve"> проекте приняло участие более 4000 детей и подростков. Более 300 ветеранов ВОВ приняли участие в номинациях фестиваля.</w:t>
      </w:r>
    </w:p>
    <w:p w:rsidR="00AA4883" w:rsidRPr="00326AD7" w:rsidRDefault="00AA4883" w:rsidP="00AA4883">
      <w:pPr>
        <w:shd w:val="clear" w:color="auto" w:fill="FFFFFF"/>
        <w:ind w:firstLine="540"/>
        <w:jc w:val="both"/>
        <w:rPr>
          <w:sz w:val="28"/>
          <w:szCs w:val="28"/>
        </w:rPr>
      </w:pPr>
      <w:r w:rsidRPr="00326AD7">
        <w:rPr>
          <w:color w:val="000000"/>
          <w:spacing w:val="5"/>
          <w:sz w:val="28"/>
          <w:szCs w:val="28"/>
        </w:rPr>
        <w:t>Гала-концерт городского фестиваля, посвященный 50-летию Победы</w:t>
      </w:r>
      <w:r w:rsidRPr="00326AD7">
        <w:rPr>
          <w:color w:val="000000"/>
          <w:spacing w:val="-2"/>
          <w:sz w:val="28"/>
          <w:szCs w:val="28"/>
        </w:rPr>
        <w:t xml:space="preserve">, проходил в ДК «Прожектор» в апреле 1995 года и впервые объединил </w:t>
      </w:r>
      <w:r w:rsidRPr="00326AD7">
        <w:rPr>
          <w:color w:val="000000"/>
          <w:spacing w:val="4"/>
          <w:sz w:val="28"/>
          <w:szCs w:val="28"/>
        </w:rPr>
        <w:t>более 800 ребят из творческих коллективов, клубов и центров</w:t>
      </w:r>
      <w:r w:rsidRPr="00326AD7">
        <w:rPr>
          <w:color w:val="000000"/>
          <w:spacing w:val="-4"/>
          <w:sz w:val="28"/>
          <w:szCs w:val="28"/>
        </w:rPr>
        <w:t xml:space="preserve"> из 9 округов города Москвы. </w:t>
      </w:r>
      <w:r w:rsidRPr="00326AD7">
        <w:rPr>
          <w:color w:val="000000"/>
          <w:spacing w:val="-2"/>
          <w:sz w:val="28"/>
          <w:szCs w:val="28"/>
        </w:rPr>
        <w:t xml:space="preserve">Фестиваль </w:t>
      </w:r>
      <w:r w:rsidRPr="00326AD7">
        <w:rPr>
          <w:color w:val="000000"/>
          <w:spacing w:val="-3"/>
          <w:sz w:val="28"/>
          <w:szCs w:val="28"/>
        </w:rPr>
        <w:t>способствовал развитию творческих детских и молодежных коллективов по ме</w:t>
      </w:r>
      <w:r w:rsidRPr="00326AD7">
        <w:rPr>
          <w:color w:val="000000"/>
          <w:spacing w:val="-1"/>
          <w:sz w:val="28"/>
          <w:szCs w:val="28"/>
        </w:rPr>
        <w:t xml:space="preserve">сту жительства, показал их силу, раскрыл творческий потенциал, объединил </w:t>
      </w:r>
      <w:r w:rsidRPr="00326AD7">
        <w:rPr>
          <w:color w:val="000000"/>
          <w:spacing w:val="-7"/>
          <w:sz w:val="28"/>
          <w:szCs w:val="28"/>
        </w:rPr>
        <w:t>педагогов и ребят, участников и зрителей, молодежь и ветеранов.</w:t>
      </w:r>
    </w:p>
    <w:p w:rsidR="00AA4883" w:rsidRPr="00326AD7" w:rsidRDefault="00AA4883" w:rsidP="00AA4883">
      <w:pPr>
        <w:shd w:val="clear" w:color="auto" w:fill="FFFFFF"/>
        <w:ind w:firstLine="540"/>
        <w:jc w:val="both"/>
        <w:rPr>
          <w:sz w:val="28"/>
          <w:szCs w:val="28"/>
        </w:rPr>
      </w:pPr>
      <w:r w:rsidRPr="00326AD7">
        <w:rPr>
          <w:color w:val="000000"/>
          <w:spacing w:val="-3"/>
          <w:sz w:val="28"/>
          <w:szCs w:val="28"/>
        </w:rPr>
        <w:t>В 2001 году Муниципальное учреждение по работе с молодежью «Иванов</w:t>
      </w:r>
      <w:r w:rsidRPr="00326AD7">
        <w:rPr>
          <w:color w:val="000000"/>
          <w:spacing w:val="-2"/>
          <w:sz w:val="28"/>
          <w:szCs w:val="28"/>
        </w:rPr>
        <w:t xml:space="preserve">ское» получило поддержку </w:t>
      </w:r>
      <w:r w:rsidRPr="00326AD7">
        <w:rPr>
          <w:color w:val="000000"/>
          <w:spacing w:val="5"/>
          <w:sz w:val="28"/>
          <w:szCs w:val="28"/>
        </w:rPr>
        <w:t xml:space="preserve">Комитета по делам семьи и молодежи </w:t>
      </w:r>
      <w:r w:rsidRPr="00326AD7">
        <w:rPr>
          <w:color w:val="000000"/>
          <w:spacing w:val="-2"/>
          <w:sz w:val="28"/>
          <w:szCs w:val="28"/>
        </w:rPr>
        <w:t xml:space="preserve">города Москвы и провело городской фестиваль творческих </w:t>
      </w:r>
      <w:r w:rsidRPr="00326AD7">
        <w:rPr>
          <w:color w:val="000000"/>
          <w:spacing w:val="-3"/>
          <w:sz w:val="28"/>
          <w:szCs w:val="28"/>
        </w:rPr>
        <w:t>колле</w:t>
      </w:r>
      <w:r w:rsidR="00153063">
        <w:rPr>
          <w:color w:val="000000"/>
          <w:spacing w:val="-3"/>
          <w:sz w:val="28"/>
          <w:szCs w:val="28"/>
        </w:rPr>
        <w:t>ктивов, клубов и центров «Дети —</w:t>
      </w:r>
      <w:r w:rsidRPr="00326AD7">
        <w:rPr>
          <w:color w:val="000000"/>
          <w:spacing w:val="-3"/>
          <w:sz w:val="28"/>
          <w:szCs w:val="28"/>
        </w:rPr>
        <w:t xml:space="preserve"> будущее России», который был </w:t>
      </w:r>
      <w:r w:rsidRPr="00326AD7">
        <w:rPr>
          <w:color w:val="000000"/>
          <w:spacing w:val="-2"/>
          <w:sz w:val="28"/>
          <w:szCs w:val="28"/>
        </w:rPr>
        <w:t>принят с большим энтузиазмом и воодушевлением.</w:t>
      </w:r>
    </w:p>
    <w:p w:rsidR="00AA4883" w:rsidRPr="00326AD7" w:rsidRDefault="00AA4883" w:rsidP="00AA4883">
      <w:pPr>
        <w:shd w:val="clear" w:color="auto" w:fill="FFFFFF"/>
        <w:ind w:firstLine="540"/>
        <w:jc w:val="both"/>
        <w:rPr>
          <w:sz w:val="28"/>
          <w:szCs w:val="28"/>
        </w:rPr>
      </w:pPr>
      <w:r w:rsidRPr="00326AD7">
        <w:rPr>
          <w:color w:val="000000"/>
          <w:spacing w:val="-3"/>
          <w:sz w:val="28"/>
          <w:szCs w:val="28"/>
        </w:rPr>
        <w:t>В 2002-2004 гг. активно</w:t>
      </w:r>
      <w:r w:rsidR="00D909E8">
        <w:rPr>
          <w:color w:val="000000"/>
          <w:spacing w:val="-3"/>
          <w:sz w:val="28"/>
          <w:szCs w:val="28"/>
        </w:rPr>
        <w:t xml:space="preserve"> велась деятельность</w:t>
      </w:r>
      <w:r w:rsidRPr="00326AD7">
        <w:rPr>
          <w:color w:val="000000"/>
          <w:spacing w:val="-3"/>
          <w:sz w:val="28"/>
          <w:szCs w:val="28"/>
        </w:rPr>
        <w:t xml:space="preserve"> по разработке нового Положе</w:t>
      </w:r>
      <w:r w:rsidRPr="00326AD7">
        <w:rPr>
          <w:color w:val="000000"/>
          <w:spacing w:val="-2"/>
          <w:sz w:val="28"/>
          <w:szCs w:val="28"/>
        </w:rPr>
        <w:t>ния фестиваля и включения его в Программу «Молодежь Москвы».</w:t>
      </w:r>
    </w:p>
    <w:p w:rsidR="00AA4883" w:rsidRPr="00326AD7" w:rsidRDefault="00AA4883" w:rsidP="00AA4883">
      <w:pPr>
        <w:shd w:val="clear" w:color="auto" w:fill="FFFFFF"/>
        <w:ind w:firstLine="540"/>
        <w:jc w:val="both"/>
        <w:rPr>
          <w:color w:val="000000"/>
          <w:spacing w:val="-5"/>
          <w:sz w:val="28"/>
          <w:szCs w:val="28"/>
          <w:u w:val="single"/>
        </w:rPr>
      </w:pPr>
      <w:r w:rsidRPr="00326AD7">
        <w:rPr>
          <w:color w:val="000000"/>
          <w:spacing w:val="-4"/>
          <w:sz w:val="28"/>
          <w:szCs w:val="28"/>
        </w:rPr>
        <w:t xml:space="preserve">В 2005 — юбилейном году — году 60-летия Победы в Великой Отечественной </w:t>
      </w:r>
      <w:r w:rsidRPr="00326AD7">
        <w:rPr>
          <w:color w:val="000000"/>
          <w:spacing w:val="-1"/>
          <w:sz w:val="28"/>
          <w:szCs w:val="28"/>
        </w:rPr>
        <w:t xml:space="preserve">войне фестиваль получает название, с которым идет до сих пор и, надеемся, будет дальше идти и развиваться — </w:t>
      </w:r>
      <w:r w:rsidRPr="00326AD7">
        <w:rPr>
          <w:color w:val="000000"/>
          <w:spacing w:val="-1"/>
          <w:sz w:val="28"/>
          <w:szCs w:val="28"/>
          <w:u w:val="single"/>
        </w:rPr>
        <w:t xml:space="preserve">Московский фестиваль творческих коллективов, клубов и центров </w:t>
      </w:r>
      <w:r w:rsidRPr="00326AD7">
        <w:rPr>
          <w:color w:val="000000"/>
          <w:spacing w:val="-5"/>
          <w:sz w:val="28"/>
          <w:szCs w:val="28"/>
          <w:u w:val="single"/>
        </w:rPr>
        <w:t>«Россия начинается с тебя».</w:t>
      </w:r>
    </w:p>
    <w:p w:rsidR="00AA4883" w:rsidRPr="00326AD7" w:rsidRDefault="00AA4883" w:rsidP="00AA4883">
      <w:pPr>
        <w:shd w:val="clear" w:color="auto" w:fill="FFFFFF"/>
        <w:ind w:firstLine="540"/>
        <w:jc w:val="both"/>
        <w:rPr>
          <w:color w:val="000000"/>
          <w:spacing w:val="-5"/>
          <w:sz w:val="28"/>
          <w:szCs w:val="28"/>
        </w:rPr>
      </w:pPr>
      <w:r w:rsidRPr="00326AD7">
        <w:rPr>
          <w:color w:val="000000"/>
          <w:spacing w:val="-5"/>
          <w:sz w:val="28"/>
          <w:szCs w:val="28"/>
        </w:rPr>
        <w:t>Фестиваль является уникальным по своему охвату и объединению творческой молодежи по месту жительства. В фестивале ежегодно принимают участие более 60 государственных и некоммерческих учреждений, молодежные клубы и центры города Москвы, более 150 творческих коллективов. Лауреаты и дипломанты фестиваля в течение года участвуют в окружных и городских праздничных концертах, молодежных патриотических акциях, выступают на лучших площадках города Москвы.</w:t>
      </w:r>
    </w:p>
    <w:p w:rsidR="00AA4883" w:rsidRPr="00D61B74" w:rsidRDefault="00AA4883" w:rsidP="00AA4883">
      <w:pPr>
        <w:shd w:val="clear" w:color="auto" w:fill="FFFFFF"/>
        <w:ind w:firstLine="540"/>
        <w:jc w:val="both"/>
        <w:rPr>
          <w:color w:val="000000"/>
          <w:spacing w:val="-5"/>
          <w:sz w:val="25"/>
          <w:szCs w:val="25"/>
        </w:rPr>
      </w:pPr>
      <w:r w:rsidRPr="00326AD7">
        <w:rPr>
          <w:color w:val="000000"/>
          <w:spacing w:val="-5"/>
          <w:sz w:val="28"/>
          <w:szCs w:val="28"/>
        </w:rPr>
        <w:t>Каждый год творческие коллективы молодежных центров и клубов готовят новую программу для участия в фестивале и посвящают ее памятным датам нашей истории</w:t>
      </w:r>
      <w:r w:rsidRPr="00D61B74">
        <w:rPr>
          <w:color w:val="000000"/>
          <w:spacing w:val="-5"/>
          <w:sz w:val="25"/>
          <w:szCs w:val="25"/>
        </w:rPr>
        <w:t xml:space="preserve">. </w:t>
      </w:r>
    </w:p>
    <w:p w:rsidR="00326AD7" w:rsidRDefault="00326AD7" w:rsidP="00AA4883">
      <w:pPr>
        <w:ind w:left="360"/>
        <w:jc w:val="center"/>
        <w:rPr>
          <w:b/>
          <w:sz w:val="28"/>
          <w:szCs w:val="28"/>
          <w:u w:val="single"/>
        </w:rPr>
      </w:pPr>
    </w:p>
    <w:p w:rsidR="00326AD7" w:rsidRDefault="00326AD7" w:rsidP="00AA4883">
      <w:pPr>
        <w:ind w:left="360"/>
        <w:jc w:val="center"/>
        <w:rPr>
          <w:b/>
          <w:sz w:val="28"/>
          <w:szCs w:val="28"/>
          <w:u w:val="single"/>
        </w:rPr>
      </w:pPr>
    </w:p>
    <w:p w:rsidR="00326AD7" w:rsidRDefault="00326AD7" w:rsidP="00AA4883">
      <w:pPr>
        <w:ind w:left="360"/>
        <w:jc w:val="center"/>
        <w:rPr>
          <w:b/>
          <w:sz w:val="28"/>
          <w:szCs w:val="28"/>
          <w:u w:val="single"/>
        </w:rPr>
      </w:pPr>
    </w:p>
    <w:p w:rsidR="00326AD7" w:rsidRDefault="00326AD7" w:rsidP="00AA4883">
      <w:pPr>
        <w:ind w:left="360"/>
        <w:jc w:val="center"/>
        <w:rPr>
          <w:b/>
          <w:sz w:val="28"/>
          <w:szCs w:val="28"/>
          <w:u w:val="single"/>
        </w:rPr>
      </w:pPr>
    </w:p>
    <w:p w:rsidR="00326AD7" w:rsidRDefault="00326AD7" w:rsidP="00AA4883">
      <w:pPr>
        <w:ind w:left="360"/>
        <w:jc w:val="center"/>
        <w:rPr>
          <w:b/>
          <w:sz w:val="28"/>
          <w:szCs w:val="28"/>
          <w:u w:val="single"/>
        </w:rPr>
      </w:pPr>
    </w:p>
    <w:p w:rsidR="00AA4883" w:rsidRDefault="00AA4883" w:rsidP="00AA4883">
      <w:pPr>
        <w:ind w:left="360"/>
        <w:jc w:val="center"/>
        <w:rPr>
          <w:b/>
          <w:sz w:val="28"/>
          <w:szCs w:val="28"/>
          <w:u w:val="single"/>
        </w:rPr>
      </w:pPr>
      <w:r w:rsidRPr="00326AD7">
        <w:rPr>
          <w:b/>
          <w:sz w:val="28"/>
          <w:szCs w:val="28"/>
          <w:u w:val="single"/>
        </w:rPr>
        <w:t>Динамика развития фестиваля с 2006 по 2009 годы</w:t>
      </w:r>
    </w:p>
    <w:p w:rsidR="00B25CE7" w:rsidRPr="00326AD7" w:rsidRDefault="00B25CE7" w:rsidP="00AA4883">
      <w:pPr>
        <w:ind w:left="360"/>
        <w:jc w:val="center"/>
        <w:rPr>
          <w:b/>
          <w:sz w:val="28"/>
          <w:szCs w:val="28"/>
          <w:u w:val="single"/>
        </w:rPr>
      </w:pPr>
    </w:p>
    <w:p w:rsidR="00AA4883" w:rsidRPr="00D61B74" w:rsidRDefault="009F7DB9" w:rsidP="00AA4883">
      <w:pPr>
        <w:rPr>
          <w:b/>
          <w:sz w:val="26"/>
          <w:szCs w:val="26"/>
        </w:rPr>
      </w:pPr>
      <w:r>
        <w:rPr>
          <w:sz w:val="26"/>
          <w:szCs w:val="26"/>
        </w:rPr>
        <w:pict>
          <v:shape id="_x0000_i1027" type="#_x0000_t75" style="width:236.25pt;height:169.5pt">
            <v:imagedata r:id="rId8" o:title=""/>
          </v:shape>
        </w:pict>
      </w:r>
      <w:r>
        <w:rPr>
          <w:sz w:val="26"/>
          <w:szCs w:val="26"/>
        </w:rPr>
        <w:pict>
          <v:shape id="_x0000_i1028" type="#_x0000_t75" style="width:242.25pt;height:169.5pt">
            <v:imagedata r:id="rId9" o:title=""/>
          </v:shape>
        </w:pict>
      </w:r>
    </w:p>
    <w:p w:rsidR="00AA4883" w:rsidRDefault="009F7DB9" w:rsidP="00AA4883">
      <w:r>
        <w:rPr>
          <w:sz w:val="26"/>
          <w:szCs w:val="26"/>
        </w:rPr>
        <w:pict>
          <v:shape id="_x0000_i1029" type="#_x0000_t75" style="width:236.25pt;height:179.25pt">
            <v:imagedata r:id="rId10" o:title=""/>
          </v:shape>
        </w:pict>
      </w:r>
      <w:r>
        <w:pict>
          <v:shape id="_x0000_i1030" type="#_x0000_t75" style="width:230.25pt;height:177.75pt">
            <v:imagedata r:id="rId11" o:title=""/>
          </v:shape>
        </w:pict>
      </w:r>
    </w:p>
    <w:p w:rsidR="00976139" w:rsidRDefault="00976139" w:rsidP="00AA4883">
      <w:pPr>
        <w:rPr>
          <w:sz w:val="26"/>
          <w:szCs w:val="26"/>
        </w:rPr>
      </w:pPr>
    </w:p>
    <w:p w:rsidR="00D96452" w:rsidRPr="00315080" w:rsidRDefault="00D96452" w:rsidP="00AA4883">
      <w:pPr>
        <w:rPr>
          <w:sz w:val="26"/>
          <w:szCs w:val="26"/>
        </w:rPr>
      </w:pPr>
    </w:p>
    <w:p w:rsidR="00AA4883" w:rsidRPr="00D61B74" w:rsidRDefault="009F7DB9" w:rsidP="00AA4883">
      <w:pPr>
        <w:rPr>
          <w:b/>
          <w:sz w:val="26"/>
          <w:szCs w:val="26"/>
        </w:rPr>
      </w:pPr>
      <w:r>
        <w:rPr>
          <w:sz w:val="26"/>
          <w:szCs w:val="26"/>
        </w:rPr>
        <w:pict>
          <v:shape id="_x0000_i1031" type="#_x0000_t75" style="width:467.25pt;height:174pt">
            <v:imagedata r:id="rId12" o:title=""/>
          </v:shape>
        </w:pict>
      </w:r>
    </w:p>
    <w:p w:rsidR="00976139" w:rsidRDefault="00976139" w:rsidP="00AA4883">
      <w:pPr>
        <w:shd w:val="clear" w:color="auto" w:fill="FFFFFF"/>
        <w:ind w:firstLine="540"/>
        <w:jc w:val="both"/>
        <w:rPr>
          <w:spacing w:val="-5"/>
          <w:sz w:val="28"/>
          <w:szCs w:val="28"/>
        </w:rPr>
      </w:pPr>
    </w:p>
    <w:p w:rsidR="00AA4883" w:rsidRPr="00326AD7" w:rsidRDefault="00AA4883" w:rsidP="00AA4883">
      <w:pPr>
        <w:shd w:val="clear" w:color="auto" w:fill="FFFFFF"/>
        <w:ind w:firstLine="540"/>
        <w:jc w:val="both"/>
        <w:rPr>
          <w:spacing w:val="-5"/>
          <w:sz w:val="28"/>
          <w:szCs w:val="28"/>
        </w:rPr>
      </w:pPr>
      <w:r w:rsidRPr="00326AD7">
        <w:rPr>
          <w:spacing w:val="-5"/>
          <w:sz w:val="28"/>
          <w:szCs w:val="28"/>
        </w:rPr>
        <w:t>Перед фестивалем изначально ставилась задача решения конкретной проблемы, имеющей в наши дни большое значение, — проблемы нравственного воспитания активного, ответственного гражданина нашей страны, истинного патриота, для которого слова «Россия», «Родина», «Победа» не будут пустым звуком. И ф</w:t>
      </w:r>
      <w:r w:rsidRPr="00326AD7">
        <w:rPr>
          <w:sz w:val="28"/>
          <w:szCs w:val="28"/>
        </w:rPr>
        <w:t>естиваль способствует ее успешному решению, воспитывая подрастающее поколение через развитие народного творчества, национального искусства. А народное искусство в исполнении детских, подростковых и молодежных творческих коллективов несет в себе необыкновенную душевную теплоту, искренность, любовь и доброту, радость и счастье, творческий подъем и неугасимую детскую энергетику. Незабываемы минуты выступлений воспитанников муниципальных учреждений, НКО, работающих под руководством муниципалитетов по месту жительства.</w:t>
      </w:r>
      <w:r w:rsidRPr="00326AD7">
        <w:rPr>
          <w:spacing w:val="-5"/>
          <w:sz w:val="28"/>
          <w:szCs w:val="28"/>
        </w:rPr>
        <w:t xml:space="preserve"> В</w:t>
      </w:r>
      <w:r w:rsidRPr="00326AD7">
        <w:rPr>
          <w:sz w:val="28"/>
          <w:szCs w:val="28"/>
        </w:rPr>
        <w:t xml:space="preserve"> едином душевном порыве сливаются участники и зрители самых разных возрастов, восстанавливается связь между поколениями, утраченная в последнее время.</w:t>
      </w:r>
    </w:p>
    <w:p w:rsidR="00AA4883" w:rsidRDefault="00AA4883" w:rsidP="00AA4883">
      <w:pPr>
        <w:shd w:val="clear" w:color="auto" w:fill="FFFFFF"/>
        <w:ind w:firstLine="540"/>
        <w:jc w:val="both"/>
        <w:rPr>
          <w:spacing w:val="-5"/>
          <w:sz w:val="28"/>
          <w:szCs w:val="28"/>
        </w:rPr>
      </w:pPr>
      <w:r w:rsidRPr="00326AD7">
        <w:rPr>
          <w:spacing w:val="-5"/>
          <w:sz w:val="28"/>
          <w:szCs w:val="28"/>
        </w:rPr>
        <w:t>Именно поэтому, учитывая огромную социальную роль творчества в воспитании подрастающего поколения, говоря о фестивале «Россия начинается с тебя», мы обозначаем для себя следующие приоритеты:</w:t>
      </w:r>
    </w:p>
    <w:p w:rsidR="00D96452" w:rsidRPr="00326AD7" w:rsidRDefault="00D96452" w:rsidP="00AA4883">
      <w:pPr>
        <w:shd w:val="clear" w:color="auto" w:fill="FFFFFF"/>
        <w:ind w:firstLine="540"/>
        <w:jc w:val="both"/>
        <w:rPr>
          <w:spacing w:val="-5"/>
          <w:sz w:val="28"/>
          <w:szCs w:val="28"/>
        </w:rPr>
      </w:pPr>
    </w:p>
    <w:p w:rsidR="00AA4883" w:rsidRPr="00D96452" w:rsidRDefault="00AA4883" w:rsidP="00AA4883">
      <w:pPr>
        <w:numPr>
          <w:ilvl w:val="0"/>
          <w:numId w:val="20"/>
        </w:numPr>
        <w:shd w:val="clear" w:color="auto" w:fill="FFFFFF"/>
        <w:tabs>
          <w:tab w:val="clear" w:pos="1260"/>
          <w:tab w:val="num" w:pos="0"/>
        </w:tabs>
        <w:ind w:left="0" w:firstLine="900"/>
        <w:jc w:val="both"/>
        <w:rPr>
          <w:b/>
          <w:color w:val="000000"/>
          <w:spacing w:val="-5"/>
          <w:sz w:val="28"/>
          <w:szCs w:val="28"/>
        </w:rPr>
      </w:pPr>
      <w:r w:rsidRPr="00326AD7">
        <w:rPr>
          <w:b/>
          <w:spacing w:val="-5"/>
          <w:sz w:val="28"/>
          <w:szCs w:val="28"/>
        </w:rPr>
        <w:t xml:space="preserve">Формирование единого социокультурного пространства </w:t>
      </w:r>
      <w:r w:rsidRPr="00326AD7">
        <w:rPr>
          <w:spacing w:val="-5"/>
          <w:sz w:val="28"/>
          <w:szCs w:val="28"/>
        </w:rPr>
        <w:t>— фестиваль должен способствов</w:t>
      </w:r>
      <w:r w:rsidRPr="00326AD7">
        <w:rPr>
          <w:color w:val="000000"/>
          <w:spacing w:val="-5"/>
          <w:sz w:val="28"/>
          <w:szCs w:val="28"/>
        </w:rPr>
        <w:t>ать воспитанию культуры в наших детях и молодежи: культуры в целом на территориях муниципальных образований, культуры поведения, общения, уважения к старшим.</w:t>
      </w:r>
    </w:p>
    <w:p w:rsidR="00D96452" w:rsidRPr="00326AD7" w:rsidRDefault="00D96452" w:rsidP="00D96452">
      <w:pPr>
        <w:shd w:val="clear" w:color="auto" w:fill="FFFFFF"/>
        <w:jc w:val="both"/>
        <w:rPr>
          <w:b/>
          <w:color w:val="000000"/>
          <w:spacing w:val="-5"/>
          <w:sz w:val="28"/>
          <w:szCs w:val="28"/>
        </w:rPr>
      </w:pPr>
    </w:p>
    <w:p w:rsidR="00AA4883" w:rsidRPr="00326AD7" w:rsidRDefault="00AA4883" w:rsidP="00AA4883">
      <w:pPr>
        <w:numPr>
          <w:ilvl w:val="0"/>
          <w:numId w:val="20"/>
        </w:numPr>
        <w:shd w:val="clear" w:color="auto" w:fill="FFFFFF"/>
        <w:tabs>
          <w:tab w:val="clear" w:pos="1260"/>
        </w:tabs>
        <w:ind w:left="0" w:firstLine="900"/>
        <w:jc w:val="both"/>
        <w:rPr>
          <w:b/>
          <w:sz w:val="28"/>
          <w:szCs w:val="28"/>
        </w:rPr>
      </w:pPr>
      <w:r w:rsidRPr="00326AD7">
        <w:rPr>
          <w:b/>
          <w:sz w:val="28"/>
          <w:szCs w:val="28"/>
        </w:rPr>
        <w:t xml:space="preserve">Формирование гражданско-патриотического репертуара — </w:t>
      </w:r>
      <w:r w:rsidRPr="00326AD7">
        <w:rPr>
          <w:sz w:val="28"/>
          <w:szCs w:val="28"/>
        </w:rPr>
        <w:t>репертуар творческих коллективов должен подбираться, составляться и развиваться в направлении народного творчества, национальной культуры и искусства.</w:t>
      </w:r>
    </w:p>
    <w:p w:rsidR="00AA4883" w:rsidRPr="00326AD7" w:rsidRDefault="00AA4883" w:rsidP="00AA4883">
      <w:pPr>
        <w:shd w:val="clear" w:color="auto" w:fill="FFFFFF"/>
        <w:jc w:val="both"/>
        <w:rPr>
          <w:b/>
          <w:sz w:val="28"/>
          <w:szCs w:val="28"/>
        </w:rPr>
      </w:pPr>
    </w:p>
    <w:p w:rsidR="00AA4883" w:rsidRDefault="00AA4883" w:rsidP="00AA4883">
      <w:pPr>
        <w:numPr>
          <w:ilvl w:val="0"/>
          <w:numId w:val="20"/>
        </w:numPr>
        <w:shd w:val="clear" w:color="auto" w:fill="FFFFFF"/>
        <w:tabs>
          <w:tab w:val="clear" w:pos="1260"/>
          <w:tab w:val="num" w:pos="540"/>
        </w:tabs>
        <w:ind w:left="0" w:firstLine="900"/>
        <w:jc w:val="both"/>
        <w:rPr>
          <w:sz w:val="28"/>
          <w:szCs w:val="28"/>
        </w:rPr>
      </w:pPr>
      <w:r w:rsidRPr="00326AD7">
        <w:rPr>
          <w:b/>
          <w:sz w:val="28"/>
          <w:szCs w:val="28"/>
        </w:rPr>
        <w:t xml:space="preserve">Формирование творческого объединения — </w:t>
      </w:r>
      <w:r w:rsidRPr="00326AD7">
        <w:rPr>
          <w:sz w:val="28"/>
          <w:szCs w:val="28"/>
        </w:rPr>
        <w:t>фестиваль способствует объединению творческих самодеятельных</w:t>
      </w:r>
      <w:r w:rsidRPr="00326AD7">
        <w:rPr>
          <w:b/>
          <w:sz w:val="28"/>
          <w:szCs w:val="28"/>
        </w:rPr>
        <w:t xml:space="preserve"> </w:t>
      </w:r>
      <w:r w:rsidRPr="00326AD7">
        <w:rPr>
          <w:sz w:val="28"/>
          <w:szCs w:val="28"/>
        </w:rPr>
        <w:t>коллективов муниципальных учреждений, клубов и центров по месту жительства, позволяет создать единую творческую систему, формирующую социальное окружение, среду и стиль жизни детей, подростков, молодежи. Это способствует обмену опытом, повышению профессионального уровня и интереса к деятельности. Дети и взрослые объединяются едиными творческими задачами, что придает фестивалю актуальность и социальную значимость.</w:t>
      </w:r>
    </w:p>
    <w:p w:rsidR="00D96452" w:rsidRPr="00326AD7" w:rsidRDefault="00D96452" w:rsidP="00D96452">
      <w:pPr>
        <w:shd w:val="clear" w:color="auto" w:fill="FFFFFF"/>
        <w:jc w:val="both"/>
        <w:rPr>
          <w:sz w:val="28"/>
          <w:szCs w:val="28"/>
        </w:rPr>
      </w:pPr>
    </w:p>
    <w:p w:rsidR="00AA4883" w:rsidRPr="00326AD7" w:rsidRDefault="00AA4883" w:rsidP="00AA4883">
      <w:pPr>
        <w:numPr>
          <w:ilvl w:val="0"/>
          <w:numId w:val="20"/>
        </w:numPr>
        <w:shd w:val="clear" w:color="auto" w:fill="FFFFFF"/>
        <w:ind w:left="0" w:firstLine="900"/>
        <w:jc w:val="both"/>
        <w:rPr>
          <w:sz w:val="28"/>
          <w:szCs w:val="28"/>
        </w:rPr>
      </w:pPr>
      <w:r w:rsidRPr="00326AD7">
        <w:rPr>
          <w:b/>
          <w:sz w:val="28"/>
          <w:szCs w:val="28"/>
        </w:rPr>
        <w:t xml:space="preserve">Формирование творческого потенциала </w:t>
      </w:r>
      <w:r w:rsidRPr="00326AD7">
        <w:rPr>
          <w:sz w:val="28"/>
          <w:szCs w:val="28"/>
        </w:rPr>
        <w:t>— все наработки коллективов успешно используются на районных, окружных и городских социально значимых мероприятиях, на многочисленных концертных праздничных площадках (День города, День Победы и т.д.). Фестиваль дает возможность проведения праздников на высоком гражданско-патриотическом и культурном уровне. Это приводит к созданию творческого потенциала района, округа, города.</w:t>
      </w:r>
    </w:p>
    <w:p w:rsidR="00AA4883" w:rsidRPr="00D61B74" w:rsidRDefault="00AA4883" w:rsidP="00AA4883">
      <w:pPr>
        <w:shd w:val="clear" w:color="auto" w:fill="FFFFFF"/>
        <w:jc w:val="both"/>
        <w:rPr>
          <w:sz w:val="26"/>
          <w:szCs w:val="26"/>
        </w:rPr>
      </w:pPr>
    </w:p>
    <w:p w:rsidR="00CE35C6" w:rsidRDefault="00CE35C6" w:rsidP="00AA4883">
      <w:pPr>
        <w:jc w:val="center"/>
        <w:rPr>
          <w:b/>
          <w:sz w:val="28"/>
          <w:szCs w:val="28"/>
          <w:u w:val="single"/>
        </w:rPr>
      </w:pPr>
    </w:p>
    <w:p w:rsidR="00CE35C6" w:rsidRDefault="00CE35C6" w:rsidP="00AA4883">
      <w:pPr>
        <w:jc w:val="center"/>
        <w:rPr>
          <w:b/>
          <w:sz w:val="28"/>
          <w:szCs w:val="28"/>
          <w:u w:val="single"/>
        </w:rPr>
      </w:pPr>
    </w:p>
    <w:p w:rsidR="00CE35C6" w:rsidRDefault="00CE35C6" w:rsidP="00AA4883">
      <w:pPr>
        <w:jc w:val="center"/>
        <w:rPr>
          <w:b/>
          <w:sz w:val="28"/>
          <w:szCs w:val="28"/>
          <w:u w:val="single"/>
        </w:rPr>
      </w:pPr>
    </w:p>
    <w:p w:rsidR="00CE35C6" w:rsidRDefault="00CE35C6" w:rsidP="00AA4883">
      <w:pPr>
        <w:jc w:val="center"/>
        <w:rPr>
          <w:b/>
          <w:sz w:val="28"/>
          <w:szCs w:val="28"/>
          <w:u w:val="single"/>
        </w:rPr>
      </w:pPr>
    </w:p>
    <w:p w:rsidR="00CE35C6" w:rsidRDefault="00CE35C6" w:rsidP="00AA4883">
      <w:pPr>
        <w:jc w:val="center"/>
        <w:rPr>
          <w:b/>
          <w:sz w:val="28"/>
          <w:szCs w:val="28"/>
          <w:u w:val="single"/>
        </w:rPr>
      </w:pPr>
    </w:p>
    <w:p w:rsidR="00CE35C6" w:rsidRDefault="00CE35C6" w:rsidP="00AA4883">
      <w:pPr>
        <w:jc w:val="center"/>
        <w:rPr>
          <w:b/>
          <w:sz w:val="28"/>
          <w:szCs w:val="28"/>
          <w:u w:val="single"/>
        </w:rPr>
      </w:pPr>
    </w:p>
    <w:p w:rsidR="00CE35C6" w:rsidRDefault="00CE35C6" w:rsidP="00AA4883">
      <w:pPr>
        <w:jc w:val="center"/>
        <w:rPr>
          <w:b/>
          <w:sz w:val="28"/>
          <w:szCs w:val="28"/>
          <w:u w:val="single"/>
        </w:rPr>
      </w:pPr>
    </w:p>
    <w:p w:rsidR="00AA4883" w:rsidRPr="00326AD7" w:rsidRDefault="00AA4883" w:rsidP="00AA4883">
      <w:pPr>
        <w:jc w:val="center"/>
        <w:rPr>
          <w:b/>
          <w:sz w:val="28"/>
          <w:szCs w:val="28"/>
          <w:u w:val="single"/>
        </w:rPr>
      </w:pPr>
      <w:r w:rsidRPr="00326AD7">
        <w:rPr>
          <w:b/>
          <w:sz w:val="28"/>
          <w:szCs w:val="28"/>
          <w:u w:val="single"/>
        </w:rPr>
        <w:t xml:space="preserve">Развитие гражданско-патриотических классических программ и </w:t>
      </w:r>
    </w:p>
    <w:p w:rsidR="00AA4883" w:rsidRDefault="00AA4883" w:rsidP="00AA4883">
      <w:pPr>
        <w:jc w:val="center"/>
        <w:rPr>
          <w:b/>
          <w:sz w:val="28"/>
          <w:szCs w:val="28"/>
          <w:u w:val="single"/>
        </w:rPr>
      </w:pPr>
      <w:r w:rsidRPr="00326AD7">
        <w:rPr>
          <w:b/>
          <w:sz w:val="28"/>
          <w:szCs w:val="28"/>
          <w:u w:val="single"/>
        </w:rPr>
        <w:t xml:space="preserve">программ народного творчества </w:t>
      </w:r>
    </w:p>
    <w:p w:rsidR="00F23A8A" w:rsidRPr="00326AD7" w:rsidRDefault="00F23A8A" w:rsidP="00AA4883">
      <w:pPr>
        <w:jc w:val="center"/>
        <w:rPr>
          <w:b/>
          <w:sz w:val="28"/>
          <w:szCs w:val="28"/>
          <w:u w:val="single"/>
        </w:rPr>
      </w:pPr>
    </w:p>
    <w:p w:rsidR="00AA4883" w:rsidRPr="00326AD7" w:rsidRDefault="009F7DB9" w:rsidP="00AA4883">
      <w:pPr>
        <w:jc w:val="center"/>
        <w:rPr>
          <w:sz w:val="28"/>
          <w:szCs w:val="28"/>
        </w:rPr>
      </w:pPr>
      <w:r>
        <w:rPr>
          <w:sz w:val="28"/>
          <w:szCs w:val="28"/>
        </w:rPr>
        <w:pict>
          <v:shape id="_x0000_i1032" type="#_x0000_t75" style="width:389.25pt;height:210pt">
            <v:imagedata r:id="rId13" o:title=""/>
          </v:shape>
        </w:pict>
      </w:r>
    </w:p>
    <w:p w:rsidR="00AA4883" w:rsidRPr="00D61B74" w:rsidRDefault="009F7DB9" w:rsidP="00AA4883">
      <w:pPr>
        <w:jc w:val="center"/>
        <w:rPr>
          <w:sz w:val="26"/>
          <w:szCs w:val="26"/>
        </w:rPr>
      </w:pPr>
      <w:r>
        <w:rPr>
          <w:sz w:val="26"/>
          <w:szCs w:val="26"/>
        </w:rPr>
        <w:pict>
          <v:shape id="_x0000_i1033" type="#_x0000_t75" style="width:388.5pt;height:194.25pt">
            <v:imagedata r:id="rId14" o:title=""/>
          </v:shape>
        </w:pict>
      </w:r>
    </w:p>
    <w:p w:rsidR="00AA4883" w:rsidRPr="00D61B74" w:rsidRDefault="009F7DB9" w:rsidP="00AA4883">
      <w:pPr>
        <w:jc w:val="center"/>
        <w:rPr>
          <w:sz w:val="26"/>
          <w:szCs w:val="26"/>
        </w:rPr>
      </w:pPr>
      <w:r>
        <w:rPr>
          <w:sz w:val="26"/>
          <w:szCs w:val="26"/>
        </w:rPr>
        <w:pict>
          <v:shape id="_x0000_i1034" type="#_x0000_t75" style="width:382.5pt;height:194.25pt">
            <v:imagedata r:id="rId15" o:title=""/>
          </v:shape>
        </w:pict>
      </w:r>
    </w:p>
    <w:p w:rsidR="00AA4883" w:rsidRPr="00D61B74" w:rsidRDefault="009F7DB9" w:rsidP="00AA4883">
      <w:pPr>
        <w:jc w:val="center"/>
        <w:rPr>
          <w:sz w:val="26"/>
          <w:szCs w:val="26"/>
        </w:rPr>
      </w:pPr>
      <w:r>
        <w:rPr>
          <w:sz w:val="26"/>
          <w:szCs w:val="26"/>
        </w:rPr>
        <w:pict>
          <v:shape id="_x0000_i1035" type="#_x0000_t75" style="width:377.25pt;height:209.25pt">
            <v:imagedata r:id="rId16" o:title=""/>
          </v:shape>
        </w:pict>
      </w:r>
    </w:p>
    <w:p w:rsidR="00670B10" w:rsidRDefault="00670B10" w:rsidP="008E264D">
      <w:pPr>
        <w:ind w:firstLine="540"/>
        <w:jc w:val="both"/>
        <w:rPr>
          <w:sz w:val="26"/>
          <w:szCs w:val="26"/>
        </w:rPr>
      </w:pPr>
    </w:p>
    <w:p w:rsidR="00AA4883" w:rsidRPr="00326AD7" w:rsidRDefault="00AA4883" w:rsidP="008E264D">
      <w:pPr>
        <w:ind w:firstLine="540"/>
        <w:jc w:val="both"/>
        <w:rPr>
          <w:b/>
          <w:sz w:val="28"/>
          <w:szCs w:val="28"/>
        </w:rPr>
      </w:pPr>
      <w:r w:rsidRPr="00326AD7">
        <w:rPr>
          <w:sz w:val="28"/>
          <w:szCs w:val="28"/>
        </w:rPr>
        <w:t>Московский фестиваль «Россия начинается с тебя» в 2010 году посвящен 65-ой годовщине Победы в Великой Отечественной войне и Году учителя и проводится в целях развития гражданско-патриотических программ детско-молодежных и семейных творческих коллективов и интеграции молодых людей с ограниченными физическими возможностями через совершенствование социально-воспитательной работы по месту жительства.</w:t>
      </w:r>
    </w:p>
    <w:p w:rsidR="00AA4883" w:rsidRPr="00326AD7" w:rsidRDefault="00AA4883" w:rsidP="00670B10">
      <w:pPr>
        <w:ind w:firstLine="540"/>
        <w:jc w:val="both"/>
        <w:rPr>
          <w:sz w:val="28"/>
          <w:szCs w:val="28"/>
        </w:rPr>
      </w:pPr>
      <w:r w:rsidRPr="00326AD7">
        <w:rPr>
          <w:sz w:val="28"/>
          <w:szCs w:val="28"/>
        </w:rPr>
        <w:t>Одной из задач фестиваля является развитие сети фестивалей на разных уровнях: район, округ, город. Фестиваль реализуется в три этапа:</w:t>
      </w:r>
    </w:p>
    <w:p w:rsidR="00AA4883" w:rsidRPr="00326AD7" w:rsidRDefault="00AA4883" w:rsidP="00AA4883">
      <w:pPr>
        <w:pStyle w:val="10"/>
        <w:spacing w:line="240" w:lineRule="auto"/>
        <w:ind w:firstLine="0"/>
        <w:rPr>
          <w:sz w:val="28"/>
          <w:szCs w:val="28"/>
        </w:rPr>
      </w:pPr>
      <w:r w:rsidRPr="00326AD7">
        <w:rPr>
          <w:b/>
          <w:sz w:val="28"/>
          <w:szCs w:val="28"/>
        </w:rPr>
        <w:t>1 этап</w:t>
      </w:r>
      <w:r w:rsidR="00670B10">
        <w:rPr>
          <w:sz w:val="28"/>
          <w:szCs w:val="28"/>
        </w:rPr>
        <w:t xml:space="preserve"> /март/ —</w:t>
      </w:r>
      <w:r w:rsidRPr="00326AD7">
        <w:rPr>
          <w:sz w:val="28"/>
          <w:szCs w:val="28"/>
        </w:rPr>
        <w:t xml:space="preserve"> участие творческих детских, молодежных и семейных коллективов в окружных фестивалях города Москвы;</w:t>
      </w:r>
    </w:p>
    <w:p w:rsidR="00AA4883" w:rsidRPr="00326AD7" w:rsidRDefault="00AA4883" w:rsidP="00AA4883">
      <w:pPr>
        <w:pStyle w:val="10"/>
        <w:spacing w:line="240" w:lineRule="auto"/>
        <w:ind w:firstLine="0"/>
        <w:rPr>
          <w:sz w:val="28"/>
          <w:szCs w:val="28"/>
        </w:rPr>
      </w:pPr>
      <w:r w:rsidRPr="00326AD7">
        <w:rPr>
          <w:b/>
          <w:sz w:val="28"/>
          <w:szCs w:val="28"/>
        </w:rPr>
        <w:t>2 этап</w:t>
      </w:r>
      <w:r w:rsidR="00670B10">
        <w:rPr>
          <w:sz w:val="28"/>
          <w:szCs w:val="28"/>
        </w:rPr>
        <w:t xml:space="preserve"> /апрель/—</w:t>
      </w:r>
      <w:r w:rsidRPr="00326AD7">
        <w:rPr>
          <w:sz w:val="28"/>
          <w:szCs w:val="28"/>
        </w:rPr>
        <w:t xml:space="preserve"> участие творческих молодежных и семейных коллективов в Московском фестивале «Россия начинается с тебя» в просмо</w:t>
      </w:r>
      <w:r w:rsidR="00670B10">
        <w:rPr>
          <w:sz w:val="28"/>
          <w:szCs w:val="28"/>
        </w:rPr>
        <w:t>трах по номинациям (по графику);</w:t>
      </w:r>
    </w:p>
    <w:p w:rsidR="00AA4883" w:rsidRPr="00326AD7" w:rsidRDefault="00AA4883" w:rsidP="00AA4883">
      <w:pPr>
        <w:pStyle w:val="10"/>
        <w:spacing w:line="240" w:lineRule="auto"/>
        <w:ind w:firstLine="0"/>
        <w:rPr>
          <w:sz w:val="28"/>
          <w:szCs w:val="28"/>
        </w:rPr>
      </w:pPr>
      <w:r w:rsidRPr="00326AD7">
        <w:rPr>
          <w:b/>
          <w:sz w:val="28"/>
          <w:szCs w:val="28"/>
        </w:rPr>
        <w:t xml:space="preserve">3 этап </w:t>
      </w:r>
      <w:r w:rsidR="00670B10">
        <w:rPr>
          <w:sz w:val="28"/>
          <w:szCs w:val="28"/>
        </w:rPr>
        <w:t>/в течение года/ —</w:t>
      </w:r>
      <w:r w:rsidRPr="00326AD7">
        <w:rPr>
          <w:sz w:val="28"/>
          <w:szCs w:val="28"/>
        </w:rPr>
        <w:t xml:space="preserve"> участие творческих коллективов лауреатов Московского фестиваля «Россия начинается с тебя» в тематических концертах и патриотических акциях.</w:t>
      </w:r>
    </w:p>
    <w:p w:rsidR="00AA4883" w:rsidRPr="00326AD7" w:rsidRDefault="00AA4883" w:rsidP="0006453B">
      <w:pPr>
        <w:ind w:firstLine="540"/>
        <w:jc w:val="both"/>
        <w:rPr>
          <w:sz w:val="28"/>
          <w:szCs w:val="28"/>
        </w:rPr>
      </w:pPr>
      <w:r w:rsidRPr="00326AD7">
        <w:rPr>
          <w:sz w:val="28"/>
          <w:szCs w:val="28"/>
        </w:rPr>
        <w:t xml:space="preserve">Лауреаты городского этапа конкурса станут участниками Городского фестиваля «Юные таланты Московии». Лауреаты и дипломанты фестиваля активно участвуют в городских и окружных творческих мероприятиях, патриотических акциях, тематических концертах. </w:t>
      </w:r>
    </w:p>
    <w:p w:rsidR="00091601" w:rsidRDefault="00091601" w:rsidP="00C404AA">
      <w:pPr>
        <w:pStyle w:val="a4"/>
        <w:spacing w:after="0"/>
        <w:ind w:firstLine="709"/>
        <w:jc w:val="center"/>
        <w:rPr>
          <w:b/>
          <w:sz w:val="28"/>
          <w:szCs w:val="28"/>
        </w:rPr>
      </w:pPr>
    </w:p>
    <w:p w:rsidR="00091601" w:rsidRDefault="00091601" w:rsidP="00C404AA">
      <w:pPr>
        <w:pStyle w:val="a4"/>
        <w:spacing w:after="0"/>
        <w:ind w:firstLine="709"/>
        <w:jc w:val="center"/>
        <w:rPr>
          <w:b/>
          <w:sz w:val="28"/>
          <w:szCs w:val="28"/>
        </w:rPr>
      </w:pPr>
    </w:p>
    <w:p w:rsidR="00091601" w:rsidRDefault="00091601" w:rsidP="00C404AA">
      <w:pPr>
        <w:pStyle w:val="a4"/>
        <w:spacing w:after="0"/>
        <w:ind w:firstLine="709"/>
        <w:jc w:val="center"/>
        <w:rPr>
          <w:b/>
          <w:sz w:val="28"/>
          <w:szCs w:val="28"/>
        </w:rPr>
      </w:pPr>
    </w:p>
    <w:p w:rsidR="00091601" w:rsidRDefault="00091601" w:rsidP="00C404AA">
      <w:pPr>
        <w:pStyle w:val="a4"/>
        <w:spacing w:after="0"/>
        <w:ind w:firstLine="709"/>
        <w:jc w:val="center"/>
        <w:rPr>
          <w:b/>
          <w:sz w:val="28"/>
          <w:szCs w:val="28"/>
        </w:rPr>
      </w:pPr>
    </w:p>
    <w:p w:rsidR="00091601" w:rsidRDefault="00091601" w:rsidP="00C404AA">
      <w:pPr>
        <w:pStyle w:val="a4"/>
        <w:spacing w:after="0"/>
        <w:ind w:firstLine="709"/>
        <w:jc w:val="center"/>
        <w:rPr>
          <w:b/>
          <w:sz w:val="28"/>
          <w:szCs w:val="28"/>
        </w:rPr>
      </w:pPr>
    </w:p>
    <w:p w:rsidR="00091601" w:rsidRDefault="00091601" w:rsidP="00C404AA">
      <w:pPr>
        <w:pStyle w:val="a4"/>
        <w:spacing w:after="0"/>
        <w:ind w:firstLine="709"/>
        <w:jc w:val="center"/>
        <w:rPr>
          <w:b/>
          <w:sz w:val="28"/>
          <w:szCs w:val="28"/>
        </w:rPr>
      </w:pPr>
    </w:p>
    <w:p w:rsidR="00091601" w:rsidRDefault="00091601" w:rsidP="00C404AA">
      <w:pPr>
        <w:pStyle w:val="a4"/>
        <w:spacing w:after="0"/>
        <w:ind w:firstLine="709"/>
        <w:jc w:val="center"/>
        <w:rPr>
          <w:b/>
          <w:sz w:val="28"/>
          <w:szCs w:val="28"/>
        </w:rPr>
      </w:pPr>
    </w:p>
    <w:p w:rsidR="00091601" w:rsidRDefault="00091601" w:rsidP="00C404AA">
      <w:pPr>
        <w:pStyle w:val="a4"/>
        <w:spacing w:after="0"/>
        <w:ind w:firstLine="709"/>
        <w:jc w:val="center"/>
        <w:rPr>
          <w:b/>
          <w:sz w:val="28"/>
          <w:szCs w:val="28"/>
        </w:rPr>
      </w:pPr>
    </w:p>
    <w:p w:rsidR="00091601" w:rsidRDefault="00091601" w:rsidP="00C404AA">
      <w:pPr>
        <w:pStyle w:val="a4"/>
        <w:spacing w:after="0"/>
        <w:ind w:firstLine="709"/>
        <w:jc w:val="center"/>
        <w:rPr>
          <w:b/>
          <w:sz w:val="28"/>
          <w:szCs w:val="28"/>
        </w:rPr>
      </w:pPr>
    </w:p>
    <w:p w:rsidR="00091601" w:rsidRDefault="00091601" w:rsidP="00C404AA">
      <w:pPr>
        <w:pStyle w:val="a4"/>
        <w:spacing w:after="0"/>
        <w:ind w:firstLine="709"/>
        <w:jc w:val="center"/>
        <w:rPr>
          <w:b/>
          <w:sz w:val="28"/>
          <w:szCs w:val="28"/>
        </w:rPr>
      </w:pPr>
    </w:p>
    <w:p w:rsidR="00091601" w:rsidRDefault="00091601" w:rsidP="00C404AA">
      <w:pPr>
        <w:pStyle w:val="a4"/>
        <w:spacing w:after="0"/>
        <w:ind w:firstLine="709"/>
        <w:jc w:val="center"/>
        <w:rPr>
          <w:b/>
          <w:sz w:val="28"/>
          <w:szCs w:val="28"/>
        </w:rPr>
      </w:pPr>
    </w:p>
    <w:p w:rsidR="00660E5E" w:rsidRDefault="00660E5E" w:rsidP="00660E5E">
      <w:pPr>
        <w:jc w:val="center"/>
        <w:rPr>
          <w:b/>
          <w:sz w:val="32"/>
          <w:szCs w:val="32"/>
        </w:rPr>
      </w:pPr>
      <w:r w:rsidRPr="000E2678">
        <w:rPr>
          <w:b/>
          <w:sz w:val="32"/>
          <w:szCs w:val="32"/>
        </w:rPr>
        <w:t>Социальные проекты</w:t>
      </w:r>
    </w:p>
    <w:p w:rsidR="00660E5E" w:rsidRDefault="00660E5E" w:rsidP="00660E5E">
      <w:pPr>
        <w:jc w:val="center"/>
        <w:rPr>
          <w:b/>
          <w:sz w:val="32"/>
          <w:szCs w:val="32"/>
        </w:rPr>
      </w:pPr>
      <w:r>
        <w:rPr>
          <w:b/>
          <w:sz w:val="32"/>
          <w:szCs w:val="32"/>
        </w:rPr>
        <w:t>по патриотическому воспитанию</w:t>
      </w:r>
    </w:p>
    <w:p w:rsidR="00660E5E" w:rsidRDefault="00660E5E" w:rsidP="00660E5E">
      <w:pPr>
        <w:jc w:val="center"/>
        <w:rPr>
          <w:b/>
          <w:sz w:val="32"/>
          <w:szCs w:val="32"/>
        </w:rPr>
      </w:pPr>
      <w:r>
        <w:rPr>
          <w:b/>
          <w:sz w:val="32"/>
          <w:szCs w:val="32"/>
        </w:rPr>
        <w:t xml:space="preserve">из опыта работы </w:t>
      </w:r>
    </w:p>
    <w:p w:rsidR="00660E5E" w:rsidRDefault="00660E5E" w:rsidP="00660E5E">
      <w:pPr>
        <w:jc w:val="center"/>
        <w:rPr>
          <w:b/>
          <w:sz w:val="32"/>
          <w:szCs w:val="32"/>
        </w:rPr>
      </w:pPr>
      <w:r>
        <w:rPr>
          <w:b/>
          <w:sz w:val="32"/>
          <w:szCs w:val="32"/>
        </w:rPr>
        <w:t>Государственного учреждения</w:t>
      </w:r>
    </w:p>
    <w:p w:rsidR="00660E5E" w:rsidRDefault="00660E5E" w:rsidP="00660E5E">
      <w:pPr>
        <w:jc w:val="center"/>
        <w:rPr>
          <w:b/>
          <w:sz w:val="32"/>
          <w:szCs w:val="32"/>
        </w:rPr>
      </w:pPr>
      <w:r>
        <w:rPr>
          <w:b/>
          <w:sz w:val="32"/>
          <w:szCs w:val="32"/>
        </w:rPr>
        <w:t xml:space="preserve">«Молодежный центр </w:t>
      </w:r>
      <w:r w:rsidRPr="000E2678">
        <w:rPr>
          <w:b/>
          <w:sz w:val="32"/>
          <w:szCs w:val="32"/>
        </w:rPr>
        <w:t>“</w:t>
      </w:r>
      <w:r>
        <w:rPr>
          <w:b/>
          <w:sz w:val="32"/>
          <w:szCs w:val="32"/>
        </w:rPr>
        <w:t>Ивановское</w:t>
      </w:r>
      <w:r w:rsidRPr="000E2678">
        <w:rPr>
          <w:b/>
          <w:sz w:val="32"/>
          <w:szCs w:val="32"/>
        </w:rPr>
        <w:t>”</w:t>
      </w:r>
      <w:r>
        <w:rPr>
          <w:b/>
          <w:sz w:val="32"/>
          <w:szCs w:val="32"/>
        </w:rPr>
        <w:t>»</w:t>
      </w:r>
    </w:p>
    <w:p w:rsidR="00660E5E" w:rsidRDefault="00660E5E" w:rsidP="00660E5E">
      <w:pPr>
        <w:jc w:val="center"/>
        <w:rPr>
          <w:b/>
          <w:sz w:val="32"/>
          <w:szCs w:val="32"/>
        </w:rPr>
      </w:pPr>
    </w:p>
    <w:p w:rsidR="00660E5E" w:rsidRDefault="00660E5E" w:rsidP="00660E5E">
      <w:pPr>
        <w:ind w:firstLine="540"/>
        <w:jc w:val="both"/>
        <w:rPr>
          <w:b/>
          <w:sz w:val="28"/>
          <w:szCs w:val="28"/>
        </w:rPr>
      </w:pPr>
      <w:r w:rsidRPr="00EA1EBC">
        <w:rPr>
          <w:b/>
          <w:sz w:val="28"/>
          <w:szCs w:val="28"/>
        </w:rPr>
        <w:t>Основные понятия</w:t>
      </w:r>
    </w:p>
    <w:p w:rsidR="00660E5E" w:rsidRDefault="00660E5E" w:rsidP="00660E5E">
      <w:pPr>
        <w:ind w:firstLine="540"/>
        <w:jc w:val="both"/>
        <w:rPr>
          <w:b/>
          <w:sz w:val="28"/>
          <w:szCs w:val="28"/>
        </w:rPr>
      </w:pPr>
    </w:p>
    <w:p w:rsidR="00660E5E" w:rsidRDefault="00660E5E" w:rsidP="00820969">
      <w:pPr>
        <w:ind w:firstLine="540"/>
        <w:jc w:val="both"/>
        <w:rPr>
          <w:sz w:val="28"/>
          <w:szCs w:val="28"/>
        </w:rPr>
      </w:pPr>
      <w:r>
        <w:rPr>
          <w:b/>
          <w:sz w:val="28"/>
          <w:szCs w:val="28"/>
        </w:rPr>
        <w:t xml:space="preserve">Патриотизм </w:t>
      </w:r>
      <w:r>
        <w:rPr>
          <w:sz w:val="28"/>
          <w:szCs w:val="28"/>
        </w:rPr>
        <w:t>— преданность своему Отечеству, своему народу; любовь к нему.</w:t>
      </w:r>
    </w:p>
    <w:p w:rsidR="00660E5E" w:rsidRDefault="00660E5E" w:rsidP="00820969">
      <w:pPr>
        <w:pStyle w:val="a4"/>
        <w:spacing w:after="0"/>
        <w:ind w:firstLine="540"/>
        <w:jc w:val="both"/>
        <w:rPr>
          <w:sz w:val="28"/>
          <w:szCs w:val="28"/>
        </w:rPr>
      </w:pPr>
      <w:r w:rsidRPr="00D0764E">
        <w:rPr>
          <w:b/>
          <w:sz w:val="28"/>
          <w:szCs w:val="28"/>
        </w:rPr>
        <w:t>Патриот</w:t>
      </w:r>
      <w:r w:rsidR="00210C54">
        <w:rPr>
          <w:sz w:val="28"/>
          <w:szCs w:val="28"/>
        </w:rPr>
        <w:t xml:space="preserve"> —</w:t>
      </w:r>
      <w:r>
        <w:rPr>
          <w:sz w:val="28"/>
          <w:szCs w:val="28"/>
        </w:rPr>
        <w:t xml:space="preserve"> </w:t>
      </w:r>
      <w:r w:rsidR="002A378D">
        <w:rPr>
          <w:sz w:val="28"/>
          <w:szCs w:val="28"/>
        </w:rPr>
        <w:t>человек, проникнутый духом патриотизма, преданный Родине, исполненный любви и верности.</w:t>
      </w:r>
    </w:p>
    <w:p w:rsidR="002A378D" w:rsidRDefault="002A378D" w:rsidP="00820969">
      <w:pPr>
        <w:pStyle w:val="a4"/>
        <w:spacing w:after="0"/>
        <w:ind w:firstLine="540"/>
        <w:jc w:val="both"/>
        <w:rPr>
          <w:sz w:val="28"/>
          <w:szCs w:val="28"/>
        </w:rPr>
      </w:pPr>
      <w:r w:rsidRPr="00D0764E">
        <w:rPr>
          <w:b/>
          <w:sz w:val="28"/>
          <w:szCs w:val="28"/>
        </w:rPr>
        <w:t>Отечество</w:t>
      </w:r>
      <w:r>
        <w:rPr>
          <w:sz w:val="28"/>
          <w:szCs w:val="28"/>
        </w:rPr>
        <w:t xml:space="preserve"> — страна, где человек родился, чьим гражданином является.</w:t>
      </w:r>
    </w:p>
    <w:p w:rsidR="004979D5" w:rsidRDefault="0005320C" w:rsidP="00820969">
      <w:pPr>
        <w:pStyle w:val="a4"/>
        <w:spacing w:after="0"/>
        <w:ind w:firstLine="540"/>
        <w:jc w:val="both"/>
        <w:rPr>
          <w:sz w:val="28"/>
          <w:szCs w:val="28"/>
        </w:rPr>
      </w:pPr>
      <w:r w:rsidRPr="00643C28">
        <w:rPr>
          <w:b/>
          <w:sz w:val="28"/>
          <w:szCs w:val="28"/>
        </w:rPr>
        <w:t>Родина</w:t>
      </w:r>
      <w:r>
        <w:rPr>
          <w:sz w:val="28"/>
          <w:szCs w:val="28"/>
        </w:rPr>
        <w:t xml:space="preserve"> — родная страна.</w:t>
      </w:r>
    </w:p>
    <w:p w:rsidR="0005320C" w:rsidRDefault="0005320C" w:rsidP="00820969">
      <w:pPr>
        <w:pStyle w:val="a4"/>
        <w:spacing w:after="0"/>
        <w:ind w:firstLine="540"/>
        <w:jc w:val="both"/>
        <w:rPr>
          <w:sz w:val="28"/>
          <w:szCs w:val="28"/>
        </w:rPr>
      </w:pPr>
      <w:r w:rsidRPr="00643C28">
        <w:rPr>
          <w:b/>
          <w:sz w:val="28"/>
          <w:szCs w:val="28"/>
        </w:rPr>
        <w:t>Гражданин</w:t>
      </w:r>
      <w:r>
        <w:rPr>
          <w:sz w:val="28"/>
          <w:szCs w:val="28"/>
        </w:rPr>
        <w:t xml:space="preserve"> — лицо, принадлежащее к постоянному населению данного государства, пользующееся совокупностью прав и обязанностей.</w:t>
      </w:r>
    </w:p>
    <w:p w:rsidR="002E11C4" w:rsidRDefault="002E11C4" w:rsidP="00820969">
      <w:pPr>
        <w:pStyle w:val="a4"/>
        <w:spacing w:after="0"/>
        <w:ind w:firstLine="540"/>
        <w:jc w:val="both"/>
        <w:rPr>
          <w:sz w:val="28"/>
          <w:szCs w:val="28"/>
        </w:rPr>
      </w:pPr>
      <w:r w:rsidRPr="00643C28">
        <w:rPr>
          <w:b/>
          <w:sz w:val="28"/>
          <w:szCs w:val="28"/>
        </w:rPr>
        <w:t>Гражданственность</w:t>
      </w:r>
      <w:r>
        <w:rPr>
          <w:sz w:val="28"/>
          <w:szCs w:val="28"/>
        </w:rPr>
        <w:t xml:space="preserve"> — </w:t>
      </w:r>
      <w:r w:rsidR="00820969">
        <w:rPr>
          <w:sz w:val="28"/>
          <w:szCs w:val="28"/>
        </w:rPr>
        <w:t>фундаментальное качество личности, заключающееся в осознании долга перед обществом</w:t>
      </w:r>
      <w:r w:rsidR="00857081">
        <w:rPr>
          <w:sz w:val="28"/>
          <w:szCs w:val="28"/>
        </w:rPr>
        <w:t xml:space="preserve"> и деятельном претворении его в жизнь. </w:t>
      </w:r>
    </w:p>
    <w:p w:rsidR="00857081" w:rsidRDefault="00857081" w:rsidP="00820969">
      <w:pPr>
        <w:pStyle w:val="a4"/>
        <w:spacing w:after="0"/>
        <w:ind w:firstLine="540"/>
        <w:jc w:val="both"/>
        <w:rPr>
          <w:sz w:val="28"/>
          <w:szCs w:val="28"/>
        </w:rPr>
      </w:pPr>
      <w:r w:rsidRPr="00643C28">
        <w:rPr>
          <w:b/>
          <w:sz w:val="28"/>
          <w:szCs w:val="28"/>
        </w:rPr>
        <w:t>Воспитание гражданственности</w:t>
      </w:r>
      <w:r>
        <w:rPr>
          <w:sz w:val="28"/>
          <w:szCs w:val="28"/>
        </w:rPr>
        <w:t>, трудолюбия, уважения к правам и свободам человека, любви к окружающей природе, Родине, семье — один из основополагающих принципов государственной политики в области образования, закрепленный в «Законе об образовании Российской Федерации и Законе города Москвы «О молодежи».</w:t>
      </w:r>
    </w:p>
    <w:p w:rsidR="00975FE9" w:rsidRDefault="001C7ABC" w:rsidP="00820969">
      <w:pPr>
        <w:pStyle w:val="a4"/>
        <w:spacing w:after="0"/>
        <w:ind w:firstLine="540"/>
        <w:jc w:val="both"/>
        <w:rPr>
          <w:sz w:val="28"/>
          <w:szCs w:val="28"/>
        </w:rPr>
      </w:pPr>
      <w:r w:rsidRPr="001C7ABC">
        <w:rPr>
          <w:b/>
          <w:sz w:val="28"/>
          <w:szCs w:val="28"/>
        </w:rPr>
        <w:t>Воспитание патриотизма</w:t>
      </w:r>
      <w:r>
        <w:rPr>
          <w:sz w:val="28"/>
          <w:szCs w:val="28"/>
        </w:rPr>
        <w:t xml:space="preserve"> — </w:t>
      </w:r>
      <w:r w:rsidR="009C4383">
        <w:rPr>
          <w:sz w:val="28"/>
          <w:szCs w:val="28"/>
        </w:rPr>
        <w:t>самая высокая задача любой системы воспитания, не теряющая значимости на протяжении всей истории человечес</w:t>
      </w:r>
      <w:r w:rsidR="00717854">
        <w:rPr>
          <w:sz w:val="28"/>
          <w:szCs w:val="28"/>
        </w:rPr>
        <w:t>т</w:t>
      </w:r>
      <w:r w:rsidR="009C4383">
        <w:rPr>
          <w:sz w:val="28"/>
          <w:szCs w:val="28"/>
        </w:rPr>
        <w:t>ва.</w:t>
      </w:r>
    </w:p>
    <w:p w:rsidR="00660E5E" w:rsidRDefault="00660E5E" w:rsidP="00660E5E">
      <w:pPr>
        <w:pStyle w:val="a4"/>
        <w:spacing w:after="0"/>
        <w:ind w:firstLine="709"/>
        <w:jc w:val="center"/>
        <w:rPr>
          <w:sz w:val="28"/>
          <w:szCs w:val="28"/>
        </w:rPr>
      </w:pPr>
    </w:p>
    <w:p w:rsidR="00851F1A" w:rsidRDefault="00851F1A" w:rsidP="00660E5E">
      <w:pPr>
        <w:pStyle w:val="a4"/>
        <w:spacing w:after="0"/>
        <w:ind w:firstLine="709"/>
        <w:jc w:val="center"/>
        <w:rPr>
          <w:b/>
          <w:sz w:val="32"/>
          <w:szCs w:val="32"/>
        </w:rPr>
      </w:pPr>
      <w:r>
        <w:rPr>
          <w:b/>
          <w:sz w:val="32"/>
          <w:szCs w:val="32"/>
        </w:rPr>
        <w:t xml:space="preserve">Стратегия </w:t>
      </w:r>
    </w:p>
    <w:p w:rsidR="00660E5E" w:rsidRDefault="00851F1A" w:rsidP="00660E5E">
      <w:pPr>
        <w:pStyle w:val="a4"/>
        <w:spacing w:after="0"/>
        <w:ind w:firstLine="709"/>
        <w:jc w:val="center"/>
        <w:rPr>
          <w:b/>
          <w:sz w:val="32"/>
          <w:szCs w:val="32"/>
        </w:rPr>
      </w:pPr>
      <w:r>
        <w:rPr>
          <w:b/>
          <w:sz w:val="32"/>
          <w:szCs w:val="32"/>
        </w:rPr>
        <w:t>гражданско-патриотического воспитания</w:t>
      </w:r>
    </w:p>
    <w:p w:rsidR="00D92AE7" w:rsidRDefault="00D92AE7" w:rsidP="00660E5E">
      <w:pPr>
        <w:pStyle w:val="a4"/>
        <w:spacing w:after="0"/>
        <w:ind w:firstLine="709"/>
        <w:jc w:val="center"/>
        <w:rPr>
          <w:b/>
          <w:sz w:val="32"/>
          <w:szCs w:val="32"/>
        </w:rPr>
      </w:pPr>
    </w:p>
    <w:p w:rsidR="00D92AE7" w:rsidRDefault="00717854" w:rsidP="00D92AE7">
      <w:pPr>
        <w:pStyle w:val="a4"/>
        <w:spacing w:after="0"/>
        <w:ind w:firstLine="709"/>
        <w:jc w:val="both"/>
        <w:rPr>
          <w:sz w:val="28"/>
          <w:szCs w:val="28"/>
        </w:rPr>
      </w:pPr>
      <w:r>
        <w:rPr>
          <w:sz w:val="28"/>
          <w:szCs w:val="28"/>
        </w:rPr>
        <w:t>Патриотическое воспитание</w:t>
      </w:r>
      <w:r w:rsidR="000744EE">
        <w:rPr>
          <w:sz w:val="28"/>
          <w:szCs w:val="28"/>
        </w:rPr>
        <w:t xml:space="preserve"> — это систематическая и целенаправленная деяте</w:t>
      </w:r>
      <w:r w:rsidR="00976674">
        <w:rPr>
          <w:sz w:val="28"/>
          <w:szCs w:val="28"/>
        </w:rPr>
        <w:t>льность по формированию у детей, подростков и молодежи 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w:t>
      </w:r>
    </w:p>
    <w:p w:rsidR="00203395" w:rsidRDefault="00203395" w:rsidP="00D92AE7">
      <w:pPr>
        <w:pStyle w:val="a4"/>
        <w:spacing w:after="0"/>
        <w:ind w:firstLine="709"/>
        <w:jc w:val="both"/>
        <w:rPr>
          <w:sz w:val="28"/>
          <w:szCs w:val="28"/>
        </w:rPr>
      </w:pPr>
      <w:r>
        <w:rPr>
          <w:sz w:val="28"/>
          <w:szCs w:val="28"/>
        </w:rPr>
        <w:t xml:space="preserve">Патриотическое воспитание начинается с приобщения ребенка к историко-культурным традициям родного края. На этом этапе формируется своеобразная «корневая система» личности, сориентированная на такие непреходящие ценности, как семья, народ, родной край, Отчизна. </w:t>
      </w:r>
    </w:p>
    <w:p w:rsidR="00F10219" w:rsidRDefault="00F10219" w:rsidP="00D92AE7">
      <w:pPr>
        <w:pStyle w:val="a4"/>
        <w:spacing w:after="0"/>
        <w:ind w:firstLine="709"/>
        <w:jc w:val="both"/>
        <w:rPr>
          <w:sz w:val="28"/>
          <w:szCs w:val="28"/>
        </w:rPr>
      </w:pPr>
      <w:r>
        <w:rPr>
          <w:sz w:val="28"/>
          <w:szCs w:val="28"/>
        </w:rPr>
        <w:t>«Не спрашивай, что твоя Родина может сделать для тебя, — спроси, что ты можешь сделать для своей Родины» — это высказывание Джона Кеннеди должно лечь в основу</w:t>
      </w:r>
      <w:r w:rsidR="00C6008A">
        <w:rPr>
          <w:sz w:val="28"/>
          <w:szCs w:val="28"/>
        </w:rPr>
        <w:t xml:space="preserve"> формирования мировоззрения у подрастающего поколения.</w:t>
      </w:r>
    </w:p>
    <w:p w:rsidR="00727721" w:rsidRDefault="00727721" w:rsidP="00D92AE7">
      <w:pPr>
        <w:pStyle w:val="a4"/>
        <w:spacing w:after="0"/>
        <w:ind w:firstLine="709"/>
        <w:jc w:val="both"/>
        <w:rPr>
          <w:sz w:val="28"/>
          <w:szCs w:val="28"/>
        </w:rPr>
      </w:pPr>
      <w:r>
        <w:rPr>
          <w:sz w:val="28"/>
          <w:szCs w:val="28"/>
        </w:rPr>
        <w:t>Необходимо вести работу по патриотическому воспитанию с учетом того, что в последние годы содержание понятия «патриотизм» существенно изменилось в общественном сознании, в его понимании новыми поколениями.</w:t>
      </w:r>
      <w:r w:rsidR="003F32D7">
        <w:rPr>
          <w:sz w:val="28"/>
          <w:szCs w:val="28"/>
        </w:rPr>
        <w:t xml:space="preserve"> У значительной части молодежи</w:t>
      </w:r>
      <w:r w:rsidR="00326580">
        <w:rPr>
          <w:sz w:val="28"/>
          <w:szCs w:val="28"/>
        </w:rPr>
        <w:t>, выросшей в условиях социальной нестабильности, выработалось критическое отношение к своей стране, государственной политике. Гражданские и политические ориентиры у большей части молодого поколения размыты, что приводит к формированию пассивной гражданской позиции</w:t>
      </w:r>
      <w:r w:rsidR="00AC1498">
        <w:rPr>
          <w:sz w:val="28"/>
          <w:szCs w:val="28"/>
        </w:rPr>
        <w:t xml:space="preserve"> в отношении проблем развития России, отсутствия интереса к действиям органов государственной власти.</w:t>
      </w:r>
    </w:p>
    <w:p w:rsidR="00E64587" w:rsidRDefault="00E64587" w:rsidP="00D92AE7">
      <w:pPr>
        <w:pStyle w:val="a4"/>
        <w:spacing w:after="0"/>
        <w:ind w:firstLine="709"/>
        <w:jc w:val="both"/>
        <w:rPr>
          <w:i/>
          <w:sz w:val="28"/>
          <w:szCs w:val="28"/>
        </w:rPr>
      </w:pPr>
      <w:r>
        <w:rPr>
          <w:sz w:val="28"/>
          <w:szCs w:val="28"/>
        </w:rPr>
        <w:t xml:space="preserve">Особо важно в этих условиях учить подрастающее поколение </w:t>
      </w:r>
      <w:r w:rsidR="00F91095">
        <w:rPr>
          <w:sz w:val="28"/>
          <w:szCs w:val="28"/>
        </w:rPr>
        <w:t xml:space="preserve">познавать сущность Родины (большой и малой), сокрытую в духовной жизни народа, в традициях и обычаях, исторической памяти, которая передается из поколения в поколение в пространственно-географических представлениях. </w:t>
      </w:r>
      <w:r w:rsidR="00D67EDB">
        <w:rPr>
          <w:sz w:val="28"/>
          <w:szCs w:val="28"/>
        </w:rPr>
        <w:t xml:space="preserve">Важный момент — патриотизм, прививаемый подросткам и молодежи, должен быть </w:t>
      </w:r>
      <w:r w:rsidR="00D67EDB" w:rsidRPr="00D67EDB">
        <w:rPr>
          <w:i/>
          <w:sz w:val="28"/>
          <w:szCs w:val="28"/>
        </w:rPr>
        <w:t>просвещенным.</w:t>
      </w:r>
    </w:p>
    <w:p w:rsidR="003E1810" w:rsidRDefault="003E1810" w:rsidP="00D92AE7">
      <w:pPr>
        <w:pStyle w:val="a4"/>
        <w:spacing w:after="0"/>
        <w:ind w:firstLine="709"/>
        <w:jc w:val="both"/>
        <w:rPr>
          <w:sz w:val="28"/>
          <w:szCs w:val="28"/>
        </w:rPr>
      </w:pPr>
      <w:r>
        <w:rPr>
          <w:sz w:val="28"/>
          <w:szCs w:val="28"/>
        </w:rPr>
        <w:t xml:space="preserve">Задачей особой важности, решение которой будет способствовать повышению эффективности патриотического воспитания юношей и девушек, является изучение истории Отечества, использование прошлого как сокровищницы моральных примеров высоконравственных поступков. </w:t>
      </w:r>
    </w:p>
    <w:p w:rsidR="006004CB" w:rsidRDefault="006004CB" w:rsidP="00D92AE7">
      <w:pPr>
        <w:pStyle w:val="a4"/>
        <w:spacing w:after="0"/>
        <w:ind w:firstLine="709"/>
        <w:jc w:val="both"/>
        <w:rPr>
          <w:sz w:val="28"/>
          <w:szCs w:val="28"/>
        </w:rPr>
      </w:pPr>
      <w:r>
        <w:rPr>
          <w:sz w:val="28"/>
          <w:szCs w:val="28"/>
        </w:rPr>
        <w:t>В процессе работы необходимо развивать и социальную память — способность хранить и осмысливать собственный опыт и опыт предшествующих поколений.</w:t>
      </w:r>
      <w:r w:rsidR="00872536">
        <w:rPr>
          <w:sz w:val="28"/>
          <w:szCs w:val="28"/>
        </w:rPr>
        <w:t xml:space="preserve"> </w:t>
      </w:r>
    </w:p>
    <w:p w:rsidR="00097488" w:rsidRDefault="00097488" w:rsidP="00D92AE7">
      <w:pPr>
        <w:pStyle w:val="a4"/>
        <w:spacing w:after="0"/>
        <w:ind w:firstLine="709"/>
        <w:jc w:val="both"/>
        <w:rPr>
          <w:sz w:val="28"/>
          <w:szCs w:val="28"/>
        </w:rPr>
      </w:pPr>
    </w:p>
    <w:p w:rsidR="00660E5E" w:rsidRDefault="00511DC7" w:rsidP="00511DC7">
      <w:pPr>
        <w:pStyle w:val="a4"/>
        <w:spacing w:after="0"/>
        <w:ind w:firstLine="709"/>
        <w:jc w:val="center"/>
        <w:rPr>
          <w:b/>
          <w:sz w:val="32"/>
          <w:szCs w:val="32"/>
        </w:rPr>
      </w:pPr>
      <w:r>
        <w:rPr>
          <w:b/>
          <w:sz w:val="32"/>
          <w:szCs w:val="32"/>
        </w:rPr>
        <w:t>Массовые социальные гражданско-патриотические</w:t>
      </w:r>
    </w:p>
    <w:p w:rsidR="00511DC7" w:rsidRDefault="00511DC7" w:rsidP="00511DC7">
      <w:pPr>
        <w:pStyle w:val="a4"/>
        <w:spacing w:after="0"/>
        <w:ind w:firstLine="709"/>
        <w:jc w:val="center"/>
        <w:rPr>
          <w:b/>
          <w:sz w:val="32"/>
          <w:szCs w:val="32"/>
        </w:rPr>
      </w:pPr>
      <w:r>
        <w:rPr>
          <w:b/>
          <w:sz w:val="32"/>
          <w:szCs w:val="32"/>
        </w:rPr>
        <w:t>молодежные проекты</w:t>
      </w:r>
    </w:p>
    <w:p w:rsidR="001B760F" w:rsidRDefault="001B760F" w:rsidP="00511DC7">
      <w:pPr>
        <w:pStyle w:val="a4"/>
        <w:spacing w:after="0"/>
        <w:ind w:firstLine="709"/>
        <w:jc w:val="center"/>
        <w:rPr>
          <w:b/>
          <w:sz w:val="32"/>
          <w:szCs w:val="32"/>
        </w:rPr>
      </w:pPr>
    </w:p>
    <w:tbl>
      <w:tblPr>
        <w:tblStyle w:val="a5"/>
        <w:tblW w:w="0" w:type="auto"/>
        <w:tblLook w:val="01E0" w:firstRow="1" w:lastRow="1" w:firstColumn="1" w:lastColumn="1" w:noHBand="0" w:noVBand="0"/>
      </w:tblPr>
      <w:tblGrid>
        <w:gridCol w:w="828"/>
        <w:gridCol w:w="5741"/>
        <w:gridCol w:w="3285"/>
      </w:tblGrid>
      <w:tr w:rsidR="00FC1D72" w:rsidRPr="00FC1D72" w:rsidTr="00FC1D72">
        <w:tc>
          <w:tcPr>
            <w:tcW w:w="828" w:type="dxa"/>
          </w:tcPr>
          <w:p w:rsidR="00FC1D72" w:rsidRPr="00FC1D72" w:rsidRDefault="00FC1D72" w:rsidP="00511DC7">
            <w:pPr>
              <w:pStyle w:val="a4"/>
              <w:spacing w:after="0"/>
              <w:jc w:val="center"/>
              <w:rPr>
                <w:b/>
                <w:sz w:val="28"/>
                <w:szCs w:val="28"/>
              </w:rPr>
            </w:pPr>
            <w:r>
              <w:rPr>
                <w:b/>
                <w:sz w:val="28"/>
                <w:szCs w:val="28"/>
              </w:rPr>
              <w:t>№</w:t>
            </w:r>
          </w:p>
        </w:tc>
        <w:tc>
          <w:tcPr>
            <w:tcW w:w="5741" w:type="dxa"/>
          </w:tcPr>
          <w:p w:rsidR="00FC1D72" w:rsidRPr="00FC1D72" w:rsidRDefault="00FC1D72" w:rsidP="00511DC7">
            <w:pPr>
              <w:pStyle w:val="a4"/>
              <w:spacing w:after="0"/>
              <w:jc w:val="center"/>
              <w:rPr>
                <w:b/>
                <w:sz w:val="28"/>
                <w:szCs w:val="28"/>
              </w:rPr>
            </w:pPr>
            <w:r>
              <w:rPr>
                <w:b/>
                <w:sz w:val="28"/>
                <w:szCs w:val="28"/>
              </w:rPr>
              <w:t>Проект</w:t>
            </w:r>
          </w:p>
        </w:tc>
        <w:tc>
          <w:tcPr>
            <w:tcW w:w="3285" w:type="dxa"/>
          </w:tcPr>
          <w:p w:rsidR="00FC1D72" w:rsidRPr="00F201C0" w:rsidRDefault="009253BF" w:rsidP="00511DC7">
            <w:pPr>
              <w:pStyle w:val="a4"/>
              <w:spacing w:after="0"/>
              <w:jc w:val="center"/>
              <w:rPr>
                <w:sz w:val="28"/>
                <w:szCs w:val="28"/>
              </w:rPr>
            </w:pPr>
            <w:r>
              <w:rPr>
                <w:b/>
                <w:sz w:val="28"/>
                <w:szCs w:val="28"/>
              </w:rPr>
              <w:t>Сроки выполнения</w:t>
            </w:r>
          </w:p>
        </w:tc>
      </w:tr>
      <w:tr w:rsidR="00FC1D72" w:rsidRPr="005420D6" w:rsidTr="00FC1D72">
        <w:tc>
          <w:tcPr>
            <w:tcW w:w="828" w:type="dxa"/>
          </w:tcPr>
          <w:p w:rsidR="00FC1D72" w:rsidRPr="005420D6" w:rsidRDefault="005420D6" w:rsidP="00511DC7">
            <w:pPr>
              <w:pStyle w:val="a4"/>
              <w:spacing w:after="0"/>
              <w:jc w:val="center"/>
              <w:rPr>
                <w:sz w:val="28"/>
                <w:szCs w:val="28"/>
              </w:rPr>
            </w:pPr>
            <w:r w:rsidRPr="005420D6">
              <w:rPr>
                <w:sz w:val="28"/>
                <w:szCs w:val="28"/>
              </w:rPr>
              <w:t>1.</w:t>
            </w:r>
          </w:p>
        </w:tc>
        <w:tc>
          <w:tcPr>
            <w:tcW w:w="5741" w:type="dxa"/>
          </w:tcPr>
          <w:p w:rsidR="00FC1D72" w:rsidRDefault="00E81B79" w:rsidP="008D7541">
            <w:pPr>
              <w:pStyle w:val="a4"/>
              <w:numPr>
                <w:ilvl w:val="0"/>
                <w:numId w:val="26"/>
              </w:numPr>
              <w:spacing w:after="0"/>
              <w:rPr>
                <w:sz w:val="28"/>
                <w:szCs w:val="28"/>
              </w:rPr>
            </w:pPr>
            <w:r>
              <w:rPr>
                <w:sz w:val="28"/>
                <w:szCs w:val="28"/>
              </w:rPr>
              <w:t>Творческий гражданско-патриотический фестиваль «Россия начинается с тебя», посвященный годовщине разгрома немецко-фашистских войск под Москвой</w:t>
            </w:r>
          </w:p>
          <w:p w:rsidR="00E81B79" w:rsidRDefault="00E81B79" w:rsidP="00BA2786">
            <w:pPr>
              <w:pStyle w:val="a4"/>
              <w:spacing w:after="0"/>
              <w:rPr>
                <w:sz w:val="28"/>
                <w:szCs w:val="28"/>
              </w:rPr>
            </w:pPr>
          </w:p>
          <w:p w:rsidR="00E81B79" w:rsidRPr="005420D6" w:rsidRDefault="00E81B79" w:rsidP="008D7541">
            <w:pPr>
              <w:pStyle w:val="a4"/>
              <w:numPr>
                <w:ilvl w:val="0"/>
                <w:numId w:val="26"/>
              </w:numPr>
              <w:spacing w:after="0"/>
              <w:rPr>
                <w:sz w:val="28"/>
                <w:szCs w:val="28"/>
              </w:rPr>
            </w:pPr>
            <w:r>
              <w:rPr>
                <w:sz w:val="28"/>
                <w:szCs w:val="28"/>
              </w:rPr>
              <w:t>Гала-концерт лауреатов фестиваля</w:t>
            </w:r>
          </w:p>
        </w:tc>
        <w:tc>
          <w:tcPr>
            <w:tcW w:w="3285" w:type="dxa"/>
          </w:tcPr>
          <w:p w:rsidR="00FC1D72" w:rsidRDefault="00623F19" w:rsidP="00511DC7">
            <w:pPr>
              <w:pStyle w:val="a4"/>
              <w:spacing w:after="0"/>
              <w:jc w:val="center"/>
              <w:rPr>
                <w:sz w:val="28"/>
                <w:szCs w:val="28"/>
              </w:rPr>
            </w:pPr>
            <w:r>
              <w:rPr>
                <w:sz w:val="28"/>
                <w:szCs w:val="28"/>
              </w:rPr>
              <w:t>О</w:t>
            </w:r>
            <w:r w:rsidR="00404D9E">
              <w:rPr>
                <w:sz w:val="28"/>
                <w:szCs w:val="28"/>
              </w:rPr>
              <w:t>ктябрь-декабрь</w:t>
            </w:r>
          </w:p>
          <w:p w:rsidR="00D06999" w:rsidRDefault="00D06999" w:rsidP="00511DC7">
            <w:pPr>
              <w:pStyle w:val="a4"/>
              <w:spacing w:after="0"/>
              <w:jc w:val="center"/>
              <w:rPr>
                <w:sz w:val="28"/>
                <w:szCs w:val="28"/>
              </w:rPr>
            </w:pPr>
          </w:p>
          <w:p w:rsidR="00D06999" w:rsidRDefault="00D06999" w:rsidP="00511DC7">
            <w:pPr>
              <w:pStyle w:val="a4"/>
              <w:spacing w:after="0"/>
              <w:jc w:val="center"/>
              <w:rPr>
                <w:sz w:val="28"/>
                <w:szCs w:val="28"/>
              </w:rPr>
            </w:pPr>
          </w:p>
          <w:p w:rsidR="00D06999" w:rsidRDefault="00D06999" w:rsidP="00511DC7">
            <w:pPr>
              <w:pStyle w:val="a4"/>
              <w:spacing w:after="0"/>
              <w:jc w:val="center"/>
              <w:rPr>
                <w:sz w:val="28"/>
                <w:szCs w:val="28"/>
              </w:rPr>
            </w:pPr>
          </w:p>
          <w:p w:rsidR="00D06999" w:rsidRDefault="00D06999" w:rsidP="00511DC7">
            <w:pPr>
              <w:pStyle w:val="a4"/>
              <w:spacing w:after="0"/>
              <w:jc w:val="center"/>
              <w:rPr>
                <w:sz w:val="28"/>
                <w:szCs w:val="28"/>
              </w:rPr>
            </w:pPr>
          </w:p>
          <w:p w:rsidR="00B80119" w:rsidRDefault="00B80119" w:rsidP="00511DC7">
            <w:pPr>
              <w:pStyle w:val="a4"/>
              <w:spacing w:after="0"/>
              <w:jc w:val="center"/>
              <w:rPr>
                <w:sz w:val="28"/>
                <w:szCs w:val="28"/>
              </w:rPr>
            </w:pPr>
          </w:p>
          <w:p w:rsidR="00D06999" w:rsidRPr="005420D6" w:rsidRDefault="00623F19" w:rsidP="00511DC7">
            <w:pPr>
              <w:pStyle w:val="a4"/>
              <w:spacing w:after="0"/>
              <w:jc w:val="center"/>
              <w:rPr>
                <w:sz w:val="28"/>
                <w:szCs w:val="28"/>
              </w:rPr>
            </w:pPr>
            <w:r>
              <w:rPr>
                <w:sz w:val="28"/>
                <w:szCs w:val="28"/>
              </w:rPr>
              <w:t>Д</w:t>
            </w:r>
            <w:r w:rsidR="00D06999">
              <w:rPr>
                <w:sz w:val="28"/>
                <w:szCs w:val="28"/>
              </w:rPr>
              <w:t>екабрь</w:t>
            </w:r>
          </w:p>
        </w:tc>
      </w:tr>
      <w:tr w:rsidR="00FC1D72" w:rsidRPr="005420D6" w:rsidTr="00FC1D72">
        <w:tc>
          <w:tcPr>
            <w:tcW w:w="828" w:type="dxa"/>
          </w:tcPr>
          <w:p w:rsidR="00FC1D72" w:rsidRPr="005420D6" w:rsidRDefault="005420D6" w:rsidP="00511DC7">
            <w:pPr>
              <w:pStyle w:val="a4"/>
              <w:spacing w:after="0"/>
              <w:jc w:val="center"/>
              <w:rPr>
                <w:sz w:val="28"/>
                <w:szCs w:val="28"/>
              </w:rPr>
            </w:pPr>
            <w:r w:rsidRPr="005420D6">
              <w:rPr>
                <w:sz w:val="28"/>
                <w:szCs w:val="28"/>
              </w:rPr>
              <w:t>2.</w:t>
            </w:r>
          </w:p>
        </w:tc>
        <w:tc>
          <w:tcPr>
            <w:tcW w:w="5741" w:type="dxa"/>
          </w:tcPr>
          <w:p w:rsidR="00FC1D72" w:rsidRDefault="008D7541" w:rsidP="008D7541">
            <w:pPr>
              <w:pStyle w:val="a4"/>
              <w:spacing w:after="0"/>
              <w:rPr>
                <w:sz w:val="28"/>
                <w:szCs w:val="28"/>
              </w:rPr>
            </w:pPr>
            <w:r>
              <w:rPr>
                <w:sz w:val="28"/>
                <w:szCs w:val="28"/>
              </w:rPr>
              <w:t>Концерты</w:t>
            </w:r>
            <w:r w:rsidR="00863211">
              <w:rPr>
                <w:sz w:val="28"/>
                <w:szCs w:val="28"/>
              </w:rPr>
              <w:t xml:space="preserve"> для ветеранов, родителей, жителей и молодежи на школьных и районных праздниках:</w:t>
            </w:r>
          </w:p>
          <w:p w:rsidR="00863211" w:rsidRDefault="00863211" w:rsidP="00863211">
            <w:pPr>
              <w:pStyle w:val="a4"/>
              <w:numPr>
                <w:ilvl w:val="0"/>
                <w:numId w:val="27"/>
              </w:numPr>
              <w:spacing w:after="0"/>
              <w:rPr>
                <w:sz w:val="28"/>
                <w:szCs w:val="28"/>
              </w:rPr>
            </w:pPr>
            <w:r>
              <w:rPr>
                <w:sz w:val="28"/>
                <w:szCs w:val="28"/>
              </w:rPr>
              <w:t>День города</w:t>
            </w:r>
          </w:p>
          <w:p w:rsidR="00863211" w:rsidRDefault="00863211" w:rsidP="00863211">
            <w:pPr>
              <w:pStyle w:val="a4"/>
              <w:numPr>
                <w:ilvl w:val="0"/>
                <w:numId w:val="27"/>
              </w:numPr>
              <w:spacing w:after="0"/>
              <w:rPr>
                <w:sz w:val="28"/>
                <w:szCs w:val="28"/>
              </w:rPr>
            </w:pPr>
            <w:r>
              <w:rPr>
                <w:sz w:val="28"/>
                <w:szCs w:val="28"/>
              </w:rPr>
              <w:t>День старшего поколения</w:t>
            </w:r>
          </w:p>
          <w:p w:rsidR="00863211" w:rsidRDefault="00863211" w:rsidP="00863211">
            <w:pPr>
              <w:pStyle w:val="a4"/>
              <w:numPr>
                <w:ilvl w:val="0"/>
                <w:numId w:val="27"/>
              </w:numPr>
              <w:spacing w:after="0"/>
              <w:rPr>
                <w:sz w:val="28"/>
                <w:szCs w:val="28"/>
              </w:rPr>
            </w:pPr>
            <w:r>
              <w:rPr>
                <w:sz w:val="28"/>
                <w:szCs w:val="28"/>
              </w:rPr>
              <w:t>День учителя</w:t>
            </w:r>
          </w:p>
          <w:p w:rsidR="00863211" w:rsidRDefault="00863211" w:rsidP="00863211">
            <w:pPr>
              <w:pStyle w:val="a4"/>
              <w:numPr>
                <w:ilvl w:val="0"/>
                <w:numId w:val="27"/>
              </w:numPr>
              <w:spacing w:after="0"/>
              <w:rPr>
                <w:sz w:val="28"/>
                <w:szCs w:val="28"/>
              </w:rPr>
            </w:pPr>
            <w:r>
              <w:rPr>
                <w:sz w:val="28"/>
                <w:szCs w:val="28"/>
              </w:rPr>
              <w:t>День единения и согласия</w:t>
            </w:r>
          </w:p>
          <w:p w:rsidR="00863211" w:rsidRPr="005420D6" w:rsidRDefault="00863211" w:rsidP="00863211">
            <w:pPr>
              <w:pStyle w:val="a4"/>
              <w:numPr>
                <w:ilvl w:val="0"/>
                <w:numId w:val="27"/>
              </w:numPr>
              <w:spacing w:after="0"/>
              <w:rPr>
                <w:sz w:val="28"/>
                <w:szCs w:val="28"/>
              </w:rPr>
            </w:pPr>
            <w:r>
              <w:rPr>
                <w:sz w:val="28"/>
                <w:szCs w:val="28"/>
              </w:rPr>
              <w:t>День матери</w:t>
            </w:r>
          </w:p>
        </w:tc>
        <w:tc>
          <w:tcPr>
            <w:tcW w:w="3285" w:type="dxa"/>
          </w:tcPr>
          <w:p w:rsidR="00FC1D72" w:rsidRDefault="00FC1D72" w:rsidP="00511DC7">
            <w:pPr>
              <w:pStyle w:val="a4"/>
              <w:spacing w:after="0"/>
              <w:jc w:val="center"/>
              <w:rPr>
                <w:sz w:val="28"/>
                <w:szCs w:val="28"/>
              </w:rPr>
            </w:pPr>
          </w:p>
          <w:p w:rsidR="00863211" w:rsidRDefault="00863211" w:rsidP="00511DC7">
            <w:pPr>
              <w:pStyle w:val="a4"/>
              <w:spacing w:after="0"/>
              <w:jc w:val="center"/>
              <w:rPr>
                <w:sz w:val="28"/>
                <w:szCs w:val="28"/>
              </w:rPr>
            </w:pPr>
          </w:p>
          <w:p w:rsidR="00863211" w:rsidRDefault="00863211" w:rsidP="00511DC7">
            <w:pPr>
              <w:pStyle w:val="a4"/>
              <w:spacing w:after="0"/>
              <w:jc w:val="center"/>
              <w:rPr>
                <w:sz w:val="28"/>
                <w:szCs w:val="28"/>
              </w:rPr>
            </w:pPr>
          </w:p>
          <w:p w:rsidR="00863211" w:rsidRDefault="00863211" w:rsidP="00511DC7">
            <w:pPr>
              <w:pStyle w:val="a4"/>
              <w:spacing w:after="0"/>
              <w:jc w:val="center"/>
              <w:rPr>
                <w:sz w:val="28"/>
                <w:szCs w:val="28"/>
              </w:rPr>
            </w:pPr>
            <w:r>
              <w:rPr>
                <w:sz w:val="28"/>
                <w:szCs w:val="28"/>
              </w:rPr>
              <w:t>Сентябрь</w:t>
            </w:r>
          </w:p>
          <w:p w:rsidR="00863211" w:rsidRDefault="00863211" w:rsidP="00511DC7">
            <w:pPr>
              <w:pStyle w:val="a4"/>
              <w:spacing w:after="0"/>
              <w:jc w:val="center"/>
              <w:rPr>
                <w:sz w:val="28"/>
                <w:szCs w:val="28"/>
              </w:rPr>
            </w:pPr>
            <w:r>
              <w:rPr>
                <w:sz w:val="28"/>
                <w:szCs w:val="28"/>
              </w:rPr>
              <w:t>Октябрь</w:t>
            </w:r>
          </w:p>
          <w:p w:rsidR="00863211" w:rsidRDefault="00863211" w:rsidP="00511DC7">
            <w:pPr>
              <w:pStyle w:val="a4"/>
              <w:spacing w:after="0"/>
              <w:jc w:val="center"/>
              <w:rPr>
                <w:sz w:val="28"/>
                <w:szCs w:val="28"/>
              </w:rPr>
            </w:pPr>
            <w:r>
              <w:rPr>
                <w:sz w:val="28"/>
                <w:szCs w:val="28"/>
              </w:rPr>
              <w:t>Октябрь</w:t>
            </w:r>
          </w:p>
          <w:p w:rsidR="00863211" w:rsidRDefault="00863211" w:rsidP="00511DC7">
            <w:pPr>
              <w:pStyle w:val="a4"/>
              <w:spacing w:after="0"/>
              <w:jc w:val="center"/>
              <w:rPr>
                <w:sz w:val="28"/>
                <w:szCs w:val="28"/>
              </w:rPr>
            </w:pPr>
            <w:r>
              <w:rPr>
                <w:sz w:val="28"/>
                <w:szCs w:val="28"/>
              </w:rPr>
              <w:t>Ноябрь</w:t>
            </w:r>
          </w:p>
          <w:p w:rsidR="00863211" w:rsidRPr="005420D6" w:rsidRDefault="00863211" w:rsidP="00863211">
            <w:pPr>
              <w:pStyle w:val="a4"/>
              <w:spacing w:after="0"/>
              <w:jc w:val="center"/>
              <w:rPr>
                <w:sz w:val="28"/>
                <w:szCs w:val="28"/>
              </w:rPr>
            </w:pPr>
            <w:r>
              <w:rPr>
                <w:sz w:val="28"/>
                <w:szCs w:val="28"/>
              </w:rPr>
              <w:t>Ноябрь</w:t>
            </w:r>
          </w:p>
        </w:tc>
      </w:tr>
      <w:tr w:rsidR="00FC1D72" w:rsidRPr="005420D6" w:rsidTr="00FC1D72">
        <w:tc>
          <w:tcPr>
            <w:tcW w:w="828" w:type="dxa"/>
          </w:tcPr>
          <w:p w:rsidR="00FC1D72" w:rsidRPr="005420D6" w:rsidRDefault="005420D6" w:rsidP="00511DC7">
            <w:pPr>
              <w:pStyle w:val="a4"/>
              <w:spacing w:after="0"/>
              <w:jc w:val="center"/>
              <w:rPr>
                <w:sz w:val="28"/>
                <w:szCs w:val="28"/>
              </w:rPr>
            </w:pPr>
            <w:r>
              <w:rPr>
                <w:sz w:val="28"/>
                <w:szCs w:val="28"/>
              </w:rPr>
              <w:t>3.</w:t>
            </w:r>
          </w:p>
        </w:tc>
        <w:tc>
          <w:tcPr>
            <w:tcW w:w="5741" w:type="dxa"/>
          </w:tcPr>
          <w:p w:rsidR="00FC1D72" w:rsidRDefault="00ED6DCA" w:rsidP="008D7541">
            <w:pPr>
              <w:pStyle w:val="a4"/>
              <w:spacing w:after="0"/>
              <w:rPr>
                <w:sz w:val="28"/>
                <w:szCs w:val="28"/>
              </w:rPr>
            </w:pPr>
            <w:r>
              <w:rPr>
                <w:sz w:val="28"/>
                <w:szCs w:val="28"/>
              </w:rPr>
              <w:t>Концерты, посвященные</w:t>
            </w:r>
            <w:r w:rsidR="004103B6">
              <w:rPr>
                <w:sz w:val="28"/>
                <w:szCs w:val="28"/>
              </w:rPr>
              <w:t xml:space="preserve"> годовщине разгрома немецко-фашистских войск под Москвой:</w:t>
            </w:r>
          </w:p>
          <w:p w:rsidR="004103B6" w:rsidRDefault="004103B6" w:rsidP="004103B6">
            <w:pPr>
              <w:pStyle w:val="a4"/>
              <w:numPr>
                <w:ilvl w:val="0"/>
                <w:numId w:val="28"/>
              </w:numPr>
              <w:spacing w:after="0"/>
              <w:rPr>
                <w:sz w:val="28"/>
                <w:szCs w:val="28"/>
              </w:rPr>
            </w:pPr>
            <w:r>
              <w:rPr>
                <w:sz w:val="28"/>
                <w:szCs w:val="28"/>
              </w:rPr>
              <w:t>День защитника Отечества</w:t>
            </w:r>
          </w:p>
          <w:p w:rsidR="004103B6" w:rsidRDefault="004103B6" w:rsidP="004103B6">
            <w:pPr>
              <w:pStyle w:val="a4"/>
              <w:numPr>
                <w:ilvl w:val="0"/>
                <w:numId w:val="28"/>
              </w:numPr>
              <w:spacing w:after="0"/>
              <w:rPr>
                <w:sz w:val="28"/>
                <w:szCs w:val="28"/>
              </w:rPr>
            </w:pPr>
            <w:r>
              <w:rPr>
                <w:sz w:val="28"/>
                <w:szCs w:val="28"/>
              </w:rPr>
              <w:t>День семьи</w:t>
            </w:r>
          </w:p>
          <w:p w:rsidR="004103B6" w:rsidRDefault="004103B6" w:rsidP="004103B6">
            <w:pPr>
              <w:pStyle w:val="a4"/>
              <w:numPr>
                <w:ilvl w:val="0"/>
                <w:numId w:val="28"/>
              </w:numPr>
              <w:spacing w:after="0"/>
              <w:rPr>
                <w:sz w:val="28"/>
                <w:szCs w:val="28"/>
              </w:rPr>
            </w:pPr>
            <w:r>
              <w:rPr>
                <w:sz w:val="28"/>
                <w:szCs w:val="28"/>
              </w:rPr>
              <w:t>День защиты детей</w:t>
            </w:r>
          </w:p>
          <w:p w:rsidR="004103B6" w:rsidRDefault="004103B6" w:rsidP="004103B6">
            <w:pPr>
              <w:pStyle w:val="a4"/>
              <w:numPr>
                <w:ilvl w:val="0"/>
                <w:numId w:val="28"/>
              </w:numPr>
              <w:spacing w:after="0"/>
              <w:rPr>
                <w:sz w:val="28"/>
                <w:szCs w:val="28"/>
              </w:rPr>
            </w:pPr>
            <w:r>
              <w:rPr>
                <w:sz w:val="28"/>
                <w:szCs w:val="28"/>
              </w:rPr>
              <w:t>День независимости России</w:t>
            </w:r>
          </w:p>
          <w:p w:rsidR="004103B6" w:rsidRPr="005420D6" w:rsidRDefault="004103B6" w:rsidP="004103B6">
            <w:pPr>
              <w:pStyle w:val="a4"/>
              <w:numPr>
                <w:ilvl w:val="0"/>
                <w:numId w:val="28"/>
              </w:numPr>
              <w:spacing w:after="0"/>
              <w:rPr>
                <w:sz w:val="28"/>
                <w:szCs w:val="28"/>
              </w:rPr>
            </w:pPr>
            <w:r>
              <w:rPr>
                <w:sz w:val="28"/>
                <w:szCs w:val="28"/>
              </w:rPr>
              <w:t>День молодежи</w:t>
            </w:r>
          </w:p>
        </w:tc>
        <w:tc>
          <w:tcPr>
            <w:tcW w:w="3285" w:type="dxa"/>
          </w:tcPr>
          <w:p w:rsidR="00FC1D72" w:rsidRDefault="00FC1D72" w:rsidP="00511DC7">
            <w:pPr>
              <w:pStyle w:val="a4"/>
              <w:spacing w:after="0"/>
              <w:jc w:val="center"/>
              <w:rPr>
                <w:sz w:val="28"/>
                <w:szCs w:val="28"/>
              </w:rPr>
            </w:pPr>
          </w:p>
          <w:p w:rsidR="004103B6" w:rsidRDefault="004103B6" w:rsidP="00511DC7">
            <w:pPr>
              <w:pStyle w:val="a4"/>
              <w:spacing w:after="0"/>
              <w:jc w:val="center"/>
              <w:rPr>
                <w:sz w:val="28"/>
                <w:szCs w:val="28"/>
              </w:rPr>
            </w:pPr>
          </w:p>
          <w:p w:rsidR="004103B6" w:rsidRDefault="004103B6" w:rsidP="00511DC7">
            <w:pPr>
              <w:pStyle w:val="a4"/>
              <w:spacing w:after="0"/>
              <w:jc w:val="center"/>
              <w:rPr>
                <w:sz w:val="28"/>
                <w:szCs w:val="28"/>
              </w:rPr>
            </w:pPr>
            <w:r>
              <w:rPr>
                <w:sz w:val="28"/>
                <w:szCs w:val="28"/>
              </w:rPr>
              <w:t>Февраль</w:t>
            </w:r>
          </w:p>
          <w:p w:rsidR="004103B6" w:rsidRDefault="004103B6" w:rsidP="00511DC7">
            <w:pPr>
              <w:pStyle w:val="a4"/>
              <w:spacing w:after="0"/>
              <w:jc w:val="center"/>
              <w:rPr>
                <w:sz w:val="28"/>
                <w:szCs w:val="28"/>
              </w:rPr>
            </w:pPr>
            <w:r>
              <w:rPr>
                <w:sz w:val="28"/>
                <w:szCs w:val="28"/>
              </w:rPr>
              <w:t>Апрель-май</w:t>
            </w:r>
          </w:p>
          <w:p w:rsidR="004103B6" w:rsidRDefault="004103B6" w:rsidP="00511DC7">
            <w:pPr>
              <w:pStyle w:val="a4"/>
              <w:spacing w:after="0"/>
              <w:jc w:val="center"/>
              <w:rPr>
                <w:sz w:val="28"/>
                <w:szCs w:val="28"/>
              </w:rPr>
            </w:pPr>
            <w:r>
              <w:rPr>
                <w:sz w:val="28"/>
                <w:szCs w:val="28"/>
              </w:rPr>
              <w:t>Май</w:t>
            </w:r>
          </w:p>
          <w:p w:rsidR="004103B6" w:rsidRDefault="004103B6" w:rsidP="00511DC7">
            <w:pPr>
              <w:pStyle w:val="a4"/>
              <w:spacing w:after="0"/>
              <w:jc w:val="center"/>
              <w:rPr>
                <w:sz w:val="28"/>
                <w:szCs w:val="28"/>
              </w:rPr>
            </w:pPr>
            <w:r>
              <w:rPr>
                <w:sz w:val="28"/>
                <w:szCs w:val="28"/>
              </w:rPr>
              <w:t>Июнь</w:t>
            </w:r>
          </w:p>
          <w:p w:rsidR="004103B6" w:rsidRPr="005420D6" w:rsidRDefault="004103B6" w:rsidP="00511DC7">
            <w:pPr>
              <w:pStyle w:val="a4"/>
              <w:spacing w:after="0"/>
              <w:jc w:val="center"/>
              <w:rPr>
                <w:sz w:val="28"/>
                <w:szCs w:val="28"/>
              </w:rPr>
            </w:pPr>
            <w:r>
              <w:rPr>
                <w:sz w:val="28"/>
                <w:szCs w:val="28"/>
              </w:rPr>
              <w:t>Июнь</w:t>
            </w:r>
          </w:p>
        </w:tc>
      </w:tr>
      <w:tr w:rsidR="00FC1D72" w:rsidRPr="005420D6" w:rsidTr="00FC1D72">
        <w:tc>
          <w:tcPr>
            <w:tcW w:w="828" w:type="dxa"/>
          </w:tcPr>
          <w:p w:rsidR="00FC1D72" w:rsidRPr="005420D6" w:rsidRDefault="005420D6" w:rsidP="00511DC7">
            <w:pPr>
              <w:pStyle w:val="a4"/>
              <w:spacing w:after="0"/>
              <w:jc w:val="center"/>
              <w:rPr>
                <w:sz w:val="28"/>
                <w:szCs w:val="28"/>
              </w:rPr>
            </w:pPr>
            <w:r>
              <w:rPr>
                <w:sz w:val="28"/>
                <w:szCs w:val="28"/>
              </w:rPr>
              <w:t>4.</w:t>
            </w:r>
          </w:p>
        </w:tc>
        <w:tc>
          <w:tcPr>
            <w:tcW w:w="5741" w:type="dxa"/>
          </w:tcPr>
          <w:p w:rsidR="00FC1D72" w:rsidRPr="005420D6" w:rsidRDefault="00BE21CA" w:rsidP="008D7541">
            <w:pPr>
              <w:pStyle w:val="a4"/>
              <w:spacing w:after="0"/>
              <w:rPr>
                <w:sz w:val="28"/>
                <w:szCs w:val="28"/>
              </w:rPr>
            </w:pPr>
            <w:r>
              <w:rPr>
                <w:sz w:val="28"/>
                <w:szCs w:val="28"/>
              </w:rPr>
              <w:t>Экскурсии в музеи военного искусства, в районные краеведческие музеи</w:t>
            </w:r>
          </w:p>
        </w:tc>
        <w:tc>
          <w:tcPr>
            <w:tcW w:w="3285" w:type="dxa"/>
          </w:tcPr>
          <w:p w:rsidR="00FC1D72" w:rsidRPr="005420D6" w:rsidRDefault="00BE21CA" w:rsidP="00511DC7">
            <w:pPr>
              <w:pStyle w:val="a4"/>
              <w:spacing w:after="0"/>
              <w:jc w:val="center"/>
              <w:rPr>
                <w:sz w:val="28"/>
                <w:szCs w:val="28"/>
              </w:rPr>
            </w:pPr>
            <w:r>
              <w:rPr>
                <w:sz w:val="28"/>
                <w:szCs w:val="28"/>
              </w:rPr>
              <w:t>В течение года</w:t>
            </w:r>
          </w:p>
        </w:tc>
      </w:tr>
      <w:tr w:rsidR="00FC1D72" w:rsidRPr="005420D6" w:rsidTr="00FC1D72">
        <w:tc>
          <w:tcPr>
            <w:tcW w:w="828" w:type="dxa"/>
          </w:tcPr>
          <w:p w:rsidR="00FC1D72" w:rsidRPr="005420D6" w:rsidRDefault="00BE21CA" w:rsidP="00511DC7">
            <w:pPr>
              <w:pStyle w:val="a4"/>
              <w:spacing w:after="0"/>
              <w:jc w:val="center"/>
              <w:rPr>
                <w:sz w:val="28"/>
                <w:szCs w:val="28"/>
              </w:rPr>
            </w:pPr>
            <w:r>
              <w:rPr>
                <w:sz w:val="28"/>
                <w:szCs w:val="28"/>
              </w:rPr>
              <w:t>5.</w:t>
            </w:r>
          </w:p>
        </w:tc>
        <w:tc>
          <w:tcPr>
            <w:tcW w:w="5741" w:type="dxa"/>
          </w:tcPr>
          <w:p w:rsidR="00FC1D72" w:rsidRPr="005420D6" w:rsidRDefault="00577553" w:rsidP="008D7541">
            <w:pPr>
              <w:pStyle w:val="a4"/>
              <w:spacing w:after="0"/>
              <w:rPr>
                <w:sz w:val="28"/>
                <w:szCs w:val="28"/>
              </w:rPr>
            </w:pPr>
            <w:r>
              <w:rPr>
                <w:sz w:val="28"/>
                <w:szCs w:val="28"/>
              </w:rPr>
              <w:t>Походы по местам боевой славы</w:t>
            </w:r>
          </w:p>
        </w:tc>
        <w:tc>
          <w:tcPr>
            <w:tcW w:w="3285" w:type="dxa"/>
          </w:tcPr>
          <w:p w:rsidR="00FC1D72" w:rsidRPr="005420D6" w:rsidRDefault="00577553" w:rsidP="00511DC7">
            <w:pPr>
              <w:pStyle w:val="a4"/>
              <w:spacing w:after="0"/>
              <w:jc w:val="center"/>
              <w:rPr>
                <w:sz w:val="28"/>
                <w:szCs w:val="28"/>
              </w:rPr>
            </w:pPr>
            <w:r>
              <w:rPr>
                <w:sz w:val="28"/>
                <w:szCs w:val="28"/>
              </w:rPr>
              <w:t>В течение года</w:t>
            </w:r>
          </w:p>
        </w:tc>
      </w:tr>
      <w:tr w:rsidR="00FC1D72" w:rsidRPr="005420D6" w:rsidTr="00FC1D72">
        <w:tc>
          <w:tcPr>
            <w:tcW w:w="828" w:type="dxa"/>
          </w:tcPr>
          <w:p w:rsidR="00FC1D72" w:rsidRPr="005420D6" w:rsidRDefault="00E1093E" w:rsidP="00511DC7">
            <w:pPr>
              <w:pStyle w:val="a4"/>
              <w:spacing w:after="0"/>
              <w:jc w:val="center"/>
              <w:rPr>
                <w:sz w:val="28"/>
                <w:szCs w:val="28"/>
              </w:rPr>
            </w:pPr>
            <w:r>
              <w:rPr>
                <w:sz w:val="28"/>
                <w:szCs w:val="28"/>
              </w:rPr>
              <w:t xml:space="preserve">6. </w:t>
            </w:r>
          </w:p>
        </w:tc>
        <w:tc>
          <w:tcPr>
            <w:tcW w:w="5741" w:type="dxa"/>
          </w:tcPr>
          <w:p w:rsidR="00FC1D72" w:rsidRPr="005420D6" w:rsidRDefault="00734582" w:rsidP="008D7541">
            <w:pPr>
              <w:pStyle w:val="a4"/>
              <w:spacing w:after="0"/>
              <w:rPr>
                <w:sz w:val="28"/>
                <w:szCs w:val="28"/>
              </w:rPr>
            </w:pPr>
            <w:r>
              <w:rPr>
                <w:sz w:val="28"/>
                <w:szCs w:val="28"/>
              </w:rPr>
              <w:t>Уроки мужества, встречи, круглые столы с ветеранами ВОВ</w:t>
            </w:r>
          </w:p>
        </w:tc>
        <w:tc>
          <w:tcPr>
            <w:tcW w:w="3285" w:type="dxa"/>
          </w:tcPr>
          <w:p w:rsidR="00FC1D72" w:rsidRPr="005420D6" w:rsidRDefault="00734582" w:rsidP="00511DC7">
            <w:pPr>
              <w:pStyle w:val="a4"/>
              <w:spacing w:after="0"/>
              <w:jc w:val="center"/>
              <w:rPr>
                <w:sz w:val="28"/>
                <w:szCs w:val="28"/>
              </w:rPr>
            </w:pPr>
            <w:r>
              <w:rPr>
                <w:sz w:val="28"/>
                <w:szCs w:val="28"/>
              </w:rPr>
              <w:t>В течение года</w:t>
            </w:r>
          </w:p>
        </w:tc>
      </w:tr>
      <w:tr w:rsidR="00FC1D72" w:rsidRPr="005420D6" w:rsidTr="00FC1D72">
        <w:tc>
          <w:tcPr>
            <w:tcW w:w="828" w:type="dxa"/>
          </w:tcPr>
          <w:p w:rsidR="00FC1D72" w:rsidRPr="005420D6" w:rsidRDefault="00ED44AD" w:rsidP="00511DC7">
            <w:pPr>
              <w:pStyle w:val="a4"/>
              <w:spacing w:after="0"/>
              <w:jc w:val="center"/>
              <w:rPr>
                <w:sz w:val="28"/>
                <w:szCs w:val="28"/>
              </w:rPr>
            </w:pPr>
            <w:r>
              <w:rPr>
                <w:sz w:val="28"/>
                <w:szCs w:val="28"/>
              </w:rPr>
              <w:t>7.</w:t>
            </w:r>
          </w:p>
        </w:tc>
        <w:tc>
          <w:tcPr>
            <w:tcW w:w="5741" w:type="dxa"/>
          </w:tcPr>
          <w:p w:rsidR="00FC1D72" w:rsidRPr="005420D6" w:rsidRDefault="00E77D1E" w:rsidP="008D7541">
            <w:pPr>
              <w:pStyle w:val="a4"/>
              <w:spacing w:after="0"/>
              <w:rPr>
                <w:sz w:val="28"/>
                <w:szCs w:val="28"/>
              </w:rPr>
            </w:pPr>
            <w:r>
              <w:rPr>
                <w:sz w:val="28"/>
                <w:szCs w:val="28"/>
              </w:rPr>
              <w:t>Круглый стол «Есть такая профессия — Родину защищать»</w:t>
            </w:r>
          </w:p>
        </w:tc>
        <w:tc>
          <w:tcPr>
            <w:tcW w:w="3285" w:type="dxa"/>
          </w:tcPr>
          <w:p w:rsidR="00FC1D72" w:rsidRPr="005420D6" w:rsidRDefault="00E77D1E" w:rsidP="00511DC7">
            <w:pPr>
              <w:pStyle w:val="a4"/>
              <w:spacing w:after="0"/>
              <w:jc w:val="center"/>
              <w:rPr>
                <w:sz w:val="28"/>
                <w:szCs w:val="28"/>
              </w:rPr>
            </w:pPr>
            <w:r>
              <w:rPr>
                <w:sz w:val="28"/>
                <w:szCs w:val="28"/>
              </w:rPr>
              <w:t>Февраль</w:t>
            </w:r>
          </w:p>
        </w:tc>
      </w:tr>
      <w:tr w:rsidR="00FC1D72" w:rsidRPr="005420D6" w:rsidTr="00FC1D72">
        <w:tc>
          <w:tcPr>
            <w:tcW w:w="828" w:type="dxa"/>
          </w:tcPr>
          <w:p w:rsidR="00FC1D72" w:rsidRPr="005420D6" w:rsidRDefault="00B51AA3" w:rsidP="00511DC7">
            <w:pPr>
              <w:pStyle w:val="a4"/>
              <w:spacing w:after="0"/>
              <w:jc w:val="center"/>
              <w:rPr>
                <w:sz w:val="28"/>
                <w:szCs w:val="28"/>
              </w:rPr>
            </w:pPr>
            <w:r>
              <w:rPr>
                <w:sz w:val="28"/>
                <w:szCs w:val="28"/>
              </w:rPr>
              <w:t>8.</w:t>
            </w:r>
          </w:p>
        </w:tc>
        <w:tc>
          <w:tcPr>
            <w:tcW w:w="5741" w:type="dxa"/>
          </w:tcPr>
          <w:p w:rsidR="00FC1D72" w:rsidRPr="005420D6" w:rsidRDefault="00ED6DCA" w:rsidP="008D7541">
            <w:pPr>
              <w:pStyle w:val="a4"/>
              <w:spacing w:after="0"/>
              <w:rPr>
                <w:sz w:val="28"/>
                <w:szCs w:val="28"/>
              </w:rPr>
            </w:pPr>
            <w:r>
              <w:rPr>
                <w:sz w:val="28"/>
                <w:szCs w:val="28"/>
              </w:rPr>
              <w:t>Туристический слет «Дорогой героев», посвященный годовщине разгрома немецко-фашистских войск под Москвой</w:t>
            </w:r>
          </w:p>
        </w:tc>
        <w:tc>
          <w:tcPr>
            <w:tcW w:w="3285" w:type="dxa"/>
          </w:tcPr>
          <w:p w:rsidR="00FC1D72" w:rsidRPr="005420D6" w:rsidRDefault="00ED6DCA" w:rsidP="00511DC7">
            <w:pPr>
              <w:pStyle w:val="a4"/>
              <w:spacing w:after="0"/>
              <w:jc w:val="center"/>
              <w:rPr>
                <w:sz w:val="28"/>
                <w:szCs w:val="28"/>
              </w:rPr>
            </w:pPr>
            <w:r>
              <w:rPr>
                <w:sz w:val="28"/>
                <w:szCs w:val="28"/>
              </w:rPr>
              <w:t>Июнь</w:t>
            </w:r>
          </w:p>
        </w:tc>
      </w:tr>
      <w:tr w:rsidR="00FC1D72" w:rsidRPr="005420D6" w:rsidTr="00FC1D72">
        <w:tc>
          <w:tcPr>
            <w:tcW w:w="828" w:type="dxa"/>
          </w:tcPr>
          <w:p w:rsidR="00FC1D72" w:rsidRPr="005420D6" w:rsidRDefault="00ED6DCA" w:rsidP="00511DC7">
            <w:pPr>
              <w:pStyle w:val="a4"/>
              <w:spacing w:after="0"/>
              <w:jc w:val="center"/>
              <w:rPr>
                <w:sz w:val="28"/>
                <w:szCs w:val="28"/>
              </w:rPr>
            </w:pPr>
            <w:r>
              <w:rPr>
                <w:sz w:val="28"/>
                <w:szCs w:val="28"/>
              </w:rPr>
              <w:t>9.</w:t>
            </w:r>
          </w:p>
        </w:tc>
        <w:tc>
          <w:tcPr>
            <w:tcW w:w="5741" w:type="dxa"/>
          </w:tcPr>
          <w:p w:rsidR="00FC1D72" w:rsidRDefault="00ED6DCA" w:rsidP="008D7541">
            <w:pPr>
              <w:pStyle w:val="a4"/>
              <w:spacing w:after="0"/>
              <w:rPr>
                <w:sz w:val="28"/>
                <w:szCs w:val="28"/>
              </w:rPr>
            </w:pPr>
            <w:r>
              <w:rPr>
                <w:sz w:val="28"/>
                <w:szCs w:val="28"/>
              </w:rPr>
              <w:t>Конкурс «Смотр строя и песни»</w:t>
            </w:r>
          </w:p>
          <w:p w:rsidR="00A16990" w:rsidRPr="00A16990" w:rsidRDefault="00A16990" w:rsidP="00CA2D92">
            <w:pPr>
              <w:pStyle w:val="a4"/>
              <w:numPr>
                <w:ilvl w:val="0"/>
                <w:numId w:val="29"/>
              </w:numPr>
              <w:jc w:val="both"/>
              <w:rPr>
                <w:sz w:val="28"/>
                <w:szCs w:val="28"/>
                <w:u w:val="single"/>
              </w:rPr>
            </w:pPr>
            <w:r w:rsidRPr="00A16990">
              <w:rPr>
                <w:sz w:val="28"/>
                <w:szCs w:val="28"/>
                <w:u w:val="single"/>
              </w:rPr>
              <w:t>Сроки проведения:</w:t>
            </w:r>
          </w:p>
          <w:p w:rsidR="00A16990" w:rsidRPr="00A16990" w:rsidRDefault="00A16990" w:rsidP="008E788E">
            <w:pPr>
              <w:pStyle w:val="a4"/>
              <w:rPr>
                <w:sz w:val="28"/>
                <w:szCs w:val="28"/>
              </w:rPr>
            </w:pPr>
            <w:r w:rsidRPr="00A16990">
              <w:rPr>
                <w:sz w:val="28"/>
                <w:szCs w:val="28"/>
              </w:rPr>
              <w:t>1 этап</w:t>
            </w:r>
            <w:r w:rsidR="008E788E">
              <w:rPr>
                <w:sz w:val="28"/>
                <w:szCs w:val="28"/>
              </w:rPr>
              <w:t>.</w:t>
            </w:r>
            <w:r w:rsidRPr="00A16990">
              <w:rPr>
                <w:sz w:val="28"/>
                <w:szCs w:val="28"/>
              </w:rPr>
              <w:t xml:space="preserve"> Внутришкольные конкурсы «Смотра строя и песни» по возрастным группам</w:t>
            </w:r>
          </w:p>
          <w:p w:rsidR="00A16990" w:rsidRPr="00A16990" w:rsidRDefault="00A16990" w:rsidP="008E788E">
            <w:pPr>
              <w:pStyle w:val="a4"/>
              <w:rPr>
                <w:sz w:val="28"/>
                <w:szCs w:val="28"/>
              </w:rPr>
            </w:pPr>
            <w:r w:rsidRPr="00A16990">
              <w:rPr>
                <w:sz w:val="28"/>
                <w:szCs w:val="28"/>
              </w:rPr>
              <w:t>2 этап</w:t>
            </w:r>
            <w:r w:rsidR="008E788E">
              <w:rPr>
                <w:sz w:val="28"/>
                <w:szCs w:val="28"/>
              </w:rPr>
              <w:t>.</w:t>
            </w:r>
            <w:r w:rsidRPr="00A16990">
              <w:rPr>
                <w:sz w:val="28"/>
                <w:szCs w:val="28"/>
              </w:rPr>
              <w:t xml:space="preserve"> Районный конкурс «Смотр строя и песни»</w:t>
            </w:r>
          </w:p>
          <w:p w:rsidR="00A16990" w:rsidRPr="00A16990" w:rsidRDefault="00A16990" w:rsidP="008E788E">
            <w:pPr>
              <w:pStyle w:val="a4"/>
              <w:rPr>
                <w:sz w:val="28"/>
                <w:szCs w:val="28"/>
              </w:rPr>
            </w:pPr>
            <w:r w:rsidRPr="00A16990">
              <w:rPr>
                <w:sz w:val="28"/>
                <w:szCs w:val="28"/>
              </w:rPr>
              <w:t>3 этап</w:t>
            </w:r>
            <w:r w:rsidR="008E788E">
              <w:rPr>
                <w:sz w:val="28"/>
                <w:szCs w:val="28"/>
              </w:rPr>
              <w:t xml:space="preserve">. </w:t>
            </w:r>
            <w:r w:rsidRPr="00A16990">
              <w:rPr>
                <w:sz w:val="28"/>
                <w:szCs w:val="28"/>
              </w:rPr>
              <w:t>Окружной конкурс «Смотр строя и песни»</w:t>
            </w:r>
          </w:p>
          <w:p w:rsidR="00A16990" w:rsidRDefault="00A16990" w:rsidP="008D7541">
            <w:pPr>
              <w:pStyle w:val="a4"/>
              <w:spacing w:after="0"/>
              <w:rPr>
                <w:sz w:val="28"/>
                <w:szCs w:val="28"/>
              </w:rPr>
            </w:pPr>
            <w:r w:rsidRPr="00A16990">
              <w:rPr>
                <w:sz w:val="28"/>
                <w:szCs w:val="28"/>
              </w:rPr>
              <w:t>4 этап</w:t>
            </w:r>
            <w:r w:rsidR="008E788E">
              <w:rPr>
                <w:sz w:val="28"/>
                <w:szCs w:val="28"/>
              </w:rPr>
              <w:t xml:space="preserve">. </w:t>
            </w:r>
            <w:r w:rsidRPr="00A16990">
              <w:rPr>
                <w:sz w:val="28"/>
                <w:szCs w:val="28"/>
              </w:rPr>
              <w:t>Городской конкурс «Смотр строя и песни»</w:t>
            </w:r>
          </w:p>
          <w:p w:rsidR="00CA2D92" w:rsidRDefault="00CA2D92" w:rsidP="00CA2D92">
            <w:pPr>
              <w:pStyle w:val="a4"/>
              <w:numPr>
                <w:ilvl w:val="0"/>
                <w:numId w:val="29"/>
              </w:numPr>
              <w:spacing w:after="0"/>
              <w:rPr>
                <w:sz w:val="28"/>
                <w:szCs w:val="28"/>
              </w:rPr>
            </w:pPr>
            <w:r>
              <w:rPr>
                <w:sz w:val="28"/>
                <w:szCs w:val="28"/>
              </w:rPr>
              <w:t>Участие в парадах:</w:t>
            </w:r>
          </w:p>
          <w:p w:rsidR="00CA2D92" w:rsidRDefault="00CA2D92" w:rsidP="00CA2D92">
            <w:pPr>
              <w:pStyle w:val="a4"/>
              <w:spacing w:after="0"/>
              <w:rPr>
                <w:sz w:val="28"/>
                <w:szCs w:val="28"/>
              </w:rPr>
            </w:pPr>
            <w:r>
              <w:rPr>
                <w:sz w:val="28"/>
                <w:szCs w:val="28"/>
              </w:rPr>
              <w:t>— на Красной площади</w:t>
            </w:r>
          </w:p>
          <w:p w:rsidR="00CA2D92" w:rsidRDefault="00CA2D92" w:rsidP="00CA2D92">
            <w:pPr>
              <w:pStyle w:val="a4"/>
              <w:spacing w:after="0"/>
              <w:rPr>
                <w:sz w:val="28"/>
                <w:szCs w:val="28"/>
              </w:rPr>
            </w:pPr>
            <w:r>
              <w:rPr>
                <w:sz w:val="28"/>
                <w:szCs w:val="28"/>
              </w:rPr>
              <w:t>— на районных праздниках</w:t>
            </w:r>
          </w:p>
          <w:p w:rsidR="00780393" w:rsidRPr="005420D6" w:rsidRDefault="00780393" w:rsidP="00780393">
            <w:pPr>
              <w:pStyle w:val="a4"/>
              <w:numPr>
                <w:ilvl w:val="0"/>
                <w:numId w:val="29"/>
              </w:numPr>
              <w:spacing w:after="0"/>
              <w:rPr>
                <w:sz w:val="28"/>
                <w:szCs w:val="28"/>
              </w:rPr>
            </w:pPr>
            <w:r>
              <w:rPr>
                <w:sz w:val="28"/>
                <w:szCs w:val="28"/>
              </w:rPr>
              <w:t>Возложение цветов к памятникам и мемориальным доскам героев ВОВ</w:t>
            </w:r>
          </w:p>
        </w:tc>
        <w:tc>
          <w:tcPr>
            <w:tcW w:w="3285" w:type="dxa"/>
          </w:tcPr>
          <w:p w:rsidR="00FC1D72" w:rsidRDefault="00FC1D72" w:rsidP="00511DC7">
            <w:pPr>
              <w:pStyle w:val="a4"/>
              <w:spacing w:after="0"/>
              <w:jc w:val="center"/>
              <w:rPr>
                <w:sz w:val="28"/>
                <w:szCs w:val="28"/>
              </w:rPr>
            </w:pPr>
          </w:p>
          <w:p w:rsidR="00A16990" w:rsidRDefault="00A16990" w:rsidP="00511DC7">
            <w:pPr>
              <w:pStyle w:val="a4"/>
              <w:spacing w:after="0"/>
              <w:jc w:val="center"/>
              <w:rPr>
                <w:sz w:val="28"/>
                <w:szCs w:val="28"/>
              </w:rPr>
            </w:pPr>
          </w:p>
          <w:p w:rsidR="00A16990" w:rsidRPr="00A16990" w:rsidRDefault="00A16990" w:rsidP="00A16990">
            <w:pPr>
              <w:pStyle w:val="a4"/>
              <w:ind w:left="180"/>
              <w:jc w:val="center"/>
              <w:rPr>
                <w:sz w:val="28"/>
                <w:szCs w:val="28"/>
              </w:rPr>
            </w:pPr>
            <w:r>
              <w:rPr>
                <w:sz w:val="28"/>
                <w:szCs w:val="28"/>
              </w:rPr>
              <w:t>Я</w:t>
            </w:r>
            <w:r w:rsidRPr="00A16990">
              <w:rPr>
                <w:sz w:val="28"/>
                <w:szCs w:val="28"/>
              </w:rPr>
              <w:t>нварь-февраль</w:t>
            </w:r>
          </w:p>
          <w:p w:rsidR="00A16990" w:rsidRDefault="00A16990" w:rsidP="00511DC7">
            <w:pPr>
              <w:pStyle w:val="a4"/>
              <w:spacing w:after="0"/>
              <w:jc w:val="center"/>
              <w:rPr>
                <w:sz w:val="28"/>
                <w:szCs w:val="28"/>
              </w:rPr>
            </w:pPr>
          </w:p>
          <w:p w:rsidR="008E788E" w:rsidRDefault="008E788E" w:rsidP="00511DC7">
            <w:pPr>
              <w:pStyle w:val="a4"/>
              <w:spacing w:after="0"/>
              <w:jc w:val="center"/>
              <w:rPr>
                <w:sz w:val="28"/>
                <w:szCs w:val="28"/>
              </w:rPr>
            </w:pPr>
            <w:r>
              <w:rPr>
                <w:sz w:val="28"/>
                <w:szCs w:val="28"/>
              </w:rPr>
              <w:t>Февраль</w:t>
            </w:r>
          </w:p>
          <w:p w:rsidR="008E788E" w:rsidRDefault="008E788E" w:rsidP="00511DC7">
            <w:pPr>
              <w:pStyle w:val="a4"/>
              <w:spacing w:after="0"/>
              <w:jc w:val="center"/>
              <w:rPr>
                <w:sz w:val="28"/>
                <w:szCs w:val="28"/>
              </w:rPr>
            </w:pPr>
          </w:p>
          <w:p w:rsidR="008E788E" w:rsidRDefault="008E788E" w:rsidP="00511DC7">
            <w:pPr>
              <w:pStyle w:val="a4"/>
              <w:spacing w:after="0"/>
              <w:jc w:val="center"/>
              <w:rPr>
                <w:sz w:val="28"/>
                <w:szCs w:val="28"/>
              </w:rPr>
            </w:pPr>
          </w:p>
          <w:p w:rsidR="008E788E" w:rsidRDefault="008E788E" w:rsidP="00511DC7">
            <w:pPr>
              <w:pStyle w:val="a4"/>
              <w:spacing w:after="0"/>
              <w:jc w:val="center"/>
              <w:rPr>
                <w:sz w:val="28"/>
                <w:szCs w:val="28"/>
              </w:rPr>
            </w:pPr>
            <w:r>
              <w:rPr>
                <w:sz w:val="28"/>
                <w:szCs w:val="28"/>
              </w:rPr>
              <w:t>Март</w:t>
            </w:r>
          </w:p>
          <w:p w:rsidR="008E788E" w:rsidRDefault="008E788E" w:rsidP="00511DC7">
            <w:pPr>
              <w:pStyle w:val="a4"/>
              <w:spacing w:after="0"/>
              <w:jc w:val="center"/>
              <w:rPr>
                <w:sz w:val="28"/>
                <w:szCs w:val="28"/>
              </w:rPr>
            </w:pPr>
          </w:p>
          <w:p w:rsidR="008E788E" w:rsidRDefault="008E788E" w:rsidP="00511DC7">
            <w:pPr>
              <w:pStyle w:val="a4"/>
              <w:spacing w:after="0"/>
              <w:jc w:val="center"/>
              <w:rPr>
                <w:sz w:val="28"/>
                <w:szCs w:val="28"/>
              </w:rPr>
            </w:pPr>
            <w:r>
              <w:rPr>
                <w:sz w:val="28"/>
                <w:szCs w:val="28"/>
              </w:rPr>
              <w:t>Апрель</w:t>
            </w:r>
          </w:p>
          <w:p w:rsidR="00CA2D92" w:rsidRDefault="00CA2D92" w:rsidP="00511DC7">
            <w:pPr>
              <w:pStyle w:val="a4"/>
              <w:spacing w:after="0"/>
              <w:jc w:val="center"/>
              <w:rPr>
                <w:sz w:val="28"/>
                <w:szCs w:val="28"/>
              </w:rPr>
            </w:pPr>
          </w:p>
          <w:p w:rsidR="00CA2D92" w:rsidRDefault="00CA2D92" w:rsidP="00511DC7">
            <w:pPr>
              <w:pStyle w:val="a4"/>
              <w:spacing w:after="0"/>
              <w:jc w:val="center"/>
              <w:rPr>
                <w:sz w:val="28"/>
                <w:szCs w:val="28"/>
              </w:rPr>
            </w:pPr>
          </w:p>
          <w:p w:rsidR="00CA2D92" w:rsidRDefault="00CA2D92" w:rsidP="00511DC7">
            <w:pPr>
              <w:pStyle w:val="a4"/>
              <w:spacing w:after="0"/>
              <w:jc w:val="center"/>
              <w:rPr>
                <w:sz w:val="28"/>
                <w:szCs w:val="28"/>
              </w:rPr>
            </w:pPr>
            <w:r>
              <w:rPr>
                <w:sz w:val="28"/>
                <w:szCs w:val="28"/>
              </w:rPr>
              <w:t>Ноябрь, май</w:t>
            </w:r>
          </w:p>
          <w:p w:rsidR="00CA2D92" w:rsidRDefault="00D4544A" w:rsidP="00511DC7">
            <w:pPr>
              <w:pStyle w:val="a4"/>
              <w:spacing w:after="0"/>
              <w:jc w:val="center"/>
              <w:rPr>
                <w:sz w:val="28"/>
                <w:szCs w:val="28"/>
              </w:rPr>
            </w:pPr>
            <w:r>
              <w:rPr>
                <w:sz w:val="28"/>
                <w:szCs w:val="28"/>
              </w:rPr>
              <w:t>Сентябрь, май</w:t>
            </w:r>
          </w:p>
          <w:p w:rsidR="00CD0CFB" w:rsidRPr="005420D6" w:rsidRDefault="00CD0CFB" w:rsidP="00511DC7">
            <w:pPr>
              <w:pStyle w:val="a4"/>
              <w:spacing w:after="0"/>
              <w:jc w:val="center"/>
              <w:rPr>
                <w:sz w:val="28"/>
                <w:szCs w:val="28"/>
              </w:rPr>
            </w:pPr>
            <w:r>
              <w:rPr>
                <w:sz w:val="28"/>
                <w:szCs w:val="28"/>
              </w:rPr>
              <w:t>Сентябрь-май</w:t>
            </w:r>
          </w:p>
        </w:tc>
      </w:tr>
      <w:tr w:rsidR="00FC1D72" w:rsidRPr="005420D6" w:rsidTr="00FC1D72">
        <w:tc>
          <w:tcPr>
            <w:tcW w:w="828" w:type="dxa"/>
          </w:tcPr>
          <w:p w:rsidR="00FC1D72" w:rsidRPr="005420D6" w:rsidRDefault="0074487B" w:rsidP="00511DC7">
            <w:pPr>
              <w:pStyle w:val="a4"/>
              <w:spacing w:after="0"/>
              <w:jc w:val="center"/>
              <w:rPr>
                <w:sz w:val="28"/>
                <w:szCs w:val="28"/>
              </w:rPr>
            </w:pPr>
            <w:r>
              <w:rPr>
                <w:sz w:val="28"/>
                <w:szCs w:val="28"/>
              </w:rPr>
              <w:t>10.</w:t>
            </w:r>
          </w:p>
        </w:tc>
        <w:tc>
          <w:tcPr>
            <w:tcW w:w="5741" w:type="dxa"/>
          </w:tcPr>
          <w:p w:rsidR="00FC1D72" w:rsidRPr="005420D6" w:rsidRDefault="00FC3092" w:rsidP="008D7541">
            <w:pPr>
              <w:pStyle w:val="a4"/>
              <w:spacing w:after="0"/>
              <w:rPr>
                <w:sz w:val="28"/>
                <w:szCs w:val="28"/>
              </w:rPr>
            </w:pPr>
            <w:r>
              <w:rPr>
                <w:sz w:val="28"/>
                <w:szCs w:val="28"/>
              </w:rPr>
              <w:t>Операция «Радость людям». Поздравление ветеранов на дому (более 100 человек)</w:t>
            </w:r>
          </w:p>
        </w:tc>
        <w:tc>
          <w:tcPr>
            <w:tcW w:w="3285" w:type="dxa"/>
          </w:tcPr>
          <w:p w:rsidR="00FC1D72" w:rsidRPr="005420D6" w:rsidRDefault="00FC3092" w:rsidP="00511DC7">
            <w:pPr>
              <w:pStyle w:val="a4"/>
              <w:spacing w:after="0"/>
              <w:jc w:val="center"/>
              <w:rPr>
                <w:sz w:val="28"/>
                <w:szCs w:val="28"/>
              </w:rPr>
            </w:pPr>
            <w:r>
              <w:rPr>
                <w:sz w:val="28"/>
                <w:szCs w:val="28"/>
              </w:rPr>
              <w:t>Ноябрь-апрель</w:t>
            </w:r>
          </w:p>
        </w:tc>
      </w:tr>
      <w:tr w:rsidR="00FC1D72" w:rsidRPr="005420D6" w:rsidTr="00FC1D72">
        <w:tc>
          <w:tcPr>
            <w:tcW w:w="828" w:type="dxa"/>
          </w:tcPr>
          <w:p w:rsidR="00FC1D72" w:rsidRPr="005420D6" w:rsidRDefault="00E15E32" w:rsidP="00511DC7">
            <w:pPr>
              <w:pStyle w:val="a4"/>
              <w:spacing w:after="0"/>
              <w:jc w:val="center"/>
              <w:rPr>
                <w:sz w:val="28"/>
                <w:szCs w:val="28"/>
              </w:rPr>
            </w:pPr>
            <w:r>
              <w:rPr>
                <w:sz w:val="28"/>
                <w:szCs w:val="28"/>
              </w:rPr>
              <w:t>11.</w:t>
            </w:r>
          </w:p>
        </w:tc>
        <w:tc>
          <w:tcPr>
            <w:tcW w:w="5741" w:type="dxa"/>
          </w:tcPr>
          <w:p w:rsidR="00FC1D72" w:rsidRPr="005420D6" w:rsidRDefault="00E15E32" w:rsidP="008D7541">
            <w:pPr>
              <w:pStyle w:val="a4"/>
              <w:spacing w:after="0"/>
              <w:rPr>
                <w:sz w:val="28"/>
                <w:szCs w:val="28"/>
              </w:rPr>
            </w:pPr>
            <w:r>
              <w:rPr>
                <w:sz w:val="28"/>
                <w:szCs w:val="28"/>
              </w:rPr>
              <w:t>Выпуск фото- и стенгазет</w:t>
            </w:r>
          </w:p>
        </w:tc>
        <w:tc>
          <w:tcPr>
            <w:tcW w:w="3285" w:type="dxa"/>
          </w:tcPr>
          <w:p w:rsidR="00FC1D72" w:rsidRPr="005420D6" w:rsidRDefault="00E15E32" w:rsidP="00511DC7">
            <w:pPr>
              <w:pStyle w:val="a4"/>
              <w:spacing w:after="0"/>
              <w:jc w:val="center"/>
              <w:rPr>
                <w:sz w:val="28"/>
                <w:szCs w:val="28"/>
              </w:rPr>
            </w:pPr>
            <w:r>
              <w:rPr>
                <w:sz w:val="28"/>
                <w:szCs w:val="28"/>
              </w:rPr>
              <w:t>Ноябрь-апрель</w:t>
            </w:r>
          </w:p>
        </w:tc>
      </w:tr>
      <w:tr w:rsidR="00FC1D72" w:rsidRPr="005420D6" w:rsidTr="00FC1D72">
        <w:tc>
          <w:tcPr>
            <w:tcW w:w="828" w:type="dxa"/>
          </w:tcPr>
          <w:p w:rsidR="00FC1D72" w:rsidRPr="005420D6" w:rsidRDefault="000711F7" w:rsidP="00511DC7">
            <w:pPr>
              <w:pStyle w:val="a4"/>
              <w:spacing w:after="0"/>
              <w:jc w:val="center"/>
              <w:rPr>
                <w:sz w:val="28"/>
                <w:szCs w:val="28"/>
              </w:rPr>
            </w:pPr>
            <w:r>
              <w:rPr>
                <w:sz w:val="28"/>
                <w:szCs w:val="28"/>
              </w:rPr>
              <w:t>12.</w:t>
            </w:r>
          </w:p>
        </w:tc>
        <w:tc>
          <w:tcPr>
            <w:tcW w:w="5741" w:type="dxa"/>
          </w:tcPr>
          <w:p w:rsidR="00FC1D72" w:rsidRPr="005420D6" w:rsidRDefault="00C97859" w:rsidP="008D7541">
            <w:pPr>
              <w:pStyle w:val="a4"/>
              <w:spacing w:after="0"/>
              <w:rPr>
                <w:sz w:val="28"/>
                <w:szCs w:val="28"/>
              </w:rPr>
            </w:pPr>
            <w:r>
              <w:rPr>
                <w:sz w:val="28"/>
                <w:szCs w:val="28"/>
              </w:rPr>
              <w:t>Краеведческая игра «Район, в котором я живу»</w:t>
            </w:r>
          </w:p>
        </w:tc>
        <w:tc>
          <w:tcPr>
            <w:tcW w:w="3285" w:type="dxa"/>
          </w:tcPr>
          <w:p w:rsidR="00FC1D72" w:rsidRPr="005420D6" w:rsidRDefault="0019796A" w:rsidP="00511DC7">
            <w:pPr>
              <w:pStyle w:val="a4"/>
              <w:spacing w:after="0"/>
              <w:jc w:val="center"/>
              <w:rPr>
                <w:sz w:val="28"/>
                <w:szCs w:val="28"/>
              </w:rPr>
            </w:pPr>
            <w:r>
              <w:rPr>
                <w:sz w:val="28"/>
                <w:szCs w:val="28"/>
              </w:rPr>
              <w:t>Март</w:t>
            </w:r>
          </w:p>
        </w:tc>
      </w:tr>
      <w:tr w:rsidR="00FC1D72" w:rsidRPr="005420D6" w:rsidTr="00FC1D72">
        <w:tc>
          <w:tcPr>
            <w:tcW w:w="828" w:type="dxa"/>
          </w:tcPr>
          <w:p w:rsidR="00FC1D72" w:rsidRPr="005420D6" w:rsidRDefault="001F53F2" w:rsidP="00511DC7">
            <w:pPr>
              <w:pStyle w:val="a4"/>
              <w:spacing w:after="0"/>
              <w:jc w:val="center"/>
              <w:rPr>
                <w:sz w:val="28"/>
                <w:szCs w:val="28"/>
              </w:rPr>
            </w:pPr>
            <w:r>
              <w:rPr>
                <w:sz w:val="28"/>
                <w:szCs w:val="28"/>
              </w:rPr>
              <w:t>13.</w:t>
            </w:r>
          </w:p>
        </w:tc>
        <w:tc>
          <w:tcPr>
            <w:tcW w:w="5741" w:type="dxa"/>
          </w:tcPr>
          <w:p w:rsidR="00FC1D72" w:rsidRPr="005420D6" w:rsidRDefault="001F53F2" w:rsidP="008D7541">
            <w:pPr>
              <w:pStyle w:val="a4"/>
              <w:spacing w:after="0"/>
              <w:rPr>
                <w:sz w:val="28"/>
                <w:szCs w:val="28"/>
              </w:rPr>
            </w:pPr>
            <w:r>
              <w:rPr>
                <w:sz w:val="28"/>
                <w:szCs w:val="28"/>
              </w:rPr>
              <w:t>Конкурс молодежных фильмов «Мы вами гордимся»</w:t>
            </w:r>
          </w:p>
        </w:tc>
        <w:tc>
          <w:tcPr>
            <w:tcW w:w="3285" w:type="dxa"/>
          </w:tcPr>
          <w:p w:rsidR="00FC1D72" w:rsidRPr="005420D6" w:rsidRDefault="00302A95" w:rsidP="00511DC7">
            <w:pPr>
              <w:pStyle w:val="a4"/>
              <w:spacing w:after="0"/>
              <w:jc w:val="center"/>
              <w:rPr>
                <w:sz w:val="28"/>
                <w:szCs w:val="28"/>
              </w:rPr>
            </w:pPr>
            <w:r>
              <w:rPr>
                <w:sz w:val="28"/>
                <w:szCs w:val="28"/>
              </w:rPr>
              <w:t>Апрель, ноябрь</w:t>
            </w:r>
          </w:p>
        </w:tc>
      </w:tr>
      <w:tr w:rsidR="00FC1D72" w:rsidRPr="005420D6" w:rsidTr="00FC1D72">
        <w:tc>
          <w:tcPr>
            <w:tcW w:w="828" w:type="dxa"/>
          </w:tcPr>
          <w:p w:rsidR="00FC1D72" w:rsidRPr="005420D6" w:rsidRDefault="009A2CB8" w:rsidP="00511DC7">
            <w:pPr>
              <w:pStyle w:val="a4"/>
              <w:spacing w:after="0"/>
              <w:jc w:val="center"/>
              <w:rPr>
                <w:sz w:val="28"/>
                <w:szCs w:val="28"/>
              </w:rPr>
            </w:pPr>
            <w:r>
              <w:rPr>
                <w:sz w:val="28"/>
                <w:szCs w:val="28"/>
              </w:rPr>
              <w:t>14.</w:t>
            </w:r>
          </w:p>
        </w:tc>
        <w:tc>
          <w:tcPr>
            <w:tcW w:w="5741" w:type="dxa"/>
          </w:tcPr>
          <w:p w:rsidR="00FC1D72" w:rsidRPr="005420D6" w:rsidRDefault="009A2CB8" w:rsidP="008D7541">
            <w:pPr>
              <w:pStyle w:val="a4"/>
              <w:spacing w:after="0"/>
              <w:rPr>
                <w:sz w:val="28"/>
                <w:szCs w:val="28"/>
              </w:rPr>
            </w:pPr>
            <w:r>
              <w:rPr>
                <w:sz w:val="28"/>
                <w:szCs w:val="28"/>
              </w:rPr>
              <w:t>Киноклуб «Ветеран». Показ документальных и художественных фильмов для ветеранов ВОВ</w:t>
            </w:r>
          </w:p>
        </w:tc>
        <w:tc>
          <w:tcPr>
            <w:tcW w:w="3285" w:type="dxa"/>
          </w:tcPr>
          <w:p w:rsidR="00FC1D72" w:rsidRPr="005420D6" w:rsidRDefault="009A2CB8" w:rsidP="00511DC7">
            <w:pPr>
              <w:pStyle w:val="a4"/>
              <w:spacing w:after="0"/>
              <w:jc w:val="center"/>
              <w:rPr>
                <w:sz w:val="28"/>
                <w:szCs w:val="28"/>
              </w:rPr>
            </w:pPr>
            <w:r>
              <w:rPr>
                <w:sz w:val="28"/>
                <w:szCs w:val="28"/>
              </w:rPr>
              <w:t>Октябрь-декабрь</w:t>
            </w:r>
          </w:p>
        </w:tc>
      </w:tr>
      <w:tr w:rsidR="00FC1D72" w:rsidRPr="005420D6" w:rsidTr="00FC1D72">
        <w:tc>
          <w:tcPr>
            <w:tcW w:w="828" w:type="dxa"/>
          </w:tcPr>
          <w:p w:rsidR="00FC1D72" w:rsidRPr="005420D6" w:rsidRDefault="003978D4" w:rsidP="00511DC7">
            <w:pPr>
              <w:pStyle w:val="a4"/>
              <w:spacing w:after="0"/>
              <w:jc w:val="center"/>
              <w:rPr>
                <w:sz w:val="28"/>
                <w:szCs w:val="28"/>
              </w:rPr>
            </w:pPr>
            <w:r>
              <w:rPr>
                <w:sz w:val="28"/>
                <w:szCs w:val="28"/>
              </w:rPr>
              <w:t>15.</w:t>
            </w:r>
          </w:p>
        </w:tc>
        <w:tc>
          <w:tcPr>
            <w:tcW w:w="5741" w:type="dxa"/>
          </w:tcPr>
          <w:p w:rsidR="00FC1D72" w:rsidRPr="005420D6" w:rsidRDefault="00093CF7" w:rsidP="008D7541">
            <w:pPr>
              <w:pStyle w:val="a4"/>
              <w:spacing w:after="0"/>
              <w:rPr>
                <w:sz w:val="28"/>
                <w:szCs w:val="28"/>
              </w:rPr>
            </w:pPr>
            <w:r>
              <w:rPr>
                <w:sz w:val="28"/>
                <w:szCs w:val="28"/>
              </w:rPr>
              <w:t>Спартианский турнир, посвященный Дню защитника Отечества</w:t>
            </w:r>
          </w:p>
        </w:tc>
        <w:tc>
          <w:tcPr>
            <w:tcW w:w="3285" w:type="dxa"/>
          </w:tcPr>
          <w:p w:rsidR="00FC1D72" w:rsidRPr="005420D6" w:rsidRDefault="00093CF7" w:rsidP="00511DC7">
            <w:pPr>
              <w:pStyle w:val="a4"/>
              <w:spacing w:after="0"/>
              <w:jc w:val="center"/>
              <w:rPr>
                <w:sz w:val="28"/>
                <w:szCs w:val="28"/>
              </w:rPr>
            </w:pPr>
            <w:r>
              <w:rPr>
                <w:sz w:val="28"/>
                <w:szCs w:val="28"/>
              </w:rPr>
              <w:t>Февраль</w:t>
            </w:r>
          </w:p>
        </w:tc>
      </w:tr>
      <w:tr w:rsidR="00FC1D72" w:rsidRPr="005420D6" w:rsidTr="00FC1D72">
        <w:tc>
          <w:tcPr>
            <w:tcW w:w="828" w:type="dxa"/>
          </w:tcPr>
          <w:p w:rsidR="00FC1D72" w:rsidRPr="005420D6" w:rsidRDefault="008E6D48" w:rsidP="00511DC7">
            <w:pPr>
              <w:pStyle w:val="a4"/>
              <w:spacing w:after="0"/>
              <w:jc w:val="center"/>
              <w:rPr>
                <w:sz w:val="28"/>
                <w:szCs w:val="28"/>
              </w:rPr>
            </w:pPr>
            <w:r>
              <w:rPr>
                <w:sz w:val="28"/>
                <w:szCs w:val="28"/>
              </w:rPr>
              <w:t>16.</w:t>
            </w:r>
          </w:p>
        </w:tc>
        <w:tc>
          <w:tcPr>
            <w:tcW w:w="5741" w:type="dxa"/>
          </w:tcPr>
          <w:p w:rsidR="008E6D48" w:rsidRPr="005420D6" w:rsidRDefault="008E6D48" w:rsidP="008D7541">
            <w:pPr>
              <w:pStyle w:val="a4"/>
              <w:spacing w:after="0"/>
              <w:rPr>
                <w:sz w:val="28"/>
                <w:szCs w:val="28"/>
              </w:rPr>
            </w:pPr>
            <w:r>
              <w:rPr>
                <w:sz w:val="28"/>
                <w:szCs w:val="28"/>
              </w:rPr>
              <w:t>Молодежно-патриотическая акция «Сохраним весну человечества» в рамках фестиваля «Россия начинается с тебя»</w:t>
            </w:r>
          </w:p>
        </w:tc>
        <w:tc>
          <w:tcPr>
            <w:tcW w:w="3285" w:type="dxa"/>
          </w:tcPr>
          <w:p w:rsidR="00FC1D72" w:rsidRPr="005420D6" w:rsidRDefault="00A8429F" w:rsidP="00511DC7">
            <w:pPr>
              <w:pStyle w:val="a4"/>
              <w:spacing w:after="0"/>
              <w:jc w:val="center"/>
              <w:rPr>
                <w:sz w:val="28"/>
                <w:szCs w:val="28"/>
              </w:rPr>
            </w:pPr>
            <w:r>
              <w:rPr>
                <w:sz w:val="28"/>
                <w:szCs w:val="28"/>
              </w:rPr>
              <w:t>Октябрь-апрель</w:t>
            </w:r>
          </w:p>
        </w:tc>
      </w:tr>
      <w:tr w:rsidR="00FC1D72" w:rsidRPr="005420D6" w:rsidTr="00FC1D72">
        <w:tc>
          <w:tcPr>
            <w:tcW w:w="828" w:type="dxa"/>
          </w:tcPr>
          <w:p w:rsidR="00FC1D72" w:rsidRPr="005420D6" w:rsidRDefault="008E6D48" w:rsidP="00511DC7">
            <w:pPr>
              <w:pStyle w:val="a4"/>
              <w:spacing w:after="0"/>
              <w:jc w:val="center"/>
              <w:rPr>
                <w:sz w:val="28"/>
                <w:szCs w:val="28"/>
              </w:rPr>
            </w:pPr>
            <w:r>
              <w:rPr>
                <w:sz w:val="28"/>
                <w:szCs w:val="28"/>
              </w:rPr>
              <w:t>17.</w:t>
            </w:r>
          </w:p>
        </w:tc>
        <w:tc>
          <w:tcPr>
            <w:tcW w:w="5741" w:type="dxa"/>
          </w:tcPr>
          <w:p w:rsidR="00FC1D72" w:rsidRPr="005420D6" w:rsidRDefault="008E6D48" w:rsidP="008D7541">
            <w:pPr>
              <w:pStyle w:val="a4"/>
              <w:spacing w:after="0"/>
              <w:rPr>
                <w:sz w:val="28"/>
                <w:szCs w:val="28"/>
              </w:rPr>
            </w:pPr>
            <w:r>
              <w:rPr>
                <w:sz w:val="28"/>
                <w:szCs w:val="28"/>
              </w:rPr>
              <w:t>Круглый стол «Связь поколений»</w:t>
            </w:r>
          </w:p>
        </w:tc>
        <w:tc>
          <w:tcPr>
            <w:tcW w:w="3285" w:type="dxa"/>
          </w:tcPr>
          <w:p w:rsidR="00FC1D72" w:rsidRPr="005420D6" w:rsidRDefault="00A8429F" w:rsidP="00511DC7">
            <w:pPr>
              <w:pStyle w:val="a4"/>
              <w:spacing w:after="0"/>
              <w:jc w:val="center"/>
              <w:rPr>
                <w:sz w:val="28"/>
                <w:szCs w:val="28"/>
              </w:rPr>
            </w:pPr>
            <w:r>
              <w:rPr>
                <w:sz w:val="28"/>
                <w:szCs w:val="28"/>
              </w:rPr>
              <w:t>Декабрь, февраль, апрель-май</w:t>
            </w:r>
          </w:p>
        </w:tc>
      </w:tr>
      <w:tr w:rsidR="00FC1D72" w:rsidRPr="005420D6" w:rsidTr="00FC1D72">
        <w:tc>
          <w:tcPr>
            <w:tcW w:w="828" w:type="dxa"/>
          </w:tcPr>
          <w:p w:rsidR="00FC1D72" w:rsidRPr="005420D6" w:rsidRDefault="00A44685" w:rsidP="00511DC7">
            <w:pPr>
              <w:pStyle w:val="a4"/>
              <w:spacing w:after="0"/>
              <w:jc w:val="center"/>
              <w:rPr>
                <w:sz w:val="28"/>
                <w:szCs w:val="28"/>
              </w:rPr>
            </w:pPr>
            <w:r>
              <w:rPr>
                <w:sz w:val="28"/>
                <w:szCs w:val="28"/>
              </w:rPr>
              <w:t>18.</w:t>
            </w:r>
          </w:p>
        </w:tc>
        <w:tc>
          <w:tcPr>
            <w:tcW w:w="5741" w:type="dxa"/>
          </w:tcPr>
          <w:p w:rsidR="00FC1D72" w:rsidRDefault="00AE2ECA" w:rsidP="008D7541">
            <w:pPr>
              <w:pStyle w:val="a4"/>
              <w:spacing w:after="0"/>
              <w:rPr>
                <w:sz w:val="28"/>
                <w:szCs w:val="28"/>
              </w:rPr>
            </w:pPr>
            <w:r>
              <w:rPr>
                <w:sz w:val="28"/>
                <w:szCs w:val="28"/>
              </w:rPr>
              <w:t>Проект «Молодежь и ветераны»:</w:t>
            </w:r>
          </w:p>
          <w:p w:rsidR="00AE2ECA" w:rsidRDefault="00AE2ECA" w:rsidP="00AE2ECA">
            <w:pPr>
              <w:pStyle w:val="a4"/>
              <w:numPr>
                <w:ilvl w:val="0"/>
                <w:numId w:val="29"/>
              </w:numPr>
              <w:spacing w:after="0"/>
              <w:rPr>
                <w:sz w:val="28"/>
                <w:szCs w:val="28"/>
              </w:rPr>
            </w:pPr>
            <w:r>
              <w:rPr>
                <w:sz w:val="28"/>
                <w:szCs w:val="28"/>
              </w:rPr>
              <w:t>Праздничные вечера «От всей души»</w:t>
            </w:r>
          </w:p>
          <w:p w:rsidR="00AE2ECA" w:rsidRPr="005420D6" w:rsidRDefault="00AE2ECA" w:rsidP="00AE2ECA">
            <w:pPr>
              <w:pStyle w:val="a4"/>
              <w:numPr>
                <w:ilvl w:val="0"/>
                <w:numId w:val="29"/>
              </w:numPr>
              <w:spacing w:after="0"/>
              <w:rPr>
                <w:sz w:val="28"/>
                <w:szCs w:val="28"/>
              </w:rPr>
            </w:pPr>
            <w:r>
              <w:rPr>
                <w:sz w:val="28"/>
                <w:szCs w:val="28"/>
              </w:rPr>
              <w:t>Выступления хора ветеранов-учителей «Ивушка»</w:t>
            </w:r>
          </w:p>
        </w:tc>
        <w:tc>
          <w:tcPr>
            <w:tcW w:w="3285" w:type="dxa"/>
          </w:tcPr>
          <w:p w:rsidR="00FC1D72" w:rsidRPr="005420D6" w:rsidRDefault="00AE2ECA" w:rsidP="00511DC7">
            <w:pPr>
              <w:pStyle w:val="a4"/>
              <w:spacing w:after="0"/>
              <w:jc w:val="center"/>
              <w:rPr>
                <w:sz w:val="28"/>
                <w:szCs w:val="28"/>
              </w:rPr>
            </w:pPr>
            <w:r>
              <w:rPr>
                <w:sz w:val="28"/>
                <w:szCs w:val="28"/>
              </w:rPr>
              <w:t>Ежемесячно в течение года</w:t>
            </w:r>
          </w:p>
        </w:tc>
      </w:tr>
      <w:tr w:rsidR="00FC1D72" w:rsidRPr="005420D6" w:rsidTr="00FC1D72">
        <w:tc>
          <w:tcPr>
            <w:tcW w:w="828" w:type="dxa"/>
          </w:tcPr>
          <w:p w:rsidR="00FC1D72" w:rsidRPr="005420D6" w:rsidRDefault="00302A75" w:rsidP="00511DC7">
            <w:pPr>
              <w:pStyle w:val="a4"/>
              <w:spacing w:after="0"/>
              <w:jc w:val="center"/>
              <w:rPr>
                <w:sz w:val="28"/>
                <w:szCs w:val="28"/>
              </w:rPr>
            </w:pPr>
            <w:r>
              <w:rPr>
                <w:sz w:val="28"/>
                <w:szCs w:val="28"/>
              </w:rPr>
              <w:t>19.</w:t>
            </w:r>
          </w:p>
        </w:tc>
        <w:tc>
          <w:tcPr>
            <w:tcW w:w="5741" w:type="dxa"/>
          </w:tcPr>
          <w:p w:rsidR="00FC1D72" w:rsidRPr="005420D6" w:rsidRDefault="00D2622B" w:rsidP="008D7541">
            <w:pPr>
              <w:pStyle w:val="a4"/>
              <w:spacing w:after="0"/>
              <w:rPr>
                <w:sz w:val="28"/>
                <w:szCs w:val="28"/>
              </w:rPr>
            </w:pPr>
            <w:r>
              <w:rPr>
                <w:sz w:val="28"/>
                <w:szCs w:val="28"/>
              </w:rPr>
              <w:t>Творческий вечер «Никто не забыт — ничто не забыто», посвященный чествованию героев былых сражений</w:t>
            </w:r>
          </w:p>
        </w:tc>
        <w:tc>
          <w:tcPr>
            <w:tcW w:w="3285" w:type="dxa"/>
          </w:tcPr>
          <w:p w:rsidR="00FC1D72" w:rsidRDefault="00D2622B" w:rsidP="00511DC7">
            <w:pPr>
              <w:pStyle w:val="a4"/>
              <w:spacing w:after="0"/>
              <w:jc w:val="center"/>
              <w:rPr>
                <w:sz w:val="28"/>
                <w:szCs w:val="28"/>
              </w:rPr>
            </w:pPr>
            <w:r>
              <w:rPr>
                <w:sz w:val="28"/>
                <w:szCs w:val="28"/>
              </w:rPr>
              <w:t>Декабрь</w:t>
            </w:r>
          </w:p>
          <w:p w:rsidR="00D2622B" w:rsidRDefault="00D2622B" w:rsidP="00511DC7">
            <w:pPr>
              <w:pStyle w:val="a4"/>
              <w:spacing w:after="0"/>
              <w:jc w:val="center"/>
              <w:rPr>
                <w:sz w:val="28"/>
                <w:szCs w:val="28"/>
              </w:rPr>
            </w:pPr>
            <w:r>
              <w:rPr>
                <w:sz w:val="28"/>
                <w:szCs w:val="28"/>
              </w:rPr>
              <w:t>Февраль</w:t>
            </w:r>
          </w:p>
          <w:p w:rsidR="00D2622B" w:rsidRPr="005420D6" w:rsidRDefault="00300EAA" w:rsidP="00511DC7">
            <w:pPr>
              <w:pStyle w:val="a4"/>
              <w:spacing w:after="0"/>
              <w:jc w:val="center"/>
              <w:rPr>
                <w:sz w:val="28"/>
                <w:szCs w:val="28"/>
              </w:rPr>
            </w:pPr>
            <w:r>
              <w:rPr>
                <w:sz w:val="28"/>
                <w:szCs w:val="28"/>
              </w:rPr>
              <w:t>Апрель-май</w:t>
            </w:r>
          </w:p>
        </w:tc>
      </w:tr>
      <w:tr w:rsidR="00FC1D72" w:rsidRPr="005420D6" w:rsidTr="00FC1D72">
        <w:tc>
          <w:tcPr>
            <w:tcW w:w="828" w:type="dxa"/>
          </w:tcPr>
          <w:p w:rsidR="00FC1D72" w:rsidRPr="005420D6" w:rsidRDefault="00E73CE8" w:rsidP="00511DC7">
            <w:pPr>
              <w:pStyle w:val="a4"/>
              <w:spacing w:after="0"/>
              <w:jc w:val="center"/>
              <w:rPr>
                <w:sz w:val="28"/>
                <w:szCs w:val="28"/>
              </w:rPr>
            </w:pPr>
            <w:r>
              <w:rPr>
                <w:sz w:val="28"/>
                <w:szCs w:val="28"/>
              </w:rPr>
              <w:t>20.</w:t>
            </w:r>
          </w:p>
        </w:tc>
        <w:tc>
          <w:tcPr>
            <w:tcW w:w="5741" w:type="dxa"/>
          </w:tcPr>
          <w:p w:rsidR="00FC1D72" w:rsidRPr="005420D6" w:rsidRDefault="00B8280D" w:rsidP="008D7541">
            <w:pPr>
              <w:pStyle w:val="a4"/>
              <w:spacing w:after="0"/>
              <w:rPr>
                <w:sz w:val="28"/>
                <w:szCs w:val="28"/>
              </w:rPr>
            </w:pPr>
            <w:r>
              <w:rPr>
                <w:sz w:val="28"/>
                <w:szCs w:val="28"/>
              </w:rPr>
              <w:t>Творческие вечера хора учителей-ветеранов «Ивушка» и хора ветеранов «Ретро»</w:t>
            </w:r>
          </w:p>
        </w:tc>
        <w:tc>
          <w:tcPr>
            <w:tcW w:w="3285" w:type="dxa"/>
          </w:tcPr>
          <w:p w:rsidR="00FC1D72" w:rsidRPr="005420D6" w:rsidRDefault="00B8280D" w:rsidP="00511DC7">
            <w:pPr>
              <w:pStyle w:val="a4"/>
              <w:spacing w:after="0"/>
              <w:jc w:val="center"/>
              <w:rPr>
                <w:sz w:val="28"/>
                <w:szCs w:val="28"/>
              </w:rPr>
            </w:pPr>
            <w:r>
              <w:rPr>
                <w:sz w:val="28"/>
                <w:szCs w:val="28"/>
              </w:rPr>
              <w:t>В течение года по плану</w:t>
            </w:r>
          </w:p>
        </w:tc>
      </w:tr>
      <w:tr w:rsidR="00FC1D72" w:rsidRPr="005420D6" w:rsidTr="00FC1D72">
        <w:tc>
          <w:tcPr>
            <w:tcW w:w="828" w:type="dxa"/>
          </w:tcPr>
          <w:p w:rsidR="00FC1D72" w:rsidRPr="005420D6" w:rsidRDefault="002B1DFB" w:rsidP="00511DC7">
            <w:pPr>
              <w:pStyle w:val="a4"/>
              <w:spacing w:after="0"/>
              <w:jc w:val="center"/>
              <w:rPr>
                <w:sz w:val="28"/>
                <w:szCs w:val="28"/>
              </w:rPr>
            </w:pPr>
            <w:r>
              <w:rPr>
                <w:sz w:val="28"/>
                <w:szCs w:val="28"/>
              </w:rPr>
              <w:t>21.</w:t>
            </w:r>
          </w:p>
        </w:tc>
        <w:tc>
          <w:tcPr>
            <w:tcW w:w="5741" w:type="dxa"/>
          </w:tcPr>
          <w:p w:rsidR="00FC1D72" w:rsidRPr="005420D6" w:rsidRDefault="003E1156" w:rsidP="008D7541">
            <w:pPr>
              <w:pStyle w:val="a4"/>
              <w:spacing w:after="0"/>
              <w:rPr>
                <w:sz w:val="28"/>
                <w:szCs w:val="28"/>
              </w:rPr>
            </w:pPr>
            <w:r>
              <w:rPr>
                <w:sz w:val="28"/>
                <w:szCs w:val="28"/>
              </w:rPr>
              <w:t>Молодежная интерактивная выставка «Мы — молодежь Москвы»</w:t>
            </w:r>
          </w:p>
        </w:tc>
        <w:tc>
          <w:tcPr>
            <w:tcW w:w="3285" w:type="dxa"/>
          </w:tcPr>
          <w:p w:rsidR="00FC1D72" w:rsidRPr="005420D6" w:rsidRDefault="003E1156" w:rsidP="00511DC7">
            <w:pPr>
              <w:pStyle w:val="a4"/>
              <w:spacing w:after="0"/>
              <w:jc w:val="center"/>
              <w:rPr>
                <w:sz w:val="28"/>
                <w:szCs w:val="28"/>
              </w:rPr>
            </w:pPr>
            <w:r>
              <w:rPr>
                <w:sz w:val="28"/>
                <w:szCs w:val="28"/>
              </w:rPr>
              <w:t>Декабрь</w:t>
            </w:r>
          </w:p>
        </w:tc>
      </w:tr>
      <w:tr w:rsidR="00FC1D72" w:rsidRPr="005420D6" w:rsidTr="00FC1D72">
        <w:tc>
          <w:tcPr>
            <w:tcW w:w="828" w:type="dxa"/>
          </w:tcPr>
          <w:p w:rsidR="00FC1D72" w:rsidRPr="005420D6" w:rsidRDefault="00AC5600" w:rsidP="00511DC7">
            <w:pPr>
              <w:pStyle w:val="a4"/>
              <w:spacing w:after="0"/>
              <w:jc w:val="center"/>
              <w:rPr>
                <w:sz w:val="28"/>
                <w:szCs w:val="28"/>
              </w:rPr>
            </w:pPr>
            <w:r>
              <w:rPr>
                <w:sz w:val="28"/>
                <w:szCs w:val="28"/>
              </w:rPr>
              <w:t>22.</w:t>
            </w:r>
          </w:p>
        </w:tc>
        <w:tc>
          <w:tcPr>
            <w:tcW w:w="5741" w:type="dxa"/>
          </w:tcPr>
          <w:p w:rsidR="00FC1D72" w:rsidRPr="005420D6" w:rsidRDefault="000D58F0" w:rsidP="008D7541">
            <w:pPr>
              <w:pStyle w:val="a4"/>
              <w:spacing w:after="0"/>
              <w:rPr>
                <w:sz w:val="28"/>
                <w:szCs w:val="28"/>
              </w:rPr>
            </w:pPr>
            <w:r>
              <w:rPr>
                <w:sz w:val="28"/>
                <w:szCs w:val="28"/>
              </w:rPr>
              <w:t>Военно-спортивная игра «Зарница»</w:t>
            </w:r>
          </w:p>
        </w:tc>
        <w:tc>
          <w:tcPr>
            <w:tcW w:w="3285" w:type="dxa"/>
          </w:tcPr>
          <w:p w:rsidR="00FC1D72" w:rsidRPr="005420D6" w:rsidRDefault="000D58F0" w:rsidP="00511DC7">
            <w:pPr>
              <w:pStyle w:val="a4"/>
              <w:spacing w:after="0"/>
              <w:jc w:val="center"/>
              <w:rPr>
                <w:sz w:val="28"/>
                <w:szCs w:val="28"/>
              </w:rPr>
            </w:pPr>
            <w:r>
              <w:rPr>
                <w:sz w:val="28"/>
                <w:szCs w:val="28"/>
              </w:rPr>
              <w:t>Ноябрь, апрель-май</w:t>
            </w:r>
          </w:p>
        </w:tc>
      </w:tr>
    </w:tbl>
    <w:p w:rsidR="001B760F" w:rsidRDefault="001B760F" w:rsidP="00511DC7">
      <w:pPr>
        <w:pStyle w:val="a4"/>
        <w:spacing w:after="0"/>
        <w:ind w:firstLine="709"/>
        <w:jc w:val="center"/>
        <w:rPr>
          <w:sz w:val="28"/>
          <w:szCs w:val="28"/>
        </w:rPr>
      </w:pPr>
    </w:p>
    <w:p w:rsidR="0080405C" w:rsidRDefault="0080405C" w:rsidP="00511DC7">
      <w:pPr>
        <w:pStyle w:val="a4"/>
        <w:spacing w:after="0"/>
        <w:ind w:firstLine="709"/>
        <w:jc w:val="center"/>
        <w:rPr>
          <w:sz w:val="32"/>
          <w:szCs w:val="32"/>
        </w:rPr>
      </w:pPr>
      <w:r>
        <w:rPr>
          <w:b/>
          <w:sz w:val="32"/>
          <w:szCs w:val="32"/>
        </w:rPr>
        <w:t>Краткое описание проектов</w:t>
      </w:r>
    </w:p>
    <w:p w:rsidR="00F36F60" w:rsidRDefault="00F36F60" w:rsidP="00511DC7">
      <w:pPr>
        <w:pStyle w:val="a4"/>
        <w:spacing w:after="0"/>
        <w:ind w:firstLine="709"/>
        <w:jc w:val="center"/>
        <w:rPr>
          <w:sz w:val="32"/>
          <w:szCs w:val="32"/>
        </w:rPr>
      </w:pPr>
    </w:p>
    <w:p w:rsidR="00C5366F" w:rsidRDefault="00842240" w:rsidP="00F36F60">
      <w:pPr>
        <w:pStyle w:val="a4"/>
        <w:spacing w:after="0"/>
        <w:ind w:firstLine="709"/>
        <w:jc w:val="both"/>
        <w:rPr>
          <w:sz w:val="28"/>
          <w:szCs w:val="28"/>
        </w:rPr>
      </w:pPr>
      <w:r>
        <w:rPr>
          <w:b/>
          <w:sz w:val="28"/>
          <w:szCs w:val="28"/>
          <w:u w:val="single"/>
        </w:rPr>
        <w:t>Московский и районный фестиваль «Россия начинается с тебя»</w:t>
      </w:r>
    </w:p>
    <w:p w:rsidR="00C5366F" w:rsidRDefault="00C5366F" w:rsidP="00F36F60">
      <w:pPr>
        <w:pStyle w:val="a4"/>
        <w:spacing w:after="0"/>
        <w:ind w:firstLine="709"/>
        <w:jc w:val="both"/>
        <w:rPr>
          <w:sz w:val="28"/>
          <w:szCs w:val="28"/>
        </w:rPr>
      </w:pPr>
      <w:r>
        <w:rPr>
          <w:sz w:val="28"/>
          <w:szCs w:val="28"/>
        </w:rPr>
        <w:t xml:space="preserve">Цель — привлечь как можно большее количество детей, подростков и молодежи к самодеятельному искусству; ознакомить с различными видами жанров, видов, направлений народного творчества, российской культуры; </w:t>
      </w:r>
      <w:r w:rsidR="008160C7">
        <w:rPr>
          <w:sz w:val="28"/>
          <w:szCs w:val="28"/>
        </w:rPr>
        <w:t>привить «вкус», «моду» на творчество; информировать о творчестве молодежных коллективов, клубов и центров, воспитать достойного гражданина</w:t>
      </w:r>
      <w:r w:rsidR="008F16F7">
        <w:rPr>
          <w:sz w:val="28"/>
          <w:szCs w:val="28"/>
        </w:rPr>
        <w:t xml:space="preserve"> России через патриотическую направленность произведений. Очень важно проведение в районах фестивалей творческих коллективов школ, клубов и центров. Еще лучше, чтобы он стал итоговым внутришкольным фестивалем. Несколько тысяч ребят, в том числе из группы риска, приобщаются к прекрасному. А сколько ветеранов труда и ВОВ, пожилых заслуженных людей района </w:t>
      </w:r>
      <w:r w:rsidR="006D765A">
        <w:rPr>
          <w:sz w:val="28"/>
          <w:szCs w:val="28"/>
        </w:rPr>
        <w:t>получит колоссальный заряд бодрости и удовольствия на этих концертах!</w:t>
      </w:r>
    </w:p>
    <w:p w:rsidR="006716A7" w:rsidRDefault="006716A7" w:rsidP="00F36F60">
      <w:pPr>
        <w:pStyle w:val="a4"/>
        <w:spacing w:after="0"/>
        <w:ind w:firstLine="709"/>
        <w:jc w:val="both"/>
        <w:rPr>
          <w:sz w:val="28"/>
          <w:szCs w:val="28"/>
        </w:rPr>
      </w:pPr>
      <w:r>
        <w:rPr>
          <w:sz w:val="28"/>
          <w:szCs w:val="28"/>
        </w:rPr>
        <w:t>Особое внимание следует уделять репертуару — это должны быть народные, посвященные Родине, России песни, танцы</w:t>
      </w:r>
      <w:r w:rsidR="00E212E1">
        <w:rPr>
          <w:sz w:val="28"/>
          <w:szCs w:val="28"/>
        </w:rPr>
        <w:t>, отражающие национальную культуру, национальный колорит нашей страны.</w:t>
      </w:r>
    </w:p>
    <w:p w:rsidR="00EF5100" w:rsidRDefault="006D765A" w:rsidP="00F36F60">
      <w:pPr>
        <w:pStyle w:val="a4"/>
        <w:spacing w:after="0"/>
        <w:ind w:firstLine="709"/>
        <w:jc w:val="both"/>
        <w:rPr>
          <w:sz w:val="28"/>
          <w:szCs w:val="28"/>
        </w:rPr>
      </w:pPr>
      <w:r>
        <w:rPr>
          <w:sz w:val="28"/>
          <w:szCs w:val="28"/>
        </w:rPr>
        <w:t>Лауреаты и дипломанты этих фестивалей — постоянные участники районных, окружных и городских праздничных мероприятий, посвященных знаменательным датам.</w:t>
      </w:r>
    </w:p>
    <w:p w:rsidR="0028701E" w:rsidRDefault="0028701E" w:rsidP="00F36F60">
      <w:pPr>
        <w:pStyle w:val="a4"/>
        <w:spacing w:after="0"/>
        <w:ind w:firstLine="709"/>
        <w:jc w:val="both"/>
        <w:rPr>
          <w:b/>
          <w:sz w:val="28"/>
          <w:szCs w:val="28"/>
          <w:u w:val="single"/>
        </w:rPr>
      </w:pPr>
    </w:p>
    <w:p w:rsidR="006D5C29" w:rsidRDefault="006D5C29" w:rsidP="00F36F60">
      <w:pPr>
        <w:pStyle w:val="a4"/>
        <w:spacing w:after="0"/>
        <w:ind w:firstLine="709"/>
        <w:jc w:val="both"/>
        <w:rPr>
          <w:b/>
          <w:sz w:val="28"/>
          <w:szCs w:val="28"/>
          <w:u w:val="single"/>
        </w:rPr>
      </w:pPr>
    </w:p>
    <w:p w:rsidR="006D5C29" w:rsidRDefault="006D5C29" w:rsidP="00F36F60">
      <w:pPr>
        <w:pStyle w:val="a4"/>
        <w:spacing w:after="0"/>
        <w:ind w:firstLine="709"/>
        <w:jc w:val="both"/>
        <w:rPr>
          <w:b/>
          <w:sz w:val="28"/>
          <w:szCs w:val="28"/>
          <w:u w:val="single"/>
        </w:rPr>
      </w:pPr>
    </w:p>
    <w:p w:rsidR="00434336" w:rsidRDefault="00EF5100" w:rsidP="00F36F60">
      <w:pPr>
        <w:pStyle w:val="a4"/>
        <w:spacing w:after="0"/>
        <w:ind w:firstLine="709"/>
        <w:jc w:val="both"/>
        <w:rPr>
          <w:b/>
          <w:sz w:val="28"/>
          <w:szCs w:val="28"/>
          <w:u w:val="single"/>
        </w:rPr>
      </w:pPr>
      <w:r>
        <w:rPr>
          <w:b/>
          <w:sz w:val="28"/>
          <w:szCs w:val="28"/>
          <w:u w:val="single"/>
        </w:rPr>
        <w:t>Экскурсии в музеи. Походы по местам боевой славы</w:t>
      </w:r>
    </w:p>
    <w:p w:rsidR="00A3213B" w:rsidRDefault="0037368B" w:rsidP="00F36F60">
      <w:pPr>
        <w:pStyle w:val="a4"/>
        <w:spacing w:after="0"/>
        <w:ind w:firstLine="709"/>
        <w:jc w:val="both"/>
        <w:rPr>
          <w:sz w:val="28"/>
          <w:szCs w:val="28"/>
        </w:rPr>
      </w:pPr>
      <w:r>
        <w:rPr>
          <w:sz w:val="28"/>
          <w:szCs w:val="28"/>
        </w:rPr>
        <w:t>Большое значение в патриотическом воспитании молодежи имеет знакомство с наследием боевого и исторического прошлого нашей страны. Центр проводит экскурсии по Подмосковью в Снегири, разъезд Дубосеково,</w:t>
      </w:r>
      <w:r w:rsidR="00A3213B">
        <w:rPr>
          <w:sz w:val="28"/>
          <w:szCs w:val="28"/>
        </w:rPr>
        <w:t xml:space="preserve"> Петрищево, Зеленоград (поселок Крюково), Волоколамск и другие места боев на подступах к Москве.</w:t>
      </w:r>
    </w:p>
    <w:p w:rsidR="00434336" w:rsidRDefault="00A3213B" w:rsidP="00F36F60">
      <w:pPr>
        <w:pStyle w:val="a4"/>
        <w:spacing w:after="0"/>
        <w:ind w:firstLine="709"/>
        <w:jc w:val="both"/>
        <w:rPr>
          <w:sz w:val="28"/>
          <w:szCs w:val="28"/>
        </w:rPr>
      </w:pPr>
      <w:r>
        <w:rPr>
          <w:sz w:val="28"/>
          <w:szCs w:val="28"/>
        </w:rPr>
        <w:t>Районный краеведческий музей «Ивановское» знакомит детей и подростков с историческим прошлым нашего района и города.</w:t>
      </w:r>
    </w:p>
    <w:p w:rsidR="00CB4595" w:rsidRDefault="00CB4595" w:rsidP="00F36F60">
      <w:pPr>
        <w:pStyle w:val="a4"/>
        <w:spacing w:after="0"/>
        <w:ind w:firstLine="709"/>
        <w:jc w:val="both"/>
        <w:rPr>
          <w:sz w:val="28"/>
          <w:szCs w:val="28"/>
        </w:rPr>
      </w:pPr>
    </w:p>
    <w:p w:rsidR="001114C9" w:rsidRDefault="00CB4595" w:rsidP="00F36F60">
      <w:pPr>
        <w:pStyle w:val="a4"/>
        <w:spacing w:after="0"/>
        <w:ind w:firstLine="709"/>
        <w:jc w:val="both"/>
        <w:rPr>
          <w:b/>
          <w:sz w:val="28"/>
          <w:szCs w:val="28"/>
          <w:u w:val="single"/>
        </w:rPr>
      </w:pPr>
      <w:r>
        <w:rPr>
          <w:b/>
          <w:sz w:val="28"/>
          <w:szCs w:val="28"/>
          <w:u w:val="single"/>
        </w:rPr>
        <w:t>Встречи с ветеранами. Уроки мужества</w:t>
      </w:r>
    </w:p>
    <w:p w:rsidR="001114C9" w:rsidRDefault="001114C9" w:rsidP="00F36F60">
      <w:pPr>
        <w:pStyle w:val="a4"/>
        <w:spacing w:after="0"/>
        <w:ind w:firstLine="709"/>
        <w:jc w:val="both"/>
        <w:rPr>
          <w:sz w:val="28"/>
          <w:szCs w:val="28"/>
        </w:rPr>
      </w:pPr>
      <w:r>
        <w:rPr>
          <w:sz w:val="28"/>
          <w:szCs w:val="28"/>
        </w:rPr>
        <w:t>Встречи с ветеранами проводятся в коллективах, клубах, по школам. Ветераны приходят на встречи с ребятами, рассказывают им о войне, о боевом прошлом, истории получения наград.</w:t>
      </w:r>
    </w:p>
    <w:p w:rsidR="001114C9" w:rsidRDefault="001114C9" w:rsidP="00F36F60">
      <w:pPr>
        <w:pStyle w:val="a4"/>
        <w:spacing w:after="0"/>
        <w:ind w:firstLine="709"/>
        <w:jc w:val="both"/>
        <w:rPr>
          <w:sz w:val="28"/>
          <w:szCs w:val="28"/>
        </w:rPr>
      </w:pPr>
    </w:p>
    <w:p w:rsidR="00D51C48" w:rsidRDefault="001114C9" w:rsidP="00F36F60">
      <w:pPr>
        <w:pStyle w:val="a4"/>
        <w:spacing w:after="0"/>
        <w:ind w:firstLine="709"/>
        <w:jc w:val="both"/>
        <w:rPr>
          <w:b/>
          <w:sz w:val="28"/>
          <w:szCs w:val="28"/>
          <w:u w:val="single"/>
        </w:rPr>
      </w:pPr>
      <w:r>
        <w:rPr>
          <w:b/>
          <w:sz w:val="28"/>
          <w:szCs w:val="28"/>
          <w:u w:val="single"/>
        </w:rPr>
        <w:t>Круглый стол «Есть такая профессия — Родину защищать»</w:t>
      </w:r>
    </w:p>
    <w:p w:rsidR="00D51C48" w:rsidRPr="00D51C48" w:rsidRDefault="00D51C48" w:rsidP="00F36F60">
      <w:pPr>
        <w:pStyle w:val="a4"/>
        <w:spacing w:after="0"/>
        <w:ind w:firstLine="709"/>
        <w:jc w:val="both"/>
        <w:rPr>
          <w:sz w:val="28"/>
          <w:szCs w:val="28"/>
        </w:rPr>
      </w:pPr>
      <w:r>
        <w:rPr>
          <w:sz w:val="28"/>
          <w:szCs w:val="28"/>
        </w:rPr>
        <w:t xml:space="preserve">Очень важным этапом в работе по гражданско-патриотическому воспитанию молодежи является организация и проведение круглых столов, где в процессе живого общения </w:t>
      </w:r>
      <w:r w:rsidR="00FD4803">
        <w:rPr>
          <w:sz w:val="28"/>
          <w:szCs w:val="28"/>
        </w:rPr>
        <w:t xml:space="preserve">ребята убеждаются в необходимости готовить себя к службе в рядах армии РФ. Приглашенные ветераны и действующие военные рассказывают о военных профессиях и учебных заведениях, где к ним готовят. Ребята встречаются с командирами дивизии им. Ф.Э. Дзержинского, представителями Совета ветеранов района и округа, получают из первых ценные сведения о службе в </w:t>
      </w:r>
      <w:r w:rsidR="00C01DEF">
        <w:rPr>
          <w:sz w:val="28"/>
          <w:szCs w:val="28"/>
        </w:rPr>
        <w:t>вооруженных силах Российской Федерации</w:t>
      </w:r>
      <w:r w:rsidR="00FD4803">
        <w:rPr>
          <w:sz w:val="28"/>
          <w:szCs w:val="28"/>
        </w:rPr>
        <w:t>, о подвигах в военное и мирное время.</w:t>
      </w:r>
    </w:p>
    <w:p w:rsidR="00660E5E" w:rsidRDefault="00660E5E" w:rsidP="006D639E">
      <w:pPr>
        <w:pStyle w:val="a4"/>
        <w:spacing w:after="0"/>
        <w:ind w:firstLine="709"/>
        <w:jc w:val="both"/>
        <w:rPr>
          <w:sz w:val="28"/>
          <w:szCs w:val="28"/>
        </w:rPr>
      </w:pPr>
    </w:p>
    <w:p w:rsidR="00C01DEF" w:rsidRDefault="002643A0" w:rsidP="006D639E">
      <w:pPr>
        <w:pStyle w:val="a4"/>
        <w:spacing w:after="0"/>
        <w:ind w:firstLine="709"/>
        <w:jc w:val="both"/>
        <w:rPr>
          <w:b/>
          <w:sz w:val="28"/>
          <w:szCs w:val="28"/>
          <w:u w:val="single"/>
        </w:rPr>
      </w:pPr>
      <w:r>
        <w:rPr>
          <w:b/>
          <w:sz w:val="28"/>
          <w:szCs w:val="28"/>
          <w:u w:val="single"/>
        </w:rPr>
        <w:t>Проект военно-спортивная игра «Зарница»</w:t>
      </w:r>
    </w:p>
    <w:p w:rsidR="00C01DEF" w:rsidRDefault="00C01DEF" w:rsidP="006D639E">
      <w:pPr>
        <w:pStyle w:val="a4"/>
        <w:spacing w:after="0"/>
        <w:ind w:firstLine="709"/>
        <w:jc w:val="both"/>
        <w:rPr>
          <w:sz w:val="28"/>
          <w:szCs w:val="28"/>
        </w:rPr>
      </w:pPr>
      <w:r>
        <w:rPr>
          <w:sz w:val="28"/>
          <w:szCs w:val="28"/>
        </w:rPr>
        <w:t>Военно-спортивная игра проводится среди школьников для формирования сознательного и ответственного отношения к общественной и личной безопасности. Данная программа позволяет пропагандировать здоровый образ жизни и подготавливать юношей к службе в Вооруженных силах</w:t>
      </w:r>
      <w:r w:rsidR="005E7102">
        <w:rPr>
          <w:sz w:val="28"/>
          <w:szCs w:val="28"/>
        </w:rPr>
        <w:t xml:space="preserve"> Российской Федерации. Наряду с преодолением определенных трудностей при прохождении этапов, требующих физической подготовки, участники должны проявить знания в области Москвоведения, истории и медицины.</w:t>
      </w:r>
      <w:r w:rsidR="00926960">
        <w:rPr>
          <w:sz w:val="28"/>
          <w:szCs w:val="28"/>
        </w:rPr>
        <w:t xml:space="preserve"> Неотъемлемой частью данной программы является создание атмосферы товарищеской взаимопомощи и взаимовыручки.</w:t>
      </w:r>
    </w:p>
    <w:p w:rsidR="007A288D" w:rsidRDefault="007A288D" w:rsidP="006D639E">
      <w:pPr>
        <w:pStyle w:val="a4"/>
        <w:spacing w:after="0"/>
        <w:ind w:firstLine="709"/>
        <w:jc w:val="both"/>
        <w:rPr>
          <w:sz w:val="28"/>
          <w:szCs w:val="28"/>
        </w:rPr>
      </w:pPr>
    </w:p>
    <w:p w:rsidR="007A288D" w:rsidRDefault="007A288D" w:rsidP="006D639E">
      <w:pPr>
        <w:pStyle w:val="a4"/>
        <w:spacing w:after="0"/>
        <w:ind w:firstLine="709"/>
        <w:jc w:val="both"/>
        <w:rPr>
          <w:b/>
          <w:sz w:val="28"/>
          <w:szCs w:val="28"/>
          <w:u w:val="single"/>
        </w:rPr>
      </w:pPr>
      <w:r>
        <w:rPr>
          <w:b/>
          <w:sz w:val="28"/>
          <w:szCs w:val="28"/>
          <w:u w:val="single"/>
        </w:rPr>
        <w:t>Проект «Краеведческая игра»</w:t>
      </w:r>
    </w:p>
    <w:p w:rsidR="007A288D" w:rsidRDefault="00D87093" w:rsidP="006D639E">
      <w:pPr>
        <w:pStyle w:val="a4"/>
        <w:spacing w:after="0"/>
        <w:ind w:firstLine="709"/>
        <w:jc w:val="both"/>
        <w:rPr>
          <w:sz w:val="28"/>
          <w:szCs w:val="28"/>
        </w:rPr>
      </w:pPr>
      <w:r>
        <w:rPr>
          <w:sz w:val="28"/>
          <w:szCs w:val="28"/>
        </w:rPr>
        <w:t>Данная игра рассчитана на расширение знаний о районе Ивановское. Были выбраны наиболее значимые сферы знаний, такие как исторические памятники района, карта района. Наиболее интересным оказался конкурс рисунков, посвященных району Ивановское. Активно принимали участие школьники в викторине «Они сражались за Родину» и интеллектуальном блице «Четвероногие бойцы». Наиболее актуальным оказался этап «Что это? Где это?». Особо порадовало желание школьников отблагодарить музей памятными сувенирами за подаренный им праздник. Были также высказаны теплые пожелания по развитию музея и участию в этом жителей района.</w:t>
      </w:r>
    </w:p>
    <w:p w:rsidR="004F7AAD" w:rsidRDefault="004F7AAD" w:rsidP="006D639E">
      <w:pPr>
        <w:pStyle w:val="a4"/>
        <w:spacing w:after="0"/>
        <w:ind w:firstLine="709"/>
        <w:jc w:val="both"/>
        <w:rPr>
          <w:sz w:val="28"/>
          <w:szCs w:val="28"/>
        </w:rPr>
      </w:pPr>
    </w:p>
    <w:p w:rsidR="004F7AAD" w:rsidRDefault="004F7AAD" w:rsidP="006D639E">
      <w:pPr>
        <w:pStyle w:val="a4"/>
        <w:spacing w:after="0"/>
        <w:ind w:firstLine="709"/>
        <w:jc w:val="both"/>
        <w:rPr>
          <w:b/>
          <w:sz w:val="28"/>
          <w:szCs w:val="28"/>
          <w:u w:val="single"/>
        </w:rPr>
      </w:pPr>
      <w:r>
        <w:rPr>
          <w:b/>
          <w:sz w:val="28"/>
          <w:szCs w:val="28"/>
          <w:u w:val="single"/>
        </w:rPr>
        <w:t>Проект «Военно-патриотические стенгазеты»</w:t>
      </w:r>
    </w:p>
    <w:p w:rsidR="004F7AAD" w:rsidRDefault="00325580" w:rsidP="006D639E">
      <w:pPr>
        <w:pStyle w:val="a4"/>
        <w:spacing w:after="0"/>
        <w:ind w:firstLine="709"/>
        <w:jc w:val="both"/>
        <w:rPr>
          <w:sz w:val="28"/>
          <w:szCs w:val="28"/>
        </w:rPr>
      </w:pPr>
      <w:r>
        <w:rPr>
          <w:sz w:val="28"/>
          <w:szCs w:val="28"/>
        </w:rPr>
        <w:t>Война закончилась, но воспоминания тех лет живут в памяти людей, переживших те страшные годы.  И последующие поколения должны пронести эту память через года</w:t>
      </w:r>
      <w:r w:rsidR="00E96811">
        <w:rPr>
          <w:sz w:val="28"/>
          <w:szCs w:val="28"/>
        </w:rPr>
        <w:t xml:space="preserve">. Проект нацелен на то, чтобы отдать дань памяти тем, кто вынес на своих плечах боль, горечь, трагедию тех военных лет. </w:t>
      </w:r>
    </w:p>
    <w:p w:rsidR="00E96811" w:rsidRDefault="00E96811" w:rsidP="006D639E">
      <w:pPr>
        <w:pStyle w:val="a4"/>
        <w:spacing w:after="0"/>
        <w:ind w:firstLine="709"/>
        <w:jc w:val="both"/>
        <w:rPr>
          <w:sz w:val="28"/>
          <w:szCs w:val="28"/>
        </w:rPr>
      </w:pPr>
    </w:p>
    <w:p w:rsidR="0061729A" w:rsidRDefault="0061729A" w:rsidP="006D639E">
      <w:pPr>
        <w:pStyle w:val="a4"/>
        <w:spacing w:after="0"/>
        <w:ind w:firstLine="709"/>
        <w:jc w:val="both"/>
        <w:rPr>
          <w:b/>
          <w:sz w:val="28"/>
          <w:szCs w:val="28"/>
          <w:u w:val="single"/>
        </w:rPr>
      </w:pPr>
      <w:r>
        <w:rPr>
          <w:b/>
          <w:sz w:val="28"/>
          <w:szCs w:val="28"/>
          <w:u w:val="single"/>
        </w:rPr>
        <w:t>Круглый стол «Молодежь — социальный капитал общества»</w:t>
      </w:r>
    </w:p>
    <w:p w:rsidR="0061729A" w:rsidRDefault="00436F54" w:rsidP="006D639E">
      <w:pPr>
        <w:pStyle w:val="a4"/>
        <w:spacing w:after="0"/>
        <w:ind w:firstLine="709"/>
        <w:jc w:val="both"/>
        <w:rPr>
          <w:sz w:val="28"/>
          <w:szCs w:val="28"/>
        </w:rPr>
      </w:pPr>
      <w:r>
        <w:rPr>
          <w:sz w:val="28"/>
          <w:szCs w:val="28"/>
        </w:rPr>
        <w:t>Цель данного проекта — содействие нравственному, интеллектуальному и патриотическому развитию молодых граждан; создание условий для участия молодых граждан в системе общественных отношений; помощь молодым гражданам в решении социальных проблем; профилактика негативных проявлений в молодежной среде; воспитание молодых граждан в духе патриотизма, уважения к другим народам, к родному городу.</w:t>
      </w:r>
    </w:p>
    <w:p w:rsidR="00841608" w:rsidRDefault="00841608" w:rsidP="006D639E">
      <w:pPr>
        <w:pStyle w:val="a4"/>
        <w:spacing w:after="0"/>
        <w:ind w:firstLine="709"/>
        <w:jc w:val="both"/>
        <w:rPr>
          <w:sz w:val="28"/>
          <w:szCs w:val="28"/>
        </w:rPr>
      </w:pPr>
      <w:r>
        <w:rPr>
          <w:sz w:val="28"/>
          <w:szCs w:val="28"/>
        </w:rPr>
        <w:t>Во время беседы была затронута тема оказания государственной поддержки молодым гражданам в сферах образования и профориентации; здоровья; физической культуры и спорта; противостояния антиобщественным проявлениям, таким как наркомания, экстремизм, национальная нетерпимость; организации досуга и отдыха; в сфере труда, трудоустройства и развития предпринимательской инициативы; в социальной сфере.</w:t>
      </w:r>
    </w:p>
    <w:p w:rsidR="00F053D5" w:rsidRDefault="00F053D5" w:rsidP="006D639E">
      <w:pPr>
        <w:pStyle w:val="a4"/>
        <w:spacing w:after="0"/>
        <w:ind w:firstLine="709"/>
        <w:jc w:val="both"/>
        <w:rPr>
          <w:sz w:val="28"/>
          <w:szCs w:val="28"/>
        </w:rPr>
      </w:pPr>
    </w:p>
    <w:p w:rsidR="00F053D5" w:rsidRDefault="00F053D5" w:rsidP="006D639E">
      <w:pPr>
        <w:pStyle w:val="a4"/>
        <w:spacing w:after="0"/>
        <w:ind w:firstLine="709"/>
        <w:jc w:val="both"/>
        <w:rPr>
          <w:b/>
          <w:sz w:val="28"/>
          <w:szCs w:val="28"/>
          <w:u w:val="single"/>
        </w:rPr>
      </w:pPr>
      <w:r>
        <w:rPr>
          <w:b/>
          <w:sz w:val="28"/>
          <w:szCs w:val="28"/>
          <w:u w:val="single"/>
        </w:rPr>
        <w:t>Проект «Спартианский турнир»</w:t>
      </w:r>
    </w:p>
    <w:p w:rsidR="00F053D5" w:rsidRDefault="00B269FA" w:rsidP="006D639E">
      <w:pPr>
        <w:pStyle w:val="a4"/>
        <w:spacing w:after="0"/>
        <w:ind w:firstLine="709"/>
        <w:jc w:val="both"/>
        <w:rPr>
          <w:sz w:val="28"/>
          <w:szCs w:val="28"/>
        </w:rPr>
      </w:pPr>
      <w:r>
        <w:rPr>
          <w:sz w:val="28"/>
          <w:szCs w:val="28"/>
        </w:rPr>
        <w:t>Основная цель проекта — способствовать духовному и физическому оздоровлению детей и молодежи, их активному участию в разнообразных формах творческой деятельности, включая спорт и искусство.</w:t>
      </w:r>
    </w:p>
    <w:p w:rsidR="008F56DD" w:rsidRDefault="008F56DD" w:rsidP="006D639E">
      <w:pPr>
        <w:pStyle w:val="a4"/>
        <w:spacing w:after="0"/>
        <w:ind w:firstLine="709"/>
        <w:jc w:val="both"/>
        <w:rPr>
          <w:sz w:val="28"/>
          <w:szCs w:val="28"/>
        </w:rPr>
      </w:pPr>
      <w:r>
        <w:rPr>
          <w:sz w:val="28"/>
          <w:szCs w:val="28"/>
        </w:rPr>
        <w:t>В программе турнира личные и командные соревнования: визитная карточка команды, демонстрация стенда или газеты, конкурс пантомимы, песня, девиз, речевка, танцевальное искусство, конкурс знатоков искусства и спорта (в виде викторины), конкурс физического совершенства (спортивные упражнения).</w:t>
      </w:r>
    </w:p>
    <w:p w:rsidR="000F1C92" w:rsidRDefault="000F1C92" w:rsidP="006D639E">
      <w:pPr>
        <w:pStyle w:val="a4"/>
        <w:spacing w:after="0"/>
        <w:ind w:firstLine="709"/>
        <w:jc w:val="both"/>
        <w:rPr>
          <w:sz w:val="28"/>
          <w:szCs w:val="28"/>
        </w:rPr>
      </w:pPr>
    </w:p>
    <w:p w:rsidR="000F1C92" w:rsidRDefault="000F1C92" w:rsidP="006D639E">
      <w:pPr>
        <w:pStyle w:val="a4"/>
        <w:spacing w:after="0"/>
        <w:ind w:firstLine="709"/>
        <w:jc w:val="both"/>
        <w:rPr>
          <w:b/>
          <w:sz w:val="28"/>
          <w:szCs w:val="28"/>
          <w:u w:val="single"/>
        </w:rPr>
      </w:pPr>
      <w:r>
        <w:rPr>
          <w:b/>
          <w:sz w:val="28"/>
          <w:szCs w:val="28"/>
          <w:u w:val="single"/>
        </w:rPr>
        <w:t>Проект «Молодежь и ветераны»</w:t>
      </w:r>
    </w:p>
    <w:p w:rsidR="000F1C92" w:rsidRDefault="007372C5" w:rsidP="006D639E">
      <w:pPr>
        <w:pStyle w:val="a4"/>
        <w:spacing w:after="0"/>
        <w:ind w:firstLine="709"/>
        <w:jc w:val="both"/>
        <w:rPr>
          <w:sz w:val="28"/>
          <w:szCs w:val="28"/>
        </w:rPr>
      </w:pPr>
      <w:r>
        <w:rPr>
          <w:sz w:val="28"/>
          <w:szCs w:val="28"/>
        </w:rPr>
        <w:t>Цель — воспитание молодого поколения на историческом наследии и героических примерах из жизни старшего поколения — ветеранов ВОВ и труда, в духе преданности и любви к своей Родине, готовность работать на благо Родины, защищать ее, помогать в воспитании младших детей и подростков.</w:t>
      </w:r>
    </w:p>
    <w:p w:rsidR="003F734E" w:rsidRPr="000F1C92" w:rsidRDefault="003F734E" w:rsidP="006D639E">
      <w:pPr>
        <w:pStyle w:val="a4"/>
        <w:spacing w:after="0"/>
        <w:ind w:firstLine="709"/>
        <w:jc w:val="both"/>
        <w:rPr>
          <w:sz w:val="28"/>
          <w:szCs w:val="28"/>
        </w:rPr>
      </w:pPr>
      <w:r>
        <w:rPr>
          <w:sz w:val="28"/>
          <w:szCs w:val="28"/>
        </w:rPr>
        <w:t>Основная деятельность — осуществление взаимосвязи между Советом ветеранов района Ивановское, педагогами-ветеранами клуба «Ивушка2, Советом многодетных и солдатских матерей, Советом инвалидов, районным краеведческим музеем, музеем космонавтики при школе № 799.</w:t>
      </w:r>
    </w:p>
    <w:p w:rsidR="00660E5E" w:rsidRPr="005420D6" w:rsidRDefault="00660E5E" w:rsidP="00660E5E">
      <w:pPr>
        <w:pStyle w:val="a4"/>
        <w:spacing w:after="0"/>
        <w:ind w:firstLine="709"/>
        <w:jc w:val="center"/>
        <w:rPr>
          <w:sz w:val="28"/>
          <w:szCs w:val="28"/>
        </w:rPr>
      </w:pPr>
    </w:p>
    <w:p w:rsidR="00660E5E" w:rsidRPr="005420D6" w:rsidRDefault="00660E5E" w:rsidP="00660E5E">
      <w:pPr>
        <w:pStyle w:val="a4"/>
        <w:spacing w:after="0"/>
        <w:ind w:firstLine="709"/>
        <w:jc w:val="center"/>
        <w:rPr>
          <w:sz w:val="28"/>
          <w:szCs w:val="28"/>
        </w:rPr>
      </w:pPr>
    </w:p>
    <w:p w:rsidR="00C404AA" w:rsidRPr="00C00B96" w:rsidRDefault="00C404AA" w:rsidP="00660E5E">
      <w:pPr>
        <w:pStyle w:val="a4"/>
        <w:spacing w:after="0"/>
        <w:ind w:firstLine="709"/>
        <w:jc w:val="center"/>
        <w:rPr>
          <w:b/>
          <w:sz w:val="28"/>
          <w:szCs w:val="28"/>
        </w:rPr>
      </w:pPr>
      <w:r w:rsidRPr="00C00B96">
        <w:rPr>
          <w:b/>
          <w:sz w:val="28"/>
          <w:szCs w:val="28"/>
        </w:rPr>
        <w:t>СЦЕНАРИЙ ПРАЗДНИКА «65-ЛЕТИ</w:t>
      </w:r>
      <w:r>
        <w:rPr>
          <w:b/>
          <w:sz w:val="28"/>
          <w:szCs w:val="28"/>
        </w:rPr>
        <w:t>Е</w:t>
      </w:r>
      <w:r w:rsidRPr="00C00B96">
        <w:rPr>
          <w:b/>
          <w:sz w:val="28"/>
          <w:szCs w:val="28"/>
        </w:rPr>
        <w:t xml:space="preserve"> ПОБЕДЫ»</w:t>
      </w:r>
    </w:p>
    <w:p w:rsidR="00C404AA" w:rsidRDefault="00C404AA" w:rsidP="00C404AA">
      <w:pPr>
        <w:pStyle w:val="a9"/>
        <w:ind w:firstLine="709"/>
        <w:jc w:val="both"/>
        <w:rPr>
          <w:b/>
          <w:bCs/>
          <w:sz w:val="24"/>
        </w:rPr>
      </w:pPr>
    </w:p>
    <w:p w:rsidR="00C404AA" w:rsidRPr="003E3F8C" w:rsidRDefault="00C404AA" w:rsidP="006302C1">
      <w:pPr>
        <w:pStyle w:val="a9"/>
        <w:ind w:firstLine="709"/>
        <w:jc w:val="both"/>
        <w:rPr>
          <w:b/>
          <w:bCs/>
          <w:i/>
          <w:szCs w:val="28"/>
        </w:rPr>
      </w:pPr>
      <w:r w:rsidRPr="003E3F8C">
        <w:rPr>
          <w:b/>
          <w:bCs/>
          <w:i/>
          <w:szCs w:val="28"/>
        </w:rPr>
        <w:t>Сценарий подготовлен творческой группой педагогического коллектива школы №137 г. Москвы под руководством директора Н.С. Мручко (Н.Н. Плитинь, М.П. Нечаев, Н.Н. Бардина, С.С. Голубятникова).</w:t>
      </w:r>
    </w:p>
    <w:p w:rsidR="00C404AA" w:rsidRPr="003E3F8C" w:rsidRDefault="00C404AA" w:rsidP="00C404AA">
      <w:pPr>
        <w:pStyle w:val="a9"/>
        <w:ind w:firstLine="709"/>
        <w:jc w:val="both"/>
        <w:rPr>
          <w:b/>
          <w:bCs/>
          <w:szCs w:val="28"/>
        </w:rPr>
      </w:pPr>
    </w:p>
    <w:p w:rsidR="00C404AA" w:rsidRPr="00083882" w:rsidRDefault="00C404AA" w:rsidP="006302C1">
      <w:pPr>
        <w:pStyle w:val="a9"/>
        <w:ind w:firstLine="709"/>
        <w:jc w:val="both"/>
        <w:rPr>
          <w:bCs/>
          <w:szCs w:val="28"/>
        </w:rPr>
      </w:pPr>
      <w:r w:rsidRPr="00083882">
        <w:rPr>
          <w:b/>
          <w:bCs/>
          <w:szCs w:val="28"/>
        </w:rPr>
        <w:t>Цель:</w:t>
      </w:r>
      <w:r w:rsidRPr="003E3F8C">
        <w:rPr>
          <w:b/>
          <w:bCs/>
          <w:szCs w:val="28"/>
        </w:rPr>
        <w:t xml:space="preserve"> </w:t>
      </w:r>
      <w:r w:rsidRPr="00083882">
        <w:rPr>
          <w:bCs/>
          <w:szCs w:val="28"/>
        </w:rPr>
        <w:t>патриотическое воспитание учащихся на основе славного героического прошлого советского народа.</w:t>
      </w:r>
    </w:p>
    <w:p w:rsidR="00C404AA" w:rsidRPr="003E3F8C" w:rsidRDefault="00C404AA" w:rsidP="006302C1">
      <w:pPr>
        <w:pStyle w:val="a9"/>
        <w:ind w:firstLine="709"/>
        <w:jc w:val="both"/>
        <w:rPr>
          <w:b/>
          <w:bCs/>
          <w:szCs w:val="28"/>
        </w:rPr>
      </w:pPr>
      <w:r w:rsidRPr="00083882">
        <w:rPr>
          <w:b/>
          <w:bCs/>
          <w:szCs w:val="28"/>
        </w:rPr>
        <w:t>Место проведения:</w:t>
      </w:r>
      <w:r w:rsidRPr="003E3F8C">
        <w:rPr>
          <w:b/>
          <w:bCs/>
          <w:szCs w:val="28"/>
        </w:rPr>
        <w:t xml:space="preserve"> </w:t>
      </w:r>
      <w:r w:rsidRPr="00083882">
        <w:rPr>
          <w:bCs/>
          <w:szCs w:val="28"/>
        </w:rPr>
        <w:t>актовый зал.</w:t>
      </w:r>
    </w:p>
    <w:p w:rsidR="00C404AA" w:rsidRPr="003E3F8C" w:rsidRDefault="00C404AA" w:rsidP="006302C1">
      <w:pPr>
        <w:pStyle w:val="a9"/>
        <w:ind w:firstLine="709"/>
        <w:jc w:val="both"/>
        <w:rPr>
          <w:b/>
          <w:bCs/>
          <w:szCs w:val="28"/>
        </w:rPr>
      </w:pPr>
      <w:r w:rsidRPr="00083882">
        <w:rPr>
          <w:b/>
          <w:bCs/>
          <w:szCs w:val="28"/>
        </w:rPr>
        <w:t>Время проведения:</w:t>
      </w:r>
      <w:r w:rsidRPr="003E3F8C">
        <w:rPr>
          <w:b/>
          <w:bCs/>
          <w:szCs w:val="28"/>
        </w:rPr>
        <w:t xml:space="preserve"> </w:t>
      </w:r>
      <w:r w:rsidRPr="00083882">
        <w:rPr>
          <w:bCs/>
          <w:szCs w:val="28"/>
        </w:rPr>
        <w:t>накануне Дня Победы, 2 часа.</w:t>
      </w:r>
    </w:p>
    <w:p w:rsidR="00C404AA" w:rsidRPr="00083882" w:rsidRDefault="00C404AA" w:rsidP="006302C1">
      <w:pPr>
        <w:pStyle w:val="a9"/>
        <w:ind w:firstLine="709"/>
        <w:jc w:val="both"/>
        <w:rPr>
          <w:bCs/>
          <w:szCs w:val="28"/>
        </w:rPr>
      </w:pPr>
      <w:r w:rsidRPr="00083882">
        <w:rPr>
          <w:b/>
          <w:bCs/>
          <w:szCs w:val="28"/>
        </w:rPr>
        <w:t>Участники:</w:t>
      </w:r>
      <w:r w:rsidRPr="003E3F8C">
        <w:rPr>
          <w:b/>
          <w:bCs/>
          <w:szCs w:val="28"/>
        </w:rPr>
        <w:t xml:space="preserve"> </w:t>
      </w:r>
      <w:r w:rsidRPr="00083882">
        <w:rPr>
          <w:bCs/>
          <w:szCs w:val="28"/>
        </w:rPr>
        <w:t>ученический и педагогический коллективы образовательного учреждения, ветераны Великой Отечественной войны, родители учащихся, гости.</w:t>
      </w:r>
    </w:p>
    <w:p w:rsidR="00C404AA" w:rsidRPr="00083882" w:rsidRDefault="00C404AA" w:rsidP="006302C1">
      <w:pPr>
        <w:pStyle w:val="a9"/>
        <w:ind w:firstLine="709"/>
        <w:jc w:val="both"/>
        <w:rPr>
          <w:bCs/>
          <w:szCs w:val="28"/>
        </w:rPr>
      </w:pPr>
      <w:r w:rsidRPr="00083882">
        <w:rPr>
          <w:b/>
          <w:bCs/>
          <w:szCs w:val="28"/>
        </w:rPr>
        <w:t>Действующие лица:</w:t>
      </w:r>
      <w:r w:rsidRPr="003E3F8C">
        <w:rPr>
          <w:b/>
          <w:bCs/>
          <w:szCs w:val="28"/>
        </w:rPr>
        <w:t xml:space="preserve"> </w:t>
      </w:r>
      <w:r w:rsidRPr="00083882">
        <w:rPr>
          <w:bCs/>
          <w:szCs w:val="28"/>
        </w:rPr>
        <w:t>директор образовательного учреждения; 2 ведущих; 5 учителей; 15 учащихся разных возрастных групп; классные коллективы, победители конкурса инсценированной военной песни и смотра строя.</w:t>
      </w:r>
    </w:p>
    <w:p w:rsidR="00C404AA" w:rsidRPr="003E3F8C" w:rsidRDefault="00C404AA" w:rsidP="00C404AA">
      <w:pPr>
        <w:pStyle w:val="a4"/>
        <w:spacing w:after="0"/>
        <w:ind w:firstLine="709"/>
        <w:jc w:val="center"/>
        <w:rPr>
          <w:sz w:val="28"/>
          <w:szCs w:val="28"/>
        </w:rPr>
      </w:pPr>
    </w:p>
    <w:p w:rsidR="00C404AA" w:rsidRPr="003E3F8C" w:rsidRDefault="00C404AA" w:rsidP="00C404AA">
      <w:pPr>
        <w:pStyle w:val="a4"/>
        <w:spacing w:after="0"/>
        <w:ind w:firstLine="709"/>
        <w:jc w:val="center"/>
        <w:rPr>
          <w:b/>
          <w:bCs/>
          <w:sz w:val="28"/>
          <w:szCs w:val="28"/>
        </w:rPr>
      </w:pPr>
      <w:r w:rsidRPr="003E3F8C">
        <w:rPr>
          <w:b/>
          <w:bCs/>
          <w:sz w:val="28"/>
          <w:szCs w:val="28"/>
        </w:rPr>
        <w:t>Звучит музыка П.И. Чайковского «Итальянское каприччио»</w:t>
      </w:r>
    </w:p>
    <w:p w:rsidR="00C404AA" w:rsidRPr="003E3F8C" w:rsidRDefault="00C404AA" w:rsidP="00C404AA">
      <w:pPr>
        <w:pStyle w:val="a4"/>
        <w:spacing w:after="0"/>
        <w:ind w:firstLine="709"/>
        <w:jc w:val="both"/>
        <w:rPr>
          <w:sz w:val="28"/>
          <w:szCs w:val="28"/>
        </w:rPr>
      </w:pPr>
      <w:r w:rsidRPr="003E3F8C">
        <w:rPr>
          <w:i/>
          <w:iCs/>
          <w:sz w:val="28"/>
          <w:szCs w:val="28"/>
        </w:rPr>
        <w:t>Ведущий 1</w:t>
      </w:r>
      <w:r w:rsidRPr="003E3F8C">
        <w:rPr>
          <w:b/>
          <w:bCs/>
          <w:i/>
          <w:iCs/>
          <w:sz w:val="28"/>
          <w:szCs w:val="28"/>
        </w:rPr>
        <w:t>.</w:t>
      </w:r>
      <w:r w:rsidRPr="003E3F8C">
        <w:rPr>
          <w:sz w:val="28"/>
          <w:szCs w:val="28"/>
        </w:rPr>
        <w:t xml:space="preserve"> Есть память, которой не будет конца, поэтому каждый год наш народ проникновенно кланяется великим тем годам, хотя прошло уже более полувека.</w:t>
      </w:r>
    </w:p>
    <w:p w:rsidR="00C404AA" w:rsidRPr="003E3F8C" w:rsidRDefault="00C404AA" w:rsidP="00C404AA">
      <w:pPr>
        <w:pStyle w:val="a4"/>
        <w:spacing w:after="0"/>
        <w:ind w:firstLine="709"/>
        <w:jc w:val="both"/>
        <w:rPr>
          <w:sz w:val="28"/>
          <w:szCs w:val="28"/>
        </w:rPr>
      </w:pPr>
      <w:r w:rsidRPr="003E3F8C">
        <w:rPr>
          <w:i/>
          <w:iCs/>
          <w:sz w:val="28"/>
          <w:szCs w:val="28"/>
        </w:rPr>
        <w:t>Ведущий 2.</w:t>
      </w:r>
      <w:r w:rsidRPr="003E3F8C">
        <w:rPr>
          <w:b/>
          <w:bCs/>
          <w:i/>
          <w:iCs/>
          <w:sz w:val="28"/>
          <w:szCs w:val="28"/>
        </w:rPr>
        <w:t xml:space="preserve"> </w:t>
      </w:r>
      <w:r w:rsidRPr="003E3F8C">
        <w:rPr>
          <w:sz w:val="28"/>
          <w:szCs w:val="28"/>
        </w:rPr>
        <w:t>Прошло много десятилетий с той победной поры, но каждый из нас прочувствовал строки, бьющие прямо в сердце:</w:t>
      </w:r>
    </w:p>
    <w:p w:rsidR="00C404AA" w:rsidRPr="003E3F8C" w:rsidRDefault="00C404AA" w:rsidP="00C404AA">
      <w:pPr>
        <w:pStyle w:val="a4"/>
        <w:spacing w:after="0"/>
        <w:ind w:firstLine="709"/>
        <w:jc w:val="both"/>
        <w:rPr>
          <w:sz w:val="28"/>
          <w:szCs w:val="28"/>
        </w:rPr>
      </w:pPr>
      <w:r w:rsidRPr="003E3F8C">
        <w:rPr>
          <w:i/>
          <w:iCs/>
          <w:sz w:val="28"/>
          <w:szCs w:val="28"/>
        </w:rPr>
        <w:t>Ведущий 1.</w:t>
      </w:r>
      <w:r w:rsidRPr="003E3F8C">
        <w:rPr>
          <w:sz w:val="28"/>
          <w:szCs w:val="28"/>
        </w:rPr>
        <w:t xml:space="preserve"> «Внимание! Говорит Москва. Передаем важное правительственное сообщение. Граждане и гражданки Советско</w:t>
      </w:r>
      <w:r w:rsidR="006302C1">
        <w:rPr>
          <w:sz w:val="28"/>
          <w:szCs w:val="28"/>
        </w:rPr>
        <w:t>го Союза! Сегодня в 4 часа утра</w:t>
      </w:r>
      <w:r w:rsidRPr="003E3F8C">
        <w:rPr>
          <w:sz w:val="28"/>
          <w:szCs w:val="28"/>
        </w:rPr>
        <w:t xml:space="preserve"> без всякого объявления войны германские вооруженные силы атаковали границы Советского Союза».</w:t>
      </w:r>
    </w:p>
    <w:p w:rsidR="00C404AA" w:rsidRPr="003E3F8C" w:rsidRDefault="00C404AA" w:rsidP="00C404AA">
      <w:pPr>
        <w:pStyle w:val="a4"/>
        <w:spacing w:after="0"/>
        <w:ind w:firstLine="709"/>
        <w:jc w:val="center"/>
        <w:rPr>
          <w:sz w:val="28"/>
          <w:szCs w:val="28"/>
        </w:rPr>
      </w:pPr>
      <w:r w:rsidRPr="003E3F8C">
        <w:rPr>
          <w:b/>
          <w:bCs/>
          <w:sz w:val="28"/>
          <w:szCs w:val="28"/>
        </w:rPr>
        <w:t>Фотокадр плаката «Родина-мать»</w:t>
      </w:r>
    </w:p>
    <w:p w:rsidR="006302C1" w:rsidRDefault="00C404AA" w:rsidP="00C404AA">
      <w:pPr>
        <w:pStyle w:val="a4"/>
        <w:spacing w:after="0"/>
        <w:ind w:firstLine="709"/>
        <w:jc w:val="center"/>
        <w:rPr>
          <w:b/>
          <w:bCs/>
          <w:sz w:val="28"/>
          <w:szCs w:val="28"/>
        </w:rPr>
      </w:pPr>
      <w:r w:rsidRPr="003E3F8C">
        <w:rPr>
          <w:b/>
          <w:bCs/>
          <w:sz w:val="28"/>
          <w:szCs w:val="28"/>
        </w:rPr>
        <w:t xml:space="preserve">Звучат 2 куплета песни «Священная война» </w:t>
      </w:r>
    </w:p>
    <w:p w:rsidR="00C404AA" w:rsidRPr="003E3F8C" w:rsidRDefault="00C404AA" w:rsidP="00C404AA">
      <w:pPr>
        <w:pStyle w:val="a4"/>
        <w:spacing w:after="0"/>
        <w:ind w:firstLine="709"/>
        <w:jc w:val="center"/>
        <w:rPr>
          <w:b/>
          <w:bCs/>
          <w:sz w:val="28"/>
          <w:szCs w:val="28"/>
        </w:rPr>
      </w:pPr>
      <w:r w:rsidRPr="003E3F8C">
        <w:rPr>
          <w:b/>
          <w:bCs/>
          <w:sz w:val="28"/>
          <w:szCs w:val="28"/>
        </w:rPr>
        <w:t>муз. А. Александрова, сл. В. Лебедева-Кумача:</w:t>
      </w:r>
    </w:p>
    <w:p w:rsidR="00C404AA" w:rsidRPr="003E3F8C" w:rsidRDefault="00C404AA" w:rsidP="00C404AA">
      <w:pPr>
        <w:pStyle w:val="30"/>
        <w:spacing w:after="0"/>
        <w:ind w:left="0" w:firstLine="709"/>
        <w:rPr>
          <w:sz w:val="28"/>
          <w:szCs w:val="28"/>
        </w:rPr>
      </w:pPr>
      <w:r w:rsidRPr="003E3F8C">
        <w:rPr>
          <w:sz w:val="28"/>
          <w:szCs w:val="28"/>
        </w:rPr>
        <w:t>Вставай, страна огромная,</w:t>
      </w:r>
    </w:p>
    <w:p w:rsidR="00C404AA" w:rsidRPr="003E3F8C" w:rsidRDefault="00C404AA" w:rsidP="00C404AA">
      <w:pPr>
        <w:pStyle w:val="30"/>
        <w:spacing w:after="0"/>
        <w:ind w:left="0" w:firstLine="709"/>
        <w:rPr>
          <w:sz w:val="28"/>
          <w:szCs w:val="28"/>
        </w:rPr>
      </w:pPr>
      <w:r w:rsidRPr="003E3F8C">
        <w:rPr>
          <w:sz w:val="28"/>
          <w:szCs w:val="28"/>
        </w:rPr>
        <w:t>Вставай на смертный бой</w:t>
      </w:r>
    </w:p>
    <w:p w:rsidR="00C404AA" w:rsidRPr="003E3F8C" w:rsidRDefault="00C404AA" w:rsidP="00C404AA">
      <w:pPr>
        <w:pStyle w:val="30"/>
        <w:spacing w:after="0"/>
        <w:ind w:left="0" w:firstLine="709"/>
        <w:rPr>
          <w:sz w:val="28"/>
          <w:szCs w:val="28"/>
        </w:rPr>
      </w:pPr>
      <w:r w:rsidRPr="003E3F8C">
        <w:rPr>
          <w:sz w:val="28"/>
          <w:szCs w:val="28"/>
        </w:rPr>
        <w:t>С фашистской силой темною,</w:t>
      </w:r>
    </w:p>
    <w:p w:rsidR="00C404AA" w:rsidRPr="003E3F8C" w:rsidRDefault="00C404AA" w:rsidP="00C404AA">
      <w:pPr>
        <w:pStyle w:val="30"/>
        <w:spacing w:after="0"/>
        <w:ind w:left="0" w:firstLine="709"/>
        <w:rPr>
          <w:sz w:val="28"/>
          <w:szCs w:val="28"/>
        </w:rPr>
      </w:pPr>
      <w:r w:rsidRPr="003E3F8C">
        <w:rPr>
          <w:sz w:val="28"/>
          <w:szCs w:val="28"/>
        </w:rPr>
        <w:t>С проклятою ордой!</w:t>
      </w:r>
    </w:p>
    <w:p w:rsidR="00C404AA" w:rsidRPr="003E3F8C" w:rsidRDefault="00C404AA" w:rsidP="00C404AA">
      <w:pPr>
        <w:pStyle w:val="30"/>
        <w:spacing w:after="0"/>
        <w:ind w:left="0" w:firstLine="1980"/>
        <w:rPr>
          <w:sz w:val="28"/>
          <w:szCs w:val="28"/>
        </w:rPr>
      </w:pPr>
      <w:r w:rsidRPr="003E3F8C">
        <w:rPr>
          <w:sz w:val="28"/>
          <w:szCs w:val="28"/>
        </w:rPr>
        <w:t>Пусть ярость благородная</w:t>
      </w:r>
    </w:p>
    <w:p w:rsidR="00C404AA" w:rsidRPr="003E3F8C" w:rsidRDefault="00DB645A" w:rsidP="00C404AA">
      <w:pPr>
        <w:pStyle w:val="30"/>
        <w:spacing w:after="0"/>
        <w:ind w:left="0" w:firstLine="1980"/>
        <w:rPr>
          <w:sz w:val="28"/>
          <w:szCs w:val="28"/>
        </w:rPr>
      </w:pPr>
      <w:r>
        <w:rPr>
          <w:sz w:val="28"/>
          <w:szCs w:val="28"/>
        </w:rPr>
        <w:t>Вскипает, как волна,—</w:t>
      </w:r>
    </w:p>
    <w:p w:rsidR="00C404AA" w:rsidRPr="003E3F8C" w:rsidRDefault="00C404AA" w:rsidP="00C404AA">
      <w:pPr>
        <w:pStyle w:val="30"/>
        <w:spacing w:after="0"/>
        <w:ind w:left="0" w:firstLine="1980"/>
        <w:rPr>
          <w:sz w:val="28"/>
          <w:szCs w:val="28"/>
        </w:rPr>
      </w:pPr>
      <w:r w:rsidRPr="003E3F8C">
        <w:rPr>
          <w:sz w:val="28"/>
          <w:szCs w:val="28"/>
        </w:rPr>
        <w:t>Идет война народная,</w:t>
      </w:r>
    </w:p>
    <w:p w:rsidR="00C404AA" w:rsidRPr="003E3F8C" w:rsidRDefault="00C404AA" w:rsidP="00C404AA">
      <w:pPr>
        <w:pStyle w:val="30"/>
        <w:spacing w:after="0"/>
        <w:ind w:left="0" w:firstLine="1980"/>
        <w:rPr>
          <w:sz w:val="28"/>
          <w:szCs w:val="28"/>
        </w:rPr>
      </w:pPr>
      <w:r w:rsidRPr="003E3F8C">
        <w:rPr>
          <w:sz w:val="28"/>
          <w:szCs w:val="28"/>
        </w:rPr>
        <w:t>Священная война!</w:t>
      </w:r>
    </w:p>
    <w:p w:rsidR="00C404AA" w:rsidRPr="003E3F8C" w:rsidRDefault="00C404AA" w:rsidP="00C404AA">
      <w:pPr>
        <w:pStyle w:val="30"/>
        <w:spacing w:after="0"/>
        <w:ind w:left="0" w:firstLine="709"/>
        <w:rPr>
          <w:sz w:val="28"/>
          <w:szCs w:val="28"/>
        </w:rPr>
      </w:pPr>
      <w:r w:rsidRPr="003E3F8C">
        <w:rPr>
          <w:sz w:val="28"/>
          <w:szCs w:val="28"/>
        </w:rPr>
        <w:t>Как два различных полюса,</w:t>
      </w:r>
    </w:p>
    <w:p w:rsidR="00C404AA" w:rsidRPr="003E3F8C" w:rsidRDefault="00C404AA" w:rsidP="00C404AA">
      <w:pPr>
        <w:pStyle w:val="30"/>
        <w:spacing w:after="0"/>
        <w:ind w:left="0" w:firstLine="709"/>
        <w:rPr>
          <w:sz w:val="28"/>
          <w:szCs w:val="28"/>
        </w:rPr>
      </w:pPr>
      <w:r w:rsidRPr="003E3F8C">
        <w:rPr>
          <w:sz w:val="28"/>
          <w:szCs w:val="28"/>
        </w:rPr>
        <w:t>Во всем враждебны мы:</w:t>
      </w:r>
    </w:p>
    <w:p w:rsidR="00C404AA" w:rsidRPr="003E3F8C" w:rsidRDefault="00C404AA" w:rsidP="00C404AA">
      <w:pPr>
        <w:pStyle w:val="30"/>
        <w:spacing w:after="0"/>
        <w:ind w:left="0" w:firstLine="709"/>
        <w:rPr>
          <w:sz w:val="28"/>
          <w:szCs w:val="28"/>
        </w:rPr>
      </w:pPr>
      <w:r w:rsidRPr="003E3F8C">
        <w:rPr>
          <w:sz w:val="28"/>
          <w:szCs w:val="28"/>
        </w:rPr>
        <w:t>За свет и мир мы боремся,</w:t>
      </w:r>
    </w:p>
    <w:p w:rsidR="00C404AA" w:rsidRPr="003E3F8C" w:rsidRDefault="00C404AA" w:rsidP="00C404AA">
      <w:pPr>
        <w:pStyle w:val="30"/>
        <w:spacing w:after="0"/>
        <w:ind w:left="0" w:firstLine="709"/>
        <w:rPr>
          <w:sz w:val="28"/>
          <w:szCs w:val="28"/>
        </w:rPr>
      </w:pPr>
      <w:r w:rsidRPr="003E3F8C">
        <w:rPr>
          <w:sz w:val="28"/>
          <w:szCs w:val="28"/>
        </w:rPr>
        <w:t xml:space="preserve">Они </w:t>
      </w:r>
      <w:r w:rsidR="00DB645A">
        <w:rPr>
          <w:sz w:val="28"/>
          <w:szCs w:val="28"/>
        </w:rPr>
        <w:t>—</w:t>
      </w:r>
      <w:r w:rsidRPr="003E3F8C">
        <w:rPr>
          <w:sz w:val="28"/>
          <w:szCs w:val="28"/>
        </w:rPr>
        <w:t xml:space="preserve"> за царство тьмы.</w:t>
      </w:r>
    </w:p>
    <w:p w:rsidR="00C404AA" w:rsidRPr="003E3F8C" w:rsidRDefault="00C404AA" w:rsidP="00C404AA">
      <w:pPr>
        <w:pStyle w:val="30"/>
        <w:spacing w:after="0"/>
        <w:ind w:left="0" w:firstLine="1980"/>
        <w:rPr>
          <w:sz w:val="28"/>
          <w:szCs w:val="28"/>
        </w:rPr>
      </w:pPr>
      <w:r w:rsidRPr="003E3F8C">
        <w:rPr>
          <w:sz w:val="28"/>
          <w:szCs w:val="28"/>
        </w:rPr>
        <w:t>Пусть ярость благородная</w:t>
      </w:r>
    </w:p>
    <w:p w:rsidR="00C404AA" w:rsidRPr="003E3F8C" w:rsidRDefault="00C404AA" w:rsidP="00C404AA">
      <w:pPr>
        <w:pStyle w:val="30"/>
        <w:spacing w:after="0"/>
        <w:ind w:left="0" w:firstLine="1980"/>
        <w:rPr>
          <w:sz w:val="28"/>
          <w:szCs w:val="28"/>
        </w:rPr>
      </w:pPr>
      <w:r w:rsidRPr="003E3F8C">
        <w:rPr>
          <w:sz w:val="28"/>
          <w:szCs w:val="28"/>
        </w:rPr>
        <w:t>Вскип</w:t>
      </w:r>
      <w:r w:rsidR="00DB645A">
        <w:rPr>
          <w:sz w:val="28"/>
          <w:szCs w:val="28"/>
        </w:rPr>
        <w:t>ает, как волна,—</w:t>
      </w:r>
    </w:p>
    <w:p w:rsidR="00C404AA" w:rsidRPr="003E3F8C" w:rsidRDefault="00C404AA" w:rsidP="00C404AA">
      <w:pPr>
        <w:pStyle w:val="30"/>
        <w:spacing w:after="0"/>
        <w:ind w:left="0" w:firstLine="1980"/>
        <w:rPr>
          <w:sz w:val="28"/>
          <w:szCs w:val="28"/>
        </w:rPr>
      </w:pPr>
      <w:r w:rsidRPr="003E3F8C">
        <w:rPr>
          <w:sz w:val="28"/>
          <w:szCs w:val="28"/>
        </w:rPr>
        <w:t>Идет война народная,</w:t>
      </w:r>
    </w:p>
    <w:p w:rsidR="00C404AA" w:rsidRPr="003E3F8C" w:rsidRDefault="00C404AA" w:rsidP="00C404AA">
      <w:pPr>
        <w:pStyle w:val="30"/>
        <w:spacing w:after="0"/>
        <w:ind w:left="0" w:firstLine="1980"/>
        <w:rPr>
          <w:sz w:val="28"/>
          <w:szCs w:val="28"/>
        </w:rPr>
      </w:pPr>
      <w:r w:rsidRPr="003E3F8C">
        <w:rPr>
          <w:sz w:val="28"/>
          <w:szCs w:val="28"/>
        </w:rPr>
        <w:t>Священная война!</w:t>
      </w:r>
    </w:p>
    <w:p w:rsidR="00C404AA" w:rsidRPr="003E3F8C" w:rsidRDefault="00C404AA" w:rsidP="00C404AA">
      <w:pPr>
        <w:pStyle w:val="20"/>
        <w:spacing w:after="0" w:line="240" w:lineRule="auto"/>
        <w:ind w:left="0" w:firstLine="709"/>
        <w:rPr>
          <w:sz w:val="28"/>
          <w:szCs w:val="28"/>
        </w:rPr>
      </w:pPr>
      <w:r w:rsidRPr="003E3F8C">
        <w:rPr>
          <w:i/>
          <w:iCs/>
          <w:sz w:val="28"/>
          <w:szCs w:val="28"/>
        </w:rPr>
        <w:t>1-й учитель:</w:t>
      </w:r>
      <w:r w:rsidRPr="003E3F8C">
        <w:rPr>
          <w:sz w:val="28"/>
          <w:szCs w:val="28"/>
        </w:rPr>
        <w:t xml:space="preserve"> Казалось, было холодно цветам</w:t>
      </w:r>
    </w:p>
    <w:p w:rsidR="00C404AA" w:rsidRPr="003E3F8C" w:rsidRDefault="00C404AA" w:rsidP="00C404AA">
      <w:pPr>
        <w:pStyle w:val="20"/>
        <w:spacing w:after="0" w:line="240" w:lineRule="auto"/>
        <w:ind w:left="0" w:firstLine="709"/>
        <w:rPr>
          <w:sz w:val="28"/>
          <w:szCs w:val="28"/>
        </w:rPr>
      </w:pPr>
      <w:r w:rsidRPr="003E3F8C">
        <w:rPr>
          <w:sz w:val="28"/>
          <w:szCs w:val="28"/>
        </w:rPr>
        <w:t>И от росы они слегка поблекли.</w:t>
      </w:r>
    </w:p>
    <w:p w:rsidR="00C404AA" w:rsidRPr="003E3F8C" w:rsidRDefault="00C404AA" w:rsidP="00C404AA">
      <w:pPr>
        <w:pStyle w:val="20"/>
        <w:spacing w:after="0" w:line="240" w:lineRule="auto"/>
        <w:ind w:left="0" w:firstLine="709"/>
        <w:rPr>
          <w:sz w:val="28"/>
          <w:szCs w:val="28"/>
        </w:rPr>
      </w:pPr>
      <w:r w:rsidRPr="003E3F8C">
        <w:rPr>
          <w:sz w:val="28"/>
          <w:szCs w:val="28"/>
        </w:rPr>
        <w:t>Зарю, что шла по травам и кустам,</w:t>
      </w:r>
    </w:p>
    <w:p w:rsidR="00C404AA" w:rsidRPr="003E3F8C" w:rsidRDefault="00C404AA" w:rsidP="00C404AA">
      <w:pPr>
        <w:pStyle w:val="20"/>
        <w:spacing w:after="0" w:line="240" w:lineRule="auto"/>
        <w:ind w:left="0" w:firstLine="709"/>
        <w:rPr>
          <w:sz w:val="28"/>
          <w:szCs w:val="28"/>
        </w:rPr>
      </w:pPr>
      <w:r w:rsidRPr="003E3F8C">
        <w:rPr>
          <w:sz w:val="28"/>
          <w:szCs w:val="28"/>
        </w:rPr>
        <w:t>Обшарили фашистские бинокли.</w:t>
      </w:r>
    </w:p>
    <w:p w:rsidR="00C404AA" w:rsidRPr="003E3F8C" w:rsidRDefault="00C404AA" w:rsidP="00C404AA">
      <w:pPr>
        <w:pStyle w:val="20"/>
        <w:spacing w:after="0" w:line="240" w:lineRule="auto"/>
        <w:ind w:left="0" w:firstLine="709"/>
        <w:rPr>
          <w:sz w:val="28"/>
          <w:szCs w:val="28"/>
        </w:rPr>
      </w:pPr>
      <w:r w:rsidRPr="003E3F8C">
        <w:rPr>
          <w:sz w:val="28"/>
          <w:szCs w:val="28"/>
        </w:rPr>
        <w:t>Цветок в росинках весь к цветку приник,</w:t>
      </w:r>
    </w:p>
    <w:p w:rsidR="00C404AA" w:rsidRPr="003E3F8C" w:rsidRDefault="00C404AA" w:rsidP="00C404AA">
      <w:pPr>
        <w:pStyle w:val="20"/>
        <w:spacing w:after="0" w:line="240" w:lineRule="auto"/>
        <w:ind w:left="0" w:firstLine="709"/>
        <w:rPr>
          <w:sz w:val="28"/>
          <w:szCs w:val="28"/>
        </w:rPr>
      </w:pPr>
      <w:r w:rsidRPr="003E3F8C">
        <w:rPr>
          <w:sz w:val="28"/>
          <w:szCs w:val="28"/>
        </w:rPr>
        <w:t>И пограничник протянул им руку.</w:t>
      </w:r>
    </w:p>
    <w:p w:rsidR="00C404AA" w:rsidRPr="003E3F8C" w:rsidRDefault="00C404AA" w:rsidP="00C404AA">
      <w:pPr>
        <w:pStyle w:val="20"/>
        <w:spacing w:after="0" w:line="240" w:lineRule="auto"/>
        <w:ind w:left="0" w:firstLine="709"/>
        <w:rPr>
          <w:sz w:val="28"/>
          <w:szCs w:val="28"/>
        </w:rPr>
      </w:pPr>
      <w:r w:rsidRPr="003E3F8C">
        <w:rPr>
          <w:sz w:val="28"/>
          <w:szCs w:val="28"/>
        </w:rPr>
        <w:t>А немцы, кончив кофе пить, в тот миг</w:t>
      </w:r>
    </w:p>
    <w:p w:rsidR="00C404AA" w:rsidRPr="003E3F8C" w:rsidRDefault="00C404AA" w:rsidP="00C404AA">
      <w:pPr>
        <w:pStyle w:val="20"/>
        <w:spacing w:after="0" w:line="240" w:lineRule="auto"/>
        <w:ind w:left="0" w:firstLine="709"/>
        <w:rPr>
          <w:sz w:val="28"/>
          <w:szCs w:val="28"/>
        </w:rPr>
      </w:pPr>
      <w:r w:rsidRPr="003E3F8C">
        <w:rPr>
          <w:sz w:val="28"/>
          <w:szCs w:val="28"/>
        </w:rPr>
        <w:t>Влезали в танки, закрывали люки.</w:t>
      </w:r>
    </w:p>
    <w:p w:rsidR="00C404AA" w:rsidRPr="003E3F8C" w:rsidRDefault="00C404AA" w:rsidP="00C404AA">
      <w:pPr>
        <w:pStyle w:val="20"/>
        <w:spacing w:after="0" w:line="240" w:lineRule="auto"/>
        <w:ind w:left="0" w:firstLine="709"/>
        <w:rPr>
          <w:sz w:val="28"/>
          <w:szCs w:val="28"/>
        </w:rPr>
      </w:pPr>
      <w:r w:rsidRPr="003E3F8C">
        <w:rPr>
          <w:sz w:val="28"/>
          <w:szCs w:val="28"/>
        </w:rPr>
        <w:t>С трудом вставало солнце над кустами</w:t>
      </w:r>
      <w:r w:rsidR="005D18FF">
        <w:rPr>
          <w:sz w:val="28"/>
          <w:szCs w:val="28"/>
        </w:rPr>
        <w:t>,</w:t>
      </w:r>
    </w:p>
    <w:p w:rsidR="00C404AA" w:rsidRPr="003E3F8C" w:rsidRDefault="005D18FF" w:rsidP="00C404AA">
      <w:pPr>
        <w:pStyle w:val="20"/>
        <w:spacing w:after="0" w:line="240" w:lineRule="auto"/>
        <w:ind w:left="0" w:firstLine="709"/>
        <w:rPr>
          <w:sz w:val="28"/>
          <w:szCs w:val="28"/>
        </w:rPr>
      </w:pPr>
      <w:r>
        <w:rPr>
          <w:sz w:val="28"/>
          <w:szCs w:val="28"/>
        </w:rPr>
        <w:t>В дыму, в пыли</w:t>
      </w:r>
      <w:r w:rsidR="00C404AA" w:rsidRPr="003E3F8C">
        <w:rPr>
          <w:sz w:val="28"/>
          <w:szCs w:val="28"/>
        </w:rPr>
        <w:t xml:space="preserve"> не видев ничего.</w:t>
      </w:r>
    </w:p>
    <w:p w:rsidR="00C404AA" w:rsidRPr="003E3F8C" w:rsidRDefault="00C404AA" w:rsidP="00C404AA">
      <w:pPr>
        <w:pStyle w:val="20"/>
        <w:spacing w:after="0" w:line="240" w:lineRule="auto"/>
        <w:ind w:left="0" w:firstLine="709"/>
        <w:rPr>
          <w:sz w:val="28"/>
          <w:szCs w:val="28"/>
        </w:rPr>
      </w:pPr>
      <w:r w:rsidRPr="003E3F8C">
        <w:rPr>
          <w:sz w:val="28"/>
          <w:szCs w:val="28"/>
        </w:rPr>
        <w:t>А самолеты черными крестами</w:t>
      </w:r>
    </w:p>
    <w:p w:rsidR="00C404AA" w:rsidRPr="003E3F8C" w:rsidRDefault="00C404AA" w:rsidP="00C404AA">
      <w:pPr>
        <w:pStyle w:val="20"/>
        <w:spacing w:after="0" w:line="240" w:lineRule="auto"/>
        <w:ind w:left="0" w:firstLine="709"/>
        <w:rPr>
          <w:b/>
          <w:bCs/>
          <w:sz w:val="28"/>
          <w:szCs w:val="28"/>
        </w:rPr>
      </w:pPr>
      <w:r w:rsidRPr="003E3F8C">
        <w:rPr>
          <w:sz w:val="28"/>
          <w:szCs w:val="28"/>
        </w:rPr>
        <w:t>Пикировали прямо на него.</w:t>
      </w:r>
    </w:p>
    <w:p w:rsidR="00C404AA" w:rsidRPr="003E3F8C" w:rsidRDefault="00C404AA" w:rsidP="00C404AA">
      <w:pPr>
        <w:pStyle w:val="20"/>
        <w:spacing w:after="0" w:line="240" w:lineRule="auto"/>
        <w:ind w:left="0" w:firstLine="709"/>
        <w:jc w:val="center"/>
        <w:rPr>
          <w:b/>
          <w:bCs/>
          <w:sz w:val="28"/>
          <w:szCs w:val="28"/>
        </w:rPr>
      </w:pPr>
      <w:r w:rsidRPr="003E3F8C">
        <w:rPr>
          <w:b/>
          <w:bCs/>
          <w:sz w:val="28"/>
          <w:szCs w:val="28"/>
        </w:rPr>
        <w:t>Фотокадр «Солдаты на Красной площади»</w:t>
      </w:r>
    </w:p>
    <w:p w:rsidR="00C404AA" w:rsidRPr="003E3F8C" w:rsidRDefault="00C404AA" w:rsidP="00C404AA">
      <w:pPr>
        <w:pStyle w:val="20"/>
        <w:spacing w:after="0" w:line="240" w:lineRule="auto"/>
        <w:ind w:left="0" w:firstLine="709"/>
        <w:jc w:val="both"/>
        <w:rPr>
          <w:sz w:val="28"/>
          <w:szCs w:val="28"/>
        </w:rPr>
      </w:pPr>
      <w:r w:rsidRPr="003E3F8C">
        <w:rPr>
          <w:i/>
          <w:iCs/>
          <w:sz w:val="28"/>
          <w:szCs w:val="28"/>
        </w:rPr>
        <w:t>Ведущий 2.</w:t>
      </w:r>
      <w:r w:rsidRPr="003E3F8C">
        <w:rPr>
          <w:b/>
          <w:bCs/>
          <w:i/>
          <w:iCs/>
          <w:sz w:val="28"/>
          <w:szCs w:val="28"/>
        </w:rPr>
        <w:t xml:space="preserve"> </w:t>
      </w:r>
      <w:r w:rsidRPr="003E3F8C">
        <w:rPr>
          <w:sz w:val="28"/>
          <w:szCs w:val="28"/>
        </w:rPr>
        <w:t>Грозный сорок первый… Как он изменил судьбы, обагрил кровью и слезами детство, сделал короткими жизни мальчишек и девчонок, разрушил светлые мечты семнадцатилетних, которые прямо с выпускного бала ушли «из детства в эшелон пехоты, в санитарный взвод».</w:t>
      </w:r>
    </w:p>
    <w:p w:rsidR="00C404AA" w:rsidRPr="003E3F8C" w:rsidRDefault="00C404AA" w:rsidP="00C404AA">
      <w:pPr>
        <w:pStyle w:val="a4"/>
        <w:spacing w:after="0"/>
        <w:ind w:firstLine="709"/>
        <w:jc w:val="both"/>
        <w:rPr>
          <w:sz w:val="28"/>
          <w:szCs w:val="28"/>
        </w:rPr>
      </w:pPr>
      <w:r w:rsidRPr="003E3F8C">
        <w:rPr>
          <w:i/>
          <w:iCs/>
          <w:sz w:val="28"/>
          <w:szCs w:val="28"/>
        </w:rPr>
        <w:t>Ведущий 1</w:t>
      </w:r>
      <w:r w:rsidRPr="003E3F8C">
        <w:rPr>
          <w:b/>
          <w:bCs/>
          <w:i/>
          <w:iCs/>
          <w:sz w:val="28"/>
          <w:szCs w:val="28"/>
        </w:rPr>
        <w:t>.</w:t>
      </w:r>
      <w:r w:rsidRPr="003E3F8C">
        <w:rPr>
          <w:sz w:val="28"/>
          <w:szCs w:val="28"/>
        </w:rPr>
        <w:t xml:space="preserve"> Они хотели вернуться в теплые дома, чтобы посмотреть в добрые, полные тоски и печали глаза своих матерей. Очень хотели… но бросались на амбразуры вражеских пулеметов, гибли под пулями, принимали мученическую смерть во вражеском тылу, в концентрационных лагерях.</w:t>
      </w:r>
    </w:p>
    <w:p w:rsidR="00C404AA" w:rsidRPr="003E3F8C" w:rsidRDefault="00C404AA" w:rsidP="00C404AA">
      <w:pPr>
        <w:pStyle w:val="aa"/>
        <w:spacing w:after="0"/>
        <w:ind w:left="0" w:firstLine="709"/>
        <w:jc w:val="both"/>
        <w:rPr>
          <w:sz w:val="28"/>
          <w:szCs w:val="28"/>
        </w:rPr>
      </w:pPr>
      <w:r w:rsidRPr="003E3F8C">
        <w:rPr>
          <w:i/>
          <w:iCs/>
          <w:sz w:val="28"/>
          <w:szCs w:val="28"/>
        </w:rPr>
        <w:t>Ведущий 2.</w:t>
      </w:r>
      <w:r w:rsidRPr="003E3F8C">
        <w:rPr>
          <w:sz w:val="28"/>
          <w:szCs w:val="28"/>
        </w:rPr>
        <w:t xml:space="preserve"> Миллионы матерей не дождались с фронта своих сыновей и дочерей, но до самой смерти своей не верили в их гибель. Надеялись, ждали, наперекор злым похоронкам с траурной каймой.</w:t>
      </w:r>
    </w:p>
    <w:p w:rsidR="00C404AA" w:rsidRPr="003E3F8C" w:rsidRDefault="00C404AA" w:rsidP="00C404AA">
      <w:pPr>
        <w:pStyle w:val="1"/>
        <w:ind w:firstLine="709"/>
        <w:rPr>
          <w:b/>
          <w:bCs/>
          <w:szCs w:val="28"/>
        </w:rPr>
      </w:pPr>
      <w:r w:rsidRPr="003E3F8C">
        <w:rPr>
          <w:b/>
          <w:bCs/>
          <w:szCs w:val="28"/>
        </w:rPr>
        <w:t>Фотокадр «Атака»</w:t>
      </w:r>
    </w:p>
    <w:p w:rsidR="00C404AA" w:rsidRPr="003E3F8C" w:rsidRDefault="00C404AA" w:rsidP="00C404AA">
      <w:pPr>
        <w:pStyle w:val="1"/>
        <w:ind w:firstLine="709"/>
        <w:rPr>
          <w:b/>
          <w:bCs/>
          <w:szCs w:val="28"/>
        </w:rPr>
      </w:pPr>
      <w:r w:rsidRPr="003E3F8C">
        <w:rPr>
          <w:b/>
          <w:bCs/>
          <w:szCs w:val="28"/>
        </w:rPr>
        <w:t>Вокальная группа старшеклассниц исполняет песню «Москвичи» муз. А. Эшпая, сл. Е. Винокурова:</w:t>
      </w:r>
    </w:p>
    <w:p w:rsidR="00C404AA" w:rsidRPr="003E3F8C" w:rsidRDefault="00C404AA" w:rsidP="00C404AA">
      <w:pPr>
        <w:pStyle w:val="30"/>
        <w:spacing w:after="0"/>
        <w:ind w:left="0" w:firstLine="709"/>
        <w:rPr>
          <w:sz w:val="28"/>
          <w:szCs w:val="28"/>
        </w:rPr>
      </w:pPr>
      <w:r w:rsidRPr="003E3F8C">
        <w:rPr>
          <w:sz w:val="28"/>
          <w:szCs w:val="28"/>
        </w:rPr>
        <w:t>В полях за Вислой сонной</w:t>
      </w:r>
    </w:p>
    <w:p w:rsidR="00C404AA" w:rsidRPr="003E3F8C" w:rsidRDefault="00C404AA" w:rsidP="00C404AA">
      <w:pPr>
        <w:pStyle w:val="30"/>
        <w:spacing w:after="0"/>
        <w:ind w:left="0" w:firstLine="709"/>
        <w:rPr>
          <w:sz w:val="28"/>
          <w:szCs w:val="28"/>
        </w:rPr>
      </w:pPr>
      <w:r w:rsidRPr="003E3F8C">
        <w:rPr>
          <w:sz w:val="28"/>
          <w:szCs w:val="28"/>
        </w:rPr>
        <w:t>Лежат в земле сырой</w:t>
      </w:r>
    </w:p>
    <w:p w:rsidR="00C404AA" w:rsidRPr="003E3F8C" w:rsidRDefault="00C404AA" w:rsidP="00C404AA">
      <w:pPr>
        <w:pStyle w:val="30"/>
        <w:spacing w:after="0"/>
        <w:ind w:left="0" w:firstLine="709"/>
        <w:rPr>
          <w:sz w:val="28"/>
          <w:szCs w:val="28"/>
        </w:rPr>
      </w:pPr>
      <w:r w:rsidRPr="003E3F8C">
        <w:rPr>
          <w:sz w:val="28"/>
          <w:szCs w:val="28"/>
        </w:rPr>
        <w:t>Сережка с Малой Бронной</w:t>
      </w:r>
    </w:p>
    <w:p w:rsidR="00C404AA" w:rsidRPr="003E3F8C" w:rsidRDefault="00C404AA" w:rsidP="00C404AA">
      <w:pPr>
        <w:pStyle w:val="30"/>
        <w:spacing w:after="0"/>
        <w:ind w:left="0" w:firstLine="709"/>
        <w:rPr>
          <w:sz w:val="28"/>
          <w:szCs w:val="28"/>
        </w:rPr>
      </w:pPr>
      <w:r w:rsidRPr="003E3F8C">
        <w:rPr>
          <w:sz w:val="28"/>
          <w:szCs w:val="28"/>
        </w:rPr>
        <w:t>И Витька с Моховой.</w:t>
      </w:r>
    </w:p>
    <w:p w:rsidR="00C404AA" w:rsidRPr="003E3F8C" w:rsidRDefault="00C404AA" w:rsidP="00C404AA">
      <w:pPr>
        <w:pStyle w:val="30"/>
        <w:spacing w:after="0"/>
        <w:ind w:left="0" w:firstLine="1800"/>
        <w:rPr>
          <w:sz w:val="28"/>
          <w:szCs w:val="28"/>
        </w:rPr>
      </w:pPr>
      <w:r w:rsidRPr="003E3F8C">
        <w:rPr>
          <w:sz w:val="28"/>
          <w:szCs w:val="28"/>
        </w:rPr>
        <w:t>А где-то в людном мире</w:t>
      </w:r>
    </w:p>
    <w:p w:rsidR="00C404AA" w:rsidRPr="003E3F8C" w:rsidRDefault="00C404AA" w:rsidP="00C404AA">
      <w:pPr>
        <w:pStyle w:val="30"/>
        <w:spacing w:after="0"/>
        <w:ind w:left="0" w:firstLine="1800"/>
        <w:rPr>
          <w:sz w:val="28"/>
          <w:szCs w:val="28"/>
        </w:rPr>
      </w:pPr>
      <w:r w:rsidRPr="003E3F8C">
        <w:rPr>
          <w:sz w:val="28"/>
          <w:szCs w:val="28"/>
        </w:rPr>
        <w:t>Который год подряд</w:t>
      </w:r>
    </w:p>
    <w:p w:rsidR="00C404AA" w:rsidRPr="003E3F8C" w:rsidRDefault="00C404AA" w:rsidP="00C404AA">
      <w:pPr>
        <w:pStyle w:val="30"/>
        <w:spacing w:after="0"/>
        <w:ind w:left="0" w:firstLine="1800"/>
        <w:rPr>
          <w:sz w:val="28"/>
          <w:szCs w:val="28"/>
        </w:rPr>
      </w:pPr>
      <w:r w:rsidRPr="003E3F8C">
        <w:rPr>
          <w:sz w:val="28"/>
          <w:szCs w:val="28"/>
        </w:rPr>
        <w:t>Одни в пустой квартире</w:t>
      </w:r>
    </w:p>
    <w:p w:rsidR="00C404AA" w:rsidRPr="003E3F8C" w:rsidRDefault="00C404AA" w:rsidP="00C404AA">
      <w:pPr>
        <w:pStyle w:val="30"/>
        <w:spacing w:after="0"/>
        <w:ind w:left="0" w:firstLine="1800"/>
        <w:rPr>
          <w:sz w:val="28"/>
          <w:szCs w:val="28"/>
        </w:rPr>
      </w:pPr>
      <w:r w:rsidRPr="003E3F8C">
        <w:rPr>
          <w:sz w:val="28"/>
          <w:szCs w:val="28"/>
        </w:rPr>
        <w:t>Их матери не спят.</w:t>
      </w:r>
    </w:p>
    <w:p w:rsidR="00C404AA" w:rsidRPr="003E3F8C" w:rsidRDefault="00C404AA" w:rsidP="00C404AA">
      <w:pPr>
        <w:pStyle w:val="30"/>
        <w:spacing w:after="0"/>
        <w:ind w:left="0" w:firstLine="709"/>
        <w:rPr>
          <w:sz w:val="28"/>
          <w:szCs w:val="28"/>
        </w:rPr>
      </w:pPr>
      <w:r w:rsidRPr="003E3F8C">
        <w:rPr>
          <w:sz w:val="28"/>
          <w:szCs w:val="28"/>
        </w:rPr>
        <w:t>Свет лампы воспаленной</w:t>
      </w:r>
    </w:p>
    <w:p w:rsidR="00C404AA" w:rsidRPr="003E3F8C" w:rsidRDefault="00C404AA" w:rsidP="00C404AA">
      <w:pPr>
        <w:pStyle w:val="30"/>
        <w:spacing w:after="0"/>
        <w:ind w:left="0" w:firstLine="709"/>
        <w:rPr>
          <w:sz w:val="28"/>
          <w:szCs w:val="28"/>
        </w:rPr>
      </w:pPr>
      <w:r w:rsidRPr="003E3F8C">
        <w:rPr>
          <w:sz w:val="28"/>
          <w:szCs w:val="28"/>
        </w:rPr>
        <w:t>Пылает над Москвой</w:t>
      </w:r>
    </w:p>
    <w:p w:rsidR="00C404AA" w:rsidRPr="003E3F8C" w:rsidRDefault="00C404AA" w:rsidP="00C404AA">
      <w:pPr>
        <w:pStyle w:val="30"/>
        <w:spacing w:after="0"/>
        <w:ind w:left="0" w:firstLine="709"/>
        <w:rPr>
          <w:sz w:val="28"/>
          <w:szCs w:val="28"/>
        </w:rPr>
      </w:pPr>
      <w:r w:rsidRPr="003E3F8C">
        <w:rPr>
          <w:sz w:val="28"/>
          <w:szCs w:val="28"/>
        </w:rPr>
        <w:t>В окне на Малой Бронной,</w:t>
      </w:r>
    </w:p>
    <w:p w:rsidR="00C404AA" w:rsidRPr="003E3F8C" w:rsidRDefault="00C404AA" w:rsidP="00C404AA">
      <w:pPr>
        <w:pStyle w:val="30"/>
        <w:spacing w:after="0"/>
        <w:ind w:left="0" w:firstLine="709"/>
        <w:rPr>
          <w:sz w:val="28"/>
          <w:szCs w:val="28"/>
        </w:rPr>
      </w:pPr>
      <w:r w:rsidRPr="003E3F8C">
        <w:rPr>
          <w:sz w:val="28"/>
          <w:szCs w:val="28"/>
        </w:rPr>
        <w:t>В окне на Моховой.</w:t>
      </w:r>
    </w:p>
    <w:p w:rsidR="00C404AA" w:rsidRPr="003E3F8C" w:rsidRDefault="00C404AA" w:rsidP="00C404AA">
      <w:pPr>
        <w:pStyle w:val="30"/>
        <w:spacing w:after="0"/>
        <w:ind w:left="0" w:firstLine="1800"/>
        <w:rPr>
          <w:sz w:val="28"/>
          <w:szCs w:val="28"/>
        </w:rPr>
      </w:pPr>
      <w:r w:rsidRPr="003E3F8C">
        <w:rPr>
          <w:sz w:val="28"/>
          <w:szCs w:val="28"/>
        </w:rPr>
        <w:t>Друзьям не встать. В округе</w:t>
      </w:r>
    </w:p>
    <w:p w:rsidR="00C404AA" w:rsidRPr="003E3F8C" w:rsidRDefault="00C404AA" w:rsidP="00C404AA">
      <w:pPr>
        <w:pStyle w:val="30"/>
        <w:spacing w:after="0"/>
        <w:ind w:left="0" w:firstLine="1800"/>
        <w:rPr>
          <w:sz w:val="28"/>
          <w:szCs w:val="28"/>
        </w:rPr>
      </w:pPr>
      <w:r w:rsidRPr="003E3F8C">
        <w:rPr>
          <w:sz w:val="28"/>
          <w:szCs w:val="28"/>
        </w:rPr>
        <w:t>Без них идет кино,</w:t>
      </w:r>
    </w:p>
    <w:p w:rsidR="00C404AA" w:rsidRPr="003E3F8C" w:rsidRDefault="000A5B44" w:rsidP="00C404AA">
      <w:pPr>
        <w:pStyle w:val="30"/>
        <w:spacing w:after="0"/>
        <w:ind w:left="0" w:firstLine="1800"/>
        <w:rPr>
          <w:sz w:val="28"/>
          <w:szCs w:val="28"/>
        </w:rPr>
      </w:pPr>
      <w:r>
        <w:rPr>
          <w:sz w:val="28"/>
          <w:szCs w:val="28"/>
        </w:rPr>
        <w:t>Девчонки —</w:t>
      </w:r>
      <w:r w:rsidR="00C404AA" w:rsidRPr="003E3F8C">
        <w:rPr>
          <w:sz w:val="28"/>
          <w:szCs w:val="28"/>
        </w:rPr>
        <w:t xml:space="preserve"> их подруги</w:t>
      </w:r>
    </w:p>
    <w:p w:rsidR="00C404AA" w:rsidRPr="003E3F8C" w:rsidRDefault="00C404AA" w:rsidP="00C404AA">
      <w:pPr>
        <w:pStyle w:val="30"/>
        <w:spacing w:after="0"/>
        <w:ind w:left="0" w:firstLine="1800"/>
        <w:rPr>
          <w:sz w:val="28"/>
          <w:szCs w:val="28"/>
        </w:rPr>
      </w:pPr>
      <w:r w:rsidRPr="003E3F8C">
        <w:rPr>
          <w:sz w:val="28"/>
          <w:szCs w:val="28"/>
        </w:rPr>
        <w:t>Все замужем давно.</w:t>
      </w:r>
    </w:p>
    <w:p w:rsidR="00C404AA" w:rsidRPr="003E3F8C" w:rsidRDefault="00C404AA" w:rsidP="00C404AA">
      <w:pPr>
        <w:pStyle w:val="30"/>
        <w:spacing w:after="0"/>
        <w:ind w:left="0" w:firstLine="709"/>
        <w:rPr>
          <w:sz w:val="28"/>
          <w:szCs w:val="28"/>
        </w:rPr>
      </w:pPr>
      <w:r w:rsidRPr="003E3F8C">
        <w:rPr>
          <w:sz w:val="28"/>
          <w:szCs w:val="28"/>
        </w:rPr>
        <w:t>Но помнит мир спасенный,</w:t>
      </w:r>
    </w:p>
    <w:p w:rsidR="00C404AA" w:rsidRPr="003E3F8C" w:rsidRDefault="00C404AA" w:rsidP="00C404AA">
      <w:pPr>
        <w:pStyle w:val="30"/>
        <w:spacing w:after="0"/>
        <w:ind w:left="0" w:firstLine="709"/>
        <w:rPr>
          <w:sz w:val="28"/>
          <w:szCs w:val="28"/>
        </w:rPr>
      </w:pPr>
      <w:r w:rsidRPr="003E3F8C">
        <w:rPr>
          <w:sz w:val="28"/>
          <w:szCs w:val="28"/>
        </w:rPr>
        <w:t>Мир вечный, мир живой</w:t>
      </w:r>
    </w:p>
    <w:p w:rsidR="00C404AA" w:rsidRPr="003E3F8C" w:rsidRDefault="000A5B44" w:rsidP="00C404AA">
      <w:pPr>
        <w:pStyle w:val="30"/>
        <w:spacing w:after="0"/>
        <w:ind w:left="0" w:firstLine="709"/>
        <w:rPr>
          <w:sz w:val="28"/>
          <w:szCs w:val="28"/>
        </w:rPr>
      </w:pPr>
      <w:r>
        <w:rPr>
          <w:sz w:val="28"/>
          <w:szCs w:val="28"/>
        </w:rPr>
        <w:t>Сережку</w:t>
      </w:r>
      <w:r w:rsidR="00C404AA" w:rsidRPr="003E3F8C">
        <w:rPr>
          <w:sz w:val="28"/>
          <w:szCs w:val="28"/>
        </w:rPr>
        <w:t xml:space="preserve"> с Малой Бронной</w:t>
      </w:r>
    </w:p>
    <w:p w:rsidR="00C404AA" w:rsidRPr="003E3F8C" w:rsidRDefault="00C404AA" w:rsidP="00C404AA">
      <w:pPr>
        <w:pStyle w:val="30"/>
        <w:spacing w:after="0"/>
        <w:ind w:left="0" w:firstLine="709"/>
        <w:rPr>
          <w:sz w:val="28"/>
          <w:szCs w:val="28"/>
        </w:rPr>
      </w:pPr>
      <w:r w:rsidRPr="003E3F8C">
        <w:rPr>
          <w:sz w:val="28"/>
          <w:szCs w:val="28"/>
        </w:rPr>
        <w:t>И Витьку с Моховой.</w:t>
      </w:r>
    </w:p>
    <w:p w:rsidR="00C404AA" w:rsidRPr="003E3F8C" w:rsidRDefault="00C404AA" w:rsidP="00C404AA">
      <w:pPr>
        <w:pStyle w:val="21"/>
        <w:spacing w:after="0" w:line="240" w:lineRule="auto"/>
        <w:ind w:firstLine="709"/>
        <w:jc w:val="both"/>
        <w:rPr>
          <w:sz w:val="28"/>
          <w:szCs w:val="28"/>
        </w:rPr>
      </w:pPr>
      <w:r w:rsidRPr="003E3F8C">
        <w:rPr>
          <w:i/>
          <w:iCs/>
          <w:sz w:val="28"/>
          <w:szCs w:val="28"/>
        </w:rPr>
        <w:t>Ведущий 1.</w:t>
      </w:r>
      <w:r w:rsidRPr="003E3F8C">
        <w:rPr>
          <w:b/>
          <w:bCs/>
          <w:i/>
          <w:iCs/>
          <w:sz w:val="28"/>
          <w:szCs w:val="28"/>
        </w:rPr>
        <w:t xml:space="preserve"> </w:t>
      </w:r>
      <w:r w:rsidRPr="003E3F8C">
        <w:rPr>
          <w:sz w:val="28"/>
          <w:szCs w:val="28"/>
        </w:rPr>
        <w:t>Не первый раз нашему народу приходилось иметь дело с нападающим зазнавшимся врагом. В свое время на наступление французов наш народ ответил Отечественной войной 1812 года, которую выиграл. И поход Гитлера ожидал тот же конец, потому что встал солдат за Родину, за честь, за свободу.</w:t>
      </w:r>
    </w:p>
    <w:p w:rsidR="00C404AA" w:rsidRPr="003E3F8C" w:rsidRDefault="00C404AA" w:rsidP="00C404AA">
      <w:pPr>
        <w:pStyle w:val="21"/>
        <w:spacing w:after="0" w:line="240" w:lineRule="auto"/>
        <w:ind w:firstLine="709"/>
        <w:jc w:val="center"/>
        <w:rPr>
          <w:b/>
          <w:bCs/>
          <w:sz w:val="28"/>
          <w:szCs w:val="28"/>
        </w:rPr>
      </w:pPr>
      <w:r w:rsidRPr="003E3F8C">
        <w:rPr>
          <w:b/>
          <w:bCs/>
          <w:sz w:val="28"/>
          <w:szCs w:val="28"/>
        </w:rPr>
        <w:t>Фотокадры «Солдаты»</w:t>
      </w:r>
    </w:p>
    <w:p w:rsidR="006D4C45" w:rsidRDefault="00C404AA" w:rsidP="00C404AA">
      <w:pPr>
        <w:pStyle w:val="21"/>
        <w:spacing w:after="0" w:line="240" w:lineRule="auto"/>
        <w:ind w:firstLine="709"/>
        <w:jc w:val="center"/>
        <w:rPr>
          <w:b/>
          <w:bCs/>
          <w:sz w:val="28"/>
          <w:szCs w:val="28"/>
        </w:rPr>
      </w:pPr>
      <w:r w:rsidRPr="003E3F8C">
        <w:rPr>
          <w:b/>
          <w:bCs/>
          <w:sz w:val="28"/>
          <w:szCs w:val="28"/>
        </w:rPr>
        <w:t xml:space="preserve">Звучат 2 куплета песни «Эх, дороги» </w:t>
      </w:r>
    </w:p>
    <w:p w:rsidR="00C404AA" w:rsidRPr="003E3F8C" w:rsidRDefault="00C404AA" w:rsidP="00C404AA">
      <w:pPr>
        <w:pStyle w:val="21"/>
        <w:spacing w:after="0" w:line="240" w:lineRule="auto"/>
        <w:ind w:firstLine="709"/>
        <w:jc w:val="center"/>
        <w:rPr>
          <w:b/>
          <w:bCs/>
          <w:sz w:val="28"/>
          <w:szCs w:val="28"/>
        </w:rPr>
      </w:pPr>
      <w:r w:rsidRPr="003E3F8C">
        <w:rPr>
          <w:b/>
          <w:bCs/>
          <w:sz w:val="28"/>
          <w:szCs w:val="28"/>
        </w:rPr>
        <w:t>муз. А. Новикова, сл. Л. Ошанина:</w:t>
      </w:r>
    </w:p>
    <w:p w:rsidR="00C404AA" w:rsidRPr="003E3F8C" w:rsidRDefault="00C404AA" w:rsidP="00C404AA">
      <w:pPr>
        <w:pStyle w:val="30"/>
        <w:spacing w:after="0"/>
        <w:ind w:left="0" w:firstLine="709"/>
        <w:rPr>
          <w:sz w:val="28"/>
          <w:szCs w:val="28"/>
        </w:rPr>
      </w:pPr>
      <w:r w:rsidRPr="003E3F8C">
        <w:rPr>
          <w:sz w:val="28"/>
          <w:szCs w:val="28"/>
        </w:rPr>
        <w:t>Эх, дороги, пыль да туман,</w:t>
      </w:r>
    </w:p>
    <w:p w:rsidR="00C404AA" w:rsidRPr="003E3F8C" w:rsidRDefault="00C404AA" w:rsidP="00C404AA">
      <w:pPr>
        <w:pStyle w:val="30"/>
        <w:spacing w:after="0"/>
        <w:ind w:left="0" w:firstLine="709"/>
        <w:rPr>
          <w:sz w:val="28"/>
          <w:szCs w:val="28"/>
        </w:rPr>
      </w:pPr>
      <w:r w:rsidRPr="003E3F8C">
        <w:rPr>
          <w:sz w:val="28"/>
          <w:szCs w:val="28"/>
        </w:rPr>
        <w:t>Холода, тревоги да степной бурьян.</w:t>
      </w:r>
    </w:p>
    <w:p w:rsidR="00C404AA" w:rsidRPr="003E3F8C" w:rsidRDefault="006518F0" w:rsidP="00C404AA">
      <w:pPr>
        <w:pStyle w:val="30"/>
        <w:spacing w:after="0"/>
        <w:ind w:left="0" w:firstLine="709"/>
        <w:rPr>
          <w:sz w:val="28"/>
          <w:szCs w:val="28"/>
        </w:rPr>
      </w:pPr>
      <w:r>
        <w:rPr>
          <w:sz w:val="28"/>
          <w:szCs w:val="28"/>
        </w:rPr>
        <w:t xml:space="preserve">Знать не можешь доли своей — </w:t>
      </w:r>
    </w:p>
    <w:p w:rsidR="00C404AA" w:rsidRPr="003E3F8C" w:rsidRDefault="00C404AA" w:rsidP="00C404AA">
      <w:pPr>
        <w:pStyle w:val="30"/>
        <w:spacing w:after="0"/>
        <w:ind w:left="0" w:firstLine="709"/>
        <w:rPr>
          <w:sz w:val="28"/>
          <w:szCs w:val="28"/>
        </w:rPr>
      </w:pPr>
      <w:r w:rsidRPr="003E3F8C">
        <w:rPr>
          <w:sz w:val="28"/>
          <w:szCs w:val="28"/>
        </w:rPr>
        <w:t>Может, крылья сложишь посреди степей.</w:t>
      </w:r>
    </w:p>
    <w:p w:rsidR="00C404AA" w:rsidRPr="003E3F8C" w:rsidRDefault="00C404AA" w:rsidP="00C404AA">
      <w:pPr>
        <w:pStyle w:val="30"/>
        <w:spacing w:after="0"/>
        <w:ind w:left="0" w:firstLine="709"/>
        <w:rPr>
          <w:sz w:val="28"/>
          <w:szCs w:val="28"/>
        </w:rPr>
      </w:pPr>
      <w:r w:rsidRPr="003E3F8C">
        <w:rPr>
          <w:sz w:val="28"/>
          <w:szCs w:val="28"/>
        </w:rPr>
        <w:t>Вьется пыль под сапогами, степями, полями,</w:t>
      </w:r>
    </w:p>
    <w:p w:rsidR="00C404AA" w:rsidRPr="003E3F8C" w:rsidRDefault="00C404AA" w:rsidP="00C404AA">
      <w:pPr>
        <w:pStyle w:val="30"/>
        <w:spacing w:after="0"/>
        <w:ind w:left="0" w:firstLine="709"/>
        <w:rPr>
          <w:sz w:val="28"/>
          <w:szCs w:val="28"/>
        </w:rPr>
      </w:pPr>
      <w:r w:rsidRPr="003E3F8C">
        <w:rPr>
          <w:sz w:val="28"/>
          <w:szCs w:val="28"/>
        </w:rPr>
        <w:t>А кругом бушует пламя да пули свистят.</w:t>
      </w:r>
    </w:p>
    <w:p w:rsidR="00C404AA" w:rsidRPr="003E3F8C" w:rsidRDefault="00C404AA" w:rsidP="00C404AA">
      <w:pPr>
        <w:pStyle w:val="30"/>
        <w:spacing w:after="0"/>
        <w:ind w:left="0" w:firstLine="709"/>
        <w:rPr>
          <w:sz w:val="28"/>
          <w:szCs w:val="28"/>
        </w:rPr>
      </w:pPr>
      <w:r w:rsidRPr="003E3F8C">
        <w:rPr>
          <w:sz w:val="28"/>
          <w:szCs w:val="28"/>
        </w:rPr>
        <w:t>Эх, дороги, пыль да туман,</w:t>
      </w:r>
    </w:p>
    <w:p w:rsidR="00C404AA" w:rsidRPr="003E3F8C" w:rsidRDefault="00C404AA" w:rsidP="00C404AA">
      <w:pPr>
        <w:pStyle w:val="30"/>
        <w:spacing w:after="0"/>
        <w:ind w:left="0" w:firstLine="709"/>
        <w:rPr>
          <w:sz w:val="28"/>
          <w:szCs w:val="28"/>
        </w:rPr>
      </w:pPr>
      <w:r w:rsidRPr="003E3F8C">
        <w:rPr>
          <w:sz w:val="28"/>
          <w:szCs w:val="28"/>
        </w:rPr>
        <w:t>Холода, тревоги да степной бурьян.</w:t>
      </w:r>
    </w:p>
    <w:p w:rsidR="00C404AA" w:rsidRPr="003E3F8C" w:rsidRDefault="00C404AA" w:rsidP="00C404AA">
      <w:pPr>
        <w:pStyle w:val="30"/>
        <w:spacing w:after="0"/>
        <w:ind w:left="0" w:firstLine="709"/>
        <w:rPr>
          <w:sz w:val="28"/>
          <w:szCs w:val="28"/>
        </w:rPr>
      </w:pPr>
      <w:r w:rsidRPr="003E3F8C">
        <w:rPr>
          <w:sz w:val="28"/>
          <w:szCs w:val="28"/>
        </w:rPr>
        <w:t>Выстрел грянет, ворон кружит.</w:t>
      </w:r>
    </w:p>
    <w:p w:rsidR="00C404AA" w:rsidRPr="003E3F8C" w:rsidRDefault="006518F0" w:rsidP="00C404AA">
      <w:pPr>
        <w:pStyle w:val="30"/>
        <w:spacing w:after="0"/>
        <w:ind w:left="0" w:firstLine="709"/>
        <w:rPr>
          <w:sz w:val="28"/>
          <w:szCs w:val="28"/>
        </w:rPr>
      </w:pPr>
      <w:r>
        <w:rPr>
          <w:sz w:val="28"/>
          <w:szCs w:val="28"/>
        </w:rPr>
        <w:t>Твой дружок в бурьяне не</w:t>
      </w:r>
      <w:r w:rsidR="00C404AA" w:rsidRPr="003E3F8C">
        <w:rPr>
          <w:sz w:val="28"/>
          <w:szCs w:val="28"/>
        </w:rPr>
        <w:t>живой лежит.</w:t>
      </w:r>
    </w:p>
    <w:p w:rsidR="00C404AA" w:rsidRPr="003E3F8C" w:rsidRDefault="00C404AA" w:rsidP="00C404AA">
      <w:pPr>
        <w:pStyle w:val="6"/>
        <w:spacing w:line="240" w:lineRule="auto"/>
        <w:ind w:firstLine="709"/>
        <w:rPr>
          <w:sz w:val="28"/>
          <w:szCs w:val="28"/>
          <w:u w:val="none"/>
        </w:rPr>
      </w:pPr>
      <w:r w:rsidRPr="003E3F8C">
        <w:rPr>
          <w:sz w:val="28"/>
          <w:szCs w:val="28"/>
          <w:u w:val="none"/>
        </w:rPr>
        <w:t>Фотокадр «Вечный огонь»</w:t>
      </w:r>
    </w:p>
    <w:p w:rsidR="00C404AA" w:rsidRPr="003E3F8C" w:rsidRDefault="00C404AA" w:rsidP="00C404AA">
      <w:pPr>
        <w:ind w:firstLine="709"/>
        <w:rPr>
          <w:sz w:val="28"/>
          <w:szCs w:val="28"/>
        </w:rPr>
      </w:pPr>
      <w:r w:rsidRPr="003E3F8C">
        <w:rPr>
          <w:i/>
          <w:iCs/>
          <w:sz w:val="28"/>
          <w:szCs w:val="28"/>
        </w:rPr>
        <w:t>1-й ученик:</w:t>
      </w:r>
      <w:r w:rsidRPr="003E3F8C">
        <w:rPr>
          <w:b/>
          <w:bCs/>
          <w:i/>
          <w:iCs/>
          <w:sz w:val="28"/>
          <w:szCs w:val="28"/>
        </w:rPr>
        <w:t xml:space="preserve"> </w:t>
      </w:r>
      <w:r w:rsidRPr="003E3F8C">
        <w:rPr>
          <w:sz w:val="28"/>
          <w:szCs w:val="28"/>
        </w:rPr>
        <w:t>Стою у Вечного Огня с поникшей головой…</w:t>
      </w:r>
    </w:p>
    <w:p w:rsidR="00C404AA" w:rsidRPr="003E3F8C" w:rsidRDefault="00EC20A0" w:rsidP="00C404AA">
      <w:pPr>
        <w:pStyle w:val="21"/>
        <w:spacing w:after="0" w:line="240" w:lineRule="auto"/>
        <w:ind w:firstLine="709"/>
        <w:rPr>
          <w:sz w:val="28"/>
          <w:szCs w:val="28"/>
        </w:rPr>
      </w:pPr>
      <w:r>
        <w:rPr>
          <w:sz w:val="28"/>
          <w:szCs w:val="28"/>
        </w:rPr>
        <w:t>Здесь похоронен Он, а я —</w:t>
      </w:r>
      <w:r w:rsidR="00C404AA" w:rsidRPr="003E3F8C">
        <w:rPr>
          <w:sz w:val="28"/>
          <w:szCs w:val="28"/>
        </w:rPr>
        <w:t xml:space="preserve"> целехонький, живой.</w:t>
      </w:r>
    </w:p>
    <w:p w:rsidR="00C404AA" w:rsidRPr="003E3F8C" w:rsidRDefault="00C404AA" w:rsidP="00C404AA">
      <w:pPr>
        <w:ind w:firstLine="709"/>
        <w:rPr>
          <w:sz w:val="28"/>
          <w:szCs w:val="28"/>
        </w:rPr>
      </w:pPr>
      <w:r w:rsidRPr="003E3F8C">
        <w:rPr>
          <w:sz w:val="28"/>
          <w:szCs w:val="28"/>
        </w:rPr>
        <w:t xml:space="preserve">Мы </w:t>
      </w:r>
      <w:r w:rsidR="008E3AA6">
        <w:rPr>
          <w:sz w:val="28"/>
          <w:szCs w:val="28"/>
        </w:rPr>
        <w:t>вместе шли в военкомат. Оттуда —</w:t>
      </w:r>
      <w:r w:rsidRPr="003E3F8C">
        <w:rPr>
          <w:sz w:val="28"/>
          <w:szCs w:val="28"/>
        </w:rPr>
        <w:t xml:space="preserve"> на войну.</w:t>
      </w:r>
    </w:p>
    <w:p w:rsidR="00C404AA" w:rsidRPr="003E3F8C" w:rsidRDefault="00C404AA" w:rsidP="00C404AA">
      <w:pPr>
        <w:ind w:firstLine="709"/>
        <w:rPr>
          <w:sz w:val="28"/>
          <w:szCs w:val="28"/>
        </w:rPr>
      </w:pPr>
      <w:r w:rsidRPr="003E3F8C">
        <w:rPr>
          <w:sz w:val="28"/>
          <w:szCs w:val="28"/>
        </w:rPr>
        <w:t>Нас принимал один комбат и роту дал одну.</w:t>
      </w:r>
    </w:p>
    <w:p w:rsidR="00C404AA" w:rsidRPr="003E3F8C" w:rsidRDefault="00C404AA" w:rsidP="00C404AA">
      <w:pPr>
        <w:ind w:firstLine="709"/>
        <w:rPr>
          <w:sz w:val="28"/>
          <w:szCs w:val="28"/>
        </w:rPr>
      </w:pPr>
      <w:r w:rsidRPr="003E3F8C">
        <w:rPr>
          <w:sz w:val="28"/>
          <w:szCs w:val="28"/>
        </w:rPr>
        <w:t>То было, помню, в декабре, в летучий снегопад:</w:t>
      </w:r>
    </w:p>
    <w:p w:rsidR="00C404AA" w:rsidRPr="003E3F8C" w:rsidRDefault="00C404AA" w:rsidP="00C404AA">
      <w:pPr>
        <w:ind w:firstLine="709"/>
        <w:rPr>
          <w:sz w:val="28"/>
          <w:szCs w:val="28"/>
        </w:rPr>
      </w:pPr>
      <w:r w:rsidRPr="003E3F8C">
        <w:rPr>
          <w:sz w:val="28"/>
          <w:szCs w:val="28"/>
        </w:rPr>
        <w:t>Мы наступали на Угре четвертый день подряд.</w:t>
      </w:r>
    </w:p>
    <w:p w:rsidR="00C404AA" w:rsidRPr="003E3F8C" w:rsidRDefault="00C404AA" w:rsidP="00C404AA">
      <w:pPr>
        <w:ind w:firstLine="709"/>
        <w:rPr>
          <w:sz w:val="28"/>
          <w:szCs w:val="28"/>
        </w:rPr>
      </w:pPr>
      <w:r w:rsidRPr="003E3F8C">
        <w:rPr>
          <w:sz w:val="28"/>
          <w:szCs w:val="28"/>
        </w:rPr>
        <w:t>Москва глядела, словно мать, с надеждою на нас,</w:t>
      </w:r>
    </w:p>
    <w:p w:rsidR="00C404AA" w:rsidRPr="003E3F8C" w:rsidRDefault="00C404AA" w:rsidP="00C404AA">
      <w:pPr>
        <w:ind w:firstLine="709"/>
        <w:rPr>
          <w:sz w:val="28"/>
          <w:szCs w:val="28"/>
        </w:rPr>
      </w:pPr>
      <w:r w:rsidRPr="003E3F8C">
        <w:rPr>
          <w:sz w:val="28"/>
          <w:szCs w:val="28"/>
        </w:rPr>
        <w:t>И легче было наступать нам в тот кромешный час.</w:t>
      </w:r>
    </w:p>
    <w:p w:rsidR="00C404AA" w:rsidRPr="003E3F8C" w:rsidRDefault="008E3AA6" w:rsidP="00C404AA">
      <w:pPr>
        <w:ind w:firstLine="709"/>
        <w:rPr>
          <w:sz w:val="28"/>
          <w:szCs w:val="28"/>
        </w:rPr>
      </w:pPr>
      <w:r>
        <w:rPr>
          <w:sz w:val="28"/>
          <w:szCs w:val="28"/>
        </w:rPr>
        <w:t>Но тут ударил пулемет — завеса из огня, —</w:t>
      </w:r>
    </w:p>
    <w:p w:rsidR="00C404AA" w:rsidRPr="003E3F8C" w:rsidRDefault="008E3AA6" w:rsidP="00C404AA">
      <w:pPr>
        <w:ind w:firstLine="709"/>
        <w:rPr>
          <w:sz w:val="28"/>
          <w:szCs w:val="28"/>
        </w:rPr>
      </w:pPr>
      <w:r>
        <w:rPr>
          <w:sz w:val="28"/>
          <w:szCs w:val="28"/>
        </w:rPr>
        <w:t>Не я, о</w:t>
      </w:r>
      <w:r w:rsidR="00C404AA" w:rsidRPr="003E3F8C">
        <w:rPr>
          <w:sz w:val="28"/>
          <w:szCs w:val="28"/>
        </w:rPr>
        <w:t>н бросился вперед, загородив меня.</w:t>
      </w:r>
    </w:p>
    <w:p w:rsidR="00C404AA" w:rsidRPr="003E3F8C" w:rsidRDefault="00C404AA" w:rsidP="00C404AA">
      <w:pPr>
        <w:ind w:firstLine="709"/>
        <w:rPr>
          <w:sz w:val="28"/>
          <w:szCs w:val="28"/>
        </w:rPr>
      </w:pPr>
      <w:r w:rsidRPr="003E3F8C">
        <w:rPr>
          <w:sz w:val="28"/>
          <w:szCs w:val="28"/>
        </w:rPr>
        <w:t>Ры</w:t>
      </w:r>
      <w:r w:rsidR="008E3AA6">
        <w:rPr>
          <w:sz w:val="28"/>
          <w:szCs w:val="28"/>
        </w:rPr>
        <w:t>вком меня опередил всего на пол</w:t>
      </w:r>
      <w:r w:rsidRPr="003E3F8C">
        <w:rPr>
          <w:sz w:val="28"/>
          <w:szCs w:val="28"/>
        </w:rPr>
        <w:t>плеча,</w:t>
      </w:r>
    </w:p>
    <w:p w:rsidR="00C404AA" w:rsidRPr="003E3F8C" w:rsidRDefault="00D53E6C" w:rsidP="00C404AA">
      <w:pPr>
        <w:ind w:firstLine="709"/>
        <w:rPr>
          <w:sz w:val="28"/>
          <w:szCs w:val="28"/>
        </w:rPr>
      </w:pPr>
      <w:r>
        <w:rPr>
          <w:sz w:val="28"/>
          <w:szCs w:val="28"/>
        </w:rPr>
        <w:t>Рванул и я</w:t>
      </w:r>
      <w:r w:rsidR="00C404AA" w:rsidRPr="003E3F8C">
        <w:rPr>
          <w:sz w:val="28"/>
          <w:szCs w:val="28"/>
        </w:rPr>
        <w:t xml:space="preserve"> что было сил, а пулемет стучал.</w:t>
      </w:r>
    </w:p>
    <w:p w:rsidR="00C404AA" w:rsidRPr="003E3F8C" w:rsidRDefault="00C404AA" w:rsidP="00C404AA">
      <w:pPr>
        <w:ind w:firstLine="709"/>
        <w:rPr>
          <w:sz w:val="28"/>
          <w:szCs w:val="28"/>
        </w:rPr>
      </w:pPr>
      <w:r w:rsidRPr="003E3F8C">
        <w:rPr>
          <w:sz w:val="28"/>
          <w:szCs w:val="28"/>
        </w:rPr>
        <w:t>Вот так случилось в том бою…</w:t>
      </w:r>
      <w:r w:rsidR="00D53E6C">
        <w:rPr>
          <w:sz w:val="28"/>
          <w:szCs w:val="28"/>
        </w:rPr>
        <w:t xml:space="preserve"> </w:t>
      </w:r>
      <w:r w:rsidRPr="003E3F8C">
        <w:rPr>
          <w:sz w:val="28"/>
          <w:szCs w:val="28"/>
        </w:rPr>
        <w:t>Даю себе отчет:</w:t>
      </w:r>
    </w:p>
    <w:p w:rsidR="00C404AA" w:rsidRPr="003E3F8C" w:rsidRDefault="00C404AA" w:rsidP="00C404AA">
      <w:pPr>
        <w:ind w:firstLine="709"/>
        <w:rPr>
          <w:sz w:val="28"/>
          <w:szCs w:val="28"/>
        </w:rPr>
      </w:pPr>
      <w:r w:rsidRPr="003E3F8C">
        <w:rPr>
          <w:sz w:val="28"/>
          <w:szCs w:val="28"/>
        </w:rPr>
        <w:t>Выходит, пулю не свою он принял на свой счет.</w:t>
      </w:r>
    </w:p>
    <w:p w:rsidR="00C404AA" w:rsidRPr="003E3F8C" w:rsidRDefault="00D53E6C" w:rsidP="00C404AA">
      <w:pPr>
        <w:ind w:firstLine="709"/>
        <w:rPr>
          <w:sz w:val="28"/>
          <w:szCs w:val="28"/>
        </w:rPr>
      </w:pPr>
      <w:r>
        <w:rPr>
          <w:sz w:val="28"/>
          <w:szCs w:val="28"/>
        </w:rPr>
        <w:t>Коль так назначено судьбой — ты жив</w:t>
      </w:r>
      <w:r w:rsidR="00C404AA" w:rsidRPr="003E3F8C">
        <w:rPr>
          <w:sz w:val="28"/>
          <w:szCs w:val="28"/>
        </w:rPr>
        <w:t>, а друга нет.</w:t>
      </w:r>
    </w:p>
    <w:p w:rsidR="00C404AA" w:rsidRPr="003E3F8C" w:rsidRDefault="00C404AA" w:rsidP="00C404AA">
      <w:pPr>
        <w:pStyle w:val="21"/>
        <w:spacing w:after="0" w:line="240" w:lineRule="auto"/>
        <w:ind w:firstLine="709"/>
        <w:rPr>
          <w:sz w:val="28"/>
          <w:szCs w:val="28"/>
        </w:rPr>
      </w:pPr>
      <w:r w:rsidRPr="003E3F8C">
        <w:rPr>
          <w:sz w:val="28"/>
          <w:szCs w:val="28"/>
        </w:rPr>
        <w:t>Теперь держи перед собой и за него ответ.</w:t>
      </w:r>
    </w:p>
    <w:p w:rsidR="00A92899" w:rsidRDefault="00C404AA" w:rsidP="00C404AA">
      <w:pPr>
        <w:pStyle w:val="8"/>
        <w:ind w:firstLine="709"/>
        <w:rPr>
          <w:b/>
          <w:bCs/>
          <w:szCs w:val="28"/>
        </w:rPr>
      </w:pPr>
      <w:r w:rsidRPr="003E3F8C">
        <w:rPr>
          <w:b/>
          <w:bCs/>
          <w:szCs w:val="28"/>
        </w:rPr>
        <w:t xml:space="preserve">Звучит 1 куплет песни Р. Хозака «От героев былых времен» </w:t>
      </w:r>
    </w:p>
    <w:p w:rsidR="00C404AA" w:rsidRPr="003E3F8C" w:rsidRDefault="00C404AA" w:rsidP="00C404AA">
      <w:pPr>
        <w:pStyle w:val="8"/>
        <w:ind w:firstLine="709"/>
        <w:rPr>
          <w:b/>
          <w:bCs/>
          <w:szCs w:val="28"/>
        </w:rPr>
      </w:pPr>
      <w:r w:rsidRPr="003E3F8C">
        <w:rPr>
          <w:b/>
          <w:bCs/>
          <w:szCs w:val="28"/>
        </w:rPr>
        <w:t>из к/ф «Офицеры»:</w:t>
      </w:r>
    </w:p>
    <w:p w:rsidR="00C404AA" w:rsidRPr="003E3F8C" w:rsidRDefault="00C404AA" w:rsidP="00C404AA">
      <w:pPr>
        <w:pStyle w:val="30"/>
        <w:spacing w:after="0"/>
        <w:ind w:left="0" w:firstLine="709"/>
        <w:rPr>
          <w:sz w:val="28"/>
          <w:szCs w:val="28"/>
        </w:rPr>
      </w:pPr>
      <w:r w:rsidRPr="003E3F8C">
        <w:rPr>
          <w:sz w:val="28"/>
          <w:szCs w:val="28"/>
        </w:rPr>
        <w:t>От героев былых времен не осталось порой имен.</w:t>
      </w:r>
    </w:p>
    <w:p w:rsidR="00C404AA" w:rsidRPr="003E3F8C" w:rsidRDefault="00C404AA" w:rsidP="00C404AA">
      <w:pPr>
        <w:pStyle w:val="30"/>
        <w:spacing w:after="0"/>
        <w:ind w:left="0" w:firstLine="709"/>
        <w:rPr>
          <w:sz w:val="28"/>
          <w:szCs w:val="28"/>
        </w:rPr>
      </w:pPr>
      <w:r w:rsidRPr="003E3F8C">
        <w:rPr>
          <w:sz w:val="28"/>
          <w:szCs w:val="28"/>
        </w:rPr>
        <w:t>Те, кто приняли трудный бой, стали просто землей и травой.</w:t>
      </w:r>
    </w:p>
    <w:p w:rsidR="00C404AA" w:rsidRPr="003E3F8C" w:rsidRDefault="00C404AA" w:rsidP="00C404AA">
      <w:pPr>
        <w:pStyle w:val="30"/>
        <w:spacing w:after="0"/>
        <w:ind w:left="0" w:firstLine="709"/>
        <w:rPr>
          <w:sz w:val="28"/>
          <w:szCs w:val="28"/>
        </w:rPr>
      </w:pPr>
      <w:r w:rsidRPr="003E3F8C">
        <w:rPr>
          <w:sz w:val="28"/>
          <w:szCs w:val="28"/>
        </w:rPr>
        <w:t>Только грозная доблесть их поселилась в сердцах живых.</w:t>
      </w:r>
    </w:p>
    <w:p w:rsidR="00C404AA" w:rsidRPr="003E3F8C" w:rsidRDefault="00CB22A4" w:rsidP="00C404AA">
      <w:pPr>
        <w:pStyle w:val="30"/>
        <w:spacing w:after="0"/>
        <w:ind w:left="0" w:firstLine="709"/>
        <w:rPr>
          <w:sz w:val="28"/>
          <w:szCs w:val="28"/>
        </w:rPr>
      </w:pPr>
      <w:r>
        <w:rPr>
          <w:sz w:val="28"/>
          <w:szCs w:val="28"/>
        </w:rPr>
        <w:t>Этот вечный огонь, нам завещанный одним, м</w:t>
      </w:r>
      <w:r w:rsidR="00C404AA" w:rsidRPr="003E3F8C">
        <w:rPr>
          <w:sz w:val="28"/>
          <w:szCs w:val="28"/>
        </w:rPr>
        <w:t>ы в груди храним.</w:t>
      </w:r>
    </w:p>
    <w:p w:rsidR="00C404AA" w:rsidRPr="003E3F8C" w:rsidRDefault="00C404AA" w:rsidP="00C404AA">
      <w:pPr>
        <w:ind w:firstLine="709"/>
        <w:jc w:val="both"/>
        <w:rPr>
          <w:sz w:val="28"/>
          <w:szCs w:val="28"/>
        </w:rPr>
      </w:pPr>
      <w:r w:rsidRPr="003E3F8C">
        <w:rPr>
          <w:i/>
          <w:iCs/>
          <w:sz w:val="28"/>
          <w:szCs w:val="28"/>
        </w:rPr>
        <w:t>Ведущий 2</w:t>
      </w:r>
      <w:r w:rsidRPr="003E3F8C">
        <w:rPr>
          <w:sz w:val="28"/>
          <w:szCs w:val="28"/>
        </w:rPr>
        <w:t>. Мы должны знать историю своего народа, иначе нельзя по-настоящему научиться любить свою Родину.</w:t>
      </w:r>
    </w:p>
    <w:p w:rsidR="00C404AA" w:rsidRPr="003E3F8C" w:rsidRDefault="00C404AA" w:rsidP="00C404AA">
      <w:pPr>
        <w:pStyle w:val="7"/>
        <w:spacing w:line="240" w:lineRule="auto"/>
        <w:rPr>
          <w:sz w:val="28"/>
          <w:szCs w:val="28"/>
          <w:u w:val="none"/>
        </w:rPr>
      </w:pPr>
      <w:r w:rsidRPr="003E3F8C">
        <w:rPr>
          <w:sz w:val="28"/>
          <w:szCs w:val="28"/>
          <w:u w:val="none"/>
        </w:rPr>
        <w:t>Фотокадр «Карта военных действий»</w:t>
      </w:r>
    </w:p>
    <w:p w:rsidR="00C404AA" w:rsidRPr="003E3F8C" w:rsidRDefault="00C404AA" w:rsidP="00C404AA">
      <w:pPr>
        <w:pStyle w:val="aa"/>
        <w:spacing w:after="0"/>
        <w:ind w:left="0" w:firstLine="709"/>
        <w:jc w:val="both"/>
        <w:rPr>
          <w:sz w:val="28"/>
          <w:szCs w:val="28"/>
        </w:rPr>
      </w:pPr>
      <w:r w:rsidRPr="003E3F8C">
        <w:rPr>
          <w:i/>
          <w:iCs/>
          <w:sz w:val="28"/>
          <w:szCs w:val="28"/>
        </w:rPr>
        <w:t>Ведущий 1.</w:t>
      </w:r>
      <w:r w:rsidRPr="003E3F8C">
        <w:rPr>
          <w:b/>
          <w:bCs/>
          <w:i/>
          <w:iCs/>
          <w:sz w:val="28"/>
          <w:szCs w:val="28"/>
        </w:rPr>
        <w:t xml:space="preserve"> </w:t>
      </w:r>
      <w:r w:rsidR="002D1F8C">
        <w:rPr>
          <w:sz w:val="28"/>
          <w:szCs w:val="28"/>
        </w:rPr>
        <w:t>От Бреста до Москвы —</w:t>
      </w:r>
      <w:r w:rsidRPr="003E3F8C">
        <w:rPr>
          <w:sz w:val="28"/>
          <w:szCs w:val="28"/>
        </w:rPr>
        <w:t xml:space="preserve"> </w:t>
      </w:r>
      <w:smartTag w:uri="urn:schemas-microsoft-com:office:smarttags" w:element="metricconverter">
        <w:smartTagPr>
          <w:attr w:name="ProductID" w:val="1000 км"/>
        </w:smartTagPr>
        <w:r w:rsidRPr="003E3F8C">
          <w:rPr>
            <w:sz w:val="28"/>
            <w:szCs w:val="28"/>
          </w:rPr>
          <w:t>1000 км</w:t>
        </w:r>
      </w:smartTag>
      <w:r w:rsidR="00630AB3">
        <w:rPr>
          <w:sz w:val="28"/>
          <w:szCs w:val="28"/>
        </w:rPr>
        <w:t>. От Москвы до Берлина —</w:t>
      </w:r>
      <w:r w:rsidR="00DE72B8">
        <w:rPr>
          <w:sz w:val="28"/>
          <w:szCs w:val="28"/>
        </w:rPr>
        <w:t xml:space="preserve"> 2600 км… Поездом — 4 суток, самолетом —</w:t>
      </w:r>
      <w:r w:rsidRPr="003E3F8C">
        <w:rPr>
          <w:sz w:val="28"/>
          <w:szCs w:val="28"/>
        </w:rPr>
        <w:t xml:space="preserve"> 4 часа. А дорогами войны…</w:t>
      </w:r>
      <w:r w:rsidR="00DE72B8">
        <w:rPr>
          <w:sz w:val="28"/>
          <w:szCs w:val="28"/>
        </w:rPr>
        <w:t xml:space="preserve"> </w:t>
      </w:r>
      <w:r w:rsidRPr="003E3F8C">
        <w:rPr>
          <w:sz w:val="28"/>
          <w:szCs w:val="28"/>
        </w:rPr>
        <w:t>4 года. 1418 дней и ночей! 34</w:t>
      </w:r>
      <w:r w:rsidR="00DE72B8">
        <w:rPr>
          <w:sz w:val="28"/>
          <w:szCs w:val="28"/>
        </w:rPr>
        <w:t xml:space="preserve"> </w:t>
      </w:r>
      <w:r w:rsidRPr="003E3F8C">
        <w:rPr>
          <w:sz w:val="28"/>
          <w:szCs w:val="28"/>
        </w:rPr>
        <w:t>000 часов шла на нашей земле самая кровопролитная и страшная война в истории человечества.</w:t>
      </w:r>
      <w:r w:rsidR="00DE72B8">
        <w:rPr>
          <w:sz w:val="28"/>
          <w:szCs w:val="28"/>
        </w:rPr>
        <w:t xml:space="preserve"> </w:t>
      </w:r>
      <w:r w:rsidRPr="003E3F8C">
        <w:rPr>
          <w:sz w:val="28"/>
          <w:szCs w:val="28"/>
        </w:rPr>
        <w:t>27 миллионов человек ушли в бессмертие, чтобы жили мы.</w:t>
      </w:r>
    </w:p>
    <w:p w:rsidR="00C404AA" w:rsidRPr="003E3F8C" w:rsidRDefault="00C404AA" w:rsidP="00C404AA">
      <w:pPr>
        <w:ind w:firstLine="709"/>
        <w:jc w:val="both"/>
        <w:rPr>
          <w:sz w:val="28"/>
          <w:szCs w:val="28"/>
        </w:rPr>
      </w:pPr>
      <w:r w:rsidRPr="003E3F8C">
        <w:rPr>
          <w:i/>
          <w:iCs/>
          <w:sz w:val="28"/>
          <w:szCs w:val="28"/>
        </w:rPr>
        <w:t>Ведущий 2</w:t>
      </w:r>
      <w:r w:rsidRPr="003E3F8C">
        <w:rPr>
          <w:b/>
          <w:bCs/>
          <w:i/>
          <w:iCs/>
          <w:sz w:val="28"/>
          <w:szCs w:val="28"/>
        </w:rPr>
        <w:t>.</w:t>
      </w:r>
      <w:r w:rsidRPr="003E3F8C">
        <w:rPr>
          <w:sz w:val="28"/>
          <w:szCs w:val="28"/>
        </w:rPr>
        <w:t xml:space="preserve"> «Росс</w:t>
      </w:r>
      <w:r w:rsidR="00EF6D39">
        <w:rPr>
          <w:sz w:val="28"/>
          <w:szCs w:val="28"/>
        </w:rPr>
        <w:t>ия должна быть ликвидирована», —</w:t>
      </w:r>
      <w:r w:rsidRPr="003E3F8C">
        <w:rPr>
          <w:sz w:val="28"/>
          <w:szCs w:val="28"/>
        </w:rPr>
        <w:t xml:space="preserve"> объявил Гитлер на совещании в своей ставке 1 августа 1940 года, а 12 мая 1942 года уточнил: «Цель моей восточной политики заключается в том, чтобы заселить эту территорию, по крайней мере, 100 миллионами людей германской расы».</w:t>
      </w:r>
    </w:p>
    <w:p w:rsidR="00C404AA" w:rsidRPr="003E3F8C" w:rsidRDefault="00C404AA" w:rsidP="00C404AA">
      <w:pPr>
        <w:ind w:firstLine="709"/>
        <w:jc w:val="center"/>
        <w:rPr>
          <w:b/>
          <w:bCs/>
          <w:sz w:val="28"/>
          <w:szCs w:val="28"/>
        </w:rPr>
      </w:pPr>
      <w:r w:rsidRPr="003E3F8C">
        <w:rPr>
          <w:b/>
          <w:bCs/>
          <w:sz w:val="28"/>
          <w:szCs w:val="28"/>
        </w:rPr>
        <w:t>На фо</w:t>
      </w:r>
      <w:r w:rsidR="00DE1F96">
        <w:rPr>
          <w:b/>
          <w:bCs/>
          <w:sz w:val="28"/>
          <w:szCs w:val="28"/>
        </w:rPr>
        <w:t>не музыки Э. Грига «Смерть Азе»</w:t>
      </w:r>
    </w:p>
    <w:p w:rsidR="00C404AA" w:rsidRPr="003E3F8C" w:rsidRDefault="00C404AA" w:rsidP="00C404AA">
      <w:pPr>
        <w:pStyle w:val="7"/>
        <w:spacing w:line="240" w:lineRule="auto"/>
        <w:rPr>
          <w:sz w:val="28"/>
          <w:szCs w:val="28"/>
          <w:u w:val="none"/>
        </w:rPr>
      </w:pPr>
      <w:r w:rsidRPr="003E3F8C">
        <w:rPr>
          <w:sz w:val="28"/>
          <w:szCs w:val="28"/>
          <w:u w:val="none"/>
        </w:rPr>
        <w:t>Фотокадр «Расстрел мирных жителей»</w:t>
      </w:r>
    </w:p>
    <w:p w:rsidR="00C404AA" w:rsidRPr="003E3F8C" w:rsidRDefault="00C404AA" w:rsidP="00C404AA">
      <w:pPr>
        <w:pStyle w:val="aa"/>
        <w:spacing w:after="0"/>
        <w:ind w:left="0" w:firstLine="709"/>
        <w:jc w:val="both"/>
        <w:rPr>
          <w:sz w:val="28"/>
          <w:szCs w:val="28"/>
        </w:rPr>
      </w:pPr>
      <w:r w:rsidRPr="003E3F8C">
        <w:rPr>
          <w:i/>
          <w:iCs/>
          <w:sz w:val="28"/>
          <w:szCs w:val="28"/>
        </w:rPr>
        <w:t>Ведущий</w:t>
      </w:r>
      <w:r w:rsidRPr="003E3F8C">
        <w:rPr>
          <w:sz w:val="28"/>
          <w:szCs w:val="28"/>
        </w:rPr>
        <w:t xml:space="preserve"> </w:t>
      </w:r>
      <w:r w:rsidRPr="003E3F8C">
        <w:rPr>
          <w:i/>
          <w:iCs/>
          <w:sz w:val="28"/>
          <w:szCs w:val="28"/>
        </w:rPr>
        <w:t>1</w:t>
      </w:r>
      <w:r w:rsidRPr="003E3F8C">
        <w:rPr>
          <w:sz w:val="28"/>
          <w:szCs w:val="28"/>
        </w:rPr>
        <w:t>. У каждого немецкого офицера была при себе книжечка, содержащая «12 заповедей в обращении с русскими». «Убивай всякого русского. Не останавливайся, если перед тобой старый человек, женщина, мальчик или девочка».</w:t>
      </w:r>
    </w:p>
    <w:p w:rsidR="00C404AA" w:rsidRPr="003E3F8C" w:rsidRDefault="00C404AA" w:rsidP="00C404AA">
      <w:pPr>
        <w:pStyle w:val="7"/>
        <w:spacing w:line="240" w:lineRule="auto"/>
        <w:rPr>
          <w:sz w:val="28"/>
          <w:szCs w:val="28"/>
          <w:u w:val="none"/>
        </w:rPr>
      </w:pPr>
      <w:r w:rsidRPr="003E3F8C">
        <w:rPr>
          <w:sz w:val="28"/>
          <w:szCs w:val="28"/>
          <w:u w:val="none"/>
        </w:rPr>
        <w:t>Фотокадр «Виселица»</w:t>
      </w:r>
    </w:p>
    <w:p w:rsidR="00C404AA" w:rsidRPr="003E3F8C" w:rsidRDefault="00C404AA" w:rsidP="00C404AA">
      <w:pPr>
        <w:ind w:firstLine="709"/>
        <w:jc w:val="both"/>
        <w:rPr>
          <w:sz w:val="28"/>
          <w:szCs w:val="28"/>
        </w:rPr>
      </w:pPr>
      <w:r w:rsidRPr="003E3F8C">
        <w:rPr>
          <w:i/>
          <w:iCs/>
          <w:sz w:val="28"/>
          <w:szCs w:val="28"/>
        </w:rPr>
        <w:t>Ведущий 2</w:t>
      </w:r>
      <w:r w:rsidRPr="003E3F8C">
        <w:rPr>
          <w:sz w:val="28"/>
          <w:szCs w:val="28"/>
        </w:rPr>
        <w:t>. И фашисты убивали, жгли заживо, вешали. Только в Киеве было уничтожено более 195 тысяч человек, из них в Бабьем Яру свыше 100 тысяч человек.</w:t>
      </w:r>
    </w:p>
    <w:p w:rsidR="00C404AA" w:rsidRPr="003E3F8C" w:rsidRDefault="00C404AA" w:rsidP="00C404AA">
      <w:pPr>
        <w:ind w:firstLine="709"/>
        <w:jc w:val="center"/>
        <w:rPr>
          <w:b/>
          <w:bCs/>
          <w:sz w:val="28"/>
          <w:szCs w:val="28"/>
        </w:rPr>
      </w:pPr>
      <w:r w:rsidRPr="003E3F8C">
        <w:rPr>
          <w:b/>
          <w:bCs/>
          <w:sz w:val="28"/>
          <w:szCs w:val="28"/>
        </w:rPr>
        <w:t>2-й ученик читает стихотворение М. Джалиля «Варварство»:</w:t>
      </w:r>
    </w:p>
    <w:p w:rsidR="00C404AA" w:rsidRPr="003E3F8C" w:rsidRDefault="00C404AA" w:rsidP="00C404AA">
      <w:pPr>
        <w:pStyle w:val="30"/>
        <w:spacing w:after="0"/>
        <w:ind w:left="0" w:firstLine="709"/>
        <w:rPr>
          <w:sz w:val="28"/>
          <w:szCs w:val="28"/>
        </w:rPr>
      </w:pPr>
      <w:r w:rsidRPr="003E3F8C">
        <w:rPr>
          <w:sz w:val="28"/>
          <w:szCs w:val="28"/>
        </w:rPr>
        <w:t>Они с детьми погнали матерей</w:t>
      </w:r>
    </w:p>
    <w:p w:rsidR="00C404AA" w:rsidRPr="003E3F8C" w:rsidRDefault="00C404AA" w:rsidP="00C404AA">
      <w:pPr>
        <w:pStyle w:val="30"/>
        <w:spacing w:after="0"/>
        <w:ind w:left="0" w:firstLine="709"/>
        <w:rPr>
          <w:sz w:val="28"/>
          <w:szCs w:val="28"/>
        </w:rPr>
      </w:pPr>
      <w:r w:rsidRPr="003E3F8C">
        <w:rPr>
          <w:sz w:val="28"/>
          <w:szCs w:val="28"/>
        </w:rPr>
        <w:t>И яму рыть заставили, а сами</w:t>
      </w:r>
    </w:p>
    <w:p w:rsidR="00C404AA" w:rsidRPr="003E3F8C" w:rsidRDefault="00C404AA" w:rsidP="00C404AA">
      <w:pPr>
        <w:pStyle w:val="30"/>
        <w:spacing w:after="0"/>
        <w:ind w:left="0" w:firstLine="709"/>
        <w:rPr>
          <w:sz w:val="28"/>
          <w:szCs w:val="28"/>
        </w:rPr>
      </w:pPr>
      <w:r w:rsidRPr="003E3F8C">
        <w:rPr>
          <w:sz w:val="28"/>
          <w:szCs w:val="28"/>
        </w:rPr>
        <w:t>Они стояли, кучка дикарей,</w:t>
      </w:r>
    </w:p>
    <w:p w:rsidR="00C404AA" w:rsidRPr="003E3F8C" w:rsidRDefault="00C404AA" w:rsidP="00C404AA">
      <w:pPr>
        <w:pStyle w:val="30"/>
        <w:spacing w:after="0"/>
        <w:ind w:left="0" w:firstLine="709"/>
        <w:rPr>
          <w:sz w:val="28"/>
          <w:szCs w:val="28"/>
        </w:rPr>
      </w:pPr>
      <w:r w:rsidRPr="003E3F8C">
        <w:rPr>
          <w:sz w:val="28"/>
          <w:szCs w:val="28"/>
        </w:rPr>
        <w:t>И хриплыми смеялись голосами.</w:t>
      </w:r>
    </w:p>
    <w:p w:rsidR="00C404AA" w:rsidRPr="003E3F8C" w:rsidRDefault="00C404AA" w:rsidP="00C404AA">
      <w:pPr>
        <w:pStyle w:val="30"/>
        <w:spacing w:after="0"/>
        <w:ind w:left="0" w:firstLine="709"/>
        <w:rPr>
          <w:sz w:val="28"/>
          <w:szCs w:val="28"/>
        </w:rPr>
      </w:pPr>
      <w:r w:rsidRPr="003E3F8C">
        <w:rPr>
          <w:sz w:val="28"/>
          <w:szCs w:val="28"/>
        </w:rPr>
        <w:t>У края бездны выстроили в ряд</w:t>
      </w:r>
    </w:p>
    <w:p w:rsidR="00C404AA" w:rsidRPr="003E3F8C" w:rsidRDefault="00C404AA" w:rsidP="00C404AA">
      <w:pPr>
        <w:pStyle w:val="30"/>
        <w:spacing w:after="0"/>
        <w:ind w:left="0" w:firstLine="709"/>
        <w:rPr>
          <w:sz w:val="28"/>
          <w:szCs w:val="28"/>
        </w:rPr>
      </w:pPr>
      <w:r w:rsidRPr="003E3F8C">
        <w:rPr>
          <w:sz w:val="28"/>
          <w:szCs w:val="28"/>
        </w:rPr>
        <w:t>Бессильных женщин, худеньких ребят.</w:t>
      </w:r>
    </w:p>
    <w:p w:rsidR="00C404AA" w:rsidRPr="003E3F8C" w:rsidRDefault="00C404AA" w:rsidP="00C404AA">
      <w:pPr>
        <w:pStyle w:val="30"/>
        <w:spacing w:after="0"/>
        <w:ind w:left="0" w:firstLine="709"/>
        <w:rPr>
          <w:sz w:val="28"/>
          <w:szCs w:val="28"/>
        </w:rPr>
      </w:pPr>
      <w:r w:rsidRPr="003E3F8C">
        <w:rPr>
          <w:sz w:val="28"/>
          <w:szCs w:val="28"/>
        </w:rPr>
        <w:t>Пришел хмельной майор и медными глазами</w:t>
      </w:r>
    </w:p>
    <w:p w:rsidR="00C404AA" w:rsidRPr="003E3F8C" w:rsidRDefault="00C404AA" w:rsidP="00C404AA">
      <w:pPr>
        <w:pStyle w:val="30"/>
        <w:spacing w:after="0"/>
        <w:ind w:left="0" w:firstLine="709"/>
        <w:rPr>
          <w:sz w:val="28"/>
          <w:szCs w:val="28"/>
        </w:rPr>
      </w:pPr>
      <w:r w:rsidRPr="003E3F8C">
        <w:rPr>
          <w:sz w:val="28"/>
          <w:szCs w:val="28"/>
        </w:rPr>
        <w:t>Окинул обреченных... Мутный дождь</w:t>
      </w:r>
    </w:p>
    <w:p w:rsidR="00C404AA" w:rsidRPr="003E3F8C" w:rsidRDefault="00C404AA" w:rsidP="00C404AA">
      <w:pPr>
        <w:pStyle w:val="30"/>
        <w:spacing w:after="0"/>
        <w:ind w:left="0" w:firstLine="709"/>
        <w:rPr>
          <w:sz w:val="28"/>
          <w:szCs w:val="28"/>
        </w:rPr>
      </w:pPr>
      <w:r w:rsidRPr="003E3F8C">
        <w:rPr>
          <w:sz w:val="28"/>
          <w:szCs w:val="28"/>
        </w:rPr>
        <w:t>Гудел в листве соседних рощ</w:t>
      </w:r>
    </w:p>
    <w:p w:rsidR="00C404AA" w:rsidRPr="003E3F8C" w:rsidRDefault="00C404AA" w:rsidP="00C404AA">
      <w:pPr>
        <w:pStyle w:val="30"/>
        <w:spacing w:after="0"/>
        <w:ind w:left="0" w:firstLine="709"/>
        <w:rPr>
          <w:sz w:val="28"/>
          <w:szCs w:val="28"/>
        </w:rPr>
      </w:pPr>
      <w:r w:rsidRPr="003E3F8C">
        <w:rPr>
          <w:sz w:val="28"/>
          <w:szCs w:val="28"/>
        </w:rPr>
        <w:t>И на полях, одетых мглою,</w:t>
      </w:r>
    </w:p>
    <w:p w:rsidR="00C404AA" w:rsidRPr="003E3F8C" w:rsidRDefault="00C404AA" w:rsidP="00C404AA">
      <w:pPr>
        <w:pStyle w:val="30"/>
        <w:spacing w:after="0"/>
        <w:ind w:left="0" w:firstLine="709"/>
        <w:rPr>
          <w:sz w:val="28"/>
          <w:szCs w:val="28"/>
        </w:rPr>
      </w:pPr>
      <w:r w:rsidRPr="003E3F8C">
        <w:rPr>
          <w:sz w:val="28"/>
          <w:szCs w:val="28"/>
        </w:rPr>
        <w:t>И тучи опустились над землею,</w:t>
      </w:r>
    </w:p>
    <w:p w:rsidR="00C404AA" w:rsidRPr="003E3F8C" w:rsidRDefault="00C404AA" w:rsidP="00C404AA">
      <w:pPr>
        <w:pStyle w:val="30"/>
        <w:spacing w:after="0"/>
        <w:ind w:left="0" w:firstLine="709"/>
        <w:rPr>
          <w:sz w:val="28"/>
          <w:szCs w:val="28"/>
        </w:rPr>
      </w:pPr>
      <w:r w:rsidRPr="003E3F8C">
        <w:rPr>
          <w:sz w:val="28"/>
          <w:szCs w:val="28"/>
        </w:rPr>
        <w:t>Друг друга с бешенством гоня...</w:t>
      </w:r>
    </w:p>
    <w:p w:rsidR="00C404AA" w:rsidRPr="003E3F8C" w:rsidRDefault="00C404AA" w:rsidP="00C404AA">
      <w:pPr>
        <w:pStyle w:val="30"/>
        <w:spacing w:after="0"/>
        <w:ind w:left="0" w:firstLine="709"/>
        <w:rPr>
          <w:sz w:val="28"/>
          <w:szCs w:val="28"/>
        </w:rPr>
      </w:pPr>
      <w:r w:rsidRPr="003E3F8C">
        <w:rPr>
          <w:sz w:val="28"/>
          <w:szCs w:val="28"/>
        </w:rPr>
        <w:t>Нет, этого я не забуду дня,</w:t>
      </w:r>
    </w:p>
    <w:p w:rsidR="00C404AA" w:rsidRPr="003E3F8C" w:rsidRDefault="00C404AA" w:rsidP="00C404AA">
      <w:pPr>
        <w:pStyle w:val="30"/>
        <w:spacing w:after="0"/>
        <w:ind w:left="0" w:firstLine="709"/>
        <w:rPr>
          <w:sz w:val="28"/>
          <w:szCs w:val="28"/>
        </w:rPr>
      </w:pPr>
      <w:r w:rsidRPr="003E3F8C">
        <w:rPr>
          <w:sz w:val="28"/>
          <w:szCs w:val="28"/>
        </w:rPr>
        <w:t>Я не забуду никогда, вовеки!</w:t>
      </w:r>
    </w:p>
    <w:p w:rsidR="00C404AA" w:rsidRPr="003E3F8C" w:rsidRDefault="00C404AA" w:rsidP="00C404AA">
      <w:pPr>
        <w:pStyle w:val="30"/>
        <w:spacing w:after="0"/>
        <w:ind w:left="0" w:firstLine="709"/>
        <w:rPr>
          <w:sz w:val="28"/>
          <w:szCs w:val="28"/>
        </w:rPr>
      </w:pPr>
      <w:r w:rsidRPr="003E3F8C">
        <w:rPr>
          <w:sz w:val="28"/>
          <w:szCs w:val="28"/>
        </w:rPr>
        <w:t>Я видел: плакали, как дети, реки,</w:t>
      </w:r>
    </w:p>
    <w:p w:rsidR="00C404AA" w:rsidRPr="003E3F8C" w:rsidRDefault="00C404AA" w:rsidP="00C404AA">
      <w:pPr>
        <w:pStyle w:val="30"/>
        <w:spacing w:after="0"/>
        <w:ind w:left="0" w:firstLine="709"/>
        <w:rPr>
          <w:sz w:val="28"/>
          <w:szCs w:val="28"/>
        </w:rPr>
      </w:pPr>
      <w:r w:rsidRPr="003E3F8C">
        <w:rPr>
          <w:sz w:val="28"/>
          <w:szCs w:val="28"/>
        </w:rPr>
        <w:t>И в ярости рыдала мать-земля.</w:t>
      </w:r>
    </w:p>
    <w:p w:rsidR="00C404AA" w:rsidRPr="003E3F8C" w:rsidRDefault="00C404AA" w:rsidP="00C404AA">
      <w:pPr>
        <w:pStyle w:val="30"/>
        <w:spacing w:after="0"/>
        <w:ind w:left="0" w:firstLine="709"/>
        <w:rPr>
          <w:sz w:val="28"/>
          <w:szCs w:val="28"/>
        </w:rPr>
      </w:pPr>
      <w:r w:rsidRPr="003E3F8C">
        <w:rPr>
          <w:sz w:val="28"/>
          <w:szCs w:val="28"/>
        </w:rPr>
        <w:t>Своими видел я глазами,</w:t>
      </w:r>
    </w:p>
    <w:p w:rsidR="00C404AA" w:rsidRPr="003E3F8C" w:rsidRDefault="00C404AA" w:rsidP="00C404AA">
      <w:pPr>
        <w:pStyle w:val="30"/>
        <w:spacing w:after="0"/>
        <w:ind w:left="0" w:firstLine="709"/>
        <w:rPr>
          <w:sz w:val="28"/>
          <w:szCs w:val="28"/>
        </w:rPr>
      </w:pPr>
      <w:r w:rsidRPr="003E3F8C">
        <w:rPr>
          <w:sz w:val="28"/>
          <w:szCs w:val="28"/>
        </w:rPr>
        <w:t xml:space="preserve">Как </w:t>
      </w:r>
      <w:r w:rsidR="00CB396B">
        <w:rPr>
          <w:sz w:val="28"/>
          <w:szCs w:val="28"/>
        </w:rPr>
        <w:t>солнце скорбное, омытое слезами</w:t>
      </w:r>
    </w:p>
    <w:p w:rsidR="00C404AA" w:rsidRPr="003E3F8C" w:rsidRDefault="00C404AA" w:rsidP="00C404AA">
      <w:pPr>
        <w:pStyle w:val="30"/>
        <w:spacing w:after="0"/>
        <w:ind w:left="0" w:firstLine="709"/>
        <w:rPr>
          <w:sz w:val="28"/>
          <w:szCs w:val="28"/>
        </w:rPr>
      </w:pPr>
      <w:r w:rsidRPr="003E3F8C">
        <w:rPr>
          <w:sz w:val="28"/>
          <w:szCs w:val="28"/>
        </w:rPr>
        <w:t>Сквозь тучу вышло на поля,</w:t>
      </w:r>
    </w:p>
    <w:p w:rsidR="00C404AA" w:rsidRPr="003E3F8C" w:rsidRDefault="00C404AA" w:rsidP="00C404AA">
      <w:pPr>
        <w:pStyle w:val="30"/>
        <w:spacing w:after="0"/>
        <w:ind w:left="0" w:firstLine="709"/>
        <w:rPr>
          <w:sz w:val="28"/>
          <w:szCs w:val="28"/>
        </w:rPr>
      </w:pPr>
      <w:r w:rsidRPr="003E3F8C">
        <w:rPr>
          <w:sz w:val="28"/>
          <w:szCs w:val="28"/>
        </w:rPr>
        <w:t>В последний раз детей поцеловало,</w:t>
      </w:r>
    </w:p>
    <w:p w:rsidR="00C404AA" w:rsidRPr="003E3F8C" w:rsidRDefault="00C404AA" w:rsidP="00C404AA">
      <w:pPr>
        <w:pStyle w:val="30"/>
        <w:spacing w:after="0"/>
        <w:ind w:left="0" w:firstLine="709"/>
        <w:rPr>
          <w:sz w:val="28"/>
          <w:szCs w:val="28"/>
        </w:rPr>
      </w:pPr>
      <w:r w:rsidRPr="003E3F8C">
        <w:rPr>
          <w:sz w:val="28"/>
          <w:szCs w:val="28"/>
        </w:rPr>
        <w:t>В последний раз...</w:t>
      </w:r>
    </w:p>
    <w:p w:rsidR="00C404AA" w:rsidRPr="003E3F8C" w:rsidRDefault="00C404AA" w:rsidP="00C404AA">
      <w:pPr>
        <w:pStyle w:val="30"/>
        <w:spacing w:after="0"/>
        <w:ind w:left="0" w:firstLine="709"/>
        <w:rPr>
          <w:sz w:val="28"/>
          <w:szCs w:val="28"/>
        </w:rPr>
      </w:pPr>
      <w:r w:rsidRPr="003E3F8C">
        <w:rPr>
          <w:sz w:val="28"/>
          <w:szCs w:val="28"/>
        </w:rPr>
        <w:t>Шумел осенний лес. Казалось, что сейчас</w:t>
      </w:r>
    </w:p>
    <w:p w:rsidR="00C404AA" w:rsidRPr="003E3F8C" w:rsidRDefault="00C404AA" w:rsidP="00C404AA">
      <w:pPr>
        <w:pStyle w:val="30"/>
        <w:spacing w:after="0"/>
        <w:ind w:left="0" w:firstLine="709"/>
        <w:rPr>
          <w:sz w:val="28"/>
          <w:szCs w:val="28"/>
        </w:rPr>
      </w:pPr>
      <w:r w:rsidRPr="003E3F8C">
        <w:rPr>
          <w:sz w:val="28"/>
          <w:szCs w:val="28"/>
        </w:rPr>
        <w:t>Он обезумел. Гневно бушевала</w:t>
      </w:r>
    </w:p>
    <w:p w:rsidR="00C404AA" w:rsidRPr="003E3F8C" w:rsidRDefault="00C404AA" w:rsidP="00C404AA">
      <w:pPr>
        <w:pStyle w:val="30"/>
        <w:spacing w:after="0"/>
        <w:ind w:left="0" w:firstLine="709"/>
        <w:rPr>
          <w:sz w:val="28"/>
          <w:szCs w:val="28"/>
        </w:rPr>
      </w:pPr>
      <w:r w:rsidRPr="003E3F8C">
        <w:rPr>
          <w:sz w:val="28"/>
          <w:szCs w:val="28"/>
        </w:rPr>
        <w:t>Его листва. Сгущалась мгла вокруг.</w:t>
      </w:r>
    </w:p>
    <w:p w:rsidR="00C404AA" w:rsidRPr="003E3F8C" w:rsidRDefault="00C404AA" w:rsidP="00C404AA">
      <w:pPr>
        <w:pStyle w:val="30"/>
        <w:spacing w:after="0"/>
        <w:ind w:left="0" w:firstLine="709"/>
        <w:rPr>
          <w:sz w:val="28"/>
          <w:szCs w:val="28"/>
        </w:rPr>
      </w:pPr>
      <w:r w:rsidRPr="003E3F8C">
        <w:rPr>
          <w:sz w:val="28"/>
          <w:szCs w:val="28"/>
        </w:rPr>
        <w:t>Я слышал: мощный дуб свалился вдруг,</w:t>
      </w:r>
    </w:p>
    <w:p w:rsidR="00C404AA" w:rsidRPr="003E3F8C" w:rsidRDefault="00C404AA" w:rsidP="00C404AA">
      <w:pPr>
        <w:pStyle w:val="30"/>
        <w:spacing w:after="0"/>
        <w:ind w:left="0" w:firstLine="709"/>
        <w:rPr>
          <w:sz w:val="28"/>
          <w:szCs w:val="28"/>
        </w:rPr>
      </w:pPr>
      <w:r w:rsidRPr="003E3F8C">
        <w:rPr>
          <w:sz w:val="28"/>
          <w:szCs w:val="28"/>
        </w:rPr>
        <w:t>Он падал, издавая вздох тяжелый.</w:t>
      </w:r>
    </w:p>
    <w:p w:rsidR="00C404AA" w:rsidRPr="003E3F8C" w:rsidRDefault="00CB396B" w:rsidP="00C404AA">
      <w:pPr>
        <w:pStyle w:val="30"/>
        <w:spacing w:after="0"/>
        <w:ind w:left="0" w:firstLine="709"/>
        <w:rPr>
          <w:sz w:val="28"/>
          <w:szCs w:val="28"/>
        </w:rPr>
      </w:pPr>
      <w:r>
        <w:rPr>
          <w:sz w:val="28"/>
          <w:szCs w:val="28"/>
        </w:rPr>
        <w:t xml:space="preserve">Детей внезапно охватил испуг,— </w:t>
      </w:r>
    </w:p>
    <w:p w:rsidR="00C404AA" w:rsidRPr="003E3F8C" w:rsidRDefault="00C404AA" w:rsidP="00C404AA">
      <w:pPr>
        <w:pStyle w:val="30"/>
        <w:spacing w:after="0"/>
        <w:ind w:left="0" w:firstLine="709"/>
        <w:rPr>
          <w:sz w:val="28"/>
          <w:szCs w:val="28"/>
        </w:rPr>
      </w:pPr>
      <w:r w:rsidRPr="003E3F8C">
        <w:rPr>
          <w:sz w:val="28"/>
          <w:szCs w:val="28"/>
        </w:rPr>
        <w:t>Прижались к матерям, цепляясь за подолы.</w:t>
      </w:r>
    </w:p>
    <w:p w:rsidR="00C404AA" w:rsidRPr="003E3F8C" w:rsidRDefault="00C404AA" w:rsidP="00C404AA">
      <w:pPr>
        <w:pStyle w:val="30"/>
        <w:spacing w:after="0"/>
        <w:ind w:left="0" w:firstLine="709"/>
        <w:rPr>
          <w:sz w:val="28"/>
          <w:szCs w:val="28"/>
        </w:rPr>
      </w:pPr>
      <w:r w:rsidRPr="003E3F8C">
        <w:rPr>
          <w:sz w:val="28"/>
          <w:szCs w:val="28"/>
        </w:rPr>
        <w:t>И выстрела раздался резкий звук,</w:t>
      </w:r>
    </w:p>
    <w:p w:rsidR="00C404AA" w:rsidRPr="003E3F8C" w:rsidRDefault="00C404AA" w:rsidP="00C404AA">
      <w:pPr>
        <w:pStyle w:val="30"/>
        <w:spacing w:after="0"/>
        <w:ind w:left="0" w:firstLine="709"/>
        <w:rPr>
          <w:sz w:val="28"/>
          <w:szCs w:val="28"/>
        </w:rPr>
      </w:pPr>
      <w:r w:rsidRPr="003E3F8C">
        <w:rPr>
          <w:sz w:val="28"/>
          <w:szCs w:val="28"/>
        </w:rPr>
        <w:t>Прервав проклятье,</w:t>
      </w:r>
    </w:p>
    <w:p w:rsidR="00C404AA" w:rsidRPr="003E3F8C" w:rsidRDefault="00C404AA" w:rsidP="00C404AA">
      <w:pPr>
        <w:pStyle w:val="30"/>
        <w:spacing w:after="0"/>
        <w:ind w:left="0" w:firstLine="709"/>
        <w:rPr>
          <w:sz w:val="28"/>
          <w:szCs w:val="28"/>
        </w:rPr>
      </w:pPr>
      <w:r w:rsidRPr="003E3F8C">
        <w:rPr>
          <w:sz w:val="28"/>
          <w:szCs w:val="28"/>
        </w:rPr>
        <w:t>Что вырвалось у женщины одной.</w:t>
      </w:r>
    </w:p>
    <w:p w:rsidR="00C404AA" w:rsidRPr="003E3F8C" w:rsidRDefault="00C404AA" w:rsidP="00C404AA">
      <w:pPr>
        <w:pStyle w:val="30"/>
        <w:spacing w:after="0"/>
        <w:ind w:left="0" w:firstLine="709"/>
        <w:rPr>
          <w:sz w:val="28"/>
          <w:szCs w:val="28"/>
        </w:rPr>
      </w:pPr>
      <w:r w:rsidRPr="003E3F8C">
        <w:rPr>
          <w:sz w:val="28"/>
          <w:szCs w:val="28"/>
        </w:rPr>
        <w:t>Ребенок, мальчуган больной,</w:t>
      </w:r>
    </w:p>
    <w:p w:rsidR="00C404AA" w:rsidRPr="003E3F8C" w:rsidRDefault="00C404AA" w:rsidP="00C404AA">
      <w:pPr>
        <w:pStyle w:val="30"/>
        <w:spacing w:after="0"/>
        <w:ind w:left="0" w:firstLine="709"/>
        <w:rPr>
          <w:sz w:val="28"/>
          <w:szCs w:val="28"/>
        </w:rPr>
      </w:pPr>
      <w:r w:rsidRPr="003E3F8C">
        <w:rPr>
          <w:sz w:val="28"/>
          <w:szCs w:val="28"/>
        </w:rPr>
        <w:t>Головку спрятал в складках платья</w:t>
      </w:r>
    </w:p>
    <w:p w:rsidR="00C404AA" w:rsidRPr="003E3F8C" w:rsidRDefault="00C404AA" w:rsidP="00C404AA">
      <w:pPr>
        <w:pStyle w:val="30"/>
        <w:spacing w:after="0"/>
        <w:ind w:left="0" w:firstLine="709"/>
        <w:rPr>
          <w:sz w:val="28"/>
          <w:szCs w:val="28"/>
        </w:rPr>
      </w:pPr>
      <w:r w:rsidRPr="003E3F8C">
        <w:rPr>
          <w:sz w:val="28"/>
          <w:szCs w:val="28"/>
        </w:rPr>
        <w:t>Еще нестарой женщины. Она</w:t>
      </w:r>
    </w:p>
    <w:p w:rsidR="00C404AA" w:rsidRPr="003E3F8C" w:rsidRDefault="00C404AA" w:rsidP="00C404AA">
      <w:pPr>
        <w:pStyle w:val="30"/>
        <w:spacing w:after="0"/>
        <w:ind w:left="0" w:firstLine="709"/>
        <w:rPr>
          <w:sz w:val="28"/>
          <w:szCs w:val="28"/>
        </w:rPr>
      </w:pPr>
      <w:r w:rsidRPr="003E3F8C">
        <w:rPr>
          <w:sz w:val="28"/>
          <w:szCs w:val="28"/>
        </w:rPr>
        <w:t>Смотрела, ужаса полна.</w:t>
      </w:r>
    </w:p>
    <w:p w:rsidR="00C404AA" w:rsidRPr="003E3F8C" w:rsidRDefault="00C404AA" w:rsidP="00C404AA">
      <w:pPr>
        <w:pStyle w:val="30"/>
        <w:spacing w:after="0"/>
        <w:ind w:left="0" w:firstLine="709"/>
        <w:rPr>
          <w:sz w:val="28"/>
          <w:szCs w:val="28"/>
        </w:rPr>
      </w:pPr>
      <w:r w:rsidRPr="003E3F8C">
        <w:rPr>
          <w:sz w:val="28"/>
          <w:szCs w:val="28"/>
        </w:rPr>
        <w:t>Как не лишиться ей рассудка!</w:t>
      </w:r>
    </w:p>
    <w:p w:rsidR="00C404AA" w:rsidRPr="003E3F8C" w:rsidRDefault="00C404AA" w:rsidP="00C404AA">
      <w:pPr>
        <w:pStyle w:val="30"/>
        <w:spacing w:after="0"/>
        <w:ind w:left="0" w:firstLine="709"/>
        <w:rPr>
          <w:sz w:val="28"/>
          <w:szCs w:val="28"/>
        </w:rPr>
      </w:pPr>
      <w:r w:rsidRPr="003E3F8C">
        <w:rPr>
          <w:sz w:val="28"/>
          <w:szCs w:val="28"/>
        </w:rPr>
        <w:t>Все понял, понял все малютка.</w:t>
      </w:r>
    </w:p>
    <w:p w:rsidR="00C404AA" w:rsidRPr="003E3F8C" w:rsidRDefault="00F14EBD" w:rsidP="00C404AA">
      <w:pPr>
        <w:pStyle w:val="30"/>
        <w:spacing w:after="0"/>
        <w:ind w:left="0" w:firstLine="709"/>
        <w:rPr>
          <w:sz w:val="28"/>
          <w:szCs w:val="28"/>
        </w:rPr>
      </w:pPr>
      <w:r>
        <w:rPr>
          <w:sz w:val="28"/>
          <w:szCs w:val="28"/>
        </w:rPr>
        <w:t>—</w:t>
      </w:r>
      <w:r w:rsidR="00C404AA" w:rsidRPr="003E3F8C">
        <w:rPr>
          <w:sz w:val="28"/>
          <w:szCs w:val="28"/>
        </w:rPr>
        <w:t xml:space="preserve"> Спрячь, м</w:t>
      </w:r>
      <w:r>
        <w:rPr>
          <w:sz w:val="28"/>
          <w:szCs w:val="28"/>
        </w:rPr>
        <w:t>амочка, меня! Не надо умирать! —</w:t>
      </w:r>
    </w:p>
    <w:p w:rsidR="00C404AA" w:rsidRPr="003E3F8C" w:rsidRDefault="00C404AA" w:rsidP="00C404AA">
      <w:pPr>
        <w:pStyle w:val="30"/>
        <w:spacing w:after="0"/>
        <w:ind w:left="0" w:firstLine="709"/>
        <w:rPr>
          <w:sz w:val="28"/>
          <w:szCs w:val="28"/>
        </w:rPr>
      </w:pPr>
      <w:r w:rsidRPr="003E3F8C">
        <w:rPr>
          <w:sz w:val="28"/>
          <w:szCs w:val="28"/>
        </w:rPr>
        <w:t>Он плачет и, как лист, сдержать не может дрожи.</w:t>
      </w:r>
    </w:p>
    <w:p w:rsidR="00C404AA" w:rsidRPr="003E3F8C" w:rsidRDefault="00C404AA" w:rsidP="00C404AA">
      <w:pPr>
        <w:pStyle w:val="30"/>
        <w:spacing w:after="0"/>
        <w:ind w:left="0" w:firstLine="709"/>
        <w:rPr>
          <w:sz w:val="28"/>
          <w:szCs w:val="28"/>
        </w:rPr>
      </w:pPr>
      <w:r w:rsidRPr="003E3F8C">
        <w:rPr>
          <w:sz w:val="28"/>
          <w:szCs w:val="28"/>
        </w:rPr>
        <w:t>Дитя, что ей всего дороже,</w:t>
      </w:r>
    </w:p>
    <w:p w:rsidR="00C404AA" w:rsidRPr="003E3F8C" w:rsidRDefault="00C404AA" w:rsidP="00C404AA">
      <w:pPr>
        <w:pStyle w:val="30"/>
        <w:spacing w:after="0"/>
        <w:ind w:left="0" w:firstLine="709"/>
        <w:rPr>
          <w:sz w:val="28"/>
          <w:szCs w:val="28"/>
        </w:rPr>
      </w:pPr>
      <w:r w:rsidRPr="003E3F8C">
        <w:rPr>
          <w:sz w:val="28"/>
          <w:szCs w:val="28"/>
        </w:rPr>
        <w:t>Нагнувшись, подняла двумя руками мать,</w:t>
      </w:r>
    </w:p>
    <w:p w:rsidR="00C404AA" w:rsidRPr="003E3F8C" w:rsidRDefault="00C404AA" w:rsidP="00C404AA">
      <w:pPr>
        <w:pStyle w:val="30"/>
        <w:spacing w:after="0"/>
        <w:ind w:left="0" w:firstLine="709"/>
        <w:rPr>
          <w:sz w:val="28"/>
          <w:szCs w:val="28"/>
        </w:rPr>
      </w:pPr>
      <w:r w:rsidRPr="003E3F8C">
        <w:rPr>
          <w:sz w:val="28"/>
          <w:szCs w:val="28"/>
        </w:rPr>
        <w:t>Прижала к сердцу, против дула прямо...</w:t>
      </w:r>
    </w:p>
    <w:p w:rsidR="00C404AA" w:rsidRPr="003E3F8C" w:rsidRDefault="00F14EBD" w:rsidP="00C404AA">
      <w:pPr>
        <w:pStyle w:val="30"/>
        <w:spacing w:after="0"/>
        <w:ind w:left="0" w:firstLine="709"/>
        <w:rPr>
          <w:sz w:val="28"/>
          <w:szCs w:val="28"/>
        </w:rPr>
      </w:pPr>
      <w:r>
        <w:rPr>
          <w:sz w:val="28"/>
          <w:szCs w:val="28"/>
        </w:rPr>
        <w:t>—</w:t>
      </w:r>
      <w:r w:rsidR="00C404AA" w:rsidRPr="003E3F8C">
        <w:rPr>
          <w:sz w:val="28"/>
          <w:szCs w:val="28"/>
        </w:rPr>
        <w:t xml:space="preserve"> Я, мама, жить хочу. Не надо, мама!</w:t>
      </w:r>
    </w:p>
    <w:p w:rsidR="00C404AA" w:rsidRPr="003E3F8C" w:rsidRDefault="00C404AA" w:rsidP="00C404AA">
      <w:pPr>
        <w:pStyle w:val="30"/>
        <w:spacing w:after="0"/>
        <w:ind w:left="0" w:firstLine="709"/>
        <w:rPr>
          <w:sz w:val="28"/>
          <w:szCs w:val="28"/>
        </w:rPr>
      </w:pPr>
      <w:r w:rsidRPr="003E3F8C">
        <w:rPr>
          <w:sz w:val="28"/>
          <w:szCs w:val="28"/>
        </w:rPr>
        <w:t>Пус</w:t>
      </w:r>
      <w:r w:rsidR="00F14EBD">
        <w:rPr>
          <w:sz w:val="28"/>
          <w:szCs w:val="28"/>
        </w:rPr>
        <w:t xml:space="preserve">ти меня, пусти! Чего ты ждешь? — </w:t>
      </w:r>
    </w:p>
    <w:p w:rsidR="00C404AA" w:rsidRPr="003E3F8C" w:rsidRDefault="00C404AA" w:rsidP="00C404AA">
      <w:pPr>
        <w:pStyle w:val="30"/>
        <w:spacing w:after="0"/>
        <w:ind w:left="0" w:firstLine="709"/>
        <w:rPr>
          <w:sz w:val="28"/>
          <w:szCs w:val="28"/>
        </w:rPr>
      </w:pPr>
      <w:r w:rsidRPr="003E3F8C">
        <w:rPr>
          <w:sz w:val="28"/>
          <w:szCs w:val="28"/>
        </w:rPr>
        <w:t>И хочет вырваться из рук ребенок,</w:t>
      </w:r>
    </w:p>
    <w:p w:rsidR="00C404AA" w:rsidRPr="003E3F8C" w:rsidRDefault="00C404AA" w:rsidP="00C404AA">
      <w:pPr>
        <w:pStyle w:val="30"/>
        <w:spacing w:after="0"/>
        <w:ind w:left="0" w:firstLine="709"/>
        <w:rPr>
          <w:sz w:val="28"/>
          <w:szCs w:val="28"/>
        </w:rPr>
      </w:pPr>
      <w:r w:rsidRPr="003E3F8C">
        <w:rPr>
          <w:sz w:val="28"/>
          <w:szCs w:val="28"/>
        </w:rPr>
        <w:t>И страшен плач, и голос тонок,</w:t>
      </w:r>
    </w:p>
    <w:p w:rsidR="00C404AA" w:rsidRPr="003E3F8C" w:rsidRDefault="00C404AA" w:rsidP="00C404AA">
      <w:pPr>
        <w:pStyle w:val="30"/>
        <w:spacing w:after="0"/>
        <w:ind w:left="0" w:firstLine="709"/>
        <w:rPr>
          <w:sz w:val="28"/>
          <w:szCs w:val="28"/>
        </w:rPr>
      </w:pPr>
      <w:r w:rsidRPr="003E3F8C">
        <w:rPr>
          <w:sz w:val="28"/>
          <w:szCs w:val="28"/>
        </w:rPr>
        <w:t>И в сердце он вонзается, как нож.</w:t>
      </w:r>
    </w:p>
    <w:p w:rsidR="00C404AA" w:rsidRPr="003E3F8C" w:rsidRDefault="00F14EBD" w:rsidP="00C404AA">
      <w:pPr>
        <w:pStyle w:val="30"/>
        <w:spacing w:after="0"/>
        <w:ind w:left="0" w:firstLine="709"/>
        <w:rPr>
          <w:sz w:val="28"/>
          <w:szCs w:val="28"/>
        </w:rPr>
      </w:pPr>
      <w:r>
        <w:rPr>
          <w:sz w:val="28"/>
          <w:szCs w:val="28"/>
        </w:rPr>
        <w:t>—</w:t>
      </w:r>
      <w:r w:rsidR="00C404AA" w:rsidRPr="003E3F8C">
        <w:rPr>
          <w:sz w:val="28"/>
          <w:szCs w:val="28"/>
        </w:rPr>
        <w:t xml:space="preserve"> Не бойся, мальчик мой. Сейчас вздохнешь ты</w:t>
      </w:r>
    </w:p>
    <w:p w:rsidR="00C404AA" w:rsidRPr="003E3F8C" w:rsidRDefault="00C404AA" w:rsidP="00C404AA">
      <w:pPr>
        <w:pStyle w:val="30"/>
        <w:spacing w:after="0"/>
        <w:ind w:left="0" w:firstLine="709"/>
        <w:rPr>
          <w:sz w:val="28"/>
          <w:szCs w:val="28"/>
        </w:rPr>
      </w:pPr>
      <w:r w:rsidRPr="003E3F8C">
        <w:rPr>
          <w:sz w:val="28"/>
          <w:szCs w:val="28"/>
        </w:rPr>
        <w:t>вольно.</w:t>
      </w:r>
    </w:p>
    <w:p w:rsidR="00C404AA" w:rsidRPr="003E3F8C" w:rsidRDefault="00C404AA" w:rsidP="00C404AA">
      <w:pPr>
        <w:pStyle w:val="30"/>
        <w:spacing w:after="0"/>
        <w:ind w:left="0" w:firstLine="709"/>
        <w:rPr>
          <w:sz w:val="28"/>
          <w:szCs w:val="28"/>
        </w:rPr>
      </w:pPr>
      <w:r w:rsidRPr="003E3F8C">
        <w:rPr>
          <w:sz w:val="28"/>
          <w:szCs w:val="28"/>
        </w:rPr>
        <w:t>Закрой глаза, но голову не прячь,</w:t>
      </w:r>
    </w:p>
    <w:p w:rsidR="00C404AA" w:rsidRPr="003E3F8C" w:rsidRDefault="00C404AA" w:rsidP="00C404AA">
      <w:pPr>
        <w:pStyle w:val="30"/>
        <w:spacing w:after="0"/>
        <w:ind w:left="0" w:firstLine="709"/>
        <w:rPr>
          <w:sz w:val="28"/>
          <w:szCs w:val="28"/>
        </w:rPr>
      </w:pPr>
      <w:r w:rsidRPr="003E3F8C">
        <w:rPr>
          <w:sz w:val="28"/>
          <w:szCs w:val="28"/>
        </w:rPr>
        <w:t>Чтобы тебя живым не закопал палач.</w:t>
      </w:r>
    </w:p>
    <w:p w:rsidR="00C404AA" w:rsidRPr="003E3F8C" w:rsidRDefault="00C404AA" w:rsidP="00C404AA">
      <w:pPr>
        <w:pStyle w:val="30"/>
        <w:spacing w:after="0"/>
        <w:ind w:left="0" w:firstLine="709"/>
        <w:rPr>
          <w:sz w:val="28"/>
          <w:szCs w:val="28"/>
        </w:rPr>
      </w:pPr>
      <w:r w:rsidRPr="003E3F8C">
        <w:rPr>
          <w:sz w:val="28"/>
          <w:szCs w:val="28"/>
        </w:rPr>
        <w:t>Терпи, сынок,</w:t>
      </w:r>
      <w:r w:rsidR="00F14EBD">
        <w:rPr>
          <w:sz w:val="28"/>
          <w:szCs w:val="28"/>
        </w:rPr>
        <w:t xml:space="preserve"> терпи. Сейчас не будет больно.—</w:t>
      </w:r>
    </w:p>
    <w:p w:rsidR="00C404AA" w:rsidRPr="003E3F8C" w:rsidRDefault="00C404AA" w:rsidP="00C404AA">
      <w:pPr>
        <w:pStyle w:val="30"/>
        <w:spacing w:after="0"/>
        <w:ind w:left="0" w:firstLine="709"/>
        <w:rPr>
          <w:sz w:val="28"/>
          <w:szCs w:val="28"/>
        </w:rPr>
      </w:pPr>
      <w:r w:rsidRPr="003E3F8C">
        <w:rPr>
          <w:sz w:val="28"/>
          <w:szCs w:val="28"/>
        </w:rPr>
        <w:t>И он закрыл глаза. И заалела кровь,</w:t>
      </w:r>
    </w:p>
    <w:p w:rsidR="00C404AA" w:rsidRPr="003E3F8C" w:rsidRDefault="00C404AA" w:rsidP="00C404AA">
      <w:pPr>
        <w:pStyle w:val="30"/>
        <w:spacing w:after="0"/>
        <w:ind w:left="0" w:firstLine="709"/>
        <w:rPr>
          <w:sz w:val="28"/>
          <w:szCs w:val="28"/>
        </w:rPr>
      </w:pPr>
      <w:r w:rsidRPr="003E3F8C">
        <w:rPr>
          <w:sz w:val="28"/>
          <w:szCs w:val="28"/>
        </w:rPr>
        <w:t>По шее лентой красной извиваясь.</w:t>
      </w:r>
    </w:p>
    <w:p w:rsidR="00C404AA" w:rsidRPr="003E3F8C" w:rsidRDefault="00C404AA" w:rsidP="00C404AA">
      <w:pPr>
        <w:pStyle w:val="30"/>
        <w:spacing w:after="0"/>
        <w:ind w:left="0" w:firstLine="709"/>
        <w:rPr>
          <w:sz w:val="28"/>
          <w:szCs w:val="28"/>
        </w:rPr>
      </w:pPr>
      <w:r w:rsidRPr="003E3F8C">
        <w:rPr>
          <w:sz w:val="28"/>
          <w:szCs w:val="28"/>
        </w:rPr>
        <w:t>Две жизни наземь падают, сливаясь,</w:t>
      </w:r>
    </w:p>
    <w:p w:rsidR="00C404AA" w:rsidRPr="003E3F8C" w:rsidRDefault="00C404AA" w:rsidP="00C404AA">
      <w:pPr>
        <w:pStyle w:val="30"/>
        <w:spacing w:after="0"/>
        <w:ind w:left="0" w:firstLine="709"/>
        <w:rPr>
          <w:sz w:val="28"/>
          <w:szCs w:val="28"/>
        </w:rPr>
      </w:pPr>
      <w:r w:rsidRPr="003E3F8C">
        <w:rPr>
          <w:sz w:val="28"/>
          <w:szCs w:val="28"/>
        </w:rPr>
        <w:t>Две жизни и одна любовь!</w:t>
      </w:r>
    </w:p>
    <w:p w:rsidR="00C404AA" w:rsidRPr="003E3F8C" w:rsidRDefault="00C404AA" w:rsidP="00C404AA">
      <w:pPr>
        <w:pStyle w:val="30"/>
        <w:spacing w:after="0"/>
        <w:ind w:left="0" w:firstLine="709"/>
        <w:rPr>
          <w:sz w:val="28"/>
          <w:szCs w:val="28"/>
        </w:rPr>
      </w:pPr>
      <w:r w:rsidRPr="003E3F8C">
        <w:rPr>
          <w:sz w:val="28"/>
          <w:szCs w:val="28"/>
        </w:rPr>
        <w:t>Гром грянул. Ветер свистнул в тучах.</w:t>
      </w:r>
    </w:p>
    <w:p w:rsidR="00C404AA" w:rsidRPr="003E3F8C" w:rsidRDefault="00C404AA" w:rsidP="00C404AA">
      <w:pPr>
        <w:pStyle w:val="30"/>
        <w:spacing w:after="0"/>
        <w:ind w:left="0" w:firstLine="709"/>
        <w:rPr>
          <w:sz w:val="28"/>
          <w:szCs w:val="28"/>
        </w:rPr>
      </w:pPr>
      <w:r w:rsidRPr="003E3F8C">
        <w:rPr>
          <w:sz w:val="28"/>
          <w:szCs w:val="28"/>
        </w:rPr>
        <w:t>Заплакала земля в тоске глухой,</w:t>
      </w:r>
    </w:p>
    <w:p w:rsidR="00C404AA" w:rsidRPr="003E3F8C" w:rsidRDefault="00C404AA" w:rsidP="00C404AA">
      <w:pPr>
        <w:pStyle w:val="30"/>
        <w:spacing w:after="0"/>
        <w:ind w:left="0" w:firstLine="709"/>
        <w:rPr>
          <w:sz w:val="28"/>
          <w:szCs w:val="28"/>
        </w:rPr>
      </w:pPr>
      <w:r w:rsidRPr="003E3F8C">
        <w:rPr>
          <w:sz w:val="28"/>
          <w:szCs w:val="28"/>
        </w:rPr>
        <w:t>О, сколько слез, горячих и горючих!</w:t>
      </w:r>
    </w:p>
    <w:p w:rsidR="00C404AA" w:rsidRPr="003E3F8C" w:rsidRDefault="00C404AA" w:rsidP="00C404AA">
      <w:pPr>
        <w:pStyle w:val="30"/>
        <w:spacing w:after="0"/>
        <w:ind w:left="0" w:firstLine="709"/>
        <w:rPr>
          <w:sz w:val="28"/>
          <w:szCs w:val="28"/>
        </w:rPr>
      </w:pPr>
      <w:r w:rsidRPr="003E3F8C">
        <w:rPr>
          <w:sz w:val="28"/>
          <w:szCs w:val="28"/>
        </w:rPr>
        <w:t>Земля моя, скажи мне, что с тобой?</w:t>
      </w:r>
    </w:p>
    <w:p w:rsidR="00C404AA" w:rsidRPr="003E3F8C" w:rsidRDefault="00C404AA" w:rsidP="00C404AA">
      <w:pPr>
        <w:pStyle w:val="30"/>
        <w:spacing w:after="0"/>
        <w:ind w:left="0" w:firstLine="709"/>
        <w:rPr>
          <w:sz w:val="28"/>
          <w:szCs w:val="28"/>
        </w:rPr>
      </w:pPr>
      <w:r w:rsidRPr="003E3F8C">
        <w:rPr>
          <w:sz w:val="28"/>
          <w:szCs w:val="28"/>
        </w:rPr>
        <w:t>Ты часто горе видела людское,</w:t>
      </w:r>
    </w:p>
    <w:p w:rsidR="00C404AA" w:rsidRPr="003E3F8C" w:rsidRDefault="00C404AA" w:rsidP="00C404AA">
      <w:pPr>
        <w:pStyle w:val="30"/>
        <w:spacing w:after="0"/>
        <w:ind w:left="0" w:firstLine="709"/>
        <w:rPr>
          <w:sz w:val="28"/>
          <w:szCs w:val="28"/>
        </w:rPr>
      </w:pPr>
      <w:r w:rsidRPr="003E3F8C">
        <w:rPr>
          <w:sz w:val="28"/>
          <w:szCs w:val="28"/>
        </w:rPr>
        <w:t>Ты миллионы лет цвела для нас,</w:t>
      </w:r>
    </w:p>
    <w:p w:rsidR="00C404AA" w:rsidRPr="003E3F8C" w:rsidRDefault="00C404AA" w:rsidP="00C404AA">
      <w:pPr>
        <w:pStyle w:val="30"/>
        <w:spacing w:after="0"/>
        <w:ind w:left="0" w:firstLine="709"/>
        <w:rPr>
          <w:sz w:val="28"/>
          <w:szCs w:val="28"/>
        </w:rPr>
      </w:pPr>
      <w:r w:rsidRPr="003E3F8C">
        <w:rPr>
          <w:sz w:val="28"/>
          <w:szCs w:val="28"/>
        </w:rPr>
        <w:t>Но испытала ль ты хотя бы раз</w:t>
      </w:r>
    </w:p>
    <w:p w:rsidR="00C404AA" w:rsidRPr="003E3F8C" w:rsidRDefault="00C404AA" w:rsidP="00C404AA">
      <w:pPr>
        <w:pStyle w:val="30"/>
        <w:spacing w:after="0"/>
        <w:ind w:left="0" w:firstLine="709"/>
        <w:rPr>
          <w:sz w:val="28"/>
          <w:szCs w:val="28"/>
        </w:rPr>
      </w:pPr>
      <w:r w:rsidRPr="003E3F8C">
        <w:rPr>
          <w:sz w:val="28"/>
          <w:szCs w:val="28"/>
        </w:rPr>
        <w:t>Такой позор и варварство такое?</w:t>
      </w:r>
    </w:p>
    <w:p w:rsidR="00C404AA" w:rsidRPr="003E3F8C" w:rsidRDefault="00C404AA" w:rsidP="00C404AA">
      <w:pPr>
        <w:pStyle w:val="30"/>
        <w:spacing w:after="0"/>
        <w:ind w:left="0" w:firstLine="709"/>
        <w:rPr>
          <w:sz w:val="28"/>
          <w:szCs w:val="28"/>
        </w:rPr>
      </w:pPr>
      <w:r w:rsidRPr="003E3F8C">
        <w:rPr>
          <w:sz w:val="28"/>
          <w:szCs w:val="28"/>
        </w:rPr>
        <w:t>Страна моя, враги тебе грозят,</w:t>
      </w:r>
    </w:p>
    <w:p w:rsidR="00C404AA" w:rsidRPr="003E3F8C" w:rsidRDefault="00C404AA" w:rsidP="00C404AA">
      <w:pPr>
        <w:pStyle w:val="30"/>
        <w:spacing w:after="0"/>
        <w:ind w:left="0" w:firstLine="709"/>
        <w:rPr>
          <w:sz w:val="28"/>
          <w:szCs w:val="28"/>
        </w:rPr>
      </w:pPr>
      <w:r w:rsidRPr="003E3F8C">
        <w:rPr>
          <w:sz w:val="28"/>
          <w:szCs w:val="28"/>
        </w:rPr>
        <w:t>Но выше подними великой правды знамя,</w:t>
      </w:r>
    </w:p>
    <w:p w:rsidR="00C404AA" w:rsidRPr="003E3F8C" w:rsidRDefault="00C404AA" w:rsidP="00C404AA">
      <w:pPr>
        <w:pStyle w:val="30"/>
        <w:spacing w:after="0"/>
        <w:ind w:left="0" w:firstLine="709"/>
        <w:rPr>
          <w:sz w:val="28"/>
          <w:szCs w:val="28"/>
        </w:rPr>
      </w:pPr>
      <w:r w:rsidRPr="003E3F8C">
        <w:rPr>
          <w:sz w:val="28"/>
          <w:szCs w:val="28"/>
        </w:rPr>
        <w:t>Омой его земли кровавыми слезами,</w:t>
      </w:r>
    </w:p>
    <w:p w:rsidR="00C404AA" w:rsidRPr="003E3F8C" w:rsidRDefault="00C404AA" w:rsidP="00C404AA">
      <w:pPr>
        <w:pStyle w:val="30"/>
        <w:spacing w:after="0"/>
        <w:ind w:left="0" w:firstLine="709"/>
        <w:rPr>
          <w:sz w:val="28"/>
          <w:szCs w:val="28"/>
        </w:rPr>
      </w:pPr>
      <w:r w:rsidRPr="003E3F8C">
        <w:rPr>
          <w:sz w:val="28"/>
          <w:szCs w:val="28"/>
        </w:rPr>
        <w:t>И пусть его лучи пронзят,</w:t>
      </w:r>
    </w:p>
    <w:p w:rsidR="00C404AA" w:rsidRPr="003E3F8C" w:rsidRDefault="00C404AA" w:rsidP="00C404AA">
      <w:pPr>
        <w:pStyle w:val="30"/>
        <w:spacing w:after="0"/>
        <w:ind w:left="0" w:firstLine="709"/>
        <w:rPr>
          <w:sz w:val="28"/>
          <w:szCs w:val="28"/>
        </w:rPr>
      </w:pPr>
      <w:r w:rsidRPr="003E3F8C">
        <w:rPr>
          <w:sz w:val="28"/>
          <w:szCs w:val="28"/>
        </w:rPr>
        <w:t>Пусть уничтожат беспощадно</w:t>
      </w:r>
    </w:p>
    <w:p w:rsidR="00C404AA" w:rsidRPr="003E3F8C" w:rsidRDefault="00C404AA" w:rsidP="00C404AA">
      <w:pPr>
        <w:pStyle w:val="30"/>
        <w:spacing w:after="0"/>
        <w:ind w:left="0" w:firstLine="709"/>
        <w:rPr>
          <w:sz w:val="28"/>
          <w:szCs w:val="28"/>
        </w:rPr>
      </w:pPr>
      <w:r w:rsidRPr="003E3F8C">
        <w:rPr>
          <w:sz w:val="28"/>
          <w:szCs w:val="28"/>
        </w:rPr>
        <w:t>Тех варваров, тех дикарей,</w:t>
      </w:r>
    </w:p>
    <w:p w:rsidR="00C404AA" w:rsidRPr="003E3F8C" w:rsidRDefault="00C404AA" w:rsidP="00C404AA">
      <w:pPr>
        <w:pStyle w:val="30"/>
        <w:spacing w:after="0"/>
        <w:ind w:left="0" w:firstLine="709"/>
        <w:rPr>
          <w:sz w:val="28"/>
          <w:szCs w:val="28"/>
        </w:rPr>
      </w:pPr>
      <w:r w:rsidRPr="003E3F8C">
        <w:rPr>
          <w:sz w:val="28"/>
          <w:szCs w:val="28"/>
        </w:rPr>
        <w:t>Что кровь детей глотают жадно,</w:t>
      </w:r>
    </w:p>
    <w:p w:rsidR="00C404AA" w:rsidRPr="003E3F8C" w:rsidRDefault="00C404AA" w:rsidP="00C404AA">
      <w:pPr>
        <w:pStyle w:val="30"/>
        <w:spacing w:after="0"/>
        <w:ind w:left="0" w:firstLine="709"/>
        <w:rPr>
          <w:sz w:val="28"/>
          <w:szCs w:val="28"/>
        </w:rPr>
      </w:pPr>
      <w:r w:rsidRPr="003E3F8C">
        <w:rPr>
          <w:sz w:val="28"/>
          <w:szCs w:val="28"/>
        </w:rPr>
        <w:t>Кровь наших матерей...</w:t>
      </w:r>
    </w:p>
    <w:p w:rsidR="00C404AA" w:rsidRPr="003E3F8C" w:rsidRDefault="00C404AA" w:rsidP="00C404AA">
      <w:pPr>
        <w:pStyle w:val="aa"/>
        <w:spacing w:after="0"/>
        <w:ind w:left="0" w:firstLine="709"/>
        <w:jc w:val="both"/>
        <w:rPr>
          <w:sz w:val="28"/>
          <w:szCs w:val="28"/>
        </w:rPr>
      </w:pPr>
      <w:r w:rsidRPr="003E3F8C">
        <w:rPr>
          <w:i/>
          <w:iCs/>
          <w:sz w:val="28"/>
          <w:szCs w:val="28"/>
        </w:rPr>
        <w:t>Ведущий 1.</w:t>
      </w:r>
      <w:r w:rsidRPr="003E3F8C">
        <w:rPr>
          <w:sz w:val="28"/>
          <w:szCs w:val="28"/>
        </w:rPr>
        <w:t xml:space="preserve"> Особенно тяжело было пережить эту войну детям. Сколько их, не достиг</w:t>
      </w:r>
      <w:r w:rsidR="00F14EBD">
        <w:rPr>
          <w:sz w:val="28"/>
          <w:szCs w:val="28"/>
        </w:rPr>
        <w:t>ших призывного возраста, рвалось на фронт, воевало</w:t>
      </w:r>
      <w:r w:rsidRPr="003E3F8C">
        <w:rPr>
          <w:sz w:val="28"/>
          <w:szCs w:val="28"/>
        </w:rPr>
        <w:t xml:space="preserve"> в пар</w:t>
      </w:r>
      <w:r w:rsidR="00F14EBD">
        <w:rPr>
          <w:sz w:val="28"/>
          <w:szCs w:val="28"/>
        </w:rPr>
        <w:t>тизанских отрядах, работало в тылу, переносило</w:t>
      </w:r>
      <w:r w:rsidRPr="003E3F8C">
        <w:rPr>
          <w:sz w:val="28"/>
          <w:szCs w:val="28"/>
        </w:rPr>
        <w:t xml:space="preserve"> все тяготы войны наравне со взрослыми…И погибали </w:t>
      </w:r>
      <w:r w:rsidR="00F14EBD">
        <w:rPr>
          <w:sz w:val="28"/>
          <w:szCs w:val="28"/>
        </w:rPr>
        <w:t xml:space="preserve">они </w:t>
      </w:r>
      <w:r w:rsidRPr="003E3F8C">
        <w:rPr>
          <w:sz w:val="28"/>
          <w:szCs w:val="28"/>
        </w:rPr>
        <w:t>наравне со взрослыми.</w:t>
      </w:r>
    </w:p>
    <w:p w:rsidR="00C404AA" w:rsidRPr="003E3F8C" w:rsidRDefault="00C404AA" w:rsidP="00C404AA">
      <w:pPr>
        <w:pStyle w:val="aa"/>
        <w:spacing w:after="0"/>
        <w:ind w:left="0" w:firstLine="709"/>
        <w:jc w:val="center"/>
        <w:rPr>
          <w:b/>
          <w:bCs/>
          <w:sz w:val="28"/>
          <w:szCs w:val="28"/>
        </w:rPr>
      </w:pPr>
      <w:r w:rsidRPr="003E3F8C">
        <w:rPr>
          <w:b/>
          <w:bCs/>
          <w:sz w:val="28"/>
          <w:szCs w:val="28"/>
        </w:rPr>
        <w:t>Фотокадр «Мальчик-фронтовик»</w:t>
      </w:r>
    </w:p>
    <w:p w:rsidR="00C404AA" w:rsidRPr="003E3F8C" w:rsidRDefault="00C404AA" w:rsidP="00C404AA">
      <w:pPr>
        <w:pStyle w:val="aa"/>
        <w:spacing w:after="0"/>
        <w:ind w:left="0" w:firstLine="709"/>
        <w:jc w:val="both"/>
        <w:rPr>
          <w:sz w:val="28"/>
          <w:szCs w:val="28"/>
        </w:rPr>
      </w:pPr>
      <w:r w:rsidRPr="003E3F8C">
        <w:rPr>
          <w:i/>
          <w:iCs/>
          <w:sz w:val="28"/>
          <w:szCs w:val="28"/>
        </w:rPr>
        <w:t>Ведущий 2.</w:t>
      </w:r>
      <w:r w:rsidRPr="003E3F8C">
        <w:rPr>
          <w:sz w:val="28"/>
          <w:szCs w:val="28"/>
        </w:rPr>
        <w:t xml:space="preserve"> А какую помощь оказывали мальчишки и девчонки нашим бойцам и команди</w:t>
      </w:r>
      <w:r w:rsidR="00217598">
        <w:rPr>
          <w:sz w:val="28"/>
          <w:szCs w:val="28"/>
        </w:rPr>
        <w:t>рам!</w:t>
      </w:r>
    </w:p>
    <w:p w:rsidR="007957E3" w:rsidRDefault="00C404AA" w:rsidP="00C404AA">
      <w:pPr>
        <w:pStyle w:val="aa"/>
        <w:spacing w:after="0"/>
        <w:ind w:left="0" w:firstLine="709"/>
        <w:jc w:val="center"/>
        <w:rPr>
          <w:b/>
          <w:bCs/>
          <w:sz w:val="28"/>
          <w:szCs w:val="28"/>
        </w:rPr>
      </w:pPr>
      <w:r w:rsidRPr="003E3F8C">
        <w:rPr>
          <w:b/>
          <w:bCs/>
          <w:sz w:val="28"/>
          <w:szCs w:val="28"/>
        </w:rPr>
        <w:t xml:space="preserve">3-й ученик читает стихотворение А. Твардовского </w:t>
      </w:r>
    </w:p>
    <w:p w:rsidR="00C404AA" w:rsidRPr="003E3F8C" w:rsidRDefault="00C404AA" w:rsidP="00C404AA">
      <w:pPr>
        <w:pStyle w:val="aa"/>
        <w:spacing w:after="0"/>
        <w:ind w:left="0" w:firstLine="709"/>
        <w:jc w:val="center"/>
        <w:rPr>
          <w:b/>
          <w:bCs/>
          <w:sz w:val="28"/>
          <w:szCs w:val="28"/>
        </w:rPr>
      </w:pPr>
      <w:r w:rsidRPr="003E3F8C">
        <w:rPr>
          <w:b/>
          <w:bCs/>
          <w:sz w:val="28"/>
          <w:szCs w:val="28"/>
        </w:rPr>
        <w:t>«Рассказ танкиста»:</w:t>
      </w:r>
    </w:p>
    <w:p w:rsidR="00C404AA" w:rsidRPr="003E3F8C" w:rsidRDefault="00C404AA" w:rsidP="00C404AA">
      <w:pPr>
        <w:pStyle w:val="st"/>
        <w:spacing w:before="0"/>
        <w:ind w:left="0" w:right="0" w:firstLine="709"/>
        <w:rPr>
          <w:b w:val="0"/>
          <w:bCs w:val="0"/>
          <w:sz w:val="28"/>
          <w:szCs w:val="28"/>
        </w:rPr>
      </w:pPr>
      <w:r w:rsidRPr="003E3F8C">
        <w:rPr>
          <w:b w:val="0"/>
          <w:bCs w:val="0"/>
          <w:sz w:val="28"/>
          <w:szCs w:val="28"/>
        </w:rPr>
        <w:t>Был трудный бой. Всё нынче, как спросонку,</w:t>
      </w:r>
    </w:p>
    <w:p w:rsidR="00C404AA" w:rsidRPr="003E3F8C" w:rsidRDefault="00C404AA" w:rsidP="00C404AA">
      <w:pPr>
        <w:pStyle w:val="st"/>
        <w:spacing w:before="0"/>
        <w:ind w:left="0" w:right="0" w:firstLine="709"/>
        <w:rPr>
          <w:b w:val="0"/>
          <w:bCs w:val="0"/>
          <w:sz w:val="28"/>
          <w:szCs w:val="28"/>
        </w:rPr>
      </w:pPr>
      <w:r w:rsidRPr="003E3F8C">
        <w:rPr>
          <w:b w:val="0"/>
          <w:bCs w:val="0"/>
          <w:sz w:val="28"/>
          <w:szCs w:val="28"/>
        </w:rPr>
        <w:t>И только не могу себе простить:</w:t>
      </w:r>
    </w:p>
    <w:p w:rsidR="00C404AA" w:rsidRPr="003E3F8C" w:rsidRDefault="00C404AA" w:rsidP="00C404AA">
      <w:pPr>
        <w:pStyle w:val="st"/>
        <w:spacing w:before="0"/>
        <w:ind w:left="0" w:right="0" w:firstLine="709"/>
        <w:rPr>
          <w:b w:val="0"/>
          <w:bCs w:val="0"/>
          <w:sz w:val="28"/>
          <w:szCs w:val="28"/>
        </w:rPr>
      </w:pPr>
      <w:r w:rsidRPr="003E3F8C">
        <w:rPr>
          <w:b w:val="0"/>
          <w:bCs w:val="0"/>
          <w:sz w:val="28"/>
          <w:szCs w:val="28"/>
        </w:rPr>
        <w:t>Из тысяч лиц узнал бы я мальчонку,</w:t>
      </w:r>
    </w:p>
    <w:p w:rsidR="00C404AA" w:rsidRPr="003E3F8C" w:rsidRDefault="00C404AA" w:rsidP="00C404AA">
      <w:pPr>
        <w:pStyle w:val="st"/>
        <w:spacing w:before="0"/>
        <w:ind w:left="0" w:right="0" w:firstLine="709"/>
        <w:rPr>
          <w:b w:val="0"/>
          <w:bCs w:val="0"/>
          <w:sz w:val="28"/>
          <w:szCs w:val="28"/>
        </w:rPr>
      </w:pPr>
      <w:r w:rsidRPr="003E3F8C">
        <w:rPr>
          <w:b w:val="0"/>
          <w:bCs w:val="0"/>
          <w:sz w:val="28"/>
          <w:szCs w:val="28"/>
        </w:rPr>
        <w:t>А как зовут, забыл его спросить.</w:t>
      </w:r>
    </w:p>
    <w:p w:rsidR="00C404AA" w:rsidRPr="003E3F8C" w:rsidRDefault="001729C5" w:rsidP="00C404AA">
      <w:pPr>
        <w:pStyle w:val="st"/>
        <w:spacing w:before="0"/>
        <w:ind w:left="0" w:right="0" w:firstLine="709"/>
        <w:rPr>
          <w:b w:val="0"/>
          <w:bCs w:val="0"/>
          <w:sz w:val="28"/>
          <w:szCs w:val="28"/>
        </w:rPr>
      </w:pPr>
      <w:r>
        <w:rPr>
          <w:b w:val="0"/>
          <w:bCs w:val="0"/>
          <w:sz w:val="28"/>
          <w:szCs w:val="28"/>
        </w:rPr>
        <w:t>Лет десяти-</w:t>
      </w:r>
      <w:r w:rsidR="00C404AA" w:rsidRPr="003E3F8C">
        <w:rPr>
          <w:b w:val="0"/>
          <w:bCs w:val="0"/>
          <w:sz w:val="28"/>
          <w:szCs w:val="28"/>
        </w:rPr>
        <w:t>двенадцати. Бедовый,</w:t>
      </w:r>
    </w:p>
    <w:p w:rsidR="00C404AA" w:rsidRPr="003E3F8C" w:rsidRDefault="00C404AA" w:rsidP="00C404AA">
      <w:pPr>
        <w:pStyle w:val="st"/>
        <w:spacing w:before="0"/>
        <w:ind w:left="0" w:right="0" w:firstLine="709"/>
        <w:rPr>
          <w:b w:val="0"/>
          <w:bCs w:val="0"/>
          <w:sz w:val="28"/>
          <w:szCs w:val="28"/>
        </w:rPr>
      </w:pPr>
      <w:r w:rsidRPr="003E3F8C">
        <w:rPr>
          <w:b w:val="0"/>
          <w:bCs w:val="0"/>
          <w:sz w:val="28"/>
          <w:szCs w:val="28"/>
        </w:rPr>
        <w:t>Из тех, что главарями у детей,</w:t>
      </w:r>
    </w:p>
    <w:p w:rsidR="00C404AA" w:rsidRPr="003E3F8C" w:rsidRDefault="00C404AA" w:rsidP="00C404AA">
      <w:pPr>
        <w:pStyle w:val="st"/>
        <w:spacing w:before="0"/>
        <w:ind w:left="0" w:right="0" w:firstLine="709"/>
        <w:rPr>
          <w:b w:val="0"/>
          <w:bCs w:val="0"/>
          <w:sz w:val="28"/>
          <w:szCs w:val="28"/>
        </w:rPr>
      </w:pPr>
      <w:r w:rsidRPr="003E3F8C">
        <w:rPr>
          <w:b w:val="0"/>
          <w:bCs w:val="0"/>
          <w:sz w:val="28"/>
          <w:szCs w:val="28"/>
        </w:rPr>
        <w:t>Из тех, что в городишках прифронтовых</w:t>
      </w:r>
    </w:p>
    <w:p w:rsidR="00C404AA" w:rsidRPr="003E3F8C" w:rsidRDefault="001729C5" w:rsidP="00C404AA">
      <w:pPr>
        <w:pStyle w:val="st"/>
        <w:spacing w:before="0"/>
        <w:ind w:left="0" w:right="0" w:firstLine="709"/>
        <w:rPr>
          <w:b w:val="0"/>
          <w:bCs w:val="0"/>
          <w:sz w:val="28"/>
          <w:szCs w:val="28"/>
        </w:rPr>
      </w:pPr>
      <w:r>
        <w:rPr>
          <w:b w:val="0"/>
          <w:bCs w:val="0"/>
          <w:sz w:val="28"/>
          <w:szCs w:val="28"/>
        </w:rPr>
        <w:t>Встречают нас</w:t>
      </w:r>
      <w:r w:rsidR="00C404AA" w:rsidRPr="003E3F8C">
        <w:rPr>
          <w:b w:val="0"/>
          <w:bCs w:val="0"/>
          <w:sz w:val="28"/>
          <w:szCs w:val="28"/>
        </w:rPr>
        <w:t xml:space="preserve"> как дорогих гостей,</w:t>
      </w:r>
    </w:p>
    <w:p w:rsidR="00C404AA" w:rsidRPr="003E3F8C" w:rsidRDefault="00C404AA" w:rsidP="00C404AA">
      <w:pPr>
        <w:pStyle w:val="st"/>
        <w:spacing w:before="0"/>
        <w:ind w:left="0" w:right="0" w:firstLine="709"/>
        <w:rPr>
          <w:b w:val="0"/>
          <w:bCs w:val="0"/>
          <w:sz w:val="28"/>
          <w:szCs w:val="28"/>
        </w:rPr>
      </w:pPr>
      <w:r w:rsidRPr="003E3F8C">
        <w:rPr>
          <w:b w:val="0"/>
          <w:bCs w:val="0"/>
          <w:sz w:val="28"/>
          <w:szCs w:val="28"/>
        </w:rPr>
        <w:t>Машину обступают на стоянках,</w:t>
      </w:r>
    </w:p>
    <w:p w:rsidR="00C404AA" w:rsidRPr="003E3F8C" w:rsidRDefault="001729C5" w:rsidP="00C404AA">
      <w:pPr>
        <w:pStyle w:val="st"/>
        <w:spacing w:before="0"/>
        <w:ind w:left="0" w:right="0" w:firstLine="709"/>
        <w:rPr>
          <w:b w:val="0"/>
          <w:bCs w:val="0"/>
          <w:sz w:val="28"/>
          <w:szCs w:val="28"/>
        </w:rPr>
      </w:pPr>
      <w:r>
        <w:rPr>
          <w:b w:val="0"/>
          <w:bCs w:val="0"/>
          <w:sz w:val="28"/>
          <w:szCs w:val="28"/>
        </w:rPr>
        <w:t>Таскать им воду ведрами —</w:t>
      </w:r>
      <w:r w:rsidR="00C404AA" w:rsidRPr="003E3F8C">
        <w:rPr>
          <w:b w:val="0"/>
          <w:bCs w:val="0"/>
          <w:sz w:val="28"/>
          <w:szCs w:val="28"/>
        </w:rPr>
        <w:t xml:space="preserve"> не труд,</w:t>
      </w:r>
    </w:p>
    <w:p w:rsidR="00C404AA" w:rsidRPr="003E3F8C" w:rsidRDefault="00C404AA" w:rsidP="00C404AA">
      <w:pPr>
        <w:pStyle w:val="st"/>
        <w:spacing w:before="0"/>
        <w:ind w:left="0" w:right="0" w:firstLine="709"/>
        <w:rPr>
          <w:b w:val="0"/>
          <w:bCs w:val="0"/>
          <w:sz w:val="28"/>
          <w:szCs w:val="28"/>
        </w:rPr>
      </w:pPr>
      <w:r w:rsidRPr="003E3F8C">
        <w:rPr>
          <w:b w:val="0"/>
          <w:bCs w:val="0"/>
          <w:sz w:val="28"/>
          <w:szCs w:val="28"/>
        </w:rPr>
        <w:t>Приносят мыло с полотенцем к танку</w:t>
      </w:r>
    </w:p>
    <w:p w:rsidR="00C404AA" w:rsidRPr="003E3F8C" w:rsidRDefault="00C404AA" w:rsidP="00C404AA">
      <w:pPr>
        <w:pStyle w:val="st"/>
        <w:spacing w:before="0"/>
        <w:ind w:left="0" w:right="0" w:firstLine="709"/>
        <w:rPr>
          <w:b w:val="0"/>
          <w:bCs w:val="0"/>
          <w:sz w:val="28"/>
          <w:szCs w:val="28"/>
        </w:rPr>
      </w:pPr>
      <w:r w:rsidRPr="003E3F8C">
        <w:rPr>
          <w:b w:val="0"/>
          <w:bCs w:val="0"/>
          <w:sz w:val="28"/>
          <w:szCs w:val="28"/>
        </w:rPr>
        <w:t>И сливы недозрелые суют...</w:t>
      </w:r>
    </w:p>
    <w:p w:rsidR="00C404AA" w:rsidRPr="003E3F8C" w:rsidRDefault="00C404AA" w:rsidP="00C404AA">
      <w:pPr>
        <w:pStyle w:val="st"/>
        <w:spacing w:before="0"/>
        <w:ind w:left="0" w:right="0" w:firstLine="709"/>
        <w:rPr>
          <w:b w:val="0"/>
          <w:bCs w:val="0"/>
          <w:sz w:val="28"/>
          <w:szCs w:val="28"/>
        </w:rPr>
      </w:pPr>
      <w:r w:rsidRPr="003E3F8C">
        <w:rPr>
          <w:b w:val="0"/>
          <w:bCs w:val="0"/>
          <w:sz w:val="28"/>
          <w:szCs w:val="28"/>
        </w:rPr>
        <w:t>Шел бой за улицу. Огонь врага был страшен,</w:t>
      </w:r>
    </w:p>
    <w:p w:rsidR="00C404AA" w:rsidRPr="003E3F8C" w:rsidRDefault="00C404AA" w:rsidP="00C404AA">
      <w:pPr>
        <w:pStyle w:val="st"/>
        <w:spacing w:before="0"/>
        <w:ind w:left="0" w:right="0" w:firstLine="709"/>
        <w:rPr>
          <w:b w:val="0"/>
          <w:bCs w:val="0"/>
          <w:sz w:val="28"/>
          <w:szCs w:val="28"/>
        </w:rPr>
      </w:pPr>
      <w:r w:rsidRPr="003E3F8C">
        <w:rPr>
          <w:b w:val="0"/>
          <w:bCs w:val="0"/>
          <w:sz w:val="28"/>
          <w:szCs w:val="28"/>
        </w:rPr>
        <w:t>Мы прорывались к площади вперед.</w:t>
      </w:r>
    </w:p>
    <w:p w:rsidR="00C404AA" w:rsidRPr="003E3F8C" w:rsidRDefault="001729C5" w:rsidP="00C404AA">
      <w:pPr>
        <w:pStyle w:val="st"/>
        <w:spacing w:before="0"/>
        <w:ind w:left="0" w:right="0" w:firstLine="709"/>
        <w:rPr>
          <w:b w:val="0"/>
          <w:bCs w:val="0"/>
          <w:sz w:val="28"/>
          <w:szCs w:val="28"/>
        </w:rPr>
      </w:pPr>
      <w:r>
        <w:rPr>
          <w:b w:val="0"/>
          <w:bCs w:val="0"/>
          <w:sz w:val="28"/>
          <w:szCs w:val="28"/>
        </w:rPr>
        <w:t>А он гвоздит —</w:t>
      </w:r>
      <w:r w:rsidR="00C404AA" w:rsidRPr="003E3F8C">
        <w:rPr>
          <w:b w:val="0"/>
          <w:bCs w:val="0"/>
          <w:sz w:val="28"/>
          <w:szCs w:val="28"/>
        </w:rPr>
        <w:t xml:space="preserve"> не выглянуть из башен,</w:t>
      </w:r>
    </w:p>
    <w:p w:rsidR="00C404AA" w:rsidRPr="003E3F8C" w:rsidRDefault="00C404AA" w:rsidP="00C404AA">
      <w:pPr>
        <w:pStyle w:val="st"/>
        <w:spacing w:before="0"/>
        <w:ind w:left="0" w:right="0" w:firstLine="709"/>
        <w:rPr>
          <w:b w:val="0"/>
          <w:bCs w:val="0"/>
          <w:sz w:val="28"/>
          <w:szCs w:val="28"/>
        </w:rPr>
      </w:pPr>
      <w:r w:rsidRPr="003E3F8C">
        <w:rPr>
          <w:b w:val="0"/>
          <w:bCs w:val="0"/>
          <w:sz w:val="28"/>
          <w:szCs w:val="28"/>
        </w:rPr>
        <w:t>И черт его поймет, откуда бьет.</w:t>
      </w:r>
    </w:p>
    <w:p w:rsidR="00C404AA" w:rsidRPr="003E3F8C" w:rsidRDefault="00C404AA" w:rsidP="00C404AA">
      <w:pPr>
        <w:pStyle w:val="st"/>
        <w:spacing w:before="0"/>
        <w:ind w:left="0" w:right="0" w:firstLine="709"/>
        <w:rPr>
          <w:b w:val="0"/>
          <w:bCs w:val="0"/>
          <w:sz w:val="28"/>
          <w:szCs w:val="28"/>
        </w:rPr>
      </w:pPr>
      <w:r w:rsidRPr="003E3F8C">
        <w:rPr>
          <w:b w:val="0"/>
          <w:bCs w:val="0"/>
          <w:sz w:val="28"/>
          <w:szCs w:val="28"/>
        </w:rPr>
        <w:t>Тут угадай-ка, за каким домишкой</w:t>
      </w:r>
    </w:p>
    <w:p w:rsidR="00C404AA" w:rsidRPr="003E3F8C" w:rsidRDefault="001729C5" w:rsidP="00C404AA">
      <w:pPr>
        <w:pStyle w:val="st"/>
        <w:spacing w:before="0"/>
        <w:ind w:left="0" w:right="0" w:firstLine="709"/>
        <w:rPr>
          <w:b w:val="0"/>
          <w:bCs w:val="0"/>
          <w:sz w:val="28"/>
          <w:szCs w:val="28"/>
        </w:rPr>
      </w:pPr>
      <w:r>
        <w:rPr>
          <w:b w:val="0"/>
          <w:bCs w:val="0"/>
          <w:sz w:val="28"/>
          <w:szCs w:val="28"/>
        </w:rPr>
        <w:t>Он примостился, —</w:t>
      </w:r>
      <w:r w:rsidR="00C404AA" w:rsidRPr="003E3F8C">
        <w:rPr>
          <w:b w:val="0"/>
          <w:bCs w:val="0"/>
          <w:sz w:val="28"/>
          <w:szCs w:val="28"/>
        </w:rPr>
        <w:t xml:space="preserve"> столько всяких дыр.</w:t>
      </w:r>
    </w:p>
    <w:p w:rsidR="00C404AA" w:rsidRPr="003E3F8C" w:rsidRDefault="00C404AA" w:rsidP="00C404AA">
      <w:pPr>
        <w:pStyle w:val="st"/>
        <w:spacing w:before="0"/>
        <w:ind w:left="0" w:right="0" w:firstLine="709"/>
        <w:rPr>
          <w:b w:val="0"/>
          <w:bCs w:val="0"/>
          <w:sz w:val="28"/>
          <w:szCs w:val="28"/>
        </w:rPr>
      </w:pPr>
      <w:r w:rsidRPr="003E3F8C">
        <w:rPr>
          <w:b w:val="0"/>
          <w:bCs w:val="0"/>
          <w:sz w:val="28"/>
          <w:szCs w:val="28"/>
        </w:rPr>
        <w:t>И вдруг к машине подбежал парнишка:</w:t>
      </w:r>
    </w:p>
    <w:p w:rsidR="00C404AA" w:rsidRPr="003E3F8C" w:rsidRDefault="001729C5" w:rsidP="00C404AA">
      <w:pPr>
        <w:pStyle w:val="st"/>
        <w:spacing w:before="0"/>
        <w:ind w:left="0" w:right="0" w:firstLine="709"/>
        <w:rPr>
          <w:b w:val="0"/>
          <w:bCs w:val="0"/>
          <w:sz w:val="28"/>
          <w:szCs w:val="28"/>
        </w:rPr>
      </w:pPr>
      <w:r>
        <w:rPr>
          <w:b w:val="0"/>
          <w:bCs w:val="0"/>
          <w:sz w:val="28"/>
          <w:szCs w:val="28"/>
        </w:rPr>
        <w:t>—</w:t>
      </w:r>
      <w:r w:rsidR="00C404AA" w:rsidRPr="003E3F8C">
        <w:rPr>
          <w:b w:val="0"/>
          <w:bCs w:val="0"/>
          <w:sz w:val="28"/>
          <w:szCs w:val="28"/>
        </w:rPr>
        <w:t xml:space="preserve"> Товарищ командир, товарищ командир!</w:t>
      </w:r>
    </w:p>
    <w:p w:rsidR="00C404AA" w:rsidRPr="003E3F8C" w:rsidRDefault="00C404AA" w:rsidP="00C404AA">
      <w:pPr>
        <w:pStyle w:val="st"/>
        <w:spacing w:before="0"/>
        <w:ind w:left="0" w:right="0" w:firstLine="709"/>
        <w:rPr>
          <w:b w:val="0"/>
          <w:bCs w:val="0"/>
          <w:sz w:val="28"/>
          <w:szCs w:val="28"/>
        </w:rPr>
      </w:pPr>
      <w:r w:rsidRPr="003E3F8C">
        <w:rPr>
          <w:b w:val="0"/>
          <w:bCs w:val="0"/>
          <w:sz w:val="28"/>
          <w:szCs w:val="28"/>
        </w:rPr>
        <w:t>Я знаю, где их пушка. Я разведал...</w:t>
      </w:r>
    </w:p>
    <w:p w:rsidR="00C404AA" w:rsidRPr="003E3F8C" w:rsidRDefault="00C404AA" w:rsidP="00C404AA">
      <w:pPr>
        <w:pStyle w:val="st"/>
        <w:spacing w:before="0"/>
        <w:ind w:left="0" w:right="0" w:firstLine="709"/>
        <w:rPr>
          <w:b w:val="0"/>
          <w:bCs w:val="0"/>
          <w:sz w:val="28"/>
          <w:szCs w:val="28"/>
        </w:rPr>
      </w:pPr>
      <w:r w:rsidRPr="003E3F8C">
        <w:rPr>
          <w:b w:val="0"/>
          <w:bCs w:val="0"/>
          <w:sz w:val="28"/>
          <w:szCs w:val="28"/>
        </w:rPr>
        <w:t>Я подползал, они вон там, в саду...</w:t>
      </w:r>
    </w:p>
    <w:p w:rsidR="00C404AA" w:rsidRPr="003E3F8C" w:rsidRDefault="001729C5" w:rsidP="00C404AA">
      <w:pPr>
        <w:pStyle w:val="st"/>
        <w:spacing w:before="0"/>
        <w:ind w:left="0" w:right="0" w:firstLine="720"/>
        <w:rPr>
          <w:b w:val="0"/>
          <w:bCs w:val="0"/>
          <w:sz w:val="28"/>
          <w:szCs w:val="28"/>
        </w:rPr>
      </w:pPr>
      <w:r>
        <w:rPr>
          <w:b w:val="0"/>
          <w:bCs w:val="0"/>
          <w:sz w:val="28"/>
          <w:szCs w:val="28"/>
        </w:rPr>
        <w:t>—</w:t>
      </w:r>
      <w:r w:rsidR="00C404AA" w:rsidRPr="003E3F8C">
        <w:rPr>
          <w:b w:val="0"/>
          <w:bCs w:val="0"/>
          <w:sz w:val="28"/>
          <w:szCs w:val="28"/>
        </w:rPr>
        <w:t xml:space="preserve"> </w:t>
      </w:r>
      <w:r>
        <w:rPr>
          <w:b w:val="0"/>
          <w:bCs w:val="0"/>
          <w:sz w:val="28"/>
          <w:szCs w:val="28"/>
        </w:rPr>
        <w:t>Да где же, где?.. —</w:t>
      </w:r>
      <w:r w:rsidR="00C404AA" w:rsidRPr="003E3F8C">
        <w:rPr>
          <w:b w:val="0"/>
          <w:bCs w:val="0"/>
          <w:sz w:val="28"/>
          <w:szCs w:val="28"/>
        </w:rPr>
        <w:t xml:space="preserve"> А дайте я поеду</w:t>
      </w:r>
    </w:p>
    <w:p w:rsidR="00C404AA" w:rsidRPr="003E3F8C" w:rsidRDefault="00C404AA" w:rsidP="00C404AA">
      <w:pPr>
        <w:pStyle w:val="st"/>
        <w:spacing w:before="0"/>
        <w:ind w:left="0" w:right="0" w:firstLine="720"/>
        <w:rPr>
          <w:b w:val="0"/>
          <w:bCs w:val="0"/>
          <w:sz w:val="28"/>
          <w:szCs w:val="28"/>
        </w:rPr>
      </w:pPr>
      <w:r w:rsidRPr="003E3F8C">
        <w:rPr>
          <w:b w:val="0"/>
          <w:bCs w:val="0"/>
          <w:sz w:val="28"/>
          <w:szCs w:val="28"/>
        </w:rPr>
        <w:t>На танке с вами. Прямо приведу.</w:t>
      </w:r>
    </w:p>
    <w:p w:rsidR="00C404AA" w:rsidRPr="003E3F8C" w:rsidRDefault="001729C5" w:rsidP="00C404AA">
      <w:pPr>
        <w:pStyle w:val="st"/>
        <w:spacing w:before="0"/>
        <w:ind w:left="0" w:right="0" w:firstLine="709"/>
        <w:rPr>
          <w:b w:val="0"/>
          <w:bCs w:val="0"/>
          <w:sz w:val="28"/>
          <w:szCs w:val="28"/>
        </w:rPr>
      </w:pPr>
      <w:r>
        <w:rPr>
          <w:b w:val="0"/>
          <w:bCs w:val="0"/>
          <w:sz w:val="28"/>
          <w:szCs w:val="28"/>
        </w:rPr>
        <w:t>— Что ж, бой не ждет — Влезай сюда, дружище! —</w:t>
      </w:r>
    </w:p>
    <w:p w:rsidR="00C404AA" w:rsidRPr="003E3F8C" w:rsidRDefault="00C404AA" w:rsidP="00C404AA">
      <w:pPr>
        <w:pStyle w:val="st"/>
        <w:spacing w:before="0"/>
        <w:ind w:left="0" w:right="0" w:firstLine="709"/>
        <w:rPr>
          <w:b w:val="0"/>
          <w:bCs w:val="0"/>
          <w:sz w:val="28"/>
          <w:szCs w:val="28"/>
        </w:rPr>
      </w:pPr>
      <w:r w:rsidRPr="003E3F8C">
        <w:rPr>
          <w:b w:val="0"/>
          <w:bCs w:val="0"/>
          <w:sz w:val="28"/>
          <w:szCs w:val="28"/>
        </w:rPr>
        <w:t>И вот мы катим к месту вчетвером.</w:t>
      </w:r>
    </w:p>
    <w:p w:rsidR="00C404AA" w:rsidRPr="003E3F8C" w:rsidRDefault="00C404AA" w:rsidP="00C404AA">
      <w:pPr>
        <w:pStyle w:val="st"/>
        <w:spacing w:before="0"/>
        <w:ind w:left="0" w:right="0" w:firstLine="709"/>
        <w:rPr>
          <w:b w:val="0"/>
          <w:bCs w:val="0"/>
          <w:sz w:val="28"/>
          <w:szCs w:val="28"/>
        </w:rPr>
      </w:pPr>
      <w:r w:rsidRPr="003E3F8C">
        <w:rPr>
          <w:b w:val="0"/>
          <w:bCs w:val="0"/>
          <w:sz w:val="28"/>
          <w:szCs w:val="28"/>
        </w:rPr>
        <w:t>Сто</w:t>
      </w:r>
      <w:r w:rsidR="001729C5">
        <w:rPr>
          <w:b w:val="0"/>
          <w:bCs w:val="0"/>
          <w:sz w:val="28"/>
          <w:szCs w:val="28"/>
        </w:rPr>
        <w:t>ит парнишка —</w:t>
      </w:r>
      <w:r w:rsidRPr="003E3F8C">
        <w:rPr>
          <w:b w:val="0"/>
          <w:bCs w:val="0"/>
          <w:sz w:val="28"/>
          <w:szCs w:val="28"/>
        </w:rPr>
        <w:t xml:space="preserve"> мины, пули свищут,</w:t>
      </w:r>
    </w:p>
    <w:p w:rsidR="00C404AA" w:rsidRPr="003E3F8C" w:rsidRDefault="00C404AA" w:rsidP="00C404AA">
      <w:pPr>
        <w:pStyle w:val="st"/>
        <w:spacing w:before="0"/>
        <w:ind w:left="0" w:right="0" w:firstLine="709"/>
        <w:rPr>
          <w:b w:val="0"/>
          <w:bCs w:val="0"/>
          <w:sz w:val="28"/>
          <w:szCs w:val="28"/>
        </w:rPr>
      </w:pPr>
      <w:r w:rsidRPr="003E3F8C">
        <w:rPr>
          <w:b w:val="0"/>
          <w:bCs w:val="0"/>
          <w:sz w:val="28"/>
          <w:szCs w:val="28"/>
        </w:rPr>
        <w:t>И только рубашонка пузырем.</w:t>
      </w:r>
    </w:p>
    <w:p w:rsidR="00C404AA" w:rsidRPr="003E3F8C" w:rsidRDefault="001729C5" w:rsidP="00C404AA">
      <w:pPr>
        <w:pStyle w:val="st"/>
        <w:spacing w:before="0"/>
        <w:ind w:left="0" w:right="0" w:firstLine="709"/>
        <w:rPr>
          <w:b w:val="0"/>
          <w:bCs w:val="0"/>
          <w:sz w:val="28"/>
          <w:szCs w:val="28"/>
        </w:rPr>
      </w:pPr>
      <w:r>
        <w:rPr>
          <w:b w:val="0"/>
          <w:bCs w:val="0"/>
          <w:sz w:val="28"/>
          <w:szCs w:val="28"/>
        </w:rPr>
        <w:t>Подъехали. — Вот здесь. —</w:t>
      </w:r>
      <w:r w:rsidR="00C404AA" w:rsidRPr="003E3F8C">
        <w:rPr>
          <w:b w:val="0"/>
          <w:bCs w:val="0"/>
          <w:sz w:val="28"/>
          <w:szCs w:val="28"/>
        </w:rPr>
        <w:t xml:space="preserve"> И с разворота</w:t>
      </w:r>
    </w:p>
    <w:p w:rsidR="00C404AA" w:rsidRPr="003E3F8C" w:rsidRDefault="00C404AA" w:rsidP="00C404AA">
      <w:pPr>
        <w:pStyle w:val="st"/>
        <w:spacing w:before="0"/>
        <w:ind w:left="0" w:right="0" w:firstLine="709"/>
        <w:rPr>
          <w:b w:val="0"/>
          <w:bCs w:val="0"/>
          <w:sz w:val="28"/>
          <w:szCs w:val="28"/>
        </w:rPr>
      </w:pPr>
      <w:r w:rsidRPr="003E3F8C">
        <w:rPr>
          <w:b w:val="0"/>
          <w:bCs w:val="0"/>
          <w:sz w:val="28"/>
          <w:szCs w:val="28"/>
        </w:rPr>
        <w:t>Заходим в тыл, и полный газ даем.</w:t>
      </w:r>
    </w:p>
    <w:p w:rsidR="00C404AA" w:rsidRPr="003E3F8C" w:rsidRDefault="001729C5" w:rsidP="00C404AA">
      <w:pPr>
        <w:pStyle w:val="st"/>
        <w:spacing w:before="0"/>
        <w:ind w:left="0" w:right="0" w:firstLine="709"/>
        <w:rPr>
          <w:b w:val="0"/>
          <w:bCs w:val="0"/>
          <w:sz w:val="28"/>
          <w:szCs w:val="28"/>
        </w:rPr>
      </w:pPr>
      <w:r>
        <w:rPr>
          <w:b w:val="0"/>
          <w:bCs w:val="0"/>
          <w:sz w:val="28"/>
          <w:szCs w:val="28"/>
        </w:rPr>
        <w:t>И эту пушку заодно с расчетом</w:t>
      </w:r>
    </w:p>
    <w:p w:rsidR="00C404AA" w:rsidRPr="003E3F8C" w:rsidRDefault="00C404AA" w:rsidP="00C404AA">
      <w:pPr>
        <w:pStyle w:val="st"/>
        <w:spacing w:before="0"/>
        <w:ind w:left="0" w:right="0" w:firstLine="709"/>
        <w:rPr>
          <w:b w:val="0"/>
          <w:bCs w:val="0"/>
          <w:sz w:val="28"/>
          <w:szCs w:val="28"/>
        </w:rPr>
      </w:pPr>
      <w:r w:rsidRPr="003E3F8C">
        <w:rPr>
          <w:b w:val="0"/>
          <w:bCs w:val="0"/>
          <w:sz w:val="28"/>
          <w:szCs w:val="28"/>
        </w:rPr>
        <w:t>Мы вмяли в рыхлый, жирный чернозем.</w:t>
      </w:r>
    </w:p>
    <w:p w:rsidR="00C404AA" w:rsidRPr="003E3F8C" w:rsidRDefault="00C404AA" w:rsidP="00C404AA">
      <w:pPr>
        <w:pStyle w:val="st"/>
        <w:spacing w:before="0"/>
        <w:ind w:left="0" w:right="0" w:firstLine="709"/>
        <w:rPr>
          <w:b w:val="0"/>
          <w:bCs w:val="0"/>
          <w:sz w:val="28"/>
          <w:szCs w:val="28"/>
        </w:rPr>
      </w:pPr>
      <w:r w:rsidRPr="003E3F8C">
        <w:rPr>
          <w:b w:val="0"/>
          <w:bCs w:val="0"/>
          <w:sz w:val="28"/>
          <w:szCs w:val="28"/>
        </w:rPr>
        <w:t>Я вытер пот. Душила гарь и копоть:</w:t>
      </w:r>
    </w:p>
    <w:p w:rsidR="00C404AA" w:rsidRPr="003E3F8C" w:rsidRDefault="00C404AA" w:rsidP="00C404AA">
      <w:pPr>
        <w:pStyle w:val="st"/>
        <w:spacing w:before="0"/>
        <w:ind w:left="0" w:right="0" w:firstLine="709"/>
        <w:rPr>
          <w:b w:val="0"/>
          <w:bCs w:val="0"/>
          <w:sz w:val="28"/>
          <w:szCs w:val="28"/>
        </w:rPr>
      </w:pPr>
      <w:r w:rsidRPr="003E3F8C">
        <w:rPr>
          <w:b w:val="0"/>
          <w:bCs w:val="0"/>
          <w:sz w:val="28"/>
          <w:szCs w:val="28"/>
        </w:rPr>
        <w:t>От дома к дому шел большой пожар.</w:t>
      </w:r>
    </w:p>
    <w:p w:rsidR="00C404AA" w:rsidRPr="003E3F8C" w:rsidRDefault="001729C5" w:rsidP="00C404AA">
      <w:pPr>
        <w:pStyle w:val="st"/>
        <w:spacing w:before="0"/>
        <w:ind w:left="0" w:right="0" w:firstLine="709"/>
        <w:rPr>
          <w:b w:val="0"/>
          <w:bCs w:val="0"/>
          <w:sz w:val="28"/>
          <w:szCs w:val="28"/>
        </w:rPr>
      </w:pPr>
      <w:r>
        <w:rPr>
          <w:b w:val="0"/>
          <w:bCs w:val="0"/>
          <w:sz w:val="28"/>
          <w:szCs w:val="28"/>
        </w:rPr>
        <w:t>И, помню, я сказал: — Спасибо, хлопец! —</w:t>
      </w:r>
    </w:p>
    <w:p w:rsidR="00C404AA" w:rsidRPr="003E3F8C" w:rsidRDefault="00C404AA" w:rsidP="00C404AA">
      <w:pPr>
        <w:pStyle w:val="st"/>
        <w:spacing w:before="0"/>
        <w:ind w:left="0" w:right="0" w:firstLine="709"/>
        <w:rPr>
          <w:b w:val="0"/>
          <w:bCs w:val="0"/>
          <w:sz w:val="28"/>
          <w:szCs w:val="28"/>
        </w:rPr>
      </w:pPr>
      <w:r w:rsidRPr="003E3F8C">
        <w:rPr>
          <w:b w:val="0"/>
          <w:bCs w:val="0"/>
          <w:sz w:val="28"/>
          <w:szCs w:val="28"/>
        </w:rPr>
        <w:t>И руку, как товарищу, пожал...</w:t>
      </w:r>
    </w:p>
    <w:p w:rsidR="00C404AA" w:rsidRPr="003E3F8C" w:rsidRDefault="00C404AA" w:rsidP="00C404AA">
      <w:pPr>
        <w:pStyle w:val="st"/>
        <w:spacing w:before="0"/>
        <w:ind w:left="0" w:right="0" w:firstLine="709"/>
        <w:rPr>
          <w:b w:val="0"/>
          <w:bCs w:val="0"/>
          <w:sz w:val="28"/>
          <w:szCs w:val="28"/>
        </w:rPr>
      </w:pPr>
      <w:r w:rsidRPr="003E3F8C">
        <w:rPr>
          <w:b w:val="0"/>
          <w:bCs w:val="0"/>
          <w:sz w:val="28"/>
          <w:szCs w:val="28"/>
        </w:rPr>
        <w:t>Был трудный бой. Всё нынче, как спросонку,</w:t>
      </w:r>
    </w:p>
    <w:p w:rsidR="00C404AA" w:rsidRPr="003E3F8C" w:rsidRDefault="00C404AA" w:rsidP="00C404AA">
      <w:pPr>
        <w:pStyle w:val="st"/>
        <w:spacing w:before="0"/>
        <w:ind w:left="0" w:right="0" w:firstLine="709"/>
        <w:rPr>
          <w:b w:val="0"/>
          <w:bCs w:val="0"/>
          <w:sz w:val="28"/>
          <w:szCs w:val="28"/>
        </w:rPr>
      </w:pPr>
      <w:r w:rsidRPr="003E3F8C">
        <w:rPr>
          <w:b w:val="0"/>
          <w:bCs w:val="0"/>
          <w:sz w:val="28"/>
          <w:szCs w:val="28"/>
        </w:rPr>
        <w:t>И только не могу себе простить:</w:t>
      </w:r>
    </w:p>
    <w:p w:rsidR="00C404AA" w:rsidRPr="003E3F8C" w:rsidRDefault="00C404AA" w:rsidP="00C404AA">
      <w:pPr>
        <w:pStyle w:val="st"/>
        <w:spacing w:before="0"/>
        <w:ind w:left="0" w:right="0" w:firstLine="709"/>
        <w:rPr>
          <w:b w:val="0"/>
          <w:bCs w:val="0"/>
          <w:sz w:val="28"/>
          <w:szCs w:val="28"/>
        </w:rPr>
      </w:pPr>
      <w:r w:rsidRPr="003E3F8C">
        <w:rPr>
          <w:b w:val="0"/>
          <w:bCs w:val="0"/>
          <w:sz w:val="28"/>
          <w:szCs w:val="28"/>
        </w:rPr>
        <w:t>Из тысяч лиц узнал бы я мальчонку,</w:t>
      </w:r>
    </w:p>
    <w:p w:rsidR="00C404AA" w:rsidRPr="003E3F8C" w:rsidRDefault="00C404AA" w:rsidP="00C404AA">
      <w:pPr>
        <w:pStyle w:val="st"/>
        <w:spacing w:before="0"/>
        <w:ind w:left="0" w:right="0" w:firstLine="709"/>
        <w:rPr>
          <w:b w:val="0"/>
          <w:bCs w:val="0"/>
          <w:sz w:val="28"/>
          <w:szCs w:val="28"/>
        </w:rPr>
      </w:pPr>
      <w:r w:rsidRPr="003E3F8C">
        <w:rPr>
          <w:b w:val="0"/>
          <w:bCs w:val="0"/>
          <w:sz w:val="28"/>
          <w:szCs w:val="28"/>
        </w:rPr>
        <w:t>Но как зовут, забыл его спросить.</w:t>
      </w:r>
    </w:p>
    <w:p w:rsidR="00C404AA" w:rsidRPr="003E3F8C" w:rsidRDefault="00C404AA" w:rsidP="00C404AA">
      <w:pPr>
        <w:pStyle w:val="aa"/>
        <w:spacing w:after="0"/>
        <w:ind w:left="0" w:firstLine="709"/>
        <w:jc w:val="center"/>
        <w:rPr>
          <w:b/>
          <w:bCs/>
          <w:sz w:val="28"/>
          <w:szCs w:val="28"/>
        </w:rPr>
      </w:pPr>
      <w:r w:rsidRPr="003E3F8C">
        <w:rPr>
          <w:b/>
          <w:bCs/>
          <w:sz w:val="28"/>
          <w:szCs w:val="28"/>
        </w:rPr>
        <w:t>Фотокадр «Танкист»</w:t>
      </w:r>
    </w:p>
    <w:p w:rsidR="00C404AA" w:rsidRPr="003E3F8C" w:rsidRDefault="00C404AA" w:rsidP="00C404AA">
      <w:pPr>
        <w:pStyle w:val="aa"/>
        <w:spacing w:after="0"/>
        <w:ind w:left="0" w:firstLine="709"/>
        <w:jc w:val="both"/>
        <w:rPr>
          <w:sz w:val="28"/>
          <w:szCs w:val="28"/>
        </w:rPr>
      </w:pPr>
      <w:r w:rsidRPr="003E3F8C">
        <w:rPr>
          <w:i/>
          <w:iCs/>
          <w:sz w:val="28"/>
          <w:szCs w:val="28"/>
        </w:rPr>
        <w:t>Ведущий 1</w:t>
      </w:r>
      <w:r w:rsidRPr="003E3F8C">
        <w:rPr>
          <w:sz w:val="28"/>
          <w:szCs w:val="28"/>
        </w:rPr>
        <w:t>. Погибали дети не только на фронтах, но и в оккупированных фашистами городах</w:t>
      </w:r>
      <w:r w:rsidR="006459F4">
        <w:rPr>
          <w:sz w:val="28"/>
          <w:szCs w:val="28"/>
        </w:rPr>
        <w:t>,</w:t>
      </w:r>
      <w:r w:rsidRPr="003E3F8C">
        <w:rPr>
          <w:sz w:val="28"/>
          <w:szCs w:val="28"/>
        </w:rPr>
        <w:t xml:space="preserve"> и в блокадном Ленинграде. Что чувствовали, что переживали эти дети? Об этом расскажут записи ленинградской школьницы Тани Савичевой.</w:t>
      </w:r>
    </w:p>
    <w:p w:rsidR="00C404AA" w:rsidRPr="003E3F8C" w:rsidRDefault="00C404AA" w:rsidP="00C404AA">
      <w:pPr>
        <w:pStyle w:val="aa"/>
        <w:spacing w:after="0"/>
        <w:ind w:left="0" w:firstLine="709"/>
        <w:jc w:val="center"/>
        <w:rPr>
          <w:b/>
          <w:bCs/>
          <w:sz w:val="28"/>
          <w:szCs w:val="28"/>
        </w:rPr>
      </w:pPr>
      <w:r w:rsidRPr="003E3F8C">
        <w:rPr>
          <w:b/>
          <w:bCs/>
          <w:sz w:val="28"/>
          <w:szCs w:val="28"/>
        </w:rPr>
        <w:t>На фоне музыки П.И.Чайковского «Симфония №6»</w:t>
      </w:r>
    </w:p>
    <w:p w:rsidR="00C404AA" w:rsidRPr="003E3F8C" w:rsidRDefault="00C404AA" w:rsidP="00C404AA">
      <w:pPr>
        <w:pStyle w:val="aa"/>
        <w:spacing w:after="0"/>
        <w:ind w:left="0" w:firstLine="709"/>
        <w:jc w:val="center"/>
        <w:rPr>
          <w:b/>
          <w:bCs/>
          <w:sz w:val="28"/>
          <w:szCs w:val="28"/>
        </w:rPr>
      </w:pPr>
      <w:r w:rsidRPr="003E3F8C">
        <w:rPr>
          <w:b/>
          <w:bCs/>
          <w:sz w:val="28"/>
          <w:szCs w:val="28"/>
        </w:rPr>
        <w:t>Фотокадр «Дневники Тани Савичевой»</w:t>
      </w:r>
    </w:p>
    <w:p w:rsidR="00C404AA" w:rsidRPr="003E3F8C" w:rsidRDefault="00C404AA" w:rsidP="00C404AA">
      <w:pPr>
        <w:pStyle w:val="aa"/>
        <w:spacing w:after="0"/>
        <w:ind w:left="0" w:firstLine="709"/>
        <w:jc w:val="both"/>
        <w:rPr>
          <w:sz w:val="28"/>
          <w:szCs w:val="28"/>
        </w:rPr>
      </w:pPr>
      <w:r w:rsidRPr="003E3F8C">
        <w:rPr>
          <w:i/>
          <w:iCs/>
          <w:sz w:val="28"/>
          <w:szCs w:val="28"/>
        </w:rPr>
        <w:t>4-й ученик:</w:t>
      </w:r>
      <w:r w:rsidR="006459F4">
        <w:rPr>
          <w:sz w:val="28"/>
          <w:szCs w:val="28"/>
        </w:rPr>
        <w:t xml:space="preserve"> «Женя умерла 28 декабря</w:t>
      </w:r>
      <w:r w:rsidRPr="003E3F8C">
        <w:rPr>
          <w:sz w:val="28"/>
          <w:szCs w:val="28"/>
        </w:rPr>
        <w:t xml:space="preserve"> в 12 часов 30 минут утра 1941 года. Бабушка умер</w:t>
      </w:r>
      <w:r w:rsidR="006459F4">
        <w:rPr>
          <w:sz w:val="28"/>
          <w:szCs w:val="28"/>
        </w:rPr>
        <w:t>ла 25 января</w:t>
      </w:r>
      <w:r w:rsidRPr="003E3F8C">
        <w:rPr>
          <w:sz w:val="28"/>
          <w:szCs w:val="28"/>
        </w:rPr>
        <w:t xml:space="preserve"> в 3 часа дня </w:t>
      </w:r>
      <w:smartTag w:uri="urn:schemas-microsoft-com:office:smarttags" w:element="metricconverter">
        <w:smartTagPr>
          <w:attr w:name="ProductID" w:val="1942 г"/>
        </w:smartTagPr>
        <w:r w:rsidRPr="003E3F8C">
          <w:rPr>
            <w:sz w:val="28"/>
            <w:szCs w:val="28"/>
          </w:rPr>
          <w:t>1942 г</w:t>
        </w:r>
      </w:smartTag>
      <w:r w:rsidR="006459F4">
        <w:rPr>
          <w:sz w:val="28"/>
          <w:szCs w:val="28"/>
        </w:rPr>
        <w:t>. Лека умер 17 марта</w:t>
      </w:r>
      <w:r w:rsidRPr="003E3F8C">
        <w:rPr>
          <w:sz w:val="28"/>
          <w:szCs w:val="28"/>
        </w:rPr>
        <w:t xml:space="preserve"> в 5 часов утра </w:t>
      </w:r>
      <w:smartTag w:uri="urn:schemas-microsoft-com:office:smarttags" w:element="metricconverter">
        <w:smartTagPr>
          <w:attr w:name="ProductID" w:val="1942 г"/>
        </w:smartTagPr>
        <w:r w:rsidRPr="003E3F8C">
          <w:rPr>
            <w:sz w:val="28"/>
            <w:szCs w:val="28"/>
          </w:rPr>
          <w:t>1942 г</w:t>
        </w:r>
      </w:smartTag>
      <w:r w:rsidR="006459F4">
        <w:rPr>
          <w:sz w:val="28"/>
          <w:szCs w:val="28"/>
        </w:rPr>
        <w:t>. Дядя Вася умер 13 апреля</w:t>
      </w:r>
      <w:r w:rsidRPr="003E3F8C">
        <w:rPr>
          <w:sz w:val="28"/>
          <w:szCs w:val="28"/>
        </w:rPr>
        <w:t xml:space="preserve"> в 2 часа ночи </w:t>
      </w:r>
      <w:smartTag w:uri="urn:schemas-microsoft-com:office:smarttags" w:element="metricconverter">
        <w:smartTagPr>
          <w:attr w:name="ProductID" w:val="1942 г"/>
        </w:smartTagPr>
        <w:r w:rsidRPr="003E3F8C">
          <w:rPr>
            <w:sz w:val="28"/>
            <w:szCs w:val="28"/>
          </w:rPr>
          <w:t>1942 г</w:t>
        </w:r>
      </w:smartTag>
      <w:r w:rsidR="006459F4">
        <w:rPr>
          <w:sz w:val="28"/>
          <w:szCs w:val="28"/>
        </w:rPr>
        <w:t>. Мама — 13 мая</w:t>
      </w:r>
      <w:r w:rsidRPr="003E3F8C">
        <w:rPr>
          <w:sz w:val="28"/>
          <w:szCs w:val="28"/>
        </w:rPr>
        <w:t xml:space="preserve"> в 7 часов 30 минут утра 1942 г…. Савичевы умерли. Умерли все. Осталась одна Таня».</w:t>
      </w:r>
    </w:p>
    <w:p w:rsidR="00C404AA" w:rsidRPr="003E3F8C" w:rsidRDefault="00C404AA" w:rsidP="00C404AA">
      <w:pPr>
        <w:pStyle w:val="aa"/>
        <w:spacing w:after="0"/>
        <w:ind w:left="0" w:firstLine="709"/>
        <w:jc w:val="center"/>
        <w:rPr>
          <w:b/>
          <w:bCs/>
          <w:sz w:val="28"/>
          <w:szCs w:val="28"/>
          <w:u w:val="single"/>
        </w:rPr>
      </w:pPr>
      <w:r w:rsidRPr="003E3F8C">
        <w:rPr>
          <w:b/>
          <w:bCs/>
          <w:sz w:val="28"/>
          <w:szCs w:val="28"/>
        </w:rPr>
        <w:t>Фотокадр «Портрет Тани Савичевой»</w:t>
      </w:r>
    </w:p>
    <w:p w:rsidR="00C404AA" w:rsidRPr="003E3F8C" w:rsidRDefault="00C404AA" w:rsidP="00C404AA">
      <w:pPr>
        <w:ind w:firstLine="709"/>
        <w:jc w:val="both"/>
        <w:rPr>
          <w:sz w:val="28"/>
          <w:szCs w:val="28"/>
        </w:rPr>
      </w:pPr>
      <w:r w:rsidRPr="003E3F8C">
        <w:rPr>
          <w:sz w:val="28"/>
          <w:szCs w:val="28"/>
        </w:rPr>
        <w:t>Блока</w:t>
      </w:r>
      <w:r w:rsidR="00521429">
        <w:rPr>
          <w:sz w:val="28"/>
          <w:szCs w:val="28"/>
        </w:rPr>
        <w:t>дный Ленинград… Блокадный паек —</w:t>
      </w:r>
      <w:r w:rsidRPr="003E3F8C">
        <w:rPr>
          <w:sz w:val="28"/>
          <w:szCs w:val="28"/>
        </w:rPr>
        <w:t xml:space="preserve"> </w:t>
      </w:r>
      <w:smartTag w:uri="urn:schemas-microsoft-com:office:smarttags" w:element="metricconverter">
        <w:smartTagPr>
          <w:attr w:name="ProductID" w:val="120 граммов"/>
        </w:smartTagPr>
        <w:r w:rsidRPr="003E3F8C">
          <w:rPr>
            <w:sz w:val="28"/>
            <w:szCs w:val="28"/>
          </w:rPr>
          <w:t>120 граммов</w:t>
        </w:r>
      </w:smartTag>
      <w:r w:rsidRPr="003E3F8C">
        <w:rPr>
          <w:sz w:val="28"/>
          <w:szCs w:val="28"/>
        </w:rPr>
        <w:t xml:space="preserve"> хлеба из смеси опилок и муки в сутки. А есть очень хотелось.</w:t>
      </w:r>
    </w:p>
    <w:p w:rsidR="00C404AA" w:rsidRPr="003E3F8C" w:rsidRDefault="00C404AA" w:rsidP="00C404AA">
      <w:pPr>
        <w:ind w:firstLine="709"/>
        <w:jc w:val="both"/>
        <w:rPr>
          <w:sz w:val="28"/>
          <w:szCs w:val="28"/>
        </w:rPr>
      </w:pPr>
      <w:r w:rsidRPr="003E3F8C">
        <w:rPr>
          <w:i/>
          <w:iCs/>
          <w:sz w:val="28"/>
          <w:szCs w:val="28"/>
        </w:rPr>
        <w:t>5-й ученик:</w:t>
      </w:r>
      <w:r w:rsidRPr="003E3F8C">
        <w:rPr>
          <w:sz w:val="28"/>
          <w:szCs w:val="28"/>
        </w:rPr>
        <w:t xml:space="preserve"> Да, мы не скроем: в эти дни</w:t>
      </w:r>
    </w:p>
    <w:p w:rsidR="00C404AA" w:rsidRPr="003E3F8C" w:rsidRDefault="00C404AA" w:rsidP="00C404AA">
      <w:pPr>
        <w:ind w:firstLine="709"/>
        <w:jc w:val="both"/>
        <w:rPr>
          <w:sz w:val="28"/>
          <w:szCs w:val="28"/>
        </w:rPr>
      </w:pPr>
      <w:r w:rsidRPr="003E3F8C">
        <w:rPr>
          <w:sz w:val="28"/>
          <w:szCs w:val="28"/>
        </w:rPr>
        <w:t>Мы ели землю, клей, ремни;</w:t>
      </w:r>
    </w:p>
    <w:p w:rsidR="00C404AA" w:rsidRPr="003E3F8C" w:rsidRDefault="00C404AA" w:rsidP="00C404AA">
      <w:pPr>
        <w:ind w:firstLine="709"/>
        <w:jc w:val="both"/>
        <w:rPr>
          <w:sz w:val="28"/>
          <w:szCs w:val="28"/>
        </w:rPr>
      </w:pPr>
      <w:r w:rsidRPr="003E3F8C">
        <w:rPr>
          <w:sz w:val="28"/>
          <w:szCs w:val="28"/>
        </w:rPr>
        <w:t>Но, съев похлебку из ремней,</w:t>
      </w:r>
    </w:p>
    <w:p w:rsidR="00C404AA" w:rsidRPr="003E3F8C" w:rsidRDefault="00C404AA" w:rsidP="00C404AA">
      <w:pPr>
        <w:ind w:firstLine="709"/>
        <w:jc w:val="both"/>
        <w:rPr>
          <w:sz w:val="28"/>
          <w:szCs w:val="28"/>
        </w:rPr>
      </w:pPr>
      <w:r w:rsidRPr="003E3F8C">
        <w:rPr>
          <w:sz w:val="28"/>
          <w:szCs w:val="28"/>
        </w:rPr>
        <w:t>Вставал к станку упрямый мастер,</w:t>
      </w:r>
    </w:p>
    <w:p w:rsidR="00C404AA" w:rsidRPr="003E3F8C" w:rsidRDefault="00C404AA" w:rsidP="00C404AA">
      <w:pPr>
        <w:ind w:firstLine="709"/>
        <w:jc w:val="both"/>
        <w:rPr>
          <w:sz w:val="28"/>
          <w:szCs w:val="28"/>
        </w:rPr>
      </w:pPr>
      <w:r w:rsidRPr="003E3F8C">
        <w:rPr>
          <w:sz w:val="28"/>
          <w:szCs w:val="28"/>
        </w:rPr>
        <w:t>Чтобы точить орудий части,</w:t>
      </w:r>
    </w:p>
    <w:p w:rsidR="00C404AA" w:rsidRPr="003E3F8C" w:rsidRDefault="00C404AA" w:rsidP="00C404AA">
      <w:pPr>
        <w:ind w:firstLine="709"/>
        <w:jc w:val="both"/>
        <w:rPr>
          <w:sz w:val="28"/>
          <w:szCs w:val="28"/>
        </w:rPr>
      </w:pPr>
      <w:r w:rsidRPr="003E3F8C">
        <w:rPr>
          <w:sz w:val="28"/>
          <w:szCs w:val="28"/>
        </w:rPr>
        <w:t>Необходимые войне.</w:t>
      </w:r>
    </w:p>
    <w:p w:rsidR="00C404AA" w:rsidRPr="003E3F8C" w:rsidRDefault="00C404AA" w:rsidP="00C404AA">
      <w:pPr>
        <w:ind w:firstLine="709"/>
        <w:jc w:val="both"/>
        <w:rPr>
          <w:sz w:val="28"/>
          <w:szCs w:val="28"/>
        </w:rPr>
      </w:pPr>
      <w:r w:rsidRPr="003E3F8C">
        <w:rPr>
          <w:sz w:val="28"/>
          <w:szCs w:val="28"/>
        </w:rPr>
        <w:t>Но он точил, пока рука</w:t>
      </w:r>
    </w:p>
    <w:p w:rsidR="00C404AA" w:rsidRPr="003E3F8C" w:rsidRDefault="00C404AA" w:rsidP="00C404AA">
      <w:pPr>
        <w:ind w:firstLine="709"/>
        <w:jc w:val="both"/>
        <w:rPr>
          <w:sz w:val="28"/>
          <w:szCs w:val="28"/>
        </w:rPr>
      </w:pPr>
      <w:r w:rsidRPr="003E3F8C">
        <w:rPr>
          <w:sz w:val="28"/>
          <w:szCs w:val="28"/>
        </w:rPr>
        <w:t>Могла производить движенья.</w:t>
      </w:r>
    </w:p>
    <w:p w:rsidR="00C404AA" w:rsidRPr="003E3F8C" w:rsidRDefault="00521429" w:rsidP="00C404AA">
      <w:pPr>
        <w:ind w:firstLine="709"/>
        <w:jc w:val="both"/>
        <w:rPr>
          <w:sz w:val="28"/>
          <w:szCs w:val="28"/>
        </w:rPr>
      </w:pPr>
      <w:r>
        <w:rPr>
          <w:sz w:val="28"/>
          <w:szCs w:val="28"/>
        </w:rPr>
        <w:t>И если падал —</w:t>
      </w:r>
      <w:r w:rsidR="00C404AA" w:rsidRPr="003E3F8C">
        <w:rPr>
          <w:sz w:val="28"/>
          <w:szCs w:val="28"/>
        </w:rPr>
        <w:t xml:space="preserve"> у станка,</w:t>
      </w:r>
    </w:p>
    <w:p w:rsidR="00C404AA" w:rsidRPr="003E3F8C" w:rsidRDefault="00C404AA" w:rsidP="00C404AA">
      <w:pPr>
        <w:ind w:firstLine="709"/>
        <w:jc w:val="both"/>
        <w:rPr>
          <w:sz w:val="28"/>
          <w:szCs w:val="28"/>
        </w:rPr>
      </w:pPr>
      <w:r w:rsidRPr="003E3F8C">
        <w:rPr>
          <w:sz w:val="28"/>
          <w:szCs w:val="28"/>
        </w:rPr>
        <w:t>Как падает солдат в сраженье.</w:t>
      </w:r>
    </w:p>
    <w:p w:rsidR="00C404AA" w:rsidRPr="003E3F8C" w:rsidRDefault="00C404AA" w:rsidP="00C404AA">
      <w:pPr>
        <w:pStyle w:val="3"/>
        <w:ind w:firstLine="709"/>
        <w:jc w:val="both"/>
        <w:rPr>
          <w:b w:val="0"/>
          <w:bCs w:val="0"/>
          <w:szCs w:val="28"/>
        </w:rPr>
      </w:pPr>
      <w:r w:rsidRPr="003E3F8C">
        <w:rPr>
          <w:b w:val="0"/>
          <w:bCs w:val="0"/>
          <w:szCs w:val="28"/>
        </w:rPr>
        <w:t>Блокадный хлеб… Блокадная вода…</w:t>
      </w:r>
    </w:p>
    <w:p w:rsidR="00C404AA" w:rsidRPr="003E3F8C" w:rsidRDefault="00C404AA" w:rsidP="00C404AA">
      <w:pPr>
        <w:pStyle w:val="7"/>
        <w:spacing w:line="240" w:lineRule="auto"/>
        <w:rPr>
          <w:sz w:val="28"/>
          <w:szCs w:val="28"/>
          <w:u w:val="none"/>
        </w:rPr>
      </w:pPr>
      <w:r w:rsidRPr="003E3F8C">
        <w:rPr>
          <w:sz w:val="28"/>
          <w:szCs w:val="28"/>
          <w:u w:val="none"/>
        </w:rPr>
        <w:t>Фотокадр «Дети в окопе»</w:t>
      </w:r>
    </w:p>
    <w:p w:rsidR="00C404AA" w:rsidRPr="003E3F8C" w:rsidRDefault="00C404AA" w:rsidP="00C404AA">
      <w:pPr>
        <w:ind w:firstLine="709"/>
        <w:jc w:val="both"/>
        <w:rPr>
          <w:sz w:val="28"/>
          <w:szCs w:val="28"/>
        </w:rPr>
      </w:pPr>
      <w:r w:rsidRPr="003E3F8C">
        <w:rPr>
          <w:i/>
          <w:iCs/>
          <w:sz w:val="28"/>
          <w:szCs w:val="28"/>
        </w:rPr>
        <w:t>Ведущий 2.</w:t>
      </w:r>
      <w:r w:rsidRPr="003E3F8C">
        <w:rPr>
          <w:sz w:val="28"/>
          <w:szCs w:val="28"/>
        </w:rPr>
        <w:t xml:space="preserve"> Но самыми обездоленными детьми войны были малолетние узники фашистских концентрационных лагерей и гетто.</w:t>
      </w:r>
    </w:p>
    <w:p w:rsidR="00C404AA" w:rsidRPr="003E3F8C" w:rsidRDefault="00C404AA" w:rsidP="00C404AA">
      <w:pPr>
        <w:pStyle w:val="9"/>
        <w:rPr>
          <w:b/>
          <w:bCs/>
          <w:szCs w:val="28"/>
        </w:rPr>
      </w:pPr>
      <w:r w:rsidRPr="003E3F8C">
        <w:rPr>
          <w:b/>
          <w:bCs/>
          <w:szCs w:val="28"/>
        </w:rPr>
        <w:t>Звучит песня муз. А. Тимошенко, Э. Кузинера, сл. Я. Голякова «Саласпилс»:</w:t>
      </w:r>
    </w:p>
    <w:p w:rsidR="00C404AA" w:rsidRPr="003E3F8C" w:rsidRDefault="00C404AA" w:rsidP="00C404AA">
      <w:pPr>
        <w:ind w:firstLine="709"/>
        <w:jc w:val="both"/>
        <w:rPr>
          <w:sz w:val="28"/>
          <w:szCs w:val="28"/>
        </w:rPr>
      </w:pPr>
      <w:r w:rsidRPr="003E3F8C">
        <w:rPr>
          <w:sz w:val="28"/>
          <w:szCs w:val="28"/>
        </w:rPr>
        <w:t>Захлебнулся детский крик</w:t>
      </w:r>
    </w:p>
    <w:p w:rsidR="00C404AA" w:rsidRPr="003E3F8C" w:rsidRDefault="00C404AA" w:rsidP="00C404AA">
      <w:pPr>
        <w:ind w:firstLine="709"/>
        <w:jc w:val="both"/>
        <w:rPr>
          <w:sz w:val="28"/>
          <w:szCs w:val="28"/>
        </w:rPr>
      </w:pPr>
      <w:r w:rsidRPr="003E3F8C">
        <w:rPr>
          <w:sz w:val="28"/>
          <w:szCs w:val="28"/>
        </w:rPr>
        <w:t>И растаял словно эхо,</w:t>
      </w:r>
    </w:p>
    <w:p w:rsidR="00C404AA" w:rsidRPr="003E3F8C" w:rsidRDefault="00C404AA" w:rsidP="00C404AA">
      <w:pPr>
        <w:ind w:firstLine="709"/>
        <w:jc w:val="both"/>
        <w:rPr>
          <w:sz w:val="28"/>
          <w:szCs w:val="28"/>
        </w:rPr>
      </w:pPr>
      <w:r w:rsidRPr="003E3F8C">
        <w:rPr>
          <w:sz w:val="28"/>
          <w:szCs w:val="28"/>
        </w:rPr>
        <w:t>Горе скорбной тишиной</w:t>
      </w:r>
    </w:p>
    <w:p w:rsidR="00C404AA" w:rsidRPr="003E3F8C" w:rsidRDefault="00C404AA" w:rsidP="00C404AA">
      <w:pPr>
        <w:ind w:firstLine="709"/>
        <w:jc w:val="both"/>
        <w:rPr>
          <w:sz w:val="28"/>
          <w:szCs w:val="28"/>
        </w:rPr>
      </w:pPr>
      <w:r w:rsidRPr="003E3F8C">
        <w:rPr>
          <w:sz w:val="28"/>
          <w:szCs w:val="28"/>
        </w:rPr>
        <w:t>Проплывает над Землей,</w:t>
      </w:r>
    </w:p>
    <w:p w:rsidR="00C404AA" w:rsidRPr="003E3F8C" w:rsidRDefault="00C404AA" w:rsidP="00C404AA">
      <w:pPr>
        <w:ind w:firstLine="709"/>
        <w:jc w:val="both"/>
        <w:rPr>
          <w:sz w:val="28"/>
          <w:szCs w:val="28"/>
        </w:rPr>
      </w:pPr>
      <w:r w:rsidRPr="003E3F8C">
        <w:rPr>
          <w:sz w:val="28"/>
          <w:szCs w:val="28"/>
        </w:rPr>
        <w:t>Над тобой и надо мной…</w:t>
      </w:r>
    </w:p>
    <w:p w:rsidR="00C404AA" w:rsidRPr="003E3F8C" w:rsidRDefault="00C404AA" w:rsidP="00C404AA">
      <w:pPr>
        <w:pStyle w:val="7"/>
        <w:spacing w:line="240" w:lineRule="auto"/>
        <w:rPr>
          <w:b w:val="0"/>
          <w:bCs w:val="0"/>
          <w:sz w:val="28"/>
          <w:szCs w:val="28"/>
          <w:u w:val="none"/>
        </w:rPr>
      </w:pPr>
      <w:r w:rsidRPr="003E3F8C">
        <w:rPr>
          <w:sz w:val="28"/>
          <w:szCs w:val="28"/>
          <w:u w:val="none"/>
        </w:rPr>
        <w:t>Фотокадр «Концлагерь»</w:t>
      </w:r>
    </w:p>
    <w:p w:rsidR="00C404AA" w:rsidRPr="003E3F8C" w:rsidRDefault="00C404AA" w:rsidP="00C404AA">
      <w:pPr>
        <w:ind w:firstLine="709"/>
        <w:jc w:val="both"/>
        <w:rPr>
          <w:sz w:val="28"/>
          <w:szCs w:val="28"/>
        </w:rPr>
      </w:pPr>
      <w:r w:rsidRPr="003E3F8C">
        <w:rPr>
          <w:sz w:val="28"/>
          <w:szCs w:val="28"/>
        </w:rPr>
        <w:t>Шелестит листвой платан</w:t>
      </w:r>
    </w:p>
    <w:p w:rsidR="00C404AA" w:rsidRPr="003E3F8C" w:rsidRDefault="00C404AA" w:rsidP="00C404AA">
      <w:pPr>
        <w:ind w:firstLine="709"/>
        <w:jc w:val="both"/>
        <w:rPr>
          <w:sz w:val="28"/>
          <w:szCs w:val="28"/>
        </w:rPr>
      </w:pPr>
      <w:r w:rsidRPr="003E3F8C">
        <w:rPr>
          <w:sz w:val="28"/>
          <w:szCs w:val="28"/>
        </w:rPr>
        <w:t>Над гранитною плитою,</w:t>
      </w:r>
    </w:p>
    <w:p w:rsidR="00C404AA" w:rsidRPr="003E3F8C" w:rsidRDefault="00C404AA" w:rsidP="00C404AA">
      <w:pPr>
        <w:ind w:firstLine="709"/>
        <w:jc w:val="both"/>
        <w:rPr>
          <w:sz w:val="28"/>
          <w:szCs w:val="28"/>
        </w:rPr>
      </w:pPr>
      <w:r w:rsidRPr="003E3F8C">
        <w:rPr>
          <w:sz w:val="28"/>
          <w:szCs w:val="28"/>
        </w:rPr>
        <w:t>Он убитых пережил,</w:t>
      </w:r>
    </w:p>
    <w:p w:rsidR="00C404AA" w:rsidRPr="003E3F8C" w:rsidRDefault="00C404AA" w:rsidP="00C404AA">
      <w:pPr>
        <w:ind w:firstLine="709"/>
        <w:jc w:val="both"/>
        <w:rPr>
          <w:sz w:val="28"/>
          <w:szCs w:val="28"/>
        </w:rPr>
      </w:pPr>
      <w:r w:rsidRPr="003E3F8C">
        <w:rPr>
          <w:sz w:val="28"/>
          <w:szCs w:val="28"/>
        </w:rPr>
        <w:t>Он им верность сохранил.</w:t>
      </w:r>
    </w:p>
    <w:p w:rsidR="00C404AA" w:rsidRPr="003E3F8C" w:rsidRDefault="00C404AA" w:rsidP="00C404AA">
      <w:pPr>
        <w:ind w:firstLine="709"/>
        <w:jc w:val="both"/>
        <w:rPr>
          <w:sz w:val="28"/>
          <w:szCs w:val="28"/>
        </w:rPr>
      </w:pPr>
      <w:r w:rsidRPr="003E3F8C">
        <w:rPr>
          <w:sz w:val="28"/>
          <w:szCs w:val="28"/>
        </w:rPr>
        <w:t>Здесь когда-то лагерь был…</w:t>
      </w:r>
    </w:p>
    <w:p w:rsidR="00C404AA" w:rsidRPr="003E3F8C" w:rsidRDefault="00C404AA" w:rsidP="00C404AA">
      <w:pPr>
        <w:ind w:firstLine="709"/>
        <w:jc w:val="both"/>
        <w:rPr>
          <w:sz w:val="28"/>
          <w:szCs w:val="28"/>
        </w:rPr>
      </w:pPr>
      <w:r w:rsidRPr="003E3F8C">
        <w:rPr>
          <w:sz w:val="28"/>
          <w:szCs w:val="28"/>
        </w:rPr>
        <w:t>Не несут сюда цветов,</w:t>
      </w:r>
    </w:p>
    <w:p w:rsidR="00C404AA" w:rsidRPr="003E3F8C" w:rsidRDefault="00C404AA" w:rsidP="00C404AA">
      <w:pPr>
        <w:ind w:firstLine="709"/>
        <w:jc w:val="both"/>
        <w:rPr>
          <w:sz w:val="28"/>
          <w:szCs w:val="28"/>
        </w:rPr>
      </w:pPr>
      <w:r w:rsidRPr="003E3F8C">
        <w:rPr>
          <w:sz w:val="28"/>
          <w:szCs w:val="28"/>
        </w:rPr>
        <w:t>Здесь не слышен стон набатный;</w:t>
      </w:r>
    </w:p>
    <w:p w:rsidR="00C404AA" w:rsidRPr="003E3F8C" w:rsidRDefault="00C404AA" w:rsidP="00C404AA">
      <w:pPr>
        <w:ind w:firstLine="709"/>
        <w:jc w:val="both"/>
        <w:rPr>
          <w:sz w:val="28"/>
          <w:szCs w:val="28"/>
        </w:rPr>
      </w:pPr>
      <w:r w:rsidRPr="003E3F8C">
        <w:rPr>
          <w:sz w:val="28"/>
          <w:szCs w:val="28"/>
        </w:rPr>
        <w:t>Только ветер много лет,</w:t>
      </w:r>
    </w:p>
    <w:p w:rsidR="00C404AA" w:rsidRPr="003E3F8C" w:rsidRDefault="00C404AA" w:rsidP="00C404AA">
      <w:pPr>
        <w:ind w:firstLine="709"/>
        <w:jc w:val="both"/>
        <w:rPr>
          <w:sz w:val="28"/>
          <w:szCs w:val="28"/>
        </w:rPr>
      </w:pPr>
      <w:r w:rsidRPr="003E3F8C">
        <w:rPr>
          <w:sz w:val="28"/>
          <w:szCs w:val="28"/>
        </w:rPr>
        <w:t>Заметая страшный след,</w:t>
      </w:r>
    </w:p>
    <w:p w:rsidR="00C404AA" w:rsidRPr="003E3F8C" w:rsidRDefault="00C404AA" w:rsidP="00C404AA">
      <w:pPr>
        <w:ind w:firstLine="709"/>
        <w:jc w:val="both"/>
        <w:rPr>
          <w:sz w:val="28"/>
          <w:szCs w:val="28"/>
        </w:rPr>
      </w:pPr>
      <w:r w:rsidRPr="003E3F8C">
        <w:rPr>
          <w:sz w:val="28"/>
          <w:szCs w:val="28"/>
        </w:rPr>
        <w:t>Кружит фантики конфет…</w:t>
      </w:r>
    </w:p>
    <w:p w:rsidR="00C404AA" w:rsidRPr="003E3F8C" w:rsidRDefault="00C404AA" w:rsidP="00C404AA">
      <w:pPr>
        <w:ind w:firstLine="709"/>
        <w:jc w:val="both"/>
        <w:rPr>
          <w:sz w:val="28"/>
          <w:szCs w:val="28"/>
        </w:rPr>
      </w:pPr>
      <w:r w:rsidRPr="003E3F8C">
        <w:rPr>
          <w:sz w:val="28"/>
          <w:szCs w:val="28"/>
        </w:rPr>
        <w:t>Детский лагерь Саласпилс…</w:t>
      </w:r>
    </w:p>
    <w:p w:rsidR="00C404AA" w:rsidRPr="003E3F8C" w:rsidRDefault="00C404AA" w:rsidP="00C404AA">
      <w:pPr>
        <w:ind w:firstLine="709"/>
        <w:jc w:val="both"/>
        <w:rPr>
          <w:sz w:val="28"/>
          <w:szCs w:val="28"/>
        </w:rPr>
      </w:pPr>
      <w:r w:rsidRPr="003E3F8C">
        <w:rPr>
          <w:sz w:val="28"/>
          <w:szCs w:val="28"/>
        </w:rPr>
        <w:t>Кто увидел, не забудет.</w:t>
      </w:r>
    </w:p>
    <w:p w:rsidR="00C404AA" w:rsidRPr="003E3F8C" w:rsidRDefault="00C404AA" w:rsidP="00C404AA">
      <w:pPr>
        <w:ind w:firstLine="709"/>
        <w:jc w:val="both"/>
        <w:rPr>
          <w:sz w:val="28"/>
          <w:szCs w:val="28"/>
        </w:rPr>
      </w:pPr>
      <w:r w:rsidRPr="003E3F8C">
        <w:rPr>
          <w:sz w:val="28"/>
          <w:szCs w:val="28"/>
        </w:rPr>
        <w:t>В мире нет страшней могил,</w:t>
      </w:r>
    </w:p>
    <w:p w:rsidR="00C404AA" w:rsidRPr="003E3F8C" w:rsidRDefault="00C404AA" w:rsidP="00C404AA">
      <w:pPr>
        <w:ind w:firstLine="709"/>
        <w:jc w:val="both"/>
        <w:rPr>
          <w:sz w:val="28"/>
          <w:szCs w:val="28"/>
        </w:rPr>
      </w:pPr>
      <w:r w:rsidRPr="003E3F8C">
        <w:rPr>
          <w:sz w:val="28"/>
          <w:szCs w:val="28"/>
        </w:rPr>
        <w:t>Здесь когда-то лагерь был,</w:t>
      </w:r>
    </w:p>
    <w:p w:rsidR="00C404AA" w:rsidRPr="003E3F8C" w:rsidRDefault="00C404AA" w:rsidP="00C404AA">
      <w:pPr>
        <w:ind w:firstLine="709"/>
        <w:jc w:val="both"/>
        <w:rPr>
          <w:sz w:val="28"/>
          <w:szCs w:val="28"/>
        </w:rPr>
      </w:pPr>
      <w:r w:rsidRPr="003E3F8C">
        <w:rPr>
          <w:sz w:val="28"/>
          <w:szCs w:val="28"/>
        </w:rPr>
        <w:t>Лагерь смерти Саласпилс.</w:t>
      </w:r>
    </w:p>
    <w:p w:rsidR="00C404AA" w:rsidRPr="003E3F8C" w:rsidRDefault="00C404AA" w:rsidP="00C404AA">
      <w:pPr>
        <w:pStyle w:val="7"/>
        <w:spacing w:line="240" w:lineRule="auto"/>
        <w:rPr>
          <w:sz w:val="28"/>
          <w:szCs w:val="28"/>
          <w:u w:val="none"/>
        </w:rPr>
      </w:pPr>
      <w:r w:rsidRPr="003E3F8C">
        <w:rPr>
          <w:sz w:val="28"/>
          <w:szCs w:val="28"/>
          <w:u w:val="none"/>
        </w:rPr>
        <w:t>Фотокадр «Узница концлагеря»</w:t>
      </w:r>
    </w:p>
    <w:p w:rsidR="00C404AA" w:rsidRPr="003E3F8C" w:rsidRDefault="00C404AA" w:rsidP="00C404AA">
      <w:pPr>
        <w:pStyle w:val="aa"/>
        <w:spacing w:after="0"/>
        <w:ind w:left="0" w:firstLine="709"/>
        <w:jc w:val="both"/>
        <w:rPr>
          <w:sz w:val="28"/>
          <w:szCs w:val="28"/>
        </w:rPr>
      </w:pPr>
      <w:r w:rsidRPr="003E3F8C">
        <w:rPr>
          <w:i/>
          <w:iCs/>
          <w:sz w:val="28"/>
          <w:szCs w:val="28"/>
        </w:rPr>
        <w:t>2-й учитель:</w:t>
      </w:r>
      <w:r w:rsidRPr="003E3F8C">
        <w:rPr>
          <w:sz w:val="28"/>
          <w:szCs w:val="28"/>
        </w:rPr>
        <w:t xml:space="preserve"> Из воспоминаний рабочей из города Таллина:</w:t>
      </w:r>
    </w:p>
    <w:p w:rsidR="00C404AA" w:rsidRPr="003E3F8C" w:rsidRDefault="00C404AA" w:rsidP="00C404AA">
      <w:pPr>
        <w:pStyle w:val="aa"/>
        <w:spacing w:after="0"/>
        <w:ind w:left="0" w:firstLine="709"/>
        <w:jc w:val="both"/>
        <w:rPr>
          <w:sz w:val="28"/>
          <w:szCs w:val="28"/>
        </w:rPr>
      </w:pPr>
      <w:r w:rsidRPr="003E3F8C">
        <w:rPr>
          <w:sz w:val="28"/>
          <w:szCs w:val="28"/>
        </w:rPr>
        <w:t>«Меня</w:t>
      </w:r>
      <w:r w:rsidR="005D269F">
        <w:rPr>
          <w:sz w:val="28"/>
          <w:szCs w:val="28"/>
        </w:rPr>
        <w:t>,</w:t>
      </w:r>
      <w:r w:rsidRPr="003E3F8C">
        <w:rPr>
          <w:sz w:val="28"/>
          <w:szCs w:val="28"/>
        </w:rPr>
        <w:t xml:space="preserve"> 12-летнюю, отправили в лагерь. Детей в лагере было много. Поселили нас при госпитале, сделали донорами. У многих выкачивали кровь до капли прямым переливанием. Когда я вконец</w:t>
      </w:r>
      <w:r w:rsidR="005D269F">
        <w:rPr>
          <w:sz w:val="28"/>
          <w:szCs w:val="28"/>
        </w:rPr>
        <w:t xml:space="preserve"> обессиле</w:t>
      </w:r>
      <w:r w:rsidRPr="003E3F8C">
        <w:rPr>
          <w:sz w:val="28"/>
          <w:szCs w:val="28"/>
        </w:rPr>
        <w:t>ла, меня заразили туберкулезом и отправили на уничтожение. Выжила чудом…»</w:t>
      </w:r>
    </w:p>
    <w:p w:rsidR="00C404AA" w:rsidRPr="003E3F8C" w:rsidRDefault="00C404AA" w:rsidP="00C404AA">
      <w:pPr>
        <w:ind w:firstLine="709"/>
        <w:jc w:val="center"/>
        <w:rPr>
          <w:b/>
          <w:bCs/>
          <w:sz w:val="28"/>
          <w:szCs w:val="28"/>
        </w:rPr>
      </w:pPr>
      <w:r w:rsidRPr="003E3F8C">
        <w:rPr>
          <w:b/>
          <w:bCs/>
          <w:sz w:val="28"/>
          <w:szCs w:val="28"/>
        </w:rPr>
        <w:t>Фотокадр «Тела убитых детей»</w:t>
      </w:r>
    </w:p>
    <w:p w:rsidR="00C404AA" w:rsidRPr="003E3F8C" w:rsidRDefault="00C404AA" w:rsidP="00C404AA">
      <w:pPr>
        <w:ind w:firstLine="709"/>
        <w:jc w:val="center"/>
        <w:rPr>
          <w:b/>
          <w:bCs/>
          <w:sz w:val="28"/>
          <w:szCs w:val="28"/>
        </w:rPr>
      </w:pPr>
      <w:r w:rsidRPr="003E3F8C">
        <w:rPr>
          <w:b/>
          <w:bCs/>
          <w:sz w:val="28"/>
          <w:szCs w:val="28"/>
        </w:rPr>
        <w:t>Продолжение песни «Саласпилс»:</w:t>
      </w:r>
    </w:p>
    <w:p w:rsidR="00C404AA" w:rsidRPr="003E3F8C" w:rsidRDefault="00C404AA" w:rsidP="00C404AA">
      <w:pPr>
        <w:ind w:firstLine="709"/>
        <w:jc w:val="both"/>
        <w:rPr>
          <w:sz w:val="28"/>
          <w:szCs w:val="28"/>
        </w:rPr>
      </w:pPr>
      <w:r w:rsidRPr="003E3F8C">
        <w:rPr>
          <w:sz w:val="28"/>
          <w:szCs w:val="28"/>
        </w:rPr>
        <w:t>На гранитную плиту</w:t>
      </w:r>
    </w:p>
    <w:p w:rsidR="00C404AA" w:rsidRPr="003E3F8C" w:rsidRDefault="00C404AA" w:rsidP="00C404AA">
      <w:pPr>
        <w:ind w:firstLine="709"/>
        <w:jc w:val="both"/>
        <w:rPr>
          <w:sz w:val="28"/>
          <w:szCs w:val="28"/>
        </w:rPr>
      </w:pPr>
      <w:r w:rsidRPr="003E3F8C">
        <w:rPr>
          <w:sz w:val="28"/>
          <w:szCs w:val="28"/>
        </w:rPr>
        <w:t>Положи свою конфету.</w:t>
      </w:r>
    </w:p>
    <w:p w:rsidR="00C404AA" w:rsidRPr="003E3F8C" w:rsidRDefault="00C404AA" w:rsidP="00C404AA">
      <w:pPr>
        <w:ind w:firstLine="709"/>
        <w:jc w:val="both"/>
        <w:rPr>
          <w:sz w:val="28"/>
          <w:szCs w:val="28"/>
        </w:rPr>
      </w:pPr>
      <w:r w:rsidRPr="003E3F8C">
        <w:rPr>
          <w:sz w:val="28"/>
          <w:szCs w:val="28"/>
        </w:rPr>
        <w:t>Он, как ты, ребенком был,</w:t>
      </w:r>
    </w:p>
    <w:p w:rsidR="00C404AA" w:rsidRPr="003E3F8C" w:rsidRDefault="00C404AA" w:rsidP="00C404AA">
      <w:pPr>
        <w:ind w:firstLine="709"/>
        <w:jc w:val="both"/>
        <w:rPr>
          <w:sz w:val="28"/>
          <w:szCs w:val="28"/>
        </w:rPr>
      </w:pPr>
      <w:r w:rsidRPr="003E3F8C">
        <w:rPr>
          <w:sz w:val="28"/>
          <w:szCs w:val="28"/>
        </w:rPr>
        <w:t>Как и ты, он их любил,</w:t>
      </w:r>
    </w:p>
    <w:p w:rsidR="00C404AA" w:rsidRPr="003E3F8C" w:rsidRDefault="00C404AA" w:rsidP="00C404AA">
      <w:pPr>
        <w:ind w:firstLine="709"/>
        <w:jc w:val="both"/>
        <w:rPr>
          <w:sz w:val="28"/>
          <w:szCs w:val="28"/>
        </w:rPr>
      </w:pPr>
      <w:r w:rsidRPr="003E3F8C">
        <w:rPr>
          <w:sz w:val="28"/>
          <w:szCs w:val="28"/>
        </w:rPr>
        <w:t>Саласпилс его убил!</w:t>
      </w:r>
    </w:p>
    <w:p w:rsidR="00C404AA" w:rsidRPr="003E3F8C" w:rsidRDefault="00C404AA" w:rsidP="00C404AA">
      <w:pPr>
        <w:pStyle w:val="7"/>
        <w:spacing w:line="240" w:lineRule="auto"/>
        <w:rPr>
          <w:sz w:val="28"/>
          <w:szCs w:val="28"/>
          <w:u w:val="none"/>
        </w:rPr>
      </w:pPr>
      <w:r w:rsidRPr="003E3F8C">
        <w:rPr>
          <w:sz w:val="28"/>
          <w:szCs w:val="28"/>
          <w:u w:val="none"/>
        </w:rPr>
        <w:t>Фотокадр «Вечный огонь»</w:t>
      </w:r>
    </w:p>
    <w:p w:rsidR="00C404AA" w:rsidRPr="003E3F8C" w:rsidRDefault="00C404AA" w:rsidP="00C404AA">
      <w:pPr>
        <w:ind w:firstLine="709"/>
        <w:jc w:val="both"/>
        <w:rPr>
          <w:sz w:val="28"/>
          <w:szCs w:val="28"/>
        </w:rPr>
      </w:pPr>
      <w:r w:rsidRPr="003E3F8C">
        <w:rPr>
          <w:i/>
          <w:iCs/>
          <w:sz w:val="28"/>
          <w:szCs w:val="28"/>
        </w:rPr>
        <w:t>3-й учитель:</w:t>
      </w:r>
      <w:r w:rsidRPr="003E3F8C">
        <w:rPr>
          <w:b/>
          <w:bCs/>
          <w:i/>
          <w:iCs/>
          <w:sz w:val="28"/>
          <w:szCs w:val="28"/>
        </w:rPr>
        <w:t xml:space="preserve"> </w:t>
      </w:r>
      <w:r w:rsidRPr="003E3F8C">
        <w:rPr>
          <w:sz w:val="28"/>
          <w:szCs w:val="28"/>
        </w:rPr>
        <w:t>Помните!</w:t>
      </w:r>
    </w:p>
    <w:p w:rsidR="00C404AA" w:rsidRPr="003E3F8C" w:rsidRDefault="00C404AA" w:rsidP="00C404AA">
      <w:pPr>
        <w:ind w:firstLine="709"/>
        <w:jc w:val="both"/>
        <w:rPr>
          <w:sz w:val="28"/>
          <w:szCs w:val="28"/>
        </w:rPr>
      </w:pPr>
      <w:r w:rsidRPr="003E3F8C">
        <w:rPr>
          <w:sz w:val="28"/>
          <w:szCs w:val="28"/>
        </w:rPr>
        <w:t>Через века,</w:t>
      </w:r>
    </w:p>
    <w:p w:rsidR="00C404AA" w:rsidRPr="003E3F8C" w:rsidRDefault="006B5A96" w:rsidP="00C404AA">
      <w:pPr>
        <w:ind w:firstLine="709"/>
        <w:jc w:val="both"/>
        <w:rPr>
          <w:sz w:val="28"/>
          <w:szCs w:val="28"/>
        </w:rPr>
      </w:pPr>
      <w:r>
        <w:rPr>
          <w:sz w:val="28"/>
          <w:szCs w:val="28"/>
        </w:rPr>
        <w:t xml:space="preserve">через года — </w:t>
      </w:r>
    </w:p>
    <w:p w:rsidR="00C404AA" w:rsidRPr="003E3F8C" w:rsidRDefault="00C404AA" w:rsidP="00C404AA">
      <w:pPr>
        <w:pStyle w:val="2"/>
        <w:ind w:firstLine="709"/>
        <w:rPr>
          <w:szCs w:val="28"/>
        </w:rPr>
      </w:pPr>
      <w:r w:rsidRPr="003E3F8C">
        <w:rPr>
          <w:szCs w:val="28"/>
        </w:rPr>
        <w:t>Помните!</w:t>
      </w:r>
    </w:p>
    <w:p w:rsidR="00C404AA" w:rsidRPr="003E3F8C" w:rsidRDefault="00C404AA" w:rsidP="00C404AA">
      <w:pPr>
        <w:ind w:firstLine="709"/>
        <w:jc w:val="both"/>
        <w:rPr>
          <w:sz w:val="28"/>
          <w:szCs w:val="28"/>
        </w:rPr>
      </w:pPr>
      <w:r w:rsidRPr="003E3F8C">
        <w:rPr>
          <w:sz w:val="28"/>
          <w:szCs w:val="28"/>
        </w:rPr>
        <w:t>О тех,</w:t>
      </w:r>
    </w:p>
    <w:p w:rsidR="00C404AA" w:rsidRPr="003E3F8C" w:rsidRDefault="00C404AA" w:rsidP="00C404AA">
      <w:pPr>
        <w:ind w:firstLine="709"/>
        <w:jc w:val="both"/>
        <w:rPr>
          <w:sz w:val="28"/>
          <w:szCs w:val="28"/>
        </w:rPr>
      </w:pPr>
      <w:r w:rsidRPr="003E3F8C">
        <w:rPr>
          <w:sz w:val="28"/>
          <w:szCs w:val="28"/>
        </w:rPr>
        <w:t>кто уже не придет</w:t>
      </w:r>
    </w:p>
    <w:p w:rsidR="00C404AA" w:rsidRPr="003E3F8C" w:rsidRDefault="006B5A96" w:rsidP="00C404AA">
      <w:pPr>
        <w:ind w:firstLine="709"/>
        <w:jc w:val="both"/>
        <w:rPr>
          <w:sz w:val="28"/>
          <w:szCs w:val="28"/>
        </w:rPr>
      </w:pPr>
      <w:r>
        <w:rPr>
          <w:sz w:val="28"/>
          <w:szCs w:val="28"/>
        </w:rPr>
        <w:t xml:space="preserve">никогда — </w:t>
      </w:r>
    </w:p>
    <w:p w:rsidR="00C404AA" w:rsidRPr="003E3F8C" w:rsidRDefault="00C404AA" w:rsidP="00C404AA">
      <w:pPr>
        <w:ind w:firstLine="709"/>
        <w:jc w:val="both"/>
        <w:rPr>
          <w:sz w:val="28"/>
          <w:szCs w:val="28"/>
        </w:rPr>
      </w:pPr>
      <w:r w:rsidRPr="003E3F8C">
        <w:rPr>
          <w:sz w:val="28"/>
          <w:szCs w:val="28"/>
        </w:rPr>
        <w:t>Помните!</w:t>
      </w:r>
    </w:p>
    <w:p w:rsidR="00C404AA" w:rsidRPr="003E3F8C" w:rsidRDefault="00C404AA" w:rsidP="00C404AA">
      <w:pPr>
        <w:ind w:firstLine="709"/>
        <w:jc w:val="both"/>
        <w:rPr>
          <w:sz w:val="28"/>
          <w:szCs w:val="28"/>
        </w:rPr>
      </w:pPr>
      <w:r w:rsidRPr="003E3F8C">
        <w:rPr>
          <w:sz w:val="28"/>
          <w:szCs w:val="28"/>
        </w:rPr>
        <w:t>В горле сдержите стоны,</w:t>
      </w:r>
    </w:p>
    <w:p w:rsidR="00C404AA" w:rsidRPr="003E3F8C" w:rsidRDefault="00C404AA" w:rsidP="00C404AA">
      <w:pPr>
        <w:ind w:firstLine="709"/>
        <w:jc w:val="both"/>
        <w:rPr>
          <w:sz w:val="28"/>
          <w:szCs w:val="28"/>
        </w:rPr>
      </w:pPr>
      <w:r w:rsidRPr="003E3F8C">
        <w:rPr>
          <w:sz w:val="28"/>
          <w:szCs w:val="28"/>
        </w:rPr>
        <w:t>горькие стоны.</w:t>
      </w:r>
    </w:p>
    <w:p w:rsidR="00C404AA" w:rsidRPr="003E3F8C" w:rsidRDefault="00C404AA" w:rsidP="00C404AA">
      <w:pPr>
        <w:ind w:firstLine="709"/>
        <w:jc w:val="both"/>
        <w:rPr>
          <w:sz w:val="28"/>
          <w:szCs w:val="28"/>
        </w:rPr>
      </w:pPr>
      <w:r w:rsidRPr="003E3F8C">
        <w:rPr>
          <w:sz w:val="28"/>
          <w:szCs w:val="28"/>
        </w:rPr>
        <w:t>Памяти павших</w:t>
      </w:r>
    </w:p>
    <w:p w:rsidR="00C404AA" w:rsidRPr="003E3F8C" w:rsidRDefault="00C404AA" w:rsidP="00C404AA">
      <w:pPr>
        <w:ind w:firstLine="709"/>
        <w:jc w:val="both"/>
        <w:rPr>
          <w:sz w:val="28"/>
          <w:szCs w:val="28"/>
        </w:rPr>
      </w:pPr>
      <w:r w:rsidRPr="003E3F8C">
        <w:rPr>
          <w:sz w:val="28"/>
          <w:szCs w:val="28"/>
        </w:rPr>
        <w:t>будьте достойны!</w:t>
      </w:r>
    </w:p>
    <w:p w:rsidR="00C404AA" w:rsidRPr="003E3F8C" w:rsidRDefault="00C404AA" w:rsidP="00C404AA">
      <w:pPr>
        <w:ind w:firstLine="709"/>
        <w:jc w:val="both"/>
        <w:rPr>
          <w:sz w:val="28"/>
          <w:szCs w:val="28"/>
        </w:rPr>
      </w:pPr>
      <w:r w:rsidRPr="003E3F8C">
        <w:rPr>
          <w:sz w:val="28"/>
          <w:szCs w:val="28"/>
        </w:rPr>
        <w:t>Вечно достойны!</w:t>
      </w:r>
    </w:p>
    <w:p w:rsidR="00C404AA" w:rsidRPr="003E3F8C" w:rsidRDefault="00C404AA" w:rsidP="00C404AA">
      <w:pPr>
        <w:ind w:firstLine="709"/>
        <w:jc w:val="both"/>
        <w:rPr>
          <w:sz w:val="28"/>
          <w:szCs w:val="28"/>
        </w:rPr>
      </w:pPr>
      <w:r w:rsidRPr="003E3F8C">
        <w:rPr>
          <w:sz w:val="28"/>
          <w:szCs w:val="28"/>
        </w:rPr>
        <w:t>Хлебом и песней,</w:t>
      </w:r>
    </w:p>
    <w:p w:rsidR="00C404AA" w:rsidRPr="003E3F8C" w:rsidRDefault="00C404AA" w:rsidP="00C404AA">
      <w:pPr>
        <w:ind w:firstLine="709"/>
        <w:jc w:val="both"/>
        <w:rPr>
          <w:sz w:val="28"/>
          <w:szCs w:val="28"/>
        </w:rPr>
      </w:pPr>
      <w:r w:rsidRPr="003E3F8C">
        <w:rPr>
          <w:sz w:val="28"/>
          <w:szCs w:val="28"/>
        </w:rPr>
        <w:t>мечтой и стихами,</w:t>
      </w:r>
    </w:p>
    <w:p w:rsidR="00C404AA" w:rsidRPr="003E3F8C" w:rsidRDefault="00C404AA" w:rsidP="00C404AA">
      <w:pPr>
        <w:ind w:firstLine="709"/>
        <w:jc w:val="both"/>
        <w:rPr>
          <w:sz w:val="28"/>
          <w:szCs w:val="28"/>
        </w:rPr>
      </w:pPr>
      <w:r w:rsidRPr="003E3F8C">
        <w:rPr>
          <w:sz w:val="28"/>
          <w:szCs w:val="28"/>
        </w:rPr>
        <w:t>жизнью просторной,</w:t>
      </w:r>
    </w:p>
    <w:p w:rsidR="00C404AA" w:rsidRPr="003E3F8C" w:rsidRDefault="00C404AA" w:rsidP="00C404AA">
      <w:pPr>
        <w:ind w:firstLine="709"/>
        <w:jc w:val="both"/>
        <w:rPr>
          <w:sz w:val="28"/>
          <w:szCs w:val="28"/>
        </w:rPr>
      </w:pPr>
      <w:r w:rsidRPr="003E3F8C">
        <w:rPr>
          <w:sz w:val="28"/>
          <w:szCs w:val="28"/>
        </w:rPr>
        <w:t>каждой секундой,</w:t>
      </w:r>
    </w:p>
    <w:p w:rsidR="00C404AA" w:rsidRPr="003E3F8C" w:rsidRDefault="00C404AA" w:rsidP="00C404AA">
      <w:pPr>
        <w:ind w:firstLine="709"/>
        <w:jc w:val="both"/>
        <w:rPr>
          <w:sz w:val="28"/>
          <w:szCs w:val="28"/>
        </w:rPr>
      </w:pPr>
      <w:r w:rsidRPr="003E3F8C">
        <w:rPr>
          <w:sz w:val="28"/>
          <w:szCs w:val="28"/>
        </w:rPr>
        <w:t>каждым дыханьем</w:t>
      </w:r>
    </w:p>
    <w:p w:rsidR="00C404AA" w:rsidRPr="003E3F8C" w:rsidRDefault="00C404AA" w:rsidP="00C404AA">
      <w:pPr>
        <w:ind w:firstLine="709"/>
        <w:jc w:val="both"/>
        <w:rPr>
          <w:sz w:val="28"/>
          <w:szCs w:val="28"/>
        </w:rPr>
      </w:pPr>
      <w:r w:rsidRPr="003E3F8C">
        <w:rPr>
          <w:sz w:val="28"/>
          <w:szCs w:val="28"/>
        </w:rPr>
        <w:t>будьте достойны!</w:t>
      </w:r>
    </w:p>
    <w:p w:rsidR="00C404AA" w:rsidRPr="003E3F8C" w:rsidRDefault="00C404AA" w:rsidP="00C404AA">
      <w:pPr>
        <w:ind w:firstLine="709"/>
        <w:jc w:val="both"/>
        <w:rPr>
          <w:sz w:val="28"/>
          <w:szCs w:val="28"/>
        </w:rPr>
      </w:pPr>
      <w:r w:rsidRPr="003E3F8C">
        <w:rPr>
          <w:i/>
          <w:iCs/>
          <w:sz w:val="28"/>
          <w:szCs w:val="28"/>
        </w:rPr>
        <w:t>4-й учитель:</w:t>
      </w:r>
      <w:r w:rsidRPr="003E3F8C">
        <w:rPr>
          <w:sz w:val="28"/>
          <w:szCs w:val="28"/>
        </w:rPr>
        <w:t xml:space="preserve"> Люди!</w:t>
      </w:r>
    </w:p>
    <w:p w:rsidR="00C404AA" w:rsidRPr="003E3F8C" w:rsidRDefault="00C404AA" w:rsidP="00C404AA">
      <w:pPr>
        <w:ind w:firstLine="709"/>
        <w:jc w:val="both"/>
        <w:rPr>
          <w:sz w:val="28"/>
          <w:szCs w:val="28"/>
        </w:rPr>
      </w:pPr>
      <w:r w:rsidRPr="003E3F8C">
        <w:rPr>
          <w:sz w:val="28"/>
          <w:szCs w:val="28"/>
        </w:rPr>
        <w:t>Покуда сердца</w:t>
      </w:r>
    </w:p>
    <w:p w:rsidR="00C404AA" w:rsidRPr="003E3F8C" w:rsidRDefault="006B5A96" w:rsidP="00C404AA">
      <w:pPr>
        <w:ind w:firstLine="709"/>
        <w:jc w:val="both"/>
        <w:rPr>
          <w:sz w:val="28"/>
          <w:szCs w:val="28"/>
        </w:rPr>
      </w:pPr>
      <w:r>
        <w:rPr>
          <w:sz w:val="28"/>
          <w:szCs w:val="28"/>
        </w:rPr>
        <w:t>стучатся —</w:t>
      </w:r>
      <w:r w:rsidR="00C404AA" w:rsidRPr="003E3F8C">
        <w:rPr>
          <w:sz w:val="28"/>
          <w:szCs w:val="28"/>
        </w:rPr>
        <w:t xml:space="preserve"> помните!</w:t>
      </w:r>
    </w:p>
    <w:p w:rsidR="00C404AA" w:rsidRPr="003E3F8C" w:rsidRDefault="00C404AA" w:rsidP="00C404AA">
      <w:pPr>
        <w:ind w:firstLine="709"/>
        <w:jc w:val="both"/>
        <w:rPr>
          <w:sz w:val="28"/>
          <w:szCs w:val="28"/>
        </w:rPr>
      </w:pPr>
      <w:r w:rsidRPr="003E3F8C">
        <w:rPr>
          <w:sz w:val="28"/>
          <w:szCs w:val="28"/>
        </w:rPr>
        <w:t>Какой ценой</w:t>
      </w:r>
    </w:p>
    <w:p w:rsidR="00C404AA" w:rsidRPr="003E3F8C" w:rsidRDefault="006B5A96" w:rsidP="00C404AA">
      <w:pPr>
        <w:ind w:firstLine="709"/>
        <w:jc w:val="both"/>
        <w:rPr>
          <w:sz w:val="28"/>
          <w:szCs w:val="28"/>
        </w:rPr>
      </w:pPr>
      <w:r>
        <w:rPr>
          <w:sz w:val="28"/>
          <w:szCs w:val="28"/>
        </w:rPr>
        <w:t>завоевано счастье —</w:t>
      </w:r>
    </w:p>
    <w:p w:rsidR="00C404AA" w:rsidRPr="003E3F8C" w:rsidRDefault="00C404AA" w:rsidP="00C404AA">
      <w:pPr>
        <w:ind w:firstLine="709"/>
        <w:jc w:val="both"/>
        <w:rPr>
          <w:sz w:val="28"/>
          <w:szCs w:val="28"/>
        </w:rPr>
      </w:pPr>
      <w:r w:rsidRPr="003E3F8C">
        <w:rPr>
          <w:sz w:val="28"/>
          <w:szCs w:val="28"/>
        </w:rPr>
        <w:t>пожалуйста, помните!</w:t>
      </w:r>
    </w:p>
    <w:p w:rsidR="00C404AA" w:rsidRPr="003E3F8C" w:rsidRDefault="00C404AA" w:rsidP="00C404AA">
      <w:pPr>
        <w:ind w:firstLine="709"/>
        <w:jc w:val="both"/>
        <w:rPr>
          <w:sz w:val="28"/>
          <w:szCs w:val="28"/>
        </w:rPr>
      </w:pPr>
      <w:r w:rsidRPr="003E3F8C">
        <w:rPr>
          <w:sz w:val="28"/>
          <w:szCs w:val="28"/>
        </w:rPr>
        <w:t>Песню свою</w:t>
      </w:r>
    </w:p>
    <w:p w:rsidR="00C404AA" w:rsidRPr="003E3F8C" w:rsidRDefault="00C404AA" w:rsidP="00C404AA">
      <w:pPr>
        <w:ind w:firstLine="709"/>
        <w:jc w:val="both"/>
        <w:rPr>
          <w:sz w:val="28"/>
          <w:szCs w:val="28"/>
        </w:rPr>
      </w:pPr>
      <w:r w:rsidRPr="003E3F8C">
        <w:rPr>
          <w:sz w:val="28"/>
          <w:szCs w:val="28"/>
        </w:rPr>
        <w:t>отправляя в полет</w:t>
      </w:r>
      <w:r w:rsidR="006B5A96">
        <w:rPr>
          <w:sz w:val="28"/>
          <w:szCs w:val="28"/>
        </w:rPr>
        <w:t xml:space="preserve"> —</w:t>
      </w:r>
    </w:p>
    <w:p w:rsidR="00C404AA" w:rsidRPr="003E3F8C" w:rsidRDefault="00C404AA" w:rsidP="00C404AA">
      <w:pPr>
        <w:ind w:firstLine="709"/>
        <w:jc w:val="both"/>
        <w:rPr>
          <w:sz w:val="28"/>
          <w:szCs w:val="28"/>
        </w:rPr>
      </w:pPr>
      <w:r w:rsidRPr="003E3F8C">
        <w:rPr>
          <w:sz w:val="28"/>
          <w:szCs w:val="28"/>
        </w:rPr>
        <w:t>Помните!</w:t>
      </w:r>
    </w:p>
    <w:p w:rsidR="00C404AA" w:rsidRPr="003E3F8C" w:rsidRDefault="00C404AA" w:rsidP="00C404AA">
      <w:pPr>
        <w:ind w:firstLine="709"/>
        <w:jc w:val="both"/>
        <w:rPr>
          <w:sz w:val="28"/>
          <w:szCs w:val="28"/>
        </w:rPr>
      </w:pPr>
      <w:r w:rsidRPr="003E3F8C">
        <w:rPr>
          <w:sz w:val="28"/>
          <w:szCs w:val="28"/>
        </w:rPr>
        <w:t>О тех,</w:t>
      </w:r>
    </w:p>
    <w:p w:rsidR="00C404AA" w:rsidRPr="003E3F8C" w:rsidRDefault="00C404AA" w:rsidP="00C404AA">
      <w:pPr>
        <w:ind w:firstLine="709"/>
        <w:jc w:val="both"/>
        <w:rPr>
          <w:sz w:val="28"/>
          <w:szCs w:val="28"/>
        </w:rPr>
      </w:pPr>
      <w:r w:rsidRPr="003E3F8C">
        <w:rPr>
          <w:sz w:val="28"/>
          <w:szCs w:val="28"/>
        </w:rPr>
        <w:t>кто уже никогда</w:t>
      </w:r>
    </w:p>
    <w:p w:rsidR="00C404AA" w:rsidRPr="003E3F8C" w:rsidRDefault="006B5A96" w:rsidP="00C404AA">
      <w:pPr>
        <w:ind w:firstLine="709"/>
        <w:jc w:val="both"/>
        <w:rPr>
          <w:sz w:val="28"/>
          <w:szCs w:val="28"/>
        </w:rPr>
      </w:pPr>
      <w:r>
        <w:rPr>
          <w:sz w:val="28"/>
          <w:szCs w:val="28"/>
        </w:rPr>
        <w:t>не споет, —</w:t>
      </w:r>
    </w:p>
    <w:p w:rsidR="00C404AA" w:rsidRPr="003E3F8C" w:rsidRDefault="00C404AA" w:rsidP="00C404AA">
      <w:pPr>
        <w:ind w:firstLine="709"/>
        <w:jc w:val="both"/>
        <w:rPr>
          <w:sz w:val="28"/>
          <w:szCs w:val="28"/>
        </w:rPr>
      </w:pPr>
      <w:r w:rsidRPr="003E3F8C">
        <w:rPr>
          <w:sz w:val="28"/>
          <w:szCs w:val="28"/>
        </w:rPr>
        <w:t>Помните!</w:t>
      </w:r>
    </w:p>
    <w:p w:rsidR="00C404AA" w:rsidRPr="003E3F8C" w:rsidRDefault="00C404AA" w:rsidP="00C404AA">
      <w:pPr>
        <w:ind w:firstLine="709"/>
        <w:jc w:val="both"/>
        <w:rPr>
          <w:sz w:val="28"/>
          <w:szCs w:val="28"/>
        </w:rPr>
      </w:pPr>
      <w:r w:rsidRPr="003E3F8C">
        <w:rPr>
          <w:sz w:val="28"/>
          <w:szCs w:val="28"/>
        </w:rPr>
        <w:t>Детям своим</w:t>
      </w:r>
    </w:p>
    <w:p w:rsidR="00C404AA" w:rsidRPr="003E3F8C" w:rsidRDefault="00C404AA" w:rsidP="00C404AA">
      <w:pPr>
        <w:ind w:firstLine="709"/>
        <w:jc w:val="both"/>
        <w:rPr>
          <w:sz w:val="28"/>
          <w:szCs w:val="28"/>
        </w:rPr>
      </w:pPr>
      <w:r w:rsidRPr="003E3F8C">
        <w:rPr>
          <w:sz w:val="28"/>
          <w:szCs w:val="28"/>
        </w:rPr>
        <w:t>расскажите о них,</w:t>
      </w:r>
    </w:p>
    <w:p w:rsidR="00C404AA" w:rsidRPr="003E3F8C" w:rsidRDefault="00C404AA" w:rsidP="00C404AA">
      <w:pPr>
        <w:ind w:firstLine="709"/>
        <w:jc w:val="both"/>
        <w:rPr>
          <w:sz w:val="28"/>
          <w:szCs w:val="28"/>
        </w:rPr>
      </w:pPr>
      <w:r w:rsidRPr="003E3F8C">
        <w:rPr>
          <w:sz w:val="28"/>
          <w:szCs w:val="28"/>
        </w:rPr>
        <w:t>чтоб</w:t>
      </w:r>
      <w:r w:rsidR="006B5A96">
        <w:rPr>
          <w:sz w:val="28"/>
          <w:szCs w:val="28"/>
        </w:rPr>
        <w:t>ы</w:t>
      </w:r>
      <w:r w:rsidRPr="003E3F8C">
        <w:rPr>
          <w:sz w:val="28"/>
          <w:szCs w:val="28"/>
        </w:rPr>
        <w:t xml:space="preserve"> запомнили!</w:t>
      </w:r>
    </w:p>
    <w:p w:rsidR="00C404AA" w:rsidRPr="003E3F8C" w:rsidRDefault="00C404AA" w:rsidP="00C404AA">
      <w:pPr>
        <w:ind w:firstLine="709"/>
        <w:jc w:val="both"/>
        <w:rPr>
          <w:sz w:val="28"/>
          <w:szCs w:val="28"/>
        </w:rPr>
      </w:pPr>
      <w:r w:rsidRPr="003E3F8C">
        <w:rPr>
          <w:sz w:val="28"/>
          <w:szCs w:val="28"/>
        </w:rPr>
        <w:t>Детям детей</w:t>
      </w:r>
    </w:p>
    <w:p w:rsidR="00C404AA" w:rsidRPr="003E3F8C" w:rsidRDefault="00C404AA" w:rsidP="00C404AA">
      <w:pPr>
        <w:ind w:firstLine="709"/>
        <w:jc w:val="both"/>
        <w:rPr>
          <w:sz w:val="28"/>
          <w:szCs w:val="28"/>
        </w:rPr>
      </w:pPr>
      <w:r w:rsidRPr="003E3F8C">
        <w:rPr>
          <w:sz w:val="28"/>
          <w:szCs w:val="28"/>
        </w:rPr>
        <w:t>расскажите о них,</w:t>
      </w:r>
    </w:p>
    <w:p w:rsidR="00C404AA" w:rsidRPr="003E3F8C" w:rsidRDefault="00C404AA" w:rsidP="00C404AA">
      <w:pPr>
        <w:ind w:firstLine="709"/>
        <w:jc w:val="both"/>
        <w:rPr>
          <w:sz w:val="28"/>
          <w:szCs w:val="28"/>
        </w:rPr>
      </w:pPr>
      <w:r w:rsidRPr="003E3F8C">
        <w:rPr>
          <w:sz w:val="28"/>
          <w:szCs w:val="28"/>
        </w:rPr>
        <w:t>чтобы тоже</w:t>
      </w:r>
    </w:p>
    <w:p w:rsidR="00C404AA" w:rsidRPr="003E3F8C" w:rsidRDefault="00C404AA" w:rsidP="00C404AA">
      <w:pPr>
        <w:ind w:firstLine="709"/>
        <w:jc w:val="both"/>
        <w:rPr>
          <w:sz w:val="28"/>
          <w:szCs w:val="28"/>
        </w:rPr>
      </w:pPr>
      <w:r w:rsidRPr="003E3F8C">
        <w:rPr>
          <w:sz w:val="28"/>
          <w:szCs w:val="28"/>
        </w:rPr>
        <w:t>запомнили!</w:t>
      </w:r>
    </w:p>
    <w:p w:rsidR="00C404AA" w:rsidRPr="003E3F8C" w:rsidRDefault="00C404AA" w:rsidP="00C404AA">
      <w:pPr>
        <w:ind w:firstLine="709"/>
        <w:jc w:val="both"/>
        <w:rPr>
          <w:sz w:val="28"/>
          <w:szCs w:val="28"/>
        </w:rPr>
      </w:pPr>
      <w:r w:rsidRPr="003E3F8C">
        <w:rPr>
          <w:i/>
          <w:iCs/>
          <w:sz w:val="28"/>
          <w:szCs w:val="28"/>
        </w:rPr>
        <w:t>5-й учитель:</w:t>
      </w:r>
      <w:r w:rsidRPr="003E3F8C">
        <w:rPr>
          <w:sz w:val="28"/>
          <w:szCs w:val="28"/>
        </w:rPr>
        <w:t xml:space="preserve"> Встречайте трепетную весну,</w:t>
      </w:r>
    </w:p>
    <w:p w:rsidR="00C404AA" w:rsidRPr="003E3F8C" w:rsidRDefault="00C404AA" w:rsidP="00C404AA">
      <w:pPr>
        <w:ind w:firstLine="709"/>
        <w:jc w:val="both"/>
        <w:rPr>
          <w:sz w:val="28"/>
          <w:szCs w:val="28"/>
        </w:rPr>
      </w:pPr>
      <w:r w:rsidRPr="003E3F8C">
        <w:rPr>
          <w:sz w:val="28"/>
          <w:szCs w:val="28"/>
        </w:rPr>
        <w:t>люди Земли,</w:t>
      </w:r>
    </w:p>
    <w:p w:rsidR="00C404AA" w:rsidRPr="003E3F8C" w:rsidRDefault="00C404AA" w:rsidP="00C404AA">
      <w:pPr>
        <w:ind w:firstLine="709"/>
        <w:jc w:val="both"/>
        <w:rPr>
          <w:sz w:val="28"/>
          <w:szCs w:val="28"/>
        </w:rPr>
      </w:pPr>
      <w:r w:rsidRPr="003E3F8C">
        <w:rPr>
          <w:sz w:val="28"/>
          <w:szCs w:val="28"/>
        </w:rPr>
        <w:t>убейте войну,</w:t>
      </w:r>
    </w:p>
    <w:p w:rsidR="00C404AA" w:rsidRPr="003E3F8C" w:rsidRDefault="00C404AA" w:rsidP="00C404AA">
      <w:pPr>
        <w:ind w:firstLine="709"/>
        <w:jc w:val="both"/>
        <w:rPr>
          <w:sz w:val="28"/>
          <w:szCs w:val="28"/>
        </w:rPr>
      </w:pPr>
      <w:r w:rsidRPr="003E3F8C">
        <w:rPr>
          <w:sz w:val="28"/>
          <w:szCs w:val="28"/>
        </w:rPr>
        <w:t>прокляните</w:t>
      </w:r>
    </w:p>
    <w:p w:rsidR="00C404AA" w:rsidRPr="003E3F8C" w:rsidRDefault="00C404AA" w:rsidP="00C404AA">
      <w:pPr>
        <w:ind w:firstLine="709"/>
        <w:jc w:val="both"/>
        <w:rPr>
          <w:sz w:val="28"/>
          <w:szCs w:val="28"/>
        </w:rPr>
      </w:pPr>
      <w:r w:rsidRPr="003E3F8C">
        <w:rPr>
          <w:sz w:val="28"/>
          <w:szCs w:val="28"/>
        </w:rPr>
        <w:t>войну,</w:t>
      </w:r>
    </w:p>
    <w:p w:rsidR="00C404AA" w:rsidRPr="003E3F8C" w:rsidRDefault="00C404AA" w:rsidP="00C404AA">
      <w:pPr>
        <w:ind w:firstLine="709"/>
        <w:jc w:val="both"/>
        <w:rPr>
          <w:sz w:val="28"/>
          <w:szCs w:val="28"/>
        </w:rPr>
      </w:pPr>
      <w:r w:rsidRPr="003E3F8C">
        <w:rPr>
          <w:sz w:val="28"/>
          <w:szCs w:val="28"/>
        </w:rPr>
        <w:t>люди Земли!</w:t>
      </w:r>
    </w:p>
    <w:p w:rsidR="00C404AA" w:rsidRPr="003E3F8C" w:rsidRDefault="00C404AA" w:rsidP="00C404AA">
      <w:pPr>
        <w:ind w:firstLine="709"/>
        <w:jc w:val="both"/>
        <w:rPr>
          <w:sz w:val="28"/>
          <w:szCs w:val="28"/>
        </w:rPr>
      </w:pPr>
      <w:r w:rsidRPr="003E3F8C">
        <w:rPr>
          <w:sz w:val="28"/>
          <w:szCs w:val="28"/>
        </w:rPr>
        <w:t>Мечту пронесите через года</w:t>
      </w:r>
    </w:p>
    <w:p w:rsidR="00C404AA" w:rsidRPr="003E3F8C" w:rsidRDefault="00C404AA" w:rsidP="00C404AA">
      <w:pPr>
        <w:ind w:firstLine="709"/>
        <w:jc w:val="both"/>
        <w:rPr>
          <w:sz w:val="28"/>
          <w:szCs w:val="28"/>
        </w:rPr>
      </w:pPr>
      <w:r w:rsidRPr="003E3F8C">
        <w:rPr>
          <w:sz w:val="28"/>
          <w:szCs w:val="28"/>
        </w:rPr>
        <w:t>и жизнью наполните!..</w:t>
      </w:r>
    </w:p>
    <w:p w:rsidR="00C404AA" w:rsidRPr="003E3F8C" w:rsidRDefault="00C404AA" w:rsidP="00C404AA">
      <w:pPr>
        <w:ind w:firstLine="709"/>
        <w:jc w:val="both"/>
        <w:rPr>
          <w:sz w:val="28"/>
          <w:szCs w:val="28"/>
        </w:rPr>
      </w:pPr>
      <w:r w:rsidRPr="003E3F8C">
        <w:rPr>
          <w:sz w:val="28"/>
          <w:szCs w:val="28"/>
        </w:rPr>
        <w:t>Но о тех,</w:t>
      </w:r>
    </w:p>
    <w:p w:rsidR="00C404AA" w:rsidRPr="003E3F8C" w:rsidRDefault="00C404AA" w:rsidP="00C404AA">
      <w:pPr>
        <w:ind w:firstLine="709"/>
        <w:jc w:val="both"/>
        <w:rPr>
          <w:sz w:val="28"/>
          <w:szCs w:val="28"/>
        </w:rPr>
      </w:pPr>
      <w:r w:rsidRPr="003E3F8C">
        <w:rPr>
          <w:sz w:val="28"/>
          <w:szCs w:val="28"/>
        </w:rPr>
        <w:t>кто уже не придет</w:t>
      </w:r>
    </w:p>
    <w:p w:rsidR="00C404AA" w:rsidRPr="003E3F8C" w:rsidRDefault="006B5A96" w:rsidP="00C404AA">
      <w:pPr>
        <w:ind w:firstLine="709"/>
        <w:jc w:val="both"/>
        <w:rPr>
          <w:sz w:val="28"/>
          <w:szCs w:val="28"/>
        </w:rPr>
      </w:pPr>
      <w:r>
        <w:rPr>
          <w:sz w:val="28"/>
          <w:szCs w:val="28"/>
        </w:rPr>
        <w:t>никогда,</w:t>
      </w:r>
    </w:p>
    <w:p w:rsidR="00C404AA" w:rsidRPr="003E3F8C" w:rsidRDefault="006B5A96" w:rsidP="00C404AA">
      <w:pPr>
        <w:ind w:firstLine="709"/>
        <w:jc w:val="both"/>
        <w:rPr>
          <w:sz w:val="28"/>
          <w:szCs w:val="28"/>
        </w:rPr>
      </w:pPr>
      <w:r>
        <w:rPr>
          <w:sz w:val="28"/>
          <w:szCs w:val="28"/>
        </w:rPr>
        <w:t xml:space="preserve">заклинаю — </w:t>
      </w:r>
    </w:p>
    <w:p w:rsidR="00C404AA" w:rsidRPr="003E3F8C" w:rsidRDefault="00C404AA" w:rsidP="00C404AA">
      <w:pPr>
        <w:pStyle w:val="2"/>
        <w:ind w:firstLine="709"/>
        <w:rPr>
          <w:b/>
          <w:bCs/>
          <w:szCs w:val="28"/>
        </w:rPr>
      </w:pPr>
      <w:r w:rsidRPr="003E3F8C">
        <w:rPr>
          <w:szCs w:val="28"/>
        </w:rPr>
        <w:t>Помните!</w:t>
      </w:r>
    </w:p>
    <w:p w:rsidR="00C404AA" w:rsidRPr="003E3F8C" w:rsidRDefault="00C404AA" w:rsidP="00C404AA">
      <w:pPr>
        <w:ind w:firstLine="709"/>
        <w:jc w:val="center"/>
        <w:rPr>
          <w:b/>
          <w:bCs/>
          <w:sz w:val="28"/>
          <w:szCs w:val="28"/>
        </w:rPr>
      </w:pPr>
      <w:r w:rsidRPr="003E3F8C">
        <w:rPr>
          <w:b/>
          <w:bCs/>
          <w:sz w:val="28"/>
          <w:szCs w:val="28"/>
        </w:rPr>
        <w:t>Вокальная группа учи</w:t>
      </w:r>
      <w:r w:rsidR="006B5A96">
        <w:rPr>
          <w:b/>
          <w:bCs/>
          <w:sz w:val="28"/>
          <w:szCs w:val="28"/>
        </w:rPr>
        <w:t>телей исполняет песню Л. Гурова</w:t>
      </w:r>
      <w:r w:rsidRPr="003E3F8C">
        <w:rPr>
          <w:b/>
          <w:bCs/>
          <w:sz w:val="28"/>
          <w:szCs w:val="28"/>
        </w:rPr>
        <w:t xml:space="preserve"> «Тишина»:</w:t>
      </w:r>
    </w:p>
    <w:p w:rsidR="00C404AA" w:rsidRPr="003E3F8C" w:rsidRDefault="00C404AA" w:rsidP="00C404AA">
      <w:pPr>
        <w:ind w:firstLine="709"/>
        <w:rPr>
          <w:sz w:val="28"/>
          <w:szCs w:val="28"/>
        </w:rPr>
      </w:pPr>
      <w:r w:rsidRPr="003E3F8C">
        <w:rPr>
          <w:sz w:val="28"/>
          <w:szCs w:val="28"/>
        </w:rPr>
        <w:t>Соловьи! Не пойте больше песен, соловьи.</w:t>
      </w:r>
    </w:p>
    <w:p w:rsidR="00C404AA" w:rsidRPr="003E3F8C" w:rsidRDefault="00C404AA" w:rsidP="00C404AA">
      <w:pPr>
        <w:ind w:firstLine="709"/>
        <w:rPr>
          <w:sz w:val="28"/>
          <w:szCs w:val="28"/>
        </w:rPr>
      </w:pPr>
      <w:r w:rsidRPr="003E3F8C">
        <w:rPr>
          <w:sz w:val="28"/>
          <w:szCs w:val="28"/>
        </w:rPr>
        <w:t>В минуту скорби пусть звучит орган.</w:t>
      </w:r>
    </w:p>
    <w:p w:rsidR="00C404AA" w:rsidRPr="003E3F8C" w:rsidRDefault="00C404AA" w:rsidP="00C404AA">
      <w:pPr>
        <w:ind w:firstLine="709"/>
        <w:rPr>
          <w:sz w:val="28"/>
          <w:szCs w:val="28"/>
        </w:rPr>
      </w:pPr>
      <w:r w:rsidRPr="003E3F8C">
        <w:rPr>
          <w:sz w:val="28"/>
          <w:szCs w:val="28"/>
        </w:rPr>
        <w:t>Поет о тех, кого сегодня нет,</w:t>
      </w:r>
    </w:p>
    <w:p w:rsidR="00C404AA" w:rsidRPr="003E3F8C" w:rsidRDefault="00C404AA" w:rsidP="00C404AA">
      <w:pPr>
        <w:ind w:firstLine="709"/>
        <w:rPr>
          <w:sz w:val="28"/>
          <w:szCs w:val="28"/>
        </w:rPr>
      </w:pPr>
      <w:r w:rsidRPr="003E3F8C">
        <w:rPr>
          <w:sz w:val="28"/>
          <w:szCs w:val="28"/>
        </w:rPr>
        <w:t>Скорбит о тех, кого сегодня нет, с нами нет.</w:t>
      </w:r>
    </w:p>
    <w:p w:rsidR="00C404AA" w:rsidRPr="003E3F8C" w:rsidRDefault="00C404AA" w:rsidP="00C404AA">
      <w:pPr>
        <w:ind w:firstLine="1800"/>
        <w:rPr>
          <w:sz w:val="28"/>
          <w:szCs w:val="28"/>
        </w:rPr>
      </w:pPr>
      <w:r w:rsidRPr="003E3F8C">
        <w:rPr>
          <w:sz w:val="28"/>
          <w:szCs w:val="28"/>
        </w:rPr>
        <w:t>Тишина! Над полем боя снова тишина,</w:t>
      </w:r>
    </w:p>
    <w:p w:rsidR="00C404AA" w:rsidRPr="003E3F8C" w:rsidRDefault="00C404AA" w:rsidP="00C404AA">
      <w:pPr>
        <w:ind w:firstLine="1800"/>
        <w:rPr>
          <w:sz w:val="28"/>
          <w:szCs w:val="28"/>
        </w:rPr>
      </w:pPr>
      <w:r w:rsidRPr="003E3F8C">
        <w:rPr>
          <w:sz w:val="28"/>
          <w:szCs w:val="28"/>
        </w:rPr>
        <w:t>Как бу</w:t>
      </w:r>
      <w:r w:rsidR="006E4552">
        <w:rPr>
          <w:sz w:val="28"/>
          <w:szCs w:val="28"/>
        </w:rPr>
        <w:t>дто не было</w:t>
      </w:r>
      <w:r w:rsidRPr="003E3F8C">
        <w:rPr>
          <w:sz w:val="28"/>
          <w:szCs w:val="28"/>
        </w:rPr>
        <w:t xml:space="preserve"> и нет войны.</w:t>
      </w:r>
    </w:p>
    <w:p w:rsidR="00C404AA" w:rsidRPr="003E3F8C" w:rsidRDefault="00C404AA" w:rsidP="00C404AA">
      <w:pPr>
        <w:ind w:firstLine="1800"/>
        <w:rPr>
          <w:sz w:val="28"/>
          <w:szCs w:val="28"/>
        </w:rPr>
      </w:pPr>
      <w:r w:rsidRPr="003E3F8C">
        <w:rPr>
          <w:sz w:val="28"/>
          <w:szCs w:val="28"/>
        </w:rPr>
        <w:t>И мы в объятьях мирной тишины,</w:t>
      </w:r>
    </w:p>
    <w:p w:rsidR="00C404AA" w:rsidRPr="003E3F8C" w:rsidRDefault="00C404AA" w:rsidP="00C404AA">
      <w:pPr>
        <w:ind w:firstLine="1800"/>
        <w:rPr>
          <w:sz w:val="28"/>
          <w:szCs w:val="28"/>
        </w:rPr>
      </w:pPr>
      <w:r w:rsidRPr="003E3F8C">
        <w:rPr>
          <w:sz w:val="28"/>
          <w:szCs w:val="28"/>
        </w:rPr>
        <w:t>И мы в объятьях мирной тишины. Нет войны.</w:t>
      </w:r>
    </w:p>
    <w:p w:rsidR="00C404AA" w:rsidRPr="003E3F8C" w:rsidRDefault="00C404AA" w:rsidP="00C404AA">
      <w:pPr>
        <w:ind w:firstLine="709"/>
        <w:rPr>
          <w:sz w:val="28"/>
          <w:szCs w:val="28"/>
        </w:rPr>
      </w:pPr>
      <w:r w:rsidRPr="003E3F8C">
        <w:rPr>
          <w:sz w:val="28"/>
          <w:szCs w:val="28"/>
        </w:rPr>
        <w:t>Этот бой! Он позади уже</w:t>
      </w:r>
      <w:r w:rsidR="00F25B4C">
        <w:rPr>
          <w:sz w:val="28"/>
          <w:szCs w:val="28"/>
        </w:rPr>
        <w:t>,</w:t>
      </w:r>
      <w:r w:rsidRPr="003E3F8C">
        <w:rPr>
          <w:sz w:val="28"/>
          <w:szCs w:val="28"/>
        </w:rPr>
        <w:t xml:space="preserve"> кровавый бой.</w:t>
      </w:r>
    </w:p>
    <w:p w:rsidR="00C404AA" w:rsidRPr="003E3F8C" w:rsidRDefault="00C404AA" w:rsidP="00C404AA">
      <w:pPr>
        <w:ind w:firstLine="709"/>
        <w:rPr>
          <w:sz w:val="28"/>
          <w:szCs w:val="28"/>
        </w:rPr>
      </w:pPr>
      <w:r w:rsidRPr="003E3F8C">
        <w:rPr>
          <w:sz w:val="28"/>
          <w:szCs w:val="28"/>
        </w:rPr>
        <w:t>Опять кого-то с нами нет уже:</w:t>
      </w:r>
    </w:p>
    <w:p w:rsidR="00C404AA" w:rsidRPr="003E3F8C" w:rsidRDefault="00C404AA" w:rsidP="00C404AA">
      <w:pPr>
        <w:ind w:firstLine="709"/>
        <w:rPr>
          <w:sz w:val="28"/>
          <w:szCs w:val="28"/>
        </w:rPr>
      </w:pPr>
      <w:r w:rsidRPr="003E3F8C">
        <w:rPr>
          <w:sz w:val="28"/>
          <w:szCs w:val="28"/>
        </w:rPr>
        <w:t>Остался кто-то на чужой земле,</w:t>
      </w:r>
    </w:p>
    <w:p w:rsidR="00C404AA" w:rsidRPr="003E3F8C" w:rsidRDefault="00C404AA" w:rsidP="00C404AA">
      <w:pPr>
        <w:ind w:firstLine="709"/>
        <w:rPr>
          <w:sz w:val="28"/>
          <w:szCs w:val="28"/>
        </w:rPr>
      </w:pPr>
      <w:r w:rsidRPr="003E3F8C">
        <w:rPr>
          <w:sz w:val="28"/>
          <w:szCs w:val="28"/>
        </w:rPr>
        <w:t>Остался кто-то на чужой земле. Той земле.</w:t>
      </w:r>
    </w:p>
    <w:p w:rsidR="00C404AA" w:rsidRPr="003E3F8C" w:rsidRDefault="00C404AA" w:rsidP="00C404AA">
      <w:pPr>
        <w:ind w:firstLine="1800"/>
        <w:rPr>
          <w:sz w:val="28"/>
          <w:szCs w:val="28"/>
        </w:rPr>
      </w:pPr>
      <w:r w:rsidRPr="003E3F8C">
        <w:rPr>
          <w:sz w:val="28"/>
          <w:szCs w:val="28"/>
        </w:rPr>
        <w:t>Соловьи! Не пойте больше песен, соловьи.</w:t>
      </w:r>
    </w:p>
    <w:p w:rsidR="00C404AA" w:rsidRPr="003E3F8C" w:rsidRDefault="00C404AA" w:rsidP="00C404AA">
      <w:pPr>
        <w:ind w:firstLine="1800"/>
        <w:rPr>
          <w:sz w:val="28"/>
          <w:szCs w:val="28"/>
        </w:rPr>
      </w:pPr>
      <w:r w:rsidRPr="003E3F8C">
        <w:rPr>
          <w:sz w:val="28"/>
          <w:szCs w:val="28"/>
        </w:rPr>
        <w:t>В минуту скорби пусть звучит орган.</w:t>
      </w:r>
    </w:p>
    <w:p w:rsidR="00C404AA" w:rsidRPr="003E3F8C" w:rsidRDefault="00C404AA" w:rsidP="00C404AA">
      <w:pPr>
        <w:ind w:firstLine="1800"/>
        <w:rPr>
          <w:sz w:val="28"/>
          <w:szCs w:val="28"/>
        </w:rPr>
      </w:pPr>
      <w:r w:rsidRPr="003E3F8C">
        <w:rPr>
          <w:sz w:val="28"/>
          <w:szCs w:val="28"/>
        </w:rPr>
        <w:t>Поет о тех, кого сегодня нет,</w:t>
      </w:r>
    </w:p>
    <w:p w:rsidR="00C404AA" w:rsidRPr="003E3F8C" w:rsidRDefault="00C404AA" w:rsidP="00C404AA">
      <w:pPr>
        <w:ind w:firstLine="1800"/>
        <w:rPr>
          <w:sz w:val="28"/>
          <w:szCs w:val="28"/>
        </w:rPr>
      </w:pPr>
      <w:r w:rsidRPr="003E3F8C">
        <w:rPr>
          <w:sz w:val="28"/>
          <w:szCs w:val="28"/>
        </w:rPr>
        <w:t>Скорбит о тех, кого сегодня нет, с нами нет.</w:t>
      </w:r>
    </w:p>
    <w:p w:rsidR="00C404AA" w:rsidRPr="003E3F8C" w:rsidRDefault="00C404AA" w:rsidP="00C404AA">
      <w:pPr>
        <w:ind w:firstLine="709"/>
        <w:rPr>
          <w:sz w:val="28"/>
          <w:szCs w:val="28"/>
        </w:rPr>
      </w:pPr>
      <w:r w:rsidRPr="003E3F8C">
        <w:rPr>
          <w:i/>
          <w:iCs/>
          <w:sz w:val="28"/>
          <w:szCs w:val="28"/>
        </w:rPr>
        <w:t>Ведущий 1.</w:t>
      </w:r>
      <w:r w:rsidRPr="003E3F8C">
        <w:rPr>
          <w:sz w:val="28"/>
          <w:szCs w:val="28"/>
        </w:rPr>
        <w:t xml:space="preserve"> Неугасима память поколений</w:t>
      </w:r>
    </w:p>
    <w:p w:rsidR="00C404AA" w:rsidRPr="003E3F8C" w:rsidRDefault="00C404AA" w:rsidP="00C404AA">
      <w:pPr>
        <w:ind w:firstLine="709"/>
        <w:jc w:val="both"/>
        <w:rPr>
          <w:sz w:val="28"/>
          <w:szCs w:val="28"/>
        </w:rPr>
      </w:pPr>
      <w:r w:rsidRPr="003E3F8C">
        <w:rPr>
          <w:sz w:val="28"/>
          <w:szCs w:val="28"/>
        </w:rPr>
        <w:t>И память тех, кого так свято чтим,</w:t>
      </w:r>
    </w:p>
    <w:p w:rsidR="00C404AA" w:rsidRPr="003E3F8C" w:rsidRDefault="00C404AA" w:rsidP="00C404AA">
      <w:pPr>
        <w:ind w:firstLine="709"/>
        <w:jc w:val="both"/>
        <w:rPr>
          <w:sz w:val="28"/>
          <w:szCs w:val="28"/>
        </w:rPr>
      </w:pPr>
      <w:r w:rsidRPr="003E3F8C">
        <w:rPr>
          <w:sz w:val="28"/>
          <w:szCs w:val="28"/>
        </w:rPr>
        <w:t>Давайте, люди, встанем на мгновенье</w:t>
      </w:r>
    </w:p>
    <w:p w:rsidR="00C404AA" w:rsidRPr="003E3F8C" w:rsidRDefault="00C404AA" w:rsidP="00C404AA">
      <w:pPr>
        <w:ind w:firstLine="709"/>
        <w:jc w:val="both"/>
        <w:rPr>
          <w:sz w:val="28"/>
          <w:szCs w:val="28"/>
        </w:rPr>
      </w:pPr>
      <w:r w:rsidRPr="003E3F8C">
        <w:rPr>
          <w:sz w:val="28"/>
          <w:szCs w:val="28"/>
        </w:rPr>
        <w:t>И в скорби постоим и помолчим.</w:t>
      </w:r>
    </w:p>
    <w:p w:rsidR="00C404AA" w:rsidRPr="003E3F8C" w:rsidRDefault="00C404AA" w:rsidP="00C404AA">
      <w:pPr>
        <w:ind w:firstLine="709"/>
        <w:jc w:val="center"/>
        <w:rPr>
          <w:b/>
          <w:bCs/>
          <w:sz w:val="28"/>
          <w:szCs w:val="28"/>
        </w:rPr>
      </w:pPr>
      <w:r w:rsidRPr="003E3F8C">
        <w:rPr>
          <w:b/>
          <w:bCs/>
          <w:sz w:val="28"/>
          <w:szCs w:val="28"/>
        </w:rPr>
        <w:t>Минута молчания на фоне звучания метронома</w:t>
      </w:r>
    </w:p>
    <w:p w:rsidR="00C404AA" w:rsidRPr="003E3F8C" w:rsidRDefault="00C404AA" w:rsidP="00C404AA">
      <w:pPr>
        <w:ind w:firstLine="709"/>
        <w:jc w:val="both"/>
        <w:rPr>
          <w:sz w:val="28"/>
          <w:szCs w:val="28"/>
        </w:rPr>
      </w:pPr>
      <w:r w:rsidRPr="003E3F8C">
        <w:rPr>
          <w:i/>
          <w:iCs/>
          <w:sz w:val="28"/>
          <w:szCs w:val="28"/>
        </w:rPr>
        <w:t>Ведущий 2.</w:t>
      </w:r>
      <w:r w:rsidRPr="003E3F8C">
        <w:rPr>
          <w:sz w:val="28"/>
          <w:szCs w:val="28"/>
        </w:rPr>
        <w:t xml:space="preserve"> За все, что мы имеем, за жизнь мы обязаны всем тем, кто воевал, погибал, выживал в тех адских условиях, когда казалось, что невозможно выжить.</w:t>
      </w:r>
    </w:p>
    <w:p w:rsidR="00C404AA" w:rsidRPr="003E3F8C" w:rsidRDefault="00C404AA" w:rsidP="00C404AA">
      <w:pPr>
        <w:pStyle w:val="8"/>
        <w:ind w:firstLine="709"/>
        <w:rPr>
          <w:b/>
          <w:bCs/>
          <w:szCs w:val="28"/>
        </w:rPr>
      </w:pPr>
      <w:r w:rsidRPr="003E3F8C">
        <w:rPr>
          <w:b/>
          <w:bCs/>
          <w:szCs w:val="28"/>
        </w:rPr>
        <w:t>Директор образовательного учреждения исполняет 2 куплета песни «Журавли» муз. Я. Френкеля, сл. Р. Гамзатова:</w:t>
      </w:r>
    </w:p>
    <w:p w:rsidR="00C404AA" w:rsidRPr="003E3F8C" w:rsidRDefault="00C404AA" w:rsidP="00C404AA">
      <w:pPr>
        <w:pStyle w:val="30"/>
        <w:spacing w:after="0"/>
        <w:ind w:left="0" w:firstLine="709"/>
        <w:rPr>
          <w:sz w:val="28"/>
          <w:szCs w:val="28"/>
        </w:rPr>
      </w:pPr>
      <w:r w:rsidRPr="003E3F8C">
        <w:rPr>
          <w:sz w:val="28"/>
          <w:szCs w:val="28"/>
        </w:rPr>
        <w:t>Мне кажется порою, что солдаты,</w:t>
      </w:r>
    </w:p>
    <w:p w:rsidR="00C404AA" w:rsidRPr="003E3F8C" w:rsidRDefault="00C404AA" w:rsidP="00C404AA">
      <w:pPr>
        <w:pStyle w:val="30"/>
        <w:spacing w:after="0"/>
        <w:ind w:left="0" w:firstLine="709"/>
        <w:rPr>
          <w:sz w:val="28"/>
          <w:szCs w:val="28"/>
        </w:rPr>
      </w:pPr>
      <w:r w:rsidRPr="003E3F8C">
        <w:rPr>
          <w:sz w:val="28"/>
          <w:szCs w:val="28"/>
        </w:rPr>
        <w:t>С кровавых не пришедшие полей,</w:t>
      </w:r>
    </w:p>
    <w:p w:rsidR="00C404AA" w:rsidRPr="003E3F8C" w:rsidRDefault="00C404AA" w:rsidP="00C404AA">
      <w:pPr>
        <w:pStyle w:val="30"/>
        <w:spacing w:after="0"/>
        <w:ind w:left="0" w:firstLine="709"/>
        <w:rPr>
          <w:sz w:val="28"/>
          <w:szCs w:val="28"/>
        </w:rPr>
      </w:pPr>
      <w:r w:rsidRPr="003E3F8C">
        <w:rPr>
          <w:sz w:val="28"/>
          <w:szCs w:val="28"/>
        </w:rPr>
        <w:t>Не в землю нашу полегли когда-то,</w:t>
      </w:r>
    </w:p>
    <w:p w:rsidR="00C404AA" w:rsidRPr="003E3F8C" w:rsidRDefault="00C404AA" w:rsidP="00C404AA">
      <w:pPr>
        <w:pStyle w:val="30"/>
        <w:spacing w:after="0"/>
        <w:ind w:left="0" w:firstLine="709"/>
        <w:rPr>
          <w:sz w:val="28"/>
          <w:szCs w:val="28"/>
        </w:rPr>
      </w:pPr>
      <w:r w:rsidRPr="003E3F8C">
        <w:rPr>
          <w:sz w:val="28"/>
          <w:szCs w:val="28"/>
        </w:rPr>
        <w:t>А превратились в белых журавлей.</w:t>
      </w:r>
    </w:p>
    <w:p w:rsidR="00C404AA" w:rsidRPr="003E3F8C" w:rsidRDefault="00C404AA" w:rsidP="00C404AA">
      <w:pPr>
        <w:pStyle w:val="30"/>
        <w:spacing w:after="0"/>
        <w:ind w:left="0" w:firstLine="1800"/>
        <w:rPr>
          <w:sz w:val="28"/>
          <w:szCs w:val="28"/>
        </w:rPr>
      </w:pPr>
      <w:r w:rsidRPr="003E3F8C">
        <w:rPr>
          <w:sz w:val="28"/>
          <w:szCs w:val="28"/>
        </w:rPr>
        <w:t>Они до сей поры с времен тех дальних</w:t>
      </w:r>
    </w:p>
    <w:p w:rsidR="00C404AA" w:rsidRPr="003E3F8C" w:rsidRDefault="00C404AA" w:rsidP="00C404AA">
      <w:pPr>
        <w:pStyle w:val="30"/>
        <w:spacing w:after="0"/>
        <w:ind w:left="0" w:firstLine="1800"/>
        <w:rPr>
          <w:sz w:val="28"/>
          <w:szCs w:val="28"/>
        </w:rPr>
      </w:pPr>
      <w:r w:rsidRPr="003E3F8C">
        <w:rPr>
          <w:sz w:val="28"/>
          <w:szCs w:val="28"/>
        </w:rPr>
        <w:t>Летят и подают нам голоса.</w:t>
      </w:r>
    </w:p>
    <w:p w:rsidR="00C404AA" w:rsidRPr="003E3F8C" w:rsidRDefault="00C404AA" w:rsidP="00C404AA">
      <w:pPr>
        <w:pStyle w:val="30"/>
        <w:spacing w:after="0"/>
        <w:ind w:left="0" w:firstLine="1800"/>
        <w:rPr>
          <w:sz w:val="28"/>
          <w:szCs w:val="28"/>
        </w:rPr>
      </w:pPr>
      <w:r w:rsidRPr="003E3F8C">
        <w:rPr>
          <w:sz w:val="28"/>
          <w:szCs w:val="28"/>
        </w:rPr>
        <w:t>Не потому ль так часто и печально</w:t>
      </w:r>
    </w:p>
    <w:p w:rsidR="00C404AA" w:rsidRPr="003E3F8C" w:rsidRDefault="00C404AA" w:rsidP="00C404AA">
      <w:pPr>
        <w:pStyle w:val="30"/>
        <w:spacing w:after="0"/>
        <w:ind w:left="0" w:firstLine="1800"/>
        <w:rPr>
          <w:sz w:val="28"/>
          <w:szCs w:val="28"/>
        </w:rPr>
      </w:pPr>
      <w:r w:rsidRPr="003E3F8C">
        <w:rPr>
          <w:sz w:val="28"/>
          <w:szCs w:val="28"/>
        </w:rPr>
        <w:t>Мы замолкаем, глядя в небеса?</w:t>
      </w:r>
    </w:p>
    <w:p w:rsidR="00C404AA" w:rsidRPr="003E3F8C" w:rsidRDefault="00C404AA" w:rsidP="00C404AA">
      <w:pPr>
        <w:ind w:firstLine="709"/>
        <w:jc w:val="both"/>
        <w:rPr>
          <w:sz w:val="28"/>
          <w:szCs w:val="28"/>
        </w:rPr>
      </w:pPr>
      <w:r w:rsidRPr="003E3F8C">
        <w:rPr>
          <w:i/>
          <w:iCs/>
          <w:sz w:val="28"/>
          <w:szCs w:val="28"/>
        </w:rPr>
        <w:t>Ведущий 1.</w:t>
      </w:r>
      <w:r w:rsidRPr="003E3F8C">
        <w:rPr>
          <w:b/>
          <w:bCs/>
          <w:i/>
          <w:iCs/>
          <w:sz w:val="28"/>
          <w:szCs w:val="28"/>
        </w:rPr>
        <w:t xml:space="preserve"> </w:t>
      </w:r>
      <w:r w:rsidRPr="003E3F8C">
        <w:rPr>
          <w:sz w:val="28"/>
          <w:szCs w:val="28"/>
        </w:rPr>
        <w:t xml:space="preserve">С чувством глубокой благодарности мы обращаемся в этот день к нашим ветеранам, спасшим мир от коричневой чумы, а наш народ </w:t>
      </w:r>
      <w:r w:rsidR="00F25B4C">
        <w:rPr>
          <w:sz w:val="28"/>
          <w:szCs w:val="28"/>
        </w:rPr>
        <w:t xml:space="preserve">— </w:t>
      </w:r>
      <w:r w:rsidRPr="003E3F8C">
        <w:rPr>
          <w:sz w:val="28"/>
          <w:szCs w:val="28"/>
        </w:rPr>
        <w:t>от порабощения.</w:t>
      </w:r>
    </w:p>
    <w:p w:rsidR="00C404AA" w:rsidRPr="003E3F8C" w:rsidRDefault="00C404AA" w:rsidP="00C404AA">
      <w:pPr>
        <w:pStyle w:val="aa"/>
        <w:spacing w:after="0"/>
        <w:ind w:left="0" w:firstLine="709"/>
        <w:jc w:val="both"/>
        <w:rPr>
          <w:sz w:val="28"/>
          <w:szCs w:val="28"/>
        </w:rPr>
      </w:pPr>
      <w:r w:rsidRPr="003E3F8C">
        <w:rPr>
          <w:i/>
          <w:iCs/>
          <w:sz w:val="28"/>
          <w:szCs w:val="28"/>
        </w:rPr>
        <w:t>Ведущий 2</w:t>
      </w:r>
      <w:r w:rsidRPr="003E3F8C">
        <w:rPr>
          <w:sz w:val="28"/>
          <w:szCs w:val="28"/>
        </w:rPr>
        <w:t>. Мы знаем о войне из книг и кинофильмов, а вы, дорогие наши солдаты, знаете о ней не понаслышке. Нам не понять всего ужаса войны, не испытать страха смерти, потому что все это вы приняли на себя. Поэтому с особым благоговением мы произносим сегодня ваши имена.</w:t>
      </w:r>
    </w:p>
    <w:p w:rsidR="00C404AA" w:rsidRPr="003E3F8C" w:rsidRDefault="00C404AA" w:rsidP="00C404AA">
      <w:pPr>
        <w:pStyle w:val="aa"/>
        <w:spacing w:after="0"/>
        <w:ind w:left="0" w:firstLine="709"/>
        <w:jc w:val="center"/>
        <w:rPr>
          <w:b/>
          <w:bCs/>
          <w:sz w:val="28"/>
          <w:szCs w:val="28"/>
        </w:rPr>
      </w:pPr>
      <w:r w:rsidRPr="003E3F8C">
        <w:rPr>
          <w:b/>
          <w:bCs/>
          <w:sz w:val="28"/>
          <w:szCs w:val="28"/>
        </w:rPr>
        <w:t>Фотокадры «Встреча ветеранов»</w:t>
      </w:r>
    </w:p>
    <w:p w:rsidR="0034166D" w:rsidRDefault="00C404AA" w:rsidP="00C404AA">
      <w:pPr>
        <w:pStyle w:val="aa"/>
        <w:spacing w:after="0"/>
        <w:ind w:left="0" w:firstLine="709"/>
        <w:jc w:val="center"/>
        <w:rPr>
          <w:b/>
          <w:bCs/>
          <w:sz w:val="28"/>
          <w:szCs w:val="28"/>
        </w:rPr>
      </w:pPr>
      <w:r w:rsidRPr="003E3F8C">
        <w:rPr>
          <w:b/>
          <w:bCs/>
          <w:sz w:val="28"/>
          <w:szCs w:val="28"/>
        </w:rPr>
        <w:t>На фоне музыки к песне В. Соловьева-Седого</w:t>
      </w:r>
    </w:p>
    <w:p w:rsidR="0034166D" w:rsidRDefault="00C404AA" w:rsidP="00C404AA">
      <w:pPr>
        <w:pStyle w:val="aa"/>
        <w:spacing w:after="0"/>
        <w:ind w:left="0" w:firstLine="709"/>
        <w:jc w:val="center"/>
        <w:rPr>
          <w:b/>
          <w:bCs/>
          <w:sz w:val="28"/>
          <w:szCs w:val="28"/>
        </w:rPr>
      </w:pPr>
      <w:r w:rsidRPr="003E3F8C">
        <w:rPr>
          <w:b/>
          <w:bCs/>
          <w:sz w:val="28"/>
          <w:szCs w:val="28"/>
        </w:rPr>
        <w:t xml:space="preserve"> «Где же вы теперь, друзья-однополчане» </w:t>
      </w:r>
    </w:p>
    <w:p w:rsidR="00C404AA" w:rsidRPr="003E3F8C" w:rsidRDefault="00C404AA" w:rsidP="00C404AA">
      <w:pPr>
        <w:pStyle w:val="aa"/>
        <w:spacing w:after="0"/>
        <w:ind w:left="0" w:firstLine="709"/>
        <w:jc w:val="center"/>
        <w:rPr>
          <w:b/>
          <w:bCs/>
          <w:sz w:val="28"/>
          <w:szCs w:val="28"/>
        </w:rPr>
      </w:pPr>
      <w:r w:rsidRPr="003E3F8C">
        <w:rPr>
          <w:b/>
          <w:bCs/>
          <w:sz w:val="28"/>
          <w:szCs w:val="28"/>
        </w:rPr>
        <w:t>представление ветеранов и вручение цветов</w:t>
      </w:r>
    </w:p>
    <w:p w:rsidR="00C404AA" w:rsidRPr="003E3F8C" w:rsidRDefault="00C404AA" w:rsidP="00C404AA">
      <w:pPr>
        <w:pStyle w:val="aa"/>
        <w:spacing w:after="0"/>
        <w:ind w:left="0" w:firstLine="709"/>
        <w:rPr>
          <w:sz w:val="28"/>
          <w:szCs w:val="28"/>
        </w:rPr>
      </w:pPr>
      <w:r w:rsidRPr="003E3F8C">
        <w:rPr>
          <w:i/>
          <w:iCs/>
          <w:sz w:val="28"/>
          <w:szCs w:val="28"/>
        </w:rPr>
        <w:t>Ученица:</w:t>
      </w:r>
      <w:r w:rsidRPr="003E3F8C">
        <w:rPr>
          <w:sz w:val="28"/>
          <w:szCs w:val="28"/>
        </w:rPr>
        <w:t xml:space="preserve"> Я родилась, когда все было в прошлом,</w:t>
      </w:r>
    </w:p>
    <w:p w:rsidR="00C404AA" w:rsidRPr="003E3F8C" w:rsidRDefault="00C404AA" w:rsidP="00C404AA">
      <w:pPr>
        <w:pStyle w:val="aa"/>
        <w:spacing w:after="0"/>
        <w:ind w:left="0" w:firstLine="709"/>
        <w:rPr>
          <w:sz w:val="28"/>
          <w:szCs w:val="28"/>
        </w:rPr>
      </w:pPr>
      <w:r w:rsidRPr="003E3F8C">
        <w:rPr>
          <w:sz w:val="28"/>
          <w:szCs w:val="28"/>
        </w:rPr>
        <w:t>Победе нашей уже много лет,</w:t>
      </w:r>
    </w:p>
    <w:p w:rsidR="00C404AA" w:rsidRPr="003E3F8C" w:rsidRDefault="00C404AA" w:rsidP="00C404AA">
      <w:pPr>
        <w:pStyle w:val="aa"/>
        <w:spacing w:after="0"/>
        <w:ind w:left="0" w:firstLine="709"/>
        <w:rPr>
          <w:sz w:val="28"/>
          <w:szCs w:val="28"/>
        </w:rPr>
      </w:pPr>
      <w:r w:rsidRPr="003E3F8C">
        <w:rPr>
          <w:sz w:val="28"/>
          <w:szCs w:val="28"/>
        </w:rPr>
        <w:t>Но как мне близко то, что уже в прошлом.</w:t>
      </w:r>
    </w:p>
    <w:p w:rsidR="00C404AA" w:rsidRPr="003E3F8C" w:rsidRDefault="00C404AA" w:rsidP="00C404AA">
      <w:pPr>
        <w:pStyle w:val="aa"/>
        <w:spacing w:after="0"/>
        <w:ind w:left="0" w:firstLine="709"/>
        <w:rPr>
          <w:sz w:val="28"/>
          <w:szCs w:val="28"/>
        </w:rPr>
      </w:pPr>
      <w:r w:rsidRPr="003E3F8C">
        <w:rPr>
          <w:sz w:val="28"/>
          <w:szCs w:val="28"/>
        </w:rPr>
        <w:t>Дай Бог вам, ветераны, долгих лет!</w:t>
      </w:r>
    </w:p>
    <w:p w:rsidR="00C404AA" w:rsidRPr="003E3F8C" w:rsidRDefault="00C404AA" w:rsidP="00C404AA">
      <w:pPr>
        <w:pStyle w:val="aa"/>
        <w:spacing w:after="0"/>
        <w:ind w:left="0" w:firstLine="709"/>
        <w:rPr>
          <w:sz w:val="28"/>
          <w:szCs w:val="28"/>
        </w:rPr>
      </w:pPr>
      <w:r w:rsidRPr="003E3F8C">
        <w:rPr>
          <w:i/>
          <w:iCs/>
          <w:sz w:val="28"/>
          <w:szCs w:val="28"/>
        </w:rPr>
        <w:t>Ученик:</w:t>
      </w:r>
      <w:r w:rsidRPr="003E3F8C">
        <w:rPr>
          <w:b/>
          <w:bCs/>
          <w:i/>
          <w:iCs/>
          <w:sz w:val="28"/>
          <w:szCs w:val="28"/>
        </w:rPr>
        <w:t xml:space="preserve"> </w:t>
      </w:r>
      <w:r w:rsidRPr="003E3F8C">
        <w:rPr>
          <w:sz w:val="28"/>
          <w:szCs w:val="28"/>
        </w:rPr>
        <w:t>Спасибо вам, что мы войны не знали,</w:t>
      </w:r>
    </w:p>
    <w:p w:rsidR="00C404AA" w:rsidRPr="003E3F8C" w:rsidRDefault="00C404AA" w:rsidP="00C404AA">
      <w:pPr>
        <w:pStyle w:val="aa"/>
        <w:spacing w:after="0"/>
        <w:ind w:left="0" w:firstLine="709"/>
        <w:rPr>
          <w:sz w:val="28"/>
          <w:szCs w:val="28"/>
        </w:rPr>
      </w:pPr>
      <w:r w:rsidRPr="003E3F8C">
        <w:rPr>
          <w:sz w:val="28"/>
          <w:szCs w:val="28"/>
        </w:rPr>
        <w:t>Что мы не слышим шум тех страшных лет,</w:t>
      </w:r>
    </w:p>
    <w:p w:rsidR="00C404AA" w:rsidRPr="003E3F8C" w:rsidRDefault="00C404AA" w:rsidP="00C404AA">
      <w:pPr>
        <w:pStyle w:val="aa"/>
        <w:spacing w:after="0"/>
        <w:ind w:left="0" w:firstLine="709"/>
        <w:rPr>
          <w:sz w:val="28"/>
          <w:szCs w:val="28"/>
        </w:rPr>
      </w:pPr>
      <w:r w:rsidRPr="003E3F8C">
        <w:rPr>
          <w:sz w:val="28"/>
          <w:szCs w:val="28"/>
        </w:rPr>
        <w:t>Что вы нам жизнь своею жизнью дали!</w:t>
      </w:r>
    </w:p>
    <w:p w:rsidR="00C404AA" w:rsidRPr="003E3F8C" w:rsidRDefault="00C404AA" w:rsidP="00C404AA">
      <w:pPr>
        <w:pStyle w:val="aa"/>
        <w:spacing w:after="0"/>
        <w:ind w:left="0" w:firstLine="709"/>
        <w:rPr>
          <w:sz w:val="28"/>
          <w:szCs w:val="28"/>
        </w:rPr>
      </w:pPr>
      <w:r w:rsidRPr="003E3F8C">
        <w:rPr>
          <w:sz w:val="28"/>
          <w:szCs w:val="28"/>
        </w:rPr>
        <w:t>Дай Бог вам, ветераны, долгих лет!</w:t>
      </w:r>
    </w:p>
    <w:p w:rsidR="00C404AA" w:rsidRPr="003E3F8C" w:rsidRDefault="00C404AA" w:rsidP="00C404AA">
      <w:pPr>
        <w:pStyle w:val="aa"/>
        <w:spacing w:after="0"/>
        <w:ind w:left="0" w:firstLine="709"/>
        <w:rPr>
          <w:sz w:val="28"/>
          <w:szCs w:val="28"/>
        </w:rPr>
      </w:pPr>
      <w:r w:rsidRPr="003E3F8C">
        <w:rPr>
          <w:i/>
          <w:iCs/>
          <w:sz w:val="28"/>
          <w:szCs w:val="28"/>
        </w:rPr>
        <w:t>Ученица:</w:t>
      </w:r>
      <w:r w:rsidRPr="003E3F8C">
        <w:rPr>
          <w:b/>
          <w:bCs/>
          <w:i/>
          <w:iCs/>
          <w:sz w:val="28"/>
          <w:szCs w:val="28"/>
        </w:rPr>
        <w:t xml:space="preserve"> </w:t>
      </w:r>
      <w:r w:rsidRPr="003E3F8C">
        <w:rPr>
          <w:sz w:val="28"/>
          <w:szCs w:val="28"/>
        </w:rPr>
        <w:t>Да, это праздник вашей седины,</w:t>
      </w:r>
    </w:p>
    <w:p w:rsidR="00C404AA" w:rsidRPr="003E3F8C" w:rsidRDefault="00C404AA" w:rsidP="00C404AA">
      <w:pPr>
        <w:pStyle w:val="aa"/>
        <w:spacing w:after="0"/>
        <w:ind w:left="0" w:firstLine="709"/>
        <w:rPr>
          <w:sz w:val="28"/>
          <w:szCs w:val="28"/>
        </w:rPr>
      </w:pPr>
      <w:r w:rsidRPr="003E3F8C">
        <w:rPr>
          <w:sz w:val="28"/>
          <w:szCs w:val="28"/>
        </w:rPr>
        <w:t>Вы пережили много бед.</w:t>
      </w:r>
    </w:p>
    <w:p w:rsidR="00C404AA" w:rsidRPr="003E3F8C" w:rsidRDefault="00C404AA" w:rsidP="00C404AA">
      <w:pPr>
        <w:pStyle w:val="aa"/>
        <w:spacing w:after="0"/>
        <w:ind w:left="0" w:firstLine="709"/>
        <w:rPr>
          <w:sz w:val="28"/>
          <w:szCs w:val="28"/>
        </w:rPr>
      </w:pPr>
      <w:r w:rsidRPr="003E3F8C">
        <w:rPr>
          <w:sz w:val="28"/>
          <w:szCs w:val="28"/>
        </w:rPr>
        <w:t>Поклон вам низкий, до земли,</w:t>
      </w:r>
    </w:p>
    <w:p w:rsidR="00C404AA" w:rsidRPr="003E3F8C" w:rsidRDefault="00C404AA" w:rsidP="00C404AA">
      <w:pPr>
        <w:pStyle w:val="aa"/>
        <w:spacing w:after="0"/>
        <w:ind w:left="0" w:firstLine="709"/>
        <w:rPr>
          <w:sz w:val="28"/>
          <w:szCs w:val="28"/>
        </w:rPr>
      </w:pPr>
      <w:r w:rsidRPr="003E3F8C">
        <w:rPr>
          <w:sz w:val="28"/>
          <w:szCs w:val="28"/>
        </w:rPr>
        <w:t>Дай Бог вам, ветераны, долгих лет!</w:t>
      </w:r>
    </w:p>
    <w:p w:rsidR="00C404AA" w:rsidRPr="003E3F8C" w:rsidRDefault="00C404AA" w:rsidP="00C404AA">
      <w:pPr>
        <w:pStyle w:val="aa"/>
        <w:spacing w:after="0"/>
        <w:ind w:left="0" w:firstLine="709"/>
        <w:jc w:val="both"/>
        <w:rPr>
          <w:sz w:val="28"/>
          <w:szCs w:val="28"/>
        </w:rPr>
      </w:pPr>
      <w:r w:rsidRPr="003E3F8C">
        <w:rPr>
          <w:i/>
          <w:iCs/>
          <w:sz w:val="28"/>
          <w:szCs w:val="28"/>
        </w:rPr>
        <w:t>Ведущий 1.</w:t>
      </w:r>
      <w:r w:rsidRPr="003E3F8C">
        <w:rPr>
          <w:sz w:val="28"/>
          <w:szCs w:val="28"/>
        </w:rPr>
        <w:t xml:space="preserve"> Дорогие ветераны, песню «В землянке» для вас исполняют победители общешкольного конкурса инсценированной военной песни ученики … класса.</w:t>
      </w:r>
    </w:p>
    <w:p w:rsidR="00C404AA" w:rsidRPr="003E3F8C" w:rsidRDefault="00C404AA" w:rsidP="00C404AA">
      <w:pPr>
        <w:pStyle w:val="aa"/>
        <w:spacing w:after="0"/>
        <w:ind w:left="0" w:firstLine="709"/>
        <w:jc w:val="both"/>
        <w:rPr>
          <w:sz w:val="28"/>
          <w:szCs w:val="28"/>
        </w:rPr>
      </w:pPr>
      <w:r w:rsidRPr="003E3F8C">
        <w:rPr>
          <w:i/>
          <w:iCs/>
          <w:sz w:val="28"/>
          <w:szCs w:val="28"/>
        </w:rPr>
        <w:t>Ведущий 2.</w:t>
      </w:r>
      <w:r w:rsidRPr="003E3F8C">
        <w:rPr>
          <w:b/>
          <w:bCs/>
          <w:i/>
          <w:iCs/>
          <w:sz w:val="28"/>
          <w:szCs w:val="28"/>
        </w:rPr>
        <w:t xml:space="preserve"> </w:t>
      </w:r>
      <w:r w:rsidRPr="003E3F8C">
        <w:rPr>
          <w:sz w:val="28"/>
          <w:szCs w:val="28"/>
        </w:rPr>
        <w:t>Война! Тяжелейшее испытание для любого народа, для любой страны. Своей жестокой рукой война коснулась каждой семьи. Вот и в семьях наших учеников есть прадедушки и прабабушки, которые участвовали в боевых сражениях, и те, кто работал для фронта, для Победы. Слу</w:t>
      </w:r>
      <w:r w:rsidR="00B7720C">
        <w:rPr>
          <w:sz w:val="28"/>
          <w:szCs w:val="28"/>
        </w:rPr>
        <w:t>шайте! Каждое имя —</w:t>
      </w:r>
      <w:r w:rsidRPr="003E3F8C">
        <w:rPr>
          <w:sz w:val="28"/>
          <w:szCs w:val="28"/>
        </w:rPr>
        <w:t xml:space="preserve"> это наша жизнь, наше счастье, наше благополучие.</w:t>
      </w:r>
    </w:p>
    <w:p w:rsidR="00B7720C" w:rsidRDefault="00B7720C" w:rsidP="00C404AA">
      <w:pPr>
        <w:pStyle w:val="aa"/>
        <w:spacing w:after="0"/>
        <w:ind w:left="0" w:firstLine="709"/>
        <w:jc w:val="center"/>
        <w:rPr>
          <w:b/>
          <w:bCs/>
          <w:sz w:val="28"/>
          <w:szCs w:val="28"/>
        </w:rPr>
      </w:pPr>
      <w:r>
        <w:rPr>
          <w:b/>
          <w:bCs/>
          <w:sz w:val="28"/>
          <w:szCs w:val="28"/>
        </w:rPr>
        <w:t xml:space="preserve">На фоне музыки к песне </w:t>
      </w:r>
    </w:p>
    <w:p w:rsidR="00C404AA" w:rsidRPr="003E3F8C" w:rsidRDefault="00B7720C" w:rsidP="00C404AA">
      <w:pPr>
        <w:pStyle w:val="aa"/>
        <w:spacing w:after="0"/>
        <w:ind w:left="0" w:firstLine="709"/>
        <w:jc w:val="center"/>
        <w:rPr>
          <w:b/>
          <w:bCs/>
          <w:sz w:val="28"/>
          <w:szCs w:val="28"/>
        </w:rPr>
      </w:pPr>
      <w:r>
        <w:rPr>
          <w:b/>
          <w:bCs/>
          <w:sz w:val="28"/>
          <w:szCs w:val="28"/>
        </w:rPr>
        <w:t>В. Соловь</w:t>
      </w:r>
      <w:r w:rsidR="00C404AA" w:rsidRPr="003E3F8C">
        <w:rPr>
          <w:b/>
          <w:bCs/>
          <w:sz w:val="28"/>
          <w:szCs w:val="28"/>
        </w:rPr>
        <w:t>ева-Седого «Где же вы теперь, друзья-однополчане» зачитываются имена ветеранов из семей учащихся школы</w:t>
      </w:r>
    </w:p>
    <w:p w:rsidR="00C404AA" w:rsidRPr="00B7720C" w:rsidRDefault="00C404AA" w:rsidP="00C404AA">
      <w:pPr>
        <w:pStyle w:val="31"/>
        <w:spacing w:after="0"/>
        <w:ind w:firstLine="709"/>
        <w:jc w:val="center"/>
        <w:rPr>
          <w:b/>
          <w:sz w:val="28"/>
          <w:szCs w:val="28"/>
        </w:rPr>
      </w:pPr>
      <w:r w:rsidRPr="00B7720C">
        <w:rPr>
          <w:b/>
          <w:sz w:val="28"/>
          <w:szCs w:val="28"/>
        </w:rPr>
        <w:t>Фотокадры «Радист», «Пулеметчик»</w:t>
      </w:r>
    </w:p>
    <w:p w:rsidR="00B7720C" w:rsidRDefault="00C404AA" w:rsidP="00C404AA">
      <w:pPr>
        <w:ind w:firstLine="709"/>
        <w:jc w:val="center"/>
        <w:rPr>
          <w:b/>
          <w:bCs/>
          <w:sz w:val="28"/>
          <w:szCs w:val="28"/>
        </w:rPr>
      </w:pPr>
      <w:r w:rsidRPr="003E3F8C">
        <w:rPr>
          <w:b/>
          <w:bCs/>
          <w:sz w:val="28"/>
          <w:szCs w:val="28"/>
        </w:rPr>
        <w:t xml:space="preserve">Звучит последний куплет из песни </w:t>
      </w:r>
    </w:p>
    <w:p w:rsidR="00C404AA" w:rsidRPr="003E3F8C" w:rsidRDefault="00C404AA" w:rsidP="00C404AA">
      <w:pPr>
        <w:ind w:firstLine="709"/>
        <w:jc w:val="center"/>
        <w:rPr>
          <w:b/>
          <w:bCs/>
          <w:sz w:val="28"/>
          <w:szCs w:val="28"/>
        </w:rPr>
      </w:pPr>
      <w:r w:rsidRPr="003E3F8C">
        <w:rPr>
          <w:b/>
          <w:bCs/>
          <w:sz w:val="28"/>
          <w:szCs w:val="28"/>
        </w:rPr>
        <w:t>«От героев былых времен» из к/ф «Офицеры»:</w:t>
      </w:r>
    </w:p>
    <w:p w:rsidR="00C404AA" w:rsidRPr="003E3F8C" w:rsidRDefault="00C404AA" w:rsidP="00C404AA">
      <w:pPr>
        <w:pStyle w:val="30"/>
        <w:spacing w:after="0"/>
        <w:ind w:left="0" w:firstLine="709"/>
        <w:rPr>
          <w:sz w:val="28"/>
          <w:szCs w:val="28"/>
        </w:rPr>
      </w:pPr>
      <w:r w:rsidRPr="003E3F8C">
        <w:rPr>
          <w:sz w:val="28"/>
          <w:szCs w:val="28"/>
        </w:rPr>
        <w:t>Нет в России семьи такой, где б не памятен был свой герой.</w:t>
      </w:r>
    </w:p>
    <w:p w:rsidR="00C404AA" w:rsidRPr="003E3F8C" w:rsidRDefault="00C404AA" w:rsidP="00C404AA">
      <w:pPr>
        <w:pStyle w:val="30"/>
        <w:spacing w:after="0"/>
        <w:ind w:left="0" w:firstLine="709"/>
        <w:rPr>
          <w:sz w:val="28"/>
          <w:szCs w:val="28"/>
        </w:rPr>
      </w:pPr>
      <w:r w:rsidRPr="003E3F8C">
        <w:rPr>
          <w:sz w:val="28"/>
          <w:szCs w:val="28"/>
        </w:rPr>
        <w:t>И глаза молодых солдат с фотографий увядших глядят.</w:t>
      </w:r>
    </w:p>
    <w:p w:rsidR="00C404AA" w:rsidRPr="003E3F8C" w:rsidRDefault="00A478B4" w:rsidP="00C404AA">
      <w:pPr>
        <w:pStyle w:val="30"/>
        <w:spacing w:after="0"/>
        <w:ind w:left="0" w:firstLine="709"/>
        <w:rPr>
          <w:sz w:val="28"/>
          <w:szCs w:val="28"/>
        </w:rPr>
      </w:pPr>
      <w:r>
        <w:rPr>
          <w:sz w:val="28"/>
          <w:szCs w:val="28"/>
        </w:rPr>
        <w:t>Этот взгляд</w:t>
      </w:r>
      <w:r w:rsidR="00C404AA" w:rsidRPr="003E3F8C">
        <w:rPr>
          <w:sz w:val="28"/>
          <w:szCs w:val="28"/>
        </w:rPr>
        <w:t xml:space="preserve"> словно высший суд для ребят, что сейчас растут.</w:t>
      </w:r>
    </w:p>
    <w:p w:rsidR="00C404AA" w:rsidRPr="003E3F8C" w:rsidRDefault="00C404AA" w:rsidP="00C404AA">
      <w:pPr>
        <w:pStyle w:val="30"/>
        <w:spacing w:after="0"/>
        <w:ind w:left="0" w:firstLine="709"/>
        <w:rPr>
          <w:b/>
          <w:bCs/>
          <w:sz w:val="28"/>
          <w:szCs w:val="28"/>
        </w:rPr>
      </w:pPr>
      <w:r w:rsidRPr="003E3F8C">
        <w:rPr>
          <w:sz w:val="28"/>
          <w:szCs w:val="28"/>
        </w:rPr>
        <w:t>И мальчишкам нельзя ни солгать, ни обмануть, ни с пути свернуть.</w:t>
      </w:r>
    </w:p>
    <w:p w:rsidR="00C404AA" w:rsidRPr="003E3F8C" w:rsidRDefault="00C404AA" w:rsidP="00C404AA">
      <w:pPr>
        <w:ind w:firstLine="709"/>
        <w:jc w:val="center"/>
        <w:rPr>
          <w:b/>
          <w:bCs/>
          <w:sz w:val="28"/>
          <w:szCs w:val="28"/>
        </w:rPr>
      </w:pPr>
      <w:r w:rsidRPr="003E3F8C">
        <w:rPr>
          <w:b/>
          <w:bCs/>
          <w:sz w:val="28"/>
          <w:szCs w:val="28"/>
        </w:rPr>
        <w:t>На фоне песни на сцену входят учащиеся начальной школы, победители смотра строя и песни</w:t>
      </w:r>
    </w:p>
    <w:p w:rsidR="00C404AA" w:rsidRPr="003E3F8C" w:rsidRDefault="00C404AA" w:rsidP="00C404AA">
      <w:pPr>
        <w:pStyle w:val="21"/>
        <w:spacing w:after="0" w:line="240" w:lineRule="auto"/>
        <w:ind w:firstLine="709"/>
        <w:jc w:val="both"/>
        <w:rPr>
          <w:sz w:val="28"/>
          <w:szCs w:val="28"/>
        </w:rPr>
      </w:pPr>
      <w:r w:rsidRPr="003E3F8C">
        <w:rPr>
          <w:i/>
          <w:iCs/>
          <w:sz w:val="28"/>
          <w:szCs w:val="28"/>
        </w:rPr>
        <w:t>Ведущий 1.</w:t>
      </w:r>
      <w:r w:rsidRPr="003E3F8C">
        <w:rPr>
          <w:b/>
          <w:bCs/>
          <w:i/>
          <w:iCs/>
          <w:sz w:val="28"/>
          <w:szCs w:val="28"/>
        </w:rPr>
        <w:t xml:space="preserve"> </w:t>
      </w:r>
      <w:r w:rsidRPr="003E3F8C">
        <w:rPr>
          <w:sz w:val="28"/>
          <w:szCs w:val="28"/>
        </w:rPr>
        <w:t>Выступают победители смотра строя и песни учащиеся … класса.</w:t>
      </w:r>
    </w:p>
    <w:p w:rsidR="00C404AA" w:rsidRPr="003E3F8C" w:rsidRDefault="00C404AA" w:rsidP="00C404AA">
      <w:pPr>
        <w:pStyle w:val="aa"/>
        <w:spacing w:after="0"/>
        <w:ind w:left="0" w:firstLine="709"/>
        <w:jc w:val="both"/>
        <w:rPr>
          <w:sz w:val="28"/>
          <w:szCs w:val="28"/>
        </w:rPr>
      </w:pPr>
      <w:r w:rsidRPr="003E3F8C">
        <w:rPr>
          <w:i/>
          <w:iCs/>
          <w:sz w:val="28"/>
          <w:szCs w:val="28"/>
        </w:rPr>
        <w:t>Ведущий 2.</w:t>
      </w:r>
      <w:r w:rsidRPr="003E3F8C">
        <w:rPr>
          <w:sz w:val="28"/>
          <w:szCs w:val="28"/>
        </w:rPr>
        <w:t xml:space="preserve"> Солдаты зн</w:t>
      </w:r>
      <w:r w:rsidR="00A478B4">
        <w:rPr>
          <w:sz w:val="28"/>
          <w:szCs w:val="28"/>
        </w:rPr>
        <w:t>али, что многих ожидает смерть —</w:t>
      </w:r>
      <w:r w:rsidRPr="003E3F8C">
        <w:rPr>
          <w:sz w:val="28"/>
          <w:szCs w:val="28"/>
        </w:rPr>
        <w:t xml:space="preserve"> может быть, уже завтра. Но все же звучали на войне шутки, рассказывались смешные истории.</w:t>
      </w:r>
    </w:p>
    <w:p w:rsidR="00C404AA" w:rsidRPr="003E3F8C" w:rsidRDefault="00C404AA" w:rsidP="00C404AA">
      <w:pPr>
        <w:pStyle w:val="6"/>
        <w:spacing w:line="240" w:lineRule="auto"/>
        <w:ind w:firstLine="709"/>
        <w:rPr>
          <w:sz w:val="28"/>
          <w:szCs w:val="28"/>
          <w:u w:val="none"/>
        </w:rPr>
      </w:pPr>
      <w:r w:rsidRPr="003E3F8C">
        <w:rPr>
          <w:sz w:val="28"/>
          <w:szCs w:val="28"/>
          <w:u w:val="none"/>
        </w:rPr>
        <w:t>Фотокадр «Солдаты на отдыхе»</w:t>
      </w:r>
    </w:p>
    <w:p w:rsidR="00C404AA" w:rsidRPr="003E3F8C" w:rsidRDefault="00C404AA" w:rsidP="00C404AA">
      <w:pPr>
        <w:ind w:firstLine="709"/>
        <w:jc w:val="both"/>
        <w:rPr>
          <w:sz w:val="28"/>
          <w:szCs w:val="28"/>
        </w:rPr>
      </w:pPr>
      <w:r w:rsidRPr="003E3F8C">
        <w:rPr>
          <w:i/>
          <w:iCs/>
          <w:sz w:val="28"/>
          <w:szCs w:val="28"/>
        </w:rPr>
        <w:t>6-й ученик:</w:t>
      </w:r>
      <w:r w:rsidRPr="003E3F8C">
        <w:rPr>
          <w:sz w:val="28"/>
          <w:szCs w:val="28"/>
        </w:rPr>
        <w:t xml:space="preserve"> Жить без пищи можно сутки,</w:t>
      </w:r>
    </w:p>
    <w:p w:rsidR="00C404AA" w:rsidRPr="003E3F8C" w:rsidRDefault="00C404AA" w:rsidP="00C404AA">
      <w:pPr>
        <w:ind w:firstLine="709"/>
        <w:jc w:val="both"/>
        <w:rPr>
          <w:sz w:val="28"/>
          <w:szCs w:val="28"/>
        </w:rPr>
      </w:pPr>
      <w:r w:rsidRPr="003E3F8C">
        <w:rPr>
          <w:sz w:val="28"/>
          <w:szCs w:val="28"/>
        </w:rPr>
        <w:t>Можно больше, но порой</w:t>
      </w:r>
    </w:p>
    <w:p w:rsidR="00C404AA" w:rsidRPr="003E3F8C" w:rsidRDefault="00C404AA" w:rsidP="00C404AA">
      <w:pPr>
        <w:ind w:firstLine="709"/>
        <w:jc w:val="both"/>
        <w:rPr>
          <w:sz w:val="28"/>
          <w:szCs w:val="28"/>
        </w:rPr>
      </w:pPr>
      <w:r w:rsidRPr="003E3F8C">
        <w:rPr>
          <w:sz w:val="28"/>
          <w:szCs w:val="28"/>
        </w:rPr>
        <w:t>На войне одной минутки</w:t>
      </w:r>
    </w:p>
    <w:p w:rsidR="00C404AA" w:rsidRPr="003E3F8C" w:rsidRDefault="00C404AA" w:rsidP="00C404AA">
      <w:pPr>
        <w:ind w:firstLine="709"/>
        <w:jc w:val="both"/>
        <w:rPr>
          <w:sz w:val="28"/>
          <w:szCs w:val="28"/>
        </w:rPr>
      </w:pPr>
      <w:r w:rsidRPr="003E3F8C">
        <w:rPr>
          <w:sz w:val="28"/>
          <w:szCs w:val="28"/>
        </w:rPr>
        <w:t>Не прожить без прибаутки,</w:t>
      </w:r>
    </w:p>
    <w:p w:rsidR="00C404AA" w:rsidRPr="003E3F8C" w:rsidRDefault="00C404AA" w:rsidP="00C404AA">
      <w:pPr>
        <w:ind w:firstLine="709"/>
        <w:jc w:val="both"/>
        <w:rPr>
          <w:sz w:val="28"/>
          <w:szCs w:val="28"/>
        </w:rPr>
      </w:pPr>
      <w:r w:rsidRPr="003E3F8C">
        <w:rPr>
          <w:sz w:val="28"/>
          <w:szCs w:val="28"/>
        </w:rPr>
        <w:t>Шутки самой немудрой.</w:t>
      </w:r>
    </w:p>
    <w:p w:rsidR="00C404AA" w:rsidRPr="003E3F8C" w:rsidRDefault="00C404AA" w:rsidP="00C404AA">
      <w:pPr>
        <w:ind w:firstLine="709"/>
        <w:jc w:val="both"/>
        <w:rPr>
          <w:sz w:val="28"/>
          <w:szCs w:val="28"/>
        </w:rPr>
      </w:pPr>
      <w:r w:rsidRPr="003E3F8C">
        <w:rPr>
          <w:sz w:val="28"/>
          <w:szCs w:val="28"/>
        </w:rPr>
        <w:t>Не прожить, как без махорки,</w:t>
      </w:r>
    </w:p>
    <w:p w:rsidR="00C404AA" w:rsidRPr="003E3F8C" w:rsidRDefault="00C404AA" w:rsidP="00C404AA">
      <w:pPr>
        <w:ind w:firstLine="709"/>
        <w:jc w:val="both"/>
        <w:rPr>
          <w:sz w:val="28"/>
          <w:szCs w:val="28"/>
        </w:rPr>
      </w:pPr>
      <w:r w:rsidRPr="003E3F8C">
        <w:rPr>
          <w:sz w:val="28"/>
          <w:szCs w:val="28"/>
        </w:rPr>
        <w:t>От бомбежки до другой</w:t>
      </w:r>
    </w:p>
    <w:p w:rsidR="00C404AA" w:rsidRPr="003E3F8C" w:rsidRDefault="00C404AA" w:rsidP="00C404AA">
      <w:pPr>
        <w:ind w:firstLine="709"/>
        <w:jc w:val="both"/>
        <w:rPr>
          <w:sz w:val="28"/>
          <w:szCs w:val="28"/>
        </w:rPr>
      </w:pPr>
      <w:r w:rsidRPr="003E3F8C">
        <w:rPr>
          <w:sz w:val="28"/>
          <w:szCs w:val="28"/>
        </w:rPr>
        <w:t>Без хорошей поговорки</w:t>
      </w:r>
    </w:p>
    <w:p w:rsidR="00C404AA" w:rsidRPr="003E3F8C" w:rsidRDefault="00C404AA" w:rsidP="00C404AA">
      <w:pPr>
        <w:pStyle w:val="aa"/>
        <w:spacing w:after="0"/>
        <w:ind w:left="0" w:firstLine="709"/>
        <w:rPr>
          <w:b/>
          <w:bCs/>
          <w:sz w:val="28"/>
          <w:szCs w:val="28"/>
        </w:rPr>
      </w:pPr>
      <w:r w:rsidRPr="003E3F8C">
        <w:rPr>
          <w:sz w:val="28"/>
          <w:szCs w:val="28"/>
        </w:rPr>
        <w:t>Или присказки какой.</w:t>
      </w:r>
    </w:p>
    <w:p w:rsidR="00C404AA" w:rsidRPr="003E3F8C" w:rsidRDefault="00C404AA" w:rsidP="00C404AA">
      <w:pPr>
        <w:ind w:firstLine="709"/>
        <w:jc w:val="both"/>
        <w:rPr>
          <w:sz w:val="28"/>
          <w:szCs w:val="28"/>
        </w:rPr>
      </w:pPr>
      <w:r w:rsidRPr="003E3F8C">
        <w:rPr>
          <w:i/>
          <w:iCs/>
          <w:sz w:val="28"/>
          <w:szCs w:val="28"/>
        </w:rPr>
        <w:t>Ведущий 1.</w:t>
      </w:r>
      <w:r w:rsidRPr="003E3F8C">
        <w:rPr>
          <w:sz w:val="28"/>
          <w:szCs w:val="28"/>
        </w:rPr>
        <w:t xml:space="preserve"> Чувство юмора на фронте создавало хорошее настроение, облегчало трудности походов, поднимало дух солдат. Каких только курьезов не происходило с русским солдатом на войне, из каких переплетов </w:t>
      </w:r>
      <w:r w:rsidR="00A478B4">
        <w:rPr>
          <w:sz w:val="28"/>
          <w:szCs w:val="28"/>
        </w:rPr>
        <w:t xml:space="preserve">не </w:t>
      </w:r>
      <w:r w:rsidRPr="003E3F8C">
        <w:rPr>
          <w:sz w:val="28"/>
          <w:szCs w:val="28"/>
        </w:rPr>
        <w:t>выбирались, аж дух захватывало!</w:t>
      </w:r>
    </w:p>
    <w:p w:rsidR="00C404AA" w:rsidRPr="003E3F8C" w:rsidRDefault="00C404AA" w:rsidP="00C404AA">
      <w:pPr>
        <w:ind w:firstLine="709"/>
        <w:jc w:val="both"/>
        <w:rPr>
          <w:sz w:val="28"/>
          <w:szCs w:val="28"/>
        </w:rPr>
      </w:pPr>
      <w:r w:rsidRPr="003E3F8C">
        <w:rPr>
          <w:i/>
          <w:iCs/>
          <w:sz w:val="28"/>
          <w:szCs w:val="28"/>
        </w:rPr>
        <w:t>7 –ой ученик.</w:t>
      </w:r>
      <w:r w:rsidRPr="003E3F8C">
        <w:rPr>
          <w:sz w:val="28"/>
          <w:szCs w:val="28"/>
        </w:rPr>
        <w:t xml:space="preserve"> А я расскажу, как я однажды за «языком» ходил.</w:t>
      </w:r>
    </w:p>
    <w:p w:rsidR="00C404AA" w:rsidRPr="003E3F8C" w:rsidRDefault="00C404AA" w:rsidP="00C404AA">
      <w:pPr>
        <w:ind w:firstLine="709"/>
        <w:jc w:val="both"/>
        <w:rPr>
          <w:sz w:val="28"/>
          <w:szCs w:val="28"/>
        </w:rPr>
      </w:pPr>
      <w:r w:rsidRPr="003E3F8C">
        <w:rPr>
          <w:sz w:val="28"/>
          <w:szCs w:val="28"/>
        </w:rPr>
        <w:t>Вот сижу я, значит, братцы,</w:t>
      </w:r>
    </w:p>
    <w:p w:rsidR="00C404AA" w:rsidRPr="003E3F8C" w:rsidRDefault="00C404AA" w:rsidP="00C404AA">
      <w:pPr>
        <w:pStyle w:val="aa"/>
        <w:spacing w:after="0"/>
        <w:ind w:left="0" w:firstLine="709"/>
        <w:rPr>
          <w:sz w:val="28"/>
          <w:szCs w:val="28"/>
        </w:rPr>
      </w:pPr>
      <w:r w:rsidRPr="003E3F8C">
        <w:rPr>
          <w:sz w:val="28"/>
          <w:szCs w:val="28"/>
        </w:rPr>
        <w:t>Под покровом темноты.</w:t>
      </w:r>
    </w:p>
    <w:p w:rsidR="00C404AA" w:rsidRPr="003E3F8C" w:rsidRDefault="00C404AA" w:rsidP="00C404AA">
      <w:pPr>
        <w:ind w:firstLine="709"/>
        <w:jc w:val="both"/>
        <w:rPr>
          <w:sz w:val="28"/>
          <w:szCs w:val="28"/>
        </w:rPr>
      </w:pPr>
      <w:r w:rsidRPr="003E3F8C">
        <w:rPr>
          <w:sz w:val="28"/>
          <w:szCs w:val="28"/>
        </w:rPr>
        <w:t>Слышу: шорох, вижу, братцы,</w:t>
      </w:r>
    </w:p>
    <w:p w:rsidR="00C404AA" w:rsidRPr="003E3F8C" w:rsidRDefault="00C404AA" w:rsidP="00C404AA">
      <w:pPr>
        <w:pStyle w:val="3"/>
        <w:ind w:firstLine="709"/>
        <w:jc w:val="left"/>
        <w:rPr>
          <w:b w:val="0"/>
          <w:bCs w:val="0"/>
          <w:szCs w:val="28"/>
        </w:rPr>
      </w:pPr>
      <w:r w:rsidRPr="003E3F8C">
        <w:rPr>
          <w:b w:val="0"/>
          <w:bCs w:val="0"/>
          <w:szCs w:val="28"/>
        </w:rPr>
        <w:t>Немец лезет…</w:t>
      </w:r>
    </w:p>
    <w:p w:rsidR="00C404AA" w:rsidRPr="003E3F8C" w:rsidRDefault="00C404AA" w:rsidP="00C404AA">
      <w:pPr>
        <w:pStyle w:val="aa"/>
        <w:spacing w:after="0"/>
        <w:ind w:left="0" w:firstLine="709"/>
        <w:rPr>
          <w:sz w:val="28"/>
          <w:szCs w:val="28"/>
        </w:rPr>
      </w:pPr>
      <w:r w:rsidRPr="003E3F8C">
        <w:rPr>
          <w:i/>
          <w:iCs/>
          <w:sz w:val="28"/>
          <w:szCs w:val="28"/>
        </w:rPr>
        <w:t>8-ой ученик.</w:t>
      </w:r>
      <w:r w:rsidRPr="003E3F8C">
        <w:rPr>
          <w:sz w:val="28"/>
          <w:szCs w:val="28"/>
        </w:rPr>
        <w:t xml:space="preserve"> Ну а ты?</w:t>
      </w:r>
    </w:p>
    <w:p w:rsidR="00C404AA" w:rsidRPr="003E3F8C" w:rsidRDefault="00C404AA" w:rsidP="00C404AA">
      <w:pPr>
        <w:ind w:firstLine="709"/>
        <w:jc w:val="both"/>
        <w:rPr>
          <w:sz w:val="28"/>
          <w:szCs w:val="28"/>
        </w:rPr>
      </w:pPr>
      <w:r w:rsidRPr="003E3F8C">
        <w:rPr>
          <w:i/>
          <w:iCs/>
          <w:sz w:val="28"/>
          <w:szCs w:val="28"/>
        </w:rPr>
        <w:t>7-ой ученик</w:t>
      </w:r>
      <w:r w:rsidR="00A478B4">
        <w:rPr>
          <w:sz w:val="28"/>
          <w:szCs w:val="28"/>
        </w:rPr>
        <w:t>: Ну</w:t>
      </w:r>
      <w:r w:rsidRPr="003E3F8C">
        <w:rPr>
          <w:sz w:val="28"/>
          <w:szCs w:val="28"/>
        </w:rPr>
        <w:t xml:space="preserve"> а я</w:t>
      </w:r>
      <w:r w:rsidR="00A478B4">
        <w:rPr>
          <w:sz w:val="28"/>
          <w:szCs w:val="28"/>
        </w:rPr>
        <w:t>,</w:t>
      </w:r>
      <w:r w:rsidRPr="003E3F8C">
        <w:rPr>
          <w:sz w:val="28"/>
          <w:szCs w:val="28"/>
        </w:rPr>
        <w:t xml:space="preserve"> конечным делом,</w:t>
      </w:r>
    </w:p>
    <w:p w:rsidR="00C404AA" w:rsidRPr="003E3F8C" w:rsidRDefault="00C404AA" w:rsidP="00C404AA">
      <w:pPr>
        <w:ind w:firstLine="709"/>
        <w:jc w:val="both"/>
        <w:rPr>
          <w:sz w:val="28"/>
          <w:szCs w:val="28"/>
        </w:rPr>
      </w:pPr>
      <w:r w:rsidRPr="003E3F8C">
        <w:rPr>
          <w:sz w:val="28"/>
          <w:szCs w:val="28"/>
        </w:rPr>
        <w:t>Притаился меж сосен,</w:t>
      </w:r>
    </w:p>
    <w:p w:rsidR="00C404AA" w:rsidRPr="003E3F8C" w:rsidRDefault="00C404AA" w:rsidP="00C404AA">
      <w:pPr>
        <w:ind w:firstLine="709"/>
        <w:jc w:val="both"/>
        <w:rPr>
          <w:sz w:val="28"/>
          <w:szCs w:val="28"/>
        </w:rPr>
      </w:pPr>
      <w:r w:rsidRPr="003E3F8C">
        <w:rPr>
          <w:sz w:val="28"/>
          <w:szCs w:val="28"/>
        </w:rPr>
        <w:t>Белый снег, и я весь в белом.</w:t>
      </w:r>
    </w:p>
    <w:p w:rsidR="00C404AA" w:rsidRPr="003E3F8C" w:rsidRDefault="00C404AA" w:rsidP="00C404AA">
      <w:pPr>
        <w:pStyle w:val="2"/>
        <w:ind w:firstLine="709"/>
        <w:rPr>
          <w:szCs w:val="28"/>
        </w:rPr>
      </w:pPr>
      <w:r w:rsidRPr="003E3F8C">
        <w:rPr>
          <w:szCs w:val="28"/>
        </w:rPr>
        <w:t>Жду бандита…</w:t>
      </w:r>
    </w:p>
    <w:p w:rsidR="00C404AA" w:rsidRPr="003E3F8C" w:rsidRDefault="00C404AA" w:rsidP="00C404AA">
      <w:pPr>
        <w:pStyle w:val="20"/>
        <w:spacing w:after="0" w:line="240" w:lineRule="auto"/>
        <w:ind w:left="0" w:firstLine="709"/>
        <w:rPr>
          <w:sz w:val="28"/>
          <w:szCs w:val="28"/>
        </w:rPr>
      </w:pPr>
      <w:r w:rsidRPr="003E3F8C">
        <w:rPr>
          <w:i/>
          <w:iCs/>
          <w:sz w:val="28"/>
          <w:szCs w:val="28"/>
        </w:rPr>
        <w:t>8-ой ученик</w:t>
      </w:r>
      <w:r w:rsidRPr="003E3F8C">
        <w:rPr>
          <w:sz w:val="28"/>
          <w:szCs w:val="28"/>
        </w:rPr>
        <w:t>: Ну а он?</w:t>
      </w:r>
    </w:p>
    <w:p w:rsidR="00C404AA" w:rsidRPr="003E3F8C" w:rsidRDefault="00C404AA" w:rsidP="00C404AA">
      <w:pPr>
        <w:ind w:firstLine="709"/>
        <w:jc w:val="both"/>
        <w:rPr>
          <w:sz w:val="28"/>
          <w:szCs w:val="28"/>
        </w:rPr>
      </w:pPr>
      <w:r w:rsidRPr="003E3F8C">
        <w:rPr>
          <w:i/>
          <w:iCs/>
          <w:sz w:val="28"/>
          <w:szCs w:val="28"/>
        </w:rPr>
        <w:t>7-ой ученик</w:t>
      </w:r>
      <w:r w:rsidR="005609D1">
        <w:rPr>
          <w:sz w:val="28"/>
          <w:szCs w:val="28"/>
        </w:rPr>
        <w:t>: Ну</w:t>
      </w:r>
      <w:r w:rsidRPr="003E3F8C">
        <w:rPr>
          <w:sz w:val="28"/>
          <w:szCs w:val="28"/>
        </w:rPr>
        <w:t xml:space="preserve"> а он ползет по лесу,</w:t>
      </w:r>
    </w:p>
    <w:p w:rsidR="00C404AA" w:rsidRPr="003E3F8C" w:rsidRDefault="00C404AA" w:rsidP="00C404AA">
      <w:pPr>
        <w:ind w:firstLine="709"/>
        <w:jc w:val="both"/>
        <w:rPr>
          <w:sz w:val="28"/>
          <w:szCs w:val="28"/>
        </w:rPr>
      </w:pPr>
      <w:r w:rsidRPr="003E3F8C">
        <w:rPr>
          <w:sz w:val="28"/>
          <w:szCs w:val="28"/>
        </w:rPr>
        <w:t>только вижу я, браты,</w:t>
      </w:r>
    </w:p>
    <w:p w:rsidR="00C404AA" w:rsidRPr="003E3F8C" w:rsidRDefault="00C404AA" w:rsidP="00C404AA">
      <w:pPr>
        <w:ind w:firstLine="709"/>
        <w:jc w:val="both"/>
        <w:rPr>
          <w:sz w:val="28"/>
          <w:szCs w:val="28"/>
        </w:rPr>
      </w:pPr>
      <w:r w:rsidRPr="003E3F8C">
        <w:rPr>
          <w:sz w:val="28"/>
          <w:szCs w:val="28"/>
        </w:rPr>
        <w:t>много в том фашисте весу,</w:t>
      </w:r>
    </w:p>
    <w:p w:rsidR="00C404AA" w:rsidRPr="003E3F8C" w:rsidRDefault="00C404AA" w:rsidP="00C404AA">
      <w:pPr>
        <w:ind w:firstLine="709"/>
        <w:jc w:val="both"/>
        <w:rPr>
          <w:sz w:val="28"/>
          <w:szCs w:val="28"/>
        </w:rPr>
      </w:pPr>
      <w:r w:rsidRPr="003E3F8C">
        <w:rPr>
          <w:sz w:val="28"/>
          <w:szCs w:val="28"/>
        </w:rPr>
        <w:t>как бугай он…</w:t>
      </w:r>
    </w:p>
    <w:p w:rsidR="00C404AA" w:rsidRPr="003E3F8C" w:rsidRDefault="00C404AA" w:rsidP="00C404AA">
      <w:pPr>
        <w:pStyle w:val="20"/>
        <w:spacing w:after="0" w:line="240" w:lineRule="auto"/>
        <w:ind w:left="0" w:firstLine="709"/>
        <w:rPr>
          <w:sz w:val="28"/>
          <w:szCs w:val="28"/>
        </w:rPr>
      </w:pPr>
      <w:r w:rsidRPr="003E3F8C">
        <w:rPr>
          <w:i/>
          <w:iCs/>
          <w:sz w:val="28"/>
          <w:szCs w:val="28"/>
        </w:rPr>
        <w:t>8-ой ученик</w:t>
      </w:r>
      <w:r w:rsidRPr="003E3F8C">
        <w:rPr>
          <w:sz w:val="28"/>
          <w:szCs w:val="28"/>
        </w:rPr>
        <w:t>: Ну а ты?</w:t>
      </w:r>
    </w:p>
    <w:p w:rsidR="00C404AA" w:rsidRPr="003E3F8C" w:rsidRDefault="00C404AA" w:rsidP="00C404AA">
      <w:pPr>
        <w:ind w:firstLine="709"/>
        <w:jc w:val="both"/>
        <w:rPr>
          <w:sz w:val="28"/>
          <w:szCs w:val="28"/>
        </w:rPr>
      </w:pPr>
      <w:r w:rsidRPr="003E3F8C">
        <w:rPr>
          <w:sz w:val="28"/>
          <w:szCs w:val="28"/>
        </w:rPr>
        <w:t>7</w:t>
      </w:r>
      <w:r w:rsidRPr="003E3F8C">
        <w:rPr>
          <w:i/>
          <w:iCs/>
          <w:sz w:val="28"/>
          <w:szCs w:val="28"/>
        </w:rPr>
        <w:t>-ой ученик</w:t>
      </w:r>
      <w:r w:rsidR="008502F6">
        <w:rPr>
          <w:sz w:val="28"/>
          <w:szCs w:val="28"/>
        </w:rPr>
        <w:t>: Ну</w:t>
      </w:r>
      <w:r w:rsidRPr="003E3F8C">
        <w:rPr>
          <w:sz w:val="28"/>
          <w:szCs w:val="28"/>
        </w:rPr>
        <w:t xml:space="preserve"> а я по весу муха,</w:t>
      </w:r>
    </w:p>
    <w:p w:rsidR="00C404AA" w:rsidRPr="003E3F8C" w:rsidRDefault="00C404AA" w:rsidP="00C404AA">
      <w:pPr>
        <w:ind w:firstLine="709"/>
        <w:jc w:val="both"/>
        <w:rPr>
          <w:sz w:val="28"/>
          <w:szCs w:val="28"/>
        </w:rPr>
      </w:pPr>
      <w:r w:rsidRPr="003E3F8C">
        <w:rPr>
          <w:sz w:val="28"/>
          <w:szCs w:val="28"/>
        </w:rPr>
        <w:t>как полезешь на рожон?</w:t>
      </w:r>
    </w:p>
    <w:p w:rsidR="00C404AA" w:rsidRPr="003E3F8C" w:rsidRDefault="00C404AA" w:rsidP="00C404AA">
      <w:pPr>
        <w:ind w:firstLine="709"/>
        <w:jc w:val="both"/>
        <w:rPr>
          <w:sz w:val="28"/>
          <w:szCs w:val="28"/>
        </w:rPr>
      </w:pPr>
      <w:r w:rsidRPr="003E3F8C">
        <w:rPr>
          <w:sz w:val="28"/>
          <w:szCs w:val="28"/>
        </w:rPr>
        <w:t>Ах ты, думаю, проруха,</w:t>
      </w:r>
    </w:p>
    <w:p w:rsidR="00C404AA" w:rsidRPr="003E3F8C" w:rsidRDefault="00C404AA" w:rsidP="00C404AA">
      <w:pPr>
        <w:pStyle w:val="2"/>
        <w:ind w:firstLine="709"/>
        <w:rPr>
          <w:szCs w:val="28"/>
        </w:rPr>
      </w:pPr>
      <w:r w:rsidRPr="003E3F8C">
        <w:rPr>
          <w:szCs w:val="28"/>
        </w:rPr>
        <w:t>Как с ним сладить?</w:t>
      </w:r>
    </w:p>
    <w:p w:rsidR="00C404AA" w:rsidRPr="003E3F8C" w:rsidRDefault="00C404AA" w:rsidP="00C404AA">
      <w:pPr>
        <w:pStyle w:val="20"/>
        <w:spacing w:after="0" w:line="240" w:lineRule="auto"/>
        <w:ind w:left="0" w:firstLine="709"/>
        <w:rPr>
          <w:sz w:val="28"/>
          <w:szCs w:val="28"/>
        </w:rPr>
      </w:pPr>
      <w:r w:rsidRPr="003E3F8C">
        <w:rPr>
          <w:sz w:val="28"/>
          <w:szCs w:val="28"/>
        </w:rPr>
        <w:t>8</w:t>
      </w:r>
      <w:r w:rsidRPr="003E3F8C">
        <w:rPr>
          <w:i/>
          <w:iCs/>
          <w:sz w:val="28"/>
          <w:szCs w:val="28"/>
        </w:rPr>
        <w:t>-ой ученик</w:t>
      </w:r>
      <w:r w:rsidRPr="003E3F8C">
        <w:rPr>
          <w:sz w:val="28"/>
          <w:szCs w:val="28"/>
        </w:rPr>
        <w:t>: Ну а он?</w:t>
      </w:r>
    </w:p>
    <w:p w:rsidR="00C404AA" w:rsidRPr="003E3F8C" w:rsidRDefault="00C404AA" w:rsidP="00C404AA">
      <w:pPr>
        <w:ind w:firstLine="709"/>
        <w:jc w:val="both"/>
        <w:rPr>
          <w:sz w:val="28"/>
          <w:szCs w:val="28"/>
        </w:rPr>
      </w:pPr>
      <w:r w:rsidRPr="003E3F8C">
        <w:rPr>
          <w:i/>
          <w:iCs/>
          <w:sz w:val="28"/>
          <w:szCs w:val="28"/>
        </w:rPr>
        <w:t>7-ой ученик</w:t>
      </w:r>
      <w:r w:rsidR="008502F6">
        <w:rPr>
          <w:sz w:val="28"/>
          <w:szCs w:val="28"/>
        </w:rPr>
        <w:t>: Ну</w:t>
      </w:r>
      <w:r w:rsidRPr="003E3F8C">
        <w:rPr>
          <w:sz w:val="28"/>
          <w:szCs w:val="28"/>
        </w:rPr>
        <w:t xml:space="preserve"> а он все ближе, ближе…</w:t>
      </w:r>
    </w:p>
    <w:p w:rsidR="00C404AA" w:rsidRPr="003E3F8C" w:rsidRDefault="00C404AA" w:rsidP="00C404AA">
      <w:pPr>
        <w:ind w:firstLine="709"/>
        <w:jc w:val="both"/>
        <w:rPr>
          <w:sz w:val="28"/>
          <w:szCs w:val="28"/>
        </w:rPr>
      </w:pPr>
      <w:r w:rsidRPr="003E3F8C">
        <w:rPr>
          <w:sz w:val="28"/>
          <w:szCs w:val="28"/>
        </w:rPr>
        <w:t>Только вижу я, браты,</w:t>
      </w:r>
    </w:p>
    <w:p w:rsidR="00C404AA" w:rsidRPr="003E3F8C" w:rsidRDefault="00C404AA" w:rsidP="00C404AA">
      <w:pPr>
        <w:ind w:firstLine="709"/>
        <w:jc w:val="both"/>
        <w:rPr>
          <w:sz w:val="28"/>
          <w:szCs w:val="28"/>
        </w:rPr>
      </w:pPr>
      <w:r w:rsidRPr="003E3F8C">
        <w:rPr>
          <w:sz w:val="28"/>
          <w:szCs w:val="28"/>
        </w:rPr>
        <w:t>Брюхом он лежит на лыже,</w:t>
      </w:r>
    </w:p>
    <w:p w:rsidR="00C404AA" w:rsidRPr="003E3F8C" w:rsidRDefault="00C404AA" w:rsidP="00C404AA">
      <w:pPr>
        <w:pStyle w:val="2"/>
        <w:ind w:firstLine="709"/>
        <w:rPr>
          <w:szCs w:val="28"/>
        </w:rPr>
      </w:pPr>
      <w:r w:rsidRPr="003E3F8C">
        <w:rPr>
          <w:szCs w:val="28"/>
        </w:rPr>
        <w:t>Снег глубокий…</w:t>
      </w:r>
    </w:p>
    <w:p w:rsidR="00C404AA" w:rsidRPr="003E3F8C" w:rsidRDefault="00C404AA" w:rsidP="00C404AA">
      <w:pPr>
        <w:pStyle w:val="20"/>
        <w:spacing w:after="0" w:line="240" w:lineRule="auto"/>
        <w:ind w:left="0" w:firstLine="709"/>
        <w:rPr>
          <w:sz w:val="28"/>
          <w:szCs w:val="28"/>
        </w:rPr>
      </w:pPr>
      <w:r w:rsidRPr="003E3F8C">
        <w:rPr>
          <w:i/>
          <w:iCs/>
          <w:sz w:val="28"/>
          <w:szCs w:val="28"/>
        </w:rPr>
        <w:t>8-ой ученик</w:t>
      </w:r>
      <w:r w:rsidRPr="003E3F8C">
        <w:rPr>
          <w:sz w:val="28"/>
          <w:szCs w:val="28"/>
        </w:rPr>
        <w:t>: Ну а ты?</w:t>
      </w:r>
    </w:p>
    <w:p w:rsidR="00C404AA" w:rsidRPr="003E3F8C" w:rsidRDefault="00C404AA" w:rsidP="00C404AA">
      <w:pPr>
        <w:ind w:firstLine="709"/>
        <w:jc w:val="both"/>
        <w:rPr>
          <w:sz w:val="28"/>
          <w:szCs w:val="28"/>
        </w:rPr>
      </w:pPr>
      <w:r w:rsidRPr="003E3F8C">
        <w:rPr>
          <w:i/>
          <w:iCs/>
          <w:sz w:val="28"/>
          <w:szCs w:val="28"/>
        </w:rPr>
        <w:t>7-ой ученик</w:t>
      </w:r>
      <w:r w:rsidR="00AA48AD">
        <w:rPr>
          <w:sz w:val="28"/>
          <w:szCs w:val="28"/>
        </w:rPr>
        <w:t>: Ну</w:t>
      </w:r>
      <w:r w:rsidRPr="003E3F8C">
        <w:rPr>
          <w:sz w:val="28"/>
          <w:szCs w:val="28"/>
        </w:rPr>
        <w:t xml:space="preserve"> а я решил упрямо:</w:t>
      </w:r>
    </w:p>
    <w:p w:rsidR="00C404AA" w:rsidRPr="003E3F8C" w:rsidRDefault="00C404AA" w:rsidP="00C404AA">
      <w:pPr>
        <w:ind w:firstLine="709"/>
        <w:jc w:val="both"/>
        <w:rPr>
          <w:sz w:val="28"/>
          <w:szCs w:val="28"/>
        </w:rPr>
      </w:pPr>
      <w:r w:rsidRPr="003E3F8C">
        <w:rPr>
          <w:sz w:val="28"/>
          <w:szCs w:val="28"/>
        </w:rPr>
        <w:t>Взять живьем его должен,</w:t>
      </w:r>
    </w:p>
    <w:p w:rsidR="00C404AA" w:rsidRPr="003E3F8C" w:rsidRDefault="00C404AA" w:rsidP="00C404AA">
      <w:pPr>
        <w:ind w:firstLine="709"/>
        <w:jc w:val="both"/>
        <w:rPr>
          <w:sz w:val="28"/>
          <w:szCs w:val="28"/>
        </w:rPr>
      </w:pPr>
      <w:r w:rsidRPr="003E3F8C">
        <w:rPr>
          <w:sz w:val="28"/>
          <w:szCs w:val="28"/>
        </w:rPr>
        <w:t>Автомат наставил прямо.</w:t>
      </w:r>
    </w:p>
    <w:p w:rsidR="00C404AA" w:rsidRPr="003E3F8C" w:rsidRDefault="00C404AA" w:rsidP="00C404AA">
      <w:pPr>
        <w:pStyle w:val="2"/>
        <w:ind w:firstLine="709"/>
        <w:rPr>
          <w:szCs w:val="28"/>
        </w:rPr>
      </w:pPr>
      <w:r w:rsidRPr="003E3F8C">
        <w:rPr>
          <w:szCs w:val="28"/>
        </w:rPr>
        <w:t>Будь что будет…</w:t>
      </w:r>
    </w:p>
    <w:p w:rsidR="00C404AA" w:rsidRPr="003E3F8C" w:rsidRDefault="00C404AA" w:rsidP="00C404AA">
      <w:pPr>
        <w:pStyle w:val="20"/>
        <w:spacing w:after="0" w:line="240" w:lineRule="auto"/>
        <w:ind w:left="0" w:firstLine="709"/>
        <w:rPr>
          <w:sz w:val="28"/>
          <w:szCs w:val="28"/>
        </w:rPr>
      </w:pPr>
      <w:r w:rsidRPr="003E3F8C">
        <w:rPr>
          <w:i/>
          <w:iCs/>
          <w:sz w:val="28"/>
          <w:szCs w:val="28"/>
        </w:rPr>
        <w:t>8-ой ученик</w:t>
      </w:r>
      <w:r w:rsidRPr="003E3F8C">
        <w:rPr>
          <w:sz w:val="28"/>
          <w:szCs w:val="28"/>
        </w:rPr>
        <w:t>: Ну а он?</w:t>
      </w:r>
    </w:p>
    <w:p w:rsidR="00C404AA" w:rsidRPr="003E3F8C" w:rsidRDefault="00C404AA" w:rsidP="00C404AA">
      <w:pPr>
        <w:ind w:firstLine="709"/>
        <w:jc w:val="both"/>
        <w:rPr>
          <w:sz w:val="28"/>
          <w:szCs w:val="28"/>
        </w:rPr>
      </w:pPr>
      <w:r w:rsidRPr="003E3F8C">
        <w:rPr>
          <w:i/>
          <w:iCs/>
          <w:sz w:val="28"/>
          <w:szCs w:val="28"/>
        </w:rPr>
        <w:t>7-ой ученик</w:t>
      </w:r>
      <w:r w:rsidR="00AA48AD">
        <w:rPr>
          <w:sz w:val="28"/>
          <w:szCs w:val="28"/>
        </w:rPr>
        <w:t>: Ну</w:t>
      </w:r>
      <w:r w:rsidRPr="003E3F8C">
        <w:rPr>
          <w:sz w:val="28"/>
          <w:szCs w:val="28"/>
        </w:rPr>
        <w:t xml:space="preserve"> а он совсем уж рядом,</w:t>
      </w:r>
    </w:p>
    <w:p w:rsidR="00C404AA" w:rsidRPr="003E3F8C" w:rsidRDefault="00C404AA" w:rsidP="00C404AA">
      <w:pPr>
        <w:ind w:firstLine="709"/>
        <w:jc w:val="both"/>
        <w:rPr>
          <w:sz w:val="28"/>
          <w:szCs w:val="28"/>
        </w:rPr>
      </w:pPr>
      <w:r w:rsidRPr="003E3F8C">
        <w:rPr>
          <w:sz w:val="28"/>
          <w:szCs w:val="28"/>
        </w:rPr>
        <w:t>норовит вильнуть в кусты.</w:t>
      </w:r>
    </w:p>
    <w:p w:rsidR="00C404AA" w:rsidRPr="003E3F8C" w:rsidRDefault="00C404AA" w:rsidP="00C404AA">
      <w:pPr>
        <w:ind w:firstLine="709"/>
        <w:jc w:val="both"/>
        <w:rPr>
          <w:sz w:val="28"/>
          <w:szCs w:val="28"/>
        </w:rPr>
      </w:pPr>
      <w:r w:rsidRPr="003E3F8C">
        <w:rPr>
          <w:sz w:val="28"/>
          <w:szCs w:val="28"/>
        </w:rPr>
        <w:t>Водит, вижу, волчьим взглядом.</w:t>
      </w:r>
    </w:p>
    <w:p w:rsidR="00C404AA" w:rsidRPr="003E3F8C" w:rsidRDefault="00C404AA" w:rsidP="00C404AA">
      <w:pPr>
        <w:pStyle w:val="2"/>
        <w:ind w:firstLine="709"/>
        <w:rPr>
          <w:szCs w:val="28"/>
        </w:rPr>
      </w:pPr>
      <w:r w:rsidRPr="003E3F8C">
        <w:rPr>
          <w:szCs w:val="28"/>
        </w:rPr>
        <w:t>Подползает…</w:t>
      </w:r>
    </w:p>
    <w:p w:rsidR="00C404AA" w:rsidRPr="003E3F8C" w:rsidRDefault="00C404AA" w:rsidP="00C404AA">
      <w:pPr>
        <w:pStyle w:val="20"/>
        <w:spacing w:after="0" w:line="240" w:lineRule="auto"/>
        <w:ind w:left="0" w:firstLine="709"/>
        <w:rPr>
          <w:sz w:val="28"/>
          <w:szCs w:val="28"/>
        </w:rPr>
      </w:pPr>
      <w:r w:rsidRPr="003E3F8C">
        <w:rPr>
          <w:i/>
          <w:iCs/>
          <w:sz w:val="28"/>
          <w:szCs w:val="28"/>
        </w:rPr>
        <w:t>8-ой ученик</w:t>
      </w:r>
      <w:r w:rsidRPr="003E3F8C">
        <w:rPr>
          <w:sz w:val="28"/>
          <w:szCs w:val="28"/>
        </w:rPr>
        <w:t>: Ну а ты?</w:t>
      </w:r>
    </w:p>
    <w:p w:rsidR="00C404AA" w:rsidRPr="003E3F8C" w:rsidRDefault="00C404AA" w:rsidP="00C404AA">
      <w:pPr>
        <w:ind w:firstLine="709"/>
        <w:jc w:val="both"/>
        <w:rPr>
          <w:sz w:val="28"/>
          <w:szCs w:val="28"/>
        </w:rPr>
      </w:pPr>
      <w:r w:rsidRPr="003E3F8C">
        <w:rPr>
          <w:i/>
          <w:iCs/>
          <w:sz w:val="28"/>
          <w:szCs w:val="28"/>
        </w:rPr>
        <w:t>7-ой ученик</w:t>
      </w:r>
      <w:r w:rsidRPr="003E3F8C">
        <w:rPr>
          <w:sz w:val="28"/>
          <w:szCs w:val="28"/>
        </w:rPr>
        <w:t>: Тут меня и осенило!</w:t>
      </w:r>
    </w:p>
    <w:p w:rsidR="00C404AA" w:rsidRPr="003E3F8C" w:rsidRDefault="00C404AA" w:rsidP="00C404AA">
      <w:pPr>
        <w:ind w:firstLine="709"/>
        <w:jc w:val="both"/>
        <w:rPr>
          <w:sz w:val="28"/>
          <w:szCs w:val="28"/>
        </w:rPr>
      </w:pPr>
      <w:r w:rsidRPr="003E3F8C">
        <w:rPr>
          <w:sz w:val="28"/>
          <w:szCs w:val="28"/>
        </w:rPr>
        <w:t>Взял я в бок одним прыжком</w:t>
      </w:r>
    </w:p>
    <w:p w:rsidR="00C404AA" w:rsidRPr="003E3F8C" w:rsidRDefault="00C404AA" w:rsidP="00C404AA">
      <w:pPr>
        <w:ind w:firstLine="709"/>
        <w:jc w:val="both"/>
        <w:rPr>
          <w:sz w:val="28"/>
          <w:szCs w:val="28"/>
        </w:rPr>
      </w:pPr>
      <w:r w:rsidRPr="003E3F8C">
        <w:rPr>
          <w:sz w:val="28"/>
          <w:szCs w:val="28"/>
        </w:rPr>
        <w:t>И на фрица, на верзилу</w:t>
      </w:r>
    </w:p>
    <w:p w:rsidR="00C404AA" w:rsidRPr="003E3F8C" w:rsidRDefault="00C404AA" w:rsidP="00C404AA">
      <w:pPr>
        <w:ind w:firstLine="709"/>
        <w:jc w:val="both"/>
        <w:rPr>
          <w:sz w:val="28"/>
          <w:szCs w:val="28"/>
        </w:rPr>
      </w:pPr>
      <w:r w:rsidRPr="003E3F8C">
        <w:rPr>
          <w:sz w:val="28"/>
          <w:szCs w:val="28"/>
        </w:rPr>
        <w:t>Прямо с маху сел верхом.</w:t>
      </w:r>
    </w:p>
    <w:p w:rsidR="00C404AA" w:rsidRPr="003E3F8C" w:rsidRDefault="00AA48AD" w:rsidP="00C404AA">
      <w:pPr>
        <w:ind w:firstLine="709"/>
        <w:jc w:val="both"/>
        <w:rPr>
          <w:sz w:val="28"/>
          <w:szCs w:val="28"/>
        </w:rPr>
      </w:pPr>
      <w:r>
        <w:rPr>
          <w:sz w:val="28"/>
          <w:szCs w:val="28"/>
        </w:rPr>
        <w:t>«Хальт, — кричу, —</w:t>
      </w:r>
      <w:r w:rsidR="00C404AA" w:rsidRPr="003E3F8C">
        <w:rPr>
          <w:sz w:val="28"/>
          <w:szCs w:val="28"/>
        </w:rPr>
        <w:t xml:space="preserve"> не то стреляю!</w:t>
      </w:r>
    </w:p>
    <w:p w:rsidR="00C404AA" w:rsidRPr="003E3F8C" w:rsidRDefault="00C404AA" w:rsidP="00C404AA">
      <w:pPr>
        <w:ind w:firstLine="709"/>
        <w:jc w:val="both"/>
        <w:rPr>
          <w:sz w:val="28"/>
          <w:szCs w:val="28"/>
        </w:rPr>
      </w:pPr>
      <w:r w:rsidRPr="003E3F8C">
        <w:rPr>
          <w:sz w:val="28"/>
          <w:szCs w:val="28"/>
        </w:rPr>
        <w:t>Ходу, чертова душа!»</w:t>
      </w:r>
    </w:p>
    <w:p w:rsidR="00C404AA" w:rsidRPr="003E3F8C" w:rsidRDefault="00C404AA" w:rsidP="00C404AA">
      <w:pPr>
        <w:ind w:firstLine="709"/>
        <w:jc w:val="both"/>
        <w:rPr>
          <w:sz w:val="28"/>
          <w:szCs w:val="28"/>
        </w:rPr>
      </w:pPr>
      <w:r w:rsidRPr="003E3F8C">
        <w:rPr>
          <w:sz w:val="28"/>
          <w:szCs w:val="28"/>
        </w:rPr>
        <w:t>И к затылку приставляю</w:t>
      </w:r>
    </w:p>
    <w:p w:rsidR="00C404AA" w:rsidRPr="003E3F8C" w:rsidRDefault="00C404AA" w:rsidP="00C404AA">
      <w:pPr>
        <w:pStyle w:val="20"/>
        <w:spacing w:after="0" w:line="240" w:lineRule="auto"/>
        <w:ind w:left="0" w:firstLine="709"/>
        <w:rPr>
          <w:sz w:val="28"/>
          <w:szCs w:val="28"/>
        </w:rPr>
      </w:pPr>
      <w:r w:rsidRPr="003E3F8C">
        <w:rPr>
          <w:sz w:val="28"/>
          <w:szCs w:val="28"/>
        </w:rPr>
        <w:t>Свой заветный «пэ-пэ-ша».</w:t>
      </w:r>
    </w:p>
    <w:p w:rsidR="00C404AA" w:rsidRPr="003E3F8C" w:rsidRDefault="00C404AA" w:rsidP="00C404AA">
      <w:pPr>
        <w:pStyle w:val="20"/>
        <w:spacing w:after="0" w:line="240" w:lineRule="auto"/>
        <w:ind w:left="0" w:firstLine="709"/>
        <w:rPr>
          <w:sz w:val="28"/>
          <w:szCs w:val="28"/>
        </w:rPr>
      </w:pPr>
      <w:r w:rsidRPr="003E3F8C">
        <w:rPr>
          <w:i/>
          <w:iCs/>
          <w:sz w:val="28"/>
          <w:szCs w:val="28"/>
        </w:rPr>
        <w:t>8-ой ученик</w:t>
      </w:r>
      <w:r w:rsidRPr="003E3F8C">
        <w:rPr>
          <w:sz w:val="28"/>
          <w:szCs w:val="28"/>
        </w:rPr>
        <w:t>: Ну а он?</w:t>
      </w:r>
    </w:p>
    <w:p w:rsidR="00C404AA" w:rsidRPr="003E3F8C" w:rsidRDefault="00C404AA" w:rsidP="00C404AA">
      <w:pPr>
        <w:ind w:firstLine="709"/>
        <w:jc w:val="both"/>
        <w:rPr>
          <w:sz w:val="28"/>
          <w:szCs w:val="28"/>
        </w:rPr>
      </w:pPr>
      <w:r w:rsidRPr="003E3F8C">
        <w:rPr>
          <w:i/>
          <w:iCs/>
          <w:sz w:val="28"/>
          <w:szCs w:val="28"/>
        </w:rPr>
        <w:t>7-ой ученик</w:t>
      </w:r>
      <w:r w:rsidRPr="003E3F8C">
        <w:rPr>
          <w:sz w:val="28"/>
          <w:szCs w:val="28"/>
        </w:rPr>
        <w:t>: Куда ж деваться?</w:t>
      </w:r>
    </w:p>
    <w:p w:rsidR="00C404AA" w:rsidRPr="003E3F8C" w:rsidRDefault="00C404AA" w:rsidP="00C404AA">
      <w:pPr>
        <w:ind w:firstLine="709"/>
        <w:jc w:val="both"/>
        <w:rPr>
          <w:sz w:val="28"/>
          <w:szCs w:val="28"/>
        </w:rPr>
      </w:pPr>
      <w:r w:rsidRPr="003E3F8C">
        <w:rPr>
          <w:sz w:val="28"/>
          <w:szCs w:val="28"/>
        </w:rPr>
        <w:t>Подчинился мне, подлец,</w:t>
      </w:r>
    </w:p>
    <w:p w:rsidR="00C404AA" w:rsidRPr="003E3F8C" w:rsidRDefault="00C404AA" w:rsidP="00C404AA">
      <w:pPr>
        <w:ind w:firstLine="709"/>
        <w:jc w:val="both"/>
        <w:rPr>
          <w:sz w:val="28"/>
          <w:szCs w:val="28"/>
        </w:rPr>
      </w:pPr>
      <w:r w:rsidRPr="003E3F8C">
        <w:rPr>
          <w:sz w:val="28"/>
          <w:szCs w:val="28"/>
        </w:rPr>
        <w:t>И повез меня он, братцы,</w:t>
      </w:r>
    </w:p>
    <w:p w:rsidR="00C404AA" w:rsidRPr="003E3F8C" w:rsidRDefault="00C404AA" w:rsidP="00C404AA">
      <w:pPr>
        <w:ind w:firstLine="709"/>
        <w:jc w:val="both"/>
        <w:rPr>
          <w:sz w:val="28"/>
          <w:szCs w:val="28"/>
        </w:rPr>
      </w:pPr>
      <w:r w:rsidRPr="003E3F8C">
        <w:rPr>
          <w:sz w:val="28"/>
          <w:szCs w:val="28"/>
        </w:rPr>
        <w:t>Как хороший жеребец.</w:t>
      </w:r>
    </w:p>
    <w:p w:rsidR="00C404AA" w:rsidRPr="003E3F8C" w:rsidRDefault="00C404AA" w:rsidP="00C404AA">
      <w:pPr>
        <w:ind w:firstLine="709"/>
        <w:jc w:val="both"/>
        <w:rPr>
          <w:sz w:val="28"/>
          <w:szCs w:val="28"/>
        </w:rPr>
      </w:pPr>
      <w:r w:rsidRPr="003E3F8C">
        <w:rPr>
          <w:sz w:val="28"/>
          <w:szCs w:val="28"/>
        </w:rPr>
        <w:t>Ох, уж утром было смеху!</w:t>
      </w:r>
    </w:p>
    <w:p w:rsidR="00C404AA" w:rsidRPr="003E3F8C" w:rsidRDefault="00C404AA" w:rsidP="00C404AA">
      <w:pPr>
        <w:ind w:firstLine="709"/>
        <w:jc w:val="both"/>
        <w:rPr>
          <w:sz w:val="28"/>
          <w:szCs w:val="28"/>
        </w:rPr>
      </w:pPr>
      <w:r w:rsidRPr="003E3F8C">
        <w:rPr>
          <w:sz w:val="28"/>
          <w:szCs w:val="28"/>
        </w:rPr>
        <w:t>Из лесочка под уклон</w:t>
      </w:r>
    </w:p>
    <w:p w:rsidR="00C404AA" w:rsidRPr="003E3F8C" w:rsidRDefault="00C404AA" w:rsidP="00C404AA">
      <w:pPr>
        <w:ind w:firstLine="709"/>
        <w:jc w:val="both"/>
        <w:rPr>
          <w:sz w:val="28"/>
          <w:szCs w:val="28"/>
        </w:rPr>
      </w:pPr>
      <w:r w:rsidRPr="003E3F8C">
        <w:rPr>
          <w:sz w:val="28"/>
          <w:szCs w:val="28"/>
        </w:rPr>
        <w:t>Так на пленном я и въехал</w:t>
      </w:r>
    </w:p>
    <w:p w:rsidR="00C404AA" w:rsidRPr="003E3F8C" w:rsidRDefault="00C404AA" w:rsidP="00C404AA">
      <w:pPr>
        <w:pStyle w:val="20"/>
        <w:spacing w:after="0" w:line="240" w:lineRule="auto"/>
        <w:ind w:left="0" w:firstLine="709"/>
        <w:rPr>
          <w:b/>
          <w:bCs/>
          <w:sz w:val="28"/>
          <w:szCs w:val="28"/>
        </w:rPr>
      </w:pPr>
      <w:r w:rsidRPr="003E3F8C">
        <w:rPr>
          <w:sz w:val="28"/>
          <w:szCs w:val="28"/>
        </w:rPr>
        <w:t>В свой гвардейский батальон.</w:t>
      </w:r>
    </w:p>
    <w:p w:rsidR="00C404AA" w:rsidRPr="003E3F8C" w:rsidRDefault="00C404AA" w:rsidP="00C404AA">
      <w:pPr>
        <w:pStyle w:val="20"/>
        <w:spacing w:after="0" w:line="240" w:lineRule="auto"/>
        <w:ind w:left="0" w:firstLine="709"/>
        <w:jc w:val="center"/>
        <w:rPr>
          <w:b/>
          <w:bCs/>
          <w:sz w:val="28"/>
          <w:szCs w:val="28"/>
        </w:rPr>
      </w:pPr>
      <w:r w:rsidRPr="003E3F8C">
        <w:rPr>
          <w:b/>
          <w:bCs/>
          <w:sz w:val="28"/>
          <w:szCs w:val="28"/>
        </w:rPr>
        <w:t>Фотокадр «Фронтовой концерт»</w:t>
      </w:r>
    </w:p>
    <w:p w:rsidR="00C404AA" w:rsidRPr="003E3F8C" w:rsidRDefault="00C404AA" w:rsidP="00C404AA">
      <w:pPr>
        <w:pStyle w:val="aa"/>
        <w:spacing w:after="0"/>
        <w:ind w:left="0" w:firstLine="709"/>
        <w:jc w:val="both"/>
        <w:rPr>
          <w:sz w:val="28"/>
          <w:szCs w:val="28"/>
        </w:rPr>
      </w:pPr>
      <w:r w:rsidRPr="003E3F8C">
        <w:rPr>
          <w:i/>
          <w:iCs/>
          <w:sz w:val="28"/>
          <w:szCs w:val="28"/>
        </w:rPr>
        <w:t>Ведущий 2.</w:t>
      </w:r>
      <w:r w:rsidRPr="003E3F8C">
        <w:rPr>
          <w:sz w:val="28"/>
          <w:szCs w:val="28"/>
        </w:rPr>
        <w:t xml:space="preserve"> Иной раз задумываешься, за что так любят в народе песни военных лет,</w:t>
      </w:r>
      <w:r w:rsidR="00E008E4">
        <w:rPr>
          <w:sz w:val="28"/>
          <w:szCs w:val="28"/>
        </w:rPr>
        <w:t xml:space="preserve"> сохраняют их в памяти, берегут</w:t>
      </w:r>
      <w:r w:rsidRPr="003E3F8C">
        <w:rPr>
          <w:sz w:val="28"/>
          <w:szCs w:val="28"/>
        </w:rPr>
        <w:t xml:space="preserve"> как святыню? Наверное, за простоту и душевность, мелодичность и запоминаемость. Бесхитростные и простые военные песни распространялись мгновенно. Они и сегодня живут в нашей памяти.</w:t>
      </w:r>
    </w:p>
    <w:p w:rsidR="00C404AA" w:rsidRPr="003E3F8C" w:rsidRDefault="00C404AA" w:rsidP="00C404AA">
      <w:pPr>
        <w:pStyle w:val="aa"/>
        <w:spacing w:after="0"/>
        <w:ind w:left="0" w:firstLine="709"/>
        <w:jc w:val="both"/>
        <w:rPr>
          <w:sz w:val="28"/>
          <w:szCs w:val="28"/>
        </w:rPr>
      </w:pPr>
      <w:r w:rsidRPr="003E3F8C">
        <w:rPr>
          <w:i/>
          <w:iCs/>
          <w:sz w:val="28"/>
          <w:szCs w:val="28"/>
        </w:rPr>
        <w:t>Ведущий 1</w:t>
      </w:r>
      <w:r w:rsidRPr="003E3F8C">
        <w:rPr>
          <w:b/>
          <w:bCs/>
          <w:i/>
          <w:iCs/>
          <w:sz w:val="28"/>
          <w:szCs w:val="28"/>
        </w:rPr>
        <w:t>.</w:t>
      </w:r>
      <w:r w:rsidRPr="003E3F8C">
        <w:rPr>
          <w:sz w:val="28"/>
          <w:szCs w:val="28"/>
        </w:rPr>
        <w:t xml:space="preserve"> Замечательную песню «На безымянной высоте» исполняют победители общешкольного конкурса инсценированной военной песни учащиеся … класса.</w:t>
      </w:r>
    </w:p>
    <w:p w:rsidR="00E008E4" w:rsidRDefault="00C404AA" w:rsidP="00C404AA">
      <w:pPr>
        <w:ind w:firstLine="709"/>
        <w:jc w:val="center"/>
        <w:rPr>
          <w:b/>
          <w:bCs/>
          <w:sz w:val="28"/>
          <w:szCs w:val="28"/>
        </w:rPr>
      </w:pPr>
      <w:r w:rsidRPr="003E3F8C">
        <w:rPr>
          <w:b/>
          <w:bCs/>
          <w:sz w:val="28"/>
          <w:szCs w:val="28"/>
        </w:rPr>
        <w:t xml:space="preserve">На фоне музыки П.И.Чайковского </w:t>
      </w:r>
    </w:p>
    <w:p w:rsidR="00C404AA" w:rsidRPr="003E3F8C" w:rsidRDefault="00E008E4" w:rsidP="00C404AA">
      <w:pPr>
        <w:ind w:firstLine="709"/>
        <w:jc w:val="center"/>
        <w:rPr>
          <w:b/>
          <w:bCs/>
          <w:sz w:val="28"/>
          <w:szCs w:val="28"/>
        </w:rPr>
      </w:pPr>
      <w:r>
        <w:rPr>
          <w:b/>
          <w:bCs/>
          <w:sz w:val="28"/>
          <w:szCs w:val="28"/>
        </w:rPr>
        <w:t>«Первый</w:t>
      </w:r>
      <w:r w:rsidR="00C404AA" w:rsidRPr="003E3F8C">
        <w:rPr>
          <w:b/>
          <w:bCs/>
          <w:sz w:val="28"/>
          <w:szCs w:val="28"/>
        </w:rPr>
        <w:t xml:space="preserve"> концерт для фортепиано с оркестром»:</w:t>
      </w:r>
    </w:p>
    <w:p w:rsidR="00C404AA" w:rsidRPr="003E3F8C" w:rsidRDefault="00C404AA" w:rsidP="00C404AA">
      <w:pPr>
        <w:pStyle w:val="7"/>
        <w:spacing w:line="240" w:lineRule="auto"/>
        <w:rPr>
          <w:sz w:val="28"/>
          <w:szCs w:val="28"/>
          <w:u w:val="none"/>
        </w:rPr>
      </w:pPr>
      <w:r w:rsidRPr="003E3F8C">
        <w:rPr>
          <w:sz w:val="28"/>
          <w:szCs w:val="28"/>
          <w:u w:val="none"/>
        </w:rPr>
        <w:t>Фотокадры «Парад Победы»</w:t>
      </w:r>
    </w:p>
    <w:p w:rsidR="00C404AA" w:rsidRPr="003E3F8C" w:rsidRDefault="00C404AA" w:rsidP="00C404AA">
      <w:pPr>
        <w:pStyle w:val="20"/>
        <w:spacing w:after="0" w:line="240" w:lineRule="auto"/>
        <w:ind w:left="0" w:firstLine="709"/>
        <w:jc w:val="both"/>
        <w:rPr>
          <w:sz w:val="28"/>
          <w:szCs w:val="28"/>
        </w:rPr>
      </w:pPr>
      <w:r w:rsidRPr="003E3F8C">
        <w:rPr>
          <w:i/>
          <w:iCs/>
          <w:sz w:val="28"/>
          <w:szCs w:val="28"/>
        </w:rPr>
        <w:t>Ведущий 2.</w:t>
      </w:r>
      <w:r w:rsidRPr="003E3F8C">
        <w:rPr>
          <w:b/>
          <w:bCs/>
          <w:i/>
          <w:iCs/>
          <w:sz w:val="28"/>
          <w:szCs w:val="28"/>
        </w:rPr>
        <w:t xml:space="preserve"> </w:t>
      </w:r>
      <w:r w:rsidRPr="003E3F8C">
        <w:rPr>
          <w:sz w:val="28"/>
          <w:szCs w:val="28"/>
        </w:rPr>
        <w:t>Внимание! Внимание! Говорит Москва! Работают все радиостанции Советского Союза. Передаем приказ Верховного Главнокомандующего. 8 мая 1945 года в Берлине представителями Германского Верховного Командования подписан акт о полной и безоговорочной капитуляции германских вооруженных сил. Великая Отечественная война, которую вел советский народ против немецко-фашистских захватчиков, победоносно завершена. Германия полностью разгромлена!</w:t>
      </w:r>
    </w:p>
    <w:p w:rsidR="00C404AA" w:rsidRPr="003E3F8C" w:rsidRDefault="00C404AA" w:rsidP="00C404AA">
      <w:pPr>
        <w:pStyle w:val="20"/>
        <w:spacing w:after="0" w:line="240" w:lineRule="auto"/>
        <w:ind w:left="0" w:firstLine="709"/>
        <w:rPr>
          <w:sz w:val="28"/>
          <w:szCs w:val="28"/>
        </w:rPr>
      </w:pPr>
      <w:r w:rsidRPr="003E3F8C">
        <w:rPr>
          <w:i/>
          <w:iCs/>
          <w:sz w:val="28"/>
          <w:szCs w:val="28"/>
        </w:rPr>
        <w:t>1-й учитель:</w:t>
      </w:r>
      <w:r w:rsidRPr="003E3F8C">
        <w:rPr>
          <w:sz w:val="28"/>
          <w:szCs w:val="28"/>
        </w:rPr>
        <w:t xml:space="preserve"> И в Берлине в праздничную дату</w:t>
      </w:r>
    </w:p>
    <w:p w:rsidR="00C404AA" w:rsidRPr="003E3F8C" w:rsidRDefault="00E008E4" w:rsidP="00C404AA">
      <w:pPr>
        <w:pStyle w:val="20"/>
        <w:spacing w:after="0" w:line="240" w:lineRule="auto"/>
        <w:ind w:left="0" w:firstLine="709"/>
        <w:rPr>
          <w:sz w:val="28"/>
          <w:szCs w:val="28"/>
        </w:rPr>
      </w:pPr>
      <w:r>
        <w:rPr>
          <w:sz w:val="28"/>
          <w:szCs w:val="28"/>
        </w:rPr>
        <w:t>Был воздвигнут —</w:t>
      </w:r>
      <w:r w:rsidR="00C404AA" w:rsidRPr="003E3F8C">
        <w:rPr>
          <w:sz w:val="28"/>
          <w:szCs w:val="28"/>
        </w:rPr>
        <w:t xml:space="preserve"> чтоб стоять в веках!</w:t>
      </w:r>
    </w:p>
    <w:p w:rsidR="00C404AA" w:rsidRPr="003E3F8C" w:rsidRDefault="00C404AA" w:rsidP="00C404AA">
      <w:pPr>
        <w:pStyle w:val="20"/>
        <w:spacing w:after="0" w:line="240" w:lineRule="auto"/>
        <w:ind w:left="0" w:firstLine="709"/>
        <w:rPr>
          <w:sz w:val="28"/>
          <w:szCs w:val="28"/>
        </w:rPr>
      </w:pPr>
      <w:r w:rsidRPr="003E3F8C">
        <w:rPr>
          <w:sz w:val="28"/>
          <w:szCs w:val="28"/>
        </w:rPr>
        <w:t>Памятник советскому солдату</w:t>
      </w:r>
    </w:p>
    <w:p w:rsidR="00C404AA" w:rsidRPr="003E3F8C" w:rsidRDefault="00C404AA" w:rsidP="00C404AA">
      <w:pPr>
        <w:pStyle w:val="20"/>
        <w:spacing w:after="0" w:line="240" w:lineRule="auto"/>
        <w:ind w:left="0" w:firstLine="709"/>
        <w:rPr>
          <w:sz w:val="28"/>
          <w:szCs w:val="28"/>
        </w:rPr>
      </w:pPr>
      <w:r w:rsidRPr="003E3F8C">
        <w:rPr>
          <w:sz w:val="28"/>
          <w:szCs w:val="28"/>
        </w:rPr>
        <w:t>С девочкой спасенной на руках.</w:t>
      </w:r>
    </w:p>
    <w:p w:rsidR="00C404AA" w:rsidRPr="003E3F8C" w:rsidRDefault="00C404AA" w:rsidP="00C404AA">
      <w:pPr>
        <w:pStyle w:val="20"/>
        <w:spacing w:after="0" w:line="240" w:lineRule="auto"/>
        <w:ind w:left="0" w:firstLine="709"/>
        <w:rPr>
          <w:sz w:val="28"/>
          <w:szCs w:val="28"/>
        </w:rPr>
      </w:pPr>
      <w:r w:rsidRPr="003E3F8C">
        <w:rPr>
          <w:sz w:val="28"/>
          <w:szCs w:val="28"/>
        </w:rPr>
        <w:t>Он стоит как символ нашей славы,</w:t>
      </w:r>
    </w:p>
    <w:p w:rsidR="00C404AA" w:rsidRPr="003E3F8C" w:rsidRDefault="00C404AA" w:rsidP="00C404AA">
      <w:pPr>
        <w:pStyle w:val="20"/>
        <w:spacing w:after="0" w:line="240" w:lineRule="auto"/>
        <w:ind w:left="0" w:firstLine="709"/>
        <w:rPr>
          <w:sz w:val="28"/>
          <w:szCs w:val="28"/>
        </w:rPr>
      </w:pPr>
      <w:r w:rsidRPr="003E3F8C">
        <w:rPr>
          <w:sz w:val="28"/>
          <w:szCs w:val="28"/>
        </w:rPr>
        <w:t>Как маяк, светящийся во мгле.</w:t>
      </w:r>
    </w:p>
    <w:p w:rsidR="00C404AA" w:rsidRPr="003E3F8C" w:rsidRDefault="00C404AA" w:rsidP="00C404AA">
      <w:pPr>
        <w:pStyle w:val="20"/>
        <w:spacing w:after="0" w:line="240" w:lineRule="auto"/>
        <w:ind w:left="0" w:firstLine="709"/>
        <w:rPr>
          <w:sz w:val="28"/>
          <w:szCs w:val="28"/>
        </w:rPr>
      </w:pPr>
      <w:r w:rsidRPr="003E3F8C">
        <w:rPr>
          <w:sz w:val="28"/>
          <w:szCs w:val="28"/>
        </w:rPr>
        <w:t>Это он! Солдат моей Державы</w:t>
      </w:r>
    </w:p>
    <w:p w:rsidR="00C404AA" w:rsidRPr="003E3F8C" w:rsidRDefault="00C404AA" w:rsidP="00C404AA">
      <w:pPr>
        <w:pStyle w:val="20"/>
        <w:spacing w:after="0" w:line="240" w:lineRule="auto"/>
        <w:ind w:left="0" w:firstLine="709"/>
        <w:rPr>
          <w:sz w:val="28"/>
          <w:szCs w:val="28"/>
        </w:rPr>
      </w:pPr>
      <w:r w:rsidRPr="003E3F8C">
        <w:rPr>
          <w:sz w:val="28"/>
          <w:szCs w:val="28"/>
        </w:rPr>
        <w:t>Охраняет мир на всей Земле!</w:t>
      </w:r>
    </w:p>
    <w:p w:rsidR="00C404AA" w:rsidRPr="003E3F8C" w:rsidRDefault="00C404AA" w:rsidP="00C404AA">
      <w:pPr>
        <w:pStyle w:val="20"/>
        <w:spacing w:after="0" w:line="240" w:lineRule="auto"/>
        <w:ind w:left="0" w:firstLine="709"/>
        <w:rPr>
          <w:sz w:val="28"/>
          <w:szCs w:val="28"/>
        </w:rPr>
      </w:pPr>
      <w:r w:rsidRPr="003E3F8C">
        <w:rPr>
          <w:i/>
          <w:iCs/>
          <w:sz w:val="28"/>
          <w:szCs w:val="28"/>
        </w:rPr>
        <w:t>9-й ученик:</w:t>
      </w:r>
      <w:r w:rsidRPr="003E3F8C">
        <w:rPr>
          <w:sz w:val="28"/>
          <w:szCs w:val="28"/>
        </w:rPr>
        <w:t xml:space="preserve"> Как хорошо влюбляться и смеяться,</w:t>
      </w:r>
    </w:p>
    <w:p w:rsidR="00C404AA" w:rsidRPr="003E3F8C" w:rsidRDefault="00C404AA" w:rsidP="00C404AA">
      <w:pPr>
        <w:pStyle w:val="20"/>
        <w:spacing w:after="0" w:line="240" w:lineRule="auto"/>
        <w:ind w:left="0" w:firstLine="709"/>
        <w:rPr>
          <w:sz w:val="28"/>
          <w:szCs w:val="28"/>
        </w:rPr>
      </w:pPr>
      <w:r w:rsidRPr="003E3F8C">
        <w:rPr>
          <w:sz w:val="28"/>
          <w:szCs w:val="28"/>
        </w:rPr>
        <w:t>Как хорошо порою погрустить.</w:t>
      </w:r>
    </w:p>
    <w:p w:rsidR="00C404AA" w:rsidRPr="003E3F8C" w:rsidRDefault="00C404AA" w:rsidP="00C404AA">
      <w:pPr>
        <w:pStyle w:val="20"/>
        <w:spacing w:after="0" w:line="240" w:lineRule="auto"/>
        <w:ind w:left="0" w:firstLine="709"/>
        <w:rPr>
          <w:sz w:val="28"/>
          <w:szCs w:val="28"/>
        </w:rPr>
      </w:pPr>
      <w:r w:rsidRPr="003E3F8C">
        <w:rPr>
          <w:sz w:val="28"/>
          <w:szCs w:val="28"/>
        </w:rPr>
        <w:t>Как хорошо встречаться и прощаться</w:t>
      </w:r>
    </w:p>
    <w:p w:rsidR="00C404AA" w:rsidRPr="003E3F8C" w:rsidRDefault="00C404AA" w:rsidP="00C404AA">
      <w:pPr>
        <w:pStyle w:val="20"/>
        <w:spacing w:after="0" w:line="240" w:lineRule="auto"/>
        <w:ind w:left="0" w:firstLine="709"/>
        <w:rPr>
          <w:sz w:val="28"/>
          <w:szCs w:val="28"/>
        </w:rPr>
      </w:pPr>
      <w:r w:rsidRPr="003E3F8C">
        <w:rPr>
          <w:sz w:val="28"/>
          <w:szCs w:val="28"/>
        </w:rPr>
        <w:t>И просто хорошо на свете жить.</w:t>
      </w:r>
    </w:p>
    <w:p w:rsidR="00C404AA" w:rsidRPr="003E3F8C" w:rsidRDefault="00C404AA" w:rsidP="00C404AA">
      <w:pPr>
        <w:pStyle w:val="20"/>
        <w:spacing w:after="0" w:line="240" w:lineRule="auto"/>
        <w:ind w:left="0" w:firstLine="709"/>
        <w:rPr>
          <w:sz w:val="28"/>
          <w:szCs w:val="28"/>
        </w:rPr>
      </w:pPr>
      <w:r w:rsidRPr="003E3F8C">
        <w:rPr>
          <w:i/>
          <w:iCs/>
          <w:sz w:val="28"/>
          <w:szCs w:val="28"/>
        </w:rPr>
        <w:t>10-й ученик:</w:t>
      </w:r>
      <w:r w:rsidRPr="003E3F8C">
        <w:rPr>
          <w:b/>
          <w:bCs/>
          <w:i/>
          <w:iCs/>
          <w:sz w:val="28"/>
          <w:szCs w:val="28"/>
        </w:rPr>
        <w:t xml:space="preserve"> </w:t>
      </w:r>
      <w:r w:rsidRPr="003E3F8C">
        <w:rPr>
          <w:sz w:val="28"/>
          <w:szCs w:val="28"/>
        </w:rPr>
        <w:t>Как хорошо проснуться на рассвете.</w:t>
      </w:r>
    </w:p>
    <w:p w:rsidR="00C404AA" w:rsidRPr="003E3F8C" w:rsidRDefault="00C404AA" w:rsidP="00C404AA">
      <w:pPr>
        <w:pStyle w:val="20"/>
        <w:spacing w:after="0" w:line="240" w:lineRule="auto"/>
        <w:ind w:left="0" w:firstLine="709"/>
        <w:rPr>
          <w:sz w:val="28"/>
          <w:szCs w:val="28"/>
        </w:rPr>
      </w:pPr>
      <w:r w:rsidRPr="003E3F8C">
        <w:rPr>
          <w:sz w:val="28"/>
          <w:szCs w:val="28"/>
        </w:rPr>
        <w:t>Как хорошо, что ночью снятся сны.</w:t>
      </w:r>
    </w:p>
    <w:p w:rsidR="00C404AA" w:rsidRPr="003E3F8C" w:rsidRDefault="00C404AA" w:rsidP="00C404AA">
      <w:pPr>
        <w:pStyle w:val="20"/>
        <w:spacing w:after="0" w:line="240" w:lineRule="auto"/>
        <w:ind w:left="0" w:firstLine="709"/>
        <w:rPr>
          <w:sz w:val="28"/>
          <w:szCs w:val="28"/>
        </w:rPr>
      </w:pPr>
      <w:r w:rsidRPr="003E3F8C">
        <w:rPr>
          <w:sz w:val="28"/>
          <w:szCs w:val="28"/>
        </w:rPr>
        <w:t>Как хорошо, что кружится планета,</w:t>
      </w:r>
    </w:p>
    <w:p w:rsidR="00C404AA" w:rsidRPr="003E3F8C" w:rsidRDefault="00C404AA" w:rsidP="00C404AA">
      <w:pPr>
        <w:pStyle w:val="20"/>
        <w:spacing w:after="0" w:line="240" w:lineRule="auto"/>
        <w:ind w:left="0" w:firstLine="709"/>
        <w:rPr>
          <w:sz w:val="28"/>
          <w:szCs w:val="28"/>
        </w:rPr>
      </w:pPr>
      <w:r w:rsidRPr="003E3F8C">
        <w:rPr>
          <w:sz w:val="28"/>
          <w:szCs w:val="28"/>
        </w:rPr>
        <w:t>Как хорошо на свете без войны!</w:t>
      </w:r>
    </w:p>
    <w:p w:rsidR="00C404AA" w:rsidRPr="003E3F8C" w:rsidRDefault="00C404AA" w:rsidP="00C404AA">
      <w:pPr>
        <w:pStyle w:val="20"/>
        <w:spacing w:after="0" w:line="240" w:lineRule="auto"/>
        <w:ind w:left="0" w:firstLine="709"/>
        <w:rPr>
          <w:sz w:val="28"/>
          <w:szCs w:val="28"/>
        </w:rPr>
      </w:pPr>
      <w:r w:rsidRPr="003E3F8C">
        <w:rPr>
          <w:i/>
          <w:iCs/>
          <w:sz w:val="28"/>
          <w:szCs w:val="28"/>
        </w:rPr>
        <w:t>Ведущий 1.</w:t>
      </w:r>
      <w:r w:rsidRPr="003E3F8C">
        <w:rPr>
          <w:sz w:val="28"/>
          <w:szCs w:val="28"/>
        </w:rPr>
        <w:t xml:space="preserve"> Сегодня праздник входит в каждый дом.</w:t>
      </w:r>
    </w:p>
    <w:p w:rsidR="00C404AA" w:rsidRPr="003E3F8C" w:rsidRDefault="00C404AA" w:rsidP="00C404AA">
      <w:pPr>
        <w:pStyle w:val="20"/>
        <w:spacing w:after="0" w:line="240" w:lineRule="auto"/>
        <w:ind w:left="0" w:firstLine="709"/>
        <w:rPr>
          <w:sz w:val="28"/>
          <w:szCs w:val="28"/>
        </w:rPr>
      </w:pPr>
      <w:r w:rsidRPr="003E3F8C">
        <w:rPr>
          <w:sz w:val="28"/>
          <w:szCs w:val="28"/>
        </w:rPr>
        <w:t>И радость к людям с ним приходит следом.</w:t>
      </w:r>
    </w:p>
    <w:p w:rsidR="00C404AA" w:rsidRPr="003E3F8C" w:rsidRDefault="00C404AA" w:rsidP="00C404AA">
      <w:pPr>
        <w:pStyle w:val="20"/>
        <w:spacing w:after="0" w:line="240" w:lineRule="auto"/>
        <w:ind w:left="0" w:firstLine="709"/>
        <w:rPr>
          <w:sz w:val="28"/>
          <w:szCs w:val="28"/>
        </w:rPr>
      </w:pPr>
      <w:r w:rsidRPr="003E3F8C">
        <w:rPr>
          <w:sz w:val="28"/>
          <w:szCs w:val="28"/>
        </w:rPr>
        <w:t>Мы поздравляем всех с великим днем.</w:t>
      </w:r>
    </w:p>
    <w:p w:rsidR="00C404AA" w:rsidRPr="003E3F8C" w:rsidRDefault="00C404AA" w:rsidP="00C404AA">
      <w:pPr>
        <w:pStyle w:val="20"/>
        <w:spacing w:after="0" w:line="240" w:lineRule="auto"/>
        <w:ind w:left="0" w:firstLine="709"/>
        <w:rPr>
          <w:sz w:val="28"/>
          <w:szCs w:val="28"/>
        </w:rPr>
      </w:pPr>
      <w:r w:rsidRPr="003E3F8C">
        <w:rPr>
          <w:sz w:val="28"/>
          <w:szCs w:val="28"/>
        </w:rPr>
        <w:t>С днем нашей славы, с Днем Победы!</w:t>
      </w:r>
    </w:p>
    <w:p w:rsidR="00C404AA" w:rsidRPr="003E3F8C" w:rsidRDefault="00C404AA" w:rsidP="00C404AA">
      <w:pPr>
        <w:pStyle w:val="20"/>
        <w:spacing w:after="0" w:line="240" w:lineRule="auto"/>
        <w:ind w:left="0" w:firstLine="709"/>
        <w:jc w:val="center"/>
        <w:rPr>
          <w:b/>
          <w:bCs/>
          <w:sz w:val="28"/>
          <w:szCs w:val="28"/>
        </w:rPr>
      </w:pPr>
      <w:r w:rsidRPr="003E3F8C">
        <w:rPr>
          <w:b/>
          <w:bCs/>
          <w:sz w:val="28"/>
          <w:szCs w:val="28"/>
        </w:rPr>
        <w:t>Фотокадры «Салют Победы»</w:t>
      </w:r>
    </w:p>
    <w:p w:rsidR="00E008E4" w:rsidRDefault="00C404AA" w:rsidP="00C404AA">
      <w:pPr>
        <w:pStyle w:val="20"/>
        <w:spacing w:after="0" w:line="240" w:lineRule="auto"/>
        <w:ind w:left="0" w:firstLine="709"/>
        <w:jc w:val="center"/>
        <w:rPr>
          <w:b/>
          <w:bCs/>
          <w:sz w:val="28"/>
          <w:szCs w:val="28"/>
        </w:rPr>
      </w:pPr>
      <w:r w:rsidRPr="003E3F8C">
        <w:rPr>
          <w:b/>
          <w:bCs/>
          <w:sz w:val="28"/>
          <w:szCs w:val="28"/>
        </w:rPr>
        <w:t xml:space="preserve">Все участники праздника исполняют песню «День Победы» </w:t>
      </w:r>
    </w:p>
    <w:p w:rsidR="00C404AA" w:rsidRPr="003E3F8C" w:rsidRDefault="00C404AA" w:rsidP="00C404AA">
      <w:pPr>
        <w:pStyle w:val="20"/>
        <w:spacing w:after="0" w:line="240" w:lineRule="auto"/>
        <w:ind w:left="0" w:firstLine="709"/>
        <w:jc w:val="center"/>
        <w:rPr>
          <w:sz w:val="28"/>
          <w:szCs w:val="28"/>
        </w:rPr>
      </w:pPr>
      <w:r w:rsidRPr="003E3F8C">
        <w:rPr>
          <w:b/>
          <w:bCs/>
          <w:sz w:val="28"/>
          <w:szCs w:val="28"/>
        </w:rPr>
        <w:t>муз. Д. Тухманова, сл. В. Харитонова:</w:t>
      </w:r>
    </w:p>
    <w:p w:rsidR="00C404AA" w:rsidRPr="003E3F8C" w:rsidRDefault="00C404AA" w:rsidP="00C404AA">
      <w:pPr>
        <w:pStyle w:val="30"/>
        <w:spacing w:after="0"/>
        <w:ind w:left="0" w:firstLine="709"/>
        <w:rPr>
          <w:sz w:val="28"/>
          <w:szCs w:val="28"/>
        </w:rPr>
      </w:pPr>
      <w:r w:rsidRPr="003E3F8C">
        <w:rPr>
          <w:sz w:val="28"/>
          <w:szCs w:val="28"/>
        </w:rPr>
        <w:t>День Победы, как он был от нас далек,</w:t>
      </w:r>
    </w:p>
    <w:p w:rsidR="00C404AA" w:rsidRPr="003E3F8C" w:rsidRDefault="00C404AA" w:rsidP="00C404AA">
      <w:pPr>
        <w:pStyle w:val="30"/>
        <w:spacing w:after="0"/>
        <w:ind w:left="0" w:firstLine="709"/>
        <w:rPr>
          <w:sz w:val="28"/>
          <w:szCs w:val="28"/>
        </w:rPr>
      </w:pPr>
      <w:r w:rsidRPr="003E3F8C">
        <w:rPr>
          <w:sz w:val="28"/>
          <w:szCs w:val="28"/>
        </w:rPr>
        <w:t>Как в костре потухшем таял уголек.</w:t>
      </w:r>
    </w:p>
    <w:p w:rsidR="00C404AA" w:rsidRPr="003E3F8C" w:rsidRDefault="00C404AA" w:rsidP="00C404AA">
      <w:pPr>
        <w:pStyle w:val="30"/>
        <w:spacing w:after="0"/>
        <w:ind w:left="0" w:firstLine="709"/>
        <w:rPr>
          <w:sz w:val="28"/>
          <w:szCs w:val="28"/>
        </w:rPr>
      </w:pPr>
      <w:r w:rsidRPr="003E3F8C">
        <w:rPr>
          <w:sz w:val="28"/>
          <w:szCs w:val="28"/>
        </w:rPr>
        <w:t>Б</w:t>
      </w:r>
      <w:r w:rsidR="00E008E4">
        <w:rPr>
          <w:sz w:val="28"/>
          <w:szCs w:val="28"/>
        </w:rPr>
        <w:t>ыли версты, обгорелые, в пыли, —</w:t>
      </w:r>
    </w:p>
    <w:p w:rsidR="00C404AA" w:rsidRPr="003E3F8C" w:rsidRDefault="00C404AA" w:rsidP="00C404AA">
      <w:pPr>
        <w:pStyle w:val="30"/>
        <w:spacing w:after="0"/>
        <w:ind w:left="0" w:firstLine="709"/>
        <w:rPr>
          <w:rFonts w:ascii="Arial Unicode MS" w:eastAsia="Arial Unicode MS" w:hAnsi="Arial Unicode MS" w:cs="Arial Unicode MS"/>
          <w:sz w:val="28"/>
          <w:szCs w:val="28"/>
        </w:rPr>
      </w:pPr>
      <w:r w:rsidRPr="003E3F8C">
        <w:rPr>
          <w:sz w:val="28"/>
          <w:szCs w:val="28"/>
        </w:rPr>
        <w:t>Этот день мы приближали как могли.</w:t>
      </w:r>
    </w:p>
    <w:p w:rsidR="00C404AA" w:rsidRPr="003E3F8C" w:rsidRDefault="00C404AA" w:rsidP="00C404AA">
      <w:pPr>
        <w:pStyle w:val="30"/>
        <w:spacing w:after="0"/>
        <w:ind w:left="0" w:firstLine="709"/>
        <w:rPr>
          <w:sz w:val="28"/>
          <w:szCs w:val="28"/>
        </w:rPr>
      </w:pPr>
      <w:r w:rsidRPr="003E3F8C">
        <w:rPr>
          <w:i/>
          <w:iCs/>
          <w:sz w:val="28"/>
          <w:szCs w:val="28"/>
        </w:rPr>
        <w:t>Припев</w:t>
      </w:r>
      <w:r w:rsidRPr="003E3F8C">
        <w:rPr>
          <w:sz w:val="28"/>
          <w:szCs w:val="28"/>
        </w:rPr>
        <w:t>: Этот День Победы</w:t>
      </w:r>
    </w:p>
    <w:p w:rsidR="00C404AA" w:rsidRPr="003E3F8C" w:rsidRDefault="00C404AA" w:rsidP="00C404AA">
      <w:pPr>
        <w:pStyle w:val="30"/>
        <w:spacing w:after="0"/>
        <w:ind w:left="0" w:firstLine="1620"/>
        <w:rPr>
          <w:sz w:val="28"/>
          <w:szCs w:val="28"/>
        </w:rPr>
      </w:pPr>
      <w:r w:rsidRPr="003E3F8C">
        <w:rPr>
          <w:sz w:val="28"/>
          <w:szCs w:val="28"/>
        </w:rPr>
        <w:t>Порохом пропах,</w:t>
      </w:r>
    </w:p>
    <w:p w:rsidR="00C404AA" w:rsidRPr="003E3F8C" w:rsidRDefault="00C404AA" w:rsidP="00C404AA">
      <w:pPr>
        <w:pStyle w:val="30"/>
        <w:spacing w:after="0"/>
        <w:ind w:left="0" w:firstLine="1620"/>
        <w:rPr>
          <w:sz w:val="28"/>
          <w:szCs w:val="28"/>
        </w:rPr>
      </w:pPr>
      <w:r w:rsidRPr="003E3F8C">
        <w:rPr>
          <w:sz w:val="28"/>
          <w:szCs w:val="28"/>
        </w:rPr>
        <w:t>Это праздник</w:t>
      </w:r>
    </w:p>
    <w:p w:rsidR="00C404AA" w:rsidRPr="003E3F8C" w:rsidRDefault="00C404AA" w:rsidP="00C404AA">
      <w:pPr>
        <w:pStyle w:val="30"/>
        <w:spacing w:after="0"/>
        <w:ind w:left="0" w:firstLine="1620"/>
        <w:rPr>
          <w:sz w:val="28"/>
          <w:szCs w:val="28"/>
        </w:rPr>
      </w:pPr>
      <w:r w:rsidRPr="003E3F8C">
        <w:rPr>
          <w:sz w:val="28"/>
          <w:szCs w:val="28"/>
        </w:rPr>
        <w:t>С сединою на висках.</w:t>
      </w:r>
    </w:p>
    <w:p w:rsidR="00C404AA" w:rsidRPr="003E3F8C" w:rsidRDefault="00C404AA" w:rsidP="00C404AA">
      <w:pPr>
        <w:pStyle w:val="30"/>
        <w:spacing w:after="0"/>
        <w:ind w:left="0" w:firstLine="1620"/>
        <w:rPr>
          <w:sz w:val="28"/>
          <w:szCs w:val="28"/>
        </w:rPr>
      </w:pPr>
      <w:r w:rsidRPr="003E3F8C">
        <w:rPr>
          <w:sz w:val="28"/>
          <w:szCs w:val="28"/>
        </w:rPr>
        <w:t>Это радость</w:t>
      </w:r>
    </w:p>
    <w:p w:rsidR="00C404AA" w:rsidRPr="003E3F8C" w:rsidRDefault="00C404AA" w:rsidP="00C404AA">
      <w:pPr>
        <w:pStyle w:val="30"/>
        <w:spacing w:after="0"/>
        <w:ind w:left="0" w:firstLine="1620"/>
        <w:rPr>
          <w:sz w:val="28"/>
          <w:szCs w:val="28"/>
        </w:rPr>
      </w:pPr>
      <w:r w:rsidRPr="003E3F8C">
        <w:rPr>
          <w:sz w:val="28"/>
          <w:szCs w:val="28"/>
        </w:rPr>
        <w:t>Со слезами на глазах.</w:t>
      </w:r>
    </w:p>
    <w:p w:rsidR="00C404AA" w:rsidRPr="003E3F8C" w:rsidRDefault="00C404AA" w:rsidP="00C404AA">
      <w:pPr>
        <w:pStyle w:val="30"/>
        <w:spacing w:after="0"/>
        <w:ind w:left="0" w:firstLine="1620"/>
        <w:rPr>
          <w:sz w:val="28"/>
          <w:szCs w:val="28"/>
        </w:rPr>
      </w:pPr>
      <w:r w:rsidRPr="003E3F8C">
        <w:rPr>
          <w:sz w:val="28"/>
          <w:szCs w:val="28"/>
        </w:rPr>
        <w:t>День Победы!</w:t>
      </w:r>
    </w:p>
    <w:p w:rsidR="00C404AA" w:rsidRPr="003E3F8C" w:rsidRDefault="00C404AA" w:rsidP="00C404AA">
      <w:pPr>
        <w:pStyle w:val="30"/>
        <w:spacing w:after="0"/>
        <w:ind w:left="0" w:firstLine="1620"/>
        <w:rPr>
          <w:sz w:val="28"/>
          <w:szCs w:val="28"/>
        </w:rPr>
      </w:pPr>
      <w:r w:rsidRPr="003E3F8C">
        <w:rPr>
          <w:sz w:val="28"/>
          <w:szCs w:val="28"/>
        </w:rPr>
        <w:t>День Победы!</w:t>
      </w:r>
    </w:p>
    <w:p w:rsidR="00C404AA" w:rsidRPr="003E3F8C" w:rsidRDefault="00C404AA" w:rsidP="00C404AA">
      <w:pPr>
        <w:pStyle w:val="30"/>
        <w:spacing w:after="0"/>
        <w:ind w:left="0" w:firstLine="1620"/>
        <w:rPr>
          <w:sz w:val="28"/>
          <w:szCs w:val="28"/>
        </w:rPr>
      </w:pPr>
      <w:r w:rsidRPr="003E3F8C">
        <w:rPr>
          <w:sz w:val="28"/>
          <w:szCs w:val="28"/>
        </w:rPr>
        <w:t>День Победы!</w:t>
      </w:r>
    </w:p>
    <w:p w:rsidR="00C404AA" w:rsidRPr="003E3F8C" w:rsidRDefault="00C404AA" w:rsidP="00C404AA">
      <w:pPr>
        <w:pStyle w:val="30"/>
        <w:spacing w:after="0"/>
        <w:ind w:left="0" w:firstLine="709"/>
        <w:rPr>
          <w:sz w:val="28"/>
          <w:szCs w:val="28"/>
        </w:rPr>
      </w:pPr>
      <w:r w:rsidRPr="003E3F8C">
        <w:rPr>
          <w:sz w:val="28"/>
          <w:szCs w:val="28"/>
        </w:rPr>
        <w:t>Дни и ночи у мартеновских печей</w:t>
      </w:r>
    </w:p>
    <w:p w:rsidR="00C404AA" w:rsidRPr="003E3F8C" w:rsidRDefault="00C404AA" w:rsidP="00C404AA">
      <w:pPr>
        <w:pStyle w:val="30"/>
        <w:spacing w:after="0"/>
        <w:ind w:left="0" w:firstLine="709"/>
        <w:rPr>
          <w:sz w:val="28"/>
          <w:szCs w:val="28"/>
        </w:rPr>
      </w:pPr>
      <w:r w:rsidRPr="003E3F8C">
        <w:rPr>
          <w:sz w:val="28"/>
          <w:szCs w:val="28"/>
        </w:rPr>
        <w:t>Не смыкала наша Родина очей.</w:t>
      </w:r>
    </w:p>
    <w:p w:rsidR="00C404AA" w:rsidRPr="003E3F8C" w:rsidRDefault="00C404AA" w:rsidP="00C404AA">
      <w:pPr>
        <w:pStyle w:val="30"/>
        <w:spacing w:after="0"/>
        <w:ind w:left="0" w:firstLine="709"/>
        <w:rPr>
          <w:sz w:val="28"/>
          <w:szCs w:val="28"/>
        </w:rPr>
      </w:pPr>
      <w:r w:rsidRPr="003E3F8C">
        <w:rPr>
          <w:sz w:val="28"/>
          <w:szCs w:val="28"/>
        </w:rPr>
        <w:t>Дни и ночи битв</w:t>
      </w:r>
      <w:r w:rsidR="00E008E4">
        <w:rPr>
          <w:sz w:val="28"/>
          <w:szCs w:val="28"/>
        </w:rPr>
        <w:t xml:space="preserve">у трудную вели — </w:t>
      </w:r>
    </w:p>
    <w:p w:rsidR="00C404AA" w:rsidRPr="003E3F8C" w:rsidRDefault="00C404AA" w:rsidP="00C404AA">
      <w:pPr>
        <w:pStyle w:val="30"/>
        <w:spacing w:after="0"/>
        <w:ind w:left="0" w:firstLine="709"/>
        <w:rPr>
          <w:sz w:val="28"/>
          <w:szCs w:val="28"/>
        </w:rPr>
      </w:pPr>
      <w:r w:rsidRPr="003E3F8C">
        <w:rPr>
          <w:sz w:val="28"/>
          <w:szCs w:val="28"/>
        </w:rPr>
        <w:t>Этот день мы приближали как могли.</w:t>
      </w:r>
    </w:p>
    <w:p w:rsidR="00C404AA" w:rsidRPr="003E3F8C" w:rsidRDefault="00C404AA" w:rsidP="00C404AA">
      <w:pPr>
        <w:pStyle w:val="30"/>
        <w:spacing w:after="0"/>
        <w:ind w:left="0" w:firstLine="709"/>
        <w:rPr>
          <w:sz w:val="28"/>
          <w:szCs w:val="28"/>
        </w:rPr>
      </w:pPr>
      <w:r w:rsidRPr="003E3F8C">
        <w:rPr>
          <w:i/>
          <w:iCs/>
          <w:sz w:val="28"/>
          <w:szCs w:val="28"/>
        </w:rPr>
        <w:t>Припев</w:t>
      </w:r>
      <w:r w:rsidRPr="003E3F8C">
        <w:rPr>
          <w:sz w:val="28"/>
          <w:szCs w:val="28"/>
        </w:rPr>
        <w:t>.</w:t>
      </w:r>
    </w:p>
    <w:p w:rsidR="00C404AA" w:rsidRPr="003E3F8C" w:rsidRDefault="00C404AA" w:rsidP="00C404AA">
      <w:pPr>
        <w:pStyle w:val="30"/>
        <w:spacing w:after="0"/>
        <w:ind w:left="0" w:firstLine="709"/>
        <w:rPr>
          <w:sz w:val="28"/>
          <w:szCs w:val="28"/>
        </w:rPr>
      </w:pPr>
      <w:r w:rsidRPr="003E3F8C">
        <w:rPr>
          <w:sz w:val="28"/>
          <w:szCs w:val="28"/>
        </w:rPr>
        <w:t>Здравствуй, мама, возвратились мы не все...</w:t>
      </w:r>
    </w:p>
    <w:p w:rsidR="00C404AA" w:rsidRPr="003E3F8C" w:rsidRDefault="00C404AA" w:rsidP="00C404AA">
      <w:pPr>
        <w:pStyle w:val="30"/>
        <w:spacing w:after="0"/>
        <w:ind w:left="0" w:firstLine="709"/>
        <w:rPr>
          <w:sz w:val="28"/>
          <w:szCs w:val="28"/>
        </w:rPr>
      </w:pPr>
      <w:r w:rsidRPr="003E3F8C">
        <w:rPr>
          <w:sz w:val="28"/>
          <w:szCs w:val="28"/>
        </w:rPr>
        <w:t>Босиком бы пробежаться по росе!</w:t>
      </w:r>
    </w:p>
    <w:p w:rsidR="00C404AA" w:rsidRPr="003E3F8C" w:rsidRDefault="00C404AA" w:rsidP="00C404AA">
      <w:pPr>
        <w:pStyle w:val="30"/>
        <w:spacing w:after="0"/>
        <w:ind w:left="0" w:firstLine="709"/>
        <w:rPr>
          <w:sz w:val="28"/>
          <w:szCs w:val="28"/>
        </w:rPr>
      </w:pPr>
      <w:r w:rsidRPr="003E3F8C">
        <w:rPr>
          <w:sz w:val="28"/>
          <w:szCs w:val="28"/>
        </w:rPr>
        <w:t>П</w:t>
      </w:r>
      <w:r w:rsidR="00E008E4">
        <w:rPr>
          <w:sz w:val="28"/>
          <w:szCs w:val="28"/>
        </w:rPr>
        <w:t xml:space="preserve">ол-Европы прошагали, полземли, — </w:t>
      </w:r>
    </w:p>
    <w:p w:rsidR="00C404AA" w:rsidRPr="003E3F8C" w:rsidRDefault="00C404AA" w:rsidP="00C404AA">
      <w:pPr>
        <w:pStyle w:val="30"/>
        <w:spacing w:after="0"/>
        <w:ind w:left="0" w:firstLine="709"/>
        <w:rPr>
          <w:sz w:val="28"/>
          <w:szCs w:val="28"/>
        </w:rPr>
      </w:pPr>
      <w:r w:rsidRPr="003E3F8C">
        <w:rPr>
          <w:sz w:val="28"/>
          <w:szCs w:val="28"/>
        </w:rPr>
        <w:t>Этот день мы приближали как могли.</w:t>
      </w:r>
    </w:p>
    <w:p w:rsidR="00C404AA" w:rsidRPr="003E3F8C" w:rsidRDefault="00C404AA" w:rsidP="00C404AA">
      <w:pPr>
        <w:pStyle w:val="30"/>
        <w:spacing w:after="0"/>
        <w:ind w:left="0" w:firstLine="709"/>
        <w:rPr>
          <w:b/>
          <w:sz w:val="28"/>
          <w:szCs w:val="28"/>
          <w:u w:val="single"/>
        </w:rPr>
      </w:pPr>
      <w:r w:rsidRPr="003E3F8C">
        <w:rPr>
          <w:i/>
          <w:iCs/>
          <w:sz w:val="28"/>
          <w:szCs w:val="28"/>
        </w:rPr>
        <w:t>Припев</w:t>
      </w:r>
      <w:r w:rsidRPr="003E3F8C">
        <w:rPr>
          <w:sz w:val="28"/>
          <w:szCs w:val="28"/>
        </w:rPr>
        <w:t>.</w:t>
      </w:r>
    </w:p>
    <w:p w:rsidR="00652243" w:rsidRPr="00730020" w:rsidRDefault="00C404AA" w:rsidP="00652243">
      <w:pPr>
        <w:jc w:val="center"/>
        <w:rPr>
          <w:b/>
          <w:caps/>
          <w:sz w:val="28"/>
          <w:szCs w:val="28"/>
        </w:rPr>
      </w:pPr>
      <w:r w:rsidRPr="003E3F8C">
        <w:rPr>
          <w:sz w:val="28"/>
          <w:szCs w:val="28"/>
        </w:rPr>
        <w:br w:type="page"/>
      </w:r>
      <w:r w:rsidR="00652243" w:rsidRPr="00730020">
        <w:rPr>
          <w:b/>
          <w:caps/>
          <w:sz w:val="28"/>
          <w:szCs w:val="28"/>
        </w:rPr>
        <w:t>Конкурс инсценированной военной песни</w:t>
      </w:r>
    </w:p>
    <w:p w:rsidR="00652243" w:rsidRDefault="00652243" w:rsidP="00652243">
      <w:pPr>
        <w:pStyle w:val="a9"/>
        <w:ind w:firstLine="709"/>
        <w:jc w:val="both"/>
        <w:rPr>
          <w:szCs w:val="28"/>
        </w:rPr>
      </w:pPr>
    </w:p>
    <w:p w:rsidR="00652243" w:rsidRPr="00135489" w:rsidRDefault="00652243" w:rsidP="00652243">
      <w:pPr>
        <w:pStyle w:val="a9"/>
        <w:ind w:firstLine="709"/>
        <w:jc w:val="both"/>
        <w:rPr>
          <w:b/>
          <w:bCs/>
          <w:i/>
          <w:szCs w:val="28"/>
        </w:rPr>
      </w:pPr>
      <w:r w:rsidRPr="00135489">
        <w:rPr>
          <w:b/>
          <w:bCs/>
          <w:i/>
          <w:szCs w:val="28"/>
        </w:rPr>
        <w:t xml:space="preserve">Сценарий подготовлен М.П. Нечаевым в рамках социально-воспитательного проекта «Школа современного вожатого» Молодежного центра «Ивановское». Первоначальная разработка и апробация была осуществлена на базе школы № </w:t>
      </w:r>
      <w:smartTag w:uri="urn:schemas-microsoft-com:office:smarttags" w:element="metricconverter">
        <w:smartTagPr>
          <w:attr w:name="ProductID" w:val="137 г"/>
        </w:smartTagPr>
        <w:r w:rsidRPr="00135489">
          <w:rPr>
            <w:b/>
            <w:bCs/>
            <w:i/>
            <w:szCs w:val="28"/>
          </w:rPr>
          <w:t>137 г</w:t>
        </w:r>
      </w:smartTag>
      <w:r w:rsidRPr="00135489">
        <w:rPr>
          <w:b/>
          <w:bCs/>
          <w:i/>
          <w:szCs w:val="28"/>
        </w:rPr>
        <w:t>. Москвы.</w:t>
      </w:r>
    </w:p>
    <w:p w:rsidR="00652243" w:rsidRPr="00135489" w:rsidRDefault="00652243" w:rsidP="00652243">
      <w:pPr>
        <w:pStyle w:val="a9"/>
        <w:ind w:firstLine="709"/>
        <w:jc w:val="both"/>
        <w:rPr>
          <w:b/>
          <w:szCs w:val="28"/>
        </w:rPr>
      </w:pPr>
    </w:p>
    <w:p w:rsidR="00652243" w:rsidRPr="00135489" w:rsidRDefault="00C034CF" w:rsidP="00652243">
      <w:pPr>
        <w:pStyle w:val="a9"/>
        <w:ind w:firstLine="709"/>
        <w:jc w:val="both"/>
        <w:rPr>
          <w:b/>
          <w:bCs/>
          <w:szCs w:val="28"/>
        </w:rPr>
      </w:pPr>
      <w:r>
        <w:rPr>
          <w:bCs/>
          <w:szCs w:val="28"/>
        </w:rPr>
        <w:t>Цель —</w:t>
      </w:r>
      <w:r w:rsidR="00652243" w:rsidRPr="00135489">
        <w:rPr>
          <w:b/>
          <w:bCs/>
          <w:szCs w:val="28"/>
        </w:rPr>
        <w:t xml:space="preserve"> патриотическое воспитание детей и молодежи на основе славного героического прошлого советского народа.</w:t>
      </w:r>
    </w:p>
    <w:p w:rsidR="00652243" w:rsidRPr="00135489" w:rsidRDefault="00C034CF" w:rsidP="00652243">
      <w:pPr>
        <w:pStyle w:val="a9"/>
        <w:ind w:firstLine="709"/>
        <w:jc w:val="both"/>
        <w:rPr>
          <w:b/>
          <w:bCs/>
          <w:szCs w:val="28"/>
        </w:rPr>
      </w:pPr>
      <w:r>
        <w:rPr>
          <w:bCs/>
          <w:szCs w:val="28"/>
        </w:rPr>
        <w:t>Место проведения —</w:t>
      </w:r>
      <w:r w:rsidR="00652243" w:rsidRPr="00135489">
        <w:rPr>
          <w:b/>
          <w:bCs/>
          <w:szCs w:val="28"/>
        </w:rPr>
        <w:t xml:space="preserve"> концертный зал.</w:t>
      </w:r>
    </w:p>
    <w:p w:rsidR="00652243" w:rsidRPr="00135489" w:rsidRDefault="00652243" w:rsidP="00652243">
      <w:pPr>
        <w:pStyle w:val="a9"/>
        <w:ind w:firstLine="709"/>
        <w:jc w:val="both"/>
        <w:rPr>
          <w:b/>
          <w:bCs/>
          <w:szCs w:val="28"/>
        </w:rPr>
      </w:pPr>
      <w:r w:rsidRPr="00135489">
        <w:rPr>
          <w:bCs/>
          <w:szCs w:val="28"/>
        </w:rPr>
        <w:t>Время проведения</w:t>
      </w:r>
      <w:r w:rsidR="00C034CF">
        <w:rPr>
          <w:bCs/>
          <w:szCs w:val="28"/>
        </w:rPr>
        <w:t xml:space="preserve"> —</w:t>
      </w:r>
      <w:r w:rsidRPr="00135489">
        <w:rPr>
          <w:b/>
          <w:bCs/>
          <w:szCs w:val="28"/>
        </w:rPr>
        <w:t xml:space="preserve"> в зависимости от количества отрядов в лагере.</w:t>
      </w:r>
    </w:p>
    <w:p w:rsidR="00652243" w:rsidRPr="00135489" w:rsidRDefault="00C034CF" w:rsidP="00652243">
      <w:pPr>
        <w:pStyle w:val="a9"/>
        <w:ind w:firstLine="709"/>
        <w:jc w:val="both"/>
        <w:rPr>
          <w:b/>
          <w:bCs/>
          <w:szCs w:val="28"/>
        </w:rPr>
      </w:pPr>
      <w:r>
        <w:rPr>
          <w:bCs/>
          <w:szCs w:val="28"/>
        </w:rPr>
        <w:t>Участники —</w:t>
      </w:r>
      <w:r w:rsidR="00652243" w:rsidRPr="00135489">
        <w:rPr>
          <w:b/>
          <w:bCs/>
          <w:szCs w:val="28"/>
        </w:rPr>
        <w:t xml:space="preserve"> детский и вожатский коллективы лагеря, ветераны Великой Отечественной войны, родители воспитанников, гости.</w:t>
      </w:r>
    </w:p>
    <w:p w:rsidR="00652243" w:rsidRPr="00135489" w:rsidRDefault="00652243" w:rsidP="00652243">
      <w:pPr>
        <w:pStyle w:val="a9"/>
        <w:ind w:firstLine="709"/>
        <w:jc w:val="both"/>
        <w:rPr>
          <w:b/>
          <w:bCs/>
          <w:szCs w:val="28"/>
        </w:rPr>
      </w:pPr>
      <w:r w:rsidRPr="00135489">
        <w:rPr>
          <w:bCs/>
          <w:szCs w:val="28"/>
        </w:rPr>
        <w:t>Действующие лица:</w:t>
      </w:r>
      <w:r w:rsidRPr="00135489">
        <w:rPr>
          <w:b/>
          <w:bCs/>
          <w:szCs w:val="28"/>
        </w:rPr>
        <w:t xml:space="preserve"> 2 ведущих; детские коллективы воспитанников лагеря.</w:t>
      </w:r>
    </w:p>
    <w:p w:rsidR="00652243" w:rsidRPr="00135489" w:rsidRDefault="00652243" w:rsidP="00652243">
      <w:pPr>
        <w:pStyle w:val="a9"/>
        <w:ind w:firstLine="709"/>
        <w:jc w:val="both"/>
        <w:rPr>
          <w:caps/>
          <w:szCs w:val="28"/>
        </w:rPr>
      </w:pPr>
    </w:p>
    <w:p w:rsidR="00652243" w:rsidRPr="00135489" w:rsidRDefault="00652243" w:rsidP="00652243">
      <w:pPr>
        <w:ind w:firstLine="709"/>
        <w:jc w:val="both"/>
        <w:rPr>
          <w:sz w:val="28"/>
          <w:szCs w:val="28"/>
        </w:rPr>
      </w:pPr>
      <w:r w:rsidRPr="00135489">
        <w:rPr>
          <w:b/>
          <w:bCs/>
          <w:i/>
          <w:iCs/>
          <w:sz w:val="28"/>
          <w:szCs w:val="28"/>
        </w:rPr>
        <w:t>Вед. 1.</w:t>
      </w:r>
      <w:r w:rsidRPr="00135489">
        <w:rPr>
          <w:sz w:val="28"/>
          <w:szCs w:val="28"/>
        </w:rPr>
        <w:t xml:space="preserve"> Кто сказал, что надо бросить песни на войне?</w:t>
      </w:r>
    </w:p>
    <w:p w:rsidR="00652243" w:rsidRPr="00135489" w:rsidRDefault="00652243" w:rsidP="00652243">
      <w:pPr>
        <w:pStyle w:val="20"/>
        <w:spacing w:after="0" w:line="240" w:lineRule="auto"/>
        <w:ind w:left="0" w:firstLine="709"/>
        <w:jc w:val="both"/>
        <w:rPr>
          <w:sz w:val="28"/>
          <w:szCs w:val="28"/>
        </w:rPr>
      </w:pPr>
      <w:r w:rsidRPr="00135489">
        <w:rPr>
          <w:sz w:val="28"/>
          <w:szCs w:val="28"/>
        </w:rPr>
        <w:t>После боя сердце просит музыки вдвойне.</w:t>
      </w:r>
    </w:p>
    <w:p w:rsidR="00652243" w:rsidRPr="00135489" w:rsidRDefault="00652243" w:rsidP="00652243">
      <w:pPr>
        <w:pStyle w:val="aa"/>
        <w:spacing w:after="0"/>
        <w:ind w:left="0" w:firstLine="709"/>
        <w:jc w:val="both"/>
        <w:rPr>
          <w:sz w:val="28"/>
          <w:szCs w:val="28"/>
        </w:rPr>
      </w:pPr>
      <w:r w:rsidRPr="00135489">
        <w:rPr>
          <w:b/>
          <w:bCs/>
          <w:i/>
          <w:iCs/>
          <w:sz w:val="28"/>
          <w:szCs w:val="28"/>
        </w:rPr>
        <w:t xml:space="preserve">Вед. 2. </w:t>
      </w:r>
      <w:r w:rsidRPr="00135489">
        <w:rPr>
          <w:sz w:val="28"/>
          <w:szCs w:val="28"/>
        </w:rPr>
        <w:t>Пес</w:t>
      </w:r>
      <w:r w:rsidR="00C034CF">
        <w:rPr>
          <w:sz w:val="28"/>
          <w:szCs w:val="28"/>
        </w:rPr>
        <w:t>ни Великой Отечественной войны —</w:t>
      </w:r>
      <w:r w:rsidRPr="00135489">
        <w:rPr>
          <w:sz w:val="28"/>
          <w:szCs w:val="28"/>
        </w:rPr>
        <w:t xml:space="preserve"> ярчайшая страница духовного богатства советского народа, сумевшего в грозный час смертельной опасности не только выстоять в битвах с могучим врагом, но и отразить в художественных образах поэзии и музыки свои думы, надежды, свой несокрушимый оптимизм и глубокую веру в победу.</w:t>
      </w:r>
    </w:p>
    <w:p w:rsidR="00652243" w:rsidRPr="00135489" w:rsidRDefault="00652243" w:rsidP="00652243">
      <w:pPr>
        <w:pStyle w:val="aa"/>
        <w:spacing w:after="0"/>
        <w:ind w:left="0" w:firstLine="709"/>
        <w:jc w:val="both"/>
        <w:rPr>
          <w:sz w:val="28"/>
          <w:szCs w:val="28"/>
        </w:rPr>
      </w:pPr>
      <w:r w:rsidRPr="00135489">
        <w:rPr>
          <w:b/>
          <w:bCs/>
          <w:i/>
          <w:iCs/>
          <w:sz w:val="28"/>
          <w:szCs w:val="28"/>
        </w:rPr>
        <w:t>Вед. 1.</w:t>
      </w:r>
      <w:r w:rsidRPr="00135489">
        <w:rPr>
          <w:sz w:val="28"/>
          <w:szCs w:val="28"/>
        </w:rPr>
        <w:t xml:space="preserve"> Если песня, значит</w:t>
      </w:r>
      <w:r w:rsidR="00C034CF">
        <w:rPr>
          <w:sz w:val="28"/>
          <w:szCs w:val="28"/>
        </w:rPr>
        <w:t>,</w:t>
      </w:r>
      <w:r w:rsidRPr="00135489">
        <w:rPr>
          <w:sz w:val="28"/>
          <w:szCs w:val="28"/>
        </w:rPr>
        <w:t xml:space="preserve"> рядом друг,</w:t>
      </w:r>
    </w:p>
    <w:p w:rsidR="00652243" w:rsidRPr="00135489" w:rsidRDefault="00652243" w:rsidP="00652243">
      <w:pPr>
        <w:pStyle w:val="aa"/>
        <w:spacing w:after="0"/>
        <w:ind w:left="0" w:firstLine="709"/>
        <w:jc w:val="both"/>
        <w:rPr>
          <w:sz w:val="28"/>
          <w:szCs w:val="28"/>
        </w:rPr>
      </w:pPr>
      <w:r w:rsidRPr="00135489">
        <w:rPr>
          <w:sz w:val="28"/>
          <w:szCs w:val="28"/>
        </w:rPr>
        <w:t>Значит, смерть отступит, забоится…</w:t>
      </w:r>
    </w:p>
    <w:p w:rsidR="00652243" w:rsidRPr="00135489" w:rsidRDefault="00652243" w:rsidP="00652243">
      <w:pPr>
        <w:pStyle w:val="aa"/>
        <w:spacing w:after="0"/>
        <w:ind w:left="0" w:firstLine="709"/>
        <w:jc w:val="both"/>
        <w:rPr>
          <w:sz w:val="28"/>
          <w:szCs w:val="28"/>
        </w:rPr>
      </w:pPr>
      <w:r w:rsidRPr="00135489">
        <w:rPr>
          <w:sz w:val="28"/>
          <w:szCs w:val="28"/>
        </w:rPr>
        <w:t>И казалось, нет войны вокруг,</w:t>
      </w:r>
    </w:p>
    <w:p w:rsidR="00652243" w:rsidRPr="00135489" w:rsidRDefault="00652243" w:rsidP="00652243">
      <w:pPr>
        <w:pStyle w:val="aa"/>
        <w:spacing w:after="0"/>
        <w:ind w:left="0" w:firstLine="709"/>
        <w:jc w:val="both"/>
        <w:rPr>
          <w:sz w:val="28"/>
          <w:szCs w:val="28"/>
        </w:rPr>
      </w:pPr>
      <w:r w:rsidRPr="00135489">
        <w:rPr>
          <w:sz w:val="28"/>
          <w:szCs w:val="28"/>
        </w:rPr>
        <w:t>Если песня над тобой кружится.</w:t>
      </w:r>
    </w:p>
    <w:p w:rsidR="00652243" w:rsidRPr="00135489" w:rsidRDefault="00652243" w:rsidP="00652243">
      <w:pPr>
        <w:ind w:firstLine="709"/>
        <w:jc w:val="both"/>
        <w:rPr>
          <w:sz w:val="28"/>
          <w:szCs w:val="28"/>
        </w:rPr>
      </w:pPr>
      <w:r w:rsidRPr="00135489">
        <w:rPr>
          <w:b/>
          <w:bCs/>
          <w:i/>
          <w:iCs/>
          <w:sz w:val="28"/>
          <w:szCs w:val="28"/>
        </w:rPr>
        <w:t>Вед. 2.</w:t>
      </w:r>
      <w:r w:rsidRPr="00135489">
        <w:rPr>
          <w:sz w:val="28"/>
          <w:szCs w:val="28"/>
        </w:rPr>
        <w:t xml:space="preserve"> Шла война. На борьбу с врагом поднялся весь советский народ. Бои велись и на земле, и на море, и в воздухе. Враг подступал к Москве. Из города эвакуировали заводы, фабрики и другие стратегически важные объекты. Киностудия «Мосфильм» была перевезена в Алма-Ату. Там, в далеком Казахстане продолжали снимать фильмы о пехотинцах, о моряках, о летчиках. Снимали и комедии, которые помогали бойцам в редкие минуты отдыха поднимать боевой дух. Одной из таких комедий стал фильм «Небесный тихоход», песню из которого </w:t>
      </w:r>
      <w:r w:rsidRPr="00135489">
        <w:rPr>
          <w:i/>
          <w:sz w:val="28"/>
          <w:szCs w:val="28"/>
        </w:rPr>
        <w:t>«Пора в путь дорогу»</w:t>
      </w:r>
      <w:r w:rsidR="00C034CF">
        <w:rPr>
          <w:sz w:val="28"/>
          <w:szCs w:val="28"/>
        </w:rPr>
        <w:t xml:space="preserve"> в</w:t>
      </w:r>
      <w:r w:rsidRPr="00135489">
        <w:rPr>
          <w:sz w:val="28"/>
          <w:szCs w:val="28"/>
        </w:rPr>
        <w:t xml:space="preserve">ам представляют ребята из </w:t>
      </w:r>
      <w:r w:rsidRPr="00135489">
        <w:rPr>
          <w:color w:val="000000"/>
          <w:sz w:val="28"/>
          <w:szCs w:val="28"/>
        </w:rPr>
        <w:t>отряда (№, название)</w:t>
      </w:r>
      <w:r w:rsidRPr="00135489">
        <w:rPr>
          <w:sz w:val="28"/>
          <w:szCs w:val="28"/>
        </w:rPr>
        <w:t>.</w:t>
      </w:r>
    </w:p>
    <w:p w:rsidR="00652243" w:rsidRPr="00135489" w:rsidRDefault="00652243" w:rsidP="00652243">
      <w:pPr>
        <w:pStyle w:val="ab"/>
        <w:spacing w:before="0" w:beforeAutospacing="0" w:after="0" w:afterAutospacing="0"/>
        <w:ind w:firstLine="709"/>
        <w:jc w:val="both"/>
        <w:rPr>
          <w:rFonts w:ascii="Times New Roman" w:hAnsi="Times New Roman" w:cs="Times New Roman"/>
          <w:color w:val="000000"/>
          <w:sz w:val="28"/>
          <w:szCs w:val="28"/>
        </w:rPr>
      </w:pPr>
      <w:r w:rsidRPr="00135489">
        <w:rPr>
          <w:rFonts w:ascii="Times New Roman" w:hAnsi="Times New Roman" w:cs="Times New Roman"/>
          <w:b/>
          <w:bCs/>
          <w:i/>
          <w:iCs/>
          <w:sz w:val="28"/>
          <w:szCs w:val="28"/>
        </w:rPr>
        <w:t>Вед. 1.</w:t>
      </w:r>
      <w:r w:rsidRPr="00135489">
        <w:rPr>
          <w:sz w:val="28"/>
          <w:szCs w:val="28"/>
        </w:rPr>
        <w:t xml:space="preserve"> </w:t>
      </w:r>
      <w:r w:rsidRPr="00135489">
        <w:rPr>
          <w:rFonts w:ascii="Times New Roman" w:hAnsi="Times New Roman" w:cs="Times New Roman"/>
          <w:color w:val="000000"/>
          <w:sz w:val="28"/>
          <w:szCs w:val="28"/>
        </w:rPr>
        <w:t xml:space="preserve">Песня </w:t>
      </w:r>
      <w:r w:rsidRPr="00135489">
        <w:rPr>
          <w:rFonts w:ascii="Times New Roman" w:hAnsi="Times New Roman" w:cs="Times New Roman"/>
          <w:i/>
          <w:iCs/>
          <w:color w:val="000000"/>
          <w:sz w:val="28"/>
          <w:szCs w:val="28"/>
        </w:rPr>
        <w:t>«На безымянной высоте»</w:t>
      </w:r>
      <w:r w:rsidR="00C034CF">
        <w:rPr>
          <w:rFonts w:ascii="Times New Roman" w:hAnsi="Times New Roman" w:cs="Times New Roman"/>
          <w:color w:val="000000"/>
          <w:sz w:val="28"/>
          <w:szCs w:val="28"/>
        </w:rPr>
        <w:t xml:space="preserve"> появилась после войны —</w:t>
      </w:r>
      <w:r w:rsidRPr="00135489">
        <w:rPr>
          <w:rFonts w:ascii="Times New Roman" w:hAnsi="Times New Roman" w:cs="Times New Roman"/>
          <w:color w:val="000000"/>
          <w:sz w:val="28"/>
          <w:szCs w:val="28"/>
        </w:rPr>
        <w:t xml:space="preserve"> в 1963 году. Ее написали для кинокартины "Тишина" поэт Михаил Матусовский и композитор Вениамин Баснер.</w:t>
      </w:r>
    </w:p>
    <w:p w:rsidR="00652243" w:rsidRPr="00135489" w:rsidRDefault="00652243" w:rsidP="00652243">
      <w:pPr>
        <w:pStyle w:val="ab"/>
        <w:spacing w:before="0" w:beforeAutospacing="0" w:after="0" w:afterAutospacing="0"/>
        <w:ind w:firstLine="709"/>
        <w:jc w:val="both"/>
        <w:rPr>
          <w:rFonts w:ascii="Times New Roman" w:hAnsi="Times New Roman" w:cs="Times New Roman"/>
          <w:color w:val="000000"/>
          <w:sz w:val="28"/>
          <w:szCs w:val="28"/>
        </w:rPr>
      </w:pPr>
      <w:r w:rsidRPr="00135489">
        <w:rPr>
          <w:rFonts w:ascii="Times New Roman" w:hAnsi="Times New Roman" w:cs="Times New Roman"/>
          <w:color w:val="000000"/>
          <w:sz w:val="28"/>
          <w:szCs w:val="28"/>
        </w:rPr>
        <w:t>Боевая группа, состоящая из сибиряков-коммунистов, под командованием младшего лейтенанта Евгения Прошина должна была произвести сме</w:t>
      </w:r>
      <w:r w:rsidR="00C034CF">
        <w:rPr>
          <w:rFonts w:ascii="Times New Roman" w:hAnsi="Times New Roman" w:cs="Times New Roman"/>
          <w:color w:val="000000"/>
          <w:sz w:val="28"/>
          <w:szCs w:val="28"/>
        </w:rPr>
        <w:t>лую операцию —</w:t>
      </w:r>
      <w:r w:rsidRPr="00135489">
        <w:rPr>
          <w:rFonts w:ascii="Times New Roman" w:hAnsi="Times New Roman" w:cs="Times New Roman"/>
          <w:color w:val="000000"/>
          <w:sz w:val="28"/>
          <w:szCs w:val="28"/>
        </w:rPr>
        <w:t xml:space="preserve"> пройти в тыл противника и захватить высоту Безымянную. Восемнадцать молодых ребят приняли бой против двухсот! В песне поется: "Нас оставалось только трое из восемнадцати ребят"</w:t>
      </w:r>
      <w:r w:rsidR="00C034CF">
        <w:rPr>
          <w:rFonts w:ascii="Times New Roman" w:hAnsi="Times New Roman" w:cs="Times New Roman"/>
          <w:color w:val="000000"/>
          <w:sz w:val="28"/>
          <w:szCs w:val="28"/>
        </w:rPr>
        <w:t>.</w:t>
      </w:r>
      <w:r w:rsidRPr="00135489">
        <w:rPr>
          <w:rFonts w:ascii="Times New Roman" w:hAnsi="Times New Roman" w:cs="Times New Roman"/>
          <w:color w:val="000000"/>
          <w:sz w:val="28"/>
          <w:szCs w:val="28"/>
        </w:rPr>
        <w:t xml:space="preserve"> Лишь в этой цифре поэт не был предельно точен. Увы, только двое, всего лишь двое остались в жи</w:t>
      </w:r>
      <w:r w:rsidR="00C034CF">
        <w:rPr>
          <w:rFonts w:ascii="Times New Roman" w:hAnsi="Times New Roman" w:cs="Times New Roman"/>
          <w:color w:val="000000"/>
          <w:sz w:val="28"/>
          <w:szCs w:val="28"/>
        </w:rPr>
        <w:t>вых, раненые и контужен</w:t>
      </w:r>
      <w:r w:rsidRPr="00135489">
        <w:rPr>
          <w:rFonts w:ascii="Times New Roman" w:hAnsi="Times New Roman" w:cs="Times New Roman"/>
          <w:color w:val="000000"/>
          <w:sz w:val="28"/>
          <w:szCs w:val="28"/>
        </w:rPr>
        <w:t>ые, они чудом спаслись.</w:t>
      </w:r>
    </w:p>
    <w:p w:rsidR="00652243" w:rsidRPr="00135489" w:rsidRDefault="00652243" w:rsidP="00652243">
      <w:pPr>
        <w:pStyle w:val="ab"/>
        <w:spacing w:before="0" w:beforeAutospacing="0" w:after="0" w:afterAutospacing="0"/>
        <w:ind w:firstLine="709"/>
        <w:jc w:val="both"/>
        <w:rPr>
          <w:rFonts w:ascii="Times New Roman" w:hAnsi="Times New Roman" w:cs="Times New Roman"/>
          <w:color w:val="000000"/>
          <w:sz w:val="28"/>
          <w:szCs w:val="28"/>
        </w:rPr>
      </w:pPr>
      <w:r w:rsidRPr="00135489">
        <w:rPr>
          <w:rFonts w:ascii="Times New Roman" w:hAnsi="Times New Roman" w:cs="Times New Roman"/>
          <w:color w:val="000000"/>
          <w:sz w:val="28"/>
          <w:szCs w:val="28"/>
        </w:rPr>
        <w:t>На высоте Безымянной в 1996 году установили памят</w:t>
      </w:r>
      <w:r w:rsidR="00C034CF">
        <w:rPr>
          <w:rFonts w:ascii="Times New Roman" w:hAnsi="Times New Roman" w:cs="Times New Roman"/>
          <w:color w:val="000000"/>
          <w:sz w:val="28"/>
          <w:szCs w:val="28"/>
        </w:rPr>
        <w:t>ник героям-сибирякам. На камне —</w:t>
      </w:r>
      <w:r w:rsidRPr="00135489">
        <w:rPr>
          <w:rFonts w:ascii="Times New Roman" w:hAnsi="Times New Roman" w:cs="Times New Roman"/>
          <w:color w:val="000000"/>
          <w:sz w:val="28"/>
          <w:szCs w:val="28"/>
        </w:rPr>
        <w:t xml:space="preserve"> строфы песни, которую вы сейчас услышите в исполнении отряда (№, название).</w:t>
      </w:r>
    </w:p>
    <w:p w:rsidR="00652243" w:rsidRPr="00135489" w:rsidRDefault="00652243" w:rsidP="00652243">
      <w:pPr>
        <w:pStyle w:val="ab"/>
        <w:spacing w:before="0" w:beforeAutospacing="0" w:after="0" w:afterAutospacing="0"/>
        <w:ind w:firstLine="709"/>
        <w:jc w:val="both"/>
        <w:rPr>
          <w:rFonts w:ascii="Times New Roman" w:hAnsi="Times New Roman" w:cs="Times New Roman"/>
          <w:color w:val="000000"/>
          <w:sz w:val="28"/>
          <w:szCs w:val="28"/>
        </w:rPr>
      </w:pPr>
      <w:r w:rsidRPr="00135489">
        <w:rPr>
          <w:rFonts w:ascii="Times New Roman" w:hAnsi="Times New Roman" w:cs="Times New Roman"/>
          <w:b/>
          <w:bCs/>
          <w:i/>
          <w:iCs/>
          <w:sz w:val="28"/>
          <w:szCs w:val="28"/>
        </w:rPr>
        <w:t>Вед. 2.</w:t>
      </w:r>
      <w:r w:rsidRPr="00135489">
        <w:rPr>
          <w:sz w:val="28"/>
          <w:szCs w:val="28"/>
        </w:rPr>
        <w:t xml:space="preserve"> </w:t>
      </w:r>
      <w:r w:rsidRPr="00135489">
        <w:rPr>
          <w:rFonts w:ascii="Times New Roman" w:hAnsi="Times New Roman" w:cs="Times New Roman"/>
          <w:color w:val="000000"/>
          <w:sz w:val="28"/>
          <w:szCs w:val="28"/>
        </w:rPr>
        <w:t xml:space="preserve">Следующая песня </w:t>
      </w:r>
      <w:r w:rsidR="00850A99">
        <w:rPr>
          <w:rFonts w:ascii="Times New Roman" w:hAnsi="Times New Roman" w:cs="Times New Roman"/>
          <w:color w:val="000000"/>
          <w:sz w:val="28"/>
          <w:szCs w:val="28"/>
        </w:rPr>
        <w:t xml:space="preserve">— </w:t>
      </w:r>
      <w:r w:rsidRPr="00135489">
        <w:rPr>
          <w:rFonts w:ascii="Times New Roman" w:hAnsi="Times New Roman" w:cs="Times New Roman"/>
          <w:color w:val="000000"/>
          <w:sz w:val="28"/>
          <w:szCs w:val="28"/>
        </w:rPr>
        <w:t>«</w:t>
      </w:r>
      <w:r w:rsidRPr="00135489">
        <w:rPr>
          <w:rFonts w:ascii="Times New Roman" w:hAnsi="Times New Roman" w:cs="Times New Roman"/>
          <w:i/>
          <w:iCs/>
          <w:color w:val="000000"/>
          <w:sz w:val="28"/>
          <w:szCs w:val="28"/>
        </w:rPr>
        <w:t>Смуглянка</w:t>
      </w:r>
      <w:r w:rsidRPr="00135489">
        <w:rPr>
          <w:rFonts w:ascii="Times New Roman" w:hAnsi="Times New Roman" w:cs="Times New Roman"/>
          <w:color w:val="000000"/>
          <w:sz w:val="28"/>
          <w:szCs w:val="28"/>
        </w:rPr>
        <w:t>»</w:t>
      </w:r>
      <w:r w:rsidR="00850A99">
        <w:rPr>
          <w:rFonts w:ascii="Times New Roman" w:hAnsi="Times New Roman" w:cs="Times New Roman"/>
          <w:color w:val="000000"/>
          <w:sz w:val="28"/>
          <w:szCs w:val="28"/>
        </w:rPr>
        <w:t xml:space="preserve"> —</w:t>
      </w:r>
      <w:r w:rsidRPr="00135489">
        <w:rPr>
          <w:rFonts w:ascii="Times New Roman" w:hAnsi="Times New Roman" w:cs="Times New Roman"/>
          <w:color w:val="000000"/>
          <w:sz w:val="28"/>
          <w:szCs w:val="28"/>
        </w:rPr>
        <w:t xml:space="preserve"> была частью сюиты, написанной композитором А. Новиковым и поэтом Я. Шведовым еще до войны</w:t>
      </w:r>
      <w:r w:rsidR="00850A99">
        <w:rPr>
          <w:rFonts w:ascii="Times New Roman" w:hAnsi="Times New Roman" w:cs="Times New Roman"/>
          <w:color w:val="000000"/>
          <w:sz w:val="28"/>
          <w:szCs w:val="28"/>
        </w:rPr>
        <w:t>,</w:t>
      </w:r>
      <w:r w:rsidRPr="00135489">
        <w:rPr>
          <w:rFonts w:ascii="Times New Roman" w:hAnsi="Times New Roman" w:cs="Times New Roman"/>
          <w:color w:val="000000"/>
          <w:sz w:val="28"/>
          <w:szCs w:val="28"/>
        </w:rPr>
        <w:t xml:space="preserve"> в 1940 году. В ней воспевалась девушка-партизанка времен гражданской войны. Впервые песня прозвучала в Концертном зале имени Чайковского в 1944 году. Запевал ее солист Краснознаменного ансамбля Николай Устинов. Концерт транслировался по радио. «Смуглянку» услышало, таким образом, очень много людей. Ее подхватили в тылу и на фронте. Песня, в которой говорилось о событиях войны гражданской, была воспринята как песня о тех, кто героически боролся за освобождение многострадальной молдавской земли в войну Отечественную.</w:t>
      </w:r>
    </w:p>
    <w:p w:rsidR="00652243" w:rsidRPr="00135489" w:rsidRDefault="00652243" w:rsidP="00652243">
      <w:pPr>
        <w:ind w:firstLine="709"/>
        <w:jc w:val="both"/>
        <w:rPr>
          <w:sz w:val="28"/>
          <w:szCs w:val="28"/>
        </w:rPr>
      </w:pPr>
      <w:r w:rsidRPr="00135489">
        <w:rPr>
          <w:sz w:val="28"/>
          <w:szCs w:val="28"/>
        </w:rPr>
        <w:t xml:space="preserve">Приглашаем на сцену </w:t>
      </w:r>
      <w:r w:rsidRPr="00135489">
        <w:rPr>
          <w:color w:val="000000"/>
          <w:sz w:val="28"/>
          <w:szCs w:val="28"/>
        </w:rPr>
        <w:t>отряд (№, название)</w:t>
      </w:r>
      <w:r w:rsidRPr="00135489">
        <w:rPr>
          <w:sz w:val="28"/>
          <w:szCs w:val="28"/>
        </w:rPr>
        <w:t xml:space="preserve"> для исполнения песни «Смуглянка».</w:t>
      </w:r>
    </w:p>
    <w:p w:rsidR="00652243" w:rsidRPr="00135489" w:rsidRDefault="00652243" w:rsidP="00652243">
      <w:pPr>
        <w:ind w:firstLine="709"/>
        <w:jc w:val="both"/>
        <w:rPr>
          <w:sz w:val="28"/>
          <w:szCs w:val="28"/>
        </w:rPr>
      </w:pPr>
      <w:r w:rsidRPr="00135489">
        <w:rPr>
          <w:b/>
          <w:bCs/>
          <w:i/>
          <w:iCs/>
          <w:sz w:val="28"/>
          <w:szCs w:val="28"/>
        </w:rPr>
        <w:t>Вед. 1.</w:t>
      </w:r>
      <w:r w:rsidR="00850A99">
        <w:rPr>
          <w:sz w:val="28"/>
          <w:szCs w:val="28"/>
        </w:rPr>
        <w:t xml:space="preserve"> Битва под Москвой —</w:t>
      </w:r>
      <w:r w:rsidRPr="00135489">
        <w:rPr>
          <w:sz w:val="28"/>
          <w:szCs w:val="28"/>
        </w:rPr>
        <w:t xml:space="preserve"> первое победоносное сражение Великой Отечественной войны. Здесь, в суровых снегах Подмосковья</w:t>
      </w:r>
      <w:r w:rsidR="00850A99">
        <w:rPr>
          <w:sz w:val="28"/>
          <w:szCs w:val="28"/>
        </w:rPr>
        <w:t>,</w:t>
      </w:r>
      <w:r w:rsidRPr="00135489">
        <w:rPr>
          <w:sz w:val="28"/>
          <w:szCs w:val="28"/>
        </w:rPr>
        <w:t xml:space="preserve"> на 20-ом километре Минского шоссе</w:t>
      </w:r>
      <w:r w:rsidR="00850A99">
        <w:rPr>
          <w:sz w:val="28"/>
          <w:szCs w:val="28"/>
        </w:rPr>
        <w:t>, в ноябре 1941г.</w:t>
      </w:r>
      <w:r w:rsidRPr="00135489">
        <w:rPr>
          <w:sz w:val="28"/>
          <w:szCs w:val="28"/>
        </w:rPr>
        <w:t xml:space="preserve"> родилась песня </w:t>
      </w:r>
      <w:r w:rsidRPr="00135489">
        <w:rPr>
          <w:i/>
          <w:iCs/>
          <w:sz w:val="28"/>
          <w:szCs w:val="28"/>
        </w:rPr>
        <w:t>«В землянке»</w:t>
      </w:r>
      <w:r w:rsidR="00850A99">
        <w:rPr>
          <w:i/>
          <w:iCs/>
          <w:sz w:val="28"/>
          <w:szCs w:val="28"/>
        </w:rPr>
        <w:t>.</w:t>
      </w:r>
      <w:r w:rsidRPr="00135489">
        <w:rPr>
          <w:i/>
          <w:iCs/>
          <w:sz w:val="28"/>
          <w:szCs w:val="28"/>
        </w:rPr>
        <w:t xml:space="preserve"> </w:t>
      </w:r>
      <w:r w:rsidRPr="00135489">
        <w:rPr>
          <w:sz w:val="28"/>
          <w:szCs w:val="28"/>
        </w:rPr>
        <w:t>Ее автор, Александр Сурков</w:t>
      </w:r>
      <w:r w:rsidR="00850A99">
        <w:rPr>
          <w:sz w:val="28"/>
          <w:szCs w:val="28"/>
        </w:rPr>
        <w:t>,</w:t>
      </w:r>
      <w:r w:rsidRPr="00135489">
        <w:rPr>
          <w:sz w:val="28"/>
          <w:szCs w:val="28"/>
        </w:rPr>
        <w:t xml:space="preserve"> не писал специ</w:t>
      </w:r>
      <w:r w:rsidR="00850A99">
        <w:rPr>
          <w:sz w:val="28"/>
          <w:szCs w:val="28"/>
        </w:rPr>
        <w:t>ально песню</w:t>
      </w:r>
      <w:r w:rsidRPr="00135489">
        <w:rPr>
          <w:sz w:val="28"/>
          <w:szCs w:val="28"/>
        </w:rPr>
        <w:t>, он просто сложил письмо, рассказал жене, где находится.</w:t>
      </w:r>
    </w:p>
    <w:p w:rsidR="00652243" w:rsidRPr="00135489" w:rsidRDefault="00652243" w:rsidP="00652243">
      <w:pPr>
        <w:ind w:firstLine="709"/>
        <w:jc w:val="both"/>
        <w:rPr>
          <w:sz w:val="28"/>
          <w:szCs w:val="28"/>
        </w:rPr>
      </w:pPr>
      <w:r w:rsidRPr="00135489">
        <w:rPr>
          <w:sz w:val="28"/>
          <w:szCs w:val="28"/>
        </w:rPr>
        <w:t xml:space="preserve">В годы войны эту песню исполняли </w:t>
      </w:r>
      <w:r w:rsidR="00850A99">
        <w:rPr>
          <w:sz w:val="28"/>
          <w:szCs w:val="28"/>
        </w:rPr>
        <w:t>Леонид Утесов, Лидия Русланова —</w:t>
      </w:r>
      <w:r w:rsidRPr="00135489">
        <w:rPr>
          <w:sz w:val="28"/>
          <w:szCs w:val="28"/>
        </w:rPr>
        <w:t xml:space="preserve"> знаменитые певцы тех лет. И сейчас песня «В землянке» остается одной из самых дорогих и любимых. А исполня</w:t>
      </w:r>
      <w:r w:rsidR="00850A99">
        <w:rPr>
          <w:sz w:val="28"/>
          <w:szCs w:val="28"/>
        </w:rPr>
        <w:t>е</w:t>
      </w:r>
      <w:r w:rsidRPr="00135489">
        <w:rPr>
          <w:sz w:val="28"/>
          <w:szCs w:val="28"/>
        </w:rPr>
        <w:t xml:space="preserve">т ее для вас </w:t>
      </w:r>
      <w:r w:rsidRPr="00135489">
        <w:rPr>
          <w:color w:val="000000"/>
          <w:sz w:val="28"/>
          <w:szCs w:val="28"/>
        </w:rPr>
        <w:t>отряд (№, название)</w:t>
      </w:r>
      <w:r w:rsidRPr="00135489">
        <w:rPr>
          <w:sz w:val="28"/>
          <w:szCs w:val="28"/>
        </w:rPr>
        <w:t>.</w:t>
      </w:r>
    </w:p>
    <w:p w:rsidR="00652243" w:rsidRPr="00135489" w:rsidRDefault="00652243" w:rsidP="00652243">
      <w:pPr>
        <w:pStyle w:val="aa"/>
        <w:spacing w:after="0"/>
        <w:ind w:left="0" w:firstLine="709"/>
        <w:jc w:val="both"/>
        <w:rPr>
          <w:sz w:val="28"/>
          <w:szCs w:val="28"/>
        </w:rPr>
      </w:pPr>
      <w:r w:rsidRPr="00135489">
        <w:rPr>
          <w:b/>
          <w:bCs/>
          <w:i/>
          <w:iCs/>
          <w:sz w:val="28"/>
          <w:szCs w:val="28"/>
        </w:rPr>
        <w:t>Вед. 2.</w:t>
      </w:r>
      <w:r w:rsidRPr="00135489">
        <w:rPr>
          <w:sz w:val="28"/>
          <w:szCs w:val="28"/>
        </w:rPr>
        <w:t xml:space="preserve"> Во время Великой Отечественной войны популярными были и лирические песни. Поистине</w:t>
      </w:r>
      <w:r w:rsidR="00775096">
        <w:rPr>
          <w:sz w:val="28"/>
          <w:szCs w:val="28"/>
        </w:rPr>
        <w:t xml:space="preserve"> народной</w:t>
      </w:r>
      <w:r w:rsidRPr="00135489">
        <w:rPr>
          <w:sz w:val="28"/>
          <w:szCs w:val="28"/>
        </w:rPr>
        <w:t xml:space="preserve"> стала песня «</w:t>
      </w:r>
      <w:r w:rsidRPr="00135489">
        <w:rPr>
          <w:i/>
          <w:iCs/>
          <w:sz w:val="28"/>
          <w:szCs w:val="28"/>
        </w:rPr>
        <w:t>Огонек</w:t>
      </w:r>
      <w:r w:rsidRPr="00135489">
        <w:rPr>
          <w:sz w:val="28"/>
          <w:szCs w:val="28"/>
        </w:rPr>
        <w:t xml:space="preserve">», написанная Михаилом Блантером на стихи Михаила Исаковского в 1943 году. Поэтический образ «огонька» на окошке превратился в </w:t>
      </w:r>
      <w:r w:rsidR="000E6EE6">
        <w:rPr>
          <w:sz w:val="28"/>
          <w:szCs w:val="28"/>
        </w:rPr>
        <w:t>огромный и вдохновенный символ —</w:t>
      </w:r>
      <w:r w:rsidRPr="00135489">
        <w:rPr>
          <w:sz w:val="28"/>
          <w:szCs w:val="28"/>
        </w:rPr>
        <w:t xml:space="preserve"> не погас наш огонек, никогда не погаснет.</w:t>
      </w:r>
    </w:p>
    <w:p w:rsidR="00652243" w:rsidRPr="00135489" w:rsidRDefault="00652243" w:rsidP="00652243">
      <w:pPr>
        <w:pStyle w:val="aa"/>
        <w:spacing w:after="0"/>
        <w:ind w:left="0" w:firstLine="709"/>
        <w:jc w:val="both"/>
        <w:rPr>
          <w:sz w:val="28"/>
          <w:szCs w:val="28"/>
        </w:rPr>
      </w:pPr>
      <w:r w:rsidRPr="00135489">
        <w:rPr>
          <w:sz w:val="28"/>
          <w:szCs w:val="28"/>
        </w:rPr>
        <w:t xml:space="preserve">На сцену приглашается </w:t>
      </w:r>
      <w:r w:rsidRPr="00135489">
        <w:rPr>
          <w:color w:val="000000"/>
          <w:sz w:val="28"/>
          <w:szCs w:val="28"/>
        </w:rPr>
        <w:t>отряд (№, название)</w:t>
      </w:r>
      <w:r w:rsidRPr="00135489">
        <w:rPr>
          <w:sz w:val="28"/>
          <w:szCs w:val="28"/>
        </w:rPr>
        <w:t>.</w:t>
      </w:r>
    </w:p>
    <w:p w:rsidR="00652243" w:rsidRPr="00135489" w:rsidRDefault="00652243" w:rsidP="00652243">
      <w:pPr>
        <w:pStyle w:val="aa"/>
        <w:spacing w:after="0"/>
        <w:ind w:left="0" w:firstLine="709"/>
        <w:jc w:val="both"/>
        <w:rPr>
          <w:sz w:val="28"/>
          <w:szCs w:val="28"/>
        </w:rPr>
      </w:pPr>
      <w:r w:rsidRPr="00135489">
        <w:rPr>
          <w:b/>
          <w:bCs/>
          <w:i/>
          <w:iCs/>
          <w:sz w:val="28"/>
          <w:szCs w:val="28"/>
        </w:rPr>
        <w:t>Вед. 1.</w:t>
      </w:r>
      <w:r w:rsidRPr="00135489">
        <w:rPr>
          <w:sz w:val="28"/>
          <w:szCs w:val="28"/>
        </w:rPr>
        <w:t xml:space="preserve"> Тема любви в поэзии военных лет не всегда радостна. Она приобретает глубоко трагическое звучание в песне </w:t>
      </w:r>
      <w:r w:rsidRPr="00135489">
        <w:rPr>
          <w:i/>
          <w:iCs/>
          <w:sz w:val="28"/>
          <w:szCs w:val="28"/>
        </w:rPr>
        <w:t>«До свидания, мальчики!».</w:t>
      </w:r>
    </w:p>
    <w:p w:rsidR="00652243" w:rsidRPr="00135489" w:rsidRDefault="00652243" w:rsidP="00652243">
      <w:pPr>
        <w:ind w:firstLine="709"/>
        <w:jc w:val="both"/>
        <w:rPr>
          <w:sz w:val="28"/>
          <w:szCs w:val="28"/>
        </w:rPr>
      </w:pPr>
      <w:r w:rsidRPr="00135489">
        <w:rPr>
          <w:sz w:val="28"/>
          <w:szCs w:val="28"/>
        </w:rPr>
        <w:t>Многие юноши и девушки ушли на войну, не закончив 10-го класса. Так</w:t>
      </w:r>
      <w:r w:rsidR="000E6EE6">
        <w:rPr>
          <w:sz w:val="28"/>
          <w:szCs w:val="28"/>
        </w:rPr>
        <w:t xml:space="preserve"> </w:t>
      </w:r>
      <w:r w:rsidRPr="00135489">
        <w:rPr>
          <w:sz w:val="28"/>
          <w:szCs w:val="28"/>
        </w:rPr>
        <w:t>же из-за школьной парты ушел на фронт и будущий поэт Булат Окуджава, который, как и все писатели-фронтовики</w:t>
      </w:r>
      <w:r w:rsidR="000E6EE6">
        <w:rPr>
          <w:sz w:val="28"/>
          <w:szCs w:val="28"/>
        </w:rPr>
        <w:t>,</w:t>
      </w:r>
      <w:r w:rsidRPr="00135489">
        <w:rPr>
          <w:sz w:val="28"/>
          <w:szCs w:val="28"/>
        </w:rPr>
        <w:t xml:space="preserve"> часто возвращался к теме войны в своем творчестве. И хотя эта песня написана через четверть века после окончания Великой Отечественной войны, но даже ветеранами воспринимается как подлинно фронтовая.</w:t>
      </w:r>
    </w:p>
    <w:p w:rsidR="00652243" w:rsidRPr="00135489" w:rsidRDefault="00652243" w:rsidP="00652243">
      <w:pPr>
        <w:pStyle w:val="20"/>
        <w:spacing w:after="0" w:line="240" w:lineRule="auto"/>
        <w:ind w:left="0" w:firstLine="709"/>
        <w:jc w:val="both"/>
        <w:rPr>
          <w:sz w:val="28"/>
          <w:szCs w:val="28"/>
        </w:rPr>
      </w:pPr>
      <w:r w:rsidRPr="00135489">
        <w:rPr>
          <w:sz w:val="28"/>
          <w:szCs w:val="28"/>
        </w:rPr>
        <w:t xml:space="preserve">И сегодня для вас эту песню поет </w:t>
      </w:r>
      <w:r w:rsidRPr="00135489">
        <w:rPr>
          <w:color w:val="000000"/>
          <w:sz w:val="28"/>
          <w:szCs w:val="28"/>
        </w:rPr>
        <w:t>отряд (№, название)</w:t>
      </w:r>
      <w:r w:rsidRPr="00135489">
        <w:rPr>
          <w:sz w:val="28"/>
          <w:szCs w:val="28"/>
        </w:rPr>
        <w:t>.</w:t>
      </w:r>
    </w:p>
    <w:p w:rsidR="00652243" w:rsidRPr="00135489" w:rsidRDefault="00652243" w:rsidP="00652243">
      <w:pPr>
        <w:pStyle w:val="aa"/>
        <w:spacing w:after="0"/>
        <w:ind w:left="0" w:firstLine="709"/>
        <w:jc w:val="both"/>
        <w:rPr>
          <w:sz w:val="28"/>
          <w:szCs w:val="28"/>
        </w:rPr>
      </w:pPr>
      <w:r w:rsidRPr="00135489">
        <w:rPr>
          <w:b/>
          <w:bCs/>
          <w:i/>
          <w:iCs/>
          <w:sz w:val="28"/>
          <w:szCs w:val="28"/>
        </w:rPr>
        <w:t>Вед. 2.</w:t>
      </w:r>
      <w:r w:rsidRPr="00135489">
        <w:rPr>
          <w:sz w:val="28"/>
          <w:szCs w:val="28"/>
        </w:rPr>
        <w:t xml:space="preserve"> Именно Советский Союз на своих плечах вынес основную тяжесть войны, и мир восхищался советскими солдатами, военными руководителями. Не было равным советскому человеку в стойкости, мужестве и мастерстве. Подвиг всего нашего народа настолько бес</w:t>
      </w:r>
      <w:r w:rsidR="00F03307">
        <w:rPr>
          <w:sz w:val="28"/>
          <w:szCs w:val="28"/>
        </w:rPr>
        <w:t>примерен, насколько память непре</w:t>
      </w:r>
      <w:r w:rsidRPr="00135489">
        <w:rPr>
          <w:sz w:val="28"/>
          <w:szCs w:val="28"/>
        </w:rPr>
        <w:t xml:space="preserve">ходяща не только у нас, но и у народов Европы. </w:t>
      </w:r>
    </w:p>
    <w:p w:rsidR="00652243" w:rsidRPr="00135489" w:rsidRDefault="00652243" w:rsidP="00652243">
      <w:pPr>
        <w:pStyle w:val="aa"/>
        <w:spacing w:after="0"/>
        <w:ind w:left="0" w:firstLine="709"/>
        <w:jc w:val="both"/>
        <w:rPr>
          <w:sz w:val="28"/>
          <w:szCs w:val="28"/>
        </w:rPr>
      </w:pPr>
      <w:r w:rsidRPr="00135489">
        <w:rPr>
          <w:sz w:val="28"/>
          <w:szCs w:val="28"/>
        </w:rPr>
        <w:t>Бережно и заботливо хранит болгарский народ память о тех, кто пал в борьбе за освобождение его родины. «</w:t>
      </w:r>
      <w:r w:rsidRPr="00135489">
        <w:rPr>
          <w:i/>
          <w:iCs/>
          <w:sz w:val="28"/>
          <w:szCs w:val="28"/>
        </w:rPr>
        <w:t>Алешей</w:t>
      </w:r>
      <w:r w:rsidRPr="00135489">
        <w:rPr>
          <w:sz w:val="28"/>
          <w:szCs w:val="28"/>
        </w:rPr>
        <w:t xml:space="preserve">» любовно называют жители города Пловдива гранитную фигуру советского солдата на вершине самого большого и красивого пловдивского холма, названного Холмом освободителей. Молодой воин охраняет покой мирной, созидательной жизни. Песню «Алеша» представляет </w:t>
      </w:r>
      <w:r w:rsidRPr="00135489">
        <w:rPr>
          <w:color w:val="000000"/>
          <w:sz w:val="28"/>
          <w:szCs w:val="28"/>
        </w:rPr>
        <w:t>отряд (№, название)</w:t>
      </w:r>
      <w:r w:rsidRPr="00135489">
        <w:rPr>
          <w:sz w:val="28"/>
          <w:szCs w:val="28"/>
        </w:rPr>
        <w:t>.</w:t>
      </w:r>
    </w:p>
    <w:p w:rsidR="00652243" w:rsidRPr="00135489" w:rsidRDefault="00652243" w:rsidP="00652243">
      <w:pPr>
        <w:pStyle w:val="aa"/>
        <w:spacing w:after="0"/>
        <w:ind w:left="0" w:firstLine="709"/>
        <w:jc w:val="both"/>
        <w:rPr>
          <w:sz w:val="28"/>
          <w:szCs w:val="28"/>
        </w:rPr>
      </w:pPr>
      <w:r w:rsidRPr="00135489">
        <w:rPr>
          <w:b/>
          <w:bCs/>
          <w:i/>
          <w:iCs/>
          <w:sz w:val="28"/>
          <w:szCs w:val="28"/>
        </w:rPr>
        <w:t>Вед. 1.</w:t>
      </w:r>
      <w:r w:rsidRPr="00135489">
        <w:rPr>
          <w:sz w:val="28"/>
          <w:szCs w:val="28"/>
        </w:rPr>
        <w:t xml:space="preserve"> С первых дней войны вступила в бой песня «</w:t>
      </w:r>
      <w:r w:rsidRPr="00135489">
        <w:rPr>
          <w:i/>
          <w:iCs/>
          <w:sz w:val="28"/>
          <w:szCs w:val="28"/>
        </w:rPr>
        <w:t>Катюша</w:t>
      </w:r>
      <w:r w:rsidRPr="00135489">
        <w:rPr>
          <w:sz w:val="28"/>
          <w:szCs w:val="28"/>
        </w:rPr>
        <w:t>», написанная осенью 1938 года композитором Михаилом Блантером на слова Михаила Исаковского.</w:t>
      </w:r>
    </w:p>
    <w:p w:rsidR="00652243" w:rsidRPr="00135489" w:rsidRDefault="00652243" w:rsidP="00652243">
      <w:pPr>
        <w:ind w:firstLine="709"/>
        <w:jc w:val="both"/>
        <w:rPr>
          <w:sz w:val="28"/>
          <w:szCs w:val="28"/>
        </w:rPr>
      </w:pPr>
      <w:r w:rsidRPr="00135489">
        <w:rPr>
          <w:sz w:val="28"/>
          <w:szCs w:val="28"/>
        </w:rPr>
        <w:t>Песня стала поистине народной, более того</w:t>
      </w:r>
      <w:r w:rsidR="00F03307">
        <w:rPr>
          <w:sz w:val="28"/>
          <w:szCs w:val="28"/>
        </w:rPr>
        <w:t>,</w:t>
      </w:r>
      <w:r w:rsidRPr="00135489">
        <w:rPr>
          <w:sz w:val="28"/>
          <w:szCs w:val="28"/>
        </w:rPr>
        <w:t xml:space="preserve"> интернациональной. В Италии партизаны, боровшиеся с фашизмом, сделали «Катюшу» своим гимном. Во Франции песня была широко известна в рядах бойцов Сопротивления. А вся гитлеровская ар</w:t>
      </w:r>
      <w:r w:rsidR="00F03307">
        <w:rPr>
          <w:sz w:val="28"/>
          <w:szCs w:val="28"/>
        </w:rPr>
        <w:t>мия дрожала при слове «Катюша»:</w:t>
      </w:r>
      <w:r w:rsidRPr="00135489">
        <w:rPr>
          <w:sz w:val="28"/>
          <w:szCs w:val="28"/>
        </w:rPr>
        <w:t xml:space="preserve"> на фронте так стали наз</w:t>
      </w:r>
      <w:r w:rsidR="00F03307">
        <w:rPr>
          <w:sz w:val="28"/>
          <w:szCs w:val="28"/>
        </w:rPr>
        <w:t>ывать реактивные минометы —</w:t>
      </w:r>
      <w:r w:rsidRPr="00135489">
        <w:rPr>
          <w:sz w:val="28"/>
          <w:szCs w:val="28"/>
        </w:rPr>
        <w:t xml:space="preserve"> грозное оружие того времени.</w:t>
      </w:r>
    </w:p>
    <w:p w:rsidR="00652243" w:rsidRPr="00135489" w:rsidRDefault="00652243" w:rsidP="00652243">
      <w:pPr>
        <w:pStyle w:val="20"/>
        <w:spacing w:after="0" w:line="240" w:lineRule="auto"/>
        <w:ind w:left="0" w:firstLine="709"/>
        <w:jc w:val="both"/>
        <w:rPr>
          <w:sz w:val="28"/>
          <w:szCs w:val="28"/>
        </w:rPr>
      </w:pPr>
      <w:r w:rsidRPr="00135489">
        <w:rPr>
          <w:sz w:val="28"/>
          <w:szCs w:val="28"/>
        </w:rPr>
        <w:t>А в наше время на Смоленщине, где была написана «Катюша»</w:t>
      </w:r>
      <w:r w:rsidR="00F03307">
        <w:rPr>
          <w:sz w:val="28"/>
          <w:szCs w:val="28"/>
        </w:rPr>
        <w:t>,</w:t>
      </w:r>
      <w:r w:rsidRPr="00135489">
        <w:rPr>
          <w:sz w:val="28"/>
          <w:szCs w:val="28"/>
        </w:rPr>
        <w:t xml:space="preserve"> открылся единственный в мире музей песни. Замечательную песню «Катюша» исполняет </w:t>
      </w:r>
      <w:r w:rsidRPr="00135489">
        <w:rPr>
          <w:color w:val="000000"/>
          <w:sz w:val="28"/>
          <w:szCs w:val="28"/>
        </w:rPr>
        <w:t>отряд (№, название).</w:t>
      </w:r>
    </w:p>
    <w:p w:rsidR="00652243" w:rsidRPr="00135489" w:rsidRDefault="00652243" w:rsidP="00652243">
      <w:pPr>
        <w:pStyle w:val="20"/>
        <w:spacing w:after="0" w:line="240" w:lineRule="auto"/>
        <w:ind w:left="0" w:firstLine="709"/>
        <w:jc w:val="both"/>
        <w:rPr>
          <w:sz w:val="28"/>
          <w:szCs w:val="28"/>
        </w:rPr>
      </w:pPr>
      <w:r w:rsidRPr="00135489">
        <w:rPr>
          <w:b/>
          <w:bCs/>
          <w:i/>
          <w:iCs/>
          <w:sz w:val="28"/>
          <w:szCs w:val="28"/>
        </w:rPr>
        <w:t>Вед</w:t>
      </w:r>
      <w:r w:rsidR="00F03307">
        <w:rPr>
          <w:b/>
          <w:bCs/>
          <w:i/>
          <w:iCs/>
          <w:sz w:val="28"/>
          <w:szCs w:val="28"/>
        </w:rPr>
        <w:t>.</w:t>
      </w:r>
      <w:r w:rsidRPr="00135489">
        <w:rPr>
          <w:b/>
          <w:bCs/>
          <w:i/>
          <w:iCs/>
          <w:sz w:val="28"/>
          <w:szCs w:val="28"/>
        </w:rPr>
        <w:t xml:space="preserve"> .2. </w:t>
      </w:r>
      <w:r w:rsidRPr="00135489">
        <w:rPr>
          <w:sz w:val="28"/>
          <w:szCs w:val="28"/>
        </w:rPr>
        <w:t>Навсегда останутся песни, созданные в годы Великой Отечественной войны, прекрасным, звучащим памятником мужеству и храбрости советских людей, спасших мир от фашизма.</w:t>
      </w:r>
    </w:p>
    <w:p w:rsidR="00C93276" w:rsidRDefault="00C93276" w:rsidP="00EA1EBC">
      <w:pPr>
        <w:ind w:firstLine="540"/>
        <w:jc w:val="both"/>
        <w:rPr>
          <w:sz w:val="28"/>
          <w:szCs w:val="28"/>
        </w:rPr>
      </w:pPr>
    </w:p>
    <w:p w:rsidR="00C93276" w:rsidRDefault="00C93276" w:rsidP="00EA1EBC">
      <w:pPr>
        <w:ind w:firstLine="540"/>
        <w:jc w:val="both"/>
        <w:rPr>
          <w:sz w:val="28"/>
          <w:szCs w:val="28"/>
        </w:rPr>
      </w:pPr>
    </w:p>
    <w:p w:rsidR="00C93276" w:rsidRPr="00DB12CB" w:rsidRDefault="00C93276" w:rsidP="00DB12CB">
      <w:pPr>
        <w:jc w:val="center"/>
        <w:rPr>
          <w:b/>
          <w:sz w:val="40"/>
          <w:szCs w:val="40"/>
        </w:rPr>
      </w:pPr>
      <w:r w:rsidRPr="00DB12CB">
        <w:rPr>
          <w:b/>
          <w:sz w:val="40"/>
          <w:szCs w:val="40"/>
        </w:rPr>
        <w:t>«Победа входит в каждый двор»</w:t>
      </w:r>
    </w:p>
    <w:p w:rsidR="008A2B5E" w:rsidRDefault="00C93276" w:rsidP="008A2B5E">
      <w:pPr>
        <w:ind w:firstLine="708"/>
        <w:jc w:val="center"/>
        <w:rPr>
          <w:b/>
          <w:sz w:val="28"/>
          <w:szCs w:val="28"/>
        </w:rPr>
      </w:pPr>
      <w:r w:rsidRPr="00251FCD">
        <w:rPr>
          <w:b/>
          <w:sz w:val="28"/>
          <w:szCs w:val="28"/>
        </w:rPr>
        <w:t>Театрализованное представление</w:t>
      </w:r>
      <w:r w:rsidR="008A2B5E">
        <w:rPr>
          <w:b/>
          <w:sz w:val="28"/>
          <w:szCs w:val="28"/>
        </w:rPr>
        <w:t>,</w:t>
      </w:r>
      <w:r w:rsidR="00D75B65">
        <w:rPr>
          <w:b/>
          <w:sz w:val="28"/>
          <w:szCs w:val="28"/>
        </w:rPr>
        <w:t xml:space="preserve"> </w:t>
      </w:r>
    </w:p>
    <w:p w:rsidR="008A2B5E" w:rsidRDefault="008A2B5E" w:rsidP="008A2B5E">
      <w:pPr>
        <w:ind w:firstLine="708"/>
        <w:jc w:val="center"/>
        <w:rPr>
          <w:b/>
          <w:sz w:val="28"/>
          <w:szCs w:val="28"/>
        </w:rPr>
      </w:pPr>
      <w:r>
        <w:rPr>
          <w:b/>
          <w:sz w:val="28"/>
          <w:szCs w:val="28"/>
        </w:rPr>
        <w:t>подготовленное по песням</w:t>
      </w:r>
      <w:r w:rsidR="00C93276" w:rsidRPr="00251FCD">
        <w:rPr>
          <w:b/>
          <w:sz w:val="28"/>
          <w:szCs w:val="28"/>
        </w:rPr>
        <w:t xml:space="preserve"> </w:t>
      </w:r>
      <w:r>
        <w:rPr>
          <w:b/>
          <w:sz w:val="28"/>
          <w:szCs w:val="28"/>
        </w:rPr>
        <w:t>в</w:t>
      </w:r>
      <w:r w:rsidR="00C93276" w:rsidRPr="00251FCD">
        <w:rPr>
          <w:b/>
          <w:sz w:val="28"/>
          <w:szCs w:val="28"/>
        </w:rPr>
        <w:t>оенных лет</w:t>
      </w:r>
      <w:r>
        <w:rPr>
          <w:b/>
          <w:sz w:val="28"/>
          <w:szCs w:val="28"/>
        </w:rPr>
        <w:t xml:space="preserve"> </w:t>
      </w:r>
    </w:p>
    <w:p w:rsidR="008A2B5E" w:rsidRDefault="008A2B5E" w:rsidP="008A2B5E">
      <w:pPr>
        <w:ind w:firstLine="708"/>
        <w:jc w:val="center"/>
        <w:rPr>
          <w:b/>
          <w:sz w:val="28"/>
          <w:szCs w:val="28"/>
        </w:rPr>
      </w:pPr>
      <w:r>
        <w:rPr>
          <w:b/>
          <w:sz w:val="28"/>
          <w:szCs w:val="28"/>
        </w:rPr>
        <w:t>концертной агитбригадой</w:t>
      </w:r>
      <w:r w:rsidR="00C93276">
        <w:rPr>
          <w:b/>
          <w:sz w:val="28"/>
          <w:szCs w:val="28"/>
        </w:rPr>
        <w:t xml:space="preserve"> Ивановского творческого центра </w:t>
      </w:r>
    </w:p>
    <w:p w:rsidR="00C93276" w:rsidRDefault="00C93276" w:rsidP="00DB12CB">
      <w:pPr>
        <w:ind w:firstLine="708"/>
        <w:jc w:val="both"/>
        <w:rPr>
          <w:b/>
          <w:sz w:val="28"/>
          <w:szCs w:val="28"/>
        </w:rPr>
      </w:pPr>
    </w:p>
    <w:p w:rsidR="00C93276" w:rsidRPr="00251FCD" w:rsidRDefault="00C93276" w:rsidP="00E060C5">
      <w:pPr>
        <w:jc w:val="both"/>
        <w:rPr>
          <w:b/>
          <w:sz w:val="28"/>
          <w:szCs w:val="28"/>
        </w:rPr>
      </w:pPr>
      <w:r>
        <w:rPr>
          <w:b/>
          <w:sz w:val="28"/>
          <w:szCs w:val="28"/>
        </w:rPr>
        <w:t>Пролог</w:t>
      </w:r>
      <w:r w:rsidR="00E060C5">
        <w:rPr>
          <w:b/>
          <w:sz w:val="28"/>
          <w:szCs w:val="28"/>
        </w:rPr>
        <w:t>.</w:t>
      </w:r>
      <w:r>
        <w:rPr>
          <w:b/>
          <w:sz w:val="28"/>
          <w:szCs w:val="28"/>
        </w:rPr>
        <w:t xml:space="preserve"> «Когда приходит почта полевая…»</w:t>
      </w:r>
    </w:p>
    <w:p w:rsidR="00C93276" w:rsidRPr="00102A49" w:rsidRDefault="00C93276" w:rsidP="00DB12CB">
      <w:pPr>
        <w:jc w:val="both"/>
      </w:pPr>
    </w:p>
    <w:p w:rsidR="00C93276" w:rsidRPr="00251FCD" w:rsidRDefault="00BF4A15" w:rsidP="00DB12CB">
      <w:pPr>
        <w:jc w:val="both"/>
        <w:rPr>
          <w:b/>
          <w:sz w:val="28"/>
          <w:szCs w:val="28"/>
        </w:rPr>
      </w:pPr>
      <w:r>
        <w:rPr>
          <w:b/>
          <w:sz w:val="28"/>
          <w:szCs w:val="28"/>
        </w:rPr>
        <w:t>Фонограмма.</w:t>
      </w:r>
      <w:r w:rsidR="00C93276" w:rsidRPr="00251FCD">
        <w:rPr>
          <w:b/>
          <w:sz w:val="28"/>
          <w:szCs w:val="28"/>
        </w:rPr>
        <w:t xml:space="preserve"> </w:t>
      </w:r>
      <w:r w:rsidR="00C93276" w:rsidRPr="00AC4771">
        <w:rPr>
          <w:sz w:val="28"/>
          <w:szCs w:val="28"/>
        </w:rPr>
        <w:t>Звучит труба. «Вставай страна огромная!»</w:t>
      </w:r>
    </w:p>
    <w:p w:rsidR="00C93276" w:rsidRPr="00251FCD" w:rsidRDefault="00C93276" w:rsidP="00DB12CB">
      <w:pPr>
        <w:jc w:val="both"/>
        <w:rPr>
          <w:b/>
          <w:sz w:val="28"/>
          <w:szCs w:val="28"/>
        </w:rPr>
      </w:pPr>
    </w:p>
    <w:p w:rsidR="00C93276" w:rsidRDefault="00C93276" w:rsidP="00DB12CB">
      <w:pPr>
        <w:jc w:val="both"/>
        <w:rPr>
          <w:sz w:val="28"/>
          <w:szCs w:val="28"/>
        </w:rPr>
      </w:pPr>
      <w:r w:rsidRPr="00251FCD">
        <w:rPr>
          <w:b/>
          <w:sz w:val="28"/>
          <w:szCs w:val="28"/>
        </w:rPr>
        <w:t>На сцене</w:t>
      </w:r>
      <w:r w:rsidR="00346212">
        <w:rPr>
          <w:b/>
          <w:sz w:val="28"/>
          <w:szCs w:val="28"/>
        </w:rPr>
        <w:t xml:space="preserve"> почтальон</w:t>
      </w:r>
      <w:r w:rsidRPr="00251FCD">
        <w:rPr>
          <w:b/>
          <w:sz w:val="28"/>
          <w:szCs w:val="28"/>
        </w:rPr>
        <w:t>:</w:t>
      </w:r>
      <w:r w:rsidR="0019799D">
        <w:rPr>
          <w:sz w:val="28"/>
          <w:szCs w:val="28"/>
        </w:rPr>
        <w:t xml:space="preserve"> </w:t>
      </w:r>
      <w:r w:rsidRPr="00251FCD">
        <w:rPr>
          <w:sz w:val="28"/>
          <w:szCs w:val="28"/>
        </w:rPr>
        <w:t>Мы знал</w:t>
      </w:r>
      <w:r w:rsidR="00605156">
        <w:rPr>
          <w:sz w:val="28"/>
          <w:szCs w:val="28"/>
        </w:rPr>
        <w:t>и, что положение вокруг Москвы —</w:t>
      </w:r>
      <w:r w:rsidRPr="00251FCD">
        <w:rPr>
          <w:sz w:val="28"/>
          <w:szCs w:val="28"/>
        </w:rPr>
        <w:t xml:space="preserve"> тяжелое, но этот день </w:t>
      </w:r>
      <w:r>
        <w:rPr>
          <w:sz w:val="28"/>
          <w:szCs w:val="28"/>
        </w:rPr>
        <w:t xml:space="preserve">мне </w:t>
      </w:r>
      <w:r w:rsidRPr="00251FCD">
        <w:rPr>
          <w:sz w:val="28"/>
          <w:szCs w:val="28"/>
        </w:rPr>
        <w:t>запомн</w:t>
      </w:r>
      <w:r w:rsidR="00605156">
        <w:rPr>
          <w:sz w:val="28"/>
          <w:szCs w:val="28"/>
        </w:rPr>
        <w:t>ится на всю жизнь. Одно обидно —</w:t>
      </w:r>
      <w:r w:rsidRPr="00251FCD">
        <w:rPr>
          <w:sz w:val="28"/>
          <w:szCs w:val="28"/>
        </w:rPr>
        <w:t xml:space="preserve"> отправляемся на фронт, а меня определили в службу связи. Но я еще пов</w:t>
      </w:r>
      <w:r w:rsidR="00605156">
        <w:rPr>
          <w:sz w:val="28"/>
          <w:szCs w:val="28"/>
        </w:rPr>
        <w:t>оюю, мне и почтальонская сумка —</w:t>
      </w:r>
      <w:r w:rsidRPr="00251FCD">
        <w:rPr>
          <w:sz w:val="28"/>
          <w:szCs w:val="28"/>
        </w:rPr>
        <w:t xml:space="preserve"> не </w:t>
      </w:r>
      <w:r w:rsidR="00605156">
        <w:rPr>
          <w:sz w:val="28"/>
          <w:szCs w:val="28"/>
        </w:rPr>
        <w:t>помеха. Скоро начн</w:t>
      </w:r>
      <w:r w:rsidRPr="00251FCD">
        <w:rPr>
          <w:sz w:val="28"/>
          <w:szCs w:val="28"/>
        </w:rPr>
        <w:t xml:space="preserve">ется. </w:t>
      </w:r>
      <w:r w:rsidR="00605156">
        <w:rPr>
          <w:sz w:val="28"/>
          <w:szCs w:val="28"/>
        </w:rPr>
        <w:t>С</w:t>
      </w:r>
      <w:r w:rsidRPr="00251FCD">
        <w:rPr>
          <w:sz w:val="28"/>
          <w:szCs w:val="28"/>
        </w:rPr>
        <w:t>егодн</w:t>
      </w:r>
      <w:r w:rsidR="00605156">
        <w:rPr>
          <w:sz w:val="28"/>
          <w:szCs w:val="28"/>
        </w:rPr>
        <w:t>я наши ряды сильны как никогда! П</w:t>
      </w:r>
      <w:r w:rsidR="004F5525">
        <w:rPr>
          <w:sz w:val="28"/>
          <w:szCs w:val="28"/>
        </w:rPr>
        <w:t>усть все видят:</w:t>
      </w:r>
      <w:r w:rsidR="001E2C76">
        <w:rPr>
          <w:sz w:val="28"/>
          <w:szCs w:val="28"/>
        </w:rPr>
        <w:t xml:space="preserve"> мы готовы сражаться! И</w:t>
      </w:r>
      <w:r w:rsidR="003A2EC6">
        <w:rPr>
          <w:sz w:val="28"/>
          <w:szCs w:val="28"/>
        </w:rPr>
        <w:t xml:space="preserve"> мы победим!...</w:t>
      </w:r>
      <w:r w:rsidRPr="00251FCD">
        <w:rPr>
          <w:sz w:val="28"/>
          <w:szCs w:val="28"/>
        </w:rPr>
        <w:t xml:space="preserve"> </w:t>
      </w:r>
      <w:r>
        <w:rPr>
          <w:sz w:val="28"/>
          <w:szCs w:val="28"/>
        </w:rPr>
        <w:t>А почта нужна всегда и всем!</w:t>
      </w:r>
    </w:p>
    <w:p w:rsidR="00C93276" w:rsidRPr="00251FCD" w:rsidRDefault="00C93276" w:rsidP="00DB12CB">
      <w:pPr>
        <w:jc w:val="both"/>
        <w:rPr>
          <w:sz w:val="28"/>
          <w:szCs w:val="28"/>
        </w:rPr>
      </w:pPr>
    </w:p>
    <w:p w:rsidR="00C93276" w:rsidRDefault="00C93276" w:rsidP="00DB12CB">
      <w:pPr>
        <w:jc w:val="both"/>
        <w:rPr>
          <w:b/>
          <w:sz w:val="28"/>
          <w:szCs w:val="28"/>
        </w:rPr>
      </w:pPr>
      <w:r>
        <w:rPr>
          <w:b/>
          <w:sz w:val="28"/>
          <w:szCs w:val="28"/>
        </w:rPr>
        <w:t xml:space="preserve">Эпизод </w:t>
      </w:r>
      <w:r w:rsidRPr="00251FCD">
        <w:rPr>
          <w:b/>
          <w:sz w:val="28"/>
          <w:szCs w:val="28"/>
        </w:rPr>
        <w:t xml:space="preserve">«Московское небо» </w:t>
      </w:r>
    </w:p>
    <w:p w:rsidR="00C93276" w:rsidRPr="00251FCD" w:rsidRDefault="00C93276" w:rsidP="00DB12CB">
      <w:pPr>
        <w:jc w:val="both"/>
        <w:rPr>
          <w:b/>
          <w:sz w:val="28"/>
          <w:szCs w:val="28"/>
        </w:rPr>
      </w:pPr>
    </w:p>
    <w:p w:rsidR="00C93276" w:rsidRPr="00251FCD" w:rsidRDefault="00E277D7" w:rsidP="00DB12CB">
      <w:pPr>
        <w:jc w:val="both"/>
        <w:rPr>
          <w:b/>
          <w:sz w:val="28"/>
          <w:szCs w:val="28"/>
        </w:rPr>
      </w:pPr>
      <w:r w:rsidRPr="00E277D7">
        <w:rPr>
          <w:b/>
          <w:bCs/>
          <w:sz w:val="28"/>
          <w:szCs w:val="28"/>
        </w:rPr>
        <w:t>Фонограмма</w:t>
      </w:r>
      <w:r w:rsidR="00BF4A15">
        <w:rPr>
          <w:b/>
          <w:bCs/>
          <w:sz w:val="28"/>
          <w:szCs w:val="28"/>
        </w:rPr>
        <w:t>.</w:t>
      </w:r>
      <w:r w:rsidR="00C93276" w:rsidRPr="00251FCD">
        <w:rPr>
          <w:bCs/>
          <w:sz w:val="28"/>
          <w:szCs w:val="28"/>
        </w:rPr>
        <w:t xml:space="preserve"> «Граждане! Воздушная тревога»!</w:t>
      </w:r>
    </w:p>
    <w:p w:rsidR="00C93276" w:rsidRDefault="00791548" w:rsidP="00DB12CB">
      <w:pPr>
        <w:jc w:val="both"/>
        <w:rPr>
          <w:sz w:val="28"/>
          <w:szCs w:val="28"/>
        </w:rPr>
      </w:pPr>
      <w:r w:rsidRPr="00791548">
        <w:rPr>
          <w:b/>
          <w:sz w:val="28"/>
          <w:szCs w:val="28"/>
        </w:rPr>
        <w:t>Видеоряд</w:t>
      </w:r>
      <w:r w:rsidR="00BF4A15">
        <w:rPr>
          <w:b/>
          <w:sz w:val="28"/>
          <w:szCs w:val="28"/>
        </w:rPr>
        <w:t>.</w:t>
      </w:r>
      <w:r>
        <w:rPr>
          <w:sz w:val="28"/>
          <w:szCs w:val="28"/>
        </w:rPr>
        <w:t xml:space="preserve"> </w:t>
      </w:r>
      <w:r w:rsidR="00C93276" w:rsidRPr="00251FCD">
        <w:rPr>
          <w:sz w:val="28"/>
          <w:szCs w:val="28"/>
        </w:rPr>
        <w:t xml:space="preserve">Московское небо. Прожектора ПВО. </w:t>
      </w:r>
    </w:p>
    <w:p w:rsidR="00C93276" w:rsidRPr="00636391" w:rsidRDefault="00636391" w:rsidP="00DB12CB">
      <w:pPr>
        <w:jc w:val="both"/>
        <w:rPr>
          <w:sz w:val="28"/>
          <w:szCs w:val="28"/>
        </w:rPr>
      </w:pPr>
      <w:r>
        <w:rPr>
          <w:b/>
          <w:sz w:val="28"/>
          <w:szCs w:val="28"/>
        </w:rPr>
        <w:t>Фонограмма</w:t>
      </w:r>
      <w:r w:rsidR="00BF4A15">
        <w:rPr>
          <w:b/>
          <w:sz w:val="28"/>
          <w:szCs w:val="28"/>
        </w:rPr>
        <w:t>.</w:t>
      </w:r>
      <w:r>
        <w:rPr>
          <w:b/>
          <w:sz w:val="28"/>
          <w:szCs w:val="28"/>
        </w:rPr>
        <w:t xml:space="preserve"> </w:t>
      </w:r>
      <w:r w:rsidRPr="00636391">
        <w:rPr>
          <w:sz w:val="28"/>
          <w:szCs w:val="28"/>
        </w:rPr>
        <w:t>п</w:t>
      </w:r>
      <w:r w:rsidR="00C93276" w:rsidRPr="00636391">
        <w:rPr>
          <w:sz w:val="28"/>
          <w:szCs w:val="28"/>
        </w:rPr>
        <w:t>есня «В атаку стальными рядами»</w:t>
      </w:r>
    </w:p>
    <w:p w:rsidR="00C93276" w:rsidRPr="00636391" w:rsidRDefault="00C93276" w:rsidP="00DB12CB">
      <w:pPr>
        <w:jc w:val="both"/>
        <w:rPr>
          <w:sz w:val="28"/>
          <w:szCs w:val="28"/>
        </w:rPr>
      </w:pPr>
    </w:p>
    <w:p w:rsidR="00C93276" w:rsidRDefault="00875F26" w:rsidP="00DB12CB">
      <w:pPr>
        <w:jc w:val="both"/>
        <w:rPr>
          <w:b/>
          <w:sz w:val="28"/>
          <w:szCs w:val="28"/>
        </w:rPr>
      </w:pPr>
      <w:r>
        <w:rPr>
          <w:b/>
          <w:sz w:val="28"/>
          <w:szCs w:val="28"/>
        </w:rPr>
        <w:t>Массовая сцена.</w:t>
      </w:r>
      <w:r w:rsidR="00C93276" w:rsidRPr="00251FCD">
        <w:rPr>
          <w:b/>
          <w:sz w:val="28"/>
          <w:szCs w:val="28"/>
        </w:rPr>
        <w:t xml:space="preserve"> «Юные москв</w:t>
      </w:r>
      <w:r>
        <w:rPr>
          <w:b/>
          <w:sz w:val="28"/>
          <w:szCs w:val="28"/>
        </w:rPr>
        <w:t>ичи на защите московского неба»</w:t>
      </w:r>
    </w:p>
    <w:p w:rsidR="00875F26" w:rsidRPr="00251FCD" w:rsidRDefault="00875F26" w:rsidP="00DB12CB">
      <w:pPr>
        <w:jc w:val="both"/>
        <w:rPr>
          <w:b/>
          <w:sz w:val="28"/>
          <w:szCs w:val="28"/>
        </w:rPr>
      </w:pPr>
    </w:p>
    <w:p w:rsidR="00C93276" w:rsidRPr="00251FCD" w:rsidRDefault="00C93276" w:rsidP="00DB12CB">
      <w:pPr>
        <w:jc w:val="both"/>
        <w:rPr>
          <w:sz w:val="28"/>
          <w:szCs w:val="28"/>
        </w:rPr>
      </w:pPr>
      <w:r w:rsidRPr="00251FCD">
        <w:rPr>
          <w:b/>
          <w:bCs/>
          <w:sz w:val="28"/>
          <w:szCs w:val="28"/>
        </w:rPr>
        <w:t>Комендант</w:t>
      </w:r>
      <w:r w:rsidR="0019799D">
        <w:rPr>
          <w:b/>
          <w:bCs/>
          <w:sz w:val="28"/>
          <w:szCs w:val="28"/>
        </w:rPr>
        <w:t>:</w:t>
      </w:r>
      <w:r w:rsidRPr="00251FCD">
        <w:rPr>
          <w:sz w:val="28"/>
          <w:szCs w:val="28"/>
        </w:rPr>
        <w:t xml:space="preserve"> Согласно</w:t>
      </w:r>
      <w:r w:rsidR="00627510">
        <w:rPr>
          <w:sz w:val="28"/>
          <w:szCs w:val="28"/>
        </w:rPr>
        <w:t xml:space="preserve"> положению о группах самозащиты,</w:t>
      </w:r>
      <w:r w:rsidRPr="00251FCD">
        <w:rPr>
          <w:sz w:val="28"/>
          <w:szCs w:val="28"/>
        </w:rPr>
        <w:t xml:space="preserve"> мы создаем отряды для дежурства на крышах домов нашего района.</w:t>
      </w:r>
    </w:p>
    <w:p w:rsidR="00C93276" w:rsidRPr="00251FCD" w:rsidRDefault="00C93276" w:rsidP="00DB12CB">
      <w:pPr>
        <w:jc w:val="both"/>
        <w:rPr>
          <w:sz w:val="28"/>
          <w:szCs w:val="28"/>
        </w:rPr>
      </w:pPr>
      <w:r w:rsidRPr="00251FCD">
        <w:rPr>
          <w:b/>
          <w:bCs/>
          <w:sz w:val="28"/>
          <w:szCs w:val="28"/>
        </w:rPr>
        <w:t>Подросток</w:t>
      </w:r>
      <w:r w:rsidR="00627510">
        <w:rPr>
          <w:b/>
          <w:bCs/>
          <w:sz w:val="28"/>
          <w:szCs w:val="28"/>
        </w:rPr>
        <w:t>:</w:t>
      </w:r>
      <w:r w:rsidR="00627510">
        <w:rPr>
          <w:sz w:val="28"/>
          <w:szCs w:val="28"/>
        </w:rPr>
        <w:t xml:space="preserve"> Вот здорово! Я знаю —</w:t>
      </w:r>
      <w:r w:rsidRPr="00251FCD">
        <w:rPr>
          <w:sz w:val="28"/>
          <w:szCs w:val="28"/>
        </w:rPr>
        <w:t xml:space="preserve"> надо будет тушить бомбы!</w:t>
      </w:r>
    </w:p>
    <w:p w:rsidR="00C93276" w:rsidRPr="00251FCD" w:rsidRDefault="00C93276" w:rsidP="00DB12CB">
      <w:pPr>
        <w:jc w:val="both"/>
        <w:rPr>
          <w:sz w:val="28"/>
          <w:szCs w:val="28"/>
        </w:rPr>
      </w:pPr>
      <w:r w:rsidRPr="00251FCD">
        <w:rPr>
          <w:b/>
          <w:bCs/>
          <w:sz w:val="28"/>
          <w:szCs w:val="28"/>
        </w:rPr>
        <w:t>Комендант</w:t>
      </w:r>
      <w:r w:rsidR="005943DD">
        <w:rPr>
          <w:b/>
          <w:bCs/>
          <w:sz w:val="28"/>
          <w:szCs w:val="28"/>
        </w:rPr>
        <w:t>:</w:t>
      </w:r>
      <w:r w:rsidRPr="00251FCD">
        <w:rPr>
          <w:sz w:val="28"/>
          <w:szCs w:val="28"/>
        </w:rPr>
        <w:t xml:space="preserve"> Здорово будет, если ни одна бомба в ваш дом не угодит! </w:t>
      </w:r>
      <w:r w:rsidR="00502887">
        <w:rPr>
          <w:sz w:val="28"/>
          <w:szCs w:val="28"/>
        </w:rPr>
        <w:t>Для этого должны быть наготове</w:t>
      </w:r>
      <w:r w:rsidRPr="00251FCD">
        <w:rPr>
          <w:sz w:val="28"/>
          <w:szCs w:val="28"/>
        </w:rPr>
        <w:t xml:space="preserve"> брезентовые рукавицы, бочка с водой, ящ</w:t>
      </w:r>
      <w:r w:rsidR="00502887">
        <w:rPr>
          <w:sz w:val="28"/>
          <w:szCs w:val="28"/>
        </w:rPr>
        <w:t>ик с песком, щипцы, нет щипцов —</w:t>
      </w:r>
      <w:r w:rsidRPr="00251FCD">
        <w:rPr>
          <w:sz w:val="28"/>
          <w:szCs w:val="28"/>
        </w:rPr>
        <w:t xml:space="preserve"> хватай лопату, </w:t>
      </w:r>
      <w:r w:rsidR="00502887">
        <w:rPr>
          <w:sz w:val="28"/>
          <w:szCs w:val="28"/>
        </w:rPr>
        <w:t>нет ничего —</w:t>
      </w:r>
      <w:r w:rsidRPr="00251FCD">
        <w:rPr>
          <w:sz w:val="28"/>
          <w:szCs w:val="28"/>
        </w:rPr>
        <w:t xml:space="preserve"> ногами сбрасывай зажигал</w:t>
      </w:r>
      <w:r w:rsidR="00502887">
        <w:rPr>
          <w:sz w:val="28"/>
          <w:szCs w:val="28"/>
        </w:rPr>
        <w:t>ку с крыши. По сигналу тревоги</w:t>
      </w:r>
      <w:r w:rsidRPr="00251FCD">
        <w:rPr>
          <w:sz w:val="28"/>
          <w:szCs w:val="28"/>
        </w:rPr>
        <w:t xml:space="preserve"> все занимаю</w:t>
      </w:r>
      <w:r w:rsidR="0043257E">
        <w:rPr>
          <w:sz w:val="28"/>
          <w:szCs w:val="28"/>
        </w:rPr>
        <w:t>т свои места, пост не покидать.</w:t>
      </w:r>
      <w:r w:rsidRPr="00251FCD">
        <w:rPr>
          <w:sz w:val="28"/>
          <w:szCs w:val="28"/>
        </w:rPr>
        <w:t xml:space="preserve"> О белых рубашках забыть. Только мы, москвичи, можем спасти город от пожаров и разрушений.</w:t>
      </w:r>
    </w:p>
    <w:p w:rsidR="00C93276" w:rsidRPr="00251FCD" w:rsidRDefault="00C93276" w:rsidP="00DB12CB">
      <w:pPr>
        <w:jc w:val="both"/>
        <w:rPr>
          <w:sz w:val="28"/>
          <w:szCs w:val="28"/>
        </w:rPr>
      </w:pPr>
      <w:r w:rsidRPr="00251FCD">
        <w:rPr>
          <w:b/>
          <w:bCs/>
          <w:sz w:val="28"/>
          <w:szCs w:val="28"/>
        </w:rPr>
        <w:t>Подросток</w:t>
      </w:r>
      <w:r w:rsidR="00553D98">
        <w:rPr>
          <w:b/>
          <w:bCs/>
          <w:sz w:val="28"/>
          <w:szCs w:val="28"/>
        </w:rPr>
        <w:t>:</w:t>
      </w:r>
      <w:r w:rsidRPr="00251FCD">
        <w:rPr>
          <w:sz w:val="28"/>
          <w:szCs w:val="28"/>
        </w:rPr>
        <w:t xml:space="preserve"> А фонарик можно брать на дежурство? </w:t>
      </w:r>
    </w:p>
    <w:p w:rsidR="00C93276" w:rsidRPr="00251FCD" w:rsidRDefault="00C93276" w:rsidP="00DB12CB">
      <w:pPr>
        <w:jc w:val="both"/>
        <w:rPr>
          <w:sz w:val="28"/>
          <w:szCs w:val="28"/>
        </w:rPr>
      </w:pPr>
      <w:r w:rsidRPr="00251FCD">
        <w:rPr>
          <w:b/>
          <w:bCs/>
          <w:sz w:val="28"/>
          <w:szCs w:val="28"/>
        </w:rPr>
        <w:t>Комендант</w:t>
      </w:r>
      <w:r w:rsidR="002C3AC0">
        <w:rPr>
          <w:b/>
          <w:bCs/>
          <w:sz w:val="28"/>
          <w:szCs w:val="28"/>
        </w:rPr>
        <w:t>:</w:t>
      </w:r>
      <w:r w:rsidRPr="00251FCD">
        <w:rPr>
          <w:sz w:val="28"/>
          <w:szCs w:val="28"/>
        </w:rPr>
        <w:t xml:space="preserve"> Фонарик должен быть обязательно. После 7 часов освещение отключают везде. И только фонарик поможет вам </w:t>
      </w:r>
      <w:r w:rsidR="008B03F6">
        <w:rPr>
          <w:sz w:val="28"/>
          <w:szCs w:val="28"/>
        </w:rPr>
        <w:t>добраться до места дислокации. Ну, и чтобы было видно,</w:t>
      </w:r>
      <w:r w:rsidRPr="00251FCD">
        <w:rPr>
          <w:sz w:val="28"/>
          <w:szCs w:val="28"/>
        </w:rPr>
        <w:t xml:space="preserve"> что все вы живы, всё в порядке!</w:t>
      </w:r>
    </w:p>
    <w:p w:rsidR="00E0334D" w:rsidRDefault="00E0334D" w:rsidP="00DB12CB">
      <w:pPr>
        <w:jc w:val="both"/>
        <w:rPr>
          <w:sz w:val="28"/>
          <w:szCs w:val="28"/>
        </w:rPr>
      </w:pPr>
      <w:r>
        <w:rPr>
          <w:bCs/>
          <w:sz w:val="28"/>
          <w:szCs w:val="28"/>
        </w:rPr>
        <w:t xml:space="preserve">— </w:t>
      </w:r>
      <w:r w:rsidR="00C93276" w:rsidRPr="00251FCD">
        <w:rPr>
          <w:bCs/>
          <w:sz w:val="28"/>
          <w:szCs w:val="28"/>
        </w:rPr>
        <w:t>В</w:t>
      </w:r>
      <w:r>
        <w:rPr>
          <w:bCs/>
          <w:sz w:val="28"/>
          <w:szCs w:val="28"/>
        </w:rPr>
        <w:t>сем разбиться на четыре отряда!</w:t>
      </w:r>
      <w:r w:rsidR="00C93276" w:rsidRPr="00251FCD">
        <w:rPr>
          <w:sz w:val="28"/>
          <w:szCs w:val="28"/>
        </w:rPr>
        <w:t xml:space="preserve"> Первый от</w:t>
      </w:r>
      <w:r>
        <w:rPr>
          <w:sz w:val="28"/>
          <w:szCs w:val="28"/>
        </w:rPr>
        <w:t xml:space="preserve">ряд, ваш пост — дом № 2 в Копьевском переулке! Второй отряд — дом </w:t>
      </w:r>
      <w:r w:rsidR="00C93276" w:rsidRPr="00251FCD">
        <w:rPr>
          <w:sz w:val="28"/>
          <w:szCs w:val="28"/>
        </w:rPr>
        <w:t>№</w:t>
      </w:r>
      <w:r>
        <w:rPr>
          <w:sz w:val="28"/>
          <w:szCs w:val="28"/>
        </w:rPr>
        <w:t xml:space="preserve"> 6 на Неглинной! Третий отряд — дом </w:t>
      </w:r>
      <w:r w:rsidR="00C93276" w:rsidRPr="00251FCD">
        <w:rPr>
          <w:sz w:val="28"/>
          <w:szCs w:val="28"/>
        </w:rPr>
        <w:t>№</w:t>
      </w:r>
      <w:r>
        <w:rPr>
          <w:sz w:val="28"/>
          <w:szCs w:val="28"/>
        </w:rPr>
        <w:t xml:space="preserve"> </w:t>
      </w:r>
      <w:r w:rsidR="00C93276" w:rsidRPr="00251FCD">
        <w:rPr>
          <w:sz w:val="28"/>
          <w:szCs w:val="28"/>
        </w:rPr>
        <w:t>1 по Охотному ряду</w:t>
      </w:r>
      <w:r>
        <w:rPr>
          <w:sz w:val="28"/>
          <w:szCs w:val="28"/>
        </w:rPr>
        <w:t xml:space="preserve">! Четвертый — дом </w:t>
      </w:r>
      <w:r w:rsidR="00C93276" w:rsidRPr="00251FCD">
        <w:rPr>
          <w:sz w:val="28"/>
          <w:szCs w:val="28"/>
        </w:rPr>
        <w:t>№</w:t>
      </w:r>
      <w:r>
        <w:rPr>
          <w:sz w:val="28"/>
          <w:szCs w:val="28"/>
        </w:rPr>
        <w:t xml:space="preserve"> </w:t>
      </w:r>
      <w:r w:rsidR="00C93276" w:rsidRPr="00251FCD">
        <w:rPr>
          <w:sz w:val="28"/>
          <w:szCs w:val="28"/>
        </w:rPr>
        <w:t>10</w:t>
      </w:r>
      <w:r>
        <w:rPr>
          <w:sz w:val="28"/>
          <w:szCs w:val="28"/>
        </w:rPr>
        <w:t xml:space="preserve"> на углу Охотного и Пушкинской…</w:t>
      </w:r>
    </w:p>
    <w:p w:rsidR="00396F44" w:rsidRDefault="00396F44" w:rsidP="00DB12CB">
      <w:pPr>
        <w:jc w:val="both"/>
        <w:rPr>
          <w:b/>
          <w:sz w:val="28"/>
          <w:szCs w:val="28"/>
        </w:rPr>
      </w:pPr>
    </w:p>
    <w:p w:rsidR="00E0334D" w:rsidRDefault="00E0334D" w:rsidP="00DB12CB">
      <w:pPr>
        <w:jc w:val="both"/>
        <w:rPr>
          <w:sz w:val="28"/>
          <w:szCs w:val="28"/>
        </w:rPr>
      </w:pPr>
      <w:r w:rsidRPr="00E0334D">
        <w:rPr>
          <w:b/>
          <w:sz w:val="28"/>
          <w:szCs w:val="28"/>
        </w:rPr>
        <w:t>Фонограмма</w:t>
      </w:r>
      <w:r w:rsidR="00BF4A15">
        <w:rPr>
          <w:b/>
          <w:sz w:val="28"/>
          <w:szCs w:val="28"/>
        </w:rPr>
        <w:t>.</w:t>
      </w:r>
      <w:r>
        <w:rPr>
          <w:sz w:val="28"/>
          <w:szCs w:val="28"/>
        </w:rPr>
        <w:t xml:space="preserve"> </w:t>
      </w:r>
      <w:r w:rsidR="00C93276" w:rsidRPr="00E0334D">
        <w:rPr>
          <w:bCs/>
          <w:sz w:val="28"/>
          <w:szCs w:val="28"/>
        </w:rPr>
        <w:t>Звук воздушной тревоги</w:t>
      </w:r>
      <w:r>
        <w:rPr>
          <w:sz w:val="28"/>
          <w:szCs w:val="28"/>
        </w:rPr>
        <w:t>.</w:t>
      </w:r>
    </w:p>
    <w:p w:rsidR="00C93276" w:rsidRDefault="00E0334D" w:rsidP="00DB12CB">
      <w:pPr>
        <w:jc w:val="both"/>
        <w:rPr>
          <w:sz w:val="28"/>
          <w:szCs w:val="28"/>
        </w:rPr>
      </w:pPr>
      <w:r w:rsidRPr="00E0334D">
        <w:rPr>
          <w:b/>
          <w:sz w:val="28"/>
          <w:szCs w:val="28"/>
        </w:rPr>
        <w:t>Комендант:</w:t>
      </w:r>
      <w:r>
        <w:rPr>
          <w:sz w:val="28"/>
          <w:szCs w:val="28"/>
        </w:rPr>
        <w:t xml:space="preserve"> Все —</w:t>
      </w:r>
      <w:r w:rsidR="00C93276" w:rsidRPr="00251FCD">
        <w:rPr>
          <w:sz w:val="28"/>
          <w:szCs w:val="28"/>
        </w:rPr>
        <w:t xml:space="preserve"> на крыши!!! До отбоя пост не покидать! Разойдись по объектам! </w:t>
      </w:r>
    </w:p>
    <w:p w:rsidR="00396F44" w:rsidRDefault="00396F44" w:rsidP="00DB12CB">
      <w:pPr>
        <w:jc w:val="both"/>
        <w:rPr>
          <w:sz w:val="28"/>
          <w:szCs w:val="28"/>
        </w:rPr>
      </w:pPr>
    </w:p>
    <w:p w:rsidR="004C53FF" w:rsidRDefault="00BF4A15" w:rsidP="00DB12CB">
      <w:pPr>
        <w:jc w:val="both"/>
        <w:rPr>
          <w:sz w:val="28"/>
          <w:szCs w:val="28"/>
        </w:rPr>
      </w:pPr>
      <w:r>
        <w:rPr>
          <w:b/>
          <w:sz w:val="28"/>
          <w:szCs w:val="28"/>
        </w:rPr>
        <w:t>Фонограмма.</w:t>
      </w:r>
      <w:r w:rsidR="00396F44" w:rsidRPr="004C53FF">
        <w:rPr>
          <w:b/>
          <w:sz w:val="28"/>
          <w:szCs w:val="28"/>
        </w:rPr>
        <w:t xml:space="preserve"> </w:t>
      </w:r>
      <w:r w:rsidR="00C93276" w:rsidRPr="00251FCD">
        <w:rPr>
          <w:sz w:val="28"/>
          <w:szCs w:val="28"/>
        </w:rPr>
        <w:t xml:space="preserve">Сирена. </w:t>
      </w:r>
    </w:p>
    <w:p w:rsidR="00C93276" w:rsidRPr="00251FCD" w:rsidRDefault="004C53FF" w:rsidP="00DB12CB">
      <w:pPr>
        <w:jc w:val="both"/>
        <w:rPr>
          <w:sz w:val="28"/>
          <w:szCs w:val="28"/>
        </w:rPr>
      </w:pPr>
      <w:r w:rsidRPr="004C53FF">
        <w:rPr>
          <w:b/>
          <w:sz w:val="28"/>
          <w:szCs w:val="28"/>
        </w:rPr>
        <w:t>Видеоряд</w:t>
      </w:r>
      <w:r w:rsidR="00BF4A15">
        <w:rPr>
          <w:b/>
          <w:sz w:val="28"/>
          <w:szCs w:val="28"/>
        </w:rPr>
        <w:t>.</w:t>
      </w:r>
      <w:r w:rsidR="007105B4">
        <w:rPr>
          <w:sz w:val="28"/>
          <w:szCs w:val="28"/>
        </w:rPr>
        <w:t xml:space="preserve"> В</w:t>
      </w:r>
      <w:r w:rsidR="00C93276" w:rsidRPr="00251FCD">
        <w:rPr>
          <w:sz w:val="28"/>
          <w:szCs w:val="28"/>
        </w:rPr>
        <w:t>оздушный бой. Падает вражеский самолет «Юнкерс» (Ю-88)</w:t>
      </w:r>
      <w:r w:rsidR="007105B4">
        <w:rPr>
          <w:sz w:val="28"/>
          <w:szCs w:val="28"/>
        </w:rPr>
        <w:t>.</w:t>
      </w:r>
      <w:r w:rsidR="00C93276" w:rsidRPr="00251FCD">
        <w:rPr>
          <w:sz w:val="28"/>
          <w:szCs w:val="28"/>
        </w:rPr>
        <w:t xml:space="preserve"> </w:t>
      </w:r>
    </w:p>
    <w:p w:rsidR="0091612D" w:rsidRDefault="0091612D" w:rsidP="00DB12CB">
      <w:pPr>
        <w:jc w:val="both"/>
        <w:rPr>
          <w:b/>
          <w:sz w:val="28"/>
          <w:szCs w:val="28"/>
        </w:rPr>
      </w:pPr>
    </w:p>
    <w:p w:rsidR="00C93276" w:rsidRPr="00251FCD" w:rsidRDefault="00C93276" w:rsidP="00DB12CB">
      <w:pPr>
        <w:jc w:val="both"/>
        <w:rPr>
          <w:sz w:val="28"/>
          <w:szCs w:val="28"/>
        </w:rPr>
      </w:pPr>
      <w:r w:rsidRPr="00251FCD">
        <w:rPr>
          <w:b/>
          <w:sz w:val="28"/>
          <w:szCs w:val="28"/>
        </w:rPr>
        <w:t>Детские голоса:</w:t>
      </w:r>
      <w:r w:rsidR="00631FE9">
        <w:rPr>
          <w:sz w:val="28"/>
          <w:szCs w:val="28"/>
        </w:rPr>
        <w:t xml:space="preserve"> Сбили! Ура! Айда</w:t>
      </w:r>
      <w:r w:rsidRPr="00251FCD">
        <w:rPr>
          <w:sz w:val="28"/>
          <w:szCs w:val="28"/>
        </w:rPr>
        <w:t xml:space="preserve"> смотреть! </w:t>
      </w:r>
    </w:p>
    <w:p w:rsidR="00C93276" w:rsidRPr="00251FCD" w:rsidRDefault="00324FAB" w:rsidP="00DB12CB">
      <w:pPr>
        <w:jc w:val="both"/>
        <w:rPr>
          <w:sz w:val="28"/>
          <w:szCs w:val="28"/>
        </w:rPr>
      </w:pPr>
      <w:r>
        <w:rPr>
          <w:b/>
          <w:sz w:val="28"/>
          <w:szCs w:val="28"/>
        </w:rPr>
        <w:t>На сцене — московские дети</w:t>
      </w:r>
      <w:r w:rsidR="00C93276" w:rsidRPr="00251FCD">
        <w:rPr>
          <w:b/>
          <w:sz w:val="28"/>
          <w:szCs w:val="28"/>
        </w:rPr>
        <w:t xml:space="preserve"> </w:t>
      </w:r>
      <w:r w:rsidR="00C93276" w:rsidRPr="00105BEE">
        <w:rPr>
          <w:i/>
          <w:sz w:val="28"/>
          <w:szCs w:val="28"/>
        </w:rPr>
        <w:t>(15 человек детей разных возрастов)</w:t>
      </w:r>
      <w:r>
        <w:rPr>
          <w:sz w:val="28"/>
          <w:szCs w:val="28"/>
        </w:rPr>
        <w:t>.</w:t>
      </w:r>
      <w:r w:rsidR="00C93276" w:rsidRPr="002C7A5B">
        <w:rPr>
          <w:sz w:val="28"/>
          <w:szCs w:val="28"/>
        </w:rPr>
        <w:t xml:space="preserve"> </w:t>
      </w:r>
      <w:r w:rsidR="002C7A5B" w:rsidRPr="002C7A5B">
        <w:rPr>
          <w:sz w:val="28"/>
          <w:szCs w:val="28"/>
        </w:rPr>
        <w:t xml:space="preserve">Они </w:t>
      </w:r>
      <w:r w:rsidR="00C93276" w:rsidRPr="00251FCD">
        <w:rPr>
          <w:sz w:val="28"/>
          <w:szCs w:val="28"/>
        </w:rPr>
        <w:t>бегут к</w:t>
      </w:r>
      <w:r w:rsidR="00C93276" w:rsidRPr="00251FCD">
        <w:rPr>
          <w:b/>
          <w:sz w:val="28"/>
          <w:szCs w:val="28"/>
        </w:rPr>
        <w:t xml:space="preserve"> </w:t>
      </w:r>
      <w:r w:rsidR="00725445">
        <w:rPr>
          <w:sz w:val="28"/>
          <w:szCs w:val="28"/>
        </w:rPr>
        <w:t>самолету, окружают</w:t>
      </w:r>
      <w:r w:rsidR="00C93276" w:rsidRPr="00251FCD">
        <w:rPr>
          <w:sz w:val="28"/>
          <w:szCs w:val="28"/>
        </w:rPr>
        <w:t xml:space="preserve"> его. </w:t>
      </w:r>
    </w:p>
    <w:p w:rsidR="00C93276" w:rsidRPr="00251FCD" w:rsidRDefault="00C93276" w:rsidP="00DB12CB">
      <w:pPr>
        <w:jc w:val="both"/>
        <w:rPr>
          <w:sz w:val="28"/>
          <w:szCs w:val="28"/>
        </w:rPr>
      </w:pPr>
      <w:r w:rsidRPr="00251FCD">
        <w:rPr>
          <w:b/>
          <w:sz w:val="28"/>
          <w:szCs w:val="28"/>
        </w:rPr>
        <w:t>Первый мальчик</w:t>
      </w:r>
      <w:r w:rsidR="0019648B">
        <w:rPr>
          <w:b/>
          <w:sz w:val="28"/>
          <w:szCs w:val="28"/>
        </w:rPr>
        <w:t>:</w:t>
      </w:r>
      <w:r w:rsidRPr="00251FCD">
        <w:rPr>
          <w:b/>
          <w:sz w:val="28"/>
          <w:szCs w:val="28"/>
        </w:rPr>
        <w:t xml:space="preserve"> </w:t>
      </w:r>
      <w:r w:rsidRPr="00251FCD">
        <w:rPr>
          <w:sz w:val="28"/>
          <w:szCs w:val="28"/>
        </w:rPr>
        <w:t>Ух ты, сколько железа!</w:t>
      </w:r>
    </w:p>
    <w:p w:rsidR="00C93276" w:rsidRPr="00251FCD" w:rsidRDefault="00C93276" w:rsidP="00DB12CB">
      <w:pPr>
        <w:jc w:val="both"/>
        <w:rPr>
          <w:sz w:val="28"/>
          <w:szCs w:val="28"/>
        </w:rPr>
      </w:pPr>
      <w:r w:rsidRPr="00251FCD">
        <w:rPr>
          <w:b/>
          <w:sz w:val="28"/>
          <w:szCs w:val="28"/>
        </w:rPr>
        <w:t>Второй мальчик</w:t>
      </w:r>
      <w:r w:rsidR="0019648B">
        <w:rPr>
          <w:b/>
          <w:sz w:val="28"/>
          <w:szCs w:val="28"/>
        </w:rPr>
        <w:t>:</w:t>
      </w:r>
      <w:r w:rsidR="0019648B">
        <w:rPr>
          <w:sz w:val="28"/>
          <w:szCs w:val="28"/>
        </w:rPr>
        <w:t xml:space="preserve"> Можно переплавить —</w:t>
      </w:r>
      <w:r w:rsidRPr="00251FCD">
        <w:rPr>
          <w:sz w:val="28"/>
          <w:szCs w:val="28"/>
        </w:rPr>
        <w:t xml:space="preserve"> и целый танк получится!</w:t>
      </w:r>
    </w:p>
    <w:p w:rsidR="00C93276" w:rsidRPr="00251FCD" w:rsidRDefault="00C93276" w:rsidP="00DB12CB">
      <w:pPr>
        <w:jc w:val="both"/>
        <w:rPr>
          <w:b/>
          <w:sz w:val="28"/>
          <w:szCs w:val="28"/>
        </w:rPr>
      </w:pPr>
      <w:r w:rsidRPr="00251FCD">
        <w:rPr>
          <w:b/>
          <w:sz w:val="28"/>
          <w:szCs w:val="28"/>
        </w:rPr>
        <w:t xml:space="preserve">К детям направляются трое военных: командир и два солдата. </w:t>
      </w:r>
    </w:p>
    <w:p w:rsidR="00C93276" w:rsidRPr="00105BEE" w:rsidRDefault="00C93276" w:rsidP="00DB12CB">
      <w:pPr>
        <w:jc w:val="both"/>
        <w:rPr>
          <w:b/>
          <w:sz w:val="28"/>
          <w:szCs w:val="28"/>
        </w:rPr>
      </w:pPr>
      <w:r w:rsidRPr="00251FCD">
        <w:rPr>
          <w:b/>
          <w:sz w:val="28"/>
          <w:szCs w:val="28"/>
        </w:rPr>
        <w:t xml:space="preserve">Командир </w:t>
      </w:r>
      <w:r w:rsidRPr="00105BEE">
        <w:rPr>
          <w:i/>
          <w:sz w:val="28"/>
          <w:szCs w:val="28"/>
        </w:rPr>
        <w:t>(бойцам)</w:t>
      </w:r>
      <w:r w:rsidR="00105BEE">
        <w:rPr>
          <w:b/>
          <w:sz w:val="28"/>
          <w:szCs w:val="28"/>
        </w:rPr>
        <w:t>:</w:t>
      </w:r>
      <w:r w:rsidRPr="00251FCD">
        <w:rPr>
          <w:sz w:val="28"/>
          <w:szCs w:val="28"/>
        </w:rPr>
        <w:t xml:space="preserve"> Охраняйте до прибытия коменданта </w:t>
      </w:r>
      <w:r w:rsidRPr="00105BEE">
        <w:rPr>
          <w:i/>
          <w:sz w:val="28"/>
          <w:szCs w:val="28"/>
        </w:rPr>
        <w:t>(солдаты становятся рядом с самолетом, оттеснив детей)</w:t>
      </w:r>
      <w:r w:rsidR="00105BEE">
        <w:rPr>
          <w:sz w:val="28"/>
          <w:szCs w:val="28"/>
        </w:rPr>
        <w:t>.</w:t>
      </w:r>
    </w:p>
    <w:p w:rsidR="00C93276" w:rsidRPr="00251FCD" w:rsidRDefault="00C93276" w:rsidP="00DB12CB">
      <w:pPr>
        <w:jc w:val="both"/>
        <w:rPr>
          <w:sz w:val="28"/>
          <w:szCs w:val="28"/>
        </w:rPr>
      </w:pPr>
      <w:r w:rsidRPr="00251FCD">
        <w:rPr>
          <w:b/>
          <w:sz w:val="28"/>
          <w:szCs w:val="28"/>
        </w:rPr>
        <w:t>Командир</w:t>
      </w:r>
      <w:r w:rsidR="00105BEE">
        <w:rPr>
          <w:b/>
          <w:sz w:val="28"/>
          <w:szCs w:val="28"/>
        </w:rPr>
        <w:t xml:space="preserve"> </w:t>
      </w:r>
      <w:r w:rsidR="00105BEE" w:rsidRPr="00105BEE">
        <w:rPr>
          <w:i/>
          <w:sz w:val="28"/>
          <w:szCs w:val="28"/>
        </w:rPr>
        <w:t>(детям)</w:t>
      </w:r>
      <w:r w:rsidR="00105BEE">
        <w:rPr>
          <w:sz w:val="28"/>
          <w:szCs w:val="28"/>
        </w:rPr>
        <w:t xml:space="preserve">: </w:t>
      </w:r>
      <w:r w:rsidRPr="00251FCD">
        <w:rPr>
          <w:sz w:val="28"/>
          <w:szCs w:val="28"/>
        </w:rPr>
        <w:t>Д</w:t>
      </w:r>
      <w:r w:rsidR="00105BEE">
        <w:rPr>
          <w:sz w:val="28"/>
          <w:szCs w:val="28"/>
        </w:rPr>
        <w:t>авайте-ка по домам —</w:t>
      </w:r>
      <w:r w:rsidRPr="00251FCD">
        <w:rPr>
          <w:sz w:val="28"/>
          <w:szCs w:val="28"/>
        </w:rPr>
        <w:t xml:space="preserve"> детям здесь не место! </w:t>
      </w:r>
    </w:p>
    <w:p w:rsidR="00C93276" w:rsidRPr="00251FCD" w:rsidRDefault="00C93276" w:rsidP="00DB12CB">
      <w:pPr>
        <w:jc w:val="both"/>
        <w:rPr>
          <w:sz w:val="28"/>
          <w:szCs w:val="28"/>
        </w:rPr>
      </w:pPr>
      <w:r w:rsidRPr="00251FCD">
        <w:rPr>
          <w:b/>
          <w:sz w:val="28"/>
          <w:szCs w:val="28"/>
        </w:rPr>
        <w:t>Первый</w:t>
      </w:r>
      <w:r w:rsidR="00D91DF8">
        <w:rPr>
          <w:b/>
          <w:sz w:val="28"/>
          <w:szCs w:val="28"/>
        </w:rPr>
        <w:t>:</w:t>
      </w:r>
      <w:r w:rsidR="00D91DF8">
        <w:rPr>
          <w:sz w:val="28"/>
          <w:szCs w:val="28"/>
        </w:rPr>
        <w:t xml:space="preserve"> Товарищ командир, мы </w:t>
      </w:r>
      <w:r w:rsidRPr="00251FCD">
        <w:rPr>
          <w:sz w:val="28"/>
          <w:szCs w:val="28"/>
        </w:rPr>
        <w:t>же металлолом сдаем для фронта, а здесь столько его!!!</w:t>
      </w:r>
    </w:p>
    <w:p w:rsidR="00C93276" w:rsidRPr="00251FCD" w:rsidRDefault="00C93276" w:rsidP="00DB12CB">
      <w:pPr>
        <w:jc w:val="both"/>
        <w:rPr>
          <w:sz w:val="28"/>
          <w:szCs w:val="28"/>
        </w:rPr>
      </w:pPr>
      <w:r w:rsidRPr="00251FCD">
        <w:rPr>
          <w:b/>
          <w:sz w:val="28"/>
          <w:szCs w:val="28"/>
        </w:rPr>
        <w:t>Командир</w:t>
      </w:r>
      <w:r w:rsidR="00D91DF8">
        <w:rPr>
          <w:b/>
          <w:sz w:val="28"/>
          <w:szCs w:val="28"/>
        </w:rPr>
        <w:t>:</w:t>
      </w:r>
      <w:r w:rsidRPr="00251FCD">
        <w:rPr>
          <w:sz w:val="28"/>
          <w:szCs w:val="28"/>
        </w:rPr>
        <w:t xml:space="preserve"> Ничего, пусть стоит пока, пусть Москва посмотрит на поверженных хваленых асов! А вы делом займитесь!</w:t>
      </w:r>
    </w:p>
    <w:p w:rsidR="00C93276" w:rsidRPr="00251FCD" w:rsidRDefault="00D91DF8" w:rsidP="00DB12CB">
      <w:pPr>
        <w:jc w:val="both"/>
        <w:rPr>
          <w:sz w:val="28"/>
          <w:szCs w:val="28"/>
        </w:rPr>
      </w:pPr>
      <w:r>
        <w:rPr>
          <w:b/>
          <w:sz w:val="28"/>
          <w:szCs w:val="28"/>
        </w:rPr>
        <w:t>Второй:</w:t>
      </w:r>
      <w:r w:rsidR="00C93276" w:rsidRPr="00251FCD">
        <w:rPr>
          <w:b/>
          <w:sz w:val="28"/>
          <w:szCs w:val="28"/>
        </w:rPr>
        <w:t xml:space="preserve"> </w:t>
      </w:r>
      <w:r w:rsidR="00C93276" w:rsidRPr="00251FCD">
        <w:rPr>
          <w:sz w:val="28"/>
          <w:szCs w:val="28"/>
        </w:rPr>
        <w:t>Так мы и занимаемс</w:t>
      </w:r>
      <w:r w:rsidR="00092808">
        <w:rPr>
          <w:sz w:val="28"/>
          <w:szCs w:val="28"/>
        </w:rPr>
        <w:t>я! Мы в госпиталь. Концерт будем</w:t>
      </w:r>
      <w:r w:rsidR="00C93276" w:rsidRPr="00251FCD">
        <w:rPr>
          <w:sz w:val="28"/>
          <w:szCs w:val="28"/>
        </w:rPr>
        <w:t xml:space="preserve"> давать. </w:t>
      </w:r>
    </w:p>
    <w:p w:rsidR="00C93276" w:rsidRDefault="00C93276" w:rsidP="00DB12CB">
      <w:pPr>
        <w:jc w:val="both"/>
        <w:rPr>
          <w:sz w:val="28"/>
          <w:szCs w:val="28"/>
        </w:rPr>
      </w:pPr>
      <w:r w:rsidRPr="00251FCD">
        <w:rPr>
          <w:b/>
          <w:sz w:val="28"/>
          <w:szCs w:val="28"/>
        </w:rPr>
        <w:t>Командир</w:t>
      </w:r>
      <w:r w:rsidR="00A94288">
        <w:rPr>
          <w:b/>
          <w:sz w:val="28"/>
          <w:szCs w:val="28"/>
        </w:rPr>
        <w:t>:</w:t>
      </w:r>
      <w:r w:rsidRPr="00251FCD">
        <w:rPr>
          <w:sz w:val="28"/>
          <w:szCs w:val="28"/>
        </w:rPr>
        <w:t xml:space="preserve"> Молодцы, реб</w:t>
      </w:r>
      <w:r w:rsidR="00A94288">
        <w:rPr>
          <w:sz w:val="28"/>
          <w:szCs w:val="28"/>
        </w:rPr>
        <w:t>ята! Держитесь стойко, ведь вы —</w:t>
      </w:r>
      <w:r w:rsidRPr="00251FCD">
        <w:rPr>
          <w:sz w:val="28"/>
          <w:szCs w:val="28"/>
        </w:rPr>
        <w:t xml:space="preserve"> москвичи! </w:t>
      </w:r>
    </w:p>
    <w:p w:rsidR="00C93276" w:rsidRPr="00251FCD" w:rsidRDefault="00C93276" w:rsidP="00DB12CB">
      <w:pPr>
        <w:jc w:val="both"/>
        <w:rPr>
          <w:sz w:val="28"/>
          <w:szCs w:val="28"/>
        </w:rPr>
      </w:pPr>
    </w:p>
    <w:p w:rsidR="00C93276" w:rsidRDefault="00C93276" w:rsidP="00DB12CB">
      <w:pPr>
        <w:jc w:val="both"/>
        <w:rPr>
          <w:sz w:val="28"/>
          <w:szCs w:val="28"/>
        </w:rPr>
      </w:pPr>
      <w:r w:rsidRPr="00251FCD">
        <w:rPr>
          <w:b/>
          <w:sz w:val="28"/>
          <w:szCs w:val="28"/>
        </w:rPr>
        <w:t>На сцене</w:t>
      </w:r>
      <w:r>
        <w:rPr>
          <w:b/>
          <w:sz w:val="28"/>
          <w:szCs w:val="28"/>
        </w:rPr>
        <w:t xml:space="preserve"> почтальон</w:t>
      </w:r>
      <w:r w:rsidRPr="00251FCD">
        <w:rPr>
          <w:sz w:val="28"/>
          <w:szCs w:val="28"/>
        </w:rPr>
        <w:t xml:space="preserve">: С первого дня войны мы рвались на фронт, и сегодня Москва провожает нас с надеждой. Правда, мне придется заскочить </w:t>
      </w:r>
      <w:r w:rsidR="00177DED">
        <w:rPr>
          <w:sz w:val="28"/>
          <w:szCs w:val="28"/>
        </w:rPr>
        <w:t>на базу —</w:t>
      </w:r>
      <w:r w:rsidRPr="00251FCD">
        <w:rPr>
          <w:sz w:val="28"/>
          <w:szCs w:val="28"/>
        </w:rPr>
        <w:t xml:space="preserve"> почту прихватить</w:t>
      </w:r>
      <w:r w:rsidR="00177DED">
        <w:rPr>
          <w:sz w:val="28"/>
          <w:szCs w:val="28"/>
        </w:rPr>
        <w:t>:</w:t>
      </w:r>
      <w:r w:rsidRPr="00251FCD">
        <w:rPr>
          <w:sz w:val="28"/>
          <w:szCs w:val="28"/>
        </w:rPr>
        <w:t xml:space="preserve"> сегодня в газетах обязательно о параде напишут. И пусть каждый боец на фронте узнает, что Москва не сдается! И, конечно, на передовой </w:t>
      </w:r>
      <w:r w:rsidR="00177DED">
        <w:rPr>
          <w:sz w:val="28"/>
          <w:szCs w:val="28"/>
        </w:rPr>
        <w:t>солдаты</w:t>
      </w:r>
      <w:r w:rsidR="00177DED" w:rsidRPr="00177DED">
        <w:rPr>
          <w:sz w:val="28"/>
          <w:szCs w:val="28"/>
        </w:rPr>
        <w:t xml:space="preserve"> </w:t>
      </w:r>
      <w:r w:rsidR="00177DED" w:rsidRPr="00251FCD">
        <w:rPr>
          <w:sz w:val="28"/>
          <w:szCs w:val="28"/>
        </w:rPr>
        <w:t>ждут</w:t>
      </w:r>
      <w:r w:rsidR="00177DED">
        <w:rPr>
          <w:sz w:val="28"/>
          <w:szCs w:val="28"/>
        </w:rPr>
        <w:t xml:space="preserve"> самого дорогого — весточки </w:t>
      </w:r>
      <w:r w:rsidRPr="00251FCD">
        <w:rPr>
          <w:sz w:val="28"/>
          <w:szCs w:val="28"/>
        </w:rPr>
        <w:t>от родных и любимых. От маленького письмеца в серд</w:t>
      </w:r>
      <w:r w:rsidR="00D76F0E">
        <w:rPr>
          <w:sz w:val="28"/>
          <w:szCs w:val="28"/>
        </w:rPr>
        <w:t>це солдата огромное</w:t>
      </w:r>
      <w:r w:rsidRPr="00251FCD">
        <w:rPr>
          <w:sz w:val="28"/>
          <w:szCs w:val="28"/>
        </w:rPr>
        <w:t xml:space="preserve"> мужество рождается</w:t>
      </w:r>
      <w:r w:rsidR="00D76F0E">
        <w:rPr>
          <w:sz w:val="28"/>
          <w:szCs w:val="28"/>
        </w:rPr>
        <w:t>..</w:t>
      </w:r>
      <w:r w:rsidRPr="00251FCD">
        <w:rPr>
          <w:sz w:val="28"/>
          <w:szCs w:val="28"/>
        </w:rPr>
        <w:t xml:space="preserve">. </w:t>
      </w:r>
      <w:r w:rsidR="00D76F0E">
        <w:rPr>
          <w:sz w:val="28"/>
          <w:szCs w:val="28"/>
        </w:rPr>
        <w:t>А н</w:t>
      </w:r>
      <w:r w:rsidRPr="00251FCD">
        <w:rPr>
          <w:sz w:val="28"/>
          <w:szCs w:val="28"/>
        </w:rPr>
        <w:t xml:space="preserve">ас направляют в район Волоколамска. </w:t>
      </w:r>
    </w:p>
    <w:p w:rsidR="00C93276" w:rsidRPr="00251FCD" w:rsidRDefault="00C93276" w:rsidP="00DB12CB">
      <w:pPr>
        <w:jc w:val="both"/>
        <w:rPr>
          <w:b/>
          <w:sz w:val="28"/>
          <w:szCs w:val="28"/>
        </w:rPr>
      </w:pPr>
    </w:p>
    <w:p w:rsidR="00C93276" w:rsidRPr="00D76F0E" w:rsidRDefault="00622D49" w:rsidP="00DB12CB">
      <w:pPr>
        <w:widowControl w:val="0"/>
        <w:autoSpaceDE w:val="0"/>
        <w:autoSpaceDN w:val="0"/>
        <w:adjustRightInd w:val="0"/>
        <w:jc w:val="both"/>
        <w:rPr>
          <w:sz w:val="28"/>
          <w:szCs w:val="28"/>
        </w:rPr>
      </w:pPr>
      <w:r>
        <w:rPr>
          <w:b/>
          <w:sz w:val="28"/>
          <w:szCs w:val="28"/>
        </w:rPr>
        <w:t>Фонограмма.</w:t>
      </w:r>
      <w:r w:rsidR="00C93276" w:rsidRPr="00251FCD">
        <w:rPr>
          <w:b/>
          <w:sz w:val="28"/>
          <w:szCs w:val="28"/>
        </w:rPr>
        <w:t xml:space="preserve"> </w:t>
      </w:r>
      <w:r w:rsidR="00C93276" w:rsidRPr="00D76F0E">
        <w:rPr>
          <w:sz w:val="28"/>
          <w:szCs w:val="28"/>
        </w:rPr>
        <w:t xml:space="preserve">«Песня о юном барабанщике» </w:t>
      </w:r>
    </w:p>
    <w:p w:rsidR="00C93276" w:rsidRPr="00251FCD" w:rsidRDefault="00C93276" w:rsidP="00DB12CB">
      <w:pPr>
        <w:widowControl w:val="0"/>
        <w:autoSpaceDE w:val="0"/>
        <w:autoSpaceDN w:val="0"/>
        <w:adjustRightInd w:val="0"/>
        <w:jc w:val="both"/>
        <w:rPr>
          <w:b/>
          <w:sz w:val="28"/>
          <w:szCs w:val="28"/>
        </w:rPr>
      </w:pPr>
    </w:p>
    <w:p w:rsidR="00C93276" w:rsidRDefault="00C93276" w:rsidP="00DB12CB">
      <w:pPr>
        <w:widowControl w:val="0"/>
        <w:autoSpaceDE w:val="0"/>
        <w:autoSpaceDN w:val="0"/>
        <w:adjustRightInd w:val="0"/>
        <w:jc w:val="both"/>
        <w:rPr>
          <w:b/>
          <w:sz w:val="28"/>
          <w:szCs w:val="28"/>
        </w:rPr>
      </w:pPr>
      <w:r w:rsidRPr="00251FCD">
        <w:rPr>
          <w:b/>
          <w:sz w:val="28"/>
          <w:szCs w:val="28"/>
        </w:rPr>
        <w:t>Эпизод «Воздушная тревога»</w:t>
      </w:r>
    </w:p>
    <w:p w:rsidR="00C93276" w:rsidRPr="00251FCD" w:rsidRDefault="00C93276" w:rsidP="00DB12CB">
      <w:pPr>
        <w:widowControl w:val="0"/>
        <w:autoSpaceDE w:val="0"/>
        <w:autoSpaceDN w:val="0"/>
        <w:adjustRightInd w:val="0"/>
        <w:jc w:val="both"/>
        <w:rPr>
          <w:b/>
          <w:sz w:val="28"/>
          <w:szCs w:val="28"/>
        </w:rPr>
      </w:pPr>
    </w:p>
    <w:p w:rsidR="00C93276" w:rsidRPr="00251FCD" w:rsidRDefault="00C93276" w:rsidP="00DB12CB">
      <w:pPr>
        <w:jc w:val="both"/>
        <w:rPr>
          <w:b/>
          <w:sz w:val="28"/>
          <w:szCs w:val="28"/>
        </w:rPr>
      </w:pPr>
      <w:r w:rsidRPr="00251FCD">
        <w:rPr>
          <w:b/>
          <w:sz w:val="28"/>
          <w:szCs w:val="28"/>
        </w:rPr>
        <w:t>Начальник отряда самообороны</w:t>
      </w:r>
    </w:p>
    <w:p w:rsidR="00C93276" w:rsidRPr="00251FCD" w:rsidRDefault="00C93276" w:rsidP="00DB12CB">
      <w:pPr>
        <w:jc w:val="both"/>
        <w:rPr>
          <w:i/>
          <w:sz w:val="28"/>
          <w:szCs w:val="28"/>
        </w:rPr>
      </w:pPr>
      <w:r w:rsidRPr="00251FCD">
        <w:rPr>
          <w:b/>
          <w:sz w:val="28"/>
          <w:szCs w:val="28"/>
        </w:rPr>
        <w:t>Девушка Маша</w:t>
      </w:r>
    </w:p>
    <w:p w:rsidR="00C93276" w:rsidRPr="00251FCD" w:rsidRDefault="00C93276" w:rsidP="00DB12CB">
      <w:pPr>
        <w:jc w:val="both"/>
        <w:rPr>
          <w:b/>
          <w:sz w:val="28"/>
          <w:szCs w:val="28"/>
        </w:rPr>
      </w:pPr>
      <w:r w:rsidRPr="00251FCD">
        <w:rPr>
          <w:b/>
          <w:sz w:val="28"/>
          <w:szCs w:val="28"/>
        </w:rPr>
        <w:t xml:space="preserve">Голос: </w:t>
      </w:r>
      <w:r w:rsidRPr="00C12991">
        <w:rPr>
          <w:sz w:val="28"/>
          <w:szCs w:val="28"/>
        </w:rPr>
        <w:t>Воздушная тревога! Всем занять посты</w:t>
      </w:r>
      <w:r w:rsidRPr="00251FCD">
        <w:rPr>
          <w:b/>
          <w:sz w:val="28"/>
          <w:szCs w:val="28"/>
        </w:rPr>
        <w:t>!</w:t>
      </w:r>
    </w:p>
    <w:p w:rsidR="00C93276" w:rsidRPr="00134134" w:rsidRDefault="00BD43BC" w:rsidP="00DB12CB">
      <w:pPr>
        <w:jc w:val="both"/>
        <w:rPr>
          <w:i/>
          <w:sz w:val="28"/>
          <w:szCs w:val="28"/>
        </w:rPr>
      </w:pPr>
      <w:r w:rsidRPr="00134134">
        <w:rPr>
          <w:i/>
          <w:sz w:val="28"/>
          <w:szCs w:val="28"/>
        </w:rPr>
        <w:t>(Над сценой —</w:t>
      </w:r>
      <w:r w:rsidR="00C93276" w:rsidRPr="00134134">
        <w:rPr>
          <w:i/>
          <w:sz w:val="28"/>
          <w:szCs w:val="28"/>
        </w:rPr>
        <w:t xml:space="preserve"> лестница с площадкой наверху, </w:t>
      </w:r>
      <w:r w:rsidRPr="00134134">
        <w:rPr>
          <w:i/>
          <w:sz w:val="28"/>
          <w:szCs w:val="28"/>
        </w:rPr>
        <w:t>надпись — пост номер 5. На посту —</w:t>
      </w:r>
      <w:r w:rsidR="00C93276" w:rsidRPr="00134134">
        <w:rPr>
          <w:i/>
          <w:sz w:val="28"/>
          <w:szCs w:val="28"/>
        </w:rPr>
        <w:t xml:space="preserve"> девушка, смотрит в бинокль</w:t>
      </w:r>
      <w:r w:rsidR="00A83ECF" w:rsidRPr="00134134">
        <w:rPr>
          <w:i/>
          <w:sz w:val="28"/>
          <w:szCs w:val="28"/>
        </w:rPr>
        <w:t xml:space="preserve"> на небо,</w:t>
      </w:r>
      <w:r w:rsidR="00C93276" w:rsidRPr="00134134">
        <w:rPr>
          <w:i/>
          <w:sz w:val="28"/>
          <w:szCs w:val="28"/>
        </w:rPr>
        <w:t xml:space="preserve"> на город, озирается, словно еще не освоилась на дежурстве.</w:t>
      </w:r>
      <w:r w:rsidRPr="00134134">
        <w:rPr>
          <w:i/>
          <w:sz w:val="28"/>
          <w:szCs w:val="28"/>
        </w:rPr>
        <w:t>)</w:t>
      </w:r>
      <w:r w:rsidR="00C93276" w:rsidRPr="00134134">
        <w:rPr>
          <w:i/>
          <w:sz w:val="28"/>
          <w:szCs w:val="28"/>
        </w:rPr>
        <w:t xml:space="preserve"> </w:t>
      </w:r>
    </w:p>
    <w:p w:rsidR="00ED759F" w:rsidRDefault="00ED759F" w:rsidP="00DB12CB">
      <w:pPr>
        <w:jc w:val="both"/>
        <w:rPr>
          <w:b/>
          <w:sz w:val="28"/>
          <w:szCs w:val="28"/>
        </w:rPr>
      </w:pPr>
    </w:p>
    <w:p w:rsidR="00C93276" w:rsidRPr="00251FCD" w:rsidRDefault="00622D49" w:rsidP="00DB12CB">
      <w:pPr>
        <w:jc w:val="both"/>
        <w:rPr>
          <w:b/>
          <w:sz w:val="28"/>
          <w:szCs w:val="28"/>
        </w:rPr>
      </w:pPr>
      <w:r>
        <w:rPr>
          <w:b/>
          <w:sz w:val="28"/>
          <w:szCs w:val="28"/>
        </w:rPr>
        <w:t>Фонограмма.</w:t>
      </w:r>
      <w:r w:rsidR="00ED759F">
        <w:rPr>
          <w:b/>
          <w:sz w:val="28"/>
          <w:szCs w:val="28"/>
        </w:rPr>
        <w:t xml:space="preserve"> </w:t>
      </w:r>
      <w:r w:rsidR="00C93276" w:rsidRPr="00ED759F">
        <w:rPr>
          <w:sz w:val="28"/>
          <w:szCs w:val="28"/>
        </w:rPr>
        <w:t>Слышен гул немецких са</w:t>
      </w:r>
      <w:r w:rsidR="00ED759F" w:rsidRPr="00ED759F">
        <w:rPr>
          <w:sz w:val="28"/>
          <w:szCs w:val="28"/>
        </w:rPr>
        <w:t>молетов. Звуки взрывов, бомбежки</w:t>
      </w:r>
      <w:r w:rsidR="00C93276" w:rsidRPr="00ED759F">
        <w:rPr>
          <w:sz w:val="28"/>
          <w:szCs w:val="28"/>
        </w:rPr>
        <w:t>.</w:t>
      </w:r>
      <w:r w:rsidR="00C93276" w:rsidRPr="00251FCD">
        <w:rPr>
          <w:b/>
          <w:sz w:val="28"/>
          <w:szCs w:val="28"/>
        </w:rPr>
        <w:t xml:space="preserve"> </w:t>
      </w:r>
      <w:r>
        <w:rPr>
          <w:b/>
          <w:sz w:val="28"/>
          <w:szCs w:val="28"/>
        </w:rPr>
        <w:t>Видеоряд.</w:t>
      </w:r>
      <w:r w:rsidR="00605771">
        <w:rPr>
          <w:b/>
          <w:sz w:val="28"/>
          <w:szCs w:val="28"/>
        </w:rPr>
        <w:t xml:space="preserve"> </w:t>
      </w:r>
      <w:r w:rsidR="00C93276" w:rsidRPr="00605771">
        <w:rPr>
          <w:sz w:val="28"/>
          <w:szCs w:val="28"/>
        </w:rPr>
        <w:t>Всполохи огня на заднике.</w:t>
      </w:r>
    </w:p>
    <w:p w:rsidR="00A663C8" w:rsidRDefault="00A663C8" w:rsidP="00DB12CB">
      <w:pPr>
        <w:jc w:val="both"/>
        <w:rPr>
          <w:b/>
          <w:sz w:val="28"/>
          <w:szCs w:val="28"/>
        </w:rPr>
      </w:pPr>
    </w:p>
    <w:p w:rsidR="00C93276" w:rsidRPr="00251FCD" w:rsidRDefault="00FF563F" w:rsidP="00DB12CB">
      <w:pPr>
        <w:jc w:val="both"/>
        <w:rPr>
          <w:sz w:val="28"/>
          <w:szCs w:val="28"/>
        </w:rPr>
      </w:pPr>
      <w:r>
        <w:rPr>
          <w:b/>
          <w:sz w:val="28"/>
          <w:szCs w:val="28"/>
        </w:rPr>
        <w:t>Девушка Маша:</w:t>
      </w:r>
      <w:r w:rsidR="00C93276" w:rsidRPr="00251FCD">
        <w:rPr>
          <w:b/>
          <w:sz w:val="28"/>
          <w:szCs w:val="28"/>
        </w:rPr>
        <w:t xml:space="preserve"> </w:t>
      </w:r>
      <w:r w:rsidR="005E5353">
        <w:rPr>
          <w:sz w:val="28"/>
          <w:szCs w:val="28"/>
        </w:rPr>
        <w:t xml:space="preserve">Ой! Ой, мамочки, летят! </w:t>
      </w:r>
      <w:r w:rsidR="005E5353" w:rsidRPr="00C8320E">
        <w:rPr>
          <w:i/>
          <w:sz w:val="28"/>
          <w:szCs w:val="28"/>
        </w:rPr>
        <w:t>(С</w:t>
      </w:r>
      <w:r w:rsidR="00C93276" w:rsidRPr="00C8320E">
        <w:rPr>
          <w:i/>
          <w:sz w:val="28"/>
          <w:szCs w:val="28"/>
        </w:rPr>
        <w:t xml:space="preserve"> первым взрывом приседает, зажмуривается</w:t>
      </w:r>
      <w:r w:rsidR="005E5353" w:rsidRPr="00C8320E">
        <w:rPr>
          <w:i/>
          <w:sz w:val="28"/>
          <w:szCs w:val="28"/>
        </w:rPr>
        <w:t>.)</w:t>
      </w:r>
      <w:r w:rsidR="005E5353">
        <w:rPr>
          <w:sz w:val="28"/>
          <w:szCs w:val="28"/>
        </w:rPr>
        <w:t xml:space="preserve"> Ой, мамочки! </w:t>
      </w:r>
      <w:r w:rsidR="005E5353" w:rsidRPr="00C8320E">
        <w:rPr>
          <w:i/>
          <w:sz w:val="28"/>
          <w:szCs w:val="28"/>
        </w:rPr>
        <w:t>(З</w:t>
      </w:r>
      <w:r w:rsidR="00C93276" w:rsidRPr="00C8320E">
        <w:rPr>
          <w:i/>
          <w:sz w:val="28"/>
          <w:szCs w:val="28"/>
        </w:rPr>
        <w:t>акрывает уши ладонями,</w:t>
      </w:r>
      <w:r w:rsidR="005E5353" w:rsidRPr="00C8320E">
        <w:rPr>
          <w:i/>
          <w:sz w:val="28"/>
          <w:szCs w:val="28"/>
        </w:rPr>
        <w:t xml:space="preserve"> прижимается к трубе, бормочет.)</w:t>
      </w:r>
      <w:r w:rsidR="00C93276" w:rsidRPr="00251FCD">
        <w:rPr>
          <w:sz w:val="28"/>
          <w:szCs w:val="28"/>
        </w:rPr>
        <w:t xml:space="preserve"> Хоть бы не заметил, хоть бы не заметил…</w:t>
      </w:r>
    </w:p>
    <w:p w:rsidR="00C93276" w:rsidRPr="00E76A8B" w:rsidRDefault="00E76A8B" w:rsidP="00DB12CB">
      <w:pPr>
        <w:jc w:val="both"/>
        <w:rPr>
          <w:i/>
          <w:sz w:val="28"/>
          <w:szCs w:val="28"/>
        </w:rPr>
      </w:pPr>
      <w:r w:rsidRPr="00E76A8B">
        <w:rPr>
          <w:i/>
          <w:sz w:val="28"/>
          <w:szCs w:val="28"/>
        </w:rPr>
        <w:t>(</w:t>
      </w:r>
      <w:r w:rsidR="00C93276" w:rsidRPr="00E76A8B">
        <w:rPr>
          <w:i/>
          <w:sz w:val="28"/>
          <w:szCs w:val="28"/>
        </w:rPr>
        <w:t>Подбегает мужчина, начальник отряда самообороны</w:t>
      </w:r>
      <w:r w:rsidRPr="00E76A8B">
        <w:rPr>
          <w:i/>
          <w:sz w:val="28"/>
          <w:szCs w:val="28"/>
        </w:rPr>
        <w:t>. П</w:t>
      </w:r>
      <w:r w:rsidR="00C93276" w:rsidRPr="00E76A8B">
        <w:rPr>
          <w:i/>
          <w:sz w:val="28"/>
          <w:szCs w:val="28"/>
        </w:rPr>
        <w:t>однявшись на пару ступенек, кричит девушке, пытаясь перекричать шум.</w:t>
      </w:r>
      <w:r w:rsidRPr="00E76A8B">
        <w:rPr>
          <w:i/>
          <w:sz w:val="28"/>
          <w:szCs w:val="28"/>
        </w:rPr>
        <w:t>)</w:t>
      </w:r>
    </w:p>
    <w:p w:rsidR="00C93276" w:rsidRPr="007D29E4" w:rsidRDefault="00C93276" w:rsidP="00DB12CB">
      <w:pPr>
        <w:jc w:val="both"/>
        <w:rPr>
          <w:i/>
          <w:sz w:val="28"/>
          <w:szCs w:val="28"/>
        </w:rPr>
      </w:pPr>
      <w:r w:rsidRPr="00251FCD">
        <w:rPr>
          <w:b/>
          <w:sz w:val="28"/>
          <w:szCs w:val="28"/>
        </w:rPr>
        <w:t>Начальник</w:t>
      </w:r>
      <w:r w:rsidR="00947741">
        <w:rPr>
          <w:b/>
          <w:sz w:val="28"/>
          <w:szCs w:val="28"/>
        </w:rPr>
        <w:t>:</w:t>
      </w:r>
      <w:r w:rsidRPr="00251FCD">
        <w:rPr>
          <w:sz w:val="28"/>
          <w:szCs w:val="28"/>
        </w:rPr>
        <w:t xml:space="preserve"> Петрова! Т</w:t>
      </w:r>
      <w:r w:rsidR="00FE35F9">
        <w:rPr>
          <w:sz w:val="28"/>
          <w:szCs w:val="28"/>
        </w:rPr>
        <w:t>ы что там скукожилась? Ты в первый раз</w:t>
      </w:r>
      <w:r w:rsidRPr="00251FCD">
        <w:rPr>
          <w:sz w:val="28"/>
          <w:szCs w:val="28"/>
        </w:rPr>
        <w:t xml:space="preserve">? </w:t>
      </w:r>
      <w:r w:rsidR="00654C15" w:rsidRPr="007D29E4">
        <w:rPr>
          <w:i/>
          <w:sz w:val="28"/>
          <w:szCs w:val="28"/>
        </w:rPr>
        <w:t>(Д</w:t>
      </w:r>
      <w:r w:rsidRPr="007D29E4">
        <w:rPr>
          <w:i/>
          <w:sz w:val="28"/>
          <w:szCs w:val="28"/>
        </w:rPr>
        <w:t>евушка поднимает голову, г</w:t>
      </w:r>
      <w:r w:rsidR="00654C15" w:rsidRPr="007D29E4">
        <w:rPr>
          <w:i/>
          <w:sz w:val="28"/>
          <w:szCs w:val="28"/>
        </w:rPr>
        <w:t>лаза испуганные, нервно кивает.)</w:t>
      </w:r>
    </w:p>
    <w:p w:rsidR="00C93276" w:rsidRPr="00251FCD" w:rsidRDefault="00C93276" w:rsidP="00DB12CB">
      <w:pPr>
        <w:jc w:val="both"/>
        <w:rPr>
          <w:sz w:val="28"/>
          <w:szCs w:val="28"/>
        </w:rPr>
      </w:pPr>
      <w:r w:rsidRPr="00251FCD">
        <w:rPr>
          <w:b/>
          <w:sz w:val="28"/>
          <w:szCs w:val="28"/>
        </w:rPr>
        <w:t xml:space="preserve">Девушка Маша </w:t>
      </w:r>
      <w:r w:rsidRPr="00FD5585">
        <w:rPr>
          <w:i/>
          <w:sz w:val="28"/>
          <w:szCs w:val="28"/>
        </w:rPr>
        <w:t>(пытается подняться)</w:t>
      </w:r>
      <w:r w:rsidR="00FD5585">
        <w:rPr>
          <w:b/>
          <w:sz w:val="28"/>
          <w:szCs w:val="28"/>
        </w:rPr>
        <w:t>:</w:t>
      </w:r>
      <w:r w:rsidRPr="00251FCD">
        <w:rPr>
          <w:sz w:val="28"/>
          <w:szCs w:val="28"/>
        </w:rPr>
        <w:t xml:space="preserve"> Я сейчас... сейчас… Я не трусиха!</w:t>
      </w:r>
    </w:p>
    <w:p w:rsidR="00C93276" w:rsidRPr="00251FCD" w:rsidRDefault="00C93276" w:rsidP="00DB12CB">
      <w:pPr>
        <w:jc w:val="both"/>
        <w:rPr>
          <w:sz w:val="28"/>
          <w:szCs w:val="28"/>
        </w:rPr>
      </w:pPr>
      <w:r w:rsidRPr="00251FCD">
        <w:rPr>
          <w:b/>
          <w:sz w:val="28"/>
          <w:szCs w:val="28"/>
        </w:rPr>
        <w:t>Начальник</w:t>
      </w:r>
      <w:r w:rsidR="00C7186E">
        <w:rPr>
          <w:b/>
          <w:sz w:val="28"/>
          <w:szCs w:val="28"/>
        </w:rPr>
        <w:t>:</w:t>
      </w:r>
      <w:r w:rsidRPr="00251FCD">
        <w:rPr>
          <w:sz w:val="28"/>
          <w:szCs w:val="28"/>
        </w:rPr>
        <w:t xml:space="preserve"> Это, Петрова, не трусость, а привыкание к обстановке. Поначал</w:t>
      </w:r>
      <w:r w:rsidR="005D4E3B">
        <w:rPr>
          <w:sz w:val="28"/>
          <w:szCs w:val="28"/>
        </w:rPr>
        <w:t>у всем страшно бывает, а потом —</w:t>
      </w:r>
      <w:r w:rsidRPr="00251FCD">
        <w:rPr>
          <w:sz w:val="28"/>
          <w:szCs w:val="28"/>
        </w:rPr>
        <w:t xml:space="preserve"> ничего. В соседнем доме композитор жил, так он прямо на крыше в перерывах между налетами </w:t>
      </w:r>
      <w:r>
        <w:rPr>
          <w:sz w:val="28"/>
          <w:szCs w:val="28"/>
        </w:rPr>
        <w:t xml:space="preserve">песни </w:t>
      </w:r>
      <w:r w:rsidRPr="00251FCD">
        <w:rPr>
          <w:sz w:val="28"/>
          <w:szCs w:val="28"/>
        </w:rPr>
        <w:t>писал!</w:t>
      </w:r>
    </w:p>
    <w:p w:rsidR="00C93276" w:rsidRPr="00251FCD" w:rsidRDefault="00C93276" w:rsidP="00DB12CB">
      <w:pPr>
        <w:jc w:val="both"/>
        <w:rPr>
          <w:sz w:val="28"/>
          <w:szCs w:val="28"/>
        </w:rPr>
      </w:pPr>
      <w:r w:rsidRPr="00251FCD">
        <w:rPr>
          <w:b/>
          <w:sz w:val="28"/>
          <w:szCs w:val="28"/>
        </w:rPr>
        <w:t>Девушка Маша</w:t>
      </w:r>
      <w:r w:rsidR="00B155A0">
        <w:rPr>
          <w:b/>
          <w:sz w:val="28"/>
          <w:szCs w:val="28"/>
        </w:rPr>
        <w:t>:</w:t>
      </w:r>
      <w:r w:rsidRPr="00251FCD">
        <w:rPr>
          <w:sz w:val="28"/>
          <w:szCs w:val="28"/>
        </w:rPr>
        <w:t xml:space="preserve"> П-п-почему «писал»? Он что… п-п-погиб?</w:t>
      </w:r>
    </w:p>
    <w:p w:rsidR="00C93276" w:rsidRPr="00251FCD" w:rsidRDefault="00C93276" w:rsidP="00DB12CB">
      <w:pPr>
        <w:jc w:val="both"/>
        <w:rPr>
          <w:sz w:val="28"/>
          <w:szCs w:val="28"/>
        </w:rPr>
      </w:pPr>
      <w:r w:rsidRPr="00251FCD">
        <w:rPr>
          <w:b/>
          <w:sz w:val="28"/>
          <w:szCs w:val="28"/>
        </w:rPr>
        <w:t>Начальник</w:t>
      </w:r>
      <w:r w:rsidR="006D44CB">
        <w:rPr>
          <w:b/>
          <w:sz w:val="28"/>
          <w:szCs w:val="28"/>
        </w:rPr>
        <w:t>:</w:t>
      </w:r>
      <w:r w:rsidRPr="00251FCD">
        <w:rPr>
          <w:sz w:val="28"/>
          <w:szCs w:val="28"/>
        </w:rPr>
        <w:t xml:space="preserve"> Да типун тебе на яз</w:t>
      </w:r>
      <w:r w:rsidR="004D2D18">
        <w:rPr>
          <w:sz w:val="28"/>
          <w:szCs w:val="28"/>
        </w:rPr>
        <w:t xml:space="preserve">ык! Эвакуировали его! Чтобы он </w:t>
      </w:r>
      <w:r w:rsidRPr="00251FCD">
        <w:rPr>
          <w:sz w:val="28"/>
          <w:szCs w:val="28"/>
        </w:rPr>
        <w:t xml:space="preserve">свою </w:t>
      </w:r>
      <w:r>
        <w:rPr>
          <w:sz w:val="28"/>
          <w:szCs w:val="28"/>
        </w:rPr>
        <w:t>песню закончить смог. Ведь она нашей Москве</w:t>
      </w:r>
      <w:r w:rsidR="007550CA">
        <w:rPr>
          <w:sz w:val="28"/>
          <w:szCs w:val="28"/>
        </w:rPr>
        <w:t xml:space="preserve"> посвящается! </w:t>
      </w:r>
      <w:r w:rsidR="007550CA" w:rsidRPr="007550CA">
        <w:rPr>
          <w:i/>
          <w:sz w:val="28"/>
          <w:szCs w:val="28"/>
        </w:rPr>
        <w:t>(О</w:t>
      </w:r>
      <w:r w:rsidRPr="007550CA">
        <w:rPr>
          <w:i/>
          <w:sz w:val="28"/>
          <w:szCs w:val="28"/>
        </w:rPr>
        <w:t>кидывает взглядом небо</w:t>
      </w:r>
      <w:r w:rsidR="007550CA" w:rsidRPr="007550CA">
        <w:rPr>
          <w:i/>
          <w:sz w:val="28"/>
          <w:szCs w:val="28"/>
        </w:rPr>
        <w:t>.</w:t>
      </w:r>
      <w:r w:rsidRPr="007550CA">
        <w:rPr>
          <w:i/>
          <w:sz w:val="28"/>
          <w:szCs w:val="28"/>
        </w:rPr>
        <w:t>)</w:t>
      </w:r>
      <w:r w:rsidRPr="00251FCD">
        <w:rPr>
          <w:sz w:val="28"/>
          <w:szCs w:val="28"/>
        </w:rPr>
        <w:t xml:space="preserve"> Фугаски сбрасывают</w:t>
      </w:r>
      <w:r w:rsidR="00D91D2E">
        <w:rPr>
          <w:sz w:val="28"/>
          <w:szCs w:val="28"/>
        </w:rPr>
        <w:t>,</w:t>
      </w:r>
      <w:r w:rsidR="00C7482A">
        <w:rPr>
          <w:sz w:val="28"/>
          <w:szCs w:val="28"/>
        </w:rPr>
        <w:t xml:space="preserve"> гады. Смотри в оба. К</w:t>
      </w:r>
      <w:r w:rsidRPr="00251FCD">
        <w:rPr>
          <w:sz w:val="28"/>
          <w:szCs w:val="28"/>
        </w:rPr>
        <w:t>ак пожар увидишь, сразу в штаб звони</w:t>
      </w:r>
      <w:r w:rsidR="00C7482A">
        <w:rPr>
          <w:sz w:val="28"/>
          <w:szCs w:val="28"/>
        </w:rPr>
        <w:t xml:space="preserve"> —</w:t>
      </w:r>
      <w:r w:rsidRPr="00251FCD">
        <w:rPr>
          <w:sz w:val="28"/>
          <w:szCs w:val="28"/>
        </w:rPr>
        <w:t xml:space="preserve"> пусть пожарных и сан</w:t>
      </w:r>
      <w:r>
        <w:rPr>
          <w:sz w:val="28"/>
          <w:szCs w:val="28"/>
        </w:rPr>
        <w:t>.</w:t>
      </w:r>
      <w:r w:rsidRPr="00251FCD">
        <w:rPr>
          <w:sz w:val="28"/>
          <w:szCs w:val="28"/>
        </w:rPr>
        <w:t>д</w:t>
      </w:r>
      <w:r w:rsidR="00C7482A">
        <w:rPr>
          <w:sz w:val="28"/>
          <w:szCs w:val="28"/>
        </w:rPr>
        <w:t xml:space="preserve">ружинниц на место отправляют… </w:t>
      </w:r>
      <w:r w:rsidR="00C7482A" w:rsidRPr="00C7482A">
        <w:rPr>
          <w:i/>
          <w:sz w:val="28"/>
          <w:szCs w:val="28"/>
        </w:rPr>
        <w:t>(П</w:t>
      </w:r>
      <w:r w:rsidRPr="00C7482A">
        <w:rPr>
          <w:i/>
          <w:sz w:val="28"/>
          <w:szCs w:val="28"/>
        </w:rPr>
        <w:t>ово</w:t>
      </w:r>
      <w:r w:rsidR="00C7482A" w:rsidRPr="00C7482A">
        <w:rPr>
          <w:i/>
          <w:sz w:val="28"/>
          <w:szCs w:val="28"/>
        </w:rPr>
        <w:t>рачивается, чтобы бежать дальше. О</w:t>
      </w:r>
      <w:r w:rsidRPr="00C7482A">
        <w:rPr>
          <w:i/>
          <w:sz w:val="28"/>
          <w:szCs w:val="28"/>
        </w:rPr>
        <w:t>глядывается</w:t>
      </w:r>
      <w:r w:rsidR="00C7482A" w:rsidRPr="00C7482A">
        <w:rPr>
          <w:i/>
          <w:sz w:val="28"/>
          <w:szCs w:val="28"/>
        </w:rPr>
        <w:t>.</w:t>
      </w:r>
      <w:r w:rsidRPr="00C7482A">
        <w:rPr>
          <w:i/>
          <w:sz w:val="28"/>
          <w:szCs w:val="28"/>
        </w:rPr>
        <w:t>)</w:t>
      </w:r>
      <w:r w:rsidRPr="00251FCD">
        <w:rPr>
          <w:sz w:val="28"/>
          <w:szCs w:val="28"/>
        </w:rPr>
        <w:t xml:space="preserve"> Как зовут-то тебя?</w:t>
      </w:r>
    </w:p>
    <w:p w:rsidR="00C93276" w:rsidRPr="00251FCD" w:rsidRDefault="00C93276" w:rsidP="00DB12CB">
      <w:pPr>
        <w:jc w:val="both"/>
        <w:rPr>
          <w:sz w:val="28"/>
          <w:szCs w:val="28"/>
        </w:rPr>
      </w:pPr>
      <w:r w:rsidRPr="00251FCD">
        <w:rPr>
          <w:b/>
          <w:sz w:val="28"/>
          <w:szCs w:val="28"/>
        </w:rPr>
        <w:t>Девушка Маша</w:t>
      </w:r>
      <w:r w:rsidR="009444CC">
        <w:rPr>
          <w:b/>
          <w:sz w:val="28"/>
          <w:szCs w:val="28"/>
        </w:rPr>
        <w:t>:</w:t>
      </w:r>
      <w:r w:rsidRPr="00251FCD">
        <w:rPr>
          <w:sz w:val="28"/>
          <w:szCs w:val="28"/>
        </w:rPr>
        <w:t xml:space="preserve"> М-м-м-маша…</w:t>
      </w:r>
    </w:p>
    <w:p w:rsidR="00C93276" w:rsidRPr="00251FCD" w:rsidRDefault="00C93276" w:rsidP="00DB12CB">
      <w:pPr>
        <w:jc w:val="both"/>
        <w:rPr>
          <w:sz w:val="28"/>
          <w:szCs w:val="28"/>
        </w:rPr>
      </w:pPr>
      <w:r w:rsidRPr="00251FCD">
        <w:rPr>
          <w:b/>
          <w:sz w:val="28"/>
          <w:szCs w:val="28"/>
        </w:rPr>
        <w:t xml:space="preserve">Начальник </w:t>
      </w:r>
      <w:r w:rsidRPr="009444CC">
        <w:rPr>
          <w:i/>
          <w:sz w:val="28"/>
          <w:szCs w:val="28"/>
        </w:rPr>
        <w:t>(весело)</w:t>
      </w:r>
      <w:r w:rsidR="009444CC">
        <w:rPr>
          <w:sz w:val="28"/>
          <w:szCs w:val="28"/>
        </w:rPr>
        <w:t>:</w:t>
      </w:r>
      <w:r w:rsidRPr="009444CC">
        <w:rPr>
          <w:i/>
          <w:sz w:val="28"/>
          <w:szCs w:val="28"/>
        </w:rPr>
        <w:t xml:space="preserve"> </w:t>
      </w:r>
      <w:r w:rsidRPr="00251FCD">
        <w:rPr>
          <w:sz w:val="28"/>
          <w:szCs w:val="28"/>
        </w:rPr>
        <w:t>Не дре</w:t>
      </w:r>
      <w:r w:rsidR="009444CC">
        <w:rPr>
          <w:sz w:val="28"/>
          <w:szCs w:val="28"/>
        </w:rPr>
        <w:t xml:space="preserve">йфь, Маша, победа будет наша! </w:t>
      </w:r>
      <w:r w:rsidR="009444CC" w:rsidRPr="009444CC">
        <w:rPr>
          <w:i/>
          <w:sz w:val="28"/>
          <w:szCs w:val="28"/>
        </w:rPr>
        <w:t>(С</w:t>
      </w:r>
      <w:r w:rsidRPr="009444CC">
        <w:rPr>
          <w:i/>
          <w:sz w:val="28"/>
          <w:szCs w:val="28"/>
        </w:rPr>
        <w:t>меется, убегает</w:t>
      </w:r>
      <w:r w:rsidR="009444CC" w:rsidRPr="009444CC">
        <w:rPr>
          <w:i/>
          <w:sz w:val="28"/>
          <w:szCs w:val="28"/>
        </w:rPr>
        <w:t>.</w:t>
      </w:r>
      <w:r w:rsidRPr="009444CC">
        <w:rPr>
          <w:i/>
          <w:sz w:val="28"/>
          <w:szCs w:val="28"/>
        </w:rPr>
        <w:t>)</w:t>
      </w:r>
    </w:p>
    <w:p w:rsidR="00C93276" w:rsidRPr="00251FCD" w:rsidRDefault="00C93276" w:rsidP="00DB12CB">
      <w:pPr>
        <w:jc w:val="both"/>
        <w:rPr>
          <w:b/>
          <w:sz w:val="28"/>
          <w:szCs w:val="28"/>
        </w:rPr>
      </w:pPr>
      <w:r w:rsidRPr="00251FCD">
        <w:rPr>
          <w:b/>
          <w:sz w:val="28"/>
          <w:szCs w:val="28"/>
        </w:rPr>
        <w:t>Девушка Маша</w:t>
      </w:r>
      <w:r w:rsidR="00E1204B">
        <w:rPr>
          <w:b/>
          <w:sz w:val="28"/>
          <w:szCs w:val="28"/>
        </w:rPr>
        <w:t>:</w:t>
      </w:r>
      <w:r w:rsidRPr="00251FCD">
        <w:rPr>
          <w:sz w:val="28"/>
          <w:szCs w:val="28"/>
        </w:rPr>
        <w:t xml:space="preserve"> Победа будет наша… Победа будет наша! Победа будет наша! </w:t>
      </w:r>
      <w:r w:rsidR="00E1204B" w:rsidRPr="00E1204B">
        <w:rPr>
          <w:i/>
          <w:sz w:val="28"/>
          <w:szCs w:val="28"/>
        </w:rPr>
        <w:t>(Т</w:t>
      </w:r>
      <w:r w:rsidRPr="00E1204B">
        <w:rPr>
          <w:i/>
          <w:sz w:val="28"/>
          <w:szCs w:val="28"/>
        </w:rPr>
        <w:t>вердит как заклинание, поднимается в полный рост, смотрит в бинокль</w:t>
      </w:r>
      <w:r w:rsidR="00E1204B" w:rsidRPr="00E1204B">
        <w:rPr>
          <w:i/>
          <w:sz w:val="28"/>
          <w:szCs w:val="28"/>
        </w:rPr>
        <w:t>.</w:t>
      </w:r>
      <w:r w:rsidRPr="00E1204B">
        <w:rPr>
          <w:i/>
          <w:sz w:val="28"/>
          <w:szCs w:val="28"/>
        </w:rPr>
        <w:t>)</w:t>
      </w:r>
      <w:r w:rsidRPr="00251FCD">
        <w:rPr>
          <w:sz w:val="28"/>
          <w:szCs w:val="28"/>
        </w:rPr>
        <w:t xml:space="preserve"> Ой!!! </w:t>
      </w:r>
      <w:r w:rsidRPr="0074406D">
        <w:rPr>
          <w:i/>
          <w:sz w:val="28"/>
          <w:szCs w:val="28"/>
        </w:rPr>
        <w:t>(</w:t>
      </w:r>
      <w:r w:rsidR="0074406D" w:rsidRPr="0074406D">
        <w:rPr>
          <w:i/>
          <w:sz w:val="28"/>
          <w:szCs w:val="28"/>
        </w:rPr>
        <w:t>Н</w:t>
      </w:r>
      <w:r w:rsidRPr="0074406D">
        <w:rPr>
          <w:i/>
          <w:sz w:val="28"/>
          <w:szCs w:val="28"/>
        </w:rPr>
        <w:t>а заднике огненный всполох, девушка снова приседает, испуганно кричит</w:t>
      </w:r>
      <w:r w:rsidR="0074406D" w:rsidRPr="0074406D">
        <w:rPr>
          <w:i/>
          <w:sz w:val="28"/>
          <w:szCs w:val="28"/>
        </w:rPr>
        <w:t>.</w:t>
      </w:r>
      <w:r w:rsidRPr="0074406D">
        <w:rPr>
          <w:i/>
          <w:sz w:val="28"/>
          <w:szCs w:val="28"/>
        </w:rPr>
        <w:t>)</w:t>
      </w:r>
      <w:r w:rsidRPr="00251FCD">
        <w:rPr>
          <w:sz w:val="28"/>
          <w:szCs w:val="28"/>
        </w:rPr>
        <w:t xml:space="preserve"> Пожар! Пожар! Да что ж я кричу! Звонить надо! Победа будет наша! </w:t>
      </w:r>
      <w:r w:rsidR="00581412" w:rsidRPr="00581412">
        <w:rPr>
          <w:i/>
          <w:sz w:val="28"/>
          <w:szCs w:val="28"/>
        </w:rPr>
        <w:t>(П</w:t>
      </w:r>
      <w:r w:rsidRPr="00581412">
        <w:rPr>
          <w:i/>
          <w:sz w:val="28"/>
          <w:szCs w:val="28"/>
        </w:rPr>
        <w:t>ересилив страх, поднимается, бросается к телефону</w:t>
      </w:r>
      <w:r w:rsidR="00581412" w:rsidRPr="00581412">
        <w:rPr>
          <w:i/>
          <w:sz w:val="28"/>
          <w:szCs w:val="28"/>
        </w:rPr>
        <w:t>.</w:t>
      </w:r>
      <w:r w:rsidRPr="00581412">
        <w:rPr>
          <w:i/>
          <w:sz w:val="28"/>
          <w:szCs w:val="28"/>
        </w:rPr>
        <w:t>)</w:t>
      </w:r>
      <w:r w:rsidRPr="00251FCD">
        <w:rPr>
          <w:sz w:val="28"/>
          <w:szCs w:val="28"/>
        </w:rPr>
        <w:t xml:space="preserve"> Пост номер пять! Там бомба упала… Пожар! Сейчас… </w:t>
      </w:r>
      <w:r w:rsidRPr="00581412">
        <w:rPr>
          <w:i/>
          <w:sz w:val="28"/>
          <w:szCs w:val="28"/>
        </w:rPr>
        <w:t>(</w:t>
      </w:r>
      <w:r w:rsidR="00581412" w:rsidRPr="00581412">
        <w:rPr>
          <w:i/>
          <w:sz w:val="28"/>
          <w:szCs w:val="28"/>
        </w:rPr>
        <w:t>О</w:t>
      </w:r>
      <w:r w:rsidRPr="00581412">
        <w:rPr>
          <w:i/>
          <w:sz w:val="28"/>
          <w:szCs w:val="28"/>
        </w:rPr>
        <w:t>глядывается на всполох</w:t>
      </w:r>
      <w:r w:rsidR="00581412" w:rsidRPr="00581412">
        <w:rPr>
          <w:i/>
          <w:sz w:val="28"/>
          <w:szCs w:val="28"/>
        </w:rPr>
        <w:t>.</w:t>
      </w:r>
      <w:r w:rsidRPr="00581412">
        <w:rPr>
          <w:i/>
          <w:sz w:val="28"/>
          <w:szCs w:val="28"/>
        </w:rPr>
        <w:t>)</w:t>
      </w:r>
      <w:r w:rsidRPr="00251FCD">
        <w:rPr>
          <w:sz w:val="28"/>
          <w:szCs w:val="28"/>
        </w:rPr>
        <w:t xml:space="preserve"> …в районе </w:t>
      </w:r>
      <w:r>
        <w:rPr>
          <w:sz w:val="28"/>
          <w:szCs w:val="28"/>
        </w:rPr>
        <w:t xml:space="preserve">Ленинградского </w:t>
      </w:r>
      <w:r w:rsidRPr="00251FCD">
        <w:rPr>
          <w:sz w:val="28"/>
          <w:szCs w:val="28"/>
        </w:rPr>
        <w:t xml:space="preserve">вокзала горит дом. Да, один. Больше ничего… Ой, подождите… Еще столбы дыма… далеко отсюда… сейчас… </w:t>
      </w:r>
      <w:r w:rsidR="00521762" w:rsidRPr="00521762">
        <w:rPr>
          <w:i/>
          <w:sz w:val="28"/>
          <w:szCs w:val="28"/>
        </w:rPr>
        <w:t>(С</w:t>
      </w:r>
      <w:r w:rsidRPr="00521762">
        <w:rPr>
          <w:i/>
          <w:sz w:val="28"/>
          <w:szCs w:val="28"/>
        </w:rPr>
        <w:t>мотрит в бинокль</w:t>
      </w:r>
      <w:r w:rsidR="00521762" w:rsidRPr="00521762">
        <w:rPr>
          <w:i/>
          <w:sz w:val="28"/>
          <w:szCs w:val="28"/>
        </w:rPr>
        <w:t>.</w:t>
      </w:r>
      <w:r w:rsidRPr="00521762">
        <w:rPr>
          <w:i/>
          <w:sz w:val="28"/>
          <w:szCs w:val="28"/>
        </w:rPr>
        <w:t>)</w:t>
      </w:r>
      <w:r w:rsidRPr="00251FCD">
        <w:rPr>
          <w:sz w:val="28"/>
          <w:szCs w:val="28"/>
        </w:rPr>
        <w:t xml:space="preserve">… со стороны </w:t>
      </w:r>
      <w:r>
        <w:rPr>
          <w:sz w:val="28"/>
          <w:szCs w:val="28"/>
        </w:rPr>
        <w:t>Ленинградского шоссе</w:t>
      </w:r>
      <w:r w:rsidRPr="00251FCD">
        <w:rPr>
          <w:sz w:val="28"/>
          <w:szCs w:val="28"/>
        </w:rPr>
        <w:t xml:space="preserve">… Да, там бои идут, я знаю… Я знаю… Победа будет наша… Держитесь, ребята! </w:t>
      </w:r>
    </w:p>
    <w:p w:rsidR="00C93276" w:rsidRPr="00251FCD" w:rsidRDefault="00C93276" w:rsidP="00DB12CB">
      <w:pPr>
        <w:jc w:val="both"/>
        <w:rPr>
          <w:b/>
          <w:sz w:val="28"/>
          <w:szCs w:val="28"/>
        </w:rPr>
      </w:pPr>
    </w:p>
    <w:p w:rsidR="00C93276" w:rsidRPr="00251FCD" w:rsidRDefault="00C96072" w:rsidP="00DB12CB">
      <w:pPr>
        <w:jc w:val="both"/>
        <w:rPr>
          <w:b/>
          <w:sz w:val="28"/>
          <w:szCs w:val="28"/>
        </w:rPr>
      </w:pPr>
      <w:r>
        <w:rPr>
          <w:b/>
          <w:sz w:val="28"/>
          <w:szCs w:val="28"/>
        </w:rPr>
        <w:t>Фонограмма.</w:t>
      </w:r>
      <w:r w:rsidR="001272F3">
        <w:rPr>
          <w:b/>
          <w:sz w:val="28"/>
          <w:szCs w:val="28"/>
        </w:rPr>
        <w:t xml:space="preserve"> </w:t>
      </w:r>
      <w:r w:rsidR="00C93276" w:rsidRPr="001272F3">
        <w:rPr>
          <w:sz w:val="28"/>
          <w:szCs w:val="28"/>
        </w:rPr>
        <w:t>Песн</w:t>
      </w:r>
      <w:r w:rsidR="001272F3" w:rsidRPr="001272F3">
        <w:rPr>
          <w:sz w:val="28"/>
          <w:szCs w:val="28"/>
        </w:rPr>
        <w:t xml:space="preserve">я </w:t>
      </w:r>
      <w:r w:rsidR="00C93276" w:rsidRPr="001272F3">
        <w:rPr>
          <w:sz w:val="28"/>
          <w:szCs w:val="28"/>
        </w:rPr>
        <w:t>«Три танкиста»</w:t>
      </w:r>
    </w:p>
    <w:p w:rsidR="00C93276" w:rsidRPr="00251FCD" w:rsidRDefault="00C93276" w:rsidP="00DB12CB">
      <w:pPr>
        <w:jc w:val="both"/>
        <w:rPr>
          <w:b/>
          <w:sz w:val="28"/>
          <w:szCs w:val="28"/>
        </w:rPr>
      </w:pPr>
    </w:p>
    <w:p w:rsidR="00C93276" w:rsidRPr="00251FCD" w:rsidRDefault="00C93276" w:rsidP="00DB12CB">
      <w:pPr>
        <w:jc w:val="both"/>
        <w:rPr>
          <w:sz w:val="28"/>
          <w:szCs w:val="28"/>
        </w:rPr>
      </w:pPr>
      <w:r w:rsidRPr="00251FCD">
        <w:rPr>
          <w:b/>
          <w:sz w:val="28"/>
          <w:szCs w:val="28"/>
        </w:rPr>
        <w:t>Мальчик</w:t>
      </w:r>
      <w:r w:rsidR="009D59C2">
        <w:rPr>
          <w:b/>
          <w:sz w:val="28"/>
          <w:szCs w:val="28"/>
        </w:rPr>
        <w:t>:</w:t>
      </w:r>
      <w:r w:rsidRPr="00251FCD">
        <w:rPr>
          <w:sz w:val="28"/>
          <w:szCs w:val="28"/>
        </w:rPr>
        <w:t xml:space="preserve"> Маш, а Колька вчер</w:t>
      </w:r>
      <w:r w:rsidR="00CA6CE7">
        <w:rPr>
          <w:sz w:val="28"/>
          <w:szCs w:val="28"/>
        </w:rPr>
        <w:t>а на заводском митинге выступал…</w:t>
      </w:r>
      <w:r w:rsidRPr="00251FCD">
        <w:rPr>
          <w:sz w:val="28"/>
          <w:szCs w:val="28"/>
        </w:rPr>
        <w:t xml:space="preserve"> как старейший и самый опытный рабочий цеха!</w:t>
      </w:r>
    </w:p>
    <w:p w:rsidR="00C93276" w:rsidRPr="00251FCD" w:rsidRDefault="00C93276" w:rsidP="00DB12CB">
      <w:pPr>
        <w:jc w:val="both"/>
        <w:rPr>
          <w:sz w:val="28"/>
          <w:szCs w:val="28"/>
        </w:rPr>
      </w:pPr>
      <w:r w:rsidRPr="00251FCD">
        <w:rPr>
          <w:b/>
          <w:sz w:val="28"/>
          <w:szCs w:val="28"/>
        </w:rPr>
        <w:t>Девушка Маша</w:t>
      </w:r>
      <w:r w:rsidR="00CA6CE7">
        <w:rPr>
          <w:b/>
          <w:sz w:val="28"/>
          <w:szCs w:val="28"/>
        </w:rPr>
        <w:t>:</w:t>
      </w:r>
      <w:r w:rsidRPr="00251FCD">
        <w:rPr>
          <w:sz w:val="28"/>
          <w:szCs w:val="28"/>
        </w:rPr>
        <w:t xml:space="preserve"> Коль, правда?</w:t>
      </w:r>
      <w:r w:rsidR="00CA6CE7">
        <w:rPr>
          <w:sz w:val="28"/>
          <w:szCs w:val="28"/>
        </w:rPr>
        <w:t xml:space="preserve"> </w:t>
      </w:r>
    </w:p>
    <w:p w:rsidR="00C93276" w:rsidRPr="00251FCD" w:rsidRDefault="00C93276" w:rsidP="00DB12CB">
      <w:pPr>
        <w:jc w:val="both"/>
        <w:rPr>
          <w:sz w:val="28"/>
          <w:szCs w:val="28"/>
        </w:rPr>
      </w:pPr>
      <w:r w:rsidRPr="00251FCD">
        <w:rPr>
          <w:b/>
          <w:sz w:val="28"/>
          <w:szCs w:val="28"/>
        </w:rPr>
        <w:t xml:space="preserve">Подросток </w:t>
      </w:r>
      <w:r w:rsidRPr="00A20EBB">
        <w:rPr>
          <w:i/>
          <w:sz w:val="28"/>
          <w:szCs w:val="28"/>
        </w:rPr>
        <w:t>(смущенно)</w:t>
      </w:r>
      <w:r w:rsidR="00A20EBB">
        <w:rPr>
          <w:b/>
          <w:sz w:val="28"/>
          <w:szCs w:val="28"/>
        </w:rPr>
        <w:t>:</w:t>
      </w:r>
      <w:r w:rsidRPr="00251FCD">
        <w:rPr>
          <w:sz w:val="28"/>
          <w:szCs w:val="28"/>
        </w:rPr>
        <w:t xml:space="preserve"> Ничего не старейш</w:t>
      </w:r>
      <w:r w:rsidR="00A20EBB">
        <w:rPr>
          <w:sz w:val="28"/>
          <w:szCs w:val="28"/>
        </w:rPr>
        <w:t>ий, нас там двое таких, только Степанова даже</w:t>
      </w:r>
      <w:r w:rsidRPr="00251FCD">
        <w:rPr>
          <w:sz w:val="28"/>
          <w:szCs w:val="28"/>
        </w:rPr>
        <w:t xml:space="preserve"> старше меня. Ей уже 18, а мне 16…</w:t>
      </w:r>
    </w:p>
    <w:p w:rsidR="00C93276" w:rsidRPr="00251FCD" w:rsidRDefault="00C93276" w:rsidP="00DB12CB">
      <w:pPr>
        <w:jc w:val="both"/>
        <w:rPr>
          <w:sz w:val="28"/>
          <w:szCs w:val="28"/>
        </w:rPr>
      </w:pPr>
      <w:r w:rsidRPr="00251FCD">
        <w:rPr>
          <w:b/>
          <w:sz w:val="28"/>
          <w:szCs w:val="28"/>
        </w:rPr>
        <w:t>Мальчик</w:t>
      </w:r>
      <w:r w:rsidR="009D3FF7">
        <w:rPr>
          <w:b/>
          <w:sz w:val="28"/>
          <w:szCs w:val="28"/>
        </w:rPr>
        <w:t>:</w:t>
      </w:r>
      <w:r w:rsidRPr="00251FCD">
        <w:rPr>
          <w:sz w:val="28"/>
          <w:szCs w:val="28"/>
        </w:rPr>
        <w:t xml:space="preserve"> Есть хочется!</w:t>
      </w:r>
    </w:p>
    <w:p w:rsidR="00C93276" w:rsidRPr="00251FCD" w:rsidRDefault="00C93276" w:rsidP="00DB12CB">
      <w:pPr>
        <w:jc w:val="both"/>
        <w:rPr>
          <w:sz w:val="28"/>
          <w:szCs w:val="28"/>
        </w:rPr>
      </w:pPr>
      <w:r w:rsidRPr="00251FCD">
        <w:rPr>
          <w:b/>
          <w:sz w:val="28"/>
          <w:szCs w:val="28"/>
        </w:rPr>
        <w:t>Подросток Коля</w:t>
      </w:r>
      <w:r w:rsidR="009D3FF7">
        <w:rPr>
          <w:b/>
          <w:sz w:val="28"/>
          <w:szCs w:val="28"/>
        </w:rPr>
        <w:t>:</w:t>
      </w:r>
      <w:r w:rsidRPr="00251FCD">
        <w:rPr>
          <w:sz w:val="28"/>
          <w:szCs w:val="28"/>
        </w:rPr>
        <w:t xml:space="preserve"> И мне!</w:t>
      </w:r>
    </w:p>
    <w:p w:rsidR="00C93276" w:rsidRPr="00251FCD" w:rsidRDefault="00C93276" w:rsidP="00DB12CB">
      <w:pPr>
        <w:jc w:val="both"/>
        <w:rPr>
          <w:sz w:val="28"/>
          <w:szCs w:val="28"/>
        </w:rPr>
      </w:pPr>
      <w:r w:rsidRPr="00251FCD">
        <w:rPr>
          <w:b/>
          <w:sz w:val="28"/>
          <w:szCs w:val="28"/>
        </w:rPr>
        <w:t>Девушка Маша</w:t>
      </w:r>
      <w:r w:rsidR="009D3FF7">
        <w:rPr>
          <w:b/>
          <w:sz w:val="28"/>
          <w:szCs w:val="28"/>
        </w:rPr>
        <w:t xml:space="preserve"> </w:t>
      </w:r>
      <w:r w:rsidRPr="009D3FF7">
        <w:rPr>
          <w:i/>
          <w:sz w:val="28"/>
          <w:szCs w:val="28"/>
        </w:rPr>
        <w:t>(вздыхает)</w:t>
      </w:r>
      <w:r w:rsidR="009D3FF7">
        <w:rPr>
          <w:sz w:val="28"/>
          <w:szCs w:val="28"/>
        </w:rPr>
        <w:t>:</w:t>
      </w:r>
      <w:r w:rsidRPr="00251FCD">
        <w:rPr>
          <w:sz w:val="28"/>
          <w:szCs w:val="28"/>
        </w:rPr>
        <w:t xml:space="preserve"> И мне… Надо петь, чтобы о еде не думать… </w:t>
      </w:r>
      <w:r w:rsidR="009D3FF7" w:rsidRPr="009D3FF7">
        <w:rPr>
          <w:i/>
          <w:sz w:val="28"/>
          <w:szCs w:val="28"/>
        </w:rPr>
        <w:t>(З</w:t>
      </w:r>
      <w:r w:rsidRPr="009D3FF7">
        <w:rPr>
          <w:i/>
          <w:sz w:val="28"/>
          <w:szCs w:val="28"/>
        </w:rPr>
        <w:t>апевает</w:t>
      </w:r>
      <w:r w:rsidR="009D3FF7" w:rsidRPr="009D3FF7">
        <w:rPr>
          <w:i/>
          <w:sz w:val="28"/>
          <w:szCs w:val="28"/>
        </w:rPr>
        <w:t>.</w:t>
      </w:r>
      <w:r w:rsidRPr="009D3FF7">
        <w:rPr>
          <w:i/>
          <w:sz w:val="28"/>
          <w:szCs w:val="28"/>
        </w:rPr>
        <w:t>)</w:t>
      </w:r>
      <w:r w:rsidRPr="00251FCD">
        <w:rPr>
          <w:sz w:val="28"/>
          <w:szCs w:val="28"/>
        </w:rPr>
        <w:t xml:space="preserve"> «В лунном сиянье свет серебрится, вдоль по дороге троечка мчится. Динь-динь-динь, динь-динь-динь, колокольч</w:t>
      </w:r>
      <w:r w:rsidR="0067595F">
        <w:rPr>
          <w:sz w:val="28"/>
          <w:szCs w:val="28"/>
        </w:rPr>
        <w:t>ик звенит. Этот звон, этот звон</w:t>
      </w:r>
      <w:r w:rsidRPr="00251FCD">
        <w:rPr>
          <w:sz w:val="28"/>
          <w:szCs w:val="28"/>
        </w:rPr>
        <w:t xml:space="preserve"> о любви говорит…»</w:t>
      </w:r>
    </w:p>
    <w:p w:rsidR="00C93276" w:rsidRDefault="00C93276" w:rsidP="00DB12CB">
      <w:pPr>
        <w:jc w:val="both"/>
        <w:rPr>
          <w:sz w:val="28"/>
          <w:szCs w:val="28"/>
        </w:rPr>
      </w:pPr>
      <w:r w:rsidRPr="00251FCD">
        <w:rPr>
          <w:b/>
          <w:sz w:val="28"/>
          <w:szCs w:val="28"/>
        </w:rPr>
        <w:t>Мальчик</w:t>
      </w:r>
      <w:r w:rsidR="0067595F">
        <w:rPr>
          <w:b/>
          <w:sz w:val="28"/>
          <w:szCs w:val="28"/>
        </w:rPr>
        <w:t>:</w:t>
      </w:r>
      <w:r w:rsidRPr="00251FCD">
        <w:rPr>
          <w:sz w:val="28"/>
          <w:szCs w:val="28"/>
        </w:rPr>
        <w:t xml:space="preserve"> Опять про любовь! </w:t>
      </w:r>
      <w:r>
        <w:rPr>
          <w:sz w:val="28"/>
          <w:szCs w:val="28"/>
        </w:rPr>
        <w:t>Давайте нашу!</w:t>
      </w:r>
    </w:p>
    <w:p w:rsidR="00C93276" w:rsidRDefault="00C93276" w:rsidP="00DB12CB">
      <w:pPr>
        <w:jc w:val="both"/>
        <w:rPr>
          <w:sz w:val="28"/>
          <w:szCs w:val="28"/>
        </w:rPr>
      </w:pPr>
    </w:p>
    <w:p w:rsidR="00B11D50" w:rsidRDefault="00C96072" w:rsidP="00DB12CB">
      <w:pPr>
        <w:jc w:val="both"/>
        <w:rPr>
          <w:sz w:val="28"/>
          <w:szCs w:val="28"/>
        </w:rPr>
      </w:pPr>
      <w:r>
        <w:rPr>
          <w:b/>
          <w:sz w:val="28"/>
          <w:szCs w:val="28"/>
        </w:rPr>
        <w:t>Фонограмма.</w:t>
      </w:r>
      <w:r w:rsidR="0067595F">
        <w:rPr>
          <w:b/>
          <w:sz w:val="28"/>
          <w:szCs w:val="28"/>
        </w:rPr>
        <w:t xml:space="preserve"> </w:t>
      </w:r>
      <w:r w:rsidR="00C93276" w:rsidRPr="00B11D50">
        <w:rPr>
          <w:sz w:val="28"/>
          <w:szCs w:val="28"/>
        </w:rPr>
        <w:t>Песня «Артиллеристы</w:t>
      </w:r>
      <w:r>
        <w:rPr>
          <w:sz w:val="28"/>
          <w:szCs w:val="28"/>
        </w:rPr>
        <w:t>!</w:t>
      </w:r>
      <w:r w:rsidR="00C93276" w:rsidRPr="00B11D50">
        <w:rPr>
          <w:sz w:val="28"/>
          <w:szCs w:val="28"/>
        </w:rPr>
        <w:t xml:space="preserve"> Сталин дал приказ»</w:t>
      </w:r>
      <w:r w:rsidR="00B11D50">
        <w:rPr>
          <w:sz w:val="28"/>
          <w:szCs w:val="28"/>
        </w:rPr>
        <w:t xml:space="preserve">. </w:t>
      </w:r>
      <w:r w:rsidR="00C93276" w:rsidRPr="00B11D50">
        <w:rPr>
          <w:sz w:val="28"/>
          <w:szCs w:val="28"/>
        </w:rPr>
        <w:t xml:space="preserve">Песню обрывает сигнал тревоги, гул летящих немецких самолетов. </w:t>
      </w:r>
    </w:p>
    <w:p w:rsidR="00C93276" w:rsidRPr="00B11D50" w:rsidRDefault="00B11D50" w:rsidP="00DB12CB">
      <w:pPr>
        <w:jc w:val="both"/>
        <w:rPr>
          <w:b/>
          <w:i/>
          <w:sz w:val="28"/>
          <w:szCs w:val="28"/>
        </w:rPr>
      </w:pPr>
      <w:r w:rsidRPr="00B11D50">
        <w:rPr>
          <w:i/>
          <w:sz w:val="28"/>
          <w:szCs w:val="28"/>
        </w:rPr>
        <w:t>(</w:t>
      </w:r>
      <w:r w:rsidR="00C93276" w:rsidRPr="00B11D50">
        <w:rPr>
          <w:i/>
          <w:sz w:val="28"/>
          <w:szCs w:val="28"/>
        </w:rPr>
        <w:t>Все смотрят наверх.</w:t>
      </w:r>
      <w:r w:rsidRPr="00B11D50">
        <w:rPr>
          <w:i/>
          <w:sz w:val="28"/>
          <w:szCs w:val="28"/>
        </w:rPr>
        <w:t>)</w:t>
      </w:r>
    </w:p>
    <w:p w:rsidR="00B11D50" w:rsidRDefault="00B11D50" w:rsidP="00DB12CB">
      <w:pPr>
        <w:jc w:val="both"/>
        <w:rPr>
          <w:b/>
          <w:sz w:val="28"/>
          <w:szCs w:val="28"/>
        </w:rPr>
      </w:pPr>
    </w:p>
    <w:p w:rsidR="00C93276" w:rsidRPr="00251FCD" w:rsidRDefault="00C93276" w:rsidP="00DB12CB">
      <w:pPr>
        <w:jc w:val="both"/>
        <w:rPr>
          <w:sz w:val="28"/>
          <w:szCs w:val="28"/>
        </w:rPr>
      </w:pPr>
      <w:r w:rsidRPr="00251FCD">
        <w:rPr>
          <w:b/>
          <w:sz w:val="28"/>
          <w:szCs w:val="28"/>
        </w:rPr>
        <w:t>Подросток Коля</w:t>
      </w:r>
      <w:r w:rsidR="00172F72">
        <w:rPr>
          <w:b/>
          <w:sz w:val="28"/>
          <w:szCs w:val="28"/>
        </w:rPr>
        <w:t>:</w:t>
      </w:r>
      <w:r w:rsidRPr="00251FCD">
        <w:rPr>
          <w:sz w:val="28"/>
          <w:szCs w:val="28"/>
        </w:rPr>
        <w:t xml:space="preserve"> Ну, с</w:t>
      </w:r>
      <w:r w:rsidR="00075360">
        <w:rPr>
          <w:sz w:val="28"/>
          <w:szCs w:val="28"/>
        </w:rPr>
        <w:t>ейчас посыплю</w:t>
      </w:r>
      <w:r w:rsidRPr="00251FCD">
        <w:rPr>
          <w:sz w:val="28"/>
          <w:szCs w:val="28"/>
        </w:rPr>
        <w:t>тся зажигалки!</w:t>
      </w:r>
    </w:p>
    <w:p w:rsidR="00C93276" w:rsidRPr="00251FCD" w:rsidRDefault="00C93276" w:rsidP="00DB12CB">
      <w:pPr>
        <w:jc w:val="both"/>
        <w:rPr>
          <w:sz w:val="28"/>
          <w:szCs w:val="28"/>
        </w:rPr>
      </w:pPr>
      <w:r w:rsidRPr="00251FCD">
        <w:rPr>
          <w:b/>
          <w:sz w:val="28"/>
          <w:szCs w:val="28"/>
        </w:rPr>
        <w:t>Мальчик</w:t>
      </w:r>
      <w:r w:rsidR="00702F60">
        <w:rPr>
          <w:b/>
          <w:sz w:val="28"/>
          <w:szCs w:val="28"/>
        </w:rPr>
        <w:t>:</w:t>
      </w:r>
      <w:r w:rsidRPr="00251FCD">
        <w:rPr>
          <w:sz w:val="28"/>
          <w:szCs w:val="28"/>
        </w:rPr>
        <w:t xml:space="preserve"> Лишь бы фугасок поменьше…</w:t>
      </w:r>
    </w:p>
    <w:p w:rsidR="00C93276" w:rsidRPr="00251FCD" w:rsidRDefault="00C93276" w:rsidP="00DB12CB">
      <w:pPr>
        <w:jc w:val="both"/>
        <w:rPr>
          <w:sz w:val="28"/>
          <w:szCs w:val="28"/>
        </w:rPr>
      </w:pPr>
      <w:r w:rsidRPr="00251FCD">
        <w:rPr>
          <w:b/>
          <w:sz w:val="28"/>
          <w:szCs w:val="28"/>
        </w:rPr>
        <w:t>Девушка Маша</w:t>
      </w:r>
      <w:r w:rsidR="00702F60">
        <w:rPr>
          <w:b/>
          <w:sz w:val="28"/>
          <w:szCs w:val="28"/>
        </w:rPr>
        <w:t>:</w:t>
      </w:r>
      <w:r w:rsidR="00702F60">
        <w:rPr>
          <w:sz w:val="28"/>
          <w:szCs w:val="28"/>
        </w:rPr>
        <w:t xml:space="preserve"> Приготовить песок! </w:t>
      </w:r>
      <w:r w:rsidR="00702F60" w:rsidRPr="00702F60">
        <w:rPr>
          <w:i/>
          <w:sz w:val="28"/>
          <w:szCs w:val="28"/>
        </w:rPr>
        <w:t>(М</w:t>
      </w:r>
      <w:r w:rsidRPr="00702F60">
        <w:rPr>
          <w:i/>
          <w:sz w:val="28"/>
          <w:szCs w:val="28"/>
        </w:rPr>
        <w:t>альчишки переставляют ящик</w:t>
      </w:r>
      <w:r w:rsidR="00702F60" w:rsidRPr="00702F60">
        <w:rPr>
          <w:i/>
          <w:sz w:val="28"/>
          <w:szCs w:val="28"/>
        </w:rPr>
        <w:t>.</w:t>
      </w:r>
      <w:r w:rsidRPr="00702F60">
        <w:rPr>
          <w:i/>
          <w:sz w:val="28"/>
          <w:szCs w:val="28"/>
        </w:rPr>
        <w:t>)</w:t>
      </w:r>
      <w:r w:rsidRPr="00251FCD">
        <w:rPr>
          <w:sz w:val="28"/>
          <w:szCs w:val="28"/>
        </w:rPr>
        <w:t xml:space="preserve"> </w:t>
      </w:r>
    </w:p>
    <w:p w:rsidR="00B52EAD" w:rsidRDefault="00B52EAD" w:rsidP="00DB12CB">
      <w:pPr>
        <w:jc w:val="both"/>
        <w:rPr>
          <w:b/>
          <w:sz w:val="28"/>
          <w:szCs w:val="28"/>
        </w:rPr>
      </w:pPr>
    </w:p>
    <w:p w:rsidR="00C93276" w:rsidRPr="00251FCD" w:rsidRDefault="00C96072" w:rsidP="00DB12CB">
      <w:pPr>
        <w:jc w:val="both"/>
        <w:rPr>
          <w:b/>
          <w:sz w:val="28"/>
          <w:szCs w:val="28"/>
        </w:rPr>
      </w:pPr>
      <w:r>
        <w:rPr>
          <w:b/>
          <w:sz w:val="28"/>
          <w:szCs w:val="28"/>
        </w:rPr>
        <w:t>Фонограмма.</w:t>
      </w:r>
      <w:r w:rsidR="00B52EAD">
        <w:rPr>
          <w:b/>
          <w:sz w:val="28"/>
          <w:szCs w:val="28"/>
        </w:rPr>
        <w:t xml:space="preserve"> </w:t>
      </w:r>
      <w:r w:rsidR="00B52EAD" w:rsidRPr="00B52EAD">
        <w:rPr>
          <w:sz w:val="28"/>
          <w:szCs w:val="28"/>
        </w:rPr>
        <w:t>В</w:t>
      </w:r>
      <w:r w:rsidR="00C93276" w:rsidRPr="00B52EAD">
        <w:rPr>
          <w:sz w:val="28"/>
          <w:szCs w:val="28"/>
        </w:rPr>
        <w:t>зрывы</w:t>
      </w:r>
      <w:r w:rsidR="00B52EAD" w:rsidRPr="00B52EAD">
        <w:rPr>
          <w:sz w:val="28"/>
          <w:szCs w:val="28"/>
        </w:rPr>
        <w:t>, звуки</w:t>
      </w:r>
      <w:r w:rsidR="00C93276" w:rsidRPr="00B52EAD">
        <w:rPr>
          <w:sz w:val="28"/>
          <w:szCs w:val="28"/>
        </w:rPr>
        <w:t xml:space="preserve"> бомбежки, визг бомб.</w:t>
      </w:r>
      <w:r w:rsidR="00C93276" w:rsidRPr="00251FCD">
        <w:rPr>
          <w:b/>
          <w:sz w:val="28"/>
          <w:szCs w:val="28"/>
        </w:rPr>
        <w:t xml:space="preserve"> </w:t>
      </w:r>
    </w:p>
    <w:p w:rsidR="009A31DD" w:rsidRDefault="009A31DD" w:rsidP="00DB12CB">
      <w:pPr>
        <w:jc w:val="both"/>
        <w:rPr>
          <w:b/>
          <w:sz w:val="28"/>
          <w:szCs w:val="28"/>
        </w:rPr>
      </w:pPr>
    </w:p>
    <w:p w:rsidR="00C93276" w:rsidRDefault="00C93276" w:rsidP="00DB12CB">
      <w:pPr>
        <w:jc w:val="both"/>
        <w:rPr>
          <w:color w:val="000000"/>
          <w:sz w:val="28"/>
          <w:szCs w:val="28"/>
        </w:rPr>
      </w:pPr>
      <w:r w:rsidRPr="00251FCD">
        <w:rPr>
          <w:b/>
          <w:sz w:val="28"/>
          <w:szCs w:val="28"/>
        </w:rPr>
        <w:t>Девушка Маша</w:t>
      </w:r>
      <w:r w:rsidR="009A31DD">
        <w:rPr>
          <w:b/>
          <w:sz w:val="28"/>
          <w:szCs w:val="28"/>
        </w:rPr>
        <w:t>:</w:t>
      </w:r>
      <w:r w:rsidR="009A31DD">
        <w:rPr>
          <w:sz w:val="28"/>
          <w:szCs w:val="28"/>
        </w:rPr>
        <w:t xml:space="preserve"> Есть одна! </w:t>
      </w:r>
      <w:r w:rsidR="009A31DD" w:rsidRPr="00D5723F">
        <w:rPr>
          <w:i/>
          <w:sz w:val="28"/>
          <w:szCs w:val="28"/>
        </w:rPr>
        <w:t>(С</w:t>
      </w:r>
      <w:r w:rsidRPr="00D5723F">
        <w:rPr>
          <w:i/>
          <w:sz w:val="28"/>
          <w:szCs w:val="28"/>
        </w:rPr>
        <w:t>рывает на ходу ватник, бежит со сцены</w:t>
      </w:r>
      <w:r w:rsidR="009A31DD" w:rsidRPr="00D5723F">
        <w:rPr>
          <w:i/>
          <w:sz w:val="28"/>
          <w:szCs w:val="28"/>
        </w:rPr>
        <w:t>.</w:t>
      </w:r>
      <w:r w:rsidRPr="00D5723F">
        <w:rPr>
          <w:i/>
          <w:sz w:val="28"/>
          <w:szCs w:val="28"/>
        </w:rPr>
        <w:t>)</w:t>
      </w:r>
      <w:r w:rsidRPr="00251FCD">
        <w:rPr>
          <w:sz w:val="28"/>
          <w:szCs w:val="28"/>
        </w:rPr>
        <w:t xml:space="preserve"> Несите песок!</w:t>
      </w:r>
      <w:r w:rsidRPr="00251FCD">
        <w:rPr>
          <w:color w:val="000000"/>
          <w:sz w:val="28"/>
          <w:szCs w:val="28"/>
        </w:rPr>
        <w:t xml:space="preserve"> </w:t>
      </w:r>
    </w:p>
    <w:p w:rsidR="00244E08" w:rsidRDefault="00244E08" w:rsidP="00DB12CB">
      <w:pPr>
        <w:jc w:val="both"/>
        <w:rPr>
          <w:b/>
          <w:color w:val="000000"/>
          <w:sz w:val="28"/>
          <w:szCs w:val="28"/>
        </w:rPr>
      </w:pPr>
    </w:p>
    <w:p w:rsidR="00C93276" w:rsidRDefault="00C93276" w:rsidP="00DB12CB">
      <w:pPr>
        <w:jc w:val="both"/>
        <w:rPr>
          <w:color w:val="000000"/>
          <w:sz w:val="28"/>
          <w:szCs w:val="28"/>
        </w:rPr>
      </w:pPr>
      <w:r w:rsidRPr="0058282A">
        <w:rPr>
          <w:b/>
          <w:color w:val="000000"/>
          <w:sz w:val="28"/>
          <w:szCs w:val="28"/>
        </w:rPr>
        <w:t>Почтальон</w:t>
      </w:r>
      <w:r w:rsidR="00244E08">
        <w:rPr>
          <w:b/>
          <w:color w:val="000000"/>
          <w:sz w:val="28"/>
          <w:szCs w:val="28"/>
        </w:rPr>
        <w:t>:</w:t>
      </w:r>
      <w:r w:rsidRPr="0058282A">
        <w:rPr>
          <w:b/>
          <w:color w:val="000000"/>
          <w:sz w:val="28"/>
          <w:szCs w:val="28"/>
        </w:rPr>
        <w:t xml:space="preserve"> </w:t>
      </w:r>
      <w:r w:rsidRPr="00251FCD">
        <w:rPr>
          <w:color w:val="000000"/>
          <w:sz w:val="28"/>
          <w:szCs w:val="28"/>
        </w:rPr>
        <w:t>По</w:t>
      </w:r>
      <w:r w:rsidR="00244E08">
        <w:rPr>
          <w:color w:val="000000"/>
          <w:sz w:val="28"/>
          <w:szCs w:val="28"/>
        </w:rPr>
        <w:t>д Москвой в сорок первом свет П</w:t>
      </w:r>
      <w:r w:rsidRPr="00251FCD">
        <w:rPr>
          <w:color w:val="000000"/>
          <w:sz w:val="28"/>
          <w:szCs w:val="28"/>
        </w:rPr>
        <w:t>обеды рождался по крупицам с каждым бессмертным подвигом ее защитников. И это было время, когда героем становился каждый, когда миллионы гер</w:t>
      </w:r>
      <w:r w:rsidR="00244E08">
        <w:rPr>
          <w:color w:val="000000"/>
          <w:sz w:val="28"/>
          <w:szCs w:val="28"/>
        </w:rPr>
        <w:t>оев своими мужеством и стойкостью</w:t>
      </w:r>
      <w:r w:rsidRPr="00251FCD">
        <w:rPr>
          <w:color w:val="000000"/>
          <w:sz w:val="28"/>
          <w:szCs w:val="28"/>
        </w:rPr>
        <w:t xml:space="preserve"> принесли на нашу </w:t>
      </w:r>
      <w:r w:rsidR="00722D2E">
        <w:rPr>
          <w:color w:val="000000"/>
          <w:sz w:val="28"/>
          <w:szCs w:val="28"/>
        </w:rPr>
        <w:t>первую победу — победу</w:t>
      </w:r>
      <w:r w:rsidRPr="00251FCD">
        <w:rPr>
          <w:color w:val="000000"/>
          <w:sz w:val="28"/>
          <w:szCs w:val="28"/>
        </w:rPr>
        <w:t xml:space="preserve"> в битве за Москву... Я был среди них, я это видел, я это помню…</w:t>
      </w:r>
    </w:p>
    <w:p w:rsidR="00C93276" w:rsidRPr="00251FCD" w:rsidRDefault="00722D2E" w:rsidP="00DB12CB">
      <w:pPr>
        <w:jc w:val="both"/>
        <w:rPr>
          <w:color w:val="000000"/>
          <w:sz w:val="28"/>
          <w:szCs w:val="28"/>
        </w:rPr>
      </w:pPr>
      <w:r>
        <w:rPr>
          <w:color w:val="000000"/>
          <w:sz w:val="28"/>
          <w:szCs w:val="28"/>
        </w:rPr>
        <w:t>Ребята, давайте ваши подарки — доставлю кому надо и в срок.</w:t>
      </w:r>
    </w:p>
    <w:p w:rsidR="00C93276" w:rsidRPr="00251FCD" w:rsidRDefault="00C93276" w:rsidP="00DB12CB">
      <w:pPr>
        <w:jc w:val="both"/>
        <w:rPr>
          <w:sz w:val="28"/>
          <w:szCs w:val="28"/>
        </w:rPr>
      </w:pPr>
      <w:r w:rsidRPr="00061D30">
        <w:rPr>
          <w:b/>
          <w:sz w:val="28"/>
          <w:szCs w:val="28"/>
        </w:rPr>
        <w:t>Подросток</w:t>
      </w:r>
      <w:r w:rsidR="00FE4F37">
        <w:rPr>
          <w:b/>
          <w:sz w:val="28"/>
          <w:szCs w:val="28"/>
        </w:rPr>
        <w:t>:</w:t>
      </w:r>
      <w:r>
        <w:rPr>
          <w:sz w:val="28"/>
          <w:szCs w:val="28"/>
        </w:rPr>
        <w:t xml:space="preserve"> Ну, а к зим</w:t>
      </w:r>
      <w:r w:rsidR="00FE4F37">
        <w:rPr>
          <w:sz w:val="28"/>
          <w:szCs w:val="28"/>
        </w:rPr>
        <w:t xml:space="preserve">е мы и сами с подарками приедем! </w:t>
      </w:r>
    </w:p>
    <w:p w:rsidR="00C93276" w:rsidRDefault="00C93276" w:rsidP="00DB12CB">
      <w:pPr>
        <w:jc w:val="both"/>
        <w:rPr>
          <w:b/>
          <w:sz w:val="28"/>
          <w:szCs w:val="28"/>
        </w:rPr>
      </w:pPr>
    </w:p>
    <w:p w:rsidR="00C93276" w:rsidRPr="0058282A" w:rsidRDefault="00C93276" w:rsidP="00DB12CB">
      <w:pPr>
        <w:jc w:val="both"/>
        <w:rPr>
          <w:b/>
          <w:sz w:val="28"/>
          <w:szCs w:val="28"/>
        </w:rPr>
      </w:pPr>
      <w:r w:rsidRPr="0058282A">
        <w:rPr>
          <w:b/>
          <w:sz w:val="28"/>
          <w:szCs w:val="28"/>
        </w:rPr>
        <w:t xml:space="preserve">Эпизод </w:t>
      </w:r>
      <w:r>
        <w:rPr>
          <w:b/>
          <w:sz w:val="28"/>
          <w:szCs w:val="28"/>
        </w:rPr>
        <w:t>«</w:t>
      </w:r>
      <w:r w:rsidRPr="0058282A">
        <w:rPr>
          <w:b/>
          <w:sz w:val="28"/>
          <w:szCs w:val="28"/>
        </w:rPr>
        <w:t>Новый</w:t>
      </w:r>
      <w:r w:rsidR="00FE4F37">
        <w:rPr>
          <w:b/>
          <w:sz w:val="28"/>
          <w:szCs w:val="28"/>
        </w:rPr>
        <w:t xml:space="preserve"> фронтовой</w:t>
      </w:r>
      <w:r>
        <w:rPr>
          <w:b/>
          <w:sz w:val="28"/>
          <w:szCs w:val="28"/>
        </w:rPr>
        <w:t xml:space="preserve"> 42</w:t>
      </w:r>
      <w:r w:rsidR="00FE4F37">
        <w:rPr>
          <w:b/>
          <w:sz w:val="28"/>
          <w:szCs w:val="28"/>
        </w:rPr>
        <w:t>-й</w:t>
      </w:r>
      <w:r>
        <w:rPr>
          <w:b/>
          <w:sz w:val="28"/>
          <w:szCs w:val="28"/>
        </w:rPr>
        <w:t xml:space="preserve"> </w:t>
      </w:r>
      <w:r w:rsidRPr="0058282A">
        <w:rPr>
          <w:b/>
          <w:sz w:val="28"/>
          <w:szCs w:val="28"/>
        </w:rPr>
        <w:t>год</w:t>
      </w:r>
      <w:r>
        <w:rPr>
          <w:b/>
          <w:sz w:val="28"/>
          <w:szCs w:val="28"/>
        </w:rPr>
        <w:t>…»</w:t>
      </w:r>
    </w:p>
    <w:p w:rsidR="00C93276" w:rsidRPr="00251FCD" w:rsidRDefault="00C93276" w:rsidP="00DB12CB">
      <w:pPr>
        <w:jc w:val="both"/>
        <w:rPr>
          <w:sz w:val="28"/>
          <w:szCs w:val="28"/>
        </w:rPr>
      </w:pPr>
    </w:p>
    <w:p w:rsidR="00C93276" w:rsidRDefault="00C93276" w:rsidP="00DB12CB">
      <w:pPr>
        <w:spacing w:after="160"/>
        <w:jc w:val="both"/>
        <w:rPr>
          <w:bCs/>
          <w:sz w:val="28"/>
          <w:szCs w:val="28"/>
        </w:rPr>
      </w:pPr>
      <w:r w:rsidRPr="00251FCD">
        <w:rPr>
          <w:b/>
          <w:bCs/>
          <w:sz w:val="28"/>
          <w:szCs w:val="28"/>
        </w:rPr>
        <w:t>Командир</w:t>
      </w:r>
      <w:r w:rsidR="00AA0888">
        <w:rPr>
          <w:b/>
          <w:bCs/>
          <w:sz w:val="28"/>
          <w:szCs w:val="28"/>
        </w:rPr>
        <w:t>:</w:t>
      </w:r>
      <w:r w:rsidR="00AA0888">
        <w:rPr>
          <w:bCs/>
          <w:sz w:val="28"/>
          <w:szCs w:val="28"/>
        </w:rPr>
        <w:t xml:space="preserve"> Товарищи бойцы! Н</w:t>
      </w:r>
      <w:r w:rsidRPr="00251FCD">
        <w:rPr>
          <w:bCs/>
          <w:sz w:val="28"/>
          <w:szCs w:val="28"/>
        </w:rPr>
        <w:t>аступает Новый 42-ой год. Сегодня к на</w:t>
      </w:r>
      <w:r w:rsidR="00AA0888">
        <w:rPr>
          <w:bCs/>
          <w:sz w:val="28"/>
          <w:szCs w:val="28"/>
        </w:rPr>
        <w:t>м на передовую приехали гости —</w:t>
      </w:r>
      <w:r w:rsidRPr="00251FCD">
        <w:rPr>
          <w:bCs/>
          <w:sz w:val="28"/>
          <w:szCs w:val="28"/>
        </w:rPr>
        <w:t xml:space="preserve"> с письмами и подарками от москвичей. Подарки </w:t>
      </w:r>
      <w:r w:rsidR="0058478E">
        <w:rPr>
          <w:bCs/>
          <w:sz w:val="28"/>
          <w:szCs w:val="28"/>
        </w:rPr>
        <w:t>— разобрать!</w:t>
      </w:r>
    </w:p>
    <w:p w:rsidR="0058478E" w:rsidRDefault="0058478E" w:rsidP="00DB12CB">
      <w:pPr>
        <w:jc w:val="both"/>
        <w:rPr>
          <w:b/>
          <w:sz w:val="28"/>
          <w:szCs w:val="28"/>
        </w:rPr>
      </w:pPr>
      <w:r w:rsidRPr="0058478E">
        <w:rPr>
          <w:i/>
          <w:sz w:val="28"/>
          <w:szCs w:val="28"/>
        </w:rPr>
        <w:t>(</w:t>
      </w:r>
      <w:r w:rsidR="00C93276" w:rsidRPr="0058478E">
        <w:rPr>
          <w:i/>
          <w:sz w:val="28"/>
          <w:szCs w:val="28"/>
        </w:rPr>
        <w:t>Входят юные москвичи.</w:t>
      </w:r>
      <w:r w:rsidRPr="0058478E">
        <w:rPr>
          <w:i/>
          <w:sz w:val="28"/>
          <w:szCs w:val="28"/>
        </w:rPr>
        <w:t>)</w:t>
      </w:r>
      <w:r w:rsidR="00C93276">
        <w:rPr>
          <w:sz w:val="28"/>
          <w:szCs w:val="28"/>
        </w:rPr>
        <w:t xml:space="preserve"> </w:t>
      </w:r>
    </w:p>
    <w:p w:rsidR="0058478E" w:rsidRDefault="0058478E" w:rsidP="00DB12CB">
      <w:pPr>
        <w:jc w:val="both"/>
        <w:rPr>
          <w:b/>
          <w:sz w:val="28"/>
          <w:szCs w:val="28"/>
        </w:rPr>
      </w:pPr>
    </w:p>
    <w:p w:rsidR="00C93276" w:rsidRPr="00251FCD" w:rsidRDefault="00C96072" w:rsidP="00484386">
      <w:pPr>
        <w:jc w:val="both"/>
        <w:rPr>
          <w:b/>
          <w:bCs/>
          <w:sz w:val="28"/>
          <w:szCs w:val="28"/>
        </w:rPr>
      </w:pPr>
      <w:r>
        <w:rPr>
          <w:b/>
          <w:sz w:val="28"/>
          <w:szCs w:val="28"/>
        </w:rPr>
        <w:t>Фонограмма.</w:t>
      </w:r>
      <w:r w:rsidR="0058478E">
        <w:rPr>
          <w:b/>
          <w:sz w:val="28"/>
          <w:szCs w:val="28"/>
        </w:rPr>
        <w:t xml:space="preserve"> </w:t>
      </w:r>
      <w:r w:rsidR="00C93276" w:rsidRPr="0058478E">
        <w:rPr>
          <w:sz w:val="28"/>
          <w:szCs w:val="28"/>
        </w:rPr>
        <w:t>Песня «Синий платочек»</w:t>
      </w:r>
      <w:r w:rsidR="00484386">
        <w:rPr>
          <w:sz w:val="28"/>
          <w:szCs w:val="28"/>
        </w:rPr>
        <w:t xml:space="preserve">. </w:t>
      </w:r>
      <w:r w:rsidR="00C93276" w:rsidRPr="00251FCD">
        <w:rPr>
          <w:bCs/>
          <w:sz w:val="28"/>
          <w:szCs w:val="28"/>
        </w:rPr>
        <w:t xml:space="preserve">На проигрыше песни звучат письма </w:t>
      </w:r>
      <w:r w:rsidR="00C93276">
        <w:rPr>
          <w:bCs/>
          <w:sz w:val="28"/>
          <w:szCs w:val="28"/>
        </w:rPr>
        <w:t xml:space="preserve">юных </w:t>
      </w:r>
      <w:r w:rsidR="00C93276" w:rsidRPr="00251FCD">
        <w:rPr>
          <w:bCs/>
          <w:sz w:val="28"/>
          <w:szCs w:val="28"/>
        </w:rPr>
        <w:t>москвичей.</w:t>
      </w:r>
    </w:p>
    <w:p w:rsidR="00C93276" w:rsidRPr="00251FCD" w:rsidRDefault="00C93276" w:rsidP="00DB12CB">
      <w:pPr>
        <w:spacing w:after="160"/>
        <w:jc w:val="both"/>
        <w:rPr>
          <w:bCs/>
          <w:sz w:val="28"/>
          <w:szCs w:val="28"/>
        </w:rPr>
      </w:pPr>
      <w:r w:rsidRPr="00251FCD">
        <w:rPr>
          <w:bCs/>
          <w:sz w:val="28"/>
          <w:szCs w:val="28"/>
        </w:rPr>
        <w:t>«Дорогой незнакомый боец! Пишут тебе пятиклассники 25</w:t>
      </w:r>
      <w:r w:rsidR="005F309C">
        <w:rPr>
          <w:bCs/>
          <w:sz w:val="28"/>
          <w:szCs w:val="28"/>
        </w:rPr>
        <w:t>-ой</w:t>
      </w:r>
      <w:r w:rsidRPr="00251FCD">
        <w:rPr>
          <w:bCs/>
          <w:sz w:val="28"/>
          <w:szCs w:val="28"/>
        </w:rPr>
        <w:t xml:space="preserve"> московской школы. Поздравляем вас и всех ваших боевых товарищей с наступающим Новым годом! Бейте врага беспощадно! Мы т</w:t>
      </w:r>
      <w:r w:rsidR="005F309C">
        <w:rPr>
          <w:bCs/>
          <w:sz w:val="28"/>
          <w:szCs w:val="28"/>
        </w:rPr>
        <w:t>оже помогаем фронту чем можем —</w:t>
      </w:r>
      <w:r w:rsidRPr="00251FCD">
        <w:rPr>
          <w:bCs/>
          <w:sz w:val="28"/>
          <w:szCs w:val="28"/>
        </w:rPr>
        <w:t xml:space="preserve"> собираем посылки, девочки шьют рукавицы и кисеты. Пусть вам будет тепло, когда с оружием в руках вы защищаете нашу Родину!...»</w:t>
      </w:r>
    </w:p>
    <w:p w:rsidR="00C93276" w:rsidRPr="00251FCD" w:rsidRDefault="00C93276" w:rsidP="00DB12CB">
      <w:pPr>
        <w:spacing w:after="160"/>
        <w:jc w:val="both"/>
        <w:rPr>
          <w:bCs/>
          <w:sz w:val="28"/>
          <w:szCs w:val="28"/>
        </w:rPr>
      </w:pPr>
      <w:r w:rsidRPr="00251FCD">
        <w:rPr>
          <w:bCs/>
          <w:sz w:val="28"/>
          <w:szCs w:val="28"/>
        </w:rPr>
        <w:t xml:space="preserve">«С Новым годом, наши героические защитники! Вся четвертая бригада </w:t>
      </w:r>
      <w:r w:rsidR="0088075A">
        <w:rPr>
          <w:bCs/>
          <w:sz w:val="28"/>
          <w:szCs w:val="28"/>
        </w:rPr>
        <w:t xml:space="preserve">нашего цеха шлет вам пламенный </w:t>
      </w:r>
      <w:r w:rsidRPr="00251FCD">
        <w:rPr>
          <w:bCs/>
          <w:sz w:val="28"/>
          <w:szCs w:val="28"/>
        </w:rPr>
        <w:t>боевой привет и лучшие пожелания здоровья и скорой победы над врагом! Мы клянем</w:t>
      </w:r>
      <w:r w:rsidR="0088075A">
        <w:rPr>
          <w:bCs/>
          <w:sz w:val="28"/>
          <w:szCs w:val="28"/>
        </w:rPr>
        <w:t>ся работать так</w:t>
      </w:r>
      <w:r w:rsidRPr="00251FCD">
        <w:rPr>
          <w:bCs/>
          <w:sz w:val="28"/>
          <w:szCs w:val="28"/>
        </w:rPr>
        <w:t>же доблестно, как вы воюете за нас. Берегите себя</w:t>
      </w:r>
      <w:r w:rsidR="0088075A">
        <w:rPr>
          <w:bCs/>
          <w:sz w:val="28"/>
          <w:szCs w:val="28"/>
        </w:rPr>
        <w:t>! Ч</w:t>
      </w:r>
      <w:r w:rsidRPr="00251FCD">
        <w:rPr>
          <w:bCs/>
          <w:sz w:val="28"/>
          <w:szCs w:val="28"/>
        </w:rPr>
        <w:t>етвертая ударная женская бригада…»</w:t>
      </w:r>
    </w:p>
    <w:p w:rsidR="00C93276" w:rsidRDefault="0088075A" w:rsidP="00DB12CB">
      <w:pPr>
        <w:pStyle w:val="ab"/>
        <w:jc w:val="both"/>
        <w:rPr>
          <w:rFonts w:ascii="Times New Roman" w:hAnsi="Times New Roman" w:cs="Times New Roman"/>
          <w:b/>
          <w:bCs/>
          <w:sz w:val="28"/>
          <w:szCs w:val="28"/>
        </w:rPr>
      </w:pPr>
      <w:r>
        <w:rPr>
          <w:rFonts w:ascii="Times New Roman" w:hAnsi="Times New Roman" w:cs="Times New Roman"/>
          <w:b/>
          <w:bCs/>
          <w:sz w:val="28"/>
          <w:szCs w:val="28"/>
        </w:rPr>
        <w:t xml:space="preserve">Эпизод </w:t>
      </w:r>
      <w:r w:rsidR="00C93276">
        <w:rPr>
          <w:rFonts w:ascii="Times New Roman" w:hAnsi="Times New Roman" w:cs="Times New Roman"/>
          <w:b/>
          <w:bCs/>
          <w:sz w:val="28"/>
          <w:szCs w:val="28"/>
        </w:rPr>
        <w:t>«Живые письма москвичей»</w:t>
      </w:r>
    </w:p>
    <w:p w:rsidR="007837F8" w:rsidRDefault="00C93276" w:rsidP="00DB12CB">
      <w:pPr>
        <w:pStyle w:val="ab"/>
        <w:jc w:val="both"/>
        <w:rPr>
          <w:rFonts w:ascii="Times New Roman" w:hAnsi="Times New Roman" w:cs="Times New Roman"/>
          <w:color w:val="000000"/>
          <w:sz w:val="28"/>
          <w:szCs w:val="28"/>
        </w:rPr>
      </w:pPr>
      <w:r>
        <w:rPr>
          <w:rFonts w:ascii="Times New Roman" w:hAnsi="Times New Roman" w:cs="Times New Roman"/>
          <w:b/>
          <w:color w:val="000000"/>
          <w:sz w:val="28"/>
          <w:szCs w:val="28"/>
        </w:rPr>
        <w:t>Современные д</w:t>
      </w:r>
      <w:r w:rsidRPr="0058282A">
        <w:rPr>
          <w:rFonts w:ascii="Times New Roman" w:hAnsi="Times New Roman" w:cs="Times New Roman"/>
          <w:b/>
          <w:color w:val="000000"/>
          <w:sz w:val="28"/>
          <w:szCs w:val="28"/>
        </w:rPr>
        <w:t>ети:</w:t>
      </w:r>
      <w:r w:rsidR="00EF3909">
        <w:rPr>
          <w:rFonts w:ascii="Times New Roman" w:hAnsi="Times New Roman" w:cs="Times New Roman"/>
          <w:color w:val="000000"/>
          <w:sz w:val="28"/>
          <w:szCs w:val="28"/>
        </w:rPr>
        <w:t xml:space="preserve"> </w:t>
      </w:r>
    </w:p>
    <w:p w:rsidR="00C93276" w:rsidRPr="00251FCD" w:rsidRDefault="007837F8" w:rsidP="00DB12CB">
      <w:pPr>
        <w:pStyle w:val="ab"/>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C93276" w:rsidRPr="00251FCD">
        <w:rPr>
          <w:rFonts w:ascii="Times New Roman" w:hAnsi="Times New Roman" w:cs="Times New Roman"/>
          <w:color w:val="000000"/>
          <w:sz w:val="28"/>
          <w:szCs w:val="28"/>
        </w:rPr>
        <w:t>Солдаты, павшие на поля</w:t>
      </w:r>
      <w:r w:rsidR="00EF3909">
        <w:rPr>
          <w:rFonts w:ascii="Times New Roman" w:hAnsi="Times New Roman" w:cs="Times New Roman"/>
          <w:color w:val="000000"/>
          <w:sz w:val="28"/>
          <w:szCs w:val="28"/>
        </w:rPr>
        <w:t>х</w:t>
      </w:r>
      <w:r w:rsidR="00C93276" w:rsidRPr="00251FCD">
        <w:rPr>
          <w:rFonts w:ascii="Times New Roman" w:hAnsi="Times New Roman" w:cs="Times New Roman"/>
          <w:color w:val="000000"/>
          <w:sz w:val="28"/>
          <w:szCs w:val="28"/>
        </w:rPr>
        <w:t xml:space="preserve"> сражений в годы войны, остались героями. Ср</w:t>
      </w:r>
      <w:r w:rsidR="00EF3909">
        <w:rPr>
          <w:rFonts w:ascii="Times New Roman" w:hAnsi="Times New Roman" w:cs="Times New Roman"/>
          <w:color w:val="000000"/>
          <w:sz w:val="28"/>
          <w:szCs w:val="28"/>
        </w:rPr>
        <w:t>еди них был и Виктор Пономарев —</w:t>
      </w:r>
      <w:r w:rsidR="00C93276" w:rsidRPr="00251FCD">
        <w:rPr>
          <w:rFonts w:ascii="Times New Roman" w:hAnsi="Times New Roman" w:cs="Times New Roman"/>
          <w:color w:val="000000"/>
          <w:sz w:val="28"/>
          <w:szCs w:val="28"/>
        </w:rPr>
        <w:t xml:space="preserve"> фронтовой почтальон, погибший в боях за Москву. За совершенный подвиг ему присвоено звание Героя Советского Союза. Мы помним о нем…»</w:t>
      </w:r>
    </w:p>
    <w:p w:rsidR="00C93276" w:rsidRPr="00251FCD" w:rsidRDefault="007837F8" w:rsidP="00DB12CB">
      <w:pPr>
        <w:pStyle w:val="ab"/>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C93276" w:rsidRPr="00251FCD">
        <w:rPr>
          <w:rFonts w:ascii="Times New Roman" w:hAnsi="Times New Roman" w:cs="Times New Roman"/>
          <w:color w:val="000000"/>
          <w:sz w:val="28"/>
          <w:szCs w:val="28"/>
        </w:rPr>
        <w:t xml:space="preserve">Почтальонская сумка с письмами из далекого 41-го была найдена спустя десятки лет. Эти письма не дошли до адресатов, но сегодня, через годы, </w:t>
      </w:r>
      <w:r>
        <w:rPr>
          <w:rFonts w:ascii="Times New Roman" w:hAnsi="Times New Roman" w:cs="Times New Roman"/>
          <w:color w:val="000000"/>
          <w:sz w:val="28"/>
          <w:szCs w:val="28"/>
        </w:rPr>
        <w:t>со</w:t>
      </w:r>
      <w:r w:rsidR="00C93276" w:rsidRPr="00251FCD">
        <w:rPr>
          <w:rFonts w:ascii="Times New Roman" w:hAnsi="Times New Roman" w:cs="Times New Roman"/>
          <w:color w:val="000000"/>
          <w:sz w:val="28"/>
          <w:szCs w:val="28"/>
        </w:rPr>
        <w:t>хранившие их, голо</w:t>
      </w:r>
      <w:r>
        <w:rPr>
          <w:rFonts w:ascii="Times New Roman" w:hAnsi="Times New Roman" w:cs="Times New Roman"/>
          <w:color w:val="000000"/>
          <w:sz w:val="28"/>
          <w:szCs w:val="28"/>
        </w:rPr>
        <w:t>са героев обращены ко всем нам…</w:t>
      </w:r>
    </w:p>
    <w:p w:rsidR="00C93276" w:rsidRPr="007837F8" w:rsidRDefault="007837F8" w:rsidP="00DB12CB">
      <w:pPr>
        <w:pStyle w:val="ab"/>
        <w:jc w:val="both"/>
        <w:rPr>
          <w:rFonts w:ascii="Times New Roman" w:hAnsi="Times New Roman" w:cs="Times New Roman"/>
          <w:i/>
          <w:color w:val="000000"/>
          <w:sz w:val="28"/>
          <w:szCs w:val="28"/>
        </w:rPr>
      </w:pPr>
      <w:r w:rsidRPr="007837F8">
        <w:rPr>
          <w:rFonts w:ascii="Times New Roman" w:hAnsi="Times New Roman" w:cs="Times New Roman"/>
          <w:i/>
          <w:color w:val="000000"/>
          <w:sz w:val="28"/>
          <w:szCs w:val="28"/>
        </w:rPr>
        <w:t>(Читают по строкам, в руках —</w:t>
      </w:r>
      <w:r w:rsidR="00C93276" w:rsidRPr="007837F8">
        <w:rPr>
          <w:rFonts w:ascii="Times New Roman" w:hAnsi="Times New Roman" w:cs="Times New Roman"/>
          <w:i/>
          <w:color w:val="000000"/>
          <w:sz w:val="28"/>
          <w:szCs w:val="28"/>
        </w:rPr>
        <w:t xml:space="preserve"> солдатские треугольники</w:t>
      </w:r>
      <w:r w:rsidRPr="007837F8">
        <w:rPr>
          <w:rFonts w:ascii="Times New Roman" w:hAnsi="Times New Roman" w:cs="Times New Roman"/>
          <w:i/>
          <w:color w:val="000000"/>
          <w:sz w:val="28"/>
          <w:szCs w:val="28"/>
        </w:rPr>
        <w:t>.)</w:t>
      </w:r>
    </w:p>
    <w:p w:rsidR="00C93276" w:rsidRPr="00251FCD" w:rsidRDefault="00802D0A" w:rsidP="00DB12CB">
      <w:pPr>
        <w:jc w:val="both"/>
        <w:rPr>
          <w:sz w:val="28"/>
          <w:szCs w:val="28"/>
        </w:rPr>
      </w:pPr>
      <w:r>
        <w:rPr>
          <w:sz w:val="28"/>
          <w:szCs w:val="28"/>
        </w:rPr>
        <w:t xml:space="preserve">— </w:t>
      </w:r>
      <w:r w:rsidR="00C93276" w:rsidRPr="00251FCD">
        <w:rPr>
          <w:sz w:val="28"/>
          <w:szCs w:val="28"/>
        </w:rPr>
        <w:t>Мой друг вчера погиб на поле боя,</w:t>
      </w:r>
    </w:p>
    <w:p w:rsidR="00C93276" w:rsidRPr="00251FCD" w:rsidRDefault="00C93276" w:rsidP="00802D0A">
      <w:pPr>
        <w:ind w:firstLine="360"/>
        <w:jc w:val="both"/>
        <w:rPr>
          <w:sz w:val="28"/>
          <w:szCs w:val="28"/>
        </w:rPr>
      </w:pPr>
      <w:r w:rsidRPr="00251FCD">
        <w:rPr>
          <w:sz w:val="28"/>
          <w:szCs w:val="28"/>
        </w:rPr>
        <w:t>В</w:t>
      </w:r>
      <w:r w:rsidR="00802D0A">
        <w:rPr>
          <w:sz w:val="28"/>
          <w:szCs w:val="28"/>
        </w:rPr>
        <w:t>сё маму вспоминал, родимый дом…</w:t>
      </w:r>
    </w:p>
    <w:p w:rsidR="00C93276" w:rsidRPr="00251FCD" w:rsidRDefault="00802D0A" w:rsidP="00DB12CB">
      <w:pPr>
        <w:jc w:val="both"/>
        <w:rPr>
          <w:sz w:val="28"/>
          <w:szCs w:val="28"/>
        </w:rPr>
      </w:pPr>
      <w:r>
        <w:rPr>
          <w:sz w:val="28"/>
          <w:szCs w:val="28"/>
        </w:rPr>
        <w:t xml:space="preserve">— </w:t>
      </w:r>
      <w:r w:rsidR="00C93276" w:rsidRPr="00251FCD">
        <w:rPr>
          <w:sz w:val="28"/>
          <w:szCs w:val="28"/>
        </w:rPr>
        <w:t>Прид</w:t>
      </w:r>
      <w:r>
        <w:rPr>
          <w:sz w:val="28"/>
          <w:szCs w:val="28"/>
        </w:rPr>
        <w:t>у с войны, посадим сад с тобою…</w:t>
      </w:r>
    </w:p>
    <w:p w:rsidR="00C93276" w:rsidRPr="00251FCD" w:rsidRDefault="00802D0A" w:rsidP="00DB12CB">
      <w:pPr>
        <w:jc w:val="both"/>
        <w:rPr>
          <w:sz w:val="28"/>
          <w:szCs w:val="28"/>
        </w:rPr>
      </w:pPr>
      <w:r>
        <w:rPr>
          <w:sz w:val="28"/>
          <w:szCs w:val="28"/>
        </w:rPr>
        <w:t xml:space="preserve">— </w:t>
      </w:r>
      <w:r w:rsidR="00C93276" w:rsidRPr="00251FCD">
        <w:rPr>
          <w:sz w:val="28"/>
          <w:szCs w:val="28"/>
        </w:rPr>
        <w:t>За ва</w:t>
      </w:r>
      <w:r>
        <w:rPr>
          <w:sz w:val="28"/>
          <w:szCs w:val="28"/>
        </w:rPr>
        <w:t>с, родные, мы сошлись с врагом…</w:t>
      </w:r>
    </w:p>
    <w:p w:rsidR="00C93276" w:rsidRPr="00251FCD" w:rsidRDefault="00802D0A" w:rsidP="00DB12CB">
      <w:pPr>
        <w:jc w:val="both"/>
        <w:rPr>
          <w:sz w:val="28"/>
          <w:szCs w:val="28"/>
        </w:rPr>
      </w:pPr>
      <w:r>
        <w:rPr>
          <w:sz w:val="28"/>
          <w:szCs w:val="28"/>
        </w:rPr>
        <w:t>— Вернусь домой</w:t>
      </w:r>
      <w:r w:rsidR="00C93276" w:rsidRPr="00251FCD">
        <w:rPr>
          <w:sz w:val="28"/>
          <w:szCs w:val="28"/>
        </w:rPr>
        <w:t xml:space="preserve"> и вновь цветов охапку</w:t>
      </w:r>
    </w:p>
    <w:p w:rsidR="00C93276" w:rsidRPr="00251FCD" w:rsidRDefault="00802D0A" w:rsidP="00802D0A">
      <w:pPr>
        <w:ind w:firstLine="360"/>
        <w:jc w:val="both"/>
        <w:rPr>
          <w:sz w:val="28"/>
          <w:szCs w:val="28"/>
        </w:rPr>
      </w:pPr>
      <w:r>
        <w:rPr>
          <w:sz w:val="28"/>
          <w:szCs w:val="28"/>
        </w:rPr>
        <w:t>Тебе, моя любимая, нарву…</w:t>
      </w:r>
    </w:p>
    <w:p w:rsidR="00C93276" w:rsidRPr="00251FCD" w:rsidRDefault="00802D0A" w:rsidP="00DB12CB">
      <w:pPr>
        <w:jc w:val="both"/>
        <w:rPr>
          <w:sz w:val="28"/>
          <w:szCs w:val="28"/>
        </w:rPr>
      </w:pPr>
      <w:r>
        <w:rPr>
          <w:sz w:val="28"/>
          <w:szCs w:val="28"/>
        </w:rPr>
        <w:t xml:space="preserve">— </w:t>
      </w:r>
      <w:r w:rsidR="00C93276" w:rsidRPr="00251FCD">
        <w:rPr>
          <w:sz w:val="28"/>
          <w:szCs w:val="28"/>
        </w:rPr>
        <w:t>Целуй сынка, пусть долго помнит папку,</w:t>
      </w:r>
    </w:p>
    <w:p w:rsidR="00C93276" w:rsidRPr="00251FCD" w:rsidRDefault="00802D0A" w:rsidP="00802D0A">
      <w:pPr>
        <w:ind w:firstLine="360"/>
        <w:jc w:val="both"/>
        <w:rPr>
          <w:sz w:val="28"/>
          <w:szCs w:val="28"/>
        </w:rPr>
      </w:pPr>
      <w:r>
        <w:rPr>
          <w:sz w:val="28"/>
          <w:szCs w:val="28"/>
        </w:rPr>
        <w:t>Который храбро защищал Москву!</w:t>
      </w:r>
    </w:p>
    <w:p w:rsidR="00C93276" w:rsidRPr="00251FCD" w:rsidRDefault="00846041" w:rsidP="00DB12CB">
      <w:pPr>
        <w:jc w:val="both"/>
        <w:rPr>
          <w:sz w:val="28"/>
          <w:szCs w:val="28"/>
        </w:rPr>
      </w:pPr>
      <w:r>
        <w:rPr>
          <w:sz w:val="28"/>
          <w:szCs w:val="28"/>
        </w:rPr>
        <w:t xml:space="preserve">— </w:t>
      </w:r>
      <w:r w:rsidR="00C93276" w:rsidRPr="00251FCD">
        <w:rPr>
          <w:sz w:val="28"/>
          <w:szCs w:val="28"/>
        </w:rPr>
        <w:t>Ты береги детей, моя родна</w:t>
      </w:r>
      <w:r>
        <w:rPr>
          <w:sz w:val="28"/>
          <w:szCs w:val="28"/>
        </w:rPr>
        <w:t>я…</w:t>
      </w:r>
    </w:p>
    <w:p w:rsidR="00C93276" w:rsidRPr="00251FCD" w:rsidRDefault="00A67183" w:rsidP="00DB12CB">
      <w:pPr>
        <w:jc w:val="both"/>
        <w:rPr>
          <w:sz w:val="28"/>
          <w:szCs w:val="28"/>
        </w:rPr>
      </w:pPr>
      <w:r>
        <w:rPr>
          <w:sz w:val="28"/>
          <w:szCs w:val="28"/>
        </w:rPr>
        <w:t xml:space="preserve">— </w:t>
      </w:r>
      <w:r w:rsidR="00C93276" w:rsidRPr="00251FCD">
        <w:rPr>
          <w:sz w:val="28"/>
          <w:szCs w:val="28"/>
        </w:rPr>
        <w:t>В</w:t>
      </w:r>
      <w:r>
        <w:rPr>
          <w:sz w:val="28"/>
          <w:szCs w:val="28"/>
        </w:rPr>
        <w:t xml:space="preserve"> бою из нас не дрогнет ни один…</w:t>
      </w:r>
    </w:p>
    <w:p w:rsidR="00C93276" w:rsidRPr="00251FCD" w:rsidRDefault="00A67183" w:rsidP="00DB12CB">
      <w:pPr>
        <w:jc w:val="both"/>
        <w:rPr>
          <w:sz w:val="28"/>
          <w:szCs w:val="28"/>
        </w:rPr>
      </w:pPr>
      <w:r>
        <w:rPr>
          <w:sz w:val="28"/>
          <w:szCs w:val="28"/>
        </w:rPr>
        <w:t xml:space="preserve">— </w:t>
      </w:r>
      <w:r w:rsidR="00C93276" w:rsidRPr="00251FCD">
        <w:rPr>
          <w:sz w:val="28"/>
          <w:szCs w:val="28"/>
        </w:rPr>
        <w:t>Пусть все погибнем мы, но я-то знаю:</w:t>
      </w:r>
    </w:p>
    <w:p w:rsidR="00C93276" w:rsidRPr="00251FCD" w:rsidRDefault="00243AD4" w:rsidP="00A67183">
      <w:pPr>
        <w:ind w:firstLine="360"/>
        <w:jc w:val="both"/>
        <w:rPr>
          <w:sz w:val="28"/>
          <w:szCs w:val="28"/>
        </w:rPr>
      </w:pPr>
      <w:r>
        <w:rPr>
          <w:sz w:val="28"/>
          <w:szCs w:val="28"/>
        </w:rPr>
        <w:t>Мы победим!..</w:t>
      </w:r>
    </w:p>
    <w:p w:rsidR="00C93276" w:rsidRPr="00251FCD" w:rsidRDefault="00243AD4" w:rsidP="00DB12CB">
      <w:pPr>
        <w:jc w:val="both"/>
        <w:rPr>
          <w:sz w:val="28"/>
          <w:szCs w:val="28"/>
        </w:rPr>
      </w:pPr>
      <w:r>
        <w:rPr>
          <w:sz w:val="28"/>
          <w:szCs w:val="28"/>
        </w:rPr>
        <w:t>— Мы точно победим!..</w:t>
      </w:r>
    </w:p>
    <w:p w:rsidR="00C93276" w:rsidRPr="00251FCD" w:rsidRDefault="00243AD4" w:rsidP="00DB12CB">
      <w:pPr>
        <w:jc w:val="both"/>
        <w:rPr>
          <w:sz w:val="28"/>
          <w:szCs w:val="28"/>
        </w:rPr>
      </w:pPr>
      <w:r>
        <w:rPr>
          <w:sz w:val="28"/>
          <w:szCs w:val="28"/>
        </w:rPr>
        <w:t>— Я одолею сердцем все напасти…</w:t>
      </w:r>
    </w:p>
    <w:p w:rsidR="00C93276" w:rsidRPr="00251FCD" w:rsidRDefault="00243AD4" w:rsidP="00DB12CB">
      <w:pPr>
        <w:jc w:val="both"/>
        <w:rPr>
          <w:sz w:val="28"/>
          <w:szCs w:val="28"/>
        </w:rPr>
      </w:pPr>
      <w:r>
        <w:rPr>
          <w:sz w:val="28"/>
          <w:szCs w:val="28"/>
        </w:rPr>
        <w:t>— Я буду бить врага, пока живу…</w:t>
      </w:r>
    </w:p>
    <w:p w:rsidR="00C93276" w:rsidRPr="00251FCD" w:rsidRDefault="000D67CE" w:rsidP="00DB12CB">
      <w:pPr>
        <w:jc w:val="both"/>
        <w:rPr>
          <w:sz w:val="28"/>
          <w:szCs w:val="28"/>
        </w:rPr>
      </w:pPr>
      <w:r>
        <w:rPr>
          <w:sz w:val="28"/>
          <w:szCs w:val="28"/>
        </w:rPr>
        <w:t>— Сегодня в бой —</w:t>
      </w:r>
      <w:r w:rsidR="00C93276" w:rsidRPr="00251FCD">
        <w:rPr>
          <w:sz w:val="28"/>
          <w:szCs w:val="28"/>
        </w:rPr>
        <w:t xml:space="preserve"> за будущее счастье,</w:t>
      </w:r>
    </w:p>
    <w:p w:rsidR="00C93276" w:rsidRDefault="00C93276" w:rsidP="000D67CE">
      <w:pPr>
        <w:ind w:firstLine="360"/>
        <w:jc w:val="both"/>
        <w:rPr>
          <w:sz w:val="28"/>
          <w:szCs w:val="28"/>
        </w:rPr>
      </w:pPr>
      <w:r w:rsidRPr="00251FCD">
        <w:rPr>
          <w:sz w:val="28"/>
          <w:szCs w:val="28"/>
        </w:rPr>
        <w:t>За мир, за наших вн</w:t>
      </w:r>
      <w:r w:rsidR="000D67CE">
        <w:rPr>
          <w:sz w:val="28"/>
          <w:szCs w:val="28"/>
        </w:rPr>
        <w:t>уков, за Москву!</w:t>
      </w:r>
    </w:p>
    <w:p w:rsidR="00C93276" w:rsidRDefault="000D67CE" w:rsidP="00DB12CB">
      <w:pPr>
        <w:jc w:val="both"/>
        <w:rPr>
          <w:sz w:val="28"/>
          <w:szCs w:val="28"/>
        </w:rPr>
      </w:pPr>
      <w:r>
        <w:rPr>
          <w:b/>
          <w:sz w:val="28"/>
          <w:szCs w:val="28"/>
        </w:rPr>
        <w:t xml:space="preserve">Фонограмма. </w:t>
      </w:r>
      <w:r w:rsidR="00C93276" w:rsidRPr="000D67CE">
        <w:rPr>
          <w:sz w:val="28"/>
          <w:szCs w:val="28"/>
        </w:rPr>
        <w:t xml:space="preserve">Песня «Гимн Москвы» </w:t>
      </w:r>
    </w:p>
    <w:p w:rsidR="00C009D7" w:rsidRDefault="00C009D7" w:rsidP="00DB12CB">
      <w:pPr>
        <w:jc w:val="both"/>
        <w:rPr>
          <w:sz w:val="28"/>
          <w:szCs w:val="28"/>
        </w:rPr>
      </w:pPr>
    </w:p>
    <w:p w:rsidR="00C009D7" w:rsidRDefault="00C009D7" w:rsidP="00DB12CB">
      <w:pPr>
        <w:jc w:val="both"/>
        <w:rPr>
          <w:sz w:val="28"/>
          <w:szCs w:val="28"/>
        </w:rPr>
      </w:pPr>
    </w:p>
    <w:p w:rsidR="00C009D7" w:rsidRPr="000062C5" w:rsidRDefault="00C009D7" w:rsidP="00C009D7">
      <w:pPr>
        <w:jc w:val="center"/>
        <w:rPr>
          <w:b/>
          <w:sz w:val="40"/>
          <w:szCs w:val="40"/>
        </w:rPr>
      </w:pPr>
      <w:r w:rsidRPr="000062C5">
        <w:rPr>
          <w:b/>
          <w:sz w:val="40"/>
          <w:szCs w:val="40"/>
        </w:rPr>
        <w:t>План-сценарий</w:t>
      </w:r>
    </w:p>
    <w:p w:rsidR="00C009D7" w:rsidRPr="000062C5" w:rsidRDefault="00C009D7" w:rsidP="00C009D7">
      <w:pPr>
        <w:jc w:val="center"/>
        <w:rPr>
          <w:b/>
          <w:sz w:val="40"/>
          <w:szCs w:val="40"/>
        </w:rPr>
      </w:pPr>
      <w:r w:rsidRPr="000062C5">
        <w:rPr>
          <w:b/>
          <w:sz w:val="40"/>
          <w:szCs w:val="40"/>
        </w:rPr>
        <w:t xml:space="preserve">вечера, посвященного памятной дате — </w:t>
      </w:r>
    </w:p>
    <w:p w:rsidR="00C009D7" w:rsidRPr="000062C5" w:rsidRDefault="00C009D7" w:rsidP="00C009D7">
      <w:pPr>
        <w:jc w:val="center"/>
        <w:rPr>
          <w:b/>
          <w:sz w:val="40"/>
          <w:szCs w:val="40"/>
        </w:rPr>
      </w:pPr>
      <w:r w:rsidRPr="000062C5">
        <w:rPr>
          <w:b/>
          <w:sz w:val="40"/>
          <w:szCs w:val="40"/>
        </w:rPr>
        <w:t>снятию блокады Ленинграда</w:t>
      </w:r>
    </w:p>
    <w:p w:rsidR="006A4FBF" w:rsidRDefault="006A4FBF" w:rsidP="00C009D7">
      <w:pPr>
        <w:jc w:val="center"/>
        <w:rPr>
          <w:b/>
          <w:sz w:val="32"/>
          <w:szCs w:val="32"/>
        </w:rPr>
      </w:pPr>
    </w:p>
    <w:p w:rsidR="006A4FBF" w:rsidRDefault="006A4FBF" w:rsidP="006A4FBF">
      <w:pPr>
        <w:jc w:val="right"/>
        <w:rPr>
          <w:b/>
          <w:sz w:val="28"/>
          <w:szCs w:val="28"/>
        </w:rPr>
      </w:pPr>
      <w:r>
        <w:rPr>
          <w:b/>
          <w:sz w:val="28"/>
          <w:szCs w:val="28"/>
        </w:rPr>
        <w:t>Подготовлен Карпуниной М.Л.,</w:t>
      </w:r>
    </w:p>
    <w:p w:rsidR="006A4FBF" w:rsidRPr="006A4FBF" w:rsidRDefault="006A4FBF" w:rsidP="006A4FBF">
      <w:pPr>
        <w:jc w:val="right"/>
        <w:rPr>
          <w:b/>
          <w:sz w:val="28"/>
          <w:szCs w:val="28"/>
        </w:rPr>
      </w:pPr>
      <w:r>
        <w:rPr>
          <w:b/>
          <w:sz w:val="28"/>
          <w:szCs w:val="28"/>
        </w:rPr>
        <w:t>ветераном, блокадницей Ленинграда</w:t>
      </w:r>
    </w:p>
    <w:p w:rsidR="00C009D7" w:rsidRDefault="00C009D7" w:rsidP="00C009D7">
      <w:pPr>
        <w:jc w:val="center"/>
        <w:rPr>
          <w:b/>
          <w:sz w:val="32"/>
          <w:szCs w:val="32"/>
        </w:rPr>
      </w:pPr>
    </w:p>
    <w:p w:rsidR="000456B4" w:rsidRDefault="001631CD" w:rsidP="00413099">
      <w:pPr>
        <w:ind w:left="1800" w:hanging="1800"/>
        <w:jc w:val="both"/>
        <w:rPr>
          <w:sz w:val="28"/>
          <w:szCs w:val="28"/>
        </w:rPr>
      </w:pPr>
      <w:r>
        <w:rPr>
          <w:b/>
          <w:sz w:val="28"/>
          <w:szCs w:val="28"/>
        </w:rPr>
        <w:t>Ведущий</w:t>
      </w:r>
      <w:r w:rsidR="00413099">
        <w:rPr>
          <w:b/>
          <w:sz w:val="28"/>
          <w:szCs w:val="28"/>
        </w:rPr>
        <w:t xml:space="preserve"> 1</w:t>
      </w:r>
      <w:r>
        <w:rPr>
          <w:b/>
          <w:sz w:val="28"/>
          <w:szCs w:val="28"/>
        </w:rPr>
        <w:t xml:space="preserve">: </w:t>
      </w:r>
      <w:r w:rsidR="000456B4" w:rsidRPr="000456B4">
        <w:rPr>
          <w:sz w:val="28"/>
          <w:szCs w:val="28"/>
        </w:rPr>
        <w:t>Здравствуйте</w:t>
      </w:r>
      <w:r w:rsidR="000456B4">
        <w:rPr>
          <w:sz w:val="28"/>
          <w:szCs w:val="28"/>
        </w:rPr>
        <w:t>, дорогие гости, уважаемые ветераны, защитники Ленинграда, блокадники. С праздником вас! С памятным днем, когда заработала наша «Дорога Жизни», несущая надежду, несущая жизнь.</w:t>
      </w:r>
    </w:p>
    <w:p w:rsidR="00413099" w:rsidRDefault="00413099" w:rsidP="00C009D7">
      <w:pPr>
        <w:jc w:val="both"/>
        <w:rPr>
          <w:b/>
          <w:sz w:val="28"/>
          <w:szCs w:val="28"/>
        </w:rPr>
      </w:pPr>
    </w:p>
    <w:p w:rsidR="00413099" w:rsidRDefault="00413099" w:rsidP="00C009D7">
      <w:pPr>
        <w:jc w:val="both"/>
        <w:rPr>
          <w:sz w:val="28"/>
          <w:szCs w:val="28"/>
        </w:rPr>
      </w:pPr>
      <w:r w:rsidRPr="00413099">
        <w:rPr>
          <w:b/>
          <w:sz w:val="28"/>
          <w:szCs w:val="28"/>
        </w:rPr>
        <w:t xml:space="preserve">Ведущий 2: </w:t>
      </w:r>
      <w:r>
        <w:rPr>
          <w:sz w:val="28"/>
          <w:szCs w:val="28"/>
        </w:rPr>
        <w:t>Москва, столица…</w:t>
      </w:r>
    </w:p>
    <w:p w:rsidR="00413099" w:rsidRDefault="00413099" w:rsidP="00C009D7">
      <w:pPr>
        <w:jc w:val="both"/>
        <w:rPr>
          <w:sz w:val="28"/>
          <w:szCs w:val="28"/>
        </w:rPr>
      </w:pPr>
      <w:r>
        <w:rPr>
          <w:sz w:val="28"/>
          <w:szCs w:val="28"/>
        </w:rPr>
        <w:t>Снова на концерте с вами мы…</w:t>
      </w:r>
    </w:p>
    <w:p w:rsidR="00413099" w:rsidRDefault="00413099" w:rsidP="00C009D7">
      <w:pPr>
        <w:jc w:val="both"/>
        <w:rPr>
          <w:sz w:val="28"/>
          <w:szCs w:val="28"/>
        </w:rPr>
      </w:pPr>
      <w:r>
        <w:rPr>
          <w:sz w:val="28"/>
          <w:szCs w:val="28"/>
        </w:rPr>
        <w:t>И мирный день, и рад</w:t>
      </w:r>
      <w:r w:rsidR="00C16242">
        <w:rPr>
          <w:sz w:val="28"/>
          <w:szCs w:val="28"/>
        </w:rPr>
        <w:t>остные лица,</w:t>
      </w:r>
    </w:p>
    <w:p w:rsidR="00C16242" w:rsidRDefault="00C16242" w:rsidP="00C009D7">
      <w:pPr>
        <w:jc w:val="both"/>
        <w:rPr>
          <w:sz w:val="28"/>
          <w:szCs w:val="28"/>
        </w:rPr>
      </w:pPr>
      <w:r>
        <w:rPr>
          <w:sz w:val="28"/>
          <w:szCs w:val="28"/>
        </w:rPr>
        <w:t>Но в эти дни, в январские морозы</w:t>
      </w:r>
    </w:p>
    <w:p w:rsidR="00C16242" w:rsidRDefault="00C16242" w:rsidP="00C009D7">
      <w:pPr>
        <w:jc w:val="both"/>
        <w:rPr>
          <w:sz w:val="28"/>
          <w:szCs w:val="28"/>
        </w:rPr>
      </w:pPr>
      <w:r>
        <w:rPr>
          <w:sz w:val="28"/>
          <w:szCs w:val="28"/>
        </w:rPr>
        <w:t>История напоминает о себе:</w:t>
      </w:r>
    </w:p>
    <w:p w:rsidR="00C16242" w:rsidRDefault="00C16242" w:rsidP="00C009D7">
      <w:pPr>
        <w:jc w:val="both"/>
        <w:rPr>
          <w:sz w:val="28"/>
          <w:szCs w:val="28"/>
        </w:rPr>
      </w:pPr>
      <w:r>
        <w:rPr>
          <w:sz w:val="28"/>
          <w:szCs w:val="28"/>
        </w:rPr>
        <w:t>Мы вспомним все: потери, вдовьи слезы</w:t>
      </w:r>
    </w:p>
    <w:p w:rsidR="00C16242" w:rsidRDefault="00C16242" w:rsidP="00C009D7">
      <w:pPr>
        <w:jc w:val="both"/>
        <w:rPr>
          <w:sz w:val="28"/>
          <w:szCs w:val="28"/>
        </w:rPr>
      </w:pPr>
      <w:r>
        <w:rPr>
          <w:sz w:val="28"/>
          <w:szCs w:val="28"/>
        </w:rPr>
        <w:t>И стойкость тех людей</w:t>
      </w:r>
    </w:p>
    <w:p w:rsidR="00C16242" w:rsidRDefault="00C16242" w:rsidP="00C009D7">
      <w:pPr>
        <w:jc w:val="both"/>
        <w:rPr>
          <w:sz w:val="28"/>
          <w:szCs w:val="28"/>
        </w:rPr>
      </w:pPr>
      <w:r>
        <w:rPr>
          <w:sz w:val="28"/>
          <w:szCs w:val="28"/>
        </w:rPr>
        <w:t>И в Ленинграде, и в Москве.</w:t>
      </w:r>
    </w:p>
    <w:p w:rsidR="00C16242" w:rsidRDefault="00C16242" w:rsidP="00C009D7">
      <w:pPr>
        <w:jc w:val="both"/>
        <w:rPr>
          <w:sz w:val="28"/>
          <w:szCs w:val="28"/>
        </w:rPr>
      </w:pPr>
    </w:p>
    <w:p w:rsidR="00C16242" w:rsidRDefault="00C16242" w:rsidP="00C009D7">
      <w:pPr>
        <w:jc w:val="both"/>
        <w:rPr>
          <w:sz w:val="28"/>
          <w:szCs w:val="28"/>
        </w:rPr>
      </w:pPr>
      <w:r w:rsidRPr="000F46B3">
        <w:rPr>
          <w:b/>
          <w:sz w:val="28"/>
          <w:szCs w:val="28"/>
        </w:rPr>
        <w:t>Фонограмма.</w:t>
      </w:r>
      <w:r>
        <w:rPr>
          <w:sz w:val="28"/>
          <w:szCs w:val="28"/>
        </w:rPr>
        <w:t xml:space="preserve"> Гимн Москвы.</w:t>
      </w:r>
    </w:p>
    <w:p w:rsidR="00C16242" w:rsidRDefault="00C16242" w:rsidP="00C009D7">
      <w:pPr>
        <w:jc w:val="both"/>
        <w:rPr>
          <w:sz w:val="28"/>
          <w:szCs w:val="28"/>
        </w:rPr>
      </w:pPr>
    </w:p>
    <w:p w:rsidR="00C16242" w:rsidRDefault="00C16242" w:rsidP="00C009D7">
      <w:pPr>
        <w:jc w:val="both"/>
        <w:rPr>
          <w:sz w:val="28"/>
          <w:szCs w:val="28"/>
        </w:rPr>
      </w:pPr>
      <w:r w:rsidRPr="000F46B3">
        <w:rPr>
          <w:b/>
          <w:sz w:val="28"/>
          <w:szCs w:val="28"/>
        </w:rPr>
        <w:t>Ведущий 1:</w:t>
      </w:r>
      <w:r>
        <w:rPr>
          <w:sz w:val="28"/>
          <w:szCs w:val="28"/>
        </w:rPr>
        <w:t xml:space="preserve"> 60 долгих лет прошло с тех пор, но память хранит все.</w:t>
      </w:r>
    </w:p>
    <w:p w:rsidR="00C16242" w:rsidRDefault="00C16242" w:rsidP="00C009D7">
      <w:pPr>
        <w:jc w:val="both"/>
        <w:rPr>
          <w:sz w:val="28"/>
          <w:szCs w:val="28"/>
        </w:rPr>
      </w:pPr>
    </w:p>
    <w:p w:rsidR="00C16242" w:rsidRDefault="00C16242" w:rsidP="00C009D7">
      <w:pPr>
        <w:jc w:val="both"/>
        <w:rPr>
          <w:sz w:val="28"/>
          <w:szCs w:val="28"/>
        </w:rPr>
      </w:pPr>
      <w:r w:rsidRPr="000F46B3">
        <w:rPr>
          <w:b/>
          <w:sz w:val="28"/>
          <w:szCs w:val="28"/>
        </w:rPr>
        <w:t>Фонограмма.</w:t>
      </w:r>
      <w:r>
        <w:rPr>
          <w:sz w:val="28"/>
          <w:szCs w:val="28"/>
        </w:rPr>
        <w:t xml:space="preserve"> Вальс. Танцуют две пары.</w:t>
      </w:r>
    </w:p>
    <w:p w:rsidR="00C16242" w:rsidRDefault="00C16242" w:rsidP="00C009D7">
      <w:pPr>
        <w:jc w:val="both"/>
        <w:rPr>
          <w:sz w:val="28"/>
          <w:szCs w:val="28"/>
        </w:rPr>
      </w:pPr>
    </w:p>
    <w:p w:rsidR="00C16242" w:rsidRDefault="00C16242" w:rsidP="00C009D7">
      <w:pPr>
        <w:jc w:val="both"/>
        <w:rPr>
          <w:sz w:val="28"/>
          <w:szCs w:val="28"/>
        </w:rPr>
      </w:pPr>
      <w:r w:rsidRPr="000F46B3">
        <w:rPr>
          <w:b/>
          <w:sz w:val="28"/>
          <w:szCs w:val="28"/>
        </w:rPr>
        <w:t>Ведущий 2:</w:t>
      </w:r>
      <w:r>
        <w:rPr>
          <w:sz w:val="28"/>
          <w:szCs w:val="28"/>
        </w:rPr>
        <w:t xml:space="preserve"> Утро летнее, яркий рассвет.</w:t>
      </w:r>
    </w:p>
    <w:p w:rsidR="00C16242" w:rsidRDefault="00C16242" w:rsidP="00C009D7">
      <w:pPr>
        <w:jc w:val="both"/>
        <w:rPr>
          <w:sz w:val="28"/>
          <w:szCs w:val="28"/>
        </w:rPr>
      </w:pPr>
      <w:r>
        <w:rPr>
          <w:sz w:val="28"/>
          <w:szCs w:val="28"/>
        </w:rPr>
        <w:t>Шаром огненным солнце всходило.</w:t>
      </w:r>
    </w:p>
    <w:p w:rsidR="00C16242" w:rsidRDefault="00C16242" w:rsidP="00C009D7">
      <w:pPr>
        <w:jc w:val="both"/>
        <w:rPr>
          <w:sz w:val="28"/>
          <w:szCs w:val="28"/>
        </w:rPr>
      </w:pPr>
      <w:r>
        <w:rPr>
          <w:sz w:val="28"/>
          <w:szCs w:val="28"/>
        </w:rPr>
        <w:t>Ночи белой таинственный свет</w:t>
      </w:r>
    </w:p>
    <w:p w:rsidR="00C16242" w:rsidRDefault="00C16242" w:rsidP="00C009D7">
      <w:pPr>
        <w:jc w:val="both"/>
        <w:rPr>
          <w:sz w:val="28"/>
          <w:szCs w:val="28"/>
        </w:rPr>
      </w:pPr>
      <w:r>
        <w:rPr>
          <w:sz w:val="28"/>
          <w:szCs w:val="28"/>
        </w:rPr>
        <w:t>Заменяло дневное светило.</w:t>
      </w:r>
    </w:p>
    <w:p w:rsidR="00C16242" w:rsidRDefault="00C16242" w:rsidP="00C009D7">
      <w:pPr>
        <w:jc w:val="both"/>
        <w:rPr>
          <w:sz w:val="28"/>
          <w:szCs w:val="28"/>
        </w:rPr>
      </w:pPr>
      <w:r>
        <w:rPr>
          <w:sz w:val="28"/>
          <w:szCs w:val="28"/>
        </w:rPr>
        <w:t>Выпускницы, как невские чайки,</w:t>
      </w:r>
    </w:p>
    <w:p w:rsidR="00C16242" w:rsidRDefault="00C16242" w:rsidP="00C009D7">
      <w:pPr>
        <w:jc w:val="both"/>
        <w:rPr>
          <w:sz w:val="28"/>
          <w:szCs w:val="28"/>
        </w:rPr>
      </w:pPr>
      <w:r>
        <w:rPr>
          <w:sz w:val="28"/>
          <w:szCs w:val="28"/>
        </w:rPr>
        <w:t>Разлетались домой, напевая…</w:t>
      </w:r>
    </w:p>
    <w:p w:rsidR="00C16242" w:rsidRDefault="00C16242" w:rsidP="00C009D7">
      <w:pPr>
        <w:jc w:val="both"/>
        <w:rPr>
          <w:sz w:val="28"/>
          <w:szCs w:val="28"/>
        </w:rPr>
      </w:pPr>
    </w:p>
    <w:p w:rsidR="00C16242" w:rsidRDefault="00C16242" w:rsidP="00C009D7">
      <w:pPr>
        <w:jc w:val="both"/>
        <w:rPr>
          <w:sz w:val="28"/>
          <w:szCs w:val="28"/>
        </w:rPr>
      </w:pPr>
      <w:r w:rsidRPr="000F46B3">
        <w:rPr>
          <w:b/>
          <w:sz w:val="28"/>
          <w:szCs w:val="28"/>
        </w:rPr>
        <w:t>Выступление хора «Ивушка».</w:t>
      </w:r>
      <w:r>
        <w:rPr>
          <w:sz w:val="28"/>
          <w:szCs w:val="28"/>
        </w:rPr>
        <w:t xml:space="preserve"> В Шаинский, «Аврора»</w:t>
      </w:r>
    </w:p>
    <w:p w:rsidR="00C16242" w:rsidRDefault="00C16242" w:rsidP="00C009D7">
      <w:pPr>
        <w:jc w:val="both"/>
        <w:rPr>
          <w:sz w:val="28"/>
          <w:szCs w:val="28"/>
        </w:rPr>
      </w:pPr>
    </w:p>
    <w:p w:rsidR="00C16242" w:rsidRPr="000F46B3" w:rsidRDefault="00C16242" w:rsidP="00C009D7">
      <w:pPr>
        <w:jc w:val="both"/>
        <w:rPr>
          <w:b/>
          <w:sz w:val="28"/>
          <w:szCs w:val="28"/>
        </w:rPr>
      </w:pPr>
      <w:r w:rsidRPr="000F46B3">
        <w:rPr>
          <w:b/>
          <w:sz w:val="28"/>
          <w:szCs w:val="28"/>
        </w:rPr>
        <w:t>Фонограмма боя.</w:t>
      </w:r>
    </w:p>
    <w:p w:rsidR="00C16242" w:rsidRDefault="00C16242" w:rsidP="00C009D7">
      <w:pPr>
        <w:jc w:val="both"/>
        <w:rPr>
          <w:sz w:val="28"/>
          <w:szCs w:val="28"/>
        </w:rPr>
      </w:pPr>
    </w:p>
    <w:p w:rsidR="00C16242" w:rsidRDefault="00C16242" w:rsidP="00C16242">
      <w:pPr>
        <w:jc w:val="both"/>
        <w:rPr>
          <w:sz w:val="28"/>
          <w:szCs w:val="28"/>
        </w:rPr>
      </w:pPr>
      <w:r w:rsidRPr="000F46B3">
        <w:rPr>
          <w:b/>
          <w:sz w:val="28"/>
          <w:szCs w:val="28"/>
        </w:rPr>
        <w:t>Ведущий 1:</w:t>
      </w:r>
      <w:r>
        <w:rPr>
          <w:sz w:val="28"/>
          <w:szCs w:val="28"/>
        </w:rPr>
        <w:t xml:space="preserve"> </w:t>
      </w:r>
      <w:r w:rsidR="00D86463">
        <w:rPr>
          <w:sz w:val="28"/>
          <w:szCs w:val="28"/>
        </w:rPr>
        <w:t>Не знали люди, что уже вдали,</w:t>
      </w:r>
    </w:p>
    <w:p w:rsidR="00D86463" w:rsidRDefault="00D86463" w:rsidP="00C16242">
      <w:pPr>
        <w:jc w:val="both"/>
        <w:rPr>
          <w:sz w:val="28"/>
          <w:szCs w:val="28"/>
        </w:rPr>
      </w:pPr>
      <w:r>
        <w:rPr>
          <w:sz w:val="28"/>
          <w:szCs w:val="28"/>
        </w:rPr>
        <w:t>На самом краешке родной земли,</w:t>
      </w:r>
    </w:p>
    <w:p w:rsidR="00D86463" w:rsidRDefault="00D86463" w:rsidP="00C16242">
      <w:pPr>
        <w:jc w:val="both"/>
        <w:rPr>
          <w:sz w:val="28"/>
          <w:szCs w:val="28"/>
        </w:rPr>
      </w:pPr>
      <w:r>
        <w:rPr>
          <w:sz w:val="28"/>
          <w:szCs w:val="28"/>
        </w:rPr>
        <w:t>Идет жестокий бой,</w:t>
      </w:r>
    </w:p>
    <w:p w:rsidR="00D86463" w:rsidRDefault="00D86463" w:rsidP="00C16242">
      <w:pPr>
        <w:jc w:val="both"/>
        <w:rPr>
          <w:sz w:val="28"/>
          <w:szCs w:val="28"/>
        </w:rPr>
      </w:pPr>
      <w:r>
        <w:rPr>
          <w:sz w:val="28"/>
          <w:szCs w:val="28"/>
        </w:rPr>
        <w:t>Идет война…</w:t>
      </w:r>
    </w:p>
    <w:p w:rsidR="00EB3D39" w:rsidRDefault="00EB3D39" w:rsidP="00C16242">
      <w:pPr>
        <w:jc w:val="both"/>
        <w:rPr>
          <w:sz w:val="28"/>
          <w:szCs w:val="28"/>
        </w:rPr>
      </w:pPr>
    </w:p>
    <w:p w:rsidR="00EB3D39" w:rsidRDefault="00EB3D39" w:rsidP="00EB3D39">
      <w:pPr>
        <w:jc w:val="both"/>
        <w:rPr>
          <w:sz w:val="28"/>
          <w:szCs w:val="28"/>
        </w:rPr>
      </w:pPr>
      <w:r w:rsidRPr="0043115C">
        <w:rPr>
          <w:b/>
          <w:sz w:val="28"/>
          <w:szCs w:val="28"/>
        </w:rPr>
        <w:t>Ведущий 2:</w:t>
      </w:r>
      <w:r>
        <w:rPr>
          <w:sz w:val="28"/>
          <w:szCs w:val="28"/>
        </w:rPr>
        <w:t xml:space="preserve"> </w:t>
      </w:r>
      <w:r w:rsidR="00C0349F">
        <w:rPr>
          <w:sz w:val="28"/>
          <w:szCs w:val="28"/>
        </w:rPr>
        <w:t>22 июня 1941 года войска гитлеровской Германии без объявления войны вторглись в преде</w:t>
      </w:r>
      <w:r w:rsidR="00B268E9">
        <w:rPr>
          <w:sz w:val="28"/>
          <w:szCs w:val="28"/>
        </w:rPr>
        <w:t xml:space="preserve">лы нашей Родины. </w:t>
      </w:r>
    </w:p>
    <w:p w:rsidR="00B268E9" w:rsidRDefault="00B268E9" w:rsidP="00EB3D39">
      <w:pPr>
        <w:jc w:val="both"/>
        <w:rPr>
          <w:sz w:val="28"/>
          <w:szCs w:val="28"/>
        </w:rPr>
      </w:pPr>
    </w:p>
    <w:p w:rsidR="00B268E9" w:rsidRDefault="00B268E9" w:rsidP="00EB3D39">
      <w:pPr>
        <w:jc w:val="both"/>
        <w:rPr>
          <w:sz w:val="28"/>
          <w:szCs w:val="28"/>
        </w:rPr>
      </w:pPr>
      <w:r w:rsidRPr="0043115C">
        <w:rPr>
          <w:b/>
          <w:sz w:val="28"/>
          <w:szCs w:val="28"/>
        </w:rPr>
        <w:t>Фонограмма.</w:t>
      </w:r>
      <w:r>
        <w:rPr>
          <w:sz w:val="28"/>
          <w:szCs w:val="28"/>
        </w:rPr>
        <w:t xml:space="preserve"> Первый куплет песни «Священная война»</w:t>
      </w:r>
    </w:p>
    <w:p w:rsidR="00B268E9" w:rsidRDefault="00B268E9" w:rsidP="00EB3D39">
      <w:pPr>
        <w:jc w:val="both"/>
        <w:rPr>
          <w:sz w:val="28"/>
          <w:szCs w:val="28"/>
        </w:rPr>
      </w:pPr>
    </w:p>
    <w:p w:rsidR="00B268E9" w:rsidRDefault="00B268E9" w:rsidP="00B268E9">
      <w:pPr>
        <w:jc w:val="both"/>
        <w:rPr>
          <w:sz w:val="28"/>
          <w:szCs w:val="28"/>
        </w:rPr>
      </w:pPr>
      <w:r w:rsidRPr="0043115C">
        <w:rPr>
          <w:b/>
          <w:sz w:val="28"/>
          <w:szCs w:val="28"/>
        </w:rPr>
        <w:t>Ведущий 2:</w:t>
      </w:r>
      <w:r>
        <w:rPr>
          <w:sz w:val="28"/>
          <w:szCs w:val="28"/>
        </w:rPr>
        <w:t xml:space="preserve"> Ленинград уже с июля месяца оказался в сжимающемся фашистском кольце.</w:t>
      </w:r>
    </w:p>
    <w:p w:rsidR="00152062" w:rsidRDefault="00152062" w:rsidP="00B268E9">
      <w:pPr>
        <w:jc w:val="both"/>
        <w:rPr>
          <w:sz w:val="28"/>
          <w:szCs w:val="28"/>
        </w:rPr>
      </w:pPr>
    </w:p>
    <w:p w:rsidR="00152062" w:rsidRDefault="00152062" w:rsidP="00152062">
      <w:pPr>
        <w:jc w:val="both"/>
        <w:rPr>
          <w:sz w:val="28"/>
          <w:szCs w:val="28"/>
        </w:rPr>
      </w:pPr>
      <w:r w:rsidRPr="0043115C">
        <w:rPr>
          <w:b/>
          <w:sz w:val="28"/>
          <w:szCs w:val="28"/>
        </w:rPr>
        <w:t>Ведущий 1:</w:t>
      </w:r>
      <w:r>
        <w:rPr>
          <w:sz w:val="28"/>
          <w:szCs w:val="28"/>
        </w:rPr>
        <w:t xml:space="preserve"> Историческая справка. Согласно плану «Барбаросса», одной из основных целей Гитлера было захватить Ленинград. Для этого:</w:t>
      </w:r>
    </w:p>
    <w:p w:rsidR="00152062" w:rsidRDefault="00152062" w:rsidP="00152062">
      <w:pPr>
        <w:jc w:val="both"/>
        <w:rPr>
          <w:sz w:val="28"/>
          <w:szCs w:val="28"/>
        </w:rPr>
      </w:pPr>
      <w:r>
        <w:rPr>
          <w:sz w:val="28"/>
          <w:szCs w:val="28"/>
        </w:rPr>
        <w:t>— ликвидировать основные базы Балтийского флота;</w:t>
      </w:r>
    </w:p>
    <w:p w:rsidR="00152062" w:rsidRDefault="00152062" w:rsidP="00152062">
      <w:pPr>
        <w:jc w:val="both"/>
        <w:rPr>
          <w:sz w:val="28"/>
          <w:szCs w:val="28"/>
        </w:rPr>
      </w:pPr>
      <w:r>
        <w:rPr>
          <w:sz w:val="28"/>
          <w:szCs w:val="28"/>
        </w:rPr>
        <w:t xml:space="preserve">— </w:t>
      </w:r>
      <w:r w:rsidR="00E24FBB">
        <w:rPr>
          <w:sz w:val="28"/>
          <w:szCs w:val="28"/>
        </w:rPr>
        <w:t>отрезать город от всей страны;</w:t>
      </w:r>
    </w:p>
    <w:p w:rsidR="00E24FBB" w:rsidRDefault="00E24FBB" w:rsidP="00152062">
      <w:pPr>
        <w:jc w:val="both"/>
        <w:rPr>
          <w:sz w:val="28"/>
          <w:szCs w:val="28"/>
        </w:rPr>
      </w:pPr>
      <w:r>
        <w:rPr>
          <w:sz w:val="28"/>
          <w:szCs w:val="28"/>
        </w:rPr>
        <w:t>— вывести из строя промышленность Ленинграда.</w:t>
      </w:r>
    </w:p>
    <w:p w:rsidR="00636A38" w:rsidRDefault="00636A38" w:rsidP="00152062">
      <w:pPr>
        <w:jc w:val="both"/>
        <w:rPr>
          <w:sz w:val="28"/>
          <w:szCs w:val="28"/>
        </w:rPr>
      </w:pPr>
      <w:r>
        <w:rPr>
          <w:sz w:val="28"/>
          <w:szCs w:val="28"/>
        </w:rPr>
        <w:t xml:space="preserve">Немецко-фашистские войска совместно с белофиннами, преодолевая упорное сопротивление </w:t>
      </w:r>
      <w:r w:rsidR="007033BE">
        <w:rPr>
          <w:sz w:val="28"/>
          <w:szCs w:val="28"/>
        </w:rPr>
        <w:t>советских войск, вышли к ладожскому озеру и пригородам Ленинграда. Моряки Ладожской флотилии и 2-го Прибалтийского флота были вынуждены отходить на Кроншадтский рейд.</w:t>
      </w:r>
    </w:p>
    <w:p w:rsidR="007033BE" w:rsidRDefault="007033BE" w:rsidP="00152062">
      <w:pPr>
        <w:jc w:val="both"/>
        <w:rPr>
          <w:sz w:val="28"/>
          <w:szCs w:val="28"/>
        </w:rPr>
      </w:pPr>
    </w:p>
    <w:p w:rsidR="007033BE" w:rsidRPr="0043115C" w:rsidRDefault="007033BE" w:rsidP="00152062">
      <w:pPr>
        <w:jc w:val="both"/>
        <w:rPr>
          <w:b/>
          <w:sz w:val="28"/>
          <w:szCs w:val="28"/>
        </w:rPr>
      </w:pPr>
      <w:r w:rsidRPr="0043115C">
        <w:rPr>
          <w:b/>
          <w:sz w:val="28"/>
          <w:szCs w:val="28"/>
        </w:rPr>
        <w:t>Исполнение песни А. Чуркина «Вечер на рейде»</w:t>
      </w:r>
    </w:p>
    <w:p w:rsidR="007033BE" w:rsidRDefault="007033BE" w:rsidP="00152062">
      <w:pPr>
        <w:jc w:val="both"/>
        <w:rPr>
          <w:sz w:val="28"/>
          <w:szCs w:val="28"/>
        </w:rPr>
      </w:pPr>
    </w:p>
    <w:p w:rsidR="007033BE" w:rsidRDefault="007033BE" w:rsidP="007033BE">
      <w:pPr>
        <w:jc w:val="both"/>
        <w:rPr>
          <w:sz w:val="28"/>
          <w:szCs w:val="28"/>
        </w:rPr>
      </w:pPr>
      <w:r w:rsidRPr="0043115C">
        <w:rPr>
          <w:b/>
          <w:sz w:val="28"/>
          <w:szCs w:val="28"/>
        </w:rPr>
        <w:t>Ведущий 2:</w:t>
      </w:r>
      <w:r>
        <w:rPr>
          <w:sz w:val="28"/>
          <w:szCs w:val="28"/>
        </w:rPr>
        <w:t xml:space="preserve"> </w:t>
      </w:r>
      <w:r w:rsidR="00E73605">
        <w:rPr>
          <w:sz w:val="28"/>
          <w:szCs w:val="28"/>
        </w:rPr>
        <w:t>Война… блокада…</w:t>
      </w:r>
    </w:p>
    <w:p w:rsidR="00E73605" w:rsidRDefault="00E73605" w:rsidP="007033BE">
      <w:pPr>
        <w:jc w:val="both"/>
        <w:rPr>
          <w:sz w:val="28"/>
          <w:szCs w:val="28"/>
        </w:rPr>
      </w:pPr>
      <w:r>
        <w:rPr>
          <w:sz w:val="28"/>
          <w:szCs w:val="28"/>
        </w:rPr>
        <w:t>А может, нам о них забыть?</w:t>
      </w:r>
    </w:p>
    <w:p w:rsidR="00E73605" w:rsidRDefault="00E73605" w:rsidP="007033BE">
      <w:pPr>
        <w:jc w:val="both"/>
        <w:rPr>
          <w:sz w:val="28"/>
          <w:szCs w:val="28"/>
        </w:rPr>
      </w:pPr>
      <w:r>
        <w:rPr>
          <w:sz w:val="28"/>
          <w:szCs w:val="28"/>
        </w:rPr>
        <w:t>Я слышу иногда:</w:t>
      </w:r>
    </w:p>
    <w:p w:rsidR="00E73605" w:rsidRDefault="00E73605" w:rsidP="007033BE">
      <w:pPr>
        <w:jc w:val="both"/>
        <w:rPr>
          <w:sz w:val="28"/>
          <w:szCs w:val="28"/>
        </w:rPr>
      </w:pPr>
      <w:r>
        <w:rPr>
          <w:sz w:val="28"/>
          <w:szCs w:val="28"/>
        </w:rPr>
        <w:t>«Не надо раны бередить.</w:t>
      </w:r>
    </w:p>
    <w:p w:rsidR="00E73605" w:rsidRDefault="00E73605" w:rsidP="007033BE">
      <w:pPr>
        <w:jc w:val="both"/>
        <w:rPr>
          <w:sz w:val="28"/>
          <w:szCs w:val="28"/>
        </w:rPr>
      </w:pPr>
      <w:r>
        <w:rPr>
          <w:sz w:val="28"/>
          <w:szCs w:val="28"/>
        </w:rPr>
        <w:t>Ведь это правда, что устали</w:t>
      </w:r>
    </w:p>
    <w:p w:rsidR="00E73605" w:rsidRDefault="00E73605" w:rsidP="007033BE">
      <w:pPr>
        <w:jc w:val="both"/>
        <w:rPr>
          <w:sz w:val="28"/>
          <w:szCs w:val="28"/>
        </w:rPr>
      </w:pPr>
      <w:r>
        <w:rPr>
          <w:sz w:val="28"/>
          <w:szCs w:val="28"/>
        </w:rPr>
        <w:t>Мы от рассказов о войне</w:t>
      </w:r>
    </w:p>
    <w:p w:rsidR="00E73605" w:rsidRDefault="00E73605" w:rsidP="007033BE">
      <w:pPr>
        <w:jc w:val="both"/>
        <w:rPr>
          <w:sz w:val="28"/>
          <w:szCs w:val="28"/>
        </w:rPr>
      </w:pPr>
      <w:r>
        <w:rPr>
          <w:sz w:val="28"/>
          <w:szCs w:val="28"/>
        </w:rPr>
        <w:t>И о блокаде пролистали</w:t>
      </w:r>
    </w:p>
    <w:p w:rsidR="00E73605" w:rsidRDefault="00E73605" w:rsidP="007033BE">
      <w:pPr>
        <w:jc w:val="both"/>
        <w:rPr>
          <w:sz w:val="28"/>
          <w:szCs w:val="28"/>
        </w:rPr>
      </w:pPr>
      <w:r>
        <w:rPr>
          <w:sz w:val="28"/>
          <w:szCs w:val="28"/>
        </w:rPr>
        <w:t>Стихов достаточно вполне».</w:t>
      </w:r>
    </w:p>
    <w:p w:rsidR="00E73605" w:rsidRDefault="00E73605" w:rsidP="007033BE">
      <w:pPr>
        <w:jc w:val="both"/>
        <w:rPr>
          <w:sz w:val="28"/>
          <w:szCs w:val="28"/>
        </w:rPr>
      </w:pPr>
    </w:p>
    <w:p w:rsidR="00E73605" w:rsidRDefault="00E73605" w:rsidP="00E73605">
      <w:pPr>
        <w:jc w:val="both"/>
        <w:rPr>
          <w:sz w:val="28"/>
          <w:szCs w:val="28"/>
        </w:rPr>
      </w:pPr>
      <w:r w:rsidRPr="0043115C">
        <w:rPr>
          <w:b/>
          <w:sz w:val="28"/>
          <w:szCs w:val="28"/>
        </w:rPr>
        <w:t>Ведущий 1:</w:t>
      </w:r>
      <w:r>
        <w:rPr>
          <w:sz w:val="28"/>
          <w:szCs w:val="28"/>
        </w:rPr>
        <w:t xml:space="preserve"> Уж много лет прошло… еще пройдет…</w:t>
      </w:r>
    </w:p>
    <w:p w:rsidR="00E73605" w:rsidRDefault="00E73605" w:rsidP="00E73605">
      <w:pPr>
        <w:jc w:val="both"/>
        <w:rPr>
          <w:sz w:val="28"/>
          <w:szCs w:val="28"/>
        </w:rPr>
      </w:pPr>
      <w:r>
        <w:rPr>
          <w:sz w:val="28"/>
          <w:szCs w:val="28"/>
        </w:rPr>
        <w:t>А нам от той зимы не отогреться.</w:t>
      </w:r>
    </w:p>
    <w:p w:rsidR="00E73605" w:rsidRDefault="00E73605" w:rsidP="00E73605">
      <w:pPr>
        <w:jc w:val="both"/>
        <w:rPr>
          <w:sz w:val="28"/>
          <w:szCs w:val="28"/>
        </w:rPr>
      </w:pPr>
      <w:r>
        <w:rPr>
          <w:sz w:val="28"/>
          <w:szCs w:val="28"/>
        </w:rPr>
        <w:t>Нас от нее ничто не оторвет,</w:t>
      </w:r>
    </w:p>
    <w:p w:rsidR="00E73605" w:rsidRDefault="00E73605" w:rsidP="00E73605">
      <w:pPr>
        <w:jc w:val="both"/>
        <w:rPr>
          <w:sz w:val="28"/>
          <w:szCs w:val="28"/>
        </w:rPr>
      </w:pPr>
      <w:r>
        <w:rPr>
          <w:sz w:val="28"/>
          <w:szCs w:val="28"/>
        </w:rPr>
        <w:t>Мы с ней всегда —</w:t>
      </w:r>
    </w:p>
    <w:p w:rsidR="00E73605" w:rsidRDefault="00E73605" w:rsidP="00E73605">
      <w:pPr>
        <w:jc w:val="both"/>
        <w:rPr>
          <w:sz w:val="28"/>
          <w:szCs w:val="28"/>
        </w:rPr>
      </w:pPr>
      <w:r>
        <w:rPr>
          <w:sz w:val="28"/>
          <w:szCs w:val="28"/>
        </w:rPr>
        <w:t>И памятью, и сердцем.</w:t>
      </w:r>
    </w:p>
    <w:p w:rsidR="000E5607" w:rsidRDefault="000E5607" w:rsidP="00E73605">
      <w:pPr>
        <w:jc w:val="both"/>
        <w:rPr>
          <w:sz w:val="28"/>
          <w:szCs w:val="28"/>
        </w:rPr>
      </w:pPr>
    </w:p>
    <w:p w:rsidR="000E5607" w:rsidRPr="001477E0" w:rsidRDefault="000E5607" w:rsidP="00E73605">
      <w:pPr>
        <w:jc w:val="both"/>
        <w:rPr>
          <w:b/>
          <w:sz w:val="28"/>
          <w:szCs w:val="28"/>
        </w:rPr>
      </w:pPr>
      <w:r w:rsidRPr="001477E0">
        <w:rPr>
          <w:b/>
          <w:sz w:val="28"/>
          <w:szCs w:val="28"/>
        </w:rPr>
        <w:t>Хор исполняет песню А. Чуркина «Вечерняя песня»</w:t>
      </w:r>
    </w:p>
    <w:p w:rsidR="000E5607" w:rsidRDefault="000E5607" w:rsidP="00E73605">
      <w:pPr>
        <w:jc w:val="both"/>
        <w:rPr>
          <w:sz w:val="28"/>
          <w:szCs w:val="28"/>
        </w:rPr>
      </w:pPr>
    </w:p>
    <w:p w:rsidR="000E5607" w:rsidRDefault="000E5607" w:rsidP="000E5607">
      <w:pPr>
        <w:jc w:val="both"/>
        <w:rPr>
          <w:sz w:val="28"/>
          <w:szCs w:val="28"/>
        </w:rPr>
      </w:pPr>
      <w:r w:rsidRPr="00673B3F">
        <w:rPr>
          <w:b/>
          <w:sz w:val="28"/>
          <w:szCs w:val="28"/>
        </w:rPr>
        <w:t>Ведущий 2:</w:t>
      </w:r>
      <w:r>
        <w:rPr>
          <w:sz w:val="28"/>
          <w:szCs w:val="28"/>
        </w:rPr>
        <w:t xml:space="preserve"> </w:t>
      </w:r>
      <w:r w:rsidR="000E599C">
        <w:rPr>
          <w:sz w:val="28"/>
          <w:szCs w:val="28"/>
        </w:rPr>
        <w:t>Историческая справка. Несмотря на ожесточенное сопротивление советских войск в течение с 10 июля по 8 сентября 1941 года Ленинград оказался блокированным и с суши, и с моря. Началась 900-дневная осада Ленинграда.</w:t>
      </w:r>
    </w:p>
    <w:p w:rsidR="006E6B23" w:rsidRDefault="006E6B23" w:rsidP="000E5607">
      <w:pPr>
        <w:jc w:val="both"/>
        <w:rPr>
          <w:sz w:val="28"/>
          <w:szCs w:val="28"/>
        </w:rPr>
      </w:pPr>
    </w:p>
    <w:p w:rsidR="006E6B23" w:rsidRDefault="006E6B23" w:rsidP="006E6B23">
      <w:pPr>
        <w:jc w:val="both"/>
        <w:rPr>
          <w:sz w:val="28"/>
          <w:szCs w:val="28"/>
        </w:rPr>
      </w:pPr>
      <w:r w:rsidRPr="00815A39">
        <w:rPr>
          <w:b/>
          <w:sz w:val="28"/>
          <w:szCs w:val="28"/>
        </w:rPr>
        <w:t>Ведущий 1:</w:t>
      </w:r>
      <w:r>
        <w:rPr>
          <w:sz w:val="28"/>
          <w:szCs w:val="28"/>
        </w:rPr>
        <w:t xml:space="preserve"> 900 дней, 900 ночей… это легендарная повесть мужества и геройства. Это изнурительные бомбежки и обстрелы. Это вой бомб и снарядов, грохот разрушающихся домов.</w:t>
      </w:r>
    </w:p>
    <w:p w:rsidR="00F0046F" w:rsidRDefault="00F0046F" w:rsidP="006E6B23">
      <w:pPr>
        <w:jc w:val="both"/>
        <w:rPr>
          <w:sz w:val="28"/>
          <w:szCs w:val="28"/>
        </w:rPr>
      </w:pPr>
      <w:r>
        <w:rPr>
          <w:sz w:val="28"/>
          <w:szCs w:val="28"/>
        </w:rPr>
        <w:t>А самое страшное — холод. Температура достигала -40 градусов. Ледяные, промерзлые насквозь квартиры… замерзающие проруби на Неве, к которым тянутся цепочки следов… и люди…</w:t>
      </w:r>
    </w:p>
    <w:p w:rsidR="00F0046F" w:rsidRDefault="00F0046F" w:rsidP="006E6B23">
      <w:pPr>
        <w:jc w:val="both"/>
        <w:rPr>
          <w:sz w:val="28"/>
          <w:szCs w:val="28"/>
        </w:rPr>
      </w:pPr>
    </w:p>
    <w:p w:rsidR="00F0046F" w:rsidRDefault="00F0046F" w:rsidP="00F0046F">
      <w:pPr>
        <w:jc w:val="both"/>
        <w:rPr>
          <w:sz w:val="28"/>
          <w:szCs w:val="28"/>
        </w:rPr>
      </w:pPr>
      <w:r w:rsidRPr="002E162E">
        <w:rPr>
          <w:b/>
          <w:sz w:val="28"/>
          <w:szCs w:val="28"/>
        </w:rPr>
        <w:t>Ведущий 2:</w:t>
      </w:r>
      <w:r>
        <w:rPr>
          <w:sz w:val="28"/>
          <w:szCs w:val="28"/>
        </w:rPr>
        <w:t xml:space="preserve"> </w:t>
      </w:r>
      <w:r w:rsidR="003270AB">
        <w:rPr>
          <w:sz w:val="28"/>
          <w:szCs w:val="28"/>
        </w:rPr>
        <w:t>И неподвижна очередь людская</w:t>
      </w:r>
    </w:p>
    <w:p w:rsidR="003270AB" w:rsidRDefault="003270AB" w:rsidP="00F0046F">
      <w:pPr>
        <w:jc w:val="both"/>
        <w:rPr>
          <w:sz w:val="28"/>
          <w:szCs w:val="28"/>
        </w:rPr>
      </w:pPr>
      <w:r>
        <w:rPr>
          <w:sz w:val="28"/>
          <w:szCs w:val="28"/>
        </w:rPr>
        <w:t>У проруби,</w:t>
      </w:r>
    </w:p>
    <w:p w:rsidR="003270AB" w:rsidRDefault="003270AB" w:rsidP="00F0046F">
      <w:pPr>
        <w:jc w:val="both"/>
        <w:rPr>
          <w:sz w:val="28"/>
          <w:szCs w:val="28"/>
        </w:rPr>
      </w:pPr>
      <w:r>
        <w:rPr>
          <w:sz w:val="28"/>
          <w:szCs w:val="28"/>
        </w:rPr>
        <w:t>Дымящейся во льду.</w:t>
      </w:r>
    </w:p>
    <w:p w:rsidR="003270AB" w:rsidRDefault="003270AB" w:rsidP="00F0046F">
      <w:pPr>
        <w:jc w:val="both"/>
        <w:rPr>
          <w:sz w:val="28"/>
          <w:szCs w:val="28"/>
        </w:rPr>
      </w:pPr>
      <w:r>
        <w:rPr>
          <w:sz w:val="28"/>
          <w:szCs w:val="28"/>
        </w:rPr>
        <w:t>Там люди</w:t>
      </w:r>
    </w:p>
    <w:p w:rsidR="003270AB" w:rsidRDefault="003270AB" w:rsidP="00F0046F">
      <w:pPr>
        <w:jc w:val="both"/>
        <w:rPr>
          <w:sz w:val="28"/>
          <w:szCs w:val="28"/>
        </w:rPr>
      </w:pPr>
      <w:r>
        <w:rPr>
          <w:sz w:val="28"/>
          <w:szCs w:val="28"/>
        </w:rPr>
        <w:t>Воду медленно таскают</w:t>
      </w:r>
    </w:p>
    <w:p w:rsidR="003270AB" w:rsidRDefault="003270AB" w:rsidP="00F0046F">
      <w:pPr>
        <w:jc w:val="both"/>
        <w:rPr>
          <w:sz w:val="28"/>
          <w:szCs w:val="28"/>
        </w:rPr>
      </w:pPr>
      <w:r>
        <w:rPr>
          <w:sz w:val="28"/>
          <w:szCs w:val="28"/>
        </w:rPr>
        <w:t>У вражеских пилотов на виду…</w:t>
      </w:r>
    </w:p>
    <w:p w:rsidR="003270AB" w:rsidRDefault="003270AB" w:rsidP="00F0046F">
      <w:pPr>
        <w:jc w:val="both"/>
        <w:rPr>
          <w:sz w:val="28"/>
          <w:szCs w:val="28"/>
        </w:rPr>
      </w:pPr>
      <w:r>
        <w:rPr>
          <w:sz w:val="28"/>
          <w:szCs w:val="28"/>
        </w:rPr>
        <w:t>… Наполнены и ведра, и кастрюли,</w:t>
      </w:r>
    </w:p>
    <w:p w:rsidR="003270AB" w:rsidRDefault="003270AB" w:rsidP="00F0046F">
      <w:pPr>
        <w:jc w:val="both"/>
        <w:rPr>
          <w:sz w:val="28"/>
          <w:szCs w:val="28"/>
        </w:rPr>
      </w:pPr>
      <w:r>
        <w:rPr>
          <w:sz w:val="28"/>
          <w:szCs w:val="28"/>
        </w:rPr>
        <w:t>Привязаны к саням,</w:t>
      </w:r>
    </w:p>
    <w:p w:rsidR="003270AB" w:rsidRDefault="003270AB" w:rsidP="00F0046F">
      <w:pPr>
        <w:jc w:val="both"/>
        <w:rPr>
          <w:sz w:val="28"/>
          <w:szCs w:val="28"/>
        </w:rPr>
      </w:pPr>
      <w:r>
        <w:rPr>
          <w:sz w:val="28"/>
          <w:szCs w:val="28"/>
        </w:rPr>
        <w:t>Но люди ждут.</w:t>
      </w:r>
    </w:p>
    <w:p w:rsidR="003270AB" w:rsidRDefault="003270AB" w:rsidP="00F0046F">
      <w:pPr>
        <w:jc w:val="both"/>
        <w:rPr>
          <w:sz w:val="28"/>
          <w:szCs w:val="28"/>
        </w:rPr>
      </w:pPr>
    </w:p>
    <w:p w:rsidR="003270AB" w:rsidRDefault="003270AB" w:rsidP="003270AB">
      <w:pPr>
        <w:jc w:val="both"/>
        <w:rPr>
          <w:sz w:val="28"/>
          <w:szCs w:val="28"/>
        </w:rPr>
      </w:pPr>
      <w:r w:rsidRPr="002E162E">
        <w:rPr>
          <w:b/>
          <w:sz w:val="28"/>
          <w:szCs w:val="28"/>
        </w:rPr>
        <w:t>Ведущий 1:</w:t>
      </w:r>
      <w:r>
        <w:rPr>
          <w:sz w:val="28"/>
          <w:szCs w:val="28"/>
        </w:rPr>
        <w:t xml:space="preserve"> </w:t>
      </w:r>
      <w:r w:rsidR="00C016E1">
        <w:rPr>
          <w:sz w:val="28"/>
          <w:szCs w:val="28"/>
        </w:rPr>
        <w:t>Им нужно вверх подняться.</w:t>
      </w:r>
    </w:p>
    <w:p w:rsidR="00C016E1" w:rsidRDefault="00C016E1" w:rsidP="003270AB">
      <w:pPr>
        <w:jc w:val="both"/>
        <w:rPr>
          <w:sz w:val="28"/>
          <w:szCs w:val="28"/>
        </w:rPr>
      </w:pPr>
      <w:r>
        <w:rPr>
          <w:sz w:val="28"/>
          <w:szCs w:val="28"/>
        </w:rPr>
        <w:t>Он страшен,</w:t>
      </w:r>
    </w:p>
    <w:p w:rsidR="00C016E1" w:rsidRDefault="00C016E1" w:rsidP="003270AB">
      <w:pPr>
        <w:jc w:val="both"/>
        <w:rPr>
          <w:sz w:val="28"/>
          <w:szCs w:val="28"/>
        </w:rPr>
      </w:pPr>
      <w:r>
        <w:rPr>
          <w:sz w:val="28"/>
          <w:szCs w:val="28"/>
        </w:rPr>
        <w:t>Этот тягостный подъем.</w:t>
      </w:r>
    </w:p>
    <w:p w:rsidR="00C016E1" w:rsidRDefault="00C016E1" w:rsidP="003270AB">
      <w:pPr>
        <w:jc w:val="both"/>
        <w:rPr>
          <w:sz w:val="28"/>
          <w:szCs w:val="28"/>
        </w:rPr>
      </w:pPr>
      <w:r>
        <w:rPr>
          <w:sz w:val="28"/>
          <w:szCs w:val="28"/>
        </w:rPr>
        <w:t>Хотя, наверно, здесь</w:t>
      </w:r>
    </w:p>
    <w:p w:rsidR="00C016E1" w:rsidRDefault="00C016E1" w:rsidP="003270AB">
      <w:pPr>
        <w:jc w:val="both"/>
        <w:rPr>
          <w:sz w:val="28"/>
          <w:szCs w:val="28"/>
        </w:rPr>
      </w:pPr>
      <w:r>
        <w:rPr>
          <w:sz w:val="28"/>
          <w:szCs w:val="28"/>
        </w:rPr>
        <w:t>Шагов пятнадцать.</w:t>
      </w:r>
    </w:p>
    <w:p w:rsidR="00C016E1" w:rsidRDefault="00C016E1" w:rsidP="003270AB">
      <w:pPr>
        <w:jc w:val="both"/>
        <w:rPr>
          <w:sz w:val="28"/>
          <w:szCs w:val="28"/>
        </w:rPr>
      </w:pPr>
      <w:r>
        <w:rPr>
          <w:sz w:val="28"/>
          <w:szCs w:val="28"/>
        </w:rPr>
        <w:t>Споткнешься,</w:t>
      </w:r>
    </w:p>
    <w:p w:rsidR="00C016E1" w:rsidRDefault="00C016E1" w:rsidP="003270AB">
      <w:pPr>
        <w:jc w:val="both"/>
        <w:rPr>
          <w:sz w:val="28"/>
          <w:szCs w:val="28"/>
        </w:rPr>
      </w:pPr>
      <w:r>
        <w:rPr>
          <w:sz w:val="28"/>
          <w:szCs w:val="28"/>
        </w:rPr>
        <w:t>И без помощи не встать.</w:t>
      </w:r>
    </w:p>
    <w:p w:rsidR="00C016E1" w:rsidRDefault="00C016E1" w:rsidP="003270AB">
      <w:pPr>
        <w:jc w:val="both"/>
        <w:rPr>
          <w:sz w:val="28"/>
          <w:szCs w:val="28"/>
        </w:rPr>
      </w:pPr>
      <w:r>
        <w:rPr>
          <w:sz w:val="28"/>
          <w:szCs w:val="28"/>
        </w:rPr>
        <w:t>И от саней —</w:t>
      </w:r>
    </w:p>
    <w:p w:rsidR="00C016E1" w:rsidRDefault="00C016E1" w:rsidP="003270AB">
      <w:pPr>
        <w:jc w:val="both"/>
        <w:rPr>
          <w:sz w:val="28"/>
          <w:szCs w:val="28"/>
        </w:rPr>
      </w:pPr>
      <w:r>
        <w:rPr>
          <w:sz w:val="28"/>
          <w:szCs w:val="28"/>
        </w:rPr>
        <w:t>Вода</w:t>
      </w:r>
    </w:p>
    <w:p w:rsidR="00C016E1" w:rsidRDefault="00C016E1" w:rsidP="003270AB">
      <w:pPr>
        <w:jc w:val="both"/>
        <w:rPr>
          <w:sz w:val="28"/>
          <w:szCs w:val="28"/>
        </w:rPr>
      </w:pPr>
      <w:r>
        <w:rPr>
          <w:sz w:val="28"/>
          <w:szCs w:val="28"/>
        </w:rPr>
        <w:t>Дорожкой слезной…</w:t>
      </w:r>
    </w:p>
    <w:p w:rsidR="00C016E1" w:rsidRDefault="00C016E1" w:rsidP="003270AB">
      <w:pPr>
        <w:jc w:val="both"/>
        <w:rPr>
          <w:sz w:val="28"/>
          <w:szCs w:val="28"/>
        </w:rPr>
      </w:pPr>
      <w:r>
        <w:rPr>
          <w:sz w:val="28"/>
          <w:szCs w:val="28"/>
        </w:rPr>
        <w:t>А чтобы воду по пути</w:t>
      </w:r>
    </w:p>
    <w:p w:rsidR="00C016E1" w:rsidRDefault="00C016E1" w:rsidP="003270AB">
      <w:pPr>
        <w:jc w:val="both"/>
        <w:rPr>
          <w:sz w:val="28"/>
          <w:szCs w:val="28"/>
        </w:rPr>
      </w:pPr>
      <w:r>
        <w:rPr>
          <w:sz w:val="28"/>
          <w:szCs w:val="28"/>
        </w:rPr>
        <w:t>Не расплескать,</w:t>
      </w:r>
    </w:p>
    <w:p w:rsidR="00C016E1" w:rsidRDefault="00C016E1" w:rsidP="003270AB">
      <w:pPr>
        <w:jc w:val="both"/>
        <w:rPr>
          <w:sz w:val="28"/>
          <w:szCs w:val="28"/>
        </w:rPr>
      </w:pPr>
      <w:r>
        <w:rPr>
          <w:sz w:val="28"/>
          <w:szCs w:val="28"/>
        </w:rPr>
        <w:t>Все молча ждут,</w:t>
      </w:r>
    </w:p>
    <w:p w:rsidR="00C016E1" w:rsidRDefault="00C016E1" w:rsidP="003270AB">
      <w:pPr>
        <w:jc w:val="both"/>
        <w:rPr>
          <w:sz w:val="28"/>
          <w:szCs w:val="28"/>
        </w:rPr>
      </w:pPr>
      <w:r>
        <w:rPr>
          <w:sz w:val="28"/>
          <w:szCs w:val="28"/>
        </w:rPr>
        <w:t>Пока она замерзнет.</w:t>
      </w:r>
    </w:p>
    <w:p w:rsidR="00C016E1" w:rsidRDefault="00C016E1" w:rsidP="003270AB">
      <w:pPr>
        <w:jc w:val="both"/>
        <w:rPr>
          <w:sz w:val="28"/>
          <w:szCs w:val="28"/>
        </w:rPr>
      </w:pPr>
    </w:p>
    <w:p w:rsidR="00C016E1" w:rsidRDefault="00C016E1" w:rsidP="00C016E1">
      <w:pPr>
        <w:jc w:val="both"/>
        <w:rPr>
          <w:sz w:val="28"/>
          <w:szCs w:val="28"/>
        </w:rPr>
      </w:pPr>
      <w:r w:rsidRPr="009933A4">
        <w:rPr>
          <w:b/>
          <w:sz w:val="28"/>
          <w:szCs w:val="28"/>
        </w:rPr>
        <w:t>Ведущий 2:</w:t>
      </w:r>
      <w:r>
        <w:rPr>
          <w:sz w:val="28"/>
          <w:szCs w:val="28"/>
        </w:rPr>
        <w:t xml:space="preserve"> Историческая справка. </w:t>
      </w:r>
      <w:r w:rsidR="00AC0A54">
        <w:rPr>
          <w:sz w:val="28"/>
          <w:szCs w:val="28"/>
        </w:rPr>
        <w:t>В блокадном Ленинграде осталось более 2,5 млн. гражданского населения. Из них 400 тыс. детей. Женщин, стариков — 1 млн. 200 тыс.</w:t>
      </w:r>
    </w:p>
    <w:p w:rsidR="004B576D" w:rsidRDefault="004B576D" w:rsidP="00C016E1">
      <w:pPr>
        <w:jc w:val="both"/>
        <w:rPr>
          <w:sz w:val="28"/>
          <w:szCs w:val="28"/>
        </w:rPr>
      </w:pPr>
    </w:p>
    <w:p w:rsidR="004B576D" w:rsidRDefault="004B576D" w:rsidP="004B576D">
      <w:pPr>
        <w:jc w:val="both"/>
        <w:rPr>
          <w:sz w:val="28"/>
          <w:szCs w:val="28"/>
        </w:rPr>
      </w:pPr>
      <w:r w:rsidRPr="009933A4">
        <w:rPr>
          <w:b/>
          <w:sz w:val="28"/>
          <w:szCs w:val="28"/>
        </w:rPr>
        <w:t>Ведущий 1:</w:t>
      </w:r>
      <w:r>
        <w:rPr>
          <w:sz w:val="28"/>
          <w:szCs w:val="28"/>
        </w:rPr>
        <w:t xml:space="preserve"> </w:t>
      </w:r>
      <w:r w:rsidR="00A119E5">
        <w:rPr>
          <w:sz w:val="28"/>
          <w:szCs w:val="28"/>
        </w:rPr>
        <w:t>Дома без света и тепла,</w:t>
      </w:r>
    </w:p>
    <w:p w:rsidR="00A119E5" w:rsidRDefault="00A119E5" w:rsidP="004B576D">
      <w:pPr>
        <w:jc w:val="both"/>
        <w:rPr>
          <w:sz w:val="28"/>
          <w:szCs w:val="28"/>
        </w:rPr>
      </w:pPr>
      <w:r>
        <w:rPr>
          <w:sz w:val="28"/>
          <w:szCs w:val="28"/>
        </w:rPr>
        <w:t>И без конца пожары рядом.</w:t>
      </w:r>
    </w:p>
    <w:p w:rsidR="00A119E5" w:rsidRDefault="00A119E5" w:rsidP="004B576D">
      <w:pPr>
        <w:jc w:val="both"/>
        <w:rPr>
          <w:sz w:val="28"/>
          <w:szCs w:val="28"/>
        </w:rPr>
      </w:pPr>
      <w:r>
        <w:rPr>
          <w:sz w:val="28"/>
          <w:szCs w:val="28"/>
        </w:rPr>
        <w:t>Враг зажигалками дотла</w:t>
      </w:r>
    </w:p>
    <w:p w:rsidR="00A119E5" w:rsidRDefault="00A119E5" w:rsidP="004B576D">
      <w:pPr>
        <w:jc w:val="both"/>
        <w:rPr>
          <w:sz w:val="28"/>
          <w:szCs w:val="28"/>
        </w:rPr>
      </w:pPr>
      <w:r>
        <w:rPr>
          <w:sz w:val="28"/>
          <w:szCs w:val="28"/>
        </w:rPr>
        <w:t>Спалил</w:t>
      </w:r>
    </w:p>
    <w:p w:rsidR="00A119E5" w:rsidRDefault="00A119E5" w:rsidP="004B576D">
      <w:pPr>
        <w:jc w:val="both"/>
        <w:rPr>
          <w:sz w:val="28"/>
          <w:szCs w:val="28"/>
        </w:rPr>
      </w:pPr>
      <w:r>
        <w:rPr>
          <w:sz w:val="28"/>
          <w:szCs w:val="28"/>
        </w:rPr>
        <w:t>Бадаевские склады.</w:t>
      </w:r>
    </w:p>
    <w:p w:rsidR="00A119E5" w:rsidRDefault="00A119E5" w:rsidP="004B576D">
      <w:pPr>
        <w:jc w:val="both"/>
        <w:rPr>
          <w:sz w:val="28"/>
          <w:szCs w:val="28"/>
        </w:rPr>
      </w:pPr>
      <w:r>
        <w:rPr>
          <w:sz w:val="28"/>
          <w:szCs w:val="28"/>
        </w:rPr>
        <w:t>И мы бадаевской землей</w:t>
      </w:r>
    </w:p>
    <w:p w:rsidR="00A119E5" w:rsidRDefault="00A119E5" w:rsidP="004B576D">
      <w:pPr>
        <w:jc w:val="both"/>
        <w:rPr>
          <w:sz w:val="28"/>
          <w:szCs w:val="28"/>
        </w:rPr>
      </w:pPr>
      <w:r>
        <w:rPr>
          <w:sz w:val="28"/>
          <w:szCs w:val="28"/>
        </w:rPr>
        <w:t>Теперь сластим пустую воду.</w:t>
      </w:r>
    </w:p>
    <w:p w:rsidR="00A119E5" w:rsidRDefault="00A119E5" w:rsidP="004B576D">
      <w:pPr>
        <w:jc w:val="both"/>
        <w:rPr>
          <w:sz w:val="28"/>
          <w:szCs w:val="28"/>
        </w:rPr>
      </w:pPr>
      <w:r>
        <w:rPr>
          <w:sz w:val="28"/>
          <w:szCs w:val="28"/>
        </w:rPr>
        <w:t>Земля с золой.</w:t>
      </w:r>
    </w:p>
    <w:p w:rsidR="00A119E5" w:rsidRDefault="00A119E5" w:rsidP="004B576D">
      <w:pPr>
        <w:jc w:val="both"/>
        <w:rPr>
          <w:sz w:val="28"/>
          <w:szCs w:val="28"/>
        </w:rPr>
      </w:pPr>
      <w:r>
        <w:rPr>
          <w:sz w:val="28"/>
          <w:szCs w:val="28"/>
        </w:rPr>
        <w:t>Земля с золой.</w:t>
      </w:r>
    </w:p>
    <w:p w:rsidR="00A119E5" w:rsidRDefault="00A119E5" w:rsidP="004B576D">
      <w:pPr>
        <w:jc w:val="both"/>
        <w:rPr>
          <w:sz w:val="28"/>
          <w:szCs w:val="28"/>
        </w:rPr>
      </w:pPr>
      <w:r>
        <w:rPr>
          <w:sz w:val="28"/>
          <w:szCs w:val="28"/>
        </w:rPr>
        <w:t>Наследье прожитого года.</w:t>
      </w:r>
    </w:p>
    <w:p w:rsidR="00626A82" w:rsidRDefault="00626A82" w:rsidP="004B576D">
      <w:pPr>
        <w:jc w:val="both"/>
        <w:rPr>
          <w:sz w:val="28"/>
          <w:szCs w:val="28"/>
        </w:rPr>
      </w:pPr>
    </w:p>
    <w:p w:rsidR="00626A82" w:rsidRDefault="00626A82" w:rsidP="00626A82">
      <w:pPr>
        <w:jc w:val="both"/>
        <w:rPr>
          <w:sz w:val="28"/>
          <w:szCs w:val="28"/>
        </w:rPr>
      </w:pPr>
      <w:r w:rsidRPr="00B676FE">
        <w:rPr>
          <w:b/>
          <w:sz w:val="28"/>
          <w:szCs w:val="28"/>
        </w:rPr>
        <w:t>Ведущий 2:</w:t>
      </w:r>
      <w:r>
        <w:rPr>
          <w:sz w:val="28"/>
          <w:szCs w:val="28"/>
        </w:rPr>
        <w:t xml:space="preserve"> Историческая справка. </w:t>
      </w:r>
      <w:r w:rsidR="00F37C59">
        <w:rPr>
          <w:sz w:val="28"/>
          <w:szCs w:val="28"/>
        </w:rPr>
        <w:t>С 13 ноября 1941 года рабочие получали по 300 гр. Хлеба, остальные — по 150. А через неделю пайка стала и того меньше.</w:t>
      </w:r>
    </w:p>
    <w:p w:rsidR="00F37C59" w:rsidRDefault="00F37C59" w:rsidP="00626A82">
      <w:pPr>
        <w:jc w:val="both"/>
        <w:rPr>
          <w:sz w:val="28"/>
          <w:szCs w:val="28"/>
        </w:rPr>
      </w:pPr>
      <w:r>
        <w:rPr>
          <w:sz w:val="28"/>
          <w:szCs w:val="28"/>
        </w:rPr>
        <w:t>(О. Берггольц)</w:t>
      </w:r>
    </w:p>
    <w:p w:rsidR="00F37C59" w:rsidRDefault="00F37C59" w:rsidP="00626A82">
      <w:pPr>
        <w:jc w:val="both"/>
        <w:rPr>
          <w:sz w:val="28"/>
          <w:szCs w:val="28"/>
        </w:rPr>
      </w:pPr>
      <w:r>
        <w:rPr>
          <w:sz w:val="28"/>
          <w:szCs w:val="28"/>
        </w:rPr>
        <w:t xml:space="preserve">125 блокадных грамм </w:t>
      </w:r>
    </w:p>
    <w:p w:rsidR="00F37C59" w:rsidRDefault="00F37C59" w:rsidP="00626A82">
      <w:pPr>
        <w:jc w:val="both"/>
        <w:rPr>
          <w:sz w:val="28"/>
          <w:szCs w:val="28"/>
        </w:rPr>
      </w:pPr>
      <w:r>
        <w:rPr>
          <w:sz w:val="28"/>
          <w:szCs w:val="28"/>
        </w:rPr>
        <w:t xml:space="preserve">С огнем и кровью пополам — </w:t>
      </w:r>
    </w:p>
    <w:p w:rsidR="00F37C59" w:rsidRDefault="00F37C59" w:rsidP="00626A82">
      <w:pPr>
        <w:jc w:val="both"/>
        <w:rPr>
          <w:sz w:val="28"/>
          <w:szCs w:val="28"/>
        </w:rPr>
      </w:pPr>
      <w:r>
        <w:rPr>
          <w:sz w:val="28"/>
          <w:szCs w:val="28"/>
        </w:rPr>
        <w:t>Наш хлебный суточный паек.</w:t>
      </w:r>
    </w:p>
    <w:p w:rsidR="00F37C59" w:rsidRDefault="00F37C59" w:rsidP="00626A82">
      <w:pPr>
        <w:jc w:val="both"/>
        <w:rPr>
          <w:sz w:val="28"/>
          <w:szCs w:val="28"/>
        </w:rPr>
      </w:pPr>
      <w:r>
        <w:rPr>
          <w:sz w:val="28"/>
          <w:szCs w:val="28"/>
        </w:rPr>
        <w:t>Ладонь и ту не закрывает.</w:t>
      </w:r>
    </w:p>
    <w:p w:rsidR="00F37C59" w:rsidRDefault="00F37C59" w:rsidP="00626A82">
      <w:pPr>
        <w:jc w:val="both"/>
        <w:rPr>
          <w:sz w:val="28"/>
          <w:szCs w:val="28"/>
        </w:rPr>
      </w:pPr>
      <w:r>
        <w:rPr>
          <w:sz w:val="28"/>
          <w:szCs w:val="28"/>
        </w:rPr>
        <w:t>И человек, который слег,</w:t>
      </w:r>
    </w:p>
    <w:p w:rsidR="00F37C59" w:rsidRDefault="00F37C59" w:rsidP="00626A82">
      <w:pPr>
        <w:jc w:val="both"/>
        <w:rPr>
          <w:sz w:val="28"/>
          <w:szCs w:val="28"/>
        </w:rPr>
      </w:pPr>
      <w:r>
        <w:rPr>
          <w:sz w:val="28"/>
          <w:szCs w:val="28"/>
        </w:rPr>
        <w:t>Теперь все чаще умирает.</w:t>
      </w:r>
    </w:p>
    <w:p w:rsidR="00F37C59" w:rsidRDefault="00F37C59" w:rsidP="00626A82">
      <w:pPr>
        <w:jc w:val="both"/>
        <w:rPr>
          <w:sz w:val="28"/>
          <w:szCs w:val="28"/>
        </w:rPr>
      </w:pPr>
    </w:p>
    <w:p w:rsidR="00F37C59" w:rsidRDefault="00F37C59" w:rsidP="00F37C59">
      <w:pPr>
        <w:jc w:val="both"/>
        <w:rPr>
          <w:sz w:val="28"/>
          <w:szCs w:val="28"/>
        </w:rPr>
      </w:pPr>
      <w:r w:rsidRPr="00B676FE">
        <w:rPr>
          <w:b/>
          <w:sz w:val="28"/>
          <w:szCs w:val="28"/>
        </w:rPr>
        <w:t>Ведущий 1:</w:t>
      </w:r>
      <w:r>
        <w:rPr>
          <w:sz w:val="28"/>
          <w:szCs w:val="28"/>
        </w:rPr>
        <w:t xml:space="preserve"> </w:t>
      </w:r>
      <w:r w:rsidR="00063C5E">
        <w:rPr>
          <w:sz w:val="28"/>
          <w:szCs w:val="28"/>
        </w:rPr>
        <w:t>Что тяжелее тех минут,</w:t>
      </w:r>
    </w:p>
    <w:p w:rsidR="00063C5E" w:rsidRDefault="00063C5E" w:rsidP="00F37C59">
      <w:pPr>
        <w:jc w:val="both"/>
        <w:rPr>
          <w:sz w:val="28"/>
          <w:szCs w:val="28"/>
        </w:rPr>
      </w:pPr>
      <w:r>
        <w:rPr>
          <w:sz w:val="28"/>
          <w:szCs w:val="28"/>
        </w:rPr>
        <w:t>Когда под вьюгой одичалой</w:t>
      </w:r>
    </w:p>
    <w:p w:rsidR="00063C5E" w:rsidRDefault="00063C5E" w:rsidP="00F37C59">
      <w:pPr>
        <w:jc w:val="both"/>
        <w:rPr>
          <w:sz w:val="28"/>
          <w:szCs w:val="28"/>
        </w:rPr>
      </w:pPr>
      <w:r>
        <w:rPr>
          <w:sz w:val="28"/>
          <w:szCs w:val="28"/>
        </w:rPr>
        <w:t>Они на кладбище везут</w:t>
      </w:r>
    </w:p>
    <w:p w:rsidR="00063C5E" w:rsidRDefault="00063C5E" w:rsidP="00F37C59">
      <w:pPr>
        <w:jc w:val="both"/>
        <w:rPr>
          <w:sz w:val="28"/>
          <w:szCs w:val="28"/>
        </w:rPr>
      </w:pPr>
      <w:r>
        <w:rPr>
          <w:sz w:val="28"/>
          <w:szCs w:val="28"/>
        </w:rPr>
        <w:t>Детей,</w:t>
      </w:r>
    </w:p>
    <w:p w:rsidR="00063C5E" w:rsidRDefault="00063C5E" w:rsidP="00F37C59">
      <w:pPr>
        <w:jc w:val="both"/>
        <w:rPr>
          <w:sz w:val="28"/>
          <w:szCs w:val="28"/>
        </w:rPr>
      </w:pPr>
      <w:r>
        <w:rPr>
          <w:sz w:val="28"/>
          <w:szCs w:val="28"/>
        </w:rPr>
        <w:t>Зашитых в одеяла.</w:t>
      </w:r>
    </w:p>
    <w:p w:rsidR="00063C5E" w:rsidRDefault="00063C5E" w:rsidP="00F37C59">
      <w:pPr>
        <w:jc w:val="both"/>
        <w:rPr>
          <w:sz w:val="28"/>
          <w:szCs w:val="28"/>
        </w:rPr>
      </w:pPr>
    </w:p>
    <w:p w:rsidR="00063C5E" w:rsidRDefault="00063C5E" w:rsidP="00063C5E">
      <w:pPr>
        <w:jc w:val="both"/>
        <w:rPr>
          <w:sz w:val="28"/>
          <w:szCs w:val="28"/>
        </w:rPr>
      </w:pPr>
      <w:r w:rsidRPr="00B676FE">
        <w:rPr>
          <w:b/>
          <w:sz w:val="28"/>
          <w:szCs w:val="28"/>
        </w:rPr>
        <w:t>Ведущий 2:</w:t>
      </w:r>
      <w:r>
        <w:rPr>
          <w:sz w:val="28"/>
          <w:szCs w:val="28"/>
        </w:rPr>
        <w:t xml:space="preserve"> Вот девушка с лицом заиндевелым,</w:t>
      </w:r>
    </w:p>
    <w:p w:rsidR="00063C5E" w:rsidRDefault="00063C5E" w:rsidP="00063C5E">
      <w:pPr>
        <w:jc w:val="both"/>
        <w:rPr>
          <w:sz w:val="28"/>
          <w:szCs w:val="28"/>
        </w:rPr>
      </w:pPr>
      <w:r>
        <w:rPr>
          <w:sz w:val="28"/>
          <w:szCs w:val="28"/>
        </w:rPr>
        <w:t>Упрямо стиснув почерневший рот,</w:t>
      </w:r>
    </w:p>
    <w:p w:rsidR="00063C5E" w:rsidRDefault="00063C5E" w:rsidP="00063C5E">
      <w:pPr>
        <w:jc w:val="both"/>
        <w:rPr>
          <w:sz w:val="28"/>
          <w:szCs w:val="28"/>
        </w:rPr>
      </w:pPr>
      <w:r>
        <w:rPr>
          <w:sz w:val="28"/>
          <w:szCs w:val="28"/>
        </w:rPr>
        <w:t>Завернутое в одеяло тело</w:t>
      </w:r>
    </w:p>
    <w:p w:rsidR="00063C5E" w:rsidRDefault="00063C5E" w:rsidP="00063C5E">
      <w:pPr>
        <w:jc w:val="both"/>
        <w:rPr>
          <w:sz w:val="28"/>
          <w:szCs w:val="28"/>
        </w:rPr>
      </w:pPr>
      <w:r>
        <w:rPr>
          <w:sz w:val="28"/>
          <w:szCs w:val="28"/>
        </w:rPr>
        <w:t>На Охтинское кладбище везет.</w:t>
      </w:r>
    </w:p>
    <w:p w:rsidR="00063C5E" w:rsidRDefault="00063C5E" w:rsidP="00063C5E">
      <w:pPr>
        <w:jc w:val="both"/>
        <w:rPr>
          <w:sz w:val="28"/>
          <w:szCs w:val="28"/>
        </w:rPr>
      </w:pPr>
    </w:p>
    <w:p w:rsidR="00063C5E" w:rsidRDefault="00063C5E" w:rsidP="00063C5E">
      <w:pPr>
        <w:jc w:val="both"/>
        <w:rPr>
          <w:sz w:val="28"/>
          <w:szCs w:val="28"/>
        </w:rPr>
      </w:pPr>
      <w:r w:rsidRPr="00B676FE">
        <w:rPr>
          <w:b/>
          <w:sz w:val="28"/>
          <w:szCs w:val="28"/>
        </w:rPr>
        <w:t>Ведущий 1:</w:t>
      </w:r>
      <w:r w:rsidR="00293B0A">
        <w:rPr>
          <w:sz w:val="28"/>
          <w:szCs w:val="28"/>
        </w:rPr>
        <w:t xml:space="preserve"> Везет, качаясь, — к вечеру добраться б…</w:t>
      </w:r>
    </w:p>
    <w:p w:rsidR="00293B0A" w:rsidRDefault="00293B0A" w:rsidP="00063C5E">
      <w:pPr>
        <w:jc w:val="both"/>
        <w:rPr>
          <w:sz w:val="28"/>
          <w:szCs w:val="28"/>
        </w:rPr>
      </w:pPr>
      <w:r>
        <w:rPr>
          <w:sz w:val="28"/>
          <w:szCs w:val="28"/>
        </w:rPr>
        <w:t>Глаза бесстрастно смотрят в темноту.</w:t>
      </w:r>
    </w:p>
    <w:p w:rsidR="00293B0A" w:rsidRDefault="00293B0A" w:rsidP="00063C5E">
      <w:pPr>
        <w:jc w:val="both"/>
        <w:rPr>
          <w:sz w:val="28"/>
          <w:szCs w:val="28"/>
        </w:rPr>
      </w:pPr>
      <w:r>
        <w:rPr>
          <w:sz w:val="28"/>
          <w:szCs w:val="28"/>
        </w:rPr>
        <w:t>Скинь шапку, гражданин!</w:t>
      </w:r>
    </w:p>
    <w:p w:rsidR="00293B0A" w:rsidRDefault="00293B0A" w:rsidP="00063C5E">
      <w:pPr>
        <w:jc w:val="both"/>
        <w:rPr>
          <w:sz w:val="28"/>
          <w:szCs w:val="28"/>
        </w:rPr>
      </w:pPr>
      <w:r>
        <w:rPr>
          <w:sz w:val="28"/>
          <w:szCs w:val="28"/>
        </w:rPr>
        <w:t>Провозят ленинградца,</w:t>
      </w:r>
    </w:p>
    <w:p w:rsidR="00293B0A" w:rsidRDefault="00293B0A" w:rsidP="00063C5E">
      <w:pPr>
        <w:jc w:val="both"/>
        <w:rPr>
          <w:sz w:val="28"/>
          <w:szCs w:val="28"/>
        </w:rPr>
      </w:pPr>
      <w:r>
        <w:rPr>
          <w:sz w:val="28"/>
          <w:szCs w:val="28"/>
        </w:rPr>
        <w:t>Погибшего на боевом посту.</w:t>
      </w:r>
    </w:p>
    <w:p w:rsidR="00293B0A" w:rsidRDefault="00293B0A" w:rsidP="00063C5E">
      <w:pPr>
        <w:jc w:val="both"/>
        <w:rPr>
          <w:sz w:val="28"/>
          <w:szCs w:val="28"/>
        </w:rPr>
      </w:pPr>
    </w:p>
    <w:p w:rsidR="00293B0A" w:rsidRDefault="00293B0A" w:rsidP="00293B0A">
      <w:pPr>
        <w:jc w:val="both"/>
        <w:rPr>
          <w:sz w:val="28"/>
          <w:szCs w:val="28"/>
        </w:rPr>
      </w:pPr>
      <w:r w:rsidRPr="00B676FE">
        <w:rPr>
          <w:b/>
          <w:sz w:val="28"/>
          <w:szCs w:val="28"/>
        </w:rPr>
        <w:t>Ведущий 2:</w:t>
      </w:r>
      <w:r>
        <w:rPr>
          <w:sz w:val="28"/>
          <w:szCs w:val="28"/>
        </w:rPr>
        <w:t xml:space="preserve"> Историческая справка. </w:t>
      </w:r>
      <w:r w:rsidR="00A47AAA">
        <w:rPr>
          <w:sz w:val="28"/>
          <w:szCs w:val="28"/>
        </w:rPr>
        <w:t>Несмотря на холод, голод, артобстрелы, ленинградцы оказывали помощь фронту.</w:t>
      </w:r>
      <w:r w:rsidR="00524DAD">
        <w:rPr>
          <w:sz w:val="28"/>
          <w:szCs w:val="28"/>
        </w:rPr>
        <w:t xml:space="preserve"> </w:t>
      </w:r>
      <w:r w:rsidR="00A47AAA">
        <w:rPr>
          <w:sz w:val="28"/>
          <w:szCs w:val="28"/>
        </w:rPr>
        <w:t xml:space="preserve">Работают заводы Выборгской стороны. </w:t>
      </w:r>
      <w:r w:rsidR="003171E0">
        <w:rPr>
          <w:sz w:val="28"/>
          <w:szCs w:val="28"/>
        </w:rPr>
        <w:t>Часть вооружения, которое производили рабочие блокадного Ленинграда, переправляли на самолетах войскам, оборонявшим Москву.</w:t>
      </w:r>
    </w:p>
    <w:p w:rsidR="003171E0" w:rsidRDefault="003171E0" w:rsidP="00293B0A">
      <w:pPr>
        <w:jc w:val="both"/>
        <w:rPr>
          <w:sz w:val="28"/>
          <w:szCs w:val="28"/>
        </w:rPr>
      </w:pPr>
    </w:p>
    <w:p w:rsidR="003171E0" w:rsidRDefault="003B7963" w:rsidP="00293B0A">
      <w:pPr>
        <w:jc w:val="both"/>
        <w:rPr>
          <w:sz w:val="28"/>
          <w:szCs w:val="28"/>
        </w:rPr>
      </w:pPr>
      <w:r>
        <w:rPr>
          <w:sz w:val="28"/>
          <w:szCs w:val="28"/>
        </w:rPr>
        <w:t>Надо выстоять! Только вместе, только всем миром, всей страной мы сможем победить!</w:t>
      </w:r>
    </w:p>
    <w:p w:rsidR="005E3C2E" w:rsidRDefault="005E3C2E" w:rsidP="00293B0A">
      <w:pPr>
        <w:jc w:val="both"/>
        <w:rPr>
          <w:sz w:val="28"/>
          <w:szCs w:val="28"/>
        </w:rPr>
      </w:pPr>
    </w:p>
    <w:p w:rsidR="005E3C2E" w:rsidRPr="00B676FE" w:rsidRDefault="005E3C2E" w:rsidP="00293B0A">
      <w:pPr>
        <w:jc w:val="both"/>
        <w:rPr>
          <w:b/>
          <w:sz w:val="28"/>
          <w:szCs w:val="28"/>
        </w:rPr>
      </w:pPr>
      <w:r w:rsidRPr="00B676FE">
        <w:rPr>
          <w:b/>
          <w:sz w:val="28"/>
          <w:szCs w:val="28"/>
        </w:rPr>
        <w:t>Хор «Ивушка» исполняет «Марш защитников Москвы»</w:t>
      </w:r>
    </w:p>
    <w:p w:rsidR="005E3C2E" w:rsidRPr="00B676FE" w:rsidRDefault="005E3C2E" w:rsidP="00293B0A">
      <w:pPr>
        <w:jc w:val="both"/>
        <w:rPr>
          <w:b/>
          <w:sz w:val="28"/>
          <w:szCs w:val="28"/>
        </w:rPr>
      </w:pPr>
    </w:p>
    <w:p w:rsidR="005E3C2E" w:rsidRDefault="005E3C2E" w:rsidP="00293B0A">
      <w:pPr>
        <w:jc w:val="both"/>
        <w:rPr>
          <w:sz w:val="28"/>
          <w:szCs w:val="28"/>
        </w:rPr>
      </w:pPr>
      <w:r>
        <w:rPr>
          <w:sz w:val="28"/>
          <w:szCs w:val="28"/>
        </w:rPr>
        <w:t>Москва победила! Фашист отброшен от столицы на 100-</w:t>
      </w:r>
      <w:smartTag w:uri="urn:schemas-microsoft-com:office:smarttags" w:element="metricconverter">
        <w:smartTagPr>
          <w:attr w:name="ProductID" w:val="200 километров"/>
        </w:smartTagPr>
        <w:r>
          <w:rPr>
            <w:sz w:val="28"/>
            <w:szCs w:val="28"/>
          </w:rPr>
          <w:t>200 километров</w:t>
        </w:r>
      </w:smartTag>
      <w:r>
        <w:rPr>
          <w:sz w:val="28"/>
          <w:szCs w:val="28"/>
        </w:rPr>
        <w:t>!</w:t>
      </w:r>
    </w:p>
    <w:p w:rsidR="00600493" w:rsidRDefault="00600493" w:rsidP="00293B0A">
      <w:pPr>
        <w:jc w:val="both"/>
        <w:rPr>
          <w:sz w:val="28"/>
          <w:szCs w:val="28"/>
        </w:rPr>
      </w:pPr>
    </w:p>
    <w:p w:rsidR="000B238C" w:rsidRDefault="000B238C" w:rsidP="000B238C">
      <w:pPr>
        <w:jc w:val="both"/>
        <w:rPr>
          <w:sz w:val="28"/>
          <w:szCs w:val="28"/>
        </w:rPr>
      </w:pPr>
      <w:r w:rsidRPr="00600493">
        <w:rPr>
          <w:b/>
          <w:sz w:val="28"/>
          <w:szCs w:val="28"/>
        </w:rPr>
        <w:t>Ведущий 1:</w:t>
      </w:r>
      <w:r>
        <w:rPr>
          <w:sz w:val="28"/>
          <w:szCs w:val="28"/>
        </w:rPr>
        <w:t xml:space="preserve"> </w:t>
      </w:r>
      <w:r w:rsidR="00D0487F">
        <w:rPr>
          <w:sz w:val="28"/>
          <w:szCs w:val="28"/>
        </w:rPr>
        <w:t>А в это время в Ленинграде, как писал его защитник, поэт М. Дудин:</w:t>
      </w:r>
    </w:p>
    <w:p w:rsidR="00D0487F" w:rsidRDefault="00D0487F" w:rsidP="000B238C">
      <w:pPr>
        <w:jc w:val="both"/>
        <w:rPr>
          <w:sz w:val="28"/>
          <w:szCs w:val="28"/>
        </w:rPr>
      </w:pPr>
      <w:r>
        <w:rPr>
          <w:sz w:val="28"/>
          <w:szCs w:val="28"/>
        </w:rPr>
        <w:t xml:space="preserve">Во имя Родины и долга — </w:t>
      </w:r>
    </w:p>
    <w:p w:rsidR="00D0487F" w:rsidRDefault="00D0487F" w:rsidP="000B238C">
      <w:pPr>
        <w:jc w:val="both"/>
        <w:rPr>
          <w:sz w:val="28"/>
          <w:szCs w:val="28"/>
        </w:rPr>
      </w:pPr>
      <w:r>
        <w:rPr>
          <w:sz w:val="28"/>
          <w:szCs w:val="28"/>
        </w:rPr>
        <w:t>На бой! Сегодня наш черед.</w:t>
      </w:r>
    </w:p>
    <w:p w:rsidR="00D0487F" w:rsidRDefault="00D0487F" w:rsidP="000B238C">
      <w:pPr>
        <w:jc w:val="both"/>
        <w:rPr>
          <w:sz w:val="28"/>
          <w:szCs w:val="28"/>
        </w:rPr>
      </w:pPr>
      <w:r>
        <w:rPr>
          <w:sz w:val="28"/>
          <w:szCs w:val="28"/>
        </w:rPr>
        <w:t>Мы ждали молча. Ждали долго.</w:t>
      </w:r>
    </w:p>
    <w:p w:rsidR="00D0487F" w:rsidRDefault="00D0487F" w:rsidP="000B238C">
      <w:pPr>
        <w:jc w:val="both"/>
        <w:rPr>
          <w:sz w:val="28"/>
          <w:szCs w:val="28"/>
        </w:rPr>
      </w:pPr>
      <w:r>
        <w:rPr>
          <w:sz w:val="28"/>
          <w:szCs w:val="28"/>
        </w:rPr>
        <w:t>И слово сказано — ВПЕРЕД!</w:t>
      </w:r>
    </w:p>
    <w:p w:rsidR="00D0487F" w:rsidRDefault="00D0487F" w:rsidP="000B238C">
      <w:pPr>
        <w:jc w:val="both"/>
        <w:rPr>
          <w:sz w:val="28"/>
          <w:szCs w:val="28"/>
        </w:rPr>
      </w:pPr>
      <w:r>
        <w:rPr>
          <w:sz w:val="28"/>
          <w:szCs w:val="28"/>
        </w:rPr>
        <w:t>И, как всегда, у Ленинграда</w:t>
      </w:r>
    </w:p>
    <w:p w:rsidR="00D0487F" w:rsidRDefault="00D0487F" w:rsidP="000B238C">
      <w:pPr>
        <w:jc w:val="both"/>
        <w:rPr>
          <w:sz w:val="28"/>
          <w:szCs w:val="28"/>
        </w:rPr>
      </w:pPr>
      <w:r>
        <w:rPr>
          <w:sz w:val="28"/>
          <w:szCs w:val="28"/>
        </w:rPr>
        <w:t>Простое строгое лицо.</w:t>
      </w:r>
    </w:p>
    <w:p w:rsidR="00D0487F" w:rsidRDefault="00D0487F" w:rsidP="000B238C">
      <w:pPr>
        <w:jc w:val="both"/>
        <w:rPr>
          <w:sz w:val="28"/>
          <w:szCs w:val="28"/>
        </w:rPr>
      </w:pPr>
      <w:r>
        <w:rPr>
          <w:sz w:val="28"/>
          <w:szCs w:val="28"/>
        </w:rPr>
        <w:t>Вперед, орлы! Ломай блокаду,</w:t>
      </w:r>
    </w:p>
    <w:p w:rsidR="00D0487F" w:rsidRDefault="00D0487F" w:rsidP="000B238C">
      <w:pPr>
        <w:jc w:val="both"/>
        <w:rPr>
          <w:sz w:val="28"/>
          <w:szCs w:val="28"/>
        </w:rPr>
      </w:pPr>
      <w:r>
        <w:rPr>
          <w:sz w:val="28"/>
          <w:szCs w:val="28"/>
        </w:rPr>
        <w:t>Ее железное кольцо.</w:t>
      </w:r>
    </w:p>
    <w:p w:rsidR="00D0487F" w:rsidRDefault="00D0487F" w:rsidP="000B238C">
      <w:pPr>
        <w:jc w:val="both"/>
        <w:rPr>
          <w:sz w:val="28"/>
          <w:szCs w:val="28"/>
        </w:rPr>
      </w:pPr>
    </w:p>
    <w:p w:rsidR="00D0487F" w:rsidRDefault="00D0487F" w:rsidP="00D0487F">
      <w:pPr>
        <w:jc w:val="both"/>
        <w:rPr>
          <w:sz w:val="28"/>
          <w:szCs w:val="28"/>
        </w:rPr>
      </w:pPr>
      <w:r w:rsidRPr="00600493">
        <w:rPr>
          <w:b/>
          <w:sz w:val="28"/>
          <w:szCs w:val="28"/>
        </w:rPr>
        <w:t>Ведущий 2:</w:t>
      </w:r>
      <w:r>
        <w:rPr>
          <w:sz w:val="28"/>
          <w:szCs w:val="28"/>
        </w:rPr>
        <w:t xml:space="preserve"> Историческая справка. Снабжение города удалось наладить через «Дорогу Жизни». С января 1942 года рабочие Ленинграда стали получать по </w:t>
      </w:r>
      <w:smartTag w:uri="urn:schemas-microsoft-com:office:smarttags" w:element="metricconverter">
        <w:smartTagPr>
          <w:attr w:name="ProductID" w:val="400 граммов"/>
        </w:smartTagPr>
        <w:r>
          <w:rPr>
            <w:sz w:val="28"/>
            <w:szCs w:val="28"/>
          </w:rPr>
          <w:t>400 граммов</w:t>
        </w:r>
      </w:smartTag>
      <w:r>
        <w:rPr>
          <w:sz w:val="28"/>
          <w:szCs w:val="28"/>
        </w:rPr>
        <w:t xml:space="preserve"> хлеба, дети и иждивенцы — по </w:t>
      </w:r>
      <w:smartTag w:uri="urn:schemas-microsoft-com:office:smarttags" w:element="metricconverter">
        <w:smartTagPr>
          <w:attr w:name="ProductID" w:val="250 граммов"/>
        </w:smartTagPr>
        <w:r>
          <w:rPr>
            <w:sz w:val="28"/>
            <w:szCs w:val="28"/>
          </w:rPr>
          <w:t>250 граммов</w:t>
        </w:r>
      </w:smartTag>
      <w:r>
        <w:rPr>
          <w:sz w:val="28"/>
          <w:szCs w:val="28"/>
        </w:rPr>
        <w:t>.</w:t>
      </w:r>
    </w:p>
    <w:p w:rsidR="00994F48" w:rsidRDefault="00994F48" w:rsidP="00D0487F">
      <w:pPr>
        <w:jc w:val="both"/>
        <w:rPr>
          <w:sz w:val="28"/>
          <w:szCs w:val="28"/>
        </w:rPr>
      </w:pPr>
    </w:p>
    <w:p w:rsidR="00994F48" w:rsidRDefault="00994F48" w:rsidP="00994F48">
      <w:pPr>
        <w:jc w:val="both"/>
        <w:rPr>
          <w:sz w:val="28"/>
          <w:szCs w:val="28"/>
        </w:rPr>
      </w:pPr>
      <w:r w:rsidRPr="00600493">
        <w:rPr>
          <w:b/>
          <w:sz w:val="28"/>
          <w:szCs w:val="28"/>
        </w:rPr>
        <w:t>Ведущий 1:</w:t>
      </w:r>
      <w:r>
        <w:rPr>
          <w:sz w:val="28"/>
          <w:szCs w:val="28"/>
        </w:rPr>
        <w:t xml:space="preserve"> </w:t>
      </w:r>
      <w:r w:rsidR="00C66F23">
        <w:rPr>
          <w:sz w:val="28"/>
          <w:szCs w:val="28"/>
        </w:rPr>
        <w:t>Но все же через все преграды</w:t>
      </w:r>
    </w:p>
    <w:p w:rsidR="00C66F23" w:rsidRDefault="00C66F23" w:rsidP="00994F48">
      <w:pPr>
        <w:jc w:val="both"/>
        <w:rPr>
          <w:sz w:val="28"/>
          <w:szCs w:val="28"/>
        </w:rPr>
      </w:pPr>
      <w:r>
        <w:rPr>
          <w:sz w:val="28"/>
          <w:szCs w:val="28"/>
        </w:rPr>
        <w:t>В метель, в пургу,</w:t>
      </w:r>
    </w:p>
    <w:p w:rsidR="00C66F23" w:rsidRDefault="00C66F23" w:rsidP="00994F48">
      <w:pPr>
        <w:jc w:val="both"/>
        <w:rPr>
          <w:sz w:val="28"/>
          <w:szCs w:val="28"/>
        </w:rPr>
      </w:pPr>
      <w:r>
        <w:rPr>
          <w:sz w:val="28"/>
          <w:szCs w:val="28"/>
        </w:rPr>
        <w:t>Под шквальным артогнем</w:t>
      </w:r>
    </w:p>
    <w:p w:rsidR="00C66F23" w:rsidRDefault="00C66F23" w:rsidP="00994F48">
      <w:pPr>
        <w:jc w:val="both"/>
        <w:rPr>
          <w:sz w:val="28"/>
          <w:szCs w:val="28"/>
        </w:rPr>
      </w:pPr>
      <w:r>
        <w:rPr>
          <w:sz w:val="28"/>
          <w:szCs w:val="28"/>
        </w:rPr>
        <w:t xml:space="preserve">Прорвали вы блокаду Ленинграда — </w:t>
      </w:r>
    </w:p>
    <w:p w:rsidR="00C66F23" w:rsidRDefault="00C66F23" w:rsidP="00994F48">
      <w:pPr>
        <w:jc w:val="both"/>
        <w:rPr>
          <w:sz w:val="28"/>
          <w:szCs w:val="28"/>
        </w:rPr>
      </w:pPr>
      <w:r>
        <w:rPr>
          <w:sz w:val="28"/>
          <w:szCs w:val="28"/>
        </w:rPr>
        <w:t>К нам хлеб пришел</w:t>
      </w:r>
    </w:p>
    <w:p w:rsidR="00C66F23" w:rsidRDefault="00C66F23" w:rsidP="00994F48">
      <w:pPr>
        <w:jc w:val="both"/>
        <w:rPr>
          <w:sz w:val="28"/>
          <w:szCs w:val="28"/>
        </w:rPr>
      </w:pPr>
      <w:r>
        <w:rPr>
          <w:sz w:val="28"/>
          <w:szCs w:val="28"/>
        </w:rPr>
        <w:t>Тем памятным путем,</w:t>
      </w:r>
    </w:p>
    <w:p w:rsidR="00C66F23" w:rsidRDefault="00C66F23" w:rsidP="00994F48">
      <w:pPr>
        <w:jc w:val="both"/>
        <w:rPr>
          <w:sz w:val="28"/>
          <w:szCs w:val="28"/>
        </w:rPr>
      </w:pPr>
      <w:r>
        <w:rPr>
          <w:sz w:val="28"/>
          <w:szCs w:val="28"/>
        </w:rPr>
        <w:t>Который мужеством водителей отмечен,</w:t>
      </w:r>
    </w:p>
    <w:p w:rsidR="00C66F23" w:rsidRDefault="00C66F23" w:rsidP="00994F48">
      <w:pPr>
        <w:jc w:val="both"/>
        <w:rPr>
          <w:sz w:val="28"/>
          <w:szCs w:val="28"/>
        </w:rPr>
      </w:pPr>
      <w:r>
        <w:rPr>
          <w:sz w:val="28"/>
          <w:szCs w:val="28"/>
        </w:rPr>
        <w:t>Людей, что, засыпая на ходу,</w:t>
      </w:r>
    </w:p>
    <w:p w:rsidR="00C66F23" w:rsidRDefault="00C66F23" w:rsidP="00994F48">
      <w:pPr>
        <w:jc w:val="both"/>
        <w:rPr>
          <w:sz w:val="28"/>
          <w:szCs w:val="28"/>
        </w:rPr>
      </w:pPr>
      <w:r>
        <w:rPr>
          <w:sz w:val="28"/>
          <w:szCs w:val="28"/>
        </w:rPr>
        <w:t>Железом мерзлым руки искалечив,</w:t>
      </w:r>
    </w:p>
    <w:p w:rsidR="00C66F23" w:rsidRDefault="00C66F23" w:rsidP="00994F48">
      <w:pPr>
        <w:jc w:val="both"/>
        <w:rPr>
          <w:sz w:val="28"/>
          <w:szCs w:val="28"/>
        </w:rPr>
      </w:pPr>
      <w:r>
        <w:rPr>
          <w:sz w:val="28"/>
          <w:szCs w:val="28"/>
        </w:rPr>
        <w:t xml:space="preserve">Вели </w:t>
      </w:r>
      <w:r w:rsidR="004A14BC">
        <w:rPr>
          <w:sz w:val="28"/>
          <w:szCs w:val="28"/>
        </w:rPr>
        <w:t>машины.</w:t>
      </w:r>
    </w:p>
    <w:p w:rsidR="004A14BC" w:rsidRDefault="004A14BC" w:rsidP="00994F48">
      <w:pPr>
        <w:jc w:val="both"/>
        <w:rPr>
          <w:sz w:val="28"/>
          <w:szCs w:val="28"/>
        </w:rPr>
      </w:pPr>
      <w:r>
        <w:rPr>
          <w:sz w:val="28"/>
          <w:szCs w:val="28"/>
        </w:rPr>
        <w:t>Нам везли еду.</w:t>
      </w:r>
    </w:p>
    <w:p w:rsidR="004A14BC" w:rsidRDefault="004A14BC" w:rsidP="00994F48">
      <w:pPr>
        <w:jc w:val="both"/>
        <w:rPr>
          <w:sz w:val="28"/>
          <w:szCs w:val="28"/>
        </w:rPr>
      </w:pPr>
    </w:p>
    <w:p w:rsidR="004A14BC" w:rsidRDefault="004A14BC" w:rsidP="00994F48">
      <w:pPr>
        <w:jc w:val="both"/>
        <w:rPr>
          <w:sz w:val="28"/>
          <w:szCs w:val="28"/>
        </w:rPr>
      </w:pPr>
      <w:r>
        <w:rPr>
          <w:sz w:val="28"/>
          <w:szCs w:val="28"/>
        </w:rPr>
        <w:t>Три долгих года работала дорога жизни, водители умирали, но ехали…</w:t>
      </w:r>
    </w:p>
    <w:p w:rsidR="004A14BC" w:rsidRDefault="004A14BC" w:rsidP="00994F48">
      <w:pPr>
        <w:jc w:val="both"/>
        <w:rPr>
          <w:sz w:val="28"/>
          <w:szCs w:val="28"/>
        </w:rPr>
      </w:pPr>
    </w:p>
    <w:p w:rsidR="004A14BC" w:rsidRDefault="004A14BC" w:rsidP="004A14BC">
      <w:pPr>
        <w:jc w:val="both"/>
        <w:rPr>
          <w:sz w:val="28"/>
          <w:szCs w:val="28"/>
        </w:rPr>
      </w:pPr>
      <w:r w:rsidRPr="00600493">
        <w:rPr>
          <w:b/>
          <w:sz w:val="28"/>
          <w:szCs w:val="28"/>
        </w:rPr>
        <w:t>Ведущий 2:</w:t>
      </w:r>
      <w:r>
        <w:rPr>
          <w:sz w:val="28"/>
          <w:szCs w:val="28"/>
        </w:rPr>
        <w:t xml:space="preserve"> Они лежали на снегу</w:t>
      </w:r>
    </w:p>
    <w:p w:rsidR="004A14BC" w:rsidRDefault="004A14BC" w:rsidP="004A14BC">
      <w:pPr>
        <w:jc w:val="both"/>
        <w:rPr>
          <w:sz w:val="28"/>
          <w:szCs w:val="28"/>
        </w:rPr>
      </w:pPr>
      <w:r>
        <w:rPr>
          <w:sz w:val="28"/>
          <w:szCs w:val="28"/>
        </w:rPr>
        <w:t>Недалеко от города.</w:t>
      </w:r>
    </w:p>
    <w:p w:rsidR="004A14BC" w:rsidRDefault="004A14BC" w:rsidP="004A14BC">
      <w:pPr>
        <w:jc w:val="both"/>
        <w:rPr>
          <w:sz w:val="28"/>
          <w:szCs w:val="28"/>
        </w:rPr>
      </w:pPr>
      <w:r>
        <w:rPr>
          <w:sz w:val="28"/>
          <w:szCs w:val="28"/>
        </w:rPr>
        <w:t>Они везли сюда муку…</w:t>
      </w:r>
    </w:p>
    <w:p w:rsidR="004A14BC" w:rsidRDefault="004A14BC" w:rsidP="004A14BC">
      <w:pPr>
        <w:jc w:val="both"/>
        <w:rPr>
          <w:sz w:val="28"/>
          <w:szCs w:val="28"/>
        </w:rPr>
      </w:pPr>
      <w:r>
        <w:rPr>
          <w:sz w:val="28"/>
          <w:szCs w:val="28"/>
        </w:rPr>
        <w:t>И умерли от голода.</w:t>
      </w:r>
    </w:p>
    <w:p w:rsidR="006916DF" w:rsidRDefault="006916DF" w:rsidP="004A14BC">
      <w:pPr>
        <w:jc w:val="both"/>
        <w:rPr>
          <w:sz w:val="28"/>
          <w:szCs w:val="28"/>
        </w:rPr>
      </w:pPr>
    </w:p>
    <w:p w:rsidR="006916DF" w:rsidRDefault="006916DF" w:rsidP="006916DF">
      <w:pPr>
        <w:jc w:val="both"/>
        <w:rPr>
          <w:sz w:val="28"/>
          <w:szCs w:val="28"/>
        </w:rPr>
      </w:pPr>
      <w:r w:rsidRPr="00600493">
        <w:rPr>
          <w:b/>
          <w:sz w:val="28"/>
          <w:szCs w:val="28"/>
        </w:rPr>
        <w:t>Ведущий 1:</w:t>
      </w:r>
      <w:r>
        <w:rPr>
          <w:sz w:val="28"/>
          <w:szCs w:val="28"/>
        </w:rPr>
        <w:t xml:space="preserve"> На подступах к Ленинграду погиб 1 млн. наших воинов. 1 млн. мирных жителей остался лежать в ленинградской земле. Из них 500 тысяч похоронены на Пискаревском кладбище. </w:t>
      </w:r>
    </w:p>
    <w:p w:rsidR="006916DF" w:rsidRDefault="006916DF" w:rsidP="006916DF">
      <w:pPr>
        <w:jc w:val="both"/>
        <w:rPr>
          <w:sz w:val="28"/>
          <w:szCs w:val="28"/>
        </w:rPr>
      </w:pPr>
    </w:p>
    <w:p w:rsidR="006916DF" w:rsidRDefault="006916DF" w:rsidP="006916DF">
      <w:pPr>
        <w:jc w:val="both"/>
        <w:rPr>
          <w:sz w:val="28"/>
          <w:szCs w:val="28"/>
        </w:rPr>
      </w:pPr>
      <w:r w:rsidRPr="00600493">
        <w:rPr>
          <w:b/>
          <w:sz w:val="28"/>
          <w:szCs w:val="28"/>
        </w:rPr>
        <w:t>Ведущий 2:</w:t>
      </w:r>
      <w:r>
        <w:rPr>
          <w:sz w:val="28"/>
          <w:szCs w:val="28"/>
        </w:rPr>
        <w:t xml:space="preserve"> В память обо всех погибших в те страшные годы войны, взрослых и детях, женщинах и стариках, воинах Родины нашей объявляется минута молчания…</w:t>
      </w:r>
    </w:p>
    <w:p w:rsidR="006916DF" w:rsidRDefault="006916DF" w:rsidP="006916DF">
      <w:pPr>
        <w:jc w:val="both"/>
        <w:rPr>
          <w:sz w:val="28"/>
          <w:szCs w:val="28"/>
        </w:rPr>
      </w:pPr>
    </w:p>
    <w:p w:rsidR="006916DF" w:rsidRPr="00600493" w:rsidRDefault="006916DF" w:rsidP="006916DF">
      <w:pPr>
        <w:jc w:val="both"/>
        <w:rPr>
          <w:b/>
          <w:sz w:val="28"/>
          <w:szCs w:val="28"/>
        </w:rPr>
      </w:pPr>
      <w:r w:rsidRPr="00600493">
        <w:rPr>
          <w:b/>
          <w:sz w:val="28"/>
          <w:szCs w:val="28"/>
        </w:rPr>
        <w:t>На сцене — девочки со свечами. Звук метронома.</w:t>
      </w:r>
    </w:p>
    <w:p w:rsidR="006916DF" w:rsidRPr="00600493" w:rsidRDefault="006916DF" w:rsidP="006916DF">
      <w:pPr>
        <w:jc w:val="both"/>
        <w:rPr>
          <w:b/>
          <w:sz w:val="28"/>
          <w:szCs w:val="28"/>
        </w:rPr>
      </w:pPr>
    </w:p>
    <w:p w:rsidR="006916DF" w:rsidRDefault="006916DF" w:rsidP="006916DF">
      <w:pPr>
        <w:jc w:val="both"/>
        <w:rPr>
          <w:sz w:val="28"/>
          <w:szCs w:val="28"/>
        </w:rPr>
      </w:pPr>
      <w:r w:rsidRPr="00600493">
        <w:rPr>
          <w:b/>
          <w:sz w:val="28"/>
          <w:szCs w:val="28"/>
        </w:rPr>
        <w:t>Ведущий 1:</w:t>
      </w:r>
      <w:r>
        <w:rPr>
          <w:sz w:val="28"/>
          <w:szCs w:val="28"/>
        </w:rPr>
        <w:t xml:space="preserve"> И наконец, 27 января 1944 года Ленинград полностью освобожден от вражеской осады. Войска Волховского, Ленинградского и двух Прибалтийских фронтов соединились…</w:t>
      </w:r>
    </w:p>
    <w:p w:rsidR="006916DF" w:rsidRDefault="006916DF" w:rsidP="006916DF">
      <w:pPr>
        <w:jc w:val="both"/>
        <w:rPr>
          <w:sz w:val="28"/>
          <w:szCs w:val="28"/>
        </w:rPr>
      </w:pPr>
    </w:p>
    <w:p w:rsidR="006916DF" w:rsidRDefault="006916DF" w:rsidP="006916DF">
      <w:pPr>
        <w:jc w:val="both"/>
        <w:rPr>
          <w:sz w:val="28"/>
          <w:szCs w:val="28"/>
        </w:rPr>
      </w:pPr>
      <w:r w:rsidRPr="00600493">
        <w:rPr>
          <w:b/>
          <w:sz w:val="28"/>
          <w:szCs w:val="28"/>
        </w:rPr>
        <w:t>Ведущий 2:</w:t>
      </w:r>
      <w:r>
        <w:rPr>
          <w:sz w:val="28"/>
          <w:szCs w:val="28"/>
        </w:rPr>
        <w:t xml:space="preserve"> За залпом залп гремит салют.</w:t>
      </w:r>
    </w:p>
    <w:p w:rsidR="006916DF" w:rsidRDefault="006916DF" w:rsidP="006916DF">
      <w:pPr>
        <w:jc w:val="both"/>
        <w:rPr>
          <w:sz w:val="28"/>
          <w:szCs w:val="28"/>
        </w:rPr>
      </w:pPr>
      <w:r>
        <w:rPr>
          <w:sz w:val="28"/>
          <w:szCs w:val="28"/>
        </w:rPr>
        <w:t>Ракеты в воздухе горячем</w:t>
      </w:r>
    </w:p>
    <w:p w:rsidR="006916DF" w:rsidRDefault="006916DF" w:rsidP="006916DF">
      <w:pPr>
        <w:jc w:val="both"/>
        <w:rPr>
          <w:sz w:val="28"/>
          <w:szCs w:val="28"/>
        </w:rPr>
      </w:pPr>
      <w:r>
        <w:rPr>
          <w:sz w:val="28"/>
          <w:szCs w:val="28"/>
        </w:rPr>
        <w:t>Цветами пестрыми цветут.</w:t>
      </w:r>
    </w:p>
    <w:p w:rsidR="006916DF" w:rsidRDefault="006916DF" w:rsidP="006916DF">
      <w:pPr>
        <w:jc w:val="both"/>
        <w:rPr>
          <w:sz w:val="28"/>
          <w:szCs w:val="28"/>
        </w:rPr>
      </w:pPr>
      <w:r>
        <w:rPr>
          <w:sz w:val="28"/>
          <w:szCs w:val="28"/>
        </w:rPr>
        <w:t>А ленинградцы тихо плачут…</w:t>
      </w:r>
    </w:p>
    <w:p w:rsidR="006916DF" w:rsidRDefault="006916DF" w:rsidP="006916DF">
      <w:pPr>
        <w:jc w:val="both"/>
        <w:rPr>
          <w:sz w:val="28"/>
          <w:szCs w:val="28"/>
        </w:rPr>
      </w:pPr>
      <w:r>
        <w:rPr>
          <w:sz w:val="28"/>
          <w:szCs w:val="28"/>
        </w:rPr>
        <w:t>Их радость велика,</w:t>
      </w:r>
    </w:p>
    <w:p w:rsidR="006916DF" w:rsidRDefault="006916DF" w:rsidP="006916DF">
      <w:pPr>
        <w:jc w:val="both"/>
        <w:rPr>
          <w:sz w:val="28"/>
          <w:szCs w:val="28"/>
        </w:rPr>
      </w:pPr>
      <w:r>
        <w:rPr>
          <w:sz w:val="28"/>
          <w:szCs w:val="28"/>
        </w:rPr>
        <w:t xml:space="preserve">Но боль заговорила и прорвалась: </w:t>
      </w:r>
    </w:p>
    <w:p w:rsidR="006916DF" w:rsidRDefault="006916DF" w:rsidP="006916DF">
      <w:pPr>
        <w:jc w:val="both"/>
        <w:rPr>
          <w:sz w:val="28"/>
          <w:szCs w:val="28"/>
        </w:rPr>
      </w:pPr>
      <w:r>
        <w:rPr>
          <w:sz w:val="28"/>
          <w:szCs w:val="28"/>
        </w:rPr>
        <w:t>На праздничный салют с тобой</w:t>
      </w:r>
    </w:p>
    <w:p w:rsidR="006916DF" w:rsidRDefault="006916DF" w:rsidP="006916DF">
      <w:pPr>
        <w:jc w:val="both"/>
        <w:rPr>
          <w:sz w:val="28"/>
          <w:szCs w:val="28"/>
        </w:rPr>
      </w:pPr>
      <w:r>
        <w:rPr>
          <w:sz w:val="28"/>
          <w:szCs w:val="28"/>
        </w:rPr>
        <w:t>Пол-Ленинграда не поднялось…</w:t>
      </w:r>
    </w:p>
    <w:p w:rsidR="006916DF" w:rsidRDefault="006916DF" w:rsidP="006916DF">
      <w:pPr>
        <w:jc w:val="both"/>
        <w:rPr>
          <w:sz w:val="28"/>
          <w:szCs w:val="28"/>
        </w:rPr>
      </w:pPr>
      <w:r>
        <w:rPr>
          <w:sz w:val="28"/>
          <w:szCs w:val="28"/>
        </w:rPr>
        <w:t>Рыдают люди, и поют,</w:t>
      </w:r>
    </w:p>
    <w:p w:rsidR="006916DF" w:rsidRDefault="006916DF" w:rsidP="006916DF">
      <w:pPr>
        <w:jc w:val="both"/>
        <w:rPr>
          <w:sz w:val="28"/>
          <w:szCs w:val="28"/>
        </w:rPr>
      </w:pPr>
      <w:r>
        <w:rPr>
          <w:sz w:val="28"/>
          <w:szCs w:val="28"/>
        </w:rPr>
        <w:t>И лиц заплаканных не прячут.</w:t>
      </w:r>
    </w:p>
    <w:p w:rsidR="006916DF" w:rsidRDefault="006916DF" w:rsidP="006916DF">
      <w:pPr>
        <w:jc w:val="both"/>
        <w:rPr>
          <w:sz w:val="28"/>
          <w:szCs w:val="28"/>
        </w:rPr>
      </w:pPr>
      <w:r>
        <w:rPr>
          <w:sz w:val="28"/>
          <w:szCs w:val="28"/>
        </w:rPr>
        <w:t>Сегодня в городе — салют.</w:t>
      </w:r>
    </w:p>
    <w:p w:rsidR="006916DF" w:rsidRDefault="006916DF" w:rsidP="006916DF">
      <w:pPr>
        <w:jc w:val="both"/>
        <w:rPr>
          <w:sz w:val="28"/>
          <w:szCs w:val="28"/>
        </w:rPr>
      </w:pPr>
      <w:r>
        <w:rPr>
          <w:sz w:val="28"/>
          <w:szCs w:val="28"/>
        </w:rPr>
        <w:t>Сегодня ленинградцы плачут…</w:t>
      </w:r>
    </w:p>
    <w:p w:rsidR="006916DF" w:rsidRDefault="006916DF" w:rsidP="006916DF">
      <w:pPr>
        <w:jc w:val="both"/>
        <w:rPr>
          <w:sz w:val="28"/>
          <w:szCs w:val="28"/>
        </w:rPr>
      </w:pPr>
    </w:p>
    <w:p w:rsidR="006916DF" w:rsidRDefault="006916DF" w:rsidP="006916DF">
      <w:pPr>
        <w:jc w:val="both"/>
        <w:rPr>
          <w:sz w:val="28"/>
          <w:szCs w:val="28"/>
        </w:rPr>
      </w:pPr>
      <w:r w:rsidRPr="00DE7E84">
        <w:rPr>
          <w:b/>
          <w:sz w:val="28"/>
          <w:szCs w:val="28"/>
        </w:rPr>
        <w:t>Ведущий 1:</w:t>
      </w:r>
      <w:r>
        <w:rPr>
          <w:sz w:val="28"/>
          <w:szCs w:val="28"/>
        </w:rPr>
        <w:t xml:space="preserve"> Но еще много фронтовых дорог прошел советский солдат, прежде чем…</w:t>
      </w:r>
    </w:p>
    <w:p w:rsidR="006916DF" w:rsidRDefault="006916DF" w:rsidP="006916DF">
      <w:pPr>
        <w:jc w:val="both"/>
        <w:rPr>
          <w:sz w:val="28"/>
          <w:szCs w:val="28"/>
        </w:rPr>
      </w:pPr>
    </w:p>
    <w:p w:rsidR="006916DF" w:rsidRDefault="006916DF" w:rsidP="006916DF">
      <w:pPr>
        <w:jc w:val="both"/>
        <w:rPr>
          <w:sz w:val="28"/>
          <w:szCs w:val="28"/>
        </w:rPr>
      </w:pPr>
      <w:r w:rsidRPr="00DE7E84">
        <w:rPr>
          <w:b/>
          <w:sz w:val="28"/>
          <w:szCs w:val="28"/>
        </w:rPr>
        <w:t>Ведущий 2:</w:t>
      </w:r>
      <w:r>
        <w:rPr>
          <w:sz w:val="28"/>
          <w:szCs w:val="28"/>
        </w:rPr>
        <w:t xml:space="preserve"> И в весеннее небо над немецким Рейхстагом</w:t>
      </w:r>
    </w:p>
    <w:p w:rsidR="006916DF" w:rsidRDefault="006916DF" w:rsidP="006916DF">
      <w:pPr>
        <w:jc w:val="both"/>
        <w:rPr>
          <w:sz w:val="28"/>
          <w:szCs w:val="28"/>
        </w:rPr>
      </w:pPr>
      <w:r>
        <w:rPr>
          <w:sz w:val="28"/>
          <w:szCs w:val="28"/>
        </w:rPr>
        <w:t>Взмыла наша Победа кровью политым флагом…</w:t>
      </w:r>
    </w:p>
    <w:p w:rsidR="006916DF" w:rsidRDefault="006916DF" w:rsidP="006916DF">
      <w:pPr>
        <w:jc w:val="both"/>
        <w:rPr>
          <w:sz w:val="28"/>
          <w:szCs w:val="28"/>
        </w:rPr>
      </w:pPr>
      <w:r>
        <w:rPr>
          <w:sz w:val="28"/>
          <w:szCs w:val="28"/>
        </w:rPr>
        <w:t>И наступила тишина…</w:t>
      </w:r>
    </w:p>
    <w:p w:rsidR="006916DF" w:rsidRDefault="006916DF" w:rsidP="006916DF">
      <w:pPr>
        <w:jc w:val="both"/>
        <w:rPr>
          <w:sz w:val="28"/>
          <w:szCs w:val="28"/>
        </w:rPr>
      </w:pPr>
    </w:p>
    <w:p w:rsidR="006916DF" w:rsidRPr="00DE7E84" w:rsidRDefault="006916DF" w:rsidP="006916DF">
      <w:pPr>
        <w:jc w:val="both"/>
        <w:rPr>
          <w:b/>
          <w:sz w:val="28"/>
          <w:szCs w:val="28"/>
        </w:rPr>
      </w:pPr>
      <w:r w:rsidRPr="00DE7E84">
        <w:rPr>
          <w:b/>
          <w:sz w:val="28"/>
          <w:szCs w:val="28"/>
        </w:rPr>
        <w:t>Хор «Ивушка» исполняет песню А. Фатьянова «За заставами ленинградскими»</w:t>
      </w:r>
    </w:p>
    <w:p w:rsidR="006916DF" w:rsidRDefault="006916DF" w:rsidP="006916DF">
      <w:pPr>
        <w:jc w:val="both"/>
        <w:rPr>
          <w:sz w:val="28"/>
          <w:szCs w:val="28"/>
        </w:rPr>
      </w:pPr>
    </w:p>
    <w:p w:rsidR="006916DF" w:rsidRDefault="006916DF" w:rsidP="006916DF">
      <w:pPr>
        <w:jc w:val="both"/>
        <w:rPr>
          <w:sz w:val="28"/>
          <w:szCs w:val="28"/>
        </w:rPr>
      </w:pPr>
      <w:r w:rsidRPr="00DE7E84">
        <w:rPr>
          <w:b/>
          <w:sz w:val="28"/>
          <w:szCs w:val="28"/>
        </w:rPr>
        <w:t>Ведущий 1:</w:t>
      </w:r>
      <w:r>
        <w:rPr>
          <w:sz w:val="28"/>
          <w:szCs w:val="28"/>
        </w:rPr>
        <w:t xml:space="preserve"> На Пискаревском кладбище, где похоронено более 500 тыс. ленинградцев, погибших во время фашистской блокады, высится монумент Матери, который олицетворяет собой и Родину, и </w:t>
      </w:r>
      <w:r w:rsidR="007E267B">
        <w:rPr>
          <w:sz w:val="28"/>
          <w:szCs w:val="28"/>
        </w:rPr>
        <w:t>скорбящую женщину-ленинградку. Сотни  людей приходят сюда ежедневно. И, как бы всматриваясь в их лица, Мать ведет с ними безмолвный разговор.</w:t>
      </w:r>
    </w:p>
    <w:p w:rsidR="007E267B" w:rsidRDefault="007E267B" w:rsidP="006916DF">
      <w:pPr>
        <w:jc w:val="both"/>
        <w:rPr>
          <w:sz w:val="28"/>
          <w:szCs w:val="28"/>
        </w:rPr>
      </w:pPr>
    </w:p>
    <w:p w:rsidR="007E267B" w:rsidRDefault="007E267B" w:rsidP="007E267B">
      <w:pPr>
        <w:jc w:val="both"/>
        <w:rPr>
          <w:sz w:val="28"/>
          <w:szCs w:val="28"/>
        </w:rPr>
      </w:pPr>
      <w:r w:rsidRPr="00DE7E84">
        <w:rPr>
          <w:b/>
          <w:sz w:val="28"/>
          <w:szCs w:val="28"/>
        </w:rPr>
        <w:t xml:space="preserve">Ведущий 2: </w:t>
      </w:r>
      <w:r>
        <w:rPr>
          <w:sz w:val="28"/>
          <w:szCs w:val="28"/>
        </w:rPr>
        <w:t>Из печальных могил</w:t>
      </w:r>
    </w:p>
    <w:p w:rsidR="007E267B" w:rsidRDefault="007E267B" w:rsidP="007E267B">
      <w:pPr>
        <w:jc w:val="both"/>
        <w:rPr>
          <w:sz w:val="28"/>
          <w:szCs w:val="28"/>
        </w:rPr>
      </w:pPr>
      <w:r>
        <w:rPr>
          <w:sz w:val="28"/>
          <w:szCs w:val="28"/>
        </w:rPr>
        <w:t>Вспоминая о битве былой,</w:t>
      </w:r>
    </w:p>
    <w:p w:rsidR="007E267B" w:rsidRDefault="007E267B" w:rsidP="007E267B">
      <w:pPr>
        <w:jc w:val="both"/>
        <w:rPr>
          <w:sz w:val="28"/>
          <w:szCs w:val="28"/>
        </w:rPr>
      </w:pPr>
      <w:r>
        <w:rPr>
          <w:sz w:val="28"/>
          <w:szCs w:val="28"/>
        </w:rPr>
        <w:t>Я взываю сегодня</w:t>
      </w:r>
    </w:p>
    <w:p w:rsidR="007E267B" w:rsidRDefault="007E267B" w:rsidP="007E267B">
      <w:pPr>
        <w:jc w:val="both"/>
        <w:rPr>
          <w:sz w:val="28"/>
          <w:szCs w:val="28"/>
        </w:rPr>
      </w:pPr>
      <w:r>
        <w:rPr>
          <w:sz w:val="28"/>
          <w:szCs w:val="28"/>
        </w:rPr>
        <w:t>От имени тех,</w:t>
      </w:r>
    </w:p>
    <w:p w:rsidR="007E267B" w:rsidRDefault="007E267B" w:rsidP="007E267B">
      <w:pPr>
        <w:jc w:val="both"/>
        <w:rPr>
          <w:sz w:val="28"/>
          <w:szCs w:val="28"/>
        </w:rPr>
      </w:pPr>
      <w:r>
        <w:rPr>
          <w:sz w:val="28"/>
          <w:szCs w:val="28"/>
        </w:rPr>
        <w:t>Кто не дышит…</w:t>
      </w:r>
    </w:p>
    <w:p w:rsidR="007E267B" w:rsidRDefault="007E267B" w:rsidP="007E267B">
      <w:pPr>
        <w:jc w:val="both"/>
        <w:rPr>
          <w:sz w:val="28"/>
          <w:szCs w:val="28"/>
        </w:rPr>
      </w:pPr>
      <w:r>
        <w:rPr>
          <w:sz w:val="28"/>
          <w:szCs w:val="28"/>
        </w:rPr>
        <w:t>Люди!</w:t>
      </w:r>
    </w:p>
    <w:p w:rsidR="007E267B" w:rsidRDefault="007E267B" w:rsidP="007E267B">
      <w:pPr>
        <w:jc w:val="both"/>
        <w:rPr>
          <w:sz w:val="28"/>
          <w:szCs w:val="28"/>
        </w:rPr>
      </w:pPr>
      <w:r>
        <w:rPr>
          <w:sz w:val="28"/>
          <w:szCs w:val="28"/>
        </w:rPr>
        <w:t>Встаньте за жизнь</w:t>
      </w:r>
    </w:p>
    <w:p w:rsidR="007E267B" w:rsidRDefault="007E267B" w:rsidP="007E267B">
      <w:pPr>
        <w:jc w:val="both"/>
        <w:rPr>
          <w:sz w:val="28"/>
          <w:szCs w:val="28"/>
        </w:rPr>
      </w:pPr>
      <w:r>
        <w:rPr>
          <w:sz w:val="28"/>
          <w:szCs w:val="28"/>
        </w:rPr>
        <w:t>И за звездную синь над Землей,</w:t>
      </w:r>
    </w:p>
    <w:p w:rsidR="007E267B" w:rsidRDefault="007E267B" w:rsidP="007E267B">
      <w:pPr>
        <w:jc w:val="both"/>
        <w:rPr>
          <w:sz w:val="28"/>
          <w:szCs w:val="28"/>
        </w:rPr>
      </w:pPr>
      <w:r>
        <w:rPr>
          <w:sz w:val="28"/>
          <w:szCs w:val="28"/>
        </w:rPr>
        <w:t>Чтобы Землю —</w:t>
      </w:r>
    </w:p>
    <w:p w:rsidR="007E267B" w:rsidRDefault="007E267B" w:rsidP="007E267B">
      <w:pPr>
        <w:jc w:val="both"/>
        <w:rPr>
          <w:sz w:val="28"/>
          <w:szCs w:val="28"/>
        </w:rPr>
      </w:pPr>
      <w:r>
        <w:rPr>
          <w:sz w:val="28"/>
          <w:szCs w:val="28"/>
        </w:rPr>
        <w:t xml:space="preserve">Наш дом — </w:t>
      </w:r>
    </w:p>
    <w:p w:rsidR="007E267B" w:rsidRDefault="007E267B" w:rsidP="007E267B">
      <w:pPr>
        <w:jc w:val="both"/>
        <w:rPr>
          <w:sz w:val="28"/>
          <w:szCs w:val="28"/>
        </w:rPr>
      </w:pPr>
      <w:r>
        <w:rPr>
          <w:sz w:val="28"/>
          <w:szCs w:val="28"/>
        </w:rPr>
        <w:t>Не засыпало</w:t>
      </w:r>
      <w:r w:rsidR="00A41A6E">
        <w:rPr>
          <w:sz w:val="28"/>
          <w:szCs w:val="28"/>
        </w:rPr>
        <w:t xml:space="preserve"> мертвой золой,</w:t>
      </w:r>
    </w:p>
    <w:p w:rsidR="00A41A6E" w:rsidRDefault="00A41A6E" w:rsidP="007E267B">
      <w:pPr>
        <w:jc w:val="both"/>
        <w:rPr>
          <w:sz w:val="28"/>
          <w:szCs w:val="28"/>
        </w:rPr>
      </w:pPr>
      <w:r>
        <w:rPr>
          <w:sz w:val="28"/>
          <w:szCs w:val="28"/>
        </w:rPr>
        <w:t>Чтобы небо над ней</w:t>
      </w:r>
    </w:p>
    <w:p w:rsidR="00A41A6E" w:rsidRDefault="00A41A6E" w:rsidP="007E267B">
      <w:pPr>
        <w:jc w:val="both"/>
        <w:rPr>
          <w:sz w:val="28"/>
          <w:szCs w:val="28"/>
        </w:rPr>
      </w:pPr>
      <w:r>
        <w:rPr>
          <w:sz w:val="28"/>
          <w:szCs w:val="28"/>
        </w:rPr>
        <w:t>Оставалось</w:t>
      </w:r>
    </w:p>
    <w:p w:rsidR="00A41A6E" w:rsidRDefault="00A41A6E" w:rsidP="007E267B">
      <w:pPr>
        <w:jc w:val="both"/>
        <w:rPr>
          <w:sz w:val="28"/>
          <w:szCs w:val="28"/>
        </w:rPr>
      </w:pPr>
      <w:r>
        <w:rPr>
          <w:sz w:val="28"/>
          <w:szCs w:val="28"/>
        </w:rPr>
        <w:t>Надежною крышей…</w:t>
      </w:r>
    </w:p>
    <w:p w:rsidR="00A41A6E" w:rsidRDefault="00A41A6E" w:rsidP="007E267B">
      <w:pPr>
        <w:jc w:val="both"/>
        <w:rPr>
          <w:sz w:val="28"/>
          <w:szCs w:val="28"/>
        </w:rPr>
      </w:pPr>
    </w:p>
    <w:p w:rsidR="001944B4" w:rsidRDefault="00A41A6E" w:rsidP="00A41A6E">
      <w:pPr>
        <w:jc w:val="both"/>
        <w:rPr>
          <w:sz w:val="28"/>
          <w:szCs w:val="28"/>
        </w:rPr>
      </w:pPr>
      <w:r w:rsidRPr="00DE7E84">
        <w:rPr>
          <w:b/>
          <w:sz w:val="28"/>
          <w:szCs w:val="28"/>
        </w:rPr>
        <w:t>Ведущий 1:</w:t>
      </w:r>
      <w:r>
        <w:rPr>
          <w:sz w:val="28"/>
          <w:szCs w:val="28"/>
        </w:rPr>
        <w:t xml:space="preserve"> С праздником победы вас всех, дорогие! И пусть нам больше никогда не доведется пережить таких страшных дней потерь!</w:t>
      </w:r>
    </w:p>
    <w:p w:rsidR="0076502F" w:rsidRDefault="0076502F" w:rsidP="00A41A6E">
      <w:pPr>
        <w:jc w:val="both"/>
        <w:rPr>
          <w:b/>
          <w:sz w:val="28"/>
          <w:szCs w:val="28"/>
        </w:rPr>
      </w:pPr>
    </w:p>
    <w:p w:rsidR="00525121" w:rsidRDefault="00525121" w:rsidP="00A41A6E">
      <w:pPr>
        <w:jc w:val="both"/>
        <w:rPr>
          <w:b/>
          <w:sz w:val="28"/>
          <w:szCs w:val="28"/>
        </w:rPr>
      </w:pPr>
      <w:r w:rsidRPr="001944B4">
        <w:rPr>
          <w:b/>
          <w:sz w:val="28"/>
          <w:szCs w:val="28"/>
        </w:rPr>
        <w:t>Фонограмма. «День Победы»</w:t>
      </w:r>
    </w:p>
    <w:p w:rsidR="0076502F" w:rsidRDefault="0076502F" w:rsidP="00A41A6E">
      <w:pPr>
        <w:jc w:val="both"/>
        <w:rPr>
          <w:b/>
          <w:sz w:val="28"/>
          <w:szCs w:val="28"/>
        </w:rPr>
      </w:pPr>
    </w:p>
    <w:p w:rsidR="0076502F" w:rsidRPr="005606BE" w:rsidRDefault="0076502F" w:rsidP="00A41A6E">
      <w:pPr>
        <w:jc w:val="both"/>
        <w:rPr>
          <w:b/>
          <w:sz w:val="40"/>
          <w:szCs w:val="40"/>
        </w:rPr>
      </w:pPr>
    </w:p>
    <w:p w:rsidR="0076502F" w:rsidRPr="005606BE" w:rsidRDefault="0076502F" w:rsidP="0076502F">
      <w:pPr>
        <w:jc w:val="center"/>
        <w:rPr>
          <w:b/>
          <w:sz w:val="40"/>
          <w:szCs w:val="40"/>
        </w:rPr>
      </w:pPr>
      <w:r w:rsidRPr="005606BE">
        <w:rPr>
          <w:b/>
          <w:sz w:val="40"/>
          <w:szCs w:val="40"/>
        </w:rPr>
        <w:t>Литературно-музыкальный монтаж,</w:t>
      </w:r>
    </w:p>
    <w:p w:rsidR="0076502F" w:rsidRPr="005606BE" w:rsidRDefault="0076502F" w:rsidP="0076502F">
      <w:pPr>
        <w:jc w:val="center"/>
        <w:rPr>
          <w:b/>
          <w:sz w:val="40"/>
          <w:szCs w:val="40"/>
        </w:rPr>
      </w:pPr>
      <w:r w:rsidRPr="005606BE">
        <w:rPr>
          <w:b/>
          <w:sz w:val="40"/>
          <w:szCs w:val="40"/>
        </w:rPr>
        <w:t xml:space="preserve">посвященный празднику </w:t>
      </w:r>
    </w:p>
    <w:p w:rsidR="0076502F" w:rsidRPr="005606BE" w:rsidRDefault="0076502F" w:rsidP="0076502F">
      <w:pPr>
        <w:jc w:val="center"/>
        <w:rPr>
          <w:b/>
          <w:sz w:val="40"/>
          <w:szCs w:val="40"/>
        </w:rPr>
      </w:pPr>
      <w:r w:rsidRPr="005606BE">
        <w:rPr>
          <w:b/>
          <w:sz w:val="40"/>
          <w:szCs w:val="40"/>
        </w:rPr>
        <w:t>Великой Победы</w:t>
      </w:r>
    </w:p>
    <w:p w:rsidR="0076502F" w:rsidRDefault="0076502F" w:rsidP="0076502F">
      <w:pPr>
        <w:jc w:val="center"/>
        <w:rPr>
          <w:b/>
          <w:sz w:val="32"/>
          <w:szCs w:val="32"/>
        </w:rPr>
      </w:pPr>
    </w:p>
    <w:p w:rsidR="0076502F" w:rsidRDefault="0076502F" w:rsidP="0076502F">
      <w:pPr>
        <w:jc w:val="right"/>
        <w:rPr>
          <w:b/>
          <w:sz w:val="28"/>
          <w:szCs w:val="28"/>
        </w:rPr>
      </w:pPr>
      <w:r>
        <w:rPr>
          <w:b/>
          <w:sz w:val="28"/>
          <w:szCs w:val="28"/>
        </w:rPr>
        <w:t>Подготовлен Карпуниной М.Л.</w:t>
      </w:r>
    </w:p>
    <w:p w:rsidR="00100D16" w:rsidRDefault="00100D16" w:rsidP="0076502F">
      <w:pPr>
        <w:jc w:val="right"/>
        <w:rPr>
          <w:b/>
          <w:sz w:val="28"/>
          <w:szCs w:val="28"/>
        </w:rPr>
      </w:pPr>
    </w:p>
    <w:p w:rsidR="00100D16" w:rsidRDefault="00C30D13" w:rsidP="00100D16">
      <w:pPr>
        <w:ind w:firstLine="540"/>
        <w:jc w:val="both"/>
        <w:rPr>
          <w:sz w:val="28"/>
          <w:szCs w:val="28"/>
        </w:rPr>
      </w:pPr>
      <w:r>
        <w:rPr>
          <w:sz w:val="28"/>
          <w:szCs w:val="28"/>
        </w:rPr>
        <w:t>Зал украшен плакатами, цветами.</w:t>
      </w:r>
    </w:p>
    <w:p w:rsidR="00C30D13" w:rsidRDefault="00C30D13" w:rsidP="00100D16">
      <w:pPr>
        <w:ind w:firstLine="540"/>
        <w:jc w:val="both"/>
        <w:rPr>
          <w:sz w:val="28"/>
          <w:szCs w:val="28"/>
        </w:rPr>
      </w:pPr>
      <w:r>
        <w:rPr>
          <w:sz w:val="28"/>
          <w:szCs w:val="28"/>
        </w:rPr>
        <w:t>Звучат песни Великой Отечественной войны.</w:t>
      </w:r>
    </w:p>
    <w:p w:rsidR="00C30D13" w:rsidRDefault="00C30D13" w:rsidP="00100D16">
      <w:pPr>
        <w:ind w:firstLine="540"/>
        <w:jc w:val="both"/>
        <w:rPr>
          <w:sz w:val="28"/>
          <w:szCs w:val="28"/>
        </w:rPr>
      </w:pPr>
      <w:r>
        <w:rPr>
          <w:sz w:val="28"/>
          <w:szCs w:val="28"/>
        </w:rPr>
        <w:t>На сцене занавес задернут наполовину, на левой стороне сцены — памятник. Горит Вечный огонь. У памятника стоит седая женщина. Это мать погибшего солдата. На фронтоне памятника надпись «НЕИЗВЕСТНЫЙ».</w:t>
      </w:r>
    </w:p>
    <w:p w:rsidR="00C30D13" w:rsidRDefault="00C30D13" w:rsidP="00100D16">
      <w:pPr>
        <w:ind w:firstLine="540"/>
        <w:jc w:val="both"/>
        <w:rPr>
          <w:sz w:val="28"/>
          <w:szCs w:val="28"/>
        </w:rPr>
      </w:pPr>
      <w:r>
        <w:rPr>
          <w:sz w:val="28"/>
          <w:szCs w:val="28"/>
        </w:rPr>
        <w:t xml:space="preserve">…К памятнику подходят юноше и девушка. Возлагают цветы. </w:t>
      </w:r>
    </w:p>
    <w:p w:rsidR="00C30D13" w:rsidRDefault="00C30D13" w:rsidP="00100D16">
      <w:pPr>
        <w:ind w:firstLine="540"/>
        <w:jc w:val="both"/>
        <w:rPr>
          <w:sz w:val="28"/>
          <w:szCs w:val="28"/>
        </w:rPr>
      </w:pPr>
    </w:p>
    <w:p w:rsidR="00C30D13" w:rsidRDefault="00C30D13" w:rsidP="00100D16">
      <w:pPr>
        <w:ind w:firstLine="540"/>
        <w:jc w:val="both"/>
        <w:rPr>
          <w:b/>
          <w:sz w:val="28"/>
          <w:szCs w:val="28"/>
        </w:rPr>
      </w:pPr>
      <w:r w:rsidRPr="00C30D13">
        <w:rPr>
          <w:b/>
          <w:sz w:val="28"/>
          <w:szCs w:val="28"/>
        </w:rPr>
        <w:t>Звучит песня Струве, слова Кондрашенко «Земной поклон вам, матери героев»</w:t>
      </w:r>
    </w:p>
    <w:p w:rsidR="00C30D13" w:rsidRDefault="00657B80" w:rsidP="00100D16">
      <w:pPr>
        <w:ind w:firstLine="540"/>
        <w:jc w:val="both"/>
        <w:rPr>
          <w:sz w:val="28"/>
          <w:szCs w:val="28"/>
        </w:rPr>
      </w:pPr>
      <w:r>
        <w:rPr>
          <w:sz w:val="28"/>
          <w:szCs w:val="28"/>
        </w:rPr>
        <w:t>А— а — а — а…</w:t>
      </w:r>
    </w:p>
    <w:p w:rsidR="00657B80" w:rsidRDefault="00657B80" w:rsidP="00100D16">
      <w:pPr>
        <w:ind w:firstLine="540"/>
        <w:jc w:val="both"/>
        <w:rPr>
          <w:sz w:val="28"/>
          <w:szCs w:val="28"/>
        </w:rPr>
      </w:pPr>
      <w:r>
        <w:rPr>
          <w:sz w:val="28"/>
          <w:szCs w:val="28"/>
        </w:rPr>
        <w:t>Как грустно нам стоять у обелисков</w:t>
      </w:r>
    </w:p>
    <w:p w:rsidR="00657B80" w:rsidRDefault="00657B80" w:rsidP="00100D16">
      <w:pPr>
        <w:ind w:firstLine="540"/>
        <w:jc w:val="both"/>
        <w:rPr>
          <w:sz w:val="28"/>
          <w:szCs w:val="28"/>
        </w:rPr>
      </w:pPr>
      <w:r>
        <w:rPr>
          <w:sz w:val="28"/>
          <w:szCs w:val="28"/>
        </w:rPr>
        <w:t>И видеть здесь скорбящих матерей.</w:t>
      </w:r>
    </w:p>
    <w:p w:rsidR="00657B80" w:rsidRDefault="00657B80" w:rsidP="00100D16">
      <w:pPr>
        <w:ind w:firstLine="540"/>
        <w:jc w:val="both"/>
        <w:rPr>
          <w:sz w:val="28"/>
          <w:szCs w:val="28"/>
        </w:rPr>
      </w:pPr>
      <w:r>
        <w:rPr>
          <w:sz w:val="28"/>
          <w:szCs w:val="28"/>
        </w:rPr>
        <w:t xml:space="preserve">Мы головы свои склоняем низко — </w:t>
      </w:r>
    </w:p>
    <w:p w:rsidR="00657B80" w:rsidRDefault="00657B80" w:rsidP="00100D16">
      <w:pPr>
        <w:ind w:firstLine="540"/>
        <w:jc w:val="both"/>
        <w:rPr>
          <w:sz w:val="28"/>
          <w:szCs w:val="28"/>
        </w:rPr>
      </w:pPr>
      <w:r>
        <w:rPr>
          <w:sz w:val="28"/>
          <w:szCs w:val="28"/>
        </w:rPr>
        <w:t>Земной поклон от ваших сыновей.</w:t>
      </w:r>
    </w:p>
    <w:p w:rsidR="00657B80" w:rsidRDefault="00657B80" w:rsidP="00100D16">
      <w:pPr>
        <w:ind w:firstLine="540"/>
        <w:jc w:val="both"/>
        <w:rPr>
          <w:sz w:val="28"/>
          <w:szCs w:val="28"/>
        </w:rPr>
      </w:pPr>
    </w:p>
    <w:p w:rsidR="00657B80" w:rsidRDefault="00657B80" w:rsidP="00100D16">
      <w:pPr>
        <w:ind w:firstLine="540"/>
        <w:jc w:val="both"/>
        <w:rPr>
          <w:sz w:val="28"/>
          <w:szCs w:val="28"/>
        </w:rPr>
      </w:pPr>
      <w:r>
        <w:rPr>
          <w:sz w:val="28"/>
          <w:szCs w:val="28"/>
        </w:rPr>
        <w:t>Считайте нас своими сыновьями,</w:t>
      </w:r>
    </w:p>
    <w:p w:rsidR="00657B80" w:rsidRDefault="00657B80" w:rsidP="00100D16">
      <w:pPr>
        <w:ind w:firstLine="540"/>
        <w:jc w:val="both"/>
        <w:rPr>
          <w:sz w:val="28"/>
          <w:szCs w:val="28"/>
        </w:rPr>
      </w:pPr>
      <w:r>
        <w:rPr>
          <w:sz w:val="28"/>
          <w:szCs w:val="28"/>
        </w:rPr>
        <w:t>Считайте нас своими дочерьми…</w:t>
      </w:r>
    </w:p>
    <w:p w:rsidR="00657B80" w:rsidRDefault="00657B80" w:rsidP="00100D16">
      <w:pPr>
        <w:ind w:firstLine="540"/>
        <w:jc w:val="both"/>
        <w:rPr>
          <w:sz w:val="28"/>
          <w:szCs w:val="28"/>
        </w:rPr>
      </w:pPr>
      <w:r>
        <w:rPr>
          <w:sz w:val="28"/>
          <w:szCs w:val="28"/>
        </w:rPr>
        <w:t>Своих детей вы в битвах потеряли,</w:t>
      </w:r>
    </w:p>
    <w:p w:rsidR="00657B80" w:rsidRDefault="00657B80" w:rsidP="00100D16">
      <w:pPr>
        <w:ind w:firstLine="540"/>
        <w:jc w:val="both"/>
        <w:rPr>
          <w:sz w:val="28"/>
          <w:szCs w:val="28"/>
        </w:rPr>
      </w:pPr>
      <w:r>
        <w:rPr>
          <w:sz w:val="28"/>
          <w:szCs w:val="28"/>
        </w:rPr>
        <w:t>И все мы стали вашими детьми!</w:t>
      </w:r>
    </w:p>
    <w:p w:rsidR="00657B80" w:rsidRDefault="00657B80" w:rsidP="00657B80">
      <w:pPr>
        <w:ind w:firstLine="540"/>
        <w:jc w:val="both"/>
        <w:rPr>
          <w:sz w:val="28"/>
          <w:szCs w:val="28"/>
        </w:rPr>
      </w:pPr>
      <w:r>
        <w:rPr>
          <w:sz w:val="28"/>
          <w:szCs w:val="28"/>
        </w:rPr>
        <w:t>А— а — а — а…</w:t>
      </w:r>
    </w:p>
    <w:p w:rsidR="00657B80" w:rsidRDefault="00657B80" w:rsidP="00100D16">
      <w:pPr>
        <w:ind w:firstLine="540"/>
        <w:jc w:val="both"/>
        <w:rPr>
          <w:sz w:val="28"/>
          <w:szCs w:val="28"/>
        </w:rPr>
      </w:pPr>
    </w:p>
    <w:p w:rsidR="00657B80" w:rsidRDefault="00AE1B2D" w:rsidP="00100D16">
      <w:pPr>
        <w:ind w:firstLine="540"/>
        <w:jc w:val="both"/>
        <w:rPr>
          <w:sz w:val="28"/>
          <w:szCs w:val="28"/>
        </w:rPr>
      </w:pPr>
      <w:r w:rsidRPr="00AE1B2D">
        <w:rPr>
          <w:b/>
          <w:sz w:val="28"/>
          <w:szCs w:val="28"/>
        </w:rPr>
        <w:t xml:space="preserve">1-й чтец: </w:t>
      </w:r>
      <w:r>
        <w:rPr>
          <w:sz w:val="28"/>
          <w:szCs w:val="28"/>
        </w:rPr>
        <w:t>Не вернулся из боя,</w:t>
      </w:r>
    </w:p>
    <w:p w:rsidR="00AE1B2D" w:rsidRDefault="00AE1B2D" w:rsidP="00100D16">
      <w:pPr>
        <w:ind w:firstLine="540"/>
        <w:jc w:val="both"/>
        <w:rPr>
          <w:sz w:val="28"/>
          <w:szCs w:val="28"/>
        </w:rPr>
      </w:pPr>
      <w:r>
        <w:rPr>
          <w:sz w:val="28"/>
          <w:szCs w:val="28"/>
        </w:rPr>
        <w:t>Пропал, не пришел…</w:t>
      </w:r>
    </w:p>
    <w:p w:rsidR="00AE1B2D" w:rsidRDefault="00AE1B2D" w:rsidP="00100D16">
      <w:pPr>
        <w:ind w:firstLine="540"/>
        <w:jc w:val="both"/>
        <w:rPr>
          <w:sz w:val="28"/>
          <w:szCs w:val="28"/>
        </w:rPr>
      </w:pPr>
      <w:r>
        <w:rPr>
          <w:sz w:val="28"/>
          <w:szCs w:val="28"/>
        </w:rPr>
        <w:t>Сколько из, похоронок военных!</w:t>
      </w:r>
    </w:p>
    <w:p w:rsidR="00AE1B2D" w:rsidRDefault="00AE1B2D" w:rsidP="00100D16">
      <w:pPr>
        <w:ind w:firstLine="540"/>
        <w:jc w:val="both"/>
        <w:rPr>
          <w:sz w:val="28"/>
          <w:szCs w:val="28"/>
        </w:rPr>
      </w:pPr>
      <w:r>
        <w:rPr>
          <w:sz w:val="28"/>
          <w:szCs w:val="28"/>
        </w:rPr>
        <w:t>Пусть не каждый солдат до Берлина дошел,</w:t>
      </w:r>
    </w:p>
    <w:p w:rsidR="00AE1B2D" w:rsidRDefault="00AE1B2D" w:rsidP="00100D16">
      <w:pPr>
        <w:ind w:firstLine="540"/>
        <w:jc w:val="both"/>
        <w:rPr>
          <w:sz w:val="28"/>
          <w:szCs w:val="28"/>
        </w:rPr>
      </w:pPr>
      <w:r>
        <w:rPr>
          <w:sz w:val="28"/>
          <w:szCs w:val="28"/>
        </w:rPr>
        <w:t>Память в сердце о павших нетленна…</w:t>
      </w:r>
    </w:p>
    <w:p w:rsidR="00AE1B2D" w:rsidRDefault="00AE1B2D" w:rsidP="00100D16">
      <w:pPr>
        <w:ind w:firstLine="540"/>
        <w:jc w:val="both"/>
        <w:rPr>
          <w:sz w:val="28"/>
          <w:szCs w:val="28"/>
        </w:rPr>
      </w:pPr>
    </w:p>
    <w:p w:rsidR="00AE1B2D" w:rsidRDefault="00AE1B2D" w:rsidP="00100D16">
      <w:pPr>
        <w:ind w:firstLine="540"/>
        <w:jc w:val="both"/>
        <w:rPr>
          <w:sz w:val="28"/>
          <w:szCs w:val="28"/>
        </w:rPr>
      </w:pPr>
      <w:r>
        <w:rPr>
          <w:b/>
          <w:sz w:val="28"/>
          <w:szCs w:val="28"/>
        </w:rPr>
        <w:t>2</w:t>
      </w:r>
      <w:r w:rsidRPr="00AE1B2D">
        <w:rPr>
          <w:b/>
          <w:sz w:val="28"/>
          <w:szCs w:val="28"/>
        </w:rPr>
        <w:t>-й чтец:</w:t>
      </w:r>
      <w:r>
        <w:rPr>
          <w:b/>
          <w:sz w:val="28"/>
          <w:szCs w:val="28"/>
        </w:rPr>
        <w:t xml:space="preserve"> </w:t>
      </w:r>
      <w:r>
        <w:rPr>
          <w:sz w:val="28"/>
          <w:szCs w:val="28"/>
        </w:rPr>
        <w:t>Травы тихо шумят над его головой,</w:t>
      </w:r>
    </w:p>
    <w:p w:rsidR="00AE1B2D" w:rsidRDefault="00AE1B2D" w:rsidP="00100D16">
      <w:pPr>
        <w:ind w:firstLine="540"/>
        <w:jc w:val="both"/>
        <w:rPr>
          <w:sz w:val="28"/>
          <w:szCs w:val="28"/>
        </w:rPr>
      </w:pPr>
      <w:r>
        <w:rPr>
          <w:sz w:val="28"/>
          <w:szCs w:val="28"/>
        </w:rPr>
        <w:t>Звонко птицы поют в вышине.</w:t>
      </w:r>
    </w:p>
    <w:p w:rsidR="00AE1B2D" w:rsidRDefault="00AE1B2D" w:rsidP="00100D16">
      <w:pPr>
        <w:ind w:firstLine="540"/>
        <w:jc w:val="both"/>
        <w:rPr>
          <w:sz w:val="28"/>
          <w:szCs w:val="28"/>
        </w:rPr>
      </w:pPr>
      <w:r>
        <w:rPr>
          <w:sz w:val="28"/>
          <w:szCs w:val="28"/>
        </w:rPr>
        <w:t>Спит российский солдат у дороги степной</w:t>
      </w:r>
    </w:p>
    <w:p w:rsidR="00AE1B2D" w:rsidRDefault="00AE1B2D" w:rsidP="00100D16">
      <w:pPr>
        <w:ind w:firstLine="540"/>
        <w:jc w:val="both"/>
        <w:rPr>
          <w:sz w:val="28"/>
          <w:szCs w:val="28"/>
        </w:rPr>
      </w:pPr>
      <w:r>
        <w:rPr>
          <w:sz w:val="28"/>
          <w:szCs w:val="28"/>
        </w:rPr>
        <w:t>Вечным сном на чужой стороне.</w:t>
      </w:r>
    </w:p>
    <w:p w:rsidR="00AE1B2D" w:rsidRDefault="00AE1B2D" w:rsidP="00100D16">
      <w:pPr>
        <w:ind w:firstLine="540"/>
        <w:jc w:val="both"/>
        <w:rPr>
          <w:sz w:val="28"/>
          <w:szCs w:val="28"/>
        </w:rPr>
      </w:pPr>
    </w:p>
    <w:p w:rsidR="00AE1B2D" w:rsidRDefault="00AE1B2D" w:rsidP="00100D16">
      <w:pPr>
        <w:ind w:firstLine="540"/>
        <w:jc w:val="both"/>
        <w:rPr>
          <w:sz w:val="28"/>
          <w:szCs w:val="28"/>
        </w:rPr>
      </w:pPr>
      <w:r>
        <w:rPr>
          <w:b/>
          <w:sz w:val="28"/>
          <w:szCs w:val="28"/>
        </w:rPr>
        <w:t>3</w:t>
      </w:r>
      <w:r w:rsidRPr="00AE1B2D">
        <w:rPr>
          <w:b/>
          <w:sz w:val="28"/>
          <w:szCs w:val="28"/>
        </w:rPr>
        <w:t>-й чтец:</w:t>
      </w:r>
      <w:r>
        <w:rPr>
          <w:b/>
          <w:sz w:val="28"/>
          <w:szCs w:val="28"/>
        </w:rPr>
        <w:t xml:space="preserve"> </w:t>
      </w:r>
      <w:r>
        <w:rPr>
          <w:sz w:val="28"/>
          <w:szCs w:val="28"/>
        </w:rPr>
        <w:t>Он стоял до конца</w:t>
      </w:r>
    </w:p>
    <w:p w:rsidR="00AE1B2D" w:rsidRDefault="00AE1B2D" w:rsidP="00100D16">
      <w:pPr>
        <w:ind w:firstLine="540"/>
        <w:jc w:val="both"/>
        <w:rPr>
          <w:sz w:val="28"/>
          <w:szCs w:val="28"/>
        </w:rPr>
      </w:pPr>
      <w:r>
        <w:rPr>
          <w:sz w:val="28"/>
          <w:szCs w:val="28"/>
        </w:rPr>
        <w:t>В том жестоком бою,</w:t>
      </w:r>
    </w:p>
    <w:p w:rsidR="00AE1B2D" w:rsidRDefault="00AE1B2D" w:rsidP="00100D16">
      <w:pPr>
        <w:ind w:firstLine="540"/>
        <w:jc w:val="both"/>
        <w:rPr>
          <w:sz w:val="28"/>
          <w:szCs w:val="28"/>
        </w:rPr>
      </w:pPr>
      <w:r>
        <w:rPr>
          <w:sz w:val="28"/>
          <w:szCs w:val="28"/>
        </w:rPr>
        <w:t>Отражая атаки врага.</w:t>
      </w:r>
    </w:p>
    <w:p w:rsidR="00AE1B2D" w:rsidRDefault="00AE1B2D" w:rsidP="00100D16">
      <w:pPr>
        <w:ind w:firstLine="540"/>
        <w:jc w:val="both"/>
        <w:rPr>
          <w:sz w:val="28"/>
          <w:szCs w:val="28"/>
        </w:rPr>
      </w:pPr>
      <w:r>
        <w:rPr>
          <w:sz w:val="28"/>
          <w:szCs w:val="28"/>
        </w:rPr>
        <w:t>Он погиб, защищая Отчизну свою,</w:t>
      </w:r>
    </w:p>
    <w:p w:rsidR="00AE1B2D" w:rsidRDefault="00AE1B2D" w:rsidP="00100D16">
      <w:pPr>
        <w:ind w:firstLine="540"/>
        <w:jc w:val="both"/>
        <w:rPr>
          <w:sz w:val="28"/>
          <w:szCs w:val="28"/>
        </w:rPr>
      </w:pPr>
      <w:r>
        <w:rPr>
          <w:sz w:val="28"/>
          <w:szCs w:val="28"/>
        </w:rPr>
        <w:t>Вызывая огонь на себя.</w:t>
      </w:r>
    </w:p>
    <w:p w:rsidR="00AE1B2D" w:rsidRDefault="00AE1B2D" w:rsidP="00100D16">
      <w:pPr>
        <w:ind w:firstLine="540"/>
        <w:jc w:val="both"/>
        <w:rPr>
          <w:sz w:val="28"/>
          <w:szCs w:val="28"/>
        </w:rPr>
      </w:pPr>
    </w:p>
    <w:p w:rsidR="00AE1B2D" w:rsidRDefault="00AE1B2D" w:rsidP="00100D16">
      <w:pPr>
        <w:ind w:firstLine="540"/>
        <w:jc w:val="both"/>
        <w:rPr>
          <w:sz w:val="28"/>
          <w:szCs w:val="28"/>
        </w:rPr>
      </w:pPr>
      <w:r>
        <w:rPr>
          <w:sz w:val="28"/>
          <w:szCs w:val="28"/>
        </w:rPr>
        <w:t>Занавес слева закрывается. Открывается его правая половина.</w:t>
      </w:r>
    </w:p>
    <w:p w:rsidR="00AE1B2D" w:rsidRDefault="00AE1B2D" w:rsidP="00100D16">
      <w:pPr>
        <w:ind w:firstLine="540"/>
        <w:jc w:val="both"/>
        <w:rPr>
          <w:sz w:val="28"/>
          <w:szCs w:val="28"/>
        </w:rPr>
      </w:pPr>
      <w:r>
        <w:rPr>
          <w:sz w:val="28"/>
          <w:szCs w:val="28"/>
        </w:rPr>
        <w:t xml:space="preserve">На сцене лес. На переднем плане имитация блиндажа. Пень. На пне рация. У рации сидит </w:t>
      </w:r>
      <w:r w:rsidRPr="001C0E86">
        <w:rPr>
          <w:b/>
          <w:sz w:val="28"/>
          <w:szCs w:val="28"/>
        </w:rPr>
        <w:t>боец в плащ-палатке</w:t>
      </w:r>
      <w:r>
        <w:rPr>
          <w:sz w:val="28"/>
          <w:szCs w:val="28"/>
        </w:rPr>
        <w:t>, в каске. Он стучит ключом, вызывая огонь артиллерии: «Огонь! Огонь! Огонь! Я — Звезда! Я — Звезда! Как слышите? Ландыш! Ландыш! Я — Звезда! Огонь!»</w:t>
      </w:r>
    </w:p>
    <w:p w:rsidR="00AE1B2D" w:rsidRDefault="00AE1B2D" w:rsidP="00100D16">
      <w:pPr>
        <w:ind w:firstLine="540"/>
        <w:jc w:val="both"/>
        <w:rPr>
          <w:sz w:val="28"/>
          <w:szCs w:val="28"/>
        </w:rPr>
      </w:pPr>
    </w:p>
    <w:p w:rsidR="00AE1B2D" w:rsidRDefault="00AE1B2D" w:rsidP="00100D16">
      <w:pPr>
        <w:ind w:firstLine="540"/>
        <w:jc w:val="both"/>
        <w:rPr>
          <w:sz w:val="28"/>
          <w:szCs w:val="28"/>
        </w:rPr>
      </w:pPr>
      <w:r>
        <w:rPr>
          <w:sz w:val="28"/>
          <w:szCs w:val="28"/>
        </w:rPr>
        <w:t>Звучат разрывы гранат, звуки боя, пулеметные очереди.</w:t>
      </w:r>
    </w:p>
    <w:p w:rsidR="00AE1B2D" w:rsidRDefault="00AE1B2D" w:rsidP="00100D16">
      <w:pPr>
        <w:ind w:firstLine="540"/>
        <w:jc w:val="both"/>
        <w:rPr>
          <w:sz w:val="28"/>
          <w:szCs w:val="28"/>
        </w:rPr>
      </w:pPr>
      <w:r>
        <w:rPr>
          <w:sz w:val="28"/>
          <w:szCs w:val="28"/>
        </w:rPr>
        <w:t>На сцене сполохи света.</w:t>
      </w:r>
    </w:p>
    <w:p w:rsidR="00AE1B2D" w:rsidRDefault="00AE1B2D" w:rsidP="00100D16">
      <w:pPr>
        <w:ind w:firstLine="540"/>
        <w:jc w:val="both"/>
        <w:rPr>
          <w:sz w:val="28"/>
          <w:szCs w:val="28"/>
        </w:rPr>
      </w:pPr>
      <w:r>
        <w:rPr>
          <w:sz w:val="28"/>
          <w:szCs w:val="28"/>
        </w:rPr>
        <w:t xml:space="preserve">На заднем плане девушка вытаскивает раненого, прислоняет его к ели (стене), начинает перевязывать. </w:t>
      </w:r>
    </w:p>
    <w:p w:rsidR="00CA6C9B" w:rsidRDefault="00CA6C9B" w:rsidP="00100D16">
      <w:pPr>
        <w:ind w:firstLine="540"/>
        <w:jc w:val="both"/>
        <w:rPr>
          <w:sz w:val="28"/>
          <w:szCs w:val="28"/>
        </w:rPr>
      </w:pPr>
      <w:r>
        <w:rPr>
          <w:sz w:val="28"/>
          <w:szCs w:val="28"/>
        </w:rPr>
        <w:t xml:space="preserve">Слева из-за занавеса выходит боец в плащ-палатке, пилотке. У него рука на перевязи, повязка в крови. </w:t>
      </w:r>
      <w:r w:rsidRPr="001C0E86">
        <w:rPr>
          <w:b/>
          <w:sz w:val="28"/>
          <w:szCs w:val="28"/>
        </w:rPr>
        <w:t>Боец у рации</w:t>
      </w:r>
      <w:r>
        <w:rPr>
          <w:sz w:val="28"/>
          <w:szCs w:val="28"/>
        </w:rPr>
        <w:t xml:space="preserve"> продолжает передавать позывные: «Огонь! Огонь!»</w:t>
      </w:r>
    </w:p>
    <w:p w:rsidR="00CA6C9B" w:rsidRDefault="00CA6C9B" w:rsidP="00100D16">
      <w:pPr>
        <w:ind w:firstLine="540"/>
        <w:jc w:val="both"/>
        <w:rPr>
          <w:sz w:val="28"/>
          <w:szCs w:val="28"/>
        </w:rPr>
      </w:pPr>
    </w:p>
    <w:p w:rsidR="00CA6C9B" w:rsidRDefault="00CA6C9B" w:rsidP="00100D16">
      <w:pPr>
        <w:ind w:firstLine="540"/>
        <w:jc w:val="both"/>
        <w:rPr>
          <w:sz w:val="28"/>
          <w:szCs w:val="28"/>
        </w:rPr>
      </w:pPr>
      <w:r w:rsidRPr="00AE1B2D">
        <w:rPr>
          <w:b/>
          <w:sz w:val="28"/>
          <w:szCs w:val="28"/>
        </w:rPr>
        <w:t>1-й чтец:</w:t>
      </w:r>
      <w:r>
        <w:rPr>
          <w:b/>
          <w:sz w:val="28"/>
          <w:szCs w:val="28"/>
        </w:rPr>
        <w:t xml:space="preserve"> </w:t>
      </w:r>
      <w:r w:rsidRPr="00CA6C9B">
        <w:rPr>
          <w:sz w:val="28"/>
          <w:szCs w:val="28"/>
        </w:rPr>
        <w:t>Хотя бы минуту на роздых</w:t>
      </w:r>
      <w:r>
        <w:rPr>
          <w:sz w:val="28"/>
          <w:szCs w:val="28"/>
        </w:rPr>
        <w:t>,</w:t>
      </w:r>
    </w:p>
    <w:p w:rsidR="00CA6C9B" w:rsidRDefault="00CA6C9B" w:rsidP="00100D16">
      <w:pPr>
        <w:ind w:firstLine="540"/>
        <w:jc w:val="both"/>
        <w:rPr>
          <w:sz w:val="28"/>
          <w:szCs w:val="28"/>
        </w:rPr>
      </w:pPr>
      <w:r>
        <w:rPr>
          <w:sz w:val="28"/>
          <w:szCs w:val="28"/>
        </w:rPr>
        <w:t>За окаянных три дня,</w:t>
      </w:r>
    </w:p>
    <w:p w:rsidR="00CA6C9B" w:rsidRDefault="00CA6C9B" w:rsidP="00100D16">
      <w:pPr>
        <w:ind w:firstLine="540"/>
        <w:jc w:val="both"/>
        <w:rPr>
          <w:sz w:val="28"/>
          <w:szCs w:val="28"/>
        </w:rPr>
      </w:pPr>
      <w:r>
        <w:rPr>
          <w:sz w:val="28"/>
          <w:szCs w:val="28"/>
        </w:rPr>
        <w:t>Но снова уносится в воздух:</w:t>
      </w:r>
    </w:p>
    <w:p w:rsidR="00CA6C9B" w:rsidRDefault="0047482F" w:rsidP="00100D16">
      <w:pPr>
        <w:ind w:firstLine="540"/>
        <w:jc w:val="both"/>
        <w:rPr>
          <w:sz w:val="28"/>
          <w:szCs w:val="28"/>
        </w:rPr>
      </w:pPr>
      <w:r>
        <w:rPr>
          <w:sz w:val="28"/>
          <w:szCs w:val="28"/>
        </w:rPr>
        <w:t>«Дайте огонь на меня!»</w:t>
      </w:r>
    </w:p>
    <w:p w:rsidR="0047482F" w:rsidRDefault="0047482F" w:rsidP="00100D16">
      <w:pPr>
        <w:ind w:firstLine="540"/>
        <w:jc w:val="both"/>
        <w:rPr>
          <w:sz w:val="28"/>
          <w:szCs w:val="28"/>
        </w:rPr>
      </w:pPr>
    </w:p>
    <w:p w:rsidR="0047482F" w:rsidRDefault="0047482F" w:rsidP="00100D16">
      <w:pPr>
        <w:ind w:firstLine="540"/>
        <w:jc w:val="both"/>
        <w:rPr>
          <w:sz w:val="28"/>
          <w:szCs w:val="28"/>
        </w:rPr>
      </w:pPr>
      <w:r w:rsidRPr="001C0E86">
        <w:rPr>
          <w:b/>
          <w:sz w:val="28"/>
          <w:szCs w:val="28"/>
        </w:rPr>
        <w:t>Боец у рации</w:t>
      </w:r>
      <w:r>
        <w:rPr>
          <w:sz w:val="28"/>
          <w:szCs w:val="28"/>
        </w:rPr>
        <w:t>: «Огонь! Огонь на меня!»</w:t>
      </w:r>
    </w:p>
    <w:p w:rsidR="0047482F" w:rsidRDefault="0047482F" w:rsidP="00100D16">
      <w:pPr>
        <w:ind w:firstLine="540"/>
        <w:jc w:val="both"/>
        <w:rPr>
          <w:sz w:val="28"/>
          <w:szCs w:val="28"/>
        </w:rPr>
      </w:pPr>
    </w:p>
    <w:p w:rsidR="0047482F" w:rsidRDefault="0047482F" w:rsidP="00100D16">
      <w:pPr>
        <w:ind w:firstLine="540"/>
        <w:jc w:val="both"/>
        <w:rPr>
          <w:sz w:val="28"/>
          <w:szCs w:val="28"/>
        </w:rPr>
      </w:pPr>
      <w:r>
        <w:rPr>
          <w:sz w:val="28"/>
          <w:szCs w:val="28"/>
        </w:rPr>
        <w:t xml:space="preserve">С другой стороны сцены выходит </w:t>
      </w:r>
      <w:r w:rsidRPr="001C0E86">
        <w:rPr>
          <w:b/>
          <w:sz w:val="28"/>
          <w:szCs w:val="28"/>
        </w:rPr>
        <w:t>санитарка</w:t>
      </w:r>
      <w:r>
        <w:rPr>
          <w:sz w:val="28"/>
          <w:szCs w:val="28"/>
        </w:rPr>
        <w:t>, которая перевязывала раненого:</w:t>
      </w:r>
    </w:p>
    <w:p w:rsidR="0047482F" w:rsidRDefault="0047482F" w:rsidP="00100D16">
      <w:pPr>
        <w:ind w:firstLine="540"/>
        <w:jc w:val="both"/>
        <w:rPr>
          <w:sz w:val="28"/>
          <w:szCs w:val="28"/>
        </w:rPr>
      </w:pPr>
      <w:r>
        <w:rPr>
          <w:sz w:val="28"/>
          <w:szCs w:val="28"/>
        </w:rPr>
        <w:t xml:space="preserve">И снова </w:t>
      </w:r>
      <w:r w:rsidR="00F20FC4">
        <w:rPr>
          <w:sz w:val="28"/>
          <w:szCs w:val="28"/>
        </w:rPr>
        <w:t>взлетают с землею</w:t>
      </w:r>
    </w:p>
    <w:p w:rsidR="00F20FC4" w:rsidRDefault="00F20FC4" w:rsidP="00100D16">
      <w:pPr>
        <w:ind w:firstLine="540"/>
        <w:jc w:val="both"/>
        <w:rPr>
          <w:sz w:val="28"/>
          <w:szCs w:val="28"/>
        </w:rPr>
      </w:pPr>
      <w:r>
        <w:rPr>
          <w:sz w:val="28"/>
          <w:szCs w:val="28"/>
        </w:rPr>
        <w:t>Разорванные тела,</w:t>
      </w:r>
    </w:p>
    <w:p w:rsidR="00F20FC4" w:rsidRDefault="00F20FC4" w:rsidP="00100D16">
      <w:pPr>
        <w:ind w:firstLine="540"/>
        <w:jc w:val="both"/>
        <w:rPr>
          <w:sz w:val="28"/>
          <w:szCs w:val="28"/>
        </w:rPr>
      </w:pPr>
      <w:r>
        <w:rPr>
          <w:sz w:val="28"/>
          <w:szCs w:val="28"/>
        </w:rPr>
        <w:t>Мечется пламенем боя</w:t>
      </w:r>
    </w:p>
    <w:p w:rsidR="00F20FC4" w:rsidRDefault="00F20FC4" w:rsidP="00100D16">
      <w:pPr>
        <w:ind w:firstLine="540"/>
        <w:jc w:val="both"/>
        <w:rPr>
          <w:sz w:val="28"/>
          <w:szCs w:val="28"/>
        </w:rPr>
      </w:pPr>
      <w:r>
        <w:rPr>
          <w:sz w:val="28"/>
          <w:szCs w:val="28"/>
        </w:rPr>
        <w:t>Насквозь прожженная мгла.</w:t>
      </w:r>
    </w:p>
    <w:p w:rsidR="00F20FC4" w:rsidRDefault="00F20FC4" w:rsidP="00100D16">
      <w:pPr>
        <w:ind w:firstLine="540"/>
        <w:jc w:val="both"/>
        <w:rPr>
          <w:sz w:val="28"/>
          <w:szCs w:val="28"/>
        </w:rPr>
      </w:pPr>
      <w:r>
        <w:rPr>
          <w:sz w:val="28"/>
          <w:szCs w:val="28"/>
        </w:rPr>
        <w:t>И в этих метельных звездах</w:t>
      </w:r>
    </w:p>
    <w:p w:rsidR="00F20FC4" w:rsidRDefault="00F20FC4" w:rsidP="00100D16">
      <w:pPr>
        <w:ind w:firstLine="540"/>
        <w:jc w:val="both"/>
        <w:rPr>
          <w:sz w:val="28"/>
          <w:szCs w:val="28"/>
        </w:rPr>
      </w:pPr>
      <w:r>
        <w:rPr>
          <w:sz w:val="28"/>
          <w:szCs w:val="28"/>
        </w:rPr>
        <w:t>Твердое, как броня,</w:t>
      </w:r>
    </w:p>
    <w:p w:rsidR="00F20FC4" w:rsidRDefault="00F20FC4" w:rsidP="00100D16">
      <w:pPr>
        <w:ind w:firstLine="540"/>
        <w:jc w:val="both"/>
        <w:rPr>
          <w:sz w:val="28"/>
          <w:szCs w:val="28"/>
        </w:rPr>
      </w:pPr>
      <w:r>
        <w:rPr>
          <w:sz w:val="28"/>
          <w:szCs w:val="28"/>
        </w:rPr>
        <w:t>Режет прогорклый воздух…</w:t>
      </w:r>
    </w:p>
    <w:p w:rsidR="00F20FC4" w:rsidRDefault="00F20FC4" w:rsidP="00100D16">
      <w:pPr>
        <w:ind w:firstLine="540"/>
        <w:jc w:val="both"/>
        <w:rPr>
          <w:sz w:val="28"/>
          <w:szCs w:val="28"/>
        </w:rPr>
      </w:pPr>
    </w:p>
    <w:p w:rsidR="00F20FC4" w:rsidRDefault="00F20FC4" w:rsidP="00100D16">
      <w:pPr>
        <w:ind w:firstLine="540"/>
        <w:jc w:val="both"/>
        <w:rPr>
          <w:sz w:val="28"/>
          <w:szCs w:val="28"/>
        </w:rPr>
      </w:pPr>
      <w:r w:rsidRPr="001C0E86">
        <w:rPr>
          <w:b/>
          <w:sz w:val="28"/>
          <w:szCs w:val="28"/>
        </w:rPr>
        <w:t>Боец у рации:</w:t>
      </w:r>
      <w:r>
        <w:rPr>
          <w:sz w:val="28"/>
          <w:szCs w:val="28"/>
        </w:rPr>
        <w:t xml:space="preserve"> «Огонь! Огонь на меня!»</w:t>
      </w:r>
    </w:p>
    <w:p w:rsidR="00F20FC4" w:rsidRDefault="00F20FC4" w:rsidP="00100D16">
      <w:pPr>
        <w:ind w:firstLine="540"/>
        <w:jc w:val="both"/>
        <w:rPr>
          <w:sz w:val="28"/>
          <w:szCs w:val="28"/>
        </w:rPr>
      </w:pPr>
    </w:p>
    <w:p w:rsidR="00F20FC4" w:rsidRDefault="009724E6" w:rsidP="00100D16">
      <w:pPr>
        <w:ind w:firstLine="540"/>
        <w:jc w:val="both"/>
        <w:rPr>
          <w:sz w:val="28"/>
          <w:szCs w:val="28"/>
        </w:rPr>
      </w:pPr>
      <w:r>
        <w:rPr>
          <w:sz w:val="28"/>
          <w:szCs w:val="28"/>
        </w:rPr>
        <w:t>Звучит сильная канонада…</w:t>
      </w:r>
    </w:p>
    <w:p w:rsidR="009724E6" w:rsidRDefault="009724E6" w:rsidP="00100D16">
      <w:pPr>
        <w:ind w:firstLine="540"/>
        <w:jc w:val="both"/>
        <w:rPr>
          <w:sz w:val="28"/>
          <w:szCs w:val="28"/>
        </w:rPr>
      </w:pPr>
    </w:p>
    <w:p w:rsidR="009724E6" w:rsidRDefault="009724E6" w:rsidP="00100D16">
      <w:pPr>
        <w:ind w:firstLine="540"/>
        <w:jc w:val="both"/>
        <w:rPr>
          <w:sz w:val="28"/>
          <w:szCs w:val="28"/>
        </w:rPr>
      </w:pPr>
      <w:r>
        <w:rPr>
          <w:sz w:val="28"/>
          <w:szCs w:val="28"/>
        </w:rPr>
        <w:t>Он вздрагивает, падает</w:t>
      </w:r>
      <w:r w:rsidR="001C0E86">
        <w:rPr>
          <w:sz w:val="28"/>
          <w:szCs w:val="28"/>
        </w:rPr>
        <w:t>…</w:t>
      </w:r>
    </w:p>
    <w:p w:rsidR="001C0E86" w:rsidRDefault="001C0E86" w:rsidP="00100D16">
      <w:pPr>
        <w:ind w:firstLine="540"/>
        <w:jc w:val="both"/>
        <w:rPr>
          <w:sz w:val="28"/>
          <w:szCs w:val="28"/>
        </w:rPr>
      </w:pPr>
      <w:r>
        <w:rPr>
          <w:sz w:val="28"/>
          <w:szCs w:val="28"/>
        </w:rPr>
        <w:t>Девушка подхватывает его, перевязывает.</w:t>
      </w:r>
    </w:p>
    <w:p w:rsidR="001C0E86" w:rsidRDefault="001C0E86" w:rsidP="00100D16">
      <w:pPr>
        <w:ind w:firstLine="540"/>
        <w:jc w:val="both"/>
        <w:rPr>
          <w:sz w:val="28"/>
          <w:szCs w:val="28"/>
        </w:rPr>
      </w:pPr>
      <w:r>
        <w:rPr>
          <w:sz w:val="28"/>
          <w:szCs w:val="28"/>
        </w:rPr>
        <w:t>Потом все трое встают вдоль сцены, на просцениуме. Они измучены, ранены, но они выдержали этот бой.</w:t>
      </w:r>
    </w:p>
    <w:p w:rsidR="001C0E86" w:rsidRDefault="001C0E86" w:rsidP="00100D16">
      <w:pPr>
        <w:ind w:firstLine="540"/>
        <w:jc w:val="both"/>
        <w:rPr>
          <w:sz w:val="28"/>
          <w:szCs w:val="28"/>
        </w:rPr>
      </w:pPr>
    </w:p>
    <w:p w:rsidR="001C0E86" w:rsidRDefault="001C0E86" w:rsidP="00100D16">
      <w:pPr>
        <w:ind w:firstLine="540"/>
        <w:jc w:val="both"/>
        <w:rPr>
          <w:sz w:val="28"/>
          <w:szCs w:val="28"/>
        </w:rPr>
      </w:pPr>
      <w:r>
        <w:rPr>
          <w:b/>
          <w:sz w:val="28"/>
          <w:szCs w:val="28"/>
        </w:rPr>
        <w:t>1-й бо</w:t>
      </w:r>
      <w:r w:rsidRPr="00AE1B2D">
        <w:rPr>
          <w:b/>
          <w:sz w:val="28"/>
          <w:szCs w:val="28"/>
        </w:rPr>
        <w:t>ец:</w:t>
      </w:r>
      <w:r>
        <w:rPr>
          <w:b/>
          <w:sz w:val="28"/>
          <w:szCs w:val="28"/>
        </w:rPr>
        <w:t xml:space="preserve"> </w:t>
      </w:r>
      <w:r>
        <w:rPr>
          <w:sz w:val="28"/>
          <w:szCs w:val="28"/>
        </w:rPr>
        <w:t>Они ломились напролом,</w:t>
      </w:r>
    </w:p>
    <w:p w:rsidR="001C0E86" w:rsidRDefault="001C0E86" w:rsidP="00100D16">
      <w:pPr>
        <w:ind w:firstLine="540"/>
        <w:jc w:val="both"/>
        <w:rPr>
          <w:sz w:val="28"/>
          <w:szCs w:val="28"/>
        </w:rPr>
      </w:pPr>
      <w:r>
        <w:rPr>
          <w:sz w:val="28"/>
          <w:szCs w:val="28"/>
        </w:rPr>
        <w:t>Фугаски тоннами возили,</w:t>
      </w:r>
    </w:p>
    <w:p w:rsidR="001C0E86" w:rsidRDefault="001C0E86" w:rsidP="00100D16">
      <w:pPr>
        <w:ind w:firstLine="540"/>
        <w:jc w:val="both"/>
        <w:rPr>
          <w:sz w:val="28"/>
          <w:szCs w:val="28"/>
        </w:rPr>
      </w:pPr>
      <w:r>
        <w:rPr>
          <w:sz w:val="28"/>
          <w:szCs w:val="28"/>
        </w:rPr>
        <w:t>Разбили мост,</w:t>
      </w:r>
    </w:p>
    <w:p w:rsidR="001C0E86" w:rsidRDefault="001C0E86" w:rsidP="00100D16">
      <w:pPr>
        <w:ind w:firstLine="540"/>
        <w:jc w:val="both"/>
        <w:rPr>
          <w:sz w:val="28"/>
          <w:szCs w:val="28"/>
        </w:rPr>
      </w:pPr>
      <w:r>
        <w:rPr>
          <w:sz w:val="28"/>
          <w:szCs w:val="28"/>
        </w:rPr>
        <w:t>Сожгли паром</w:t>
      </w:r>
    </w:p>
    <w:p w:rsidR="001C0E86" w:rsidRDefault="001C0E86" w:rsidP="00100D16">
      <w:pPr>
        <w:ind w:firstLine="540"/>
        <w:jc w:val="both"/>
        <w:rPr>
          <w:sz w:val="28"/>
          <w:szCs w:val="28"/>
        </w:rPr>
      </w:pPr>
      <w:r>
        <w:rPr>
          <w:sz w:val="28"/>
          <w:szCs w:val="28"/>
        </w:rPr>
        <w:t>И берег весь перемесили.</w:t>
      </w:r>
    </w:p>
    <w:p w:rsidR="001C0E86" w:rsidRDefault="001C0E86" w:rsidP="00100D16">
      <w:pPr>
        <w:ind w:firstLine="540"/>
        <w:jc w:val="both"/>
        <w:rPr>
          <w:sz w:val="28"/>
          <w:szCs w:val="28"/>
        </w:rPr>
      </w:pPr>
    </w:p>
    <w:p w:rsidR="001C0E86" w:rsidRDefault="001C0E86" w:rsidP="00100D16">
      <w:pPr>
        <w:ind w:firstLine="540"/>
        <w:jc w:val="both"/>
        <w:rPr>
          <w:sz w:val="28"/>
          <w:szCs w:val="28"/>
        </w:rPr>
      </w:pPr>
      <w:r w:rsidRPr="001C0E86">
        <w:rPr>
          <w:b/>
          <w:sz w:val="28"/>
          <w:szCs w:val="28"/>
        </w:rPr>
        <w:t>Девушка:</w:t>
      </w:r>
      <w:r>
        <w:rPr>
          <w:b/>
          <w:sz w:val="28"/>
          <w:szCs w:val="28"/>
        </w:rPr>
        <w:t xml:space="preserve"> </w:t>
      </w:r>
      <w:r w:rsidR="003B5E58" w:rsidRPr="003B5E58">
        <w:rPr>
          <w:sz w:val="28"/>
          <w:szCs w:val="28"/>
        </w:rPr>
        <w:t>Пе</w:t>
      </w:r>
      <w:r w:rsidR="003B5E58">
        <w:rPr>
          <w:sz w:val="28"/>
          <w:szCs w:val="28"/>
        </w:rPr>
        <w:t>хоты шквал и шквал огня</w:t>
      </w:r>
    </w:p>
    <w:p w:rsidR="003B5E58" w:rsidRDefault="003B5E58" w:rsidP="00100D16">
      <w:pPr>
        <w:ind w:firstLine="540"/>
        <w:jc w:val="both"/>
        <w:rPr>
          <w:sz w:val="28"/>
          <w:szCs w:val="28"/>
        </w:rPr>
      </w:pPr>
      <w:r>
        <w:rPr>
          <w:sz w:val="28"/>
          <w:szCs w:val="28"/>
        </w:rPr>
        <w:t>Бросали разом в наступленье…</w:t>
      </w:r>
    </w:p>
    <w:p w:rsidR="003B5E58" w:rsidRDefault="003B5E58" w:rsidP="00100D16">
      <w:pPr>
        <w:ind w:firstLine="540"/>
        <w:jc w:val="both"/>
        <w:rPr>
          <w:sz w:val="28"/>
          <w:szCs w:val="28"/>
        </w:rPr>
      </w:pPr>
      <w:r>
        <w:rPr>
          <w:sz w:val="28"/>
          <w:szCs w:val="28"/>
        </w:rPr>
        <w:t>Не час, не два — четыре дня</w:t>
      </w:r>
    </w:p>
    <w:p w:rsidR="003B5E58" w:rsidRDefault="003B5E58" w:rsidP="00100D16">
      <w:pPr>
        <w:ind w:firstLine="540"/>
        <w:jc w:val="both"/>
        <w:rPr>
          <w:sz w:val="28"/>
          <w:szCs w:val="28"/>
        </w:rPr>
      </w:pPr>
      <w:r>
        <w:rPr>
          <w:sz w:val="28"/>
          <w:szCs w:val="28"/>
        </w:rPr>
        <w:t>Стояло светопреставленье!</w:t>
      </w:r>
    </w:p>
    <w:p w:rsidR="003B5E58" w:rsidRDefault="003B5E58" w:rsidP="00100D16">
      <w:pPr>
        <w:ind w:firstLine="540"/>
        <w:jc w:val="both"/>
        <w:rPr>
          <w:sz w:val="28"/>
          <w:szCs w:val="28"/>
        </w:rPr>
      </w:pPr>
    </w:p>
    <w:p w:rsidR="003B5E58" w:rsidRDefault="003B5E58" w:rsidP="00100D16">
      <w:pPr>
        <w:ind w:firstLine="540"/>
        <w:jc w:val="both"/>
        <w:rPr>
          <w:sz w:val="28"/>
          <w:szCs w:val="28"/>
        </w:rPr>
      </w:pPr>
      <w:r>
        <w:rPr>
          <w:b/>
          <w:sz w:val="28"/>
          <w:szCs w:val="28"/>
        </w:rPr>
        <w:t>2-й бо</w:t>
      </w:r>
      <w:r w:rsidRPr="00AE1B2D">
        <w:rPr>
          <w:b/>
          <w:sz w:val="28"/>
          <w:szCs w:val="28"/>
        </w:rPr>
        <w:t>ец:</w:t>
      </w:r>
      <w:r>
        <w:rPr>
          <w:b/>
          <w:sz w:val="28"/>
          <w:szCs w:val="28"/>
        </w:rPr>
        <w:t xml:space="preserve"> </w:t>
      </w:r>
      <w:r w:rsidR="004D131D">
        <w:rPr>
          <w:sz w:val="28"/>
          <w:szCs w:val="28"/>
        </w:rPr>
        <w:t>Под треск, и уханье, и гул</w:t>
      </w:r>
    </w:p>
    <w:p w:rsidR="004D131D" w:rsidRDefault="004D131D" w:rsidP="00100D16">
      <w:pPr>
        <w:ind w:firstLine="540"/>
        <w:jc w:val="both"/>
        <w:rPr>
          <w:sz w:val="28"/>
          <w:szCs w:val="28"/>
        </w:rPr>
      </w:pPr>
      <w:r>
        <w:rPr>
          <w:sz w:val="28"/>
          <w:szCs w:val="28"/>
        </w:rPr>
        <w:t>Противник все втоптал в трясину,</w:t>
      </w:r>
    </w:p>
    <w:p w:rsidR="004D131D" w:rsidRDefault="004D131D" w:rsidP="00100D16">
      <w:pPr>
        <w:ind w:firstLine="540"/>
        <w:jc w:val="both"/>
        <w:rPr>
          <w:sz w:val="28"/>
          <w:szCs w:val="28"/>
        </w:rPr>
      </w:pPr>
      <w:r>
        <w:rPr>
          <w:sz w:val="28"/>
          <w:szCs w:val="28"/>
        </w:rPr>
        <w:t>Лишь реку вспять не повернул</w:t>
      </w:r>
    </w:p>
    <w:p w:rsidR="004D131D" w:rsidRDefault="004D131D" w:rsidP="00100D16">
      <w:pPr>
        <w:ind w:firstLine="540"/>
        <w:jc w:val="both"/>
        <w:rPr>
          <w:sz w:val="28"/>
          <w:szCs w:val="28"/>
        </w:rPr>
      </w:pPr>
      <w:r>
        <w:rPr>
          <w:sz w:val="28"/>
          <w:szCs w:val="28"/>
        </w:rPr>
        <w:t>И нас в нее не опрокинул!</w:t>
      </w:r>
    </w:p>
    <w:p w:rsidR="004D131D" w:rsidRDefault="004D131D" w:rsidP="00100D16">
      <w:pPr>
        <w:ind w:firstLine="540"/>
        <w:jc w:val="both"/>
        <w:rPr>
          <w:sz w:val="28"/>
          <w:szCs w:val="28"/>
        </w:rPr>
      </w:pPr>
    </w:p>
    <w:p w:rsidR="004D131D" w:rsidRDefault="004D131D" w:rsidP="00100D16">
      <w:pPr>
        <w:ind w:firstLine="540"/>
        <w:jc w:val="both"/>
        <w:rPr>
          <w:sz w:val="28"/>
          <w:szCs w:val="28"/>
        </w:rPr>
      </w:pPr>
      <w:r>
        <w:rPr>
          <w:sz w:val="28"/>
          <w:szCs w:val="28"/>
        </w:rPr>
        <w:t>Все отступают назад. Занавес закрывается.</w:t>
      </w:r>
    </w:p>
    <w:p w:rsidR="00E54D54" w:rsidRDefault="00E54D54" w:rsidP="00100D16">
      <w:pPr>
        <w:ind w:firstLine="540"/>
        <w:jc w:val="both"/>
        <w:rPr>
          <w:sz w:val="28"/>
          <w:szCs w:val="28"/>
        </w:rPr>
      </w:pPr>
    </w:p>
    <w:p w:rsidR="00E54D54" w:rsidRDefault="00E54D54" w:rsidP="00100D16">
      <w:pPr>
        <w:ind w:firstLine="540"/>
        <w:jc w:val="both"/>
        <w:rPr>
          <w:sz w:val="28"/>
          <w:szCs w:val="28"/>
        </w:rPr>
      </w:pPr>
      <w:r w:rsidRPr="00E54D54">
        <w:rPr>
          <w:b/>
          <w:sz w:val="28"/>
          <w:szCs w:val="28"/>
        </w:rPr>
        <w:t>Голос за сценой:</w:t>
      </w:r>
      <w:r>
        <w:rPr>
          <w:b/>
          <w:sz w:val="28"/>
          <w:szCs w:val="28"/>
        </w:rPr>
        <w:t xml:space="preserve"> </w:t>
      </w:r>
      <w:r w:rsidR="00EA4B5A">
        <w:rPr>
          <w:sz w:val="28"/>
          <w:szCs w:val="28"/>
        </w:rPr>
        <w:t>Вы так неистово хотели</w:t>
      </w:r>
    </w:p>
    <w:p w:rsidR="00EA4B5A" w:rsidRDefault="00EA4B5A" w:rsidP="00100D16">
      <w:pPr>
        <w:ind w:firstLine="540"/>
        <w:jc w:val="both"/>
        <w:rPr>
          <w:sz w:val="28"/>
          <w:szCs w:val="28"/>
        </w:rPr>
      </w:pPr>
      <w:r>
        <w:rPr>
          <w:sz w:val="28"/>
          <w:szCs w:val="28"/>
        </w:rPr>
        <w:t>Приблизить долгожданный час,</w:t>
      </w:r>
    </w:p>
    <w:p w:rsidR="00EA4B5A" w:rsidRDefault="00EA4B5A" w:rsidP="00100D16">
      <w:pPr>
        <w:ind w:firstLine="540"/>
        <w:jc w:val="both"/>
        <w:rPr>
          <w:sz w:val="28"/>
          <w:szCs w:val="28"/>
        </w:rPr>
      </w:pPr>
      <w:r>
        <w:rPr>
          <w:sz w:val="28"/>
          <w:szCs w:val="28"/>
        </w:rPr>
        <w:t>Что ни снаряды, ни метели</w:t>
      </w:r>
    </w:p>
    <w:p w:rsidR="00EA4B5A" w:rsidRDefault="00EA4B5A" w:rsidP="00100D16">
      <w:pPr>
        <w:ind w:firstLine="540"/>
        <w:jc w:val="both"/>
        <w:rPr>
          <w:sz w:val="28"/>
          <w:szCs w:val="28"/>
        </w:rPr>
      </w:pPr>
      <w:r>
        <w:rPr>
          <w:sz w:val="28"/>
          <w:szCs w:val="28"/>
        </w:rPr>
        <w:t>Остановить не смели вас!</w:t>
      </w:r>
    </w:p>
    <w:p w:rsidR="0010567A" w:rsidRDefault="0010567A" w:rsidP="00100D16">
      <w:pPr>
        <w:ind w:firstLine="540"/>
        <w:jc w:val="both"/>
        <w:rPr>
          <w:sz w:val="28"/>
          <w:szCs w:val="28"/>
        </w:rPr>
      </w:pPr>
      <w:r>
        <w:rPr>
          <w:sz w:val="28"/>
          <w:szCs w:val="28"/>
        </w:rPr>
        <w:t>На рубежах весны четвертой</w:t>
      </w:r>
    </w:p>
    <w:p w:rsidR="0010567A" w:rsidRDefault="0010567A" w:rsidP="00100D16">
      <w:pPr>
        <w:ind w:firstLine="540"/>
        <w:jc w:val="both"/>
        <w:rPr>
          <w:sz w:val="28"/>
          <w:szCs w:val="28"/>
        </w:rPr>
      </w:pPr>
      <w:r>
        <w:rPr>
          <w:sz w:val="28"/>
          <w:szCs w:val="28"/>
        </w:rPr>
        <w:t>В награду за года тревог</w:t>
      </w:r>
    </w:p>
    <w:p w:rsidR="0010567A" w:rsidRDefault="0010567A" w:rsidP="00100D16">
      <w:pPr>
        <w:ind w:firstLine="540"/>
        <w:jc w:val="both"/>
        <w:rPr>
          <w:sz w:val="28"/>
          <w:szCs w:val="28"/>
        </w:rPr>
      </w:pPr>
      <w:r>
        <w:rPr>
          <w:sz w:val="28"/>
          <w:szCs w:val="28"/>
        </w:rPr>
        <w:t>В дыму и прахе распростертый</w:t>
      </w:r>
    </w:p>
    <w:p w:rsidR="0010567A" w:rsidRDefault="0010567A" w:rsidP="00100D16">
      <w:pPr>
        <w:ind w:firstLine="540"/>
        <w:jc w:val="both"/>
        <w:rPr>
          <w:sz w:val="28"/>
          <w:szCs w:val="28"/>
        </w:rPr>
      </w:pPr>
      <w:r>
        <w:rPr>
          <w:sz w:val="28"/>
          <w:szCs w:val="28"/>
        </w:rPr>
        <w:t>Берлин лежал у ваших ног!</w:t>
      </w:r>
    </w:p>
    <w:p w:rsidR="0062516D" w:rsidRDefault="0062516D" w:rsidP="00100D16">
      <w:pPr>
        <w:ind w:firstLine="540"/>
        <w:jc w:val="both"/>
        <w:rPr>
          <w:sz w:val="28"/>
          <w:szCs w:val="28"/>
        </w:rPr>
      </w:pPr>
    </w:p>
    <w:p w:rsidR="0062516D" w:rsidRDefault="0062516D" w:rsidP="00100D16">
      <w:pPr>
        <w:ind w:firstLine="540"/>
        <w:jc w:val="both"/>
        <w:rPr>
          <w:b/>
          <w:sz w:val="28"/>
          <w:szCs w:val="28"/>
        </w:rPr>
      </w:pPr>
      <w:r w:rsidRPr="0062516D">
        <w:rPr>
          <w:b/>
          <w:sz w:val="28"/>
          <w:szCs w:val="28"/>
        </w:rPr>
        <w:t>Фонограмма. «Эх, дороги…»</w:t>
      </w:r>
    </w:p>
    <w:p w:rsidR="0062516D" w:rsidRPr="0062516D" w:rsidRDefault="0062516D" w:rsidP="00100D16">
      <w:pPr>
        <w:ind w:firstLine="540"/>
        <w:jc w:val="both"/>
        <w:rPr>
          <w:b/>
          <w:sz w:val="28"/>
          <w:szCs w:val="28"/>
        </w:rPr>
      </w:pPr>
      <w:r>
        <w:rPr>
          <w:b/>
          <w:sz w:val="28"/>
          <w:szCs w:val="28"/>
        </w:rPr>
        <w:t>На экране кадры учебного фильма «Великая отечественная»</w:t>
      </w:r>
    </w:p>
    <w:p w:rsidR="00F20FC4" w:rsidRDefault="00F20FC4" w:rsidP="00100D16">
      <w:pPr>
        <w:ind w:firstLine="540"/>
        <w:jc w:val="both"/>
        <w:rPr>
          <w:sz w:val="28"/>
          <w:szCs w:val="28"/>
        </w:rPr>
      </w:pPr>
    </w:p>
    <w:p w:rsidR="0062516D" w:rsidRDefault="0062516D" w:rsidP="00100D16">
      <w:pPr>
        <w:ind w:firstLine="540"/>
        <w:jc w:val="both"/>
        <w:rPr>
          <w:sz w:val="28"/>
          <w:szCs w:val="28"/>
        </w:rPr>
      </w:pPr>
      <w:r w:rsidRPr="0062516D">
        <w:rPr>
          <w:b/>
          <w:sz w:val="28"/>
          <w:szCs w:val="28"/>
        </w:rPr>
        <w:t>Голос за сценой:</w:t>
      </w:r>
      <w:r>
        <w:rPr>
          <w:b/>
          <w:sz w:val="28"/>
          <w:szCs w:val="28"/>
        </w:rPr>
        <w:t xml:space="preserve"> </w:t>
      </w:r>
      <w:r>
        <w:rPr>
          <w:sz w:val="28"/>
          <w:szCs w:val="28"/>
        </w:rPr>
        <w:t>Фронтовые дороги…</w:t>
      </w:r>
    </w:p>
    <w:p w:rsidR="0062516D" w:rsidRDefault="0062516D" w:rsidP="00100D16">
      <w:pPr>
        <w:ind w:firstLine="540"/>
        <w:jc w:val="both"/>
        <w:rPr>
          <w:sz w:val="28"/>
          <w:szCs w:val="28"/>
        </w:rPr>
      </w:pPr>
      <w:r>
        <w:rPr>
          <w:sz w:val="28"/>
          <w:szCs w:val="28"/>
        </w:rPr>
        <w:t>Сколько пройдено вами</w:t>
      </w:r>
    </w:p>
    <w:p w:rsidR="0062516D" w:rsidRDefault="0062516D" w:rsidP="00100D16">
      <w:pPr>
        <w:ind w:firstLine="540"/>
        <w:jc w:val="both"/>
        <w:rPr>
          <w:sz w:val="28"/>
          <w:szCs w:val="28"/>
        </w:rPr>
      </w:pPr>
      <w:r>
        <w:rPr>
          <w:sz w:val="28"/>
          <w:szCs w:val="28"/>
        </w:rPr>
        <w:t xml:space="preserve">Этих трудных, жестоких, </w:t>
      </w:r>
    </w:p>
    <w:p w:rsidR="0062516D" w:rsidRDefault="0062516D" w:rsidP="00100D16">
      <w:pPr>
        <w:ind w:firstLine="540"/>
        <w:jc w:val="both"/>
        <w:rPr>
          <w:sz w:val="28"/>
          <w:szCs w:val="28"/>
        </w:rPr>
      </w:pPr>
      <w:r>
        <w:rPr>
          <w:sz w:val="28"/>
          <w:szCs w:val="28"/>
        </w:rPr>
        <w:t>Вдрызг разбитых дорог.</w:t>
      </w:r>
    </w:p>
    <w:p w:rsidR="0062516D" w:rsidRDefault="0062516D" w:rsidP="00100D16">
      <w:pPr>
        <w:ind w:firstLine="540"/>
        <w:jc w:val="both"/>
        <w:rPr>
          <w:sz w:val="28"/>
          <w:szCs w:val="28"/>
        </w:rPr>
      </w:pPr>
      <w:r>
        <w:rPr>
          <w:sz w:val="28"/>
          <w:szCs w:val="28"/>
        </w:rPr>
        <w:t>Фронтовые дороги…</w:t>
      </w:r>
    </w:p>
    <w:p w:rsidR="0062516D" w:rsidRDefault="0062516D" w:rsidP="00100D16">
      <w:pPr>
        <w:ind w:firstLine="540"/>
        <w:jc w:val="both"/>
        <w:rPr>
          <w:sz w:val="28"/>
          <w:szCs w:val="28"/>
        </w:rPr>
      </w:pPr>
      <w:r>
        <w:rPr>
          <w:sz w:val="28"/>
          <w:szCs w:val="28"/>
        </w:rPr>
        <w:t xml:space="preserve">Если б знали мы с вами — </w:t>
      </w:r>
    </w:p>
    <w:p w:rsidR="0062516D" w:rsidRDefault="0062516D" w:rsidP="00100D16">
      <w:pPr>
        <w:ind w:firstLine="540"/>
        <w:jc w:val="both"/>
        <w:rPr>
          <w:sz w:val="28"/>
          <w:szCs w:val="28"/>
        </w:rPr>
      </w:pPr>
      <w:r>
        <w:rPr>
          <w:sz w:val="28"/>
          <w:szCs w:val="28"/>
        </w:rPr>
        <w:t xml:space="preserve">Сколько сделал солдат наш, </w:t>
      </w:r>
    </w:p>
    <w:p w:rsidR="0062516D" w:rsidRDefault="0062516D" w:rsidP="00100D16">
      <w:pPr>
        <w:ind w:firstLine="540"/>
        <w:jc w:val="both"/>
        <w:rPr>
          <w:sz w:val="28"/>
          <w:szCs w:val="28"/>
        </w:rPr>
      </w:pPr>
      <w:r>
        <w:rPr>
          <w:sz w:val="28"/>
          <w:szCs w:val="28"/>
        </w:rPr>
        <w:t>Сколько вынести смог!</w:t>
      </w:r>
    </w:p>
    <w:p w:rsidR="0062516D" w:rsidRDefault="0062516D" w:rsidP="00100D16">
      <w:pPr>
        <w:ind w:firstLine="540"/>
        <w:jc w:val="both"/>
        <w:rPr>
          <w:sz w:val="28"/>
          <w:szCs w:val="28"/>
        </w:rPr>
      </w:pPr>
    </w:p>
    <w:p w:rsidR="0062516D" w:rsidRDefault="0062516D" w:rsidP="00100D16">
      <w:pPr>
        <w:ind w:firstLine="540"/>
        <w:jc w:val="both"/>
        <w:rPr>
          <w:sz w:val="28"/>
          <w:szCs w:val="28"/>
        </w:rPr>
      </w:pPr>
      <w:r>
        <w:rPr>
          <w:sz w:val="28"/>
          <w:szCs w:val="28"/>
        </w:rPr>
        <w:t>Навстречу раскатам ревущего грома,</w:t>
      </w:r>
    </w:p>
    <w:p w:rsidR="0062516D" w:rsidRDefault="0062516D" w:rsidP="00100D16">
      <w:pPr>
        <w:ind w:firstLine="540"/>
        <w:jc w:val="both"/>
        <w:rPr>
          <w:sz w:val="28"/>
          <w:szCs w:val="28"/>
        </w:rPr>
      </w:pPr>
      <w:r>
        <w:rPr>
          <w:sz w:val="28"/>
          <w:szCs w:val="28"/>
        </w:rPr>
        <w:t>Вы в бой поднимались светло и сурово.</w:t>
      </w:r>
    </w:p>
    <w:p w:rsidR="0062516D" w:rsidRDefault="0062516D" w:rsidP="00100D16">
      <w:pPr>
        <w:ind w:firstLine="540"/>
        <w:jc w:val="both"/>
        <w:rPr>
          <w:sz w:val="28"/>
          <w:szCs w:val="28"/>
        </w:rPr>
      </w:pPr>
      <w:r>
        <w:rPr>
          <w:sz w:val="28"/>
          <w:szCs w:val="28"/>
        </w:rPr>
        <w:t>На ваших знаменах начертано слово:</w:t>
      </w:r>
    </w:p>
    <w:p w:rsidR="0062516D" w:rsidRDefault="0062516D" w:rsidP="00100D16">
      <w:pPr>
        <w:ind w:firstLine="540"/>
        <w:jc w:val="both"/>
        <w:rPr>
          <w:sz w:val="28"/>
          <w:szCs w:val="28"/>
        </w:rPr>
      </w:pPr>
      <w:r>
        <w:rPr>
          <w:sz w:val="28"/>
          <w:szCs w:val="28"/>
        </w:rPr>
        <w:t>Победа! Победа! Победа!</w:t>
      </w:r>
    </w:p>
    <w:p w:rsidR="0062516D" w:rsidRDefault="0062516D" w:rsidP="00100D16">
      <w:pPr>
        <w:ind w:firstLine="540"/>
        <w:jc w:val="both"/>
        <w:rPr>
          <w:sz w:val="28"/>
          <w:szCs w:val="28"/>
        </w:rPr>
      </w:pPr>
      <w:r>
        <w:rPr>
          <w:sz w:val="28"/>
          <w:szCs w:val="28"/>
        </w:rPr>
        <w:t>Во имя Отчизны — Победа!</w:t>
      </w:r>
    </w:p>
    <w:p w:rsidR="0062516D" w:rsidRDefault="0062516D" w:rsidP="00100D16">
      <w:pPr>
        <w:ind w:firstLine="540"/>
        <w:jc w:val="both"/>
        <w:rPr>
          <w:sz w:val="28"/>
          <w:szCs w:val="28"/>
        </w:rPr>
      </w:pPr>
      <w:r>
        <w:rPr>
          <w:sz w:val="28"/>
          <w:szCs w:val="28"/>
        </w:rPr>
        <w:t>Во имя живущих — Победа!</w:t>
      </w:r>
    </w:p>
    <w:p w:rsidR="0062516D" w:rsidRDefault="0062516D" w:rsidP="00100D16">
      <w:pPr>
        <w:ind w:firstLine="540"/>
        <w:jc w:val="both"/>
        <w:rPr>
          <w:sz w:val="28"/>
          <w:szCs w:val="28"/>
        </w:rPr>
      </w:pPr>
      <w:r>
        <w:rPr>
          <w:sz w:val="28"/>
          <w:szCs w:val="28"/>
        </w:rPr>
        <w:t>Во имя грядущих — Победа!</w:t>
      </w:r>
    </w:p>
    <w:p w:rsidR="0062516D" w:rsidRDefault="0062516D" w:rsidP="00100D16">
      <w:pPr>
        <w:ind w:firstLine="540"/>
        <w:jc w:val="both"/>
        <w:rPr>
          <w:sz w:val="28"/>
          <w:szCs w:val="28"/>
        </w:rPr>
      </w:pPr>
    </w:p>
    <w:p w:rsidR="0062516D" w:rsidRPr="0062516D" w:rsidRDefault="0062516D" w:rsidP="00100D16">
      <w:pPr>
        <w:ind w:firstLine="540"/>
        <w:jc w:val="both"/>
        <w:rPr>
          <w:b/>
          <w:sz w:val="28"/>
          <w:szCs w:val="28"/>
        </w:rPr>
      </w:pPr>
      <w:r w:rsidRPr="0062516D">
        <w:rPr>
          <w:b/>
          <w:sz w:val="28"/>
          <w:szCs w:val="28"/>
        </w:rPr>
        <w:t>Фонограмма. Слова Левитана о подписании капитуляции.</w:t>
      </w:r>
    </w:p>
    <w:p w:rsidR="0062516D" w:rsidRDefault="0062516D" w:rsidP="00100D16">
      <w:pPr>
        <w:ind w:firstLine="540"/>
        <w:jc w:val="both"/>
        <w:rPr>
          <w:b/>
          <w:sz w:val="28"/>
          <w:szCs w:val="28"/>
        </w:rPr>
      </w:pPr>
      <w:r w:rsidRPr="0062516D">
        <w:rPr>
          <w:b/>
          <w:sz w:val="28"/>
          <w:szCs w:val="28"/>
        </w:rPr>
        <w:t>На экране кадры поверженного Рейхстага и водружения знамени.</w:t>
      </w:r>
    </w:p>
    <w:p w:rsidR="00C7711C" w:rsidRDefault="00C7711C" w:rsidP="00100D16">
      <w:pPr>
        <w:ind w:firstLine="540"/>
        <w:jc w:val="both"/>
        <w:rPr>
          <w:b/>
          <w:sz w:val="28"/>
          <w:szCs w:val="28"/>
        </w:rPr>
      </w:pPr>
    </w:p>
    <w:p w:rsidR="00C7711C" w:rsidRDefault="002B651C" w:rsidP="00100D16">
      <w:pPr>
        <w:ind w:firstLine="540"/>
        <w:jc w:val="both"/>
        <w:rPr>
          <w:sz w:val="28"/>
          <w:szCs w:val="28"/>
        </w:rPr>
      </w:pPr>
      <w:r>
        <w:rPr>
          <w:sz w:val="28"/>
          <w:szCs w:val="28"/>
        </w:rPr>
        <w:t>Все участники встают рядом на сцене.</w:t>
      </w:r>
    </w:p>
    <w:p w:rsidR="002B651C" w:rsidRDefault="002B651C" w:rsidP="00100D16">
      <w:pPr>
        <w:ind w:firstLine="540"/>
        <w:jc w:val="both"/>
        <w:rPr>
          <w:sz w:val="28"/>
          <w:szCs w:val="28"/>
        </w:rPr>
      </w:pPr>
    </w:p>
    <w:p w:rsidR="002B651C" w:rsidRPr="002B651C" w:rsidRDefault="002B651C" w:rsidP="00100D16">
      <w:pPr>
        <w:ind w:firstLine="540"/>
        <w:jc w:val="both"/>
        <w:rPr>
          <w:b/>
          <w:sz w:val="28"/>
          <w:szCs w:val="28"/>
        </w:rPr>
      </w:pPr>
      <w:r w:rsidRPr="002B651C">
        <w:rPr>
          <w:b/>
          <w:sz w:val="28"/>
          <w:szCs w:val="28"/>
        </w:rPr>
        <w:t>Тихо звучит песня «День Победы»</w:t>
      </w:r>
    </w:p>
    <w:p w:rsidR="00AE1B2D" w:rsidRPr="002B651C" w:rsidRDefault="0062516D" w:rsidP="00100D16">
      <w:pPr>
        <w:ind w:firstLine="540"/>
        <w:jc w:val="both"/>
        <w:rPr>
          <w:b/>
          <w:sz w:val="28"/>
          <w:szCs w:val="28"/>
        </w:rPr>
      </w:pPr>
      <w:r w:rsidRPr="002B651C">
        <w:rPr>
          <w:b/>
          <w:sz w:val="28"/>
          <w:szCs w:val="28"/>
        </w:rPr>
        <w:t xml:space="preserve"> </w:t>
      </w:r>
    </w:p>
    <w:p w:rsidR="002B651C" w:rsidRDefault="002B651C" w:rsidP="00100D16">
      <w:pPr>
        <w:ind w:firstLine="540"/>
        <w:jc w:val="both"/>
        <w:rPr>
          <w:sz w:val="28"/>
          <w:szCs w:val="28"/>
        </w:rPr>
      </w:pPr>
      <w:r w:rsidRPr="002B651C">
        <w:rPr>
          <w:b/>
          <w:sz w:val="28"/>
          <w:szCs w:val="28"/>
        </w:rPr>
        <w:t>Голос за сценой:</w:t>
      </w:r>
      <w:r>
        <w:rPr>
          <w:b/>
          <w:sz w:val="28"/>
          <w:szCs w:val="28"/>
        </w:rPr>
        <w:t xml:space="preserve"> </w:t>
      </w:r>
      <w:r w:rsidR="00B70039">
        <w:rPr>
          <w:sz w:val="28"/>
          <w:szCs w:val="28"/>
        </w:rPr>
        <w:t>Не умолкает гром орудий,</w:t>
      </w:r>
    </w:p>
    <w:p w:rsidR="00B70039" w:rsidRDefault="00B70039" w:rsidP="00100D16">
      <w:pPr>
        <w:ind w:firstLine="540"/>
        <w:jc w:val="both"/>
        <w:rPr>
          <w:sz w:val="28"/>
          <w:szCs w:val="28"/>
        </w:rPr>
      </w:pPr>
      <w:r>
        <w:rPr>
          <w:sz w:val="28"/>
          <w:szCs w:val="28"/>
        </w:rPr>
        <w:t>Бушует пламя в дымной мгле,</w:t>
      </w:r>
    </w:p>
    <w:p w:rsidR="00B70039" w:rsidRDefault="00B70039" w:rsidP="00100D16">
      <w:pPr>
        <w:ind w:firstLine="540"/>
        <w:jc w:val="both"/>
        <w:rPr>
          <w:sz w:val="28"/>
          <w:szCs w:val="28"/>
        </w:rPr>
      </w:pPr>
      <w:r>
        <w:rPr>
          <w:sz w:val="28"/>
          <w:szCs w:val="28"/>
        </w:rPr>
        <w:t>И говорят друг другу люди:</w:t>
      </w:r>
    </w:p>
    <w:p w:rsidR="00B70039" w:rsidRDefault="00B70039" w:rsidP="00100D16">
      <w:pPr>
        <w:ind w:firstLine="540"/>
        <w:jc w:val="both"/>
        <w:rPr>
          <w:sz w:val="28"/>
          <w:szCs w:val="28"/>
        </w:rPr>
      </w:pPr>
      <w:r>
        <w:rPr>
          <w:sz w:val="28"/>
          <w:szCs w:val="28"/>
        </w:rPr>
        <w:t>Есть справедливость на Земле!</w:t>
      </w:r>
    </w:p>
    <w:p w:rsidR="00B70039" w:rsidRDefault="00B70039" w:rsidP="00100D16">
      <w:pPr>
        <w:ind w:firstLine="540"/>
        <w:jc w:val="both"/>
        <w:rPr>
          <w:sz w:val="28"/>
          <w:szCs w:val="28"/>
        </w:rPr>
      </w:pPr>
    </w:p>
    <w:p w:rsidR="00B70039" w:rsidRDefault="00B70039" w:rsidP="00100D16">
      <w:pPr>
        <w:ind w:firstLine="540"/>
        <w:jc w:val="both"/>
        <w:rPr>
          <w:sz w:val="28"/>
          <w:szCs w:val="28"/>
        </w:rPr>
      </w:pPr>
      <w:r>
        <w:rPr>
          <w:b/>
          <w:sz w:val="28"/>
          <w:szCs w:val="28"/>
        </w:rPr>
        <w:t>Песня звучит громко целый куплет. Потом резко обрывается…</w:t>
      </w:r>
    </w:p>
    <w:p w:rsidR="001C4BEC" w:rsidRDefault="001C4BEC" w:rsidP="00100D16">
      <w:pPr>
        <w:ind w:firstLine="540"/>
        <w:jc w:val="both"/>
        <w:rPr>
          <w:sz w:val="28"/>
          <w:szCs w:val="28"/>
        </w:rPr>
      </w:pPr>
    </w:p>
    <w:p w:rsidR="001C4BEC" w:rsidRDefault="001C4BEC" w:rsidP="00100D16">
      <w:pPr>
        <w:ind w:firstLine="540"/>
        <w:jc w:val="both"/>
        <w:rPr>
          <w:sz w:val="28"/>
          <w:szCs w:val="28"/>
        </w:rPr>
      </w:pPr>
      <w:r>
        <w:rPr>
          <w:sz w:val="28"/>
          <w:szCs w:val="28"/>
        </w:rPr>
        <w:t>Снова сцена у могилы неизвестного солдата.</w:t>
      </w:r>
    </w:p>
    <w:p w:rsidR="001C4BEC" w:rsidRDefault="001C4BEC" w:rsidP="00100D16">
      <w:pPr>
        <w:ind w:firstLine="540"/>
        <w:jc w:val="both"/>
        <w:rPr>
          <w:sz w:val="28"/>
          <w:szCs w:val="28"/>
        </w:rPr>
      </w:pPr>
      <w:r>
        <w:rPr>
          <w:sz w:val="28"/>
          <w:szCs w:val="28"/>
        </w:rPr>
        <w:t>Слева приоткрывается занавес. Видны могила, памятник, мать.</w:t>
      </w:r>
    </w:p>
    <w:p w:rsidR="001C4BEC" w:rsidRDefault="001C4BEC" w:rsidP="00100D16">
      <w:pPr>
        <w:ind w:firstLine="540"/>
        <w:jc w:val="both"/>
        <w:rPr>
          <w:sz w:val="28"/>
          <w:szCs w:val="28"/>
        </w:rPr>
      </w:pPr>
    </w:p>
    <w:p w:rsidR="001C4BEC" w:rsidRDefault="001C4BEC" w:rsidP="00100D16">
      <w:pPr>
        <w:ind w:firstLine="540"/>
        <w:jc w:val="both"/>
        <w:rPr>
          <w:sz w:val="28"/>
          <w:szCs w:val="28"/>
        </w:rPr>
      </w:pPr>
      <w:r w:rsidRPr="002B651C">
        <w:rPr>
          <w:b/>
          <w:sz w:val="28"/>
          <w:szCs w:val="28"/>
        </w:rPr>
        <w:t>Голос за сценой:</w:t>
      </w:r>
      <w:r>
        <w:rPr>
          <w:b/>
          <w:sz w:val="28"/>
          <w:szCs w:val="28"/>
        </w:rPr>
        <w:t xml:space="preserve"> </w:t>
      </w:r>
      <w:r w:rsidR="00B608B8" w:rsidRPr="00B608B8">
        <w:rPr>
          <w:sz w:val="28"/>
          <w:szCs w:val="28"/>
        </w:rPr>
        <w:t>Мы помним все</w:t>
      </w:r>
      <w:r w:rsidR="00B608B8">
        <w:rPr>
          <w:sz w:val="28"/>
          <w:szCs w:val="28"/>
        </w:rPr>
        <w:t>. Мы их не забываем…</w:t>
      </w:r>
    </w:p>
    <w:p w:rsidR="00B608B8" w:rsidRDefault="00B608B8" w:rsidP="00100D16">
      <w:pPr>
        <w:ind w:firstLine="540"/>
        <w:jc w:val="both"/>
        <w:rPr>
          <w:sz w:val="28"/>
          <w:szCs w:val="28"/>
        </w:rPr>
      </w:pPr>
      <w:r>
        <w:rPr>
          <w:sz w:val="28"/>
          <w:szCs w:val="28"/>
        </w:rPr>
        <w:t>Тех, кто ценою жизни Мир принес.</w:t>
      </w:r>
    </w:p>
    <w:p w:rsidR="00B608B8" w:rsidRDefault="00B608B8" w:rsidP="00100D16">
      <w:pPr>
        <w:ind w:firstLine="540"/>
        <w:jc w:val="both"/>
        <w:rPr>
          <w:sz w:val="28"/>
          <w:szCs w:val="28"/>
        </w:rPr>
      </w:pPr>
      <w:r>
        <w:rPr>
          <w:sz w:val="28"/>
          <w:szCs w:val="28"/>
        </w:rPr>
        <w:t xml:space="preserve">Мы чтим их матерей. </w:t>
      </w:r>
      <w:r w:rsidR="00293EBE">
        <w:rPr>
          <w:sz w:val="28"/>
          <w:szCs w:val="28"/>
        </w:rPr>
        <w:t>Мы головы склоняем</w:t>
      </w:r>
    </w:p>
    <w:p w:rsidR="00293EBE" w:rsidRDefault="00293EBE" w:rsidP="00100D16">
      <w:pPr>
        <w:ind w:firstLine="540"/>
        <w:jc w:val="both"/>
        <w:rPr>
          <w:sz w:val="28"/>
          <w:szCs w:val="28"/>
        </w:rPr>
      </w:pPr>
      <w:r>
        <w:rPr>
          <w:sz w:val="28"/>
          <w:szCs w:val="28"/>
        </w:rPr>
        <w:t>Пред их сединами и не жалеем слез…</w:t>
      </w:r>
    </w:p>
    <w:p w:rsidR="00293EBE" w:rsidRDefault="00293EBE" w:rsidP="00100D16">
      <w:pPr>
        <w:ind w:firstLine="540"/>
        <w:jc w:val="both"/>
        <w:rPr>
          <w:sz w:val="28"/>
          <w:szCs w:val="28"/>
        </w:rPr>
      </w:pPr>
    </w:p>
    <w:p w:rsidR="00293EBE" w:rsidRDefault="002A0819" w:rsidP="00100D16">
      <w:pPr>
        <w:ind w:firstLine="540"/>
        <w:jc w:val="both"/>
        <w:rPr>
          <w:b/>
          <w:sz w:val="28"/>
          <w:szCs w:val="28"/>
        </w:rPr>
      </w:pPr>
      <w:r>
        <w:rPr>
          <w:b/>
          <w:sz w:val="28"/>
          <w:szCs w:val="28"/>
        </w:rPr>
        <w:t xml:space="preserve">Фонограмма. </w:t>
      </w:r>
      <w:r w:rsidR="00293EBE" w:rsidRPr="00293EBE">
        <w:rPr>
          <w:b/>
          <w:sz w:val="28"/>
          <w:szCs w:val="28"/>
        </w:rPr>
        <w:t>Звучит песня «Журавли»</w:t>
      </w:r>
    </w:p>
    <w:p w:rsidR="00293EBE" w:rsidRDefault="00293EBE" w:rsidP="00100D16">
      <w:pPr>
        <w:ind w:firstLine="540"/>
        <w:jc w:val="both"/>
        <w:rPr>
          <w:b/>
          <w:sz w:val="28"/>
          <w:szCs w:val="28"/>
        </w:rPr>
      </w:pPr>
    </w:p>
    <w:p w:rsidR="00293EBE" w:rsidRDefault="00293EBE" w:rsidP="00100D16">
      <w:pPr>
        <w:ind w:firstLine="540"/>
        <w:jc w:val="both"/>
        <w:rPr>
          <w:sz w:val="28"/>
          <w:szCs w:val="28"/>
        </w:rPr>
      </w:pPr>
      <w:r>
        <w:rPr>
          <w:sz w:val="28"/>
          <w:szCs w:val="28"/>
        </w:rPr>
        <w:t xml:space="preserve">По сцене медленно проходят девочки, держащие в руках зажженные свечи. Они идут по просцениуму и уходят за занавес справа. А сзади, у самой стены, появляются по одному «журавли» — девочки в костюмах. Они делают 2-3 взмаха руками-крыльями и скрываются из вида, уходя за занавес. </w:t>
      </w:r>
    </w:p>
    <w:p w:rsidR="00293EBE" w:rsidRDefault="00293EBE" w:rsidP="00100D16">
      <w:pPr>
        <w:ind w:firstLine="540"/>
        <w:jc w:val="both"/>
        <w:rPr>
          <w:sz w:val="28"/>
          <w:szCs w:val="28"/>
        </w:rPr>
      </w:pPr>
    </w:p>
    <w:p w:rsidR="00293EBE" w:rsidRDefault="00293EBE" w:rsidP="00100D16">
      <w:pPr>
        <w:ind w:firstLine="540"/>
        <w:jc w:val="both"/>
        <w:rPr>
          <w:b/>
          <w:sz w:val="28"/>
          <w:szCs w:val="28"/>
        </w:rPr>
      </w:pPr>
      <w:r>
        <w:rPr>
          <w:b/>
          <w:sz w:val="28"/>
          <w:szCs w:val="28"/>
        </w:rPr>
        <w:t>Песня стихает.</w:t>
      </w:r>
    </w:p>
    <w:p w:rsidR="00293EBE" w:rsidRDefault="00293EBE" w:rsidP="00100D16">
      <w:pPr>
        <w:ind w:firstLine="540"/>
        <w:jc w:val="both"/>
        <w:rPr>
          <w:b/>
          <w:sz w:val="28"/>
          <w:szCs w:val="28"/>
        </w:rPr>
      </w:pPr>
    </w:p>
    <w:p w:rsidR="00293EBE" w:rsidRDefault="00293EBE" w:rsidP="00100D16">
      <w:pPr>
        <w:ind w:firstLine="540"/>
        <w:jc w:val="both"/>
        <w:rPr>
          <w:sz w:val="28"/>
          <w:szCs w:val="28"/>
        </w:rPr>
      </w:pPr>
      <w:r>
        <w:rPr>
          <w:b/>
          <w:sz w:val="28"/>
          <w:szCs w:val="28"/>
        </w:rPr>
        <w:t xml:space="preserve">Голос за сценой: </w:t>
      </w:r>
      <w:r>
        <w:rPr>
          <w:sz w:val="28"/>
          <w:szCs w:val="28"/>
        </w:rPr>
        <w:t>Объявляется минута молчания.</w:t>
      </w:r>
    </w:p>
    <w:p w:rsidR="00293EBE" w:rsidRDefault="00293EBE" w:rsidP="00100D16">
      <w:pPr>
        <w:ind w:firstLine="540"/>
        <w:jc w:val="both"/>
        <w:rPr>
          <w:sz w:val="28"/>
          <w:szCs w:val="28"/>
        </w:rPr>
      </w:pPr>
    </w:p>
    <w:p w:rsidR="00293EBE" w:rsidRDefault="00293EBE" w:rsidP="00100D16">
      <w:pPr>
        <w:ind w:firstLine="540"/>
        <w:jc w:val="both"/>
        <w:rPr>
          <w:b/>
          <w:sz w:val="28"/>
          <w:szCs w:val="28"/>
        </w:rPr>
      </w:pPr>
      <w:r w:rsidRPr="00293EBE">
        <w:rPr>
          <w:b/>
          <w:sz w:val="28"/>
          <w:szCs w:val="28"/>
        </w:rPr>
        <w:t>Звук метронома.</w:t>
      </w:r>
      <w:r>
        <w:rPr>
          <w:b/>
          <w:sz w:val="28"/>
          <w:szCs w:val="28"/>
        </w:rPr>
        <w:t xml:space="preserve"> </w:t>
      </w:r>
    </w:p>
    <w:p w:rsidR="002A0819" w:rsidRDefault="002A0819" w:rsidP="00100D16">
      <w:pPr>
        <w:ind w:firstLine="540"/>
        <w:jc w:val="both"/>
        <w:rPr>
          <w:b/>
          <w:sz w:val="28"/>
          <w:szCs w:val="28"/>
        </w:rPr>
      </w:pPr>
    </w:p>
    <w:p w:rsidR="002A0819" w:rsidRDefault="002A0819" w:rsidP="00100D16">
      <w:pPr>
        <w:ind w:firstLine="540"/>
        <w:jc w:val="both"/>
        <w:rPr>
          <w:b/>
          <w:sz w:val="28"/>
          <w:szCs w:val="28"/>
        </w:rPr>
      </w:pPr>
      <w:r>
        <w:rPr>
          <w:sz w:val="28"/>
          <w:szCs w:val="28"/>
        </w:rPr>
        <w:t xml:space="preserve">Из-за занавеса выходят юноши. Они встают около памятника. </w:t>
      </w:r>
      <w:r>
        <w:rPr>
          <w:b/>
          <w:sz w:val="28"/>
          <w:szCs w:val="28"/>
        </w:rPr>
        <w:t>Очень тихо продолжает звучать песня «Журавли».</w:t>
      </w:r>
    </w:p>
    <w:p w:rsidR="002501D9" w:rsidRDefault="002501D9" w:rsidP="00100D16">
      <w:pPr>
        <w:ind w:firstLine="540"/>
        <w:jc w:val="both"/>
        <w:rPr>
          <w:b/>
          <w:sz w:val="28"/>
          <w:szCs w:val="28"/>
        </w:rPr>
      </w:pPr>
    </w:p>
    <w:p w:rsidR="002501D9" w:rsidRDefault="002501D9" w:rsidP="00100D16">
      <w:pPr>
        <w:ind w:firstLine="540"/>
        <w:jc w:val="both"/>
        <w:rPr>
          <w:sz w:val="28"/>
          <w:szCs w:val="28"/>
        </w:rPr>
      </w:pPr>
      <w:r>
        <w:rPr>
          <w:b/>
          <w:sz w:val="28"/>
          <w:szCs w:val="28"/>
        </w:rPr>
        <w:t xml:space="preserve">1-й чтец: </w:t>
      </w:r>
      <w:r w:rsidR="00EE6B97">
        <w:rPr>
          <w:sz w:val="28"/>
          <w:szCs w:val="28"/>
        </w:rPr>
        <w:t>С головами поникшими</w:t>
      </w:r>
    </w:p>
    <w:p w:rsidR="00EE6B97" w:rsidRDefault="00EE6B97" w:rsidP="00100D16">
      <w:pPr>
        <w:ind w:firstLine="540"/>
        <w:jc w:val="both"/>
        <w:rPr>
          <w:sz w:val="28"/>
          <w:szCs w:val="28"/>
        </w:rPr>
      </w:pPr>
      <w:r>
        <w:rPr>
          <w:sz w:val="28"/>
          <w:szCs w:val="28"/>
        </w:rPr>
        <w:t>Над отцами погибшими</w:t>
      </w:r>
    </w:p>
    <w:p w:rsidR="00EE6B97" w:rsidRDefault="00EE6B97" w:rsidP="00100D16">
      <w:pPr>
        <w:ind w:firstLine="540"/>
        <w:jc w:val="both"/>
        <w:rPr>
          <w:sz w:val="28"/>
          <w:szCs w:val="28"/>
        </w:rPr>
      </w:pPr>
      <w:r>
        <w:rPr>
          <w:sz w:val="28"/>
          <w:szCs w:val="28"/>
        </w:rPr>
        <w:t>Встали мы.</w:t>
      </w:r>
    </w:p>
    <w:p w:rsidR="00EE6B97" w:rsidRDefault="00EE6B97" w:rsidP="00100D16">
      <w:pPr>
        <w:ind w:firstLine="540"/>
        <w:jc w:val="both"/>
        <w:rPr>
          <w:sz w:val="28"/>
          <w:szCs w:val="28"/>
        </w:rPr>
      </w:pPr>
    </w:p>
    <w:p w:rsidR="00EE6B97" w:rsidRDefault="00EE6B97" w:rsidP="00EE6B97">
      <w:pPr>
        <w:ind w:firstLine="540"/>
        <w:jc w:val="both"/>
        <w:rPr>
          <w:sz w:val="28"/>
          <w:szCs w:val="28"/>
        </w:rPr>
      </w:pPr>
      <w:r>
        <w:rPr>
          <w:b/>
          <w:sz w:val="28"/>
          <w:szCs w:val="28"/>
        </w:rPr>
        <w:t xml:space="preserve">2-й чтец: </w:t>
      </w:r>
      <w:r w:rsidR="0028538D">
        <w:rPr>
          <w:sz w:val="28"/>
          <w:szCs w:val="28"/>
        </w:rPr>
        <w:t>Над легендой повитыми</w:t>
      </w:r>
    </w:p>
    <w:p w:rsidR="0028538D" w:rsidRDefault="0028538D" w:rsidP="00EE6B97">
      <w:pPr>
        <w:ind w:firstLine="540"/>
        <w:jc w:val="both"/>
        <w:rPr>
          <w:sz w:val="28"/>
          <w:szCs w:val="28"/>
        </w:rPr>
      </w:pPr>
      <w:r>
        <w:rPr>
          <w:sz w:val="28"/>
          <w:szCs w:val="28"/>
        </w:rPr>
        <w:t>Их могильными плитами</w:t>
      </w:r>
    </w:p>
    <w:p w:rsidR="0028538D" w:rsidRDefault="0028538D" w:rsidP="00EE6B97">
      <w:pPr>
        <w:ind w:firstLine="540"/>
        <w:jc w:val="both"/>
        <w:rPr>
          <w:sz w:val="28"/>
          <w:szCs w:val="28"/>
        </w:rPr>
      </w:pPr>
      <w:r>
        <w:rPr>
          <w:sz w:val="28"/>
          <w:szCs w:val="28"/>
        </w:rPr>
        <w:t>Встали мы.</w:t>
      </w:r>
    </w:p>
    <w:p w:rsidR="0028538D" w:rsidRDefault="0028538D" w:rsidP="00EE6B97">
      <w:pPr>
        <w:ind w:firstLine="540"/>
        <w:jc w:val="both"/>
        <w:rPr>
          <w:sz w:val="28"/>
          <w:szCs w:val="28"/>
        </w:rPr>
      </w:pPr>
    </w:p>
    <w:p w:rsidR="0028538D" w:rsidRDefault="0028538D" w:rsidP="0028538D">
      <w:pPr>
        <w:ind w:firstLine="540"/>
        <w:jc w:val="both"/>
        <w:rPr>
          <w:sz w:val="28"/>
          <w:szCs w:val="28"/>
        </w:rPr>
      </w:pPr>
      <w:r>
        <w:rPr>
          <w:b/>
          <w:sz w:val="28"/>
          <w:szCs w:val="28"/>
        </w:rPr>
        <w:t xml:space="preserve">3-й чтец: </w:t>
      </w:r>
      <w:r w:rsidR="00C831A4">
        <w:rPr>
          <w:sz w:val="28"/>
          <w:szCs w:val="28"/>
        </w:rPr>
        <w:t>Им как будто бы мысленно</w:t>
      </w:r>
    </w:p>
    <w:p w:rsidR="00C831A4" w:rsidRDefault="00C831A4" w:rsidP="0028538D">
      <w:pPr>
        <w:ind w:firstLine="540"/>
        <w:jc w:val="both"/>
        <w:rPr>
          <w:sz w:val="28"/>
          <w:szCs w:val="28"/>
        </w:rPr>
      </w:pPr>
      <w:r>
        <w:rPr>
          <w:sz w:val="28"/>
          <w:szCs w:val="28"/>
        </w:rPr>
        <w:t>Тихо мы и невыспренно</w:t>
      </w:r>
    </w:p>
    <w:p w:rsidR="00C831A4" w:rsidRDefault="00C831A4" w:rsidP="0028538D">
      <w:pPr>
        <w:ind w:firstLine="540"/>
        <w:jc w:val="both"/>
        <w:rPr>
          <w:sz w:val="28"/>
          <w:szCs w:val="28"/>
        </w:rPr>
      </w:pPr>
      <w:r>
        <w:rPr>
          <w:sz w:val="28"/>
          <w:szCs w:val="28"/>
        </w:rPr>
        <w:t>Говорим…</w:t>
      </w:r>
    </w:p>
    <w:p w:rsidR="00C831A4" w:rsidRDefault="00C831A4" w:rsidP="0028538D">
      <w:pPr>
        <w:ind w:firstLine="540"/>
        <w:jc w:val="both"/>
        <w:rPr>
          <w:sz w:val="28"/>
          <w:szCs w:val="28"/>
        </w:rPr>
      </w:pPr>
    </w:p>
    <w:p w:rsidR="00C831A4" w:rsidRDefault="00C831A4" w:rsidP="00C831A4">
      <w:pPr>
        <w:ind w:firstLine="540"/>
        <w:jc w:val="both"/>
        <w:rPr>
          <w:sz w:val="28"/>
          <w:szCs w:val="28"/>
        </w:rPr>
      </w:pPr>
      <w:r>
        <w:rPr>
          <w:b/>
          <w:sz w:val="28"/>
          <w:szCs w:val="28"/>
        </w:rPr>
        <w:t xml:space="preserve">4-й чтец: </w:t>
      </w:r>
      <w:r w:rsidR="0062185D">
        <w:rPr>
          <w:sz w:val="28"/>
          <w:szCs w:val="28"/>
        </w:rPr>
        <w:t>Листья вашего дерева,</w:t>
      </w:r>
    </w:p>
    <w:p w:rsidR="0062185D" w:rsidRDefault="0062185D" w:rsidP="00C831A4">
      <w:pPr>
        <w:ind w:firstLine="540"/>
        <w:jc w:val="both"/>
        <w:rPr>
          <w:sz w:val="28"/>
          <w:szCs w:val="28"/>
        </w:rPr>
      </w:pPr>
      <w:r>
        <w:rPr>
          <w:sz w:val="28"/>
          <w:szCs w:val="28"/>
        </w:rPr>
        <w:t xml:space="preserve">А не серая тень его — </w:t>
      </w:r>
    </w:p>
    <w:p w:rsidR="0062185D" w:rsidRDefault="0062185D" w:rsidP="00C831A4">
      <w:pPr>
        <w:ind w:firstLine="540"/>
        <w:jc w:val="both"/>
        <w:rPr>
          <w:sz w:val="28"/>
          <w:szCs w:val="28"/>
        </w:rPr>
      </w:pPr>
    </w:p>
    <w:p w:rsidR="0062185D" w:rsidRDefault="0062185D" w:rsidP="00C831A4">
      <w:pPr>
        <w:ind w:firstLine="540"/>
        <w:jc w:val="both"/>
        <w:rPr>
          <w:sz w:val="28"/>
          <w:szCs w:val="28"/>
        </w:rPr>
      </w:pPr>
      <w:r w:rsidRPr="0062185D">
        <w:rPr>
          <w:b/>
          <w:sz w:val="28"/>
          <w:szCs w:val="28"/>
        </w:rPr>
        <w:t>Все вместе:</w:t>
      </w:r>
      <w:r>
        <w:rPr>
          <w:sz w:val="28"/>
          <w:szCs w:val="28"/>
        </w:rPr>
        <w:t xml:space="preserve"> Это мы!</w:t>
      </w:r>
    </w:p>
    <w:p w:rsidR="0062185D" w:rsidRDefault="0062185D" w:rsidP="00C831A4">
      <w:pPr>
        <w:ind w:firstLine="540"/>
        <w:jc w:val="both"/>
        <w:rPr>
          <w:sz w:val="28"/>
          <w:szCs w:val="28"/>
        </w:rPr>
      </w:pPr>
    </w:p>
    <w:p w:rsidR="00C75A34" w:rsidRDefault="00C75A34" w:rsidP="00C75A34">
      <w:pPr>
        <w:ind w:firstLine="540"/>
        <w:jc w:val="both"/>
        <w:rPr>
          <w:sz w:val="28"/>
          <w:szCs w:val="28"/>
        </w:rPr>
      </w:pPr>
      <w:r>
        <w:rPr>
          <w:b/>
          <w:sz w:val="28"/>
          <w:szCs w:val="28"/>
        </w:rPr>
        <w:t>1-й чтец: Э</w:t>
      </w:r>
      <w:r>
        <w:rPr>
          <w:sz w:val="28"/>
          <w:szCs w:val="28"/>
        </w:rPr>
        <w:t>хо вашего голоса,</w:t>
      </w:r>
    </w:p>
    <w:p w:rsidR="00C75A34" w:rsidRDefault="00C75A34" w:rsidP="00C75A34">
      <w:pPr>
        <w:ind w:firstLine="540"/>
        <w:jc w:val="both"/>
        <w:rPr>
          <w:sz w:val="28"/>
          <w:szCs w:val="28"/>
        </w:rPr>
      </w:pPr>
      <w:r>
        <w:rPr>
          <w:sz w:val="28"/>
          <w:szCs w:val="28"/>
        </w:rPr>
        <w:t xml:space="preserve">Зерна вашего колоса — </w:t>
      </w:r>
    </w:p>
    <w:p w:rsidR="00C75A34" w:rsidRDefault="00C75A34" w:rsidP="00C75A34">
      <w:pPr>
        <w:ind w:firstLine="540"/>
        <w:jc w:val="both"/>
        <w:rPr>
          <w:sz w:val="28"/>
          <w:szCs w:val="28"/>
        </w:rPr>
      </w:pPr>
    </w:p>
    <w:p w:rsidR="00C75A34" w:rsidRDefault="00C75A34" w:rsidP="00C75A34">
      <w:pPr>
        <w:ind w:firstLine="540"/>
        <w:jc w:val="both"/>
        <w:rPr>
          <w:sz w:val="28"/>
          <w:szCs w:val="28"/>
        </w:rPr>
      </w:pPr>
      <w:r w:rsidRPr="00C75A34">
        <w:rPr>
          <w:b/>
          <w:sz w:val="28"/>
          <w:szCs w:val="28"/>
        </w:rPr>
        <w:t>Все вместе:</w:t>
      </w:r>
      <w:r>
        <w:rPr>
          <w:sz w:val="28"/>
          <w:szCs w:val="28"/>
        </w:rPr>
        <w:t xml:space="preserve"> Это мы!</w:t>
      </w:r>
    </w:p>
    <w:p w:rsidR="00C75A34" w:rsidRDefault="00C75A34" w:rsidP="00C75A34">
      <w:pPr>
        <w:ind w:firstLine="540"/>
        <w:jc w:val="both"/>
        <w:rPr>
          <w:sz w:val="28"/>
          <w:szCs w:val="28"/>
        </w:rPr>
      </w:pPr>
    </w:p>
    <w:p w:rsidR="005E346A" w:rsidRDefault="005E346A" w:rsidP="005E346A">
      <w:pPr>
        <w:ind w:firstLine="540"/>
        <w:jc w:val="both"/>
        <w:rPr>
          <w:sz w:val="28"/>
          <w:szCs w:val="28"/>
        </w:rPr>
      </w:pPr>
      <w:r>
        <w:rPr>
          <w:b/>
          <w:sz w:val="28"/>
          <w:szCs w:val="28"/>
        </w:rPr>
        <w:t xml:space="preserve">2-й чтец: </w:t>
      </w:r>
      <w:r>
        <w:rPr>
          <w:sz w:val="28"/>
          <w:szCs w:val="28"/>
        </w:rPr>
        <w:t>Меж годами посредники,</w:t>
      </w:r>
    </w:p>
    <w:p w:rsidR="005E346A" w:rsidRDefault="005E346A" w:rsidP="005E346A">
      <w:pPr>
        <w:ind w:firstLine="540"/>
        <w:jc w:val="both"/>
        <w:rPr>
          <w:sz w:val="28"/>
          <w:szCs w:val="28"/>
        </w:rPr>
      </w:pPr>
      <w:r>
        <w:rPr>
          <w:sz w:val="28"/>
          <w:szCs w:val="28"/>
        </w:rPr>
        <w:t xml:space="preserve">Вашей славы наследники — </w:t>
      </w:r>
    </w:p>
    <w:p w:rsidR="005E346A" w:rsidRDefault="005E346A" w:rsidP="005E346A">
      <w:pPr>
        <w:ind w:firstLine="540"/>
        <w:jc w:val="both"/>
        <w:rPr>
          <w:sz w:val="28"/>
          <w:szCs w:val="28"/>
        </w:rPr>
      </w:pPr>
    </w:p>
    <w:p w:rsidR="005E346A" w:rsidRDefault="005E346A" w:rsidP="005E346A">
      <w:pPr>
        <w:ind w:firstLine="540"/>
        <w:jc w:val="both"/>
        <w:rPr>
          <w:sz w:val="28"/>
          <w:szCs w:val="28"/>
        </w:rPr>
      </w:pPr>
      <w:r w:rsidRPr="005E346A">
        <w:rPr>
          <w:b/>
          <w:sz w:val="28"/>
          <w:szCs w:val="28"/>
        </w:rPr>
        <w:t>Все вместе:</w:t>
      </w:r>
      <w:r>
        <w:rPr>
          <w:sz w:val="28"/>
          <w:szCs w:val="28"/>
        </w:rPr>
        <w:t xml:space="preserve"> Это мы!</w:t>
      </w:r>
    </w:p>
    <w:p w:rsidR="005E346A" w:rsidRDefault="005E346A" w:rsidP="005E346A">
      <w:pPr>
        <w:ind w:firstLine="540"/>
        <w:jc w:val="both"/>
        <w:rPr>
          <w:sz w:val="28"/>
          <w:szCs w:val="28"/>
        </w:rPr>
      </w:pPr>
    </w:p>
    <w:p w:rsidR="005E346A" w:rsidRDefault="005E346A" w:rsidP="005E346A">
      <w:pPr>
        <w:ind w:firstLine="540"/>
        <w:jc w:val="both"/>
        <w:rPr>
          <w:sz w:val="28"/>
          <w:szCs w:val="28"/>
        </w:rPr>
      </w:pPr>
      <w:r>
        <w:rPr>
          <w:b/>
          <w:sz w:val="28"/>
          <w:szCs w:val="28"/>
        </w:rPr>
        <w:t xml:space="preserve">3-й чтец: </w:t>
      </w:r>
      <w:r>
        <w:rPr>
          <w:sz w:val="28"/>
          <w:szCs w:val="28"/>
        </w:rPr>
        <w:t>Сами ставшие взрослыми,</w:t>
      </w:r>
    </w:p>
    <w:p w:rsidR="005E346A" w:rsidRDefault="005E346A" w:rsidP="005E346A">
      <w:pPr>
        <w:ind w:firstLine="540"/>
        <w:jc w:val="both"/>
        <w:rPr>
          <w:sz w:val="28"/>
          <w:szCs w:val="28"/>
        </w:rPr>
      </w:pPr>
      <w:r>
        <w:rPr>
          <w:sz w:val="28"/>
          <w:szCs w:val="28"/>
        </w:rPr>
        <w:t>Мы клянемся вам вёснами,</w:t>
      </w:r>
    </w:p>
    <w:p w:rsidR="005E346A" w:rsidRDefault="005E346A" w:rsidP="005E346A">
      <w:pPr>
        <w:ind w:firstLine="540"/>
        <w:jc w:val="both"/>
        <w:rPr>
          <w:sz w:val="28"/>
          <w:szCs w:val="28"/>
        </w:rPr>
      </w:pPr>
      <w:r>
        <w:rPr>
          <w:sz w:val="28"/>
          <w:szCs w:val="28"/>
        </w:rPr>
        <w:t>Светом собственных глаз!</w:t>
      </w:r>
    </w:p>
    <w:p w:rsidR="005E346A" w:rsidRDefault="005E346A" w:rsidP="005E346A">
      <w:pPr>
        <w:ind w:firstLine="540"/>
        <w:jc w:val="both"/>
        <w:rPr>
          <w:sz w:val="28"/>
          <w:szCs w:val="28"/>
        </w:rPr>
      </w:pPr>
    </w:p>
    <w:p w:rsidR="005E346A" w:rsidRDefault="005E346A" w:rsidP="005E346A">
      <w:pPr>
        <w:ind w:firstLine="540"/>
        <w:jc w:val="both"/>
        <w:rPr>
          <w:sz w:val="28"/>
          <w:szCs w:val="28"/>
        </w:rPr>
      </w:pPr>
      <w:r>
        <w:rPr>
          <w:b/>
          <w:sz w:val="28"/>
          <w:szCs w:val="28"/>
        </w:rPr>
        <w:t xml:space="preserve">4-й чтец: </w:t>
      </w:r>
      <w:r w:rsidR="00B8150C">
        <w:rPr>
          <w:sz w:val="28"/>
          <w:szCs w:val="28"/>
        </w:rPr>
        <w:t>И огнем над метелями,</w:t>
      </w:r>
    </w:p>
    <w:p w:rsidR="00B8150C" w:rsidRDefault="00B8150C" w:rsidP="005E346A">
      <w:pPr>
        <w:ind w:firstLine="540"/>
        <w:jc w:val="both"/>
        <w:rPr>
          <w:sz w:val="28"/>
          <w:szCs w:val="28"/>
        </w:rPr>
      </w:pPr>
      <w:r>
        <w:rPr>
          <w:sz w:val="28"/>
          <w:szCs w:val="28"/>
        </w:rPr>
        <w:t xml:space="preserve">Хлебом и колыбелями — </w:t>
      </w:r>
    </w:p>
    <w:p w:rsidR="00B8150C" w:rsidRDefault="00B8150C" w:rsidP="005E346A">
      <w:pPr>
        <w:ind w:firstLine="540"/>
        <w:jc w:val="both"/>
        <w:rPr>
          <w:sz w:val="28"/>
          <w:szCs w:val="28"/>
        </w:rPr>
      </w:pPr>
    </w:p>
    <w:p w:rsidR="00B8150C" w:rsidRDefault="00B8150C" w:rsidP="005E346A">
      <w:pPr>
        <w:ind w:firstLine="540"/>
        <w:jc w:val="both"/>
        <w:rPr>
          <w:sz w:val="28"/>
          <w:szCs w:val="28"/>
        </w:rPr>
      </w:pPr>
      <w:r w:rsidRPr="00B8150C">
        <w:rPr>
          <w:b/>
          <w:sz w:val="28"/>
          <w:szCs w:val="28"/>
        </w:rPr>
        <w:t xml:space="preserve">Все вместе: </w:t>
      </w:r>
      <w:r w:rsidR="00BD6B00">
        <w:rPr>
          <w:sz w:val="28"/>
          <w:szCs w:val="28"/>
        </w:rPr>
        <w:t>Быть достойными вас!</w:t>
      </w:r>
    </w:p>
    <w:p w:rsidR="00BD6B00" w:rsidRDefault="00BD6B00" w:rsidP="005E346A">
      <w:pPr>
        <w:ind w:firstLine="540"/>
        <w:jc w:val="both"/>
        <w:rPr>
          <w:sz w:val="28"/>
          <w:szCs w:val="28"/>
        </w:rPr>
      </w:pPr>
    </w:p>
    <w:p w:rsidR="00BD6B00" w:rsidRDefault="00BD6B00" w:rsidP="005E346A">
      <w:pPr>
        <w:ind w:firstLine="540"/>
        <w:jc w:val="both"/>
        <w:rPr>
          <w:sz w:val="28"/>
          <w:szCs w:val="28"/>
        </w:rPr>
      </w:pPr>
      <w:r>
        <w:rPr>
          <w:sz w:val="28"/>
          <w:szCs w:val="28"/>
        </w:rPr>
        <w:t>Все чтецы поворачиваются к памятнику, кладут цветы.</w:t>
      </w:r>
    </w:p>
    <w:p w:rsidR="00BD6B00" w:rsidRPr="00BD6B00" w:rsidRDefault="00BD6B00" w:rsidP="005E346A">
      <w:pPr>
        <w:ind w:firstLine="540"/>
        <w:jc w:val="both"/>
        <w:rPr>
          <w:b/>
          <w:sz w:val="28"/>
          <w:szCs w:val="28"/>
        </w:rPr>
      </w:pPr>
    </w:p>
    <w:p w:rsidR="007033BE" w:rsidRPr="00413099" w:rsidRDefault="00BD6B00" w:rsidP="00892017">
      <w:pPr>
        <w:ind w:firstLine="540"/>
        <w:jc w:val="both"/>
        <w:rPr>
          <w:sz w:val="28"/>
          <w:szCs w:val="28"/>
        </w:rPr>
      </w:pPr>
      <w:r w:rsidRPr="00BD6B00">
        <w:rPr>
          <w:b/>
          <w:sz w:val="28"/>
          <w:szCs w:val="28"/>
        </w:rPr>
        <w:t>Фонограмма. «День Победы»</w:t>
      </w:r>
    </w:p>
    <w:p w:rsidR="00152062" w:rsidRPr="00413099" w:rsidRDefault="00152062" w:rsidP="00B268E9">
      <w:pPr>
        <w:jc w:val="both"/>
        <w:rPr>
          <w:sz w:val="28"/>
          <w:szCs w:val="28"/>
        </w:rPr>
      </w:pPr>
    </w:p>
    <w:p w:rsidR="00B268E9" w:rsidRPr="00413099" w:rsidRDefault="00B268E9" w:rsidP="00EB3D39">
      <w:pPr>
        <w:jc w:val="both"/>
        <w:rPr>
          <w:sz w:val="28"/>
          <w:szCs w:val="28"/>
        </w:rPr>
      </w:pPr>
    </w:p>
    <w:p w:rsidR="00EB3D39" w:rsidRPr="00413099" w:rsidRDefault="00EB3D39" w:rsidP="00C16242">
      <w:pPr>
        <w:jc w:val="both"/>
        <w:rPr>
          <w:sz w:val="28"/>
          <w:szCs w:val="28"/>
        </w:rPr>
      </w:pPr>
    </w:p>
    <w:p w:rsidR="00C16242" w:rsidRPr="00413099" w:rsidRDefault="00C16242" w:rsidP="00C009D7">
      <w:pPr>
        <w:jc w:val="both"/>
        <w:rPr>
          <w:sz w:val="28"/>
          <w:szCs w:val="28"/>
        </w:rPr>
      </w:pPr>
    </w:p>
    <w:p w:rsidR="00C009D7" w:rsidRPr="000456B4" w:rsidRDefault="000456B4" w:rsidP="00C009D7">
      <w:pPr>
        <w:jc w:val="both"/>
        <w:rPr>
          <w:sz w:val="28"/>
          <w:szCs w:val="28"/>
        </w:rPr>
      </w:pPr>
      <w:r>
        <w:rPr>
          <w:sz w:val="28"/>
          <w:szCs w:val="28"/>
        </w:rPr>
        <w:t xml:space="preserve"> </w:t>
      </w:r>
      <w:bookmarkStart w:id="0" w:name="_GoBack"/>
      <w:bookmarkEnd w:id="0"/>
    </w:p>
    <w:sectPr w:rsidR="00C009D7" w:rsidRPr="000456B4" w:rsidSect="00E43C4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Arial Unicode MS"/>
    <w:charset w:val="CC"/>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strangelo Edessa">
    <w:panose1 w:val="03080600000000000000"/>
    <w:charset w:val="00"/>
    <w:family w:val="script"/>
    <w:pitch w:val="variable"/>
    <w:sig w:usb0="80002043" w:usb1="00000000" w:usb2="0000008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4"/>
    <w:multiLevelType w:val="multilevel"/>
    <w:tmpl w:val="03FC1DA8"/>
    <w:lvl w:ilvl="0">
      <w:start w:val="1"/>
      <w:numFmt w:val="decimal"/>
      <w:lvlText w:val="%1."/>
      <w:lvlJc w:val="left"/>
      <w:pPr>
        <w:tabs>
          <w:tab w:val="num" w:pos="72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7"/>
    <w:multiLevelType w:val="multilevel"/>
    <w:tmpl w:val="0000000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9"/>
    <w:multiLevelType w:val="multilevel"/>
    <w:tmpl w:val="0000000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7381841"/>
    <w:multiLevelType w:val="hybridMultilevel"/>
    <w:tmpl w:val="34B676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90533A0"/>
    <w:multiLevelType w:val="hybridMultilevel"/>
    <w:tmpl w:val="576E79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C9851E8"/>
    <w:multiLevelType w:val="hybridMultilevel"/>
    <w:tmpl w:val="B5ECC0F2"/>
    <w:lvl w:ilvl="0" w:tplc="04190001">
      <w:start w:val="1"/>
      <w:numFmt w:val="bullet"/>
      <w:lvlText w:val=""/>
      <w:lvlJc w:val="left"/>
      <w:pPr>
        <w:tabs>
          <w:tab w:val="num" w:pos="1170"/>
        </w:tabs>
        <w:ind w:left="1170" w:hanging="360"/>
      </w:pPr>
      <w:rPr>
        <w:rFonts w:ascii="Symbol" w:hAnsi="Symbol" w:hint="default"/>
      </w:rPr>
    </w:lvl>
    <w:lvl w:ilvl="1" w:tplc="04190003" w:tentative="1">
      <w:start w:val="1"/>
      <w:numFmt w:val="bullet"/>
      <w:lvlText w:val="o"/>
      <w:lvlJc w:val="left"/>
      <w:pPr>
        <w:tabs>
          <w:tab w:val="num" w:pos="1890"/>
        </w:tabs>
        <w:ind w:left="1890" w:hanging="360"/>
      </w:pPr>
      <w:rPr>
        <w:rFonts w:ascii="Courier New" w:hAnsi="Courier New" w:cs="Courier New" w:hint="default"/>
      </w:rPr>
    </w:lvl>
    <w:lvl w:ilvl="2" w:tplc="04190005" w:tentative="1">
      <w:start w:val="1"/>
      <w:numFmt w:val="bullet"/>
      <w:lvlText w:val=""/>
      <w:lvlJc w:val="left"/>
      <w:pPr>
        <w:tabs>
          <w:tab w:val="num" w:pos="2610"/>
        </w:tabs>
        <w:ind w:left="2610" w:hanging="360"/>
      </w:pPr>
      <w:rPr>
        <w:rFonts w:ascii="Wingdings" w:hAnsi="Wingdings" w:hint="default"/>
      </w:rPr>
    </w:lvl>
    <w:lvl w:ilvl="3" w:tplc="04190001" w:tentative="1">
      <w:start w:val="1"/>
      <w:numFmt w:val="bullet"/>
      <w:lvlText w:val=""/>
      <w:lvlJc w:val="left"/>
      <w:pPr>
        <w:tabs>
          <w:tab w:val="num" w:pos="3330"/>
        </w:tabs>
        <w:ind w:left="3330" w:hanging="360"/>
      </w:pPr>
      <w:rPr>
        <w:rFonts w:ascii="Symbol" w:hAnsi="Symbol" w:hint="default"/>
      </w:rPr>
    </w:lvl>
    <w:lvl w:ilvl="4" w:tplc="04190003" w:tentative="1">
      <w:start w:val="1"/>
      <w:numFmt w:val="bullet"/>
      <w:lvlText w:val="o"/>
      <w:lvlJc w:val="left"/>
      <w:pPr>
        <w:tabs>
          <w:tab w:val="num" w:pos="4050"/>
        </w:tabs>
        <w:ind w:left="4050" w:hanging="360"/>
      </w:pPr>
      <w:rPr>
        <w:rFonts w:ascii="Courier New" w:hAnsi="Courier New" w:cs="Courier New" w:hint="default"/>
      </w:rPr>
    </w:lvl>
    <w:lvl w:ilvl="5" w:tplc="04190005" w:tentative="1">
      <w:start w:val="1"/>
      <w:numFmt w:val="bullet"/>
      <w:lvlText w:val=""/>
      <w:lvlJc w:val="left"/>
      <w:pPr>
        <w:tabs>
          <w:tab w:val="num" w:pos="4770"/>
        </w:tabs>
        <w:ind w:left="4770" w:hanging="360"/>
      </w:pPr>
      <w:rPr>
        <w:rFonts w:ascii="Wingdings" w:hAnsi="Wingdings" w:hint="default"/>
      </w:rPr>
    </w:lvl>
    <w:lvl w:ilvl="6" w:tplc="04190001" w:tentative="1">
      <w:start w:val="1"/>
      <w:numFmt w:val="bullet"/>
      <w:lvlText w:val=""/>
      <w:lvlJc w:val="left"/>
      <w:pPr>
        <w:tabs>
          <w:tab w:val="num" w:pos="5490"/>
        </w:tabs>
        <w:ind w:left="5490" w:hanging="360"/>
      </w:pPr>
      <w:rPr>
        <w:rFonts w:ascii="Symbol" w:hAnsi="Symbol" w:hint="default"/>
      </w:rPr>
    </w:lvl>
    <w:lvl w:ilvl="7" w:tplc="04190003" w:tentative="1">
      <w:start w:val="1"/>
      <w:numFmt w:val="bullet"/>
      <w:lvlText w:val="o"/>
      <w:lvlJc w:val="left"/>
      <w:pPr>
        <w:tabs>
          <w:tab w:val="num" w:pos="6210"/>
        </w:tabs>
        <w:ind w:left="6210" w:hanging="360"/>
      </w:pPr>
      <w:rPr>
        <w:rFonts w:ascii="Courier New" w:hAnsi="Courier New" w:cs="Courier New" w:hint="default"/>
      </w:rPr>
    </w:lvl>
    <w:lvl w:ilvl="8" w:tplc="04190005" w:tentative="1">
      <w:start w:val="1"/>
      <w:numFmt w:val="bullet"/>
      <w:lvlText w:val=""/>
      <w:lvlJc w:val="left"/>
      <w:pPr>
        <w:tabs>
          <w:tab w:val="num" w:pos="6930"/>
        </w:tabs>
        <w:ind w:left="6930" w:hanging="360"/>
      </w:pPr>
      <w:rPr>
        <w:rFonts w:ascii="Wingdings" w:hAnsi="Wingdings" w:hint="default"/>
      </w:rPr>
    </w:lvl>
  </w:abstractNum>
  <w:abstractNum w:abstractNumId="9">
    <w:nsid w:val="0E102D99"/>
    <w:multiLevelType w:val="hybridMultilevel"/>
    <w:tmpl w:val="7E18FB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1B73E4D"/>
    <w:multiLevelType w:val="hybridMultilevel"/>
    <w:tmpl w:val="6CE85F7E"/>
    <w:lvl w:ilvl="0" w:tplc="04190001">
      <w:start w:val="1"/>
      <w:numFmt w:val="bullet"/>
      <w:lvlText w:val=""/>
      <w:lvlJc w:val="left"/>
      <w:pPr>
        <w:tabs>
          <w:tab w:val="num" w:pos="1170"/>
        </w:tabs>
        <w:ind w:left="1170" w:hanging="360"/>
      </w:pPr>
      <w:rPr>
        <w:rFonts w:ascii="Symbol" w:hAnsi="Symbol" w:hint="default"/>
      </w:rPr>
    </w:lvl>
    <w:lvl w:ilvl="1" w:tplc="04190003" w:tentative="1">
      <w:start w:val="1"/>
      <w:numFmt w:val="bullet"/>
      <w:lvlText w:val="o"/>
      <w:lvlJc w:val="left"/>
      <w:pPr>
        <w:tabs>
          <w:tab w:val="num" w:pos="1890"/>
        </w:tabs>
        <w:ind w:left="1890" w:hanging="360"/>
      </w:pPr>
      <w:rPr>
        <w:rFonts w:ascii="Courier New" w:hAnsi="Courier New" w:cs="Courier New" w:hint="default"/>
      </w:rPr>
    </w:lvl>
    <w:lvl w:ilvl="2" w:tplc="04190005" w:tentative="1">
      <w:start w:val="1"/>
      <w:numFmt w:val="bullet"/>
      <w:lvlText w:val=""/>
      <w:lvlJc w:val="left"/>
      <w:pPr>
        <w:tabs>
          <w:tab w:val="num" w:pos="2610"/>
        </w:tabs>
        <w:ind w:left="2610" w:hanging="360"/>
      </w:pPr>
      <w:rPr>
        <w:rFonts w:ascii="Wingdings" w:hAnsi="Wingdings" w:hint="default"/>
      </w:rPr>
    </w:lvl>
    <w:lvl w:ilvl="3" w:tplc="04190001" w:tentative="1">
      <w:start w:val="1"/>
      <w:numFmt w:val="bullet"/>
      <w:lvlText w:val=""/>
      <w:lvlJc w:val="left"/>
      <w:pPr>
        <w:tabs>
          <w:tab w:val="num" w:pos="3330"/>
        </w:tabs>
        <w:ind w:left="3330" w:hanging="360"/>
      </w:pPr>
      <w:rPr>
        <w:rFonts w:ascii="Symbol" w:hAnsi="Symbol" w:hint="default"/>
      </w:rPr>
    </w:lvl>
    <w:lvl w:ilvl="4" w:tplc="04190003" w:tentative="1">
      <w:start w:val="1"/>
      <w:numFmt w:val="bullet"/>
      <w:lvlText w:val="o"/>
      <w:lvlJc w:val="left"/>
      <w:pPr>
        <w:tabs>
          <w:tab w:val="num" w:pos="4050"/>
        </w:tabs>
        <w:ind w:left="4050" w:hanging="360"/>
      </w:pPr>
      <w:rPr>
        <w:rFonts w:ascii="Courier New" w:hAnsi="Courier New" w:cs="Courier New" w:hint="default"/>
      </w:rPr>
    </w:lvl>
    <w:lvl w:ilvl="5" w:tplc="04190005" w:tentative="1">
      <w:start w:val="1"/>
      <w:numFmt w:val="bullet"/>
      <w:lvlText w:val=""/>
      <w:lvlJc w:val="left"/>
      <w:pPr>
        <w:tabs>
          <w:tab w:val="num" w:pos="4770"/>
        </w:tabs>
        <w:ind w:left="4770" w:hanging="360"/>
      </w:pPr>
      <w:rPr>
        <w:rFonts w:ascii="Wingdings" w:hAnsi="Wingdings" w:hint="default"/>
      </w:rPr>
    </w:lvl>
    <w:lvl w:ilvl="6" w:tplc="04190001" w:tentative="1">
      <w:start w:val="1"/>
      <w:numFmt w:val="bullet"/>
      <w:lvlText w:val=""/>
      <w:lvlJc w:val="left"/>
      <w:pPr>
        <w:tabs>
          <w:tab w:val="num" w:pos="5490"/>
        </w:tabs>
        <w:ind w:left="5490" w:hanging="360"/>
      </w:pPr>
      <w:rPr>
        <w:rFonts w:ascii="Symbol" w:hAnsi="Symbol" w:hint="default"/>
      </w:rPr>
    </w:lvl>
    <w:lvl w:ilvl="7" w:tplc="04190003" w:tentative="1">
      <w:start w:val="1"/>
      <w:numFmt w:val="bullet"/>
      <w:lvlText w:val="o"/>
      <w:lvlJc w:val="left"/>
      <w:pPr>
        <w:tabs>
          <w:tab w:val="num" w:pos="6210"/>
        </w:tabs>
        <w:ind w:left="6210" w:hanging="360"/>
      </w:pPr>
      <w:rPr>
        <w:rFonts w:ascii="Courier New" w:hAnsi="Courier New" w:cs="Courier New" w:hint="default"/>
      </w:rPr>
    </w:lvl>
    <w:lvl w:ilvl="8" w:tplc="04190005" w:tentative="1">
      <w:start w:val="1"/>
      <w:numFmt w:val="bullet"/>
      <w:lvlText w:val=""/>
      <w:lvlJc w:val="left"/>
      <w:pPr>
        <w:tabs>
          <w:tab w:val="num" w:pos="6930"/>
        </w:tabs>
        <w:ind w:left="6930" w:hanging="360"/>
      </w:pPr>
      <w:rPr>
        <w:rFonts w:ascii="Wingdings" w:hAnsi="Wingdings" w:hint="default"/>
      </w:rPr>
    </w:lvl>
  </w:abstractNum>
  <w:abstractNum w:abstractNumId="11">
    <w:nsid w:val="17A2614B"/>
    <w:multiLevelType w:val="hybridMultilevel"/>
    <w:tmpl w:val="9FBEAA22"/>
    <w:lvl w:ilvl="0" w:tplc="746CB5B8">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2">
    <w:nsid w:val="20771E25"/>
    <w:multiLevelType w:val="hybridMultilevel"/>
    <w:tmpl w:val="BA0A97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246118D"/>
    <w:multiLevelType w:val="hybridMultilevel"/>
    <w:tmpl w:val="A5505A1E"/>
    <w:lvl w:ilvl="0" w:tplc="23060734">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3BD51AE"/>
    <w:multiLevelType w:val="hybridMultilevel"/>
    <w:tmpl w:val="889EBC4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283C49BD"/>
    <w:multiLevelType w:val="hybridMultilevel"/>
    <w:tmpl w:val="49C211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BDD083B"/>
    <w:multiLevelType w:val="hybridMultilevel"/>
    <w:tmpl w:val="22F0CF5E"/>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3283FC8"/>
    <w:multiLevelType w:val="hybridMultilevel"/>
    <w:tmpl w:val="18AE13B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38252092"/>
    <w:multiLevelType w:val="hybridMultilevel"/>
    <w:tmpl w:val="40382104"/>
    <w:lvl w:ilvl="0" w:tplc="EFEE1F1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4E9656F"/>
    <w:multiLevelType w:val="hybridMultilevel"/>
    <w:tmpl w:val="F9526290"/>
    <w:lvl w:ilvl="0" w:tplc="04190001">
      <w:start w:val="1"/>
      <w:numFmt w:val="bullet"/>
      <w:lvlText w:val=""/>
      <w:lvlJc w:val="left"/>
      <w:pPr>
        <w:tabs>
          <w:tab w:val="num" w:pos="1170"/>
        </w:tabs>
        <w:ind w:left="1170" w:hanging="360"/>
      </w:pPr>
      <w:rPr>
        <w:rFonts w:ascii="Symbol" w:hAnsi="Symbol" w:hint="default"/>
      </w:rPr>
    </w:lvl>
    <w:lvl w:ilvl="1" w:tplc="04190003" w:tentative="1">
      <w:start w:val="1"/>
      <w:numFmt w:val="bullet"/>
      <w:lvlText w:val="o"/>
      <w:lvlJc w:val="left"/>
      <w:pPr>
        <w:tabs>
          <w:tab w:val="num" w:pos="1890"/>
        </w:tabs>
        <w:ind w:left="1890" w:hanging="360"/>
      </w:pPr>
      <w:rPr>
        <w:rFonts w:ascii="Courier New" w:hAnsi="Courier New" w:cs="Courier New" w:hint="default"/>
      </w:rPr>
    </w:lvl>
    <w:lvl w:ilvl="2" w:tplc="04190005" w:tentative="1">
      <w:start w:val="1"/>
      <w:numFmt w:val="bullet"/>
      <w:lvlText w:val=""/>
      <w:lvlJc w:val="left"/>
      <w:pPr>
        <w:tabs>
          <w:tab w:val="num" w:pos="2610"/>
        </w:tabs>
        <w:ind w:left="2610" w:hanging="360"/>
      </w:pPr>
      <w:rPr>
        <w:rFonts w:ascii="Wingdings" w:hAnsi="Wingdings" w:hint="default"/>
      </w:rPr>
    </w:lvl>
    <w:lvl w:ilvl="3" w:tplc="04190001" w:tentative="1">
      <w:start w:val="1"/>
      <w:numFmt w:val="bullet"/>
      <w:lvlText w:val=""/>
      <w:lvlJc w:val="left"/>
      <w:pPr>
        <w:tabs>
          <w:tab w:val="num" w:pos="3330"/>
        </w:tabs>
        <w:ind w:left="3330" w:hanging="360"/>
      </w:pPr>
      <w:rPr>
        <w:rFonts w:ascii="Symbol" w:hAnsi="Symbol" w:hint="default"/>
      </w:rPr>
    </w:lvl>
    <w:lvl w:ilvl="4" w:tplc="04190003" w:tentative="1">
      <w:start w:val="1"/>
      <w:numFmt w:val="bullet"/>
      <w:lvlText w:val="o"/>
      <w:lvlJc w:val="left"/>
      <w:pPr>
        <w:tabs>
          <w:tab w:val="num" w:pos="4050"/>
        </w:tabs>
        <w:ind w:left="4050" w:hanging="360"/>
      </w:pPr>
      <w:rPr>
        <w:rFonts w:ascii="Courier New" w:hAnsi="Courier New" w:cs="Courier New" w:hint="default"/>
      </w:rPr>
    </w:lvl>
    <w:lvl w:ilvl="5" w:tplc="04190005" w:tentative="1">
      <w:start w:val="1"/>
      <w:numFmt w:val="bullet"/>
      <w:lvlText w:val=""/>
      <w:lvlJc w:val="left"/>
      <w:pPr>
        <w:tabs>
          <w:tab w:val="num" w:pos="4770"/>
        </w:tabs>
        <w:ind w:left="4770" w:hanging="360"/>
      </w:pPr>
      <w:rPr>
        <w:rFonts w:ascii="Wingdings" w:hAnsi="Wingdings" w:hint="default"/>
      </w:rPr>
    </w:lvl>
    <w:lvl w:ilvl="6" w:tplc="04190001" w:tentative="1">
      <w:start w:val="1"/>
      <w:numFmt w:val="bullet"/>
      <w:lvlText w:val=""/>
      <w:lvlJc w:val="left"/>
      <w:pPr>
        <w:tabs>
          <w:tab w:val="num" w:pos="5490"/>
        </w:tabs>
        <w:ind w:left="5490" w:hanging="360"/>
      </w:pPr>
      <w:rPr>
        <w:rFonts w:ascii="Symbol" w:hAnsi="Symbol" w:hint="default"/>
      </w:rPr>
    </w:lvl>
    <w:lvl w:ilvl="7" w:tplc="04190003" w:tentative="1">
      <w:start w:val="1"/>
      <w:numFmt w:val="bullet"/>
      <w:lvlText w:val="o"/>
      <w:lvlJc w:val="left"/>
      <w:pPr>
        <w:tabs>
          <w:tab w:val="num" w:pos="6210"/>
        </w:tabs>
        <w:ind w:left="6210" w:hanging="360"/>
      </w:pPr>
      <w:rPr>
        <w:rFonts w:ascii="Courier New" w:hAnsi="Courier New" w:cs="Courier New" w:hint="default"/>
      </w:rPr>
    </w:lvl>
    <w:lvl w:ilvl="8" w:tplc="04190005" w:tentative="1">
      <w:start w:val="1"/>
      <w:numFmt w:val="bullet"/>
      <w:lvlText w:val=""/>
      <w:lvlJc w:val="left"/>
      <w:pPr>
        <w:tabs>
          <w:tab w:val="num" w:pos="6930"/>
        </w:tabs>
        <w:ind w:left="6930" w:hanging="360"/>
      </w:pPr>
      <w:rPr>
        <w:rFonts w:ascii="Wingdings" w:hAnsi="Wingdings" w:hint="default"/>
      </w:rPr>
    </w:lvl>
  </w:abstractNum>
  <w:abstractNum w:abstractNumId="20">
    <w:nsid w:val="512F4F59"/>
    <w:multiLevelType w:val="multilevel"/>
    <w:tmpl w:val="590A27D6"/>
    <w:lvl w:ilvl="0">
      <w:numFmt w:val="bullet"/>
      <w:lvlText w:val="-"/>
      <w:lvlJc w:val="left"/>
      <w:pPr>
        <w:tabs>
          <w:tab w:val="num" w:pos="1639"/>
        </w:tabs>
        <w:ind w:left="1639" w:hanging="930"/>
      </w:pPr>
      <w:rPr>
        <w:rFonts w:ascii="Times New Roman" w:eastAsia="Times New Roman" w:hAnsi="Times New Roman" w:cs="Times New Roman" w:hint="default"/>
      </w:rPr>
    </w:lvl>
    <w:lvl w:ilvl="1">
      <w:start w:val="1"/>
      <w:numFmt w:val="decimal"/>
      <w:lvlText w:val="%2."/>
      <w:lvlJc w:val="left"/>
      <w:pPr>
        <w:tabs>
          <w:tab w:val="num" w:pos="1789"/>
        </w:tabs>
        <w:ind w:left="1789" w:hanging="360"/>
      </w:pPr>
      <w:rPr>
        <w:rFonts w:hint="default"/>
        <w:b w:val="0"/>
      </w:rPr>
    </w:lvl>
    <w:lvl w:ilvl="2" w:tentative="1">
      <w:start w:val="1"/>
      <w:numFmt w:val="bullet"/>
      <w:lvlText w:val=""/>
      <w:lvlJc w:val="left"/>
      <w:pPr>
        <w:tabs>
          <w:tab w:val="num" w:pos="2509"/>
        </w:tabs>
        <w:ind w:left="2509" w:hanging="360"/>
      </w:pPr>
      <w:rPr>
        <w:rFonts w:ascii="Wingdings" w:hAnsi="Wingdings" w:hint="default"/>
      </w:rPr>
    </w:lvl>
    <w:lvl w:ilvl="3" w:tentative="1">
      <w:start w:val="1"/>
      <w:numFmt w:val="bullet"/>
      <w:lvlText w:val=""/>
      <w:lvlJc w:val="left"/>
      <w:pPr>
        <w:tabs>
          <w:tab w:val="num" w:pos="3229"/>
        </w:tabs>
        <w:ind w:left="3229" w:hanging="360"/>
      </w:pPr>
      <w:rPr>
        <w:rFonts w:ascii="Symbol" w:hAnsi="Symbol" w:hint="default"/>
      </w:rPr>
    </w:lvl>
    <w:lvl w:ilvl="4" w:tentative="1">
      <w:start w:val="1"/>
      <w:numFmt w:val="bullet"/>
      <w:lvlText w:val="o"/>
      <w:lvlJc w:val="left"/>
      <w:pPr>
        <w:tabs>
          <w:tab w:val="num" w:pos="3949"/>
        </w:tabs>
        <w:ind w:left="3949" w:hanging="360"/>
      </w:pPr>
      <w:rPr>
        <w:rFonts w:ascii="Courier New" w:hAnsi="Courier New" w:hint="default"/>
      </w:rPr>
    </w:lvl>
    <w:lvl w:ilvl="5" w:tentative="1">
      <w:start w:val="1"/>
      <w:numFmt w:val="bullet"/>
      <w:lvlText w:val=""/>
      <w:lvlJc w:val="left"/>
      <w:pPr>
        <w:tabs>
          <w:tab w:val="num" w:pos="4669"/>
        </w:tabs>
        <w:ind w:left="4669" w:hanging="360"/>
      </w:pPr>
      <w:rPr>
        <w:rFonts w:ascii="Wingdings" w:hAnsi="Wingdings" w:hint="default"/>
      </w:rPr>
    </w:lvl>
    <w:lvl w:ilvl="6" w:tentative="1">
      <w:start w:val="1"/>
      <w:numFmt w:val="bullet"/>
      <w:lvlText w:val=""/>
      <w:lvlJc w:val="left"/>
      <w:pPr>
        <w:tabs>
          <w:tab w:val="num" w:pos="5389"/>
        </w:tabs>
        <w:ind w:left="5389" w:hanging="360"/>
      </w:pPr>
      <w:rPr>
        <w:rFonts w:ascii="Symbol" w:hAnsi="Symbol" w:hint="default"/>
      </w:rPr>
    </w:lvl>
    <w:lvl w:ilvl="7" w:tentative="1">
      <w:start w:val="1"/>
      <w:numFmt w:val="bullet"/>
      <w:lvlText w:val="o"/>
      <w:lvlJc w:val="left"/>
      <w:pPr>
        <w:tabs>
          <w:tab w:val="num" w:pos="6109"/>
        </w:tabs>
        <w:ind w:left="6109" w:hanging="360"/>
      </w:pPr>
      <w:rPr>
        <w:rFonts w:ascii="Courier New" w:hAnsi="Courier New" w:hint="default"/>
      </w:rPr>
    </w:lvl>
    <w:lvl w:ilvl="8" w:tentative="1">
      <w:start w:val="1"/>
      <w:numFmt w:val="bullet"/>
      <w:lvlText w:val=""/>
      <w:lvlJc w:val="left"/>
      <w:pPr>
        <w:tabs>
          <w:tab w:val="num" w:pos="6829"/>
        </w:tabs>
        <w:ind w:left="6829" w:hanging="360"/>
      </w:pPr>
      <w:rPr>
        <w:rFonts w:ascii="Wingdings" w:hAnsi="Wingdings" w:hint="default"/>
      </w:rPr>
    </w:lvl>
  </w:abstractNum>
  <w:abstractNum w:abstractNumId="21">
    <w:nsid w:val="584B76DC"/>
    <w:multiLevelType w:val="hybridMultilevel"/>
    <w:tmpl w:val="0706F0B0"/>
    <w:lvl w:ilvl="0" w:tplc="208C1928">
      <w:start w:val="1"/>
      <w:numFmt w:val="decimal"/>
      <w:lvlText w:val="%1."/>
      <w:lvlJc w:val="left"/>
      <w:pPr>
        <w:tabs>
          <w:tab w:val="num" w:pos="1080"/>
        </w:tabs>
        <w:ind w:left="1080" w:hanging="360"/>
      </w:pPr>
      <w:rPr>
        <w:rFonts w:hint="default"/>
      </w:rPr>
    </w:lvl>
    <w:lvl w:ilvl="1" w:tplc="43A8D3D4">
      <w:start w:val="6"/>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599E575C"/>
    <w:multiLevelType w:val="hybridMultilevel"/>
    <w:tmpl w:val="6E9CB0D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62895D37"/>
    <w:multiLevelType w:val="hybridMultilevel"/>
    <w:tmpl w:val="C59C9C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4670797"/>
    <w:multiLevelType w:val="hybridMultilevel"/>
    <w:tmpl w:val="8396B7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4B54F32"/>
    <w:multiLevelType w:val="hybridMultilevel"/>
    <w:tmpl w:val="D458ED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BCF245A"/>
    <w:multiLevelType w:val="hybridMultilevel"/>
    <w:tmpl w:val="16E23150"/>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cs="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cs="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cs="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27">
    <w:nsid w:val="6C927EA2"/>
    <w:multiLevelType w:val="hybridMultilevel"/>
    <w:tmpl w:val="CA0475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C453986"/>
    <w:multiLevelType w:val="hybridMultilevel"/>
    <w:tmpl w:val="F58C967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13"/>
  </w:num>
  <w:num w:numId="3">
    <w:abstractNumId w:val="28"/>
  </w:num>
  <w:num w:numId="4">
    <w:abstractNumId w:val="0"/>
  </w:num>
  <w:num w:numId="5">
    <w:abstractNumId w:val="1"/>
  </w:num>
  <w:num w:numId="6">
    <w:abstractNumId w:val="2"/>
  </w:num>
  <w:num w:numId="7">
    <w:abstractNumId w:val="3"/>
  </w:num>
  <w:num w:numId="8">
    <w:abstractNumId w:val="4"/>
  </w:num>
  <w:num w:numId="9">
    <w:abstractNumId w:val="5"/>
  </w:num>
  <w:num w:numId="10">
    <w:abstractNumId w:val="16"/>
  </w:num>
  <w:num w:numId="11">
    <w:abstractNumId w:val="22"/>
  </w:num>
  <w:num w:numId="12">
    <w:abstractNumId w:val="25"/>
  </w:num>
  <w:num w:numId="13">
    <w:abstractNumId w:val="6"/>
  </w:num>
  <w:num w:numId="14">
    <w:abstractNumId w:val="26"/>
  </w:num>
  <w:num w:numId="15">
    <w:abstractNumId w:val="9"/>
  </w:num>
  <w:num w:numId="16">
    <w:abstractNumId w:val="27"/>
  </w:num>
  <w:num w:numId="17">
    <w:abstractNumId w:val="18"/>
  </w:num>
  <w:num w:numId="18">
    <w:abstractNumId w:val="21"/>
  </w:num>
  <w:num w:numId="19">
    <w:abstractNumId w:val="20"/>
  </w:num>
  <w:num w:numId="20">
    <w:abstractNumId w:val="14"/>
  </w:num>
  <w:num w:numId="21">
    <w:abstractNumId w:val="10"/>
  </w:num>
  <w:num w:numId="22">
    <w:abstractNumId w:val="19"/>
  </w:num>
  <w:num w:numId="23">
    <w:abstractNumId w:val="8"/>
  </w:num>
  <w:num w:numId="24">
    <w:abstractNumId w:val="17"/>
  </w:num>
  <w:num w:numId="25">
    <w:abstractNumId w:val="15"/>
  </w:num>
  <w:num w:numId="26">
    <w:abstractNumId w:val="12"/>
  </w:num>
  <w:num w:numId="27">
    <w:abstractNumId w:val="23"/>
  </w:num>
  <w:num w:numId="28">
    <w:abstractNumId w:val="7"/>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6B14"/>
    <w:rsid w:val="00001097"/>
    <w:rsid w:val="0000264E"/>
    <w:rsid w:val="000062C5"/>
    <w:rsid w:val="00010B77"/>
    <w:rsid w:val="000111F0"/>
    <w:rsid w:val="0001751C"/>
    <w:rsid w:val="000230A0"/>
    <w:rsid w:val="000325D6"/>
    <w:rsid w:val="00041C39"/>
    <w:rsid w:val="000421EA"/>
    <w:rsid w:val="000456B4"/>
    <w:rsid w:val="00046113"/>
    <w:rsid w:val="0005320C"/>
    <w:rsid w:val="00055D87"/>
    <w:rsid w:val="00063C5E"/>
    <w:rsid w:val="0006453B"/>
    <w:rsid w:val="000672A7"/>
    <w:rsid w:val="000711F7"/>
    <w:rsid w:val="000744EE"/>
    <w:rsid w:val="00075360"/>
    <w:rsid w:val="000829F0"/>
    <w:rsid w:val="000833F9"/>
    <w:rsid w:val="00083882"/>
    <w:rsid w:val="00086162"/>
    <w:rsid w:val="00091601"/>
    <w:rsid w:val="00092808"/>
    <w:rsid w:val="00093CF7"/>
    <w:rsid w:val="00096B14"/>
    <w:rsid w:val="00097488"/>
    <w:rsid w:val="000A5612"/>
    <w:rsid w:val="000A5B44"/>
    <w:rsid w:val="000A5ED2"/>
    <w:rsid w:val="000A61F1"/>
    <w:rsid w:val="000B238C"/>
    <w:rsid w:val="000B3DDB"/>
    <w:rsid w:val="000B6B0A"/>
    <w:rsid w:val="000C1DEB"/>
    <w:rsid w:val="000C5B38"/>
    <w:rsid w:val="000D58F0"/>
    <w:rsid w:val="000D5D71"/>
    <w:rsid w:val="000D67CE"/>
    <w:rsid w:val="000E2678"/>
    <w:rsid w:val="000E5607"/>
    <w:rsid w:val="000E599C"/>
    <w:rsid w:val="000E6EE6"/>
    <w:rsid w:val="000E771F"/>
    <w:rsid w:val="000F1C92"/>
    <w:rsid w:val="000F46B3"/>
    <w:rsid w:val="00100D16"/>
    <w:rsid w:val="00102D75"/>
    <w:rsid w:val="00105115"/>
    <w:rsid w:val="0010567A"/>
    <w:rsid w:val="00105BEE"/>
    <w:rsid w:val="00110BDD"/>
    <w:rsid w:val="001114C9"/>
    <w:rsid w:val="00111A0E"/>
    <w:rsid w:val="00117A85"/>
    <w:rsid w:val="0012622A"/>
    <w:rsid w:val="001272F3"/>
    <w:rsid w:val="00134134"/>
    <w:rsid w:val="00135489"/>
    <w:rsid w:val="001477E0"/>
    <w:rsid w:val="00152062"/>
    <w:rsid w:val="00153063"/>
    <w:rsid w:val="00155CC6"/>
    <w:rsid w:val="0015692C"/>
    <w:rsid w:val="0016107F"/>
    <w:rsid w:val="00162442"/>
    <w:rsid w:val="001631CD"/>
    <w:rsid w:val="00171EF7"/>
    <w:rsid w:val="001729C5"/>
    <w:rsid w:val="00172F72"/>
    <w:rsid w:val="001757DE"/>
    <w:rsid w:val="0017584D"/>
    <w:rsid w:val="00177DED"/>
    <w:rsid w:val="001827DA"/>
    <w:rsid w:val="001944B4"/>
    <w:rsid w:val="0019648B"/>
    <w:rsid w:val="0019796A"/>
    <w:rsid w:val="0019799D"/>
    <w:rsid w:val="001B760F"/>
    <w:rsid w:val="001C09E0"/>
    <w:rsid w:val="001C0E86"/>
    <w:rsid w:val="001C16DF"/>
    <w:rsid w:val="001C4BEC"/>
    <w:rsid w:val="001C6F39"/>
    <w:rsid w:val="001C7ABC"/>
    <w:rsid w:val="001D12D7"/>
    <w:rsid w:val="001D25A4"/>
    <w:rsid w:val="001D403E"/>
    <w:rsid w:val="001D5423"/>
    <w:rsid w:val="001D5FF6"/>
    <w:rsid w:val="001E0E3B"/>
    <w:rsid w:val="001E2C76"/>
    <w:rsid w:val="001F2AB7"/>
    <w:rsid w:val="001F53F2"/>
    <w:rsid w:val="00203395"/>
    <w:rsid w:val="00210C54"/>
    <w:rsid w:val="00217598"/>
    <w:rsid w:val="002361F1"/>
    <w:rsid w:val="00241713"/>
    <w:rsid w:val="00243AD4"/>
    <w:rsid w:val="00244E08"/>
    <w:rsid w:val="002501D9"/>
    <w:rsid w:val="002547C4"/>
    <w:rsid w:val="00263494"/>
    <w:rsid w:val="002643A0"/>
    <w:rsid w:val="002735C2"/>
    <w:rsid w:val="00283A7F"/>
    <w:rsid w:val="0028538D"/>
    <w:rsid w:val="00285E08"/>
    <w:rsid w:val="002867CF"/>
    <w:rsid w:val="0028701E"/>
    <w:rsid w:val="00291DDE"/>
    <w:rsid w:val="00293B0A"/>
    <w:rsid w:val="00293EBE"/>
    <w:rsid w:val="00295CCD"/>
    <w:rsid w:val="002A0819"/>
    <w:rsid w:val="002A378D"/>
    <w:rsid w:val="002A3907"/>
    <w:rsid w:val="002A588B"/>
    <w:rsid w:val="002A5B1F"/>
    <w:rsid w:val="002A5CC1"/>
    <w:rsid w:val="002A6058"/>
    <w:rsid w:val="002B0BF5"/>
    <w:rsid w:val="002B1DFB"/>
    <w:rsid w:val="002B651C"/>
    <w:rsid w:val="002C363F"/>
    <w:rsid w:val="002C3AC0"/>
    <w:rsid w:val="002C7A5B"/>
    <w:rsid w:val="002D1F8C"/>
    <w:rsid w:val="002D4EBF"/>
    <w:rsid w:val="002E0EF0"/>
    <w:rsid w:val="002E11C4"/>
    <w:rsid w:val="002E162E"/>
    <w:rsid w:val="002E23A4"/>
    <w:rsid w:val="002F059C"/>
    <w:rsid w:val="00300EAA"/>
    <w:rsid w:val="00301C96"/>
    <w:rsid w:val="00302531"/>
    <w:rsid w:val="00302A75"/>
    <w:rsid w:val="00302A95"/>
    <w:rsid w:val="00302ED4"/>
    <w:rsid w:val="00306FF2"/>
    <w:rsid w:val="00313620"/>
    <w:rsid w:val="0031611F"/>
    <w:rsid w:val="003171E0"/>
    <w:rsid w:val="00322024"/>
    <w:rsid w:val="003246D8"/>
    <w:rsid w:val="00324FAB"/>
    <w:rsid w:val="00325580"/>
    <w:rsid w:val="00326580"/>
    <w:rsid w:val="00326AD7"/>
    <w:rsid w:val="003270AB"/>
    <w:rsid w:val="0034166D"/>
    <w:rsid w:val="00342438"/>
    <w:rsid w:val="00344A97"/>
    <w:rsid w:val="00346212"/>
    <w:rsid w:val="00353460"/>
    <w:rsid w:val="00363F9D"/>
    <w:rsid w:val="0037368B"/>
    <w:rsid w:val="00376438"/>
    <w:rsid w:val="00380EA4"/>
    <w:rsid w:val="00381810"/>
    <w:rsid w:val="00382E20"/>
    <w:rsid w:val="00383A77"/>
    <w:rsid w:val="003852C7"/>
    <w:rsid w:val="00385EF7"/>
    <w:rsid w:val="00396F44"/>
    <w:rsid w:val="003978D4"/>
    <w:rsid w:val="003A2EC6"/>
    <w:rsid w:val="003B1ED0"/>
    <w:rsid w:val="003B374C"/>
    <w:rsid w:val="003B5E58"/>
    <w:rsid w:val="003B7963"/>
    <w:rsid w:val="003C71E6"/>
    <w:rsid w:val="003D10C8"/>
    <w:rsid w:val="003D7E27"/>
    <w:rsid w:val="003E07FA"/>
    <w:rsid w:val="003E1156"/>
    <w:rsid w:val="003E15E2"/>
    <w:rsid w:val="003E1810"/>
    <w:rsid w:val="003E3F8C"/>
    <w:rsid w:val="003F32D7"/>
    <w:rsid w:val="003F734E"/>
    <w:rsid w:val="003F7FB4"/>
    <w:rsid w:val="00404D9E"/>
    <w:rsid w:val="004103B6"/>
    <w:rsid w:val="0041298D"/>
    <w:rsid w:val="00413099"/>
    <w:rsid w:val="004159A0"/>
    <w:rsid w:val="0043115C"/>
    <w:rsid w:val="0043257E"/>
    <w:rsid w:val="00434336"/>
    <w:rsid w:val="00436F54"/>
    <w:rsid w:val="004419FF"/>
    <w:rsid w:val="00452A09"/>
    <w:rsid w:val="0045308B"/>
    <w:rsid w:val="00453ABA"/>
    <w:rsid w:val="00457E65"/>
    <w:rsid w:val="00471FB6"/>
    <w:rsid w:val="00471FDD"/>
    <w:rsid w:val="00473550"/>
    <w:rsid w:val="0047482F"/>
    <w:rsid w:val="00477AAA"/>
    <w:rsid w:val="00480C89"/>
    <w:rsid w:val="00484386"/>
    <w:rsid w:val="00492FA3"/>
    <w:rsid w:val="004979D5"/>
    <w:rsid w:val="004A14BC"/>
    <w:rsid w:val="004B576D"/>
    <w:rsid w:val="004B724D"/>
    <w:rsid w:val="004C53FF"/>
    <w:rsid w:val="004D131D"/>
    <w:rsid w:val="004D2D18"/>
    <w:rsid w:val="004D6588"/>
    <w:rsid w:val="004E6928"/>
    <w:rsid w:val="004F5525"/>
    <w:rsid w:val="004F7AAD"/>
    <w:rsid w:val="00502887"/>
    <w:rsid w:val="00502E0F"/>
    <w:rsid w:val="00510B51"/>
    <w:rsid w:val="00511DC7"/>
    <w:rsid w:val="00514068"/>
    <w:rsid w:val="00515D49"/>
    <w:rsid w:val="00521429"/>
    <w:rsid w:val="00521762"/>
    <w:rsid w:val="005243D2"/>
    <w:rsid w:val="00524DAD"/>
    <w:rsid w:val="00525121"/>
    <w:rsid w:val="005420D6"/>
    <w:rsid w:val="0054479F"/>
    <w:rsid w:val="00553D98"/>
    <w:rsid w:val="00556E64"/>
    <w:rsid w:val="005606BE"/>
    <w:rsid w:val="005609D1"/>
    <w:rsid w:val="00561732"/>
    <w:rsid w:val="00576500"/>
    <w:rsid w:val="00577553"/>
    <w:rsid w:val="00581412"/>
    <w:rsid w:val="0058478E"/>
    <w:rsid w:val="005878D0"/>
    <w:rsid w:val="0059073A"/>
    <w:rsid w:val="005943DD"/>
    <w:rsid w:val="005A175A"/>
    <w:rsid w:val="005A31FC"/>
    <w:rsid w:val="005B5061"/>
    <w:rsid w:val="005C099C"/>
    <w:rsid w:val="005C3018"/>
    <w:rsid w:val="005D18FF"/>
    <w:rsid w:val="005D269F"/>
    <w:rsid w:val="005D41C6"/>
    <w:rsid w:val="005D4E3B"/>
    <w:rsid w:val="005E346A"/>
    <w:rsid w:val="005E3A42"/>
    <w:rsid w:val="005E3C2E"/>
    <w:rsid w:val="005E5353"/>
    <w:rsid w:val="005E70FC"/>
    <w:rsid w:val="005E7102"/>
    <w:rsid w:val="005F2E45"/>
    <w:rsid w:val="005F309C"/>
    <w:rsid w:val="005F6566"/>
    <w:rsid w:val="00600493"/>
    <w:rsid w:val="006004CB"/>
    <w:rsid w:val="00605156"/>
    <w:rsid w:val="00605771"/>
    <w:rsid w:val="00613CC9"/>
    <w:rsid w:val="0061723F"/>
    <w:rsid w:val="0061729A"/>
    <w:rsid w:val="0062185D"/>
    <w:rsid w:val="00622D49"/>
    <w:rsid w:val="00623F19"/>
    <w:rsid w:val="0062516D"/>
    <w:rsid w:val="00626A82"/>
    <w:rsid w:val="00627510"/>
    <w:rsid w:val="006302C1"/>
    <w:rsid w:val="00630AB3"/>
    <w:rsid w:val="006315E1"/>
    <w:rsid w:val="00631FE9"/>
    <w:rsid w:val="00636391"/>
    <w:rsid w:val="00636A38"/>
    <w:rsid w:val="0063785F"/>
    <w:rsid w:val="006400F9"/>
    <w:rsid w:val="00643C28"/>
    <w:rsid w:val="006459F4"/>
    <w:rsid w:val="0064714B"/>
    <w:rsid w:val="00650EEC"/>
    <w:rsid w:val="006518F0"/>
    <w:rsid w:val="00652243"/>
    <w:rsid w:val="006530AD"/>
    <w:rsid w:val="006540F0"/>
    <w:rsid w:val="00654C15"/>
    <w:rsid w:val="00655DB7"/>
    <w:rsid w:val="0065718E"/>
    <w:rsid w:val="00657940"/>
    <w:rsid w:val="00657B80"/>
    <w:rsid w:val="00657F63"/>
    <w:rsid w:val="00660E5E"/>
    <w:rsid w:val="0067071B"/>
    <w:rsid w:val="00670B10"/>
    <w:rsid w:val="006716A7"/>
    <w:rsid w:val="00673B3F"/>
    <w:rsid w:val="0067595F"/>
    <w:rsid w:val="006916DF"/>
    <w:rsid w:val="006A1D71"/>
    <w:rsid w:val="006A2CE9"/>
    <w:rsid w:val="006A4FBF"/>
    <w:rsid w:val="006A5BF6"/>
    <w:rsid w:val="006A742E"/>
    <w:rsid w:val="006B11CB"/>
    <w:rsid w:val="006B23C5"/>
    <w:rsid w:val="006B364D"/>
    <w:rsid w:val="006B5A96"/>
    <w:rsid w:val="006C2E55"/>
    <w:rsid w:val="006D44CB"/>
    <w:rsid w:val="006D4C45"/>
    <w:rsid w:val="006D5C29"/>
    <w:rsid w:val="006D639E"/>
    <w:rsid w:val="006D6EAC"/>
    <w:rsid w:val="006D765A"/>
    <w:rsid w:val="006E4552"/>
    <w:rsid w:val="006E6B23"/>
    <w:rsid w:val="006F17D1"/>
    <w:rsid w:val="006F6E78"/>
    <w:rsid w:val="006F713A"/>
    <w:rsid w:val="00702F60"/>
    <w:rsid w:val="007033BE"/>
    <w:rsid w:val="00707C97"/>
    <w:rsid w:val="007105B4"/>
    <w:rsid w:val="00710BA0"/>
    <w:rsid w:val="00717854"/>
    <w:rsid w:val="00722D2E"/>
    <w:rsid w:val="00723DD2"/>
    <w:rsid w:val="00725445"/>
    <w:rsid w:val="00725CF8"/>
    <w:rsid w:val="00727721"/>
    <w:rsid w:val="00734582"/>
    <w:rsid w:val="00736B22"/>
    <w:rsid w:val="00736E21"/>
    <w:rsid w:val="007372C5"/>
    <w:rsid w:val="0074406D"/>
    <w:rsid w:val="0074487B"/>
    <w:rsid w:val="00745D15"/>
    <w:rsid w:val="00746FEF"/>
    <w:rsid w:val="007550CA"/>
    <w:rsid w:val="00756533"/>
    <w:rsid w:val="00760181"/>
    <w:rsid w:val="007634BD"/>
    <w:rsid w:val="0076502F"/>
    <w:rsid w:val="007661B7"/>
    <w:rsid w:val="00771432"/>
    <w:rsid w:val="00772C9A"/>
    <w:rsid w:val="00775096"/>
    <w:rsid w:val="00776F1C"/>
    <w:rsid w:val="00780393"/>
    <w:rsid w:val="00782E5D"/>
    <w:rsid w:val="007837F8"/>
    <w:rsid w:val="00791548"/>
    <w:rsid w:val="007953D8"/>
    <w:rsid w:val="00795419"/>
    <w:rsid w:val="0079556F"/>
    <w:rsid w:val="007957E3"/>
    <w:rsid w:val="007A288D"/>
    <w:rsid w:val="007A3427"/>
    <w:rsid w:val="007A48F9"/>
    <w:rsid w:val="007B24BF"/>
    <w:rsid w:val="007C19C9"/>
    <w:rsid w:val="007D08BC"/>
    <w:rsid w:val="007D29E4"/>
    <w:rsid w:val="007D525C"/>
    <w:rsid w:val="007D7D51"/>
    <w:rsid w:val="007E1A0E"/>
    <w:rsid w:val="007E267B"/>
    <w:rsid w:val="007F7462"/>
    <w:rsid w:val="00802D0A"/>
    <w:rsid w:val="00803801"/>
    <w:rsid w:val="0080405C"/>
    <w:rsid w:val="008065CA"/>
    <w:rsid w:val="00815A39"/>
    <w:rsid w:val="008160C7"/>
    <w:rsid w:val="00820969"/>
    <w:rsid w:val="00822849"/>
    <w:rsid w:val="008306BD"/>
    <w:rsid w:val="008319C0"/>
    <w:rsid w:val="00841608"/>
    <w:rsid w:val="00842240"/>
    <w:rsid w:val="00844248"/>
    <w:rsid w:val="00846041"/>
    <w:rsid w:val="008502F6"/>
    <w:rsid w:val="00850A99"/>
    <w:rsid w:val="00851F1A"/>
    <w:rsid w:val="00855B1C"/>
    <w:rsid w:val="00857081"/>
    <w:rsid w:val="00863211"/>
    <w:rsid w:val="008636AB"/>
    <w:rsid w:val="00870F40"/>
    <w:rsid w:val="00872536"/>
    <w:rsid w:val="00875F26"/>
    <w:rsid w:val="00876FCC"/>
    <w:rsid w:val="0087789A"/>
    <w:rsid w:val="0088075A"/>
    <w:rsid w:val="00881F0E"/>
    <w:rsid w:val="00892017"/>
    <w:rsid w:val="008A2B5E"/>
    <w:rsid w:val="008B03F6"/>
    <w:rsid w:val="008C25FB"/>
    <w:rsid w:val="008C36AF"/>
    <w:rsid w:val="008C5505"/>
    <w:rsid w:val="008D7541"/>
    <w:rsid w:val="008E04C1"/>
    <w:rsid w:val="008E1BAB"/>
    <w:rsid w:val="008E264D"/>
    <w:rsid w:val="008E366D"/>
    <w:rsid w:val="008E3AA6"/>
    <w:rsid w:val="008E6D48"/>
    <w:rsid w:val="008E788E"/>
    <w:rsid w:val="008F0D22"/>
    <w:rsid w:val="008F16F7"/>
    <w:rsid w:val="008F5466"/>
    <w:rsid w:val="008F56DD"/>
    <w:rsid w:val="0090237F"/>
    <w:rsid w:val="00903B90"/>
    <w:rsid w:val="00904AB9"/>
    <w:rsid w:val="0090616A"/>
    <w:rsid w:val="00914927"/>
    <w:rsid w:val="00915BDA"/>
    <w:rsid w:val="0091612D"/>
    <w:rsid w:val="00922CF3"/>
    <w:rsid w:val="009253BF"/>
    <w:rsid w:val="00926960"/>
    <w:rsid w:val="0092726B"/>
    <w:rsid w:val="00927F60"/>
    <w:rsid w:val="009319A3"/>
    <w:rsid w:val="009444CC"/>
    <w:rsid w:val="00947741"/>
    <w:rsid w:val="00957C13"/>
    <w:rsid w:val="00970162"/>
    <w:rsid w:val="009724E6"/>
    <w:rsid w:val="00975E9C"/>
    <w:rsid w:val="00975FE9"/>
    <w:rsid w:val="00976139"/>
    <w:rsid w:val="00976674"/>
    <w:rsid w:val="009825DD"/>
    <w:rsid w:val="00986FC1"/>
    <w:rsid w:val="00990272"/>
    <w:rsid w:val="009933A4"/>
    <w:rsid w:val="0099350B"/>
    <w:rsid w:val="0099445C"/>
    <w:rsid w:val="00994F48"/>
    <w:rsid w:val="009965B9"/>
    <w:rsid w:val="009975C3"/>
    <w:rsid w:val="009A2CB8"/>
    <w:rsid w:val="009A31DD"/>
    <w:rsid w:val="009A5115"/>
    <w:rsid w:val="009A5F75"/>
    <w:rsid w:val="009B4FBA"/>
    <w:rsid w:val="009B5A22"/>
    <w:rsid w:val="009C2ADF"/>
    <w:rsid w:val="009C31F5"/>
    <w:rsid w:val="009C3E64"/>
    <w:rsid w:val="009C4383"/>
    <w:rsid w:val="009C43DF"/>
    <w:rsid w:val="009D3FF7"/>
    <w:rsid w:val="009D59C2"/>
    <w:rsid w:val="009E0B1E"/>
    <w:rsid w:val="009F7DB9"/>
    <w:rsid w:val="00A05819"/>
    <w:rsid w:val="00A119E5"/>
    <w:rsid w:val="00A168D2"/>
    <w:rsid w:val="00A16990"/>
    <w:rsid w:val="00A20EBB"/>
    <w:rsid w:val="00A25E42"/>
    <w:rsid w:val="00A3213B"/>
    <w:rsid w:val="00A32BEC"/>
    <w:rsid w:val="00A41A6E"/>
    <w:rsid w:val="00A44685"/>
    <w:rsid w:val="00A451DF"/>
    <w:rsid w:val="00A478B4"/>
    <w:rsid w:val="00A47AAA"/>
    <w:rsid w:val="00A56DFA"/>
    <w:rsid w:val="00A65960"/>
    <w:rsid w:val="00A663C8"/>
    <w:rsid w:val="00A66DD6"/>
    <w:rsid w:val="00A67183"/>
    <w:rsid w:val="00A75954"/>
    <w:rsid w:val="00A83ECF"/>
    <w:rsid w:val="00A8429F"/>
    <w:rsid w:val="00A862D9"/>
    <w:rsid w:val="00A92899"/>
    <w:rsid w:val="00A94288"/>
    <w:rsid w:val="00AA0888"/>
    <w:rsid w:val="00AA4883"/>
    <w:rsid w:val="00AA48AD"/>
    <w:rsid w:val="00AB1567"/>
    <w:rsid w:val="00AC0A54"/>
    <w:rsid w:val="00AC1498"/>
    <w:rsid w:val="00AC4771"/>
    <w:rsid w:val="00AC5600"/>
    <w:rsid w:val="00AC70A8"/>
    <w:rsid w:val="00AE1B2D"/>
    <w:rsid w:val="00AE1B61"/>
    <w:rsid w:val="00AE2ECA"/>
    <w:rsid w:val="00AE5A04"/>
    <w:rsid w:val="00AF1862"/>
    <w:rsid w:val="00AF6FEA"/>
    <w:rsid w:val="00B11D50"/>
    <w:rsid w:val="00B14C75"/>
    <w:rsid w:val="00B155A0"/>
    <w:rsid w:val="00B25CE7"/>
    <w:rsid w:val="00B2686C"/>
    <w:rsid w:val="00B268E9"/>
    <w:rsid w:val="00B269FA"/>
    <w:rsid w:val="00B32545"/>
    <w:rsid w:val="00B3324C"/>
    <w:rsid w:val="00B33584"/>
    <w:rsid w:val="00B3500E"/>
    <w:rsid w:val="00B429E2"/>
    <w:rsid w:val="00B51AA3"/>
    <w:rsid w:val="00B524EC"/>
    <w:rsid w:val="00B52EAD"/>
    <w:rsid w:val="00B5474D"/>
    <w:rsid w:val="00B608B8"/>
    <w:rsid w:val="00B676FE"/>
    <w:rsid w:val="00B67944"/>
    <w:rsid w:val="00B70039"/>
    <w:rsid w:val="00B71A63"/>
    <w:rsid w:val="00B722C3"/>
    <w:rsid w:val="00B7518E"/>
    <w:rsid w:val="00B770E6"/>
    <w:rsid w:val="00B7720C"/>
    <w:rsid w:val="00B80119"/>
    <w:rsid w:val="00B8150C"/>
    <w:rsid w:val="00B8280D"/>
    <w:rsid w:val="00B8681D"/>
    <w:rsid w:val="00B95B19"/>
    <w:rsid w:val="00BA21B0"/>
    <w:rsid w:val="00BA2786"/>
    <w:rsid w:val="00BB5D1C"/>
    <w:rsid w:val="00BC121B"/>
    <w:rsid w:val="00BC1F27"/>
    <w:rsid w:val="00BC7411"/>
    <w:rsid w:val="00BD1265"/>
    <w:rsid w:val="00BD145A"/>
    <w:rsid w:val="00BD3A79"/>
    <w:rsid w:val="00BD43BC"/>
    <w:rsid w:val="00BD6B00"/>
    <w:rsid w:val="00BD782D"/>
    <w:rsid w:val="00BE21CA"/>
    <w:rsid w:val="00BE5362"/>
    <w:rsid w:val="00BE6659"/>
    <w:rsid w:val="00BE771B"/>
    <w:rsid w:val="00BF04C6"/>
    <w:rsid w:val="00BF3E92"/>
    <w:rsid w:val="00BF4A15"/>
    <w:rsid w:val="00C009D7"/>
    <w:rsid w:val="00C016E1"/>
    <w:rsid w:val="00C01DEF"/>
    <w:rsid w:val="00C0349F"/>
    <w:rsid w:val="00C034CF"/>
    <w:rsid w:val="00C03CAD"/>
    <w:rsid w:val="00C12991"/>
    <w:rsid w:val="00C13636"/>
    <w:rsid w:val="00C16242"/>
    <w:rsid w:val="00C178C9"/>
    <w:rsid w:val="00C2499A"/>
    <w:rsid w:val="00C30D13"/>
    <w:rsid w:val="00C378BD"/>
    <w:rsid w:val="00C404AA"/>
    <w:rsid w:val="00C5366F"/>
    <w:rsid w:val="00C57BB2"/>
    <w:rsid w:val="00C6008A"/>
    <w:rsid w:val="00C63462"/>
    <w:rsid w:val="00C66F23"/>
    <w:rsid w:val="00C7186E"/>
    <w:rsid w:val="00C7482A"/>
    <w:rsid w:val="00C7546C"/>
    <w:rsid w:val="00C75A34"/>
    <w:rsid w:val="00C7711C"/>
    <w:rsid w:val="00C81C2A"/>
    <w:rsid w:val="00C81CCD"/>
    <w:rsid w:val="00C831A4"/>
    <w:rsid w:val="00C8320E"/>
    <w:rsid w:val="00C84077"/>
    <w:rsid w:val="00C91433"/>
    <w:rsid w:val="00C93276"/>
    <w:rsid w:val="00C95193"/>
    <w:rsid w:val="00C96072"/>
    <w:rsid w:val="00C97859"/>
    <w:rsid w:val="00CA1510"/>
    <w:rsid w:val="00CA2D92"/>
    <w:rsid w:val="00CA319F"/>
    <w:rsid w:val="00CA5136"/>
    <w:rsid w:val="00CA6C9B"/>
    <w:rsid w:val="00CA6CE7"/>
    <w:rsid w:val="00CB10A6"/>
    <w:rsid w:val="00CB22A4"/>
    <w:rsid w:val="00CB396B"/>
    <w:rsid w:val="00CB4595"/>
    <w:rsid w:val="00CC1823"/>
    <w:rsid w:val="00CD0CFB"/>
    <w:rsid w:val="00CD1209"/>
    <w:rsid w:val="00CD3738"/>
    <w:rsid w:val="00CD399B"/>
    <w:rsid w:val="00CD55D7"/>
    <w:rsid w:val="00CE35C6"/>
    <w:rsid w:val="00CE4D30"/>
    <w:rsid w:val="00CE7EB8"/>
    <w:rsid w:val="00CF7DBC"/>
    <w:rsid w:val="00D039DC"/>
    <w:rsid w:val="00D03AFA"/>
    <w:rsid w:val="00D0487F"/>
    <w:rsid w:val="00D06999"/>
    <w:rsid w:val="00D0764E"/>
    <w:rsid w:val="00D252F4"/>
    <w:rsid w:val="00D2622B"/>
    <w:rsid w:val="00D3046F"/>
    <w:rsid w:val="00D436BB"/>
    <w:rsid w:val="00D44C9F"/>
    <w:rsid w:val="00D4544A"/>
    <w:rsid w:val="00D46565"/>
    <w:rsid w:val="00D51C48"/>
    <w:rsid w:val="00D52183"/>
    <w:rsid w:val="00D53E6C"/>
    <w:rsid w:val="00D543BA"/>
    <w:rsid w:val="00D56188"/>
    <w:rsid w:val="00D56F85"/>
    <w:rsid w:val="00D5723F"/>
    <w:rsid w:val="00D61070"/>
    <w:rsid w:val="00D63FAB"/>
    <w:rsid w:val="00D67EDB"/>
    <w:rsid w:val="00D75B65"/>
    <w:rsid w:val="00D76F0E"/>
    <w:rsid w:val="00D77A4E"/>
    <w:rsid w:val="00D849A1"/>
    <w:rsid w:val="00D85261"/>
    <w:rsid w:val="00D86463"/>
    <w:rsid w:val="00D87093"/>
    <w:rsid w:val="00D909E8"/>
    <w:rsid w:val="00D91D2E"/>
    <w:rsid w:val="00D91DF8"/>
    <w:rsid w:val="00D92AE7"/>
    <w:rsid w:val="00D96452"/>
    <w:rsid w:val="00DA055D"/>
    <w:rsid w:val="00DA11B9"/>
    <w:rsid w:val="00DA14C3"/>
    <w:rsid w:val="00DA2EDA"/>
    <w:rsid w:val="00DB12CB"/>
    <w:rsid w:val="00DB645A"/>
    <w:rsid w:val="00DB678B"/>
    <w:rsid w:val="00DC1738"/>
    <w:rsid w:val="00DD16B3"/>
    <w:rsid w:val="00DE0493"/>
    <w:rsid w:val="00DE1F96"/>
    <w:rsid w:val="00DE5BDA"/>
    <w:rsid w:val="00DE5C58"/>
    <w:rsid w:val="00DE5CD3"/>
    <w:rsid w:val="00DE6301"/>
    <w:rsid w:val="00DE72B8"/>
    <w:rsid w:val="00DE7E84"/>
    <w:rsid w:val="00DF0A08"/>
    <w:rsid w:val="00DF1D2E"/>
    <w:rsid w:val="00DF7622"/>
    <w:rsid w:val="00E008E4"/>
    <w:rsid w:val="00E0334D"/>
    <w:rsid w:val="00E060C5"/>
    <w:rsid w:val="00E1093E"/>
    <w:rsid w:val="00E10E13"/>
    <w:rsid w:val="00E1204B"/>
    <w:rsid w:val="00E15E32"/>
    <w:rsid w:val="00E212E1"/>
    <w:rsid w:val="00E24FBB"/>
    <w:rsid w:val="00E25C93"/>
    <w:rsid w:val="00E277D7"/>
    <w:rsid w:val="00E31F9C"/>
    <w:rsid w:val="00E320A1"/>
    <w:rsid w:val="00E34679"/>
    <w:rsid w:val="00E43C41"/>
    <w:rsid w:val="00E44100"/>
    <w:rsid w:val="00E45859"/>
    <w:rsid w:val="00E46469"/>
    <w:rsid w:val="00E472C8"/>
    <w:rsid w:val="00E54D3E"/>
    <w:rsid w:val="00E54D54"/>
    <w:rsid w:val="00E640DA"/>
    <w:rsid w:val="00E64587"/>
    <w:rsid w:val="00E7356F"/>
    <w:rsid w:val="00E73605"/>
    <w:rsid w:val="00E73CE8"/>
    <w:rsid w:val="00E76A8B"/>
    <w:rsid w:val="00E77D1E"/>
    <w:rsid w:val="00E81B79"/>
    <w:rsid w:val="00E94AAD"/>
    <w:rsid w:val="00E95DC2"/>
    <w:rsid w:val="00E96811"/>
    <w:rsid w:val="00EA1EBC"/>
    <w:rsid w:val="00EA4B5A"/>
    <w:rsid w:val="00EA4CB2"/>
    <w:rsid w:val="00EB3D39"/>
    <w:rsid w:val="00EB60CF"/>
    <w:rsid w:val="00EC20A0"/>
    <w:rsid w:val="00EC297A"/>
    <w:rsid w:val="00EC48D6"/>
    <w:rsid w:val="00ED1BDB"/>
    <w:rsid w:val="00ED3C85"/>
    <w:rsid w:val="00ED44AD"/>
    <w:rsid w:val="00ED6DCA"/>
    <w:rsid w:val="00ED759F"/>
    <w:rsid w:val="00EE1E94"/>
    <w:rsid w:val="00EE6B97"/>
    <w:rsid w:val="00EE7607"/>
    <w:rsid w:val="00EF3909"/>
    <w:rsid w:val="00EF5100"/>
    <w:rsid w:val="00EF6D39"/>
    <w:rsid w:val="00F0046F"/>
    <w:rsid w:val="00F01162"/>
    <w:rsid w:val="00F03307"/>
    <w:rsid w:val="00F04F50"/>
    <w:rsid w:val="00F053D5"/>
    <w:rsid w:val="00F06B8E"/>
    <w:rsid w:val="00F075E8"/>
    <w:rsid w:val="00F10219"/>
    <w:rsid w:val="00F126F4"/>
    <w:rsid w:val="00F14EBD"/>
    <w:rsid w:val="00F1704F"/>
    <w:rsid w:val="00F201C0"/>
    <w:rsid w:val="00F20FC4"/>
    <w:rsid w:val="00F22159"/>
    <w:rsid w:val="00F23A8A"/>
    <w:rsid w:val="00F25B4C"/>
    <w:rsid w:val="00F3563E"/>
    <w:rsid w:val="00F36F60"/>
    <w:rsid w:val="00F37815"/>
    <w:rsid w:val="00F37C59"/>
    <w:rsid w:val="00F43532"/>
    <w:rsid w:val="00F51E59"/>
    <w:rsid w:val="00F54EEC"/>
    <w:rsid w:val="00F623BB"/>
    <w:rsid w:val="00F6565C"/>
    <w:rsid w:val="00F65751"/>
    <w:rsid w:val="00F67109"/>
    <w:rsid w:val="00F71751"/>
    <w:rsid w:val="00F75B66"/>
    <w:rsid w:val="00F777BF"/>
    <w:rsid w:val="00F86C8E"/>
    <w:rsid w:val="00F90785"/>
    <w:rsid w:val="00F91095"/>
    <w:rsid w:val="00F961BC"/>
    <w:rsid w:val="00FA7197"/>
    <w:rsid w:val="00FB2C29"/>
    <w:rsid w:val="00FB43F5"/>
    <w:rsid w:val="00FB6742"/>
    <w:rsid w:val="00FB6899"/>
    <w:rsid w:val="00FC1D72"/>
    <w:rsid w:val="00FC3092"/>
    <w:rsid w:val="00FC61D5"/>
    <w:rsid w:val="00FD0491"/>
    <w:rsid w:val="00FD4803"/>
    <w:rsid w:val="00FD5585"/>
    <w:rsid w:val="00FE35F9"/>
    <w:rsid w:val="00FE4F37"/>
    <w:rsid w:val="00FF5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42"/>
    <o:shapelayout v:ext="edit">
      <o:idmap v:ext="edit" data="1"/>
    </o:shapelayout>
  </w:shapeDefaults>
  <w:decimalSymbol w:val=","/>
  <w:listSeparator w:val=";"/>
  <w15:chartTrackingRefBased/>
  <w15:docId w15:val="{DDEA3434-664B-4D26-90F5-94C40E183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C404AA"/>
    <w:pPr>
      <w:keepNext/>
      <w:jc w:val="center"/>
      <w:outlineLvl w:val="0"/>
    </w:pPr>
    <w:rPr>
      <w:sz w:val="28"/>
      <w:szCs w:val="20"/>
    </w:rPr>
  </w:style>
  <w:style w:type="paragraph" w:styleId="2">
    <w:name w:val="heading 2"/>
    <w:basedOn w:val="a"/>
    <w:next w:val="a"/>
    <w:qFormat/>
    <w:rsid w:val="00C404AA"/>
    <w:pPr>
      <w:keepNext/>
      <w:jc w:val="both"/>
      <w:outlineLvl w:val="1"/>
    </w:pPr>
    <w:rPr>
      <w:sz w:val="28"/>
      <w:szCs w:val="20"/>
    </w:rPr>
  </w:style>
  <w:style w:type="paragraph" w:styleId="3">
    <w:name w:val="heading 3"/>
    <w:basedOn w:val="a"/>
    <w:next w:val="a"/>
    <w:qFormat/>
    <w:rsid w:val="00C404AA"/>
    <w:pPr>
      <w:keepNext/>
      <w:jc w:val="center"/>
      <w:outlineLvl w:val="2"/>
    </w:pPr>
    <w:rPr>
      <w:b/>
      <w:bCs/>
      <w:sz w:val="28"/>
      <w:szCs w:val="20"/>
    </w:rPr>
  </w:style>
  <w:style w:type="paragraph" w:styleId="6">
    <w:name w:val="heading 6"/>
    <w:basedOn w:val="a"/>
    <w:next w:val="a"/>
    <w:qFormat/>
    <w:rsid w:val="00C404AA"/>
    <w:pPr>
      <w:keepNext/>
      <w:spacing w:line="360" w:lineRule="auto"/>
      <w:jc w:val="center"/>
      <w:outlineLvl w:val="5"/>
    </w:pPr>
    <w:rPr>
      <w:b/>
      <w:bCs/>
      <w:u w:val="single"/>
    </w:rPr>
  </w:style>
  <w:style w:type="paragraph" w:styleId="7">
    <w:name w:val="heading 7"/>
    <w:basedOn w:val="a"/>
    <w:next w:val="a"/>
    <w:qFormat/>
    <w:rsid w:val="00C404AA"/>
    <w:pPr>
      <w:keepNext/>
      <w:spacing w:line="360" w:lineRule="auto"/>
      <w:ind w:firstLine="709"/>
      <w:jc w:val="center"/>
      <w:outlineLvl w:val="6"/>
    </w:pPr>
    <w:rPr>
      <w:b/>
      <w:bCs/>
      <w:u w:val="single"/>
    </w:rPr>
  </w:style>
  <w:style w:type="paragraph" w:styleId="8">
    <w:name w:val="heading 8"/>
    <w:basedOn w:val="a"/>
    <w:next w:val="a"/>
    <w:qFormat/>
    <w:rsid w:val="00C404AA"/>
    <w:pPr>
      <w:keepNext/>
      <w:overflowPunct w:val="0"/>
      <w:autoSpaceDE w:val="0"/>
      <w:autoSpaceDN w:val="0"/>
      <w:adjustRightInd w:val="0"/>
      <w:jc w:val="center"/>
      <w:textAlignment w:val="baseline"/>
      <w:outlineLvl w:val="7"/>
    </w:pPr>
    <w:rPr>
      <w:rFonts w:ascii="Times New Roman CYR" w:hAnsi="Times New Roman CYR"/>
      <w:sz w:val="28"/>
      <w:szCs w:val="20"/>
    </w:rPr>
  </w:style>
  <w:style w:type="paragraph" w:styleId="9">
    <w:name w:val="heading 9"/>
    <w:basedOn w:val="a"/>
    <w:next w:val="a"/>
    <w:qFormat/>
    <w:rsid w:val="00C404AA"/>
    <w:pPr>
      <w:keepNext/>
      <w:overflowPunct w:val="0"/>
      <w:autoSpaceDE w:val="0"/>
      <w:autoSpaceDN w:val="0"/>
      <w:adjustRightInd w:val="0"/>
      <w:ind w:firstLine="709"/>
      <w:jc w:val="center"/>
      <w:textAlignment w:val="baseline"/>
      <w:outlineLvl w:val="8"/>
    </w:pPr>
    <w:rPr>
      <w:rFonts w:ascii="Times New Roman CYR" w:hAnsi="Times New Roman CY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C13636"/>
    <w:pPr>
      <w:spacing w:after="160" w:line="240" w:lineRule="exact"/>
    </w:pPr>
    <w:rPr>
      <w:rFonts w:ascii="Verdana" w:hAnsi="Verdana"/>
      <w:sz w:val="20"/>
      <w:szCs w:val="20"/>
      <w:lang w:val="en-US" w:eastAsia="en-US"/>
    </w:rPr>
  </w:style>
  <w:style w:type="paragraph" w:styleId="30">
    <w:name w:val="Body Text Indent 3"/>
    <w:basedOn w:val="a"/>
    <w:rsid w:val="00C13636"/>
    <w:pPr>
      <w:spacing w:after="120"/>
      <w:ind w:left="283"/>
    </w:pPr>
    <w:rPr>
      <w:sz w:val="16"/>
      <w:szCs w:val="16"/>
    </w:rPr>
  </w:style>
  <w:style w:type="paragraph" w:styleId="a4">
    <w:name w:val="Body Text"/>
    <w:basedOn w:val="a"/>
    <w:rsid w:val="00C13636"/>
    <w:pPr>
      <w:spacing w:after="120"/>
    </w:pPr>
  </w:style>
  <w:style w:type="table" w:styleId="a5">
    <w:name w:val="Table Grid"/>
    <w:basedOn w:val="a1"/>
    <w:rsid w:val="00C136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qFormat/>
    <w:rsid w:val="00A168D2"/>
    <w:rPr>
      <w:b/>
      <w:bCs/>
    </w:rPr>
  </w:style>
  <w:style w:type="character" w:styleId="a7">
    <w:name w:val="Hyperlink"/>
    <w:rsid w:val="00A168D2"/>
    <w:rPr>
      <w:color w:val="000080"/>
      <w:u w:val="single"/>
    </w:rPr>
  </w:style>
  <w:style w:type="paragraph" w:customStyle="1" w:styleId="a8">
    <w:name w:val="Содержимое таблицы"/>
    <w:basedOn w:val="a"/>
    <w:rsid w:val="00A168D2"/>
    <w:pPr>
      <w:widowControl w:val="0"/>
      <w:suppressLineNumbers/>
      <w:suppressAutoHyphens/>
    </w:pPr>
    <w:rPr>
      <w:rFonts w:eastAsia="Lucida Sans Unicode" w:cs="Tahoma"/>
      <w:color w:val="000000"/>
      <w:lang w:val="en-US" w:eastAsia="en-US" w:bidi="en-US"/>
    </w:rPr>
  </w:style>
  <w:style w:type="paragraph" w:customStyle="1" w:styleId="10">
    <w:name w:val="Звичайний1"/>
    <w:rsid w:val="00772C9A"/>
    <w:pPr>
      <w:widowControl w:val="0"/>
      <w:suppressAutoHyphens/>
      <w:spacing w:line="480" w:lineRule="auto"/>
      <w:ind w:left="1040" w:hanging="420"/>
    </w:pPr>
    <w:rPr>
      <w:rFonts w:eastAsia="Arial"/>
      <w:sz w:val="24"/>
      <w:lang w:eastAsia="ar-SA"/>
    </w:rPr>
  </w:style>
  <w:style w:type="paragraph" w:styleId="a9">
    <w:name w:val="Title"/>
    <w:basedOn w:val="a"/>
    <w:qFormat/>
    <w:rsid w:val="00477AAA"/>
    <w:pPr>
      <w:jc w:val="center"/>
    </w:pPr>
    <w:rPr>
      <w:sz w:val="28"/>
      <w:lang w:eastAsia="en-US"/>
    </w:rPr>
  </w:style>
  <w:style w:type="paragraph" w:styleId="aa">
    <w:name w:val="Body Text Indent"/>
    <w:basedOn w:val="a"/>
    <w:rsid w:val="00F37815"/>
    <w:pPr>
      <w:spacing w:after="120"/>
      <w:ind w:left="283"/>
    </w:pPr>
  </w:style>
  <w:style w:type="paragraph" w:customStyle="1" w:styleId="FR1">
    <w:name w:val="FR1"/>
    <w:rsid w:val="00F37815"/>
    <w:pPr>
      <w:widowControl w:val="0"/>
      <w:jc w:val="right"/>
    </w:pPr>
    <w:rPr>
      <w:rFonts w:ascii="Arial" w:hAnsi="Arial"/>
      <w:i/>
      <w:snapToGrid w:val="0"/>
      <w:sz w:val="16"/>
    </w:rPr>
  </w:style>
  <w:style w:type="paragraph" w:styleId="20">
    <w:name w:val="Body Text Indent 2"/>
    <w:basedOn w:val="a"/>
    <w:rsid w:val="00C404AA"/>
    <w:pPr>
      <w:spacing w:after="120" w:line="480" w:lineRule="auto"/>
      <w:ind w:left="283"/>
    </w:pPr>
  </w:style>
  <w:style w:type="paragraph" w:styleId="21">
    <w:name w:val="Body Text 2"/>
    <w:basedOn w:val="a"/>
    <w:rsid w:val="00C404AA"/>
    <w:pPr>
      <w:spacing w:after="120" w:line="480" w:lineRule="auto"/>
    </w:pPr>
  </w:style>
  <w:style w:type="paragraph" w:styleId="31">
    <w:name w:val="Body Text 3"/>
    <w:basedOn w:val="a"/>
    <w:rsid w:val="00C404AA"/>
    <w:pPr>
      <w:spacing w:after="120"/>
    </w:pPr>
    <w:rPr>
      <w:sz w:val="16"/>
      <w:szCs w:val="16"/>
    </w:rPr>
  </w:style>
  <w:style w:type="paragraph" w:customStyle="1" w:styleId="st">
    <w:name w:val="st"/>
    <w:basedOn w:val="a"/>
    <w:rsid w:val="00C404AA"/>
    <w:pPr>
      <w:spacing w:before="150"/>
      <w:ind w:left="375" w:right="330"/>
      <w:jc w:val="both"/>
    </w:pPr>
    <w:rPr>
      <w:b/>
      <w:bCs/>
      <w:color w:val="000000"/>
      <w:sz w:val="20"/>
      <w:szCs w:val="20"/>
    </w:rPr>
  </w:style>
  <w:style w:type="paragraph" w:styleId="ab">
    <w:name w:val="Normal (Web)"/>
    <w:basedOn w:val="a"/>
    <w:rsid w:val="00652243"/>
    <w:pPr>
      <w:spacing w:before="100" w:beforeAutospacing="1" w:after="100" w:afterAutospacing="1"/>
    </w:pPr>
    <w:rPr>
      <w:rFonts w:ascii="Arial Unicode MS" w:eastAsia="Arial Unicode MS" w:hAnsi="Arial Unicode MS" w:cs="Arial Unicode MS"/>
    </w:rPr>
  </w:style>
  <w:style w:type="paragraph" w:customStyle="1" w:styleId="Default">
    <w:name w:val="Default"/>
    <w:rsid w:val="00BF04C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emf"/><Relationship Id="rId5" Type="http://schemas.openxmlformats.org/officeDocument/2006/relationships/image" Target="media/image1.png"/><Relationship Id="rId15" Type="http://schemas.openxmlformats.org/officeDocument/2006/relationships/image" Target="media/image11.emf"/><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23191</Words>
  <Characters>132193</Characters>
  <Application>Microsoft Office Word</Application>
  <DocSecurity>0</DocSecurity>
  <Lines>1101</Lines>
  <Paragraphs>310</Paragraphs>
  <ScaleCrop>false</ScaleCrop>
  <HeadingPairs>
    <vt:vector size="2" baseType="variant">
      <vt:variant>
        <vt:lpstr>Название</vt:lpstr>
      </vt:variant>
      <vt:variant>
        <vt:i4>1</vt:i4>
      </vt:variant>
    </vt:vector>
  </HeadingPairs>
  <TitlesOfParts>
    <vt:vector size="1" baseType="lpstr">
      <vt:lpstr>Департамент семейной и молодежной политики города Москвы</vt:lpstr>
    </vt:vector>
  </TitlesOfParts>
  <Company>2</Company>
  <LinksUpToDate>false</LinksUpToDate>
  <CharactersWithSpaces>155074</CharactersWithSpaces>
  <SharedDoc>false</SharedDoc>
  <HLinks>
    <vt:vector size="18" baseType="variant">
      <vt:variant>
        <vt:i4>4522076</vt:i4>
      </vt:variant>
      <vt:variant>
        <vt:i4>12</vt:i4>
      </vt:variant>
      <vt:variant>
        <vt:i4>0</vt:i4>
      </vt:variant>
      <vt:variant>
        <vt:i4>5</vt:i4>
      </vt:variant>
      <vt:variant>
        <vt:lpwstr>mailto:konkurs_proektov@mail.ru</vt:lpwstr>
      </vt:variant>
      <vt:variant>
        <vt:lpwstr/>
      </vt:variant>
      <vt:variant>
        <vt:i4>4390988</vt:i4>
      </vt:variant>
      <vt:variant>
        <vt:i4>9</vt:i4>
      </vt:variant>
      <vt:variant>
        <vt:i4>0</vt:i4>
      </vt:variant>
      <vt:variant>
        <vt:i4>5</vt:i4>
      </vt:variant>
      <vt:variant>
        <vt:lpwstr>mailto:photo_pobediteli@mail.ru</vt:lpwstr>
      </vt:variant>
      <vt:variant>
        <vt:lpwstr/>
      </vt:variant>
      <vt:variant>
        <vt:i4>4390988</vt:i4>
      </vt:variant>
      <vt:variant>
        <vt:i4>6</vt:i4>
      </vt:variant>
      <vt:variant>
        <vt:i4>0</vt:i4>
      </vt:variant>
      <vt:variant>
        <vt:i4>5</vt:i4>
      </vt:variant>
      <vt:variant>
        <vt:lpwstr>mailto:photo_pobediteli@mail.ru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семейной и молодежной политики города Москвы</dc:title>
  <dc:subject/>
  <dc:creator>XTreme</dc:creator>
  <cp:keywords/>
  <dc:description/>
  <cp:lastModifiedBy>Irina</cp:lastModifiedBy>
  <cp:revision>2</cp:revision>
  <dcterms:created xsi:type="dcterms:W3CDTF">2014-07-28T13:47:00Z</dcterms:created>
  <dcterms:modified xsi:type="dcterms:W3CDTF">2014-07-28T13:47:00Z</dcterms:modified>
</cp:coreProperties>
</file>