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65C96" w:rsidRDefault="00965C96">
      <w:pPr>
        <w:shd w:val="clear" w:color="auto" w:fill="FFFFFF"/>
        <w:ind w:left="2381" w:hanging="1310"/>
        <w:rPr>
          <w:rFonts w:ascii="Verdana" w:hAnsi="Verdana" w:cs="Verdana"/>
          <w:sz w:val="18"/>
          <w:szCs w:val="18"/>
          <w:lang w:val="uk-UA"/>
        </w:rPr>
      </w:pPr>
    </w:p>
    <w:p w:rsidR="00965C96" w:rsidRDefault="00965C96">
      <w:pPr>
        <w:shd w:val="clear" w:color="auto" w:fill="FFFFFF"/>
        <w:ind w:left="2381" w:hanging="1310"/>
        <w:rPr>
          <w:rFonts w:ascii="Verdana" w:hAnsi="Verdana" w:cs="Verdana"/>
          <w:sz w:val="18"/>
          <w:szCs w:val="18"/>
          <w:lang w:val="uk-UA"/>
        </w:rPr>
      </w:pPr>
    </w:p>
    <w:p w:rsidR="0089051D" w:rsidRDefault="00EB7195">
      <w:pPr>
        <w:shd w:val="clear" w:color="auto" w:fill="FFFFFF"/>
        <w:ind w:left="2381" w:hanging="1310"/>
        <w:rPr>
          <w:rFonts w:ascii="Verdana" w:hAnsi="Verdana" w:cs="Verdana"/>
          <w:sz w:val="18"/>
          <w:szCs w:val="18"/>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5pt;margin-top:-33.45pt;width:477.5pt;height:657.15pt;z-index:251798528;mso-wrap-distance-left:0;mso-wrap-distance-right:0" filled="t">
            <v:fill color2="black"/>
            <v:imagedata r:id="rId5" o:title=""/>
            <w10:wrap type="topAndBottom"/>
          </v:shape>
        </w:pict>
      </w:r>
    </w:p>
    <w:p w:rsidR="0089051D" w:rsidRDefault="0089051D">
      <w:pPr>
        <w:shd w:val="clear" w:color="auto" w:fill="FFFFFF"/>
        <w:ind w:left="2381" w:hanging="1310"/>
        <w:rPr>
          <w:rFonts w:ascii="Verdana" w:hAnsi="Verdana" w:cs="Verdana"/>
          <w:sz w:val="18"/>
          <w:szCs w:val="18"/>
          <w:lang w:val="uk-UA"/>
        </w:rPr>
      </w:pPr>
    </w:p>
    <w:p w:rsidR="0089051D" w:rsidRDefault="0089051D">
      <w:pPr>
        <w:shd w:val="clear" w:color="auto" w:fill="FFFFFF"/>
        <w:ind w:left="2381" w:hanging="1310"/>
        <w:rPr>
          <w:rFonts w:ascii="Verdana" w:hAnsi="Verdana" w:cs="Verdana"/>
          <w:sz w:val="18"/>
          <w:szCs w:val="18"/>
          <w:lang w:val="uk-UA"/>
        </w:rPr>
      </w:pPr>
    </w:p>
    <w:p w:rsidR="0089051D" w:rsidRDefault="0089051D">
      <w:pPr>
        <w:shd w:val="clear" w:color="auto" w:fill="FFFFFF"/>
        <w:ind w:left="2381" w:hanging="1310"/>
        <w:rPr>
          <w:rFonts w:ascii="Verdana" w:hAnsi="Verdana" w:cs="Verdana"/>
          <w:sz w:val="18"/>
          <w:szCs w:val="18"/>
          <w:lang w:val="uk-UA"/>
        </w:rPr>
      </w:pPr>
    </w:p>
    <w:p w:rsidR="0089051D" w:rsidRDefault="0089051D">
      <w:pPr>
        <w:shd w:val="clear" w:color="auto" w:fill="FFFFFF"/>
        <w:ind w:left="2381" w:hanging="1310"/>
        <w:rPr>
          <w:rFonts w:ascii="Verdana" w:hAnsi="Verdana" w:cs="Verdana"/>
          <w:sz w:val="18"/>
          <w:szCs w:val="18"/>
          <w:lang w:val="uk-UA"/>
        </w:rPr>
      </w:pPr>
    </w:p>
    <w:p w:rsidR="0089051D" w:rsidRDefault="0089051D">
      <w:pPr>
        <w:shd w:val="clear" w:color="auto" w:fill="FFFFFF"/>
        <w:ind w:left="2381" w:hanging="1310"/>
        <w:rPr>
          <w:rFonts w:ascii="Verdana" w:hAnsi="Verdana" w:cs="Verdana"/>
          <w:sz w:val="18"/>
          <w:szCs w:val="18"/>
          <w:lang w:val="uk-UA"/>
        </w:rPr>
      </w:pPr>
      <w:r>
        <w:rPr>
          <w:rFonts w:ascii="Verdana" w:hAnsi="Verdana" w:cs="Verdana"/>
          <w:sz w:val="18"/>
          <w:szCs w:val="18"/>
          <w:lang w:val="uk-UA"/>
        </w:rPr>
        <w:t xml:space="preserve"> </w:t>
      </w:r>
    </w:p>
    <w:p w:rsidR="0089051D" w:rsidRDefault="0089051D">
      <w:pPr>
        <w:shd w:val="clear" w:color="auto" w:fill="FFFFFF"/>
        <w:ind w:left="2381" w:hanging="1310"/>
        <w:rPr>
          <w:rFonts w:ascii="Verdana" w:hAnsi="Verdana" w:cs="Verdana"/>
          <w:sz w:val="18"/>
          <w:szCs w:val="18"/>
          <w:lang w:val="uk-UA"/>
        </w:rPr>
      </w:pPr>
    </w:p>
    <w:p w:rsidR="0089051D" w:rsidRDefault="0089051D">
      <w:pPr>
        <w:shd w:val="clear" w:color="auto" w:fill="FFFFFF"/>
        <w:ind w:left="2381" w:hanging="1310"/>
        <w:rPr>
          <w:rFonts w:ascii="Verdana" w:hAnsi="Verdana" w:cs="Verdana"/>
          <w:sz w:val="18"/>
          <w:szCs w:val="18"/>
          <w:lang w:val="uk-UA"/>
        </w:rPr>
      </w:pPr>
    </w:p>
    <w:p w:rsidR="0089051D" w:rsidRDefault="0089051D">
      <w:pPr>
        <w:shd w:val="clear" w:color="auto" w:fill="FFFFFF"/>
        <w:ind w:left="2381" w:hanging="1310"/>
        <w:rPr>
          <w:rFonts w:ascii="Verdana" w:hAnsi="Verdana" w:cs="Verdana"/>
          <w:sz w:val="18"/>
          <w:szCs w:val="18"/>
          <w:lang w:val="uk-UA"/>
        </w:rPr>
      </w:pPr>
    </w:p>
    <w:p w:rsidR="0089051D" w:rsidRDefault="0089051D">
      <w:pPr>
        <w:shd w:val="clear" w:color="auto" w:fill="FFFFFF"/>
        <w:ind w:left="2381" w:hanging="1310"/>
        <w:rPr>
          <w:rFonts w:ascii="Verdana" w:hAnsi="Verdana" w:cs="Verdana"/>
          <w:sz w:val="18"/>
          <w:szCs w:val="18"/>
          <w:lang w:val="uk-UA"/>
        </w:rPr>
      </w:pPr>
    </w:p>
    <w:p w:rsidR="0089051D" w:rsidRPr="003073DE" w:rsidRDefault="0089051D">
      <w:pPr>
        <w:shd w:val="clear" w:color="auto" w:fill="FFFFFF"/>
        <w:ind w:left="2381" w:hanging="1310"/>
        <w:rPr>
          <w:rFonts w:ascii="Verdana" w:hAnsi="Verdana" w:cs="Verdana"/>
          <w:sz w:val="18"/>
          <w:szCs w:val="18"/>
          <w:lang w:val="uk-UA"/>
        </w:rPr>
      </w:pPr>
      <w:r>
        <w:rPr>
          <w:rFonts w:ascii="Verdana" w:hAnsi="Verdana" w:cs="Verdana"/>
          <w:sz w:val="18"/>
          <w:szCs w:val="18"/>
          <w:lang w:val="uk-UA"/>
        </w:rPr>
        <w:t>Центральный государственный архив общественных объединений Украины</w:t>
      </w:r>
    </w:p>
    <w:p w:rsidR="0089051D" w:rsidRDefault="0089051D">
      <w:pPr>
        <w:shd w:val="clear" w:color="auto" w:fill="FFFFFF"/>
        <w:spacing w:before="782"/>
        <w:jc w:val="right"/>
        <w:rPr>
          <w:rFonts w:ascii="Verdana" w:hAnsi="Verdana" w:cs="Verdana"/>
          <w:b/>
          <w:bCs/>
          <w:sz w:val="36"/>
          <w:szCs w:val="36"/>
          <w:lang w:val="uk-UA"/>
        </w:rPr>
      </w:pPr>
      <w:r>
        <w:rPr>
          <w:rFonts w:ascii="Verdana" w:hAnsi="Verdana" w:cs="Verdana"/>
          <w:b/>
          <w:bCs/>
          <w:sz w:val="36"/>
          <w:szCs w:val="36"/>
          <w:lang w:val="uk-UA"/>
        </w:rPr>
        <w:t>"...Создавать невыносимые</w:t>
      </w:r>
    </w:p>
    <w:p w:rsidR="0089051D" w:rsidRDefault="0089051D">
      <w:pPr>
        <w:shd w:val="clear" w:color="auto" w:fill="FFFFFF"/>
        <w:spacing w:before="96"/>
        <w:jc w:val="right"/>
        <w:rPr>
          <w:rFonts w:ascii="Verdana" w:hAnsi="Verdana" w:cs="Verdana"/>
          <w:b/>
          <w:bCs/>
          <w:sz w:val="36"/>
          <w:szCs w:val="36"/>
          <w:lang w:val="uk-UA"/>
        </w:rPr>
      </w:pPr>
      <w:r>
        <w:rPr>
          <w:rFonts w:ascii="Verdana" w:hAnsi="Verdana" w:cs="Verdana"/>
          <w:b/>
          <w:bCs/>
          <w:sz w:val="36"/>
          <w:szCs w:val="36"/>
          <w:lang w:val="uk-UA"/>
        </w:rPr>
        <w:t>условия для врага</w:t>
      </w:r>
    </w:p>
    <w:p w:rsidR="0089051D" w:rsidRDefault="0089051D">
      <w:pPr>
        <w:shd w:val="clear" w:color="auto" w:fill="FFFFFF"/>
        <w:spacing w:before="91"/>
        <w:jc w:val="right"/>
        <w:rPr>
          <w:rFonts w:ascii="Verdana" w:hAnsi="Verdana" w:cs="Verdana"/>
          <w:b/>
          <w:bCs/>
          <w:sz w:val="36"/>
          <w:szCs w:val="36"/>
          <w:lang w:val="uk-UA"/>
        </w:rPr>
      </w:pPr>
      <w:r>
        <w:rPr>
          <w:rFonts w:ascii="Verdana" w:hAnsi="Verdana" w:cs="Verdana"/>
          <w:b/>
          <w:bCs/>
          <w:sz w:val="36"/>
          <w:szCs w:val="36"/>
          <w:lang w:val="uk-UA"/>
        </w:rPr>
        <w:t>и всех его пособников..."</w:t>
      </w:r>
    </w:p>
    <w:p w:rsidR="0089051D" w:rsidRDefault="0089051D">
      <w:pPr>
        <w:shd w:val="clear" w:color="auto" w:fill="FFFFFF"/>
        <w:spacing w:before="91"/>
        <w:jc w:val="right"/>
        <w:rPr>
          <w:rFonts w:ascii="Verdana" w:hAnsi="Verdana" w:cs="Verdana"/>
          <w:b/>
          <w:bCs/>
          <w:sz w:val="36"/>
          <w:szCs w:val="36"/>
          <w:lang w:val="uk-UA"/>
        </w:rPr>
      </w:pPr>
    </w:p>
    <w:p w:rsidR="0089051D" w:rsidRDefault="0089051D">
      <w:pPr>
        <w:shd w:val="clear" w:color="auto" w:fill="FFFFFF"/>
        <w:spacing w:before="3754"/>
        <w:ind w:right="3283"/>
        <w:rPr>
          <w:rFonts w:ascii="Verdana" w:hAnsi="Verdana" w:cs="Verdana"/>
          <w:b/>
          <w:bCs/>
          <w:sz w:val="44"/>
          <w:szCs w:val="44"/>
          <w:lang w:val="uk-UA"/>
        </w:rPr>
      </w:pPr>
      <w:r>
        <w:rPr>
          <w:rFonts w:ascii="Verdana" w:hAnsi="Verdana" w:cs="Verdana"/>
          <w:b/>
          <w:bCs/>
          <w:sz w:val="44"/>
          <w:szCs w:val="44"/>
          <w:lang w:val="uk-UA"/>
        </w:rPr>
        <w:t>Красные партизаны</w:t>
      </w:r>
    </w:p>
    <w:p w:rsidR="0089051D" w:rsidRDefault="0089051D">
      <w:pPr>
        <w:shd w:val="clear" w:color="auto" w:fill="FFFFFF"/>
        <w:tabs>
          <w:tab w:val="left" w:pos="4109"/>
        </w:tabs>
        <w:spacing w:before="134"/>
        <w:rPr>
          <w:rFonts w:ascii="Verdana" w:hAnsi="Verdana" w:cs="Verdana"/>
          <w:b/>
          <w:bCs/>
          <w:position w:val="-1"/>
          <w:sz w:val="44"/>
          <w:szCs w:val="44"/>
          <w:lang w:val="uk-UA"/>
        </w:rPr>
      </w:pPr>
      <w:r>
        <w:rPr>
          <w:rFonts w:ascii="Verdana" w:hAnsi="Verdana" w:cs="Verdana"/>
          <w:b/>
          <w:bCs/>
          <w:position w:val="-1"/>
          <w:sz w:val="44"/>
          <w:szCs w:val="44"/>
          <w:lang w:val="uk-UA"/>
        </w:rPr>
        <w:t>Украины</w:t>
      </w:r>
      <w:r>
        <w:rPr>
          <w:rFonts w:ascii="Verdana" w:hAnsi="Verdana" w:cs="Verdana"/>
          <w:b/>
          <w:bCs/>
          <w:position w:val="-1"/>
          <w:sz w:val="44"/>
          <w:szCs w:val="44"/>
          <w:lang w:val="uk-UA"/>
        </w:rPr>
        <w:tab/>
        <w:t>1941-1944</w:t>
      </w:r>
    </w:p>
    <w:p w:rsidR="0089051D" w:rsidRDefault="0089051D">
      <w:pPr>
        <w:shd w:val="clear" w:color="auto" w:fill="FFFFFF"/>
        <w:spacing w:before="811"/>
        <w:jc w:val="right"/>
        <w:rPr>
          <w:rFonts w:ascii="Verdana" w:hAnsi="Verdana" w:cs="Verdana"/>
          <w:sz w:val="26"/>
          <w:szCs w:val="26"/>
          <w:lang w:val="uk-UA"/>
        </w:rPr>
      </w:pPr>
      <w:r>
        <w:rPr>
          <w:rFonts w:ascii="Verdana" w:hAnsi="Verdana" w:cs="Verdana"/>
          <w:sz w:val="26"/>
          <w:szCs w:val="26"/>
          <w:lang w:val="uk-UA"/>
        </w:rPr>
        <w:t>Авторы-составители:</w:t>
      </w:r>
    </w:p>
    <w:p w:rsidR="0089051D" w:rsidRDefault="0089051D">
      <w:pPr>
        <w:shd w:val="clear" w:color="auto" w:fill="FFFFFF"/>
        <w:jc w:val="right"/>
        <w:rPr>
          <w:rFonts w:ascii="Verdana" w:hAnsi="Verdana" w:cs="Verdana"/>
          <w:sz w:val="26"/>
          <w:szCs w:val="26"/>
          <w:lang w:val="uk-UA"/>
        </w:rPr>
      </w:pPr>
      <w:r>
        <w:rPr>
          <w:rFonts w:ascii="Verdana" w:hAnsi="Verdana" w:cs="Verdana"/>
          <w:sz w:val="26"/>
          <w:szCs w:val="26"/>
          <w:lang w:val="uk-UA"/>
        </w:rPr>
        <w:t>Александр Гогун</w:t>
      </w:r>
    </w:p>
    <w:p w:rsidR="0089051D" w:rsidRDefault="0089051D">
      <w:pPr>
        <w:shd w:val="clear" w:color="auto" w:fill="FFFFFF"/>
        <w:jc w:val="right"/>
        <w:rPr>
          <w:rFonts w:ascii="Verdana" w:hAnsi="Verdana" w:cs="Verdana"/>
          <w:sz w:val="26"/>
          <w:szCs w:val="26"/>
          <w:lang w:val="uk-UA"/>
        </w:rPr>
      </w:pPr>
      <w:r>
        <w:rPr>
          <w:rFonts w:ascii="Verdana" w:hAnsi="Verdana" w:cs="Verdana"/>
          <w:sz w:val="26"/>
          <w:szCs w:val="26"/>
          <w:lang w:val="uk-UA"/>
        </w:rPr>
        <w:t>Анатолий Кентий</w:t>
      </w:r>
    </w:p>
    <w:p w:rsidR="0089051D" w:rsidRDefault="0089051D">
      <w:pPr>
        <w:shd w:val="clear" w:color="auto" w:fill="FFFFFF"/>
        <w:spacing w:before="394"/>
        <w:ind w:left="2064" w:right="1973"/>
        <w:jc w:val="center"/>
        <w:rPr>
          <w:sz w:val="18"/>
          <w:szCs w:val="18"/>
          <w:lang w:val="uk-UA"/>
        </w:rPr>
        <w:sectPr w:rsidR="0089051D">
          <w:footnotePr>
            <w:pos w:val="beneathText"/>
          </w:footnotePr>
          <w:pgSz w:w="11905" w:h="16837"/>
          <w:pgMar w:top="850" w:right="2667" w:bottom="850" w:left="2623" w:header="708" w:footer="708" w:gutter="0"/>
          <w:cols w:space="720"/>
          <w:docGrid w:linePitch="360"/>
        </w:sectPr>
      </w:pPr>
      <w:r>
        <w:rPr>
          <w:sz w:val="18"/>
          <w:szCs w:val="18"/>
          <w:lang w:val="uk-UA"/>
        </w:rPr>
        <w:t>Украинский издательский союз 2006</w:t>
      </w:r>
    </w:p>
    <w:p w:rsidR="0089051D" w:rsidRDefault="0089051D">
      <w:pPr>
        <w:shd w:val="clear" w:color="auto" w:fill="FFFFFF"/>
        <w:ind w:firstLine="288"/>
        <w:jc w:val="both"/>
        <w:rPr>
          <w:lang w:val="uk-UA"/>
        </w:rPr>
      </w:pPr>
      <w:r>
        <w:rPr>
          <w:lang w:val="uk-UA"/>
        </w:rPr>
        <w:t>"...Создавать невыносимые условия для врага и всех его по-собников...". Красные партизаны Украины, 1941-1944: малои-зученные страницы истории. Документы и материалы / Авт.-сост.: Гогун А., Кентий А. - Киев: Украинский издательский со-юз, 2006. - 430 с.</w:t>
      </w:r>
    </w:p>
    <w:p w:rsidR="0089051D" w:rsidRDefault="0089051D">
      <w:pPr>
        <w:shd w:val="clear" w:color="auto" w:fill="FFFFFF"/>
        <w:spacing w:before="490"/>
        <w:ind w:firstLine="288"/>
        <w:jc w:val="both"/>
        <w:rPr>
          <w:lang w:val="uk-UA"/>
        </w:rPr>
      </w:pPr>
      <w:r>
        <w:rPr>
          <w:lang w:val="uk-UA"/>
        </w:rPr>
        <w:t>В работе на основании документов из архивов Украины, Рос-сии, Германии и Польши</w:t>
      </w:r>
      <w:r>
        <w:t xml:space="preserve"> </w:t>
      </w:r>
      <w:r>
        <w:rPr>
          <w:lang w:val="uk-UA"/>
        </w:rPr>
        <w:t>описывается ряд малоизученных сто-рон коммунистического партизанского движения в годы Второй мировой войны на территории бывшего СССР. Подавляющее большинство материалов публикуется впервые. Книга предназ-начена для всех, интересующихся историей сталинизма.</w:t>
      </w:r>
    </w:p>
    <w:p w:rsidR="0089051D" w:rsidRDefault="0089051D">
      <w:pPr>
        <w:shd w:val="clear" w:color="auto" w:fill="FFFFFF"/>
        <w:spacing w:before="734"/>
        <w:ind w:left="1406"/>
        <w:rPr>
          <w:sz w:val="16"/>
          <w:szCs w:val="16"/>
          <w:lang w:val="uk-UA"/>
        </w:rPr>
      </w:pPr>
      <w:r>
        <w:rPr>
          <w:sz w:val="16"/>
          <w:szCs w:val="16"/>
          <w:lang w:val="uk-UA"/>
        </w:rPr>
        <w:t>Редколлегия: Лозицкий В., Лысенко А., Кучер В.</w:t>
      </w:r>
    </w:p>
    <w:p w:rsidR="0089051D" w:rsidRDefault="0089051D">
      <w:pPr>
        <w:shd w:val="clear" w:color="auto" w:fill="FFFFFF"/>
        <w:spacing w:before="581"/>
        <w:ind w:left="1901" w:right="1906"/>
        <w:jc w:val="center"/>
        <w:rPr>
          <w:sz w:val="16"/>
          <w:szCs w:val="16"/>
          <w:lang w:val="uk-UA"/>
        </w:rPr>
      </w:pPr>
      <w:r>
        <w:rPr>
          <w:sz w:val="16"/>
          <w:szCs w:val="16"/>
          <w:lang w:val="uk-UA"/>
        </w:rPr>
        <w:t>Компьютерный набор: Сванидзе О. Вёрстка и дизайн: Дяченко Л.</w:t>
      </w:r>
    </w:p>
    <w:p w:rsidR="0089051D" w:rsidRDefault="0089051D">
      <w:pPr>
        <w:shd w:val="clear" w:color="auto" w:fill="FFFFFF"/>
        <w:spacing w:before="715"/>
        <w:ind w:firstLine="2366"/>
        <w:rPr>
          <w:lang w:val="uk-UA"/>
        </w:rPr>
      </w:pPr>
      <w:r>
        <w:rPr>
          <w:lang w:val="uk-UA"/>
        </w:rPr>
        <w:t>На обложке: Целлюлозно-бумажная фабрика, сожжённая партизанами соединения им. Михайлова в с. Полонь Славутского района Каменец-Подольской области в мае 1943 г.</w:t>
      </w:r>
    </w:p>
    <w:p w:rsidR="0089051D" w:rsidRDefault="0089051D">
      <w:pPr>
        <w:shd w:val="clear" w:color="auto" w:fill="FFFFFF"/>
        <w:jc w:val="both"/>
        <w:rPr>
          <w:lang w:val="uk-UA"/>
        </w:rPr>
      </w:pPr>
      <w:r>
        <w:rPr>
          <w:lang w:val="uk-UA"/>
        </w:rPr>
        <w:t>Т. Строкач (в верхнем ряду второй справа) и Д. Коротченко (в верхнем ряду второй слева) с партизанами Тернопольского соединения им. Хрущёва</w:t>
      </w:r>
    </w:p>
    <w:p w:rsidR="0089051D" w:rsidRDefault="0089051D">
      <w:pPr>
        <w:shd w:val="clear" w:color="auto" w:fill="FFFFFF"/>
        <w:spacing w:before="725"/>
        <w:rPr>
          <w:b/>
          <w:bCs/>
          <w:lang w:val="de-DE"/>
        </w:rPr>
      </w:pPr>
      <w:r>
        <w:rPr>
          <w:b/>
          <w:bCs/>
          <w:lang w:val="de-DE"/>
        </w:rPr>
        <w:t>ISBN 966-7060-89-6</w:t>
      </w:r>
    </w:p>
    <w:p w:rsidR="0089051D" w:rsidRDefault="0089051D">
      <w:pPr>
        <w:shd w:val="clear" w:color="auto" w:fill="FFFFFF"/>
        <w:spacing w:before="250"/>
        <w:ind w:left="3058"/>
        <w:rPr>
          <w:sz w:val="16"/>
          <w:szCs w:val="16"/>
          <w:lang w:val="uk-UA"/>
        </w:rPr>
      </w:pPr>
      <w:r>
        <w:rPr>
          <w:sz w:val="16"/>
          <w:szCs w:val="16"/>
          <w:lang w:val="uk-UA"/>
        </w:rPr>
        <w:t>© Центральный государственный архив</w:t>
      </w:r>
    </w:p>
    <w:p w:rsidR="0089051D" w:rsidRDefault="0089051D">
      <w:pPr>
        <w:shd w:val="clear" w:color="auto" w:fill="FFFFFF"/>
        <w:spacing w:before="5"/>
        <w:ind w:left="3058" w:firstLine="173"/>
        <w:rPr>
          <w:sz w:val="16"/>
          <w:szCs w:val="16"/>
          <w:lang w:val="uk-UA"/>
        </w:rPr>
        <w:sectPr w:rsidR="0089051D">
          <w:footnotePr>
            <w:pos w:val="beneathText"/>
          </w:footnotePr>
          <w:pgSz w:w="11905" w:h="16837"/>
          <w:pgMar w:top="850" w:right="2643" w:bottom="850" w:left="2911" w:header="708" w:footer="708" w:gutter="0"/>
          <w:cols w:space="720"/>
          <w:docGrid w:linePitch="360"/>
        </w:sectPr>
      </w:pPr>
      <w:r>
        <w:rPr>
          <w:sz w:val="16"/>
          <w:szCs w:val="16"/>
          <w:lang w:val="uk-UA"/>
        </w:rPr>
        <w:t>общественных объединений Украины, 2006. © Гогун А., 2006. © Кентий А., 2006. © Украинский издательский союз, 2006.</w:t>
      </w:r>
    </w:p>
    <w:p w:rsidR="0089051D" w:rsidRDefault="0089051D">
      <w:pPr>
        <w:shd w:val="clear" w:color="auto" w:fill="FFFFFF"/>
        <w:ind w:left="2328"/>
        <w:rPr>
          <w:sz w:val="22"/>
          <w:szCs w:val="22"/>
          <w:lang w:val="uk-UA"/>
        </w:rPr>
      </w:pPr>
      <w:r>
        <w:rPr>
          <w:sz w:val="22"/>
          <w:szCs w:val="22"/>
          <w:lang w:val="uk-UA"/>
        </w:rPr>
        <w:t>СОДЕРЖАНИЕ</w:t>
      </w:r>
    </w:p>
    <w:p w:rsidR="0089051D" w:rsidRDefault="0089051D">
      <w:pPr>
        <w:shd w:val="clear" w:color="auto" w:fill="FFFFFF"/>
        <w:tabs>
          <w:tab w:val="left" w:leader="dot" w:pos="5846"/>
        </w:tabs>
        <w:spacing w:before="274"/>
        <w:rPr>
          <w:lang w:val="uk-UA"/>
        </w:rPr>
      </w:pPr>
      <w:r>
        <w:rPr>
          <w:lang w:val="uk-UA"/>
        </w:rPr>
        <w:t xml:space="preserve">Введение   </w:t>
      </w:r>
      <w:r>
        <w:rPr>
          <w:lang w:val="uk-UA"/>
        </w:rPr>
        <w:tab/>
        <w:t xml:space="preserve"> 5</w:t>
      </w:r>
    </w:p>
    <w:p w:rsidR="0089051D" w:rsidRDefault="0089051D">
      <w:pPr>
        <w:shd w:val="clear" w:color="auto" w:fill="FFFFFF"/>
        <w:tabs>
          <w:tab w:val="left" w:leader="dot" w:pos="5842"/>
        </w:tabs>
        <w:spacing w:before="5"/>
        <w:rPr>
          <w:lang w:val="uk-UA"/>
        </w:rPr>
      </w:pPr>
      <w:r>
        <w:rPr>
          <w:i/>
          <w:iCs/>
          <w:lang w:val="uk-UA"/>
        </w:rPr>
        <w:t xml:space="preserve">Раздел </w:t>
      </w:r>
      <w:r>
        <w:rPr>
          <w:i/>
          <w:iCs/>
          <w:lang w:val="en-US"/>
        </w:rPr>
        <w:t>I</w:t>
      </w:r>
      <w:r>
        <w:rPr>
          <w:i/>
          <w:iCs/>
        </w:rPr>
        <w:t xml:space="preserve"> </w:t>
      </w:r>
      <w:r>
        <w:rPr>
          <w:lang w:val="uk-UA"/>
        </w:rPr>
        <w:t>Этап первый, разгромный</w:t>
      </w:r>
      <w:r>
        <w:rPr>
          <w:lang w:val="uk-UA"/>
        </w:rPr>
        <w:tab/>
        <w:t>11</w:t>
      </w:r>
    </w:p>
    <w:p w:rsidR="0089051D" w:rsidRDefault="0089051D">
      <w:pPr>
        <w:shd w:val="clear" w:color="auto" w:fill="FFFFFF"/>
        <w:tabs>
          <w:tab w:val="left" w:leader="dot" w:pos="5842"/>
        </w:tabs>
        <w:rPr>
          <w:lang w:val="uk-UA"/>
        </w:rPr>
      </w:pPr>
      <w:r>
        <w:rPr>
          <w:i/>
          <w:iCs/>
          <w:lang w:val="uk-UA"/>
        </w:rPr>
        <w:t xml:space="preserve">Раздел </w:t>
      </w:r>
      <w:r>
        <w:rPr>
          <w:i/>
          <w:iCs/>
          <w:lang w:val="en-US"/>
        </w:rPr>
        <w:t>II</w:t>
      </w:r>
      <w:r>
        <w:rPr>
          <w:i/>
          <w:iCs/>
        </w:rPr>
        <w:t xml:space="preserve">. </w:t>
      </w:r>
      <w:r>
        <w:rPr>
          <w:lang w:val="uk-UA"/>
        </w:rPr>
        <w:t xml:space="preserve">Приписки в оперативных отчётах   </w:t>
      </w:r>
      <w:r>
        <w:rPr>
          <w:lang w:val="uk-UA"/>
        </w:rPr>
        <w:tab/>
        <w:t>65</w:t>
      </w:r>
    </w:p>
    <w:p w:rsidR="0089051D" w:rsidRDefault="0089051D">
      <w:pPr>
        <w:shd w:val="clear" w:color="auto" w:fill="FFFFFF"/>
        <w:tabs>
          <w:tab w:val="left" w:leader="dot" w:pos="5842"/>
        </w:tabs>
        <w:rPr>
          <w:lang w:val="uk-UA"/>
        </w:rPr>
      </w:pPr>
      <w:r>
        <w:rPr>
          <w:i/>
          <w:iCs/>
          <w:lang w:val="uk-UA"/>
        </w:rPr>
        <w:t xml:space="preserve">Раздел </w:t>
      </w:r>
      <w:r>
        <w:rPr>
          <w:i/>
          <w:iCs/>
          <w:lang w:val="en-US"/>
        </w:rPr>
        <w:t>III</w:t>
      </w:r>
      <w:r>
        <w:rPr>
          <w:i/>
          <w:iCs/>
        </w:rPr>
        <w:t xml:space="preserve">. </w:t>
      </w:r>
      <w:r>
        <w:rPr>
          <w:lang w:val="uk-UA"/>
        </w:rPr>
        <w:t xml:space="preserve">Тактика выжженой земли  </w:t>
      </w:r>
      <w:r>
        <w:rPr>
          <w:lang w:val="uk-UA"/>
        </w:rPr>
        <w:tab/>
        <w:t>76</w:t>
      </w:r>
    </w:p>
    <w:p w:rsidR="0089051D" w:rsidRDefault="0089051D">
      <w:pPr>
        <w:shd w:val="clear" w:color="auto" w:fill="FFFFFF"/>
        <w:tabs>
          <w:tab w:val="left" w:leader="dot" w:pos="5794"/>
        </w:tabs>
        <w:rPr>
          <w:lang w:val="uk-UA"/>
        </w:rPr>
      </w:pPr>
      <w:r>
        <w:rPr>
          <w:i/>
          <w:iCs/>
          <w:lang w:val="uk-UA"/>
        </w:rPr>
        <w:t xml:space="preserve">Раздел </w:t>
      </w:r>
      <w:r>
        <w:rPr>
          <w:i/>
          <w:iCs/>
          <w:lang w:val="en-US"/>
        </w:rPr>
        <w:t>IV</w:t>
      </w:r>
      <w:r>
        <w:rPr>
          <w:i/>
          <w:iCs/>
        </w:rPr>
        <w:t xml:space="preserve">. </w:t>
      </w:r>
      <w:r>
        <w:rPr>
          <w:lang w:val="uk-UA"/>
        </w:rPr>
        <w:t>Коммунистический партизанский террор</w:t>
      </w:r>
      <w:r>
        <w:rPr>
          <w:lang w:val="uk-UA"/>
        </w:rPr>
        <w:tab/>
        <w:t>105</w:t>
      </w:r>
    </w:p>
    <w:p w:rsidR="0089051D" w:rsidRDefault="0089051D">
      <w:pPr>
        <w:shd w:val="clear" w:color="auto" w:fill="FFFFFF"/>
        <w:tabs>
          <w:tab w:val="left" w:leader="dot" w:pos="5794"/>
        </w:tabs>
        <w:rPr>
          <w:lang w:val="uk-UA"/>
        </w:rPr>
      </w:pPr>
      <w:r>
        <w:rPr>
          <w:i/>
          <w:iCs/>
          <w:lang w:val="uk-UA"/>
        </w:rPr>
        <w:t xml:space="preserve">Раздел </w:t>
      </w:r>
      <w:r>
        <w:rPr>
          <w:i/>
          <w:iCs/>
          <w:lang w:val="en-US"/>
        </w:rPr>
        <w:t>V</w:t>
      </w:r>
      <w:r>
        <w:rPr>
          <w:i/>
          <w:iCs/>
        </w:rPr>
        <w:t xml:space="preserve">. </w:t>
      </w:r>
      <w:r>
        <w:rPr>
          <w:lang w:val="uk-UA"/>
        </w:rPr>
        <w:t xml:space="preserve">Грабежи, мародёрство, бандитизм </w:t>
      </w:r>
      <w:r>
        <w:rPr>
          <w:lang w:val="uk-UA"/>
        </w:rPr>
        <w:tab/>
        <w:t>137</w:t>
      </w:r>
    </w:p>
    <w:p w:rsidR="0089051D" w:rsidRDefault="0089051D">
      <w:pPr>
        <w:shd w:val="clear" w:color="auto" w:fill="FFFFFF"/>
        <w:tabs>
          <w:tab w:val="left" w:leader="dot" w:pos="5794"/>
        </w:tabs>
        <w:rPr>
          <w:lang w:val="uk-UA"/>
        </w:rPr>
      </w:pPr>
      <w:r>
        <w:rPr>
          <w:i/>
          <w:iCs/>
          <w:lang w:val="uk-UA"/>
        </w:rPr>
        <w:t xml:space="preserve">Раздел </w:t>
      </w:r>
      <w:r>
        <w:rPr>
          <w:i/>
          <w:iCs/>
          <w:lang w:val="en-US"/>
        </w:rPr>
        <w:t>VI</w:t>
      </w:r>
      <w:r>
        <w:rPr>
          <w:i/>
          <w:iCs/>
        </w:rPr>
        <w:t xml:space="preserve">. </w:t>
      </w:r>
      <w:r>
        <w:rPr>
          <w:lang w:val="uk-UA"/>
        </w:rPr>
        <w:t>Сексуальное насилие, половая распущенность</w:t>
      </w:r>
      <w:r>
        <w:rPr>
          <w:lang w:val="uk-UA"/>
        </w:rPr>
        <w:tab/>
        <w:t>181</w:t>
      </w:r>
    </w:p>
    <w:p w:rsidR="0089051D" w:rsidRDefault="0089051D">
      <w:pPr>
        <w:shd w:val="clear" w:color="auto" w:fill="FFFFFF"/>
        <w:tabs>
          <w:tab w:val="left" w:leader="dot" w:pos="5794"/>
        </w:tabs>
        <w:rPr>
          <w:lang w:val="uk-UA"/>
        </w:rPr>
      </w:pPr>
      <w:r>
        <w:rPr>
          <w:i/>
          <w:iCs/>
          <w:lang w:val="uk-UA"/>
        </w:rPr>
        <w:t xml:space="preserve">Раздел </w:t>
      </w:r>
      <w:r>
        <w:rPr>
          <w:i/>
          <w:iCs/>
          <w:lang w:val="en-US"/>
        </w:rPr>
        <w:t>VII</w:t>
      </w:r>
      <w:r>
        <w:rPr>
          <w:i/>
          <w:iCs/>
        </w:rPr>
        <w:t xml:space="preserve">. </w:t>
      </w:r>
      <w:r>
        <w:rPr>
          <w:lang w:val="uk-UA"/>
        </w:rPr>
        <w:t xml:space="preserve">Пьянство  </w:t>
      </w:r>
      <w:r>
        <w:rPr>
          <w:lang w:val="uk-UA"/>
        </w:rPr>
        <w:tab/>
        <w:t>198</w:t>
      </w:r>
    </w:p>
    <w:p w:rsidR="0089051D" w:rsidRDefault="0089051D">
      <w:pPr>
        <w:shd w:val="clear" w:color="auto" w:fill="FFFFFF"/>
        <w:rPr>
          <w:lang w:val="uk-UA"/>
        </w:rPr>
      </w:pPr>
      <w:r>
        <w:rPr>
          <w:i/>
          <w:iCs/>
          <w:lang w:val="uk-UA"/>
        </w:rPr>
        <w:t xml:space="preserve">Раздел </w:t>
      </w:r>
      <w:r>
        <w:rPr>
          <w:i/>
          <w:iCs/>
          <w:lang w:val="en-US"/>
        </w:rPr>
        <w:t>VIII</w:t>
      </w:r>
      <w:r>
        <w:rPr>
          <w:i/>
          <w:iCs/>
        </w:rPr>
        <w:t xml:space="preserve">. </w:t>
      </w:r>
      <w:r>
        <w:rPr>
          <w:lang w:val="uk-UA"/>
        </w:rPr>
        <w:t>Конфликты между командованием отрядов и УШПД .231</w:t>
      </w:r>
    </w:p>
    <w:p w:rsidR="0089051D" w:rsidRDefault="0089051D">
      <w:pPr>
        <w:shd w:val="clear" w:color="auto" w:fill="FFFFFF"/>
        <w:tabs>
          <w:tab w:val="left" w:leader="dot" w:pos="5794"/>
        </w:tabs>
        <w:rPr>
          <w:lang w:val="uk-UA"/>
        </w:rPr>
      </w:pPr>
      <w:r>
        <w:rPr>
          <w:i/>
          <w:iCs/>
          <w:lang w:val="uk-UA"/>
        </w:rPr>
        <w:t xml:space="preserve">Раздел </w:t>
      </w:r>
      <w:r>
        <w:rPr>
          <w:i/>
          <w:iCs/>
          <w:lang w:val="en-US"/>
        </w:rPr>
        <w:t>IX</w:t>
      </w:r>
      <w:r>
        <w:rPr>
          <w:i/>
          <w:iCs/>
        </w:rPr>
        <w:t xml:space="preserve">. </w:t>
      </w:r>
      <w:r>
        <w:rPr>
          <w:lang w:val="uk-UA"/>
        </w:rPr>
        <w:t xml:space="preserve">Внутренние конфликты, неуставные отношения   </w:t>
      </w:r>
      <w:r>
        <w:rPr>
          <w:lang w:val="uk-UA"/>
        </w:rPr>
        <w:tab/>
        <w:t>268</w:t>
      </w:r>
    </w:p>
    <w:p w:rsidR="0089051D" w:rsidRDefault="0089051D">
      <w:pPr>
        <w:shd w:val="clear" w:color="auto" w:fill="FFFFFF"/>
        <w:tabs>
          <w:tab w:val="left" w:leader="dot" w:pos="5794"/>
        </w:tabs>
        <w:rPr>
          <w:lang w:val="uk-UA"/>
        </w:rPr>
      </w:pPr>
      <w:r>
        <w:rPr>
          <w:i/>
          <w:iCs/>
          <w:lang w:val="uk-UA"/>
        </w:rPr>
        <w:t xml:space="preserve">Раздел </w:t>
      </w:r>
      <w:r>
        <w:rPr>
          <w:i/>
          <w:iCs/>
          <w:lang w:val="en-US"/>
        </w:rPr>
        <w:t>X</w:t>
      </w:r>
      <w:r>
        <w:rPr>
          <w:i/>
          <w:iCs/>
        </w:rPr>
        <w:t xml:space="preserve">. </w:t>
      </w:r>
      <w:r>
        <w:rPr>
          <w:lang w:val="uk-UA"/>
        </w:rPr>
        <w:t xml:space="preserve">Красные партизаны против ОУН-УПА: 1943-1944   </w:t>
      </w:r>
      <w:r>
        <w:rPr>
          <w:lang w:val="uk-UA"/>
        </w:rPr>
        <w:tab/>
        <w:t>369</w:t>
      </w:r>
    </w:p>
    <w:p w:rsidR="0089051D" w:rsidRDefault="0089051D">
      <w:pPr>
        <w:shd w:val="clear" w:color="auto" w:fill="FFFFFF"/>
        <w:tabs>
          <w:tab w:val="left" w:leader="dot" w:pos="5755"/>
        </w:tabs>
        <w:spacing w:before="5"/>
        <w:rPr>
          <w:lang w:val="uk-UA"/>
        </w:rPr>
        <w:sectPr w:rsidR="0089051D">
          <w:footnotePr>
            <w:pos w:val="beneathText"/>
          </w:footnotePr>
          <w:pgSz w:w="11905" w:h="16837"/>
          <w:pgMar w:top="850" w:right="3181" w:bottom="2880" w:left="2618" w:header="708" w:footer="708" w:gutter="0"/>
          <w:cols w:space="720"/>
          <w:docGrid w:linePitch="360"/>
        </w:sectPr>
      </w:pPr>
      <w:r>
        <w:rPr>
          <w:lang w:val="uk-UA"/>
        </w:rPr>
        <w:t xml:space="preserve">Перечень документов и материалов   </w:t>
      </w:r>
      <w:r>
        <w:rPr>
          <w:lang w:val="uk-UA"/>
        </w:rPr>
        <w:tab/>
        <w:t>411</w:t>
      </w: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type id="_x0000_t202" coordsize="21600,21600" o:spt="202" path="m,l,21600r21600,l21600,xe">
            <v:stroke joinstyle="miter"/>
            <v:path gradientshapeok="t" o:connecttype="rect"/>
          </v:shapetype>
          <v:shape id="_x0000_s1027" type="#_x0000_t202" style="position:absolute;margin-left:230.45pt;margin-top:.05pt;width:9pt;height:10.5pt;z-index:25151692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11</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rPr>
          <w:b/>
          <w:bCs/>
        </w:rPr>
      </w:pPr>
      <w:r>
        <w:rPr>
          <w:b/>
          <w:bCs/>
        </w:rPr>
        <w:t>1. ЭТАП ПЕРВЫЙ, РАЗГРОМНЫЙ</w:t>
      </w:r>
    </w:p>
    <w:p w:rsidR="0089051D" w:rsidRDefault="0089051D">
      <w:pPr>
        <w:shd w:val="clear" w:color="auto" w:fill="FFFFFF"/>
        <w:spacing w:before="494"/>
        <w:ind w:firstLine="283"/>
        <w:jc w:val="both"/>
      </w:pPr>
      <w:r>
        <w:t>6 марта 1942 года нарком внутренних дел УССР Василий Сергиен-ко направил секретарю ЦК КП/б/У Демьяну Коротченко докладную записку. В ней значилось, что с августа 1941 года по 1 марта 1942 года НКВД УССР сформировал 1874 партизанских отряда численностью 29307 человек и заслал в тыл врага 776 агентов-одиночек и связников с партизанскими отрядами</w:t>
      </w:r>
      <w:r>
        <w:rPr>
          <w:vertAlign w:val="superscript"/>
        </w:rPr>
        <w:t>1</w:t>
      </w:r>
      <w:r>
        <w:t xml:space="preserve"> - то есть всего свыше 30 тыс. человек. Между тем, в докладной записке НКВД СССР на 1 мая 1942 года сообщалось, что в Украине действует 37 партизанских отряда с 1918 участниками</w:t>
      </w:r>
      <w:r>
        <w:rPr>
          <w:vertAlign w:val="superscript"/>
        </w:rPr>
        <w:t>2</w:t>
      </w:r>
      <w:r>
        <w:t>. То есть "некомплект" составил как минимум 28 тыс. человек, или 93% от численности партизан, оставленных в тылу или засланных в тыл нацистов на Украине НКВД УССР и КП(б)У в первые десять месяцев войны.</w:t>
      </w:r>
    </w:p>
    <w:p w:rsidR="0089051D" w:rsidRDefault="0089051D">
      <w:pPr>
        <w:shd w:val="clear" w:color="auto" w:fill="FFFFFF"/>
        <w:spacing w:before="10"/>
        <w:ind w:firstLine="293"/>
        <w:jc w:val="both"/>
      </w:pPr>
      <w:r>
        <w:t>В июне 1942 года, когда партизаны Украины были переданы из ведения НКВД УССР в подчинение УШПД, на связи находилось 22 отряда, в которых числилось 3310 человек</w:t>
      </w:r>
      <w:r>
        <w:rPr>
          <w:vertAlign w:val="superscript"/>
        </w:rPr>
        <w:t>3</w:t>
      </w:r>
      <w:r>
        <w:t>.</w:t>
      </w:r>
    </w:p>
    <w:p w:rsidR="0089051D" w:rsidRDefault="0089051D">
      <w:pPr>
        <w:shd w:val="clear" w:color="auto" w:fill="FFFFFF"/>
        <w:spacing w:before="10"/>
        <w:ind w:firstLine="288"/>
        <w:jc w:val="both"/>
      </w:pPr>
      <w:r>
        <w:t>Учтём, что эти 22 партизанских отряда, оставленные в тылу и оставшиеся к июню 1942 года на связи с центром, в конце 1941 и первой половине 1942 года существенно пополнились за счёт людей, вступивших или мобилизованных в ряды "народных мстителей".</w:t>
      </w:r>
    </w:p>
    <w:p w:rsidR="0089051D" w:rsidRDefault="0089051D">
      <w:pPr>
        <w:shd w:val="clear" w:color="auto" w:fill="FFFFFF"/>
        <w:spacing w:before="10"/>
        <w:ind w:firstLine="293"/>
        <w:jc w:val="both"/>
      </w:pPr>
      <w:r>
        <w:t>Возникают очевидные вопросы: как стали возможны столь значимые провалы советского партизанского движения в Украине в первый год войны, почему так резко сократилось количество партизан?</w:t>
      </w:r>
    </w:p>
    <w:p w:rsidR="0089051D" w:rsidRDefault="0089051D">
      <w:pPr>
        <w:shd w:val="clear" w:color="auto" w:fill="FFFFFF"/>
        <w:spacing w:before="10"/>
        <w:ind w:firstLine="288"/>
        <w:jc w:val="both"/>
      </w:pPr>
      <w:r>
        <w:t>В 1920-30-е годы в западных районах СССР - в том числе в Украине - были подготовлены базы для ведения партизанской войны на территории СССР в случае занятия её противником, а также необходи-</w:t>
      </w:r>
    </w:p>
    <w:p w:rsidR="0089051D" w:rsidRDefault="0089051D">
      <w:pPr>
        <w:shd w:val="clear" w:color="auto" w:fill="FFFFFF"/>
        <w:spacing w:before="552"/>
        <w:jc w:val="both"/>
        <w:rPr>
          <w:rFonts w:ascii="Verdana" w:hAnsi="Verdana" w:cs="Verdana"/>
          <w:sz w:val="14"/>
          <w:szCs w:val="14"/>
        </w:rPr>
      </w:pPr>
      <w:r>
        <w:rPr>
          <w:rFonts w:ascii="Verdana" w:hAnsi="Verdana" w:cs="Verdana"/>
          <w:sz w:val="14"/>
          <w:szCs w:val="14"/>
          <w:vertAlign w:val="superscript"/>
        </w:rPr>
        <w:t>1</w:t>
      </w:r>
      <w:r>
        <w:rPr>
          <w:rFonts w:ascii="Verdana" w:hAnsi="Verdana" w:cs="Verdana"/>
          <w:sz w:val="14"/>
          <w:szCs w:val="14"/>
        </w:rPr>
        <w:t xml:space="preserve"> Докладная записка В. Сергиенко секретарю ЦК КП(б)У Д. Коротченко "О деятельности НКВД УССР по организации и руководству оперативной деятельностью партизанских формирований в тылу противника". 06.03.1942 г. (Центральний державний </w:t>
      </w:r>
      <w:r>
        <w:rPr>
          <w:rFonts w:ascii="Verdana" w:hAnsi="Verdana" w:cs="Verdana"/>
          <w:sz w:val="14"/>
          <w:szCs w:val="14"/>
          <w:lang w:val="en-US"/>
        </w:rPr>
        <w:t>apxiB</w:t>
      </w:r>
      <w:r>
        <w:rPr>
          <w:rFonts w:ascii="Verdana" w:hAnsi="Verdana" w:cs="Verdana"/>
          <w:sz w:val="14"/>
          <w:szCs w:val="14"/>
        </w:rPr>
        <w:t xml:space="preserve"> громад ських об'еднань Укра'ши (далее - ЦДАГО). Ф. 1, оп. 22, спр. 63, арк. 11-12).</w:t>
      </w:r>
    </w:p>
    <w:p w:rsidR="0089051D" w:rsidRDefault="0089051D">
      <w:pPr>
        <w:shd w:val="clear" w:color="auto" w:fill="FFFFFF"/>
        <w:spacing w:before="139"/>
        <w:jc w:val="both"/>
        <w:rPr>
          <w:rFonts w:ascii="Verdana" w:hAnsi="Verdana" w:cs="Verdana"/>
          <w:sz w:val="14"/>
          <w:szCs w:val="14"/>
        </w:rPr>
      </w:pPr>
      <w:r>
        <w:rPr>
          <w:rFonts w:ascii="Verdana" w:hAnsi="Verdana" w:cs="Verdana"/>
          <w:sz w:val="14"/>
          <w:szCs w:val="14"/>
          <w:vertAlign w:val="superscript"/>
        </w:rPr>
        <w:t>2</w:t>
      </w:r>
      <w:r>
        <w:rPr>
          <w:rFonts w:ascii="Verdana" w:hAnsi="Verdana" w:cs="Verdana"/>
          <w:sz w:val="14"/>
          <w:szCs w:val="14"/>
        </w:rPr>
        <w:t>"Сведения о численности партизанских формирований, с которыми имеется связь по состоянию на 1 мая 1942 г.". Документ находится в деле "Отчётные материалы руководс тву НКВД СССР о деятельности истребительных батальонов". Под документом факсими ле "Зам. Начальника штаба истребительных батальонов и партизанских отрядов, майор Александров" (Государственный архив Российской Федерации, (далее - ГАРФ), ф. 9478. оп. 1, д. 277, л. 31).</w:t>
      </w:r>
    </w:p>
    <w:p w:rsidR="0089051D" w:rsidRDefault="0089051D">
      <w:pPr>
        <w:shd w:val="clear" w:color="auto" w:fill="FFFFFF"/>
        <w:spacing w:before="144"/>
        <w:rPr>
          <w:rFonts w:ascii="Verdana" w:hAnsi="Verdana" w:cs="Verdana"/>
          <w:sz w:val="14"/>
          <w:szCs w:val="14"/>
        </w:rPr>
        <w:sectPr w:rsidR="0089051D">
          <w:footnotePr>
            <w:pos w:val="beneathText"/>
          </w:footnotePr>
          <w:type w:val="continuous"/>
          <w:pgSz w:w="11905" w:h="16837"/>
          <w:pgMar w:top="850" w:right="2931" w:bottom="850" w:left="2623" w:header="708" w:footer="708" w:gutter="0"/>
          <w:cols w:space="720"/>
          <w:docGrid w:linePitch="360"/>
        </w:sectPr>
      </w:pPr>
      <w:r>
        <w:rPr>
          <w:rFonts w:ascii="Verdana" w:hAnsi="Verdana" w:cs="Verdana"/>
          <w:sz w:val="14"/>
          <w:szCs w:val="14"/>
          <w:vertAlign w:val="superscript"/>
        </w:rPr>
        <w:t>3</w:t>
      </w:r>
      <w:r>
        <w:rPr>
          <w:rFonts w:ascii="Verdana" w:hAnsi="Verdana" w:cs="Verdana"/>
          <w:sz w:val="14"/>
          <w:szCs w:val="14"/>
        </w:rPr>
        <w:t xml:space="preserve"> </w:t>
      </w:r>
      <w:r>
        <w:rPr>
          <w:rFonts w:ascii="Verdana" w:hAnsi="Verdana" w:cs="Verdana"/>
          <w:i/>
          <w:iCs/>
          <w:sz w:val="14"/>
          <w:szCs w:val="14"/>
        </w:rPr>
        <w:t xml:space="preserve">Кентм А., Лозицький В. </w:t>
      </w:r>
      <w:r>
        <w:rPr>
          <w:rFonts w:ascii="Verdana" w:hAnsi="Verdana" w:cs="Verdana"/>
          <w:sz w:val="14"/>
          <w:szCs w:val="14"/>
        </w:rPr>
        <w:t xml:space="preserve">Вмна без пощади </w:t>
      </w:r>
      <w:r>
        <w:rPr>
          <w:rFonts w:ascii="Verdana" w:hAnsi="Verdana" w:cs="Verdana"/>
          <w:sz w:val="14"/>
          <w:szCs w:val="14"/>
          <w:lang w:val="en-US"/>
        </w:rPr>
        <w:t>i</w:t>
      </w:r>
      <w:r>
        <w:rPr>
          <w:rFonts w:ascii="Verdana" w:hAnsi="Verdana" w:cs="Verdana"/>
          <w:sz w:val="14"/>
          <w:szCs w:val="14"/>
        </w:rPr>
        <w:t xml:space="preserve"> милосердия.., с. 118.</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rPr>
        <w:sectPr w:rsidR="0089051D">
          <w:footnotePr>
            <w:pos w:val="beneathText"/>
          </w:footnotePr>
          <w:pgSz w:w="11905" w:h="16837"/>
          <w:pgMar w:top="850" w:right="4285" w:bottom="850" w:left="4562" w:header="708" w:footer="708" w:gutter="0"/>
          <w:cols w:space="720"/>
          <w:docGrid w:linePitch="360"/>
        </w:sectPr>
      </w:pPr>
      <w:r>
        <w:rPr>
          <w:noProof/>
          <w:lang w:val="uk-UA" w:eastAsia="uk-UA"/>
        </w:rPr>
        <w:pict>
          <v:shape id="_x0000_s1028" type="#_x0000_t202" style="position:absolute;margin-left:-81.8pt;margin-top:.05pt;width:10pt;height:11.5pt;z-index:251517952;mso-wrap-distance-left:1.9pt;mso-wrap-distance-right:1.9pt;mso-position-horizontal-relative:margin" stroked="f">
            <v:fill color2="black"/>
            <v:textbox inset="0,0,0,0">
              <w:txbxContent>
                <w:p w:rsidR="0089051D" w:rsidRDefault="0089051D">
                  <w:pPr>
                    <w:shd w:val="clear" w:color="auto" w:fill="FFFFFF"/>
                  </w:pPr>
                  <w:r>
                    <w:t>12</w:t>
                  </w:r>
                </w:p>
              </w:txbxContent>
            </v:textbox>
            <w10:wrap type="topAndBottom" anchorx="margin"/>
          </v:shape>
        </w:pict>
      </w:r>
      <w:r w:rsidR="0089051D">
        <w:rPr>
          <w:i/>
          <w:iCs/>
        </w:rPr>
        <w:t>КРАСНЫЕ ПАРТИЗАНЫ УКРАИНЫ</w:t>
      </w:r>
    </w:p>
    <w:p w:rsidR="0089051D" w:rsidRDefault="0089051D">
      <w:pPr>
        <w:shd w:val="clear" w:color="auto" w:fill="FFFFFF"/>
        <w:spacing w:before="466"/>
        <w:jc w:val="both"/>
      </w:pPr>
      <w:r>
        <w:t>мые кадры для масштабной зафронтовой борьбы - не только диверсанты, но и организаторы партизанских отрядов. Однако, в 1937-1939 гг. большинство из них было репрессировано или "перепрофилировано", а партизанские базы уничтожены или переоборудованы для других нужд</w:t>
      </w:r>
      <w:r>
        <w:rPr>
          <w:vertAlign w:val="superscript"/>
        </w:rPr>
        <w:t>4</w:t>
      </w:r>
      <w:r>
        <w:t>.</w:t>
      </w:r>
    </w:p>
    <w:p w:rsidR="0089051D" w:rsidRDefault="0089051D">
      <w:pPr>
        <w:shd w:val="clear" w:color="auto" w:fill="FFFFFF"/>
        <w:spacing w:before="10"/>
        <w:ind w:firstLine="293"/>
        <w:jc w:val="both"/>
      </w:pPr>
      <w:r>
        <w:t>Представляется, что это было связано с тем фактом, что на протяжении 1928-1938 гг. в СССР были проведены три базовых мероприятия сталинской социальной инженерии: коллективизация, индустриализация и великая чистка. Коллективизация и чистки позволили, с точки зрения руководства СССР, создать монолитное общество (которое, как показал в том числе и первый год войны, представляла собой отнюдь не монолит). А индустриализация, выразившаяся в создании самого большого в мире военно-промышленного комплекса, способствовала насыщению Красной армии большим количеством современнейших вооружений. Поэтому в советской военной мысли и стратегическом планировании возобладала теория ведения боевых действий "малой кровью на чужой территории", подкреплённая материальным базисом. Ведение партизанской войны на землеях Украины и Белору-сии не предусматривалось, и основу для будущего партизанского движения ликвидировали за ненадобностью.</w:t>
      </w:r>
    </w:p>
    <w:p w:rsidR="0089051D" w:rsidRDefault="0089051D">
      <w:pPr>
        <w:shd w:val="clear" w:color="auto" w:fill="FFFFFF"/>
        <w:spacing w:before="10"/>
        <w:ind w:firstLine="293"/>
        <w:jc w:val="both"/>
      </w:pPr>
      <w:r>
        <w:t>Поэтому попытки советской стороны организовать партизанское движение в тылу врага в условиях катастрофического начала войны, хаоса, смятения и неразберихи представляли собой чистой воды импровизацию - к которой советское государство в силу присущих ему системных особенностей было приспособлено крайне слабо.</w:t>
      </w:r>
    </w:p>
    <w:p w:rsidR="0089051D" w:rsidRDefault="0089051D">
      <w:pPr>
        <w:shd w:val="clear" w:color="auto" w:fill="FFFFFF"/>
        <w:spacing w:before="10"/>
        <w:ind w:firstLine="288"/>
        <w:jc w:val="both"/>
      </w:pPr>
      <w:r>
        <w:t>Это имело ряд существенных последствий, в частности, организационные трудности.</w:t>
      </w:r>
    </w:p>
    <w:p w:rsidR="0089051D" w:rsidRDefault="0089051D">
      <w:pPr>
        <w:shd w:val="clear" w:color="auto" w:fill="FFFFFF"/>
        <w:spacing w:before="10"/>
        <w:ind w:firstLine="283"/>
        <w:jc w:val="both"/>
      </w:pPr>
      <w:r>
        <w:t>Как писал в своём докладе начальник 8 отдела Политуправления Южного фронта полковой комиссар Иван Сыромолотный: "в течение первого года войны организационный период по созданию партизанских отрядов имел ряд препятствий, неясностей. Организацией партизанских отрядов занимались Обкомы партии, Областные управления НКВД, 8-е отделы Политуправлений и Особые отделы, разведотделы</w:t>
      </w:r>
    </w:p>
    <w:p w:rsidR="0089051D" w:rsidRDefault="0089051D">
      <w:pPr>
        <w:shd w:val="clear" w:color="auto" w:fill="FFFFFF"/>
        <w:spacing w:before="1426"/>
        <w:rPr>
          <w:rFonts w:ascii="Verdana" w:hAnsi="Verdana" w:cs="Verdana"/>
          <w:sz w:val="14"/>
          <w:szCs w:val="14"/>
        </w:rPr>
        <w:sectPr w:rsidR="0089051D">
          <w:footnotePr>
            <w:pos w:val="beneathText"/>
          </w:footnotePr>
          <w:type w:val="continuous"/>
          <w:pgSz w:w="11905" w:h="16837"/>
          <w:pgMar w:top="850" w:right="2648" w:bottom="850" w:left="2906" w:header="708" w:footer="708" w:gutter="0"/>
          <w:cols w:space="720"/>
          <w:docGrid w:linePitch="360"/>
        </w:sectPr>
      </w:pPr>
      <w:r>
        <w:rPr>
          <w:rFonts w:ascii="Verdana" w:hAnsi="Verdana" w:cs="Verdana"/>
          <w:sz w:val="14"/>
          <w:szCs w:val="14"/>
          <w:vertAlign w:val="superscript"/>
        </w:rPr>
        <w:t>4</w:t>
      </w:r>
      <w:r>
        <w:rPr>
          <w:rFonts w:ascii="Verdana" w:hAnsi="Verdana" w:cs="Verdana"/>
          <w:sz w:val="14"/>
          <w:szCs w:val="14"/>
        </w:rPr>
        <w:t xml:space="preserve"> </w:t>
      </w:r>
      <w:r>
        <w:rPr>
          <w:rFonts w:ascii="Verdana" w:hAnsi="Verdana" w:cs="Verdana"/>
          <w:i/>
          <w:iCs/>
          <w:sz w:val="14"/>
          <w:szCs w:val="14"/>
        </w:rPr>
        <w:t xml:space="preserve">Старинов И.Г. </w:t>
      </w:r>
      <w:r>
        <w:rPr>
          <w:rFonts w:ascii="Verdana" w:hAnsi="Verdana" w:cs="Verdana"/>
          <w:sz w:val="14"/>
          <w:szCs w:val="14"/>
        </w:rPr>
        <w:t>Мины ждут своего часа. - М., 1964, с. 20-45, 177-179.</w:t>
      </w:r>
    </w:p>
    <w:p w:rsidR="0089051D" w:rsidRDefault="0089051D">
      <w:pPr>
        <w:sectPr w:rsidR="0089051D">
          <w:footnotePr>
            <w:pos w:val="beneathText"/>
          </w:footnotePr>
          <w:type w:val="continuous"/>
          <w:pgSz w:w="11905" w:h="16837"/>
          <w:pgMar w:top="850" w:right="4285" w:bottom="850" w:left="456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29" type="#_x0000_t202" style="position:absolute;margin-left:230.45pt;margin-top:.05pt;width:9pt;height:10.5pt;z-index:2515189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13</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pPr>
      <w:r>
        <w:t>(фронтов и армий - авт.). (...) Следует разграничить роль и ответственность каждой из этих организаций"</w:t>
      </w:r>
      <w:r>
        <w:rPr>
          <w:vertAlign w:val="superscript"/>
        </w:rPr>
        <w:t>5</w:t>
      </w:r>
      <w:r>
        <w:t>.</w:t>
      </w:r>
    </w:p>
    <w:p w:rsidR="0089051D" w:rsidRDefault="0089051D">
      <w:pPr>
        <w:shd w:val="clear" w:color="auto" w:fill="FFFFFF"/>
        <w:spacing w:before="10"/>
        <w:ind w:firstLine="274"/>
        <w:jc w:val="both"/>
      </w:pPr>
      <w:r>
        <w:t>В докладной записке наркома ВД УССР В. Сергиенко от 6 марта 1942 года отмечалось: "От всех указанных организаций имеются на линии фронта большое скопление различных представителей, которые работают вразнобой и мешают друг другу"</w:t>
      </w:r>
      <w:r>
        <w:rPr>
          <w:vertAlign w:val="superscript"/>
        </w:rPr>
        <w:t>6</w:t>
      </w:r>
      <w:r>
        <w:t>.</w:t>
      </w:r>
    </w:p>
    <w:p w:rsidR="0089051D" w:rsidRDefault="0089051D">
      <w:pPr>
        <w:shd w:val="clear" w:color="auto" w:fill="FFFFFF"/>
        <w:spacing w:before="10"/>
        <w:ind w:firstLine="288"/>
        <w:jc w:val="both"/>
      </w:pPr>
      <w:r>
        <w:t>То есть, над созданием и руководством партизанских отрядов в Украине трудились представители трёх структур - НКВД, КП(б)У и РККА. При этом сотрудничество НКВД с партийными организациями было довольно тесным, а взаимодействие армии с одной стороны и партноменклатуры и чекистов - с другой, можно назвать эпизодическим.</w:t>
      </w:r>
    </w:p>
    <w:p w:rsidR="0089051D" w:rsidRDefault="0089051D">
      <w:pPr>
        <w:shd w:val="clear" w:color="auto" w:fill="FFFFFF"/>
        <w:spacing w:before="10"/>
        <w:ind w:firstLine="293"/>
        <w:jc w:val="both"/>
      </w:pPr>
      <w:r>
        <w:t>На протяжении первого года войны между партийными, армейскими структурами и органами госбезопасности шла напряжённая межведомственная борьба за контроль над руководством партизанским движением, что сопровождалось острой взаимной критикой представителей различных ведомств. Например, как отмечалось в докладе о работе 8-го отдела Политуправления южного фронта "Обкомы партии, создавая партизанские отряды, не устанавливали явок, паролей, не выделяли связных, мотивируя тем, что явки, пароли и связные должны иметь подпольные партийные организации, которые будут осуществлять политическое руководство партизанскими отрядами своего района, области...</w:t>
      </w:r>
    </w:p>
    <w:p w:rsidR="0089051D" w:rsidRDefault="0089051D">
      <w:pPr>
        <w:shd w:val="clear" w:color="auto" w:fill="FFFFFF"/>
        <w:spacing w:before="10"/>
        <w:ind w:firstLine="293"/>
        <w:jc w:val="both"/>
      </w:pPr>
      <w:r>
        <w:t>Областные Управления НКВД, создавая через свои 4-е отделы партизанские отряды, до сих пор ограничивались лишь переброской партизанских отрядов и диверсионных групп через линию фронта и никакой связи с ними не устанавливали"</w:t>
      </w:r>
      <w:r>
        <w:rPr>
          <w:vertAlign w:val="superscript"/>
        </w:rPr>
        <w:t>7</w:t>
      </w:r>
      <w:r>
        <w:t>.</w:t>
      </w:r>
    </w:p>
    <w:p w:rsidR="0089051D" w:rsidRDefault="0089051D">
      <w:pPr>
        <w:shd w:val="clear" w:color="auto" w:fill="FFFFFF"/>
        <w:spacing w:before="10"/>
        <w:ind w:firstLine="283"/>
        <w:jc w:val="both"/>
      </w:pPr>
      <w:r>
        <w:t>Чекисты полагали, что армия больше виновата в сбоях и неудачах советских партизан: "Организация переброски п/формирований через ли-</w:t>
      </w:r>
    </w:p>
    <w:p w:rsidR="0089051D" w:rsidRDefault="0089051D">
      <w:pPr>
        <w:shd w:val="clear" w:color="auto" w:fill="FFFFFF"/>
        <w:spacing w:before="379"/>
        <w:jc w:val="both"/>
        <w:rPr>
          <w:rFonts w:ascii="Verdana" w:hAnsi="Verdana" w:cs="Verdana"/>
          <w:sz w:val="14"/>
          <w:szCs w:val="14"/>
        </w:rPr>
      </w:pPr>
      <w:r>
        <w:rPr>
          <w:rFonts w:ascii="Verdana" w:hAnsi="Verdana" w:cs="Verdana"/>
          <w:sz w:val="14"/>
          <w:szCs w:val="14"/>
          <w:vertAlign w:val="superscript"/>
        </w:rPr>
        <w:t>5</w:t>
      </w:r>
      <w:r>
        <w:rPr>
          <w:rFonts w:ascii="Verdana" w:hAnsi="Verdana" w:cs="Verdana"/>
          <w:sz w:val="14"/>
          <w:szCs w:val="14"/>
        </w:rPr>
        <w:t xml:space="preserve"> Докладная записка В. Сергиенко секретарю ЦК КП(б)У Д. Коротченко "О деятельности НКВД УССР по организации и руководству оперативной деятельностью партизанских формирований в тылу противника". 06.03.1942 г. (Центральний державний </w:t>
      </w:r>
      <w:r>
        <w:rPr>
          <w:rFonts w:ascii="Verdana" w:hAnsi="Verdana" w:cs="Verdana"/>
          <w:sz w:val="14"/>
          <w:szCs w:val="14"/>
          <w:lang w:val="en-US"/>
        </w:rPr>
        <w:t>apxiB</w:t>
      </w:r>
      <w:r>
        <w:rPr>
          <w:rFonts w:ascii="Verdana" w:hAnsi="Verdana" w:cs="Verdana"/>
          <w:sz w:val="14"/>
          <w:szCs w:val="14"/>
        </w:rPr>
        <w:t xml:space="preserve"> громад-ських об'еднань Укра'ши (далее - ЦДАГО). Ф. 1, оп. 22, спр. 63, арк. 11-12).</w:t>
      </w:r>
    </w:p>
    <w:p w:rsidR="0089051D" w:rsidRDefault="0089051D">
      <w:pPr>
        <w:shd w:val="clear" w:color="auto" w:fill="FFFFFF"/>
        <w:spacing w:before="178"/>
        <w:jc w:val="both"/>
        <w:rPr>
          <w:rFonts w:ascii="Verdana" w:hAnsi="Verdana" w:cs="Verdana"/>
          <w:sz w:val="14"/>
          <w:szCs w:val="14"/>
        </w:rPr>
      </w:pPr>
      <w:r>
        <w:rPr>
          <w:rFonts w:ascii="Verdana" w:hAnsi="Verdana" w:cs="Verdana"/>
          <w:sz w:val="14"/>
          <w:szCs w:val="14"/>
          <w:vertAlign w:val="superscript"/>
        </w:rPr>
        <w:t>3</w:t>
      </w:r>
      <w:r>
        <w:rPr>
          <w:rFonts w:ascii="Verdana" w:hAnsi="Verdana" w:cs="Verdana"/>
          <w:sz w:val="14"/>
          <w:szCs w:val="14"/>
        </w:rPr>
        <w:t xml:space="preserve"> В. Сергиенко секретарю ЦК КП/Б/У Коротченко Д.С. "О деятельности НКВД УССР по организации и руководству оперативной деятельности партизанских формирований в тылу противника". (ЦДАГО. Ф. 1, оп. 22, спр. 63, арк. 24).</w:t>
      </w:r>
    </w:p>
    <w:p w:rsidR="0089051D" w:rsidRDefault="0089051D">
      <w:pPr>
        <w:shd w:val="clear" w:color="auto" w:fill="FFFFFF"/>
        <w:spacing w:before="178"/>
        <w:jc w:val="both"/>
        <w:rPr>
          <w:rFonts w:ascii="Verdana" w:hAnsi="Verdana" w:cs="Verdana"/>
          <w:sz w:val="14"/>
          <w:szCs w:val="14"/>
        </w:rPr>
        <w:sectPr w:rsidR="0089051D">
          <w:footnotePr>
            <w:pos w:val="beneathText"/>
          </w:footnotePr>
          <w:type w:val="continuous"/>
          <w:pgSz w:w="11905" w:h="16837"/>
          <w:pgMar w:top="850" w:right="2931" w:bottom="850" w:left="2628" w:header="708" w:footer="708" w:gutter="0"/>
          <w:cols w:space="720"/>
          <w:docGrid w:linePitch="360"/>
        </w:sectPr>
      </w:pPr>
      <w:r>
        <w:rPr>
          <w:rFonts w:ascii="Verdana" w:hAnsi="Verdana" w:cs="Verdana"/>
          <w:sz w:val="14"/>
          <w:szCs w:val="14"/>
          <w:vertAlign w:val="superscript"/>
        </w:rPr>
        <w:t>7</w:t>
      </w:r>
      <w:r>
        <w:rPr>
          <w:rFonts w:ascii="Verdana" w:hAnsi="Verdana" w:cs="Verdana"/>
          <w:sz w:val="14"/>
          <w:szCs w:val="14"/>
        </w:rPr>
        <w:t xml:space="preserve"> Доклад в Главное управление РККА армейскому комиссару Л. Мехлису от 7.11.1941 г.. начальник политуправления В/Ч 1080 бригадный комиссар Мамонов, начальник 8 отд. ПУ вч 1080 батальонный комиссар Сыромолотный. (Центральный архив министерства обороны РФ (далее- ЦАМО). Ф. 32, оп. 11309, д. 137, л. 464-465).</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30" type="#_x0000_t202" style="position:absolute;margin-left:-85.85pt;margin-top:.3pt;width:9pt;height:10.5pt;z-index:25152000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нию фронта очень часто поручается совершенно неопытным людям. Особенно это отмечается в работе политотделов (армий и фронтов. -авт.).</w:t>
      </w:r>
    </w:p>
    <w:p w:rsidR="0089051D" w:rsidRDefault="0089051D">
      <w:pPr>
        <w:shd w:val="clear" w:color="auto" w:fill="FFFFFF"/>
        <w:spacing w:before="10"/>
        <w:ind w:firstLine="288"/>
        <w:jc w:val="both"/>
      </w:pPr>
      <w:r>
        <w:t>Имеют место случаи перехвата п/отрядов указанными выше представителями и дачи отрядам разноречивых указаний и задач...</w:t>
      </w:r>
    </w:p>
    <w:p w:rsidR="0089051D" w:rsidRDefault="0089051D">
      <w:pPr>
        <w:shd w:val="clear" w:color="auto" w:fill="FFFFFF"/>
        <w:spacing w:before="10"/>
        <w:ind w:firstLine="283"/>
        <w:jc w:val="both"/>
      </w:pPr>
      <w:r>
        <w:t>...Оперативные группы НКВД УССР при штабах фронтов и армий, по сравнению с оперативными группами политотделов, разведотделов, особых отделов и др. находятся в худшем положении, не имея в своём распоряжении необходимого количества продовольственных пайков для партизан, находящихся на линии фронта во время перебросок и при возвращении из тыла противника, отсутствии одежды для их экипировки, вооружения и др."</w:t>
      </w:r>
      <w:r>
        <w:rPr>
          <w:vertAlign w:val="superscript"/>
        </w:rPr>
        <w:t>8</w:t>
      </w:r>
      <w:r>
        <w:t>.</w:t>
      </w:r>
    </w:p>
    <w:p w:rsidR="0089051D" w:rsidRDefault="0089051D">
      <w:pPr>
        <w:shd w:val="clear" w:color="auto" w:fill="FFFFFF"/>
        <w:spacing w:before="10"/>
        <w:ind w:firstLine="288"/>
        <w:jc w:val="both"/>
      </w:pPr>
      <w:r>
        <w:t>В этом же документе отмечалось, что НКВД УССР лишён возможности перебрасывать партизанские отряды в глубокий тыл, так как в распоряжении чекистов не было самолётов. "Получение самолётов через Военные Советы фронтов встречает большие препятствия и проволочки, что задерживает, а зачастую и срывает своевременную выброску партизанских формирований в тыл противника. НКВД УССР крайне необходимо иметь не менее двух самолётов"</w:t>
      </w:r>
      <w:r>
        <w:rPr>
          <w:vertAlign w:val="superscript"/>
        </w:rPr>
        <w:t>9</w:t>
      </w:r>
      <w:r>
        <w:t>.</w:t>
      </w:r>
    </w:p>
    <w:p w:rsidR="0089051D" w:rsidRDefault="0089051D">
      <w:pPr>
        <w:shd w:val="clear" w:color="auto" w:fill="FFFFFF"/>
        <w:spacing w:before="10"/>
        <w:ind w:firstLine="288"/>
        <w:jc w:val="both"/>
      </w:pPr>
      <w:r>
        <w:t>К середине 1942 партийная номенклатура в целом переиграла чекистов и частично военных в борьбе за влияние на партизанское движение. 30 мая 1942 года создаётся Центральный штаб партизанского движения, а 20 июня 1942 года - Украинский штаб партизанского движения (УШПД) - структуры, работавшей с участием и под непосредственным контролем партийных организаций.</w:t>
      </w:r>
    </w:p>
    <w:p w:rsidR="0089051D" w:rsidRDefault="0089051D">
      <w:pPr>
        <w:shd w:val="clear" w:color="auto" w:fill="FFFFFF"/>
        <w:spacing w:before="10"/>
        <w:ind w:firstLine="288"/>
        <w:jc w:val="both"/>
      </w:pPr>
      <w:r>
        <w:t>В совместном приказе начальникам Управлений НКВД УССР исполняющего обязанности наркома внутренних дел УССР майора госбезопасности С. Савченко и начальника УШПД майора госбезопасности Т. Строкача от 7 июля 1942 года значилось: "В связи с организацией Украинского штаба партизанского движения, в задачи которого входит руководство всеми партизанскими отрядами и формированиями, и выделением этой отрасли работы из системы органов НКВД. ...УНКВД немедленно передать по территориальности начальникам соответствующих оперативных групп, фронтов и армий все партизан-</w:t>
      </w:r>
    </w:p>
    <w:p w:rsidR="0089051D" w:rsidRDefault="0089051D">
      <w:pPr>
        <w:shd w:val="clear" w:color="auto" w:fill="FFFFFF"/>
        <w:spacing w:before="485"/>
        <w:jc w:val="both"/>
        <w:rPr>
          <w:rFonts w:ascii="Verdana" w:hAnsi="Verdana" w:cs="Verdana"/>
          <w:sz w:val="14"/>
          <w:szCs w:val="14"/>
        </w:rPr>
      </w:pPr>
      <w:r>
        <w:rPr>
          <w:rFonts w:ascii="Verdana" w:hAnsi="Verdana" w:cs="Verdana"/>
          <w:sz w:val="14"/>
          <w:szCs w:val="14"/>
          <w:vertAlign w:val="superscript"/>
        </w:rPr>
        <w:t>Э</w:t>
      </w:r>
      <w:r>
        <w:rPr>
          <w:rFonts w:ascii="Verdana" w:hAnsi="Verdana" w:cs="Verdana"/>
          <w:sz w:val="14"/>
          <w:szCs w:val="14"/>
        </w:rPr>
        <w:t>В. Сергиенко секретарю ЦККП/Б/У КоротченкоД.С. "О деятельности НКВДУССР поор ганизации и руководству оперативной деятельности партизанских формирований в ты лу противника". (ЦЦАГО. Ф. 1, оп. 22, спр. 63, арк. 24-25).</w:t>
      </w:r>
    </w:p>
    <w:p w:rsidR="0089051D" w:rsidRDefault="0089051D">
      <w:pPr>
        <w:shd w:val="clear" w:color="auto" w:fill="FFFFFF"/>
        <w:spacing w:before="77"/>
        <w:rPr>
          <w:rFonts w:ascii="Verdana" w:hAnsi="Verdana" w:cs="Verdana"/>
          <w:sz w:val="14"/>
          <w:szCs w:val="14"/>
        </w:rPr>
        <w:sectPr w:rsidR="0089051D">
          <w:footnotePr>
            <w:pos w:val="beneathText"/>
          </w:footnotePr>
          <w:type w:val="continuous"/>
          <w:pgSz w:w="11905" w:h="16837"/>
          <w:pgMar w:top="850" w:right="2653" w:bottom="850" w:left="2906" w:header="708" w:footer="708" w:gutter="0"/>
          <w:cols w:space="720"/>
          <w:docGrid w:linePitch="360"/>
        </w:sectPr>
      </w:pPr>
      <w:r>
        <w:rPr>
          <w:rFonts w:ascii="Verdana" w:hAnsi="Verdana" w:cs="Verdana"/>
          <w:sz w:val="14"/>
          <w:szCs w:val="14"/>
          <w:vertAlign w:val="superscript"/>
        </w:rPr>
        <w:t>3</w:t>
      </w:r>
      <w:r>
        <w:rPr>
          <w:rFonts w:ascii="Verdana" w:hAnsi="Verdana" w:cs="Verdana"/>
          <w:sz w:val="14"/>
          <w:szCs w:val="14"/>
        </w:rPr>
        <w:t xml:space="preserve"> Там само, арк. 25.</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31" type="#_x0000_t202" style="position:absolute;margin-left:230.45pt;margin-top:.05pt;width:9pt;height:10.5pt;z-index:25152102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15</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pPr>
      <w:r>
        <w:t>ские отряды, находящиеся как на линии фронта, так и действующие в тылу противника"</w:t>
      </w:r>
      <w:r>
        <w:rPr>
          <w:vertAlign w:val="superscript"/>
        </w:rPr>
        <w:t>10</w:t>
      </w:r>
      <w:r>
        <w:t>.</w:t>
      </w:r>
    </w:p>
    <w:p w:rsidR="0089051D" w:rsidRDefault="0089051D">
      <w:pPr>
        <w:shd w:val="clear" w:color="auto" w:fill="FFFFFF"/>
        <w:spacing w:before="10"/>
        <w:ind w:firstLine="283"/>
        <w:jc w:val="both"/>
      </w:pPr>
      <w:r>
        <w:t>То есть все партизанские отряды, до этого подчинённые НКВД УССР, перешли в ведение УШПД. Организационные сложности начали преодолеваться, что стало залогом успешности действий коммунистического движения Сопротивления в 1943-1944 гг.</w:t>
      </w:r>
    </w:p>
    <w:p w:rsidR="0089051D" w:rsidRDefault="0089051D">
      <w:pPr>
        <w:shd w:val="clear" w:color="auto" w:fill="FFFFFF"/>
        <w:spacing w:before="10"/>
        <w:ind w:firstLine="288"/>
        <w:jc w:val="both"/>
      </w:pPr>
      <w:r>
        <w:t>Кроме сбоев советской государственной машины, на неудачах первого года войны сказались и другие факторы. В частности, руководство партизанским движением слабо учитывало в своих действиях наличие в Украине степей, воспетых многими поколениями украинских поэтов и писателей. Как отмечал в своём исследовании "Российская война" английский историк Ричард Овери "В пространных степях средней и южной Украины практически не имелось никаких пригодных убежищ... Соединения партизан, которые посылали в эти регионы, чтобы они с помощью агитации получали поддержку, выслеживались и уничтожались"</w:t>
      </w:r>
      <w:r>
        <w:rPr>
          <w:vertAlign w:val="superscript"/>
        </w:rPr>
        <w:t>11</w:t>
      </w:r>
      <w:r>
        <w:t>. Например, на территории Днепропетровской области на начало ноября 1941 года "Областным Управлением НКВД сформировано и оставлено в тылу противника 50 партизанских отрядов общей численностью 3191 человек, и 294 диверсионных группы, общей численностью 1227 человек"</w:t>
      </w:r>
      <w:r>
        <w:rPr>
          <w:vertAlign w:val="superscript"/>
        </w:rPr>
        <w:t>12</w:t>
      </w:r>
      <w:r>
        <w:t xml:space="preserve">. Всего - 4418 человек. А на 1 марта 1943 года в Днепропетровской области не было вообще ни одного партизана, находившегося на связи с УШПД </w:t>
      </w:r>
      <w:r>
        <w:rPr>
          <w:vertAlign w:val="superscript"/>
        </w:rPr>
        <w:t>13</w:t>
      </w:r>
      <w:r>
        <w:t>.</w:t>
      </w:r>
    </w:p>
    <w:p w:rsidR="0089051D" w:rsidRDefault="0089051D">
      <w:pPr>
        <w:shd w:val="clear" w:color="auto" w:fill="FFFFFF"/>
        <w:spacing w:before="10"/>
        <w:ind w:firstLine="293"/>
        <w:jc w:val="both"/>
      </w:pPr>
      <w:r>
        <w:t>В 1941-1942 годах партизанское движение как явление существовало в двух из 24-х областей тогдашней УССР: Сумской, Черниговской, - в северо-восточной части страны. Да и большая часть партизан Украины проводила в 1941-1943 гг. значительное время на приграничных лесистых территориях РСФСР и БССР.</w:t>
      </w:r>
    </w:p>
    <w:p w:rsidR="0089051D" w:rsidRDefault="0089051D">
      <w:pPr>
        <w:shd w:val="clear" w:color="auto" w:fill="FFFFFF"/>
        <w:spacing w:before="10"/>
        <w:ind w:firstLine="288"/>
        <w:jc w:val="both"/>
      </w:pPr>
      <w:r>
        <w:t>В неудачах коммунистического партизанского движения в первый год войны сыграло свою роль и наличие антисоветских настроений,</w:t>
      </w:r>
    </w:p>
    <w:p w:rsidR="0089051D" w:rsidRDefault="0089051D">
      <w:pPr>
        <w:shd w:val="clear" w:color="auto" w:fill="FFFFFF"/>
        <w:spacing w:before="394"/>
        <w:jc w:val="both"/>
        <w:rPr>
          <w:rFonts w:ascii="Verdana" w:hAnsi="Verdana" w:cs="Verdana"/>
          <w:sz w:val="14"/>
          <w:szCs w:val="14"/>
        </w:rPr>
      </w:pPr>
      <w:r>
        <w:rPr>
          <w:rFonts w:ascii="Verdana" w:hAnsi="Verdana" w:cs="Verdana"/>
          <w:sz w:val="14"/>
          <w:szCs w:val="14"/>
          <w:vertAlign w:val="superscript"/>
        </w:rPr>
        <w:t>10</w:t>
      </w:r>
      <w:r>
        <w:rPr>
          <w:rFonts w:ascii="Verdana" w:hAnsi="Verdana" w:cs="Verdana"/>
          <w:sz w:val="14"/>
          <w:szCs w:val="14"/>
        </w:rPr>
        <w:t xml:space="preserve"> Приказ исполняющего обязанности наркома внутренних дел УССР майора госбезопас ности Савченко и начальника УШПД майора госбезопасности Т Строкача начальникам Управлений НКВД УССР. 7.7.1942г. (Галузевий державний арх1вСлужби безпеки УкраУни (далее-ГДАСБУ),Ф. 16, оп. 35, т. 2, арк. 111).</w:t>
      </w:r>
    </w:p>
    <w:p w:rsidR="0089051D" w:rsidRDefault="0089051D">
      <w:pPr>
        <w:shd w:val="clear" w:color="auto" w:fill="FFFFFF"/>
        <w:spacing w:before="91"/>
        <w:rPr>
          <w:rFonts w:ascii="Verdana" w:hAnsi="Verdana" w:cs="Verdana"/>
          <w:sz w:val="14"/>
          <w:szCs w:val="14"/>
          <w:lang w:val="en-US"/>
        </w:rPr>
      </w:pPr>
      <w:r>
        <w:rPr>
          <w:rFonts w:ascii="Verdana" w:hAnsi="Verdana" w:cs="Verdana"/>
          <w:i/>
          <w:iCs/>
          <w:sz w:val="14"/>
          <w:szCs w:val="14"/>
          <w:lang w:val="en-US"/>
        </w:rPr>
        <w:t xml:space="preserve">"Over/, Richard </w:t>
      </w:r>
      <w:r>
        <w:rPr>
          <w:rFonts w:ascii="Verdana" w:hAnsi="Verdana" w:cs="Verdana"/>
          <w:sz w:val="14"/>
          <w:szCs w:val="14"/>
          <w:lang w:val="de-DE"/>
        </w:rPr>
        <w:t xml:space="preserve">Russlands Krieg </w:t>
      </w:r>
      <w:r>
        <w:rPr>
          <w:rFonts w:ascii="Verdana" w:hAnsi="Verdana" w:cs="Verdana"/>
          <w:sz w:val="14"/>
          <w:szCs w:val="14"/>
          <w:lang w:val="en-US"/>
        </w:rPr>
        <w:t xml:space="preserve">1941-1945 - </w:t>
      </w:r>
      <w:r>
        <w:rPr>
          <w:rFonts w:ascii="Verdana" w:hAnsi="Verdana" w:cs="Verdana"/>
          <w:sz w:val="14"/>
          <w:szCs w:val="14"/>
          <w:lang w:val="de-DE"/>
        </w:rPr>
        <w:t xml:space="preserve">Hamburg, </w:t>
      </w:r>
      <w:r>
        <w:rPr>
          <w:rFonts w:ascii="Verdana" w:hAnsi="Verdana" w:cs="Verdana"/>
          <w:sz w:val="14"/>
          <w:szCs w:val="14"/>
          <w:lang w:val="en-US"/>
        </w:rPr>
        <w:t xml:space="preserve">2003, </w:t>
      </w:r>
      <w:r>
        <w:rPr>
          <w:rFonts w:ascii="Verdana" w:hAnsi="Verdana" w:cs="Verdana"/>
          <w:sz w:val="14"/>
          <w:szCs w:val="14"/>
          <w:lang w:val="fr-FR"/>
        </w:rPr>
        <w:t xml:space="preserve">S. </w:t>
      </w:r>
      <w:r>
        <w:rPr>
          <w:rFonts w:ascii="Verdana" w:hAnsi="Verdana" w:cs="Verdana"/>
          <w:sz w:val="14"/>
          <w:szCs w:val="14"/>
          <w:lang w:val="en-US"/>
        </w:rPr>
        <w:t>226.</w:t>
      </w:r>
    </w:p>
    <w:p w:rsidR="0089051D" w:rsidRDefault="0089051D">
      <w:pPr>
        <w:shd w:val="clear" w:color="auto" w:fill="FFFFFF"/>
        <w:spacing w:before="67"/>
        <w:jc w:val="both"/>
        <w:rPr>
          <w:rFonts w:ascii="Verdana" w:hAnsi="Verdana" w:cs="Verdana"/>
          <w:sz w:val="14"/>
          <w:szCs w:val="14"/>
        </w:rPr>
      </w:pPr>
      <w:r>
        <w:rPr>
          <w:rFonts w:ascii="Verdana" w:hAnsi="Verdana" w:cs="Verdana"/>
          <w:sz w:val="14"/>
          <w:szCs w:val="14"/>
          <w:vertAlign w:val="superscript"/>
        </w:rPr>
        <w:t>12</w:t>
      </w:r>
      <w:r>
        <w:rPr>
          <w:rFonts w:ascii="Verdana" w:hAnsi="Verdana" w:cs="Verdana"/>
          <w:sz w:val="14"/>
          <w:szCs w:val="14"/>
        </w:rPr>
        <w:t xml:space="preserve"> Специальное сообщение о действиях партизанских отрядов на территории Днепро петровской области. Секретарю ЦК КП/б/У Спивак. Зам.наркома ВД УССР Савченко. 10.11.1941. (ЦДАГО, Ф. 1,оп. 22, спр. 62, арк. 7).</w:t>
      </w:r>
    </w:p>
    <w:p w:rsidR="0089051D" w:rsidRDefault="0089051D">
      <w:pPr>
        <w:shd w:val="clear" w:color="auto" w:fill="FFFFFF"/>
        <w:spacing w:before="67"/>
        <w:jc w:val="both"/>
        <w:rPr>
          <w:rFonts w:ascii="Verdana" w:hAnsi="Verdana" w:cs="Verdana"/>
          <w:sz w:val="14"/>
          <w:szCs w:val="14"/>
        </w:rPr>
        <w:sectPr w:rsidR="0089051D">
          <w:footnotePr>
            <w:pos w:val="beneathText"/>
          </w:footnotePr>
          <w:type w:val="continuous"/>
          <w:pgSz w:w="11905" w:h="16837"/>
          <w:pgMar w:top="850" w:right="2931" w:bottom="850" w:left="2623" w:header="708" w:footer="708" w:gutter="0"/>
          <w:cols w:space="720"/>
          <w:docGrid w:linePitch="360"/>
        </w:sectPr>
      </w:pPr>
      <w:r>
        <w:rPr>
          <w:rFonts w:ascii="Verdana" w:hAnsi="Verdana" w:cs="Verdana"/>
          <w:sz w:val="14"/>
          <w:szCs w:val="14"/>
        </w:rPr>
        <w:t>"Донесение начальника ЦШПД П. Пономаренко председателю ГКО СССР И. Сталину о состоянии партизанского движения на Украине на 01.03.1943 г. (Украина партизан ська...., с. 264).</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32" type="#_x0000_t202" style="position:absolute;margin-left:-85.85pt;margin-top:.3pt;width:9pt;height:10.5pt;z-index:25152204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недооцененных со стороны руководства красных партизан. В западных областях Украины в 1941-1942 гг. антикоммунистические взгляды среди местных жителей были нормой, в центральных и восточных регионах - распространёнными, хотя в целом сдержанными.</w:t>
      </w:r>
    </w:p>
    <w:p w:rsidR="0089051D" w:rsidRDefault="0089051D">
      <w:pPr>
        <w:shd w:val="clear" w:color="auto" w:fill="FFFFFF"/>
        <w:spacing w:before="10"/>
        <w:ind w:firstLine="293"/>
        <w:jc w:val="both"/>
      </w:pPr>
      <w:r>
        <w:t>Как отмечали летом 1941 года пропагандисты Вермахта, "соответственно его живому темпераменту украинец имеет гораздо более оживленный дух, нежели белорус. Украинец может оглянуться назад на богатое историческое прошлое: Киевская Русь, княжество Галиция, казачье государство. В национальной жизни церковь всегда ыграла ключевую роль. [...] Умственная жизнь очень активна"</w:t>
      </w:r>
      <w:r>
        <w:rPr>
          <w:vertAlign w:val="superscript"/>
        </w:rPr>
        <w:t>14</w:t>
      </w:r>
      <w:r>
        <w:t>.</w:t>
      </w:r>
    </w:p>
    <w:p w:rsidR="0089051D" w:rsidRDefault="0089051D">
      <w:pPr>
        <w:shd w:val="clear" w:color="auto" w:fill="FFFFFF"/>
        <w:spacing w:before="10"/>
        <w:ind w:firstLine="283"/>
        <w:jc w:val="both"/>
      </w:pPr>
      <w:r>
        <w:t>5 мая 1942 года командир партизанского отряда украинец С. Ковпак и комиссар его отряда русский С. Руднев писали Хрущёву, что в Сумской области "население [Путивльского] района после отступления Красной армии было подавлено происшедшими событиями и террором немецких войск, а некоторые слои населения и ряд украинских сёл были рады приходу оккупационных войск, враждебно настроены к партизанам и к советской власти"</w:t>
      </w:r>
      <w:r>
        <w:rPr>
          <w:vertAlign w:val="superscript"/>
        </w:rPr>
        <w:t>15</w:t>
      </w:r>
      <w:r>
        <w:t>.</w:t>
      </w:r>
    </w:p>
    <w:p w:rsidR="0089051D" w:rsidRDefault="0089051D">
      <w:pPr>
        <w:shd w:val="clear" w:color="auto" w:fill="FFFFFF"/>
        <w:spacing w:before="10"/>
        <w:ind w:firstLine="288"/>
        <w:jc w:val="both"/>
      </w:pPr>
      <w:r>
        <w:t>На рубеже 1942/1943 гг. победа Красной армии под Сталинградом и ожесточение жителей Украины в связи с террором и грабительской политикой оккупантов привели к перелому в настроениях населения на большей части страны, что также способствовало активизации деятельности красных партизан.</w:t>
      </w:r>
    </w:p>
    <w:p w:rsidR="0089051D" w:rsidRDefault="0089051D">
      <w:pPr>
        <w:shd w:val="clear" w:color="auto" w:fill="FFFFFF"/>
        <w:spacing w:before="10"/>
        <w:ind w:firstLine="293"/>
        <w:jc w:val="both"/>
      </w:pPr>
      <w:r>
        <w:t>Обозначив основные причины разгрома советского партизанского движения в 1941-1942 гг., попробуем языком документов дать ответ на вопрос: куда и как исчезло большинство партизан Украины в первый период войны? Понимание особенностей первых полутора лет деятельности "народных мстителей" даст возможность глубже понять ряд структурных особенностей советского партизанского движения Украины в период его наибольших успехов - в 1943-1944 гг.</w:t>
      </w:r>
    </w:p>
    <w:p w:rsidR="0089051D" w:rsidRDefault="0089051D">
      <w:pPr>
        <w:shd w:val="clear" w:color="auto" w:fill="FFFFFF"/>
        <w:spacing w:before="1363"/>
        <w:jc w:val="both"/>
        <w:rPr>
          <w:rFonts w:ascii="Verdana" w:hAnsi="Verdana" w:cs="Verdana"/>
          <w:sz w:val="14"/>
          <w:szCs w:val="14"/>
          <w:lang w:val="de-DE"/>
        </w:rPr>
      </w:pPr>
      <w:r>
        <w:rPr>
          <w:rFonts w:ascii="Verdana" w:hAnsi="Verdana" w:cs="Verdana"/>
          <w:i/>
          <w:iCs/>
          <w:sz w:val="14"/>
          <w:szCs w:val="14"/>
          <w:lang w:val="de-DE"/>
        </w:rPr>
        <w:t xml:space="preserve">"Arnold, Klaus Jochen Die </w:t>
      </w:r>
      <w:r>
        <w:rPr>
          <w:rFonts w:ascii="Verdana" w:hAnsi="Verdana" w:cs="Verdana"/>
          <w:sz w:val="14"/>
          <w:szCs w:val="14"/>
          <w:lang w:val="de-DE"/>
        </w:rPr>
        <w:t>Wehrmacht und die Besatzungspolitik in den besetzen Gebieten der Sowjetunion. Kriegsfuehrung und Radikalisierung im "Unternehmen Barbarossa". - Berlin. 2005, S. 152.</w:t>
      </w:r>
    </w:p>
    <w:p w:rsidR="0089051D" w:rsidRDefault="0089051D">
      <w:pPr>
        <w:shd w:val="clear" w:color="auto" w:fill="FFFFFF"/>
        <w:spacing w:before="67"/>
        <w:jc w:val="both"/>
        <w:rPr>
          <w:rFonts w:ascii="Verdana" w:hAnsi="Verdana" w:cs="Verdana"/>
          <w:sz w:val="14"/>
          <w:szCs w:val="14"/>
        </w:rPr>
        <w:sectPr w:rsidR="0089051D">
          <w:footnotePr>
            <w:pos w:val="beneathText"/>
          </w:footnotePr>
          <w:type w:val="continuous"/>
          <w:pgSz w:w="11905" w:h="16837"/>
          <w:pgMar w:top="850" w:right="2648" w:bottom="850" w:left="2906" w:header="708" w:footer="708" w:gutter="0"/>
          <w:cols w:space="720"/>
          <w:docGrid w:linePitch="360"/>
        </w:sectPr>
      </w:pPr>
      <w:r>
        <w:rPr>
          <w:rFonts w:ascii="Verdana" w:hAnsi="Verdana" w:cs="Verdana"/>
          <w:sz w:val="14"/>
          <w:szCs w:val="14"/>
          <w:vertAlign w:val="superscript"/>
          <w:lang w:val="de-DE"/>
        </w:rPr>
        <w:t>,5</w:t>
      </w:r>
      <w:r>
        <w:rPr>
          <w:rFonts w:ascii="Verdana" w:hAnsi="Verdana" w:cs="Verdana"/>
          <w:sz w:val="14"/>
          <w:szCs w:val="14"/>
        </w:rPr>
        <w:t>Политдонесение</w:t>
      </w:r>
      <w:r>
        <w:rPr>
          <w:rFonts w:ascii="Verdana" w:hAnsi="Verdana" w:cs="Verdana"/>
          <w:sz w:val="14"/>
          <w:szCs w:val="14"/>
          <w:lang w:val="de-DE"/>
        </w:rPr>
        <w:t xml:space="preserve"> </w:t>
      </w:r>
      <w:r>
        <w:rPr>
          <w:rFonts w:ascii="Verdana" w:hAnsi="Verdana" w:cs="Verdana"/>
          <w:sz w:val="14"/>
          <w:szCs w:val="14"/>
        </w:rPr>
        <w:t>командования</w:t>
      </w:r>
      <w:r>
        <w:rPr>
          <w:rFonts w:ascii="Verdana" w:hAnsi="Verdana" w:cs="Verdana"/>
          <w:sz w:val="14"/>
          <w:szCs w:val="14"/>
          <w:lang w:val="de-DE"/>
        </w:rPr>
        <w:t xml:space="preserve"> </w:t>
      </w:r>
      <w:r>
        <w:rPr>
          <w:rFonts w:ascii="Verdana" w:hAnsi="Verdana" w:cs="Verdana"/>
          <w:sz w:val="14"/>
          <w:szCs w:val="14"/>
        </w:rPr>
        <w:t>Путивльского</w:t>
      </w:r>
      <w:r>
        <w:rPr>
          <w:rFonts w:ascii="Verdana" w:hAnsi="Verdana" w:cs="Verdana"/>
          <w:sz w:val="14"/>
          <w:szCs w:val="14"/>
          <w:lang w:val="de-DE"/>
        </w:rPr>
        <w:t xml:space="preserve"> </w:t>
      </w:r>
      <w:r>
        <w:rPr>
          <w:rFonts w:ascii="Verdana" w:hAnsi="Verdana" w:cs="Verdana"/>
          <w:sz w:val="14"/>
          <w:szCs w:val="14"/>
        </w:rPr>
        <w:t>партизанского</w:t>
      </w:r>
      <w:r>
        <w:rPr>
          <w:rFonts w:ascii="Verdana" w:hAnsi="Verdana" w:cs="Verdana"/>
          <w:sz w:val="14"/>
          <w:szCs w:val="14"/>
          <w:lang w:val="de-DE"/>
        </w:rPr>
        <w:t xml:space="preserve"> </w:t>
      </w:r>
      <w:r>
        <w:rPr>
          <w:rFonts w:ascii="Verdana" w:hAnsi="Verdana" w:cs="Verdana"/>
          <w:sz w:val="14"/>
          <w:szCs w:val="14"/>
        </w:rPr>
        <w:t>отряда</w:t>
      </w:r>
      <w:r>
        <w:rPr>
          <w:rFonts w:ascii="Verdana" w:hAnsi="Verdana" w:cs="Verdana"/>
          <w:sz w:val="14"/>
          <w:szCs w:val="14"/>
          <w:lang w:val="de-DE"/>
        </w:rPr>
        <w:t xml:space="preserve"> </w:t>
      </w:r>
      <w:r>
        <w:rPr>
          <w:rFonts w:ascii="Verdana" w:hAnsi="Verdana" w:cs="Verdana"/>
          <w:sz w:val="14"/>
          <w:szCs w:val="14"/>
        </w:rPr>
        <w:t>Сумской</w:t>
      </w:r>
      <w:r>
        <w:rPr>
          <w:rFonts w:ascii="Verdana" w:hAnsi="Verdana" w:cs="Verdana"/>
          <w:sz w:val="14"/>
          <w:szCs w:val="14"/>
          <w:lang w:val="de-DE"/>
        </w:rPr>
        <w:t xml:space="preserve"> </w:t>
      </w:r>
      <w:r>
        <w:rPr>
          <w:rFonts w:ascii="Verdana" w:hAnsi="Verdana" w:cs="Verdana"/>
          <w:sz w:val="14"/>
          <w:szCs w:val="14"/>
        </w:rPr>
        <w:t>области</w:t>
      </w:r>
      <w:r>
        <w:rPr>
          <w:rFonts w:ascii="Verdana" w:hAnsi="Verdana" w:cs="Verdana"/>
          <w:sz w:val="14"/>
          <w:szCs w:val="14"/>
          <w:lang w:val="de-DE"/>
        </w:rPr>
        <w:t xml:space="preserve"> </w:t>
      </w:r>
      <w:r>
        <w:rPr>
          <w:rFonts w:ascii="Verdana" w:hAnsi="Verdana" w:cs="Verdana"/>
          <w:sz w:val="14"/>
          <w:szCs w:val="14"/>
        </w:rPr>
        <w:t>об</w:t>
      </w:r>
      <w:r>
        <w:rPr>
          <w:rFonts w:ascii="Verdana" w:hAnsi="Verdana" w:cs="Verdana"/>
          <w:sz w:val="14"/>
          <w:szCs w:val="14"/>
          <w:lang w:val="de-DE"/>
        </w:rPr>
        <w:t xml:space="preserve"> </w:t>
      </w:r>
      <w:r>
        <w:rPr>
          <w:rFonts w:ascii="Verdana" w:hAnsi="Verdana" w:cs="Verdana"/>
          <w:sz w:val="14"/>
          <w:szCs w:val="14"/>
        </w:rPr>
        <w:t>опыте</w:t>
      </w:r>
      <w:r>
        <w:rPr>
          <w:rFonts w:ascii="Verdana" w:hAnsi="Verdana" w:cs="Verdana"/>
          <w:sz w:val="14"/>
          <w:szCs w:val="14"/>
          <w:lang w:val="de-DE"/>
        </w:rPr>
        <w:t xml:space="preserve"> 8-</w:t>
      </w:r>
      <w:r>
        <w:rPr>
          <w:rFonts w:ascii="Verdana" w:hAnsi="Verdana" w:cs="Verdana"/>
          <w:sz w:val="14"/>
          <w:szCs w:val="14"/>
        </w:rPr>
        <w:t>мимесячной</w:t>
      </w:r>
      <w:r>
        <w:rPr>
          <w:rFonts w:ascii="Verdana" w:hAnsi="Verdana" w:cs="Verdana"/>
          <w:sz w:val="14"/>
          <w:szCs w:val="14"/>
          <w:lang w:val="de-DE"/>
        </w:rPr>
        <w:t xml:space="preserve"> </w:t>
      </w:r>
      <w:r>
        <w:rPr>
          <w:rFonts w:ascii="Verdana" w:hAnsi="Verdana" w:cs="Verdana"/>
          <w:sz w:val="14"/>
          <w:szCs w:val="14"/>
        </w:rPr>
        <w:t>борьбы</w:t>
      </w:r>
      <w:r>
        <w:rPr>
          <w:rFonts w:ascii="Verdana" w:hAnsi="Verdana" w:cs="Verdana"/>
          <w:sz w:val="14"/>
          <w:szCs w:val="14"/>
          <w:lang w:val="de-DE"/>
        </w:rPr>
        <w:t xml:space="preserve"> </w:t>
      </w:r>
      <w:r>
        <w:rPr>
          <w:rFonts w:ascii="Verdana" w:hAnsi="Verdana" w:cs="Verdana"/>
          <w:sz w:val="14"/>
          <w:szCs w:val="14"/>
        </w:rPr>
        <w:t>в</w:t>
      </w:r>
      <w:r>
        <w:rPr>
          <w:rFonts w:ascii="Verdana" w:hAnsi="Verdana" w:cs="Verdana"/>
          <w:sz w:val="14"/>
          <w:szCs w:val="14"/>
          <w:lang w:val="de-DE"/>
        </w:rPr>
        <w:t xml:space="preserve"> </w:t>
      </w:r>
      <w:r>
        <w:rPr>
          <w:rFonts w:ascii="Verdana" w:hAnsi="Verdana" w:cs="Verdana"/>
          <w:sz w:val="14"/>
          <w:szCs w:val="14"/>
        </w:rPr>
        <w:t>тылу</w:t>
      </w:r>
      <w:r>
        <w:rPr>
          <w:rFonts w:ascii="Verdana" w:hAnsi="Verdana" w:cs="Verdana"/>
          <w:sz w:val="14"/>
          <w:szCs w:val="14"/>
          <w:lang w:val="de-DE"/>
        </w:rPr>
        <w:t xml:space="preserve"> </w:t>
      </w:r>
      <w:r>
        <w:rPr>
          <w:rFonts w:ascii="Verdana" w:hAnsi="Verdana" w:cs="Verdana"/>
          <w:sz w:val="14"/>
          <w:szCs w:val="14"/>
        </w:rPr>
        <w:t>врага</w:t>
      </w:r>
      <w:r>
        <w:rPr>
          <w:rFonts w:ascii="Verdana" w:hAnsi="Verdana" w:cs="Verdana"/>
          <w:sz w:val="14"/>
          <w:szCs w:val="14"/>
          <w:lang w:val="de-DE"/>
        </w:rPr>
        <w:t xml:space="preserve">. </w:t>
      </w:r>
      <w:r>
        <w:rPr>
          <w:rFonts w:ascii="Verdana" w:hAnsi="Verdana" w:cs="Verdana"/>
          <w:sz w:val="14"/>
          <w:szCs w:val="14"/>
        </w:rPr>
        <w:t>5 мая 1942 г. С. Ковпак, С. Руднев. (ЦЦАГО. Ф. 57, оп. 4, спр. 189, арк. 121).</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33" type="#_x0000_t202" style="position:absolute;margin-left:230.45pt;margin-top:.05pt;width:10pt;height:11.5pt;z-index:251523072;mso-wrap-distance-left:1.9pt;mso-wrap-distance-right:1.9pt;mso-position-horizontal-relative:margin" stroked="f">
            <v:fill color2="black"/>
            <v:textbox inset="0,0,0,0">
              <w:txbxContent>
                <w:p w:rsidR="0089051D" w:rsidRDefault="0089051D">
                  <w:pPr>
                    <w:shd w:val="clear" w:color="auto" w:fill="FFFFFF"/>
                    <w:rPr>
                      <w:b/>
                      <w:bCs/>
                    </w:rPr>
                  </w:pPr>
                  <w:r>
                    <w:rPr>
                      <w:b/>
                      <w:bCs/>
                    </w:rPr>
                    <w:t>17</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rPr>
          <w:b/>
          <w:bCs/>
        </w:rPr>
      </w:pPr>
      <w:r>
        <w:rPr>
          <w:b/>
          <w:bCs/>
        </w:rPr>
        <w:t>ДОКУМЕНТЫ</w:t>
      </w:r>
    </w:p>
    <w:p w:rsidR="0089051D" w:rsidRDefault="0089051D">
      <w:pPr>
        <w:shd w:val="clear" w:color="auto" w:fill="FFFFFF"/>
        <w:spacing w:before="250"/>
        <w:jc w:val="both"/>
        <w:rPr>
          <w:b/>
          <w:bCs/>
        </w:rPr>
      </w:pPr>
      <w:r>
        <w:rPr>
          <w:b/>
          <w:bCs/>
        </w:rPr>
        <w:t>1. ПИСЬМО РЕЗИДЕНТА НКВД СССР В КИЕВЕ В. КАРТАШЁ-ВА НАЧАЛЬНИКУ ОСОБОЙ ГРУППЫ ПРИ НАРОДНОМ КОМИССАРЕ ВД СССР ПО РАЗВЕДЫВАТЕЛЬНО-ДИВЕРСИОННОЙ РАБОТЕ В ТЫЛУ ПРОТИВНИКА П. СУДОПЛАТОВУ О НЕДОСТАТКАХ В ОРГАНИЗАЦИИ ПАРТИЗАНСКОГО ДВИЖЕНИЯ В КИЕВЕ И КИЕВСКОЙ ОБЛАСТИ</w:t>
      </w:r>
    </w:p>
    <w:p w:rsidR="0089051D" w:rsidRDefault="0089051D">
      <w:pPr>
        <w:shd w:val="clear" w:color="auto" w:fill="FFFFFF"/>
        <w:spacing w:before="10"/>
        <w:jc w:val="right"/>
        <w:rPr>
          <w:b/>
          <w:bCs/>
        </w:rPr>
      </w:pPr>
      <w:r>
        <w:rPr>
          <w:b/>
          <w:bCs/>
        </w:rPr>
        <w:t>21 августа 1941 г.</w:t>
      </w:r>
    </w:p>
    <w:p w:rsidR="0089051D" w:rsidRDefault="0089051D">
      <w:pPr>
        <w:shd w:val="clear" w:color="auto" w:fill="FFFFFF"/>
        <w:spacing w:before="10"/>
      </w:pPr>
      <w:r>
        <w:t>Уважаемый Павел Анатольевич!</w:t>
      </w:r>
    </w:p>
    <w:p w:rsidR="0089051D" w:rsidRDefault="0089051D">
      <w:pPr>
        <w:shd w:val="clear" w:color="auto" w:fill="FFFFFF"/>
        <w:spacing w:before="10"/>
        <w:ind w:firstLine="283"/>
        <w:jc w:val="both"/>
      </w:pPr>
      <w:r>
        <w:t>Я обращаюсь с этим личным письмом потому, что вопросы, изложенные ниже, не являются моим непосредственным объектом работы.</w:t>
      </w:r>
    </w:p>
    <w:p w:rsidR="0089051D" w:rsidRDefault="0089051D">
      <w:pPr>
        <w:shd w:val="clear" w:color="auto" w:fill="FFFFFF"/>
        <w:spacing w:before="10"/>
        <w:ind w:firstLine="278"/>
        <w:jc w:val="both"/>
      </w:pPr>
      <w:r>
        <w:t>Я не соприкасаюсь с работами наших органов в Киеве, а моя связь с Проскуряковым очень поверхностна: для него я нежелательная нагрузка.</w:t>
      </w:r>
    </w:p>
    <w:p w:rsidR="0089051D" w:rsidRDefault="0089051D">
      <w:pPr>
        <w:shd w:val="clear" w:color="auto" w:fill="FFFFFF"/>
        <w:spacing w:before="10"/>
        <w:ind w:firstLine="288"/>
        <w:jc w:val="both"/>
      </w:pPr>
      <w:r>
        <w:t>Всё, сообщаемое ниже, добыто не через работников Наркомата, и сведения, мною сообщаемые, правильны.</w:t>
      </w:r>
    </w:p>
    <w:p w:rsidR="0089051D" w:rsidRDefault="0089051D">
      <w:pPr>
        <w:shd w:val="clear" w:color="auto" w:fill="FFFFFF"/>
        <w:spacing w:before="10"/>
        <w:ind w:firstLine="288"/>
        <w:jc w:val="both"/>
      </w:pPr>
      <w:r>
        <w:t>Речь идёт о партизанском движении на Киевщине. В нём есть крупнейшие недостатки. Не мне судить - неумение ли это. Созданием партизанских отрядов занимаются все: и парторганы ЦК, обкома, Разве-дупра, и НКВД, РПК. Неразбериха, отсутсвие руководства, то обстоятельство, что никто не несёт ответственности за эти отряды, непонимание, как они будут работать. Трудно сказать, кто работает хуже всего, но, безусловно, работа наших органов далеко не блестяща. Кое-как работа идёт в Разведупре (хорошо работает партизанский отряд на реке Ирпень в Козинецком лесу). Больше работающих отрядов фактически нет, а численно их много. Зависит это, как могу судить при своём узком кругозоре, от следующих причин:</w:t>
      </w:r>
    </w:p>
    <w:p w:rsidR="0089051D" w:rsidRDefault="0089051D">
      <w:pPr>
        <w:shd w:val="clear" w:color="auto" w:fill="FFFFFF"/>
        <w:tabs>
          <w:tab w:val="left" w:pos="202"/>
        </w:tabs>
        <w:spacing w:before="10"/>
      </w:pPr>
      <w:r>
        <w:t>1.</w:t>
      </w:r>
      <w:r>
        <w:tab/>
        <w:t>Необдуманность в постановке задач отрядам в их организации:</w:t>
      </w:r>
      <w:r>
        <w:br/>
        <w:t>8-9 августа на участок 87 дивизии переброшен отряд партизан в</w:t>
      </w:r>
    </w:p>
    <w:p w:rsidR="0089051D" w:rsidRDefault="0089051D">
      <w:pPr>
        <w:shd w:val="clear" w:color="auto" w:fill="FFFFFF"/>
        <w:spacing w:before="10"/>
        <w:jc w:val="both"/>
      </w:pPr>
      <w:r>
        <w:t>100-150 чел., созданный в Харькове. Его задача - пройти в Бессарабию. Место переброски - под Киевом. Нет карт, нет проводника, нет пулемётов, только 1/2 имеют винтовки, остальные - малого калибра револьверы. Они одеты в городскую одежду, кожаные пальто. Сомневаюсь, сможет ли этот отряд - люди отобранные, пропущенные через ЦК - остаться хотя бы просто целым.</w:t>
      </w:r>
    </w:p>
    <w:p w:rsidR="0089051D" w:rsidRDefault="0089051D">
      <w:pPr>
        <w:shd w:val="clear" w:color="auto" w:fill="FFFFFF"/>
        <w:tabs>
          <w:tab w:val="left" w:pos="504"/>
        </w:tabs>
        <w:spacing w:before="5"/>
        <w:ind w:firstLine="288"/>
        <w:jc w:val="both"/>
        <w:sectPr w:rsidR="0089051D">
          <w:footnotePr>
            <w:pos w:val="beneathText"/>
          </w:footnotePr>
          <w:type w:val="continuous"/>
          <w:pgSz w:w="11905" w:h="16837"/>
          <w:pgMar w:top="850" w:right="2931" w:bottom="850" w:left="2628" w:header="708" w:footer="708" w:gutter="0"/>
          <w:cols w:space="720"/>
          <w:docGrid w:linePitch="360"/>
        </w:sectPr>
      </w:pPr>
      <w:r>
        <w:t>2.</w:t>
      </w:r>
      <w:r>
        <w:tab/>
        <w:t>Неумение руководить отрядами на местах, неумение даже уста</w:t>
      </w:r>
      <w:r>
        <w:br/>
        <w:t>новить с ними связь, а) Все отряды отправлены через фронт без обус</w:t>
      </w:r>
      <w:r>
        <w:br/>
        <w:t>ловленной связи и паролей. Стереотипная формула: смотрите сами,</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34" type="#_x0000_t202" style="position:absolute;margin-left:-85.85pt;margin-top:.3pt;width:9pt;height:10.5pt;z-index:25152409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пришлите кого-нибудь. Поэтому с момента переброски с отрядом теряется связь и даже неизвестно, уничтожен он, или нет. б) По слухам, проникающим в Наркомат, в Радинском районе хорошо работает отряд "Деда". Не имея с ним связи, Наркомат [ВД УССР] объявил его своим отрядом, хотя в действительности это отряд Разведупра. в) О деятельности и маршрутах отрядов узнают тогда, когда остатки их просачиваются обратно к нам (почти все группы и отряды). Отрядам не дают политхарактеристику местности, не связывают с сетью, не устанавливают явки.</w:t>
      </w:r>
    </w:p>
    <w:p w:rsidR="0089051D" w:rsidRDefault="0089051D">
      <w:pPr>
        <w:shd w:val="clear" w:color="auto" w:fill="FFFFFF"/>
        <w:tabs>
          <w:tab w:val="left" w:pos="187"/>
        </w:tabs>
      </w:pPr>
      <w:r>
        <w:t>3.</w:t>
      </w:r>
      <w:r>
        <w:tab/>
        <w:t>Неумение переброски партизан через фронт.</w:t>
      </w:r>
    </w:p>
    <w:p w:rsidR="0089051D" w:rsidRDefault="0089051D">
      <w:pPr>
        <w:shd w:val="clear" w:color="auto" w:fill="FFFFFF"/>
        <w:tabs>
          <w:tab w:val="left" w:pos="490"/>
        </w:tabs>
        <w:spacing w:before="5"/>
        <w:ind w:firstLine="288"/>
        <w:jc w:val="both"/>
      </w:pPr>
      <w:r>
        <w:t>а)</w:t>
      </w:r>
      <w:r>
        <w:tab/>
        <w:t>Аппарат не знает изо дня в день положения на участках фронта и пе</w:t>
      </w:r>
      <w:r>
        <w:br/>
        <w:t>ремещения противника. Поэтому место переброски избирается по наи</w:t>
      </w:r>
      <w:r>
        <w:br/>
        <w:t>тию, а не по обстановке. Поэтому так часты случаи (наверное, известно</w:t>
      </w:r>
      <w:r>
        <w:br/>
        <w:t>Вам), когда партизан "отбивали", не давали "прорваться в тыл".</w:t>
      </w:r>
    </w:p>
    <w:p w:rsidR="0089051D" w:rsidRDefault="0089051D">
      <w:pPr>
        <w:shd w:val="clear" w:color="auto" w:fill="FFFFFF"/>
        <w:spacing w:before="5"/>
        <w:ind w:firstLine="288"/>
        <w:jc w:val="both"/>
      </w:pPr>
      <w:r>
        <w:t>Вообще же эта формула порочна в своём существе: фронта как линии нет, есть островки немецких войск. На них можно напороться только тогда, если не знаешь, где противник. Не знают, не изучают местность и направляются.</w:t>
      </w:r>
    </w:p>
    <w:p w:rsidR="0089051D" w:rsidRDefault="0089051D">
      <w:pPr>
        <w:shd w:val="clear" w:color="auto" w:fill="FFFFFF"/>
        <w:tabs>
          <w:tab w:val="left" w:pos="490"/>
        </w:tabs>
        <w:spacing w:before="5"/>
        <w:ind w:firstLine="288"/>
        <w:jc w:val="both"/>
      </w:pPr>
      <w:r>
        <w:t>б)</w:t>
      </w:r>
      <w:r>
        <w:tab/>
        <w:t>В начале августа сержант государственной] безопасности] т. Бон-</w:t>
      </w:r>
      <w:r>
        <w:br/>
        <w:t>даренко перебрасывал через фронт отряд. Отряд ехал на машинах и про</w:t>
      </w:r>
      <w:r>
        <w:br/>
        <w:t>ехал, не заметив, наш фронт. Часовой остановил отряд и предупредил, что</w:t>
      </w:r>
      <w:r>
        <w:br/>
        <w:t>дальше немцы. Группа всё же поехала.</w:t>
      </w:r>
    </w:p>
    <w:p w:rsidR="0089051D" w:rsidRDefault="0089051D">
      <w:pPr>
        <w:shd w:val="clear" w:color="auto" w:fill="FFFFFF"/>
        <w:spacing w:before="5"/>
        <w:ind w:firstLine="288"/>
        <w:jc w:val="both"/>
      </w:pPr>
      <w:r>
        <w:t>Из пшеницы высунулись какие-то люди и стали делать знаки. Машины остановились. Люди - немцы - открыли огонь. Результаты: убит командир-орденоносец, кто-то ещё, отряд бросил всё оружие, машины, в том числе и П[истолет]П[улемёт]Д[ягтерева], и все 30 человек бежали, спасли 1 ППД.</w:t>
      </w:r>
    </w:p>
    <w:p w:rsidR="0089051D" w:rsidRDefault="0089051D">
      <w:pPr>
        <w:shd w:val="clear" w:color="auto" w:fill="FFFFFF"/>
        <w:spacing w:before="5"/>
        <w:ind w:firstLine="288"/>
        <w:jc w:val="both"/>
      </w:pPr>
      <w:r>
        <w:t>Отряд Гросмана перебрасывали... на миномёты (на засаду) немцев. Часть убита, часть, просидев в болоте 5 дней, вернулась. Сейчас лечатся. (Всё это около Киева.)</w:t>
      </w:r>
    </w:p>
    <w:p w:rsidR="0089051D" w:rsidRDefault="0089051D">
      <w:pPr>
        <w:shd w:val="clear" w:color="auto" w:fill="FFFFFF"/>
        <w:tabs>
          <w:tab w:val="left" w:pos="470"/>
        </w:tabs>
        <w:spacing w:before="5"/>
        <w:ind w:firstLine="283"/>
        <w:jc w:val="both"/>
      </w:pPr>
      <w:r>
        <w:t>4.</w:t>
      </w:r>
      <w:r>
        <w:tab/>
        <w:t>Очень плохое вооружение отрядов. Партизан вооружают нищенски,</w:t>
      </w:r>
      <w:r>
        <w:br/>
        <w:t>а) Харьковский отряд (см. выше). Только 50% винтовок. На 100 человек</w:t>
      </w:r>
      <w:r>
        <w:br/>
        <w:t>ни одного пулемёта, б) Партизаны носят патроны в голенищах и карманах</w:t>
      </w:r>
      <w:r>
        <w:br/>
        <w:t>- нет вещмешков и сумок для гранат и патронов, в) Мостищенский п/от-</w:t>
      </w:r>
      <w:r>
        <w:br/>
        <w:t>ряд - 6 чел. - 5 винтовок и по 40 патронов, гранат нет. г) Соседнее село: от</w:t>
      </w:r>
      <w:r>
        <w:br/>
        <w:t>ряд 8 чел. - 6 винтовок, больше ничего, д) Рубажевский п/отряд: 20 чел. -</w:t>
      </w:r>
      <w:r>
        <w:br/>
        <w:t>6 винтовок, без патронов. Больше ничего нет.</w:t>
      </w:r>
    </w:p>
    <w:p w:rsidR="0089051D" w:rsidRDefault="0089051D">
      <w:pPr>
        <w:shd w:val="clear" w:color="auto" w:fill="FFFFFF"/>
      </w:pPr>
      <w:r>
        <w:t>Все эти отряды числятся действующими на территории противника.</w:t>
      </w:r>
    </w:p>
    <w:p w:rsidR="0089051D" w:rsidRDefault="0089051D">
      <w:pPr>
        <w:shd w:val="clear" w:color="auto" w:fill="FFFFFF"/>
        <w:tabs>
          <w:tab w:val="left" w:pos="187"/>
        </w:tabs>
        <w:spacing w:before="5"/>
      </w:pPr>
      <w:r>
        <w:t>5.</w:t>
      </w:r>
      <w:r>
        <w:tab/>
        <w:t>Неправильное использование партизан.</w:t>
      </w:r>
    </w:p>
    <w:p w:rsidR="0089051D" w:rsidRDefault="0089051D">
      <w:pPr>
        <w:shd w:val="clear" w:color="auto" w:fill="FFFFFF"/>
        <w:ind w:firstLine="288"/>
        <w:jc w:val="both"/>
        <w:sectPr w:rsidR="0089051D">
          <w:footnotePr>
            <w:pos w:val="beneathText"/>
          </w:footnotePr>
          <w:type w:val="continuous"/>
          <w:pgSz w:w="11905" w:h="16837"/>
          <w:pgMar w:top="850" w:right="2648" w:bottom="850" w:left="2906" w:header="708" w:footer="708" w:gutter="0"/>
          <w:cols w:space="720"/>
          <w:docGrid w:linePitch="360"/>
        </w:sectPr>
      </w:pPr>
      <w:r>
        <w:t>Из Харькова прибыл отряд из отобранных партработников, хорошо вооружённый. В отряде был огромный подъём. Отряд не пустили в</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35" type="#_x0000_t202" style="position:absolute;margin-left:230.45pt;margin-top:.05pt;width:10pt;height:11.5pt;z-index:251525120;mso-wrap-distance-left:1.9pt;mso-wrap-distance-right:1.9pt;mso-position-horizontal-relative:margin" stroked="f">
            <v:fill color2="black"/>
            <v:textbox inset="0,0,0,0">
              <w:txbxContent>
                <w:p w:rsidR="0089051D" w:rsidRDefault="0089051D">
                  <w:pPr>
                    <w:shd w:val="clear" w:color="auto" w:fill="FFFFFF"/>
                  </w:pPr>
                  <w:r>
                    <w:t>19</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jc w:val="both"/>
      </w:pPr>
      <w:r>
        <w:t>тыл драться, а оставили в Киеве, где он живёт в школе с задачей охранять НКВД.</w:t>
      </w:r>
    </w:p>
    <w:p w:rsidR="0089051D" w:rsidRDefault="0089051D">
      <w:pPr>
        <w:shd w:val="clear" w:color="auto" w:fill="FFFFFF"/>
        <w:spacing w:before="10"/>
      </w:pPr>
      <w:r>
        <w:t>Можете представить себе настроение этих партизан. Я не считаю себя вправе не сообщить Вам об этих "партизанских делах", случайно ставших мне известными. Я не считаю для себя удобным информировать на месте, т.к. об этом в Наркомате известно лучше, чем мне.</w:t>
      </w:r>
    </w:p>
    <w:p w:rsidR="0089051D" w:rsidRDefault="0089051D">
      <w:pPr>
        <w:shd w:val="clear" w:color="auto" w:fill="FFFFFF"/>
        <w:spacing w:before="10"/>
        <w:ind w:left="5376" w:hanging="82"/>
        <w:jc w:val="right"/>
      </w:pPr>
      <w:r>
        <w:t>Михайлов. 21.08.41 г.</w:t>
      </w:r>
    </w:p>
    <w:p w:rsidR="0089051D" w:rsidRDefault="0089051D">
      <w:pPr>
        <w:shd w:val="clear" w:color="auto" w:fill="FFFFFF"/>
        <w:spacing w:before="250"/>
      </w:pPr>
      <w:r>
        <w:rPr>
          <w:i/>
          <w:iCs/>
        </w:rPr>
        <w:t xml:space="preserve">Глебов В. </w:t>
      </w:r>
      <w:r>
        <w:t>Война без правил. Преданный резидент. - М. 2005, с. 54-56.</w:t>
      </w:r>
    </w:p>
    <w:p w:rsidR="0089051D" w:rsidRDefault="0089051D">
      <w:pPr>
        <w:shd w:val="clear" w:color="auto" w:fill="FFFFFF"/>
        <w:spacing w:before="250"/>
        <w:jc w:val="both"/>
        <w:rPr>
          <w:b/>
          <w:bCs/>
        </w:rPr>
      </w:pPr>
      <w:r>
        <w:rPr>
          <w:b/>
          <w:bCs/>
        </w:rPr>
        <w:t>2. ЗАПИСЬ РАЗГОВОРА ПО ПРЯМОМУ ПРОВОДУ ПЕРВОГО СЕКРЕТАРЯ ЦК КП/Б/У Н. ХРУЩЁВА С СЕКРЕТАРЁМ ЦК КП/Б/У М. БУРМИСТРЕНКО О ПОДГОТОВКЕ К БОРЬБЕ С НАЦИСТАМИ НА ТЕРРИТОРИИ ЧЕРНИГОВСКОЙ ОБЛАСТИ</w:t>
      </w:r>
    </w:p>
    <w:p w:rsidR="0089051D" w:rsidRDefault="0089051D">
      <w:pPr>
        <w:shd w:val="clear" w:color="auto" w:fill="FFFFFF"/>
        <w:spacing w:before="10"/>
        <w:jc w:val="right"/>
        <w:rPr>
          <w:b/>
          <w:bCs/>
        </w:rPr>
      </w:pPr>
      <w:r>
        <w:rPr>
          <w:b/>
          <w:bCs/>
        </w:rPr>
        <w:t>11 сентября 1941 г.</w:t>
      </w:r>
    </w:p>
    <w:p w:rsidR="0089051D" w:rsidRDefault="0089051D">
      <w:pPr>
        <w:shd w:val="clear" w:color="auto" w:fill="FFFFFF"/>
        <w:spacing w:before="250"/>
        <w:ind w:firstLine="451"/>
      </w:pPr>
      <w:r>
        <w:t>Запись разговора по прямому проводу первого секретаря ЦК КП/б/У Н. Хрущёва со вторым секретарём ЦК КП/б/У М. Бурмис-тенко о подготовке к борьбе с нацистами на территории Черниговщи-</w:t>
      </w:r>
    </w:p>
    <w:p w:rsidR="0089051D" w:rsidRDefault="0089051D">
      <w:pPr>
        <w:shd w:val="clear" w:color="auto" w:fill="FFFFFF"/>
        <w:spacing w:before="10"/>
        <w:jc w:val="center"/>
      </w:pPr>
      <w:r>
        <w:t>ны</w:t>
      </w:r>
    </w:p>
    <w:p w:rsidR="0089051D" w:rsidRDefault="0089051D">
      <w:pPr>
        <w:shd w:val="clear" w:color="auto" w:fill="FFFFFF"/>
        <w:spacing w:before="250"/>
        <w:ind w:firstLine="288"/>
        <w:jc w:val="both"/>
      </w:pPr>
      <w:r>
        <w:t>ХРУЩЁВ: Имеете ли Вы связь с черниговскими работниками Фёдоровым и Костюченко по подготовке к борьбе в тылу врага?</w:t>
      </w:r>
    </w:p>
    <w:p w:rsidR="0089051D" w:rsidRDefault="0089051D">
      <w:pPr>
        <w:shd w:val="clear" w:color="auto" w:fill="FFFFFF"/>
        <w:spacing w:before="10"/>
        <w:ind w:firstLine="288"/>
        <w:jc w:val="both"/>
      </w:pPr>
      <w:r>
        <w:t>БУРМИСТЕНКО: С черниговскими товарищами связь постоянная. Сегодня у меня были Костюченко и Петрик. Фёдоров выехал в расположение 40-й армии. Он должен приехать ко мне, как мы с ним условились, через 2-3 дня*. Я его послал туда для того, чтобы он путём посылки людей в тыл противника установил связь с партизанскими отрядами.</w:t>
      </w:r>
    </w:p>
    <w:p w:rsidR="0089051D" w:rsidRDefault="0089051D">
      <w:pPr>
        <w:shd w:val="clear" w:color="auto" w:fill="FFFFFF"/>
        <w:spacing w:before="10"/>
        <w:ind w:firstLine="283"/>
        <w:jc w:val="both"/>
      </w:pPr>
      <w:r>
        <w:t>Дело в том, что мне стало известно, что работники, знающие места закладки нашей литературы, листовок, продовольствия для партизанских отрядов, действующих на севере, в черниговских лесах, что эти люди в панике бежали и очутились в тылу нашей Красной Армии. Товарищи, которые обязаны были руководить партизанским движением, также отступили вместе с войсками Красной Армии.</w:t>
      </w:r>
    </w:p>
    <w:p w:rsidR="0089051D" w:rsidRDefault="0089051D">
      <w:pPr>
        <w:shd w:val="clear" w:color="auto" w:fill="FFFFFF"/>
        <w:spacing w:before="10"/>
        <w:ind w:firstLine="288"/>
        <w:jc w:val="both"/>
        <w:sectPr w:rsidR="0089051D">
          <w:footnotePr>
            <w:pos w:val="beneathText"/>
          </w:footnotePr>
          <w:type w:val="continuous"/>
          <w:pgSz w:w="11905" w:h="16837"/>
          <w:pgMar w:top="850" w:right="2931" w:bottom="850" w:left="2628" w:header="708" w:footer="708" w:gutter="0"/>
          <w:cols w:space="720"/>
          <w:docGrid w:linePitch="360"/>
        </w:sectPr>
      </w:pPr>
      <w:r>
        <w:t>В тылу у противника остался секретарь обкома партии Попудрен-ко, но, как я выяснил, ему не оставили ни связи, ни явки, ни указаний</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36" type="#_x0000_t202" style="position:absolute;margin-left:-86.35pt;margin-top:.3pt;width:12.8pt;height:10.5pt;z-index:25152614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20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о местах закладки продовольствия и листовок для партизанских отрядов.</w:t>
      </w:r>
    </w:p>
    <w:p w:rsidR="0089051D" w:rsidRDefault="0089051D">
      <w:pPr>
        <w:shd w:val="clear" w:color="auto" w:fill="FFFFFF"/>
        <w:spacing w:before="10"/>
        <w:ind w:firstLine="293"/>
        <w:jc w:val="both"/>
      </w:pPr>
      <w:r>
        <w:t>Вот т. Фёдоров и должен организовать всё это. Мы с ним условились о том, как это сделать практически.</w:t>
      </w:r>
    </w:p>
    <w:p w:rsidR="0089051D" w:rsidRDefault="0089051D">
      <w:pPr>
        <w:shd w:val="clear" w:color="auto" w:fill="FFFFFF"/>
        <w:spacing w:before="10"/>
        <w:ind w:firstLine="288"/>
        <w:jc w:val="both"/>
      </w:pPr>
      <w:r>
        <w:t>Сегодня с черниговскими товарищами мы наметили конкретный план развёртывания агитационно-политической работы в сёлах Чер-ниговщины, которые не заняты противником.</w:t>
      </w:r>
    </w:p>
    <w:p w:rsidR="0089051D" w:rsidRDefault="0089051D">
      <w:pPr>
        <w:shd w:val="clear" w:color="auto" w:fill="FFFFFF"/>
        <w:spacing w:before="10"/>
        <w:ind w:firstLine="288"/>
        <w:jc w:val="both"/>
      </w:pPr>
      <w:r>
        <w:t>Недавно я был в Чернигове, когда ехал в 5-ю армию. Чернигов выгорел почти полностью. Во время бомбёжки городские черниговские власти в панике бежали, бросив город. Председатель городского совета сам сбежал в Харьков и приказал бросить город отрядам ПВО и др[угим] работникам. Черниговский обком [партии] вынес решение о предании этого типа суду трибунала. Военный трибунал приговорил его к расстрелу. Сегодня Военный совет фронта утвердил это решение.</w:t>
      </w:r>
    </w:p>
    <w:p w:rsidR="0089051D" w:rsidRDefault="0089051D">
      <w:pPr>
        <w:shd w:val="clear" w:color="auto" w:fill="FFFFFF"/>
        <w:spacing w:before="10"/>
        <w:ind w:firstLine="278"/>
        <w:jc w:val="both"/>
      </w:pPr>
      <w:r>
        <w:t>ХРУЩЁВ: Правильно поступили с черниговскими дезертирами. Надо виновных наказать за плохую организацию подготовки действий партизан в Черниговской области. Кто виноват, что не оставлены явки? Кто виноват, что не указаны места, где спрятаны листовки, продовольствие для партизан? Это дело не случайное. Возможно, не предательство ли? В этом хорошенько надо разобраться.</w:t>
      </w:r>
    </w:p>
    <w:p w:rsidR="0089051D" w:rsidRDefault="0089051D">
      <w:pPr>
        <w:shd w:val="clear" w:color="auto" w:fill="FFFFFF"/>
        <w:spacing w:before="10"/>
      </w:pPr>
      <w:r>
        <w:t>У меня всё. До свидания.</w:t>
      </w:r>
    </w:p>
    <w:p w:rsidR="0089051D" w:rsidRDefault="0089051D">
      <w:pPr>
        <w:shd w:val="clear" w:color="auto" w:fill="FFFFFF"/>
        <w:spacing w:before="254"/>
        <w:ind w:left="1613"/>
        <w:jc w:val="right"/>
        <w:rPr>
          <w:i/>
          <w:iCs/>
        </w:rPr>
      </w:pPr>
      <w:r>
        <w:rPr>
          <w:i/>
          <w:iCs/>
        </w:rPr>
        <w:t xml:space="preserve">ЦАМО РФ. - Ф. 251. - </w:t>
      </w:r>
      <w:r>
        <w:rPr>
          <w:i/>
          <w:iCs/>
          <w:lang w:val="en-US"/>
        </w:rPr>
        <w:t>On</w:t>
      </w:r>
      <w:r>
        <w:rPr>
          <w:i/>
          <w:iCs/>
        </w:rPr>
        <w:t>. 646. -Д. 5.- Лл. 209-211. Оригинал. Телеграфная лента.</w:t>
      </w:r>
    </w:p>
    <w:p w:rsidR="0089051D" w:rsidRDefault="0089051D">
      <w:pPr>
        <w:shd w:val="clear" w:color="auto" w:fill="FFFFFF"/>
        <w:spacing w:before="250"/>
        <w:ind w:firstLine="307"/>
        <w:jc w:val="both"/>
        <w:rPr>
          <w:i/>
          <w:iCs/>
        </w:rPr>
        <w:sectPr w:rsidR="0089051D">
          <w:footnotePr>
            <w:pos w:val="beneathText"/>
          </w:footnotePr>
          <w:type w:val="continuous"/>
          <w:pgSz w:w="11905" w:h="16837"/>
          <w:pgMar w:top="850" w:right="2648" w:bottom="850" w:left="2911" w:header="708" w:footer="708" w:gutter="0"/>
          <w:cols w:space="720"/>
          <w:docGrid w:linePitch="360"/>
        </w:sectPr>
      </w:pPr>
      <w:r>
        <w:rPr>
          <w:i/>
          <w:iCs/>
        </w:rPr>
        <w:t xml:space="preserve">* Встреча А. Фёдорова и М. Бурмистенко так и не состоялась, потому что первый попал с группой партийных и советских работников в немецкое окружение восточнее Киева. А. Фёдоров, растеряв часть своих людей, почти два месяца блуждал в немецком тылу на оккупированной территории и лишь 18 ноября 1941 г. с трудом разыскал областной партизанский отряд, которым командовал Н. Попудренко. Вот как описывает последний в своём дневнике появление А. Фёдорова: "Яне сразу его узнал. Заросший, в драном пиджаке, в паршивых штанцах на выпуск, галоши, драные сапоги, усы, как у Тараса Бульбы" (ЦДАГО.-Ф. 94, </w:t>
      </w:r>
      <w:r>
        <w:rPr>
          <w:i/>
          <w:iCs/>
          <w:lang w:val="en-US"/>
        </w:rPr>
        <w:t>on</w:t>
      </w:r>
      <w:r>
        <w:rPr>
          <w:i/>
          <w:iCs/>
        </w:rPr>
        <w:t>. 1, спр. 9, арк. 16).</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37" type="#_x0000_t202" style="position:absolute;margin-left:229.95pt;margin-top:.05pt;width:10pt;height:11.5pt;z-index:251527168;mso-wrap-distance-left:1.9pt;mso-wrap-distance-right:1.9pt;mso-position-horizontal-relative:margin" stroked="f">
            <v:fill color2="black"/>
            <v:textbox inset="0,0,0,0">
              <w:txbxContent>
                <w:p w:rsidR="0089051D" w:rsidRDefault="0089051D">
                  <w:pPr>
                    <w:shd w:val="clear" w:color="auto" w:fill="FFFFFF"/>
                    <w:rPr>
                      <w:b/>
                      <w:bCs/>
                    </w:rPr>
                  </w:pPr>
                  <w:r>
                    <w:rPr>
                      <w:b/>
                      <w:bCs/>
                    </w:rPr>
                    <w:t>21</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jc w:val="both"/>
        <w:rPr>
          <w:b/>
          <w:bCs/>
        </w:rPr>
      </w:pPr>
      <w:r>
        <w:rPr>
          <w:b/>
          <w:bCs/>
        </w:rPr>
        <w:t>3. СПЕЦСООБЩЕНИЕ ЗАМЕСТИТЕЛЯ НАРОДНОГО КОМИССАРА ВД УССР С. САВЧЕНКО СЕКРЕТАРЮ ЦК КП/Б/У М. СПИВАКУ О НЕУДАЧНЫХ ДЕЙСТВИЯХ В ТЫЛУ ПРОТИВНИКА 1-ГО БАТАЛЬОНА 1-ГО ПАРТИЗАНСКОГО ПОЛКА НКВД УССР</w:t>
      </w:r>
    </w:p>
    <w:p w:rsidR="0089051D" w:rsidRDefault="0089051D">
      <w:pPr>
        <w:shd w:val="clear" w:color="auto" w:fill="FFFFFF"/>
        <w:spacing w:before="5"/>
        <w:jc w:val="right"/>
        <w:rPr>
          <w:b/>
          <w:bCs/>
        </w:rPr>
      </w:pPr>
      <w:r>
        <w:rPr>
          <w:b/>
          <w:bCs/>
        </w:rPr>
        <w:t>21 ноября 1941 г.</w:t>
      </w:r>
    </w:p>
    <w:p w:rsidR="0089051D" w:rsidRDefault="0089051D">
      <w:pPr>
        <w:shd w:val="clear" w:color="auto" w:fill="FFFFFF"/>
        <w:spacing w:before="250"/>
        <w:jc w:val="right"/>
      </w:pPr>
      <w:r>
        <w:t>СОВЕРШЕННО СЕКРЕТНО</w:t>
      </w:r>
    </w:p>
    <w:p w:rsidR="0089051D" w:rsidRDefault="0089051D">
      <w:pPr>
        <w:shd w:val="clear" w:color="auto" w:fill="FFFFFF"/>
        <w:spacing w:before="10"/>
        <w:jc w:val="right"/>
      </w:pPr>
      <w:r>
        <w:t>СПЕЦИАЛЬНОЕ СООБЩЕНИЕ</w:t>
      </w:r>
    </w:p>
    <w:p w:rsidR="0089051D" w:rsidRDefault="0089051D">
      <w:pPr>
        <w:shd w:val="clear" w:color="auto" w:fill="FFFFFF"/>
        <w:spacing w:before="10"/>
        <w:jc w:val="right"/>
      </w:pPr>
      <w:r>
        <w:t>СЕКРЕТАРЮ ЦК КП/Б/У</w:t>
      </w:r>
    </w:p>
    <w:p w:rsidR="0089051D" w:rsidRDefault="0089051D">
      <w:pPr>
        <w:shd w:val="clear" w:color="auto" w:fill="FFFFFF"/>
        <w:spacing w:before="254"/>
        <w:jc w:val="right"/>
      </w:pPr>
      <w:r>
        <w:t>Тов. СПИВАКУ</w:t>
      </w:r>
    </w:p>
    <w:p w:rsidR="0089051D" w:rsidRDefault="0089051D">
      <w:pPr>
        <w:shd w:val="clear" w:color="auto" w:fill="FFFFFF"/>
        <w:spacing w:before="245"/>
        <w:ind w:left="1123" w:hanging="1123"/>
      </w:pPr>
      <w:r>
        <w:t>"О неудачных действиях в тылу противника 1-го батальона 1-го партизанского полка НКВД УССР"</w:t>
      </w:r>
    </w:p>
    <w:p w:rsidR="0089051D" w:rsidRDefault="0089051D">
      <w:pPr>
        <w:shd w:val="clear" w:color="auto" w:fill="FFFFFF"/>
        <w:spacing w:before="250"/>
        <w:ind w:firstLine="288"/>
        <w:jc w:val="both"/>
      </w:pPr>
      <w:r>
        <w:t>Возвратившийся из тыла противника партизан 1-го батальона 1-го партизанского полка ЛЕВКОВЕЦ доложил, что батальон, выполняя приказ командования полка, 6-го августа с/г достиг село Осинцы, Бру-силовского района Житомирской области и на окраине его расположился на отдых.</w:t>
      </w:r>
    </w:p>
    <w:p w:rsidR="0089051D" w:rsidRDefault="0089051D">
      <w:pPr>
        <w:shd w:val="clear" w:color="auto" w:fill="FFFFFF"/>
        <w:spacing w:before="10"/>
        <w:ind w:firstLine="293"/>
        <w:jc w:val="both"/>
      </w:pPr>
      <w:r>
        <w:t>Вскоре после расположения на отдых батальон был внезапно окружён и обстрелян группой немецких автоматчиков численностью до 50 человек. В результате двухчасового упорного боя батальон был разбит. В бою были убиты командир батальона, капитан КАНСКИЙ Владимир Михайлович, комиссар БОГДАНОВ Иван Николаевич и начальник штаба БОЧМАНЮК Владимир Андреевич.</w:t>
      </w:r>
    </w:p>
    <w:p w:rsidR="0089051D" w:rsidRDefault="0089051D">
      <w:pPr>
        <w:shd w:val="clear" w:color="auto" w:fill="FFFFFF"/>
        <w:spacing w:before="10"/>
        <w:ind w:firstLine="298"/>
        <w:jc w:val="both"/>
      </w:pPr>
      <w:r>
        <w:t>По утверждению тов. ЛЕВКОВЕЦ из всего состава батальона /100 человек/ после боя осталось в живых только двое - он, ЛЕВКОВЕЦ, и партизан КРИЦКИЙ.</w:t>
      </w:r>
    </w:p>
    <w:p w:rsidR="0089051D" w:rsidRDefault="0089051D">
      <w:pPr>
        <w:shd w:val="clear" w:color="auto" w:fill="FFFFFF"/>
        <w:spacing w:before="10"/>
      </w:pPr>
      <w:r>
        <w:t>Немцы в этом бою потеряли 20 человек убитыми и ранеными.</w:t>
      </w:r>
    </w:p>
    <w:p w:rsidR="0089051D" w:rsidRDefault="0089051D">
      <w:pPr>
        <w:shd w:val="clear" w:color="auto" w:fill="FFFFFF"/>
        <w:spacing w:before="10"/>
        <w:ind w:firstLine="278"/>
        <w:jc w:val="both"/>
        <w:sectPr w:rsidR="0089051D">
          <w:footnotePr>
            <w:pos w:val="beneathText"/>
          </w:footnotePr>
          <w:type w:val="continuous"/>
          <w:pgSz w:w="11905" w:h="16837"/>
          <w:pgMar w:top="850" w:right="2936" w:bottom="850" w:left="2623" w:header="708" w:footer="708" w:gutter="0"/>
          <w:cols w:space="720"/>
          <w:docGrid w:linePitch="360"/>
        </w:sectPr>
      </w:pPr>
      <w:r>
        <w:t>Анализируя данные, изложенные тов. ЛЕВКОВЕЦ, следует полагать, что причинами постигшей неудачи 1-го батальона являются: - невыгодное в тактическом отношении, занятое батальоном место для отдыха. Отсутствие должной разведки, плохая организация охранения, вследствие чего немцы подошли незамеченными к батальону на расстояние 50 метров, и наконец, возможное предательство 2-х партизан,</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38" type="#_x0000_t202" style="position:absolute;margin-left:-86.35pt;margin-top:.3pt;width:12.8pt;height:10.5pt;z-index:25152819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22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pPr>
      <w:r>
        <w:t>бывш[их] работников милиции гор. Киева /фамилии их ЛЕВКОВЕЦ не знает/, дезертировавших из батальона накануне боя. Принимаются меры к проверке изложенных данных.</w:t>
      </w:r>
    </w:p>
    <w:p w:rsidR="0089051D" w:rsidRDefault="0089051D">
      <w:pPr>
        <w:shd w:val="clear" w:color="auto" w:fill="FFFFFF"/>
        <w:spacing w:before="250"/>
      </w:pPr>
      <w:r>
        <w:t>ЗАМ. НАРОДНОГО КОМИССАРА ВНУТРЕННИХ ДЕЛ УССР</w:t>
      </w:r>
    </w:p>
    <w:p w:rsidR="0089051D" w:rsidRDefault="0089051D">
      <w:pPr>
        <w:shd w:val="clear" w:color="auto" w:fill="FFFFFF"/>
        <w:spacing w:before="10"/>
        <w:ind w:firstLine="3864"/>
      </w:pPr>
      <w:r>
        <w:t>(Подпись) САВЧЕНКО 21 ноября 1941 г. № 3272/СВ п. Меловое Ворошиловградской области.</w:t>
      </w:r>
    </w:p>
    <w:p w:rsidR="0089051D" w:rsidRDefault="0089051D">
      <w:pPr>
        <w:shd w:val="clear" w:color="auto" w:fill="FFFFFF"/>
        <w:spacing w:before="250"/>
        <w:ind w:left="1426"/>
        <w:rPr>
          <w:i/>
          <w:iCs/>
        </w:rPr>
      </w:pPr>
      <w:r>
        <w:rPr>
          <w:i/>
          <w:iCs/>
        </w:rPr>
        <w:t xml:space="preserve">ЦДАГО Украгни. </w:t>
      </w:r>
      <w:r>
        <w:rPr>
          <w:i/>
          <w:iCs/>
          <w:spacing w:val="40"/>
        </w:rPr>
        <w:t>-Ф.1.-</w:t>
      </w:r>
      <w:r>
        <w:rPr>
          <w:i/>
          <w:iCs/>
        </w:rPr>
        <w:t xml:space="preserve"> </w:t>
      </w:r>
      <w:r>
        <w:rPr>
          <w:i/>
          <w:iCs/>
          <w:lang w:val="en-US"/>
        </w:rPr>
        <w:t>On</w:t>
      </w:r>
      <w:r>
        <w:rPr>
          <w:i/>
          <w:iCs/>
        </w:rPr>
        <w:t>. 22. - Спр. 62. - Арк. 40-41.</w:t>
      </w:r>
    </w:p>
    <w:p w:rsidR="0089051D" w:rsidRDefault="0089051D">
      <w:pPr>
        <w:shd w:val="clear" w:color="auto" w:fill="FFFFFF"/>
        <w:spacing w:before="10"/>
        <w:jc w:val="right"/>
        <w:rPr>
          <w:i/>
          <w:iCs/>
        </w:rPr>
      </w:pPr>
      <w:r>
        <w:rPr>
          <w:i/>
          <w:iCs/>
        </w:rPr>
        <w:t>Оригинал. Машинопись.</w:t>
      </w:r>
    </w:p>
    <w:p w:rsidR="0089051D" w:rsidRDefault="0089051D">
      <w:pPr>
        <w:shd w:val="clear" w:color="auto" w:fill="FFFFFF"/>
        <w:spacing w:before="250"/>
        <w:jc w:val="both"/>
        <w:rPr>
          <w:b/>
          <w:bCs/>
        </w:rPr>
      </w:pPr>
      <w:r>
        <w:t xml:space="preserve">4. </w:t>
      </w:r>
      <w:r>
        <w:rPr>
          <w:b/>
          <w:bCs/>
        </w:rPr>
        <w:t>СПЕЦСООБЩЕНИЕ ЗАМЕСТИТЕЛЯ НАРОДНОГО КОМИССАРА ВД УССР С. САВЧЕНКО СЕКРЕТАРЯМ ЦК КП/Б/У Н. ХРУЩЁВУ И М. СПИВАКУ О РАСПАДЕ ПАРТИЗАНСКОГО ОТРЯДА ХАЛЯВЫ</w:t>
      </w:r>
    </w:p>
    <w:p w:rsidR="0089051D" w:rsidRDefault="0089051D">
      <w:pPr>
        <w:shd w:val="clear" w:color="auto" w:fill="FFFFFF"/>
        <w:spacing w:before="10"/>
        <w:jc w:val="right"/>
        <w:rPr>
          <w:b/>
          <w:bCs/>
        </w:rPr>
      </w:pPr>
      <w:r>
        <w:rPr>
          <w:b/>
          <w:bCs/>
        </w:rPr>
        <w:t>24 ноября 1941 г.</w:t>
      </w:r>
    </w:p>
    <w:p w:rsidR="0089051D" w:rsidRDefault="0089051D">
      <w:pPr>
        <w:shd w:val="clear" w:color="auto" w:fill="FFFFFF"/>
        <w:spacing w:before="250"/>
        <w:jc w:val="right"/>
      </w:pPr>
      <w:r>
        <w:t>СОВЕРШЕННО СЕКРЕТНО</w:t>
      </w:r>
    </w:p>
    <w:p w:rsidR="0089051D" w:rsidRDefault="0089051D">
      <w:pPr>
        <w:shd w:val="clear" w:color="auto" w:fill="FFFFFF"/>
        <w:spacing w:before="250"/>
        <w:ind w:left="4373" w:hanging="547"/>
        <w:jc w:val="both"/>
      </w:pPr>
      <w:r>
        <w:t>СЕКРЕТАРЮ ЦК КП/Б/У Тов. ХРУЩЕВУ Н.С. Тов. СПИВАКУ П.С.</w:t>
      </w:r>
    </w:p>
    <w:p w:rsidR="0089051D" w:rsidRDefault="0089051D">
      <w:pPr>
        <w:shd w:val="clear" w:color="auto" w:fill="FFFFFF"/>
        <w:spacing w:before="250"/>
        <w:ind w:left="1747"/>
      </w:pPr>
      <w:r>
        <w:t>СПЕЦИАЛЬНОЕ СООБЩЕНИЕ</w:t>
      </w:r>
    </w:p>
    <w:p w:rsidR="0089051D" w:rsidRDefault="0089051D">
      <w:pPr>
        <w:shd w:val="clear" w:color="auto" w:fill="FFFFFF"/>
        <w:spacing w:before="250"/>
        <w:ind w:left="1402"/>
      </w:pPr>
      <w:r>
        <w:t>о распаде партизанского отряда ХАЛЯВЫ</w:t>
      </w:r>
    </w:p>
    <w:p w:rsidR="0089051D" w:rsidRDefault="0089051D">
      <w:pPr>
        <w:shd w:val="clear" w:color="auto" w:fill="FFFFFF"/>
        <w:spacing w:before="250"/>
        <w:ind w:firstLine="293"/>
        <w:jc w:val="both"/>
      </w:pPr>
      <w:r>
        <w:t>При отходе частей Красной Армии с территории Сталинской области Красноармейским райкомом КП/б/У и отделением Дорожно-Транспортного Отдела НКВД для партизанской борьбы в тылу противника из состава партийного и советского актива железнодорожников сформирован и оставлен в г. Красноармейске партизанский отряд численностью 24 человека под командованием ХАЛЯВЫ.</w:t>
      </w:r>
    </w:p>
    <w:p w:rsidR="0089051D" w:rsidRDefault="0089051D">
      <w:pPr>
        <w:shd w:val="clear" w:color="auto" w:fill="FFFFFF"/>
        <w:ind w:firstLine="298"/>
        <w:jc w:val="both"/>
        <w:sectPr w:rsidR="0089051D">
          <w:footnotePr>
            <w:pos w:val="beneathText"/>
          </w:footnotePr>
          <w:type w:val="continuous"/>
          <w:pgSz w:w="11905" w:h="16837"/>
          <w:pgMar w:top="850" w:right="2648" w:bottom="850" w:left="2906" w:header="708" w:footer="708" w:gutter="0"/>
          <w:cols w:space="720"/>
          <w:docGrid w:linePitch="360"/>
        </w:sectPr>
      </w:pPr>
      <w:r>
        <w:t>18 ноября с/г ХАЛЯВА вышел из тыла противника и доложил, что с приходом немецких захватчиков в г. Красноармейск, большинство партизан его отряда, в том числе и некоторые коммунисты, зарегис-</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39" type="#_x0000_t202" style="position:absolute;margin-left:229.95pt;margin-top:.05pt;width:12.8pt;height:10.5pt;z-index:251529216;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23</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pPr>
      <w:r>
        <w:t>трировавшись в немецкой комендатуре, остались работать на транспорте и отказались от партизанской борьбы.</w:t>
      </w:r>
    </w:p>
    <w:p w:rsidR="0089051D" w:rsidRDefault="0089051D">
      <w:pPr>
        <w:shd w:val="clear" w:color="auto" w:fill="FFFFFF"/>
        <w:ind w:firstLine="288"/>
        <w:jc w:val="both"/>
      </w:pPr>
      <w:r>
        <w:t>Причиной распада отряда ХАЛЯВЫ считаю несерьёзное отношение к формированию отряда со стороны отделения Дорожно-Транспортного Отдела ст. Красноармейск и Районного комитета КП/б/У, вследствие чего отряд был сформирован наспех, из случайных и непроверенных людей.</w:t>
      </w:r>
    </w:p>
    <w:p w:rsidR="0089051D" w:rsidRDefault="0089051D">
      <w:pPr>
        <w:shd w:val="clear" w:color="auto" w:fill="FFFFFF"/>
      </w:pPr>
      <w:r>
        <w:t>Причины распада партизанского отряда проверяются.</w:t>
      </w:r>
    </w:p>
    <w:p w:rsidR="0089051D" w:rsidRDefault="0089051D">
      <w:pPr>
        <w:shd w:val="clear" w:color="auto" w:fill="FFFFFF"/>
        <w:spacing w:before="230"/>
      </w:pPr>
      <w:r>
        <w:t>ЗАМ. НАРОДНОГО КОМИССАРА ВНУТРЕННИХ ДЕЛ УССР</w:t>
      </w:r>
    </w:p>
    <w:p w:rsidR="0089051D" w:rsidRDefault="0089051D">
      <w:pPr>
        <w:shd w:val="clear" w:color="auto" w:fill="FFFFFF"/>
        <w:ind w:firstLine="3864"/>
      </w:pPr>
      <w:r>
        <w:t>(Подпись) САВЧЕНКО 24 ноября 1941 г. № 3292/сп п. Меловое</w:t>
      </w:r>
    </w:p>
    <w:p w:rsidR="0089051D" w:rsidRDefault="0089051D">
      <w:pPr>
        <w:shd w:val="clear" w:color="auto" w:fill="FFFFFF"/>
        <w:ind w:right="3226"/>
      </w:pPr>
      <w:r>
        <w:t>Ворошиловградской области, юс.</w:t>
      </w:r>
    </w:p>
    <w:p w:rsidR="0089051D" w:rsidRDefault="0089051D">
      <w:pPr>
        <w:shd w:val="clear" w:color="auto" w:fill="FFFFFF"/>
        <w:ind w:left="1416"/>
        <w:rPr>
          <w:i/>
          <w:iCs/>
        </w:rPr>
      </w:pPr>
      <w:r>
        <w:rPr>
          <w:i/>
          <w:iCs/>
        </w:rPr>
        <w:t xml:space="preserve">ЦДАГО Украши. </w:t>
      </w:r>
      <w:r>
        <w:rPr>
          <w:i/>
          <w:iCs/>
          <w:spacing w:val="40"/>
        </w:rPr>
        <w:t>-Ф.1.-</w:t>
      </w:r>
      <w:r>
        <w:rPr>
          <w:i/>
          <w:iCs/>
        </w:rPr>
        <w:t xml:space="preserve"> </w:t>
      </w:r>
      <w:r>
        <w:rPr>
          <w:i/>
          <w:iCs/>
          <w:lang w:val="en-US"/>
        </w:rPr>
        <w:t>On</w:t>
      </w:r>
      <w:r>
        <w:rPr>
          <w:i/>
          <w:iCs/>
        </w:rPr>
        <w:t>. 22. - Спр. 62. - Арк. 45-46.</w:t>
      </w:r>
    </w:p>
    <w:p w:rsidR="0089051D" w:rsidRDefault="0089051D">
      <w:pPr>
        <w:shd w:val="clear" w:color="auto" w:fill="FFFFFF"/>
        <w:jc w:val="right"/>
        <w:rPr>
          <w:i/>
          <w:iCs/>
        </w:rPr>
      </w:pPr>
      <w:r>
        <w:rPr>
          <w:i/>
          <w:iCs/>
        </w:rPr>
        <w:t>Оригинал. Машинопись.</w:t>
      </w:r>
    </w:p>
    <w:p w:rsidR="0089051D" w:rsidRDefault="0089051D">
      <w:pPr>
        <w:shd w:val="clear" w:color="auto" w:fill="FFFFFF"/>
        <w:spacing w:before="230"/>
        <w:jc w:val="both"/>
        <w:rPr>
          <w:b/>
          <w:bCs/>
        </w:rPr>
      </w:pPr>
      <w:r>
        <w:t xml:space="preserve">5. </w:t>
      </w:r>
      <w:r>
        <w:rPr>
          <w:b/>
          <w:bCs/>
        </w:rPr>
        <w:t>СПЕЦСООБЩЕНИЕ ЗАМЕСТИТЕЛЯ НАРОДНОГО КОМИССАРА ВД УССР С. САВЧЕНКО СЕКРЕТАРЯМ ЦК КП/Б/У Н. ХРУЩЁВУ И М. СПИВАКУ О ПАРТИЗАНСКОМ ОТРЯДЕ РУД-ЧЕНКО</w:t>
      </w:r>
    </w:p>
    <w:p w:rsidR="0089051D" w:rsidRDefault="0089051D">
      <w:pPr>
        <w:shd w:val="clear" w:color="auto" w:fill="FFFFFF"/>
        <w:jc w:val="right"/>
        <w:rPr>
          <w:b/>
          <w:bCs/>
        </w:rPr>
      </w:pPr>
      <w:r>
        <w:rPr>
          <w:b/>
          <w:bCs/>
        </w:rPr>
        <w:t>24 ноября 1941 г.</w:t>
      </w:r>
    </w:p>
    <w:p w:rsidR="0089051D" w:rsidRDefault="0089051D">
      <w:pPr>
        <w:shd w:val="clear" w:color="auto" w:fill="FFFFFF"/>
        <w:spacing w:before="197"/>
        <w:ind w:firstLine="2818"/>
      </w:pPr>
      <w:r>
        <w:t>СОВЕРШЕННО СЕКРЕТНО СЕКРЕТАРЮ ЦЕНТРАЛЬНОГО КОМИТЕТА ЦК КП/б/У</w:t>
      </w:r>
    </w:p>
    <w:p w:rsidR="0089051D" w:rsidRDefault="0089051D">
      <w:pPr>
        <w:shd w:val="clear" w:color="auto" w:fill="FFFFFF"/>
        <w:ind w:left="1666"/>
      </w:pPr>
      <w:r>
        <w:t>Т. Спиваку М.С. Тов. ХРУЩЕВУ Н.С. Харьковская СПЕЦИАЛЬНОЕ СООБЩЕНИЕ о партизанском отряде РУДЧЕНКО</w:t>
      </w:r>
    </w:p>
    <w:p w:rsidR="0089051D" w:rsidRDefault="0089051D">
      <w:pPr>
        <w:shd w:val="clear" w:color="auto" w:fill="FFFFFF"/>
        <w:spacing w:before="197"/>
        <w:ind w:firstLine="283"/>
        <w:jc w:val="both"/>
      </w:pPr>
      <w:r>
        <w:t>Харьковским областным комитетом партии и Управлением НКВД был сформирован партизанский отряд численностью 47 человек под командованием РУДЧЕНКО и направлен в Киев. В г. Киеве командир и комиссар отряда получили задачу перебраться через линию фронта и следовать в район Винница-Бердичев для организации партизанской борьбы против немецких захватчиков.</w:t>
      </w:r>
    </w:p>
    <w:p w:rsidR="0089051D" w:rsidRDefault="0089051D">
      <w:pPr>
        <w:shd w:val="clear" w:color="auto" w:fill="FFFFFF"/>
      </w:pPr>
      <w:r>
        <w:t>Отряд был снабжён радиостанцией.</w:t>
      </w:r>
    </w:p>
    <w:p w:rsidR="0089051D" w:rsidRDefault="0089051D">
      <w:pPr>
        <w:shd w:val="clear" w:color="auto" w:fill="FFFFFF"/>
        <w:ind w:firstLine="288"/>
        <w:jc w:val="both"/>
        <w:sectPr w:rsidR="0089051D">
          <w:footnotePr>
            <w:pos w:val="beneathText"/>
          </w:footnotePr>
          <w:type w:val="continuous"/>
          <w:pgSz w:w="11905" w:h="16837"/>
          <w:pgMar w:top="850" w:right="2931" w:bottom="850" w:left="2628" w:header="708" w:footer="708" w:gutter="0"/>
          <w:cols w:space="720"/>
          <w:docGrid w:linePitch="360"/>
        </w:sectPr>
      </w:pPr>
      <w:r>
        <w:t>Вышедший с территории, временно занятой противником, бывший начальник пункта формирования партизанских отрядов в Киеве млад-</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40" type="#_x0000_t202" style="position:absolute;margin-left:-86.35pt;margin-top:.3pt;width:12.8pt;height:10.5pt;z-index:251530240;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24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ший лейтенант милиции МАРИМУХА доложил, что после занятия города Киева немцами он - МАРИМУХА - встретился в городе с командиром партизанского отряда РУДЧЕНКО, который ему заявил, что все партизаны его отряда находятся в Киеве, оружие спрятали в лесу и что он с рядом других людей из отряда решили зарегестриро-ваться в немецкой комендатуре.</w:t>
      </w:r>
    </w:p>
    <w:p w:rsidR="0089051D" w:rsidRDefault="0089051D">
      <w:pPr>
        <w:shd w:val="clear" w:color="auto" w:fill="FFFFFF"/>
        <w:ind w:firstLine="288"/>
        <w:jc w:val="both"/>
      </w:pPr>
      <w:r>
        <w:t>На сделанное МАРИМУХОЙ замечание РУДЧЕНКО, что подобное поведение является предательством, и что необходимо приступить к выполнению взятых на себя обязательств, последний категорически отказался и направился в немецкую комендатуру.</w:t>
      </w:r>
    </w:p>
    <w:p w:rsidR="0089051D" w:rsidRDefault="0089051D">
      <w:pPr>
        <w:shd w:val="clear" w:color="auto" w:fill="FFFFFF"/>
        <w:spacing w:before="10"/>
      </w:pPr>
      <w:r>
        <w:t>Приняты меры к проверке этих сведений.</w:t>
      </w:r>
    </w:p>
    <w:p w:rsidR="0089051D" w:rsidRDefault="0089051D">
      <w:pPr>
        <w:shd w:val="clear" w:color="auto" w:fill="FFFFFF"/>
        <w:spacing w:before="250"/>
      </w:pPr>
      <w:r>
        <w:t>ЗАМ. НАРОДНОГО КОМИССАРА ВНУТРЕННИХ ДЕЛ УССР</w:t>
      </w:r>
    </w:p>
    <w:p w:rsidR="0089051D" w:rsidRDefault="0089051D">
      <w:pPr>
        <w:shd w:val="clear" w:color="auto" w:fill="FFFFFF"/>
        <w:spacing w:before="10"/>
        <w:ind w:firstLine="3864"/>
      </w:pPr>
      <w:r>
        <w:t>(Подпись) САВЧЕНКО 24 ноября 1941 года № 3290/СВ п. Меловое</w:t>
      </w:r>
    </w:p>
    <w:p w:rsidR="0089051D" w:rsidRDefault="0089051D">
      <w:pPr>
        <w:shd w:val="clear" w:color="auto" w:fill="FFFFFF"/>
        <w:spacing w:before="10"/>
        <w:ind w:right="3226"/>
      </w:pPr>
      <w:r>
        <w:t>Ворошиловградской области, юс.</w:t>
      </w:r>
    </w:p>
    <w:p w:rsidR="0089051D" w:rsidRDefault="0089051D">
      <w:pPr>
        <w:shd w:val="clear" w:color="auto" w:fill="FFFFFF"/>
        <w:spacing w:before="10"/>
        <w:ind w:left="1421"/>
        <w:rPr>
          <w:i/>
          <w:iCs/>
        </w:rPr>
      </w:pPr>
      <w:r>
        <w:rPr>
          <w:i/>
          <w:iCs/>
        </w:rPr>
        <w:t xml:space="preserve">ЦДАГО Украгни. </w:t>
      </w:r>
      <w:r>
        <w:rPr>
          <w:i/>
          <w:iCs/>
          <w:spacing w:val="40"/>
        </w:rPr>
        <w:t>-Ф.1.-</w:t>
      </w:r>
      <w:r>
        <w:rPr>
          <w:i/>
          <w:iCs/>
        </w:rPr>
        <w:t xml:space="preserve"> </w:t>
      </w:r>
      <w:r>
        <w:rPr>
          <w:i/>
          <w:iCs/>
          <w:lang w:val="en-US"/>
        </w:rPr>
        <w:t>On</w:t>
      </w:r>
      <w:r>
        <w:rPr>
          <w:i/>
          <w:iCs/>
        </w:rPr>
        <w:t>. 22. - Спр. 62. - Арк. 49-50.</w:t>
      </w:r>
    </w:p>
    <w:p w:rsidR="0089051D" w:rsidRDefault="0089051D">
      <w:pPr>
        <w:shd w:val="clear" w:color="auto" w:fill="FFFFFF"/>
        <w:spacing w:before="10"/>
        <w:jc w:val="right"/>
        <w:rPr>
          <w:i/>
          <w:iCs/>
        </w:rPr>
      </w:pPr>
      <w:r>
        <w:rPr>
          <w:i/>
          <w:iCs/>
        </w:rPr>
        <w:t>Оригинал. Машинопись</w:t>
      </w:r>
    </w:p>
    <w:p w:rsidR="0089051D" w:rsidRDefault="0089051D">
      <w:pPr>
        <w:shd w:val="clear" w:color="auto" w:fill="FFFFFF"/>
        <w:spacing w:before="250"/>
        <w:jc w:val="both"/>
        <w:rPr>
          <w:b/>
          <w:bCs/>
        </w:rPr>
      </w:pPr>
      <w:r>
        <w:rPr>
          <w:b/>
          <w:bCs/>
        </w:rPr>
        <w:t>6. СПЕЦСООБЩЕНИЕ ЗАМЕСТИТЕЛЯ НАРОДНОГО КОМИССАРА ВД УССР С. САВЧЕНКО СЕКРЕТАРЯМ ЦК КП/Б/У М. СПИВАКУ И Н. ХРУЩЁВУ О ДЕЯТЕЛЬНОСТИ 7-ГО БАТАЛЬОНА 2-ГО ПАРТИЗАНСКОГО ПОЛКА НКВД УССР</w:t>
      </w:r>
    </w:p>
    <w:p w:rsidR="0089051D" w:rsidRDefault="0089051D">
      <w:pPr>
        <w:shd w:val="clear" w:color="auto" w:fill="FFFFFF"/>
        <w:spacing w:before="10"/>
        <w:jc w:val="right"/>
        <w:rPr>
          <w:b/>
          <w:bCs/>
        </w:rPr>
      </w:pPr>
      <w:r>
        <w:rPr>
          <w:b/>
          <w:bCs/>
        </w:rPr>
        <w:t>24 ноября 1941 г.</w:t>
      </w:r>
    </w:p>
    <w:p w:rsidR="0089051D" w:rsidRDefault="0089051D">
      <w:pPr>
        <w:shd w:val="clear" w:color="auto" w:fill="FFFFFF"/>
        <w:spacing w:before="250"/>
      </w:pPr>
      <w:r>
        <w:t>"СОВЕРШЕННО СЕКРЕТНО</w:t>
      </w:r>
    </w:p>
    <w:p w:rsidR="0089051D" w:rsidRDefault="0089051D">
      <w:pPr>
        <w:shd w:val="clear" w:color="auto" w:fill="FFFFFF"/>
        <w:spacing w:before="10"/>
      </w:pPr>
      <w:r>
        <w:t>Киевская [область]</w:t>
      </w:r>
    </w:p>
    <w:p w:rsidR="0089051D" w:rsidRDefault="0089051D">
      <w:pPr>
        <w:shd w:val="clear" w:color="auto" w:fill="FFFFFF"/>
        <w:spacing w:before="10"/>
      </w:pPr>
      <w:r>
        <w:t>СЕКРЕТАРЮ ЦЕНТРАЛЬНОГО КОМИТЕТА ЦК КП/б/У</w:t>
      </w:r>
    </w:p>
    <w:p w:rsidR="0089051D" w:rsidRDefault="0089051D">
      <w:pPr>
        <w:shd w:val="clear" w:color="auto" w:fill="FFFFFF"/>
        <w:spacing w:before="250"/>
        <w:ind w:right="4032"/>
      </w:pPr>
      <w:r>
        <w:t>Т. Спиваку М.С. Тов. ХРУЩЕВУ Н.С.</w:t>
      </w:r>
    </w:p>
    <w:p w:rsidR="0089051D" w:rsidRDefault="0089051D">
      <w:pPr>
        <w:shd w:val="clear" w:color="auto" w:fill="FFFFFF"/>
        <w:spacing w:before="250"/>
      </w:pPr>
      <w:r>
        <w:t>СПЕЦИАЛЬНОЕ СООБЩЕНИЕ</w:t>
      </w:r>
    </w:p>
    <w:p w:rsidR="0089051D" w:rsidRDefault="0089051D">
      <w:pPr>
        <w:shd w:val="clear" w:color="auto" w:fill="FFFFFF"/>
        <w:spacing w:before="10"/>
        <w:ind w:firstLine="288"/>
        <w:jc w:val="both"/>
      </w:pPr>
      <w:r>
        <w:t>О деятельности 7 батальона 2 партизанского полка НКВД УССР под командованием МИСЬКО</w:t>
      </w:r>
    </w:p>
    <w:p w:rsidR="0089051D" w:rsidRDefault="0089051D">
      <w:pPr>
        <w:shd w:val="clear" w:color="auto" w:fill="FFFFFF"/>
        <w:spacing w:before="10"/>
        <w:ind w:firstLine="288"/>
        <w:jc w:val="both"/>
        <w:sectPr w:rsidR="0089051D">
          <w:footnotePr>
            <w:pos w:val="beneathText"/>
          </w:footnotePr>
          <w:type w:val="continuous"/>
          <w:pgSz w:w="11905" w:h="16837"/>
          <w:pgMar w:top="850" w:right="2653" w:bottom="850" w:left="2906" w:header="708" w:footer="708" w:gutter="0"/>
          <w:cols w:space="720"/>
          <w:docGrid w:linePitch="360"/>
        </w:sectPr>
      </w:pPr>
      <w:r>
        <w:t>Прибывший из тыла противника командир 7 батальона 2 партизанского полка политрук МИСЬКО доложил, что батальон под его ко-</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2880" w:left="4212" w:header="708" w:footer="708" w:gutter="0"/>
          <w:cols w:space="720"/>
          <w:docGrid w:linePitch="360"/>
        </w:sectPr>
      </w:pPr>
      <w:r>
        <w:rPr>
          <w:noProof/>
          <w:lang w:val="uk-UA" w:eastAsia="uk-UA"/>
        </w:rPr>
        <w:pict>
          <v:shape id="_x0000_s1041" type="#_x0000_t202" style="position:absolute;margin-left:229.95pt;margin-top:.05pt;width:12.8pt;height:10.5pt;z-index:25153126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25</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pPr>
      <w:r>
        <w:t>мандованием в составе 95 бойцов с 8 августа и по 28 сентября действовал в тылу фашистских захватчиков в районе гор. Черкассы, Киевской области на правом берегу Днепра.</w:t>
      </w:r>
    </w:p>
    <w:p w:rsidR="0089051D" w:rsidRDefault="0089051D">
      <w:pPr>
        <w:shd w:val="clear" w:color="auto" w:fill="FFFFFF"/>
        <w:spacing w:before="10"/>
        <w:ind w:firstLine="283"/>
        <w:jc w:val="both"/>
      </w:pPr>
      <w:r>
        <w:t>За время боевой деятельности батальоном истреблено 36 немецких офицеров и 2 солдата, уничтожено 2 автомашины и на протяжении 4-х километров телефонно-телеграфная линия.</w:t>
      </w:r>
    </w:p>
    <w:p w:rsidR="0089051D" w:rsidRDefault="0089051D">
      <w:pPr>
        <w:shd w:val="clear" w:color="auto" w:fill="FFFFFF"/>
        <w:spacing w:before="10"/>
      </w:pPr>
      <w:r>
        <w:t>Батальон потерял 2-х ранеными и 35 - пропавшими без вести.</w:t>
      </w:r>
    </w:p>
    <w:p w:rsidR="0089051D" w:rsidRDefault="0089051D">
      <w:pPr>
        <w:shd w:val="clear" w:color="auto" w:fill="FFFFFF"/>
        <w:tabs>
          <w:tab w:val="left" w:pos="547"/>
        </w:tabs>
        <w:spacing w:before="10"/>
        <w:ind w:firstLine="288"/>
        <w:jc w:val="both"/>
      </w:pPr>
      <w:r>
        <w:t>23</w:t>
      </w:r>
      <w:r>
        <w:tab/>
        <w:t>сентября с/г батальон был распущен на отдельные группы по 2-</w:t>
      </w:r>
      <w:r>
        <w:br/>
        <w:t>3 бойца, которые должны самостоятельно выходить из тыла противни</w:t>
      </w:r>
      <w:r>
        <w:br/>
        <w:t>ка на нашу сторону.</w:t>
      </w:r>
    </w:p>
    <w:p w:rsidR="0089051D" w:rsidRDefault="0089051D">
      <w:pPr>
        <w:shd w:val="clear" w:color="auto" w:fill="FFFFFF"/>
        <w:spacing w:before="10"/>
        <w:ind w:firstLine="283"/>
        <w:jc w:val="both"/>
      </w:pPr>
      <w:r>
        <w:t>Прекращение деятельности батальона и его роспуск политрук МИСЬКО объясняет невозможностью дальнейшего существования батальона в тылу противника вследствие отсутствия продовольственной базы и потери всякой связи со штабом полка, а также с частями Красной Армии фронта и органами НКВД.</w:t>
      </w:r>
    </w:p>
    <w:p w:rsidR="0089051D" w:rsidRDefault="0089051D">
      <w:pPr>
        <w:shd w:val="clear" w:color="auto" w:fill="FFFFFF"/>
        <w:spacing w:before="10"/>
      </w:pPr>
      <w:r>
        <w:t>Причины распада батальона проверяются.</w:t>
      </w:r>
    </w:p>
    <w:p w:rsidR="0089051D" w:rsidRDefault="0089051D">
      <w:pPr>
        <w:shd w:val="clear" w:color="auto" w:fill="FFFFFF"/>
        <w:spacing w:before="250"/>
      </w:pPr>
      <w:r>
        <w:t>ЗАМ. НАРОДНОГО КОМИССАРА ВНУТРЕННИХ ДЕЛ УССР</w:t>
      </w:r>
    </w:p>
    <w:p w:rsidR="0089051D" w:rsidRDefault="0089051D">
      <w:pPr>
        <w:shd w:val="clear" w:color="auto" w:fill="FFFFFF"/>
        <w:spacing w:before="10"/>
        <w:jc w:val="right"/>
      </w:pPr>
      <w:r>
        <w:t>(Подпись) САВЧЕНКО</w:t>
      </w:r>
    </w:p>
    <w:p w:rsidR="0089051D" w:rsidRDefault="0089051D">
      <w:pPr>
        <w:shd w:val="clear" w:color="auto" w:fill="FFFFFF"/>
        <w:tabs>
          <w:tab w:val="left" w:pos="264"/>
        </w:tabs>
        <w:spacing w:before="10"/>
        <w:ind w:right="4224"/>
      </w:pPr>
      <w:r>
        <w:t>24</w:t>
      </w:r>
      <w:r>
        <w:tab/>
        <w:t>ноября 1941 года</w:t>
      </w:r>
      <w:r>
        <w:br/>
        <w:t>№ 3291/СВ</w:t>
      </w:r>
    </w:p>
    <w:p w:rsidR="0089051D" w:rsidRDefault="0089051D">
      <w:pPr>
        <w:shd w:val="clear" w:color="auto" w:fill="FFFFFF"/>
        <w:spacing w:before="10"/>
      </w:pPr>
      <w:r>
        <w:t>п. Меловое</w:t>
      </w:r>
    </w:p>
    <w:p w:rsidR="0089051D" w:rsidRDefault="0089051D">
      <w:pPr>
        <w:shd w:val="clear" w:color="auto" w:fill="FFFFFF"/>
        <w:spacing w:before="10"/>
        <w:ind w:right="3072"/>
      </w:pPr>
      <w:r>
        <w:t>Ворошиловградской области, юс.</w:t>
      </w:r>
    </w:p>
    <w:p w:rsidR="0089051D" w:rsidRDefault="0089051D">
      <w:pPr>
        <w:shd w:val="clear" w:color="auto" w:fill="FFFFFF"/>
        <w:spacing w:before="10"/>
        <w:ind w:left="1416"/>
        <w:rPr>
          <w:i/>
          <w:iCs/>
        </w:rPr>
      </w:pPr>
      <w:r>
        <w:rPr>
          <w:i/>
          <w:iCs/>
        </w:rPr>
        <w:t xml:space="preserve">ЦДАГО Украгни. </w:t>
      </w:r>
      <w:r>
        <w:rPr>
          <w:i/>
          <w:iCs/>
          <w:spacing w:val="40"/>
        </w:rPr>
        <w:t>-Ф.1.-</w:t>
      </w:r>
      <w:r>
        <w:rPr>
          <w:i/>
          <w:iCs/>
        </w:rPr>
        <w:t xml:space="preserve"> </w:t>
      </w:r>
      <w:r>
        <w:rPr>
          <w:i/>
          <w:iCs/>
          <w:lang w:val="en-US"/>
        </w:rPr>
        <w:t>On</w:t>
      </w:r>
      <w:r>
        <w:rPr>
          <w:i/>
          <w:iCs/>
        </w:rPr>
        <w:t>. 22. - Спр. 62. - Арк. 51-52.</w:t>
      </w:r>
    </w:p>
    <w:p w:rsidR="0089051D" w:rsidRDefault="0089051D">
      <w:pPr>
        <w:shd w:val="clear" w:color="auto" w:fill="FFFFFF"/>
        <w:spacing w:before="10"/>
        <w:jc w:val="right"/>
        <w:rPr>
          <w:i/>
          <w:iCs/>
        </w:rPr>
        <w:sectPr w:rsidR="0089051D">
          <w:footnotePr>
            <w:pos w:val="beneathText"/>
          </w:footnotePr>
          <w:type w:val="continuous"/>
          <w:pgSz w:w="11905" w:h="16837"/>
          <w:pgMar w:top="850" w:right="2931" w:bottom="2880" w:left="2628"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505" w:bottom="288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42" type="#_x0000_t202" style="position:absolute;margin-left:-86.35pt;margin-top:.3pt;width:12.8pt;height:10.5pt;z-index:251532288;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26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b/>
          <w:bCs/>
        </w:rPr>
      </w:pPr>
      <w:r>
        <w:rPr>
          <w:b/>
          <w:bCs/>
        </w:rPr>
        <w:t>7. ИЗ СПЕЦСООБЩЕНИЯ ЗАМЕСТИТЕЛЯ НАРОДНОГО КОМИССАРА ВД УССР С. САВЧЕНКО СЕКРЕТАРЮ ЦК КП/Б/У М. СПИВАКУ О ДЕЯТЕЛЬНОСТИ ПАРТИЗАНСКОГО ОТРЯДА СВИРИДОВА</w:t>
      </w:r>
    </w:p>
    <w:p w:rsidR="0089051D" w:rsidRDefault="0089051D">
      <w:pPr>
        <w:shd w:val="clear" w:color="auto" w:fill="FFFFFF"/>
        <w:jc w:val="right"/>
        <w:rPr>
          <w:b/>
          <w:bCs/>
        </w:rPr>
      </w:pPr>
      <w:r>
        <w:rPr>
          <w:b/>
          <w:bCs/>
        </w:rPr>
        <w:t>24 декабря 1941 г.</w:t>
      </w:r>
    </w:p>
    <w:p w:rsidR="0089051D" w:rsidRDefault="0089051D">
      <w:pPr>
        <w:shd w:val="clear" w:color="auto" w:fill="FFFFFF"/>
        <w:spacing w:before="230"/>
        <w:jc w:val="right"/>
      </w:pPr>
      <w:r>
        <w:t>"СОВЕРШЕННО СЕКРЕТНО</w:t>
      </w:r>
    </w:p>
    <w:p w:rsidR="0089051D" w:rsidRDefault="0089051D">
      <w:pPr>
        <w:shd w:val="clear" w:color="auto" w:fill="FFFFFF"/>
        <w:spacing w:before="230"/>
        <w:jc w:val="right"/>
      </w:pPr>
      <w:r>
        <w:t>СЕКРЕТАРЮ ЦК КП/Б/У</w:t>
      </w:r>
    </w:p>
    <w:p w:rsidR="0089051D" w:rsidRDefault="0089051D">
      <w:pPr>
        <w:shd w:val="clear" w:color="auto" w:fill="FFFFFF"/>
        <w:spacing w:before="235"/>
        <w:jc w:val="right"/>
      </w:pPr>
      <w:r>
        <w:t>Тов. СПИВАКУ</w:t>
      </w:r>
    </w:p>
    <w:p w:rsidR="0089051D" w:rsidRDefault="0089051D">
      <w:pPr>
        <w:shd w:val="clear" w:color="auto" w:fill="FFFFFF"/>
        <w:spacing w:before="221"/>
        <w:jc w:val="center"/>
      </w:pPr>
      <w:r>
        <w:t>СПЕЦИАЛЬНОЕ СООБЩЕНИЕ</w:t>
      </w:r>
    </w:p>
    <w:p w:rsidR="0089051D" w:rsidRDefault="0089051D">
      <w:pPr>
        <w:shd w:val="clear" w:color="auto" w:fill="FFFFFF"/>
        <w:jc w:val="center"/>
      </w:pPr>
      <w:r>
        <w:t>о деятельности партизанского отряда под командованием</w:t>
      </w:r>
    </w:p>
    <w:p w:rsidR="0089051D" w:rsidRDefault="0089051D">
      <w:pPr>
        <w:shd w:val="clear" w:color="auto" w:fill="FFFFFF"/>
        <w:jc w:val="center"/>
      </w:pPr>
      <w:r>
        <w:t>СВИРИДОВА</w:t>
      </w:r>
    </w:p>
    <w:p w:rsidR="0089051D" w:rsidRDefault="0089051D">
      <w:pPr>
        <w:shd w:val="clear" w:color="auto" w:fill="FFFFFF"/>
        <w:spacing w:before="230"/>
        <w:ind w:firstLine="288"/>
        <w:jc w:val="both"/>
      </w:pPr>
      <w:r>
        <w:t>В октябре с.г. УНКВД по Ворошиловградской области сфомирован и выброшен в тыл противника на территорию Сумской области партизанский отряд численностью в 16 чел. под командованием помощника] заведующего] шахтой - СВИРИДОВА.</w:t>
      </w:r>
    </w:p>
    <w:p w:rsidR="0089051D" w:rsidRDefault="0089051D">
      <w:pPr>
        <w:shd w:val="clear" w:color="auto" w:fill="FFFFFF"/>
        <w:ind w:firstLine="293"/>
        <w:jc w:val="both"/>
      </w:pPr>
      <w:r>
        <w:t>Отряду была передана радиостанция с двумя радистами спецотдела НКВД УССР.</w:t>
      </w:r>
    </w:p>
    <w:p w:rsidR="0089051D" w:rsidRDefault="0089051D">
      <w:pPr>
        <w:shd w:val="clear" w:color="auto" w:fill="FFFFFF"/>
        <w:ind w:firstLine="283"/>
        <w:jc w:val="both"/>
      </w:pPr>
      <w:r>
        <w:t>6.12.41 г. в НКВД УССР прибыл для связи вышедший из вражеского тыла командир отряда СВИРИДОВ, который изложил следующее:</w:t>
      </w:r>
    </w:p>
    <w:p w:rsidR="0089051D" w:rsidRDefault="0089051D">
      <w:pPr>
        <w:shd w:val="clear" w:color="auto" w:fill="FFFFFF"/>
        <w:ind w:firstLine="293"/>
        <w:jc w:val="both"/>
      </w:pPr>
      <w:r>
        <w:t>Оказавшись в тылу противника при первом же столкновении с немецкими захватчиками значительная часть партизан отряда, в том числе радисты проявили трусость и паникёрство и, бросив оружие, бежали. Из 16 чел. вместе с ним осталось только 4 чел.</w:t>
      </w:r>
    </w:p>
    <w:p w:rsidR="0089051D" w:rsidRDefault="0089051D">
      <w:pPr>
        <w:shd w:val="clear" w:color="auto" w:fill="FFFFFF"/>
        <w:spacing w:before="5"/>
      </w:pPr>
      <w:r>
        <w:t>[...]</w:t>
      </w:r>
    </w:p>
    <w:p w:rsidR="0089051D" w:rsidRDefault="0089051D">
      <w:pPr>
        <w:shd w:val="clear" w:color="auto" w:fill="FFFFFF"/>
        <w:spacing w:before="226"/>
      </w:pPr>
      <w:r>
        <w:t>ЗАМ. НАРОДНОГО КОММИСАРА ВНУТРЕННИХ ДЕЛ УССР</w:t>
      </w:r>
    </w:p>
    <w:p w:rsidR="0089051D" w:rsidRDefault="0089051D">
      <w:pPr>
        <w:shd w:val="clear" w:color="auto" w:fill="FFFFFF"/>
        <w:jc w:val="right"/>
      </w:pPr>
      <w:r>
        <w:t>(Подпись) САВЧЕНКО</w:t>
      </w:r>
    </w:p>
    <w:p w:rsidR="0089051D" w:rsidRDefault="0089051D">
      <w:pPr>
        <w:shd w:val="clear" w:color="auto" w:fill="FFFFFF"/>
        <w:spacing w:before="230"/>
      </w:pPr>
      <w:r>
        <w:t>24 декабря 1941 г.</w:t>
      </w:r>
    </w:p>
    <w:p w:rsidR="0089051D" w:rsidRDefault="0089051D">
      <w:pPr>
        <w:shd w:val="clear" w:color="auto" w:fill="FFFFFF"/>
      </w:pPr>
      <w:r>
        <w:t>№ 3436.</w:t>
      </w:r>
    </w:p>
    <w:p w:rsidR="0089051D" w:rsidRDefault="0089051D">
      <w:pPr>
        <w:shd w:val="clear" w:color="auto" w:fill="FFFFFF"/>
      </w:pPr>
      <w:r>
        <w:t>п. Меловое</w:t>
      </w:r>
    </w:p>
    <w:p w:rsidR="0089051D" w:rsidRDefault="0089051D">
      <w:pPr>
        <w:shd w:val="clear" w:color="auto" w:fill="FFFFFF"/>
      </w:pPr>
      <w:r>
        <w:t>Ворошиловградской области -юс -</w:t>
      </w:r>
    </w:p>
    <w:p w:rsidR="0089051D" w:rsidRDefault="0089051D">
      <w:pPr>
        <w:shd w:val="clear" w:color="auto" w:fill="FFFFFF"/>
        <w:spacing w:before="230"/>
        <w:ind w:left="1214"/>
        <w:rPr>
          <w:i/>
          <w:iCs/>
        </w:rPr>
      </w:pPr>
      <w:r>
        <w:rPr>
          <w:i/>
          <w:iCs/>
        </w:rPr>
        <w:t xml:space="preserve">ЦДАГО Украгни. </w:t>
      </w:r>
      <w:r>
        <w:rPr>
          <w:i/>
          <w:iCs/>
          <w:spacing w:val="40"/>
        </w:rPr>
        <w:t>-Ф.1.-</w:t>
      </w:r>
      <w:r>
        <w:rPr>
          <w:i/>
          <w:iCs/>
        </w:rPr>
        <w:t xml:space="preserve"> </w:t>
      </w:r>
      <w:r>
        <w:rPr>
          <w:i/>
          <w:iCs/>
          <w:lang w:val="en-US"/>
        </w:rPr>
        <w:t>On</w:t>
      </w:r>
      <w:r>
        <w:rPr>
          <w:i/>
          <w:iCs/>
        </w:rPr>
        <w:t>. 22. - Спр. 62. - Арк. 136-138.</w:t>
      </w:r>
    </w:p>
    <w:p w:rsidR="0089051D" w:rsidRDefault="0089051D">
      <w:pPr>
        <w:shd w:val="clear" w:color="auto" w:fill="FFFFFF"/>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43" type="#_x0000_t202" style="position:absolute;margin-left:229.95pt;margin-top:.05pt;width:12.8pt;height:10.5pt;z-index:25153331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27</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rPr>
          <w:b/>
          <w:bCs/>
        </w:rPr>
      </w:pPr>
      <w:r>
        <w:rPr>
          <w:b/>
          <w:bCs/>
        </w:rPr>
        <w:t>8. ИЗ СПЕЦСООБЩЕНИЯ НАЧАЛЬНИКА ШТАБА ИСТРЕБИТЕЛЬНЫХ БАТАЛЬОНОВ НКВД СССР Г. ПЕТРОВА НАРКОМУ ВД СССР Л. БЕРИИ И ЕГО ЗАМЕСТИТЕЛЮ И. СЕРОВУ О БОЕВОЙ ДЕЯТЕЛЬНОСТИ ПАРТИЗАНСКИХ ОТРЯДОВ И ДИВЕРСИОННЫХ ГРУПП, ДЕЙСТВУЮЩИХ В ХАРЬКОВСКОЙ ОБЛАСТИ УССР</w:t>
      </w:r>
    </w:p>
    <w:p w:rsidR="0089051D" w:rsidRDefault="0089051D">
      <w:pPr>
        <w:shd w:val="clear" w:color="auto" w:fill="FFFFFF"/>
        <w:spacing w:before="5"/>
        <w:jc w:val="right"/>
        <w:rPr>
          <w:b/>
          <w:bCs/>
        </w:rPr>
      </w:pPr>
      <w:r>
        <w:rPr>
          <w:b/>
          <w:bCs/>
        </w:rPr>
        <w:t>25 января 1942 г.</w:t>
      </w:r>
    </w:p>
    <w:p w:rsidR="0089051D" w:rsidRDefault="0089051D">
      <w:pPr>
        <w:shd w:val="clear" w:color="auto" w:fill="FFFFFF"/>
        <w:spacing w:before="202"/>
      </w:pPr>
      <w:r>
        <w:t>Спецсообщения о боевой деятельности партизанских отрядов и диверсионных групп, действующих на территории Харьковской области Украинской ССР. Разослать</w:t>
      </w:r>
    </w:p>
    <w:p w:rsidR="0089051D" w:rsidRDefault="0089051D">
      <w:pPr>
        <w:shd w:val="clear" w:color="auto" w:fill="FFFFFF"/>
      </w:pPr>
      <w:r>
        <w:t>1.Т. Берия Л.П.</w:t>
      </w:r>
    </w:p>
    <w:p w:rsidR="0089051D" w:rsidRDefault="0089051D">
      <w:pPr>
        <w:shd w:val="clear" w:color="auto" w:fill="FFFFFF"/>
        <w:spacing w:before="5"/>
        <w:ind w:right="1152" w:firstLine="283"/>
      </w:pPr>
      <w:r>
        <w:t>2.Зам. Народного комиссара ВД СССР (И. Серов) 25 января 1942 года.</w:t>
      </w:r>
    </w:p>
    <w:p w:rsidR="0089051D" w:rsidRDefault="0089051D">
      <w:pPr>
        <w:shd w:val="clear" w:color="auto" w:fill="FFFFFF"/>
        <w:spacing w:before="235"/>
        <w:ind w:firstLine="298"/>
        <w:jc w:val="both"/>
      </w:pPr>
      <w:r>
        <w:t>14.11.41 из тыла противника возвратился партизанский отряд под командованием ЛЮБЧЕНКО.</w:t>
      </w:r>
    </w:p>
    <w:p w:rsidR="0089051D" w:rsidRDefault="0089051D">
      <w:pPr>
        <w:shd w:val="clear" w:color="auto" w:fill="FFFFFF"/>
        <w:spacing w:before="5"/>
        <w:ind w:firstLine="278"/>
        <w:jc w:val="both"/>
      </w:pPr>
      <w:r>
        <w:t>ЛЮБЧЕНКО доложил, что его отряд численностью 60 человек действовал в Змиевском районе Харьковской области.</w:t>
      </w:r>
    </w:p>
    <w:p w:rsidR="0089051D" w:rsidRDefault="0089051D">
      <w:pPr>
        <w:shd w:val="clear" w:color="auto" w:fill="FFFFFF"/>
        <w:ind w:firstLine="288"/>
        <w:jc w:val="both"/>
      </w:pPr>
      <w:r>
        <w:t>За время с 22 по 28 октярбя отрядом уничтожены: 1 немецкий солдат, 16 дезертиров Красной Армии, 4 предателя из числа местного населения, разыскивающие по заданию немецкого командования партизанский отряд.</w:t>
      </w:r>
    </w:p>
    <w:p w:rsidR="0089051D" w:rsidRDefault="0089051D">
      <w:pPr>
        <w:shd w:val="clear" w:color="auto" w:fill="FFFFFF"/>
        <w:ind w:firstLine="288"/>
        <w:jc w:val="both"/>
      </w:pPr>
      <w:r>
        <w:t>В связи с усилившимися преследованиями со стороны немцев отряд вынужден был расчлениться на мелкие группы. В дальнейшем ЛЮБЧЕНКО удалось собрать только 15 партизан, остальные 45 не явились.</w:t>
      </w:r>
    </w:p>
    <w:p w:rsidR="0089051D" w:rsidRDefault="0089051D">
      <w:pPr>
        <w:shd w:val="clear" w:color="auto" w:fill="FFFFFF"/>
        <w:spacing w:before="5"/>
        <w:ind w:firstLine="288"/>
        <w:jc w:val="both"/>
      </w:pPr>
      <w:r>
        <w:t>Продолжая партизанскую деятельность, отряд за время с 13 ноября по 9 декабря 1941 г. уничтожил: 4 немецких солдата, 3 полицейских, 2 предателей.</w:t>
      </w:r>
    </w:p>
    <w:p w:rsidR="0089051D" w:rsidRDefault="0089051D">
      <w:pPr>
        <w:shd w:val="clear" w:color="auto" w:fill="FFFFFF"/>
        <w:spacing w:before="5"/>
        <w:ind w:firstLine="293"/>
        <w:jc w:val="both"/>
      </w:pPr>
      <w:r>
        <w:t>Выход из тыла противника ЛЮБЧЕНКО объясняет невозможностью дальнейшего пребывания в тылу врага, так как немцам стало известно о его местонахождении.</w:t>
      </w:r>
    </w:p>
    <w:p w:rsidR="0089051D" w:rsidRDefault="0089051D">
      <w:pPr>
        <w:shd w:val="clear" w:color="auto" w:fill="FFFFFF"/>
        <w:spacing w:before="5"/>
        <w:ind w:firstLine="288"/>
        <w:jc w:val="both"/>
      </w:pPr>
      <w:r>
        <w:t>В настоящее время отряд ЛЮБЧЕНКО используется для выполнения диверсионных заданий в ближайшем тылу противника.</w:t>
      </w:r>
    </w:p>
    <w:p w:rsidR="0089051D" w:rsidRDefault="0089051D">
      <w:pPr>
        <w:shd w:val="clear" w:color="auto" w:fill="FFFFFF"/>
        <w:spacing w:before="202"/>
      </w:pPr>
      <w:r>
        <w:t>Начальник штаба истребительных б-в НКВД СССР генерал-майор</w:t>
      </w:r>
    </w:p>
    <w:p w:rsidR="0089051D" w:rsidRDefault="0089051D">
      <w:pPr>
        <w:shd w:val="clear" w:color="auto" w:fill="FFFFFF"/>
        <w:spacing w:before="5"/>
        <w:ind w:firstLine="5213"/>
      </w:pPr>
      <w:r>
        <w:t>/Петров/ "Верно: (Подпись неразб.)"</w:t>
      </w:r>
    </w:p>
    <w:p w:rsidR="0089051D" w:rsidRDefault="0089051D">
      <w:pPr>
        <w:shd w:val="clear" w:color="auto" w:fill="FFFFFF"/>
        <w:ind w:left="2419"/>
        <w:jc w:val="right"/>
        <w:rPr>
          <w:i/>
          <w:iCs/>
        </w:rPr>
        <w:sectPr w:rsidR="0089051D">
          <w:footnotePr>
            <w:pos w:val="beneathText"/>
          </w:footnotePr>
          <w:type w:val="continuous"/>
          <w:pgSz w:w="11905" w:h="16837"/>
          <w:pgMar w:top="850" w:right="2926" w:bottom="850" w:left="2628" w:header="708" w:footer="708" w:gutter="0"/>
          <w:cols w:space="720"/>
          <w:docGrid w:linePitch="360"/>
        </w:sectPr>
      </w:pPr>
      <w:r>
        <w:rPr>
          <w:i/>
          <w:iCs/>
        </w:rPr>
        <w:t xml:space="preserve">ГАРФ. - Ф. 9478. - </w:t>
      </w:r>
      <w:r>
        <w:rPr>
          <w:i/>
          <w:iCs/>
          <w:lang w:val="en-US"/>
        </w:rPr>
        <w:t>On</w:t>
      </w:r>
      <w:r>
        <w:rPr>
          <w:i/>
          <w:iCs/>
        </w:rPr>
        <w:t>. 1. - Д. 22. - Л. 86. Копия. Машинопись.</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44" type="#_x0000_t202" style="position:absolute;margin-left:-86.35pt;margin-top:.3pt;width:9pt;height:10.5pt;z-index:2515343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9. СООБЩЕНИЕ ДИРЕКТОРА РУМЫНСКОЙ СПЕЦСЛУЖБЫ СИГУРАНЦА Е. КРИСТЕСКУ ПРЕМЬЕР-МИНИСТРУ РУМЫНИИ Й. АНТОНЕСКУ И РЯДУ ДРУГИХ ЛИЦ О ЛЮДОЕДСТВЕ В ОДНОМ ИЗ ПАРТИЗАНСКИХ ОТРЯДОВ ОДЕССКИХ КАТАКОМБ*</w:t>
      </w:r>
    </w:p>
    <w:p w:rsidR="0089051D" w:rsidRDefault="0089051D">
      <w:pPr>
        <w:shd w:val="clear" w:color="auto" w:fill="FFFFFF"/>
        <w:spacing w:before="10"/>
        <w:jc w:val="right"/>
      </w:pPr>
      <w:r>
        <w:rPr>
          <w:b/>
          <w:bCs/>
        </w:rPr>
        <w:t xml:space="preserve">18 апреля 1942 </w:t>
      </w:r>
      <w:r>
        <w:t>г.**</w:t>
      </w:r>
    </w:p>
    <w:p w:rsidR="0089051D" w:rsidRDefault="0089051D">
      <w:pPr>
        <w:shd w:val="clear" w:color="auto" w:fill="FFFFFF"/>
        <w:spacing w:before="250"/>
        <w:jc w:val="both"/>
      </w:pPr>
      <w:r>
        <w:t>СОДЕРЖАНИЕ: Доклад специальной службы информации о подпольной и партизанской деятельности в Транснистрии и на других территориях СССР</w:t>
      </w:r>
    </w:p>
    <w:p w:rsidR="0089051D" w:rsidRDefault="0089051D">
      <w:pPr>
        <w:shd w:val="clear" w:color="auto" w:fill="FFFFFF"/>
        <w:spacing w:before="250"/>
        <w:ind w:left="2822" w:firstLine="2702"/>
      </w:pPr>
      <w:r>
        <w:t>Секретно Сообщение</w:t>
      </w:r>
    </w:p>
    <w:p w:rsidR="0089051D" w:rsidRDefault="0089051D">
      <w:pPr>
        <w:shd w:val="clear" w:color="auto" w:fill="FFFFFF"/>
        <w:spacing w:before="250"/>
        <w:jc w:val="right"/>
      </w:pPr>
      <w:r>
        <w:t>18 апреля 1942 г.</w:t>
      </w:r>
    </w:p>
    <w:p w:rsidR="0089051D" w:rsidRDefault="0089051D">
      <w:pPr>
        <w:shd w:val="clear" w:color="auto" w:fill="FFFFFF"/>
        <w:spacing w:before="250"/>
        <w:ind w:left="2107"/>
      </w:pPr>
      <w:r>
        <w:t>Группа партизан-людоедов</w:t>
      </w:r>
    </w:p>
    <w:p w:rsidR="0089051D" w:rsidRDefault="0089051D">
      <w:pPr>
        <w:shd w:val="clear" w:color="auto" w:fill="FFFFFF"/>
        <w:spacing w:before="250"/>
        <w:ind w:firstLine="288"/>
        <w:jc w:val="both"/>
      </w:pPr>
      <w:r>
        <w:t>Одесский областной комитет Коммунистической партии организовал ещё в августе месяце 1941 г. группу партизан, предоставленную в распоряжение советского военного командования для её использования со шпионскими и террористическими заданиями в тылу румынского фронта. Операцией руководили советские капитаны Фролов и Лемичик.</w:t>
      </w:r>
    </w:p>
    <w:p w:rsidR="0089051D" w:rsidRDefault="0089051D">
      <w:pPr>
        <w:shd w:val="clear" w:color="auto" w:fill="FFFFFF"/>
        <w:spacing w:before="10"/>
        <w:ind w:firstLine="288"/>
        <w:jc w:val="both"/>
      </w:pPr>
      <w:r>
        <w:t>Эта группа первоначально состояла из 42-х человек, оснащённых необходимым обмундированием, оружием, боеприпасами и продуктами.</w:t>
      </w:r>
    </w:p>
    <w:p w:rsidR="0089051D" w:rsidRDefault="0089051D">
      <w:pPr>
        <w:shd w:val="clear" w:color="auto" w:fill="FFFFFF"/>
        <w:spacing w:before="10"/>
        <w:ind w:firstLine="307"/>
        <w:jc w:val="both"/>
      </w:pPr>
      <w:r>
        <w:t>10 сентября 1941 г. группа была выслана с заданием, но была засечена румынским патрулём, поэтому она отказалась от перехода линии фронта, возвратившись в Одессу. После этой неудачи в составе группы осталось 18 человек. В этом положении, когда возник вопрос об оставлении города Одессы советскими войсками, члены партизанской группы, оставшейся под руководством Солдатенко Александра, получили задание войти в Одесские катакомбы на улице Дальницкой № 47, с тем, чтобы в данный момент выйти из города и принять участие в действиях в тылу фронта шпионскими и террористическими актами.</w:t>
      </w:r>
    </w:p>
    <w:p w:rsidR="0089051D" w:rsidRDefault="0089051D">
      <w:pPr>
        <w:shd w:val="clear" w:color="auto" w:fill="FFFFFF"/>
        <w:spacing w:before="5"/>
        <w:ind w:firstLine="288"/>
        <w:jc w:val="both"/>
        <w:sectPr w:rsidR="0089051D">
          <w:footnotePr>
            <w:pos w:val="beneathText"/>
          </w:footnotePr>
          <w:type w:val="continuous"/>
          <w:pgSz w:w="11905" w:h="16837"/>
          <w:pgMar w:top="850" w:right="2643" w:bottom="850" w:left="2906" w:header="708" w:footer="708" w:gutter="0"/>
          <w:cols w:space="720"/>
          <w:docGrid w:linePitch="360"/>
        </w:sectPr>
      </w:pPr>
      <w:r>
        <w:t>В катакомбе они заблаговременно сложили продукты и большое количество ящиков с боеприпасами - примерно 6 тысяч винтовочных</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45" type="#_x0000_t202" style="position:absolute;margin-left:229.95pt;margin-top:.05pt;width:10pt;height:11.5pt;z-index:251535360;mso-wrap-distance-left:1.9pt;mso-wrap-distance-right:1.9pt;mso-position-horizontal-relative:margin" stroked="f">
            <v:fill color2="black"/>
            <v:textbox inset="0,0,0,0">
              <w:txbxContent>
                <w:p w:rsidR="0089051D" w:rsidRDefault="0089051D">
                  <w:pPr>
                    <w:shd w:val="clear" w:color="auto" w:fill="FFFFFF"/>
                  </w:pPr>
                  <w:r>
                    <w:t>29</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pPr>
      <w:r>
        <w:t>патронов, несколько ящиков с гранатами, 47 винтовок, 3 ручных пулемёта, пистолеты и т.д. Группа в катакомбе состояла из:</w:t>
      </w:r>
    </w:p>
    <w:p w:rsidR="0089051D" w:rsidRDefault="0089051D">
      <w:pPr>
        <w:shd w:val="clear" w:color="auto" w:fill="FFFFFF"/>
        <w:tabs>
          <w:tab w:val="left" w:pos="317"/>
        </w:tabs>
        <w:spacing w:before="5"/>
      </w:pPr>
      <w:r>
        <w:t>1.</w:t>
      </w:r>
      <w:r>
        <w:tab/>
        <w:t>Солдатенко Александр, ныне мёртвый и съеденный наполовину.</w:t>
      </w:r>
    </w:p>
    <w:p w:rsidR="0089051D" w:rsidRDefault="0089051D">
      <w:pPr>
        <w:numPr>
          <w:ilvl w:val="0"/>
          <w:numId w:val="2"/>
        </w:numPr>
        <w:shd w:val="clear" w:color="auto" w:fill="FFFFFF"/>
        <w:tabs>
          <w:tab w:val="left" w:pos="0"/>
          <w:tab w:val="left" w:pos="278"/>
        </w:tabs>
      </w:pPr>
      <w:r>
        <w:t>Малицкая Елена, жена Солдатенко, находится в том же положении, что и её муж.</w:t>
      </w:r>
    </w:p>
    <w:p w:rsidR="0089051D" w:rsidRDefault="0089051D">
      <w:pPr>
        <w:numPr>
          <w:ilvl w:val="0"/>
          <w:numId w:val="2"/>
        </w:numPr>
        <w:shd w:val="clear" w:color="auto" w:fill="FFFFFF"/>
        <w:tabs>
          <w:tab w:val="left" w:pos="0"/>
          <w:tab w:val="left" w:pos="278"/>
        </w:tabs>
        <w:spacing w:before="5"/>
      </w:pPr>
      <w:r>
        <w:t>Николенко, расстрелянный Солдатенко.</w:t>
      </w:r>
    </w:p>
    <w:p w:rsidR="0089051D" w:rsidRDefault="0089051D">
      <w:pPr>
        <w:numPr>
          <w:ilvl w:val="0"/>
          <w:numId w:val="2"/>
        </w:numPr>
        <w:shd w:val="clear" w:color="auto" w:fill="FFFFFF"/>
        <w:tabs>
          <w:tab w:val="left" w:pos="0"/>
          <w:tab w:val="left" w:pos="278"/>
        </w:tabs>
        <w:spacing w:before="5"/>
      </w:pPr>
      <w:r>
        <w:t>Богушевский Михаил, арестован.</w:t>
      </w:r>
    </w:p>
    <w:p w:rsidR="0089051D" w:rsidRDefault="0089051D">
      <w:pPr>
        <w:numPr>
          <w:ilvl w:val="0"/>
          <w:numId w:val="2"/>
        </w:numPr>
        <w:shd w:val="clear" w:color="auto" w:fill="FFFFFF"/>
        <w:tabs>
          <w:tab w:val="left" w:pos="0"/>
          <w:tab w:val="left" w:pos="278"/>
        </w:tabs>
      </w:pPr>
      <w:r>
        <w:t>Колос Афанасий, арестован.</w:t>
      </w:r>
    </w:p>
    <w:p w:rsidR="0089051D" w:rsidRDefault="0089051D">
      <w:pPr>
        <w:numPr>
          <w:ilvl w:val="0"/>
          <w:numId w:val="2"/>
        </w:numPr>
        <w:shd w:val="clear" w:color="auto" w:fill="FFFFFF"/>
        <w:tabs>
          <w:tab w:val="left" w:pos="0"/>
          <w:tab w:val="left" w:pos="278"/>
        </w:tabs>
        <w:spacing w:before="5"/>
      </w:pPr>
      <w:r>
        <w:t>Мельников Иван, арестован.</w:t>
      </w:r>
    </w:p>
    <w:p w:rsidR="0089051D" w:rsidRDefault="0089051D">
      <w:pPr>
        <w:numPr>
          <w:ilvl w:val="0"/>
          <w:numId w:val="2"/>
        </w:numPr>
        <w:shd w:val="clear" w:color="auto" w:fill="FFFFFF"/>
        <w:tabs>
          <w:tab w:val="left" w:pos="0"/>
          <w:tab w:val="left" w:pos="278"/>
        </w:tabs>
        <w:spacing w:before="5"/>
      </w:pPr>
      <w:r>
        <w:t>Корней /может быть, Черней - прим.пер./ Леонид, арестован.</w:t>
      </w:r>
    </w:p>
    <w:p w:rsidR="0089051D" w:rsidRDefault="0089051D">
      <w:pPr>
        <w:numPr>
          <w:ilvl w:val="0"/>
          <w:numId w:val="2"/>
        </w:numPr>
        <w:shd w:val="clear" w:color="auto" w:fill="FFFFFF"/>
        <w:tabs>
          <w:tab w:val="left" w:pos="0"/>
          <w:tab w:val="left" w:pos="278"/>
        </w:tabs>
        <w:spacing w:before="5"/>
      </w:pPr>
      <w:r>
        <w:t>Буряк Леонтий, арестован.</w:t>
      </w:r>
    </w:p>
    <w:p w:rsidR="0089051D" w:rsidRDefault="0089051D">
      <w:pPr>
        <w:numPr>
          <w:ilvl w:val="0"/>
          <w:numId w:val="2"/>
        </w:numPr>
        <w:shd w:val="clear" w:color="auto" w:fill="FFFFFF"/>
        <w:tabs>
          <w:tab w:val="left" w:pos="0"/>
          <w:tab w:val="left" w:pos="278"/>
        </w:tabs>
      </w:pPr>
      <w:r>
        <w:t>Драчук Пётр, арестован.</w:t>
      </w:r>
    </w:p>
    <w:p w:rsidR="0089051D" w:rsidRDefault="0089051D">
      <w:pPr>
        <w:numPr>
          <w:ilvl w:val="0"/>
          <w:numId w:val="2"/>
        </w:numPr>
        <w:shd w:val="clear" w:color="auto" w:fill="FFFFFF"/>
        <w:tabs>
          <w:tab w:val="left" w:pos="0"/>
          <w:tab w:val="left" w:pos="278"/>
        </w:tabs>
        <w:spacing w:before="5"/>
      </w:pPr>
      <w:r>
        <w:t>Быстрицкий, до сих пор не задержан.</w:t>
      </w:r>
    </w:p>
    <w:p w:rsidR="0089051D" w:rsidRDefault="0089051D">
      <w:pPr>
        <w:numPr>
          <w:ilvl w:val="0"/>
          <w:numId w:val="2"/>
        </w:numPr>
        <w:shd w:val="clear" w:color="auto" w:fill="FFFFFF"/>
        <w:tabs>
          <w:tab w:val="left" w:pos="0"/>
          <w:tab w:val="left" w:pos="278"/>
        </w:tabs>
        <w:spacing w:before="5"/>
      </w:pPr>
      <w:r>
        <w:t>Бялик, убитый и съеденний целиком.</w:t>
      </w:r>
    </w:p>
    <w:p w:rsidR="0089051D" w:rsidRDefault="0089051D">
      <w:pPr>
        <w:numPr>
          <w:ilvl w:val="0"/>
          <w:numId w:val="2"/>
        </w:numPr>
        <w:shd w:val="clear" w:color="auto" w:fill="FFFFFF"/>
        <w:tabs>
          <w:tab w:val="left" w:pos="0"/>
          <w:tab w:val="left" w:pos="278"/>
        </w:tabs>
        <w:spacing w:before="5"/>
      </w:pPr>
      <w:r>
        <w:t>Женя, его жена, имела ту же судьбу.</w:t>
      </w:r>
    </w:p>
    <w:p w:rsidR="0089051D" w:rsidRDefault="0089051D">
      <w:pPr>
        <w:shd w:val="clear" w:color="auto" w:fill="FFFFFF"/>
        <w:ind w:firstLine="288"/>
        <w:jc w:val="both"/>
      </w:pPr>
      <w:r>
        <w:t>Эта группа должна была установить контакт с другой группой, оставшейся на поверхности.</w:t>
      </w:r>
    </w:p>
    <w:p w:rsidR="0089051D" w:rsidRDefault="0089051D">
      <w:pPr>
        <w:shd w:val="clear" w:color="auto" w:fill="FFFFFF"/>
        <w:spacing w:before="5"/>
        <w:ind w:firstLine="288"/>
        <w:jc w:val="both"/>
      </w:pPr>
      <w:r>
        <w:t>С этой целью Черней Леонид трижды покидал катакомбу в течение первой половины ноября месяца 1941 г. для того, чтобы встретиться с девушкой-связной. Однако, они никогда не смогли встретиться, так что группа Солдатенко осталась изолированной.</w:t>
      </w:r>
    </w:p>
    <w:p w:rsidR="0089051D" w:rsidRDefault="0089051D">
      <w:pPr>
        <w:shd w:val="clear" w:color="auto" w:fill="FFFFFF"/>
        <w:spacing w:before="5"/>
        <w:ind w:firstLine="288"/>
        <w:jc w:val="both"/>
      </w:pPr>
      <w:r>
        <w:t>В дальнейшем, после того, как власти предприняли меры к замурова-нию всех входов в катакомбы, находящиеся внутри потеряли любой контакт с внешним миром.</w:t>
      </w:r>
    </w:p>
    <w:p w:rsidR="0089051D" w:rsidRDefault="0089051D">
      <w:pPr>
        <w:shd w:val="clear" w:color="auto" w:fill="FFFFFF"/>
        <w:spacing w:before="5"/>
        <w:ind w:firstLine="288"/>
        <w:jc w:val="both"/>
      </w:pPr>
      <w:r>
        <w:t>Полиция пыталась 13 ноября 1941 г. проникнуть в катакомбу, однако попытка не увенчалась успехом, т.к. группа была встречена огнём, и в результате был убит один полицейский.</w:t>
      </w:r>
    </w:p>
    <w:p w:rsidR="0089051D" w:rsidRDefault="0089051D">
      <w:pPr>
        <w:shd w:val="clear" w:color="auto" w:fill="FFFFFF"/>
        <w:ind w:firstLine="288"/>
        <w:jc w:val="both"/>
      </w:pPr>
      <w:r>
        <w:t>С момента замурования выходов из катакомбы и до февраля м-ца 1942 г. находящиеся в катакомбе не показывали никаких знаков жизни.</w:t>
      </w:r>
    </w:p>
    <w:p w:rsidR="0089051D" w:rsidRDefault="0089051D">
      <w:pPr>
        <w:shd w:val="clear" w:color="auto" w:fill="FFFFFF"/>
        <w:spacing w:before="5"/>
        <w:ind w:firstLine="288"/>
        <w:jc w:val="both"/>
      </w:pPr>
      <w:r>
        <w:t>Из последующих проведённых расследований установлено, что группа в катакомбе стояла перед двумя проблемами:</w:t>
      </w:r>
    </w:p>
    <w:p w:rsidR="0089051D" w:rsidRDefault="0089051D">
      <w:pPr>
        <w:shd w:val="clear" w:color="auto" w:fill="FFFFFF"/>
        <w:tabs>
          <w:tab w:val="left" w:pos="427"/>
        </w:tabs>
      </w:pPr>
      <w:r>
        <w:t>1.</w:t>
      </w:r>
      <w:r>
        <w:tab/>
        <w:t>Отсутствие продуктов;</w:t>
      </w:r>
    </w:p>
    <w:p w:rsidR="0089051D" w:rsidRDefault="0089051D">
      <w:pPr>
        <w:shd w:val="clear" w:color="auto" w:fill="FFFFFF"/>
        <w:tabs>
          <w:tab w:val="left" w:pos="715"/>
        </w:tabs>
        <w:spacing w:before="5"/>
        <w:ind w:firstLine="288"/>
        <w:jc w:val="both"/>
      </w:pPr>
      <w:r>
        <w:t>2.</w:t>
      </w:r>
      <w:r>
        <w:tab/>
        <w:t>Желание некоторых партизан выйти из катакомбы и сдаться ру</w:t>
      </w:r>
      <w:r>
        <w:br/>
        <w:t>мынским властям, это намерение было решительно отвергнуто руководи</w:t>
      </w:r>
      <w:r>
        <w:br/>
        <w:t>телем этой партизанской группы Солдатенко Александром, угрожавшим</w:t>
      </w:r>
      <w:r>
        <w:br/>
        <w:t>смертью любому, кто бы осмелился уйти.</w:t>
      </w:r>
    </w:p>
    <w:p w:rsidR="0089051D" w:rsidRDefault="0089051D">
      <w:pPr>
        <w:shd w:val="clear" w:color="auto" w:fill="FFFFFF"/>
        <w:spacing w:before="5"/>
        <w:ind w:firstLine="288"/>
        <w:jc w:val="both"/>
      </w:pPr>
      <w:r>
        <w:t>Первая проблема была решена убийством Бялика и его жены, которые были разрезаны на куски, положены в бочки и засолены.</w:t>
      </w:r>
    </w:p>
    <w:p w:rsidR="0089051D" w:rsidRDefault="0089051D">
      <w:pPr>
        <w:shd w:val="clear" w:color="auto" w:fill="FFFFFF"/>
        <w:spacing w:before="5"/>
        <w:sectPr w:rsidR="0089051D">
          <w:footnotePr>
            <w:pos w:val="beneathText"/>
          </w:footnotePr>
          <w:type w:val="continuous"/>
          <w:pgSz w:w="11905" w:h="16837"/>
          <w:pgMar w:top="850" w:right="2936" w:bottom="850" w:left="2628" w:header="708" w:footer="708" w:gutter="0"/>
          <w:cols w:space="720"/>
          <w:docGrid w:linePitch="360"/>
        </w:sectPr>
      </w:pPr>
      <w:r>
        <w:t>Это продовольствие потреблялось некоторое время в виде борща и</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46" type="#_x0000_t202" style="position:absolute;margin-left:-86.6pt;margin-top:1.25pt;width:11.4pt;height:10.45pt;z-index:25153638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6"/>
                      <w:szCs w:val="16"/>
                    </w:rPr>
                  </w:pPr>
                  <w:r>
                    <w:rPr>
                      <w:rFonts w:ascii="Verdana" w:hAnsi="Verdana" w:cs="Verdana"/>
                      <w:b/>
                      <w:bCs/>
                      <w:sz w:val="16"/>
                      <w:szCs w:val="16"/>
                    </w:rPr>
                    <w:t>30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жаркого. Солдатенко, как руководитель, оставил для себя мозги расстрелянных.</w:t>
      </w:r>
    </w:p>
    <w:p w:rsidR="0089051D" w:rsidRDefault="0089051D">
      <w:pPr>
        <w:shd w:val="clear" w:color="auto" w:fill="FFFFFF"/>
        <w:ind w:firstLine="283"/>
        <w:jc w:val="both"/>
      </w:pPr>
      <w:r>
        <w:t>Это решение было принято Солдатенко на основании специфического большевистского критерия. Бялик и его жена не были членами этой группы и не были членами коммунистической партии.</w:t>
      </w:r>
    </w:p>
    <w:p w:rsidR="0089051D" w:rsidRDefault="0089051D">
      <w:pPr>
        <w:shd w:val="clear" w:color="auto" w:fill="FFFFFF"/>
        <w:spacing w:before="10"/>
        <w:ind w:firstLine="293"/>
        <w:jc w:val="both"/>
      </w:pPr>
      <w:r>
        <w:t>В определённый момент, когда кончались эти продукты, перед каждым встала проблема, кого следующего положат в бочку.</w:t>
      </w:r>
    </w:p>
    <w:p w:rsidR="0089051D" w:rsidRDefault="0089051D">
      <w:pPr>
        <w:shd w:val="clear" w:color="auto" w:fill="FFFFFF"/>
        <w:spacing w:before="10"/>
      </w:pPr>
      <w:r>
        <w:t>Мысль покинуть катакомбу пустила корни.</w:t>
      </w:r>
    </w:p>
    <w:p w:rsidR="0089051D" w:rsidRDefault="0089051D">
      <w:pPr>
        <w:shd w:val="clear" w:color="auto" w:fill="FFFFFF"/>
        <w:spacing w:before="10"/>
        <w:ind w:firstLine="293"/>
        <w:jc w:val="both"/>
      </w:pPr>
      <w:r>
        <w:t>По этой причине несколько лиц считали себя более подходящими для первенства /в бочонок/, поэтому 1 февраля 1942 г. часть из них смогли прислать бдительность Солдатенко и выйти через недостаточно хорошо замурованное отверстие.</w:t>
      </w:r>
    </w:p>
    <w:p w:rsidR="0089051D" w:rsidRDefault="0089051D">
      <w:pPr>
        <w:shd w:val="clear" w:color="auto" w:fill="FFFFFF"/>
        <w:spacing w:before="10"/>
        <w:ind w:firstLine="293"/>
        <w:jc w:val="both"/>
      </w:pPr>
      <w:r>
        <w:t>Эта первая группа состояла из: Мельникова Ивана, Чернея Леонида, Буряка Леонтия и Быстрицкого. Им удалось уйти из-под взгляда часовых и они разошлись по домам. Будучи выданными соседями, они были арестованы полицией, кроме Быстрицкого, которого невозможно найти до сего времени.</w:t>
      </w:r>
    </w:p>
    <w:p w:rsidR="0089051D" w:rsidRDefault="0089051D">
      <w:pPr>
        <w:shd w:val="clear" w:color="auto" w:fill="FFFFFF"/>
        <w:spacing w:before="10"/>
        <w:ind w:firstLine="283"/>
        <w:jc w:val="both"/>
      </w:pPr>
      <w:r>
        <w:t>Тем временем, другая часть группы пробует бежать. Для того, чтобы быть уверенными в удаче, они решаются убить Солдатенко и его жену, что и было ими сделано, после этого они направляются к выхо-</w:t>
      </w:r>
    </w:p>
    <w:p w:rsidR="0089051D" w:rsidRDefault="0089051D">
      <w:pPr>
        <w:shd w:val="clear" w:color="auto" w:fill="FFFFFF"/>
        <w:spacing w:before="96"/>
        <w:rPr>
          <w:rFonts w:ascii="Verdana" w:hAnsi="Verdana" w:cs="Verdana"/>
          <w:b/>
          <w:bCs/>
          <w:sz w:val="14"/>
          <w:szCs w:val="14"/>
        </w:rPr>
      </w:pPr>
      <w:r>
        <w:rPr>
          <w:rFonts w:ascii="Verdana" w:hAnsi="Verdana" w:cs="Verdana"/>
          <w:b/>
          <w:bCs/>
          <w:sz w:val="14"/>
          <w:szCs w:val="14"/>
        </w:rPr>
        <w:t>ДУ-</w:t>
      </w:r>
    </w:p>
    <w:p w:rsidR="0089051D" w:rsidRDefault="0089051D">
      <w:pPr>
        <w:shd w:val="clear" w:color="auto" w:fill="FFFFFF"/>
        <w:ind w:firstLine="293"/>
        <w:jc w:val="both"/>
      </w:pPr>
      <w:r>
        <w:t>Они вынуждены возвратиться от выхода. Их встретила густая туча дыма, введённого в катакомбу властями.</w:t>
      </w:r>
    </w:p>
    <w:p w:rsidR="0089051D" w:rsidRDefault="0089051D">
      <w:pPr>
        <w:shd w:val="clear" w:color="auto" w:fill="FFFFFF"/>
        <w:spacing w:before="10"/>
        <w:ind w:firstLine="288"/>
        <w:jc w:val="both"/>
      </w:pPr>
      <w:r>
        <w:t>Группа принимает решение переждать несколько дней, чтобы рассеялся дым.</w:t>
      </w:r>
    </w:p>
    <w:p w:rsidR="0089051D" w:rsidRDefault="0089051D">
      <w:pPr>
        <w:shd w:val="clear" w:color="auto" w:fill="FFFFFF"/>
        <w:spacing w:before="10"/>
        <w:ind w:firstLine="283"/>
        <w:jc w:val="both"/>
      </w:pPr>
      <w:r>
        <w:t>Тем временем, так как у них нет продуктов, они решили съесть мускулы рук и ног Солдатенко и его жены.</w:t>
      </w:r>
    </w:p>
    <w:p w:rsidR="0089051D" w:rsidRDefault="0089051D">
      <w:pPr>
        <w:shd w:val="clear" w:color="auto" w:fill="FFFFFF"/>
        <w:spacing w:before="10"/>
        <w:ind w:firstLine="288"/>
        <w:jc w:val="both"/>
      </w:pPr>
      <w:r>
        <w:t>Когда стал возможным подход к выходу из катакомбы, они вышли и сдались властям.</w:t>
      </w:r>
    </w:p>
    <w:p w:rsidR="0089051D" w:rsidRDefault="0089051D">
      <w:pPr>
        <w:shd w:val="clear" w:color="auto" w:fill="FFFFFF"/>
        <w:spacing w:before="10"/>
        <w:ind w:firstLine="288"/>
        <w:jc w:val="both"/>
      </w:pPr>
      <w:r>
        <w:t>В составе этой группы вышли Богушевский Михаил, Колос Афанасий и Драчук Пётр.</w:t>
      </w:r>
    </w:p>
    <w:p w:rsidR="0089051D" w:rsidRDefault="0089051D">
      <w:pPr>
        <w:shd w:val="clear" w:color="auto" w:fill="FFFFFF"/>
        <w:spacing w:before="730"/>
        <w:ind w:firstLine="293"/>
        <w:jc w:val="both"/>
      </w:pPr>
      <w:r>
        <w:t>Начальник специальной службы информации, генеральный директор</w:t>
      </w:r>
    </w:p>
    <w:p w:rsidR="0089051D" w:rsidRDefault="0089051D">
      <w:pPr>
        <w:shd w:val="clear" w:color="auto" w:fill="FFFFFF"/>
        <w:spacing w:before="10"/>
      </w:pPr>
      <w:r>
        <w:t>Еуджен Кристеску</w:t>
      </w:r>
    </w:p>
    <w:p w:rsidR="0089051D" w:rsidRDefault="0089051D">
      <w:pPr>
        <w:shd w:val="clear" w:color="auto" w:fill="FFFFFF"/>
        <w:spacing w:before="10"/>
      </w:pPr>
      <w:r>
        <w:t>Сообщено:</w:t>
      </w:r>
    </w:p>
    <w:p w:rsidR="0089051D" w:rsidRDefault="0089051D">
      <w:pPr>
        <w:shd w:val="clear" w:color="auto" w:fill="FFFFFF"/>
        <w:spacing w:before="10"/>
        <w:sectPr w:rsidR="0089051D">
          <w:footnotePr>
            <w:pos w:val="beneathText"/>
          </w:footnotePr>
          <w:type w:val="continuous"/>
          <w:pgSz w:w="11905" w:h="16837"/>
          <w:pgMar w:top="850" w:right="2648" w:bottom="850" w:left="2906" w:header="708" w:footer="708" w:gutter="0"/>
          <w:cols w:space="720"/>
          <w:docGrid w:linePitch="360"/>
        </w:sectPr>
      </w:pPr>
      <w:r>
        <w:t>Председателю Совета министров,</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2880" w:left="4212" w:header="708" w:footer="708" w:gutter="0"/>
          <w:cols w:space="720"/>
          <w:docGrid w:linePitch="360"/>
        </w:sectPr>
      </w:pPr>
      <w:r>
        <w:rPr>
          <w:noProof/>
          <w:lang w:val="uk-UA" w:eastAsia="uk-UA"/>
        </w:rPr>
        <w:pict>
          <v:shape id="_x0000_s1047" type="#_x0000_t202" style="position:absolute;margin-left:229.75pt;margin-top:.05pt;width:10pt;height:11.5pt;z-index:251537408;mso-wrap-distance-left:1.9pt;mso-wrap-distance-right:1.9pt;mso-position-horizontal-relative:margin" stroked="f">
            <v:fill color2="black"/>
            <v:textbox inset="0,0,0,0">
              <w:txbxContent>
                <w:p w:rsidR="0089051D" w:rsidRDefault="0089051D">
                  <w:pPr>
                    <w:shd w:val="clear" w:color="auto" w:fill="FFFFFF"/>
                  </w:pPr>
                  <w:r>
                    <w:t>31</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pPr>
      <w:r>
        <w:t>Кабинету Министерства национальной обороны;</w:t>
      </w:r>
    </w:p>
    <w:p w:rsidR="0089051D" w:rsidRDefault="0089051D">
      <w:pPr>
        <w:shd w:val="clear" w:color="auto" w:fill="FFFFFF"/>
        <w:spacing w:before="10"/>
      </w:pPr>
      <w:r>
        <w:t>Генеральному штабу армии;</w:t>
      </w:r>
    </w:p>
    <w:p w:rsidR="0089051D" w:rsidRDefault="0089051D">
      <w:pPr>
        <w:shd w:val="clear" w:color="auto" w:fill="FFFFFF"/>
        <w:spacing w:before="10"/>
      </w:pPr>
      <w:r>
        <w:t>Министерству внутренних дел;</w:t>
      </w:r>
    </w:p>
    <w:p w:rsidR="0089051D" w:rsidRDefault="0089051D">
      <w:pPr>
        <w:shd w:val="clear" w:color="auto" w:fill="FFFFFF"/>
        <w:spacing w:before="10"/>
      </w:pPr>
      <w:r>
        <w:t>Губернатору Транснистии;</w:t>
      </w:r>
    </w:p>
    <w:p w:rsidR="0089051D" w:rsidRDefault="0089051D">
      <w:pPr>
        <w:shd w:val="clear" w:color="auto" w:fill="FFFFFF"/>
        <w:spacing w:before="10"/>
      </w:pPr>
      <w:r>
        <w:t>Губернатору Бессарабии;</w:t>
      </w:r>
    </w:p>
    <w:p w:rsidR="0089051D" w:rsidRDefault="0089051D">
      <w:pPr>
        <w:shd w:val="clear" w:color="auto" w:fill="FFFFFF"/>
        <w:spacing w:before="10"/>
      </w:pPr>
      <w:r>
        <w:t>Генеральному управлению жандармерии.</w:t>
      </w:r>
    </w:p>
    <w:p w:rsidR="0089051D" w:rsidRDefault="0089051D">
      <w:pPr>
        <w:shd w:val="clear" w:color="auto" w:fill="FFFFFF"/>
        <w:spacing w:before="250"/>
        <w:jc w:val="right"/>
        <w:rPr>
          <w:i/>
          <w:iCs/>
        </w:rPr>
      </w:pPr>
      <w:r>
        <w:rPr>
          <w:i/>
          <w:iCs/>
        </w:rPr>
        <w:t xml:space="preserve">ДАОО (Державний </w:t>
      </w:r>
      <w:r>
        <w:rPr>
          <w:i/>
          <w:iCs/>
          <w:lang w:val="en-US"/>
        </w:rPr>
        <w:t>apxie</w:t>
      </w:r>
      <w:r>
        <w:rPr>
          <w:i/>
          <w:iCs/>
        </w:rPr>
        <w:t xml:space="preserve"> Одесъкт областг). - Ф. 492 (ст.) - </w:t>
      </w:r>
      <w:r>
        <w:rPr>
          <w:i/>
          <w:iCs/>
          <w:lang w:val="en-US"/>
        </w:rPr>
        <w:t>On</w:t>
      </w:r>
      <w:r>
        <w:rPr>
          <w:i/>
          <w:iCs/>
        </w:rPr>
        <w:t>. 1</w:t>
      </w:r>
    </w:p>
    <w:p w:rsidR="0089051D" w:rsidRDefault="0089051D">
      <w:pPr>
        <w:shd w:val="clear" w:color="auto" w:fill="FFFFFF"/>
        <w:spacing w:before="10"/>
        <w:jc w:val="right"/>
        <w:rPr>
          <w:i/>
          <w:iCs/>
        </w:rPr>
      </w:pPr>
      <w:r>
        <w:rPr>
          <w:i/>
          <w:iCs/>
        </w:rPr>
        <w:t>(ст.). - Спр. 13 (ст.) - Арк. 20-24 (ст.) ***.</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485"/>
        </w:tabs>
        <w:spacing w:before="250"/>
        <w:ind w:firstLine="322"/>
        <w:jc w:val="both"/>
        <w:rPr>
          <w:i/>
          <w:iCs/>
        </w:rPr>
      </w:pPr>
      <w:r>
        <w:rPr>
          <w:i/>
          <w:iCs/>
        </w:rPr>
        <w:t>*</w:t>
      </w:r>
      <w:r>
        <w:rPr>
          <w:i/>
          <w:iCs/>
        </w:rPr>
        <w:tab/>
        <w:t>Публикуется послевоенный советский служебный перевод доку</w:t>
      </w:r>
      <w:r>
        <w:rPr>
          <w:i/>
          <w:iCs/>
        </w:rPr>
        <w:br/>
        <w:t>мента.</w:t>
      </w:r>
    </w:p>
    <w:p w:rsidR="0089051D" w:rsidRDefault="0089051D">
      <w:pPr>
        <w:shd w:val="clear" w:color="auto" w:fill="FFFFFF"/>
        <w:tabs>
          <w:tab w:val="left" w:pos="413"/>
        </w:tabs>
        <w:spacing w:before="10"/>
        <w:ind w:firstLine="307"/>
        <w:jc w:val="both"/>
        <w:rPr>
          <w:i/>
          <w:iCs/>
        </w:rPr>
      </w:pPr>
      <w:r>
        <w:rPr>
          <w:i/>
          <w:iCs/>
        </w:rPr>
        <w:t>*</w:t>
      </w:r>
      <w:r>
        <w:rPr>
          <w:i/>
          <w:iCs/>
        </w:rPr>
        <w:tab/>
        <w:t>* Время составления приводимого сообщения, являвшегося частью</w:t>
      </w:r>
      <w:r>
        <w:rPr>
          <w:i/>
          <w:iCs/>
        </w:rPr>
        <w:br/>
        <w:t>доклада Е. Кристеску, датированного 24 апреля 1942 г.</w:t>
      </w:r>
    </w:p>
    <w:p w:rsidR="0089051D" w:rsidRDefault="0089051D">
      <w:pPr>
        <w:shd w:val="clear" w:color="auto" w:fill="FFFFFF"/>
        <w:spacing w:before="10"/>
        <w:ind w:firstLine="312"/>
        <w:jc w:val="both"/>
        <w:rPr>
          <w:i/>
          <w:iCs/>
        </w:rPr>
      </w:pPr>
      <w:r>
        <w:t xml:space="preserve">*** </w:t>
      </w:r>
      <w:r>
        <w:rPr>
          <w:i/>
          <w:iCs/>
        </w:rPr>
        <w:t>Документ скопирован свыше двадцати лет назад, поэтому приводится старая архивная ссылка.</w:t>
      </w:r>
    </w:p>
    <w:p w:rsidR="0089051D" w:rsidRDefault="0089051D">
      <w:pPr>
        <w:shd w:val="clear" w:color="auto" w:fill="FFFFFF"/>
        <w:spacing w:before="10"/>
        <w:ind w:firstLine="307"/>
        <w:jc w:val="both"/>
        <w:rPr>
          <w:i/>
          <w:iCs/>
        </w:rPr>
      </w:pPr>
      <w:r>
        <w:rPr>
          <w:i/>
          <w:iCs/>
        </w:rPr>
        <w:t xml:space="preserve">Ср. отрывок из донесения начальника Политотдела Приморской армии Бочарова в ГлавПУР, 9 июня 1942 года: "Партизанские отряды, действующие в Крыму, окружены враждебным татарским населением. В результате голодают, увеличилась смертность, отмечены случаи людоедства. Армия не в состоянии обеспечить 2000 партизан продуктами и обмундированием из-за ограниченности ресурсов, транспортных самолетов, парашютов" (Соколов Б.В. Оккупация. Правда и мифы. - М., 2002: </w:t>
      </w:r>
      <w:r w:rsidRPr="00EB7195">
        <w:t>http://miUtera.lib.ru/research/sokolov3/04.html</w:t>
      </w:r>
      <w:r>
        <w:rPr>
          <w:i/>
          <w:iCs/>
        </w:rPr>
        <w:t>).</w:t>
      </w:r>
    </w:p>
    <w:p w:rsidR="0089051D" w:rsidRDefault="0089051D">
      <w:pPr>
        <w:shd w:val="clear" w:color="auto" w:fill="FFFFFF"/>
        <w:spacing w:before="10"/>
        <w:ind w:firstLine="283"/>
        <w:jc w:val="both"/>
        <w:rPr>
          <w:i/>
          <w:iCs/>
        </w:rPr>
        <w:sectPr w:rsidR="0089051D">
          <w:footnotePr>
            <w:pos w:val="beneathText"/>
          </w:footnotePr>
          <w:type w:val="continuous"/>
          <w:pgSz w:w="11905" w:h="16837"/>
          <w:pgMar w:top="850" w:right="2936" w:bottom="2880" w:left="2618" w:header="708" w:footer="708" w:gutter="0"/>
          <w:cols w:space="720"/>
          <w:docGrid w:linePitch="360"/>
        </w:sectPr>
      </w:pPr>
      <w:r>
        <w:rPr>
          <w:i/>
          <w:iCs/>
        </w:rPr>
        <w:t>См. также об этом явлении: Сермулъ A.A. 900 дней в горах Крыма (воспоминания комиссара 6-го партизанского отряда). - Симферополь, 2004.</w:t>
      </w:r>
    </w:p>
    <w:p w:rsidR="0089051D" w:rsidRDefault="0089051D">
      <w:pPr>
        <w:sectPr w:rsidR="0089051D">
          <w:footnotePr>
            <w:pos w:val="beneathText"/>
          </w:footnotePr>
          <w:type w:val="continuous"/>
          <w:pgSz w:w="11905" w:h="16837"/>
          <w:pgMar w:top="850" w:right="4505" w:bottom="288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2880" w:left="4644" w:header="708" w:footer="708" w:gutter="0"/>
          <w:cols w:space="720"/>
          <w:docGrid w:linePitch="360"/>
        </w:sectPr>
      </w:pPr>
      <w:r>
        <w:rPr>
          <w:noProof/>
          <w:lang w:val="uk-UA" w:eastAsia="uk-UA"/>
        </w:rPr>
        <w:pict>
          <v:shape id="_x0000_s1048" type="#_x0000_t202" style="position:absolute;margin-left:-86.6pt;margin-top:.3pt;width:12.8pt;height:10.5pt;z-index:25153843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32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10. ИЗ ДОКЛАДНОЙ ЗАПИСКИ НАЧАЛЬНИКА ШТАБА ИСТРЕБИТЕЛЬНЫХ БАТАЛЬОНОВ НКВД СССР Г. ПЕТРОВА ОБ УНИЧТОЖЕНИИ ОККУПАНТОВ ПАРТИЗАНАМИ УССР, ТУЛЬСКОЙ, КАЛИНИНСКОЙ И МОСКОВСКОЙ ОБЛАСТЕЙ РСФСР</w:t>
      </w:r>
    </w:p>
    <w:p w:rsidR="0089051D" w:rsidRDefault="0089051D">
      <w:pPr>
        <w:shd w:val="clear" w:color="auto" w:fill="FFFFFF"/>
        <w:spacing w:before="5"/>
        <w:ind w:firstLine="3566"/>
      </w:pPr>
      <w:r>
        <w:rPr>
          <w:b/>
          <w:bCs/>
        </w:rPr>
        <w:t xml:space="preserve">Не ранее 1 февраля 1942 г. </w:t>
      </w:r>
      <w:r>
        <w:t>На 1 февраля 1942 г.</w:t>
      </w:r>
    </w:p>
    <w:p w:rsidR="0089051D" w:rsidRDefault="0089051D">
      <w:pPr>
        <w:shd w:val="clear" w:color="auto" w:fill="FFFFFF"/>
        <w:spacing w:before="14"/>
        <w:ind w:left="1378" w:right="1152" w:firstLine="1358"/>
      </w:pPr>
      <w:r>
        <w:t>СВЕДЕНИЯ Об истреблении партизанами фашистов</w:t>
      </w:r>
    </w:p>
    <w:p w:rsidR="0089051D" w:rsidRDefault="0089051D">
      <w:pPr>
        <w:spacing w:after="202"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1301"/>
        <w:gridCol w:w="1291"/>
        <w:gridCol w:w="1714"/>
        <w:gridCol w:w="1181"/>
      </w:tblGrid>
      <w:tr w:rsidR="0089051D">
        <w:tc>
          <w:tcPr>
            <w:tcW w:w="130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9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714"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Партизаны</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130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Украина</w:t>
            </w:r>
          </w:p>
        </w:tc>
        <w:tc>
          <w:tcPr>
            <w:tcW w:w="129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8611 =</w:t>
            </w:r>
          </w:p>
        </w:tc>
        <w:tc>
          <w:tcPr>
            <w:tcW w:w="1714"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29289* =</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6"/>
                <w:szCs w:val="16"/>
              </w:rPr>
            </w:pPr>
            <w:r>
              <w:rPr>
                <w:sz w:val="16"/>
                <w:szCs w:val="16"/>
              </w:rPr>
              <w:t>30%</w:t>
            </w:r>
          </w:p>
        </w:tc>
      </w:tr>
      <w:tr w:rsidR="0089051D">
        <w:tc>
          <w:tcPr>
            <w:tcW w:w="130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Тула</w:t>
            </w:r>
          </w:p>
        </w:tc>
        <w:tc>
          <w:tcPr>
            <w:tcW w:w="129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1709 =</w:t>
            </w:r>
          </w:p>
        </w:tc>
        <w:tc>
          <w:tcPr>
            <w:tcW w:w="1714"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2500 =</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6"/>
                <w:szCs w:val="16"/>
              </w:rPr>
            </w:pPr>
            <w:r>
              <w:rPr>
                <w:sz w:val="16"/>
                <w:szCs w:val="16"/>
              </w:rPr>
              <w:t>68%</w:t>
            </w:r>
          </w:p>
        </w:tc>
      </w:tr>
      <w:tr w:rsidR="0089051D">
        <w:tc>
          <w:tcPr>
            <w:tcW w:w="130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Калинин</w:t>
            </w:r>
          </w:p>
        </w:tc>
        <w:tc>
          <w:tcPr>
            <w:tcW w:w="129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1633 =</w:t>
            </w:r>
          </w:p>
        </w:tc>
        <w:tc>
          <w:tcPr>
            <w:tcW w:w="1714"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2598 =</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6"/>
                <w:szCs w:val="16"/>
              </w:rPr>
            </w:pPr>
            <w:r>
              <w:rPr>
                <w:sz w:val="16"/>
                <w:szCs w:val="16"/>
              </w:rPr>
              <w:t>63%</w:t>
            </w:r>
          </w:p>
        </w:tc>
      </w:tr>
      <w:tr w:rsidR="0089051D">
        <w:tc>
          <w:tcPr>
            <w:tcW w:w="130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Москва</w:t>
            </w:r>
          </w:p>
        </w:tc>
        <w:tc>
          <w:tcPr>
            <w:tcW w:w="129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4036 =</w:t>
            </w:r>
          </w:p>
        </w:tc>
        <w:tc>
          <w:tcPr>
            <w:tcW w:w="1714"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5799 =</w:t>
            </w:r>
          </w:p>
        </w:tc>
        <w:tc>
          <w:tcPr>
            <w:tcW w:w="118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6"/>
                <w:szCs w:val="16"/>
              </w:rPr>
            </w:pPr>
            <w:r>
              <w:rPr>
                <w:sz w:val="16"/>
                <w:szCs w:val="16"/>
              </w:rPr>
              <w:t>70%</w:t>
            </w:r>
          </w:p>
        </w:tc>
      </w:tr>
    </w:tbl>
    <w:p w:rsidR="0089051D" w:rsidRDefault="0089051D">
      <w:pPr>
        <w:shd w:val="clear" w:color="auto" w:fill="FFFFFF"/>
        <w:spacing w:before="720"/>
      </w:pPr>
      <w:r>
        <w:t>НАЧАЛЬНИК ШТАБА ИСТРЕБИТЕЛЬНЫХ БАТАЛЬОНОВ ГЕНЕРАЛ-МАЙОР</w:t>
      </w:r>
    </w:p>
    <w:p w:rsidR="0089051D" w:rsidRDefault="0089051D">
      <w:pPr>
        <w:shd w:val="clear" w:color="auto" w:fill="FFFFFF"/>
        <w:spacing w:before="10"/>
        <w:jc w:val="right"/>
      </w:pPr>
      <w:r>
        <w:t>/ПЕТРОВ/</w:t>
      </w:r>
    </w:p>
    <w:p w:rsidR="0089051D" w:rsidRDefault="0089051D">
      <w:pPr>
        <w:shd w:val="clear" w:color="auto" w:fill="FFFFFF"/>
        <w:spacing w:before="250"/>
        <w:ind w:left="2419"/>
        <w:jc w:val="right"/>
        <w:rPr>
          <w:i/>
          <w:iCs/>
        </w:rPr>
      </w:pPr>
      <w:r>
        <w:rPr>
          <w:i/>
          <w:iCs/>
        </w:rPr>
        <w:t xml:space="preserve">Г АРФ. - Ф. 9478. - </w:t>
      </w:r>
      <w:r>
        <w:rPr>
          <w:i/>
          <w:iCs/>
          <w:lang w:val="en-US"/>
        </w:rPr>
        <w:t>On</w:t>
      </w:r>
      <w:r>
        <w:rPr>
          <w:i/>
          <w:iCs/>
        </w:rPr>
        <w:t>. 1. -Д. 22. - л. 193. Копия. Машинопись.</w:t>
      </w:r>
    </w:p>
    <w:p w:rsidR="0089051D" w:rsidRDefault="0089051D">
      <w:pPr>
        <w:shd w:val="clear" w:color="auto" w:fill="FFFFFF"/>
        <w:spacing w:before="250"/>
        <w:ind w:firstLine="307"/>
        <w:jc w:val="both"/>
        <w:rPr>
          <w:i/>
          <w:iCs/>
        </w:rPr>
        <w:sectPr w:rsidR="0089051D">
          <w:footnotePr>
            <w:pos w:val="beneathText"/>
          </w:footnotePr>
          <w:type w:val="continuous"/>
          <w:pgSz w:w="11905" w:h="16837"/>
          <w:pgMar w:top="850" w:right="2643" w:bottom="2880" w:left="2906" w:header="708" w:footer="708" w:gutter="0"/>
          <w:cols w:space="720"/>
          <w:docGrid w:linePitch="360"/>
        </w:sectPr>
      </w:pPr>
      <w:r>
        <w:rPr>
          <w:i/>
          <w:iCs/>
        </w:rPr>
        <w:t>* Указанная численность партизан Украины значительно завышена, так как нарубеже 1941/1942 гг. имел место большой распад партизанских отрядов.</w:t>
      </w:r>
    </w:p>
    <w:p w:rsidR="0089051D" w:rsidRDefault="0089051D">
      <w:pPr>
        <w:sectPr w:rsidR="0089051D">
          <w:footnotePr>
            <w:pos w:val="beneathText"/>
          </w:footnotePr>
          <w:type w:val="continuous"/>
          <w:pgSz w:w="11905" w:h="16837"/>
          <w:pgMar w:top="850" w:right="4371" w:bottom="288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49" type="#_x0000_t202" style="position:absolute;margin-left:229.75pt;margin-top:.05pt;width:12.8pt;height:10.5pt;z-index:251539456;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33</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rPr>
          <w:b/>
          <w:bCs/>
        </w:rPr>
      </w:pPr>
      <w:r>
        <w:rPr>
          <w:b/>
          <w:bCs/>
        </w:rPr>
        <w:t>11. ПЕРЕЧЕНЬ ДЕЙСТВУЮЩИХ ПАРТИЗАНСКИХ ОТРЯДОВ, СФОРМИРОВАННЫХ ОРГАНАМИ НКВД УССР ПО СОСТОЯНИЮ НА 15 МАЯ 1942 Г.</w:t>
      </w:r>
    </w:p>
    <w:p w:rsidR="0089051D" w:rsidRDefault="0089051D">
      <w:pPr>
        <w:shd w:val="clear" w:color="auto" w:fill="FFFFFF"/>
        <w:spacing w:before="10"/>
        <w:jc w:val="right"/>
        <w:rPr>
          <w:b/>
          <w:bCs/>
        </w:rPr>
      </w:pPr>
      <w:r>
        <w:rPr>
          <w:b/>
          <w:bCs/>
        </w:rPr>
        <w:t>26 МАЯ 1942 Г.</w:t>
      </w:r>
    </w:p>
    <w:p w:rsidR="0089051D" w:rsidRDefault="0089051D">
      <w:pPr>
        <w:shd w:val="clear" w:color="auto" w:fill="FFFFFF"/>
        <w:spacing w:before="250"/>
        <w:ind w:firstLine="2270"/>
      </w:pPr>
      <w:r>
        <w:t>Сов. Секретно. ПЕРЕЧЕНЬ действующих партизанских отрядов, сформированных органами</w:t>
      </w:r>
    </w:p>
    <w:p w:rsidR="0089051D" w:rsidRDefault="0089051D">
      <w:pPr>
        <w:shd w:val="clear" w:color="auto" w:fill="FFFFFF"/>
        <w:spacing w:before="10"/>
        <w:jc w:val="center"/>
      </w:pPr>
      <w:r>
        <w:t>НКВД УССР</w:t>
      </w:r>
    </w:p>
    <w:p w:rsidR="0089051D" w:rsidRDefault="0089051D">
      <w:pPr>
        <w:shd w:val="clear" w:color="auto" w:fill="FFFFFF"/>
        <w:spacing w:before="10"/>
        <w:jc w:val="right"/>
      </w:pPr>
      <w:r>
        <w:t>По состоянию на 15/</w:t>
      </w:r>
      <w:r>
        <w:rPr>
          <w:lang w:val="en-US"/>
        </w:rPr>
        <w:t>V</w:t>
      </w:r>
      <w:r>
        <w:t>-42 г.</w:t>
      </w:r>
    </w:p>
    <w:p w:rsidR="0089051D" w:rsidRDefault="0089051D">
      <w:pPr>
        <w:spacing w:after="53"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1286"/>
        <w:gridCol w:w="1277"/>
        <w:gridCol w:w="1282"/>
        <w:gridCol w:w="1277"/>
        <w:gridCol w:w="1301"/>
      </w:tblGrid>
      <w:tr w:rsidR="0089051D">
        <w:tc>
          <w:tcPr>
            <w:tcW w:w="1286"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Наименование отряда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Численнось</w:t>
            </w: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38"/>
              <w:rPr>
                <w:sz w:val="14"/>
                <w:szCs w:val="14"/>
              </w:rPr>
            </w:pPr>
            <w:r>
              <w:rPr>
                <w:sz w:val="14"/>
                <w:szCs w:val="14"/>
              </w:rPr>
              <w:t>Фамилия командира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15"/>
              <w:rPr>
                <w:sz w:val="14"/>
                <w:szCs w:val="14"/>
              </w:rPr>
            </w:pPr>
            <w:r>
              <w:rPr>
                <w:sz w:val="14"/>
                <w:szCs w:val="14"/>
              </w:rPr>
              <w:t>Район действий</w:t>
            </w: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jc w:val="center"/>
              <w:rPr>
                <w:sz w:val="14"/>
                <w:szCs w:val="14"/>
              </w:rPr>
            </w:pPr>
            <w:r>
              <w:rPr>
                <w:sz w:val="14"/>
                <w:szCs w:val="14"/>
              </w:rPr>
              <w:t>С кем</w:t>
            </w:r>
          </w:p>
          <w:p w:rsidR="0089051D" w:rsidRDefault="0089051D">
            <w:pPr>
              <w:shd w:val="clear" w:color="auto" w:fill="FFFFFF"/>
              <w:jc w:val="center"/>
              <w:rPr>
                <w:sz w:val="14"/>
                <w:szCs w:val="14"/>
              </w:rPr>
            </w:pPr>
            <w:r>
              <w:rPr>
                <w:sz w:val="14"/>
                <w:szCs w:val="14"/>
              </w:rPr>
              <w:t>поддерживает</w:t>
            </w:r>
          </w:p>
          <w:p w:rsidR="0089051D" w:rsidRDefault="0089051D">
            <w:pPr>
              <w:shd w:val="clear" w:color="auto" w:fill="FFFFFF"/>
              <w:jc w:val="center"/>
              <w:rPr>
                <w:sz w:val="14"/>
                <w:szCs w:val="14"/>
              </w:rPr>
            </w:pPr>
            <w:r>
              <w:rPr>
                <w:sz w:val="14"/>
                <w:szCs w:val="14"/>
              </w:rPr>
              <w:t>связь</w:t>
            </w:r>
          </w:p>
        </w:tc>
      </w:tr>
      <w:tr w:rsidR="0089051D">
        <w:tc>
          <w:tcPr>
            <w:tcW w:w="2563" w:type="dxa"/>
            <w:gridSpan w:val="2"/>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САБУРОВ</w:t>
            </w:r>
          </w:p>
          <w:p w:rsidR="0089051D" w:rsidRDefault="0089051D">
            <w:pPr>
              <w:shd w:val="clear" w:color="auto" w:fill="FFFFFF"/>
              <w:rPr>
                <w:sz w:val="14"/>
                <w:szCs w:val="14"/>
              </w:rPr>
            </w:pPr>
            <w:r>
              <w:rPr>
                <w:sz w:val="14"/>
                <w:szCs w:val="14"/>
              </w:rPr>
              <w:t>Александр Николаевич,</w:t>
            </w:r>
          </w:p>
          <w:p w:rsidR="0089051D" w:rsidRDefault="0089051D">
            <w:pPr>
              <w:shd w:val="clear" w:color="auto" w:fill="FFFFFF"/>
              <w:rPr>
                <w:sz w:val="14"/>
                <w:szCs w:val="14"/>
              </w:rPr>
            </w:pPr>
            <w:r>
              <w:rPr>
                <w:sz w:val="14"/>
                <w:szCs w:val="14"/>
              </w:rPr>
              <w:t>зам. нач. курсов ГУЛАГа по п/ч. в г. Киеве</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Орловская обл. Трубчевский и Суземский районы,</w:t>
            </w:r>
          </w:p>
          <w:p w:rsidR="0089051D" w:rsidRDefault="0089051D">
            <w:pPr>
              <w:shd w:val="clear" w:color="auto" w:fill="FFFFFF"/>
              <w:ind w:firstLine="5"/>
              <w:rPr>
                <w:sz w:val="14"/>
                <w:szCs w:val="14"/>
              </w:rPr>
            </w:pPr>
            <w:r>
              <w:rPr>
                <w:sz w:val="14"/>
                <w:szCs w:val="14"/>
              </w:rPr>
              <w:t>Сумская обл., Зерновский и Середина-Будский р-н.</w:t>
            </w: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С НКВД УССР по радио</w:t>
            </w:r>
          </w:p>
        </w:tc>
      </w:tr>
      <w:tr w:rsidR="0089051D">
        <w:tc>
          <w:tcPr>
            <w:tcW w:w="2563" w:type="dxa"/>
            <w:gridSpan w:val="2"/>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Объединяет отряды:</w:t>
            </w: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ПЕТРОВСКОГО</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1286"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200</w:t>
            </w: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КУЗНЕЦОВА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1286"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250</w:t>
            </w: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ИВАНОВА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1286"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300</w:t>
            </w: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ХОХЛОВА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rPr>
          <w:cantSplit/>
          <w:trHeight w:hRule="exact" w:val="280"/>
        </w:trPr>
        <w:tc>
          <w:tcPr>
            <w:tcW w:w="1286" w:type="dxa"/>
            <w:vMerge w:val="restart"/>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Оба отряда - из военнослужащих Красной Армии</w:t>
            </w:r>
          </w:p>
          <w:p w:rsidR="0089051D" w:rsidRDefault="0089051D">
            <w:pPr>
              <w:snapToGrid w:val="0"/>
            </w:pPr>
          </w:p>
          <w:p w:rsidR="0089051D" w:rsidRDefault="0089051D"/>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80</w:t>
            </w: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ГНИБЕДА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rPr>
          <w:cantSplit/>
        </w:trPr>
        <w:tc>
          <w:tcPr>
            <w:tcW w:w="1286" w:type="dxa"/>
            <w:vMerge/>
            <w:tcBorders>
              <w:top w:val="single" w:sz="4" w:space="0" w:color="000000"/>
              <w:left w:val="single" w:sz="4" w:space="0" w:color="000000"/>
              <w:bottom w:val="single" w:sz="4" w:space="0" w:color="000000"/>
            </w:tcBorders>
            <w:shd w:val="clear" w:color="auto" w:fill="FFFFFF"/>
          </w:tcPr>
          <w:p w:rsidR="0089051D" w:rsidRDefault="0089051D"/>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260</w:t>
            </w: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ГУДЗЕНКО</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1286"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600</w:t>
            </w: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ПЕТИНА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1286"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ПОГОРЕЛОВА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rPr>
          <w:cantSplit/>
          <w:trHeight w:hRule="exact" w:val="1144"/>
        </w:trPr>
        <w:tc>
          <w:tcPr>
            <w:tcW w:w="1286" w:type="dxa"/>
            <w:vMerge w:val="restart"/>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p w:rsidR="0089051D" w:rsidRDefault="0089051D">
            <w:pPr>
              <w:snapToGrid w:val="0"/>
            </w:pPr>
          </w:p>
          <w:p w:rsidR="0089051D" w:rsidRDefault="0089051D"/>
        </w:tc>
        <w:tc>
          <w:tcPr>
            <w:tcW w:w="1277" w:type="dxa"/>
            <w:vMerge w:val="restart"/>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p w:rsidR="0089051D" w:rsidRDefault="0089051D">
            <w:pPr>
              <w:snapToGrid w:val="0"/>
            </w:pPr>
          </w:p>
          <w:p w:rsidR="0089051D" w:rsidRDefault="0089051D"/>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КОВПАК Сидор Артемьевич, председатель Горсовета г. Путивль Сумской обл.</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Сумская обл. Путивльский и Середино-Буд-ский р-ны</w:t>
            </w: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rPr>
          <w:cantSplit/>
        </w:trPr>
        <w:tc>
          <w:tcPr>
            <w:tcW w:w="1286" w:type="dxa"/>
            <w:vMerge/>
            <w:tcBorders>
              <w:top w:val="single" w:sz="4" w:space="0" w:color="000000"/>
              <w:left w:val="single" w:sz="4" w:space="0" w:color="000000"/>
              <w:bottom w:val="single" w:sz="4" w:space="0" w:color="000000"/>
            </w:tcBorders>
            <w:shd w:val="clear" w:color="auto" w:fill="FFFFFF"/>
          </w:tcPr>
          <w:p w:rsidR="0089051D" w:rsidRDefault="0089051D"/>
        </w:tc>
        <w:tc>
          <w:tcPr>
            <w:tcW w:w="1277" w:type="dxa"/>
            <w:vMerge/>
            <w:tcBorders>
              <w:top w:val="single" w:sz="4" w:space="0" w:color="000000"/>
              <w:left w:val="single" w:sz="4" w:space="0" w:color="000000"/>
              <w:bottom w:val="single" w:sz="4" w:space="0" w:color="000000"/>
            </w:tcBorders>
            <w:shd w:val="clear" w:color="auto" w:fill="FFFFFF"/>
          </w:tcPr>
          <w:p w:rsidR="0089051D" w:rsidRDefault="0089051D"/>
        </w:tc>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ФЕДОРОВ</w:t>
            </w:r>
          </w:p>
          <w:p w:rsidR="0089051D" w:rsidRDefault="0089051D">
            <w:pPr>
              <w:shd w:val="clear" w:color="auto" w:fill="FFFFFF"/>
              <w:rPr>
                <w:sz w:val="14"/>
                <w:szCs w:val="14"/>
              </w:rPr>
            </w:pPr>
            <w:r>
              <w:rPr>
                <w:sz w:val="14"/>
                <w:szCs w:val="14"/>
              </w:rPr>
              <w:t>Алексей Фёдорович, 1-й секретарь Черни-говск[ого] Обкома КП(б)У</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Северо-западные районы</w:t>
            </w:r>
          </w:p>
          <w:p w:rsidR="0089051D" w:rsidRDefault="0089051D">
            <w:pPr>
              <w:shd w:val="clear" w:color="auto" w:fill="FFFFFF"/>
              <w:rPr>
                <w:sz w:val="14"/>
                <w:szCs w:val="14"/>
              </w:rPr>
            </w:pPr>
            <w:r>
              <w:rPr>
                <w:sz w:val="14"/>
                <w:szCs w:val="14"/>
              </w:rPr>
              <w:t>Чениговской обл. и юго-восточн. р-ны     Гомельской обл. БССР.</w:t>
            </w:r>
          </w:p>
        </w:tc>
        <w:tc>
          <w:tcPr>
            <w:tcW w:w="1301"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bl>
    <w:p w:rsidR="0089051D" w:rsidRDefault="0089051D">
      <w:pPr>
        <w:sectPr w:rsidR="0089051D">
          <w:footnotePr>
            <w:pos w:val="beneathText"/>
          </w:footnotePr>
          <w:type w:val="continuous"/>
          <w:pgSz w:w="11905" w:h="16837"/>
          <w:pgMar w:top="850" w:right="2902" w:bottom="850" w:left="2599" w:header="708" w:footer="708" w:gutter="0"/>
          <w:cols w:space="720"/>
          <w:docGrid w:linePitch="360"/>
        </w:sectPr>
      </w:pPr>
      <w:r>
        <w:br w:type="page"/>
      </w: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50" type="#_x0000_t202" style="position:absolute;margin-left:-86.6pt;margin-top:.3pt;width:12.8pt;height:10.5pt;z-index:251540480;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34</w:t>
                  </w:r>
                </w:p>
              </w:txbxContent>
            </v:textbox>
            <w10:wrap type="topAndBottom" anchorx="margin"/>
          </v:shape>
        </w:pict>
      </w:r>
      <w:r w:rsidR="0089051D">
        <w:rPr>
          <w:i/>
          <w:iCs/>
          <w:sz w:val="18"/>
          <w:szCs w:val="18"/>
        </w:rPr>
        <w:t>КРАСНЫЕ ПАРТИЗАНЫ УКРАИНЫ</w:t>
      </w:r>
    </w:p>
    <w:p w:rsidR="0089051D" w:rsidRDefault="0089051D">
      <w:pPr>
        <w:spacing w:after="475"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1282"/>
        <w:gridCol w:w="1277"/>
        <w:gridCol w:w="1272"/>
        <w:gridCol w:w="1277"/>
        <w:gridCol w:w="1316"/>
      </w:tblGrid>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ВОРОНЦОВ</w:t>
            </w:r>
          </w:p>
          <w:p w:rsidR="0089051D" w:rsidRDefault="0089051D">
            <w:pPr>
              <w:shd w:val="clear" w:color="auto" w:fill="FFFFFF"/>
              <w:rPr>
                <w:sz w:val="14"/>
                <w:szCs w:val="14"/>
              </w:rPr>
            </w:pPr>
            <w:r>
              <w:rPr>
                <w:sz w:val="14"/>
                <w:szCs w:val="14"/>
              </w:rPr>
              <w:t>Николай Иосифович</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Орловская обл. Трубчевский и Суземский р-ны. Сумская обл. Середино-Будск. район</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10</w:t>
            </w: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БОНДАРЕНКО-секретарь РПК Червонного р-на Сумской области</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Червонный р-н Сумской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С НКВД УССР</w:t>
            </w:r>
          </w:p>
          <w:p w:rsidR="0089051D" w:rsidRDefault="0089051D">
            <w:pPr>
              <w:shd w:val="clear" w:color="auto" w:fill="FFFFFF"/>
              <w:rPr>
                <w:sz w:val="14"/>
                <w:szCs w:val="14"/>
              </w:rPr>
            </w:pPr>
            <w:r>
              <w:rPr>
                <w:sz w:val="14"/>
                <w:szCs w:val="14"/>
              </w:rPr>
              <w:t>по радио</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11</w:t>
            </w: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СВИРИДОВ-пом.зав.шахтой</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Тростянецкий</w:t>
            </w:r>
          </w:p>
          <w:p w:rsidR="0089051D" w:rsidRDefault="0089051D">
            <w:pPr>
              <w:shd w:val="clear" w:color="auto" w:fill="FFFFFF"/>
              <w:rPr>
                <w:sz w:val="14"/>
                <w:szCs w:val="14"/>
              </w:rPr>
            </w:pPr>
            <w:r>
              <w:rPr>
                <w:sz w:val="14"/>
                <w:szCs w:val="14"/>
              </w:rPr>
              <w:t>р-н</w:t>
            </w:r>
          </w:p>
          <w:p w:rsidR="0089051D" w:rsidRDefault="0089051D">
            <w:pPr>
              <w:shd w:val="clear" w:color="auto" w:fill="FFFFFF"/>
              <w:rPr>
                <w:sz w:val="14"/>
                <w:szCs w:val="14"/>
              </w:rPr>
            </w:pPr>
            <w:r>
              <w:rPr>
                <w:sz w:val="14"/>
                <w:szCs w:val="14"/>
              </w:rPr>
              <w:t>Сумской области</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Связь нерегулярная</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30</w:t>
            </w: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КИПРИК-председатель промысловой артели</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Хорольский р-н Полтавской    области</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38</w:t>
            </w: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МАКАРОВ    Никита Мефодиевич -   пред.   колхоза пригородного   р-на г. Днепропетровск</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Днепропетровская область</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35</w:t>
            </w: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КУЛИШОВ</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Богодуховский, Волчанский,  Липецкий  и Дерга-чевский  р-н   Харьковской об.</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НАГОРНЫЙ</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Печережский р-н Харьковск. области</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КОВАЛЬ</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Ольховатскии р-н Харьковской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БЕЛОКОНЬ</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Печенежский р-н Харьковской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10</w:t>
            </w: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pacing w:val="40"/>
                <w:sz w:val="14"/>
                <w:szCs w:val="14"/>
              </w:rPr>
              <w:t xml:space="preserve">ОСИПЕНКО </w:t>
            </w:r>
            <w:r>
              <w:rPr>
                <w:sz w:val="14"/>
                <w:szCs w:val="14"/>
              </w:rPr>
              <w:t>Иван Иванович -учитель</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Сахновщянский р-н Харьковской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СИНЕЛЬНИКОВ</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Волчанский р-н</w:t>
            </w:r>
          </w:p>
          <w:p w:rsidR="0089051D" w:rsidRDefault="0089051D">
            <w:pPr>
              <w:shd w:val="clear" w:color="auto" w:fill="FFFFFF"/>
              <w:rPr>
                <w:sz w:val="14"/>
                <w:szCs w:val="14"/>
              </w:rPr>
            </w:pPr>
            <w:r>
              <w:rPr>
                <w:sz w:val="14"/>
                <w:szCs w:val="14"/>
              </w:rPr>
              <w:t>Харьковской</w:t>
            </w:r>
          </w:p>
          <w:p w:rsidR="0089051D" w:rsidRDefault="0089051D">
            <w:pPr>
              <w:shd w:val="clear" w:color="auto" w:fill="FFFFFF"/>
              <w:rPr>
                <w:sz w:val="14"/>
                <w:szCs w:val="14"/>
              </w:rPr>
            </w:pPr>
            <w:r>
              <w:rPr>
                <w:sz w:val="14"/>
                <w:szCs w:val="14"/>
              </w:rPr>
              <w:t>области</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bl>
    <w:p w:rsidR="0089051D" w:rsidRDefault="0089051D">
      <w:pPr>
        <w:sectPr w:rsidR="0089051D">
          <w:footnotePr>
            <w:pos w:val="beneathText"/>
          </w:footnotePr>
          <w:type w:val="continuous"/>
          <w:pgSz w:w="11905" w:h="16837"/>
          <w:pgMar w:top="850" w:right="2619" w:bottom="850" w:left="2882" w:header="708" w:footer="708" w:gutter="0"/>
          <w:cols w:space="720"/>
          <w:docGrid w:linePitch="360"/>
        </w:sectPr>
      </w:pPr>
      <w:r>
        <w:br w:type="page"/>
      </w:r>
    </w:p>
    <w:p w:rsidR="0089051D" w:rsidRDefault="00EB7195">
      <w:pPr>
        <w:shd w:val="clear" w:color="auto" w:fill="FFFFFF"/>
        <w:spacing w:before="5"/>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51" type="#_x0000_t202" style="position:absolute;margin-left:229.75pt;margin-top:.05pt;width:12.8pt;height:10.5pt;z-index:25154150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35</w:t>
                  </w:r>
                </w:p>
              </w:txbxContent>
            </v:textbox>
            <w10:wrap type="topAndBottom" anchorx="margin"/>
          </v:shape>
        </w:pict>
      </w:r>
      <w:r w:rsidR="0089051D">
        <w:rPr>
          <w:i/>
          <w:iCs/>
          <w:sz w:val="18"/>
          <w:szCs w:val="18"/>
        </w:rPr>
        <w:t xml:space="preserve">Раздел </w:t>
      </w:r>
      <w:r w:rsidR="0089051D">
        <w:rPr>
          <w:i/>
          <w:iCs/>
          <w:sz w:val="18"/>
          <w:szCs w:val="18"/>
          <w:lang w:val="en-US"/>
        </w:rPr>
        <w:t xml:space="preserve">I. </w:t>
      </w:r>
      <w:r w:rsidR="0089051D">
        <w:rPr>
          <w:i/>
          <w:iCs/>
          <w:sz w:val="18"/>
          <w:szCs w:val="18"/>
        </w:rPr>
        <w:t>ЭТАП ПЕРВЫЙ, РАЗГРОМНЫЙ</w:t>
      </w:r>
    </w:p>
    <w:p w:rsidR="0089051D" w:rsidRDefault="0089051D">
      <w:pPr>
        <w:spacing w:after="470"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1282"/>
        <w:gridCol w:w="1272"/>
        <w:gridCol w:w="1277"/>
        <w:gridCol w:w="1277"/>
        <w:gridCol w:w="1316"/>
      </w:tblGrid>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ГАРМАШ</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Савинский р-н</w:t>
            </w:r>
          </w:p>
          <w:p w:rsidR="0089051D" w:rsidRDefault="0089051D">
            <w:pPr>
              <w:shd w:val="clear" w:color="auto" w:fill="FFFFFF"/>
              <w:rPr>
                <w:sz w:val="14"/>
                <w:szCs w:val="14"/>
              </w:rPr>
            </w:pPr>
            <w:r>
              <w:rPr>
                <w:sz w:val="14"/>
                <w:szCs w:val="14"/>
              </w:rPr>
              <w:t>Харьковской</w:t>
            </w:r>
          </w:p>
          <w:p w:rsidR="0089051D" w:rsidRDefault="0089051D">
            <w:pPr>
              <w:shd w:val="clear" w:color="auto" w:fill="FFFFFF"/>
              <w:rPr>
                <w:sz w:val="14"/>
                <w:szCs w:val="14"/>
              </w:rPr>
            </w:pPr>
            <w:r>
              <w:rPr>
                <w:sz w:val="14"/>
                <w:szCs w:val="14"/>
              </w:rPr>
              <w:t>области</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СОБОЛЬ</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Богодуховской р-н Харьковской области</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37</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СИРЕНКО</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Кагановическ. р-н Сталинск. области,</w:t>
            </w:r>
          </w:p>
          <w:p w:rsidR="0089051D" w:rsidRDefault="0089051D">
            <w:pPr>
              <w:shd w:val="clear" w:color="auto" w:fill="FFFFFF"/>
              <w:ind w:firstLine="5"/>
              <w:rPr>
                <w:sz w:val="14"/>
                <w:szCs w:val="14"/>
              </w:rPr>
            </w:pPr>
            <w:r>
              <w:rPr>
                <w:sz w:val="14"/>
                <w:szCs w:val="14"/>
              </w:rPr>
              <w:t>Серговск.р-н Волошиловград.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СОРОКА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Дебальцевский р-н Сталинской области</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Связь нерегулярная</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МЕЛЬНИЧЕНКО</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Орджоникидзевс кий р-н Сталинской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ЩЕРИЦА-КИЩЕНКО слесарь депо ст. Дебальцева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Дебальцевский, Красноармейски й р-ны Сталинской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ГАПОНОВ</w:t>
            </w:r>
          </w:p>
          <w:p w:rsidR="0089051D" w:rsidRDefault="0089051D">
            <w:pPr>
              <w:shd w:val="clear" w:color="auto" w:fill="FFFFFF"/>
              <w:rPr>
                <w:sz w:val="14"/>
                <w:szCs w:val="14"/>
              </w:rPr>
            </w:pPr>
            <w:r>
              <w:rPr>
                <w:sz w:val="14"/>
                <w:szCs w:val="14"/>
              </w:rPr>
              <w:t>Алексей Гаврилович</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Чистяковский р-н Сталинской области</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13</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МЕЛЬНИК</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Штеповский и Лебединский р-ны Сумской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ИВАЩЕНКО -секретарь райкома КП(б)У</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Миргородский и Гадячский р-ны Полтавской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С НКВД УССР по радио</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ХОЛОД</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Гадячский       р-н Полтавской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ПЮПКО</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2554" w:type="dxa"/>
            <w:gridSpan w:val="2"/>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Действует совместно с отрядом КОВПАКА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РУДНЕВ</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Середино-Будский р-н Сумской 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То же</w:t>
            </w:r>
          </w:p>
        </w:tc>
      </w:tr>
      <w:tr w:rsidR="0089051D">
        <w:tc>
          <w:tcPr>
            <w:tcW w:w="128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Горловский</w:t>
            </w:r>
          </w:p>
        </w:tc>
        <w:tc>
          <w:tcPr>
            <w:tcW w:w="127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34</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ШЕВЕЛЕВ Д.Е.</w:t>
            </w:r>
          </w:p>
          <w:p w:rsidR="0089051D" w:rsidRDefault="0089051D">
            <w:pPr>
              <w:shd w:val="clear" w:color="auto" w:fill="FFFFFF"/>
              <w:rPr>
                <w:sz w:val="14"/>
                <w:szCs w:val="14"/>
              </w:rPr>
            </w:pPr>
            <w:r>
              <w:rPr>
                <w:sz w:val="14"/>
                <w:szCs w:val="14"/>
              </w:rPr>
              <w:t>директор</w:t>
            </w:r>
          </w:p>
          <w:p w:rsidR="0089051D" w:rsidRDefault="0089051D">
            <w:pPr>
              <w:shd w:val="clear" w:color="auto" w:fill="FFFFFF"/>
              <w:rPr>
                <w:sz w:val="14"/>
                <w:szCs w:val="14"/>
              </w:rPr>
            </w:pPr>
            <w:r>
              <w:rPr>
                <w:sz w:val="14"/>
                <w:szCs w:val="14"/>
              </w:rPr>
              <w:t>Горловского</w:t>
            </w:r>
          </w:p>
          <w:p w:rsidR="0089051D" w:rsidRDefault="0089051D">
            <w:pPr>
              <w:shd w:val="clear" w:color="auto" w:fill="FFFFFF"/>
              <w:rPr>
                <w:sz w:val="14"/>
                <w:szCs w:val="14"/>
              </w:rPr>
            </w:pPr>
            <w:r>
              <w:rPr>
                <w:sz w:val="14"/>
                <w:szCs w:val="14"/>
              </w:rPr>
              <w:t>трамвайного</w:t>
            </w:r>
          </w:p>
          <w:p w:rsidR="0089051D" w:rsidRDefault="0089051D">
            <w:pPr>
              <w:shd w:val="clear" w:color="auto" w:fill="FFFFFF"/>
              <w:rPr>
                <w:sz w:val="14"/>
                <w:szCs w:val="14"/>
              </w:rPr>
            </w:pPr>
            <w:r>
              <w:rPr>
                <w:sz w:val="14"/>
                <w:szCs w:val="14"/>
              </w:rPr>
              <w:t>треста</w:t>
            </w:r>
          </w:p>
        </w:tc>
        <w:tc>
          <w:tcPr>
            <w:tcW w:w="127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ind w:firstLine="10"/>
              <w:rPr>
                <w:sz w:val="14"/>
                <w:szCs w:val="14"/>
              </w:rPr>
            </w:pPr>
            <w:r>
              <w:rPr>
                <w:sz w:val="14"/>
                <w:szCs w:val="14"/>
              </w:rPr>
              <w:t>Изюмский р-н Харьков, обл., Ямский р-н Сталинск.обл.</w:t>
            </w:r>
          </w:p>
        </w:tc>
        <w:tc>
          <w:tcPr>
            <w:tcW w:w="1316"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firstLine="5"/>
              <w:rPr>
                <w:sz w:val="14"/>
                <w:szCs w:val="14"/>
              </w:rPr>
            </w:pPr>
            <w:r>
              <w:rPr>
                <w:sz w:val="14"/>
                <w:szCs w:val="14"/>
              </w:rPr>
              <w:t>Связь нерегулярная</w:t>
            </w:r>
          </w:p>
        </w:tc>
      </w:tr>
    </w:tbl>
    <w:p w:rsidR="0089051D" w:rsidRDefault="0089051D">
      <w:pPr>
        <w:sectPr w:rsidR="0089051D">
          <w:footnotePr>
            <w:pos w:val="beneathText"/>
          </w:footnotePr>
          <w:type w:val="continuous"/>
          <w:pgSz w:w="11905" w:h="16837"/>
          <w:pgMar w:top="850" w:right="2902" w:bottom="850" w:left="2599" w:header="708" w:footer="708" w:gutter="0"/>
          <w:cols w:space="720"/>
          <w:docGrid w:linePitch="360"/>
        </w:sectPr>
      </w:pPr>
      <w:r>
        <w:br w:type="page"/>
      </w: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52" type="#_x0000_t202" style="position:absolute;margin-left:-86.6pt;margin-top:.3pt;width:12.8pt;height:10.5pt;z-index:251542528;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36</w:t>
                  </w:r>
                </w:p>
              </w:txbxContent>
            </v:textbox>
            <w10:wrap type="topAndBottom" anchorx="margin"/>
          </v:shape>
        </w:pict>
      </w:r>
      <w:r w:rsidR="0089051D">
        <w:rPr>
          <w:i/>
          <w:iCs/>
          <w:sz w:val="18"/>
          <w:szCs w:val="18"/>
        </w:rPr>
        <w:t>КРАСНЫЕ ПАРТИЗАНЫ УКРАИНЫ</w:t>
      </w:r>
    </w:p>
    <w:p w:rsidR="0089051D" w:rsidRDefault="0089051D">
      <w:pPr>
        <w:spacing w:after="475"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1282"/>
        <w:gridCol w:w="1277"/>
        <w:gridCol w:w="1272"/>
        <w:gridCol w:w="1277"/>
        <w:gridCol w:w="1306"/>
      </w:tblGrid>
      <w:tr w:rsidR="0089051D">
        <w:tc>
          <w:tcPr>
            <w:tcW w:w="1282" w:type="dxa"/>
            <w:tcBorders>
              <w:top w:val="single" w:sz="4" w:space="0" w:color="000000"/>
              <w:left w:val="single" w:sz="4" w:space="0" w:color="000000"/>
            </w:tcBorders>
            <w:shd w:val="clear" w:color="auto" w:fill="FFFFFF"/>
          </w:tcPr>
          <w:p w:rsidR="0089051D" w:rsidRDefault="0089051D">
            <w:pPr>
              <w:shd w:val="clear" w:color="auto" w:fill="FFFFFF"/>
              <w:snapToGrid w:val="0"/>
              <w:rPr>
                <w:sz w:val="14"/>
                <w:szCs w:val="14"/>
              </w:rPr>
            </w:pPr>
            <w:r>
              <w:rPr>
                <w:sz w:val="14"/>
                <w:szCs w:val="14"/>
              </w:rPr>
              <w:t>Серговский</w:t>
            </w:r>
          </w:p>
        </w:tc>
        <w:tc>
          <w:tcPr>
            <w:tcW w:w="1277" w:type="dxa"/>
            <w:tcBorders>
              <w:top w:val="single" w:sz="4" w:space="0" w:color="000000"/>
              <w:left w:val="single" w:sz="4" w:space="0" w:color="000000"/>
            </w:tcBorders>
            <w:shd w:val="clear" w:color="auto" w:fill="FFFFFF"/>
          </w:tcPr>
          <w:p w:rsidR="0089051D" w:rsidRDefault="0089051D">
            <w:pPr>
              <w:shd w:val="clear" w:color="auto" w:fill="FFFFFF"/>
              <w:snapToGrid w:val="0"/>
              <w:rPr>
                <w:sz w:val="14"/>
                <w:szCs w:val="14"/>
              </w:rPr>
            </w:pPr>
            <w:r>
              <w:rPr>
                <w:sz w:val="14"/>
                <w:szCs w:val="14"/>
              </w:rPr>
              <w:t>ЕРОШЕНКО-</w:t>
            </w:r>
          </w:p>
        </w:tc>
        <w:tc>
          <w:tcPr>
            <w:tcW w:w="1272" w:type="dxa"/>
            <w:tcBorders>
              <w:top w:val="single" w:sz="4" w:space="0" w:color="000000"/>
              <w:left w:val="single" w:sz="4" w:space="0" w:color="000000"/>
            </w:tcBorders>
            <w:shd w:val="clear" w:color="auto" w:fill="FFFFFF"/>
          </w:tcPr>
          <w:p w:rsidR="0089051D" w:rsidRDefault="0089051D">
            <w:pPr>
              <w:shd w:val="clear" w:color="auto" w:fill="FFFFFF"/>
              <w:snapToGrid w:val="0"/>
              <w:rPr>
                <w:sz w:val="14"/>
                <w:szCs w:val="14"/>
              </w:rPr>
            </w:pPr>
            <w:r>
              <w:rPr>
                <w:sz w:val="14"/>
                <w:szCs w:val="14"/>
              </w:rPr>
              <w:t>Ворошиловский</w:t>
            </w:r>
          </w:p>
        </w:tc>
        <w:tc>
          <w:tcPr>
            <w:tcW w:w="1277" w:type="dxa"/>
            <w:tcBorders>
              <w:top w:val="single" w:sz="4" w:space="0" w:color="000000"/>
              <w:left w:val="single" w:sz="4" w:space="0" w:color="000000"/>
            </w:tcBorders>
            <w:shd w:val="clear" w:color="auto" w:fill="FFFFFF"/>
          </w:tcPr>
          <w:p w:rsidR="0089051D" w:rsidRDefault="0089051D">
            <w:pPr>
              <w:shd w:val="clear" w:color="auto" w:fill="FFFFFF"/>
              <w:snapToGrid w:val="0"/>
              <w:rPr>
                <w:sz w:val="14"/>
                <w:szCs w:val="14"/>
              </w:rPr>
            </w:pPr>
            <w:r>
              <w:rPr>
                <w:sz w:val="14"/>
                <w:szCs w:val="14"/>
              </w:rPr>
              <w:t>Изюмский р-н</w:t>
            </w:r>
          </w:p>
        </w:tc>
        <w:tc>
          <w:tcPr>
            <w:tcW w:w="1306" w:type="dxa"/>
            <w:tcBorders>
              <w:top w:val="single" w:sz="4" w:space="0" w:color="000000"/>
              <w:left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Оба отряда</w:t>
            </w:r>
          </w:p>
        </w:tc>
      </w:tr>
      <w:tr w:rsidR="0089051D">
        <w:tc>
          <w:tcPr>
            <w:tcW w:w="1282" w:type="dxa"/>
            <w:tcBorders>
              <w:left w:val="single" w:sz="4" w:space="0" w:color="000000"/>
            </w:tcBorders>
            <w:shd w:val="clear" w:color="auto" w:fill="FFFFFF"/>
          </w:tcPr>
          <w:p w:rsidR="0089051D" w:rsidRDefault="0089051D">
            <w:pPr>
              <w:shd w:val="clear" w:color="auto" w:fill="FFFFFF"/>
              <w:snapToGrid w:val="0"/>
            </w:pPr>
          </w:p>
        </w:tc>
        <w:tc>
          <w:tcPr>
            <w:tcW w:w="1277" w:type="dxa"/>
            <w:tcBorders>
              <w:left w:val="single" w:sz="4" w:space="0" w:color="000000"/>
            </w:tcBorders>
            <w:shd w:val="clear" w:color="auto" w:fill="FFFFFF"/>
          </w:tcPr>
          <w:p w:rsidR="0089051D" w:rsidRDefault="0089051D">
            <w:pPr>
              <w:shd w:val="clear" w:color="auto" w:fill="FFFFFF"/>
              <w:snapToGrid w:val="0"/>
              <w:rPr>
                <w:sz w:val="14"/>
                <w:szCs w:val="14"/>
              </w:rPr>
            </w:pPr>
            <w:r>
              <w:rPr>
                <w:sz w:val="14"/>
                <w:szCs w:val="14"/>
              </w:rPr>
              <w:t>директор треста</w:t>
            </w:r>
          </w:p>
        </w:tc>
        <w:tc>
          <w:tcPr>
            <w:tcW w:w="1272" w:type="dxa"/>
            <w:tcBorders>
              <w:left w:val="single" w:sz="4" w:space="0" w:color="000000"/>
            </w:tcBorders>
            <w:shd w:val="clear" w:color="auto" w:fill="FFFFFF"/>
          </w:tcPr>
          <w:p w:rsidR="0089051D" w:rsidRDefault="0089051D">
            <w:pPr>
              <w:shd w:val="clear" w:color="auto" w:fill="FFFFFF"/>
              <w:snapToGrid w:val="0"/>
              <w:rPr>
                <w:sz w:val="14"/>
                <w:szCs w:val="14"/>
              </w:rPr>
            </w:pPr>
            <w:r>
              <w:rPr>
                <w:sz w:val="14"/>
                <w:szCs w:val="14"/>
              </w:rPr>
              <w:t>рн. Ворошиловг-</w:t>
            </w:r>
          </w:p>
        </w:tc>
        <w:tc>
          <w:tcPr>
            <w:tcW w:w="1277" w:type="dxa"/>
            <w:tcBorders>
              <w:left w:val="single" w:sz="4" w:space="0" w:color="000000"/>
            </w:tcBorders>
            <w:shd w:val="clear" w:color="auto" w:fill="FFFFFF"/>
          </w:tcPr>
          <w:p w:rsidR="0089051D" w:rsidRDefault="0089051D">
            <w:pPr>
              <w:shd w:val="clear" w:color="auto" w:fill="FFFFFF"/>
              <w:snapToGrid w:val="0"/>
              <w:rPr>
                <w:sz w:val="14"/>
                <w:szCs w:val="14"/>
              </w:rPr>
            </w:pPr>
            <w:r>
              <w:rPr>
                <w:sz w:val="14"/>
                <w:szCs w:val="14"/>
              </w:rPr>
              <w:t>Харьков, обл.,</w:t>
            </w:r>
          </w:p>
        </w:tc>
        <w:tc>
          <w:tcPr>
            <w:tcW w:w="1306" w:type="dxa"/>
            <w:tcBorders>
              <w:left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периодически</w:t>
            </w:r>
          </w:p>
        </w:tc>
      </w:tr>
      <w:tr w:rsidR="0089051D">
        <w:tc>
          <w:tcPr>
            <w:tcW w:w="1282" w:type="dxa"/>
            <w:tcBorders>
              <w:left w:val="single" w:sz="4" w:space="0" w:color="000000"/>
            </w:tcBorders>
            <w:shd w:val="clear" w:color="auto" w:fill="FFFFFF"/>
          </w:tcPr>
          <w:p w:rsidR="0089051D" w:rsidRDefault="0089051D">
            <w:pPr>
              <w:shd w:val="clear" w:color="auto" w:fill="FFFFFF"/>
              <w:snapToGrid w:val="0"/>
            </w:pPr>
          </w:p>
        </w:tc>
        <w:tc>
          <w:tcPr>
            <w:tcW w:w="1277" w:type="dxa"/>
            <w:tcBorders>
              <w:left w:val="single" w:sz="4" w:space="0" w:color="000000"/>
            </w:tcBorders>
            <w:shd w:val="clear" w:color="auto" w:fill="FFFFFF"/>
          </w:tcPr>
          <w:p w:rsidR="0089051D" w:rsidRDefault="0089051D">
            <w:pPr>
              <w:shd w:val="clear" w:color="auto" w:fill="FFFFFF"/>
              <w:snapToGrid w:val="0"/>
              <w:rPr>
                <w:sz w:val="14"/>
                <w:szCs w:val="14"/>
              </w:rPr>
            </w:pPr>
            <w:r>
              <w:rPr>
                <w:sz w:val="14"/>
                <w:szCs w:val="14"/>
              </w:rPr>
              <w:t>"Стройматериа-</w:t>
            </w:r>
          </w:p>
        </w:tc>
        <w:tc>
          <w:tcPr>
            <w:tcW w:w="1272" w:type="dxa"/>
            <w:tcBorders>
              <w:left w:val="single" w:sz="4" w:space="0" w:color="000000"/>
            </w:tcBorders>
            <w:shd w:val="clear" w:color="auto" w:fill="FFFFFF"/>
          </w:tcPr>
          <w:p w:rsidR="0089051D" w:rsidRDefault="0089051D">
            <w:pPr>
              <w:shd w:val="clear" w:color="auto" w:fill="FFFFFF"/>
              <w:snapToGrid w:val="0"/>
              <w:rPr>
                <w:sz w:val="14"/>
                <w:szCs w:val="14"/>
              </w:rPr>
            </w:pPr>
            <w:r>
              <w:rPr>
                <w:sz w:val="14"/>
                <w:szCs w:val="14"/>
              </w:rPr>
              <w:t>радской обл.</w:t>
            </w:r>
          </w:p>
        </w:tc>
        <w:tc>
          <w:tcPr>
            <w:tcW w:w="1277" w:type="dxa"/>
            <w:tcBorders>
              <w:left w:val="single" w:sz="4" w:space="0" w:color="000000"/>
            </w:tcBorders>
            <w:shd w:val="clear" w:color="auto" w:fill="FFFFFF"/>
          </w:tcPr>
          <w:p w:rsidR="0089051D" w:rsidRDefault="0089051D">
            <w:pPr>
              <w:shd w:val="clear" w:color="auto" w:fill="FFFFFF"/>
              <w:snapToGrid w:val="0"/>
              <w:rPr>
                <w:sz w:val="14"/>
                <w:szCs w:val="14"/>
              </w:rPr>
            </w:pPr>
            <w:r>
              <w:rPr>
                <w:sz w:val="14"/>
                <w:szCs w:val="14"/>
              </w:rPr>
              <w:t>Ямский р-н</w:t>
            </w:r>
          </w:p>
        </w:tc>
        <w:tc>
          <w:tcPr>
            <w:tcW w:w="1306" w:type="dxa"/>
            <w:tcBorders>
              <w:left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совершают</w:t>
            </w:r>
          </w:p>
        </w:tc>
      </w:tr>
      <w:tr w:rsidR="0089051D">
        <w:trPr>
          <w:cantSplit/>
          <w:trHeight w:hRule="exact" w:val="270"/>
        </w:trPr>
        <w:tc>
          <w:tcPr>
            <w:tcW w:w="1282" w:type="dxa"/>
            <w:tcBorders>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лов</w:t>
            </w:r>
          </w:p>
        </w:tc>
        <w:tc>
          <w:tcPr>
            <w:tcW w:w="1272" w:type="dxa"/>
            <w:tcBorders>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Сталинск.обл.</w:t>
            </w:r>
          </w:p>
        </w:tc>
        <w:tc>
          <w:tcPr>
            <w:tcW w:w="1306" w:type="dxa"/>
            <w:vMerge w:val="restart"/>
            <w:tcBorders>
              <w:left w:val="single" w:sz="4" w:space="0" w:color="000000"/>
              <w:right w:val="single" w:sz="4" w:space="0" w:color="000000"/>
            </w:tcBorders>
            <w:shd w:val="clear" w:color="auto" w:fill="FFFFFF"/>
          </w:tcPr>
          <w:p w:rsidR="0089051D" w:rsidRDefault="0089051D">
            <w:pPr>
              <w:shd w:val="clear" w:color="auto" w:fill="FFFFFF"/>
              <w:snapToGrid w:val="0"/>
              <w:rPr>
                <w:sz w:val="14"/>
                <w:szCs w:val="14"/>
              </w:rPr>
            </w:pPr>
            <w:r>
              <w:rPr>
                <w:sz w:val="14"/>
                <w:szCs w:val="14"/>
              </w:rPr>
              <w:t>налеты на тылы противника, переправляясь с нашей территории</w:t>
            </w:r>
          </w:p>
          <w:p w:rsidR="0089051D" w:rsidRDefault="0089051D">
            <w:pPr>
              <w:shd w:val="clear" w:color="auto" w:fill="FFFFFF"/>
              <w:snapToGrid w:val="0"/>
            </w:pPr>
          </w:p>
          <w:p w:rsidR="0089051D" w:rsidRDefault="0089051D">
            <w:pPr>
              <w:shd w:val="clear" w:color="auto" w:fill="FFFFFF"/>
            </w:pPr>
          </w:p>
        </w:tc>
      </w:tr>
      <w:tr w:rsidR="0089051D">
        <w:trPr>
          <w:cantSplit/>
          <w:trHeight w:hRule="exact" w:val="1215"/>
        </w:trPr>
        <w:tc>
          <w:tcPr>
            <w:tcW w:w="1282" w:type="dxa"/>
            <w:tcBorders>
              <w:top w:val="single" w:sz="4" w:space="0" w:color="000000"/>
              <w:left w:val="single" w:sz="4" w:space="0" w:color="000000"/>
            </w:tcBorders>
            <w:shd w:val="clear" w:color="auto" w:fill="FFFFFF"/>
          </w:tcPr>
          <w:p w:rsidR="0089051D" w:rsidRDefault="0089051D">
            <w:pPr>
              <w:shd w:val="clear" w:color="auto" w:fill="FFFFFF"/>
              <w:snapToGrid w:val="0"/>
              <w:rPr>
                <w:sz w:val="14"/>
                <w:szCs w:val="14"/>
              </w:rPr>
            </w:pPr>
            <w:r>
              <w:rPr>
                <w:sz w:val="14"/>
                <w:szCs w:val="14"/>
              </w:rPr>
              <w:t>Славяно-Сербский</w:t>
            </w:r>
          </w:p>
        </w:tc>
        <w:tc>
          <w:tcPr>
            <w:tcW w:w="1277" w:type="dxa"/>
            <w:tcBorders>
              <w:top w:val="single" w:sz="4" w:space="0" w:color="000000"/>
              <w:left w:val="single" w:sz="4" w:space="0" w:color="000000"/>
            </w:tcBorders>
            <w:shd w:val="clear" w:color="auto" w:fill="FFFFFF"/>
          </w:tcPr>
          <w:p w:rsidR="0089051D" w:rsidRDefault="0089051D">
            <w:pPr>
              <w:shd w:val="clear" w:color="auto" w:fill="FFFFFF"/>
              <w:snapToGrid w:val="0"/>
            </w:pPr>
          </w:p>
        </w:tc>
        <w:tc>
          <w:tcPr>
            <w:tcW w:w="1272" w:type="dxa"/>
            <w:tcBorders>
              <w:top w:val="single" w:sz="4" w:space="0" w:color="000000"/>
              <w:left w:val="single" w:sz="4" w:space="0" w:color="000000"/>
            </w:tcBorders>
            <w:shd w:val="clear" w:color="auto" w:fill="FFFFFF"/>
          </w:tcPr>
          <w:p w:rsidR="0089051D" w:rsidRDefault="0089051D">
            <w:pPr>
              <w:shd w:val="clear" w:color="auto" w:fill="FFFFFF"/>
              <w:snapToGrid w:val="0"/>
              <w:rPr>
                <w:sz w:val="14"/>
                <w:szCs w:val="14"/>
              </w:rPr>
            </w:pPr>
            <w:r>
              <w:rPr>
                <w:sz w:val="14"/>
                <w:szCs w:val="14"/>
              </w:rPr>
              <w:t>Терещенко</w:t>
            </w:r>
          </w:p>
        </w:tc>
        <w:tc>
          <w:tcPr>
            <w:tcW w:w="1277" w:type="dxa"/>
            <w:tcBorders>
              <w:top w:val="single" w:sz="4" w:space="0" w:color="000000"/>
              <w:left w:val="single" w:sz="4" w:space="0" w:color="000000"/>
            </w:tcBorders>
            <w:shd w:val="clear" w:color="auto" w:fill="FFFFFF"/>
          </w:tcPr>
          <w:p w:rsidR="0089051D" w:rsidRDefault="0089051D">
            <w:pPr>
              <w:shd w:val="clear" w:color="auto" w:fill="FFFFFF"/>
              <w:snapToGrid w:val="0"/>
              <w:rPr>
                <w:sz w:val="14"/>
                <w:szCs w:val="14"/>
              </w:rPr>
            </w:pPr>
            <w:r>
              <w:rPr>
                <w:sz w:val="14"/>
                <w:szCs w:val="14"/>
              </w:rPr>
              <w:t>Кагановический</w:t>
            </w:r>
          </w:p>
          <w:p w:rsidR="0089051D" w:rsidRDefault="0089051D">
            <w:pPr>
              <w:shd w:val="clear" w:color="auto" w:fill="FFFFFF"/>
              <w:rPr>
                <w:sz w:val="14"/>
                <w:szCs w:val="14"/>
              </w:rPr>
            </w:pPr>
            <w:r>
              <w:rPr>
                <w:sz w:val="14"/>
                <w:szCs w:val="14"/>
              </w:rPr>
              <w:t>р-н</w:t>
            </w:r>
          </w:p>
          <w:p w:rsidR="0089051D" w:rsidRDefault="0089051D">
            <w:pPr>
              <w:shd w:val="clear" w:color="auto" w:fill="FFFFFF"/>
              <w:rPr>
                <w:sz w:val="14"/>
                <w:szCs w:val="14"/>
              </w:rPr>
            </w:pPr>
            <w:r>
              <w:rPr>
                <w:sz w:val="14"/>
                <w:szCs w:val="14"/>
              </w:rPr>
              <w:t>Волошиловградс</w:t>
            </w:r>
          </w:p>
        </w:tc>
        <w:tc>
          <w:tcPr>
            <w:tcW w:w="1306" w:type="dxa"/>
            <w:vMerge/>
            <w:tcBorders>
              <w:left w:val="single" w:sz="4" w:space="0" w:color="000000"/>
              <w:right w:val="single" w:sz="4" w:space="0" w:color="000000"/>
            </w:tcBorders>
            <w:shd w:val="clear" w:color="auto" w:fill="FFFFFF"/>
          </w:tcPr>
          <w:p w:rsidR="0089051D" w:rsidRDefault="0089051D"/>
        </w:tc>
      </w:tr>
      <w:tr w:rsidR="0089051D">
        <w:tc>
          <w:tcPr>
            <w:tcW w:w="1282" w:type="dxa"/>
            <w:tcBorders>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left w:val="single" w:sz="4" w:space="0" w:color="000000"/>
              <w:bottom w:val="single" w:sz="4" w:space="0" w:color="000000"/>
            </w:tcBorders>
            <w:shd w:val="clear" w:color="auto" w:fill="FFFFFF"/>
          </w:tcPr>
          <w:p w:rsidR="0089051D" w:rsidRDefault="0089051D">
            <w:pPr>
              <w:shd w:val="clear" w:color="auto" w:fill="FFFFFF"/>
              <w:snapToGrid w:val="0"/>
            </w:pPr>
          </w:p>
        </w:tc>
        <w:tc>
          <w:tcPr>
            <w:tcW w:w="1272" w:type="dxa"/>
            <w:tcBorders>
              <w:left w:val="single" w:sz="4" w:space="0" w:color="000000"/>
              <w:bottom w:val="single" w:sz="4" w:space="0" w:color="000000"/>
            </w:tcBorders>
            <w:shd w:val="clear" w:color="auto" w:fill="FFFFFF"/>
          </w:tcPr>
          <w:p w:rsidR="0089051D" w:rsidRDefault="0089051D">
            <w:pPr>
              <w:shd w:val="clear" w:color="auto" w:fill="FFFFFF"/>
              <w:snapToGrid w:val="0"/>
            </w:pPr>
          </w:p>
        </w:tc>
        <w:tc>
          <w:tcPr>
            <w:tcW w:w="1277" w:type="dxa"/>
            <w:tcBorders>
              <w:left w:val="single" w:sz="4" w:space="0" w:color="000000"/>
              <w:bottom w:val="single" w:sz="4" w:space="0" w:color="000000"/>
            </w:tcBorders>
            <w:shd w:val="clear" w:color="auto" w:fill="FFFFFF"/>
          </w:tcPr>
          <w:p w:rsidR="0089051D" w:rsidRDefault="0089051D">
            <w:pPr>
              <w:shd w:val="clear" w:color="auto" w:fill="FFFFFF"/>
              <w:snapToGrid w:val="0"/>
              <w:rPr>
                <w:sz w:val="14"/>
                <w:szCs w:val="14"/>
              </w:rPr>
            </w:pPr>
            <w:r>
              <w:rPr>
                <w:sz w:val="14"/>
                <w:szCs w:val="14"/>
              </w:rPr>
              <w:t>кой обл.</w:t>
            </w:r>
          </w:p>
        </w:tc>
        <w:tc>
          <w:tcPr>
            <w:tcW w:w="1306" w:type="dxa"/>
            <w:tcBorders>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bl>
    <w:p w:rsidR="0089051D" w:rsidRDefault="0089051D">
      <w:pPr>
        <w:shd w:val="clear" w:color="auto" w:fill="FFFFFF"/>
        <w:spacing w:before="226"/>
        <w:jc w:val="both"/>
      </w:pPr>
      <w:r>
        <w:t>ПОМ. НАЧ. ШТАБА ИСТРЕБИТЕЛЬНЫХ БАТАЛЬОНОВ НКВД СССР ПОДПОЛКОВНИК</w:t>
      </w:r>
    </w:p>
    <w:p w:rsidR="0089051D" w:rsidRDefault="0089051D">
      <w:pPr>
        <w:shd w:val="clear" w:color="auto" w:fill="FFFFFF"/>
        <w:spacing w:before="5"/>
        <w:ind w:firstLine="3365"/>
      </w:pPr>
      <w:r>
        <w:t>(Подпись) КРЕМЕНЕЦКИЙ 26 мая 1942 г.</w:t>
      </w:r>
    </w:p>
    <w:p w:rsidR="0089051D" w:rsidRDefault="0089051D">
      <w:pPr>
        <w:shd w:val="clear" w:color="auto" w:fill="FFFFFF"/>
        <w:spacing w:before="250"/>
        <w:ind w:left="2016"/>
        <w:jc w:val="right"/>
        <w:rPr>
          <w:i/>
          <w:iCs/>
        </w:rPr>
      </w:pPr>
      <w:r>
        <w:rPr>
          <w:i/>
          <w:iCs/>
        </w:rPr>
        <w:t xml:space="preserve">ГАРФ. - Ф. 9478. - </w:t>
      </w:r>
      <w:r>
        <w:rPr>
          <w:i/>
          <w:iCs/>
          <w:lang w:val="en-US"/>
        </w:rPr>
        <w:t>On</w:t>
      </w:r>
      <w:r>
        <w:rPr>
          <w:i/>
          <w:iCs/>
        </w:rPr>
        <w:t>. 1. - Д. 22. - Л. л. 44-46. Оригинал. Машинопись</w:t>
      </w:r>
    </w:p>
    <w:p w:rsidR="0089051D" w:rsidRDefault="0089051D">
      <w:pPr>
        <w:shd w:val="clear" w:color="auto" w:fill="FFFFFF"/>
        <w:spacing w:before="250"/>
        <w:jc w:val="both"/>
        <w:rPr>
          <w:b/>
          <w:bCs/>
        </w:rPr>
      </w:pPr>
      <w:r>
        <w:rPr>
          <w:b/>
          <w:bCs/>
        </w:rPr>
        <w:t>12. ДОКЛАДНАЯ ЗАПИСКА ВРИО НАРОДНОГО КОМИССАРА ВД УССР С. САВЧЕНКО СЕКРЕТАРЮ ЦК КП/Б/У Д. КОРОТ-ЧЕНКО О МЕРОПРИЯТИЯХ ГЕРМАНСКИХ КОНТРРАЗВЕДЫВАТЕЛЬНЫХ СЛУЖБ ПО УСИЛЕНИЮ БОРЬБЫ С ПАРТИЗАНАМИ</w:t>
      </w:r>
    </w:p>
    <w:p w:rsidR="0089051D" w:rsidRDefault="0089051D">
      <w:pPr>
        <w:shd w:val="clear" w:color="auto" w:fill="FFFFFF"/>
        <w:spacing w:before="10"/>
        <w:jc w:val="right"/>
        <w:rPr>
          <w:b/>
          <w:bCs/>
        </w:rPr>
      </w:pPr>
      <w:r>
        <w:rPr>
          <w:b/>
          <w:bCs/>
        </w:rPr>
        <w:t>21 июня 1942 г.</w:t>
      </w:r>
    </w:p>
    <w:p w:rsidR="0089051D" w:rsidRDefault="0089051D">
      <w:pPr>
        <w:shd w:val="clear" w:color="auto" w:fill="FFFFFF"/>
        <w:spacing w:before="250"/>
        <w:jc w:val="right"/>
      </w:pPr>
      <w:r>
        <w:t>СОВЕРШЕННО СЕКРЕТНО</w:t>
      </w:r>
    </w:p>
    <w:p w:rsidR="0089051D" w:rsidRDefault="0089051D">
      <w:pPr>
        <w:shd w:val="clear" w:color="auto" w:fill="FFFFFF"/>
        <w:spacing w:before="250"/>
        <w:ind w:left="4032"/>
        <w:jc w:val="right"/>
      </w:pPr>
      <w:r>
        <w:t>СЕКРЕТАРЮ КП/б/У Тов. КОРОТЧЕНКО</w:t>
      </w:r>
    </w:p>
    <w:p w:rsidR="0089051D" w:rsidRDefault="0089051D">
      <w:pPr>
        <w:shd w:val="clear" w:color="auto" w:fill="FFFFFF"/>
        <w:spacing w:before="250"/>
        <w:ind w:firstLine="288"/>
        <w:jc w:val="both"/>
      </w:pPr>
      <w:r>
        <w:t>Германское командование усилило борьбу с партизанами. В этих целях немецкая разведка и гестапо, помимо направления войсковых частей на борьбу с партизанами, проводят работу по внедрению своей агентуры в партизанское движение.</w:t>
      </w:r>
    </w:p>
    <w:p w:rsidR="0089051D" w:rsidRDefault="0089051D">
      <w:pPr>
        <w:shd w:val="clear" w:color="auto" w:fill="FFFFFF"/>
        <w:spacing w:before="10"/>
        <w:ind w:firstLine="288"/>
        <w:jc w:val="both"/>
      </w:pPr>
      <w:r>
        <w:t>НКВД УССР арестован ряд агентов немецкой разведки и гестапо, внедрённых в партизанское движение.</w:t>
      </w:r>
    </w:p>
    <w:p w:rsidR="0089051D" w:rsidRDefault="0089051D">
      <w:pPr>
        <w:shd w:val="clear" w:color="auto" w:fill="FFFFFF"/>
        <w:spacing w:before="10"/>
        <w:ind w:firstLine="293"/>
        <w:jc w:val="both"/>
        <w:sectPr w:rsidR="0089051D">
          <w:footnotePr>
            <w:pos w:val="beneathText"/>
          </w:footnotePr>
          <w:type w:val="continuous"/>
          <w:pgSz w:w="11905" w:h="16837"/>
          <w:pgMar w:top="850" w:right="2609" w:bottom="850" w:left="2901" w:header="708" w:footer="708" w:gutter="0"/>
          <w:cols w:space="720"/>
          <w:docGrid w:linePitch="360"/>
        </w:sectPr>
      </w:pPr>
      <w:r>
        <w:t>Расследованием по делам этой агентуры установлено, что немецкая разведка практикует создание лжепартизанских отрядов из кулаков, дезертиров Красной Армии и других предателей. Лжепартизанские отряды, возглавляемые опытными агентами, имели задание внедриться в</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53" type="#_x0000_t202" style="position:absolute;margin-left:229.75pt;margin-top:.05pt;width:12.8pt;height:10.5pt;z-index:25154355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37</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pPr>
      <w:r>
        <w:t>действующие партизанские отряды для их разложения и предательства.</w:t>
      </w:r>
    </w:p>
    <w:p w:rsidR="0089051D" w:rsidRDefault="0089051D">
      <w:pPr>
        <w:shd w:val="clear" w:color="auto" w:fill="FFFFFF"/>
        <w:spacing w:before="10"/>
        <w:ind w:firstLine="298"/>
        <w:jc w:val="both"/>
      </w:pPr>
      <w:r>
        <w:t>Резидент немецкой разведки ГЛУХОВ, 1894 г. рождения, русский, член ВКП/б/ с 1930 года, морской капитан 3 ранга запаса, с 1931 по 1937 г. прокурор по спецделам, до войны начальник судостроительной верфи в гор. Мариуполе, назначенный командиром объединённых партизанских отрядов, сформированных в гор. Киеве и предназначенных для боевых действий на Черниговщине и в Сумской области.</w:t>
      </w:r>
    </w:p>
    <w:p w:rsidR="0089051D" w:rsidRDefault="0089051D">
      <w:pPr>
        <w:shd w:val="clear" w:color="auto" w:fill="FFFFFF"/>
        <w:spacing w:before="10"/>
        <w:ind w:firstLine="293"/>
        <w:jc w:val="both"/>
      </w:pPr>
      <w:r>
        <w:t>Вместо выполнения задания, ГЛУХОВ явился в г. Яготине и предал свой партизанский отряд, свыше 50 человек и базу боеприпасов в 300 тыс. патронов.</w:t>
      </w:r>
    </w:p>
    <w:p w:rsidR="0089051D" w:rsidRDefault="0089051D">
      <w:pPr>
        <w:shd w:val="clear" w:color="auto" w:fill="FFFFFF"/>
        <w:spacing w:before="10"/>
        <w:ind w:firstLine="293"/>
        <w:jc w:val="both"/>
      </w:pPr>
      <w:r>
        <w:t>Будучи завербован немецкой разведкой, ГЛУХОВ выявил и предал ещё три партизанских отряда численностью в 50 человек в Полтавской и Харьковской областях.</w:t>
      </w:r>
    </w:p>
    <w:p w:rsidR="0089051D" w:rsidRDefault="0089051D">
      <w:pPr>
        <w:shd w:val="clear" w:color="auto" w:fill="FFFFFF"/>
        <w:spacing w:before="10"/>
        <w:ind w:firstLine="288"/>
        <w:jc w:val="both"/>
      </w:pPr>
      <w:r>
        <w:t>В гор. Харькове, по приказу офицера разведки, ГЛУХОВ возглавил шпионскую резидентуру и выявил две группы коммунистов, совершавших диверсионные акты на Харьковском и Люботинском ж.д. узлах. Затем, по заданию разведки, ГЛУХОВ, совместно с приданными ему двумя агентами гестапо, сформировал лжепартизанский отряд, с которым прибыл в наш тыл, якобы, для отдыха и пополнения отряда, явился в НКВД УССР и доложил о "боевых" делах отряда.</w:t>
      </w:r>
    </w:p>
    <w:p w:rsidR="0089051D" w:rsidRDefault="0089051D">
      <w:pPr>
        <w:shd w:val="clear" w:color="auto" w:fill="FFFFFF"/>
        <w:spacing w:before="10"/>
        <w:ind w:firstLine="293"/>
        <w:jc w:val="both"/>
      </w:pPr>
      <w:r>
        <w:t>Немецкая разведка поручила ГЛУХОВУ выявить в НКВД УССР дислокацию партизанских отрядов на территории Черниговской, Сумской и Харьковской областей, получить рацию и добиться, чтобы ему снова поручили командовать объединёнными партизанскими отрядами.</w:t>
      </w:r>
    </w:p>
    <w:p w:rsidR="0089051D" w:rsidRDefault="0089051D">
      <w:pPr>
        <w:shd w:val="clear" w:color="auto" w:fill="FFFFFF"/>
        <w:spacing w:before="10"/>
        <w:ind w:firstLine="293"/>
        <w:jc w:val="both"/>
      </w:pPr>
      <w:r>
        <w:t>ГЛУХОВ арестован вместе с участниками созданного им лжепартизанского отряда в числе 10 человек.</w:t>
      </w:r>
    </w:p>
    <w:p w:rsidR="0089051D" w:rsidRDefault="0089051D">
      <w:pPr>
        <w:shd w:val="clear" w:color="auto" w:fill="FFFFFF"/>
        <w:spacing w:before="10"/>
        <w:ind w:firstLine="278"/>
        <w:jc w:val="both"/>
        <w:sectPr w:rsidR="0089051D">
          <w:footnotePr>
            <w:pos w:val="beneathText"/>
          </w:footnotePr>
          <w:type w:val="continuous"/>
          <w:pgSz w:w="11905" w:h="16837"/>
          <w:pgMar w:top="850" w:right="2931" w:bottom="850" w:left="2623" w:header="708" w:footer="708" w:gutter="0"/>
          <w:cols w:space="720"/>
          <w:docGrid w:linePitch="360"/>
        </w:sectPr>
      </w:pPr>
      <w:r>
        <w:t>Аналогично и другое дело. Арестованные агенты германской разведки КУРКЧИДЗЕ Николай Георгиевич, 1908 года рождения, член ВКП/б/ с 1940 г., быв.красноармеец, до войны начальник участка шахты им. Известий и БОНДАРЕНКО Василий Терентьевич, 1902 года рождения, украинец, беспартийный, судим в 1932 г. за должностные преступления, до войны зав.книгокультторгом в г. Красный Луч, Сталинской области. Оба получили специальное задание от немецкой разведки: создать лжепартизанский отряд на нашей территории, получить район боевых действий, пароли и места дислокации других отря-</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54" type="#_x0000_t202" style="position:absolute;margin-left:-86.6pt;margin-top:.3pt;width:9pt;height:10.5pt;z-index:2515445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дов для связи. После переброски через линию фронта в тыл к противнику доложить обо всём немецкой разведке.</w:t>
      </w:r>
    </w:p>
    <w:p w:rsidR="0089051D" w:rsidRDefault="0089051D">
      <w:pPr>
        <w:shd w:val="clear" w:color="auto" w:fill="FFFFFF"/>
        <w:spacing w:before="5"/>
      </w:pPr>
      <w:r>
        <w:t>По делу арестовано 7 человек.</w:t>
      </w:r>
    </w:p>
    <w:p w:rsidR="0089051D" w:rsidRDefault="0089051D">
      <w:pPr>
        <w:shd w:val="clear" w:color="auto" w:fill="FFFFFF"/>
        <w:spacing w:before="5"/>
        <w:ind w:firstLine="288"/>
        <w:jc w:val="both"/>
      </w:pPr>
      <w:r>
        <w:t>Отдельных своих агентов из бывших партизан германская разведка после испытания на практической работе направляет в школу разведчиков гестапо, а затем засылает их в наш тыл для выявления новых формирований партизанских отрядов.</w:t>
      </w:r>
    </w:p>
    <w:p w:rsidR="0089051D" w:rsidRDefault="0089051D">
      <w:pPr>
        <w:shd w:val="clear" w:color="auto" w:fill="FFFFFF"/>
        <w:spacing w:before="10"/>
        <w:ind w:firstLine="283"/>
        <w:jc w:val="both"/>
      </w:pPr>
      <w:r>
        <w:t>Разоблачённый НКВД УССР агент немецкой разведки БУША-РИН Ф.Ф., 1905 года рождения, кандидат в члены ВКП/б/ с 1939 года, до войны начальник штаба МПВО Сталинского района гор.Львова, командир партизанского отряда, сформированного в г. Киеве.</w:t>
      </w:r>
    </w:p>
    <w:p w:rsidR="0089051D" w:rsidRDefault="0089051D">
      <w:pPr>
        <w:shd w:val="clear" w:color="auto" w:fill="FFFFFF"/>
        <w:spacing w:before="5"/>
        <w:ind w:firstLine="293"/>
        <w:jc w:val="both"/>
      </w:pPr>
      <w:r>
        <w:t>После перехода линии фронта БУШАРИН явился к немцам и выдал место расположение своего отряда.</w:t>
      </w:r>
    </w:p>
    <w:p w:rsidR="0089051D" w:rsidRDefault="0089051D">
      <w:pPr>
        <w:shd w:val="clear" w:color="auto" w:fill="FFFFFF"/>
        <w:spacing w:before="10"/>
        <w:ind w:firstLine="288"/>
        <w:jc w:val="both"/>
      </w:pPr>
      <w:r>
        <w:t>БУШАРИН провёл в лагерях военнопленных крупную предательскую работу, выдав до 20 человек партизан, коммунистов и командиров Красной Армии.</w:t>
      </w:r>
    </w:p>
    <w:p w:rsidR="0089051D" w:rsidRDefault="0089051D">
      <w:pPr>
        <w:shd w:val="clear" w:color="auto" w:fill="FFFFFF"/>
        <w:spacing w:before="5"/>
        <w:ind w:firstLine="283"/>
        <w:jc w:val="both"/>
      </w:pPr>
      <w:r>
        <w:t>Окончив специальную школу разведчиков гестапо в гор. Львове, БУШАРИН был направлен в наш тыл с заданием внедриться в НКВД, выявлять формируемые партизанские отряды и предполагаемые районы их боевых действий.</w:t>
      </w:r>
    </w:p>
    <w:p w:rsidR="0089051D" w:rsidRDefault="0089051D">
      <w:pPr>
        <w:shd w:val="clear" w:color="auto" w:fill="FFFFFF"/>
        <w:spacing w:before="5"/>
      </w:pPr>
      <w:r>
        <w:t>БУШАРИН арестован.</w:t>
      </w:r>
    </w:p>
    <w:p w:rsidR="0089051D" w:rsidRDefault="0089051D">
      <w:pPr>
        <w:shd w:val="clear" w:color="auto" w:fill="FFFFFF"/>
        <w:spacing w:before="5"/>
        <w:ind w:firstLine="293"/>
        <w:jc w:val="both"/>
      </w:pPr>
      <w:r>
        <w:t>Гестапо практикует групповые вербовки вставших на путь предательства партизан, поручая им выявление появляющихся в населённых пунктах партизан, лиц, оказывающих содействие партизанам, партийных и советских работников.</w:t>
      </w:r>
    </w:p>
    <w:p w:rsidR="0089051D" w:rsidRDefault="0089051D">
      <w:pPr>
        <w:shd w:val="clear" w:color="auto" w:fill="FFFFFF"/>
        <w:spacing w:before="245"/>
        <w:ind w:firstLine="283"/>
        <w:jc w:val="both"/>
      </w:pPr>
      <w:r>
        <w:t>УНКВД Харьковской области в пос. Панютино, Лозовского района, арестованы бывшие партизаны ПОСТОЛЕНКО, БЕЗЗУБЕНКО и другие, всего 12 человек, которые, будучи направлены в тыл к противнику, добровольно явились в гестапо, выдали базы оружия и продовольствия отряда, после чего все были завербованы. Гестапо перед ними поставило задачу выявить партизан и партийно-советский актив. Эти предатели выдали двух партизан из своего отряда, которых немцы повесили. Они также распространяли среди населения фашистские листовки.</w:t>
      </w:r>
    </w:p>
    <w:p w:rsidR="0089051D" w:rsidRDefault="0089051D">
      <w:pPr>
        <w:shd w:val="clear" w:color="auto" w:fill="FFFFFF"/>
        <w:spacing w:before="5"/>
        <w:ind w:firstLine="365"/>
        <w:jc w:val="both"/>
        <w:sectPr w:rsidR="0089051D">
          <w:footnotePr>
            <w:pos w:val="beneathText"/>
          </w:footnotePr>
          <w:type w:val="continuous"/>
          <w:pgSz w:w="11905" w:h="16837"/>
          <w:pgMar w:top="850" w:right="2648" w:bottom="850" w:left="2906" w:header="708" w:footer="708" w:gutter="0"/>
          <w:cols w:space="720"/>
          <w:docGrid w:linePitch="360"/>
        </w:sectPr>
      </w:pPr>
      <w:r>
        <w:t>УНКВД Сталинской области арестован немецкий шпион КОРНИЕНКО Я.К., 1910 года рождения, член ВКП/б/, до войны директор трикотажной фабрики г. Черновицы. Будучи направлен в тыл немцев во главе диверсионной группы, предал эту группу немцам, был завербован гестапо и переброшен в наш тыл с заданием устроиться в штаб</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55" type="#_x0000_t202" style="position:absolute;margin-left:229.75pt;margin-top:.05pt;width:10pt;height:11.5pt;z-index:251545600;mso-wrap-distance-left:1.9pt;mso-wrap-distance-right:1.9pt;mso-position-horizontal-relative:margin" stroked="f">
            <v:fill color2="black"/>
            <v:textbox inset="0,0,0,0">
              <w:txbxContent>
                <w:p w:rsidR="0089051D" w:rsidRDefault="0089051D">
                  <w:pPr>
                    <w:shd w:val="clear" w:color="auto" w:fill="FFFFFF"/>
                  </w:pPr>
                  <w:r>
                    <w:t>39</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jc w:val="both"/>
      </w:pPr>
      <w:r>
        <w:t>Юго-Западного фронта и собрать данные о штабе фронта, дислокации частей ЮЗФ, после чего возвратиться обратно к немцам.</w:t>
      </w:r>
    </w:p>
    <w:p w:rsidR="0089051D" w:rsidRDefault="0089051D">
      <w:pPr>
        <w:shd w:val="clear" w:color="auto" w:fill="FFFFFF"/>
        <w:spacing w:before="5"/>
        <w:ind w:firstLine="283"/>
        <w:jc w:val="both"/>
      </w:pPr>
      <w:r>
        <w:t>УНКВД Харьковской области разоблачены агенты немецкой разведки ЕРОФЕЕВ Т.С., 1912 г. рождения и ПРУЦКО Ф.Н., 1903 года рождения, жители с. Завгороднее, Петровского района, Харьковской обл., до войны милиционеры Петровского РОМ, участники партизанского отряда. Дезертировали из отряда, перешли на сторону врага, сообщили немцам все данные, известные им об отряде, после чего были завербованы офицером немецкой разведки и переброшены в наш тыл со шпионскими заданиями.</w:t>
      </w:r>
    </w:p>
    <w:p w:rsidR="0089051D" w:rsidRDefault="0089051D">
      <w:pPr>
        <w:shd w:val="clear" w:color="auto" w:fill="FFFFFF"/>
        <w:spacing w:before="5"/>
        <w:ind w:firstLine="288"/>
        <w:jc w:val="both"/>
      </w:pPr>
      <w:r>
        <w:t>Проводятся контрразведывательные мероприятия по усилению борьбы с немецкой агентурой.</w:t>
      </w:r>
    </w:p>
    <w:p w:rsidR="0089051D" w:rsidRDefault="0089051D">
      <w:pPr>
        <w:shd w:val="clear" w:color="auto" w:fill="FFFFFF"/>
        <w:spacing w:before="235"/>
      </w:pPr>
      <w:r>
        <w:t>Врио НАРОДНЫЙ КОМИССАР ВНУТРЕННИХ ДЕЛ УССР</w:t>
      </w:r>
    </w:p>
    <w:p w:rsidR="0089051D" w:rsidRDefault="0089051D">
      <w:pPr>
        <w:shd w:val="clear" w:color="auto" w:fill="FFFFFF"/>
        <w:spacing w:before="5"/>
        <w:ind w:firstLine="3869"/>
      </w:pPr>
      <w:r>
        <w:t>(Подпись) САВЧЕНКО № 549/сп 21 июня 1942 г. п. Меловое Ворошиловградской обл. УССР</w:t>
      </w:r>
    </w:p>
    <w:p w:rsidR="0089051D" w:rsidRDefault="0089051D">
      <w:pPr>
        <w:shd w:val="clear" w:color="auto" w:fill="FFFFFF"/>
        <w:spacing w:before="240"/>
        <w:ind w:left="1214"/>
        <w:rPr>
          <w:i/>
          <w:iCs/>
        </w:rPr>
      </w:pPr>
      <w:r>
        <w:rPr>
          <w:i/>
          <w:iCs/>
        </w:rPr>
        <w:t xml:space="preserve">ЦДАГО Украти. </w:t>
      </w:r>
      <w:r>
        <w:rPr>
          <w:i/>
          <w:iCs/>
          <w:spacing w:val="40"/>
        </w:rPr>
        <w:t>-Ф.1.-</w:t>
      </w:r>
      <w:r>
        <w:rPr>
          <w:i/>
          <w:iCs/>
        </w:rPr>
        <w:t xml:space="preserve"> </w:t>
      </w:r>
      <w:r>
        <w:rPr>
          <w:i/>
          <w:iCs/>
          <w:lang w:val="en-US"/>
        </w:rPr>
        <w:t>On</w:t>
      </w:r>
      <w:r>
        <w:rPr>
          <w:i/>
          <w:iCs/>
        </w:rPr>
        <w:t>. 22. - Спр. 63. - Арк. 171-175.</w:t>
      </w:r>
    </w:p>
    <w:p w:rsidR="0089051D" w:rsidRDefault="0089051D">
      <w:pPr>
        <w:shd w:val="clear" w:color="auto" w:fill="FFFFFF"/>
        <w:jc w:val="right"/>
        <w:rPr>
          <w:i/>
          <w:iCs/>
        </w:rPr>
      </w:pPr>
      <w:r>
        <w:rPr>
          <w:i/>
          <w:iCs/>
        </w:rPr>
        <w:t>Оригинал. Машинопись</w:t>
      </w:r>
    </w:p>
    <w:p w:rsidR="0089051D" w:rsidRDefault="0089051D">
      <w:pPr>
        <w:shd w:val="clear" w:color="auto" w:fill="FFFFFF"/>
        <w:spacing w:before="240"/>
        <w:jc w:val="both"/>
        <w:rPr>
          <w:b/>
          <w:bCs/>
        </w:rPr>
      </w:pPr>
      <w:r>
        <w:rPr>
          <w:b/>
          <w:bCs/>
        </w:rPr>
        <w:t>13. СООБЩЕНИЕ НАЧАЛЬНИКА УШПД Т. СТРОКАЧА НАЧАЛЬНИКУ ОСОБОГО ОТДЕЛА НКВД СТАЛИНГРАДСКОГО ФРОНТА СЕЛИВАНОВСКОМУ О ДЕЗЕРТИРСТВЕ РЯДА ПАРТИЗАН ИЗ ОТРЯДА КАРНАУХОВА</w:t>
      </w:r>
    </w:p>
    <w:p w:rsidR="0089051D" w:rsidRDefault="0089051D">
      <w:pPr>
        <w:shd w:val="clear" w:color="auto" w:fill="FFFFFF"/>
        <w:spacing w:before="5"/>
        <w:jc w:val="right"/>
        <w:rPr>
          <w:b/>
          <w:bCs/>
        </w:rPr>
      </w:pPr>
      <w:r>
        <w:t xml:space="preserve">4 </w:t>
      </w:r>
      <w:r>
        <w:rPr>
          <w:b/>
          <w:bCs/>
        </w:rPr>
        <w:t>августа 1942 г.</w:t>
      </w:r>
    </w:p>
    <w:p w:rsidR="0089051D" w:rsidRDefault="0089051D">
      <w:pPr>
        <w:shd w:val="clear" w:color="auto" w:fill="FFFFFF"/>
        <w:ind w:right="4435"/>
      </w:pPr>
      <w:r>
        <w:t>№ 4842/2 2-й отдел 4 августа 42 г. Сталинград</w:t>
      </w:r>
    </w:p>
    <w:p w:rsidR="0089051D" w:rsidRDefault="0089051D">
      <w:pPr>
        <w:shd w:val="clear" w:color="auto" w:fill="FFFFFF"/>
        <w:jc w:val="right"/>
      </w:pPr>
      <w:r>
        <w:t>НАЧАЛЬНИКУ ОСОБОГО ОТДЕЛА НКВД</w:t>
      </w:r>
    </w:p>
    <w:p w:rsidR="0089051D" w:rsidRDefault="0089051D">
      <w:pPr>
        <w:shd w:val="clear" w:color="auto" w:fill="FFFFFF"/>
        <w:spacing w:before="5"/>
        <w:jc w:val="right"/>
      </w:pPr>
      <w:r>
        <w:t>СТАЛИНГРАДСКОГО ФРОНТА -</w:t>
      </w:r>
    </w:p>
    <w:p w:rsidR="0089051D" w:rsidRDefault="0089051D">
      <w:pPr>
        <w:shd w:val="clear" w:color="auto" w:fill="FFFFFF"/>
        <w:spacing w:before="5"/>
        <w:jc w:val="right"/>
      </w:pPr>
      <w:r>
        <w:t>Ст. майору государственной безопасности</w:t>
      </w:r>
    </w:p>
    <w:p w:rsidR="0089051D" w:rsidRDefault="0089051D">
      <w:pPr>
        <w:shd w:val="clear" w:color="auto" w:fill="FFFFFF"/>
        <w:spacing w:before="5"/>
        <w:jc w:val="right"/>
      </w:pPr>
      <w:r>
        <w:t>Тов. СЕЛИВАНОВСКОМУ</w:t>
      </w:r>
    </w:p>
    <w:p w:rsidR="0089051D" w:rsidRDefault="0089051D">
      <w:pPr>
        <w:shd w:val="clear" w:color="auto" w:fill="FFFFFF"/>
        <w:spacing w:before="235"/>
        <w:ind w:right="1613"/>
        <w:sectPr w:rsidR="0089051D">
          <w:footnotePr>
            <w:pos w:val="beneathText"/>
          </w:footnotePr>
          <w:type w:val="continuous"/>
          <w:pgSz w:w="11905" w:h="16837"/>
          <w:pgMar w:top="850" w:right="2931" w:bottom="850" w:left="2623" w:header="708" w:footer="708" w:gutter="0"/>
          <w:cols w:space="720"/>
          <w:docGrid w:linePitch="360"/>
        </w:sectPr>
      </w:pPr>
      <w:r>
        <w:t>Пометка: «Отметить в карточках о дезертирстве. 9.8.42 (Подпись неразб.)»</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2880" w:left="4644" w:header="708" w:footer="708" w:gutter="0"/>
          <w:cols w:space="720"/>
          <w:docGrid w:linePitch="360"/>
        </w:sectPr>
      </w:pPr>
      <w:r>
        <w:rPr>
          <w:noProof/>
          <w:lang w:val="uk-UA" w:eastAsia="uk-UA"/>
        </w:rPr>
        <w:pict>
          <v:shape id="_x0000_s1056" type="#_x0000_t202" style="position:absolute;margin-left:-86.6pt;margin-top:.3pt;width:12.8pt;height:10.5pt;z-index:25154662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40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93"/>
        <w:jc w:val="both"/>
      </w:pPr>
      <w:r>
        <w:t>При отходе части Красной Армии с территории Сталинской области был оставлен для партизанских действий в тылу противника отряд под командованием КАРНАУХОВА.</w:t>
      </w:r>
    </w:p>
    <w:p w:rsidR="0089051D" w:rsidRDefault="0089051D">
      <w:pPr>
        <w:shd w:val="clear" w:color="auto" w:fill="FFFFFF"/>
        <w:ind w:firstLine="288"/>
        <w:jc w:val="both"/>
      </w:pPr>
      <w:r>
        <w:t>Ряд командиров и бойцов указанного отряда панически бежали в тыл Красной Армии из района действия партизанского отряда, не выполнив боевого приказа.</w:t>
      </w:r>
    </w:p>
    <w:p w:rsidR="0089051D" w:rsidRDefault="0089051D">
      <w:pPr>
        <w:shd w:val="clear" w:color="auto" w:fill="FFFFFF"/>
        <w:spacing w:before="10"/>
        <w:ind w:firstLine="288"/>
        <w:jc w:val="both"/>
      </w:pPr>
      <w:r>
        <w:t>Украинский штаб партизанского движения задержал в гор. Сталинграде дезертировавших из отряда:</w:t>
      </w:r>
    </w:p>
    <w:p w:rsidR="0089051D" w:rsidRDefault="0089051D">
      <w:pPr>
        <w:numPr>
          <w:ilvl w:val="0"/>
          <w:numId w:val="58"/>
        </w:numPr>
        <w:shd w:val="clear" w:color="auto" w:fill="FFFFFF"/>
        <w:tabs>
          <w:tab w:val="left" w:pos="0"/>
          <w:tab w:val="left" w:pos="259"/>
        </w:tabs>
        <w:spacing w:before="10"/>
      </w:pPr>
      <w:r>
        <w:t>Пом[ощника]  командира отряда - РАШКОВА Александра Ил ларионовича, 1898 г. рожд.</w:t>
      </w:r>
    </w:p>
    <w:p w:rsidR="0089051D" w:rsidRDefault="0089051D">
      <w:pPr>
        <w:numPr>
          <w:ilvl w:val="0"/>
          <w:numId w:val="58"/>
        </w:numPr>
        <w:shd w:val="clear" w:color="auto" w:fill="FFFFFF"/>
        <w:tabs>
          <w:tab w:val="left" w:pos="0"/>
          <w:tab w:val="left" w:pos="259"/>
        </w:tabs>
        <w:spacing w:before="10"/>
      </w:pPr>
      <w:r>
        <w:t>Командира группы отряда - РЕЗНИЧЕНКО Никиту Трофимо вича, 1905 г. рожд.</w:t>
      </w:r>
    </w:p>
    <w:p w:rsidR="0089051D" w:rsidRDefault="0089051D">
      <w:pPr>
        <w:numPr>
          <w:ilvl w:val="0"/>
          <w:numId w:val="58"/>
        </w:numPr>
        <w:shd w:val="clear" w:color="auto" w:fill="FFFFFF"/>
        <w:tabs>
          <w:tab w:val="left" w:pos="0"/>
          <w:tab w:val="left" w:pos="259"/>
        </w:tabs>
        <w:spacing w:before="10"/>
      </w:pPr>
      <w:r>
        <w:t>Политрука группы - РЫПЕНКО Степана Александровича, 1901. рожд.</w:t>
      </w:r>
    </w:p>
    <w:p w:rsidR="0089051D" w:rsidRDefault="0089051D">
      <w:pPr>
        <w:numPr>
          <w:ilvl w:val="0"/>
          <w:numId w:val="58"/>
        </w:numPr>
        <w:shd w:val="clear" w:color="auto" w:fill="FFFFFF"/>
        <w:tabs>
          <w:tab w:val="left" w:pos="0"/>
          <w:tab w:val="left" w:pos="259"/>
        </w:tabs>
        <w:spacing w:before="10"/>
      </w:pPr>
      <w:r>
        <w:t>Командира группы отряда - БЕЛЕВЕЦ Власа Фёдоровича, 1900 г.   рожд.</w:t>
      </w:r>
    </w:p>
    <w:p w:rsidR="0089051D" w:rsidRDefault="0089051D">
      <w:pPr>
        <w:shd w:val="clear" w:color="auto" w:fill="FFFFFF"/>
        <w:tabs>
          <w:tab w:val="left" w:pos="202"/>
        </w:tabs>
        <w:spacing w:before="10"/>
      </w:pPr>
      <w:r>
        <w:t>5.</w:t>
      </w:r>
      <w:r>
        <w:tab/>
        <w:t>Старшину группы - БОРОДЕНКО Александра Фёдоровича,</w:t>
      </w:r>
    </w:p>
    <w:p w:rsidR="0089051D" w:rsidRDefault="0089051D">
      <w:pPr>
        <w:shd w:val="clear" w:color="auto" w:fill="FFFFFF"/>
        <w:spacing w:before="10"/>
        <w:ind w:firstLine="269"/>
      </w:pPr>
      <w:r>
        <w:t>1893 г. рожд. Направляя задержанных дезертиров в Ваше распоряжение, прошу о привлечении их к ответственности в соответствии с приказом Народного Комиссара Обороны СССР [И. Сталина] № 227...</w:t>
      </w:r>
    </w:p>
    <w:p w:rsidR="0089051D" w:rsidRDefault="0089051D">
      <w:pPr>
        <w:shd w:val="clear" w:color="auto" w:fill="FFFFFF"/>
        <w:spacing w:before="250"/>
      </w:pPr>
      <w:r>
        <w:t>НАЧАЛЬНИК   УКРАИНСКОГО   ШТАБА   ПАРТИЗАНСКОГО</w:t>
      </w:r>
    </w:p>
    <w:p w:rsidR="0089051D" w:rsidRDefault="0089051D">
      <w:pPr>
        <w:shd w:val="clear" w:color="auto" w:fill="FFFFFF"/>
        <w:spacing w:before="14"/>
      </w:pPr>
      <w:r>
        <w:t>ДВИЖЕНИЯ</w:t>
      </w:r>
    </w:p>
    <w:p w:rsidR="0089051D" w:rsidRDefault="0089051D">
      <w:pPr>
        <w:shd w:val="clear" w:color="auto" w:fill="FFFFFF"/>
        <w:spacing w:before="5"/>
      </w:pPr>
      <w:r>
        <w:t>МАЙОР ГОСБЕЗОПАСНОСТИ</w:t>
      </w:r>
    </w:p>
    <w:p w:rsidR="0089051D" w:rsidRDefault="0089051D">
      <w:pPr>
        <w:shd w:val="clear" w:color="auto" w:fill="FFFFFF"/>
        <w:spacing w:before="10"/>
        <w:jc w:val="right"/>
      </w:pPr>
      <w:r>
        <w:t>/СТРОКАЧ/</w:t>
      </w:r>
    </w:p>
    <w:p w:rsidR="0089051D" w:rsidRDefault="0089051D">
      <w:pPr>
        <w:shd w:val="clear" w:color="auto" w:fill="FFFFFF"/>
        <w:spacing w:before="10"/>
      </w:pPr>
      <w:r>
        <w:t>Верно: Ст. пом.нач.2 отдела (Подпись неразб.)</w:t>
      </w:r>
    </w:p>
    <w:p w:rsidR="0089051D" w:rsidRDefault="0089051D">
      <w:pPr>
        <w:shd w:val="clear" w:color="auto" w:fill="FFFFFF"/>
        <w:spacing w:before="10"/>
      </w:pPr>
      <w:r>
        <w:t>4.8.</w:t>
      </w:r>
    </w:p>
    <w:p w:rsidR="0089051D" w:rsidRDefault="0089051D">
      <w:pPr>
        <w:shd w:val="clear" w:color="auto" w:fill="FFFFFF"/>
        <w:spacing w:before="254"/>
        <w:jc w:val="right"/>
        <w:rPr>
          <w:i/>
          <w:iCs/>
        </w:rPr>
      </w:pPr>
      <w:r>
        <w:rPr>
          <w:i/>
          <w:iCs/>
        </w:rPr>
        <w:t xml:space="preserve">ЦДАГО Украгни. - Ф. 62. - </w:t>
      </w:r>
      <w:r>
        <w:rPr>
          <w:i/>
          <w:iCs/>
          <w:lang w:val="en-US"/>
        </w:rPr>
        <w:t>On</w:t>
      </w:r>
      <w:r>
        <w:rPr>
          <w:i/>
          <w:iCs/>
        </w:rPr>
        <w:t>. 1. - Спр. 193. - Арк. 153.</w:t>
      </w:r>
    </w:p>
    <w:p w:rsidR="0089051D" w:rsidRDefault="0089051D">
      <w:pPr>
        <w:shd w:val="clear" w:color="auto" w:fill="FFFFFF"/>
        <w:spacing w:before="5"/>
        <w:jc w:val="right"/>
        <w:rPr>
          <w:i/>
          <w:iCs/>
        </w:rPr>
        <w:sectPr w:rsidR="0089051D">
          <w:footnotePr>
            <w:pos w:val="beneathText"/>
          </w:footnotePr>
          <w:type w:val="continuous"/>
          <w:pgSz w:w="11905" w:h="16837"/>
          <w:pgMar w:top="850" w:right="2643" w:bottom="2880" w:left="2911"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71" w:bottom="288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57" type="#_x0000_t202" style="position:absolute;margin-left:229.75pt;margin-top:.05pt;width:10pt;height:11.5pt;z-index:251547648;mso-wrap-distance-left:1.9pt;mso-wrap-distance-right:1.9pt;mso-position-horizontal-relative:margin" stroked="f">
            <v:fill color2="black"/>
            <v:textbox inset="0,0,0,0">
              <w:txbxContent>
                <w:p w:rsidR="0089051D" w:rsidRDefault="0089051D">
                  <w:pPr>
                    <w:shd w:val="clear" w:color="auto" w:fill="FFFFFF"/>
                    <w:rPr>
                      <w:b/>
                      <w:bCs/>
                    </w:rPr>
                  </w:pPr>
                  <w:r>
                    <w:rPr>
                      <w:b/>
                      <w:bCs/>
                    </w:rPr>
                    <w:t>41</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jc w:val="both"/>
        <w:rPr>
          <w:b/>
          <w:bCs/>
        </w:rPr>
      </w:pPr>
      <w:r>
        <w:rPr>
          <w:b/>
          <w:bCs/>
        </w:rPr>
        <w:t>14. ИЗ ДОКЛАДНОЙ ЗАПИСКИ ВРИО НАРОДНОГО КОМИССАРА ВД УССР С. САВЧЕНКО ПЕРВОМУ СЕКРЕТАРЮ ЦК КП/Б/У Н. ХРУЩЁВУ О БОРЬБЕ ПАРТИЗАН И ПОДПОЛЬЩИКОВ В ОККУПИРОВАННЫХ ПРОТИВНИКОМ ОБЛАСТЯХ УКРАИНЫ</w:t>
      </w:r>
    </w:p>
    <w:p w:rsidR="0089051D" w:rsidRDefault="0089051D">
      <w:pPr>
        <w:shd w:val="clear" w:color="auto" w:fill="FFFFFF"/>
        <w:spacing w:before="10"/>
        <w:jc w:val="right"/>
      </w:pPr>
      <w:r>
        <w:rPr>
          <w:b/>
          <w:bCs/>
        </w:rPr>
        <w:t xml:space="preserve">25 </w:t>
      </w:r>
      <w:r>
        <w:t xml:space="preserve">сентября </w:t>
      </w:r>
      <w:r>
        <w:rPr>
          <w:b/>
          <w:bCs/>
        </w:rPr>
        <w:t xml:space="preserve">1942 </w:t>
      </w:r>
      <w:r>
        <w:t>г.</w:t>
      </w:r>
    </w:p>
    <w:p w:rsidR="0089051D" w:rsidRDefault="0089051D">
      <w:pPr>
        <w:shd w:val="clear" w:color="auto" w:fill="FFFFFF"/>
        <w:spacing w:before="250"/>
        <w:jc w:val="right"/>
      </w:pPr>
      <w:r>
        <w:t>СОВЕРШЕННО СЕКРЕТНО</w:t>
      </w:r>
    </w:p>
    <w:p w:rsidR="0089051D" w:rsidRDefault="0089051D">
      <w:pPr>
        <w:shd w:val="clear" w:color="auto" w:fill="FFFFFF"/>
        <w:spacing w:before="250"/>
        <w:ind w:left="1824" w:hanging="1824"/>
      </w:pPr>
      <w:r>
        <w:t>СЕКРЕТАРЮ ЦЕНТРАЛЬНОГО КОМИТЕТА ЦК КП/б/У тов. ХРУЩЕВУ Н.С.</w:t>
      </w:r>
    </w:p>
    <w:p w:rsidR="0089051D" w:rsidRDefault="0089051D">
      <w:pPr>
        <w:shd w:val="clear" w:color="auto" w:fill="FFFFFF"/>
        <w:spacing w:before="250"/>
      </w:pPr>
      <w:r>
        <w:t>О БОРЬБЕ СОВЕТСКИХ ПАТРИОТОВ С ФАШИСТАМИ В ОККУПИРОВАННЫХ ПРОТИВНИКОМ ОБЛАСТЯХ УКРАИНЫ. По состоянию на 20.9.1942 г.</w:t>
      </w:r>
    </w:p>
    <w:p w:rsidR="0089051D" w:rsidRDefault="0089051D">
      <w:pPr>
        <w:shd w:val="clear" w:color="auto" w:fill="FFFFFF"/>
        <w:spacing w:before="730"/>
        <w:ind w:firstLine="283"/>
        <w:jc w:val="both"/>
      </w:pPr>
      <w:r>
        <w:t>По данным от 20.2.42 г. партизанский отряд, возглавляемый ЦИ-БУЛЬКО, оперировавшицй в Коломакском районе [Харьковской области], в последнее время активности не проявлял, совершил лишь один налёт на Коломакскую комендатуру, убив при этом одного часового.</w:t>
      </w:r>
    </w:p>
    <w:p w:rsidR="0089051D" w:rsidRDefault="0089051D">
      <w:pPr>
        <w:shd w:val="clear" w:color="auto" w:fill="FFFFFF"/>
        <w:spacing w:before="10"/>
        <w:ind w:firstLine="288"/>
        <w:jc w:val="both"/>
      </w:pPr>
      <w:r>
        <w:t>По инициативе ЦИБУЛЬКО партизаны, в связи с морозами закопали оружие, боеприпасы и разошлись по домам с целью, якобы вновь активизироваться при наступлении весны.</w:t>
      </w:r>
    </w:p>
    <w:p w:rsidR="0089051D" w:rsidRDefault="0089051D">
      <w:pPr>
        <w:shd w:val="clear" w:color="auto" w:fill="FFFFFF"/>
        <w:spacing w:before="10"/>
        <w:ind w:firstLine="278"/>
        <w:jc w:val="both"/>
      </w:pPr>
      <w:r>
        <w:t>Через полтора месяца ЦИБУЛЬКО, будучи выдан старостой села Редкодуб, сам выдал участников партизанского отряда и указал место, где закопано оружие и боеприпасы.</w:t>
      </w:r>
    </w:p>
    <w:p w:rsidR="0089051D" w:rsidRDefault="0089051D">
      <w:pPr>
        <w:shd w:val="clear" w:color="auto" w:fill="FFFFFF"/>
        <w:spacing w:before="14"/>
      </w:pPr>
      <w:r>
        <w:t>[...]</w:t>
      </w:r>
    </w:p>
    <w:p w:rsidR="0089051D" w:rsidRDefault="0089051D">
      <w:pPr>
        <w:shd w:val="clear" w:color="auto" w:fill="FFFFFF"/>
        <w:spacing w:before="5"/>
        <w:ind w:firstLine="293"/>
        <w:jc w:val="both"/>
      </w:pPr>
      <w:r>
        <w:t>По рассказам жителей Зачепиловского района [Харьковской области], в с. Фёдоровка этого же района, зимой с.г. были высажены с самолёта 5 человек партизан, вооружённых автоматическим оружием. Партизаны зашли к недавно назначенному старосте села и потребовали обед, заявив: "Мы вчера были в Воронеже, а нынче здесь".</w:t>
      </w:r>
    </w:p>
    <w:p w:rsidR="0089051D" w:rsidRDefault="0089051D">
      <w:pPr>
        <w:shd w:val="clear" w:color="auto" w:fill="FFFFFF"/>
        <w:spacing w:before="5"/>
        <w:ind w:firstLine="293"/>
        <w:jc w:val="both"/>
        <w:sectPr w:rsidR="0089051D">
          <w:footnotePr>
            <w:pos w:val="beneathText"/>
          </w:footnotePr>
          <w:type w:val="continuous"/>
          <w:pgSz w:w="11905" w:h="16837"/>
          <w:pgMar w:top="850" w:right="2931" w:bottom="850" w:left="2628" w:header="708" w:footer="708" w:gutter="0"/>
          <w:cols w:space="720"/>
          <w:docGrid w:linePitch="360"/>
        </w:sectPr>
      </w:pPr>
      <w:r>
        <w:t>Староста через полицейских известил о партизанах немецкую комендатуру г. Красноград. В село прибыли солдаты. Партизаны около</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58" type="#_x0000_t202" style="position:absolute;margin-left:-86.6pt;margin-top:.3pt;width:12.8pt;height:10.5pt;z-index:25154867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42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суток оказывали сопротивление прибывшим солдатам и в конце-кон-цов застрелились.</w:t>
      </w:r>
    </w:p>
    <w:p w:rsidR="0089051D" w:rsidRDefault="0089051D">
      <w:pPr>
        <w:shd w:val="clear" w:color="auto" w:fill="FFFFFF"/>
        <w:spacing w:before="240"/>
        <w:ind w:firstLine="288"/>
        <w:jc w:val="both"/>
      </w:pPr>
      <w:r>
        <w:t>По данным от 6.5.42 г. в г. Краматорск, 5 участников партизанского отряда, существующего в этом районе, были окружены в одном доме немецкими солдатами и полицейскими. При перестрелке убит один полицейский и ранен солдат. Все 5 партизан погибли в неравном бою.</w:t>
      </w:r>
    </w:p>
    <w:p w:rsidR="0089051D" w:rsidRDefault="0089051D">
      <w:pPr>
        <w:shd w:val="clear" w:color="auto" w:fill="FFFFFF"/>
        <w:spacing w:before="5"/>
        <w:ind w:firstLine="283"/>
        <w:jc w:val="both"/>
      </w:pPr>
      <w:r>
        <w:t>Участников партизанского отряда выдал предатель, фамилия коего не установлена.</w:t>
      </w:r>
    </w:p>
    <w:p w:rsidR="0089051D" w:rsidRDefault="0089051D">
      <w:pPr>
        <w:shd w:val="clear" w:color="auto" w:fill="FFFFFF"/>
        <w:spacing w:before="240"/>
        <w:ind w:firstLine="283"/>
        <w:jc w:val="both"/>
      </w:pPr>
      <w:r>
        <w:t>5.2.42 г. в г. Никополь германские военные власти расстреляли 85 партизан - шахтёров рудника им. Коминтерна, Никопольского района [Днепропетровской области].</w:t>
      </w:r>
    </w:p>
    <w:p w:rsidR="0089051D" w:rsidRDefault="0089051D">
      <w:pPr>
        <w:shd w:val="clear" w:color="auto" w:fill="FFFFFF"/>
        <w:spacing w:before="5"/>
        <w:ind w:firstLine="288"/>
        <w:jc w:val="both"/>
      </w:pPr>
      <w:r>
        <w:t>Партизаны были выданы одним предателем, участником партизанского отряда.</w:t>
      </w:r>
    </w:p>
    <w:p w:rsidR="0089051D" w:rsidRDefault="0089051D">
      <w:pPr>
        <w:shd w:val="clear" w:color="auto" w:fill="FFFFFF"/>
        <w:spacing w:before="235"/>
        <w:ind w:firstLine="278"/>
        <w:jc w:val="both"/>
      </w:pPr>
      <w:r>
        <w:t>По данным от 26.10.41 г. в с. Песчаное, Решетиловского района [Полтавской области], к старосте села явились партизаны и потребовали от него хлеба и сала. Староста не удовлетворил требования партизан и заявил о них коменданту. Прибывший в село карательный отряд арестовал 12 партизан.</w:t>
      </w:r>
    </w:p>
    <w:p w:rsidR="0089051D" w:rsidRDefault="0089051D">
      <w:pPr>
        <w:shd w:val="clear" w:color="auto" w:fill="FFFFFF"/>
        <w:spacing w:before="10"/>
      </w:pPr>
      <w:r>
        <w:t>[...]</w:t>
      </w:r>
    </w:p>
    <w:p w:rsidR="0089051D" w:rsidRDefault="0089051D">
      <w:pPr>
        <w:shd w:val="clear" w:color="auto" w:fill="FFFFFF"/>
        <w:ind w:firstLine="283"/>
        <w:jc w:val="both"/>
      </w:pPr>
      <w:r>
        <w:t>27.9.41 г. недалеко от г. Остер [Черниговской области], 2 человека, шедшие в направлении г. Харьков, в беседе с нашим источником рассказали, что они партизаны, что командир и комиссар их партизанского отряда сбежали. Партизаны из этого отряда были вывезены из г. Харьков в леса на Десну, с населением не связались и, съев все запасы питания, закопали оружие и разбрелись по домам.</w:t>
      </w:r>
    </w:p>
    <w:p w:rsidR="0089051D" w:rsidRDefault="0089051D">
      <w:pPr>
        <w:shd w:val="clear" w:color="auto" w:fill="FFFFFF"/>
        <w:ind w:firstLine="288"/>
        <w:jc w:val="both"/>
      </w:pPr>
      <w:r>
        <w:t>Один из этих двух партизан будто бы преподавал историю партии в Харьковском сельхозинституте.</w:t>
      </w:r>
    </w:p>
    <w:p w:rsidR="0089051D" w:rsidRDefault="0089051D">
      <w:pPr>
        <w:shd w:val="clear" w:color="auto" w:fill="FFFFFF"/>
        <w:spacing w:before="10"/>
      </w:pPr>
      <w:r>
        <w:t>[...]</w:t>
      </w:r>
    </w:p>
    <w:p w:rsidR="0089051D" w:rsidRDefault="0089051D">
      <w:pPr>
        <w:shd w:val="clear" w:color="auto" w:fill="FFFFFF"/>
        <w:spacing w:before="230"/>
      </w:pPr>
      <w:r>
        <w:t>ВРИО НАРОДНОГО КОМИССАРА ВНУТРЕННИХ ДЕЛ УССР</w:t>
      </w:r>
    </w:p>
    <w:p w:rsidR="0089051D" w:rsidRDefault="0089051D">
      <w:pPr>
        <w:shd w:val="clear" w:color="auto" w:fill="FFFFFF"/>
        <w:spacing w:before="5"/>
        <w:jc w:val="right"/>
      </w:pPr>
      <w:r>
        <w:t>(Подпись) САВЧЕНКО</w:t>
      </w:r>
    </w:p>
    <w:p w:rsidR="0089051D" w:rsidRDefault="0089051D">
      <w:pPr>
        <w:shd w:val="clear" w:color="auto" w:fill="FFFFFF"/>
        <w:spacing w:before="240"/>
        <w:ind w:right="4224"/>
      </w:pPr>
      <w:r>
        <w:t>25 сентября 1942 г. № 787/сп. г. Энгельс</w:t>
      </w:r>
    </w:p>
    <w:p w:rsidR="0089051D" w:rsidRDefault="0089051D">
      <w:pPr>
        <w:shd w:val="clear" w:color="auto" w:fill="FFFFFF"/>
        <w:spacing w:before="5"/>
        <w:ind w:left="1416"/>
        <w:rPr>
          <w:i/>
          <w:iCs/>
        </w:rPr>
      </w:pPr>
      <w:r>
        <w:rPr>
          <w:i/>
          <w:iCs/>
        </w:rPr>
        <w:t xml:space="preserve">ЦДАГО Украши. </w:t>
      </w:r>
      <w:r>
        <w:rPr>
          <w:i/>
          <w:iCs/>
          <w:spacing w:val="40"/>
        </w:rPr>
        <w:t>-Ф.1.-</w:t>
      </w:r>
      <w:r>
        <w:rPr>
          <w:i/>
          <w:iCs/>
        </w:rPr>
        <w:t xml:space="preserve"> </w:t>
      </w:r>
      <w:r>
        <w:rPr>
          <w:i/>
          <w:iCs/>
          <w:lang w:val="en-US"/>
        </w:rPr>
        <w:t>On</w:t>
      </w:r>
      <w:r>
        <w:rPr>
          <w:i/>
          <w:iCs/>
        </w:rPr>
        <w:t>. 22. - Спр. 63. - Арк. 60-81.</w:t>
      </w:r>
    </w:p>
    <w:p w:rsidR="0089051D" w:rsidRDefault="0089051D">
      <w:pPr>
        <w:shd w:val="clear" w:color="auto" w:fill="FFFFFF"/>
        <w:spacing w:before="5"/>
        <w:jc w:val="right"/>
        <w:rPr>
          <w:i/>
          <w:iCs/>
        </w:rPr>
        <w:sectPr w:rsidR="0089051D">
          <w:footnotePr>
            <w:pos w:val="beneathText"/>
          </w:footnotePr>
          <w:type w:val="continuous"/>
          <w:pgSz w:w="11905" w:h="16837"/>
          <w:pgMar w:top="850" w:right="2648" w:bottom="850" w:left="2911"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59" type="#_x0000_t202" style="position:absolute;margin-left:229.75pt;margin-top:.05pt;width:12.8pt;height:10.5pt;z-index:251549696;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43</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rPr>
          <w:b/>
          <w:bCs/>
        </w:rPr>
      </w:pPr>
      <w:r>
        <w:rPr>
          <w:b/>
          <w:bCs/>
        </w:rPr>
        <w:t>15. ДОКЛАДНАЯ ЗАПИСКА НАЧАЛЬНИКА УШПД Т. СТРО-КАЧА ЗАМЕСТИТЕЛЮ НАЧАЛЬНИКА ЦШПД В. СЕРГИЕНКО О РЕЗУЛЬТАТАХ ВЫБРОСКИ РЯДА ДИВЕРСИОННЫХ ГРУПП НА ТЕРРИТОРИЮ УКРАИНЫ В 1942 Г.</w:t>
      </w:r>
    </w:p>
    <w:p w:rsidR="0089051D" w:rsidRDefault="0089051D">
      <w:pPr>
        <w:shd w:val="clear" w:color="auto" w:fill="FFFFFF"/>
        <w:jc w:val="right"/>
        <w:rPr>
          <w:b/>
          <w:bCs/>
        </w:rPr>
      </w:pPr>
      <w:r>
        <w:rPr>
          <w:b/>
          <w:bCs/>
        </w:rPr>
        <w:t>27 ноября 1942 г.</w:t>
      </w:r>
    </w:p>
    <w:p w:rsidR="0089051D" w:rsidRDefault="0089051D">
      <w:pPr>
        <w:shd w:val="clear" w:color="auto" w:fill="FFFFFF"/>
      </w:pPr>
      <w:r>
        <w:t>Печать: [ЦЕНТРАЛЬНЫЙ ШТАБ]</w:t>
      </w:r>
    </w:p>
    <w:p w:rsidR="0089051D" w:rsidRDefault="0089051D">
      <w:pPr>
        <w:shd w:val="clear" w:color="auto" w:fill="FFFFFF"/>
      </w:pPr>
      <w:r>
        <w:t>ПАРТИЗАНСКОГО ДВИЖЕНИЯ Вх. № 2958</w:t>
      </w:r>
    </w:p>
    <w:p w:rsidR="0089051D" w:rsidRDefault="0089051D">
      <w:pPr>
        <w:shd w:val="clear" w:color="auto" w:fill="FFFFFF"/>
        <w:spacing w:before="197"/>
        <w:ind w:firstLine="278"/>
        <w:jc w:val="both"/>
      </w:pPr>
      <w:r>
        <w:t>ЗАМЕСТИТЕЛЮ НАЧАЛЬНИКА ЦЕНТРАЛЬНОГО ШТАБА ПАРТИЗАНСКОГО ДВИЖЕНИЯ - КОМИССАРУ ГОСУДАРСТВ. БЕЗОПАСНОСТИ 3 РАНГА</w:t>
      </w:r>
    </w:p>
    <w:p w:rsidR="0089051D" w:rsidRDefault="0089051D">
      <w:pPr>
        <w:shd w:val="clear" w:color="auto" w:fill="FFFFFF"/>
        <w:ind w:left="4032"/>
        <w:jc w:val="right"/>
      </w:pPr>
      <w:r>
        <w:t>Тов. СЕРГИЕНКО В.Т. г. Москва.</w:t>
      </w:r>
    </w:p>
    <w:p w:rsidR="0089051D" w:rsidRDefault="0089051D">
      <w:pPr>
        <w:shd w:val="clear" w:color="auto" w:fill="FFFFFF"/>
        <w:spacing w:before="206"/>
        <w:jc w:val="right"/>
      </w:pPr>
      <w:r>
        <w:t>На№ 1647сс от 17.11.42 г.</w:t>
      </w:r>
    </w:p>
    <w:p w:rsidR="0089051D" w:rsidRDefault="0089051D">
      <w:pPr>
        <w:shd w:val="clear" w:color="auto" w:fill="FFFFFF"/>
        <w:spacing w:before="192"/>
      </w:pPr>
      <w:r>
        <w:t>Рукописная пометка: "</w:t>
      </w:r>
      <w:r>
        <w:rPr>
          <w:lang w:val="en-US"/>
        </w:rPr>
        <w:t>II</w:t>
      </w:r>
      <w:r>
        <w:t xml:space="preserve"> отделу к запросу 27.11 (Подпись неразб.)"</w:t>
      </w:r>
    </w:p>
    <w:p w:rsidR="0089051D" w:rsidRDefault="0089051D">
      <w:pPr>
        <w:shd w:val="clear" w:color="auto" w:fill="FFFFFF"/>
        <w:spacing w:before="202"/>
        <w:ind w:right="1920"/>
      </w:pPr>
      <w:r>
        <w:t>Рукописная пометка: "Т. Макров. Переговорить. 28.02.42 г. (Подпись неразб.)"</w:t>
      </w:r>
    </w:p>
    <w:p w:rsidR="0089051D" w:rsidRDefault="0089051D">
      <w:pPr>
        <w:shd w:val="clear" w:color="auto" w:fill="FFFFFF"/>
        <w:spacing w:before="197"/>
        <w:ind w:firstLine="293"/>
        <w:jc w:val="both"/>
      </w:pPr>
      <w:r>
        <w:t>Рукописная пометка: "Тов. Макров. (слово неразб.) штабу надо сделать анализ разведработы, дать критические замечания и конкретные предложения по разведработе</w:t>
      </w:r>
    </w:p>
    <w:p w:rsidR="0089051D" w:rsidRDefault="0089051D">
      <w:pPr>
        <w:shd w:val="clear" w:color="auto" w:fill="FFFFFF"/>
      </w:pPr>
      <w:r>
        <w:t>15.12.42 г. (Подпись неразб.)"</w:t>
      </w:r>
    </w:p>
    <w:p w:rsidR="0089051D" w:rsidRDefault="0089051D">
      <w:pPr>
        <w:shd w:val="clear" w:color="auto" w:fill="FFFFFF"/>
        <w:ind w:firstLine="278"/>
        <w:jc w:val="both"/>
      </w:pPr>
      <w:r>
        <w:t>Для диверсионной работы в юго-западной части Украины были выброшены несколько диверсионных групп, так:</w:t>
      </w:r>
    </w:p>
    <w:p w:rsidR="0089051D" w:rsidRDefault="0089051D">
      <w:pPr>
        <w:shd w:val="clear" w:color="auto" w:fill="FFFFFF"/>
        <w:ind w:firstLine="283"/>
        <w:jc w:val="both"/>
      </w:pPr>
      <w:r>
        <w:t>30.6.42 г. диверсионная группа в составе 9 чел. с рацией, под командованием т. ВОЛОКИТИНА, для действий в районе Знаменка, Кировоградской области - связь не установлена.</w:t>
      </w:r>
    </w:p>
    <w:p w:rsidR="0089051D" w:rsidRDefault="0089051D">
      <w:pPr>
        <w:shd w:val="clear" w:color="auto" w:fill="FFFFFF"/>
        <w:ind w:firstLine="283"/>
        <w:jc w:val="both"/>
      </w:pPr>
      <w:r>
        <w:t>2.7.42 г. диверсионная группа под руководством т. ФАСТОВА в район действий Синельниково - связь не установлена.</w:t>
      </w:r>
    </w:p>
    <w:p w:rsidR="0089051D" w:rsidRDefault="0089051D">
      <w:pPr>
        <w:shd w:val="clear" w:color="auto" w:fill="FFFFFF"/>
        <w:ind w:firstLine="288"/>
        <w:jc w:val="both"/>
      </w:pPr>
      <w:r>
        <w:t>6.7.42 г. диверсионная группа под руководством т. ВАНИНА в составе 10 чел. в район действия Знаменка-Днепропетровск с рацией -связь не установлена.</w:t>
      </w:r>
    </w:p>
    <w:p w:rsidR="0089051D" w:rsidRDefault="0089051D">
      <w:pPr>
        <w:shd w:val="clear" w:color="auto" w:fill="FFFFFF"/>
        <w:ind w:firstLine="283"/>
        <w:jc w:val="both"/>
      </w:pPr>
      <w:r>
        <w:t>6.8.42 г. диверсионная группа в количестве 7 чел. с радиостанцией под командованием т. ХОЛОДНОГО в район Золотоноша Киевской области - связь не установлена.</w:t>
      </w:r>
    </w:p>
    <w:p w:rsidR="0089051D" w:rsidRDefault="0089051D">
      <w:pPr>
        <w:shd w:val="clear" w:color="auto" w:fill="FFFFFF"/>
        <w:ind w:firstLine="298"/>
        <w:jc w:val="both"/>
      </w:pPr>
      <w:r>
        <w:t>В июле 1942 г. диверсионная группа под руководством т. ВАКУ-ЛЕНКО, в составе 9 чел. с рацией в р-н действия Кисляковка-Днепро-петровск - связь не установлена.</w:t>
      </w:r>
    </w:p>
    <w:p w:rsidR="0089051D" w:rsidRDefault="0089051D">
      <w:pPr>
        <w:shd w:val="clear" w:color="auto" w:fill="FFFFFF"/>
        <w:sectPr w:rsidR="0089051D">
          <w:footnotePr>
            <w:pos w:val="beneathText"/>
          </w:footnotePr>
          <w:type w:val="continuous"/>
          <w:pgSz w:w="11905" w:h="16837"/>
          <w:pgMar w:top="850" w:right="2926" w:bottom="850" w:left="2623" w:header="708" w:footer="708" w:gutter="0"/>
          <w:cols w:space="720"/>
          <w:docGrid w:linePitch="360"/>
        </w:sectPr>
      </w:pPr>
      <w:r>
        <w:t>9.7.42 г. Группа эмиссаров в количестве 9 чел. с радиостанцией под</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60" type="#_x0000_t202" style="position:absolute;margin-left:-86.6pt;margin-top:.3pt;width:12.8pt;height:10.5pt;z-index:251550720;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44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командованием т. КОВАЛЬЧУК в Головановский район Одесской области - связь не установлена.</w:t>
      </w:r>
    </w:p>
    <w:p w:rsidR="0089051D" w:rsidRDefault="0089051D">
      <w:pPr>
        <w:shd w:val="clear" w:color="auto" w:fill="FFFFFF"/>
        <w:ind w:firstLine="278"/>
        <w:jc w:val="both"/>
      </w:pPr>
      <w:r>
        <w:t>29.6.42 г. Группа в количестве 9 чел. под командованием т. ДОБРО-ГОРСКОГО в район Елизаветовка Кировоградской области - связь не установлена.</w:t>
      </w:r>
    </w:p>
    <w:p w:rsidR="0089051D" w:rsidRDefault="0089051D">
      <w:pPr>
        <w:shd w:val="clear" w:color="auto" w:fill="FFFFFF"/>
        <w:ind w:firstLine="283"/>
        <w:jc w:val="both"/>
      </w:pPr>
      <w:r>
        <w:t>Все выброшенные группы были переданы на связь разведотдела Южного фронта, кроме т. КОВАЛЬЧУКА, который оставался на связи за Украинским штабом, была ли связь указанных групп с разведотделом, данными не располагаем.</w:t>
      </w:r>
    </w:p>
    <w:p w:rsidR="0089051D" w:rsidRDefault="0089051D">
      <w:pPr>
        <w:shd w:val="clear" w:color="auto" w:fill="FFFFFF"/>
        <w:ind w:firstLine="288"/>
        <w:jc w:val="both"/>
      </w:pPr>
      <w:r>
        <w:t>В выше перечисленные группы курьеры связи не посылались. По плану ноябрь-декабрь 1942 г. намечены 4 курьера связи для установления связи с группами.</w:t>
      </w:r>
    </w:p>
    <w:p w:rsidR="0089051D" w:rsidRDefault="0089051D">
      <w:pPr>
        <w:shd w:val="clear" w:color="auto" w:fill="FFFFFF"/>
        <w:ind w:firstLine="288"/>
        <w:jc w:val="both"/>
      </w:pPr>
      <w:r>
        <w:t>Кроме того в районе Херсон—Голая Пристань действует партизанский отряд численностью 58 чел. под командованием т. Гирского, от которого в феврале 1942 г. приходил курьер связи "ВЛАСОВ". Он же 21 июня с группой в количестве 3 чел. и рацией был выброшен в этот же район для установления связи с отрядом т. ГИРСКОГО. Связь не установлена, посылаем курьера.</w:t>
      </w:r>
    </w:p>
    <w:p w:rsidR="0089051D" w:rsidRDefault="0089051D">
      <w:pPr>
        <w:shd w:val="clear" w:color="auto" w:fill="FFFFFF"/>
        <w:ind w:firstLine="283"/>
        <w:jc w:val="both"/>
      </w:pPr>
      <w:r>
        <w:t>Для установления связи с партизанскими отрядами, действующими в районе Синельниково, в ноябре-декабре 1942 г. запланирована к выброске в район Ново-Московск группа организаторов партизанских отрядов.</w:t>
      </w:r>
    </w:p>
    <w:p w:rsidR="0089051D" w:rsidRDefault="0089051D">
      <w:pPr>
        <w:shd w:val="clear" w:color="auto" w:fill="FFFFFF"/>
        <w:ind w:firstLine="293"/>
        <w:jc w:val="both"/>
      </w:pPr>
      <w:r>
        <w:t>В виду отсутствия летной погоды и достаточного количества самолетов, группа еще не выброшена.</w:t>
      </w:r>
    </w:p>
    <w:p w:rsidR="0089051D" w:rsidRDefault="0089051D">
      <w:pPr>
        <w:shd w:val="clear" w:color="auto" w:fill="FFFFFF"/>
        <w:spacing w:before="230"/>
      </w:pPr>
      <w:r>
        <w:t>НАЧАЛЬНИК УКРАИНСКОГО ШТАБА ПАРТИЗАНСКОГО ДВИЖЕНИЯ - МАЙОР ГОСУДАРСТВЕННОЙ БЕЗОПАСНОСТИ</w:t>
      </w:r>
    </w:p>
    <w:p w:rsidR="0089051D" w:rsidRDefault="0089051D">
      <w:pPr>
        <w:shd w:val="clear" w:color="auto" w:fill="FFFFFF"/>
        <w:spacing w:before="230"/>
        <w:jc w:val="right"/>
      </w:pPr>
      <w:r>
        <w:t>(Подпись) СТРОКАЧ</w:t>
      </w:r>
    </w:p>
    <w:p w:rsidR="0089051D" w:rsidRDefault="0089051D">
      <w:pPr>
        <w:shd w:val="clear" w:color="auto" w:fill="FFFFFF"/>
        <w:spacing w:before="235"/>
      </w:pPr>
      <w:r>
        <w:t>№-001115.</w:t>
      </w:r>
    </w:p>
    <w:p w:rsidR="0089051D" w:rsidRDefault="0089051D">
      <w:pPr>
        <w:shd w:val="clear" w:color="auto" w:fill="FFFFFF"/>
      </w:pPr>
      <w:r>
        <w:t>27 ноября 1942 г.</w:t>
      </w:r>
    </w:p>
    <w:p w:rsidR="0089051D" w:rsidRDefault="0089051D">
      <w:pPr>
        <w:shd w:val="clear" w:color="auto" w:fill="FFFFFF"/>
        <w:spacing w:before="5"/>
      </w:pPr>
      <w:r>
        <w:t>Отп. 2 экз.</w:t>
      </w:r>
    </w:p>
    <w:p w:rsidR="0089051D" w:rsidRDefault="0089051D">
      <w:pPr>
        <w:numPr>
          <w:ilvl w:val="0"/>
          <w:numId w:val="36"/>
        </w:numPr>
        <w:shd w:val="clear" w:color="auto" w:fill="FFFFFF"/>
        <w:tabs>
          <w:tab w:val="left" w:pos="0"/>
          <w:tab w:val="left" w:pos="144"/>
        </w:tabs>
      </w:pPr>
      <w:r>
        <w:t>экз. Адресату</w:t>
      </w:r>
    </w:p>
    <w:p w:rsidR="0089051D" w:rsidRDefault="0089051D">
      <w:pPr>
        <w:numPr>
          <w:ilvl w:val="0"/>
          <w:numId w:val="36"/>
        </w:numPr>
        <w:shd w:val="clear" w:color="auto" w:fill="FFFFFF"/>
        <w:tabs>
          <w:tab w:val="left" w:pos="0"/>
          <w:tab w:val="left" w:pos="144"/>
        </w:tabs>
        <w:ind w:right="4838"/>
      </w:pPr>
      <w:r>
        <w:t>экз. В дело. Ор.</w:t>
      </w:r>
    </w:p>
    <w:p w:rsidR="0089051D" w:rsidRDefault="0089051D">
      <w:pPr>
        <w:shd w:val="clear" w:color="auto" w:fill="FFFFFF"/>
      </w:pPr>
      <w:r>
        <w:t>Рукописная пометка:«Исполнено 23.12.42» (Подпись неразб.)</w:t>
      </w:r>
    </w:p>
    <w:p w:rsidR="0089051D" w:rsidRDefault="0089051D">
      <w:pPr>
        <w:shd w:val="clear" w:color="auto" w:fill="FFFFFF"/>
        <w:spacing w:before="235"/>
        <w:ind w:left="648" w:hanging="648"/>
        <w:rPr>
          <w:i/>
          <w:iCs/>
        </w:rPr>
      </w:pPr>
      <w:r>
        <w:rPr>
          <w:i/>
          <w:iCs/>
        </w:rPr>
        <w:t xml:space="preserve">Российский государственный архив социально-политической истории (далее - РГАСПИ). - Ф. 69. - </w:t>
      </w:r>
      <w:r>
        <w:rPr>
          <w:i/>
          <w:iCs/>
          <w:lang w:val="en-US"/>
        </w:rPr>
        <w:t>On</w:t>
      </w:r>
      <w:r>
        <w:rPr>
          <w:i/>
          <w:iCs/>
        </w:rPr>
        <w:t>. 1. -Д. 1027. - Л. 72-73.</w:t>
      </w:r>
    </w:p>
    <w:p w:rsidR="0089051D" w:rsidRDefault="0089051D">
      <w:pPr>
        <w:shd w:val="clear" w:color="auto" w:fill="FFFFFF"/>
        <w:jc w:val="right"/>
        <w:rPr>
          <w:i/>
          <w:iCs/>
        </w:rPr>
        <w:sectPr w:rsidR="0089051D">
          <w:footnotePr>
            <w:pos w:val="beneathText"/>
          </w:footnotePr>
          <w:type w:val="continuous"/>
          <w:pgSz w:w="11905" w:h="16837"/>
          <w:pgMar w:top="850" w:right="2648" w:bottom="850" w:left="2911"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61" type="#_x0000_t202" style="position:absolute;margin-left:229.75pt;margin-top:.05pt;width:12.8pt;height:10.5pt;z-index:25155174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45</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rPr>
          <w:b/>
          <w:bCs/>
        </w:rPr>
      </w:pPr>
      <w:r>
        <w:rPr>
          <w:b/>
          <w:bCs/>
        </w:rPr>
        <w:t>16. ИЗ ДОКЛАДНОЙ ЗАПИСКИ УПОЛНОМОЧЕННОГО ЦК КП/Б/У С. МАЛИКОВА И ПАРТОРГА ЦК КП/Б/У Л. БУГАЕН-КО СЕКРЕТАРЮ ЦК КП/Б/У И. ХРУЩЁВУ И ПРЕДСЕДАТЕЛЮ СНК УССР Л. КОРНИЙЦУ О СОСТОЯНИИ РАБОТЫ ПАРТИЙНЫХ ПОДПОЛЬНЫХ ОРГАНИЗАЦИЙ ЖИТОМИРСКОЙ ОБЛАСТИ</w:t>
      </w:r>
    </w:p>
    <w:p w:rsidR="0089051D" w:rsidRDefault="0089051D">
      <w:pPr>
        <w:shd w:val="clear" w:color="auto" w:fill="FFFFFF"/>
        <w:spacing w:before="10"/>
        <w:jc w:val="right"/>
        <w:rPr>
          <w:b/>
          <w:bCs/>
        </w:rPr>
      </w:pPr>
      <w:r>
        <w:rPr>
          <w:b/>
          <w:bCs/>
        </w:rPr>
        <w:t>10 мая 1943 г.</w:t>
      </w:r>
    </w:p>
    <w:p w:rsidR="0089051D" w:rsidRDefault="0089051D">
      <w:pPr>
        <w:shd w:val="clear" w:color="auto" w:fill="FFFFFF"/>
        <w:spacing w:before="250"/>
        <w:jc w:val="right"/>
      </w:pPr>
      <w:r>
        <w:t>Печать: СТРОГО СЕКРЕТНО</w:t>
      </w:r>
    </w:p>
    <w:p w:rsidR="0089051D" w:rsidRDefault="0089051D">
      <w:pPr>
        <w:shd w:val="clear" w:color="auto" w:fill="FFFFFF"/>
        <w:spacing w:before="408"/>
        <w:ind w:left="2328" w:right="2016" w:firstLine="442"/>
      </w:pPr>
      <w:r>
        <w:t>ЦК КП/б/У Тов. ХРУЩЁВУ Н.С. Тов. КОРНИЕЦЛ.Р.</w:t>
      </w:r>
    </w:p>
    <w:p w:rsidR="0089051D" w:rsidRDefault="0089051D">
      <w:pPr>
        <w:shd w:val="clear" w:color="auto" w:fill="FFFFFF"/>
        <w:spacing w:before="163"/>
        <w:ind w:firstLine="1219"/>
      </w:pPr>
      <w:r>
        <w:t>СПРАВКА о состоянии работы партийных подпольных организаций по Житомирской области на 1-е мая 1943 г.</w:t>
      </w:r>
    </w:p>
    <w:p w:rsidR="0089051D" w:rsidRDefault="0089051D">
      <w:pPr>
        <w:shd w:val="clear" w:color="auto" w:fill="FFFFFF"/>
        <w:spacing w:before="173"/>
        <w:ind w:firstLine="293"/>
        <w:jc w:val="both"/>
      </w:pPr>
      <w:r>
        <w:t>По состоянию на 1-е декабря 1942 года из установленной связи 13 районами области, нигде подпольных райкомов КП/б/У и первичных организаций не оказалось.</w:t>
      </w:r>
    </w:p>
    <w:p w:rsidR="0089051D" w:rsidRDefault="0089051D">
      <w:pPr>
        <w:shd w:val="clear" w:color="auto" w:fill="FFFFFF"/>
        <w:spacing w:before="10"/>
        <w:ind w:firstLine="283"/>
        <w:jc w:val="both"/>
      </w:pPr>
      <w:r>
        <w:t>Оставленные на подпольную работу Житомирским обкомом КП/б/У в районах: Словечанском, Лугинском, Олевском, Коростень-ском, Емильчинском, Народичском, Базарском, Барашевском, Новог-рад-Волынском, Овручском и Чеповичском большая часть из оставленных для подпольной работы и организации партизанских отрядов отошла вместе с частями Красной Армии, а часть вскоре, после окку-пирования территории, была репрессирована немецкими властями и расстреляна, в Словечанском, Коростеньском и Овручском районах.</w:t>
      </w:r>
    </w:p>
    <w:p w:rsidR="0089051D" w:rsidRDefault="0089051D">
      <w:pPr>
        <w:shd w:val="clear" w:color="auto" w:fill="FFFFFF"/>
        <w:spacing w:before="10"/>
        <w:ind w:firstLine="288"/>
        <w:jc w:val="both"/>
      </w:pPr>
      <w:r>
        <w:t>Из ознакомления с коммунистами следует сделать определённый вывод, что Житомирский обком КП/б/У крайне несерьёзно и наспех отнёсся к этому важнейшему вопросу.</w:t>
      </w:r>
    </w:p>
    <w:p w:rsidR="0089051D" w:rsidRDefault="0089051D">
      <w:pPr>
        <w:shd w:val="clear" w:color="auto" w:fill="FFFFFF"/>
        <w:ind w:firstLine="288"/>
        <w:jc w:val="both"/>
      </w:pPr>
      <w:r>
        <w:t>Оставлялись на работу большей частью рядовые коммунисты, не подготовленные для выполнения этой работы, отсутствие опыта партийной работы и очень мало оставалось руководящих партийных и советских работников и особо секретарей райокмов КП/б/У, председателей исполкомов и их заместителей. Оставленных не инструктировали, не установили явочные квартиры, пароли и т.д.</w:t>
      </w:r>
    </w:p>
    <w:p w:rsidR="0089051D" w:rsidRDefault="0089051D">
      <w:pPr>
        <w:shd w:val="clear" w:color="auto" w:fill="FFFFFF"/>
        <w:ind w:firstLine="288"/>
        <w:jc w:val="both"/>
        <w:sectPr w:rsidR="0089051D">
          <w:footnotePr>
            <w:pos w:val="beneathText"/>
          </w:footnotePr>
          <w:type w:val="continuous"/>
          <w:pgSz w:w="11905" w:h="16837"/>
          <w:pgMar w:top="850" w:right="2931" w:bottom="850" w:left="2628" w:header="708" w:footer="708" w:gutter="0"/>
          <w:cols w:space="720"/>
          <w:docGrid w:linePitch="360"/>
        </w:sectPr>
      </w:pPr>
      <w:r>
        <w:t>Партизанские базы почти не использовались ни в одном районе, а оставленные люди выдали эти базы немецким властям и за счёт этого</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62" type="#_x0000_t202" style="position:absolute;margin-left:-86.6pt;margin-top:.3pt;width:12.8pt;height:10.5pt;z-index:251552768;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46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оружия вооружилась значительная часть полиции и предателей советского народа.</w:t>
      </w:r>
    </w:p>
    <w:p w:rsidR="0089051D" w:rsidRDefault="0089051D">
      <w:pPr>
        <w:shd w:val="clear" w:color="auto" w:fill="FFFFFF"/>
        <w:ind w:firstLine="293"/>
        <w:jc w:val="both"/>
      </w:pPr>
      <w:r>
        <w:t>Всё это привело к тому, что до декабря месяца 1942 года в Житомирской области не было ни одного местного партизанского отряда.</w:t>
      </w:r>
    </w:p>
    <w:p w:rsidR="0089051D" w:rsidRDefault="0089051D">
      <w:pPr>
        <w:shd w:val="clear" w:color="auto" w:fill="FFFFFF"/>
        <w:spacing w:before="202"/>
        <w:ind w:firstLine="288"/>
        <w:jc w:val="both"/>
      </w:pPr>
      <w:r>
        <w:t>Ряд коммунистов перешли в лагерь фашистов и активно помогают немецким властям в проведении их мероприятий.</w:t>
      </w:r>
    </w:p>
    <w:p w:rsidR="0089051D" w:rsidRDefault="0089051D">
      <w:pPr>
        <w:shd w:val="clear" w:color="auto" w:fill="FFFFFF"/>
        <w:ind w:firstLine="288"/>
        <w:jc w:val="both"/>
      </w:pPr>
      <w:r>
        <w:t>В Барашевском районе в селе Белка бывший директор Сушковской школы САШКОВ сейчас служит у немцев, выдаёт партийный актив и помогает истреблять их.</w:t>
      </w:r>
    </w:p>
    <w:p w:rsidR="0089051D" w:rsidRDefault="0089051D">
      <w:pPr>
        <w:shd w:val="clear" w:color="auto" w:fill="FFFFFF"/>
        <w:ind w:firstLine="288"/>
        <w:jc w:val="both"/>
      </w:pPr>
      <w:r>
        <w:t>Оставленный обкомом КП/б/У в Лугинском районе на подпольную работу ШУЛЬЦ, бывший председатель сельсовета с. Кремно, был шпионом до войны и с первых дней прихода немцев был назначен начальником полиции и, зная партийно-советский актив, принялся за его истребление.</w:t>
      </w:r>
    </w:p>
    <w:p w:rsidR="0089051D" w:rsidRDefault="0089051D">
      <w:pPr>
        <w:shd w:val="clear" w:color="auto" w:fill="FFFFFF"/>
        <w:ind w:firstLine="293"/>
        <w:jc w:val="both"/>
      </w:pPr>
      <w:r>
        <w:t>Бывший председатель Левковичского сельсовета Словечанского района ЛЕВКОВСКИЙ Александр Иванович является агентом и немецким шпионом.</w:t>
      </w:r>
    </w:p>
    <w:p w:rsidR="0089051D" w:rsidRDefault="0089051D">
      <w:pPr>
        <w:shd w:val="clear" w:color="auto" w:fill="FFFFFF"/>
        <w:ind w:firstLine="288"/>
        <w:jc w:val="both"/>
      </w:pPr>
      <w:r>
        <w:t>Бывший машинист Овручского ж.д. депо ШВАБ Андрей немцами поставлен старостой Жовтнянского села, выдал весь актив села, которых немцы расстреляли.</w:t>
      </w:r>
    </w:p>
    <w:p w:rsidR="0089051D" w:rsidRDefault="0089051D">
      <w:pPr>
        <w:shd w:val="clear" w:color="auto" w:fill="FFFFFF"/>
        <w:ind w:firstLine="288"/>
        <w:jc w:val="both"/>
      </w:pPr>
      <w:r>
        <w:t>Всего наиболее активных изменников, работающих на стороне немцев по 5 районам, 13 бывших коммунистов.</w:t>
      </w:r>
    </w:p>
    <w:p w:rsidR="0089051D" w:rsidRDefault="0089051D">
      <w:pPr>
        <w:shd w:val="clear" w:color="auto" w:fill="FFFFFF"/>
        <w:ind w:firstLine="278"/>
        <w:jc w:val="both"/>
      </w:pPr>
      <w:r>
        <w:t>Часть коммунистов ушли в сформированные партизанские отряды - 51 чел.</w:t>
      </w:r>
    </w:p>
    <w:p w:rsidR="0089051D" w:rsidRDefault="0089051D">
      <w:pPr>
        <w:shd w:val="clear" w:color="auto" w:fill="FFFFFF"/>
        <w:tabs>
          <w:tab w:val="left" w:pos="4272"/>
        </w:tabs>
        <w:spacing w:before="398"/>
      </w:pPr>
      <w:r>
        <w:t>УПОЛНОМОЧЕННЫЙ ЦК КП/б/У</w:t>
      </w:r>
      <w:r>
        <w:rPr>
          <w:rFonts w:ascii="Verdana" w:hAnsi="Verdana" w:cs="Verdana"/>
        </w:rPr>
        <w:tab/>
      </w:r>
      <w:r>
        <w:t>/С.Ф. МАЛИКОВ/</w:t>
      </w:r>
    </w:p>
    <w:p w:rsidR="0089051D" w:rsidRDefault="0089051D">
      <w:pPr>
        <w:shd w:val="clear" w:color="auto" w:fill="FFFFFF"/>
        <w:spacing w:before="230"/>
      </w:pPr>
      <w:r>
        <w:t>ПАРТОРГ ЦК КП/б/У</w:t>
      </w:r>
    </w:p>
    <w:p w:rsidR="0089051D" w:rsidRDefault="0089051D">
      <w:pPr>
        <w:shd w:val="clear" w:color="auto" w:fill="FFFFFF"/>
        <w:jc w:val="right"/>
      </w:pPr>
      <w:r>
        <w:t>/Л.Г. БУГАЕНКО/</w:t>
      </w:r>
    </w:p>
    <w:p w:rsidR="0089051D" w:rsidRDefault="0089051D">
      <w:pPr>
        <w:shd w:val="clear" w:color="auto" w:fill="FFFFFF"/>
        <w:spacing w:before="230"/>
      </w:pPr>
      <w:r>
        <w:t>10.5.1943 г.</w:t>
      </w:r>
    </w:p>
    <w:p w:rsidR="0089051D" w:rsidRDefault="0089051D">
      <w:pPr>
        <w:shd w:val="clear" w:color="auto" w:fill="FFFFFF"/>
        <w:spacing w:before="202"/>
      </w:pPr>
      <w:r>
        <w:t>Верно: (Подпись неразб.)</w:t>
      </w:r>
    </w:p>
    <w:p w:rsidR="0089051D" w:rsidRDefault="0089051D">
      <w:pPr>
        <w:shd w:val="clear" w:color="auto" w:fill="FFFFFF"/>
        <w:spacing w:before="202"/>
        <w:jc w:val="right"/>
        <w:rPr>
          <w:i/>
          <w:iCs/>
        </w:rPr>
      </w:pPr>
      <w:r>
        <w:rPr>
          <w:i/>
          <w:iCs/>
        </w:rPr>
        <w:t xml:space="preserve">ЦДАГО Украгни. </w:t>
      </w:r>
      <w:r>
        <w:rPr>
          <w:i/>
          <w:iCs/>
          <w:spacing w:val="40"/>
        </w:rPr>
        <w:t>-Ф.1.-</w:t>
      </w:r>
      <w:r>
        <w:rPr>
          <w:i/>
          <w:iCs/>
        </w:rPr>
        <w:t xml:space="preserve"> </w:t>
      </w:r>
      <w:r>
        <w:rPr>
          <w:i/>
          <w:iCs/>
          <w:lang w:val="en-US"/>
        </w:rPr>
        <w:t>On</w:t>
      </w:r>
      <w:r>
        <w:rPr>
          <w:i/>
          <w:iCs/>
        </w:rPr>
        <w:t>. 22.- Спр. 8. - Арк. 22-25.</w:t>
      </w:r>
    </w:p>
    <w:p w:rsidR="0089051D" w:rsidRDefault="0089051D">
      <w:pPr>
        <w:shd w:val="clear" w:color="auto" w:fill="FFFFFF"/>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63" type="#_x0000_t202" style="position:absolute;margin-left:229.75pt;margin-top:.05pt;width:12.8pt;height:10.5pt;z-index:25155379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47</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rPr>
          <w:b/>
          <w:bCs/>
        </w:rPr>
      </w:pPr>
      <w:r>
        <w:rPr>
          <w:b/>
          <w:bCs/>
        </w:rPr>
        <w:t>17. ИЗ ДОКЛАДНОЙ ЗАПИСКИ ИНСТРУКТОРА ОРГИНС-ТРУКТОРСКОГО ОТДЕЛА ЦК КП/Б/У И. МИРОНОВА СЕКРЕТАРЮ ЦК КП/Б/У Д. КОРОТЧЕНКО О СОСТОЯНИИ РЯДА УКРАИНСКИХ ПАРТИЗАНСКИХ ОТРЯДОВ И КИЕВСКОГО ПОДПОЛЬЯ</w:t>
      </w:r>
    </w:p>
    <w:p w:rsidR="0089051D" w:rsidRDefault="0089051D">
      <w:pPr>
        <w:shd w:val="clear" w:color="auto" w:fill="FFFFFF"/>
        <w:jc w:val="right"/>
        <w:rPr>
          <w:b/>
          <w:bCs/>
        </w:rPr>
      </w:pPr>
      <w:r>
        <w:rPr>
          <w:b/>
          <w:bCs/>
        </w:rPr>
        <w:t>22 мая 1943 г.</w:t>
      </w:r>
    </w:p>
    <w:p w:rsidR="0089051D" w:rsidRDefault="0089051D">
      <w:pPr>
        <w:shd w:val="clear" w:color="auto" w:fill="FFFFFF"/>
        <w:spacing w:before="240"/>
        <w:ind w:left="2088" w:firstLine="2981"/>
      </w:pPr>
      <w:r>
        <w:t>Сов. Секретно СЕКРЕТАРЮ ЦК КП(б)У</w:t>
      </w:r>
    </w:p>
    <w:p w:rsidR="0089051D" w:rsidRDefault="0089051D">
      <w:pPr>
        <w:shd w:val="clear" w:color="auto" w:fill="FFFFFF"/>
        <w:spacing w:before="5"/>
        <w:ind w:left="2098" w:firstLine="1877"/>
      </w:pPr>
      <w:r>
        <w:t>Тов. КОРОТЧЕНКО Д.С. ДОКЛАДНАЯ ЗАПИСКА</w:t>
      </w:r>
    </w:p>
    <w:p w:rsidR="0089051D" w:rsidRDefault="0089051D">
      <w:pPr>
        <w:shd w:val="clear" w:color="auto" w:fill="FFFFFF"/>
        <w:spacing w:before="230"/>
        <w:ind w:left="2357"/>
      </w:pPr>
      <w:r>
        <w:t>О киевском подполье</w:t>
      </w:r>
    </w:p>
    <w:p w:rsidR="0089051D" w:rsidRDefault="0089051D">
      <w:pPr>
        <w:shd w:val="clear" w:color="auto" w:fill="FFFFFF"/>
        <w:spacing w:before="240"/>
        <w:ind w:firstLine="293"/>
        <w:jc w:val="both"/>
      </w:pPr>
      <w:r>
        <w:t xml:space="preserve">Связавшись с секретарем подпольного партийного комитета Петровского района гор. Киева т. Скляренко, который в это время прибыл из Киева в отряд т. Науменко (т. Скляренко бывший инструктор отдела кадров Петровского </w:t>
      </w:r>
      <w:r>
        <w:rPr>
          <w:lang w:val="de-DE"/>
        </w:rPr>
        <w:t xml:space="preserve">PK </w:t>
      </w:r>
      <w:r>
        <w:t>КП(б)У г. Киева, попав в окружение в сентябре 1941 года, не выбравшись из этого окружения, возвратился в Киев, где и находился до мая 1913 года). Тов. Скляренно сообщил мне следующее:</w:t>
      </w:r>
    </w:p>
    <w:p w:rsidR="0089051D" w:rsidRDefault="0089051D">
      <w:pPr>
        <w:shd w:val="clear" w:color="auto" w:fill="FFFFFF"/>
        <w:spacing w:before="5"/>
        <w:ind w:firstLine="288"/>
        <w:jc w:val="both"/>
      </w:pPr>
      <w:r>
        <w:t>С возвращением в Киев секретаря Киевского горкома КП(б)У по кадрам Ивкина, который не выбравшись из киевского окружения, 15 октября 1941 года параллельно с подпольными партийными организациями, оставленными при отходе из Киева частей Красной Армии, был создан подпольный горком КП(б)У во главе с Ивкиным и девять районных Оргбюро.</w:t>
      </w:r>
    </w:p>
    <w:p w:rsidR="0089051D" w:rsidRDefault="0089051D">
      <w:pPr>
        <w:shd w:val="clear" w:color="auto" w:fill="FFFFFF"/>
        <w:spacing w:before="5"/>
      </w:pPr>
      <w:r>
        <w:t>В состав горкома КП(б)У входили:</w:t>
      </w:r>
    </w:p>
    <w:p w:rsidR="0089051D" w:rsidRDefault="0089051D">
      <w:pPr>
        <w:numPr>
          <w:ilvl w:val="0"/>
          <w:numId w:val="54"/>
        </w:numPr>
        <w:shd w:val="clear" w:color="auto" w:fill="FFFFFF"/>
        <w:tabs>
          <w:tab w:val="left" w:pos="0"/>
          <w:tab w:val="left" w:pos="288"/>
        </w:tabs>
      </w:pPr>
      <w:r>
        <w:t>Ивкин - секретарь горкома КП(б)У,</w:t>
      </w:r>
    </w:p>
    <w:p w:rsidR="0089051D" w:rsidRDefault="0089051D">
      <w:pPr>
        <w:numPr>
          <w:ilvl w:val="0"/>
          <w:numId w:val="54"/>
        </w:numPr>
        <w:shd w:val="clear" w:color="auto" w:fill="FFFFFF"/>
        <w:tabs>
          <w:tab w:val="left" w:pos="0"/>
          <w:tab w:val="left" w:pos="288"/>
        </w:tabs>
        <w:spacing w:before="5"/>
      </w:pPr>
      <w:r>
        <w:t>Ревуцкий - член горкома (бывш. инструктор отдела кадров горкома КП(Б)У,</w:t>
      </w:r>
    </w:p>
    <w:p w:rsidR="0089051D" w:rsidRDefault="0089051D">
      <w:pPr>
        <w:numPr>
          <w:ilvl w:val="0"/>
          <w:numId w:val="54"/>
        </w:numPr>
        <w:shd w:val="clear" w:color="auto" w:fill="FFFFFF"/>
        <w:tabs>
          <w:tab w:val="left" w:pos="0"/>
          <w:tab w:val="left" w:pos="288"/>
        </w:tabs>
        <w:spacing w:before="5"/>
      </w:pPr>
      <w:r>
        <w:t>Кучеренко - член горкома, он же секретарь горкома ЛКСМУ,</w:t>
      </w:r>
    </w:p>
    <w:p w:rsidR="0089051D" w:rsidRDefault="0089051D">
      <w:pPr>
        <w:numPr>
          <w:ilvl w:val="0"/>
          <w:numId w:val="54"/>
        </w:numPr>
        <w:shd w:val="clear" w:color="auto" w:fill="FFFFFF"/>
        <w:tabs>
          <w:tab w:val="left" w:pos="0"/>
          <w:tab w:val="left" w:pos="288"/>
        </w:tabs>
      </w:pPr>
      <w:r>
        <w:t>Пащенко - член горкома (с завода "Большевик").</w:t>
      </w:r>
    </w:p>
    <w:p w:rsidR="0089051D" w:rsidRDefault="0089051D">
      <w:pPr>
        <w:numPr>
          <w:ilvl w:val="0"/>
          <w:numId w:val="54"/>
        </w:numPr>
        <w:shd w:val="clear" w:color="auto" w:fill="FFFFFF"/>
        <w:tabs>
          <w:tab w:val="left" w:pos="0"/>
          <w:tab w:val="left" w:pos="288"/>
        </w:tabs>
        <w:spacing w:before="5"/>
      </w:pPr>
      <w:r>
        <w:t>Мартынов - член горкома.</w:t>
      </w:r>
    </w:p>
    <w:p w:rsidR="0089051D" w:rsidRDefault="0089051D">
      <w:pPr>
        <w:shd w:val="clear" w:color="auto" w:fill="FFFFFF"/>
        <w:spacing w:before="5"/>
        <w:ind w:firstLine="288"/>
        <w:jc w:val="both"/>
      </w:pPr>
      <w:r>
        <w:t>Районные оргбюро создавались в количестве трех человек, главным образов, из товарищей, не выбравшихся из киевского окружения.</w:t>
      </w:r>
    </w:p>
    <w:p w:rsidR="0089051D" w:rsidRDefault="0089051D">
      <w:pPr>
        <w:shd w:val="clear" w:color="auto" w:fill="FFFFFF"/>
        <w:ind w:firstLine="288"/>
        <w:jc w:val="both"/>
      </w:pPr>
      <w:r>
        <w:t>В районные оргбюро подбирались из товарищей по принципу прежней работа в данном районе.</w:t>
      </w:r>
    </w:p>
    <w:p w:rsidR="0089051D" w:rsidRDefault="0089051D">
      <w:pPr>
        <w:shd w:val="clear" w:color="auto" w:fill="FFFFFF"/>
        <w:spacing w:before="5"/>
        <w:ind w:firstLine="283"/>
        <w:jc w:val="both"/>
        <w:sectPr w:rsidR="0089051D">
          <w:footnotePr>
            <w:pos w:val="beneathText"/>
          </w:footnotePr>
          <w:type w:val="continuous"/>
          <w:pgSz w:w="11905" w:h="16837"/>
          <w:pgMar w:top="850" w:right="2926" w:bottom="850" w:left="2628" w:header="708" w:footer="708" w:gutter="0"/>
          <w:cols w:space="720"/>
          <w:docGrid w:linePitch="360"/>
        </w:sectPr>
      </w:pPr>
      <w:r>
        <w:t>Так, например, по Петровскому району гор. Киева оргбюро было создано в составе:</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64" type="#_x0000_t202" style="position:absolute;margin-left:-86.6pt;margin-top:.3pt;width:9pt;height:10.5pt;z-index:25155481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48</w:t>
                  </w:r>
                </w:p>
              </w:txbxContent>
            </v:textbox>
            <w10:wrap type="topAndBottom" anchorx="margin"/>
          </v:shape>
        </w:pict>
      </w:r>
      <w:r w:rsidR="0089051D">
        <w:rPr>
          <w:i/>
          <w:iCs/>
          <w:sz w:val="18"/>
          <w:szCs w:val="18"/>
        </w:rPr>
        <w:t>КРАСНЫЕ ПАРТИЗАНЫ УКРАИНЫ</w:t>
      </w:r>
    </w:p>
    <w:p w:rsidR="0089051D" w:rsidRDefault="0089051D">
      <w:pPr>
        <w:numPr>
          <w:ilvl w:val="0"/>
          <w:numId w:val="30"/>
        </w:numPr>
        <w:shd w:val="clear" w:color="auto" w:fill="FFFFFF"/>
        <w:tabs>
          <w:tab w:val="left" w:pos="0"/>
          <w:tab w:val="left" w:pos="283"/>
        </w:tabs>
        <w:spacing w:before="470"/>
      </w:pPr>
      <w:r>
        <w:t>Скляренко - секретарь (бывш. инструктор Петровского райкома КП(б)У,</w:t>
      </w:r>
    </w:p>
    <w:p w:rsidR="0089051D" w:rsidRDefault="0089051D">
      <w:pPr>
        <w:numPr>
          <w:ilvl w:val="0"/>
          <w:numId w:val="30"/>
        </w:numPr>
        <w:shd w:val="clear" w:color="auto" w:fill="FFFFFF"/>
        <w:tabs>
          <w:tab w:val="left" w:pos="0"/>
          <w:tab w:val="left" w:pos="283"/>
        </w:tabs>
      </w:pPr>
      <w:r>
        <w:t>Морозова - член оргбюро (бывш. секретарь Петровского райкома КП(б)У по кадрам),</w:t>
      </w:r>
    </w:p>
    <w:p w:rsidR="0089051D" w:rsidRDefault="0089051D">
      <w:pPr>
        <w:numPr>
          <w:ilvl w:val="0"/>
          <w:numId w:val="30"/>
        </w:numPr>
        <w:shd w:val="clear" w:color="auto" w:fill="FFFFFF"/>
        <w:tabs>
          <w:tab w:val="left" w:pos="0"/>
          <w:tab w:val="left" w:pos="283"/>
        </w:tabs>
      </w:pPr>
      <w:r>
        <w:t>Супрунович - член оргбюро (во время войны работал шофером райкома КП(б)У).</w:t>
      </w:r>
    </w:p>
    <w:p w:rsidR="0089051D" w:rsidRDefault="0089051D">
      <w:pPr>
        <w:shd w:val="clear" w:color="auto" w:fill="FFFFFF"/>
        <w:spacing w:before="5"/>
      </w:pPr>
      <w:r>
        <w:t>Также был создан Киевский горком комсомола во главе с Кучеренко.</w:t>
      </w:r>
    </w:p>
    <w:p w:rsidR="0089051D" w:rsidRDefault="0089051D">
      <w:pPr>
        <w:shd w:val="clear" w:color="auto" w:fill="FFFFFF"/>
        <w:spacing w:before="5"/>
        <w:ind w:firstLine="298"/>
        <w:jc w:val="both"/>
      </w:pPr>
      <w:r>
        <w:t>Вначале - подпольные организации, созданные Ивкиным, своей деятельности не проявляли, за исключением сбора средств и выявления оставленных при отходе материальных ценностей и продуктовых баз.</w:t>
      </w:r>
    </w:p>
    <w:p w:rsidR="0089051D" w:rsidRDefault="0089051D">
      <w:pPr>
        <w:shd w:val="clear" w:color="auto" w:fill="FFFFFF"/>
        <w:spacing w:before="5"/>
        <w:ind w:firstLine="288"/>
        <w:jc w:val="both"/>
      </w:pPr>
      <w:r>
        <w:t>В конце октября 1941 года, когда из оставленного при отходе подполья был арестован гестапо секретарь горкома т. Рудешко, а затем последовали массовые аресты и преследования районных подпольных работников, в результате чего многие были арестованы и расстреляны и часть боясь арестов покинули гор. Киев, тогда в начале ноября 1941 года был созван Ивкиным им созданный горком КП(б)У с участием представителей подпольных районных оргбюро, на котором Ивкин заявил: "оставленное по городу Киеву партийное и комсомольское подполье не успевшее ничего сделать предательски разгромлено и рассеяно. Сейчас в Киеве осталось единственное подполье - это подполье созданное нами. Оставшийся из Киевского горкома т. Хохлов никакой деятельности не проявляет. Поэтому с сегодняшнего дня наше подполье является единственным и основным в Киеве и мы начинаем активно развивать свою деятельность", (это заявление Ивкина воспроизведено по памяти).</w:t>
      </w:r>
    </w:p>
    <w:p w:rsidR="0089051D" w:rsidRDefault="0089051D">
      <w:pPr>
        <w:shd w:val="clear" w:color="auto" w:fill="FFFFFF"/>
        <w:spacing w:before="5"/>
        <w:ind w:firstLine="293"/>
        <w:jc w:val="both"/>
      </w:pPr>
      <w:r>
        <w:t>В январе или в начале февраля 1942 г. по заданию Ивкина был отравлен т. Хохлов якобы за то, что он отказался отдать ценности, оставленные ему для подпольной работы.</w:t>
      </w:r>
    </w:p>
    <w:p w:rsidR="0089051D" w:rsidRDefault="0089051D">
      <w:pPr>
        <w:shd w:val="clear" w:color="auto" w:fill="FFFFFF"/>
        <w:ind w:firstLine="288"/>
        <w:jc w:val="both"/>
      </w:pPr>
      <w:r>
        <w:t>Сначала на заседании горкома КП(б)У было поручено Ревуцкому и Кучеренко убить Хохлова. но когда эти отказались, Ивкин поручил другим, которые во время выпивки на Сырце отравили т. Хохлова.</w:t>
      </w:r>
    </w:p>
    <w:p w:rsidR="0089051D" w:rsidRDefault="0089051D">
      <w:pPr>
        <w:shd w:val="clear" w:color="auto" w:fill="FFFFFF"/>
        <w:spacing w:before="5"/>
        <w:ind w:firstLine="293"/>
        <w:jc w:val="both"/>
      </w:pPr>
      <w:r>
        <w:t>После отравления Хохлова у него особых ценностей не оказалось. Как далее сообщил т. Скляренко, что Хохлов якобы был связан с Шамрыло -секретарем Киевского горкома КП(б)У, который не выбравшись из киевского окружения, возвратился и поселился в одном из сел около Киева.</w:t>
      </w:r>
    </w:p>
    <w:p w:rsidR="0089051D" w:rsidRDefault="0089051D">
      <w:pPr>
        <w:shd w:val="clear" w:color="auto" w:fill="FFFFFF"/>
        <w:spacing w:before="5"/>
        <w:ind w:firstLine="288"/>
        <w:jc w:val="both"/>
      </w:pPr>
      <w:r>
        <w:t>Якобы Хохлов, когда от него Ивкин требовал ценности, заявлял, что он без разрешения Шамрыло никому ничего не даст и отказался указать Ивкину местонахождение Шамрыло.</w:t>
      </w:r>
    </w:p>
    <w:p w:rsidR="0089051D" w:rsidRDefault="0089051D">
      <w:pPr>
        <w:shd w:val="clear" w:color="auto" w:fill="FFFFFF"/>
        <w:spacing w:before="5"/>
        <w:ind w:firstLine="288"/>
        <w:jc w:val="both"/>
        <w:sectPr w:rsidR="0089051D">
          <w:footnotePr>
            <w:pos w:val="beneathText"/>
          </w:footnotePr>
          <w:type w:val="continuous"/>
          <w:pgSz w:w="11905" w:h="16837"/>
          <w:pgMar w:top="850" w:right="2648" w:bottom="850" w:left="2906" w:header="708" w:footer="708" w:gutter="0"/>
          <w:cols w:space="720"/>
          <w:docGrid w:linePitch="360"/>
        </w:sectPr>
      </w:pPr>
      <w:r>
        <w:t>Особо видной работы подпольные организации, созданные Ивкиным, провести не успели, за исключением издания трех листовок: 1) ко</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65" type="#_x0000_t202" style="position:absolute;margin-left:229.75pt;margin-top:.05pt;width:10pt;height:11.5pt;z-index:251555840;mso-wrap-distance-left:1.9pt;mso-wrap-distance-right:1.9pt;mso-position-horizontal-relative:margin" stroked="f">
            <v:fill color2="black"/>
            <v:textbox inset="0,0,0,0">
              <w:txbxContent>
                <w:p w:rsidR="0089051D" w:rsidRDefault="0089051D">
                  <w:pPr>
                    <w:shd w:val="clear" w:color="auto" w:fill="FFFFFF"/>
                  </w:pPr>
                  <w:r>
                    <w:t>49</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jc w:val="both"/>
      </w:pPr>
      <w:r>
        <w:t>дню РККА, 2) обращение к населению г. Киева с воззванием против поездки на кабалу в Германию, 3) общая листовка, призывающая население к борьбе с немецкими оккупантами. Кроме этого было экспроприировано 10 банков, где изъято свыше 500 тысяч рублей и по заданию горкома КП(б)У был убит проф. Ревуцкий за то, что выступил в киевской газете с клеветнической статьей на советскую культуру.</w:t>
      </w:r>
    </w:p>
    <w:p w:rsidR="0089051D" w:rsidRDefault="0089051D">
      <w:pPr>
        <w:shd w:val="clear" w:color="auto" w:fill="FFFFFF"/>
        <w:ind w:firstLine="283"/>
        <w:jc w:val="both"/>
      </w:pPr>
      <w:r>
        <w:t>Также ничего особенного не сделали и подпольные районные оргбюро.</w:t>
      </w:r>
    </w:p>
    <w:p w:rsidR="0089051D" w:rsidRDefault="0089051D">
      <w:pPr>
        <w:shd w:val="clear" w:color="auto" w:fill="FFFFFF"/>
        <w:spacing w:before="10"/>
        <w:ind w:firstLine="288"/>
        <w:jc w:val="both"/>
      </w:pPr>
      <w:r>
        <w:t>На этом и прекратилась деятельность подпольных организаций, созданных Ивкиным.</w:t>
      </w:r>
    </w:p>
    <w:p w:rsidR="0089051D" w:rsidRDefault="0089051D">
      <w:pPr>
        <w:shd w:val="clear" w:color="auto" w:fill="FFFFFF"/>
        <w:spacing w:before="10"/>
        <w:ind w:firstLine="269"/>
        <w:jc w:val="both"/>
      </w:pPr>
      <w:r>
        <w:t>5 мая 1942 г. был арестован Кучеренко, 15 мая 1942 г. Ивкин, 25 мая 1942 г. Ревуцкий и расстрелян с опубликованием в газете якобы за то, что убил проф.Ревуцкого. Также был арестован и расстрелян член горкома Пащенко. Член горкома Мартынов был убит в марте 1942 года по заданию горкома Кучеренко, как провокатор.</w:t>
      </w:r>
    </w:p>
    <w:p w:rsidR="0089051D" w:rsidRDefault="0089051D">
      <w:pPr>
        <w:shd w:val="clear" w:color="auto" w:fill="FFFFFF"/>
        <w:spacing w:before="10"/>
        <w:ind w:firstLine="288"/>
        <w:jc w:val="both"/>
      </w:pPr>
      <w:r>
        <w:t>После ареста Кучеренко, Ивкина, Ревуцкого, Пащенко были разгромлены и рассеяны подпольные организации и районов, кроме Петровского райкома. С арестом членов Киевского горкома КП(б)У, как заявляет т. Скляренко, по Киеву было арестовано и расстреляно около 6.000 коммунистов.</w:t>
      </w:r>
    </w:p>
    <w:p w:rsidR="0089051D" w:rsidRDefault="0089051D">
      <w:pPr>
        <w:shd w:val="clear" w:color="auto" w:fill="FFFFFF"/>
        <w:spacing w:before="10"/>
        <w:ind w:firstLine="288"/>
        <w:jc w:val="both"/>
      </w:pPr>
      <w:r>
        <w:t>Разгром второго киевского подполья, как сообщает т. Скляренко, произошел в силу беспечности со стороны Ивкина. Ивкин был окружен темными лицами как женщин, так и мужчин, с которыми вел разгульную жизнь.</w:t>
      </w:r>
    </w:p>
    <w:p w:rsidR="0089051D" w:rsidRDefault="0089051D">
      <w:pPr>
        <w:shd w:val="clear" w:color="auto" w:fill="FFFFFF"/>
        <w:spacing w:before="10"/>
        <w:ind w:firstLine="288"/>
        <w:jc w:val="both"/>
      </w:pPr>
      <w:r>
        <w:t>Ивкин не придерживался самих элементарных правил конспирации. Были случаи, когда Ивкин созывал совещание секретарей райкомов КП(б)У днем в скверике около Лукьяновского базара и при прохожих давал секретарям райкомов те или иные поручения.</w:t>
      </w:r>
    </w:p>
    <w:p w:rsidR="0089051D" w:rsidRDefault="0089051D">
      <w:pPr>
        <w:shd w:val="clear" w:color="auto" w:fill="FFFFFF"/>
        <w:spacing w:before="10"/>
        <w:ind w:firstLine="288"/>
        <w:jc w:val="both"/>
      </w:pPr>
      <w:r>
        <w:t>Кроме этого, Ивкин был связан с неким Медведевым, который представлялся как личный порученец И.С. Хрущева и что якобы он был оставлен для подпольной работы в Киеве. Ивкин неоднократно от Медведева получал определенные суммы денег и ценности. По сути Медведев работал в гестапо и не малую роль сыграл в разгроме киевского подполья.</w:t>
      </w:r>
    </w:p>
    <w:p w:rsidR="0089051D" w:rsidRDefault="0089051D">
      <w:pPr>
        <w:shd w:val="clear" w:color="auto" w:fill="FFFFFF"/>
        <w:spacing w:before="10"/>
        <w:ind w:firstLine="288"/>
        <w:jc w:val="both"/>
        <w:sectPr w:rsidR="0089051D">
          <w:footnotePr>
            <w:pos w:val="beneathText"/>
          </w:footnotePr>
          <w:type w:val="continuous"/>
          <w:pgSz w:w="11905" w:h="16837"/>
          <w:pgMar w:top="850" w:right="2931" w:bottom="850" w:left="2623" w:header="708" w:footer="708" w:gutter="0"/>
          <w:cols w:space="720"/>
          <w:docGrid w:linePitch="360"/>
        </w:sectPr>
      </w:pPr>
      <w:r>
        <w:t>Как далее сообщил т. Скляренко - 2 сентября 1942 года к нему на квартиру вечером явился Кучеренко и со слезами на глазах, невнятно стал просить прощенье. Скляренко, опасаясь провокаций со стороны Кучеренко, в этот вечер не стал с ним разговаривать и назначил с ним свидание на следующий день и в другом месте. При встрече Кучерен-</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66" type="#_x0000_t202" style="position:absolute;margin-left:-86.6pt;margin-top:.3pt;width:12.8pt;height:10.5pt;z-index:25155686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50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ко рассказал т. Скляренко следующее: что 5 мая 1942 г. он на Евбазе во время встречи со связной, которая якобы должна была принести ему листовки, был схвачен пятью гестаповцами и доставлен в гестапо на ул. Короленко, в бывшее помещение НКВД УССР.</w:t>
      </w:r>
    </w:p>
    <w:p w:rsidR="0089051D" w:rsidRDefault="0089051D">
      <w:pPr>
        <w:shd w:val="clear" w:color="auto" w:fill="FFFFFF"/>
        <w:spacing w:before="10"/>
        <w:ind w:firstLine="288"/>
        <w:jc w:val="both"/>
      </w:pPr>
      <w:r>
        <w:t>В гестапо подвергся сильным пыткам, в результате которых он якобы был вынужден выдать несколько человек из комсомольского подполья и то только технического персонала и что он освобожден под расписку с тем, что поможет гестапо разыскать Шамрыло - секретаря Киевского горкома. КП(б)У и Черкасова - коменданта г. Киева. Для этого ему была отведена специальная квартира, куда к нему ежедневно должен был являться агент гестапо, а также были выданы соответствующие документы на право жительства в Киеве. И далее Кучеренко заявил, что он для гестапо делать ничего не будет и просил т. Скляренко включить его в подпольную партийную работу. Тов. Скляренко согласился подключить его в подпольную работу и стал давать ему отдельные поручения. Сначала ему было дано задание организовать подпольную типографию, что и было выполнено. Затем было дано задание отпечатать и распространить листовки, что также было сделано. Позже Кучеренко поселился вместе с т. Скляренко и жили вместе -Скляренко, Морозова и Кучеренко. Позже Кучеренко был введен в курс дела о готовившемся взрыве Дарницкого железнодорожного моста и о людях, готовивших взрыв. (Мост был взорван 22.04.1943 года).</w:t>
      </w:r>
    </w:p>
    <w:p w:rsidR="0089051D" w:rsidRDefault="0089051D">
      <w:pPr>
        <w:shd w:val="clear" w:color="auto" w:fill="FFFFFF"/>
        <w:spacing w:before="10"/>
        <w:ind w:firstLine="283"/>
        <w:jc w:val="both"/>
      </w:pPr>
      <w:r>
        <w:t>Кучеренко также было известно о работе диверсионной группы НКВД УССР во главе с т. Дудкиным, которых он не разоблачил и не выдал. И наконец Кучеренко ходил для связи в партизанский отряд т. Науменко, оттуда Смирновым был возвращен с группой участников взрыва моста в Киев. Как сообщил Смирнов, Кучеренко после взрыва моста, вместе с Морозовой должны были прибыть в партизанский отряд для постоянной работы.</w:t>
      </w:r>
    </w:p>
    <w:p w:rsidR="0089051D" w:rsidRDefault="0089051D">
      <w:pPr>
        <w:shd w:val="clear" w:color="auto" w:fill="FFFFFF"/>
        <w:spacing w:before="10"/>
        <w:ind w:firstLine="288"/>
        <w:jc w:val="both"/>
      </w:pPr>
      <w:r>
        <w:t>Из всего этого следует, что Кучеренко будучи арестованным, под определенным физическим воздействием полностью разоблачил киевское подполье комсомола, а также известное ему партийное подполье и дал подписку работать в гестапо, т. е. завербован.</w:t>
      </w:r>
    </w:p>
    <w:p w:rsidR="0089051D" w:rsidRDefault="0089051D">
      <w:pPr>
        <w:shd w:val="clear" w:color="auto" w:fill="FFFFFF"/>
        <w:spacing w:before="10"/>
        <w:ind w:firstLine="288"/>
        <w:jc w:val="both"/>
      </w:pPr>
      <w:r>
        <w:t>Поэтому пока Кучеренко продолжает оставаться в Киеве, к нему со стороны наших товарищей должно быть довольно осторожное отношение. Лучше, при возможности изъять Кучеренко из Киева, перебросить на большую землю и более детально разобраться в его делах.</w:t>
      </w:r>
    </w:p>
    <w:p w:rsidR="0089051D" w:rsidRDefault="0089051D">
      <w:pPr>
        <w:shd w:val="clear" w:color="auto" w:fill="FFFFFF"/>
        <w:spacing w:before="10"/>
        <w:ind w:firstLine="278"/>
        <w:jc w:val="both"/>
        <w:sectPr w:rsidR="0089051D">
          <w:footnotePr>
            <w:pos w:val="beneathText"/>
          </w:footnotePr>
          <w:type w:val="continuous"/>
          <w:pgSz w:w="11905" w:h="16837"/>
          <w:pgMar w:top="850" w:right="2648" w:bottom="850" w:left="2911" w:header="708" w:footer="708" w:gutter="0"/>
          <w:cols w:space="720"/>
          <w:docGrid w:linePitch="360"/>
        </w:sectPr>
      </w:pPr>
      <w:r>
        <w:t>Далее Кучеренко сообщил т. Скляренко, что у него с Ивкиным в гестапо была очная ставка, и когда Кучеренко был введен в кабинет</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67" type="#_x0000_t202" style="position:absolute;margin-left:229.75pt;margin-top:.05pt;width:10pt;height:11.5pt;z-index:251557888;mso-wrap-distance-left:1.9pt;mso-wrap-distance-right:1.9pt;mso-position-horizontal-relative:margin" stroked="f">
            <v:fill color2="black"/>
            <v:textbox inset="0,0,0,0">
              <w:txbxContent>
                <w:p w:rsidR="0089051D" w:rsidRDefault="0089051D">
                  <w:pPr>
                    <w:shd w:val="clear" w:color="auto" w:fill="FFFFFF"/>
                  </w:pPr>
                  <w:r>
                    <w:t>51</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jc w:val="both"/>
      </w:pPr>
      <w:r>
        <w:t>следователя, то в кабинете уже сидел Ивкиным хорошо одетым, курил сигару и перед ними на столе стоял недопитый бокал вина. Как только был введен Кучеренко, Ивкин, не дожидаясь вопроса следователя, заявил: "Вот это Кучеренко - секретарь Киевского горкома комсомола в прошлом и в настоящем". После чего якобы Кучеренко был вынужден признаться, что он Кучеренко и секретарь горкома комсомола.</w:t>
      </w:r>
    </w:p>
    <w:p w:rsidR="0089051D" w:rsidRDefault="0089051D">
      <w:pPr>
        <w:shd w:val="clear" w:color="auto" w:fill="FFFFFF"/>
        <w:spacing w:before="10"/>
        <w:ind w:firstLine="288"/>
        <w:jc w:val="both"/>
      </w:pPr>
      <w:r>
        <w:t>Также у Кучеренко была очная ставка с Медведевым, который подтвердил тоже самое, что и Ивкин.</w:t>
      </w:r>
    </w:p>
    <w:p w:rsidR="0089051D" w:rsidRDefault="0089051D">
      <w:pPr>
        <w:shd w:val="clear" w:color="auto" w:fill="FFFFFF"/>
        <w:spacing w:before="10"/>
        <w:ind w:firstLine="278"/>
        <w:jc w:val="both"/>
      </w:pPr>
      <w:r>
        <w:t>Далее Кучеренко видел в гестапо Кулика - бывшего работника Киевского обкома КП(б)У, говорил с ним и который сообщил ему, что он в августе 1942 года был арестован в Курской области. По неточным данным Кулик якобы из под ареста освобожден. Кучеренко также видел в гестапо арестованного Шевцова - председателя Киевского горсовета, встретились в коридоре, с Шевцовым не разговаривали. Шевцов был плохо одет и сильно заросшим.</w:t>
      </w:r>
    </w:p>
    <w:p w:rsidR="0089051D" w:rsidRDefault="0089051D">
      <w:pPr>
        <w:shd w:val="clear" w:color="auto" w:fill="FFFFFF"/>
        <w:spacing w:before="10"/>
        <w:ind w:firstLine="288"/>
        <w:jc w:val="both"/>
      </w:pPr>
      <w:r>
        <w:t>Кучеренко, будучи арестованным, неоднократно вместе с гестаповцами ходил на операции по аресту партийных и комсомольских работников. Как объясняет это Кучеренко, он и другие арестованные ходили только и указывали местожительство подлежащих аресту. Кучеренко признался т. Скляренко, что он ходил и к нему два раза, но не застал дома.</w:t>
      </w:r>
    </w:p>
    <w:p w:rsidR="0089051D" w:rsidRDefault="0089051D">
      <w:pPr>
        <w:shd w:val="clear" w:color="auto" w:fill="FFFFFF"/>
        <w:spacing w:before="10"/>
        <w:ind w:firstLine="288"/>
        <w:jc w:val="both"/>
      </w:pPr>
      <w:r>
        <w:t>Далее сообщил т. Скляренко, что Романченко - бывший секретарь Ленинского райкома КП(б)У гор. Киева и Листовничий - бывший зам. зав. отделом кадров Киевского горкома КП(б)У оказались предателями - работали в областной полиции следователями по политическим делам. По неточным данным Романченко переведен в Уманскую полицию, а Ластовничий расстрелян.</w:t>
      </w:r>
    </w:p>
    <w:p w:rsidR="0089051D" w:rsidRDefault="0089051D">
      <w:pPr>
        <w:shd w:val="clear" w:color="auto" w:fill="FFFFFF"/>
        <w:spacing w:before="10"/>
        <w:ind w:firstLine="293"/>
        <w:jc w:val="both"/>
      </w:pPr>
      <w:r>
        <w:t>Оставляемая ЦК ЛКСМУ для подпольной работы некая Джимми Александра оказалась немкой и на второй день прихода немцев явилась в гестапо, сдала ценности, оставленные ей для подпольной работы, разоблачила известное ей комсомольское подполье и стала работать в гестапо.</w:t>
      </w:r>
    </w:p>
    <w:p w:rsidR="0089051D" w:rsidRDefault="0089051D">
      <w:pPr>
        <w:shd w:val="clear" w:color="auto" w:fill="FFFFFF"/>
        <w:spacing w:before="10"/>
        <w:ind w:firstLine="288"/>
        <w:jc w:val="both"/>
      </w:pPr>
      <w:r>
        <w:t>В настоящее время в Киеве проживает бывший секретарь Киевского горкома КП(б)У по оборонной промышленности т. Беземчук, который никакой деятельности не проявляет. Тов. Скляренко предлагал Беземчуку пойти в партизанский отряд, но Беземчук заявил: "Я еще немного побуду здесь".</w:t>
      </w:r>
    </w:p>
    <w:p w:rsidR="0089051D" w:rsidRDefault="0089051D">
      <w:pPr>
        <w:shd w:val="clear" w:color="auto" w:fill="FFFFFF"/>
        <w:spacing w:before="10"/>
        <w:ind w:firstLine="288"/>
        <w:jc w:val="both"/>
        <w:sectPr w:rsidR="0089051D">
          <w:footnotePr>
            <w:pos w:val="beneathText"/>
          </w:footnotePr>
          <w:type w:val="continuous"/>
          <w:pgSz w:w="11905" w:h="16837"/>
          <w:pgMar w:top="850" w:right="2931" w:bottom="850" w:left="2623" w:header="708" w:footer="708" w:gutter="0"/>
          <w:cols w:space="720"/>
          <w:docGrid w:linePitch="360"/>
        </w:sectPr>
      </w:pPr>
      <w:r>
        <w:t>Из всего этого можно сделать следующий вывод, что по городу Киеву в настоящее время цельной подпольной партийной и комсомоль-</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68" type="#_x0000_t202" style="position:absolute;margin-left:-86.6pt;margin-top:.3pt;width:12.8pt;height:10.5pt;z-index:25155891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52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ской организации не существует. Существуют отдельные, небольшие разрозненные диверсионные группы и отдельные лица, которые в силу жестокой реакции, ни с кем не связаны и не проявляют должной активной деятельности.</w:t>
      </w:r>
    </w:p>
    <w:p w:rsidR="0089051D" w:rsidRDefault="0089051D">
      <w:pPr>
        <w:shd w:val="clear" w:color="auto" w:fill="FFFFFF"/>
        <w:spacing w:before="730"/>
        <w:ind w:right="1613"/>
      </w:pPr>
      <w:r>
        <w:t>ИНСТРУКТОР ОРГИНСТРУКТОРСКОГО ОТДЕЛА ЦК КП(б)У -</w:t>
      </w:r>
    </w:p>
    <w:p w:rsidR="0089051D" w:rsidRDefault="0089051D">
      <w:pPr>
        <w:shd w:val="clear" w:color="auto" w:fill="FFFFFF"/>
        <w:spacing w:before="250"/>
        <w:ind w:firstLine="4766"/>
      </w:pPr>
      <w:r>
        <w:t>(МИРОНОВ) 22 мая 1943 г.</w:t>
      </w:r>
    </w:p>
    <w:p w:rsidR="0089051D" w:rsidRDefault="0089051D">
      <w:pPr>
        <w:shd w:val="clear" w:color="auto" w:fill="FFFFFF"/>
        <w:spacing w:before="10"/>
        <w:ind w:right="3226"/>
      </w:pPr>
      <w:r>
        <w:t>с. Мухоеды, Наровнянского района, БССР.</w:t>
      </w:r>
    </w:p>
    <w:p w:rsidR="0089051D" w:rsidRDefault="0089051D">
      <w:pPr>
        <w:shd w:val="clear" w:color="auto" w:fill="FFFFFF"/>
        <w:spacing w:before="10"/>
        <w:ind w:right="2419"/>
      </w:pPr>
      <w:r>
        <w:t>Партизанское соединение т. Ковпака. мт-2</w:t>
      </w:r>
    </w:p>
    <w:p w:rsidR="0089051D" w:rsidRDefault="0089051D">
      <w:pPr>
        <w:shd w:val="clear" w:color="auto" w:fill="FFFFFF"/>
        <w:spacing w:before="10"/>
        <w:jc w:val="right"/>
        <w:rPr>
          <w:i/>
          <w:iCs/>
        </w:rPr>
      </w:pPr>
      <w:r>
        <w:rPr>
          <w:i/>
          <w:iCs/>
        </w:rPr>
        <w:t xml:space="preserve">ЦДАГО Украгни. </w:t>
      </w:r>
      <w:r>
        <w:rPr>
          <w:i/>
          <w:iCs/>
          <w:spacing w:val="20"/>
        </w:rPr>
        <w:t>-Ф.1.-</w:t>
      </w:r>
      <w:r>
        <w:rPr>
          <w:i/>
          <w:iCs/>
        </w:rPr>
        <w:t xml:space="preserve"> Оп.22. - Спр. 8. - Арк. 29-48.</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jc w:val="both"/>
        <w:rPr>
          <w:b/>
          <w:bCs/>
        </w:rPr>
      </w:pPr>
      <w:r>
        <w:rPr>
          <w:b/>
          <w:bCs/>
        </w:rPr>
        <w:t>18. СООБЩЕНИЕ ЗАМЕСТИТЕЛЯ НАЧАЛЬНИКА ЦШПД С. БЕЛЬЧЕНКО НАЧАЛЬНИКУ УШПД Т. СТРОКАЧУ О ПЕРЕХОДЕ НА СТОРОНУ НЕМЦЕВ ЧАСТИ ЛИЧНОГО СОСТАВА СПЕЦГРУППЫ С. КУРОПАТВЫ</w:t>
      </w:r>
    </w:p>
    <w:p w:rsidR="0089051D" w:rsidRDefault="0089051D">
      <w:pPr>
        <w:shd w:val="clear" w:color="auto" w:fill="FFFFFF"/>
        <w:spacing w:before="10"/>
        <w:jc w:val="right"/>
        <w:rPr>
          <w:b/>
          <w:bCs/>
        </w:rPr>
      </w:pPr>
      <w:r>
        <w:rPr>
          <w:b/>
          <w:bCs/>
        </w:rPr>
        <w:t>9 сентября 1943 г.</w:t>
      </w:r>
    </w:p>
    <w:p w:rsidR="0089051D" w:rsidRDefault="0089051D">
      <w:pPr>
        <w:shd w:val="clear" w:color="auto" w:fill="FFFFFF"/>
        <w:spacing w:before="10"/>
      </w:pPr>
      <w:r>
        <w:t>№ 9238 сп</w:t>
      </w:r>
    </w:p>
    <w:p w:rsidR="0089051D" w:rsidRDefault="0089051D">
      <w:pPr>
        <w:shd w:val="clear" w:color="auto" w:fill="FFFFFF"/>
        <w:spacing w:before="10"/>
      </w:pPr>
      <w:r>
        <w:t>9 сентября 1943 г.</w:t>
      </w:r>
    </w:p>
    <w:p w:rsidR="0089051D" w:rsidRDefault="0089051D">
      <w:pPr>
        <w:shd w:val="clear" w:color="auto" w:fill="FFFFFF"/>
        <w:spacing w:before="10"/>
      </w:pPr>
      <w:r>
        <w:t>Экз. № 2 эк</w:t>
      </w:r>
    </w:p>
    <w:p w:rsidR="0089051D" w:rsidRDefault="0089051D">
      <w:pPr>
        <w:shd w:val="clear" w:color="auto" w:fill="FFFFFF"/>
        <w:spacing w:before="250"/>
        <w:ind w:left="1560" w:hanging="408"/>
      </w:pPr>
      <w:r>
        <w:t>НАЧАЛЬНИКУ УКРАИНСКОГО ШТАБА ПАРТИЗАНСКОГО ДВИЖЕНИЯ Комиссару госбезопасности</w:t>
      </w:r>
    </w:p>
    <w:p w:rsidR="0089051D" w:rsidRDefault="0089051D">
      <w:pPr>
        <w:shd w:val="clear" w:color="auto" w:fill="FFFFFF"/>
        <w:spacing w:before="10"/>
        <w:jc w:val="right"/>
      </w:pPr>
      <w:r>
        <w:t>тов.СТРОКАЧУ</w:t>
      </w:r>
    </w:p>
    <w:p w:rsidR="0089051D" w:rsidRDefault="0089051D">
      <w:pPr>
        <w:shd w:val="clear" w:color="auto" w:fill="FFFFFF"/>
        <w:spacing w:before="250"/>
        <w:ind w:firstLine="293"/>
        <w:jc w:val="both"/>
        <w:sectPr w:rsidR="0089051D">
          <w:footnotePr>
            <w:pos w:val="beneathText"/>
          </w:footnotePr>
          <w:type w:val="continuous"/>
          <w:pgSz w:w="11905" w:h="16837"/>
          <w:pgMar w:top="850" w:right="2643" w:bottom="850" w:left="2911" w:header="708" w:footer="708" w:gutter="0"/>
          <w:cols w:space="720"/>
          <w:docGrid w:linePitch="360"/>
        </w:sectPr>
      </w:pPr>
      <w:r>
        <w:t>Из поступивших в Центральный штаб партизанского движения данных видно, что в мае прошлого года была переброшена группа людей на специальную работу, среди которых был бывший комсомолец из Львова Куропатва Станислав. Прыгая, группа попала в руки немцев. Двое убиты. Куропатва же выдал немцам шифр и условия работы своей рации. С тех пор на этих условиях работают немцы. В мае 1943</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69" type="#_x0000_t202" style="position:absolute;margin-left:229.75pt;margin-top:.05pt;width:12.8pt;height:10.5pt;z-index:251559936;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53</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pPr>
      <w:r>
        <w:t>г. по их указаниям переброшены два человека, которые попали в руки немцев и ими были убиты. Теперь, якобы, опять ожидают прибытия к ним людей.</w:t>
      </w:r>
    </w:p>
    <w:p w:rsidR="0089051D" w:rsidRDefault="0089051D">
      <w:pPr>
        <w:shd w:val="clear" w:color="auto" w:fill="FFFFFF"/>
        <w:spacing w:before="10"/>
      </w:pPr>
      <w:r>
        <w:t>Информация исходит от надежного источника.</w:t>
      </w:r>
    </w:p>
    <w:p w:rsidR="0089051D" w:rsidRDefault="0089051D">
      <w:pPr>
        <w:shd w:val="clear" w:color="auto" w:fill="FFFFFF"/>
        <w:spacing w:before="10"/>
      </w:pPr>
      <w:r>
        <w:t>О чем ставим Вас в известность.</w:t>
      </w:r>
    </w:p>
    <w:p w:rsidR="0089051D" w:rsidRDefault="0089051D">
      <w:pPr>
        <w:shd w:val="clear" w:color="auto" w:fill="FFFFFF"/>
        <w:tabs>
          <w:tab w:val="left" w:pos="4949"/>
        </w:tabs>
        <w:spacing w:before="250"/>
        <w:jc w:val="both"/>
      </w:pPr>
      <w:r>
        <w:t>Замначальника Центрального</w:t>
      </w:r>
      <w:r>
        <w:br/>
        <w:t>штаба партизанского движения</w:t>
      </w:r>
      <w:r>
        <w:br/>
        <w:t>Комиссар госбезопасности</w:t>
      </w:r>
      <w:r>
        <w:rPr>
          <w:rFonts w:ascii="Verdana" w:hAnsi="Verdana" w:cs="Verdana"/>
        </w:rPr>
        <w:tab/>
      </w:r>
      <w:r>
        <w:t>(Бельченко)</w:t>
      </w:r>
    </w:p>
    <w:p w:rsidR="0089051D" w:rsidRDefault="0089051D">
      <w:pPr>
        <w:shd w:val="clear" w:color="auto" w:fill="FFFFFF"/>
        <w:spacing w:before="250"/>
      </w:pPr>
      <w:r>
        <w:t>Начальник Разведотдела</w:t>
      </w:r>
    </w:p>
    <w:p w:rsidR="0089051D" w:rsidRDefault="0089051D">
      <w:pPr>
        <w:shd w:val="clear" w:color="auto" w:fill="FFFFFF"/>
        <w:tabs>
          <w:tab w:val="left" w:pos="4982"/>
        </w:tabs>
        <w:spacing w:before="10"/>
      </w:pPr>
      <w:r>
        <w:t>Полковник</w:t>
      </w:r>
      <w:r>
        <w:rPr>
          <w:rFonts w:ascii="Verdana" w:hAnsi="Verdana" w:cs="Verdana"/>
        </w:rPr>
        <w:tab/>
      </w:r>
      <w:r>
        <w:t>(Анисимов)</w:t>
      </w:r>
    </w:p>
    <w:p w:rsidR="0089051D" w:rsidRDefault="0089051D">
      <w:pPr>
        <w:shd w:val="clear" w:color="auto" w:fill="FFFFFF"/>
        <w:spacing w:before="250"/>
        <w:ind w:right="4992"/>
      </w:pPr>
      <w:r>
        <w:t>Отп.2 экз. №1 - адрес. №2 - в дело</w:t>
      </w:r>
    </w:p>
    <w:p w:rsidR="0089051D" w:rsidRDefault="0089051D">
      <w:pPr>
        <w:shd w:val="clear" w:color="auto" w:fill="FFFFFF"/>
        <w:spacing w:before="82"/>
        <w:rPr>
          <w:b/>
          <w:bCs/>
          <w:sz w:val="12"/>
          <w:szCs w:val="12"/>
        </w:rPr>
      </w:pPr>
      <w:r>
        <w:rPr>
          <w:b/>
          <w:bCs/>
          <w:sz w:val="12"/>
          <w:szCs w:val="12"/>
        </w:rPr>
        <w:t>КС</w:t>
      </w:r>
    </w:p>
    <w:p w:rsidR="0089051D" w:rsidRDefault="0089051D">
      <w:pPr>
        <w:shd w:val="clear" w:color="auto" w:fill="FFFFFF"/>
        <w:spacing w:before="29"/>
      </w:pPr>
      <w:r>
        <w:t>Рукописная пометка: "Верно: (Подпись неразб.)"</w:t>
      </w:r>
    </w:p>
    <w:p w:rsidR="0089051D" w:rsidRDefault="0089051D">
      <w:pPr>
        <w:shd w:val="clear" w:color="auto" w:fill="FFFFFF"/>
        <w:spacing w:before="250"/>
        <w:ind w:left="2419"/>
        <w:jc w:val="right"/>
        <w:rPr>
          <w:i/>
          <w:iCs/>
        </w:rPr>
      </w:pPr>
      <w:r>
        <w:rPr>
          <w:i/>
          <w:iCs/>
        </w:rPr>
        <w:t>РГАСПИ</w:t>
      </w:r>
      <w:r>
        <w:rPr>
          <w:i/>
          <w:iCs/>
          <w:lang w:val="en-US"/>
        </w:rPr>
        <w:t xml:space="preserve">. - </w:t>
      </w:r>
      <w:r>
        <w:rPr>
          <w:i/>
          <w:iCs/>
        </w:rPr>
        <w:t>Ф</w:t>
      </w:r>
      <w:r>
        <w:rPr>
          <w:i/>
          <w:iCs/>
          <w:lang w:val="en-US"/>
        </w:rPr>
        <w:t xml:space="preserve">. 69. - On. 1. - </w:t>
      </w:r>
      <w:r>
        <w:rPr>
          <w:i/>
          <w:iCs/>
        </w:rPr>
        <w:t>Д</w:t>
      </w:r>
      <w:r>
        <w:rPr>
          <w:i/>
          <w:iCs/>
          <w:lang w:val="en-US"/>
        </w:rPr>
        <w:t xml:space="preserve">. 1034. - </w:t>
      </w:r>
      <w:r>
        <w:rPr>
          <w:i/>
          <w:iCs/>
        </w:rPr>
        <w:t>Л</w:t>
      </w:r>
      <w:r>
        <w:rPr>
          <w:i/>
          <w:iCs/>
          <w:lang w:val="en-US"/>
        </w:rPr>
        <w:t xml:space="preserve">. 46. </w:t>
      </w:r>
      <w:r>
        <w:rPr>
          <w:i/>
          <w:iCs/>
        </w:rPr>
        <w:t>Копия. Машинопись.</w:t>
      </w:r>
    </w:p>
    <w:p w:rsidR="0089051D" w:rsidRDefault="0089051D">
      <w:pPr>
        <w:shd w:val="clear" w:color="auto" w:fill="FFFFFF"/>
        <w:spacing w:before="250"/>
        <w:jc w:val="both"/>
      </w:pPr>
      <w:r>
        <w:rPr>
          <w:b/>
          <w:bCs/>
        </w:rPr>
        <w:t xml:space="preserve">19. ИЗ ОПЕРАТИВНОГО ОТЧЁТА КОМАНДИРА СУМСКОГО ПАРТИЗАНСКОГО СОЕДИНЕНИЯ С. КОВПАКА ЗА ПЕРИОД С 6 СЕНТЯБРЯ 1941 Г. ПО 1 ЯНВАРЯ 1944 </w:t>
      </w:r>
      <w:r>
        <w:t>г.</w:t>
      </w:r>
    </w:p>
    <w:p w:rsidR="0089051D" w:rsidRDefault="0089051D">
      <w:pPr>
        <w:shd w:val="clear" w:color="auto" w:fill="FFFFFF"/>
        <w:spacing w:before="10"/>
        <w:jc w:val="right"/>
      </w:pPr>
      <w:r>
        <w:rPr>
          <w:b/>
          <w:bCs/>
        </w:rPr>
        <w:t xml:space="preserve">Не </w:t>
      </w:r>
      <w:r>
        <w:t xml:space="preserve">ранее </w:t>
      </w:r>
      <w:r>
        <w:rPr>
          <w:b/>
          <w:bCs/>
        </w:rPr>
        <w:t xml:space="preserve">1 января 1944 </w:t>
      </w:r>
      <w:r>
        <w:t>г.</w:t>
      </w:r>
    </w:p>
    <w:p w:rsidR="0089051D" w:rsidRDefault="0089051D">
      <w:pPr>
        <w:shd w:val="clear" w:color="auto" w:fill="FFFFFF"/>
        <w:spacing w:before="10"/>
        <w:ind w:firstLine="1416"/>
      </w:pPr>
      <w:r>
        <w:t>ОТЧЁТ О БОЕВОЙ И ПОЛИТИЧЕСКОЙ ДЕЯТЕЛЬНОСТИ ГРУППЫ ПАРТИЗАНСКИХ ОТРЯДОВ СУМСКОЙ ОБЛАСТИ УССР С 6-го сентября 1941 г. по 1 января 1944 г.</w:t>
      </w:r>
    </w:p>
    <w:p w:rsidR="0089051D" w:rsidRDefault="0089051D">
      <w:pPr>
        <w:shd w:val="clear" w:color="auto" w:fill="FFFFFF"/>
        <w:spacing w:before="250"/>
        <w:ind w:firstLine="293"/>
        <w:jc w:val="both"/>
      </w:pPr>
      <w:r>
        <w:t>1. ПОДГОТОВКА П/О К ПРАКТИЧЕСКОЙ РАБОТЕ В ТЫЛУ НЕМЦЕВ, ИХ ВООРУЖЕНИЕ И БАЗА</w:t>
      </w:r>
    </w:p>
    <w:p w:rsidR="0089051D" w:rsidRDefault="0089051D">
      <w:pPr>
        <w:shd w:val="clear" w:color="auto" w:fill="FFFFFF"/>
        <w:spacing w:before="250"/>
        <w:ind w:firstLine="293"/>
        <w:jc w:val="both"/>
        <w:sectPr w:rsidR="0089051D">
          <w:footnotePr>
            <w:pos w:val="beneathText"/>
          </w:footnotePr>
          <w:type w:val="continuous"/>
          <w:pgSz w:w="11905" w:h="16837"/>
          <w:pgMar w:top="850" w:right="2931" w:bottom="850" w:left="2628" w:header="708" w:footer="708" w:gutter="0"/>
          <w:cols w:space="720"/>
          <w:docGrid w:linePitch="360"/>
        </w:sectPr>
      </w:pPr>
      <w:r>
        <w:t xml:space="preserve">После речи товарища Сталина 3-го июля 1941 года в Путивльском районе началась деятельная подготовка к созданию истребительного батальона в городе и истребительных групп по сёлам района. Этой работой в районном масштабе руководил, по поручению </w:t>
      </w:r>
      <w:r>
        <w:rPr>
          <w:lang w:val="de-DE"/>
        </w:rPr>
        <w:t xml:space="preserve">PK </w:t>
      </w:r>
      <w:r>
        <w:t>КП/б/У, товарищ Руднев Семён Васильевич. За время с 3-го июля по сентябрь</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70" type="#_x0000_t202" style="position:absolute;margin-left:-86.6pt;margin-top:.3pt;width:12.8pt;height:10.5pt;z-index:251560960;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54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 xml:space="preserve">1941 года, т.е. до момента приближения фронта к Путивлю, в городе был сформирован и неплохо подготовлен в военном отношении истребительный батальон, последний и должен [был] стать основной частью п/о /как я полагал/. На практике же получилось обратное. Вместо проведения подготовительной работы среди личного состава истребительного батальона к выходу в лес [в] партизанский отряд, районые руководители, в частности, секретари </w:t>
      </w:r>
      <w:r>
        <w:rPr>
          <w:lang w:val="de-DE"/>
        </w:rPr>
        <w:t xml:space="preserve">PK </w:t>
      </w:r>
      <w:r>
        <w:t>КП/б/У, проводили подбор в состав п/отрядов, /я говорю отрядов потому, что именно расчёты были на создание чуть ли не при каждой первичной парторганизации самостоятельного партизанского отряда/, в состав этих партизанских отрядов не входил личный состав истребительного батальона, кроме членов и кандидатов ВКП/б/.</w:t>
      </w:r>
    </w:p>
    <w:p w:rsidR="0089051D" w:rsidRDefault="0089051D">
      <w:pPr>
        <w:shd w:val="clear" w:color="auto" w:fill="FFFFFF"/>
        <w:spacing w:before="10"/>
        <w:ind w:firstLine="283"/>
        <w:jc w:val="both"/>
      </w:pPr>
      <w:r>
        <w:t xml:space="preserve">Таким образом, беспартийный состав истребительного батальона по существу остался беспризорным, да к тому ещё абсолютно не имелось оружия. Секретари </w:t>
      </w:r>
      <w:r>
        <w:rPr>
          <w:lang w:val="de-DE"/>
        </w:rPr>
        <w:t xml:space="preserve">PK </w:t>
      </w:r>
      <w:r>
        <w:t>КП/б/У категорически запретили приём беспартийных в состав партизанских отрядов. В результате часть личного состава истребительного батальона в момент оккупации Путивля попало в руки немцев и трагически погибли, не принеся желаемой пользы для Родины.</w:t>
      </w:r>
    </w:p>
    <w:p w:rsidR="0089051D" w:rsidRDefault="0089051D">
      <w:pPr>
        <w:shd w:val="clear" w:color="auto" w:fill="FFFFFF"/>
        <w:spacing w:before="10"/>
        <w:ind w:firstLine="293"/>
        <w:jc w:val="both"/>
      </w:pPr>
      <w:r>
        <w:t>Работа по подготовке населения на случай оккупации территории района, о том, как должно себя вести население, не проводилась. Целей и задач люди не знали, поэтому при фактической оккупации многие считали, что былому нет возврата, а значит, часть пошла по так называемому пути "пристроиться", "пережить".</w:t>
      </w:r>
    </w:p>
    <w:p w:rsidR="0089051D" w:rsidRDefault="0089051D">
      <w:pPr>
        <w:shd w:val="clear" w:color="auto" w:fill="FFFFFF"/>
        <w:spacing w:before="10"/>
        <w:ind w:firstLine="293"/>
        <w:jc w:val="both"/>
      </w:pPr>
      <w:r>
        <w:t>Из всех намеченных райкомом командиров п/отрядов остались только тов. Руднев Семён Васильевич, ныне Герой Советского Союза, генерал-майор, и я.</w:t>
      </w:r>
    </w:p>
    <w:p w:rsidR="0089051D" w:rsidRDefault="0089051D">
      <w:pPr>
        <w:shd w:val="clear" w:color="auto" w:fill="FFFFFF"/>
        <w:spacing w:before="730"/>
        <w:ind w:firstLine="394"/>
      </w:pPr>
      <w:r>
        <w:t>КОМАНДИР ГРУППЫ ПАРТИЗАНСКИХ ОТРЯДОВ СУМСКОЙ ОБЛАСТИ, ДВАЖДЫ ГЕРОЙ СОВЕТСКОГО СОЮЗА</w:t>
      </w:r>
    </w:p>
    <w:p w:rsidR="0089051D" w:rsidRDefault="0089051D">
      <w:pPr>
        <w:shd w:val="clear" w:color="auto" w:fill="FFFFFF"/>
        <w:spacing w:before="10"/>
        <w:jc w:val="right"/>
      </w:pPr>
      <w:r>
        <w:t>(Подпись) КОВПАК</w:t>
      </w:r>
    </w:p>
    <w:p w:rsidR="0089051D" w:rsidRDefault="0089051D">
      <w:pPr>
        <w:shd w:val="clear" w:color="auto" w:fill="FFFFFF"/>
        <w:spacing w:before="250"/>
        <w:jc w:val="right"/>
        <w:rPr>
          <w:i/>
          <w:iCs/>
        </w:rPr>
      </w:pPr>
      <w:r>
        <w:rPr>
          <w:i/>
          <w:iCs/>
        </w:rPr>
        <w:t xml:space="preserve">ЦДАГО Украши. - Ф. 62.- </w:t>
      </w:r>
      <w:r>
        <w:rPr>
          <w:i/>
          <w:iCs/>
          <w:lang w:val="en-US"/>
        </w:rPr>
        <w:t>On</w:t>
      </w:r>
      <w:r>
        <w:rPr>
          <w:i/>
          <w:iCs/>
        </w:rPr>
        <w:t>. 1. - Спр. 1. - Арк. 1.</w:t>
      </w:r>
    </w:p>
    <w:p w:rsidR="0089051D" w:rsidRDefault="0089051D">
      <w:pPr>
        <w:shd w:val="clear" w:color="auto" w:fill="FFFFFF"/>
        <w:spacing w:before="10"/>
        <w:jc w:val="right"/>
        <w:rPr>
          <w:i/>
          <w:iCs/>
        </w:rPr>
        <w:sectPr w:rsidR="0089051D">
          <w:footnotePr>
            <w:pos w:val="beneathText"/>
          </w:footnotePr>
          <w:type w:val="continuous"/>
          <w:pgSz w:w="11905" w:h="16837"/>
          <w:pgMar w:top="850" w:right="2648" w:bottom="850" w:left="2911"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71" type="#_x0000_t202" style="position:absolute;margin-left:229.75pt;margin-top:.05pt;width:12.8pt;height:10.5pt;z-index:25156198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55</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rPr>
          <w:b/>
          <w:bCs/>
        </w:rPr>
      </w:pPr>
      <w:r>
        <w:rPr>
          <w:b/>
          <w:bCs/>
        </w:rPr>
        <w:t>20. ДОКЛАДНАЯ ЗАПИСКА СЕКРЕТАРЯ ВОРОШИЛОВГРАД-СКОГО ОБКОМА КП/Б/У А. ГАЕВОГО И НАЧАЛЬНИКА УПРАВЛЕНИЯ НКГБ ПО ВОРОШИЛОВГРАДСКОЙ ОБЛАСТИ И. ИЛЯСОВА ПЕРВОМУ СЕКРЕТАРЮ ЦК КП/Б/У И. ХРУЩЁВУ О ДЕЯТЕЛЬНОСТИ РЯДА ПАРТИЙНЫХ РАБОТНИКОВ ПО ОРГАНИЗАЦИИ ПАРТИЗАНСКОГО ДВИЖЕНИЯ В ВОРОШИЛОВГРАДСКОЙ ОБЛАСТИ В 1942-1943 гг.</w:t>
      </w:r>
    </w:p>
    <w:p w:rsidR="0089051D" w:rsidRDefault="0089051D">
      <w:pPr>
        <w:shd w:val="clear" w:color="auto" w:fill="FFFFFF"/>
        <w:spacing w:before="5"/>
        <w:jc w:val="right"/>
        <w:rPr>
          <w:b/>
          <w:bCs/>
        </w:rPr>
      </w:pPr>
      <w:r>
        <w:rPr>
          <w:b/>
          <w:bCs/>
        </w:rPr>
        <w:t>До 25 сентября 1944 г.</w:t>
      </w:r>
    </w:p>
    <w:p w:rsidR="0089051D" w:rsidRDefault="0089051D">
      <w:pPr>
        <w:shd w:val="clear" w:color="auto" w:fill="FFFFFF"/>
        <w:spacing w:before="230"/>
      </w:pPr>
      <w:r>
        <w:t>Рукописная пометка: "Т.т. Кириченко, Зленко по 25.9.44"</w:t>
      </w:r>
    </w:p>
    <w:p w:rsidR="0089051D" w:rsidRDefault="0089051D">
      <w:pPr>
        <w:shd w:val="clear" w:color="auto" w:fill="FFFFFF"/>
        <w:spacing w:before="5"/>
        <w:jc w:val="right"/>
      </w:pPr>
      <w:r>
        <w:t>Сов.Секретно.</w:t>
      </w:r>
    </w:p>
    <w:p w:rsidR="0089051D" w:rsidRDefault="0089051D">
      <w:pPr>
        <w:shd w:val="clear" w:color="auto" w:fill="FFFFFF"/>
        <w:spacing w:before="5"/>
        <w:jc w:val="right"/>
      </w:pPr>
      <w:r>
        <w:t>КИЕВ - ЦК КП(б)У.</w:t>
      </w:r>
    </w:p>
    <w:p w:rsidR="0089051D" w:rsidRDefault="0089051D">
      <w:pPr>
        <w:shd w:val="clear" w:color="auto" w:fill="FFFFFF"/>
        <w:jc w:val="right"/>
      </w:pPr>
      <w:r>
        <w:t>Товарищу - Н.С. ХРУЩЕВУ.</w:t>
      </w:r>
    </w:p>
    <w:p w:rsidR="0089051D" w:rsidRDefault="0089051D">
      <w:pPr>
        <w:shd w:val="clear" w:color="auto" w:fill="FFFFFF"/>
        <w:spacing w:before="235"/>
        <w:jc w:val="both"/>
      </w:pPr>
      <w:r>
        <w:t>ДОКЛАДНАЯ ЗАПИСКА ПО ДЕЛУ СТЕЦЕНКО, ТРЕТЬЯКЕВИ-ЧА*, ГРОМОВА И ЛИТВИНОВА</w:t>
      </w:r>
    </w:p>
    <w:p w:rsidR="0089051D" w:rsidRDefault="0089051D">
      <w:pPr>
        <w:shd w:val="clear" w:color="auto" w:fill="FFFFFF"/>
        <w:spacing w:before="235"/>
        <w:ind w:firstLine="293"/>
        <w:jc w:val="both"/>
      </w:pPr>
      <w:r>
        <w:t>В декабре месяце 1943 года тов. Зленко - от ЦК КП(б)У и тов. Павловский - от НКГБ УССР, проверили выполнение руководящими партийными работниками города Ворошиловграда - Стеценко, Третьяке-вичем, Громовым, и Литвиновым задания обкома КП(б)У по организации партийно-партизанского подполья на территории Ворошилов-градской области, в период ее временной оккупации немцами.</w:t>
      </w:r>
    </w:p>
    <w:p w:rsidR="0089051D" w:rsidRDefault="0089051D">
      <w:pPr>
        <w:shd w:val="clear" w:color="auto" w:fill="FFFFFF"/>
        <w:ind w:firstLine="288"/>
        <w:jc w:val="both"/>
      </w:pPr>
      <w:r>
        <w:t>На основании их заключения, обкому КП(б)У было поручено уточнить ряд обстоятельств и принять решение по этому вопросу.</w:t>
      </w:r>
    </w:p>
    <w:p w:rsidR="0089051D" w:rsidRDefault="0089051D">
      <w:pPr>
        <w:shd w:val="clear" w:color="auto" w:fill="FFFFFF"/>
        <w:spacing w:before="5"/>
        <w:ind w:firstLine="283"/>
        <w:jc w:val="both"/>
      </w:pPr>
      <w:r>
        <w:t>Обком КП(б)У, при непосредственном участии управления НКГБ - установлено:</w:t>
      </w:r>
    </w:p>
    <w:p w:rsidR="0089051D" w:rsidRDefault="0089051D">
      <w:pPr>
        <w:shd w:val="clear" w:color="auto" w:fill="FFFFFF"/>
        <w:spacing w:before="235"/>
        <w:ind w:firstLine="283"/>
        <w:jc w:val="both"/>
      </w:pPr>
      <w:r>
        <w:t>О СТЕЦЕНКО - второй секретарь Ворошиловградского горкома КП(б)У</w:t>
      </w:r>
    </w:p>
    <w:p w:rsidR="0089051D" w:rsidRDefault="0089051D">
      <w:pPr>
        <w:shd w:val="clear" w:color="auto" w:fill="FFFFFF"/>
        <w:ind w:firstLine="293"/>
        <w:jc w:val="both"/>
      </w:pPr>
      <w:r>
        <w:t>В июле месяце 1942 года, перед отступлением частей Красной Армии из города Ворошиловграда, Стеценко получил задание от обкома партий оставаться в тылу противника в качестве секретаря подпольного обкома партии для организации и руководства партийным подпольем и партизанскими отрядами в южной части районов Ворошилов-градской области.</w:t>
      </w:r>
    </w:p>
    <w:p w:rsidR="0089051D" w:rsidRDefault="0089051D">
      <w:pPr>
        <w:shd w:val="clear" w:color="auto" w:fill="FFFFFF"/>
        <w:ind w:firstLine="283"/>
        <w:jc w:val="both"/>
      </w:pPr>
      <w:r>
        <w:t>В этих целях, Стеценко присоединился к партизанскому отряду Боково-Антрацитовского района - (командир тов. ВОРОПАЕВ, комиссар тов. ГРИГОРЬЕВ).</w:t>
      </w:r>
    </w:p>
    <w:p w:rsidR="0089051D" w:rsidRDefault="0089051D">
      <w:pPr>
        <w:shd w:val="clear" w:color="auto" w:fill="FFFFFF"/>
        <w:ind w:firstLine="293"/>
        <w:jc w:val="both"/>
        <w:sectPr w:rsidR="0089051D">
          <w:footnotePr>
            <w:pos w:val="beneathText"/>
          </w:footnotePr>
          <w:type w:val="continuous"/>
          <w:pgSz w:w="11905" w:h="16837"/>
          <w:pgMar w:top="850" w:right="2931" w:bottom="850" w:left="2628" w:header="708" w:footer="708" w:gutter="0"/>
          <w:cols w:space="720"/>
          <w:docGrid w:linePitch="360"/>
        </w:sectPr>
      </w:pPr>
      <w:r>
        <w:t>Находясь со своими связными - Стеценко Валентиной (жена) и Морозовой Тамарой, в составе партизанского отряда Воропаева на терри-</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72" type="#_x0000_t202" style="position:absolute;margin-left:-86.6pt;margin-top:.3pt;width:12.8pt;height:10.5pt;z-index:251563008;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56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тории Боково-Антрацитовского района, в августе месяце 1942 года был принят бой с немецким карательным отрядом, нападавшим на отряд Воропаева. После этого боевого действия отряд Воропаева, преследуемый немцами - распался. Стеценко со своими связными ушев в город Ворошиловград в надежде связаться с отрядом т.т. ЯКОВЕНКО и ПО-ДОПРИГОРА (впоследствии расстрелян немцами). Не установив связи, тов. Стеценко ушел в Беловодский, Марковский районы.</w:t>
      </w:r>
    </w:p>
    <w:p w:rsidR="0089051D" w:rsidRDefault="0089051D">
      <w:pPr>
        <w:shd w:val="clear" w:color="auto" w:fill="FFFFFF"/>
        <w:ind w:firstLine="278"/>
        <w:jc w:val="both"/>
      </w:pPr>
      <w:r>
        <w:t>Проживая на территории этих районов, он в селах (Лимаревка, Просянное и других) подобрал явочные квартиры и связных, установил для них пароли, распространял и читал советские листовки в местах, где он проживал, изучал коммунистов и других граждан, оставшихся на оккупированной территории, на предмет вовлечения их в активную борьбу против немецких захватчиков.</w:t>
      </w:r>
    </w:p>
    <w:p w:rsidR="0089051D" w:rsidRDefault="0089051D">
      <w:pPr>
        <w:shd w:val="clear" w:color="auto" w:fill="FFFFFF"/>
        <w:spacing w:before="10"/>
        <w:ind w:firstLine="293"/>
        <w:jc w:val="both"/>
      </w:pPr>
      <w:r>
        <w:t>Нужно отметить, что в силу независящих от парторганизации области причин, в городе Ворошиловграде и других районах области были наспех организованы партизанские отряды и подпольные группы. Часть людей оказались недостаточно стойкой и тщательно проверенной. В качестве примера, связные т. Стеценко-Анохина, Щеголева (она-же Морозова Евгения), Погуляева, будучи арестованными, выдали немецко-итальянский разведке тов. Стеценко как секретаря подпольного обкома КП(б)У, в связи с чем он усиленно ими розыскивался. Был произведен обыск в г. Ворошиловграде на квартире у Воскресенской и т.д., куда нагрянула полиция на другой день после его ухода иве. Просяное, Марковского района, где после его ухода в село явились сотрудники райполи-ции, которые через старосту Шкиря интересовались у хозяек квартир Клименко и Полеха местом прибыванием Стеценко.</w:t>
      </w:r>
    </w:p>
    <w:p w:rsidR="0089051D" w:rsidRDefault="0089051D">
      <w:pPr>
        <w:shd w:val="clear" w:color="auto" w:fill="FFFFFF"/>
        <w:spacing w:before="10"/>
        <w:ind w:firstLine="278"/>
        <w:jc w:val="both"/>
      </w:pPr>
      <w:r>
        <w:t xml:space="preserve">Аналогичный случай имел место </w:t>
      </w:r>
      <w:r>
        <w:rPr>
          <w:spacing w:val="20"/>
        </w:rPr>
        <w:t>иве.</w:t>
      </w:r>
      <w:r>
        <w:t xml:space="preserve"> Беловодске на квартире Ма-ковеевой, где Стеценко проживал до 3-х недель.</w:t>
      </w:r>
    </w:p>
    <w:p w:rsidR="0089051D" w:rsidRDefault="0089051D">
      <w:pPr>
        <w:shd w:val="clear" w:color="auto" w:fill="FFFFFF"/>
        <w:spacing w:before="10"/>
        <w:ind w:firstLine="278"/>
        <w:jc w:val="both"/>
      </w:pPr>
      <w:r>
        <w:t>Данные о поимке или задержании т. Стеценко немецко-итальянскими развдывальными органами, проверкой не установлен. Компрометирующих материалов нет.</w:t>
      </w:r>
    </w:p>
    <w:p w:rsidR="0089051D" w:rsidRDefault="0089051D">
      <w:pPr>
        <w:shd w:val="clear" w:color="auto" w:fill="FFFFFF"/>
        <w:spacing w:before="10"/>
        <w:ind w:firstLine="288"/>
        <w:jc w:val="both"/>
      </w:pPr>
      <w:r>
        <w:t>Бюро обкома КП(б)У, заслушав результаты проверки и объяснение т. Стеценко, приняло решение - считать проверку законченной, на партийной работе в остановить.</w:t>
      </w:r>
    </w:p>
    <w:p w:rsidR="0089051D" w:rsidRDefault="0089051D">
      <w:pPr>
        <w:shd w:val="clear" w:color="auto" w:fill="FFFFFF"/>
        <w:spacing w:before="10"/>
        <w:ind w:firstLine="288"/>
        <w:jc w:val="both"/>
      </w:pPr>
      <w:r>
        <w:t>О ТРЕТЬЯКЕВИЧЕ - секретаре Октябрьского райкома КП(б)У -города Ворошиловграда.</w:t>
      </w:r>
    </w:p>
    <w:p w:rsidR="0089051D" w:rsidRDefault="0089051D">
      <w:pPr>
        <w:shd w:val="clear" w:color="auto" w:fill="FFFFFF"/>
        <w:spacing w:before="10"/>
        <w:ind w:firstLine="293"/>
        <w:jc w:val="both"/>
        <w:sectPr w:rsidR="0089051D">
          <w:footnotePr>
            <w:pos w:val="beneathText"/>
          </w:footnotePr>
          <w:type w:val="continuous"/>
          <w:pgSz w:w="11905" w:h="16837"/>
          <w:pgMar w:top="850" w:right="2648" w:bottom="850" w:left="2906" w:header="708" w:footer="708" w:gutter="0"/>
          <w:cols w:space="720"/>
          <w:docGrid w:linePitch="360"/>
        </w:sectPr>
      </w:pPr>
      <w:r>
        <w:t>В июле месяце 1942 года, перед отступлением частей Красной Армии из города Ворошиловграда, был организован партизанский отряд</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73" type="#_x0000_t202" style="position:absolute;margin-left:229.75pt;margin-top:.05pt;width:12.8pt;height:10.5pt;z-index:25156403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57</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jc w:val="both"/>
      </w:pPr>
      <w:r>
        <w:t>во главе с т. ЯКОВЕНКО, оставленного на оккупированной территории как секретаря подпольного обкома партии.</w:t>
      </w:r>
    </w:p>
    <w:p w:rsidR="0089051D" w:rsidRDefault="0089051D">
      <w:pPr>
        <w:shd w:val="clear" w:color="auto" w:fill="FFFFFF"/>
        <w:spacing w:before="10"/>
        <w:ind w:firstLine="288"/>
        <w:jc w:val="both"/>
      </w:pPr>
      <w:r>
        <w:t>Третьякевич был назначен комиссаром и являлся заместителем Яковенко по руководству партизанским отрядом.</w:t>
      </w:r>
    </w:p>
    <w:p w:rsidR="0089051D" w:rsidRDefault="0089051D">
      <w:pPr>
        <w:shd w:val="clear" w:color="auto" w:fill="FFFFFF"/>
        <w:spacing w:before="10"/>
        <w:ind w:firstLine="288"/>
        <w:jc w:val="both"/>
      </w:pPr>
      <w:r>
        <w:t>Отряд состоял из групп, базировавшихся в лесах, расположенных по берегам реки Северский Донец в 20-25 километрах от города Ворошиловграда.</w:t>
      </w:r>
    </w:p>
    <w:p w:rsidR="0089051D" w:rsidRDefault="0089051D">
      <w:pPr>
        <w:shd w:val="clear" w:color="auto" w:fill="FFFFFF"/>
        <w:spacing w:before="10"/>
        <w:ind w:firstLine="288"/>
        <w:jc w:val="both"/>
      </w:pPr>
      <w:r>
        <w:t>В течении июля и начала августа месяцев 1942 г., отряд Яковенко и Третьякевича, укрываясь в лесах, имел одну небольшую стычку с немецким дозором, чем обнаружил себя и находился под наблюдением немецких карателей.</w:t>
      </w:r>
    </w:p>
    <w:p w:rsidR="0089051D" w:rsidRDefault="0089051D">
      <w:pPr>
        <w:shd w:val="clear" w:color="auto" w:fill="FFFFFF"/>
        <w:spacing w:before="10"/>
        <w:ind w:firstLine="288"/>
        <w:jc w:val="both"/>
      </w:pPr>
      <w:r>
        <w:t>В связи с этим, 10 августа было принято решение перебазироваться в Митякинские леса, расположенные на границе Ворошиловград-ской и Ростовской областей, где были лучшие возможности для укрытия отряда. При переходе на новую базу, в районе хутора Пшеничный во время привала отряд был внезапно обстрелян группой полицейских. В процессе перестрелки основная группа отряда во главе с т. Яковенко отступила и ушла не в Митякинские леса, а на старое место базирования.</w:t>
      </w:r>
    </w:p>
    <w:p w:rsidR="0089051D" w:rsidRDefault="0089051D">
      <w:pPr>
        <w:shd w:val="clear" w:color="auto" w:fill="FFFFFF"/>
        <w:spacing w:before="10"/>
        <w:ind w:firstLine="283"/>
        <w:jc w:val="both"/>
      </w:pPr>
      <w:r>
        <w:t>Третьякевич, с группой товарищей: РЫБАЛКО - (расстрелян немцами), АЛЕКСЕЕНЦЕВ (расстрелян немцами) СКРИПНИК - он же заместитель председателя горсовета, "ЯСТРЕБ" - радист (местопребывание не известно), от отряда оторвались и направились в Митякинские леса, где пробыв 10 дней, никого из отряда не обнаружили. Приняли решение - на старое место базирования отряда не возвращаться, а командировать вначале радиста "ЯСТРЕБ", затем бойца Алексеенцева с заданием: перейти линию фронта и сообщить, что отряд Яковенко разбит. Сами-же Третьякевич, Рыбалко, Скрипник вместо того, чтобы принять меры и найти отряд Яковенко, разошлись.</w:t>
      </w:r>
    </w:p>
    <w:p w:rsidR="0089051D" w:rsidRDefault="0089051D">
      <w:pPr>
        <w:shd w:val="clear" w:color="auto" w:fill="FFFFFF"/>
        <w:spacing w:before="10"/>
        <w:ind w:firstLine="288"/>
        <w:jc w:val="both"/>
      </w:pPr>
      <w:r>
        <w:t>Третьякевич с половины августа до 17 ноября проживал в первом участке зерносовхоза Маковского района, под фамилией Скрипник работал на рядовых работах.</w:t>
      </w:r>
    </w:p>
    <w:p w:rsidR="0089051D" w:rsidRDefault="0089051D">
      <w:pPr>
        <w:shd w:val="clear" w:color="auto" w:fill="FFFFFF"/>
        <w:spacing w:before="10"/>
        <w:ind w:firstLine="288"/>
        <w:jc w:val="both"/>
      </w:pPr>
      <w:r>
        <w:t>С половины ноября 1942 г., до освобождения города Ворошиловграда -14 февраля 1943 г. [он находился] в г. Ворошиловграде - в квартире Колесникова (сын священника, ныне арестованого), Опренко (ныне арестованого), Пивоварова (в прошлом судимого на 10 лет ИТЛ), Донченко (допрашивался немецкими карательными органами).</w:t>
      </w:r>
    </w:p>
    <w:p w:rsidR="0089051D" w:rsidRDefault="0089051D">
      <w:pPr>
        <w:shd w:val="clear" w:color="auto" w:fill="FFFFFF"/>
        <w:spacing w:before="10"/>
        <w:ind w:firstLine="293"/>
        <w:jc w:val="both"/>
        <w:sectPr w:rsidR="0089051D">
          <w:footnotePr>
            <w:pos w:val="beneathText"/>
          </w:footnotePr>
          <w:type w:val="continuous"/>
          <w:pgSz w:w="11905" w:h="16837"/>
          <w:pgMar w:top="850" w:right="2931" w:bottom="850" w:left="2628" w:header="708" w:footer="708" w:gutter="0"/>
          <w:cols w:space="720"/>
          <w:docGrid w:linePitch="360"/>
        </w:sectPr>
      </w:pPr>
      <w:r>
        <w:t>Проверкой мест пребывания Третьякевича, а также тщательным допросом арестованных у которых пребывал Третьякевич, данных о</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74" type="#_x0000_t202" style="position:absolute;margin-left:-86.6pt;margin-top:.3pt;width:9pt;height:10.5pt;z-index:25156505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58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задержании Третьякевича немецко-итальянскими разведывальными органами не установлено.</w:t>
      </w:r>
    </w:p>
    <w:p w:rsidR="0089051D" w:rsidRDefault="0089051D">
      <w:pPr>
        <w:shd w:val="clear" w:color="auto" w:fill="FFFFFF"/>
        <w:spacing w:before="5"/>
        <w:ind w:firstLine="288"/>
        <w:jc w:val="both"/>
      </w:pPr>
      <w:r>
        <w:t>Бюро обкома КП(б)У, заслушав результаты проверки и личное объяснение Третьякевича, приняло решение: Третьякевич - комиссар отряда т. Яковенко, оторвавшись с группой людей в результате внезапного обстрела отряда, должен был принять все меры к тому, чтобы ро-зыскать отряд тов. Яковенко, связаться с ним, ушел в г. Ворошиловград, прожил два месяца ничего не сделал, с партийной работы освободить.</w:t>
      </w:r>
    </w:p>
    <w:p w:rsidR="0089051D" w:rsidRDefault="0089051D">
      <w:pPr>
        <w:shd w:val="clear" w:color="auto" w:fill="FFFFFF"/>
        <w:spacing w:before="240"/>
        <w:ind w:firstLine="288"/>
        <w:jc w:val="both"/>
      </w:pPr>
      <w:r>
        <w:t>О ГРОМОВЕ - бывшем секретаре Октябрьского райокма КП(б)У -города Ворошиловграда.</w:t>
      </w:r>
    </w:p>
    <w:p w:rsidR="0089051D" w:rsidRDefault="0089051D">
      <w:pPr>
        <w:shd w:val="clear" w:color="auto" w:fill="FFFFFF"/>
        <w:spacing w:before="5"/>
        <w:ind w:firstLine="293"/>
        <w:jc w:val="both"/>
      </w:pPr>
      <w:r>
        <w:t>Громов, получив задание остаться в тылу противника в качестве командира группы партизанского отряда Яковенко.</w:t>
      </w:r>
    </w:p>
    <w:p w:rsidR="0089051D" w:rsidRDefault="0089051D">
      <w:pPr>
        <w:shd w:val="clear" w:color="auto" w:fill="FFFFFF"/>
        <w:spacing w:before="5"/>
        <w:ind w:firstLine="288"/>
        <w:jc w:val="both"/>
      </w:pPr>
      <w:r>
        <w:t>Проверкой установленно, что Громов с первых дней пребывания в партизанском отряде требовал от Яковенко роспуска отряда, предлагал индивидуальную борьбу против немцев.</w:t>
      </w:r>
    </w:p>
    <w:p w:rsidR="0089051D" w:rsidRDefault="0089051D">
      <w:pPr>
        <w:shd w:val="clear" w:color="auto" w:fill="FFFFFF"/>
        <w:spacing w:before="5"/>
        <w:ind w:firstLine="293"/>
        <w:jc w:val="both"/>
      </w:pPr>
      <w:r>
        <w:t>В конце августа месяца 1942 года, Яковенко с группой партизан ушел в разведку, поручив временное руководство отрядом - Громову.</w:t>
      </w:r>
    </w:p>
    <w:p w:rsidR="0089051D" w:rsidRDefault="0089051D">
      <w:pPr>
        <w:shd w:val="clear" w:color="auto" w:fill="FFFFFF"/>
        <w:spacing w:before="10"/>
        <w:ind w:firstLine="288"/>
        <w:jc w:val="both"/>
      </w:pPr>
      <w:r>
        <w:t>Воспользовавшись этим, Громов дезертировал из отряда в г. Ворошиловград, где, скрываясь в течении шести месяцев на квартире своей связной Поповой (в настоящее время его жена), абсолютно бездействовал. Об этом показывают бойцы отряда Яковенко - Журовский, Коваленко. Сам Громов признал самовольный уход из отряда, мотивируя его якобы недоброжелательным отношением к нему Яковенко, что не соответствует действительности.</w:t>
      </w:r>
    </w:p>
    <w:p w:rsidR="0089051D" w:rsidRDefault="0089051D">
      <w:pPr>
        <w:shd w:val="clear" w:color="auto" w:fill="FFFFFF"/>
        <w:spacing w:before="5"/>
        <w:ind w:firstLine="288"/>
        <w:jc w:val="both"/>
      </w:pPr>
      <w:r>
        <w:t>Попова, у которой скрывался Громов, является личностью не внушающей политического доверия. В период оккупации сожительствовала с румынскими офицерами, ездила с ними в город Ростов, служила в их столовой и арестовывалась там гестаповцами.</w:t>
      </w:r>
    </w:p>
    <w:p w:rsidR="0089051D" w:rsidRDefault="0089051D">
      <w:pPr>
        <w:shd w:val="clear" w:color="auto" w:fill="FFFFFF"/>
        <w:spacing w:before="5"/>
        <w:ind w:firstLine="288"/>
        <w:jc w:val="both"/>
      </w:pPr>
      <w:r>
        <w:t>Бюро обкома КП(б)У, заслушав результаты проверки и личное объяснение Громова, приняло решение - исключить Громова из партии.</w:t>
      </w:r>
    </w:p>
    <w:p w:rsidR="0089051D" w:rsidRDefault="0089051D">
      <w:pPr>
        <w:shd w:val="clear" w:color="auto" w:fill="FFFFFF"/>
        <w:spacing w:before="240"/>
        <w:ind w:firstLine="283"/>
        <w:jc w:val="both"/>
      </w:pPr>
      <w:r>
        <w:t>О ЛИТВИНОВЕ - бывшем секретаре Каменнобродского райкома КП(б)У, затем третьем секретаре Октябрьского райкома КП(б)У гор. Ворошиловграда.</w:t>
      </w:r>
    </w:p>
    <w:p w:rsidR="0089051D" w:rsidRDefault="0089051D">
      <w:pPr>
        <w:shd w:val="clear" w:color="auto" w:fill="FFFFFF"/>
        <w:spacing w:before="10"/>
        <w:ind w:firstLine="288"/>
        <w:jc w:val="both"/>
        <w:sectPr w:rsidR="0089051D">
          <w:footnotePr>
            <w:pos w:val="beneathText"/>
          </w:footnotePr>
          <w:type w:val="continuous"/>
          <w:pgSz w:w="11905" w:h="16837"/>
          <w:pgMar w:top="850" w:right="2648" w:bottom="850" w:left="2911" w:header="708" w:footer="708" w:gutter="0"/>
          <w:cols w:space="720"/>
          <w:docGrid w:linePitch="360"/>
        </w:sectPr>
      </w:pPr>
      <w:r>
        <w:t>В июле месяце 1942 г., перед отступлением частей Красной Армии из города Ворошиловграда, Литвинов был оставлен в тылу противни-</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75" type="#_x0000_t202" style="position:absolute;margin-left:229.75pt;margin-top:.05pt;width:10pt;height:11.5pt;z-index:251566080;mso-wrap-distance-left:1.9pt;mso-wrap-distance-right:1.9pt;mso-position-horizontal-relative:margin" stroked="f">
            <v:fill color2="black"/>
            <v:textbox inset="0,0,0,0">
              <w:txbxContent>
                <w:p w:rsidR="0089051D" w:rsidRDefault="0089051D">
                  <w:pPr>
                    <w:shd w:val="clear" w:color="auto" w:fill="FFFFFF"/>
                  </w:pPr>
                  <w:r>
                    <w:t>59</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66"/>
        <w:jc w:val="both"/>
      </w:pPr>
      <w:r>
        <w:t>ка в качестве командира группы партизанского отряда Яковенко. Группа базировалась в лесном участке по берегу реки Северский Донец, Новосветловского района Ворошиловградской области.</w:t>
      </w:r>
    </w:p>
    <w:p w:rsidR="0089051D" w:rsidRDefault="0089051D">
      <w:pPr>
        <w:shd w:val="clear" w:color="auto" w:fill="FFFFFF"/>
        <w:ind w:firstLine="293"/>
        <w:jc w:val="both"/>
      </w:pPr>
      <w:r>
        <w:t>Проверкой деятельности группы, возглавляемой Литвиновым, установлено, что с первых же дней ее нелегального существования, таковая распалась и большинство участников группы оказались трусами и дезертирами: Дубинин, Букеев, Селезнев, Бессарабов, Шагайденко Подгорный, Фоменко, Михайлова. Все они арестованы УНКГБ и сознались в своей предательской деятельности, за исключением Шагайденко, бежавшего с немцами.</w:t>
      </w:r>
    </w:p>
    <w:p w:rsidR="0089051D" w:rsidRDefault="0089051D">
      <w:pPr>
        <w:shd w:val="clear" w:color="auto" w:fill="FFFFFF"/>
        <w:spacing w:before="10"/>
        <w:ind w:firstLine="269"/>
        <w:jc w:val="both"/>
      </w:pPr>
      <w:r>
        <w:t>Литвинов, вместе с бойцом Макогоном ушел на родину последнего - в село Дмитриевка, Ново-Айдарского района. Вскоре Макогон был арестован и при сомнительных обстоятельствах освобожден полицией, а Литвинов ушел на родину в х. Рогалик, Волошинского района, Ростовской области, где и скрывался до прихода Красной Армии.</w:t>
      </w:r>
    </w:p>
    <w:p w:rsidR="0089051D" w:rsidRDefault="0089051D">
      <w:pPr>
        <w:shd w:val="clear" w:color="auto" w:fill="FFFFFF"/>
        <w:spacing w:before="10"/>
        <w:ind w:firstLine="293"/>
        <w:jc w:val="both"/>
      </w:pPr>
      <w:r>
        <w:t>В хуторе Рогалик, Литвинов проживал легально с разрешения местного старосты сельуправы Плавшудина (ныне арестован, характеризуется как активный пособник немцев), знавшего Литвинова как руководящего партийного работника по городу Ворошиловграду, о чем знали и старшие полицейские Гесс и Бочуров (немцы), однако репрессиям и преследованиям со стороны немецких карательных органов не подвергался.</w:t>
      </w:r>
    </w:p>
    <w:p w:rsidR="0089051D" w:rsidRDefault="0089051D">
      <w:pPr>
        <w:shd w:val="clear" w:color="auto" w:fill="FFFFFF"/>
        <w:spacing w:before="10"/>
        <w:ind w:firstLine="288"/>
        <w:jc w:val="both"/>
      </w:pPr>
      <w:r>
        <w:t>При освобождении х. Рогалик Плавшудин был арестован. Литвинов, зная, что Плавшудин староста сельуправы является активным немецким пособником, а Могильный - полицейский этого села, с приходом Красной Армии выдал,что они активно помагали партизанскому отряду Литвинова, которого в действительности не существовало (по этой причине был освобожден из под ареста Плавшудин).</w:t>
      </w:r>
    </w:p>
    <w:p w:rsidR="0089051D" w:rsidRDefault="0089051D">
      <w:pPr>
        <w:shd w:val="clear" w:color="auto" w:fill="FFFFFF"/>
        <w:spacing w:before="10"/>
        <w:ind w:firstLine="274"/>
        <w:jc w:val="both"/>
      </w:pPr>
      <w:r>
        <w:t>Литвинов оказался трусом и пособником немецких ставленников, пытаясь скрыть свое преступное поведение, вымышленным боевыми действиями против немцев, приписав себе сбитый немецкий самолет, разбор железнодорожного полотна, новую организацию партизанской группы и др.</w:t>
      </w:r>
    </w:p>
    <w:p w:rsidR="0089051D" w:rsidRDefault="0089051D">
      <w:pPr>
        <w:shd w:val="clear" w:color="auto" w:fill="FFFFFF"/>
        <w:spacing w:before="10"/>
        <w:ind w:firstLine="288"/>
        <w:jc w:val="both"/>
      </w:pPr>
      <w:r>
        <w:t>Бюро обкома КП(б)У, заслушав результаты проверки и личное объяснение Литвинова, приняло решение - исключить Литвинова из партии за пособничество немецким ставленникам, избежавшим, благодаря ему, законной кары.</w:t>
      </w:r>
    </w:p>
    <w:p w:rsidR="0089051D" w:rsidRDefault="0089051D">
      <w:pPr>
        <w:shd w:val="clear" w:color="auto" w:fill="FFFFFF"/>
        <w:spacing w:before="10"/>
        <w:sectPr w:rsidR="0089051D">
          <w:footnotePr>
            <w:pos w:val="beneathText"/>
          </w:footnotePr>
          <w:type w:val="continuous"/>
          <w:pgSz w:w="11905" w:h="16837"/>
          <w:pgMar w:top="850" w:right="2931" w:bottom="850" w:left="2628" w:header="708" w:footer="708" w:gutter="0"/>
          <w:cols w:space="720"/>
          <w:docGrid w:linePitch="360"/>
        </w:sectPr>
      </w:pPr>
      <w:r>
        <w:t>Управление НКГБ Литвинов арестован.</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spacing w:before="14"/>
        <w:rPr>
          <w:i/>
          <w:iCs/>
          <w:sz w:val="16"/>
          <w:szCs w:val="16"/>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76" type="#_x0000_t202" style="position:absolute;margin-left:-86.35pt;margin-top:.05pt;width:12.8pt;height:10.5pt;z-index:25156710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60</w:t>
                  </w:r>
                </w:p>
              </w:txbxContent>
            </v:textbox>
            <w10:wrap type="topAndBottom" anchorx="margin"/>
          </v:shape>
        </w:pict>
      </w:r>
      <w:r w:rsidR="0089051D">
        <w:rPr>
          <w:i/>
          <w:iCs/>
          <w:sz w:val="16"/>
          <w:szCs w:val="16"/>
        </w:rPr>
        <w:t>КРАСНЫЕ ПАРТИЗАНЫ УКРАИНЫ</w:t>
      </w:r>
    </w:p>
    <w:p w:rsidR="0089051D" w:rsidRDefault="0089051D">
      <w:pPr>
        <w:shd w:val="clear" w:color="auto" w:fill="FFFFFF"/>
        <w:spacing w:before="470"/>
      </w:pPr>
      <w:r>
        <w:t>СЕКРЕТАРЬ ВОРОШИЛОВСЬКОГО ОБКОМА КП(б)У</w:t>
      </w:r>
    </w:p>
    <w:p w:rsidR="0089051D" w:rsidRDefault="0089051D">
      <w:pPr>
        <w:shd w:val="clear" w:color="auto" w:fill="FFFFFF"/>
        <w:spacing w:before="250"/>
        <w:jc w:val="right"/>
      </w:pPr>
      <w:r>
        <w:t>(Подпись) А. ГАЕВОЙ</w:t>
      </w:r>
    </w:p>
    <w:p w:rsidR="0089051D" w:rsidRDefault="0089051D">
      <w:pPr>
        <w:shd w:val="clear" w:color="auto" w:fill="FFFFFF"/>
        <w:spacing w:before="250"/>
        <w:ind w:firstLine="302"/>
      </w:pPr>
      <w:r>
        <w:t>НАЧАЛЬНИК УПРАВЛЕНИЯ НКГБ ПО ВОРОШИЛОВГРАДСКОЙ ОБЛАСТИ</w:t>
      </w:r>
    </w:p>
    <w:p w:rsidR="0089051D" w:rsidRDefault="0089051D">
      <w:pPr>
        <w:shd w:val="clear" w:color="auto" w:fill="FFFFFF"/>
        <w:spacing w:before="10"/>
        <w:jc w:val="right"/>
      </w:pPr>
      <w:r>
        <w:t>(Подпись) Н. ИЛЯСОВ</w:t>
      </w:r>
    </w:p>
    <w:p w:rsidR="0089051D" w:rsidRDefault="0089051D">
      <w:pPr>
        <w:shd w:val="clear" w:color="auto" w:fill="FFFFFF"/>
        <w:spacing w:before="250"/>
        <w:ind w:left="1421"/>
        <w:rPr>
          <w:i/>
          <w:iCs/>
        </w:rPr>
      </w:pPr>
      <w:r>
        <w:rPr>
          <w:i/>
          <w:iCs/>
        </w:rPr>
        <w:t xml:space="preserve">ЦДАГО Украгни. </w:t>
      </w:r>
      <w:r>
        <w:rPr>
          <w:i/>
          <w:iCs/>
          <w:spacing w:val="20"/>
        </w:rPr>
        <w:t>-Ф.1.-</w:t>
      </w:r>
      <w:r>
        <w:rPr>
          <w:i/>
          <w:iCs/>
        </w:rPr>
        <w:t xml:space="preserve"> </w:t>
      </w:r>
      <w:r>
        <w:rPr>
          <w:i/>
          <w:iCs/>
          <w:lang w:val="en-US"/>
        </w:rPr>
        <w:t>On</w:t>
      </w:r>
      <w:r>
        <w:rPr>
          <w:i/>
          <w:iCs/>
        </w:rPr>
        <w:t>. 22. - Спр. 22. - Арк. 32-37.</w:t>
      </w:r>
    </w:p>
    <w:p w:rsidR="0089051D" w:rsidRDefault="0089051D">
      <w:pPr>
        <w:shd w:val="clear" w:color="auto" w:fill="FFFFFF"/>
        <w:spacing w:before="10"/>
        <w:jc w:val="right"/>
        <w:rPr>
          <w:i/>
          <w:iCs/>
        </w:rPr>
      </w:pPr>
      <w:r>
        <w:rPr>
          <w:i/>
          <w:iCs/>
        </w:rPr>
        <w:t>Оригинал. Машинопись.</w:t>
      </w:r>
    </w:p>
    <w:p w:rsidR="0089051D" w:rsidRDefault="0089051D">
      <w:pPr>
        <w:shd w:val="clear" w:color="auto" w:fill="FFFFFF"/>
        <w:spacing w:before="250"/>
        <w:ind w:firstLine="307"/>
        <w:rPr>
          <w:i/>
          <w:iCs/>
        </w:rPr>
      </w:pPr>
      <w:r>
        <w:rPr>
          <w:i/>
          <w:iCs/>
        </w:rPr>
        <w:t>* Старший брат одного из основателей "Молодой гвардии " В. Тре-тьякевича.</w:t>
      </w:r>
    </w:p>
    <w:p w:rsidR="0089051D" w:rsidRDefault="0089051D">
      <w:pPr>
        <w:shd w:val="clear" w:color="auto" w:fill="FFFFFF"/>
        <w:spacing w:before="254"/>
        <w:jc w:val="both"/>
        <w:rPr>
          <w:b/>
          <w:bCs/>
        </w:rPr>
      </w:pPr>
      <w:r>
        <w:rPr>
          <w:b/>
          <w:bCs/>
        </w:rPr>
        <w:t>21. СООБЩЕНИЕ ЗАМЕСТИТЕЛЯ ПРЕДСЕДАТЕЛЯ ВОЕННОГО ТРИБУНАЛА ВОЙСК НКВД УКРАИНСКОГО ОКРУГА ИН-ДЫЧЕНКО СЕКРЕТАРЮ ЦК КП/Б/У Д. КОРОТЧЕНКО О ДЕЯТЕЛЬНОСТИ БЫВШЕГО ПЕРВОГО СЕКРЕТАРЯ МИХАЛ-ПОЛЬСКОГО РАЙОННОГО КОМИТЕТА КП/Б/У М. ЛАВРОВА</w:t>
      </w:r>
    </w:p>
    <w:p w:rsidR="0089051D" w:rsidRDefault="0089051D">
      <w:pPr>
        <w:shd w:val="clear" w:color="auto" w:fill="FFFFFF"/>
        <w:spacing w:before="10"/>
        <w:jc w:val="right"/>
        <w:rPr>
          <w:b/>
          <w:bCs/>
        </w:rPr>
      </w:pPr>
      <w:r>
        <w:rPr>
          <w:b/>
          <w:bCs/>
        </w:rPr>
        <w:t>11 декабря 1944 г.</w:t>
      </w:r>
    </w:p>
    <w:p w:rsidR="0089051D" w:rsidRDefault="0089051D">
      <w:pPr>
        <w:shd w:val="clear" w:color="auto" w:fill="FFFFFF"/>
        <w:spacing w:before="250"/>
        <w:ind w:firstLine="4440"/>
      </w:pPr>
      <w:r>
        <w:t>Вх. 560-с 14.12.44. Печать: СССР. Военный трибунал ВОЙСК НКВД Украинского Округа 11.12. 1944 г. №006215</w:t>
      </w:r>
    </w:p>
    <w:p w:rsidR="0089051D" w:rsidRDefault="0089051D">
      <w:pPr>
        <w:shd w:val="clear" w:color="auto" w:fill="FFFFFF"/>
        <w:spacing w:before="10"/>
        <w:jc w:val="right"/>
      </w:pPr>
      <w:r>
        <w:t>СОВ. СЕКРЕТНО</w:t>
      </w:r>
    </w:p>
    <w:p w:rsidR="0089051D" w:rsidRDefault="0089051D">
      <w:pPr>
        <w:shd w:val="clear" w:color="auto" w:fill="FFFFFF"/>
        <w:spacing w:before="48"/>
        <w:jc w:val="right"/>
        <w:rPr>
          <w:sz w:val="14"/>
          <w:szCs w:val="14"/>
        </w:rPr>
      </w:pPr>
      <w:r>
        <w:rPr>
          <w:sz w:val="14"/>
          <w:szCs w:val="14"/>
        </w:rPr>
        <w:t>ЭК3.1</w:t>
      </w:r>
    </w:p>
    <w:p w:rsidR="0089051D" w:rsidRDefault="0089051D">
      <w:pPr>
        <w:shd w:val="clear" w:color="auto" w:fill="FFFFFF"/>
        <w:spacing w:before="264"/>
        <w:ind w:left="3629"/>
        <w:jc w:val="right"/>
      </w:pPr>
      <w:r>
        <w:t>СЕКРЕТАРЮ ЦК КП(б)У тов. КОРОТЧЕНКО Д.С</w:t>
      </w:r>
    </w:p>
    <w:p w:rsidR="0089051D" w:rsidRDefault="0089051D">
      <w:pPr>
        <w:shd w:val="clear" w:color="auto" w:fill="FFFFFF"/>
        <w:spacing w:before="250"/>
        <w:jc w:val="right"/>
        <w:sectPr w:rsidR="0089051D">
          <w:footnotePr>
            <w:pos w:val="beneathText"/>
          </w:footnotePr>
          <w:type w:val="continuous"/>
          <w:pgSz w:w="11905" w:h="16837"/>
          <w:pgMar w:top="850" w:right="2653" w:bottom="850" w:left="2911" w:header="708" w:footer="708" w:gutter="0"/>
          <w:cols w:space="720"/>
          <w:docGrid w:linePitch="360"/>
        </w:sectPr>
      </w:pPr>
      <w:r>
        <w:t>гор. Киев</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spacing w:before="14"/>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77" type="#_x0000_t202" style="position:absolute;margin-left:229.95pt;margin-top:.05pt;width:10pt;height:11.5pt;z-index:251568128;mso-wrap-distance-left:1.9pt;mso-wrap-distance-right:1.9pt;mso-position-horizontal-relative:margin" stroked="f">
            <v:fill color2="black"/>
            <v:textbox inset="0,0,0,0">
              <w:txbxContent>
                <w:p w:rsidR="0089051D" w:rsidRDefault="0089051D">
                  <w:pPr>
                    <w:shd w:val="clear" w:color="auto" w:fill="FFFFFF"/>
                  </w:pPr>
                  <w:r>
                    <w:t>61</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0"/>
        <w:ind w:left="2074" w:right="1613" w:firstLine="442"/>
      </w:pPr>
      <w:r>
        <w:t>ИНФОРМАЦИЯ ПО ДЕЛУ ЛАВРОВА М.Л.</w:t>
      </w:r>
    </w:p>
    <w:p w:rsidR="0089051D" w:rsidRDefault="0089051D">
      <w:pPr>
        <w:shd w:val="clear" w:color="auto" w:fill="FFFFFF"/>
        <w:spacing w:before="250"/>
        <w:ind w:firstLine="475"/>
        <w:jc w:val="both"/>
      </w:pPr>
      <w:r>
        <w:t xml:space="preserve">В Военный Трибунал войск НКВД Украинского округа поступило дело по обвинению в предательской деятельности ЛАВРОВА Михаила Лукича, 1901 г. рождения, уроженца с. Польный Олексинец, Го-родокского района, Кам.-Подольской области, по национальности украинца, с высшим образованием, члена ВКП(б) с 1932 года, б. первого секретаря Михалпольского </w:t>
      </w:r>
      <w:r>
        <w:rPr>
          <w:lang w:val="de-DE"/>
        </w:rPr>
        <w:t xml:space="preserve">PK </w:t>
      </w:r>
      <w:r>
        <w:t>КП(б)У, а в период Отечественной войны находившегося в тылу противника.</w:t>
      </w:r>
    </w:p>
    <w:p w:rsidR="0089051D" w:rsidRDefault="0089051D">
      <w:pPr>
        <w:shd w:val="clear" w:color="auto" w:fill="FFFFFF"/>
        <w:spacing w:before="10"/>
        <w:ind w:firstLine="288"/>
        <w:jc w:val="both"/>
      </w:pPr>
      <w:r>
        <w:t>Произведенным по делу предварительным следствием установлено:</w:t>
      </w:r>
    </w:p>
    <w:p w:rsidR="0089051D" w:rsidRDefault="0089051D">
      <w:pPr>
        <w:shd w:val="clear" w:color="auto" w:fill="FFFFFF"/>
        <w:spacing w:before="10"/>
        <w:ind w:firstLine="274"/>
        <w:jc w:val="both"/>
      </w:pPr>
      <w:r>
        <w:t>ЛАВРОВ в июне 1941 года, совместно с восьми другими руководящими партийными работниками ЦК КП(б)У был направлен в тыл противника в качестве секретаря Кам.-Подольского подпольного Обкома КП(б)У, с заданием создать подпольный Обком партии и возглавить всю подпольную деятельность против немецких оккупантов.</w:t>
      </w:r>
    </w:p>
    <w:p w:rsidR="0089051D" w:rsidRDefault="0089051D">
      <w:pPr>
        <w:shd w:val="clear" w:color="auto" w:fill="FFFFFF"/>
        <w:spacing w:before="10"/>
        <w:ind w:firstLine="288"/>
        <w:jc w:val="both"/>
      </w:pPr>
      <w:r>
        <w:t>После освобождения территории Волынской области ЛАВРОВ представил в ЦК КП/б/У вымышленный доклад о, якобы, проведенной им подпольной работе. В действительности же Лавров, находясь в тылу противника, указаний и инструкций ЦК КП/б/У о развертывании подрывной деятельности против немецких оккупантов не выполнил и никаких мер к их выполнению не принимал, а именно:</w:t>
      </w:r>
    </w:p>
    <w:p w:rsidR="0089051D" w:rsidRDefault="0089051D">
      <w:pPr>
        <w:numPr>
          <w:ilvl w:val="0"/>
          <w:numId w:val="65"/>
        </w:numPr>
        <w:shd w:val="clear" w:color="auto" w:fill="FFFFFF"/>
        <w:tabs>
          <w:tab w:val="left" w:pos="288"/>
          <w:tab w:val="left" w:pos="504"/>
        </w:tabs>
        <w:spacing w:before="10"/>
        <w:ind w:left="288"/>
        <w:jc w:val="both"/>
      </w:pPr>
      <w:r>
        <w:t>Осенью 1941 года, вопреки указанию ЦК КП/б/У, Лавров перешел на легальное положение и поселился на постоянное местожительство в селе Новый Олексинец, Городокского района, где его знали, как ответственного партийного работника, что вскоре и привело к его аресту;</w:t>
      </w:r>
    </w:p>
    <w:p w:rsidR="0089051D" w:rsidRDefault="0089051D">
      <w:pPr>
        <w:numPr>
          <w:ilvl w:val="0"/>
          <w:numId w:val="65"/>
        </w:numPr>
        <w:shd w:val="clear" w:color="auto" w:fill="FFFFFF"/>
        <w:tabs>
          <w:tab w:val="left" w:pos="288"/>
          <w:tab w:val="left" w:pos="504"/>
        </w:tabs>
        <w:spacing w:before="10"/>
        <w:ind w:left="288"/>
        <w:jc w:val="both"/>
      </w:pPr>
      <w:r>
        <w:t>В июле 1942 года, в результате преступного нарушения Лавровым элементарных правил конспирации, "СД", располагая данными о причастности Лаврова к партийному подполью, подослали к нему своего официального сотрудника, которому Лавров выдал сведения о деятельности подпольного Обкома, передав при этом характеристики на семь секретарей подпольных райкомов партии и на двух руководителей подпольных организаций;</w:t>
      </w:r>
    </w:p>
    <w:p w:rsidR="0089051D" w:rsidRDefault="0089051D">
      <w:pPr>
        <w:numPr>
          <w:ilvl w:val="0"/>
          <w:numId w:val="65"/>
        </w:numPr>
        <w:shd w:val="clear" w:color="auto" w:fill="FFFFFF"/>
        <w:tabs>
          <w:tab w:val="left" w:pos="288"/>
          <w:tab w:val="left" w:pos="504"/>
        </w:tabs>
        <w:spacing w:before="10"/>
        <w:ind w:left="288"/>
        <w:jc w:val="both"/>
        <w:sectPr w:rsidR="0089051D">
          <w:footnotePr>
            <w:pos w:val="beneathText"/>
          </w:footnotePr>
          <w:type w:val="continuous"/>
          <w:pgSz w:w="11905" w:h="16837"/>
          <w:pgMar w:top="850" w:right="2931" w:bottom="850" w:left="2623" w:header="708" w:footer="708" w:gutter="0"/>
          <w:cols w:space="720"/>
          <w:docGrid w:linePitch="360"/>
        </w:sectPr>
      </w:pPr>
      <w:r>
        <w:t>В августе 1943 года, будучи арестован и, в результате проявленной трусости, став на путь предательства, Лавров на допросах в "СД" дал о себе подробные правдивые показания, в которых сообщил, что он является секретарем подпольного Обкома КП/б/У, назвал всех секретарей подпольных райкомов партии и других, известных ему участников подполья, указав немцам место хранения паролей для связи меж-</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850" w:left="4644" w:header="708" w:footer="708" w:gutter="0"/>
          <w:cols w:space="720"/>
          <w:docGrid w:linePitch="360"/>
        </w:sectPr>
      </w:pPr>
      <w:r>
        <w:rPr>
          <w:noProof/>
          <w:lang w:val="uk-UA" w:eastAsia="uk-UA"/>
        </w:rPr>
        <w:pict>
          <v:shape id="_x0000_s1078" type="#_x0000_t202" style="position:absolute;margin-left:-86.35pt;margin-top:.3pt;width:12.8pt;height:10.5pt;z-index:25156915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62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ду ЦК КП/б/У и подпольным Обкомом партии, а на очных ставках в "СД" изобличал в причастности к партийному подполью арестованных в разное время трех секретарей подпольных райкомов и четырех участников подпольных организаций.</w:t>
      </w:r>
    </w:p>
    <w:p w:rsidR="0089051D" w:rsidRDefault="0089051D">
      <w:pPr>
        <w:shd w:val="clear" w:color="auto" w:fill="FFFFFF"/>
        <w:spacing w:before="10"/>
        <w:ind w:firstLine="278"/>
        <w:jc w:val="both"/>
      </w:pPr>
      <w:r>
        <w:t>4. Находясь в тюрьме "СД" гор. Кам.-Подольского, Лавров по заданию шефа "СД" написал предназначенную для помещения в газете статью антисоветского клеветнического характера, под названием "О победе национал-социализма над большевизмом". Там же, в тюрьме, будучи завербован в качестве агента, Лавров по заданию шефа "СД" провокационным путем склонил к даче откровенных показаний арестованного немцами советского партизана Пешкова. После выполнения этого задания Лавров был направлен в г. Луцк, где должен был пройти специальную подготовку в школе по подготовке агентуры, с последующим использованием его для выполнения специального задания немцев.</w:t>
      </w:r>
    </w:p>
    <w:p w:rsidR="0089051D" w:rsidRDefault="0089051D">
      <w:pPr>
        <w:shd w:val="clear" w:color="auto" w:fill="FFFFFF"/>
        <w:spacing w:before="10"/>
        <w:ind w:firstLine="288"/>
        <w:jc w:val="both"/>
      </w:pPr>
      <w:r>
        <w:t>На предварительном следствии Лавров в предъявленном ему обвинении виновным себя признал, а кроме того, он изобличается показаниями свидетелей.</w:t>
      </w:r>
    </w:p>
    <w:p w:rsidR="0089051D" w:rsidRDefault="0089051D">
      <w:pPr>
        <w:shd w:val="clear" w:color="auto" w:fill="FFFFFF"/>
        <w:spacing w:before="10"/>
        <w:ind w:firstLine="293"/>
        <w:jc w:val="both"/>
      </w:pPr>
      <w:r>
        <w:t>Направляю данную информацию, сообщаю, что дело Лаврова, если от Вас не последует каких-либо указаний, будет рассмотрено по существу 13.12. с.г. в закрытом судебном заседании трибунала.</w:t>
      </w:r>
    </w:p>
    <w:p w:rsidR="0089051D" w:rsidRDefault="0089051D">
      <w:pPr>
        <w:shd w:val="clear" w:color="auto" w:fill="FFFFFF"/>
        <w:spacing w:before="10"/>
      </w:pPr>
      <w:r>
        <w:t>О результатах рассмотрения сообщу дополнительно.</w:t>
      </w:r>
    </w:p>
    <w:p w:rsidR="0089051D" w:rsidRDefault="0089051D">
      <w:pPr>
        <w:shd w:val="clear" w:color="auto" w:fill="FFFFFF"/>
        <w:spacing w:before="10"/>
        <w:ind w:firstLine="283"/>
        <w:jc w:val="both"/>
      </w:pPr>
      <w:r>
        <w:t>Зам. Председателя Военного трибунала войск НКВД Украинского округа</w:t>
      </w:r>
    </w:p>
    <w:p w:rsidR="0089051D" w:rsidRDefault="0089051D">
      <w:pPr>
        <w:shd w:val="clear" w:color="auto" w:fill="FFFFFF"/>
        <w:spacing w:before="10"/>
      </w:pPr>
      <w:r>
        <w:t>Подполковник юстиции</w:t>
      </w:r>
    </w:p>
    <w:p w:rsidR="0089051D" w:rsidRDefault="0089051D">
      <w:pPr>
        <w:shd w:val="clear" w:color="auto" w:fill="FFFFFF"/>
        <w:spacing w:before="250"/>
        <w:ind w:firstLine="3586"/>
      </w:pPr>
      <w:r>
        <w:t>(Подпись) Индыченко отп. экз. 2 экз. №1 - адрес. №2 - наряд исп. Смоляков ев- 11.12.44 г.</w:t>
      </w:r>
    </w:p>
    <w:p w:rsidR="0089051D" w:rsidRDefault="0089051D">
      <w:pPr>
        <w:shd w:val="clear" w:color="auto" w:fill="FFFFFF"/>
        <w:spacing w:before="250"/>
        <w:ind w:left="1334"/>
        <w:rPr>
          <w:i/>
          <w:iCs/>
        </w:rPr>
      </w:pPr>
      <w:r>
        <w:rPr>
          <w:i/>
          <w:iCs/>
        </w:rPr>
        <w:t xml:space="preserve">ЦДАГО Украши. - Ф.1.- </w:t>
      </w:r>
      <w:r>
        <w:rPr>
          <w:i/>
          <w:iCs/>
          <w:lang w:val="en-US"/>
        </w:rPr>
        <w:t>On</w:t>
      </w:r>
      <w:r>
        <w:rPr>
          <w:i/>
          <w:iCs/>
        </w:rPr>
        <w:t>. 22. - Спр. 21. - Арк. 2 та зв.</w:t>
      </w:r>
    </w:p>
    <w:p w:rsidR="0089051D" w:rsidRDefault="0089051D">
      <w:pPr>
        <w:shd w:val="clear" w:color="auto" w:fill="FFFFFF"/>
        <w:spacing w:before="10"/>
        <w:jc w:val="right"/>
        <w:rPr>
          <w:i/>
          <w:iCs/>
        </w:rPr>
        <w:sectPr w:rsidR="0089051D">
          <w:footnotePr>
            <w:pos w:val="beneathText"/>
          </w:footnotePr>
          <w:type w:val="continuous"/>
          <w:pgSz w:w="11905" w:h="16837"/>
          <w:pgMar w:top="850" w:right="2648" w:bottom="850" w:left="2911"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71" w:bottom="85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505" w:bottom="850" w:left="4212" w:header="708" w:footer="708" w:gutter="0"/>
          <w:cols w:space="720"/>
          <w:docGrid w:linePitch="360"/>
        </w:sectPr>
      </w:pPr>
      <w:r>
        <w:rPr>
          <w:noProof/>
          <w:lang w:val="uk-UA" w:eastAsia="uk-UA"/>
        </w:rPr>
        <w:pict>
          <v:shape id="_x0000_s1079" type="#_x0000_t202" style="position:absolute;margin-left:229.95pt;margin-top:.05pt;width:12.8pt;height:10.5pt;z-index:251570176;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63</w:t>
                  </w:r>
                </w:p>
              </w:txbxContent>
            </v:textbox>
            <w10:wrap type="topAndBottom" anchorx="margin"/>
          </v:shape>
        </w:pict>
      </w:r>
      <w:r w:rsidR="0089051D">
        <w:rPr>
          <w:i/>
          <w:iCs/>
          <w:sz w:val="18"/>
          <w:szCs w:val="18"/>
        </w:rPr>
        <w:t xml:space="preserve">Раздел </w:t>
      </w:r>
      <w:r w:rsidR="0089051D">
        <w:rPr>
          <w:i/>
          <w:iCs/>
          <w:sz w:val="18"/>
          <w:szCs w:val="18"/>
          <w:lang w:val="en-US"/>
        </w:rPr>
        <w:t>I</w:t>
      </w:r>
      <w:r w:rsidR="0089051D">
        <w:rPr>
          <w:i/>
          <w:iCs/>
          <w:sz w:val="18"/>
          <w:szCs w:val="18"/>
        </w:rPr>
        <w:t>. ЭТАП ПЕРВЫЙ, РАЗГРОМНЫЙ</w:t>
      </w:r>
    </w:p>
    <w:p w:rsidR="0089051D" w:rsidRDefault="0089051D">
      <w:pPr>
        <w:shd w:val="clear" w:color="auto" w:fill="FFFFFF"/>
        <w:spacing w:before="475"/>
        <w:ind w:firstLine="278"/>
        <w:jc w:val="both"/>
        <w:rPr>
          <w:b/>
          <w:bCs/>
        </w:rPr>
      </w:pPr>
      <w:r>
        <w:rPr>
          <w:b/>
          <w:bCs/>
        </w:rPr>
        <w:t>22. ДОКЛАДНАЯ ЗАПИСКА ЗАМЕСТИТЕЛЯ НАЧАЛЬНИКА УНКВД СУМСКОЙ ОБЛАСТИ ПО КАДРАМ ЛОБАЧЁВА ЗАВЕДУЮЩЕМУ СЕКТОРОМ АГИТАЦИИ И ПРОПАГАНДЫ ЦК КП/Б/У И. СЛИНЬКО О ДЕЯТЕЛЬНОСТИ ПАРТИЗАНСКОГО ОТРЯДА М. КОЛОСА В СУМСКОЙ ОБЛАСТИ В 1941-1943 гг.</w:t>
      </w:r>
    </w:p>
    <w:p w:rsidR="0089051D" w:rsidRDefault="0089051D">
      <w:pPr>
        <w:shd w:val="clear" w:color="auto" w:fill="FFFFFF"/>
        <w:spacing w:before="10"/>
        <w:jc w:val="right"/>
        <w:rPr>
          <w:b/>
          <w:bCs/>
        </w:rPr>
      </w:pPr>
      <w:r>
        <w:rPr>
          <w:b/>
          <w:bCs/>
        </w:rPr>
        <w:t>23 февраля 1945 г.</w:t>
      </w:r>
    </w:p>
    <w:p w:rsidR="0089051D" w:rsidRDefault="0089051D">
      <w:pPr>
        <w:shd w:val="clear" w:color="auto" w:fill="FFFFFF"/>
        <w:spacing w:before="250"/>
        <w:jc w:val="both"/>
      </w:pPr>
      <w:r>
        <w:t>СОВЕРШЕННО СЕКРЕТНО. ЗАВЕДУЮЩЕМУ] СЕКТОРОМ ОТДЕЛА АГИТАЦИИ ПРОПАГАНДЫ ЦК КП/б/У тов. СЛИНЬКО. гор. Киев.</w:t>
      </w:r>
    </w:p>
    <w:p w:rsidR="0089051D" w:rsidRDefault="0089051D">
      <w:pPr>
        <w:shd w:val="clear" w:color="auto" w:fill="FFFFFF"/>
        <w:spacing w:before="10"/>
      </w:pPr>
      <w:r>
        <w:t>На запрос от 24 января 1945 г.</w:t>
      </w:r>
    </w:p>
    <w:p w:rsidR="0089051D" w:rsidRDefault="0089051D">
      <w:pPr>
        <w:shd w:val="clear" w:color="auto" w:fill="FFFFFF"/>
        <w:spacing w:before="10"/>
        <w:ind w:firstLine="293"/>
        <w:jc w:val="both"/>
      </w:pPr>
      <w:r>
        <w:t>Подробной проверкой заявления гр-ки РУДЕЦКОЙ Евдокии Павловны установлено:</w:t>
      </w:r>
    </w:p>
    <w:p w:rsidR="0089051D" w:rsidRDefault="0089051D">
      <w:pPr>
        <w:shd w:val="clear" w:color="auto" w:fill="FFFFFF"/>
        <w:spacing w:before="10"/>
        <w:ind w:firstLine="288"/>
        <w:jc w:val="both"/>
      </w:pPr>
      <w:r>
        <w:t xml:space="preserve">Во время отхода советских войск /сентябрь м-ц 1941 г./, по согласованию с </w:t>
      </w:r>
      <w:r>
        <w:rPr>
          <w:lang w:val="de-DE"/>
        </w:rPr>
        <w:t xml:space="preserve">PK </w:t>
      </w:r>
      <w:r>
        <w:t>КП/б/У, при организации партизанской борьбы в тылу врага в Штеповском районе Сумской области был оставлен КОЛОС Максим Степанович.</w:t>
      </w:r>
    </w:p>
    <w:p w:rsidR="0089051D" w:rsidRDefault="0089051D">
      <w:pPr>
        <w:shd w:val="clear" w:color="auto" w:fill="FFFFFF"/>
        <w:spacing w:before="10"/>
        <w:ind w:firstLine="288"/>
        <w:jc w:val="both"/>
      </w:pPr>
      <w:r>
        <w:t>В первые дни оккупации, немцы расстреляли 20 человек, имевших принадлежность к местным партизанам, часть из учасников этой группы разошлась, сам КОЛОС М. С. успел также скрыться и до 10 июля 1943 года нелегально проживал у местной гр-ки /с. Валиевка/ - СОТНИК А. Е.</w:t>
      </w:r>
    </w:p>
    <w:p w:rsidR="0089051D" w:rsidRDefault="0089051D">
      <w:pPr>
        <w:shd w:val="clear" w:color="auto" w:fill="FFFFFF"/>
        <w:spacing w:before="10"/>
        <w:ind w:firstLine="288"/>
        <w:jc w:val="both"/>
      </w:pPr>
      <w:r>
        <w:t>Здесь КОЛОС М. С. пытался организовать актив из 7 человек, куда старался вовлечь местного полицейского ФЕДОРЦОВА Николая Андреевича, который два раза присутствовал на совещании группы, которая обсуждала план связи с партизанами Межерических лесов Лебединского района Сумской области. В результате полицейский ФЕ-ДОРЦОВ Н. А. выдал эту групу немцам, 7 человек были арестованы, КОЛОС М.С. полиции не сдался и застрелился из винтовки 10.08.1943 года.</w:t>
      </w:r>
    </w:p>
    <w:p w:rsidR="0089051D" w:rsidRDefault="0089051D">
      <w:pPr>
        <w:shd w:val="clear" w:color="auto" w:fill="FFFFFF"/>
        <w:spacing w:before="10"/>
        <w:ind w:firstLine="283"/>
        <w:jc w:val="both"/>
      </w:pPr>
      <w:r>
        <w:t>За все время группы КОЛОСА М. С. по сути ничего существенного не сделали. Единственный факт, что во время отступления /февраль 1943 г./ венгров участники группы Колоса М. С. забрали оставленный старостой с. Залиевка ящик с отобранными у местных граждан советскими паспортами и сдали его в РО НКВД.</w:t>
      </w:r>
    </w:p>
    <w:p w:rsidR="0089051D" w:rsidRDefault="0089051D">
      <w:pPr>
        <w:shd w:val="clear" w:color="auto" w:fill="FFFFFF"/>
        <w:spacing w:before="10"/>
        <w:ind w:firstLine="293"/>
        <w:jc w:val="both"/>
        <w:sectPr w:rsidR="0089051D">
          <w:footnotePr>
            <w:pos w:val="beneathText"/>
          </w:footnotePr>
          <w:type w:val="continuous"/>
          <w:pgSz w:w="11905" w:h="16837"/>
          <w:pgMar w:top="850" w:right="2926" w:bottom="850" w:left="2628" w:header="708" w:footer="708" w:gutter="0"/>
          <w:cols w:space="720"/>
          <w:docGrid w:linePitch="360"/>
        </w:sectPr>
      </w:pPr>
      <w:r>
        <w:t>РУДЕЦКАЯ Е. П. о существовании группы КОЛОСА М. О. заявила, а участия [в ней] не принимала. Во время беседы категорически от-</w:t>
      </w:r>
    </w:p>
    <w:p w:rsidR="0089051D" w:rsidRDefault="0089051D">
      <w:pPr>
        <w:sectPr w:rsidR="0089051D">
          <w:footnotePr>
            <w:pos w:val="beneathText"/>
          </w:footnotePr>
          <w:type w:val="continuous"/>
          <w:pgSz w:w="11905" w:h="16837"/>
          <w:pgMar w:top="850" w:right="4505" w:bottom="850" w:left="4212"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71" w:bottom="2880" w:left="4644" w:header="708" w:footer="708" w:gutter="0"/>
          <w:cols w:space="720"/>
          <w:docGrid w:linePitch="360"/>
        </w:sectPr>
      </w:pPr>
      <w:r>
        <w:rPr>
          <w:noProof/>
          <w:lang w:val="uk-UA" w:eastAsia="uk-UA"/>
        </w:rPr>
        <w:pict>
          <v:shape id="_x0000_s1080" type="#_x0000_t202" style="position:absolute;margin-left:-86.35pt;margin-top:.3pt;width:12.8pt;height:10.5pt;z-index:251571200;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64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казалась в том, что писала товарищу ХРУЩЕВУ Н. С. письмо и заявила, что никаких претензий не предъявляет, т. к. не имеет на то оснований.</w:t>
      </w:r>
    </w:p>
    <w:p w:rsidR="0089051D" w:rsidRDefault="0089051D">
      <w:pPr>
        <w:shd w:val="clear" w:color="auto" w:fill="FFFFFF"/>
        <w:spacing w:before="10"/>
        <w:ind w:firstLine="288"/>
        <w:jc w:val="both"/>
      </w:pPr>
      <w:r>
        <w:t>РУДЕЦКАЯ Е. П. утверждает, что такое письмо написал от ее имени местный житель, входивший в последнюю группу КОЛОСА М. О. - СОТНИК Иван Маркович.При этом препровождается письменное объяснение РУДЕЦКОЙ Е. П.</w:t>
      </w:r>
    </w:p>
    <w:p w:rsidR="0089051D" w:rsidRDefault="0089051D">
      <w:pPr>
        <w:shd w:val="clear" w:color="auto" w:fill="FFFFFF"/>
        <w:spacing w:before="250"/>
        <w:ind w:firstLine="278"/>
        <w:jc w:val="both"/>
      </w:pPr>
      <w:r>
        <w:t>ЗАМ. НАЧАЛЬНИКА УНКВД СУМ[СКОЙ] ОБЛ[АСТИ] ПО КАДРАМ - МАЙОР</w:t>
      </w:r>
    </w:p>
    <w:p w:rsidR="0089051D" w:rsidRDefault="0089051D">
      <w:pPr>
        <w:shd w:val="clear" w:color="auto" w:fill="FFFFFF"/>
        <w:spacing w:before="10"/>
        <w:ind w:firstLine="4037"/>
      </w:pPr>
      <w:r>
        <w:t>(Подпись) ЛОБАЧЕВ 23 февраля 1945 г. в 4/170 г. Сумы.</w:t>
      </w:r>
    </w:p>
    <w:p w:rsidR="0089051D" w:rsidRDefault="0089051D">
      <w:pPr>
        <w:shd w:val="clear" w:color="auto" w:fill="FFFFFF"/>
        <w:spacing w:before="10"/>
        <w:ind w:left="1282"/>
        <w:rPr>
          <w:i/>
          <w:iCs/>
        </w:rPr>
      </w:pPr>
      <w:r>
        <w:rPr>
          <w:i/>
          <w:iCs/>
        </w:rPr>
        <w:t xml:space="preserve">ЦДАГО Украгни. </w:t>
      </w:r>
      <w:r>
        <w:rPr>
          <w:i/>
          <w:iCs/>
          <w:spacing w:val="20"/>
        </w:rPr>
        <w:t>-Ф.1.-</w:t>
      </w:r>
      <w:r>
        <w:rPr>
          <w:i/>
          <w:iCs/>
        </w:rPr>
        <w:t xml:space="preserve"> </w:t>
      </w:r>
      <w:r>
        <w:rPr>
          <w:i/>
          <w:iCs/>
          <w:lang w:val="en-US"/>
        </w:rPr>
        <w:t>On</w:t>
      </w:r>
      <w:r>
        <w:rPr>
          <w:i/>
          <w:iCs/>
        </w:rPr>
        <w:t>. 22. - Спр. 22 - Арк. 68-68зв.</w:t>
      </w:r>
    </w:p>
    <w:p w:rsidR="0089051D" w:rsidRDefault="0089051D">
      <w:pPr>
        <w:shd w:val="clear" w:color="auto" w:fill="FFFFFF"/>
        <w:spacing w:before="10"/>
        <w:jc w:val="right"/>
        <w:rPr>
          <w:i/>
          <w:iCs/>
        </w:rPr>
        <w:sectPr w:rsidR="0089051D">
          <w:footnotePr>
            <w:pos w:val="beneathText"/>
          </w:footnotePr>
          <w:type w:val="continuous"/>
          <w:pgSz w:w="11905" w:h="16837"/>
          <w:pgMar w:top="850" w:right="2648" w:bottom="2880" w:left="2916"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71" w:bottom="2880" w:left="4644"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059" w:bottom="850" w:left="3765" w:header="708" w:footer="708" w:gutter="0"/>
          <w:cols w:space="720"/>
          <w:docGrid w:linePitch="360"/>
        </w:sectPr>
      </w:pPr>
      <w:r>
        <w:rPr>
          <w:noProof/>
          <w:lang w:val="uk-UA" w:eastAsia="uk-UA"/>
        </w:rPr>
        <w:pict>
          <v:shape id="_x0000_s1081" type="#_x0000_t202" style="position:absolute;margin-left:252.3pt;margin-top:.3pt;width:12.8pt;height:10.5pt;z-index:25157222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65</w:t>
                  </w:r>
                </w:p>
              </w:txbxContent>
            </v:textbox>
            <w10:wrap type="topAndBottom" anchorx="margin"/>
          </v:shape>
        </w:pict>
      </w:r>
      <w:r w:rsidR="0089051D">
        <w:rPr>
          <w:i/>
          <w:iCs/>
          <w:sz w:val="18"/>
          <w:szCs w:val="18"/>
        </w:rPr>
        <w:t>Раздел П. ПРИПИСКИ В ОПЕРАТИВНЫХ ОТЧЁТАХ</w:t>
      </w:r>
    </w:p>
    <w:p w:rsidR="0089051D" w:rsidRDefault="0089051D">
      <w:pPr>
        <w:shd w:val="clear" w:color="auto" w:fill="FFFFFF"/>
        <w:spacing w:before="475"/>
        <w:rPr>
          <w:b/>
          <w:bCs/>
        </w:rPr>
      </w:pPr>
      <w:r>
        <w:rPr>
          <w:b/>
          <w:bCs/>
        </w:rPr>
        <w:t>2. ПРИПИСКИ В ОПЕРАТИВНЫХ ОТЧЁТАХ</w:t>
      </w:r>
    </w:p>
    <w:p w:rsidR="0089051D" w:rsidRDefault="0089051D">
      <w:pPr>
        <w:shd w:val="clear" w:color="auto" w:fill="FFFFFF"/>
        <w:spacing w:before="494"/>
        <w:ind w:firstLine="293"/>
        <w:jc w:val="both"/>
      </w:pPr>
      <w:r>
        <w:t>Едва ли ни любой человек в нормальной ситуации, рассказывая другому о каких-либо своих действиях, стремится выставить себя в лучшем свете. У некоторых людей это стремление превращается в манию, какую-то болезнь. В ряде случаев в определённых сообществах донельзя гипертрофированные сообщения о собственных подвигах и свершениях своих соратников и подчинённых становятся системой.</w:t>
      </w:r>
    </w:p>
    <w:p w:rsidR="0089051D" w:rsidRDefault="0089051D">
      <w:pPr>
        <w:shd w:val="clear" w:color="auto" w:fill="FFFFFF"/>
        <w:spacing w:before="10"/>
        <w:ind w:firstLine="288"/>
        <w:jc w:val="both"/>
      </w:pPr>
      <w:r>
        <w:t>Советские партизаны Украины были членами сразу двух таких сообществ.</w:t>
      </w:r>
    </w:p>
    <w:p w:rsidR="0089051D" w:rsidRDefault="0089051D">
      <w:pPr>
        <w:shd w:val="clear" w:color="auto" w:fill="FFFFFF"/>
        <w:spacing w:before="10"/>
        <w:ind w:firstLine="288"/>
        <w:jc w:val="both"/>
      </w:pPr>
      <w:r>
        <w:t>Во-первых, партизаны действуют в условиях, когда результаты их боевой деятельности руководству проверить крайне сложно, а то и вообще невозможно. Это обстоятельство благоприятствует развитию фантазии у представителей любых повстанческо-партизанских формирований.</w:t>
      </w:r>
    </w:p>
    <w:p w:rsidR="0089051D" w:rsidRDefault="0089051D">
      <w:pPr>
        <w:shd w:val="clear" w:color="auto" w:fill="FFFFFF"/>
        <w:spacing w:before="10"/>
        <w:ind w:firstLine="288"/>
        <w:jc w:val="both"/>
      </w:pPr>
      <w:r>
        <w:t>Во-вторых, красные партизаны были органической частью советской системы, где, в условиях закрытости общества, сладкая ложь нижестоящих организаций проверялась вышестоящими органами довольно-таки редко. Потому что о реальных успехах не приходилось всерьёз отчитываться перед более-менее свободным обществом. Приписки, получившие жаргонное наименование "туфта", были аллергией коммунистического государства.</w:t>
      </w:r>
    </w:p>
    <w:p w:rsidR="0089051D" w:rsidRDefault="0089051D">
      <w:pPr>
        <w:shd w:val="clear" w:color="auto" w:fill="FFFFFF"/>
        <w:spacing w:before="10"/>
        <w:ind w:firstLine="288"/>
        <w:jc w:val="both"/>
      </w:pPr>
      <w:r>
        <w:t>Сразу оговорим, что реальные и точные результаты боевых и диверсионных действий советских партизан во Второй мировой войне не будут известны никогда. Ситуация в Третьем Рейхе в 1944-1945 году не вызывала стремления у военных аналитиков Вермахта и СС составить обобщающую многостраничную сводку о последствиях советской партизанской войны. Кроме того, борьбой с "народными мстителями" занималось сразу несколько структур, и их документация в результате катастрофического разгрома Германии оказалась разрозненной и неполной. С другой стороны, зафронтовой боевой и диверсионной деятельностью в СССР на протяжении всей войны занимались несколько организаций, каждая из которых вела собственную документацию и обладала собственной отчётностью. Следует добавить, что в тылу оккупантов на территории СССР действовали также националистические повстанцы - в частности, УПА и АК.</w:t>
      </w:r>
    </w:p>
    <w:p w:rsidR="0089051D" w:rsidRDefault="0089051D">
      <w:pPr>
        <w:shd w:val="clear" w:color="auto" w:fill="FFFFFF"/>
        <w:spacing w:before="5"/>
        <w:ind w:firstLine="288"/>
        <w:jc w:val="both"/>
        <w:sectPr w:rsidR="0089051D">
          <w:footnotePr>
            <w:pos w:val="beneathText"/>
          </w:footnotePr>
          <w:type w:val="continuous"/>
          <w:pgSz w:w="11905" w:h="16837"/>
          <w:pgMar w:top="850" w:right="2912" w:bottom="850" w:left="2642" w:header="708" w:footer="708" w:gutter="0"/>
          <w:cols w:space="720"/>
          <w:docGrid w:linePitch="360"/>
        </w:sectPr>
      </w:pPr>
      <w:r>
        <w:t>Поэтому у историков нет возможности подсчитать, сколько же немцев, их союзников и помощников пало в результате борьбы крас-</w:t>
      </w:r>
    </w:p>
    <w:p w:rsidR="0089051D" w:rsidRDefault="0089051D">
      <w:pPr>
        <w:sectPr w:rsidR="0089051D">
          <w:footnotePr>
            <w:pos w:val="beneathText"/>
          </w:footnotePr>
          <w:type w:val="continuous"/>
          <w:pgSz w:w="11905" w:h="16837"/>
          <w:pgMar w:top="850" w:right="4059" w:bottom="850" w:left="3765"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082" type="#_x0000_t202" style="position:absolute;margin-left:-87.05pt;margin-top:.3pt;width:12.8pt;height:10.5pt;z-index:251573248;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66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ных партизан и во сколько раз те или иные "народные мстители" преувеличивали в своих отчётах эффективность собственных действий.</w:t>
      </w:r>
    </w:p>
    <w:p w:rsidR="0089051D" w:rsidRDefault="0089051D">
      <w:pPr>
        <w:shd w:val="clear" w:color="auto" w:fill="FFFFFF"/>
        <w:spacing w:before="5"/>
        <w:ind w:firstLine="288"/>
        <w:jc w:val="both"/>
      </w:pPr>
      <w:r>
        <w:t>Можно попытаться понять порядок приписок и хотя бы примерно их оценить.</w:t>
      </w:r>
    </w:p>
    <w:p w:rsidR="0089051D" w:rsidRDefault="0089051D">
      <w:pPr>
        <w:shd w:val="clear" w:color="auto" w:fill="FFFFFF"/>
        <w:ind w:firstLine="288"/>
        <w:jc w:val="both"/>
      </w:pPr>
      <w:r>
        <w:t>Согласно данным оперативного отдела УШПД о том, что за годы войны только партизанами НКВД УССР-УШПД было убито и ранено 468 тыс. солдат и офицеров противника (прежде всего, немцев)</w:t>
      </w:r>
      <w:r>
        <w:rPr>
          <w:vertAlign w:val="superscript"/>
        </w:rPr>
        <w:t>1</w:t>
      </w:r>
      <w:r>
        <w:t>.</w:t>
      </w:r>
    </w:p>
    <w:p w:rsidR="0089051D" w:rsidRDefault="0089051D">
      <w:pPr>
        <w:shd w:val="clear" w:color="auto" w:fill="FFFFFF"/>
        <w:spacing w:before="5"/>
        <w:ind w:firstLine="293"/>
        <w:jc w:val="both"/>
      </w:pPr>
      <w:r>
        <w:t xml:space="preserve">Однако, даже по оценкам "лояльных" советской науке восточногерманских историков, на всей оккупированной территории СССР - включая Белоруссию и западные области России - немцы потеряли 500 тыс. человек </w:t>
      </w:r>
      <w:r>
        <w:rPr>
          <w:vertAlign w:val="superscript"/>
        </w:rPr>
        <w:t>2</w:t>
      </w:r>
      <w:r>
        <w:t>.</w:t>
      </w:r>
    </w:p>
    <w:p w:rsidR="0089051D" w:rsidRDefault="0089051D">
      <w:pPr>
        <w:shd w:val="clear" w:color="auto" w:fill="FFFFFF"/>
        <w:spacing w:before="5"/>
        <w:ind w:firstLine="288"/>
        <w:jc w:val="both"/>
      </w:pPr>
      <w:r>
        <w:t>Согласно же оценкам работавшего преимущственно с немецкими документами американского исследователя Дж. Армстронга, за всю войну от рук красных партизан на всей оккупированной территории СССР погибло от 30 до 45 тысяч военнослужащих и полицейских, из которых половина приходится на немцев</w:t>
      </w:r>
      <w:r>
        <w:rPr>
          <w:vertAlign w:val="superscript"/>
        </w:rPr>
        <w:t>3</w:t>
      </w:r>
      <w:r>
        <w:t>.</w:t>
      </w:r>
    </w:p>
    <w:p w:rsidR="0089051D" w:rsidRDefault="0089051D">
      <w:pPr>
        <w:shd w:val="clear" w:color="auto" w:fill="FFFFFF"/>
        <w:ind w:firstLine="288"/>
        <w:jc w:val="both"/>
      </w:pPr>
      <w:r>
        <w:t>То есть в партизанских отчётах неверны не только абсолютные цифры убитых врагов, но и соотношение уничтоженных в бою граждан Германии и её союзников с одной стороны, и коллаборационистов из числа граждан СССР - с другой. Как правило, в донесениях "народных мстителях" оно составляет примерно 10:1 (десять убитых немцев на одного убитого полицая). А документы оккупантов всегда дают совершенно иную картину.</w:t>
      </w:r>
    </w:p>
    <w:p w:rsidR="0089051D" w:rsidRDefault="0089051D">
      <w:pPr>
        <w:shd w:val="clear" w:color="auto" w:fill="FFFFFF"/>
        <w:spacing w:before="5"/>
        <w:ind w:firstLine="288"/>
        <w:jc w:val="both"/>
      </w:pPr>
      <w:r>
        <w:t>Например, в отчёте СС о борьбе с партизанами за трёхмесячный период (с 1.9 до 1.12.42 года) в графе "собственные потери" значилось, что немецкая полиция порядка и полиция безопасности СС потеряла: убитыми - 174, ранеными- 132, пропавшими без вести - 13. В то же время состоявшие из граждан СССР охранные команды (шуцманшафт) понесли потери убитыми - 205, ранеными -127, пропавшими без вести -133</w:t>
      </w:r>
      <w:r>
        <w:rPr>
          <w:vertAlign w:val="superscript"/>
        </w:rPr>
        <w:t>4</w:t>
      </w:r>
      <w:r>
        <w:t>. Потери немцев и коллаборационистов: 319 и 465 соответственно (соотношение 1:1,5).</w:t>
      </w:r>
    </w:p>
    <w:p w:rsidR="0089051D" w:rsidRDefault="0089051D">
      <w:pPr>
        <w:shd w:val="clear" w:color="auto" w:fill="FFFFFF"/>
        <w:spacing w:before="5"/>
        <w:ind w:firstLine="283"/>
        <w:jc w:val="both"/>
      </w:pPr>
      <w:r>
        <w:t>Такой "перекос" в партизанских отчётах, на наш взгляд, вызван двумя причинами. Центр требовал от партизан, прежде всего, уничтожения ок-</w:t>
      </w:r>
    </w:p>
    <w:p w:rsidR="0089051D" w:rsidRDefault="0089051D">
      <w:pPr>
        <w:shd w:val="clear" w:color="auto" w:fill="FFFFFF"/>
        <w:spacing w:before="427"/>
        <w:rPr>
          <w:rFonts w:ascii="Verdana" w:hAnsi="Verdana" w:cs="Verdana"/>
          <w:sz w:val="14"/>
          <w:szCs w:val="14"/>
        </w:rPr>
      </w:pPr>
      <w:r>
        <w:rPr>
          <w:rFonts w:ascii="Verdana" w:hAnsi="Verdana" w:cs="Verdana"/>
          <w:sz w:val="14"/>
          <w:szCs w:val="14"/>
          <w:vertAlign w:val="superscript"/>
        </w:rPr>
        <w:t>1</w:t>
      </w:r>
      <w:r>
        <w:rPr>
          <w:rFonts w:ascii="Verdana" w:hAnsi="Verdana" w:cs="Verdana"/>
          <w:sz w:val="14"/>
          <w:szCs w:val="14"/>
        </w:rPr>
        <w:t xml:space="preserve"> Украина партизанська..., с. 238.</w:t>
      </w:r>
    </w:p>
    <w:p w:rsidR="0089051D" w:rsidRDefault="0089051D">
      <w:pPr>
        <w:shd w:val="clear" w:color="auto" w:fill="FFFFFF"/>
        <w:spacing w:before="77"/>
        <w:rPr>
          <w:rFonts w:ascii="Verdana" w:hAnsi="Verdana" w:cs="Verdana"/>
          <w:sz w:val="14"/>
          <w:szCs w:val="14"/>
        </w:rPr>
      </w:pPr>
      <w:r>
        <w:rPr>
          <w:rFonts w:ascii="Verdana" w:hAnsi="Verdana" w:cs="Verdana"/>
          <w:i/>
          <w:iCs/>
          <w:sz w:val="14"/>
          <w:szCs w:val="14"/>
          <w:vertAlign w:val="superscript"/>
        </w:rPr>
        <w:t>2</w:t>
      </w:r>
      <w:r>
        <w:rPr>
          <w:rFonts w:ascii="Verdana" w:hAnsi="Verdana" w:cs="Verdana"/>
          <w:i/>
          <w:iCs/>
          <w:sz w:val="14"/>
          <w:szCs w:val="14"/>
        </w:rPr>
        <w:t xml:space="preserve">Кент1й А., Лозицький В. </w:t>
      </w:r>
      <w:r>
        <w:rPr>
          <w:rFonts w:ascii="Verdana" w:hAnsi="Verdana" w:cs="Verdana"/>
          <w:sz w:val="14"/>
          <w:szCs w:val="14"/>
        </w:rPr>
        <w:t xml:space="preserve">Вшна без пощади </w:t>
      </w:r>
      <w:r>
        <w:rPr>
          <w:rFonts w:ascii="Verdana" w:hAnsi="Verdana" w:cs="Verdana"/>
          <w:sz w:val="14"/>
          <w:szCs w:val="14"/>
          <w:lang w:val="en-US"/>
        </w:rPr>
        <w:t>i</w:t>
      </w:r>
      <w:r>
        <w:rPr>
          <w:rFonts w:ascii="Verdana" w:hAnsi="Verdana" w:cs="Verdana"/>
          <w:sz w:val="14"/>
          <w:szCs w:val="14"/>
        </w:rPr>
        <w:t xml:space="preserve"> милосердия..., с. 15.</w:t>
      </w:r>
    </w:p>
    <w:p w:rsidR="0089051D" w:rsidRDefault="0089051D">
      <w:pPr>
        <w:shd w:val="clear" w:color="auto" w:fill="FFFFFF"/>
        <w:tabs>
          <w:tab w:val="left" w:pos="86"/>
        </w:tabs>
        <w:spacing w:before="67"/>
        <w:jc w:val="both"/>
        <w:rPr>
          <w:rFonts w:ascii="Verdana" w:hAnsi="Verdana" w:cs="Verdana"/>
          <w:sz w:val="14"/>
          <w:szCs w:val="14"/>
        </w:rPr>
      </w:pPr>
      <w:r>
        <w:rPr>
          <w:rFonts w:ascii="Verdana" w:hAnsi="Verdana" w:cs="Verdana"/>
          <w:i/>
          <w:iCs/>
          <w:sz w:val="14"/>
          <w:szCs w:val="14"/>
          <w:vertAlign w:val="superscript"/>
          <w:lang w:val="en-US"/>
        </w:rPr>
        <w:t>3</w:t>
      </w:r>
      <w:r>
        <w:rPr>
          <w:rFonts w:ascii="Verdana" w:hAnsi="Verdana" w:cs="Verdana"/>
          <w:i/>
          <w:iCs/>
          <w:sz w:val="14"/>
          <w:szCs w:val="14"/>
          <w:lang w:val="en-US"/>
        </w:rPr>
        <w:tab/>
        <w:t xml:space="preserve">John A. Armstrong (Hrsg.) Sov\e\ </w:t>
      </w:r>
      <w:r>
        <w:rPr>
          <w:rFonts w:ascii="Verdana" w:hAnsi="Verdana" w:cs="Verdana"/>
          <w:sz w:val="14"/>
          <w:szCs w:val="14"/>
          <w:lang w:val="en-US"/>
        </w:rPr>
        <w:t xml:space="preserve">Partisans in World War II. Madison (Wise.) 1964,S.37. </w:t>
      </w:r>
      <w:r>
        <w:rPr>
          <w:rFonts w:ascii="Verdana" w:hAnsi="Verdana" w:cs="Verdana"/>
          <w:sz w:val="14"/>
          <w:szCs w:val="14"/>
        </w:rPr>
        <w:t>Цит</w:t>
      </w:r>
      <w:r>
        <w:rPr>
          <w:rFonts w:ascii="Verdana" w:hAnsi="Verdana" w:cs="Verdana"/>
          <w:sz w:val="14"/>
          <w:szCs w:val="14"/>
          <w:lang w:val="en-US"/>
        </w:rPr>
        <w:t>.</w:t>
      </w:r>
      <w:r>
        <w:rPr>
          <w:rFonts w:ascii="Verdana" w:hAnsi="Verdana" w:cs="Verdana"/>
          <w:sz w:val="14"/>
          <w:szCs w:val="14"/>
          <w:lang w:val="en-US"/>
        </w:rPr>
        <w:br/>
        <w:t xml:space="preserve">no.: </w:t>
      </w:r>
      <w:r>
        <w:rPr>
          <w:rFonts w:ascii="Verdana" w:hAnsi="Verdana" w:cs="Verdana"/>
          <w:i/>
          <w:iCs/>
          <w:sz w:val="14"/>
          <w:szCs w:val="14"/>
          <w:lang w:val="en-US"/>
        </w:rPr>
        <w:t xml:space="preserve">Musial, B. </w:t>
      </w:r>
      <w:r>
        <w:rPr>
          <w:rFonts w:ascii="Verdana" w:hAnsi="Verdana" w:cs="Verdana"/>
          <w:i/>
          <w:iCs/>
          <w:sz w:val="14"/>
          <w:szCs w:val="14"/>
          <w:lang w:val="de-DE"/>
        </w:rPr>
        <w:t xml:space="preserve">[Herausgeber]: </w:t>
      </w:r>
      <w:r>
        <w:rPr>
          <w:rFonts w:ascii="Verdana" w:hAnsi="Verdana" w:cs="Verdana"/>
          <w:sz w:val="14"/>
          <w:szCs w:val="14"/>
          <w:lang w:val="de-DE"/>
        </w:rPr>
        <w:t>Sowjetische Partisanen in Weißrußland. Innenansichten aus</w:t>
      </w:r>
      <w:r>
        <w:rPr>
          <w:rFonts w:ascii="Verdana" w:hAnsi="Verdana" w:cs="Verdana"/>
          <w:sz w:val="14"/>
          <w:szCs w:val="14"/>
          <w:lang w:val="de-DE"/>
        </w:rPr>
        <w:br/>
        <w:t xml:space="preserve">dem Gebiet Baranovici </w:t>
      </w:r>
      <w:r>
        <w:rPr>
          <w:rFonts w:ascii="Verdana" w:hAnsi="Verdana" w:cs="Verdana"/>
          <w:sz w:val="14"/>
          <w:szCs w:val="14"/>
        </w:rPr>
        <w:t xml:space="preserve">1941-1944. </w:t>
      </w:r>
      <w:r>
        <w:rPr>
          <w:rFonts w:ascii="Verdana" w:hAnsi="Verdana" w:cs="Verdana"/>
          <w:sz w:val="14"/>
          <w:szCs w:val="14"/>
          <w:lang w:val="de-DE"/>
        </w:rPr>
        <w:t xml:space="preserve">Eine Dokumentation. </w:t>
      </w:r>
      <w:r>
        <w:rPr>
          <w:rFonts w:ascii="Verdana" w:hAnsi="Verdana" w:cs="Verdana"/>
          <w:sz w:val="14"/>
          <w:szCs w:val="14"/>
        </w:rPr>
        <w:t xml:space="preserve">- </w:t>
      </w:r>
      <w:r>
        <w:rPr>
          <w:rFonts w:ascii="Verdana" w:hAnsi="Verdana" w:cs="Verdana"/>
          <w:sz w:val="14"/>
          <w:szCs w:val="14"/>
          <w:lang w:val="de-DE"/>
        </w:rPr>
        <w:t xml:space="preserve">München, </w:t>
      </w:r>
      <w:r>
        <w:rPr>
          <w:rFonts w:ascii="Verdana" w:hAnsi="Verdana" w:cs="Verdana"/>
          <w:sz w:val="14"/>
          <w:szCs w:val="14"/>
        </w:rPr>
        <w:t xml:space="preserve">2004, </w:t>
      </w:r>
      <w:r>
        <w:rPr>
          <w:rFonts w:ascii="Verdana" w:hAnsi="Verdana" w:cs="Verdana"/>
          <w:sz w:val="14"/>
          <w:szCs w:val="14"/>
          <w:lang w:val="de-DE"/>
        </w:rPr>
        <w:t xml:space="preserve">S. </w:t>
      </w:r>
      <w:r>
        <w:rPr>
          <w:rFonts w:ascii="Verdana" w:hAnsi="Verdana" w:cs="Verdana"/>
          <w:sz w:val="14"/>
          <w:szCs w:val="14"/>
        </w:rPr>
        <w:t>22.</w:t>
      </w:r>
    </w:p>
    <w:p w:rsidR="0089051D" w:rsidRDefault="0089051D">
      <w:pPr>
        <w:shd w:val="clear" w:color="auto" w:fill="FFFFFF"/>
        <w:tabs>
          <w:tab w:val="left" w:pos="86"/>
        </w:tabs>
        <w:spacing w:before="67"/>
        <w:jc w:val="both"/>
        <w:rPr>
          <w:rFonts w:ascii="Verdana" w:hAnsi="Verdana" w:cs="Verdana"/>
          <w:sz w:val="14"/>
          <w:szCs w:val="14"/>
        </w:rPr>
        <w:sectPr w:rsidR="0089051D">
          <w:footnotePr>
            <w:pos w:val="beneathText"/>
          </w:footnotePr>
          <w:type w:val="continuous"/>
          <w:pgSz w:w="11905" w:h="16837"/>
          <w:pgMar w:top="850" w:right="2648" w:bottom="850" w:left="2906" w:header="708" w:footer="708" w:gutter="0"/>
          <w:cols w:space="720"/>
          <w:docGrid w:linePitch="360"/>
        </w:sectPr>
      </w:pPr>
      <w:r>
        <w:rPr>
          <w:rFonts w:ascii="Verdana" w:hAnsi="Verdana" w:cs="Verdana"/>
          <w:sz w:val="14"/>
          <w:szCs w:val="14"/>
          <w:vertAlign w:val="superscript"/>
        </w:rPr>
        <w:t>4</w:t>
      </w:r>
      <w:r>
        <w:rPr>
          <w:rFonts w:ascii="Verdana" w:hAnsi="Verdana" w:cs="Verdana"/>
          <w:sz w:val="14"/>
          <w:szCs w:val="14"/>
        </w:rPr>
        <w:tab/>
        <w:t>"Доклад об успехах в борьбе с бандами за период с 1.9. до 1.12.1942" главного</w:t>
      </w:r>
      <w:r>
        <w:rPr>
          <w:rFonts w:ascii="Verdana" w:hAnsi="Verdana" w:cs="Verdana"/>
          <w:sz w:val="14"/>
          <w:szCs w:val="14"/>
        </w:rPr>
        <w:br/>
        <w:t>руководителя полиции и СС "Россия-Юг, Украина и Северо-Восток". 26.12.1942 (ВАВ.</w:t>
      </w:r>
      <w:r>
        <w:rPr>
          <w:rFonts w:ascii="Verdana" w:hAnsi="Verdana" w:cs="Verdana"/>
          <w:sz w:val="14"/>
          <w:szCs w:val="14"/>
        </w:rPr>
        <w:br/>
      </w:r>
      <w:r>
        <w:rPr>
          <w:rFonts w:ascii="Verdana" w:hAnsi="Verdana" w:cs="Verdana"/>
          <w:sz w:val="14"/>
          <w:szCs w:val="14"/>
          <w:lang w:val="de-DE"/>
        </w:rPr>
        <w:t xml:space="preserve">NS </w:t>
      </w:r>
      <w:r>
        <w:rPr>
          <w:rFonts w:ascii="Verdana" w:hAnsi="Verdana" w:cs="Verdana"/>
          <w:sz w:val="14"/>
          <w:szCs w:val="14"/>
        </w:rPr>
        <w:t xml:space="preserve">19/2566, </w:t>
      </w:r>
      <w:r>
        <w:rPr>
          <w:rFonts w:ascii="Verdana" w:hAnsi="Verdana" w:cs="Verdana"/>
          <w:sz w:val="14"/>
          <w:szCs w:val="14"/>
          <w:lang w:val="de-DE"/>
        </w:rPr>
        <w:t xml:space="preserve">BI. </w:t>
      </w:r>
      <w:r>
        <w:rPr>
          <w:rFonts w:ascii="Verdana" w:hAnsi="Verdana" w:cs="Verdana"/>
          <w:sz w:val="14"/>
          <w:szCs w:val="14"/>
        </w:rPr>
        <w:t>78).</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182"/>
        </w:tabs>
        <w:ind w:left="1142"/>
        <w:rPr>
          <w:sz w:val="18"/>
          <w:szCs w:val="18"/>
        </w:rPr>
      </w:pPr>
      <w:r>
        <w:rPr>
          <w:i/>
          <w:iCs/>
          <w:sz w:val="18"/>
          <w:szCs w:val="18"/>
        </w:rPr>
        <w:t>Раздел П. ПРИПИСКИ В ОПЕРА ТИВНЫХ ОТЧЁТАХ</w:t>
      </w:r>
      <w:r>
        <w:rPr>
          <w:rFonts w:ascii="Verdana" w:hAnsi="Verdana" w:cs="Verdana"/>
          <w:i/>
          <w:iCs/>
          <w:sz w:val="18"/>
          <w:szCs w:val="18"/>
        </w:rPr>
        <w:tab/>
      </w:r>
      <w:r>
        <w:rPr>
          <w:sz w:val="18"/>
          <w:szCs w:val="18"/>
        </w:rPr>
        <w:t>67</w:t>
      </w:r>
    </w:p>
    <w:p w:rsidR="0089051D" w:rsidRDefault="0089051D">
      <w:pPr>
        <w:shd w:val="clear" w:color="auto" w:fill="FFFFFF"/>
        <w:spacing w:before="475"/>
        <w:jc w:val="both"/>
      </w:pPr>
      <w:r>
        <w:t>купантов, а не полицаев из числа советских людей. Поэтому своим враньём партизаны угождали начальству. Кроме того, фальсифицировать - раздуть или вооще выдумать - данные о потерях немцев было легче, чем о потерях местной полиции, инфильтрированной советской агентурой и находящейся, по большей части, на виду у коммунистических подпольщиков, далеко не всегда связанных с партизанами.</w:t>
      </w:r>
    </w:p>
    <w:p w:rsidR="0089051D" w:rsidRDefault="0089051D">
      <w:pPr>
        <w:shd w:val="clear" w:color="auto" w:fill="FFFFFF"/>
        <w:ind w:firstLine="288"/>
        <w:jc w:val="both"/>
      </w:pPr>
      <w:r>
        <w:t>Проверяемыми были сведения партизан о количестве подорванных железнодорожных эшелонов, поэтому сводки УШПД о результатах диверсионной деятельности на коммуникациях в какой-то степени отражали реальную картину дезорганизации перевозок противника</w:t>
      </w:r>
      <w:r>
        <w:rPr>
          <w:vertAlign w:val="superscript"/>
        </w:rPr>
        <w:t>5</w:t>
      </w:r>
      <w:r>
        <w:t>.</w:t>
      </w:r>
    </w:p>
    <w:p w:rsidR="0089051D" w:rsidRDefault="0089051D">
      <w:pPr>
        <w:shd w:val="clear" w:color="auto" w:fill="FFFFFF"/>
        <w:spacing w:before="10"/>
        <w:ind w:firstLine="283"/>
        <w:jc w:val="both"/>
      </w:pPr>
      <w:r>
        <w:t>А вот количество немцев, убитых при этих диверсиях, "народные мстители" как правило либо преувеличивали до совершенно немыслимых масштабов, либо вообще выдумывали. Преувеличивали красные и численность оккупантов, уничтоженных во время боевых столкновений - как в ходе оборонительных операций, так и в результате нападений. Впрочем, и для немецкой стороны было характерно преувеличение количества уничтоженных партизан - как за счёт занесения в "партизаны" убитых карателями мирных жителей, так и за счёт простых приписок.</w:t>
      </w:r>
    </w:p>
    <w:p w:rsidR="0089051D" w:rsidRDefault="0089051D">
      <w:pPr>
        <w:shd w:val="clear" w:color="auto" w:fill="FFFFFF"/>
        <w:spacing w:before="10"/>
        <w:ind w:firstLine="288"/>
        <w:jc w:val="both"/>
      </w:pPr>
      <w:r>
        <w:t>Ниже, используя только советские документы, будет предпринята попытка обозначить некоторые пути возникновения пирамиды партизанских приписок. Довольно-таки скудный документальный след об этом явлении в архивах, содержащих материалы советского партизанского движения, наводит на мысль о том, что непосредственное руководство "народных мстителей" не уделяло пристального внимания данной проблеме. Возможно, штабы партизанского движения "покрывали" партизан, баснословно раздувавших свои успехи, поскольку стремилось продемонстрировать собственные достижения в деле организации зафронтовой борьбы перед вышестоящими органами. Кроме того, реально выявить результативность боевых действий партизан было крайне сложно и не всегда имело смысл. Были и другие оценки эффективности зафронтовой борьбы - длительность и протяжённость рейдов, совершаемых в сложных условиях, массовость охвата населения партизанским движением (организаторские способности командования отрядов), точность развединформации и т.д.</w:t>
      </w:r>
    </w:p>
    <w:p w:rsidR="0089051D" w:rsidRDefault="0089051D">
      <w:pPr>
        <w:shd w:val="clear" w:color="auto" w:fill="FFFFFF"/>
        <w:spacing w:before="10"/>
        <w:ind w:firstLine="288"/>
        <w:jc w:val="both"/>
      </w:pPr>
      <w:r>
        <w:t>В данном и последующих разделах используется такой источник, как радиограммы лиц, имена, фамилии и должности которых не уста-</w:t>
      </w:r>
    </w:p>
    <w:p w:rsidR="0089051D" w:rsidRDefault="0089051D">
      <w:pPr>
        <w:shd w:val="clear" w:color="auto" w:fill="FFFFFF"/>
        <w:spacing w:before="389"/>
        <w:rPr>
          <w:rFonts w:ascii="Verdana" w:hAnsi="Verdana" w:cs="Verdana"/>
          <w:sz w:val="14"/>
          <w:szCs w:val="14"/>
        </w:rPr>
        <w:sectPr w:rsidR="0089051D">
          <w:footnotePr>
            <w:pos w:val="beneathText"/>
          </w:footnotePr>
          <w:pgSz w:w="11905" w:h="16837"/>
          <w:pgMar w:top="850" w:right="2926" w:bottom="850" w:left="2623" w:header="708" w:footer="708" w:gutter="0"/>
          <w:cols w:space="720"/>
          <w:docGrid w:linePitch="360"/>
        </w:sectPr>
      </w:pPr>
      <w:r>
        <w:rPr>
          <w:rFonts w:ascii="Verdana" w:hAnsi="Verdana" w:cs="Verdana"/>
          <w:sz w:val="14"/>
          <w:szCs w:val="14"/>
          <w:vertAlign w:val="superscript"/>
        </w:rPr>
        <w:t>5</w:t>
      </w:r>
      <w:r>
        <w:rPr>
          <w:rFonts w:ascii="Verdana" w:hAnsi="Verdana" w:cs="Verdana"/>
          <w:sz w:val="14"/>
          <w:szCs w:val="14"/>
        </w:rPr>
        <w:t xml:space="preserve"> О результатах советских диверсий на железных дорогах см.: </w:t>
      </w:r>
      <w:r>
        <w:rPr>
          <w:rFonts w:ascii="Verdana" w:hAnsi="Verdana" w:cs="Verdana"/>
          <w:i/>
          <w:iCs/>
          <w:sz w:val="14"/>
          <w:szCs w:val="14"/>
          <w:lang w:val="en-US"/>
        </w:rPr>
        <w:t>Pottgieser</w:t>
      </w:r>
      <w:r>
        <w:rPr>
          <w:rFonts w:ascii="Verdana" w:hAnsi="Verdana" w:cs="Verdana"/>
          <w:i/>
          <w:iCs/>
          <w:sz w:val="14"/>
          <w:szCs w:val="14"/>
        </w:rPr>
        <w:t xml:space="preserve">, </w:t>
      </w:r>
      <w:r>
        <w:rPr>
          <w:rFonts w:ascii="Verdana" w:hAnsi="Verdana" w:cs="Verdana"/>
          <w:i/>
          <w:iCs/>
          <w:sz w:val="14"/>
          <w:szCs w:val="14"/>
          <w:lang w:val="en-US"/>
        </w:rPr>
        <w:t>Hans</w:t>
      </w:r>
      <w:r>
        <w:rPr>
          <w:rFonts w:ascii="Verdana" w:hAnsi="Verdana" w:cs="Verdana"/>
          <w:i/>
          <w:iCs/>
          <w:sz w:val="14"/>
          <w:szCs w:val="14"/>
        </w:rPr>
        <w:t xml:space="preserve"> </w:t>
      </w:r>
      <w:r>
        <w:rPr>
          <w:rFonts w:ascii="Verdana" w:hAnsi="Verdana" w:cs="Verdana"/>
          <w:sz w:val="14"/>
          <w:szCs w:val="14"/>
          <w:lang w:val="en-US"/>
        </w:rPr>
        <w:t>Die</w:t>
      </w:r>
      <w:r>
        <w:rPr>
          <w:rFonts w:ascii="Verdana" w:hAnsi="Verdana" w:cs="Verdana"/>
          <w:sz w:val="14"/>
          <w:szCs w:val="14"/>
        </w:rPr>
        <w:t xml:space="preserve"> </w:t>
      </w:r>
      <w:r>
        <w:rPr>
          <w:rFonts w:ascii="Verdana" w:hAnsi="Verdana" w:cs="Verdana"/>
          <w:sz w:val="14"/>
          <w:szCs w:val="14"/>
          <w:lang w:val="en-US"/>
        </w:rPr>
        <w:t>Deutsche</w:t>
      </w:r>
      <w:r>
        <w:rPr>
          <w:rFonts w:ascii="Verdana" w:hAnsi="Verdana" w:cs="Verdana"/>
          <w:sz w:val="14"/>
          <w:szCs w:val="14"/>
        </w:rPr>
        <w:t xml:space="preserve"> </w:t>
      </w:r>
      <w:r>
        <w:rPr>
          <w:rFonts w:ascii="Verdana" w:hAnsi="Verdana" w:cs="Verdana"/>
          <w:sz w:val="14"/>
          <w:szCs w:val="14"/>
          <w:lang w:val="de-DE"/>
        </w:rPr>
        <w:t xml:space="preserve">Reichsbahn im Ostfeldzug </w:t>
      </w:r>
      <w:r>
        <w:rPr>
          <w:rFonts w:ascii="Verdana" w:hAnsi="Verdana" w:cs="Verdana"/>
          <w:sz w:val="14"/>
          <w:szCs w:val="14"/>
        </w:rPr>
        <w:t xml:space="preserve">1939-1944. - </w:t>
      </w:r>
      <w:r>
        <w:rPr>
          <w:rFonts w:ascii="Verdana" w:hAnsi="Verdana" w:cs="Verdana"/>
          <w:sz w:val="14"/>
          <w:szCs w:val="14"/>
          <w:lang w:val="de-DE"/>
        </w:rPr>
        <w:t xml:space="preserve">Stuttgart, </w:t>
      </w:r>
      <w:r>
        <w:rPr>
          <w:rFonts w:ascii="Verdana" w:hAnsi="Verdana" w:cs="Verdana"/>
          <w:sz w:val="14"/>
          <w:szCs w:val="14"/>
        </w:rPr>
        <w:t xml:space="preserve">1960, </w:t>
      </w:r>
      <w:r>
        <w:rPr>
          <w:rFonts w:ascii="Verdana" w:hAnsi="Verdana" w:cs="Verdana"/>
          <w:sz w:val="14"/>
          <w:szCs w:val="14"/>
          <w:lang w:val="de-DE"/>
        </w:rPr>
        <w:t xml:space="preserve">S. </w:t>
      </w:r>
      <w:r>
        <w:rPr>
          <w:rFonts w:ascii="Verdana" w:hAnsi="Verdana" w:cs="Verdana"/>
          <w:sz w:val="14"/>
          <w:szCs w:val="14"/>
        </w:rPr>
        <w:t>89.</w:t>
      </w:r>
    </w:p>
    <w:p w:rsidR="0089051D" w:rsidRDefault="00EB7195">
      <w:pPr>
        <w:shd w:val="clear" w:color="auto" w:fill="FFFFFF"/>
        <w:rPr>
          <w:i/>
          <w:iCs/>
          <w:sz w:val="18"/>
          <w:szCs w:val="18"/>
        </w:rPr>
        <w:sectPr w:rsidR="0089051D">
          <w:footnotePr>
            <w:pos w:val="beneathText"/>
          </w:footnotePr>
          <w:pgSz w:w="11905" w:h="16837"/>
          <w:pgMar w:top="850" w:right="4357" w:bottom="2880" w:left="4658" w:header="708" w:footer="708" w:gutter="0"/>
          <w:cols w:space="720"/>
          <w:docGrid w:linePitch="360"/>
        </w:sectPr>
      </w:pPr>
      <w:r>
        <w:rPr>
          <w:noProof/>
          <w:lang w:val="uk-UA" w:eastAsia="uk-UA"/>
        </w:rPr>
        <w:pict>
          <v:shape id="_x0000_s1083" type="#_x0000_t202" style="position:absolute;margin-left:-87.05pt;margin-top:.3pt;width:9pt;height:10.5pt;z-index:25157427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68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sectPr w:rsidR="0089051D">
          <w:footnotePr>
            <w:pos w:val="beneathText"/>
          </w:footnotePr>
          <w:type w:val="continuous"/>
          <w:pgSz w:w="11905" w:h="16837"/>
          <w:pgMar w:top="850" w:right="2648" w:bottom="2880" w:left="2911" w:header="708" w:footer="708" w:gutter="0"/>
          <w:cols w:space="720"/>
          <w:docGrid w:linePitch="360"/>
        </w:sectPr>
      </w:pPr>
      <w:r>
        <w:t>новлены - известны только их псевдонимы: "Холодный", "Кармен", "Загорский" и т.д. Поскольку составители сборника стремятся к научной корректности, то в описании документа должности этих людей не указываются, хотя, очевидно, что они были агентами УШПД и, поскольку имели доступ к рациям, вероятнее всего, являлись радистами в соединениях, о морально-политическом состоянии которых они исправно докладывали Т. Строкачу.</w:t>
      </w:r>
    </w:p>
    <w:p w:rsidR="0089051D" w:rsidRDefault="0089051D">
      <w:pPr>
        <w:sectPr w:rsidR="0089051D">
          <w:footnotePr>
            <w:pos w:val="beneathText"/>
          </w:footnotePr>
          <w:type w:val="continuous"/>
          <w:pgSz w:w="11905" w:h="16837"/>
          <w:pgMar w:top="850" w:right="4357" w:bottom="2880" w:left="4658" w:header="708" w:footer="708" w:gutter="0"/>
          <w:cols w:space="720"/>
          <w:docGrid w:linePitch="360"/>
        </w:sectPr>
      </w:pPr>
    </w:p>
    <w:p w:rsidR="0089051D" w:rsidRDefault="0089051D">
      <w:pPr>
        <w:shd w:val="clear" w:color="auto" w:fill="FFFFFF"/>
        <w:tabs>
          <w:tab w:val="left" w:pos="6178"/>
        </w:tabs>
        <w:ind w:left="1138"/>
        <w:rPr>
          <w:sz w:val="18"/>
          <w:szCs w:val="18"/>
        </w:rPr>
      </w:pPr>
      <w:r>
        <w:rPr>
          <w:i/>
          <w:iCs/>
          <w:sz w:val="18"/>
          <w:szCs w:val="18"/>
        </w:rPr>
        <w:t>Раздел П. ПРИПИСКИ В ОПЕРА ТИВНЫХ ОТЧЁТАХ</w:t>
      </w:r>
      <w:r>
        <w:rPr>
          <w:rFonts w:ascii="Verdana" w:hAnsi="Verdana" w:cs="Verdana"/>
          <w:i/>
          <w:iCs/>
          <w:sz w:val="18"/>
          <w:szCs w:val="18"/>
        </w:rPr>
        <w:tab/>
      </w:r>
      <w:r>
        <w:rPr>
          <w:sz w:val="18"/>
          <w:szCs w:val="18"/>
        </w:rPr>
        <w:t>69</w:t>
      </w:r>
    </w:p>
    <w:p w:rsidR="0089051D" w:rsidRDefault="0089051D">
      <w:pPr>
        <w:shd w:val="clear" w:color="auto" w:fill="FFFFFF"/>
        <w:spacing w:before="475"/>
        <w:rPr>
          <w:b/>
          <w:bCs/>
        </w:rPr>
      </w:pPr>
      <w:r>
        <w:rPr>
          <w:b/>
          <w:bCs/>
        </w:rPr>
        <w:t>ДОКУМЕНТЫ</w:t>
      </w:r>
    </w:p>
    <w:p w:rsidR="0089051D" w:rsidRDefault="0089051D">
      <w:pPr>
        <w:shd w:val="clear" w:color="auto" w:fill="FFFFFF"/>
        <w:spacing w:before="211"/>
        <w:rPr>
          <w:b/>
          <w:bCs/>
        </w:rPr>
      </w:pPr>
      <w:r>
        <w:rPr>
          <w:b/>
          <w:bCs/>
        </w:rPr>
        <w:t>23. ИЗ ПИСЬМА ПРЕДСТАВИТЕЛЯ ЦК КП/Б/У И. СЫРОМО ЛОТНОГО ЧЛЕНУ ПОЛИТБЮРО ЦК КП/Б/У Л. КОРНИЙЦУ И НАЧАЛЬНИКУ   УШПД   Т.   СТРОКАЧУ   О   РЕЗУЛЬТАТАХ «СТАЛИНСКОГО» РЕЙДА» СУМСКОГО ПАРТИЗАНСКОГО СОЕДИНЕНИЯ</w:t>
      </w:r>
    </w:p>
    <w:p w:rsidR="0089051D" w:rsidRDefault="0089051D">
      <w:pPr>
        <w:shd w:val="clear" w:color="auto" w:fill="FFFFFF"/>
        <w:jc w:val="right"/>
        <w:rPr>
          <w:b/>
          <w:bCs/>
        </w:rPr>
      </w:pPr>
      <w:r>
        <w:rPr>
          <w:b/>
          <w:bCs/>
        </w:rPr>
        <w:t>10 января 1943 г.</w:t>
      </w:r>
    </w:p>
    <w:p w:rsidR="0089051D" w:rsidRDefault="0089051D">
      <w:pPr>
        <w:shd w:val="clear" w:color="auto" w:fill="FFFFFF"/>
        <w:spacing w:before="211"/>
        <w:ind w:firstLine="293"/>
        <w:jc w:val="both"/>
      </w:pPr>
      <w:r>
        <w:t>Очень много отрядов, с которыми мы установили связь - это белорусские партизаны, причём многочисленные, имеющие в своём составе по нескольку тысяч человек. К таким отрядам относятся [отряды] КАПУСТЫ, КОМАРА, КУЛИКОВСКОГО, КРАВЧЕНКО, БОЛОТИНА и др., действующих в Пинской области. Об этих отрядах следует отдельно сказать. Все эти отряды - пассивно действующая толпа. Вооружены они плохо, боеприпасов по 10-15 патронов. Противника боятся. Он их не беспокоит также. Живут эти отряды за счёт населения, живут в лесах, землянках, никого к себе не подпускают из населения из боязни не обнаружить себя. Население ропщет на эти отряды, так как они съедают у населения всё лучшее, берут одежду, обувь. Пользы от этих отрядов ни на грош. Может тов. ПОНОМАРЕНКО льстит себя надеждой на их предстоящую какую-то роль или льстит себя цифрой отрядов Белоруссии, но мы встречались с десятками отрядов многочисленных Белоруссии, отровенно скажу - не имели ни одного боеспособного - эти отряды можно определить - народные иждивенцы.</w:t>
      </w:r>
    </w:p>
    <w:p w:rsidR="0089051D" w:rsidRDefault="0089051D">
      <w:pPr>
        <w:shd w:val="clear" w:color="auto" w:fill="FFFFFF"/>
        <w:ind w:firstLine="283"/>
        <w:jc w:val="both"/>
      </w:pPr>
      <w:r>
        <w:t>В интересах дела также считаю необходимым поговорить или с тов. ПОНОМАРЕНКО, или в ЦК ВКП(б) об активизации действий этих отрядов. Вероятно, эти отряды занимаются только очковтирательством. Это возможно потому, что у них на счету значатся сотни эшелонов, идущих под откос, но наши разведчики и мы нигде не видели никаких остатков и следов этих эшелонов. Нельзя держать в тылу такую силу людей, не обеспеченных боеприпасами и взрывчаткой.</w:t>
      </w:r>
    </w:p>
    <w:p w:rsidR="0089051D" w:rsidRDefault="0089051D">
      <w:pPr>
        <w:shd w:val="clear" w:color="auto" w:fill="FFFFFF"/>
        <w:spacing w:before="211"/>
      </w:pPr>
      <w:r>
        <w:t>С ком. приветом,</w:t>
      </w:r>
    </w:p>
    <w:p w:rsidR="0089051D" w:rsidRDefault="0089051D">
      <w:pPr>
        <w:shd w:val="clear" w:color="auto" w:fill="FFFFFF"/>
        <w:tabs>
          <w:tab w:val="left" w:pos="5290"/>
        </w:tabs>
      </w:pPr>
      <w:r>
        <w:t>И. СЫРОМОЛОТНЫЙ</w:t>
      </w:r>
      <w:r>
        <w:rPr>
          <w:rFonts w:ascii="Verdana" w:hAnsi="Verdana" w:cs="Verdana"/>
        </w:rPr>
        <w:tab/>
      </w:r>
      <w:r>
        <w:t>10.1.43 г.</w:t>
      </w:r>
    </w:p>
    <w:p w:rsidR="0089051D" w:rsidRDefault="0089051D">
      <w:pPr>
        <w:shd w:val="clear" w:color="auto" w:fill="FFFFFF"/>
        <w:spacing w:before="206"/>
      </w:pPr>
      <w:r>
        <w:t>ВЕРНО: НАЧ. ОБЩЕГО И СЕКРЕТНОГО ОТДЕЛЕНИЯ УШПД ЛЕЙТЕНАНТ ГОСБЕЗОПАСНОСТИ</w:t>
      </w:r>
    </w:p>
    <w:p w:rsidR="0089051D" w:rsidRDefault="0089051D">
      <w:pPr>
        <w:shd w:val="clear" w:color="auto" w:fill="FFFFFF"/>
        <w:jc w:val="right"/>
      </w:pPr>
      <w:r>
        <w:t>(Подпись) СОЙФЕР</w:t>
      </w:r>
    </w:p>
    <w:p w:rsidR="0089051D" w:rsidRDefault="0089051D">
      <w:pPr>
        <w:shd w:val="clear" w:color="auto" w:fill="FFFFFF"/>
        <w:spacing w:before="216"/>
        <w:ind w:left="1109"/>
        <w:rPr>
          <w:i/>
          <w:iCs/>
        </w:rPr>
      </w:pPr>
      <w:r>
        <w:rPr>
          <w:i/>
          <w:iCs/>
        </w:rPr>
        <w:t xml:space="preserve">ЦДАГО Украти. - Ф. 62. - </w:t>
      </w:r>
      <w:r>
        <w:rPr>
          <w:i/>
          <w:iCs/>
          <w:lang w:val="en-US"/>
        </w:rPr>
        <w:t>On</w:t>
      </w:r>
      <w:r>
        <w:rPr>
          <w:i/>
          <w:iCs/>
        </w:rPr>
        <w:t>. 1. - Спр. 39. - Арк. 12-13, 14.</w:t>
      </w:r>
    </w:p>
    <w:p w:rsidR="0089051D" w:rsidRDefault="0089051D">
      <w:pPr>
        <w:shd w:val="clear" w:color="auto" w:fill="FFFFFF"/>
        <w:jc w:val="right"/>
        <w:rPr>
          <w:i/>
          <w:iCs/>
        </w:rPr>
        <w:sectPr w:rsidR="0089051D">
          <w:footnotePr>
            <w:pos w:val="beneathText"/>
          </w:footnotePr>
          <w:pgSz w:w="11905" w:h="16837"/>
          <w:pgMar w:top="850" w:right="2931" w:bottom="850" w:left="262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084" type="#_x0000_t202" style="position:absolute;margin-left:-87.05pt;margin-top:.3pt;width:12.8pt;height:10.5pt;z-index:251575296;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70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341"/>
        </w:tabs>
        <w:spacing w:before="470"/>
        <w:jc w:val="both"/>
        <w:rPr>
          <w:b/>
          <w:bCs/>
        </w:rPr>
      </w:pPr>
      <w:r>
        <w:rPr>
          <w:b/>
          <w:bCs/>
        </w:rPr>
        <w:t>24.</w:t>
      </w:r>
      <w:r>
        <w:rPr>
          <w:b/>
          <w:bCs/>
        </w:rPr>
        <w:tab/>
        <w:t>РАДИОГРАММА ХОЛОДНОГО НАЧАЛЬНИКУ УШПД Т.</w:t>
      </w:r>
      <w:r>
        <w:rPr>
          <w:b/>
          <w:bCs/>
        </w:rPr>
        <w:br/>
        <w:t>СТРОКАЧУ О ПРИПИСКАХ В ДОНЕСЕНИЯХ КОМАНДОВА</w:t>
      </w:r>
      <w:r>
        <w:rPr>
          <w:b/>
          <w:bCs/>
        </w:rPr>
        <w:br/>
        <w:t>НИЯ ОТРЯДА П. ЛОГВИНА</w:t>
      </w:r>
    </w:p>
    <w:p w:rsidR="0089051D" w:rsidRDefault="0089051D">
      <w:pPr>
        <w:shd w:val="clear" w:color="auto" w:fill="FFFFFF"/>
        <w:spacing w:before="10"/>
        <w:jc w:val="right"/>
        <w:rPr>
          <w:b/>
          <w:bCs/>
        </w:rPr>
      </w:pPr>
      <w:r>
        <w:rPr>
          <w:b/>
          <w:bCs/>
        </w:rPr>
        <w:t>12 февраля 1943 г.</w:t>
      </w:r>
    </w:p>
    <w:p w:rsidR="0089051D" w:rsidRDefault="0089051D">
      <w:pPr>
        <w:shd w:val="clear" w:color="auto" w:fill="FFFFFF"/>
        <w:spacing w:before="10"/>
      </w:pPr>
      <w:r>
        <w:t>Шифровка вх. № 541</w:t>
      </w:r>
    </w:p>
    <w:p w:rsidR="0089051D" w:rsidRDefault="0089051D">
      <w:pPr>
        <w:shd w:val="clear" w:color="auto" w:fill="FFFFFF"/>
        <w:spacing w:before="250"/>
        <w:ind w:firstLine="278"/>
        <w:jc w:val="both"/>
      </w:pPr>
      <w:r>
        <w:t>Логвин пишет, что на танковую колонну собраны денежные средства и ценности, а их совсем нет.</w:t>
      </w:r>
    </w:p>
    <w:p w:rsidR="0089051D" w:rsidRDefault="0089051D">
      <w:pPr>
        <w:shd w:val="clear" w:color="auto" w:fill="FFFFFF"/>
        <w:spacing w:before="10"/>
        <w:jc w:val="right"/>
      </w:pPr>
      <w:r>
        <w:t>12.02.1943. "Холодный"</w:t>
      </w:r>
    </w:p>
    <w:p w:rsidR="0089051D" w:rsidRDefault="0089051D">
      <w:pPr>
        <w:shd w:val="clear" w:color="auto" w:fill="FFFFFF"/>
        <w:spacing w:before="250"/>
        <w:jc w:val="right"/>
        <w:rPr>
          <w:i/>
          <w:iCs/>
        </w:rPr>
      </w:pPr>
      <w:r>
        <w:rPr>
          <w:i/>
          <w:iCs/>
        </w:rPr>
        <w:t xml:space="preserve">ЦДАГО Украгни. - Ф. 62. - </w:t>
      </w:r>
      <w:r>
        <w:rPr>
          <w:i/>
          <w:iCs/>
          <w:lang w:val="en-US"/>
        </w:rPr>
        <w:t>On</w:t>
      </w:r>
      <w:r>
        <w:rPr>
          <w:i/>
          <w:iCs/>
        </w:rPr>
        <w:t>. 1. - Спр. 1308. - Арк. 28.</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341"/>
        </w:tabs>
        <w:spacing w:before="250"/>
        <w:jc w:val="both"/>
        <w:rPr>
          <w:b/>
          <w:bCs/>
        </w:rPr>
      </w:pPr>
      <w:r>
        <w:rPr>
          <w:b/>
          <w:bCs/>
        </w:rPr>
        <w:t>25.</w:t>
      </w:r>
      <w:r>
        <w:rPr>
          <w:b/>
          <w:bCs/>
        </w:rPr>
        <w:tab/>
        <w:t>РАДИОГРАММА ЗАМЕСТИТЕЛЯ НАЧАЛЬНИКА УШПД В.</w:t>
      </w:r>
      <w:r>
        <w:rPr>
          <w:b/>
          <w:bCs/>
        </w:rPr>
        <w:br/>
        <w:t>СОКОЛОВА КОМАНДИРУ ЧЕРНИГОВСКОГО ПАРТИЗАН</w:t>
      </w:r>
      <w:r>
        <w:rPr>
          <w:b/>
          <w:bCs/>
        </w:rPr>
        <w:br/>
        <w:t>СКОГО СОЕДИНЕНИЯ Н. ПОПУДРЕНКО О ХАРАКТЕРЕ ВЗА</w:t>
      </w:r>
      <w:r>
        <w:rPr>
          <w:b/>
          <w:bCs/>
        </w:rPr>
        <w:br/>
        <w:t>ИМОДЕЙСТВИЯ С ПОЛТАВСКИМ ПАРТИЗАНСКИМ СОЕДИ</w:t>
      </w:r>
      <w:r>
        <w:rPr>
          <w:b/>
          <w:bCs/>
        </w:rPr>
        <w:br/>
        <w:t>НЕНИЕМ</w:t>
      </w:r>
    </w:p>
    <w:p w:rsidR="0089051D" w:rsidRDefault="0089051D">
      <w:pPr>
        <w:shd w:val="clear" w:color="auto" w:fill="FFFFFF"/>
        <w:spacing w:before="10"/>
        <w:ind w:left="2746" w:firstLine="2198"/>
      </w:pPr>
      <w:r>
        <w:rPr>
          <w:b/>
          <w:bCs/>
        </w:rPr>
        <w:t xml:space="preserve">23 июня 1943 г. </w:t>
      </w:r>
      <w:r>
        <w:t>Попудренко!</w:t>
      </w:r>
    </w:p>
    <w:p w:rsidR="0089051D" w:rsidRDefault="0089051D">
      <w:pPr>
        <w:shd w:val="clear" w:color="auto" w:fill="FFFFFF"/>
        <w:spacing w:before="250"/>
      </w:pPr>
      <w:r>
        <w:t>На Ваше извещение /от 19 июня/.</w:t>
      </w:r>
    </w:p>
    <w:p w:rsidR="0089051D" w:rsidRDefault="0089051D">
      <w:pPr>
        <w:shd w:val="clear" w:color="auto" w:fill="FFFFFF"/>
        <w:spacing w:before="10"/>
        <w:ind w:firstLine="283"/>
        <w:jc w:val="both"/>
      </w:pPr>
      <w:r>
        <w:t>Сообщаю! Салай никаких жалоб на вас не присылал. По донесению Салая истреблено всего 114 фашиста, а не 780, как указываете вы.</w:t>
      </w:r>
    </w:p>
    <w:p w:rsidR="0089051D" w:rsidRDefault="0089051D">
      <w:pPr>
        <w:shd w:val="clear" w:color="auto" w:fill="FFFFFF"/>
        <w:spacing w:before="10"/>
        <w:ind w:firstLine="283"/>
        <w:jc w:val="both"/>
      </w:pPr>
      <w:r>
        <w:t>Участвовать [в] совместных операциях на райцентры дело каждого соединения /поскольку они носят хозяйственный характер/. О неправильной ориентировке вашей разведки Салаем Ваши сообщения не уместные. Предлагаю прекратить ненужную переписку, целесообразнее сейчас заняться вопросами выполнения задач, указанных Вам весенне-летними планами . В ближайшие дни ожидаю от Вас реальных результатов по задачам.</w:t>
      </w:r>
    </w:p>
    <w:p w:rsidR="0089051D" w:rsidRDefault="0089051D">
      <w:pPr>
        <w:shd w:val="clear" w:color="auto" w:fill="FFFFFF"/>
        <w:spacing w:before="250"/>
        <w:ind w:right="5376"/>
      </w:pPr>
      <w:r>
        <w:t>23.6.43 3270</w:t>
      </w:r>
    </w:p>
    <w:p w:rsidR="0089051D" w:rsidRDefault="0089051D">
      <w:pPr>
        <w:shd w:val="clear" w:color="auto" w:fill="FFFFFF"/>
        <w:spacing w:before="10"/>
        <w:jc w:val="right"/>
      </w:pPr>
      <w:r>
        <w:t>Соколов</w:t>
      </w:r>
    </w:p>
    <w:p w:rsidR="0089051D" w:rsidRDefault="0089051D">
      <w:pPr>
        <w:shd w:val="clear" w:color="auto" w:fill="FFFFFF"/>
        <w:spacing w:before="250"/>
        <w:jc w:val="right"/>
        <w:rPr>
          <w:i/>
          <w:iCs/>
        </w:rPr>
      </w:pPr>
      <w:r>
        <w:rPr>
          <w:i/>
          <w:iCs/>
        </w:rPr>
        <w:t xml:space="preserve">ЦДАГО Украгни. - Ф. 94. - </w:t>
      </w:r>
      <w:r>
        <w:rPr>
          <w:i/>
          <w:iCs/>
          <w:lang w:val="en-US"/>
        </w:rPr>
        <w:t>On</w:t>
      </w:r>
      <w:r>
        <w:rPr>
          <w:i/>
          <w:iCs/>
        </w:rPr>
        <w:t>. 1. -Спр. 7 - Арк. 3.</w:t>
      </w:r>
    </w:p>
    <w:p w:rsidR="0089051D" w:rsidRDefault="0089051D">
      <w:pPr>
        <w:shd w:val="clear" w:color="auto" w:fill="FFFFFF"/>
        <w:spacing w:before="10"/>
        <w:jc w:val="right"/>
        <w:rPr>
          <w:i/>
          <w:iCs/>
        </w:rPr>
        <w:sectPr w:rsidR="0089051D">
          <w:footnotePr>
            <w:pos w:val="beneathText"/>
          </w:footnotePr>
          <w:type w:val="continuous"/>
          <w:pgSz w:w="11905" w:h="16837"/>
          <w:pgMar w:top="850" w:right="2648" w:bottom="850" w:left="2911" w:header="708" w:footer="708" w:gutter="0"/>
          <w:cols w:space="720"/>
          <w:docGrid w:linePitch="360"/>
        </w:sectPr>
      </w:pPr>
      <w:r>
        <w:rPr>
          <w:i/>
          <w:iCs/>
        </w:rPr>
        <w:t>Оригинал. Рукопись.</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059" w:bottom="850" w:left="3765" w:header="708" w:footer="708" w:gutter="0"/>
          <w:cols w:space="720"/>
          <w:docGrid w:linePitch="360"/>
        </w:sectPr>
      </w:pPr>
      <w:r>
        <w:rPr>
          <w:noProof/>
          <w:lang w:val="uk-UA" w:eastAsia="uk-UA"/>
        </w:rPr>
        <w:pict>
          <v:shape id="_x0000_s1085" type="#_x0000_t202" style="position:absolute;margin-left:252.3pt;margin-top:.05pt;width:10pt;height:11.5pt;z-index:251576320;mso-wrap-distance-left:1.9pt;mso-wrap-distance-right:1.9pt;mso-position-horizontal-relative:margin" stroked="f">
            <v:fill color2="black"/>
            <v:textbox inset="0,0,0,0">
              <w:txbxContent>
                <w:p w:rsidR="0089051D" w:rsidRDefault="0089051D">
                  <w:pPr>
                    <w:shd w:val="clear" w:color="auto" w:fill="FFFFFF"/>
                  </w:pPr>
                  <w:r>
                    <w:t>71</w:t>
                  </w:r>
                </w:p>
              </w:txbxContent>
            </v:textbox>
            <w10:wrap type="topAndBottom" anchorx="margin"/>
          </v:shape>
        </w:pict>
      </w:r>
      <w:r w:rsidR="0089051D">
        <w:rPr>
          <w:i/>
          <w:iCs/>
          <w:sz w:val="18"/>
          <w:szCs w:val="18"/>
        </w:rPr>
        <w:t>Раздел П. ПРИПИСКИ В ОПЕРАТИВНЫХ ОТЧЁТАХ</w:t>
      </w:r>
    </w:p>
    <w:p w:rsidR="0089051D" w:rsidRDefault="0089051D">
      <w:pPr>
        <w:shd w:val="clear" w:color="auto" w:fill="FFFFFF"/>
        <w:tabs>
          <w:tab w:val="left" w:pos="331"/>
        </w:tabs>
        <w:spacing w:before="466"/>
        <w:jc w:val="both"/>
        <w:rPr>
          <w:b/>
          <w:bCs/>
        </w:rPr>
      </w:pPr>
      <w:r>
        <w:rPr>
          <w:b/>
          <w:bCs/>
        </w:rPr>
        <w:t>26.</w:t>
      </w:r>
      <w:r>
        <w:rPr>
          <w:b/>
          <w:bCs/>
        </w:rPr>
        <w:tab/>
        <w:t>ИЗ ДНЕВНИКА КОМАНДИРА ПАРТИЗАНСКОГО ОТРЯДА</w:t>
      </w:r>
      <w:r>
        <w:rPr>
          <w:b/>
          <w:bCs/>
        </w:rPr>
        <w:br/>
        <w:t>ИМ. СТАЛИНА ЧЕРНИГОВСКО-ВОЛЫНСКОГО СОЕДИНЕ</w:t>
      </w:r>
      <w:r>
        <w:rPr>
          <w:b/>
          <w:bCs/>
        </w:rPr>
        <w:br/>
        <w:t>НИЯ Г. БАЛИЦКОГО</w:t>
      </w:r>
    </w:p>
    <w:p w:rsidR="0089051D" w:rsidRDefault="0089051D">
      <w:pPr>
        <w:shd w:val="clear" w:color="auto" w:fill="FFFFFF"/>
        <w:spacing w:before="10"/>
        <w:jc w:val="right"/>
        <w:rPr>
          <w:b/>
          <w:bCs/>
        </w:rPr>
      </w:pPr>
      <w:r>
        <w:rPr>
          <w:b/>
          <w:bCs/>
        </w:rPr>
        <w:t xml:space="preserve">Записи </w:t>
      </w:r>
      <w:r>
        <w:t xml:space="preserve">до </w:t>
      </w:r>
      <w:r>
        <w:rPr>
          <w:b/>
          <w:bCs/>
        </w:rPr>
        <w:t>3 августа 1943 г.</w:t>
      </w:r>
    </w:p>
    <w:p w:rsidR="0089051D" w:rsidRDefault="0089051D">
      <w:pPr>
        <w:shd w:val="clear" w:color="auto" w:fill="FFFFFF"/>
        <w:spacing w:before="490"/>
      </w:pPr>
      <w:r>
        <w:t>3 августа 1943 г...</w:t>
      </w:r>
    </w:p>
    <w:p w:rsidR="0089051D" w:rsidRDefault="0089051D">
      <w:pPr>
        <w:shd w:val="clear" w:color="auto" w:fill="FFFFFF"/>
        <w:spacing w:before="10"/>
        <w:ind w:firstLine="293"/>
        <w:jc w:val="both"/>
      </w:pPr>
      <w:r>
        <w:t>Получил радиограмму от тов. Фёдорова. "Сообщите... количество раненых, обстановка у Вас, 7 батальон уничтожил 19 поездов. Фёдоров-Дружинин"...</w:t>
      </w:r>
    </w:p>
    <w:p w:rsidR="0089051D" w:rsidRDefault="0089051D">
      <w:pPr>
        <w:shd w:val="clear" w:color="auto" w:fill="FFFFFF"/>
        <w:spacing w:before="10"/>
        <w:ind w:firstLine="283"/>
        <w:jc w:val="both"/>
      </w:pPr>
      <w:r>
        <w:t>...Особенно крепко меня задела такая неправдивая радиограмма, как "7-й батальон подорвал 19 поездов". Спрашивается, где он мог уничтожить 19 поездов, когда дорога Ковель-Сарны почти не работает, днём поезда ходят, а ночью вообще никакие поезда не ходят? Спрашивается, где же 7 батальон уничтожает поезда?</w:t>
      </w:r>
    </w:p>
    <w:p w:rsidR="0089051D" w:rsidRDefault="0089051D">
      <w:pPr>
        <w:shd w:val="clear" w:color="auto" w:fill="FFFFFF"/>
        <w:spacing w:before="730"/>
        <w:jc w:val="right"/>
        <w:rPr>
          <w:i/>
          <w:iCs/>
        </w:rPr>
      </w:pPr>
      <w:r>
        <w:rPr>
          <w:i/>
          <w:iCs/>
        </w:rPr>
        <w:t xml:space="preserve">ЦДАГО Украгни. - Ф. 64. - </w:t>
      </w:r>
      <w:r>
        <w:rPr>
          <w:i/>
          <w:iCs/>
          <w:lang w:val="en-US"/>
        </w:rPr>
        <w:t>On</w:t>
      </w:r>
      <w:r>
        <w:rPr>
          <w:i/>
          <w:iCs/>
        </w:rPr>
        <w:t>. 1. - Спр. 59. - Арк. 137.</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408"/>
        </w:tabs>
        <w:spacing w:before="250"/>
        <w:jc w:val="both"/>
        <w:rPr>
          <w:b/>
          <w:bCs/>
        </w:rPr>
      </w:pPr>
      <w:r>
        <w:rPr>
          <w:b/>
          <w:bCs/>
        </w:rPr>
        <w:t>27.</w:t>
      </w:r>
      <w:r>
        <w:rPr>
          <w:b/>
          <w:bCs/>
        </w:rPr>
        <w:tab/>
        <w:t>РАДИОГРАММА НАЧАЛЬНИКА УШПД Т. СТРОКАЧА</w:t>
      </w:r>
      <w:r>
        <w:rPr>
          <w:b/>
          <w:bCs/>
        </w:rPr>
        <w:br/>
        <w:t>ВСЕМ КОМАНДИРАМ ПАРТИЗАНСКИХ СОЕДИНЕНИЙ И ОТ</w:t>
      </w:r>
      <w:r>
        <w:rPr>
          <w:b/>
          <w:bCs/>
        </w:rPr>
        <w:br/>
        <w:t>РЯДОВ УКРАИНЫ ОБ УЧЁТЕ РЕЗУЛЬТАТОВ ДИВЕРСИОН</w:t>
      </w:r>
      <w:r>
        <w:rPr>
          <w:b/>
          <w:bCs/>
        </w:rPr>
        <w:br/>
        <w:t>НЫХ ДЕЙСТВИЙ</w:t>
      </w:r>
    </w:p>
    <w:p w:rsidR="0089051D" w:rsidRDefault="0089051D">
      <w:pPr>
        <w:shd w:val="clear" w:color="auto" w:fill="FFFFFF"/>
        <w:spacing w:before="10"/>
        <w:jc w:val="right"/>
        <w:rPr>
          <w:b/>
          <w:bCs/>
        </w:rPr>
      </w:pPr>
      <w:r>
        <w:rPr>
          <w:b/>
          <w:bCs/>
        </w:rPr>
        <w:t>5 августа 1943 г.</w:t>
      </w:r>
    </w:p>
    <w:p w:rsidR="0089051D" w:rsidRDefault="0089051D">
      <w:pPr>
        <w:shd w:val="clear" w:color="auto" w:fill="FFFFFF"/>
        <w:spacing w:before="250"/>
        <w:ind w:firstLine="288"/>
        <w:jc w:val="both"/>
      </w:pPr>
      <w:r>
        <w:t>Всем командирам соединений и отрядов. Имеются случаи донесений о крушении поездов, которые агентурными данными и сообщениями соседних отрядов опровергаются. Предупреждаю под личную ответственность командиров и комисаров соединений и отрядов: сведения должны быть проверены и правдивы. Виновных за ложные донесения строго наказывать. Исполнявший отряд при возможности фотографируйте крушение.</w:t>
      </w:r>
    </w:p>
    <w:p w:rsidR="0089051D" w:rsidRDefault="0089051D">
      <w:pPr>
        <w:shd w:val="clear" w:color="auto" w:fill="FFFFFF"/>
        <w:spacing w:before="10"/>
        <w:jc w:val="right"/>
      </w:pPr>
      <w:r>
        <w:t>5.8 - 43 г. Строкач.</w:t>
      </w:r>
    </w:p>
    <w:p w:rsidR="0089051D" w:rsidRDefault="0089051D">
      <w:pPr>
        <w:shd w:val="clear" w:color="auto" w:fill="FFFFFF"/>
        <w:spacing w:before="250"/>
        <w:jc w:val="right"/>
        <w:rPr>
          <w:i/>
          <w:iCs/>
        </w:rPr>
      </w:pPr>
      <w:r>
        <w:rPr>
          <w:i/>
          <w:iCs/>
        </w:rPr>
        <w:t xml:space="preserve">ЦДАГО Украгни. - Ф. 64. - </w:t>
      </w:r>
      <w:r>
        <w:rPr>
          <w:i/>
          <w:iCs/>
          <w:lang w:val="en-US"/>
        </w:rPr>
        <w:t>On</w:t>
      </w:r>
      <w:r>
        <w:rPr>
          <w:i/>
          <w:iCs/>
        </w:rPr>
        <w:t>. 1. - Спр. 59. - Арк. 140.</w:t>
      </w:r>
    </w:p>
    <w:p w:rsidR="0089051D" w:rsidRDefault="0089051D">
      <w:pPr>
        <w:shd w:val="clear" w:color="auto" w:fill="FFFFFF"/>
        <w:spacing w:before="10"/>
        <w:jc w:val="right"/>
        <w:rPr>
          <w:i/>
          <w:iCs/>
        </w:rPr>
        <w:sectPr w:rsidR="0089051D">
          <w:footnotePr>
            <w:pos w:val="beneathText"/>
          </w:footnotePr>
          <w:type w:val="continuous"/>
          <w:pgSz w:w="11905" w:h="16837"/>
          <w:pgMar w:top="850" w:right="2926" w:bottom="850" w:left="2623"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059" w:bottom="850" w:left="3765"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086" type="#_x0000_t202" style="position:absolute;margin-left:-87.05pt;margin-top:.3pt;width:12.8pt;height:10.5pt;z-index:251577344;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72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350"/>
        </w:tabs>
        <w:spacing w:before="470"/>
        <w:jc w:val="both"/>
        <w:rPr>
          <w:b/>
          <w:bCs/>
        </w:rPr>
      </w:pPr>
      <w:r>
        <w:rPr>
          <w:b/>
          <w:bCs/>
        </w:rPr>
        <w:t>28.</w:t>
      </w:r>
      <w:r>
        <w:rPr>
          <w:b/>
          <w:bCs/>
        </w:rPr>
        <w:tab/>
        <w:t>РАДИОГРАММА КОМАНДОВАНИЯ РОВЕНСКОГО ПАР</w:t>
      </w:r>
      <w:r>
        <w:rPr>
          <w:b/>
          <w:bCs/>
        </w:rPr>
        <w:br/>
        <w:t>ТИЗАНСКОГО СОЕДИНЕНИЯ №1 (В. БЕГМА И А. ПОВТОРЕН-</w:t>
      </w:r>
      <w:r>
        <w:rPr>
          <w:b/>
          <w:bCs/>
        </w:rPr>
        <w:br/>
        <w:t>КО) И КОМАНДИРА РОВЕНСКОГО ПАРТИЗАНСКОГО СОЕ</w:t>
      </w:r>
      <w:r>
        <w:rPr>
          <w:b/>
          <w:bCs/>
        </w:rPr>
        <w:br/>
        <w:t>ДИНЕНИЯ № 2 И. ФЁДОРОВА СЕКРЕТАРЯМ ЦК КП/Б/У Н.</w:t>
      </w:r>
      <w:r>
        <w:rPr>
          <w:b/>
          <w:bCs/>
        </w:rPr>
        <w:br/>
        <w:t>ХРУЩЁВУ И Д. КОРОТЧЕНКО, НАЧАЛЬНИКУ УШПД Т.</w:t>
      </w:r>
      <w:r>
        <w:rPr>
          <w:b/>
          <w:bCs/>
        </w:rPr>
        <w:br/>
        <w:t>СТРОКАЧУ О ДЕЙСТВИЯХ КОМАНДОВАНИЯ ЧЕРНИГОВ-</w:t>
      </w:r>
      <w:r>
        <w:rPr>
          <w:b/>
          <w:bCs/>
        </w:rPr>
        <w:br/>
        <w:t>СКО-ВОЛЫНСКОГО ПАРТИЗАНСКОГО СОЕДИНЕНИЯ</w:t>
      </w:r>
    </w:p>
    <w:p w:rsidR="0089051D" w:rsidRDefault="0089051D">
      <w:pPr>
        <w:shd w:val="clear" w:color="auto" w:fill="FFFFFF"/>
        <w:spacing w:before="5"/>
        <w:ind w:firstLine="4406"/>
      </w:pPr>
      <w:r>
        <w:rPr>
          <w:b/>
          <w:bCs/>
        </w:rPr>
        <w:t xml:space="preserve">5 сентября 1943 г. </w:t>
      </w:r>
      <w:r>
        <w:t>Шифровка вх. № 8554</w:t>
      </w:r>
    </w:p>
    <w:p w:rsidR="0089051D" w:rsidRDefault="0089051D">
      <w:pPr>
        <w:shd w:val="clear" w:color="auto" w:fill="FFFFFF"/>
        <w:spacing w:before="202"/>
        <w:ind w:firstLine="293"/>
        <w:jc w:val="both"/>
      </w:pPr>
      <w:r>
        <w:t>Просим дать указания [Алексею] ФЁДОРОВУ, [Владимиру] ДРУЖИНИНУ об их неправильных действиях.</w:t>
      </w:r>
    </w:p>
    <w:p w:rsidR="0089051D" w:rsidRDefault="0089051D">
      <w:pPr>
        <w:shd w:val="clear" w:color="auto" w:fill="FFFFFF"/>
        <w:spacing w:before="5"/>
        <w:ind w:firstLine="288"/>
        <w:jc w:val="both"/>
      </w:pPr>
      <w:r>
        <w:t>Имеется три разрушения [в] сентябре наших трёх подрывных групп и двух отрядов Развед[ывательного] управления Генштаба Красной армии], получите рапорта, которые отправляем самолётами, что все подрывные группы, действующие на железных дорогах Брест -Ковель, Брест-Пинск, Ковель-Сарны, никакого отношения не имеют к [Алексею] ФЁДОРОВУ, но он берёт на учёт все взрывы на этих дорогах и сообщает [в] Москву, как подрывы его отрядов.</w:t>
      </w:r>
    </w:p>
    <w:p w:rsidR="0089051D" w:rsidRDefault="0089051D">
      <w:pPr>
        <w:shd w:val="clear" w:color="auto" w:fill="FFFFFF"/>
      </w:pPr>
      <w:r>
        <w:t>Такое поведение не более, как обман правительства.</w:t>
      </w:r>
    </w:p>
    <w:p w:rsidR="0089051D" w:rsidRDefault="0089051D">
      <w:pPr>
        <w:shd w:val="clear" w:color="auto" w:fill="FFFFFF"/>
        <w:spacing w:before="202"/>
      </w:pPr>
      <w:r>
        <w:t>5.9.43 г.</w:t>
      </w:r>
    </w:p>
    <w:p w:rsidR="0089051D" w:rsidRDefault="0089051D">
      <w:pPr>
        <w:shd w:val="clear" w:color="auto" w:fill="FFFFFF"/>
        <w:jc w:val="right"/>
      </w:pPr>
      <w:r>
        <w:t>БЕГМА, ПОВТОРЕНКО, ФЁДОРОВ</w:t>
      </w:r>
    </w:p>
    <w:p w:rsidR="0089051D" w:rsidRDefault="0089051D">
      <w:pPr>
        <w:shd w:val="clear" w:color="auto" w:fill="FFFFFF"/>
        <w:spacing w:before="202"/>
        <w:jc w:val="right"/>
        <w:rPr>
          <w:i/>
          <w:iCs/>
        </w:rPr>
      </w:pPr>
      <w:r>
        <w:rPr>
          <w:i/>
          <w:iCs/>
        </w:rPr>
        <w:t xml:space="preserve">ЦДАГО. - Ф. 62. - </w:t>
      </w:r>
      <w:r>
        <w:rPr>
          <w:i/>
          <w:iCs/>
          <w:lang w:val="en-US"/>
        </w:rPr>
        <w:t>On</w:t>
      </w:r>
      <w:r>
        <w:rPr>
          <w:i/>
          <w:iCs/>
        </w:rPr>
        <w:t>. 1. - Спр. 1340. - Арк. 50.</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350"/>
        </w:tabs>
        <w:spacing w:before="230"/>
        <w:jc w:val="both"/>
        <w:rPr>
          <w:b/>
          <w:bCs/>
        </w:rPr>
      </w:pPr>
      <w:r>
        <w:rPr>
          <w:b/>
          <w:bCs/>
        </w:rPr>
        <w:t>29.</w:t>
      </w:r>
      <w:r>
        <w:rPr>
          <w:b/>
          <w:bCs/>
        </w:rPr>
        <w:tab/>
        <w:t>ИЗ ДОКЛАДНОЙ ЗАПИСКИ СОТРУДНИКОВ РАЗВЕДОТ</w:t>
      </w:r>
      <w:r>
        <w:rPr>
          <w:b/>
          <w:bCs/>
        </w:rPr>
        <w:br/>
        <w:t>ДЕЛА УШПД ЧЕРЕВАША И КУШНАРЕВА НАЧАЛЬНИКУ</w:t>
      </w:r>
      <w:r>
        <w:rPr>
          <w:b/>
          <w:bCs/>
        </w:rPr>
        <w:br/>
        <w:t>УШПД Т. СТРОКАЧУ О СОСТОЯНИИ РЯДА ПАРТИЗАНСКИХ</w:t>
      </w:r>
      <w:r>
        <w:rPr>
          <w:b/>
          <w:bCs/>
        </w:rPr>
        <w:br/>
        <w:t>ОТРЯДОВ И СОЕДИНЕНИЙ УКРАИНЫ</w:t>
      </w:r>
    </w:p>
    <w:p w:rsidR="0089051D" w:rsidRDefault="0089051D">
      <w:pPr>
        <w:shd w:val="clear" w:color="auto" w:fill="FFFFFF"/>
        <w:spacing w:before="5"/>
        <w:jc w:val="right"/>
      </w:pPr>
      <w:r>
        <w:rPr>
          <w:b/>
          <w:bCs/>
        </w:rPr>
        <w:t xml:space="preserve">22 </w:t>
      </w:r>
      <w:r>
        <w:t xml:space="preserve">декабря </w:t>
      </w:r>
      <w:r>
        <w:rPr>
          <w:b/>
          <w:bCs/>
        </w:rPr>
        <w:t xml:space="preserve">1943 </w:t>
      </w:r>
      <w:r>
        <w:t>г.</w:t>
      </w:r>
    </w:p>
    <w:p w:rsidR="0089051D" w:rsidRDefault="0089051D">
      <w:pPr>
        <w:shd w:val="clear" w:color="auto" w:fill="FFFFFF"/>
        <w:spacing w:before="202"/>
        <w:ind w:firstLine="3072"/>
      </w:pPr>
      <w:r>
        <w:t>СОВЕРШЕННО СЕКРЕТНО НАЧАЛЬНИУ УШПД КОМИССАРУ ГОСУДАРСТВЕННОЙ</w:t>
      </w:r>
    </w:p>
    <w:p w:rsidR="0089051D" w:rsidRDefault="0089051D">
      <w:pPr>
        <w:shd w:val="clear" w:color="auto" w:fill="FFFFFF"/>
        <w:ind w:left="4435"/>
        <w:jc w:val="right"/>
      </w:pPr>
      <w:r>
        <w:t>БЕЗОПАСНОСТИ Тов. СТРОКАЧУ.</w:t>
      </w:r>
    </w:p>
    <w:p w:rsidR="0089051D" w:rsidRDefault="0089051D">
      <w:pPr>
        <w:shd w:val="clear" w:color="auto" w:fill="FFFFFF"/>
        <w:spacing w:before="202"/>
      </w:pPr>
      <w:r>
        <w:t>СОЕДИНЕНИЕ т. БЕГМЫ</w:t>
      </w:r>
    </w:p>
    <w:p w:rsidR="0089051D" w:rsidRDefault="0089051D">
      <w:pPr>
        <w:shd w:val="clear" w:color="auto" w:fill="FFFFFF"/>
        <w:spacing w:before="202"/>
        <w:ind w:firstLine="293"/>
        <w:jc w:val="both"/>
        <w:sectPr w:rsidR="0089051D">
          <w:footnotePr>
            <w:pos w:val="beneathText"/>
          </w:footnotePr>
          <w:type w:val="continuous"/>
          <w:pgSz w:w="11905" w:h="16837"/>
          <w:pgMar w:top="850" w:right="2648" w:bottom="850" w:left="2906" w:header="708" w:footer="708" w:gutter="0"/>
          <w:cols w:space="720"/>
          <w:docGrid w:linePitch="360"/>
        </w:sectPr>
      </w:pPr>
      <w:r>
        <w:t>По сравнению с другими соединениями, соединение т. БЕГМЫ является наиболее обеспеченным вооружением, боеприпасами и взрыв-</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059" w:bottom="850" w:left="3765" w:header="708" w:footer="708" w:gutter="0"/>
          <w:cols w:space="720"/>
          <w:docGrid w:linePitch="360"/>
        </w:sectPr>
      </w:pPr>
      <w:r>
        <w:rPr>
          <w:noProof/>
          <w:lang w:val="uk-UA" w:eastAsia="uk-UA"/>
        </w:rPr>
        <w:pict>
          <v:shape id="_x0000_s1087" type="#_x0000_t202" style="position:absolute;margin-left:252.3pt;margin-top:.3pt;width:12.8pt;height:10.5pt;z-index:251578368;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73</w:t>
                  </w:r>
                </w:p>
              </w:txbxContent>
            </v:textbox>
            <w10:wrap type="topAndBottom" anchorx="margin"/>
          </v:shape>
        </w:pict>
      </w:r>
      <w:r w:rsidR="0089051D">
        <w:rPr>
          <w:i/>
          <w:iCs/>
          <w:sz w:val="18"/>
          <w:szCs w:val="18"/>
        </w:rPr>
        <w:t>Раздел П. ПРИПИСКИ В ОПЕРАТИВНЫХ ОТЧЁТАХ</w:t>
      </w:r>
    </w:p>
    <w:p w:rsidR="0089051D" w:rsidRDefault="0089051D">
      <w:pPr>
        <w:shd w:val="clear" w:color="auto" w:fill="FFFFFF"/>
        <w:spacing w:before="470"/>
      </w:pPr>
      <w:r>
        <w:t>чаткой, однако по боевым действиям занимает одно из последних мест.</w:t>
      </w:r>
    </w:p>
    <w:p w:rsidR="0089051D" w:rsidRDefault="0089051D">
      <w:pPr>
        <w:shd w:val="clear" w:color="auto" w:fill="FFFFFF"/>
        <w:spacing w:before="5"/>
        <w:ind w:firstLine="288"/>
        <w:jc w:val="both"/>
      </w:pPr>
      <w:r>
        <w:t>В соединении слабая дисциплина, политико-массовая работа. Во время нашего пребывания в соединении было намечено провести две больших боевых операции. 19 октября был совершён под командованием начальника] ш[таба] соединения КУПРИНА налёт на гарнизон противника в г. Турове (БССР). Вследствие того, что весь замысел был расконспирирован и окружающее население знало о подготавливающейся операции, последняя была уже заранее обречена на провал. Также из-за отсутствия единого руководства операцией партизаны подошли к городу, орудия сделали 19 выстрелов, но ни один партизан в город не проник, а отошли все на исходные позиции, хотя немцы оказали очень слабое сопротивление.</w:t>
      </w:r>
    </w:p>
    <w:p w:rsidR="0089051D" w:rsidRDefault="0089051D">
      <w:pPr>
        <w:shd w:val="clear" w:color="auto" w:fill="FFFFFF"/>
        <w:ind w:firstLine="288"/>
        <w:jc w:val="both"/>
      </w:pPr>
      <w:r>
        <w:t>Вторая операция была предпринята в ночь на 3 декабря и имела своей целью разбить гарнизон противника и разрушить путь на магистрали Ракитно-Сарны.</w:t>
      </w:r>
    </w:p>
    <w:p w:rsidR="0089051D" w:rsidRDefault="0089051D">
      <w:pPr>
        <w:shd w:val="clear" w:color="auto" w:fill="FFFFFF"/>
        <w:spacing w:before="5"/>
        <w:ind w:firstLine="288"/>
        <w:jc w:val="both"/>
      </w:pPr>
      <w:r>
        <w:t>Свыше 1000 партизан, в том числе и из соединений ИВАНОВА, ТАРАТУТЫ, РУДИЧА принимали участие в операции.</w:t>
      </w:r>
    </w:p>
    <w:p w:rsidR="0089051D" w:rsidRDefault="0089051D">
      <w:pPr>
        <w:shd w:val="clear" w:color="auto" w:fill="FFFFFF"/>
        <w:spacing w:before="5"/>
        <w:ind w:firstLine="288"/>
        <w:jc w:val="both"/>
      </w:pPr>
      <w:r>
        <w:t>Вот как доносит о результатах операции генерал-маойр БЕГМА на имя зам.нач.штаба полковника СОКОЛОВА:</w:t>
      </w:r>
    </w:p>
    <w:p w:rsidR="0089051D" w:rsidRDefault="0089051D">
      <w:pPr>
        <w:shd w:val="clear" w:color="auto" w:fill="FFFFFF"/>
        <w:spacing w:before="5"/>
        <w:ind w:firstLine="288"/>
        <w:jc w:val="both"/>
      </w:pPr>
      <w:r>
        <w:t>"...В результате шестичасового боя с противником заняли всю северную часть города, вплотную до ст. Ракитно. Разбили несколько станционных построек, порвали до 2 км ж.д. полотна, вывели из строя водокачку".</w:t>
      </w:r>
    </w:p>
    <w:p w:rsidR="0089051D" w:rsidRDefault="0089051D">
      <w:pPr>
        <w:shd w:val="clear" w:color="auto" w:fill="FFFFFF"/>
        <w:spacing w:before="5"/>
      </w:pPr>
      <w:r>
        <w:t>Это сообщение БЕГМЫ является очковтирательством.</w:t>
      </w:r>
    </w:p>
    <w:p w:rsidR="0089051D" w:rsidRDefault="0089051D">
      <w:pPr>
        <w:shd w:val="clear" w:color="auto" w:fill="FFFFFF"/>
      </w:pPr>
      <w:r>
        <w:t>Операция эта в действительности прошла так:</w:t>
      </w:r>
    </w:p>
    <w:p w:rsidR="0089051D" w:rsidRDefault="0089051D">
      <w:pPr>
        <w:shd w:val="clear" w:color="auto" w:fill="FFFFFF"/>
        <w:spacing w:before="5"/>
        <w:ind w:firstLine="288"/>
        <w:jc w:val="both"/>
      </w:pPr>
      <w:r>
        <w:t>О готовившейся операции из-за полного отсутствия конспирации в соединении снова знало население. Единого командования различными отрядами не было. Когда немцы открыли огонь, бойцы растерялись, командиры начали обсуждать чуть-ли не голосованием, идти ли вперёд, или отойти. В результате большинство бойцов отошли по болоту, бросая вооружение и имея потери.</w:t>
      </w:r>
    </w:p>
    <w:p w:rsidR="0089051D" w:rsidRDefault="0089051D">
      <w:pPr>
        <w:shd w:val="clear" w:color="auto" w:fill="FFFFFF"/>
        <w:spacing w:before="5"/>
      </w:pPr>
      <w:r>
        <w:t>Водокачку ст. Ракитно никто из строя не выводил.</w:t>
      </w:r>
    </w:p>
    <w:p w:rsidR="0089051D" w:rsidRDefault="0089051D">
      <w:pPr>
        <w:shd w:val="clear" w:color="auto" w:fill="FFFFFF"/>
        <w:ind w:firstLine="293"/>
        <w:jc w:val="both"/>
      </w:pPr>
      <w:r>
        <w:t>Когда диверсионные группы стали рвать полотно, то из-за их неправильной расстановки и слишком большого числа групп среди диверсантов были раненые от своих же мин.</w:t>
      </w:r>
    </w:p>
    <w:p w:rsidR="0089051D" w:rsidRDefault="0089051D">
      <w:pPr>
        <w:shd w:val="clear" w:color="auto" w:fill="FFFFFF"/>
        <w:spacing w:before="5"/>
        <w:ind w:firstLine="293"/>
        <w:jc w:val="both"/>
        <w:sectPr w:rsidR="0089051D">
          <w:footnotePr>
            <w:pos w:val="beneathText"/>
          </w:footnotePr>
          <w:type w:val="continuous"/>
          <w:pgSz w:w="11905" w:h="16837"/>
          <w:pgMar w:top="850" w:right="2931" w:bottom="850" w:left="2623" w:header="708" w:footer="708" w:gutter="0"/>
          <w:cols w:space="720"/>
          <w:docGrid w:linePitch="360"/>
        </w:sectPr>
      </w:pPr>
      <w:r>
        <w:t>В итоге операция окончилась полным провалом и напрасной тратой боеприпасов.</w:t>
      </w:r>
    </w:p>
    <w:p w:rsidR="0089051D" w:rsidRDefault="0089051D">
      <w:pPr>
        <w:sectPr w:rsidR="0089051D">
          <w:footnotePr>
            <w:pos w:val="beneathText"/>
          </w:footnotePr>
          <w:type w:val="continuous"/>
          <w:pgSz w:w="11905" w:h="16837"/>
          <w:pgMar w:top="850" w:right="4059" w:bottom="850" w:left="3765"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088" type="#_x0000_t202" style="position:absolute;margin-left:-87.05pt;margin-top:.3pt;width:12.8pt;height:10.5pt;z-index:25157939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74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СТ[АРШИЙ] ПОМ[ОЩНИК] НАЧАЛЬНИКА РАЗВЕДЫВАТЕЛЬНОГО ОТДЕЛА УКРАИНСКОГО ШТАБА ПАРТИЗАНСКОГО ДВИЖЕНИЯ СТ[АРШИЙ] ЛЕЙТ[ЕНАНТ] ГОСУДАРСТВЕННОЙ БЕЗОПАСНОСТИ</w:t>
      </w:r>
    </w:p>
    <w:p w:rsidR="0089051D" w:rsidRDefault="0089051D">
      <w:pPr>
        <w:shd w:val="clear" w:color="auto" w:fill="FFFFFF"/>
        <w:spacing w:before="5"/>
        <w:jc w:val="right"/>
      </w:pPr>
      <w:r>
        <w:t>(Подпись) ЧЕРЕВАШ</w:t>
      </w:r>
    </w:p>
    <w:p w:rsidR="0089051D" w:rsidRDefault="0089051D">
      <w:pPr>
        <w:shd w:val="clear" w:color="auto" w:fill="FFFFFF"/>
        <w:spacing w:before="240"/>
        <w:jc w:val="both"/>
      </w:pPr>
      <w:r>
        <w:t>ПОМ[ОЩНИК] НАЧАЛЬНИКА РАЗВЕДЫВАТЕЛЬНОГО ОТДЕЛА УКРАИНСКОГО ШТАБА ПАРТИЗАНСКОГО ДВИЖЕНИЯ КАПИТАН ГОСУДАРСТВЕННОЙ БЕЗОПАСНОСТИ</w:t>
      </w:r>
    </w:p>
    <w:p w:rsidR="0089051D" w:rsidRDefault="0089051D">
      <w:pPr>
        <w:shd w:val="clear" w:color="auto" w:fill="FFFFFF"/>
        <w:spacing w:before="240"/>
        <w:ind w:firstLine="3816"/>
      </w:pPr>
      <w:r>
        <w:t>(Подпись) КУШНАРЁВ 22.12.1943 г.</w:t>
      </w:r>
    </w:p>
    <w:p w:rsidR="0089051D" w:rsidRDefault="0089051D">
      <w:pPr>
        <w:shd w:val="clear" w:color="auto" w:fill="FFFFFF"/>
        <w:spacing w:before="245"/>
        <w:jc w:val="right"/>
        <w:rPr>
          <w:i/>
          <w:iCs/>
        </w:rPr>
      </w:pPr>
      <w:r>
        <w:rPr>
          <w:i/>
          <w:iCs/>
        </w:rPr>
        <w:t xml:space="preserve">ЦДАГО. - Ф. 62. - </w:t>
      </w:r>
      <w:r>
        <w:rPr>
          <w:i/>
          <w:iCs/>
          <w:lang w:val="en-US"/>
        </w:rPr>
        <w:t>On</w:t>
      </w:r>
      <w:r>
        <w:rPr>
          <w:i/>
          <w:iCs/>
        </w:rPr>
        <w:t>. 1. - Спр. 41. - Арк. 220-222.</w:t>
      </w:r>
    </w:p>
    <w:p w:rsidR="0089051D" w:rsidRDefault="0089051D">
      <w:pPr>
        <w:shd w:val="clear" w:color="auto" w:fill="FFFFFF"/>
        <w:spacing w:before="5"/>
        <w:jc w:val="right"/>
        <w:rPr>
          <w:i/>
          <w:iCs/>
        </w:rPr>
      </w:pPr>
      <w:r>
        <w:rPr>
          <w:i/>
          <w:iCs/>
        </w:rPr>
        <w:t>Оригинал. Машинопись.</w:t>
      </w:r>
    </w:p>
    <w:p w:rsidR="0089051D" w:rsidRDefault="0089051D">
      <w:pPr>
        <w:shd w:val="clear" w:color="auto" w:fill="FFFFFF"/>
        <w:spacing w:before="240"/>
        <w:jc w:val="both"/>
        <w:rPr>
          <w:b/>
          <w:bCs/>
        </w:rPr>
      </w:pPr>
      <w:r>
        <w:rPr>
          <w:b/>
          <w:bCs/>
        </w:rPr>
        <w:t>30. ИЗ ОТЧЁТА СЕКРЕТАРЯ ПОДПОЛЬНОГО КАМЕНЕЦ-ПОДОЛЬСКОГО ОБКОМА КП/Б/У С. ОЛЕКСЕНКО НАЧАЛЬНИКУ УШПД Т. СТРОКАЧУ О ДЕЯТЕЛЬНОСТИ СОЕДИНЕНИЙ ПАРТИЗАНСКИХ ОТРЯДОВ КАМЕНЕЦ-ПОДОЛЬСКОЙ ОБЛАСТИ</w:t>
      </w:r>
    </w:p>
    <w:p w:rsidR="0089051D" w:rsidRDefault="0089051D">
      <w:pPr>
        <w:shd w:val="clear" w:color="auto" w:fill="FFFFFF"/>
        <w:spacing w:before="5"/>
        <w:jc w:val="right"/>
        <w:rPr>
          <w:b/>
          <w:bCs/>
        </w:rPr>
      </w:pPr>
      <w:r>
        <w:rPr>
          <w:b/>
          <w:bCs/>
        </w:rPr>
        <w:t>15 июня 1944 г.</w:t>
      </w:r>
    </w:p>
    <w:p w:rsidR="0089051D" w:rsidRDefault="0089051D">
      <w:pPr>
        <w:shd w:val="clear" w:color="auto" w:fill="FFFFFF"/>
        <w:spacing w:before="240"/>
      </w:pPr>
      <w:r>
        <w:t>Начальнику УШПД комиссару Государственной безопасности Тов. СТРОКАЧУ</w:t>
      </w:r>
    </w:p>
    <w:p w:rsidR="0089051D" w:rsidRDefault="0089051D">
      <w:pPr>
        <w:shd w:val="clear" w:color="auto" w:fill="FFFFFF"/>
        <w:spacing w:before="10"/>
        <w:ind w:firstLine="2486"/>
      </w:pPr>
      <w:r>
        <w:t>ОТЧЁТ О РАБОТЕ КАМЕНЕЦ-ПОДОЛЬСКОГО ПОДПОЛЬНОГО</w:t>
      </w:r>
    </w:p>
    <w:p w:rsidR="0089051D" w:rsidRDefault="0089051D">
      <w:pPr>
        <w:shd w:val="clear" w:color="auto" w:fill="FFFFFF"/>
        <w:spacing w:before="5"/>
        <w:ind w:firstLine="250"/>
      </w:pPr>
      <w:r>
        <w:t>ОБКОМА КП/Б/У, ОБЛАСТНОГО ШТАБА ПАРТИЗАНСКОГО ДВИЖЕНИЯ И СОЕДИНЕНИЙ ПАРТИЗАНСКИХ ОТРЯДОВ КАМЕНЕЦ-ПОДОЛЬСКОЙ ОБЛАСТИ</w:t>
      </w:r>
    </w:p>
    <w:p w:rsidR="0089051D" w:rsidRDefault="0089051D">
      <w:pPr>
        <w:shd w:val="clear" w:color="auto" w:fill="FFFFFF"/>
        <w:spacing w:before="245"/>
        <w:ind w:left="1954"/>
      </w:pPr>
      <w:r>
        <w:t>АПРЕЛЬ 1943-АПРЕЛЬ 1944</w:t>
      </w:r>
    </w:p>
    <w:p w:rsidR="0089051D" w:rsidRDefault="0089051D">
      <w:pPr>
        <w:shd w:val="clear" w:color="auto" w:fill="FFFFFF"/>
        <w:spacing w:before="710"/>
        <w:ind w:firstLine="288"/>
        <w:jc w:val="both"/>
        <w:sectPr w:rsidR="0089051D">
          <w:footnotePr>
            <w:pos w:val="beneathText"/>
          </w:footnotePr>
          <w:type w:val="continuous"/>
          <w:pgSz w:w="11905" w:h="16837"/>
          <w:pgMar w:top="850" w:right="2648" w:bottom="850" w:left="2911" w:header="708" w:footer="708" w:gutter="0"/>
          <w:cols w:space="720"/>
          <w:docGrid w:linePitch="360"/>
        </w:sectPr>
      </w:pPr>
      <w:r>
        <w:t>Ввиду того, что я привожу данные по соединениям, а не по-отряд-но /данных по-отрядно у меня нет/, а из соединений мы выделяли отряды "За Родину", им. Михайлова для создания новых соединений, то в итоговых числах часть операций учтена два раза - и по старому, и по</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178"/>
        </w:tabs>
        <w:ind w:left="1138"/>
        <w:rPr>
          <w:sz w:val="18"/>
          <w:szCs w:val="18"/>
        </w:rPr>
      </w:pPr>
      <w:r>
        <w:rPr>
          <w:i/>
          <w:iCs/>
          <w:sz w:val="18"/>
          <w:szCs w:val="18"/>
        </w:rPr>
        <w:t>Раздел П. ПРИПИСКИ В ОПЕРА ТИВНЫХ ОТЧЁТАХ</w:t>
      </w:r>
      <w:r>
        <w:rPr>
          <w:rFonts w:ascii="Verdana" w:hAnsi="Verdana" w:cs="Verdana"/>
          <w:i/>
          <w:iCs/>
          <w:sz w:val="18"/>
          <w:szCs w:val="18"/>
        </w:rPr>
        <w:tab/>
      </w:r>
      <w:r>
        <w:rPr>
          <w:sz w:val="18"/>
          <w:szCs w:val="18"/>
        </w:rPr>
        <w:t>75</w:t>
      </w:r>
    </w:p>
    <w:p w:rsidR="0089051D" w:rsidRDefault="0089051D">
      <w:pPr>
        <w:shd w:val="clear" w:color="auto" w:fill="FFFFFF"/>
        <w:spacing w:before="475"/>
        <w:jc w:val="both"/>
      </w:pPr>
      <w:r>
        <w:t>новому соединению. Например, часть операций из отряда "За Родину" учтена по соединению Шитова и она же учтена по соединению Скуб-ко. Когда отряд им. Михайлова был в соединении Шитова, - его операции учтены по соединению Шитова. Но когда этот отряд выделили из соединения Шитова и на его базе было создано новое соединение тов. Одухи - тов. Одуха учёл все операции, которые он провёл с отрядом им. Михайлова со дня его организации.</w:t>
      </w:r>
    </w:p>
    <w:p w:rsidR="0089051D" w:rsidRDefault="0089051D">
      <w:pPr>
        <w:shd w:val="clear" w:color="auto" w:fill="FFFFFF"/>
        <w:ind w:firstLine="283"/>
        <w:jc w:val="both"/>
      </w:pPr>
      <w:r>
        <w:t>И наоборот. Когда я выделил из своего соединения соединение тов. Шишко /три отряда/, я, не имея сейчас данных, не мог учесть эти отряды ни по своему соединению, ни по соединению тов. Шишко.</w:t>
      </w:r>
    </w:p>
    <w:p w:rsidR="0089051D" w:rsidRDefault="0089051D">
      <w:pPr>
        <w:shd w:val="clear" w:color="auto" w:fill="FFFFFF"/>
        <w:spacing w:before="10"/>
      </w:pPr>
      <w:r>
        <w:t>Более или менее точно учёт можно сделать только по отрядам.</w:t>
      </w:r>
    </w:p>
    <w:p w:rsidR="0089051D" w:rsidRDefault="0089051D">
      <w:pPr>
        <w:shd w:val="clear" w:color="auto" w:fill="FFFFFF"/>
        <w:spacing w:before="10"/>
        <w:ind w:firstLine="278"/>
        <w:jc w:val="both"/>
      </w:pPr>
      <w:r>
        <w:t>Я считаю, что таких повторений в учёте могло быть не более 5-10% общего числа. Например, пущенные под откос эшелоны могли повториться не более 50-70 эшелонов. Даже если сбросить с общего числа на повторение в учёте 5-10% боевых и диверсионных операций, то, всё равно, Каменец-Подольские партизаны проделали большую работу.</w:t>
      </w:r>
    </w:p>
    <w:p w:rsidR="0089051D" w:rsidRDefault="0089051D">
      <w:pPr>
        <w:shd w:val="clear" w:color="auto" w:fill="FFFFFF"/>
        <w:spacing w:before="490"/>
        <w:jc w:val="right"/>
      </w:pPr>
      <w:r>
        <w:t>Секретарь Каменец-Подольского</w:t>
      </w:r>
    </w:p>
    <w:p w:rsidR="0089051D" w:rsidRDefault="0089051D">
      <w:pPr>
        <w:shd w:val="clear" w:color="auto" w:fill="FFFFFF"/>
        <w:spacing w:before="10"/>
        <w:jc w:val="right"/>
      </w:pPr>
      <w:r>
        <w:t>Подпольного обкома КП/б/У</w:t>
      </w:r>
    </w:p>
    <w:p w:rsidR="0089051D" w:rsidRDefault="0089051D">
      <w:pPr>
        <w:shd w:val="clear" w:color="auto" w:fill="FFFFFF"/>
        <w:spacing w:before="10"/>
        <w:jc w:val="right"/>
      </w:pPr>
      <w:r>
        <w:t>Начальник Каменец-Подольского</w:t>
      </w:r>
    </w:p>
    <w:p w:rsidR="0089051D" w:rsidRDefault="0089051D">
      <w:pPr>
        <w:shd w:val="clear" w:color="auto" w:fill="FFFFFF"/>
        <w:spacing w:before="10"/>
        <w:jc w:val="right"/>
      </w:pPr>
      <w:r>
        <w:t>Обл[астного] штаба партизанск[ого] движения</w:t>
      </w:r>
    </w:p>
    <w:p w:rsidR="0089051D" w:rsidRDefault="0089051D">
      <w:pPr>
        <w:shd w:val="clear" w:color="auto" w:fill="FFFFFF"/>
        <w:spacing w:before="10"/>
        <w:jc w:val="right"/>
      </w:pPr>
      <w:r>
        <w:t>депутат Верховного совета СССР</w:t>
      </w:r>
    </w:p>
    <w:p w:rsidR="0089051D" w:rsidRDefault="0089051D">
      <w:pPr>
        <w:shd w:val="clear" w:color="auto" w:fill="FFFFFF"/>
        <w:spacing w:before="250"/>
        <w:ind w:firstLine="3830"/>
      </w:pPr>
      <w:r>
        <w:t>(Подпись) С. Олексенко 15 июня 1944 г.</w:t>
      </w:r>
    </w:p>
    <w:p w:rsidR="0089051D" w:rsidRDefault="0089051D">
      <w:pPr>
        <w:shd w:val="clear" w:color="auto" w:fill="FFFFFF"/>
        <w:spacing w:before="254"/>
        <w:jc w:val="right"/>
        <w:rPr>
          <w:i/>
          <w:iCs/>
        </w:rPr>
      </w:pPr>
      <w:r>
        <w:rPr>
          <w:i/>
          <w:iCs/>
        </w:rPr>
        <w:t xml:space="preserve">ЦДАГО Украгни. - Ф. 97. - </w:t>
      </w:r>
      <w:r>
        <w:rPr>
          <w:i/>
          <w:iCs/>
          <w:lang w:val="en-US"/>
        </w:rPr>
        <w:t>On</w:t>
      </w:r>
      <w:r>
        <w:rPr>
          <w:i/>
          <w:iCs/>
        </w:rPr>
        <w:t>. 1. - Спр. 3. - Арк. 30-31.</w:t>
      </w:r>
    </w:p>
    <w:p w:rsidR="0089051D" w:rsidRDefault="0089051D">
      <w:pPr>
        <w:shd w:val="clear" w:color="auto" w:fill="FFFFFF"/>
        <w:spacing w:before="5"/>
        <w:jc w:val="right"/>
        <w:rPr>
          <w:i/>
          <w:iCs/>
        </w:rPr>
        <w:sectPr w:rsidR="0089051D">
          <w:footnotePr>
            <w:pos w:val="beneathText"/>
          </w:footnotePr>
          <w:pgSz w:w="11905" w:h="16837"/>
          <w:pgMar w:top="850" w:right="2931" w:bottom="2880" w:left="2628" w:header="708" w:footer="708" w:gutter="0"/>
          <w:cols w:space="720"/>
          <w:docGrid w:linePitch="360"/>
        </w:sectPr>
      </w:pPr>
      <w:r>
        <w:rPr>
          <w:i/>
          <w:iCs/>
        </w:rPr>
        <w:t>Оригинал.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089" type="#_x0000_t202" style="position:absolute;margin-left:-87.05pt;margin-top:.3pt;width:12.8pt;height:10.5pt;z-index:251580416;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76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rPr>
          <w:b/>
          <w:bCs/>
        </w:rPr>
      </w:pPr>
      <w:r>
        <w:rPr>
          <w:b/>
          <w:bCs/>
        </w:rPr>
        <w:t>3. ТАКТИКА ВЫЖЖЕНОЙ ЗЕМЛИ</w:t>
      </w:r>
    </w:p>
    <w:p w:rsidR="0089051D" w:rsidRDefault="0089051D">
      <w:pPr>
        <w:shd w:val="clear" w:color="auto" w:fill="FFFFFF"/>
        <w:spacing w:before="494"/>
        <w:ind w:firstLine="288"/>
        <w:jc w:val="both"/>
      </w:pPr>
      <w:r>
        <w:t>Боевая деятельность красных партизан Украины и их диверсии на коммуникациях в целом более-менее изучены. Однако, до настоящего момента исследователи не акцентировали своё внимание на применении партизанами тактики выжженой земли - уничтожении и порчи хозяйственных и природных объектов, могущих быть использованными оккупантами. Представляется, что подобные действия советской стороны преследовали и другую цель - путём дезорганизации экономической жизни оккупированной территории способствовать радикализации настроений населения и его привлечению к партизанской и подпольной борьбе. Советские партизаны действовали в рамках общей советской концепции ведения войны, поэтому их активность в этом смысле принципиально не отличалась от активности, например, Красной армии, НКВД или парторганизаций.</w:t>
      </w:r>
    </w:p>
    <w:p w:rsidR="0089051D" w:rsidRDefault="0089051D">
      <w:pPr>
        <w:shd w:val="clear" w:color="auto" w:fill="FFFFFF"/>
        <w:spacing w:before="10"/>
        <w:ind w:firstLine="288"/>
        <w:jc w:val="both"/>
      </w:pPr>
      <w:r>
        <w:t>О применении тактики выжженой земли на весь мир открыто заявил Иосиф Сталин в своей знаменитой речи от 3 июля 1941 года, начинавшейся словами "Дорогие братья и сестры...": "В занятых врагом районах нужно создавать партизанские отряды... для борьбы с частями вражеской армии... для взрыва мостов, дорог, порчи телеграфной и телефонной связи, поджога лесов, складов и обозов... При вынужденном отходе частей Красной армии не оставлять противнику ни одного килограмма хлеба... Колхозники должны угонять весь скот, хлеб сдавать под сохранность государственным органам для вывоза его в тыловые районы, хлеб и горючее, которое не может быть вывезено, должно быть уничтожено"</w:t>
      </w:r>
      <w:r>
        <w:rPr>
          <w:vertAlign w:val="superscript"/>
        </w:rPr>
        <w:t>1</w:t>
      </w:r>
      <w:r>
        <w:t xml:space="preserve"> .</w:t>
      </w:r>
    </w:p>
    <w:p w:rsidR="0089051D" w:rsidRDefault="0089051D">
      <w:pPr>
        <w:shd w:val="clear" w:color="auto" w:fill="FFFFFF"/>
        <w:spacing w:before="10"/>
        <w:ind w:firstLine="288"/>
        <w:jc w:val="both"/>
      </w:pPr>
      <w:r>
        <w:t>На это обращение моментально отреагировали нацистские пропагандисты, выдавшие огромным тиражом плакат с изображением И. Сталина, с увлечением поджигающего города, сёла, поля пшеницы, закрома родины, и солдата Вермахта, на месте преступления хватающего за шиворот "вождя народов".</w:t>
      </w:r>
    </w:p>
    <w:p w:rsidR="0089051D" w:rsidRDefault="0089051D">
      <w:pPr>
        <w:shd w:val="clear" w:color="auto" w:fill="FFFFFF"/>
        <w:spacing w:before="10"/>
        <w:ind w:firstLine="283"/>
        <w:jc w:val="both"/>
      </w:pPr>
      <w:r>
        <w:t>Установка на дезорганизацию вражеского тыла была повторена в постановлении Государственного комитета обороны за подписью его главы И. Сталина 10 июля 1941 года командующим округами, фронтами и армиями: "...Обязать главкомов почаще разбрасывать с самолётов</w:t>
      </w:r>
    </w:p>
    <w:p w:rsidR="0089051D" w:rsidRDefault="0089051D">
      <w:pPr>
        <w:shd w:val="clear" w:color="auto" w:fill="FFFFFF"/>
        <w:spacing w:before="586"/>
        <w:rPr>
          <w:rFonts w:ascii="Verdana" w:hAnsi="Verdana" w:cs="Verdana"/>
          <w:sz w:val="14"/>
          <w:szCs w:val="14"/>
        </w:rPr>
        <w:sectPr w:rsidR="0089051D">
          <w:footnotePr>
            <w:pos w:val="beneathText"/>
          </w:footnotePr>
          <w:type w:val="continuous"/>
          <w:pgSz w:w="11905" w:h="16837"/>
          <w:pgMar w:top="850" w:right="2643" w:bottom="850" w:left="2901" w:header="708" w:footer="708" w:gutter="0"/>
          <w:cols w:space="720"/>
          <w:docGrid w:linePitch="360"/>
        </w:sectPr>
      </w:pPr>
      <w:r>
        <w:rPr>
          <w:rFonts w:ascii="Verdana" w:hAnsi="Verdana" w:cs="Verdana"/>
          <w:sz w:val="14"/>
          <w:szCs w:val="14"/>
          <w:vertAlign w:val="superscript"/>
        </w:rPr>
        <w:t>1</w:t>
      </w:r>
      <w:r>
        <w:rPr>
          <w:rFonts w:ascii="Verdana" w:hAnsi="Verdana" w:cs="Verdana"/>
          <w:sz w:val="14"/>
          <w:szCs w:val="14"/>
        </w:rPr>
        <w:t xml:space="preserve"> </w:t>
      </w:r>
      <w:r>
        <w:rPr>
          <w:rFonts w:ascii="Verdana" w:hAnsi="Verdana" w:cs="Verdana"/>
          <w:i/>
          <w:iCs/>
          <w:sz w:val="14"/>
          <w:szCs w:val="14"/>
        </w:rPr>
        <w:t xml:space="preserve">Сталин И.В. </w:t>
      </w:r>
      <w:r>
        <w:rPr>
          <w:rFonts w:ascii="Verdana" w:hAnsi="Verdana" w:cs="Verdana"/>
          <w:sz w:val="14"/>
          <w:szCs w:val="14"/>
        </w:rPr>
        <w:t>О Великой Отечественой войне Советского Союза. М., 1952, с. 15</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090" type="#_x0000_t202" style="position:absolute;margin-left:-87.05pt;margin-top:.3pt;width:12.8pt;height:10.5pt;z-index:251581440;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rPr>
                  </w:pPr>
                  <w:r>
                    <w:rPr>
                      <w:rFonts w:ascii="Verdana" w:hAnsi="Verdana" w:cs="Verdana"/>
                      <w:b/>
                      <w:bCs/>
                      <w:sz w:val="18"/>
                      <w:szCs w:val="18"/>
                    </w:rPr>
                    <w:t>77</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в тылу немецких войск небольшие листовки за своей подписью с призывом к населению громить тылы немецкой армии, рвать мосты, развинчивать рельсы, поджигать леса..."</w:t>
      </w:r>
      <w:r>
        <w:rPr>
          <w:vertAlign w:val="superscript"/>
        </w:rPr>
        <w:t>2</w:t>
      </w:r>
      <w:r>
        <w:t>.</w:t>
      </w:r>
    </w:p>
    <w:p w:rsidR="0089051D" w:rsidRDefault="0089051D">
      <w:pPr>
        <w:shd w:val="clear" w:color="auto" w:fill="FFFFFF"/>
        <w:spacing w:before="10"/>
        <w:ind w:firstLine="283"/>
        <w:jc w:val="both"/>
      </w:pPr>
      <w:r>
        <w:t>В совместном приказе И. Сталина и начальника генштаба РККА Б. Шапошникова "Об уничтожении населённых пунктов в прифронтовой полосе" предписывалось "Разрушать и сжигать дотла все населённые пункты в тылу немецких войск на расстоянии 40-60 км в глубину от переднего края и на 20-30 км вправо и влево от дорог. Для уничтожения населённых пунктов в указанном радиусе действия бросить немедленно авиацию, широко использовать артиллерийский и миномётный огонь, команды разведчиков, лыжников и партизанские диверсионные группы, снабжённые бутылками с зажигательной смесью, гранатами и подрывными средствами"</w:t>
      </w:r>
      <w:r>
        <w:rPr>
          <w:vertAlign w:val="superscript"/>
        </w:rPr>
        <w:t>3</w:t>
      </w:r>
      <w:r>
        <w:t>.</w:t>
      </w:r>
    </w:p>
    <w:p w:rsidR="0089051D" w:rsidRDefault="0089051D">
      <w:pPr>
        <w:shd w:val="clear" w:color="auto" w:fill="FFFFFF"/>
        <w:spacing w:before="10"/>
        <w:ind w:firstLine="293"/>
        <w:jc w:val="both"/>
      </w:pPr>
      <w:r>
        <w:t>В приказе наркома обороны И. Сталина 5 сентября 1942 года "О задачах партизанского движения" пункт о дезорганизации жизни на оккупированной территории повторялся: "Основные задачи партизанских действий: разрушение тыла противника, уничтожение его штабов и других военных учреждений, разрушение железных дорог и мостов, поджог и взрыв складов и казарм, уничтожение живой силы противника, захват в плен или уничтожение представителей немецких властей"</w:t>
      </w:r>
      <w:r>
        <w:rPr>
          <w:vertAlign w:val="superscript"/>
        </w:rPr>
        <w:t>4</w:t>
      </w:r>
      <w:r>
        <w:t>.</w:t>
      </w:r>
    </w:p>
    <w:p w:rsidR="0089051D" w:rsidRDefault="0089051D">
      <w:pPr>
        <w:shd w:val="clear" w:color="auto" w:fill="FFFFFF"/>
        <w:spacing w:before="10"/>
        <w:ind w:firstLine="288"/>
        <w:jc w:val="both"/>
      </w:pPr>
      <w:r>
        <w:t>Следует отметить, что уничтожение хозяйственных объектов на оккупированной нацистами территории Европы практиковали как представители диверсионных групп (коммандос) других государств антигитлеровской коалиции, так и участники повстанческих движений (ге-рильерос) - например, Украинской повстанческой армии или польской Армии Крайовой. Но некая безоглядность при проведении тактики выжженой земли была присуща как раз советской стороне - ряд соответствующих приказаний и действий сложно объяснить оперативной необходимостью: например, уничтожение исторического центра Киева в сентябре 1941 г. привело к относительно небольшим потерям оккупантов, при этом вызвав возмущение значительной части киевлян.</w:t>
      </w:r>
    </w:p>
    <w:p w:rsidR="0089051D" w:rsidRDefault="0089051D">
      <w:pPr>
        <w:shd w:val="clear" w:color="auto" w:fill="FFFFFF"/>
        <w:spacing w:before="10"/>
        <w:ind w:firstLine="298"/>
        <w:jc w:val="both"/>
      </w:pPr>
      <w:r>
        <w:t>Вопрос же о том, кто взорвал Успенский собор Киево-Печерской Лавры, до настоящего момента не прояснён.</w:t>
      </w:r>
    </w:p>
    <w:p w:rsidR="0089051D" w:rsidRDefault="0089051D">
      <w:pPr>
        <w:shd w:val="clear" w:color="auto" w:fill="FFFFFF"/>
        <w:spacing w:before="413"/>
        <w:rPr>
          <w:rFonts w:ascii="Verdana" w:hAnsi="Verdana" w:cs="Verdana"/>
          <w:sz w:val="14"/>
          <w:szCs w:val="14"/>
        </w:rPr>
      </w:pPr>
      <w:r>
        <w:rPr>
          <w:rFonts w:ascii="Verdana" w:hAnsi="Verdana" w:cs="Verdana"/>
          <w:sz w:val="14"/>
          <w:szCs w:val="14"/>
          <w:vertAlign w:val="superscript"/>
        </w:rPr>
        <w:t>2</w:t>
      </w:r>
      <w:r>
        <w:rPr>
          <w:rFonts w:ascii="Verdana" w:hAnsi="Verdana" w:cs="Verdana"/>
          <w:sz w:val="14"/>
          <w:szCs w:val="14"/>
        </w:rPr>
        <w:t>Постановление ГКО от 10 июля 1941 г. (ЦАМО, ф. 228, оп. 701, д. 28, л. 16).</w:t>
      </w:r>
    </w:p>
    <w:p w:rsidR="0089051D" w:rsidRDefault="0089051D">
      <w:pPr>
        <w:shd w:val="clear" w:color="auto" w:fill="FFFFFF"/>
        <w:tabs>
          <w:tab w:val="left" w:pos="72"/>
        </w:tabs>
        <w:spacing w:before="67"/>
        <w:jc w:val="both"/>
        <w:rPr>
          <w:rFonts w:ascii="Verdana" w:hAnsi="Verdana" w:cs="Verdana"/>
          <w:sz w:val="14"/>
          <w:szCs w:val="14"/>
        </w:rPr>
      </w:pPr>
      <w:r>
        <w:rPr>
          <w:rFonts w:ascii="Verdana" w:hAnsi="Verdana" w:cs="Verdana"/>
          <w:sz w:val="14"/>
          <w:szCs w:val="14"/>
          <w:vertAlign w:val="superscript"/>
        </w:rPr>
        <w:t>3</w:t>
      </w:r>
      <w:r>
        <w:rPr>
          <w:rFonts w:ascii="Verdana" w:hAnsi="Verdana" w:cs="Verdana"/>
          <w:sz w:val="14"/>
          <w:szCs w:val="14"/>
        </w:rPr>
        <w:tab/>
        <w:t>Приказ ставки ВГК№ 0428 от 17. 11.1941 г. Глава ставки ВГК И. Сталин, начштаба РККА</w:t>
      </w:r>
      <w:r>
        <w:rPr>
          <w:rFonts w:ascii="Verdana" w:hAnsi="Verdana" w:cs="Verdana"/>
          <w:sz w:val="14"/>
          <w:szCs w:val="14"/>
        </w:rPr>
        <w:br/>
        <w:t xml:space="preserve">Б. Шапошников </w:t>
      </w:r>
      <w:r>
        <w:rPr>
          <w:rFonts w:ascii="Verdana" w:hAnsi="Verdana" w:cs="Verdana"/>
          <w:i/>
          <w:iCs/>
          <w:sz w:val="14"/>
          <w:szCs w:val="14"/>
        </w:rPr>
        <w:t xml:space="preserve">(Семиряга М.И. </w:t>
      </w:r>
      <w:r>
        <w:rPr>
          <w:rFonts w:ascii="Verdana" w:hAnsi="Verdana" w:cs="Verdana"/>
          <w:sz w:val="14"/>
          <w:szCs w:val="14"/>
        </w:rPr>
        <w:t>Коллаборационизм. Природа, типология и проявления</w:t>
      </w:r>
      <w:r>
        <w:rPr>
          <w:rFonts w:ascii="Verdana" w:hAnsi="Verdana" w:cs="Verdana"/>
          <w:sz w:val="14"/>
          <w:szCs w:val="14"/>
        </w:rPr>
        <w:br/>
        <w:t>в годы Второй мировой войны. - М., 2000, с. 820).</w:t>
      </w:r>
    </w:p>
    <w:p w:rsidR="0089051D" w:rsidRDefault="0089051D">
      <w:pPr>
        <w:shd w:val="clear" w:color="auto" w:fill="FFFFFF"/>
        <w:tabs>
          <w:tab w:val="left" w:pos="72"/>
        </w:tabs>
        <w:spacing w:before="67"/>
        <w:jc w:val="both"/>
        <w:rPr>
          <w:rFonts w:ascii="Verdana" w:hAnsi="Verdana" w:cs="Verdana"/>
          <w:sz w:val="14"/>
          <w:szCs w:val="14"/>
        </w:rPr>
        <w:sectPr w:rsidR="0089051D">
          <w:footnotePr>
            <w:pos w:val="beneathText"/>
          </w:footnotePr>
          <w:type w:val="continuous"/>
          <w:pgSz w:w="11905" w:h="16837"/>
          <w:pgMar w:top="850" w:right="2638" w:bottom="850" w:left="2901" w:header="708" w:footer="708" w:gutter="0"/>
          <w:cols w:space="720"/>
          <w:docGrid w:linePitch="360"/>
        </w:sectPr>
      </w:pPr>
      <w:r>
        <w:rPr>
          <w:rFonts w:ascii="Verdana" w:hAnsi="Verdana" w:cs="Verdana"/>
          <w:sz w:val="14"/>
          <w:szCs w:val="14"/>
          <w:vertAlign w:val="superscript"/>
        </w:rPr>
        <w:t>4</w:t>
      </w:r>
      <w:r>
        <w:rPr>
          <w:rFonts w:ascii="Verdana" w:hAnsi="Verdana" w:cs="Verdana"/>
          <w:sz w:val="14"/>
          <w:szCs w:val="14"/>
        </w:rPr>
        <w:tab/>
        <w:t>Русский архив: Великая Отечественная: Приказы народного комиссара обороны СССР.</w:t>
      </w:r>
      <w:r>
        <w:rPr>
          <w:rFonts w:ascii="Verdana" w:hAnsi="Verdana" w:cs="Verdana"/>
          <w:sz w:val="14"/>
          <w:szCs w:val="14"/>
        </w:rPr>
        <w:br/>
        <w:t>22 июня 1941 г. - 1942 г. Т. 13(2-2). - М., 1997, с. 292.</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091" type="#_x0000_t202" style="position:absolute;margin-left:235pt;margin-top:.3pt;width:9pt;height:10.5pt;z-index:25158246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78</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70"/>
        <w:ind w:firstLine="288"/>
        <w:jc w:val="both"/>
      </w:pPr>
      <w:r>
        <w:t>Исследователи долгое время использовали свидетельство, ценность которого не велика, так как дана через третье лицо. В своих мемуарах бывший министр вооружений и боеприпасов Третьего Рейха Альберт Шпеер, летом 1942 года посетивший Киев, пишет: "Мне сказали, что при Советах тут находился склад боеприпасов, который потом по неизвестным причинам взлетел на воздух. Позднее Геббельс рассказал мне, что в действительности рейхскомиссар Украины Эрих Кох решил уничтожить символ её национальной гордости и приказал подорвать церковь..."</w:t>
      </w:r>
      <w:r>
        <w:rPr>
          <w:vertAlign w:val="superscript"/>
        </w:rPr>
        <w:t>5</w:t>
      </w:r>
      <w:r>
        <w:t>.</w:t>
      </w:r>
    </w:p>
    <w:p w:rsidR="0089051D" w:rsidRDefault="0089051D">
      <w:pPr>
        <w:shd w:val="clear" w:color="auto" w:fill="FFFFFF"/>
        <w:spacing w:before="10"/>
        <w:ind w:firstLine="288"/>
        <w:jc w:val="both"/>
      </w:pPr>
      <w:r>
        <w:t>Однако, в "Сообщении из СССР № 130" начальника Полиции безопасности и СД Германии от 7 ноября 1941 г. значится: "Президент (Словакии - авт.) Тисо посетил 3 ноября 1941 года г. Киев и провёл посещение собора Лавры. Он вошёл со своими спутниками около 11.40 в собор и оставил монастырский двор около 12.30. За несколько минут до половины третьего внутри здания собора произошёл маленький взрыв. Один из стоявших поблизости охранников-полицейских увидел три убегающие фигуры, они были расстреляны. Несколько минут позже внутри здания собора произошла сильная детонация, которая полностью разрушила здание собора. Масса взрывчатого вещества, по всей вероятности, была заложена ещё раньше. Только благодаря заботливому оцеплению и тщательной охране всего здания (т.е. всего монастырского комплекса. - авт.), взрывы не произошли раньше. Очевидно, речь идёт о покушении на особу президента Тисо. Трое предполагаемых покушавшихся не могут быть идентифицированы, поскольку не имели при себе каких-либо удостоверений личности"</w:t>
      </w:r>
      <w:r>
        <w:rPr>
          <w:vertAlign w:val="superscript"/>
        </w:rPr>
        <w:t>6</w:t>
      </w:r>
      <w:r>
        <w:t>.</w:t>
      </w:r>
    </w:p>
    <w:p w:rsidR="0089051D" w:rsidRDefault="0089051D">
      <w:pPr>
        <w:shd w:val="clear" w:color="auto" w:fill="FFFFFF"/>
        <w:spacing w:before="10"/>
        <w:ind w:firstLine="288"/>
        <w:jc w:val="both"/>
      </w:pPr>
      <w:r>
        <w:t>Однако, даже к этому внутреннему нацистскому документу следует подходить с большой осторжоностью.</w:t>
      </w:r>
    </w:p>
    <w:p w:rsidR="0089051D" w:rsidRDefault="0089051D">
      <w:pPr>
        <w:shd w:val="clear" w:color="auto" w:fill="FFFFFF"/>
        <w:spacing w:before="10"/>
        <w:ind w:firstLine="283"/>
        <w:jc w:val="both"/>
      </w:pPr>
      <w:r>
        <w:t>Тисо не был первостепенной фигурой, за которой могли охотиться представители НКВД, армейских спецслужб или коммунистического подполья. Кроме того, такое событие, как покушение на Тисо путём уничтожения Успенского собора могло оставить документальный след в последующих аналогичных сводках СД - например, могли описываться попытки проведения расследования, - однако, в в том же архивном фонде, где хранится указанный документ, такого следа нет. К тому же в приведённой сводке вообще нет упоминаний о каких-либо</w:t>
      </w:r>
    </w:p>
    <w:p w:rsidR="0089051D" w:rsidRDefault="0089051D">
      <w:pPr>
        <w:shd w:val="clear" w:color="auto" w:fill="FFFFFF"/>
        <w:spacing w:before="552"/>
        <w:rPr>
          <w:rFonts w:ascii="Verdana" w:hAnsi="Verdana" w:cs="Verdana"/>
          <w:sz w:val="14"/>
          <w:szCs w:val="14"/>
        </w:rPr>
        <w:sectPr w:rsidR="0089051D">
          <w:footnotePr>
            <w:pos w:val="beneathText"/>
          </w:footnotePr>
          <w:type w:val="continuous"/>
          <w:pgSz w:w="11905" w:h="16837"/>
          <w:pgMar w:top="850" w:right="2926" w:bottom="850" w:left="2623" w:header="708" w:footer="708" w:gutter="0"/>
          <w:cols w:space="720"/>
          <w:docGrid w:linePitch="360"/>
        </w:sectPr>
      </w:pPr>
      <w:r>
        <w:rPr>
          <w:rFonts w:ascii="Verdana" w:hAnsi="Verdana" w:cs="Verdana"/>
          <w:sz w:val="14"/>
          <w:szCs w:val="14"/>
          <w:vertAlign w:val="superscript"/>
        </w:rPr>
        <w:t>5</w:t>
      </w:r>
      <w:r>
        <w:rPr>
          <w:rFonts w:ascii="Verdana" w:hAnsi="Verdana" w:cs="Verdana"/>
          <w:sz w:val="14"/>
          <w:szCs w:val="14"/>
        </w:rPr>
        <w:t xml:space="preserve"> </w:t>
      </w:r>
      <w:r>
        <w:rPr>
          <w:rFonts w:ascii="Verdana" w:hAnsi="Verdana" w:cs="Verdana"/>
          <w:i/>
          <w:iCs/>
          <w:sz w:val="14"/>
          <w:szCs w:val="14"/>
        </w:rPr>
        <w:t xml:space="preserve">Шпеер А. </w:t>
      </w:r>
      <w:r>
        <w:rPr>
          <w:rFonts w:ascii="Verdana" w:hAnsi="Verdana" w:cs="Verdana"/>
          <w:sz w:val="14"/>
          <w:szCs w:val="14"/>
        </w:rPr>
        <w:t xml:space="preserve">Воспоминания / Перевод с немецкого. - Смоленск, 1997, с. 328. </w:t>
      </w:r>
      <w:r>
        <w:rPr>
          <w:rFonts w:ascii="Verdana" w:hAnsi="Verdana" w:cs="Verdana"/>
          <w:sz w:val="14"/>
          <w:szCs w:val="14"/>
          <w:vertAlign w:val="superscript"/>
        </w:rPr>
        <w:t>6</w:t>
      </w:r>
      <w:r>
        <w:rPr>
          <w:rFonts w:ascii="Verdana" w:hAnsi="Verdana" w:cs="Verdana"/>
          <w:sz w:val="14"/>
          <w:szCs w:val="14"/>
        </w:rPr>
        <w:t xml:space="preserve">ВАВ, </w:t>
      </w:r>
      <w:r>
        <w:rPr>
          <w:rFonts w:ascii="Verdana" w:hAnsi="Verdana" w:cs="Verdana"/>
          <w:sz w:val="14"/>
          <w:szCs w:val="14"/>
          <w:lang w:val="en-US"/>
        </w:rPr>
        <w:t>R</w:t>
      </w:r>
      <w:r>
        <w:rPr>
          <w:rFonts w:ascii="Verdana" w:hAnsi="Verdana" w:cs="Verdana"/>
          <w:sz w:val="14"/>
          <w:szCs w:val="14"/>
        </w:rPr>
        <w:t xml:space="preserve"> 58/219, </w:t>
      </w:r>
      <w:r>
        <w:rPr>
          <w:rFonts w:ascii="Verdana" w:hAnsi="Verdana" w:cs="Verdana"/>
          <w:sz w:val="14"/>
          <w:szCs w:val="14"/>
          <w:lang w:val="en-US"/>
        </w:rPr>
        <w:t>BI</w:t>
      </w:r>
      <w:r>
        <w:rPr>
          <w:rFonts w:ascii="Verdana" w:hAnsi="Verdana" w:cs="Verdana"/>
          <w:sz w:val="14"/>
          <w:szCs w:val="14"/>
        </w:rPr>
        <w:t>. 22.</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092" type="#_x0000_t202" style="position:absolute;margin-left:-87.05pt;margin-top:.3pt;width:9pt;height:10.5pt;z-index:25158348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79</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жертвах со стороны оккупантов. Вместе с тем, в документах Центрального государственного архива общественных объединений Украины имеются свидетельства очевидцев о том, что ещё за месяц до подрыва Успенского собора нацисты оцепили территорию Лавры, начали отселять проживающих там людей (около 1 тысячи человек) и вывозить музейные ценности.</w:t>
      </w:r>
    </w:p>
    <w:p w:rsidR="0089051D" w:rsidRDefault="0089051D">
      <w:pPr>
        <w:shd w:val="clear" w:color="auto" w:fill="FFFFFF"/>
        <w:spacing w:before="10"/>
        <w:ind w:firstLine="283"/>
        <w:jc w:val="both"/>
      </w:pPr>
      <w:r>
        <w:t>Таким образом, к сожалению, сегодня полностью прояснить вопрос о том, кто уничтожил древнюю украинскую святыню, всё ещё не представляется возможным.</w:t>
      </w:r>
    </w:p>
    <w:p w:rsidR="0089051D" w:rsidRDefault="0089051D">
      <w:pPr>
        <w:shd w:val="clear" w:color="auto" w:fill="FFFFFF"/>
        <w:spacing w:before="10"/>
        <w:ind w:firstLine="283"/>
        <w:jc w:val="both"/>
      </w:pPr>
      <w:r>
        <w:t>А вот применение партизанами тактики вызженой земли по доступному комплексу документов вполне можно изучать уже в настоящий момент.</w:t>
      </w:r>
    </w:p>
    <w:p w:rsidR="0089051D" w:rsidRDefault="0089051D">
      <w:pPr>
        <w:shd w:val="clear" w:color="auto" w:fill="FFFFFF"/>
        <w:spacing w:before="10"/>
        <w:ind w:firstLine="288"/>
        <w:jc w:val="both"/>
      </w:pPr>
      <w:r>
        <w:t>...С конца 1942 г. интерес руководящих центров советского партизанского движения к дезорганизации экономической жизни на оккупированной территории несколько снизился. По всей вероятности, опыт войны показал, что "народным мстителям" целесообразнее сосредоточиться на диверсиях на железных дорогах.</w:t>
      </w:r>
    </w:p>
    <w:p w:rsidR="0089051D" w:rsidRDefault="0089051D">
      <w:pPr>
        <w:shd w:val="clear" w:color="auto" w:fill="FFFFFF"/>
        <w:spacing w:before="10"/>
        <w:ind w:firstLine="283"/>
        <w:jc w:val="both"/>
      </w:pPr>
      <w:r>
        <w:t xml:space="preserve">Хотя, массовое разрушение хозяйственных объектов происходило и в дальнейшем. Согласно данным оперативного отдела УШПД, в 1941-1944 гг. красные партизаны Украины уничтожили: 402 промышленных предприятия, 59 электростанций, 42 водокачки, 1117 сепараторных пунктов, 915 складов </w:t>
      </w:r>
      <w:r>
        <w:rPr>
          <w:vertAlign w:val="superscript"/>
        </w:rPr>
        <w:t>7</w:t>
      </w:r>
      <w:r>
        <w:t>. В эту сводку не вошло бесчисленное множество школ, конюшен и свинарников, мельниц, сельских клубов и отдельных жилых строений, зданий почты, комендатур, тракторов, косилок и молотилок, свиней, овец, коров и т.д. и т.п., уничтожение которых в изобилии фиксируется в документах как оккупационной администрации, так и в отчётах командиров партизанских отрядов руководству партизанских соединений - а нередко и в отчётах в УШПД.</w:t>
      </w:r>
    </w:p>
    <w:p w:rsidR="0089051D" w:rsidRDefault="0089051D">
      <w:pPr>
        <w:shd w:val="clear" w:color="auto" w:fill="FFFFFF"/>
        <w:spacing w:before="10"/>
        <w:ind w:firstLine="288"/>
        <w:jc w:val="both"/>
      </w:pPr>
      <w:r>
        <w:t>Помещённые в данном разделе документы позволяют взглянуть на применение советскими партизанами тактики выжженои земли как с точки зрения отдачи приказов, так и с точки зрения их выполнения.</w:t>
      </w:r>
    </w:p>
    <w:p w:rsidR="0089051D" w:rsidRDefault="0089051D">
      <w:pPr>
        <w:shd w:val="clear" w:color="auto" w:fill="FFFFFF"/>
        <w:spacing w:before="10"/>
        <w:ind w:firstLine="293"/>
        <w:jc w:val="both"/>
      </w:pPr>
      <w:r>
        <w:t>В раздел вошло также несколько представляющих определённый интерес документов, косвенно относящиеся к партизанской войне: в частности, информация об уничтожении центра Киева осенью 1941 года.</w:t>
      </w:r>
    </w:p>
    <w:p w:rsidR="0089051D" w:rsidRDefault="0089051D">
      <w:pPr>
        <w:shd w:val="clear" w:color="auto" w:fill="FFFFFF"/>
        <w:spacing w:before="1051"/>
        <w:rPr>
          <w:rFonts w:ascii="Verdana" w:hAnsi="Verdana" w:cs="Verdana"/>
          <w:sz w:val="14"/>
          <w:szCs w:val="14"/>
        </w:rPr>
        <w:sectPr w:rsidR="0089051D">
          <w:footnotePr>
            <w:pos w:val="beneathText"/>
          </w:footnotePr>
          <w:type w:val="continuous"/>
          <w:pgSz w:w="11905" w:h="16837"/>
          <w:pgMar w:top="850" w:right="2643" w:bottom="850" w:left="2906" w:header="708" w:footer="708" w:gutter="0"/>
          <w:cols w:space="720"/>
          <w:docGrid w:linePitch="360"/>
        </w:sectPr>
      </w:pPr>
      <w:r>
        <w:rPr>
          <w:rFonts w:ascii="Verdana" w:hAnsi="Verdana" w:cs="Verdana"/>
          <w:sz w:val="14"/>
          <w:szCs w:val="14"/>
          <w:vertAlign w:val="superscript"/>
        </w:rPr>
        <w:t>7</w:t>
      </w:r>
      <w:r>
        <w:rPr>
          <w:rFonts w:ascii="Verdana" w:hAnsi="Verdana" w:cs="Verdana"/>
          <w:sz w:val="14"/>
          <w:szCs w:val="14"/>
        </w:rPr>
        <w:t>Украша партизанська, с. 238.</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093" type="#_x0000_t202" style="position:absolute;margin-left:234.75pt;margin-top:.05pt;width:10pt;height:11.5pt;z-index:251584512;mso-wrap-distance-left:1.9pt;mso-wrap-distance-right:1.9pt;mso-position-horizontal-relative:margin" stroked="f">
            <v:fill color2="black"/>
            <v:textbox inset="0,0,0,0">
              <w:txbxContent>
                <w:p w:rsidR="0089051D" w:rsidRDefault="0089051D">
                  <w:pPr>
                    <w:shd w:val="clear" w:color="auto" w:fill="FFFFFF"/>
                    <w:rPr>
                      <w:b/>
                      <w:bCs/>
                    </w:rPr>
                  </w:pPr>
                  <w:r>
                    <w:rPr>
                      <w:b/>
                      <w:bCs/>
                    </w:rPr>
                    <w:t>80</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rPr>
          <w:b/>
          <w:bCs/>
        </w:rPr>
      </w:pPr>
      <w:r>
        <w:rPr>
          <w:b/>
          <w:bCs/>
        </w:rPr>
        <w:t>ДОКУМЕНТЫ</w:t>
      </w:r>
    </w:p>
    <w:p w:rsidR="0089051D" w:rsidRDefault="0089051D">
      <w:pPr>
        <w:shd w:val="clear" w:color="auto" w:fill="FFFFFF"/>
        <w:spacing w:before="240"/>
        <w:jc w:val="both"/>
        <w:rPr>
          <w:b/>
          <w:bCs/>
        </w:rPr>
      </w:pPr>
      <w:r>
        <w:rPr>
          <w:b/>
          <w:bCs/>
        </w:rPr>
        <w:t>31. ИЗ ПРИКАЗА НАЧАЛЬНИКА ОХРАНЫ ВОЙСКОВОГО ТЫЛА ЮГО-ЗАПАДНОГО ФРОНТА РОГАТИНА И ПОЛКОВОГО КОМИССАРА ТЕЛЬНОГО НАЧАЛЬНИКУ УНКВД ПО КИЕВСКОЙ ОБЛАСТИ ОБ ОРГАНИЗАЦИИ ДИВЕРСИОННЫХ ГРУПП ПО БОРЬБЕ С ВРАГОМ</w:t>
      </w:r>
    </w:p>
    <w:p w:rsidR="0089051D" w:rsidRDefault="0089051D">
      <w:pPr>
        <w:shd w:val="clear" w:color="auto" w:fill="FFFFFF"/>
        <w:jc w:val="right"/>
        <w:rPr>
          <w:b/>
          <w:bCs/>
        </w:rPr>
      </w:pPr>
      <w:r>
        <w:rPr>
          <w:b/>
          <w:bCs/>
        </w:rPr>
        <w:t>21 июля 1941 г.</w:t>
      </w:r>
    </w:p>
    <w:p w:rsidR="0089051D" w:rsidRDefault="0089051D">
      <w:pPr>
        <w:shd w:val="clear" w:color="auto" w:fill="FFFFFF"/>
        <w:spacing w:before="168"/>
        <w:jc w:val="both"/>
      </w:pPr>
      <w:r>
        <w:t>НАЧАЛЬНИК ОХРАНЫ ВОЙСКОВОГО ТЫЛА ЮГО-ЗАПАДНОГО ФРОНТА</w:t>
      </w:r>
    </w:p>
    <w:p w:rsidR="0089051D" w:rsidRDefault="0089051D">
      <w:pPr>
        <w:shd w:val="clear" w:color="auto" w:fill="FFFFFF"/>
        <w:spacing w:before="168"/>
        <w:ind w:right="4435"/>
      </w:pPr>
      <w:r>
        <w:t>21 июля 1941 г. № е/АБ0029</w:t>
      </w:r>
    </w:p>
    <w:p w:rsidR="0089051D" w:rsidRDefault="0089051D">
      <w:pPr>
        <w:shd w:val="clear" w:color="auto" w:fill="FFFFFF"/>
        <w:spacing w:before="10"/>
        <w:ind w:firstLine="3101"/>
      </w:pPr>
      <w:r>
        <w:t>СОВЕРШЕННО СЕКРЕТНО. НАЧАЛЬНИК ОХРАНЫ ВОЙСКТЫЛА АРМИЙ, КОРПУСА,</w:t>
      </w:r>
    </w:p>
    <w:p w:rsidR="0089051D" w:rsidRDefault="0089051D">
      <w:pPr>
        <w:shd w:val="clear" w:color="auto" w:fill="FFFFFF"/>
        <w:spacing w:before="5"/>
        <w:jc w:val="right"/>
      </w:pPr>
      <w:r>
        <w:t>НАЧАЛЬНИКАМ УНКВД.</w:t>
      </w:r>
    </w:p>
    <w:p w:rsidR="0089051D" w:rsidRDefault="0089051D">
      <w:pPr>
        <w:shd w:val="clear" w:color="auto" w:fill="FFFFFF"/>
        <w:spacing w:before="168"/>
        <w:jc w:val="right"/>
      </w:pPr>
      <w:r>
        <w:t>ТОЛЬКО нач. УНКВД по Киевской обл.</w:t>
      </w:r>
    </w:p>
    <w:p w:rsidR="0089051D" w:rsidRDefault="0089051D">
      <w:pPr>
        <w:shd w:val="clear" w:color="auto" w:fill="FFFFFF"/>
        <w:spacing w:before="10"/>
        <w:jc w:val="right"/>
      </w:pPr>
      <w:r>
        <w:t>Гор. Киев</w:t>
      </w:r>
    </w:p>
    <w:p w:rsidR="0089051D" w:rsidRDefault="0089051D">
      <w:pPr>
        <w:shd w:val="clear" w:color="auto" w:fill="FFFFFF"/>
        <w:spacing w:before="490"/>
        <w:jc w:val="both"/>
      </w:pPr>
      <w:r>
        <w:t>ОБ ОРГАНИЗАЦИИ ДИВЕРСИОННЫХ ГРУПП ПО БОРЬБЕ С ВРАГОМ</w:t>
      </w:r>
    </w:p>
    <w:p w:rsidR="0089051D" w:rsidRDefault="0089051D">
      <w:pPr>
        <w:shd w:val="clear" w:color="auto" w:fill="FFFFFF"/>
        <w:spacing w:before="653"/>
        <w:ind w:firstLine="283"/>
        <w:jc w:val="both"/>
      </w:pPr>
      <w:r>
        <w:t>...Немедленно приступите к созданию и переброске на территорию противника диверсионных групп и одиночек с заданием:</w:t>
      </w:r>
    </w:p>
    <w:p w:rsidR="0089051D" w:rsidRDefault="0089051D">
      <w:pPr>
        <w:shd w:val="clear" w:color="auto" w:fill="FFFFFF"/>
        <w:spacing w:before="250"/>
        <w:ind w:firstLine="283"/>
        <w:jc w:val="both"/>
      </w:pPr>
      <w:r>
        <w:t>д/ поджёга лесных массивов, прилегающих к коммуникационным линиям противника и хлебных полей;</w:t>
      </w:r>
    </w:p>
    <w:p w:rsidR="0089051D" w:rsidRDefault="0089051D">
      <w:pPr>
        <w:shd w:val="clear" w:color="auto" w:fill="FFFFFF"/>
        <w:spacing w:before="10"/>
        <w:ind w:firstLine="288"/>
        <w:jc w:val="both"/>
      </w:pPr>
      <w:r>
        <w:t>е/ физического уничтожения живой силы противника, главным образом, командного состава, поджёга обозов и т.д.</w:t>
      </w:r>
    </w:p>
    <w:p w:rsidR="0089051D" w:rsidRDefault="0089051D">
      <w:pPr>
        <w:shd w:val="clear" w:color="auto" w:fill="FFFFFF"/>
        <w:spacing w:before="250"/>
        <w:ind w:firstLine="288"/>
        <w:jc w:val="both"/>
      </w:pPr>
      <w:r>
        <w:t>Одновременно с организацией диверсионных групп, подбирать наиболее опытных агентов и осведомителей, на которых возложить следующую работу на территории врага:</w:t>
      </w:r>
    </w:p>
    <w:p w:rsidR="0089051D" w:rsidRDefault="0089051D">
      <w:pPr>
        <w:shd w:val="clear" w:color="auto" w:fill="FFFFFF"/>
        <w:spacing w:before="10"/>
        <w:ind w:firstLine="283"/>
        <w:jc w:val="both"/>
        <w:sectPr w:rsidR="0089051D">
          <w:footnotePr>
            <w:pos w:val="beneathText"/>
          </w:footnotePr>
          <w:type w:val="continuous"/>
          <w:pgSz w:w="11905" w:h="16837"/>
          <w:pgMar w:top="850" w:right="2926" w:bottom="850" w:left="2623" w:header="708" w:footer="708" w:gutter="0"/>
          <w:cols w:space="720"/>
          <w:docGrid w:linePitch="360"/>
        </w:sectPr>
      </w:pPr>
      <w:r>
        <w:t>а/ распространение всевозможных слухов, направленных на внесение паники в солдатские массы противника и восстановление этих масс против фашизма;</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094" type="#_x0000_t202" style="position:absolute;margin-left:-87.3pt;margin-top:.3pt;width:9pt;height:10.5pt;z-index:2515855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81</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pPr>
      <w:r>
        <w:t>б/ дезорганизация и разложение вражеского войскового тыла;</w:t>
      </w:r>
    </w:p>
    <w:p w:rsidR="0089051D" w:rsidRDefault="0089051D">
      <w:pPr>
        <w:shd w:val="clear" w:color="auto" w:fill="FFFFFF"/>
        <w:spacing w:before="10"/>
        <w:ind w:firstLine="283"/>
        <w:jc w:val="both"/>
      </w:pPr>
      <w:r>
        <w:t>в/ выявление приверженцев и пособников германского фашизма в его войне против СССР.</w:t>
      </w:r>
    </w:p>
    <w:p w:rsidR="0089051D" w:rsidRDefault="0089051D">
      <w:pPr>
        <w:shd w:val="clear" w:color="auto" w:fill="FFFFFF"/>
        <w:spacing w:before="10"/>
        <w:ind w:firstLine="288"/>
        <w:jc w:val="both"/>
      </w:pPr>
      <w:r>
        <w:t>Перед более смелой и решительной частью этой агентуры поставить задачу: поджёг имущества, а при возможности физического уничтожения пособников германского фашизма</w:t>
      </w:r>
    </w:p>
    <w:p w:rsidR="0089051D" w:rsidRDefault="0089051D">
      <w:pPr>
        <w:shd w:val="clear" w:color="auto" w:fill="FFFFFF"/>
        <w:spacing w:before="730"/>
      </w:pPr>
      <w:r>
        <w:t>п/п НАЧАЛЬНИК ОХРАНЫ ВОЙСКОВОГО ТЫЛА Ю.З.</w:t>
      </w:r>
    </w:p>
    <w:p w:rsidR="0089051D" w:rsidRDefault="0089051D">
      <w:pPr>
        <w:shd w:val="clear" w:color="auto" w:fill="FFFFFF"/>
        <w:tabs>
          <w:tab w:val="left" w:pos="4747"/>
        </w:tabs>
        <w:spacing w:before="10"/>
      </w:pPr>
      <w:r>
        <w:t>ФРОНТА ПОЛКОВНИК</w:t>
      </w:r>
      <w:r>
        <w:rPr>
          <w:rFonts w:ascii="Verdana" w:hAnsi="Verdana" w:cs="Verdana"/>
        </w:rPr>
        <w:tab/>
      </w:r>
      <w:r>
        <w:t>/РОГАТИН/</w:t>
      </w:r>
    </w:p>
    <w:p w:rsidR="0089051D" w:rsidRDefault="0089051D">
      <w:pPr>
        <w:shd w:val="clear" w:color="auto" w:fill="FFFFFF"/>
        <w:spacing w:before="250"/>
      </w:pPr>
      <w:r>
        <w:t>п/п ВОЕННЫЙ КОМИССАР</w:t>
      </w:r>
    </w:p>
    <w:p w:rsidR="0089051D" w:rsidRDefault="0089051D">
      <w:pPr>
        <w:shd w:val="clear" w:color="auto" w:fill="FFFFFF"/>
        <w:tabs>
          <w:tab w:val="left" w:pos="4694"/>
        </w:tabs>
        <w:spacing w:before="10"/>
      </w:pPr>
      <w:r>
        <w:t>ПОЛКОВОЙ КОМИССАР</w:t>
      </w:r>
      <w:r>
        <w:rPr>
          <w:rFonts w:ascii="Verdana" w:hAnsi="Verdana" w:cs="Verdana"/>
        </w:rPr>
        <w:tab/>
      </w:r>
      <w:r>
        <w:t>/ТЕЛЬНЫЙ/</w:t>
      </w:r>
    </w:p>
    <w:p w:rsidR="0089051D" w:rsidRDefault="0089051D">
      <w:pPr>
        <w:shd w:val="clear" w:color="auto" w:fill="FFFFFF"/>
        <w:spacing w:before="250"/>
      </w:pPr>
      <w:r>
        <w:t>Верно: Врио нач. 5 отдела майор Цукарев /Цукарев/</w:t>
      </w:r>
    </w:p>
    <w:p w:rsidR="0089051D" w:rsidRDefault="0089051D">
      <w:pPr>
        <w:shd w:val="clear" w:color="auto" w:fill="FFFFFF"/>
        <w:spacing w:before="250"/>
        <w:ind w:left="1421"/>
        <w:rPr>
          <w:i/>
          <w:iCs/>
        </w:rPr>
      </w:pPr>
      <w:r>
        <w:rPr>
          <w:i/>
          <w:iCs/>
        </w:rPr>
        <w:t xml:space="preserve">ЦДАГО Украгни. - Ф. 62. - </w:t>
      </w:r>
      <w:r>
        <w:rPr>
          <w:i/>
          <w:iCs/>
          <w:lang w:val="en-US"/>
        </w:rPr>
        <w:t>On</w:t>
      </w:r>
      <w:r>
        <w:rPr>
          <w:i/>
          <w:iCs/>
        </w:rPr>
        <w:t>. 8. - Спр. 57. - Арк. 34-36.</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4"/>
        <w:jc w:val="both"/>
        <w:rPr>
          <w:b/>
          <w:bCs/>
        </w:rPr>
      </w:pPr>
      <w:r>
        <w:rPr>
          <w:b/>
          <w:bCs/>
        </w:rPr>
        <w:t>32. УКАЗАНИЕ ЗАМЕСТИТЕЛЯ ПРЕДСЕДАТЕЛЯ ГКО В. МО-ЛОТОВА РУКОВОДИТЕЛЯМ ПАРТИЙНЫХ, СОВЕТСКИХ И ЗЕМЕЛЬНЫХ ОРГАНОВ РАЙОНОВ, ИЗ КОТОРЫХ ПРОИЗВОДИТСЯ ЭВАКУАЦИЯ ОБ УНИЧТОЖЕНИИ СЕЛЬСКОХОЗЯЙСТВЕННЫХ ОБЪЕКТОВ</w:t>
      </w:r>
    </w:p>
    <w:p w:rsidR="0089051D" w:rsidRDefault="0089051D">
      <w:pPr>
        <w:shd w:val="clear" w:color="auto" w:fill="FFFFFF"/>
        <w:spacing w:before="10"/>
        <w:ind w:left="2395" w:firstLine="2554"/>
      </w:pPr>
      <w:r>
        <w:rPr>
          <w:b/>
          <w:bCs/>
        </w:rPr>
        <w:t xml:space="preserve">22 июля 1941 </w:t>
      </w:r>
      <w:r>
        <w:t>г. СЕРИЯ Г два адреса</w:t>
      </w:r>
    </w:p>
    <w:p w:rsidR="0089051D" w:rsidRDefault="0089051D">
      <w:pPr>
        <w:shd w:val="clear" w:color="auto" w:fill="FFFFFF"/>
        <w:tabs>
          <w:tab w:val="left" w:pos="2218"/>
        </w:tabs>
        <w:spacing w:before="250"/>
      </w:pPr>
      <w:r>
        <w:t>Сер. Г МОСКВЫ</w:t>
      </w:r>
      <w:r>
        <w:rPr>
          <w:rFonts w:ascii="Verdana" w:hAnsi="Verdana" w:cs="Verdana"/>
        </w:rPr>
        <w:tab/>
      </w:r>
      <w:r>
        <w:t>КИЕВ ЦЕКАПАРТ копия СОВНАРКОМ</w:t>
      </w:r>
    </w:p>
    <w:p w:rsidR="0089051D" w:rsidRDefault="0089051D">
      <w:pPr>
        <w:shd w:val="clear" w:color="auto" w:fill="FFFFFF"/>
        <w:spacing w:before="250"/>
      </w:pPr>
      <w:r>
        <w:t>Сообщается постановление ГКО от 22 июля 1941 г.</w:t>
      </w:r>
    </w:p>
    <w:p w:rsidR="0089051D" w:rsidRDefault="0089051D">
      <w:pPr>
        <w:shd w:val="clear" w:color="auto" w:fill="FFFFFF"/>
        <w:spacing w:before="250"/>
        <w:ind w:firstLine="288"/>
        <w:jc w:val="both"/>
      </w:pPr>
      <w:r>
        <w:t>"Государственный Комитет Обороны обязывает руководителей партийных, советских и земельных органов районов, из которых производится эвакуация по решению Государственного Комитета Обороны или по приказу военного командования:</w:t>
      </w:r>
    </w:p>
    <w:p w:rsidR="0089051D" w:rsidRDefault="0089051D">
      <w:pPr>
        <w:shd w:val="clear" w:color="auto" w:fill="FFFFFF"/>
        <w:spacing w:before="10"/>
        <w:ind w:firstLine="298"/>
        <w:jc w:val="both"/>
        <w:sectPr w:rsidR="0089051D">
          <w:footnotePr>
            <w:pos w:val="beneathText"/>
          </w:footnotePr>
          <w:type w:val="continuous"/>
          <w:pgSz w:w="11905" w:h="16837"/>
          <w:pgMar w:top="850" w:right="2633" w:bottom="850" w:left="2906" w:header="708" w:footer="708" w:gutter="0"/>
          <w:cols w:space="720"/>
          <w:docGrid w:linePitch="360"/>
        </w:sectPr>
      </w:pPr>
      <w:r>
        <w:t>1. Уничтожать все посевы сахарной свёклы, кок-сагиза, льна-долгунца, конопли и других технических культур, произведённые колхозами, совхозами и другими государственными огранизациями, путём</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095" type="#_x0000_t202" style="position:absolute;margin-left:234.75pt;margin-top:.05pt;width:10pt;height:11.5pt;z-index:251586560;mso-wrap-distance-left:1.9pt;mso-wrap-distance-right:1.9pt;mso-position-horizontal-relative:margin" stroked="f">
            <v:fill color2="black"/>
            <v:textbox inset="0,0,0,0">
              <w:txbxContent>
                <w:p w:rsidR="0089051D" w:rsidRDefault="0089051D">
                  <w:pPr>
                    <w:shd w:val="clear" w:color="auto" w:fill="FFFFFF"/>
                  </w:pPr>
                  <w:r>
                    <w:t>82</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pPr>
      <w:r>
        <w:t>скашивания, скармливания и вытаптывания скотом и другими способами.</w:t>
      </w:r>
    </w:p>
    <w:p w:rsidR="0089051D" w:rsidRDefault="0089051D">
      <w:pPr>
        <w:shd w:val="clear" w:color="auto" w:fill="FFFFFF"/>
        <w:spacing w:before="10"/>
        <w:ind w:firstLine="288"/>
        <w:jc w:val="both"/>
      </w:pPr>
      <w:r>
        <w:t>2. Из общественных или государственных посевов зерновых культур и картофеля передать остающимся колхозникам по полтора-два гектара на хозяйство. Всю остальную часть посевов зерновых культур и картофеля уничтожать путём скашивания в зелёном виде на фураж для нужд Красной Армии, скармливания и вытаптывания скотом, сжигания и тому подобное".</w:t>
      </w:r>
    </w:p>
    <w:p w:rsidR="0089051D" w:rsidRDefault="0089051D">
      <w:pPr>
        <w:shd w:val="clear" w:color="auto" w:fill="FFFFFF"/>
        <w:spacing w:before="168"/>
      </w:pPr>
      <w:r>
        <w:t>№ ГКО 239.</w:t>
      </w:r>
    </w:p>
    <w:p w:rsidR="0089051D" w:rsidRDefault="0089051D">
      <w:pPr>
        <w:shd w:val="clear" w:color="auto" w:fill="FFFFFF"/>
        <w:spacing w:before="10"/>
      </w:pPr>
      <w:r>
        <w:t>ЗАМ. ПРЕДСЕДАТЕЛЯ ГОСУДАРСТВЕННОГО</w:t>
      </w:r>
    </w:p>
    <w:p w:rsidR="0089051D" w:rsidRDefault="0089051D">
      <w:pPr>
        <w:shd w:val="clear" w:color="auto" w:fill="FFFFFF"/>
        <w:tabs>
          <w:tab w:val="left" w:pos="4622"/>
        </w:tabs>
        <w:spacing w:before="10"/>
      </w:pPr>
      <w:r>
        <w:t>КОМИТЕТА ОБОРОНЫ</w:t>
      </w:r>
      <w:r>
        <w:rPr>
          <w:rFonts w:ascii="Verdana" w:hAnsi="Verdana" w:cs="Verdana"/>
        </w:rPr>
        <w:tab/>
      </w:r>
      <w:r>
        <w:t>-В.МОЛОТОВ</w:t>
      </w:r>
    </w:p>
    <w:p w:rsidR="0089051D" w:rsidRDefault="0089051D">
      <w:pPr>
        <w:shd w:val="clear" w:color="auto" w:fill="FFFFFF"/>
        <w:spacing w:before="168"/>
      </w:pPr>
      <w:r>
        <w:t>Верно:</w:t>
      </w:r>
    </w:p>
    <w:p w:rsidR="0089051D" w:rsidRDefault="0089051D">
      <w:pPr>
        <w:shd w:val="clear" w:color="auto" w:fill="FFFFFF"/>
        <w:spacing w:before="10"/>
      </w:pPr>
      <w:r>
        <w:t>Зав. Особым сектором</w:t>
      </w:r>
    </w:p>
    <w:p w:rsidR="0089051D" w:rsidRDefault="0089051D">
      <w:pPr>
        <w:shd w:val="clear" w:color="auto" w:fill="FFFFFF"/>
        <w:tabs>
          <w:tab w:val="left" w:pos="3946"/>
        </w:tabs>
        <w:spacing w:before="10"/>
      </w:pPr>
      <w:r>
        <w:t>Обкома КП(б)У</w:t>
      </w:r>
      <w:r>
        <w:rPr>
          <w:rFonts w:ascii="Verdana" w:hAnsi="Verdana" w:cs="Verdana"/>
        </w:rPr>
        <w:tab/>
      </w:r>
      <w:r>
        <w:t>(Подпись) ЛЫСЕНКО</w:t>
      </w:r>
    </w:p>
    <w:p w:rsidR="0089051D" w:rsidRDefault="0089051D">
      <w:pPr>
        <w:shd w:val="clear" w:color="auto" w:fill="FFFFFF"/>
        <w:spacing w:before="173"/>
        <w:jc w:val="right"/>
        <w:rPr>
          <w:i/>
          <w:iCs/>
        </w:rPr>
      </w:pPr>
      <w:r>
        <w:rPr>
          <w:i/>
          <w:iCs/>
        </w:rPr>
        <w:t xml:space="preserve">ЦДАГО Укртни. - Ф. 62. - </w:t>
      </w:r>
      <w:r>
        <w:rPr>
          <w:i/>
          <w:iCs/>
          <w:lang w:val="en-US"/>
        </w:rPr>
        <w:t>On</w:t>
      </w:r>
      <w:r>
        <w:rPr>
          <w:i/>
          <w:iCs/>
        </w:rPr>
        <w:t>. 8. - Спр. 57. - Арк. 1.</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168"/>
        <w:jc w:val="both"/>
        <w:rPr>
          <w:b/>
          <w:bCs/>
        </w:rPr>
      </w:pPr>
      <w:r>
        <w:rPr>
          <w:b/>
          <w:bCs/>
        </w:rPr>
        <w:t>33. ИЗ СВОДКИ ПОЛИЦИИ БЕЗОПАСНОСТИ И СД ГЕРМАНИИ О ПОЛОЖЕНИИ В ОККУПИРОВАННЫХ ОБЛАСТЯХ СССР</w:t>
      </w:r>
    </w:p>
    <w:p w:rsidR="0089051D" w:rsidRDefault="0089051D">
      <w:pPr>
        <w:shd w:val="clear" w:color="auto" w:fill="FFFFFF"/>
        <w:spacing w:before="5"/>
        <w:jc w:val="right"/>
        <w:rPr>
          <w:b/>
          <w:bCs/>
        </w:rPr>
      </w:pPr>
      <w:r>
        <w:rPr>
          <w:b/>
          <w:bCs/>
        </w:rPr>
        <w:t>17 апреля 1942 г.</w:t>
      </w:r>
    </w:p>
    <w:p w:rsidR="0089051D" w:rsidRDefault="0089051D">
      <w:pPr>
        <w:shd w:val="clear" w:color="auto" w:fill="FFFFFF"/>
        <w:spacing w:before="10"/>
      </w:pPr>
      <w:r>
        <w:t>Шеф полиции безопасности и СД</w:t>
      </w:r>
    </w:p>
    <w:p w:rsidR="0089051D" w:rsidRDefault="0089051D">
      <w:pPr>
        <w:shd w:val="clear" w:color="auto" w:fill="FFFFFF"/>
        <w:spacing w:before="10"/>
      </w:pPr>
      <w:r>
        <w:t xml:space="preserve">- </w:t>
      </w:r>
      <w:r>
        <w:rPr>
          <w:lang w:val="en-US"/>
        </w:rPr>
        <w:t>IV</w:t>
      </w:r>
      <w:r>
        <w:t xml:space="preserve"> А 1 - 1 В/41 Декретное] д[ело] Р[ейха]</w:t>
      </w:r>
    </w:p>
    <w:p w:rsidR="0089051D" w:rsidRDefault="0089051D">
      <w:pPr>
        <w:shd w:val="clear" w:color="auto" w:fill="FFFFFF"/>
        <w:spacing w:before="10"/>
        <w:ind w:left="3456"/>
        <w:jc w:val="right"/>
      </w:pPr>
      <w:r>
        <w:t>Берлин, 17 апреля 1942 г. Печать: Секретное дело Рейха</w:t>
      </w:r>
    </w:p>
    <w:p w:rsidR="0089051D" w:rsidRDefault="0089051D">
      <w:pPr>
        <w:shd w:val="clear" w:color="auto" w:fill="FFFFFF"/>
        <w:spacing w:before="250"/>
        <w:ind w:left="1574"/>
      </w:pPr>
      <w:r>
        <w:t>75 экземпляров 51-й экземпляр Сообщение о событиях в СССР № 193</w:t>
      </w:r>
    </w:p>
    <w:p w:rsidR="0089051D" w:rsidRDefault="0089051D">
      <w:pPr>
        <w:shd w:val="clear" w:color="auto" w:fill="FFFFFF"/>
        <w:spacing w:before="490"/>
        <w:ind w:firstLine="293"/>
        <w:jc w:val="both"/>
        <w:sectPr w:rsidR="0089051D">
          <w:footnotePr>
            <w:pos w:val="beneathText"/>
          </w:footnotePr>
          <w:type w:val="continuous"/>
          <w:pgSz w:w="11905" w:h="16837"/>
          <w:pgMar w:top="850" w:right="2926" w:bottom="850" w:left="2623" w:header="708" w:footer="708" w:gutter="0"/>
          <w:cols w:space="720"/>
          <w:docGrid w:linePitch="360"/>
        </w:sectPr>
      </w:pPr>
      <w:r>
        <w:t>Командующий полиции безопасности и СД в Киеве арестовал в период с 30.03 до 02.04.1942 г. всего 19 коммунистических функционеров, агентов НКВД и членов партизанских отрядов. В частности, они были обвинены или обличены в том, что перед отходом красных принимали участие в эвакуации фабричного оборудования, отдали распоряжения о взрыве колбасной фабрики, приводили в негодность сель-</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096" type="#_x0000_t202" style="position:absolute;margin-left:-87.3pt;margin-top:.3pt;width:9pt;height:10.5pt;z-index:25158758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83</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скохозяйственные машины и тракторы, уничтожали запасы зерна в колхозе Ламбертовое. У многих этих людей было найдено оружие. [...] Среди арестованных был, среди прочих, политрук, который принял участие во многих подрывах; далее - участник партизанского отряда водопроводной станции Киева; бывший член специального отдела бывшего ЧК; руководитель профсоюза водонапорной станции, который одновременно был агентом НКВД и членом обкома компартии; китаец, с 1917 г. принимавший участие в партизанском движении, и в 1936 году ставший сотрудником НКВД; руководитель 2-го отдела водопроводной станции, который получил от партийного комитета задание исполнять нелегальную работу в немецком тылу; партийный секретарь; второй секретарь партбюро и усердный агитатор; четыре агента НКВД, совместно выдавшие НКВД более 60 лиц; и [один] партизан, дома у которого был найден порох в большом количестве.</w:t>
      </w:r>
    </w:p>
    <w:p w:rsidR="0089051D" w:rsidRDefault="0089051D">
      <w:pPr>
        <w:shd w:val="clear" w:color="auto" w:fill="FFFFFF"/>
        <w:spacing w:before="250"/>
        <w:jc w:val="right"/>
        <w:rPr>
          <w:i/>
          <w:iCs/>
          <w:lang w:val="en-US"/>
        </w:rPr>
      </w:pPr>
      <w:r>
        <w:rPr>
          <w:i/>
          <w:iCs/>
          <w:lang w:val="de-DE"/>
        </w:rPr>
        <w:t xml:space="preserve">Bundesarchiv, Berlin </w:t>
      </w:r>
      <w:r>
        <w:rPr>
          <w:i/>
          <w:iCs/>
          <w:lang w:val="en-US"/>
        </w:rPr>
        <w:t>(</w:t>
      </w:r>
      <w:r>
        <w:rPr>
          <w:i/>
          <w:iCs/>
        </w:rPr>
        <w:t>далее</w:t>
      </w:r>
      <w:r>
        <w:rPr>
          <w:i/>
          <w:iCs/>
          <w:lang w:val="en-US"/>
        </w:rPr>
        <w:t xml:space="preserve"> - BAB). R58/221, Bl. 349.</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jc w:val="both"/>
        <w:rPr>
          <w:b/>
          <w:bCs/>
        </w:rPr>
      </w:pPr>
      <w:r>
        <w:rPr>
          <w:b/>
          <w:bCs/>
        </w:rPr>
        <w:t>34. ИЗ СПРАВКИ БЫВШЕГО НАЧАЛЬНИКА ИНЖЕНЕРНОЙ СЛУЖБЫ ШТАБА ОБОРОНЫ Г. КИЕВА МАЙОРА М. ЧУКАРЕ-ВА ОБ ИНЖЕНЕРНОМ ОБЕСПЕЧЕНИЕ ОБОРОНЫ КИЕВА В 1941 Г.</w:t>
      </w:r>
    </w:p>
    <w:p w:rsidR="0089051D" w:rsidRDefault="0089051D">
      <w:pPr>
        <w:shd w:val="clear" w:color="auto" w:fill="FFFFFF"/>
        <w:spacing w:before="10"/>
        <w:ind w:firstLine="4771"/>
      </w:pPr>
      <w:r>
        <w:t xml:space="preserve">Август </w:t>
      </w:r>
      <w:r>
        <w:rPr>
          <w:b/>
          <w:bCs/>
        </w:rPr>
        <w:t xml:space="preserve">1942 г. </w:t>
      </w:r>
      <w:r>
        <w:t>"Инженерное обеспечение обороны Киева в 1941 г.",</w:t>
      </w:r>
    </w:p>
    <w:p w:rsidR="0089051D" w:rsidRDefault="0089051D">
      <w:pPr>
        <w:shd w:val="clear" w:color="auto" w:fill="FFFFFF"/>
        <w:spacing w:before="250"/>
      </w:pPr>
      <w:r>
        <w:t>Июль-август 1942 г.</w:t>
      </w:r>
    </w:p>
    <w:p w:rsidR="0089051D" w:rsidRDefault="0089051D">
      <w:pPr>
        <w:shd w:val="clear" w:color="auto" w:fill="FFFFFF"/>
        <w:spacing w:before="250"/>
      </w:pPr>
      <w:r>
        <w:t>(Подпись неразб.)</w:t>
      </w:r>
    </w:p>
    <w:p w:rsidR="0089051D" w:rsidRDefault="0089051D">
      <w:pPr>
        <w:shd w:val="clear" w:color="auto" w:fill="FFFFFF"/>
        <w:spacing w:before="254"/>
      </w:pPr>
      <w:r>
        <w:t>[...]</w:t>
      </w:r>
    </w:p>
    <w:p w:rsidR="0089051D" w:rsidRDefault="0089051D">
      <w:pPr>
        <w:shd w:val="clear" w:color="auto" w:fill="FFFFFF"/>
        <w:spacing w:before="245"/>
        <w:ind w:firstLine="293"/>
        <w:jc w:val="both"/>
        <w:sectPr w:rsidR="0089051D">
          <w:footnotePr>
            <w:pos w:val="beneathText"/>
          </w:footnotePr>
          <w:type w:val="continuous"/>
          <w:pgSz w:w="11905" w:h="16837"/>
          <w:pgMar w:top="850" w:right="2643" w:bottom="850" w:left="2906" w:header="708" w:footer="708" w:gutter="0"/>
          <w:cols w:space="720"/>
          <w:docGrid w:linePitch="360"/>
        </w:sectPr>
      </w:pPr>
      <w:r>
        <w:t>На инженерный отдел штаба обороны города инженерным отделом 37 армии была возложена задача на минирование важнейших объектов города, могущих быть использованных противником в своих целях. Эта работа была выполнена в масштабах, позволяющих обстановке того времени. Сотни мин взрывалось с приходом частей немецкой армии в город Киев. Стены и целые здания обрушивались на головы немецко-фашистских захватчиков. 18 сентября были взорваны мосты через р. Днепр. В 14.40 того же числа был взорван последний цепной мост</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097" type="#_x0000_t202" style="position:absolute;margin-left:234.75pt;margin-top:.05pt;width:10pt;height:11.5pt;z-index:251588608;mso-wrap-distance-left:1.9pt;mso-wrap-distance-right:1.9pt;mso-position-horizontal-relative:margin" stroked="f">
            <v:fill color2="black"/>
            <v:textbox inset="0,0,0,0">
              <w:txbxContent>
                <w:p w:rsidR="0089051D" w:rsidRDefault="0089051D">
                  <w:pPr>
                    <w:shd w:val="clear" w:color="auto" w:fill="FFFFFF"/>
                  </w:pPr>
                  <w:r>
                    <w:t>84</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pPr>
      <w:r>
        <w:t>"Евгений Бош". Этим была отрезана возможность продвижения войск противника на восток через Киев. В течение длительного времени немцы вынуждены были искать пути отхода через р. Днепр, что растягивало его коммуникации.</w:t>
      </w:r>
    </w:p>
    <w:p w:rsidR="0089051D" w:rsidRDefault="0089051D">
      <w:pPr>
        <w:shd w:val="clear" w:color="auto" w:fill="FFFFFF"/>
        <w:spacing w:before="490"/>
        <w:jc w:val="right"/>
        <w:rPr>
          <w:i/>
          <w:iCs/>
        </w:rPr>
      </w:pPr>
      <w:r>
        <w:rPr>
          <w:i/>
          <w:iCs/>
        </w:rPr>
        <w:t xml:space="preserve">ЦДАГО Украгни. - Ф. 166. - </w:t>
      </w:r>
      <w:r>
        <w:rPr>
          <w:i/>
          <w:iCs/>
          <w:lang w:val="en-US"/>
        </w:rPr>
        <w:t>On</w:t>
      </w:r>
      <w:r>
        <w:rPr>
          <w:i/>
          <w:iCs/>
        </w:rPr>
        <w:t>. 3. - Спр. 372. - Арк. 22.</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jc w:val="both"/>
        <w:rPr>
          <w:b/>
          <w:bCs/>
        </w:rPr>
      </w:pPr>
      <w:r>
        <w:rPr>
          <w:b/>
          <w:bCs/>
        </w:rPr>
        <w:t>35. ИЗ СВОДКИ ПОЛИЦИИ БЕЗОПАСНОСТИ И СД ГЕРМАНИИ О ПОЛОЖЕНИИ В ОККУПИРОВАННЫХ ОБЛАСТЯХ СССР</w:t>
      </w:r>
    </w:p>
    <w:p w:rsidR="0089051D" w:rsidRDefault="0089051D">
      <w:pPr>
        <w:shd w:val="clear" w:color="auto" w:fill="FFFFFF"/>
        <w:spacing w:before="5"/>
        <w:jc w:val="right"/>
        <w:rPr>
          <w:b/>
          <w:bCs/>
        </w:rPr>
      </w:pPr>
      <w:r>
        <w:rPr>
          <w:b/>
          <w:bCs/>
        </w:rPr>
        <w:t>25 сентября 1942 г.</w:t>
      </w:r>
    </w:p>
    <w:p w:rsidR="0089051D" w:rsidRDefault="0089051D">
      <w:pPr>
        <w:shd w:val="clear" w:color="auto" w:fill="FFFFFF"/>
        <w:spacing w:before="250"/>
      </w:pPr>
      <w:r>
        <w:t>Шеф полиции безопасности и СД     Берлин, 25 сентября 1942 г. - Штаб командования -</w:t>
      </w:r>
    </w:p>
    <w:p w:rsidR="0089051D" w:rsidRDefault="0089051D">
      <w:pPr>
        <w:shd w:val="clear" w:color="auto" w:fill="FFFFFF"/>
        <w:spacing w:before="250"/>
        <w:jc w:val="right"/>
      </w:pPr>
      <w:r>
        <w:t>Печать: Секретно!</w:t>
      </w:r>
    </w:p>
    <w:p w:rsidR="0089051D" w:rsidRDefault="0089051D">
      <w:pPr>
        <w:shd w:val="clear" w:color="auto" w:fill="FFFFFF"/>
        <w:spacing w:before="250"/>
      </w:pPr>
      <w:r>
        <w:t>Сообщения из оккупированных восточных областей, № 22</w:t>
      </w:r>
    </w:p>
    <w:p w:rsidR="0089051D" w:rsidRDefault="0089051D">
      <w:pPr>
        <w:shd w:val="clear" w:color="auto" w:fill="FFFFFF"/>
        <w:spacing w:before="730"/>
        <w:ind w:firstLine="293"/>
        <w:jc w:val="both"/>
      </w:pPr>
      <w:r>
        <w:t>Среди банд Украины наблюдается рассредоточение в небольшие и мелкие группы и поддержка банд советскими парашютистами и сбрасыванием материалов во всё большем объёме.</w:t>
      </w:r>
    </w:p>
    <w:p w:rsidR="0089051D" w:rsidRDefault="0089051D">
      <w:pPr>
        <w:shd w:val="clear" w:color="auto" w:fill="FFFFFF"/>
        <w:spacing w:before="10"/>
        <w:ind w:firstLine="288"/>
        <w:jc w:val="both"/>
      </w:pPr>
      <w:r>
        <w:t>Соответственно указаниям Советов деятельность банд направлена в основном в двух направлениях:</w:t>
      </w:r>
    </w:p>
    <w:p w:rsidR="0089051D" w:rsidRDefault="0089051D">
      <w:pPr>
        <w:shd w:val="clear" w:color="auto" w:fill="FFFFFF"/>
        <w:tabs>
          <w:tab w:val="left" w:pos="485"/>
        </w:tabs>
        <w:spacing w:before="10"/>
        <w:ind w:firstLine="288"/>
        <w:jc w:val="both"/>
      </w:pPr>
      <w:r>
        <w:t>1.</w:t>
      </w:r>
      <w:r>
        <w:tab/>
        <w:t>Уничтожение урожая, разрушение запасов и посевного материа</w:t>
      </w:r>
      <w:r>
        <w:br/>
        <w:t>ла, хлебоуборочных и других машин, важных для пропитания.</w:t>
      </w:r>
    </w:p>
    <w:p w:rsidR="0089051D" w:rsidRDefault="0089051D">
      <w:pPr>
        <w:shd w:val="clear" w:color="auto" w:fill="FFFFFF"/>
        <w:tabs>
          <w:tab w:val="left" w:pos="197"/>
        </w:tabs>
        <w:spacing w:before="10"/>
      </w:pPr>
      <w:r>
        <w:t>2.</w:t>
      </w:r>
      <w:r>
        <w:tab/>
        <w:t>Акты саботажа на коммуникациях.</w:t>
      </w:r>
    </w:p>
    <w:p w:rsidR="0089051D" w:rsidRDefault="0089051D">
      <w:pPr>
        <w:shd w:val="clear" w:color="auto" w:fill="FFFFFF"/>
        <w:spacing w:before="10"/>
        <w:ind w:firstLine="288"/>
        <w:jc w:val="both"/>
      </w:pPr>
      <w:r>
        <w:t>В одной только зоне ответственности "Ровно"* в течение нескольких дней поджогами было уничтожено свыше 1 тыс. центнеров зерна. Сельскохозяйственные машины с помощью удаления важных деталей выведены из строя. Непрерывно происходят нападения на лесничества, украинских бургомистров, немецких служащих полиции и Вермахта и других представителей немецких учреждений.</w:t>
      </w:r>
    </w:p>
    <w:p w:rsidR="0089051D" w:rsidRDefault="0089051D">
      <w:pPr>
        <w:shd w:val="clear" w:color="auto" w:fill="FFFFFF"/>
        <w:spacing w:before="10"/>
        <w:ind w:firstLine="293"/>
        <w:jc w:val="both"/>
        <w:sectPr w:rsidR="0089051D">
          <w:footnotePr>
            <w:pos w:val="beneathText"/>
          </w:footnotePr>
          <w:type w:val="continuous"/>
          <w:pgSz w:w="11905" w:h="16837"/>
          <w:pgMar w:top="850" w:right="2926" w:bottom="850" w:left="2623" w:header="708" w:footer="708" w:gutter="0"/>
          <w:cols w:space="720"/>
          <w:docGrid w:linePitch="360"/>
        </w:sectPr>
      </w:pPr>
      <w:r>
        <w:t>Банды тактически хорошо руководимы. При централизованных мероприятиях по борьбе с бандами или значительном применении по-</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098" type="#_x0000_t202" style="position:absolute;margin-left:-87.3pt;margin-top:.3pt;width:9pt;height:10.5pt;z-index:25158963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85</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лицейских сил они разделяются в маленькие, для того, чтобы сделать невозможным преследование, разделить посланные за ними силы и поодиночке их уничтожить.</w:t>
      </w:r>
    </w:p>
    <w:p w:rsidR="0089051D" w:rsidRDefault="0089051D">
      <w:pPr>
        <w:shd w:val="clear" w:color="auto" w:fill="FFFFFF"/>
        <w:spacing w:before="10"/>
      </w:pPr>
      <w:r>
        <w:t>Борьба с бандами происходит сейчас с привлечением всех сил.</w:t>
      </w:r>
    </w:p>
    <w:p w:rsidR="0089051D" w:rsidRDefault="0089051D">
      <w:pPr>
        <w:shd w:val="clear" w:color="auto" w:fill="FFFFFF"/>
        <w:spacing w:before="648"/>
        <w:ind w:left="4032"/>
        <w:jc w:val="right"/>
        <w:rPr>
          <w:i/>
          <w:iCs/>
        </w:rPr>
      </w:pPr>
      <w:r>
        <w:rPr>
          <w:i/>
          <w:iCs/>
          <w:lang w:val="en-US"/>
        </w:rPr>
        <w:t>BAB</w:t>
      </w:r>
      <w:r>
        <w:rPr>
          <w:i/>
          <w:iCs/>
        </w:rPr>
        <w:t xml:space="preserve">. </w:t>
      </w:r>
      <w:r>
        <w:rPr>
          <w:i/>
          <w:iCs/>
          <w:lang w:val="en-US"/>
        </w:rPr>
        <w:t>R</w:t>
      </w:r>
      <w:r>
        <w:rPr>
          <w:i/>
          <w:iCs/>
        </w:rPr>
        <w:t>58/222, В1. 99-100. Копия. Машинопись.</w:t>
      </w:r>
    </w:p>
    <w:p w:rsidR="0089051D" w:rsidRDefault="0089051D">
      <w:pPr>
        <w:shd w:val="clear" w:color="auto" w:fill="FFFFFF"/>
        <w:spacing w:before="250"/>
        <w:ind w:firstLine="307"/>
        <w:jc w:val="both"/>
        <w:rPr>
          <w:i/>
          <w:iCs/>
        </w:rPr>
      </w:pPr>
      <w:r>
        <w:rPr>
          <w:i/>
          <w:iCs/>
        </w:rPr>
        <w:t>* Здесь и далее в сообщениях из зон ответственности полиции "Житомир "или "Ровно ", а также в донесениях из генеральных комиссариатов "Житомир"и "Волынь-Подолье"описывается ситуация не только на соответствующих территориях Украины, но также и положение в Южных районах БССР, которые, согласно нацистскому административному делению оккупированной территории СССР, входили в состав Рейхскомиссариата Украина.</w:t>
      </w:r>
    </w:p>
    <w:p w:rsidR="0089051D" w:rsidRDefault="0089051D">
      <w:pPr>
        <w:shd w:val="clear" w:color="auto" w:fill="FFFFFF"/>
        <w:spacing w:before="206"/>
        <w:jc w:val="both"/>
        <w:rPr>
          <w:b/>
          <w:bCs/>
        </w:rPr>
      </w:pPr>
      <w:r>
        <w:rPr>
          <w:b/>
          <w:bCs/>
        </w:rPr>
        <w:t>35-а. ИЗ СВОДКИ ПОЛИЦИИ БЕЗОПАСНОСТИ И СД ГЕРМАНИИ ИЗ ОККУПИРОВАННЫХ ОБЛАСТЕЙ СССР</w:t>
      </w:r>
    </w:p>
    <w:p w:rsidR="0089051D" w:rsidRDefault="0089051D">
      <w:pPr>
        <w:shd w:val="clear" w:color="auto" w:fill="FFFFFF"/>
        <w:jc w:val="right"/>
        <w:rPr>
          <w:b/>
          <w:bCs/>
        </w:rPr>
      </w:pPr>
      <w:r>
        <w:rPr>
          <w:b/>
          <w:bCs/>
        </w:rPr>
        <w:t>9 октября 1942 г.</w:t>
      </w:r>
    </w:p>
    <w:p w:rsidR="0089051D" w:rsidRDefault="0089051D">
      <w:pPr>
        <w:shd w:val="clear" w:color="auto" w:fill="FFFFFF"/>
        <w:spacing w:before="240"/>
      </w:pPr>
      <w:r>
        <w:t>Начальник полиции</w:t>
      </w:r>
    </w:p>
    <w:p w:rsidR="0089051D" w:rsidRDefault="0089051D">
      <w:pPr>
        <w:shd w:val="clear" w:color="auto" w:fill="FFFFFF"/>
        <w:spacing w:before="5"/>
      </w:pPr>
      <w:r>
        <w:t>Безопасности и службы безопасности</w:t>
      </w:r>
    </w:p>
    <w:p w:rsidR="0089051D" w:rsidRDefault="0089051D">
      <w:pPr>
        <w:shd w:val="clear" w:color="auto" w:fill="FFFFFF"/>
      </w:pPr>
      <w:r>
        <w:t>- Штаб командования -</w:t>
      </w:r>
    </w:p>
    <w:p w:rsidR="0089051D" w:rsidRDefault="0089051D">
      <w:pPr>
        <w:shd w:val="clear" w:color="auto" w:fill="FFFFFF"/>
        <w:spacing w:before="5"/>
        <w:ind w:left="3610"/>
      </w:pPr>
      <w:r>
        <w:t>г. Берлин, 9 октября 1942 г.</w:t>
      </w:r>
    </w:p>
    <w:p w:rsidR="0089051D" w:rsidRDefault="0089051D">
      <w:pPr>
        <w:shd w:val="clear" w:color="auto" w:fill="FFFFFF"/>
        <w:spacing w:before="240"/>
        <w:jc w:val="right"/>
      </w:pPr>
      <w:r>
        <w:t>ПечаткСекретно!</w:t>
      </w:r>
    </w:p>
    <w:p w:rsidR="0089051D" w:rsidRDefault="0089051D">
      <w:pPr>
        <w:shd w:val="clear" w:color="auto" w:fill="FFFFFF"/>
        <w:spacing w:before="235"/>
      </w:pPr>
      <w:r>
        <w:t>Сообщения из оккупированных восточных областей № 24</w:t>
      </w:r>
    </w:p>
    <w:p w:rsidR="0089051D" w:rsidRDefault="0089051D">
      <w:pPr>
        <w:shd w:val="clear" w:color="auto" w:fill="FFFFFF"/>
        <w:spacing w:before="470"/>
      </w:pPr>
      <w:r>
        <w:t>Деятельность банд</w:t>
      </w:r>
    </w:p>
    <w:p w:rsidR="0089051D" w:rsidRDefault="0089051D">
      <w:pPr>
        <w:shd w:val="clear" w:color="auto" w:fill="FFFFFF"/>
        <w:spacing w:before="240"/>
        <w:ind w:firstLine="293"/>
        <w:jc w:val="both"/>
      </w:pPr>
      <w:r>
        <w:t>По-прежнему во всех районах оккупированных восточных областей активность банд не снижается.</w:t>
      </w:r>
    </w:p>
    <w:p w:rsidR="0089051D" w:rsidRDefault="0089051D">
      <w:pPr>
        <w:shd w:val="clear" w:color="auto" w:fill="FFFFFF"/>
        <w:ind w:firstLine="288"/>
        <w:jc w:val="both"/>
        <w:sectPr w:rsidR="0089051D">
          <w:footnotePr>
            <w:pos w:val="beneathText"/>
          </w:footnotePr>
          <w:type w:val="continuous"/>
          <w:pgSz w:w="11905" w:h="16837"/>
          <w:pgMar w:top="850" w:right="2643" w:bottom="850" w:left="2901" w:header="708" w:footer="708" w:gutter="0"/>
          <w:cols w:space="720"/>
          <w:docGrid w:linePitch="360"/>
        </w:sectPr>
      </w:pPr>
      <w:r>
        <w:t>Только в одном Ровенском округе полиции в течение одной недели зарегистрировано 120 случаев появления банд. В 95 случаях имели место налёты на экономии, населённые пункты, дворы, управления бургомистров, причём в большинстве случаев поджигались сараи с</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099" type="#_x0000_t202" style="position:absolute;margin-left:234.75pt;margin-top:.05pt;width:10pt;height:11.5pt;z-index:251590656;mso-wrap-distance-left:1.9pt;mso-wrap-distance-right:1.9pt;mso-position-horizontal-relative:margin" stroked="f">
            <v:fill color2="black"/>
            <v:textbox inset="0,0,0,0">
              <w:txbxContent>
                <w:p w:rsidR="0089051D" w:rsidRDefault="0089051D">
                  <w:pPr>
                    <w:shd w:val="clear" w:color="auto" w:fill="FFFFFF"/>
                  </w:pPr>
                  <w:r>
                    <w:t>86</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pPr>
      <w:r>
        <w:t>хлебом, отдельные запасы хлеба, стога с сеном и соломой, а также сельскохозяйственные машины и инвентарь. В некоторых случаях зерно обливалось керосином, вследствие чего оно делалось непригодным для употребления. Скот, который нельзя было с собой увести, убивался. Кроме того, пожаром уничтожен 21 жилой дом в различных районах, а также 1 мост, 2 молочных [производства]. Имел также место случай, когда автомашина, нагруженная смолой, была обстреляна из пулемётов, вследствие чего полностью сгорела. Другая грузовая машина также подверглась нападению и была ограблена. В 16 случаях имели место налёты, при чём забирались лошади с повозками, скот и разная птица, продовольствие, одежда и деньги.</w:t>
      </w:r>
    </w:p>
    <w:p w:rsidR="0089051D" w:rsidRDefault="0089051D">
      <w:pPr>
        <w:shd w:val="clear" w:color="auto" w:fill="FFFFFF"/>
        <w:spacing w:before="5"/>
        <w:ind w:firstLine="293"/>
        <w:jc w:val="both"/>
      </w:pPr>
      <w:r>
        <w:t>В двух случаях полицейским патрулям бандиты навязали перестрелку. Во время нападения убито 7 гражданских лиц. В операциях по борьбе с бандитами убито 158 бандитов. Значительное количество их ранено. Задержано 37 чел. за связь с бандитами. Собственные потери:</w:t>
      </w:r>
    </w:p>
    <w:p w:rsidR="0089051D" w:rsidRDefault="0089051D">
      <w:pPr>
        <w:shd w:val="clear" w:color="auto" w:fill="FFFFFF"/>
        <w:tabs>
          <w:tab w:val="left" w:pos="158"/>
        </w:tabs>
        <w:spacing w:before="5"/>
        <w:jc w:val="both"/>
      </w:pPr>
      <w:r>
        <w:t>2</w:t>
      </w:r>
      <w:r>
        <w:tab/>
        <w:t>зондерфюрера, 3 служащих из полиции, 2 полицейских из вспомога</w:t>
      </w:r>
      <w:r>
        <w:br/>
        <w:t>тельной полиции и 1 украинский лесник - убитыми. Ранеными: 1 слу</w:t>
      </w:r>
      <w:r>
        <w:br/>
        <w:t>жащий из полиции и 3 полицейских из вспомогательной полиции. По</w:t>
      </w:r>
      <w:r>
        <w:br/>
        <w:t>лиция безопасности, применяя предупредительные меры, сожгла 3 де</w:t>
      </w:r>
      <w:r>
        <w:br/>
        <w:t>ревни и 3 усадьбы лиц, заподозренных в помощи бандитам, а также</w:t>
      </w:r>
      <w:r>
        <w:br/>
        <w:t>членов семей бандитов.</w:t>
      </w:r>
    </w:p>
    <w:p w:rsidR="0089051D" w:rsidRDefault="0089051D">
      <w:pPr>
        <w:shd w:val="clear" w:color="auto" w:fill="FFFFFF"/>
        <w:spacing w:before="5"/>
        <w:ind w:firstLine="288"/>
        <w:jc w:val="both"/>
      </w:pPr>
      <w:r>
        <w:t>Почти в таком же положении находятся дела в Житомирском округе полиции, где - также в течение недели, имели место 126 случаев появления банд. В 21 случае были произведены нападения на железные дороги, в том числе совершено 13 взрывов мин под товарными поездами и поездами, шедшими порожняком. Бандиты сожгли 3 амбара с хлебом, 10 стогов хлеба, 1 мельницу, 1 маслобойный завод, кроме того,</w:t>
      </w:r>
    </w:p>
    <w:p w:rsidR="0089051D" w:rsidRDefault="0089051D">
      <w:pPr>
        <w:numPr>
          <w:ilvl w:val="0"/>
          <w:numId w:val="43"/>
        </w:numPr>
        <w:shd w:val="clear" w:color="auto" w:fill="FFFFFF"/>
        <w:tabs>
          <w:tab w:val="left" w:pos="0"/>
          <w:tab w:val="left" w:pos="158"/>
        </w:tabs>
        <w:spacing w:before="5"/>
        <w:jc w:val="both"/>
      </w:pPr>
      <w:r>
        <w:t>дома и 3 сарая. Разграблены и разрушены 1 колхоз, 1 маслозавод, 3 молочных [предприятия] и 2 управления бургомистров. В двух случаях возникли лесные пожары, при чём лес сгорел на площади в 150 га. Кроме того, было совершено 48 грабительских нападений на сёла, дворы и на отдельных лиц, причём бандиты забирали повозки, скот, продовольствие, одежду и деньги. Бандитским нападениям подвергались 30 полицейских патрулей, охраны мостов и железных дорог, а также посты украинских полицейских, при чём, как правило, завязывались перестрелки. При нападениях было убито 5 украинских полицейских, 1 бургомистр, 1 староста, 1 заготовитель молока и 4 служащих одного из районных управлений; бандиты утащили с собой 4 бургомистров и</w:t>
      </w:r>
    </w:p>
    <w:p w:rsidR="0089051D" w:rsidRDefault="0089051D">
      <w:pPr>
        <w:numPr>
          <w:ilvl w:val="0"/>
          <w:numId w:val="43"/>
        </w:numPr>
        <w:shd w:val="clear" w:color="auto" w:fill="FFFFFF"/>
        <w:tabs>
          <w:tab w:val="left" w:pos="0"/>
          <w:tab w:val="left" w:pos="158"/>
        </w:tabs>
        <w:spacing w:before="5"/>
        <w:jc w:val="both"/>
        <w:sectPr w:rsidR="0089051D">
          <w:footnotePr>
            <w:pos w:val="beneathText"/>
          </w:footnotePr>
          <w:type w:val="continuous"/>
          <w:pgSz w:w="11905" w:h="16837"/>
          <w:pgMar w:top="850" w:right="2926" w:bottom="850" w:left="2618" w:header="708" w:footer="708" w:gutter="0"/>
          <w:cols w:space="720"/>
          <w:docGrid w:linePitch="360"/>
        </w:sectPr>
      </w:pPr>
      <w:r>
        <w:t>украинских полицейских. В операциях по борьбе с бандами убито и ранено 40 бандитов. Арестовано 28 чел., содействоваших бандам в их</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00" type="#_x0000_t202" style="position:absolute;margin-left:-87.3pt;margin-top:.3pt;width:9pt;height:10.5pt;z-index:25159168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87</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работе. Собственные потери: 28 украинских полицейских и 3 украинца из гражданских лиц - убитыми; 2 немецких рабочих, 12 украинских полицейских и 2 гражданских лиц - ранеными. В 18 случаях в ночное время наблюдались советские самолёты, поддерживавшие связь с бандами.</w:t>
      </w:r>
    </w:p>
    <w:p w:rsidR="0089051D" w:rsidRDefault="0089051D">
      <w:pPr>
        <w:shd w:val="clear" w:color="auto" w:fill="FFFFFF"/>
        <w:ind w:firstLine="293"/>
        <w:jc w:val="both"/>
      </w:pPr>
      <w:r>
        <w:t>Необходимо обратить внимание на следующее обстоятельство: в течение июля, августа и сентября 1942 г. в Киеве произошло 6 убийств. Установлено, что злоумышленниками являются члены террористической банды, руководитель которой по всей вероятности имеет специальные политические цели. Пока что арестовано 48 чел. В это число входит 5 служащих украинской полиции в Киеве и 11 женщин. В целом банда насчитывает около 80 чел.</w:t>
      </w:r>
    </w:p>
    <w:p w:rsidR="0089051D" w:rsidRDefault="0089051D">
      <w:pPr>
        <w:shd w:val="clear" w:color="auto" w:fill="FFFFFF"/>
        <w:spacing w:before="413"/>
        <w:jc w:val="right"/>
        <w:rPr>
          <w:i/>
          <w:iCs/>
        </w:rPr>
      </w:pPr>
      <w:r>
        <w:rPr>
          <w:i/>
          <w:iCs/>
        </w:rPr>
        <w:t xml:space="preserve">ЦДАГО Украгни. - Ф. 65. - </w:t>
      </w:r>
      <w:r>
        <w:rPr>
          <w:i/>
          <w:iCs/>
          <w:lang w:val="en-US"/>
        </w:rPr>
        <w:t>On</w:t>
      </w:r>
      <w:r>
        <w:rPr>
          <w:i/>
          <w:iCs/>
        </w:rPr>
        <w:t xml:space="preserve">. </w:t>
      </w:r>
      <w:r>
        <w:t xml:space="preserve">1- </w:t>
      </w:r>
      <w:r>
        <w:rPr>
          <w:i/>
          <w:iCs/>
        </w:rPr>
        <w:t>Спр. 26. - Арк. 14-15.</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168"/>
        <w:ind w:firstLine="322"/>
        <w:jc w:val="both"/>
        <w:rPr>
          <w:i/>
          <w:iCs/>
        </w:rPr>
      </w:pPr>
      <w:r>
        <w:rPr>
          <w:i/>
          <w:iCs/>
        </w:rPr>
        <w:t>*В данном случае приведён служебный послевоенный перевод документа, поскольку в распоряжении составителей сборника не было немецкого оригинала.</w:t>
      </w:r>
    </w:p>
    <w:p w:rsidR="0089051D" w:rsidRDefault="0089051D">
      <w:pPr>
        <w:shd w:val="clear" w:color="auto" w:fill="FFFFFF"/>
        <w:spacing w:before="168"/>
        <w:jc w:val="both"/>
        <w:rPr>
          <w:b/>
          <w:bCs/>
        </w:rPr>
      </w:pPr>
      <w:r>
        <w:rPr>
          <w:b/>
          <w:bCs/>
        </w:rPr>
        <w:t>36. ИЗ ДОКЛАДА ГЕНЕРАЛЬНОГО КОМИССАРА ВОЛЫНИ-ПОДОЛЬЯ ШЁНЕ РЕЙХСКОМИССАРУ УКРАИНЫ Э. КОХУ О ПОЛОЖЕНИИ В СЕНТЯБРЕ-ОКТЯБРЕ 1942 Г.</w:t>
      </w:r>
    </w:p>
    <w:p w:rsidR="0089051D" w:rsidRDefault="0089051D">
      <w:pPr>
        <w:shd w:val="clear" w:color="auto" w:fill="FFFFFF"/>
        <w:spacing w:before="10"/>
        <w:jc w:val="right"/>
        <w:rPr>
          <w:b/>
          <w:bCs/>
        </w:rPr>
      </w:pPr>
      <w:r>
        <w:rPr>
          <w:b/>
          <w:bCs/>
        </w:rPr>
        <w:t>1 ноября 1942 г.</w:t>
      </w:r>
    </w:p>
    <w:p w:rsidR="0089051D" w:rsidRDefault="0089051D">
      <w:pPr>
        <w:shd w:val="clear" w:color="auto" w:fill="FFFFFF"/>
        <w:tabs>
          <w:tab w:val="left" w:pos="4306"/>
        </w:tabs>
        <w:spacing w:before="250"/>
      </w:pPr>
      <w:r>
        <w:t>Генеральный комиссар</w:t>
      </w:r>
      <w:r>
        <w:rPr>
          <w:rFonts w:ascii="Verdana" w:hAnsi="Verdana" w:cs="Verdana"/>
        </w:rPr>
        <w:tab/>
      </w:r>
      <w:r>
        <w:t>Луцк, 1 ноября 1942 г.</w:t>
      </w:r>
    </w:p>
    <w:p w:rsidR="0089051D" w:rsidRDefault="0089051D">
      <w:pPr>
        <w:shd w:val="clear" w:color="auto" w:fill="FFFFFF"/>
        <w:spacing w:before="10"/>
      </w:pPr>
      <w:r>
        <w:t>Волыни и Подолья</w:t>
      </w:r>
    </w:p>
    <w:p w:rsidR="0089051D" w:rsidRDefault="0089051D">
      <w:pPr>
        <w:shd w:val="clear" w:color="auto" w:fill="FFFFFF"/>
        <w:spacing w:before="19"/>
      </w:pPr>
      <w:r>
        <w:t>-Па-</w:t>
      </w:r>
    </w:p>
    <w:p w:rsidR="0089051D" w:rsidRDefault="0089051D">
      <w:pPr>
        <w:shd w:val="clear" w:color="auto" w:fill="FFFFFF"/>
        <w:jc w:val="center"/>
      </w:pPr>
      <w:r>
        <w:t>1. Общие политические вопросы</w:t>
      </w:r>
    </w:p>
    <w:p w:rsidR="0089051D" w:rsidRDefault="0089051D">
      <w:pPr>
        <w:shd w:val="clear" w:color="auto" w:fill="FFFFFF"/>
        <w:spacing w:before="168"/>
        <w:ind w:firstLine="283"/>
        <w:jc w:val="both"/>
        <w:sectPr w:rsidR="0089051D">
          <w:footnotePr>
            <w:pos w:val="beneathText"/>
          </w:footnotePr>
          <w:type w:val="continuous"/>
          <w:pgSz w:w="11905" w:h="16837"/>
          <w:pgMar w:top="850" w:right="2643" w:bottom="850" w:left="2896" w:header="708" w:footer="708" w:gutter="0"/>
          <w:cols w:space="720"/>
          <w:docGrid w:linePitch="360"/>
        </w:sectPr>
      </w:pPr>
      <w:r>
        <w:t>За отчётное время наступило значительное обострение политической ситуации, находящейся под сильным влиянием бандитских бесчинств. Шайки, которые хорошо оснащены и обладают превосходными разведданными, не только нападают на немцев из Рейха*, но и пытаются, согласно точно определённому плану, помешать мероприятиям гражданской администрации. Их деятельность систематически направлена против особо ценных объектов, на уничтожение и поджоги государственных имений, крестьянских хуторов, молокозаводов, складов зерна, амбаров и мостов, нападения на железные дороги, не-</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101" type="#_x0000_t202" style="position:absolute;margin-left:234.75pt;margin-top:.05pt;width:10pt;height:11.5pt;z-index:251592704;mso-wrap-distance-left:1.9pt;mso-wrap-distance-right:1.9pt;mso-position-horizontal-relative:margin" stroked="f">
            <v:fill color2="black"/>
            <v:textbox inset="0,0,0,0">
              <w:txbxContent>
                <w:p w:rsidR="0089051D" w:rsidRDefault="0089051D">
                  <w:pPr>
                    <w:shd w:val="clear" w:color="auto" w:fill="FFFFFF"/>
                  </w:pPr>
                  <w:r>
                    <w:t>88</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pPr>
      <w:r>
        <w:t>мецкие и местные караулы и другое. Всё, что работает в интересах немцев, уничтожается.</w:t>
      </w:r>
    </w:p>
    <w:p w:rsidR="0089051D" w:rsidRDefault="0089051D">
      <w:pPr>
        <w:shd w:val="clear" w:color="auto" w:fill="FFFFFF"/>
        <w:spacing w:before="408"/>
        <w:ind w:left="4032"/>
        <w:jc w:val="right"/>
        <w:rPr>
          <w:i/>
          <w:iCs/>
        </w:rPr>
      </w:pPr>
      <w:r>
        <w:rPr>
          <w:i/>
          <w:iCs/>
          <w:lang w:val="en-US"/>
        </w:rPr>
        <w:t>BAB</w:t>
      </w:r>
      <w:r>
        <w:rPr>
          <w:i/>
          <w:iCs/>
        </w:rPr>
        <w:t xml:space="preserve">. </w:t>
      </w:r>
      <w:r>
        <w:rPr>
          <w:i/>
          <w:iCs/>
          <w:lang w:val="en-US"/>
        </w:rPr>
        <w:t>R</w:t>
      </w:r>
      <w:r>
        <w:rPr>
          <w:i/>
          <w:iCs/>
        </w:rPr>
        <w:t>6/687, В1. 6. Оригинал. Машинопись.</w:t>
      </w:r>
    </w:p>
    <w:p w:rsidR="0089051D" w:rsidRDefault="0089051D">
      <w:pPr>
        <w:shd w:val="clear" w:color="auto" w:fill="FFFFFF"/>
        <w:spacing w:before="250"/>
        <w:ind w:firstLine="312"/>
        <w:jc w:val="both"/>
        <w:rPr>
          <w:i/>
          <w:iCs/>
        </w:rPr>
      </w:pPr>
      <w:r>
        <w:rPr>
          <w:i/>
          <w:iCs/>
        </w:rPr>
        <w:t>* Рейхсдойче - специальное определение для немцев, которые до 1939 года были гражданами Германии, в отличие от "фольксдойче " - немцев, граждан других стран, в том числе СССР.</w:t>
      </w:r>
    </w:p>
    <w:p w:rsidR="0089051D" w:rsidRDefault="0089051D">
      <w:pPr>
        <w:shd w:val="clear" w:color="auto" w:fill="FFFFFF"/>
        <w:spacing w:before="250"/>
        <w:jc w:val="both"/>
        <w:rPr>
          <w:b/>
          <w:bCs/>
        </w:rPr>
      </w:pPr>
      <w:r>
        <w:rPr>
          <w:b/>
          <w:bCs/>
        </w:rPr>
        <w:t>37. ОПЕРАТИВНЫЙ ОТЧЁТ КОМАНДОВАНИЯ ПАРТИЗАНСКОГО ОТРЯДА ИМ. ЩОРСА НАЧАЛЬНИКУ ШТАБА СОЕДИНЕНИЯ ОБЪЕДИНЁННЫХ ПАРТИЗАНСКИХ ОТРЯДОВ УКРАИНЫ ПОД КОМАНДОВАНИЕМ А. САБУРОВА И. БОРОДА-ЧЁВУ ЗА ПЕРИОД С 1 ПО 3 НОЯБРЯ 1942 Г.</w:t>
      </w:r>
    </w:p>
    <w:p w:rsidR="0089051D" w:rsidRDefault="0089051D">
      <w:pPr>
        <w:shd w:val="clear" w:color="auto" w:fill="FFFFFF"/>
        <w:spacing w:before="10"/>
        <w:jc w:val="right"/>
      </w:pPr>
      <w:r>
        <w:rPr>
          <w:b/>
          <w:bCs/>
        </w:rPr>
        <w:t xml:space="preserve">3 ноября 1942 </w:t>
      </w:r>
      <w:r>
        <w:t>г.</w:t>
      </w:r>
    </w:p>
    <w:p w:rsidR="0089051D" w:rsidRDefault="0089051D">
      <w:pPr>
        <w:shd w:val="clear" w:color="auto" w:fill="FFFFFF"/>
        <w:spacing w:before="10"/>
      </w:pPr>
      <w:r>
        <w:t>Штабу Группы объединенных п/о Украины</w:t>
      </w:r>
    </w:p>
    <w:p w:rsidR="0089051D" w:rsidRDefault="0089051D">
      <w:pPr>
        <w:shd w:val="clear" w:color="auto" w:fill="FFFFFF"/>
        <w:spacing w:before="10"/>
      </w:pPr>
      <w:r>
        <w:t>Донесение</w:t>
      </w:r>
    </w:p>
    <w:p w:rsidR="0089051D" w:rsidRDefault="0089051D">
      <w:pPr>
        <w:shd w:val="clear" w:color="auto" w:fill="FFFFFF"/>
        <w:spacing w:before="250"/>
        <w:ind w:firstLine="293"/>
        <w:jc w:val="both"/>
      </w:pPr>
      <w:r>
        <w:t>Настоящим доношу, что за период с 1-го по 3-е ноября 42 г. действием в рейде моим отрядом принесен ущерб немецким вооруженным силам:</w:t>
      </w:r>
    </w:p>
    <w:p w:rsidR="0089051D" w:rsidRDefault="0089051D">
      <w:pPr>
        <w:shd w:val="clear" w:color="auto" w:fill="FFFFFF"/>
        <w:spacing w:before="10"/>
        <w:ind w:firstLine="298"/>
        <w:jc w:val="both"/>
      </w:pPr>
      <w:r>
        <w:t>1. В с. Авдеевка - (неразб.): взорвано 9 тракторов, 3 автомашины, 10 отремонтированных разных (неразб.), склад с горючим, один склад с боеприпасами, 30 бочек бензина и керосина, взорван и сожжен дом, в котором засела полиция в с. Жукиева, уничтожена телефонная связь 1 км. между 2-х сел и райцентром Корюковка, сожжено 4 склада урожая /хлеба/, предназначенного для германских властей, убито полицейских - 3 человека.</w:t>
      </w:r>
    </w:p>
    <w:p w:rsidR="0089051D" w:rsidRDefault="0089051D">
      <w:pPr>
        <w:shd w:val="clear" w:color="auto" w:fill="FFFFFF"/>
        <w:tabs>
          <w:tab w:val="left" w:pos="4253"/>
        </w:tabs>
        <w:spacing w:before="250"/>
      </w:pPr>
      <w:r>
        <w:t>Командир п/о им. Щорса</w:t>
      </w:r>
      <w:r>
        <w:rPr>
          <w:rFonts w:ascii="Verdana" w:hAnsi="Verdana" w:cs="Verdana"/>
        </w:rPr>
        <w:tab/>
      </w:r>
      <w:r>
        <w:t>(Подпись) Таратута</w:t>
      </w:r>
    </w:p>
    <w:p w:rsidR="0089051D" w:rsidRDefault="0089051D">
      <w:pPr>
        <w:shd w:val="clear" w:color="auto" w:fill="FFFFFF"/>
        <w:tabs>
          <w:tab w:val="left" w:pos="4277"/>
        </w:tabs>
        <w:spacing w:before="10"/>
      </w:pPr>
      <w:r>
        <w:t>Начальник штаба п/о</w:t>
      </w:r>
      <w:r>
        <w:rPr>
          <w:rFonts w:ascii="Verdana" w:hAnsi="Verdana" w:cs="Verdana"/>
        </w:rPr>
        <w:tab/>
      </w:r>
      <w:r>
        <w:t>(Подпись) Зубок</w:t>
      </w:r>
    </w:p>
    <w:p w:rsidR="0089051D" w:rsidRDefault="0089051D">
      <w:pPr>
        <w:shd w:val="clear" w:color="auto" w:fill="FFFFFF"/>
        <w:spacing w:before="10"/>
      </w:pPr>
      <w:r>
        <w:t>03.11.42 г.</w:t>
      </w:r>
    </w:p>
    <w:p w:rsidR="0089051D" w:rsidRDefault="0089051D">
      <w:pPr>
        <w:shd w:val="clear" w:color="auto" w:fill="FFFFFF"/>
        <w:spacing w:before="250"/>
        <w:jc w:val="right"/>
        <w:rPr>
          <w:i/>
          <w:iCs/>
        </w:rPr>
      </w:pPr>
      <w:r>
        <w:rPr>
          <w:i/>
          <w:iCs/>
        </w:rPr>
        <w:t xml:space="preserve">ЦДАГО Украти. - Ф. 65. - </w:t>
      </w:r>
      <w:r>
        <w:rPr>
          <w:i/>
          <w:iCs/>
          <w:lang w:val="en-US"/>
        </w:rPr>
        <w:t>On</w:t>
      </w:r>
      <w:r>
        <w:rPr>
          <w:i/>
          <w:iCs/>
        </w:rPr>
        <w:t>. 1.- Спр. 26. - Арк. 11.</w:t>
      </w:r>
    </w:p>
    <w:p w:rsidR="0089051D" w:rsidRDefault="0089051D">
      <w:pPr>
        <w:shd w:val="clear" w:color="auto" w:fill="FFFFFF"/>
        <w:spacing w:before="10"/>
        <w:jc w:val="right"/>
        <w:rPr>
          <w:i/>
          <w:iCs/>
        </w:rPr>
        <w:sectPr w:rsidR="0089051D">
          <w:footnotePr>
            <w:pos w:val="beneathText"/>
          </w:footnotePr>
          <w:type w:val="continuous"/>
          <w:pgSz w:w="11905" w:h="16837"/>
          <w:pgMar w:top="850" w:right="2926" w:bottom="850" w:left="2618" w:header="708" w:footer="708" w:gutter="0"/>
          <w:cols w:space="720"/>
          <w:docGrid w:linePitch="360"/>
        </w:sectPr>
      </w:pPr>
      <w:r>
        <w:rPr>
          <w:i/>
          <w:iCs/>
        </w:rPr>
        <w:t>Оригинал. Рукопись.</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89051D">
      <w:pPr>
        <w:shd w:val="clear" w:color="auto" w:fill="FFFFFF"/>
        <w:tabs>
          <w:tab w:val="left" w:pos="1747"/>
        </w:tabs>
        <w:rPr>
          <w:i/>
          <w:iCs/>
          <w:sz w:val="18"/>
          <w:szCs w:val="18"/>
        </w:rPr>
      </w:pPr>
      <w:r>
        <w:rPr>
          <w:sz w:val="18"/>
          <w:szCs w:val="18"/>
        </w:rPr>
        <w:t>89</w:t>
      </w:r>
      <w:r>
        <w:rPr>
          <w:rFonts w:ascii="Verdana" w:hAnsi="Verdana" w:cs="Verdana"/>
          <w:sz w:val="18"/>
          <w:szCs w:val="18"/>
        </w:rPr>
        <w:tab/>
      </w:r>
      <w:r>
        <w:rPr>
          <w:i/>
          <w:iCs/>
          <w:sz w:val="18"/>
          <w:szCs w:val="18"/>
          <w:lang w:val="de-DE"/>
        </w:rPr>
        <w:t xml:space="preserve">KP </w:t>
      </w:r>
      <w:r>
        <w:rPr>
          <w:i/>
          <w:iCs/>
          <w:sz w:val="18"/>
          <w:szCs w:val="18"/>
        </w:rPr>
        <w:t>А СНЫЕ ПАРТИЗАНЫ УКРАИНЫ</w:t>
      </w:r>
    </w:p>
    <w:p w:rsidR="0089051D" w:rsidRDefault="0089051D">
      <w:pPr>
        <w:shd w:val="clear" w:color="auto" w:fill="FFFFFF"/>
        <w:spacing w:before="475"/>
        <w:jc w:val="both"/>
        <w:rPr>
          <w:b/>
          <w:bCs/>
        </w:rPr>
      </w:pPr>
      <w:r>
        <w:rPr>
          <w:b/>
          <w:bCs/>
        </w:rPr>
        <w:t>38. ОПЕРАТИВНЫЙ ОТЧЁТ КОМАНДОВАНИЯ 9 БАТАЛЬОНА СОЕДИНЕНИЯ ОБЪЕДИНЁННЫХ ПАРТИЗАНСКИХ ОТРЯДОВ УКРАИНЫ ПОД КОМАНДОВАНИЕМ А. САБУРОВА ЗА ПЕРИОД С 27 ОКТЯБРЯ ПО 6 НОЯБРЯ 1942 Г.</w:t>
      </w:r>
    </w:p>
    <w:p w:rsidR="0089051D" w:rsidRDefault="0089051D">
      <w:pPr>
        <w:shd w:val="clear" w:color="auto" w:fill="FFFFFF"/>
        <w:spacing w:before="10"/>
        <w:ind w:firstLine="1080"/>
      </w:pPr>
      <w:r>
        <w:rPr>
          <w:b/>
          <w:bCs/>
        </w:rPr>
        <w:t xml:space="preserve">Не ранее 6 ноября 1942 г. </w:t>
      </w:r>
      <w:r>
        <w:t>Сведения по 9 батальону в/ч № 4404 о боевой деятельности на марше за время с 27.10.42 - 06.11.42 г.</w:t>
      </w:r>
    </w:p>
    <w:p w:rsidR="0089051D" w:rsidRDefault="0089051D">
      <w:pPr>
        <w:shd w:val="clear" w:color="auto" w:fill="FFFFFF"/>
        <w:spacing w:before="168"/>
      </w:pPr>
      <w:r>
        <w:rPr>
          <w:lang w:val="en-US"/>
        </w:rPr>
        <w:t xml:space="preserve">I </w:t>
      </w:r>
      <w:r>
        <w:t>Уничтожена п[ротивни]ка</w:t>
      </w:r>
    </w:p>
    <w:p w:rsidR="0089051D" w:rsidRDefault="0089051D">
      <w:pPr>
        <w:spacing w:after="250"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571"/>
        <w:gridCol w:w="2467"/>
        <w:gridCol w:w="3385"/>
      </w:tblGrid>
      <w:tr w:rsidR="0089051D">
        <w:tc>
          <w:tcPr>
            <w:tcW w:w="57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w:t>
            </w:r>
          </w:p>
        </w:tc>
        <w:tc>
          <w:tcPr>
            <w:tcW w:w="246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Немцев и мадьяр</w:t>
            </w:r>
          </w:p>
        </w:tc>
        <w:tc>
          <w:tcPr>
            <w:tcW w:w="3385"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589"/>
              <w:rPr>
                <w:sz w:val="16"/>
                <w:szCs w:val="16"/>
              </w:rPr>
            </w:pPr>
            <w:r>
              <w:rPr>
                <w:sz w:val="16"/>
                <w:szCs w:val="16"/>
              </w:rPr>
              <w:t>7 ч.</w:t>
            </w:r>
          </w:p>
        </w:tc>
      </w:tr>
      <w:tr w:rsidR="0089051D">
        <w:tc>
          <w:tcPr>
            <w:tcW w:w="57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2</w:t>
            </w:r>
          </w:p>
        </w:tc>
        <w:tc>
          <w:tcPr>
            <w:tcW w:w="246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Полицейских</w:t>
            </w:r>
          </w:p>
        </w:tc>
        <w:tc>
          <w:tcPr>
            <w:tcW w:w="3385"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469"/>
              <w:rPr>
                <w:sz w:val="16"/>
                <w:szCs w:val="16"/>
              </w:rPr>
            </w:pPr>
            <w:r>
              <w:rPr>
                <w:sz w:val="16"/>
                <w:szCs w:val="16"/>
              </w:rPr>
              <w:t>51 чел.</w:t>
            </w:r>
          </w:p>
        </w:tc>
      </w:tr>
      <w:tr w:rsidR="0089051D">
        <w:tc>
          <w:tcPr>
            <w:tcW w:w="571"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3</w:t>
            </w:r>
          </w:p>
        </w:tc>
        <w:tc>
          <w:tcPr>
            <w:tcW w:w="2467"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Ранено</w:t>
            </w:r>
          </w:p>
        </w:tc>
        <w:tc>
          <w:tcPr>
            <w:tcW w:w="3385"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507"/>
              <w:rPr>
                <w:sz w:val="16"/>
                <w:szCs w:val="16"/>
              </w:rPr>
            </w:pPr>
            <w:r>
              <w:rPr>
                <w:sz w:val="16"/>
                <w:szCs w:val="16"/>
              </w:rPr>
              <w:t>47 чел.</w:t>
            </w:r>
          </w:p>
        </w:tc>
      </w:tr>
    </w:tbl>
    <w:p w:rsidR="0089051D" w:rsidRDefault="0089051D">
      <w:pPr>
        <w:shd w:val="clear" w:color="auto" w:fill="FFFFFF"/>
        <w:spacing w:before="307"/>
      </w:pPr>
      <w:r>
        <w:rPr>
          <w:lang w:val="en-US"/>
        </w:rPr>
        <w:t>II</w:t>
      </w:r>
      <w:r>
        <w:t xml:space="preserve"> Уничтожено материальная] часть п[ротивни]ка</w:t>
      </w:r>
    </w:p>
    <w:p w:rsidR="0089051D" w:rsidRDefault="0089051D">
      <w:pPr>
        <w:spacing w:after="230"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562"/>
        <w:gridCol w:w="2419"/>
        <w:gridCol w:w="3404"/>
      </w:tblGrid>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Грузовых автомашин</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61"/>
              <w:rPr>
                <w:sz w:val="16"/>
                <w:szCs w:val="16"/>
              </w:rPr>
            </w:pPr>
            <w:r>
              <w:rPr>
                <w:sz w:val="16"/>
                <w:szCs w:val="16"/>
              </w:rPr>
              <w:t>2</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2</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Тракторов</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51"/>
              <w:rPr>
                <w:sz w:val="16"/>
                <w:szCs w:val="16"/>
              </w:rPr>
            </w:pPr>
            <w:r>
              <w:rPr>
                <w:sz w:val="16"/>
                <w:szCs w:val="16"/>
              </w:rPr>
              <w:t>10</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3</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Комбайнов</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94"/>
              <w:rPr>
                <w:sz w:val="16"/>
                <w:szCs w:val="16"/>
              </w:rPr>
            </w:pPr>
            <w:r>
              <w:rPr>
                <w:sz w:val="16"/>
                <w:szCs w:val="16"/>
              </w:rPr>
              <w:t>1</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4</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Разные с/х машин</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42"/>
              <w:rPr>
                <w:sz w:val="16"/>
                <w:szCs w:val="16"/>
              </w:rPr>
            </w:pPr>
            <w:r>
              <w:rPr>
                <w:sz w:val="16"/>
                <w:szCs w:val="16"/>
              </w:rPr>
              <w:t>26</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5</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Электростанция турбин.</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94"/>
              <w:rPr>
                <w:sz w:val="16"/>
                <w:szCs w:val="16"/>
              </w:rPr>
            </w:pPr>
            <w:r>
              <w:rPr>
                <w:sz w:val="16"/>
                <w:szCs w:val="16"/>
              </w:rPr>
              <w:t>1</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6</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Телефон аппаратов</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80"/>
              <w:rPr>
                <w:sz w:val="16"/>
                <w:szCs w:val="16"/>
              </w:rPr>
            </w:pPr>
            <w:r>
              <w:rPr>
                <w:sz w:val="16"/>
                <w:szCs w:val="16"/>
              </w:rPr>
              <w:t>5</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7</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Продскладов</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6"/>
                <w:szCs w:val="16"/>
              </w:rPr>
            </w:pPr>
            <w:r>
              <w:rPr>
                <w:sz w:val="16"/>
                <w:szCs w:val="16"/>
              </w:rPr>
              <w:t>15 (800 т. из них (неразб.) всего 2850 т.)</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8</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ЖД моста</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80"/>
              <w:rPr>
                <w:sz w:val="16"/>
                <w:szCs w:val="16"/>
              </w:rPr>
            </w:pPr>
            <w:r>
              <w:rPr>
                <w:sz w:val="16"/>
                <w:szCs w:val="16"/>
              </w:rPr>
              <w:t>3</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9</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Банк с 5 кассетами</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94"/>
              <w:rPr>
                <w:sz w:val="16"/>
                <w:szCs w:val="16"/>
              </w:rPr>
            </w:pPr>
            <w:r>
              <w:rPr>
                <w:sz w:val="16"/>
                <w:szCs w:val="16"/>
              </w:rPr>
              <w:t>1</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10</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Спиртовой завод до 250 т.</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94"/>
              <w:rPr>
                <w:sz w:val="16"/>
                <w:szCs w:val="16"/>
              </w:rPr>
            </w:pPr>
            <w:r>
              <w:rPr>
                <w:sz w:val="16"/>
                <w:szCs w:val="16"/>
              </w:rPr>
              <w:t>1</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11</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Цистерна с горючим</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80"/>
              <w:rPr>
                <w:sz w:val="16"/>
                <w:szCs w:val="16"/>
              </w:rPr>
            </w:pPr>
            <w:r>
              <w:rPr>
                <w:sz w:val="16"/>
                <w:szCs w:val="16"/>
              </w:rPr>
              <w:t>3</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12</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Компрессор</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94"/>
              <w:rPr>
                <w:sz w:val="16"/>
                <w:szCs w:val="16"/>
              </w:rPr>
            </w:pPr>
            <w:r>
              <w:rPr>
                <w:sz w:val="16"/>
                <w:szCs w:val="16"/>
              </w:rPr>
              <w:t>1</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13</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Трансформатор</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694"/>
              <w:rPr>
                <w:sz w:val="16"/>
                <w:szCs w:val="16"/>
              </w:rPr>
            </w:pPr>
            <w:r>
              <w:rPr>
                <w:sz w:val="16"/>
                <w:szCs w:val="16"/>
              </w:rPr>
              <w:t>1</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14</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Запчасти к машинам</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210"/>
              <w:rPr>
                <w:sz w:val="16"/>
                <w:szCs w:val="16"/>
              </w:rPr>
            </w:pPr>
            <w:r>
              <w:rPr>
                <w:sz w:val="16"/>
                <w:szCs w:val="16"/>
              </w:rPr>
              <w:t>10 ящиков</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15</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Заминировано грунт, дорог</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171"/>
              <w:rPr>
                <w:sz w:val="16"/>
                <w:szCs w:val="16"/>
              </w:rPr>
            </w:pPr>
            <w:r>
              <w:rPr>
                <w:sz w:val="16"/>
                <w:szCs w:val="16"/>
              </w:rPr>
              <w:t>в 18 местах</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16</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Порвано телеф. связь</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rPr>
                <w:sz w:val="16"/>
                <w:szCs w:val="16"/>
              </w:rPr>
            </w:pPr>
            <w:r>
              <w:rPr>
                <w:sz w:val="16"/>
                <w:szCs w:val="16"/>
              </w:rPr>
              <w:t>в 19 местах - 5500 м</w:t>
            </w:r>
          </w:p>
        </w:tc>
      </w:tr>
      <w:tr w:rsidR="0089051D">
        <w:tc>
          <w:tcPr>
            <w:tcW w:w="562"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17</w:t>
            </w:r>
          </w:p>
        </w:tc>
        <w:tc>
          <w:tcPr>
            <w:tcW w:w="2419"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rPr>
                <w:sz w:val="16"/>
                <w:szCs w:val="16"/>
              </w:rPr>
            </w:pPr>
            <w:r>
              <w:rPr>
                <w:sz w:val="16"/>
                <w:szCs w:val="16"/>
              </w:rPr>
              <w:t>Разорвано Ж.Д. линия</w:t>
            </w:r>
          </w:p>
        </w:tc>
        <w:tc>
          <w:tcPr>
            <w:tcW w:w="3404"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ind w:left="1171"/>
              <w:rPr>
                <w:sz w:val="16"/>
                <w:szCs w:val="16"/>
              </w:rPr>
            </w:pPr>
            <w:r>
              <w:rPr>
                <w:sz w:val="16"/>
                <w:szCs w:val="16"/>
              </w:rPr>
              <w:t>в 16 местах</w:t>
            </w:r>
          </w:p>
        </w:tc>
      </w:tr>
    </w:tbl>
    <w:p w:rsidR="0089051D" w:rsidRDefault="0089051D">
      <w:pPr>
        <w:sectPr w:rsidR="0089051D">
          <w:footnotePr>
            <w:pos w:val="beneathText"/>
          </w:footnotePr>
          <w:pgSz w:w="11905" w:h="16837"/>
          <w:pgMar w:top="850" w:right="2619" w:bottom="850" w:left="2882"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2880" w:left="4106" w:header="708" w:footer="708" w:gutter="0"/>
          <w:cols w:space="720"/>
          <w:docGrid w:linePitch="360"/>
        </w:sectPr>
      </w:pPr>
      <w:r>
        <w:rPr>
          <w:noProof/>
          <w:lang w:val="uk-UA" w:eastAsia="uk-UA"/>
        </w:rPr>
        <w:pict>
          <v:shape id="_x0000_s1102" type="#_x0000_t202" style="position:absolute;margin-left:234.75pt;margin-top:.05pt;width:10pt;height:11.5pt;z-index:251593728;mso-wrap-distance-left:1.9pt;mso-wrap-distance-right:1.9pt;mso-position-horizontal-relative:margin" stroked="f">
            <v:fill color2="black"/>
            <v:textbox inset="0,0,0,0">
              <w:txbxContent>
                <w:p w:rsidR="0089051D" w:rsidRDefault="0089051D">
                  <w:pPr>
                    <w:shd w:val="clear" w:color="auto" w:fill="FFFFFF"/>
                  </w:pPr>
                  <w:r>
                    <w:t>90</w:t>
                  </w:r>
                </w:p>
              </w:txbxContent>
            </v:textbox>
            <w10:wrap type="topAndBottom" anchorx="margin"/>
          </v:shape>
        </w:pict>
      </w:r>
      <w:r w:rsidR="0089051D">
        <w:rPr>
          <w:i/>
          <w:iCs/>
          <w:sz w:val="18"/>
          <w:szCs w:val="18"/>
        </w:rPr>
        <w:t xml:space="preserve">Раздел </w:t>
      </w:r>
      <w:r w:rsidR="0089051D">
        <w:rPr>
          <w:i/>
          <w:iCs/>
          <w:sz w:val="18"/>
          <w:szCs w:val="18"/>
          <w:lang w:val="en-US"/>
        </w:rPr>
        <w:t xml:space="preserve">III </w:t>
      </w:r>
      <w:r w:rsidR="0089051D">
        <w:rPr>
          <w:i/>
          <w:iCs/>
          <w:sz w:val="18"/>
          <w:szCs w:val="18"/>
        </w:rPr>
        <w:t>ТАКТИКА ВЫЖЖЕНОЙ ЗЕМЛИ</w:t>
      </w:r>
    </w:p>
    <w:p w:rsidR="0089051D" w:rsidRDefault="0089051D">
      <w:pPr>
        <w:shd w:val="clear" w:color="auto" w:fill="FFFFFF"/>
        <w:spacing w:before="706"/>
      </w:pPr>
      <w:r>
        <w:rPr>
          <w:lang w:val="en-US"/>
        </w:rPr>
        <w:t>IV</w:t>
      </w:r>
      <w:r>
        <w:t>. Батальон потерь в личном составе не имеет</w:t>
      </w:r>
    </w:p>
    <w:p w:rsidR="0089051D" w:rsidRDefault="0089051D">
      <w:pPr>
        <w:numPr>
          <w:ilvl w:val="0"/>
          <w:numId w:val="38"/>
        </w:numPr>
        <w:shd w:val="clear" w:color="auto" w:fill="FFFFFF"/>
        <w:tabs>
          <w:tab w:val="left" w:pos="0"/>
          <w:tab w:val="left" w:pos="283"/>
        </w:tabs>
        <w:spacing w:before="10"/>
      </w:pPr>
      <w:r>
        <w:t>Нет без известия из района Антоновка 3 ч. автоматчика и из райо на Холмы 1 чел. автоматчик.</w:t>
      </w:r>
    </w:p>
    <w:p w:rsidR="0089051D" w:rsidRDefault="0089051D">
      <w:pPr>
        <w:numPr>
          <w:ilvl w:val="0"/>
          <w:numId w:val="38"/>
        </w:numPr>
        <w:shd w:val="clear" w:color="auto" w:fill="FFFFFF"/>
        <w:tabs>
          <w:tab w:val="left" w:pos="0"/>
          <w:tab w:val="left" w:pos="283"/>
        </w:tabs>
        <w:spacing w:before="10"/>
      </w:pPr>
      <w:r>
        <w:t>Ранено 3 человека, них 2 ком. взвода.</w:t>
      </w:r>
    </w:p>
    <w:p w:rsidR="0089051D" w:rsidRDefault="0089051D">
      <w:pPr>
        <w:shd w:val="clear" w:color="auto" w:fill="FFFFFF"/>
        <w:tabs>
          <w:tab w:val="left" w:pos="341"/>
        </w:tabs>
        <w:spacing w:before="10"/>
      </w:pPr>
      <w:r>
        <w:rPr>
          <w:lang w:val="en-US"/>
        </w:rPr>
        <w:t>V</w:t>
      </w:r>
      <w:r>
        <w:t>.</w:t>
      </w:r>
      <w:r>
        <w:tab/>
        <w:t>За время марша батальон имел пополнение 67 человек, из них</w:t>
      </w:r>
      <w:r>
        <w:br/>
        <w:t>ушли неизвестно куда 13 человек.</w:t>
      </w:r>
    </w:p>
    <w:p w:rsidR="0089051D" w:rsidRDefault="0089051D">
      <w:pPr>
        <w:shd w:val="clear" w:color="auto" w:fill="FFFFFF"/>
        <w:tabs>
          <w:tab w:val="left" w:pos="394"/>
        </w:tabs>
        <w:spacing w:before="10"/>
      </w:pPr>
      <w:r>
        <w:rPr>
          <w:lang w:val="en-US"/>
        </w:rPr>
        <w:t>VI</w:t>
      </w:r>
      <w:r>
        <w:t>.</w:t>
      </w:r>
      <w:r>
        <w:tab/>
        <w:t>Политико-моральное состояние личного состава здоровое.</w:t>
      </w:r>
    </w:p>
    <w:p w:rsidR="0089051D" w:rsidRDefault="0089051D">
      <w:pPr>
        <w:shd w:val="clear" w:color="auto" w:fill="FFFFFF"/>
        <w:tabs>
          <w:tab w:val="left" w:pos="4061"/>
        </w:tabs>
        <w:spacing w:before="250"/>
      </w:pPr>
      <w:r>
        <w:t>Командир 9 батальона</w:t>
      </w:r>
      <w:r>
        <w:rPr>
          <w:rFonts w:ascii="Verdana" w:hAnsi="Verdana" w:cs="Verdana"/>
        </w:rPr>
        <w:tab/>
      </w:r>
      <w:r>
        <w:t>(Подпись) /Федоров/</w:t>
      </w:r>
    </w:p>
    <w:p w:rsidR="0089051D" w:rsidRDefault="0089051D">
      <w:pPr>
        <w:shd w:val="clear" w:color="auto" w:fill="FFFFFF"/>
        <w:tabs>
          <w:tab w:val="left" w:pos="4080"/>
        </w:tabs>
        <w:spacing w:before="10"/>
      </w:pPr>
      <w:r>
        <w:t>Начальник штаба</w:t>
      </w:r>
      <w:r>
        <w:rPr>
          <w:rFonts w:ascii="Verdana" w:hAnsi="Verdana" w:cs="Verdana"/>
        </w:rPr>
        <w:tab/>
      </w:r>
      <w:r>
        <w:t>(Подпись) /неразб./</w:t>
      </w:r>
    </w:p>
    <w:p w:rsidR="0089051D" w:rsidRDefault="0089051D">
      <w:pPr>
        <w:shd w:val="clear" w:color="auto" w:fill="FFFFFF"/>
        <w:spacing w:before="10"/>
        <w:ind w:right="3840"/>
      </w:pPr>
      <w:r>
        <w:t>06.11.42        с. Гнездище 9-30</w:t>
      </w:r>
    </w:p>
    <w:p w:rsidR="0089051D" w:rsidRDefault="0089051D">
      <w:pPr>
        <w:shd w:val="clear" w:color="auto" w:fill="FFFFFF"/>
        <w:spacing w:before="254"/>
        <w:jc w:val="right"/>
        <w:rPr>
          <w:i/>
          <w:iCs/>
        </w:rPr>
      </w:pPr>
      <w:r>
        <w:rPr>
          <w:i/>
          <w:iCs/>
        </w:rPr>
        <w:t xml:space="preserve">ЦДАГО Украгни. - Ф. 65. - </w:t>
      </w:r>
      <w:r>
        <w:rPr>
          <w:i/>
          <w:iCs/>
          <w:lang w:val="en-US"/>
        </w:rPr>
        <w:t>On</w:t>
      </w:r>
      <w:r>
        <w:rPr>
          <w:i/>
          <w:iCs/>
        </w:rPr>
        <w:t xml:space="preserve">. </w:t>
      </w:r>
      <w:r>
        <w:t xml:space="preserve">1- </w:t>
      </w:r>
      <w:r>
        <w:rPr>
          <w:i/>
          <w:iCs/>
        </w:rPr>
        <w:t>Спр. 26. - Арк. 14-15.</w:t>
      </w:r>
    </w:p>
    <w:p w:rsidR="0089051D" w:rsidRDefault="0089051D">
      <w:pPr>
        <w:shd w:val="clear" w:color="auto" w:fill="FFFFFF"/>
        <w:spacing w:before="5"/>
        <w:jc w:val="right"/>
        <w:rPr>
          <w:i/>
          <w:iCs/>
        </w:rPr>
        <w:sectPr w:rsidR="0089051D">
          <w:footnotePr>
            <w:pos w:val="beneathText"/>
          </w:footnotePr>
          <w:type w:val="continuous"/>
          <w:pgSz w:w="11905" w:h="16837"/>
          <w:pgMar w:top="850" w:right="2921" w:bottom="2880" w:left="2623" w:header="708" w:footer="708" w:gutter="0"/>
          <w:cols w:space="720"/>
          <w:docGrid w:linePitch="360"/>
        </w:sectPr>
      </w:pPr>
      <w:r>
        <w:rPr>
          <w:i/>
          <w:iCs/>
        </w:rPr>
        <w:t>Оригинал. Рукопись.</w:t>
      </w:r>
    </w:p>
    <w:p w:rsidR="0089051D" w:rsidRDefault="0089051D">
      <w:pPr>
        <w:sectPr w:rsidR="0089051D">
          <w:footnotePr>
            <w:pos w:val="beneathText"/>
          </w:footnotePr>
          <w:type w:val="continuous"/>
          <w:pgSz w:w="11905" w:h="16837"/>
          <w:pgMar w:top="850" w:right="4400" w:bottom="2880" w:left="4106" w:header="708" w:footer="708" w:gutter="0"/>
          <w:cols w:space="720"/>
          <w:docGrid w:linePitch="360"/>
        </w:sectPr>
      </w:pPr>
    </w:p>
    <w:p w:rsidR="0089051D" w:rsidRDefault="0089051D">
      <w:pPr>
        <w:shd w:val="clear" w:color="auto" w:fill="FFFFFF"/>
        <w:tabs>
          <w:tab w:val="left" w:pos="1747"/>
        </w:tabs>
        <w:rPr>
          <w:i/>
          <w:iCs/>
          <w:sz w:val="18"/>
          <w:szCs w:val="18"/>
        </w:rPr>
      </w:pPr>
      <w:r>
        <w:rPr>
          <w:sz w:val="18"/>
          <w:szCs w:val="18"/>
        </w:rPr>
        <w:t>91</w:t>
      </w:r>
      <w:r>
        <w:rPr>
          <w:rFonts w:ascii="Verdana" w:hAnsi="Verdana" w:cs="Verdana"/>
          <w:sz w:val="18"/>
          <w:szCs w:val="18"/>
        </w:rPr>
        <w:tab/>
      </w:r>
      <w:r>
        <w:rPr>
          <w:i/>
          <w:iCs/>
          <w:sz w:val="18"/>
          <w:szCs w:val="18"/>
          <w:lang w:val="de-DE"/>
        </w:rPr>
        <w:t xml:space="preserve">KP </w:t>
      </w:r>
      <w:r>
        <w:rPr>
          <w:i/>
          <w:iCs/>
          <w:sz w:val="18"/>
          <w:szCs w:val="18"/>
        </w:rPr>
        <w:t>А СНЫЕ ПАРТИЗАНЫ УКРАИНЫ</w:t>
      </w:r>
    </w:p>
    <w:p w:rsidR="0089051D" w:rsidRDefault="0089051D">
      <w:pPr>
        <w:shd w:val="clear" w:color="auto" w:fill="FFFFFF"/>
        <w:spacing w:before="475"/>
        <w:jc w:val="both"/>
        <w:rPr>
          <w:b/>
          <w:bCs/>
        </w:rPr>
      </w:pPr>
      <w:r>
        <w:rPr>
          <w:b/>
          <w:bCs/>
        </w:rPr>
        <w:t>39. ОПЕРАТИВНЫЙ ОТЧЁТ НАЧАЛЬНИКА ШТАБА ПАРТИЗАНСКОГО ОТРЯДА ИМ. 24 ГОДОВЩИНЫ РККА КАСЬЯНОВА КОМАНДИРУ СОЕДИНЕНИЯ ОБЪЕДИНЁННЫХ ПАРТИЗАНСКИХ ОТРЯДОВ УКРАИНЫ А. САБУРОВУ ЗА ПЕРИОД С 26 ОКТЯБРЯ ПО 7 НОЯБРЯ 1942 Г.</w:t>
      </w:r>
    </w:p>
    <w:p w:rsidR="0089051D" w:rsidRDefault="0089051D">
      <w:pPr>
        <w:shd w:val="clear" w:color="auto" w:fill="FFFFFF"/>
        <w:spacing w:before="5"/>
        <w:jc w:val="right"/>
      </w:pPr>
      <w:r>
        <w:rPr>
          <w:b/>
          <w:bCs/>
        </w:rPr>
        <w:t xml:space="preserve">7 ноября 1942 </w:t>
      </w:r>
      <w:r>
        <w:t>г.</w:t>
      </w:r>
    </w:p>
    <w:p w:rsidR="0089051D" w:rsidRDefault="0089051D">
      <w:pPr>
        <w:shd w:val="clear" w:color="auto" w:fill="FFFFFF"/>
        <w:spacing w:before="168"/>
      </w:pPr>
      <w:r>
        <w:t>Командиру В/ч № 4404        от к-ра Рево</w:t>
      </w:r>
    </w:p>
    <w:p w:rsidR="0089051D" w:rsidRDefault="0089051D">
      <w:pPr>
        <w:shd w:val="clear" w:color="auto" w:fill="FFFFFF"/>
        <w:spacing w:before="168"/>
      </w:pPr>
      <w:r>
        <w:t>Рапорт</w:t>
      </w:r>
    </w:p>
    <w:p w:rsidR="0089051D" w:rsidRDefault="0089051D">
      <w:pPr>
        <w:shd w:val="clear" w:color="auto" w:fill="FFFFFF"/>
        <w:spacing w:before="173"/>
        <w:ind w:firstLine="278"/>
        <w:jc w:val="both"/>
      </w:pPr>
      <w:r>
        <w:t>Доношу, что отрядом им. 24 годовщины РККА за время рейда с 26.10 по 07.11.42 г. убито немцев 5 чел. в том числе 1 офицер.</w:t>
      </w:r>
    </w:p>
    <w:p w:rsidR="0089051D" w:rsidRDefault="0089051D">
      <w:pPr>
        <w:shd w:val="clear" w:color="auto" w:fill="FFFFFF"/>
        <w:spacing w:before="10"/>
      </w:pPr>
      <w:r>
        <w:t>Убито полицейских 47 человек, взято в плен 18 человек.</w:t>
      </w:r>
    </w:p>
    <w:p w:rsidR="0089051D" w:rsidRDefault="0089051D">
      <w:pPr>
        <w:shd w:val="clear" w:color="auto" w:fill="FFFFFF"/>
        <w:spacing w:before="10"/>
        <w:ind w:firstLine="283"/>
        <w:jc w:val="both"/>
      </w:pPr>
      <w:r>
        <w:t>Уничтожено: спиртзаводов 2, пенькозаводов 1, молотилок 4, свиноферма 1 /100 голов свиней/, жел. дор. эшелон 1, 2 паровоза и 3 вагона.</w:t>
      </w:r>
    </w:p>
    <w:p w:rsidR="0089051D" w:rsidRDefault="0089051D">
      <w:pPr>
        <w:shd w:val="clear" w:color="auto" w:fill="FFFFFF"/>
        <w:spacing w:before="10"/>
        <w:ind w:firstLine="293"/>
        <w:jc w:val="both"/>
      </w:pPr>
      <w:r>
        <w:t>Сожжено: 4 склада с зерном и 14 скирд необмолоченого хлеба /до 400 тонн/, 12 скирд клевера /около 50 тонн/.</w:t>
      </w:r>
    </w:p>
    <w:p w:rsidR="0089051D" w:rsidRDefault="0089051D">
      <w:pPr>
        <w:shd w:val="clear" w:color="auto" w:fill="FFFFFF"/>
        <w:spacing w:before="10"/>
      </w:pPr>
      <w:r>
        <w:t>Заминировано 8 большаков</w:t>
      </w:r>
    </w:p>
    <w:p w:rsidR="0089051D" w:rsidRDefault="0089051D">
      <w:pPr>
        <w:shd w:val="clear" w:color="auto" w:fill="FFFFFF"/>
        <w:spacing w:before="10"/>
      </w:pPr>
      <w:r>
        <w:t>Взято трофеи:</w:t>
      </w:r>
    </w:p>
    <w:p w:rsidR="0089051D" w:rsidRDefault="0089051D">
      <w:pPr>
        <w:numPr>
          <w:ilvl w:val="0"/>
          <w:numId w:val="28"/>
        </w:numPr>
        <w:shd w:val="clear" w:color="auto" w:fill="FFFFFF"/>
        <w:tabs>
          <w:tab w:val="left" w:pos="0"/>
          <w:tab w:val="left" w:pos="293"/>
        </w:tabs>
      </w:pPr>
      <w:r>
        <w:t>Винтовок 24 шт.</w:t>
      </w:r>
    </w:p>
    <w:p w:rsidR="0089051D" w:rsidRDefault="0089051D">
      <w:pPr>
        <w:numPr>
          <w:ilvl w:val="0"/>
          <w:numId w:val="28"/>
        </w:numPr>
        <w:shd w:val="clear" w:color="auto" w:fill="FFFFFF"/>
        <w:tabs>
          <w:tab w:val="left" w:pos="0"/>
          <w:tab w:val="left" w:pos="293"/>
        </w:tabs>
        <w:spacing w:before="5"/>
      </w:pPr>
      <w:r>
        <w:t>Ручных пулеметов 3 шт.</w:t>
      </w:r>
    </w:p>
    <w:p w:rsidR="0089051D" w:rsidRDefault="0089051D">
      <w:pPr>
        <w:numPr>
          <w:ilvl w:val="0"/>
          <w:numId w:val="28"/>
        </w:numPr>
        <w:shd w:val="clear" w:color="auto" w:fill="FFFFFF"/>
        <w:tabs>
          <w:tab w:val="left" w:pos="0"/>
          <w:tab w:val="left" w:pos="293"/>
        </w:tabs>
        <w:spacing w:before="5"/>
      </w:pPr>
      <w:r>
        <w:t>Наганов 2 шт.</w:t>
      </w:r>
    </w:p>
    <w:p w:rsidR="0089051D" w:rsidRDefault="0089051D">
      <w:pPr>
        <w:numPr>
          <w:ilvl w:val="0"/>
          <w:numId w:val="28"/>
        </w:numPr>
        <w:shd w:val="clear" w:color="auto" w:fill="FFFFFF"/>
        <w:tabs>
          <w:tab w:val="left" w:pos="0"/>
          <w:tab w:val="left" w:pos="293"/>
        </w:tabs>
        <w:spacing w:before="5"/>
      </w:pPr>
      <w:r>
        <w:t>Парабеллум 1 шт.</w:t>
      </w:r>
    </w:p>
    <w:p w:rsidR="0089051D" w:rsidRDefault="0089051D">
      <w:pPr>
        <w:shd w:val="clear" w:color="auto" w:fill="FFFFFF"/>
      </w:pPr>
      <w:r>
        <w:t>Убито 2 чел., пропавших без вести 1, ранен 1</w:t>
      </w:r>
    </w:p>
    <w:p w:rsidR="0089051D" w:rsidRDefault="0089051D">
      <w:pPr>
        <w:shd w:val="clear" w:color="auto" w:fill="FFFFFF"/>
        <w:spacing w:before="240"/>
        <w:ind w:right="4608"/>
      </w:pPr>
      <w:r>
        <w:t>Нач. штаба ст. лейтенант</w:t>
      </w:r>
    </w:p>
    <w:p w:rsidR="0089051D" w:rsidRDefault="0089051D">
      <w:pPr>
        <w:shd w:val="clear" w:color="auto" w:fill="FFFFFF"/>
        <w:ind w:left="5376"/>
        <w:jc w:val="right"/>
      </w:pPr>
      <w:r>
        <w:t>(Подпись) Касьянов</w:t>
      </w:r>
    </w:p>
    <w:p w:rsidR="0089051D" w:rsidRDefault="0089051D">
      <w:pPr>
        <w:shd w:val="clear" w:color="auto" w:fill="FFFFFF"/>
        <w:spacing w:before="5"/>
      </w:pPr>
      <w:r>
        <w:t>07.11.42</w:t>
      </w:r>
    </w:p>
    <w:p w:rsidR="0089051D" w:rsidRDefault="0089051D">
      <w:pPr>
        <w:shd w:val="clear" w:color="auto" w:fill="FFFFFF"/>
        <w:spacing w:before="240"/>
        <w:jc w:val="right"/>
        <w:rPr>
          <w:i/>
          <w:iCs/>
        </w:rPr>
      </w:pPr>
      <w:r>
        <w:rPr>
          <w:i/>
          <w:iCs/>
        </w:rPr>
        <w:t>ЦДАГО Украгни.- Ф. 65. - Оп.1.- Спр. 26.- Арк. 19.</w:t>
      </w:r>
    </w:p>
    <w:p w:rsidR="0089051D" w:rsidRDefault="0089051D">
      <w:pPr>
        <w:shd w:val="clear" w:color="auto" w:fill="FFFFFF"/>
        <w:jc w:val="right"/>
        <w:rPr>
          <w:i/>
          <w:iCs/>
        </w:rPr>
        <w:sectPr w:rsidR="0089051D">
          <w:footnotePr>
            <w:pos w:val="beneathText"/>
          </w:footnotePr>
          <w:pgSz w:w="11905" w:h="16837"/>
          <w:pgMar w:top="850" w:right="2643" w:bottom="850" w:left="2906" w:header="708" w:footer="708" w:gutter="0"/>
          <w:cols w:space="720"/>
          <w:docGrid w:linePitch="360"/>
        </w:sectPr>
      </w:pPr>
      <w:r>
        <w:rPr>
          <w:i/>
          <w:iCs/>
        </w:rPr>
        <w:t>Оригинал. Рукопись.</w:t>
      </w: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103" type="#_x0000_t202" style="position:absolute;margin-left:234.75pt;margin-top:.05pt;width:10pt;height:11.5pt;z-index:251594752;mso-wrap-distance-left:1.9pt;mso-wrap-distance-right:1.9pt;mso-position-horizontal-relative:margin" stroked="f">
            <v:fill color2="black"/>
            <v:textbox inset="0,0,0,0">
              <w:txbxContent>
                <w:p w:rsidR="0089051D" w:rsidRDefault="0089051D">
                  <w:pPr>
                    <w:shd w:val="clear" w:color="auto" w:fill="FFFFFF"/>
                  </w:pPr>
                  <w:r>
                    <w:t>92</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tabs>
          <w:tab w:val="left" w:pos="374"/>
        </w:tabs>
        <w:spacing w:before="466"/>
        <w:jc w:val="both"/>
        <w:rPr>
          <w:b/>
          <w:bCs/>
        </w:rPr>
      </w:pPr>
      <w:r>
        <w:rPr>
          <w:b/>
          <w:bCs/>
        </w:rPr>
        <w:t>40.</w:t>
      </w:r>
      <w:r>
        <w:rPr>
          <w:b/>
          <w:bCs/>
        </w:rPr>
        <w:tab/>
        <w:t>ОПЕРАТИВНЫЙ ОТЧЁТ КОМАНДОВАНИЯ ПАРТИЗАН</w:t>
      </w:r>
      <w:r>
        <w:rPr>
          <w:b/>
          <w:bCs/>
        </w:rPr>
        <w:br/>
        <w:t>СКОГО ОТРЯДА ИМ. СТАЛИНА НАЧАЛЬНИКУ ШТАБА СОЕ</w:t>
      </w:r>
      <w:r>
        <w:rPr>
          <w:b/>
          <w:bCs/>
        </w:rPr>
        <w:br/>
        <w:t>ДИНЕНИЯ ОБЪЕДИНЁННЫХ ПАРТИЗАНСКИХ ОТРЯДОВ</w:t>
      </w:r>
      <w:r>
        <w:rPr>
          <w:b/>
          <w:bCs/>
        </w:rPr>
        <w:br/>
        <w:t>УКРАИНЫ ПОД КОМАНДОВАНИЕМ А. САБУРОВА И. БОРО-</w:t>
      </w:r>
      <w:r>
        <w:rPr>
          <w:b/>
          <w:bCs/>
        </w:rPr>
        <w:br/>
        <w:t>ДАЧЁВУ ЗА ПЕРИОД С 26 ОКТЯБРЯ ПО 7 НОЯБРЯ 1942 Г.</w:t>
      </w:r>
    </w:p>
    <w:p w:rsidR="0089051D" w:rsidRDefault="0089051D">
      <w:pPr>
        <w:shd w:val="clear" w:color="auto" w:fill="FFFFFF"/>
        <w:ind w:firstLine="3686"/>
      </w:pPr>
      <w:r>
        <w:rPr>
          <w:b/>
          <w:bCs/>
        </w:rPr>
        <w:t xml:space="preserve">Не </w:t>
      </w:r>
      <w:r>
        <w:t xml:space="preserve">ранее </w:t>
      </w:r>
      <w:r>
        <w:rPr>
          <w:b/>
          <w:bCs/>
        </w:rPr>
        <w:t xml:space="preserve">7 ноября 1942 </w:t>
      </w:r>
      <w:r>
        <w:t>г. Н-ку штаба объединенных п/о Украины т. Бородачеву</w:t>
      </w:r>
    </w:p>
    <w:p w:rsidR="0089051D" w:rsidRDefault="0089051D">
      <w:pPr>
        <w:shd w:val="clear" w:color="auto" w:fill="FFFFFF"/>
        <w:ind w:right="2688"/>
      </w:pPr>
      <w:r>
        <w:t>Сведения о рейде с 26.10. по 07.11.42 по Сталинскому п/о</w:t>
      </w:r>
    </w:p>
    <w:p w:rsidR="0089051D" w:rsidRDefault="0089051D">
      <w:pPr>
        <w:numPr>
          <w:ilvl w:val="0"/>
          <w:numId w:val="35"/>
        </w:numPr>
        <w:shd w:val="clear" w:color="auto" w:fill="FFFFFF"/>
        <w:tabs>
          <w:tab w:val="left" w:pos="0"/>
          <w:tab w:val="left" w:pos="288"/>
        </w:tabs>
        <w:spacing w:before="235"/>
      </w:pPr>
      <w:r>
        <w:t>Убито немцев - 2, ранено - 3,</w:t>
      </w:r>
    </w:p>
    <w:p w:rsidR="0089051D" w:rsidRDefault="0089051D">
      <w:pPr>
        <w:numPr>
          <w:ilvl w:val="0"/>
          <w:numId w:val="35"/>
        </w:numPr>
        <w:shd w:val="clear" w:color="auto" w:fill="FFFFFF"/>
        <w:tabs>
          <w:tab w:val="left" w:pos="0"/>
          <w:tab w:val="left" w:pos="288"/>
        </w:tabs>
      </w:pPr>
      <w:r>
        <w:t>Убито полицейских - 4.</w:t>
      </w:r>
    </w:p>
    <w:p w:rsidR="0089051D" w:rsidRDefault="0089051D">
      <w:pPr>
        <w:numPr>
          <w:ilvl w:val="0"/>
          <w:numId w:val="35"/>
        </w:numPr>
        <w:shd w:val="clear" w:color="auto" w:fill="FFFFFF"/>
        <w:tabs>
          <w:tab w:val="left" w:pos="0"/>
          <w:tab w:val="left" w:pos="288"/>
        </w:tabs>
        <w:spacing w:before="5"/>
        <w:jc w:val="both"/>
      </w:pPr>
      <w:r>
        <w:t>Уничтожено -1 танкетка, 1 автомашина, 2 экскаватора, 1 спиртовой завод, 1 крахмальный завод, 4 склада с зерном в количестве зерна 8000 тонн, 1 склад с горючим в количестве 2800 тонн, 1 паровоз и 4 вагона с живой силой противника, порваны телефонно-телеграфная связь в 2-х местах, винтовок трофеи - 4.</w:t>
      </w:r>
    </w:p>
    <w:p w:rsidR="0089051D" w:rsidRDefault="0089051D">
      <w:pPr>
        <w:shd w:val="clear" w:color="auto" w:fill="FFFFFF"/>
      </w:pPr>
      <w:r>
        <w:t>Отряд потерь не имеет.</w:t>
      </w:r>
    </w:p>
    <w:p w:rsidR="0089051D" w:rsidRDefault="0089051D">
      <w:pPr>
        <w:shd w:val="clear" w:color="auto" w:fill="FFFFFF"/>
        <w:spacing w:before="202"/>
      </w:pPr>
      <w:r>
        <w:t>К-р Сталинского п/о</w:t>
      </w:r>
    </w:p>
    <w:p w:rsidR="0089051D" w:rsidRDefault="0089051D">
      <w:pPr>
        <w:shd w:val="clear" w:color="auto" w:fill="FFFFFF"/>
        <w:spacing w:before="5"/>
        <w:ind w:firstLine="5304"/>
      </w:pPr>
      <w:r>
        <w:t xml:space="preserve">Боровик </w:t>
      </w:r>
      <w:r>
        <w:rPr>
          <w:lang w:val="fr-FR"/>
        </w:rPr>
        <w:t>H</w:t>
      </w:r>
      <w:r>
        <w:t>-к штаба Сталинского п/о</w:t>
      </w:r>
    </w:p>
    <w:p w:rsidR="0089051D" w:rsidRDefault="0089051D">
      <w:pPr>
        <w:shd w:val="clear" w:color="auto" w:fill="FFFFFF"/>
        <w:jc w:val="right"/>
      </w:pPr>
      <w:r>
        <w:t>(Подпись неразб.)</w:t>
      </w:r>
    </w:p>
    <w:p w:rsidR="0089051D" w:rsidRDefault="0089051D">
      <w:pPr>
        <w:shd w:val="clear" w:color="auto" w:fill="FFFFFF"/>
        <w:spacing w:before="202"/>
        <w:jc w:val="right"/>
        <w:rPr>
          <w:i/>
          <w:iCs/>
        </w:rPr>
      </w:pPr>
      <w:r>
        <w:rPr>
          <w:i/>
          <w:iCs/>
        </w:rPr>
        <w:t xml:space="preserve">ЦДАГО Украгни.- Ф. 65. - </w:t>
      </w:r>
      <w:r>
        <w:rPr>
          <w:i/>
          <w:iCs/>
          <w:lang w:val="fr-FR"/>
        </w:rPr>
        <w:t xml:space="preserve">On. </w:t>
      </w:r>
      <w:r>
        <w:rPr>
          <w:i/>
          <w:iCs/>
        </w:rPr>
        <w:t>1. - Спр. 26. - Арк. 18.</w:t>
      </w:r>
    </w:p>
    <w:p w:rsidR="0089051D" w:rsidRDefault="0089051D">
      <w:pPr>
        <w:shd w:val="clear" w:color="auto" w:fill="FFFFFF"/>
        <w:spacing w:before="5"/>
        <w:jc w:val="right"/>
        <w:rPr>
          <w:i/>
          <w:iCs/>
        </w:rPr>
      </w:pPr>
      <w:r>
        <w:rPr>
          <w:i/>
          <w:iCs/>
        </w:rPr>
        <w:t>Оригинал. Рукопись.</w:t>
      </w:r>
    </w:p>
    <w:p w:rsidR="0089051D" w:rsidRDefault="0089051D">
      <w:pPr>
        <w:shd w:val="clear" w:color="auto" w:fill="FFFFFF"/>
        <w:tabs>
          <w:tab w:val="left" w:pos="374"/>
        </w:tabs>
        <w:spacing w:before="230"/>
        <w:jc w:val="both"/>
        <w:rPr>
          <w:b/>
          <w:bCs/>
        </w:rPr>
      </w:pPr>
      <w:r>
        <w:rPr>
          <w:b/>
          <w:bCs/>
        </w:rPr>
        <w:t>41.</w:t>
      </w:r>
      <w:r>
        <w:rPr>
          <w:b/>
          <w:bCs/>
        </w:rPr>
        <w:tab/>
        <w:t>ИЗ СВОДКИ ПОЛИЦИИ БЕЗОПАСНОСТИ И СД ГЕРМА</w:t>
      </w:r>
      <w:r>
        <w:rPr>
          <w:b/>
          <w:bCs/>
        </w:rPr>
        <w:br/>
        <w:t>НИИ О ПОЛОЖЕНИИ В ОККУПИРОВАНЫХ ОБЛАСТЯХ</w:t>
      </w:r>
      <w:r>
        <w:rPr>
          <w:b/>
          <w:bCs/>
        </w:rPr>
        <w:br/>
        <w:t>СССР*</w:t>
      </w:r>
    </w:p>
    <w:p w:rsidR="0089051D" w:rsidRDefault="0089051D">
      <w:pPr>
        <w:shd w:val="clear" w:color="auto" w:fill="FFFFFF"/>
        <w:jc w:val="right"/>
        <w:rPr>
          <w:b/>
          <w:bCs/>
        </w:rPr>
      </w:pPr>
      <w:r>
        <w:t xml:space="preserve">4 </w:t>
      </w:r>
      <w:r>
        <w:rPr>
          <w:b/>
          <w:bCs/>
        </w:rPr>
        <w:t>декабря 1942 г.</w:t>
      </w:r>
    </w:p>
    <w:p w:rsidR="0089051D" w:rsidRDefault="0089051D">
      <w:pPr>
        <w:shd w:val="clear" w:color="auto" w:fill="FFFFFF"/>
        <w:spacing w:before="5"/>
        <w:ind w:right="2688"/>
      </w:pPr>
      <w:r>
        <w:t>Начальник полиции безопасности и службы безопасности - Штаб командования -</w:t>
      </w:r>
    </w:p>
    <w:p w:rsidR="0089051D" w:rsidRDefault="0089051D">
      <w:pPr>
        <w:shd w:val="clear" w:color="auto" w:fill="FFFFFF"/>
        <w:spacing w:before="5"/>
        <w:ind w:left="4224"/>
        <w:jc w:val="right"/>
      </w:pPr>
      <w:r>
        <w:t>Берлин, 4.12.1942 г. Секретно!</w:t>
      </w:r>
    </w:p>
    <w:p w:rsidR="0089051D" w:rsidRDefault="0089051D">
      <w:pPr>
        <w:shd w:val="clear" w:color="auto" w:fill="FFFFFF"/>
        <w:spacing w:before="202"/>
      </w:pPr>
      <w:r>
        <w:t>В служебный архив.</w:t>
      </w:r>
    </w:p>
    <w:p w:rsidR="0089051D" w:rsidRDefault="0089051D">
      <w:pPr>
        <w:shd w:val="clear" w:color="auto" w:fill="FFFFFF"/>
      </w:pPr>
      <w:r>
        <w:t>/Шифр/</w:t>
      </w:r>
    </w:p>
    <w:p w:rsidR="0089051D" w:rsidRDefault="0089051D">
      <w:pPr>
        <w:shd w:val="clear" w:color="auto" w:fill="FFFFFF"/>
        <w:spacing w:before="5"/>
        <w:sectPr w:rsidR="0089051D">
          <w:footnotePr>
            <w:pos w:val="beneathText"/>
          </w:footnotePr>
          <w:type w:val="continuous"/>
          <w:pgSz w:w="11905" w:h="16837"/>
          <w:pgMar w:top="850" w:right="2926" w:bottom="850" w:left="2623" w:header="708" w:footer="708" w:gutter="0"/>
          <w:cols w:space="720"/>
          <w:docGrid w:linePitch="360"/>
        </w:sectPr>
      </w:pPr>
      <w:r>
        <w:t>8.12.42 г.</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04" type="#_x0000_t202" style="position:absolute;margin-left:-87.3pt;margin-top:.3pt;width:9pt;height:10.5pt;z-index:2515957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93</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pPr>
      <w:r>
        <w:rPr>
          <w:i/>
          <w:iCs/>
        </w:rPr>
        <w:t xml:space="preserve">[...] </w:t>
      </w:r>
      <w:r>
        <w:t>Бандитская деятельность</w:t>
      </w:r>
    </w:p>
    <w:p w:rsidR="0089051D" w:rsidRDefault="0089051D">
      <w:pPr>
        <w:shd w:val="clear" w:color="auto" w:fill="FFFFFF"/>
        <w:spacing w:before="211"/>
        <w:ind w:firstLine="288"/>
        <w:jc w:val="both"/>
      </w:pPr>
      <w:r>
        <w:t>На Украине деятельность банд не прекращается. Только в Ровен-ском и Житомирском округах полиции в течение последних 8 дней имело место около 150 бандитских налётов, которые, главным образом, служили для обеспечения банд продовольствием и обмундированием. Однако, имеется очень много случаев взрывов и железнодорожных катастроф.</w:t>
      </w:r>
    </w:p>
    <w:p w:rsidR="0089051D" w:rsidRDefault="0089051D">
      <w:pPr>
        <w:shd w:val="clear" w:color="auto" w:fill="FFFFFF"/>
        <w:spacing w:before="10"/>
        <w:ind w:firstLine="293"/>
        <w:jc w:val="both"/>
      </w:pPr>
      <w:r>
        <w:t>Наглядную картину плодотворного влияния борьбы против банд дают нынешние результаты реквизиции хлеба в Ровенском округе полиции. Во всех районах, которые ещё летом были заражены бандити-зом, стало возможным провести операцию на 80-100 %. Другая картина наблюдается в Пинском, Костопольском и Сарненском районах, где в результате сильно бандитской деятельности реквизиции значительно ниже: в Пинске 28%, Костополе 32-35% и Сарнах - 25-30%...</w:t>
      </w:r>
    </w:p>
    <w:p w:rsidR="0089051D" w:rsidRDefault="0089051D">
      <w:pPr>
        <w:shd w:val="clear" w:color="auto" w:fill="FFFFFF"/>
        <w:spacing w:before="10"/>
        <w:ind w:firstLine="293"/>
        <w:jc w:val="both"/>
      </w:pPr>
      <w:r>
        <w:t>Сообщается, что за отчётное время в Ровенском округе полиции безопасности имели место около 100 бандитских нападений, которые в основном предназначались для обеспечения банд продовольствием и обмундированием. Уничтожено 4 экономии, много управлений бургомистров, молочарень. Разграблено более 100 центнеров хлеба и большое количество скота.</w:t>
      </w:r>
    </w:p>
    <w:p w:rsidR="0089051D" w:rsidRDefault="0089051D">
      <w:pPr>
        <w:shd w:val="clear" w:color="auto" w:fill="FFFFFF"/>
        <w:spacing w:before="10"/>
        <w:ind w:firstLine="288"/>
        <w:jc w:val="both"/>
      </w:pPr>
      <w:r>
        <w:t>В боях в районе искоренения бандитов убито 594 бандита, взорвано и разрушено 2 землянки и 13 бандитских лагерей. С немецкой стороны потери составляют - убитыми 3 полицейских и 10 украинских полицейских. В областях, где банды поддерживаются местным населением, были предприняты профилактические меры. Севернее Ленино, у Лунинца, рота полиции была окружена крупной бандой.</w:t>
      </w:r>
    </w:p>
    <w:p w:rsidR="0089051D" w:rsidRDefault="0089051D">
      <w:pPr>
        <w:shd w:val="clear" w:color="auto" w:fill="FFFFFF"/>
        <w:spacing w:before="10"/>
        <w:ind w:firstLine="293"/>
        <w:jc w:val="both"/>
      </w:pPr>
      <w:r>
        <w:t>На гебитскомиссара Камень-Каширска 3.11.42 г. напал бандит и тяжело ранил лезвием бритвы.</w:t>
      </w:r>
    </w:p>
    <w:p w:rsidR="0089051D" w:rsidRDefault="0089051D">
      <w:pPr>
        <w:shd w:val="clear" w:color="auto" w:fill="FFFFFF"/>
        <w:spacing w:before="10"/>
        <w:ind w:firstLine="288"/>
        <w:jc w:val="both"/>
      </w:pPr>
      <w:r>
        <w:t>В ночь на 4.11.42 г. бандиты пытались взорвать водонапорную башню у Повурска. Так как подрывной заряд был очень слабым, нанесённый ущерб незначителен.</w:t>
      </w:r>
    </w:p>
    <w:p w:rsidR="0089051D" w:rsidRDefault="0089051D">
      <w:pPr>
        <w:shd w:val="clear" w:color="auto" w:fill="FFFFFF"/>
        <w:spacing w:before="10"/>
        <w:ind w:firstLine="283"/>
        <w:jc w:val="both"/>
      </w:pPr>
      <w:r>
        <w:t>5.11 на узкоколейке Мохово-Янов около 20 бандитов задержали поезд. Среди бандитов находились также две женщины. Обслуживающий персонал поезда был вынужден вести поезд к каналу на Кушили-щи. Там разогнали паровоз, он сошёл с рельс и упал в канал.</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6" w:header="708" w:footer="708" w:gutter="0"/>
          <w:cols w:space="720"/>
          <w:docGrid w:linePitch="360"/>
        </w:sectPr>
      </w:pPr>
      <w:r>
        <w:t>Южнее Клебена в тот же день около 15 бандитов напали на мельницу. Находившихся там людей они загнали в помещение, угрожая им пистолетами. Тем временем бандиты захватили 12 центнеров муки,</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105" type="#_x0000_t202" style="position:absolute;margin-left:234.75pt;margin-top:.05pt;width:10pt;height:11.5pt;z-index:251596800;mso-wrap-distance-left:1.9pt;mso-wrap-distance-right:1.9pt;mso-position-horizontal-relative:margin" stroked="f">
            <v:fill color2="black"/>
            <v:textbox inset="0,0,0,0">
              <w:txbxContent>
                <w:p w:rsidR="0089051D" w:rsidRDefault="0089051D">
                  <w:pPr>
                    <w:shd w:val="clear" w:color="auto" w:fill="FFFFFF"/>
                  </w:pPr>
                  <w:r>
                    <w:t>94</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pPr>
      <w:r>
        <w:t>разрушили водяные турбины и забрали все приводные ремни. Всё награбленное они увезли на крестьянских повозках.</w:t>
      </w:r>
    </w:p>
    <w:p w:rsidR="0089051D" w:rsidRDefault="0089051D">
      <w:pPr>
        <w:shd w:val="clear" w:color="auto" w:fill="FFFFFF"/>
        <w:spacing w:before="10"/>
        <w:ind w:firstLine="293"/>
        <w:jc w:val="both"/>
      </w:pPr>
      <w:r>
        <w:t>В ночь на 7.11 в Карсине у Маневичей банда вывесила красное знамя. Когда на следующий день крестьянин хотел удалить знамя, произошёл взрыв, в результате которого ему оторвало ногу...</w:t>
      </w:r>
    </w:p>
    <w:p w:rsidR="0089051D" w:rsidRDefault="0089051D">
      <w:pPr>
        <w:shd w:val="clear" w:color="auto" w:fill="FFFFFF"/>
        <w:spacing w:before="10"/>
        <w:ind w:firstLine="302"/>
        <w:jc w:val="both"/>
      </w:pPr>
      <w:r>
        <w:t>11.11.42 г. 6 вооружённых автоматами, автоматическими винтовками и ручными гранатами бандитов ворвались в квартиру крестьянина в Гайе, район Кремянец, и забрали одежду и продовольствие, а также повозку. По имеющимся пока данным, следует иметь в виду банду, которая находится поблизости у границы генерал-губернаторства. Совершив нападение, она возвращается обратно через границу. В ночь на 18.11.42 г. появилась крупная банда на железнодорожной станции севернее Моквина, разрушила вокзал и подожгла здание почты.</w:t>
      </w:r>
    </w:p>
    <w:p w:rsidR="0089051D" w:rsidRDefault="0089051D">
      <w:pPr>
        <w:shd w:val="clear" w:color="auto" w:fill="FFFFFF"/>
        <w:spacing w:before="10"/>
        <w:ind w:firstLine="293"/>
        <w:jc w:val="both"/>
      </w:pPr>
      <w:r>
        <w:t>В Житомирском округе полиции за отчётный период имело место 49 нападений банд. Основная цель этих налётов - производство разрушений. В районе Городницы с 29.10.42 г. появилась возглавляемая советским офицером банда в количестве 10-15 человек, грабившая скот, продовольствие и утащившая несколько лиц из местного населения.</w:t>
      </w:r>
    </w:p>
    <w:p w:rsidR="0089051D" w:rsidRDefault="0089051D">
      <w:pPr>
        <w:shd w:val="clear" w:color="auto" w:fill="FFFFFF"/>
        <w:spacing w:before="10"/>
        <w:ind w:firstLine="283"/>
        <w:jc w:val="both"/>
      </w:pPr>
      <w:r>
        <w:t>8.11.42 г. произошёл бой между бандой, насчитывавшей 100 человек, и словацким подразделением. Словаки имеют 27 убитых. Оперативная команда жандармов, принимавшая участие в борьбе против бандитов, потеряла 1 лейтенанта и 2 вахмистров.</w:t>
      </w:r>
    </w:p>
    <w:p w:rsidR="0089051D" w:rsidRDefault="0089051D">
      <w:pPr>
        <w:shd w:val="clear" w:color="auto" w:fill="FFFFFF"/>
        <w:spacing w:before="10"/>
        <w:ind w:firstLine="288"/>
        <w:jc w:val="both"/>
      </w:pPr>
      <w:r>
        <w:t>В Зеленочах, северо-западнее Васильковичей, крупная банда, ограбив, убила старшину и директора школы...</w:t>
      </w:r>
    </w:p>
    <w:p w:rsidR="0089051D" w:rsidRDefault="0089051D">
      <w:pPr>
        <w:shd w:val="clear" w:color="auto" w:fill="FFFFFF"/>
        <w:spacing w:before="10"/>
        <w:ind w:firstLine="298"/>
        <w:jc w:val="both"/>
      </w:pPr>
      <w:r>
        <w:t>10.11.42 г. 17 бандитов, вооружённых станковыми пулемётами и несколькими ручными пулемётами, произвели нападение на село Верков, Козелецкий район, Черниговский округ полиции, выдавая себя за полицейских. На руках у них были полицейские повязки. Бандиты разрушили казарму полиции и утащили 6 полицейских, которые были впоследствии убиты, кроме одного, спасшегося бегством. 12.11.42 г. бандиты напали на помещение полиции в Браннице, будучи одетыми в форму немецких железнодорожников.</w:t>
      </w:r>
    </w:p>
    <w:p w:rsidR="0089051D" w:rsidRDefault="0089051D">
      <w:pPr>
        <w:shd w:val="clear" w:color="auto" w:fill="FFFFFF"/>
        <w:spacing w:before="730"/>
        <w:jc w:val="right"/>
        <w:rPr>
          <w:i/>
          <w:iCs/>
        </w:rPr>
      </w:pPr>
      <w:r>
        <w:rPr>
          <w:i/>
          <w:iCs/>
        </w:rPr>
        <w:t xml:space="preserve">ЦДАГО Украгни. </w:t>
      </w:r>
      <w:r>
        <w:rPr>
          <w:i/>
          <w:iCs/>
          <w:spacing w:val="40"/>
        </w:rPr>
        <w:t>-Ф.1.-</w:t>
      </w:r>
      <w:r>
        <w:rPr>
          <w:i/>
          <w:iCs/>
        </w:rPr>
        <w:t xml:space="preserve"> </w:t>
      </w:r>
      <w:r>
        <w:rPr>
          <w:i/>
          <w:iCs/>
          <w:lang w:val="en-US"/>
        </w:rPr>
        <w:t>On</w:t>
      </w:r>
      <w:r>
        <w:rPr>
          <w:i/>
          <w:iCs/>
        </w:rPr>
        <w:t>. 1. - Спр. 81. - Арк. 11-14.</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rPr>
          <w:i/>
          <w:iCs/>
        </w:rPr>
        <w:sectPr w:rsidR="0089051D">
          <w:footnotePr>
            <w:pos w:val="beneathText"/>
          </w:footnotePr>
          <w:type w:val="continuous"/>
          <w:pgSz w:w="11905" w:h="16837"/>
          <w:pgMar w:top="850" w:right="2926" w:bottom="850" w:left="2623" w:header="708" w:footer="708" w:gutter="0"/>
          <w:cols w:space="720"/>
          <w:docGrid w:linePitch="360"/>
        </w:sectPr>
      </w:pPr>
      <w:r>
        <w:rPr>
          <w:i/>
          <w:iCs/>
        </w:rPr>
        <w:t>* Советский служебный перевод немецкого оригинала.</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06" type="#_x0000_t202" style="position:absolute;margin-left:-87.3pt;margin-top:.3pt;width:9pt;height:10.5pt;z-index:25159782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95</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42. ИЗ ДОКЛАДНОЙ ЗАПИСКИ СОТРУДНИКА ПОЛЬСКОГО ОБЩЕСТВЕННОГО АНТИКОММУНИСТИЧЕСКОГО КОМИТЕТА АНТИК  О СИТУАЦИИ НА ПОЛЕСЬЕ</w:t>
      </w:r>
    </w:p>
    <w:p w:rsidR="0089051D" w:rsidRDefault="0089051D">
      <w:pPr>
        <w:shd w:val="clear" w:color="auto" w:fill="FFFFFF"/>
        <w:spacing w:before="10"/>
        <w:jc w:val="right"/>
        <w:rPr>
          <w:b/>
          <w:bCs/>
        </w:rPr>
      </w:pPr>
      <w:r>
        <w:rPr>
          <w:b/>
          <w:bCs/>
        </w:rPr>
        <w:t>19 декабря 1942 г.</w:t>
      </w:r>
    </w:p>
    <w:p w:rsidR="0089051D" w:rsidRDefault="0089051D">
      <w:pPr>
        <w:shd w:val="clear" w:color="auto" w:fill="FFFFFF"/>
        <w:spacing w:before="10"/>
        <w:ind w:right="4224"/>
      </w:pPr>
      <w:r>
        <w:t>19 декабря 1942 г. Известия с Полесья</w:t>
      </w:r>
    </w:p>
    <w:p w:rsidR="0089051D" w:rsidRDefault="0089051D">
      <w:pPr>
        <w:shd w:val="clear" w:color="auto" w:fill="FFFFFF"/>
        <w:spacing w:before="490"/>
      </w:pPr>
      <w:r>
        <w:t>Партизаны</w:t>
      </w:r>
    </w:p>
    <w:p w:rsidR="0089051D" w:rsidRDefault="0089051D">
      <w:pPr>
        <w:shd w:val="clear" w:color="auto" w:fill="FFFFFF"/>
        <w:spacing w:before="250"/>
        <w:ind w:firstLine="293"/>
        <w:jc w:val="both"/>
      </w:pPr>
      <w:r>
        <w:t>С весны сего года появился на этой территории новый сильный политический деятель в виде банд или отрядов партизанских, рыскающих свободно по территории и немцами никак не принимаемыми во внимание. Это относительно большие (до нескольку сот человек) отряды, хорошо вооружённые (автоматическое оружие), состоящие частично из "восточников"*, частично из местной крестьянской молодёжи, которые кружат без плана по территории, не делают, собственно, ничего существенного в военном отношении. Немногочисленные диверсии на железных дорогах, нападения на имения, сожжение урожая и дезорганизация лесной службы - это всё описание их деятельности. К гражданскому населению относятся они в целом хорошо, время от времени только грабят то одно, то другое. Истребляют из засад местную полицию и управляющих имениями. Против Немцов иногда предпримут какую-нибудь запланированную акцию. В значительной степени они дерзорганизовали хозяйственную жизнь, среди крестьян будят страх, а в определённых группах - симпатию. Это деятель, которого нужно внимательно учитывать при оценке ситуации и на случай перелома.</w:t>
      </w:r>
    </w:p>
    <w:p w:rsidR="0089051D" w:rsidRDefault="0089051D">
      <w:pPr>
        <w:shd w:val="clear" w:color="auto" w:fill="FFFFFF"/>
        <w:spacing w:before="730"/>
        <w:ind w:left="1099"/>
        <w:rPr>
          <w:i/>
          <w:iCs/>
          <w:lang w:val="en-US"/>
        </w:rPr>
      </w:pPr>
      <w:r>
        <w:rPr>
          <w:i/>
          <w:iCs/>
          <w:lang w:val="en-US"/>
        </w:rPr>
        <w:t xml:space="preserve">AAN - </w:t>
      </w:r>
      <w:r>
        <w:rPr>
          <w:i/>
          <w:iCs/>
          <w:lang w:val="de-DE"/>
        </w:rPr>
        <w:t xml:space="preserve">Archiwum Akt </w:t>
      </w:r>
      <w:r>
        <w:rPr>
          <w:i/>
          <w:iCs/>
          <w:lang w:val="en-US"/>
        </w:rPr>
        <w:t>Nowych (</w:t>
      </w:r>
      <w:r>
        <w:rPr>
          <w:i/>
          <w:iCs/>
        </w:rPr>
        <w:t>далее</w:t>
      </w:r>
      <w:r>
        <w:rPr>
          <w:i/>
          <w:iCs/>
          <w:lang w:val="en-US"/>
        </w:rPr>
        <w:t xml:space="preserve"> - AAN). 228/24-2, k. 52.</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ind w:firstLine="312"/>
        <w:jc w:val="both"/>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 "Восточники " - командированные на земли Западной Украины и Западной Белоруссии в 1939-1941 гг. граждане СССР (из районов, входивших и до 28 сентября 1939 г. в состав Советского Союза), прежде всего представители советских органов власти.</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107" type="#_x0000_t202" style="position:absolute;margin-left:234.75pt;margin-top:.05pt;width:10pt;height:11.5pt;z-index:251598848;mso-wrap-distance-left:1.9pt;mso-wrap-distance-right:1.9pt;mso-position-horizontal-relative:margin" stroked="f">
            <v:fill color2="black"/>
            <v:textbox inset="0,0,0,0">
              <w:txbxContent>
                <w:p w:rsidR="0089051D" w:rsidRDefault="0089051D">
                  <w:pPr>
                    <w:shd w:val="clear" w:color="auto" w:fill="FFFFFF"/>
                    <w:rPr>
                      <w:b/>
                      <w:bCs/>
                    </w:rPr>
                  </w:pPr>
                  <w:r>
                    <w:rPr>
                      <w:b/>
                      <w:bCs/>
                    </w:rPr>
                    <w:t>96</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rPr>
          <w:b/>
          <w:bCs/>
        </w:rPr>
      </w:pPr>
      <w:r>
        <w:rPr>
          <w:b/>
          <w:bCs/>
        </w:rPr>
        <w:t>43. ОПЕРАТИВНЫЙ ОТЧЁТ НАЧАЛЬНИКА ШТАБА ПАРТИЗАНСКОГО ОТРЯДА ИМ. 24 ГОДОВЩИНЫ КРАСНОЙ АРМИИ БЕССОНОВА НАЧАЛЬНИКУ ШТАБА ЖИТОМИРСКОГО СОЕДИНЕНИЯ ПОД КОМАНДОВАНИЕМ А. САБУРОВА И. БОРО-ДАЧЁВУ ЗА АПРЕЛЬ 1943 Г.</w:t>
      </w:r>
    </w:p>
    <w:p w:rsidR="0089051D" w:rsidRDefault="0089051D">
      <w:pPr>
        <w:shd w:val="clear" w:color="auto" w:fill="FFFFFF"/>
        <w:spacing w:before="5"/>
        <w:jc w:val="right"/>
        <w:rPr>
          <w:b/>
          <w:bCs/>
        </w:rPr>
      </w:pPr>
      <w:r>
        <w:rPr>
          <w:b/>
          <w:bCs/>
        </w:rPr>
        <w:t>30 апреля 1943 г.</w:t>
      </w:r>
    </w:p>
    <w:p w:rsidR="0089051D" w:rsidRDefault="0089051D">
      <w:pPr>
        <w:shd w:val="clear" w:color="auto" w:fill="FFFFFF"/>
        <w:spacing w:before="240"/>
      </w:pPr>
      <w:r>
        <w:t>Рукописная пометка: "Включено в (неразб.) (Подпись неразб.)"</w:t>
      </w:r>
    </w:p>
    <w:p w:rsidR="0089051D" w:rsidRDefault="0089051D">
      <w:pPr>
        <w:shd w:val="clear" w:color="auto" w:fill="FFFFFF"/>
        <w:spacing w:before="235"/>
      </w:pPr>
      <w:r>
        <w:t>В штаб п/о по Житомирской области</w:t>
      </w:r>
    </w:p>
    <w:p w:rsidR="0089051D" w:rsidRDefault="0089051D">
      <w:pPr>
        <w:shd w:val="clear" w:color="auto" w:fill="FFFFFF"/>
        <w:spacing w:before="5"/>
        <w:ind w:firstLine="283"/>
      </w:pPr>
      <w:r>
        <w:t>Представляю сведения о проведенных операциях п/о имени 24 год. Красной Армии за апрель м-ц 1943 года</w:t>
      </w:r>
    </w:p>
    <w:p w:rsidR="0089051D" w:rsidRDefault="0089051D">
      <w:pPr>
        <w:shd w:val="clear" w:color="auto" w:fill="FFFFFF"/>
        <w:spacing w:before="235"/>
      </w:pPr>
      <w:r>
        <w:t>1. 14.04.1943 года проведена операция на село Ельно по разгрому</w:t>
      </w:r>
    </w:p>
    <w:p w:rsidR="0089051D" w:rsidRDefault="0089051D">
      <w:pPr>
        <w:shd w:val="clear" w:color="auto" w:fill="FFFFFF"/>
        <w:spacing w:before="5"/>
      </w:pPr>
      <w:r>
        <w:t>националистической партии, в результате которой имело следующее:</w:t>
      </w:r>
    </w:p>
    <w:p w:rsidR="0089051D" w:rsidRDefault="0089051D">
      <w:pPr>
        <w:spacing w:after="34"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5270"/>
        <w:gridCol w:w="1153"/>
      </w:tblGrid>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Уничтожено националистов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83 чел.</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Трофеи:</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Взято волов и др. крупного рогатого скота</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23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Кабанов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16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Зерна разных культур и муки</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160 кг.</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Расход боеприпасов: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Израсходовано патронов: винтов.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549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кППШ</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797 шт.</w:t>
            </w:r>
          </w:p>
        </w:tc>
      </w:tr>
    </w:tbl>
    <w:p w:rsidR="0089051D" w:rsidRDefault="0089051D">
      <w:pPr>
        <w:shd w:val="clear" w:color="auto" w:fill="FFFFFF"/>
        <w:spacing w:before="82"/>
      </w:pPr>
      <w:r>
        <w:t>2. 20.04.43 года проведена операция на с. Томашгруд:</w:t>
      </w:r>
    </w:p>
    <w:p w:rsidR="0089051D" w:rsidRDefault="0089051D">
      <w:pPr>
        <w:spacing w:after="245"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5270"/>
        <w:gridCol w:w="1153"/>
      </w:tblGrid>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Уничтожено националистов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16 чел.</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Взято зерна разн. культур и муки</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200 кг.</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и кабанов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2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Израсходовано патронов к ППШ</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400 шт.</w:t>
            </w:r>
          </w:p>
        </w:tc>
      </w:tr>
    </w:tbl>
    <w:p w:rsidR="0089051D" w:rsidRDefault="0089051D">
      <w:pPr>
        <w:shd w:val="clear" w:color="auto" w:fill="FFFFFF"/>
        <w:spacing w:before="24"/>
        <w:ind w:firstLine="278"/>
        <w:sectPr w:rsidR="0089051D">
          <w:footnotePr>
            <w:pos w:val="beneathText"/>
          </w:footnotePr>
          <w:type w:val="continuous"/>
          <w:pgSz w:w="11905" w:h="16837"/>
          <w:pgMar w:top="850" w:right="2902" w:bottom="850" w:left="2599" w:header="708" w:footer="708" w:gutter="0"/>
          <w:cols w:space="720"/>
          <w:docGrid w:linePitch="360"/>
        </w:sectPr>
      </w:pPr>
      <w:r>
        <w:t>3. 23.04.43 г. в с. Савичин пойман живой немецкий шпион, засланный из Берлина гр. Гармаш.</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08" type="#_x0000_t202" style="position:absolute;margin-left:-87.3pt;margin-top:.3pt;width:9pt;height:10.5pt;z-index:25159987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97</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78"/>
      </w:pPr>
      <w:r>
        <w:t>4. 22.04.43 г. проведена операция в с. (неразб.) и Бережки, от которой имеем следующие результаты:</w:t>
      </w:r>
    </w:p>
    <w:p w:rsidR="0089051D" w:rsidRDefault="0089051D">
      <w:pPr>
        <w:spacing w:after="130" w:line="1" w:lineRule="exact"/>
        <w:rPr>
          <w:rFonts w:ascii="Verdana" w:hAnsi="Verdana" w:cs="Verdana"/>
          <w:sz w:val="2"/>
          <w:szCs w:val="2"/>
        </w:rPr>
      </w:pPr>
    </w:p>
    <w:tbl>
      <w:tblPr>
        <w:tblW w:w="0" w:type="auto"/>
        <w:tblLayout w:type="fixed"/>
        <w:tblCellMar>
          <w:left w:w="40" w:type="dxa"/>
          <w:right w:w="40" w:type="dxa"/>
        </w:tblCellMar>
        <w:tblLook w:val="0000" w:firstRow="0" w:lastRow="0" w:firstColumn="0" w:lastColumn="0" w:noHBand="0" w:noVBand="0"/>
      </w:tblPr>
      <w:tblGrid>
        <w:gridCol w:w="5270"/>
        <w:gridCol w:w="1153"/>
      </w:tblGrid>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Уничтожено националистов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84 чел.</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Немцев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17 чел.</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Взяты трофеи:</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Волов и др. крупн. рогатого скота</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10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Кабанов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8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Коней</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40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Зерна разн. культур и муки</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1552 кг.</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Гранат</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8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Винтовок</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2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Расход боеприпасов:</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Израсходовано патронов винтовочных</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985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КППШ</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680 шт.</w:t>
            </w:r>
          </w:p>
        </w:tc>
      </w:tr>
      <w:tr w:rsidR="0089051D">
        <w:tc>
          <w:tcPr>
            <w:tcW w:w="5270" w:type="dxa"/>
            <w:tcBorders>
              <w:top w:val="single" w:sz="4" w:space="0" w:color="000000"/>
              <w:left w:val="single" w:sz="4" w:space="0" w:color="000000"/>
              <w:bottom w:val="single" w:sz="4" w:space="0" w:color="000000"/>
            </w:tcBorders>
            <w:shd w:val="clear" w:color="auto" w:fill="FFFFFF"/>
          </w:tcPr>
          <w:p w:rsidR="0089051D" w:rsidRDefault="0089051D">
            <w:pPr>
              <w:shd w:val="clear" w:color="auto" w:fill="FFFFFF"/>
              <w:snapToGrid w:val="0"/>
            </w:pPr>
            <w:r>
              <w:t>Гранат</w:t>
            </w:r>
          </w:p>
        </w:tc>
        <w:tc>
          <w:tcPr>
            <w:tcW w:w="1153" w:type="dxa"/>
            <w:tcBorders>
              <w:top w:val="single" w:sz="4" w:space="0" w:color="000000"/>
              <w:left w:val="single" w:sz="4" w:space="0" w:color="000000"/>
              <w:bottom w:val="single" w:sz="4" w:space="0" w:color="000000"/>
              <w:right w:val="single" w:sz="4" w:space="0" w:color="000000"/>
            </w:tcBorders>
            <w:shd w:val="clear" w:color="auto" w:fill="FFFFFF"/>
          </w:tcPr>
          <w:p w:rsidR="0089051D" w:rsidRDefault="0089051D">
            <w:pPr>
              <w:shd w:val="clear" w:color="auto" w:fill="FFFFFF"/>
              <w:snapToGrid w:val="0"/>
            </w:pPr>
            <w:r>
              <w:t>8 шт.</w:t>
            </w:r>
          </w:p>
        </w:tc>
      </w:tr>
    </w:tbl>
    <w:p w:rsidR="0089051D" w:rsidRDefault="0089051D">
      <w:pPr>
        <w:shd w:val="clear" w:color="auto" w:fill="FFFFFF"/>
        <w:spacing w:before="120"/>
        <w:ind w:firstLine="288"/>
      </w:pPr>
      <w:r>
        <w:t>Наши потери: убито два человека из состава 4 гр[уппы] и сгорел один автомат.</w:t>
      </w:r>
    </w:p>
    <w:p w:rsidR="0089051D" w:rsidRDefault="0089051D">
      <w:pPr>
        <w:numPr>
          <w:ilvl w:val="0"/>
          <w:numId w:val="41"/>
        </w:numPr>
        <w:shd w:val="clear" w:color="auto" w:fill="FFFFFF"/>
        <w:tabs>
          <w:tab w:val="left" w:pos="0"/>
          <w:tab w:val="left" w:pos="283"/>
        </w:tabs>
        <w:jc w:val="both"/>
      </w:pPr>
      <w:r>
        <w:t>Сжжен мост на шоссейной дороге Остки - Койдкевичи длиною 25 метров</w:t>
      </w:r>
    </w:p>
    <w:p w:rsidR="0089051D" w:rsidRDefault="0089051D">
      <w:pPr>
        <w:numPr>
          <w:ilvl w:val="0"/>
          <w:numId w:val="41"/>
        </w:numPr>
        <w:shd w:val="clear" w:color="auto" w:fill="FFFFFF"/>
        <w:tabs>
          <w:tab w:val="left" w:pos="0"/>
          <w:tab w:val="left" w:pos="283"/>
        </w:tabs>
        <w:spacing w:before="10"/>
      </w:pPr>
      <w:r>
        <w:t>Сожжен мост ж/д - узкоколейный Остки - Лес длиною 45 метров.</w:t>
      </w:r>
    </w:p>
    <w:p w:rsidR="0089051D" w:rsidRDefault="0089051D">
      <w:pPr>
        <w:numPr>
          <w:ilvl w:val="0"/>
          <w:numId w:val="41"/>
        </w:numPr>
        <w:shd w:val="clear" w:color="auto" w:fill="FFFFFF"/>
        <w:tabs>
          <w:tab w:val="left" w:pos="0"/>
          <w:tab w:val="left" w:pos="283"/>
        </w:tabs>
        <w:spacing w:before="10"/>
      </w:pPr>
      <w:r>
        <w:t>Сожжен мост Ракитно - Залавье длиною 30 метров.</w:t>
      </w:r>
    </w:p>
    <w:p w:rsidR="0089051D" w:rsidRDefault="0089051D">
      <w:pPr>
        <w:numPr>
          <w:ilvl w:val="0"/>
          <w:numId w:val="41"/>
        </w:numPr>
        <w:shd w:val="clear" w:color="auto" w:fill="FFFFFF"/>
        <w:tabs>
          <w:tab w:val="left" w:pos="0"/>
          <w:tab w:val="left" w:pos="283"/>
        </w:tabs>
        <w:spacing w:before="10"/>
        <w:jc w:val="both"/>
      </w:pPr>
      <w:r>
        <w:t>Уничтожены у моста ст. Остки 1 паровоз /кукушка/ и к нему 3 платформы.</w:t>
      </w:r>
    </w:p>
    <w:p w:rsidR="0089051D" w:rsidRDefault="0089051D">
      <w:pPr>
        <w:numPr>
          <w:ilvl w:val="0"/>
          <w:numId w:val="41"/>
        </w:numPr>
        <w:shd w:val="clear" w:color="auto" w:fill="FFFFFF"/>
        <w:tabs>
          <w:tab w:val="left" w:pos="0"/>
          <w:tab w:val="left" w:pos="283"/>
        </w:tabs>
        <w:spacing w:before="10"/>
        <w:jc w:val="both"/>
      </w:pPr>
      <w:r>
        <w:t>На участке ж/д магистрали Олевск - ст. Пояски пущен под откос воинский эшелон, следовавший с боеприпасами. В результате крушения были уничтожены 1 паровоз и 8 вагонов, получили повреждения 7 вагонов.</w:t>
      </w:r>
    </w:p>
    <w:p w:rsidR="0089051D" w:rsidRDefault="0089051D">
      <w:pPr>
        <w:numPr>
          <w:ilvl w:val="0"/>
          <w:numId w:val="41"/>
        </w:numPr>
        <w:shd w:val="clear" w:color="auto" w:fill="FFFFFF"/>
        <w:tabs>
          <w:tab w:val="left" w:pos="0"/>
          <w:tab w:val="left" w:pos="283"/>
        </w:tabs>
        <w:spacing w:before="10"/>
        <w:jc w:val="both"/>
      </w:pPr>
      <w:r>
        <w:t>В результате диверсии на участке ж/д Ракитно - Олевск взорвалась одна дрезина с путевой комиссией. Убиты 1 офицер, два солдата и 2 казака, 4 казака ранено.</w:t>
      </w:r>
    </w:p>
    <w:p w:rsidR="0089051D" w:rsidRDefault="0089051D">
      <w:pPr>
        <w:rPr>
          <w:rFonts w:ascii="Verdana" w:hAnsi="Verdana" w:cs="Verdana"/>
          <w:sz w:val="2"/>
          <w:szCs w:val="2"/>
        </w:rPr>
      </w:pPr>
    </w:p>
    <w:p w:rsidR="0089051D" w:rsidRDefault="0089051D">
      <w:pPr>
        <w:numPr>
          <w:ilvl w:val="0"/>
          <w:numId w:val="63"/>
        </w:numPr>
        <w:shd w:val="clear" w:color="auto" w:fill="FFFFFF"/>
        <w:tabs>
          <w:tab w:val="left" w:pos="0"/>
          <w:tab w:val="left" w:pos="264"/>
        </w:tabs>
        <w:spacing w:before="10"/>
        <w:jc w:val="both"/>
      </w:pPr>
      <w:r>
        <w:t>В 4-х километрах от ст. Ракитно сожжен смолокуренный завод и уничтожены 25 бочек смолы и 15 бочек скипидара.</w:t>
      </w:r>
    </w:p>
    <w:p w:rsidR="0089051D" w:rsidRDefault="0089051D">
      <w:pPr>
        <w:numPr>
          <w:ilvl w:val="0"/>
          <w:numId w:val="63"/>
        </w:numPr>
        <w:shd w:val="clear" w:color="auto" w:fill="FFFFFF"/>
        <w:tabs>
          <w:tab w:val="left" w:pos="0"/>
          <w:tab w:val="left" w:pos="264"/>
        </w:tabs>
        <w:spacing w:before="10"/>
        <w:sectPr w:rsidR="0089051D">
          <w:footnotePr>
            <w:pos w:val="beneathText"/>
          </w:footnotePr>
          <w:type w:val="continuous"/>
          <w:pgSz w:w="11905" w:h="16837"/>
          <w:pgMar w:top="850" w:right="2619" w:bottom="850" w:left="2882" w:header="708" w:footer="708" w:gutter="0"/>
          <w:cols w:space="720"/>
          <w:docGrid w:linePitch="360"/>
        </w:sectPr>
      </w:pPr>
      <w:r>
        <w:t>08.04.43 г. диверсионной группой на участке ж/д Белокировичи -</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2880" w:left="4106" w:header="708" w:footer="708" w:gutter="0"/>
          <w:cols w:space="720"/>
          <w:docGrid w:linePitch="360"/>
        </w:sectPr>
      </w:pPr>
      <w:r>
        <w:rPr>
          <w:noProof/>
          <w:lang w:val="uk-UA" w:eastAsia="uk-UA"/>
        </w:rPr>
        <w:pict>
          <v:shape id="_x0000_s1109" type="#_x0000_t202" style="position:absolute;margin-left:234.75pt;margin-top:.05pt;width:10pt;height:11.5pt;z-index:251600896;mso-wrap-distance-left:1.9pt;mso-wrap-distance-right:1.9pt;mso-position-horizontal-relative:margin" stroked="f">
            <v:fill color2="black"/>
            <v:textbox inset="0,0,0,0">
              <w:txbxContent>
                <w:p w:rsidR="0089051D" w:rsidRDefault="0089051D">
                  <w:pPr>
                    <w:shd w:val="clear" w:color="auto" w:fill="FFFFFF"/>
                  </w:pPr>
                  <w:r>
                    <w:t>98</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pPr>
      <w:r>
        <w:t>Кремное пущен под откос воинский эшелон. Уничтожены паровой и 6 вагонов, повреждено 3 вагона. Эшелон следовал со снарядами. В результате диверсии дорога не работала с 21-20 ч. 08.04 - до 13-00 ч. 09.04.43 года.</w:t>
      </w:r>
    </w:p>
    <w:p w:rsidR="0089051D" w:rsidRDefault="0089051D">
      <w:pPr>
        <w:numPr>
          <w:ilvl w:val="0"/>
          <w:numId w:val="24"/>
        </w:numPr>
        <w:shd w:val="clear" w:color="auto" w:fill="FFFFFF"/>
        <w:tabs>
          <w:tab w:val="left" w:pos="0"/>
          <w:tab w:val="left" w:pos="317"/>
        </w:tabs>
        <w:spacing w:before="10"/>
        <w:jc w:val="both"/>
      </w:pPr>
      <w:r>
        <w:t>11.04.43 года в результате диверсий на участке ж/д ст. Белокирови-чи - Дровяной Пост пущен под откос эшелон противника. Уничтожены паровоз, 2 вагона с рельсами и шпалами и 3 вагона с боеприпасами, 6 вагонов с боеприпасами получили повреждения.</w:t>
      </w:r>
    </w:p>
    <w:p w:rsidR="0089051D" w:rsidRDefault="0089051D">
      <w:pPr>
        <w:numPr>
          <w:ilvl w:val="0"/>
          <w:numId w:val="24"/>
        </w:numPr>
        <w:shd w:val="clear" w:color="auto" w:fill="FFFFFF"/>
        <w:tabs>
          <w:tab w:val="left" w:pos="0"/>
          <w:tab w:val="left" w:pos="317"/>
        </w:tabs>
        <w:spacing w:before="10"/>
        <w:jc w:val="both"/>
      </w:pPr>
      <w:r>
        <w:t>05.04.43 года на участке ж/д Олевск - Ракитно в результате взрыва нашей мины разрушено полотно ж/д и в следствии этого дорога не работала сутки.</w:t>
      </w:r>
    </w:p>
    <w:p w:rsidR="0089051D" w:rsidRDefault="0089051D">
      <w:pPr>
        <w:shd w:val="clear" w:color="auto" w:fill="FFFFFF"/>
        <w:spacing w:before="250"/>
      </w:pPr>
      <w:r>
        <w:t>30.04.43 года. Н-к штаба - капитан Бессонов</w:t>
      </w:r>
    </w:p>
    <w:p w:rsidR="0089051D" w:rsidRDefault="0089051D">
      <w:pPr>
        <w:shd w:val="clear" w:color="auto" w:fill="FFFFFF"/>
        <w:spacing w:before="254"/>
        <w:ind w:left="1315"/>
        <w:rPr>
          <w:i/>
          <w:iCs/>
        </w:rPr>
      </w:pPr>
      <w:r>
        <w:rPr>
          <w:i/>
          <w:iCs/>
        </w:rPr>
        <w:t>ЦДАГО Украгни. - Ф. 65. - Оп.1.- Спр. 26. - Арк. 232-234.</w:t>
      </w:r>
    </w:p>
    <w:p w:rsidR="0089051D" w:rsidRDefault="0089051D">
      <w:pPr>
        <w:shd w:val="clear" w:color="auto" w:fill="FFFFFF"/>
        <w:spacing w:before="5"/>
        <w:jc w:val="right"/>
        <w:rPr>
          <w:i/>
          <w:iCs/>
        </w:rPr>
        <w:sectPr w:rsidR="0089051D">
          <w:footnotePr>
            <w:pos w:val="beneathText"/>
          </w:footnotePr>
          <w:type w:val="continuous"/>
          <w:pgSz w:w="11905" w:h="16837"/>
          <w:pgMar w:top="850" w:right="2926" w:bottom="2880" w:left="2618" w:header="708" w:footer="708" w:gutter="0"/>
          <w:cols w:space="720"/>
          <w:docGrid w:linePitch="360"/>
        </w:sectPr>
      </w:pPr>
      <w:r>
        <w:rPr>
          <w:i/>
          <w:iCs/>
        </w:rPr>
        <w:t>Оригинал. Рукопись.</w:t>
      </w:r>
    </w:p>
    <w:p w:rsidR="0089051D" w:rsidRDefault="0089051D">
      <w:pPr>
        <w:sectPr w:rsidR="0089051D">
          <w:footnotePr>
            <w:pos w:val="beneathText"/>
          </w:footnotePr>
          <w:type w:val="continuous"/>
          <w:pgSz w:w="11905" w:h="16837"/>
          <w:pgMar w:top="850" w:right="4400" w:bottom="288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10" type="#_x0000_t202" style="position:absolute;margin-left:-87.3pt;margin-top:.3pt;width:9pt;height:10.5pt;z-index:25160192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99</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i/>
          <w:iCs/>
        </w:rPr>
        <w:t xml:space="preserve">АА. </w:t>
      </w:r>
      <w:r>
        <w:rPr>
          <w:b/>
          <w:bCs/>
        </w:rPr>
        <w:t>ИЗ ОПЕРАТИВНОГО ОТЧЁТА КОМАНДОВАНИЯ СУМСКОГО ПАРТИЗАНСКОГО СОЕДИНЕНИЯ ЗА ПЕРИОД С 6 СЕНТЯБРЯ 1941 Г. ПО 1 МАЯ 1943 Г.</w:t>
      </w:r>
    </w:p>
    <w:p w:rsidR="0089051D" w:rsidRDefault="0089051D">
      <w:pPr>
        <w:shd w:val="clear" w:color="auto" w:fill="FFFFFF"/>
        <w:spacing w:before="5"/>
        <w:jc w:val="right"/>
        <w:rPr>
          <w:b/>
          <w:bCs/>
        </w:rPr>
      </w:pPr>
      <w:r>
        <w:rPr>
          <w:b/>
          <w:bCs/>
        </w:rPr>
        <w:t>До 12 мая 1943 г.</w:t>
      </w:r>
    </w:p>
    <w:p w:rsidR="0089051D" w:rsidRDefault="0089051D">
      <w:pPr>
        <w:shd w:val="clear" w:color="auto" w:fill="FFFFFF"/>
        <w:ind w:left="720" w:right="2688" w:hanging="720"/>
      </w:pPr>
      <w:r>
        <w:t>Штамп: Особый Сектор ЦК КП/б/У Вхщ. №176с.с. 12.05.1943 г.</w:t>
      </w:r>
    </w:p>
    <w:p w:rsidR="0089051D" w:rsidRDefault="0089051D">
      <w:pPr>
        <w:shd w:val="clear" w:color="auto" w:fill="FFFFFF"/>
        <w:spacing w:before="240"/>
        <w:jc w:val="center"/>
      </w:pPr>
      <w:r>
        <w:t>ИТОГОВЫЙ ДОКЛАД О БОЕВОЙ ДЕЯТЕЛЬНОСТИ ГРУППЫ</w:t>
      </w:r>
    </w:p>
    <w:p w:rsidR="0089051D" w:rsidRDefault="0089051D">
      <w:pPr>
        <w:shd w:val="clear" w:color="auto" w:fill="FFFFFF"/>
        <w:jc w:val="center"/>
      </w:pPr>
      <w:r>
        <w:t>ПАРТИЗАНСКИХ ОТРЯДОВ СУМСКОЙ ОБЛАСТИ УССР ЗА</w:t>
      </w:r>
    </w:p>
    <w:p w:rsidR="0089051D" w:rsidRDefault="0089051D">
      <w:pPr>
        <w:shd w:val="clear" w:color="auto" w:fill="FFFFFF"/>
        <w:spacing w:before="5"/>
        <w:jc w:val="center"/>
      </w:pPr>
      <w:r>
        <w:t>ВРЕМЯ С 6 СЕНТЯБРЯ 1941 г. ПО 1 МАЯ 1943 г.</w:t>
      </w:r>
    </w:p>
    <w:p w:rsidR="0089051D" w:rsidRDefault="0089051D">
      <w:pPr>
        <w:shd w:val="clear" w:color="auto" w:fill="FFFFFF"/>
        <w:spacing w:before="437"/>
      </w:pPr>
      <w:r>
        <w:rPr>
          <w:lang w:val="en-US"/>
        </w:rPr>
        <w:t xml:space="preserve">V. </w:t>
      </w:r>
      <w:r>
        <w:t>УНИЧТОЖЕНО ДЕЙСТВУЮЩИХ ПРЕДПРИЯТИЙ</w:t>
      </w:r>
    </w:p>
    <w:p w:rsidR="0089051D" w:rsidRDefault="0089051D">
      <w:pPr>
        <w:numPr>
          <w:ilvl w:val="0"/>
          <w:numId w:val="39"/>
        </w:numPr>
        <w:shd w:val="clear" w:color="auto" w:fill="FFFFFF"/>
        <w:tabs>
          <w:tab w:val="left" w:pos="0"/>
          <w:tab w:val="left" w:pos="283"/>
        </w:tabs>
        <w:spacing w:before="5"/>
        <w:jc w:val="both"/>
      </w:pPr>
      <w:r>
        <w:t>Гор. ПУТИВЛЬ.- Уничтожено: узел связи, телефонно-телеграфная станция, радиоузел, маслозавод, типография, уничтожены документы немецких учреждений. 27.05.1942 г.</w:t>
      </w:r>
    </w:p>
    <w:p w:rsidR="0089051D" w:rsidRDefault="0089051D">
      <w:pPr>
        <w:numPr>
          <w:ilvl w:val="0"/>
          <w:numId w:val="39"/>
        </w:numPr>
        <w:shd w:val="clear" w:color="auto" w:fill="FFFFFF"/>
        <w:tabs>
          <w:tab w:val="left" w:pos="0"/>
          <w:tab w:val="left" w:pos="283"/>
        </w:tabs>
        <w:jc w:val="both"/>
      </w:pPr>
      <w:r>
        <w:t>04.11.42 г. в м. Ново-Боровичи. Щорского района, Черниговской области, уничтожен спиртзавод и 80 тонн спирта.</w:t>
      </w:r>
    </w:p>
    <w:p w:rsidR="0089051D" w:rsidRDefault="0089051D">
      <w:pPr>
        <w:numPr>
          <w:ilvl w:val="0"/>
          <w:numId w:val="39"/>
        </w:numPr>
        <w:shd w:val="clear" w:color="auto" w:fill="FFFFFF"/>
        <w:tabs>
          <w:tab w:val="left" w:pos="0"/>
          <w:tab w:val="left" w:pos="283"/>
        </w:tabs>
        <w:spacing w:before="5"/>
        <w:jc w:val="both"/>
      </w:pPr>
      <w:r>
        <w:t>м. ЛОЕВ, Гомельской области, 09.11.42 г. уничтожено: мельница, электростанция, маслобойня, узел связи, телефонно-телеграфная станция.</w:t>
      </w:r>
    </w:p>
    <w:p w:rsidR="0089051D" w:rsidRDefault="0089051D">
      <w:pPr>
        <w:numPr>
          <w:ilvl w:val="0"/>
          <w:numId w:val="39"/>
        </w:numPr>
        <w:shd w:val="clear" w:color="auto" w:fill="FFFFFF"/>
        <w:tabs>
          <w:tab w:val="left" w:pos="0"/>
          <w:tab w:val="left" w:pos="283"/>
        </w:tabs>
        <w:spacing w:before="5"/>
        <w:jc w:val="both"/>
      </w:pPr>
      <w:r>
        <w:t>м. ЛЕЛЬЧИЦЫ, Полесской области 26.11.1942 г. уничтожено: электростанция, мельница, лесопильный завод, маслобойня, почтово-те-леграфный узел связи, сожжено 7 домов немецких учреждений.</w:t>
      </w:r>
    </w:p>
    <w:p w:rsidR="0089051D" w:rsidRDefault="0089051D">
      <w:pPr>
        <w:shd w:val="clear" w:color="auto" w:fill="FFFFFF"/>
        <w:tabs>
          <w:tab w:val="left" w:pos="226"/>
        </w:tabs>
      </w:pPr>
      <w:r>
        <w:t>5.</w:t>
      </w:r>
      <w:r>
        <w:tab/>
        <w:t>с. ТОНЕЖ, Туровского района. Полесской области - 26.12.1942 г,</w:t>
      </w:r>
    </w:p>
    <w:p w:rsidR="0089051D" w:rsidRDefault="0089051D">
      <w:pPr>
        <w:shd w:val="clear" w:color="auto" w:fill="FFFFFF"/>
        <w:spacing w:before="5"/>
      </w:pPr>
      <w:r>
        <w:t>уничтожен скипидарный завод.</w:t>
      </w:r>
    </w:p>
    <w:p w:rsidR="0089051D" w:rsidRDefault="0089051D">
      <w:pPr>
        <w:shd w:val="clear" w:color="auto" w:fill="FFFFFF"/>
        <w:tabs>
          <w:tab w:val="left" w:pos="298"/>
        </w:tabs>
        <w:spacing w:before="5"/>
        <w:ind w:left="298" w:hanging="298"/>
        <w:jc w:val="both"/>
      </w:pPr>
      <w:r>
        <w:t>6.</w:t>
      </w:r>
      <w:r>
        <w:tab/>
        <w:t>с.САЛТАНОВО, Речицкого района, Гомельской области -</w:t>
      </w:r>
      <w:r>
        <w:br/>
        <w:t>17.11.1942 г. - уничтожен спиртзавод и 6 тонн скипидара.</w:t>
      </w:r>
    </w:p>
    <w:p w:rsidR="0089051D" w:rsidRDefault="0089051D">
      <w:pPr>
        <w:numPr>
          <w:ilvl w:val="0"/>
          <w:numId w:val="16"/>
        </w:numPr>
        <w:shd w:val="clear" w:color="auto" w:fill="FFFFFF"/>
        <w:tabs>
          <w:tab w:val="left" w:pos="0"/>
          <w:tab w:val="left" w:pos="240"/>
        </w:tabs>
        <w:jc w:val="both"/>
      </w:pPr>
      <w:r>
        <w:t>с. БУХЧА, Туровского района, Полесской области - 26.01.1943 г. ничтожен скипидарный завод и две тонны смолы.</w:t>
      </w:r>
    </w:p>
    <w:p w:rsidR="0089051D" w:rsidRDefault="0089051D">
      <w:pPr>
        <w:numPr>
          <w:ilvl w:val="0"/>
          <w:numId w:val="16"/>
        </w:numPr>
        <w:shd w:val="clear" w:color="auto" w:fill="FFFFFF"/>
        <w:tabs>
          <w:tab w:val="left" w:pos="0"/>
          <w:tab w:val="left" w:pos="240"/>
        </w:tabs>
        <w:spacing w:before="5"/>
        <w:jc w:val="both"/>
      </w:pPr>
      <w:r>
        <w:t>с. Иванова Слобода, Туровского района, Полесской области уничтожен скипидарный завод и 20 тонн скипидара.</w:t>
      </w:r>
    </w:p>
    <w:p w:rsidR="0089051D" w:rsidRDefault="0089051D">
      <w:pPr>
        <w:numPr>
          <w:ilvl w:val="0"/>
          <w:numId w:val="16"/>
        </w:numPr>
        <w:shd w:val="clear" w:color="auto" w:fill="FFFFFF"/>
        <w:tabs>
          <w:tab w:val="left" w:pos="0"/>
          <w:tab w:val="left" w:pos="240"/>
        </w:tabs>
        <w:jc w:val="both"/>
      </w:pPr>
      <w:r>
        <w:t>с. СОФИЕВКА, Ровенской области 18.02.1943 г. уничтожена (сож жена) 10-вальцовая мельница с 45-ти сильными двигателями.</w:t>
      </w:r>
    </w:p>
    <w:p w:rsidR="0089051D" w:rsidRDefault="0089051D">
      <w:pPr>
        <w:rPr>
          <w:rFonts w:ascii="Verdana" w:hAnsi="Verdana" w:cs="Verdana"/>
          <w:sz w:val="2"/>
          <w:szCs w:val="2"/>
        </w:rPr>
      </w:pPr>
    </w:p>
    <w:p w:rsidR="0089051D" w:rsidRDefault="0089051D">
      <w:pPr>
        <w:numPr>
          <w:ilvl w:val="0"/>
          <w:numId w:val="17"/>
        </w:numPr>
        <w:shd w:val="clear" w:color="auto" w:fill="FFFFFF"/>
        <w:tabs>
          <w:tab w:val="left" w:pos="0"/>
          <w:tab w:val="left" w:pos="331"/>
        </w:tabs>
        <w:spacing w:before="5"/>
        <w:jc w:val="both"/>
      </w:pPr>
      <w:r>
        <w:t>с. БУЙНОВИЧИ, Лельчицкого района 18.11.1942 г. уничтожен узел связи, сожжено 6 домов, связанных ходами сообщения с ДОТ.</w:t>
      </w:r>
    </w:p>
    <w:p w:rsidR="0089051D" w:rsidRDefault="0089051D">
      <w:pPr>
        <w:numPr>
          <w:ilvl w:val="0"/>
          <w:numId w:val="17"/>
        </w:numPr>
        <w:shd w:val="clear" w:color="auto" w:fill="FFFFFF"/>
        <w:tabs>
          <w:tab w:val="left" w:pos="0"/>
          <w:tab w:val="left" w:pos="331"/>
        </w:tabs>
        <w:jc w:val="both"/>
      </w:pPr>
      <w:r>
        <w:t>В м. Бол.СТЫДЕНЬ (райцентр) Ровенской области 17.7.-43г. уничтожено узел связи и маслозавод.</w:t>
      </w:r>
    </w:p>
    <w:p w:rsidR="0089051D" w:rsidRDefault="0089051D">
      <w:pPr>
        <w:shd w:val="clear" w:color="auto" w:fill="FFFFFF"/>
        <w:tabs>
          <w:tab w:val="left" w:pos="264"/>
        </w:tabs>
        <w:spacing w:before="5"/>
        <w:ind w:left="264" w:hanging="264"/>
        <w:jc w:val="both"/>
      </w:pPr>
      <w:r>
        <w:t>12.</w:t>
      </w:r>
      <w:r>
        <w:tab/>
        <w:t>09.01.1943 г. - в с. СОСНЫ, Любанского района, Пинской области</w:t>
      </w:r>
      <w:r>
        <w:br/>
        <w:t>уничтожена автотракторная мастерская и 22 трактора.</w:t>
      </w:r>
    </w:p>
    <w:p w:rsidR="0089051D" w:rsidRDefault="0089051D">
      <w:pPr>
        <w:shd w:val="clear" w:color="auto" w:fill="FFFFFF"/>
        <w:tabs>
          <w:tab w:val="left" w:pos="331"/>
        </w:tabs>
        <w:sectPr w:rsidR="0089051D">
          <w:footnotePr>
            <w:pos w:val="beneathText"/>
          </w:footnotePr>
          <w:type w:val="continuous"/>
          <w:pgSz w:w="11905" w:h="16837"/>
          <w:pgMar w:top="850" w:right="2648" w:bottom="850" w:left="2906" w:header="708" w:footer="708" w:gutter="0"/>
          <w:cols w:space="720"/>
          <w:docGrid w:linePitch="360"/>
        </w:sectPr>
      </w:pPr>
      <w:r>
        <w:t>13.</w:t>
      </w:r>
      <w:r>
        <w:tab/>
        <w:t>ст. ВОЛОДИМИРОВЕЦ, Ровенской области 15.02.1943 г. сожжен</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111" type="#_x0000_t202" style="position:absolute;margin-left:230.7pt;margin-top:.05pt;width:15pt;height:11.5pt;z-index:251602944;mso-wrap-distance-left:1.9pt;mso-wrap-distance-right:1.9pt;mso-position-horizontal-relative:margin" stroked="f">
            <v:fill color2="black"/>
            <v:textbox inset="0,0,0,0">
              <w:txbxContent>
                <w:p w:rsidR="0089051D" w:rsidRDefault="0089051D">
                  <w:pPr>
                    <w:shd w:val="clear" w:color="auto" w:fill="FFFFFF"/>
                  </w:pPr>
                  <w:r>
                    <w:t>100</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pPr>
      <w:r>
        <w:t>лесозавод с оборудованием. Уничтожено 20 ящиков токарного инструмента, 20 км кабеля и склад лесоматериала на площади до 2-х гектар.</w:t>
      </w:r>
    </w:p>
    <w:p w:rsidR="0089051D" w:rsidRDefault="0089051D">
      <w:pPr>
        <w:shd w:val="clear" w:color="auto" w:fill="FFFFFF"/>
        <w:tabs>
          <w:tab w:val="left" w:pos="264"/>
        </w:tabs>
        <w:spacing w:before="10"/>
        <w:ind w:left="264" w:hanging="264"/>
        <w:jc w:val="both"/>
      </w:pPr>
      <w:r>
        <w:t>14.</w:t>
      </w:r>
      <w:r>
        <w:tab/>
        <w:t>село ЯНОВА ДОЛИНА, Костопольского района, Ровенской облас</w:t>
      </w:r>
      <w:r>
        <w:br/>
        <w:t>ти взорвана электростанция, сожжены: гараж и здания управления</w:t>
      </w:r>
      <w:r>
        <w:br/>
        <w:t>каменоломен.</w:t>
      </w:r>
    </w:p>
    <w:p w:rsidR="0089051D" w:rsidRDefault="0089051D">
      <w:pPr>
        <w:shd w:val="clear" w:color="auto" w:fill="FFFFFF"/>
        <w:tabs>
          <w:tab w:val="left" w:pos="326"/>
        </w:tabs>
        <w:spacing w:before="10"/>
        <w:ind w:left="264" w:hanging="264"/>
        <w:jc w:val="both"/>
      </w:pPr>
      <w:r>
        <w:t>15.</w:t>
      </w:r>
      <w:r>
        <w:tab/>
        <w:t>с. КОРЧИЦКАЯ БУДА. Взорван и сожжен стекольный завод с</w:t>
      </w:r>
      <w:r>
        <w:br/>
        <w:t>полным оборудованием, уничтожена электростанция и газовая ка</w:t>
      </w:r>
      <w:r>
        <w:br/>
        <w:t>мера.</w:t>
      </w:r>
    </w:p>
    <w:p w:rsidR="0089051D" w:rsidRDefault="0089051D">
      <w:pPr>
        <w:numPr>
          <w:ilvl w:val="0"/>
          <w:numId w:val="59"/>
        </w:numPr>
        <w:shd w:val="clear" w:color="auto" w:fill="FFFFFF"/>
        <w:tabs>
          <w:tab w:val="left" w:pos="0"/>
          <w:tab w:val="left" w:pos="269"/>
        </w:tabs>
        <w:spacing w:before="10"/>
        <w:jc w:val="both"/>
      </w:pPr>
      <w:r>
        <w:t>В с. ПИСАРЕВКА уничтожено оборудование каменоломен кварца, взорван дизель и компрессорная установка 03.03.1943 г.</w:t>
      </w:r>
    </w:p>
    <w:p w:rsidR="0089051D" w:rsidRDefault="0089051D">
      <w:pPr>
        <w:numPr>
          <w:ilvl w:val="0"/>
          <w:numId w:val="59"/>
        </w:numPr>
        <w:shd w:val="clear" w:color="auto" w:fill="FFFFFF"/>
        <w:tabs>
          <w:tab w:val="left" w:pos="0"/>
          <w:tab w:val="left" w:pos="269"/>
        </w:tabs>
        <w:spacing w:before="10"/>
        <w:jc w:val="both"/>
      </w:pPr>
      <w:r>
        <w:t>с. КОПРА, Киевской области уничтожен стекольный завод, взорваны локомотив и дизель.</w:t>
      </w:r>
    </w:p>
    <w:p w:rsidR="0089051D" w:rsidRDefault="0089051D">
      <w:pPr>
        <w:numPr>
          <w:ilvl w:val="0"/>
          <w:numId w:val="59"/>
        </w:numPr>
        <w:shd w:val="clear" w:color="auto" w:fill="FFFFFF"/>
        <w:tabs>
          <w:tab w:val="left" w:pos="0"/>
          <w:tab w:val="left" w:pos="269"/>
        </w:tabs>
        <w:spacing w:before="10"/>
        <w:jc w:val="both"/>
      </w:pPr>
      <w:r>
        <w:t>с. БЛИТЧА, Иванковского района, Киевской области -16.03.1943 г. сожжен склад стройлесоматериала 13.000 кубометров.</w:t>
      </w:r>
    </w:p>
    <w:p w:rsidR="0089051D" w:rsidRDefault="0089051D">
      <w:pPr>
        <w:shd w:val="clear" w:color="auto" w:fill="FFFFFF"/>
        <w:tabs>
          <w:tab w:val="left" w:pos="336"/>
        </w:tabs>
        <w:spacing w:before="10"/>
        <w:ind w:left="269" w:hanging="269"/>
        <w:jc w:val="both"/>
      </w:pPr>
      <w:r>
        <w:t>19.</w:t>
      </w:r>
      <w:r>
        <w:tab/>
        <w:t>с. ЖЕРЕВА, Розважевского района, Киевской области, сожжен</w:t>
      </w:r>
      <w:r>
        <w:br/>
        <w:t>скипидарный завод и 20 тонн скипидара.</w:t>
      </w:r>
    </w:p>
    <w:p w:rsidR="0089051D" w:rsidRDefault="0089051D">
      <w:pPr>
        <w:shd w:val="clear" w:color="auto" w:fill="FFFFFF"/>
        <w:tabs>
          <w:tab w:val="left" w:pos="283"/>
        </w:tabs>
        <w:spacing w:before="10"/>
        <w:ind w:left="283" w:hanging="283"/>
        <w:jc w:val="both"/>
      </w:pPr>
      <w:r>
        <w:t>20.</w:t>
      </w:r>
      <w:r>
        <w:tab/>
        <w:t>Нов. ШЕПЕЛИЧИ (райцентр) Киевской области уничтожено узел</w:t>
      </w:r>
      <w:r>
        <w:br/>
        <w:t>связи, телефонно-телеграфную станцию и радиоузел.</w:t>
      </w:r>
    </w:p>
    <w:p w:rsidR="0089051D" w:rsidRDefault="0089051D">
      <w:pPr>
        <w:shd w:val="clear" w:color="auto" w:fill="FFFFFF"/>
        <w:spacing w:before="730"/>
      </w:pPr>
      <w:r>
        <w:t>КОМАНДИР ГРУППЫ П/О СУМСКОЙ ОБЛАСТИ,</w:t>
      </w:r>
    </w:p>
    <w:p w:rsidR="0089051D" w:rsidRDefault="0089051D">
      <w:pPr>
        <w:shd w:val="clear" w:color="auto" w:fill="FFFFFF"/>
        <w:spacing w:before="10"/>
        <w:ind w:left="1368"/>
      </w:pPr>
      <w:r>
        <w:t>ГЕРОЙ СОВЕТСКОГО СОЮЗА ГЕНЕРАЛ-МАЙОР</w:t>
      </w:r>
    </w:p>
    <w:p w:rsidR="0089051D" w:rsidRDefault="0089051D">
      <w:pPr>
        <w:shd w:val="clear" w:color="auto" w:fill="FFFFFF"/>
        <w:spacing w:before="14"/>
        <w:ind w:firstLine="4963"/>
      </w:pPr>
      <w:r>
        <w:t>/КОВПАК/ КОМИССАР ГРУППЫ П/О СУМСКОЙ ОБЛАСТИ ГЕНЕРАЛ-МАЙОР</w:t>
      </w:r>
    </w:p>
    <w:p w:rsidR="0089051D" w:rsidRDefault="0089051D">
      <w:pPr>
        <w:shd w:val="clear" w:color="auto" w:fill="FFFFFF"/>
        <w:spacing w:before="10"/>
        <w:ind w:firstLine="4987"/>
      </w:pPr>
      <w:r>
        <w:t>/РУДНЕВ/ НАЧАЛЬНИК ШТАБА</w:t>
      </w:r>
    </w:p>
    <w:p w:rsidR="0089051D" w:rsidRDefault="0089051D">
      <w:pPr>
        <w:shd w:val="clear" w:color="auto" w:fill="FFFFFF"/>
        <w:spacing w:before="5"/>
        <w:ind w:left="2165" w:firstLine="3072"/>
      </w:pPr>
      <w:r>
        <w:t>/БАЗИМА/ Верно: (Подпись неразб.)</w:t>
      </w:r>
    </w:p>
    <w:p w:rsidR="0089051D" w:rsidRDefault="0089051D">
      <w:pPr>
        <w:shd w:val="clear" w:color="auto" w:fill="FFFFFF"/>
        <w:spacing w:before="250"/>
        <w:jc w:val="right"/>
        <w:rPr>
          <w:i/>
          <w:iCs/>
        </w:rPr>
      </w:pPr>
      <w:r>
        <w:rPr>
          <w:i/>
          <w:iCs/>
        </w:rPr>
        <w:t xml:space="preserve">ЦДАГО Украгни. </w:t>
      </w:r>
      <w:r>
        <w:rPr>
          <w:i/>
          <w:iCs/>
          <w:spacing w:val="40"/>
        </w:rPr>
        <w:t>-Ф.1.-</w:t>
      </w:r>
      <w:r>
        <w:rPr>
          <w:i/>
          <w:iCs/>
        </w:rPr>
        <w:t xml:space="preserve"> </w:t>
      </w:r>
      <w:r>
        <w:rPr>
          <w:i/>
          <w:iCs/>
          <w:lang w:val="en-US"/>
        </w:rPr>
        <w:t>On</w:t>
      </w:r>
      <w:r>
        <w:rPr>
          <w:i/>
          <w:iCs/>
        </w:rPr>
        <w:t>. 22. - Спр. 50. - Арк. 7-8.</w:t>
      </w:r>
    </w:p>
    <w:p w:rsidR="0089051D" w:rsidRDefault="0089051D">
      <w:pPr>
        <w:shd w:val="clear" w:color="auto" w:fill="FFFFFF"/>
        <w:spacing w:before="10"/>
        <w:jc w:val="right"/>
        <w:rPr>
          <w:i/>
          <w:iCs/>
        </w:rPr>
        <w:sectPr w:rsidR="0089051D">
          <w:footnotePr>
            <w:pos w:val="beneathText"/>
          </w:footnotePr>
          <w:type w:val="continuous"/>
          <w:pgSz w:w="11905" w:h="16837"/>
          <w:pgMar w:top="850" w:right="2921" w:bottom="850" w:left="2628"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12" type="#_x0000_t202" style="position:absolute;margin-left:-86.6pt;margin-top:.3pt;width:13.5pt;height:10.5pt;z-index:25160396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101</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45. СООБЩЕНИЕ РУМЫНСКИХ СПЕЦСЛУЖБ ПРЕМЬЕР-МИНИСТРУ РУМЫНИИ Й. АНТОНЕСКУ И РЯДУ ДРУГИХ ЛИЦ О ПОДЖОГЕ ПАРТИЗАНАМИ КОЛХОЗА В С. ТАРНАВА*</w:t>
      </w:r>
    </w:p>
    <w:p w:rsidR="0089051D" w:rsidRDefault="0089051D">
      <w:pPr>
        <w:shd w:val="clear" w:color="auto" w:fill="FFFFFF"/>
        <w:spacing w:before="10"/>
        <w:jc w:val="right"/>
        <w:rPr>
          <w:b/>
          <w:bCs/>
        </w:rPr>
      </w:pPr>
      <w:r>
        <w:rPr>
          <w:b/>
          <w:bCs/>
        </w:rPr>
        <w:t>3 июля 1943 г.</w:t>
      </w:r>
    </w:p>
    <w:p w:rsidR="0089051D" w:rsidRDefault="0089051D">
      <w:pPr>
        <w:shd w:val="clear" w:color="auto" w:fill="FFFFFF"/>
        <w:spacing w:before="250"/>
      </w:pPr>
      <w:r>
        <w:t>Специальная служба информации.</w:t>
      </w:r>
    </w:p>
    <w:p w:rsidR="0089051D" w:rsidRDefault="0089051D">
      <w:pPr>
        <w:shd w:val="clear" w:color="auto" w:fill="FFFFFF"/>
        <w:spacing w:before="10"/>
      </w:pPr>
      <w:r>
        <w:t>3 июля 1943 г.</w:t>
      </w:r>
    </w:p>
    <w:p w:rsidR="0089051D" w:rsidRDefault="0089051D">
      <w:pPr>
        <w:shd w:val="clear" w:color="auto" w:fill="FFFFFF"/>
        <w:spacing w:before="10"/>
      </w:pPr>
      <w:r>
        <w:t>29032</w:t>
      </w:r>
    </w:p>
    <w:p w:rsidR="0089051D" w:rsidRDefault="0089051D">
      <w:pPr>
        <w:shd w:val="clear" w:color="auto" w:fill="FFFFFF"/>
        <w:spacing w:before="10"/>
        <w:ind w:left="1526" w:right="1210" w:firstLine="1090"/>
      </w:pPr>
      <w:r>
        <w:t>СООБЩЕНИЕ Деятельность партизан в Транснистрии</w:t>
      </w:r>
    </w:p>
    <w:p w:rsidR="0089051D" w:rsidRDefault="0089051D">
      <w:pPr>
        <w:shd w:val="clear" w:color="auto" w:fill="FFFFFF"/>
        <w:spacing w:before="250"/>
        <w:ind w:firstLine="288"/>
        <w:jc w:val="both"/>
      </w:pPr>
      <w:r>
        <w:t>Продолжение сообщения № 23/924 из информационного бюллетеня от 29 июня 1943 г.</w:t>
      </w:r>
    </w:p>
    <w:p w:rsidR="0089051D" w:rsidRDefault="0089051D">
      <w:pPr>
        <w:shd w:val="clear" w:color="auto" w:fill="FFFFFF"/>
        <w:spacing w:before="10"/>
        <w:ind w:firstLine="288"/>
        <w:jc w:val="both"/>
      </w:pPr>
      <w:r>
        <w:t>Поджог колхоза партизанами произошёл 22 июня с.г. в населённом пункте Тарнава, который расположени в 35 километрах восточнее [Южного] Буга на территории, администрируемой немцами.</w:t>
      </w:r>
    </w:p>
    <w:p w:rsidR="0089051D" w:rsidRDefault="0089051D">
      <w:pPr>
        <w:shd w:val="clear" w:color="auto" w:fill="FFFFFF"/>
        <w:spacing w:before="10"/>
        <w:ind w:firstLine="293"/>
        <w:jc w:val="both"/>
      </w:pPr>
      <w:r>
        <w:t>После совершения диверсионного акта партизаны отступили к Лиману.</w:t>
      </w:r>
    </w:p>
    <w:p w:rsidR="0089051D" w:rsidRDefault="0089051D">
      <w:pPr>
        <w:shd w:val="clear" w:color="auto" w:fill="FFFFFF"/>
        <w:tabs>
          <w:tab w:val="left" w:leader="underscore" w:pos="3278"/>
          <w:tab w:val="left" w:leader="underscore" w:pos="3730"/>
        </w:tabs>
        <w:spacing w:before="10"/>
        <w:ind w:left="2933"/>
      </w:pPr>
      <w:r>
        <w:tab/>
        <w:t>0</w:t>
      </w:r>
      <w:r>
        <w:tab/>
      </w:r>
    </w:p>
    <w:p w:rsidR="0089051D" w:rsidRDefault="0089051D">
      <w:pPr>
        <w:shd w:val="clear" w:color="auto" w:fill="FFFFFF"/>
        <w:spacing w:before="10"/>
      </w:pPr>
      <w:r>
        <w:t>Источник серьёзный.</w:t>
      </w:r>
    </w:p>
    <w:p w:rsidR="0089051D" w:rsidRDefault="0089051D">
      <w:pPr>
        <w:shd w:val="clear" w:color="auto" w:fill="FFFFFF"/>
        <w:spacing w:before="10"/>
      </w:pPr>
      <w:r>
        <w:t>Сообщено:</w:t>
      </w:r>
    </w:p>
    <w:p w:rsidR="0089051D" w:rsidRDefault="0089051D">
      <w:pPr>
        <w:numPr>
          <w:ilvl w:val="0"/>
          <w:numId w:val="66"/>
        </w:numPr>
        <w:shd w:val="clear" w:color="auto" w:fill="FFFFFF"/>
        <w:tabs>
          <w:tab w:val="left" w:pos="0"/>
          <w:tab w:val="left" w:pos="125"/>
        </w:tabs>
        <w:spacing w:before="10"/>
      </w:pPr>
      <w:r>
        <w:t>Председателю Совета министров</w:t>
      </w:r>
    </w:p>
    <w:p w:rsidR="0089051D" w:rsidRDefault="0089051D">
      <w:pPr>
        <w:numPr>
          <w:ilvl w:val="0"/>
          <w:numId w:val="66"/>
        </w:numPr>
        <w:shd w:val="clear" w:color="auto" w:fill="FFFFFF"/>
        <w:tabs>
          <w:tab w:val="left" w:pos="0"/>
          <w:tab w:val="left" w:pos="125"/>
        </w:tabs>
        <w:spacing w:before="10"/>
      </w:pPr>
      <w:r>
        <w:t>Генеральному Штабу</w:t>
      </w:r>
    </w:p>
    <w:p w:rsidR="0089051D" w:rsidRDefault="0089051D">
      <w:pPr>
        <w:numPr>
          <w:ilvl w:val="0"/>
          <w:numId w:val="66"/>
        </w:numPr>
        <w:shd w:val="clear" w:color="auto" w:fill="FFFFFF"/>
        <w:tabs>
          <w:tab w:val="left" w:pos="0"/>
          <w:tab w:val="left" w:pos="125"/>
        </w:tabs>
        <w:spacing w:before="10"/>
      </w:pPr>
      <w:r>
        <w:t>Министерству национальной обороны</w:t>
      </w:r>
    </w:p>
    <w:p w:rsidR="0089051D" w:rsidRDefault="0089051D">
      <w:pPr>
        <w:numPr>
          <w:ilvl w:val="0"/>
          <w:numId w:val="66"/>
        </w:numPr>
        <w:shd w:val="clear" w:color="auto" w:fill="FFFFFF"/>
        <w:tabs>
          <w:tab w:val="left" w:pos="0"/>
          <w:tab w:val="left" w:pos="125"/>
        </w:tabs>
        <w:spacing w:before="10"/>
      </w:pPr>
      <w:r>
        <w:t>Министерству внутренних дел.</w:t>
      </w:r>
    </w:p>
    <w:p w:rsidR="0089051D" w:rsidRDefault="0089051D">
      <w:pPr>
        <w:shd w:val="clear" w:color="auto" w:fill="FFFFFF"/>
        <w:spacing w:before="250"/>
        <w:jc w:val="right"/>
        <w:rPr>
          <w:i/>
          <w:iCs/>
        </w:rPr>
      </w:pPr>
      <w:r>
        <w:rPr>
          <w:i/>
          <w:iCs/>
        </w:rPr>
        <w:t xml:space="preserve">ДАОО. - Ф. 492 (ст.) - </w:t>
      </w:r>
      <w:r>
        <w:rPr>
          <w:i/>
          <w:iCs/>
          <w:lang w:val="en-US"/>
        </w:rPr>
        <w:t xml:space="preserve">On. </w:t>
      </w:r>
      <w:r>
        <w:rPr>
          <w:i/>
          <w:iCs/>
        </w:rPr>
        <w:t>1</w:t>
      </w:r>
    </w:p>
    <w:p w:rsidR="0089051D" w:rsidRDefault="0089051D">
      <w:pPr>
        <w:shd w:val="clear" w:color="auto" w:fill="FFFFFF"/>
        <w:spacing w:before="10"/>
        <w:jc w:val="right"/>
        <w:rPr>
          <w:i/>
          <w:iCs/>
        </w:rPr>
      </w:pPr>
      <w:r>
        <w:rPr>
          <w:i/>
          <w:iCs/>
        </w:rPr>
        <w:t>(ст.). - Спр. 1 (ст.) - Арк. 152 (ст.) * *.</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ind w:firstLine="322"/>
        <w:jc w:val="both"/>
        <w:rPr>
          <w:i/>
          <w:iCs/>
        </w:rPr>
      </w:pPr>
      <w:r>
        <w:rPr>
          <w:i/>
          <w:iCs/>
        </w:rPr>
        <w:t>* Публикуется послевоенный советский служебный перевод документа.</w:t>
      </w:r>
    </w:p>
    <w:p w:rsidR="0089051D" w:rsidRDefault="0089051D">
      <w:pPr>
        <w:shd w:val="clear" w:color="auto" w:fill="FFFFFF"/>
        <w:spacing w:before="10"/>
        <w:ind w:firstLine="312"/>
        <w:jc w:val="both"/>
        <w:rPr>
          <w:i/>
          <w:iCs/>
        </w:rPr>
        <w:sectPr w:rsidR="0089051D">
          <w:footnotePr>
            <w:pos w:val="beneathText"/>
          </w:footnotePr>
          <w:type w:val="continuous"/>
          <w:pgSz w:w="11905" w:h="16837"/>
          <w:pgMar w:top="850" w:right="2643" w:bottom="850" w:left="2896" w:header="708" w:footer="708" w:gutter="0"/>
          <w:cols w:space="720"/>
          <w:docGrid w:linePitch="360"/>
        </w:sectPr>
      </w:pPr>
      <w:r>
        <w:t xml:space="preserve">** </w:t>
      </w:r>
      <w:r>
        <w:rPr>
          <w:i/>
          <w:iCs/>
        </w:rPr>
        <w:t>Материал скопирован свыше двадцати лет назад, поэтому приводится старая архивная ссылка.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850" w:left="4106" w:header="708" w:footer="708" w:gutter="0"/>
          <w:cols w:space="720"/>
          <w:docGrid w:linePitch="360"/>
        </w:sectPr>
      </w:pPr>
      <w:r>
        <w:rPr>
          <w:noProof/>
          <w:lang w:val="uk-UA" w:eastAsia="uk-UA"/>
        </w:rPr>
        <w:pict>
          <v:shape id="_x0000_s1113" type="#_x0000_t202" style="position:absolute;margin-left:230.7pt;margin-top:.05pt;width:15pt;height:11.5pt;z-index:251604992;mso-wrap-distance-left:1.9pt;mso-wrap-distance-right:1.9pt;mso-position-horizontal-relative:margin" stroked="f">
            <v:fill color2="black"/>
            <v:textbox inset="0,0,0,0">
              <w:txbxContent>
                <w:p w:rsidR="0089051D" w:rsidRDefault="0089051D">
                  <w:pPr>
                    <w:shd w:val="clear" w:color="auto" w:fill="FFFFFF"/>
                  </w:pPr>
                  <w:r>
                    <w:t>102</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jc w:val="both"/>
        <w:rPr>
          <w:b/>
          <w:bCs/>
        </w:rPr>
      </w:pPr>
      <w:r>
        <w:rPr>
          <w:b/>
          <w:bCs/>
        </w:rPr>
        <w:t>46. СООБЩЕНИЕ НЕМЕЦКИХ ОРГАНОВ ОБ УНИЧТОЖЕННЫХ ПАРТИЗАНАМИ СЕЛЬСКОХОЗЯЙСТВЕННЫХ ОБЪЕКТАХ В ТЫЛОВОМ РАЙОНЕ ГРУППЫ АРМИЙ  ЮГ</w:t>
      </w:r>
    </w:p>
    <w:p w:rsidR="0089051D" w:rsidRDefault="0089051D">
      <w:pPr>
        <w:shd w:val="clear" w:color="auto" w:fill="FFFFFF"/>
        <w:spacing w:before="5"/>
        <w:jc w:val="right"/>
      </w:pPr>
      <w:r>
        <w:rPr>
          <w:b/>
          <w:bCs/>
        </w:rPr>
        <w:t xml:space="preserve">Не </w:t>
      </w:r>
      <w:r>
        <w:t xml:space="preserve">ранее </w:t>
      </w:r>
      <w:r>
        <w:rPr>
          <w:b/>
          <w:bCs/>
        </w:rPr>
        <w:t xml:space="preserve">31 июля 1943 </w:t>
      </w:r>
      <w:r>
        <w:t>г.</w:t>
      </w:r>
    </w:p>
    <w:p w:rsidR="0089051D" w:rsidRDefault="0089051D">
      <w:pPr>
        <w:shd w:val="clear" w:color="auto" w:fill="FFFFFF"/>
        <w:spacing w:before="235"/>
      </w:pPr>
      <w:r>
        <w:t>Акты саботажа, касающиеся сбора урожая в июле 1943 г.</w:t>
      </w:r>
    </w:p>
    <w:p w:rsidR="0089051D" w:rsidRDefault="0089051D">
      <w:pPr>
        <w:shd w:val="clear" w:color="auto" w:fill="FFFFFF"/>
        <w:spacing w:before="240"/>
        <w:ind w:left="283" w:hanging="283"/>
        <w:jc w:val="both"/>
      </w:pPr>
      <w:r>
        <w:t>За период с 1 по 14 июля никакого саботажа, относящегося к [описываемому сельскохозяйственному саботажу]</w:t>
      </w:r>
    </w:p>
    <w:p w:rsidR="0089051D" w:rsidRDefault="0089051D">
      <w:pPr>
        <w:shd w:val="clear" w:color="auto" w:fill="FFFFFF"/>
        <w:spacing w:before="5"/>
        <w:ind w:left="264" w:hanging="264"/>
        <w:jc w:val="both"/>
      </w:pPr>
      <w:r>
        <w:t>15.7 в Оташеве (14 км северо-восточнее Чернобыля) уничтожено 9 тонн сена.</w:t>
      </w:r>
    </w:p>
    <w:p w:rsidR="0089051D" w:rsidRDefault="0089051D">
      <w:pPr>
        <w:shd w:val="clear" w:color="auto" w:fill="FFFFFF"/>
        <w:spacing w:before="5"/>
      </w:pPr>
      <w:r>
        <w:t>17.7 Пришивальня (91 82 4) разрушены молотилки и тракторы.</w:t>
      </w:r>
    </w:p>
    <w:p w:rsidR="0089051D" w:rsidRDefault="0089051D">
      <w:pPr>
        <w:shd w:val="clear" w:color="auto" w:fill="FFFFFF"/>
      </w:pPr>
      <w:r>
        <w:t>19.7 Самгородок (90 44 1) разрушены молотилки 5-ти колхозов.</w:t>
      </w:r>
    </w:p>
    <w:p w:rsidR="0089051D" w:rsidRDefault="0089051D">
      <w:pPr>
        <w:shd w:val="clear" w:color="auto" w:fill="FFFFFF"/>
        <w:spacing w:before="5"/>
      </w:pPr>
      <w:r>
        <w:t>19.7 Гребля-Каменная (90 42 1) разрушены тракторы и молотилки.</w:t>
      </w:r>
    </w:p>
    <w:p w:rsidR="0089051D" w:rsidRDefault="0089051D">
      <w:pPr>
        <w:shd w:val="clear" w:color="auto" w:fill="FFFFFF"/>
        <w:spacing w:before="5"/>
        <w:ind w:left="283" w:hanging="283"/>
        <w:jc w:val="both"/>
      </w:pPr>
      <w:r>
        <w:t>20.7 Гуровчина (30 км северо-западнее Киева) разрушены 1 молотилка и 3 трактора.</w:t>
      </w:r>
    </w:p>
    <w:p w:rsidR="0089051D" w:rsidRDefault="0089051D">
      <w:pPr>
        <w:shd w:val="clear" w:color="auto" w:fill="FFFFFF"/>
        <w:ind w:left="278" w:hanging="278"/>
        <w:jc w:val="both"/>
      </w:pPr>
      <w:r>
        <w:t>21.7 Жерновка (01 57 2) брошено в молотилку 6 ручных гранат и обстрелян трактор.</w:t>
      </w:r>
    </w:p>
    <w:p w:rsidR="0089051D" w:rsidRDefault="0089051D">
      <w:pPr>
        <w:shd w:val="clear" w:color="auto" w:fill="FFFFFF"/>
        <w:spacing w:before="5"/>
        <w:ind w:left="283" w:hanging="283"/>
        <w:jc w:val="both"/>
      </w:pPr>
      <w:r>
        <w:t>22.7 Буки (90 44 3) разрушены 2 трактора и 1 молотилка. Молчановка (90 44 3) разрушена 1 косилка-молотилка.</w:t>
      </w:r>
    </w:p>
    <w:p w:rsidR="0089051D" w:rsidRDefault="0089051D">
      <w:pPr>
        <w:shd w:val="clear" w:color="auto" w:fill="FFFFFF"/>
      </w:pPr>
      <w:r>
        <w:t>22.7 по дороге на Сквиру (90 42 1) разрушены 2 молотилки.</w:t>
      </w:r>
    </w:p>
    <w:p w:rsidR="0089051D" w:rsidRDefault="0089051D">
      <w:pPr>
        <w:shd w:val="clear" w:color="auto" w:fill="FFFFFF"/>
        <w:spacing w:before="5"/>
      </w:pPr>
      <w:r>
        <w:t>22.7 Черкассы (90 32 3) разрушены 3 трактора.</w:t>
      </w:r>
    </w:p>
    <w:p w:rsidR="0089051D" w:rsidRDefault="0089051D">
      <w:pPr>
        <w:shd w:val="clear" w:color="auto" w:fill="FFFFFF"/>
        <w:spacing w:before="5"/>
      </w:pPr>
      <w:r>
        <w:t>22.7 Безпечна (90 28 3) разрушены 3 трактора, 1 молотилка.</w:t>
      </w:r>
    </w:p>
    <w:p w:rsidR="0089051D" w:rsidRDefault="0089051D">
      <w:pPr>
        <w:shd w:val="clear" w:color="auto" w:fill="FFFFFF"/>
        <w:spacing w:before="5"/>
      </w:pPr>
      <w:r>
        <w:t>25.7 Жерновка (01 52 7) разрушены молотилка и мотор.</w:t>
      </w:r>
    </w:p>
    <w:p w:rsidR="0089051D" w:rsidRDefault="0089051D">
      <w:pPr>
        <w:shd w:val="clear" w:color="auto" w:fill="FFFFFF"/>
        <w:ind w:left="283" w:hanging="283"/>
        <w:jc w:val="both"/>
      </w:pPr>
      <w:r>
        <w:t>27.7 Жерновка (01 57 2) сожжена косилка, унесены пустые мешки и 2 вагона зерна.</w:t>
      </w:r>
    </w:p>
    <w:p w:rsidR="0089051D" w:rsidRDefault="0089051D">
      <w:pPr>
        <w:shd w:val="clear" w:color="auto" w:fill="FFFFFF"/>
        <w:spacing w:before="5"/>
        <w:ind w:left="283" w:hanging="283"/>
        <w:jc w:val="both"/>
      </w:pPr>
      <w:r>
        <w:t>29.7 Чонков (24 км северо-северо-западнее Чернобыля) подожжена куча зерна.</w:t>
      </w:r>
    </w:p>
    <w:p w:rsidR="0089051D" w:rsidRDefault="0089051D">
      <w:pPr>
        <w:shd w:val="clear" w:color="auto" w:fill="FFFFFF"/>
      </w:pPr>
      <w:r>
        <w:t>30.7 Лузенки (31 51 3) разрушены 1 молотилка, 2 трактора, 9 амбаров.</w:t>
      </w:r>
    </w:p>
    <w:p w:rsidR="0089051D" w:rsidRDefault="0089051D">
      <w:pPr>
        <w:shd w:val="clear" w:color="auto" w:fill="FFFFFF"/>
        <w:spacing w:before="5"/>
        <w:ind w:left="283" w:hanging="283"/>
        <w:jc w:val="both"/>
      </w:pPr>
      <w:r>
        <w:t>30.7 Каллта (24 км юго-восточнее Остера) уничтожены 2 молотилки, 1 локомобиль.</w:t>
      </w:r>
    </w:p>
    <w:p w:rsidR="0089051D" w:rsidRDefault="0089051D">
      <w:pPr>
        <w:shd w:val="clear" w:color="auto" w:fill="FFFFFF"/>
        <w:spacing w:before="5"/>
      </w:pPr>
      <w:r>
        <w:t>30.7 Згуровка (24 км севернее Яготина) разрушено 4 молотилки.</w:t>
      </w:r>
    </w:p>
    <w:p w:rsidR="0089051D" w:rsidRDefault="0089051D">
      <w:pPr>
        <w:shd w:val="clear" w:color="auto" w:fill="FFFFFF"/>
      </w:pPr>
      <w:r>
        <w:t>30.7 Беребеница (48 км севернее Лубен) разрушена 1 молотилка.</w:t>
      </w:r>
    </w:p>
    <w:p w:rsidR="0089051D" w:rsidRDefault="0089051D">
      <w:pPr>
        <w:shd w:val="clear" w:color="auto" w:fill="FFFFFF"/>
        <w:spacing w:before="5"/>
      </w:pPr>
      <w:r>
        <w:t>31.7 Белогорилка (58 км севернее Лубен) разрушена 1 молотилка.</w:t>
      </w:r>
    </w:p>
    <w:p w:rsidR="0089051D" w:rsidRDefault="0089051D">
      <w:pPr>
        <w:shd w:val="clear" w:color="auto" w:fill="FFFFFF"/>
        <w:spacing w:before="5"/>
        <w:ind w:left="283" w:hanging="283"/>
        <w:jc w:val="both"/>
      </w:pPr>
      <w:r>
        <w:t>31.7 Зарубенцы (11 км южнее Переяслава) разрушена центрифуга на молокозаводе.</w:t>
      </w:r>
    </w:p>
    <w:p w:rsidR="0089051D" w:rsidRDefault="0089051D">
      <w:pPr>
        <w:shd w:val="clear" w:color="auto" w:fill="FFFFFF"/>
        <w:spacing w:before="235"/>
        <w:rPr>
          <w:i/>
          <w:iCs/>
        </w:rPr>
      </w:pPr>
      <w:r>
        <w:rPr>
          <w:i/>
          <w:iCs/>
          <w:lang w:val="de-DE"/>
        </w:rPr>
        <w:t xml:space="preserve">Bundesarchiv-Militaerarchiv </w:t>
      </w:r>
      <w:r>
        <w:rPr>
          <w:i/>
          <w:iCs/>
          <w:lang w:val="en-US"/>
        </w:rPr>
        <w:t>(</w:t>
      </w:r>
      <w:r>
        <w:rPr>
          <w:i/>
          <w:iCs/>
        </w:rPr>
        <w:t>Далее</w:t>
      </w:r>
      <w:r>
        <w:rPr>
          <w:i/>
          <w:iCs/>
          <w:lang w:val="en-US"/>
        </w:rPr>
        <w:t xml:space="preserve"> - </w:t>
      </w:r>
      <w:r>
        <w:rPr>
          <w:i/>
          <w:iCs/>
        </w:rPr>
        <w:t>ВА</w:t>
      </w:r>
      <w:r>
        <w:rPr>
          <w:i/>
          <w:iCs/>
          <w:lang w:val="en-US"/>
        </w:rPr>
        <w:t>-</w:t>
      </w:r>
      <w:r>
        <w:rPr>
          <w:i/>
          <w:iCs/>
        </w:rPr>
        <w:t>МА</w:t>
      </w:r>
      <w:r>
        <w:rPr>
          <w:i/>
          <w:iCs/>
          <w:lang w:val="en-US"/>
        </w:rPr>
        <w:t xml:space="preserve">). </w:t>
      </w:r>
      <w:r>
        <w:rPr>
          <w:i/>
          <w:iCs/>
          <w:lang w:val="de-DE"/>
        </w:rPr>
        <w:t>RH</w:t>
      </w:r>
      <w:r>
        <w:rPr>
          <w:i/>
          <w:iCs/>
        </w:rPr>
        <w:t xml:space="preserve">22/133, </w:t>
      </w:r>
      <w:r>
        <w:rPr>
          <w:i/>
          <w:iCs/>
          <w:lang w:val="de-DE"/>
        </w:rPr>
        <w:t xml:space="preserve">Bl. </w:t>
      </w:r>
      <w:r>
        <w:rPr>
          <w:i/>
          <w:iCs/>
        </w:rPr>
        <w:t>17.</w:t>
      </w:r>
    </w:p>
    <w:p w:rsidR="0089051D" w:rsidRDefault="0089051D">
      <w:pPr>
        <w:shd w:val="clear" w:color="auto" w:fill="FFFFFF"/>
        <w:spacing w:before="5"/>
        <w:jc w:val="right"/>
        <w:rPr>
          <w:i/>
          <w:iCs/>
        </w:rPr>
        <w:sectPr w:rsidR="0089051D">
          <w:footnotePr>
            <w:pos w:val="beneathText"/>
          </w:footnotePr>
          <w:type w:val="continuous"/>
          <w:pgSz w:w="11905" w:h="16837"/>
          <w:pgMar w:top="850" w:right="2926" w:bottom="850" w:left="2623"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400" w:bottom="850" w:left="4106"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14" type="#_x0000_t202" style="position:absolute;margin-left:-86.6pt;margin-top:.3pt;width:13.5pt;height:10.5pt;z-index:25160601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103</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47. ИЗ ДНЕВНИКА БОЕВЫХ ДЕЙСТВИЙ ПАРТИЗАНСКОГО ОТРЯДА ИМ. КАЛИНИНА ЧЕРНИГОВСКО-ВОЛЫНСКОГО СОЕДИНЕНИЯ</w:t>
      </w:r>
    </w:p>
    <w:p w:rsidR="0089051D" w:rsidRDefault="0089051D">
      <w:pPr>
        <w:shd w:val="clear" w:color="auto" w:fill="FFFFFF"/>
        <w:spacing w:before="5"/>
        <w:jc w:val="right"/>
        <w:rPr>
          <w:b/>
          <w:bCs/>
        </w:rPr>
      </w:pPr>
      <w:r>
        <w:rPr>
          <w:b/>
          <w:bCs/>
        </w:rPr>
        <w:t xml:space="preserve">Записи </w:t>
      </w:r>
      <w:r>
        <w:t xml:space="preserve">до </w:t>
      </w:r>
      <w:r>
        <w:rPr>
          <w:b/>
          <w:bCs/>
        </w:rPr>
        <w:t>24 апреля 1944 г.</w:t>
      </w:r>
    </w:p>
    <w:p w:rsidR="0089051D" w:rsidRDefault="0089051D">
      <w:pPr>
        <w:shd w:val="clear" w:color="auto" w:fill="FFFFFF"/>
        <w:spacing w:before="250"/>
        <w:ind w:left="547" w:hanging="547"/>
        <w:jc w:val="both"/>
      </w:pPr>
      <w:r>
        <w:t>15.5.43 Группа партизан в количетстве 25 ч. под командованием Фёдора сделала налёт на немецкое имение Едлянка. Убит 1 немец. Взято 5 винтовок, 4 ружья двухстволка, 4 пистолета и 2 гранаты. Сожгли 50 коров, 100 свиней.</w:t>
      </w:r>
    </w:p>
    <w:p w:rsidR="0089051D" w:rsidRDefault="0089051D">
      <w:pPr>
        <w:shd w:val="clear" w:color="auto" w:fill="FFFFFF"/>
        <w:spacing w:before="10"/>
        <w:ind w:left="566" w:hanging="566"/>
        <w:jc w:val="both"/>
      </w:pPr>
      <w:r>
        <w:t>23.5.43 Группа партизан в количестве 30 ч. по приказу Фёдора сделала налёт на немецкое имение Пеки. Имение сожжено. Сгорело 80 коров, 30 свиней, 15 лошадей и 60 тонн хлеба. Охрана разбежалась.</w:t>
      </w:r>
    </w:p>
    <w:p w:rsidR="0089051D" w:rsidRDefault="0089051D">
      <w:pPr>
        <w:shd w:val="clear" w:color="auto" w:fill="FFFFFF"/>
        <w:spacing w:before="250"/>
        <w:ind w:left="566" w:hanging="566"/>
        <w:jc w:val="both"/>
      </w:pPr>
      <w:r>
        <w:t>9.8.43 Группа партизан в количестве 30 чел. под командованием Фёдора в р-не Острова сожгла немецкое имение "Б. Жестовка". Сгорело: 7 скирд хлеба, 50 свиней, 30 коров.</w:t>
      </w:r>
    </w:p>
    <w:p w:rsidR="0089051D" w:rsidRDefault="0089051D">
      <w:pPr>
        <w:shd w:val="clear" w:color="auto" w:fill="FFFFFF"/>
        <w:spacing w:before="10"/>
        <w:ind w:left="557" w:hanging="557"/>
        <w:jc w:val="both"/>
      </w:pPr>
      <w:r>
        <w:t>10.8.43 Группа партизан в количестве 8 чел. разибла почту в селе Воля Головская. Уничтожены: телефонно-телеграфные аппараты и ценные бумаги.</w:t>
      </w:r>
    </w:p>
    <w:p w:rsidR="0089051D" w:rsidRDefault="0089051D">
      <w:pPr>
        <w:shd w:val="clear" w:color="auto" w:fill="FFFFFF"/>
        <w:spacing w:before="10"/>
      </w:pPr>
      <w:r>
        <w:t>Отличились: Пимсков, Буланов.</w:t>
      </w:r>
    </w:p>
    <w:p w:rsidR="0089051D" w:rsidRDefault="0089051D">
      <w:pPr>
        <w:shd w:val="clear" w:color="auto" w:fill="FFFFFF"/>
        <w:spacing w:before="10"/>
        <w:ind w:left="557" w:hanging="557"/>
        <w:jc w:val="both"/>
      </w:pPr>
      <w:r>
        <w:t>5-10-8-43 - за период с 5 по 10.8.43 г. группа партизан в количестве 35 ч. под командованием л-та Гречишева в р-не Вишицы, Романов, Словатичи, Ополье, Криловербы, Сосновицы, Вырики, Дубовые колоды в целях срыва уборки хлебов и сдачи налогов сожгла и уничтожила:</w:t>
      </w:r>
    </w:p>
    <w:p w:rsidR="0089051D" w:rsidRDefault="0089051D">
      <w:pPr>
        <w:numPr>
          <w:ilvl w:val="0"/>
          <w:numId w:val="12"/>
        </w:numPr>
        <w:shd w:val="clear" w:color="auto" w:fill="FFFFFF"/>
        <w:tabs>
          <w:tab w:val="left" w:pos="0"/>
          <w:tab w:val="left" w:pos="437"/>
        </w:tabs>
        <w:spacing w:before="10"/>
      </w:pPr>
      <w:r>
        <w:t>300 конных молотилок</w:t>
      </w:r>
    </w:p>
    <w:p w:rsidR="0089051D" w:rsidRDefault="0089051D">
      <w:pPr>
        <w:numPr>
          <w:ilvl w:val="0"/>
          <w:numId w:val="12"/>
        </w:numPr>
        <w:shd w:val="clear" w:color="auto" w:fill="FFFFFF"/>
        <w:tabs>
          <w:tab w:val="left" w:pos="0"/>
          <w:tab w:val="left" w:pos="437"/>
        </w:tabs>
        <w:spacing w:before="10"/>
      </w:pPr>
      <w:r>
        <w:t>7 паровых молотилок</w:t>
      </w:r>
    </w:p>
    <w:p w:rsidR="0089051D" w:rsidRDefault="0089051D">
      <w:pPr>
        <w:numPr>
          <w:ilvl w:val="0"/>
          <w:numId w:val="12"/>
        </w:numPr>
        <w:shd w:val="clear" w:color="auto" w:fill="FFFFFF"/>
        <w:tabs>
          <w:tab w:val="left" w:pos="0"/>
          <w:tab w:val="left" w:pos="437"/>
        </w:tabs>
        <w:spacing w:before="10"/>
        <w:ind w:right="4608"/>
      </w:pPr>
      <w:r>
        <w:t>2 трактора Убили:</w:t>
      </w:r>
    </w:p>
    <w:p w:rsidR="0089051D" w:rsidRDefault="0089051D">
      <w:pPr>
        <w:shd w:val="clear" w:color="auto" w:fill="FFFFFF"/>
        <w:spacing w:before="10"/>
      </w:pPr>
      <w:r>
        <w:t>350 немецких лошадей.</w:t>
      </w:r>
    </w:p>
    <w:p w:rsidR="0089051D" w:rsidRDefault="0089051D">
      <w:pPr>
        <w:shd w:val="clear" w:color="auto" w:fill="FFFFFF"/>
        <w:spacing w:before="10"/>
      </w:pPr>
      <w:r>
        <w:t>На всех немецких имениях сожжено было:</w:t>
      </w:r>
    </w:p>
    <w:p w:rsidR="0089051D" w:rsidRDefault="0089051D">
      <w:pPr>
        <w:shd w:val="clear" w:color="auto" w:fill="FFFFFF"/>
        <w:spacing w:before="10"/>
      </w:pPr>
      <w:r>
        <w:t>500 га хлеба на корню.</w:t>
      </w:r>
    </w:p>
    <w:p w:rsidR="0089051D" w:rsidRDefault="0089051D">
      <w:pPr>
        <w:shd w:val="clear" w:color="auto" w:fill="FFFFFF"/>
        <w:spacing w:before="10"/>
      </w:pPr>
      <w:r>
        <w:t>Отличились:</w:t>
      </w:r>
    </w:p>
    <w:p w:rsidR="0089051D" w:rsidRDefault="0089051D">
      <w:pPr>
        <w:shd w:val="clear" w:color="auto" w:fill="FFFFFF"/>
        <w:spacing w:before="10"/>
      </w:pPr>
      <w:r>
        <w:t>Митин Иван, Гречишев Владимир, Каштанов А.</w:t>
      </w:r>
    </w:p>
    <w:p w:rsidR="0089051D" w:rsidRDefault="0089051D">
      <w:pPr>
        <w:shd w:val="clear" w:color="auto" w:fill="FFFFFF"/>
        <w:spacing w:before="250"/>
        <w:ind w:left="566" w:hanging="566"/>
        <w:sectPr w:rsidR="0089051D">
          <w:footnotePr>
            <w:pos w:val="beneathText"/>
          </w:footnotePr>
          <w:type w:val="continuous"/>
          <w:pgSz w:w="11905" w:h="16837"/>
          <w:pgMar w:top="850" w:right="2643" w:bottom="850" w:left="2906" w:header="708" w:footer="708" w:gutter="0"/>
          <w:cols w:space="720"/>
          <w:docGrid w:linePitch="360"/>
        </w:sectPr>
      </w:pPr>
      <w:r>
        <w:t>3.9.43 Группа партизан в количестве 43 ч. под командованием Васад зе И. разбила молочарню. Продукты частью вывезены, а (слово неразб.) остальное уничтожено.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4400" w:bottom="2880" w:left="4106" w:header="708" w:footer="708" w:gutter="0"/>
          <w:cols w:space="720"/>
          <w:docGrid w:linePitch="360"/>
        </w:sectPr>
      </w:pPr>
      <w:r>
        <w:rPr>
          <w:noProof/>
          <w:lang w:val="uk-UA" w:eastAsia="uk-UA"/>
        </w:rPr>
        <w:pict>
          <v:shape id="_x0000_s1115" type="#_x0000_t202" style="position:absolute;margin-left:230.7pt;margin-top:.05pt;width:15pt;height:11.5pt;z-index:251607040;mso-wrap-distance-left:1.9pt;mso-wrap-distance-right:1.9pt;mso-position-horizontal-relative:margin" stroked="f">
            <v:fill color2="black"/>
            <v:textbox inset="0,0,0,0">
              <w:txbxContent>
                <w:p w:rsidR="0089051D" w:rsidRDefault="0089051D">
                  <w:pPr>
                    <w:shd w:val="clear" w:color="auto" w:fill="FFFFFF"/>
                  </w:pPr>
                  <w:r>
                    <w:t>104</w:t>
                  </w:r>
                </w:p>
              </w:txbxContent>
            </v:textbox>
            <w10:wrap type="topAndBottom" anchorx="margin"/>
          </v:shape>
        </w:pict>
      </w:r>
      <w:r w:rsidR="0089051D">
        <w:rPr>
          <w:i/>
          <w:iCs/>
          <w:sz w:val="18"/>
          <w:szCs w:val="18"/>
        </w:rPr>
        <w:t xml:space="preserve">Раздел </w:t>
      </w:r>
      <w:r w:rsidR="0089051D">
        <w:rPr>
          <w:i/>
          <w:iCs/>
          <w:sz w:val="18"/>
          <w:szCs w:val="18"/>
          <w:lang w:val="en-US"/>
        </w:rPr>
        <w:t>III</w:t>
      </w:r>
      <w:r w:rsidR="0089051D">
        <w:rPr>
          <w:i/>
          <w:iCs/>
          <w:sz w:val="18"/>
          <w:szCs w:val="18"/>
        </w:rPr>
        <w:t xml:space="preserve"> ТАКТИКА ВЫЖЖЕНОЙ ЗЕМЛИ</w:t>
      </w:r>
    </w:p>
    <w:p w:rsidR="0089051D" w:rsidRDefault="0089051D">
      <w:pPr>
        <w:shd w:val="clear" w:color="auto" w:fill="FFFFFF"/>
        <w:spacing w:before="466"/>
        <w:ind w:left="571" w:hanging="571"/>
        <w:jc w:val="both"/>
      </w:pPr>
      <w:r>
        <w:t>4.9.43. Группа партизан в количестве 43 ч. под командованием Васадзе в Уваленском р-не разбила почту. Телефонно-телеграфные аппараты уничтожены, ценные бумаги сожжены, деньги взяты. На обратном пути напали на помещика, забрали 17000 злотых.</w:t>
      </w:r>
    </w:p>
    <w:p w:rsidR="0089051D" w:rsidRDefault="0089051D">
      <w:pPr>
        <w:shd w:val="clear" w:color="auto" w:fill="FFFFFF"/>
        <w:spacing w:before="10"/>
        <w:ind w:left="566" w:hanging="566"/>
        <w:jc w:val="both"/>
      </w:pPr>
      <w:r>
        <w:t>5.9.43. Группа партизан в колич. 18 ч. под командованием Буланова сожгла Песопильный завод со всем лесоматериалом.</w:t>
      </w:r>
    </w:p>
    <w:p w:rsidR="0089051D" w:rsidRDefault="0089051D">
      <w:pPr>
        <w:shd w:val="clear" w:color="auto" w:fill="FFFFFF"/>
        <w:spacing w:before="10"/>
      </w:pPr>
      <w:r>
        <w:t>Отличились: Седне, Пименов, Саранулов.</w:t>
      </w:r>
    </w:p>
    <w:p w:rsidR="0089051D" w:rsidRDefault="0089051D">
      <w:pPr>
        <w:shd w:val="clear" w:color="auto" w:fill="FFFFFF"/>
        <w:spacing w:before="250"/>
        <w:ind w:left="547" w:hanging="547"/>
        <w:jc w:val="both"/>
      </w:pPr>
      <w:r>
        <w:t>18.9.43. Группа партизан в количестве 50 чел. под командованием Фёдора сделала нападение на город Остров. Разбили почту, телеграф, магистрат, аптеку. Взято 10000 денег. Жандармы и полиция разбежались.</w:t>
      </w:r>
    </w:p>
    <w:p w:rsidR="0089051D" w:rsidRDefault="0089051D">
      <w:pPr>
        <w:shd w:val="clear" w:color="auto" w:fill="FFFFFF"/>
        <w:spacing w:before="250"/>
      </w:pPr>
      <w:r>
        <w:t>10.10.43. Группа партизан в количестве 28 ч. под командованием Буланова В. совершила налёт на Гуловеное имение. Уничтожено 50 т ржи и 60 голов скота.</w:t>
      </w:r>
    </w:p>
    <w:p w:rsidR="0089051D" w:rsidRDefault="0089051D">
      <w:pPr>
        <w:shd w:val="clear" w:color="auto" w:fill="FFFFFF"/>
        <w:spacing w:before="730"/>
      </w:pPr>
      <w:r>
        <w:t>Командир отряда л[ейтенан]т</w:t>
      </w:r>
    </w:p>
    <w:p w:rsidR="0089051D" w:rsidRDefault="0089051D">
      <w:pPr>
        <w:shd w:val="clear" w:color="auto" w:fill="FFFFFF"/>
        <w:spacing w:before="10"/>
        <w:ind w:firstLine="5160"/>
      </w:pPr>
      <w:r>
        <w:t>(Ковалёв) Комиссар отряда</w:t>
      </w:r>
    </w:p>
    <w:p w:rsidR="0089051D" w:rsidRDefault="0089051D">
      <w:pPr>
        <w:shd w:val="clear" w:color="auto" w:fill="FFFFFF"/>
        <w:spacing w:before="10"/>
        <w:ind w:firstLine="4728"/>
      </w:pPr>
      <w:r>
        <w:t>(Письменный) Нач. штаба отряда ст[арший] л[ейтенан]т Л. Колесник</w:t>
      </w:r>
    </w:p>
    <w:p w:rsidR="0089051D" w:rsidRDefault="0089051D">
      <w:pPr>
        <w:shd w:val="clear" w:color="auto" w:fill="FFFFFF"/>
        <w:spacing w:before="10"/>
        <w:ind w:firstLine="4426"/>
      </w:pPr>
      <w:r>
        <w:t>(Подпись неразб.) 24.4.44</w:t>
      </w:r>
    </w:p>
    <w:p w:rsidR="0089051D" w:rsidRDefault="0089051D">
      <w:pPr>
        <w:shd w:val="clear" w:color="auto" w:fill="FFFFFF"/>
        <w:spacing w:before="250"/>
        <w:rPr>
          <w:i/>
          <w:iCs/>
        </w:rPr>
      </w:pPr>
      <w:r>
        <w:rPr>
          <w:i/>
          <w:iCs/>
        </w:rPr>
        <w:t xml:space="preserve">ЦДАГО Украгни. - Ф. 64. </w:t>
      </w:r>
      <w:r>
        <w:rPr>
          <w:i/>
          <w:iCs/>
          <w:lang w:val="en-US"/>
        </w:rPr>
        <w:t>On</w:t>
      </w:r>
      <w:r>
        <w:rPr>
          <w:i/>
          <w:iCs/>
        </w:rPr>
        <w:t>. 1 - Спр. 103. - Арк. 23зв.-24,26-27зв.,</w:t>
      </w:r>
    </w:p>
    <w:p w:rsidR="0089051D" w:rsidRDefault="0089051D">
      <w:pPr>
        <w:shd w:val="clear" w:color="auto" w:fill="FFFFFF"/>
        <w:spacing w:before="14"/>
        <w:ind w:left="4032"/>
        <w:jc w:val="right"/>
        <w:rPr>
          <w:i/>
          <w:iCs/>
        </w:rPr>
        <w:sectPr w:rsidR="0089051D">
          <w:footnotePr>
            <w:pos w:val="beneathText"/>
          </w:footnotePr>
          <w:type w:val="continuous"/>
          <w:pgSz w:w="11905" w:h="16837"/>
          <w:pgMar w:top="850" w:right="2926" w:bottom="2880" w:left="2623" w:header="708" w:footer="708" w:gutter="0"/>
          <w:cols w:space="720"/>
          <w:docGrid w:linePitch="360"/>
        </w:sectPr>
      </w:pPr>
      <w:r>
        <w:rPr>
          <w:i/>
          <w:iCs/>
        </w:rPr>
        <w:t>28зв.-29, 30-30 зв., 31 зв. Оригинал. Рукопись.</w:t>
      </w:r>
    </w:p>
    <w:p w:rsidR="0089051D" w:rsidRDefault="0089051D">
      <w:pPr>
        <w:sectPr w:rsidR="0089051D">
          <w:footnotePr>
            <w:pos w:val="beneathText"/>
          </w:footnotePr>
          <w:type w:val="continuous"/>
          <w:pgSz w:w="11905" w:h="16837"/>
          <w:pgMar w:top="850" w:right="4400" w:bottom="2880" w:left="4106"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105</w:t>
      </w:r>
    </w:p>
    <w:p w:rsidR="0089051D" w:rsidRDefault="0089051D">
      <w:pPr>
        <w:shd w:val="clear" w:color="auto" w:fill="FFFFFF"/>
        <w:spacing w:before="470"/>
        <w:rPr>
          <w:b/>
          <w:bCs/>
        </w:rPr>
      </w:pPr>
      <w:r>
        <w:rPr>
          <w:b/>
          <w:bCs/>
        </w:rPr>
        <w:t>4. КОММУНИСТИЧЕСКИЙ ПАРТИЗАНСКИЙ ТЕРРОР</w:t>
      </w:r>
    </w:p>
    <w:p w:rsidR="0089051D" w:rsidRDefault="0089051D">
      <w:pPr>
        <w:shd w:val="clear" w:color="auto" w:fill="FFFFFF"/>
        <w:spacing w:before="494"/>
        <w:ind w:firstLine="293"/>
        <w:jc w:val="both"/>
      </w:pPr>
      <w:r>
        <w:t>В деятельности любых партизан, в том числе и советских, следует разделять террор и ведение боевых действий. Например, уничтожение в бою солдат Вермахта, полицаев или украинских повстанцев не может считаться террором, поскольку речь идёт о борьбе с вооружённым врагом. Расстрелы же военнопленных (как полицаев, так и немцев, венгров, румын и т.д.), убийства старост, выявленных агентов немецких спецслужб, представителей националистического подполья вполне можно охарактеризовать как проявление террора и репрессий. То же самое в ещё большей степени относится к уничтожению родственников полицейских, а также членов семей (или полностью семей) тех, кто сотрудничал с представителями военно-политической силы, с которой боролись красные партизаны - будь то оккупанты или ОУН - УПА.</w:t>
      </w:r>
    </w:p>
    <w:p w:rsidR="0089051D" w:rsidRDefault="0089051D">
      <w:pPr>
        <w:shd w:val="clear" w:color="auto" w:fill="FFFFFF"/>
        <w:spacing w:before="10"/>
        <w:ind w:firstLine="288"/>
        <w:jc w:val="both"/>
      </w:pPr>
      <w:r>
        <w:t>Не вызванное случайностью или оперативной необходимостью (например, во время тяжёлого боя за какой-либо населённый пункт) убийство представителей антисоветского мирного населения, а также жителей, оказавшихся в районе ведения боевых действий советскими партизанами также нельзя квалифицировать иначе, как террор.</w:t>
      </w:r>
    </w:p>
    <w:p w:rsidR="0089051D" w:rsidRDefault="0089051D">
      <w:pPr>
        <w:shd w:val="clear" w:color="auto" w:fill="FFFFFF"/>
        <w:spacing w:before="53"/>
        <w:ind w:firstLine="288"/>
        <w:jc w:val="both"/>
      </w:pPr>
      <w:r>
        <w:t>Террор был инициативой как командиров партизанских отрядов, так и Центра. Уже в директиве СНК СССР и ЦК ВКП(б) парторганизациям прифронтовой полосы от 29 июня 1941 г. содержалось указание: "В захваченных районах создавать невыносимые условия для врага и всех его пособников, преследовать и уничтожать их на каждом шагу, срывать все их мероприятия"</w:t>
      </w:r>
      <w:r>
        <w:rPr>
          <w:vertAlign w:val="superscript"/>
        </w:rPr>
        <w:t>1</w:t>
      </w:r>
      <w:r>
        <w:t>.</w:t>
      </w:r>
    </w:p>
    <w:p w:rsidR="0089051D" w:rsidRDefault="0089051D">
      <w:pPr>
        <w:shd w:val="clear" w:color="auto" w:fill="FFFFFF"/>
        <w:spacing w:before="10"/>
        <w:ind w:firstLine="278"/>
        <w:jc w:val="both"/>
      </w:pPr>
      <w:r>
        <w:t>Данные установки Иосифа Сталина и Вячеслава Молотова были повторены и конкретезированы представителями более низкого уровня руководства партизанским движением.</w:t>
      </w:r>
    </w:p>
    <w:p w:rsidR="0089051D" w:rsidRDefault="0089051D">
      <w:pPr>
        <w:shd w:val="clear" w:color="auto" w:fill="FFFFFF"/>
        <w:spacing w:before="10"/>
        <w:ind w:firstLine="288"/>
        <w:jc w:val="both"/>
      </w:pPr>
      <w:r>
        <w:t>Например, в "Указании НКВД УССР № 3320/СВ о мероприятиях по ликвидации фашистской администрации на временно оккупированной противником территории Украинской ССР" от 30 ноября 1941 г. значилось: "Установлено, что немецкие захватчики при временной</w:t>
      </w:r>
    </w:p>
    <w:p w:rsidR="0089051D" w:rsidRDefault="0089051D">
      <w:pPr>
        <w:shd w:val="clear" w:color="auto" w:fill="FFFFFF"/>
        <w:spacing w:before="470"/>
        <w:jc w:val="both"/>
        <w:rPr>
          <w:rFonts w:ascii="Verdana" w:hAnsi="Verdana" w:cs="Verdana"/>
          <w:sz w:val="14"/>
          <w:szCs w:val="14"/>
        </w:rPr>
        <w:sectPr w:rsidR="0089051D">
          <w:footnotePr>
            <w:pos w:val="beneathText"/>
          </w:footnotePr>
          <w:pgSz w:w="11905" w:h="16837"/>
          <w:pgMar w:top="850" w:right="2926" w:bottom="850" w:left="2623" w:header="708" w:footer="708" w:gutter="0"/>
          <w:cols w:space="720"/>
          <w:docGrid w:linePitch="360"/>
        </w:sectPr>
      </w:pPr>
      <w:r>
        <w:rPr>
          <w:rFonts w:ascii="Verdana" w:hAnsi="Verdana" w:cs="Verdana"/>
          <w:sz w:val="14"/>
          <w:szCs w:val="14"/>
          <w:vertAlign w:val="superscript"/>
        </w:rPr>
        <w:t>1</w:t>
      </w:r>
      <w:r>
        <w:rPr>
          <w:rFonts w:ascii="Verdana" w:hAnsi="Verdana" w:cs="Verdana"/>
          <w:sz w:val="14"/>
          <w:szCs w:val="14"/>
        </w:rPr>
        <w:t xml:space="preserve"> Директива СНК СССР и ЦК ВКП(б) партийным организациям прифронтовой полосы о решительной перестройке всей работы на военный лад. 29 июня 1941 г. (Русский архив: Великая Отечественная. Партизанское движение в годы Великой Отечественной войны 1941-1945 гг.: Документы и материалы. Т 20(9). - М.,1999, с. 18).</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16" type="#_x0000_t202" style="position:absolute;margin-left:-86.6pt;margin-top:.3pt;width:13.5pt;height:10.5pt;z-index:25160806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106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оккупации ими территории областей УССР организуют в селах, местечках и городах свою фашистскую администрацию (в сельских местностях назначают старост, старшин и полицейских, в городах и городских поселках - председателей горуправ, бургомистров, комендантов, начальников полиции и других чинов). [...]</w:t>
      </w:r>
    </w:p>
    <w:p w:rsidR="0089051D" w:rsidRDefault="0089051D">
      <w:pPr>
        <w:shd w:val="clear" w:color="auto" w:fill="FFFFFF"/>
        <w:ind w:firstLine="293"/>
        <w:jc w:val="both"/>
      </w:pPr>
      <w:r>
        <w:t>Наши органы, организуя и руководя партизанской, диверсионной и разведывательной работой в тылу врага, не уделяют достаточного внимания истреблению местной фашистской администрации во временно захваченных немцами районах, даже в прифронтовой полосе.</w:t>
      </w:r>
    </w:p>
    <w:p w:rsidR="0089051D" w:rsidRDefault="0089051D">
      <w:pPr>
        <w:shd w:val="clear" w:color="auto" w:fill="FFFFFF"/>
        <w:spacing w:before="250"/>
        <w:ind w:left="2736"/>
      </w:pPr>
      <w:r>
        <w:t>Приказываю:</w:t>
      </w:r>
    </w:p>
    <w:p w:rsidR="0089051D" w:rsidRDefault="0089051D">
      <w:pPr>
        <w:shd w:val="clear" w:color="auto" w:fill="FFFFFF"/>
        <w:tabs>
          <w:tab w:val="left" w:pos="566"/>
        </w:tabs>
        <w:spacing w:before="10"/>
        <w:ind w:firstLine="302"/>
        <w:jc w:val="both"/>
      </w:pPr>
      <w:r>
        <w:t>1.</w:t>
      </w:r>
      <w:r>
        <w:tab/>
        <w:t>Немедленно организовать систематическое повсеместное, и</w:t>
      </w:r>
      <w:r>
        <w:br/>
        <w:t>прежде всего в ближайшем тылу противника, истребление фашист</w:t>
      </w:r>
      <w:r>
        <w:br/>
        <w:t>ской администрации и их имущества, особенно старост, бургомистров,</w:t>
      </w:r>
      <w:r>
        <w:br/>
        <w:t>руководителей полицейских органов и агентуры гестапо.</w:t>
      </w:r>
    </w:p>
    <w:p w:rsidR="0089051D" w:rsidRDefault="0089051D">
      <w:pPr>
        <w:shd w:val="clear" w:color="auto" w:fill="FFFFFF"/>
        <w:tabs>
          <w:tab w:val="left" w:pos="490"/>
        </w:tabs>
        <w:spacing w:before="10"/>
        <w:ind w:firstLine="283"/>
        <w:jc w:val="both"/>
      </w:pPr>
      <w:r>
        <w:t>2.</w:t>
      </w:r>
      <w:r>
        <w:tab/>
        <w:t>Использовать для этих целей все имеющиеся в нашем распоря</w:t>
      </w:r>
      <w:r>
        <w:br/>
        <w:t>жении и изыскать новые дополнительные агентурные возможности.</w:t>
      </w:r>
    </w:p>
    <w:p w:rsidR="0089051D" w:rsidRDefault="0089051D">
      <w:pPr>
        <w:shd w:val="clear" w:color="auto" w:fill="FFFFFF"/>
        <w:spacing w:before="10"/>
        <w:ind w:firstLine="288"/>
        <w:jc w:val="both"/>
      </w:pPr>
      <w:r>
        <w:t>Широко использовать для этих целей партизан, диверсионные группы и разведагентуру наряду с выполняемыми ими другими задачами.</w:t>
      </w:r>
    </w:p>
    <w:p w:rsidR="0089051D" w:rsidRDefault="0089051D">
      <w:pPr>
        <w:shd w:val="clear" w:color="auto" w:fill="FFFFFF"/>
        <w:tabs>
          <w:tab w:val="left" w:pos="490"/>
        </w:tabs>
        <w:spacing w:before="10"/>
        <w:ind w:firstLine="283"/>
        <w:jc w:val="both"/>
      </w:pPr>
      <w:r>
        <w:t>3.</w:t>
      </w:r>
      <w:r>
        <w:tab/>
        <w:t>Из числа имеющейся агентуры всех отделов и управлений, а рав</w:t>
      </w:r>
      <w:r>
        <w:br/>
        <w:t>но за счет новых вербовок создать специальные тергруппы численнос</w:t>
      </w:r>
      <w:r>
        <w:br/>
        <w:t>тью три - пять человек для выполнения заданий по истреблению фа</w:t>
      </w:r>
      <w:r>
        <w:br/>
        <w:t>шистской администрации..."</w:t>
      </w:r>
      <w:r>
        <w:rPr>
          <w:vertAlign w:val="superscript"/>
        </w:rPr>
        <w:t>2</w:t>
      </w:r>
      <w:r>
        <w:t>.</w:t>
      </w:r>
    </w:p>
    <w:p w:rsidR="0089051D" w:rsidRDefault="0089051D">
      <w:pPr>
        <w:shd w:val="clear" w:color="auto" w:fill="FFFFFF"/>
        <w:spacing w:before="10"/>
        <w:ind w:firstLine="288"/>
        <w:jc w:val="both"/>
      </w:pPr>
      <w:r>
        <w:t>В момент отдачи этого приказа Вермахт находился около стен Москвы и Ленинграда, а Киев был уже в глубоком тылу - поэтому инициативу украинских чекистов вряд ли можно назвать своевременной. Однако, учитывая масштабы военно-политического и административного сотрудничества жителей оккупированной территории с нацистами, подобные установки представителей органов государственной безопасности были весьма логичными.</w:t>
      </w:r>
    </w:p>
    <w:p w:rsidR="0089051D" w:rsidRDefault="0089051D">
      <w:pPr>
        <w:shd w:val="clear" w:color="auto" w:fill="FFFFFF"/>
        <w:spacing w:before="5"/>
        <w:ind w:firstLine="288"/>
        <w:jc w:val="both"/>
      </w:pPr>
      <w:r>
        <w:t>На протяжении всего периода войны графа "уничтоженные полицейские, старосты, предатели родины" составляла неотъемлемый эле-</w:t>
      </w:r>
    </w:p>
    <w:p w:rsidR="0089051D" w:rsidRDefault="0089051D">
      <w:pPr>
        <w:shd w:val="clear" w:color="auto" w:fill="FFFFFF"/>
        <w:spacing w:before="590"/>
        <w:jc w:val="both"/>
        <w:rPr>
          <w:rFonts w:ascii="Verdana" w:hAnsi="Verdana" w:cs="Verdana"/>
          <w:sz w:val="14"/>
          <w:szCs w:val="14"/>
        </w:rPr>
        <w:sectPr w:rsidR="0089051D">
          <w:footnotePr>
            <w:pos w:val="beneathText"/>
          </w:footnotePr>
          <w:type w:val="continuous"/>
          <w:pgSz w:w="11905" w:h="16837"/>
          <w:pgMar w:top="850" w:right="2629" w:bottom="850" w:left="2901" w:header="708" w:footer="708" w:gutter="0"/>
          <w:cols w:space="720"/>
          <w:docGrid w:linePitch="360"/>
        </w:sectPr>
      </w:pPr>
      <w:r>
        <w:rPr>
          <w:rFonts w:ascii="Verdana" w:hAnsi="Verdana" w:cs="Verdana"/>
          <w:sz w:val="14"/>
          <w:szCs w:val="14"/>
          <w:vertAlign w:val="superscript"/>
        </w:rPr>
        <w:t>2</w:t>
      </w:r>
      <w:r>
        <w:rPr>
          <w:rFonts w:ascii="Verdana" w:hAnsi="Verdana" w:cs="Verdana"/>
          <w:sz w:val="14"/>
          <w:szCs w:val="14"/>
        </w:rPr>
        <w:t xml:space="preserve"> Приказ адресован сотрудникам 4-го управления НКВД УССР, организовавшим парти занскую борьбу. Документ подписан заместителем народного комиссара внутренних дел УССР полковником Савченко (Органы Государственной безопасности СССР в Вели кой Отечественной войне / Сб. док-тов. Том </w:t>
      </w:r>
      <w:r>
        <w:rPr>
          <w:rFonts w:ascii="Verdana" w:hAnsi="Verdana" w:cs="Verdana"/>
          <w:sz w:val="14"/>
          <w:szCs w:val="14"/>
          <w:lang w:val="en-US"/>
        </w:rPr>
        <w:t>II</w:t>
      </w:r>
      <w:r>
        <w:rPr>
          <w:rFonts w:ascii="Verdana" w:hAnsi="Verdana" w:cs="Verdana"/>
          <w:sz w:val="14"/>
          <w:szCs w:val="14"/>
        </w:rPr>
        <w:t>. Книга 2. Начало. 31 августа-31 декабря 1941 года. - М., 2000, с. 371-372).</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107</w:t>
      </w:r>
    </w:p>
    <w:p w:rsidR="0089051D" w:rsidRDefault="0089051D">
      <w:pPr>
        <w:shd w:val="clear" w:color="auto" w:fill="FFFFFF"/>
        <w:spacing w:before="470"/>
        <w:jc w:val="both"/>
      </w:pPr>
      <w:r>
        <w:t>мент партизанских отчётов. Террор отмечался и представителями оккупационной администрации.</w:t>
      </w:r>
    </w:p>
    <w:p w:rsidR="0089051D" w:rsidRDefault="0089051D">
      <w:pPr>
        <w:shd w:val="clear" w:color="auto" w:fill="FFFFFF"/>
        <w:spacing w:before="5"/>
        <w:ind w:firstLine="293"/>
        <w:jc w:val="both"/>
      </w:pPr>
      <w:r>
        <w:t>Если доверять немецким документам, то наиболее масштабная карательная акция красных партизан, зафиксированная немецкой стороной, прошла в Восточной Украине. Согласно немецкому документу, соединение Героя Советского Союза украинца Алексея Фёдорова летом 1942 года в Черниговской области устроило настоящую резню: "В районах Холмы, Корюковка и Понорница грабительскими бандами в силе более 1000 человек многие населённые пункты были заняты, разрушены, жители истреблены"</w:t>
      </w:r>
      <w:r>
        <w:rPr>
          <w:vertAlign w:val="superscript"/>
        </w:rPr>
        <w:t>3</w:t>
      </w:r>
      <w:r>
        <w:t>.</w:t>
      </w:r>
    </w:p>
    <w:p w:rsidR="0089051D" w:rsidRDefault="0089051D">
      <w:pPr>
        <w:shd w:val="clear" w:color="auto" w:fill="FFFFFF"/>
        <w:spacing w:before="5"/>
        <w:ind w:firstLine="288"/>
        <w:jc w:val="both"/>
      </w:pPr>
      <w:r>
        <w:t>Однако, ни документы соединения, ни донесения тыловых оккупационных структур Вермахта, ни опрос жителей указанной территории эти данные не подтвердили. Речь шла об уничтожении полиции этих районов в июле 1942 года - причём семьи полицейских уничтожались в редких случаях, и уничтожались не полностью "полицейские сёла", а дома полицейских - и то не всегда.</w:t>
      </w:r>
    </w:p>
    <w:p w:rsidR="0089051D" w:rsidRDefault="0089051D">
      <w:pPr>
        <w:shd w:val="clear" w:color="auto" w:fill="FFFFFF"/>
        <w:ind w:firstLine="274"/>
        <w:jc w:val="both"/>
      </w:pPr>
      <w:r>
        <w:t>Если в 1942 году полицейских партизаны истребляли, то, начиная с 1943 года, пытались частично уничтожить, частично привлечь на свою сторону. Например, в сообщении СД от 12 февраля 1943 года в разделе о ситуации на Украине значилось: "В увеличивающихся объёмах банды выступают сейчас также против членов семей участников охранных формирований. Только на протяжении одной недели около 120 человек, у которых родственники были участниками охранных формирований, были убиты или уведены. Этим предпринимается попытка принудить охранные формирования к оставлению их службы при немецких полицейских органах. Листовка с содержанием: "У всех, кто идёт против славянских народов, кто помогает немецкому врагу, будет расстреляна семья" показывает централизованное руководство этими действиями"</w:t>
      </w:r>
      <w:r>
        <w:rPr>
          <w:vertAlign w:val="superscript"/>
        </w:rPr>
        <w:t>4</w:t>
      </w:r>
      <w:r>
        <w:t>.</w:t>
      </w:r>
    </w:p>
    <w:p w:rsidR="0089051D" w:rsidRDefault="0089051D">
      <w:pPr>
        <w:shd w:val="clear" w:color="auto" w:fill="FFFFFF"/>
        <w:ind w:firstLine="274"/>
        <w:jc w:val="both"/>
      </w:pPr>
      <w:r>
        <w:t>Продолжалось и уничтожение местной администрации. 15 мая 1943 года связанные с Армией Крайовой польские подпольщики с территории Полесья доносили в центр о том, что красные "преследуют чиновников, выслужившихся перед немцами"</w:t>
      </w:r>
      <w:r>
        <w:rPr>
          <w:vertAlign w:val="superscript"/>
        </w:rPr>
        <w:t>5</w:t>
      </w:r>
      <w:r>
        <w:t>.</w:t>
      </w:r>
    </w:p>
    <w:p w:rsidR="0089051D" w:rsidRDefault="0089051D">
      <w:pPr>
        <w:shd w:val="clear" w:color="auto" w:fill="FFFFFF"/>
        <w:ind w:firstLine="288"/>
        <w:jc w:val="both"/>
      </w:pPr>
      <w:r>
        <w:t>С лета 1943 война советских партизан против оккупантов и полицаев дополнилась войной с ОУН-УПА. Нередко эти действия были</w:t>
      </w:r>
    </w:p>
    <w:p w:rsidR="0089051D" w:rsidRDefault="0089051D">
      <w:pPr>
        <w:shd w:val="clear" w:color="auto" w:fill="FFFFFF"/>
        <w:spacing w:before="374"/>
        <w:rPr>
          <w:rFonts w:ascii="Verdana" w:hAnsi="Verdana" w:cs="Verdana"/>
          <w:sz w:val="14"/>
          <w:szCs w:val="14"/>
          <w:lang w:val="de-DE"/>
        </w:rPr>
      </w:pPr>
      <w:r>
        <w:rPr>
          <w:rFonts w:ascii="Verdana" w:hAnsi="Verdana" w:cs="Verdana"/>
          <w:sz w:val="14"/>
          <w:szCs w:val="14"/>
          <w:vertAlign w:val="superscript"/>
        </w:rPr>
        <w:t>3</w:t>
      </w:r>
      <w:r>
        <w:rPr>
          <w:rFonts w:ascii="Verdana" w:hAnsi="Verdana" w:cs="Verdana"/>
          <w:sz w:val="14"/>
          <w:szCs w:val="14"/>
        </w:rPr>
        <w:t xml:space="preserve"> Сообщения из оккупированных восточных областей.</w:t>
      </w:r>
      <w:r>
        <w:rPr>
          <w:rFonts w:ascii="Verdana" w:hAnsi="Verdana" w:cs="Verdana"/>
          <w:sz w:val="14"/>
          <w:szCs w:val="14"/>
          <w:lang w:val="de-DE"/>
        </w:rPr>
        <w:t xml:space="preserve">Nr. </w:t>
      </w:r>
      <w:r>
        <w:rPr>
          <w:rFonts w:ascii="Verdana" w:hAnsi="Verdana" w:cs="Verdana"/>
          <w:sz w:val="14"/>
          <w:szCs w:val="14"/>
        </w:rPr>
        <w:t xml:space="preserve">19. Руководитель полиции безопасности и СД. 04.09.1942 (ВАВ, </w:t>
      </w:r>
      <w:r>
        <w:rPr>
          <w:rFonts w:ascii="Verdana" w:hAnsi="Verdana" w:cs="Verdana"/>
          <w:sz w:val="14"/>
          <w:szCs w:val="14"/>
          <w:lang w:val="de-DE"/>
        </w:rPr>
        <w:t xml:space="preserve">R </w:t>
      </w:r>
      <w:r>
        <w:rPr>
          <w:rFonts w:ascii="Verdana" w:hAnsi="Verdana" w:cs="Verdana"/>
          <w:sz w:val="14"/>
          <w:szCs w:val="14"/>
        </w:rPr>
        <w:t xml:space="preserve">58/222, </w:t>
      </w:r>
      <w:r>
        <w:rPr>
          <w:rFonts w:ascii="Verdana" w:hAnsi="Verdana" w:cs="Verdana"/>
          <w:sz w:val="14"/>
          <w:szCs w:val="14"/>
          <w:lang w:val="de-DE"/>
        </w:rPr>
        <w:t>BI.3).</w:t>
      </w:r>
    </w:p>
    <w:p w:rsidR="0089051D" w:rsidRDefault="0089051D">
      <w:pPr>
        <w:shd w:val="clear" w:color="auto" w:fill="FFFFFF"/>
        <w:tabs>
          <w:tab w:val="left" w:pos="101"/>
        </w:tabs>
        <w:spacing w:before="38"/>
        <w:rPr>
          <w:rFonts w:ascii="Verdana" w:hAnsi="Verdana" w:cs="Verdana"/>
          <w:sz w:val="14"/>
          <w:szCs w:val="14"/>
        </w:rPr>
      </w:pPr>
      <w:r>
        <w:rPr>
          <w:rFonts w:ascii="Verdana" w:hAnsi="Verdana" w:cs="Verdana"/>
          <w:sz w:val="14"/>
          <w:szCs w:val="14"/>
          <w:vertAlign w:val="superscript"/>
        </w:rPr>
        <w:t>4</w:t>
      </w:r>
      <w:r>
        <w:rPr>
          <w:rFonts w:ascii="Verdana" w:hAnsi="Verdana" w:cs="Verdana"/>
          <w:sz w:val="14"/>
          <w:szCs w:val="14"/>
        </w:rPr>
        <w:tab/>
        <w:t xml:space="preserve">Сообщения из оккупированных восточных областей. </w:t>
      </w:r>
      <w:r>
        <w:rPr>
          <w:rFonts w:ascii="Verdana" w:hAnsi="Verdana" w:cs="Verdana"/>
          <w:sz w:val="14"/>
          <w:szCs w:val="14"/>
          <w:lang w:val="de-DE"/>
        </w:rPr>
        <w:t xml:space="preserve">Nr. </w:t>
      </w:r>
      <w:r>
        <w:rPr>
          <w:rFonts w:ascii="Verdana" w:hAnsi="Verdana" w:cs="Verdana"/>
          <w:sz w:val="14"/>
          <w:szCs w:val="14"/>
        </w:rPr>
        <w:t>41. Руководитель полиции бе</w:t>
      </w:r>
      <w:r>
        <w:rPr>
          <w:rFonts w:ascii="Verdana" w:hAnsi="Verdana" w:cs="Verdana"/>
          <w:sz w:val="14"/>
          <w:szCs w:val="14"/>
        </w:rPr>
        <w:br/>
        <w:t>зопасности и СД. (</w:t>
      </w:r>
      <w:r>
        <w:rPr>
          <w:rFonts w:ascii="Verdana" w:hAnsi="Verdana" w:cs="Verdana"/>
          <w:sz w:val="14"/>
          <w:szCs w:val="14"/>
          <w:lang w:val="en-US"/>
        </w:rPr>
        <w:t>BAB</w:t>
      </w:r>
      <w:r>
        <w:rPr>
          <w:rFonts w:ascii="Verdana" w:hAnsi="Verdana" w:cs="Verdana"/>
          <w:sz w:val="14"/>
          <w:szCs w:val="14"/>
        </w:rPr>
        <w:t xml:space="preserve">, </w:t>
      </w:r>
      <w:r>
        <w:rPr>
          <w:rFonts w:ascii="Verdana" w:hAnsi="Verdana" w:cs="Verdana"/>
          <w:sz w:val="14"/>
          <w:szCs w:val="14"/>
          <w:lang w:val="en-US"/>
        </w:rPr>
        <w:t>R</w:t>
      </w:r>
      <w:r>
        <w:rPr>
          <w:rFonts w:ascii="Verdana" w:hAnsi="Verdana" w:cs="Verdana"/>
          <w:sz w:val="14"/>
          <w:szCs w:val="14"/>
        </w:rPr>
        <w:t xml:space="preserve"> 58/223, </w:t>
      </w:r>
      <w:r>
        <w:rPr>
          <w:rFonts w:ascii="Verdana" w:hAnsi="Verdana" w:cs="Verdana"/>
          <w:sz w:val="14"/>
          <w:szCs w:val="14"/>
          <w:lang w:val="de-DE"/>
        </w:rPr>
        <w:t xml:space="preserve">BI. </w:t>
      </w:r>
      <w:r>
        <w:rPr>
          <w:rFonts w:ascii="Verdana" w:hAnsi="Verdana" w:cs="Verdana"/>
          <w:sz w:val="14"/>
          <w:szCs w:val="14"/>
        </w:rPr>
        <w:t>211).</w:t>
      </w:r>
    </w:p>
    <w:p w:rsidR="0089051D" w:rsidRDefault="0089051D">
      <w:pPr>
        <w:shd w:val="clear" w:color="auto" w:fill="FFFFFF"/>
        <w:tabs>
          <w:tab w:val="left" w:pos="101"/>
        </w:tabs>
        <w:spacing w:before="38"/>
        <w:rPr>
          <w:rFonts w:ascii="Verdana" w:hAnsi="Verdana" w:cs="Verdana"/>
          <w:sz w:val="14"/>
          <w:szCs w:val="14"/>
        </w:rPr>
        <w:sectPr w:rsidR="0089051D">
          <w:footnotePr>
            <w:pos w:val="beneathText"/>
          </w:footnotePr>
          <w:pgSz w:w="11905" w:h="16837"/>
          <w:pgMar w:top="850" w:right="2926" w:bottom="850" w:left="2618" w:header="708" w:footer="708" w:gutter="0"/>
          <w:cols w:space="720"/>
          <w:docGrid w:linePitch="360"/>
        </w:sectPr>
      </w:pPr>
      <w:r>
        <w:rPr>
          <w:rFonts w:ascii="Verdana" w:hAnsi="Verdana" w:cs="Verdana"/>
          <w:sz w:val="14"/>
          <w:szCs w:val="14"/>
          <w:vertAlign w:val="superscript"/>
        </w:rPr>
        <w:t>5</w:t>
      </w:r>
      <w:r>
        <w:rPr>
          <w:rFonts w:ascii="Verdana" w:hAnsi="Verdana" w:cs="Verdana"/>
          <w:sz w:val="14"/>
          <w:szCs w:val="14"/>
        </w:rPr>
        <w:tab/>
        <w:t>Представительство правительства Речи Посполитой на родине. Секция восточная.</w:t>
      </w:r>
      <w:r>
        <w:rPr>
          <w:rFonts w:ascii="Verdana" w:hAnsi="Verdana" w:cs="Verdana"/>
          <w:sz w:val="14"/>
          <w:szCs w:val="14"/>
        </w:rPr>
        <w:br/>
        <w:t>Описание положения на территории за период с 15.111-15.</w:t>
      </w:r>
      <w:r>
        <w:rPr>
          <w:rFonts w:ascii="Verdana" w:hAnsi="Verdana" w:cs="Verdana"/>
          <w:sz w:val="14"/>
          <w:szCs w:val="14"/>
          <w:lang w:val="de-DE"/>
        </w:rPr>
        <w:t xml:space="preserve">V.1943. (AAN, 202/II-7, </w:t>
      </w:r>
      <w:r>
        <w:rPr>
          <w:rFonts w:ascii="Verdana" w:hAnsi="Verdana" w:cs="Verdana"/>
          <w:sz w:val="14"/>
          <w:szCs w:val="14"/>
        </w:rPr>
        <w:t>к. 8).</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17" type="#_x0000_t202" style="position:absolute;margin-left:-86.6pt;margin-top:.3pt;width:13.5pt;height:10.5pt;z-index:25160908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108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связана с репрессиями против мирного населения, в изобилии фиксирующимися в документах бандеровцев.</w:t>
      </w:r>
    </w:p>
    <w:p w:rsidR="0089051D" w:rsidRDefault="0089051D">
      <w:pPr>
        <w:shd w:val="clear" w:color="auto" w:fill="FFFFFF"/>
        <w:spacing w:before="10"/>
        <w:ind w:firstLine="278"/>
        <w:jc w:val="both"/>
      </w:pPr>
      <w:r>
        <w:t>Август 1943 г., Ровенская область УССР: "...Столынский надра-йон...</w:t>
      </w:r>
    </w:p>
    <w:p w:rsidR="0089051D" w:rsidRDefault="0089051D">
      <w:pPr>
        <w:shd w:val="clear" w:color="auto" w:fill="FFFFFF"/>
        <w:spacing w:before="10"/>
        <w:ind w:firstLine="288"/>
        <w:jc w:val="both"/>
      </w:pPr>
      <w:r>
        <w:t>...Давидгородецкий район... Что касается болыневицких партизан -то население им активно противится. Однако большевики, у которых тут свободные руки, так как им не угрожают немцы, делают, что им угодно, а поскольку население им противится, грабят и террором принуждают подчиняться... Сёла, лежащие на запад от Горыни, всецело под террором большевиков..."</w:t>
      </w:r>
      <w:r>
        <w:rPr>
          <w:vertAlign w:val="superscript"/>
        </w:rPr>
        <w:t>6</w:t>
      </w:r>
      <w:r>
        <w:t>.</w:t>
      </w:r>
    </w:p>
    <w:p w:rsidR="0089051D" w:rsidRDefault="0089051D">
      <w:pPr>
        <w:shd w:val="clear" w:color="auto" w:fill="FFFFFF"/>
        <w:spacing w:before="10"/>
        <w:ind w:firstLine="293"/>
        <w:jc w:val="both"/>
      </w:pPr>
      <w:r>
        <w:t>"...В некоторых сёлах Столынского и Высоцкого районов, где стояли наши отряды, по их уходу большевики терроризировали население. Например, в селе Бутове привязали людей к сёдлам коней и таскали по полю, приговаривая: "это за то, что кормили секачей""</w:t>
      </w:r>
      <w:r>
        <w:rPr>
          <w:vertAlign w:val="superscript"/>
        </w:rPr>
        <w:t>7</w:t>
      </w:r>
      <w:r>
        <w:t>.</w:t>
      </w:r>
    </w:p>
    <w:p w:rsidR="0089051D" w:rsidRDefault="0089051D">
      <w:pPr>
        <w:shd w:val="clear" w:color="auto" w:fill="FFFFFF"/>
        <w:spacing w:before="10"/>
      </w:pPr>
      <w:r>
        <w:t>Донесение от 25 декабря 1943 года: "Людвипольский район...</w:t>
      </w:r>
    </w:p>
    <w:p w:rsidR="0089051D" w:rsidRDefault="0089051D">
      <w:pPr>
        <w:shd w:val="clear" w:color="auto" w:fill="FFFFFF"/>
        <w:spacing w:before="10"/>
        <w:ind w:firstLine="283"/>
        <w:jc w:val="both"/>
      </w:pPr>
      <w:r>
        <w:t>Болыневицкие банды часто нападают на сёла Хотынь, Быстричи, Великие Селища, Маренин, Бильчаки, Усте, Поташня, Антолин и Би-лашовка. Они жгут хозяйтсва, грабят и жгут людей...</w:t>
      </w:r>
    </w:p>
    <w:p w:rsidR="0089051D" w:rsidRDefault="0089051D">
      <w:pPr>
        <w:shd w:val="clear" w:color="auto" w:fill="FFFFFF"/>
        <w:spacing w:before="10"/>
        <w:ind w:firstLine="288"/>
        <w:jc w:val="both"/>
      </w:pPr>
      <w:r>
        <w:t>Население обозлённое на польско-болыневицкие банды, а также враждебно относится к немцам. К нам большинство населения [относится] благосклонно, однако 5 % симпатизирует большевикам... На 1.ХП в районе насчитывается 18 сёл сожжённых, в том числе: 7 сёл сожжено немцами, 9 - поляками, а два - красными. [...]</w:t>
      </w:r>
    </w:p>
    <w:p w:rsidR="0089051D" w:rsidRDefault="0089051D">
      <w:pPr>
        <w:shd w:val="clear" w:color="auto" w:fill="FFFFFF"/>
        <w:spacing w:before="10"/>
      </w:pPr>
      <w:r>
        <w:t>Сарненский надрайон [...]</w:t>
      </w:r>
    </w:p>
    <w:p w:rsidR="0089051D" w:rsidRDefault="0089051D">
      <w:pPr>
        <w:shd w:val="clear" w:color="auto" w:fill="FFFFFF"/>
        <w:spacing w:before="10"/>
        <w:ind w:firstLine="293"/>
        <w:jc w:val="both"/>
      </w:pPr>
      <w:r>
        <w:t xml:space="preserve">Район Рокитно. ...Организационная работа ведётся подпольно, потому что на территории пребывает большая сила коммунистов, которые часто нападают на сёла, жгут отдельные хозяйства и убивают людей... На сёла Карпиловку, Кисоричи, Дерть и Боровое часто нападают коммунисты из района Олевска, грабят и после возвращаются восвояси..." </w:t>
      </w:r>
      <w:r>
        <w:rPr>
          <w:vertAlign w:val="superscript"/>
        </w:rPr>
        <w:t>8</w:t>
      </w:r>
      <w:r>
        <w:t>.</w:t>
      </w:r>
    </w:p>
    <w:p w:rsidR="0089051D" w:rsidRDefault="0089051D">
      <w:pPr>
        <w:shd w:val="clear" w:color="auto" w:fill="FFFFFF"/>
        <w:spacing w:before="10"/>
        <w:ind w:firstLine="293"/>
        <w:jc w:val="both"/>
      </w:pPr>
      <w:r>
        <w:t>Октябрь-ноябрь 1943: "Район "Дунай"... На село Крапиловку напали ночью красные банды в большом количестве, ограбили, сожгли и убили при этом 183 наших крестьянина... Село Дерть окружили, огра-</w:t>
      </w:r>
    </w:p>
    <w:p w:rsidR="0089051D" w:rsidRDefault="0089051D">
      <w:pPr>
        <w:shd w:val="clear" w:color="auto" w:fill="FFFFFF"/>
        <w:spacing w:before="475"/>
        <w:jc w:val="both"/>
        <w:rPr>
          <w:rFonts w:ascii="Verdana" w:hAnsi="Verdana" w:cs="Verdana"/>
          <w:sz w:val="14"/>
          <w:szCs w:val="14"/>
        </w:rPr>
      </w:pPr>
      <w:r>
        <w:rPr>
          <w:rFonts w:ascii="Verdana" w:hAnsi="Verdana" w:cs="Verdana"/>
          <w:sz w:val="14"/>
          <w:szCs w:val="14"/>
          <w:vertAlign w:val="superscript"/>
        </w:rPr>
        <w:t>6</w:t>
      </w:r>
      <w:r>
        <w:rPr>
          <w:rFonts w:ascii="Verdana" w:hAnsi="Verdana" w:cs="Verdana"/>
          <w:sz w:val="14"/>
          <w:szCs w:val="14"/>
        </w:rPr>
        <w:t xml:space="preserve"> Далее цитируются однотипные документы - отчёты комендантов военного тыла УПА (Волинь </w:t>
      </w:r>
      <w:r>
        <w:rPr>
          <w:rFonts w:ascii="Verdana" w:hAnsi="Verdana" w:cs="Verdana"/>
          <w:sz w:val="14"/>
          <w:szCs w:val="14"/>
          <w:lang w:val="en-US"/>
        </w:rPr>
        <w:t>i</w:t>
      </w:r>
      <w:r>
        <w:rPr>
          <w:rFonts w:ascii="Verdana" w:hAnsi="Verdana" w:cs="Verdana"/>
          <w:sz w:val="14"/>
          <w:szCs w:val="14"/>
        </w:rPr>
        <w:t xml:space="preserve"> Полюся: УПА та загплля 1943-1944. Документи </w:t>
      </w:r>
      <w:r>
        <w:rPr>
          <w:rFonts w:ascii="Verdana" w:hAnsi="Verdana" w:cs="Verdana"/>
          <w:sz w:val="14"/>
          <w:szCs w:val="14"/>
          <w:lang w:val="en-US"/>
        </w:rPr>
        <w:t>i</w:t>
      </w:r>
      <w:r>
        <w:rPr>
          <w:rFonts w:ascii="Verdana" w:hAnsi="Verdana" w:cs="Verdana"/>
          <w:sz w:val="14"/>
          <w:szCs w:val="14"/>
        </w:rPr>
        <w:t xml:space="preserve"> матер1али. /Упор. О. Вовк, </w:t>
      </w:r>
      <w:r>
        <w:rPr>
          <w:rFonts w:ascii="Verdana" w:hAnsi="Verdana" w:cs="Verdana"/>
          <w:sz w:val="14"/>
          <w:szCs w:val="14"/>
          <w:lang w:val="en-US"/>
        </w:rPr>
        <w:t>I</w:t>
      </w:r>
      <w:r>
        <w:rPr>
          <w:rFonts w:ascii="Verdana" w:hAnsi="Verdana" w:cs="Verdana"/>
          <w:sz w:val="14"/>
          <w:szCs w:val="14"/>
        </w:rPr>
        <w:t>. Павленко. Штопис УПА. Нова сер1я. Том 2. - КиУв - Торонто, 1999, с. 244-247).</w:t>
      </w:r>
    </w:p>
    <w:p w:rsidR="0089051D" w:rsidRDefault="0089051D">
      <w:pPr>
        <w:shd w:val="clear" w:color="auto" w:fill="FFFFFF"/>
        <w:spacing w:before="53"/>
        <w:rPr>
          <w:rFonts w:ascii="Verdana" w:hAnsi="Verdana" w:cs="Verdana"/>
          <w:sz w:val="14"/>
          <w:szCs w:val="14"/>
        </w:rPr>
      </w:pPr>
      <w:r>
        <w:rPr>
          <w:rFonts w:ascii="Verdana" w:hAnsi="Verdana" w:cs="Verdana"/>
          <w:sz w:val="14"/>
          <w:szCs w:val="14"/>
          <w:vertAlign w:val="superscript"/>
        </w:rPr>
        <w:t>7</w:t>
      </w:r>
      <w:r>
        <w:rPr>
          <w:rFonts w:ascii="Verdana" w:hAnsi="Verdana" w:cs="Verdana"/>
          <w:sz w:val="14"/>
          <w:szCs w:val="14"/>
        </w:rPr>
        <w:t xml:space="preserve"> Там само, с. 248.</w:t>
      </w:r>
    </w:p>
    <w:p w:rsidR="0089051D" w:rsidRDefault="0089051D">
      <w:pPr>
        <w:shd w:val="clear" w:color="auto" w:fill="FFFFFF"/>
        <w:spacing w:before="48"/>
        <w:rPr>
          <w:rFonts w:ascii="Verdana" w:hAnsi="Verdana" w:cs="Verdana"/>
          <w:sz w:val="14"/>
          <w:szCs w:val="14"/>
        </w:rPr>
        <w:sectPr w:rsidR="0089051D">
          <w:footnotePr>
            <w:pos w:val="beneathText"/>
          </w:footnotePr>
          <w:type w:val="continuous"/>
          <w:pgSz w:w="11905" w:h="16837"/>
          <w:pgMar w:top="850" w:right="2638" w:bottom="850" w:left="2906" w:header="708" w:footer="708" w:gutter="0"/>
          <w:cols w:space="720"/>
          <w:docGrid w:linePitch="360"/>
        </w:sectPr>
      </w:pPr>
      <w:r>
        <w:rPr>
          <w:rFonts w:ascii="Verdana" w:hAnsi="Verdana" w:cs="Verdana"/>
          <w:sz w:val="14"/>
          <w:szCs w:val="14"/>
          <w:vertAlign w:val="superscript"/>
        </w:rPr>
        <w:t>8</w:t>
      </w:r>
      <w:r>
        <w:rPr>
          <w:rFonts w:ascii="Verdana" w:hAnsi="Verdana" w:cs="Verdana"/>
          <w:sz w:val="14"/>
          <w:szCs w:val="14"/>
        </w:rPr>
        <w:t xml:space="preserve"> Там само, с. 252-258.</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109</w:t>
      </w:r>
    </w:p>
    <w:p w:rsidR="0089051D" w:rsidRDefault="0089051D">
      <w:pPr>
        <w:shd w:val="clear" w:color="auto" w:fill="FFFFFF"/>
        <w:spacing w:before="470"/>
        <w:jc w:val="both"/>
      </w:pPr>
      <w:r>
        <w:t>били (забрали до 300 шт. скота). Тут поймали одного крестьянина, посадили на могилу и подорвали её. 3.</w:t>
      </w:r>
      <w:r>
        <w:rPr>
          <w:lang w:val="en-US"/>
        </w:rPr>
        <w:t>XI</w:t>
      </w:r>
      <w:r>
        <w:t xml:space="preserve"> снова напали на с. Боровое, дожгли хозяйства, которые оставались немцами не сожжёнными, и убили 20 крестьян"</w:t>
      </w:r>
      <w:r>
        <w:rPr>
          <w:vertAlign w:val="superscript"/>
        </w:rPr>
        <w:t>9</w:t>
      </w:r>
      <w:r>
        <w:t>.</w:t>
      </w:r>
    </w:p>
    <w:p w:rsidR="0089051D" w:rsidRDefault="0089051D">
      <w:pPr>
        <w:shd w:val="clear" w:color="auto" w:fill="FFFFFF"/>
        <w:spacing w:before="10"/>
        <w:ind w:firstLine="283"/>
        <w:jc w:val="both"/>
      </w:pPr>
      <w:r>
        <w:t>Уничтожение украинского гражданского населения отмечали и польские подпольщики.</w:t>
      </w:r>
    </w:p>
    <w:p w:rsidR="0089051D" w:rsidRDefault="0089051D">
      <w:pPr>
        <w:shd w:val="clear" w:color="auto" w:fill="FFFFFF"/>
        <w:spacing w:before="10"/>
        <w:ind w:firstLine="288"/>
        <w:jc w:val="both"/>
      </w:pPr>
      <w:r>
        <w:t>Например, 4 августа 1943 года представитель консервативно-националистических Национальных вооружённых сил писал: "В Болынов-цах и околицах Городенки появилась хорошо вооружённая и организованная большевицкая банда, которая убивает немцев и украинцев и вывешивает портреты Ленина, Сталина и Сикорского"</w:t>
      </w:r>
      <w:r>
        <w:rPr>
          <w:vertAlign w:val="superscript"/>
        </w:rPr>
        <w:t>10</w:t>
      </w:r>
      <w:r>
        <w:t>.</w:t>
      </w:r>
    </w:p>
    <w:p w:rsidR="0089051D" w:rsidRDefault="0089051D">
      <w:pPr>
        <w:shd w:val="clear" w:color="auto" w:fill="FFFFFF"/>
        <w:spacing w:before="10"/>
        <w:ind w:firstLine="283"/>
        <w:jc w:val="both"/>
      </w:pPr>
      <w:r>
        <w:t>А через полгода глава АК "Лавина" (Тадеуш Комаровский) 17 марта 1944 года послал в Лондон эмигрантскому польскому правительству сводку под названием "Отряды советских партизан в округе Львов", среди прочего, сообщив в этом документе: "...Советские отряды сражаются хорошо, вооружены очень хорошо, обмундированы убого. Отношение к полякам безукоризненное, украинцев и немцев расстреливают" .</w:t>
      </w:r>
    </w:p>
    <w:p w:rsidR="0089051D" w:rsidRDefault="0089051D">
      <w:pPr>
        <w:shd w:val="clear" w:color="auto" w:fill="FFFFFF"/>
        <w:spacing w:before="10"/>
        <w:ind w:firstLine="288"/>
        <w:jc w:val="both"/>
      </w:pPr>
      <w:r>
        <w:t>Однако, в Галиции действия красных партизан из-за наличия развитой дорожной сети и противодействия ОУН-УПА были скромны по масштабу, поэтому от террора советских "народных мстителей" больше всего пострадало сочувствовавшее националистам православное украинское население Волыни.</w:t>
      </w:r>
    </w:p>
    <w:p w:rsidR="0089051D" w:rsidRDefault="0089051D">
      <w:pPr>
        <w:shd w:val="clear" w:color="auto" w:fill="FFFFFF"/>
        <w:spacing w:before="10"/>
        <w:ind w:firstLine="293"/>
        <w:jc w:val="both"/>
      </w:pPr>
      <w:r>
        <w:t>В представленном сборнике документов мы попытаемся дать картину красного партизанского террора прежде всего с использованием документов советской стороны.</w:t>
      </w:r>
    </w:p>
    <w:p w:rsidR="0089051D" w:rsidRDefault="0089051D">
      <w:pPr>
        <w:shd w:val="clear" w:color="auto" w:fill="FFFFFF"/>
        <w:spacing w:before="2131"/>
        <w:rPr>
          <w:rFonts w:ascii="Verdana" w:hAnsi="Verdana" w:cs="Verdana"/>
          <w:sz w:val="14"/>
          <w:szCs w:val="14"/>
        </w:rPr>
      </w:pPr>
      <w:r>
        <w:rPr>
          <w:rFonts w:ascii="Verdana" w:hAnsi="Verdana" w:cs="Verdana"/>
          <w:sz w:val="14"/>
          <w:szCs w:val="14"/>
          <w:vertAlign w:val="superscript"/>
        </w:rPr>
        <w:t>9</w:t>
      </w:r>
      <w:r>
        <w:rPr>
          <w:rFonts w:ascii="Verdana" w:hAnsi="Verdana" w:cs="Verdana"/>
          <w:sz w:val="14"/>
          <w:szCs w:val="14"/>
        </w:rPr>
        <w:t xml:space="preserve"> Там само, с. 302.</w:t>
      </w:r>
    </w:p>
    <w:p w:rsidR="0089051D" w:rsidRDefault="0089051D">
      <w:pPr>
        <w:shd w:val="clear" w:color="auto" w:fill="FFFFFF"/>
        <w:spacing w:before="48"/>
        <w:rPr>
          <w:rFonts w:ascii="Verdana" w:hAnsi="Verdana" w:cs="Verdana"/>
          <w:sz w:val="14"/>
          <w:szCs w:val="14"/>
        </w:rPr>
      </w:pPr>
      <w:r>
        <w:rPr>
          <w:rFonts w:ascii="Verdana" w:hAnsi="Verdana" w:cs="Verdana"/>
          <w:sz w:val="14"/>
          <w:szCs w:val="14"/>
          <w:vertAlign w:val="superscript"/>
        </w:rPr>
        <w:t>10</w:t>
      </w:r>
      <w:r>
        <w:rPr>
          <w:rFonts w:ascii="Verdana" w:hAnsi="Verdana" w:cs="Verdana"/>
          <w:sz w:val="14"/>
          <w:szCs w:val="14"/>
        </w:rPr>
        <w:t>Донесение подпольщика НВС подписано криптонимом "</w:t>
      </w:r>
      <w:r>
        <w:rPr>
          <w:rFonts w:ascii="Verdana" w:hAnsi="Verdana" w:cs="Verdana"/>
          <w:sz w:val="14"/>
          <w:szCs w:val="14"/>
          <w:lang w:val="en-US"/>
        </w:rPr>
        <w:t>I</w:t>
      </w:r>
      <w:r>
        <w:rPr>
          <w:rFonts w:ascii="Verdana" w:hAnsi="Verdana" w:cs="Verdana"/>
          <w:sz w:val="14"/>
          <w:szCs w:val="14"/>
        </w:rPr>
        <w:t>.</w:t>
      </w:r>
      <w:r>
        <w:rPr>
          <w:rFonts w:ascii="Verdana" w:hAnsi="Verdana" w:cs="Verdana"/>
          <w:sz w:val="14"/>
          <w:szCs w:val="14"/>
          <w:lang w:val="en-US"/>
        </w:rPr>
        <w:t>W</w:t>
      </w:r>
      <w:r>
        <w:rPr>
          <w:rFonts w:ascii="Verdana" w:hAnsi="Verdana" w:cs="Verdana"/>
          <w:sz w:val="14"/>
          <w:szCs w:val="14"/>
        </w:rPr>
        <w:t>." 4.08.1943 (</w:t>
      </w:r>
      <w:r>
        <w:rPr>
          <w:rFonts w:ascii="Verdana" w:hAnsi="Verdana" w:cs="Verdana"/>
          <w:sz w:val="14"/>
          <w:szCs w:val="14"/>
          <w:lang w:val="en-US"/>
        </w:rPr>
        <w:t>AAN</w:t>
      </w:r>
      <w:r>
        <w:rPr>
          <w:rFonts w:ascii="Verdana" w:hAnsi="Verdana" w:cs="Verdana"/>
          <w:sz w:val="14"/>
          <w:szCs w:val="14"/>
        </w:rPr>
        <w:t>, 207/7, к.</w:t>
      </w:r>
    </w:p>
    <w:p w:rsidR="0089051D" w:rsidRDefault="0089051D">
      <w:pPr>
        <w:shd w:val="clear" w:color="auto" w:fill="FFFFFF"/>
        <w:spacing w:before="53"/>
        <w:rPr>
          <w:rFonts w:ascii="Verdana" w:hAnsi="Verdana" w:cs="Verdana"/>
          <w:sz w:val="14"/>
          <w:szCs w:val="14"/>
          <w:lang w:val="en-US"/>
        </w:rPr>
      </w:pPr>
      <w:r>
        <w:rPr>
          <w:rFonts w:ascii="Verdana" w:hAnsi="Verdana" w:cs="Verdana"/>
          <w:sz w:val="14"/>
          <w:szCs w:val="14"/>
          <w:lang w:val="en-US"/>
        </w:rPr>
        <w:t>15</w:t>
      </w:r>
      <w:r>
        <w:rPr>
          <w:rFonts w:ascii="Verdana" w:hAnsi="Verdana" w:cs="Verdana"/>
          <w:sz w:val="14"/>
          <w:szCs w:val="14"/>
        </w:rPr>
        <w:t>а</w:t>
      </w:r>
      <w:r>
        <w:rPr>
          <w:rFonts w:ascii="Verdana" w:hAnsi="Verdana" w:cs="Verdana"/>
          <w:sz w:val="14"/>
          <w:szCs w:val="14"/>
          <w:lang w:val="en-US"/>
        </w:rPr>
        <w:t>).</w:t>
      </w:r>
    </w:p>
    <w:p w:rsidR="0089051D" w:rsidRDefault="0089051D">
      <w:pPr>
        <w:shd w:val="clear" w:color="auto" w:fill="FFFFFF"/>
        <w:spacing w:before="38"/>
        <w:rPr>
          <w:rFonts w:ascii="Verdana" w:hAnsi="Verdana" w:cs="Verdana"/>
          <w:sz w:val="14"/>
          <w:szCs w:val="14"/>
        </w:rPr>
        <w:sectPr w:rsidR="0089051D">
          <w:footnotePr>
            <w:pos w:val="beneathText"/>
          </w:footnotePr>
          <w:pgSz w:w="11905" w:h="16837"/>
          <w:pgMar w:top="850" w:right="2931" w:bottom="850" w:left="2618" w:header="708" w:footer="708" w:gutter="0"/>
          <w:cols w:space="720"/>
          <w:docGrid w:linePitch="360"/>
        </w:sectPr>
      </w:pPr>
      <w:r>
        <w:rPr>
          <w:rFonts w:ascii="Verdana" w:hAnsi="Verdana" w:cs="Verdana"/>
          <w:sz w:val="14"/>
          <w:szCs w:val="14"/>
          <w:vertAlign w:val="superscript"/>
          <w:lang w:val="en-US"/>
        </w:rPr>
        <w:t>11</w:t>
      </w:r>
      <w:r>
        <w:rPr>
          <w:rFonts w:ascii="Verdana" w:hAnsi="Verdana" w:cs="Verdana"/>
          <w:sz w:val="14"/>
          <w:szCs w:val="14"/>
          <w:lang w:val="en-US"/>
        </w:rPr>
        <w:t xml:space="preserve"> Armia Krajowa w dokumentach, 1939-1945. </w:t>
      </w:r>
      <w:r>
        <w:rPr>
          <w:rFonts w:ascii="Verdana" w:hAnsi="Verdana" w:cs="Verdana"/>
          <w:sz w:val="14"/>
          <w:szCs w:val="14"/>
          <w:lang w:val="de-DE"/>
        </w:rPr>
        <w:t xml:space="preserve">Tom. </w:t>
      </w:r>
      <w:r>
        <w:rPr>
          <w:rFonts w:ascii="Verdana" w:hAnsi="Verdana" w:cs="Verdana"/>
          <w:sz w:val="14"/>
          <w:szCs w:val="14"/>
          <w:lang w:val="en-US"/>
        </w:rPr>
        <w:t xml:space="preserve">III. Kwiezen 1943 - </w:t>
      </w:r>
      <w:r>
        <w:rPr>
          <w:rFonts w:ascii="Verdana" w:hAnsi="Verdana" w:cs="Verdana"/>
          <w:sz w:val="14"/>
          <w:szCs w:val="14"/>
          <w:lang w:val="de-DE"/>
        </w:rPr>
        <w:t xml:space="preserve">lipiec </w:t>
      </w:r>
      <w:r>
        <w:rPr>
          <w:rFonts w:ascii="Verdana" w:hAnsi="Verdana" w:cs="Verdana"/>
          <w:sz w:val="14"/>
          <w:szCs w:val="14"/>
          <w:lang w:val="en-US"/>
        </w:rPr>
        <w:t xml:space="preserve">1944. - </w:t>
      </w:r>
      <w:r>
        <w:rPr>
          <w:rFonts w:ascii="Verdana" w:hAnsi="Verdana" w:cs="Verdana"/>
          <w:sz w:val="14"/>
          <w:szCs w:val="14"/>
          <w:lang w:val="de-DE"/>
        </w:rPr>
        <w:t xml:space="preserve">Wroc-law-Warszawa-Krakow, </w:t>
      </w:r>
      <w:r>
        <w:rPr>
          <w:rFonts w:ascii="Verdana" w:hAnsi="Verdana" w:cs="Verdana"/>
          <w:sz w:val="14"/>
          <w:szCs w:val="14"/>
          <w:lang w:val="en-US"/>
        </w:rPr>
        <w:t xml:space="preserve">1990, </w:t>
      </w:r>
      <w:r>
        <w:rPr>
          <w:rFonts w:ascii="Verdana" w:hAnsi="Verdana" w:cs="Verdana"/>
          <w:sz w:val="14"/>
          <w:szCs w:val="14"/>
          <w:lang w:val="de-DE"/>
        </w:rPr>
        <w:t xml:space="preserve">dok. </w:t>
      </w:r>
      <w:r>
        <w:rPr>
          <w:rFonts w:ascii="Verdana" w:hAnsi="Verdana" w:cs="Verdana"/>
          <w:sz w:val="14"/>
          <w:szCs w:val="14"/>
        </w:rPr>
        <w:t xml:space="preserve">N 570, </w:t>
      </w:r>
      <w:r>
        <w:rPr>
          <w:rFonts w:ascii="Verdana" w:hAnsi="Verdana" w:cs="Verdana"/>
          <w:sz w:val="14"/>
          <w:szCs w:val="14"/>
          <w:lang w:val="de-DE"/>
        </w:rPr>
        <w:t xml:space="preserve">s. </w:t>
      </w:r>
      <w:r>
        <w:rPr>
          <w:rFonts w:ascii="Verdana" w:hAnsi="Verdana" w:cs="Verdana"/>
          <w:sz w:val="14"/>
          <w:szCs w:val="14"/>
        </w:rPr>
        <w:t>359.</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18" type="#_x0000_t202" style="position:absolute;margin-left:-86.6pt;margin-top:.3pt;width:15.2pt;height:10.5pt;z-index:251610112;mso-wrap-distance-left:1.9pt;mso-wrap-distance-right:1.9pt;mso-position-horizontal-relative:margin" stroked="f">
            <v:fill color2="black"/>
            <v:textbox inset="0,0,0,0">
              <w:txbxContent>
                <w:p w:rsidR="0089051D" w:rsidRDefault="0089051D">
                  <w:pPr>
                    <w:shd w:val="clear" w:color="auto" w:fill="FFFFFF"/>
                    <w:rPr>
                      <w:rFonts w:ascii="Verdana" w:hAnsi="Verdana" w:cs="Verdana"/>
                      <w:b/>
                      <w:bCs/>
                      <w:sz w:val="18"/>
                      <w:szCs w:val="18"/>
                      <w:lang w:val="de-DE"/>
                    </w:rPr>
                  </w:pPr>
                  <w:r>
                    <w:rPr>
                      <w:rFonts w:ascii="Verdana" w:hAnsi="Verdana" w:cs="Verdana"/>
                      <w:b/>
                      <w:bCs/>
                      <w:sz w:val="18"/>
                      <w:szCs w:val="18"/>
                      <w:lang w:val="de-DE"/>
                    </w:rPr>
                    <w:t>HO</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rPr>
          <w:b/>
          <w:bCs/>
        </w:rPr>
      </w:pPr>
      <w:r>
        <w:rPr>
          <w:b/>
          <w:bCs/>
        </w:rPr>
        <w:t>ДОКУМЕНТЫ</w:t>
      </w:r>
    </w:p>
    <w:p w:rsidR="0089051D" w:rsidRDefault="0089051D">
      <w:pPr>
        <w:shd w:val="clear" w:color="auto" w:fill="FFFFFF"/>
        <w:spacing w:before="206"/>
        <w:jc w:val="both"/>
        <w:rPr>
          <w:b/>
          <w:bCs/>
        </w:rPr>
      </w:pPr>
      <w:r>
        <w:rPr>
          <w:b/>
          <w:bCs/>
        </w:rPr>
        <w:t>48. АКТ ОБ УНИЧТОЖЕНИИ ЗЛЫНКОВСКИМ ПАРТИЗАНСКИМ ОТРЯДОМ* НЕМЕЦКИХ ПОСОБНИКОВ И ЧЛЕНОВ ИХ СЕМЕЙ</w:t>
      </w:r>
    </w:p>
    <w:p w:rsidR="0089051D" w:rsidRDefault="0089051D">
      <w:pPr>
        <w:shd w:val="clear" w:color="auto" w:fill="FFFFFF"/>
        <w:spacing w:before="5"/>
        <w:jc w:val="right"/>
        <w:rPr>
          <w:b/>
          <w:bCs/>
        </w:rPr>
      </w:pPr>
      <w:r>
        <w:rPr>
          <w:b/>
          <w:bCs/>
        </w:rPr>
        <w:t>2 ноября 1941 г.</w:t>
      </w:r>
    </w:p>
    <w:p w:rsidR="0089051D" w:rsidRDefault="0089051D">
      <w:pPr>
        <w:shd w:val="clear" w:color="auto" w:fill="FFFFFF"/>
        <w:spacing w:before="5"/>
        <w:ind w:right="1920"/>
      </w:pPr>
      <w:r>
        <w:t>3-й батальон (отряд им. К.Е. Ворошилова) АКТ 4</w:t>
      </w:r>
    </w:p>
    <w:p w:rsidR="0089051D" w:rsidRDefault="0089051D">
      <w:pPr>
        <w:shd w:val="clear" w:color="auto" w:fill="FFFFFF"/>
        <w:spacing w:before="202"/>
      </w:pPr>
      <w:r>
        <w:t>1941 г. ноября 2 дня.</w:t>
      </w:r>
    </w:p>
    <w:p w:rsidR="0089051D" w:rsidRDefault="0089051D">
      <w:pPr>
        <w:shd w:val="clear" w:color="auto" w:fill="FFFFFF"/>
        <w:spacing w:before="202"/>
        <w:ind w:firstLine="293"/>
        <w:jc w:val="both"/>
      </w:pPr>
      <w:r>
        <w:t>Партизанская группа Злыновского отряда имени М., под руководством тов. Маркова П. в составе 8 чел.: 1) Марков П. 2) Зайцев К. 3) Лысенко Ф. 4) Богомаз Б. 5) Кожуро П. 6) Савли 7) Михайлов 8) Купо-рев сего числа по поручению командования отряда произвела налёт на дома немецких шпионов в с. Дубровка Злынковского района: Никола-енко Сергея Даниловича - управляющего, и Кожкова Григория Ивановича с целью уничтожения их как и ряд других лиц, выдавших партизан немецкому командованию**. В результате действия указанной группы произведено следующее: спалён дом Николаенко, сам он ранен и уничтожено трое его членов семьи, разрушено внутреннее состояние квартиры Коткова Г.И. тем самым обезврежена дальнейшго преследования партизан, расположенных в участке действия Злынковского леса.</w:t>
      </w:r>
    </w:p>
    <w:p w:rsidR="0089051D" w:rsidRDefault="0089051D">
      <w:pPr>
        <w:shd w:val="clear" w:color="auto" w:fill="FFFFFF"/>
        <w:spacing w:before="5"/>
      </w:pPr>
      <w:r>
        <w:t>О чём и составлен настоящий акт.</w:t>
      </w:r>
    </w:p>
    <w:p w:rsidR="0089051D" w:rsidRDefault="0089051D">
      <w:pPr>
        <w:shd w:val="clear" w:color="auto" w:fill="FFFFFF"/>
        <w:tabs>
          <w:tab w:val="left" w:pos="5227"/>
        </w:tabs>
        <w:spacing w:before="206"/>
        <w:rPr>
          <w:i/>
          <w:iCs/>
        </w:rPr>
      </w:pPr>
      <w:r>
        <w:t>Командир отряда</w:t>
      </w:r>
      <w:r>
        <w:rPr>
          <w:rFonts w:ascii="Verdana" w:hAnsi="Verdana" w:cs="Verdana"/>
        </w:rPr>
        <w:tab/>
      </w:r>
      <w:r>
        <w:rPr>
          <w:i/>
          <w:iCs/>
        </w:rPr>
        <w:t>(Марков)</w:t>
      </w:r>
    </w:p>
    <w:p w:rsidR="0089051D" w:rsidRDefault="0089051D">
      <w:pPr>
        <w:shd w:val="clear" w:color="auto" w:fill="FFFFFF"/>
        <w:tabs>
          <w:tab w:val="left" w:pos="5251"/>
        </w:tabs>
        <w:rPr>
          <w:i/>
          <w:iCs/>
        </w:rPr>
      </w:pPr>
      <w:r>
        <w:t>Комиссар</w:t>
      </w:r>
      <w:r>
        <w:rPr>
          <w:rFonts w:ascii="Verdana" w:hAnsi="Verdana" w:cs="Verdana"/>
        </w:rPr>
        <w:tab/>
      </w:r>
      <w:r>
        <w:rPr>
          <w:i/>
          <w:iCs/>
        </w:rPr>
        <w:t>(Лозвий)</w:t>
      </w:r>
    </w:p>
    <w:p w:rsidR="0089051D" w:rsidRDefault="0089051D">
      <w:pPr>
        <w:shd w:val="clear" w:color="auto" w:fill="FFFFFF"/>
        <w:spacing w:before="5"/>
      </w:pPr>
      <w:r>
        <w:t>Начальник штаба</w:t>
      </w:r>
    </w:p>
    <w:p w:rsidR="0089051D" w:rsidRDefault="0089051D">
      <w:pPr>
        <w:shd w:val="clear" w:color="auto" w:fill="FFFFFF"/>
        <w:spacing w:before="5"/>
        <w:jc w:val="right"/>
        <w:rPr>
          <w:i/>
          <w:iCs/>
        </w:rPr>
      </w:pPr>
      <w:r>
        <w:rPr>
          <w:i/>
          <w:iCs/>
        </w:rPr>
        <w:t>(Зайцев)</w:t>
      </w:r>
    </w:p>
    <w:p w:rsidR="0089051D" w:rsidRDefault="0089051D">
      <w:pPr>
        <w:shd w:val="clear" w:color="auto" w:fill="FFFFFF"/>
        <w:spacing w:before="235"/>
        <w:ind w:left="1613"/>
        <w:jc w:val="right"/>
        <w:rPr>
          <w:i/>
          <w:iCs/>
        </w:rPr>
      </w:pPr>
      <w:r>
        <w:rPr>
          <w:i/>
          <w:iCs/>
        </w:rPr>
        <w:t xml:space="preserve">ЦДАГО Украгни. - Ф. 64. - </w:t>
      </w:r>
      <w:r>
        <w:rPr>
          <w:i/>
          <w:iCs/>
          <w:lang w:val="en-US"/>
        </w:rPr>
        <w:t>On</w:t>
      </w:r>
      <w:r>
        <w:rPr>
          <w:i/>
          <w:iCs/>
        </w:rPr>
        <w:t>. 1. - Спр. 74. - Арк. 6. Оригинал. Рукопись, машинопись,</w:t>
      </w:r>
    </w:p>
    <w:p w:rsidR="0089051D" w:rsidRDefault="0089051D">
      <w:pPr>
        <w:shd w:val="clear" w:color="auto" w:fill="FFFFFF"/>
        <w:spacing w:before="240"/>
        <w:ind w:firstLine="293"/>
        <w:jc w:val="both"/>
        <w:rPr>
          <w:i/>
          <w:iCs/>
        </w:rPr>
      </w:pPr>
      <w:r>
        <w:rPr>
          <w:i/>
          <w:iCs/>
        </w:rPr>
        <w:t>* В дальнейшем Злынковский партизанский отряд вошёл в состав Черниговского партизанского соединения под командованием А. Фёдорова</w:t>
      </w:r>
    </w:p>
    <w:p w:rsidR="0089051D" w:rsidRDefault="0089051D">
      <w:pPr>
        <w:shd w:val="clear" w:color="auto" w:fill="FFFFFF"/>
        <w:spacing w:before="5"/>
        <w:ind w:firstLine="336"/>
        <w:jc w:val="both"/>
        <w:rPr>
          <w:i/>
          <w:iCs/>
        </w:rPr>
        <w:sectPr w:rsidR="0089051D">
          <w:footnotePr>
            <w:pos w:val="beneathText"/>
          </w:footnotePr>
          <w:type w:val="continuous"/>
          <w:pgSz w:w="11905" w:h="16837"/>
          <w:pgMar w:top="850" w:right="2643" w:bottom="850" w:left="2882" w:header="708" w:footer="708" w:gutter="0"/>
          <w:cols w:space="720"/>
          <w:docGrid w:linePitch="360"/>
        </w:sectPr>
      </w:pPr>
      <w:r>
        <w:t xml:space="preserve">** </w:t>
      </w:r>
      <w:r>
        <w:rPr>
          <w:i/>
          <w:iCs/>
        </w:rPr>
        <w:t>Документ представляет собой машинописный формуляр, в который оперативный отчёт вписан от руки. Поэтому приведение всего текста в соответствие нормам современного русского языка затруднено.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111</w:t>
      </w:r>
    </w:p>
    <w:p w:rsidR="0089051D" w:rsidRDefault="0089051D">
      <w:pPr>
        <w:shd w:val="clear" w:color="auto" w:fill="FFFFFF"/>
        <w:spacing w:before="475"/>
        <w:jc w:val="both"/>
        <w:rPr>
          <w:b/>
          <w:bCs/>
        </w:rPr>
      </w:pPr>
      <w:r>
        <w:rPr>
          <w:b/>
          <w:bCs/>
        </w:rPr>
        <w:t>49. ИЗ СТЕНОГРАММЫ ДОКЛАДА КОМАНДИРА ПАРТИЗАНСКОГО ОТРЯДА И. КОПЕНКИНА О РЕЙДЕ ПО ТЕРРИТОРИИ ПОЛТАВСКОЙ ОБЛАСТИ В ОКТЯБРЕ-ДЕКАБРЕ 1941 г.</w:t>
      </w:r>
    </w:p>
    <w:p w:rsidR="0089051D" w:rsidRDefault="0089051D">
      <w:pPr>
        <w:shd w:val="clear" w:color="auto" w:fill="FFFFFF"/>
        <w:jc w:val="right"/>
        <w:rPr>
          <w:b/>
          <w:bCs/>
        </w:rPr>
      </w:pPr>
      <w:r>
        <w:rPr>
          <w:b/>
          <w:bCs/>
        </w:rPr>
        <w:t>26 февраля 1942 г.</w:t>
      </w:r>
    </w:p>
    <w:p w:rsidR="0089051D" w:rsidRDefault="0089051D">
      <w:pPr>
        <w:shd w:val="clear" w:color="auto" w:fill="FFFFFF"/>
        <w:spacing w:before="202"/>
        <w:jc w:val="right"/>
      </w:pPr>
      <w:r>
        <w:t>СОВЕРШЕННО СЕКРЕТНО</w:t>
      </w:r>
    </w:p>
    <w:p w:rsidR="0089051D" w:rsidRDefault="0089051D">
      <w:pPr>
        <w:shd w:val="clear" w:color="auto" w:fill="FFFFFF"/>
        <w:spacing w:before="230"/>
        <w:ind w:left="1181" w:firstLine="773"/>
      </w:pPr>
      <w:r>
        <w:t>СТЕНОГРАММА ДОКЛАДА КОМАНДИРА ПАРТИЗАНСКОГО ОТРЯДА</w:t>
      </w:r>
    </w:p>
    <w:p w:rsidR="0089051D" w:rsidRDefault="0089051D">
      <w:pPr>
        <w:shd w:val="clear" w:color="auto" w:fill="FFFFFF"/>
        <w:spacing w:before="202"/>
        <w:ind w:left="1723"/>
      </w:pPr>
      <w:r>
        <w:t>КОПЕНКИНА Ивана Иосифовича</w:t>
      </w:r>
    </w:p>
    <w:p w:rsidR="0089051D" w:rsidRDefault="0089051D">
      <w:pPr>
        <w:shd w:val="clear" w:color="auto" w:fill="FFFFFF"/>
        <w:jc w:val="right"/>
      </w:pPr>
      <w:r>
        <w:t>1917 г. рождения, уроженца Рязанской области,</w:t>
      </w:r>
    </w:p>
    <w:p w:rsidR="0089051D" w:rsidRDefault="0089051D">
      <w:pPr>
        <w:shd w:val="clear" w:color="auto" w:fill="FFFFFF"/>
        <w:jc w:val="right"/>
      </w:pPr>
      <w:r>
        <w:t>Сараевского района, с. Ново-Бокино. Член ВКП(б)</w:t>
      </w:r>
    </w:p>
    <w:p w:rsidR="0089051D" w:rsidRDefault="0089051D">
      <w:pPr>
        <w:shd w:val="clear" w:color="auto" w:fill="FFFFFF"/>
        <w:jc w:val="right"/>
      </w:pPr>
      <w:r>
        <w:t>с 1941 года. До вступления в партизанский отряд -</w:t>
      </w:r>
    </w:p>
    <w:p w:rsidR="0089051D" w:rsidRDefault="0089051D">
      <w:pPr>
        <w:shd w:val="clear" w:color="auto" w:fill="FFFFFF"/>
        <w:jc w:val="right"/>
      </w:pPr>
      <w:r>
        <w:t>Оперуполномоченый Татарбурнарского РО НКВД,</w:t>
      </w:r>
    </w:p>
    <w:p w:rsidR="0089051D" w:rsidRDefault="0089051D">
      <w:pPr>
        <w:shd w:val="clear" w:color="auto" w:fill="FFFFFF"/>
        <w:ind w:left="3840"/>
        <w:jc w:val="right"/>
      </w:pPr>
      <w:r>
        <w:t>Измаильской области. От 26 февраля 1942 года.</w:t>
      </w:r>
    </w:p>
    <w:p w:rsidR="0089051D" w:rsidRDefault="0089051D">
      <w:pPr>
        <w:shd w:val="clear" w:color="auto" w:fill="FFFFFF"/>
        <w:spacing w:before="226"/>
        <w:ind w:firstLine="298"/>
        <w:jc w:val="both"/>
      </w:pPr>
      <w:r>
        <w:t>Из расспросов местного актива [с. Остановки] мне стало известно, что трое жителей данного села, в том числе и вновь назначенный бригадир колхоза, фамилии его не помню, со времени оккупации немцами данной территории, относились лояльно к немецким властям, выдавая местный актив. Эти трое лиц были арестованы и из их опросов мне удалось установить, что все они были завербованы немцами по выявлению партизан и местного актива.</w:t>
      </w:r>
    </w:p>
    <w:p w:rsidR="0089051D" w:rsidRDefault="0089051D">
      <w:pPr>
        <w:shd w:val="clear" w:color="auto" w:fill="FFFFFF"/>
        <w:jc w:val="both"/>
      </w:pPr>
      <w:r>
        <w:t>20.10.41 г., когда выехали в лес, находящийся от с. Постановки в 3-4 км, там их расстреляли.</w:t>
      </w:r>
    </w:p>
    <w:p w:rsidR="0089051D" w:rsidRDefault="0089051D">
      <w:pPr>
        <w:shd w:val="clear" w:color="auto" w:fill="FFFFFF"/>
        <w:spacing w:before="427"/>
        <w:ind w:firstLine="293"/>
        <w:jc w:val="both"/>
      </w:pPr>
      <w:r>
        <w:t>На рассвете 30.10.41 г. отряд достиг населённого пункта Хорошки, расположившись на дневку в здании средней школы. От вновь принятых в партизанский отряд была отобрана партизанская клятва.</w:t>
      </w:r>
    </w:p>
    <w:p w:rsidR="0089051D" w:rsidRDefault="0089051D">
      <w:pPr>
        <w:shd w:val="clear" w:color="auto" w:fill="FFFFFF"/>
        <w:ind w:firstLine="288"/>
        <w:jc w:val="both"/>
      </w:pPr>
      <w:r>
        <w:t>Из колхозных фондов заготовлено продовольствие для личного состава и оборудована одна пулемётная тачанка. Там же от местного актива узнал, что бывший учитель средней школы, фамилии которого не помню, немецкими властями назначен старостой с. Хорошки, которого по выезде из села на три километра расстреляли.</w:t>
      </w:r>
    </w:p>
    <w:p w:rsidR="0089051D" w:rsidRDefault="0089051D">
      <w:pPr>
        <w:shd w:val="clear" w:color="auto" w:fill="FFFFFF"/>
        <w:ind w:firstLine="293"/>
        <w:jc w:val="both"/>
      </w:pPr>
      <w:r>
        <w:t>Из Хорошек отряд перешёл в хут. Геринов, где, снабдившись продовольствием из имевшихся колхозных фондов, вышли в населённый пункт Черевки.</w:t>
      </w:r>
    </w:p>
    <w:p w:rsidR="0089051D" w:rsidRDefault="0089051D">
      <w:pPr>
        <w:shd w:val="clear" w:color="auto" w:fill="FFFFFF"/>
        <w:ind w:firstLine="283"/>
        <w:jc w:val="both"/>
        <w:sectPr w:rsidR="0089051D">
          <w:footnotePr>
            <w:pos w:val="beneathText"/>
          </w:footnotePr>
          <w:pgSz w:w="11905" w:h="16837"/>
          <w:pgMar w:top="850" w:right="2926" w:bottom="850" w:left="2618" w:header="708" w:footer="708" w:gutter="0"/>
          <w:cols w:space="720"/>
          <w:docGrid w:linePitch="360"/>
        </w:sectPr>
      </w:pPr>
      <w:r>
        <w:t>Вечером 01.11.41 г. из села Черевки отряд вышел в населённый пункт Б[олыная] Обуховка, Миргородского р-на, достигнув в 2.00 2.11.41 г.</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19" type="#_x0000_t202" style="position:absolute;margin-left:-86.6pt;margin-top:.3pt;width:13.5pt;height:10.5pt;z-index:2516111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112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88"/>
        <w:jc w:val="both"/>
      </w:pPr>
      <w:r>
        <w:t>В с. Черевки арестовали вновь назначенного старосту и одного гражданина, лояльно настроенных к немецким властям. Указанных при выезде в Б[олыную] Обуховку расстреляли.</w:t>
      </w:r>
    </w:p>
    <w:p w:rsidR="0089051D" w:rsidRDefault="0089051D">
      <w:pPr>
        <w:shd w:val="clear" w:color="auto" w:fill="FFFFFF"/>
        <w:spacing w:before="5"/>
        <w:ind w:firstLine="293"/>
        <w:jc w:val="both"/>
      </w:pPr>
      <w:r>
        <w:t>По приезде в с. Большая Обуховка, отряд разместился в здании местной школы вблизи колхозной бригады. В этом селе личному составу была предоставлена баня. Для людей и конского состава был заготовлена недельный запас продовольствия.</w:t>
      </w:r>
    </w:p>
    <w:p w:rsidR="0089051D" w:rsidRDefault="0089051D">
      <w:pPr>
        <w:shd w:val="clear" w:color="auto" w:fill="FFFFFF"/>
        <w:spacing w:before="10"/>
        <w:ind w:firstLine="278"/>
        <w:jc w:val="both"/>
      </w:pPr>
      <w:r>
        <w:t>За время стоянки в с.с. Б[олыная] Обуховка, М[алая] Обуховка, Панасовка и Олефировка расстреляли завербованных немецкой разведкой пять человек, старост - два, лояльно настроенных к немецкой власти и церковников - 17, дезертиров - 3.</w:t>
      </w:r>
    </w:p>
    <w:p w:rsidR="0089051D" w:rsidRDefault="0089051D">
      <w:pPr>
        <w:shd w:val="clear" w:color="auto" w:fill="FFFFFF"/>
        <w:spacing w:before="5"/>
        <w:ind w:firstLine="293"/>
        <w:jc w:val="both"/>
      </w:pPr>
      <w:r>
        <w:t>Из них: в с. Большая Обуховка расстреляно 5 завербованных немецкой разведкой, фамилии которых не помню. [...] Все завербованные гестапо были от 14-ти до 19-ти лет.</w:t>
      </w:r>
    </w:p>
    <w:p w:rsidR="0089051D" w:rsidRDefault="0089051D">
      <w:pPr>
        <w:shd w:val="clear" w:color="auto" w:fill="FFFFFF"/>
        <w:spacing w:before="5"/>
        <w:ind w:firstLine="283"/>
        <w:jc w:val="both"/>
      </w:pPr>
      <w:r>
        <w:t>По данным командира Миргородского партизанского отряда тов. ИВАЩЕНКО и нач. Миргородского РО НКВД тов. Андреева мне стало известно, что шесть местных жителей с. Обуховки, фамилии которых сейчас не помню, лояльно настроены к немецким властям. Для производства операции по изъятию данной шестёрки, мной 4.11.41 г. была послана группа в составе: ШЕРЕМЕТ, ИВАКИН, ДЕНИСЕНКО во главе с тов. ЖАБСКИМ, которые произвели съёмку и расстреляли их.</w:t>
      </w:r>
    </w:p>
    <w:p w:rsidR="0089051D" w:rsidRDefault="0089051D">
      <w:pPr>
        <w:shd w:val="clear" w:color="auto" w:fill="FFFFFF"/>
        <w:spacing w:before="5"/>
        <w:ind w:firstLine="288"/>
        <w:jc w:val="both"/>
      </w:pPr>
      <w:r>
        <w:t>По данным тов. ИВАЩЕНКО и АНДРЕЕВА стало известно, что в с. Большая Обуховка проживает семья в составе отца, матери и четырёх сыновей в возрасте от 19-ти до 26 лет, занимавшихся распространением написанных ими религиозных листовок с содержанием:</w:t>
      </w:r>
    </w:p>
    <w:p w:rsidR="0089051D" w:rsidRDefault="0089051D">
      <w:pPr>
        <w:shd w:val="clear" w:color="auto" w:fill="FFFFFF"/>
        <w:spacing w:before="5"/>
        <w:ind w:firstLine="288"/>
        <w:jc w:val="both"/>
      </w:pPr>
      <w:r>
        <w:t>"Каждый, кто прочтёт эту записку, должен написать ещё десять таких и дать прочитать другому. Молитесь богу за освободителей немцев. Бог нас спас от жидов и коммунистов".</w:t>
      </w:r>
    </w:p>
    <w:p w:rsidR="0089051D" w:rsidRDefault="0089051D">
      <w:pPr>
        <w:shd w:val="clear" w:color="auto" w:fill="FFFFFF"/>
        <w:spacing w:before="5"/>
        <w:ind w:firstLine="278"/>
        <w:jc w:val="both"/>
      </w:pPr>
      <w:r>
        <w:t>Для производства этой операции была послана группа в количестве 6 чел. во главе с тов. ТЕРЕЩЕНКО. Прийдя к дому и попросили разрешения открыть дверь, но последние не открывали, а наоборот, двери и окна подперли досками. После 2-х часовой просьбы открыть дверь тов. ТЕРЕЩЕНКО прислал бойцов за разрешением взломать дверь и взять указанную группу. На взлом дверей дал разрешение тов. ТЕРЕЩЕНКО.</w:t>
      </w:r>
    </w:p>
    <w:p w:rsidR="0089051D" w:rsidRDefault="0089051D">
      <w:pPr>
        <w:shd w:val="clear" w:color="auto" w:fill="FFFFFF"/>
        <w:spacing w:before="5"/>
      </w:pPr>
      <w:r>
        <w:t>К утру отец и четверо сыновей были взяты и расстреляны в лесу.</w:t>
      </w:r>
    </w:p>
    <w:p w:rsidR="0089051D" w:rsidRDefault="0089051D">
      <w:pPr>
        <w:shd w:val="clear" w:color="auto" w:fill="FFFFFF"/>
        <w:ind w:firstLine="283"/>
        <w:jc w:val="both"/>
        <w:sectPr w:rsidR="0089051D">
          <w:footnotePr>
            <w:pos w:val="beneathText"/>
          </w:footnotePr>
          <w:type w:val="continuous"/>
          <w:pgSz w:w="11905" w:h="16837"/>
          <w:pgMar w:top="850" w:right="2643" w:bottom="850" w:left="2906" w:header="708" w:footer="708" w:gutter="0"/>
          <w:cols w:space="720"/>
          <w:docGrid w:linePitch="360"/>
        </w:sectPr>
      </w:pPr>
      <w:r>
        <w:t>По данным опроса населения, мной установлено, что в с. Большая Обуховка проживают три военнослужащих уже больше месяца. При помощи местных партизан я арестовал их. Из их опросов выяснил, что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113</w:t>
      </w:r>
    </w:p>
    <w:p w:rsidR="0089051D" w:rsidRDefault="0089051D">
      <w:pPr>
        <w:shd w:val="clear" w:color="auto" w:fill="FFFFFF"/>
        <w:spacing w:before="470"/>
        <w:jc w:val="both"/>
      </w:pPr>
      <w:r>
        <w:t>они женились, и переходить линию фронта не намерены. Этих трёх человек расстрелял, как дезертиров и предателей своей Родины.</w:t>
      </w:r>
    </w:p>
    <w:p w:rsidR="0089051D" w:rsidRDefault="0089051D">
      <w:pPr>
        <w:shd w:val="clear" w:color="auto" w:fill="FFFFFF"/>
        <w:spacing w:before="10"/>
        <w:ind w:firstLine="293"/>
        <w:jc w:val="both"/>
      </w:pPr>
      <w:r>
        <w:t>В с. Панасовка, по данным т.т. ИВАЩЕНКО, АНДРЕЕВА и местного актива установлено, что бывший кулак, фамилии которого не помню, назначен старостой. Я послал туда группу людей во главе с тов. КАМИНЯР арестовать старосту и его семью, затем расстрелять, имея ввиду то, что его жена, мать и дочь активно распространяли антисоветские слухи о том, что Советская власть уже не вернётся никогда, и что германская власть самая настоящая власть. Тов. КАМИНЯР указанные были арестованы и расстреляны, а имевшееся у них имщущество конфисковано и пошло на нужды партизанского отряда.</w:t>
      </w:r>
    </w:p>
    <w:p w:rsidR="0089051D" w:rsidRDefault="0089051D">
      <w:pPr>
        <w:shd w:val="clear" w:color="auto" w:fill="FFFFFF"/>
        <w:spacing w:before="10"/>
        <w:ind w:firstLine="283"/>
        <w:jc w:val="both"/>
      </w:pPr>
      <w:r>
        <w:t>По данным местного населения, мне стало известно, что в с. Малая Обуховка два гражданина с оккупацией немцами территории Полтавской области проявляют себя лояльно к немецким властям и проводят усиленную агитацию против Советской власти.</w:t>
      </w:r>
    </w:p>
    <w:p w:rsidR="0089051D" w:rsidRDefault="0089051D">
      <w:pPr>
        <w:shd w:val="clear" w:color="auto" w:fill="FFFFFF"/>
        <w:spacing w:before="10"/>
        <w:ind w:firstLine="288"/>
        <w:jc w:val="both"/>
      </w:pPr>
      <w:r>
        <w:t>В М[алую] Обуховку мною был послан тов. ЖАБСКИЙ для расследования. Расследованием, путём опроса местных жителей, вышеуказанное было подтверждено. Указанные лица были арестованы и расстреляны.</w:t>
      </w:r>
    </w:p>
    <w:p w:rsidR="0089051D" w:rsidRDefault="0089051D">
      <w:pPr>
        <w:shd w:val="clear" w:color="auto" w:fill="FFFFFF"/>
        <w:spacing w:before="10"/>
        <w:ind w:firstLine="288"/>
        <w:jc w:val="both"/>
      </w:pPr>
      <w:r>
        <w:t>По данным, полученным от населения в с. Олефировка, агроном колхоза назначен старостой. Он и его жена не выдают колхозникам хлеб, имеющийся в колхозных кладовых. Одновременно говорят, что Советской власти больше не будет, а германской армии нужен хлеб.</w:t>
      </w:r>
    </w:p>
    <w:p w:rsidR="0089051D" w:rsidRDefault="0089051D">
      <w:pPr>
        <w:shd w:val="clear" w:color="auto" w:fill="FFFFFF"/>
        <w:spacing w:before="10"/>
        <w:ind w:firstLine="293"/>
        <w:jc w:val="both"/>
      </w:pPr>
      <w:r>
        <w:t>На выполнение операции мной был послан тов. КАМИНЯР, который изъял указанных лиц и расстрелял, а имевшийся хлеб около 60 тонн, роздал колхозникам.</w:t>
      </w:r>
    </w:p>
    <w:p w:rsidR="0089051D" w:rsidRDefault="0089051D">
      <w:pPr>
        <w:shd w:val="clear" w:color="auto" w:fill="FFFFFF"/>
        <w:spacing w:before="250"/>
        <w:ind w:firstLine="288"/>
        <w:jc w:val="both"/>
      </w:pPr>
      <w:r>
        <w:t>27.12.41 г. взвод конников в количестве 10 чел., - переодетых в немецкую форму под командованием тов. ХУРИНОВА, мной был послан в с. Каменка, для снятия там полиции. В качестве переводчика у тов. ХУРИНОВА был тов. ШЕРЕМЕТ, одетый в гражданскую форму с повязкой полиции. Въехав в село, местная полиция, вооружённая винтовками и обрезами, выскочила навстречу ехавшим конникам, наставляя оружие на них.</w:t>
      </w:r>
    </w:p>
    <w:p w:rsidR="0089051D" w:rsidRDefault="0089051D">
      <w:pPr>
        <w:shd w:val="clear" w:color="auto" w:fill="FFFFFF"/>
        <w:spacing w:before="10"/>
        <w:ind w:firstLine="288"/>
        <w:jc w:val="both"/>
        <w:sectPr w:rsidR="0089051D">
          <w:footnotePr>
            <w:pos w:val="beneathText"/>
          </w:footnotePr>
          <w:pgSz w:w="11905" w:h="16837"/>
          <w:pgMar w:top="850" w:right="2926" w:bottom="850" w:left="2623" w:header="708" w:footer="708" w:gutter="0"/>
          <w:cols w:space="720"/>
          <w:docGrid w:linePitch="360"/>
        </w:sectPr>
      </w:pPr>
      <w:r>
        <w:t>Тов. ХУРИНОВ, видя неловкое положение, в которое попал с людьми, изо всей силы ударил плетью тов. ШЕРЕМЕТА и закричал по-немецки, не понимая того, что сам говорит. Тов. ШЕРЕМЕТ понял, в чём дело и, обращаясь к начальнику полиции, сказал, что пан немец</w:t>
      </w:r>
    </w:p>
    <w:p w:rsidR="0089051D" w:rsidRDefault="00EB7195">
      <w:pPr>
        <w:shd w:val="clear" w:color="auto" w:fill="FFFFFF"/>
        <w:rPr>
          <w:i/>
          <w:iCs/>
        </w:rPr>
        <w:sectPr w:rsidR="0089051D">
          <w:footnotePr>
            <w:pos w:val="beneathText"/>
          </w:footnotePr>
          <w:pgSz w:w="11905" w:h="16837"/>
          <w:pgMar w:top="850" w:right="4270" w:bottom="850" w:left="4567" w:header="708" w:footer="708" w:gutter="0"/>
          <w:cols w:space="720"/>
          <w:docGrid w:linePitch="360"/>
        </w:sectPr>
      </w:pPr>
      <w:r>
        <w:rPr>
          <w:noProof/>
          <w:lang w:val="uk-UA" w:eastAsia="uk-UA"/>
        </w:rPr>
        <w:pict>
          <v:shape id="_x0000_s1120" type="#_x0000_t202" style="position:absolute;margin-left:-82.25pt;margin-top:.05pt;width:15pt;height:11.5pt;z-index:251612160;mso-wrap-distance-left:1.9pt;mso-wrap-distance-right:1.9pt;mso-position-horizontal-relative:margin" stroked="f">
            <v:fill color2="black"/>
            <v:textbox inset="0,0,0,0">
              <w:txbxContent>
                <w:p w:rsidR="0089051D" w:rsidRDefault="0089051D">
                  <w:pPr>
                    <w:shd w:val="clear" w:color="auto" w:fill="FFFFFF"/>
                  </w:pPr>
                  <w:r>
                    <w:t>114</w:t>
                  </w:r>
                </w:p>
              </w:txbxContent>
            </v:textbox>
            <w10:wrap type="topAndBottom" anchorx="margin"/>
          </v:shape>
        </w:pict>
      </w:r>
      <w:r w:rsidR="0089051D">
        <w:rPr>
          <w:i/>
          <w:iCs/>
          <w:lang w:val="de-DE"/>
        </w:rPr>
        <w:t xml:space="preserve">KP </w:t>
      </w:r>
      <w:r w:rsidR="0089051D">
        <w:rPr>
          <w:i/>
          <w:iCs/>
        </w:rPr>
        <w:t>А СНЫЕ ПАРТИЗАНЫ УКРАИНЫ</w:t>
      </w:r>
    </w:p>
    <w:p w:rsidR="0089051D" w:rsidRDefault="0089051D">
      <w:pPr>
        <w:shd w:val="clear" w:color="auto" w:fill="FFFFFF"/>
        <w:spacing w:before="466"/>
        <w:jc w:val="both"/>
      </w:pPr>
      <w:r>
        <w:t>недоволен встречей, и что село окружено партизанами с которыми, не медля времени, необходимо вести борьбу.</w:t>
      </w:r>
    </w:p>
    <w:p w:rsidR="0089051D" w:rsidRDefault="0089051D">
      <w:pPr>
        <w:shd w:val="clear" w:color="auto" w:fill="FFFFFF"/>
        <w:spacing w:before="10"/>
        <w:ind w:firstLine="293"/>
        <w:jc w:val="both"/>
      </w:pPr>
      <w:r>
        <w:t>Растяпа начальник полиции построил всех своих людей в количестве 12 чел., подал команду "смирно", конники спешились, стали по флангам полиции, а тов. ШЕРЕМЕТ, под видом пробы оружия, обезоружил полицию.</w:t>
      </w:r>
    </w:p>
    <w:p w:rsidR="0089051D" w:rsidRDefault="0089051D">
      <w:pPr>
        <w:shd w:val="clear" w:color="auto" w:fill="FFFFFF"/>
        <w:spacing w:before="10"/>
        <w:ind w:firstLine="288"/>
        <w:jc w:val="both"/>
      </w:pPr>
      <w:r>
        <w:t>Тогда тов. ХУРИНОВ отрекомендовался, что он командир кавалерийского взвода партизанского отряда и подал команду "Изменникам Родины, за мной, шагом марш". Приведя их в расположение отряда, все они были поодиночке зарублены клинками, а одежда и обувь, снятая с них, пошла на нужды отряда.</w:t>
      </w:r>
    </w:p>
    <w:p w:rsidR="0089051D" w:rsidRDefault="0089051D">
      <w:pPr>
        <w:shd w:val="clear" w:color="auto" w:fill="FFFFFF"/>
        <w:spacing w:before="250"/>
        <w:ind w:firstLine="293"/>
        <w:jc w:val="both"/>
      </w:pPr>
      <w:r>
        <w:t>Было намечено перейти в Ахтырские леса и с наступлением темноты 29.12.41 г. вышли по маршруту. Утром 31.12 достигли с. Гончаров-ка, в котором завязалась перестрелка с немцами, приехавшими за сбором налогов у жителей хутора. В результате перестрелки был убит один немец. С нашей стороны убит партизан Миргородского отряда тов. УСМАНЦЕВ.</w:t>
      </w:r>
    </w:p>
    <w:p w:rsidR="0089051D" w:rsidRDefault="0089051D">
      <w:pPr>
        <w:shd w:val="clear" w:color="auto" w:fill="FFFFFF"/>
        <w:spacing w:before="10"/>
        <w:ind w:firstLine="288"/>
        <w:jc w:val="both"/>
      </w:pPr>
      <w:r>
        <w:t>За время пребывания в этом хуторе, были задержаны три неизвестных. После расследования тов. ХАРИТОНЕНКО выяснил, что указанные лица были завербованы немецкой разведкой и посланы по следам отряда с целью разведать силы и вооружение отряда, который двигался в западном направлении от предшествовавшей стоянки. По выходе из хутора, задержанные были расстреляны.</w:t>
      </w:r>
    </w:p>
    <w:p w:rsidR="0089051D" w:rsidRDefault="0089051D">
      <w:pPr>
        <w:shd w:val="clear" w:color="auto" w:fill="FFFFFF"/>
        <w:spacing w:before="730"/>
      </w:pPr>
      <w:r>
        <w:t>КОМАНДИР ПАРТИЗАНСКОГО ОТРЯДА ИМЕНИ ТОВАРИЩА БУДЁННОГО</w:t>
      </w:r>
    </w:p>
    <w:p w:rsidR="0089051D" w:rsidRDefault="0089051D">
      <w:pPr>
        <w:shd w:val="clear" w:color="auto" w:fill="FFFFFF"/>
        <w:spacing w:before="10"/>
        <w:ind w:firstLine="4613"/>
      </w:pPr>
      <w:r>
        <w:t>/КОПЕНКИН/ ДОКЛАД ПРИНЯЛ:</w:t>
      </w:r>
    </w:p>
    <w:p w:rsidR="0089051D" w:rsidRDefault="0089051D">
      <w:pPr>
        <w:shd w:val="clear" w:color="auto" w:fill="FFFFFF"/>
        <w:spacing w:before="10"/>
      </w:pPr>
      <w:r>
        <w:t>НАЧАЛЬНИК 2 ОТДЕЛЕНИЯ 4 ОТДЕЛА НКВД УССР ЛЕЙТЕНАНТ ГОСБЕЗОПАСНОСТИ</w:t>
      </w:r>
    </w:p>
    <w:p w:rsidR="0089051D" w:rsidRDefault="0089051D">
      <w:pPr>
        <w:shd w:val="clear" w:color="auto" w:fill="FFFFFF"/>
        <w:spacing w:before="10"/>
        <w:ind w:firstLine="4598"/>
      </w:pPr>
      <w:r>
        <w:t>/КРЮЧЕНКО/ ЗАСТЕНОГРАФИРОВАЛА: СТЕНОГРАФИСТКА 4 ОТДЕЛА НКВД УССР</w:t>
      </w:r>
    </w:p>
    <w:p w:rsidR="0089051D" w:rsidRDefault="0089051D">
      <w:pPr>
        <w:shd w:val="clear" w:color="auto" w:fill="FFFFFF"/>
        <w:spacing w:before="10"/>
        <w:jc w:val="right"/>
      </w:pPr>
      <w:r>
        <w:t>/ЕГОРОВА/</w:t>
      </w:r>
    </w:p>
    <w:p w:rsidR="0089051D" w:rsidRDefault="0089051D">
      <w:pPr>
        <w:shd w:val="clear" w:color="auto" w:fill="FFFFFF"/>
        <w:spacing w:before="254"/>
        <w:ind w:left="1358"/>
        <w:rPr>
          <w:i/>
          <w:iCs/>
        </w:rPr>
      </w:pPr>
      <w:r>
        <w:rPr>
          <w:i/>
          <w:iCs/>
        </w:rPr>
        <w:t xml:space="preserve">ЦДАГО Украгни. - Ф. 130. - </w:t>
      </w:r>
      <w:r>
        <w:rPr>
          <w:i/>
          <w:iCs/>
          <w:lang w:val="en-US"/>
        </w:rPr>
        <w:t>On</w:t>
      </w:r>
      <w:r>
        <w:rPr>
          <w:i/>
          <w:iCs/>
        </w:rPr>
        <w:t>. 1 - Спр. 231. - Арк. 5-39.</w:t>
      </w:r>
    </w:p>
    <w:p w:rsidR="0089051D" w:rsidRDefault="0089051D">
      <w:pPr>
        <w:shd w:val="clear" w:color="auto" w:fill="FFFFFF"/>
        <w:spacing w:before="5"/>
        <w:jc w:val="right"/>
        <w:rPr>
          <w:i/>
          <w:iCs/>
        </w:rPr>
        <w:sectPr w:rsidR="0089051D">
          <w:footnotePr>
            <w:pos w:val="beneathText"/>
          </w:footnotePr>
          <w:type w:val="continuous"/>
          <w:pgSz w:w="11905" w:h="16837"/>
          <w:pgMar w:top="850" w:right="2638" w:bottom="85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270" w:bottom="850" w:left="4567"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115</w:t>
      </w:r>
    </w:p>
    <w:p w:rsidR="0089051D" w:rsidRDefault="0089051D">
      <w:pPr>
        <w:shd w:val="clear" w:color="auto" w:fill="FFFFFF"/>
        <w:spacing w:before="470"/>
        <w:jc w:val="both"/>
        <w:rPr>
          <w:b/>
          <w:bCs/>
        </w:rPr>
      </w:pPr>
      <w:r>
        <w:rPr>
          <w:b/>
          <w:bCs/>
        </w:rPr>
        <w:t>50. ОПЕРАТИВНЫЙ ОТЧЁТ КОМАНДОВАНИЯ ХАРЬКОВСКОГО ПАРТИЗАНСКОГО ОТРЯДА КОМАНДИРУ ОБЪЕДИНЁННОГО ПАРТИЗАНСКОГО ОТРЯДА А. САБУРОВУ ЗА ПЕРИОД С 27 АВГУСТА 1941 Г. ПО 16 ИЮНЯ 1942 Г.</w:t>
      </w:r>
    </w:p>
    <w:p w:rsidR="0089051D" w:rsidRDefault="0089051D">
      <w:pPr>
        <w:shd w:val="clear" w:color="auto" w:fill="FFFFFF"/>
        <w:spacing w:before="10"/>
        <w:jc w:val="right"/>
      </w:pPr>
      <w:r>
        <w:rPr>
          <w:b/>
          <w:bCs/>
        </w:rPr>
        <w:t xml:space="preserve">16 июня 1942 </w:t>
      </w:r>
      <w:r>
        <w:t>г.</w:t>
      </w:r>
    </w:p>
    <w:p w:rsidR="0089051D" w:rsidRDefault="0089051D">
      <w:pPr>
        <w:shd w:val="clear" w:color="auto" w:fill="FFFFFF"/>
        <w:spacing w:before="250"/>
        <w:ind w:firstLine="293"/>
      </w:pPr>
      <w:r>
        <w:t>Сведения о боевой деятельности Харьковского партизанского отряда Погорелова со дня организации</w:t>
      </w:r>
    </w:p>
    <w:p w:rsidR="0089051D" w:rsidRDefault="0089051D">
      <w:pPr>
        <w:numPr>
          <w:ilvl w:val="0"/>
          <w:numId w:val="56"/>
        </w:numPr>
        <w:shd w:val="clear" w:color="auto" w:fill="FFFFFF"/>
        <w:tabs>
          <w:tab w:val="left" w:pos="0"/>
          <w:tab w:val="left" w:pos="278"/>
        </w:tabs>
        <w:spacing w:before="250"/>
        <w:jc w:val="both"/>
      </w:pPr>
      <w:r>
        <w:t>Отряд сформирован в г. Харькове 27 августа 1941 г. и выброшен в тыл в составе 27 человек.</w:t>
      </w:r>
    </w:p>
    <w:p w:rsidR="0089051D" w:rsidRDefault="0089051D">
      <w:pPr>
        <w:numPr>
          <w:ilvl w:val="0"/>
          <w:numId w:val="56"/>
        </w:numPr>
        <w:shd w:val="clear" w:color="auto" w:fill="FFFFFF"/>
        <w:tabs>
          <w:tab w:val="left" w:pos="0"/>
          <w:tab w:val="left" w:pos="278"/>
        </w:tabs>
        <w:spacing w:before="10"/>
        <w:jc w:val="both"/>
      </w:pPr>
      <w:r>
        <w:t>Уничтожено живой силы пр-ка (без операций в составе объединён ных отрядов - 185/200* солдат и офицеров убитыми, 78/80 ранено, кроме того, расстреляно 28 человек изменников родины (полицейские, старосты, шпионы и т.д.). На мине взорвались 2/10 лошади и 1/5 подвода.</w:t>
      </w:r>
    </w:p>
    <w:p w:rsidR="0089051D" w:rsidRDefault="0089051D">
      <w:pPr>
        <w:numPr>
          <w:ilvl w:val="0"/>
          <w:numId w:val="56"/>
        </w:numPr>
        <w:shd w:val="clear" w:color="auto" w:fill="FFFFFF"/>
        <w:tabs>
          <w:tab w:val="left" w:pos="0"/>
          <w:tab w:val="left" w:pos="278"/>
        </w:tabs>
        <w:spacing w:before="10"/>
        <w:jc w:val="both"/>
      </w:pPr>
      <w:r>
        <w:t>Ликвидировано семей изменников с изъятием имущества -30/39**.</w:t>
      </w:r>
    </w:p>
    <w:p w:rsidR="0089051D" w:rsidRDefault="0089051D">
      <w:pPr>
        <w:numPr>
          <w:ilvl w:val="0"/>
          <w:numId w:val="56"/>
        </w:numPr>
        <w:shd w:val="clear" w:color="auto" w:fill="FFFFFF"/>
        <w:tabs>
          <w:tab w:val="left" w:pos="0"/>
          <w:tab w:val="left" w:pos="278"/>
        </w:tabs>
        <w:spacing w:before="10"/>
      </w:pPr>
      <w:r>
        <w:t>Уничтожено автомашин - 15/16.</w:t>
      </w:r>
    </w:p>
    <w:p w:rsidR="0089051D" w:rsidRDefault="0089051D">
      <w:pPr>
        <w:shd w:val="clear" w:color="auto" w:fill="FFFFFF"/>
        <w:tabs>
          <w:tab w:val="left" w:pos="269"/>
        </w:tabs>
        <w:spacing w:before="250"/>
        <w:ind w:left="269" w:hanging="269"/>
        <w:jc w:val="both"/>
      </w:pPr>
      <w:r>
        <w:t>10.</w:t>
      </w:r>
      <w:r>
        <w:tab/>
        <w:t>Отряд вёл бой с карательными отрядами 2 раза, с немецко-мадьяр</w:t>
      </w:r>
      <w:r>
        <w:br/>
        <w:t>скими войсками и с полицией 2/3 раза (7 суток).</w:t>
      </w:r>
    </w:p>
    <w:p w:rsidR="0089051D" w:rsidRDefault="0089051D">
      <w:pPr>
        <w:shd w:val="clear" w:color="auto" w:fill="FFFFFF"/>
        <w:spacing w:before="10"/>
        <w:ind w:left="278" w:hanging="278"/>
        <w:jc w:val="both"/>
      </w:pPr>
      <w:r>
        <w:t>Участвовал в наступлении на контрреволюционные вражеские вооружённые силы вместе с объединёнными отрядами: на Суземку - убито 27 чел. полицейских, на Локоть - убито 48 чел. контрреволюционеров, в том числе главарь группы "Земля" (Воскобойник), на Трубчевск - убито 127 человек.</w:t>
      </w:r>
    </w:p>
    <w:p w:rsidR="0089051D" w:rsidRDefault="0089051D">
      <w:pPr>
        <w:shd w:val="clear" w:color="auto" w:fill="FFFFFF"/>
        <w:spacing w:before="10"/>
      </w:pPr>
      <w:r>
        <w:t>На Голубовку - убито 82 солдат и офицеров, ранено 30 ч.</w:t>
      </w:r>
    </w:p>
    <w:p w:rsidR="0089051D" w:rsidRDefault="0089051D">
      <w:pPr>
        <w:shd w:val="clear" w:color="auto" w:fill="FFFFFF"/>
        <w:tabs>
          <w:tab w:val="left" w:pos="365"/>
        </w:tabs>
        <w:spacing w:before="10"/>
        <w:ind w:left="264" w:hanging="264"/>
        <w:jc w:val="both"/>
      </w:pPr>
      <w:r>
        <w:t>11.</w:t>
      </w:r>
      <w:r>
        <w:tab/>
        <w:t>Свои потери за всё время убитыми 11, ранено 3/4, расстрелян</w:t>
      </w:r>
      <w:r>
        <w:br/>
        <w:t>мною 1 (пом. ком. отряда Руденко за болтовню, разглашение парти</w:t>
      </w:r>
      <w:r>
        <w:br/>
        <w:t>занской тайны, вызвавшее нападение карат, отряда и потери).</w:t>
      </w:r>
    </w:p>
    <w:p w:rsidR="0089051D" w:rsidRDefault="0089051D">
      <w:pPr>
        <w:shd w:val="clear" w:color="auto" w:fill="FFFFFF"/>
        <w:spacing w:before="250"/>
        <w:ind w:left="269" w:hanging="269"/>
        <w:jc w:val="both"/>
      </w:pPr>
      <w:r>
        <w:t>17. В отряде состоит 38/41 человек. В том числе членов ВКП(б) 8 чел., канд. в чл. ВКП(б) 6, чл. ВЛКСМ 9. Старого кадрового состава пар тизан 9 человек. Военнослужащих 13 чел., в т.ч. ком. нач. и политсостава 8 человек. Награждённых орденами и медалями СССР 8 чел.</w:t>
      </w:r>
    </w:p>
    <w:p w:rsidR="0089051D" w:rsidRDefault="0089051D">
      <w:pPr>
        <w:shd w:val="clear" w:color="auto" w:fill="FFFFFF"/>
        <w:spacing w:before="269"/>
        <w:rPr>
          <w:rFonts w:ascii="Verdana" w:hAnsi="Verdana" w:cs="Verdana"/>
          <w:b/>
          <w:bCs/>
          <w:sz w:val="18"/>
          <w:szCs w:val="18"/>
        </w:rPr>
        <w:sectPr w:rsidR="0089051D">
          <w:footnotePr>
            <w:pos w:val="beneathText"/>
          </w:footnotePr>
          <w:pgSz w:w="11905" w:h="16837"/>
          <w:pgMar w:top="850" w:right="2917" w:bottom="850" w:left="2623" w:header="708" w:footer="708" w:gutter="0"/>
          <w:cols w:space="720"/>
          <w:docGrid w:linePitch="360"/>
        </w:sectPr>
      </w:pPr>
      <w:r>
        <w:rPr>
          <w:rFonts w:ascii="Verdana" w:hAnsi="Verdana" w:cs="Verdana"/>
          <w:b/>
          <w:bCs/>
          <w:sz w:val="18"/>
          <w:szCs w:val="18"/>
        </w:rPr>
        <w:t>[...]</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1" type="#_x0000_t202" style="position:absolute;margin-left:-86.6pt;margin-top:.3pt;width:13.5pt;height:10.5pt;z-index:25161318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116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pPr>
      <w:r>
        <w:t>Ком-р Харьковск. п/о</w:t>
      </w:r>
    </w:p>
    <w:p w:rsidR="0089051D" w:rsidRDefault="0089051D">
      <w:pPr>
        <w:shd w:val="clear" w:color="auto" w:fill="FFFFFF"/>
        <w:spacing w:before="10"/>
        <w:ind w:firstLine="4099"/>
      </w:pPr>
      <w:r>
        <w:t>(Подпись) Погорелов Комиссар отряда, бат. к-ссар</w:t>
      </w:r>
    </w:p>
    <w:p w:rsidR="0089051D" w:rsidRDefault="0089051D">
      <w:pPr>
        <w:shd w:val="clear" w:color="auto" w:fill="FFFFFF"/>
        <w:spacing w:before="5"/>
        <w:ind w:firstLine="4766"/>
      </w:pPr>
      <w:r>
        <w:t>/Сперанский/ Нач-к штаба отряда, мл. лейтенант</w:t>
      </w:r>
    </w:p>
    <w:p w:rsidR="0089051D" w:rsidRDefault="0089051D">
      <w:pPr>
        <w:shd w:val="clear" w:color="auto" w:fill="FFFFFF"/>
        <w:ind w:firstLine="4334"/>
      </w:pPr>
      <w:r>
        <w:t>(Подпись) Кушхов 16 июня 1942 г.</w:t>
      </w:r>
    </w:p>
    <w:p w:rsidR="0089051D" w:rsidRDefault="0089051D">
      <w:pPr>
        <w:shd w:val="clear" w:color="auto" w:fill="FFFFFF"/>
        <w:spacing w:before="240"/>
        <w:jc w:val="right"/>
        <w:rPr>
          <w:i/>
          <w:iCs/>
        </w:rPr>
      </w:pPr>
      <w:r>
        <w:rPr>
          <w:i/>
          <w:iCs/>
        </w:rPr>
        <w:t xml:space="preserve">ЦДАГО Украти. - Ф. 65. - </w:t>
      </w:r>
      <w:r>
        <w:rPr>
          <w:i/>
          <w:iCs/>
          <w:lang w:val="en-US"/>
        </w:rPr>
        <w:t>On</w:t>
      </w:r>
      <w:r>
        <w:rPr>
          <w:i/>
          <w:iCs/>
        </w:rPr>
        <w:t>. 1. -Спр. 26 - Арк. 1-2 зв.</w:t>
      </w:r>
    </w:p>
    <w:p w:rsidR="0089051D" w:rsidRDefault="0089051D">
      <w:pPr>
        <w:shd w:val="clear" w:color="auto" w:fill="FFFFFF"/>
        <w:jc w:val="right"/>
        <w:rPr>
          <w:i/>
          <w:iCs/>
        </w:rPr>
      </w:pPr>
      <w:r>
        <w:rPr>
          <w:i/>
          <w:iCs/>
        </w:rPr>
        <w:t>Оригинал. Рукопись.</w:t>
      </w:r>
    </w:p>
    <w:p w:rsidR="0089051D" w:rsidRDefault="0089051D">
      <w:pPr>
        <w:shd w:val="clear" w:color="auto" w:fill="FFFFFF"/>
        <w:spacing w:before="240"/>
        <w:ind w:firstLine="322"/>
        <w:jc w:val="both"/>
        <w:rPr>
          <w:i/>
          <w:iCs/>
        </w:rPr>
      </w:pPr>
      <w:r>
        <w:rPr>
          <w:i/>
          <w:iCs/>
        </w:rPr>
        <w:t>* Возможно, через дробь указываются результаты операций без учёта результатов операций в составе объединённых отрядов, и с учётом результатов операций в составе объединённых отрядов А. Сабурова.</w:t>
      </w:r>
    </w:p>
    <w:p w:rsidR="0089051D" w:rsidRDefault="0089051D">
      <w:pPr>
        <w:shd w:val="clear" w:color="auto" w:fill="FFFFFF"/>
        <w:spacing w:before="5"/>
        <w:ind w:firstLine="307"/>
        <w:jc w:val="both"/>
        <w:rPr>
          <w:i/>
          <w:iCs/>
        </w:rPr>
      </w:pPr>
      <w:r>
        <w:t xml:space="preserve">** </w:t>
      </w:r>
      <w:r>
        <w:rPr>
          <w:i/>
          <w:iCs/>
        </w:rPr>
        <w:t>Не исключено, что активность этого отряда по уничтожению семей коллаборационистов отчасти связана с зоной действия отряда в 1942 г. - территорией так называемой "Локотской республики" под руководством К. Воскобойника и Б. Каминского на приграничных с Украиной областях РСФСР. Это административное образование пользовалось поддержкой определённой части местного населения (См.: Ермолов И., Дробязко С. Антипартизанская республика. - М., 2001).</w:t>
      </w:r>
    </w:p>
    <w:p w:rsidR="0089051D" w:rsidRDefault="0089051D">
      <w:pPr>
        <w:shd w:val="clear" w:color="auto" w:fill="FFFFFF"/>
        <w:spacing w:before="240"/>
        <w:rPr>
          <w:b/>
          <w:bCs/>
        </w:rPr>
      </w:pPr>
      <w:r>
        <w:rPr>
          <w:b/>
          <w:bCs/>
        </w:rPr>
        <w:t>51. ИЗ ОТЧЁТА О СИТУАЦИИ КОМАНДУЮЩЕГО ТЫЛОВОЙ ЗОНОЙ ГРУППЫ АРМИЙ  Б</w:t>
      </w:r>
    </w:p>
    <w:p w:rsidR="0089051D" w:rsidRDefault="0089051D">
      <w:pPr>
        <w:shd w:val="clear" w:color="auto" w:fill="FFFFFF"/>
        <w:jc w:val="right"/>
        <w:rPr>
          <w:b/>
          <w:bCs/>
        </w:rPr>
      </w:pPr>
      <w:r>
        <w:rPr>
          <w:b/>
          <w:bCs/>
        </w:rPr>
        <w:t>9 августа 1942 г.</w:t>
      </w:r>
    </w:p>
    <w:p w:rsidR="0089051D" w:rsidRDefault="0089051D">
      <w:pPr>
        <w:shd w:val="clear" w:color="auto" w:fill="FFFFFF"/>
        <w:spacing w:before="240"/>
        <w:ind w:firstLine="293"/>
        <w:jc w:val="both"/>
      </w:pPr>
      <w:r>
        <w:t>Политическая ситуация за отчётный месяц не претерпела существенных изменений. Активность партизан остаётся неизменной. Они внезапно вламываются сильными группами в сёла, утаскивают с собой пригодных к военной службе мужчин, убивают бургомистров и других, считающихся дружественно настроенными к немцам лиц, принуждают население к сдаче продуктов питания. Прежде всего, население запугивается для готовности к сотрудничеству. В ночь с 12 на 13 июля около 40 вооружённых партизан ночевало 11 км севернее Крупе-ца. В соседней деревне Комаровка они оставили написанные от руки плакаты:</w:t>
      </w:r>
    </w:p>
    <w:p w:rsidR="0089051D" w:rsidRDefault="0089051D">
      <w:pPr>
        <w:shd w:val="clear" w:color="auto" w:fill="FFFFFF"/>
        <w:ind w:firstLine="288"/>
        <w:jc w:val="both"/>
        <w:sectPr w:rsidR="0089051D">
          <w:footnotePr>
            <w:pos w:val="beneathText"/>
          </w:footnotePr>
          <w:type w:val="continuous"/>
          <w:pgSz w:w="11905" w:h="16837"/>
          <w:pgMar w:top="850" w:right="2638" w:bottom="850" w:left="2896" w:header="708" w:footer="708" w:gutter="0"/>
          <w:cols w:space="720"/>
          <w:docGrid w:linePitch="360"/>
        </w:sectPr>
      </w:pPr>
      <w:r>
        <w:t>"Смерть немецким оккупантам, смерть предателям родины, не вставшим на борьбу, и смерть семьям, из которых дочери и сыновья завербовались на работу у немцев".</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117</w:t>
      </w:r>
    </w:p>
    <w:p w:rsidR="0089051D" w:rsidRDefault="0089051D">
      <w:pPr>
        <w:shd w:val="clear" w:color="auto" w:fill="FFFFFF"/>
        <w:spacing w:before="475"/>
        <w:ind w:firstLine="283"/>
        <w:jc w:val="both"/>
      </w:pPr>
      <w:r>
        <w:t>Убийства многих бургомистров, руководителей районов и большого количества членов вспомогательной полиции настоятельно требует регламентации обеспечения семей, кормильцы которых погибли или стали нетрудоспособными во время выполнения своего задания для немецких восстановительных работ.</w:t>
      </w:r>
    </w:p>
    <w:p w:rsidR="0089051D" w:rsidRDefault="0089051D">
      <w:pPr>
        <w:shd w:val="clear" w:color="auto" w:fill="FFFFFF"/>
        <w:spacing w:before="240"/>
        <w:ind w:left="4032"/>
        <w:jc w:val="right"/>
        <w:rPr>
          <w:i/>
          <w:iCs/>
        </w:rPr>
      </w:pPr>
      <w:r>
        <w:rPr>
          <w:i/>
          <w:iCs/>
          <w:lang w:val="en-US"/>
        </w:rPr>
        <w:t>BAB</w:t>
      </w:r>
      <w:r>
        <w:rPr>
          <w:i/>
          <w:iCs/>
        </w:rPr>
        <w:t xml:space="preserve">, </w:t>
      </w:r>
      <w:r>
        <w:rPr>
          <w:i/>
          <w:iCs/>
          <w:lang w:val="en-US"/>
        </w:rPr>
        <w:t>R</w:t>
      </w:r>
      <w:r>
        <w:rPr>
          <w:i/>
          <w:iCs/>
        </w:rPr>
        <w:t xml:space="preserve"> 6/302, В1.35. Оригинал. Машинопись.</w:t>
      </w:r>
    </w:p>
    <w:p w:rsidR="0089051D" w:rsidRDefault="0089051D">
      <w:pPr>
        <w:shd w:val="clear" w:color="auto" w:fill="FFFFFF"/>
        <w:spacing w:before="240"/>
        <w:rPr>
          <w:b/>
          <w:bCs/>
        </w:rPr>
      </w:pPr>
      <w:r>
        <w:rPr>
          <w:b/>
          <w:bCs/>
        </w:rPr>
        <w:t>52. ИЗ СВОДКИ ПОЛИЦИИ БЕЗОПАСНОСТИ И СД ГЕРМАНИИ О ПОЛОЖЕНИИ В ОККУПИРОВАННЫХ ОБЛАСТЯХ СССР</w:t>
      </w:r>
    </w:p>
    <w:p w:rsidR="0089051D" w:rsidRDefault="0089051D">
      <w:pPr>
        <w:shd w:val="clear" w:color="auto" w:fill="FFFFFF"/>
        <w:spacing w:before="5"/>
        <w:jc w:val="right"/>
        <w:rPr>
          <w:b/>
          <w:bCs/>
        </w:rPr>
      </w:pPr>
      <w:r>
        <w:rPr>
          <w:b/>
          <w:bCs/>
        </w:rPr>
        <w:t>11 сентября 1942 г.</w:t>
      </w:r>
    </w:p>
    <w:p w:rsidR="0089051D" w:rsidRDefault="0089051D">
      <w:pPr>
        <w:shd w:val="clear" w:color="auto" w:fill="FFFFFF"/>
        <w:spacing w:before="5"/>
      </w:pPr>
      <w:r>
        <w:t>Шеф полиции безопасности и СД</w:t>
      </w:r>
    </w:p>
    <w:p w:rsidR="0089051D" w:rsidRDefault="0089051D">
      <w:pPr>
        <w:shd w:val="clear" w:color="auto" w:fill="FFFFFF"/>
        <w:spacing w:before="10"/>
        <w:ind w:firstLine="3576"/>
      </w:pPr>
      <w:r>
        <w:t>Берлин, 11 сентября 1942 г. Штаб командования -</w:t>
      </w:r>
    </w:p>
    <w:p w:rsidR="0089051D" w:rsidRDefault="0089051D">
      <w:pPr>
        <w:shd w:val="clear" w:color="auto" w:fill="FFFFFF"/>
        <w:spacing w:before="5"/>
        <w:jc w:val="right"/>
      </w:pPr>
      <w:r>
        <w:t>Печать: Секретно!</w:t>
      </w:r>
    </w:p>
    <w:p w:rsidR="0089051D" w:rsidRDefault="0089051D">
      <w:pPr>
        <w:shd w:val="clear" w:color="auto" w:fill="FFFFFF"/>
        <w:spacing w:before="240"/>
      </w:pPr>
      <w:r>
        <w:t>Сообщения из оккупированных восточных областей, № 20</w:t>
      </w:r>
    </w:p>
    <w:p w:rsidR="0089051D" w:rsidRDefault="0089051D">
      <w:pPr>
        <w:shd w:val="clear" w:color="auto" w:fill="FFFFFF"/>
        <w:spacing w:before="480"/>
        <w:ind w:firstLine="293"/>
        <w:jc w:val="both"/>
      </w:pPr>
      <w:r>
        <w:t>В зоне ответственности "Житомир" деятельность банд также весьма сильна и далее. Всего за последнюю неделю сообщено о 61 нападении банд, причём убито 8 служащих полиции, 15 членов охранных команд, 1 бургомистр и его жена, один староста и 6 гражданских лиц, а также 1 солдат, 6 членов охранных команд*, 1 бургомистр и 1 староста ранены. 121 бандита и заподозренных в бандитизме лиц были подвергнуты особому обращению**. В дальнейшем были проведены 2 нападения на железную дорогу методом выдёргивания рельс и подкладывания мин; сожжены три деревянных моста; охранники мостов и караулы, полицейский патруль, 2 государственных имения и 4 населённых пункта подверглись нападению, причём в одном случае было расстреляно всё дружественно настроенное к немцам население.</w:t>
      </w:r>
    </w:p>
    <w:p w:rsidR="0089051D" w:rsidRDefault="0089051D">
      <w:pPr>
        <w:shd w:val="clear" w:color="auto" w:fill="FFFFFF"/>
        <w:tabs>
          <w:tab w:val="left" w:pos="3806"/>
        </w:tabs>
        <w:spacing w:before="240"/>
        <w:rPr>
          <w:i/>
          <w:iCs/>
        </w:rPr>
      </w:pPr>
      <w:r>
        <w:t>[...]</w:t>
      </w:r>
      <w:r>
        <w:rPr>
          <w:rFonts w:ascii="Verdana" w:hAnsi="Verdana" w:cs="Verdana"/>
        </w:rPr>
        <w:tab/>
      </w:r>
      <w:r>
        <w:rPr>
          <w:i/>
          <w:iCs/>
          <w:lang w:val="en-US"/>
        </w:rPr>
        <w:t>BAB</w:t>
      </w:r>
      <w:r>
        <w:rPr>
          <w:i/>
          <w:iCs/>
        </w:rPr>
        <w:t xml:space="preserve">, </w:t>
      </w:r>
      <w:r>
        <w:rPr>
          <w:i/>
          <w:iCs/>
          <w:lang w:val="en-US"/>
        </w:rPr>
        <w:t>R</w:t>
      </w:r>
      <w:r>
        <w:rPr>
          <w:i/>
          <w:iCs/>
        </w:rPr>
        <w:t xml:space="preserve"> 58/222, В1. 45-46.</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514"/>
        </w:tabs>
        <w:spacing w:before="240"/>
        <w:ind w:firstLine="322"/>
        <w:jc w:val="both"/>
        <w:rPr>
          <w:i/>
          <w:iCs/>
        </w:rPr>
      </w:pPr>
      <w:r>
        <w:rPr>
          <w:i/>
          <w:iCs/>
        </w:rPr>
        <w:t>*</w:t>
      </w:r>
      <w:r>
        <w:rPr>
          <w:i/>
          <w:iCs/>
        </w:rPr>
        <w:tab/>
      </w:r>
      <w:r>
        <w:rPr>
          <w:i/>
          <w:iCs/>
          <w:lang w:val="de-DE"/>
        </w:rPr>
        <w:t xml:space="preserve">"Schutzmannschaft" </w:t>
      </w:r>
      <w:r>
        <w:rPr>
          <w:i/>
          <w:iCs/>
        </w:rPr>
        <w:t>- охранная команда (нем.): полицейские фор</w:t>
      </w:r>
      <w:r>
        <w:rPr>
          <w:i/>
          <w:iCs/>
        </w:rPr>
        <w:br/>
        <w:t>мирования под немецким командованием, состоявшие преимуществен</w:t>
      </w:r>
      <w:r>
        <w:rPr>
          <w:i/>
          <w:iCs/>
        </w:rPr>
        <w:br/>
        <w:t>но из граждан СССР, в значительной мере из местного населения.</w:t>
      </w:r>
    </w:p>
    <w:p w:rsidR="0089051D" w:rsidRDefault="0089051D">
      <w:pPr>
        <w:shd w:val="clear" w:color="auto" w:fill="FFFFFF"/>
        <w:tabs>
          <w:tab w:val="left" w:pos="106"/>
        </w:tabs>
        <w:spacing w:before="5"/>
        <w:rPr>
          <w:i/>
          <w:iCs/>
        </w:rPr>
        <w:sectPr w:rsidR="0089051D">
          <w:footnotePr>
            <w:pos w:val="beneathText"/>
          </w:footnotePr>
          <w:pgSz w:w="11905" w:h="16837"/>
          <w:pgMar w:top="850" w:right="2926" w:bottom="850" w:left="2613" w:header="708" w:footer="708" w:gutter="0"/>
          <w:cols w:space="720"/>
          <w:docGrid w:linePitch="360"/>
        </w:sectPr>
      </w:pPr>
      <w:r>
        <w:rPr>
          <w:i/>
          <w:iCs/>
        </w:rPr>
        <w:t>*</w:t>
      </w:r>
      <w:r>
        <w:rPr>
          <w:i/>
          <w:iCs/>
        </w:rPr>
        <w:tab/>
        <w:t>* Стандартный нацистский эфемизм для обозначения смертной казни.</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2" type="#_x0000_t202" style="position:absolute;margin-left:-86.6pt;margin-top:.3pt;width:13.5pt;height:10.5pt;z-index:25161420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118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326"/>
        </w:tabs>
        <w:spacing w:before="470"/>
        <w:jc w:val="both"/>
        <w:rPr>
          <w:b/>
          <w:bCs/>
        </w:rPr>
      </w:pPr>
      <w:r>
        <w:rPr>
          <w:b/>
          <w:bCs/>
        </w:rPr>
        <w:t>53.</w:t>
      </w:r>
      <w:r>
        <w:rPr>
          <w:b/>
          <w:bCs/>
        </w:rPr>
        <w:tab/>
        <w:t>ИЗ ДОКЛАДА НАЧАЛЬНИКА ПОЛИЦИИ И СС ГЕНЕРАЛЬ</w:t>
      </w:r>
      <w:r>
        <w:rPr>
          <w:b/>
          <w:bCs/>
        </w:rPr>
        <w:br/>
        <w:t>НОГО КОМИССАРИАТА ВОЛЫНЬ-ПОДОЛЬЕ РЕИХСКОМИС</w:t>
      </w:r>
      <w:r>
        <w:rPr>
          <w:b/>
          <w:bCs/>
        </w:rPr>
        <w:br/>
        <w:t>САРУ УКРАИНЫ Э. КОХУ О СИТУАЦИИ В СЕНТЯБРЕ-ОК</w:t>
      </w:r>
      <w:r>
        <w:rPr>
          <w:b/>
          <w:bCs/>
        </w:rPr>
        <w:br/>
        <w:t>ТЯБРЕ 1942 Г.</w:t>
      </w:r>
    </w:p>
    <w:p w:rsidR="0089051D" w:rsidRDefault="0089051D">
      <w:pPr>
        <w:shd w:val="clear" w:color="auto" w:fill="FFFFFF"/>
        <w:jc w:val="right"/>
        <w:rPr>
          <w:b/>
          <w:bCs/>
        </w:rPr>
      </w:pPr>
      <w:r>
        <w:rPr>
          <w:b/>
          <w:bCs/>
        </w:rPr>
        <w:t>1 ноября 1942 г.</w:t>
      </w:r>
    </w:p>
    <w:p w:rsidR="0089051D" w:rsidRDefault="0089051D">
      <w:pPr>
        <w:shd w:val="clear" w:color="auto" w:fill="FFFFFF"/>
        <w:spacing w:before="240"/>
        <w:jc w:val="both"/>
      </w:pPr>
      <w:r>
        <w:t>Генеральный комиссар Волыни и Подолья, Луцк, 1 ноября 1942 г. Начальник полиции и СС -</w:t>
      </w:r>
    </w:p>
    <w:p w:rsidR="0089051D" w:rsidRDefault="0089051D">
      <w:pPr>
        <w:shd w:val="clear" w:color="auto" w:fill="FFFFFF"/>
        <w:ind w:left="2813"/>
      </w:pPr>
      <w:r>
        <w:t>8. Полиция</w:t>
      </w:r>
    </w:p>
    <w:p w:rsidR="0089051D" w:rsidRDefault="0089051D">
      <w:pPr>
        <w:shd w:val="clear" w:color="auto" w:fill="FFFFFF"/>
        <w:spacing w:before="442"/>
        <w:ind w:firstLine="288"/>
      </w:pPr>
      <w:r>
        <w:t>В борьбе с бандами за отчётное время с немецкой стороны отмечены потери:</w:t>
      </w:r>
    </w:p>
    <w:p w:rsidR="0089051D" w:rsidRDefault="0089051D">
      <w:pPr>
        <w:shd w:val="clear" w:color="auto" w:fill="FFFFFF"/>
        <w:tabs>
          <w:tab w:val="left" w:pos="278"/>
        </w:tabs>
        <w:spacing w:before="5"/>
      </w:pPr>
      <w:r>
        <w:t>а)</w:t>
      </w:r>
      <w:r>
        <w:tab/>
        <w:t>полиция порядка: 4 убитых, 4 раненых;</w:t>
      </w:r>
    </w:p>
    <w:p w:rsidR="0089051D" w:rsidRDefault="0089051D">
      <w:pPr>
        <w:shd w:val="clear" w:color="auto" w:fill="FFFFFF"/>
        <w:tabs>
          <w:tab w:val="left" w:pos="278"/>
        </w:tabs>
        <w:spacing w:before="5"/>
        <w:ind w:left="278" w:hanging="278"/>
        <w:jc w:val="both"/>
      </w:pPr>
      <w:r>
        <w:t>б)</w:t>
      </w:r>
      <w:r>
        <w:tab/>
        <w:t>у членов охранных команд: 22 убитых, 8 раненых (43 пропавших</w:t>
      </w:r>
      <w:r>
        <w:br/>
        <w:t>без вести и бежавших);</w:t>
      </w:r>
    </w:p>
    <w:p w:rsidR="0089051D" w:rsidRDefault="0089051D">
      <w:pPr>
        <w:shd w:val="clear" w:color="auto" w:fill="FFFFFF"/>
        <w:ind w:left="283" w:hanging="283"/>
        <w:jc w:val="both"/>
      </w:pPr>
      <w:r>
        <w:t>ц) были убиты бандами немцы из Рейха: 3 особых руководителя, 1 руководитель сельского хозяйства округа; 2 железнодорожника были ранены.</w:t>
      </w:r>
    </w:p>
    <w:p w:rsidR="0089051D" w:rsidRDefault="0089051D">
      <w:pPr>
        <w:shd w:val="clear" w:color="auto" w:fill="FFFFFF"/>
        <w:spacing w:before="5"/>
        <w:ind w:firstLine="288"/>
      </w:pPr>
      <w:r>
        <w:t>Бандами были убиты местные: 13 крестьян, 2 женщины, 1 священник, 1 деревенский староста, 1 управляющий имениями, всего 18.</w:t>
      </w:r>
    </w:p>
    <w:p w:rsidR="0089051D" w:rsidRDefault="0089051D">
      <w:pPr>
        <w:shd w:val="clear" w:color="auto" w:fill="FFFFFF"/>
        <w:spacing w:before="240"/>
        <w:ind w:left="4032"/>
        <w:jc w:val="right"/>
        <w:rPr>
          <w:i/>
          <w:iCs/>
        </w:rPr>
      </w:pPr>
      <w:r>
        <w:rPr>
          <w:i/>
          <w:iCs/>
          <w:lang w:val="en-US"/>
        </w:rPr>
        <w:t>BAB</w:t>
      </w:r>
      <w:r>
        <w:rPr>
          <w:i/>
          <w:iCs/>
        </w:rPr>
        <w:t xml:space="preserve">, </w:t>
      </w:r>
      <w:r>
        <w:rPr>
          <w:i/>
          <w:iCs/>
          <w:lang w:val="en-US"/>
        </w:rPr>
        <w:t>R</w:t>
      </w:r>
      <w:r>
        <w:rPr>
          <w:i/>
          <w:iCs/>
        </w:rPr>
        <w:t>6/687, В1.20. Оригинал. Машинопись.</w:t>
      </w:r>
    </w:p>
    <w:p w:rsidR="0089051D" w:rsidRDefault="0089051D">
      <w:pPr>
        <w:shd w:val="clear" w:color="auto" w:fill="FFFFFF"/>
        <w:tabs>
          <w:tab w:val="left" w:pos="326"/>
        </w:tabs>
        <w:spacing w:before="202"/>
        <w:jc w:val="both"/>
        <w:rPr>
          <w:b/>
          <w:bCs/>
        </w:rPr>
      </w:pPr>
      <w:r>
        <w:rPr>
          <w:b/>
          <w:bCs/>
        </w:rPr>
        <w:t>54.</w:t>
      </w:r>
      <w:r>
        <w:rPr>
          <w:b/>
          <w:bCs/>
        </w:rPr>
        <w:tab/>
        <w:t>ИЗ ДОКЛАДА ГЕНЕРАЛЬНОГО КОМИССАРА ЖИТОМИРА</w:t>
      </w:r>
      <w:r>
        <w:rPr>
          <w:b/>
          <w:bCs/>
        </w:rPr>
        <w:br/>
        <w:t>ЛЕЙЗЕРА РЕИХСКОМИССАРУ УКРАИНЫ Э. КОХУ О СИТУА</w:t>
      </w:r>
      <w:r>
        <w:rPr>
          <w:b/>
          <w:bCs/>
        </w:rPr>
        <w:br/>
        <w:t>ЦИИ В СЕНТЯБРЕ-ОКТЯБРЕ 1942 Г.</w:t>
      </w:r>
    </w:p>
    <w:p w:rsidR="0089051D" w:rsidRDefault="0089051D">
      <w:pPr>
        <w:shd w:val="clear" w:color="auto" w:fill="FFFFFF"/>
        <w:spacing w:before="5"/>
        <w:jc w:val="right"/>
        <w:rPr>
          <w:b/>
          <w:bCs/>
        </w:rPr>
      </w:pPr>
      <w:r>
        <w:t xml:space="preserve">4 </w:t>
      </w:r>
      <w:r>
        <w:rPr>
          <w:b/>
          <w:bCs/>
        </w:rPr>
        <w:t>ноября 1942 г.</w:t>
      </w:r>
    </w:p>
    <w:p w:rsidR="0089051D" w:rsidRDefault="0089051D">
      <w:pPr>
        <w:shd w:val="clear" w:color="auto" w:fill="FFFFFF"/>
        <w:spacing w:before="206"/>
      </w:pPr>
      <w:r>
        <w:t>Генеральный Комиссар</w:t>
      </w:r>
    </w:p>
    <w:p w:rsidR="0089051D" w:rsidRDefault="0089051D">
      <w:pPr>
        <w:shd w:val="clear" w:color="auto" w:fill="FFFFFF"/>
        <w:ind w:firstLine="3643"/>
      </w:pPr>
      <w:r>
        <w:t xml:space="preserve">Житомир, 4 ноября 1942 г. - </w:t>
      </w:r>
      <w:r>
        <w:rPr>
          <w:lang w:val="en-US"/>
        </w:rPr>
        <w:t>II</w:t>
      </w:r>
      <w:r>
        <w:t xml:space="preserve"> с - </w:t>
      </w:r>
      <w:r>
        <w:rPr>
          <w:lang w:val="fr-FR"/>
        </w:rPr>
        <w:t xml:space="preserve">AI </w:t>
      </w:r>
      <w:r>
        <w:t>- 420 -</w:t>
      </w:r>
    </w:p>
    <w:p w:rsidR="0089051D" w:rsidRDefault="0089051D">
      <w:pPr>
        <w:shd w:val="clear" w:color="auto" w:fill="FFFFFF"/>
        <w:spacing w:before="206"/>
        <w:ind w:firstLine="293"/>
      </w:pPr>
      <w:r>
        <w:t>Содержание: доклад о ситуации генерального комиссара Житомира за месяцы сентябрь и октябрь 1942 г.</w:t>
      </w:r>
    </w:p>
    <w:p w:rsidR="0089051D" w:rsidRDefault="0089051D">
      <w:pPr>
        <w:shd w:val="clear" w:color="auto" w:fill="FFFFFF"/>
        <w:spacing w:before="682"/>
        <w:ind w:firstLine="283"/>
        <w:sectPr w:rsidR="0089051D">
          <w:footnotePr>
            <w:pos w:val="beneathText"/>
          </w:footnotePr>
          <w:type w:val="continuous"/>
          <w:pgSz w:w="11905" w:h="16837"/>
          <w:pgMar w:top="850" w:right="2638" w:bottom="850" w:left="2906" w:header="708" w:footer="708" w:gutter="0"/>
          <w:cols w:space="720"/>
          <w:docGrid w:linePitch="360"/>
        </w:sectPr>
      </w:pPr>
      <w:r>
        <w:t>За отчётный период от нападений или в борьбе с бандитами пали или были убиты 12 немцев из Рейха, 68 членов охранных команд, на-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119</w:t>
      </w:r>
    </w:p>
    <w:p w:rsidR="0089051D" w:rsidRDefault="0089051D">
      <w:pPr>
        <w:shd w:val="clear" w:color="auto" w:fill="FFFFFF"/>
        <w:spacing w:before="470"/>
        <w:jc w:val="both"/>
      </w:pPr>
      <w:r>
        <w:t>ходящихся на немецкой службе, и 12 старост, как и 44 других местных жителей.</w:t>
      </w:r>
    </w:p>
    <w:p w:rsidR="0089051D" w:rsidRDefault="0089051D">
      <w:pPr>
        <w:shd w:val="clear" w:color="auto" w:fill="FFFFFF"/>
        <w:spacing w:before="706"/>
      </w:pPr>
      <w:r>
        <w:t>Генеральный комиссар Житомира подп[ись] Лейзер</w:t>
      </w:r>
    </w:p>
    <w:p w:rsidR="0089051D" w:rsidRDefault="0089051D">
      <w:pPr>
        <w:shd w:val="clear" w:color="auto" w:fill="FFFFFF"/>
        <w:spacing w:before="240"/>
      </w:pPr>
      <w:r>
        <w:t>Заверено (Подпись неразб.). Правительственный] инспектор.</w:t>
      </w:r>
    </w:p>
    <w:p w:rsidR="0089051D" w:rsidRDefault="0089051D">
      <w:pPr>
        <w:shd w:val="clear" w:color="auto" w:fill="FFFFFF"/>
        <w:spacing w:before="240"/>
        <w:ind w:left="4435"/>
        <w:jc w:val="right"/>
        <w:rPr>
          <w:i/>
          <w:iCs/>
        </w:rPr>
      </w:pPr>
      <w:r>
        <w:rPr>
          <w:i/>
          <w:iCs/>
          <w:lang w:val="en-US"/>
        </w:rPr>
        <w:t>BAB</w:t>
      </w:r>
      <w:r>
        <w:rPr>
          <w:i/>
          <w:iCs/>
        </w:rPr>
        <w:t xml:space="preserve">, </w:t>
      </w:r>
      <w:r>
        <w:rPr>
          <w:i/>
          <w:iCs/>
          <w:lang w:val="en-US"/>
        </w:rPr>
        <w:t>R</w:t>
      </w:r>
      <w:r>
        <w:rPr>
          <w:i/>
          <w:iCs/>
        </w:rPr>
        <w:t>6/687, В1. 89. Копия. Машинопись.</w:t>
      </w:r>
    </w:p>
    <w:p w:rsidR="0089051D" w:rsidRDefault="0089051D">
      <w:pPr>
        <w:shd w:val="clear" w:color="auto" w:fill="FFFFFF"/>
        <w:spacing w:before="235"/>
        <w:jc w:val="both"/>
      </w:pPr>
      <w:r>
        <w:rPr>
          <w:b/>
          <w:bCs/>
        </w:rPr>
        <w:t xml:space="preserve">55. ОПЕРАТИВНЫЙ ОТЧЁТ КОМАНДОВАНИЯ ОТДЕЛЬНОЙ РОТЫ ПРИ ОБЪЕДИНЁННОМ ПАРТИЗАНСКОМ ОТРЯДЕ А. САБУРОВА ЗА ПЕРИОД С 14 ПО 21 НОЯБРЯ 1942 </w:t>
      </w:r>
      <w:r>
        <w:t>г.</w:t>
      </w:r>
    </w:p>
    <w:p w:rsidR="0089051D" w:rsidRDefault="0089051D">
      <w:pPr>
        <w:shd w:val="clear" w:color="auto" w:fill="FFFFFF"/>
        <w:spacing w:before="5"/>
        <w:jc w:val="right"/>
      </w:pPr>
      <w:r>
        <w:rPr>
          <w:b/>
          <w:bCs/>
        </w:rPr>
        <w:t xml:space="preserve">21 ноября 1942 </w:t>
      </w:r>
      <w:r>
        <w:t>г.</w:t>
      </w:r>
    </w:p>
    <w:p w:rsidR="0089051D" w:rsidRDefault="0089051D">
      <w:pPr>
        <w:shd w:val="clear" w:color="auto" w:fill="FFFFFF"/>
        <w:spacing w:before="235"/>
      </w:pPr>
      <w:r>
        <w:t>КОМАНДИРУ ВОЙСКОВОЙ ЧАСТИ № 4404</w:t>
      </w:r>
    </w:p>
    <w:p w:rsidR="0089051D" w:rsidRDefault="0089051D">
      <w:pPr>
        <w:shd w:val="clear" w:color="auto" w:fill="FFFFFF"/>
        <w:spacing w:before="5"/>
        <w:jc w:val="right"/>
      </w:pPr>
      <w:r>
        <w:t>[А. САБУРОВУ]</w:t>
      </w:r>
    </w:p>
    <w:p w:rsidR="0089051D" w:rsidRDefault="0089051D">
      <w:pPr>
        <w:shd w:val="clear" w:color="auto" w:fill="FFFFFF"/>
        <w:spacing w:before="235"/>
        <w:ind w:firstLine="283"/>
        <w:jc w:val="both"/>
      </w:pPr>
      <w:r>
        <w:t>Доношу, что с момента формирования Отдельной роты - с 14 ноября 1942 г. проделано следующее:</w:t>
      </w:r>
    </w:p>
    <w:p w:rsidR="0089051D" w:rsidRDefault="0089051D">
      <w:pPr>
        <w:shd w:val="clear" w:color="auto" w:fill="FFFFFF"/>
        <w:spacing w:before="5"/>
        <w:ind w:firstLine="307"/>
        <w:jc w:val="both"/>
      </w:pPr>
      <w:r>
        <w:t>1. 15.11. 42 г. Заняты ст. АВРАМОВСКАЯ и КРАСНОБОРСКИЙ ЛЕСОЗАВОД одновременно, где охрана лесозавода, состоявшая из 20-ти казаков и 7-ми немцев была рассеяна, при этом ранено 4 чел. пр-ка. Я потерь не имел.</w:t>
      </w:r>
    </w:p>
    <w:p w:rsidR="0089051D" w:rsidRDefault="0089051D">
      <w:pPr>
        <w:shd w:val="clear" w:color="auto" w:fill="FFFFFF"/>
        <w:spacing w:before="5"/>
        <w:ind w:firstLine="293"/>
        <w:jc w:val="both"/>
      </w:pPr>
      <w:r>
        <w:t>Сожжен лесозавод со всем оборудованием, уничтожено 2 арифмометра.</w:t>
      </w:r>
    </w:p>
    <w:p w:rsidR="0089051D" w:rsidRDefault="0089051D">
      <w:pPr>
        <w:shd w:val="clear" w:color="auto" w:fill="FFFFFF"/>
      </w:pPr>
      <w:r>
        <w:t>Взорван 1 ж.д. мост.</w:t>
      </w:r>
    </w:p>
    <w:p w:rsidR="0089051D" w:rsidRDefault="0089051D">
      <w:pPr>
        <w:shd w:val="clear" w:color="auto" w:fill="FFFFFF"/>
        <w:spacing w:before="5"/>
        <w:ind w:firstLine="288"/>
        <w:jc w:val="both"/>
      </w:pPr>
      <w:r>
        <w:t>Порезана телеграфная и телефонная связь в 3-х местах на 9-ти столбах.</w:t>
      </w:r>
    </w:p>
    <w:p w:rsidR="0089051D" w:rsidRDefault="0089051D">
      <w:pPr>
        <w:shd w:val="clear" w:color="auto" w:fill="FFFFFF"/>
        <w:spacing w:before="5"/>
        <w:ind w:firstLine="283"/>
        <w:jc w:val="both"/>
      </w:pPr>
      <w:r>
        <w:t>Заминирована железная дорога на ж.д. линии ВАСИЛЕВКА-ХОЙНИКИ в районе пос. ОСОБ в 2-х местах.</w:t>
      </w:r>
    </w:p>
    <w:p w:rsidR="0089051D" w:rsidRDefault="0089051D">
      <w:pPr>
        <w:shd w:val="clear" w:color="auto" w:fill="FFFFFF"/>
        <w:spacing w:before="5"/>
      </w:pPr>
      <w:r>
        <w:t>Устроено минное заграждение на 2-х грунтовых дорогах.</w:t>
      </w:r>
    </w:p>
    <w:p w:rsidR="0089051D" w:rsidRDefault="0089051D">
      <w:pPr>
        <w:shd w:val="clear" w:color="auto" w:fill="FFFFFF"/>
        <w:spacing w:before="5"/>
      </w:pPr>
      <w:r>
        <w:t>Разбито общежитие немцев и имущество изъято.</w:t>
      </w:r>
    </w:p>
    <w:p w:rsidR="0089051D" w:rsidRDefault="0089051D">
      <w:pPr>
        <w:shd w:val="clear" w:color="auto" w:fill="FFFFFF"/>
        <w:spacing w:before="5"/>
        <w:ind w:firstLine="288"/>
      </w:pPr>
      <w:r>
        <w:t>Сожжено [неразб.] платформ и вагонов с лесоматериалом. 2.   ТРОФЕИ: револьверов - 2, радиоприемник - 1, пишущая машинка</w:t>
      </w:r>
    </w:p>
    <w:p w:rsidR="0089051D" w:rsidRDefault="0089051D">
      <w:pPr>
        <w:shd w:val="clear" w:color="auto" w:fill="FFFFFF"/>
        <w:spacing w:before="5"/>
      </w:pPr>
      <w:r>
        <w:t>"РОЯЛЬ" - 1, винт[овочных] патронов отечественных трассирующих - 1000 штук. Ценные вещи, одежда и продовольствие в неболь</w:t>
      </w:r>
    </w:p>
    <w:p w:rsidR="0089051D" w:rsidRDefault="0089051D">
      <w:pPr>
        <w:shd w:val="clear" w:color="auto" w:fill="FFFFFF"/>
        <w:spacing w:before="5"/>
        <w:sectPr w:rsidR="0089051D">
          <w:footnotePr>
            <w:pos w:val="beneathText"/>
          </w:footnotePr>
          <w:pgSz w:w="11905" w:h="16837"/>
          <w:pgMar w:top="850" w:right="2926" w:bottom="850" w:left="2618" w:header="708" w:footer="708" w:gutter="0"/>
          <w:cols w:space="720"/>
          <w:docGrid w:linePitch="360"/>
        </w:sectPr>
      </w:pPr>
      <w:r>
        <w:t>шом количестве.</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3" type="#_x0000_t202" style="position:absolute;margin-left:-86.6pt;margin-top:.3pt;width:13.5pt;height:10.5pt;z-index:25161523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120</w:t>
                  </w:r>
                </w:p>
              </w:txbxContent>
            </v:textbox>
            <w10:wrap type="topAndBottom" anchorx="margin"/>
          </v:shape>
        </w:pict>
      </w:r>
      <w:r w:rsidR="0089051D">
        <w:rPr>
          <w:i/>
          <w:iCs/>
          <w:sz w:val="18"/>
          <w:szCs w:val="18"/>
        </w:rPr>
        <w:t>КРАСНЫЕ ПАРТИЗАНЫ УКРАИНЫ</w:t>
      </w:r>
    </w:p>
    <w:p w:rsidR="0089051D" w:rsidRDefault="0089051D">
      <w:pPr>
        <w:numPr>
          <w:ilvl w:val="0"/>
          <w:numId w:val="46"/>
        </w:numPr>
        <w:shd w:val="clear" w:color="auto" w:fill="FFFFFF"/>
        <w:tabs>
          <w:tab w:val="left" w:pos="0"/>
          <w:tab w:val="left" w:pos="283"/>
        </w:tabs>
        <w:spacing w:before="470"/>
      </w:pPr>
      <w:r>
        <w:t>Расстреляно старост, полицейских, ответственных   станционных работников и других изменников - 10 человек.</w:t>
      </w:r>
    </w:p>
    <w:p w:rsidR="0089051D" w:rsidRDefault="0089051D">
      <w:pPr>
        <w:numPr>
          <w:ilvl w:val="0"/>
          <w:numId w:val="46"/>
        </w:numPr>
        <w:shd w:val="clear" w:color="auto" w:fill="FFFFFF"/>
        <w:tabs>
          <w:tab w:val="left" w:pos="0"/>
          <w:tab w:val="left" w:pos="283"/>
        </w:tabs>
        <w:spacing w:before="10"/>
      </w:pPr>
      <w:r>
        <w:t>Мобилизовано и принято в отряд добровольных военнообязанных 140 человек.</w:t>
      </w:r>
    </w:p>
    <w:p w:rsidR="0089051D" w:rsidRDefault="0089051D">
      <w:pPr>
        <w:shd w:val="clear" w:color="auto" w:fill="FFFFFF"/>
        <w:spacing w:before="250"/>
      </w:pPr>
      <w:r>
        <w:t>КОМАНДИР ОТД. РОТЫ ПРИ В/Ч 4404</w:t>
      </w:r>
    </w:p>
    <w:p w:rsidR="0089051D" w:rsidRDefault="0089051D">
      <w:pPr>
        <w:shd w:val="clear" w:color="auto" w:fill="FFFFFF"/>
        <w:spacing w:before="10"/>
        <w:ind w:firstLine="4229"/>
      </w:pPr>
      <w:r>
        <w:t>(Подпись) ШИТОВ НАЧАЛЬНИК ШТАБА МЛАДШИЙ ЛЕЙТЕНАНТ</w:t>
      </w:r>
    </w:p>
    <w:p w:rsidR="0089051D" w:rsidRDefault="0089051D">
      <w:pPr>
        <w:shd w:val="clear" w:color="auto" w:fill="FFFFFF"/>
        <w:spacing w:before="10"/>
        <w:ind w:firstLine="4085"/>
      </w:pPr>
      <w:r>
        <w:t>(Подпись) КУШХОВ 21 ноября 1942 г. С. КОЧИЩЕ</w:t>
      </w:r>
    </w:p>
    <w:p w:rsidR="0089051D" w:rsidRDefault="0089051D">
      <w:pPr>
        <w:shd w:val="clear" w:color="auto" w:fill="FFFFFF"/>
        <w:spacing w:before="254"/>
        <w:jc w:val="right"/>
        <w:rPr>
          <w:i/>
          <w:iCs/>
        </w:rPr>
      </w:pPr>
      <w:r>
        <w:rPr>
          <w:i/>
          <w:iCs/>
        </w:rPr>
        <w:t xml:space="preserve">ЦДАГО Украгни. - Ф. 65. - </w:t>
      </w:r>
      <w:r>
        <w:rPr>
          <w:i/>
          <w:iCs/>
          <w:lang w:val="en-US"/>
        </w:rPr>
        <w:t>On</w:t>
      </w:r>
      <w:r>
        <w:rPr>
          <w:i/>
          <w:iCs/>
        </w:rPr>
        <w:t>. 1. - Спр.26. - Арк. 43.</w:t>
      </w:r>
    </w:p>
    <w:p w:rsidR="0089051D" w:rsidRDefault="0089051D">
      <w:pPr>
        <w:shd w:val="clear" w:color="auto" w:fill="FFFFFF"/>
        <w:spacing w:before="5"/>
        <w:jc w:val="right"/>
        <w:rPr>
          <w:i/>
          <w:iCs/>
        </w:rPr>
      </w:pPr>
      <w:r>
        <w:rPr>
          <w:i/>
          <w:iCs/>
        </w:rPr>
        <w:t>Оригинал. Машинопись.</w:t>
      </w:r>
    </w:p>
    <w:p w:rsidR="0089051D" w:rsidRDefault="0089051D">
      <w:pPr>
        <w:shd w:val="clear" w:color="auto" w:fill="FFFFFF"/>
        <w:spacing w:before="250"/>
        <w:jc w:val="both"/>
        <w:rPr>
          <w:b/>
          <w:bCs/>
        </w:rPr>
      </w:pPr>
      <w:r>
        <w:rPr>
          <w:b/>
          <w:bCs/>
        </w:rPr>
        <w:t>56. ИЗ ПИСЬМА ПРЕДСТАВИТЕЛЯ ЦК КП/Б/У И. СЫРОМОЛОТНОГО ЧЛЕНУ ПОЛИТБЮРО ЦК КП/Б/У Л. КОРНИИЦУ И НАЧАЛЬНИКУ УШПД Т. СТРОКАЧУ О «СТАЛИНСКОМ» РЕЙДЕ СУМСКОГО СОЕДИНЕНИЯ ПО ТЕРРИТОРИИ УКРАИНЫ И БЕЛОРУССИИ</w:t>
      </w:r>
    </w:p>
    <w:p w:rsidR="0089051D" w:rsidRDefault="0089051D">
      <w:pPr>
        <w:shd w:val="clear" w:color="auto" w:fill="FFFFFF"/>
        <w:spacing w:before="10"/>
        <w:jc w:val="right"/>
        <w:rPr>
          <w:b/>
          <w:bCs/>
        </w:rPr>
      </w:pPr>
      <w:r>
        <w:rPr>
          <w:b/>
          <w:bCs/>
        </w:rPr>
        <w:t>10 января 1943 г.</w:t>
      </w:r>
    </w:p>
    <w:p w:rsidR="0089051D" w:rsidRDefault="0089051D">
      <w:pPr>
        <w:shd w:val="clear" w:color="auto" w:fill="FFFFFF"/>
        <w:spacing w:before="490"/>
        <w:ind w:firstLine="293"/>
        <w:jc w:val="both"/>
      </w:pPr>
      <w:r>
        <w:t>Следует отметить, что украинское население страшно запугано и хлеба с разгромленных складов почти не брало, белорусское население, наоборот, по малейшему поводу разбирало всё зерно днём и ночью.</w:t>
      </w:r>
    </w:p>
    <w:p w:rsidR="0089051D" w:rsidRDefault="0089051D">
      <w:pPr>
        <w:shd w:val="clear" w:color="auto" w:fill="FFFFFF"/>
        <w:spacing w:before="10"/>
        <w:ind w:firstLine="288"/>
        <w:jc w:val="both"/>
      </w:pPr>
      <w:r>
        <w:t>Предприятий, действующих, имеющих важное экономическое или сугубо оборонное значение почти нет. В Сумской и Черниговской областях развита промышленность винокуренная. По пути нашего следования двумя отрядами уничтожено совершенно четыре завода. Мы Вам радировали, что спирт используется в качестве горючего для транспорта.</w:t>
      </w:r>
    </w:p>
    <w:p w:rsidR="0089051D" w:rsidRDefault="0089051D">
      <w:pPr>
        <w:shd w:val="clear" w:color="auto" w:fill="FFFFFF"/>
        <w:spacing w:before="250"/>
      </w:pPr>
      <w:r>
        <w:t>О гарнизонах противника:</w:t>
      </w:r>
    </w:p>
    <w:p w:rsidR="0089051D" w:rsidRDefault="0089051D">
      <w:pPr>
        <w:shd w:val="clear" w:color="auto" w:fill="FFFFFF"/>
        <w:spacing w:before="250"/>
        <w:ind w:firstLine="278"/>
        <w:jc w:val="both"/>
        <w:sectPr w:rsidR="0089051D">
          <w:footnotePr>
            <w:pos w:val="beneathText"/>
          </w:footnotePr>
          <w:type w:val="continuous"/>
          <w:pgSz w:w="11905" w:h="16837"/>
          <w:pgMar w:top="850" w:right="2643" w:bottom="850" w:left="2901" w:header="708" w:footer="708" w:gutter="0"/>
          <w:cols w:space="720"/>
          <w:docGrid w:linePitch="360"/>
        </w:sectPr>
      </w:pPr>
      <w:r>
        <w:t>Двигаясь двумя параллельными колоннами с САБУРОВЫМ, занимая ширину (интервал) 10-12 км к тому же вели разведку по шири-</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121</w:t>
      </w:r>
    </w:p>
    <w:p w:rsidR="0089051D" w:rsidRDefault="0089051D">
      <w:pPr>
        <w:shd w:val="clear" w:color="auto" w:fill="FFFFFF"/>
        <w:spacing w:before="470"/>
        <w:jc w:val="both"/>
      </w:pPr>
      <w:r>
        <w:t>не 50-70 км. От Брянских лесов до Сарн в районных центрах было по 3-5 чел. немцев, но зато очень обильно местных полицейских. Этой сволочи в отдельных сёлах Сумской и Черниговской областях оказалось от 15 до 45-50 чел. Мы жестоко расправлялись с этой сволочью потому, что, как правило, обстреливали наши колонны на подступах к сёлам. С семьями поступали корректно, а почти всех изловленных полицейских расстреливали.</w:t>
      </w:r>
    </w:p>
    <w:p w:rsidR="0089051D" w:rsidRDefault="0089051D">
      <w:pPr>
        <w:shd w:val="clear" w:color="auto" w:fill="FFFFFF"/>
        <w:spacing w:before="10"/>
        <w:ind w:firstLine="288"/>
        <w:jc w:val="both"/>
      </w:pPr>
      <w:r>
        <w:t>Были случаи, как, например, в районе Коропа и др. местах, десятки полицейских под руководством одного-двух немцев выступали против нас с боем.</w:t>
      </w:r>
    </w:p>
    <w:p w:rsidR="0089051D" w:rsidRDefault="0089051D">
      <w:pPr>
        <w:shd w:val="clear" w:color="auto" w:fill="FFFFFF"/>
        <w:spacing w:before="10"/>
        <w:ind w:firstLine="293"/>
        <w:jc w:val="both"/>
      </w:pPr>
      <w:r>
        <w:t>Противоположное этому мы встретили в областях Белоруссии, здесь много сёл, в которых совершенно нет полицейских, а старосты оказались советскими людьми и оказывали нам всемерную помощь.</w:t>
      </w:r>
    </w:p>
    <w:p w:rsidR="0089051D" w:rsidRDefault="0089051D">
      <w:pPr>
        <w:shd w:val="clear" w:color="auto" w:fill="FFFFFF"/>
        <w:spacing w:before="730"/>
      </w:pPr>
      <w:r>
        <w:t>С ком. приветом,</w:t>
      </w:r>
    </w:p>
    <w:p w:rsidR="0089051D" w:rsidRDefault="0089051D">
      <w:pPr>
        <w:shd w:val="clear" w:color="auto" w:fill="FFFFFF"/>
        <w:spacing w:before="10"/>
        <w:ind w:firstLine="3802"/>
      </w:pPr>
      <w:r>
        <w:t>И. СЫРОМОЛОТНЫЙ 10.1.43 г.</w:t>
      </w:r>
    </w:p>
    <w:p w:rsidR="0089051D" w:rsidRDefault="0089051D">
      <w:pPr>
        <w:shd w:val="clear" w:color="auto" w:fill="FFFFFF"/>
        <w:spacing w:before="250"/>
      </w:pPr>
      <w:r>
        <w:t>ВЕРНО: НАЧ. ОБЩЕГО И СЕКРЕТНОГО ОТДЕЛЕНИЯ УШПД ЛЕЙТЕНАНТ ГОСБЕЗОПАСНОСТИ</w:t>
      </w:r>
    </w:p>
    <w:p w:rsidR="0089051D" w:rsidRDefault="0089051D">
      <w:pPr>
        <w:shd w:val="clear" w:color="auto" w:fill="FFFFFF"/>
        <w:spacing w:before="10"/>
        <w:jc w:val="right"/>
      </w:pPr>
      <w:r>
        <w:t>(Подпись) СОЙФЕР</w:t>
      </w:r>
    </w:p>
    <w:p w:rsidR="0089051D" w:rsidRDefault="0089051D">
      <w:pPr>
        <w:shd w:val="clear" w:color="auto" w:fill="FFFFFF"/>
        <w:spacing w:before="254"/>
        <w:jc w:val="right"/>
        <w:rPr>
          <w:i/>
          <w:iCs/>
        </w:rPr>
      </w:pPr>
      <w:r>
        <w:rPr>
          <w:i/>
          <w:iCs/>
        </w:rPr>
        <w:t xml:space="preserve">ЦДАГО Украгни. - Ф. 62. - </w:t>
      </w:r>
      <w:r>
        <w:rPr>
          <w:i/>
          <w:iCs/>
          <w:lang w:val="en-US"/>
        </w:rPr>
        <w:t>On</w:t>
      </w:r>
      <w:r>
        <w:rPr>
          <w:i/>
          <w:iCs/>
        </w:rPr>
        <w:t>. 1. - Спр. 39. - Арк. 10.</w:t>
      </w:r>
    </w:p>
    <w:p w:rsidR="0089051D" w:rsidRDefault="0089051D">
      <w:pPr>
        <w:shd w:val="clear" w:color="auto" w:fill="FFFFFF"/>
        <w:spacing w:before="5"/>
        <w:jc w:val="right"/>
        <w:rPr>
          <w:i/>
          <w:iCs/>
        </w:rPr>
        <w:sectPr w:rsidR="0089051D">
          <w:footnotePr>
            <w:pos w:val="beneathText"/>
          </w:footnotePr>
          <w:pgSz w:w="11905" w:h="16837"/>
          <w:pgMar w:top="850" w:right="2931" w:bottom="2880" w:left="261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4" type="#_x0000_t202" style="position:absolute;margin-left:-86.6pt;margin-top:.3pt;width:13.5pt;height:10.5pt;z-index:25161625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122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57. ИЗ ДОКЛАДНОЙ ЗАПИСКИ ПИСАТЕЛЯ Н. ШЕРЕМЕТА ПЕРВОМУ СЕКРЕТАРЮ ЦК КП/Б/У И. ХРУЩЁВУ О СОСТОЯНИИ ПАРТИЗАНСКОГО ДВИЖЕНИЯ И НАСЕЛЕНИЯ НА ОККУПИРОВАННОЙ НЕМЦАМИ ТЕРРИТОРИИ УКРАИНЫ</w:t>
      </w:r>
    </w:p>
    <w:p w:rsidR="0089051D" w:rsidRDefault="0089051D">
      <w:pPr>
        <w:shd w:val="clear" w:color="auto" w:fill="FFFFFF"/>
        <w:jc w:val="right"/>
        <w:rPr>
          <w:b/>
          <w:bCs/>
        </w:rPr>
      </w:pPr>
      <w:r>
        <w:rPr>
          <w:b/>
          <w:bCs/>
        </w:rPr>
        <w:t>13 мая 1943 г.</w:t>
      </w:r>
    </w:p>
    <w:p w:rsidR="0089051D" w:rsidRDefault="0089051D">
      <w:pPr>
        <w:shd w:val="clear" w:color="auto" w:fill="FFFFFF"/>
        <w:spacing w:before="240"/>
        <w:ind w:right="1920"/>
      </w:pPr>
      <w:r>
        <w:t>Рукописная пометка: "Т.Хрущеву Доложено. П. Тапочка (Подпись) 22.5.43."</w:t>
      </w:r>
    </w:p>
    <w:p w:rsidR="0089051D" w:rsidRDefault="0089051D">
      <w:pPr>
        <w:shd w:val="clear" w:color="auto" w:fill="FFFFFF"/>
        <w:jc w:val="right"/>
      </w:pPr>
      <w:r>
        <w:t>Совершенно секретно</w:t>
      </w:r>
    </w:p>
    <w:p w:rsidR="0089051D" w:rsidRDefault="0089051D">
      <w:pPr>
        <w:shd w:val="clear" w:color="auto" w:fill="FFFFFF"/>
        <w:spacing w:before="206"/>
        <w:ind w:left="2074"/>
      </w:pPr>
      <w:r>
        <w:t>СЕКРЕТАРЮ ЦК КП/б/У</w:t>
      </w:r>
    </w:p>
    <w:p w:rsidR="0089051D" w:rsidRDefault="0089051D">
      <w:pPr>
        <w:shd w:val="clear" w:color="auto" w:fill="FFFFFF"/>
        <w:spacing w:before="5"/>
        <w:ind w:firstLine="2314"/>
      </w:pPr>
      <w:r>
        <w:t>тов. ХРУЩЕВУ Н.С. ДОКЛАДНАЯ ЗАПИСКА О СОСТОЯНИИ ПАРТИЗАНСКОГО ДВИЖЕНИЯ И НАСЕ-ЛЕННИЯ ВО ВРЕМЕННО ОККУПИРОВАННЫХ НЕМЦАМИ ОБЛАСТЯХ УКРАИНЫ</w:t>
      </w:r>
    </w:p>
    <w:p w:rsidR="0089051D" w:rsidRDefault="0089051D">
      <w:pPr>
        <w:shd w:val="clear" w:color="auto" w:fill="FFFFFF"/>
        <w:spacing w:before="202"/>
        <w:ind w:firstLine="288"/>
        <w:jc w:val="both"/>
      </w:pPr>
      <w:r>
        <w:t>По заданию ЦК КП/б/У и Украинского партизанского штаба я был с декабря 1942 г. по 17 апреля 1943 г. в партизанских отрядах Героя Советского Союзу тов. Федорова и принимал участие в рейде на Украину. За 4 месяца мы сделали свыше 1000 километров в глубокий тыл врага и прошли через области Орловскую, Могилевскую, Гомельскую, Полесскую, Черниговскую / районы Щорсовский, Городнян-ский, Репкинский, Любечский на Черниговщине/.</w:t>
      </w:r>
    </w:p>
    <w:p w:rsidR="0089051D" w:rsidRDefault="0089051D">
      <w:pPr>
        <w:shd w:val="clear" w:color="auto" w:fill="FFFFFF"/>
        <w:spacing w:before="5"/>
        <w:ind w:firstLine="288"/>
        <w:jc w:val="both"/>
      </w:pPr>
      <w:r>
        <w:t>В дороге встречались с партизанским соединением Героя Советского Союза тов. Ковпака и другими украинскими и белорусскими партизанскими отрядами.</w:t>
      </w:r>
    </w:p>
    <w:p w:rsidR="0089051D" w:rsidRDefault="0089051D">
      <w:pPr>
        <w:shd w:val="clear" w:color="auto" w:fill="FFFFFF"/>
        <w:ind w:firstLine="288"/>
        <w:jc w:val="both"/>
      </w:pPr>
      <w:r>
        <w:t>Свои наблюдения и мысли, как коммунист и писатьель, считаю за необходимым довести до партии и правительства.</w:t>
      </w:r>
    </w:p>
    <w:p w:rsidR="0089051D" w:rsidRDefault="0089051D">
      <w:pPr>
        <w:shd w:val="clear" w:color="auto" w:fill="FFFFFF"/>
        <w:spacing w:before="240"/>
        <w:ind w:left="2813"/>
      </w:pPr>
      <w:r>
        <w:t>Лицо врага</w:t>
      </w:r>
    </w:p>
    <w:p w:rsidR="0089051D" w:rsidRDefault="0089051D">
      <w:pPr>
        <w:shd w:val="clear" w:color="auto" w:fill="FFFFFF"/>
        <w:spacing w:before="202"/>
        <w:ind w:firstLine="293"/>
        <w:jc w:val="both"/>
      </w:pPr>
      <w:r>
        <w:t>В своём партизанском рейде мы встречались с немцами, мадьярами, французами, чехословаками. Как правило, даже по большим селам немцы не стоят, а только в районах и городах, где их гарнизоны.</w:t>
      </w:r>
    </w:p>
    <w:p w:rsidR="0089051D" w:rsidRDefault="0089051D">
      <w:pPr>
        <w:shd w:val="clear" w:color="auto" w:fill="FFFFFF"/>
        <w:ind w:firstLine="283"/>
        <w:jc w:val="both"/>
      </w:pPr>
      <w:r>
        <w:t>В сёлах, особенно возле лесов, много полиции. В с. Кургановка, Красногорского района, Орловской области, в каждом третьем дворе жил полицай. Отдельные села для обороны от партизан построили дзоты.</w:t>
      </w:r>
    </w:p>
    <w:p w:rsidR="0089051D" w:rsidRDefault="0089051D">
      <w:pPr>
        <w:shd w:val="clear" w:color="auto" w:fill="FFFFFF"/>
        <w:ind w:firstLine="288"/>
        <w:jc w:val="both"/>
        <w:sectPr w:rsidR="0089051D">
          <w:footnotePr>
            <w:pos w:val="beneathText"/>
          </w:footnotePr>
          <w:type w:val="continuous"/>
          <w:pgSz w:w="11905" w:h="16837"/>
          <w:pgMar w:top="850" w:right="2638" w:bottom="850" w:left="2906" w:header="708" w:footer="708" w:gutter="0"/>
          <w:cols w:space="720"/>
          <w:docGrid w:linePitch="360"/>
        </w:sectPr>
      </w:pPr>
      <w:r>
        <w:t>Партизаны везде побеждают полицию, она убегает, только услышит, что в соседнем селе партизаны. Полицмены - трусы, легко сдают-</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123</w:t>
      </w:r>
    </w:p>
    <w:p w:rsidR="0089051D" w:rsidRDefault="0089051D">
      <w:pPr>
        <w:shd w:val="clear" w:color="auto" w:fill="FFFFFF"/>
        <w:spacing w:before="470"/>
        <w:jc w:val="both"/>
      </w:pPr>
      <w:r>
        <w:t>ся в плен. Много из них перешло бы к партизанам, но боятся народных мстителей, что те им не простят.</w:t>
      </w:r>
    </w:p>
    <w:p w:rsidR="0089051D" w:rsidRDefault="0089051D">
      <w:pPr>
        <w:shd w:val="clear" w:color="auto" w:fill="FFFFFF"/>
        <w:spacing w:before="5"/>
        <w:ind w:firstLine="288"/>
        <w:jc w:val="both"/>
      </w:pPr>
      <w:r>
        <w:t>Старосты и бургомистры больше из репресированых советской властью, неразвитые, малограмотные. Некоторые из них пошли служить немцам под угрозой. Значительное количество интеллигенции на службе у Гитлера /бывшие директора и учителя школ, агрономы, часть военных/.</w:t>
      </w:r>
    </w:p>
    <w:p w:rsidR="0089051D" w:rsidRDefault="0089051D">
      <w:pPr>
        <w:shd w:val="clear" w:color="auto" w:fill="FFFFFF"/>
        <w:spacing w:before="5"/>
        <w:ind w:firstLine="288"/>
        <w:jc w:val="both"/>
      </w:pPr>
      <w:r>
        <w:t>Встречались нам на Черниговщине так называемые украинские националисты или добровольцы /108 Житомирский и 109 Винницкий батальоны/. Это шестнадцатилетние школьники, мобилизованые немцами и брошенные на борьбу с партизанами.</w:t>
      </w:r>
    </w:p>
    <w:p w:rsidR="0089051D" w:rsidRDefault="0089051D">
      <w:pPr>
        <w:shd w:val="clear" w:color="auto" w:fill="FFFFFF"/>
        <w:spacing w:before="202"/>
      </w:pPr>
      <w:r>
        <w:t>Что делают партизаны с пленными</w:t>
      </w:r>
    </w:p>
    <w:p w:rsidR="0089051D" w:rsidRDefault="0089051D">
      <w:pPr>
        <w:shd w:val="clear" w:color="auto" w:fill="FFFFFF"/>
        <w:spacing w:before="206"/>
        <w:ind w:firstLine="288"/>
        <w:jc w:val="both"/>
      </w:pPr>
      <w:r>
        <w:t>В условиях партизанской борьбы нет возможности беречь пленных, вести уход за ними. Иногда ценного врага, которого бы на фронте сохранили и использовали, в партизанском отряде приходится расстрелять.</w:t>
      </w:r>
    </w:p>
    <w:p w:rsidR="0089051D" w:rsidRDefault="0089051D">
      <w:pPr>
        <w:shd w:val="clear" w:color="auto" w:fill="FFFFFF"/>
        <w:spacing w:before="5"/>
        <w:ind w:firstLine="288"/>
        <w:jc w:val="both"/>
      </w:pPr>
      <w:r>
        <w:t>Немцев партизаны до одного на месте уничтожают. Других национальностей часть убивают, а некоторых отпускают на волю, чтобы рассказал правду про партизан. Полицейских, которые с оружием в руках переходят на нашу сторону, партизаны прощают и дают возможность смыть с себя пятно в честном бою. Значительная часть из перебежчиков проявили себя образцовыми партизанами и уже имеют награды.</w:t>
      </w:r>
    </w:p>
    <w:p w:rsidR="0089051D" w:rsidRDefault="0089051D">
      <w:pPr>
        <w:shd w:val="clear" w:color="auto" w:fill="FFFFFF"/>
        <w:spacing w:before="5"/>
        <w:ind w:firstLine="288"/>
        <w:jc w:val="both"/>
      </w:pPr>
      <w:r>
        <w:t>Полицейских, старост, бургомистров, которые сопротивляются, партизаны перед тем, как расстрелять, хорошо "проучат ".</w:t>
      </w:r>
    </w:p>
    <w:p w:rsidR="0089051D" w:rsidRDefault="0089051D">
      <w:pPr>
        <w:shd w:val="clear" w:color="auto" w:fill="FFFFFF"/>
        <w:spacing w:before="5"/>
        <w:ind w:firstLine="288"/>
        <w:jc w:val="both"/>
      </w:pPr>
      <w:r>
        <w:t>Особенно жестокостью отличились партизаны Федорова. Я был свидетелем, как полицаев били до крови, резали ножами, поджигали на голове волосы, привязывали за ноги и на аркане конем волочили по лесу, обваривали горячим чаем, резали половые органы...*</w:t>
      </w:r>
    </w:p>
    <w:p w:rsidR="0089051D" w:rsidRDefault="0089051D">
      <w:pPr>
        <w:shd w:val="clear" w:color="auto" w:fill="FFFFFF"/>
        <w:spacing w:before="5"/>
        <w:ind w:firstLine="293"/>
        <w:jc w:val="both"/>
      </w:pPr>
      <w:r>
        <w:t>Такую жестокость над врагом партизаны объясняют тем, что они являются народными мстителями и мстят за повешенных и расстрелянных своих жен, сестер, детей. Расстрел очень легкое наказание для предателя родины.</w:t>
      </w:r>
    </w:p>
    <w:p w:rsidR="0089051D" w:rsidRDefault="0089051D">
      <w:pPr>
        <w:shd w:val="clear" w:color="auto" w:fill="FFFFFF"/>
        <w:spacing w:before="5"/>
        <w:ind w:firstLine="293"/>
        <w:jc w:val="both"/>
      </w:pPr>
      <w:r>
        <w:t>В отрядах Ковпака - не пытают врагов так, как у Федорова - раза два какой-то партизан даст по морде полицаю, пустит юшку из носа, а потом расстреляет.</w:t>
      </w:r>
    </w:p>
    <w:p w:rsidR="0089051D" w:rsidRDefault="0089051D">
      <w:pPr>
        <w:shd w:val="clear" w:color="auto" w:fill="FFFFFF"/>
        <w:spacing w:before="5"/>
        <w:ind w:firstLine="288"/>
        <w:jc w:val="both"/>
        <w:sectPr w:rsidR="0089051D">
          <w:footnotePr>
            <w:pos w:val="beneathText"/>
          </w:footnotePr>
          <w:pgSz w:w="11905" w:h="16837"/>
          <w:pgMar w:top="850" w:right="2926" w:bottom="850" w:left="2618" w:header="708" w:footer="708" w:gutter="0"/>
          <w:cols w:space="720"/>
          <w:docGrid w:linePitch="360"/>
        </w:sectPr>
      </w:pPr>
      <w:r>
        <w:t>Нужно дать установку командирам партизанских отрядов, каким образом чинить суд и расправу над врагами, что делать с перебежчиками, которых не очень охотно принимают командиры в свои отряды.</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5" type="#_x0000_t202" style="position:absolute;margin-left:-86.6pt;margin-top:.3pt;width:13.5pt;height:10.5pt;z-index:25161728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124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pPr>
      <w:r>
        <w:t>13.05.1943 г.</w:t>
      </w:r>
    </w:p>
    <w:p w:rsidR="0089051D" w:rsidRDefault="0089051D">
      <w:pPr>
        <w:shd w:val="clear" w:color="auto" w:fill="FFFFFF"/>
        <w:spacing w:before="10"/>
        <w:ind w:firstLine="3101"/>
      </w:pPr>
      <w:r>
        <w:t>Николай ШЕРЕМЕТ (Подпись) Москва</w:t>
      </w:r>
    </w:p>
    <w:p w:rsidR="0089051D" w:rsidRDefault="0089051D">
      <w:pPr>
        <w:shd w:val="clear" w:color="auto" w:fill="FFFFFF"/>
        <w:spacing w:before="250"/>
        <w:jc w:val="right"/>
        <w:rPr>
          <w:i/>
          <w:iCs/>
        </w:rPr>
      </w:pPr>
      <w:r>
        <w:rPr>
          <w:i/>
          <w:iCs/>
        </w:rPr>
        <w:t xml:space="preserve">ЦДАГО Украти. Ф. 1. - </w:t>
      </w:r>
      <w:r>
        <w:rPr>
          <w:i/>
          <w:iCs/>
          <w:lang w:val="en-US"/>
        </w:rPr>
        <w:t>On</w:t>
      </w:r>
      <w:r>
        <w:rPr>
          <w:i/>
          <w:iCs/>
        </w:rPr>
        <w:t>. 22. - Спр. 61. - Арк. 14-16.</w:t>
      </w:r>
    </w:p>
    <w:p w:rsidR="0089051D" w:rsidRDefault="0089051D">
      <w:pPr>
        <w:shd w:val="clear" w:color="auto" w:fill="FFFFFF"/>
        <w:spacing w:before="10"/>
        <w:jc w:val="right"/>
        <w:rPr>
          <w:i/>
          <w:iCs/>
        </w:rPr>
      </w:pPr>
      <w:r>
        <w:rPr>
          <w:i/>
          <w:iCs/>
        </w:rPr>
        <w:t>Оригинал. Машинопись.</w:t>
      </w:r>
    </w:p>
    <w:p w:rsidR="0089051D" w:rsidRDefault="0089051D">
      <w:pPr>
        <w:shd w:val="clear" w:color="auto" w:fill="FFFFFF"/>
        <w:tabs>
          <w:tab w:val="left" w:pos="130"/>
        </w:tabs>
        <w:spacing w:before="250"/>
        <w:rPr>
          <w:i/>
          <w:iCs/>
        </w:rPr>
      </w:pPr>
      <w:r>
        <w:rPr>
          <w:i/>
          <w:iCs/>
        </w:rPr>
        <w:t>*</w:t>
      </w:r>
      <w:r>
        <w:rPr>
          <w:i/>
          <w:iCs/>
        </w:rPr>
        <w:tab/>
        <w:t>Многоточие Н. Шеремета</w:t>
      </w:r>
    </w:p>
    <w:p w:rsidR="0089051D" w:rsidRDefault="0089051D">
      <w:pPr>
        <w:shd w:val="clear" w:color="auto" w:fill="FFFFFF"/>
        <w:spacing w:before="250"/>
        <w:jc w:val="both"/>
        <w:rPr>
          <w:b/>
          <w:bCs/>
        </w:rPr>
      </w:pPr>
      <w:r>
        <w:rPr>
          <w:b/>
          <w:bCs/>
        </w:rPr>
        <w:t>58. ИЗ СООБЩЕНИЯ В ЛИЧНЫЙ ШТАБ РЕЙХСФЮРЕРА СС Г. ГИММЛЕРА О НАНЕСЕНИИ ПАРТИЗАНАМИ ВРЕДА ЛЕСНОМУ ХОЗЯЙСТВУ В ГЕНЕРАЛЬНОМ КОМИССАРИАТЕ ВОЛЫНЬ-ПОДОЛЬЕ</w:t>
      </w:r>
    </w:p>
    <w:p w:rsidR="0089051D" w:rsidRDefault="0089051D">
      <w:pPr>
        <w:shd w:val="clear" w:color="auto" w:fill="FFFFFF"/>
        <w:spacing w:before="10"/>
        <w:jc w:val="right"/>
        <w:rPr>
          <w:b/>
          <w:bCs/>
        </w:rPr>
      </w:pPr>
      <w:r>
        <w:rPr>
          <w:b/>
          <w:bCs/>
        </w:rPr>
        <w:t>Не ранее 31 мая 1943 г.</w:t>
      </w:r>
    </w:p>
    <w:p w:rsidR="0089051D" w:rsidRDefault="0089051D">
      <w:pPr>
        <w:shd w:val="clear" w:color="auto" w:fill="FFFFFF"/>
        <w:spacing w:before="250"/>
        <w:ind w:left="2688"/>
        <w:jc w:val="right"/>
      </w:pPr>
      <w:r>
        <w:t>Приложение 3. Печать: Личный штаб Рейхсфюрера СС</w:t>
      </w:r>
    </w:p>
    <w:p w:rsidR="0089051D" w:rsidRDefault="0089051D">
      <w:pPr>
        <w:shd w:val="clear" w:color="auto" w:fill="FFFFFF"/>
        <w:spacing w:before="10"/>
        <w:ind w:left="4608"/>
        <w:jc w:val="right"/>
      </w:pPr>
      <w:r>
        <w:t>Вх. секр. № 227 Секретно!</w:t>
      </w:r>
    </w:p>
    <w:p w:rsidR="0089051D" w:rsidRDefault="0089051D">
      <w:pPr>
        <w:shd w:val="clear" w:color="auto" w:fill="FFFFFF"/>
        <w:spacing w:before="250"/>
      </w:pPr>
      <w:r>
        <w:t>Нанесение бандами вреда лесному хозяйству Волыни-Подолья</w:t>
      </w:r>
    </w:p>
    <w:p w:rsidR="0089051D" w:rsidRDefault="0089051D">
      <w:pPr>
        <w:shd w:val="clear" w:color="auto" w:fill="FFFFFF"/>
        <w:spacing w:before="250"/>
        <w:ind w:firstLine="278"/>
        <w:jc w:val="both"/>
      </w:pPr>
      <w:r>
        <w:t>До 31 мая 1943 г. на Волыни-Подолье понесены следующие потери (поскольку донесения о действиях банд неполные, то сведения надо считать минимальными):</w:t>
      </w:r>
    </w:p>
    <w:p w:rsidR="0089051D" w:rsidRDefault="0089051D">
      <w:pPr>
        <w:numPr>
          <w:ilvl w:val="0"/>
          <w:numId w:val="26"/>
        </w:numPr>
        <w:shd w:val="clear" w:color="auto" w:fill="FFFFFF"/>
        <w:tabs>
          <w:tab w:val="left" w:pos="0"/>
          <w:tab w:val="left" w:pos="283"/>
        </w:tabs>
        <w:spacing w:before="10"/>
        <w:jc w:val="both"/>
      </w:pPr>
      <w:r>
        <w:t>Убиты были: 1 немецкий особый руководитель [лесопромышленности], 191 местных сотрудников лестного хозяйства и служащих, из них в мае 1943 г. - 38*.</w:t>
      </w:r>
    </w:p>
    <w:p w:rsidR="0089051D" w:rsidRDefault="0089051D">
      <w:pPr>
        <w:numPr>
          <w:ilvl w:val="0"/>
          <w:numId w:val="26"/>
        </w:numPr>
        <w:shd w:val="clear" w:color="auto" w:fill="FFFFFF"/>
        <w:tabs>
          <w:tab w:val="left" w:pos="0"/>
          <w:tab w:val="left" w:pos="283"/>
        </w:tabs>
        <w:spacing w:before="10"/>
        <w:jc w:val="both"/>
      </w:pPr>
      <w:r>
        <w:t>Уведено: 70 местных сотрудников лесного хозяйства и служащих, из них в мае 1943 г. - 18.</w:t>
      </w:r>
    </w:p>
    <w:p w:rsidR="0089051D" w:rsidRDefault="0089051D">
      <w:pPr>
        <w:shd w:val="clear" w:color="auto" w:fill="FFFFFF"/>
        <w:spacing w:before="254"/>
        <w:ind w:left="3840"/>
        <w:jc w:val="right"/>
        <w:rPr>
          <w:i/>
          <w:iCs/>
        </w:rPr>
      </w:pPr>
      <w:r>
        <w:rPr>
          <w:i/>
          <w:iCs/>
        </w:rPr>
        <w:t xml:space="preserve">В </w:t>
      </w:r>
      <w:r>
        <w:rPr>
          <w:i/>
          <w:iCs/>
          <w:lang w:val="de-DE"/>
        </w:rPr>
        <w:t xml:space="preserve">AB, NS </w:t>
      </w:r>
      <w:r>
        <w:rPr>
          <w:i/>
          <w:iCs/>
        </w:rPr>
        <w:t xml:space="preserve">19/1433, </w:t>
      </w:r>
      <w:r>
        <w:rPr>
          <w:i/>
          <w:iCs/>
          <w:lang w:val="de-DE"/>
        </w:rPr>
        <w:t xml:space="preserve">Bl. </w:t>
      </w:r>
      <w:r>
        <w:rPr>
          <w:i/>
          <w:iCs/>
        </w:rPr>
        <w:t>147. Копия. Машинопись.</w:t>
      </w:r>
    </w:p>
    <w:p w:rsidR="0089051D" w:rsidRDefault="0089051D">
      <w:pPr>
        <w:shd w:val="clear" w:color="auto" w:fill="FFFFFF"/>
        <w:tabs>
          <w:tab w:val="left" w:pos="446"/>
        </w:tabs>
        <w:spacing w:before="250"/>
        <w:ind w:firstLine="317"/>
        <w:jc w:val="both"/>
        <w:rPr>
          <w:i/>
          <w:iCs/>
        </w:rPr>
        <w:sectPr w:rsidR="0089051D">
          <w:footnotePr>
            <w:pos w:val="beneathText"/>
          </w:footnotePr>
          <w:type w:val="continuous"/>
          <w:pgSz w:w="11905" w:h="16837"/>
          <w:pgMar w:top="850" w:right="2648" w:bottom="850" w:left="2901" w:header="708" w:footer="708" w:gutter="0"/>
          <w:cols w:space="720"/>
          <w:docGrid w:linePitch="360"/>
        </w:sectPr>
      </w:pPr>
      <w:r>
        <w:rPr>
          <w:i/>
          <w:iCs/>
        </w:rPr>
        <w:t>*</w:t>
      </w:r>
      <w:r>
        <w:rPr>
          <w:i/>
          <w:iCs/>
        </w:rPr>
        <w:tab/>
        <w:t>Возможно, в эту статистику попали также сотрудники лесного хо</w:t>
      </w:r>
      <w:r>
        <w:rPr>
          <w:i/>
          <w:iCs/>
        </w:rPr>
        <w:br/>
        <w:t>зяйства польской национальности, уничтоженные ОУН-УПА весной 1943 г.</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125</w:t>
      </w:r>
    </w:p>
    <w:p w:rsidR="0089051D" w:rsidRDefault="0089051D">
      <w:pPr>
        <w:shd w:val="clear" w:color="auto" w:fill="FFFFFF"/>
        <w:spacing w:before="470"/>
        <w:jc w:val="both"/>
        <w:rPr>
          <w:b/>
          <w:bCs/>
        </w:rPr>
      </w:pPr>
      <w:r>
        <w:rPr>
          <w:b/>
          <w:bCs/>
        </w:rPr>
        <w:t>59. ИЗ ДНЕВНИКА КОМАНДИРА ПАРТИЗАНСКОГО ОТРЯДА ИМ. СТАЛИНА ЧЕРНИГОВСКО-ВОЛЫНСКОГО СОЕДИНЕНИЯ Г. БАЛИЦКОГО</w:t>
      </w:r>
    </w:p>
    <w:p w:rsidR="0089051D" w:rsidRDefault="0089051D">
      <w:pPr>
        <w:shd w:val="clear" w:color="auto" w:fill="FFFFFF"/>
        <w:jc w:val="right"/>
        <w:rPr>
          <w:b/>
          <w:bCs/>
        </w:rPr>
      </w:pPr>
      <w:r>
        <w:rPr>
          <w:b/>
          <w:bCs/>
        </w:rPr>
        <w:t>Записи до 21 июля 1943 г.</w:t>
      </w:r>
    </w:p>
    <w:p w:rsidR="0089051D" w:rsidRDefault="0089051D">
      <w:pPr>
        <w:shd w:val="clear" w:color="auto" w:fill="FFFFFF"/>
        <w:spacing w:before="235"/>
      </w:pPr>
      <w:r>
        <w:t>28-29 марта 1943 г...</w:t>
      </w:r>
    </w:p>
    <w:p w:rsidR="0089051D" w:rsidRDefault="0089051D">
      <w:pPr>
        <w:numPr>
          <w:ilvl w:val="0"/>
          <w:numId w:val="37"/>
        </w:numPr>
        <w:shd w:val="clear" w:color="auto" w:fill="FFFFFF"/>
        <w:tabs>
          <w:tab w:val="left" w:pos="293"/>
          <w:tab w:val="left" w:pos="542"/>
        </w:tabs>
        <w:ind w:left="293"/>
        <w:jc w:val="both"/>
      </w:pPr>
      <w:r>
        <w:t>марта в 11.30 построил весь отряд для зачитки приказа по соединению об уничтожении трёх отъявленных шпионов, пробравшихся в Кировский отряд. Перед строем после зачитки приказа выступил с речью. Моя речь была коротка, примерно такого содержания: все фашистские собаки, которые стараются пробраться в наши партизанские ряды, будут разоблачены и уничтожены, как тифозная вша. Выступал и комиссар Процун П.М.</w:t>
      </w:r>
    </w:p>
    <w:p w:rsidR="0089051D" w:rsidRDefault="0089051D">
      <w:pPr>
        <w:numPr>
          <w:ilvl w:val="0"/>
          <w:numId w:val="37"/>
        </w:numPr>
        <w:shd w:val="clear" w:color="auto" w:fill="FFFFFF"/>
        <w:tabs>
          <w:tab w:val="left" w:pos="293"/>
          <w:tab w:val="left" w:pos="542"/>
        </w:tabs>
        <w:spacing w:before="5"/>
        <w:ind w:left="293"/>
        <w:jc w:val="both"/>
      </w:pPr>
      <w:r>
        <w:t>марта в штабе соединения "крестил" одного шпиона, которого привели рано утром. После моего "крещения" сбежавшиеся партизаны и палками уничтожили эту сволочь, били, толкали, дубинками и даже обливали кипятком.</w:t>
      </w:r>
    </w:p>
    <w:p w:rsidR="0089051D" w:rsidRDefault="0089051D">
      <w:pPr>
        <w:shd w:val="clear" w:color="auto" w:fill="FFFFFF"/>
        <w:spacing w:before="230"/>
        <w:ind w:firstLine="283"/>
        <w:jc w:val="both"/>
      </w:pPr>
      <w:r>
        <w:t>4 апреля 1943 г. День прошёл без особых изменений. Правда, в 3-й роте оказалось, что 3 взвод два дня не имел муки, а также картошки, об этом узнал и комиссар соединения тов. Дружинин. Вместе с комиссаром сходили в с/ч тов. Малявко с тем, чтобы оказал помощь 3-й роте продуктами питания. Перед обедом с комиссаром ходил в соединение Мельника с целью достать две пары подошв для сапог. Подошву достал, но в это время привели бургомистра/верного слугу немцев/. Вечером его привели в штаб соединения, здесь его докончила партизанская рука. Били этого мерзавца кто чем мог, кроме этого поливали кипятком. Обед в штабе соединения. Пили водку, ещё немного попало партизанской водки, которая имела крепость 96 градусов. Настроение после этого было исключительно хорошее. Поздно вечером в штабе соединения был организован небольшой концерт. Выступали партизаны с песнями и рассказами, были танцы.</w:t>
      </w:r>
    </w:p>
    <w:p w:rsidR="0089051D" w:rsidRDefault="0089051D">
      <w:pPr>
        <w:shd w:val="clear" w:color="auto" w:fill="FFFFFF"/>
        <w:spacing w:before="235"/>
      </w:pPr>
      <w:r>
        <w:t>21 июля 1943 г...</w:t>
      </w:r>
    </w:p>
    <w:p w:rsidR="0089051D" w:rsidRDefault="0089051D">
      <w:pPr>
        <w:shd w:val="clear" w:color="auto" w:fill="FFFFFF"/>
        <w:ind w:firstLine="288"/>
        <w:jc w:val="both"/>
      </w:pPr>
      <w:r>
        <w:t>Немцев привели в расположение лагеря с тем, чтобы некоторые партизаны посмотрели на этих зверей. Сначала допросили всех... После всех разговоров я распределил немцев по ротам: там их били до смерти, а тогда закопали.</w:t>
      </w:r>
    </w:p>
    <w:p w:rsidR="0089051D" w:rsidRDefault="0089051D">
      <w:pPr>
        <w:shd w:val="clear" w:color="auto" w:fill="FFFFFF"/>
        <w:spacing w:before="437"/>
        <w:rPr>
          <w:i/>
          <w:iCs/>
        </w:rPr>
      </w:pPr>
      <w:r>
        <w:rPr>
          <w:i/>
          <w:iCs/>
        </w:rPr>
        <w:t xml:space="preserve">ЦДАГО Украгни. - Ф. 64. - </w:t>
      </w:r>
      <w:r>
        <w:rPr>
          <w:i/>
          <w:iCs/>
          <w:lang w:val="en-US"/>
        </w:rPr>
        <w:t>On</w:t>
      </w:r>
      <w:r>
        <w:rPr>
          <w:i/>
          <w:iCs/>
        </w:rPr>
        <w:t>. 1. - Спр. 59. - Арк. 40, 43, 119-120.</w:t>
      </w:r>
    </w:p>
    <w:p w:rsidR="0089051D" w:rsidRDefault="0089051D">
      <w:pPr>
        <w:shd w:val="clear" w:color="auto" w:fill="FFFFFF"/>
        <w:jc w:val="right"/>
        <w:rPr>
          <w:i/>
          <w:iCs/>
        </w:rPr>
        <w:sectPr w:rsidR="0089051D">
          <w:footnotePr>
            <w:pos w:val="beneathText"/>
          </w:footnotePr>
          <w:pgSz w:w="11905" w:h="16837"/>
          <w:pgMar w:top="850" w:right="2921" w:bottom="850" w:left="261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6" type="#_x0000_t202" style="position:absolute;margin-left:-86.6pt;margin-top:.3pt;width:13.5pt;height:10.5pt;z-index:25161830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126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60. ЛИСТОВКА ПАРТИЗАН ЧЕРНИГОВСКО-ВОЛЫНСКОГО СОЕДИНЕНИЯ К УКРАИНСКИМ НАЦИОНАЛИСТАМ*</w:t>
      </w:r>
    </w:p>
    <w:p w:rsidR="0089051D" w:rsidRDefault="0089051D">
      <w:pPr>
        <w:shd w:val="clear" w:color="auto" w:fill="FFFFFF"/>
        <w:spacing w:before="10"/>
        <w:jc w:val="right"/>
        <w:rPr>
          <w:b/>
          <w:bCs/>
        </w:rPr>
      </w:pPr>
      <w:r>
        <w:rPr>
          <w:b/>
          <w:bCs/>
        </w:rPr>
        <w:t>27 сентября 1943 г.</w:t>
      </w:r>
    </w:p>
    <w:p w:rsidR="0089051D" w:rsidRDefault="0089051D">
      <w:pPr>
        <w:shd w:val="clear" w:color="auto" w:fill="FFFFFF"/>
        <w:spacing w:before="168"/>
      </w:pPr>
      <w:r>
        <w:t>Вести с Берестийщины</w:t>
      </w:r>
    </w:p>
    <w:p w:rsidR="0089051D" w:rsidRDefault="0089051D">
      <w:pPr>
        <w:shd w:val="clear" w:color="auto" w:fill="FFFFFF"/>
        <w:spacing w:before="408"/>
        <w:ind w:firstLine="288"/>
        <w:jc w:val="both"/>
      </w:pPr>
      <w:r>
        <w:t>Ниже подаём послание "К Укр[аинским] националистам", которое написали большевики отряду УПА после боя под Пневно, спалив там три жилых строения.</w:t>
      </w:r>
    </w:p>
    <w:p w:rsidR="0089051D" w:rsidRDefault="0089051D">
      <w:pPr>
        <w:shd w:val="clear" w:color="auto" w:fill="FFFFFF"/>
        <w:spacing w:before="173"/>
      </w:pPr>
      <w:r>
        <w:t>3 октября 1943</w:t>
      </w:r>
    </w:p>
    <w:p w:rsidR="0089051D" w:rsidRDefault="0089051D">
      <w:pPr>
        <w:shd w:val="clear" w:color="auto" w:fill="FFFFFF"/>
        <w:spacing w:before="168"/>
      </w:pPr>
      <w:r>
        <w:t>К УКРАИНСКИМ НАЦИОНАЛИСТАМ</w:t>
      </w:r>
    </w:p>
    <w:p w:rsidR="0089051D" w:rsidRDefault="0089051D">
      <w:pPr>
        <w:shd w:val="clear" w:color="auto" w:fill="FFFFFF"/>
        <w:spacing w:before="168"/>
        <w:ind w:firstLine="288"/>
        <w:jc w:val="both"/>
      </w:pPr>
      <w:r>
        <w:t>Не совсем хорошо жечь ваши хаты, уничтожать ваше имущество, но к этому Вы вынуждаете своими мерзостными бандитским действиями. Нам нужно добивать немцев, которых никто не просил на нашу землю, а Вы отнимаете у нас дорогое время и боеприпасы. Люди смеются над Вами и проклинают Вас. Интересно, кому Вы служите и кого защищаете?</w:t>
      </w:r>
    </w:p>
    <w:p w:rsidR="0089051D" w:rsidRDefault="0089051D">
      <w:pPr>
        <w:shd w:val="clear" w:color="auto" w:fill="FFFFFF"/>
        <w:spacing w:before="10"/>
        <w:ind w:firstLine="293"/>
        <w:jc w:val="both"/>
      </w:pPr>
      <w:r>
        <w:t>Предупреждаем! Если Вы не прекратите своих враждебных действий, нападать и как преступники стрелять по народным мстителям -партизанам, то будем бить и жечь беспощадно. Вскоре придёт Красная Армия и окончательно решит с вами. Покаяться ещё не поздно. Подумайте и сами сделайте для себя вывод.</w:t>
      </w:r>
    </w:p>
    <w:p w:rsidR="0089051D" w:rsidRDefault="0089051D">
      <w:pPr>
        <w:shd w:val="clear" w:color="auto" w:fill="FFFFFF"/>
        <w:spacing w:before="250"/>
      </w:pPr>
      <w:r>
        <w:t>Красные партизаны</w:t>
      </w:r>
    </w:p>
    <w:p w:rsidR="0089051D" w:rsidRDefault="0089051D">
      <w:pPr>
        <w:shd w:val="clear" w:color="auto" w:fill="FFFFFF"/>
        <w:spacing w:before="10"/>
      </w:pPr>
      <w:r>
        <w:t>27.09.43.</w:t>
      </w:r>
    </w:p>
    <w:p w:rsidR="0089051D" w:rsidRDefault="0089051D">
      <w:pPr>
        <w:shd w:val="clear" w:color="auto" w:fill="FFFFFF"/>
        <w:spacing w:before="10"/>
      </w:pPr>
      <w:r>
        <w:t>с. Пневно</w:t>
      </w:r>
    </w:p>
    <w:p w:rsidR="0089051D" w:rsidRDefault="0089051D">
      <w:pPr>
        <w:shd w:val="clear" w:color="auto" w:fill="FFFFFF"/>
        <w:spacing w:before="10"/>
        <w:jc w:val="right"/>
      </w:pPr>
      <w:r>
        <w:t>3 октября 1943 г.</w:t>
      </w:r>
    </w:p>
    <w:p w:rsidR="0089051D" w:rsidRDefault="0089051D">
      <w:pPr>
        <w:shd w:val="clear" w:color="auto" w:fill="FFFFFF"/>
        <w:spacing w:before="254"/>
        <w:ind w:left="1373"/>
        <w:rPr>
          <w:i/>
          <w:iCs/>
        </w:rPr>
      </w:pPr>
      <w:r>
        <w:rPr>
          <w:i/>
          <w:iCs/>
        </w:rPr>
        <w:t xml:space="preserve">ЦДАВО Украгни. - Ф. 3838. - </w:t>
      </w:r>
      <w:r>
        <w:rPr>
          <w:i/>
          <w:iCs/>
          <w:lang w:val="en-US"/>
        </w:rPr>
        <w:t>On</w:t>
      </w:r>
      <w:r>
        <w:rPr>
          <w:i/>
          <w:iCs/>
        </w:rPr>
        <w:t>. 1. - Спр. 129. - Арк. 25.</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50"/>
        <w:ind w:firstLine="307"/>
        <w:jc w:val="both"/>
        <w:rPr>
          <w:i/>
          <w:iCs/>
        </w:rPr>
        <w:sectPr w:rsidR="0089051D">
          <w:footnotePr>
            <w:pos w:val="beneathText"/>
          </w:footnotePr>
          <w:type w:val="continuous"/>
          <w:pgSz w:w="11905" w:h="16837"/>
          <w:pgMar w:top="850" w:right="2643" w:bottom="850" w:left="2901" w:header="708" w:footer="708" w:gutter="0"/>
          <w:cols w:space="720"/>
          <w:docGrid w:linePitch="360"/>
        </w:sectPr>
      </w:pPr>
      <w:r>
        <w:rPr>
          <w:i/>
          <w:iCs/>
        </w:rPr>
        <w:t>* Текст листовки не оригинален, а взят из обзора подпольщика ОУН, поэтому аутентичность документа может быть подвергнута сомнению.</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12 7</w:t>
      </w:r>
    </w:p>
    <w:p w:rsidR="0089051D" w:rsidRDefault="0089051D">
      <w:pPr>
        <w:shd w:val="clear" w:color="auto" w:fill="FFFFFF"/>
        <w:tabs>
          <w:tab w:val="left" w:pos="322"/>
        </w:tabs>
        <w:spacing w:before="470"/>
        <w:jc w:val="both"/>
        <w:rPr>
          <w:b/>
          <w:bCs/>
        </w:rPr>
      </w:pPr>
      <w:r>
        <w:rPr>
          <w:b/>
          <w:bCs/>
        </w:rPr>
        <w:t>61.</w:t>
      </w:r>
      <w:r>
        <w:rPr>
          <w:b/>
          <w:bCs/>
        </w:rPr>
        <w:tab/>
        <w:t>ИЗ ДОНЕСЕНИЯ ПОДПОЛЬЩИКА ОУН О СИТУАЦИИ НА</w:t>
      </w:r>
      <w:r>
        <w:rPr>
          <w:b/>
          <w:bCs/>
        </w:rPr>
        <w:br/>
        <w:t>ТЕРРИТОРИИ КОВЕЛЫЦИНЫ ЗА ПЕРИОД С 22 ПО 30 СЕН</w:t>
      </w:r>
      <w:r>
        <w:rPr>
          <w:b/>
          <w:bCs/>
        </w:rPr>
        <w:br/>
        <w:t>ТЯБРЯ 1943 г.</w:t>
      </w:r>
    </w:p>
    <w:p w:rsidR="0089051D" w:rsidRDefault="0089051D">
      <w:pPr>
        <w:shd w:val="clear" w:color="auto" w:fill="FFFFFF"/>
        <w:spacing w:before="10"/>
        <w:jc w:val="right"/>
        <w:rPr>
          <w:b/>
          <w:bCs/>
        </w:rPr>
      </w:pPr>
      <w:r>
        <w:rPr>
          <w:b/>
          <w:bCs/>
        </w:rPr>
        <w:t>Не ранее 30 сентября 1943 г.</w:t>
      </w:r>
    </w:p>
    <w:p w:rsidR="0089051D" w:rsidRDefault="0089051D">
      <w:pPr>
        <w:shd w:val="clear" w:color="auto" w:fill="FFFFFF"/>
        <w:spacing w:before="250"/>
      </w:pPr>
      <w:r>
        <w:t>Информации с территории "Кодак" от 22-30.09.43г.</w:t>
      </w:r>
    </w:p>
    <w:p w:rsidR="0089051D" w:rsidRDefault="0089051D">
      <w:pPr>
        <w:shd w:val="clear" w:color="auto" w:fill="FFFFFF"/>
        <w:spacing w:before="490"/>
        <w:ind w:firstLine="288"/>
        <w:jc w:val="both"/>
      </w:pPr>
      <w:r>
        <w:t>29.9.43 одна чета [т.е. взвод-авт] УПА в околицах сёл: Лысивно, Березняк, Марьяновка и Фаренки (Камень-Каширский район [Волынской области]) наткнулась на банду красных силой 600 человек. Не обращая внимания на силу врага (превосходящую), вступила в бой. Бой продолжался 9 часов. Результат боя следующий: красных убито свыше 80 человек, с нашей стороны 2 убитых и 4 раненых. Красные после боя сожгли село Фаренки.</w:t>
      </w:r>
    </w:p>
    <w:p w:rsidR="0089051D" w:rsidRDefault="0089051D">
      <w:pPr>
        <w:shd w:val="clear" w:color="auto" w:fill="FFFFFF"/>
        <w:spacing w:before="14"/>
      </w:pPr>
      <w:r>
        <w:t>[...]</w:t>
      </w:r>
    </w:p>
    <w:p w:rsidR="0089051D" w:rsidRDefault="0089051D">
      <w:pPr>
        <w:shd w:val="clear" w:color="auto" w:fill="FFFFFF"/>
        <w:spacing w:before="245"/>
        <w:jc w:val="right"/>
        <w:rPr>
          <w:i/>
          <w:iCs/>
        </w:rPr>
      </w:pPr>
      <w:r>
        <w:rPr>
          <w:i/>
          <w:iCs/>
        </w:rPr>
        <w:t xml:space="preserve">ЦДАВО Украгни. - Ф. 3838. - </w:t>
      </w:r>
      <w:r>
        <w:rPr>
          <w:i/>
          <w:iCs/>
          <w:lang w:val="en-US"/>
        </w:rPr>
        <w:t>On</w:t>
      </w:r>
      <w:r>
        <w:rPr>
          <w:i/>
          <w:iCs/>
        </w:rPr>
        <w:t>. 1. - Спр. 58. - Арк. 27</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322"/>
        </w:tabs>
        <w:spacing w:before="250"/>
        <w:jc w:val="both"/>
        <w:rPr>
          <w:b/>
          <w:bCs/>
        </w:rPr>
      </w:pPr>
      <w:r>
        <w:rPr>
          <w:b/>
          <w:bCs/>
        </w:rPr>
        <w:t>62.</w:t>
      </w:r>
      <w:r>
        <w:rPr>
          <w:b/>
          <w:bCs/>
        </w:rPr>
        <w:tab/>
        <w:t>СПЕЦСООБЩЕНИЕ ЗАМЕСТИТЕЛЯ НАРОДНОГО КОМИС</w:t>
      </w:r>
      <w:r>
        <w:rPr>
          <w:b/>
          <w:bCs/>
        </w:rPr>
        <w:br/>
        <w:t>САРА ВД УССР КАЛЬНЕНКО СЕКРЕТАРЮ ЦК КП/Б/У Д. КО-</w:t>
      </w:r>
      <w:r>
        <w:rPr>
          <w:b/>
          <w:bCs/>
        </w:rPr>
        <w:br/>
        <w:t>РОТЧЕНКО О НЕЗАКОННЫХ ДЕЙСТВИЯХ И ПРОИЗВОЛЕ,</w:t>
      </w:r>
      <w:r>
        <w:rPr>
          <w:b/>
          <w:bCs/>
        </w:rPr>
        <w:br/>
        <w:t>УЧИНЯЕМЫХ В ЧЕРНИГОВСКОЙ ОБЛАСТИ НЕКОТОРЫМИ</w:t>
      </w:r>
      <w:r>
        <w:rPr>
          <w:b/>
          <w:bCs/>
        </w:rPr>
        <w:br/>
        <w:t>БЫВШИМИ ПАРТИЗАНАМИ</w:t>
      </w:r>
    </w:p>
    <w:p w:rsidR="0089051D" w:rsidRDefault="0089051D">
      <w:pPr>
        <w:shd w:val="clear" w:color="auto" w:fill="FFFFFF"/>
        <w:spacing w:before="10"/>
        <w:jc w:val="right"/>
        <w:rPr>
          <w:b/>
          <w:bCs/>
        </w:rPr>
      </w:pPr>
      <w:r>
        <w:t xml:space="preserve">4 декабря </w:t>
      </w:r>
      <w:r>
        <w:rPr>
          <w:b/>
          <w:bCs/>
        </w:rPr>
        <w:t>1943 г.</w:t>
      </w:r>
    </w:p>
    <w:p w:rsidR="0089051D" w:rsidRDefault="0089051D">
      <w:pPr>
        <w:shd w:val="clear" w:color="auto" w:fill="FFFFFF"/>
        <w:spacing w:before="250"/>
        <w:jc w:val="right"/>
      </w:pPr>
      <w:r>
        <w:t>СОВЕРШЕННО СЕКРЕТНО</w:t>
      </w:r>
    </w:p>
    <w:p w:rsidR="0089051D" w:rsidRDefault="0089051D">
      <w:pPr>
        <w:shd w:val="clear" w:color="auto" w:fill="FFFFFF"/>
        <w:spacing w:before="250"/>
      </w:pPr>
      <w:r>
        <w:t>СЕКРЕТАРЮ ЦК КП/б/У тов. КОРОТЧЕНКО Д.С. г. Харьков СПЕЦСООБЩЕНИЕ О незаконных действиях и произволе, учиняемых в районах Черниговской области некоторыми бывшими партизанами</w:t>
      </w:r>
    </w:p>
    <w:p w:rsidR="0089051D" w:rsidRDefault="0089051D">
      <w:pPr>
        <w:shd w:val="clear" w:color="auto" w:fill="FFFFFF"/>
        <w:spacing w:before="250"/>
        <w:ind w:firstLine="288"/>
        <w:jc w:val="both"/>
        <w:sectPr w:rsidR="0089051D">
          <w:footnotePr>
            <w:pos w:val="beneathText"/>
          </w:footnotePr>
          <w:pgSz w:w="11905" w:h="16837"/>
          <w:pgMar w:top="850" w:right="2912" w:bottom="850" w:left="2623" w:header="708" w:footer="708" w:gutter="0"/>
          <w:cols w:space="720"/>
          <w:docGrid w:linePitch="360"/>
        </w:sectPr>
      </w:pPr>
      <w:r>
        <w:t>Рукописная пометка синим карандашом: "Т. Демьячук, назовите эти факты т. Кузнецову, [далее неразборчиво] Эти беззакония, нужно ознакомить с ними тов. Хрущёва. (Подпись Коротченко). 10.12."</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7" type="#_x0000_t202" style="position:absolute;margin-left:-86.6pt;margin-top:.3pt;width:13.5pt;height:10.5pt;z-index:25161932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128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88"/>
        <w:jc w:val="both"/>
      </w:pPr>
      <w:r>
        <w:t>Рукописная пометка красным карандашом: "Т. Мальцеву. С т. Кузнецовым разговаривали по этому вопросу. 4/1-44"</w:t>
      </w:r>
    </w:p>
    <w:p w:rsidR="0089051D" w:rsidRDefault="0089051D">
      <w:pPr>
        <w:shd w:val="clear" w:color="auto" w:fill="FFFFFF"/>
        <w:spacing w:before="10"/>
        <w:ind w:firstLine="293"/>
        <w:jc w:val="both"/>
      </w:pPr>
      <w:r>
        <w:t>В ряде районов Черниговской области со стороны бывших партизан проводятся самочинные действия и произвол по отношению к местным жителям, работавшим ранее у немецких оккупантов.</w:t>
      </w:r>
    </w:p>
    <w:p w:rsidR="0089051D" w:rsidRDefault="0089051D">
      <w:pPr>
        <w:shd w:val="clear" w:color="auto" w:fill="FFFFFF"/>
        <w:spacing w:before="10"/>
      </w:pPr>
      <w:r>
        <w:t>Так, например:</w:t>
      </w:r>
    </w:p>
    <w:p w:rsidR="0089051D" w:rsidRDefault="0089051D">
      <w:pPr>
        <w:numPr>
          <w:ilvl w:val="0"/>
          <w:numId w:val="53"/>
        </w:numPr>
        <w:shd w:val="clear" w:color="auto" w:fill="FFFFFF"/>
        <w:tabs>
          <w:tab w:val="left" w:pos="0"/>
          <w:tab w:val="left" w:pos="278"/>
        </w:tabs>
        <w:spacing w:before="10"/>
        <w:jc w:val="both"/>
      </w:pPr>
      <w:r>
        <w:t>В сентябре м-це с.г., уже после освобождения от немецких окупан-тов Иванницкого района, бывший командир партизанского отряда ПАРЧЕНКО - в с. Иваннице и в других сёлах этого же района, самочинно арестовал 25 чел. полицейских, старост и др[угих] немецких ставленников, которых вывел из села в лес и расстрелял.</w:t>
      </w:r>
    </w:p>
    <w:p w:rsidR="0089051D" w:rsidRDefault="0089051D">
      <w:pPr>
        <w:numPr>
          <w:ilvl w:val="0"/>
          <w:numId w:val="53"/>
        </w:numPr>
        <w:shd w:val="clear" w:color="auto" w:fill="FFFFFF"/>
        <w:tabs>
          <w:tab w:val="left" w:pos="0"/>
          <w:tab w:val="left" w:pos="278"/>
        </w:tabs>
        <w:spacing w:before="10"/>
        <w:jc w:val="both"/>
      </w:pPr>
      <w:r>
        <w:t>Спустя несколько дней после освобождения с. Яблуновки, Яблу-новского района от немецких захватчиков, к священнику Ковту-новской церкви - СУЛЯТНИЦКОМУ ворвалась в дом группа вооружённых бывших партизан, которые сняли со священника СУ-ЛЯТНИЦКОГО сапоги и забрали у него некоторые ценные вещи. Через 4 дня эта же группа бывших партизан снова пришла в дом вя-щенника, не застав дома СУЛЯТНИЦКОГО, партизаны насильно увели из дома жену священника - СУЛЯТНИЦКУЮ Елену Титов-ну и её сестру - ПРОЧАЕВУ Марию Титовну. Впоследствии трупы убитых - СУЛЯТНИЦКОЙ и ПРОЧАЕВОЙ были обнаружены в лесу.</w:t>
      </w:r>
    </w:p>
    <w:p w:rsidR="0089051D" w:rsidRDefault="0089051D">
      <w:pPr>
        <w:numPr>
          <w:ilvl w:val="0"/>
          <w:numId w:val="53"/>
        </w:numPr>
        <w:shd w:val="clear" w:color="auto" w:fill="FFFFFF"/>
        <w:tabs>
          <w:tab w:val="left" w:pos="0"/>
          <w:tab w:val="left" w:pos="278"/>
        </w:tabs>
        <w:spacing w:before="10"/>
        <w:jc w:val="both"/>
      </w:pPr>
      <w:r>
        <w:t>В сентябре м-це с.г. в Ичнянском районе бывший партизан ВА-ЩЕНКО, после освобождения райцентра Ичня от немецких оккупантов, самочинно расстрелял жителей этого села - ИГНАТЕНКО и его жену за то, что ИГНАТЕНКО при немцах занял ранее принадлежавший ему дом, который был отобран у него в 1931 году в порядке раскулачивания.</w:t>
      </w:r>
    </w:p>
    <w:p w:rsidR="0089051D" w:rsidRDefault="0089051D">
      <w:pPr>
        <w:numPr>
          <w:ilvl w:val="0"/>
          <w:numId w:val="53"/>
        </w:numPr>
        <w:shd w:val="clear" w:color="auto" w:fill="FFFFFF"/>
        <w:tabs>
          <w:tab w:val="left" w:pos="0"/>
          <w:tab w:val="left" w:pos="278"/>
        </w:tabs>
        <w:spacing w:before="10"/>
        <w:jc w:val="both"/>
      </w:pPr>
      <w:r>
        <w:t>В сентябре м-це с.г., в Куликовском районе, после освобождения района от немецких оккупантов, бывшие партизаны арестовали 6 чел. бывших полицейских и там же расстреляли их.</w:t>
      </w:r>
    </w:p>
    <w:p w:rsidR="0089051D" w:rsidRDefault="0089051D">
      <w:pPr>
        <w:numPr>
          <w:ilvl w:val="0"/>
          <w:numId w:val="53"/>
        </w:numPr>
        <w:shd w:val="clear" w:color="auto" w:fill="FFFFFF"/>
        <w:tabs>
          <w:tab w:val="left" w:pos="0"/>
          <w:tab w:val="left" w:pos="278"/>
        </w:tabs>
        <w:spacing w:before="10"/>
        <w:jc w:val="both"/>
        <w:sectPr w:rsidR="0089051D">
          <w:footnotePr>
            <w:pos w:val="beneathText"/>
          </w:footnotePr>
          <w:type w:val="continuous"/>
          <w:pgSz w:w="11905" w:h="16837"/>
          <w:pgMar w:top="850" w:right="2643" w:bottom="850" w:left="2906" w:header="708" w:footer="708" w:gutter="0"/>
          <w:cols w:space="720"/>
          <w:docGrid w:linePitch="360"/>
        </w:sectPr>
      </w:pPr>
      <w:r>
        <w:t>18-го октября с.г. в с. Заудайки, Ичнянского р-на, бывш[ие] партизаны ЮГДЕНКО Владимир Григорьевич, ПОРШ Николай Лукич, МОЗГОВОЙ Гавриил в ночное время подошли к дому, в котором проживала семья бывш[его] полицейского - СМЕЛЬЧАКА, бежавшего с немцами, бросили на крышу дома две гранаты - произвели несколько выстрелов в окно дома, в результате чего был убит отец жены полицейского, старик МАЙДАН Павел.</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129</w:t>
      </w:r>
    </w:p>
    <w:p w:rsidR="0089051D" w:rsidRDefault="0089051D">
      <w:pPr>
        <w:numPr>
          <w:ilvl w:val="0"/>
          <w:numId w:val="8"/>
        </w:numPr>
        <w:shd w:val="clear" w:color="auto" w:fill="FFFFFF"/>
        <w:tabs>
          <w:tab w:val="left" w:pos="0"/>
          <w:tab w:val="left" w:pos="278"/>
        </w:tabs>
        <w:spacing w:before="470"/>
        <w:jc w:val="both"/>
      </w:pPr>
      <w:r>
        <w:t>В конце октября м-ца с.г. в гор. Чернигове, бывшие партизаны СТАЛИНЕЦ Фёдор Николаевич и ЛАЙКО Кирил Кириллович, ворвались в дом бывш[его] старосты ЧЕРВЯКОВА Михаила Фёдоровича и убили его.</w:t>
      </w:r>
    </w:p>
    <w:p w:rsidR="0089051D" w:rsidRDefault="0089051D">
      <w:pPr>
        <w:numPr>
          <w:ilvl w:val="0"/>
          <w:numId w:val="8"/>
        </w:numPr>
        <w:shd w:val="clear" w:color="auto" w:fill="FFFFFF"/>
        <w:tabs>
          <w:tab w:val="left" w:pos="0"/>
          <w:tab w:val="left" w:pos="278"/>
        </w:tabs>
        <w:spacing w:before="10"/>
        <w:jc w:val="both"/>
      </w:pPr>
      <w:r>
        <w:t xml:space="preserve">В Холмском районе 25 октября с.г. бывшие партизаны, 1-й секретарь </w:t>
      </w:r>
      <w:r>
        <w:rPr>
          <w:lang w:val="de-DE"/>
        </w:rPr>
        <w:t xml:space="preserve">PK </w:t>
      </w:r>
      <w:r>
        <w:t>КП/б/У тов. ГУЗЯР Ф.К. и председатель Райсовета Депутатов Трудящихся, вызвали к себе в кабинет начальников РО НКВД и РО НКГБ и потребовали от них выдачи бывшим партизанам целого ряда находящихся под стражей лиц для расстрела, а когда начальники РО НКВД и РО НКГБ отказались выполнять это незаконное распоряжение, Секретарь райкома тов. ГУЗЯР стал возмущаться, заявив: "Я хозяин района, я знаю, что делаю и кто Вам дал право не выполнять моих распоряжений".</w:t>
      </w:r>
    </w:p>
    <w:p w:rsidR="0089051D" w:rsidRDefault="0089051D">
      <w:pPr>
        <w:shd w:val="clear" w:color="auto" w:fill="FFFFFF"/>
        <w:spacing w:before="5"/>
        <w:ind w:firstLine="278"/>
        <w:jc w:val="both"/>
      </w:pPr>
      <w:r>
        <w:t>Тов. ГУЗЯР также дал партизанам распоряжение - оружие органам НКВД не сдавать, - при этом заявил: "Мы не можем надеяться на органы НКВД, а должны сами себя охранять".</w:t>
      </w:r>
    </w:p>
    <w:p w:rsidR="0089051D" w:rsidRDefault="0089051D">
      <w:pPr>
        <w:shd w:val="clear" w:color="auto" w:fill="FFFFFF"/>
        <w:ind w:firstLine="293"/>
        <w:jc w:val="both"/>
      </w:pPr>
      <w:r>
        <w:t>В этом же районе бывшие партизаны, вооружённые автоматами, по распоряжению секретаря райкома тов. ГУЗЯР, систематически проводят изъятие различных носильных вещей, ценностей и продовольствия. Изъятые вещи присваивают себе или раздают реэвакуированным семьям бывших партизан.</w:t>
      </w:r>
    </w:p>
    <w:p w:rsidR="0089051D" w:rsidRDefault="0089051D">
      <w:pPr>
        <w:shd w:val="clear" w:color="auto" w:fill="FFFFFF"/>
        <w:spacing w:before="5"/>
        <w:ind w:firstLine="288"/>
        <w:jc w:val="both"/>
      </w:pPr>
      <w:r>
        <w:t>Среди руководящего состава этого района, из бывших партизан, наблюдаются систематические пьянки.</w:t>
      </w:r>
    </w:p>
    <w:p w:rsidR="0089051D" w:rsidRDefault="0089051D">
      <w:pPr>
        <w:shd w:val="clear" w:color="auto" w:fill="FFFFFF"/>
        <w:spacing w:before="5"/>
        <w:ind w:firstLine="298"/>
        <w:jc w:val="both"/>
      </w:pPr>
      <w:r>
        <w:t>С целью прекращения нарушения революционной законности, начальнику УНКВД Черниговской области тов. АКСЕНОВУ предложено произвести тщательное расследование по всем случаям, имевшим место в области.</w:t>
      </w:r>
    </w:p>
    <w:p w:rsidR="0089051D" w:rsidRDefault="0089051D">
      <w:pPr>
        <w:shd w:val="clear" w:color="auto" w:fill="FFFFFF"/>
        <w:spacing w:before="5"/>
        <w:ind w:firstLine="288"/>
        <w:jc w:val="both"/>
      </w:pPr>
      <w:r>
        <w:t xml:space="preserve">О секретаре </w:t>
      </w:r>
      <w:r>
        <w:rPr>
          <w:lang w:val="de-DE"/>
        </w:rPr>
        <w:t xml:space="preserve">PK </w:t>
      </w:r>
      <w:r>
        <w:t>КП/б/У тов. ГУЗЯР и других районных руководящих работниках проинформировать секретарей Обкома КП/б/У для принятия соответствующих мер.</w:t>
      </w:r>
    </w:p>
    <w:p w:rsidR="0089051D" w:rsidRDefault="0089051D">
      <w:pPr>
        <w:shd w:val="clear" w:color="auto" w:fill="FFFFFF"/>
        <w:spacing w:before="240"/>
      </w:pPr>
      <w:r>
        <w:t>ЗАМ. НАРОДНОГО КОМИССАРА ВНУТРЕННИХ ДЕЛ УССР МАЙОР Г/Б</w:t>
      </w:r>
    </w:p>
    <w:p w:rsidR="0089051D" w:rsidRDefault="0089051D">
      <w:pPr>
        <w:shd w:val="clear" w:color="auto" w:fill="FFFFFF"/>
        <w:spacing w:before="5"/>
        <w:jc w:val="right"/>
      </w:pPr>
      <w:r>
        <w:t>(Подпись)КАЛЬНЕНКО</w:t>
      </w:r>
    </w:p>
    <w:p w:rsidR="0089051D" w:rsidRDefault="0089051D">
      <w:pPr>
        <w:shd w:val="clear" w:color="auto" w:fill="FFFFFF"/>
      </w:pPr>
      <w:r>
        <w:t>4 декабря 1943 г.</w:t>
      </w:r>
    </w:p>
    <w:p w:rsidR="0089051D" w:rsidRDefault="0089051D">
      <w:pPr>
        <w:shd w:val="clear" w:color="auto" w:fill="FFFFFF"/>
        <w:spacing w:before="10"/>
      </w:pPr>
      <w:r>
        <w:t>№ 1114/сн</w:t>
      </w:r>
    </w:p>
    <w:p w:rsidR="0089051D" w:rsidRDefault="0089051D">
      <w:pPr>
        <w:shd w:val="clear" w:color="auto" w:fill="FFFFFF"/>
        <w:spacing w:before="10"/>
      </w:pPr>
      <w:r>
        <w:t>гор. Харьков</w:t>
      </w:r>
    </w:p>
    <w:p w:rsidR="0089051D" w:rsidRDefault="0089051D">
      <w:pPr>
        <w:shd w:val="clear" w:color="auto" w:fill="FFFFFF"/>
        <w:spacing w:before="250"/>
        <w:ind w:left="1426"/>
        <w:rPr>
          <w:i/>
          <w:iCs/>
        </w:rPr>
      </w:pPr>
      <w:r>
        <w:rPr>
          <w:i/>
          <w:iCs/>
        </w:rPr>
        <w:t xml:space="preserve">ЦДАГО Украгни. </w:t>
      </w:r>
      <w:r>
        <w:rPr>
          <w:i/>
          <w:iCs/>
          <w:spacing w:val="40"/>
        </w:rPr>
        <w:t>-Ф.1.-</w:t>
      </w:r>
      <w:r>
        <w:rPr>
          <w:i/>
          <w:iCs/>
        </w:rPr>
        <w:t xml:space="preserve"> </w:t>
      </w:r>
      <w:r>
        <w:rPr>
          <w:i/>
          <w:iCs/>
          <w:lang w:val="en-US"/>
        </w:rPr>
        <w:t>On</w:t>
      </w:r>
      <w:r>
        <w:rPr>
          <w:i/>
          <w:iCs/>
        </w:rPr>
        <w:t>. 22. - Спр. 66. - Арк. 62-64.</w:t>
      </w:r>
    </w:p>
    <w:p w:rsidR="0089051D" w:rsidRDefault="0089051D">
      <w:pPr>
        <w:shd w:val="clear" w:color="auto" w:fill="FFFFFF"/>
        <w:spacing w:before="10"/>
        <w:jc w:val="right"/>
        <w:rPr>
          <w:i/>
          <w:iCs/>
        </w:rPr>
        <w:sectPr w:rsidR="0089051D">
          <w:footnotePr>
            <w:pos w:val="beneathText"/>
          </w:footnotePr>
          <w:pgSz w:w="11905" w:h="16837"/>
          <w:pgMar w:top="850" w:right="2931" w:bottom="850" w:left="2618" w:header="708" w:footer="708" w:gutter="0"/>
          <w:cols w:space="720"/>
          <w:docGrid w:linePitch="360"/>
        </w:sectPr>
      </w:pPr>
      <w:r>
        <w:rPr>
          <w:i/>
          <w:iCs/>
        </w:rPr>
        <w:t>Оригинал.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8" type="#_x0000_t202" style="position:absolute;margin-left:-86.6pt;margin-top:.3pt;width:13.5pt;height:10.5pt;z-index:25162035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130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341"/>
        </w:tabs>
        <w:spacing w:before="470"/>
        <w:jc w:val="both"/>
        <w:rPr>
          <w:b/>
          <w:bCs/>
        </w:rPr>
      </w:pPr>
      <w:r>
        <w:rPr>
          <w:b/>
          <w:bCs/>
        </w:rPr>
        <w:t>63.</w:t>
      </w:r>
      <w:r>
        <w:rPr>
          <w:b/>
          <w:bCs/>
        </w:rPr>
        <w:tab/>
        <w:t>РАДИОГРАММА НАЧАЛЬНИКА УШПД Т. СТРОКАЧА КО</w:t>
      </w:r>
      <w:r>
        <w:rPr>
          <w:b/>
          <w:bCs/>
        </w:rPr>
        <w:br/>
        <w:t>МАНДОВАНИЮ ВОЛЫНСКОГО СОЕДИНЕНИЯ ИМ. ЛЕНИНА</w:t>
      </w:r>
      <w:r>
        <w:rPr>
          <w:b/>
          <w:bCs/>
        </w:rPr>
        <w:br/>
        <w:t>(Л. ИВАНОВУ И Ф. ВОЛОСТНИКОВУ) И УПОЛНОМОЧЕН</w:t>
      </w:r>
      <w:r>
        <w:rPr>
          <w:b/>
          <w:bCs/>
        </w:rPr>
        <w:br/>
        <w:t>НОМУ ЦК КП/Б/У ПО СТАНИСЛАВСКОЙ ОБЛАСТИ М. КО-</w:t>
      </w:r>
      <w:r>
        <w:rPr>
          <w:b/>
          <w:bCs/>
        </w:rPr>
        <w:br/>
        <w:t>ЗЕНКО О СИТУАЦИИ В СОЕДИНЕНИИ И ДАЛЬНЕЙШИХ</w:t>
      </w:r>
      <w:r>
        <w:rPr>
          <w:b/>
          <w:bCs/>
        </w:rPr>
        <w:br/>
        <w:t>ДЕЙСТВИЯХ</w:t>
      </w:r>
    </w:p>
    <w:p w:rsidR="0089051D" w:rsidRDefault="0089051D">
      <w:pPr>
        <w:shd w:val="clear" w:color="auto" w:fill="FFFFFF"/>
        <w:ind w:firstLine="4387"/>
      </w:pPr>
      <w:r>
        <w:rPr>
          <w:b/>
          <w:bCs/>
        </w:rPr>
        <w:t xml:space="preserve">21 декабря 1943 г. </w:t>
      </w:r>
      <w:r>
        <w:t>Шифротелеграмма исх. № 7938</w:t>
      </w:r>
    </w:p>
    <w:p w:rsidR="0089051D" w:rsidRDefault="0089051D">
      <w:pPr>
        <w:shd w:val="clear" w:color="auto" w:fill="FFFFFF"/>
        <w:spacing w:before="230"/>
        <w:ind w:firstLine="293"/>
        <w:jc w:val="both"/>
      </w:pPr>
      <w:r>
        <w:t>Последние месяцы Ваши отряды бездельничают. Вы ограничиваетесь иногда посылкой незначительных групп на диверсии [на] железной дороге, результаты которых весьма незначительны.</w:t>
      </w:r>
    </w:p>
    <w:p w:rsidR="0089051D" w:rsidRDefault="0089051D">
      <w:pPr>
        <w:shd w:val="clear" w:color="auto" w:fill="FFFFFF"/>
      </w:pPr>
      <w:r>
        <w:t>Мало того, Вы уклонились от наступления на Киев.</w:t>
      </w:r>
    </w:p>
    <w:p w:rsidR="0089051D" w:rsidRDefault="0089051D">
      <w:pPr>
        <w:shd w:val="clear" w:color="auto" w:fill="FFFFFF"/>
        <w:ind w:firstLine="293"/>
        <w:jc w:val="both"/>
      </w:pPr>
      <w:r>
        <w:t>Ваша разведка 50 человек [в] начале декабря за р. Горынь истребила 48 мирных жителей из-за того, что был произведён один выстрел.</w:t>
      </w:r>
    </w:p>
    <w:p w:rsidR="0089051D" w:rsidRDefault="0089051D">
      <w:pPr>
        <w:shd w:val="clear" w:color="auto" w:fill="FFFFFF"/>
        <w:ind w:firstLine="288"/>
        <w:jc w:val="both"/>
      </w:pPr>
      <w:r>
        <w:t>Ваша разведка 26 ноября угнала 150 голов рогатого скота у мирного населения села Ракитно.</w:t>
      </w:r>
    </w:p>
    <w:p w:rsidR="0089051D" w:rsidRDefault="0089051D">
      <w:pPr>
        <w:shd w:val="clear" w:color="auto" w:fill="FFFFFF"/>
      </w:pPr>
      <w:r>
        <w:t>Люди в отрядах разлагаются и занимаются мародёрством.</w:t>
      </w:r>
    </w:p>
    <w:p w:rsidR="0089051D" w:rsidRDefault="0089051D">
      <w:pPr>
        <w:shd w:val="clear" w:color="auto" w:fill="FFFFFF"/>
      </w:pPr>
      <w:r>
        <w:t>Всё это свидетельствует [об] отсутствии должного руководства.</w:t>
      </w:r>
    </w:p>
    <w:p w:rsidR="0089051D" w:rsidRDefault="0089051D">
      <w:pPr>
        <w:shd w:val="clear" w:color="auto" w:fill="FFFFFF"/>
        <w:ind w:firstLine="293"/>
        <w:jc w:val="both"/>
      </w:pPr>
      <w:r>
        <w:t>Предупреждаю о неполном служебном соответствии, и если Вы не устраните творящихся безобразий [в] отрядах и не будете осуществлять твёрдого руководства и не активизируете боевых действий [в] ближайшие дни, [то] будете отстранены от занимаемых должностей. О проделанной Вами работе доносить ежедневно. Получение подтвердите.</w:t>
      </w:r>
    </w:p>
    <w:p w:rsidR="0089051D" w:rsidRDefault="0089051D">
      <w:pPr>
        <w:shd w:val="clear" w:color="auto" w:fill="FFFFFF"/>
        <w:jc w:val="right"/>
      </w:pPr>
      <w:r>
        <w:t>21.12.43. Ст[рокач]</w:t>
      </w:r>
    </w:p>
    <w:p w:rsidR="0089051D" w:rsidRDefault="0089051D">
      <w:pPr>
        <w:shd w:val="clear" w:color="auto" w:fill="FFFFFF"/>
        <w:spacing w:before="230"/>
        <w:ind w:left="998"/>
        <w:rPr>
          <w:i/>
          <w:iCs/>
        </w:rPr>
      </w:pPr>
      <w:r>
        <w:rPr>
          <w:i/>
          <w:iCs/>
        </w:rPr>
        <w:t xml:space="preserve">ЦДАГО Укртни. - Ф. 62. - </w:t>
      </w:r>
      <w:r>
        <w:rPr>
          <w:i/>
          <w:iCs/>
          <w:lang w:val="en-US"/>
        </w:rPr>
        <w:t>On</w:t>
      </w:r>
      <w:r>
        <w:rPr>
          <w:i/>
          <w:iCs/>
        </w:rPr>
        <w:t>. 1. - Спр. 1306. - Арк. 151-152.</w:t>
      </w:r>
    </w:p>
    <w:p w:rsidR="0089051D" w:rsidRDefault="0089051D">
      <w:pPr>
        <w:shd w:val="clear" w:color="auto" w:fill="FFFFFF"/>
        <w:jc w:val="right"/>
        <w:rPr>
          <w:i/>
          <w:iCs/>
        </w:rPr>
      </w:pPr>
      <w:r>
        <w:rPr>
          <w:i/>
          <w:iCs/>
        </w:rPr>
        <w:t>Оригинал. Рукопись.</w:t>
      </w:r>
    </w:p>
    <w:p w:rsidR="0089051D" w:rsidRDefault="0089051D">
      <w:pPr>
        <w:shd w:val="clear" w:color="auto" w:fill="FFFFFF"/>
        <w:tabs>
          <w:tab w:val="left" w:pos="341"/>
        </w:tabs>
        <w:spacing w:before="230"/>
        <w:jc w:val="both"/>
        <w:rPr>
          <w:b/>
          <w:bCs/>
        </w:rPr>
      </w:pPr>
      <w:r>
        <w:rPr>
          <w:b/>
          <w:bCs/>
        </w:rPr>
        <w:t>64.</w:t>
      </w:r>
      <w:r>
        <w:rPr>
          <w:b/>
          <w:bCs/>
        </w:rPr>
        <w:tab/>
        <w:t>РАДИОГРАММА КОМИССАРА ВОЛЫНСКОГО СОЕДИНЕ</w:t>
      </w:r>
      <w:r>
        <w:rPr>
          <w:b/>
          <w:bCs/>
        </w:rPr>
        <w:br/>
        <w:t>НИЯ ИМ. ЛЕНИНА Ф. ВОЛОСТНИКОВА И УПОЛНОМОЧЕН</w:t>
      </w:r>
      <w:r>
        <w:rPr>
          <w:b/>
          <w:bCs/>
        </w:rPr>
        <w:br/>
        <w:t>НОГО ЦК КП/Б/У ПО СТАНИСЛАВСКОЙ ОБЛАСТИ М. КО-</w:t>
      </w:r>
      <w:r>
        <w:rPr>
          <w:b/>
          <w:bCs/>
        </w:rPr>
        <w:br/>
        <w:t>ЗЕНКО СЕКРЕТАРЮ ЦК КП/Б/У Д. КОРОТЧЕНКО И НА</w:t>
      </w:r>
      <w:r>
        <w:rPr>
          <w:b/>
          <w:bCs/>
        </w:rPr>
        <w:br/>
        <w:t>ЧАЛЬНИКУ УШПД Т. СТРОКАЧУ О СИТУАЦИИ В СОЕДИНЕ</w:t>
      </w:r>
      <w:r>
        <w:rPr>
          <w:b/>
          <w:bCs/>
        </w:rPr>
        <w:br/>
        <w:t>НИИ</w:t>
      </w:r>
    </w:p>
    <w:p w:rsidR="0089051D" w:rsidRDefault="0089051D">
      <w:pPr>
        <w:shd w:val="clear" w:color="auto" w:fill="FFFFFF"/>
        <w:ind w:firstLine="4387"/>
      </w:pPr>
      <w:r>
        <w:rPr>
          <w:b/>
          <w:bCs/>
        </w:rPr>
        <w:t xml:space="preserve">28 декабря 1943 г. </w:t>
      </w:r>
      <w:r>
        <w:t>Шифровка вх. № 12899</w:t>
      </w:r>
    </w:p>
    <w:p w:rsidR="0089051D" w:rsidRDefault="0089051D">
      <w:pPr>
        <w:shd w:val="clear" w:color="auto" w:fill="FFFFFF"/>
        <w:spacing w:before="230"/>
        <w:ind w:firstLine="288"/>
        <w:jc w:val="both"/>
        <w:sectPr w:rsidR="0089051D">
          <w:footnotePr>
            <w:pos w:val="beneathText"/>
          </w:footnotePr>
          <w:type w:val="continuous"/>
          <w:pgSz w:w="11905" w:h="16837"/>
          <w:pgMar w:top="850" w:right="2638" w:bottom="850" w:left="2906" w:header="708" w:footer="708" w:gutter="0"/>
          <w:cols w:space="720"/>
          <w:docGrid w:linePitch="360"/>
        </w:sectPr>
      </w:pPr>
      <w:r>
        <w:t>На Вашу радиограмму от 21 декабря сообщаем: по данным местного отряда подтверждают, что наша разведка за р. Горынь уничтожила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131</w:t>
      </w:r>
    </w:p>
    <w:p w:rsidR="0089051D" w:rsidRDefault="0089051D">
      <w:pPr>
        <w:shd w:val="clear" w:color="auto" w:fill="FFFFFF"/>
        <w:spacing w:before="470"/>
        <w:jc w:val="both"/>
      </w:pPr>
      <w:r>
        <w:t>48 чел. не мирных жителей, а явных националистов, оказавших вооружённое сопротивление.</w:t>
      </w:r>
    </w:p>
    <w:p w:rsidR="0089051D" w:rsidRDefault="0089051D">
      <w:pPr>
        <w:shd w:val="clear" w:color="auto" w:fill="FFFFFF"/>
        <w:ind w:firstLine="288"/>
        <w:jc w:val="both"/>
      </w:pPr>
      <w:r>
        <w:t>В отношении угнанного скота сообщаем, что скот и людей немцы с придорожной полосы полностью угоняли, нашей разведке удалось один табун скота угнать от немцев, который частично роздан населению, остальной пошёл на нужды соединения.</w:t>
      </w:r>
    </w:p>
    <w:p w:rsidR="0089051D" w:rsidRDefault="0089051D">
      <w:pPr>
        <w:shd w:val="clear" w:color="auto" w:fill="FFFFFF"/>
        <w:spacing w:before="10"/>
        <w:ind w:firstLine="288"/>
        <w:jc w:val="both"/>
      </w:pPr>
      <w:r>
        <w:t>В отношении отдельных случаев мародёрства нами приняты самые строгие меры, вплоть до расстрела.</w:t>
      </w:r>
    </w:p>
    <w:p w:rsidR="0089051D" w:rsidRDefault="0089051D">
      <w:pPr>
        <w:shd w:val="clear" w:color="auto" w:fill="FFFFFF"/>
        <w:spacing w:before="10"/>
        <w:jc w:val="right"/>
      </w:pPr>
      <w:r>
        <w:t>ВОЛОСТНИКОВ, КОЗЕНКО</w:t>
      </w:r>
    </w:p>
    <w:p w:rsidR="0089051D" w:rsidRDefault="0089051D">
      <w:pPr>
        <w:shd w:val="clear" w:color="auto" w:fill="FFFFFF"/>
        <w:spacing w:before="10"/>
      </w:pPr>
      <w:r>
        <w:t>28.12.43 г.</w:t>
      </w:r>
    </w:p>
    <w:p w:rsidR="0089051D" w:rsidRDefault="0089051D">
      <w:pPr>
        <w:shd w:val="clear" w:color="auto" w:fill="FFFFFF"/>
        <w:spacing w:before="250"/>
        <w:ind w:firstLine="283"/>
        <w:jc w:val="both"/>
      </w:pPr>
      <w:r>
        <w:t>Резолюция: "</w:t>
      </w:r>
      <w:r>
        <w:rPr>
          <w:lang w:val="en-US"/>
        </w:rPr>
        <w:t>I</w:t>
      </w:r>
      <w:r>
        <w:t xml:space="preserve"> и </w:t>
      </w:r>
      <w:r>
        <w:rPr>
          <w:lang w:val="en-US"/>
        </w:rPr>
        <w:t>VII</w:t>
      </w:r>
      <w:r>
        <w:t xml:space="preserve"> отделам радиограмму со справкой послать т. Коротченко. 29.12.43. Стр[окач]"</w:t>
      </w:r>
    </w:p>
    <w:p w:rsidR="0089051D" w:rsidRDefault="0089051D">
      <w:pPr>
        <w:shd w:val="clear" w:color="auto" w:fill="FFFFFF"/>
        <w:spacing w:before="254"/>
        <w:ind w:left="1392"/>
        <w:rPr>
          <w:i/>
          <w:iCs/>
        </w:rPr>
      </w:pPr>
      <w:r>
        <w:rPr>
          <w:i/>
          <w:iCs/>
        </w:rPr>
        <w:t xml:space="preserve">ЦДАГО Украгни. - Ф. 62. - </w:t>
      </w:r>
      <w:r>
        <w:rPr>
          <w:i/>
          <w:iCs/>
          <w:lang w:val="en-US"/>
        </w:rPr>
        <w:t>On</w:t>
      </w:r>
      <w:r>
        <w:rPr>
          <w:i/>
          <w:iCs/>
        </w:rPr>
        <w:t>. 1. - Спр. 1359. - Арк. 229.</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50"/>
        <w:jc w:val="both"/>
        <w:rPr>
          <w:b/>
          <w:bCs/>
        </w:rPr>
      </w:pPr>
      <w:r>
        <w:rPr>
          <w:b/>
          <w:bCs/>
        </w:rPr>
        <w:t>65. РАДИОГРАММА РАДИСТОВ А. ХАБЛО И М. ВОВЧИК-БЛАКИТНОЙ НАЧАЛЬНИКУ УШПД Т. СТРОКАЧУ О ЛЖИ КОМИССАРА ВОЛЫНСКОГО СОЕДИНЕНИЯ ИМ. ЛЕНИНА Ф. ВОЛОСТНИКОВА И УПОЛНОМОЧЕННОГО ЦК КП/Б/У ПО СТАНИСЛАВСКОЙ ОБЛАСТИ М. КОЗЕНКО</w:t>
      </w:r>
    </w:p>
    <w:p w:rsidR="0089051D" w:rsidRDefault="0089051D">
      <w:pPr>
        <w:shd w:val="clear" w:color="auto" w:fill="FFFFFF"/>
        <w:spacing w:before="10"/>
        <w:ind w:firstLine="4387"/>
      </w:pPr>
      <w:r>
        <w:rPr>
          <w:b/>
          <w:bCs/>
        </w:rPr>
        <w:t xml:space="preserve">29 декабря 1943 г. </w:t>
      </w:r>
      <w:r>
        <w:t>Шифровка вх. № 12955</w:t>
      </w:r>
    </w:p>
    <w:p w:rsidR="0089051D" w:rsidRDefault="0089051D">
      <w:pPr>
        <w:shd w:val="clear" w:color="auto" w:fill="FFFFFF"/>
        <w:spacing w:before="250"/>
        <w:ind w:firstLine="293"/>
        <w:jc w:val="both"/>
      </w:pPr>
      <w:r>
        <w:t>Оправдания ВОЛОСТНИКОВА и КОЗЕНКО не соответствуют действительности. Все перечисленные Вами обвинительные факты верны.</w:t>
      </w:r>
    </w:p>
    <w:p w:rsidR="0089051D" w:rsidRDefault="0089051D">
      <w:pPr>
        <w:shd w:val="clear" w:color="auto" w:fill="FFFFFF"/>
        <w:spacing w:before="14"/>
        <w:jc w:val="right"/>
      </w:pPr>
      <w:r>
        <w:t>ХАБЛО, ВОВЧИК</w:t>
      </w:r>
    </w:p>
    <w:p w:rsidR="0089051D" w:rsidRDefault="0089051D">
      <w:pPr>
        <w:shd w:val="clear" w:color="auto" w:fill="FFFFFF"/>
        <w:spacing w:before="5"/>
      </w:pPr>
      <w:r>
        <w:t>29.12.43 г.</w:t>
      </w:r>
    </w:p>
    <w:p w:rsidR="0089051D" w:rsidRDefault="0089051D">
      <w:pPr>
        <w:shd w:val="clear" w:color="auto" w:fill="FFFFFF"/>
        <w:spacing w:before="250"/>
        <w:ind w:firstLine="288"/>
        <w:jc w:val="both"/>
      </w:pPr>
      <w:r>
        <w:t>Резолюция: "Послать т. Коротченко вместе с радиограммой Волос-никова и Козенко. 30.12.43 г. Стр[окач]"</w:t>
      </w:r>
    </w:p>
    <w:p w:rsidR="0089051D" w:rsidRDefault="0089051D">
      <w:pPr>
        <w:shd w:val="clear" w:color="auto" w:fill="FFFFFF"/>
        <w:spacing w:before="254"/>
        <w:ind w:left="1392"/>
        <w:rPr>
          <w:i/>
          <w:iCs/>
        </w:rPr>
      </w:pPr>
      <w:r>
        <w:rPr>
          <w:i/>
          <w:iCs/>
        </w:rPr>
        <w:t xml:space="preserve">ЦДАГО Украгни. - Ф. 62. - </w:t>
      </w:r>
      <w:r>
        <w:rPr>
          <w:i/>
          <w:iCs/>
          <w:lang w:val="en-US"/>
        </w:rPr>
        <w:t>On</w:t>
      </w:r>
      <w:r>
        <w:rPr>
          <w:i/>
          <w:iCs/>
        </w:rPr>
        <w:t>. 1. - Спр. 1359. - Арк. 231.</w:t>
      </w:r>
    </w:p>
    <w:p w:rsidR="0089051D" w:rsidRDefault="0089051D">
      <w:pPr>
        <w:shd w:val="clear" w:color="auto" w:fill="FFFFFF"/>
        <w:spacing w:before="5"/>
        <w:jc w:val="right"/>
        <w:rPr>
          <w:i/>
          <w:iCs/>
        </w:rPr>
        <w:sectPr w:rsidR="0089051D">
          <w:footnotePr>
            <w:pos w:val="beneathText"/>
          </w:footnotePr>
          <w:pgSz w:w="11905" w:h="16837"/>
          <w:pgMar w:top="850" w:right="2926" w:bottom="850" w:left="2623"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29" type="#_x0000_t202" style="position:absolute;margin-left:-86.6pt;margin-top:.3pt;width:13.5pt;height:10.5pt;z-index:2516213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132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66. ИЗ ОТЧЁТА КОМАНДОВАНИЯ КАМЕНЕЦ-ПОДОЛЬСКОГО ПАРТИЗАНСКОГО СОЕДИНЕНИЯ ИМ. МИХАЙЛОВА НАЧАЛЬНИКУ УШПД Т. СТРОКАЧУ О РАЗВЕДРАБОТЕ СОЕДИНЕНИЯ</w:t>
      </w:r>
    </w:p>
    <w:p w:rsidR="0089051D" w:rsidRDefault="0089051D">
      <w:pPr>
        <w:shd w:val="clear" w:color="auto" w:fill="FFFFFF"/>
        <w:jc w:val="right"/>
        <w:rPr>
          <w:b/>
          <w:bCs/>
        </w:rPr>
      </w:pPr>
      <w:r>
        <w:rPr>
          <w:b/>
          <w:bCs/>
        </w:rPr>
        <w:t>19 марта 1944 г.</w:t>
      </w:r>
    </w:p>
    <w:p w:rsidR="0089051D" w:rsidRDefault="0089051D">
      <w:pPr>
        <w:shd w:val="clear" w:color="auto" w:fill="FFFFFF"/>
        <w:spacing w:before="240"/>
        <w:jc w:val="right"/>
      </w:pPr>
      <w:r>
        <w:t>Сов. Секретно</w:t>
      </w:r>
    </w:p>
    <w:p w:rsidR="0089051D" w:rsidRDefault="0089051D">
      <w:pPr>
        <w:shd w:val="clear" w:color="auto" w:fill="FFFFFF"/>
        <w:spacing w:before="5"/>
        <w:jc w:val="right"/>
      </w:pPr>
      <w:r>
        <w:t>Начальнику Украинского штаба партизанского движения,</w:t>
      </w:r>
    </w:p>
    <w:p w:rsidR="0089051D" w:rsidRDefault="0089051D">
      <w:pPr>
        <w:shd w:val="clear" w:color="auto" w:fill="FFFFFF"/>
        <w:jc w:val="right"/>
      </w:pPr>
      <w:r>
        <w:t>комиссару госбезопасности тов. Строкачу Т.</w:t>
      </w:r>
    </w:p>
    <w:p w:rsidR="0089051D" w:rsidRDefault="0089051D">
      <w:pPr>
        <w:shd w:val="clear" w:color="auto" w:fill="FFFFFF"/>
        <w:spacing w:before="206"/>
        <w:ind w:firstLine="2107"/>
      </w:pPr>
      <w:r>
        <w:t>Отчёт О разведработе Соединения партизанских отрядов Каменец-Подольской области под командованием тов. Одуха</w:t>
      </w:r>
    </w:p>
    <w:p w:rsidR="0089051D" w:rsidRDefault="0089051D">
      <w:pPr>
        <w:shd w:val="clear" w:color="auto" w:fill="FFFFFF"/>
        <w:spacing w:before="437"/>
      </w:pPr>
      <w:r>
        <w:t>1.   Контрразведка</w:t>
      </w:r>
    </w:p>
    <w:p w:rsidR="0089051D" w:rsidRDefault="0089051D">
      <w:pPr>
        <w:shd w:val="clear" w:color="auto" w:fill="FFFFFF"/>
        <w:spacing w:before="5"/>
        <w:ind w:firstLine="293"/>
        <w:jc w:val="both"/>
      </w:pPr>
      <w:r>
        <w:t>Работа в области контрразведки проводилась в соответсвии с указаниями разведотдела УШПД. В направлении разоблачения и уничтожения пробравшиеся в партизанские ряды предателей и изменников Родины и выявление вражеской агентуры и врагов народа в районнах места дислокации отрядов. На 20 марта 1944 г. разоблачено и уничтожено по соединению:</w:t>
      </w:r>
    </w:p>
    <w:p w:rsidR="0089051D" w:rsidRDefault="0089051D">
      <w:pPr>
        <w:shd w:val="clear" w:color="auto" w:fill="FFFFFF"/>
        <w:tabs>
          <w:tab w:val="left" w:pos="283"/>
        </w:tabs>
        <w:spacing w:before="202"/>
      </w:pPr>
      <w:r>
        <w:t>а)</w:t>
      </w:r>
      <w:r>
        <w:tab/>
        <w:t>Полицаев - 39</w:t>
      </w:r>
    </w:p>
    <w:p w:rsidR="0089051D" w:rsidRDefault="0089051D">
      <w:pPr>
        <w:shd w:val="clear" w:color="auto" w:fill="FFFFFF"/>
        <w:tabs>
          <w:tab w:val="left" w:pos="283"/>
        </w:tabs>
        <w:spacing w:before="5"/>
      </w:pPr>
      <w:r>
        <w:t>б)</w:t>
      </w:r>
      <w:r>
        <w:tab/>
        <w:t>Агентов гестапо и немецкой военной разведки - 41</w:t>
      </w:r>
    </w:p>
    <w:p w:rsidR="0089051D" w:rsidRDefault="0089051D">
      <w:pPr>
        <w:shd w:val="clear" w:color="auto" w:fill="FFFFFF"/>
        <w:tabs>
          <w:tab w:val="left" w:pos="283"/>
        </w:tabs>
        <w:spacing w:before="5"/>
      </w:pPr>
      <w:r>
        <w:t>в)</w:t>
      </w:r>
      <w:r>
        <w:tab/>
        <w:t>Начальников полиции - 2</w:t>
      </w:r>
    </w:p>
    <w:p w:rsidR="0089051D" w:rsidRDefault="0089051D">
      <w:pPr>
        <w:shd w:val="clear" w:color="auto" w:fill="FFFFFF"/>
        <w:tabs>
          <w:tab w:val="left" w:pos="283"/>
        </w:tabs>
        <w:spacing w:before="5"/>
      </w:pPr>
      <w:r>
        <w:t>г)</w:t>
      </w:r>
      <w:r>
        <w:tab/>
        <w:t>Немецких чиновников [и]</w:t>
      </w:r>
    </w:p>
    <w:p w:rsidR="0089051D" w:rsidRDefault="0089051D">
      <w:pPr>
        <w:shd w:val="clear" w:color="auto" w:fill="FFFFFF"/>
        <w:tabs>
          <w:tab w:val="left" w:pos="283"/>
        </w:tabs>
      </w:pPr>
      <w:r>
        <w:t>д)</w:t>
      </w:r>
      <w:r>
        <w:tab/>
        <w:t>Пленных немцев - 31</w:t>
      </w:r>
    </w:p>
    <w:p w:rsidR="0089051D" w:rsidRDefault="0089051D">
      <w:pPr>
        <w:shd w:val="clear" w:color="auto" w:fill="FFFFFF"/>
        <w:tabs>
          <w:tab w:val="left" w:pos="283"/>
        </w:tabs>
        <w:spacing w:before="5"/>
      </w:pPr>
      <w:r>
        <w:t>е)</w:t>
      </w:r>
      <w:r>
        <w:tab/>
        <w:t>Переводчиков - 4</w:t>
      </w:r>
    </w:p>
    <w:p w:rsidR="0089051D" w:rsidRDefault="0089051D">
      <w:pPr>
        <w:shd w:val="clear" w:color="auto" w:fill="FFFFFF"/>
        <w:tabs>
          <w:tab w:val="left" w:pos="283"/>
        </w:tabs>
        <w:spacing w:before="5"/>
      </w:pPr>
      <w:r>
        <w:t>ж)</w:t>
      </w:r>
      <w:r>
        <w:tab/>
        <w:t>Украинских националистов и их агентуры - 43</w:t>
      </w:r>
    </w:p>
    <w:p w:rsidR="0089051D" w:rsidRDefault="0089051D">
      <w:pPr>
        <w:shd w:val="clear" w:color="auto" w:fill="FFFFFF"/>
        <w:tabs>
          <w:tab w:val="left" w:pos="283"/>
        </w:tabs>
        <w:spacing w:before="5"/>
        <w:ind w:right="1920"/>
      </w:pPr>
      <w:r>
        <w:t>з)</w:t>
      </w:r>
      <w:r>
        <w:tab/>
        <w:t>Фашистских пропагандистов и агитаторов - 9</w:t>
      </w:r>
      <w:r>
        <w:br/>
        <w:t>и) Власовцев - 1</w:t>
      </w:r>
    </w:p>
    <w:p w:rsidR="0089051D" w:rsidRDefault="0089051D">
      <w:pPr>
        <w:shd w:val="clear" w:color="auto" w:fill="FFFFFF"/>
        <w:spacing w:before="5"/>
        <w:ind w:right="1920"/>
      </w:pPr>
      <w:r>
        <w:t>к)   Морально разложившихся [и] л) Антисоветски настроенных и дезертиров - 13 Всего-183.</w:t>
      </w:r>
    </w:p>
    <w:p w:rsidR="0089051D" w:rsidRDefault="0089051D">
      <w:pPr>
        <w:shd w:val="clear" w:color="auto" w:fill="FFFFFF"/>
        <w:spacing w:before="202"/>
        <w:ind w:firstLine="298"/>
        <w:jc w:val="both"/>
        <w:sectPr w:rsidR="0089051D">
          <w:footnotePr>
            <w:pos w:val="beneathText"/>
          </w:footnotePr>
          <w:type w:val="continuous"/>
          <w:pgSz w:w="11905" w:h="16837"/>
          <w:pgMar w:top="850" w:right="2643" w:bottom="850" w:left="2901" w:header="708" w:footer="708" w:gutter="0"/>
          <w:cols w:space="720"/>
          <w:docGrid w:linePitch="360"/>
        </w:sectPr>
      </w:pPr>
      <w:r>
        <w:t>В эти данные не вошли лица, уничтоженные в порядке террористических актов, а также лица, убитые при аресте. (Эти данные также не включают отряд им. Ленина, который вышел для выполнения задания в р-н Черновица).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133</w:t>
      </w:r>
    </w:p>
    <w:p w:rsidR="0089051D" w:rsidRDefault="0089051D">
      <w:pPr>
        <w:shd w:val="clear" w:color="auto" w:fill="FFFFFF"/>
        <w:spacing w:before="470"/>
        <w:ind w:right="1920"/>
      </w:pPr>
      <w:r>
        <w:t>Командир соединения партизанских отрядов Каменец-Подольской области</w:t>
      </w:r>
    </w:p>
    <w:p w:rsidR="0089051D" w:rsidRDefault="0089051D">
      <w:pPr>
        <w:shd w:val="clear" w:color="auto" w:fill="FFFFFF"/>
        <w:spacing w:before="5"/>
        <w:ind w:firstLine="4253"/>
      </w:pPr>
      <w:r>
        <w:t>(Подпись) ОДУХА Комиссар Соединения партизанских отрядов Каменец-Подольской области</w:t>
      </w:r>
    </w:p>
    <w:p w:rsidR="0089051D" w:rsidRDefault="0089051D">
      <w:pPr>
        <w:shd w:val="clear" w:color="auto" w:fill="FFFFFF"/>
        <w:spacing w:before="5"/>
        <w:ind w:firstLine="3878"/>
      </w:pPr>
      <w:r>
        <w:t>(Подпись) КУЗОВКОВ Зам.командира соединения по разведка</w:t>
      </w:r>
    </w:p>
    <w:p w:rsidR="0089051D" w:rsidRDefault="0089051D">
      <w:pPr>
        <w:shd w:val="clear" w:color="auto" w:fill="FFFFFF"/>
        <w:spacing w:before="5"/>
        <w:jc w:val="right"/>
      </w:pPr>
      <w:r>
        <w:t>(Подпись) ШПИЦА</w:t>
      </w:r>
    </w:p>
    <w:p w:rsidR="0089051D" w:rsidRDefault="0089051D">
      <w:pPr>
        <w:shd w:val="clear" w:color="auto" w:fill="FFFFFF"/>
        <w:spacing w:before="235"/>
      </w:pPr>
      <w:r>
        <w:t>19 марта 1944 г.</w:t>
      </w:r>
    </w:p>
    <w:p w:rsidR="0089051D" w:rsidRDefault="0089051D">
      <w:pPr>
        <w:shd w:val="clear" w:color="auto" w:fill="FFFFFF"/>
        <w:spacing w:before="245"/>
        <w:ind w:left="1051"/>
        <w:rPr>
          <w:i/>
          <w:iCs/>
        </w:rPr>
      </w:pPr>
      <w:r>
        <w:rPr>
          <w:i/>
          <w:iCs/>
        </w:rPr>
        <w:t xml:space="preserve">ЦДАГО Украгни. </w:t>
      </w:r>
      <w:r>
        <w:rPr>
          <w:i/>
          <w:iCs/>
          <w:spacing w:val="20"/>
        </w:rPr>
        <w:t>-Ф.62-</w:t>
      </w:r>
      <w:r>
        <w:rPr>
          <w:i/>
          <w:iCs/>
        </w:rPr>
        <w:t xml:space="preserve"> </w:t>
      </w:r>
      <w:r>
        <w:rPr>
          <w:i/>
          <w:iCs/>
          <w:lang w:val="en-US"/>
        </w:rPr>
        <w:t>On</w:t>
      </w:r>
      <w:r>
        <w:rPr>
          <w:i/>
          <w:iCs/>
        </w:rPr>
        <w:t>. 1. - Спр. 291. - Арк. 77, 79-80.</w:t>
      </w:r>
    </w:p>
    <w:p w:rsidR="0089051D" w:rsidRDefault="0089051D">
      <w:pPr>
        <w:shd w:val="clear" w:color="auto" w:fill="FFFFFF"/>
        <w:jc w:val="right"/>
        <w:rPr>
          <w:i/>
          <w:iCs/>
        </w:rPr>
      </w:pPr>
      <w:r>
        <w:rPr>
          <w:i/>
          <w:iCs/>
        </w:rPr>
        <w:t>Оригинал. Машинопись.</w:t>
      </w:r>
    </w:p>
    <w:p w:rsidR="0089051D" w:rsidRDefault="0089051D">
      <w:pPr>
        <w:shd w:val="clear" w:color="auto" w:fill="FFFFFF"/>
        <w:spacing w:before="206"/>
        <w:jc w:val="both"/>
        <w:rPr>
          <w:b/>
          <w:bCs/>
        </w:rPr>
      </w:pPr>
      <w:r>
        <w:rPr>
          <w:b/>
          <w:bCs/>
        </w:rPr>
        <w:t>67. ИЗ ДОКЛАДА КОМИССАРА КАМЕНЕЦ-ПОДОЛЬСКОГО ПАРТИЗАНСКОГО СОЕДИНЕНИЯ ИМ. ЖУКОВА П. МИРОНОВА НАЧАЛЬНИКУ ОБЛАСТНОГО КАМЕНЕЦ-ПОДОЛЬСКОГО ШТАБА ПАРТИЗАНСКОГО ДВИЖЕНИЯ С. ОЛЕКСЕН-КО О ДЕЯТЕЛЬНОСТИ СОЕДИНЕНИЯ В 1943-1944 ГГ.</w:t>
      </w:r>
    </w:p>
    <w:p w:rsidR="0089051D" w:rsidRDefault="0089051D">
      <w:pPr>
        <w:shd w:val="clear" w:color="auto" w:fill="FFFFFF"/>
        <w:spacing w:before="10"/>
        <w:jc w:val="right"/>
        <w:rPr>
          <w:b/>
          <w:bCs/>
        </w:rPr>
      </w:pPr>
      <w:r>
        <w:rPr>
          <w:b/>
          <w:bCs/>
        </w:rPr>
        <w:t>27 марта 1944 г.</w:t>
      </w:r>
    </w:p>
    <w:p w:rsidR="0089051D" w:rsidRDefault="0089051D">
      <w:pPr>
        <w:shd w:val="clear" w:color="auto" w:fill="FFFFFF"/>
        <w:spacing w:before="250"/>
        <w:ind w:left="331" w:hanging="331"/>
      </w:pPr>
      <w:r>
        <w:t>СЕКРЕТАРЮ КАМЕНЕЦ-ПОДОЛЬСКОГО ОБКОМА КП/б/У НАЧАЛЬНИКУ КАМЕНЕЦ-ПОДОЛЬСКОГО ОБЛШТАБА</w:t>
      </w:r>
    </w:p>
    <w:p w:rsidR="0089051D" w:rsidRDefault="0089051D">
      <w:pPr>
        <w:shd w:val="clear" w:color="auto" w:fill="FFFFFF"/>
        <w:spacing w:before="10"/>
        <w:ind w:left="2016"/>
        <w:jc w:val="right"/>
      </w:pPr>
      <w:r>
        <w:t>ПАРТИЗАНСКОГО ДВИЖЕНИЯ ДЕПУТАТУ ВЕРХОВНОГО СОВЕТА СССР</w:t>
      </w:r>
    </w:p>
    <w:p w:rsidR="0089051D" w:rsidRDefault="0089051D">
      <w:pPr>
        <w:shd w:val="clear" w:color="auto" w:fill="FFFFFF"/>
        <w:spacing w:before="10"/>
        <w:jc w:val="right"/>
      </w:pPr>
      <w:r>
        <w:t>Тов. ОЛЕКСЕНКО</w:t>
      </w:r>
    </w:p>
    <w:p w:rsidR="0089051D" w:rsidRDefault="0089051D">
      <w:pPr>
        <w:shd w:val="clear" w:color="auto" w:fill="FFFFFF"/>
        <w:spacing w:before="254"/>
        <w:ind w:firstLine="1440"/>
      </w:pPr>
      <w:r>
        <w:t>ДОКЛАД комиссара соединения партизанских отрядов Каменец-Подольской обл. под командованием т. КОТА</w:t>
      </w:r>
    </w:p>
    <w:p w:rsidR="0089051D" w:rsidRDefault="0089051D">
      <w:pPr>
        <w:shd w:val="clear" w:color="auto" w:fill="FFFFFF"/>
        <w:spacing w:before="730"/>
        <w:ind w:firstLine="283"/>
        <w:jc w:val="both"/>
        <w:sectPr w:rsidR="0089051D">
          <w:footnotePr>
            <w:pos w:val="beneathText"/>
          </w:footnotePr>
          <w:pgSz w:w="11905" w:h="16837"/>
          <w:pgMar w:top="850" w:right="2921" w:bottom="850" w:left="2623" w:header="708" w:footer="708" w:gutter="0"/>
          <w:cols w:space="720"/>
          <w:docGrid w:linePitch="360"/>
        </w:sectPr>
      </w:pPr>
      <w:r>
        <w:t>У большинства партизанских отрядов сложилось такое мнение, что поголовно все жители Западной Украины националисты, и с заходом в сёла они производили почти повальное изъятие скота и имущества и убивали мужское население в порядке мести за погибших диверсантов. Так было в с. Бельчаки /Людвипольского района/, где соединени-</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30" type="#_x0000_t202" style="position:absolute;margin-left:-86.6pt;margin-top:.3pt;width:13.5pt;height:10.5pt;z-index:25162240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134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ем т. Шитова в июне 1943 г. было спалено почти всё село. Так было в селе Запруда Сарненского района со стороны соединения т. Скубко. То же делали и другие соединения.</w:t>
      </w:r>
    </w:p>
    <w:p w:rsidR="0089051D" w:rsidRDefault="0089051D">
      <w:pPr>
        <w:shd w:val="clear" w:color="auto" w:fill="FFFFFF"/>
        <w:spacing w:before="10"/>
        <w:ind w:firstLine="288"/>
        <w:jc w:val="both"/>
      </w:pPr>
      <w:r>
        <w:t>Получалось это ещё и потому, что [если] с приходом в сёла Западной Украины партизаны спрашивают про активных националистов, то жители ничего не говорят. Не говорят потому, что с одной стороны, некоторые из них сами являются националистами, а другие боятся своих соседей - активных националистов, так как в каждом селе у них имеются тайные агенты, и если кто-либо из жителей будет замечен в разговорах с партизанами, то при выходе партизан из села этих жителей убивали свои соседи - националисты. Так нам говорили в селе Погорелое Людвипольсокго района, в селе Колония Степаньского района Ро-венской области. Об этом говорят и жители, и агенты националистов, и наши люди.</w:t>
      </w:r>
    </w:p>
    <w:p w:rsidR="0089051D" w:rsidRDefault="0089051D">
      <w:pPr>
        <w:shd w:val="clear" w:color="auto" w:fill="FFFFFF"/>
        <w:spacing w:before="10"/>
        <w:ind w:firstLine="293"/>
        <w:jc w:val="both"/>
      </w:pPr>
      <w:r>
        <w:t>Вот такое принудительное изъятие скота, имущества и убийство мужского населения (принимая их за националистов) - всё это отталкивало население Западной Украины от нас, оно становилось против нас и переходило на сторону националистов. Влияние националистов усиливалось ещё тем, что во многих районах Западной Украины националисты не давали немцам в течение двух лет вывозить и собирать всякого рода поставки, налоги и т.д. Мы же своим поведением давали пищу агитаторам националистов.</w:t>
      </w:r>
    </w:p>
    <w:p w:rsidR="0089051D" w:rsidRDefault="0089051D">
      <w:pPr>
        <w:shd w:val="clear" w:color="auto" w:fill="FFFFFF"/>
        <w:spacing w:before="730"/>
      </w:pPr>
      <w:r>
        <w:t>Комиссар соединения партиз.отрядов</w:t>
      </w:r>
    </w:p>
    <w:p w:rsidR="0089051D" w:rsidRDefault="0089051D">
      <w:pPr>
        <w:shd w:val="clear" w:color="auto" w:fill="FFFFFF"/>
        <w:spacing w:before="250"/>
      </w:pPr>
      <w:r>
        <w:t>Каменец-Подольской обл.под командованием тов. КОТА</w:t>
      </w:r>
    </w:p>
    <w:p w:rsidR="0089051D" w:rsidRDefault="0089051D">
      <w:pPr>
        <w:shd w:val="clear" w:color="auto" w:fill="FFFFFF"/>
        <w:spacing w:before="10"/>
        <w:ind w:firstLine="4733"/>
      </w:pPr>
      <w:r>
        <w:t>/МИРОНОВ/ 27.3.44.</w:t>
      </w:r>
    </w:p>
    <w:p w:rsidR="0089051D" w:rsidRDefault="0089051D">
      <w:pPr>
        <w:shd w:val="clear" w:color="auto" w:fill="FFFFFF"/>
        <w:spacing w:before="250"/>
        <w:jc w:val="right"/>
        <w:rPr>
          <w:i/>
          <w:iCs/>
        </w:rPr>
      </w:pPr>
      <w:r>
        <w:rPr>
          <w:i/>
          <w:iCs/>
        </w:rPr>
        <w:t xml:space="preserve">ЦДАГО Укртни. - Ф. 97. - </w:t>
      </w:r>
      <w:r>
        <w:rPr>
          <w:i/>
          <w:iCs/>
          <w:lang w:val="en-US"/>
        </w:rPr>
        <w:t>On</w:t>
      </w:r>
      <w:r>
        <w:rPr>
          <w:i/>
          <w:iCs/>
        </w:rPr>
        <w:t>. 1. - Спр. 1. - Арк. 147.</w:t>
      </w:r>
    </w:p>
    <w:p w:rsidR="0089051D" w:rsidRDefault="0089051D">
      <w:pPr>
        <w:shd w:val="clear" w:color="auto" w:fill="FFFFFF"/>
        <w:spacing w:before="10"/>
        <w:jc w:val="right"/>
        <w:rPr>
          <w:i/>
          <w:iCs/>
        </w:rPr>
        <w:sectPr w:rsidR="0089051D">
          <w:footnotePr>
            <w:pos w:val="beneathText"/>
          </w:footnotePr>
          <w:type w:val="continuous"/>
          <w:pgSz w:w="11905" w:h="16837"/>
          <w:pgMar w:top="850" w:right="2638" w:bottom="85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5366"/>
        </w:tabs>
        <w:rPr>
          <w:sz w:val="18"/>
          <w:szCs w:val="18"/>
        </w:rPr>
      </w:pPr>
      <w:r>
        <w:rPr>
          <w:i/>
          <w:iCs/>
          <w:sz w:val="18"/>
          <w:szCs w:val="18"/>
        </w:rPr>
        <w:t xml:space="preserve">Раздел </w:t>
      </w:r>
      <w:r>
        <w:rPr>
          <w:i/>
          <w:iCs/>
          <w:sz w:val="18"/>
          <w:szCs w:val="18"/>
          <w:lang w:val="en-US"/>
        </w:rPr>
        <w:t>IV</w:t>
      </w:r>
      <w:r>
        <w:rPr>
          <w:i/>
          <w:iCs/>
          <w:sz w:val="18"/>
          <w:szCs w:val="18"/>
        </w:rPr>
        <w:t>. КОММУНИСТИЧЕСКИЙ ПАРТИЗАНСКИЙ ТЕРРОР</w:t>
      </w:r>
      <w:r>
        <w:rPr>
          <w:rFonts w:ascii="Verdana" w:hAnsi="Verdana" w:cs="Verdana"/>
          <w:i/>
          <w:iCs/>
          <w:sz w:val="18"/>
          <w:szCs w:val="18"/>
        </w:rPr>
        <w:tab/>
      </w:r>
      <w:r>
        <w:rPr>
          <w:sz w:val="18"/>
          <w:szCs w:val="18"/>
        </w:rPr>
        <w:t>135</w:t>
      </w:r>
    </w:p>
    <w:p w:rsidR="0089051D" w:rsidRDefault="0089051D">
      <w:pPr>
        <w:shd w:val="clear" w:color="auto" w:fill="FFFFFF"/>
        <w:tabs>
          <w:tab w:val="left" w:pos="422"/>
        </w:tabs>
        <w:spacing w:before="470"/>
        <w:jc w:val="both"/>
        <w:rPr>
          <w:b/>
          <w:bCs/>
        </w:rPr>
      </w:pPr>
      <w:r>
        <w:rPr>
          <w:b/>
          <w:bCs/>
        </w:rPr>
        <w:t>68.</w:t>
      </w:r>
      <w:r>
        <w:rPr>
          <w:b/>
          <w:bCs/>
        </w:rPr>
        <w:tab/>
        <w:t>СООБЩЕНИЕ НАЧАЛЬНИКА 2-ГО ОТДЕЛА УШПД В</w:t>
      </w:r>
      <w:r>
        <w:rPr>
          <w:b/>
          <w:bCs/>
        </w:rPr>
        <w:br/>
        <w:t>ХРАПКО НАЧАЛЬНИКУ 4-ГО УПРАВЛЕНИЯ НКГБ УССР</w:t>
      </w:r>
      <w:r>
        <w:rPr>
          <w:b/>
          <w:bCs/>
        </w:rPr>
        <w:br/>
        <w:t>СИДОРОВУ О РАССТРЕЛЕ ПАРТИЗАНАМИ СОЕДИНЕНИЯ</w:t>
      </w:r>
      <w:r>
        <w:rPr>
          <w:b/>
          <w:bCs/>
        </w:rPr>
        <w:br/>
        <w:t>ИМ. БЕРИЯ ДЕЗЕРТИРА</w:t>
      </w:r>
    </w:p>
    <w:p w:rsidR="0089051D" w:rsidRDefault="0089051D">
      <w:pPr>
        <w:shd w:val="clear" w:color="auto" w:fill="FFFFFF"/>
        <w:jc w:val="right"/>
      </w:pPr>
      <w:r>
        <w:rPr>
          <w:b/>
          <w:bCs/>
        </w:rPr>
        <w:t xml:space="preserve">10 июня 1944 </w:t>
      </w:r>
      <w:r>
        <w:t>г.</w:t>
      </w:r>
    </w:p>
    <w:p w:rsidR="0089051D" w:rsidRDefault="0089051D">
      <w:pPr>
        <w:shd w:val="clear" w:color="auto" w:fill="FFFFFF"/>
        <w:spacing w:before="5"/>
      </w:pPr>
      <w:r>
        <w:t>СОВЕРШЕННО СЕКРЕТНО</w:t>
      </w:r>
    </w:p>
    <w:p w:rsidR="0089051D" w:rsidRDefault="0089051D">
      <w:pPr>
        <w:shd w:val="clear" w:color="auto" w:fill="FFFFFF"/>
        <w:spacing w:before="211"/>
        <w:ind w:firstLine="1411"/>
      </w:pPr>
      <w:r>
        <w:t xml:space="preserve">НАЧАЛЬНИКУ </w:t>
      </w:r>
      <w:r>
        <w:rPr>
          <w:lang w:val="en-US"/>
        </w:rPr>
        <w:t>IV</w:t>
      </w:r>
      <w:r>
        <w:t xml:space="preserve"> УПРАВЛЕНИЯ НКГБ УССР ПОДПОЛКОВНИКУ ГОСБЕЗОПАСНОСТИ Тов. СИДОРОВУ</w:t>
      </w:r>
    </w:p>
    <w:p w:rsidR="0089051D" w:rsidRDefault="0089051D">
      <w:pPr>
        <w:shd w:val="clear" w:color="auto" w:fill="FFFFFF"/>
        <w:spacing w:before="206"/>
        <w:ind w:firstLine="283"/>
        <w:jc w:val="both"/>
      </w:pPr>
      <w:r>
        <w:t>25.ХП. 1943 г. соединением партизанских отрядов под комадовани-ем ГРАБЧАКА был мобилизован в партизанский отряд ЛЮБЕНЕЦ-КИЙ Вячеслав Иосипович, 1914 г. рождения, уроженец с. Большая Глумча Городницкого района Житомирской области.</w:t>
      </w:r>
    </w:p>
    <w:p w:rsidR="0089051D" w:rsidRDefault="0089051D">
      <w:pPr>
        <w:shd w:val="clear" w:color="auto" w:fill="FFFFFF"/>
        <w:spacing w:before="5"/>
        <w:ind w:firstLine="274"/>
        <w:jc w:val="both"/>
      </w:pPr>
      <w:r>
        <w:t>ЛЮБЕНЕЦКИЙ В.И., будучи враждебно настроен к Советской власти и партизанам, дезертировал из партизанского отряда, но через некоторое время был задержан. 26.12.43 г. ЛЮБИНЕЦКИЙ, как предатель - расстрелян.</w:t>
      </w:r>
    </w:p>
    <w:p w:rsidR="0089051D" w:rsidRDefault="0089051D">
      <w:pPr>
        <w:shd w:val="clear" w:color="auto" w:fill="FFFFFF"/>
        <w:spacing w:before="5"/>
      </w:pPr>
      <w:r>
        <w:t>Сообщаю для сведения.</w:t>
      </w:r>
    </w:p>
    <w:p w:rsidR="0089051D" w:rsidRDefault="0089051D">
      <w:pPr>
        <w:shd w:val="clear" w:color="auto" w:fill="FFFFFF"/>
        <w:spacing w:before="216"/>
        <w:ind w:firstLine="288"/>
        <w:jc w:val="both"/>
      </w:pPr>
      <w:r>
        <w:t xml:space="preserve">НАЧАЛЬНИК </w:t>
      </w:r>
      <w:r>
        <w:rPr>
          <w:lang w:val="en-US"/>
        </w:rPr>
        <w:t>II</w:t>
      </w:r>
      <w:r>
        <w:t xml:space="preserve"> ОТДЕЛА УКРАИНСКОГО ШТАБА ПАРТИЗАНСКОГО ДВИЖЕНИЯ</w:t>
      </w:r>
    </w:p>
    <w:p w:rsidR="0089051D" w:rsidRDefault="0089051D">
      <w:pPr>
        <w:shd w:val="clear" w:color="auto" w:fill="FFFFFF"/>
        <w:tabs>
          <w:tab w:val="left" w:pos="4742"/>
        </w:tabs>
      </w:pPr>
      <w:r>
        <w:t>МАЙОР ГОСБЕЗОПАСНОСТИ</w:t>
      </w:r>
      <w:r>
        <w:rPr>
          <w:rFonts w:ascii="Verdana" w:hAnsi="Verdana" w:cs="Verdana"/>
        </w:rPr>
        <w:tab/>
      </w:r>
      <w:r>
        <w:t>/ХРАПКО/</w:t>
      </w:r>
    </w:p>
    <w:p w:rsidR="0089051D" w:rsidRDefault="0089051D">
      <w:pPr>
        <w:shd w:val="clear" w:color="auto" w:fill="FFFFFF"/>
        <w:spacing w:before="235"/>
      </w:pPr>
      <w:r>
        <w:t>№003947, 10.6.44 Г.</w:t>
      </w:r>
    </w:p>
    <w:p w:rsidR="0089051D" w:rsidRDefault="0089051D">
      <w:pPr>
        <w:shd w:val="clear" w:color="auto" w:fill="FFFFFF"/>
        <w:spacing w:before="206"/>
        <w:jc w:val="right"/>
        <w:rPr>
          <w:i/>
          <w:iCs/>
        </w:rPr>
      </w:pPr>
      <w:r>
        <w:rPr>
          <w:i/>
          <w:iCs/>
        </w:rPr>
        <w:t xml:space="preserve">ЦДАГО Украгни. - Ф. 62. - </w:t>
      </w:r>
      <w:r>
        <w:rPr>
          <w:i/>
          <w:iCs/>
          <w:lang w:val="en-US"/>
        </w:rPr>
        <w:t>On</w:t>
      </w:r>
      <w:r>
        <w:rPr>
          <w:i/>
          <w:iCs/>
        </w:rPr>
        <w:t>. 1. - Спр. 294. - Арк. 143.</w:t>
      </w:r>
    </w:p>
    <w:p w:rsidR="0089051D" w:rsidRDefault="0089051D">
      <w:pPr>
        <w:shd w:val="clear" w:color="auto" w:fill="FFFFFF"/>
        <w:jc w:val="right"/>
        <w:rPr>
          <w:i/>
          <w:iCs/>
        </w:rPr>
      </w:pPr>
      <w:r>
        <w:rPr>
          <w:i/>
          <w:iCs/>
        </w:rPr>
        <w:t>Копия. Машинопись.</w:t>
      </w:r>
    </w:p>
    <w:p w:rsidR="0089051D" w:rsidRDefault="0089051D">
      <w:pPr>
        <w:shd w:val="clear" w:color="auto" w:fill="FFFFFF"/>
        <w:tabs>
          <w:tab w:val="left" w:pos="326"/>
        </w:tabs>
        <w:spacing w:before="206"/>
        <w:jc w:val="both"/>
        <w:rPr>
          <w:b/>
          <w:bCs/>
        </w:rPr>
      </w:pPr>
      <w:r>
        <w:rPr>
          <w:b/>
          <w:bCs/>
        </w:rPr>
        <w:t>69.</w:t>
      </w:r>
      <w:r>
        <w:rPr>
          <w:b/>
          <w:bCs/>
        </w:rPr>
        <w:tab/>
        <w:t>ИЗ ВОСПОМИНАНИЙ БЫВШЕГО ЖИТЕЛЯ С. ЛЯХОВИЧИ</w:t>
      </w:r>
      <w:r>
        <w:rPr>
          <w:b/>
          <w:bCs/>
        </w:rPr>
        <w:br/>
        <w:t>ЛЮБЕШОВСКОГО РАЙОНА ВОЛЫНСКОЙ ОБЛАСТИ В. ГЛА-</w:t>
      </w:r>
      <w:r>
        <w:rPr>
          <w:b/>
          <w:bCs/>
        </w:rPr>
        <w:br/>
        <w:t>ДИЧА ОБ УНИЧТОЖЕНИИ 19 ДЕКАБРЯ 1943 Г. СЕЛА ЛЯХО</w:t>
      </w:r>
      <w:r>
        <w:rPr>
          <w:b/>
          <w:bCs/>
        </w:rPr>
        <w:br/>
        <w:t>ВИЧИ ПАРТИЗАНАМИ ОТРЯДА ИМ. В. ВАСИЛЕВСКОЙ ЧЕР-</w:t>
      </w:r>
      <w:r>
        <w:rPr>
          <w:b/>
          <w:bCs/>
        </w:rPr>
        <w:br/>
        <w:t>НИГОВСКО-ВОЛЫНСКОГО СОЕДИНЕНИЯ</w:t>
      </w:r>
    </w:p>
    <w:p w:rsidR="0089051D" w:rsidRDefault="0089051D">
      <w:pPr>
        <w:shd w:val="clear" w:color="auto" w:fill="FFFFFF"/>
        <w:jc w:val="right"/>
        <w:rPr>
          <w:b/>
          <w:bCs/>
        </w:rPr>
      </w:pPr>
      <w:r>
        <w:rPr>
          <w:b/>
          <w:bCs/>
        </w:rPr>
        <w:t>[1999 г.]</w:t>
      </w:r>
    </w:p>
    <w:p w:rsidR="0089051D" w:rsidRDefault="0089051D">
      <w:pPr>
        <w:shd w:val="clear" w:color="auto" w:fill="FFFFFF"/>
        <w:spacing w:before="437"/>
        <w:ind w:firstLine="288"/>
        <w:jc w:val="both"/>
        <w:sectPr w:rsidR="0089051D">
          <w:footnotePr>
            <w:pos w:val="beneathText"/>
          </w:footnotePr>
          <w:pgSz w:w="11905" w:h="16837"/>
          <w:pgMar w:top="850" w:right="2926" w:bottom="850" w:left="2618" w:header="708" w:footer="708" w:gutter="0"/>
          <w:cols w:space="720"/>
          <w:docGrid w:linePitch="360"/>
        </w:sectPr>
      </w:pPr>
      <w:r>
        <w:t>В Ляховичах тогда бандеровцев не было. А красные напали на село ночью 19 декабря 1943 года. До утра оно было почти уничтожено. Начали с южной стороны. Убивали всех, кого видели. Первыми убили Марчика Степана и его соседку - Матрёну с восьмилетней дочкой,</w:t>
      </w:r>
    </w:p>
    <w:p w:rsidR="0089051D" w:rsidRDefault="00EB7195">
      <w:pPr>
        <w:shd w:val="clear" w:color="auto" w:fill="FFFFFF"/>
        <w:rPr>
          <w:i/>
          <w:iCs/>
          <w:sz w:val="18"/>
          <w:szCs w:val="18"/>
        </w:rPr>
        <w:sectPr w:rsidR="0089051D">
          <w:footnotePr>
            <w:pos w:val="beneathText"/>
          </w:footnotePr>
          <w:pgSz w:w="11905" w:h="16837"/>
          <w:pgMar w:top="850" w:right="4352" w:bottom="2880" w:left="4653" w:header="708" w:footer="708" w:gutter="0"/>
          <w:cols w:space="720"/>
          <w:docGrid w:linePitch="360"/>
        </w:sectPr>
      </w:pPr>
      <w:r>
        <w:rPr>
          <w:noProof/>
          <w:lang w:val="uk-UA" w:eastAsia="uk-UA"/>
        </w:rPr>
        <w:pict>
          <v:shape id="_x0000_s1131" type="#_x0000_t202" style="position:absolute;margin-left:-86.6pt;margin-top:.3pt;width:13.5pt;height:10.5pt;z-index:25162342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136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Хвесик Николая и Хвесик Матрёну с десятилетней дочкой, Мельника Василия. Семью Хвесик Ивана (жену, сына, невестку и ребёнка-младенца) убили и кинули в горящую хату. В общем на протяжении той кровавой ночи без вины погибло 50 человек. В ту же ночь погибли и родители мой будущей жены Никанор и Агафья Божко. Погибла также сестра Гладича Николая Антоновича Евгения, а мать его была тяжело ранена. Как пришли доблестные "освободители", эту семью вывезли в Сибирь, где мать Николая умерла из-за незалеченной раны.</w:t>
      </w:r>
    </w:p>
    <w:p w:rsidR="0089051D" w:rsidRDefault="0089051D">
      <w:pPr>
        <w:shd w:val="clear" w:color="auto" w:fill="FFFFFF"/>
        <w:spacing w:before="686"/>
        <w:ind w:left="1219"/>
        <w:sectPr w:rsidR="0089051D">
          <w:footnotePr>
            <w:pos w:val="beneathText"/>
          </w:footnotePr>
          <w:type w:val="continuous"/>
          <w:pgSz w:w="11905" w:h="16837"/>
          <w:pgMar w:top="850" w:right="2643" w:bottom="2880" w:left="2906" w:header="708" w:footer="708" w:gutter="0"/>
          <w:cols w:space="720"/>
          <w:docGrid w:linePitch="360"/>
        </w:sectPr>
      </w:pPr>
      <w:r>
        <w:rPr>
          <w:i/>
          <w:iCs/>
        </w:rPr>
        <w:t xml:space="preserve">Боярчук П.О. </w:t>
      </w:r>
      <w:r>
        <w:t>Дорогами болю. - Луцьк, 2003, с. 389 - 390.</w:t>
      </w:r>
    </w:p>
    <w:p w:rsidR="0089051D" w:rsidRDefault="0089051D">
      <w:pPr>
        <w:sectPr w:rsidR="0089051D">
          <w:footnotePr>
            <w:pos w:val="beneathText"/>
          </w:footnotePr>
          <w:type w:val="continuous"/>
          <w:pgSz w:w="11905" w:h="16837"/>
          <w:pgMar w:top="850" w:right="4352" w:bottom="2880" w:left="4653" w:header="708" w:footer="708" w:gutter="0"/>
          <w:cols w:space="720"/>
          <w:docGrid w:linePitch="360"/>
        </w:sectPr>
      </w:pPr>
    </w:p>
    <w:p w:rsidR="0089051D" w:rsidRDefault="0089051D">
      <w:pPr>
        <w:shd w:val="clear" w:color="auto" w:fill="FFFFFF"/>
        <w:tabs>
          <w:tab w:val="left" w:pos="6096"/>
        </w:tabs>
        <w:ind w:left="1162"/>
        <w:rPr>
          <w:sz w:val="18"/>
          <w:szCs w:val="18"/>
        </w:rPr>
      </w:pPr>
      <w:r>
        <w:rPr>
          <w:i/>
          <w:iCs/>
          <w:sz w:val="18"/>
          <w:szCs w:val="18"/>
        </w:rPr>
        <w:t xml:space="preserve">Раздел </w:t>
      </w:r>
      <w:r>
        <w:rPr>
          <w:i/>
          <w:iCs/>
          <w:sz w:val="18"/>
          <w:szCs w:val="18"/>
          <w:lang w:val="en-US"/>
        </w:rPr>
        <w:t>V</w:t>
      </w:r>
      <w:r>
        <w:rPr>
          <w:i/>
          <w:iCs/>
          <w:sz w:val="18"/>
          <w:szCs w:val="18"/>
        </w:rPr>
        <w:t>. ГРАБЕЖИ, МАРОДЁРСТВО, БАНДИТИЗМ</w:t>
      </w:r>
      <w:r>
        <w:rPr>
          <w:rFonts w:ascii="Verdana" w:hAnsi="Verdana" w:cs="Verdana"/>
          <w:i/>
          <w:iCs/>
          <w:sz w:val="18"/>
          <w:szCs w:val="18"/>
        </w:rPr>
        <w:tab/>
      </w:r>
      <w:r>
        <w:rPr>
          <w:sz w:val="18"/>
          <w:szCs w:val="18"/>
        </w:rPr>
        <w:t>137</w:t>
      </w:r>
    </w:p>
    <w:p w:rsidR="0089051D" w:rsidRDefault="0089051D">
      <w:pPr>
        <w:shd w:val="clear" w:color="auto" w:fill="FFFFFF"/>
        <w:spacing w:before="480"/>
        <w:rPr>
          <w:b/>
          <w:bCs/>
        </w:rPr>
      </w:pPr>
      <w:r>
        <w:rPr>
          <w:b/>
          <w:bCs/>
        </w:rPr>
        <w:t>5. ГРАБЕЖИ, МАРОДЁРСТВО, БАНДИТИЗМ</w:t>
      </w:r>
    </w:p>
    <w:p w:rsidR="0089051D" w:rsidRDefault="0089051D">
      <w:pPr>
        <w:shd w:val="clear" w:color="auto" w:fill="FFFFFF"/>
        <w:spacing w:before="518"/>
        <w:ind w:firstLine="283"/>
        <w:jc w:val="both"/>
      </w:pPr>
      <w:r>
        <w:t>В любом обществе всегда присутствует криминал и преступность. В годы войны, когда убийства и потеря имущества становятся обыденностью, а риск для жизни порой буквально ежеминутный, подобные явления зачастую принимают массовый масштаб.</w:t>
      </w:r>
    </w:p>
    <w:p w:rsidR="0089051D" w:rsidRDefault="0089051D">
      <w:pPr>
        <w:shd w:val="clear" w:color="auto" w:fill="FFFFFF"/>
        <w:spacing w:before="10"/>
        <w:ind w:firstLine="288"/>
        <w:jc w:val="both"/>
      </w:pPr>
      <w:r>
        <w:t>Партизаны, находясь в тылу врага, далеко не всегда имеют возможность отбивать продовольствие, обувь и одежду у представителей оккупационной администрации, поэтому вынуждены прибегать к изъятию различных материальных ценностей у мирного населения.</w:t>
      </w:r>
    </w:p>
    <w:p w:rsidR="0089051D" w:rsidRDefault="0089051D">
      <w:pPr>
        <w:shd w:val="clear" w:color="auto" w:fill="FFFFFF"/>
        <w:spacing w:before="10"/>
        <w:ind w:firstLine="283"/>
        <w:jc w:val="both"/>
      </w:pPr>
      <w:r>
        <w:t>Здесь необходимо описать разницу между хозяйственными операциями (реквизициями) с одной стороны, и грабежами - с другой. Разница довольно тонкая и, в принципе, условная. Хозяйственная операция - как она понималась партизанами - проводилась организованно и по приказу командира. Кроме того, в ходе неё у жителей, чьи родственники не были причастны к военно-политической силе, противодействующей красным партизанам, изымалось не всё, что можно, а только часть</w:t>
      </w:r>
      <w:r>
        <w:rPr>
          <w:vertAlign w:val="superscript"/>
        </w:rPr>
        <w:t>1</w:t>
      </w:r>
      <w:r>
        <w:t>. И изымалость только то, что было жизненно необходимо для ведения сколько-нибудь нормальной жизни в лесу, а не все понравившиеся материальные ценности.</w:t>
      </w:r>
    </w:p>
    <w:p w:rsidR="0089051D" w:rsidRDefault="0089051D">
      <w:pPr>
        <w:shd w:val="clear" w:color="auto" w:fill="FFFFFF"/>
        <w:spacing w:before="10"/>
        <w:ind w:firstLine="293"/>
        <w:jc w:val="both"/>
      </w:pPr>
      <w:r>
        <w:t>Если сравнивать в этом смысле партизан с регулярной армией, то для действующих в тылу врага бойцов соблазн прихватить что-то лично для себя во время подобных хозяйственных операций особенно велик. И лишь система жёстких дисциплинарных наказаний может снизить уровень разбоя и бандитизма.</w:t>
      </w:r>
    </w:p>
    <w:p w:rsidR="0089051D" w:rsidRDefault="0089051D">
      <w:pPr>
        <w:shd w:val="clear" w:color="auto" w:fill="FFFFFF"/>
        <w:spacing w:before="10"/>
        <w:ind w:firstLine="283"/>
        <w:jc w:val="both"/>
      </w:pPr>
      <w:r>
        <w:t>Для населения оккупированной территории, нещадно эксплуатировавшегося нацистами, разница между хозяйственными операциями (реквизициями) и грабежами со стороны красных партизан была зачастую сложно различима. Более того, хозяйственные операции в ряде случаев переносились жителями даже более болезненно, чем проявления бандитизма. Ведь в ходе них партизаны забирали еду, одежду и обувь - то, в чём остро нуждалось местное население, у которого то же самое отбирали оккупанты. Однако, грабежи и вымогательство - отнятие в целях собственного обогащения украшений, патефонов, часов, самогона, женского белья и т.д. - производили на местных жителей</w:t>
      </w:r>
    </w:p>
    <w:p w:rsidR="0089051D" w:rsidRDefault="0089051D">
      <w:pPr>
        <w:shd w:val="clear" w:color="auto" w:fill="FFFFFF"/>
        <w:spacing w:before="408"/>
        <w:rPr>
          <w:rFonts w:ascii="Verdana" w:hAnsi="Verdana" w:cs="Verdana"/>
          <w:sz w:val="14"/>
          <w:szCs w:val="14"/>
        </w:rPr>
        <w:sectPr w:rsidR="0089051D">
          <w:footnotePr>
            <w:pos w:val="beneathText"/>
          </w:footnotePr>
          <w:pgSz w:w="11905" w:h="16837"/>
          <w:pgMar w:top="850" w:right="2902" w:bottom="850" w:left="2623" w:header="708" w:footer="708" w:gutter="0"/>
          <w:cols w:space="720"/>
          <w:docGrid w:linePitch="360"/>
        </w:sectPr>
      </w:pPr>
      <w:r>
        <w:rPr>
          <w:rFonts w:ascii="Verdana" w:hAnsi="Verdana" w:cs="Verdana"/>
          <w:sz w:val="14"/>
          <w:szCs w:val="14"/>
        </w:rPr>
        <w:t>Семьи старост, полицаев, повстанцев и националитстических подпольщиков, как правило, беспощадно ограблялись.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32" type="#_x0000_t202" style="position:absolute;margin-left:-86.6pt;margin-top:.3pt;width:13.5pt;height:10.5pt;z-index:25162444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139</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сильный психологический эффект, да и на воинскую дисциплину "народных мстителей" влияли негативно.</w:t>
      </w:r>
    </w:p>
    <w:p w:rsidR="0089051D" w:rsidRDefault="0089051D">
      <w:pPr>
        <w:shd w:val="clear" w:color="auto" w:fill="FFFFFF"/>
        <w:spacing w:before="10"/>
        <w:ind w:firstLine="288"/>
        <w:jc w:val="both"/>
      </w:pPr>
      <w:r>
        <w:t>Ряд исследователей уже обозначил в своих работах проблему грабежей - в частности, Иван Билас.</w:t>
      </w:r>
    </w:p>
    <w:p w:rsidR="0089051D" w:rsidRDefault="0089051D">
      <w:pPr>
        <w:shd w:val="clear" w:color="auto" w:fill="FFFFFF"/>
        <w:spacing w:before="10"/>
        <w:ind w:firstLine="269"/>
        <w:jc w:val="both"/>
      </w:pPr>
      <w:r>
        <w:t>Лаврентий Берия 23 января 1943 года прислал Сталину и главе ЦШПД Пантелеймону Пономаренко сообщение: "НКВД СССР сообщает полученное от своего сотрудника, находящегося в тылу противника в районе Ровно (Дмитрия Медведва - авт.), УССР, следующее донесение:</w:t>
      </w:r>
    </w:p>
    <w:p w:rsidR="0089051D" w:rsidRDefault="0089051D">
      <w:pPr>
        <w:shd w:val="clear" w:color="auto" w:fill="FFFFFF"/>
        <w:spacing w:before="10"/>
        <w:ind w:firstLine="288"/>
        <w:jc w:val="both"/>
      </w:pPr>
      <w:r>
        <w:t>"Личный состав 12-го батальона Сабурова занимается разгулом, пьянством, терроризирует и грабит советски настроенное население, в том числе даже родственников своих бойцов.</w:t>
      </w:r>
    </w:p>
    <w:p w:rsidR="0089051D" w:rsidRDefault="0089051D">
      <w:pPr>
        <w:shd w:val="clear" w:color="auto" w:fill="FFFFFF"/>
        <w:spacing w:before="10"/>
        <w:ind w:firstLine="288"/>
        <w:jc w:val="both"/>
      </w:pPr>
      <w:r>
        <w:t>На мои претензии комбат Шитов и комиссар обещают прекратить эту антисоветскую работу, но действуют нерешительно, стараясь прикрывать лиц, занимающихся бандитизмом. Делаю новые попытки добиться перелома, прощу воздействовать через Сабурова""</w:t>
      </w:r>
      <w:r>
        <w:rPr>
          <w:vertAlign w:val="superscript"/>
        </w:rPr>
        <w:t>2</w:t>
      </w:r>
      <w:r>
        <w:t>.</w:t>
      </w:r>
    </w:p>
    <w:p w:rsidR="0089051D" w:rsidRDefault="0089051D">
      <w:pPr>
        <w:shd w:val="clear" w:color="auto" w:fill="FFFFFF"/>
        <w:spacing w:before="10"/>
        <w:ind w:firstLine="288"/>
        <w:jc w:val="both"/>
      </w:pPr>
      <w:r>
        <w:t>Учтём, что описывается не маргинальный отряд, а соединение Героя Советского Союза Александра Сабурова, отличавшееся среди остальных крупных соединений УШПД высоким уровнем диверсионной активности.</w:t>
      </w:r>
    </w:p>
    <w:p w:rsidR="0089051D" w:rsidRDefault="0089051D">
      <w:pPr>
        <w:shd w:val="clear" w:color="auto" w:fill="FFFFFF"/>
        <w:spacing w:before="10"/>
        <w:ind w:firstLine="283"/>
        <w:jc w:val="both"/>
      </w:pPr>
      <w:r>
        <w:t>Те же явления отмечали и представители польских антисоветских структур.</w:t>
      </w:r>
    </w:p>
    <w:p w:rsidR="0089051D" w:rsidRDefault="0089051D">
      <w:pPr>
        <w:shd w:val="clear" w:color="auto" w:fill="FFFFFF"/>
        <w:spacing w:before="10"/>
        <w:ind w:firstLine="288"/>
        <w:jc w:val="both"/>
      </w:pPr>
      <w:r>
        <w:t>В "Отчёте с Полесья за май 1943 г." безвестного польского подпольщика "Украинцы и местные (советские партизанские отряды. - авт.) очень злобно настроены к полякам - убивают, грабят, также и к немцам, а украинцы (т.е. националисты. - авт.), кроме того, борются с советскими отрядами"</w:t>
      </w:r>
      <w:r>
        <w:rPr>
          <w:vertAlign w:val="superscript"/>
        </w:rPr>
        <w:t>3</w:t>
      </w:r>
      <w:r>
        <w:t>.</w:t>
      </w:r>
    </w:p>
    <w:p w:rsidR="0089051D" w:rsidRDefault="0089051D">
      <w:pPr>
        <w:shd w:val="clear" w:color="auto" w:fill="FFFFFF"/>
        <w:spacing w:before="10"/>
        <w:ind w:firstLine="288"/>
        <w:jc w:val="both"/>
      </w:pPr>
      <w:r>
        <w:t>Грабежи со стороны красных фиксировались и в документах оккупантов (что будет показано в публикуемых материалах), и в донесениях украинских националистов.</w:t>
      </w:r>
    </w:p>
    <w:p w:rsidR="0089051D" w:rsidRDefault="0089051D">
      <w:pPr>
        <w:shd w:val="clear" w:color="auto" w:fill="FFFFFF"/>
        <w:spacing w:before="5"/>
        <w:ind w:firstLine="278"/>
        <w:jc w:val="both"/>
      </w:pPr>
      <w:r>
        <w:t>Август 1943 г., Ровенская область УССР: "Костополыцина... Красные партизаны находятся в Цуманских и Оржевских лесах и оттуда время от времени нападают на западные сёла Деражненского района, исключительно в целях грабежа. Красные боятся наших отрядов и по-</w:t>
      </w:r>
    </w:p>
    <w:p w:rsidR="0089051D" w:rsidRDefault="0089051D">
      <w:pPr>
        <w:shd w:val="clear" w:color="auto" w:fill="FFFFFF"/>
        <w:spacing w:before="528"/>
        <w:rPr>
          <w:rFonts w:ascii="Verdana" w:hAnsi="Verdana" w:cs="Verdana"/>
          <w:sz w:val="14"/>
          <w:szCs w:val="14"/>
        </w:rPr>
      </w:pPr>
      <w:r>
        <w:rPr>
          <w:rFonts w:ascii="Verdana" w:hAnsi="Verdana" w:cs="Verdana"/>
          <w:sz w:val="14"/>
          <w:szCs w:val="14"/>
          <w:vertAlign w:val="superscript"/>
        </w:rPr>
        <w:t>2</w:t>
      </w:r>
      <w:r>
        <w:rPr>
          <w:rFonts w:ascii="Verdana" w:hAnsi="Verdana" w:cs="Verdana"/>
          <w:sz w:val="14"/>
          <w:szCs w:val="14"/>
        </w:rPr>
        <w:t xml:space="preserve"> </w:t>
      </w:r>
      <w:r>
        <w:rPr>
          <w:rFonts w:ascii="Verdana" w:hAnsi="Verdana" w:cs="Verdana"/>
          <w:i/>
          <w:iCs/>
          <w:sz w:val="14"/>
          <w:szCs w:val="14"/>
        </w:rPr>
        <w:t xml:space="preserve">Б'тас </w:t>
      </w:r>
      <w:r>
        <w:rPr>
          <w:rFonts w:ascii="Verdana" w:hAnsi="Verdana" w:cs="Verdana"/>
          <w:i/>
          <w:iCs/>
          <w:sz w:val="14"/>
          <w:szCs w:val="14"/>
          <w:lang w:val="en-US"/>
        </w:rPr>
        <w:t xml:space="preserve">I. </w:t>
      </w:r>
      <w:r>
        <w:rPr>
          <w:rFonts w:ascii="Verdana" w:hAnsi="Verdana" w:cs="Verdana"/>
          <w:sz w:val="14"/>
          <w:szCs w:val="14"/>
        </w:rPr>
        <w:t>Репресивно-каральна система в Укра'1</w:t>
      </w:r>
      <w:r>
        <w:rPr>
          <w:rFonts w:ascii="Verdana" w:hAnsi="Verdana" w:cs="Verdana"/>
          <w:sz w:val="14"/>
          <w:szCs w:val="14"/>
          <w:lang w:val="en-US"/>
        </w:rPr>
        <w:t xml:space="preserve">'Hi </w:t>
      </w:r>
      <w:r>
        <w:rPr>
          <w:rFonts w:ascii="Verdana" w:hAnsi="Verdana" w:cs="Verdana"/>
          <w:sz w:val="14"/>
          <w:szCs w:val="14"/>
        </w:rPr>
        <w:t xml:space="preserve">1917-1953. - Сусгпльно-пол1тичний та юторико-правовий анал1з. Книга друга. Документи </w:t>
      </w:r>
      <w:r>
        <w:rPr>
          <w:rFonts w:ascii="Verdana" w:hAnsi="Verdana" w:cs="Verdana"/>
          <w:sz w:val="14"/>
          <w:szCs w:val="14"/>
          <w:lang w:val="en-US"/>
        </w:rPr>
        <w:t xml:space="preserve">i </w:t>
      </w:r>
      <w:r>
        <w:rPr>
          <w:rFonts w:ascii="Verdana" w:hAnsi="Verdana" w:cs="Verdana"/>
          <w:sz w:val="14"/>
          <w:szCs w:val="14"/>
        </w:rPr>
        <w:t>матер1али. - КиУв, 1994, с. 362-363.</w:t>
      </w:r>
    </w:p>
    <w:p w:rsidR="0089051D" w:rsidRDefault="0089051D">
      <w:pPr>
        <w:shd w:val="clear" w:color="auto" w:fill="FFFFFF"/>
        <w:spacing w:before="38"/>
        <w:ind w:firstLine="72"/>
        <w:rPr>
          <w:rFonts w:ascii="Verdana" w:hAnsi="Verdana" w:cs="Verdana"/>
          <w:sz w:val="14"/>
          <w:szCs w:val="14"/>
        </w:rPr>
        <w:sectPr w:rsidR="0089051D">
          <w:footnotePr>
            <w:pos w:val="beneathText"/>
          </w:footnotePr>
          <w:type w:val="continuous"/>
          <w:pgSz w:w="11905" w:h="16837"/>
          <w:pgMar w:top="850" w:right="2643" w:bottom="850" w:left="2901" w:header="708" w:footer="708" w:gutter="0"/>
          <w:cols w:space="720"/>
          <w:docGrid w:linePitch="360"/>
        </w:sectPr>
      </w:pPr>
      <w:r>
        <w:rPr>
          <w:rFonts w:ascii="Verdana" w:hAnsi="Verdana" w:cs="Verdana"/>
          <w:sz w:val="14"/>
          <w:szCs w:val="14"/>
          <w:vertAlign w:val="superscript"/>
        </w:rPr>
        <w:t>3</w:t>
      </w:r>
      <w:r>
        <w:rPr>
          <w:rFonts w:ascii="Verdana" w:hAnsi="Verdana" w:cs="Verdana"/>
          <w:sz w:val="14"/>
          <w:szCs w:val="14"/>
        </w:rPr>
        <w:t xml:space="preserve"> Документ общественного антикоммунистического комитета ("Антик") </w:t>
      </w:r>
      <w:r>
        <w:rPr>
          <w:rFonts w:ascii="Verdana" w:hAnsi="Verdana" w:cs="Verdana"/>
          <w:sz w:val="14"/>
          <w:szCs w:val="14"/>
          <w:lang w:val="en-US"/>
        </w:rPr>
        <w:t xml:space="preserve">(AAN, </w:t>
      </w:r>
      <w:r>
        <w:rPr>
          <w:rFonts w:ascii="Verdana" w:hAnsi="Verdana" w:cs="Verdana"/>
          <w:sz w:val="14"/>
          <w:szCs w:val="14"/>
        </w:rPr>
        <w:t>228/24-2, к. 55).</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166"/>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139</w:t>
      </w:r>
    </w:p>
    <w:p w:rsidR="0089051D" w:rsidRDefault="0089051D">
      <w:pPr>
        <w:shd w:val="clear" w:color="auto" w:fill="FFFFFF"/>
        <w:spacing w:before="475"/>
        <w:jc w:val="both"/>
      </w:pPr>
      <w:r>
        <w:t>тому нападают на какое-то село, проведя очень тщательную разведку... От красных население бежит точно так же, как и от немцев..."</w:t>
      </w:r>
      <w:r>
        <w:rPr>
          <w:vertAlign w:val="superscript"/>
        </w:rPr>
        <w:t>4</w:t>
      </w:r>
      <w:r>
        <w:t>.</w:t>
      </w:r>
    </w:p>
    <w:p w:rsidR="0089051D" w:rsidRDefault="0089051D">
      <w:pPr>
        <w:shd w:val="clear" w:color="auto" w:fill="FFFFFF"/>
        <w:tabs>
          <w:tab w:val="left" w:leader="dot" w:pos="2074"/>
        </w:tabs>
        <w:spacing w:before="5"/>
        <w:jc w:val="both"/>
      </w:pPr>
      <w:r>
        <w:t>"...Высоцкий район</w:t>
      </w:r>
      <w:r>
        <w:tab/>
        <w:t>Штаб им. Котовского находится в селе Ве-</w:t>
      </w:r>
    </w:p>
    <w:p w:rsidR="0089051D" w:rsidRDefault="0089051D">
      <w:pPr>
        <w:shd w:val="clear" w:color="auto" w:fill="FFFFFF"/>
        <w:spacing w:before="5"/>
        <w:jc w:val="both"/>
      </w:pPr>
      <w:r>
        <w:t>люги. Отряд его состоит из приблизительно 50 мужчин, из этого же села. Командир - местный, а политрук - парашютист... Эта группа сильно грабит население, поэтому люди её сильно ненавидят, как грабителей и пьяниц"</w:t>
      </w:r>
      <w:r>
        <w:rPr>
          <w:vertAlign w:val="superscript"/>
        </w:rPr>
        <w:t>5</w:t>
      </w:r>
      <w:r>
        <w:t>.</w:t>
      </w:r>
    </w:p>
    <w:p w:rsidR="0089051D" w:rsidRDefault="0089051D">
      <w:pPr>
        <w:shd w:val="clear" w:color="auto" w:fill="FFFFFF"/>
        <w:spacing w:before="5"/>
        <w:ind w:firstLine="293"/>
        <w:jc w:val="both"/>
      </w:pPr>
      <w:r>
        <w:t>Впрочем в документах оккупантов, польского подполья и банде-ровцев не всегда ощущается интересующее нас отличие грабежей от реквизиций. Зато в советских материалах оно выявляется довольно ярко.</w:t>
      </w:r>
    </w:p>
    <w:p w:rsidR="0089051D" w:rsidRDefault="0089051D">
      <w:pPr>
        <w:shd w:val="clear" w:color="auto" w:fill="FFFFFF"/>
        <w:spacing w:before="5"/>
        <w:ind w:firstLine="288"/>
        <w:jc w:val="both"/>
      </w:pPr>
      <w:r>
        <w:t>В настоящем разделе часто встречается слово "мародёрство". Его энциклопедическое определение - ограбление или обкрадывание мёртвых (трупов). Однако, в приводимых ниже документах этот термин используется, как правило, в качестве простого синонима слов "грабёж", "разбой" и "бандитизм", что надо учитывать при источниковедческом анализе материалов раздела.</w:t>
      </w:r>
    </w:p>
    <w:p w:rsidR="0089051D" w:rsidRDefault="0089051D">
      <w:pPr>
        <w:shd w:val="clear" w:color="auto" w:fill="FFFFFF"/>
        <w:spacing w:before="5"/>
        <w:ind w:firstLine="293"/>
        <w:jc w:val="both"/>
      </w:pPr>
      <w:r>
        <w:t>Кроме этого, при оценке документов нижеследующего раздела, а также материалов, представленных в 4, 6, 7 и 9 разделах, в ряде случаев следует сделать скидку на субьективность авторов представленных свидетельств эпохи. Дело в том, что часть соответствующих документов советской стороны составлялась их авторами в конфликтной ситуации, и описываемые явления - такие, как грабежи, пьянство, сексуальное насилие или внутренние конфликты - в этих письмах и донесениях преувеличиваются. Кроме того, некоторые представители УШПД специально посылались в отряды для сбора компрометирующего материала на партизанских командиров, поэтому и на их донесениях может лежать печать субъективности.</w:t>
      </w:r>
    </w:p>
    <w:p w:rsidR="0089051D" w:rsidRDefault="0089051D">
      <w:pPr>
        <w:shd w:val="clear" w:color="auto" w:fill="FFFFFF"/>
        <w:ind w:firstLine="283"/>
        <w:jc w:val="both"/>
      </w:pPr>
      <w:r>
        <w:t>То же самое касается и бандеровских отчётов. В 1943 г. Центральный Провод ОУН дал местным националистическим структурам указание о сборе информации, в негативном свете описывающей советских партизан и Красную армию.</w:t>
      </w:r>
    </w:p>
    <w:p w:rsidR="0089051D" w:rsidRDefault="0089051D">
      <w:pPr>
        <w:shd w:val="clear" w:color="auto" w:fill="FFFFFF"/>
        <w:ind w:firstLine="288"/>
        <w:jc w:val="both"/>
      </w:pPr>
      <w:r>
        <w:t>Однако, поскольку в различных источниках те или иные явления постоянно носят схожее описание, можно утверждать, что грабежи,</w:t>
      </w:r>
    </w:p>
    <w:p w:rsidR="0089051D" w:rsidRDefault="0089051D">
      <w:pPr>
        <w:shd w:val="clear" w:color="auto" w:fill="FFFFFF"/>
        <w:tabs>
          <w:tab w:val="left" w:pos="96"/>
        </w:tabs>
        <w:spacing w:before="696"/>
        <w:rPr>
          <w:rFonts w:ascii="Verdana" w:hAnsi="Verdana" w:cs="Verdana"/>
          <w:sz w:val="14"/>
          <w:szCs w:val="14"/>
        </w:rPr>
      </w:pPr>
      <w:r>
        <w:rPr>
          <w:rFonts w:ascii="Verdana" w:hAnsi="Verdana" w:cs="Verdana"/>
          <w:sz w:val="14"/>
          <w:szCs w:val="14"/>
          <w:vertAlign w:val="superscript"/>
        </w:rPr>
        <w:t>4</w:t>
      </w:r>
      <w:r>
        <w:rPr>
          <w:rFonts w:ascii="Verdana" w:hAnsi="Verdana" w:cs="Verdana"/>
          <w:sz w:val="14"/>
          <w:szCs w:val="14"/>
        </w:rPr>
        <w:tab/>
        <w:t xml:space="preserve">Отчёт коменданта военного тылаУПА(Волинь </w:t>
      </w:r>
      <w:r>
        <w:rPr>
          <w:rFonts w:ascii="Verdana" w:hAnsi="Verdana" w:cs="Verdana"/>
          <w:sz w:val="14"/>
          <w:szCs w:val="14"/>
          <w:lang w:val="en-US"/>
        </w:rPr>
        <w:t xml:space="preserve">i </w:t>
      </w:r>
      <w:r>
        <w:rPr>
          <w:rFonts w:ascii="Verdana" w:hAnsi="Verdana" w:cs="Verdana"/>
          <w:sz w:val="14"/>
          <w:szCs w:val="14"/>
        </w:rPr>
        <w:t>Полюся: УПАтазагплля 1943-1944.</w:t>
      </w:r>
      <w:r>
        <w:rPr>
          <w:rFonts w:ascii="Verdana" w:hAnsi="Verdana" w:cs="Verdana"/>
          <w:sz w:val="14"/>
          <w:szCs w:val="14"/>
        </w:rPr>
        <w:br/>
        <w:t xml:space="preserve">Документи 1матер1али./Упор. О. Вовк, </w:t>
      </w:r>
      <w:r>
        <w:rPr>
          <w:rFonts w:ascii="Verdana" w:hAnsi="Verdana" w:cs="Verdana"/>
          <w:sz w:val="14"/>
          <w:szCs w:val="14"/>
          <w:lang w:val="en-US"/>
        </w:rPr>
        <w:t xml:space="preserve">I. </w:t>
      </w:r>
      <w:r>
        <w:rPr>
          <w:rFonts w:ascii="Verdana" w:hAnsi="Verdana" w:cs="Verdana"/>
          <w:sz w:val="14"/>
          <w:szCs w:val="14"/>
        </w:rPr>
        <w:t>Павленко. ГИтописУПА. Новасер1я. Том 2. - КиУв</w:t>
      </w:r>
      <w:r>
        <w:rPr>
          <w:rFonts w:ascii="Verdana" w:hAnsi="Verdana" w:cs="Verdana"/>
          <w:sz w:val="14"/>
          <w:szCs w:val="14"/>
        </w:rPr>
        <w:br/>
        <w:t>-Торонто, 1999, с. 244).</w:t>
      </w:r>
    </w:p>
    <w:p w:rsidR="0089051D" w:rsidRDefault="0089051D">
      <w:pPr>
        <w:shd w:val="clear" w:color="auto" w:fill="FFFFFF"/>
        <w:tabs>
          <w:tab w:val="left" w:pos="96"/>
        </w:tabs>
        <w:spacing w:before="38"/>
        <w:rPr>
          <w:rFonts w:ascii="Verdana" w:hAnsi="Verdana" w:cs="Verdana"/>
          <w:sz w:val="14"/>
          <w:szCs w:val="14"/>
        </w:rPr>
        <w:sectPr w:rsidR="0089051D">
          <w:footnotePr>
            <w:pos w:val="beneathText"/>
          </w:footnotePr>
          <w:pgSz w:w="11905" w:h="16837"/>
          <w:pgMar w:top="850" w:right="2926" w:bottom="850" w:left="2618" w:header="708" w:footer="708" w:gutter="0"/>
          <w:cols w:space="720"/>
          <w:docGrid w:linePitch="360"/>
        </w:sectPr>
      </w:pPr>
      <w:r>
        <w:rPr>
          <w:rFonts w:ascii="Verdana" w:hAnsi="Verdana" w:cs="Verdana"/>
          <w:sz w:val="14"/>
          <w:szCs w:val="14"/>
          <w:vertAlign w:val="superscript"/>
        </w:rPr>
        <w:t>5</w:t>
      </w:r>
      <w:r>
        <w:rPr>
          <w:rFonts w:ascii="Verdana" w:hAnsi="Verdana" w:cs="Verdana"/>
          <w:sz w:val="14"/>
          <w:szCs w:val="14"/>
        </w:rPr>
        <w:tab/>
        <w:t>Там само, с. 248.</w:t>
      </w:r>
    </w:p>
    <w:p w:rsidR="0089051D" w:rsidRDefault="00EB7195">
      <w:pPr>
        <w:shd w:val="clear" w:color="auto" w:fill="FFFFFF"/>
        <w:rPr>
          <w:i/>
          <w:iCs/>
          <w:sz w:val="18"/>
          <w:szCs w:val="18"/>
        </w:rPr>
        <w:sectPr w:rsidR="0089051D">
          <w:footnotePr>
            <w:pos w:val="beneathText"/>
          </w:footnotePr>
          <w:pgSz w:w="11905" w:h="16837"/>
          <w:pgMar w:top="850" w:right="4352" w:bottom="2880" w:left="4653" w:header="708" w:footer="708" w:gutter="0"/>
          <w:cols w:space="720"/>
          <w:docGrid w:linePitch="360"/>
        </w:sectPr>
      </w:pPr>
      <w:r>
        <w:rPr>
          <w:noProof/>
          <w:lang w:val="uk-UA" w:eastAsia="uk-UA"/>
        </w:rPr>
        <w:pict>
          <v:shape id="_x0000_s1133" type="#_x0000_t202" style="position:absolute;margin-left:-86.6pt;margin-top:.3pt;width:13.5pt;height:10.5pt;z-index:25162547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140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мародёрство и бандитизм получили в среде советских партизан Украины довольно широкое распространение.</w:t>
      </w:r>
    </w:p>
    <w:p w:rsidR="0089051D" w:rsidRDefault="0089051D">
      <w:pPr>
        <w:shd w:val="clear" w:color="auto" w:fill="FFFFFF"/>
        <w:ind w:firstLine="293"/>
        <w:jc w:val="both"/>
        <w:sectPr w:rsidR="0089051D">
          <w:footnotePr>
            <w:pos w:val="beneathText"/>
          </w:footnotePr>
          <w:type w:val="continuous"/>
          <w:pgSz w:w="11905" w:h="16837"/>
          <w:pgMar w:top="850" w:right="2643" w:bottom="2880" w:left="2906" w:header="708" w:footer="708" w:gutter="0"/>
          <w:cols w:space="720"/>
          <w:docGrid w:linePitch="360"/>
        </w:sectPr>
      </w:pPr>
      <w:r>
        <w:t>Исследователь не может не столкнуться с ещё одной сложностью -дело в том, что реквизиции, проводимые красными партизанами у населения, в основном были столь неупорядоченными, что эти хозяйственные операции называли "грабежами" или "бандитизмом" даже представители советской стороны, не говоря уже о противниках "народных мстителей". Поэтому часть приведённых ниже документов показывает сложную взаимосвязь проблемы материального обеспечения партизанских отрядов с вопросами дисциплины и вооружённого разбоя, учинявшегося в целях личной наживы.</w:t>
      </w:r>
    </w:p>
    <w:p w:rsidR="0089051D" w:rsidRDefault="0089051D">
      <w:pPr>
        <w:sectPr w:rsidR="0089051D">
          <w:footnotePr>
            <w:pos w:val="beneathText"/>
          </w:footnotePr>
          <w:type w:val="continuous"/>
          <w:pgSz w:w="11905" w:h="16837"/>
          <w:pgMar w:top="850" w:right="4352" w:bottom="2880" w:left="4653" w:header="708" w:footer="708" w:gutter="0"/>
          <w:cols w:space="720"/>
          <w:docGrid w:linePitch="360"/>
        </w:sectPr>
      </w:pPr>
    </w:p>
    <w:p w:rsidR="0089051D" w:rsidRDefault="0089051D">
      <w:pPr>
        <w:shd w:val="clear" w:color="auto" w:fill="FFFFFF"/>
        <w:tabs>
          <w:tab w:val="left" w:pos="6101"/>
        </w:tabs>
        <w:ind w:left="1166"/>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141</w:t>
      </w:r>
    </w:p>
    <w:p w:rsidR="0089051D" w:rsidRDefault="0089051D">
      <w:pPr>
        <w:shd w:val="clear" w:color="auto" w:fill="FFFFFF"/>
        <w:spacing w:before="475"/>
        <w:rPr>
          <w:b/>
          <w:bCs/>
        </w:rPr>
      </w:pPr>
      <w:r>
        <w:rPr>
          <w:b/>
          <w:bCs/>
        </w:rPr>
        <w:t>ДОКУМЕНТЫ</w:t>
      </w:r>
    </w:p>
    <w:p w:rsidR="0089051D" w:rsidRDefault="0089051D">
      <w:pPr>
        <w:shd w:val="clear" w:color="auto" w:fill="FFFFFF"/>
        <w:spacing w:before="250"/>
        <w:rPr>
          <w:b/>
          <w:bCs/>
        </w:rPr>
      </w:pPr>
      <w:r>
        <w:rPr>
          <w:b/>
          <w:bCs/>
        </w:rPr>
        <w:t>70. ИЗ СВОДКИ ПОЛИЦИИ БЕЗОПАСНОСТИ И СД ГЕРМАНИИ О ПОЛОЖЕНИИ В ОККУПИРОВАННЫХ ОБЛАСТЯХ СССР</w:t>
      </w:r>
    </w:p>
    <w:p w:rsidR="0089051D" w:rsidRDefault="0089051D">
      <w:pPr>
        <w:shd w:val="clear" w:color="auto" w:fill="FFFFFF"/>
        <w:spacing w:before="10"/>
        <w:jc w:val="right"/>
        <w:rPr>
          <w:b/>
          <w:bCs/>
        </w:rPr>
      </w:pPr>
      <w:r>
        <w:rPr>
          <w:b/>
          <w:bCs/>
        </w:rPr>
        <w:t>20 августа 1942 г.</w:t>
      </w:r>
    </w:p>
    <w:p w:rsidR="0089051D" w:rsidRDefault="0089051D">
      <w:pPr>
        <w:shd w:val="clear" w:color="auto" w:fill="FFFFFF"/>
        <w:spacing w:before="250"/>
      </w:pPr>
      <w:r>
        <w:t>Шеф полиции безопасности и СД</w:t>
      </w:r>
    </w:p>
    <w:p w:rsidR="0089051D" w:rsidRDefault="0089051D">
      <w:pPr>
        <w:shd w:val="clear" w:color="auto" w:fill="FFFFFF"/>
        <w:spacing w:before="10"/>
        <w:ind w:firstLine="3730"/>
      </w:pPr>
      <w:r>
        <w:t>Берлин, 20 августа 1942 г. - Штаб командования -</w:t>
      </w:r>
    </w:p>
    <w:p w:rsidR="0089051D" w:rsidRDefault="0089051D">
      <w:pPr>
        <w:shd w:val="clear" w:color="auto" w:fill="FFFFFF"/>
        <w:spacing w:before="250"/>
        <w:jc w:val="right"/>
      </w:pPr>
      <w:r>
        <w:t>Печать: Секретно!</w:t>
      </w:r>
    </w:p>
    <w:p w:rsidR="0089051D" w:rsidRDefault="0089051D">
      <w:pPr>
        <w:shd w:val="clear" w:color="auto" w:fill="FFFFFF"/>
        <w:spacing w:before="250"/>
      </w:pPr>
      <w:r>
        <w:t>Сообщения из оккупированных восточных областей, № 17</w:t>
      </w:r>
    </w:p>
    <w:p w:rsidR="0089051D" w:rsidRDefault="0089051D">
      <w:pPr>
        <w:shd w:val="clear" w:color="auto" w:fill="FFFFFF"/>
        <w:spacing w:before="490"/>
      </w:pPr>
      <w:r>
        <w:t>Бесчинства банд.</w:t>
      </w:r>
    </w:p>
    <w:p w:rsidR="0089051D" w:rsidRDefault="0089051D">
      <w:pPr>
        <w:shd w:val="clear" w:color="auto" w:fill="FFFFFF"/>
        <w:spacing w:before="10"/>
        <w:ind w:firstLine="288"/>
        <w:jc w:val="both"/>
      </w:pPr>
      <w:r>
        <w:t>Во всех занятых восточных областях грабительские нападения - в ежедневном порядке вещей. Преимущественно эти нападения проводятся уличными грабителями, которым нужно, без каких-либо политических целей, влачить своё существование за счёт остального населения. Одиночки многократно пытаются - сначала прося или воруя -получить продукты питания. Собираясь же в группы и сумев получить оружие, они угрожают насилием и безоглядно расстреливают на месте несговорчивых, или тех кто вообще сопротивляется.</w:t>
      </w:r>
    </w:p>
    <w:p w:rsidR="0089051D" w:rsidRDefault="0089051D">
      <w:pPr>
        <w:shd w:val="clear" w:color="auto" w:fill="FFFFFF"/>
        <w:spacing w:before="250"/>
        <w:ind w:firstLine="288"/>
        <w:jc w:val="both"/>
      </w:pPr>
      <w:r>
        <w:t>В Белоруссии и Украине особенно растёт это число грабительских нападений.</w:t>
      </w:r>
    </w:p>
    <w:p w:rsidR="0089051D" w:rsidRDefault="0089051D">
      <w:pPr>
        <w:shd w:val="clear" w:color="auto" w:fill="FFFFFF"/>
        <w:spacing w:before="10"/>
        <w:ind w:firstLine="298"/>
        <w:jc w:val="both"/>
      </w:pPr>
      <w:r>
        <w:t>В зоне ответственности "Ровно" выступают банды в силе от 5 до 30 человек, устраивающие бесчинства. Между прочим, один из областных комиссаров, сопровождавшийся в командировке полицейскими силами, вступил в перестрелку с бандой, насчитывающей 30 человек, причём 4 бандита были убиты и 6 ранены. Далее - двор одного из бургомистров и одного крестьянина были сожжены, как и один украинский участник охранной полиции был расстрелян во время празднования свадьбы.</w:t>
      </w:r>
    </w:p>
    <w:p w:rsidR="0089051D" w:rsidRDefault="0089051D">
      <w:pPr>
        <w:shd w:val="clear" w:color="auto" w:fill="FFFFFF"/>
        <w:spacing w:before="10"/>
        <w:ind w:firstLine="288"/>
        <w:jc w:val="both"/>
        <w:sectPr w:rsidR="0089051D">
          <w:footnotePr>
            <w:pos w:val="beneathText"/>
          </w:footnotePr>
          <w:pgSz w:w="11905" w:h="16837"/>
          <w:pgMar w:top="850" w:right="2926" w:bottom="850" w:left="2618" w:header="708" w:footer="708" w:gutter="0"/>
          <w:cols w:space="720"/>
          <w:docGrid w:linePitch="360"/>
        </w:sectPr>
      </w:pPr>
      <w:r>
        <w:t>На Волыни наблюдение над деятельностью бандитов показывает их движение в северо-восточном направлении. Количество нападений в западных областях Брест, Любомль и Ковель несколько уменьши-</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34" type="#_x0000_t202" style="position:absolute;margin-left:-86.6pt;margin-top:.3pt;width:13.5pt;height:10.5pt;z-index:25162649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142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лось, в то время как в Камень-Каширском и Пинске возникли банды ещё более сильные, чем ранее.</w:t>
      </w:r>
    </w:p>
    <w:p w:rsidR="0089051D" w:rsidRDefault="0089051D">
      <w:pPr>
        <w:shd w:val="clear" w:color="auto" w:fill="FFFFFF"/>
        <w:spacing w:before="10"/>
        <w:ind w:firstLine="288"/>
        <w:jc w:val="both"/>
      </w:pPr>
      <w:r>
        <w:t>После тяжёлого столкновения в области Ковеля, банда Попова, насчитывающая примерно 200 человек, разделилась и ушла - частично на северо-восток в направлении болот, лежащих вокруг Припяти и Пинска. Часть - в 20 человек вместе с самим Поповым - ушла назад, в леса севернее Копинки. Как сообщается, в округе Любомля рядом с этой бандой Попова находятся ещё более мелкие банды.</w:t>
      </w:r>
    </w:p>
    <w:p w:rsidR="0089051D" w:rsidRDefault="0089051D">
      <w:pPr>
        <w:shd w:val="clear" w:color="auto" w:fill="FFFFFF"/>
        <w:spacing w:before="10"/>
        <w:ind w:firstLine="288"/>
        <w:jc w:val="both"/>
      </w:pPr>
      <w:r>
        <w:t>Из округа Ровно сообщается о дальнейших 12-ти грабительских нападениях, служащих для самообеспечения бандитов продуктами питания. При столкновениях с жандармерией и представителями службы порядка некоторая часть бандитов застрелена, большое количество старых активистов компартии и помощников банд было арестовано.</w:t>
      </w:r>
    </w:p>
    <w:p w:rsidR="0089051D" w:rsidRDefault="0089051D">
      <w:pPr>
        <w:shd w:val="clear" w:color="auto" w:fill="FFFFFF"/>
        <w:spacing w:before="10"/>
        <w:ind w:firstLine="283"/>
        <w:jc w:val="both"/>
      </w:pPr>
      <w:r>
        <w:t>В области Камень-Каширска деятельность банд несколько ослабла. Напротив, количество грабительских нападений в круге Житомира за несколько дней достигло 46-ти, причём, между прочим, были убиты немецкие служащие жандармерии и полицейские, словацкие солдаты, украинские служащие охранной полиции и лесники, украинские бургомистры и общинные писари.</w:t>
      </w:r>
    </w:p>
    <w:p w:rsidR="0089051D" w:rsidRDefault="0089051D">
      <w:pPr>
        <w:shd w:val="clear" w:color="auto" w:fill="FFFFFF"/>
        <w:spacing w:before="10"/>
        <w:ind w:firstLine="288"/>
        <w:jc w:val="both"/>
      </w:pPr>
      <w:r>
        <w:t>Растущая уличная грабительская деятельность особенно заметна на территории севернее Овруча. На расположенную там скотобойню 15 бандитов провели нападение, и банда численностью около 200 человек вступила 03.08.1942 в [слово неразб.], увела скот и увела 2 людей.</w:t>
      </w:r>
    </w:p>
    <w:p w:rsidR="0089051D" w:rsidRDefault="0089051D">
      <w:pPr>
        <w:shd w:val="clear" w:color="auto" w:fill="FFFFFF"/>
        <w:spacing w:before="10"/>
        <w:ind w:firstLine="293"/>
        <w:jc w:val="both"/>
      </w:pPr>
      <w:r>
        <w:t>В округе Чернигова у Чепаловки между жандармерией и грабительской бандой произошла перестрелка, в ходе которой 16 бандитов было застрелено и много оружия взято в качестве трофеев. Начато уничтожение оставшихся 30-40 грабителей, находящихся в болотистой местности. В этой же области смогли быть арестованы следующие 34 бандита, один парашютист и 5 членов истребительного батальона.</w:t>
      </w:r>
    </w:p>
    <w:p w:rsidR="0089051D" w:rsidRDefault="0089051D">
      <w:pPr>
        <w:shd w:val="clear" w:color="auto" w:fill="FFFFFF"/>
        <w:spacing w:before="10"/>
        <w:ind w:firstLine="288"/>
        <w:jc w:val="both"/>
      </w:pPr>
      <w:r>
        <w:t>В районе Куликовки [Черниговская область] около 150 уличных бандитов вошли в деревню Переходовка и собирали на протяжении трёх часов продукты питания у населения, в то время как остальные 150 грабителей, которые были вооружены автоматическим оружием и пулемётами, окружали деревню.</w:t>
      </w:r>
    </w:p>
    <w:p w:rsidR="0089051D" w:rsidRDefault="0089051D">
      <w:pPr>
        <w:shd w:val="clear" w:color="auto" w:fill="FFFFFF"/>
        <w:spacing w:before="254"/>
      </w:pPr>
      <w:r>
        <w:t>[...]</w:t>
      </w:r>
    </w:p>
    <w:p w:rsidR="0089051D" w:rsidRDefault="0089051D">
      <w:pPr>
        <w:shd w:val="clear" w:color="auto" w:fill="FFFFFF"/>
        <w:spacing w:before="10"/>
        <w:ind w:left="4032"/>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lang w:val="en-US"/>
        </w:rPr>
        <w:t xml:space="preserve">BAB,R58/60,Bl.2,6-7. </w:t>
      </w: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4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143</w:t>
      </w:r>
    </w:p>
    <w:p w:rsidR="0089051D" w:rsidRDefault="0089051D">
      <w:pPr>
        <w:shd w:val="clear" w:color="auto" w:fill="FFFFFF"/>
        <w:tabs>
          <w:tab w:val="left" w:pos="350"/>
        </w:tabs>
        <w:spacing w:before="475"/>
        <w:jc w:val="both"/>
        <w:rPr>
          <w:b/>
          <w:bCs/>
        </w:rPr>
      </w:pPr>
      <w:r>
        <w:rPr>
          <w:b/>
          <w:bCs/>
        </w:rPr>
        <w:t>71.</w:t>
      </w:r>
      <w:r>
        <w:rPr>
          <w:b/>
          <w:bCs/>
        </w:rPr>
        <w:tab/>
        <w:t>ИЗ ПИСЬМА ПРЕДСТАВИТЕЛЯ ЦК КП/Б/У И. СЫРОМО</w:t>
      </w:r>
      <w:r>
        <w:rPr>
          <w:b/>
          <w:bCs/>
        </w:rPr>
        <w:br/>
        <w:t>ЛОТНОГО НАЧАЛЬНИКУ УШПД Т. СТРОКАЧУ О СОСТОЯ</w:t>
      </w:r>
      <w:r>
        <w:rPr>
          <w:b/>
          <w:bCs/>
        </w:rPr>
        <w:br/>
        <w:t>НИИ СОЕДИНЕНИЯ ОБЪЕДИНЁННЫХ ПАРТИЗАНСКИХ ОТ</w:t>
      </w:r>
      <w:r>
        <w:rPr>
          <w:b/>
          <w:bCs/>
        </w:rPr>
        <w:br/>
        <w:t>РЯДОВ УКРАИНЫ ПОД КОМАНДОВАНИЕМ А. САБУРОВА</w:t>
      </w:r>
    </w:p>
    <w:p w:rsidR="0089051D" w:rsidRDefault="0089051D">
      <w:pPr>
        <w:shd w:val="clear" w:color="auto" w:fill="FFFFFF"/>
        <w:spacing w:before="10"/>
        <w:jc w:val="right"/>
        <w:rPr>
          <w:b/>
          <w:bCs/>
        </w:rPr>
      </w:pPr>
      <w:r>
        <w:rPr>
          <w:b/>
          <w:bCs/>
        </w:rPr>
        <w:t>27 января 1943 г.</w:t>
      </w:r>
    </w:p>
    <w:p w:rsidR="0089051D" w:rsidRDefault="0089051D">
      <w:pPr>
        <w:shd w:val="clear" w:color="auto" w:fill="FFFFFF"/>
        <w:spacing w:before="250"/>
        <w:ind w:firstLine="288"/>
        <w:jc w:val="both"/>
      </w:pPr>
      <w:r>
        <w:t>Сабурова крепко немец пощипал, многих людей его отряда нет и до сих пор. Часть раненых и обоза бросил противнику, пушки зарыли в землю. У него много власти, но мало ума. По содержанию его отряд близок к банде. Народ от его отряда удирает так, как и от немцев в лес. Мародёрству нет предела.</w:t>
      </w:r>
    </w:p>
    <w:p w:rsidR="0089051D" w:rsidRDefault="0089051D">
      <w:pPr>
        <w:shd w:val="clear" w:color="auto" w:fill="FFFFFF"/>
        <w:spacing w:before="250"/>
      </w:pPr>
      <w:r>
        <w:t>Привет. Сыромолотный.</w:t>
      </w:r>
    </w:p>
    <w:p w:rsidR="0089051D" w:rsidRDefault="0089051D">
      <w:pPr>
        <w:shd w:val="clear" w:color="auto" w:fill="FFFFFF"/>
        <w:spacing w:before="250"/>
      </w:pPr>
      <w:r>
        <w:t>Выписка верна:</w:t>
      </w:r>
    </w:p>
    <w:p w:rsidR="0089051D" w:rsidRDefault="0089051D">
      <w:pPr>
        <w:shd w:val="clear" w:color="auto" w:fill="FFFFFF"/>
        <w:spacing w:before="254"/>
        <w:jc w:val="right"/>
        <w:rPr>
          <w:i/>
          <w:iCs/>
        </w:rPr>
      </w:pPr>
      <w:r>
        <w:rPr>
          <w:i/>
          <w:iCs/>
        </w:rPr>
        <w:t xml:space="preserve">ЦДАГО Украгни. </w:t>
      </w:r>
      <w:r>
        <w:rPr>
          <w:i/>
          <w:iCs/>
          <w:spacing w:val="40"/>
        </w:rPr>
        <w:t>-Ф.1.-</w:t>
      </w:r>
      <w:r>
        <w:rPr>
          <w:i/>
          <w:iCs/>
        </w:rPr>
        <w:t xml:space="preserve"> </w:t>
      </w:r>
      <w:r>
        <w:rPr>
          <w:i/>
          <w:iCs/>
          <w:lang w:val="en-US"/>
        </w:rPr>
        <w:t xml:space="preserve">On. </w:t>
      </w:r>
      <w:r>
        <w:rPr>
          <w:i/>
          <w:iCs/>
        </w:rPr>
        <w:t>22. - Спр. 67. - Арк. 107.</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350"/>
        </w:tabs>
        <w:spacing w:before="250"/>
        <w:jc w:val="both"/>
        <w:rPr>
          <w:b/>
          <w:bCs/>
        </w:rPr>
      </w:pPr>
      <w:r>
        <w:rPr>
          <w:b/>
          <w:bCs/>
        </w:rPr>
        <w:t>72.</w:t>
      </w:r>
      <w:r>
        <w:rPr>
          <w:b/>
          <w:bCs/>
        </w:rPr>
        <w:tab/>
        <w:t>РАДИОГРАММА ХОЛОДНОГО НАЧАЛЬНИКУ УШПД Т.</w:t>
      </w:r>
      <w:r>
        <w:rPr>
          <w:b/>
          <w:bCs/>
        </w:rPr>
        <w:br/>
        <w:t>СТРОКАЧУ О МАРОДЁРСТВЕ В ПАРТИЗАНСКОМ ОТРЯДЕ П.</w:t>
      </w:r>
      <w:r>
        <w:rPr>
          <w:b/>
          <w:bCs/>
        </w:rPr>
        <w:br/>
        <w:t>ЛОГВИНА</w:t>
      </w:r>
    </w:p>
    <w:p w:rsidR="0089051D" w:rsidRDefault="0089051D">
      <w:pPr>
        <w:shd w:val="clear" w:color="auto" w:fill="FFFFFF"/>
        <w:spacing w:before="10"/>
        <w:jc w:val="right"/>
        <w:rPr>
          <w:b/>
          <w:bCs/>
        </w:rPr>
      </w:pPr>
      <w:r>
        <w:rPr>
          <w:b/>
          <w:bCs/>
        </w:rPr>
        <w:t>15 февраля 1943 г.</w:t>
      </w:r>
    </w:p>
    <w:p w:rsidR="0089051D" w:rsidRDefault="0089051D">
      <w:pPr>
        <w:shd w:val="clear" w:color="auto" w:fill="FFFFFF"/>
        <w:spacing w:before="10"/>
      </w:pPr>
      <w:r>
        <w:t>Шифровка вх. № 575</w:t>
      </w:r>
    </w:p>
    <w:p w:rsidR="0089051D" w:rsidRDefault="0089051D">
      <w:pPr>
        <w:shd w:val="clear" w:color="auto" w:fill="FFFFFF"/>
        <w:spacing w:before="250"/>
        <w:ind w:firstLine="288"/>
        <w:jc w:val="both"/>
      </w:pPr>
      <w:r>
        <w:t>Бойцы отряда занимаются мародёрством. Вчера ворвались пьяные в избу, скомандовали: "Ложись". Все положились, а они забрали последний мешок хлеба и начали уходить, но разведчик отряда Сень из автомата пристрелил из них одного, это был ком. отделения, второй -командир взвода, третий боец.</w:t>
      </w:r>
    </w:p>
    <w:p w:rsidR="0089051D" w:rsidRDefault="0089051D">
      <w:pPr>
        <w:shd w:val="clear" w:color="auto" w:fill="FFFFFF"/>
        <w:spacing w:before="10"/>
        <w:jc w:val="right"/>
      </w:pPr>
      <w:r>
        <w:t>15.02.1943."Холодный"</w:t>
      </w:r>
    </w:p>
    <w:p w:rsidR="0089051D" w:rsidRDefault="0089051D">
      <w:pPr>
        <w:shd w:val="clear" w:color="auto" w:fill="FFFFFF"/>
        <w:spacing w:before="250"/>
        <w:ind w:firstLine="288"/>
        <w:jc w:val="both"/>
      </w:pPr>
      <w:r>
        <w:t>Рукописная резолюция Строкача: "Какого отряда бойцы занимаются мародёрством? [В] частности, какого отряда убит командир отделения? 15.2.1943".</w:t>
      </w:r>
    </w:p>
    <w:p w:rsidR="0089051D" w:rsidRDefault="0089051D">
      <w:pPr>
        <w:shd w:val="clear" w:color="auto" w:fill="FFFFFF"/>
        <w:spacing w:before="250"/>
        <w:jc w:val="right"/>
        <w:rPr>
          <w:i/>
          <w:iCs/>
        </w:rPr>
      </w:pPr>
      <w:r>
        <w:rPr>
          <w:i/>
          <w:iCs/>
        </w:rPr>
        <w:t xml:space="preserve">ЦДАГО Украгни. - Ф. 62. - </w:t>
      </w:r>
      <w:r>
        <w:rPr>
          <w:i/>
          <w:iCs/>
          <w:lang w:val="en-US"/>
        </w:rPr>
        <w:t xml:space="preserve">On. </w:t>
      </w:r>
      <w:r>
        <w:rPr>
          <w:i/>
          <w:iCs/>
        </w:rPr>
        <w:t>1. - Спр. 1308. - Арк. 29.</w:t>
      </w:r>
    </w:p>
    <w:p w:rsidR="0089051D" w:rsidRDefault="0089051D">
      <w:pPr>
        <w:shd w:val="clear" w:color="auto" w:fill="FFFFFF"/>
        <w:spacing w:before="10"/>
        <w:jc w:val="right"/>
        <w:rPr>
          <w:i/>
          <w:iCs/>
        </w:rPr>
        <w:sectPr w:rsidR="0089051D">
          <w:footnotePr>
            <w:pos w:val="beneathText"/>
          </w:footnotePr>
          <w:pgSz w:w="11905" w:h="16837"/>
          <w:pgMar w:top="850" w:right="2926" w:bottom="850" w:left="2623"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35" type="#_x0000_t202" style="position:absolute;margin-left:-86.6pt;margin-top:.3pt;width:13.5pt;height:10.5pt;z-index:25162752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144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427"/>
        </w:tabs>
        <w:spacing w:before="470"/>
        <w:jc w:val="both"/>
        <w:rPr>
          <w:b/>
          <w:bCs/>
        </w:rPr>
      </w:pPr>
      <w:r>
        <w:rPr>
          <w:b/>
          <w:bCs/>
        </w:rPr>
        <w:t>73.</w:t>
      </w:r>
      <w:r>
        <w:rPr>
          <w:b/>
          <w:bCs/>
        </w:rPr>
        <w:tab/>
        <w:t>РАДИОГРАММА КАРМЕН НАЧАЛЬНИКУ УШПД Т.</w:t>
      </w:r>
      <w:r>
        <w:rPr>
          <w:b/>
          <w:bCs/>
        </w:rPr>
        <w:br/>
        <w:t>СТРОКАЧУ О МАРОДЁРСТВЕ ПАРТИЗАН СУМСКОГО СОЕ</w:t>
      </w:r>
      <w:r>
        <w:rPr>
          <w:b/>
          <w:bCs/>
        </w:rPr>
        <w:br/>
        <w:t>ДИНЕНИЯ</w:t>
      </w:r>
    </w:p>
    <w:p w:rsidR="0089051D" w:rsidRDefault="0089051D">
      <w:pPr>
        <w:shd w:val="clear" w:color="auto" w:fill="FFFFFF"/>
        <w:spacing w:before="5"/>
        <w:jc w:val="right"/>
        <w:rPr>
          <w:b/>
          <w:bCs/>
        </w:rPr>
      </w:pPr>
      <w:r>
        <w:rPr>
          <w:b/>
          <w:bCs/>
        </w:rPr>
        <w:t>3 марта 1943 г.</w:t>
      </w:r>
    </w:p>
    <w:p w:rsidR="0089051D" w:rsidRDefault="0089051D">
      <w:pPr>
        <w:shd w:val="clear" w:color="auto" w:fill="FFFFFF"/>
        <w:spacing w:before="168"/>
        <w:ind w:firstLine="288"/>
        <w:jc w:val="both"/>
      </w:pPr>
      <w:r>
        <w:t>Сообщаю, что многие из отряда занимаются мародёрством, берут всё, что попадается им под руки, вплоть до того, что берут одеяла, простыни, бельё нужное и не нужное им.</w:t>
      </w:r>
    </w:p>
    <w:p w:rsidR="0089051D" w:rsidRDefault="0089051D">
      <w:pPr>
        <w:shd w:val="clear" w:color="auto" w:fill="FFFFFF"/>
        <w:spacing w:before="10"/>
      </w:pPr>
      <w:r>
        <w:t>Командование мер не предпринимает.</w:t>
      </w:r>
    </w:p>
    <w:p w:rsidR="0089051D" w:rsidRDefault="0089051D">
      <w:pPr>
        <w:shd w:val="clear" w:color="auto" w:fill="FFFFFF"/>
        <w:jc w:val="right"/>
      </w:pPr>
      <w:r>
        <w:t>03.03.1943. "Кармен"</w:t>
      </w:r>
    </w:p>
    <w:p w:rsidR="0089051D" w:rsidRDefault="0089051D">
      <w:pPr>
        <w:shd w:val="clear" w:color="auto" w:fill="FFFFFF"/>
        <w:spacing w:before="206"/>
        <w:jc w:val="right"/>
        <w:rPr>
          <w:i/>
          <w:iCs/>
        </w:rPr>
      </w:pPr>
      <w:r>
        <w:rPr>
          <w:i/>
          <w:iCs/>
        </w:rPr>
        <w:t xml:space="preserve">ЦДАГО Украгни. - Ф. 62. - </w:t>
      </w:r>
      <w:r>
        <w:rPr>
          <w:i/>
          <w:iCs/>
          <w:lang w:val="en-US"/>
        </w:rPr>
        <w:t xml:space="preserve">On. </w:t>
      </w:r>
      <w:r>
        <w:rPr>
          <w:i/>
          <w:iCs/>
        </w:rPr>
        <w:t>1. - Спр. 1308. - Арк. 33.</w:t>
      </w:r>
    </w:p>
    <w:p w:rsidR="0089051D" w:rsidRDefault="0089051D">
      <w:pPr>
        <w:shd w:val="clear" w:color="auto" w:fill="FFFFFF"/>
        <w:spacing w:before="10"/>
        <w:jc w:val="right"/>
        <w:rPr>
          <w:i/>
          <w:iCs/>
        </w:rPr>
      </w:pPr>
      <w:r>
        <w:rPr>
          <w:i/>
          <w:iCs/>
        </w:rPr>
        <w:t>Оригинал. Рукопись.</w:t>
      </w:r>
    </w:p>
    <w:p w:rsidR="0089051D" w:rsidRDefault="0089051D">
      <w:pPr>
        <w:shd w:val="clear" w:color="auto" w:fill="FFFFFF"/>
        <w:tabs>
          <w:tab w:val="left" w:pos="350"/>
        </w:tabs>
        <w:spacing w:before="173"/>
        <w:jc w:val="both"/>
        <w:rPr>
          <w:b/>
          <w:bCs/>
        </w:rPr>
      </w:pPr>
      <w:r>
        <w:rPr>
          <w:b/>
          <w:bCs/>
        </w:rPr>
        <w:t>74.</w:t>
      </w:r>
      <w:r>
        <w:rPr>
          <w:b/>
          <w:bCs/>
        </w:rPr>
        <w:tab/>
        <w:t>ИЗ ПИСЬМА ПРЕДСТАВИТЕЛЯ ЦК КП/Б/У И. СЫРОМО</w:t>
      </w:r>
      <w:r>
        <w:rPr>
          <w:b/>
          <w:bCs/>
        </w:rPr>
        <w:br/>
        <w:t>ЛОТНОГО НАЧАЛЬНИКУ УШПД Т. СТРОКАЧУ О СОСТОЯ</w:t>
      </w:r>
      <w:r>
        <w:rPr>
          <w:b/>
          <w:bCs/>
        </w:rPr>
        <w:br/>
        <w:t>НИИ СОЕДИНЕНИЯ ОБЪЕДИНЁННЫХ ПАРТИЗАНСКИХ ОТ</w:t>
      </w:r>
      <w:r>
        <w:rPr>
          <w:b/>
          <w:bCs/>
        </w:rPr>
        <w:br/>
        <w:t>РЯДОВ УКРАИНЫ ПОД КОМАНДОВАНИЕМ А. САБУРОВА</w:t>
      </w:r>
    </w:p>
    <w:p w:rsidR="0089051D" w:rsidRDefault="0089051D">
      <w:pPr>
        <w:shd w:val="clear" w:color="auto" w:fill="FFFFFF"/>
        <w:spacing w:before="10"/>
        <w:jc w:val="right"/>
        <w:rPr>
          <w:b/>
          <w:bCs/>
        </w:rPr>
      </w:pPr>
      <w:r>
        <w:rPr>
          <w:b/>
          <w:bCs/>
        </w:rPr>
        <w:t>До 23 марта 1943 г.</w:t>
      </w:r>
    </w:p>
    <w:p w:rsidR="0089051D" w:rsidRDefault="0089051D">
      <w:pPr>
        <w:shd w:val="clear" w:color="auto" w:fill="FFFFFF"/>
        <w:spacing w:before="250"/>
      </w:pPr>
      <w:r>
        <w:t>ЗДРАВСТВУЙ, ТИМОФЕЙ А[МВРОСЬЕВИЧ]!</w:t>
      </w:r>
    </w:p>
    <w:p w:rsidR="0089051D" w:rsidRDefault="0089051D">
      <w:pPr>
        <w:shd w:val="clear" w:color="auto" w:fill="FFFFFF"/>
        <w:spacing w:before="490"/>
        <w:ind w:firstLine="288"/>
        <w:jc w:val="both"/>
      </w:pPr>
      <w:r>
        <w:t>Не знаю, что ты знаешь о т. САБУРОВЕ. Его отряды расползлись по многим местам, не прекращают мародёрства самого дикого. Своим поведением он дискредитирует большое поручение товарища СТАЛИНА. Зря меня Вы не послушали перед рейдом. Не нужно было САБУРОВА посылать в рейд. Его соединения нет, не существует, кроме отряда им. 24 годовщины Октября и части [отряда] Эсманского района - ИВАНОВА.</w:t>
      </w:r>
    </w:p>
    <w:p w:rsidR="0089051D" w:rsidRDefault="0089051D">
      <w:pPr>
        <w:shd w:val="clear" w:color="auto" w:fill="FFFFFF"/>
        <w:spacing w:before="250"/>
      </w:pPr>
      <w:r>
        <w:t>Будь здоров, целую.</w:t>
      </w:r>
    </w:p>
    <w:p w:rsidR="0089051D" w:rsidRDefault="0089051D">
      <w:pPr>
        <w:shd w:val="clear" w:color="auto" w:fill="FFFFFF"/>
        <w:spacing w:before="10"/>
        <w:ind w:firstLine="3811"/>
      </w:pPr>
      <w:r>
        <w:t>И. СЫРОМОЛОТНЫЙ Верно: (Подпись неразб.). 23.3.43.</w:t>
      </w:r>
    </w:p>
    <w:p w:rsidR="0089051D" w:rsidRDefault="0089051D">
      <w:pPr>
        <w:shd w:val="clear" w:color="auto" w:fill="FFFFFF"/>
        <w:spacing w:before="14"/>
        <w:jc w:val="right"/>
        <w:rPr>
          <w:i/>
          <w:iCs/>
        </w:rPr>
      </w:pPr>
      <w:r>
        <w:rPr>
          <w:i/>
          <w:iCs/>
        </w:rPr>
        <w:t xml:space="preserve">ЦДАГО Украгни. - Ф. 62. - </w:t>
      </w:r>
      <w:r>
        <w:rPr>
          <w:i/>
          <w:iCs/>
          <w:lang w:val="en-US"/>
        </w:rPr>
        <w:t xml:space="preserve">On. </w:t>
      </w:r>
      <w:r>
        <w:rPr>
          <w:i/>
          <w:iCs/>
        </w:rPr>
        <w:t>1. - Спр. 39. - Арк. 101.</w:t>
      </w:r>
    </w:p>
    <w:p w:rsidR="0089051D" w:rsidRDefault="0089051D">
      <w:pPr>
        <w:shd w:val="clear" w:color="auto" w:fill="FFFFFF"/>
        <w:spacing w:before="5"/>
        <w:jc w:val="right"/>
        <w:rPr>
          <w:i/>
          <w:iCs/>
        </w:rPr>
        <w:sectPr w:rsidR="0089051D">
          <w:footnotePr>
            <w:pos w:val="beneathText"/>
          </w:footnotePr>
          <w:type w:val="continuous"/>
          <w:pgSz w:w="11905" w:h="16837"/>
          <w:pgMar w:top="850" w:right="2643" w:bottom="850" w:left="2901"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6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145</w:t>
      </w:r>
    </w:p>
    <w:p w:rsidR="0089051D" w:rsidRDefault="0089051D">
      <w:pPr>
        <w:shd w:val="clear" w:color="auto" w:fill="FFFFFF"/>
        <w:tabs>
          <w:tab w:val="left" w:pos="341"/>
        </w:tabs>
        <w:spacing w:before="475"/>
        <w:jc w:val="both"/>
        <w:rPr>
          <w:b/>
          <w:bCs/>
        </w:rPr>
      </w:pPr>
      <w:r>
        <w:rPr>
          <w:b/>
          <w:bCs/>
        </w:rPr>
        <w:t>75.</w:t>
      </w:r>
      <w:r>
        <w:rPr>
          <w:b/>
          <w:bCs/>
        </w:rPr>
        <w:tab/>
        <w:t>РАДИОГРАММА ЗАГОРСКОГО НАЧАЛЬНИКУ УШПД Т.</w:t>
      </w:r>
      <w:r>
        <w:rPr>
          <w:b/>
          <w:bCs/>
        </w:rPr>
        <w:br/>
        <w:t>СТРОКАЧУ О МОРАЛЬНО-ПОЛИТИЧЕСКОМ СОСТОЯНИИ</w:t>
      </w:r>
      <w:r>
        <w:rPr>
          <w:b/>
          <w:bCs/>
        </w:rPr>
        <w:br/>
        <w:t>ПАРТИЗАН СУМСКОГО СОЕДИНЕНИЯ</w:t>
      </w:r>
    </w:p>
    <w:p w:rsidR="0089051D" w:rsidRDefault="0089051D">
      <w:pPr>
        <w:shd w:val="clear" w:color="auto" w:fill="FFFFFF"/>
        <w:spacing w:before="5"/>
        <w:jc w:val="right"/>
        <w:rPr>
          <w:b/>
          <w:bCs/>
        </w:rPr>
      </w:pPr>
      <w:r>
        <w:rPr>
          <w:b/>
          <w:bCs/>
        </w:rPr>
        <w:t>16 апреля 1943 г.</w:t>
      </w:r>
    </w:p>
    <w:p w:rsidR="0089051D" w:rsidRDefault="0089051D">
      <w:pPr>
        <w:shd w:val="clear" w:color="auto" w:fill="FFFFFF"/>
        <w:spacing w:before="240"/>
        <w:ind w:firstLine="288"/>
        <w:jc w:val="both"/>
      </w:pPr>
      <w:r>
        <w:t>Парт[ийно]-политической] массовой работы в отряде и среди населения нет. За короткое время убито много партизан при добыче себе трофеев с целью личной наживы.</w:t>
      </w:r>
    </w:p>
    <w:p w:rsidR="0089051D" w:rsidRDefault="0089051D">
      <w:pPr>
        <w:shd w:val="clear" w:color="auto" w:fill="FFFFFF"/>
        <w:spacing w:before="5"/>
        <w:ind w:firstLine="293"/>
        <w:jc w:val="both"/>
      </w:pPr>
      <w:r>
        <w:t>Партизаны с уважением говорят об отряде Фёдорова, Сабурова называют смелым. Своих командиров ругают за бахвальство, последствия воздушного налёта - нераспорядительность их. Они пьянствовали.</w:t>
      </w:r>
    </w:p>
    <w:p w:rsidR="0089051D" w:rsidRDefault="0089051D">
      <w:pPr>
        <w:shd w:val="clear" w:color="auto" w:fill="FFFFFF"/>
        <w:tabs>
          <w:tab w:val="left" w:pos="4867"/>
        </w:tabs>
        <w:spacing w:before="5"/>
      </w:pPr>
      <w:r>
        <w:t>16.04.1943</w:t>
      </w:r>
      <w:r>
        <w:rPr>
          <w:rFonts w:ascii="Verdana" w:hAnsi="Verdana" w:cs="Verdana"/>
        </w:rPr>
        <w:tab/>
      </w:r>
      <w:r>
        <w:t>"Загорский"</w:t>
      </w:r>
    </w:p>
    <w:p w:rsidR="0089051D" w:rsidRDefault="0089051D">
      <w:pPr>
        <w:shd w:val="clear" w:color="auto" w:fill="FFFFFF"/>
        <w:spacing w:before="235"/>
        <w:jc w:val="right"/>
        <w:rPr>
          <w:i/>
          <w:iCs/>
        </w:rPr>
      </w:pPr>
      <w:r>
        <w:rPr>
          <w:i/>
          <w:iCs/>
        </w:rPr>
        <w:t xml:space="preserve">ЦДАГО Украгни. - Ф. 62. - </w:t>
      </w:r>
      <w:r>
        <w:rPr>
          <w:i/>
          <w:iCs/>
          <w:lang w:val="en-US"/>
        </w:rPr>
        <w:t xml:space="preserve">On. </w:t>
      </w:r>
      <w:r>
        <w:rPr>
          <w:i/>
          <w:iCs/>
        </w:rPr>
        <w:t>1. - Спр. 1308. - Арк. 46.</w:t>
      </w:r>
    </w:p>
    <w:p w:rsidR="0089051D" w:rsidRDefault="0089051D">
      <w:pPr>
        <w:shd w:val="clear" w:color="auto" w:fill="FFFFFF"/>
        <w:spacing w:before="5"/>
        <w:jc w:val="right"/>
        <w:rPr>
          <w:i/>
          <w:iCs/>
        </w:rPr>
      </w:pPr>
      <w:r>
        <w:rPr>
          <w:i/>
          <w:iCs/>
        </w:rPr>
        <w:t>Оригинал. Рукопись.</w:t>
      </w:r>
    </w:p>
    <w:p w:rsidR="0089051D" w:rsidRDefault="0089051D">
      <w:pPr>
        <w:shd w:val="clear" w:color="auto" w:fill="FFFFFF"/>
        <w:tabs>
          <w:tab w:val="left" w:pos="341"/>
        </w:tabs>
        <w:spacing w:before="240"/>
        <w:jc w:val="both"/>
        <w:rPr>
          <w:b/>
          <w:bCs/>
        </w:rPr>
      </w:pPr>
      <w:r>
        <w:rPr>
          <w:b/>
          <w:bCs/>
        </w:rPr>
        <w:t>76.</w:t>
      </w:r>
      <w:r>
        <w:rPr>
          <w:b/>
          <w:bCs/>
        </w:rPr>
        <w:tab/>
        <w:t>ИЗ ДОКЛАДНОЙ ЗАПИСКИ БЫВШЕГО ПОЛИТРУКА 5-Й</w:t>
      </w:r>
      <w:r>
        <w:rPr>
          <w:b/>
          <w:bCs/>
        </w:rPr>
        <w:br/>
        <w:t>ГРУППЫ СУМСКОГО ПАРТИЗАНСКОГО СОЕДИНЕНИЯ</w:t>
      </w:r>
      <w:r>
        <w:rPr>
          <w:b/>
          <w:bCs/>
        </w:rPr>
        <w:br/>
        <w:t>В. МИНАЕВА НАЧАЛЬНИКУ УШПД Т. СТРОКАЧУ О СОСТОЯ</w:t>
      </w:r>
      <w:r>
        <w:rPr>
          <w:b/>
          <w:bCs/>
        </w:rPr>
        <w:br/>
        <w:t>НИИ СОЕДИНЕНИЯ</w:t>
      </w:r>
    </w:p>
    <w:p w:rsidR="0089051D" w:rsidRDefault="0089051D">
      <w:pPr>
        <w:shd w:val="clear" w:color="auto" w:fill="FFFFFF"/>
        <w:jc w:val="right"/>
        <w:rPr>
          <w:b/>
          <w:bCs/>
        </w:rPr>
      </w:pPr>
      <w:r>
        <w:rPr>
          <w:b/>
          <w:bCs/>
        </w:rPr>
        <w:t>28 апреля 1943 г.</w:t>
      </w:r>
    </w:p>
    <w:p w:rsidR="0089051D" w:rsidRDefault="0089051D">
      <w:pPr>
        <w:shd w:val="clear" w:color="auto" w:fill="FFFFFF"/>
        <w:spacing w:before="235"/>
      </w:pPr>
      <w:r>
        <w:t>Рукописная пометка: "РО. В дело. Ст[рокач]"</w:t>
      </w:r>
    </w:p>
    <w:p w:rsidR="0089051D" w:rsidRDefault="0089051D">
      <w:pPr>
        <w:shd w:val="clear" w:color="auto" w:fill="FFFFFF"/>
        <w:spacing w:before="240"/>
        <w:ind w:left="1896" w:hanging="1896"/>
      </w:pPr>
      <w:r>
        <w:t>Рукописная пометка: "В дело Ковпака [слово неразб.] (Подпись неразб) 13.02.44 г."</w:t>
      </w:r>
    </w:p>
    <w:p w:rsidR="0089051D" w:rsidRDefault="0089051D">
      <w:pPr>
        <w:shd w:val="clear" w:color="auto" w:fill="FFFFFF"/>
        <w:spacing w:before="240"/>
        <w:ind w:left="365" w:hanging="365"/>
      </w:pPr>
      <w:r>
        <w:t>НАЧАЛЬНИКУ УКРАИНСКОГО ШТАБА ПАРТИЗАНСКОГО ДВИЖЕНИЯ КОМИССАРУ ГОСБЕЗОПАСНОСТИ - тов. СТРОКАЧ</w:t>
      </w:r>
    </w:p>
    <w:p w:rsidR="0089051D" w:rsidRDefault="0089051D">
      <w:pPr>
        <w:shd w:val="clear" w:color="auto" w:fill="FFFFFF"/>
        <w:spacing w:before="475"/>
        <w:ind w:firstLine="283"/>
        <w:jc w:val="both"/>
      </w:pPr>
      <w:r>
        <w:t>У нас в отряде имеется до 1000 и более крупного рогатого скота, среди которого имеются дойные коровы, но молоко раненым и больным не выдается. Приходится выпрашивать у населения.</w:t>
      </w:r>
    </w:p>
    <w:p w:rsidR="0089051D" w:rsidRDefault="0089051D">
      <w:pPr>
        <w:shd w:val="clear" w:color="auto" w:fill="FFFFFF"/>
        <w:spacing w:before="5"/>
        <w:ind w:firstLine="293"/>
        <w:jc w:val="both"/>
        <w:sectPr w:rsidR="0089051D">
          <w:footnotePr>
            <w:pos w:val="beneathText"/>
          </w:footnotePr>
          <w:pgSz w:w="11905" w:h="16837"/>
          <w:pgMar w:top="850" w:right="2926" w:bottom="850" w:left="2623" w:header="708" w:footer="708" w:gutter="0"/>
          <w:cols w:space="720"/>
          <w:docGrid w:linePitch="360"/>
        </w:sectPr>
      </w:pPr>
      <w:r>
        <w:t>Очень часто с операций привозим трофеи: сахар, яйца, крупу, папиросы, пшеничную муку и др. продукты. Можно вполне обеспечить раненых и больных товарищей частью данных продуктов, но не тут-то было и не скоро у [начальника хозяйственного отдела] т. ПАВЛОВ-</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36" type="#_x0000_t202" style="position:absolute;margin-left:-86.6pt;margin-top:.3pt;width:13.5pt;height:10.5pt;z-index:25162854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146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СКОГО разживешься, кроме мяса, что отражается на беготню из дома в дом за сбором продуктов раненым.</w:t>
      </w:r>
    </w:p>
    <w:p w:rsidR="0089051D" w:rsidRDefault="0089051D">
      <w:pPr>
        <w:shd w:val="clear" w:color="auto" w:fill="FFFFFF"/>
        <w:spacing w:before="5"/>
        <w:ind w:firstLine="283"/>
        <w:jc w:val="both"/>
      </w:pPr>
      <w:r>
        <w:t>Тов. ПАВЛОВСКИЙ коммунист, орденоносец и не придает огромного значения такому вопросу. Необходимо отметить и тот факт, что тов. ПАВЛОВСКИЙ применяет в каждом слове мат и мордобитие. Кроме этого, согласно приказа № 200* по отряду, все изъятое имущество полицейских, бургомистров со складов немцев поступает в распоряжение хоз.части и затем распределяется. Но не так получается, вещи поступают в хоз.часть, а оттуда не получишь, куда девается это всё - неизвестно. Казалось бы данный приказ надо выполнять и мы его выполняем, но, благодаря такому хозяйственнику, отдельные бойцы нарушают приказ, самовольно мародерничают, а отсюда последствия за нарушение приказа. Понимающий, сознательный боец не сделает этого, но есть такие, которые видя, что из хоз.части не получишь обуви или одежды, тайком смародерничает. Вот, где корень зла проявления вопроса мародерства в отряде.</w:t>
      </w:r>
    </w:p>
    <w:p w:rsidR="0089051D" w:rsidRDefault="0089051D">
      <w:pPr>
        <w:shd w:val="clear" w:color="auto" w:fill="FFFFFF"/>
        <w:ind w:firstLine="293"/>
        <w:jc w:val="both"/>
      </w:pPr>
      <w:r>
        <w:t>Вопрос нарушения приказа № 200 в деле мародерства заметно улучшился и с каждым днем изживается, но не совсем еще изжито. Нарушение его проходило, главным образом, за счет 3-й роты 1-го СБ, разведроты и батареи, но нигде следы данных подразделений не отражены и весь упор обвинения [в] мародерстве возложен на другие роты и другие подразделения. Почему это так получается? Потому что на 3-ю роту вину нельзя возложить, так как она самая лучшая и боевая рота в отряде, разведку обвинить трудно, т. к. разведка действует зачастую отдельно от главных сил, а батарею обвинить тоже нельзя, т. к. батарея одно самое главное подразделение и грозное оружие в отряде и, кроме того, комиссар батареи член партбюро, авторитетный дедушка МОРОЗ - старый партизан, а фактов нарушения приказа № 200 больше, чем в других подразделениях.</w:t>
      </w:r>
    </w:p>
    <w:p w:rsidR="0089051D" w:rsidRDefault="0089051D">
      <w:pPr>
        <w:shd w:val="clear" w:color="auto" w:fill="FFFFFF"/>
        <w:ind w:firstLine="293"/>
        <w:jc w:val="both"/>
        <w:sectPr w:rsidR="0089051D">
          <w:footnotePr>
            <w:pos w:val="beneathText"/>
          </w:footnotePr>
          <w:type w:val="continuous"/>
          <w:pgSz w:w="11905" w:h="16837"/>
          <w:pgMar w:top="850" w:right="2643" w:bottom="850" w:left="2901" w:header="708" w:footer="708" w:gutter="0"/>
          <w:cols w:space="720"/>
          <w:docGrid w:linePitch="360"/>
        </w:sectPr>
      </w:pPr>
      <w:r>
        <w:t>Пример: в совхозе "Сосны" никто не имел право заниматься мародерством и ни одного хозяйственника рот туда с повозками не пропускали, т. к. бой не закончен, а командир батареи майор т. АНИСИМОВ отдал приказание связному: "Идите в хоз.часть батареи и передайте, что майор ранен и ранены бойцы расчета, срочно предоставьте две повозки". Согласно такому приказанию две повозки пропустили, где майор и его старшина у жителей совхоза забрали кабанов, пристрелили их и погрузили на повозки; кроме того, майор задерживал бегущих от обстрела рабочих, снимал с них валенки и оставлял их в одних чулках</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147</w:t>
      </w:r>
    </w:p>
    <w:p w:rsidR="0089051D" w:rsidRDefault="0089051D">
      <w:pPr>
        <w:shd w:val="clear" w:color="auto" w:fill="FFFFFF"/>
        <w:spacing w:before="475"/>
        <w:jc w:val="both"/>
      </w:pPr>
      <w:r>
        <w:t>или портянках. Это характерный факт, т. к. бой не закончился, операция не выполнена.</w:t>
      </w:r>
    </w:p>
    <w:p w:rsidR="0089051D" w:rsidRDefault="0089051D">
      <w:pPr>
        <w:shd w:val="clear" w:color="auto" w:fill="FFFFFF"/>
        <w:ind w:firstLine="288"/>
        <w:jc w:val="both"/>
      </w:pPr>
      <w:r>
        <w:t>В последних числах февраля м-ца 1943 г. послали на прочистку одного немецкого колониального населенного пункта "Н." Житомирской области 3-ю и 5-ю роту, где участвовала и разведка, а потом и остальные роты подошли. Во время немецкого сопротивления со стороны жителей, бойцы расстреливали таких и здесь же забирали вещи у них. Больше всего этим вопросом занималась 3-я рота, даже девушки партизанки этой роты, тащили целые узлы юбок, платьев и др. вещей, а всю вину возложили на 5 роту и др. роты. Очень часто 3-я рота достает мед в ульях мирных жителей, разоряя целые пчелиные гнезда, где, как не в 3-й роте нарядней всех одеваются бойцы? И делают очень скрытно и хитро, т. к. 3-я рота, согласно маршрутного приказа первая въезжает в населенный пункт и до подхода главных сил уже раскурочили кого-нибудь и когда все въезжают, то виновника трудно найти.</w:t>
      </w:r>
    </w:p>
    <w:p w:rsidR="0089051D" w:rsidRDefault="0089051D">
      <w:pPr>
        <w:shd w:val="clear" w:color="auto" w:fill="FFFFFF"/>
        <w:ind w:firstLine="288"/>
        <w:jc w:val="both"/>
      </w:pPr>
      <w:r>
        <w:t>Бойцы разведки, врываясь в населенный пункт, собирают данные, выпрашивают жителей о немцах и другие вопросы, но не забывают стащить ручные или карманные часы у колхозника, доказывая ему, что "ты не воюешь пока и они тебе не нужны, а нам без часов никак нельзя обойтись", где, как не в 3-й роте, разведроте и батареи проходит пьянка и за счет чего они пьют? Вполне понятно, за счет вещей от мародерства.</w:t>
      </w:r>
    </w:p>
    <w:p w:rsidR="0089051D" w:rsidRDefault="0089051D">
      <w:pPr>
        <w:shd w:val="clear" w:color="auto" w:fill="FFFFFF"/>
        <w:spacing w:before="5"/>
        <w:ind w:firstLine="293"/>
        <w:jc w:val="both"/>
      </w:pPr>
      <w:r>
        <w:t>Вот ряд наглядных примеров, подтверждающих факты мародерства, нарушение приказа № 200 данными подразделениями и к ним поощряющих отношений.</w:t>
      </w:r>
    </w:p>
    <w:p w:rsidR="0089051D" w:rsidRDefault="0089051D">
      <w:pPr>
        <w:shd w:val="clear" w:color="auto" w:fill="FFFFFF"/>
        <w:spacing w:before="235"/>
        <w:ind w:firstLine="298"/>
        <w:jc w:val="both"/>
      </w:pPr>
      <w:r>
        <w:t>В отряде существует нехорошее явление - это товарообмен оружия, часов, снаряжения и обмундирования партизанского. Получается, как на базаре. В результате чего происходит кража, драки, ругань и т. д. На днях погиб лучший партизан ЛАВРИНЕЦ В.В. от своего товарища радиста, который хвалился и вертел наган или пистолет, только что выменял и по нечаянности выстрелил из него, попал прямо в живот т. ЛАВРИНЕЦ.</w:t>
      </w:r>
    </w:p>
    <w:p w:rsidR="0089051D" w:rsidRDefault="0089051D">
      <w:pPr>
        <w:shd w:val="clear" w:color="auto" w:fill="FFFFFF"/>
        <w:ind w:firstLine="278"/>
        <w:jc w:val="both"/>
        <w:sectPr w:rsidR="0089051D">
          <w:footnotePr>
            <w:pos w:val="beneathText"/>
          </w:footnotePr>
          <w:pgSz w:w="11905" w:h="16837"/>
          <w:pgMar w:top="850" w:right="2926" w:bottom="850" w:left="2618" w:header="708" w:footer="708" w:gutter="0"/>
          <w:cols w:space="720"/>
          <w:docGrid w:linePitch="360"/>
        </w:sectPr>
      </w:pPr>
      <w:r>
        <w:t>До марта 1943 г. существовала в отряде, так называемая, "Исусов-ская конница", где бойцы без седел верхом разъезжали на лошадях, брали их у крестьян, а в следующим селе лошадь продавали колхознику за кабана. Сейчас после приказа по отряду - это изжито.</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37" type="#_x0000_t202" style="position:absolute;margin-left:-86.6pt;margin-top:.3pt;width:13.5pt;height:10.5pt;z-index:25162956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148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5112"/>
        </w:tabs>
        <w:spacing w:before="470"/>
      </w:pPr>
      <w:r>
        <w:t>ПОЛИТРУК ОП/ГРУППЫ</w:t>
      </w:r>
      <w:r>
        <w:rPr>
          <w:rFonts w:ascii="Verdana" w:hAnsi="Verdana" w:cs="Verdana"/>
        </w:rPr>
        <w:tab/>
      </w:r>
      <w:r>
        <w:t>МИНАЕВ</w:t>
      </w:r>
    </w:p>
    <w:p w:rsidR="0089051D" w:rsidRDefault="0089051D">
      <w:pPr>
        <w:shd w:val="clear" w:color="auto" w:fill="FFFFFF"/>
      </w:pPr>
      <w:r>
        <w:t>28.04.1943</w:t>
      </w:r>
    </w:p>
    <w:p w:rsidR="0089051D" w:rsidRDefault="0089051D">
      <w:pPr>
        <w:shd w:val="clear" w:color="auto" w:fill="FFFFFF"/>
      </w:pPr>
      <w:r>
        <w:t>лк</w:t>
      </w:r>
    </w:p>
    <w:p w:rsidR="0089051D" w:rsidRDefault="0089051D">
      <w:pPr>
        <w:shd w:val="clear" w:color="auto" w:fill="FFFFFF"/>
        <w:spacing w:before="202"/>
      </w:pPr>
      <w:r>
        <w:t>Верно: Капитан Госбезопасности (Подпись) Сойфер</w:t>
      </w:r>
    </w:p>
    <w:p w:rsidR="0089051D" w:rsidRDefault="0089051D">
      <w:pPr>
        <w:shd w:val="clear" w:color="auto" w:fill="FFFFFF"/>
        <w:spacing w:before="202"/>
        <w:ind w:left="1210"/>
        <w:rPr>
          <w:i/>
          <w:iCs/>
        </w:rPr>
      </w:pPr>
      <w:r>
        <w:rPr>
          <w:i/>
          <w:iCs/>
        </w:rPr>
        <w:t xml:space="preserve">ЦДАГО Украгни. - Ф. 62. - </w:t>
      </w:r>
      <w:r>
        <w:rPr>
          <w:i/>
          <w:iCs/>
          <w:lang w:val="en-US"/>
        </w:rPr>
        <w:t xml:space="preserve">On. </w:t>
      </w:r>
      <w:r>
        <w:rPr>
          <w:i/>
          <w:iCs/>
        </w:rPr>
        <w:t>1. - Спр. 40. - Арк. 149-151.</w:t>
      </w:r>
    </w:p>
    <w:p w:rsidR="0089051D" w:rsidRDefault="0089051D">
      <w:pPr>
        <w:shd w:val="clear" w:color="auto" w:fill="FFFFFF"/>
        <w:jc w:val="right"/>
        <w:rPr>
          <w:i/>
          <w:iCs/>
        </w:rPr>
      </w:pPr>
      <w:r>
        <w:rPr>
          <w:i/>
          <w:iCs/>
        </w:rPr>
        <w:t>Копия. Машинопись.</w:t>
      </w:r>
    </w:p>
    <w:p w:rsidR="0089051D" w:rsidRDefault="0089051D">
      <w:pPr>
        <w:shd w:val="clear" w:color="auto" w:fill="FFFFFF"/>
        <w:spacing w:before="230"/>
        <w:ind w:firstLine="307"/>
        <w:jc w:val="both"/>
        <w:rPr>
          <w:i/>
          <w:iCs/>
        </w:rPr>
      </w:pPr>
      <w:r>
        <w:rPr>
          <w:i/>
          <w:iCs/>
        </w:rPr>
        <w:t xml:space="preserve">*Речь идет о приказе №200 от 15 ноября 1942г. по Сумскому партизанскому соединению о борбе с мародерством и самовольной конфискацией партизанами имущества и продовольствия у местного населения. (ЦДАГО Украти. - Ф. 63. - </w:t>
      </w:r>
      <w:r>
        <w:rPr>
          <w:i/>
          <w:iCs/>
          <w:lang w:val="en-US"/>
        </w:rPr>
        <w:t xml:space="preserve">On. </w:t>
      </w:r>
      <w:r>
        <w:rPr>
          <w:i/>
          <w:iCs/>
        </w:rPr>
        <w:t>1. - Спр.2. - Арк. 48-48 зв).</w:t>
      </w:r>
    </w:p>
    <w:p w:rsidR="0089051D" w:rsidRDefault="0089051D">
      <w:pPr>
        <w:shd w:val="clear" w:color="auto" w:fill="FFFFFF"/>
        <w:spacing w:before="197"/>
        <w:jc w:val="both"/>
        <w:rPr>
          <w:b/>
          <w:bCs/>
        </w:rPr>
      </w:pPr>
      <w:r>
        <w:rPr>
          <w:b/>
          <w:bCs/>
        </w:rPr>
        <w:t>77. ДОКЛАДНАЯ ЗАПИСКА ВОЛОДИНА* О ПОЛОЖЕНИИ В ОТРЯДЕ ИМ. КОТОВСКОГО 1-ГО МОЛДАВСКОГО ПАРТИЗАНСКОГО СОЕДИНЕНИЯ</w:t>
      </w:r>
    </w:p>
    <w:p w:rsidR="0089051D" w:rsidRDefault="0089051D">
      <w:pPr>
        <w:shd w:val="clear" w:color="auto" w:fill="FFFFFF"/>
        <w:jc w:val="right"/>
        <w:rPr>
          <w:b/>
          <w:bCs/>
        </w:rPr>
      </w:pPr>
      <w:r>
        <w:rPr>
          <w:b/>
          <w:bCs/>
        </w:rPr>
        <w:t>15 мая 1943 г.</w:t>
      </w:r>
    </w:p>
    <w:p w:rsidR="0089051D" w:rsidRDefault="0089051D">
      <w:pPr>
        <w:shd w:val="clear" w:color="auto" w:fill="FFFFFF"/>
        <w:spacing w:before="202"/>
      </w:pPr>
      <w:r>
        <w:t>Рукописная пометка: "Передано т. Снежину. 26.05.43 г. Ст[рокач]"</w:t>
      </w:r>
    </w:p>
    <w:p w:rsidR="0089051D" w:rsidRDefault="0089051D">
      <w:pPr>
        <w:shd w:val="clear" w:color="auto" w:fill="FFFFFF"/>
        <w:spacing w:before="197"/>
        <w:jc w:val="right"/>
      </w:pPr>
      <w:r>
        <w:t>Вх. № 002056</w:t>
      </w:r>
    </w:p>
    <w:p w:rsidR="0089051D" w:rsidRDefault="0089051D">
      <w:pPr>
        <w:shd w:val="clear" w:color="auto" w:fill="FFFFFF"/>
        <w:spacing w:before="230"/>
        <w:ind w:left="2453" w:firstLine="3019"/>
      </w:pPr>
      <w:r>
        <w:t>26.05.43 г. тов. ФРОЛОВУ К.</w:t>
      </w:r>
    </w:p>
    <w:p w:rsidR="0089051D" w:rsidRDefault="0089051D">
      <w:pPr>
        <w:shd w:val="clear" w:color="auto" w:fill="FFFFFF"/>
        <w:spacing w:before="202"/>
        <w:ind w:firstLine="283"/>
        <w:jc w:val="both"/>
      </w:pPr>
      <w:r>
        <w:t>Тов. ФРОЛОВ, считаю своим долгом сообщить Вам о положении в отряде, тов. КОЖУХАРЯ. Вы помните, когда я Вам говорил о проделках его и его комиссара тов. ДРУНИНА, об их незаконном получении по несколько раз обмундирования, об их пьянках и т. д., и говорил о том, что их посылать в тыл врага рискованное дело. В настоящее время я еще раз убедился и том, что был прав.</w:t>
      </w:r>
    </w:p>
    <w:p w:rsidR="0089051D" w:rsidRDefault="0089051D">
      <w:pPr>
        <w:shd w:val="clear" w:color="auto" w:fill="FFFFFF"/>
        <w:ind w:firstLine="283"/>
        <w:jc w:val="both"/>
      </w:pPr>
      <w:r>
        <w:t>Я хочу изложить ряд фактов преступного порядка, чинимых отрядом тов. КОЖУХАРЯ.</w:t>
      </w:r>
    </w:p>
    <w:p w:rsidR="0089051D" w:rsidRDefault="0089051D">
      <w:pPr>
        <w:shd w:val="clear" w:color="auto" w:fill="FFFFFF"/>
        <w:ind w:firstLine="298"/>
        <w:jc w:val="both"/>
      </w:pPr>
      <w:r>
        <w:t>1. Отряд тов. КОЖУХАРЯ проводит хоз. операции, но это просто грабеж - пример: в одном из сел, люди из отряда тов. КОЖУХАРЯ угнали лошадь у колхозника, колхозник пришел жаловаться тов. КО-ЖУХАРЮ. КОЖУХАРЬ посадил колхозника в подвал и только при настоятельном требовании нач. штаба тов. СКОРОХОДОВА - колхозник был освобожден, но лошадь ему не была возвращена.</w:t>
      </w:r>
    </w:p>
    <w:p w:rsidR="0089051D" w:rsidRDefault="0089051D">
      <w:pPr>
        <w:shd w:val="clear" w:color="auto" w:fill="FFFFFF"/>
        <w:ind w:firstLine="288"/>
        <w:jc w:val="both"/>
        <w:sectPr w:rsidR="0089051D">
          <w:footnotePr>
            <w:pos w:val="beneathText"/>
          </w:footnotePr>
          <w:type w:val="continuous"/>
          <w:pgSz w:w="11905" w:h="16837"/>
          <w:pgMar w:top="850" w:right="2643" w:bottom="850" w:left="2906" w:header="708" w:footer="708" w:gutter="0"/>
          <w:cols w:space="720"/>
          <w:docGrid w:linePitch="360"/>
        </w:sectPr>
      </w:pPr>
      <w:r>
        <w:t>Во второй операции, группа во главе с АНИСИМОВЫМ забрала скот, хлеб, 30 головных платков, рубашки, брюки и т. д. Все это награб-</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149</w:t>
      </w:r>
    </w:p>
    <w:p w:rsidR="0089051D" w:rsidRDefault="0089051D">
      <w:pPr>
        <w:shd w:val="clear" w:color="auto" w:fill="FFFFFF"/>
        <w:spacing w:before="475"/>
      </w:pPr>
      <w:r>
        <w:t>ленное добро АНИСИМОВ менял на самогон и пьянствовал, а когда ему сделали замечание, то он ответил: "Я брал это у евреев и полицаев".</w:t>
      </w:r>
    </w:p>
    <w:p w:rsidR="0089051D" w:rsidRDefault="0089051D">
      <w:pPr>
        <w:numPr>
          <w:ilvl w:val="0"/>
          <w:numId w:val="50"/>
        </w:numPr>
        <w:shd w:val="clear" w:color="auto" w:fill="FFFFFF"/>
        <w:tabs>
          <w:tab w:val="left" w:pos="288"/>
          <w:tab w:val="left" w:pos="485"/>
        </w:tabs>
        <w:ind w:left="288"/>
        <w:jc w:val="both"/>
      </w:pPr>
      <w:r>
        <w:t>Люди КОЖУХАРЯ стреляли из автоматов там, где им вздумается. Был такой случай: боец ТУШИНСКИЙ пришел в село Лальчиц-кая Буда, поднял стрельбу и ранил девушку ЛИЩИНСКУЮ, которая осталась инвалидом.</w:t>
      </w:r>
    </w:p>
    <w:p w:rsidR="0089051D" w:rsidRDefault="0089051D">
      <w:pPr>
        <w:numPr>
          <w:ilvl w:val="0"/>
          <w:numId w:val="50"/>
        </w:numPr>
        <w:shd w:val="clear" w:color="auto" w:fill="FFFFFF"/>
        <w:tabs>
          <w:tab w:val="left" w:pos="288"/>
          <w:tab w:val="left" w:pos="485"/>
        </w:tabs>
        <w:ind w:left="288"/>
        <w:jc w:val="both"/>
      </w:pPr>
      <w:r>
        <w:t>КОЖУХАРЬ дал ложные сведения Сов - информбюро о боевой операции. Якобы они убили 52 немца и полицая. Действительное же положение было такое: КОЖУХАРЬ послал 24 человека на хоз. операции. Группу возглавлял АНИСИМОВ (тип бандита). Они приехали в село Бечи, напились пьяные и легли спать, не выставив даже часовых, ночью боец, тов. ТИТОВИЧ вышел на улицу и увидел группу врага. Он вскочил, в дом, поднял людей, а сам выскочил из дома и убил 6 немцев. Убили и его. После чего, остальные бойцы выскочили и убили еще 2 немца и 2-х полицаев. Немцы отступили, оставив 2 ручных пулемета и 4 автомата. АНИСИМОВ труп героя не взял, а бросил его в деревне. На другой день немцы пришли, взяли труп, изрубили и бросили в яму. За эту операцию КОЖУХАРЬ представил к правительственной награде АНИСИМОВ А, ДРУНИНА и ряд других товарищей, в том числе и себя.</w:t>
      </w:r>
    </w:p>
    <w:p w:rsidR="0089051D" w:rsidRDefault="0089051D">
      <w:pPr>
        <w:shd w:val="clear" w:color="auto" w:fill="FFFFFF"/>
        <w:spacing w:before="5"/>
        <w:ind w:firstLine="283"/>
        <w:jc w:val="both"/>
      </w:pPr>
      <w:r>
        <w:t>Тов. ФРОЛОВ. Я сейчас все не пишу, а когда получу от Вас указание, то все напишу. Я позволю себе высказать мысль Вам и сказать, что в ЦК и в Совнаркоме Молдавии по всей вероятности имеются элементы национализма, но не утверждаю, предполагаю, Вам виднее.</w:t>
      </w:r>
    </w:p>
    <w:p w:rsidR="0089051D" w:rsidRDefault="0089051D">
      <w:pPr>
        <w:shd w:val="clear" w:color="auto" w:fill="FFFFFF"/>
        <w:spacing w:before="168"/>
        <w:ind w:firstLine="4224"/>
      </w:pPr>
      <w:r>
        <w:t>/Подпись/ Володин 15.05.43 г.</w:t>
      </w:r>
    </w:p>
    <w:p w:rsidR="0089051D" w:rsidRDefault="0089051D">
      <w:pPr>
        <w:shd w:val="clear" w:color="auto" w:fill="FFFFFF"/>
        <w:spacing w:before="173"/>
        <w:ind w:right="1536"/>
      </w:pPr>
      <w:r>
        <w:t>Верно: Начальник Секретного Отд-ния УШПД Капитан Госбезопасности     /Сойфер/ мая 1943 г.</w:t>
      </w:r>
    </w:p>
    <w:p w:rsidR="0089051D" w:rsidRDefault="0089051D">
      <w:pPr>
        <w:shd w:val="clear" w:color="auto" w:fill="FFFFFF"/>
        <w:spacing w:before="250"/>
        <w:ind w:left="1426"/>
        <w:rPr>
          <w:i/>
          <w:iCs/>
        </w:rPr>
      </w:pPr>
      <w:r>
        <w:rPr>
          <w:i/>
          <w:iCs/>
        </w:rPr>
        <w:t xml:space="preserve">ЦДАГО Украгни. - Ф. 62. - </w:t>
      </w:r>
      <w:r>
        <w:rPr>
          <w:i/>
          <w:iCs/>
          <w:lang w:val="en-US"/>
        </w:rPr>
        <w:t xml:space="preserve">On. </w:t>
      </w:r>
      <w:r>
        <w:rPr>
          <w:i/>
          <w:iCs/>
        </w:rPr>
        <w:t>1. - Спр. 38. - Арк. 79-80.</w:t>
      </w:r>
    </w:p>
    <w:p w:rsidR="0089051D" w:rsidRDefault="0089051D">
      <w:pPr>
        <w:shd w:val="clear" w:color="auto" w:fill="FFFFFF"/>
        <w:spacing w:before="250"/>
        <w:jc w:val="right"/>
        <w:rPr>
          <w:i/>
          <w:iCs/>
        </w:rPr>
      </w:pPr>
      <w:r>
        <w:rPr>
          <w:i/>
          <w:iCs/>
        </w:rPr>
        <w:t>Копия. Машинопись.</w:t>
      </w:r>
    </w:p>
    <w:p w:rsidR="0089051D" w:rsidRDefault="0089051D">
      <w:pPr>
        <w:shd w:val="clear" w:color="auto" w:fill="FFFFFF"/>
        <w:spacing w:before="250"/>
        <w:ind w:firstLine="312"/>
        <w:jc w:val="both"/>
        <w:rPr>
          <w:i/>
          <w:iCs/>
        </w:rPr>
        <w:sectPr w:rsidR="0089051D">
          <w:footnotePr>
            <w:pos w:val="beneathText"/>
          </w:footnotePr>
          <w:pgSz w:w="11905" w:h="16837"/>
          <w:pgMar w:top="850" w:right="2926" w:bottom="850" w:left="2618" w:header="708" w:footer="708" w:gutter="0"/>
          <w:cols w:space="720"/>
          <w:docGrid w:linePitch="360"/>
        </w:sectPr>
      </w:pPr>
      <w:r>
        <w:rPr>
          <w:i/>
          <w:iCs/>
        </w:rPr>
        <w:t>*Володин и Фролов, очевидно, являлись работниками НКВД МССР и по документам УШПД не проходят.</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38" type="#_x0000_t202" style="position:absolute;margin-left:-86.6pt;margin-top:.3pt;width:13.5pt;height:10.5pt;z-index:25163059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150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b/>
          <w:bCs/>
        </w:rPr>
      </w:pPr>
      <w:r>
        <w:rPr>
          <w:b/>
          <w:bCs/>
        </w:rPr>
        <w:t xml:space="preserve">78. ПИСЬМО КОМАНДОВАНИЯ СОЕДИНЕНИЯ ПАРТИЗАНСКИХ ОТРЯДОВ КАМЕНЕЦ-ПОДОЛЬСКОЙ ОБЛАСТИ* КОМАНДИРУ ПАРТИЗАНСКОГО СОЕДИНЕНИЯ ИМ. БЕРИЯ </w:t>
      </w:r>
      <w:r>
        <w:t xml:space="preserve">А. </w:t>
      </w:r>
      <w:r>
        <w:rPr>
          <w:b/>
          <w:bCs/>
        </w:rPr>
        <w:t>ГРАБЧАКУ</w:t>
      </w:r>
    </w:p>
    <w:p w:rsidR="0089051D" w:rsidRDefault="0089051D">
      <w:pPr>
        <w:shd w:val="clear" w:color="auto" w:fill="FFFFFF"/>
        <w:spacing w:before="5"/>
        <w:jc w:val="right"/>
      </w:pPr>
      <w:r>
        <w:rPr>
          <w:b/>
          <w:bCs/>
        </w:rPr>
        <w:t xml:space="preserve">23 июня 1943 </w:t>
      </w:r>
      <w:r>
        <w:t>г.</w:t>
      </w:r>
    </w:p>
    <w:p w:rsidR="0089051D" w:rsidRDefault="0089051D">
      <w:pPr>
        <w:shd w:val="clear" w:color="auto" w:fill="FFFFFF"/>
        <w:spacing w:before="250"/>
      </w:pPr>
      <w:r>
        <w:t>КОМАНДИРУ П/О им. СТРОКАЧА** тов. ГРАБЧАК</w:t>
      </w:r>
    </w:p>
    <w:p w:rsidR="0089051D" w:rsidRDefault="0089051D">
      <w:pPr>
        <w:shd w:val="clear" w:color="auto" w:fill="FFFFFF"/>
        <w:spacing w:before="250"/>
        <w:ind w:firstLine="288"/>
        <w:jc w:val="both"/>
      </w:pPr>
      <w:r>
        <w:t>Ниже сего излагаю копию донесения Зам. к-ра одного из п/отрядов по разведке от 23.6.43 года:</w:t>
      </w:r>
    </w:p>
    <w:p w:rsidR="0089051D" w:rsidRDefault="0089051D">
      <w:pPr>
        <w:shd w:val="clear" w:color="auto" w:fill="FFFFFF"/>
        <w:spacing w:before="250"/>
        <w:ind w:firstLine="288"/>
        <w:jc w:val="both"/>
      </w:pPr>
      <w:r>
        <w:t>"Доношу, что как установлено, партизаны из отряда "Буйного" допускают ряд недопустимых политических ошибок, а именно: грабят честных граждан - поляков.</w:t>
      </w:r>
    </w:p>
    <w:p w:rsidR="0089051D" w:rsidRDefault="0089051D">
      <w:pPr>
        <w:shd w:val="clear" w:color="auto" w:fill="FFFFFF"/>
        <w:spacing w:before="10"/>
        <w:ind w:firstLine="278"/>
        <w:jc w:val="both"/>
      </w:pPr>
      <w:r>
        <w:t>Так, 22.6.43 г. забрали сапоги у жителя х. Помиры гр-на Белького Ивана, последнего напугали угрозами, вывели в кусты и предложили снять сапоги.</w:t>
      </w:r>
    </w:p>
    <w:p w:rsidR="0089051D" w:rsidRDefault="0089051D">
      <w:pPr>
        <w:shd w:val="clear" w:color="auto" w:fill="FFFFFF"/>
        <w:spacing w:before="10"/>
        <w:ind w:firstLine="288"/>
        <w:jc w:val="both"/>
      </w:pPr>
      <w:r>
        <w:t>В тот же день забрали кабана у поляков с. Новая Гута гр-н Якубовского Антона и Багинского Юзка.</w:t>
      </w:r>
    </w:p>
    <w:p w:rsidR="0089051D" w:rsidRDefault="0089051D">
      <w:pPr>
        <w:shd w:val="clear" w:color="auto" w:fill="FFFFFF"/>
        <w:spacing w:before="10"/>
        <w:ind w:firstLine="278"/>
        <w:jc w:val="both"/>
      </w:pPr>
      <w:r>
        <w:t>4.6. с/г. в с. Корецкая Гута обобрали родственницу нашего партизана Жигадло Станислава.</w:t>
      </w:r>
    </w:p>
    <w:p w:rsidR="0089051D" w:rsidRDefault="0089051D">
      <w:pPr>
        <w:shd w:val="clear" w:color="auto" w:fill="FFFFFF"/>
        <w:spacing w:before="10"/>
        <w:ind w:firstLine="288"/>
        <w:jc w:val="both"/>
      </w:pPr>
      <w:r>
        <w:t>В этих "операциях" участвовали местные партизаны отряда "Буйного":</w:t>
      </w:r>
    </w:p>
    <w:p w:rsidR="0089051D" w:rsidRDefault="0089051D">
      <w:pPr>
        <w:numPr>
          <w:ilvl w:val="0"/>
          <w:numId w:val="44"/>
        </w:numPr>
        <w:shd w:val="clear" w:color="auto" w:fill="FFFFFF"/>
        <w:tabs>
          <w:tab w:val="left" w:pos="0"/>
          <w:tab w:val="left" w:pos="278"/>
        </w:tabs>
        <w:spacing w:before="10"/>
      </w:pPr>
      <w:r>
        <w:t>Алексеев Адам - из с. Броница;</w:t>
      </w:r>
    </w:p>
    <w:p w:rsidR="0089051D" w:rsidRDefault="0089051D">
      <w:pPr>
        <w:numPr>
          <w:ilvl w:val="0"/>
          <w:numId w:val="44"/>
        </w:numPr>
        <w:shd w:val="clear" w:color="auto" w:fill="FFFFFF"/>
        <w:tabs>
          <w:tab w:val="left" w:pos="0"/>
          <w:tab w:val="left" w:pos="278"/>
        </w:tabs>
        <w:spacing w:before="10"/>
      </w:pPr>
      <w:r>
        <w:t>Литвинчук Иван - из с. Кленовая;</w:t>
      </w:r>
    </w:p>
    <w:p w:rsidR="0089051D" w:rsidRDefault="0089051D">
      <w:pPr>
        <w:numPr>
          <w:ilvl w:val="0"/>
          <w:numId w:val="44"/>
        </w:numPr>
        <w:shd w:val="clear" w:color="auto" w:fill="FFFFFF"/>
        <w:tabs>
          <w:tab w:val="left" w:pos="0"/>
          <w:tab w:val="left" w:pos="278"/>
        </w:tabs>
        <w:spacing w:before="10"/>
      </w:pPr>
      <w:r>
        <w:t>Литвинчук Пётр - из с. Кленовая;</w:t>
      </w:r>
    </w:p>
    <w:p w:rsidR="0089051D" w:rsidRDefault="0089051D">
      <w:pPr>
        <w:numPr>
          <w:ilvl w:val="0"/>
          <w:numId w:val="44"/>
        </w:numPr>
        <w:shd w:val="clear" w:color="auto" w:fill="FFFFFF"/>
        <w:tabs>
          <w:tab w:val="left" w:pos="0"/>
          <w:tab w:val="left" w:pos="278"/>
        </w:tabs>
        <w:spacing w:before="10"/>
      </w:pPr>
      <w:r>
        <w:t>Блонский Павел - из с. Броница.</w:t>
      </w:r>
    </w:p>
    <w:p w:rsidR="0089051D" w:rsidRDefault="0089051D">
      <w:pPr>
        <w:shd w:val="clear" w:color="auto" w:fill="FFFFFF"/>
        <w:spacing w:before="10"/>
        <w:ind w:firstLine="293"/>
        <w:jc w:val="both"/>
      </w:pPr>
      <w:r>
        <w:t>Эти случаи повторяются очень часто и этим самым партизаны отряда "Буйного" сеют недоверие к нам польского честного населения и обозляют против нас.</w:t>
      </w:r>
    </w:p>
    <w:p w:rsidR="0089051D" w:rsidRDefault="0089051D">
      <w:pPr>
        <w:shd w:val="clear" w:color="auto" w:fill="FFFFFF"/>
        <w:spacing w:before="10"/>
      </w:pPr>
      <w:r>
        <w:t>Прошу принять соответствующие меры.</w:t>
      </w:r>
    </w:p>
    <w:p w:rsidR="0089051D" w:rsidRDefault="0089051D">
      <w:pPr>
        <w:shd w:val="clear" w:color="auto" w:fill="FFFFFF"/>
        <w:spacing w:before="10"/>
      </w:pPr>
      <w:r>
        <w:t>Зам.ком. отряда по разведке (Подпись)".</w:t>
      </w:r>
    </w:p>
    <w:p w:rsidR="0089051D" w:rsidRDefault="0089051D">
      <w:pPr>
        <w:shd w:val="clear" w:color="auto" w:fill="FFFFFF"/>
        <w:spacing w:before="250"/>
        <w:ind w:firstLine="288"/>
        <w:jc w:val="both"/>
        <w:sectPr w:rsidR="0089051D">
          <w:footnotePr>
            <w:pos w:val="beneathText"/>
          </w:footnotePr>
          <w:type w:val="continuous"/>
          <w:pgSz w:w="11905" w:h="16837"/>
          <w:pgMar w:top="850" w:right="2648" w:bottom="850" w:left="2901" w:header="708" w:footer="708" w:gutter="0"/>
          <w:cols w:space="720"/>
          <w:docGrid w:linePitch="360"/>
        </w:sectPr>
      </w:pPr>
      <w:r>
        <w:t>В связи с вышеизложенным фактом грабежа рекомендую принять самые строгие меры к Вашим бойцам, иначе буду вынужден информировать КП/б/У о чинимых Вами безобразиях.</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151</w:t>
      </w:r>
    </w:p>
    <w:p w:rsidR="0089051D" w:rsidRDefault="0089051D">
      <w:pPr>
        <w:shd w:val="clear" w:color="auto" w:fill="FFFFFF"/>
        <w:spacing w:before="475"/>
      </w:pPr>
      <w:r>
        <w:t>КОМАНДИР ОБЪЕДИНЕНИЯ П/ОТРЯДОВ</w:t>
      </w:r>
    </w:p>
    <w:p w:rsidR="0089051D" w:rsidRDefault="0089051D">
      <w:pPr>
        <w:shd w:val="clear" w:color="auto" w:fill="FFFFFF"/>
        <w:tabs>
          <w:tab w:val="left" w:pos="5011"/>
        </w:tabs>
        <w:spacing w:before="10"/>
      </w:pPr>
      <w:r>
        <w:t>ПО КАМЕНЕЦ-ПОДОЛЬСКОЙ ОБЛАСТИ</w:t>
      </w:r>
      <w:r>
        <w:rPr>
          <w:rFonts w:ascii="Verdana" w:hAnsi="Verdana" w:cs="Verdana"/>
        </w:rPr>
        <w:tab/>
      </w:r>
      <w:r>
        <w:t>/ШИТОВ/</w:t>
      </w:r>
    </w:p>
    <w:p w:rsidR="0089051D" w:rsidRDefault="0089051D">
      <w:pPr>
        <w:shd w:val="clear" w:color="auto" w:fill="FFFFFF"/>
        <w:spacing w:before="250"/>
      </w:pPr>
      <w:r>
        <w:t>КОМИССАР ОБЪЕДИНЕНИЯ П/ОТРЯДОВ</w:t>
      </w:r>
    </w:p>
    <w:p w:rsidR="0089051D" w:rsidRDefault="0089051D">
      <w:pPr>
        <w:shd w:val="clear" w:color="auto" w:fill="FFFFFF"/>
        <w:tabs>
          <w:tab w:val="left" w:pos="4958"/>
        </w:tabs>
        <w:spacing w:before="10"/>
      </w:pPr>
      <w:r>
        <w:t>ПО КАМЕНЕЦ-ПОДОЛЬСКОЙ ОБЛАСТИ</w:t>
      </w:r>
      <w:r>
        <w:rPr>
          <w:rFonts w:ascii="Verdana" w:hAnsi="Verdana" w:cs="Verdana"/>
        </w:rPr>
        <w:tab/>
      </w:r>
      <w:r>
        <w:t>/СКУБКО/</w:t>
      </w:r>
    </w:p>
    <w:p w:rsidR="0089051D" w:rsidRDefault="0089051D">
      <w:pPr>
        <w:shd w:val="clear" w:color="auto" w:fill="FFFFFF"/>
        <w:spacing w:before="250"/>
      </w:pPr>
      <w:r>
        <w:t>ВРИД НАЧ-КА ШТАБА</w:t>
      </w:r>
    </w:p>
    <w:p w:rsidR="0089051D" w:rsidRDefault="0089051D">
      <w:pPr>
        <w:shd w:val="clear" w:color="auto" w:fill="FFFFFF"/>
        <w:tabs>
          <w:tab w:val="left" w:pos="4080"/>
        </w:tabs>
        <w:spacing w:before="10"/>
      </w:pPr>
      <w:r>
        <w:t>МЛ. ЛЕЙТЕНАНТ</w:t>
      </w:r>
      <w:r>
        <w:rPr>
          <w:rFonts w:ascii="Verdana" w:hAnsi="Verdana" w:cs="Verdana"/>
        </w:rPr>
        <w:tab/>
      </w:r>
      <w:r>
        <w:t>(Подпись) КУШХОВ</w:t>
      </w:r>
    </w:p>
    <w:p w:rsidR="0089051D" w:rsidRDefault="0089051D">
      <w:pPr>
        <w:shd w:val="clear" w:color="auto" w:fill="FFFFFF"/>
        <w:spacing w:before="250"/>
      </w:pPr>
      <w:r>
        <w:t>23 июня 1943 г.</w:t>
      </w:r>
    </w:p>
    <w:p w:rsidR="0089051D" w:rsidRDefault="0089051D">
      <w:pPr>
        <w:shd w:val="clear" w:color="auto" w:fill="FFFFFF"/>
        <w:spacing w:before="254"/>
        <w:jc w:val="right"/>
        <w:rPr>
          <w:i/>
          <w:iCs/>
        </w:rPr>
      </w:pPr>
      <w:r>
        <w:rPr>
          <w:i/>
          <w:iCs/>
        </w:rPr>
        <w:t xml:space="preserve">ЦДАГО Украгни. - Ф. 105. - </w:t>
      </w:r>
      <w:r>
        <w:rPr>
          <w:i/>
          <w:iCs/>
          <w:lang w:val="en-US"/>
        </w:rPr>
        <w:t xml:space="preserve">On. </w:t>
      </w:r>
      <w:r>
        <w:rPr>
          <w:i/>
          <w:iCs/>
        </w:rPr>
        <w:t>1. -Спр. 12. - Арк. 43.</w:t>
      </w:r>
    </w:p>
    <w:p w:rsidR="0089051D" w:rsidRDefault="0089051D">
      <w:pPr>
        <w:shd w:val="clear" w:color="auto" w:fill="FFFFFF"/>
        <w:spacing w:before="5"/>
        <w:jc w:val="right"/>
        <w:rPr>
          <w:i/>
          <w:iCs/>
        </w:rPr>
      </w:pPr>
      <w:r>
        <w:rPr>
          <w:i/>
          <w:iCs/>
        </w:rPr>
        <w:t>Оригинал. Машинопись.</w:t>
      </w:r>
    </w:p>
    <w:p w:rsidR="0089051D" w:rsidRDefault="0089051D">
      <w:pPr>
        <w:shd w:val="clear" w:color="auto" w:fill="FFFFFF"/>
        <w:spacing w:before="250"/>
        <w:ind w:firstLine="307"/>
        <w:jc w:val="both"/>
        <w:rPr>
          <w:i/>
          <w:iCs/>
        </w:rPr>
      </w:pPr>
      <w:r>
        <w:rPr>
          <w:i/>
          <w:iCs/>
        </w:rPr>
        <w:t>* Группа партизанских отрядов под командованием И. Шитова, выделенная из соединения А. Сабурова, была в начале июня 1943 г. переформирована в соединение, подчинявшееся в оперативном отношении Каменец-Подольскому областному штабу партизанского движения. 15 октября 1943 г. переименована в Тернопольское соединение им. Хрущёва.</w:t>
      </w:r>
    </w:p>
    <w:p w:rsidR="0089051D" w:rsidRDefault="0089051D">
      <w:pPr>
        <w:shd w:val="clear" w:color="auto" w:fill="FFFFFF"/>
        <w:spacing w:before="10"/>
        <w:ind w:firstLine="307"/>
        <w:jc w:val="both"/>
        <w:rPr>
          <w:i/>
          <w:iCs/>
        </w:rPr>
        <w:sectPr w:rsidR="0089051D">
          <w:footnotePr>
            <w:pos w:val="beneathText"/>
          </w:footnotePr>
          <w:pgSz w:w="11905" w:h="16837"/>
          <w:pgMar w:top="850" w:right="2917" w:bottom="2880" w:left="2618" w:header="708" w:footer="708" w:gutter="0"/>
          <w:cols w:space="720"/>
          <w:docGrid w:linePitch="360"/>
        </w:sectPr>
      </w:pPr>
      <w:r>
        <w:t xml:space="preserve">** </w:t>
      </w:r>
      <w:r>
        <w:rPr>
          <w:i/>
          <w:iCs/>
        </w:rPr>
        <w:t>На протяжении короткого периода времени А. Грабчак ("Буйный") пытался назвать подчинённый ему отряд именем начальника УШПД. Эта инициатива вызвала резкие возражения Т. Строкача и такое название отряда и соединения никогда не использовалось официально.</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39" type="#_x0000_t202" style="position:absolute;margin-left:-86.6pt;margin-top:.3pt;width:13.5pt;height:10.5pt;z-index:25163161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152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79. РАДИОГРАММА КОМАНДИРА ПАРТИЗАНСКОГО СОЕДИНЕНИЯ ИМ. БОРОВИКА В. УШАКОВА НАЧАЛЬНИКУ УШПД Т. СТРОКАЧУ О СИТУАЦИИ В РЯДЕ ПАРТИЗАНСКИХ ОТРЯДОВ КИЕВСКОЙ ОБЛАСТИ</w:t>
      </w:r>
    </w:p>
    <w:p w:rsidR="0089051D" w:rsidRDefault="0089051D">
      <w:pPr>
        <w:shd w:val="clear" w:color="auto" w:fill="FFFFFF"/>
        <w:spacing w:before="29"/>
        <w:jc w:val="right"/>
        <w:rPr>
          <w:b/>
          <w:bCs/>
        </w:rPr>
      </w:pPr>
      <w:r>
        <w:rPr>
          <w:b/>
          <w:bCs/>
        </w:rPr>
        <w:t>28 июня 1943 г.</w:t>
      </w:r>
    </w:p>
    <w:p w:rsidR="0089051D" w:rsidRDefault="0089051D">
      <w:pPr>
        <w:shd w:val="clear" w:color="auto" w:fill="FFFFFF"/>
        <w:spacing w:before="29"/>
      </w:pPr>
      <w:r>
        <w:t>Шифровка вх. № 5020</w:t>
      </w:r>
    </w:p>
    <w:p w:rsidR="0089051D" w:rsidRDefault="0089051D">
      <w:pPr>
        <w:shd w:val="clear" w:color="auto" w:fill="FFFFFF"/>
        <w:spacing w:before="293"/>
      </w:pPr>
      <w:r>
        <w:t>СТРОКАЧУ</w:t>
      </w:r>
    </w:p>
    <w:p w:rsidR="0089051D" w:rsidRDefault="0089051D">
      <w:pPr>
        <w:shd w:val="clear" w:color="auto" w:fill="FFFFFF"/>
        <w:spacing w:before="288"/>
        <w:ind w:firstLine="293"/>
        <w:jc w:val="both"/>
      </w:pPr>
      <w:r>
        <w:t>Выполняя задание т. КОРОТЧЕНКО, установлено - начиная с Бородянского района и севернее в Киевской области действует 6 партизанских отрядов, численность 30-50 человек каждый, вместе с семьями, кроме моих отрядов.</w:t>
      </w:r>
    </w:p>
    <w:p w:rsidR="0089051D" w:rsidRDefault="0089051D">
      <w:pPr>
        <w:shd w:val="clear" w:color="auto" w:fill="FFFFFF"/>
        <w:spacing w:before="34"/>
        <w:ind w:firstLine="288"/>
        <w:jc w:val="both"/>
      </w:pPr>
      <w:r>
        <w:t>В апреле послал группы в Розважевский, Бородянский районы с целью подготовки людей в отряды среди местного населения.</w:t>
      </w:r>
    </w:p>
    <w:p w:rsidR="0089051D" w:rsidRDefault="0089051D">
      <w:pPr>
        <w:shd w:val="clear" w:color="auto" w:fill="FFFFFF"/>
        <w:spacing w:before="29"/>
        <w:ind w:firstLine="288"/>
        <w:jc w:val="both"/>
      </w:pPr>
      <w:r>
        <w:t>Начальник штаба по Киевской области тов. ХИТРИЧЕНКО*, что оказалось для меня новостью, задержал это пополнение и превратил в отряды без моего ведома.</w:t>
      </w:r>
    </w:p>
    <w:p w:rsidR="0089051D" w:rsidRDefault="0089051D">
      <w:pPr>
        <w:shd w:val="clear" w:color="auto" w:fill="FFFFFF"/>
        <w:spacing w:before="29"/>
        <w:ind w:firstLine="288"/>
        <w:jc w:val="both"/>
      </w:pPr>
      <w:r>
        <w:t>Командир взвода моего отряда ВОИНОВ стал командиром Ивот-ского, писарь ПЕТРЕНКО - комиссаром Розважевского, лейтенанта АНИЩЕНКО, возвращающегося с задания в отряд, сделал командиром отрядов Базарского [отряда], комиссар же пришёл в отряд и доложил о случившемся.</w:t>
      </w:r>
    </w:p>
    <w:p w:rsidR="0089051D" w:rsidRDefault="0089051D">
      <w:pPr>
        <w:shd w:val="clear" w:color="auto" w:fill="FFFFFF"/>
        <w:spacing w:before="29"/>
        <w:ind w:firstLine="288"/>
        <w:jc w:val="both"/>
      </w:pPr>
      <w:r>
        <w:t>Кандидатура ВОИНОВА, не подходящая на указанную должность, присланные командиры отрядов, узнав о прибытии соединения, спрашивали разрешения привести отряды.</w:t>
      </w:r>
    </w:p>
    <w:p w:rsidR="0089051D" w:rsidRDefault="0089051D">
      <w:pPr>
        <w:shd w:val="clear" w:color="auto" w:fill="FFFFFF"/>
        <w:spacing w:before="29"/>
      </w:pPr>
      <w:r>
        <w:t>Я запретил.</w:t>
      </w:r>
    </w:p>
    <w:p w:rsidR="0089051D" w:rsidRDefault="0089051D">
      <w:pPr>
        <w:shd w:val="clear" w:color="auto" w:fill="FFFFFF"/>
        <w:spacing w:before="29"/>
        <w:ind w:firstLine="288"/>
        <w:jc w:val="both"/>
      </w:pPr>
      <w:r>
        <w:t>Все эти семейные партизанские отряды не боеспособные, занимаются пьянством, изъятием имущества у населения, конфискованное развозят по своим квартирам. В отрядах царят раздоры. Из-за незаконных действий, трусости, пьянства большинство командиров не пользуются авторитетом у бойцов отряда, у населения. Население в отряды не идёт.</w:t>
      </w:r>
    </w:p>
    <w:p w:rsidR="0089051D" w:rsidRDefault="0089051D">
      <w:pPr>
        <w:shd w:val="clear" w:color="auto" w:fill="FFFFFF"/>
        <w:spacing w:before="29"/>
        <w:ind w:firstLine="293"/>
        <w:jc w:val="both"/>
        <w:sectPr w:rsidR="0089051D">
          <w:footnotePr>
            <w:pos w:val="beneathText"/>
          </w:footnotePr>
          <w:type w:val="continuous"/>
          <w:pgSz w:w="11905" w:h="16837"/>
          <w:pgMar w:top="850" w:right="2643" w:bottom="850" w:left="2906" w:header="708" w:footer="708" w:gutter="0"/>
          <w:cols w:space="720"/>
          <w:docGrid w:linePitch="360"/>
        </w:sectPr>
      </w:pPr>
      <w:r>
        <w:t>О существовании этого штаба я не знал и, кроме боевых действий, указанных в приказе о передислоцировании соединения в Киевскую область, считал своим долгом организацию подпольных партийно—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4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153</w:t>
      </w:r>
    </w:p>
    <w:p w:rsidR="0089051D" w:rsidRDefault="0089051D">
      <w:pPr>
        <w:shd w:val="clear" w:color="auto" w:fill="FFFFFF"/>
        <w:spacing w:before="475"/>
      </w:pPr>
      <w:r>
        <w:t>комсомольских групп и подбора руководящего состава к ним в район</w:t>
      </w:r>
    </w:p>
    <w:p w:rsidR="0089051D" w:rsidRDefault="0089051D">
      <w:pPr>
        <w:shd w:val="clear" w:color="auto" w:fill="FFFFFF"/>
        <w:spacing w:before="34"/>
      </w:pPr>
      <w:r>
        <w:t>для помощи в организации партизанских груп в Киевской области.</w:t>
      </w:r>
    </w:p>
    <w:p w:rsidR="0089051D" w:rsidRDefault="0089051D">
      <w:pPr>
        <w:shd w:val="clear" w:color="auto" w:fill="FFFFFF"/>
        <w:ind w:firstLine="293"/>
        <w:jc w:val="both"/>
      </w:pPr>
      <w:r>
        <w:t>Назначение ХИТРИЧЕНКО начальником штаба, как он себя выдаёт, а дела не делает, укажите штабу, чтобы они не мешали работать моим группам, выполняющим непосредственные задачи.</w:t>
      </w:r>
    </w:p>
    <w:p w:rsidR="0089051D" w:rsidRDefault="0089051D">
      <w:pPr>
        <w:shd w:val="clear" w:color="auto" w:fill="FFFFFF"/>
        <w:spacing w:before="250"/>
      </w:pPr>
      <w:r>
        <w:t>28.6.43</w:t>
      </w:r>
    </w:p>
    <w:p w:rsidR="0089051D" w:rsidRDefault="0089051D">
      <w:pPr>
        <w:shd w:val="clear" w:color="auto" w:fill="FFFFFF"/>
        <w:spacing w:before="10"/>
        <w:jc w:val="right"/>
      </w:pPr>
      <w:r>
        <w:t>УШАКОВ</w:t>
      </w:r>
    </w:p>
    <w:p w:rsidR="0089051D" w:rsidRDefault="0089051D">
      <w:pPr>
        <w:shd w:val="clear" w:color="auto" w:fill="FFFFFF"/>
        <w:spacing w:before="254"/>
        <w:ind w:left="1258"/>
        <w:rPr>
          <w:i/>
          <w:iCs/>
        </w:rPr>
      </w:pPr>
      <w:r>
        <w:rPr>
          <w:i/>
          <w:iCs/>
        </w:rPr>
        <w:t xml:space="preserve">ЦДАГО Украгни. - Ф. 62. - </w:t>
      </w:r>
      <w:r>
        <w:rPr>
          <w:i/>
          <w:iCs/>
          <w:lang w:val="en-US"/>
        </w:rPr>
        <w:t xml:space="preserve">On. </w:t>
      </w:r>
      <w:r>
        <w:rPr>
          <w:i/>
          <w:iCs/>
        </w:rPr>
        <w:t>1. - Спр. 1330.- Арк. 78-79.</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50"/>
        <w:ind w:firstLine="307"/>
        <w:jc w:val="both"/>
        <w:rPr>
          <w:i/>
          <w:iCs/>
        </w:rPr>
      </w:pPr>
      <w:r>
        <w:rPr>
          <w:i/>
          <w:iCs/>
        </w:rPr>
        <w:t>* И. Хитриченко был командиром Киевского партизанского соединения им. Н. Хрущёва, его полномочия специальной радиограммой подтвердил Т. Строкач.</w:t>
      </w:r>
    </w:p>
    <w:p w:rsidR="0089051D" w:rsidRDefault="0089051D">
      <w:pPr>
        <w:shd w:val="clear" w:color="auto" w:fill="FFFFFF"/>
        <w:spacing w:before="250"/>
        <w:jc w:val="both"/>
        <w:rPr>
          <w:b/>
          <w:bCs/>
        </w:rPr>
      </w:pPr>
      <w:r>
        <w:rPr>
          <w:b/>
          <w:bCs/>
        </w:rPr>
        <w:t>80. РАДИОГРАММА НАЧАЛЬНИКА УШПД Т. СТРОКАЧА КОМАНДОВАНИЮ ПОЛТАВСКОГО ПАРТИЗАНСКОГО СОЕДИНЕНИЯ (М. САЛАЮ И М. НЕГРЕЕВУ) О НЕОБХОДИМОСТИ ПРЕКРАЩЕНИЯ БАНДИТИЗМА ПАРТИЗАН СОЕДИНЕНИЯ</w:t>
      </w:r>
    </w:p>
    <w:p w:rsidR="0089051D" w:rsidRDefault="0089051D">
      <w:pPr>
        <w:shd w:val="clear" w:color="auto" w:fill="FFFFFF"/>
        <w:spacing w:before="5"/>
        <w:jc w:val="right"/>
        <w:rPr>
          <w:b/>
          <w:bCs/>
        </w:rPr>
      </w:pPr>
      <w:r>
        <w:rPr>
          <w:b/>
          <w:bCs/>
        </w:rPr>
        <w:t>15 июля 1943 г.</w:t>
      </w:r>
    </w:p>
    <w:p w:rsidR="0089051D" w:rsidRDefault="0089051D">
      <w:pPr>
        <w:shd w:val="clear" w:color="auto" w:fill="FFFFFF"/>
        <w:spacing w:before="10"/>
      </w:pPr>
      <w:r>
        <w:t>Шифротелеграмма исх. № 3931</w:t>
      </w:r>
    </w:p>
    <w:p w:rsidR="0089051D" w:rsidRDefault="0089051D">
      <w:pPr>
        <w:shd w:val="clear" w:color="auto" w:fill="FFFFFF"/>
        <w:spacing w:before="250"/>
        <w:ind w:firstLine="293"/>
        <w:jc w:val="both"/>
      </w:pPr>
      <w:r>
        <w:t>Имеем точные данные: [в] ваших отрядах имеются случаи мародёрства, насилия, расстрелы невинных, чем дискредитируете партизан.</w:t>
      </w:r>
    </w:p>
    <w:p w:rsidR="0089051D" w:rsidRDefault="0089051D">
      <w:pPr>
        <w:shd w:val="clear" w:color="auto" w:fill="FFFFFF"/>
        <w:spacing w:before="10"/>
      </w:pPr>
      <w:r>
        <w:t>Примите меры для прекращения. Получение подтвердите.</w:t>
      </w:r>
    </w:p>
    <w:p w:rsidR="0089051D" w:rsidRDefault="0089051D">
      <w:pPr>
        <w:shd w:val="clear" w:color="auto" w:fill="FFFFFF"/>
        <w:spacing w:before="250"/>
      </w:pPr>
      <w:r>
        <w:t>15 июля 1943 г.</w:t>
      </w:r>
    </w:p>
    <w:p w:rsidR="0089051D" w:rsidRDefault="0089051D">
      <w:pPr>
        <w:shd w:val="clear" w:color="auto" w:fill="FFFFFF"/>
        <w:spacing w:before="10"/>
        <w:jc w:val="right"/>
      </w:pPr>
      <w:r>
        <w:t>Строкач (Подпись)</w:t>
      </w:r>
    </w:p>
    <w:p w:rsidR="0089051D" w:rsidRDefault="0089051D">
      <w:pPr>
        <w:shd w:val="clear" w:color="auto" w:fill="FFFFFF"/>
        <w:spacing w:before="254"/>
        <w:jc w:val="right"/>
        <w:rPr>
          <w:i/>
          <w:iCs/>
        </w:rPr>
      </w:pPr>
      <w:r>
        <w:rPr>
          <w:i/>
          <w:iCs/>
        </w:rPr>
        <w:t xml:space="preserve">ЦДАГО Украгни. - Ф. 62. - </w:t>
      </w:r>
      <w:r>
        <w:rPr>
          <w:i/>
          <w:iCs/>
          <w:lang w:val="en-US"/>
        </w:rPr>
        <w:t xml:space="preserve">On. </w:t>
      </w:r>
      <w:r>
        <w:rPr>
          <w:i/>
          <w:iCs/>
        </w:rPr>
        <w:t>1. - Спр. 1289. - Арк. 48.</w:t>
      </w:r>
    </w:p>
    <w:p w:rsidR="0089051D" w:rsidRDefault="0089051D">
      <w:pPr>
        <w:shd w:val="clear" w:color="auto" w:fill="FFFFFF"/>
        <w:spacing w:before="5"/>
        <w:jc w:val="right"/>
        <w:rPr>
          <w:i/>
          <w:iCs/>
        </w:rPr>
        <w:sectPr w:rsidR="0089051D">
          <w:footnotePr>
            <w:pos w:val="beneathText"/>
          </w:footnotePr>
          <w:pgSz w:w="11905" w:h="16837"/>
          <w:pgMar w:top="850" w:right="2931" w:bottom="850" w:left="2623" w:header="708" w:footer="708" w:gutter="0"/>
          <w:cols w:space="720"/>
          <w:docGrid w:linePitch="360"/>
        </w:sectPr>
      </w:pPr>
      <w:r>
        <w:rPr>
          <w:i/>
          <w:iCs/>
        </w:rPr>
        <w:t>Оригинал. Рукопись.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0" type="#_x0000_t202" style="position:absolute;margin-left:-86.6pt;margin-top:.3pt;width:13.5pt;height:10.5pt;z-index:25163264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154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346"/>
        </w:tabs>
        <w:spacing w:before="470"/>
        <w:jc w:val="both"/>
        <w:rPr>
          <w:b/>
          <w:bCs/>
        </w:rPr>
      </w:pPr>
      <w:r>
        <w:rPr>
          <w:b/>
          <w:bCs/>
        </w:rPr>
        <w:t>81.</w:t>
      </w:r>
      <w:r>
        <w:rPr>
          <w:b/>
          <w:bCs/>
        </w:rPr>
        <w:tab/>
        <w:t>РАДИОГРАММА СЕКРЕТАРЯ ЦК КП/Б/У Д. КОРОТЧЕН-</w:t>
      </w:r>
      <w:r>
        <w:rPr>
          <w:b/>
          <w:bCs/>
        </w:rPr>
        <w:br/>
        <w:t>КО И НАЧАЛЬНИКА УШПД Т. СТРОКАЧА КОМАНДОВАНИЮ</w:t>
      </w:r>
      <w:r>
        <w:rPr>
          <w:b/>
          <w:bCs/>
        </w:rPr>
        <w:br/>
        <w:t>СОЕДИНЕНИЯ УКРАИНСКИХ КАВАЛЕРИЙСКИХ ПАРТИ</w:t>
      </w:r>
      <w:r>
        <w:rPr>
          <w:b/>
          <w:bCs/>
        </w:rPr>
        <w:br/>
        <w:t>ЗАНСКИХ ОТРЯДОВ (М. НАУМОВУ И С. КИЩИНСКОМУ) О</w:t>
      </w:r>
      <w:r>
        <w:rPr>
          <w:b/>
          <w:bCs/>
        </w:rPr>
        <w:br/>
        <w:t>НЕОБХОДИМОСТИ ПРЕКРАЩЕНИЕМ МАРОДЁРСТВА ПАР</w:t>
      </w:r>
      <w:r>
        <w:rPr>
          <w:b/>
          <w:bCs/>
        </w:rPr>
        <w:br/>
        <w:t>ТИЗАН СОЕДИНЕНИЯ</w:t>
      </w:r>
    </w:p>
    <w:p w:rsidR="0089051D" w:rsidRDefault="0089051D">
      <w:pPr>
        <w:shd w:val="clear" w:color="auto" w:fill="FFFFFF"/>
        <w:spacing w:before="5"/>
        <w:ind w:firstLine="4666"/>
      </w:pPr>
      <w:r>
        <w:rPr>
          <w:b/>
          <w:bCs/>
        </w:rPr>
        <w:t xml:space="preserve">16 июля 1943 г. </w:t>
      </w:r>
      <w:r>
        <w:t>Шифротелеграмма исх. № 3954</w:t>
      </w:r>
    </w:p>
    <w:p w:rsidR="0089051D" w:rsidRDefault="0089051D">
      <w:pPr>
        <w:shd w:val="clear" w:color="auto" w:fill="FFFFFF"/>
        <w:spacing w:before="250"/>
        <w:ind w:firstLine="288"/>
        <w:jc w:val="both"/>
      </w:pPr>
      <w:r>
        <w:t>Имеем данные, [что] Ваш отряд занимается мародёрством, [от] населения поступают жалобы.</w:t>
      </w:r>
    </w:p>
    <w:p w:rsidR="0089051D" w:rsidRDefault="0089051D">
      <w:pPr>
        <w:shd w:val="clear" w:color="auto" w:fill="FFFFFF"/>
        <w:spacing w:before="10"/>
        <w:ind w:firstLine="293"/>
        <w:jc w:val="both"/>
      </w:pPr>
      <w:r>
        <w:t>Примите немедленные меры для прекращеня преступного рода явлений. Виновных строго наказать.</w:t>
      </w:r>
    </w:p>
    <w:p w:rsidR="0089051D" w:rsidRDefault="0089051D">
      <w:pPr>
        <w:shd w:val="clear" w:color="auto" w:fill="FFFFFF"/>
        <w:spacing w:before="250"/>
      </w:pPr>
      <w:r>
        <w:t>16 июля 1943 г.</w:t>
      </w:r>
    </w:p>
    <w:p w:rsidR="0089051D" w:rsidRDefault="0089051D">
      <w:pPr>
        <w:shd w:val="clear" w:color="auto" w:fill="FFFFFF"/>
        <w:spacing w:before="10"/>
        <w:ind w:left="3840"/>
        <w:jc w:val="right"/>
      </w:pPr>
      <w:r>
        <w:t>Д. Коротченко (Подпись) Т. Строкач (Подпись)</w:t>
      </w:r>
    </w:p>
    <w:p w:rsidR="0089051D" w:rsidRDefault="0089051D">
      <w:pPr>
        <w:shd w:val="clear" w:color="auto" w:fill="FFFFFF"/>
        <w:spacing w:before="254"/>
        <w:jc w:val="right"/>
        <w:rPr>
          <w:i/>
          <w:iCs/>
        </w:rPr>
      </w:pPr>
      <w:r>
        <w:rPr>
          <w:i/>
          <w:iCs/>
        </w:rPr>
        <w:t xml:space="preserve">ЦДАГО Украгни. - Ф. 62. - </w:t>
      </w:r>
      <w:r>
        <w:rPr>
          <w:i/>
          <w:iCs/>
          <w:lang w:val="en-US"/>
        </w:rPr>
        <w:t xml:space="preserve">On. </w:t>
      </w:r>
      <w:r>
        <w:rPr>
          <w:i/>
          <w:iCs/>
        </w:rPr>
        <w:t>1. - Спр. 1289. - Арк. 70.</w:t>
      </w:r>
    </w:p>
    <w:p w:rsidR="0089051D" w:rsidRDefault="0089051D">
      <w:pPr>
        <w:shd w:val="clear" w:color="auto" w:fill="FFFFFF"/>
        <w:spacing w:before="5"/>
        <w:jc w:val="right"/>
        <w:rPr>
          <w:i/>
          <w:iCs/>
        </w:rPr>
      </w:pPr>
      <w:r>
        <w:rPr>
          <w:i/>
          <w:iCs/>
        </w:rPr>
        <w:t>Оригинал. Рукопись</w:t>
      </w:r>
    </w:p>
    <w:p w:rsidR="0089051D" w:rsidRDefault="0089051D">
      <w:pPr>
        <w:shd w:val="clear" w:color="auto" w:fill="FFFFFF"/>
        <w:tabs>
          <w:tab w:val="left" w:pos="346"/>
        </w:tabs>
        <w:spacing w:before="250"/>
        <w:jc w:val="both"/>
        <w:rPr>
          <w:b/>
          <w:bCs/>
        </w:rPr>
      </w:pPr>
      <w:r>
        <w:rPr>
          <w:b/>
          <w:bCs/>
        </w:rPr>
        <w:t>82.</w:t>
      </w:r>
      <w:r>
        <w:rPr>
          <w:b/>
          <w:bCs/>
        </w:rPr>
        <w:tab/>
        <w:t>ИЗ ДОКЛАДНОЙ ЗАПИСКИ ЛЕКТОРА ЦК КП/Б/У К. ДУ</w:t>
      </w:r>
      <w:r>
        <w:rPr>
          <w:b/>
          <w:bCs/>
        </w:rPr>
        <w:br/>
        <w:t>БИНЫ СЕКРЕТАРЯМ ЦК КП/Б/У И. ХРУЩЁВУ И Д. КОРОТ</w:t>
      </w:r>
      <w:r>
        <w:rPr>
          <w:b/>
          <w:bCs/>
        </w:rPr>
        <w:br/>
        <w:t>ЧЕНКО О ПРЕБЫВАНИИ В УКРАИНСКИХ ПАРТИЗАНСКИХ</w:t>
      </w:r>
      <w:r>
        <w:rPr>
          <w:b/>
          <w:bCs/>
        </w:rPr>
        <w:br/>
        <w:t>СОЕДИНЕНИЯХ НА ПОЛЕСЬЕ</w:t>
      </w:r>
    </w:p>
    <w:p w:rsidR="0089051D" w:rsidRDefault="0089051D">
      <w:pPr>
        <w:shd w:val="clear" w:color="auto" w:fill="FFFFFF"/>
        <w:spacing w:before="10"/>
        <w:jc w:val="right"/>
        <w:rPr>
          <w:b/>
          <w:bCs/>
        </w:rPr>
      </w:pPr>
      <w:r>
        <w:rPr>
          <w:b/>
          <w:bCs/>
        </w:rPr>
        <w:t>Сентябрь 1943 г.</w:t>
      </w:r>
    </w:p>
    <w:p w:rsidR="0089051D" w:rsidRDefault="0089051D">
      <w:pPr>
        <w:shd w:val="clear" w:color="auto" w:fill="FFFFFF"/>
        <w:spacing w:before="250"/>
      </w:pPr>
      <w:r>
        <w:t>СЕКРЕТАРЮ ЦЕНТРАЛЬНОГО КОМИТЕТА КП/б/У</w:t>
      </w:r>
    </w:p>
    <w:p w:rsidR="0089051D" w:rsidRDefault="0089051D">
      <w:pPr>
        <w:shd w:val="clear" w:color="auto" w:fill="FFFFFF"/>
        <w:spacing w:before="10"/>
        <w:ind w:firstLine="4066"/>
      </w:pPr>
      <w:r>
        <w:t>тов. ХРУЩЕВУ Н. С. СЕКРЕТАРЮ ЦЕНТРАЛЬНОГО КОМИТЕТА КП/Б/У</w:t>
      </w:r>
    </w:p>
    <w:p w:rsidR="0089051D" w:rsidRDefault="0089051D">
      <w:pPr>
        <w:shd w:val="clear" w:color="auto" w:fill="FFFFFF"/>
        <w:spacing w:before="10"/>
        <w:ind w:firstLine="3725"/>
      </w:pPr>
      <w:r>
        <w:t>тов. КОРОТЧЕНКО Д.С. Рукописная пометка: "Сентябрь 1943 г."</w:t>
      </w:r>
    </w:p>
    <w:p w:rsidR="0089051D" w:rsidRDefault="0089051D">
      <w:pPr>
        <w:shd w:val="clear" w:color="auto" w:fill="FFFFFF"/>
        <w:spacing w:before="250"/>
        <w:jc w:val="center"/>
      </w:pPr>
      <w:r>
        <w:t>ДОКЛАДНАЯ ЗАПИСКА - ОТЧЕТ</w:t>
      </w:r>
    </w:p>
    <w:p w:rsidR="0089051D" w:rsidRDefault="0089051D">
      <w:pPr>
        <w:shd w:val="clear" w:color="auto" w:fill="FFFFFF"/>
        <w:spacing w:before="10"/>
        <w:jc w:val="center"/>
      </w:pPr>
      <w:r>
        <w:t>ЛЕКТОРА ЦК КП/б/У ДУБИНЫ Кузьмы Кондратьевича</w:t>
      </w:r>
    </w:p>
    <w:p w:rsidR="0089051D" w:rsidRDefault="0089051D">
      <w:pPr>
        <w:shd w:val="clear" w:color="auto" w:fill="FFFFFF"/>
        <w:spacing w:before="10"/>
        <w:jc w:val="center"/>
      </w:pPr>
      <w:r>
        <w:t>О ПОЕЗДКЕ В ТЫЛ ПРОТИВНИКА</w:t>
      </w:r>
    </w:p>
    <w:p w:rsidR="0089051D" w:rsidRDefault="0089051D">
      <w:pPr>
        <w:shd w:val="clear" w:color="auto" w:fill="FFFFFF"/>
        <w:spacing w:before="254"/>
      </w:pPr>
      <w:r>
        <w:t>[...]</w:t>
      </w:r>
    </w:p>
    <w:p w:rsidR="0089051D" w:rsidRDefault="0089051D">
      <w:pPr>
        <w:shd w:val="clear" w:color="auto" w:fill="FFFFFF"/>
        <w:spacing w:before="5"/>
        <w:ind w:firstLine="283"/>
        <w:jc w:val="both"/>
        <w:sectPr w:rsidR="0089051D">
          <w:footnotePr>
            <w:pos w:val="beneathText"/>
          </w:footnotePr>
          <w:type w:val="continuous"/>
          <w:pgSz w:w="11905" w:h="16837"/>
          <w:pgMar w:top="850" w:right="2643" w:bottom="850" w:left="2906" w:header="708" w:footer="708" w:gutter="0"/>
          <w:cols w:space="720"/>
          <w:docGrid w:linePitch="360"/>
        </w:sectPr>
      </w:pPr>
      <w:r>
        <w:t>2. В отрядах, хотя редки, но были случаи мародерства. Так, в селе Храпунь, к генерал - майору Сабурову пришла женщина с просьбой</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155</w:t>
      </w:r>
    </w:p>
    <w:p w:rsidR="0089051D" w:rsidRDefault="0089051D">
      <w:pPr>
        <w:shd w:val="clear" w:color="auto" w:fill="FFFFFF"/>
        <w:spacing w:before="475"/>
        <w:jc w:val="both"/>
      </w:pPr>
      <w:r>
        <w:t>вернуть швейную машину, которую у нее забрали партизаны, когда уходили зимой из этого села. Были случаи никому не нужных и ни на чем не обоснованных окриков со стороны партизан на население. В этом вопросе чувствуется некоторая недоработка политаппарата.</w:t>
      </w:r>
    </w:p>
    <w:p w:rsidR="0089051D" w:rsidRDefault="0089051D">
      <w:pPr>
        <w:shd w:val="clear" w:color="auto" w:fill="FFFFFF"/>
        <w:spacing w:before="10"/>
        <w:ind w:firstLine="293"/>
        <w:jc w:val="both"/>
      </w:pPr>
      <w:r>
        <w:t>После операции на Давид - Городок, комиссар чехословацкого отряда тов. Федоров заявил мне: "Я не знал цели и задачи этой операции..."</w:t>
      </w:r>
    </w:p>
    <w:p w:rsidR="0089051D" w:rsidRDefault="0089051D">
      <w:pPr>
        <w:shd w:val="clear" w:color="auto" w:fill="FFFFFF"/>
        <w:spacing w:before="10"/>
        <w:ind w:firstLine="293"/>
        <w:jc w:val="both"/>
      </w:pPr>
      <w:r>
        <w:t>Как известно, операция преследовала, кроме разгрома гарнизона, -хозяйственные цели: обуться, одеться и пр. В свое время немцы в Давид - Городке ограбили и уничтожили все еврейское население, а городок заселили полицаями и прочим холуйским сбродом. Поэтому отношение здесь [к] "населению" имело специфический характер. Но в этой операции принимали участие и партизаны-новички. У них могло сложиться мнение, что везде надо так действовать.</w:t>
      </w:r>
    </w:p>
    <w:p w:rsidR="0089051D" w:rsidRDefault="0089051D">
      <w:pPr>
        <w:shd w:val="clear" w:color="auto" w:fill="FFFFFF"/>
        <w:spacing w:before="10"/>
        <w:ind w:firstLine="293"/>
        <w:jc w:val="both"/>
      </w:pPr>
      <w:r>
        <w:t>Поэтому, мне думается, что кроме систематической работы с людьми надо рекомендовать, что бы перед каждой операцией на населенные пункты, давались четкие установки комиссарам отрядов и через них партизанам о соответствующем поведении бойцов с населением, предотвращенная этим случаи мародерства и недоброжелательного отношения к населению.</w:t>
      </w:r>
    </w:p>
    <w:p w:rsidR="0089051D" w:rsidRDefault="0089051D">
      <w:pPr>
        <w:shd w:val="clear" w:color="auto" w:fill="FFFFFF"/>
        <w:tabs>
          <w:tab w:val="left" w:pos="3720"/>
        </w:tabs>
        <w:spacing w:before="730"/>
      </w:pPr>
      <w:r>
        <w:t>ЛЕКТОР ЦК КП/б/У</w:t>
      </w:r>
      <w:r>
        <w:rPr>
          <w:rFonts w:ascii="Verdana" w:hAnsi="Verdana" w:cs="Verdana"/>
        </w:rPr>
        <w:tab/>
      </w:r>
      <w:r>
        <w:t>(Подпись) ДУБИНА К.К.</w:t>
      </w:r>
    </w:p>
    <w:p w:rsidR="0089051D" w:rsidRDefault="0089051D">
      <w:pPr>
        <w:shd w:val="clear" w:color="auto" w:fill="FFFFFF"/>
        <w:spacing w:before="254"/>
        <w:jc w:val="right"/>
        <w:rPr>
          <w:i/>
          <w:iCs/>
        </w:rPr>
      </w:pPr>
      <w:r>
        <w:rPr>
          <w:i/>
          <w:iCs/>
        </w:rPr>
        <w:t xml:space="preserve">ЦДАГО Украгни. </w:t>
      </w:r>
      <w:r>
        <w:rPr>
          <w:i/>
          <w:iCs/>
          <w:spacing w:val="20"/>
        </w:rPr>
        <w:t>-Ф.1.-</w:t>
      </w:r>
      <w:r>
        <w:rPr>
          <w:i/>
          <w:iCs/>
        </w:rPr>
        <w:t xml:space="preserve"> </w:t>
      </w:r>
      <w:r>
        <w:rPr>
          <w:i/>
          <w:iCs/>
          <w:lang w:val="en-US"/>
        </w:rPr>
        <w:t xml:space="preserve">On. </w:t>
      </w:r>
      <w:r>
        <w:rPr>
          <w:i/>
          <w:iCs/>
        </w:rPr>
        <w:t>22. - Спр. 61. - Арк. 54-55.</w:t>
      </w:r>
    </w:p>
    <w:p w:rsidR="0089051D" w:rsidRDefault="0089051D">
      <w:pPr>
        <w:shd w:val="clear" w:color="auto" w:fill="FFFFFF"/>
        <w:spacing w:before="5"/>
        <w:jc w:val="right"/>
        <w:rPr>
          <w:i/>
          <w:iCs/>
        </w:rPr>
        <w:sectPr w:rsidR="0089051D">
          <w:footnotePr>
            <w:pos w:val="beneathText"/>
          </w:footnotePr>
          <w:pgSz w:w="11905" w:h="16837"/>
          <w:pgMar w:top="850" w:right="2926" w:bottom="2880" w:left="2618" w:header="708" w:footer="708" w:gutter="0"/>
          <w:cols w:space="720"/>
          <w:docGrid w:linePitch="360"/>
        </w:sectPr>
      </w:pPr>
      <w:r>
        <w:rPr>
          <w:i/>
          <w:iCs/>
        </w:rPr>
        <w:t>Оригинал.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1" type="#_x0000_t202" style="position:absolute;margin-left:-86.6pt;margin-top:.3pt;width:13.5pt;height:10.5pt;z-index:25163366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156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83. СООБЩЕНИЕ ЗАМЕСТИТЕЛЯ НАЧАЛЬНИКА ЦШПД С. БЕЛЬЧЕНКО НАЧАЛЬНИКУ УШПД Т. СТРОКАЧУ О ДЕЯТЕЛЬНОСТИ ПАРТИЗАНСКОГО ОТРЯДА 3. ЯРЕМОВА</w:t>
      </w:r>
    </w:p>
    <w:p w:rsidR="0089051D" w:rsidRDefault="0089051D">
      <w:pPr>
        <w:shd w:val="clear" w:color="auto" w:fill="FFFFFF"/>
        <w:spacing w:before="5"/>
        <w:jc w:val="right"/>
        <w:rPr>
          <w:b/>
          <w:bCs/>
        </w:rPr>
      </w:pPr>
      <w:r>
        <w:rPr>
          <w:b/>
          <w:bCs/>
        </w:rPr>
        <w:t>2 ноября 1943 г.</w:t>
      </w:r>
    </w:p>
    <w:p w:rsidR="0089051D" w:rsidRDefault="0089051D">
      <w:pPr>
        <w:shd w:val="clear" w:color="auto" w:fill="FFFFFF"/>
        <w:spacing w:before="5"/>
        <w:ind w:right="4838"/>
      </w:pPr>
      <w:r>
        <w:t>№ 3750с. 2 ноября 43</w:t>
      </w:r>
    </w:p>
    <w:p w:rsidR="0089051D" w:rsidRDefault="0089051D">
      <w:pPr>
        <w:shd w:val="clear" w:color="auto" w:fill="FFFFFF"/>
        <w:spacing w:before="245"/>
        <w:ind w:left="1565" w:hanging="1565"/>
      </w:pPr>
      <w:r>
        <w:t>НАЧАЛЬНИКУ УКРАИНСКОГО ШТАБА ПАРТИЗАНСКОГО ДВИЖЕНИЯ тов. СТРОКАЧУ</w:t>
      </w:r>
    </w:p>
    <w:p w:rsidR="0089051D" w:rsidRDefault="0089051D">
      <w:pPr>
        <w:shd w:val="clear" w:color="auto" w:fill="FFFFFF"/>
        <w:spacing w:before="240"/>
        <w:ind w:firstLine="288"/>
        <w:jc w:val="both"/>
      </w:pPr>
      <w:r>
        <w:t>По данным Опергруппы НКГБ СССР, имеющимся в Центральном штабе партизанского движения, в Киевской области действует местный партизанский отряд под командованием бывшего окруженца и военнопленного Яремова Зендимира Петровича. В отряде Яремова наблюдается пьянство, мародерство и разложение. Бойцами указанного отряда ограблена церковь с. Денисовичи, Наровлянского района, Полесской области БССР.</w:t>
      </w:r>
    </w:p>
    <w:p w:rsidR="0089051D" w:rsidRDefault="0089051D">
      <w:pPr>
        <w:shd w:val="clear" w:color="auto" w:fill="FFFFFF"/>
        <w:spacing w:before="5"/>
        <w:ind w:firstLine="278"/>
        <w:jc w:val="both"/>
      </w:pPr>
      <w:r>
        <w:t>Яремов систематически ворует сбрасываемые партизанским соединениям грузы. Им взято 34 груза, предназначенного соединениям Хит-риченко, Маликова и Ушакова, в том числе 80 автоматов. Яремов докладывает ложные данные, систематически дискредитирует командование других отрядов, распространяя о них клевету.</w:t>
      </w:r>
    </w:p>
    <w:p w:rsidR="0089051D" w:rsidRDefault="0089051D">
      <w:pPr>
        <w:shd w:val="clear" w:color="auto" w:fill="FFFFFF"/>
        <w:spacing w:before="5"/>
        <w:ind w:firstLine="293"/>
        <w:jc w:val="both"/>
      </w:pPr>
      <w:r>
        <w:t>В районе м. Иванков, Киевской области, опергруппой арестован командир группы партизанского отряда Яремова - Немыкин, бывший работник милиции, немецкий староста и агент гестапо, в течение девяти месяцев насаждавший в отряде Яремова немецкую агентуру, пользовавшийся покровительством и поддержкой со стороны Яремова.</w:t>
      </w:r>
    </w:p>
    <w:p w:rsidR="0089051D" w:rsidRDefault="0089051D">
      <w:pPr>
        <w:shd w:val="clear" w:color="auto" w:fill="FFFFFF"/>
        <w:spacing w:before="5"/>
        <w:ind w:firstLine="293"/>
        <w:jc w:val="both"/>
      </w:pPr>
      <w:r>
        <w:t>Руководитель оперативной группы НКГБ СССР считает, что подобная деятельность отряда Яремова дальше терпима быть не может, необходимы срочные меры.</w:t>
      </w:r>
    </w:p>
    <w:p w:rsidR="0089051D" w:rsidRDefault="0089051D">
      <w:pPr>
        <w:shd w:val="clear" w:color="auto" w:fill="FFFFFF"/>
        <w:spacing w:before="245"/>
        <w:ind w:right="3158"/>
        <w:jc w:val="both"/>
      </w:pPr>
      <w:r>
        <w:t>Зам. Начальника Центрального Штаба партизанского движения Комиссар госбезопасности</w:t>
      </w:r>
    </w:p>
    <w:p w:rsidR="0089051D" w:rsidRDefault="0089051D">
      <w:pPr>
        <w:shd w:val="clear" w:color="auto" w:fill="FFFFFF"/>
        <w:spacing w:before="240"/>
        <w:ind w:firstLine="4757"/>
      </w:pPr>
      <w:r>
        <w:t>(С.Бельченко) Пометка: "Верно: (Подпись неразб.)"</w:t>
      </w:r>
    </w:p>
    <w:p w:rsidR="0089051D" w:rsidRDefault="0089051D">
      <w:pPr>
        <w:shd w:val="clear" w:color="auto" w:fill="FFFFFF"/>
        <w:spacing w:before="250"/>
        <w:ind w:left="2419"/>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 xml:space="preserve">РГАСПИ. - Ф. 69. - </w:t>
      </w:r>
      <w:r>
        <w:rPr>
          <w:i/>
          <w:iCs/>
          <w:lang w:val="en-US"/>
        </w:rPr>
        <w:t xml:space="preserve">On. </w:t>
      </w:r>
      <w:r>
        <w:rPr>
          <w:i/>
          <w:iCs/>
        </w:rPr>
        <w:t>1. - Д. 585. - Л. 19. 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4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157</w:t>
      </w:r>
    </w:p>
    <w:p w:rsidR="0089051D" w:rsidRDefault="0089051D">
      <w:pPr>
        <w:shd w:val="clear" w:color="auto" w:fill="FFFFFF"/>
        <w:spacing w:before="475"/>
        <w:jc w:val="both"/>
        <w:rPr>
          <w:b/>
          <w:bCs/>
        </w:rPr>
      </w:pPr>
      <w:r>
        <w:rPr>
          <w:b/>
          <w:bCs/>
        </w:rPr>
        <w:t>84. ПИСЬМО КОМАНДОВАНИЯ РОВЕНСКОГО ПАРТИЗАНСКОГО СОЕДИНЕНИЯ № 2 КОМАНДИРУ ЧЕРНИГОВСКО-ВОЛЫНСКОГО СОЕДИНЕНИЯ А. ФЁДОРОВУ О ДЕЙСТВИЯХ ПАРТИЗАН ЭТОГО СОЕДИНЕНИЯ</w:t>
      </w:r>
    </w:p>
    <w:p w:rsidR="0089051D" w:rsidRDefault="0089051D">
      <w:pPr>
        <w:shd w:val="clear" w:color="auto" w:fill="FFFFFF"/>
        <w:spacing w:before="10"/>
        <w:jc w:val="right"/>
        <w:rPr>
          <w:b/>
          <w:bCs/>
        </w:rPr>
      </w:pPr>
      <w:r>
        <w:rPr>
          <w:b/>
          <w:bCs/>
        </w:rPr>
        <w:t>3 ноября 1943 г.</w:t>
      </w:r>
    </w:p>
    <w:p w:rsidR="0089051D" w:rsidRDefault="0089051D">
      <w:pPr>
        <w:shd w:val="clear" w:color="auto" w:fill="FFFFFF"/>
        <w:spacing w:before="250"/>
      </w:pPr>
      <w:r>
        <w:t>КОМАНДИРУ СОЕДИНЕНИЯ П/О ЧЕРНИГОВСКОЙ ОБЛ. ГЕНЕРАЛ - МАЙОРУ ТОВ. ФЕДОРОВУ.</w:t>
      </w:r>
    </w:p>
    <w:p w:rsidR="0089051D" w:rsidRDefault="0089051D">
      <w:pPr>
        <w:shd w:val="clear" w:color="auto" w:fill="FFFFFF"/>
        <w:spacing w:before="250"/>
        <w:ind w:firstLine="293"/>
        <w:jc w:val="both"/>
      </w:pPr>
      <w:r>
        <w:t>Ряд незаконных действий, граничащих с фактами явного мародерства со стороны одного из вверенных Вам партизанских отрядов, вынуждает меня сообщить Вам о них для принятия соответствующих мер и устранения.</w:t>
      </w:r>
    </w:p>
    <w:p w:rsidR="0089051D" w:rsidRDefault="0089051D">
      <w:pPr>
        <w:shd w:val="clear" w:color="auto" w:fill="FFFFFF"/>
        <w:spacing w:before="10"/>
        <w:ind w:firstLine="293"/>
        <w:jc w:val="both"/>
      </w:pPr>
      <w:r>
        <w:t>Отряд им. Ванды Василевской, двигаясь через село Привитовка 31.Х.1943 г., подверг население этой деревни форменному грабежу.</w:t>
      </w:r>
    </w:p>
    <w:p w:rsidR="0089051D" w:rsidRDefault="0089051D">
      <w:pPr>
        <w:numPr>
          <w:ilvl w:val="0"/>
          <w:numId w:val="62"/>
        </w:numPr>
        <w:shd w:val="clear" w:color="auto" w:fill="FFFFFF"/>
        <w:tabs>
          <w:tab w:val="left" w:pos="283"/>
          <w:tab w:val="left" w:pos="480"/>
        </w:tabs>
        <w:spacing w:before="10"/>
        <w:ind w:left="283"/>
        <w:jc w:val="both"/>
      </w:pPr>
      <w:r>
        <w:t>Предъявил требование поставить отряду 100 штук крупного рогатого скота. Требование это абсолютно не вызывалось необходимостью, ибо 100 штук скота составляет минимум трехмесячный запас отряда. Спрашивается, зачем из одной деревни брать сразу 100 штук или примерно 20 % всего поголовья скота, а другие деревни совсем не привлекать к поставке? Иначе как простым незаконным действием назвать это требование нельзя.</w:t>
      </w:r>
    </w:p>
    <w:p w:rsidR="0089051D" w:rsidRDefault="0089051D">
      <w:pPr>
        <w:numPr>
          <w:ilvl w:val="0"/>
          <w:numId w:val="62"/>
        </w:numPr>
        <w:shd w:val="clear" w:color="auto" w:fill="FFFFFF"/>
        <w:tabs>
          <w:tab w:val="left" w:pos="283"/>
          <w:tab w:val="left" w:pos="480"/>
        </w:tabs>
        <w:spacing w:before="10"/>
        <w:ind w:left="283"/>
        <w:jc w:val="both"/>
      </w:pPr>
      <w:r>
        <w:t>Бойцы отряда безовсякого контроля и руководства ходили по домам деревни и требовали всё, что попало. Брали одежу, белье, обувь (не только мужское, а и женское, детское), посуду, сопровождая все свои действия руганью, угрозами и применением оружия, стреляя из винтовок и автоматов.</w:t>
      </w:r>
    </w:p>
    <w:p w:rsidR="0089051D" w:rsidRDefault="0089051D">
      <w:pPr>
        <w:shd w:val="clear" w:color="auto" w:fill="FFFFFF"/>
        <w:spacing w:before="10"/>
        <w:ind w:firstLine="283"/>
        <w:jc w:val="both"/>
      </w:pPr>
      <w:r>
        <w:t>Требовали самогон, и получая ответ "нет ", угрожали: "А что если найдем?" Используя это как предлог, искали и брали "что попалось под руки". Доходило до того, что искали и под печками. Был такой факт: два бойца, зайдя в дом, сейчас же предложили хозяину и всей семье ложиться ниц на пол и не шевелиться. Один из бойцов с винтовкой наизготовку стоял над лежащими, а другой искал и брал.</w:t>
      </w:r>
    </w:p>
    <w:p w:rsidR="0089051D" w:rsidRDefault="0089051D">
      <w:pPr>
        <w:shd w:val="clear" w:color="auto" w:fill="FFFFFF"/>
        <w:tabs>
          <w:tab w:val="left" w:pos="480"/>
        </w:tabs>
        <w:spacing w:before="10"/>
        <w:ind w:firstLine="283"/>
        <w:jc w:val="both"/>
      </w:pPr>
      <w:r>
        <w:t>3.</w:t>
      </w:r>
      <w:r>
        <w:tab/>
      </w:r>
      <w:r>
        <w:rPr>
          <w:lang w:val="en-US"/>
        </w:rPr>
        <w:t>I.IX.</w:t>
      </w:r>
      <w:r>
        <w:t>1943 г. на противоположном берегу реки Стырь у деревни</w:t>
      </w:r>
      <w:r>
        <w:br/>
        <w:t>Привитовка была открыта стрельба из автоматов по гусям. Население</w:t>
      </w:r>
      <w:r>
        <w:br/>
        <w:t>считало, что идет какое-то наступление и в перепуге убегало в лес, по</w:t>
      </w:r>
      <w:r>
        <w:br/>
        <w:t>ка кто-то не сообщил, что партизаны на реке стреляют гусей.</w:t>
      </w:r>
    </w:p>
    <w:p w:rsidR="0089051D" w:rsidRDefault="0089051D">
      <w:pPr>
        <w:shd w:val="clear" w:color="auto" w:fill="FFFFFF"/>
        <w:spacing w:before="10"/>
        <w:ind w:firstLine="288"/>
        <w:jc w:val="both"/>
        <w:sectPr w:rsidR="0089051D">
          <w:footnotePr>
            <w:pos w:val="beneathText"/>
          </w:footnotePr>
          <w:pgSz w:w="11905" w:h="16837"/>
          <w:pgMar w:top="850" w:right="2926" w:bottom="850" w:left="2623" w:header="708" w:footer="708" w:gutter="0"/>
          <w:cols w:space="720"/>
          <w:docGrid w:linePitch="360"/>
        </w:sectPr>
      </w:pPr>
      <w:r>
        <w:t>В селе Муравин, Калец, Погосзаречный, селах, которые неоднократно подвергались бомбардировке, бойцы этого отряда также вели себя</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2" type="#_x0000_t202" style="position:absolute;margin-left:-86.6pt;margin-top:.3pt;width:13.5pt;height:10.5pt;z-index:25163468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158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pPr>
      <w:r>
        <w:t>отрицательно. Не как народные мстители, а как форменные мародеры.</w:t>
      </w:r>
    </w:p>
    <w:p w:rsidR="0089051D" w:rsidRDefault="0089051D">
      <w:pPr>
        <w:shd w:val="clear" w:color="auto" w:fill="FFFFFF"/>
        <w:spacing w:before="10"/>
        <w:ind w:firstLine="293"/>
        <w:jc w:val="both"/>
      </w:pPr>
      <w:r>
        <w:t>Не считаясь с очевидным прямым горем населения, вызванным разрушением этих сел бомбардировками, взламывали сундуки, вскрывали замки и брали что попало.</w:t>
      </w:r>
    </w:p>
    <w:p w:rsidR="0089051D" w:rsidRDefault="0089051D">
      <w:pPr>
        <w:shd w:val="clear" w:color="auto" w:fill="FFFFFF"/>
        <w:spacing w:before="5"/>
        <w:ind w:firstLine="283"/>
        <w:jc w:val="both"/>
      </w:pPr>
      <w:r>
        <w:t>Ходя из дома в дом в селе Погосзаречном с целью что — нибудь взять. Для них никто не составлял исключения.</w:t>
      </w:r>
    </w:p>
    <w:p w:rsidR="0089051D" w:rsidRDefault="0089051D">
      <w:pPr>
        <w:shd w:val="clear" w:color="auto" w:fill="FFFFFF"/>
        <w:spacing w:before="5"/>
        <w:ind w:firstLine="288"/>
        <w:jc w:val="both"/>
      </w:pPr>
      <w:r>
        <w:t>В доме отца партизана отряда им. Б. Хмельницкого Василия Ход-невича - Ивана Ходневича действовали так: хозяина вывели из дома и держали на дворе, а в доме в полном смысле слова перевернули все вверх дном. Взяли три женских платья, три женских платка, пальто мужское - сына-партизана, пальто женское, две нательных рубахи тоже сына-партизана, которые были отданы домой для стирки. Разбили в доме окна, побили всю посуду, забрали ведра.</w:t>
      </w:r>
    </w:p>
    <w:p w:rsidR="0089051D" w:rsidRDefault="0089051D">
      <w:pPr>
        <w:shd w:val="clear" w:color="auto" w:fill="FFFFFF"/>
        <w:spacing w:before="10"/>
        <w:ind w:firstLine="288"/>
        <w:jc w:val="both"/>
      </w:pPr>
      <w:r>
        <w:t>В семье партизана отряда им. Б.Хмельницкого Николая Зелинского забрали хлеб, белье, а так как муку жена не давала, то взяли и рассыпали по полу.</w:t>
      </w:r>
    </w:p>
    <w:p w:rsidR="0089051D" w:rsidRDefault="0089051D">
      <w:pPr>
        <w:shd w:val="clear" w:color="auto" w:fill="FFFFFF"/>
        <w:spacing w:before="5"/>
        <w:ind w:firstLine="293"/>
        <w:jc w:val="both"/>
      </w:pPr>
      <w:r>
        <w:t>В семье партизана артдивизиона соединения генерал - майора Бег-мы тов. Пекарского изъяли два литра водки, две овцы, три пуда муки. И в ряде других хозяйств.</w:t>
      </w:r>
    </w:p>
    <w:p w:rsidR="0089051D" w:rsidRDefault="0089051D">
      <w:pPr>
        <w:shd w:val="clear" w:color="auto" w:fill="FFFFFF"/>
        <w:spacing w:before="10"/>
        <w:ind w:firstLine="288"/>
        <w:jc w:val="both"/>
      </w:pPr>
      <w:r>
        <w:t>Все эти изъятия сопровождались исключительной грубостью и руганью.</w:t>
      </w:r>
    </w:p>
    <w:p w:rsidR="0089051D" w:rsidRDefault="0089051D">
      <w:pPr>
        <w:shd w:val="clear" w:color="auto" w:fill="FFFFFF"/>
        <w:spacing w:before="5"/>
        <w:ind w:firstLine="293"/>
        <w:jc w:val="both"/>
      </w:pPr>
      <w:r>
        <w:t>Население указанных выше деревень терроризовано такими действиями до такой степени, что боится и не знает, что делать.</w:t>
      </w:r>
    </w:p>
    <w:p w:rsidR="0089051D" w:rsidRDefault="0089051D">
      <w:pPr>
        <w:shd w:val="clear" w:color="auto" w:fill="FFFFFF"/>
        <w:spacing w:before="5"/>
        <w:ind w:firstLine="288"/>
        <w:jc w:val="both"/>
      </w:pPr>
      <w:r>
        <w:t>Сообщая об этом Вам для сведения, прошу принять соответствующие меры о прекращении такого рода действий, как порождающих самые отрицательные отзывы о партизанском отряде им. Ванды Василевской, как отряде национальном, действия которого должны быть, наоборот, с населением вежливыми, культурными и политически выдержанными.</w:t>
      </w:r>
    </w:p>
    <w:p w:rsidR="0089051D" w:rsidRDefault="0089051D">
      <w:pPr>
        <w:shd w:val="clear" w:color="auto" w:fill="FFFFFF"/>
        <w:spacing w:before="206"/>
      </w:pPr>
      <w:r>
        <w:t>Командир 2 - го соединения п/о Ровенской области</w:t>
      </w:r>
    </w:p>
    <w:p w:rsidR="0089051D" w:rsidRDefault="0089051D">
      <w:pPr>
        <w:shd w:val="clear" w:color="auto" w:fill="FFFFFF"/>
        <w:spacing w:before="5"/>
        <w:ind w:firstLine="4800"/>
      </w:pPr>
      <w:r>
        <w:t xml:space="preserve">/ФЕДОРОВ/ </w:t>
      </w:r>
      <w:r>
        <w:rPr>
          <w:lang w:val="en-US"/>
        </w:rPr>
        <w:t xml:space="preserve">3/XI.1943 </w:t>
      </w:r>
      <w:r>
        <w:t>г.</w:t>
      </w:r>
    </w:p>
    <w:p w:rsidR="0089051D" w:rsidRDefault="0089051D">
      <w:pPr>
        <w:shd w:val="clear" w:color="auto" w:fill="FFFFFF"/>
        <w:tabs>
          <w:tab w:val="left" w:pos="5112"/>
        </w:tabs>
        <w:spacing w:before="5"/>
      </w:pPr>
      <w:r>
        <w:t>Щачальник] ш[таба] соединения, капитан</w:t>
      </w:r>
      <w:r>
        <w:rPr>
          <w:rFonts w:ascii="Verdana" w:hAnsi="Verdana" w:cs="Verdana"/>
        </w:rPr>
        <w:tab/>
      </w:r>
      <w:r>
        <w:t>(Подпись)</w:t>
      </w:r>
    </w:p>
    <w:p w:rsidR="0089051D" w:rsidRDefault="0089051D">
      <w:pPr>
        <w:shd w:val="clear" w:color="auto" w:fill="FFFFFF"/>
        <w:spacing w:before="10"/>
        <w:jc w:val="right"/>
      </w:pPr>
      <w:r>
        <w:t>В.Семыкин</w:t>
      </w:r>
    </w:p>
    <w:p w:rsidR="0089051D" w:rsidRDefault="0089051D">
      <w:pPr>
        <w:shd w:val="clear" w:color="auto" w:fill="FFFFFF"/>
        <w:spacing w:before="240"/>
        <w:jc w:val="right"/>
        <w:rPr>
          <w:i/>
          <w:iCs/>
        </w:rPr>
      </w:pPr>
      <w:r>
        <w:rPr>
          <w:i/>
          <w:iCs/>
        </w:rPr>
        <w:t xml:space="preserve">ЦДАГО Украгни. - Ф. 64. - </w:t>
      </w:r>
      <w:r>
        <w:rPr>
          <w:i/>
          <w:iCs/>
          <w:lang w:val="en-US"/>
        </w:rPr>
        <w:t xml:space="preserve">On. </w:t>
      </w:r>
      <w:r>
        <w:rPr>
          <w:i/>
          <w:iCs/>
        </w:rPr>
        <w:t>1. - Спр. 22. - Арк. 42.</w:t>
      </w:r>
    </w:p>
    <w:p w:rsidR="0089051D" w:rsidRDefault="0089051D">
      <w:pPr>
        <w:shd w:val="clear" w:color="auto" w:fill="FFFFFF"/>
        <w:spacing w:before="5"/>
        <w:jc w:val="right"/>
        <w:rPr>
          <w:i/>
          <w:iCs/>
        </w:rPr>
        <w:sectPr w:rsidR="0089051D">
          <w:footnotePr>
            <w:pos w:val="beneathText"/>
          </w:footnotePr>
          <w:type w:val="continuous"/>
          <w:pgSz w:w="11905" w:h="16837"/>
          <w:pgMar w:top="850" w:right="2638" w:bottom="850" w:left="2906"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4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159</w:t>
      </w:r>
    </w:p>
    <w:p w:rsidR="0089051D" w:rsidRDefault="0089051D">
      <w:pPr>
        <w:shd w:val="clear" w:color="auto" w:fill="FFFFFF"/>
        <w:spacing w:before="490"/>
        <w:jc w:val="both"/>
        <w:rPr>
          <w:b/>
          <w:bCs/>
          <w:sz w:val="18"/>
          <w:szCs w:val="18"/>
        </w:rPr>
      </w:pPr>
      <w:r>
        <w:rPr>
          <w:b/>
          <w:bCs/>
          <w:sz w:val="18"/>
          <w:szCs w:val="18"/>
        </w:rPr>
        <w:t>85. ПИСЬМО КОМАНДИРА СУМСКОГО ПАРТИЗАНСКОГО СОЕДИНЕНИЯ С. КОВПАКА КОМАНДИРУ ЖИТОМИРСКОГО СОЕДИНЕНИЯ ИМ. ЩОРСА С. МАЛИКОВУ О ДЕЙСТВИЯХ ЕГО ПАРТИЗАН</w:t>
      </w:r>
    </w:p>
    <w:p w:rsidR="0089051D" w:rsidRDefault="0089051D">
      <w:pPr>
        <w:shd w:val="clear" w:color="auto" w:fill="FFFFFF"/>
        <w:spacing w:before="19"/>
        <w:jc w:val="right"/>
        <w:rPr>
          <w:b/>
          <w:bCs/>
          <w:sz w:val="18"/>
          <w:szCs w:val="18"/>
        </w:rPr>
      </w:pPr>
      <w:r>
        <w:rPr>
          <w:b/>
          <w:bCs/>
          <w:sz w:val="18"/>
          <w:szCs w:val="18"/>
        </w:rPr>
        <w:t>24 ноября 1943 г.</w:t>
      </w:r>
    </w:p>
    <w:p w:rsidR="0089051D" w:rsidRDefault="0089051D">
      <w:pPr>
        <w:shd w:val="clear" w:color="auto" w:fill="FFFFFF"/>
        <w:spacing w:before="221"/>
        <w:ind w:left="648" w:hanging="648"/>
        <w:rPr>
          <w:sz w:val="18"/>
          <w:szCs w:val="18"/>
        </w:rPr>
      </w:pPr>
      <w:r>
        <w:rPr>
          <w:sz w:val="18"/>
          <w:szCs w:val="18"/>
        </w:rPr>
        <w:t>КОМАНДИРУ СОЕДИНЕНИЯ ПАРТИЗАНСКИХ ОТРЯДОВ ЖИТОМИРСКОЙ ОБЛАСТИ тов. МАЛИКОВУ</w:t>
      </w:r>
    </w:p>
    <w:p w:rsidR="0089051D" w:rsidRDefault="0089051D">
      <w:pPr>
        <w:shd w:val="clear" w:color="auto" w:fill="FFFFFF"/>
        <w:spacing w:before="216"/>
        <w:ind w:firstLine="274"/>
        <w:jc w:val="both"/>
        <w:rPr>
          <w:sz w:val="18"/>
          <w:szCs w:val="18"/>
        </w:rPr>
      </w:pPr>
      <w:r>
        <w:rPr>
          <w:sz w:val="18"/>
          <w:szCs w:val="18"/>
        </w:rPr>
        <w:t>В настоящее время, выполняя приказ УШПД, моё соединение с 15.11.43 г. удерживает железную дорогу на перегоне ОЛЕВСК-СНО-ВИДОВИЧИ.</w:t>
      </w:r>
    </w:p>
    <w:p w:rsidR="0089051D" w:rsidRDefault="0089051D">
      <w:pPr>
        <w:shd w:val="clear" w:color="auto" w:fill="FFFFFF"/>
        <w:spacing w:before="19"/>
        <w:ind w:firstLine="283"/>
        <w:jc w:val="both"/>
        <w:rPr>
          <w:sz w:val="18"/>
          <w:szCs w:val="18"/>
        </w:rPr>
      </w:pPr>
      <w:r>
        <w:rPr>
          <w:sz w:val="18"/>
          <w:szCs w:val="18"/>
        </w:rPr>
        <w:t>В результате проведённой 15.11.43 г. операции по уничтожению ст. ОЛЕВСК и работе среди полиции и местного населения, последнее в массовом порядке выходит из города и ближайших сёл и мной эвакуируется на север от железной дороги. Часть мирного населения, выведенного из пос. ДРОВЯНОЙ МОСТ и села ДУБРАВА, при выходе в леса были бойцами Ваших отрядов "25-летие РККА" и имени Дзержинского в лесу и в сёлах ОЗЕРЯНЫ и РУДНЯ ОЗЕРЯНСКАЯ раздеты и ограблены.</w:t>
      </w:r>
    </w:p>
    <w:p w:rsidR="0089051D" w:rsidRDefault="0089051D">
      <w:pPr>
        <w:shd w:val="clear" w:color="auto" w:fill="FFFFFF"/>
        <w:spacing w:before="19"/>
        <w:ind w:firstLine="293"/>
        <w:jc w:val="both"/>
        <w:rPr>
          <w:sz w:val="18"/>
          <w:szCs w:val="18"/>
        </w:rPr>
      </w:pPr>
      <w:r>
        <w:rPr>
          <w:sz w:val="18"/>
          <w:szCs w:val="18"/>
        </w:rPr>
        <w:t>Население возмущено, антисоветские элементы раздувают это недовольство и вся моя кропотливая работа идёт насмарку - население собирается идти к немцам. Среди оставшегося населения распускаются самые провокационные слухи.</w:t>
      </w:r>
    </w:p>
    <w:p w:rsidR="0089051D" w:rsidRDefault="0089051D">
      <w:pPr>
        <w:shd w:val="clear" w:color="auto" w:fill="FFFFFF"/>
        <w:spacing w:before="19"/>
        <w:ind w:firstLine="288"/>
        <w:jc w:val="both"/>
        <w:rPr>
          <w:sz w:val="18"/>
          <w:szCs w:val="18"/>
        </w:rPr>
      </w:pPr>
      <w:r>
        <w:rPr>
          <w:sz w:val="18"/>
          <w:szCs w:val="18"/>
        </w:rPr>
        <w:t>Требую от Вас самых решительных мер к прекращению этих безобразий и сурового наказания виновников грабежа мирного населения, а также возвращения вещей потерпевшим.</w:t>
      </w:r>
    </w:p>
    <w:p w:rsidR="0089051D" w:rsidRDefault="0089051D">
      <w:pPr>
        <w:shd w:val="clear" w:color="auto" w:fill="FFFFFF"/>
        <w:spacing w:before="19"/>
        <w:rPr>
          <w:sz w:val="18"/>
          <w:szCs w:val="18"/>
        </w:rPr>
      </w:pPr>
      <w:r>
        <w:rPr>
          <w:sz w:val="18"/>
          <w:szCs w:val="18"/>
        </w:rPr>
        <w:t>Кроме того, прошу Вас направить для разбора дела:</w:t>
      </w:r>
    </w:p>
    <w:p w:rsidR="0089051D" w:rsidRDefault="0089051D">
      <w:pPr>
        <w:numPr>
          <w:ilvl w:val="0"/>
          <w:numId w:val="33"/>
        </w:numPr>
        <w:shd w:val="clear" w:color="auto" w:fill="FFFFFF"/>
        <w:tabs>
          <w:tab w:val="left" w:pos="0"/>
          <w:tab w:val="left" w:pos="278"/>
        </w:tabs>
        <w:spacing w:before="19"/>
        <w:jc w:val="both"/>
        <w:rPr>
          <w:sz w:val="18"/>
          <w:szCs w:val="18"/>
        </w:rPr>
      </w:pPr>
      <w:r>
        <w:rPr>
          <w:sz w:val="18"/>
          <w:szCs w:val="18"/>
        </w:rPr>
        <w:t>ПАВЛИЧЕНКО СЕРГЕЯ ПЕТРОВИЧА - бывшиего зав. торготде-лом, зав. РП Союзом с его женой. Находятся в партизанском отряде имени ДЗЕРЖИНСКОГО с 3.11.43 г. Указанные граждане являются предателями, и направить их под конвоем.</w:t>
      </w:r>
    </w:p>
    <w:p w:rsidR="0089051D" w:rsidRDefault="0089051D">
      <w:pPr>
        <w:numPr>
          <w:ilvl w:val="0"/>
          <w:numId w:val="33"/>
        </w:numPr>
        <w:shd w:val="clear" w:color="auto" w:fill="FFFFFF"/>
        <w:tabs>
          <w:tab w:val="left" w:pos="0"/>
          <w:tab w:val="left" w:pos="278"/>
        </w:tabs>
        <w:spacing w:before="19"/>
        <w:jc w:val="both"/>
        <w:rPr>
          <w:sz w:val="18"/>
          <w:szCs w:val="18"/>
        </w:rPr>
      </w:pPr>
      <w:r>
        <w:rPr>
          <w:sz w:val="18"/>
          <w:szCs w:val="18"/>
        </w:rPr>
        <w:t>Бывшего коменданта полиции города ОЛЕВСКА ДЕМЧУКА, завербованного нами и назначенный командиром подпольной группы.</w:t>
      </w:r>
    </w:p>
    <w:p w:rsidR="0089051D" w:rsidRDefault="0089051D">
      <w:pPr>
        <w:shd w:val="clear" w:color="auto" w:fill="FFFFFF"/>
        <w:spacing w:before="14"/>
        <w:rPr>
          <w:sz w:val="18"/>
          <w:szCs w:val="18"/>
        </w:rPr>
      </w:pPr>
      <w:r>
        <w:rPr>
          <w:sz w:val="18"/>
          <w:szCs w:val="18"/>
        </w:rPr>
        <w:t>Тов. ДЕМЧУК нужен для разбора дел полицейских гор. ОЛЕВСКА.</w:t>
      </w:r>
    </w:p>
    <w:p w:rsidR="0089051D" w:rsidRDefault="0089051D">
      <w:pPr>
        <w:shd w:val="clear" w:color="auto" w:fill="FFFFFF"/>
        <w:spacing w:before="240"/>
        <w:rPr>
          <w:sz w:val="18"/>
          <w:szCs w:val="18"/>
        </w:rPr>
      </w:pPr>
      <w:r>
        <w:rPr>
          <w:sz w:val="18"/>
          <w:szCs w:val="18"/>
        </w:rPr>
        <w:t>С ПРИВЕТОМ, КОМАНДИР ВОЙСКОВОЙ ЧАСТИ 00117 Герой Советского Союза</w:t>
      </w:r>
    </w:p>
    <w:p w:rsidR="0089051D" w:rsidRDefault="0089051D">
      <w:pPr>
        <w:shd w:val="clear" w:color="auto" w:fill="FFFFFF"/>
        <w:tabs>
          <w:tab w:val="left" w:pos="4205"/>
        </w:tabs>
        <w:spacing w:before="19"/>
        <w:rPr>
          <w:sz w:val="18"/>
          <w:szCs w:val="18"/>
        </w:rPr>
      </w:pPr>
      <w:r>
        <w:rPr>
          <w:sz w:val="18"/>
          <w:szCs w:val="18"/>
        </w:rPr>
        <w:t>Генерал-майор</w:t>
      </w:r>
      <w:r>
        <w:rPr>
          <w:rFonts w:ascii="Verdana" w:hAnsi="Verdana" w:cs="Verdana"/>
          <w:sz w:val="18"/>
          <w:szCs w:val="18"/>
        </w:rPr>
        <w:tab/>
      </w:r>
      <w:r>
        <w:rPr>
          <w:sz w:val="18"/>
          <w:szCs w:val="18"/>
        </w:rPr>
        <w:t>(Подпись) КОВПАК</w:t>
      </w:r>
    </w:p>
    <w:p w:rsidR="0089051D" w:rsidRDefault="0089051D">
      <w:pPr>
        <w:shd w:val="clear" w:color="auto" w:fill="FFFFFF"/>
        <w:spacing w:before="19"/>
        <w:rPr>
          <w:sz w:val="18"/>
          <w:szCs w:val="18"/>
        </w:rPr>
      </w:pPr>
      <w:r>
        <w:rPr>
          <w:sz w:val="18"/>
          <w:szCs w:val="18"/>
          <w:lang w:val="en-US"/>
        </w:rPr>
        <w:t xml:space="preserve">24.XI.43 </w:t>
      </w:r>
      <w:r>
        <w:rPr>
          <w:sz w:val="18"/>
          <w:szCs w:val="18"/>
        </w:rPr>
        <w:t>г.</w:t>
      </w:r>
    </w:p>
    <w:p w:rsidR="0089051D" w:rsidRDefault="0089051D">
      <w:pPr>
        <w:shd w:val="clear" w:color="auto" w:fill="FFFFFF"/>
        <w:spacing w:before="19"/>
        <w:jc w:val="right"/>
        <w:rPr>
          <w:i/>
          <w:iCs/>
          <w:sz w:val="18"/>
          <w:szCs w:val="18"/>
        </w:rPr>
      </w:pPr>
      <w:r>
        <w:rPr>
          <w:i/>
          <w:iCs/>
          <w:sz w:val="18"/>
          <w:szCs w:val="18"/>
        </w:rPr>
        <w:t xml:space="preserve">ЦДАГО Укршни. - Ф. 63. - </w:t>
      </w:r>
      <w:r>
        <w:rPr>
          <w:i/>
          <w:iCs/>
          <w:sz w:val="18"/>
          <w:szCs w:val="18"/>
          <w:lang w:val="en-US"/>
        </w:rPr>
        <w:t xml:space="preserve">On. </w:t>
      </w:r>
      <w:r>
        <w:rPr>
          <w:i/>
          <w:iCs/>
          <w:sz w:val="18"/>
          <w:szCs w:val="18"/>
        </w:rPr>
        <w:t>1. -Спр. 45. - Арк. 46.</w:t>
      </w:r>
    </w:p>
    <w:p w:rsidR="0089051D" w:rsidRDefault="0089051D">
      <w:pPr>
        <w:shd w:val="clear" w:color="auto" w:fill="FFFFFF"/>
        <w:spacing w:before="19"/>
        <w:jc w:val="right"/>
        <w:rPr>
          <w:i/>
          <w:iCs/>
          <w:sz w:val="18"/>
          <w:szCs w:val="18"/>
        </w:rPr>
        <w:sectPr w:rsidR="0089051D">
          <w:footnotePr>
            <w:pos w:val="beneathText"/>
          </w:footnotePr>
          <w:pgSz w:w="11905" w:h="16837"/>
          <w:pgMar w:top="850" w:right="2921" w:bottom="850" w:left="2623" w:header="708" w:footer="708" w:gutter="0"/>
          <w:cols w:space="720"/>
          <w:docGrid w:linePitch="360"/>
        </w:sectPr>
      </w:pPr>
      <w:r>
        <w:rPr>
          <w:i/>
          <w:iCs/>
          <w:sz w:val="18"/>
          <w:szCs w:val="18"/>
        </w:rPr>
        <w:t>Оригинал.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3" type="#_x0000_t202" style="position:absolute;margin-left:-86.6pt;margin-top:.3pt;width:13.5pt;height:10.5pt;z-index:25163571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160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86. ПИСЬМО КОМАНДИРА СУМСКОГО ПАРТИЗАНСКОГО СОЕДИНЕНИЯ С. КОВПАКА КОМАНДИРУ ВИННИЦКОГО СОЕДИНЕНИЯ Я. МЕЛЬНИКУ О ПОВЕДЕНИИ ЕГО ПАРТИЗАН</w:t>
      </w:r>
    </w:p>
    <w:p w:rsidR="0089051D" w:rsidRDefault="0089051D">
      <w:pPr>
        <w:shd w:val="clear" w:color="auto" w:fill="FFFFFF"/>
        <w:spacing w:before="10"/>
        <w:jc w:val="right"/>
        <w:rPr>
          <w:b/>
          <w:bCs/>
        </w:rPr>
      </w:pPr>
      <w:r>
        <w:rPr>
          <w:b/>
          <w:bCs/>
        </w:rPr>
        <w:t>25 ноября 1943 г.</w:t>
      </w:r>
    </w:p>
    <w:p w:rsidR="0089051D" w:rsidRDefault="0089051D">
      <w:pPr>
        <w:shd w:val="clear" w:color="auto" w:fill="FFFFFF"/>
        <w:spacing w:before="250"/>
        <w:ind w:left="1416"/>
      </w:pPr>
      <w:r>
        <w:t>Командиру соединения тов. МЕЛЬНИКУ</w:t>
      </w:r>
    </w:p>
    <w:p w:rsidR="0089051D" w:rsidRDefault="0089051D">
      <w:pPr>
        <w:shd w:val="clear" w:color="auto" w:fill="FFFFFF"/>
        <w:spacing w:before="250"/>
        <w:ind w:firstLine="293"/>
        <w:jc w:val="both"/>
      </w:pPr>
      <w:r>
        <w:t>При проведении операции 15.11 по разгрому ст. ОЛЕВСК мной было дано указание зам. командира по разведке Отдельной роты, тов. ХВОЩЕВСКОМУ, после выполнения поставленной задачи вывести из гор. ОЛЕВСКА подпольную группу, которой назначил сборный пункт в с. ЗАБОРОЧЬЕ ОЛЕВСКОГО района. За бойцами подпольной группы мной были посланы Комиссар Отдельной роты тов. КУЗЬМИНСКИЙ и Зам. по разведке O.P. тов. ХВОЩЕВСКИЙ.</w:t>
      </w:r>
    </w:p>
    <w:p w:rsidR="0089051D" w:rsidRDefault="0089051D">
      <w:pPr>
        <w:shd w:val="clear" w:color="auto" w:fill="FFFFFF"/>
        <w:spacing w:before="10"/>
        <w:ind w:firstLine="288"/>
        <w:jc w:val="both"/>
      </w:pPr>
      <w:r>
        <w:t>На месте сбора группы бойцы-подпольщики были организованно ограблены бойцами Главразведки В/соединения под руководством Нач.штаба соединения тов. ШМАТКО, которым под силой оружия, несмотря на протесты т.т. КУЗЬМИНСКОГО и ХВОЩЕВСКОГО, забиралось все, начиная от сапог и кончая детскими платьицами.</w:t>
      </w:r>
    </w:p>
    <w:p w:rsidR="0089051D" w:rsidRDefault="0089051D">
      <w:pPr>
        <w:shd w:val="clear" w:color="auto" w:fill="FFFFFF"/>
        <w:spacing w:before="10"/>
        <w:ind w:firstLine="288"/>
        <w:jc w:val="both"/>
      </w:pPr>
      <w:r>
        <w:t>Считаю, что оружие начальнику штаба необходимо почаще применять в боях с немцами, а не заниматься от безделья самым неприкрытым мародерством и требую немедленного возвращения всех награбленных вещей... О принятых мерах и о Вашем решении прошу известить меня.</w:t>
      </w:r>
    </w:p>
    <w:p w:rsidR="0089051D" w:rsidRDefault="0089051D">
      <w:pPr>
        <w:shd w:val="clear" w:color="auto" w:fill="FFFFFF"/>
        <w:spacing w:before="10"/>
        <w:ind w:firstLine="288"/>
        <w:jc w:val="both"/>
      </w:pPr>
      <w:r>
        <w:t>В случае непринятия Вами достаточных мер буду вынужден о происшедшем довести до сведения командованию УШПД...</w:t>
      </w:r>
    </w:p>
    <w:p w:rsidR="0089051D" w:rsidRDefault="0089051D">
      <w:pPr>
        <w:shd w:val="clear" w:color="auto" w:fill="FFFFFF"/>
        <w:spacing w:before="250"/>
      </w:pPr>
      <w:r>
        <w:t>Герой Советского Союза, Генерал-Майор</w:t>
      </w:r>
    </w:p>
    <w:p w:rsidR="0089051D" w:rsidRDefault="0089051D">
      <w:pPr>
        <w:shd w:val="clear" w:color="auto" w:fill="FFFFFF"/>
        <w:spacing w:before="10"/>
        <w:ind w:firstLine="3912"/>
      </w:pPr>
      <w:r>
        <w:t>(Подпись) /КОВПАК/ 25.11.43 г.</w:t>
      </w:r>
    </w:p>
    <w:p w:rsidR="0089051D" w:rsidRDefault="0089051D">
      <w:pPr>
        <w:shd w:val="clear" w:color="auto" w:fill="FFFFFF"/>
        <w:spacing w:before="14"/>
        <w:jc w:val="right"/>
        <w:rPr>
          <w:i/>
          <w:iCs/>
        </w:rPr>
      </w:pPr>
      <w:r>
        <w:rPr>
          <w:i/>
          <w:iCs/>
        </w:rPr>
        <w:t xml:space="preserve">ЦДАГО Украгни.- ФАЗ.- </w:t>
      </w:r>
      <w:r>
        <w:rPr>
          <w:i/>
          <w:iCs/>
          <w:lang w:val="en-US"/>
        </w:rPr>
        <w:t xml:space="preserve">On. </w:t>
      </w:r>
      <w:r>
        <w:rPr>
          <w:lang w:val="en-US"/>
        </w:rPr>
        <w:t xml:space="preserve">I- </w:t>
      </w:r>
      <w:r>
        <w:rPr>
          <w:i/>
          <w:iCs/>
          <w:lang w:val="en-US"/>
        </w:rPr>
        <w:t xml:space="preserve">Cnp. </w:t>
      </w:r>
      <w:r>
        <w:rPr>
          <w:i/>
          <w:iCs/>
        </w:rPr>
        <w:t>45.- Арк. 47</w:t>
      </w:r>
    </w:p>
    <w:p w:rsidR="0089051D" w:rsidRDefault="0089051D">
      <w:pPr>
        <w:shd w:val="clear" w:color="auto" w:fill="FFFFFF"/>
        <w:spacing w:before="5"/>
        <w:jc w:val="right"/>
        <w:rPr>
          <w:i/>
          <w:iCs/>
        </w:rPr>
        <w:sectPr w:rsidR="0089051D">
          <w:footnotePr>
            <w:pos w:val="beneathText"/>
          </w:footnotePr>
          <w:type w:val="continuous"/>
          <w:pgSz w:w="11905" w:h="16837"/>
          <w:pgMar w:top="850" w:right="2629" w:bottom="850" w:left="2906"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4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161</w:t>
      </w:r>
    </w:p>
    <w:p w:rsidR="0089051D" w:rsidRDefault="0089051D">
      <w:pPr>
        <w:shd w:val="clear" w:color="auto" w:fill="FFFFFF"/>
        <w:spacing w:before="475"/>
        <w:jc w:val="both"/>
        <w:rPr>
          <w:b/>
          <w:bCs/>
        </w:rPr>
      </w:pPr>
      <w:r>
        <w:rPr>
          <w:b/>
          <w:bCs/>
        </w:rPr>
        <w:t>87. ПИСЬМО КОМАНДИРА ВИННИЦКОГО ПАРТИЗАНСКОГО СОЕДИНЕНИЯ Я. МЕЛЬНИКА КОМАНДИРУ СУМСКОГО СОЕДИНЕНИЯ С. КОВПАКУ О КОНФЛИКТАХ МЕЖДУ ПАРТИЗАНАМИ</w:t>
      </w:r>
    </w:p>
    <w:p w:rsidR="0089051D" w:rsidRDefault="0089051D">
      <w:pPr>
        <w:shd w:val="clear" w:color="auto" w:fill="FFFFFF"/>
        <w:jc w:val="right"/>
        <w:rPr>
          <w:b/>
          <w:bCs/>
        </w:rPr>
      </w:pPr>
      <w:r>
        <w:t xml:space="preserve">4 </w:t>
      </w:r>
      <w:r>
        <w:rPr>
          <w:b/>
          <w:bCs/>
        </w:rPr>
        <w:t>декабря 1943 г.</w:t>
      </w:r>
    </w:p>
    <w:p w:rsidR="0089051D" w:rsidRDefault="0089051D">
      <w:pPr>
        <w:shd w:val="clear" w:color="auto" w:fill="FFFFFF"/>
        <w:spacing w:before="230"/>
        <w:ind w:left="2582" w:hanging="1162"/>
      </w:pPr>
      <w:r>
        <w:t>Герою Советского Союза, Генерал-майору Тов. КОВПАКУ</w:t>
      </w:r>
    </w:p>
    <w:p w:rsidR="0089051D" w:rsidRDefault="0089051D">
      <w:pPr>
        <w:shd w:val="clear" w:color="auto" w:fill="FFFFFF"/>
        <w:spacing w:before="226"/>
        <w:ind w:firstLine="283"/>
        <w:jc w:val="both"/>
      </w:pPr>
      <w:r>
        <w:t>Уважаемый Сидор Артемович, шлю Вам искренний боевой привет и желаю подобных успехов в деле разгрома немецких мерзавцев. Вашими боевыми подвигами гордится весь Советский народ, в том числе и я.</w:t>
      </w:r>
    </w:p>
    <w:p w:rsidR="0089051D" w:rsidRDefault="0089051D">
      <w:pPr>
        <w:shd w:val="clear" w:color="auto" w:fill="FFFFFF"/>
        <w:tabs>
          <w:tab w:val="left" w:leader="underscore" w:pos="2006"/>
        </w:tabs>
        <w:ind w:firstLine="293"/>
        <w:jc w:val="both"/>
      </w:pPr>
      <w:r>
        <w:t>Получил от Вас Ваше письмо с актом. Я удивлен и возмущен всеми</w:t>
      </w:r>
      <w:r>
        <w:br/>
        <w:t>мелочами, на которые Вы указываете; ничего подобного, что вы указы</w:t>
      </w:r>
      <w:r>
        <w:br/>
        <w:t>ваете, мои бойцы не брали - за исключением пишущей машинки, кото</w:t>
      </w:r>
      <w:r>
        <w:br/>
        <w:t>рая взята полицией, перешедшей в мое соединение, но группа бойцов</w:t>
      </w:r>
      <w:r>
        <w:br/>
        <w:t>"Дзержинского п./о. у них отобрала. Вы поверили лже-уполномочен-</w:t>
      </w:r>
      <w:r>
        <w:br/>
        <w:t>ному</w:t>
      </w:r>
      <w:r>
        <w:tab/>
        <w:t>УШПД Хвощевскому, который отобрал машин</w:t>
      </w:r>
      <w:r>
        <w:br/>
        <w:t>ку у Дзержин[цев].</w:t>
      </w:r>
    </w:p>
    <w:p w:rsidR="0089051D" w:rsidRDefault="0089051D">
      <w:pPr>
        <w:shd w:val="clear" w:color="auto" w:fill="FFFFFF"/>
        <w:ind w:firstLine="283"/>
        <w:jc w:val="both"/>
      </w:pPr>
      <w:r>
        <w:t>Узнав об этом, мои бойцы отобрали ее у Хвощевского. Если он попадется мне, я ему выбью глаза за то, что он ранее обезоруживал мои группы, выходившие из окружения. Взятые часы и четыре патрона Вам возвращаю. А пишущую машинку необходимость заставляет оставить у себя, т. к. она никогда не принадлежала лжеполномоченному УШПД Хвощевскому.</w:t>
      </w:r>
    </w:p>
    <w:p w:rsidR="0089051D" w:rsidRDefault="0089051D">
      <w:pPr>
        <w:shd w:val="clear" w:color="auto" w:fill="FFFFFF"/>
        <w:ind w:firstLine="288"/>
        <w:jc w:val="both"/>
      </w:pPr>
      <w:r>
        <w:t>Сообщаю Вам, Сидор Артемович, что моей агентурой из Олевска выведено 132 полицейских с вооружением из них 7 пулеметов. Взято много продовольствия и обмундирования: сапоги, ботинки, шинели и т. п.</w:t>
      </w:r>
    </w:p>
    <w:p w:rsidR="0089051D" w:rsidRDefault="0089051D">
      <w:pPr>
        <w:shd w:val="clear" w:color="auto" w:fill="FFFFFF"/>
        <w:ind w:firstLine="288"/>
        <w:jc w:val="both"/>
      </w:pPr>
      <w:r>
        <w:t>Начальника штаба моего соединения Шматко никогда у меня не было и напрасно Вы его порочите. Ваше письмо и акт оставил у себя для истории. Желал бы встретиться с Вами, но на днях выхожу в дальний путь. Прошу извинить за мое не совсем скромное письмо.</w:t>
      </w:r>
    </w:p>
    <w:p w:rsidR="0089051D" w:rsidRDefault="0089051D">
      <w:pPr>
        <w:shd w:val="clear" w:color="auto" w:fill="FFFFFF"/>
      </w:pPr>
      <w:r>
        <w:t>До свидания.</w:t>
      </w:r>
    </w:p>
    <w:p w:rsidR="0089051D" w:rsidRDefault="0089051D">
      <w:pPr>
        <w:shd w:val="clear" w:color="auto" w:fill="FFFFFF"/>
        <w:spacing w:before="226"/>
      </w:pPr>
      <w:r>
        <w:t>Командир соединения</w:t>
      </w:r>
    </w:p>
    <w:p w:rsidR="0089051D" w:rsidRDefault="0089051D">
      <w:pPr>
        <w:shd w:val="clear" w:color="auto" w:fill="FFFFFF"/>
        <w:tabs>
          <w:tab w:val="left" w:pos="4234"/>
        </w:tabs>
      </w:pPr>
      <w:r>
        <w:t>Полковник</w:t>
      </w:r>
      <w:r>
        <w:rPr>
          <w:rFonts w:ascii="Verdana" w:hAnsi="Verdana" w:cs="Verdana"/>
        </w:rPr>
        <w:tab/>
      </w:r>
      <w:r>
        <w:t>(Подпись) Мельник</w:t>
      </w:r>
    </w:p>
    <w:p w:rsidR="0089051D" w:rsidRDefault="0089051D">
      <w:pPr>
        <w:shd w:val="clear" w:color="auto" w:fill="FFFFFF"/>
      </w:pPr>
      <w:r>
        <w:t>04.12.43 г.</w:t>
      </w:r>
    </w:p>
    <w:p w:rsidR="0089051D" w:rsidRDefault="0089051D">
      <w:pPr>
        <w:shd w:val="clear" w:color="auto" w:fill="FFFFFF"/>
        <w:spacing w:before="5"/>
        <w:jc w:val="right"/>
        <w:rPr>
          <w:i/>
          <w:iCs/>
        </w:rPr>
      </w:pPr>
      <w:r>
        <w:rPr>
          <w:i/>
          <w:iCs/>
        </w:rPr>
        <w:t xml:space="preserve">ЦДАГО Укроти. - Ф. 63. - </w:t>
      </w:r>
      <w:r>
        <w:rPr>
          <w:i/>
          <w:iCs/>
          <w:lang w:val="en-US"/>
        </w:rPr>
        <w:t xml:space="preserve">On. </w:t>
      </w:r>
      <w:r>
        <w:rPr>
          <w:i/>
          <w:iCs/>
        </w:rPr>
        <w:t>1. - Спр. 45. - Арк. 48.</w:t>
      </w:r>
    </w:p>
    <w:p w:rsidR="0089051D" w:rsidRDefault="0089051D">
      <w:pPr>
        <w:shd w:val="clear" w:color="auto" w:fill="FFFFFF"/>
        <w:jc w:val="right"/>
        <w:rPr>
          <w:i/>
          <w:iCs/>
        </w:rPr>
        <w:sectPr w:rsidR="0089051D">
          <w:footnotePr>
            <w:pos w:val="beneathText"/>
          </w:footnotePr>
          <w:pgSz w:w="11905" w:h="16837"/>
          <w:pgMar w:top="850" w:right="2926" w:bottom="850" w:left="2623" w:header="708" w:footer="708" w:gutter="0"/>
          <w:cols w:space="720"/>
          <w:docGrid w:linePitch="360"/>
        </w:sectPr>
      </w:pPr>
      <w:r>
        <w:rPr>
          <w:i/>
          <w:iCs/>
        </w:rPr>
        <w:t>Оригинал.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4" type="#_x0000_t202" style="position:absolute;margin-left:-86.6pt;margin-top:.3pt;width:13.5pt;height:10.5pt;z-index:2516367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162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88. ПИСЬМО КОМАНДИРА РОВЕНСКОГО ПАРТИЗАНСКОГО СОЕДИНЕНИЯ № 2 И. ФЁДОРОВА КОМАНДИРУ ЧЕРНИГОВ-СКО-ВОЛЫНСКОГО СОЕДИНЕНИЯ А. ФЁДОРОВУ О НЕОБХОДИМОСТИ УПОРЯДОЧИТЬ ХОЗЯЙСТВЕННЫЕ ОПЕРАЦИИ ПАРТИЗАН</w:t>
      </w:r>
    </w:p>
    <w:p w:rsidR="0089051D" w:rsidRDefault="0089051D">
      <w:pPr>
        <w:shd w:val="clear" w:color="auto" w:fill="FFFFFF"/>
        <w:spacing w:before="10"/>
        <w:jc w:val="right"/>
        <w:rPr>
          <w:b/>
          <w:bCs/>
        </w:rPr>
      </w:pPr>
      <w:r>
        <w:rPr>
          <w:b/>
          <w:bCs/>
        </w:rPr>
        <w:t xml:space="preserve">10 </w:t>
      </w:r>
      <w:r>
        <w:t xml:space="preserve">декабря </w:t>
      </w:r>
      <w:r>
        <w:rPr>
          <w:b/>
          <w:bCs/>
        </w:rPr>
        <w:t>1943 г.</w:t>
      </w:r>
    </w:p>
    <w:p w:rsidR="0089051D" w:rsidRDefault="0089051D">
      <w:pPr>
        <w:shd w:val="clear" w:color="auto" w:fill="FFFFFF"/>
        <w:spacing w:before="250"/>
        <w:ind w:left="2050"/>
      </w:pPr>
      <w:r>
        <w:t>АЛЕКСЕЙ ФЕДОРОВИЧ!</w:t>
      </w:r>
    </w:p>
    <w:p w:rsidR="0089051D" w:rsidRDefault="0089051D">
      <w:pPr>
        <w:shd w:val="clear" w:color="auto" w:fill="FFFFFF"/>
        <w:spacing w:before="250"/>
        <w:ind w:firstLine="288"/>
        <w:jc w:val="both"/>
      </w:pPr>
      <w:r>
        <w:t>Вижу, что ни хера не получится, если мы не наведем порядок, хотя и нежелательный, но практика показывает, что необходимый в части территорий.</w:t>
      </w:r>
    </w:p>
    <w:p w:rsidR="0089051D" w:rsidRDefault="0089051D">
      <w:pPr>
        <w:shd w:val="clear" w:color="auto" w:fill="FFFFFF"/>
        <w:spacing w:before="10"/>
        <w:ind w:firstLine="725"/>
        <w:jc w:val="both"/>
      </w:pPr>
      <w:r>
        <w:t>Нет того дня, чтобы не докладывали мои люди о встречах в одних и тех же селах с твоими. Результат от этого таков, что тянем от одного же дядьки в день несколько раз. Ясно и справедливо народ обижается.</w:t>
      </w:r>
    </w:p>
    <w:p w:rsidR="0089051D" w:rsidRDefault="0089051D">
      <w:pPr>
        <w:shd w:val="clear" w:color="auto" w:fill="FFFFFF"/>
        <w:spacing w:before="10"/>
        <w:ind w:firstLine="730"/>
        <w:jc w:val="both"/>
      </w:pPr>
      <w:r>
        <w:t xml:space="preserve">Прошу, давай договоримся и закрепим, так, чтобы знал весь личный состав, территорию для заготовки продовольствия, одежды и одновременно разведки и работы с населением. Уверен, что тогда никаких обид и жалоб не будет. Считаю, будет правильным, если ты возьмешь включительно от Стыра Млинок, Кухоцкая - Воля </w:t>
      </w:r>
      <w:r>
        <w:rPr>
          <w:lang w:val="en-US"/>
        </w:rPr>
        <w:t xml:space="preserve">I </w:t>
      </w:r>
      <w:r>
        <w:t>и 2, желез-ница и к Стоходу [на] юг, а я - север. Если у тебя будут какие коррективы в части этой дележки, прошу - напиши, но узаконить это необходимо. Почему я этого хочу, потом чтобы не пачкали на нашу работу с народом.</w:t>
      </w:r>
    </w:p>
    <w:p w:rsidR="0089051D" w:rsidRDefault="0089051D">
      <w:pPr>
        <w:shd w:val="clear" w:color="auto" w:fill="FFFFFF"/>
        <w:spacing w:before="250"/>
      </w:pPr>
      <w:r>
        <w:t>С ком. приветом,</w:t>
      </w:r>
    </w:p>
    <w:p w:rsidR="0089051D" w:rsidRDefault="0089051D">
      <w:pPr>
        <w:shd w:val="clear" w:color="auto" w:fill="FFFFFF"/>
        <w:spacing w:before="10"/>
        <w:jc w:val="right"/>
      </w:pPr>
      <w:r>
        <w:t>(Подпись) И.ФЕДОРОВ</w:t>
      </w:r>
    </w:p>
    <w:p w:rsidR="0089051D" w:rsidRDefault="0089051D">
      <w:pPr>
        <w:shd w:val="clear" w:color="auto" w:fill="FFFFFF"/>
        <w:spacing w:before="250"/>
      </w:pPr>
      <w:r>
        <w:t>19/ХП. 1943 г.</w:t>
      </w:r>
    </w:p>
    <w:p w:rsidR="0089051D" w:rsidRDefault="0089051D">
      <w:pPr>
        <w:shd w:val="clear" w:color="auto" w:fill="FFFFFF"/>
        <w:spacing w:before="10"/>
        <w:jc w:val="right"/>
        <w:rPr>
          <w:i/>
          <w:iCs/>
        </w:rPr>
      </w:pPr>
      <w:r>
        <w:rPr>
          <w:i/>
          <w:iCs/>
        </w:rPr>
        <w:t xml:space="preserve">ЦДАГО Украгни. - Ф. 64. - </w:t>
      </w:r>
      <w:r>
        <w:rPr>
          <w:i/>
          <w:iCs/>
          <w:lang w:val="en-US"/>
        </w:rPr>
        <w:t xml:space="preserve">On. </w:t>
      </w:r>
      <w:r>
        <w:rPr>
          <w:i/>
          <w:iCs/>
        </w:rPr>
        <w:t>1. - Спр. 22. - Арк. 14.</w:t>
      </w:r>
    </w:p>
    <w:p w:rsidR="0089051D" w:rsidRDefault="0089051D">
      <w:pPr>
        <w:shd w:val="clear" w:color="auto" w:fill="FFFFFF"/>
        <w:spacing w:before="10"/>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163</w:t>
      </w:r>
    </w:p>
    <w:p w:rsidR="0089051D" w:rsidRDefault="0089051D">
      <w:pPr>
        <w:shd w:val="clear" w:color="auto" w:fill="FFFFFF"/>
        <w:spacing w:before="475"/>
        <w:jc w:val="both"/>
        <w:rPr>
          <w:b/>
          <w:bCs/>
        </w:rPr>
      </w:pPr>
      <w:r>
        <w:rPr>
          <w:b/>
          <w:bCs/>
        </w:rPr>
        <w:t>89. ПИСЬМО КОМАНДИРА ТЕРНОПОЛЬСКОГО ПАРТИЗАНСКОГО СОЕДИНЕНИЯ И. ШИТОВА КОМАНДИРУ ОТРЯДА ИМ. ХМЕЛЬНИЦКОГО Б. ЧУБЕНКО О БЕЗОБРАЗНЫХ ДЕЙСТВИЯХ ЕГО ПАРТИЗАН</w:t>
      </w:r>
    </w:p>
    <w:p w:rsidR="0089051D" w:rsidRDefault="0089051D">
      <w:pPr>
        <w:shd w:val="clear" w:color="auto" w:fill="FFFFFF"/>
        <w:jc w:val="right"/>
        <w:rPr>
          <w:b/>
          <w:bCs/>
        </w:rPr>
      </w:pPr>
      <w:r>
        <w:rPr>
          <w:b/>
          <w:bCs/>
        </w:rPr>
        <w:t xml:space="preserve">27 </w:t>
      </w:r>
      <w:r>
        <w:t xml:space="preserve">декабря </w:t>
      </w:r>
      <w:r>
        <w:rPr>
          <w:b/>
          <w:bCs/>
        </w:rPr>
        <w:t>1943 г.</w:t>
      </w:r>
    </w:p>
    <w:p w:rsidR="0089051D" w:rsidRDefault="0089051D">
      <w:pPr>
        <w:shd w:val="clear" w:color="auto" w:fill="FFFFFF"/>
        <w:spacing w:before="240"/>
        <w:jc w:val="right"/>
      </w:pPr>
      <w:r>
        <w:t>КОМАНДИРУ П/О ИМ. Б. ХМЕЛЬНИЦКОГО</w:t>
      </w:r>
    </w:p>
    <w:p w:rsidR="0089051D" w:rsidRDefault="0089051D">
      <w:pPr>
        <w:shd w:val="clear" w:color="auto" w:fill="FFFFFF"/>
        <w:spacing w:before="5"/>
        <w:jc w:val="right"/>
      </w:pPr>
      <w:r>
        <w:t>ТОВ. ЧУБЕНКО</w:t>
      </w:r>
    </w:p>
    <w:p w:rsidR="0089051D" w:rsidRDefault="0089051D">
      <w:pPr>
        <w:shd w:val="clear" w:color="auto" w:fill="FFFFFF"/>
        <w:spacing w:before="235"/>
        <w:ind w:firstLine="288"/>
        <w:jc w:val="both"/>
      </w:pPr>
      <w:r>
        <w:t>Богдан Владимирович, признаться, мне очень не хотелось Вам писать это письмо, но вынужден написать в силу необходимости о том, что Ваши люди проявляют недисциплинированность и чинят безобразия в сёлах, где только они бывают и население сильно обижается на них.</w:t>
      </w:r>
    </w:p>
    <w:p w:rsidR="0089051D" w:rsidRDefault="0089051D">
      <w:pPr>
        <w:shd w:val="clear" w:color="auto" w:fill="FFFFFF"/>
        <w:spacing w:before="5"/>
        <w:ind w:firstLine="293"/>
        <w:jc w:val="both"/>
      </w:pPr>
      <w:r>
        <w:t>Правда, мне долгое время не верилось, но, наконец, убедился и все упрёки имеют своё основание.</w:t>
      </w:r>
    </w:p>
    <w:p w:rsidR="0089051D" w:rsidRDefault="0089051D">
      <w:pPr>
        <w:shd w:val="clear" w:color="auto" w:fill="FFFFFF"/>
        <w:ind w:firstLine="288"/>
        <w:jc w:val="both"/>
      </w:pPr>
      <w:r>
        <w:t>Ваши люди в поддерживающих нас сёлах и сёлах района дислокации нашего соединения производят незаконные заготовки хлеба, продовольствия, скота и другое.</w:t>
      </w:r>
    </w:p>
    <w:p w:rsidR="0089051D" w:rsidRDefault="0089051D">
      <w:pPr>
        <w:shd w:val="clear" w:color="auto" w:fill="FFFFFF"/>
        <w:spacing w:before="5"/>
        <w:ind w:firstLine="288"/>
        <w:jc w:val="both"/>
      </w:pPr>
      <w:r>
        <w:t>Несмотря на то, что коменданты этих сёл, пользуясь специальными нашими указаниями, отказывают в заготовке, Ваши люди, занимаясь бесчинством, сами под силой оружия заготавливают скот, вплоть до волов из повозки (в с. Козярник Хотинский), хлеб, картофель и прочее. Грубят с населением, наносят оскорбления, далеко не достойные Вас и Ваших подчинённы.</w:t>
      </w:r>
    </w:p>
    <w:p w:rsidR="0089051D" w:rsidRDefault="0089051D">
      <w:pPr>
        <w:shd w:val="clear" w:color="auto" w:fill="FFFFFF"/>
        <w:spacing w:before="5"/>
        <w:ind w:firstLine="288"/>
        <w:jc w:val="both"/>
      </w:pPr>
      <w:r>
        <w:t>Итак, Богдан Владимирович, извините меня, но прошу принять соответствующие меры к своим ребятам в прекращении всех заготовок и нетактичных поведений с мирным населением в сёлах района дислокации соединения.</w:t>
      </w:r>
    </w:p>
    <w:p w:rsidR="0089051D" w:rsidRDefault="0089051D">
      <w:pPr>
        <w:shd w:val="clear" w:color="auto" w:fill="FFFFFF"/>
        <w:spacing w:before="240"/>
        <w:ind w:right="2419"/>
      </w:pPr>
      <w:r>
        <w:t>С ТОВАРИЩЕСКИМ ПРИВЕТОМ, КОМАНДИР СОЕДИНЕНИЯ</w:t>
      </w:r>
    </w:p>
    <w:p w:rsidR="0089051D" w:rsidRDefault="0089051D">
      <w:pPr>
        <w:shd w:val="clear" w:color="auto" w:fill="FFFFFF"/>
        <w:ind w:firstLine="5035"/>
      </w:pPr>
      <w:r>
        <w:t>/ШИТОВ/ 27.12.43 г. Левачи Верно: зав. делопроизводством штаба соединения</w:t>
      </w:r>
    </w:p>
    <w:p w:rsidR="0089051D" w:rsidRDefault="0089051D">
      <w:pPr>
        <w:shd w:val="clear" w:color="auto" w:fill="FFFFFF"/>
        <w:jc w:val="right"/>
      </w:pPr>
      <w:r>
        <w:t>(Подпись) /Копшев/</w:t>
      </w:r>
    </w:p>
    <w:p w:rsidR="0089051D" w:rsidRDefault="0089051D">
      <w:pPr>
        <w:shd w:val="clear" w:color="auto" w:fill="FFFFFF"/>
        <w:spacing w:before="245"/>
        <w:jc w:val="right"/>
        <w:rPr>
          <w:i/>
          <w:iCs/>
        </w:rPr>
      </w:pPr>
      <w:r>
        <w:rPr>
          <w:i/>
          <w:iCs/>
        </w:rPr>
        <w:t xml:space="preserve">ЦДАГО Украгни. - Ф. 105. - </w:t>
      </w:r>
      <w:r>
        <w:rPr>
          <w:i/>
          <w:iCs/>
          <w:lang w:val="en-US"/>
        </w:rPr>
        <w:t xml:space="preserve">On. </w:t>
      </w:r>
      <w:r>
        <w:rPr>
          <w:i/>
          <w:iCs/>
        </w:rPr>
        <w:t>1. - Спр. 12. - Арк. 68.</w:t>
      </w:r>
    </w:p>
    <w:p w:rsidR="0089051D" w:rsidRDefault="0089051D">
      <w:pPr>
        <w:shd w:val="clear" w:color="auto" w:fill="FFFFFF"/>
        <w:jc w:val="right"/>
        <w:rPr>
          <w:i/>
          <w:iCs/>
        </w:rPr>
        <w:sectPr w:rsidR="0089051D">
          <w:footnotePr>
            <w:pos w:val="beneathText"/>
          </w:footnotePr>
          <w:pgSz w:w="11905" w:h="16837"/>
          <w:pgMar w:top="850" w:right="2921" w:bottom="850" w:left="261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5" type="#_x0000_t202" style="position:absolute;margin-left:-86.6pt;margin-top:.3pt;width:13.5pt;height:10.5pt;z-index:25163776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164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370"/>
        </w:tabs>
        <w:spacing w:before="470"/>
        <w:jc w:val="both"/>
        <w:rPr>
          <w:b/>
          <w:bCs/>
        </w:rPr>
      </w:pPr>
      <w:r>
        <w:rPr>
          <w:b/>
          <w:bCs/>
        </w:rPr>
        <w:t>90.</w:t>
      </w:r>
      <w:r>
        <w:rPr>
          <w:b/>
          <w:bCs/>
        </w:rPr>
        <w:tab/>
        <w:t>ЗАПИСКА НАЧАЛЬНИКА ШТАБА СОЕДИНЕНИЯ УКРА</w:t>
      </w:r>
      <w:r>
        <w:rPr>
          <w:b/>
          <w:bCs/>
        </w:rPr>
        <w:br/>
        <w:t>ИНСКИХ КАВАЛЕРИЙСКИХ ПАРТИЗАНСКИХ ОТРЯДОВ А.</w:t>
      </w:r>
      <w:r>
        <w:rPr>
          <w:b/>
          <w:bCs/>
        </w:rPr>
        <w:br/>
        <w:t>ГАВРИЛЮКА КОМАНДИРУ ТЕРНОПОЛЬСКОГО СОЕДИНЕ</w:t>
      </w:r>
      <w:r>
        <w:rPr>
          <w:b/>
          <w:bCs/>
        </w:rPr>
        <w:br/>
        <w:t>НИЯ И. ШИТОВУ О ЗАДЕРЖАНИИ ЕГО ПАРТИЗАН, ЗАНИ</w:t>
      </w:r>
      <w:r>
        <w:rPr>
          <w:b/>
          <w:bCs/>
        </w:rPr>
        <w:br/>
        <w:t>МАВШИХСЯ РАЗБОЕМ</w:t>
      </w:r>
    </w:p>
    <w:p w:rsidR="0089051D" w:rsidRDefault="0089051D">
      <w:pPr>
        <w:shd w:val="clear" w:color="auto" w:fill="FFFFFF"/>
        <w:jc w:val="right"/>
        <w:rPr>
          <w:b/>
          <w:bCs/>
        </w:rPr>
      </w:pPr>
      <w:r>
        <w:rPr>
          <w:b/>
          <w:bCs/>
        </w:rPr>
        <w:t>[Начало 1944 г.]</w:t>
      </w:r>
    </w:p>
    <w:p w:rsidR="0089051D" w:rsidRDefault="0089051D">
      <w:pPr>
        <w:shd w:val="clear" w:color="auto" w:fill="FFFFFF"/>
        <w:spacing w:before="240"/>
        <w:jc w:val="right"/>
      </w:pPr>
      <w:r>
        <w:t>Командиру Соединения партизанских отрядов</w:t>
      </w:r>
    </w:p>
    <w:p w:rsidR="0089051D" w:rsidRDefault="0089051D">
      <w:pPr>
        <w:shd w:val="clear" w:color="auto" w:fill="FFFFFF"/>
        <w:jc w:val="right"/>
      </w:pPr>
      <w:r>
        <w:t>тов. ШИТОВУ</w:t>
      </w:r>
    </w:p>
    <w:p w:rsidR="0089051D" w:rsidRDefault="0089051D">
      <w:pPr>
        <w:shd w:val="clear" w:color="auto" w:fill="FFFFFF"/>
        <w:spacing w:before="240"/>
        <w:ind w:firstLine="288"/>
        <w:jc w:val="both"/>
      </w:pPr>
      <w:r>
        <w:t>При этом направляю задержанных нами бойцов Вашего соединения:</w:t>
      </w:r>
    </w:p>
    <w:p w:rsidR="0089051D" w:rsidRDefault="0089051D">
      <w:pPr>
        <w:numPr>
          <w:ilvl w:val="0"/>
          <w:numId w:val="6"/>
        </w:numPr>
        <w:shd w:val="clear" w:color="auto" w:fill="FFFFFF"/>
        <w:tabs>
          <w:tab w:val="left" w:pos="0"/>
          <w:tab w:val="left" w:pos="288"/>
        </w:tabs>
      </w:pPr>
      <w:r>
        <w:t>ЧЕЧИК Григория Лейбовича.</w:t>
      </w:r>
    </w:p>
    <w:p w:rsidR="0089051D" w:rsidRDefault="0089051D">
      <w:pPr>
        <w:numPr>
          <w:ilvl w:val="0"/>
          <w:numId w:val="6"/>
        </w:numPr>
        <w:shd w:val="clear" w:color="auto" w:fill="FFFFFF"/>
        <w:tabs>
          <w:tab w:val="left" w:pos="0"/>
          <w:tab w:val="left" w:pos="288"/>
        </w:tabs>
        <w:spacing w:before="5"/>
        <w:jc w:val="both"/>
      </w:pPr>
      <w:r>
        <w:t>Мыслинского Франка Бонифатовича, - занимавшихся незаконными изъятиями имущества у мирного населения с территории нашего расположения...</w:t>
      </w:r>
    </w:p>
    <w:p w:rsidR="0089051D" w:rsidRDefault="0089051D">
      <w:pPr>
        <w:shd w:val="clear" w:color="auto" w:fill="FFFFFF"/>
        <w:spacing w:before="235"/>
      </w:pPr>
      <w:r>
        <w:t>Начальник штаба соединения</w:t>
      </w:r>
    </w:p>
    <w:p w:rsidR="0089051D" w:rsidRDefault="0089051D">
      <w:pPr>
        <w:shd w:val="clear" w:color="auto" w:fill="FFFFFF"/>
        <w:spacing w:before="5"/>
      </w:pPr>
      <w:r>
        <w:t>Кав[алерийских] парт[изанских] Отрядов Героя Сов. Союза</w:t>
      </w:r>
    </w:p>
    <w:p w:rsidR="0089051D" w:rsidRDefault="0089051D">
      <w:pPr>
        <w:shd w:val="clear" w:color="auto" w:fill="FFFFFF"/>
        <w:spacing w:before="5"/>
      </w:pPr>
      <w:r>
        <w:t>Генерал-майора тов. Наумова</w:t>
      </w:r>
    </w:p>
    <w:p w:rsidR="0089051D" w:rsidRDefault="0089051D">
      <w:pPr>
        <w:shd w:val="clear" w:color="auto" w:fill="FFFFFF"/>
        <w:spacing w:before="235"/>
      </w:pPr>
      <w:r>
        <w:t>Старший лейтенант</w:t>
      </w:r>
    </w:p>
    <w:p w:rsidR="0089051D" w:rsidRDefault="0089051D">
      <w:pPr>
        <w:shd w:val="clear" w:color="auto" w:fill="FFFFFF"/>
        <w:spacing w:before="5"/>
        <w:jc w:val="right"/>
      </w:pPr>
      <w:r>
        <w:t>(Подпись) /Гаврилюк/</w:t>
      </w:r>
    </w:p>
    <w:p w:rsidR="0089051D" w:rsidRDefault="0089051D">
      <w:pPr>
        <w:shd w:val="clear" w:color="auto" w:fill="FFFFFF"/>
        <w:spacing w:before="240"/>
        <w:jc w:val="right"/>
        <w:rPr>
          <w:i/>
          <w:iCs/>
        </w:rPr>
      </w:pPr>
      <w:r>
        <w:rPr>
          <w:i/>
          <w:iCs/>
        </w:rPr>
        <w:t xml:space="preserve">ЦДАГО Украгни. - Ф. 105. - </w:t>
      </w:r>
      <w:r>
        <w:rPr>
          <w:i/>
          <w:iCs/>
          <w:lang w:val="en-US"/>
        </w:rPr>
        <w:t xml:space="preserve">On. </w:t>
      </w:r>
      <w:r>
        <w:rPr>
          <w:i/>
          <w:iCs/>
        </w:rPr>
        <w:t>1. - Спр. 12. - Арк. 54.</w:t>
      </w:r>
    </w:p>
    <w:p w:rsidR="0089051D" w:rsidRDefault="0089051D">
      <w:pPr>
        <w:shd w:val="clear" w:color="auto" w:fill="FFFFFF"/>
        <w:jc w:val="right"/>
        <w:rPr>
          <w:i/>
          <w:iCs/>
        </w:rPr>
      </w:pPr>
      <w:r>
        <w:rPr>
          <w:i/>
          <w:iCs/>
        </w:rPr>
        <w:t>Оригинал. Машинопись.</w:t>
      </w:r>
    </w:p>
    <w:p w:rsidR="0089051D" w:rsidRDefault="0089051D">
      <w:pPr>
        <w:shd w:val="clear" w:color="auto" w:fill="FFFFFF"/>
        <w:tabs>
          <w:tab w:val="left" w:pos="370"/>
        </w:tabs>
        <w:spacing w:before="240"/>
        <w:jc w:val="both"/>
        <w:rPr>
          <w:b/>
          <w:bCs/>
        </w:rPr>
      </w:pPr>
      <w:r>
        <w:rPr>
          <w:b/>
          <w:bCs/>
        </w:rPr>
        <w:t>91.</w:t>
      </w:r>
      <w:r>
        <w:rPr>
          <w:b/>
          <w:bCs/>
        </w:rPr>
        <w:tab/>
        <w:t>ИЗ ДНЕВНИКА КОМАНДИРА СОЕДИНЕНИЯ УКРАИН</w:t>
      </w:r>
      <w:r>
        <w:rPr>
          <w:b/>
          <w:bCs/>
        </w:rPr>
        <w:br/>
        <w:t>СКИХ КАВАЛЕРИЙСКИХ ПАРТИЗАНСКИХ ОТРЯДОВ М. НА</w:t>
      </w:r>
      <w:r>
        <w:rPr>
          <w:b/>
          <w:bCs/>
        </w:rPr>
        <w:br/>
        <w:t>УМОВА</w:t>
      </w:r>
    </w:p>
    <w:p w:rsidR="0089051D" w:rsidRDefault="0089051D">
      <w:pPr>
        <w:shd w:val="clear" w:color="auto" w:fill="FFFFFF"/>
        <w:spacing w:before="5"/>
        <w:jc w:val="right"/>
        <w:rPr>
          <w:b/>
          <w:bCs/>
        </w:rPr>
      </w:pPr>
      <w:r>
        <w:rPr>
          <w:b/>
          <w:bCs/>
        </w:rPr>
        <w:t>Записи до 2 января 1944 г.</w:t>
      </w:r>
    </w:p>
    <w:p w:rsidR="0089051D" w:rsidRDefault="0089051D">
      <w:pPr>
        <w:shd w:val="clear" w:color="auto" w:fill="FFFFFF"/>
        <w:spacing w:before="437"/>
      </w:pPr>
      <w:r>
        <w:t>[13 ноября 1943 г.] М[естечко] Емильчино...</w:t>
      </w:r>
    </w:p>
    <w:p w:rsidR="0089051D" w:rsidRDefault="0089051D">
      <w:pPr>
        <w:shd w:val="clear" w:color="auto" w:fill="FFFFFF"/>
        <w:spacing w:before="10"/>
        <w:ind w:firstLine="293"/>
        <w:jc w:val="both"/>
        <w:sectPr w:rsidR="0089051D">
          <w:footnotePr>
            <w:pos w:val="beneathText"/>
          </w:footnotePr>
          <w:type w:val="continuous"/>
          <w:pgSz w:w="11905" w:h="16837"/>
          <w:pgMar w:top="850" w:right="2638" w:bottom="850" w:left="2906" w:header="708" w:footer="708" w:gutter="0"/>
          <w:cols w:space="720"/>
          <w:docGrid w:linePitch="360"/>
        </w:sectPr>
      </w:pPr>
      <w:r>
        <w:t>В 23.00 вечера моё соединение заняло местечко [Емильчино, Житомирская область]. Сразу было призвано к порядку различных мелких партизанских групп из соединений Шитова, Маликова, Грабчака и других, занимавшихся откровенным грабежом мирного населения. Одна из таких групп была арестована и обезоружена - это соединение] Шитова. Через неправильное руководство местными партизана-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4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165</w:t>
      </w:r>
    </w:p>
    <w:p w:rsidR="0089051D" w:rsidRDefault="0089051D">
      <w:pPr>
        <w:shd w:val="clear" w:color="auto" w:fill="FFFFFF"/>
        <w:spacing w:before="475"/>
        <w:jc w:val="both"/>
      </w:pPr>
      <w:r>
        <w:t>ми, они сожгли казарму с оружием и боеприпасами, больницу, родильный дом и дом культуры в с. Подлубах. Они жгут, там где следует сохранять, и репрессируют тех, кому следует давать [исправиться]. Отставшая от соединенея Маликова девушка-партизанка Люба Скрицкая, вступившая в наше соединение, рассказывала о так называемой деятельности партизанских групп под командой Кучинара Трофима Андреевича]. Эта группа действовала от соединения Маликова в районе с. Ново-Зелёная Баршиевского района Житомирской области. Эта группа состояла из местных жителей, часто занимавшихся поисками носильных вещей, которые обычно отнимались у мирных жителей и собирались для личного обогащения. У самой Любы таким образом были отняты с побоями и угрозами "расстрелять" женские сапоги. При этом проводивший эту "операцию" командир группы требовал обязательно новые и хромовые, в то время как его возлюбленная сидела тут же - на возу, нетерпеливо ожидая "подарка".</w:t>
      </w:r>
    </w:p>
    <w:p w:rsidR="0089051D" w:rsidRDefault="0089051D">
      <w:pPr>
        <w:shd w:val="clear" w:color="auto" w:fill="FFFFFF"/>
        <w:spacing w:before="10"/>
        <w:ind w:firstLine="288"/>
        <w:jc w:val="both"/>
      </w:pPr>
      <w:r>
        <w:t>Второй случай был в с. Жаткова в 1 км от Щовгорода]-Волынского, где группа партизан под командой Осадчука Павла избивала одну старушку шомполами до тех пор, пока старуха не лишилась рассудка. Осадчук вымогал тогда от неё сапоги и друг[ое] имущество. Сама Люба была на этой "операции" участником. Вообще, по словам Любы, применение шомпола для наказания стариков было в этой группе модным. Выезжая на "операцию", один партизан позычал [взял в долг. -авт.] у другого шомпол для специальной цели - лупить, если у его винтовки такового не имелось. На одной из таких "операций" командир Осадчук приказал этой же комсомолке Любе отпустить 15 шомполов старику за какие-то старые между ними сцены.</w:t>
      </w:r>
    </w:p>
    <w:p w:rsidR="0089051D" w:rsidRDefault="0089051D">
      <w:pPr>
        <w:shd w:val="clear" w:color="auto" w:fill="FFFFFF"/>
        <w:spacing w:before="10"/>
        <w:ind w:firstLine="288"/>
        <w:jc w:val="both"/>
        <w:sectPr w:rsidR="0089051D">
          <w:footnotePr>
            <w:pos w:val="beneathText"/>
          </w:footnotePr>
          <w:pgSz w:w="11905" w:h="16837"/>
          <w:pgMar w:top="850" w:right="2926" w:bottom="850" w:left="2623" w:header="708" w:footer="708" w:gutter="0"/>
          <w:cols w:space="720"/>
          <w:docGrid w:linePitch="360"/>
        </w:sectPr>
      </w:pPr>
      <w:r>
        <w:t>Таких отдельно действующих групп под термином "по особому заданию в здешних краях" "короли белорусских лесов"* Сабуровы, Ма-ликовы, Шитовы и им подобные расплодили видимо-невидимо. Эти группы, уходя для действий на коммуникациях, для организации новых отрядов, для "выкачки оружия"**, нередко не появлялись в соединении многими месяцами и, имея командирами несерьёзных людей, вставали на путь полубандитизма. В то же время штабы и командные пункты этих соединений находятся в глубине белорусских лесов и не имеют возможности ни руководить, ни воспитывать своих партизан. На мой взгляд, от действий этих групп не столько было пользы, сколько политического ущерба партизанскому движению. Кроме того, такого пошиба группы—неизбежные зародыши будущего послевоенного</w:t>
      </w:r>
    </w:p>
    <w:p w:rsidR="0089051D" w:rsidRDefault="0089051D">
      <w:pPr>
        <w:shd w:val="clear" w:color="auto" w:fill="FFFFFF"/>
        <w:tabs>
          <w:tab w:val="left" w:pos="1733"/>
        </w:tabs>
        <w:rPr>
          <w:i/>
          <w:iCs/>
          <w:sz w:val="18"/>
          <w:szCs w:val="18"/>
        </w:rPr>
      </w:pPr>
      <w:r>
        <w:rPr>
          <w:sz w:val="18"/>
          <w:szCs w:val="18"/>
        </w:rPr>
        <w:t>166</w:t>
      </w:r>
      <w:r>
        <w:rPr>
          <w:rFonts w:ascii="Verdana" w:hAnsi="Verdana" w:cs="Verdana"/>
          <w:sz w:val="18"/>
          <w:szCs w:val="18"/>
        </w:rPr>
        <w:tab/>
      </w:r>
      <w:r>
        <w:rPr>
          <w:i/>
          <w:iCs/>
          <w:sz w:val="18"/>
          <w:szCs w:val="18"/>
          <w:lang w:val="de-DE"/>
        </w:rPr>
        <w:t xml:space="preserve">KP </w:t>
      </w:r>
      <w:r>
        <w:rPr>
          <w:i/>
          <w:iCs/>
          <w:sz w:val="18"/>
          <w:szCs w:val="18"/>
        </w:rPr>
        <w:t>А СНЫЕ ПАРТИЗАНЫ УКРАИНЫ</w:t>
      </w:r>
    </w:p>
    <w:p w:rsidR="0089051D" w:rsidRDefault="0089051D">
      <w:pPr>
        <w:shd w:val="clear" w:color="auto" w:fill="FFFFFF"/>
        <w:spacing w:before="475"/>
        <w:jc w:val="both"/>
      </w:pPr>
      <w:r>
        <w:t>бандитизма. Люди, привыкшие [к мародёрству], к лёгкой наживе - это будущие бандиты.</w:t>
      </w:r>
    </w:p>
    <w:p w:rsidR="0089051D" w:rsidRDefault="0089051D">
      <w:pPr>
        <w:shd w:val="clear" w:color="auto" w:fill="FFFFFF"/>
        <w:spacing w:before="10"/>
        <w:ind w:firstLine="293"/>
        <w:jc w:val="both"/>
      </w:pPr>
      <w:r>
        <w:t>Неудивительно, что я был поражён размахом того грабежа, который чинили местные партизаны в Емильчино. Под квартиру я занял дом священника отца Николая. Во всём довольно обширном доме целый хаос; у него отобраны были все вещи, мебель перевёрнута, посуда частично побита, квартира нетоплена. У него отняли лошадей, командир] гр[уппы] п/о [им.] Дзержинского требовал 30000 рублей советскими знаками в помощь Красной армии. Я прошёл ряд прилегающих квартир, где обнаружилось то же самое. В большинстве домов жителей не оказалось, они разбежались, спасаясь от произвола.</w:t>
      </w:r>
    </w:p>
    <w:p w:rsidR="0089051D" w:rsidRDefault="0089051D">
      <w:pPr>
        <w:shd w:val="clear" w:color="auto" w:fill="FFFFFF"/>
        <w:spacing w:before="14"/>
      </w:pPr>
      <w:r>
        <w:t>[...]</w:t>
      </w:r>
    </w:p>
    <w:p w:rsidR="0089051D" w:rsidRDefault="0089051D">
      <w:pPr>
        <w:shd w:val="clear" w:color="auto" w:fill="FFFFFF"/>
        <w:spacing w:before="5"/>
      </w:pPr>
      <w:r>
        <w:t>2 января 1944 г...</w:t>
      </w:r>
    </w:p>
    <w:p w:rsidR="0089051D" w:rsidRDefault="0089051D">
      <w:pPr>
        <w:shd w:val="clear" w:color="auto" w:fill="FFFFFF"/>
        <w:spacing w:before="10"/>
        <w:ind w:firstLine="288"/>
        <w:jc w:val="both"/>
      </w:pPr>
      <w:r>
        <w:t>Майор [Леонид] Иванов - верный отпрыск Сабурова. Вообще непонятно, зачем числится командиром соединения и для чего существует его соединение? Некогда он забрал у меня 200 прекрасных бойцов из Хинельских лесов и с той поры они превратились в армию мародёров, проживающих исключительно за счёт населения в удалении от немцев на 200 км.</w:t>
      </w:r>
    </w:p>
    <w:p w:rsidR="0089051D" w:rsidRDefault="0089051D">
      <w:pPr>
        <w:shd w:val="clear" w:color="auto" w:fill="FFFFFF"/>
        <w:spacing w:before="14"/>
      </w:pPr>
      <w:r>
        <w:t>[...]</w:t>
      </w:r>
    </w:p>
    <w:p w:rsidR="0089051D" w:rsidRDefault="0089051D">
      <w:pPr>
        <w:shd w:val="clear" w:color="auto" w:fill="FFFFFF"/>
        <w:spacing w:before="245"/>
        <w:rPr>
          <w:i/>
          <w:iCs/>
        </w:rPr>
      </w:pPr>
      <w:r>
        <w:rPr>
          <w:i/>
          <w:iCs/>
        </w:rPr>
        <w:t xml:space="preserve">ЦДАГО Украти. - Ф. 66. - </w:t>
      </w:r>
      <w:r>
        <w:rPr>
          <w:i/>
          <w:iCs/>
          <w:lang w:val="en-US"/>
        </w:rPr>
        <w:t xml:space="preserve">On. </w:t>
      </w:r>
      <w:r>
        <w:rPr>
          <w:i/>
          <w:iCs/>
        </w:rPr>
        <w:t>1. - Спр. 42. - Арк. 46-47, 80-81.</w:t>
      </w:r>
    </w:p>
    <w:p w:rsidR="0089051D" w:rsidRDefault="0089051D">
      <w:pPr>
        <w:shd w:val="clear" w:color="auto" w:fill="FFFFFF"/>
        <w:spacing w:before="10"/>
        <w:jc w:val="right"/>
        <w:rPr>
          <w:i/>
          <w:iCs/>
        </w:rPr>
      </w:pPr>
      <w:r>
        <w:rPr>
          <w:i/>
          <w:iCs/>
        </w:rPr>
        <w:t>Оригинал. Рукопись.</w:t>
      </w:r>
    </w:p>
    <w:p w:rsidR="0089051D" w:rsidRDefault="0089051D">
      <w:pPr>
        <w:numPr>
          <w:ilvl w:val="0"/>
          <w:numId w:val="67"/>
        </w:numPr>
        <w:shd w:val="clear" w:color="auto" w:fill="FFFFFF"/>
        <w:tabs>
          <w:tab w:val="left" w:pos="336"/>
          <w:tab w:val="left" w:pos="446"/>
        </w:tabs>
        <w:spacing w:before="250"/>
        <w:ind w:left="336"/>
        <w:jc w:val="both"/>
        <w:rPr>
          <w:i/>
          <w:iCs/>
        </w:rPr>
      </w:pPr>
      <w:r>
        <w:rPr>
          <w:i/>
          <w:iCs/>
        </w:rPr>
        <w:t>М. Наумов нередко иронизировал над рядом крупных соединений УШПД, действовавших значительную часть времени на территории южных областей БССР, в болотах и лесах.</w:t>
      </w:r>
    </w:p>
    <w:p w:rsidR="0089051D" w:rsidRDefault="0089051D">
      <w:pPr>
        <w:numPr>
          <w:ilvl w:val="0"/>
          <w:numId w:val="67"/>
        </w:numPr>
        <w:shd w:val="clear" w:color="auto" w:fill="FFFFFF"/>
        <w:tabs>
          <w:tab w:val="left" w:pos="336"/>
          <w:tab w:val="left" w:pos="446"/>
        </w:tabs>
        <w:spacing w:before="10"/>
        <w:ind w:left="336"/>
        <w:jc w:val="both"/>
        <w:rPr>
          <w:i/>
          <w:iCs/>
        </w:rPr>
        <w:sectPr w:rsidR="0089051D">
          <w:footnotePr>
            <w:pos w:val="beneathText"/>
          </w:footnotePr>
          <w:pgSz w:w="11905" w:h="16837"/>
          <w:pgMar w:top="850" w:right="2643" w:bottom="2880" w:left="2882" w:header="708" w:footer="708" w:gutter="0"/>
          <w:cols w:space="720"/>
          <w:docGrid w:linePitch="360"/>
        </w:sectPr>
      </w:pPr>
      <w:r>
        <w:rPr>
          <w:i/>
          <w:iCs/>
        </w:rPr>
        <w:t>* Речь идёт о получении оружия у крестьянского населения, подобравшего его на полях сражений 1941 г.</w:t>
      </w: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167</w:t>
      </w:r>
    </w:p>
    <w:p w:rsidR="0089051D" w:rsidRDefault="0089051D">
      <w:pPr>
        <w:shd w:val="clear" w:color="auto" w:fill="FFFFFF"/>
        <w:spacing w:before="475"/>
        <w:jc w:val="both"/>
        <w:rPr>
          <w:b/>
          <w:bCs/>
        </w:rPr>
      </w:pPr>
      <w:r>
        <w:rPr>
          <w:b/>
          <w:bCs/>
        </w:rPr>
        <w:t>92. ИЗ ДНЕВНИКА КОМАНДИРА ПАРТИЗАНСКОГО ОТРЯДА ИМ. СТАЛИНА ЧЕРНИГОВСКО-ВОЛЫНСКОГО СОЕДИНЕНИЯ Г. БАЛИЦКОГО</w:t>
      </w:r>
    </w:p>
    <w:p w:rsidR="0089051D" w:rsidRDefault="0089051D">
      <w:pPr>
        <w:shd w:val="clear" w:color="auto" w:fill="FFFFFF"/>
        <w:spacing w:before="10"/>
        <w:jc w:val="right"/>
        <w:rPr>
          <w:b/>
          <w:bCs/>
        </w:rPr>
      </w:pPr>
      <w:r>
        <w:rPr>
          <w:b/>
          <w:bCs/>
        </w:rPr>
        <w:t>Записи до 13 января 1944 г.</w:t>
      </w:r>
    </w:p>
    <w:p w:rsidR="0089051D" w:rsidRDefault="0089051D">
      <w:pPr>
        <w:numPr>
          <w:ilvl w:val="0"/>
          <w:numId w:val="11"/>
        </w:numPr>
        <w:shd w:val="clear" w:color="auto" w:fill="FFFFFF"/>
        <w:tabs>
          <w:tab w:val="left" w:pos="307"/>
          <w:tab w:val="left" w:pos="562"/>
        </w:tabs>
        <w:spacing w:before="250"/>
        <w:ind w:left="307"/>
        <w:jc w:val="both"/>
      </w:pPr>
      <w:r>
        <w:t>сентября 1942 г. Полицейская мерзость нахальным образом подошла к лесу и стала обстреливать лес, в котором находились партизаны. Я принял решение проучить полицию с. Корма. В 19.00 двинулись в село по разгрому полиции. На эту операцию взято 55 чел. и вот часовые стрелки показывают 22.30, партизаны в селе. В это время все улицы были охвачены народными мстителями. Пошли дела. Полицейские хозяйства уничтожались с кодлом. Необходимые вещи для партизан изымались. В селе Корма провозились до утра. Эта операция дала возможность пополнить базу продуктов питания. Хлеба, мяса и яиц в достаточном количестве. Ребята зажили по-настоящему.</w:t>
      </w:r>
    </w:p>
    <w:p w:rsidR="0089051D" w:rsidRDefault="0089051D">
      <w:pPr>
        <w:numPr>
          <w:ilvl w:val="0"/>
          <w:numId w:val="11"/>
        </w:numPr>
        <w:shd w:val="clear" w:color="auto" w:fill="FFFFFF"/>
        <w:tabs>
          <w:tab w:val="left" w:pos="307"/>
          <w:tab w:val="left" w:pos="562"/>
        </w:tabs>
        <w:spacing w:before="10"/>
        <w:ind w:left="307"/>
        <w:jc w:val="both"/>
      </w:pPr>
      <w:r>
        <w:t>сентября 1942 г. Настало утро делёжки, делили хлеб, яички и свиней. Много неприятностей через товарищей из группы автоматчиков тов. Ковалёва. Было решено, чтобы все вещи и продукты после операции делить пропорционально между группами, но вышло так, что сам Аллах не разберёт. Ковалёвцы ещё в деревне разобрали почти все вещи, забранные у полицейских. Хоменко было приказано отдать рубаху и куфайку т. Пивню. Хоменко заартачился. Кроме того, Хоменко не раз проявлял недисциплинированность, проявления мародёрства. Так, 15.9.42 г. Хоменко был послан в засаду со стороны Городня— Гомельская. Вместо того, чтобы честно нести службу, этот мерзавец бросил пост и зашёл к одной красноармейке, у которой забрал куфайку, верхнюю рубашку и тельное бельё. Хоменко ни раз не выполнял моего приказания. Хоменко Е.В. 16.9.42 г. был расстрелян. При расстреле у этого мерзавца оказалась граната "Ф-1". Когда его раздевали, он выхватил и хотел бросить, но получилось очень "неудачно" - одна чека сломалась и граната не взорвалась. /Дезорганизатор уничтожен/</w:t>
      </w:r>
    </w:p>
    <w:p w:rsidR="0089051D" w:rsidRDefault="0089051D">
      <w:pPr>
        <w:shd w:val="clear" w:color="auto" w:fill="FFFFFF"/>
        <w:spacing w:before="250"/>
        <w:ind w:firstLine="274"/>
        <w:jc w:val="both"/>
      </w:pPr>
      <w:r>
        <w:t>3 апреля 1943 г. Рано утром пришла группа партизан из соединения Барыкина с просьбой дать несколько лошадей под верхи. В 11.00 возвратились бойцы с хозяйственной операции, трёх партизан из 1 роты не возвратилось, они приехали часов [в] 18.</w:t>
      </w:r>
    </w:p>
    <w:p w:rsidR="0089051D" w:rsidRDefault="0089051D">
      <w:pPr>
        <w:shd w:val="clear" w:color="auto" w:fill="FFFFFF"/>
        <w:spacing w:before="10"/>
        <w:ind w:firstLine="288"/>
        <w:jc w:val="both"/>
        <w:sectPr w:rsidR="0089051D">
          <w:footnotePr>
            <w:pos w:val="beneathText"/>
          </w:footnotePr>
          <w:pgSz w:w="11905" w:h="16837"/>
          <w:pgMar w:top="850" w:right="2921" w:bottom="850" w:left="2618" w:header="708" w:footer="708" w:gutter="0"/>
          <w:cols w:space="720"/>
          <w:docGrid w:linePitch="360"/>
        </w:sectPr>
      </w:pPr>
      <w:r>
        <w:t>В конце концов выяснилось, что эти три человека заехали в другое село и ограбили одного ветеринара, у которого забрали барашка, пару белья и полотенца. Эту подлость сделали: Федотов, Костов и Хужанов.</w:t>
      </w:r>
    </w:p>
    <w:p w:rsidR="0089051D" w:rsidRDefault="0089051D">
      <w:pPr>
        <w:shd w:val="clear" w:color="auto" w:fill="FFFFFF"/>
        <w:tabs>
          <w:tab w:val="left" w:pos="1733"/>
        </w:tabs>
        <w:rPr>
          <w:i/>
          <w:iCs/>
          <w:sz w:val="18"/>
          <w:szCs w:val="18"/>
        </w:rPr>
      </w:pPr>
      <w:r>
        <w:rPr>
          <w:sz w:val="18"/>
          <w:szCs w:val="18"/>
        </w:rPr>
        <w:t>168</w:t>
      </w:r>
      <w:r>
        <w:rPr>
          <w:rFonts w:ascii="Verdana" w:hAnsi="Verdana" w:cs="Verdana"/>
          <w:sz w:val="18"/>
          <w:szCs w:val="18"/>
        </w:rPr>
        <w:tab/>
      </w:r>
      <w:r>
        <w:rPr>
          <w:i/>
          <w:iCs/>
          <w:sz w:val="18"/>
          <w:szCs w:val="18"/>
          <w:lang w:val="de-DE"/>
        </w:rPr>
        <w:t xml:space="preserve">KP </w:t>
      </w:r>
      <w:r>
        <w:rPr>
          <w:i/>
          <w:iCs/>
          <w:sz w:val="18"/>
          <w:szCs w:val="18"/>
        </w:rPr>
        <w:t>А СНЫЕ ПАРТИЗАНЫ УКРАИНЫ</w:t>
      </w:r>
    </w:p>
    <w:p w:rsidR="0089051D" w:rsidRDefault="0089051D">
      <w:pPr>
        <w:shd w:val="clear" w:color="auto" w:fill="FFFFFF"/>
        <w:spacing w:before="475"/>
        <w:jc w:val="both"/>
      </w:pPr>
      <w:r>
        <w:t>По этому вопросу я вызывал этих мерзавцев и командира роты, политрука, а также командиров двух взводов и политруков. Сделал своё серьёзное замечание по вопросу мародёрства и крепко предупредил. Напомнил ещё раз о том, что каждый партизан должен быть пропагандистом и агитатором, что партизан является представителем советской власти и т.д.</w:t>
      </w:r>
    </w:p>
    <w:p w:rsidR="0089051D" w:rsidRDefault="0089051D">
      <w:pPr>
        <w:shd w:val="clear" w:color="auto" w:fill="FFFFFF"/>
        <w:tabs>
          <w:tab w:val="left" w:pos="557"/>
        </w:tabs>
        <w:spacing w:before="245"/>
        <w:ind w:firstLine="307"/>
        <w:jc w:val="both"/>
      </w:pPr>
      <w:r>
        <w:t>17</w:t>
      </w:r>
      <w:r>
        <w:tab/>
        <w:t>апреля 1943 г. Рано утром в лесу возле посёлка Погорелое при</w:t>
      </w:r>
      <w:r>
        <w:br/>
        <w:t>ходит особист отряда тов. Зубко и докладывает мне, что тов. Фёдоров</w:t>
      </w:r>
      <w:r>
        <w:br/>
        <w:t>вызывал его и дал задание разыскать мародёров: группа партизан вско</w:t>
      </w:r>
      <w:r>
        <w:br/>
        <w:t>чила в хутор, где 30 хат всего было, и в полном понимании этого слова</w:t>
      </w:r>
      <w:r>
        <w:br/>
        <w:t>ограбила его. Начал работать, вместе с Зубко В.Е. пошли по ротам. В</w:t>
      </w:r>
      <w:r>
        <w:br/>
        <w:t>Ш-й роте обнаружили 4 курицы, которых собирались варить: оказыва</w:t>
      </w:r>
      <w:r>
        <w:br/>
        <w:t>ется, что два бойца 3-й роты забрали этих курей у крестьян /в хут[оре]</w:t>
      </w:r>
      <w:r>
        <w:br/>
        <w:t>никого не было/, брали [слово неразб.] Циганок с этим мерзавцем.</w:t>
      </w:r>
      <w:r>
        <w:br/>
        <w:t>Пришлось побить морды и арестовать их, кроме этого двое бойцов Гу-</w:t>
      </w:r>
      <w:r>
        <w:br/>
        <w:t>зяра и другой взяли даже с хлебным рассчётом. При допросе оказа</w:t>
      </w:r>
      <w:r>
        <w:br/>
        <w:t>лось, что их послал без ведома ком.роты, ком.взвода Кищин. После</w:t>
      </w:r>
      <w:r>
        <w:br/>
        <w:t>этого я собрал всех коман[диров] рот, политруков, коман[диров] взво</w:t>
      </w:r>
      <w:r>
        <w:br/>
        <w:t>дов и политруков по вопросу мародёрства.</w:t>
      </w:r>
    </w:p>
    <w:p w:rsidR="0089051D" w:rsidRDefault="0089051D">
      <w:pPr>
        <w:shd w:val="clear" w:color="auto" w:fill="FFFFFF"/>
        <w:tabs>
          <w:tab w:val="left" w:pos="250"/>
        </w:tabs>
        <w:spacing w:before="240"/>
      </w:pPr>
      <w:r>
        <w:t>18</w:t>
      </w:r>
      <w:r>
        <w:tab/>
        <w:t>апреля 1943 г...</w:t>
      </w:r>
    </w:p>
    <w:p w:rsidR="0089051D" w:rsidRDefault="0089051D">
      <w:pPr>
        <w:shd w:val="clear" w:color="auto" w:fill="FFFFFF"/>
        <w:spacing w:before="5"/>
        <w:ind w:firstLine="288"/>
        <w:jc w:val="both"/>
      </w:pPr>
      <w:r>
        <w:t>На совещании тов. Фёдоров ещё раз предупредил всех командиров, комиссаров отрядов, что если повторится в том или другом отряде мародёрство, то немедленно будет выгонять позорно командира и комиссара с их должностей.</w:t>
      </w:r>
    </w:p>
    <w:p w:rsidR="0089051D" w:rsidRDefault="0089051D">
      <w:pPr>
        <w:shd w:val="clear" w:color="auto" w:fill="FFFFFF"/>
        <w:tabs>
          <w:tab w:val="left" w:pos="557"/>
        </w:tabs>
        <w:spacing w:before="5"/>
        <w:ind w:firstLine="307"/>
        <w:jc w:val="both"/>
      </w:pPr>
      <w:r>
        <w:t>19</w:t>
      </w:r>
      <w:r>
        <w:tab/>
        <w:t>апреля 1943 года. Проходя через населённый пункт Красносе-</w:t>
      </w:r>
      <w:r>
        <w:br/>
        <w:t>лянка, некоторые бойцы отрядов им. Ворошилова и Щорса всё же без</w:t>
      </w:r>
      <w:r>
        <w:br/>
        <w:t>разрешения своих командиров бегали по хатам, собирая яички, кар</w:t>
      </w:r>
      <w:r>
        <w:br/>
        <w:t>тошку, а некоторые даже угрожали крестьянам, что если не дадут чего-</w:t>
      </w:r>
      <w:r>
        <w:br/>
        <w:t>нибудь, так они их будут расстреливать и прочее, пускались и матюки.</w:t>
      </w:r>
      <w:r>
        <w:br/>
        <w:t>Слушая шум и стук дверей в крестьянских избах, я решил пойти про</w:t>
      </w:r>
      <w:r>
        <w:br/>
        <w:t>ведать и посмотреть, что там делается: оказалось, что в тех квартирах,</w:t>
      </w:r>
      <w:r>
        <w:br/>
        <w:t>куда я заходил, было по 3-5 бойцов, крестьяне, дрожа перед ними, от</w:t>
      </w:r>
      <w:r>
        <w:br/>
        <w:t>давали всё то, что они просили. Но и пошли потасовки, от моего удара</w:t>
      </w:r>
      <w:r>
        <w:br/>
        <w:t>летели партизаны /мародёры/ из хат, как мухи.</w:t>
      </w:r>
    </w:p>
    <w:p w:rsidR="0089051D" w:rsidRDefault="0089051D">
      <w:pPr>
        <w:shd w:val="clear" w:color="auto" w:fill="FFFFFF"/>
        <w:spacing w:before="245"/>
      </w:pPr>
      <w:r>
        <w:t>23 июня 1943 г...</w:t>
      </w:r>
    </w:p>
    <w:p w:rsidR="0089051D" w:rsidRDefault="0089051D">
      <w:pPr>
        <w:shd w:val="clear" w:color="auto" w:fill="FFFFFF"/>
        <w:spacing w:before="5"/>
        <w:ind w:firstLine="283"/>
        <w:jc w:val="both"/>
        <w:sectPr w:rsidR="0089051D">
          <w:footnotePr>
            <w:pos w:val="beneathText"/>
          </w:footnotePr>
          <w:pgSz w:w="11905" w:h="16837"/>
          <w:pgMar w:top="850" w:right="2643" w:bottom="850" w:left="2901" w:header="708" w:footer="708" w:gutter="0"/>
          <w:cols w:space="720"/>
          <w:docGrid w:linePitch="360"/>
        </w:sectPr>
      </w:pPr>
      <w:r>
        <w:t>Только одно остаётся обидно, что правды большевистской нет, правды, правды и ещё раз правды нет. Любимцы в печати, а честные</w:t>
      </w:r>
    </w:p>
    <w:p w:rsidR="0089051D" w:rsidRDefault="0089051D">
      <w:pPr>
        <w:shd w:val="clear" w:color="auto" w:fill="FFFFFF"/>
        <w:tabs>
          <w:tab w:val="left" w:pos="6096"/>
        </w:tabs>
        <w:ind w:left="114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169</w:t>
      </w:r>
    </w:p>
    <w:p w:rsidR="0089051D" w:rsidRDefault="0089051D">
      <w:pPr>
        <w:shd w:val="clear" w:color="auto" w:fill="FFFFFF"/>
        <w:spacing w:before="475"/>
        <w:jc w:val="both"/>
      </w:pPr>
      <w:r>
        <w:t>люди как бы ни делали честно, всё равно с ними никто не считается. Тов. Фёдоров может обругать ни за что. Хотя бы взять последнее совещание, где мне приходилось отчитываться за операцию. Эта операция в м-ке Владимирец была проведена исключительно хорошо с боевой точки зрения. Ну, что же! Всё свели "на нет". Адъютант и ординарец тов. Фёдорова брали вещи, где попало для Ульяны Петровны, а также адъютант тов. Дружинина также ездил специально с тем, чтобы достать что-нибудь для комиссаров. Короче говоря, в этом случае можно применить такую пословицу: "В чужом глазу видят соломинку, а в своём не замечают и бревна". Ведь, факт, что на глазах целые чемоданы с вещами, но почему этого никто не видит? Правда, факты мародёрства были, но не в такой степени, как это возвели сейчас. Всю операцию свели к тому, что бойцы занимались мародёрством, ограбили всё местечко и т.д. Всё местечко не могли ограбить, но среди сволочей несколько невинных попало людей. Конечно, плохо, что даже немного попало невинных людей под эту шумиху, это невыгодно для нас. Из этого необходимо сделать вывод.</w:t>
      </w:r>
    </w:p>
    <w:p w:rsidR="0089051D" w:rsidRDefault="0089051D">
      <w:pPr>
        <w:shd w:val="clear" w:color="auto" w:fill="FFFFFF"/>
        <w:spacing w:before="206"/>
        <w:ind w:firstLine="278"/>
        <w:jc w:val="both"/>
      </w:pPr>
      <w:r>
        <w:t>3 июля 1943 г. Дневку сделали исключительно в плохом лесу. Проводник из села Карасин гр. Карпенко Сергей Петрович просто подвел нас: сказал, что дальше хорошего леса нет, и оказалось, что метров 300 - 900 лес замечательный. Простояли день просто в кустах. День прошел исключительно в нервном состоянии. Только поднялся—тут тебе Г.Ганза приводит двух мародеров с пулеметного взвода 2 - й роты. Ездовые Черноусов Костя и Дубохох Николай. А когда стали говорить с ними, то оказалось, что еще двое было с ними. Эти бойцы из 3 - й роты Мартынович И.М. и Сорока Г.С. Сколько проводил бесед по этому вопросу, но все же некоторые бойцы не сделали для себя надлежащего вывода. Пришлось всех четырех арестовать, обезоружить их. После чего были вызваны все командиры рот и политруки. Брал в работу, протирал их с песочком. Эта проверка сопровождалась матами и перематами.</w:t>
      </w:r>
    </w:p>
    <w:p w:rsidR="0089051D" w:rsidRDefault="0089051D">
      <w:pPr>
        <w:shd w:val="clear" w:color="auto" w:fill="FFFFFF"/>
        <w:spacing w:before="490"/>
        <w:ind w:firstLine="302"/>
        <w:jc w:val="both"/>
        <w:sectPr w:rsidR="0089051D">
          <w:footnotePr>
            <w:pos w:val="beneathText"/>
          </w:footnotePr>
          <w:pgSz w:w="11905" w:h="16837"/>
          <w:pgMar w:top="850" w:right="2926" w:bottom="850" w:left="2623" w:header="708" w:footer="708" w:gutter="0"/>
          <w:cols w:space="720"/>
          <w:docGrid w:linePitch="360"/>
        </w:sectPr>
      </w:pPr>
      <w:r>
        <w:t xml:space="preserve">1 декабря 1943 г. Арестовал трёх бойцов из первой роты, как мародёров - /у крестьянина разбарахолили улей с мёдом/. </w:t>
      </w:r>
      <w:r>
        <w:rPr>
          <w:lang w:val="de-DE"/>
        </w:rPr>
        <w:t xml:space="preserve">Boro </w:t>
      </w:r>
      <w:r>
        <w:t xml:space="preserve">Степан, </w:t>
      </w:r>
      <w:r>
        <w:rPr>
          <w:lang w:val="de-DE"/>
        </w:rPr>
        <w:t xml:space="preserve">Boro </w:t>
      </w:r>
      <w:r>
        <w:t>Михаил и Шестовой. По этому вопросу собирал всех политруков рот и взводов, предупредил всех, что если бойцы будут делать подоб-</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6" type="#_x0000_t202" style="position:absolute;margin-left:-86.6pt;margin-top:.3pt;width:13.5pt;height:10.5pt;z-index:25163878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170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ные преступления, буду привлекать и наказывать политруков наравне с тем, который сделал преступление.</w:t>
      </w:r>
    </w:p>
    <w:p w:rsidR="0089051D" w:rsidRDefault="0089051D">
      <w:pPr>
        <w:shd w:val="clear" w:color="auto" w:fill="FFFFFF"/>
        <w:spacing w:before="250"/>
      </w:pPr>
      <w:r>
        <w:t>9 декабря 1943 г...</w:t>
      </w:r>
    </w:p>
    <w:p w:rsidR="0089051D" w:rsidRDefault="0089051D">
      <w:pPr>
        <w:shd w:val="clear" w:color="auto" w:fill="FFFFFF"/>
        <w:spacing w:before="10"/>
        <w:ind w:firstLine="288"/>
        <w:jc w:val="both"/>
      </w:pPr>
      <w:r>
        <w:t>Сегодня же получил сигнал о том, что в первом взводе первой роты царит мародёрство, которое организовывает командир взвода Бочков-ский и политрук Бехтин. Стали уточнять, вызвал командира роты тов. Дубинина и политрука роты тов. Нахабу, а также были вызваны тов. Бочковский и Бехтинз. Первый мой вопрос был задан командиру и политруку роты - знают ли они о том, что Бочковский и Бехтин посылали дважды группы по 5 человек бойцов в хутор Лука для грабежа крестьян. Первая группа под командованием командира достать бандитским способом несколько овец, муки, соли и т.д.</w:t>
      </w:r>
    </w:p>
    <w:p w:rsidR="0089051D" w:rsidRDefault="0089051D">
      <w:pPr>
        <w:shd w:val="clear" w:color="auto" w:fill="FFFFFF"/>
        <w:spacing w:before="10"/>
        <w:ind w:firstLine="298"/>
        <w:jc w:val="both"/>
      </w:pPr>
      <w:r>
        <w:t>Эти мерзавцы вторично 27 ноября послали группу в количестве 5 человек под командованием тов. Цитарова с задачей достать 3-х свиней, это преступное задание также было выполнено, правда, вместо трёх кабанов был привезён один кабан.</w:t>
      </w:r>
    </w:p>
    <w:p w:rsidR="0089051D" w:rsidRDefault="0089051D">
      <w:pPr>
        <w:shd w:val="clear" w:color="auto" w:fill="FFFFFF"/>
        <w:spacing w:before="250"/>
      </w:pPr>
      <w:r>
        <w:t>15 декабря 1943 г...</w:t>
      </w:r>
    </w:p>
    <w:p w:rsidR="0089051D" w:rsidRDefault="0089051D">
      <w:pPr>
        <w:shd w:val="clear" w:color="auto" w:fill="FFFFFF"/>
        <w:spacing w:before="10"/>
        <w:ind w:firstLine="298"/>
        <w:jc w:val="both"/>
      </w:pPr>
      <w:r>
        <w:t>В часов 15.00 вызвал командира 3-го взвода 2-й роты тов. Литов-ченко и его политрука Ильина, а также политрука роты тов. Плевако Павла Логвиновича по вопросу неправильних действия со стороны Литовченко и Ильина. Они послали бойцов взвода в хутор Белое с целью достать две овцы и забрать кузнечный мех - бойцы всё это сделали тихо, чтобы никто не знал. Сделано очень подло, с чем почти каждый день сам лично веду борьбу.</w:t>
      </w:r>
    </w:p>
    <w:p w:rsidR="0089051D" w:rsidRDefault="0089051D">
      <w:pPr>
        <w:shd w:val="clear" w:color="auto" w:fill="FFFFFF"/>
        <w:spacing w:before="250"/>
        <w:ind w:firstLine="288"/>
        <w:jc w:val="both"/>
      </w:pPr>
      <w:r>
        <w:t>22 декабря 1943 г. Командиром взвода Бочковским Николаем и политруком этого взвода Бехтиным была организована и послана группа бойцов и командиров 5 человек в хут. Лука с задачей путём грабежа у крестьян достать овец или свиней. Это преступное приказание было выполнено - бандитским путём взято у крестьян хутора Лука 3-х овец. Поскольку об этих бандитских действиях никто не знал, эти подлецы решили 27 ноября организовать вторично группу в количестве 5 человек и послать в этот же хутор с задачей достать свиней.</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1" w:header="708" w:footer="708" w:gutter="0"/>
          <w:cols w:space="720"/>
          <w:docGrid w:linePitch="360"/>
        </w:sectPr>
      </w:pPr>
      <w:r>
        <w:t>Эта группа таким же воровским путём достала одного кабана у крестьян хут. Лука. Политрук Бехтин для сохранения в тайне своих</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171</w:t>
      </w:r>
    </w:p>
    <w:p w:rsidR="0089051D" w:rsidRDefault="0089051D">
      <w:pPr>
        <w:shd w:val="clear" w:color="auto" w:fill="FFFFFF"/>
        <w:spacing w:before="475"/>
      </w:pPr>
      <w:r>
        <w:t>преступлений угрожал бойцам взвода расстрелом - тому, кто посмеет разоблачить эти преступления.</w:t>
      </w:r>
    </w:p>
    <w:p w:rsidR="0089051D" w:rsidRDefault="0089051D">
      <w:pPr>
        <w:shd w:val="clear" w:color="auto" w:fill="FFFFFF"/>
        <w:spacing w:before="250"/>
      </w:pPr>
      <w:r>
        <w:t>27 декабря 1943 г...</w:t>
      </w:r>
    </w:p>
    <w:p w:rsidR="0089051D" w:rsidRDefault="0089051D">
      <w:pPr>
        <w:shd w:val="clear" w:color="auto" w:fill="FFFFFF"/>
        <w:spacing w:before="10"/>
        <w:ind w:firstLine="288"/>
        <w:jc w:val="both"/>
      </w:pPr>
      <w:r>
        <w:t>В 18.00 час. провели партийное собрание штабной парторганизации /разведчики и подрывники/. На собрании обсуждалось решение партийного бюро отряда о непартийном поступке коммунистов первой роты, первого взвода. На партийном собрании был вскрыт целый ряд преступных фактов, которые делались и организовывались коммунистами. Так, коммунист тов. Юдович послал коммуниста Потапенко заготовить двух овец так, чтобы никто не знал из командования отряда. Выявленые факты мародёрства по отношению своих товарищей в разведке. Партийное собрание объявило т.т. Юдовичу, Кузкину выговор, Ганже поставлено на вид, тов. Зубко за несвоевременное вскрытие фактов мародёрства в первой и 2-й ротах также поставлено на вид, тов. Попова предупредили. Каждый день занимаюсь вопросами быта, воспитанием бойцов и командиров.</w:t>
      </w:r>
    </w:p>
    <w:p w:rsidR="0089051D" w:rsidRDefault="0089051D">
      <w:pPr>
        <w:shd w:val="clear" w:color="auto" w:fill="FFFFFF"/>
        <w:spacing w:before="250"/>
        <w:ind w:firstLine="298"/>
        <w:jc w:val="both"/>
      </w:pPr>
      <w:r>
        <w:t>13 января 1944 г. В 9.00 часов уехали к себе в часть /8 километров северо-западнее с. Озерцы, расстояние не очень большое, из лагеря Лысенко до нашего всего 51 километр/. По дороге встречались крестьяне, которые узнавали меня /крестьяне из села Белое/, а я со своим отрядом стоял в Белом примерно месяц тому назад. Крестьяне рассказывают, что когда мы ушли из села, то они пережили очень много бед, так как из других отрядов и соединений бойцы проявляют мародёрство, грабят крестьян, не разбираясь с этим.</w:t>
      </w:r>
    </w:p>
    <w:p w:rsidR="0089051D" w:rsidRDefault="0089051D">
      <w:pPr>
        <w:shd w:val="clear" w:color="auto" w:fill="FFFFFF"/>
        <w:spacing w:before="490"/>
        <w:ind w:firstLine="274"/>
        <w:jc w:val="both"/>
        <w:rPr>
          <w:i/>
          <w:iCs/>
        </w:rPr>
      </w:pPr>
      <w:r>
        <w:rPr>
          <w:i/>
          <w:iCs/>
        </w:rPr>
        <w:t xml:space="preserve">ЦДАГО Украти. - Ф. 64. - </w:t>
      </w:r>
      <w:r>
        <w:rPr>
          <w:i/>
          <w:iCs/>
          <w:lang w:val="en-US"/>
        </w:rPr>
        <w:t xml:space="preserve">On. </w:t>
      </w:r>
      <w:r>
        <w:rPr>
          <w:i/>
          <w:iCs/>
        </w:rPr>
        <w:t>1. - Спр. 59. - Арк. 1, 43, 49-50, 50-51, 88, 97; Спр. 60. - Арк. 51, 57, 58-59, 62, 75.</w:t>
      </w:r>
    </w:p>
    <w:p w:rsidR="0089051D" w:rsidRDefault="0089051D">
      <w:pPr>
        <w:shd w:val="clear" w:color="auto" w:fill="FFFFFF"/>
        <w:spacing w:before="5"/>
        <w:jc w:val="right"/>
        <w:rPr>
          <w:i/>
          <w:iCs/>
        </w:rPr>
        <w:sectPr w:rsidR="0089051D">
          <w:footnotePr>
            <w:pos w:val="beneathText"/>
          </w:footnotePr>
          <w:pgSz w:w="11905" w:h="16837"/>
          <w:pgMar w:top="850" w:right="2926" w:bottom="2880" w:left="261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7" type="#_x0000_t202" style="position:absolute;margin-left:-86.6pt;margin-top:.3pt;width:13.5pt;height:10.5pt;z-index:25163980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172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336"/>
        </w:tabs>
        <w:spacing w:before="470"/>
        <w:jc w:val="both"/>
        <w:rPr>
          <w:b/>
          <w:bCs/>
        </w:rPr>
      </w:pPr>
      <w:r>
        <w:rPr>
          <w:b/>
          <w:bCs/>
        </w:rPr>
        <w:t>93.</w:t>
      </w:r>
      <w:r>
        <w:rPr>
          <w:b/>
          <w:bCs/>
        </w:rPr>
        <w:tab/>
        <w:t>РАДИОГРАММА КОМАНДОВАНИЯ ВОЛЫНСКОГО ПАР</w:t>
      </w:r>
      <w:r>
        <w:rPr>
          <w:b/>
          <w:bCs/>
        </w:rPr>
        <w:br/>
        <w:t>ТИЗАНСКОГО СОЕДИНЕНИЯ ИМ. ЛЕНИНА ПЕРВОМУ СЕК</w:t>
      </w:r>
      <w:r>
        <w:rPr>
          <w:b/>
          <w:bCs/>
        </w:rPr>
        <w:br/>
        <w:t>РЕТАРЮ ЦК КП/Б/У Н. ХРУШЁВУ И НАЧАЛЬНИКУ УШПД Т.</w:t>
      </w:r>
      <w:r>
        <w:rPr>
          <w:b/>
          <w:bCs/>
        </w:rPr>
        <w:br/>
        <w:t>СТРОКАЧУ О ПОВЕДЕНИИ ПАРТИЗАН СОЕДИНЕНИЯ ЕЩЕ</w:t>
      </w:r>
      <w:r>
        <w:rPr>
          <w:b/>
          <w:bCs/>
        </w:rPr>
        <w:br/>
        <w:t>ПОЛЬСКА НЕ СГИНЕЛА</w:t>
      </w:r>
    </w:p>
    <w:p w:rsidR="0089051D" w:rsidRDefault="0089051D">
      <w:pPr>
        <w:shd w:val="clear" w:color="auto" w:fill="FFFFFF"/>
        <w:spacing w:before="10"/>
        <w:ind w:firstLine="4354"/>
      </w:pPr>
      <w:r>
        <w:rPr>
          <w:b/>
          <w:bCs/>
        </w:rPr>
        <w:t xml:space="preserve">26 февраля 1944 г. </w:t>
      </w:r>
      <w:r>
        <w:t>Шифровка вх. № 2537</w:t>
      </w:r>
    </w:p>
    <w:p w:rsidR="0089051D" w:rsidRDefault="0089051D">
      <w:pPr>
        <w:shd w:val="clear" w:color="auto" w:fill="FFFFFF"/>
        <w:spacing w:before="250"/>
        <w:ind w:firstLine="288"/>
        <w:jc w:val="both"/>
      </w:pPr>
      <w:r>
        <w:t>Соединение Сатановского делает насилие над мирным населением. 20-го февраля в селе Залозье ими совершено поголовное изъятие продуктов и избиение крестьян.</w:t>
      </w:r>
    </w:p>
    <w:p w:rsidR="0089051D" w:rsidRDefault="0089051D">
      <w:pPr>
        <w:shd w:val="clear" w:color="auto" w:fill="FFFFFF"/>
        <w:spacing w:before="10"/>
      </w:pPr>
      <w:r>
        <w:t>Просим дать указание командованию соединения.</w:t>
      </w:r>
    </w:p>
    <w:p w:rsidR="0089051D" w:rsidRDefault="0089051D">
      <w:pPr>
        <w:shd w:val="clear" w:color="auto" w:fill="FFFFFF"/>
        <w:spacing w:before="250"/>
      </w:pPr>
      <w:r>
        <w:t>25.2.1944</w:t>
      </w:r>
    </w:p>
    <w:p w:rsidR="0089051D" w:rsidRDefault="0089051D">
      <w:pPr>
        <w:shd w:val="clear" w:color="auto" w:fill="FFFFFF"/>
        <w:spacing w:before="10"/>
        <w:jc w:val="right"/>
      </w:pPr>
      <w:r>
        <w:t>КОЗЕНКО, ВОЛОСТНИКОВ</w:t>
      </w:r>
    </w:p>
    <w:p w:rsidR="0089051D" w:rsidRDefault="0089051D">
      <w:pPr>
        <w:shd w:val="clear" w:color="auto" w:fill="FFFFFF"/>
        <w:spacing w:before="250"/>
        <w:ind w:firstLine="288"/>
        <w:jc w:val="both"/>
      </w:pPr>
      <w:r>
        <w:t>Рукописная пометка: "С указанием Сатановскому отправить Хрущёву. 26.02.1944. Строкач"</w:t>
      </w:r>
    </w:p>
    <w:p w:rsidR="0089051D" w:rsidRDefault="0089051D">
      <w:pPr>
        <w:shd w:val="clear" w:color="auto" w:fill="FFFFFF"/>
        <w:spacing w:before="254"/>
        <w:ind w:left="1392"/>
        <w:rPr>
          <w:i/>
          <w:iCs/>
        </w:rPr>
      </w:pPr>
      <w:r>
        <w:rPr>
          <w:i/>
          <w:iCs/>
        </w:rPr>
        <w:t xml:space="preserve">ЦДАГО Украгни. - Ф. 62. - </w:t>
      </w:r>
      <w:r>
        <w:rPr>
          <w:i/>
          <w:iCs/>
          <w:lang w:val="en-US"/>
        </w:rPr>
        <w:t xml:space="preserve">On. </w:t>
      </w:r>
      <w:r>
        <w:rPr>
          <w:i/>
          <w:iCs/>
        </w:rPr>
        <w:t>1. - Спр. 1530. - Арк. 153.</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336"/>
        </w:tabs>
        <w:spacing w:before="250"/>
        <w:jc w:val="both"/>
        <w:rPr>
          <w:b/>
          <w:bCs/>
        </w:rPr>
      </w:pPr>
      <w:r>
        <w:rPr>
          <w:b/>
          <w:bCs/>
        </w:rPr>
        <w:t>94.</w:t>
      </w:r>
      <w:r>
        <w:rPr>
          <w:b/>
          <w:bCs/>
        </w:rPr>
        <w:tab/>
        <w:t>ИЗ РАЗВЕДЫВАТЕЛЬНОЙ СВОДКИ ГЕРМАНСКИХ СПЕЦ</w:t>
      </w:r>
      <w:r>
        <w:rPr>
          <w:b/>
          <w:bCs/>
        </w:rPr>
        <w:br/>
        <w:t>СЛУЖБ О КОМАНДИРАХ ПАРТИЗАНСКИХ СОЕДИНЕНИЙ</w:t>
      </w:r>
      <w:r>
        <w:rPr>
          <w:b/>
          <w:bCs/>
        </w:rPr>
        <w:br/>
        <w:t>УКРАИНЫ*</w:t>
      </w:r>
    </w:p>
    <w:p w:rsidR="0089051D" w:rsidRDefault="0089051D">
      <w:pPr>
        <w:shd w:val="clear" w:color="auto" w:fill="FFFFFF"/>
        <w:spacing w:before="10"/>
        <w:jc w:val="right"/>
        <w:rPr>
          <w:b/>
          <w:bCs/>
        </w:rPr>
      </w:pPr>
      <w:r>
        <w:rPr>
          <w:b/>
          <w:bCs/>
        </w:rPr>
        <w:t>До 28 февраля 1944 г.</w:t>
      </w:r>
    </w:p>
    <w:p w:rsidR="0089051D" w:rsidRDefault="0089051D">
      <w:pPr>
        <w:shd w:val="clear" w:color="auto" w:fill="FFFFFF"/>
        <w:spacing w:before="250"/>
        <w:ind w:right="1536"/>
      </w:pPr>
      <w:r>
        <w:t>Рукописная пометка: "Л. Д[рожину - начальнику отдела кадров УШПД]. [В] дело. Строкач"</w:t>
      </w:r>
    </w:p>
    <w:p w:rsidR="0089051D" w:rsidRDefault="0089051D">
      <w:pPr>
        <w:shd w:val="clear" w:color="auto" w:fill="FFFFFF"/>
        <w:spacing w:before="250"/>
        <w:ind w:firstLine="1397"/>
      </w:pPr>
      <w:r>
        <w:t>ВЫПИСКА ИЗ МЕМОРАНДУМА Зондер-штаба "Р" в Киеве о командирах партизанских отрядов и соединений</w:t>
      </w:r>
    </w:p>
    <w:p w:rsidR="0089051D" w:rsidRDefault="0089051D">
      <w:pPr>
        <w:shd w:val="clear" w:color="auto" w:fill="FFFFFF"/>
        <w:spacing w:before="250"/>
        <w:ind w:firstLine="288"/>
        <w:jc w:val="both"/>
        <w:sectPr w:rsidR="0089051D">
          <w:footnotePr>
            <w:pos w:val="beneathText"/>
          </w:footnotePr>
          <w:type w:val="continuous"/>
          <w:pgSz w:w="11905" w:h="16837"/>
          <w:pgMar w:top="850" w:right="2638" w:bottom="850" w:left="2906" w:header="708" w:footer="708" w:gutter="0"/>
          <w:cols w:space="720"/>
          <w:docGrid w:linePitch="360"/>
        </w:sectPr>
      </w:pPr>
      <w:r>
        <w:t>НАУМОВ - генерал-майор. Командир объединения партизанских отрядов, действующих главным образом в Киевской области**. Стремится проникнуть в южную степную часть Украины, но удачи не имеет. В феврале и марте месяце из Брянских лесов по заданию генерала Украинского НКВД СТРОКАЧА*** с крупной бандой пытался прорваться в</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173</w:t>
      </w:r>
    </w:p>
    <w:p w:rsidR="0089051D" w:rsidRDefault="0089051D">
      <w:pPr>
        <w:shd w:val="clear" w:color="auto" w:fill="FFFFFF"/>
        <w:spacing w:before="475"/>
        <w:jc w:val="both"/>
      </w:pPr>
      <w:r>
        <w:t>Винницкую и Кировоградскую области, но был разбит и рассеян резервными нашими частями и украинскими формированиями. Вышел с небольшой группой в Пинские болота и оттуда был вывезен в Москву на самолёте. СТРОКАЧ как своего друга не наказал НАУМОВА за провал****, а назвал его поход бессмертным и добился награды НАУМОВА - звания Героя Советского Союза и воинское звание НАУМОВУ добился генерал-майора. До этого НАУМОВ имел звание - капитан.</w:t>
      </w:r>
    </w:p>
    <w:p w:rsidR="0089051D" w:rsidRDefault="0089051D">
      <w:pPr>
        <w:shd w:val="clear" w:color="auto" w:fill="FFFFFF"/>
        <w:spacing w:before="10"/>
        <w:ind w:firstLine="293"/>
        <w:jc w:val="both"/>
      </w:pPr>
      <w:r>
        <w:t>Войну начал в Карпатах, там попал в окружение. Пользуясь попустительством в первые дни войны оккупационных властей и жандармерии, легко пробрался в Брянские леса, где и начал заниматься бандитизмом. Вскоре же бандиты увидали в нём своего водителя, он отличался алчностью до грабежей и постоянными налётами на мирных жителей, его избрали командиром.</w:t>
      </w:r>
    </w:p>
    <w:p w:rsidR="0089051D" w:rsidRDefault="0089051D">
      <w:pPr>
        <w:shd w:val="clear" w:color="auto" w:fill="FFFFFF"/>
        <w:spacing w:before="10"/>
        <w:ind w:firstLine="293"/>
        <w:jc w:val="both"/>
      </w:pPr>
      <w:r>
        <w:t>Образование имеет среднее, но имеет большие способности и начитан. До войны работал в пограничных частях НКВД и преподавал в училищах криминалистику*****. По специальности, видимо, больше криминалист, чем военный.</w:t>
      </w:r>
    </w:p>
    <w:p w:rsidR="0089051D" w:rsidRDefault="0089051D">
      <w:pPr>
        <w:shd w:val="clear" w:color="auto" w:fill="FFFFFF"/>
        <w:spacing w:before="10"/>
        <w:ind w:firstLine="288"/>
        <w:jc w:val="both"/>
      </w:pPr>
      <w:r>
        <w:t>Среди бандитов пользуется большой популярностью и славится изобретательностью тактических бандитских приёмов. Основной вид его деятельности - хождение в погонями за мелкими гарнизонами и штабами и налёты на них, иногда имеет в этом незначительные успехи. Диверсиями на коммуникациях занимается мало, не имеет специалистов.</w:t>
      </w:r>
    </w:p>
    <w:p w:rsidR="0089051D" w:rsidRDefault="0089051D">
      <w:pPr>
        <w:shd w:val="clear" w:color="auto" w:fill="FFFFFF"/>
        <w:spacing w:before="10"/>
        <w:ind w:firstLine="288"/>
        <w:jc w:val="both"/>
      </w:pPr>
      <w:r>
        <w:t>Оружием и боеприпасами снабжается из Москвы, оттуда получает и инструкции.</w:t>
      </w:r>
    </w:p>
    <w:p w:rsidR="0089051D" w:rsidRDefault="0089051D">
      <w:pPr>
        <w:shd w:val="clear" w:color="auto" w:fill="FFFFFF"/>
        <w:spacing w:before="10"/>
        <w:ind w:firstLine="288"/>
        <w:jc w:val="both"/>
      </w:pPr>
      <w:r>
        <w:t>Весьма опасен тем, что может создавать внезапную угрозу штабам, главным образом, военным и правительственным чинам (лицам).</w:t>
      </w:r>
    </w:p>
    <w:p w:rsidR="0089051D" w:rsidRDefault="0089051D">
      <w:pPr>
        <w:shd w:val="clear" w:color="auto" w:fill="FFFFFF"/>
        <w:spacing w:before="10"/>
        <w:ind w:firstLine="293"/>
        <w:jc w:val="both"/>
      </w:pPr>
      <w:r>
        <w:t>В тылу развязен и заносчив перед своими коллегами по бандитизму. Любит пить водку. Возраст лет 30-32. Роста - среднего, блондин, чисто выбрит, всегда носит мундир и генеральские золотые погоны, ордена и звезду золотую.</w:t>
      </w:r>
    </w:p>
    <w:p w:rsidR="0089051D" w:rsidRDefault="0089051D">
      <w:pPr>
        <w:shd w:val="clear" w:color="auto" w:fill="FFFFFF"/>
        <w:spacing w:before="10"/>
      </w:pPr>
      <w:r>
        <w:t>Посторонних к себе не допускает, боится террора.</w:t>
      </w:r>
    </w:p>
    <w:p w:rsidR="0089051D" w:rsidRDefault="0089051D">
      <w:pPr>
        <w:shd w:val="clear" w:color="auto" w:fill="FFFFFF"/>
        <w:spacing w:before="48"/>
        <w:rPr>
          <w:b/>
          <w:bCs/>
          <w:sz w:val="22"/>
          <w:szCs w:val="22"/>
        </w:rPr>
      </w:pPr>
      <w:r>
        <w:rPr>
          <w:b/>
          <w:bCs/>
          <w:sz w:val="22"/>
          <w:szCs w:val="22"/>
        </w:rPr>
        <w:t>[-1</w:t>
      </w:r>
    </w:p>
    <w:p w:rsidR="0089051D" w:rsidRDefault="0089051D">
      <w:pPr>
        <w:shd w:val="clear" w:color="auto" w:fill="FFFFFF"/>
        <w:ind w:firstLine="288"/>
        <w:jc w:val="both"/>
        <w:sectPr w:rsidR="0089051D">
          <w:footnotePr>
            <w:pos w:val="beneathText"/>
          </w:footnotePr>
          <w:pgSz w:w="11905" w:h="16837"/>
          <w:pgMar w:top="850" w:right="2926" w:bottom="850" w:left="2618" w:header="708" w:footer="708" w:gutter="0"/>
          <w:cols w:space="720"/>
          <w:docGrid w:linePitch="360"/>
        </w:sectPr>
      </w:pPr>
      <w:r>
        <w:t>ФЁДОРОВ - генерал-майор. Ранее звания не имел. 50 [лет], типичный украинец, усы не бреет. Крупный партийный работник, разноречивые данные подтверждают, что он секретарь Черниговского Комитета партии. По заданию ХРУЩЁВА оставлен возглавлять тайную организацию против немцев. Организация ему не удалась, его приближённые изменили ему и разбрелись по другим областям для легализации себя. Оставшись один, ФЁДОРОВ стал подбирать выходящих из</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8" type="#_x0000_t202" style="position:absolute;margin-left:-86.6pt;margin-top:.3pt;width:13.5pt;height:10.5pt;z-index:25164083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174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окружения офицеров и солдат, многих ему удалось завербовать под силой оружия, многих задержал при себе, спаивая водкой и обещая личную наживу за счёт грабежей представителей оккупационных властей, назначенных на службу из числа русских и украинцев. Он убивал старост и членов полиции, а их ценности: одежду и имущество, раздавал своим бандитам. Имел связь по радио с ХРУЩЁВЫМ, последний одобрил действия ФЁДОРОВА, наградил его щедро (званием Героя). ФЁДОРОВ, вдохновлённый ХРУЩЁВЫМ, организовал крупную банду и стал чинить сильное препятствие тыловым воинским частям и цивильным служащим порядка.</w:t>
      </w:r>
    </w:p>
    <w:p w:rsidR="0089051D" w:rsidRDefault="0089051D">
      <w:pPr>
        <w:shd w:val="clear" w:color="auto" w:fill="FFFFFF"/>
        <w:spacing w:before="10"/>
        <w:ind w:firstLine="288"/>
        <w:jc w:val="both"/>
      </w:pPr>
      <w:r>
        <w:t>В 1943 г. весной достиг Полесья и пообещал ХРУЩЁВУ поднять на борьбу бандитские элементы на Волыни. Вышел на запад, но приверженцев там не нашёл, но наоборот нашёл противников. Чтобы реабилитировать себя в глазах ХРУЩЁВА, стал заниматься диверсиями на коммуникациях. ХРУЩЁВ помог ему тем, что на самолётах выбросил "адские болванки - мины", он их искусно применяет, минирует пути железной дороги и сильно препятствует нормальной работе железных дорог. (Сравнить с данными особой папки).</w:t>
      </w:r>
    </w:p>
    <w:p w:rsidR="0089051D" w:rsidRDefault="0089051D">
      <w:pPr>
        <w:shd w:val="clear" w:color="auto" w:fill="FFFFFF"/>
        <w:spacing w:before="480"/>
        <w:jc w:val="both"/>
      </w:pPr>
      <w:r>
        <w:t>ВЕРНО: И.О. НАЧАЛЬНИКА РАЗВЕДЫВАТЕЛЬНОГО ОТДЕЛА УШПД КАПИТАН ГОСБЕЗОПАСНОСТИ</w:t>
      </w:r>
    </w:p>
    <w:p w:rsidR="0089051D" w:rsidRDefault="0089051D">
      <w:pPr>
        <w:shd w:val="clear" w:color="auto" w:fill="FFFFFF"/>
        <w:ind w:firstLine="110"/>
      </w:pPr>
      <w:r>
        <w:t>(Подпись) ЧЕРЕВАШ 28 февраля 1944 г. ее.</w:t>
      </w:r>
    </w:p>
    <w:p w:rsidR="0089051D" w:rsidRDefault="0089051D">
      <w:pPr>
        <w:shd w:val="clear" w:color="auto" w:fill="FFFFFF"/>
        <w:ind w:left="1426"/>
        <w:rPr>
          <w:i/>
          <w:iCs/>
        </w:rPr>
      </w:pPr>
      <w:r>
        <w:rPr>
          <w:i/>
          <w:iCs/>
        </w:rPr>
        <w:t xml:space="preserve">ЦДАГО Украши. - Ф. 62. - </w:t>
      </w:r>
      <w:r>
        <w:rPr>
          <w:i/>
          <w:iCs/>
          <w:lang w:val="en-US"/>
        </w:rPr>
        <w:t xml:space="preserve">On. </w:t>
      </w:r>
      <w:r>
        <w:rPr>
          <w:i/>
          <w:iCs/>
        </w:rPr>
        <w:t>1. - Спр. 52. - Арк. 20-24.</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418"/>
        </w:tabs>
        <w:spacing w:before="240"/>
        <w:ind w:firstLine="307"/>
        <w:jc w:val="both"/>
        <w:rPr>
          <w:i/>
          <w:iCs/>
        </w:rPr>
      </w:pPr>
      <w:r>
        <w:rPr>
          <w:i/>
          <w:iCs/>
        </w:rPr>
        <w:t>*</w:t>
      </w:r>
      <w:r>
        <w:rPr>
          <w:i/>
          <w:iCs/>
        </w:rPr>
        <w:tab/>
        <w:t>В данном случае перевод документа сделан не авторами-состави</w:t>
      </w:r>
      <w:r>
        <w:rPr>
          <w:i/>
          <w:iCs/>
        </w:rPr>
        <w:br/>
        <w:t>телями сборника, не имевшими немецкого оригинала, а сотрудниками</w:t>
      </w:r>
      <w:r>
        <w:rPr>
          <w:i/>
          <w:iCs/>
        </w:rPr>
        <w:br/>
        <w:t>УШПД или какой-либо другой советской организации.</w:t>
      </w:r>
    </w:p>
    <w:p w:rsidR="0089051D" w:rsidRDefault="0089051D">
      <w:pPr>
        <w:shd w:val="clear" w:color="auto" w:fill="FFFFFF"/>
        <w:spacing w:before="5"/>
        <w:ind w:firstLine="317"/>
        <w:jc w:val="both"/>
        <w:rPr>
          <w:i/>
          <w:iCs/>
        </w:rPr>
      </w:pPr>
      <w:r>
        <w:t xml:space="preserve">** </w:t>
      </w:r>
      <w:r>
        <w:rPr>
          <w:i/>
          <w:iCs/>
        </w:rPr>
        <w:t>Речь идёт о действиях соединения М. Наумова на территории Киевской области в сентябре-октябре 1943 г.</w:t>
      </w:r>
    </w:p>
    <w:p w:rsidR="0089051D" w:rsidRDefault="0089051D">
      <w:pPr>
        <w:shd w:val="clear" w:color="auto" w:fill="FFFFFF"/>
        <w:ind w:firstLine="312"/>
        <w:jc w:val="both"/>
        <w:rPr>
          <w:i/>
          <w:iCs/>
        </w:rPr>
      </w:pPr>
      <w:r>
        <w:t xml:space="preserve">*** </w:t>
      </w:r>
      <w:r>
        <w:rPr>
          <w:i/>
          <w:iCs/>
        </w:rPr>
        <w:t>Майор госбезопасности Т. Строкач в это время был начальником УШПД.</w:t>
      </w:r>
    </w:p>
    <w:p w:rsidR="0089051D" w:rsidRDefault="0089051D">
      <w:pPr>
        <w:shd w:val="clear" w:color="auto" w:fill="FFFFFF"/>
        <w:tabs>
          <w:tab w:val="left" w:pos="418"/>
        </w:tabs>
        <w:spacing w:before="5"/>
        <w:ind w:firstLine="307"/>
        <w:jc w:val="both"/>
        <w:rPr>
          <w:i/>
          <w:iCs/>
        </w:rPr>
      </w:pPr>
      <w:r>
        <w:rPr>
          <w:i/>
          <w:iCs/>
        </w:rPr>
        <w:t>*</w:t>
      </w:r>
      <w:r>
        <w:rPr>
          <w:i/>
          <w:iCs/>
        </w:rPr>
        <w:tab/>
        <w:t>* * * Не соответствует действительности. Рейд в южные области</w:t>
      </w:r>
      <w:r>
        <w:rPr>
          <w:i/>
          <w:iCs/>
        </w:rPr>
        <w:br/>
        <w:t>Украины был инициативой самого М. Наумова, которую поддержал</w:t>
      </w:r>
      <w:r>
        <w:rPr>
          <w:i/>
          <w:iCs/>
        </w:rPr>
        <w:br/>
        <w:t>УШПД (Т. Строкач).</w:t>
      </w:r>
    </w:p>
    <w:p w:rsidR="0089051D" w:rsidRDefault="0089051D">
      <w:pPr>
        <w:shd w:val="clear" w:color="auto" w:fill="FFFFFF"/>
        <w:tabs>
          <w:tab w:val="left" w:pos="110"/>
        </w:tabs>
        <w:spacing w:before="5"/>
        <w:rPr>
          <w:i/>
          <w:iCs/>
        </w:rPr>
        <w:sectPr w:rsidR="0089051D">
          <w:footnotePr>
            <w:pos w:val="beneathText"/>
          </w:footnotePr>
          <w:type w:val="continuous"/>
          <w:pgSz w:w="11905" w:h="16837"/>
          <w:pgMar w:top="850" w:right="2638" w:bottom="850" w:left="2901" w:header="708" w:footer="708" w:gutter="0"/>
          <w:cols w:space="720"/>
          <w:docGrid w:linePitch="360"/>
        </w:sectPr>
      </w:pPr>
      <w:r>
        <w:t>*</w:t>
      </w:r>
      <w:r>
        <w:tab/>
        <w:t xml:space="preserve">* * * </w:t>
      </w:r>
      <w:r>
        <w:rPr>
          <w:i/>
          <w:iCs/>
        </w:rPr>
        <w:t>*Это утверждение не соответствует действительности.</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42"/>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175</w:t>
      </w:r>
    </w:p>
    <w:p w:rsidR="0089051D" w:rsidRDefault="0089051D">
      <w:pPr>
        <w:shd w:val="clear" w:color="auto" w:fill="FFFFFF"/>
        <w:spacing w:before="475"/>
        <w:jc w:val="both"/>
        <w:rPr>
          <w:b/>
          <w:bCs/>
        </w:rPr>
      </w:pPr>
      <w:r>
        <w:rPr>
          <w:b/>
          <w:bCs/>
        </w:rPr>
        <w:t>95. ИЗ ОТЧЁТА ЗАМЕСТИТЕЛЯ КОМАНДИРА ПО РАЗВЕДКЕ СОЕДИНЕНИЯ ПАРТИЗАНСКИХ ОТРЯДОВ ЕЩЕ ПОЛЬСКА НЕ СГИНЕЛА П. КОХАНСКОГО О СОСТОЯНИИ СОЕДИНЕНИЯ И ОПЕРАТИВНОЙ СИТУАЦИИ НА ТЕРРИТОРИИ ВОЛЫНИ И ЛЮБЛИНЩИНЫ</w:t>
      </w:r>
    </w:p>
    <w:p w:rsidR="0089051D" w:rsidRDefault="0089051D">
      <w:pPr>
        <w:shd w:val="clear" w:color="auto" w:fill="FFFFFF"/>
        <w:spacing w:before="5"/>
        <w:ind w:firstLine="1301"/>
      </w:pPr>
      <w:r>
        <w:rPr>
          <w:b/>
          <w:bCs/>
        </w:rPr>
        <w:t xml:space="preserve">После 19 марта 1944 г. </w:t>
      </w:r>
      <w:r>
        <w:t>ОТЧЕТ заместителя] командира соединения польских партизанских отрядов по разведке КОХАНСКОГО Петра Антоновича</w:t>
      </w:r>
    </w:p>
    <w:p w:rsidR="0089051D" w:rsidRDefault="0089051D">
      <w:pPr>
        <w:shd w:val="clear" w:color="auto" w:fill="FFFFFF"/>
        <w:spacing w:before="475"/>
        <w:ind w:left="1075"/>
      </w:pPr>
      <w:r>
        <w:t>ОБЩАЯ ХАРАКТЕРИСТИКА СОЕДИНЕНИЯ</w:t>
      </w:r>
    </w:p>
    <w:p w:rsidR="0089051D" w:rsidRDefault="0089051D">
      <w:pPr>
        <w:shd w:val="clear" w:color="auto" w:fill="FFFFFF"/>
        <w:spacing w:before="235"/>
        <w:ind w:firstLine="288"/>
        <w:jc w:val="both"/>
      </w:pPr>
      <w:r>
        <w:t>На 19.3.44 г. людей в соединении было около 320 человек, большинство людей из западных областей. Процентов 60 людей без обуви и одежды. С конца ноября месяца переболело тифом и воспалением легких 218 человек.</w:t>
      </w:r>
    </w:p>
    <w:p w:rsidR="0089051D" w:rsidRDefault="0089051D">
      <w:pPr>
        <w:shd w:val="clear" w:color="auto" w:fill="FFFFFF"/>
        <w:spacing w:before="5"/>
        <w:ind w:firstLine="288"/>
        <w:jc w:val="both"/>
      </w:pPr>
      <w:r>
        <w:t>В связи с тем, что вели кочующий образ жизни, люди были раздеты и была большая вшивость.</w:t>
      </w:r>
    </w:p>
    <w:p w:rsidR="0089051D" w:rsidRDefault="0089051D">
      <w:pPr>
        <w:shd w:val="clear" w:color="auto" w:fill="FFFFFF"/>
        <w:ind w:firstLine="293"/>
        <w:jc w:val="both"/>
      </w:pPr>
      <w:r>
        <w:t>Приехав в соединение и увидав, что лежит больше 100 больных, я дал радиограмму в штаб (Киев) и потребовал от Сатановского изолировать больных, устроть их на стационар, он тогда поручил мне это дело.</w:t>
      </w:r>
    </w:p>
    <w:p w:rsidR="0089051D" w:rsidRDefault="0089051D">
      <w:pPr>
        <w:shd w:val="clear" w:color="auto" w:fill="FFFFFF"/>
        <w:ind w:firstLine="288"/>
        <w:jc w:val="both"/>
      </w:pPr>
      <w:r>
        <w:t>После чего я устроил их в колонии Гуравица, организовав бани и примитивные дезинсектора.</w:t>
      </w:r>
    </w:p>
    <w:p w:rsidR="0089051D" w:rsidRDefault="0089051D">
      <w:pPr>
        <w:shd w:val="clear" w:color="auto" w:fill="FFFFFF"/>
        <w:spacing w:before="5"/>
        <w:ind w:firstLine="288"/>
        <w:jc w:val="both"/>
      </w:pPr>
      <w:r>
        <w:t>Питание было неважное ибо ели в большинстве без соли. Моральное состояние бойцов плохое. Соединение с первого дня организации, т.е. со дня прибытия Сатановского из Москвы, нигде в боях не участвовало, к примеру: когда мы были в деревне Ветлы, одного дня прибыло свыше тысячи партизан Федорова Черниговского, командование предложило нач.штаба Рожковскому принять участие в операции против гарнизона Камень-Каширский (когда они двигались), он отказался, мотивируя тем, что людей нет, фактически в то время было до 200 человек.</w:t>
      </w:r>
    </w:p>
    <w:p w:rsidR="0089051D" w:rsidRDefault="0089051D">
      <w:pPr>
        <w:shd w:val="clear" w:color="auto" w:fill="FFFFFF"/>
        <w:spacing w:before="5"/>
        <w:ind w:firstLine="293"/>
        <w:jc w:val="both"/>
      </w:pPr>
      <w:r>
        <w:t>Федоровцы разбили гарнизон, добыв много: сахару, соли, медикаментов, одежды и оружия, а мы, как были с ничем, так и остались (после чего Сатановский ездил к ним и просил сахару для больных).</w:t>
      </w:r>
    </w:p>
    <w:p w:rsidR="0089051D" w:rsidRDefault="0089051D">
      <w:pPr>
        <w:shd w:val="clear" w:color="auto" w:fill="FFFFFF"/>
        <w:spacing w:before="5"/>
        <w:sectPr w:rsidR="0089051D">
          <w:footnotePr>
            <w:pos w:val="beneathText"/>
          </w:footnotePr>
          <w:pgSz w:w="11905" w:h="16837"/>
          <w:pgMar w:top="850" w:right="2921" w:bottom="850" w:left="2623" w:header="708" w:footer="708" w:gutter="0"/>
          <w:cols w:space="720"/>
          <w:docGrid w:linePitch="360"/>
        </w:sectPr>
      </w:pPr>
      <w:r>
        <w:t>Второй случай, когда командир отряда Таратута просил разрешить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49" type="#_x0000_t202" style="position:absolute;margin-left:-86.6pt;margin-top:.3pt;width:13.5pt;height:10.5pt;z-index:25164185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176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ему пойти на Камень-Каширский и забрать вооружение поляков, то Сатановский дотянул до того, что было уже поздно ибо они ждали и не дождались, а ушли в другой отряд.</w:t>
      </w:r>
    </w:p>
    <w:p w:rsidR="0089051D" w:rsidRDefault="0089051D">
      <w:pPr>
        <w:shd w:val="clear" w:color="auto" w:fill="FFFFFF"/>
        <w:spacing w:before="5"/>
        <w:ind w:firstLine="293"/>
        <w:jc w:val="both"/>
      </w:pPr>
      <w:r>
        <w:t>Когда начали наступать мадьяры на Днепробугском канале, то Виктор Федорович с Брестского соединения попросил принять участие в обороне (как все отряды это делали), так только лишь после второй просьбы, Сатановский послал туда один пулемет Максим (и то его через день привезли обратно ибо был неисправный) и один миномет с пятью минами, сказав при этом, «пусть сами обороняются, это не наше дело здесь держать оборону».</w:t>
      </w:r>
    </w:p>
    <w:p w:rsidR="0089051D" w:rsidRDefault="0089051D">
      <w:pPr>
        <w:shd w:val="clear" w:color="auto" w:fill="FFFFFF"/>
        <w:spacing w:before="5"/>
        <w:ind w:firstLine="283"/>
        <w:jc w:val="both"/>
      </w:pPr>
      <w:r>
        <w:t>За все это время было минировано два раза жел[езные] дор[оги]. Третий раз, когда дали сержанту Ослонскому мины, он их подложил под пень, не дошедши до железной дороги.</w:t>
      </w:r>
    </w:p>
    <w:p w:rsidR="0089051D" w:rsidRDefault="0089051D">
      <w:pPr>
        <w:shd w:val="clear" w:color="auto" w:fill="FFFFFF"/>
        <w:spacing w:before="5"/>
        <w:ind w:firstLine="298"/>
        <w:jc w:val="both"/>
      </w:pPr>
      <w:r>
        <w:t>Военных занятий с бойцами не проводилось. В соединении были частые случаи мародерства, за что люди не наказывались. В д. Повить партизан Суликовский убил невинного крестьянина, за что не только не был наказан, а даже припрятан. Были случаи, когда польские партизаны удирали в украинские отряды, один партизан удрал домой, когда его поймали, так Сатановский его расстрелял, а когда пришел тот, что с автоматом удрал к капитану Вуйку, так Сатановский запретил его даже допрашивать.</w:t>
      </w:r>
    </w:p>
    <w:p w:rsidR="0089051D" w:rsidRDefault="0089051D">
      <w:pPr>
        <w:shd w:val="clear" w:color="auto" w:fill="FFFFFF"/>
        <w:spacing w:before="5"/>
        <w:ind w:firstLine="283"/>
        <w:jc w:val="both"/>
      </w:pPr>
      <w:r>
        <w:t>В соединение прибыл участник убийства оперуполномоченного Осинского Ф.А., нач.штаба Лукьянова М. и двух разведчиков из отряда им. Дзержинского Шитовского соединения, Сатановский не разрешил его арестовывать.</w:t>
      </w:r>
    </w:p>
    <w:p w:rsidR="0089051D" w:rsidRDefault="0089051D">
      <w:pPr>
        <w:shd w:val="clear" w:color="auto" w:fill="FFFFFF"/>
        <w:spacing w:before="5"/>
        <w:ind w:firstLine="283"/>
        <w:jc w:val="both"/>
      </w:pPr>
      <w:r>
        <w:t>Также прибыла в соединение группа до 30 человек от разбитого капитана Вуйка, под командованием плютонового* Магдзяка, какие прятались все время, если кто их встречал, то они говорили, что из отряда Сатановского, а не боивка Вуека, ибо всех вуйковцев вылавливали...</w:t>
      </w:r>
    </w:p>
    <w:p w:rsidR="0089051D" w:rsidRDefault="0089051D">
      <w:pPr>
        <w:shd w:val="clear" w:color="auto" w:fill="FFFFFF"/>
        <w:spacing w:before="5"/>
      </w:pPr>
      <w:r>
        <w:t>Политпросветительной работы никакой не велось.</w:t>
      </w:r>
    </w:p>
    <w:p w:rsidR="0089051D" w:rsidRDefault="0089051D">
      <w:pPr>
        <w:shd w:val="clear" w:color="auto" w:fill="FFFFFF"/>
        <w:spacing w:before="240"/>
        <w:ind w:firstLine="288"/>
        <w:jc w:val="both"/>
      </w:pPr>
      <w:r>
        <w:t>При получении оружия с Клесова половину такового оставалось на подводах ибо не хватало людей. Несмотря на то, что оружие уже было получено, соединение стояло на месте ещё три недели. Я уехал, они еще оставались там.</w:t>
      </w:r>
    </w:p>
    <w:p w:rsidR="0089051D" w:rsidRDefault="0089051D">
      <w:pPr>
        <w:shd w:val="clear" w:color="auto" w:fill="FFFFFF"/>
        <w:spacing w:before="470"/>
        <w:ind w:left="1037"/>
        <w:rPr>
          <w:i/>
          <w:iCs/>
        </w:rPr>
      </w:pPr>
      <w:r>
        <w:rPr>
          <w:i/>
          <w:iCs/>
        </w:rPr>
        <w:t>ЦДАГО Украгни. - Ф.62. - Оп.1. - спр. 252. - Арк. 113-117 зв.</w:t>
      </w:r>
    </w:p>
    <w:p w:rsidR="0089051D" w:rsidRDefault="0089051D">
      <w:pPr>
        <w:shd w:val="clear" w:color="auto" w:fill="FFFFFF"/>
        <w:spacing w:before="5"/>
        <w:ind w:firstLine="4214"/>
        <w:rPr>
          <w:i/>
          <w:iCs/>
        </w:rPr>
        <w:sectPr w:rsidR="0089051D">
          <w:footnotePr>
            <w:pos w:val="beneathText"/>
          </w:footnotePr>
          <w:type w:val="continuous"/>
          <w:pgSz w:w="11905" w:h="16837"/>
          <w:pgMar w:top="850" w:right="2643" w:bottom="850" w:left="2901" w:header="708" w:footer="708" w:gutter="0"/>
          <w:cols w:space="720"/>
          <w:docGrid w:linePitch="360"/>
        </w:sectPr>
      </w:pPr>
      <w:r>
        <w:rPr>
          <w:i/>
          <w:iCs/>
        </w:rPr>
        <w:t>Копия. Машинопись. * Очевидно, взводный командир.</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142"/>
      </w:pPr>
      <w:r>
        <w:rPr>
          <w:i/>
          <w:iCs/>
        </w:rPr>
        <w:t xml:space="preserve">Раздел </w:t>
      </w:r>
      <w:r>
        <w:rPr>
          <w:i/>
          <w:iCs/>
          <w:lang w:val="en-US"/>
        </w:rPr>
        <w:t xml:space="preserve">V. </w:t>
      </w:r>
      <w:r>
        <w:rPr>
          <w:i/>
          <w:iCs/>
        </w:rPr>
        <w:t>ГРАБЕЖИ, МАРОДЁРСТВО, БАНДИТИЗМ</w:t>
      </w:r>
      <w:r>
        <w:rPr>
          <w:rFonts w:ascii="Verdana" w:hAnsi="Verdana" w:cs="Verdana"/>
          <w:i/>
          <w:iCs/>
        </w:rPr>
        <w:tab/>
      </w:r>
      <w:r>
        <w:t>177</w:t>
      </w:r>
    </w:p>
    <w:p w:rsidR="0089051D" w:rsidRDefault="0089051D">
      <w:pPr>
        <w:shd w:val="clear" w:color="auto" w:fill="FFFFFF"/>
        <w:spacing w:before="470"/>
        <w:jc w:val="both"/>
        <w:rPr>
          <w:b/>
          <w:bCs/>
        </w:rPr>
      </w:pPr>
      <w:r>
        <w:rPr>
          <w:b/>
          <w:bCs/>
        </w:rPr>
        <w:t>96. ИЗ ОПЕРАТИВНОГО ОТЧЁТА КОМАНДОВАНИЯ 1-Й УКРАИНСКОЙ ПАРТИЗАНСКОЙ ДИВИЗИИ ИМ. КОВПАКА НАЧАЛЬНИКУ УШПД Т. СТРОКАЧУ ЗА ПЕРИОД С 5 ЯНВАРЯ ПО 1 АПРЕЛЯ 1944 Г.</w:t>
      </w:r>
    </w:p>
    <w:p w:rsidR="0089051D" w:rsidRDefault="0089051D">
      <w:pPr>
        <w:shd w:val="clear" w:color="auto" w:fill="FFFFFF"/>
        <w:ind w:firstLine="1070"/>
      </w:pPr>
      <w:r>
        <w:rPr>
          <w:b/>
          <w:bCs/>
        </w:rPr>
        <w:t xml:space="preserve">Не ранее 1 апреля 1944 г. </w:t>
      </w:r>
      <w:r>
        <w:t>ОТЧЁТ О БОЕВОЙ ДЕЯТЕЛЬНОСТИ 1-Й УКРАИНСКОЙ ПАРТИЗАНСКОЙ ДИВИЗИИ имени ДВАЖДЫ ГЕРОЯ СОВЕТСКОГО СОЮЗА ГЕНЕРАЛ-МАЙОРА тов. КОВПАКА за время с 5 января по 1 апреля 1944 Г.</w:t>
      </w:r>
    </w:p>
    <w:p w:rsidR="0089051D" w:rsidRDefault="0089051D">
      <w:pPr>
        <w:shd w:val="clear" w:color="auto" w:fill="FFFFFF"/>
        <w:spacing w:before="202"/>
        <w:ind w:left="2827"/>
      </w:pPr>
      <w:r>
        <w:t>ПОЛЕСЬЕ</w:t>
      </w:r>
    </w:p>
    <w:p w:rsidR="0089051D" w:rsidRDefault="0089051D">
      <w:pPr>
        <w:shd w:val="clear" w:color="auto" w:fill="FFFFFF"/>
        <w:ind w:firstLine="293"/>
        <w:jc w:val="both"/>
      </w:pPr>
      <w:r>
        <w:t>На момент прохождения дивизии по лесной части РОВЕНСКОЙ и ВОЛЫНСКОЙ областей общая картина складывается следующим образом.</w:t>
      </w:r>
    </w:p>
    <w:p w:rsidR="0089051D" w:rsidRDefault="0089051D">
      <w:pPr>
        <w:shd w:val="clear" w:color="auto" w:fill="FFFFFF"/>
        <w:spacing w:before="5"/>
        <w:ind w:firstLine="283"/>
        <w:jc w:val="both"/>
      </w:pPr>
      <w:r>
        <w:t>Всё Полесье, за исключением крупных коммуникаций САРНЫ-КО-ВЕЛЬ, КОВЕЛЬ-БРЕСТ и САРНЫ-ЛУНИНЕЦ, было полностью свободно от немцев, громадная территория от САРНЫ и до БУГА была поделена между УПА и соединениями украинских партизан, вытолкнутых из-за ГОРЫНИ.</w:t>
      </w:r>
    </w:p>
    <w:p w:rsidR="0089051D" w:rsidRDefault="0089051D">
      <w:pPr>
        <w:shd w:val="clear" w:color="auto" w:fill="FFFFFF"/>
        <w:ind w:firstLine="283"/>
        <w:jc w:val="both"/>
      </w:pPr>
      <w:r>
        <w:t>Деление приняло следующие официальные границы: западный бе-ред реки ГОРЫНЬ, районы СТЫДЕНЬ, СТЕПАНЬ, ДОМБРОВИЦА, район КОЛКИ-РАФАЛОВКА были в руках УПА. За ними до СТОХО-ДА— советские партизаны и от реки СТОХОД на запад— полностью националистические районы УПА, партизанами даже не разведанные - какое-то белое пятно на карте ПОЛЕСЬЯ...</w:t>
      </w:r>
    </w:p>
    <w:p w:rsidR="0089051D" w:rsidRDefault="0089051D">
      <w:pPr>
        <w:shd w:val="clear" w:color="auto" w:fill="FFFFFF"/>
        <w:ind w:firstLine="288"/>
        <w:jc w:val="both"/>
      </w:pPr>
      <w:r>
        <w:t>Экономическое состояние районов, контролируемых УПА, более благоприятное, чем в советских районах, население живёт богаче и менее ограблено.</w:t>
      </w:r>
    </w:p>
    <w:p w:rsidR="0089051D" w:rsidRDefault="0089051D">
      <w:pPr>
        <w:shd w:val="clear" w:color="auto" w:fill="FFFFFF"/>
        <w:spacing w:before="634"/>
      </w:pPr>
      <w:r>
        <w:t>КОМАНДИР  1-Й  УКРАИНСКОЙ  ПАРТИЗАНСКОЙ ДИВИЗИИ  имени Дважды  Героя  Советского  Союза генерал-майора тов. КОВПАКА С.А. Подполковник</w:t>
      </w:r>
    </w:p>
    <w:p w:rsidR="0089051D" w:rsidRDefault="0089051D">
      <w:pPr>
        <w:shd w:val="clear" w:color="auto" w:fill="FFFFFF"/>
        <w:ind w:firstLine="3758"/>
      </w:pPr>
      <w:r>
        <w:t>(Подпись) ВЕРШИГОРА НАЧАЛЬНИК ШТАБА Капитан</w:t>
      </w:r>
    </w:p>
    <w:p w:rsidR="0089051D" w:rsidRDefault="0089051D">
      <w:pPr>
        <w:shd w:val="clear" w:color="auto" w:fill="FFFFFF"/>
        <w:jc w:val="right"/>
      </w:pPr>
      <w:r>
        <w:t>(Подпись) ВОЙЦЕХОВИЧ</w:t>
      </w:r>
    </w:p>
    <w:p w:rsidR="0089051D" w:rsidRDefault="0089051D">
      <w:pPr>
        <w:shd w:val="clear" w:color="auto" w:fill="FFFFFF"/>
        <w:spacing w:before="202"/>
        <w:jc w:val="right"/>
        <w:rPr>
          <w:i/>
          <w:iCs/>
        </w:rPr>
      </w:pPr>
      <w:r>
        <w:rPr>
          <w:i/>
          <w:iCs/>
        </w:rPr>
        <w:t xml:space="preserve">ЦДАГО Украши. - Ф. 63. - </w:t>
      </w:r>
      <w:r>
        <w:rPr>
          <w:i/>
          <w:iCs/>
          <w:lang w:val="en-US"/>
        </w:rPr>
        <w:t xml:space="preserve">On. </w:t>
      </w:r>
      <w:r>
        <w:rPr>
          <w:i/>
          <w:iCs/>
        </w:rPr>
        <w:t>1. - Спр. 4. - Арк. 140.</w:t>
      </w:r>
    </w:p>
    <w:p w:rsidR="0089051D" w:rsidRDefault="0089051D">
      <w:pPr>
        <w:shd w:val="clear" w:color="auto" w:fill="FFFFFF"/>
        <w:spacing w:before="5"/>
        <w:jc w:val="right"/>
        <w:rPr>
          <w:i/>
          <w:iCs/>
        </w:rPr>
        <w:sectPr w:rsidR="0089051D">
          <w:footnotePr>
            <w:pos w:val="beneathText"/>
          </w:footnotePr>
          <w:pgSz w:w="11905" w:h="16837"/>
          <w:pgMar w:top="850" w:right="2926" w:bottom="850" w:left="2623" w:header="708" w:footer="708" w:gutter="0"/>
          <w:cols w:space="720"/>
          <w:docGrid w:linePitch="360"/>
        </w:sectPr>
      </w:pPr>
      <w:r>
        <w:rPr>
          <w:i/>
          <w:iCs/>
        </w:rPr>
        <w:t>Оригинал. Машинопись.</w:t>
      </w:r>
    </w:p>
    <w:p w:rsidR="0089051D" w:rsidRDefault="0089051D">
      <w:pPr>
        <w:shd w:val="clear" w:color="auto" w:fill="FFFFFF"/>
        <w:tabs>
          <w:tab w:val="left" w:pos="1733"/>
        </w:tabs>
        <w:rPr>
          <w:i/>
          <w:iCs/>
          <w:sz w:val="18"/>
          <w:szCs w:val="18"/>
        </w:rPr>
      </w:pPr>
      <w:r>
        <w:rPr>
          <w:sz w:val="18"/>
          <w:szCs w:val="18"/>
        </w:rPr>
        <w:t>178</w:t>
      </w:r>
      <w:r>
        <w:rPr>
          <w:rFonts w:ascii="Verdana" w:hAnsi="Verdana" w:cs="Verdana"/>
          <w:sz w:val="18"/>
          <w:szCs w:val="18"/>
        </w:rPr>
        <w:tab/>
      </w:r>
      <w:r>
        <w:rPr>
          <w:i/>
          <w:iCs/>
          <w:sz w:val="18"/>
          <w:szCs w:val="18"/>
          <w:lang w:val="de-DE"/>
        </w:rPr>
        <w:t xml:space="preserve">KP </w:t>
      </w:r>
      <w:r>
        <w:rPr>
          <w:i/>
          <w:iCs/>
          <w:sz w:val="18"/>
          <w:szCs w:val="18"/>
        </w:rPr>
        <w:t>А СНЫЕ ПАРТИЗАНЫ УКРАИНЫ</w:t>
      </w:r>
    </w:p>
    <w:p w:rsidR="0089051D" w:rsidRDefault="0089051D">
      <w:pPr>
        <w:shd w:val="clear" w:color="auto" w:fill="FFFFFF"/>
        <w:spacing w:before="475"/>
        <w:rPr>
          <w:b/>
          <w:bCs/>
        </w:rPr>
      </w:pPr>
      <w:r>
        <w:rPr>
          <w:b/>
          <w:bCs/>
        </w:rPr>
        <w:t>97.  ИЗ ЧРЕЗВЫЧАЙНОГО ОТЧЁТА ПОДПОЛЬЩИКА ОУН СКАЛЫ    О ДЕЯТЕЛЬНОСТИ БОЛЬШЕВИСТСКИХ ПАРТИЗАН В ЖОВКВСКОМ РАЙОНЕ ЛЬВОВСКОЙ ОБЛАСТИ</w:t>
      </w:r>
    </w:p>
    <w:p w:rsidR="0089051D" w:rsidRDefault="0089051D">
      <w:pPr>
        <w:shd w:val="clear" w:color="auto" w:fill="FFFFFF"/>
        <w:spacing w:before="10"/>
        <w:jc w:val="right"/>
        <w:rPr>
          <w:b/>
          <w:bCs/>
        </w:rPr>
      </w:pPr>
      <w:r>
        <w:rPr>
          <w:b/>
          <w:bCs/>
        </w:rPr>
        <w:t>8 апреля 1944 г.</w:t>
      </w:r>
    </w:p>
    <w:p w:rsidR="0089051D" w:rsidRDefault="0089051D">
      <w:pPr>
        <w:shd w:val="clear" w:color="auto" w:fill="FFFFFF"/>
        <w:spacing w:before="10"/>
      </w:pPr>
      <w:r>
        <w:t>Львовщина</w:t>
      </w:r>
    </w:p>
    <w:p w:rsidR="0089051D" w:rsidRDefault="0089051D">
      <w:pPr>
        <w:shd w:val="clear" w:color="auto" w:fill="FFFFFF"/>
        <w:spacing w:before="250"/>
        <w:ind w:right="1613"/>
      </w:pPr>
      <w:r>
        <w:t>ЧРЕЗВЫЧАЙНЫЙ ОТЧЁТ ч.: 10 Большевистские партизаны в пов[ете] Жовква</w:t>
      </w:r>
    </w:p>
    <w:p w:rsidR="0089051D" w:rsidRDefault="0089051D">
      <w:pPr>
        <w:shd w:val="clear" w:color="auto" w:fill="FFFFFF"/>
        <w:spacing w:before="254"/>
      </w:pPr>
      <w:r>
        <w:t>[...]</w:t>
      </w:r>
    </w:p>
    <w:p w:rsidR="0089051D" w:rsidRDefault="0089051D">
      <w:pPr>
        <w:shd w:val="clear" w:color="auto" w:fill="FFFFFF"/>
        <w:spacing w:before="5"/>
        <w:ind w:firstLine="288"/>
        <w:jc w:val="both"/>
      </w:pPr>
      <w:r>
        <w:t>Первой жертвой этой банды пали с[ёла] Товмач и Дальний. Голодная банда в хатах грабила всё, что попало. Входя в хаты, сразу же спрашивали "водки". Водка бандитов несколько усмиряет, и обычно в той хате, где их угостят водкой, уже так не грабят, только забирают те вещи, которые им понравятся. Больше всего нравятся им часы, и их внимательно ищут. У кого нет водки, забирают всё, что только попадёт им в руки, даже те вещи, которые им ни для чего не нужны. Забирают буквально всю одежду, даже детскую. Из еды берут хлеб, масло, яйца и сахар; готового и солонины обычно не берут (боятся, чтобы не было отравлено).</w:t>
      </w:r>
    </w:p>
    <w:p w:rsidR="0089051D" w:rsidRDefault="0089051D">
      <w:pPr>
        <w:shd w:val="clear" w:color="auto" w:fill="FFFFFF"/>
        <w:tabs>
          <w:tab w:val="left" w:pos="5290"/>
        </w:tabs>
        <w:spacing w:before="490"/>
      </w:pPr>
      <w:r>
        <w:t>8.04.1944</w:t>
      </w:r>
      <w:r>
        <w:rPr>
          <w:rFonts w:ascii="Verdana" w:hAnsi="Verdana" w:cs="Verdana"/>
        </w:rPr>
        <w:tab/>
      </w:r>
      <w:r>
        <w:t>"Скала"</w:t>
      </w:r>
    </w:p>
    <w:p w:rsidR="0089051D" w:rsidRDefault="0089051D">
      <w:pPr>
        <w:shd w:val="clear" w:color="auto" w:fill="FFFFFF"/>
        <w:spacing w:before="254"/>
        <w:ind w:left="1368"/>
        <w:rPr>
          <w:i/>
          <w:iCs/>
        </w:rPr>
      </w:pPr>
      <w:r>
        <w:rPr>
          <w:i/>
          <w:iCs/>
        </w:rPr>
        <w:t xml:space="preserve">ЦДАВО Украгни. - Ф. 3833. - </w:t>
      </w:r>
      <w:r>
        <w:rPr>
          <w:i/>
          <w:iCs/>
          <w:lang w:val="en-US"/>
        </w:rPr>
        <w:t xml:space="preserve">On. </w:t>
      </w:r>
      <w:r>
        <w:rPr>
          <w:i/>
          <w:iCs/>
        </w:rPr>
        <w:t>1. - Спр. 126. - Арк. 65.</w:t>
      </w:r>
    </w:p>
    <w:p w:rsidR="0089051D" w:rsidRDefault="0089051D">
      <w:pPr>
        <w:shd w:val="clear" w:color="auto" w:fill="FFFFFF"/>
        <w:spacing w:before="5"/>
        <w:jc w:val="right"/>
        <w:rPr>
          <w:i/>
          <w:iCs/>
        </w:rPr>
        <w:sectPr w:rsidR="0089051D">
          <w:footnotePr>
            <w:pos w:val="beneathText"/>
          </w:footnotePr>
          <w:pgSz w:w="11905" w:h="16837"/>
          <w:pgMar w:top="850" w:right="2643" w:bottom="2880" w:left="2906" w:header="708" w:footer="708" w:gutter="0"/>
          <w:cols w:space="720"/>
          <w:docGrid w:linePitch="360"/>
        </w:sectPr>
      </w:pPr>
      <w:r>
        <w:rPr>
          <w:i/>
          <w:iCs/>
        </w:rPr>
        <w:t>Копия. Машинопись.</w:t>
      </w:r>
    </w:p>
    <w:p w:rsidR="0089051D" w:rsidRDefault="0089051D">
      <w:pPr>
        <w:shd w:val="clear" w:color="auto" w:fill="FFFFFF"/>
        <w:tabs>
          <w:tab w:val="left" w:pos="6101"/>
        </w:tabs>
        <w:ind w:left="1147"/>
        <w:rPr>
          <w:sz w:val="18"/>
          <w:szCs w:val="18"/>
        </w:rPr>
      </w:pPr>
      <w:r>
        <w:rPr>
          <w:i/>
          <w:iCs/>
          <w:sz w:val="18"/>
          <w:szCs w:val="18"/>
        </w:rPr>
        <w:t xml:space="preserve">Раздел </w:t>
      </w:r>
      <w:r>
        <w:rPr>
          <w:i/>
          <w:iCs/>
          <w:sz w:val="18"/>
          <w:szCs w:val="18"/>
          <w:lang w:val="en-US"/>
        </w:rPr>
        <w:t xml:space="preserve">V. </w:t>
      </w:r>
      <w:r>
        <w:rPr>
          <w:i/>
          <w:iCs/>
          <w:sz w:val="18"/>
          <w:szCs w:val="18"/>
        </w:rPr>
        <w:t>ГРАБЕЖИ, МАРОДЁРСТВО, БАНДИТИЗМ</w:t>
      </w:r>
      <w:r>
        <w:rPr>
          <w:rFonts w:ascii="Verdana" w:hAnsi="Verdana" w:cs="Verdana"/>
          <w:i/>
          <w:iCs/>
          <w:sz w:val="18"/>
          <w:szCs w:val="18"/>
        </w:rPr>
        <w:tab/>
      </w:r>
      <w:r>
        <w:rPr>
          <w:sz w:val="18"/>
          <w:szCs w:val="18"/>
        </w:rPr>
        <w:t>179</w:t>
      </w:r>
    </w:p>
    <w:p w:rsidR="0089051D" w:rsidRDefault="0089051D">
      <w:pPr>
        <w:shd w:val="clear" w:color="auto" w:fill="FFFFFF"/>
        <w:spacing w:before="475"/>
        <w:jc w:val="both"/>
        <w:rPr>
          <w:b/>
          <w:bCs/>
        </w:rPr>
      </w:pPr>
      <w:r>
        <w:rPr>
          <w:b/>
          <w:bCs/>
        </w:rPr>
        <w:t>98. ПИСЬМО КОМАНДИРА 1-Й УКРАИНСКОЙ ПАРТИЗАНСКОЙ ДИВИЗИИ ИМ. КОВПАКА П. ВЕРШИГОРЫ КОМАНДИРУ ОДНОГО ИЗ ПАРТИЗАНСКИХ ОТРЯДОВ БЕЛОРУССИИ ТИХОМИРОВУ О ДЕЙСТВИЯХ ПАРТИЗАН ОТРЯДА</w:t>
      </w:r>
    </w:p>
    <w:p w:rsidR="0089051D" w:rsidRDefault="0089051D">
      <w:pPr>
        <w:shd w:val="clear" w:color="auto" w:fill="FFFFFF"/>
        <w:spacing w:before="10"/>
        <w:jc w:val="right"/>
      </w:pPr>
      <w:r>
        <w:rPr>
          <w:b/>
          <w:bCs/>
        </w:rPr>
        <w:t xml:space="preserve">14 мая 1944 </w:t>
      </w:r>
      <w:r>
        <w:t>г.</w:t>
      </w:r>
    </w:p>
    <w:p w:rsidR="0089051D" w:rsidRDefault="0089051D">
      <w:pPr>
        <w:shd w:val="clear" w:color="auto" w:fill="FFFFFF"/>
        <w:spacing w:before="250"/>
        <w:ind w:left="1714"/>
      </w:pPr>
      <w:r>
        <w:t>КОМБРИГУ тов. ТИХОМИРОВУ</w:t>
      </w:r>
    </w:p>
    <w:p w:rsidR="0089051D" w:rsidRDefault="0089051D">
      <w:pPr>
        <w:shd w:val="clear" w:color="auto" w:fill="FFFFFF"/>
        <w:spacing w:before="250"/>
        <w:ind w:firstLine="288"/>
        <w:jc w:val="both"/>
      </w:pPr>
      <w:r>
        <w:t>На протяжении нашего стояния в селе Большой РОЖИН и также в окружающих селах производится самовольная кража скота, коров, лошадей, зерна, картофеля мирных жителей под видом КОВПАКОВ-ЦЕВ.</w:t>
      </w:r>
    </w:p>
    <w:p w:rsidR="0089051D" w:rsidRDefault="0089051D">
      <w:pPr>
        <w:shd w:val="clear" w:color="auto" w:fill="FFFFFF"/>
        <w:spacing w:before="10"/>
        <w:ind w:firstLine="283"/>
        <w:jc w:val="both"/>
      </w:pPr>
      <w:r>
        <w:t>В ночь с 12 на 13 мая Вашими бойцами у гражданина хутора ПЕР-ВОЛОКИ откопана рожь в количестве 10 пудов и забрана фельдшером ИЛЬИН ИВАН СТЕПАНОВИЧ и бойцом СУЧКОВ НИКОЛАЙ, которую предлагаю сдать тому гражданину от которого изъята рожь.</w:t>
      </w:r>
    </w:p>
    <w:p w:rsidR="0089051D" w:rsidRDefault="0089051D">
      <w:pPr>
        <w:shd w:val="clear" w:color="auto" w:fill="FFFFFF"/>
        <w:spacing w:before="10"/>
        <w:ind w:firstLine="293"/>
        <w:jc w:val="both"/>
      </w:pPr>
      <w:r>
        <w:t>В случае невозвращения к 8.00 15.05.44 года в 10.00 15.05. 1944 года Ваши бойцы фельдшер ИЛЬИН ИВАН СТЕПАНОВИЧ и боец СУЧКОВ НИКОЛАЙ будут расстреляны в селе БОЛЬШОЙ РОЖИН.</w:t>
      </w:r>
    </w:p>
    <w:p w:rsidR="0089051D" w:rsidRDefault="0089051D">
      <w:pPr>
        <w:shd w:val="clear" w:color="auto" w:fill="FFFFFF"/>
        <w:tabs>
          <w:tab w:val="left" w:pos="5006"/>
        </w:tabs>
        <w:spacing w:before="250"/>
      </w:pPr>
      <w:r>
        <w:t>КОМАНДИР 1-й УКРАИНСКОЙ], ПАРТИЗАНСКОЙ] ДИВИЗИИ</w:t>
      </w:r>
      <w:r>
        <w:br/>
        <w:t>ИМ. ДВАЖДЫ ГЕРОЯ СОВЕТСКОГО] СОЮЗА</w:t>
      </w:r>
      <w:r>
        <w:br/>
        <w:t>ГЕНЕРАЛ-МАЙОРА ТОВ. КОВПАКА</w:t>
      </w:r>
      <w:r>
        <w:br/>
        <w:t>ПОДПОЛКОВНИК</w:t>
      </w:r>
      <w:r>
        <w:rPr>
          <w:rFonts w:ascii="Verdana" w:hAnsi="Verdana" w:cs="Verdana"/>
        </w:rPr>
        <w:tab/>
      </w:r>
      <w:r>
        <w:t>ВЕРШИГОРА</w:t>
      </w:r>
    </w:p>
    <w:p w:rsidR="0089051D" w:rsidRDefault="0089051D">
      <w:pPr>
        <w:shd w:val="clear" w:color="auto" w:fill="FFFFFF"/>
        <w:spacing w:before="245"/>
      </w:pPr>
      <w:r>
        <w:t>14 мая 1944 г.</w:t>
      </w:r>
    </w:p>
    <w:p w:rsidR="0089051D" w:rsidRDefault="0089051D">
      <w:pPr>
        <w:shd w:val="clear" w:color="auto" w:fill="FFFFFF"/>
        <w:spacing w:before="254"/>
        <w:jc w:val="right"/>
        <w:rPr>
          <w:i/>
          <w:iCs/>
        </w:rPr>
      </w:pPr>
      <w:r>
        <w:rPr>
          <w:i/>
          <w:iCs/>
        </w:rPr>
        <w:t>ЦДАГО Украгни. - Ф. 63. - Оп.1.- Спр. 45. - Арк.72.</w:t>
      </w:r>
    </w:p>
    <w:p w:rsidR="0089051D" w:rsidRDefault="0089051D">
      <w:pPr>
        <w:shd w:val="clear" w:color="auto" w:fill="FFFFFF"/>
        <w:spacing w:before="5"/>
        <w:jc w:val="right"/>
        <w:rPr>
          <w:i/>
          <w:iCs/>
        </w:rPr>
        <w:sectPr w:rsidR="0089051D">
          <w:footnotePr>
            <w:pos w:val="beneathText"/>
          </w:footnotePr>
          <w:pgSz w:w="11905" w:h="16837"/>
          <w:pgMar w:top="850" w:right="2921" w:bottom="2880" w:left="261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0" type="#_x0000_t202" style="position:absolute;margin-left:-86.6pt;margin-top:.3pt;width:13.5pt;height:10.5pt;z-index:25164288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180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99. ИЗ СТЕНОГРАММЫ БЕСЕДЫ БЫВШЕГО КОМАНДИРА ПАРТИЗАНСКОГО ОТРЯДА НКВД-НКГБ СССР ПОБЕДИТЕЛИ Д. МЕДВЕДЕВА С ЗАВЕДУЮЩИМ ВОЕННО-ПАРТИЗАНСКИМ СЕКТОРОМ КОМИССИИ ПО ИСТОРИИ ОТЕЧЕСТВЕННОЙ ВОЙНЫ АН УССР В. КЛОКОВЫМ</w:t>
      </w:r>
    </w:p>
    <w:p w:rsidR="0089051D" w:rsidRDefault="0089051D">
      <w:pPr>
        <w:shd w:val="clear" w:color="auto" w:fill="FFFFFF"/>
        <w:spacing w:before="10"/>
        <w:jc w:val="right"/>
        <w:rPr>
          <w:b/>
          <w:bCs/>
        </w:rPr>
      </w:pPr>
      <w:r>
        <w:rPr>
          <w:b/>
          <w:bCs/>
        </w:rPr>
        <w:t>30 апреля 1948 г.</w:t>
      </w:r>
    </w:p>
    <w:p w:rsidR="0089051D" w:rsidRDefault="0089051D">
      <w:pPr>
        <w:shd w:val="clear" w:color="auto" w:fill="FFFFFF"/>
        <w:spacing w:before="250"/>
      </w:pPr>
      <w:r>
        <w:t>СТЕНОГРАММА БЕСЕДЫ</w:t>
      </w:r>
    </w:p>
    <w:p w:rsidR="0089051D" w:rsidRDefault="0089051D">
      <w:pPr>
        <w:shd w:val="clear" w:color="auto" w:fill="FFFFFF"/>
        <w:spacing w:before="10"/>
      </w:pPr>
      <w:r>
        <w:t>С Героем Советского Союза, командиром партизанского отряда "Победители" МЕДВЕДЕВЫМ Дмитрием Николаевичем</w:t>
      </w:r>
    </w:p>
    <w:p w:rsidR="0089051D" w:rsidRDefault="0089051D">
      <w:pPr>
        <w:shd w:val="clear" w:color="auto" w:fill="FFFFFF"/>
        <w:spacing w:before="250"/>
        <w:ind w:left="2275"/>
      </w:pPr>
      <w:r>
        <w:t>Беседу проводил Зав.военно-партизанского сектора Комиссии по истории Отечественной войны Академии Наук УССР тов. КЛОКОВ В.И.</w:t>
      </w:r>
    </w:p>
    <w:p w:rsidR="0089051D" w:rsidRDefault="0089051D">
      <w:pPr>
        <w:shd w:val="clear" w:color="auto" w:fill="FFFFFF"/>
        <w:spacing w:before="10"/>
        <w:ind w:left="2280"/>
      </w:pPr>
      <w:r>
        <w:t>Стенографировала Вилькова Ж.Б. Г. Киев, 30.04-1948 г.</w:t>
      </w:r>
    </w:p>
    <w:p w:rsidR="0089051D" w:rsidRDefault="0089051D">
      <w:pPr>
        <w:shd w:val="clear" w:color="auto" w:fill="FFFFFF"/>
        <w:spacing w:before="730"/>
        <w:ind w:firstLine="288"/>
        <w:jc w:val="both"/>
      </w:pPr>
      <w:r>
        <w:t>Около моего отряда постоянно находился отряд Прокопюка, несколько разведупровских групп, а также поблизости были 12 и 7 батальоны соединения Сабурова под командованием Шитова и Иванова.</w:t>
      </w:r>
    </w:p>
    <w:p w:rsidR="0089051D" w:rsidRDefault="0089051D">
      <w:pPr>
        <w:shd w:val="clear" w:color="auto" w:fill="FFFFFF"/>
        <w:spacing w:before="10"/>
        <w:ind w:firstLine="288"/>
        <w:jc w:val="both"/>
      </w:pPr>
      <w:r>
        <w:t>Когда я беседовал с Шитовым и Ивановым о том, что их бойцы занимаются бандитизмом и грабежами, не говоря о пьянстве, и требовал навести порядок, дисциплину, бывший комиссар батальона Шитова сказал мне: "Что Вы хотите, чтобы нас в первом же бою убили наши партизаны"? Они боялись своих партизан. О всех этих безобразиях в своё время я ставил в известность командование в Москве. Они ограбили много советских людей, даже местных жителей, которые пришли к нам в отряд.</w:t>
      </w:r>
    </w:p>
    <w:p w:rsidR="0089051D" w:rsidRDefault="0089051D">
      <w:pPr>
        <w:shd w:val="clear" w:color="auto" w:fill="FFFFFF"/>
        <w:spacing w:before="730"/>
        <w:jc w:val="right"/>
      </w:pPr>
      <w:r>
        <w:t>Д. МЕДВЕДЕВ</w:t>
      </w:r>
    </w:p>
    <w:p w:rsidR="0089051D" w:rsidRDefault="0089051D">
      <w:pPr>
        <w:shd w:val="clear" w:color="auto" w:fill="FFFFFF"/>
        <w:spacing w:before="250"/>
        <w:jc w:val="right"/>
        <w:rPr>
          <w:i/>
          <w:iCs/>
        </w:rPr>
      </w:pPr>
      <w:r>
        <w:rPr>
          <w:i/>
          <w:iCs/>
        </w:rPr>
        <w:t xml:space="preserve">ЦДАГО Укртни. - Ф. 166. - </w:t>
      </w:r>
      <w:r>
        <w:rPr>
          <w:i/>
          <w:iCs/>
          <w:lang w:val="en-US"/>
        </w:rPr>
        <w:t xml:space="preserve">On. </w:t>
      </w:r>
      <w:r>
        <w:rPr>
          <w:i/>
          <w:iCs/>
        </w:rPr>
        <w:t>3. -Спр. 374. - Арк. 7.</w:t>
      </w:r>
    </w:p>
    <w:p w:rsidR="0089051D" w:rsidRDefault="0089051D">
      <w:pPr>
        <w:shd w:val="clear" w:color="auto" w:fill="FFFFFF"/>
        <w:spacing w:before="10"/>
        <w:jc w:val="right"/>
        <w:rPr>
          <w:i/>
          <w:iCs/>
        </w:rPr>
        <w:sectPr w:rsidR="0089051D">
          <w:footnotePr>
            <w:pos w:val="beneathText"/>
          </w:footnotePr>
          <w:type w:val="continuous"/>
          <w:pgSz w:w="11905" w:h="16837"/>
          <w:pgMar w:top="850" w:right="2638" w:bottom="85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 СИЛИЕ, ПОЛОВАЯ РА СПУЩЕННОСТЬ</w:t>
      </w:r>
      <w:r>
        <w:rPr>
          <w:rFonts w:ascii="Verdana" w:hAnsi="Verdana" w:cs="Verdana"/>
          <w:i/>
          <w:iCs/>
          <w:sz w:val="18"/>
          <w:szCs w:val="18"/>
        </w:rPr>
        <w:tab/>
      </w:r>
      <w:r>
        <w:rPr>
          <w:sz w:val="18"/>
          <w:szCs w:val="18"/>
        </w:rPr>
        <w:t>181</w:t>
      </w:r>
    </w:p>
    <w:p w:rsidR="0089051D" w:rsidRDefault="0089051D">
      <w:pPr>
        <w:shd w:val="clear" w:color="auto" w:fill="FFFFFF"/>
        <w:spacing w:before="418"/>
        <w:rPr>
          <w:rFonts w:ascii="Courier New" w:hAnsi="Courier New" w:cs="Courier New"/>
          <w:sz w:val="28"/>
          <w:szCs w:val="28"/>
        </w:rPr>
      </w:pPr>
      <w:r>
        <w:rPr>
          <w:rFonts w:ascii="Courier New" w:hAnsi="Courier New" w:cs="Courier New"/>
          <w:sz w:val="28"/>
          <w:szCs w:val="28"/>
        </w:rPr>
        <w:t>6. СЕКСУАЛЬНОЕ НАСИЛИЕ, ПОЛОВАЯ РАСПУЩЕННОСТЬ</w:t>
      </w:r>
    </w:p>
    <w:p w:rsidR="0089051D" w:rsidRDefault="0089051D">
      <w:pPr>
        <w:shd w:val="clear" w:color="auto" w:fill="FFFFFF"/>
        <w:spacing w:before="456"/>
        <w:ind w:firstLine="288"/>
        <w:jc w:val="both"/>
      </w:pPr>
      <w:r>
        <w:t>Развитию "свободной любви" в Советском Союзе способствовала пропаганда вольных отношений полов в начале 1920-х годов, борьба с религией в первые двадцать пять лет существования советской власти, изменения уклада жизни основной массы жителей СССР в ходе социально-экономических преобразований большевиков в ходе двух первых пятилеток</w:t>
      </w:r>
      <w:r>
        <w:rPr>
          <w:vertAlign w:val="superscript"/>
        </w:rPr>
        <w:t>1</w:t>
      </w:r>
      <w:r>
        <w:t xml:space="preserve"> . Любопытно впечатление одной из подпольщица ОУН в 1941 г. о жительницах Каменец-Подольской области: "Обычно женщины тут в большинстве своем ни о чем другом не думают, кроме как о гулянье и хорошей одежде. Следует сказать, что морали тут, собственно, нет никакой"</w:t>
      </w:r>
      <w:r>
        <w:rPr>
          <w:vertAlign w:val="superscript"/>
        </w:rPr>
        <w:t>2</w:t>
      </w:r>
      <w:r>
        <w:t>.</w:t>
      </w:r>
    </w:p>
    <w:p w:rsidR="0089051D" w:rsidRDefault="0089051D">
      <w:pPr>
        <w:shd w:val="clear" w:color="auto" w:fill="FFFFFF"/>
        <w:spacing w:before="5"/>
        <w:ind w:firstLine="278"/>
        <w:jc w:val="both"/>
      </w:pPr>
      <w:r>
        <w:t>То есть некоторая склонность к половой распущенности у граждан "Страны Советов", в том числе и у партизан, была вполне предопределена.</w:t>
      </w:r>
    </w:p>
    <w:p w:rsidR="0089051D" w:rsidRDefault="0089051D">
      <w:pPr>
        <w:shd w:val="clear" w:color="auto" w:fill="FFFFFF"/>
        <w:ind w:firstLine="278"/>
        <w:jc w:val="both"/>
      </w:pPr>
      <w:r>
        <w:t>Любая война ломает привычный ход жизни населения. В частности, происходит разделение семей, что приводит к изменению поведения людей. Партизаны, находящиеся вдали от руководящих и контролирующих центров, сильнее, чем военнослужащие регулярных войск подвержены многочисленным искушениям.</w:t>
      </w:r>
    </w:p>
    <w:p w:rsidR="0089051D" w:rsidRDefault="0089051D">
      <w:pPr>
        <w:shd w:val="clear" w:color="auto" w:fill="FFFFFF"/>
        <w:spacing w:before="5"/>
        <w:ind w:firstLine="283"/>
        <w:jc w:val="both"/>
      </w:pPr>
      <w:r>
        <w:t>В ряде случаев к проявлениям "свободной", или, напротив, крайне "несвободной" любви командиры повстанческо-партизанских отрядов относятся крайне негативно, и беспощадно борются с ними, в других ситуациях - попустительствуют им или сами увлекаются беспорядочным обустройством личной жизни. По свидетельству бывшего партизана соединения Я. Мельника Василия Ермоленко, командование соединения "...с жёнами ездило. Один - по одной, а то и по две. У нас был один, из окруженцев, моряк, комиссар моего отряда. Так у того, может быть, пять было. Одна сдачи дала, когда он к ней ночью в шалаш залез"</w:t>
      </w:r>
      <w:r>
        <w:rPr>
          <w:vertAlign w:val="superscript"/>
        </w:rPr>
        <w:t>3</w:t>
      </w:r>
      <w:r>
        <w:t>.</w:t>
      </w:r>
    </w:p>
    <w:p w:rsidR="0089051D" w:rsidRDefault="0089051D">
      <w:pPr>
        <w:shd w:val="clear" w:color="auto" w:fill="FFFFFF"/>
        <w:tabs>
          <w:tab w:val="left" w:pos="106"/>
        </w:tabs>
        <w:spacing w:before="581"/>
        <w:jc w:val="both"/>
        <w:rPr>
          <w:rFonts w:ascii="Verdana" w:hAnsi="Verdana" w:cs="Verdana"/>
          <w:sz w:val="14"/>
          <w:szCs w:val="14"/>
        </w:rPr>
      </w:pPr>
      <w:r>
        <w:rPr>
          <w:rFonts w:ascii="Verdana" w:hAnsi="Verdana" w:cs="Verdana"/>
          <w:sz w:val="14"/>
          <w:szCs w:val="14"/>
          <w:vertAlign w:val="superscript"/>
        </w:rPr>
        <w:t>1</w:t>
      </w:r>
      <w:r>
        <w:rPr>
          <w:rFonts w:ascii="Verdana" w:hAnsi="Verdana" w:cs="Verdana"/>
          <w:sz w:val="14"/>
          <w:szCs w:val="14"/>
        </w:rPr>
        <w:tab/>
        <w:t xml:space="preserve">Об этом см.: </w:t>
      </w:r>
      <w:r>
        <w:rPr>
          <w:rFonts w:ascii="Verdana" w:hAnsi="Verdana" w:cs="Verdana"/>
          <w:i/>
          <w:iCs/>
          <w:sz w:val="14"/>
          <w:szCs w:val="14"/>
        </w:rPr>
        <w:t xml:space="preserve">Курганов И.А. </w:t>
      </w:r>
      <w:r>
        <w:rPr>
          <w:rFonts w:ascii="Verdana" w:hAnsi="Verdana" w:cs="Verdana"/>
          <w:sz w:val="14"/>
          <w:szCs w:val="14"/>
        </w:rPr>
        <w:t xml:space="preserve">Женщины и коммунизм. - Нью-Йорк, 1968; </w:t>
      </w:r>
      <w:r>
        <w:rPr>
          <w:rFonts w:ascii="Verdana" w:hAnsi="Verdana" w:cs="Verdana"/>
          <w:i/>
          <w:iCs/>
          <w:sz w:val="14"/>
          <w:szCs w:val="14"/>
        </w:rPr>
        <w:t>Курганов И.А.</w:t>
      </w:r>
      <w:r>
        <w:rPr>
          <w:rFonts w:ascii="Verdana" w:hAnsi="Verdana" w:cs="Verdana"/>
          <w:i/>
          <w:iCs/>
          <w:sz w:val="14"/>
          <w:szCs w:val="14"/>
        </w:rPr>
        <w:br/>
      </w:r>
      <w:r>
        <w:rPr>
          <w:rFonts w:ascii="Verdana" w:hAnsi="Verdana" w:cs="Verdana"/>
          <w:sz w:val="14"/>
          <w:szCs w:val="14"/>
        </w:rPr>
        <w:t>Семья в СССР, 1917-1967.- Нью-Йорк, 1957.</w:t>
      </w:r>
    </w:p>
    <w:p w:rsidR="0089051D" w:rsidRDefault="0089051D">
      <w:pPr>
        <w:shd w:val="clear" w:color="auto" w:fill="FFFFFF"/>
        <w:tabs>
          <w:tab w:val="left" w:pos="106"/>
        </w:tabs>
        <w:spacing w:before="34"/>
        <w:jc w:val="both"/>
        <w:rPr>
          <w:rFonts w:ascii="Verdana" w:hAnsi="Verdana" w:cs="Verdana"/>
          <w:sz w:val="14"/>
          <w:szCs w:val="14"/>
        </w:rPr>
      </w:pPr>
      <w:r>
        <w:rPr>
          <w:rFonts w:ascii="Verdana" w:hAnsi="Verdana" w:cs="Verdana"/>
          <w:sz w:val="14"/>
          <w:szCs w:val="14"/>
          <w:vertAlign w:val="superscript"/>
        </w:rPr>
        <w:t>2</w:t>
      </w:r>
      <w:r>
        <w:rPr>
          <w:rFonts w:ascii="Verdana" w:hAnsi="Verdana" w:cs="Verdana"/>
          <w:sz w:val="14"/>
          <w:szCs w:val="14"/>
        </w:rPr>
        <w:tab/>
        <w:t xml:space="preserve">Украшське державотворення. Акт 30 червня 1941. Зб1рник докуменпв </w:t>
      </w:r>
      <w:r>
        <w:rPr>
          <w:rFonts w:ascii="Verdana" w:hAnsi="Verdana" w:cs="Verdana"/>
          <w:sz w:val="14"/>
          <w:szCs w:val="14"/>
          <w:lang w:val="de-DE"/>
        </w:rPr>
        <w:t xml:space="preserve">i </w:t>
      </w:r>
      <w:r>
        <w:rPr>
          <w:rFonts w:ascii="Verdana" w:hAnsi="Verdana" w:cs="Verdana"/>
          <w:sz w:val="14"/>
          <w:szCs w:val="14"/>
        </w:rPr>
        <w:t>матер1ал1в. -</w:t>
      </w:r>
      <w:r>
        <w:rPr>
          <w:rFonts w:ascii="Verdana" w:hAnsi="Verdana" w:cs="Verdana"/>
          <w:sz w:val="14"/>
          <w:szCs w:val="14"/>
        </w:rPr>
        <w:br/>
        <w:t>Льв1в-Кшв, 2001. С. 453.</w:t>
      </w:r>
    </w:p>
    <w:p w:rsidR="0089051D" w:rsidRDefault="0089051D">
      <w:pPr>
        <w:shd w:val="clear" w:color="auto" w:fill="FFFFFF"/>
        <w:tabs>
          <w:tab w:val="left" w:pos="106"/>
        </w:tabs>
        <w:spacing w:before="38"/>
        <w:jc w:val="both"/>
        <w:rPr>
          <w:rFonts w:ascii="Verdana" w:hAnsi="Verdana" w:cs="Verdana"/>
          <w:sz w:val="14"/>
          <w:szCs w:val="14"/>
        </w:rPr>
        <w:sectPr w:rsidR="0089051D">
          <w:footnotePr>
            <w:pos w:val="beneathText"/>
          </w:footnotePr>
          <w:pgSz w:w="11905" w:h="16837"/>
          <w:pgMar w:top="850" w:right="2926" w:bottom="850" w:left="2618" w:header="708" w:footer="708" w:gutter="0"/>
          <w:cols w:space="720"/>
          <w:docGrid w:linePitch="360"/>
        </w:sectPr>
      </w:pPr>
      <w:r>
        <w:rPr>
          <w:rFonts w:ascii="Verdana" w:hAnsi="Verdana" w:cs="Verdana"/>
          <w:sz w:val="14"/>
          <w:szCs w:val="14"/>
          <w:vertAlign w:val="superscript"/>
        </w:rPr>
        <w:t>3</w:t>
      </w:r>
      <w:r>
        <w:rPr>
          <w:rFonts w:ascii="Verdana" w:hAnsi="Verdana" w:cs="Verdana"/>
          <w:sz w:val="14"/>
          <w:szCs w:val="14"/>
        </w:rPr>
        <w:tab/>
        <w:t>Интервью с Ермоленко Василием Александровичем, 1926 г.р., жителем с. Перелюб Ко-</w:t>
      </w:r>
      <w:r>
        <w:rPr>
          <w:rFonts w:ascii="Verdana" w:hAnsi="Verdana" w:cs="Verdana"/>
          <w:sz w:val="14"/>
          <w:szCs w:val="14"/>
        </w:rPr>
        <w:br/>
        <w:t>рюковского р-на Черниговской области, ветераном войны и советского партизанского</w:t>
      </w:r>
      <w:r>
        <w:rPr>
          <w:rFonts w:ascii="Verdana" w:hAnsi="Verdana" w:cs="Verdana"/>
          <w:sz w:val="14"/>
          <w:szCs w:val="14"/>
        </w:rPr>
        <w:br/>
        <w:t>движения. 13 августа 2006 г. // Личный архив Александра Гогуна.</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1" type="#_x0000_t202" style="position:absolute;margin-left:-86.6pt;margin-top:.3pt;width:13.5pt;height:10.5pt;z-index:25164390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182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93"/>
        <w:jc w:val="both"/>
      </w:pPr>
      <w:r>
        <w:t>В документах основного противника красных - оккупантов- проблема сексуального насилия или половой распущенности советских партизан иногда проскальзывает.</w:t>
      </w:r>
    </w:p>
    <w:p w:rsidR="0089051D" w:rsidRDefault="0089051D">
      <w:pPr>
        <w:shd w:val="clear" w:color="auto" w:fill="FFFFFF"/>
        <w:spacing w:before="53"/>
        <w:ind w:firstLine="293"/>
        <w:jc w:val="both"/>
      </w:pPr>
      <w:r>
        <w:t>Например, в донесении СД об использовании "фальшивого" партизанского отряда в марте 1943 года в селе Студенок (Сумская область) значилось "...женщины жаловались на то, что "мы" (т.е. красные партизаны. - авт.) всегда хотим забрать с собой самых молодых и красивых женщин"</w:t>
      </w:r>
      <w:r>
        <w:rPr>
          <w:vertAlign w:val="superscript"/>
        </w:rPr>
        <w:t>4</w:t>
      </w:r>
      <w:r>
        <w:t>.</w:t>
      </w:r>
    </w:p>
    <w:p w:rsidR="0089051D" w:rsidRDefault="0089051D">
      <w:pPr>
        <w:shd w:val="clear" w:color="auto" w:fill="FFFFFF"/>
        <w:spacing w:before="10"/>
        <w:ind w:firstLine="288"/>
        <w:jc w:val="both"/>
      </w:pPr>
      <w:r>
        <w:t>Однако, подобные сообщения редки - дело в том, что оккупанты или подпольщики из лагеря польских националистов в своих донесениях описывали прежде всего то, что их интересовало - в первую очередь явления, могущие представлять угрозу для составляющих и получающих отчёты: боевую и диверсионную деятельность, террор, пропаганду красных, реже - грабежи и мародёрство, крайне редко - морально-бытовое состояние и боевой дух советских отрядов.</w:t>
      </w:r>
    </w:p>
    <w:p w:rsidR="0089051D" w:rsidRDefault="0089051D">
      <w:pPr>
        <w:shd w:val="clear" w:color="auto" w:fill="FFFFFF"/>
        <w:spacing w:before="10"/>
        <w:ind w:firstLine="293"/>
        <w:jc w:val="both"/>
      </w:pPr>
      <w:r>
        <w:t>Напротив, в донесениях подпольщиков ОУН часто встречаются данные о сложностях, которые устраивали советские партизаны местным представительницам слабого пола. Связано это было не только с упоминавшейся выше установкой ЦП ОУН(б) на сбор компромата на красных. Дело также и в том, что бандеровцы стремились выявить внутренние проблемы в коммунистических партизанских отрядах и слабые стороны "народных мстителей", так как неоднократно предпринимали попытки их разложить - в частности, с помощью пропаганды. Также знание моральных особенностей врага облегчает агентурную работу в его рядах. Поэтому глаз оуновских подпольщиков цепко выхватывал "теневые" стороны жизни красных партизан.</w:t>
      </w:r>
    </w:p>
    <w:p w:rsidR="0089051D" w:rsidRDefault="0089051D">
      <w:pPr>
        <w:shd w:val="clear" w:color="auto" w:fill="FFFFFF"/>
        <w:ind w:firstLine="274"/>
        <w:jc w:val="both"/>
      </w:pPr>
      <w:r>
        <w:t>Например, вот описание ситуации на западном Полесье, август 1943 года: "Красные немилосердно грабят население, терроризируют его, редко когда ходят трезвые, и даже насилуют женщин"</w:t>
      </w:r>
      <w:r>
        <w:rPr>
          <w:vertAlign w:val="superscript"/>
        </w:rPr>
        <w:t>5</w:t>
      </w:r>
      <w:r>
        <w:t>.</w:t>
      </w:r>
    </w:p>
    <w:p w:rsidR="0089051D" w:rsidRDefault="0089051D">
      <w:pPr>
        <w:shd w:val="clear" w:color="auto" w:fill="FFFFFF"/>
        <w:spacing w:before="10"/>
        <w:ind w:firstLine="278"/>
        <w:jc w:val="both"/>
      </w:pPr>
      <w:r>
        <w:t>А вот как описывал ситуацию неизвестный нам бандеровец в это же время в другом регионе: " Бывают частые случаи насилования женщин</w:t>
      </w:r>
    </w:p>
    <w:p w:rsidR="0089051D" w:rsidRDefault="0089051D">
      <w:pPr>
        <w:shd w:val="clear" w:color="auto" w:fill="FFFFFF"/>
        <w:tabs>
          <w:tab w:val="left" w:pos="106"/>
        </w:tabs>
        <w:spacing w:before="859"/>
        <w:rPr>
          <w:rFonts w:ascii="Verdana" w:hAnsi="Verdana" w:cs="Verdana"/>
          <w:sz w:val="14"/>
          <w:szCs w:val="14"/>
        </w:rPr>
      </w:pPr>
      <w:r>
        <w:rPr>
          <w:rFonts w:ascii="Verdana" w:hAnsi="Verdana" w:cs="Verdana"/>
          <w:sz w:val="14"/>
          <w:szCs w:val="14"/>
          <w:vertAlign w:val="superscript"/>
        </w:rPr>
        <w:t>4</w:t>
      </w:r>
      <w:r>
        <w:rPr>
          <w:rFonts w:ascii="Verdana" w:hAnsi="Verdana" w:cs="Verdana"/>
          <w:sz w:val="14"/>
          <w:szCs w:val="14"/>
        </w:rPr>
        <w:tab/>
        <w:t>Сводка СД "Донесения из оккупированных восточных областей". 2.04.1943. Перевод</w:t>
      </w:r>
      <w:r>
        <w:rPr>
          <w:rFonts w:ascii="Verdana" w:hAnsi="Verdana" w:cs="Verdana"/>
          <w:sz w:val="14"/>
          <w:szCs w:val="14"/>
        </w:rPr>
        <w:br/>
        <w:t>с немецкого.</w:t>
      </w:r>
    </w:p>
    <w:p w:rsidR="0089051D" w:rsidRDefault="0089051D">
      <w:pPr>
        <w:shd w:val="clear" w:color="auto" w:fill="FFFFFF"/>
        <w:spacing w:before="10"/>
        <w:rPr>
          <w:rFonts w:ascii="Verdana" w:hAnsi="Verdana" w:cs="Verdana"/>
          <w:sz w:val="14"/>
          <w:szCs w:val="14"/>
        </w:rPr>
      </w:pPr>
      <w:r>
        <w:rPr>
          <w:rFonts w:ascii="Verdana" w:hAnsi="Verdana" w:cs="Verdana"/>
          <w:sz w:val="14"/>
          <w:szCs w:val="14"/>
        </w:rPr>
        <w:t>(ЦДАГО. Ф. 1, оп. 22, спр. 82, арк. 16).</w:t>
      </w:r>
    </w:p>
    <w:p w:rsidR="0089051D" w:rsidRDefault="0089051D">
      <w:pPr>
        <w:shd w:val="clear" w:color="auto" w:fill="FFFFFF"/>
        <w:tabs>
          <w:tab w:val="left" w:pos="106"/>
        </w:tabs>
        <w:spacing w:before="38"/>
        <w:rPr>
          <w:rFonts w:ascii="Verdana" w:hAnsi="Verdana" w:cs="Verdana"/>
          <w:sz w:val="14"/>
          <w:szCs w:val="14"/>
        </w:rPr>
        <w:sectPr w:rsidR="0089051D">
          <w:footnotePr>
            <w:pos w:val="beneathText"/>
          </w:footnotePr>
          <w:type w:val="continuous"/>
          <w:pgSz w:w="11905" w:h="16837"/>
          <w:pgMar w:top="850" w:right="2643" w:bottom="850" w:left="2906" w:header="708" w:footer="708" w:gutter="0"/>
          <w:cols w:space="720"/>
          <w:docGrid w:linePitch="360"/>
        </w:sectPr>
      </w:pPr>
      <w:r>
        <w:rPr>
          <w:rFonts w:ascii="Verdana" w:hAnsi="Verdana" w:cs="Verdana"/>
          <w:sz w:val="14"/>
          <w:szCs w:val="14"/>
          <w:vertAlign w:val="superscript"/>
        </w:rPr>
        <w:t>5</w:t>
      </w:r>
      <w:r>
        <w:rPr>
          <w:rFonts w:ascii="Verdana" w:hAnsi="Verdana" w:cs="Verdana"/>
          <w:sz w:val="14"/>
          <w:szCs w:val="14"/>
        </w:rPr>
        <w:tab/>
        <w:t>Документ ОУН "Общественно-политический обзор Берестейско-Кобринского округа</w:t>
      </w:r>
      <w:r>
        <w:rPr>
          <w:rFonts w:ascii="Verdana" w:hAnsi="Verdana" w:cs="Verdana"/>
          <w:sz w:val="14"/>
          <w:szCs w:val="14"/>
        </w:rPr>
        <w:br/>
        <w:t>за август 1943 г." Август 1943 г. (ЦДАВО. Ф. 3833, оп. 1 , спр. 116, арк. 1)</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 СИЛИЕ, ПОЛОВАЯ РА СПУЩЕННОСТЬ</w:t>
      </w:r>
      <w:r>
        <w:rPr>
          <w:rFonts w:ascii="Verdana" w:hAnsi="Verdana" w:cs="Verdana"/>
          <w:i/>
          <w:iCs/>
          <w:sz w:val="18"/>
          <w:szCs w:val="18"/>
        </w:rPr>
        <w:tab/>
      </w:r>
      <w:r>
        <w:rPr>
          <w:sz w:val="18"/>
          <w:szCs w:val="18"/>
        </w:rPr>
        <w:t>183</w:t>
      </w:r>
    </w:p>
    <w:p w:rsidR="0089051D" w:rsidRDefault="0089051D">
      <w:pPr>
        <w:shd w:val="clear" w:color="auto" w:fill="FFFFFF"/>
        <w:spacing w:before="475"/>
        <w:jc w:val="both"/>
        <w:rPr>
          <w:i/>
          <w:iCs/>
        </w:rPr>
      </w:pPr>
      <w:r>
        <w:t xml:space="preserve">(сёла Миньковка, Поропивка Потиевского района Житомирской области (сейчас - Радомышльский район Житомирской области - </w:t>
      </w:r>
      <w:r>
        <w:rPr>
          <w:i/>
          <w:iCs/>
        </w:rPr>
        <w:t>авт.)"</w:t>
      </w:r>
      <w:r>
        <w:rPr>
          <w:i/>
          <w:iCs/>
          <w:vertAlign w:val="superscript"/>
        </w:rPr>
        <w:t>6</w:t>
      </w:r>
      <w:r>
        <w:rPr>
          <w:i/>
          <w:iCs/>
        </w:rPr>
        <w:t>.</w:t>
      </w:r>
    </w:p>
    <w:p w:rsidR="0089051D" w:rsidRDefault="0089051D">
      <w:pPr>
        <w:shd w:val="clear" w:color="auto" w:fill="FFFFFF"/>
        <w:spacing w:before="10"/>
        <w:ind w:firstLine="293"/>
        <w:jc w:val="both"/>
      </w:pPr>
      <w:r>
        <w:t>Февраль 1944 года, соединение Алексея Фёдорова, Волынская область: "У каждого командира, комиссара или лейтенанта есть при себе жена или любовница, с которой спит. Почти каждая жена уже беременна"</w:t>
      </w:r>
      <w:r>
        <w:rPr>
          <w:vertAlign w:val="superscript"/>
        </w:rPr>
        <w:t>7</w:t>
      </w:r>
      <w:r>
        <w:t xml:space="preserve"> .</w:t>
      </w:r>
    </w:p>
    <w:p w:rsidR="0089051D" w:rsidRDefault="0089051D">
      <w:pPr>
        <w:shd w:val="clear" w:color="auto" w:fill="FFFFFF"/>
        <w:spacing w:before="10"/>
        <w:ind w:firstLine="293"/>
        <w:jc w:val="both"/>
      </w:pPr>
      <w:r>
        <w:t>Февраль 1944 года, Гороховский район Волынской области: "Оперируя по сёлам, красные насиловали женщин. Напр[имер], насиловали 60-летнюю женщину - в Клёне. В с. Воромли во время насилования 5 девчат, вошёл красный старшина-лейтенант. Когда запретил этот поступок, чуть его не застрелили, и он ушёл"</w:t>
      </w:r>
      <w:r>
        <w:rPr>
          <w:vertAlign w:val="superscript"/>
        </w:rPr>
        <w:t>8</w:t>
      </w:r>
      <w:r>
        <w:t>.</w:t>
      </w:r>
    </w:p>
    <w:p w:rsidR="0089051D" w:rsidRDefault="0089051D">
      <w:pPr>
        <w:shd w:val="clear" w:color="auto" w:fill="FFFFFF"/>
        <w:spacing w:before="10"/>
        <w:ind w:firstLine="278"/>
        <w:jc w:val="both"/>
      </w:pPr>
      <w:r>
        <w:t>Львовская область, апрель 1944 года: "Партизаны пьют до потери здравого смысла, а в таком состоянии насилуют женщин"</w:t>
      </w:r>
      <w:r>
        <w:rPr>
          <w:vertAlign w:val="superscript"/>
        </w:rPr>
        <w:t>9</w:t>
      </w:r>
      <w:r>
        <w:t>.</w:t>
      </w:r>
    </w:p>
    <w:p w:rsidR="0089051D" w:rsidRDefault="0089051D">
      <w:pPr>
        <w:shd w:val="clear" w:color="auto" w:fill="FFFFFF"/>
        <w:spacing w:before="10"/>
        <w:ind w:firstLine="288"/>
        <w:jc w:val="both"/>
      </w:pPr>
      <w:r>
        <w:t>Однако, документы советской стороны, на наш взгляд, всё же являются основным источником для изучения этой стороны партизанской жизни.</w:t>
      </w:r>
    </w:p>
    <w:p w:rsidR="0089051D" w:rsidRDefault="0089051D">
      <w:pPr>
        <w:shd w:val="clear" w:color="auto" w:fill="FFFFFF"/>
        <w:tabs>
          <w:tab w:val="left" w:pos="82"/>
        </w:tabs>
        <w:spacing w:before="4176"/>
        <w:rPr>
          <w:rFonts w:ascii="Verdana" w:hAnsi="Verdana" w:cs="Verdana"/>
          <w:sz w:val="14"/>
          <w:szCs w:val="14"/>
        </w:rPr>
      </w:pPr>
      <w:r>
        <w:rPr>
          <w:rFonts w:ascii="Verdana" w:hAnsi="Verdana" w:cs="Verdana"/>
          <w:sz w:val="14"/>
          <w:szCs w:val="14"/>
          <w:vertAlign w:val="superscript"/>
        </w:rPr>
        <w:t>6</w:t>
      </w:r>
      <w:r>
        <w:rPr>
          <w:rFonts w:ascii="Verdana" w:hAnsi="Verdana" w:cs="Verdana"/>
          <w:sz w:val="14"/>
          <w:szCs w:val="14"/>
        </w:rPr>
        <w:tab/>
        <w:t>Документ ОУН "Информация из северных районов восточной Украины". Не ранее сен</w:t>
      </w:r>
      <w:r>
        <w:rPr>
          <w:rFonts w:ascii="Verdana" w:hAnsi="Verdana" w:cs="Verdana"/>
          <w:sz w:val="14"/>
          <w:szCs w:val="14"/>
        </w:rPr>
        <w:br/>
        <w:t>тября 1943 г. (ЦЦАВО. Ф. 3833, оп. 1, спр. 92, арк. 38).</w:t>
      </w:r>
    </w:p>
    <w:p w:rsidR="0089051D" w:rsidRDefault="0089051D">
      <w:pPr>
        <w:shd w:val="clear" w:color="auto" w:fill="FFFFFF"/>
        <w:tabs>
          <w:tab w:val="left" w:pos="82"/>
        </w:tabs>
        <w:spacing w:before="38"/>
        <w:rPr>
          <w:rFonts w:ascii="Verdana" w:hAnsi="Verdana" w:cs="Verdana"/>
          <w:sz w:val="14"/>
          <w:szCs w:val="14"/>
        </w:rPr>
      </w:pPr>
      <w:r>
        <w:rPr>
          <w:rFonts w:ascii="Verdana" w:hAnsi="Verdana" w:cs="Verdana"/>
          <w:sz w:val="14"/>
          <w:szCs w:val="14"/>
          <w:vertAlign w:val="superscript"/>
        </w:rPr>
        <w:t>7</w:t>
      </w:r>
      <w:r>
        <w:rPr>
          <w:rFonts w:ascii="Verdana" w:hAnsi="Verdana" w:cs="Verdana"/>
          <w:sz w:val="14"/>
          <w:szCs w:val="14"/>
        </w:rPr>
        <w:tab/>
        <w:t>Документ ОУН "Вести с Ковелыцины за период от 01.2-15.02.44 г." 20.02.1944. (ЦЦАВО.</w:t>
      </w:r>
      <w:r>
        <w:rPr>
          <w:rFonts w:ascii="Verdana" w:hAnsi="Verdana" w:cs="Verdana"/>
          <w:sz w:val="14"/>
          <w:szCs w:val="14"/>
        </w:rPr>
        <w:br/>
        <w:t>Ф. 3833, оп. 1, спр. 129, арк. 45).</w:t>
      </w:r>
    </w:p>
    <w:p w:rsidR="0089051D" w:rsidRDefault="0089051D">
      <w:pPr>
        <w:shd w:val="clear" w:color="auto" w:fill="FFFFFF"/>
        <w:spacing w:before="38"/>
        <w:rPr>
          <w:rFonts w:ascii="Verdana" w:hAnsi="Verdana" w:cs="Verdana"/>
          <w:sz w:val="14"/>
          <w:szCs w:val="14"/>
        </w:rPr>
      </w:pPr>
      <w:r>
        <w:rPr>
          <w:rFonts w:ascii="Verdana" w:hAnsi="Verdana" w:cs="Verdana"/>
          <w:sz w:val="14"/>
          <w:szCs w:val="14"/>
          <w:vertAlign w:val="superscript"/>
        </w:rPr>
        <w:t>8</w:t>
      </w:r>
      <w:r>
        <w:rPr>
          <w:rFonts w:ascii="Verdana" w:hAnsi="Verdana" w:cs="Verdana"/>
          <w:sz w:val="14"/>
          <w:szCs w:val="14"/>
        </w:rPr>
        <w:t>ДокументОУН "Из вестей". Конец февраля 1944г. (ЦЦАВО. Ф. 3833, оп. 1, спр. 129, арк. 59).</w:t>
      </w:r>
    </w:p>
    <w:p w:rsidR="0089051D" w:rsidRDefault="0089051D">
      <w:pPr>
        <w:shd w:val="clear" w:color="auto" w:fill="FFFFFF"/>
        <w:spacing w:before="38"/>
        <w:rPr>
          <w:rFonts w:ascii="Verdana" w:hAnsi="Verdana" w:cs="Verdana"/>
          <w:sz w:val="14"/>
          <w:szCs w:val="14"/>
        </w:rPr>
        <w:sectPr w:rsidR="0089051D">
          <w:footnotePr>
            <w:pos w:val="beneathText"/>
          </w:footnotePr>
          <w:pgSz w:w="11905" w:h="16837"/>
          <w:pgMar w:top="850" w:right="2926" w:bottom="850" w:left="2618" w:header="708" w:footer="708" w:gutter="0"/>
          <w:cols w:space="720"/>
          <w:docGrid w:linePitch="360"/>
        </w:sectPr>
      </w:pPr>
      <w:r>
        <w:rPr>
          <w:rFonts w:ascii="Verdana" w:hAnsi="Verdana" w:cs="Verdana"/>
          <w:sz w:val="14"/>
          <w:szCs w:val="14"/>
          <w:vertAlign w:val="superscript"/>
        </w:rPr>
        <w:t>9</w:t>
      </w:r>
      <w:r>
        <w:rPr>
          <w:rFonts w:ascii="Verdana" w:hAnsi="Verdana" w:cs="Verdana"/>
          <w:sz w:val="14"/>
          <w:szCs w:val="14"/>
        </w:rPr>
        <w:t>Чрезвычайный отчёт Ч. 10 "Большевистские партизаны в поветеЖовква". 8.04.1944 г. "Скала" (ЦЦАВО. Ф. 3833, оп. 1, спр. 126, арк. 65).</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2" type="#_x0000_t202" style="position:absolute;margin-left:-86.6pt;margin-top:.3pt;width:13.5pt;height:10.5pt;z-index:25164492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184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rPr>
          <w:b/>
          <w:bCs/>
        </w:rPr>
      </w:pPr>
      <w:r>
        <w:rPr>
          <w:b/>
          <w:bCs/>
        </w:rPr>
        <w:t>ДОКУМЕНТЫ</w:t>
      </w:r>
    </w:p>
    <w:p w:rsidR="0089051D" w:rsidRDefault="0089051D">
      <w:pPr>
        <w:shd w:val="clear" w:color="auto" w:fill="FFFFFF"/>
        <w:tabs>
          <w:tab w:val="left" w:pos="442"/>
        </w:tabs>
        <w:spacing w:before="240"/>
        <w:jc w:val="both"/>
        <w:rPr>
          <w:b/>
          <w:bCs/>
        </w:rPr>
      </w:pPr>
      <w:r>
        <w:rPr>
          <w:b/>
          <w:bCs/>
        </w:rPr>
        <w:t>100.</w:t>
      </w:r>
      <w:r>
        <w:rPr>
          <w:b/>
          <w:bCs/>
        </w:rPr>
        <w:tab/>
        <w:t>РАДИОГРАММА ФЕДИ НАЧАЛЬНИКУ УШПД Т. СТРО-</w:t>
      </w:r>
      <w:r>
        <w:rPr>
          <w:b/>
          <w:bCs/>
        </w:rPr>
        <w:br/>
        <w:t>КАЧУ О ДЕЙСТВИЯХ ЗАМЕСТИТЕЛЯ КОМАНДИРА ЧЕРНИ</w:t>
      </w:r>
      <w:r>
        <w:rPr>
          <w:b/>
          <w:bCs/>
        </w:rPr>
        <w:br/>
        <w:t>ГОВСКОГО ПАРТИЗАНСКОГО СОЕДИНЕНИЯ ПОД КОМАН</w:t>
      </w:r>
      <w:r>
        <w:rPr>
          <w:b/>
          <w:bCs/>
        </w:rPr>
        <w:br/>
        <w:t>ДОВАНИЕМ А. ФЁДОРОВА Н. ПОПУДРЕНКО</w:t>
      </w:r>
    </w:p>
    <w:p w:rsidR="0089051D" w:rsidRDefault="0089051D">
      <w:pPr>
        <w:shd w:val="clear" w:color="auto" w:fill="FFFFFF"/>
        <w:jc w:val="right"/>
        <w:rPr>
          <w:b/>
          <w:bCs/>
        </w:rPr>
      </w:pPr>
      <w:r>
        <w:rPr>
          <w:b/>
          <w:bCs/>
        </w:rPr>
        <w:t>5 февраля 1943 г.</w:t>
      </w:r>
    </w:p>
    <w:p w:rsidR="0089051D" w:rsidRDefault="0089051D">
      <w:pPr>
        <w:shd w:val="clear" w:color="auto" w:fill="FFFFFF"/>
        <w:spacing w:before="10"/>
      </w:pPr>
      <w:r>
        <w:t>Шифровка вх. № 369</w:t>
      </w:r>
    </w:p>
    <w:p w:rsidR="0089051D" w:rsidRDefault="0089051D">
      <w:pPr>
        <w:shd w:val="clear" w:color="auto" w:fill="FFFFFF"/>
        <w:spacing w:before="250"/>
        <w:ind w:firstLine="293"/>
        <w:jc w:val="both"/>
      </w:pPr>
      <w:r>
        <w:t>Попудренко очистил свой штаб от женского персонала, распределил их по отрядам. Это к лучшему.</w:t>
      </w:r>
    </w:p>
    <w:p w:rsidR="0089051D" w:rsidRDefault="0089051D">
      <w:pPr>
        <w:shd w:val="clear" w:color="auto" w:fill="FFFFFF"/>
        <w:spacing w:before="250"/>
        <w:jc w:val="right"/>
      </w:pPr>
      <w:r>
        <w:t>05.02.43. "Федя".</w:t>
      </w:r>
    </w:p>
    <w:p w:rsidR="0089051D" w:rsidRDefault="0089051D">
      <w:pPr>
        <w:shd w:val="clear" w:color="auto" w:fill="FFFFFF"/>
        <w:spacing w:before="250"/>
        <w:jc w:val="right"/>
        <w:rPr>
          <w:i/>
          <w:iCs/>
        </w:rPr>
      </w:pPr>
      <w:r>
        <w:rPr>
          <w:i/>
          <w:iCs/>
        </w:rPr>
        <w:t xml:space="preserve">ЦДАГО Украгни. - Ф. 62. - </w:t>
      </w:r>
      <w:r>
        <w:rPr>
          <w:i/>
          <w:iCs/>
          <w:lang w:val="en-US"/>
        </w:rPr>
        <w:t xml:space="preserve">On. </w:t>
      </w:r>
      <w:r>
        <w:rPr>
          <w:i/>
          <w:iCs/>
        </w:rPr>
        <w:t>1. - Спр. 1308. - Арк. 22.</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442"/>
        </w:tabs>
        <w:spacing w:before="250"/>
        <w:jc w:val="both"/>
        <w:rPr>
          <w:b/>
          <w:bCs/>
        </w:rPr>
      </w:pPr>
      <w:r>
        <w:rPr>
          <w:b/>
          <w:bCs/>
        </w:rPr>
        <w:t>101.</w:t>
      </w:r>
      <w:r>
        <w:rPr>
          <w:b/>
          <w:bCs/>
        </w:rPr>
        <w:tab/>
        <w:t>РАДИОГРАММА ФЕДИ НАЧАЛЬНИКУ УШПД Т. СТРО-</w:t>
      </w:r>
      <w:r>
        <w:rPr>
          <w:b/>
          <w:bCs/>
        </w:rPr>
        <w:br/>
        <w:t>КАЧУ О СИТУАЦИИ В ЧЕРНИГОВСКОМ ПАРТИЗАНСКОМ</w:t>
      </w:r>
      <w:r>
        <w:rPr>
          <w:b/>
          <w:bCs/>
        </w:rPr>
        <w:br/>
        <w:t>СОЕДИНЕНИИ ПОД КОМАНДОВАНИЕМ А. ФЁДОРОВА</w:t>
      </w:r>
    </w:p>
    <w:p w:rsidR="0089051D" w:rsidRDefault="0089051D">
      <w:pPr>
        <w:shd w:val="clear" w:color="auto" w:fill="FFFFFF"/>
        <w:spacing w:before="10"/>
        <w:jc w:val="right"/>
        <w:rPr>
          <w:b/>
          <w:bCs/>
        </w:rPr>
      </w:pPr>
      <w:r>
        <w:rPr>
          <w:b/>
          <w:bCs/>
        </w:rPr>
        <w:t>18 февраля 1943 г.</w:t>
      </w:r>
    </w:p>
    <w:p w:rsidR="0089051D" w:rsidRDefault="0089051D">
      <w:pPr>
        <w:shd w:val="clear" w:color="auto" w:fill="FFFFFF"/>
        <w:spacing w:before="10"/>
      </w:pPr>
      <w:r>
        <w:t>Шифровка вх. № 654</w:t>
      </w:r>
    </w:p>
    <w:p w:rsidR="0089051D" w:rsidRDefault="0089051D">
      <w:pPr>
        <w:shd w:val="clear" w:color="auto" w:fill="FFFFFF"/>
        <w:spacing w:before="250"/>
        <w:ind w:firstLine="283"/>
        <w:jc w:val="both"/>
      </w:pPr>
      <w:r>
        <w:t>Состояние и настроение отрядов отличное. Бойцы рады успехам Красной Армии. ПОПУДРЕНКО не хочет спешить, он ждёт освобождения Черниговской области. ПОПУДРЕНКО ругается с жёнами, а основное забывает. Подписывает больше телеграммы за ФЁДОРОВА*. СТЕПАНОВ мало проявляет инициативы - ждёт ФЁДОРОВА. В штабе радиограммы быстро разглашаются. Охраны радиоузла нет.</w:t>
      </w:r>
    </w:p>
    <w:p w:rsidR="0089051D" w:rsidRDefault="0089051D">
      <w:pPr>
        <w:shd w:val="clear" w:color="auto" w:fill="FFFFFF"/>
        <w:spacing w:before="250"/>
        <w:jc w:val="right"/>
      </w:pPr>
      <w:r>
        <w:t>18.2.43 г. "Федя".</w:t>
      </w:r>
    </w:p>
    <w:p w:rsidR="0089051D" w:rsidRDefault="0089051D">
      <w:pPr>
        <w:shd w:val="clear" w:color="auto" w:fill="FFFFFF"/>
        <w:spacing w:before="250"/>
        <w:jc w:val="right"/>
        <w:rPr>
          <w:i/>
          <w:iCs/>
        </w:rPr>
      </w:pPr>
      <w:r>
        <w:rPr>
          <w:i/>
          <w:iCs/>
        </w:rPr>
        <w:t xml:space="preserve">ЦДАГО Украгни. - Ф. 62. - </w:t>
      </w:r>
      <w:r>
        <w:rPr>
          <w:i/>
          <w:iCs/>
          <w:lang w:val="en-US"/>
        </w:rPr>
        <w:t xml:space="preserve">On. </w:t>
      </w:r>
      <w:r>
        <w:rPr>
          <w:i/>
          <w:iCs/>
        </w:rPr>
        <w:t>1. - Спр. 1308. - Арк. 30.</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35"/>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*А. Федоров в это время находится в Москве.</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 СИЛИЕ, ПОЛОВАЯ РА СПУЩЕННОСТЬ</w:t>
      </w:r>
      <w:r>
        <w:rPr>
          <w:rFonts w:ascii="Verdana" w:hAnsi="Verdana" w:cs="Verdana"/>
          <w:i/>
          <w:iCs/>
          <w:sz w:val="18"/>
          <w:szCs w:val="18"/>
        </w:rPr>
        <w:tab/>
      </w:r>
      <w:r>
        <w:rPr>
          <w:sz w:val="18"/>
          <w:szCs w:val="18"/>
        </w:rPr>
        <w:t>185</w:t>
      </w:r>
    </w:p>
    <w:p w:rsidR="0089051D" w:rsidRDefault="0089051D">
      <w:pPr>
        <w:shd w:val="clear" w:color="auto" w:fill="FFFFFF"/>
        <w:spacing w:before="475"/>
        <w:jc w:val="both"/>
        <w:rPr>
          <w:b/>
          <w:bCs/>
        </w:rPr>
      </w:pPr>
      <w:r>
        <w:rPr>
          <w:b/>
          <w:bCs/>
        </w:rPr>
        <w:t>102. ИЗ ДОКЛАДНОЙ ЗАПИСКИ БЫВШЕГО ПОЛИТРУКА 5-Й ГРУППЫ СУМСКОГО ПАРТИЗАНСКОГО СОЕДИНЕНИЯ В. МИНАЕВА НАЧАЛЬНИКУ УШПД Т. СТРОКАЧУ О МОРАЛЬНОМ СОСТОЯНИИ СОЕДИНЕНИЯ</w:t>
      </w:r>
    </w:p>
    <w:p w:rsidR="0089051D" w:rsidRDefault="0089051D">
      <w:pPr>
        <w:shd w:val="clear" w:color="auto" w:fill="FFFFFF"/>
        <w:spacing w:before="10"/>
        <w:jc w:val="right"/>
        <w:rPr>
          <w:b/>
          <w:bCs/>
        </w:rPr>
      </w:pPr>
      <w:r>
        <w:rPr>
          <w:b/>
          <w:bCs/>
        </w:rPr>
        <w:t>28 апреля 1943 г.</w:t>
      </w:r>
    </w:p>
    <w:p w:rsidR="0089051D" w:rsidRDefault="0089051D">
      <w:pPr>
        <w:shd w:val="clear" w:color="auto" w:fill="FFFFFF"/>
        <w:spacing w:before="10"/>
      </w:pPr>
      <w:r>
        <w:t>Рукописная пометка: "РО. В дело. Ст[рокач]"</w:t>
      </w:r>
    </w:p>
    <w:p w:rsidR="0089051D" w:rsidRDefault="0089051D">
      <w:pPr>
        <w:shd w:val="clear" w:color="auto" w:fill="FFFFFF"/>
        <w:spacing w:before="250"/>
        <w:ind w:firstLine="288"/>
        <w:jc w:val="both"/>
      </w:pPr>
      <w:r>
        <w:t>Рукописная пометка: "В дело Ковпака [слово неразб.]. (Подпись неразб). 13.02.44 г."</w:t>
      </w:r>
    </w:p>
    <w:p w:rsidR="0089051D" w:rsidRDefault="0089051D">
      <w:pPr>
        <w:shd w:val="clear" w:color="auto" w:fill="FFFFFF"/>
        <w:spacing w:before="250"/>
        <w:ind w:left="365" w:hanging="365"/>
      </w:pPr>
      <w:r>
        <w:t>НАЧАЛЬНИКУ УКРАИНСКОГО ШТАБА ПАРТИЗАНСКОГО ДВИЖЕНИЯ КОМИССАРУ ГОСБЕЗОПАСНОСТИ - тов. СТРОКАЧ</w:t>
      </w:r>
    </w:p>
    <w:p w:rsidR="0089051D" w:rsidRDefault="0089051D">
      <w:pPr>
        <w:shd w:val="clear" w:color="auto" w:fill="FFFFFF"/>
        <w:spacing w:before="490"/>
        <w:ind w:firstLine="293"/>
        <w:jc w:val="both"/>
      </w:pPr>
      <w:r>
        <w:t>Немаловажный вопрос, затрагивающий бойцов - это женитьба командного и политического состава в отряде. Каждый командир подразделения или политрук женится независимо на ком и не обращая внимания на то, что он женат и имеет детей. Эту временную жену возят на повозке, создают мужья им отдельные преимущества, как в жизни быта подразделения, так и в бою. В наряд не посылаются и т. д. Каждый муж старается одеть, обуть ее и дать лучшее питание, а другой муж не в силах этого сделать и происходят семейные ссоры, что отражается на боеспособности самого командира, а также на подразделении. Сколько ревности, сколько неприятностей, а подчас и драк, происходит у семейных товарищей.</w:t>
      </w:r>
    </w:p>
    <w:p w:rsidR="0089051D" w:rsidRDefault="0089051D">
      <w:pPr>
        <w:shd w:val="clear" w:color="auto" w:fill="FFFFFF"/>
        <w:spacing w:before="10"/>
        <w:ind w:firstLine="293"/>
        <w:jc w:val="both"/>
      </w:pPr>
      <w:r>
        <w:t>Бывают случаи, когда жена командует в бою мужем, это не плохо, если она понимает неправильности мужа в бою, а то не понимающая мысль команды мужа жена сует свой нос, куда не следует, а хотя бы и понимала, командир - есть единоначальник своего подразделения и он за последствия отвечает. Подчас женатые проявляют трусость в бою, ради своей временной жены, чтобы не погибнуть и не разлучиться с ней.</w:t>
      </w:r>
    </w:p>
    <w:p w:rsidR="0089051D" w:rsidRDefault="0089051D">
      <w:pPr>
        <w:shd w:val="clear" w:color="auto" w:fill="FFFFFF"/>
        <w:spacing w:before="10"/>
        <w:ind w:firstLine="288"/>
        <w:jc w:val="both"/>
      </w:pPr>
      <w:r>
        <w:t>Очень часто происходят самовольные отлучки - жена к мужу, а муж к жене уходят, если они в разных подразделениях. Очень много жалоб и обид на то, что все бойцы, как мужчины, так и женщины идут, совершают марш пешком, а жены на повозках, или вместо раненого отправляют на Большую Землю в самолете беременную жену.</w:t>
      </w:r>
    </w:p>
    <w:p w:rsidR="0089051D" w:rsidRDefault="0089051D">
      <w:pPr>
        <w:shd w:val="clear" w:color="auto" w:fill="FFFFFF"/>
        <w:spacing w:before="269"/>
        <w:rPr>
          <w:rFonts w:ascii="Verdana" w:hAnsi="Verdana" w:cs="Verdana"/>
          <w:b/>
          <w:bCs/>
          <w:sz w:val="18"/>
          <w:szCs w:val="18"/>
        </w:rPr>
        <w:sectPr w:rsidR="0089051D">
          <w:footnotePr>
            <w:pos w:val="beneathText"/>
          </w:footnotePr>
          <w:pgSz w:w="11905" w:h="16837"/>
          <w:pgMar w:top="850" w:right="2926" w:bottom="850" w:left="2618" w:header="708" w:footer="708" w:gutter="0"/>
          <w:cols w:space="720"/>
          <w:docGrid w:linePitch="360"/>
        </w:sectPr>
      </w:pPr>
      <w:r>
        <w:rPr>
          <w:rFonts w:ascii="Verdana" w:hAnsi="Verdana" w:cs="Verdana"/>
          <w:b/>
          <w:bCs/>
          <w:sz w:val="18"/>
          <w:szCs w:val="18"/>
        </w:rPr>
        <w:t>[...]</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3" type="#_x0000_t202" style="position:absolute;margin-left:-86.6pt;margin-top:.3pt;width:13.5pt;height:10.5pt;z-index:25164595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186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5131"/>
        </w:tabs>
        <w:spacing w:before="470"/>
      </w:pPr>
      <w:r>
        <w:t>ПОЛИТРУК ОП/ГРУППЫ</w:t>
      </w:r>
      <w:r>
        <w:rPr>
          <w:rFonts w:ascii="Verdana" w:hAnsi="Verdana" w:cs="Verdana"/>
        </w:rPr>
        <w:tab/>
      </w:r>
      <w:r>
        <w:t>МИНАЕВ</w:t>
      </w:r>
    </w:p>
    <w:p w:rsidR="0089051D" w:rsidRDefault="0089051D">
      <w:pPr>
        <w:shd w:val="clear" w:color="auto" w:fill="FFFFFF"/>
        <w:spacing w:before="10"/>
      </w:pPr>
      <w:r>
        <w:t>28.04.1943 лк</w:t>
      </w:r>
    </w:p>
    <w:p w:rsidR="0089051D" w:rsidRDefault="0089051D">
      <w:pPr>
        <w:shd w:val="clear" w:color="auto" w:fill="FFFFFF"/>
        <w:spacing w:before="250"/>
      </w:pPr>
      <w:r>
        <w:t>Верно: Капитан Госбезопасности (Подпись) Сойфер</w:t>
      </w:r>
    </w:p>
    <w:p w:rsidR="0089051D" w:rsidRDefault="0089051D">
      <w:pPr>
        <w:shd w:val="clear" w:color="auto" w:fill="FFFFFF"/>
        <w:spacing w:before="254"/>
        <w:ind w:left="1334"/>
        <w:rPr>
          <w:i/>
          <w:iCs/>
        </w:rPr>
      </w:pPr>
      <w:r>
        <w:rPr>
          <w:i/>
          <w:iCs/>
        </w:rPr>
        <w:t xml:space="preserve">ЦДАГО Украгни. - Ф. 62. - </w:t>
      </w:r>
      <w:r>
        <w:rPr>
          <w:i/>
          <w:iCs/>
          <w:lang w:val="en-US"/>
        </w:rPr>
        <w:t xml:space="preserve">On. </w:t>
      </w:r>
      <w:r>
        <w:rPr>
          <w:i/>
          <w:iCs/>
        </w:rPr>
        <w:t>1. - Спр. 40. - Арк. 149-151.</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50"/>
        <w:jc w:val="both"/>
        <w:rPr>
          <w:b/>
          <w:bCs/>
        </w:rPr>
      </w:pPr>
      <w:r>
        <w:rPr>
          <w:b/>
          <w:bCs/>
        </w:rPr>
        <w:t>103. ИЗ ДОКЛАДНОЙ ЗАПИСКИ ПИСАТЕЛЯ Н. ШЕРЕМЕТА ПЕРВОМУ СЕКРЕТАРЮ ЦК КП/Б/У И. ХРУЩЁВУ О СОСТОЯНИИ ПАРТИЗАНСКОГО ДВИЖЕНИЯ И НАСЕЛЕНИЯ НА ОККУПИРОВАННОЙ НЕМЦАМИ ТЕРРИТОРИИ УКРАИНЫ</w:t>
      </w:r>
    </w:p>
    <w:p w:rsidR="0089051D" w:rsidRDefault="0089051D">
      <w:pPr>
        <w:shd w:val="clear" w:color="auto" w:fill="FFFFFF"/>
        <w:spacing w:before="10"/>
        <w:jc w:val="right"/>
        <w:rPr>
          <w:b/>
          <w:bCs/>
        </w:rPr>
      </w:pPr>
      <w:r>
        <w:rPr>
          <w:b/>
          <w:bCs/>
        </w:rPr>
        <w:t>13 мая 1943 г.</w:t>
      </w:r>
    </w:p>
    <w:p w:rsidR="0089051D" w:rsidRDefault="0089051D">
      <w:pPr>
        <w:shd w:val="clear" w:color="auto" w:fill="FFFFFF"/>
        <w:tabs>
          <w:tab w:val="left" w:pos="4094"/>
        </w:tabs>
        <w:spacing w:before="250"/>
      </w:pPr>
      <w:r>
        <w:t>Рукописная пометка: "Т.Хрущеву</w:t>
      </w:r>
      <w:r>
        <w:rPr>
          <w:rFonts w:ascii="Verdana" w:hAnsi="Verdana" w:cs="Verdana"/>
        </w:rPr>
        <w:tab/>
      </w:r>
      <w:r>
        <w:t>Совершенно секретно</w:t>
      </w:r>
    </w:p>
    <w:p w:rsidR="0089051D" w:rsidRDefault="0089051D">
      <w:pPr>
        <w:shd w:val="clear" w:color="auto" w:fill="FFFFFF"/>
        <w:spacing w:before="10"/>
      </w:pPr>
      <w:r>
        <w:t>доложено. П. Тапочка (Подпись) 22.5.43."</w:t>
      </w:r>
    </w:p>
    <w:p w:rsidR="0089051D" w:rsidRDefault="0089051D">
      <w:pPr>
        <w:shd w:val="clear" w:color="auto" w:fill="FFFFFF"/>
        <w:spacing w:before="250"/>
        <w:ind w:left="2078"/>
      </w:pPr>
      <w:r>
        <w:t>СЕКРЕТАРЮ ЦК КП/б/У</w:t>
      </w:r>
    </w:p>
    <w:p w:rsidR="0089051D" w:rsidRDefault="0089051D">
      <w:pPr>
        <w:shd w:val="clear" w:color="auto" w:fill="FFFFFF"/>
        <w:spacing w:before="250"/>
        <w:ind w:firstLine="2314"/>
      </w:pPr>
      <w:r>
        <w:t>тов. ХРУЩЕВУ Н.С. ДОКЛАДНАЯ ЗАПИСКА О СОСТОЯНИ ПАРТИЗАНСКОГО ДВИЖЕННИЯ И НАСЕ-ЛЕННИЯ ВО ВРЕМЕННО ОККУПИРОВАНЫХ НЕМЦАМИ ОБЛАСТЯХ УКРАИНЫ</w:t>
      </w:r>
    </w:p>
    <w:p w:rsidR="0089051D" w:rsidRDefault="0089051D">
      <w:pPr>
        <w:shd w:val="clear" w:color="auto" w:fill="FFFFFF"/>
        <w:spacing w:before="730"/>
        <w:ind w:firstLine="288"/>
        <w:jc w:val="both"/>
      </w:pPr>
      <w:r>
        <w:t>Слабое донимающее место в Федоровском соединении - это женщины. Их, во - первых, много, во - вторых, делятся они на две категории: кухарки и любовницы. Боевых девчат у Федорова мало и командование даже возражает, чтобы их использовали на боевой работе.</w:t>
      </w:r>
    </w:p>
    <w:p w:rsidR="0089051D" w:rsidRDefault="0089051D">
      <w:pPr>
        <w:shd w:val="clear" w:color="auto" w:fill="FFFFFF"/>
        <w:spacing w:before="10"/>
        <w:ind w:firstLine="283"/>
        <w:jc w:val="both"/>
      </w:pPr>
      <w:r>
        <w:t>У Ковпака с женщинами лучше. Их намного меньше, а те, которые есть, имеют боевые профессии и прекрасно себя проявили.</w:t>
      </w:r>
    </w:p>
    <w:p w:rsidR="0089051D" w:rsidRDefault="0089051D">
      <w:pPr>
        <w:shd w:val="clear" w:color="auto" w:fill="FFFFFF"/>
        <w:spacing w:before="10"/>
        <w:ind w:firstLine="288"/>
        <w:jc w:val="both"/>
        <w:sectPr w:rsidR="0089051D">
          <w:footnotePr>
            <w:pos w:val="beneathText"/>
          </w:footnotePr>
          <w:type w:val="continuous"/>
          <w:pgSz w:w="11905" w:h="16837"/>
          <w:pgMar w:top="850" w:right="2638" w:bottom="850" w:left="2901" w:header="708" w:footer="708" w:gutter="0"/>
          <w:cols w:space="720"/>
          <w:docGrid w:linePitch="360"/>
        </w:sectPr>
      </w:pPr>
      <w:r>
        <w:t>В соединении Федорова не заботятся о культуре быта, о чистоте взаимоотношений женщины и мужчины. Нельзя [отрицать] тот факт, что много пожилых командиров, родителей взрослых детей, взяли себе в жены молодых, легкомысленных девчат. Это снижает авторитет руководства и дает плохой пример рядовым партизанам.</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НАСИЛИЕ, ПОЛОВАЯ РАСПУЩЕННОСТЬ</w:t>
      </w:r>
      <w:r>
        <w:rPr>
          <w:rFonts w:ascii="Verdana" w:hAnsi="Verdana" w:cs="Verdana"/>
          <w:i/>
          <w:iCs/>
          <w:sz w:val="18"/>
          <w:szCs w:val="18"/>
        </w:rPr>
        <w:tab/>
      </w:r>
      <w:r>
        <w:rPr>
          <w:sz w:val="18"/>
          <w:szCs w:val="18"/>
        </w:rPr>
        <w:t>187</w:t>
      </w:r>
    </w:p>
    <w:p w:rsidR="0089051D" w:rsidRDefault="0089051D">
      <w:pPr>
        <w:shd w:val="clear" w:color="auto" w:fill="FFFFFF"/>
        <w:spacing w:before="475"/>
        <w:ind w:firstLine="278"/>
        <w:jc w:val="both"/>
      </w:pPr>
      <w:r>
        <w:t>А.Ф. Федорову нужен сильный и авторитетный комиссар, который бы мог на него влиять в лучшую сторону. К сожалению, нынешний комиссар т. Дружинин человек без собственного лица и во всем подчиненный воле Федорова. Дружинин неавторитетный среди бойцов и командиров, все решает и всем руководит властолюбивый Федоров.</w:t>
      </w:r>
    </w:p>
    <w:p w:rsidR="0089051D" w:rsidRDefault="0089051D">
      <w:pPr>
        <w:shd w:val="clear" w:color="auto" w:fill="FFFFFF"/>
        <w:spacing w:before="730"/>
      </w:pPr>
      <w:r>
        <w:t>13.05.1943 г.</w:t>
      </w:r>
    </w:p>
    <w:p w:rsidR="0089051D" w:rsidRDefault="0089051D">
      <w:pPr>
        <w:shd w:val="clear" w:color="auto" w:fill="FFFFFF"/>
        <w:spacing w:before="10"/>
      </w:pPr>
      <w:r>
        <w:t>Николай ШЕРЕМЕТ (Подпись) Москва</w:t>
      </w:r>
    </w:p>
    <w:p w:rsidR="0089051D" w:rsidRDefault="0089051D">
      <w:pPr>
        <w:shd w:val="clear" w:color="auto" w:fill="FFFFFF"/>
        <w:spacing w:before="490"/>
        <w:jc w:val="right"/>
        <w:rPr>
          <w:i/>
          <w:iCs/>
        </w:rPr>
      </w:pPr>
      <w:r>
        <w:rPr>
          <w:i/>
          <w:iCs/>
        </w:rPr>
        <w:t xml:space="preserve">ЦДАГО Украти. Ф. 1. - </w:t>
      </w:r>
      <w:r>
        <w:rPr>
          <w:i/>
          <w:iCs/>
          <w:lang w:val="en-US"/>
        </w:rPr>
        <w:t xml:space="preserve">On. </w:t>
      </w:r>
      <w:r>
        <w:rPr>
          <w:i/>
          <w:iCs/>
        </w:rPr>
        <w:t>22. - Спр. 61. - Арк. 14-16.</w:t>
      </w:r>
    </w:p>
    <w:p w:rsidR="0089051D" w:rsidRDefault="0089051D">
      <w:pPr>
        <w:shd w:val="clear" w:color="auto" w:fill="FFFFFF"/>
        <w:spacing w:before="10"/>
        <w:jc w:val="right"/>
        <w:rPr>
          <w:i/>
          <w:iCs/>
        </w:rPr>
      </w:pPr>
      <w:r>
        <w:rPr>
          <w:i/>
          <w:iCs/>
        </w:rPr>
        <w:t>Оригинал. Машинопись.</w:t>
      </w:r>
    </w:p>
    <w:p w:rsidR="0089051D" w:rsidRDefault="0089051D">
      <w:pPr>
        <w:shd w:val="clear" w:color="auto" w:fill="FFFFFF"/>
        <w:spacing w:before="211"/>
        <w:rPr>
          <w:b/>
          <w:bCs/>
        </w:rPr>
      </w:pPr>
      <w:r>
        <w:rPr>
          <w:b/>
          <w:bCs/>
        </w:rPr>
        <w:t>104. ИЗ ДНЕВНИКА КОМИССАРА СУМСКОГО ПАРТИЗАНСКОГО СОЕДИНЕНИЯ С. РУДНЕВА</w:t>
      </w:r>
    </w:p>
    <w:p w:rsidR="0089051D" w:rsidRDefault="0089051D">
      <w:pPr>
        <w:shd w:val="clear" w:color="auto" w:fill="FFFFFF"/>
        <w:spacing w:before="5"/>
        <w:jc w:val="right"/>
        <w:rPr>
          <w:b/>
          <w:bCs/>
        </w:rPr>
      </w:pPr>
      <w:r>
        <w:rPr>
          <w:b/>
          <w:bCs/>
        </w:rPr>
        <w:t>Запись от 23 июля 1943 г.</w:t>
      </w:r>
    </w:p>
    <w:p w:rsidR="0089051D" w:rsidRDefault="0089051D">
      <w:pPr>
        <w:shd w:val="clear" w:color="auto" w:fill="FFFFFF"/>
        <w:spacing w:before="490"/>
      </w:pPr>
      <w:r>
        <w:t>22 и 23 июля 1943 г...</w:t>
      </w:r>
    </w:p>
    <w:p w:rsidR="0089051D" w:rsidRDefault="0089051D">
      <w:pPr>
        <w:shd w:val="clear" w:color="auto" w:fill="FFFFFF"/>
        <w:spacing w:before="10"/>
        <w:ind w:firstLine="288"/>
        <w:jc w:val="both"/>
      </w:pPr>
      <w:r>
        <w:t xml:space="preserve">...Ковпак по-прежнему равнодушен не только к полевым и лесным условиям борьбы с противником, а в горах он совсем профан, но как он любит повторять чужие мысли и страшно глуп и хитёр, как хохол, он знает, что ему есть на кого опереться, поэтому он пьёт, ходит к бабе, такой же дуре*, как и сам, спать, а когда приходится круто, то немедленно обращается к </w:t>
      </w:r>
      <w:r>
        <w:rPr>
          <w:lang w:val="en-US"/>
        </w:rPr>
        <w:t xml:space="preserve">X.**, </w:t>
      </w:r>
      <w:r>
        <w:t xml:space="preserve">который всю ночь мечется по колонне и на всякие изменения немедленно реагирует. Он, и не только он, но и многие другие знают, что </w:t>
      </w:r>
      <w:r>
        <w:rPr>
          <w:lang w:val="en-US"/>
        </w:rPr>
        <w:t xml:space="preserve">X. </w:t>
      </w:r>
      <w:r>
        <w:t>вывезет.</w:t>
      </w:r>
    </w:p>
    <w:p w:rsidR="0089051D" w:rsidRDefault="0089051D">
      <w:pPr>
        <w:shd w:val="clear" w:color="auto" w:fill="FFFFFF"/>
        <w:spacing w:before="494"/>
        <w:jc w:val="right"/>
        <w:rPr>
          <w:i/>
          <w:iCs/>
        </w:rPr>
      </w:pPr>
      <w:r>
        <w:rPr>
          <w:i/>
          <w:iCs/>
        </w:rPr>
        <w:t xml:space="preserve">ЦДАГО Украти. - Ф. 63. - </w:t>
      </w:r>
      <w:r>
        <w:rPr>
          <w:i/>
          <w:iCs/>
          <w:lang w:val="en-US"/>
        </w:rPr>
        <w:t xml:space="preserve">On. </w:t>
      </w:r>
      <w:r>
        <w:rPr>
          <w:i/>
          <w:iCs/>
        </w:rPr>
        <w:t>1. - Спр. 85. - Арк. 53.</w:t>
      </w:r>
    </w:p>
    <w:p w:rsidR="0089051D" w:rsidRDefault="0089051D">
      <w:pPr>
        <w:shd w:val="clear" w:color="auto" w:fill="FFFFFF"/>
        <w:spacing w:before="5"/>
        <w:jc w:val="right"/>
        <w:rPr>
          <w:i/>
          <w:iCs/>
        </w:rPr>
      </w:pPr>
      <w:r>
        <w:rPr>
          <w:i/>
          <w:iCs/>
        </w:rPr>
        <w:t>Оригинал. Рукопись.</w:t>
      </w:r>
    </w:p>
    <w:p w:rsidR="0089051D" w:rsidRDefault="0089051D">
      <w:pPr>
        <w:numPr>
          <w:ilvl w:val="0"/>
          <w:numId w:val="67"/>
        </w:numPr>
        <w:shd w:val="clear" w:color="auto" w:fill="FFFFFF"/>
        <w:tabs>
          <w:tab w:val="left" w:pos="0"/>
          <w:tab w:val="left" w:pos="110"/>
        </w:tabs>
        <w:spacing w:before="250"/>
        <w:rPr>
          <w:i/>
          <w:iCs/>
        </w:rPr>
      </w:pPr>
      <w:r>
        <w:rPr>
          <w:i/>
          <w:iCs/>
        </w:rPr>
        <w:t>В оригинале это слово зачёркнуто.</w:t>
      </w:r>
    </w:p>
    <w:p w:rsidR="0089051D" w:rsidRDefault="0089051D">
      <w:pPr>
        <w:numPr>
          <w:ilvl w:val="0"/>
          <w:numId w:val="67"/>
        </w:numPr>
        <w:shd w:val="clear" w:color="auto" w:fill="FFFFFF"/>
        <w:tabs>
          <w:tab w:val="left" w:pos="0"/>
          <w:tab w:val="left" w:pos="110"/>
        </w:tabs>
        <w:spacing w:before="10"/>
        <w:rPr>
          <w:i/>
          <w:iCs/>
          <w:lang w:val="en-US"/>
        </w:rPr>
        <w:sectPr w:rsidR="0089051D">
          <w:footnotePr>
            <w:pos w:val="beneathText"/>
          </w:footnotePr>
          <w:pgSz w:w="11905" w:h="16837"/>
          <w:pgMar w:top="850" w:right="2926" w:bottom="850" w:left="2618" w:header="708" w:footer="708" w:gutter="0"/>
          <w:cols w:space="720"/>
          <w:docGrid w:linePitch="360"/>
        </w:sectPr>
      </w:pPr>
      <w:r>
        <w:rPr>
          <w:i/>
          <w:iCs/>
        </w:rPr>
        <w:t xml:space="preserve">* Тут С. Руднев говорит о себе </w:t>
      </w:r>
      <w:r>
        <w:rPr>
          <w:i/>
          <w:iCs/>
          <w:lang w:val="en-US"/>
        </w:rPr>
        <w:t>(X.).</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4" type="#_x0000_t202" style="position:absolute;margin-left:-86.6pt;margin-top:.3pt;width:13.5pt;height:10.5pt;z-index:2516469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188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105. ИЗ ДОКЛАДНОЙ ЗАПИСКИ ЛЕКТОРА ЦК КП/б/У К. ДУБИНЫ СЕКРЕТАРЯМ ЦК КП/б/У И. ХРУЩЁВУ И Д. КОРОТ-ЧЕНКО О ПРЕБЫВАНИИ В УКРАИНСКИХ ПАРТИЗАНСКИХ СОЕДИНЕНИЯХ НА ПОЛЕСЬЕ</w:t>
      </w:r>
    </w:p>
    <w:p w:rsidR="0089051D" w:rsidRDefault="0089051D">
      <w:pPr>
        <w:shd w:val="clear" w:color="auto" w:fill="FFFFFF"/>
        <w:spacing w:before="10"/>
        <w:jc w:val="right"/>
        <w:rPr>
          <w:b/>
          <w:bCs/>
        </w:rPr>
      </w:pPr>
      <w:r>
        <w:rPr>
          <w:b/>
          <w:bCs/>
        </w:rPr>
        <w:t>Сентябрь 1943 г.</w:t>
      </w:r>
    </w:p>
    <w:p w:rsidR="0089051D" w:rsidRDefault="0089051D">
      <w:pPr>
        <w:shd w:val="clear" w:color="auto" w:fill="FFFFFF"/>
        <w:spacing w:before="250"/>
      </w:pPr>
      <w:r>
        <w:t>СЕКРЕТАРЮ ЦЕНТРАЛЬНОГО КОМИТЕТА КП/б/У</w:t>
      </w:r>
    </w:p>
    <w:p w:rsidR="0089051D" w:rsidRDefault="0089051D">
      <w:pPr>
        <w:shd w:val="clear" w:color="auto" w:fill="FFFFFF"/>
        <w:spacing w:before="10"/>
        <w:ind w:firstLine="4066"/>
      </w:pPr>
      <w:r>
        <w:t>тов. ХРУЩЕВУ Н. С. СЕКРЕТАРЮ ЦЕНТРАЛЬНОГО КОМИТЕТА КП/Б/У</w:t>
      </w:r>
    </w:p>
    <w:p w:rsidR="0089051D" w:rsidRDefault="0089051D">
      <w:pPr>
        <w:shd w:val="clear" w:color="auto" w:fill="FFFFFF"/>
        <w:spacing w:before="10"/>
        <w:ind w:firstLine="3725"/>
      </w:pPr>
      <w:r>
        <w:t>тов. КОРОТЧЕНКО Д.С. Рукописная пометка: "Сентябрь 1943 г."</w:t>
      </w:r>
    </w:p>
    <w:p w:rsidR="0089051D" w:rsidRDefault="0089051D">
      <w:pPr>
        <w:shd w:val="clear" w:color="auto" w:fill="FFFFFF"/>
        <w:spacing w:before="250"/>
        <w:ind w:firstLine="125"/>
      </w:pPr>
      <w:r>
        <w:t>ДОКЛАДНАЯ ЗАПИСКА - ОТЧЕТ ЛЕКТОРА ЦК КП/б/У ДУБИНЫ Кузьмы Кондратьевича О ПОЕЗДКЕ В ТЫЛ ПРОТИВНИКА</w:t>
      </w:r>
    </w:p>
    <w:p w:rsidR="0089051D" w:rsidRDefault="0089051D">
      <w:pPr>
        <w:shd w:val="clear" w:color="auto" w:fill="FFFFFF"/>
        <w:spacing w:before="730"/>
        <w:ind w:firstLine="288"/>
        <w:jc w:val="both"/>
      </w:pPr>
      <w:r>
        <w:t>б) В соединении т. Сабурова почти каждый командир отряда, по образцу командира и комиссара соединения, - имеют "жен". Все об этом знают. Даже на собрании говорят, например, "жена Количенко" и т.д. "Жены" имеют привилегию перед другими. Те, кто были раньше бойцами - на задание не ходят. Но не в этом дело. Все это создает нехороший осадок и лишние разговоры, подрывает моральные устои людей. К тому же часть этих "жен" - разбалованные, недалекие "девки", компрометирующие командиров. Уж не большой ли скидкой на обстановку будет допущение таких вещей, переходящих в систему? Ведь в единственном отряде им т. Жукова /командир т. Селивоненко/ отсутствуют эти "законы" и отряд этот стоит выше всех остальных в отношении дисциплины и порядка и является одним из первых в отношении боевых действий.</w:t>
      </w:r>
    </w:p>
    <w:p w:rsidR="0089051D" w:rsidRDefault="0089051D">
      <w:pPr>
        <w:shd w:val="clear" w:color="auto" w:fill="FFFFFF"/>
        <w:spacing w:before="490"/>
      </w:pPr>
      <w:r>
        <w:t>ЛЕКТОР ЦК КП/б/У</w:t>
      </w:r>
    </w:p>
    <w:p w:rsidR="0089051D" w:rsidRDefault="0089051D">
      <w:pPr>
        <w:shd w:val="clear" w:color="auto" w:fill="FFFFFF"/>
        <w:spacing w:before="10"/>
        <w:jc w:val="right"/>
      </w:pPr>
      <w:r>
        <w:t>(Подпись) ДУБИНА К.К.</w:t>
      </w:r>
    </w:p>
    <w:p w:rsidR="0089051D" w:rsidRDefault="0089051D">
      <w:pPr>
        <w:shd w:val="clear" w:color="auto" w:fill="FFFFFF"/>
        <w:spacing w:before="250"/>
        <w:jc w:val="right"/>
        <w:rPr>
          <w:i/>
          <w:iCs/>
        </w:rPr>
      </w:pPr>
      <w:r>
        <w:rPr>
          <w:i/>
          <w:iCs/>
        </w:rPr>
        <w:t xml:space="preserve">ЦДАГО Украгни. </w:t>
      </w:r>
      <w:r>
        <w:rPr>
          <w:i/>
          <w:iCs/>
          <w:spacing w:val="20"/>
        </w:rPr>
        <w:t>-Ф.1.-</w:t>
      </w:r>
      <w:r>
        <w:rPr>
          <w:i/>
          <w:iCs/>
        </w:rPr>
        <w:t xml:space="preserve"> </w:t>
      </w:r>
      <w:r>
        <w:rPr>
          <w:i/>
          <w:iCs/>
          <w:lang w:val="en-US"/>
        </w:rPr>
        <w:t xml:space="preserve">On. </w:t>
      </w:r>
      <w:r>
        <w:rPr>
          <w:i/>
          <w:iCs/>
        </w:rPr>
        <w:t>22. - Спр. 61. - Арк. 52.</w:t>
      </w:r>
    </w:p>
    <w:p w:rsidR="0089051D" w:rsidRDefault="0089051D">
      <w:pPr>
        <w:shd w:val="clear" w:color="auto" w:fill="FFFFFF"/>
        <w:spacing w:before="10"/>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 СИЛИЕ, ПОЛОВАЯ РА СПУЩЕННОСТЬ</w:t>
      </w:r>
      <w:r>
        <w:rPr>
          <w:rFonts w:ascii="Verdana" w:hAnsi="Verdana" w:cs="Verdana"/>
          <w:i/>
          <w:iCs/>
          <w:sz w:val="18"/>
          <w:szCs w:val="18"/>
        </w:rPr>
        <w:tab/>
      </w:r>
      <w:r>
        <w:rPr>
          <w:sz w:val="18"/>
          <w:szCs w:val="18"/>
        </w:rPr>
        <w:t>189</w:t>
      </w:r>
    </w:p>
    <w:p w:rsidR="0089051D" w:rsidRDefault="0089051D">
      <w:pPr>
        <w:shd w:val="clear" w:color="auto" w:fill="FFFFFF"/>
        <w:spacing w:before="475"/>
        <w:jc w:val="both"/>
        <w:rPr>
          <w:b/>
          <w:bCs/>
        </w:rPr>
      </w:pPr>
      <w:r>
        <w:rPr>
          <w:b/>
          <w:bCs/>
        </w:rPr>
        <w:t>106. ИЗ ДНЕВНИКА КОМАНДИРА СОЕДИНЕНИЯ УКРАИНСКИХ КАВАЛЕРИЙСКИХ ПАРТИЗАНСКИХ ОТРЯДОВ М. НАУМОВА</w:t>
      </w:r>
    </w:p>
    <w:p w:rsidR="0089051D" w:rsidRDefault="0089051D">
      <w:pPr>
        <w:shd w:val="clear" w:color="auto" w:fill="FFFFFF"/>
        <w:spacing w:before="10"/>
        <w:jc w:val="right"/>
        <w:rPr>
          <w:b/>
          <w:bCs/>
        </w:rPr>
      </w:pPr>
      <w:r>
        <w:rPr>
          <w:b/>
          <w:bCs/>
        </w:rPr>
        <w:t>Запись от 16 января 1944 г.</w:t>
      </w:r>
    </w:p>
    <w:p w:rsidR="0089051D" w:rsidRDefault="0089051D">
      <w:pPr>
        <w:shd w:val="clear" w:color="auto" w:fill="FFFFFF"/>
        <w:spacing w:before="490"/>
      </w:pPr>
      <w:r>
        <w:t>16.1.44...</w:t>
      </w:r>
    </w:p>
    <w:p w:rsidR="0089051D" w:rsidRDefault="0089051D">
      <w:pPr>
        <w:shd w:val="clear" w:color="auto" w:fill="FFFFFF"/>
        <w:spacing w:before="10"/>
        <w:ind w:firstLine="288"/>
        <w:jc w:val="both"/>
      </w:pPr>
      <w:r>
        <w:t>Моего комиссара из Киева нет. Он, по моим расчётам, должен был прибыть 14 января, после 2-хдневного пребывания в Киеве. Однако, загостился. Вот человек живёт на свете легко. Никогда ни о чём не думает, всегда хорошо, с большим аппетитом кушает и много пьёт. При этом имеет бычачье здоровье (не сглазить бы). Вот так, напевая "под шкуру запустить, запустить", он в в короткое время заработал орден "Богдан Хмельницкий", а ведь, честно говоря, не решил ни одной тактической задачи... Он всегда был со мной, согласен "мы правильно решали". А что касается громады политической работы, которую надо было проводить в порядке обеспечения предстоящего рейда, то об этом он не имеет понятия. Вот вчера в Червоном отряде - случай самострела, вот к[оманди]р [отряда им.] Хрущёва просится на излечение, командир [отряда] "Смерь фашизму" - давно уже болен, комиссар ранен, политрук роты "Червоного" женился на полячке и регистрировал брак у местного ксендза, боец из бывших казаков [очевидно, коллаборационистов. - авт.] изнасиловал женщину и расстрелян, в Киевском [отряде] подрались пьяные, в [отряде им.] Микояна командир не разговаривает с комиссаром, а оба вместе, вкупе с нач. штаба выпили медицинский спирт, оставив хирургию без необходимых средств. Что же и где же мой жизнерадостный и беспечный комиссар?*</w:t>
      </w:r>
    </w:p>
    <w:p w:rsidR="0089051D" w:rsidRDefault="0089051D">
      <w:pPr>
        <w:shd w:val="clear" w:color="auto" w:fill="FFFFFF"/>
        <w:spacing w:before="269"/>
        <w:rPr>
          <w:rFonts w:ascii="Verdana" w:hAnsi="Verdana" w:cs="Verdana"/>
          <w:b/>
          <w:bCs/>
          <w:sz w:val="18"/>
          <w:szCs w:val="18"/>
        </w:rPr>
      </w:pPr>
      <w:r>
        <w:rPr>
          <w:rFonts w:ascii="Verdana" w:hAnsi="Verdana" w:cs="Verdana"/>
          <w:b/>
          <w:bCs/>
          <w:sz w:val="18"/>
          <w:szCs w:val="18"/>
        </w:rPr>
        <w:t>[...]</w:t>
      </w:r>
    </w:p>
    <w:p w:rsidR="0089051D" w:rsidRDefault="0089051D">
      <w:pPr>
        <w:shd w:val="clear" w:color="auto" w:fill="FFFFFF"/>
        <w:spacing w:before="250"/>
        <w:ind w:left="1214"/>
        <w:rPr>
          <w:i/>
          <w:iCs/>
        </w:rPr>
      </w:pPr>
      <w:r>
        <w:rPr>
          <w:i/>
          <w:iCs/>
        </w:rPr>
        <w:t xml:space="preserve">ЦДАГО Украгни. - Ф. 66. - </w:t>
      </w:r>
      <w:r>
        <w:rPr>
          <w:i/>
          <w:iCs/>
          <w:lang w:val="en-US"/>
        </w:rPr>
        <w:t xml:space="preserve">On. </w:t>
      </w:r>
      <w:r>
        <w:rPr>
          <w:i/>
          <w:iCs/>
        </w:rPr>
        <w:t>1. - Спр. 42. - Арк. 113-114.</w:t>
      </w:r>
    </w:p>
    <w:p w:rsidR="0089051D" w:rsidRDefault="0089051D">
      <w:pPr>
        <w:shd w:val="clear" w:color="auto" w:fill="FFFFFF"/>
        <w:spacing w:before="10"/>
        <w:jc w:val="right"/>
        <w:rPr>
          <w:i/>
          <w:iCs/>
        </w:rPr>
      </w:pPr>
      <w:r>
        <w:rPr>
          <w:i/>
          <w:iCs/>
        </w:rPr>
        <w:t>Оригинал. Рукопись.</w:t>
      </w:r>
    </w:p>
    <w:p w:rsidR="0089051D" w:rsidRDefault="0089051D">
      <w:pPr>
        <w:shd w:val="clear" w:color="auto" w:fill="FFFFFF"/>
        <w:spacing w:before="250"/>
        <w:ind w:firstLine="307"/>
        <w:jc w:val="both"/>
        <w:rPr>
          <w:i/>
          <w:iCs/>
        </w:rPr>
        <w:sectPr w:rsidR="0089051D">
          <w:footnotePr>
            <w:pos w:val="beneathText"/>
          </w:footnotePr>
          <w:pgSz w:w="11905" w:h="16837"/>
          <w:pgMar w:top="850" w:right="2926" w:bottom="850" w:left="2618" w:header="708" w:footer="708" w:gutter="0"/>
          <w:cols w:space="720"/>
          <w:docGrid w:linePitch="360"/>
        </w:sectPr>
      </w:pPr>
      <w:r>
        <w:rPr>
          <w:i/>
          <w:iCs/>
        </w:rPr>
        <w:t>*Коммиссаром соединения в июле 1943 г.-январе 1944 г. был С. Клин-ский, который по настоянию М. Наумова был отозван в феврале 1944 г.</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5" type="#_x0000_t202" style="position:absolute;margin-left:-86.6pt;margin-top:.3pt;width:13.5pt;height:10.5pt;z-index:25164800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190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107. ИЗ ДНЕВНИКА КОМАНДИРА ПАРТИЗАНСКОГО ОТРЯДА ИМ. СТАЛИНА ЧЕРНИГОВСКО-ВОЛЫНСКОГО СОЕДИНЕНИЯ Г. БАЛИЦКОГО</w:t>
      </w:r>
    </w:p>
    <w:p w:rsidR="0089051D" w:rsidRDefault="0089051D">
      <w:pPr>
        <w:shd w:val="clear" w:color="auto" w:fill="FFFFFF"/>
        <w:spacing w:before="10"/>
        <w:jc w:val="right"/>
        <w:rPr>
          <w:b/>
          <w:bCs/>
        </w:rPr>
      </w:pPr>
      <w:r>
        <w:rPr>
          <w:b/>
          <w:bCs/>
        </w:rPr>
        <w:t xml:space="preserve">Записи </w:t>
      </w:r>
      <w:r>
        <w:t xml:space="preserve">до </w:t>
      </w:r>
      <w:r>
        <w:rPr>
          <w:b/>
          <w:bCs/>
        </w:rPr>
        <w:t>26 января 1944 г.</w:t>
      </w:r>
    </w:p>
    <w:p w:rsidR="0089051D" w:rsidRDefault="0089051D">
      <w:pPr>
        <w:shd w:val="clear" w:color="auto" w:fill="FFFFFF"/>
        <w:spacing w:before="730"/>
        <w:ind w:firstLine="283"/>
        <w:jc w:val="both"/>
      </w:pPr>
      <w:r>
        <w:t>13 февраля до 5 марта 1943 г. Жизнь протекает в столице Москве. 13 февраля ушёл из госпиталя*. Я стал жить вместе с Фёдоровым, Дружининым, Коваленко, Працуном в гостиннице "Москва", в 859 номере. Об этом номере знала почти вся "Москва". Жизнь проходила исключительно весело: пили, гуляли, так проходили дни и ночи. Выпили спирту и 40-градусной водки столько, что наверное бы заработала водяная мельница, нужно сказать, что здесь по-настоящему завязалась моя дружба с Марусей Коваленко**.</w:t>
      </w:r>
    </w:p>
    <w:p w:rsidR="0089051D" w:rsidRDefault="0089051D">
      <w:pPr>
        <w:shd w:val="clear" w:color="auto" w:fill="FFFFFF"/>
        <w:spacing w:before="250"/>
        <w:ind w:firstLine="288"/>
        <w:jc w:val="both"/>
      </w:pPr>
      <w:r>
        <w:t>21 по 26 марта 1943 г. Находился в лесу севернее Ужинец 5 километров. Жизнь идёт нормально. Отряды занимаются тактическими занятиями, делаем хозяйственные операции. Нужно сказать, что на этой стоянке подходила Маруся Товстенко, нес[коль]ко раз со следующим заявлением: "Я тебе что-нибудь сделаю, чтобы забыть о тебе". Маруся хорошая женщина, но имеет целый ряд недостатков. Тов. Товстенко, я сказал, что я с ней буду обращаться как с товарищем и боевым бойцом-партизаном.</w:t>
      </w:r>
    </w:p>
    <w:p w:rsidR="0089051D" w:rsidRDefault="0089051D">
      <w:pPr>
        <w:shd w:val="clear" w:color="auto" w:fill="FFFFFF"/>
        <w:spacing w:before="250"/>
      </w:pPr>
      <w:r>
        <w:t>21 мая 1943 г...</w:t>
      </w:r>
    </w:p>
    <w:p w:rsidR="0089051D" w:rsidRDefault="0089051D">
      <w:pPr>
        <w:shd w:val="clear" w:color="auto" w:fill="FFFFFF"/>
        <w:spacing w:before="10"/>
        <w:ind w:firstLine="283"/>
        <w:jc w:val="both"/>
      </w:pPr>
      <w:r>
        <w:t>...Днем получил письмо от тов. Коваленко М.М. В письме пишет с начала до конца чепуху. [С] Николаем дал ответ. В своём письме я прямо написал: "Мария, ты в своём письме с начала до конца пишешь чушь, непродуманно и прочее"....</w:t>
      </w:r>
    </w:p>
    <w:p w:rsidR="0089051D" w:rsidRDefault="0089051D">
      <w:pPr>
        <w:shd w:val="clear" w:color="auto" w:fill="FFFFFF"/>
        <w:spacing w:before="10"/>
        <w:ind w:firstLine="278"/>
        <w:jc w:val="both"/>
      </w:pPr>
      <w:r>
        <w:t>23.45. Самолёт снялся в воздух. При посадке в самолёт подъехала Маруся Товстенко вместе с тов. Шкодой. Крепко простилась со мной. Маруся почему-то питает какую-то надежду, несмотря на то, что этой надежды нет.</w:t>
      </w:r>
    </w:p>
    <w:p w:rsidR="0089051D" w:rsidRDefault="0089051D">
      <w:pPr>
        <w:shd w:val="clear" w:color="auto" w:fill="FFFFFF"/>
        <w:spacing w:before="250"/>
      </w:pPr>
      <w:r>
        <w:t>9 августа 1943 года...</w:t>
      </w:r>
    </w:p>
    <w:p w:rsidR="0089051D" w:rsidRDefault="0089051D">
      <w:pPr>
        <w:shd w:val="clear" w:color="auto" w:fill="FFFFFF"/>
        <w:spacing w:before="5"/>
        <w:ind w:firstLine="293"/>
        <w:jc w:val="both"/>
        <w:sectPr w:rsidR="0089051D">
          <w:footnotePr>
            <w:pos w:val="beneathText"/>
          </w:footnotePr>
          <w:type w:val="continuous"/>
          <w:pgSz w:w="11905" w:h="16837"/>
          <w:pgMar w:top="850" w:right="2643" w:bottom="850" w:left="2901" w:header="708" w:footer="708" w:gutter="0"/>
          <w:cols w:space="720"/>
          <w:docGrid w:linePitch="360"/>
        </w:sectPr>
      </w:pPr>
      <w:r>
        <w:t>Получил письмо от Маруси Коваленко, которая в письме написала такую глупость, что просто и не придумаешь. Письмо просто клеветническое. В своем письме она пишет: "Марусю Товстенко ты любишь,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 СИЛИЕ, ПОЛОВАЯ РА СПУЩЕННОСТЬ</w:t>
      </w:r>
      <w:r>
        <w:rPr>
          <w:rFonts w:ascii="Verdana" w:hAnsi="Verdana" w:cs="Verdana"/>
          <w:i/>
          <w:iCs/>
          <w:sz w:val="18"/>
          <w:szCs w:val="18"/>
        </w:rPr>
        <w:tab/>
      </w:r>
      <w:r>
        <w:rPr>
          <w:sz w:val="18"/>
          <w:szCs w:val="18"/>
        </w:rPr>
        <w:t>191</w:t>
      </w:r>
    </w:p>
    <w:p w:rsidR="0089051D" w:rsidRDefault="0089051D">
      <w:pPr>
        <w:shd w:val="clear" w:color="auto" w:fill="FFFFFF"/>
        <w:spacing w:before="475"/>
        <w:jc w:val="both"/>
      </w:pPr>
      <w:r>
        <w:t>к ней ты ходил, целовал ты ее при отъезде, всем она говорит, что у нее от тебя будет ребенок, письмо ты ей сейчас передал. В Москве ты Феде Кравченко говорил, что со мной у тебя покончено..." Но просто чепуха, плевать.</w:t>
      </w:r>
    </w:p>
    <w:p w:rsidR="0089051D" w:rsidRDefault="0089051D">
      <w:pPr>
        <w:shd w:val="clear" w:color="auto" w:fill="FFFFFF"/>
        <w:ind w:firstLine="288"/>
        <w:jc w:val="both"/>
      </w:pPr>
      <w:r>
        <w:t>Когда из лагеря выезжал 2 июля 1943 г., прощался со всеми, стоящими на просеке, в том числе и Марусей Товстенко, ни с кем не целовался, все время сидел на лошади. Дальше, откуда она может ждать от меня ребенка, когда я с ней не живу с 17 августа 1942 г.? Она живет, как всем известно, с кем попало, а сейчас со Шкодой.</w:t>
      </w:r>
    </w:p>
    <w:p w:rsidR="0089051D" w:rsidRDefault="0089051D">
      <w:pPr>
        <w:shd w:val="clear" w:color="auto" w:fill="FFFFFF"/>
        <w:spacing w:before="5"/>
        <w:ind w:firstLine="283"/>
        <w:jc w:val="both"/>
      </w:pPr>
      <w:r>
        <w:t>Дальше тов. Коваленко пишет - "знал ты о том, что Маруся написала письмо в ЦК комсомола и ЦК КП/б/У, знал ты о том, что она меня хотела в Спричанове застрелить, знал ты, что со Строкачем вела разговор Пидтыченко, и что ответил Строкач. Почему ты оба всем этом мне не рассказал, а я только узнала тогда, когда приехал Федя Кравченко и все рассказал..." Это на меня, как на голову упало. Ничего абсолютно не знаю, а Коваленко пишет такую чепуху. Не знаю, почему она поверила всему этому. Очень еще обидно то, что Маруся Коваленко пишет: "Я тебе нужна была в те трудные минуты, когда ты был ранен" это неправильно, ибо я с ней встречался и делился всеми своими впечатлениями и дружил неплохо еще до ранения.</w:t>
      </w:r>
    </w:p>
    <w:p w:rsidR="0089051D" w:rsidRDefault="0089051D">
      <w:pPr>
        <w:shd w:val="clear" w:color="auto" w:fill="FFFFFF"/>
        <w:ind w:firstLine="293"/>
        <w:jc w:val="both"/>
      </w:pPr>
      <w:r>
        <w:t>Получив такое письмо я просто не мог выдержать и решил дать радиограмму следующего содержания:</w:t>
      </w:r>
    </w:p>
    <w:p w:rsidR="0089051D" w:rsidRDefault="0089051D">
      <w:pPr>
        <w:shd w:val="clear" w:color="auto" w:fill="FFFFFF"/>
        <w:spacing w:before="5"/>
        <w:ind w:firstLine="288"/>
        <w:jc w:val="both"/>
      </w:pPr>
      <w:r>
        <w:t>"Коваленко. Твое письмо сохранил, как неправдоподобное, клеветническое. Балицкий".</w:t>
      </w:r>
    </w:p>
    <w:p w:rsidR="0089051D" w:rsidRDefault="0089051D">
      <w:pPr>
        <w:shd w:val="clear" w:color="auto" w:fill="FFFFFF"/>
        <w:spacing w:before="235"/>
      </w:pPr>
      <w:r>
        <w:t>23 сентября 1943г...</w:t>
      </w:r>
    </w:p>
    <w:p w:rsidR="0089051D" w:rsidRDefault="0089051D">
      <w:pPr>
        <w:shd w:val="clear" w:color="auto" w:fill="FFFFFF"/>
        <w:spacing w:before="5"/>
        <w:ind w:firstLine="288"/>
        <w:jc w:val="both"/>
      </w:pPr>
      <w:r>
        <w:t>В 14.00 час. двинулись в путь-дороженьку***. Все прощались, провожали. Маруся Коваленко провожала меня с группой километра 4. Наконец распрощались, пожелела она нам дойти благополучно и просила сообщить, когда прийду на место в район своего действия. Целую ночь шли.</w:t>
      </w:r>
    </w:p>
    <w:p w:rsidR="0089051D" w:rsidRDefault="0089051D">
      <w:pPr>
        <w:numPr>
          <w:ilvl w:val="0"/>
          <w:numId w:val="57"/>
        </w:numPr>
        <w:shd w:val="clear" w:color="auto" w:fill="FFFFFF"/>
        <w:tabs>
          <w:tab w:val="left" w:pos="302"/>
          <w:tab w:val="left" w:pos="542"/>
        </w:tabs>
        <w:spacing w:before="235"/>
        <w:ind w:left="302"/>
        <w:jc w:val="both"/>
      </w:pPr>
      <w:r>
        <w:t>ноября 1943 г. С утра была неприятность от тов. Коваленко Марии Михайловны. Правда, что началось ещё со вчерашнего вечера. При разговоре все столпились московские девичьи дела...</w:t>
      </w:r>
    </w:p>
    <w:p w:rsidR="0089051D" w:rsidRDefault="0089051D">
      <w:pPr>
        <w:numPr>
          <w:ilvl w:val="0"/>
          <w:numId w:val="57"/>
        </w:numPr>
        <w:shd w:val="clear" w:color="auto" w:fill="FFFFFF"/>
        <w:tabs>
          <w:tab w:val="left" w:pos="302"/>
          <w:tab w:val="left" w:pos="542"/>
        </w:tabs>
        <w:spacing w:before="235"/>
        <w:ind w:left="302"/>
        <w:jc w:val="both"/>
        <w:sectPr w:rsidR="0089051D">
          <w:footnotePr>
            <w:pos w:val="beneathText"/>
          </w:footnotePr>
          <w:pgSz w:w="11905" w:h="16837"/>
          <w:pgMar w:top="850" w:right="2926" w:bottom="850" w:left="2618" w:header="708" w:footer="708" w:gutter="0"/>
          <w:cols w:space="720"/>
          <w:docGrid w:linePitch="360"/>
        </w:sectPr>
      </w:pPr>
      <w:r>
        <w:t>ноября 1943 г. Сегодня прехал тов. Шутько вместе с группой, которая сопровождала боеприпасы. День прошёл так, как это проходит в гостях, а поздно вечером прибыли раненые.</w:t>
      </w:r>
    </w:p>
    <w:p w:rsidR="0089051D" w:rsidRDefault="0089051D">
      <w:pPr>
        <w:shd w:val="clear" w:color="auto" w:fill="FFFFFF"/>
        <w:tabs>
          <w:tab w:val="left" w:pos="1733"/>
        </w:tabs>
        <w:rPr>
          <w:i/>
          <w:iCs/>
          <w:sz w:val="18"/>
          <w:szCs w:val="18"/>
        </w:rPr>
      </w:pPr>
      <w:r>
        <w:rPr>
          <w:sz w:val="18"/>
          <w:szCs w:val="18"/>
        </w:rPr>
        <w:t>192</w:t>
      </w:r>
      <w:r>
        <w:rPr>
          <w:rFonts w:ascii="Verdana" w:hAnsi="Verdana" w:cs="Verdana"/>
          <w:sz w:val="18"/>
          <w:szCs w:val="18"/>
        </w:rPr>
        <w:tab/>
      </w:r>
      <w:r>
        <w:rPr>
          <w:i/>
          <w:iCs/>
          <w:sz w:val="18"/>
          <w:szCs w:val="18"/>
        </w:rPr>
        <w:t>КРАСНЫЕ ПАРТИЗАНЫ УКРАИНЫ</w:t>
      </w:r>
    </w:p>
    <w:p w:rsidR="0089051D" w:rsidRDefault="0089051D">
      <w:pPr>
        <w:shd w:val="clear" w:color="auto" w:fill="FFFFFF"/>
        <w:spacing w:before="475"/>
      </w:pPr>
      <w:r>
        <w:t>15 декабря 1943 г...</w:t>
      </w:r>
    </w:p>
    <w:p w:rsidR="0089051D" w:rsidRDefault="0089051D">
      <w:pPr>
        <w:shd w:val="clear" w:color="auto" w:fill="FFFFFF"/>
        <w:spacing w:before="10"/>
        <w:ind w:firstLine="293"/>
        <w:jc w:val="both"/>
      </w:pPr>
      <w:r>
        <w:t>Ровно в 7.00 час. пошёл в 3-ю роту посмотреть все ли командиры участвуют на утренней физзарядке и руководят ею. Прошёлся по взводам, а в 7.30 зашёл в землянку командования роты, оказывается, что командир роты тов. Платонов со своей шмонькой лежит ещё в кровати, а также и политрук тов. Витринский не думает подниматься. Пришлось крепко поругать этих, к слову сказать, будут нарушать распорядок дня внутренней жизни лагеря, к ним буду применять меры наказания.</w:t>
      </w:r>
    </w:p>
    <w:p w:rsidR="0089051D" w:rsidRDefault="0089051D">
      <w:pPr>
        <w:numPr>
          <w:ilvl w:val="0"/>
          <w:numId w:val="4"/>
        </w:numPr>
        <w:shd w:val="clear" w:color="auto" w:fill="FFFFFF"/>
        <w:tabs>
          <w:tab w:val="left" w:pos="302"/>
          <w:tab w:val="left" w:pos="547"/>
        </w:tabs>
        <w:spacing w:before="250"/>
        <w:ind w:left="302"/>
        <w:jc w:val="both"/>
      </w:pPr>
      <w:r>
        <w:t>января 1944 г. Гуляли до 2.00 часов ночи. Оригинальная картина, стояли на квартире у одного командира отряда соединения Бегмы. Командиру этого отряда 52 года, а его жене 21 год. Чёрт подери, что война сделала - молодая девушка живёт с таким стариком. Что у них общего в семейной жизни - ничего не понятно. Какая может быть семейная жизнь, когда он старше своей супруги на 31 год, это не жизнь, а просто чепуха.</w:t>
      </w:r>
    </w:p>
    <w:p w:rsidR="0089051D" w:rsidRDefault="0089051D">
      <w:pPr>
        <w:numPr>
          <w:ilvl w:val="0"/>
          <w:numId w:val="4"/>
        </w:numPr>
        <w:shd w:val="clear" w:color="auto" w:fill="FFFFFF"/>
        <w:tabs>
          <w:tab w:val="left" w:pos="302"/>
          <w:tab w:val="left" w:pos="547"/>
        </w:tabs>
        <w:spacing w:before="250"/>
        <w:ind w:left="302"/>
        <w:jc w:val="both"/>
      </w:pPr>
      <w:r>
        <w:t>января 1944 г. Легли спать только во втором часу. Расположились, где только кто мог, сам Лысенко со своей полюбовницей пошёл ночевать неизвестно куда. Гуляли почти целый день.</w:t>
      </w:r>
    </w:p>
    <w:p w:rsidR="0089051D" w:rsidRDefault="0089051D">
      <w:pPr>
        <w:shd w:val="clear" w:color="auto" w:fill="FFFFFF"/>
        <w:spacing w:before="250"/>
      </w:pPr>
      <w:r>
        <w:t>19 января 1944 г...</w:t>
      </w:r>
    </w:p>
    <w:p w:rsidR="0089051D" w:rsidRDefault="0089051D">
      <w:pPr>
        <w:shd w:val="clear" w:color="auto" w:fill="FFFFFF"/>
        <w:spacing w:before="10"/>
        <w:ind w:firstLine="288"/>
        <w:jc w:val="both"/>
      </w:pPr>
      <w:r>
        <w:t>Поздно вечером приехал тов. Зубко. После нескольких минут был с ним крупный разговор. Крепко ругал я его за безделье и не активность в разведке, тов. Зубко всё молчал и только потел. Зубко докатился до такого положения, что стал ставить свою шмоньку Марию выше общественности.</w:t>
      </w:r>
    </w:p>
    <w:p w:rsidR="0089051D" w:rsidRDefault="0089051D">
      <w:pPr>
        <w:shd w:val="clear" w:color="auto" w:fill="FFFFFF"/>
        <w:spacing w:before="250"/>
      </w:pPr>
      <w:r>
        <w:t>26 января 1944 г...</w:t>
      </w:r>
    </w:p>
    <w:p w:rsidR="0089051D" w:rsidRDefault="0089051D">
      <w:pPr>
        <w:shd w:val="clear" w:color="auto" w:fill="FFFFFF"/>
        <w:spacing w:before="10"/>
        <w:ind w:firstLine="293"/>
        <w:jc w:val="both"/>
        <w:sectPr w:rsidR="0089051D">
          <w:footnotePr>
            <w:pos w:val="beneathText"/>
          </w:footnotePr>
          <w:pgSz w:w="11905" w:h="16837"/>
          <w:pgMar w:top="850" w:right="2643" w:bottom="850" w:left="2906" w:header="708" w:footer="708" w:gutter="0"/>
          <w:cols w:space="720"/>
          <w:docGrid w:linePitch="360"/>
        </w:sectPr>
      </w:pPr>
      <w:r>
        <w:t>Поздно вечером приехал Алексей Фёдорович со своей свитой, гуляли поздно, а в 24.00 час. я со своим штабом пошёл в землянку командования 1 и 3 роты, вместе с нами были и музыканты - барабанщик, мандолина и гитара. Застали тов. Плевако Павла Логвиновича с бабой Галиной, политрука 3-й роты тов. Выдринского с Соней медсестрой. Пришлось сыграть им свадьбу, несмотря на то, что они оба конспирировали это. Жили с девками долгое время, но скрывали ото всех. И вот сегодняшний день раскрыл всю тайну. Кончился день исключительно</w:t>
      </w: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 СИЛИЕ, ПОЛОВАЯ РА СПУЩЕННОСТЬ</w:t>
      </w:r>
      <w:r>
        <w:rPr>
          <w:rFonts w:ascii="Verdana" w:hAnsi="Verdana" w:cs="Verdana"/>
          <w:i/>
          <w:iCs/>
          <w:sz w:val="18"/>
          <w:szCs w:val="18"/>
        </w:rPr>
        <w:tab/>
      </w:r>
      <w:r>
        <w:rPr>
          <w:sz w:val="18"/>
          <w:szCs w:val="18"/>
        </w:rPr>
        <w:t>193</w:t>
      </w:r>
    </w:p>
    <w:p w:rsidR="0089051D" w:rsidRDefault="0089051D">
      <w:pPr>
        <w:shd w:val="clear" w:color="auto" w:fill="FFFFFF"/>
        <w:spacing w:before="475"/>
      </w:pPr>
      <w:r>
        <w:t>весело, женихам, конечно, не весело окончился вечер. Женихи даже попутались, так как мы наскочили неожиданно для них.</w:t>
      </w:r>
    </w:p>
    <w:p w:rsidR="0089051D" w:rsidRDefault="0089051D">
      <w:pPr>
        <w:shd w:val="clear" w:color="auto" w:fill="FFFFFF"/>
        <w:spacing w:before="730"/>
        <w:rPr>
          <w:i/>
          <w:iCs/>
        </w:rPr>
      </w:pPr>
      <w:r>
        <w:rPr>
          <w:i/>
          <w:iCs/>
        </w:rPr>
        <w:t xml:space="preserve">ЦДАГО Украгни. - Ф. 64. - </w:t>
      </w:r>
      <w:r>
        <w:rPr>
          <w:i/>
          <w:iCs/>
          <w:lang w:val="en-US"/>
        </w:rPr>
        <w:t xml:space="preserve">On. </w:t>
      </w:r>
      <w:r>
        <w:rPr>
          <w:i/>
          <w:iCs/>
        </w:rPr>
        <w:t>1. - Спр. 59. - Арк. 34, 39, 74, 144-</w:t>
      </w:r>
    </w:p>
    <w:p w:rsidR="0089051D" w:rsidRDefault="0089051D">
      <w:pPr>
        <w:shd w:val="clear" w:color="auto" w:fill="FFFFFF"/>
        <w:spacing w:before="10"/>
        <w:ind w:left="2822"/>
        <w:jc w:val="right"/>
        <w:rPr>
          <w:i/>
          <w:iCs/>
        </w:rPr>
      </w:pPr>
      <w:r>
        <w:rPr>
          <w:i/>
          <w:iCs/>
        </w:rPr>
        <w:t xml:space="preserve">145; Спр. </w:t>
      </w:r>
      <w:r>
        <w:rPr>
          <w:i/>
          <w:iCs/>
          <w:lang w:val="en-US"/>
        </w:rPr>
        <w:t xml:space="preserve">GO. </w:t>
      </w:r>
      <w:r>
        <w:rPr>
          <w:i/>
          <w:iCs/>
        </w:rPr>
        <w:t>- Арк. 11, 47, 48, 84, 87. Копия. Машинопись.</w:t>
      </w:r>
    </w:p>
    <w:p w:rsidR="0089051D" w:rsidRDefault="0089051D">
      <w:pPr>
        <w:shd w:val="clear" w:color="auto" w:fill="FFFFFF"/>
        <w:spacing w:before="250"/>
        <w:ind w:firstLine="307"/>
        <w:jc w:val="both"/>
        <w:rPr>
          <w:i/>
          <w:iCs/>
        </w:rPr>
      </w:pPr>
      <w:r>
        <w:rPr>
          <w:i/>
          <w:iCs/>
        </w:rPr>
        <w:t>* В госпиталь Балицкий попал в связи с ранением и последующей операцией по удалению глаза.</w:t>
      </w:r>
    </w:p>
    <w:p w:rsidR="0089051D" w:rsidRDefault="0089051D">
      <w:pPr>
        <w:shd w:val="clear" w:color="auto" w:fill="FFFFFF"/>
        <w:spacing w:before="10"/>
        <w:ind w:firstLine="312"/>
        <w:jc w:val="both"/>
        <w:rPr>
          <w:i/>
          <w:iCs/>
        </w:rPr>
      </w:pPr>
      <w:r>
        <w:t xml:space="preserve">** </w:t>
      </w:r>
      <w:r>
        <w:rPr>
          <w:i/>
          <w:iCs/>
        </w:rPr>
        <w:t>М. Коваленко была помощником по комсомолу комиссара Черни-го веко-Волынского партизанского соединения Н. Дружинина.</w:t>
      </w:r>
    </w:p>
    <w:p w:rsidR="0089051D" w:rsidRDefault="0089051D">
      <w:pPr>
        <w:shd w:val="clear" w:color="auto" w:fill="FFFFFF"/>
        <w:spacing w:before="10"/>
        <w:ind w:firstLine="307"/>
        <w:jc w:val="both"/>
        <w:rPr>
          <w:i/>
          <w:iCs/>
        </w:rPr>
      </w:pPr>
      <w:r>
        <w:t xml:space="preserve">*** </w:t>
      </w:r>
      <w:r>
        <w:rPr>
          <w:i/>
          <w:iCs/>
        </w:rPr>
        <w:t>Отряд Балицкого разделился на две части, одна из которых меняла место дислокации.</w:t>
      </w:r>
    </w:p>
    <w:p w:rsidR="0089051D" w:rsidRDefault="0089051D">
      <w:pPr>
        <w:shd w:val="clear" w:color="auto" w:fill="FFFFFF"/>
        <w:spacing w:before="250"/>
        <w:rPr>
          <w:b/>
          <w:bCs/>
        </w:rPr>
      </w:pPr>
      <w:r>
        <w:rPr>
          <w:b/>
          <w:bCs/>
        </w:rPr>
        <w:t>108. ИЗ СООБЩЕНИЯ ПОДПОЛЬЩИКА ОУН О СИТУАЦИИ НА КОВЕЛЫЦИНЕ ЗА ПЕРИОД С 15 ПО 29 ФЕВРАЛЯ 1944 Г.</w:t>
      </w:r>
    </w:p>
    <w:p w:rsidR="0089051D" w:rsidRDefault="0089051D">
      <w:pPr>
        <w:shd w:val="clear" w:color="auto" w:fill="FFFFFF"/>
        <w:spacing w:before="10"/>
        <w:jc w:val="right"/>
        <w:rPr>
          <w:b/>
          <w:bCs/>
        </w:rPr>
      </w:pPr>
      <w:r>
        <w:rPr>
          <w:b/>
          <w:bCs/>
        </w:rPr>
        <w:t>Не ранее 29 февраля 1944 г.</w:t>
      </w:r>
    </w:p>
    <w:p w:rsidR="0089051D" w:rsidRDefault="0089051D">
      <w:pPr>
        <w:shd w:val="clear" w:color="auto" w:fill="FFFFFF"/>
        <w:spacing w:before="250"/>
        <w:ind w:right="1536"/>
      </w:pPr>
      <w:r>
        <w:t>Вести с Ковелыцины за период 15.02-29.02.44 г. Головенский район</w:t>
      </w:r>
    </w:p>
    <w:p w:rsidR="0089051D" w:rsidRDefault="0089051D">
      <w:pPr>
        <w:shd w:val="clear" w:color="auto" w:fill="FFFFFF"/>
        <w:spacing w:before="730"/>
        <w:ind w:firstLine="293"/>
        <w:jc w:val="both"/>
      </w:pPr>
      <w:r>
        <w:t>...Красные грабят население до чиста. В с. Мшанци, Головной [сейчас - Любомльский район Волынской области. - авт.] и других насиловали женщин и девчат. В Головной был такой случай: один кр[асный] на дворе хотел насиловать 14-летнюю девушку. Её отец, прятавшийся в подвале, не вытерпел, вышел и начал его укорять. Красный побил его за это до полусмерти. В Головной были случаи, что пьяные красные кричали за столом: "Смерть Гитлеру, Смерть Сталину". Говорили, что такая война может для них продолжаться ещё 10 лет (чтобы можно было им грабить и гулять).</w:t>
      </w:r>
    </w:p>
    <w:p w:rsidR="0089051D" w:rsidRDefault="0089051D">
      <w:pPr>
        <w:shd w:val="clear" w:color="auto" w:fill="FFFFFF"/>
        <w:spacing w:before="10"/>
        <w:ind w:firstLine="283"/>
        <w:jc w:val="both"/>
        <w:sectPr w:rsidR="0089051D">
          <w:footnotePr>
            <w:pos w:val="beneathText"/>
          </w:footnotePr>
          <w:pgSz w:w="11905" w:h="16837"/>
          <w:pgMar w:top="850" w:right="2926" w:bottom="850" w:left="2618" w:header="708" w:footer="708" w:gutter="0"/>
          <w:cols w:space="720"/>
          <w:docGrid w:linePitch="360"/>
        </w:sectPr>
      </w:pPr>
      <w:r>
        <w:t>Уничтожили все пасеки, забрали мёд, а улья пожгли соломой. По сёлам уничтожают наши лозунги. В Головной на церкве лозунг: "Да</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6" type="#_x0000_t202" style="position:absolute;margin-left:-86.6pt;margin-top:.3pt;width:13.5pt;height:10.5pt;z-index:25164902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194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здравствует Степан Бандера" [стёрли] и написали "Да здравствует Сталин". Клич "Долой империалистическую войну" не стирают. К лозунгу "Хватит уже издевательств над нами" дописывали "Также мы издеваемся над вами". Среди красных большинство людей безыдейных, которые держатся своей банды только потому, что нет никакого другого выхода.</w:t>
      </w:r>
    </w:p>
    <w:p w:rsidR="0089051D" w:rsidRDefault="0089051D">
      <w:pPr>
        <w:shd w:val="clear" w:color="auto" w:fill="FFFFFF"/>
        <w:spacing w:before="269"/>
        <w:rPr>
          <w:rFonts w:ascii="Verdana" w:hAnsi="Verdana" w:cs="Verdana"/>
          <w:b/>
          <w:bCs/>
          <w:sz w:val="18"/>
          <w:szCs w:val="18"/>
        </w:rPr>
      </w:pPr>
      <w:r>
        <w:rPr>
          <w:rFonts w:ascii="Verdana" w:hAnsi="Verdana" w:cs="Verdana"/>
          <w:b/>
          <w:bCs/>
          <w:sz w:val="18"/>
          <w:szCs w:val="18"/>
        </w:rPr>
        <w:t>[...]</w:t>
      </w:r>
    </w:p>
    <w:p w:rsidR="0089051D" w:rsidRDefault="0089051D">
      <w:pPr>
        <w:shd w:val="clear" w:color="auto" w:fill="FFFFFF"/>
        <w:spacing w:before="254"/>
        <w:ind w:left="1416"/>
        <w:rPr>
          <w:i/>
          <w:iCs/>
        </w:rPr>
      </w:pPr>
      <w:r>
        <w:rPr>
          <w:i/>
          <w:iCs/>
        </w:rPr>
        <w:t xml:space="preserve">ЦДАВО Украгни. - Ф. 3833. - </w:t>
      </w:r>
      <w:r>
        <w:rPr>
          <w:i/>
          <w:iCs/>
          <w:lang w:val="en-US"/>
        </w:rPr>
        <w:t xml:space="preserve">On. </w:t>
      </w:r>
      <w:r>
        <w:rPr>
          <w:i/>
          <w:iCs/>
        </w:rPr>
        <w:t>1. - Спр. 129. - Арк. 51</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50"/>
        <w:jc w:val="both"/>
        <w:rPr>
          <w:b/>
          <w:bCs/>
        </w:rPr>
      </w:pPr>
      <w:r>
        <w:rPr>
          <w:b/>
          <w:bCs/>
        </w:rPr>
        <w:t>109. ИЗ ДОНЕСЕНИЯ ПОДПОЛЬЩИКА ОУН БОГДАНА О СИТУАЦИИ В ЗБОРОВСКОМ РАЙОНЕ ТЕРНОПОЛЬСКОЙ ОБЛАСТИ</w:t>
      </w:r>
    </w:p>
    <w:p w:rsidR="0089051D" w:rsidRDefault="0089051D">
      <w:pPr>
        <w:shd w:val="clear" w:color="auto" w:fill="FFFFFF"/>
        <w:spacing w:before="10"/>
        <w:jc w:val="right"/>
        <w:rPr>
          <w:b/>
          <w:bCs/>
        </w:rPr>
      </w:pPr>
      <w:r>
        <w:rPr>
          <w:b/>
          <w:bCs/>
        </w:rPr>
        <w:t>23 марта 1944 г.</w:t>
      </w:r>
    </w:p>
    <w:p w:rsidR="0089051D" w:rsidRDefault="0089051D">
      <w:pPr>
        <w:shd w:val="clear" w:color="auto" w:fill="FFFFFF"/>
        <w:spacing w:before="250"/>
        <w:ind w:firstLine="283"/>
        <w:jc w:val="both"/>
      </w:pPr>
      <w:r>
        <w:t>Тернополыцина. Отчёт о предфронтовых, фронтовых и зафронто-вых событиях на Зборовщине</w:t>
      </w:r>
    </w:p>
    <w:p w:rsidR="0089051D" w:rsidRDefault="0089051D">
      <w:pPr>
        <w:shd w:val="clear" w:color="auto" w:fill="FFFFFF"/>
        <w:spacing w:before="269"/>
        <w:rPr>
          <w:rFonts w:ascii="Verdana" w:hAnsi="Verdana" w:cs="Verdana"/>
          <w:b/>
          <w:bCs/>
          <w:sz w:val="18"/>
          <w:szCs w:val="18"/>
        </w:rPr>
      </w:pPr>
      <w:r>
        <w:rPr>
          <w:rFonts w:ascii="Verdana" w:hAnsi="Verdana" w:cs="Verdana"/>
          <w:b/>
          <w:bCs/>
          <w:sz w:val="18"/>
          <w:szCs w:val="18"/>
        </w:rPr>
        <w:t>[...]</w:t>
      </w:r>
    </w:p>
    <w:p w:rsidR="0089051D" w:rsidRDefault="0089051D">
      <w:pPr>
        <w:shd w:val="clear" w:color="auto" w:fill="FFFFFF"/>
        <w:spacing w:before="250"/>
        <w:ind w:firstLine="278"/>
        <w:jc w:val="both"/>
      </w:pPr>
      <w:r>
        <w:t>Другим их занятием является - "Давай водку, сало". Когда достанут водки, пьют до потери здравого смысла. Кидают оружие, стреляют в хате, валяются по земле. Массово насилуют женщин под угрозой револьвера. К изнасилованным женщинам идут "в очереди". Идёт 10-20 человек к одной насилуемой женщине. Есть массовые случаи, что в одном селе насилуют от 20 до 50 женщин. После начинают грабить население - еду, одежду и обувь. Во время грабежей больше всего ищут водку, сало и часы - ручные и карманные. Также грабят церкви. Уничтожают трезубы и портреты.</w:t>
      </w:r>
    </w:p>
    <w:p w:rsidR="0089051D" w:rsidRDefault="0089051D">
      <w:pPr>
        <w:shd w:val="clear" w:color="auto" w:fill="FFFFFF"/>
        <w:spacing w:before="269"/>
        <w:rPr>
          <w:rFonts w:ascii="Verdana" w:hAnsi="Verdana" w:cs="Verdana"/>
          <w:b/>
          <w:bCs/>
          <w:sz w:val="18"/>
          <w:szCs w:val="18"/>
        </w:rPr>
      </w:pPr>
      <w:r>
        <w:rPr>
          <w:rFonts w:ascii="Verdana" w:hAnsi="Verdana" w:cs="Verdana"/>
          <w:b/>
          <w:bCs/>
          <w:sz w:val="18"/>
          <w:szCs w:val="18"/>
        </w:rPr>
        <w:t>[...]</w:t>
      </w:r>
    </w:p>
    <w:p w:rsidR="0089051D" w:rsidRDefault="0089051D">
      <w:pPr>
        <w:shd w:val="clear" w:color="auto" w:fill="FFFFFF"/>
        <w:tabs>
          <w:tab w:val="left" w:pos="5290"/>
        </w:tabs>
        <w:spacing w:before="250"/>
      </w:pPr>
      <w:r>
        <w:t>23.03.1944.</w:t>
      </w:r>
      <w:r>
        <w:rPr>
          <w:rFonts w:ascii="Verdana" w:hAnsi="Verdana" w:cs="Verdana"/>
        </w:rPr>
        <w:tab/>
      </w:r>
      <w:r>
        <w:t>"Богдан"</w:t>
      </w:r>
    </w:p>
    <w:p w:rsidR="0089051D" w:rsidRDefault="0089051D">
      <w:pPr>
        <w:shd w:val="clear" w:color="auto" w:fill="FFFFFF"/>
        <w:spacing w:before="14"/>
        <w:ind w:left="1421"/>
        <w:rPr>
          <w:i/>
          <w:iCs/>
        </w:rPr>
      </w:pPr>
      <w:r>
        <w:rPr>
          <w:i/>
          <w:iCs/>
        </w:rPr>
        <w:t xml:space="preserve">ЦДАВО Украгни. - Ф. 3833. - </w:t>
      </w:r>
      <w:r>
        <w:rPr>
          <w:i/>
          <w:iCs/>
          <w:lang w:val="en-US"/>
        </w:rPr>
        <w:t xml:space="preserve">On. </w:t>
      </w:r>
      <w:r>
        <w:rPr>
          <w:i/>
          <w:iCs/>
        </w:rPr>
        <w:t>1. - спр. 157. - Арк. 23.</w:t>
      </w:r>
    </w:p>
    <w:p w:rsidR="0089051D" w:rsidRDefault="0089051D">
      <w:pPr>
        <w:shd w:val="clear" w:color="auto" w:fill="FFFFFF"/>
        <w:spacing w:before="5"/>
        <w:jc w:val="right"/>
        <w:rPr>
          <w:i/>
          <w:iCs/>
        </w:rPr>
        <w:sectPr w:rsidR="0089051D">
          <w:footnotePr>
            <w:pos w:val="beneathText"/>
          </w:footnotePr>
          <w:type w:val="continuous"/>
          <w:pgSz w:w="11905" w:h="16837"/>
          <w:pgMar w:top="850" w:right="2648" w:bottom="850" w:left="2901"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 СИЛИЕ, ПОЛОВАЯ РА СПУЩЕННОСТЬ</w:t>
      </w:r>
      <w:r>
        <w:rPr>
          <w:rFonts w:ascii="Verdana" w:hAnsi="Verdana" w:cs="Verdana"/>
          <w:i/>
          <w:iCs/>
          <w:sz w:val="18"/>
          <w:szCs w:val="18"/>
        </w:rPr>
        <w:tab/>
      </w:r>
      <w:r>
        <w:rPr>
          <w:sz w:val="18"/>
          <w:szCs w:val="18"/>
        </w:rPr>
        <w:t>195</w:t>
      </w:r>
    </w:p>
    <w:p w:rsidR="0089051D" w:rsidRDefault="0089051D">
      <w:pPr>
        <w:shd w:val="clear" w:color="auto" w:fill="FFFFFF"/>
        <w:spacing w:before="475"/>
        <w:jc w:val="both"/>
        <w:rPr>
          <w:b/>
          <w:bCs/>
        </w:rPr>
      </w:pPr>
      <w:r>
        <w:rPr>
          <w:b/>
          <w:bCs/>
        </w:rPr>
        <w:t>110. ДОКЛАДНАЯ ЗАПИСКА БЫВШИХ ПАРТИЗАН СОЕДИНЕНИЯ ИМ. БУДЁННОГО ПОД КОМАНДОВАНИЕМ В. МАКАРОВА ПРЕДСТАВИТЕЛЬСТВА УШПД ПРИ ВОЕННОМ СОВЕТЕ 2-ГО УКРАИНСКОГО ФРОНТА В. БУСЛАЕВА И М. СИДОРЕНКО* НАРОДНОМУ КОМИССАРУ ГБ УССР С. САВЧЕНКО О ПОВЕДЕНИИ ПАРТИЗАН СОЕДИНЕНИЯ</w:t>
      </w:r>
    </w:p>
    <w:p w:rsidR="0089051D" w:rsidRDefault="0089051D">
      <w:pPr>
        <w:shd w:val="clear" w:color="auto" w:fill="FFFFFF"/>
        <w:spacing w:before="10"/>
        <w:jc w:val="right"/>
        <w:rPr>
          <w:b/>
          <w:bCs/>
        </w:rPr>
      </w:pPr>
      <w:r>
        <w:rPr>
          <w:b/>
          <w:bCs/>
        </w:rPr>
        <w:t>12 мая 1944 г.</w:t>
      </w:r>
    </w:p>
    <w:p w:rsidR="0089051D" w:rsidRDefault="0089051D">
      <w:pPr>
        <w:shd w:val="clear" w:color="auto" w:fill="FFFFFF"/>
        <w:spacing w:before="250"/>
      </w:pPr>
      <w:r>
        <w:t>НАРОДНОМУ КОМИССАРУ ГОСУДАРСТВЕННОЙ БЕЗОПАСНОСТИ УКРАИНЫ Тов. САВЧЕНКО</w:t>
      </w:r>
    </w:p>
    <w:p w:rsidR="0089051D" w:rsidRDefault="0089051D">
      <w:pPr>
        <w:shd w:val="clear" w:color="auto" w:fill="FFFFFF"/>
        <w:spacing w:before="250"/>
        <w:ind w:firstLine="293"/>
        <w:jc w:val="both"/>
      </w:pPr>
      <w:r>
        <w:t>Мы, члены партизанского отряда им. "За Киев", Буденовского соединения БУСЛАЕВ Василий Григорьевич и СИДОРЕНКО Михаил, влились в указанный отряд в феврале м-це 1944 года в районе г. Луцк, Волынской области. До этого были в группе "БОГДАНОВИЧА".</w:t>
      </w:r>
    </w:p>
    <w:p w:rsidR="0089051D" w:rsidRDefault="0089051D">
      <w:pPr>
        <w:shd w:val="clear" w:color="auto" w:fill="FFFFFF"/>
        <w:spacing w:before="10"/>
        <w:ind w:firstLine="288"/>
        <w:jc w:val="both"/>
      </w:pPr>
      <w:r>
        <w:t>По пути движения нашего отряда, личный состав отряда, помимо выполнения своих прямых задач, имел большие недостатки, как-то: грабежи, мародерство мирного населения и насилие над женщинами,</w:t>
      </w:r>
    </w:p>
    <w:p w:rsidR="0089051D" w:rsidRDefault="0089051D">
      <w:pPr>
        <w:shd w:val="clear" w:color="auto" w:fill="FFFFFF"/>
        <w:spacing w:before="10"/>
      </w:pPr>
      <w:r>
        <w:t>Примеры:</w:t>
      </w:r>
    </w:p>
    <w:p w:rsidR="0089051D" w:rsidRDefault="0089051D">
      <w:pPr>
        <w:shd w:val="clear" w:color="auto" w:fill="FFFFFF"/>
        <w:tabs>
          <w:tab w:val="left" w:pos="211"/>
        </w:tabs>
        <w:spacing w:before="10"/>
      </w:pPr>
      <w:r>
        <w:t>1.</w:t>
      </w:r>
      <w:r>
        <w:tab/>
        <w:t>При переходе через город Горохов, Волынской области, старшина</w:t>
      </w:r>
    </w:p>
    <w:p w:rsidR="0089051D" w:rsidRDefault="0089051D">
      <w:pPr>
        <w:shd w:val="clear" w:color="auto" w:fill="FFFFFF"/>
        <w:spacing w:before="10"/>
        <w:jc w:val="both"/>
      </w:pPr>
      <w:r>
        <w:t>отряда МЕЗЕНЦЕВ Анатолий Гаврилович напился пьяным и избил ручкой нагана до потери сознания двух неизвестных граждан.</w:t>
      </w:r>
    </w:p>
    <w:p w:rsidR="0089051D" w:rsidRDefault="0089051D">
      <w:pPr>
        <w:shd w:val="clear" w:color="auto" w:fill="FFFFFF"/>
        <w:tabs>
          <w:tab w:val="left" w:pos="211"/>
        </w:tabs>
        <w:spacing w:before="10"/>
      </w:pPr>
      <w:r>
        <w:t>2.</w:t>
      </w:r>
      <w:r>
        <w:tab/>
        <w:t>В с. Майдан-Гута, Мизочского района, Волынской области, парти-</w:t>
      </w:r>
    </w:p>
    <w:p w:rsidR="0089051D" w:rsidRDefault="0089051D">
      <w:pPr>
        <w:shd w:val="clear" w:color="auto" w:fill="FFFFFF"/>
        <w:spacing w:before="10"/>
        <w:jc w:val="both"/>
      </w:pPr>
      <w:r>
        <w:t>зан МИХАЙЛЕНКО Анатолий ограбил старика и забрал ненужную ему женскую одежду. На замечание ему он ответил, что отвезет жене или пропьет.</w:t>
      </w:r>
    </w:p>
    <w:p w:rsidR="0089051D" w:rsidRDefault="0089051D">
      <w:pPr>
        <w:shd w:val="clear" w:color="auto" w:fill="FFFFFF"/>
        <w:tabs>
          <w:tab w:val="left" w:pos="211"/>
        </w:tabs>
        <w:spacing w:before="10"/>
      </w:pPr>
      <w:r>
        <w:t>3.</w:t>
      </w:r>
      <w:r>
        <w:tab/>
        <w:t>На расквартировании в селе Голыбисы, Шумского района, Волын-</w:t>
      </w:r>
    </w:p>
    <w:p w:rsidR="0089051D" w:rsidRDefault="0089051D">
      <w:pPr>
        <w:shd w:val="clear" w:color="auto" w:fill="FFFFFF"/>
        <w:spacing w:before="10"/>
        <w:jc w:val="both"/>
      </w:pPr>
      <w:r>
        <w:t>ской области, старшина МЕЗЕНЦЕВ в пьяном виде избил прялкой двух девушек, требуя от них согласия на сожительство.</w:t>
      </w:r>
    </w:p>
    <w:p w:rsidR="0089051D" w:rsidRDefault="0089051D">
      <w:pPr>
        <w:numPr>
          <w:ilvl w:val="0"/>
          <w:numId w:val="7"/>
        </w:numPr>
        <w:shd w:val="clear" w:color="auto" w:fill="FFFFFF"/>
        <w:tabs>
          <w:tab w:val="left" w:pos="0"/>
          <w:tab w:val="left" w:pos="211"/>
        </w:tabs>
        <w:spacing w:before="10"/>
        <w:jc w:val="both"/>
      </w:pPr>
      <w:r>
        <w:t>В селе Дубовцы, под Тарнополем, была изнасилована женщина в возрасте 40-45 лет партизанами ГАРДАНОВЫМ, ПАНАСЮК, МЕЗЕНЦЕВЫМ, ком. отряда БУБНОВЫМ и др. Фамилия пострадавшей неизвестна.</w:t>
      </w:r>
    </w:p>
    <w:p w:rsidR="0089051D" w:rsidRDefault="0089051D">
      <w:pPr>
        <w:numPr>
          <w:ilvl w:val="0"/>
          <w:numId w:val="7"/>
        </w:numPr>
        <w:shd w:val="clear" w:color="auto" w:fill="FFFFFF"/>
        <w:tabs>
          <w:tab w:val="left" w:pos="0"/>
          <w:tab w:val="left" w:pos="211"/>
        </w:tabs>
        <w:spacing w:before="10"/>
      </w:pPr>
      <w:r>
        <w:t>В селе Верхобуж, под Бродами, старшина МЕЗЕНЦЕВ пытался из-</w:t>
      </w:r>
    </w:p>
    <w:p w:rsidR="0089051D" w:rsidRDefault="0089051D">
      <w:pPr>
        <w:shd w:val="clear" w:color="auto" w:fill="FFFFFF"/>
        <w:spacing w:before="10"/>
        <w:jc w:val="both"/>
        <w:sectPr w:rsidR="0089051D">
          <w:footnotePr>
            <w:pos w:val="beneathText"/>
          </w:footnotePr>
          <w:pgSz w:w="11905" w:h="16837"/>
          <w:pgMar w:top="850" w:right="2926" w:bottom="850" w:left="2618" w:header="708" w:footer="708" w:gutter="0"/>
          <w:cols w:space="720"/>
          <w:docGrid w:linePitch="360"/>
        </w:sectPr>
      </w:pPr>
      <w:r>
        <w:t>насиловать девушку. Она не соглашалась. Тогда он, МЕЗЕНЦЕВ, взял девушку и ее мать 65 лет, вывел на улицу ночью и под страхом оружия требовал их согласия. Поставил к стене и стрелял из авто-</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7" type="#_x0000_t202" style="position:absolute;margin-left:-86.6pt;margin-top:.3pt;width:13.5pt;height:10.5pt;z-index:25165004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196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мата над головами, после чего изнасиловал старуху 65 лет. Фамилия пострадавшей неизвестна.</w:t>
      </w:r>
    </w:p>
    <w:p w:rsidR="0089051D" w:rsidRDefault="0089051D">
      <w:pPr>
        <w:shd w:val="clear" w:color="auto" w:fill="FFFFFF"/>
        <w:tabs>
          <w:tab w:val="left" w:pos="211"/>
        </w:tabs>
        <w:spacing w:before="10"/>
      </w:pPr>
      <w:r>
        <w:t>6.</w:t>
      </w:r>
      <w:r>
        <w:tab/>
        <w:t>В одном селе, названия не помню, под г. Снятином, старш. МЕЗЕН-</w:t>
      </w:r>
    </w:p>
    <w:p w:rsidR="0089051D" w:rsidRDefault="0089051D">
      <w:pPr>
        <w:shd w:val="clear" w:color="auto" w:fill="FFFFFF"/>
        <w:spacing w:before="10"/>
        <w:jc w:val="both"/>
      </w:pPr>
      <w:r>
        <w:t>ЦЕВ, напившись пьяным, вынул пистолет и пытался изнасиловать девушку, которая убежала, тогда он изнасиловал бабушку ее, которой было 60-65 лет.</w:t>
      </w:r>
    </w:p>
    <w:p w:rsidR="0089051D" w:rsidRDefault="0089051D">
      <w:pPr>
        <w:shd w:val="clear" w:color="auto" w:fill="FFFFFF"/>
        <w:spacing w:before="10"/>
        <w:jc w:val="both"/>
      </w:pPr>
      <w:r>
        <w:t>При проверке этой квартиры было обнаружено много коммунистической литературы. По утверждениям соседей, сын этой старушки был учителем и членом Коммунистической партии, за что арестован и расстрелян немцами. Другой сын в Красной Армии, взят по призыву 1940 года.</w:t>
      </w:r>
    </w:p>
    <w:p w:rsidR="0089051D" w:rsidRDefault="0089051D">
      <w:pPr>
        <w:shd w:val="clear" w:color="auto" w:fill="FFFFFF"/>
        <w:tabs>
          <w:tab w:val="left" w:pos="211"/>
        </w:tabs>
        <w:spacing w:before="10"/>
      </w:pPr>
      <w:r>
        <w:t>7.</w:t>
      </w:r>
      <w:r>
        <w:tab/>
        <w:t>Командир взвода БУБЛИК Павел сам лично и на это подговаривал</w:t>
      </w:r>
    </w:p>
    <w:p w:rsidR="0089051D" w:rsidRDefault="0089051D">
      <w:pPr>
        <w:shd w:val="clear" w:color="auto" w:fill="FFFFFF"/>
        <w:spacing w:before="10"/>
        <w:jc w:val="both"/>
      </w:pPr>
      <w:r>
        <w:t>бойцов, занимался продажей лошадей за водку, которых перед отъездом забирал обратно. Примерно, был случай в с. Раковчик, под Делятином, и под Борщевым. Систематически пьянствовал, делал самостоятельно незаконные обыски и требовал водку у населения. Делал это всегда с оружием в руках, стрелял в квартирах, запугивал население.</w:t>
      </w:r>
    </w:p>
    <w:p w:rsidR="0089051D" w:rsidRDefault="0089051D">
      <w:pPr>
        <w:shd w:val="clear" w:color="auto" w:fill="FFFFFF"/>
        <w:tabs>
          <w:tab w:val="left" w:pos="211"/>
        </w:tabs>
        <w:spacing w:before="10"/>
      </w:pPr>
      <w:r>
        <w:t>8.</w:t>
      </w:r>
      <w:r>
        <w:tab/>
        <w:t>В с. Бискив (в Карпатских горах) в квартире штаба соединения по-</w:t>
      </w:r>
    </w:p>
    <w:p w:rsidR="0089051D" w:rsidRDefault="0089051D">
      <w:pPr>
        <w:shd w:val="clear" w:color="auto" w:fill="FFFFFF"/>
        <w:spacing w:before="10"/>
        <w:jc w:val="both"/>
      </w:pPr>
      <w:r>
        <w:t>варом штаба (фамилию его не знаю) были постреляны окна, кухонная посуда и потолок за то, что хотел изнасиловать хозяйку, но она убежала. После этого правился на столе.</w:t>
      </w:r>
    </w:p>
    <w:p w:rsidR="0089051D" w:rsidRDefault="0089051D">
      <w:pPr>
        <w:shd w:val="clear" w:color="auto" w:fill="FFFFFF"/>
        <w:tabs>
          <w:tab w:val="left" w:pos="211"/>
        </w:tabs>
        <w:spacing w:before="10"/>
      </w:pPr>
      <w:r>
        <w:t>9.</w:t>
      </w:r>
      <w:r>
        <w:tab/>
        <w:t>Там же, в с. Бискив, партизанами отряда "КАРМЕЛЮК" ограблена</w:t>
      </w:r>
    </w:p>
    <w:p w:rsidR="0089051D" w:rsidRDefault="0089051D">
      <w:pPr>
        <w:shd w:val="clear" w:color="auto" w:fill="FFFFFF"/>
        <w:spacing w:before="10"/>
        <w:jc w:val="both"/>
      </w:pPr>
      <w:r>
        <w:t>женщина - вдова, у которой забрали все вещи, разбили шкаф и сундук. О действиях этих лиц было известно командованию, но последнее не обратило внимания.</w:t>
      </w:r>
    </w:p>
    <w:p w:rsidR="0089051D" w:rsidRDefault="0089051D">
      <w:pPr>
        <w:shd w:val="clear" w:color="auto" w:fill="FFFFFF"/>
        <w:tabs>
          <w:tab w:val="left" w:pos="264"/>
        </w:tabs>
        <w:spacing w:before="10"/>
        <w:ind w:left="264" w:hanging="264"/>
        <w:jc w:val="both"/>
      </w:pPr>
      <w:r>
        <w:t>10.</w:t>
      </w:r>
      <w:r>
        <w:tab/>
        <w:t>В с. Маринычи (Карпатские горы) в центре расположения соедине</w:t>
      </w:r>
      <w:r>
        <w:br/>
        <w:t>ния ограблена квартира одного хозяина, забраны вещи и убита по-</w:t>
      </w:r>
      <w:r>
        <w:br/>
        <w:t>росная свинья. На жалобу хозяина в штабе соединения не обрати</w:t>
      </w:r>
      <w:r>
        <w:br/>
        <w:t>ли внимания.</w:t>
      </w:r>
    </w:p>
    <w:p w:rsidR="0089051D" w:rsidRDefault="0089051D">
      <w:pPr>
        <w:shd w:val="clear" w:color="auto" w:fill="FFFFFF"/>
        <w:spacing w:before="250"/>
      </w:pPr>
      <w:r>
        <w:t>Как общий вывод.</w:t>
      </w:r>
    </w:p>
    <w:p w:rsidR="0089051D" w:rsidRDefault="0089051D">
      <w:pPr>
        <w:shd w:val="clear" w:color="auto" w:fill="FFFFFF"/>
        <w:spacing w:before="5"/>
        <w:ind w:firstLine="288"/>
        <w:jc w:val="both"/>
        <w:sectPr w:rsidR="0089051D">
          <w:footnotePr>
            <w:pos w:val="beneathText"/>
          </w:footnotePr>
          <w:type w:val="continuous"/>
          <w:pgSz w:w="11905" w:h="16837"/>
          <w:pgMar w:top="850" w:right="2643" w:bottom="850" w:left="2906" w:header="708" w:footer="708" w:gutter="0"/>
          <w:cols w:space="720"/>
          <w:docGrid w:linePitch="360"/>
        </w:sectPr>
      </w:pPr>
      <w:r>
        <w:t>Несмотря на целый ряд фактов безобразий, со стороны командования отряда мер никаких не принималось, а факты росли все с большей силой. 29 апреля 1944 года в с. Луковчах, по инициативе нескольких сознательных людей, было созвано совещание комсостава отряда по вопросу дисциплины. На совещании говорили, разошлись, а мародерство, грабеж и насилие над женщинами продолжалось дальше и безнаказанно. На всем своем пути движения лошади менялись в каждом на-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rPr>
          <w:sz w:val="18"/>
          <w:szCs w:val="18"/>
        </w:rPr>
      </w:pPr>
      <w:r>
        <w:rPr>
          <w:i/>
          <w:iCs/>
          <w:sz w:val="18"/>
          <w:szCs w:val="18"/>
        </w:rPr>
        <w:t xml:space="preserve">Раздел </w:t>
      </w:r>
      <w:r>
        <w:rPr>
          <w:i/>
          <w:iCs/>
          <w:sz w:val="18"/>
          <w:szCs w:val="18"/>
          <w:lang w:val="en-US"/>
        </w:rPr>
        <w:t xml:space="preserve">VI. </w:t>
      </w:r>
      <w:r>
        <w:rPr>
          <w:i/>
          <w:iCs/>
          <w:sz w:val="18"/>
          <w:szCs w:val="18"/>
        </w:rPr>
        <w:t>СЕКСУАЛЬНОЕ НАСИЛИЕ, ПОЛОВАЯ РАСПУЩЕННОСТЬ</w:t>
      </w:r>
      <w:r>
        <w:rPr>
          <w:rFonts w:ascii="Verdana" w:hAnsi="Verdana" w:cs="Verdana"/>
          <w:i/>
          <w:iCs/>
          <w:sz w:val="18"/>
          <w:szCs w:val="18"/>
        </w:rPr>
        <w:tab/>
      </w:r>
      <w:r>
        <w:rPr>
          <w:sz w:val="18"/>
          <w:szCs w:val="18"/>
        </w:rPr>
        <w:t>197</w:t>
      </w:r>
    </w:p>
    <w:p w:rsidR="0089051D" w:rsidRDefault="0089051D">
      <w:pPr>
        <w:shd w:val="clear" w:color="auto" w:fill="FFFFFF"/>
        <w:spacing w:before="475"/>
        <w:jc w:val="both"/>
      </w:pPr>
      <w:r>
        <w:t>селенном пункте, так как пьяницы безжалостно и бездельно в разъездах за водкой загоняли лошадей до непригодности. Многие за два с половиной месяца ухитрились замучить по 10-12 лошадей.</w:t>
      </w:r>
    </w:p>
    <w:p w:rsidR="0089051D" w:rsidRDefault="0089051D">
      <w:pPr>
        <w:shd w:val="clear" w:color="auto" w:fill="FFFFFF"/>
        <w:spacing w:before="5"/>
        <w:ind w:firstLine="288"/>
        <w:jc w:val="both"/>
      </w:pPr>
      <w:r>
        <w:t>Грабежи проводились, обыкновенно, при обысках под предлогом -нет ли "шпионов" или "бандеровцев", а осмотру, обыкновенно, подвергались такие места, где могли быть часы или другие ценности. Такие вещи, как часы, бритвы, кольца, дорогие костюмы просто безоговорочно отбирались.</w:t>
      </w:r>
    </w:p>
    <w:p w:rsidR="0089051D" w:rsidRDefault="0089051D">
      <w:pPr>
        <w:shd w:val="clear" w:color="auto" w:fill="FFFFFF"/>
        <w:ind w:firstLine="288"/>
        <w:jc w:val="both"/>
      </w:pPr>
      <w:r>
        <w:t>О приближении нашего партизанского соединения население обыкновенно знало за 30-40 км. И в последние дни можно было встретить села, оставленные с одними стариками, или совсем пустые дома. При расспросах населения, почему они разбегаются, объясняют положение следующим: "Мы Красной Армии не боимся, а боимся тех, которые одеты в штатское, так как они сильно грабят, насилуют женщин и избивают невинных людей".</w:t>
      </w:r>
    </w:p>
    <w:p w:rsidR="0089051D" w:rsidRDefault="0089051D">
      <w:pPr>
        <w:shd w:val="clear" w:color="auto" w:fill="FFFFFF"/>
        <w:spacing w:before="5"/>
        <w:ind w:firstLine="283"/>
        <w:jc w:val="both"/>
      </w:pPr>
      <w:r>
        <w:t>Такие общие невыносимые недостатки, как в отряде, так и в целом соединении.</w:t>
      </w:r>
    </w:p>
    <w:p w:rsidR="0089051D" w:rsidRDefault="0089051D">
      <w:pPr>
        <w:shd w:val="clear" w:color="auto" w:fill="FFFFFF"/>
        <w:spacing w:before="5"/>
        <w:ind w:firstLine="283"/>
        <w:jc w:val="both"/>
      </w:pPr>
      <w:r>
        <w:t>Тов. Нарком! Сообщая о вышеизложенном, просим принять меры и не дать возможности в дальнейшем позорить традиции советских партизан.</w:t>
      </w:r>
    </w:p>
    <w:p w:rsidR="0089051D" w:rsidRDefault="0089051D">
      <w:pPr>
        <w:shd w:val="clear" w:color="auto" w:fill="FFFFFF"/>
        <w:ind w:firstLine="283"/>
        <w:jc w:val="both"/>
      </w:pPr>
      <w:r>
        <w:t>Б[ывшие] члены партизанского отряда "За Киев" соединения им. БУДЕННОГО.</w:t>
      </w:r>
    </w:p>
    <w:p w:rsidR="0089051D" w:rsidRDefault="0089051D">
      <w:pPr>
        <w:shd w:val="clear" w:color="auto" w:fill="FFFFFF"/>
        <w:spacing w:before="240"/>
        <w:ind w:right="3629"/>
      </w:pPr>
      <w:r>
        <w:t>БУСЛАЕВ Василий СИДОРЕНКО Михаил</w:t>
      </w:r>
    </w:p>
    <w:p w:rsidR="0089051D" w:rsidRDefault="0089051D">
      <w:pPr>
        <w:shd w:val="clear" w:color="auto" w:fill="FFFFFF"/>
        <w:spacing w:before="5"/>
        <w:ind w:firstLine="288"/>
        <w:jc w:val="both"/>
      </w:pPr>
      <w:r>
        <w:t>В настоящее время прикомандированы к Вашкивскому РО НКВД, Черновицкой области.</w:t>
      </w:r>
    </w:p>
    <w:p w:rsidR="0089051D" w:rsidRDefault="0089051D">
      <w:pPr>
        <w:shd w:val="clear" w:color="auto" w:fill="FFFFFF"/>
        <w:spacing w:before="235"/>
        <w:ind w:right="4838"/>
      </w:pPr>
      <w:r>
        <w:t>12 мая 1944 г. с. Вашкивцы</w:t>
      </w:r>
    </w:p>
    <w:p w:rsidR="0089051D" w:rsidRDefault="0089051D">
      <w:pPr>
        <w:shd w:val="clear" w:color="auto" w:fill="FFFFFF"/>
        <w:spacing w:before="240"/>
        <w:ind w:firstLine="4330"/>
      </w:pPr>
      <w:r>
        <w:t>ВЕРНО: (подпись) Из. 17.[неразб.]44</w:t>
      </w:r>
    </w:p>
    <w:p w:rsidR="0089051D" w:rsidRDefault="0089051D">
      <w:pPr>
        <w:shd w:val="clear" w:color="auto" w:fill="FFFFFF"/>
        <w:spacing w:before="245"/>
        <w:jc w:val="right"/>
        <w:rPr>
          <w:i/>
          <w:iCs/>
        </w:rPr>
      </w:pPr>
      <w:r>
        <w:rPr>
          <w:i/>
          <w:iCs/>
        </w:rPr>
        <w:t>ЦДАГО Украгни. - Ф.62. - Оп.1. - Спр. 295.- Арк. 69-71.</w:t>
      </w:r>
    </w:p>
    <w:p w:rsidR="0089051D" w:rsidRDefault="0089051D">
      <w:pPr>
        <w:shd w:val="clear" w:color="auto" w:fill="FFFFFF"/>
        <w:jc w:val="right"/>
        <w:rPr>
          <w:i/>
          <w:iCs/>
        </w:rPr>
      </w:pPr>
      <w:r>
        <w:rPr>
          <w:i/>
          <w:iCs/>
        </w:rPr>
        <w:t>Копия. Машинопись.</w:t>
      </w:r>
    </w:p>
    <w:p w:rsidR="0089051D" w:rsidRDefault="0089051D">
      <w:pPr>
        <w:shd w:val="clear" w:color="auto" w:fill="FFFFFF"/>
        <w:spacing w:before="240"/>
        <w:ind w:firstLine="307"/>
        <w:jc w:val="both"/>
        <w:rPr>
          <w:i/>
          <w:iCs/>
        </w:rPr>
        <w:sectPr w:rsidR="0089051D">
          <w:footnotePr>
            <w:pos w:val="beneathText"/>
          </w:footnotePr>
          <w:pgSz w:w="11905" w:h="16837"/>
          <w:pgMar w:top="850" w:right="2926" w:bottom="850" w:left="2618" w:header="708" w:footer="708" w:gutter="0"/>
          <w:cols w:space="720"/>
          <w:docGrid w:linePitch="360"/>
        </w:sectPr>
      </w:pPr>
      <w:r>
        <w:rPr>
          <w:i/>
          <w:iCs/>
        </w:rPr>
        <w:t>*Бывшие военнопленные В. Буслаев и М. Сидоренко прибыли в соединение им. Будённого в феврале 1944 г., а 2 мая 1944 г. дезертировали из соединения.</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8" type="#_x0000_t202" style="position:absolute;margin-left:-86.6pt;margin-top:.3pt;width:13.5pt;height:10.5pt;z-index:25165107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198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94"/>
        <w:rPr>
          <w:b/>
          <w:bCs/>
        </w:rPr>
      </w:pPr>
      <w:r>
        <w:rPr>
          <w:b/>
          <w:bCs/>
        </w:rPr>
        <w:t>7. ПЬЯНСТВО</w:t>
      </w:r>
    </w:p>
    <w:p w:rsidR="0089051D" w:rsidRDefault="0089051D">
      <w:pPr>
        <w:shd w:val="clear" w:color="auto" w:fill="FFFFFF"/>
        <w:spacing w:before="490"/>
        <w:ind w:firstLine="288"/>
        <w:jc w:val="both"/>
      </w:pPr>
      <w:r>
        <w:t>Пьянство и алкоголизм были распространены в Восточной Европе с незапамятных времён.</w:t>
      </w:r>
    </w:p>
    <w:p w:rsidR="0089051D" w:rsidRDefault="0089051D">
      <w:pPr>
        <w:shd w:val="clear" w:color="auto" w:fill="FFFFFF"/>
        <w:spacing w:before="10"/>
        <w:ind w:firstLine="288"/>
        <w:jc w:val="both"/>
      </w:pPr>
      <w:r>
        <w:t>В Российской империи так называемая "индустриализация Витте" проводилась в том числе за счёт широкой продажи "госмонопольной" водки. Вероятно, не случайно именно в тот момент русский химик Дмитрий Менделеев сообразно требованиям времени высчитал "оптимальный" градус этого напитка - 40. Спустя три десятилетия опыт Витте-Менделеева повторил Иосиф Сталин, ради получения средств на развитие промышленности приказавший производить водку и продавать её населению в значительных количествах.</w:t>
      </w:r>
    </w:p>
    <w:p w:rsidR="0089051D" w:rsidRDefault="0089051D">
      <w:pPr>
        <w:shd w:val="clear" w:color="auto" w:fill="FFFFFF"/>
        <w:spacing w:before="10"/>
        <w:ind w:firstLine="278"/>
        <w:jc w:val="both"/>
      </w:pPr>
      <w:r>
        <w:t>Да и сейчас вряд ли кого-то в Восточной Европе можно удивить пристрастием представителей тех или иных профессиональных групп к зелёному змею.</w:t>
      </w:r>
    </w:p>
    <w:p w:rsidR="0089051D" w:rsidRDefault="0089051D">
      <w:pPr>
        <w:shd w:val="clear" w:color="auto" w:fill="FFFFFF"/>
        <w:spacing w:before="10"/>
        <w:ind w:firstLine="288"/>
        <w:jc w:val="both"/>
      </w:pPr>
      <w:r>
        <w:t xml:space="preserve">Возможно, поэтому пьянство среди партизан практически не фиксировалось представителями немецкой оккупационной администрации - поскольку просто относилось ими к местным особенностям и характерным чертам военного времени. В лесу спирт и крепкие алкогольные напитки нужны не только в качестве средства для снятия психологического напряжения, но также и как обезболивающее средство, антисептик, жидкость для дезинфекции и защищающий от обморожения продукт (зимы </w:t>
      </w:r>
      <w:r>
        <w:rPr>
          <w:b/>
          <w:bCs/>
        </w:rPr>
        <w:t xml:space="preserve">1941/1942 </w:t>
      </w:r>
      <w:r>
        <w:t xml:space="preserve">и </w:t>
      </w:r>
      <w:r>
        <w:rPr>
          <w:b/>
          <w:bCs/>
        </w:rPr>
        <w:t xml:space="preserve">1942/1943 </w:t>
      </w:r>
      <w:r>
        <w:t>гг. были очень холодными). В определённой степени партизанская жизнь предрасполагает к употреблению алкоголя. Несложно также предположить, что вопрос о том, в каких масштабах потребляют самогон и водку участники коммунистического Сопротивления, волновал немцев мало - поэтому они и не обращали на это особого внимания. Вероятно, попойки считали личным делом украинских красных партизан и польские подпольщики: в их докладных записках редко встречается упоминание о том, пьют ли советские партизаны, или же держат себя в примерной трезвости.</w:t>
      </w:r>
    </w:p>
    <w:p w:rsidR="0089051D" w:rsidRDefault="0089051D">
      <w:pPr>
        <w:shd w:val="clear" w:color="auto" w:fill="FFFFFF"/>
        <w:spacing w:before="10"/>
        <w:ind w:firstLine="278"/>
        <w:jc w:val="both"/>
      </w:pPr>
      <w:r>
        <w:t>А вот в документах украинского националистического подполья, активно боровшегося против пьянства не только в собственных рядах, но и среди населения, постоянно отмечается пристрастие красных к алкоголю.</w:t>
      </w:r>
    </w:p>
    <w:p w:rsidR="0089051D" w:rsidRDefault="0089051D">
      <w:pPr>
        <w:shd w:val="clear" w:color="auto" w:fill="FFFFFF"/>
        <w:spacing w:before="10"/>
        <w:ind w:firstLine="293"/>
        <w:jc w:val="both"/>
        <w:sectPr w:rsidR="0089051D">
          <w:footnotePr>
            <w:pos w:val="beneathText"/>
          </w:footnotePr>
          <w:type w:val="continuous"/>
          <w:pgSz w:w="11905" w:h="16837"/>
          <w:pgMar w:top="850" w:right="2643" w:bottom="850" w:left="2906" w:header="708" w:footer="708" w:gutter="0"/>
          <w:cols w:space="720"/>
          <w:docGrid w:linePitch="360"/>
        </w:sectPr>
      </w:pPr>
      <w:r>
        <w:t xml:space="preserve">Например, в донесении бандеровцев о поведении ковпаковцев, в тот период, когда Сумское соединение возвращалось из тяжёлого рейда, есть такой довольно-таки забавный момент: </w:t>
      </w:r>
      <w:r>
        <w:rPr>
          <w:b/>
          <w:bCs/>
        </w:rPr>
        <w:t xml:space="preserve">"22.08.[1943] </w:t>
      </w:r>
      <w:r>
        <w:t>зашло 5</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59" type="#_x0000_t202" style="position:absolute;margin-left:-86.6pt;margin-top:.3pt;width:13.5pt;height:10.5pt;z-index:25165209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199</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партизан с одним подростком в ресторан Луцика Ивана в Мыслове (Калушский район Ивано-Франковской области - авт.). В центре были гости, пившие пиво. Один из партизан крикнул: "Руки вверх" - основательно обыскали всех присутствующих и попросили их во двор -запретили расходиться. После сделали обыск во всём доме и сказали подать пива. После того, как несколько раз выпили пива, хотели платить (хозяйка не приняла) и ушли"</w:t>
      </w:r>
      <w:r>
        <w:rPr>
          <w:vertAlign w:val="superscript"/>
        </w:rPr>
        <w:t>1</w:t>
      </w:r>
      <w:r>
        <w:t>.</w:t>
      </w:r>
    </w:p>
    <w:p w:rsidR="0089051D" w:rsidRDefault="0089051D">
      <w:pPr>
        <w:shd w:val="clear" w:color="auto" w:fill="FFFFFF"/>
        <w:spacing w:before="14"/>
        <w:ind w:firstLine="288"/>
        <w:jc w:val="both"/>
      </w:pPr>
      <w:r>
        <w:t>Несколько иные масштабы того же явления отмечали и на Полесье в августе 1943 г.: "На Берестейщине много сельского населения бежит от немцев и от красных, так как красные грабят, стреляют, и даже буквально вырезают наиболее сознательный элемент, а когда пьяные, то часто уничтожают кого попало"</w:t>
      </w:r>
      <w:r>
        <w:rPr>
          <w:vertAlign w:val="superscript"/>
        </w:rPr>
        <w:t>2</w:t>
      </w:r>
      <w:r>
        <w:t>.</w:t>
      </w:r>
    </w:p>
    <w:p w:rsidR="0089051D" w:rsidRDefault="0089051D">
      <w:pPr>
        <w:shd w:val="clear" w:color="auto" w:fill="FFFFFF"/>
        <w:spacing w:before="14"/>
        <w:ind w:firstLine="283"/>
        <w:jc w:val="both"/>
      </w:pPr>
      <w:r>
        <w:t>Житомирская область, сентябрь 1943 г.: "Красные партизаны соединяются в большие единицы (300-1000 человек), ходят по сёлам, убеждают, что фронт недалеко, и что все должны идти в партизаны, при этом ругаются, заставляют давать себе самогон, свиней, курей и т.д."</w:t>
      </w:r>
      <w:r>
        <w:rPr>
          <w:vertAlign w:val="superscript"/>
        </w:rPr>
        <w:t>3</w:t>
      </w:r>
      <w:r>
        <w:t>.</w:t>
      </w:r>
    </w:p>
    <w:p w:rsidR="0089051D" w:rsidRDefault="0089051D">
      <w:pPr>
        <w:shd w:val="clear" w:color="auto" w:fill="FFFFFF"/>
        <w:ind w:firstLine="288"/>
        <w:jc w:val="both"/>
      </w:pPr>
      <w:r>
        <w:t>Конец 1943 г., юго-запад БССР: "Красные морально разложены, пьют, бесчинствуют, бьют и убивают даже своих сексотов"</w:t>
      </w:r>
      <w:r>
        <w:rPr>
          <w:vertAlign w:val="superscript"/>
        </w:rPr>
        <w:t>4</w:t>
      </w:r>
      <w:r>
        <w:t>.</w:t>
      </w:r>
    </w:p>
    <w:p w:rsidR="0089051D" w:rsidRDefault="0089051D">
      <w:pPr>
        <w:shd w:val="clear" w:color="auto" w:fill="FFFFFF"/>
        <w:spacing w:before="14"/>
        <w:ind w:firstLine="283"/>
        <w:jc w:val="both"/>
      </w:pPr>
      <w:r>
        <w:t>"Во время пьянки 80% пьёт водку до беспамятства, остальные 20% - умеренно. Сильно ободраны, голодные. Общее их поведение более, чем дикое. Во время попойки валяются в болоте, ложатся спать на дворе в соломе и догоняют свои отряды"</w:t>
      </w:r>
      <w:r>
        <w:rPr>
          <w:vertAlign w:val="superscript"/>
        </w:rPr>
        <w:t>5</w:t>
      </w:r>
      <w:r>
        <w:t>.</w:t>
      </w:r>
    </w:p>
    <w:p w:rsidR="0089051D" w:rsidRDefault="0089051D">
      <w:pPr>
        <w:shd w:val="clear" w:color="auto" w:fill="FFFFFF"/>
        <w:spacing w:before="14"/>
        <w:ind w:firstLine="283"/>
        <w:jc w:val="both"/>
      </w:pPr>
      <w:r>
        <w:t>По воспоминаниям ветерана советского партизанского движения Василия Ермоленко, их соединение во время рейда в Винницкую область разбило один из сахарных заводов, после чего весь личный сос-</w:t>
      </w:r>
    </w:p>
    <w:p w:rsidR="0089051D" w:rsidRDefault="0089051D">
      <w:pPr>
        <w:shd w:val="clear" w:color="auto" w:fill="FFFFFF"/>
        <w:spacing w:before="571"/>
        <w:jc w:val="both"/>
        <w:rPr>
          <w:rFonts w:ascii="Verdana" w:hAnsi="Verdana" w:cs="Verdana"/>
          <w:sz w:val="14"/>
          <w:szCs w:val="14"/>
        </w:rPr>
      </w:pPr>
      <w:r>
        <w:rPr>
          <w:rFonts w:ascii="Verdana" w:hAnsi="Verdana" w:cs="Verdana"/>
          <w:sz w:val="14"/>
          <w:szCs w:val="14"/>
          <w:vertAlign w:val="superscript"/>
        </w:rPr>
        <w:t>1</w:t>
      </w:r>
      <w:r>
        <w:rPr>
          <w:rFonts w:ascii="Verdana" w:hAnsi="Verdana" w:cs="Verdana"/>
          <w:sz w:val="14"/>
          <w:szCs w:val="14"/>
        </w:rPr>
        <w:t xml:space="preserve">Отчёт территориальной организации ОУН о деятельности советских партизан на терри тории Калушского округа Станиславской области от 9-25 августа 1943 г. 27 августа 1943 г. (Вщ Полюся до Карпат. Карпатський рейд Сумського партизанського з"еднання пщ ко мандуванням С.А. Ковпака (червень-вересень 1943 р.): очима учасниюв, мовою доку </w:t>
      </w:r>
      <w:r>
        <w:rPr>
          <w:rFonts w:ascii="Verdana" w:hAnsi="Verdana" w:cs="Verdana"/>
          <w:sz w:val="14"/>
          <w:szCs w:val="14"/>
          <w:lang w:val="en-US"/>
        </w:rPr>
        <w:t>MeHTiB</w:t>
      </w:r>
      <w:r>
        <w:rPr>
          <w:rFonts w:ascii="Verdana" w:hAnsi="Verdana" w:cs="Verdana"/>
          <w:sz w:val="14"/>
          <w:szCs w:val="14"/>
        </w:rPr>
        <w:t>/Упоряд.: A.B. Кентм, B.C. Лозицький. - К., 2005, с. 137-138).</w:t>
      </w:r>
    </w:p>
    <w:p w:rsidR="0089051D" w:rsidRDefault="0089051D">
      <w:pPr>
        <w:shd w:val="clear" w:color="auto" w:fill="FFFFFF"/>
        <w:spacing w:before="38"/>
        <w:jc w:val="both"/>
        <w:rPr>
          <w:rFonts w:ascii="Verdana" w:hAnsi="Verdana" w:cs="Verdana"/>
          <w:sz w:val="14"/>
          <w:szCs w:val="14"/>
        </w:rPr>
      </w:pPr>
      <w:r>
        <w:rPr>
          <w:rFonts w:ascii="Verdana" w:hAnsi="Verdana" w:cs="Verdana"/>
          <w:sz w:val="14"/>
          <w:szCs w:val="14"/>
          <w:vertAlign w:val="superscript"/>
        </w:rPr>
        <w:t>2</w:t>
      </w:r>
      <w:r>
        <w:rPr>
          <w:rFonts w:ascii="Verdana" w:hAnsi="Verdana" w:cs="Verdana"/>
          <w:sz w:val="14"/>
          <w:szCs w:val="14"/>
        </w:rPr>
        <w:t>ДокументОУН "Общественно-политический обзор Берестейско-Кобринского округа за август 1943 г." Август 1943. Б.п.(ЦЦАВО, Ф. 3833, оп. 1 , спр. 116, арк. 1-2).</w:t>
      </w:r>
    </w:p>
    <w:p w:rsidR="0089051D" w:rsidRDefault="0089051D">
      <w:pPr>
        <w:shd w:val="clear" w:color="auto" w:fill="FFFFFF"/>
        <w:spacing w:before="38"/>
        <w:jc w:val="both"/>
        <w:rPr>
          <w:rFonts w:ascii="Verdana" w:hAnsi="Verdana" w:cs="Verdana"/>
          <w:sz w:val="14"/>
          <w:szCs w:val="14"/>
        </w:rPr>
      </w:pPr>
      <w:r>
        <w:rPr>
          <w:rFonts w:ascii="Verdana" w:hAnsi="Verdana" w:cs="Verdana"/>
          <w:sz w:val="14"/>
          <w:szCs w:val="14"/>
          <w:vertAlign w:val="superscript"/>
        </w:rPr>
        <w:t>3</w:t>
      </w:r>
      <w:r>
        <w:rPr>
          <w:rFonts w:ascii="Verdana" w:hAnsi="Verdana" w:cs="Verdana"/>
          <w:sz w:val="14"/>
          <w:szCs w:val="14"/>
        </w:rPr>
        <w:t>Документ ОУН "Информация из северных районов восточной Украины". Не ранее сен тября 1943 г. (ЦЦАВО. Ф. 3833, оп. 1, спр. 92, арк. 38).</w:t>
      </w:r>
    </w:p>
    <w:p w:rsidR="0089051D" w:rsidRDefault="0089051D">
      <w:pPr>
        <w:shd w:val="clear" w:color="auto" w:fill="FFFFFF"/>
        <w:spacing w:before="38"/>
        <w:jc w:val="both"/>
        <w:rPr>
          <w:rFonts w:ascii="Verdana" w:hAnsi="Verdana" w:cs="Verdana"/>
          <w:sz w:val="14"/>
          <w:szCs w:val="14"/>
        </w:rPr>
      </w:pPr>
      <w:r>
        <w:rPr>
          <w:rFonts w:ascii="Verdana" w:hAnsi="Verdana" w:cs="Verdana"/>
          <w:sz w:val="14"/>
          <w:szCs w:val="14"/>
          <w:vertAlign w:val="superscript"/>
        </w:rPr>
        <w:t>4</w:t>
      </w:r>
      <w:r>
        <w:rPr>
          <w:rFonts w:ascii="Verdana" w:hAnsi="Verdana" w:cs="Verdana"/>
          <w:sz w:val="14"/>
          <w:szCs w:val="14"/>
        </w:rPr>
        <w:t>Документ ОУН "Информация с территории Брестсткой и Кобринской округи от 21 сен тября до конца 1943 г." "Хвиля". 15.1.1944. (ЦЦАВО, Ф. 3833, оп. 1,спр. 115, арк. 5).</w:t>
      </w:r>
    </w:p>
    <w:p w:rsidR="0089051D" w:rsidRDefault="0089051D">
      <w:pPr>
        <w:shd w:val="clear" w:color="auto" w:fill="FFFFFF"/>
        <w:spacing w:before="38"/>
        <w:ind w:firstLine="101"/>
        <w:jc w:val="both"/>
        <w:rPr>
          <w:rFonts w:ascii="Verdana" w:hAnsi="Verdana" w:cs="Verdana"/>
          <w:sz w:val="14"/>
          <w:szCs w:val="14"/>
        </w:rPr>
        <w:sectPr w:rsidR="0089051D">
          <w:footnotePr>
            <w:pos w:val="beneathText"/>
          </w:footnotePr>
          <w:type w:val="continuous"/>
          <w:pgSz w:w="11905" w:h="16837"/>
          <w:pgMar w:top="850" w:right="2638" w:bottom="850" w:left="2901" w:header="708" w:footer="708" w:gutter="0"/>
          <w:cols w:space="720"/>
          <w:docGrid w:linePitch="360"/>
        </w:sectPr>
      </w:pPr>
      <w:r>
        <w:rPr>
          <w:rFonts w:ascii="Verdana" w:hAnsi="Verdana" w:cs="Verdana"/>
          <w:sz w:val="14"/>
          <w:szCs w:val="14"/>
          <w:vertAlign w:val="superscript"/>
        </w:rPr>
        <w:t>5</w:t>
      </w:r>
      <w:r>
        <w:rPr>
          <w:rFonts w:ascii="Verdana" w:hAnsi="Verdana" w:cs="Verdana"/>
          <w:sz w:val="14"/>
          <w:szCs w:val="14"/>
        </w:rPr>
        <w:t>Документ ОУН "Тернополыцина. Отчёт о предфронтовых, фронтовых и зафронтовых событий в Зборовщине". "Богдан".23.03.1944. (ЦЦАВО. Ф. 3833, оп. 1, спр. 157, арк. 23).</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60" type="#_x0000_t202" style="position:absolute;margin-left:190.35pt;margin-top:.3pt;width:17.2pt;height:10.5pt;z-index:25165312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200</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90"/>
      </w:pPr>
      <w:r>
        <w:t>тав соединения (более 400 человек) напился захваченным спиртом</w:t>
      </w:r>
      <w:r>
        <w:rPr>
          <w:vertAlign w:val="superscript"/>
        </w:rPr>
        <w:t>6</w:t>
      </w:r>
      <w:r>
        <w:t>.</w:t>
      </w:r>
    </w:p>
    <w:p w:rsidR="0089051D" w:rsidRDefault="0089051D">
      <w:pPr>
        <w:shd w:val="clear" w:color="auto" w:fill="FFFFFF"/>
        <w:spacing w:before="14"/>
        <w:ind w:firstLine="288"/>
        <w:jc w:val="both"/>
      </w:pPr>
      <w:r>
        <w:t>Но наиболее ярко это явление выкристаллизовывается перед нами из документов советской стороны, что вполне объяснимо: пьянство советских партизан негативно влияло на результаты их боевой деятельности, дисциплину и отношения с местным населением, что вызывало беспокойство главы УШПД Тимофея Строкача, а иногда и первых лиц страны Советов.</w:t>
      </w:r>
    </w:p>
    <w:p w:rsidR="0089051D" w:rsidRDefault="0089051D">
      <w:pPr>
        <w:shd w:val="clear" w:color="auto" w:fill="FFFFFF"/>
        <w:spacing w:before="10"/>
        <w:ind w:firstLine="293"/>
        <w:jc w:val="both"/>
      </w:pPr>
      <w:r>
        <w:t>Представленные в настоящем разделе документы показывают также не только само пьянство, но и сопутствующие ему явления из жизни партизан - безделье, саботаж приказов руководства, разбой, внутренние конфликты и т.д.</w:t>
      </w:r>
    </w:p>
    <w:p w:rsidR="0089051D" w:rsidRDefault="0089051D">
      <w:pPr>
        <w:shd w:val="clear" w:color="auto" w:fill="FFFFFF"/>
        <w:spacing w:before="6202"/>
        <w:ind w:firstLine="96"/>
        <w:jc w:val="both"/>
        <w:rPr>
          <w:rFonts w:ascii="Verdana" w:hAnsi="Verdana" w:cs="Verdana"/>
          <w:sz w:val="14"/>
          <w:szCs w:val="14"/>
        </w:rPr>
        <w:sectPr w:rsidR="0089051D">
          <w:footnotePr>
            <w:pos w:val="beneathText"/>
          </w:footnotePr>
          <w:type w:val="continuous"/>
          <w:pgSz w:w="11905" w:h="16837"/>
          <w:pgMar w:top="850" w:right="2931" w:bottom="850" w:left="2623" w:header="708" w:footer="708" w:gutter="0"/>
          <w:cols w:space="720"/>
          <w:docGrid w:linePitch="360"/>
        </w:sectPr>
      </w:pPr>
      <w:r>
        <w:rPr>
          <w:rFonts w:ascii="Verdana" w:hAnsi="Verdana" w:cs="Verdana"/>
          <w:sz w:val="14"/>
          <w:szCs w:val="14"/>
          <w:vertAlign w:val="superscript"/>
        </w:rPr>
        <w:t>6</w:t>
      </w:r>
      <w:r>
        <w:rPr>
          <w:rFonts w:ascii="Verdana" w:hAnsi="Verdana" w:cs="Verdana"/>
          <w:sz w:val="14"/>
          <w:szCs w:val="14"/>
        </w:rPr>
        <w:t xml:space="preserve"> Интервью с Ермоленко Василием Александровичем, 1926 пр., жителем с. Перелюб Корюковского р-на Черниговской области, ветераном войны и советского партизанского движения. 13 августа 2006 г. // Личный архив Александра Гогуна.</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61" type="#_x0000_t202" style="position:absolute;margin-left:-87.05pt;margin-top:.3pt;width:13.5pt;height:10.5pt;z-index:25165414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201</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427"/>
        </w:tabs>
        <w:spacing w:before="470"/>
        <w:jc w:val="both"/>
        <w:rPr>
          <w:b/>
          <w:bCs/>
        </w:rPr>
      </w:pPr>
      <w:r>
        <w:rPr>
          <w:b/>
          <w:bCs/>
        </w:rPr>
        <w:t>111.</w:t>
      </w:r>
      <w:r>
        <w:rPr>
          <w:b/>
          <w:bCs/>
        </w:rPr>
        <w:tab/>
        <w:t>ИЗ ПИСЬМА ПРЕДСТАВИТЕЛЯ ЦК КП/Б/У И. СЫРОМО</w:t>
      </w:r>
      <w:r>
        <w:rPr>
          <w:b/>
          <w:bCs/>
        </w:rPr>
        <w:br/>
        <w:t>ЛОТНОГО НАЧАЛЬНИКУ УШПД Т. СТРОКАЧУ О СИТУАЦИИ</w:t>
      </w:r>
      <w:r>
        <w:rPr>
          <w:b/>
          <w:bCs/>
        </w:rPr>
        <w:br/>
        <w:t>В СУМСКОМ ПАРТИЗАНСКОМ СОЕДИНЕНИИ</w:t>
      </w:r>
    </w:p>
    <w:p w:rsidR="0089051D" w:rsidRDefault="0089051D">
      <w:pPr>
        <w:shd w:val="clear" w:color="auto" w:fill="FFFFFF"/>
        <w:jc w:val="right"/>
        <w:rPr>
          <w:b/>
          <w:bCs/>
        </w:rPr>
      </w:pPr>
      <w:r>
        <w:rPr>
          <w:b/>
          <w:bCs/>
        </w:rPr>
        <w:t>11 января 1943 г.</w:t>
      </w:r>
    </w:p>
    <w:p w:rsidR="0089051D" w:rsidRDefault="0089051D">
      <w:pPr>
        <w:shd w:val="clear" w:color="auto" w:fill="FFFFFF"/>
        <w:spacing w:before="202"/>
      </w:pPr>
      <w:r>
        <w:t>ЗДРАВСТВУЙ, ТИМОФЕЙ АМВРОСЬЕВИЧ!</w:t>
      </w:r>
    </w:p>
    <w:p w:rsidR="0089051D" w:rsidRDefault="0089051D">
      <w:pPr>
        <w:shd w:val="clear" w:color="auto" w:fill="FFFFFF"/>
        <w:spacing w:before="437"/>
        <w:ind w:firstLine="278"/>
        <w:jc w:val="both"/>
      </w:pPr>
      <w:r>
        <w:t>Действительно, часто не верится, что в тылу живём. Плохо, [что] нет водки. Спирта здесь не гонят. Самогона мало и плохой, но всё равно пъём, где попадётся.</w:t>
      </w:r>
    </w:p>
    <w:p w:rsidR="0089051D" w:rsidRDefault="0089051D">
      <w:pPr>
        <w:shd w:val="clear" w:color="auto" w:fill="FFFFFF"/>
        <w:spacing w:before="235"/>
        <w:ind w:right="4608"/>
      </w:pPr>
      <w:r>
        <w:t>Целую крепко, Иван</w:t>
      </w:r>
    </w:p>
    <w:p w:rsidR="0089051D" w:rsidRDefault="0089051D">
      <w:pPr>
        <w:shd w:val="clear" w:color="auto" w:fill="FFFFFF"/>
        <w:spacing w:before="5"/>
        <w:jc w:val="right"/>
      </w:pPr>
      <w:r>
        <w:t>11.1.43</w:t>
      </w:r>
    </w:p>
    <w:p w:rsidR="0089051D" w:rsidRDefault="0089051D">
      <w:pPr>
        <w:shd w:val="clear" w:color="auto" w:fill="FFFFFF"/>
        <w:spacing w:before="202"/>
      </w:pPr>
      <w:r>
        <w:t>Верно:</w:t>
      </w:r>
    </w:p>
    <w:p w:rsidR="0089051D" w:rsidRDefault="0089051D">
      <w:pPr>
        <w:shd w:val="clear" w:color="auto" w:fill="FFFFFF"/>
        <w:jc w:val="right"/>
        <w:rPr>
          <w:i/>
          <w:iCs/>
        </w:rPr>
      </w:pPr>
      <w:r>
        <w:rPr>
          <w:i/>
          <w:iCs/>
        </w:rPr>
        <w:t xml:space="preserve">ЦДАГО Укроти. - Ф. 62. - </w:t>
      </w:r>
      <w:r>
        <w:rPr>
          <w:i/>
          <w:iCs/>
          <w:lang w:val="en-US"/>
        </w:rPr>
        <w:t xml:space="preserve">On. </w:t>
      </w:r>
      <w:r>
        <w:rPr>
          <w:i/>
          <w:iCs/>
        </w:rPr>
        <w:t>1. - Спр. 39. - Арк. 22.</w:t>
      </w:r>
    </w:p>
    <w:p w:rsidR="0089051D" w:rsidRDefault="0089051D">
      <w:pPr>
        <w:shd w:val="clear" w:color="auto" w:fill="FFFFFF"/>
        <w:jc w:val="right"/>
        <w:rPr>
          <w:i/>
          <w:iCs/>
        </w:rPr>
      </w:pPr>
      <w:r>
        <w:rPr>
          <w:i/>
          <w:iCs/>
        </w:rPr>
        <w:t>Копия. Машинопись.</w:t>
      </w:r>
    </w:p>
    <w:p w:rsidR="0089051D" w:rsidRDefault="0089051D">
      <w:pPr>
        <w:shd w:val="clear" w:color="auto" w:fill="FFFFFF"/>
        <w:tabs>
          <w:tab w:val="left" w:pos="427"/>
        </w:tabs>
        <w:spacing w:before="202"/>
        <w:jc w:val="both"/>
        <w:rPr>
          <w:b/>
          <w:bCs/>
        </w:rPr>
      </w:pPr>
      <w:r>
        <w:rPr>
          <w:b/>
          <w:bCs/>
        </w:rPr>
        <w:t>112.</w:t>
      </w:r>
      <w:r>
        <w:rPr>
          <w:b/>
          <w:bCs/>
        </w:rPr>
        <w:tab/>
        <w:t>ИЗ ПИСЬМА ПАРТИЗАНА СУМСКОГО ПАРТИЗАНСКОГО</w:t>
      </w:r>
      <w:r>
        <w:rPr>
          <w:b/>
          <w:bCs/>
        </w:rPr>
        <w:br/>
        <w:t>СОЕДИНЕНИЯ Р. РУДНЕВА* МАТЕРИ</w:t>
      </w:r>
    </w:p>
    <w:p w:rsidR="0089051D" w:rsidRDefault="0089051D">
      <w:pPr>
        <w:shd w:val="clear" w:color="auto" w:fill="FFFFFF"/>
        <w:jc w:val="right"/>
        <w:rPr>
          <w:b/>
          <w:bCs/>
        </w:rPr>
      </w:pPr>
      <w:r>
        <w:rPr>
          <w:b/>
          <w:bCs/>
        </w:rPr>
        <w:t>31 января 1943 г.</w:t>
      </w:r>
    </w:p>
    <w:p w:rsidR="0089051D" w:rsidRDefault="0089051D">
      <w:pPr>
        <w:shd w:val="clear" w:color="auto" w:fill="FFFFFF"/>
        <w:spacing w:before="235"/>
        <w:ind w:firstLine="293"/>
        <w:jc w:val="both"/>
      </w:pPr>
      <w:r>
        <w:t>Насчёт водки. Мне не пить нельзя, нервы как тряпки. Конечно, если бы скорей конец, тогда и слова нет, я и не подумал бы о проклятой водке - ведь если я и пью, то через силу и не очень много. Так что об этом ты не беспокойся. [...]</w:t>
      </w:r>
    </w:p>
    <w:p w:rsidR="0089051D" w:rsidRDefault="0089051D">
      <w:pPr>
        <w:shd w:val="clear" w:color="auto" w:fill="FFFFFF"/>
        <w:spacing w:before="202"/>
      </w:pPr>
      <w:r>
        <w:t>С приветом,</w:t>
      </w:r>
    </w:p>
    <w:p w:rsidR="0089051D" w:rsidRDefault="0089051D">
      <w:pPr>
        <w:shd w:val="clear" w:color="auto" w:fill="FFFFFF"/>
      </w:pPr>
      <w:r>
        <w:t>Ваш Р[уднев] Р[адий] Семёнович]</w:t>
      </w:r>
    </w:p>
    <w:p w:rsidR="0089051D" w:rsidRDefault="0089051D">
      <w:pPr>
        <w:shd w:val="clear" w:color="auto" w:fill="FFFFFF"/>
      </w:pPr>
      <w:r>
        <w:t>31.1.43 г.</w:t>
      </w:r>
    </w:p>
    <w:p w:rsidR="0089051D" w:rsidRDefault="0089051D">
      <w:pPr>
        <w:shd w:val="clear" w:color="auto" w:fill="FFFFFF"/>
        <w:spacing w:before="5"/>
      </w:pPr>
      <w:r>
        <w:t>ВЕРНО: НАЧ.ОБЩЕГО И СЕКРЕТНОГО ОТДЕЛЕНИЯ</w:t>
      </w:r>
    </w:p>
    <w:p w:rsidR="0089051D" w:rsidRDefault="0089051D">
      <w:pPr>
        <w:shd w:val="clear" w:color="auto" w:fill="FFFFFF"/>
      </w:pPr>
      <w:r>
        <w:t>УКРАИНСКОГО ШТАБА ПАРТИЗАНСКОГО ДВИЖЕНИЯ</w:t>
      </w:r>
    </w:p>
    <w:p w:rsidR="0089051D" w:rsidRDefault="0089051D">
      <w:pPr>
        <w:shd w:val="clear" w:color="auto" w:fill="FFFFFF"/>
      </w:pPr>
      <w:r>
        <w:t>КАПИТАН ГОСБЕЗОПАСНОСТИ</w:t>
      </w:r>
    </w:p>
    <w:p w:rsidR="0089051D" w:rsidRDefault="0089051D">
      <w:pPr>
        <w:shd w:val="clear" w:color="auto" w:fill="FFFFFF"/>
        <w:spacing w:before="5"/>
        <w:ind w:firstLine="4128"/>
      </w:pPr>
      <w:r>
        <w:t>(Подпись) СОЙФЕР 22.3.43 г.</w:t>
      </w:r>
    </w:p>
    <w:p w:rsidR="0089051D" w:rsidRDefault="0089051D">
      <w:pPr>
        <w:shd w:val="clear" w:color="auto" w:fill="FFFFFF"/>
        <w:jc w:val="right"/>
        <w:rPr>
          <w:i/>
          <w:iCs/>
        </w:rPr>
      </w:pPr>
      <w:r>
        <w:rPr>
          <w:i/>
          <w:iCs/>
        </w:rPr>
        <w:t xml:space="preserve">ЦДАГО Укроти. - Ф. 62. - </w:t>
      </w:r>
      <w:r>
        <w:rPr>
          <w:i/>
          <w:iCs/>
          <w:lang w:val="en-US"/>
        </w:rPr>
        <w:t xml:space="preserve">On. </w:t>
      </w:r>
      <w:r>
        <w:rPr>
          <w:i/>
          <w:iCs/>
        </w:rPr>
        <w:t>1. - Спр. 37 - Арк. 154.</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30"/>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 Речь идёт о сыне комиссара соединения Семёна Руднева.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62" type="#_x0000_t202" style="position:absolute;margin-left:190.35pt;margin-top:.3pt;width:17.2pt;height:10.5pt;z-index:25165516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202</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70"/>
        <w:jc w:val="both"/>
        <w:rPr>
          <w:b/>
          <w:bCs/>
        </w:rPr>
      </w:pPr>
      <w:r>
        <w:rPr>
          <w:b/>
          <w:bCs/>
        </w:rPr>
        <w:t>112. ИЗ ДОКЛАДНОЙ ЗАПИСКИ ЗАМЕСТИТЕЛЯ КОМАНДИРА ПАРТИЗАНСКОГО ОТРЯДА ИМ. КОТОВСКОГО А. ГАВРИ-ЛЮКА НАЧАЛЬНИКУ 3 ОТДЕЛА УШПД А. МАРТЫНОВУ ОБ АГЕНТУРНО-РАЗВЕДЫВАТЕЛЬНОЙ РАБОТЕ В ОТРЯДЕ</w:t>
      </w:r>
    </w:p>
    <w:p w:rsidR="0089051D" w:rsidRDefault="0089051D">
      <w:pPr>
        <w:shd w:val="clear" w:color="auto" w:fill="FFFFFF"/>
        <w:jc w:val="right"/>
        <w:rPr>
          <w:b/>
          <w:bCs/>
        </w:rPr>
      </w:pPr>
      <w:r>
        <w:rPr>
          <w:b/>
          <w:bCs/>
        </w:rPr>
        <w:t>31 января 1943 г.</w:t>
      </w:r>
    </w:p>
    <w:p w:rsidR="0089051D" w:rsidRDefault="0089051D">
      <w:pPr>
        <w:shd w:val="clear" w:color="auto" w:fill="FFFFFF"/>
        <w:spacing w:before="240"/>
        <w:jc w:val="both"/>
      </w:pPr>
      <w:r>
        <w:t>НАЧАЛЬНИКУ 3 ОТДЕЛА УКРАИНСКОГО ШТАБА ПАРТИЗАНСКОГО ДВИЖЕНИЯ - КАПИТАНУ ГОСБЕЗОПАСНОСТИ</w:t>
      </w:r>
    </w:p>
    <w:p w:rsidR="0089051D" w:rsidRDefault="0089051D">
      <w:pPr>
        <w:shd w:val="clear" w:color="auto" w:fill="FFFFFF"/>
        <w:ind w:firstLine="2395"/>
      </w:pPr>
      <w:r>
        <w:t>Тов. МАРТЫНОВУ ДОКЛАДНАЯ ЗАПИСКА "об агентурно-разведывательной работе, проведенной в партизанском отряде им. Котовского"</w:t>
      </w:r>
    </w:p>
    <w:p w:rsidR="0089051D" w:rsidRDefault="0089051D">
      <w:pPr>
        <w:shd w:val="clear" w:color="auto" w:fill="FFFFFF"/>
        <w:spacing w:before="470"/>
      </w:pPr>
      <w:r>
        <w:t>Политико-моральное состояние личного состава отряда</w:t>
      </w:r>
    </w:p>
    <w:p w:rsidR="0089051D" w:rsidRDefault="0089051D">
      <w:pPr>
        <w:shd w:val="clear" w:color="auto" w:fill="FFFFFF"/>
        <w:spacing w:before="235"/>
        <w:ind w:firstLine="288"/>
        <w:jc w:val="both"/>
      </w:pPr>
      <w:r>
        <w:t>Будучи в отряде, мною отмечено, что политико-моральное состояние личного состава отряда положительное, за исключением отдельных случаев пьянки и мародёрства, которые допускают некоторые бойцы и младший командный состав. Характерным примером этому может служить дело по обвинению БОЛОТОВА, МИТИНА, САГА-РОВСКОГО.</w:t>
      </w:r>
    </w:p>
    <w:p w:rsidR="0089051D" w:rsidRDefault="0089051D">
      <w:pPr>
        <w:shd w:val="clear" w:color="auto" w:fill="FFFFFF"/>
        <w:spacing w:before="5"/>
        <w:ind w:firstLine="288"/>
        <w:jc w:val="both"/>
      </w:pPr>
      <w:r>
        <w:t>Такое положение объясняется недостаточной политико-воспитательной работой, которую должны вести комиссар, отсекр и политруки групп.</w:t>
      </w:r>
    </w:p>
    <w:p w:rsidR="0089051D" w:rsidRDefault="0089051D">
      <w:pPr>
        <w:shd w:val="clear" w:color="auto" w:fill="FFFFFF"/>
        <w:spacing w:before="5"/>
        <w:ind w:firstLine="293"/>
        <w:jc w:val="both"/>
      </w:pPr>
      <w:r>
        <w:t>Наряду с отсутствием соответствующей политической работы, отмечаются частые коллективные пьянки командиров и бойцов, в которых принимает участие как комиссар тов. ГУТОРОВ, так и отсекр т. СКЛЯРОВ и политруки групп.</w:t>
      </w:r>
    </w:p>
    <w:p w:rsidR="0089051D" w:rsidRDefault="0089051D">
      <w:pPr>
        <w:shd w:val="clear" w:color="auto" w:fill="FFFFFF"/>
        <w:spacing w:before="5"/>
        <w:ind w:firstLine="288"/>
        <w:jc w:val="both"/>
      </w:pPr>
      <w:r>
        <w:t>Особенно неблагополучно с вопросом пьянок обстоит в автоматной группе, где командиром т. ИЛЬИН, который систематически пьёт, используя операции для приобретения зерна или имущества, которое обменивается на самогон.</w:t>
      </w:r>
    </w:p>
    <w:p w:rsidR="0089051D" w:rsidRDefault="0089051D">
      <w:pPr>
        <w:shd w:val="clear" w:color="auto" w:fill="FFFFFF"/>
        <w:spacing w:before="5"/>
        <w:ind w:firstLine="288"/>
        <w:jc w:val="both"/>
      </w:pPr>
      <w:r>
        <w:t>Несмотря на то, что вопрос о некоторых командирах и бойцах неоднократно подымался на партбюро и совещаниях командного состава, положительных результатов почти не добились, т.к. вслед за собраниями или совещаниями пьянки продолжались с участием самого комиссара.</w:t>
      </w:r>
    </w:p>
    <w:p w:rsidR="0089051D" w:rsidRDefault="0089051D">
      <w:pPr>
        <w:shd w:val="clear" w:color="auto" w:fill="FFFFFF"/>
        <w:ind w:firstLine="288"/>
        <w:jc w:val="both"/>
        <w:sectPr w:rsidR="0089051D">
          <w:footnotePr>
            <w:pos w:val="beneathText"/>
          </w:footnotePr>
          <w:type w:val="continuous"/>
          <w:pgSz w:w="11905" w:h="16837"/>
          <w:pgMar w:top="850" w:right="2926" w:bottom="850" w:left="2618" w:header="708" w:footer="708" w:gutter="0"/>
          <w:cols w:space="720"/>
          <w:docGrid w:linePitch="360"/>
        </w:sectPr>
      </w:pPr>
      <w:r>
        <w:t>Необходимо отметить, что командир отряда тов. ВОРОНЦОВ неоднократно указывал на это безобразие тов. ГУТОРОВУ, я уверен в</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63" type="#_x0000_t202" style="position:absolute;margin-left:-87.05pt;margin-top:.3pt;width:17.2pt;height:10.5pt;z-index:25165619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203</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том, что он по этому вопросу информировал членов штаба тов. МЕЛЬНИКА и КУМАНЬКА, т.к. ВОРОНЦОВА и ГУТОРОВА вызывали в штаб для разговоров, но положительных результатов по этому вопросу достигнуть не удалось.</w:t>
      </w:r>
    </w:p>
    <w:p w:rsidR="0089051D" w:rsidRDefault="0089051D">
      <w:pPr>
        <w:shd w:val="clear" w:color="auto" w:fill="FFFFFF"/>
        <w:spacing w:before="5"/>
        <w:ind w:firstLine="288"/>
        <w:jc w:val="both"/>
      </w:pPr>
      <w:r>
        <w:t>Мною лично по вопросу неблагополучия с дисциплиной в отряде устно, а один раз письменно информированы т. МЕЛЬНИК и КУМАНЁК.</w:t>
      </w:r>
    </w:p>
    <w:p w:rsidR="0089051D" w:rsidRDefault="0089051D">
      <w:pPr>
        <w:shd w:val="clear" w:color="auto" w:fill="FFFFFF"/>
        <w:ind w:firstLine="278"/>
        <w:jc w:val="both"/>
      </w:pPr>
      <w:r>
        <w:t>Я считаю, что для укрепления дисциплины в отряде необходимо сделать организационные выводы.</w:t>
      </w:r>
    </w:p>
    <w:p w:rsidR="0089051D" w:rsidRDefault="0089051D">
      <w:pPr>
        <w:shd w:val="clear" w:color="auto" w:fill="FFFFFF"/>
        <w:spacing w:before="202"/>
      </w:pPr>
      <w:r>
        <w:t>ЗАМ КОМ П/О им. КОТОВСКОГО</w:t>
      </w:r>
    </w:p>
    <w:p w:rsidR="0089051D" w:rsidRDefault="0089051D">
      <w:pPr>
        <w:shd w:val="clear" w:color="auto" w:fill="FFFFFF"/>
        <w:spacing w:before="5"/>
      </w:pPr>
      <w:r>
        <w:t>МЛ ЛЕЙТЕНАНТ ГОСБЕЗОПАСНОСТИ</w:t>
      </w:r>
    </w:p>
    <w:p w:rsidR="0089051D" w:rsidRDefault="0089051D">
      <w:pPr>
        <w:shd w:val="clear" w:color="auto" w:fill="FFFFFF"/>
        <w:ind w:firstLine="4656"/>
      </w:pPr>
      <w:r>
        <w:t>/ГАВРИЛЮК/ 31.1.43 г. с. Ломленка</w:t>
      </w:r>
    </w:p>
    <w:p w:rsidR="0089051D" w:rsidRDefault="0089051D">
      <w:pPr>
        <w:shd w:val="clear" w:color="auto" w:fill="FFFFFF"/>
        <w:spacing w:before="202"/>
        <w:ind w:left="1104"/>
        <w:rPr>
          <w:i/>
          <w:iCs/>
        </w:rPr>
      </w:pPr>
      <w:r>
        <w:rPr>
          <w:i/>
          <w:iCs/>
        </w:rPr>
        <w:t xml:space="preserve">ЦДАГО Украгни. - Ф. 62. - </w:t>
      </w:r>
      <w:r>
        <w:rPr>
          <w:i/>
          <w:iCs/>
          <w:lang w:val="en-US"/>
        </w:rPr>
        <w:t xml:space="preserve">On. </w:t>
      </w:r>
      <w:r>
        <w:rPr>
          <w:i/>
          <w:iCs/>
        </w:rPr>
        <w:t>1. - Спр. 262. - Арк. 186-187.</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06"/>
        <w:jc w:val="both"/>
        <w:rPr>
          <w:b/>
          <w:bCs/>
        </w:rPr>
      </w:pPr>
      <w:r>
        <w:rPr>
          <w:b/>
          <w:bCs/>
        </w:rPr>
        <w:t>114. РАДИОГРАММА ХОЛОДНОГО НАЧАЛЬНИКУ УШПД Т. СТРОКАЧУ ИЗ ПАРТИЗАНСКОГО ОТРЯДА П. ЛОГВИНА О ПЬЯНСТВЕ КОМАНДОВАНИЯ ОТРЯДОВ СУМСКОЙ ОБЛАСТИ*</w:t>
      </w:r>
    </w:p>
    <w:p w:rsidR="0089051D" w:rsidRDefault="0089051D">
      <w:pPr>
        <w:shd w:val="clear" w:color="auto" w:fill="FFFFFF"/>
        <w:spacing w:before="5"/>
        <w:jc w:val="right"/>
        <w:rPr>
          <w:b/>
          <w:bCs/>
        </w:rPr>
      </w:pPr>
      <w:r>
        <w:rPr>
          <w:b/>
          <w:bCs/>
        </w:rPr>
        <w:t>3 февраля 1943 г.</w:t>
      </w:r>
    </w:p>
    <w:p w:rsidR="0089051D" w:rsidRDefault="0089051D">
      <w:pPr>
        <w:shd w:val="clear" w:color="auto" w:fill="FFFFFF"/>
      </w:pPr>
      <w:r>
        <w:t>Шифровка вх. № 344</w:t>
      </w:r>
    </w:p>
    <w:p w:rsidR="0089051D" w:rsidRDefault="0089051D">
      <w:pPr>
        <w:shd w:val="clear" w:color="auto" w:fill="FFFFFF"/>
        <w:spacing w:before="240"/>
      </w:pPr>
      <w:r>
        <w:t>Отряд Сень не имеет никакого общественного значения. Логвин и Сень пьют, а дела в стороне. Настроение в отряде Сень плохое.</w:t>
      </w:r>
    </w:p>
    <w:p w:rsidR="0089051D" w:rsidRDefault="0089051D">
      <w:pPr>
        <w:shd w:val="clear" w:color="auto" w:fill="FFFFFF"/>
        <w:spacing w:before="5"/>
        <w:jc w:val="right"/>
      </w:pPr>
      <w:r>
        <w:t>03.02.1943. "Холодный"</w:t>
      </w:r>
    </w:p>
    <w:p w:rsidR="0089051D" w:rsidRDefault="0089051D">
      <w:pPr>
        <w:shd w:val="clear" w:color="auto" w:fill="FFFFFF"/>
        <w:spacing w:before="240"/>
      </w:pPr>
      <w:r>
        <w:t>Рукописная резолюция:</w:t>
      </w:r>
    </w:p>
    <w:p w:rsidR="0089051D" w:rsidRDefault="0089051D">
      <w:pPr>
        <w:shd w:val="clear" w:color="auto" w:fill="FFFFFF"/>
        <w:ind w:firstLine="293"/>
        <w:jc w:val="both"/>
      </w:pPr>
      <w:r>
        <w:t>"Логвину. [По] данным Центрального штаба Вы и Сень пьянствуете, делом не занимаетесь, отряды бездействуют. Приказываю заняться делом организации и активизации повст[анческих] отрядов. Каждые три дня доносите о проделанной работе. Стр[окач]. 04.02.1943".</w:t>
      </w:r>
    </w:p>
    <w:p w:rsidR="0089051D" w:rsidRDefault="0089051D">
      <w:pPr>
        <w:shd w:val="clear" w:color="auto" w:fill="FFFFFF"/>
        <w:spacing w:before="202"/>
        <w:ind w:left="1152"/>
        <w:jc w:val="right"/>
        <w:rPr>
          <w:i/>
          <w:iCs/>
        </w:rPr>
      </w:pPr>
      <w:r>
        <w:rPr>
          <w:i/>
          <w:iCs/>
        </w:rPr>
        <w:t xml:space="preserve">ЦДАГО Украгни. - Ф. 62. - </w:t>
      </w:r>
      <w:r>
        <w:rPr>
          <w:i/>
          <w:iCs/>
          <w:lang w:val="en-US"/>
        </w:rPr>
        <w:t xml:space="preserve">On. </w:t>
      </w:r>
      <w:r>
        <w:rPr>
          <w:i/>
          <w:iCs/>
        </w:rPr>
        <w:t>1. - Спр. 1308. - Арк. 19. Копия. Машинопись, рукопись.</w:t>
      </w:r>
    </w:p>
    <w:p w:rsidR="0089051D" w:rsidRDefault="0089051D">
      <w:pPr>
        <w:shd w:val="clear" w:color="auto" w:fill="FFFFFF"/>
        <w:spacing w:before="202"/>
        <w:ind w:firstLine="307"/>
        <w:jc w:val="both"/>
        <w:rPr>
          <w:i/>
          <w:iCs/>
        </w:rPr>
        <w:sectPr w:rsidR="0089051D">
          <w:footnotePr>
            <w:pos w:val="beneathText"/>
          </w:footnotePr>
          <w:type w:val="continuous"/>
          <w:pgSz w:w="11905" w:h="16837"/>
          <w:pgMar w:top="850" w:right="2638" w:bottom="850" w:left="2906" w:header="708" w:footer="708" w:gutter="0"/>
          <w:cols w:space="720"/>
          <w:docGrid w:linePitch="360"/>
        </w:sectPr>
      </w:pPr>
      <w:r>
        <w:rPr>
          <w:i/>
          <w:iCs/>
        </w:rPr>
        <w:t>* Не путать с Сумским партизанским соединением под командованием С. Ковпака.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64" type="#_x0000_t202" style="position:absolute;margin-left:190.35pt;margin-top:.3pt;width:17.2pt;height:10.5pt;z-index:251657216;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204</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tabs>
          <w:tab w:val="left" w:pos="480"/>
        </w:tabs>
        <w:spacing w:before="470"/>
        <w:jc w:val="both"/>
        <w:rPr>
          <w:b/>
          <w:bCs/>
        </w:rPr>
      </w:pPr>
      <w:r>
        <w:rPr>
          <w:b/>
          <w:bCs/>
        </w:rPr>
        <w:t>115.</w:t>
      </w:r>
      <w:r>
        <w:rPr>
          <w:b/>
          <w:bCs/>
        </w:rPr>
        <w:tab/>
        <w:t>РАДИОГРАММА КАРМЕН НАЧАЛЬНИКУ УШПД Т.</w:t>
      </w:r>
      <w:r>
        <w:rPr>
          <w:b/>
          <w:bCs/>
        </w:rPr>
        <w:br/>
        <w:t>СТРОКАЧУ О ПОВЕДЕНИИ КОМАНДОВАНИЯ СУМСКОГО</w:t>
      </w:r>
      <w:r>
        <w:rPr>
          <w:b/>
          <w:bCs/>
        </w:rPr>
        <w:br/>
        <w:t>ПАРТИЗАНСКОГО СОЕДИНЕНИЯ</w:t>
      </w:r>
    </w:p>
    <w:p w:rsidR="0089051D" w:rsidRDefault="0089051D">
      <w:pPr>
        <w:shd w:val="clear" w:color="auto" w:fill="FFFFFF"/>
        <w:spacing w:before="5"/>
        <w:ind w:firstLine="4512"/>
      </w:pPr>
      <w:r>
        <w:t>6 февраля 1943 г. Шифровка вх. № 395</w:t>
      </w:r>
    </w:p>
    <w:p w:rsidR="0089051D" w:rsidRDefault="0089051D">
      <w:pPr>
        <w:shd w:val="clear" w:color="auto" w:fill="FFFFFF"/>
        <w:spacing w:before="206"/>
      </w:pPr>
      <w:r>
        <w:t>Сообщаю, что всё командование часто занимается выпивкой. Коваля [т.е. Ковпака - авт.] все боятся как огня - потому что как выпьет, так может кого угодно отхлестать плёткой.</w:t>
      </w:r>
    </w:p>
    <w:p w:rsidR="0089051D" w:rsidRDefault="0089051D">
      <w:pPr>
        <w:shd w:val="clear" w:color="auto" w:fill="FFFFFF"/>
        <w:spacing w:before="5"/>
        <w:jc w:val="right"/>
      </w:pPr>
      <w:r>
        <w:t>6.02.1943. "Кармен".</w:t>
      </w:r>
    </w:p>
    <w:p w:rsidR="0089051D" w:rsidRDefault="0089051D">
      <w:pPr>
        <w:shd w:val="clear" w:color="auto" w:fill="FFFFFF"/>
        <w:spacing w:before="202"/>
        <w:jc w:val="right"/>
        <w:rPr>
          <w:i/>
          <w:iCs/>
        </w:rPr>
      </w:pPr>
      <w:r>
        <w:rPr>
          <w:i/>
          <w:iCs/>
        </w:rPr>
        <w:t xml:space="preserve">ЦДАГО Украгни. - Ф. 62. - </w:t>
      </w:r>
      <w:r>
        <w:rPr>
          <w:i/>
          <w:iCs/>
          <w:lang w:val="fr-FR"/>
        </w:rPr>
        <w:t xml:space="preserve">On. </w:t>
      </w:r>
      <w:r>
        <w:rPr>
          <w:i/>
          <w:iCs/>
        </w:rPr>
        <w:t>1. - Спр. 1308. - Арк. 23.</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480"/>
        </w:tabs>
        <w:spacing w:before="240"/>
        <w:jc w:val="both"/>
        <w:rPr>
          <w:b/>
          <w:bCs/>
        </w:rPr>
      </w:pPr>
      <w:r>
        <w:rPr>
          <w:b/>
          <w:bCs/>
        </w:rPr>
        <w:t>116.</w:t>
      </w:r>
      <w:r>
        <w:rPr>
          <w:b/>
          <w:bCs/>
        </w:rPr>
        <w:tab/>
        <w:t>РАДИОГРАММА МАРИИ НАЧАЛЬНИКУ УШПД Т.</w:t>
      </w:r>
      <w:r>
        <w:rPr>
          <w:b/>
          <w:bCs/>
        </w:rPr>
        <w:br/>
        <w:t>СТРОКАЧУ О ДЕЙСТВИЯХ КОМАНДОВАНИЯ СУМСКОГО</w:t>
      </w:r>
      <w:r>
        <w:rPr>
          <w:b/>
          <w:bCs/>
        </w:rPr>
        <w:br/>
        <w:t>ПАРТИЗАНСКОГО СОЕДИНЕНИЯ</w:t>
      </w:r>
    </w:p>
    <w:p w:rsidR="0089051D" w:rsidRDefault="0089051D">
      <w:pPr>
        <w:shd w:val="clear" w:color="auto" w:fill="FFFFFF"/>
        <w:spacing w:before="5"/>
        <w:jc w:val="right"/>
        <w:rPr>
          <w:b/>
          <w:bCs/>
        </w:rPr>
      </w:pPr>
      <w:r>
        <w:rPr>
          <w:b/>
          <w:bCs/>
        </w:rPr>
        <w:t>9 февраля 1943 г.</w:t>
      </w:r>
    </w:p>
    <w:p w:rsidR="0089051D" w:rsidRDefault="0089051D">
      <w:pPr>
        <w:shd w:val="clear" w:color="auto" w:fill="FFFFFF"/>
        <w:spacing w:before="5"/>
      </w:pPr>
      <w:r>
        <w:t>Шифровка вх. № 458</w:t>
      </w:r>
    </w:p>
    <w:p w:rsidR="0089051D" w:rsidRDefault="0089051D">
      <w:pPr>
        <w:shd w:val="clear" w:color="auto" w:fill="FFFFFF"/>
        <w:spacing w:before="168"/>
        <w:ind w:firstLine="288"/>
        <w:jc w:val="both"/>
      </w:pPr>
      <w:r>
        <w:t>Недовольны, что не присылаете боеприпасов. Сыромолотный ругает Вас и штаб. Слишком много мнит о себе. Ежедневно играют [в] карты, пьют, слишком много хвастовства.</w:t>
      </w:r>
    </w:p>
    <w:p w:rsidR="0089051D" w:rsidRDefault="0089051D">
      <w:pPr>
        <w:shd w:val="clear" w:color="auto" w:fill="FFFFFF"/>
        <w:spacing w:before="5"/>
        <w:jc w:val="right"/>
      </w:pPr>
      <w:r>
        <w:t>09.02.1943. "Мария"</w:t>
      </w:r>
    </w:p>
    <w:p w:rsidR="0089051D" w:rsidRDefault="0089051D">
      <w:pPr>
        <w:shd w:val="clear" w:color="auto" w:fill="FFFFFF"/>
        <w:spacing w:before="206"/>
        <w:jc w:val="right"/>
        <w:rPr>
          <w:i/>
          <w:iCs/>
        </w:rPr>
      </w:pPr>
      <w:r>
        <w:rPr>
          <w:i/>
          <w:iCs/>
        </w:rPr>
        <w:t xml:space="preserve">ЦДАГО Украгни. - Ф. 62. - </w:t>
      </w:r>
      <w:r>
        <w:rPr>
          <w:i/>
          <w:iCs/>
          <w:lang w:val="fr-FR"/>
        </w:rPr>
        <w:t xml:space="preserve">On. </w:t>
      </w:r>
      <w:r>
        <w:rPr>
          <w:i/>
          <w:iCs/>
        </w:rPr>
        <w:t>1. - Спр. 1308. - Арк. 26.</w:t>
      </w:r>
    </w:p>
    <w:p w:rsidR="0089051D" w:rsidRDefault="0089051D">
      <w:pPr>
        <w:shd w:val="clear" w:color="auto" w:fill="FFFFFF"/>
        <w:jc w:val="right"/>
        <w:rPr>
          <w:i/>
          <w:iCs/>
        </w:rPr>
      </w:pPr>
      <w:r>
        <w:rPr>
          <w:i/>
          <w:iCs/>
        </w:rPr>
        <w:t>Копия. Машинопись.</w:t>
      </w:r>
    </w:p>
    <w:p w:rsidR="0089051D" w:rsidRDefault="0089051D">
      <w:pPr>
        <w:shd w:val="clear" w:color="auto" w:fill="FFFFFF"/>
        <w:tabs>
          <w:tab w:val="left" w:pos="480"/>
        </w:tabs>
        <w:spacing w:before="206"/>
        <w:jc w:val="both"/>
        <w:rPr>
          <w:b/>
          <w:bCs/>
        </w:rPr>
      </w:pPr>
      <w:r>
        <w:rPr>
          <w:b/>
          <w:bCs/>
        </w:rPr>
        <w:t>117.</w:t>
      </w:r>
      <w:r>
        <w:rPr>
          <w:b/>
          <w:bCs/>
        </w:rPr>
        <w:tab/>
        <w:t>ИЗ ДОКЛАДНОЙ ЗАПИСКИНАЧАЛЬНИКА СУМСКОГО</w:t>
      </w:r>
      <w:r>
        <w:rPr>
          <w:b/>
          <w:bCs/>
        </w:rPr>
        <w:br/>
        <w:t>ОБЛШТАБА ПАРТИЗАНСКОГО ДВИЖЕНИЯ УПОЛНОМО</w:t>
      </w:r>
      <w:r>
        <w:rPr>
          <w:b/>
          <w:bCs/>
        </w:rPr>
        <w:br/>
        <w:t>ЧЕННОГО ЦК КП/Б/У Я. МЕЛЬНИКА НАЧАЛЬНИКУ УШПД</w:t>
      </w:r>
      <w:r>
        <w:rPr>
          <w:b/>
          <w:bCs/>
        </w:rPr>
        <w:br/>
        <w:t>Т. СТРОКАЧУ О СОСТОЯНИИ ПАРТИЗАНСКИХ ОТРЯДОВ</w:t>
      </w:r>
      <w:r>
        <w:rPr>
          <w:b/>
          <w:bCs/>
        </w:rPr>
        <w:br/>
        <w:t>ОБЛАСТИ</w:t>
      </w:r>
    </w:p>
    <w:p w:rsidR="0089051D" w:rsidRDefault="0089051D">
      <w:pPr>
        <w:shd w:val="clear" w:color="auto" w:fill="FFFFFF"/>
        <w:jc w:val="right"/>
        <w:rPr>
          <w:b/>
          <w:bCs/>
        </w:rPr>
      </w:pPr>
      <w:r>
        <w:rPr>
          <w:b/>
          <w:bCs/>
        </w:rPr>
        <w:t>9 февраля 1943 г.</w:t>
      </w:r>
    </w:p>
    <w:p w:rsidR="0089051D" w:rsidRDefault="0089051D">
      <w:pPr>
        <w:shd w:val="clear" w:color="auto" w:fill="FFFFFF"/>
        <w:spacing w:before="206"/>
        <w:ind w:firstLine="293"/>
        <w:jc w:val="both"/>
      </w:pPr>
      <w:r>
        <w:t>НАЧАЛЬНИКУ УКРАИНСКОГО ШТАБА ПАРТИЗАНСКОГО ДВИЖЕНИЯ</w:t>
      </w:r>
    </w:p>
    <w:p w:rsidR="0089051D" w:rsidRDefault="0089051D">
      <w:pPr>
        <w:shd w:val="clear" w:color="auto" w:fill="FFFFFF"/>
      </w:pPr>
      <w:r>
        <w:t>МАЙОРУ ГОСУДАРСТВЕННОЙ БЕЗОПАСНОСТИ</w:t>
      </w:r>
    </w:p>
    <w:p w:rsidR="0089051D" w:rsidRDefault="0089051D">
      <w:pPr>
        <w:shd w:val="clear" w:color="auto" w:fill="FFFFFF"/>
        <w:spacing w:before="5"/>
        <w:jc w:val="right"/>
      </w:pPr>
      <w:r>
        <w:t>тов. СТРОКАЧ</w:t>
      </w:r>
    </w:p>
    <w:p w:rsidR="0089051D" w:rsidRDefault="0089051D">
      <w:pPr>
        <w:shd w:val="clear" w:color="auto" w:fill="FFFFFF"/>
        <w:spacing w:before="206"/>
        <w:sectPr w:rsidR="0089051D">
          <w:footnotePr>
            <w:pos w:val="beneathText"/>
          </w:footnotePr>
          <w:type w:val="continuous"/>
          <w:pgSz w:w="11905" w:h="16837"/>
          <w:pgMar w:top="850" w:right="2931" w:bottom="850" w:left="2623" w:header="708" w:footer="708" w:gutter="0"/>
          <w:cols w:space="720"/>
          <w:docGrid w:linePitch="360"/>
        </w:sectPr>
      </w:pPr>
      <w:r>
        <w:t>Рукописная пометка: "СО. В дело. Ответ дан. 2.4.43. Строкач".</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65" type="#_x0000_t202" style="position:absolute;margin-left:-87.05pt;margin-top:.3pt;width:17.2pt;height:10.5pt;z-index:25165824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205</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ind w:left="2102"/>
      </w:pPr>
      <w:r>
        <w:t>ДОКЛАДНАЯ ЗАПИСКА</w:t>
      </w:r>
    </w:p>
    <w:p w:rsidR="0089051D" w:rsidRDefault="0089051D">
      <w:pPr>
        <w:shd w:val="clear" w:color="auto" w:fill="FFFFFF"/>
        <w:spacing w:before="245"/>
        <w:ind w:firstLine="278"/>
        <w:jc w:val="both"/>
      </w:pPr>
      <w:r>
        <w:t>До прибытия т.т. МАРТЫНОВА и ДРОЖЖИНА я не хотел писать Вам, в каких условиях мне пришлось вести работу по руководству партизанским движением на Сумщине, так как могли бы истолковать по-иному. Я решил, что поскольку меня послал ЦК КП(б)У и Вы на это дело, я должен был прежде всего принять все зависящие от меня меры для выполнения поставленной мне задачи, а всё остальное отбросить в сторону.</w:t>
      </w:r>
    </w:p>
    <w:p w:rsidR="0089051D" w:rsidRDefault="0089051D">
      <w:pPr>
        <w:shd w:val="clear" w:color="auto" w:fill="FFFFFF"/>
        <w:spacing w:before="10"/>
        <w:ind w:firstLine="283"/>
        <w:jc w:val="both"/>
      </w:pPr>
      <w:r>
        <w:t>С приездом из Брянских в Хинельские леса, начали мы с КУМАНЬКОМ разворачивать работу, и неплохо. Однако, через месяц заметно стали ухудшаться отношения КУМАНЬКА ко мне, и это произошло после моего замечания некоторым командирам на отсутствие дисциплины в отрядах, и это было вполне основательно.</w:t>
      </w:r>
    </w:p>
    <w:p w:rsidR="0089051D" w:rsidRDefault="0089051D">
      <w:pPr>
        <w:shd w:val="clear" w:color="auto" w:fill="FFFFFF"/>
        <w:spacing w:before="10"/>
        <w:ind w:firstLine="288"/>
        <w:jc w:val="both"/>
      </w:pPr>
      <w:r>
        <w:t>Первая наша операция на Марчихину Буду 30.10.42 г. в начале прошла успешно, мы разогнали гарнизон полиции до 100 чел., некоторых убили, после чего утром стали заготавливать продовольствие. Было приказано командирам отрядов держать вокруг села заставы и выделить часть бойцов для хоззаготовок. Однако, командиры отрядов настолько распустили бойцов, что они все перепились, а бойцы Червонного отряда (в то время командиром был тов. ЛУКАШЕВ, ныне 2-й секретарь обкома КП(б)У) были сняты командиром тов. ЛУКАШЁ-ВЫМ из застав и направлены обозом в Лошенку.</w:t>
      </w:r>
    </w:p>
    <w:p w:rsidR="0089051D" w:rsidRDefault="0089051D">
      <w:pPr>
        <w:shd w:val="clear" w:color="auto" w:fill="FFFFFF"/>
        <w:spacing w:before="10"/>
        <w:ind w:firstLine="298"/>
        <w:jc w:val="both"/>
      </w:pPr>
      <w:r>
        <w:t>Когда в 12 часов мадьяры повели на нас наступление, то оказалось, что левый фланг, где расположился Червонный отряд, был открыт, и нам всем пришлось отступить с боем. При разборе этой операции я указал командирам на эти недостатки. Это не понравилось ЛУКАШЁ-ВУ.</w:t>
      </w:r>
    </w:p>
    <w:p w:rsidR="0089051D" w:rsidRDefault="0089051D">
      <w:pPr>
        <w:shd w:val="clear" w:color="auto" w:fill="FFFFFF"/>
        <w:spacing w:before="10"/>
        <w:ind w:firstLine="288"/>
        <w:jc w:val="both"/>
      </w:pPr>
      <w:r>
        <w:t>7-го ноября мы отрядами вышли по Червонному району в сёла Пус-тогород, Фотевиж, Вочевск и др. Возвращаясь с операции, КУМАНЁК, ГНИБЕДА и др. командиры, будучи в пьяном состоянии, бросили отряды на произвол и уехали в Хинель. Мне с НАУМОВЫМ пришлось собирать по полю разрозненные группы, построить и направить по маршруту.</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1" w:header="708" w:footer="708" w:gutter="0"/>
          <w:cols w:space="720"/>
          <w:docGrid w:linePitch="360"/>
        </w:sectPr>
      </w:pPr>
      <w:r>
        <w:t>Прибыв в Хинель, на другой день я сделал замечание, довольно в вежливой форме, тов. ГНИБЕДЕ на то, что он бросил отряд и не привёл его к месту дислокации. Видимо, это замечание стало не по нутру ГНИБЕДЕ и самому КУМАНЬКУ. А как потом мне стало известно, они обсуждали этот вопрос за распитием спирта. Не обращая на всё</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66" type="#_x0000_t202" style="position:absolute;margin-left:190.35pt;margin-top:.3pt;width:17.2pt;height:10.5pt;z-index:25165926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206</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70"/>
        <w:jc w:val="both"/>
      </w:pPr>
      <w:r>
        <w:t>внимания, всё же я настойчиво добивался от командиров укрепления дисциплины и самим быть примером. Кое-чего добился. На операциях сократились случаи пьянок бойцов и бесцельной стрельбы и т.п.</w:t>
      </w:r>
    </w:p>
    <w:p w:rsidR="0089051D" w:rsidRDefault="0089051D">
      <w:pPr>
        <w:shd w:val="clear" w:color="auto" w:fill="FFFFFF"/>
        <w:spacing w:before="10"/>
        <w:ind w:firstLine="283"/>
        <w:jc w:val="both"/>
      </w:pPr>
      <w:r>
        <w:t>Даже в начале декабря 1942 г. второй секретарь обкома ЛУКАШЁВ дал мне тетрадь для ознакомления, в которой были записаны протоколы, якобы заседаний обкома. Когда я прочёл их и увидел, что там были составлены протоколы обкома с заданием на выход нам из Брянских лесов, операцию на Мар[чихину] Буду и по сёлам Червонного района. Я заметил ему, что этих решений задним числом мы не можем [вынести], так как тогда не существовало обкома. Кроме этого, указал на ряд формулировок, как политически неправильные и просил их исправить. Тов. ЛУКАШЕВ об этом доложил тов. КУМАНЬКУ. После этого КУМАНЁК спустя несколько дней, будучи в нетрезвом состоянии, долго и настойчиво твердил мне, что только он один имеет право подбирать кадры и решать вопросы. К чему это он мне доказывал, я не знаю, но можно было сделать вывод, что я должен повиноваться всему, что он скажет.</w:t>
      </w:r>
    </w:p>
    <w:p w:rsidR="0089051D" w:rsidRDefault="0089051D">
      <w:pPr>
        <w:shd w:val="clear" w:color="auto" w:fill="FFFFFF"/>
        <w:spacing w:before="10"/>
        <w:ind w:firstLine="288"/>
        <w:jc w:val="both"/>
      </w:pPr>
      <w:r>
        <w:t>В дальнейшем мне, как секретарю обкома (третьему), не стали давать читать решения обкома, видимо не считали нужным. К этому необходимо добавить, что мы живём все вместе и времени для заседания обкома у нас достаточно, однако за всё время было 4-5 заседаний, а остальные протоколы писались опросом, и то я ни один протокол не подписывал. Не знаю, видимо они там понаписывали много разных протоколов, но мне их не показывают.</w:t>
      </w:r>
    </w:p>
    <w:p w:rsidR="0089051D" w:rsidRDefault="0089051D">
      <w:pPr>
        <w:shd w:val="clear" w:color="auto" w:fill="FFFFFF"/>
        <w:spacing w:before="490"/>
        <w:ind w:firstLine="3586"/>
      </w:pPr>
      <w:r>
        <w:t>НАЧ. ШТАБА МЕЛЬНИК 9.2.43 г. ВЕРНО: (Подпись неразб.)</w:t>
      </w:r>
    </w:p>
    <w:p w:rsidR="0089051D" w:rsidRDefault="0089051D">
      <w:pPr>
        <w:shd w:val="clear" w:color="auto" w:fill="FFFFFF"/>
        <w:spacing w:before="250"/>
        <w:ind w:left="1426"/>
        <w:rPr>
          <w:i/>
          <w:iCs/>
        </w:rPr>
      </w:pPr>
      <w:r>
        <w:rPr>
          <w:i/>
          <w:iCs/>
        </w:rPr>
        <w:t xml:space="preserve">ЦДАГО Украгни. - Ф. 62. - </w:t>
      </w:r>
      <w:r>
        <w:rPr>
          <w:i/>
          <w:iCs/>
          <w:lang w:val="fr-FR"/>
        </w:rPr>
        <w:t xml:space="preserve">On. </w:t>
      </w:r>
      <w:r>
        <w:rPr>
          <w:i/>
          <w:iCs/>
        </w:rPr>
        <w:t>1. - Спр. 40. - Арк. 20-21.</w:t>
      </w:r>
    </w:p>
    <w:p w:rsidR="0089051D" w:rsidRDefault="0089051D">
      <w:pPr>
        <w:shd w:val="clear" w:color="auto" w:fill="FFFFFF"/>
        <w:spacing w:before="10"/>
        <w:jc w:val="right"/>
        <w:rPr>
          <w:i/>
          <w:iCs/>
        </w:rPr>
        <w:sectPr w:rsidR="0089051D">
          <w:footnotePr>
            <w:pos w:val="beneathText"/>
          </w:footnotePr>
          <w:type w:val="continuous"/>
          <w:pgSz w:w="11905" w:h="16837"/>
          <w:pgMar w:top="850" w:right="2926" w:bottom="850" w:left="2618"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2880" w:left="4653" w:header="708" w:footer="708" w:gutter="0"/>
          <w:cols w:space="720"/>
          <w:docGrid w:linePitch="360"/>
        </w:sectPr>
      </w:pPr>
      <w:r>
        <w:rPr>
          <w:noProof/>
          <w:lang w:val="uk-UA" w:eastAsia="uk-UA"/>
        </w:rPr>
        <w:pict>
          <v:shape id="_x0000_s1167" type="#_x0000_t202" style="position:absolute;margin-left:-87.05pt;margin-top:.3pt;width:17.2pt;height:10.5pt;z-index:25166028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207</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504"/>
        </w:tabs>
        <w:spacing w:before="470"/>
        <w:jc w:val="both"/>
        <w:rPr>
          <w:b/>
          <w:bCs/>
        </w:rPr>
      </w:pPr>
      <w:r>
        <w:rPr>
          <w:b/>
          <w:bCs/>
        </w:rPr>
        <w:t>118.</w:t>
      </w:r>
      <w:r>
        <w:rPr>
          <w:b/>
          <w:bCs/>
        </w:rPr>
        <w:tab/>
        <w:t>РАДИОГРАММА МАРИИ НАЧАЛЬНИКУ УШПД Т.</w:t>
      </w:r>
      <w:r>
        <w:rPr>
          <w:b/>
          <w:bCs/>
        </w:rPr>
        <w:br/>
        <w:t>СТРОКАЧУ О ПОВЕДЕНИЯ КОМАНДОВАНИЯ СУМСКОГО</w:t>
      </w:r>
      <w:r>
        <w:rPr>
          <w:b/>
          <w:bCs/>
        </w:rPr>
        <w:br/>
        <w:t>ПАРТИЗАНСКОГО СОЕДИНЕНИЯ</w:t>
      </w:r>
    </w:p>
    <w:p w:rsidR="0089051D" w:rsidRDefault="0089051D">
      <w:pPr>
        <w:shd w:val="clear" w:color="auto" w:fill="FFFFFF"/>
        <w:spacing w:before="10"/>
        <w:jc w:val="right"/>
        <w:rPr>
          <w:b/>
          <w:bCs/>
        </w:rPr>
      </w:pPr>
      <w:r>
        <w:rPr>
          <w:b/>
          <w:bCs/>
        </w:rPr>
        <w:t>26 февраля 1943 г.</w:t>
      </w:r>
    </w:p>
    <w:p w:rsidR="0089051D" w:rsidRDefault="0089051D">
      <w:pPr>
        <w:shd w:val="clear" w:color="auto" w:fill="FFFFFF"/>
        <w:spacing w:before="250"/>
      </w:pPr>
      <w:r>
        <w:t>Пьянки и картёжная игра не прекращаются.</w:t>
      </w:r>
    </w:p>
    <w:p w:rsidR="0089051D" w:rsidRDefault="0089051D">
      <w:pPr>
        <w:shd w:val="clear" w:color="auto" w:fill="FFFFFF"/>
        <w:spacing w:before="250"/>
        <w:ind w:firstLine="4224"/>
      </w:pPr>
      <w:r>
        <w:t>26.02.1943. "Мария". Рукописная резолюция:</w:t>
      </w:r>
    </w:p>
    <w:p w:rsidR="0089051D" w:rsidRDefault="0089051D">
      <w:pPr>
        <w:shd w:val="clear" w:color="auto" w:fill="FFFFFF"/>
        <w:spacing w:before="10"/>
        <w:ind w:firstLine="288"/>
        <w:jc w:val="both"/>
      </w:pPr>
      <w:r>
        <w:t>"Молния. Ковпаку-Рудневу. Снова меня вызывали в ЦК ВКП(б), предупредили [о] наличии в ваших отрядах мародёрства и пьянства. Прошу принять решительные меры борьбы [с] этими позорными явлениями. Для доклада сообщите [о] принятых мерах. 28.02.1943. Стро-кач".</w:t>
      </w:r>
    </w:p>
    <w:p w:rsidR="0089051D" w:rsidRDefault="0089051D">
      <w:pPr>
        <w:shd w:val="clear" w:color="auto" w:fill="FFFFFF"/>
        <w:spacing w:before="10"/>
        <w:ind w:left="984"/>
        <w:rPr>
          <w:i/>
          <w:iCs/>
        </w:rPr>
      </w:pPr>
      <w:r>
        <w:rPr>
          <w:i/>
          <w:iCs/>
        </w:rPr>
        <w:t xml:space="preserve">ЦДАГО Украгни. - Ф. 62. - </w:t>
      </w:r>
      <w:r>
        <w:rPr>
          <w:i/>
          <w:iCs/>
          <w:lang w:val="en-US"/>
        </w:rPr>
        <w:t xml:space="preserve">On. </w:t>
      </w:r>
      <w:r>
        <w:rPr>
          <w:i/>
          <w:iCs/>
        </w:rPr>
        <w:t>1. - Спр. 1308. - Арк. 32-32 зв.</w:t>
      </w:r>
    </w:p>
    <w:p w:rsidR="0089051D" w:rsidRDefault="0089051D">
      <w:pPr>
        <w:shd w:val="clear" w:color="auto" w:fill="FFFFFF"/>
        <w:spacing w:before="10"/>
        <w:jc w:val="right"/>
        <w:rPr>
          <w:i/>
          <w:iCs/>
        </w:rPr>
      </w:pPr>
      <w:r>
        <w:rPr>
          <w:i/>
          <w:iCs/>
        </w:rPr>
        <w:t>Оригинал. Рукопись.</w:t>
      </w:r>
    </w:p>
    <w:p w:rsidR="0089051D" w:rsidRDefault="0089051D">
      <w:pPr>
        <w:shd w:val="clear" w:color="auto" w:fill="FFFFFF"/>
        <w:tabs>
          <w:tab w:val="left" w:pos="504"/>
        </w:tabs>
        <w:spacing w:before="250"/>
        <w:jc w:val="both"/>
        <w:rPr>
          <w:b/>
          <w:bCs/>
        </w:rPr>
      </w:pPr>
      <w:r>
        <w:rPr>
          <w:b/>
          <w:bCs/>
        </w:rPr>
        <w:t>119.</w:t>
      </w:r>
      <w:r>
        <w:rPr>
          <w:b/>
          <w:bCs/>
        </w:rPr>
        <w:tab/>
        <w:t>РАДИОГРАММА ДРОБОТА НАЧАЛЬНИКУ УШПД Т.</w:t>
      </w:r>
      <w:r>
        <w:rPr>
          <w:b/>
          <w:bCs/>
        </w:rPr>
        <w:br/>
        <w:t>СТРОКАЧУ О БЕЗОБРАЗНОМ ПОВЕДЕНИИ КОМАНДИРА</w:t>
      </w:r>
      <w:r>
        <w:rPr>
          <w:b/>
          <w:bCs/>
        </w:rPr>
        <w:br/>
        <w:t>ВЗВОДА БОРОДИНСКОГО ИЗ СОЕДИНЕНИЯ ОБЪЕДИНЁН</w:t>
      </w:r>
      <w:r>
        <w:rPr>
          <w:b/>
          <w:bCs/>
        </w:rPr>
        <w:br/>
        <w:t>НЫХ ПАРТИЗАНСКИХ ОТРЯДОВ УКРАИНЫ ПОД КОМАН</w:t>
      </w:r>
      <w:r>
        <w:rPr>
          <w:b/>
          <w:bCs/>
        </w:rPr>
        <w:br/>
        <w:t>ДОВАНИЕМ А. САБУРОВА</w:t>
      </w:r>
    </w:p>
    <w:p w:rsidR="0089051D" w:rsidRDefault="0089051D">
      <w:pPr>
        <w:shd w:val="clear" w:color="auto" w:fill="FFFFFF"/>
        <w:spacing w:before="10"/>
        <w:jc w:val="right"/>
        <w:rPr>
          <w:b/>
          <w:bCs/>
        </w:rPr>
      </w:pPr>
      <w:r>
        <w:rPr>
          <w:b/>
          <w:bCs/>
        </w:rPr>
        <w:t>23 марта 1943 г.</w:t>
      </w:r>
    </w:p>
    <w:p w:rsidR="0089051D" w:rsidRDefault="0089051D">
      <w:pPr>
        <w:shd w:val="clear" w:color="auto" w:fill="FFFFFF"/>
        <w:spacing w:before="250"/>
        <w:ind w:firstLine="293"/>
        <w:jc w:val="both"/>
      </w:pPr>
      <w:r>
        <w:t>О.Т. Комвзвод Бородинский занимается пьянками и разгильдяйством. [В] пьяном виде пугает оружием население.</w:t>
      </w:r>
    </w:p>
    <w:p w:rsidR="0089051D" w:rsidRDefault="0089051D">
      <w:pPr>
        <w:shd w:val="clear" w:color="auto" w:fill="FFFFFF"/>
        <w:spacing w:before="250"/>
        <w:jc w:val="right"/>
      </w:pPr>
      <w:r>
        <w:t>23.03.1943. "Дробот".</w:t>
      </w:r>
    </w:p>
    <w:p w:rsidR="0089051D" w:rsidRDefault="0089051D">
      <w:pPr>
        <w:shd w:val="clear" w:color="auto" w:fill="FFFFFF"/>
        <w:spacing w:before="250"/>
        <w:jc w:val="right"/>
        <w:rPr>
          <w:i/>
          <w:iCs/>
        </w:rPr>
      </w:pPr>
      <w:r>
        <w:rPr>
          <w:i/>
          <w:iCs/>
        </w:rPr>
        <w:t xml:space="preserve">ЦДАГО Украгни. - Ф. 62. - </w:t>
      </w:r>
      <w:r>
        <w:rPr>
          <w:i/>
          <w:iCs/>
          <w:lang w:val="en-US"/>
        </w:rPr>
        <w:t xml:space="preserve">On. </w:t>
      </w:r>
      <w:r>
        <w:rPr>
          <w:i/>
          <w:iCs/>
        </w:rPr>
        <w:t>1. - Спр. 1308. - Арк. 39.</w:t>
      </w:r>
    </w:p>
    <w:p w:rsidR="0089051D" w:rsidRDefault="0089051D">
      <w:pPr>
        <w:shd w:val="clear" w:color="auto" w:fill="FFFFFF"/>
        <w:spacing w:before="10"/>
        <w:jc w:val="right"/>
        <w:rPr>
          <w:i/>
          <w:iCs/>
        </w:rPr>
        <w:sectPr w:rsidR="0089051D">
          <w:footnotePr>
            <w:pos w:val="beneathText"/>
          </w:footnotePr>
          <w:type w:val="continuous"/>
          <w:pgSz w:w="11905" w:h="16837"/>
          <w:pgMar w:top="850" w:right="2638" w:bottom="2880" w:left="2906" w:header="708" w:footer="708" w:gutter="0"/>
          <w:cols w:space="720"/>
          <w:docGrid w:linePitch="360"/>
        </w:sectPr>
      </w:pPr>
      <w:r>
        <w:rPr>
          <w:i/>
          <w:iCs/>
        </w:rPr>
        <w:t>Оригинал. Рукопись.</w:t>
      </w:r>
    </w:p>
    <w:p w:rsidR="0089051D" w:rsidRDefault="0089051D">
      <w:pPr>
        <w:sectPr w:rsidR="0089051D">
          <w:footnotePr>
            <w:pos w:val="beneathText"/>
          </w:footnotePr>
          <w:type w:val="continuous"/>
          <w:pgSz w:w="11905" w:h="16837"/>
          <w:pgMar w:top="850" w:right="4352" w:bottom="288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5211" w:bottom="2880" w:left="4903" w:header="708" w:footer="708" w:gutter="0"/>
          <w:cols w:space="720"/>
          <w:docGrid w:linePitch="360"/>
        </w:sectPr>
      </w:pPr>
      <w:r>
        <w:rPr>
          <w:noProof/>
          <w:lang w:val="uk-UA" w:eastAsia="uk-UA"/>
        </w:rPr>
        <w:pict>
          <v:shape id="_x0000_s1168" type="#_x0000_t202" style="position:absolute;margin-left:190.35pt;margin-top:.05pt;width:15pt;height:11.5pt;z-index:251661312;mso-wrap-distance-left:1.9pt;mso-wrap-distance-right:1.9pt;mso-position-horizontal-relative:margin" stroked="f">
            <v:fill color2="black"/>
            <v:textbox inset="0,0,0,0">
              <w:txbxContent>
                <w:p w:rsidR="0089051D" w:rsidRDefault="0089051D">
                  <w:pPr>
                    <w:shd w:val="clear" w:color="auto" w:fill="FFFFFF"/>
                  </w:pPr>
                  <w:r>
                    <w:t>208</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66"/>
        <w:jc w:val="both"/>
        <w:rPr>
          <w:b/>
          <w:bCs/>
        </w:rPr>
      </w:pPr>
      <w:r>
        <w:rPr>
          <w:b/>
          <w:bCs/>
        </w:rPr>
        <w:t>120. РАДИОГРАММА СТЕПАНОВА НАЧАЛЬНИКУ УШПД Т. СТРОКАЧУ О СОСТОЯНИИ ВИННИЦКОГО ПАРТИЗАНСКОГО СОЕДИНЕНИЯ</w:t>
      </w:r>
    </w:p>
    <w:p w:rsidR="0089051D" w:rsidRDefault="0089051D">
      <w:pPr>
        <w:shd w:val="clear" w:color="auto" w:fill="FFFFFF"/>
        <w:spacing w:before="5"/>
        <w:jc w:val="right"/>
        <w:rPr>
          <w:b/>
          <w:bCs/>
        </w:rPr>
      </w:pPr>
      <w:r>
        <w:rPr>
          <w:b/>
          <w:bCs/>
        </w:rPr>
        <w:t>4 апреля 1943 г.</w:t>
      </w:r>
    </w:p>
    <w:p w:rsidR="0089051D" w:rsidRDefault="0089051D">
      <w:pPr>
        <w:shd w:val="clear" w:color="auto" w:fill="FFFFFF"/>
        <w:spacing w:before="10"/>
      </w:pPr>
      <w:r>
        <w:t>Шифровка вх. № 1840</w:t>
      </w:r>
    </w:p>
    <w:p w:rsidR="0089051D" w:rsidRDefault="0089051D">
      <w:pPr>
        <w:shd w:val="clear" w:color="auto" w:fill="FFFFFF"/>
        <w:spacing w:before="250"/>
        <w:ind w:firstLine="283"/>
        <w:jc w:val="both"/>
      </w:pPr>
      <w:r>
        <w:t>Ещё раз сообщаю, что в отряде МЕЛЬНИКА мародёрство, пьянка. Разложение дисциплины и дезертирство. На операции 4 апреля люди занялись пьянкой, 2 чел. дезертировали. Командир этой группы БАСОВ затеял свадьбу.</w:t>
      </w:r>
    </w:p>
    <w:p w:rsidR="0089051D" w:rsidRDefault="0089051D">
      <w:pPr>
        <w:shd w:val="clear" w:color="auto" w:fill="FFFFFF"/>
        <w:spacing w:before="10"/>
      </w:pPr>
      <w:r>
        <w:t>У ПЛОТНИКОВА в отряде тоже не благополучно.</w:t>
      </w:r>
    </w:p>
    <w:p w:rsidR="0089051D" w:rsidRDefault="0089051D">
      <w:pPr>
        <w:shd w:val="clear" w:color="auto" w:fill="FFFFFF"/>
        <w:spacing w:before="10"/>
        <w:ind w:firstLine="283"/>
        <w:jc w:val="both"/>
      </w:pPr>
      <w:r>
        <w:t>Нужно, чтобы МЕЛЬНИК сам руководил соединением, отстранил ШУШПАНОВА и нужен хороший нач. штаба.</w:t>
      </w:r>
    </w:p>
    <w:p w:rsidR="0089051D" w:rsidRDefault="0089051D">
      <w:pPr>
        <w:shd w:val="clear" w:color="auto" w:fill="FFFFFF"/>
        <w:spacing w:before="250"/>
      </w:pPr>
      <w:r>
        <w:t>4.4.43 г.</w:t>
      </w:r>
    </w:p>
    <w:p w:rsidR="0089051D" w:rsidRDefault="0089051D">
      <w:pPr>
        <w:shd w:val="clear" w:color="auto" w:fill="FFFFFF"/>
        <w:spacing w:before="10"/>
        <w:jc w:val="right"/>
      </w:pPr>
      <w:r>
        <w:t>СТЕПАНОВ</w:t>
      </w:r>
    </w:p>
    <w:p w:rsidR="0089051D" w:rsidRDefault="0089051D">
      <w:pPr>
        <w:shd w:val="clear" w:color="auto" w:fill="FFFFFF"/>
        <w:spacing w:before="250"/>
        <w:ind w:firstLine="288"/>
        <w:jc w:val="both"/>
      </w:pPr>
      <w:r>
        <w:t>Рукописная резолюция: "Надо Мельника укрепить хорошими 2-3 командирами из командиров штаба и партиз. отрядов, выздоровевших. Стр[окач]. 6.4.43"</w:t>
      </w:r>
    </w:p>
    <w:p w:rsidR="0089051D" w:rsidRDefault="0089051D">
      <w:pPr>
        <w:shd w:val="clear" w:color="auto" w:fill="FFFFFF"/>
        <w:spacing w:before="250"/>
        <w:ind w:firstLine="293"/>
        <w:jc w:val="both"/>
      </w:pPr>
      <w:r>
        <w:t>Рукописная пометка: "(неразб.) Дрожжину. Прошу наметить кандидатуру. (Подп. неразб.) 7.4.43."</w:t>
      </w:r>
    </w:p>
    <w:p w:rsidR="0089051D" w:rsidRDefault="0089051D">
      <w:pPr>
        <w:shd w:val="clear" w:color="auto" w:fill="FFFFFF"/>
        <w:spacing w:before="250"/>
        <w:ind w:firstLine="288"/>
        <w:jc w:val="both"/>
      </w:pPr>
      <w:r>
        <w:t>Рукописная пометка: "Исполнено. Справку в уч [ётное] дело. (Подп. неразб.)"</w:t>
      </w:r>
    </w:p>
    <w:p w:rsidR="0089051D" w:rsidRDefault="0089051D">
      <w:pPr>
        <w:shd w:val="clear" w:color="auto" w:fill="FFFFFF"/>
        <w:spacing w:before="250"/>
        <w:ind w:left="1392"/>
        <w:rPr>
          <w:i/>
          <w:iCs/>
        </w:rPr>
      </w:pPr>
      <w:r>
        <w:rPr>
          <w:i/>
          <w:iCs/>
        </w:rPr>
        <w:t xml:space="preserve">ЦДАГО Украгни. - Ф. 62. - </w:t>
      </w:r>
      <w:r>
        <w:rPr>
          <w:i/>
          <w:iCs/>
          <w:lang w:val="fr-FR"/>
        </w:rPr>
        <w:t xml:space="preserve">On. </w:t>
      </w:r>
      <w:r>
        <w:rPr>
          <w:i/>
          <w:iCs/>
        </w:rPr>
        <w:t>1. - Спр. 1381. - Арк. 140.</w:t>
      </w:r>
    </w:p>
    <w:p w:rsidR="0089051D" w:rsidRDefault="0089051D">
      <w:pPr>
        <w:shd w:val="clear" w:color="auto" w:fill="FFFFFF"/>
        <w:spacing w:before="10"/>
        <w:jc w:val="right"/>
        <w:rPr>
          <w:i/>
          <w:iCs/>
        </w:rPr>
        <w:sectPr w:rsidR="0089051D">
          <w:footnotePr>
            <w:pos w:val="beneathText"/>
          </w:footnotePr>
          <w:type w:val="continuous"/>
          <w:pgSz w:w="11905" w:h="16837"/>
          <w:pgMar w:top="850" w:right="2931" w:bottom="2880" w:left="2623"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5211" w:bottom="288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69" type="#_x0000_t202" style="position:absolute;margin-left:-87.05pt;margin-top:.3pt;width:13.5pt;height:10.5pt;z-index:2516623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209</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b/>
          <w:bCs/>
          <w:sz w:val="18"/>
          <w:szCs w:val="18"/>
        </w:rPr>
      </w:pPr>
      <w:r>
        <w:rPr>
          <w:b/>
          <w:bCs/>
          <w:sz w:val="18"/>
          <w:szCs w:val="18"/>
        </w:rPr>
        <w:t>121. ИЗ ДОКЛАДНОЙ ЗАПИСКИ БЫВШЕГО ПОЛИТРУКА 5-Й ГРУППЫ СУМСКОГО ПАРТИЗАНСКОГО СОЕДИНЕНИЯ В. МИНАЕВА НАЧАЛЬНИКУ УШПД Т. СТРОКАЧУ О СОСТОЯНИИ СОЕДИНЕНИЯ</w:t>
      </w:r>
    </w:p>
    <w:p w:rsidR="0089051D" w:rsidRDefault="0089051D">
      <w:pPr>
        <w:shd w:val="clear" w:color="auto" w:fill="FFFFFF"/>
        <w:spacing w:before="5"/>
        <w:jc w:val="right"/>
        <w:rPr>
          <w:b/>
          <w:bCs/>
          <w:sz w:val="18"/>
          <w:szCs w:val="18"/>
        </w:rPr>
      </w:pPr>
      <w:r>
        <w:rPr>
          <w:b/>
          <w:bCs/>
          <w:sz w:val="18"/>
          <w:szCs w:val="18"/>
        </w:rPr>
        <w:t>28 апреля 1943 г.</w:t>
      </w:r>
    </w:p>
    <w:p w:rsidR="0089051D" w:rsidRDefault="0089051D">
      <w:pPr>
        <w:shd w:val="clear" w:color="auto" w:fill="FFFFFF"/>
        <w:spacing w:before="10"/>
        <w:rPr>
          <w:sz w:val="18"/>
          <w:szCs w:val="18"/>
        </w:rPr>
      </w:pPr>
      <w:r>
        <w:rPr>
          <w:sz w:val="18"/>
          <w:szCs w:val="18"/>
        </w:rPr>
        <w:t>Рукописная пометка: "РО. В дело. Ст[рокач]"</w:t>
      </w:r>
    </w:p>
    <w:p w:rsidR="0089051D" w:rsidRDefault="0089051D">
      <w:pPr>
        <w:shd w:val="clear" w:color="auto" w:fill="FFFFFF"/>
        <w:spacing w:before="206"/>
        <w:ind w:firstLine="293"/>
        <w:jc w:val="both"/>
        <w:rPr>
          <w:sz w:val="18"/>
          <w:szCs w:val="18"/>
        </w:rPr>
      </w:pPr>
      <w:r>
        <w:rPr>
          <w:sz w:val="18"/>
          <w:szCs w:val="18"/>
        </w:rPr>
        <w:t>Рукописная пометка: "В дело Ковпака [слово неразб.] (Подпись не-разб). 13.02.44 г."</w:t>
      </w:r>
    </w:p>
    <w:p w:rsidR="0089051D" w:rsidRDefault="0089051D">
      <w:pPr>
        <w:shd w:val="clear" w:color="auto" w:fill="FFFFFF"/>
        <w:spacing w:before="211"/>
        <w:ind w:left="360" w:hanging="360"/>
        <w:rPr>
          <w:sz w:val="18"/>
          <w:szCs w:val="18"/>
        </w:rPr>
      </w:pPr>
      <w:r>
        <w:rPr>
          <w:sz w:val="18"/>
          <w:szCs w:val="18"/>
        </w:rPr>
        <w:t>НАЧАЛЬНИКУ УКРАИНСКОГО ШТАБА ПАРТИЗАНСКОГО ДВИЖЕНИЯКОМИССАРУ ГОСБЕЗОПАСНОСТИ - тов. СТРОКАЧ</w:t>
      </w:r>
    </w:p>
    <w:p w:rsidR="0089051D" w:rsidRDefault="0089051D">
      <w:pPr>
        <w:shd w:val="clear" w:color="auto" w:fill="FFFFFF"/>
        <w:spacing w:before="211"/>
        <w:rPr>
          <w:sz w:val="18"/>
          <w:szCs w:val="18"/>
        </w:rPr>
      </w:pPr>
      <w:r>
        <w:rPr>
          <w:sz w:val="18"/>
          <w:szCs w:val="18"/>
        </w:rPr>
        <w:t>Вопрос дисциплины. С дисциплиной не всё обстоит гладко в отряде.</w:t>
      </w:r>
    </w:p>
    <w:p w:rsidR="0089051D" w:rsidRDefault="0089051D">
      <w:pPr>
        <w:shd w:val="clear" w:color="auto" w:fill="FFFFFF"/>
        <w:spacing w:before="10"/>
        <w:ind w:firstLine="293"/>
        <w:jc w:val="both"/>
        <w:rPr>
          <w:sz w:val="18"/>
          <w:szCs w:val="18"/>
        </w:rPr>
      </w:pPr>
      <w:r>
        <w:rPr>
          <w:sz w:val="18"/>
          <w:szCs w:val="18"/>
        </w:rPr>
        <w:t>Во-первых - мат процветает во всю ширь и в бою и вне боя. Картежная игра прекращается после присланной Вами телеграммы. Пьянка уменьшила свои размеры, но не ликвидирована полностью. В результате чего расстреляли в марте м-це 1943 г. командира 9 роты, орденоносца. По случаю пьянки отряд несет лишние жертвы в бою.</w:t>
      </w:r>
    </w:p>
    <w:p w:rsidR="0089051D" w:rsidRDefault="0089051D">
      <w:pPr>
        <w:shd w:val="clear" w:color="auto" w:fill="FFFFFF"/>
        <w:spacing w:before="10"/>
        <w:ind w:firstLine="288"/>
        <w:jc w:val="both"/>
        <w:rPr>
          <w:sz w:val="18"/>
          <w:szCs w:val="18"/>
        </w:rPr>
      </w:pPr>
      <w:r>
        <w:rPr>
          <w:sz w:val="18"/>
          <w:szCs w:val="18"/>
        </w:rPr>
        <w:t>Хотя бы взять пример боя в с. Кодры, Киевской области; 3-я рота вступила в бой в пьяном виде, где лучшие люди роты погибли. Очень много случаев, когда разведрота обстреливает своих разведчиков, не спрашивая пароля и не отвечая на пароль друг друга, т. к. в пьяном виде посчитали друг друга за полицейских. Были случаи, когда через пьяную разведку сбивались с пути маршрута и путались сутками. Этот случай проезда ж. д. магистрали, не помню какой, но нужно было доехать до места назначения: местечко Степан-Город. Можно привести ряд фактов по вопросам пьянки. Наглядным примером этому служит, тот факт, что сейчас раненые партизаны КОВПАКА в Москве пьянствуют и дебоширят, но эти действия своевременно пресечены.</w:t>
      </w:r>
    </w:p>
    <w:p w:rsidR="0089051D" w:rsidRDefault="0089051D">
      <w:pPr>
        <w:shd w:val="clear" w:color="auto" w:fill="FFFFFF"/>
        <w:spacing w:before="10"/>
        <w:ind w:firstLine="293"/>
        <w:jc w:val="both"/>
        <w:rPr>
          <w:sz w:val="18"/>
          <w:szCs w:val="18"/>
        </w:rPr>
      </w:pPr>
      <w:r>
        <w:rPr>
          <w:sz w:val="18"/>
          <w:szCs w:val="18"/>
        </w:rPr>
        <w:t>Комиссар т. РУДНЕВ начал искоренять пьянку физической силой, т.е. ни один раз попало командиру и политруку 10-й роты и др. товарищам, кто напьется, а командир т. КОВПАК плеткой, как втянет разочка два-три, так и хмель проходит, поэтому случаи пьянки стали реже. А основное—причиной редких случаев пьянки послужила Ваша присланная радиограмма.</w:t>
      </w:r>
    </w:p>
    <w:p w:rsidR="0089051D" w:rsidRDefault="0089051D">
      <w:pPr>
        <w:shd w:val="clear" w:color="auto" w:fill="FFFFFF"/>
        <w:tabs>
          <w:tab w:val="left" w:pos="4253"/>
        </w:tabs>
        <w:spacing w:before="211"/>
        <w:rPr>
          <w:sz w:val="18"/>
          <w:szCs w:val="18"/>
        </w:rPr>
      </w:pPr>
      <w:r>
        <w:rPr>
          <w:sz w:val="18"/>
          <w:szCs w:val="18"/>
        </w:rPr>
        <w:t>ПОЛИТРУК ОП/ГРУППЫ</w:t>
      </w:r>
      <w:r>
        <w:rPr>
          <w:rFonts w:ascii="Verdana" w:hAnsi="Verdana" w:cs="Verdana"/>
          <w:sz w:val="18"/>
          <w:szCs w:val="18"/>
        </w:rPr>
        <w:tab/>
      </w:r>
      <w:r>
        <w:rPr>
          <w:sz w:val="18"/>
          <w:szCs w:val="18"/>
        </w:rPr>
        <w:t>МИНАЕВ</w:t>
      </w:r>
    </w:p>
    <w:p w:rsidR="0089051D" w:rsidRDefault="0089051D">
      <w:pPr>
        <w:shd w:val="clear" w:color="auto" w:fill="FFFFFF"/>
        <w:spacing w:before="10"/>
        <w:rPr>
          <w:sz w:val="18"/>
          <w:szCs w:val="18"/>
        </w:rPr>
      </w:pPr>
      <w:r>
        <w:rPr>
          <w:sz w:val="18"/>
          <w:szCs w:val="18"/>
        </w:rPr>
        <w:t>28.04.1943</w:t>
      </w:r>
    </w:p>
    <w:p w:rsidR="0089051D" w:rsidRDefault="0089051D">
      <w:pPr>
        <w:shd w:val="clear" w:color="auto" w:fill="FFFFFF"/>
        <w:spacing w:before="10"/>
        <w:rPr>
          <w:sz w:val="18"/>
          <w:szCs w:val="18"/>
        </w:rPr>
      </w:pPr>
      <w:r>
        <w:rPr>
          <w:sz w:val="18"/>
          <w:szCs w:val="18"/>
        </w:rPr>
        <w:t>лк</w:t>
      </w:r>
    </w:p>
    <w:p w:rsidR="0089051D" w:rsidRDefault="0089051D">
      <w:pPr>
        <w:shd w:val="clear" w:color="auto" w:fill="FFFFFF"/>
        <w:spacing w:before="5"/>
        <w:jc w:val="right"/>
        <w:rPr>
          <w:sz w:val="18"/>
          <w:szCs w:val="18"/>
        </w:rPr>
      </w:pPr>
      <w:r>
        <w:rPr>
          <w:sz w:val="18"/>
          <w:szCs w:val="18"/>
        </w:rPr>
        <w:t>Верно: Капитан Госбезопасности (Подпись) Сойфер</w:t>
      </w:r>
    </w:p>
    <w:p w:rsidR="0089051D" w:rsidRDefault="0089051D">
      <w:pPr>
        <w:shd w:val="clear" w:color="auto" w:fill="FFFFFF"/>
        <w:spacing w:before="211"/>
        <w:jc w:val="right"/>
        <w:rPr>
          <w:i/>
          <w:iCs/>
          <w:sz w:val="18"/>
          <w:szCs w:val="18"/>
        </w:rPr>
      </w:pPr>
      <w:r>
        <w:rPr>
          <w:i/>
          <w:iCs/>
          <w:sz w:val="18"/>
          <w:szCs w:val="18"/>
        </w:rPr>
        <w:t xml:space="preserve">ЦДАГО Украши. - Ф. 62. - </w:t>
      </w:r>
      <w:r>
        <w:rPr>
          <w:i/>
          <w:iCs/>
          <w:sz w:val="18"/>
          <w:szCs w:val="18"/>
          <w:lang w:val="en-US"/>
        </w:rPr>
        <w:t xml:space="preserve">On. </w:t>
      </w:r>
      <w:r>
        <w:rPr>
          <w:i/>
          <w:iCs/>
          <w:sz w:val="18"/>
          <w:szCs w:val="18"/>
        </w:rPr>
        <w:t>1. - Спр. 40. - Арк. 149-151.</w:t>
      </w:r>
    </w:p>
    <w:p w:rsidR="0089051D" w:rsidRDefault="0089051D">
      <w:pPr>
        <w:shd w:val="clear" w:color="auto" w:fill="FFFFFF"/>
        <w:spacing w:before="24"/>
        <w:jc w:val="right"/>
        <w:rPr>
          <w:i/>
          <w:iCs/>
          <w:sz w:val="18"/>
          <w:szCs w:val="18"/>
        </w:rPr>
        <w:sectPr w:rsidR="0089051D">
          <w:footnotePr>
            <w:pos w:val="beneathText"/>
          </w:footnotePr>
          <w:type w:val="continuous"/>
          <w:pgSz w:w="11905" w:h="16837"/>
          <w:pgMar w:top="850" w:right="2643" w:bottom="850" w:left="2901" w:header="708" w:footer="708" w:gutter="0"/>
          <w:cols w:space="720"/>
          <w:docGrid w:linePitch="360"/>
        </w:sectPr>
      </w:pPr>
      <w:r>
        <w:rPr>
          <w:i/>
          <w:iCs/>
          <w:sz w:val="18"/>
          <w:szCs w:val="18"/>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70" type="#_x0000_t202" style="position:absolute;margin-left:190.35pt;margin-top:.05pt;width:15pt;height:11.5pt;z-index:251663360;mso-wrap-distance-left:1.9pt;mso-wrap-distance-right:1.9pt;mso-position-horizontal-relative:margin" stroked="f">
            <v:fill color2="black"/>
            <v:textbox inset="0,0,0,0">
              <w:txbxContent>
                <w:p w:rsidR="0089051D" w:rsidRDefault="0089051D">
                  <w:pPr>
                    <w:shd w:val="clear" w:color="auto" w:fill="FFFFFF"/>
                  </w:pPr>
                  <w:r>
                    <w:t>210</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66"/>
        <w:jc w:val="both"/>
        <w:rPr>
          <w:b/>
          <w:bCs/>
        </w:rPr>
      </w:pPr>
      <w:r>
        <w:rPr>
          <w:b/>
          <w:bCs/>
        </w:rPr>
        <w:t>122. ПРИКАЗ КОМАНДИРА ВТОРОЙ ГРУППЫ СУМСКОГО ПАРТИЗАНСКОГО СОЕДИНЕНИЯ П. ВЕРШИГОРЫ О НЕДОПУСТИМОСТИ ПЬЯНСТВА ВО ВРЕМЯ ВЫПОЛНЕНИЯ РАЗВЕДЫВАТЕЛЬНЫХ ЗАДАНИЙ</w:t>
      </w:r>
    </w:p>
    <w:p w:rsidR="0089051D" w:rsidRDefault="0089051D">
      <w:pPr>
        <w:shd w:val="clear" w:color="auto" w:fill="FFFFFF"/>
        <w:spacing w:before="10"/>
        <w:jc w:val="right"/>
      </w:pPr>
      <w:r>
        <w:rPr>
          <w:b/>
          <w:bCs/>
        </w:rPr>
        <w:t xml:space="preserve">17 </w:t>
      </w:r>
      <w:r>
        <w:t xml:space="preserve">августа </w:t>
      </w:r>
      <w:r>
        <w:rPr>
          <w:b/>
          <w:bCs/>
        </w:rPr>
        <w:t xml:space="preserve">1943 </w:t>
      </w:r>
      <w:r>
        <w:t>г.</w:t>
      </w:r>
    </w:p>
    <w:p w:rsidR="0089051D" w:rsidRDefault="0089051D">
      <w:pPr>
        <w:shd w:val="clear" w:color="auto" w:fill="FFFFFF"/>
        <w:spacing w:before="10"/>
        <w:ind w:left="1483" w:firstLine="1411"/>
      </w:pPr>
      <w:r>
        <w:t>ПРИКАЗ по второй группе войсковой части 00117</w:t>
      </w:r>
    </w:p>
    <w:p w:rsidR="0089051D" w:rsidRDefault="0089051D">
      <w:pPr>
        <w:shd w:val="clear" w:color="auto" w:fill="FFFFFF"/>
        <w:spacing w:before="10"/>
        <w:ind w:left="3144"/>
      </w:pPr>
      <w:r>
        <w:t>№4</w:t>
      </w:r>
    </w:p>
    <w:p w:rsidR="0089051D" w:rsidRDefault="0089051D">
      <w:pPr>
        <w:shd w:val="clear" w:color="auto" w:fill="FFFFFF"/>
        <w:spacing w:before="250"/>
      </w:pPr>
      <w:r>
        <w:t>Урочище Чёрный Лес</w:t>
      </w:r>
    </w:p>
    <w:p w:rsidR="0089051D" w:rsidRDefault="0089051D">
      <w:pPr>
        <w:shd w:val="clear" w:color="auto" w:fill="FFFFFF"/>
        <w:spacing w:before="10"/>
        <w:jc w:val="right"/>
      </w:pPr>
      <w:r>
        <w:t>17 августа 1943 г.</w:t>
      </w:r>
    </w:p>
    <w:p w:rsidR="0089051D" w:rsidRDefault="0089051D">
      <w:pPr>
        <w:shd w:val="clear" w:color="auto" w:fill="FFFFFF"/>
        <w:spacing w:before="250"/>
        <w:ind w:firstLine="288"/>
        <w:jc w:val="both"/>
      </w:pPr>
      <w:r>
        <w:t>Последние дни наблюдаются случаи выпивки во время выполнения боевого задания - разведки. Недопустимость этого явления очевидна.</w:t>
      </w:r>
    </w:p>
    <w:p w:rsidR="0089051D" w:rsidRDefault="0089051D">
      <w:pPr>
        <w:shd w:val="clear" w:color="auto" w:fill="FFFFFF"/>
        <w:spacing w:before="10"/>
        <w:ind w:firstLine="288"/>
        <w:jc w:val="both"/>
      </w:pPr>
      <w:r>
        <w:t>Во избежание разного рода явлений, связанных с употреблением спиртных напитков во время разведки, приказываю:</w:t>
      </w:r>
    </w:p>
    <w:p w:rsidR="0089051D" w:rsidRDefault="0089051D">
      <w:pPr>
        <w:numPr>
          <w:ilvl w:val="0"/>
          <w:numId w:val="10"/>
        </w:numPr>
        <w:shd w:val="clear" w:color="auto" w:fill="FFFFFF"/>
        <w:tabs>
          <w:tab w:val="left" w:pos="0"/>
          <w:tab w:val="left" w:pos="283"/>
        </w:tabs>
        <w:spacing w:before="10"/>
      </w:pPr>
      <w:r>
        <w:t>За употребление спиртных напитков во время разведки и вне лагеря виновные будут расстреляны на месте.</w:t>
      </w:r>
    </w:p>
    <w:p w:rsidR="0089051D" w:rsidRDefault="0089051D">
      <w:pPr>
        <w:numPr>
          <w:ilvl w:val="0"/>
          <w:numId w:val="10"/>
        </w:numPr>
        <w:shd w:val="clear" w:color="auto" w:fill="FFFFFF"/>
        <w:tabs>
          <w:tab w:val="left" w:pos="0"/>
          <w:tab w:val="left" w:pos="283"/>
        </w:tabs>
        <w:spacing w:before="10"/>
      </w:pPr>
      <w:r>
        <w:t>Спиртные напитки разрешено употреблять только в лагере.</w:t>
      </w:r>
    </w:p>
    <w:p w:rsidR="0089051D" w:rsidRDefault="0089051D">
      <w:pPr>
        <w:numPr>
          <w:ilvl w:val="0"/>
          <w:numId w:val="10"/>
        </w:numPr>
        <w:shd w:val="clear" w:color="auto" w:fill="FFFFFF"/>
        <w:tabs>
          <w:tab w:val="left" w:pos="0"/>
          <w:tab w:val="left" w:pos="283"/>
        </w:tabs>
        <w:spacing w:before="10"/>
      </w:pPr>
      <w:r>
        <w:t>Приказ объявить всему личному составу группы. Личному составу разведки под расписку.</w:t>
      </w:r>
    </w:p>
    <w:p w:rsidR="0089051D" w:rsidRDefault="0089051D">
      <w:pPr>
        <w:shd w:val="clear" w:color="auto" w:fill="FFFFFF"/>
        <w:spacing w:before="250"/>
        <w:ind w:right="4435"/>
      </w:pPr>
      <w:r>
        <w:t>Командир группы подполковник</w:t>
      </w:r>
    </w:p>
    <w:p w:rsidR="0089051D" w:rsidRDefault="0089051D">
      <w:pPr>
        <w:shd w:val="clear" w:color="auto" w:fill="FFFFFF"/>
        <w:spacing w:before="10"/>
        <w:jc w:val="right"/>
      </w:pPr>
      <w:r>
        <w:t>(Вершигора)</w:t>
      </w:r>
    </w:p>
    <w:p w:rsidR="0089051D" w:rsidRDefault="0089051D">
      <w:pPr>
        <w:shd w:val="clear" w:color="auto" w:fill="FFFFFF"/>
        <w:spacing w:before="250"/>
        <w:ind w:right="4032"/>
      </w:pPr>
      <w:r>
        <w:t>Начальник штаба ст[арший] л[ейтенан]т</w:t>
      </w:r>
    </w:p>
    <w:p w:rsidR="0089051D" w:rsidRDefault="0089051D">
      <w:pPr>
        <w:shd w:val="clear" w:color="auto" w:fill="FFFFFF"/>
        <w:spacing w:before="10"/>
        <w:jc w:val="right"/>
      </w:pPr>
      <w:r>
        <w:t>(Войцехович)</w:t>
      </w:r>
    </w:p>
    <w:p w:rsidR="0089051D" w:rsidRDefault="0089051D">
      <w:pPr>
        <w:shd w:val="clear" w:color="auto" w:fill="FFFFFF"/>
        <w:spacing w:before="254"/>
        <w:jc w:val="right"/>
        <w:rPr>
          <w:i/>
          <w:iCs/>
        </w:rPr>
      </w:pPr>
      <w:r>
        <w:rPr>
          <w:i/>
          <w:iCs/>
        </w:rPr>
        <w:t xml:space="preserve">ЦДАГО Украгни. - Ф. 63. - </w:t>
      </w:r>
      <w:r>
        <w:rPr>
          <w:i/>
          <w:iCs/>
          <w:lang w:val="fr-FR"/>
        </w:rPr>
        <w:t xml:space="preserve">On. </w:t>
      </w:r>
      <w:r>
        <w:rPr>
          <w:i/>
          <w:iCs/>
        </w:rPr>
        <w:t>1. - Спр. 20. - Арк. 192.</w:t>
      </w:r>
    </w:p>
    <w:p w:rsidR="0089051D" w:rsidRDefault="0089051D">
      <w:pPr>
        <w:shd w:val="clear" w:color="auto" w:fill="FFFFFF"/>
        <w:spacing w:before="5"/>
        <w:jc w:val="right"/>
        <w:rPr>
          <w:i/>
          <w:iCs/>
        </w:rPr>
        <w:sectPr w:rsidR="0089051D">
          <w:footnotePr>
            <w:pos w:val="beneathText"/>
          </w:footnotePr>
          <w:type w:val="continuous"/>
          <w:pgSz w:w="11905" w:h="16837"/>
          <w:pgMar w:top="850" w:right="2926" w:bottom="850" w:left="2623"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71" type="#_x0000_t202" style="position:absolute;margin-left:-87.05pt;margin-top:.3pt;width:13.5pt;height:10.5pt;z-index:25166438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211</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456"/>
        </w:tabs>
        <w:spacing w:before="470"/>
        <w:jc w:val="both"/>
        <w:rPr>
          <w:b/>
          <w:bCs/>
        </w:rPr>
      </w:pPr>
      <w:r>
        <w:rPr>
          <w:b/>
          <w:bCs/>
        </w:rPr>
        <w:t>123.</w:t>
      </w:r>
      <w:r>
        <w:rPr>
          <w:b/>
          <w:bCs/>
        </w:rPr>
        <w:tab/>
        <w:t>ИЗ ПИСЬМА КОМИССАРА ПОЛТАВСКОГО ПАРТИЗАН</w:t>
      </w:r>
      <w:r>
        <w:rPr>
          <w:b/>
          <w:bCs/>
        </w:rPr>
        <w:br/>
        <w:t>СКОГО СОЕДИНЕНИЯ М. НЕГРЕЕВА НАЧАЛЬНИКУ УШПД Т.</w:t>
      </w:r>
      <w:r>
        <w:rPr>
          <w:b/>
          <w:bCs/>
        </w:rPr>
        <w:br/>
        <w:t>СТРОКАЧУ О СОСТОЯНИИ СОЕДИНЕНИЯ</w:t>
      </w:r>
    </w:p>
    <w:p w:rsidR="0089051D" w:rsidRDefault="0089051D">
      <w:pPr>
        <w:shd w:val="clear" w:color="auto" w:fill="FFFFFF"/>
        <w:jc w:val="right"/>
        <w:rPr>
          <w:b/>
          <w:bCs/>
        </w:rPr>
      </w:pPr>
      <w:r>
        <w:rPr>
          <w:b/>
          <w:bCs/>
        </w:rPr>
        <w:t>9 сентября 1943 г.</w:t>
      </w:r>
    </w:p>
    <w:p w:rsidR="0089051D" w:rsidRDefault="0089051D">
      <w:pPr>
        <w:shd w:val="clear" w:color="auto" w:fill="FFFFFF"/>
        <w:spacing w:before="235"/>
      </w:pPr>
      <w:r>
        <w:t>[...]</w:t>
      </w:r>
    </w:p>
    <w:p w:rsidR="0089051D" w:rsidRDefault="0089051D">
      <w:pPr>
        <w:shd w:val="clear" w:color="auto" w:fill="FFFFFF"/>
        <w:ind w:firstLine="283"/>
        <w:jc w:val="both"/>
      </w:pPr>
      <w:r>
        <w:t>4-й момент объединял тов. Короткова [Якова - заместителя командира по разведке] с Михаилом [Салаем, командиром соединения], это выпивка самогона. Тов. Короткое оказался классическим алкоголиком, и агентурную работу заменил на изыскание самогона, уничтожение его и доставку через своих особистов и в особенности заместителя тов. Мангейма. Агентурная работа через это оставалась на 2-м плане, то есть ею совсем некогда было заниматься.</w:t>
      </w:r>
    </w:p>
    <w:p w:rsidR="0089051D" w:rsidRDefault="0089051D">
      <w:pPr>
        <w:shd w:val="clear" w:color="auto" w:fill="FFFFFF"/>
        <w:spacing w:before="5"/>
      </w:pPr>
      <w:r>
        <w:t>[...]</w:t>
      </w:r>
    </w:p>
    <w:p w:rsidR="0089051D" w:rsidRDefault="0089051D">
      <w:pPr>
        <w:shd w:val="clear" w:color="auto" w:fill="FFFFFF"/>
        <w:spacing w:before="197"/>
        <w:jc w:val="right"/>
      </w:pPr>
      <w:r>
        <w:t>С коммунистическим] приветом - НЕГРЕЕВ М.Г.</w:t>
      </w:r>
    </w:p>
    <w:p w:rsidR="0089051D" w:rsidRDefault="0089051D">
      <w:pPr>
        <w:shd w:val="clear" w:color="auto" w:fill="FFFFFF"/>
        <w:spacing w:before="235"/>
        <w:jc w:val="right"/>
        <w:rPr>
          <w:i/>
          <w:iCs/>
        </w:rPr>
      </w:pPr>
      <w:r>
        <w:rPr>
          <w:i/>
          <w:iCs/>
        </w:rPr>
        <w:t xml:space="preserve">ЦДАГО Украгни. - Ф. 240. - </w:t>
      </w:r>
      <w:r>
        <w:rPr>
          <w:i/>
          <w:iCs/>
          <w:lang w:val="en-US"/>
        </w:rPr>
        <w:t xml:space="preserve">On. </w:t>
      </w:r>
      <w:r>
        <w:rPr>
          <w:i/>
          <w:iCs/>
        </w:rPr>
        <w:t>1. - Спр. 3. - Арк. 9.</w:t>
      </w:r>
    </w:p>
    <w:p w:rsidR="0089051D" w:rsidRDefault="0089051D">
      <w:pPr>
        <w:shd w:val="clear" w:color="auto" w:fill="FFFFFF"/>
        <w:jc w:val="right"/>
        <w:rPr>
          <w:i/>
          <w:iCs/>
        </w:rPr>
      </w:pPr>
      <w:r>
        <w:rPr>
          <w:i/>
          <w:iCs/>
        </w:rPr>
        <w:t>Копия. Машинопись.</w:t>
      </w:r>
    </w:p>
    <w:p w:rsidR="0089051D" w:rsidRDefault="0089051D">
      <w:pPr>
        <w:shd w:val="clear" w:color="auto" w:fill="FFFFFF"/>
        <w:tabs>
          <w:tab w:val="left" w:pos="456"/>
        </w:tabs>
        <w:spacing w:before="197"/>
        <w:jc w:val="both"/>
        <w:rPr>
          <w:b/>
          <w:bCs/>
        </w:rPr>
      </w:pPr>
      <w:r>
        <w:rPr>
          <w:b/>
          <w:bCs/>
        </w:rPr>
        <w:t>124.</w:t>
      </w:r>
      <w:r>
        <w:rPr>
          <w:b/>
          <w:bCs/>
        </w:rPr>
        <w:tab/>
        <w:t>РАДИОГРАММА ПРЕДСТАВИТЕЛЕЙ ЦК КП/Б/У М. КО-</w:t>
      </w:r>
      <w:r>
        <w:rPr>
          <w:b/>
          <w:bCs/>
        </w:rPr>
        <w:br/>
        <w:t>ЗЕНКО И ЗЯНОВА СЕКРЕТАРЮ ЦК КП/Б/У Д. КОРОТЧЕНКО</w:t>
      </w:r>
      <w:r>
        <w:rPr>
          <w:b/>
          <w:bCs/>
        </w:rPr>
        <w:br/>
        <w:t>И НАЧАЛЬНИКУ УШПД Т. СТРОКАЧУ О БЕЗОБРАЗНОМ ПО</w:t>
      </w:r>
      <w:r>
        <w:rPr>
          <w:b/>
          <w:bCs/>
        </w:rPr>
        <w:br/>
        <w:t>ВЕДЕНИИ КОМИССАРА СОЕДИНЕНИЯ ИМ. ХРУЩЁВА</w:t>
      </w:r>
    </w:p>
    <w:p w:rsidR="0089051D" w:rsidRDefault="0089051D">
      <w:pPr>
        <w:shd w:val="clear" w:color="auto" w:fill="FFFFFF"/>
        <w:jc w:val="right"/>
        <w:rPr>
          <w:b/>
          <w:bCs/>
        </w:rPr>
      </w:pPr>
      <w:r>
        <w:rPr>
          <w:b/>
          <w:bCs/>
        </w:rPr>
        <w:t>18 октября 1943 г.</w:t>
      </w:r>
    </w:p>
    <w:p w:rsidR="0089051D" w:rsidRDefault="0089051D">
      <w:pPr>
        <w:shd w:val="clear" w:color="auto" w:fill="FFFFFF"/>
      </w:pPr>
      <w:r>
        <w:t>Шифровка вх. № 10837</w:t>
      </w:r>
    </w:p>
    <w:p w:rsidR="0089051D" w:rsidRDefault="0089051D">
      <w:pPr>
        <w:shd w:val="clear" w:color="auto" w:fill="FFFFFF"/>
        <w:spacing w:before="197"/>
        <w:ind w:firstLine="293"/>
        <w:jc w:val="both"/>
      </w:pPr>
      <w:r>
        <w:t>Комиссар* отряда ЧЕПИГИ бездельничает и в пьяном виде расстреливает бойцов.</w:t>
      </w:r>
    </w:p>
    <w:p w:rsidR="0089051D" w:rsidRDefault="0089051D">
      <w:pPr>
        <w:shd w:val="clear" w:color="auto" w:fill="FFFFFF"/>
        <w:ind w:firstLine="283"/>
        <w:jc w:val="both"/>
      </w:pPr>
      <w:r>
        <w:t>Мы отстранили его. Временно комиссаром назначен СЕМЕНИ-ШИН. Просим подтверждения.</w:t>
      </w:r>
    </w:p>
    <w:p w:rsidR="0089051D" w:rsidRDefault="0089051D">
      <w:pPr>
        <w:shd w:val="clear" w:color="auto" w:fill="FFFFFF"/>
        <w:ind w:firstLine="5203"/>
      </w:pPr>
      <w:r>
        <w:t>18.10.43 г. №</w:t>
      </w:r>
    </w:p>
    <w:p w:rsidR="0089051D" w:rsidRDefault="0089051D">
      <w:pPr>
        <w:shd w:val="clear" w:color="auto" w:fill="FFFFFF"/>
        <w:jc w:val="right"/>
      </w:pPr>
      <w:r>
        <w:t>КОЗЕНКО, ЗЯНОВ</w:t>
      </w:r>
    </w:p>
    <w:p w:rsidR="0089051D" w:rsidRDefault="0089051D">
      <w:pPr>
        <w:shd w:val="clear" w:color="auto" w:fill="FFFFFF"/>
        <w:spacing w:before="230"/>
      </w:pPr>
      <w:r>
        <w:t>Рукописная пометка: "(Неразб.) подготовить. Ст[рокач]. 22.10.43"</w:t>
      </w:r>
    </w:p>
    <w:p w:rsidR="0089051D" w:rsidRDefault="0089051D">
      <w:pPr>
        <w:shd w:val="clear" w:color="auto" w:fill="FFFFFF"/>
        <w:spacing w:before="202"/>
        <w:ind w:left="1392"/>
        <w:rPr>
          <w:i/>
          <w:iCs/>
        </w:rPr>
      </w:pPr>
      <w:r>
        <w:rPr>
          <w:i/>
          <w:iCs/>
        </w:rPr>
        <w:t xml:space="preserve">ЦДАГО Украгни. - Ф. 62. - </w:t>
      </w:r>
      <w:r>
        <w:rPr>
          <w:i/>
          <w:iCs/>
          <w:lang w:val="en-US"/>
        </w:rPr>
        <w:t xml:space="preserve">On. </w:t>
      </w:r>
      <w:r>
        <w:rPr>
          <w:i/>
          <w:iCs/>
        </w:rPr>
        <w:t>1. - Спр. 1359. - Арк. 147.</w:t>
      </w:r>
    </w:p>
    <w:p w:rsidR="0089051D" w:rsidRDefault="0089051D">
      <w:pPr>
        <w:shd w:val="clear" w:color="auto" w:fill="FFFFFF"/>
        <w:jc w:val="right"/>
        <w:rPr>
          <w:i/>
          <w:iCs/>
        </w:rPr>
      </w:pPr>
      <w:r>
        <w:rPr>
          <w:i/>
          <w:iCs/>
        </w:rPr>
        <w:t>Копия. Машинопись.</w:t>
      </w:r>
    </w:p>
    <w:p w:rsidR="0089051D" w:rsidRDefault="0089051D">
      <w:pPr>
        <w:shd w:val="clear" w:color="auto" w:fill="FFFFFF"/>
        <w:spacing w:before="202"/>
        <w:ind w:firstLine="288"/>
        <w:rPr>
          <w:i/>
          <w:iCs/>
        </w:rPr>
        <w:sectPr w:rsidR="0089051D">
          <w:footnotePr>
            <w:pos w:val="beneathText"/>
          </w:footnotePr>
          <w:type w:val="continuous"/>
          <w:pgSz w:w="11905" w:h="16837"/>
          <w:pgMar w:top="850" w:right="2648" w:bottom="850" w:left="2906" w:header="708" w:footer="708" w:gutter="0"/>
          <w:cols w:space="720"/>
          <w:docGrid w:linePitch="360"/>
        </w:sectPr>
      </w:pPr>
      <w:r>
        <w:rPr>
          <w:i/>
          <w:iCs/>
        </w:rPr>
        <w:t>*Речъ идето капитане И. Пасюче, который приказом УШПД от 19.10.1943 г. был отозван из соединения.</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72" type="#_x0000_t202" style="position:absolute;margin-left:190.35pt;margin-top:.05pt;width:15pt;height:11.5pt;z-index:251665408;mso-wrap-distance-left:1.9pt;mso-wrap-distance-right:1.9pt;mso-position-horizontal-relative:margin" stroked="f">
            <v:fill color2="black"/>
            <v:textbox inset="0,0,0,0">
              <w:txbxContent>
                <w:p w:rsidR="0089051D" w:rsidRDefault="0089051D">
                  <w:pPr>
                    <w:shd w:val="clear" w:color="auto" w:fill="FFFFFF"/>
                  </w:pPr>
                  <w:r>
                    <w:t>212</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66"/>
        <w:jc w:val="both"/>
        <w:rPr>
          <w:b/>
          <w:bCs/>
        </w:rPr>
      </w:pPr>
      <w:r>
        <w:rPr>
          <w:b/>
          <w:bCs/>
        </w:rPr>
        <w:t>125. ИЗ ДНЕВНИКА КОМАНДИРА ПАРТИЗАНСКОГО ОТРЯДА ИМ. СТАЛИНА ЧЕРНИГОВСКО-ВОЛЫНСКОГО СОЕДИНЕНИЯ Г. БАЛИЦКОГО</w:t>
      </w:r>
    </w:p>
    <w:p w:rsidR="0089051D" w:rsidRDefault="0089051D">
      <w:pPr>
        <w:shd w:val="clear" w:color="auto" w:fill="FFFFFF"/>
        <w:spacing w:before="10"/>
        <w:jc w:val="right"/>
        <w:rPr>
          <w:b/>
          <w:bCs/>
        </w:rPr>
      </w:pPr>
      <w:r>
        <w:rPr>
          <w:b/>
          <w:bCs/>
        </w:rPr>
        <w:t xml:space="preserve">Записи </w:t>
      </w:r>
      <w:r>
        <w:t xml:space="preserve">до </w:t>
      </w:r>
      <w:r>
        <w:rPr>
          <w:b/>
          <w:bCs/>
        </w:rPr>
        <w:t>23 декабря 1943 г.</w:t>
      </w:r>
    </w:p>
    <w:p w:rsidR="0089051D" w:rsidRDefault="0089051D">
      <w:pPr>
        <w:shd w:val="clear" w:color="auto" w:fill="FFFFFF"/>
        <w:spacing w:before="490"/>
        <w:ind w:firstLine="283"/>
        <w:jc w:val="both"/>
      </w:pPr>
      <w:r>
        <w:t>8 марта 1943 г. Этот день в отряде отмечался, как международный коммунистический женский день. Для женщин была организована выпивка, гулянка, поздно вечером Фёдоров пригласил меня к себе в штаб соединения. Вечером я лёг спать и вдруг вбегают радисты: - человек 7 - с криком: "Ура, ура! Где Балицкий Григорий Васильевич?" Подняли сонного меня и стали качать и поздравлять меня со званием Героя Советского Союза. Не только поздравляли радисты, а и партизаны.</w:t>
      </w:r>
    </w:p>
    <w:p w:rsidR="0089051D" w:rsidRDefault="0089051D">
      <w:pPr>
        <w:shd w:val="clear" w:color="auto" w:fill="FFFFFF"/>
        <w:spacing w:before="250"/>
        <w:ind w:firstLine="288"/>
        <w:jc w:val="both"/>
      </w:pPr>
      <w:r>
        <w:t>30 марта 1943 г. Рано утром пошёл в штаб соединения, здесь узнал, что [у] Алексея Фёдоровича Фёдорова /нач. соединения/ день рождения, т.е. Фёдоров - именинник. Поздравил его с днём рождения. Выпить нечего было, но перспектива в этом была. Не успел придти в отряд, которого командиром являлся, как приезжает верховой из соединения Мельника с просьбой, чтобы приехал в отряд им. Сталина - соединения Мельника. Приезжаю в отряд, там застаю т.т. Фёдорова, Рва-нова, Шеремета и других... Здесь было ведро самогона и несколько литров спирта 96 градусов.</w:t>
      </w:r>
    </w:p>
    <w:p w:rsidR="0089051D" w:rsidRDefault="0089051D">
      <w:pPr>
        <w:shd w:val="clear" w:color="auto" w:fill="FFFFFF"/>
        <w:tabs>
          <w:tab w:val="left" w:pos="466"/>
        </w:tabs>
        <w:spacing w:before="10"/>
        <w:ind w:firstLine="278"/>
        <w:jc w:val="both"/>
      </w:pPr>
      <w:r>
        <w:t>8</w:t>
      </w:r>
      <w:r>
        <w:tab/>
        <w:t>17.00 Фёдоров пригласил меня и моих командиров рот к себе по</w:t>
      </w:r>
      <w:r>
        <w:br/>
        <w:t>обедать. Обед начался, пили, веселились, были танцы, песни, анекдоты</w:t>
      </w:r>
      <w:r>
        <w:br/>
        <w:t>и прочее.</w:t>
      </w:r>
    </w:p>
    <w:p w:rsidR="0089051D" w:rsidRDefault="0089051D">
      <w:pPr>
        <w:shd w:val="clear" w:color="auto" w:fill="FFFFFF"/>
        <w:spacing w:before="250"/>
        <w:ind w:firstLine="283"/>
        <w:jc w:val="both"/>
      </w:pPr>
      <w:r>
        <w:t>7 апреля 1943 г. С 17.00 6 апреля на 7-е сделали большой марш, прошли через следующие населённые пункты: Лукьяничи, Моклице, Кориневка, Октябрь, Оленичи, Петровск, Тупивщина, Буда-Пульго-вич, Кохи. В 9.00 вместе с Фёдоровым поехал к Колпаку** /ком. партизанского соединения/. Встреча была исключительно хорошая. Сам Колпак редкозубый, хитрый и шутник, похож на цыгана. Колпак - подлинный герой, народный рыцарь. В часов 12 дня собрались 4 Героя Советского Союза - Фёдоров, Колпак, Наумов и я. Пили, гуляли и наконец начался бой на реке Припять.</w:t>
      </w:r>
    </w:p>
    <w:p w:rsidR="0089051D" w:rsidRDefault="0089051D">
      <w:pPr>
        <w:shd w:val="clear" w:color="auto" w:fill="FFFFFF"/>
        <w:tabs>
          <w:tab w:val="left" w:pos="466"/>
        </w:tabs>
        <w:spacing w:before="250"/>
        <w:ind w:firstLine="278"/>
        <w:jc w:val="both"/>
        <w:sectPr w:rsidR="0089051D">
          <w:footnotePr>
            <w:pos w:val="beneathText"/>
          </w:footnotePr>
          <w:type w:val="continuous"/>
          <w:pgSz w:w="11905" w:h="16837"/>
          <w:pgMar w:top="850" w:right="2931" w:bottom="850" w:left="2618" w:header="708" w:footer="708" w:gutter="0"/>
          <w:cols w:space="720"/>
          <w:docGrid w:linePitch="360"/>
        </w:sectPr>
      </w:pPr>
      <w:r>
        <w:t>9</w:t>
      </w:r>
      <w:r>
        <w:tab/>
        <w:t>апреля 1943 г. Рано утром Фёдоров вызвал меня в штаб. Было</w:t>
      </w:r>
      <w:r>
        <w:br/>
        <w:t>предложено ехать в часть соединения Наумова - Героя Советского Со-</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73" type="#_x0000_t202" style="position:absolute;margin-left:-87.05pt;margin-top:.3pt;width:13.5pt;height:10.5pt;z-index:25166643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213</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юза. В часть выехали нас 3 Героя - Фёдоров, Колпак и я. Со своей свитой. Эх! И погуляли крепко, было очень много самогонки и хорошей закуски***.</w:t>
      </w:r>
    </w:p>
    <w:p w:rsidR="0089051D" w:rsidRDefault="0089051D">
      <w:pPr>
        <w:shd w:val="clear" w:color="auto" w:fill="FFFFFF"/>
        <w:spacing w:before="250"/>
        <w:ind w:firstLine="288"/>
        <w:jc w:val="both"/>
      </w:pPr>
      <w:r>
        <w:t>2 мая 1943 г. Сегодня и вчера с утра был приглашён Фёдоровым на завтрак и обед. Была самогонка и хорошая закуска. Тов. Фёдоров всё время танцевал. Вечером организованы были различные танцы и игры. Всё это хорошо, но плохо то, что несколько десятков дней не ведём боя с противником, не разрушаем ж.д. пути и не пускаем эшелонов под откос. Чертовская скука без боя. Когда ведёшь бой и уничтожаешь фашистскую гадину, веселей становится, получаешь удовлетворение, наслаждение, но самое главное - выполняешь долг перед Родиной своей. Чёрт возьми, засиделись в этих лесах.</w:t>
      </w:r>
    </w:p>
    <w:p w:rsidR="0089051D" w:rsidRDefault="0089051D">
      <w:pPr>
        <w:shd w:val="clear" w:color="auto" w:fill="FFFFFF"/>
        <w:spacing w:before="250"/>
        <w:ind w:firstLine="298"/>
        <w:jc w:val="both"/>
      </w:pPr>
      <w:r>
        <w:t>11 мая 1943 г. С утра стало хмарно наступать, стал дождик крапать и вот в это время меня вызывают в штаб соединения, сам не знал чего, оказывается, Фёдоров стал угощать самогонкой, короче говоря, был приглашён на завтрак. После завтрака пошли с Фёдоровым и Рвано-вым Митей рыбу глушить на реку. Наловили рыбы примерно килограммов 5, хороший обед был со своей работой. И так прошёл день - выпивка и закуска свежей рыбой.</w:t>
      </w:r>
    </w:p>
    <w:p w:rsidR="0089051D" w:rsidRDefault="0089051D">
      <w:pPr>
        <w:shd w:val="clear" w:color="auto" w:fill="FFFFFF"/>
        <w:spacing w:before="250"/>
        <w:ind w:firstLine="302"/>
        <w:jc w:val="both"/>
      </w:pPr>
      <w:r>
        <w:t>18 мая 1943 г. Тов. Чижова в 4.00 отправил на хозяйственную операцию. В 9.30 час. завтракали с тов. Фёдоровым - была самогонка и неплохая закуска.</w:t>
      </w:r>
    </w:p>
    <w:p w:rsidR="0089051D" w:rsidRDefault="0089051D">
      <w:pPr>
        <w:shd w:val="clear" w:color="auto" w:fill="FFFFFF"/>
        <w:spacing w:before="250"/>
        <w:ind w:firstLine="278"/>
        <w:jc w:val="both"/>
      </w:pPr>
      <w:r>
        <w:t>5 июня 1943 г. Было приказано выехать на аэродром и вылететь [из Москвы] в тыл противника, группа подготовилась, но изменилось положение - погода ненастная. Пришлось отложить это дело. Ночью же пришлось погулять, водки достали 20 литров и 20 лит. спирта. Гуляли крепко. По-партизански. Сегодня также был у девушки Лидии. Сегодня у Лиды были Танюша, Алёнка, Оля, Павлина и Роза. Гуляли, поздно пришлось задержаться у Лидуси лишь потому, что не было ночного пропуска.</w:t>
      </w:r>
    </w:p>
    <w:p w:rsidR="0089051D" w:rsidRDefault="0089051D">
      <w:pPr>
        <w:shd w:val="clear" w:color="auto" w:fill="FFFFFF"/>
        <w:spacing w:before="250"/>
      </w:pPr>
      <w:r>
        <w:t>17 июня 1943 г...</w:t>
      </w:r>
    </w:p>
    <w:p w:rsidR="0089051D" w:rsidRDefault="0089051D">
      <w:pPr>
        <w:shd w:val="clear" w:color="auto" w:fill="FFFFFF"/>
        <w:spacing w:before="10"/>
        <w:ind w:firstLine="283"/>
        <w:jc w:val="both"/>
        <w:sectPr w:rsidR="0089051D">
          <w:footnotePr>
            <w:pos w:val="beneathText"/>
          </w:footnotePr>
          <w:type w:val="continuous"/>
          <w:pgSz w:w="11905" w:h="16837"/>
          <w:pgMar w:top="850" w:right="2643" w:bottom="850" w:left="2906" w:header="708" w:footer="708" w:gutter="0"/>
          <w:cols w:space="720"/>
          <w:docGrid w:linePitch="360"/>
        </w:sectPr>
      </w:pPr>
      <w:r>
        <w:t>...А в 10.00 тов. Фёдоров прислал связного с донесением немедленно явиться в штаб. Я быстро стал собираться. Сам себе думал:"В чём дело, зачем вызывают"? Всё торопился, спешил, оказалось, что тов.</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74" type="#_x0000_t202" style="position:absolute;margin-left:190.35pt;margin-top:.05pt;width:15pt;height:11.5pt;z-index:251667456;mso-wrap-distance-left:1.9pt;mso-wrap-distance-right:1.9pt;mso-position-horizontal-relative:margin" stroked="f">
            <v:fill color2="black"/>
            <v:textbox inset="0,0,0,0">
              <w:txbxContent>
                <w:p w:rsidR="0089051D" w:rsidRDefault="0089051D">
                  <w:pPr>
                    <w:shd w:val="clear" w:color="auto" w:fill="FFFFFF"/>
                  </w:pPr>
                  <w:r>
                    <w:t>214</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66"/>
        <w:jc w:val="both"/>
      </w:pPr>
      <w:r>
        <w:t>Фёдоров обедает с чаркой и решил пригласить меня. На обеде присутствовали ком.бригады и его заместитель тов. Ботя /сам поляк/ из местных отрядов.</w:t>
      </w:r>
    </w:p>
    <w:p w:rsidR="0089051D" w:rsidRDefault="0089051D">
      <w:pPr>
        <w:shd w:val="clear" w:color="auto" w:fill="FFFFFF"/>
        <w:spacing w:before="10"/>
        <w:ind w:firstLine="288"/>
        <w:jc w:val="both"/>
      </w:pPr>
      <w:r>
        <w:t>Пришлось маленько выпить. За обедом тов. Рванов /нач.штаба соединения/ подал тов. Фёдорову приказ для подписи, но тот категорически отказался подписывать. Всё это явилось результатом того, что тов. Фёдоров был крепко выпивши. В 17.00 часов приказ был зачитан. Суть этого приказа была по нашему дальнейшему маршруту. В 20.00 часов двинулись на марш...</w:t>
      </w:r>
    </w:p>
    <w:p w:rsidR="0089051D" w:rsidRDefault="0089051D">
      <w:pPr>
        <w:numPr>
          <w:ilvl w:val="0"/>
          <w:numId w:val="27"/>
        </w:numPr>
        <w:shd w:val="clear" w:color="auto" w:fill="FFFFFF"/>
        <w:tabs>
          <w:tab w:val="left" w:pos="288"/>
          <w:tab w:val="left" w:pos="571"/>
        </w:tabs>
        <w:spacing w:before="250"/>
        <w:ind w:left="288"/>
        <w:jc w:val="both"/>
      </w:pPr>
      <w:r>
        <w:t>июня 1943 г. С самого утра поехал [осматривать] и заставы и оборону, которую занимает 1-й батальон. В часов 9.00 тов. Фёдоров вызвал меня к себе и сказал, что он выезжает в местный отряд, а я остаюсь за него. Когда все выехали в гости, я совместно с тов. Милейко выехал [ко] всей обороне части 00.15 /соединения/. В процессе проверки оказалось много недостатков в занимаемой обороне нашей части. 7 и 3 батальоны не окопались, а 7 батальон занял оборону в 25-30 метрах от своего расположения. Правда, эта ошибка была на месте устранена и оборону 7 батальона пришлось выбросить на высоту по направлению дер. Озерцо. Почти такое положение было и в 5-м батальоне. Застава была выставлена почти возле самого лагеря. Вечером обо всём этом было доложено тов. Фёдорову. Из гостей всё командование приехало пьяное, даже комсомолка Мария Коваленко приехала крепко выпивши, Г.Г. Кудимов - секретарь парткомиссии и Рванов - нач. штаба части № 0015 были в дрезину пьяные. Как только приехали, так положились спать. После того, как было доложено о состоянии занимаемой нами обороны, я пошёл в санчасть проведать своих раненых. Так прошёл день 27 июня.</w:t>
      </w:r>
    </w:p>
    <w:p w:rsidR="0089051D" w:rsidRDefault="0089051D">
      <w:pPr>
        <w:numPr>
          <w:ilvl w:val="0"/>
          <w:numId w:val="27"/>
        </w:numPr>
        <w:shd w:val="clear" w:color="auto" w:fill="FFFFFF"/>
        <w:tabs>
          <w:tab w:val="left" w:pos="288"/>
          <w:tab w:val="left" w:pos="571"/>
        </w:tabs>
        <w:spacing w:before="5"/>
        <w:ind w:left="288"/>
        <w:jc w:val="both"/>
        <w:sectPr w:rsidR="0089051D">
          <w:footnotePr>
            <w:pos w:val="beneathText"/>
          </w:footnotePr>
          <w:type w:val="continuous"/>
          <w:pgSz w:w="11905" w:h="16837"/>
          <w:pgMar w:top="850" w:right="2926" w:bottom="850" w:left="2618" w:header="708" w:footer="708" w:gutter="0"/>
          <w:cols w:space="720"/>
          <w:docGrid w:linePitch="360"/>
        </w:sectPr>
      </w:pPr>
      <w:r>
        <w:t>июня 1943 г. Ночь была чертовски холодная. Пришлось замёрзнуть и даже кашлять. С утра пошёл в штаб части, там как раз завтракали, было много гостей, завтрак сопровождался водкой. Часть понапива-лась до потери сознания. Сам тов. Фёдоров пошёл с гостями по батальонам и стал проверять станковые и ручные пулемёты, а также автоматы. Все бойцы, которые не знали в чём дело, поднялись по тревоге. И это и неудивительно, что поднялись по тревоге, потому самому, что были даны длинные очереди со станковых пулемётов, что просто ужас один, не так ужас оттого, что такое количество патронов выпускалось бесцельно, напрасно. Всего выпущено патронов со всех видов оружия больше 1500 шт. Это просто преступление, напрасно выпускать такое количество</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75" type="#_x0000_t202" style="position:absolute;margin-left:-87.05pt;margin-top:.3pt;width:13.5pt;height:10.5pt;z-index:25166848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215</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патронов. Сейчас выпускаем такое количество патронов без цели, а придёт время, что не будет патронов для того, чтобы уничтожить фашистскую гадину. Очень плохо действуется. Конечно, это всё делается в результате пьянки. Ну, что я, старшему начальнику ничего не скажешь, несмотря на то, что даже глупость делает...</w:t>
      </w:r>
    </w:p>
    <w:p w:rsidR="0089051D" w:rsidRDefault="0089051D">
      <w:pPr>
        <w:shd w:val="clear" w:color="auto" w:fill="FFFFFF"/>
        <w:ind w:firstLine="283"/>
        <w:jc w:val="both"/>
      </w:pPr>
      <w:r>
        <w:t>29 июня 1943 г. Ночь и день прошли спокойно, нормально. Правда, с самого утра пришёл тов. Фёдоров в расположение 1-го батальона /имени тов. Сталина/. С ножом в руках, обрезал неснятые палатки, в том числе была обрезана палатка моего комиссара тов. Кременицкого. После такой небольшой проверки тов. Фёдоров пригласил меня к себе на завтрак. Завтрак был исключительно хорош. Был спирт, закуска, жареные грибы, варёные яички, молочная каша, но нельзя забывать и о таком блюде, как жареная свежая рыба.</w:t>
      </w:r>
    </w:p>
    <w:p w:rsidR="0089051D" w:rsidRDefault="0089051D">
      <w:pPr>
        <w:shd w:val="clear" w:color="auto" w:fill="FFFFFF"/>
        <w:spacing w:before="235"/>
        <w:ind w:firstLine="278"/>
        <w:jc w:val="both"/>
      </w:pPr>
      <w:r>
        <w:t>9 августа 1943 года. В 2.00 час на заставе 3-й роты поднялась стрельба, оказалось, что огонь вели по группе тов. Коновалова. Коновалов прибыл. Очень много рассказал о делах части. Привез письма, в которых указывается, что 7 батальон подорвал 30 поездов, тов. Попуд-ренко убит, Пасынков также убит /был пьян/.</w:t>
      </w:r>
    </w:p>
    <w:p w:rsidR="0089051D" w:rsidRDefault="0089051D">
      <w:pPr>
        <w:shd w:val="clear" w:color="auto" w:fill="FFFFFF"/>
        <w:spacing w:before="235"/>
        <w:ind w:firstLine="288"/>
        <w:jc w:val="both"/>
      </w:pPr>
      <w:r>
        <w:t>22 сентября 1943 г. С утра получил тол и другое имущество, стал готовиться к выходу в район своего действия. Сначала решил подготовить лошади, повозки, но быстро это перерешил и стал готовить две подводы. День 22 сентября продолжался и сопровождался выпивкой, но это и неудивительно, так как день был прощальный****. Каждый командир, боец-партизан старался угостить, при выпивке и за обедом, каждый старался вспомнить свою историю о партизанской жизни, о своих подвигах.</w:t>
      </w:r>
    </w:p>
    <w:p w:rsidR="0089051D" w:rsidRDefault="0089051D">
      <w:pPr>
        <w:shd w:val="clear" w:color="auto" w:fill="FFFFFF"/>
        <w:spacing w:before="235"/>
        <w:ind w:firstLine="283"/>
        <w:jc w:val="both"/>
      </w:pPr>
      <w:r>
        <w:t>28 сентября 1943 г. Тов. Кременицкий***** почти целую ночь пьянствовал с горя. Утром также был пьян, ходит по всему отряду и всех шуточно бьёт, всё прощается. Не раз подходил ко мне и говорил: "Я Вас любил, ещё не имел такого командира хорошего, как Вы, хотелось работать с Вами, ну, что же, по-видимому, некоторым не понравилось что мы с Вами так хорошо работали, я должен сказать, что о Вас никогда не забуду". На память тов. Кременицкому подарил пистолетик.</w:t>
      </w:r>
    </w:p>
    <w:p w:rsidR="0089051D" w:rsidRDefault="0089051D">
      <w:pPr>
        <w:shd w:val="clear" w:color="auto" w:fill="FFFFFF"/>
        <w:spacing w:before="230"/>
      </w:pPr>
      <w:r>
        <w:t>2 октября 1943 г...</w:t>
      </w:r>
    </w:p>
    <w:p w:rsidR="0089051D" w:rsidRDefault="0089051D">
      <w:pPr>
        <w:shd w:val="clear" w:color="auto" w:fill="FFFFFF"/>
        <w:spacing w:before="5"/>
        <w:ind w:firstLine="288"/>
        <w:jc w:val="both"/>
      </w:pPr>
      <w:r>
        <w:t>Поздно вечером возвратилась первая рота с хозяйственной операции, которая производилась в с. Омелено.</w:t>
      </w:r>
    </w:p>
    <w:p w:rsidR="0089051D" w:rsidRDefault="0089051D">
      <w:pPr>
        <w:shd w:val="clear" w:color="auto" w:fill="FFFFFF"/>
        <w:ind w:firstLine="288"/>
        <w:jc w:val="both"/>
        <w:sectPr w:rsidR="0089051D">
          <w:footnotePr>
            <w:pos w:val="beneathText"/>
          </w:footnotePr>
          <w:type w:val="continuous"/>
          <w:pgSz w:w="11905" w:h="16837"/>
          <w:pgMar w:top="850" w:right="2643" w:bottom="850" w:left="2901" w:header="708" w:footer="708" w:gutter="0"/>
          <w:cols w:space="720"/>
          <w:docGrid w:linePitch="360"/>
        </w:sectPr>
      </w:pPr>
      <w:r>
        <w:t>Из операции привезено пудов 80 муки, 50 голов крупного рогатого скота и более 150 штук овец. Нужно сказать, что старшина батальона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76" type="#_x0000_t202" style="position:absolute;margin-left:190.35pt;margin-top:.05pt;width:15pt;height:11.5pt;z-index:251669504;mso-wrap-distance-left:1.9pt;mso-wrap-distance-right:1.9pt;mso-position-horizontal-relative:margin" stroked="f">
            <v:fill color2="black"/>
            <v:textbox inset="0,0,0,0">
              <w:txbxContent>
                <w:p w:rsidR="0089051D" w:rsidRDefault="0089051D">
                  <w:pPr>
                    <w:shd w:val="clear" w:color="auto" w:fill="FFFFFF"/>
                  </w:pPr>
                  <w:r>
                    <w:t>216</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66"/>
        <w:jc w:val="both"/>
      </w:pPr>
      <w:r>
        <w:t>тов. Ковеза и старшина 2-й роты Арендаренко напились, как сукины сыны, и шухарили, как не следует делать партизанам. За неправильное поведение обоим им объявлен выговор с предупреждением. Хотел выгнать к чёртовой матери, но учёл то, что за ними не было никакого замечания, решил оставить на прежней работе.</w:t>
      </w:r>
    </w:p>
    <w:p w:rsidR="0089051D" w:rsidRDefault="0089051D">
      <w:pPr>
        <w:shd w:val="clear" w:color="auto" w:fill="FFFFFF"/>
        <w:spacing w:before="230"/>
      </w:pPr>
      <w:r>
        <w:t>9 октября 1943 г...</w:t>
      </w:r>
    </w:p>
    <w:p w:rsidR="0089051D" w:rsidRDefault="0089051D">
      <w:pPr>
        <w:shd w:val="clear" w:color="auto" w:fill="FFFFFF"/>
        <w:spacing w:before="5"/>
        <w:ind w:firstLine="293"/>
        <w:jc w:val="both"/>
      </w:pPr>
      <w:r>
        <w:t>В часов 5 прибыл Платонов со своей группой из задания. Платонов доложил, что задания не выполнил, кроме этого, убит командир диверсионного взвода тов. Лавриненко.</w:t>
      </w:r>
    </w:p>
    <w:p w:rsidR="0089051D" w:rsidRDefault="0089051D">
      <w:pPr>
        <w:shd w:val="clear" w:color="auto" w:fill="FFFFFF"/>
        <w:spacing w:before="5"/>
        <w:ind w:firstLine="293"/>
        <w:jc w:val="both"/>
      </w:pPr>
      <w:r>
        <w:t>Стал уточнять: почему не выполнили приказа, и почему потерял убитым тов. Лавриненко? Оказывается, что тов. Платонов, несмотря на неоднократные мои предупреждения, он во время выполнения боевого задания - напился, в результате пьянки провалил операцию. Тов. Платонов не первый раз уже проваливал боевое задание. Во время выполнения боевого задания был пьян не только т. Платонов, а и его командиры взводов - Никитин напился до потери сознания, Кришханов и другие. Пришлось принимать самые строгие меры. Платонова снял с должности командира 3-й роты, Никитину объявил выговор, Дубинину, всех остальных предупредил.</w:t>
      </w:r>
    </w:p>
    <w:p w:rsidR="0089051D" w:rsidRDefault="0089051D">
      <w:pPr>
        <w:shd w:val="clear" w:color="auto" w:fill="FFFFFF"/>
        <w:spacing w:before="235"/>
      </w:pPr>
      <w:r>
        <w:t>15 октября 1943 г...</w:t>
      </w:r>
    </w:p>
    <w:p w:rsidR="0089051D" w:rsidRDefault="0089051D">
      <w:pPr>
        <w:shd w:val="clear" w:color="auto" w:fill="FFFFFF"/>
        <w:ind w:firstLine="288"/>
        <w:jc w:val="both"/>
      </w:pPr>
      <w:r>
        <w:t>...Сегодня приехал тов. Медведев со своей свитой. Всё каялся передо мной, что меня неправильно информировали - его отношение ко мне... Целый день почти пьянствовали в связи с приездом тов. Медведева. Водка была его. У меня её нет, и никогда не водится.</w:t>
      </w:r>
    </w:p>
    <w:p w:rsidR="0089051D" w:rsidRDefault="0089051D">
      <w:pPr>
        <w:shd w:val="clear" w:color="auto" w:fill="FFFFFF"/>
        <w:spacing w:before="235"/>
      </w:pPr>
      <w:r>
        <w:t>22 октября 1943 г...</w:t>
      </w:r>
    </w:p>
    <w:p w:rsidR="0089051D" w:rsidRDefault="0089051D">
      <w:pPr>
        <w:shd w:val="clear" w:color="auto" w:fill="FFFFFF"/>
        <w:ind w:firstLine="283"/>
        <w:jc w:val="both"/>
      </w:pPr>
      <w:r>
        <w:t>...В 9.00 час. подошёл тов. Медведев со своим отрядом, расположился севернее моего отряда. Почти весь день пили. У Медведева до черта самогонки, у него имеется свой аппарат...</w:t>
      </w:r>
    </w:p>
    <w:p w:rsidR="0089051D" w:rsidRDefault="0089051D">
      <w:pPr>
        <w:shd w:val="clear" w:color="auto" w:fill="FFFFFF"/>
        <w:spacing w:before="235"/>
        <w:ind w:firstLine="283"/>
        <w:jc w:val="both"/>
      </w:pPr>
      <w:r>
        <w:t>28 октября 1943 г. С самого раннего утра начал заниматься разведкой. Пришлось снова брать в оборот тов. Зубко. Выяснилось, что он специально посылал разведчиков за самогонкой, а не по делу. Вместо дела он вместе с бойцами занимался пьянкой. Сегодня послал тов. Зубко и всю разведку в населённые пункты Бересцаны, Олько и Городище с целью организации и расширения агентурной сети.</w:t>
      </w:r>
    </w:p>
    <w:p w:rsidR="0089051D" w:rsidRDefault="0089051D">
      <w:pPr>
        <w:shd w:val="clear" w:color="auto" w:fill="FFFFFF"/>
        <w:spacing w:before="235"/>
        <w:ind w:firstLine="278"/>
        <w:jc w:val="both"/>
        <w:sectPr w:rsidR="0089051D">
          <w:footnotePr>
            <w:pos w:val="beneathText"/>
          </w:footnotePr>
          <w:type w:val="continuous"/>
          <w:pgSz w:w="11905" w:h="16837"/>
          <w:pgMar w:top="850" w:right="2926" w:bottom="850" w:left="2623" w:header="708" w:footer="708" w:gutter="0"/>
          <w:cols w:space="720"/>
          <w:docGrid w:linePitch="360"/>
        </w:sectPr>
      </w:pPr>
      <w:r>
        <w:t>31 октября 1943 г. Ездил к Медведеву: ох и окопался, чёрт побери -вроде собирается жить в этих землянках не менее 5 лет. Я из этого не</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77" type="#_x0000_t202" style="position:absolute;margin-left:-87.05pt;margin-top:.3pt;width:13.5pt;height:10.5pt;z-index:25167052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217</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удивляюсь, делать ему нечего, а поэтому нужно чем-нибудь занять людей. Отряд у него 800 человек, а работает на агентурной работе не больше 50-60 человек.</w:t>
      </w:r>
    </w:p>
    <w:p w:rsidR="0089051D" w:rsidRDefault="0089051D">
      <w:pPr>
        <w:shd w:val="clear" w:color="auto" w:fill="FFFFFF"/>
        <w:spacing w:before="206"/>
        <w:ind w:firstLine="278"/>
        <w:jc w:val="both"/>
      </w:pPr>
      <w:r>
        <w:t>3 ноября 1943 г. Был в гостях у тов. Карасёва Виктора Александровича, со мной ездил и тов. Прокопюк. В часа два приехал тов. Медведев и его заместитель по контрразведке тов. Лукин. Погуляли неплохо, договорились о совместной борьбе [с] немецкими извергами...</w:t>
      </w:r>
    </w:p>
    <w:p w:rsidR="0089051D" w:rsidRDefault="0089051D">
      <w:pPr>
        <w:shd w:val="clear" w:color="auto" w:fill="FFFFFF"/>
        <w:tabs>
          <w:tab w:val="left" w:pos="154"/>
        </w:tabs>
        <w:spacing w:before="250"/>
      </w:pPr>
      <w:r>
        <w:t>7</w:t>
      </w:r>
      <w:r>
        <w:tab/>
        <w:t>ноября 1943 г...</w:t>
      </w:r>
    </w:p>
    <w:p w:rsidR="0089051D" w:rsidRDefault="0089051D">
      <w:pPr>
        <w:shd w:val="clear" w:color="auto" w:fill="FFFFFF"/>
        <w:spacing w:before="10"/>
        <w:ind w:firstLine="283"/>
        <w:jc w:val="both"/>
      </w:pPr>
      <w:r>
        <w:t>...В 15.30 поехал в гости к Медведеву. Немножечко погуляли и я поехал с тов. Прокопюком к себе в лагерь...</w:t>
      </w:r>
    </w:p>
    <w:p w:rsidR="0089051D" w:rsidRDefault="0089051D">
      <w:pPr>
        <w:shd w:val="clear" w:color="auto" w:fill="FFFFFF"/>
        <w:spacing w:before="250"/>
      </w:pPr>
      <w:r>
        <w:t>12-14 ноября 1943 г. Живём в с. Бяле. Жизнь протекает нормально.</w:t>
      </w:r>
    </w:p>
    <w:p w:rsidR="0089051D" w:rsidRDefault="0089051D">
      <w:pPr>
        <w:shd w:val="clear" w:color="auto" w:fill="FFFFFF"/>
        <w:spacing w:before="10"/>
        <w:ind w:firstLine="298"/>
        <w:jc w:val="both"/>
      </w:pPr>
      <w:r>
        <w:t>14 ноября уехал вместе с т.т. Медведевым, Прокопюком, Карасёвым и Лукиным к тов. Фёдорову. Ехали по маршруту - Млынок, Борова и Кунецкая Воля. В 19.00 час. прибыл в лагерь тов. Фёдорова. Приём был исключительно хорош.</w:t>
      </w:r>
    </w:p>
    <w:p w:rsidR="0089051D" w:rsidRDefault="0089051D">
      <w:pPr>
        <w:shd w:val="clear" w:color="auto" w:fill="FFFFFF"/>
        <w:spacing w:before="250"/>
      </w:pPr>
      <w:r>
        <w:t>20 ноября 1943 г...</w:t>
      </w:r>
    </w:p>
    <w:p w:rsidR="0089051D" w:rsidRDefault="0089051D">
      <w:pPr>
        <w:shd w:val="clear" w:color="auto" w:fill="FFFFFF"/>
        <w:spacing w:before="10"/>
        <w:ind w:firstLine="288"/>
        <w:jc w:val="both"/>
      </w:pPr>
      <w:r>
        <w:t>Сегодня пришлось крепко ругать командира и политрука 3-й роты, которые поехали в хутор Слободка и организовали выпивку. Тов. Назарова снял с должности командира роты. Широкого также снял с должности командира 2-й роты. Вместо тов. Широгого назначен командиром тов. Циркуненко Василий. Широкого снял за пьянку и самодурство, а также за избиение бойцов.</w:t>
      </w:r>
    </w:p>
    <w:p w:rsidR="0089051D" w:rsidRDefault="0089051D">
      <w:pPr>
        <w:shd w:val="clear" w:color="auto" w:fill="FFFFFF"/>
        <w:spacing w:before="250"/>
        <w:ind w:firstLine="278"/>
        <w:jc w:val="both"/>
      </w:pPr>
      <w:r>
        <w:t>25 ноября 1943 г. В 12.00 час. уехал тов. Фёдоров со своей свитой к Медведеву и Прокопюку в с. Вел. Денисовичи. Я с группой разведки провожал своего боевого командира Алексея Фёдоровича Фёдорова. У тов. Медведева пришлось заночевать, так как Фёдоров также остался ночевать, погуляли очень хорошо. Ночевал у тов. Прокопюка, также ночевал Володя вместе с Марусей - это дело их, личного характера.</w:t>
      </w:r>
    </w:p>
    <w:p w:rsidR="0089051D" w:rsidRDefault="0089051D">
      <w:pPr>
        <w:shd w:val="clear" w:color="auto" w:fill="FFFFFF"/>
        <w:tabs>
          <w:tab w:val="left" w:pos="442"/>
        </w:tabs>
        <w:spacing w:before="250"/>
        <w:ind w:firstLine="288"/>
        <w:jc w:val="both"/>
        <w:sectPr w:rsidR="0089051D">
          <w:footnotePr>
            <w:pos w:val="beneathText"/>
          </w:footnotePr>
          <w:type w:val="continuous"/>
          <w:pgSz w:w="11905" w:h="16837"/>
          <w:pgMar w:top="850" w:right="2643" w:bottom="850" w:left="2906" w:header="708" w:footer="708" w:gutter="0"/>
          <w:cols w:space="720"/>
          <w:docGrid w:linePitch="360"/>
        </w:sectPr>
      </w:pPr>
      <w:r>
        <w:t>8</w:t>
      </w:r>
      <w:r>
        <w:tab/>
        <w:t>декабря 1943 г. Командир разведки тов. Ганжа доложил, что бой</w:t>
      </w:r>
      <w:r>
        <w:br/>
        <w:t>цы 2-й роты Никишин, Шорий и Лепешкин, которые были в с. Приви-</w:t>
      </w:r>
      <w:r>
        <w:br/>
        <w:t>товка, мерзавцы напились и стали стрелять. Очень печально - крестья</w:t>
      </w:r>
      <w:r>
        <w:br/>
        <w:t>нин накормил, напоил, а они стали стрелять в квартире. Лева Кузкин</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78" type="#_x0000_t202" style="position:absolute;margin-left:190.35pt;margin-top:.05pt;width:15pt;height:11.5pt;z-index:251671552;mso-wrap-distance-left:1.9pt;mso-wrap-distance-right:1.9pt;mso-position-horizontal-relative:margin" stroked="f">
            <v:fill color2="black"/>
            <v:textbox inset="0,0,0,0">
              <w:txbxContent>
                <w:p w:rsidR="0089051D" w:rsidRDefault="0089051D">
                  <w:pPr>
                    <w:shd w:val="clear" w:color="auto" w:fill="FFFFFF"/>
                  </w:pPr>
                  <w:r>
                    <w:t>218</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66"/>
        <w:jc w:val="both"/>
      </w:pPr>
      <w:r>
        <w:t>стал стрелять по ульям. Не успели эти чудаки приехать в лагерь, я их арестовал и посадил под строгий арест.</w:t>
      </w:r>
    </w:p>
    <w:p w:rsidR="0089051D" w:rsidRDefault="0089051D">
      <w:pPr>
        <w:shd w:val="clear" w:color="auto" w:fill="FFFFFF"/>
        <w:spacing w:before="250"/>
      </w:pPr>
      <w:r>
        <w:t>23 декабря 1943 г...</w:t>
      </w:r>
    </w:p>
    <w:p w:rsidR="0089051D" w:rsidRDefault="0089051D">
      <w:pPr>
        <w:shd w:val="clear" w:color="auto" w:fill="FFFFFF"/>
        <w:spacing w:before="10"/>
        <w:ind w:firstLine="288"/>
        <w:jc w:val="both"/>
      </w:pPr>
      <w:r>
        <w:t>Карасёвцы пригласили меня и комиссара к себе в лагерь, погуляли неплохо...</w:t>
      </w:r>
    </w:p>
    <w:p w:rsidR="0089051D" w:rsidRDefault="0089051D">
      <w:pPr>
        <w:shd w:val="clear" w:color="auto" w:fill="FFFFFF"/>
        <w:tabs>
          <w:tab w:val="left" w:pos="264"/>
        </w:tabs>
        <w:spacing w:before="250"/>
      </w:pPr>
      <w:r>
        <w:t>30</w:t>
      </w:r>
      <w:r>
        <w:tab/>
        <w:t>декабря 1943 г...</w:t>
      </w:r>
    </w:p>
    <w:p w:rsidR="0089051D" w:rsidRDefault="0089051D">
      <w:pPr>
        <w:shd w:val="clear" w:color="auto" w:fill="FFFFFF"/>
        <w:spacing w:before="10"/>
        <w:ind w:firstLine="293"/>
        <w:jc w:val="both"/>
      </w:pPr>
      <w:r>
        <w:t>Идёт усиленная подготовка к встрече 1944 г. Заготовили пригласительных билетов следующего содержания: /отпечатано в типографии/</w:t>
      </w:r>
    </w:p>
    <w:p w:rsidR="0089051D" w:rsidRDefault="0089051D">
      <w:pPr>
        <w:shd w:val="clear" w:color="auto" w:fill="FFFFFF"/>
        <w:spacing w:before="10"/>
        <w:ind w:firstLine="288"/>
        <w:jc w:val="both"/>
      </w:pPr>
      <w:r>
        <w:t>"Пригласительный билет. Партизану... Командование 1-го батальона соединения Героя Советского Союза генерал-майора А.Ф. Фёдорова приглашает Вас принять участие во встрече Нового 1944 года, который состоится на территории 1-го батальона.</w:t>
      </w:r>
    </w:p>
    <w:p w:rsidR="0089051D" w:rsidRDefault="0089051D">
      <w:pPr>
        <w:shd w:val="clear" w:color="auto" w:fill="FFFFFF"/>
        <w:spacing w:before="10"/>
      </w:pPr>
      <w:r>
        <w:t>Начало гулянья 31 декабря в 21 час. Командование батальона".</w:t>
      </w:r>
    </w:p>
    <w:p w:rsidR="0089051D" w:rsidRDefault="0089051D">
      <w:pPr>
        <w:shd w:val="clear" w:color="auto" w:fill="FFFFFF"/>
        <w:tabs>
          <w:tab w:val="left" w:pos="264"/>
        </w:tabs>
        <w:spacing w:before="10"/>
      </w:pPr>
      <w:r>
        <w:t>31</w:t>
      </w:r>
      <w:r>
        <w:tab/>
        <w:t>декабря 1943 г...</w:t>
      </w:r>
    </w:p>
    <w:p w:rsidR="0089051D" w:rsidRDefault="0089051D">
      <w:pPr>
        <w:shd w:val="clear" w:color="auto" w:fill="FFFFFF"/>
        <w:spacing w:before="10"/>
        <w:ind w:firstLine="293"/>
        <w:jc w:val="both"/>
      </w:pPr>
      <w:r>
        <w:t>Ровно в 21.00 стали собираться гости, хотелось сделать всё это на улице, но тов. Фёдоров не разрешил жечь костры. Поэтому решили инсценировку дать сегодня в землянке, а в завтрашний день с утра проделаем на дворе. Всем понравился вечер, так как мы на этом вечере сделали итог проделанной работы отрядом за 1943 год. Вечер был очень хорош, описывать подробности считаю не нужно.</w:t>
      </w:r>
    </w:p>
    <w:p w:rsidR="0089051D" w:rsidRDefault="0089051D">
      <w:pPr>
        <w:shd w:val="clear" w:color="auto" w:fill="FFFFFF"/>
        <w:spacing w:before="10"/>
        <w:ind w:firstLine="298"/>
        <w:jc w:val="both"/>
      </w:pPr>
      <w:r>
        <w:t>1 января 1944 г. С утра собрал весь командно-политический состав и стариков отряда им. Сталина. На этом гулянье был сам Алексей Фёдорович Фёдоров, иначе и быть не может, ведь Фёдоров является организатором отряда им. Сталина, был командиром отряда******.</w:t>
      </w:r>
    </w:p>
    <w:p w:rsidR="0089051D" w:rsidRDefault="0089051D">
      <w:pPr>
        <w:shd w:val="clear" w:color="auto" w:fill="FFFFFF"/>
        <w:spacing w:before="250"/>
        <w:ind w:firstLine="293"/>
        <w:jc w:val="both"/>
        <w:sectPr w:rsidR="0089051D">
          <w:footnotePr>
            <w:pos w:val="beneathText"/>
          </w:footnotePr>
          <w:type w:val="continuous"/>
          <w:pgSz w:w="11905" w:h="16837"/>
          <w:pgMar w:top="850" w:right="2921" w:bottom="850" w:left="2623" w:header="708" w:footer="708" w:gutter="0"/>
          <w:cols w:space="720"/>
          <w:docGrid w:linePitch="360"/>
        </w:sectPr>
      </w:pPr>
      <w:r>
        <w:t>18 января 1944 г. Получил донесение из гарнизона с. Озерце. Тов. Кузин в донесении пишет - "в расположение нашего гарнизона прибыло 6 разведчиков Красной армии, что делать, направлять в лагерь или дадите какие-либо указания?" Об этом я доложил генерал-майору тов. Фёдорову. Тов. Фёдоров дал указание - немедленно послать две хорошие подводы с тем, чтобы не позже, [чем] через два часа разведчики были в штабе части. Так и было сделано. Разведчики в 20.30 были доставлены в штаб части. Для них была организована исключительно хорошая встреча. С разведчиками все целовались, все высказывались о том, что дождались долгожданных гостей. Организован хороший обед, за обедом разведчики один другого перебивал, каждый хотел расска-</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2880" w:left="4653" w:header="708" w:footer="708" w:gutter="0"/>
          <w:cols w:space="720"/>
          <w:docGrid w:linePitch="360"/>
        </w:sectPr>
      </w:pPr>
      <w:r>
        <w:rPr>
          <w:noProof/>
          <w:lang w:val="uk-UA" w:eastAsia="uk-UA"/>
        </w:rPr>
        <w:pict>
          <v:shape id="_x0000_s1179" type="#_x0000_t202" style="position:absolute;margin-left:-87.05pt;margin-top:.3pt;width:13.5pt;height:10.5pt;z-index:2516725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219</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зать, все с большим вниманием слушали, что говорили они. Разведчики выпили прилично, пошли танцевать. И так гуляли вместе с ними очень поздно.</w:t>
      </w:r>
    </w:p>
    <w:p w:rsidR="0089051D" w:rsidRDefault="0089051D">
      <w:pPr>
        <w:shd w:val="clear" w:color="auto" w:fill="FFFFFF"/>
        <w:spacing w:before="490"/>
        <w:ind w:firstLine="192"/>
        <w:rPr>
          <w:i/>
          <w:iCs/>
        </w:rPr>
      </w:pPr>
      <w:r>
        <w:rPr>
          <w:i/>
          <w:iCs/>
        </w:rPr>
        <w:t xml:space="preserve">ЦДАГО Украти. - Ф. 64. - </w:t>
      </w:r>
      <w:r>
        <w:rPr>
          <w:i/>
          <w:iCs/>
          <w:lang w:val="en-US"/>
        </w:rPr>
        <w:t xml:space="preserve">On. </w:t>
      </w:r>
      <w:r>
        <w:rPr>
          <w:i/>
          <w:iCs/>
        </w:rPr>
        <w:t>1. - Спр. 59. - Арк. 35, 40, 44, 57, 65, 70, 76, 83-84, 90, 91, 93, 143; Спр. 60. - Арк. 9, 16,20-21, 24-25, 29,30,</w:t>
      </w:r>
    </w:p>
    <w:p w:rsidR="0089051D" w:rsidRDefault="0089051D">
      <w:pPr>
        <w:shd w:val="clear" w:color="auto" w:fill="FFFFFF"/>
        <w:spacing w:before="10"/>
        <w:ind w:left="2419"/>
        <w:jc w:val="right"/>
        <w:rPr>
          <w:i/>
          <w:iCs/>
        </w:rPr>
      </w:pPr>
      <w:r>
        <w:rPr>
          <w:i/>
          <w:iCs/>
        </w:rPr>
        <w:t>35, 39, 41, 42, 45, 47, 49, 50, 53, 68, 72, 77-78. Копия. Машинопись.</w:t>
      </w:r>
    </w:p>
    <w:p w:rsidR="0089051D" w:rsidRDefault="0089051D">
      <w:pPr>
        <w:shd w:val="clear" w:color="auto" w:fill="FFFFFF"/>
        <w:tabs>
          <w:tab w:val="left" w:pos="110"/>
        </w:tabs>
        <w:spacing w:before="10"/>
        <w:rPr>
          <w:i/>
          <w:iCs/>
        </w:rPr>
      </w:pPr>
      <w:r>
        <w:t>*</w:t>
      </w:r>
      <w:r>
        <w:tab/>
      </w:r>
      <w:r>
        <w:rPr>
          <w:i/>
          <w:iCs/>
        </w:rPr>
        <w:t>Идет невразумительный тест.</w:t>
      </w:r>
    </w:p>
    <w:p w:rsidR="0089051D" w:rsidRDefault="0089051D">
      <w:pPr>
        <w:shd w:val="clear" w:color="auto" w:fill="FFFFFF"/>
        <w:spacing w:before="10"/>
        <w:ind w:firstLine="312"/>
        <w:jc w:val="both"/>
        <w:rPr>
          <w:i/>
          <w:iCs/>
        </w:rPr>
      </w:pPr>
      <w:r>
        <w:t xml:space="preserve">** </w:t>
      </w:r>
      <w:r>
        <w:rPr>
          <w:i/>
          <w:iCs/>
        </w:rPr>
        <w:t>Искажённый вариант фамилии Сидора Ковпака - "Колпак" -встречается не только в материалах советской стороны, но и в оперативных документах немцев, бандеровцев и польского подполья.</w:t>
      </w:r>
    </w:p>
    <w:p w:rsidR="0089051D" w:rsidRDefault="0089051D">
      <w:pPr>
        <w:shd w:val="clear" w:color="auto" w:fill="FFFFFF"/>
        <w:tabs>
          <w:tab w:val="left" w:pos="432"/>
        </w:tabs>
        <w:spacing w:before="10"/>
        <w:ind w:firstLine="322"/>
        <w:jc w:val="both"/>
        <w:rPr>
          <w:i/>
          <w:iCs/>
        </w:rPr>
      </w:pPr>
      <w:r>
        <w:t>*</w:t>
      </w:r>
      <w:r>
        <w:tab/>
        <w:t xml:space="preserve">* * </w:t>
      </w:r>
      <w:r>
        <w:rPr>
          <w:i/>
          <w:iCs/>
        </w:rPr>
        <w:t>В дневнике Г. Балицкого запись от 24 апреля свидетельствует о</w:t>
      </w:r>
      <w:r>
        <w:rPr>
          <w:i/>
          <w:iCs/>
        </w:rPr>
        <w:br/>
        <w:t>том, что 9 апреля при форсировании р. Припять сам Балицкий и его ко</w:t>
      </w:r>
      <w:r>
        <w:rPr>
          <w:i/>
          <w:iCs/>
        </w:rPr>
        <w:br/>
        <w:t>миссар П. Процук сильно застудились, отчего у последнего "правый</w:t>
      </w:r>
      <w:r>
        <w:rPr>
          <w:i/>
          <w:iCs/>
        </w:rPr>
        <w:br/>
        <w:t>глаз, рот повернулись в противоположную сторону, короче говоря,</w:t>
      </w:r>
      <w:r>
        <w:rPr>
          <w:i/>
          <w:iCs/>
        </w:rPr>
        <w:br/>
        <w:t>скрутило человека ". П. Процюк был отправлен в тыл для лечения (ЦДА-</w:t>
      </w:r>
      <w:r>
        <w:rPr>
          <w:i/>
          <w:iCs/>
        </w:rPr>
        <w:br/>
        <w:t xml:space="preserve">ГОУ. Ф. 64, </w:t>
      </w:r>
      <w:r>
        <w:rPr>
          <w:i/>
          <w:iCs/>
          <w:lang w:val="en-US"/>
        </w:rPr>
        <w:t xml:space="preserve">on. </w:t>
      </w:r>
      <w:r>
        <w:rPr>
          <w:i/>
          <w:iCs/>
        </w:rPr>
        <w:t>1, спр. 59, арк. 53, 55).</w:t>
      </w:r>
    </w:p>
    <w:p w:rsidR="0089051D" w:rsidRDefault="0089051D">
      <w:pPr>
        <w:shd w:val="clear" w:color="auto" w:fill="FFFFFF"/>
        <w:spacing w:before="5"/>
        <w:ind w:firstLine="307"/>
        <w:jc w:val="both"/>
        <w:rPr>
          <w:i/>
          <w:iCs/>
        </w:rPr>
      </w:pPr>
      <w:r>
        <w:t xml:space="preserve">**** </w:t>
      </w:r>
      <w:r>
        <w:rPr>
          <w:i/>
          <w:iCs/>
        </w:rPr>
        <w:t>Отряд разделялся на две части, одна из которых меняла место дислокации.</w:t>
      </w:r>
    </w:p>
    <w:p w:rsidR="0089051D" w:rsidRDefault="0089051D">
      <w:pPr>
        <w:shd w:val="clear" w:color="auto" w:fill="FFFFFF"/>
        <w:spacing w:before="10"/>
        <w:ind w:firstLine="307"/>
        <w:jc w:val="both"/>
        <w:rPr>
          <w:i/>
          <w:iCs/>
        </w:rPr>
      </w:pPr>
      <w:r>
        <w:t xml:space="preserve">***** </w:t>
      </w:r>
      <w:r>
        <w:rPr>
          <w:i/>
          <w:iCs/>
        </w:rPr>
        <w:t>Комиссар отряда им. Сталина, снятый с должности 27 сентября 1943 г.</w:t>
      </w:r>
    </w:p>
    <w:p w:rsidR="0089051D" w:rsidRDefault="0089051D">
      <w:pPr>
        <w:shd w:val="clear" w:color="auto" w:fill="FFFFFF"/>
        <w:spacing w:before="5"/>
        <w:ind w:firstLine="307"/>
        <w:jc w:val="both"/>
        <w:rPr>
          <w:i/>
          <w:iCs/>
        </w:rPr>
        <w:sectPr w:rsidR="0089051D">
          <w:footnotePr>
            <w:pos w:val="beneathText"/>
          </w:footnotePr>
          <w:type w:val="continuous"/>
          <w:pgSz w:w="11905" w:h="16837"/>
          <w:pgMar w:top="850" w:right="2648" w:bottom="2880" w:left="2896" w:header="708" w:footer="708" w:gutter="0"/>
          <w:cols w:space="720"/>
          <w:docGrid w:linePitch="360"/>
        </w:sectPr>
      </w:pPr>
      <w:r>
        <w:t xml:space="preserve">****** </w:t>
      </w:r>
      <w:r>
        <w:rPr>
          <w:i/>
          <w:iCs/>
        </w:rPr>
        <w:t>Г. Балицкий ошибался или забыл, что Черниговский областной отряд им. Сталина создал фактически П. Попудренко</w:t>
      </w:r>
    </w:p>
    <w:p w:rsidR="0089051D" w:rsidRDefault="0089051D">
      <w:pPr>
        <w:sectPr w:rsidR="0089051D">
          <w:footnotePr>
            <w:pos w:val="beneathText"/>
          </w:footnotePr>
          <w:type w:val="continuous"/>
          <w:pgSz w:w="11905" w:h="16837"/>
          <w:pgMar w:top="850" w:right="4352" w:bottom="288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80" type="#_x0000_t202" style="position:absolute;margin-left:190.35pt;margin-top:.3pt;width:17.2pt;height:10.5pt;z-index:25167360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220</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70"/>
        <w:jc w:val="both"/>
        <w:rPr>
          <w:b/>
          <w:bCs/>
        </w:rPr>
      </w:pPr>
      <w:r>
        <w:rPr>
          <w:b/>
          <w:bCs/>
        </w:rPr>
        <w:t>126. ИЗ ДОКЛАДНОЙ ЗАПИСКИ КОМАНДИРА 1-Й УКРАИНСКОЙ ПАРТИЗАНСКОЙ ДИВИЗИИ ИМ. КОВПАКА П. ВЕР-ШИГОРЫ НАЧАЛЬНИКУ УШПД Т. СТРОКАЧУ О ПОВЕДЕНИИ КОМАНДНОГО СОСТАВА СОЕДИНЕНИЯ ЕЩЕ ПОЛЬ-СКА НЕ СГИНЕЛА</w:t>
      </w:r>
    </w:p>
    <w:p w:rsidR="0089051D" w:rsidRDefault="0089051D">
      <w:pPr>
        <w:shd w:val="clear" w:color="auto" w:fill="FFFFFF"/>
        <w:spacing w:before="10"/>
        <w:jc w:val="right"/>
      </w:pPr>
      <w:r>
        <w:rPr>
          <w:b/>
          <w:bCs/>
        </w:rPr>
        <w:t xml:space="preserve">15 января 1944 </w:t>
      </w:r>
      <w:r>
        <w:t>г.</w:t>
      </w:r>
    </w:p>
    <w:p w:rsidR="0089051D" w:rsidRDefault="0089051D">
      <w:pPr>
        <w:shd w:val="clear" w:color="auto" w:fill="FFFFFF"/>
        <w:spacing w:before="250"/>
        <w:ind w:firstLine="283"/>
        <w:jc w:val="both"/>
      </w:pPr>
      <w:r>
        <w:t>НАЧАЛЬНИКУ УКРАИНСКОГО ШТАБА КОМИССАРУ ГОСУДАРСТВЕННОЙ БЕЗОПАСНОСТИ ТОВ. СТРОКАЧУ</w:t>
      </w:r>
    </w:p>
    <w:p w:rsidR="0089051D" w:rsidRDefault="0089051D">
      <w:pPr>
        <w:shd w:val="clear" w:color="auto" w:fill="FFFFFF"/>
        <w:spacing w:before="730"/>
        <w:ind w:firstLine="288"/>
        <w:jc w:val="both"/>
      </w:pPr>
      <w:r>
        <w:t>Несколько слов об окружающем нас. Дня три тому назад проходил в этих местах САТАНОВСКИЙ. Председатель с/с с. Иванчице, в котором стоял отряд, сообщил следующее. На Новый год офицерский состав собрался на ужин. Во время ужина председатель с/с предложил тост за советскую Родину и тов. СТАЛИНА. В ответ на это одним из офицеров, кажется, ДОМБРОВСКИМ, он был избит. САТАНОВ-СКОГО не было при этом инциденте. На следующий день он приехал сам к председателю и постарался загладить инцидент, уговаривая, что офицер был пьян, несмотря на то, что дело происходило в довольно трезвых чувствах. Всё это, а также тактика САТАНОВСКОГО, поведение среди мирного населения не внушает у меня большого доверия к этому польскому войску.</w:t>
      </w:r>
    </w:p>
    <w:p w:rsidR="0089051D" w:rsidRDefault="0089051D">
      <w:pPr>
        <w:shd w:val="clear" w:color="auto" w:fill="FFFFFF"/>
        <w:spacing w:before="730"/>
      </w:pPr>
      <w:r>
        <w:t>Привет.</w:t>
      </w:r>
    </w:p>
    <w:p w:rsidR="0089051D" w:rsidRDefault="0089051D">
      <w:pPr>
        <w:shd w:val="clear" w:color="auto" w:fill="FFFFFF"/>
        <w:spacing w:before="10"/>
        <w:ind w:firstLine="4498"/>
      </w:pPr>
      <w:r>
        <w:t>/ВЕРШИГОРА/ 15.1.</w:t>
      </w:r>
    </w:p>
    <w:p w:rsidR="0089051D" w:rsidRDefault="0089051D">
      <w:pPr>
        <w:shd w:val="clear" w:color="auto" w:fill="FFFFFF"/>
        <w:spacing w:before="250"/>
        <w:ind w:right="3629"/>
      </w:pPr>
      <w:r>
        <w:t>Верно: (Подпись неразб.) 1.2.44.</w:t>
      </w:r>
    </w:p>
    <w:p w:rsidR="0089051D" w:rsidRDefault="0089051D">
      <w:pPr>
        <w:shd w:val="clear" w:color="auto" w:fill="FFFFFF"/>
        <w:spacing w:before="10"/>
        <w:jc w:val="right"/>
        <w:rPr>
          <w:i/>
          <w:iCs/>
        </w:rPr>
      </w:pPr>
      <w:r>
        <w:rPr>
          <w:i/>
          <w:iCs/>
        </w:rPr>
        <w:t>ЦДАГО Украгни. - Ф. 62. - Оп.1. - Спр. 52. - Арк. 11.</w:t>
      </w:r>
    </w:p>
    <w:p w:rsidR="0089051D" w:rsidRDefault="0089051D">
      <w:pPr>
        <w:shd w:val="clear" w:color="auto" w:fill="FFFFFF"/>
        <w:spacing w:before="10"/>
        <w:jc w:val="right"/>
        <w:rPr>
          <w:i/>
          <w:iCs/>
        </w:rPr>
        <w:sectPr w:rsidR="0089051D">
          <w:footnotePr>
            <w:pos w:val="beneathText"/>
          </w:footnotePr>
          <w:type w:val="continuous"/>
          <w:pgSz w:w="11905" w:h="16837"/>
          <w:pgMar w:top="850" w:right="2921" w:bottom="850" w:left="2623"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81" type="#_x0000_t202" style="position:absolute;margin-left:-87.05pt;margin-top:.3pt;width:13.5pt;height:10.5pt;z-index:25167462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221</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475"/>
        </w:tabs>
        <w:spacing w:before="470"/>
        <w:jc w:val="both"/>
        <w:rPr>
          <w:b/>
          <w:bCs/>
        </w:rPr>
      </w:pPr>
      <w:r>
        <w:rPr>
          <w:b/>
          <w:bCs/>
        </w:rPr>
        <w:t>127.</w:t>
      </w:r>
      <w:r>
        <w:rPr>
          <w:b/>
          <w:bCs/>
        </w:rPr>
        <w:tab/>
        <w:t>РАДИОГРАММА РАДИСТОВ А. ХАБЛО И М. ВОВЧИК-</w:t>
      </w:r>
      <w:r>
        <w:rPr>
          <w:b/>
          <w:bCs/>
        </w:rPr>
        <w:br/>
        <w:t>БЛАКИТНОЙ НАЧАЛЬНИКУ УШПД Т. СТРОКАЧУ О ПОВЕ</w:t>
      </w:r>
      <w:r>
        <w:rPr>
          <w:b/>
          <w:bCs/>
        </w:rPr>
        <w:br/>
        <w:t>ДЕНИИ КОМАНДОВАНИЯ ВОЛЫНСКОГО ПАРТИЗАНСКОГО</w:t>
      </w:r>
      <w:r>
        <w:rPr>
          <w:b/>
          <w:bCs/>
        </w:rPr>
        <w:br/>
        <w:t>СОЕДИНЕНИЯ ИМ. ЛЕНИНА</w:t>
      </w:r>
    </w:p>
    <w:p w:rsidR="0089051D" w:rsidRDefault="0089051D">
      <w:pPr>
        <w:shd w:val="clear" w:color="auto" w:fill="FFFFFF"/>
        <w:spacing w:before="5"/>
        <w:jc w:val="right"/>
        <w:rPr>
          <w:b/>
          <w:bCs/>
        </w:rPr>
      </w:pPr>
      <w:r>
        <w:rPr>
          <w:b/>
          <w:bCs/>
        </w:rPr>
        <w:t>15 января 1944 г.</w:t>
      </w:r>
    </w:p>
    <w:p w:rsidR="0089051D" w:rsidRDefault="0089051D">
      <w:pPr>
        <w:shd w:val="clear" w:color="auto" w:fill="FFFFFF"/>
        <w:spacing w:before="10"/>
      </w:pPr>
      <w:r>
        <w:t>Шифротелеграмма вх. № 950.</w:t>
      </w:r>
    </w:p>
    <w:p w:rsidR="0089051D" w:rsidRDefault="0089051D">
      <w:pPr>
        <w:shd w:val="clear" w:color="auto" w:fill="FFFFFF"/>
        <w:spacing w:before="250"/>
        <w:ind w:firstLine="293"/>
        <w:jc w:val="both"/>
      </w:pPr>
      <w:r>
        <w:t>После полумесячного стояния в с. Муравин, где отряды бездействовали, а командование пьянствовало, дожидаясь грузов по предложению КОЗЕНКО и по получении им Вашей радиограммы о получении груза.</w:t>
      </w:r>
    </w:p>
    <w:p w:rsidR="0089051D" w:rsidRDefault="0089051D">
      <w:pPr>
        <w:shd w:val="clear" w:color="auto" w:fill="FFFFFF"/>
        <w:spacing w:before="10"/>
        <w:ind w:firstLine="293"/>
        <w:jc w:val="both"/>
      </w:pPr>
      <w:r>
        <w:t>13 января Вам был дан запрос о выброске на площадку ФЁДОРОВА грузов, без которых выход в Черновицкую область считают невозможным. Но ответа нет, и соединение по прежнему ничего не делает.</w:t>
      </w:r>
    </w:p>
    <w:p w:rsidR="0089051D" w:rsidRDefault="0089051D">
      <w:pPr>
        <w:shd w:val="clear" w:color="auto" w:fill="FFFFFF"/>
        <w:spacing w:before="10"/>
        <w:ind w:firstLine="288"/>
        <w:jc w:val="both"/>
      </w:pPr>
      <w:r>
        <w:t>Командование оправдывает себя тем, что задачи штаба резко изменяются, а свою медлительность объясняют постоянным ожиданием ответов на запросы о грузах.</w:t>
      </w:r>
    </w:p>
    <w:p w:rsidR="0089051D" w:rsidRDefault="0089051D">
      <w:pPr>
        <w:shd w:val="clear" w:color="auto" w:fill="FFFFFF"/>
        <w:spacing w:before="10"/>
        <w:ind w:firstLine="293"/>
        <w:jc w:val="both"/>
      </w:pPr>
      <w:r>
        <w:t>Просим ускорить ответ и потребовать боевых действий по поставленным Вами задачам, ибо собственной инициативы командование не имеет. Бойцы недовольны бездействием.</w:t>
      </w:r>
    </w:p>
    <w:p w:rsidR="0089051D" w:rsidRDefault="0089051D">
      <w:pPr>
        <w:shd w:val="clear" w:color="auto" w:fill="FFFFFF"/>
        <w:spacing w:before="250"/>
        <w:jc w:val="right"/>
      </w:pPr>
      <w:r>
        <w:t>Хабло, Вовчик. 15.01.1944.</w:t>
      </w:r>
    </w:p>
    <w:p w:rsidR="0089051D" w:rsidRDefault="0089051D">
      <w:pPr>
        <w:shd w:val="clear" w:color="auto" w:fill="FFFFFF"/>
        <w:spacing w:before="250"/>
        <w:jc w:val="right"/>
        <w:rPr>
          <w:i/>
          <w:iCs/>
        </w:rPr>
      </w:pPr>
      <w:r>
        <w:rPr>
          <w:i/>
          <w:iCs/>
        </w:rPr>
        <w:t xml:space="preserve">ЦДАГО Украгни. - Ф. 62. - </w:t>
      </w:r>
      <w:r>
        <w:rPr>
          <w:i/>
          <w:iCs/>
          <w:lang w:val="en-US"/>
        </w:rPr>
        <w:t xml:space="preserve">On. </w:t>
      </w:r>
      <w:r>
        <w:rPr>
          <w:i/>
          <w:iCs/>
        </w:rPr>
        <w:t>1. - Спр. 1530. - Арк. 18.</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475"/>
        </w:tabs>
        <w:spacing w:before="250"/>
        <w:jc w:val="both"/>
        <w:rPr>
          <w:b/>
          <w:bCs/>
        </w:rPr>
      </w:pPr>
      <w:r>
        <w:rPr>
          <w:b/>
          <w:bCs/>
        </w:rPr>
        <w:t>128.</w:t>
      </w:r>
      <w:r>
        <w:rPr>
          <w:b/>
          <w:bCs/>
        </w:rPr>
        <w:tab/>
        <w:t>ИЗ ДНЕВНИКА КОМАНДИРА СОЕДИНЕНИЯ УКРАИН</w:t>
      </w:r>
      <w:r>
        <w:rPr>
          <w:b/>
          <w:bCs/>
        </w:rPr>
        <w:br/>
        <w:t>СКИХ КАВАЛЕРИЙСКИХ ПАРТИЗАНСКИХ ОТРЯДОВ М. НА</w:t>
      </w:r>
      <w:r>
        <w:rPr>
          <w:b/>
          <w:bCs/>
        </w:rPr>
        <w:br/>
        <w:t>УМОВА</w:t>
      </w:r>
    </w:p>
    <w:p w:rsidR="0089051D" w:rsidRDefault="0089051D">
      <w:pPr>
        <w:shd w:val="clear" w:color="auto" w:fill="FFFFFF"/>
        <w:spacing w:before="10"/>
        <w:jc w:val="right"/>
        <w:rPr>
          <w:b/>
          <w:bCs/>
        </w:rPr>
      </w:pPr>
      <w:r>
        <w:rPr>
          <w:b/>
          <w:bCs/>
        </w:rPr>
        <w:t>Записи до 16 января 1944 г.</w:t>
      </w:r>
    </w:p>
    <w:p w:rsidR="0089051D" w:rsidRDefault="0089051D">
      <w:pPr>
        <w:shd w:val="clear" w:color="auto" w:fill="FFFFFF"/>
        <w:spacing w:before="490"/>
      </w:pPr>
      <w:r>
        <w:t>8 ноября [1943 г.]. Зубковичи...</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6" w:header="708" w:footer="708" w:gutter="0"/>
          <w:cols w:space="720"/>
          <w:docGrid w:linePitch="360"/>
        </w:sectPr>
      </w:pPr>
      <w:r>
        <w:t>При входе в Зубковичи колонну обстреляли разведчики полковника Мельника. Другие бы[ли] задержаны и я был охень рад, что Мельник Я. с соединением стоит в Кочечине. Я сразу же написал ему приглашение прибыть ко мне. Через несколько часов произошла радостная встреча. Были приглашены все командиры и комиссары отрядов и мы</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82" type="#_x0000_t202" style="position:absolute;margin-left:190.35pt;margin-top:.3pt;width:17.2pt;height:10.5pt;z-index:25167564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222</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70"/>
        <w:jc w:val="both"/>
      </w:pPr>
      <w:r>
        <w:t>много выпили самогонки в честь встречи, а также за 26[-ю] годовщину Октября.</w:t>
      </w:r>
    </w:p>
    <w:p w:rsidR="0089051D" w:rsidRDefault="0089051D">
      <w:pPr>
        <w:shd w:val="clear" w:color="auto" w:fill="FFFFFF"/>
        <w:spacing w:before="10"/>
        <w:ind w:firstLine="293"/>
        <w:jc w:val="both"/>
      </w:pPr>
      <w:r>
        <w:t>На другой день я поехал к Мельнику в гости, год находился 2-е суток.</w:t>
      </w:r>
    </w:p>
    <w:p w:rsidR="0089051D" w:rsidRDefault="0089051D">
      <w:pPr>
        <w:shd w:val="clear" w:color="auto" w:fill="FFFFFF"/>
        <w:spacing w:before="250"/>
        <w:ind w:firstLine="298"/>
        <w:jc w:val="both"/>
      </w:pPr>
      <w:r>
        <w:t>16.12-43 г. Брониславка. Погода стоит скверная. Говорят, в Москве снегопад, у нас ни дождя, ни снега. Какая-то серость...</w:t>
      </w:r>
    </w:p>
    <w:p w:rsidR="0089051D" w:rsidRDefault="0089051D">
      <w:pPr>
        <w:shd w:val="clear" w:color="auto" w:fill="FFFFFF"/>
        <w:spacing w:before="10"/>
        <w:ind w:firstLine="288"/>
        <w:jc w:val="both"/>
      </w:pPr>
      <w:r>
        <w:t>Вчера был в гостях у т. Шитова. Принял и проводил он меня хорошо очень. Бал был на славу. Живут они, видимо, в удовольствие. У них есть много всяких деликатесов. Люди живут не зря, меньше всего думают, ещё меньше говорят о том, как выполнить задачу.</w:t>
      </w:r>
    </w:p>
    <w:p w:rsidR="0089051D" w:rsidRDefault="0089051D">
      <w:pPr>
        <w:shd w:val="clear" w:color="auto" w:fill="FFFFFF"/>
        <w:spacing w:before="10"/>
      </w:pPr>
      <w:r>
        <w:t>Таким характерам следует завидовать.</w:t>
      </w:r>
    </w:p>
    <w:p w:rsidR="0089051D" w:rsidRDefault="0089051D">
      <w:pPr>
        <w:shd w:val="clear" w:color="auto" w:fill="FFFFFF"/>
        <w:spacing w:before="10"/>
        <w:ind w:firstLine="278"/>
        <w:jc w:val="both"/>
      </w:pPr>
      <w:r>
        <w:t>Я с досады выпил столько, что удивил своего комиссара, которого вообще этим удивить трудно. Однако всё кончилось гладко. Накануне этой пьянки был у меня в гостях т. Шитов, который, будучи распечён письмом т. Гаврилюка к Шитову, долго кричал за моим столом, бил кулаком по нему и позволял себе называть ст[аршего] лейт[енан]та Гаврилюка сопляком и г...ком, хотя в то же время считал уместным называть себя только старшиной. Благодаря выдержке и самообладанию скандала, однако, не было. Позавчера вечером, когда мы с подполковником Кищинским и доктором беседовали, нахально ввалился подвыпивший Гаврилюк и заявил, что старшины Шитова здесь не видно, и ему бояться нечего. Эти слова приобрели крылья среди офицеров нашего штаба и, вероятно, будут летать долго. Сам Шитов проявил сожаление по этому поводу и вчера за столом мне в этом признался. После моего пребывания на балу у т. Шитова "лёд тронулся", и, наверное, скоро растает. По этому поводу за третьим стаканом я сказал краткую, никого не задевающую и обращенную к офицерам штаба Шитова речь. Даже присутствовавший тут ксендз долго аплодировал и кричал нечто похожее на "ура". Мой начальник радиоузла Козлов "под шумок" достал на радиоузле Шитова комплект радиопитания - "по блату", это было преднамеренно. Накануне Шитов прикинулся "казанским сиротой" и заявил, что у него только последний комплект питания и расходуется, умолчал о 19 шт. запасных.</w:t>
      </w:r>
    </w:p>
    <w:p w:rsidR="0089051D" w:rsidRDefault="0089051D">
      <w:pPr>
        <w:shd w:val="clear" w:color="auto" w:fill="FFFFFF"/>
        <w:spacing w:before="250"/>
        <w:ind w:firstLine="283"/>
        <w:jc w:val="both"/>
        <w:sectPr w:rsidR="0089051D">
          <w:footnotePr>
            <w:pos w:val="beneathText"/>
          </w:footnotePr>
          <w:type w:val="continuous"/>
          <w:pgSz w:w="11905" w:h="16837"/>
          <w:pgMar w:top="850" w:right="2926" w:bottom="850" w:left="2623" w:header="708" w:footer="708" w:gutter="0"/>
          <w:cols w:space="720"/>
          <w:docGrid w:linePitch="360"/>
        </w:sectPr>
      </w:pPr>
      <w:r>
        <w:t>23.12.43 г. Эти дни чувствовал себя нехорошо. Прежде всего, много пил самогонки, расшатались нервы. Пил вынужденно, т.к. вообще пить не люблю и выпивки для меня тяжёлая повинность. Пью только с гостями, а их за эту неделю было изрядно. Прежде всего, 17 декабря при-</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83" type="#_x0000_t202" style="position:absolute;margin-left:-87.05pt;margin-top:.3pt;width:17.2pt;height:10.5pt;z-index:25167667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223</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был отряд польских патриотов под командой подполковника Вуека и разместился в соседних польских деревнях. Вуек прислал ко мне своего начштаба - поручика, и заместителя - капитана, которые ознакомились с обстановкой и предупредили, что бандеровцы иногда пользуются польской формой и нападают на партизан. Польские офицеры держались с подчёркнутой корректностью и тактом. Я пригласил их быть у меня на обеде вместе с Вуеком на 18/12-43 г. Они предупредительно заявили, что Вуек болен аппендицитом и вряд ли пребудет. Однако, на другой день Вуек аккуратно прибыл, оставив капитана дома. На обеде кроме него присутствовали подпоручик - шеф штаба, командир разведки. Они явились в сопровождении конников - человек 15, и все в польской форме. Вуек за обедом не пил, сылаясь на аппендицит, сообщил, что был выброшен из Англии. Проявил большую осведомлённость о международной обстановке и положении на фронтах. Присутствовавшее] пили за сво[бо]ду славян, за дружбу русских и польских партизан. Обед был закончен к вечеру и Вуек попросил разрешение убыть к себе. Своё появление здесь Вуек объяснил необходимостью оставить раненых в польских сёлах. Через двое суток произошла другая встреча. Явился полковник Богун и капитан Карасёв со своими отрядами - опять выпивка утром. На вечер пригласили меня к себе в Гуту-Быстрицкую, где были на обеде Вуек и его штаб, здесь уже выяснилось, что Богун и Вуек знакомы ещё ранее, причём Вуек пил много. Пели песни. Ужин, организованный Богуном наспех, был плохой, но время прошло оживлённо. Закончили ужин тем, что я пригласил всех присутствовавших к себе - на обед 21 декабря, все обещали прибыть.</w:t>
      </w:r>
    </w:p>
    <w:p w:rsidR="0089051D" w:rsidRDefault="0089051D">
      <w:pPr>
        <w:shd w:val="clear" w:color="auto" w:fill="FFFFFF"/>
        <w:spacing w:before="10"/>
        <w:ind w:firstLine="288"/>
        <w:jc w:val="both"/>
      </w:pPr>
      <w:r>
        <w:t>Обед состоялся в штабе п/о Хрущёва. Присутствовали Богун со своим штабом и Вуек со всем офицерским составом. Было очень весело. Польские офицеры сожалели по поводу того, что на обеде не было женщин. Около 20.00 Богун пригласил польских офицеров к себе на ужин, куда убыли все. Я отклонил поездку, так как был утомлён этими попойка[ми]. 19.12-43 г. Утром Червоный отряд убыл с Гаврилюком на разведку района Житомир-Бердичев-Шепетовка. И там 4 раза была выпивка. Распростились трогательно с поцелуями.</w:t>
      </w:r>
    </w:p>
    <w:p w:rsidR="0089051D" w:rsidRDefault="0089051D">
      <w:pPr>
        <w:shd w:val="clear" w:color="auto" w:fill="FFFFFF"/>
        <w:spacing w:before="240"/>
        <w:ind w:firstLine="288"/>
        <w:jc w:val="both"/>
        <w:sectPr w:rsidR="0089051D">
          <w:footnotePr>
            <w:pos w:val="beneathText"/>
          </w:footnotePr>
          <w:type w:val="continuous"/>
          <w:pgSz w:w="11905" w:h="16837"/>
          <w:pgMar w:top="850" w:right="2643" w:bottom="850" w:left="2906" w:header="708" w:footer="708" w:gutter="0"/>
          <w:cols w:space="720"/>
          <w:docGrid w:linePitch="360"/>
        </w:sectPr>
      </w:pPr>
      <w:r>
        <w:t>Вчера я получил от Гаврилюка и Борова донесение из Городницы, в котором проглядывалась неуверенность в действиях. Получалось, что ж[елезная] дорога и асфальт сильно охраняются, через каждые 100 м, ДЗОТы и пулемёты, а за ж[елезной] дорогой на юг противник чистит леса и сёла и берёт в кольцо...* Период хвастовства кончился. Гаврилю-ку ответил я резко, на что получил вызывающий ответ сегодня, он при-</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84" type="#_x0000_t202" style="position:absolute;margin-left:190.35pt;margin-top:.3pt;width:17.2pt;height:10.5pt;z-index:251677696;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224</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70"/>
        <w:jc w:val="both"/>
      </w:pPr>
      <w:r>
        <w:t>пугнул меня тем, что намерен блеснуть самостоятельностью действий, о чём просит Москву. Наверное, был пьян и возомнил себя великим деятелем. Это, конечно, меня удивило, он не заявил бы так, если бы я не доверил ему отряд и рацию. Вот свинья! Как будто и парень неглупый?</w:t>
      </w:r>
    </w:p>
    <w:p w:rsidR="0089051D" w:rsidRDefault="0089051D">
      <w:pPr>
        <w:shd w:val="clear" w:color="auto" w:fill="FFFFFF"/>
        <w:spacing w:before="240"/>
      </w:pPr>
      <w:r>
        <w:t>24 декабря [1943 г]. Брониславка...</w:t>
      </w:r>
    </w:p>
    <w:p w:rsidR="0089051D" w:rsidRDefault="0089051D">
      <w:pPr>
        <w:shd w:val="clear" w:color="auto" w:fill="FFFFFF"/>
        <w:spacing w:before="5"/>
        <w:ind w:firstLine="293"/>
        <w:jc w:val="both"/>
      </w:pPr>
      <w:r>
        <w:t>В отношении [похищения] Вуека у Шитова говорят прямо, что это дело рук "Карася" [командира отряда НКГБ СССР "Олимп" Виктора Карасёва. - авт.]. [Я] был у Шитова ок. 2 час. времени. Играл баян, играл кобзарь, играл духовой оркестр. Шитов мне сообщил, что он дал задание духовому оркестру разучить встречный марш, чтобы не ударить лицом в грязь при скорой встрече Красной Армии...** Опять то же: они ждут, когда их освободит Кррасная Армия. На обеде я не пил, т.к. боюсь этого зуда по всему телу, который меня мучает. Уговорились, что Шитов в воскресенье будет у меня.</w:t>
      </w:r>
    </w:p>
    <w:p w:rsidR="0089051D" w:rsidRDefault="0089051D">
      <w:pPr>
        <w:shd w:val="clear" w:color="auto" w:fill="FFFFFF"/>
        <w:spacing w:before="10"/>
      </w:pPr>
      <w:r>
        <w:t>[...]</w:t>
      </w:r>
    </w:p>
    <w:p w:rsidR="0089051D" w:rsidRDefault="0089051D">
      <w:pPr>
        <w:shd w:val="clear" w:color="auto" w:fill="FFFFFF"/>
      </w:pPr>
      <w:r>
        <w:t>3 января 1944 г. Брониславка.</w:t>
      </w:r>
    </w:p>
    <w:p w:rsidR="0089051D" w:rsidRDefault="0089051D">
      <w:pPr>
        <w:shd w:val="clear" w:color="auto" w:fill="FFFFFF"/>
        <w:spacing w:before="10"/>
      </w:pPr>
      <w:r>
        <w:t>[...]</w:t>
      </w:r>
    </w:p>
    <w:p w:rsidR="0089051D" w:rsidRDefault="0089051D">
      <w:pPr>
        <w:shd w:val="clear" w:color="auto" w:fill="FFFFFF"/>
        <w:ind w:firstLine="278"/>
        <w:jc w:val="both"/>
      </w:pPr>
      <w:r>
        <w:t>Днём 31 Андреев пригласил меня со всеми командирами и комиссарами отрядов на вечер для встречи Нового года. Приглашались мы все к 21.00. Но в 21.00 п/о [им.] Хрущёва, занявший оборону в районе переправы через Случь, отразил попытку пр[отивни]ка на 3-х автомашинах перейти Случь. Это обстоятельство сильно потревожило полковника [Андреева], и когда мы в 21.30 поехали на квартиру Андреева, то наполовине пути встретили его весьма расстроенного и следовавшего пешком в направлении к лесу. Мы были удивлены такой поспешностью, пытались уговорить провести вечер, как наметили, предлагали собраться у нас, но ничто не помогло. 6 вёдер самогонки и 3 ведра пива оказались для нас недостаточно. Андреев обещал прибыть к 23.00 со своим пивом ко мне на квартиру и был таков, скрывшись в ночи.</w:t>
      </w:r>
    </w:p>
    <w:p w:rsidR="0089051D" w:rsidRDefault="0089051D">
      <w:pPr>
        <w:shd w:val="clear" w:color="auto" w:fill="FFFFFF"/>
        <w:spacing w:before="5"/>
        <w:ind w:firstLine="293"/>
        <w:jc w:val="both"/>
      </w:pPr>
      <w:r>
        <w:t>Новый год всё же мы решили встретить, несмотря ни на что. Командирам я предложил встретить Новый год как сумеют, а комиссар, доктор и нач. штаба пошли со мной в квартиру доктора, где долго ожидали андреевского пива, а в 24.00 выпили самогонки. После комиссар Кищинский спел: "Любил выпить, закусить"...</w:t>
      </w:r>
    </w:p>
    <w:p w:rsidR="0089051D" w:rsidRDefault="0089051D">
      <w:pPr>
        <w:shd w:val="clear" w:color="auto" w:fill="FFFFFF"/>
        <w:spacing w:before="10"/>
      </w:pPr>
      <w:r>
        <w:t>[...]</w:t>
      </w:r>
    </w:p>
    <w:p w:rsidR="0089051D" w:rsidRDefault="0089051D">
      <w:pPr>
        <w:shd w:val="clear" w:color="auto" w:fill="FFFFFF"/>
      </w:pPr>
      <w:r>
        <w:t>7 января [1944 г.] [...]</w:t>
      </w:r>
    </w:p>
    <w:p w:rsidR="0089051D" w:rsidRDefault="0089051D">
      <w:pPr>
        <w:shd w:val="clear" w:color="auto" w:fill="FFFFFF"/>
        <w:spacing w:before="10"/>
        <w:ind w:firstLine="298"/>
        <w:jc w:val="both"/>
        <w:sectPr w:rsidR="0089051D">
          <w:footnotePr>
            <w:pos w:val="beneathText"/>
          </w:footnotePr>
          <w:type w:val="continuous"/>
          <w:pgSz w:w="11905" w:h="16837"/>
          <w:pgMar w:top="850" w:right="2926" w:bottom="850" w:left="2618" w:header="708" w:footer="708" w:gutter="0"/>
          <w:cols w:space="720"/>
          <w:docGrid w:linePitch="360"/>
        </w:sectPr>
      </w:pPr>
      <w:r>
        <w:t>10 января я неожиданно был обрадован... Что же ещё может быть более приятно, если ЦК КП(б)У и лично т. Хрущёв радируют поздравление? С другой стороны, награждение этим орденом - факт призна-</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85" type="#_x0000_t202" style="position:absolute;margin-left:-87.05pt;margin-top:.3pt;width:17.2pt;height:10.5pt;z-index:25167872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225</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ния за мной полководческой деятельности. Вечером был приглашён к командиру полка 121 Гомельской гвардейской дивизии, где вместе с офицерским составом выпили за орден Богдана Хмельницкого. Привет тебе, полководец повстанческих войск - Богдан Хмельницкий!</w:t>
      </w:r>
    </w:p>
    <w:p w:rsidR="0089051D" w:rsidRDefault="0089051D">
      <w:pPr>
        <w:shd w:val="clear" w:color="auto" w:fill="FFFFFF"/>
        <w:spacing w:before="240"/>
      </w:pPr>
      <w:r>
        <w:t>16.1.44. [...]</w:t>
      </w:r>
    </w:p>
    <w:p w:rsidR="0089051D" w:rsidRDefault="0089051D">
      <w:pPr>
        <w:shd w:val="clear" w:color="auto" w:fill="FFFFFF"/>
        <w:spacing w:before="5"/>
        <w:ind w:firstLine="283"/>
        <w:jc w:val="both"/>
      </w:pPr>
      <w:r>
        <w:t>Хорошо, что прибыл Гаврилюк, я его люблю за ум трезвого и ненавижу пьяного (слишком много пьёт и при этом глупо орёт). Вчера вечером пришлось выгнать его из-за стола после того, как он за 10 мин. по прибытию из Олевска опьянел и начал стучать кулаком по столу. Больше умных ребят [среди командиров отрядов соединения М. Наумова. - авт.] нет и не было. Правда, неглупый парень - комиссар Черво-ного [отряда] Ксензов, но слишком честолюбив и поэтому необъективен...</w:t>
      </w:r>
    </w:p>
    <w:p w:rsidR="0089051D" w:rsidRDefault="0089051D">
      <w:pPr>
        <w:shd w:val="clear" w:color="auto" w:fill="FFFFFF"/>
        <w:spacing w:before="202"/>
        <w:rPr>
          <w:i/>
          <w:iCs/>
        </w:rPr>
      </w:pPr>
      <w:r>
        <w:rPr>
          <w:i/>
          <w:iCs/>
        </w:rPr>
        <w:t xml:space="preserve">ЦДАГО Украти. - Ф. 66. - </w:t>
      </w:r>
      <w:r>
        <w:rPr>
          <w:i/>
          <w:iCs/>
          <w:lang w:val="en-US"/>
        </w:rPr>
        <w:t xml:space="preserve">On. </w:t>
      </w:r>
      <w:r>
        <w:rPr>
          <w:i/>
          <w:iCs/>
        </w:rPr>
        <w:t>1. - Спр. 42. - Арк. 45, 67-72, 74, 89-</w:t>
      </w:r>
    </w:p>
    <w:p w:rsidR="0089051D" w:rsidRDefault="0089051D">
      <w:pPr>
        <w:shd w:val="clear" w:color="auto" w:fill="FFFFFF"/>
        <w:spacing w:before="14"/>
        <w:ind w:left="4224"/>
        <w:jc w:val="right"/>
        <w:rPr>
          <w:i/>
          <w:iCs/>
        </w:rPr>
      </w:pPr>
      <w:r>
        <w:rPr>
          <w:i/>
          <w:iCs/>
        </w:rPr>
        <w:t>90,99, 113-114. Оригинал. Рукопись.</w:t>
      </w:r>
    </w:p>
    <w:p w:rsidR="0089051D" w:rsidRDefault="0089051D">
      <w:pPr>
        <w:numPr>
          <w:ilvl w:val="0"/>
          <w:numId w:val="67"/>
        </w:numPr>
        <w:shd w:val="clear" w:color="auto" w:fill="FFFFFF"/>
        <w:tabs>
          <w:tab w:val="left" w:pos="0"/>
          <w:tab w:val="left" w:pos="110"/>
        </w:tabs>
        <w:spacing w:before="10"/>
        <w:rPr>
          <w:i/>
          <w:iCs/>
        </w:rPr>
      </w:pPr>
      <w:r>
        <w:rPr>
          <w:i/>
          <w:iCs/>
        </w:rPr>
        <w:t>Многоточие М. Наумова.</w:t>
      </w:r>
    </w:p>
    <w:p w:rsidR="0089051D" w:rsidRDefault="0089051D">
      <w:pPr>
        <w:numPr>
          <w:ilvl w:val="0"/>
          <w:numId w:val="67"/>
        </w:numPr>
        <w:shd w:val="clear" w:color="auto" w:fill="FFFFFF"/>
        <w:tabs>
          <w:tab w:val="left" w:pos="0"/>
          <w:tab w:val="left" w:pos="110"/>
        </w:tabs>
        <w:spacing w:before="10"/>
        <w:rPr>
          <w:i/>
          <w:iCs/>
        </w:rPr>
      </w:pPr>
      <w:r>
        <w:rPr>
          <w:i/>
          <w:iCs/>
        </w:rPr>
        <w:t>* Многоточие М. Наумова.</w:t>
      </w:r>
    </w:p>
    <w:p w:rsidR="0089051D" w:rsidRDefault="0089051D">
      <w:pPr>
        <w:shd w:val="clear" w:color="auto" w:fill="FFFFFF"/>
        <w:spacing w:before="250"/>
        <w:jc w:val="both"/>
        <w:rPr>
          <w:b/>
          <w:bCs/>
        </w:rPr>
      </w:pPr>
      <w:r>
        <w:rPr>
          <w:b/>
          <w:bCs/>
        </w:rPr>
        <w:t>129. РАДИОГРАММА РАДИСТОВ А. ХАБЛО И М. ВОВЧИК-БЛАКИТНОЙ ЗАМЕСТИТЕЛЮ НАЧАЛЬНИКА УШПД В. СОКОЛОВУ О МОРАЛЬНОЙ ОБСТАНОВКЕ В ВОЛЫНСКОМ ПАРТИЗАНСКОМ СОЕДИНЕНИИ ИМ. ЛЕНИНА</w:t>
      </w:r>
    </w:p>
    <w:p w:rsidR="0089051D" w:rsidRDefault="0089051D">
      <w:pPr>
        <w:shd w:val="clear" w:color="auto" w:fill="FFFFFF"/>
        <w:spacing w:before="10"/>
        <w:jc w:val="right"/>
        <w:rPr>
          <w:b/>
          <w:bCs/>
        </w:rPr>
      </w:pPr>
      <w:r>
        <w:rPr>
          <w:b/>
          <w:bCs/>
        </w:rPr>
        <w:t>2 февраля 1944 г.</w:t>
      </w:r>
    </w:p>
    <w:p w:rsidR="0089051D" w:rsidRDefault="0089051D">
      <w:pPr>
        <w:shd w:val="clear" w:color="auto" w:fill="FFFFFF"/>
        <w:spacing w:before="10"/>
      </w:pPr>
      <w:r>
        <w:t>Шифровка вх. № 1488.</w:t>
      </w:r>
    </w:p>
    <w:p w:rsidR="0089051D" w:rsidRDefault="0089051D">
      <w:pPr>
        <w:shd w:val="clear" w:color="auto" w:fill="FFFFFF"/>
        <w:spacing w:before="250"/>
        <w:ind w:firstLine="288"/>
        <w:jc w:val="both"/>
      </w:pPr>
      <w:r>
        <w:t>В ожидании грузов начались опять поголовные пьянки, разложение. Вскрываемые богатые продсклады националистов, которые могли бы быть перепрятаны и переданы РККА, расходуются без всякой пользы, ибо ни население, ни соединения в них не нуждаются.</w:t>
      </w:r>
    </w:p>
    <w:p w:rsidR="0089051D" w:rsidRDefault="0089051D">
      <w:pPr>
        <w:shd w:val="clear" w:color="auto" w:fill="FFFFFF"/>
        <w:spacing w:before="250"/>
        <w:jc w:val="right"/>
      </w:pPr>
      <w:r>
        <w:t>02.02.1944. Хабло, Вовчик</w:t>
      </w:r>
    </w:p>
    <w:p w:rsidR="0089051D" w:rsidRDefault="0089051D">
      <w:pPr>
        <w:shd w:val="clear" w:color="auto" w:fill="FFFFFF"/>
        <w:spacing w:before="250"/>
        <w:jc w:val="right"/>
        <w:rPr>
          <w:i/>
          <w:iCs/>
        </w:rPr>
      </w:pPr>
      <w:r>
        <w:rPr>
          <w:i/>
          <w:iCs/>
        </w:rPr>
        <w:t xml:space="preserve">ЦДАГО Украти. - Ф. 62. - </w:t>
      </w:r>
      <w:r>
        <w:rPr>
          <w:i/>
          <w:iCs/>
          <w:lang w:val="en-US"/>
        </w:rPr>
        <w:t xml:space="preserve">On. </w:t>
      </w:r>
      <w:r>
        <w:rPr>
          <w:i/>
          <w:iCs/>
        </w:rPr>
        <w:t>1. - Спр. 1530. - Арк. 98.</w:t>
      </w:r>
    </w:p>
    <w:p w:rsidR="0089051D" w:rsidRDefault="0089051D">
      <w:pPr>
        <w:shd w:val="clear" w:color="auto" w:fill="FFFFFF"/>
        <w:spacing w:before="10"/>
        <w:jc w:val="right"/>
        <w:rPr>
          <w:i/>
          <w:iCs/>
        </w:rPr>
        <w:sectPr w:rsidR="0089051D">
          <w:footnotePr>
            <w:pos w:val="beneathText"/>
          </w:footnotePr>
          <w:type w:val="continuous"/>
          <w:pgSz w:w="11905" w:h="16837"/>
          <w:pgMar w:top="850" w:right="2643" w:bottom="850" w:left="2901"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86" type="#_x0000_t202" style="position:absolute;margin-left:190.35pt;margin-top:.3pt;width:17.2pt;height:10.5pt;z-index:25167974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226</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70"/>
        <w:jc w:val="both"/>
        <w:rPr>
          <w:b/>
          <w:bCs/>
        </w:rPr>
      </w:pPr>
      <w:r>
        <w:rPr>
          <w:b/>
          <w:bCs/>
        </w:rPr>
        <w:t>130. ИЗ РАЗВЕДЫВАТЕЛЬНОЙ СВОДКИ ГЕРМАНСКИХ СПЕЦСЛУЖБ О КОМАНДИРАХ ПАРТИЗАНСКИХ СОЕДИНЕНИЙ УКРАИНЫ*</w:t>
      </w:r>
    </w:p>
    <w:p w:rsidR="0089051D" w:rsidRDefault="0089051D">
      <w:pPr>
        <w:shd w:val="clear" w:color="auto" w:fill="FFFFFF"/>
        <w:spacing w:before="10"/>
        <w:jc w:val="right"/>
        <w:rPr>
          <w:b/>
          <w:bCs/>
        </w:rPr>
      </w:pPr>
      <w:r>
        <w:rPr>
          <w:b/>
          <w:bCs/>
        </w:rPr>
        <w:t>До 28 февраля 1944 г.</w:t>
      </w:r>
    </w:p>
    <w:p w:rsidR="0089051D" w:rsidRDefault="0089051D">
      <w:pPr>
        <w:shd w:val="clear" w:color="auto" w:fill="FFFFFF"/>
        <w:spacing w:before="10"/>
        <w:ind w:right="1536"/>
      </w:pPr>
      <w:r>
        <w:t>Рукописная пометка: "Л. Д[рожину - начальнику отдела кадров УШПД]. [В] дело. Строкач"</w:t>
      </w:r>
    </w:p>
    <w:p w:rsidR="0089051D" w:rsidRDefault="0089051D">
      <w:pPr>
        <w:shd w:val="clear" w:color="auto" w:fill="FFFFFF"/>
        <w:spacing w:before="250"/>
        <w:ind w:firstLine="1296"/>
      </w:pPr>
      <w:r>
        <w:t>ВЫПИСКА ИЗ МЕМОРАНДУМА Зондер-штаба "Р" в Киеве о командирах партизанских отрядов и</w:t>
      </w:r>
    </w:p>
    <w:p w:rsidR="0089051D" w:rsidRDefault="0089051D">
      <w:pPr>
        <w:shd w:val="clear" w:color="auto" w:fill="FFFFFF"/>
        <w:spacing w:before="10"/>
        <w:jc w:val="center"/>
      </w:pPr>
      <w:r>
        <w:t>соединений</w:t>
      </w:r>
    </w:p>
    <w:p w:rsidR="0089051D" w:rsidRDefault="0089051D">
      <w:pPr>
        <w:shd w:val="clear" w:color="auto" w:fill="FFFFFF"/>
        <w:spacing w:before="490"/>
        <w:ind w:firstLine="288"/>
        <w:jc w:val="both"/>
      </w:pPr>
      <w:r>
        <w:t>Полковник АНДРЕЕВ - малолетком пошёл в 1916 году на фронт и к 18 годам был уже в чине прапорщика. Во время службы, т.е. гражданской войны, учился где-то в Сибири. Сам сибиряк, по всей вероятности духовного звания.</w:t>
      </w:r>
    </w:p>
    <w:p w:rsidR="0089051D" w:rsidRDefault="0089051D">
      <w:pPr>
        <w:shd w:val="clear" w:color="auto" w:fill="FFFFFF"/>
        <w:spacing w:before="10"/>
        <w:ind w:firstLine="288"/>
        <w:jc w:val="both"/>
      </w:pPr>
      <w:r>
        <w:t>В звании полковника с 1936 г., работал в Геншабе и преподавал военную историю и историю дипломатии в ряде высших учебных заведений Москвы.</w:t>
      </w:r>
    </w:p>
    <w:p w:rsidR="0089051D" w:rsidRDefault="0089051D">
      <w:pPr>
        <w:shd w:val="clear" w:color="auto" w:fill="FFFFFF"/>
        <w:spacing w:before="10"/>
        <w:ind w:firstLine="288"/>
        <w:jc w:val="both"/>
      </w:pPr>
      <w:r>
        <w:t>В окружение попал раненым и с группой фанатиков вышел в Брянские леса, где и начал заниматься бандитизмом. Весной из брянских лесов перешёл в Белорусию, а затем на Украину. По численности АНДРЕЕВ имеет самую крупную банду головорезов и фанатиков**. Основной вид вооружения - автоматы, выброшенные ему Москвой. Основной вид деятельности его банд - диверсии на коммуникациях юга и запада. Диверсанты его хитрые и до безумия смелые, для большей смелости АНДРЕЕВ даёт своим бандитам вино, которое ему тоже доставляет Москва***. Вино даётся только тем, кто ходит на диверсии и только тогда, когда идут на дело. А так как банда его состоит из людей отчаянных и любящих кутить, то на диверсию за пол литра вина согласны ходить все. Но всех людей АНДРЕЕВ от себя не отпускает, а установил очереди. Люди его всё время в движении. Неудач у этих бандитов не бывает на дорогах. Они сами рвут отчаянно и подкупили много жел[езно]дорожных служащих и даже охрану, главным образом состоящую из мадьяр****.</w:t>
      </w:r>
    </w:p>
    <w:p w:rsidR="0089051D" w:rsidRDefault="0089051D">
      <w:pPr>
        <w:shd w:val="clear" w:color="auto" w:fill="FFFFFF"/>
        <w:spacing w:before="5"/>
        <w:ind w:firstLine="293"/>
        <w:jc w:val="both"/>
        <w:sectPr w:rsidR="0089051D">
          <w:footnotePr>
            <w:pos w:val="beneathText"/>
          </w:footnotePr>
          <w:type w:val="continuous"/>
          <w:pgSz w:w="11905" w:h="16837"/>
          <w:pgMar w:top="850" w:right="2926" w:bottom="850" w:left="2623" w:header="708" w:footer="708" w:gutter="0"/>
          <w:cols w:space="720"/>
          <w:docGrid w:linePitch="360"/>
        </w:sectPr>
      </w:pPr>
      <w:r>
        <w:t>Открытые бои принимает только в исключительных случаях и только с немцами. АНДРЕЕВ считает нецелесообразным в вести бои в тылу за населённые пункты. Он переходит из одного места в другое очень часто и место дислокации его установить трудно. Полицию и</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87" type="#_x0000_t202" style="position:absolute;margin-left:-87.05pt;margin-top:.3pt;width:17.2pt;height:10.5pt;z-index:25168076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227</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русские части пытается усиленно переманивать к себе и это ему очень часто удаётся. Он имеет уже целые крупные отряды из полиции и казаков и ставит им самые сложные задачи. Одетые в немецкую форму, такие бандиты легко проникают в расположение наших гарнизонов, вызывают панику и без жертв со своей стороны истребляют наших офицеров и солдат и забирают имущество, оружие и документы.</w:t>
      </w:r>
    </w:p>
    <w:p w:rsidR="0089051D" w:rsidRDefault="0089051D">
      <w:pPr>
        <w:shd w:val="clear" w:color="auto" w:fill="FFFFFF"/>
        <w:spacing w:before="5"/>
        <w:ind w:firstLine="288"/>
        <w:jc w:val="both"/>
      </w:pPr>
      <w:r>
        <w:t>Сам АНДРЕЕВ более, чем прост, малоречив, ведёт себя со своими бандитами почти панибратски, часто проводит с ними время в таких же условиях, как и все рядовые, даже кушает из одного котла и вместе со своими бандитами. Но, вместе с тем, сурово расправляется с теми, кто не выполнит его задание. Таких он бъёт плетью и даже расстреливает. Но за это бандиты не обижаются на него, а с собачьей верностью служат ему. Всё награбленное бандиты сносят АНДРЕЕВУ, а он сам раздаёт это опять самым лучшим бандитам как награду. Одевается АНДРЕЕВ в самую разнообразную форму, постоянной одежды не имеет. Часто ходит в кожанном пальто и в шляпе. По своим национальным праздникам надевает офицерский мундир и носит погоны. Награждён несколько раз, но орденов не носит.</w:t>
      </w:r>
    </w:p>
    <w:p w:rsidR="0089051D" w:rsidRDefault="0089051D">
      <w:pPr>
        <w:shd w:val="clear" w:color="auto" w:fill="FFFFFF"/>
        <w:spacing w:before="5"/>
        <w:ind w:firstLine="298"/>
        <w:jc w:val="both"/>
      </w:pPr>
      <w:r>
        <w:t>Роста АНДРЕЕВ выше среднего, возраст лет 45, приземист, в плечах широкий, блондин, всегда чисто выбрит, правильные черты лица, глаза голубые, высокий лоб, волосы на голове редкие, седые, пострижены под польку, брови густые и широкие, суровый взгляд, нос прямой, губы толстые, на верхней губе родинка (маленькая).</w:t>
      </w:r>
    </w:p>
    <w:p w:rsidR="0089051D" w:rsidRDefault="0089051D">
      <w:pPr>
        <w:shd w:val="clear" w:color="auto" w:fill="FFFFFF"/>
        <w:spacing w:before="5"/>
        <w:ind w:firstLine="288"/>
        <w:jc w:val="both"/>
      </w:pPr>
      <w:r>
        <w:t>Всесторонне образован. Кроме высшего военного образования, окончил два исторических института, имеет научные работы (статьи), редактировал один известный журнал. Убеждённый до фанатизма сталинец.</w:t>
      </w:r>
    </w:p>
    <w:p w:rsidR="0089051D" w:rsidRDefault="0089051D">
      <w:pPr>
        <w:shd w:val="clear" w:color="auto" w:fill="FFFFFF"/>
        <w:spacing w:before="5"/>
        <w:ind w:firstLine="293"/>
        <w:jc w:val="both"/>
      </w:pPr>
      <w:r>
        <w:t>Партизанские командиры считаются с мнением АНДРЕЕВА и часто обращаются к нему за советом*****. После бандита КОВПАКА, САБУРОВА и НАУМОВА он наиболее авторитетен среди знающих их.</w:t>
      </w:r>
    </w:p>
    <w:p w:rsidR="0089051D" w:rsidRDefault="0089051D">
      <w:pPr>
        <w:shd w:val="clear" w:color="auto" w:fill="FFFFFF"/>
        <w:spacing w:before="235"/>
        <w:ind w:firstLine="298"/>
        <w:jc w:val="both"/>
      </w:pPr>
      <w:r>
        <w:t>Верно: И.О. НАЧАЛЬНИКА РАЗВЕДЫВАТЕЛЬНОГО ОТДЕЛА УГДПД</w:t>
      </w:r>
    </w:p>
    <w:p w:rsidR="0089051D" w:rsidRDefault="0089051D">
      <w:pPr>
        <w:shd w:val="clear" w:color="auto" w:fill="FFFFFF"/>
        <w:spacing w:before="5"/>
      </w:pPr>
      <w:r>
        <w:t>КАПИТАН ГОСБЕЗОПАСНОСТИ</w:t>
      </w:r>
    </w:p>
    <w:p w:rsidR="0089051D" w:rsidRDefault="0089051D">
      <w:pPr>
        <w:shd w:val="clear" w:color="auto" w:fill="FFFFFF"/>
        <w:spacing w:before="5"/>
        <w:ind w:firstLine="4003"/>
      </w:pPr>
      <w:r>
        <w:t>(Подпись) ЧЕРЕВАШ 28 февраля 1944 г. ее.</w:t>
      </w:r>
    </w:p>
    <w:p w:rsidR="0089051D" w:rsidRDefault="0089051D">
      <w:pPr>
        <w:shd w:val="clear" w:color="auto" w:fill="FFFFFF"/>
        <w:spacing w:before="5"/>
        <w:ind w:left="1426"/>
        <w:rPr>
          <w:i/>
          <w:iCs/>
        </w:rPr>
      </w:pPr>
      <w:r>
        <w:rPr>
          <w:i/>
          <w:iCs/>
        </w:rPr>
        <w:t xml:space="preserve">ЦДАГО Украши. - Ф. 62. - </w:t>
      </w:r>
      <w:r>
        <w:rPr>
          <w:i/>
          <w:iCs/>
          <w:lang w:val="en-US"/>
        </w:rPr>
        <w:t xml:space="preserve">On. </w:t>
      </w:r>
      <w:r>
        <w:rPr>
          <w:i/>
          <w:iCs/>
        </w:rPr>
        <w:t>1. - Спр. 52. - Арк. 20-24.</w:t>
      </w:r>
    </w:p>
    <w:p w:rsidR="0089051D" w:rsidRDefault="0089051D">
      <w:pPr>
        <w:shd w:val="clear" w:color="auto" w:fill="FFFFFF"/>
        <w:jc w:val="right"/>
        <w:rPr>
          <w:i/>
          <w:iCs/>
        </w:rPr>
        <w:sectPr w:rsidR="0089051D">
          <w:footnotePr>
            <w:pos w:val="beneathText"/>
          </w:footnotePr>
          <w:type w:val="continuous"/>
          <w:pgSz w:w="11905" w:h="16837"/>
          <w:pgMar w:top="850" w:right="2643" w:bottom="850" w:left="2901"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10"/>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88" type="#_x0000_t202" style="position:absolute;margin-left:190.35pt;margin-top:.05pt;width:15pt;height:11.5pt;z-index:251681792;mso-wrap-distance-left:1.9pt;mso-wrap-distance-right:1.9pt;mso-position-horizontal-relative:margin" stroked="f">
            <v:fill color2="black"/>
            <v:textbox inset="0,0,0,0">
              <w:txbxContent>
                <w:p w:rsidR="0089051D" w:rsidRDefault="0089051D">
                  <w:pPr>
                    <w:shd w:val="clear" w:color="auto" w:fill="FFFFFF"/>
                  </w:pPr>
                  <w:r>
                    <w:t>228</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tabs>
          <w:tab w:val="left" w:pos="446"/>
        </w:tabs>
        <w:spacing w:before="466"/>
        <w:ind w:firstLine="336"/>
        <w:jc w:val="both"/>
        <w:rPr>
          <w:i/>
          <w:iCs/>
        </w:rPr>
      </w:pPr>
      <w:r>
        <w:t>*</w:t>
      </w:r>
      <w:r>
        <w:tab/>
      </w:r>
      <w:r>
        <w:rPr>
          <w:i/>
          <w:iCs/>
        </w:rPr>
        <w:t>В данном случае перевод документа сделан не авторами-состави</w:t>
      </w:r>
      <w:r>
        <w:rPr>
          <w:i/>
          <w:iCs/>
        </w:rPr>
        <w:br/>
        <w:t>телями сборника, не имевшими немецкого оригинала, а сотрудниками</w:t>
      </w:r>
      <w:r>
        <w:rPr>
          <w:i/>
          <w:iCs/>
        </w:rPr>
        <w:br/>
        <w:t>УШПД или какой-либо другой советской организации.</w:t>
      </w:r>
    </w:p>
    <w:p w:rsidR="0089051D" w:rsidRDefault="0089051D">
      <w:pPr>
        <w:shd w:val="clear" w:color="auto" w:fill="FFFFFF"/>
        <w:spacing w:before="10"/>
        <w:ind w:firstLine="307"/>
        <w:jc w:val="both"/>
        <w:rPr>
          <w:i/>
          <w:iCs/>
        </w:rPr>
      </w:pPr>
      <w:r>
        <w:t xml:space="preserve">** </w:t>
      </w:r>
      <w:r>
        <w:rPr>
          <w:i/>
          <w:iCs/>
        </w:rPr>
        <w:t>Ошибочные данные. Самым крупным партизанским формированием Украины было Житомирское соединение им. Н. Щорса под командованием С. Маликова. Соединение В. Андреева не входило даже в десять наиболее многочисленных соединений УШПД.</w:t>
      </w:r>
    </w:p>
    <w:p w:rsidR="0089051D" w:rsidRDefault="0089051D">
      <w:pPr>
        <w:shd w:val="clear" w:color="auto" w:fill="FFFFFF"/>
        <w:spacing w:before="10"/>
        <w:ind w:firstLine="307"/>
        <w:jc w:val="both"/>
        <w:rPr>
          <w:i/>
          <w:iCs/>
        </w:rPr>
      </w:pPr>
      <w:r>
        <w:t xml:space="preserve">*** </w:t>
      </w:r>
      <w:r>
        <w:rPr>
          <w:i/>
          <w:iCs/>
        </w:rPr>
        <w:t>Вино не входило в перечень обязательных поставок УШПД в партизанские формирования, но в ряде случаев поставлялось командованию в подарочных пакетах.</w:t>
      </w:r>
    </w:p>
    <w:p w:rsidR="0089051D" w:rsidRDefault="0089051D">
      <w:pPr>
        <w:shd w:val="clear" w:color="auto" w:fill="FFFFFF"/>
        <w:tabs>
          <w:tab w:val="left" w:pos="446"/>
        </w:tabs>
        <w:spacing w:before="5"/>
        <w:ind w:firstLine="336"/>
        <w:jc w:val="both"/>
        <w:rPr>
          <w:i/>
          <w:iCs/>
        </w:rPr>
      </w:pPr>
      <w:r>
        <w:t>*</w:t>
      </w:r>
      <w:r>
        <w:tab/>
        <w:t xml:space="preserve">* * * </w:t>
      </w:r>
      <w:r>
        <w:rPr>
          <w:i/>
          <w:iCs/>
          <w:lang w:val="fr-FR"/>
        </w:rPr>
        <w:t xml:space="preserve">-/.g </w:t>
      </w:r>
      <w:r>
        <w:rPr>
          <w:i/>
          <w:iCs/>
        </w:rPr>
        <w:t>Молдавское соединение, которым командовал В. Андреев, не</w:t>
      </w:r>
      <w:r>
        <w:rPr>
          <w:i/>
          <w:iCs/>
        </w:rPr>
        <w:br/>
        <w:t>относилось к числу активно действующих в тылу противника. Наобо</w:t>
      </w:r>
      <w:r>
        <w:rPr>
          <w:i/>
          <w:iCs/>
        </w:rPr>
        <w:br/>
        <w:t>рот, оно имело задание выйти на территорию Молдавии и с ним не</w:t>
      </w:r>
      <w:r>
        <w:rPr>
          <w:i/>
          <w:iCs/>
        </w:rPr>
        <w:br/>
        <w:t>справилось.</w:t>
      </w:r>
    </w:p>
    <w:p w:rsidR="0089051D" w:rsidRDefault="0089051D">
      <w:pPr>
        <w:shd w:val="clear" w:color="auto" w:fill="FFFFFF"/>
        <w:spacing w:before="10"/>
        <w:ind w:firstLine="307"/>
        <w:jc w:val="both"/>
        <w:rPr>
          <w:i/>
          <w:iCs/>
        </w:rPr>
      </w:pPr>
      <w:r>
        <w:t xml:space="preserve">***** </w:t>
      </w:r>
      <w:r>
        <w:rPr>
          <w:i/>
          <w:iCs/>
        </w:rPr>
        <w:t xml:space="preserve">А вот как характеризует В. Андреева М. Наумов в своём дневнике: "Вообще проклинает тот день, когда согласился командовать молдавским соединением. Задача у него трудная, поставлена запоздало, воля слабая, отряды слабы и трусливы, с огневых позиций уходят трусливо и стремительней зайцев при появлении немцев. Куда уж там Молдавия, упаси Боже!" (ЦДАГОУ. Ф. 66, </w:t>
      </w:r>
      <w:r>
        <w:rPr>
          <w:i/>
          <w:iCs/>
          <w:lang w:val="fr-FR"/>
        </w:rPr>
        <w:t xml:space="preserve">on. </w:t>
      </w:r>
      <w:r>
        <w:rPr>
          <w:i/>
          <w:iCs/>
        </w:rPr>
        <w:t>1, спр. 42, арк. 81).</w:t>
      </w:r>
    </w:p>
    <w:p w:rsidR="0089051D" w:rsidRDefault="0089051D">
      <w:pPr>
        <w:shd w:val="clear" w:color="auto" w:fill="FFFFFF"/>
        <w:spacing w:before="250"/>
        <w:jc w:val="both"/>
        <w:rPr>
          <w:b/>
          <w:bCs/>
        </w:rPr>
      </w:pPr>
      <w:r>
        <w:rPr>
          <w:b/>
          <w:bCs/>
        </w:rPr>
        <w:t>131. ДОКЛАДНАЯ ЗАПИСКА КОМИССАРА КАМЕНЕЦ-ПОДОЛЬСКОГО ПАРТИЗАНСКОГО СОЕДИНЕНИЯ П. ГОРЛАЧА НАЧАЛЬНИКУ УШПД Т. СТРОКАЧУ О СОСТОЯНИИ СОЕДИНЕНИЯ</w:t>
      </w:r>
    </w:p>
    <w:p w:rsidR="0089051D" w:rsidRDefault="0089051D">
      <w:pPr>
        <w:shd w:val="clear" w:color="auto" w:fill="FFFFFF"/>
        <w:spacing w:before="5"/>
        <w:jc w:val="right"/>
        <w:rPr>
          <w:b/>
          <w:bCs/>
        </w:rPr>
      </w:pPr>
      <w:r>
        <w:rPr>
          <w:b/>
          <w:bCs/>
        </w:rPr>
        <w:t>3 марта 1944 г.</w:t>
      </w:r>
    </w:p>
    <w:p w:rsidR="0089051D" w:rsidRDefault="0089051D">
      <w:pPr>
        <w:shd w:val="clear" w:color="auto" w:fill="FFFFFF"/>
        <w:spacing w:before="250"/>
        <w:jc w:val="center"/>
      </w:pPr>
      <w:r>
        <w:t>НАЧАЛЬНИКУ УКРАИНСКОГО ШТАБА ПАРТИЗАНСКОГО ДВИЖЕНИЯ - КОМИССАРУ ГОСУДАРСТВЕННОЙ БЕЗОПАСНОСТИ</w:t>
      </w:r>
    </w:p>
    <w:p w:rsidR="0089051D" w:rsidRDefault="0089051D">
      <w:pPr>
        <w:shd w:val="clear" w:color="auto" w:fill="FFFFFF"/>
        <w:spacing w:before="10"/>
        <w:ind w:left="3288"/>
      </w:pPr>
      <w:r>
        <w:t>тов. СТРОКАЧУ Т.А.</w:t>
      </w:r>
    </w:p>
    <w:p w:rsidR="0089051D" w:rsidRDefault="0089051D">
      <w:pPr>
        <w:shd w:val="clear" w:color="auto" w:fill="FFFFFF"/>
        <w:spacing w:before="250"/>
        <w:ind w:firstLine="293"/>
        <w:jc w:val="both"/>
        <w:sectPr w:rsidR="0089051D">
          <w:footnotePr>
            <w:pos w:val="beneathText"/>
          </w:footnotePr>
          <w:type w:val="continuous"/>
          <w:pgSz w:w="11905" w:h="16837"/>
          <w:pgMar w:top="850" w:right="2921" w:bottom="850" w:left="2599" w:header="708" w:footer="708" w:gutter="0"/>
          <w:cols w:space="720"/>
          <w:docGrid w:linePitch="360"/>
        </w:sectPr>
      </w:pPr>
      <w:r>
        <w:t>Партизанские отряды под командованием т. ОЛЕКСЕНКО /комиссар - ГОРЛАЧ, нач. штаба - ЛОКТЕВ/ полученной задачи в январе м-це не выполнили. В январе м-це 20-23 числа командованием соединения был разработан приказ на выполнение задачи, т.е. разработан план выхода в р-н Проскуров. В течение 23 и 24 января проводилась разведка противника в направлении Ляховцы-Теофиполь-Сатанов.</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89" type="#_x0000_t202" style="position:absolute;margin-left:-87.05pt;margin-top:.3pt;width:13.5pt;height:10.5pt;z-index:25168281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229</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Имелись все возможности для выхода в района Сатанов. Согласно разработанного приказа отряды 24.1.44 г. достигли и заняли Ляховцы.</w:t>
      </w:r>
    </w:p>
    <w:p w:rsidR="0089051D" w:rsidRDefault="0089051D">
      <w:pPr>
        <w:shd w:val="clear" w:color="auto" w:fill="FFFFFF"/>
        <w:spacing w:before="10"/>
        <w:ind w:firstLine="288"/>
        <w:jc w:val="both"/>
      </w:pPr>
      <w:r>
        <w:t>По случаю моей болезни т. ОЛЕКСЕНКО отправил меня на освобождённую территорию и одновременно оттянул отряды обратно в район Плужное.</w:t>
      </w:r>
    </w:p>
    <w:p w:rsidR="0089051D" w:rsidRDefault="0089051D">
      <w:pPr>
        <w:shd w:val="clear" w:color="auto" w:fill="FFFFFF"/>
        <w:spacing w:before="10"/>
        <w:ind w:firstLine="278"/>
        <w:jc w:val="both"/>
      </w:pPr>
      <w:r>
        <w:t>Я считаю своим долгом довести до Вашего сведения о том, что это есть ни что иное, как трусливость и нежелание выходить в степные районы.</w:t>
      </w:r>
    </w:p>
    <w:p w:rsidR="0089051D" w:rsidRDefault="0089051D">
      <w:pPr>
        <w:shd w:val="clear" w:color="auto" w:fill="FFFFFF"/>
        <w:spacing w:before="10"/>
        <w:ind w:firstLine="288"/>
        <w:jc w:val="both"/>
      </w:pPr>
      <w:r>
        <w:t>Т. ОЛЕКСЕНКО поставил задачу сохранить основные кадры партизан для руководящей работы в области. Такое же положение было с половиной состава соединения тов. СКУБКО в октябре и ноябре м-це 1943 г., т.е. в тот период времени, когда немцы в панике бежали под ударами наступающих частей Красной Армии. В этот период партизаны соединения т. СКУБКО находились в р-не Озеры и хут. Чермень и активных боевых действий не вели при имевшейся к этому возможности.</w:t>
      </w:r>
    </w:p>
    <w:p w:rsidR="0089051D" w:rsidRDefault="0089051D">
      <w:pPr>
        <w:shd w:val="clear" w:color="auto" w:fill="FFFFFF"/>
        <w:spacing w:before="10"/>
        <w:ind w:firstLine="288"/>
        <w:jc w:val="both"/>
      </w:pPr>
      <w:r>
        <w:t>Командование и личный состав отрядов, как в прошлом, так и в настоящее время желают вести активную борьбу.</w:t>
      </w:r>
    </w:p>
    <w:p w:rsidR="0089051D" w:rsidRDefault="0089051D">
      <w:pPr>
        <w:shd w:val="clear" w:color="auto" w:fill="FFFFFF"/>
        <w:spacing w:before="10"/>
        <w:ind w:firstLine="274"/>
        <w:jc w:val="both"/>
      </w:pPr>
      <w:r>
        <w:t>Я считаю необходимым и нужным вывести из подчинения тов. ОЛЕКСЕНКО соединения т.т. КОТ и ОДУХА, поставив им самостоятельную задачу. Из состава соединения т. ОЛЕКСЕНКО выделить п/отряд им. Пархоменко /400 чел/, поставив ему самостоятельную задачу.</w:t>
      </w:r>
    </w:p>
    <w:p w:rsidR="0089051D" w:rsidRDefault="0089051D">
      <w:pPr>
        <w:shd w:val="clear" w:color="auto" w:fill="FFFFFF"/>
        <w:spacing w:before="10"/>
        <w:ind w:firstLine="283"/>
        <w:jc w:val="both"/>
      </w:pPr>
      <w:r>
        <w:t>В последнее время командование начало систематические пьянки. В результате пьянства т. ЧЕРЕВАТЮК, работая в должности пом. командира по разведке п/о Пархоменко, 23.1.44 г. в м. Плужное расстрелял одну гражданку, не имея на это санкции ни со стороны т. ОЛЕКСЕНКО, ни с моей. Тов. ОЛЕКСЕНКО стал в защиту т. ЧЕРЕВАТЮК. Это подтверждает то, что т. ОЛЕКСЕНКО притупил требования к себе и своим подчинённым.</w:t>
      </w:r>
    </w:p>
    <w:p w:rsidR="0089051D" w:rsidRDefault="0089051D">
      <w:pPr>
        <w:shd w:val="clear" w:color="auto" w:fill="FFFFFF"/>
        <w:spacing w:before="250"/>
        <w:ind w:firstLine="283"/>
        <w:jc w:val="both"/>
      </w:pPr>
      <w:r>
        <w:t>КОМИССАР ПАРТИЗАНСКОГО СОЕДИНЕНИЯ Т. ОЛЕКСЕНКО - КАПИТАН</w:t>
      </w:r>
    </w:p>
    <w:p w:rsidR="0089051D" w:rsidRDefault="0089051D">
      <w:pPr>
        <w:shd w:val="clear" w:color="auto" w:fill="FFFFFF"/>
        <w:spacing w:before="10"/>
        <w:ind w:firstLine="154"/>
      </w:pPr>
      <w:r>
        <w:t>(Подпись) П. ГОРЛАЧ 3 марта 1944 г. ор.-</w:t>
      </w:r>
    </w:p>
    <w:p w:rsidR="0089051D" w:rsidRDefault="0089051D">
      <w:pPr>
        <w:shd w:val="clear" w:color="auto" w:fill="FFFFFF"/>
        <w:spacing w:before="254"/>
        <w:jc w:val="right"/>
        <w:rPr>
          <w:i/>
          <w:iCs/>
        </w:rPr>
      </w:pPr>
      <w:r>
        <w:rPr>
          <w:i/>
          <w:iCs/>
        </w:rPr>
        <w:t xml:space="preserve">ЦДАГО Украгни. - Ф. 62. </w:t>
      </w:r>
      <w:r>
        <w:rPr>
          <w:i/>
          <w:iCs/>
          <w:lang w:val="en-US"/>
        </w:rPr>
        <w:t xml:space="preserve">-On. </w:t>
      </w:r>
      <w:r>
        <w:rPr>
          <w:i/>
          <w:iCs/>
        </w:rPr>
        <w:t>1. -Спр. 50. - Арк. 34-35.</w:t>
      </w:r>
    </w:p>
    <w:p w:rsidR="0089051D" w:rsidRDefault="0089051D">
      <w:pPr>
        <w:shd w:val="clear" w:color="auto" w:fill="FFFFFF"/>
        <w:spacing w:before="5"/>
        <w:jc w:val="right"/>
        <w:rPr>
          <w:i/>
          <w:iCs/>
        </w:rPr>
        <w:sectPr w:rsidR="0089051D">
          <w:footnotePr>
            <w:pos w:val="beneathText"/>
          </w:footnotePr>
          <w:type w:val="continuous"/>
          <w:pgSz w:w="11905" w:h="16837"/>
          <w:pgMar w:top="850" w:right="2648" w:bottom="850" w:left="2901"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rPr>
          <w:i/>
          <w:iCs/>
          <w:sz w:val="18"/>
          <w:szCs w:val="18"/>
        </w:rPr>
        <w:sectPr w:rsidR="0089051D">
          <w:footnotePr>
            <w:pos w:val="beneathText"/>
          </w:footnotePr>
          <w:pgSz w:w="11905" w:h="16837"/>
          <w:pgMar w:top="850" w:right="5211" w:bottom="850" w:left="4903" w:header="708" w:footer="708" w:gutter="0"/>
          <w:cols w:space="720"/>
          <w:docGrid w:linePitch="360"/>
        </w:sectPr>
      </w:pPr>
      <w:r>
        <w:rPr>
          <w:noProof/>
          <w:lang w:val="uk-UA" w:eastAsia="uk-UA"/>
        </w:rPr>
        <w:pict>
          <v:shape id="_x0000_s1190" type="#_x0000_t202" style="position:absolute;margin-left:190.35pt;margin-top:.3pt;width:17.2pt;height:10.5pt;z-index:25168384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230</w:t>
                  </w:r>
                </w:p>
              </w:txbxContent>
            </v:textbox>
            <w10:wrap type="topAndBottom" anchorx="margin"/>
          </v:shape>
        </w:pict>
      </w:r>
      <w:r w:rsidR="0089051D">
        <w:rPr>
          <w:i/>
          <w:iCs/>
          <w:sz w:val="18"/>
          <w:szCs w:val="18"/>
        </w:rPr>
        <w:t xml:space="preserve">Раздел </w:t>
      </w:r>
      <w:r w:rsidR="0089051D">
        <w:rPr>
          <w:i/>
          <w:iCs/>
          <w:sz w:val="18"/>
          <w:szCs w:val="18"/>
          <w:lang w:val="en-US"/>
        </w:rPr>
        <w:t xml:space="preserve">VII. </w:t>
      </w:r>
      <w:r w:rsidR="0089051D">
        <w:rPr>
          <w:i/>
          <w:iCs/>
          <w:sz w:val="18"/>
          <w:szCs w:val="18"/>
        </w:rPr>
        <w:t>ПЬЯНСТВО</w:t>
      </w:r>
    </w:p>
    <w:p w:rsidR="0089051D" w:rsidRDefault="0089051D">
      <w:pPr>
        <w:shd w:val="clear" w:color="auto" w:fill="FFFFFF"/>
        <w:spacing w:before="470"/>
        <w:jc w:val="both"/>
        <w:rPr>
          <w:b/>
          <w:bCs/>
        </w:rPr>
      </w:pPr>
      <w:r>
        <w:rPr>
          <w:b/>
          <w:bCs/>
        </w:rPr>
        <w:t>132. СООБЩЕНИЕ НАЧАЛЬНИКА РАЗВЕДЫВАТЕЛЬНОГО ОТДЕЛА УШПД В. ХРАПКО НАЧАЛЬНИКУ 4 УПРАВЛЕНИЯ НКГБ УССР СИДОРОВУ О ДЕЯТЕЛЬНОСТИ ЖИТЕЛЯ ДЕРЕВНИ УГРЫНИЧИ КАМЕНЬ-КАШИРСКОГО РАЙОНА ВОЛЫНСКОЙ ОБЛАСТИ И. ЛАНЕВИЧА</w:t>
      </w:r>
    </w:p>
    <w:p w:rsidR="0089051D" w:rsidRDefault="0089051D">
      <w:pPr>
        <w:shd w:val="clear" w:color="auto" w:fill="FFFFFF"/>
        <w:jc w:val="right"/>
      </w:pPr>
      <w:r>
        <w:rPr>
          <w:b/>
          <w:bCs/>
        </w:rPr>
        <w:t xml:space="preserve">17 июля 1944 </w:t>
      </w:r>
      <w:r>
        <w:t>г.</w:t>
      </w:r>
    </w:p>
    <w:p w:rsidR="0089051D" w:rsidRDefault="0089051D">
      <w:pPr>
        <w:shd w:val="clear" w:color="auto" w:fill="FFFFFF"/>
        <w:spacing w:before="206"/>
        <w:jc w:val="right"/>
      </w:pPr>
      <w:r>
        <w:t>СОВЕРШЕННО СЕКРЕТНО</w:t>
      </w:r>
    </w:p>
    <w:p w:rsidR="0089051D" w:rsidRDefault="0089051D">
      <w:pPr>
        <w:shd w:val="clear" w:color="auto" w:fill="FFFFFF"/>
        <w:spacing w:before="216"/>
        <w:ind w:firstLine="744"/>
      </w:pPr>
      <w:r>
        <w:t>НАЧАЛЬНИКУ 4 УПРАВЛЕНИЯ НКГБ УССР ПОДПОЛКОВНИКУ ГОСБЕЗОПАСНОСТИ тов. СИДОРОВУ</w:t>
      </w:r>
    </w:p>
    <w:p w:rsidR="0089051D" w:rsidRDefault="0089051D">
      <w:pPr>
        <w:shd w:val="clear" w:color="auto" w:fill="FFFFFF"/>
        <w:spacing w:before="221"/>
        <w:ind w:firstLine="283"/>
        <w:jc w:val="both"/>
      </w:pPr>
      <w:r>
        <w:t>Агентурная разведка соединения партизанских отрядов генерал-майора [А. Фёдорова- авт.] даёт следующую характеристику деятельности Ланевича Иосифа Ивановича, жителя деревни Угрыничи, Камень-Каширского района Волынской области.</w:t>
      </w:r>
    </w:p>
    <w:p w:rsidR="0089051D" w:rsidRDefault="0089051D">
      <w:pPr>
        <w:shd w:val="clear" w:color="auto" w:fill="FFFFFF"/>
        <w:ind w:firstLine="288"/>
        <w:jc w:val="both"/>
      </w:pPr>
      <w:r>
        <w:t>Ещё при польской власти Ланевич имел радиоприёмник, восхвалял польскую власть и возводил клевету на советскую власть. Ланевич выдал польской полиции жителя с. Уграничи Лаврентия Комара, стоявшего за советскую власть, последний был осуждён польским судом к 4-х летнему тюремному заключению.</w:t>
      </w:r>
    </w:p>
    <w:p w:rsidR="0089051D" w:rsidRDefault="0089051D">
      <w:pPr>
        <w:shd w:val="clear" w:color="auto" w:fill="FFFFFF"/>
        <w:ind w:firstLine="288"/>
        <w:jc w:val="both"/>
      </w:pPr>
      <w:r>
        <w:t>При оккупации немцами Волынской области Ланевич организовал полицию, агитировал за немецкую власть; по его указанию много жителей села было вывезено на работы в Германию.</w:t>
      </w:r>
    </w:p>
    <w:p w:rsidR="0089051D" w:rsidRDefault="0089051D">
      <w:pPr>
        <w:shd w:val="clear" w:color="auto" w:fill="FFFFFF"/>
        <w:ind w:firstLine="293"/>
        <w:jc w:val="both"/>
      </w:pPr>
      <w:r>
        <w:t>В данное время Ланевич, имея самогонный аппарат, спаивает партизан с целью завоевания у них авторитета.</w:t>
      </w:r>
    </w:p>
    <w:p w:rsidR="0089051D" w:rsidRDefault="0089051D">
      <w:pPr>
        <w:shd w:val="clear" w:color="auto" w:fill="FFFFFF"/>
        <w:spacing w:before="5"/>
        <w:ind w:firstLine="278"/>
        <w:jc w:val="both"/>
      </w:pPr>
      <w:r>
        <w:t>Другими какими-либо данными в отношении Ланевича не располагаем.</w:t>
      </w:r>
    </w:p>
    <w:p w:rsidR="0089051D" w:rsidRDefault="0089051D">
      <w:pPr>
        <w:shd w:val="clear" w:color="auto" w:fill="FFFFFF"/>
        <w:spacing w:before="211"/>
        <w:ind w:right="1613"/>
      </w:pPr>
      <w:r>
        <w:t xml:space="preserve">НАЧАЛЬНИК </w:t>
      </w:r>
      <w:r>
        <w:rPr>
          <w:lang w:val="en-US"/>
        </w:rPr>
        <w:t xml:space="preserve">II </w:t>
      </w:r>
      <w:r>
        <w:t>ОТДЕЛА УШПД ПОДПОЛКОВНИК ГОСБЕЗОПАСНОСТИ</w:t>
      </w:r>
    </w:p>
    <w:p w:rsidR="0089051D" w:rsidRDefault="0089051D">
      <w:pPr>
        <w:shd w:val="clear" w:color="auto" w:fill="FFFFFF"/>
        <w:ind w:firstLine="4968"/>
      </w:pPr>
      <w:r>
        <w:t>/ХРАПКО/ Отп. 2 экз. Экз. № 1 - адресату</w:t>
      </w:r>
    </w:p>
    <w:p w:rsidR="0089051D" w:rsidRDefault="0089051D">
      <w:pPr>
        <w:shd w:val="clear" w:color="auto" w:fill="FFFFFF"/>
        <w:ind w:right="4435" w:firstLine="408"/>
      </w:pPr>
      <w:r>
        <w:t>№ 2 - в дело исп. Молодчиков №760 рн.</w:t>
      </w:r>
    </w:p>
    <w:p w:rsidR="0089051D" w:rsidRDefault="0089051D">
      <w:pPr>
        <w:shd w:val="clear" w:color="auto" w:fill="FFFFFF"/>
        <w:ind w:right="4838"/>
      </w:pPr>
      <w:r>
        <w:t>№004711 17.7.44 г.</w:t>
      </w:r>
    </w:p>
    <w:p w:rsidR="0089051D" w:rsidRDefault="0089051D">
      <w:pPr>
        <w:shd w:val="clear" w:color="auto" w:fill="FFFFFF"/>
        <w:jc w:val="right"/>
        <w:rPr>
          <w:i/>
          <w:iCs/>
        </w:rPr>
      </w:pPr>
      <w:r>
        <w:rPr>
          <w:i/>
          <w:iCs/>
        </w:rPr>
        <w:t xml:space="preserve">ЦДАГО У крайни. - Ф. 62. </w:t>
      </w:r>
      <w:r>
        <w:rPr>
          <w:i/>
          <w:iCs/>
          <w:lang w:val="fr-FR"/>
        </w:rPr>
        <w:t xml:space="preserve">-On. </w:t>
      </w:r>
      <w:r>
        <w:rPr>
          <w:i/>
          <w:iCs/>
        </w:rPr>
        <w:t>1. - Спр. 295. - Арк. 137.</w:t>
      </w:r>
    </w:p>
    <w:p w:rsidR="0089051D" w:rsidRDefault="0089051D">
      <w:pPr>
        <w:shd w:val="clear" w:color="auto" w:fill="FFFFFF"/>
        <w:jc w:val="right"/>
        <w:rPr>
          <w:i/>
          <w:iCs/>
        </w:rPr>
        <w:sectPr w:rsidR="0089051D">
          <w:footnotePr>
            <w:pos w:val="beneathText"/>
          </w:footnotePr>
          <w:type w:val="continuous"/>
          <w:pgSz w:w="11905" w:h="16837"/>
          <w:pgMar w:top="850" w:right="2921" w:bottom="850" w:left="2623"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5211" w:bottom="850" w:left="4903" w:header="708" w:footer="708" w:gutter="0"/>
          <w:cols w:space="720"/>
          <w:docGrid w:linePitch="360"/>
        </w:sectPr>
      </w:pPr>
    </w:p>
    <w:p w:rsidR="0089051D" w:rsidRDefault="0089051D">
      <w:pPr>
        <w:shd w:val="clear" w:color="auto" w:fill="FFFFFF"/>
        <w:tabs>
          <w:tab w:val="left" w:pos="6091"/>
        </w:tabs>
        <w:rPr>
          <w:sz w:val="16"/>
          <w:szCs w:val="16"/>
        </w:rPr>
      </w:pPr>
      <w:r>
        <w:rPr>
          <w:i/>
          <w:iCs/>
          <w:sz w:val="16"/>
          <w:szCs w:val="16"/>
        </w:rPr>
        <w:t xml:space="preserve">Раздел </w:t>
      </w:r>
      <w:r>
        <w:rPr>
          <w:i/>
          <w:iCs/>
          <w:sz w:val="16"/>
          <w:szCs w:val="16"/>
          <w:lang w:val="en-US"/>
        </w:rPr>
        <w:t xml:space="preserve">VIII. </w:t>
      </w:r>
      <w:r>
        <w:rPr>
          <w:i/>
          <w:iCs/>
          <w:sz w:val="16"/>
          <w:szCs w:val="16"/>
        </w:rPr>
        <w:t>КОНФЛИКТЫ МЕЖДУ КОМАНДОВАНИЕМ ОТРЯДОВ И УШПД</w:t>
      </w:r>
      <w:r>
        <w:rPr>
          <w:rFonts w:ascii="Verdana" w:hAnsi="Verdana" w:cs="Verdana"/>
          <w:i/>
          <w:iCs/>
          <w:sz w:val="16"/>
          <w:szCs w:val="16"/>
        </w:rPr>
        <w:tab/>
      </w:r>
      <w:r>
        <w:rPr>
          <w:sz w:val="16"/>
          <w:szCs w:val="16"/>
        </w:rPr>
        <w:t>231</w:t>
      </w:r>
    </w:p>
    <w:p w:rsidR="0089051D" w:rsidRDefault="0089051D">
      <w:pPr>
        <w:shd w:val="clear" w:color="auto" w:fill="FFFFFF"/>
        <w:spacing w:before="499"/>
        <w:rPr>
          <w:b/>
          <w:bCs/>
        </w:rPr>
      </w:pPr>
      <w:r>
        <w:rPr>
          <w:b/>
          <w:bCs/>
        </w:rPr>
        <w:t>8.  КОНФЛИКТЫ МЕЖДУ КОМАНДОВАНИЕМ  ОТРЯДОВ И УШПД</w:t>
      </w:r>
    </w:p>
    <w:p w:rsidR="0089051D" w:rsidRDefault="0089051D">
      <w:pPr>
        <w:shd w:val="clear" w:color="auto" w:fill="FFFFFF"/>
        <w:spacing w:before="542"/>
        <w:ind w:firstLine="288"/>
        <w:jc w:val="both"/>
      </w:pPr>
      <w:r>
        <w:t>Из всех типов конфликтов, которыми, как будет показано в следующем разделе, было богато партизанское движение Украины (да и его руководство), выделяются конфликты между командованием партизанских соединений и руководящими центрами - в частности, УШПД. Наибольшее их количество приходится на 1943-1944 гг. В 1941-1942 гг. контроль НКВД УССР и - во второй половине 1942 г. - новосоздан-ного УШПД над партизанами был довольно слабым, что объяснялось рядом объективных причин: плохой связью с отрядами, отсутствием отлаженной системы руководства партизанами, общей ситуацией на фронтах.</w:t>
      </w:r>
    </w:p>
    <w:p w:rsidR="0089051D" w:rsidRDefault="0089051D">
      <w:pPr>
        <w:shd w:val="clear" w:color="auto" w:fill="FFFFFF"/>
        <w:spacing w:before="10"/>
        <w:ind w:firstLine="293"/>
        <w:jc w:val="both"/>
      </w:pPr>
      <w:r>
        <w:t>К началу 1943 г. УШПД в целом выработал систему взаимодействия как с отрядами, так и с другими советскими учреждениями и организациями, причастными к руководству партизанским движением, и кроме того, основные соединения и отряды Украины получили радиостанции, а стратегическая инициатива перешла от Вермахта к Красной Армии.</w:t>
      </w:r>
    </w:p>
    <w:p w:rsidR="0089051D" w:rsidRDefault="0089051D">
      <w:pPr>
        <w:shd w:val="clear" w:color="auto" w:fill="FFFFFF"/>
        <w:spacing w:before="10"/>
        <w:ind w:firstLine="293"/>
        <w:jc w:val="both"/>
      </w:pPr>
      <w:r>
        <w:t>В этих условияхы стандартными стали конфликты между командирами партизанских отрядов и УШПД.</w:t>
      </w:r>
    </w:p>
    <w:p w:rsidR="0089051D" w:rsidRDefault="0089051D">
      <w:pPr>
        <w:shd w:val="clear" w:color="auto" w:fill="FFFFFF"/>
        <w:spacing w:before="10"/>
        <w:ind w:firstLine="288"/>
        <w:jc w:val="both"/>
        <w:sectPr w:rsidR="0089051D">
          <w:footnotePr>
            <w:pos w:val="beneathText"/>
          </w:footnotePr>
          <w:pgSz w:w="11905" w:h="16837"/>
          <w:pgMar w:top="850" w:right="2926" w:bottom="850" w:left="2618" w:header="708" w:footer="708" w:gutter="0"/>
          <w:cols w:space="720"/>
          <w:docGrid w:linePitch="360"/>
        </w:sectPr>
      </w:pPr>
      <w:r>
        <w:t>Штаб нередко ставил перед отрядами либо сложные, либо трудновы-полнимсые задачи, и поэтому натыкался на скрытый саботаж или явное неподчинение партизанских вожаков. Крайне болезненно реагировали они и на попытки УШПД усилить контроль над деятельностью отрядов, противодейсвовали некоторым инициативам реогранизации системы зафронтовой борьбы, соглашались далеко не со всеми кадровыми перестановками. В свою очередь, партизанские командиры постоянно просили и требовали от Центра боеприпасов, вооружения, взрывчатки - и, в зависимости от ситуации - других грузов: медикаментов, топографических карт, батарей и деталей для радиоприёмников, одежды и обуви и т.д. и т.п. Иными словами - разнообразной помощи. Однако, возможности таковой были ограничены объективными факторами: положением на фронтах, наличием лётной погоды и объёмом средств, выделяемых Ставкой ВГК в распоряжение штабов партизанского движения. В ряде случаев Центр оценивал потребности партизанских отрядов, приоритеты в поставках за линию фронта совсем не так, как те же потребности оцени-</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1" type="#_x0000_t202" style="position:absolute;margin-left:-87.05pt;margin-top:.3pt;width:17.2pt;height:10.5pt;z-index:25168486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232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вали сами партизаны. Всё это рождало непонимание между Тимофеем Строкачём и действовавшими в тылу противника его подчинёнными. Доходило до того, что в стремлении уладить отношения с партизанами начальник УШПД в переписке с ними не обосновывал необходимость тех или иных мер, а просто аппелировал к авторитету Ставки ВГК и указывал на необходимость выполнения приказаний И. Сталина, не комментируя вопроса о том, насколько эти приказания были целесообразны.</w:t>
      </w:r>
    </w:p>
    <w:p w:rsidR="0089051D" w:rsidRDefault="0089051D">
      <w:pPr>
        <w:shd w:val="clear" w:color="auto" w:fill="FFFFFF"/>
        <w:spacing w:before="10"/>
        <w:ind w:firstLine="293"/>
        <w:jc w:val="both"/>
      </w:pPr>
      <w:r>
        <w:t>Отчасти большое количество конфликтов было вызвано чертами характера самого Тимофея Строкача - в отношениях с подчинёнными он был довольно-таки мягким, и его стиль руководства был не типичен для советского государственного аппарата сталинской эпохи вообще и, тем более, для НКВД, службе в котором начальник УШПД отдал много лет своей жизни. Иными словами, Строкач позволял партизанам конфликтовать с ним и другими работниками штаба. Такие черты характера Тимофея Строкача проявились и после войны, когда он работал на должности министра внутренних дел УССР. Критиковавшие его сотрудники ЦК отмечали "запущенность работы с кадрами" со стороны бывшего главы УШПД: "В результате плохой постановки партийно-политической и воспитательной работы отмечены многочисленные факты грубого нарушения советской законности, пьянства и бытового разложения (среди личного состава МВД УССР. - авт.)... В ряде случаев тов. Строкач принимает либеральные решения в отношении лиц из руководящего состава, которые допускают злоупотребления по службе..."</w:t>
      </w:r>
      <w:r>
        <w:rPr>
          <w:vertAlign w:val="superscript"/>
        </w:rPr>
        <w:t>1</w:t>
      </w:r>
      <w:r>
        <w:t>.</w:t>
      </w:r>
    </w:p>
    <w:p w:rsidR="0089051D" w:rsidRDefault="0089051D">
      <w:pPr>
        <w:shd w:val="clear" w:color="auto" w:fill="FFFFFF"/>
        <w:spacing w:before="29"/>
        <w:ind w:firstLine="288"/>
        <w:jc w:val="both"/>
      </w:pPr>
      <w:r>
        <w:t>Очень спокойно Строкач относился к критике, которой его подвергали партизаны - в глаза, а и ещё чаще - за глаза. Критика была очень резкой. Например, сын комиссара Сумского соединения - Радий Руднев, в письме одному из своих близких писал: "Меня очень удивило, что СТРОКАЧ - ты говоришь, добрый, он мне даже снился в виде Люцифера, Астарота и прочих дьяволов. Сколько на его бедную голову пришлось ругани..."</w:t>
      </w:r>
      <w:r>
        <w:rPr>
          <w:vertAlign w:val="superscript"/>
        </w:rPr>
        <w:t>2</w:t>
      </w:r>
      <w:r>
        <w:t>.</w:t>
      </w:r>
    </w:p>
    <w:p w:rsidR="0089051D" w:rsidRDefault="0089051D">
      <w:pPr>
        <w:shd w:val="clear" w:color="auto" w:fill="FFFFFF"/>
        <w:spacing w:before="29"/>
        <w:ind w:firstLine="288"/>
        <w:jc w:val="both"/>
      </w:pPr>
      <w:r>
        <w:t>Однако, любому терпению приходит конец. В начале 1943 г. Тимофей Строкач и Никита Хрущёв получили от агентов УШПД - радис-</w:t>
      </w:r>
    </w:p>
    <w:p w:rsidR="0089051D" w:rsidRDefault="0089051D">
      <w:pPr>
        <w:shd w:val="clear" w:color="auto" w:fill="FFFFFF"/>
        <w:spacing w:before="418"/>
        <w:jc w:val="both"/>
        <w:rPr>
          <w:rFonts w:ascii="Verdana" w:hAnsi="Verdana" w:cs="Verdana"/>
          <w:sz w:val="14"/>
          <w:szCs w:val="14"/>
        </w:rPr>
      </w:pPr>
      <w:r>
        <w:rPr>
          <w:rFonts w:ascii="Verdana" w:hAnsi="Verdana" w:cs="Verdana"/>
          <w:sz w:val="14"/>
          <w:szCs w:val="14"/>
          <w:vertAlign w:val="superscript"/>
        </w:rPr>
        <w:t>1</w:t>
      </w:r>
      <w:r>
        <w:rPr>
          <w:rFonts w:ascii="Verdana" w:hAnsi="Verdana" w:cs="Verdana"/>
          <w:sz w:val="14"/>
          <w:szCs w:val="14"/>
        </w:rPr>
        <w:t xml:space="preserve"> "Заключение о работе министра внутренних дел УССР - тов. Строкач Тимофея Амвросиевича", Зав. отделом Управления кадров ЦК КП(б)У Стеценко, Зав. сектором Управления кадров ЦК КП/б/У Приймак, 15.09.47. (ЦДАГО. Ф. 62, оп. 5, спр. 107, арк. 85,</w:t>
      </w:r>
    </w:p>
    <w:p w:rsidR="0089051D" w:rsidRDefault="0089051D">
      <w:pPr>
        <w:shd w:val="clear" w:color="auto" w:fill="FFFFFF"/>
        <w:spacing w:before="24"/>
        <w:rPr>
          <w:rFonts w:ascii="Verdana" w:hAnsi="Verdana" w:cs="Verdana"/>
          <w:sz w:val="14"/>
          <w:szCs w:val="14"/>
        </w:rPr>
      </w:pPr>
      <w:r>
        <w:rPr>
          <w:rFonts w:ascii="Verdana" w:hAnsi="Verdana" w:cs="Verdana"/>
          <w:sz w:val="14"/>
          <w:szCs w:val="14"/>
        </w:rPr>
        <w:t>87).</w:t>
      </w:r>
    </w:p>
    <w:p w:rsidR="0089051D" w:rsidRDefault="0089051D">
      <w:pPr>
        <w:shd w:val="clear" w:color="auto" w:fill="FFFFFF"/>
        <w:ind w:firstLine="115"/>
        <w:rPr>
          <w:rFonts w:ascii="Verdana" w:hAnsi="Verdana" w:cs="Verdana"/>
          <w:sz w:val="14"/>
          <w:szCs w:val="14"/>
        </w:rPr>
        <w:sectPr w:rsidR="0089051D">
          <w:footnotePr>
            <w:pos w:val="beneathText"/>
          </w:footnotePr>
          <w:type w:val="continuous"/>
          <w:pgSz w:w="11905" w:h="16837"/>
          <w:pgMar w:top="850" w:right="2643" w:bottom="850" w:left="2901" w:header="708" w:footer="708" w:gutter="0"/>
          <w:cols w:space="720"/>
          <w:docGrid w:linePitch="360"/>
        </w:sectPr>
      </w:pPr>
      <w:r>
        <w:rPr>
          <w:rFonts w:ascii="Verdana" w:hAnsi="Verdana" w:cs="Verdana"/>
          <w:sz w:val="14"/>
          <w:szCs w:val="14"/>
        </w:rPr>
        <w:t>Копия письма партизана из отряда Ковпака (сын комиссара партизанского отряда т. Руднева- Руднев Радий Семёнович). 31.1.1943. (ЦДАГО. Ф. 62, оп. 1, спр. 37, арк. 153.)</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233</w:t>
      </w:r>
    </w:p>
    <w:p w:rsidR="0089051D" w:rsidRDefault="0089051D">
      <w:pPr>
        <w:shd w:val="clear" w:color="auto" w:fill="FFFFFF"/>
        <w:spacing w:before="475"/>
        <w:jc w:val="both"/>
      </w:pPr>
      <w:r>
        <w:t>тов, засланных в Сумское соединение (да и в другие крупные соединения Украины), ряд компрометирующих материалов на С. Ковпака, а также информацию по другим каналам. Поэтому, по всей видимости, было принято решение вызвать Ковпака в Москву и там то ли призвать к дисциплинированности и сдержанности, то ли вообще снять с занимаемой должности. Вызов был произведён под предлогом обсуждения с С. Ковпаком ситуации на оккупированной территории и оперативных планов на весну-лето 1943 года. В конце марта начальник УШПД запросил своего агента о том, как встречен в соединении вызов С. Ковпака и представителя ЦК КП/б/У в его отряде И. Сыромолотного в Москву</w:t>
      </w:r>
      <w:r>
        <w:rPr>
          <w:vertAlign w:val="superscript"/>
        </w:rPr>
        <w:t>3</w:t>
      </w:r>
      <w:r>
        <w:t xml:space="preserve"> . Командование соединения встретило инициативу Центра настороженно, не захотел расставаться со своим командиром и комиссар Семён Руднев, совместно с С. Ковпаком написав в УШПД: "Вылет Ковпака считаем нецелесообразным. О состоянии тыла может доложить один Сыромолотный"</w:t>
      </w:r>
      <w:r>
        <w:rPr>
          <w:vertAlign w:val="superscript"/>
        </w:rPr>
        <w:t>4</w:t>
      </w:r>
      <w:r>
        <w:t>.</w:t>
      </w:r>
    </w:p>
    <w:p w:rsidR="0089051D" w:rsidRDefault="0089051D">
      <w:pPr>
        <w:shd w:val="clear" w:color="auto" w:fill="FFFFFF"/>
        <w:spacing w:before="29"/>
        <w:ind w:firstLine="288"/>
        <w:jc w:val="both"/>
      </w:pPr>
      <w:r>
        <w:t>В результате С. Ковпак остался на своей должности, продолжал возглавлять Сумское соединение во время легендарного Карпатского рейда, после которого был отозван в тыл - вероятнее всего, по собственному желанию, но возможно, что и с учётом имевшихся на него в Украинском штабе компрометирующих материалов.</w:t>
      </w:r>
    </w:p>
    <w:p w:rsidR="0089051D" w:rsidRDefault="0089051D">
      <w:pPr>
        <w:shd w:val="clear" w:color="auto" w:fill="FFFFFF"/>
        <w:spacing w:before="10"/>
        <w:ind w:firstLine="288"/>
        <w:jc w:val="both"/>
      </w:pPr>
      <w:r>
        <w:t>Это один из наиболее ярких примеров противостояния командования соединения с руководящей инстанцией. Такие случаи были далеко не единичными. И именно конфликты партизан с Центром позволяют глубоко понять реальность зафронтовой борьбы, её особенности и условия, что приближает исследователей к пониманию советско-германской войны в целом.</w:t>
      </w:r>
    </w:p>
    <w:p w:rsidR="0089051D" w:rsidRDefault="0089051D">
      <w:pPr>
        <w:shd w:val="clear" w:color="auto" w:fill="FFFFFF"/>
        <w:tabs>
          <w:tab w:val="left" w:pos="101"/>
        </w:tabs>
        <w:spacing w:before="2525"/>
        <w:rPr>
          <w:rFonts w:ascii="Verdana" w:hAnsi="Verdana" w:cs="Verdana"/>
          <w:sz w:val="14"/>
          <w:szCs w:val="14"/>
        </w:rPr>
      </w:pPr>
      <w:r>
        <w:rPr>
          <w:rFonts w:ascii="Verdana" w:hAnsi="Verdana" w:cs="Verdana"/>
          <w:sz w:val="14"/>
          <w:szCs w:val="14"/>
          <w:vertAlign w:val="superscript"/>
        </w:rPr>
        <w:t>3</w:t>
      </w:r>
      <w:r>
        <w:rPr>
          <w:rFonts w:ascii="Verdana" w:hAnsi="Verdana" w:cs="Verdana"/>
          <w:sz w:val="14"/>
          <w:szCs w:val="14"/>
        </w:rPr>
        <w:tab/>
        <w:t>Радиограмма Строкача "АВ"-М. 25.03.1943. (ЦЦАГО. Ф. 62, оп. 1, спр. 1308, арк. 10).</w:t>
      </w:r>
    </w:p>
    <w:p w:rsidR="0089051D" w:rsidRDefault="0089051D">
      <w:pPr>
        <w:shd w:val="clear" w:color="auto" w:fill="FFFFFF"/>
        <w:tabs>
          <w:tab w:val="left" w:pos="101"/>
        </w:tabs>
        <w:spacing w:before="38"/>
        <w:rPr>
          <w:rFonts w:ascii="Verdana" w:hAnsi="Verdana" w:cs="Verdana"/>
          <w:sz w:val="14"/>
          <w:szCs w:val="14"/>
        </w:rPr>
        <w:sectPr w:rsidR="0089051D">
          <w:footnotePr>
            <w:pos w:val="beneathText"/>
          </w:footnotePr>
          <w:pgSz w:w="11905" w:h="16837"/>
          <w:pgMar w:top="850" w:right="2926" w:bottom="850" w:left="2618" w:header="708" w:footer="708" w:gutter="0"/>
          <w:cols w:space="720"/>
          <w:docGrid w:linePitch="360"/>
        </w:sectPr>
      </w:pPr>
      <w:r>
        <w:rPr>
          <w:rFonts w:ascii="Verdana" w:hAnsi="Verdana" w:cs="Verdana"/>
          <w:sz w:val="14"/>
          <w:szCs w:val="14"/>
          <w:vertAlign w:val="superscript"/>
        </w:rPr>
        <w:t>4</w:t>
      </w:r>
      <w:r>
        <w:rPr>
          <w:rFonts w:ascii="Verdana" w:hAnsi="Verdana" w:cs="Verdana"/>
          <w:sz w:val="14"/>
          <w:szCs w:val="14"/>
        </w:rPr>
        <w:tab/>
        <w:t>Радиограмма командования Сумского соединения Т. Строкачу. 28.03.1943. (ЦЦАГО. Ф.</w:t>
      </w:r>
      <w:r>
        <w:rPr>
          <w:rFonts w:ascii="Verdana" w:hAnsi="Verdana" w:cs="Verdana"/>
          <w:sz w:val="14"/>
          <w:szCs w:val="14"/>
        </w:rPr>
        <w:br/>
        <w:t>62, оп. 1, спр. 1357, арк. 17).</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2" type="#_x0000_t202" style="position:absolute;margin-left:-87.05pt;margin-top:.3pt;width:17.2pt;height:10.5pt;z-index:25168588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234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rPr>
          <w:b/>
          <w:bCs/>
        </w:rPr>
      </w:pPr>
      <w:r>
        <w:rPr>
          <w:b/>
          <w:bCs/>
        </w:rPr>
        <w:t>ДОКУМЕНТЫ</w:t>
      </w:r>
    </w:p>
    <w:p w:rsidR="0089051D" w:rsidRDefault="0089051D">
      <w:pPr>
        <w:shd w:val="clear" w:color="auto" w:fill="FFFFFF"/>
        <w:tabs>
          <w:tab w:val="left" w:pos="466"/>
        </w:tabs>
        <w:spacing w:before="240"/>
        <w:jc w:val="both"/>
        <w:rPr>
          <w:b/>
          <w:bCs/>
        </w:rPr>
      </w:pPr>
      <w:r>
        <w:rPr>
          <w:b/>
          <w:bCs/>
        </w:rPr>
        <w:t>133.</w:t>
      </w:r>
      <w:r>
        <w:rPr>
          <w:b/>
          <w:bCs/>
        </w:rPr>
        <w:tab/>
        <w:t>РАДИОГРАММА КОМАНДИРА СУМСКОГО ПАРТИЗАН</w:t>
      </w:r>
      <w:r>
        <w:rPr>
          <w:b/>
          <w:bCs/>
        </w:rPr>
        <w:br/>
        <w:t>СКОГО СОЕДИНЕНИЯ С. КОВПАКА СЕКРЕТАРЮ ЦК КП/Б/У</w:t>
      </w:r>
      <w:r>
        <w:rPr>
          <w:b/>
          <w:bCs/>
        </w:rPr>
        <w:br/>
        <w:t>Л. КОРНИЙЦУ И НАЧАЛЬНИКУ УШПД Т. СТРОКАЧУ ОБ ОТ</w:t>
      </w:r>
      <w:r>
        <w:rPr>
          <w:b/>
          <w:bCs/>
        </w:rPr>
        <w:br/>
        <w:t>СУТСТВИИ ВЗРЫВЧАТЫХ ВЕЩЕСТВ И БОЕПРИПАСОВ В</w:t>
      </w:r>
      <w:r>
        <w:rPr>
          <w:b/>
          <w:bCs/>
        </w:rPr>
        <w:br/>
        <w:t>СОЕДИНЕНИИ</w:t>
      </w:r>
    </w:p>
    <w:p w:rsidR="0089051D" w:rsidRDefault="0089051D">
      <w:pPr>
        <w:shd w:val="clear" w:color="auto" w:fill="FFFFFF"/>
        <w:spacing w:before="5"/>
        <w:ind w:firstLine="4790"/>
      </w:pPr>
      <w:r>
        <w:rPr>
          <w:b/>
          <w:bCs/>
        </w:rPr>
        <w:t xml:space="preserve">15 января 1943 г. </w:t>
      </w:r>
      <w:r>
        <w:t>Шифровка вх. № 101</w:t>
      </w:r>
    </w:p>
    <w:p w:rsidR="0089051D" w:rsidRDefault="0089051D">
      <w:pPr>
        <w:shd w:val="clear" w:color="auto" w:fill="FFFFFF"/>
        <w:spacing w:before="206"/>
        <w:ind w:firstLine="293"/>
        <w:jc w:val="both"/>
      </w:pPr>
      <w:r>
        <w:t>Отсутствие тола и боеприпасов даёт противнику свободно маневрировать. Есть сомнение, [что] Вы не информировали товарища СТАЛИНА.</w:t>
      </w:r>
    </w:p>
    <w:p w:rsidR="0089051D" w:rsidRDefault="0089051D">
      <w:pPr>
        <w:shd w:val="clear" w:color="auto" w:fill="FFFFFF"/>
        <w:spacing w:before="5"/>
        <w:ind w:firstLine="283"/>
        <w:jc w:val="both"/>
      </w:pPr>
      <w:r>
        <w:t>Вынужден рапортовать товарищу СТАЛИНУ через радиостанцию Наркомата внутренних дел.</w:t>
      </w:r>
    </w:p>
    <w:p w:rsidR="0089051D" w:rsidRDefault="0089051D">
      <w:pPr>
        <w:shd w:val="clear" w:color="auto" w:fill="FFFFFF"/>
        <w:spacing w:before="5"/>
      </w:pPr>
      <w:r>
        <w:t>Погода лётная всё время.</w:t>
      </w:r>
    </w:p>
    <w:p w:rsidR="0089051D" w:rsidRDefault="0089051D">
      <w:pPr>
        <w:shd w:val="clear" w:color="auto" w:fill="FFFFFF"/>
        <w:spacing w:before="235"/>
      </w:pPr>
      <w:r>
        <w:t>15.1.43 г.</w:t>
      </w:r>
    </w:p>
    <w:p w:rsidR="0089051D" w:rsidRDefault="0089051D">
      <w:pPr>
        <w:shd w:val="clear" w:color="auto" w:fill="FFFFFF"/>
        <w:spacing w:before="10"/>
        <w:jc w:val="right"/>
      </w:pPr>
      <w:r>
        <w:t>КОВПАК</w:t>
      </w:r>
    </w:p>
    <w:p w:rsidR="0089051D" w:rsidRDefault="0089051D">
      <w:pPr>
        <w:shd w:val="clear" w:color="auto" w:fill="FFFFFF"/>
        <w:spacing w:before="230"/>
        <w:jc w:val="right"/>
        <w:rPr>
          <w:i/>
          <w:iCs/>
        </w:rPr>
      </w:pPr>
      <w:r>
        <w:rPr>
          <w:i/>
          <w:iCs/>
        </w:rPr>
        <w:t xml:space="preserve">ЦДАГО Украгни. - Ф. 62. - </w:t>
      </w:r>
      <w:r>
        <w:rPr>
          <w:i/>
          <w:iCs/>
          <w:lang w:val="en-US"/>
        </w:rPr>
        <w:t xml:space="preserve">On. </w:t>
      </w:r>
      <w:r>
        <w:rPr>
          <w:i/>
          <w:iCs/>
        </w:rPr>
        <w:t>1. - Спр. 1330.- Арк. 90.</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466"/>
        </w:tabs>
        <w:spacing w:before="240"/>
        <w:jc w:val="both"/>
        <w:rPr>
          <w:b/>
          <w:bCs/>
        </w:rPr>
      </w:pPr>
      <w:r>
        <w:rPr>
          <w:b/>
          <w:bCs/>
        </w:rPr>
        <w:t>134.</w:t>
      </w:r>
      <w:r>
        <w:rPr>
          <w:b/>
          <w:bCs/>
        </w:rPr>
        <w:tab/>
        <w:t>РАДИОГРАММА КОМАНДИРА СУМСКОГО ПАРТИЗАН</w:t>
      </w:r>
      <w:r>
        <w:rPr>
          <w:b/>
          <w:bCs/>
        </w:rPr>
        <w:br/>
        <w:t>СКОГО СОЕДИНЕНИЯ С. КОВПАКА СЕКРЕТАРЮ ЦК КП/Б/У</w:t>
      </w:r>
      <w:r>
        <w:rPr>
          <w:b/>
          <w:bCs/>
        </w:rPr>
        <w:br/>
        <w:t>Л. КОРНИЙЦУ И НАЧАЛЬНИКУ УШПД Т. СТРОКАЧУ ПО</w:t>
      </w:r>
      <w:r>
        <w:rPr>
          <w:b/>
          <w:bCs/>
        </w:rPr>
        <w:br/>
        <w:t>ВОПРОСУ НАГРАЖДЕНИЯ ОРГАНИЗАТОРОВ ПАРТИЗАН</w:t>
      </w:r>
      <w:r>
        <w:rPr>
          <w:b/>
          <w:bCs/>
        </w:rPr>
        <w:br/>
        <w:t>СКОГО ДВИЖЕНИЯ</w:t>
      </w:r>
    </w:p>
    <w:p w:rsidR="0089051D" w:rsidRDefault="0089051D">
      <w:pPr>
        <w:shd w:val="clear" w:color="auto" w:fill="FFFFFF"/>
        <w:ind w:firstLine="4498"/>
      </w:pPr>
      <w:r>
        <w:rPr>
          <w:b/>
          <w:bCs/>
        </w:rPr>
        <w:t xml:space="preserve">24 января 1943 г. </w:t>
      </w:r>
      <w:r>
        <w:t>Шифровка вх. № 179</w:t>
      </w:r>
    </w:p>
    <w:p w:rsidR="0089051D" w:rsidRDefault="0089051D">
      <w:pPr>
        <w:shd w:val="clear" w:color="auto" w:fill="FFFFFF"/>
        <w:spacing w:before="202"/>
        <w:ind w:firstLine="298"/>
        <w:jc w:val="both"/>
      </w:pPr>
      <w:r>
        <w:t>Прочитали "ПРАВДУ" за 25 декабря. Неужели роль СЫРОМОЛОТНОГО ниже роли ЛОГВИНА, УСАЧЁВА, МАРТЫНОВА и некоторых работников Вашего аппарата?</w:t>
      </w:r>
    </w:p>
    <w:p w:rsidR="0089051D" w:rsidRDefault="0089051D">
      <w:pPr>
        <w:shd w:val="clear" w:color="auto" w:fill="FFFFFF"/>
        <w:spacing w:before="5"/>
      </w:pPr>
      <w:r>
        <w:t>Почему не реализовано моё представление на РУДНЕВА?</w:t>
      </w:r>
    </w:p>
    <w:p w:rsidR="0089051D" w:rsidRDefault="0089051D">
      <w:pPr>
        <w:shd w:val="clear" w:color="auto" w:fill="FFFFFF"/>
        <w:spacing w:before="235"/>
      </w:pPr>
      <w:r>
        <w:t>24.1.43 г.</w:t>
      </w:r>
    </w:p>
    <w:p w:rsidR="0089051D" w:rsidRDefault="0089051D">
      <w:pPr>
        <w:shd w:val="clear" w:color="auto" w:fill="FFFFFF"/>
        <w:spacing w:before="10"/>
        <w:jc w:val="right"/>
      </w:pPr>
      <w:r>
        <w:t>КОВПАК</w:t>
      </w:r>
    </w:p>
    <w:p w:rsidR="0089051D" w:rsidRDefault="0089051D">
      <w:pPr>
        <w:shd w:val="clear" w:color="auto" w:fill="FFFFFF"/>
        <w:spacing w:before="230"/>
        <w:jc w:val="right"/>
        <w:rPr>
          <w:i/>
          <w:iCs/>
        </w:rPr>
      </w:pPr>
      <w:r>
        <w:rPr>
          <w:i/>
          <w:iCs/>
        </w:rPr>
        <w:t xml:space="preserve">ЦДАГО Украгни. - Ф. 62. - </w:t>
      </w:r>
      <w:r>
        <w:rPr>
          <w:i/>
          <w:iCs/>
          <w:lang w:val="en-US"/>
        </w:rPr>
        <w:t xml:space="preserve">On. </w:t>
      </w:r>
      <w:r>
        <w:rPr>
          <w:i/>
          <w:iCs/>
        </w:rPr>
        <w:t>1. - Спр. 1330.- Арк. 162.</w:t>
      </w:r>
    </w:p>
    <w:p w:rsidR="0089051D" w:rsidRDefault="0089051D">
      <w:pPr>
        <w:shd w:val="clear" w:color="auto" w:fill="FFFFFF"/>
        <w:spacing w:before="5"/>
        <w:jc w:val="right"/>
        <w:rPr>
          <w:i/>
          <w:iCs/>
        </w:rPr>
        <w:sectPr w:rsidR="0089051D">
          <w:footnotePr>
            <w:pos w:val="beneathText"/>
          </w:footnotePr>
          <w:type w:val="continuous"/>
          <w:pgSz w:w="11905" w:h="16837"/>
          <w:pgMar w:top="850" w:right="2643" w:bottom="850" w:left="2901"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235</w:t>
      </w:r>
    </w:p>
    <w:p w:rsidR="0089051D" w:rsidRDefault="0089051D">
      <w:pPr>
        <w:shd w:val="clear" w:color="auto" w:fill="FFFFFF"/>
        <w:spacing w:before="475"/>
        <w:jc w:val="both"/>
        <w:rPr>
          <w:b/>
          <w:bCs/>
        </w:rPr>
      </w:pPr>
      <w:r>
        <w:rPr>
          <w:b/>
          <w:bCs/>
        </w:rPr>
        <w:t>135. ИЗ ДОКЛАДНОЙ ЗАПИСКИ НАЧАЛЬНИКА РАДИОУЗЛА СУМСКОГО СОЕДИНЕНИЯ Г. БАБИЙ НАЧАЛЬНИКУ УШПД Т. СТРОКАЧУ О ПОВЕДЕНИИ КОМАНДОВАНИЯ СОЕДИНЕНИЯ</w:t>
      </w:r>
    </w:p>
    <w:p w:rsidR="0089051D" w:rsidRDefault="0089051D">
      <w:pPr>
        <w:shd w:val="clear" w:color="auto" w:fill="FFFFFF"/>
        <w:spacing w:before="5"/>
        <w:jc w:val="right"/>
        <w:rPr>
          <w:b/>
          <w:bCs/>
        </w:rPr>
      </w:pPr>
      <w:r>
        <w:rPr>
          <w:b/>
          <w:bCs/>
        </w:rPr>
        <w:t xml:space="preserve">Не </w:t>
      </w:r>
      <w:r>
        <w:t xml:space="preserve">позднее </w:t>
      </w:r>
      <w:r>
        <w:rPr>
          <w:b/>
          <w:bCs/>
        </w:rPr>
        <w:t>22 марта 1943 г.</w:t>
      </w:r>
    </w:p>
    <w:p w:rsidR="0089051D" w:rsidRDefault="0089051D">
      <w:pPr>
        <w:shd w:val="clear" w:color="auto" w:fill="FFFFFF"/>
        <w:spacing w:before="168"/>
        <w:ind w:left="1570" w:hanging="1570"/>
      </w:pPr>
      <w:r>
        <w:t>НАЧАЛЬНИКУ УКРАИНСКОГО ШТАБА ПАРТИЗАНСКОГО ДВИЖЕНИЯ ТОВ. СТРОКАЧ</w:t>
      </w:r>
    </w:p>
    <w:p w:rsidR="0089051D" w:rsidRDefault="0089051D">
      <w:pPr>
        <w:shd w:val="clear" w:color="auto" w:fill="FFFFFF"/>
        <w:spacing w:before="168"/>
        <w:ind w:firstLine="288"/>
        <w:jc w:val="both"/>
      </w:pPr>
      <w:r>
        <w:t>Приняли нас в отряде тов. КОВПАКА не совсем приветливо. Первые слова, которые мы услышали по нашему адресу: "А, рация? Можно было бы и не прилетать. У нас и так лишние радисты".</w:t>
      </w:r>
    </w:p>
    <w:p w:rsidR="0089051D" w:rsidRDefault="0089051D">
      <w:pPr>
        <w:shd w:val="clear" w:color="auto" w:fill="FFFFFF"/>
        <w:spacing w:before="10"/>
        <w:ind w:firstLine="293"/>
        <w:jc w:val="both"/>
      </w:pPr>
      <w:r>
        <w:t>В первое время к нам никто совершенно не обращался и вообще считали нас лишними людьми, но когда начали поступать материалы и увидели, что без задержки всё принимается и передаётся, видимо решили, что можем работать. Сейчас упрёков по адресу рации не слышно и не должно быть. Но знаете, как обидно, когда не понимают ничего и даже сознают это, и доказывают со скандалами совершенно противное.</w:t>
      </w:r>
    </w:p>
    <w:p w:rsidR="0089051D" w:rsidRDefault="0089051D">
      <w:pPr>
        <w:shd w:val="clear" w:color="auto" w:fill="FFFFFF"/>
        <w:spacing w:before="10"/>
        <w:ind w:firstLine="288"/>
        <w:jc w:val="both"/>
      </w:pPr>
      <w:r>
        <w:t>Командир тов. КОВПАК всё время говорит о том, что "КАРАСЕВ и РОМАШИН дармоеды и я их отправлю в роту, а Вам направлю сменщика" - это он говорит об операторе вещательной станции, который столько понимает в радио, сколько я в медицине. Приходиться всё время спорить, отстаивать, доказывать и даже не подчиняться некоторым приказаниям. Работаем очень много, больше, чем кто-либо.</w:t>
      </w:r>
    </w:p>
    <w:p w:rsidR="0089051D" w:rsidRDefault="0089051D">
      <w:pPr>
        <w:shd w:val="clear" w:color="auto" w:fill="FFFFFF"/>
        <w:spacing w:before="250"/>
        <w:ind w:firstLine="288"/>
        <w:jc w:val="both"/>
      </w:pPr>
      <w:r>
        <w:t>Тов. СТРОКАЧ! Часто здесь выслушиваем мнение и разговоры о работе Штаба и у нас, знающих, как напряжённо и в каких трудных условиях работает Штаб, сердце обливается кровью. Мы бы на Вашем месте, ни одного слова СЫРОМОЛОТНОМУ не передавали. Это человек, который всех без исключения и всё поливает грязью и только о себе непревзойдённого мнения. Здесь только один человек, который по праву должен заслуживать мнения и благодарности - комиссар РУДНЕВ. С ним только и можно обо всём поговорить и всё объяснить. Только о нём здесь хорошего мнения все бойцы.</w:t>
      </w:r>
    </w:p>
    <w:p w:rsidR="0089051D" w:rsidRDefault="0089051D">
      <w:pPr>
        <w:shd w:val="clear" w:color="auto" w:fill="FFFFFF"/>
        <w:spacing w:before="10"/>
        <w:ind w:firstLine="283"/>
        <w:jc w:val="both"/>
      </w:pPr>
      <w:r>
        <w:t>Тов. КОВПАК очень и очень невыдержанный, грубый, некультурный, например: за то, что 4-й отдел прислал нам мыло, он нас с ЯКОВЛЕВОЙ так грубо обозвал и назвал это контрреволюцией. Приходится мириться со всем.</w:t>
      </w:r>
    </w:p>
    <w:p w:rsidR="0089051D" w:rsidRDefault="0089051D">
      <w:pPr>
        <w:shd w:val="clear" w:color="auto" w:fill="FFFFFF"/>
        <w:spacing w:before="10"/>
        <w:ind w:firstLine="288"/>
        <w:jc w:val="both"/>
        <w:sectPr w:rsidR="0089051D">
          <w:footnotePr>
            <w:pos w:val="beneathText"/>
          </w:footnotePr>
          <w:pgSz w:w="11905" w:h="16837"/>
          <w:pgMar w:top="850" w:right="2921" w:bottom="850" w:left="2618" w:header="708" w:footer="708" w:gutter="0"/>
          <w:cols w:space="720"/>
          <w:docGrid w:linePitch="360"/>
        </w:sectPr>
      </w:pPr>
      <w:r>
        <w:t>Здесь всем руководите и занимается РУДНЕВ. Если даёт распоряжение КОВПАК, так только (очень, очень часто) под диктовку СЫ-</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3" type="#_x0000_t202" style="position:absolute;margin-left:-87.05pt;margin-top:.3pt;width:17.2pt;height:10.5pt;z-index:25168691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236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РОМОЛОТНОГО или с его советом. КОВПАК всегда обзывает всех дураками и ругает - и, по-моему, думает, что только и только он на что-нибудь способен, а больше никто ничего не понимает. Его очень трудно понять и трудно с ним о чём-либо поговорить, ничего не хочет понимать и если настоит на чём - либо прав, или неправ - будет ругаться и спорить до истерики.</w:t>
      </w:r>
    </w:p>
    <w:p w:rsidR="0089051D" w:rsidRDefault="0089051D">
      <w:pPr>
        <w:shd w:val="clear" w:color="auto" w:fill="FFFFFF"/>
        <w:spacing w:before="10"/>
      </w:pPr>
      <w:r>
        <w:t>Очень трудно было в первое время вообще к нему обращаться.</w:t>
      </w:r>
    </w:p>
    <w:p w:rsidR="0089051D" w:rsidRDefault="0089051D">
      <w:pPr>
        <w:shd w:val="clear" w:color="auto" w:fill="FFFFFF"/>
        <w:spacing w:before="566"/>
      </w:pPr>
      <w:r>
        <w:t>С приветом.</w:t>
      </w:r>
    </w:p>
    <w:p w:rsidR="0089051D" w:rsidRDefault="0089051D">
      <w:pPr>
        <w:shd w:val="clear" w:color="auto" w:fill="FFFFFF"/>
        <w:spacing w:before="10"/>
        <w:ind w:firstLine="283"/>
        <w:jc w:val="both"/>
      </w:pPr>
      <w:r>
        <w:t>НАЧАЛЬНИК РАДИОУЗЛА ПАРТИЗАНСКОГО ОТРЯДА тов. КОВПАКА</w:t>
      </w:r>
    </w:p>
    <w:p w:rsidR="0089051D" w:rsidRDefault="0089051D">
      <w:pPr>
        <w:shd w:val="clear" w:color="auto" w:fill="FFFFFF"/>
        <w:spacing w:before="10"/>
        <w:jc w:val="right"/>
      </w:pPr>
      <w:r>
        <w:t>/БАБИЙ/</w:t>
      </w:r>
    </w:p>
    <w:p w:rsidR="0089051D" w:rsidRDefault="0089051D">
      <w:pPr>
        <w:shd w:val="clear" w:color="auto" w:fill="FFFFFF"/>
        <w:spacing w:before="250"/>
      </w:pPr>
      <w:r>
        <w:t>ВЕРНО: НАЧАЛЬНИК СЕКРЕТНОГО ОТДЕЛЕНИЯ УШПД КАПИТАН ГОСУДАРСТВЕННОЙ БЕЗОПАСНОСТИ</w:t>
      </w:r>
    </w:p>
    <w:p w:rsidR="0089051D" w:rsidRDefault="0089051D">
      <w:pPr>
        <w:shd w:val="clear" w:color="auto" w:fill="FFFFFF"/>
        <w:spacing w:before="10"/>
        <w:ind w:firstLine="4090"/>
      </w:pPr>
      <w:r>
        <w:t>(Подпись) СОЙФЕР 22.3.43. ош.</w:t>
      </w:r>
    </w:p>
    <w:p w:rsidR="0089051D" w:rsidRDefault="0089051D">
      <w:pPr>
        <w:shd w:val="clear" w:color="auto" w:fill="FFFFFF"/>
        <w:spacing w:before="14"/>
        <w:ind w:left="1210"/>
        <w:rPr>
          <w:i/>
          <w:iCs/>
        </w:rPr>
      </w:pPr>
      <w:r>
        <w:rPr>
          <w:i/>
          <w:iCs/>
        </w:rPr>
        <w:t xml:space="preserve">ЦДАГО Украгни. - Ф. 62. - </w:t>
      </w:r>
      <w:r>
        <w:rPr>
          <w:i/>
          <w:iCs/>
          <w:lang w:val="en-US"/>
        </w:rPr>
        <w:t xml:space="preserve">On. </w:t>
      </w:r>
      <w:r>
        <w:rPr>
          <w:i/>
          <w:iCs/>
        </w:rPr>
        <w:t>1. - Спр. 40. - Арк. 118-119.</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173"/>
        <w:jc w:val="both"/>
        <w:rPr>
          <w:b/>
          <w:bCs/>
        </w:rPr>
      </w:pPr>
      <w:r>
        <w:rPr>
          <w:b/>
          <w:bCs/>
        </w:rPr>
        <w:t>136. ПИСЬМО НАЧАЛЬНИКА УШПД Т. СТРОКАЧА КОМИССАРУ СУМСКОГО ПАРТИЗАНСКОГО СОЕДИНЕНИЯ С. РУДНЕВУ О ТРЕНИЯХ ВО ВЗАИМООТНОШЕНИЯХ КОМАНДОВАНИЯ СОЕДИНЕНИЯ С УШПД</w:t>
      </w:r>
    </w:p>
    <w:p w:rsidR="0089051D" w:rsidRDefault="0089051D">
      <w:pPr>
        <w:shd w:val="clear" w:color="auto" w:fill="FFFFFF"/>
        <w:spacing w:before="5"/>
        <w:jc w:val="right"/>
        <w:rPr>
          <w:b/>
          <w:bCs/>
        </w:rPr>
      </w:pPr>
      <w:r>
        <w:rPr>
          <w:b/>
          <w:bCs/>
        </w:rPr>
        <w:t>22 марта 1943 г.</w:t>
      </w:r>
    </w:p>
    <w:p w:rsidR="0089051D" w:rsidRDefault="0089051D">
      <w:pPr>
        <w:shd w:val="clear" w:color="auto" w:fill="FFFFFF"/>
        <w:spacing w:before="168"/>
        <w:ind w:left="2098"/>
      </w:pPr>
      <w:r>
        <w:t>Уважаемый тов. РУДНЕВ!</w:t>
      </w:r>
    </w:p>
    <w:p w:rsidR="0089051D" w:rsidRDefault="0089051D">
      <w:pPr>
        <w:shd w:val="clear" w:color="auto" w:fill="FFFFFF"/>
        <w:spacing w:before="168"/>
        <w:ind w:firstLine="293"/>
        <w:jc w:val="both"/>
      </w:pPr>
      <w:r>
        <w:t>Извините, что долго задержался с ответом на Ваше письмо, не было возможности передать его раньше.</w:t>
      </w:r>
    </w:p>
    <w:p w:rsidR="0089051D" w:rsidRDefault="0089051D">
      <w:pPr>
        <w:shd w:val="clear" w:color="auto" w:fill="FFFFFF"/>
        <w:spacing w:before="10"/>
        <w:ind w:firstLine="278"/>
        <w:jc w:val="both"/>
      </w:pPr>
      <w:r>
        <w:t>Я очень рад был Вашему письму и доволен, что Вы понимаете трудности условий нашей работы, чего, к сожалению, не все хотят понять. Трудности в работе, должен Вам сказать, встречаются очень большие и подчас неразрешимые. Партизанские же отряды, в том числе и Ваш отряд, не хотят этого понимать, ругают нас и все сваливают на то, что мы не хотим помочь и проч[ее].</w:t>
      </w:r>
    </w:p>
    <w:p w:rsidR="0089051D" w:rsidRDefault="0089051D">
      <w:pPr>
        <w:shd w:val="clear" w:color="auto" w:fill="FFFFFF"/>
        <w:spacing w:before="10"/>
        <w:ind w:firstLine="288"/>
        <w:jc w:val="both"/>
        <w:sectPr w:rsidR="0089051D">
          <w:footnotePr>
            <w:pos w:val="beneathText"/>
          </w:footnotePr>
          <w:type w:val="continuous"/>
          <w:pgSz w:w="11905" w:h="16837"/>
          <w:pgMar w:top="850" w:right="2638" w:bottom="850" w:left="2906" w:header="708" w:footer="708" w:gutter="0"/>
          <w:cols w:space="720"/>
          <w:docGrid w:linePitch="360"/>
        </w:sectPr>
      </w:pPr>
      <w:r>
        <w:t>Подробно об этих трудностях писать я Вам не буду, скажу лишь одно, что партизанское движение на Украине выросло до небывалых до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6"/>
          <w:szCs w:val="16"/>
        </w:rPr>
      </w:pPr>
      <w:r>
        <w:rPr>
          <w:i/>
          <w:iCs/>
          <w:sz w:val="16"/>
          <w:szCs w:val="16"/>
        </w:rPr>
        <w:t xml:space="preserve">Раздел </w:t>
      </w:r>
      <w:r>
        <w:rPr>
          <w:i/>
          <w:iCs/>
          <w:sz w:val="16"/>
          <w:szCs w:val="16"/>
          <w:lang w:val="en-US"/>
        </w:rPr>
        <w:t xml:space="preserve">VIII. </w:t>
      </w:r>
      <w:r>
        <w:rPr>
          <w:i/>
          <w:iCs/>
          <w:sz w:val="16"/>
          <w:szCs w:val="16"/>
        </w:rPr>
        <w:t>КОНФЛИКТЫ МЕЖДУ КОМАНДОВАНИЕМ ОТРЯДОВ И УШПД</w:t>
      </w:r>
      <w:r>
        <w:rPr>
          <w:rFonts w:ascii="Verdana" w:hAnsi="Verdana" w:cs="Verdana"/>
          <w:i/>
          <w:iCs/>
          <w:sz w:val="16"/>
          <w:szCs w:val="16"/>
        </w:rPr>
        <w:tab/>
      </w:r>
      <w:r>
        <w:rPr>
          <w:sz w:val="16"/>
          <w:szCs w:val="16"/>
        </w:rPr>
        <w:t>237</w:t>
      </w:r>
    </w:p>
    <w:p w:rsidR="0089051D" w:rsidRDefault="0089051D">
      <w:pPr>
        <w:shd w:val="clear" w:color="auto" w:fill="FFFFFF"/>
        <w:spacing w:before="480"/>
        <w:jc w:val="both"/>
      </w:pPr>
      <w:r>
        <w:t>настоящего времени масштабов и в большинстве случаев активность боевых действий зависит от меры оказания партизанским отрядом помощи в боеприпасах и вооружении. Оказать же эту помощь при наличии весьма и весьма ограниченных средств транспортировки не всегда удается так, как хочется мне или Вам. Кроме того, даже и то ограниченное количество самолетов, которое мы имеем, не всегда можно использовать по причинам метереологических условий. Одновременно Вам говорю, что для Вашего отряда помощь и выброске боеприпасов, вооружения, а также вывоза раненных оказывается значительно больше, чем другим отрядам.</w:t>
      </w:r>
    </w:p>
    <w:p w:rsidR="0089051D" w:rsidRDefault="0089051D">
      <w:pPr>
        <w:shd w:val="clear" w:color="auto" w:fill="FFFFFF"/>
        <w:spacing w:before="10"/>
        <w:ind w:firstLine="288"/>
        <w:jc w:val="both"/>
      </w:pPr>
      <w:r>
        <w:t>К примеру - т. САБУРОВУ с октября м-ца выслано пару самолетов и не вывезено ни одного раненого, а боевых действий САБУРОВ проводит, пусть это будет не в обиду Вам сказано, больше, чем Ваши отряды.</w:t>
      </w:r>
    </w:p>
    <w:p w:rsidR="0089051D" w:rsidRDefault="0089051D">
      <w:pPr>
        <w:shd w:val="clear" w:color="auto" w:fill="FFFFFF"/>
        <w:spacing w:before="10"/>
        <w:ind w:firstLine="288"/>
        <w:jc w:val="both"/>
      </w:pPr>
      <w:r>
        <w:t>В помощи - же нуждается САБУРОВ, больше чем любой отряд на Украине.</w:t>
      </w:r>
    </w:p>
    <w:p w:rsidR="0089051D" w:rsidRDefault="0089051D">
      <w:pPr>
        <w:shd w:val="clear" w:color="auto" w:fill="FFFFFF"/>
        <w:spacing w:before="10"/>
        <w:ind w:firstLine="298"/>
        <w:jc w:val="both"/>
      </w:pPr>
      <w:r>
        <w:t>О взаимоотношениях Сидора Артемьевича и Украинского штаба хочется написать Вам пару товарищеских слов. Мне кажется, что эти взаимоотношения не вполне нормальные не потому, что КОВПАК злой и нехороший человек, а потому, что натянутое, злобное отношение у КОВПАКА к Штабу кто-то в отряде умышленно или неумышленно подогревает, искусственно создает его, что Вы, конечно, хорошо сами знаете, не на пользу дела, а во вред ему. Таких явлений с другими отрядами не было, и нет, в особенности сейчас, [помогаем] чем только можно помочь отрядам, и имеем со всеми отрядами и соединениями твердую, уверенную радиосвязь. Неудобно и не нам об этом с Вами говорить, кому легче и кому тяжелее работается и эти тяжелые для нашей Родины дни Отечественной войны, но признаюсь Вам откровенно, что у всех без исключения работников штаба, и особенно тех, кто побывал в партизанских отрядах (а таких работников у нас не мало), имеется огромное желание уйти для работы в тыл - в партизанские отряды, и все они в один голос заявляют, что там работать легче и лучше. Вы не поймите меня, что я не представляю трудностей Вашей работы и боевой жизни. Я ее хорошо понимаю и представляю, в каких трудных и всегда с риском для жизни условиях Вы работаете, но прошу и Вас понять, что и здесь не бездельники, как некоторые у Вас пытаются представить работников штаба.</w:t>
      </w:r>
    </w:p>
    <w:p w:rsidR="0089051D" w:rsidRDefault="0089051D">
      <w:pPr>
        <w:shd w:val="clear" w:color="auto" w:fill="FFFFFF"/>
        <w:spacing w:before="10"/>
        <w:ind w:firstLine="288"/>
        <w:jc w:val="both"/>
      </w:pPr>
      <w:r>
        <w:t>Но ничего, все это мелочи, о которых, может быть, и не следовало бы говорить. Отрадно то, что партизанское движение на Украине развивается и принимает все более и более широкий размах.</w:t>
      </w:r>
    </w:p>
    <w:p w:rsidR="0089051D" w:rsidRDefault="0089051D">
      <w:pPr>
        <w:shd w:val="clear" w:color="auto" w:fill="FFFFFF"/>
        <w:spacing w:before="10"/>
        <w:sectPr w:rsidR="0089051D">
          <w:footnotePr>
            <w:pos w:val="beneathText"/>
          </w:footnotePr>
          <w:pgSz w:w="11905" w:h="16837"/>
          <w:pgMar w:top="850" w:right="2926" w:bottom="850" w:left="2618" w:header="708" w:footer="708" w:gutter="0"/>
          <w:cols w:space="720"/>
          <w:docGrid w:linePitch="360"/>
        </w:sectPr>
      </w:pPr>
      <w:r>
        <w:t>Теперь у нас нет уже ни одной области на Украине, особенно в се-</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4" type="#_x0000_t202" style="position:absolute;margin-left:-87.05pt;margin-top:.3pt;width:13.5pt;height:10.5pt;z-index:2516879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238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верной ее части, в которых не было бы такого крупного партизанского соединения, как Ваше.</w:t>
      </w:r>
    </w:p>
    <w:p w:rsidR="0089051D" w:rsidRDefault="0089051D">
      <w:pPr>
        <w:shd w:val="clear" w:color="auto" w:fill="FFFFFF"/>
        <w:spacing w:before="10"/>
        <w:ind w:firstLine="288"/>
        <w:jc w:val="both"/>
      </w:pPr>
      <w:r>
        <w:t>За каждым таким соединением закреплена территория одной из областей.</w:t>
      </w:r>
    </w:p>
    <w:p w:rsidR="0089051D" w:rsidRDefault="0089051D">
      <w:pPr>
        <w:shd w:val="clear" w:color="auto" w:fill="FFFFFF"/>
        <w:spacing w:before="10"/>
        <w:ind w:firstLine="278"/>
        <w:jc w:val="both"/>
      </w:pPr>
      <w:r>
        <w:t>Для ориентировки сообщаю, что восточнее Вас действует соединение ПОПУДРЕНКО и ряд других самостоятельно действующих партизанских отрядов. На территории области, откуда происходят Ваши отряды, действует соединение КУМАНЬКА, БОЙКО, ГНИБЕДА и ряд других. Западнее Вас - соединение САБУРОВА, МАЛИКОВА и др. Западнее САБУРОВА - соединение БЕГМЫ и ряд др.</w:t>
      </w:r>
    </w:p>
    <w:p w:rsidR="0089051D" w:rsidRDefault="0089051D">
      <w:pPr>
        <w:shd w:val="clear" w:color="auto" w:fill="FFFFFF"/>
        <w:spacing w:before="10"/>
        <w:ind w:firstLine="283"/>
        <w:jc w:val="both"/>
      </w:pPr>
      <w:r>
        <w:t>Между прочим, должен сказать, что БЕГМА на базе отряда ФЕДОРОВА (из соединения С[абурова]) вырос в крупное и очень активное соединение. Кроме того, он создал целый ряд хороших самостоятельно действующих отрядов.</w:t>
      </w:r>
    </w:p>
    <w:p w:rsidR="0089051D" w:rsidRDefault="0089051D">
      <w:pPr>
        <w:shd w:val="clear" w:color="auto" w:fill="FFFFFF"/>
        <w:spacing w:before="10"/>
        <w:ind w:firstLine="288"/>
        <w:jc w:val="both"/>
      </w:pPr>
      <w:r>
        <w:t>На территорию области, западнее БЕГМЫ, идет крупное соединение ФЕДОРОВА (бывший Ваш восточный сосед). Возможно, Вы с ним встретитесь. Находится он на Правобережье, у северной границы Вашей области. Вы с ним должны иметь радиосвязь. Южнее и юго-западнее Вашей области активно действует ряд крупных соединений и отрядов и особенно заслуженно следует отметить действия соединения известного Вам Героя Советского Союза тов. НАУМОВА, который совершил небывалый до настоящего времени героический рейд по Сум[ской], Пол[тавской], Кир[овоградской], Одес[ской], Вин[ниц-кой] областям и за время рейда провел несколько десятков замечательных боевых операций.</w:t>
      </w:r>
    </w:p>
    <w:p w:rsidR="0089051D" w:rsidRDefault="0089051D">
      <w:pPr>
        <w:shd w:val="clear" w:color="auto" w:fill="FFFFFF"/>
        <w:spacing w:before="10"/>
        <w:ind w:firstLine="298"/>
        <w:jc w:val="both"/>
      </w:pPr>
      <w:r>
        <w:t>Как видите сами, для Украинского штаба работы достаточно, чему я и все мы очень рады. Есть кому оказывать различного рода помощь и есть чем (в этом нет никакой нужды). Беда только не на чем, т.е. мало транспортных средств и обстановка на фронте не позволяет выделить этих средств для партизан в большем количестве, чем мы [выделяем] в настоящее время.</w:t>
      </w:r>
    </w:p>
    <w:p w:rsidR="0089051D" w:rsidRDefault="0089051D">
      <w:pPr>
        <w:shd w:val="clear" w:color="auto" w:fill="FFFFFF"/>
        <w:spacing w:before="10"/>
      </w:pPr>
      <w:r>
        <w:t>Вот коротко, что можно было написать об обстановке.</w:t>
      </w:r>
    </w:p>
    <w:p w:rsidR="0089051D" w:rsidRDefault="0089051D">
      <w:pPr>
        <w:shd w:val="clear" w:color="auto" w:fill="FFFFFF"/>
        <w:spacing w:before="10"/>
        <w:ind w:firstLine="293"/>
        <w:jc w:val="both"/>
      </w:pPr>
      <w:r>
        <w:t>Некоторые вопросы, поставленные в Вашем письме, уже нами разрешены, а часть из них устарела, поэтому отвечать на них не буду.</w:t>
      </w:r>
    </w:p>
    <w:p w:rsidR="0089051D" w:rsidRDefault="0089051D">
      <w:pPr>
        <w:shd w:val="clear" w:color="auto" w:fill="FFFFFF"/>
        <w:spacing w:before="10"/>
      </w:pPr>
      <w:r>
        <w:t>В части награждения СЫРОМОЛОТНОГО вопрос также решен.</w:t>
      </w:r>
    </w:p>
    <w:p w:rsidR="0089051D" w:rsidRDefault="0089051D">
      <w:pPr>
        <w:shd w:val="clear" w:color="auto" w:fill="FFFFFF"/>
        <w:spacing w:before="5"/>
        <w:ind w:firstLine="293"/>
        <w:jc w:val="both"/>
        <w:sectPr w:rsidR="0089051D">
          <w:footnotePr>
            <w:pos w:val="beneathText"/>
          </w:footnotePr>
          <w:type w:val="continuous"/>
          <w:pgSz w:w="11905" w:h="16837"/>
          <w:pgMar w:top="850" w:right="2643" w:bottom="850" w:left="2901" w:header="708" w:footer="708" w:gutter="0"/>
          <w:cols w:space="720"/>
          <w:docGrid w:linePitch="360"/>
        </w:sectPr>
      </w:pPr>
      <w:r>
        <w:t>Наградить его одновременно с Вами мы не могли не потому, что не хотели или по каким либо другим соображениям, а потому, что совершенно не имели данных о его работе, до тех пор, пока не написали об</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239</w:t>
      </w:r>
    </w:p>
    <w:p w:rsidR="0089051D" w:rsidRDefault="0089051D">
      <w:pPr>
        <w:shd w:val="clear" w:color="auto" w:fill="FFFFFF"/>
        <w:spacing w:before="475"/>
        <w:jc w:val="both"/>
      </w:pPr>
      <w:r>
        <w:t>этом Вы и т. БЕГМА, а также рассказали прибывшие из Ваших отрядов партизаны.</w:t>
      </w:r>
    </w:p>
    <w:p w:rsidR="0089051D" w:rsidRDefault="0089051D">
      <w:pPr>
        <w:shd w:val="clear" w:color="auto" w:fill="FFFFFF"/>
        <w:spacing w:before="5"/>
        <w:ind w:firstLine="293"/>
        <w:jc w:val="both"/>
      </w:pPr>
      <w:r>
        <w:t>Напрасно тов. СЫРОМОЛОТНЫЙ по этому поводу и по ряду других случаев, якобы плохого к нему отношения, делает поспешные, а поэтому и неверные выводы.</w:t>
      </w:r>
    </w:p>
    <w:p w:rsidR="0089051D" w:rsidRDefault="0089051D">
      <w:pPr>
        <w:shd w:val="clear" w:color="auto" w:fill="FFFFFF"/>
        <w:spacing w:before="5"/>
        <w:ind w:firstLine="283"/>
        <w:jc w:val="both"/>
      </w:pPr>
      <w:r>
        <w:t>Тов. РУДЕНВ! Летчики части ГРИЗОДУБОВОЙ и др. отказываются производить у Вас посадку боясь, что Вы их оставите в отряде в качестве "заложников". По этому поводу написана официальная жалоба и доведено до сведения Народного комиссара обороны [И. СТАЛИНА]. Летчики части ГРИЗОДУБОВОЙ, оставшиеся у Вас по случаю аварии самолета (что, кстати сказать, по их заявлению, произошло по Вашей вине) заявили, что Вы их использовали там в качестве бойцов, грубо с ними обращались и не хотели выпускать, оставляя до тех пор, пока не будут вывезены все раненые - на последний рейс. Прошу принять меры по наведению самого строгого порядка на посадочной площадке. С летным составом обращаться как следует.</w:t>
      </w:r>
    </w:p>
    <w:p w:rsidR="0089051D" w:rsidRDefault="0089051D">
      <w:pPr>
        <w:shd w:val="clear" w:color="auto" w:fill="FFFFFF"/>
        <w:ind w:firstLine="283"/>
        <w:jc w:val="both"/>
      </w:pPr>
      <w:r>
        <w:t>Желаю Вам дальнейших успехов в работе. Будьте здоровы. Крепко жму Вашу руку.</w:t>
      </w:r>
    </w:p>
    <w:p w:rsidR="0089051D" w:rsidRDefault="0089051D">
      <w:pPr>
        <w:shd w:val="clear" w:color="auto" w:fill="FFFFFF"/>
        <w:spacing w:before="240"/>
      </w:pPr>
      <w:r>
        <w:t>Ваш</w:t>
      </w:r>
    </w:p>
    <w:p w:rsidR="0089051D" w:rsidRDefault="0089051D">
      <w:pPr>
        <w:shd w:val="clear" w:color="auto" w:fill="FFFFFF"/>
        <w:jc w:val="right"/>
      </w:pPr>
      <w:r>
        <w:t>Т. СТРОКАЧ</w:t>
      </w:r>
    </w:p>
    <w:p w:rsidR="0089051D" w:rsidRDefault="0089051D">
      <w:pPr>
        <w:shd w:val="clear" w:color="auto" w:fill="FFFFFF"/>
        <w:spacing w:before="240"/>
        <w:ind w:right="4608"/>
      </w:pPr>
      <w:r>
        <w:t>22 марта 1943 г. ош.</w:t>
      </w:r>
    </w:p>
    <w:p w:rsidR="0089051D" w:rsidRDefault="0089051D">
      <w:pPr>
        <w:shd w:val="clear" w:color="auto" w:fill="FFFFFF"/>
        <w:spacing w:before="235"/>
        <w:ind w:left="1426"/>
        <w:rPr>
          <w:i/>
          <w:iCs/>
        </w:rPr>
      </w:pPr>
      <w:r>
        <w:rPr>
          <w:i/>
          <w:iCs/>
        </w:rPr>
        <w:t xml:space="preserve">ЦДАГО Украгни. - Ф. 62. - </w:t>
      </w:r>
      <w:r>
        <w:rPr>
          <w:i/>
          <w:iCs/>
          <w:lang w:val="en-US"/>
        </w:rPr>
        <w:t xml:space="preserve">On. </w:t>
      </w:r>
      <w:r>
        <w:rPr>
          <w:i/>
          <w:iCs/>
        </w:rPr>
        <w:t>1. - Спр. 38. - Арк. 22-26.</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35"/>
        <w:jc w:val="both"/>
        <w:rPr>
          <w:b/>
          <w:bCs/>
        </w:rPr>
      </w:pPr>
      <w:r>
        <w:rPr>
          <w:b/>
          <w:bCs/>
        </w:rPr>
        <w:t>137. РАДИОГРАММА КОРНЕВА РУКОВОДСТВУ УШПД О ВЫСКАЗЫВАНИЯХ КОМАНДИРА СУМСКОГО ПАРТИЗАНСКОГО СОЕДИНЕНИЯ С. КОВПАКА</w:t>
      </w:r>
    </w:p>
    <w:p w:rsidR="0089051D" w:rsidRDefault="0089051D">
      <w:pPr>
        <w:shd w:val="clear" w:color="auto" w:fill="FFFFFF"/>
        <w:jc w:val="right"/>
        <w:rPr>
          <w:b/>
          <w:bCs/>
        </w:rPr>
      </w:pPr>
      <w:r>
        <w:rPr>
          <w:b/>
          <w:bCs/>
        </w:rPr>
        <w:t>28 марта 1943 г.</w:t>
      </w:r>
    </w:p>
    <w:p w:rsidR="0089051D" w:rsidRDefault="0089051D">
      <w:pPr>
        <w:shd w:val="clear" w:color="auto" w:fill="FFFFFF"/>
        <w:spacing w:before="235"/>
        <w:ind w:firstLine="288"/>
        <w:jc w:val="both"/>
      </w:pPr>
      <w:r>
        <w:t>Ковпак говорит:"Когда я был приёме у тов. Сталина, он мне прямо сказал - если будут присылать к Вам НКВДистов - работников НКВД, то гоните их оттуда, им делать там нечего".</w:t>
      </w:r>
    </w:p>
    <w:p w:rsidR="0089051D" w:rsidRDefault="0089051D">
      <w:pPr>
        <w:shd w:val="clear" w:color="auto" w:fill="FFFFFF"/>
        <w:jc w:val="right"/>
      </w:pPr>
      <w:r>
        <w:t>28.3.43. "Корнев"</w:t>
      </w:r>
    </w:p>
    <w:p w:rsidR="0089051D" w:rsidRDefault="0089051D">
      <w:pPr>
        <w:shd w:val="clear" w:color="auto" w:fill="FFFFFF"/>
        <w:spacing w:before="240"/>
        <w:jc w:val="right"/>
        <w:rPr>
          <w:i/>
          <w:iCs/>
        </w:rPr>
      </w:pPr>
      <w:r>
        <w:rPr>
          <w:i/>
          <w:iCs/>
        </w:rPr>
        <w:t xml:space="preserve">ЦДАГО Украгни. - Ф. 62. - </w:t>
      </w:r>
      <w:r>
        <w:rPr>
          <w:i/>
          <w:iCs/>
          <w:lang w:val="en-US"/>
        </w:rPr>
        <w:t xml:space="preserve">On. </w:t>
      </w:r>
      <w:r>
        <w:rPr>
          <w:i/>
          <w:iCs/>
        </w:rPr>
        <w:t>1. - Спр. 1308. - Арк. 40</w:t>
      </w:r>
    </w:p>
    <w:p w:rsidR="0089051D" w:rsidRDefault="0089051D">
      <w:pPr>
        <w:shd w:val="clear" w:color="auto" w:fill="FFFFFF"/>
        <w:spacing w:before="5"/>
        <w:jc w:val="right"/>
        <w:rPr>
          <w:i/>
          <w:iCs/>
        </w:rPr>
        <w:sectPr w:rsidR="0089051D">
          <w:footnotePr>
            <w:pos w:val="beneathText"/>
          </w:footnotePr>
          <w:pgSz w:w="11905" w:h="16837"/>
          <w:pgMar w:top="850" w:right="2921" w:bottom="850" w:left="261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5" type="#_x0000_t202" style="position:absolute;margin-left:-87.05pt;margin-top:.3pt;width:17.2pt;height:10.5pt;z-index:25168896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240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138. ДОКЛАДНАЯ ЗАПИСКА КАПИТАНА ГБ КОРОТКОВА НАЧАЛЬНИКУ УШПД Т. СТРОКАЧУ О СИТУАЦИИ В СУМСКОМ ПАРТИЗАНСКОМ СОЕДИНЕНИИ</w:t>
      </w:r>
    </w:p>
    <w:p w:rsidR="0089051D" w:rsidRDefault="0089051D">
      <w:pPr>
        <w:shd w:val="clear" w:color="auto" w:fill="FFFFFF"/>
        <w:spacing w:before="10"/>
        <w:jc w:val="right"/>
        <w:rPr>
          <w:b/>
          <w:bCs/>
        </w:rPr>
      </w:pPr>
      <w:r>
        <w:rPr>
          <w:b/>
          <w:bCs/>
        </w:rPr>
        <w:t>16 апреля 1943 г.</w:t>
      </w:r>
    </w:p>
    <w:p w:rsidR="0089051D" w:rsidRDefault="0089051D">
      <w:pPr>
        <w:shd w:val="clear" w:color="auto" w:fill="FFFFFF"/>
        <w:spacing w:before="250"/>
      </w:pPr>
      <w:r>
        <w:t>НАЧАЛЬНИКУ УКРАИНСКОГО ШТАБА ПАРТИЗАНСКОГО ДВИЖЕНИЯ КОМИССАРУ ГОСУДАРСТВЕННОЙ БЕЗОПАСНОСТИ</w:t>
      </w:r>
    </w:p>
    <w:p w:rsidR="0089051D" w:rsidRDefault="0089051D">
      <w:pPr>
        <w:shd w:val="clear" w:color="auto" w:fill="FFFFFF"/>
        <w:spacing w:before="10"/>
        <w:ind w:left="2098" w:firstLine="2333"/>
      </w:pPr>
      <w:r>
        <w:t xml:space="preserve">тов. </w:t>
      </w:r>
      <w:r>
        <w:rPr>
          <w:spacing w:val="60"/>
        </w:rPr>
        <w:t xml:space="preserve">СТРОКАЧУ </w:t>
      </w:r>
      <w:r>
        <w:t>ДОКЛАДНАЯ ЗАПИСКА</w:t>
      </w:r>
    </w:p>
    <w:p w:rsidR="0089051D" w:rsidRDefault="0089051D">
      <w:pPr>
        <w:shd w:val="clear" w:color="auto" w:fill="FFFFFF"/>
        <w:spacing w:before="245"/>
        <w:ind w:firstLine="283"/>
        <w:jc w:val="both"/>
      </w:pPr>
      <w:r>
        <w:t>20 марта 1943 года я был Вами направлен в соединение партизанских отрядов под командованием Героя Советского Союза тов. КОВПАКА в тыл противника, на должность заместителя командира этого соединения по разведке. В расположение соединения на самолете я прибыл того же 20-го марта.</w:t>
      </w:r>
    </w:p>
    <w:p w:rsidR="0089051D" w:rsidRDefault="0089051D">
      <w:pPr>
        <w:shd w:val="clear" w:color="auto" w:fill="FFFFFF"/>
        <w:spacing w:before="10"/>
        <w:ind w:firstLine="283"/>
        <w:jc w:val="both"/>
      </w:pPr>
      <w:r>
        <w:t>По прибытии я сейчас же информировал КОВПАКА, РУДНЕВА и СЫРОМОЛОТНОГО на их штаб-квартире о цели своего прибытия и, выполняя Ваши личные указания, передал им все то, что было мне поручено - в частности:</w:t>
      </w:r>
    </w:p>
    <w:p w:rsidR="0089051D" w:rsidRDefault="0089051D">
      <w:pPr>
        <w:shd w:val="clear" w:color="auto" w:fill="FFFFFF"/>
        <w:spacing w:before="10"/>
        <w:ind w:firstLine="288"/>
        <w:jc w:val="both"/>
      </w:pPr>
      <w:r>
        <w:t>а/ о дислокации соединения в Киевской области, важности развития партизанского движения и проведения боевых операций в этой центральной области Украины;</w:t>
      </w:r>
    </w:p>
    <w:p w:rsidR="0089051D" w:rsidRDefault="0089051D">
      <w:pPr>
        <w:shd w:val="clear" w:color="auto" w:fill="FFFFFF"/>
        <w:spacing w:before="10"/>
      </w:pPr>
      <w:r>
        <w:t>б/ о создании Киевского штаба партизанского движения;</w:t>
      </w:r>
    </w:p>
    <w:p w:rsidR="0089051D" w:rsidRDefault="0089051D">
      <w:pPr>
        <w:shd w:val="clear" w:color="auto" w:fill="FFFFFF"/>
        <w:spacing w:before="10"/>
        <w:ind w:firstLine="283"/>
        <w:jc w:val="both"/>
      </w:pPr>
      <w:r>
        <w:t>в/ активизации деятельности отрядов по уничтожению коммуникаций противника;</w:t>
      </w:r>
    </w:p>
    <w:p w:rsidR="0089051D" w:rsidRDefault="0089051D">
      <w:pPr>
        <w:shd w:val="clear" w:color="auto" w:fill="FFFFFF"/>
        <w:spacing w:before="10"/>
        <w:ind w:firstLine="288"/>
        <w:jc w:val="both"/>
      </w:pPr>
      <w:r>
        <w:t>г/ о проработке вопроса разукрупнения партизанских отрядов, входящих в соединение;</w:t>
      </w:r>
    </w:p>
    <w:p w:rsidR="0089051D" w:rsidRDefault="0089051D">
      <w:pPr>
        <w:shd w:val="clear" w:color="auto" w:fill="FFFFFF"/>
        <w:spacing w:before="10"/>
        <w:ind w:firstLine="283"/>
        <w:jc w:val="both"/>
      </w:pPr>
      <w:r>
        <w:t>д/ об обстановке на фронтах Отечественной войны и помощи партизанских отрядов Красной Армии.</w:t>
      </w:r>
    </w:p>
    <w:p w:rsidR="0089051D" w:rsidRDefault="0089051D">
      <w:pPr>
        <w:shd w:val="clear" w:color="auto" w:fill="FFFFFF"/>
        <w:spacing w:before="5"/>
        <w:ind w:firstLine="283"/>
        <w:jc w:val="both"/>
        <w:sectPr w:rsidR="0089051D">
          <w:footnotePr>
            <w:pos w:val="beneathText"/>
          </w:footnotePr>
          <w:type w:val="continuous"/>
          <w:pgSz w:w="11905" w:h="16837"/>
          <w:pgMar w:top="850" w:right="2648" w:bottom="850" w:left="2906" w:header="708" w:footer="708" w:gutter="0"/>
          <w:cols w:space="720"/>
          <w:docGrid w:linePitch="360"/>
        </w:sectPr>
      </w:pPr>
      <w:r>
        <w:t>К моему прибытию все три руководителя - КОВПАК, РУДНЕВ и СЫРОМОЛОТНЫЙ отнеслись чрезвычайно враждебно, а к моей информации никакого совершенно интереса не проявили, между прочим враждебность к моему прибытию со стороны СЫРОМОЛОТНОГО проявилась с самого момента моего приземления на аэродроме, где, не успев поздороваться с СЫРОМОЛОТНЫМ, последний представившись мне, не знаю почему, бывшим СЫРОМОЛОТНЫМ, скрылся верхом на лошади в темноте ночи и я самостоятельно приспособился на подводу среди людей, которых впервые встречаю, для того, чтобы</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6"/>
          <w:szCs w:val="16"/>
        </w:rPr>
      </w:pPr>
      <w:r>
        <w:rPr>
          <w:i/>
          <w:iCs/>
          <w:sz w:val="16"/>
          <w:szCs w:val="16"/>
        </w:rPr>
        <w:t xml:space="preserve">Раздел </w:t>
      </w:r>
      <w:r>
        <w:rPr>
          <w:i/>
          <w:iCs/>
          <w:sz w:val="16"/>
          <w:szCs w:val="16"/>
          <w:lang w:val="en-US"/>
        </w:rPr>
        <w:t xml:space="preserve">VIII. </w:t>
      </w:r>
      <w:r>
        <w:rPr>
          <w:i/>
          <w:iCs/>
          <w:sz w:val="16"/>
          <w:szCs w:val="16"/>
        </w:rPr>
        <w:t>КОНФЛИКТЫ МЕЖДУ КОМАНДОВАНИЕМ ОТРЯДОВ И УШПД</w:t>
      </w:r>
      <w:r>
        <w:rPr>
          <w:rFonts w:ascii="Verdana" w:hAnsi="Verdana" w:cs="Verdana"/>
          <w:i/>
          <w:iCs/>
          <w:sz w:val="16"/>
          <w:szCs w:val="16"/>
        </w:rPr>
        <w:tab/>
      </w:r>
      <w:r>
        <w:rPr>
          <w:sz w:val="16"/>
          <w:szCs w:val="16"/>
        </w:rPr>
        <w:t>241</w:t>
      </w:r>
    </w:p>
    <w:p w:rsidR="0089051D" w:rsidRDefault="0089051D">
      <w:pPr>
        <w:shd w:val="clear" w:color="auto" w:fill="FFFFFF"/>
        <w:spacing w:before="480"/>
        <w:jc w:val="both"/>
      </w:pPr>
      <w:r>
        <w:t>достигнуть штаба соединения, расположенного в с. Речица Киевской области, что в 5-6 км от посадочной площадки.</w:t>
      </w:r>
    </w:p>
    <w:p w:rsidR="0089051D" w:rsidRDefault="0089051D">
      <w:pPr>
        <w:shd w:val="clear" w:color="auto" w:fill="FFFFFF"/>
        <w:spacing w:before="5"/>
        <w:ind w:firstLine="283"/>
        <w:jc w:val="both"/>
      </w:pPr>
      <w:r>
        <w:t>Во время моей информации РУДНЕВ важно лежал на диване, СЫРОМОЛОТНЫЙ в другом углу квартиры лежал на кровати, КОВПАК со мной за столом, никаких вопросов мне не задавалось кем-либо из них и каких-либо возражений не последовало, обстановка этого момента убеждала меня о нерадивости их всех троих ко мне, к моим сообщениям и к Украинскому штабу партизанского движения, которым я командирован.</w:t>
      </w:r>
    </w:p>
    <w:p w:rsidR="0089051D" w:rsidRDefault="0089051D">
      <w:pPr>
        <w:shd w:val="clear" w:color="auto" w:fill="FFFFFF"/>
        <w:spacing w:before="5"/>
      </w:pPr>
      <w:r>
        <w:t>Через минуту молчания РУДНЕВ сказал иронически:</w:t>
      </w:r>
    </w:p>
    <w:p w:rsidR="0089051D" w:rsidRDefault="0089051D">
      <w:pPr>
        <w:shd w:val="clear" w:color="auto" w:fill="FFFFFF"/>
        <w:spacing w:before="5"/>
      </w:pPr>
      <w:r>
        <w:t>"Спасибо СТРОКАЧУ, я удовлетворен его советами".</w:t>
      </w:r>
    </w:p>
    <w:p w:rsidR="0089051D" w:rsidRDefault="0089051D">
      <w:pPr>
        <w:shd w:val="clear" w:color="auto" w:fill="FFFFFF"/>
        <w:spacing w:before="5"/>
        <w:ind w:firstLine="283"/>
        <w:jc w:val="both"/>
      </w:pPr>
      <w:r>
        <w:t>«После этого высказался СЫРОМОЛОТНЫЙ,[заявив, что] человек на должность, [на] которую я прислан—есть:"Почему СТРОКАЧ посылает без нашего согласия?"</w:t>
      </w:r>
    </w:p>
    <w:p w:rsidR="0089051D" w:rsidRDefault="0089051D">
      <w:pPr>
        <w:shd w:val="clear" w:color="auto" w:fill="FFFFFF"/>
        <w:spacing w:before="5"/>
        <w:ind w:firstLine="293"/>
        <w:jc w:val="both"/>
      </w:pPr>
      <w:r>
        <w:t>КОВПАК ответил то же самое, причем добавил: "Штаб посылает людей вместо боеприпасов, нам нужен тол".</w:t>
      </w:r>
    </w:p>
    <w:p w:rsidR="0089051D" w:rsidRDefault="0089051D">
      <w:pPr>
        <w:shd w:val="clear" w:color="auto" w:fill="FFFFFF"/>
        <w:ind w:firstLine="283"/>
        <w:jc w:val="both"/>
      </w:pPr>
      <w:r>
        <w:t>Разговору моему в их штаб-квартире предшествовало возмущение КОВПАКА в рабочем штабе, куда с самолета был привезен груз. После того, как в одном из мешков были упакованы* пакеты с надписью "молодому партизану"**, КОВПАК, употребляя самые, что ни на есть похабные слова в присутствии бойцов и хозяев дома, где помещается штаб, высказывал свое негодование к Украинскому штабу партизанского движения и к Вам, как руководителю штаба, тут же КОВПАК дал распоряжение своему заместителю по хозчасти ПАВЛОВСКОМУ обратно запаковать пакеты в мешок и направить в Москву с надписью "Молодому партизану СТРОКАЧУ от старых партизан", к этому, столь издевательскому отношению КОВПАКА к вышестоящим органам и ответственным лицам, была выражена солидарность присутствовавших там бойцов, СЫРОМОЛОТНЫЙ находившийся там-же молчал, но добавил: "Зачем присылают бумагу, у нас есть лучшая, не такая, как в этих пакетах". КОВПАК сказал: "Мы можем снабдить СТРОКАЧА, сколько он хочет бумагой и конвертами и не такими, как он прислал".</w:t>
      </w:r>
    </w:p>
    <w:p w:rsidR="0089051D" w:rsidRDefault="0089051D">
      <w:pPr>
        <w:shd w:val="clear" w:color="auto" w:fill="FFFFFF"/>
        <w:ind w:firstLine="298"/>
        <w:jc w:val="both"/>
      </w:pPr>
      <w:r>
        <w:t>На этом день 20.</w:t>
      </w:r>
      <w:r>
        <w:rPr>
          <w:lang w:val="en-US"/>
        </w:rPr>
        <w:t>III.</w:t>
      </w:r>
      <w:r>
        <w:t>43 г. был закончен, для меня ясен был вопрос, что меня не хотят, и Украинский штаб не признают и его распоряжения игнорируют, это затем подтвердили события последующих дней моего пребывания в соединении, которые для большей характеристики отношения КОВПАКА, РУДНЕВА и СЫРОМОЛОТНОГО считаю необходимым ниже воспроизвести в подробностях.</w:t>
      </w:r>
    </w:p>
    <w:p w:rsidR="0089051D" w:rsidRDefault="0089051D">
      <w:pPr>
        <w:shd w:val="clear" w:color="auto" w:fill="FFFFFF"/>
        <w:spacing w:before="5"/>
        <w:ind w:firstLine="288"/>
        <w:jc w:val="both"/>
        <w:sectPr w:rsidR="0089051D">
          <w:footnotePr>
            <w:pos w:val="beneathText"/>
          </w:footnotePr>
          <w:pgSz w:w="11905" w:h="16837"/>
          <w:pgMar w:top="850" w:right="2926" w:bottom="850" w:left="2618" w:header="708" w:footer="708" w:gutter="0"/>
          <w:cols w:space="720"/>
          <w:docGrid w:linePitch="360"/>
        </w:sectPr>
      </w:pPr>
      <w:r>
        <w:t>На рассвете 22.</w:t>
      </w:r>
      <w:r>
        <w:rPr>
          <w:lang w:val="en-US"/>
        </w:rPr>
        <w:t xml:space="preserve">III. </w:t>
      </w:r>
      <w:r>
        <w:t>соединение передислоцировалось в лес за 7-8 километров от с. Речица в направлении села Мухоеды БССР, там, на</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6" type="#_x0000_t202" style="position:absolute;margin-left:-87.05pt;margin-top:.3pt;width:17.2pt;height:10.5pt;z-index:25168998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242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отдыхе ко мне подошел начальник штаба соединения БАЗИМА, который записал мои установочные данные и цель приезда, объявив, что по распоряжению командования я направляюсь в 3-ю роту Путивльского отряда бойцом, что для составления приказа об этом он и заполучил необходимые данные обо мне. На мой вопрос: "Почему у Вас такие порядки и непризнание указаний Украинского штаба?", Базима ответил: "Я не знаю, мое дело маленькое, это воля командования".</w:t>
      </w:r>
    </w:p>
    <w:p w:rsidR="0089051D" w:rsidRDefault="0089051D">
      <w:pPr>
        <w:shd w:val="clear" w:color="auto" w:fill="FFFFFF"/>
        <w:ind w:firstLine="288"/>
        <w:jc w:val="both"/>
      </w:pPr>
      <w:r>
        <w:t>После этого я один на один беседовал с СЫРОМОЛОТНЫМ как с членом ЦК КП(б)У, (он меня поправил, что он член не одного, а двух ЦК) и представителем Украинского штаба - как я его знал, высказал ему свое возмущение поведением КОВПАКА и РУДНЕВА, хотел заполучить от него поддержку, как в поднятии авторитета Украинского штаба, так и в признании распоряжений последнего, в частности о закреплении меня на должности, на которую я прислан, сообщил ему, что зачисляюсь бойцом и просил его совета, что мне делать. СЫРОМОЛОТНЫЙ, стараясь избежать разговора со мной, объявляя, что ему некогда, однако посоветовал мне радировать о положении в штаб (о чем и без него я знал), а далее ответил: "Чекистов и органы НКВД КОВПАК и РУДНЕВ не любят. РУДНЕВ был арестован органами НКВД и долгое время сидел, КОВПАК тоже был арестован и судим, ну а потом и СТРОКАЧ глупо делает, присылает людей и не спрашивает нашего согласия, там работники штаба, вроде МАРТЫНОВА*** пишут всякую бузу, а он ...**** подписывает, вот и получается так".</w:t>
      </w:r>
    </w:p>
    <w:p w:rsidR="0089051D" w:rsidRDefault="0089051D">
      <w:pPr>
        <w:shd w:val="clear" w:color="auto" w:fill="FFFFFF"/>
        <w:spacing w:before="14"/>
        <w:ind w:firstLine="283"/>
        <w:jc w:val="both"/>
      </w:pPr>
      <w:r>
        <w:t>На этом разговор был окончен, ничего другого СЫРОМОЛОТНЫЙ мне не посоветовал, ни единого слова в защиту штаба не промолвил, сел на лошадь, куда-то уехал. После этого ко мне подошел КОВПАК и его зам. по хозчасти ПАВЛОВСКИЙ (между прочим, Павловский никогда не бывает трезвым, самогон для командования приготовляется под его руководством в хоз. части). КОВПАК молчал, а ПАВЛОВСКИЙ высказался: "Знаешь, у нас были майоры, капитаны, лейтенанты командирами, мы их снимали, переводили в бойцы и расстреливали, а бойцов выдвигали в командиры. А что тебя прислали?".</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1" w:header="708" w:footer="708" w:gutter="0"/>
          <w:cols w:space="720"/>
          <w:docGrid w:linePitch="360"/>
        </w:sectPr>
      </w:pPr>
      <w:r>
        <w:t>ПАВЛОВСКИЙ, доказывая правоту поведения командования по отношению ко мне, вместе с тем старался "нагнать страху" на меня, иначе я этот разговор не расцениваю, но я отнесся спокойно к его словам, добавил: "Если они были трусы, предатели - так и нужно посту-</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243</w:t>
      </w:r>
    </w:p>
    <w:p w:rsidR="0089051D" w:rsidRDefault="0089051D">
      <w:pPr>
        <w:shd w:val="clear" w:color="auto" w:fill="FFFFFF"/>
        <w:spacing w:before="475"/>
        <w:jc w:val="both"/>
      </w:pPr>
      <w:r>
        <w:t>пать, так делается и на фронте, но это же ко мне не относится". ПАВЛОВСКИЙ ответил: "Мы тебя не знаем, кто ты".</w:t>
      </w:r>
    </w:p>
    <w:p w:rsidR="0089051D" w:rsidRDefault="0089051D">
      <w:pPr>
        <w:shd w:val="clear" w:color="auto" w:fill="FFFFFF"/>
        <w:spacing w:before="10"/>
        <w:ind w:firstLine="283"/>
        <w:jc w:val="both"/>
      </w:pPr>
      <w:r>
        <w:t>На этом день 21.</w:t>
      </w:r>
      <w:r>
        <w:rPr>
          <w:lang w:val="en-US"/>
        </w:rPr>
        <w:t xml:space="preserve">III. </w:t>
      </w:r>
      <w:r>
        <w:t>был закончен, если не считать того, что КОВПАК несколько раз послал меня к ...***** матери, когда, не зная, на какой подводе приспособиться, я обратился к нему.</w:t>
      </w:r>
    </w:p>
    <w:p w:rsidR="0089051D" w:rsidRDefault="0089051D">
      <w:pPr>
        <w:shd w:val="clear" w:color="auto" w:fill="FFFFFF"/>
        <w:spacing w:before="10"/>
        <w:ind w:firstLine="288"/>
        <w:jc w:val="both"/>
      </w:pPr>
      <w:r>
        <w:t>Ночью двинулись, к утру достигли села Мухоеды БССР, где и расположились, заняв круговую оборону.</w:t>
      </w:r>
    </w:p>
    <w:p w:rsidR="0089051D" w:rsidRDefault="0089051D">
      <w:pPr>
        <w:shd w:val="clear" w:color="auto" w:fill="FFFFFF"/>
        <w:spacing w:before="10"/>
        <w:ind w:firstLine="288"/>
        <w:jc w:val="both"/>
      </w:pPr>
      <w:r>
        <w:t>В штабной столовой, где я довольствовался, повариха, по указанию командования, отказала мне в питании, заявив: "Вы должны питаться в 3-й роте". Начальник штаба БАЗИМА официально предъявил мне выписку из приказа по объединению о направлении меня бойцом в 3-ю роту, предложил расписаться на этой выписке, от чего я отказался, в разведроте было проведено собрание, на котором бойцам сообщалось, что я зачислен бойцом в 3-ю роту. Чем вызвано это специальное собрание по моей кандидатуре не знаю, других вопросов, как подтвердил разведчик КАТИДИ, с которым я был знаком, на этом собрании не было. Зав. радиостанцией тов. БАБИЙ была предупреждена под страхом расстрела (КОВПАК ей заявил: "Расстреляю, и Москва не узнает, за что") не передавать мои радиограммы в Москву (радиограммы через т. БАБИЙ я все же передавал конспиративно) и чтобы я даже не появлялся в здании или к месту расположения (если в лесу) где находится рация. Подполковник ВЕРШИГОРА, ведающий общевойсковой разведкой, и ХАТИЧЕНКО****** - две недели тому назад по рекомендации СЫРОМОЛОТНОТО взят в объединение для работы по агентурной разведке КОВПАКОМ, в моем присутствии были предупреждены ни в коем случае не вести со мной разговоров по вопросам разведки, работники штаба были предупреждены о том, чтобы мне не давать каких либо справок или консультаций по неясным вопросам, за моим поведением устроена слежка, - все условия были созданы только вокруг того, чтобы меня заставить пойти бойцом в 3-ю роту, всякая возможность хоть что-либо делать во исполнение Вашего приказа по развед-работе была исключена, о чем своевременно я Вам радировал.</w:t>
      </w:r>
    </w:p>
    <w:p w:rsidR="0089051D" w:rsidRDefault="0089051D">
      <w:pPr>
        <w:shd w:val="clear" w:color="auto" w:fill="FFFFFF"/>
        <w:spacing w:before="5"/>
        <w:ind w:firstLine="288"/>
        <w:jc w:val="both"/>
        <w:sectPr w:rsidR="0089051D">
          <w:footnotePr>
            <w:pos w:val="beneathText"/>
          </w:footnotePr>
          <w:pgSz w:w="11905" w:h="16837"/>
          <w:pgMar w:top="850" w:right="2926" w:bottom="850" w:left="2618" w:header="708" w:footer="708" w:gutter="0"/>
          <w:cols w:space="720"/>
          <w:docGrid w:linePitch="360"/>
        </w:sectPr>
      </w:pPr>
      <w:r>
        <w:t>Находясь в таком безвыходном положении, не желая допускать игнорирование указаний Украинского штаба, защищая на каждом шагу действия Вас, как руководителя, - для окончательного и последнего разговора я пошел на штаб-квартиру, где КОВПАКУ, РУДНЕВУ и СЫРОМОЛОТНОМУ задал вопрос о дальнейшей своей судьбе, тут же особенно выделил свой взор обращения к СЫРОМОЛОТНОМУ,</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7" type="#_x0000_t202" style="position:absolute;margin-left:-87.05pt;margin-top:.3pt;width:17.2pt;height:10.5pt;z-index:25169100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244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как к члену ЦК КП(б) Украины, надеясь на этот раз получить от него поддержку. Разговор имел дословно следующий характер:</w:t>
      </w:r>
    </w:p>
    <w:p w:rsidR="0089051D" w:rsidRDefault="0089051D">
      <w:pPr>
        <w:shd w:val="clear" w:color="auto" w:fill="FFFFFF"/>
        <w:ind w:firstLine="288"/>
        <w:jc w:val="both"/>
      </w:pPr>
      <w:r>
        <w:t>СЫРОМОЛОТНЫЙ: "Человек у нас есть, который занимается общевойсковой разведкой, агентурной разведкой тоже занимается ХА-ТИЧЕНКО, которого мы не заменим ни на кого, приказ штаба по этому вопросу излишний - он относится к работе особых отделов, которых в партизанских отрядах не положено. Это есть излишняя надстройка, заниматься политико-моральным состоянием бойцов в отрядах я, будучи на месте РУДНЕВА, конечно никому бы не позволил".</w:t>
      </w:r>
    </w:p>
    <w:p w:rsidR="0089051D" w:rsidRDefault="0089051D">
      <w:pPr>
        <w:shd w:val="clear" w:color="auto" w:fill="FFFFFF"/>
        <w:ind w:firstLine="278"/>
        <w:jc w:val="both"/>
      </w:pPr>
      <w:r>
        <w:t>Далее СЫРОМОЛОТНЫЙ добавил: "Киевский штаб партизанского движения и человек по оперативной] разведке (имея в виду ХА-ТИЧЕНКО) утверждены ЦК" (каким ЦК, он не сказал).</w:t>
      </w:r>
    </w:p>
    <w:p w:rsidR="0089051D" w:rsidRDefault="0089051D">
      <w:pPr>
        <w:shd w:val="clear" w:color="auto" w:fill="FFFFFF"/>
        <w:ind w:firstLine="293"/>
        <w:jc w:val="both"/>
      </w:pPr>
      <w:r>
        <w:t>[Я]: "Все, что делает Украинский штаб, безусловно, согласовывает с ЦК КП(б)У и Ставкой Главного Командования и, безусловно, проводит в жизнь директивы партии и правительства. О человеке, занимающемся разведработой, штаб не знает, поскольку меня послали, а раз так, значит нет и решения ЦК КП(б)У. О персональном составе Киевского штаба меня информировал т. СТРОКАЧ - он должен состоять из: КОВПАК, РУДНЕВ, СЫРОМОЛОТНЫЙ, КОРОТКОВ - значит, решения ЦК не было и по этому вопросу, моя посылка сюда на развед-работу была согласована с ЦК КП(б)У, очевидно и решение будет ЦК КП(б)У, можно запросить через рацию".</w:t>
      </w:r>
    </w:p>
    <w:p w:rsidR="0089051D" w:rsidRDefault="0089051D">
      <w:pPr>
        <w:shd w:val="clear" w:color="auto" w:fill="FFFFFF"/>
        <w:spacing w:before="5"/>
        <w:ind w:firstLine="288"/>
        <w:jc w:val="both"/>
      </w:pPr>
      <w:r>
        <w:t>СЫРОМОЛОТНЫЙ молчал, КОВПАК, выходя из себя, бегал по комнате, за каждым словом употребляя мат, сказал: "Чепуха, никто там ни какие вопросы не согласовывает, человек у нас есть, который занимается разведработой, пускай запрашивают что им нужно, а не навязывают людей, которых нам не нужно, всяческое барахло присылают, я разговаривал с т. СТАЛИНЫМ, и провожу директивы партии и правительства, там, в штабе, вредители сидят, творят контрреволюцию, за наш счет ордена получают, после войны снимать будем ордена, вместо толу шлют разное барахло в пакетах, Харьков немцы обратно заняли только потому, что мы за отсутствием тола не смогли взорвать ж.д. мосты на линии движения немецких эшелонов с войсками и техникой".</w:t>
      </w:r>
    </w:p>
    <w:p w:rsidR="0089051D" w:rsidRDefault="0089051D">
      <w:pPr>
        <w:shd w:val="clear" w:color="auto" w:fill="FFFFFF"/>
        <w:ind w:firstLine="288"/>
        <w:jc w:val="both"/>
      </w:pPr>
      <w:r>
        <w:t>СЫРОМОЛОТНЫЙ: "СТРОКАЧ много отсебятины порет, я ему об этом говорил".</w:t>
      </w:r>
    </w:p>
    <w:p w:rsidR="0089051D" w:rsidRDefault="0089051D">
      <w:pPr>
        <w:shd w:val="clear" w:color="auto" w:fill="FFFFFF"/>
        <w:ind w:firstLine="278"/>
        <w:jc w:val="both"/>
      </w:pPr>
      <w:r>
        <w:t>Я: "В УШПД есть специальный разведотдел, и ни какой отсебятины в вопросе постановки разведработы в партизанских соединениях нет".</w:t>
      </w:r>
    </w:p>
    <w:p w:rsidR="0089051D" w:rsidRDefault="0089051D">
      <w:pPr>
        <w:shd w:val="clear" w:color="auto" w:fill="FFFFFF"/>
        <w:spacing w:before="5"/>
      </w:pPr>
      <w:r>
        <w:t>РУДНЕВ: "Мы Вас не знаем, кто Вы такой"</w:t>
      </w:r>
    </w:p>
    <w:p w:rsidR="0089051D" w:rsidRDefault="0089051D">
      <w:pPr>
        <w:shd w:val="clear" w:color="auto" w:fill="FFFFFF"/>
        <w:ind w:firstLine="278"/>
        <w:jc w:val="both"/>
      </w:pPr>
      <w:r>
        <w:t>Я: "Я капитан госбезопасности, на работе в органах 22 года и 2 года в Красной Армии".</w:t>
      </w:r>
    </w:p>
    <w:p w:rsidR="0089051D" w:rsidRDefault="0089051D">
      <w:pPr>
        <w:shd w:val="clear" w:color="auto" w:fill="FFFFFF"/>
        <w:spacing w:before="5"/>
        <w:sectPr w:rsidR="0089051D">
          <w:footnotePr>
            <w:pos w:val="beneathText"/>
          </w:footnotePr>
          <w:type w:val="continuous"/>
          <w:pgSz w:w="11905" w:h="16837"/>
          <w:pgMar w:top="850" w:right="2643" w:bottom="850" w:left="2906" w:header="708" w:footer="708" w:gutter="0"/>
          <w:cols w:space="720"/>
          <w:docGrid w:linePitch="360"/>
        </w:sectPr>
      </w:pPr>
      <w:r>
        <w:t>КОВПАК: "Знаем, до чего чекисты доводят: вот они вроде ПЛО-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245</w:t>
      </w:r>
    </w:p>
    <w:p w:rsidR="0089051D" w:rsidRDefault="0089051D">
      <w:pPr>
        <w:shd w:val="clear" w:color="auto" w:fill="FFFFFF"/>
        <w:spacing w:before="475"/>
        <w:jc w:val="both"/>
      </w:pPr>
      <w:r>
        <w:t>ХОГО, на которых САБУРОВ понадеялся, подвели его, и в его отрядах творятся безобразия, баб полно, никакой дисциплины".</w:t>
      </w:r>
    </w:p>
    <w:p w:rsidR="0089051D" w:rsidRDefault="0089051D">
      <w:pPr>
        <w:shd w:val="clear" w:color="auto" w:fill="FFFFFF"/>
        <w:ind w:firstLine="288"/>
        <w:jc w:val="both"/>
      </w:pPr>
      <w:r>
        <w:t>СЫРОМОЛОТНЫЙ: "И дело дошло до того, что своих раненых бойцов расстреливают САБУРОВЦЫ".</w:t>
      </w:r>
    </w:p>
    <w:p w:rsidR="0089051D" w:rsidRDefault="0089051D">
      <w:pPr>
        <w:shd w:val="clear" w:color="auto" w:fill="FFFFFF"/>
        <w:spacing w:before="10"/>
        <w:ind w:firstLine="288"/>
        <w:jc w:val="both"/>
      </w:pPr>
      <w:r>
        <w:t>КОВПАК: "Да еще эту сволочь ПЛОХОГО СТРОКАЧ рекомендовал ко мне в соединение, спрашивал согласие, его надо расстрелять".</w:t>
      </w:r>
    </w:p>
    <w:p w:rsidR="0089051D" w:rsidRDefault="0089051D">
      <w:pPr>
        <w:shd w:val="clear" w:color="auto" w:fill="FFFFFF"/>
        <w:spacing w:before="10"/>
        <w:ind w:firstLine="274"/>
        <w:jc w:val="both"/>
      </w:pPr>
      <w:r>
        <w:t>Я:"Я слышал доклад начальника] бывш[его] ЦШПД тов. ПОНО-МАРЕНКО******* на собрании московского городского партактива, где он особо выпячивал руководящую роль чекистов в партизанских отрядах в тылу противника, не знаю почему у Вас такое мнение. Зачем дебатировать этот вопрос в таком духе, если есть у Вас люди на развед-работе и я не нужен - так и скажите, улечу обратно, а зачем же доходить до того, что лишать меня даже питания, сообщите т. СТРОКАЧУ, что я Вам не нужен".</w:t>
      </w:r>
    </w:p>
    <w:p w:rsidR="0089051D" w:rsidRDefault="0089051D">
      <w:pPr>
        <w:shd w:val="clear" w:color="auto" w:fill="FFFFFF"/>
        <w:spacing w:before="10"/>
        <w:ind w:firstLine="288"/>
        <w:jc w:val="both"/>
      </w:pPr>
      <w:r>
        <w:t>КОВПАК: "Никому, ничего сообщать я не буду, мое решение - закон".</w:t>
      </w:r>
    </w:p>
    <w:p w:rsidR="0089051D" w:rsidRDefault="0089051D">
      <w:pPr>
        <w:shd w:val="clear" w:color="auto" w:fill="FFFFFF"/>
        <w:spacing w:before="10"/>
        <w:ind w:firstLine="283"/>
        <w:jc w:val="both"/>
      </w:pPr>
      <w:r>
        <w:t>РУДНЕВ (выходя из себя): "А что Вы командовать сюда прибыли? Если нам не доверяют, пускай скажут об этом. Вы нас не переубедите, где Вы все раньше были, когда мы только организовывались".</w:t>
      </w:r>
    </w:p>
    <w:p w:rsidR="0089051D" w:rsidRDefault="0089051D">
      <w:pPr>
        <w:shd w:val="clear" w:color="auto" w:fill="FFFFFF"/>
        <w:spacing w:before="10"/>
        <w:ind w:firstLine="283"/>
        <w:jc w:val="both"/>
      </w:pPr>
      <w:r>
        <w:t>КОВПАК: "Понаприсылали сюда всякой дряни - разных радистов КАРАСЕВЫХ********, ГРАБЧАКОВ. Вот будешь в Москве, так и передай там, что нам нужен тол и боеприпасы, а не то, что они нам присылают, и пускай вредительством не занимаются".</w:t>
      </w:r>
    </w:p>
    <w:p w:rsidR="0089051D" w:rsidRDefault="0089051D">
      <w:pPr>
        <w:shd w:val="clear" w:color="auto" w:fill="FFFFFF"/>
        <w:spacing w:before="10"/>
        <w:ind w:firstLine="288"/>
        <w:jc w:val="both"/>
      </w:pPr>
      <w:r>
        <w:t>СЫРОМОЛОТНЫЙ: "Вот метеоролога прислали, зачем он нужен, сами погоду можем сообщить. Там в штабе и, все остальные (кто именно не назвал, но по ходу разговора видно было, что он имел в виду т. СПИВАКА и других работников правительства Украины, находящихся в Москве), пользуясь отсутствием Никиты Сергеевича [Хрущёва] творят что хотят, я написал письмо Андрею Андреевичу и Никите Сергеевичу обо всем".</w:t>
      </w:r>
    </w:p>
    <w:p w:rsidR="0089051D" w:rsidRDefault="0089051D">
      <w:pPr>
        <w:shd w:val="clear" w:color="auto" w:fill="FFFFFF"/>
        <w:spacing w:before="10"/>
        <w:ind w:firstLine="288"/>
        <w:jc w:val="both"/>
      </w:pPr>
      <w:r>
        <w:t>КОВПАК: "Позаделались там наркомами, это им не пройдет, так и скажи им".</w:t>
      </w:r>
    </w:p>
    <w:p w:rsidR="0089051D" w:rsidRDefault="0089051D">
      <w:pPr>
        <w:shd w:val="clear" w:color="auto" w:fill="FFFFFF"/>
        <w:spacing w:before="10"/>
        <w:ind w:firstLine="283"/>
        <w:jc w:val="both"/>
      </w:pPr>
      <w:r>
        <w:t>На этом разговор и окончился, радиограмма за Вашей и т. СПИВАКА подписью о том, что я по линии ЦК КП(б)У послан, и вторая Ваша радиограмма об оставлении меня заместителем у ВЕРШИГОРА положение не изменила, решение осталось прежнее - избавиться от меня.</w:t>
      </w:r>
    </w:p>
    <w:p w:rsidR="0089051D" w:rsidRDefault="0089051D">
      <w:pPr>
        <w:shd w:val="clear" w:color="auto" w:fill="FFFFFF"/>
        <w:spacing w:before="10"/>
        <w:ind w:firstLine="293"/>
        <w:jc w:val="both"/>
        <w:sectPr w:rsidR="0089051D">
          <w:footnotePr>
            <w:pos w:val="beneathText"/>
          </w:footnotePr>
          <w:pgSz w:w="11905" w:h="16837"/>
          <w:pgMar w:top="850" w:right="2926" w:bottom="850" w:left="2618" w:header="708" w:footer="708" w:gutter="0"/>
          <w:cols w:space="720"/>
          <w:docGrid w:linePitch="360"/>
        </w:sectPr>
      </w:pPr>
      <w:r>
        <w:t>В роту после этого я не пошел, а приспособился на питание к радистам, ожидая самолета, чтобы лететь в Москву, и о роте мне больше никто не напоминал. Через пару дней, по причинам очевидно тем, что я, находясь около радистов, легко могу через рацию в Москву переда-</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8" type="#_x0000_t202" style="position:absolute;margin-left:-87.05pt;margin-top:.3pt;width:17.2pt;height:10.5pt;z-index:25169203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246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вать радиограммы, тем более, КОВПАК всех радистов считает чекистами, что все они присланы следить за ним, - нач. штаба БАЗИМА, с которым я подружился, очевидно по заданию КОВПАКА уговорил меня ходить кушать в штабную столовую, где ранее довольствоваться мне запрещалось. Там до последнего дня я и питался, со стороны КОВПАКА, РУДНЕВА, СЫРОМОЛОТНОГО возражений не последовало, за все время при моем появлении в столовую они все разговоры прекращали, переходя на беседы то ли хозяйственного порядка или другие. И так, ведя себя сдержанно, не давая повода обвинить меня в чем-либо, я ожидал самолет.</w:t>
      </w:r>
    </w:p>
    <w:p w:rsidR="0089051D" w:rsidRDefault="0089051D">
      <w:pPr>
        <w:shd w:val="clear" w:color="auto" w:fill="FFFFFF"/>
        <w:spacing w:before="10"/>
        <w:ind w:firstLine="288"/>
        <w:jc w:val="both"/>
      </w:pPr>
      <w:r>
        <w:t>К 9.4.43 г. в селе Аревичи была выбрана площадка, 10.4 ожидался самолет с посадкой. Имея у себя Вашу радиограмму и зная о наличии нескольких радиограмм на имя КОВПАКА и СЫРОМОЛОТНОГО о моем вылете в Москву с первым самолетом, я приготовился ехать на аэродром, мне нач. штаба отказал, заявив, что командование предложило мне обождать, пока эвакуируют всех раненых на большую землю, пришлось убедить РУДНЕВА (КОВПАК, СЫРОМОЛОТНЫЙ где-то отсутствовали), который дал санкцию на посадку в первый приземлившийся самолет.</w:t>
      </w:r>
    </w:p>
    <w:p w:rsidR="0089051D" w:rsidRDefault="0089051D">
      <w:pPr>
        <w:shd w:val="clear" w:color="auto" w:fill="FFFFFF"/>
        <w:spacing w:before="10"/>
        <w:ind w:firstLine="283"/>
        <w:jc w:val="both"/>
      </w:pPr>
      <w:r>
        <w:t>В селе Аревичи встретился с Героем Советского Союза тов. ФЕДОРОВЫМ, тов. СОЛОИД и полковым комиссаром МЕЛЬНИК. ФЕДОРОВ приглашал меня к себе, а МЕЛЬНИК к себе, запросил по радио Вашу санкцию, ответ последовал на имя КОВПАКА о высылке меня в Москву.</w:t>
      </w:r>
    </w:p>
    <w:p w:rsidR="0089051D" w:rsidRDefault="0089051D">
      <w:pPr>
        <w:shd w:val="clear" w:color="auto" w:fill="FFFFFF"/>
        <w:spacing w:before="10"/>
        <w:ind w:firstLine="293"/>
        <w:jc w:val="both"/>
      </w:pPr>
      <w:r>
        <w:t>При встрече с тов. СОЛОИД последний настойчиво, мне на удивление, требовал немедленного перехода к ним в соединение тов. ФЕДОРОВА, не дожидаясь самолета, обусловывая тем, что меня могут убить. Я поразился, попросил информировать меня, почему это может совершиться.</w:t>
      </w:r>
    </w:p>
    <w:p w:rsidR="0089051D" w:rsidRDefault="0089051D">
      <w:pPr>
        <w:shd w:val="clear" w:color="auto" w:fill="FFFFFF"/>
        <w:spacing w:before="10"/>
        <w:ind w:firstLine="283"/>
        <w:jc w:val="both"/>
      </w:pPr>
      <w:r>
        <w:t>СОЛОИД по большему секрету передал мне разговор его с СЫРОМОЛОТНЫМ, который ему сказал: "Да, КОРОТКОВА приняли недружелюбно, если КОРОТКОВА не станет, то его убьют здесь, может это сделает РУДНЕВ, а непосредственно осуществить может сын РУДНЕВА [Радий]".</w:t>
      </w:r>
    </w:p>
    <w:p w:rsidR="0089051D" w:rsidRDefault="0089051D">
      <w:pPr>
        <w:shd w:val="clear" w:color="auto" w:fill="FFFFFF"/>
        <w:spacing w:before="10"/>
        <w:ind w:firstLine="288"/>
        <w:jc w:val="both"/>
      </w:pPr>
      <w:r>
        <w:t>После этого предупреждения я стал остерегаться, однако из соединения КОВПАКА никуда не ушел и ожидал самолет.</w:t>
      </w:r>
    </w:p>
    <w:p w:rsidR="0089051D" w:rsidRDefault="0089051D">
      <w:pPr>
        <w:shd w:val="clear" w:color="auto" w:fill="FFFFFF"/>
        <w:spacing w:before="10"/>
        <w:ind w:firstLine="278"/>
        <w:jc w:val="both"/>
        <w:sectPr w:rsidR="0089051D">
          <w:footnotePr>
            <w:pos w:val="beneathText"/>
          </w:footnotePr>
          <w:type w:val="continuous"/>
          <w:pgSz w:w="11905" w:h="16837"/>
          <w:pgMar w:top="850" w:right="2643" w:bottom="850" w:left="2901" w:header="708" w:footer="708" w:gutter="0"/>
          <w:cols w:space="720"/>
          <w:docGrid w:linePitch="360"/>
        </w:sectPr>
      </w:pPr>
      <w:r>
        <w:t>Для меня это сообщение СЫРОМОЛОТНОГО совершенно непонятно. Правда, обстановка у меня была неважная, взрослый сын у РУДНЕВА там вместе с ним есть. Но почему СЫРОМОЛОТНЫЙ,</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6"/>
          <w:szCs w:val="16"/>
        </w:rPr>
      </w:pPr>
      <w:r>
        <w:rPr>
          <w:i/>
          <w:iCs/>
          <w:sz w:val="16"/>
          <w:szCs w:val="16"/>
        </w:rPr>
        <w:t xml:space="preserve">Раздел </w:t>
      </w:r>
      <w:r>
        <w:rPr>
          <w:i/>
          <w:iCs/>
          <w:sz w:val="16"/>
          <w:szCs w:val="16"/>
          <w:lang w:val="en-US"/>
        </w:rPr>
        <w:t xml:space="preserve">VIII. </w:t>
      </w:r>
      <w:r>
        <w:rPr>
          <w:i/>
          <w:iCs/>
          <w:sz w:val="16"/>
          <w:szCs w:val="16"/>
        </w:rPr>
        <w:t>КОНФЛИКТЫ МЕЖДУ КОМАНДОВАНИЕМ ОТРЯДОВ И УШПД</w:t>
      </w:r>
      <w:r>
        <w:rPr>
          <w:rFonts w:ascii="Verdana" w:hAnsi="Verdana" w:cs="Verdana"/>
          <w:i/>
          <w:iCs/>
          <w:sz w:val="16"/>
          <w:szCs w:val="16"/>
        </w:rPr>
        <w:tab/>
      </w:r>
      <w:r>
        <w:rPr>
          <w:sz w:val="16"/>
          <w:szCs w:val="16"/>
        </w:rPr>
        <w:t>247</w:t>
      </w:r>
    </w:p>
    <w:p w:rsidR="0089051D" w:rsidRDefault="0089051D">
      <w:pPr>
        <w:shd w:val="clear" w:color="auto" w:fill="FFFFFF"/>
        <w:spacing w:before="480"/>
        <w:jc w:val="both"/>
      </w:pPr>
      <w:r>
        <w:t>зная о таких вещах, не предупредил лично меня? Где же его лицо как члена двух ЦК и коммуниста, как он себя там, в тылу именовал и фактически представлял?</w:t>
      </w:r>
    </w:p>
    <w:p w:rsidR="0089051D" w:rsidRDefault="0089051D">
      <w:pPr>
        <w:shd w:val="clear" w:color="auto" w:fill="FFFFFF"/>
        <w:spacing w:before="10"/>
        <w:ind w:firstLine="293"/>
        <w:jc w:val="both"/>
      </w:pPr>
      <w:r>
        <w:t>В лице СЫРОМОЛОТНОГО я видел там, в тылу противника, как хвастуна, так и несерьезного и двуличного человека, который вместо того, чтобы вместе с командованием устранять все непорядки в соединении, он сжился с командованием, поощрял все безобразия и, хуже того, сам лично проявлял безобразия, свидетелем которых я лично был. Вот несколько фактов:</w:t>
      </w:r>
    </w:p>
    <w:p w:rsidR="0089051D" w:rsidRDefault="0089051D">
      <w:pPr>
        <w:numPr>
          <w:ilvl w:val="0"/>
          <w:numId w:val="34"/>
        </w:numPr>
        <w:shd w:val="clear" w:color="auto" w:fill="FFFFFF"/>
        <w:tabs>
          <w:tab w:val="left" w:pos="288"/>
          <w:tab w:val="left" w:pos="485"/>
        </w:tabs>
        <w:spacing w:before="10"/>
        <w:ind w:left="288"/>
        <w:jc w:val="both"/>
      </w:pPr>
      <w:r>
        <w:t>7.4.43 г. в селе Аревичи в столовой, будучи в нетрезвом виде, в присутствии ПАВЛОВСКОГО, кучера штабной столовой по имени ФЕНЯ и двух женщин - хозяек дома, где помещается столовая - обрушился на обедавшего там пом. нач. штаба ВОЙЦЕХОВСКО-ГО********, обзывая его самыми что ни на есть похабными словами, и в заключение обещал по приезде в Москву снять с него награду - медаль, и не допустить к следующей награде, к которой якобы он представлен. ВОЙЦЕХОВСКИЙ хороший работник, на нем держатся все планы операций.</w:t>
      </w:r>
    </w:p>
    <w:p w:rsidR="0089051D" w:rsidRDefault="0089051D">
      <w:pPr>
        <w:numPr>
          <w:ilvl w:val="0"/>
          <w:numId w:val="34"/>
        </w:numPr>
        <w:shd w:val="clear" w:color="auto" w:fill="FFFFFF"/>
        <w:tabs>
          <w:tab w:val="left" w:pos="288"/>
          <w:tab w:val="left" w:pos="485"/>
        </w:tabs>
        <w:spacing w:before="10"/>
        <w:ind w:left="288"/>
        <w:jc w:val="both"/>
      </w:pPr>
      <w:r>
        <w:rPr>
          <w:lang w:val="en-US"/>
        </w:rPr>
        <w:t xml:space="preserve">8.IV.43 </w:t>
      </w:r>
      <w:r>
        <w:t>г. в нетрезвом виде прикладом автомата избил бойца МА-ЗУРЕНКО Якова, который работает кучером на повозке комиссара РУДНЕВА, на ней же ездил и СЫРОМОЛОТНЫЙ.</w:t>
      </w:r>
    </w:p>
    <w:p w:rsidR="0089051D" w:rsidRDefault="0089051D">
      <w:pPr>
        <w:shd w:val="clear" w:color="auto" w:fill="FFFFFF"/>
        <w:spacing w:before="10"/>
        <w:ind w:firstLine="288"/>
        <w:jc w:val="both"/>
      </w:pPr>
      <w:r>
        <w:t>По заявлению МАЗУРЕНКО, избит был за то, что он не соглашался с СЫРОМОЛОТНЫМ по вопросу, что РУДНЕВ враг народа, об этом МАЗУРЕНКО, которого после побоя СЫРОМОЛОТНЫЙ сбросил в поле с повозки, после в нетрезвом виде шел по улице и кричал в присутствии населения села Аревичи, [обзывал] многих бойцов и самого РУДНЕВА. Этот случай явился достоянием всего соединения.</w:t>
      </w:r>
    </w:p>
    <w:p w:rsidR="0089051D" w:rsidRDefault="0089051D">
      <w:pPr>
        <w:shd w:val="clear" w:color="auto" w:fill="FFFFFF"/>
        <w:spacing w:before="10"/>
        <w:ind w:firstLine="283"/>
        <w:jc w:val="both"/>
      </w:pPr>
      <w:r>
        <w:t>Что этот факт имел место и именно на почве спора о РУДНЕВЕ, подтверждает т. СОЛОИД и комиссар соединения тов. ФЕДОРОВА -тов. ДРУЖИЩИН].</w:t>
      </w:r>
    </w:p>
    <w:p w:rsidR="0089051D" w:rsidRDefault="0089051D">
      <w:pPr>
        <w:shd w:val="clear" w:color="auto" w:fill="FFFFFF"/>
        <w:spacing w:before="5"/>
        <w:ind w:firstLine="298"/>
        <w:jc w:val="both"/>
      </w:pPr>
      <w:r>
        <w:t>Фактами, подтверждающими хвастовство СЫРОМОЛОТНОГО, что только он делает полезные дела, а все остальные, даже из членов правительства УССР, ничего полезного не делают, являются следующие:</w:t>
      </w:r>
    </w:p>
    <w:p w:rsidR="0089051D" w:rsidRDefault="0089051D">
      <w:pPr>
        <w:shd w:val="clear" w:color="auto" w:fill="FFFFFF"/>
        <w:spacing w:before="10"/>
        <w:ind w:firstLine="298"/>
        <w:jc w:val="both"/>
        <w:sectPr w:rsidR="0089051D">
          <w:footnotePr>
            <w:pos w:val="beneathText"/>
          </w:footnotePr>
          <w:pgSz w:w="11905" w:h="16837"/>
          <w:pgMar w:top="850" w:right="2926" w:bottom="850" w:left="2618" w:header="708" w:footer="708" w:gutter="0"/>
          <w:cols w:space="720"/>
          <w:docGrid w:linePitch="360"/>
        </w:sectPr>
      </w:pPr>
      <w:r>
        <w:t xml:space="preserve">1. Прочитав газету "Правда" за </w:t>
      </w:r>
      <w:r>
        <w:rPr>
          <w:lang w:val="en-US"/>
        </w:rPr>
        <w:t xml:space="preserve">9.IV.43 </w:t>
      </w:r>
      <w:r>
        <w:t>г., где была статья о вручении орденов т.т. СПИВАК, КОРНИЕЦ, СТАРЧЕНКО и другим, в присутствии ряда бойцов в штабе соединения начал высказывать недовольство: "Вот видите, люди ни одного дня не были в тылу против-</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199" type="#_x0000_t202" style="position:absolute;margin-left:-87.05pt;margin-top:.3pt;width:13.5pt;height:10.5pt;z-index:25169305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248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ника и получили ордена, безобразие, а сколько я с ним, СТАРЧЕНКО, скандалил на счет автомашин, никогда даже содействия не оказывал".</w:t>
      </w:r>
    </w:p>
    <w:p w:rsidR="0089051D" w:rsidRDefault="0089051D">
      <w:pPr>
        <w:shd w:val="clear" w:color="auto" w:fill="FFFFFF"/>
        <w:spacing w:before="10"/>
        <w:ind w:firstLine="278"/>
        <w:jc w:val="both"/>
      </w:pPr>
      <w:r>
        <w:t>Что это за автомашины, когда и где он скандалил с тов. СТАРЧЕНКО я не понял со слов СЫРОМОЛОТНОГО.</w:t>
      </w:r>
    </w:p>
    <w:p w:rsidR="0089051D" w:rsidRDefault="0089051D">
      <w:pPr>
        <w:shd w:val="clear" w:color="auto" w:fill="FFFFFF"/>
        <w:spacing w:before="10"/>
        <w:ind w:firstLine="278"/>
        <w:jc w:val="both"/>
      </w:pPr>
      <w:r>
        <w:t>2. Когда прибыл в соединение КОВПАКА радиотехник КАРАСЕВ, СЫРОМОЛОТНОМУ от тов. СПИВАК передал привет, СЫРОМОЛОТНЫЙ иронически ответил: "А что там СПИВАК полезное делает?"</w:t>
      </w:r>
    </w:p>
    <w:p w:rsidR="0089051D" w:rsidRDefault="0089051D">
      <w:pPr>
        <w:shd w:val="clear" w:color="auto" w:fill="FFFFFF"/>
        <w:spacing w:before="10"/>
        <w:ind w:firstLine="283"/>
        <w:jc w:val="both"/>
      </w:pPr>
      <w:r>
        <w:t>Об этом, характеризуя с отрицательной стороны СЫРОМОЛОТНОГО, говорил мне беспартийный КАРАСЕВ, в присутствии ряда радистов, он же - КАРАСЕВ, и радисты БАБИЙ и ЯКОВЛЕВА говорили ряд других отрицательных фактов о СЫРОМОЛОТНОМ, я их не помню.</w:t>
      </w:r>
    </w:p>
    <w:p w:rsidR="0089051D" w:rsidRDefault="0089051D">
      <w:pPr>
        <w:shd w:val="clear" w:color="auto" w:fill="FFFFFF"/>
        <w:spacing w:before="10"/>
        <w:ind w:firstLine="293"/>
        <w:jc w:val="both"/>
      </w:pPr>
      <w:r>
        <w:t>Все изложенные выше факты явились случайно достоянием для меня, если произвести проверку деятельности СЫРОМОЛОТНОГО в бытность в соединении КОВПАКА, безусловно они будут пестреть изобилием, о них знают упомянутые мною выше радисты, радист ДУ-БУНСКИЙ Борис, пом. нач. штаба ВОЙЦЕХОВСКИЙ, работник штаба ТУТУЧЕНКО и другие.</w:t>
      </w:r>
    </w:p>
    <w:p w:rsidR="0089051D" w:rsidRDefault="0089051D">
      <w:pPr>
        <w:shd w:val="clear" w:color="auto" w:fill="FFFFFF"/>
        <w:spacing w:before="10"/>
        <w:ind w:firstLine="283"/>
        <w:jc w:val="both"/>
      </w:pPr>
      <w:r>
        <w:t>В соединении КОВПАКА особистской работы непочатый край, ВЕРШИГОРА занимается только общевойсковой разведкой, причем все данные сообщает только в разведотдел Брянского фронта подполковнику РОМАНОВУ, туда же посылает и всякие добытые документы. Особенно опасным на сегодняшний день является участок агентурного обслуживания личного состав отрядов, налицо до последних дней побеги с оружием бойцов, причем они совершаются в моменты, когда необходимо соблюдать строжайшую конспирацию о месте дислокации отрядов, или к началу готовящихся походов на операцию, во время переправ и т.д., налицо в отрядах почва внедрения немецкой агентуры.</w:t>
      </w:r>
    </w:p>
    <w:p w:rsidR="0089051D" w:rsidRDefault="0089051D">
      <w:pPr>
        <w:shd w:val="clear" w:color="auto" w:fill="FFFFFF"/>
        <w:spacing w:before="10"/>
        <w:ind w:firstLine="283"/>
        <w:jc w:val="both"/>
      </w:pPr>
      <w:r>
        <w:t>Усугубляется это положение отсутствием политической работы в соединении, РУДНЕВ как комиссар занимается операциями и фактически выполняет роль командира соединения, политработой занимается "постольку поскольку".</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1" w:header="708" w:footer="708" w:gutter="0"/>
          <w:cols w:space="720"/>
          <w:docGrid w:linePitch="360"/>
        </w:sectPr>
      </w:pPr>
      <w:r>
        <w:t>Все бойцы больше говорят о РУДНЕВЕ как стратеге, что только благодаря его голове - как они выражаются - отряды благополучно выходили из безвыходных обстановок, чем о КОВПАКЕ. Последнего они характеризуют как отважного, но не как стратега. Для убеждения в отсутствии необходимой политработы привожу такой факт: 23.111.43 г. в</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249</w:t>
      </w:r>
    </w:p>
    <w:p w:rsidR="0089051D" w:rsidRDefault="0089051D">
      <w:pPr>
        <w:shd w:val="clear" w:color="auto" w:fill="FFFFFF"/>
        <w:spacing w:before="475"/>
        <w:jc w:val="both"/>
      </w:pPr>
      <w:r>
        <w:t>6-й роте Путивльского отряда имеется боец женщина, по национальности еврейка, ее другой боец той же роты назвал жидовкой, она пожаловалась РУДНЕВУ, последний вызвал политрука роты КОРОЛЬ, в присутствии меня и ряда других дал установку: "Соберите роту, в присутствии всех бойцов набейте ему морду и предупредите - если он повторит, будет расстрелян. Завтра об исполнении доложите".</w:t>
      </w:r>
    </w:p>
    <w:p w:rsidR="0089051D" w:rsidRDefault="0089051D">
      <w:pPr>
        <w:shd w:val="clear" w:color="auto" w:fill="FFFFFF"/>
        <w:spacing w:before="10"/>
        <w:ind w:firstLine="293"/>
        <w:jc w:val="both"/>
      </w:pPr>
      <w:r>
        <w:t>Или такой факт, когда боец 3-й роты КРАВЕЦ в присутствии ряда других бойцов высказался "Все украинцы предатели", несмотря на то, что боец КОКАРЕВ об этом доложил комиссару РУДНЕВУ, этот факт остался без внимания.</w:t>
      </w:r>
    </w:p>
    <w:p w:rsidR="0089051D" w:rsidRDefault="0089051D">
      <w:pPr>
        <w:shd w:val="clear" w:color="auto" w:fill="FFFFFF"/>
        <w:spacing w:before="10"/>
        <w:ind w:firstLine="288"/>
        <w:jc w:val="both"/>
      </w:pPr>
      <w:r>
        <w:t>Словом, "мордобитием" заражены все - комсостав и политсостав, это вошло в практику как необходимое и заменяющее все существующие методы воспитания, воспринято оно от КОВПАКА, который бьет морды бойцам до настоящего времени. 22.</w:t>
      </w:r>
      <w:r>
        <w:rPr>
          <w:lang w:val="en-US"/>
        </w:rPr>
        <w:t xml:space="preserve">III </w:t>
      </w:r>
      <w:r>
        <w:t xml:space="preserve">искал кучера штаба по имени Васька, с палкой, чтобы побить, но тот скрылся. </w:t>
      </w:r>
      <w:r>
        <w:rPr>
          <w:lang w:val="en-US"/>
        </w:rPr>
        <w:t xml:space="preserve">10.IV. </w:t>
      </w:r>
      <w:r>
        <w:t xml:space="preserve">избил радиотехника КАРАСЕВА, </w:t>
      </w:r>
      <w:r>
        <w:rPr>
          <w:lang w:val="en-US"/>
        </w:rPr>
        <w:t xml:space="preserve">9.IV. </w:t>
      </w:r>
      <w:r>
        <w:t>угрожал расстрелом метеорологу - КОХ.</w:t>
      </w:r>
    </w:p>
    <w:p w:rsidR="0089051D" w:rsidRDefault="0089051D">
      <w:pPr>
        <w:shd w:val="clear" w:color="auto" w:fill="FFFFFF"/>
        <w:spacing w:before="10"/>
        <w:ind w:firstLine="288"/>
        <w:jc w:val="both"/>
      </w:pPr>
      <w:r>
        <w:t>Не изжиты случаи воровства у населения табака, одежды, убоя свиней и т. д. Существует распущенность, матерщина и т. д., в результате которых авторитет партизан среди населения теряется, все это потому, что с бойцами мало, а при мне ни одной беседы не проводят, не воспитываются бойцы.</w:t>
      </w:r>
    </w:p>
    <w:p w:rsidR="0089051D" w:rsidRDefault="0089051D">
      <w:pPr>
        <w:shd w:val="clear" w:color="auto" w:fill="FFFFFF"/>
        <w:spacing w:before="10"/>
        <w:ind w:firstLine="288"/>
        <w:jc w:val="both"/>
      </w:pPr>
      <w:r>
        <w:t>Считаю необходимым указать на такое положение, что всех людей, которых присылает штаб, КОВПАК игнорирует, считает их ненужными и негодными. Так он принял радиомеханика КАРАСЕВА, которого намеревается послать бойцом в роту, так он принял метеоролога КОХ, которого уже направил в роту минером, и после Вашей радиограммы о необходимости сообщить погоду издевается над КОХОМ, опровергая все его наблюдения. Так он принял шифровальщика РАЧКОВА, которому выразил открытое недоверие и нежелание понять роли шифровальщика, направил его в распоряжение нач. радиоузлом т. БАБИЙ.</w:t>
      </w:r>
    </w:p>
    <w:p w:rsidR="0089051D" w:rsidRDefault="0089051D">
      <w:pPr>
        <w:shd w:val="clear" w:color="auto" w:fill="FFFFFF"/>
        <w:spacing w:before="5"/>
        <w:ind w:firstLine="288"/>
        <w:jc w:val="both"/>
      </w:pPr>
      <w:r>
        <w:t>Как правило, отсутствует в соединении конспирация, и об этом вопрос никогда не заострялся, все говорят о том, что знают и кому угодно, даже населению, а также кругом существует беспечность. Немецкая разведка свободно может добыть все, что она хочет, вплоть до штабных документов, которые обычно находятся без охраны во дворе, на повозке, и если часовой есть, то находится от документов за 100 метров на улице.</w:t>
      </w:r>
    </w:p>
    <w:p w:rsidR="0089051D" w:rsidRDefault="0089051D">
      <w:pPr>
        <w:shd w:val="clear" w:color="auto" w:fill="FFFFFF"/>
        <w:spacing w:before="5"/>
        <w:ind w:firstLine="288"/>
        <w:jc w:val="both"/>
        <w:sectPr w:rsidR="0089051D">
          <w:footnotePr>
            <w:pos w:val="beneathText"/>
          </w:footnotePr>
          <w:pgSz w:w="11905" w:h="16837"/>
          <w:pgMar w:top="850" w:right="2926" w:bottom="850" w:left="2618" w:header="708" w:footer="708" w:gutter="0"/>
          <w:cols w:space="720"/>
          <w:docGrid w:linePitch="360"/>
        </w:sectPr>
      </w:pPr>
      <w:r>
        <w:t>В результате моего наблюдения вывод таков, что в общем и целом соединение боеспособное и стоит на защите Родины, однако существу-</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0" type="#_x0000_t202" style="position:absolute;margin-left:-87.05pt;margin-top:.3pt;width:17.2pt;height:10.5pt;z-index:25169408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250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ют у командного состава, в том числе и КОВПАКА, следующие отрицательные стремления, идущие вразвез указаниям Украинского штаба партизанского движения:</w:t>
      </w:r>
    </w:p>
    <w:p w:rsidR="0089051D" w:rsidRDefault="0089051D">
      <w:pPr>
        <w:shd w:val="clear" w:color="auto" w:fill="FFFFFF"/>
        <w:tabs>
          <w:tab w:val="left" w:pos="494"/>
        </w:tabs>
        <w:spacing w:before="5"/>
        <w:ind w:firstLine="283"/>
        <w:jc w:val="both"/>
      </w:pPr>
      <w:r>
        <w:t>1.</w:t>
      </w:r>
      <w:r>
        <w:tab/>
        <w:t>Против роста отрядов и их разукрупнения, если допускает КОВ</w:t>
      </w:r>
      <w:r>
        <w:br/>
        <w:t>ПАК некоторый прилив в отряды, то только за счет пленных казаков</w:t>
      </w:r>
      <w:r>
        <w:br/>
        <w:t>(окруженцы, бывшие пленные, вступившие в казачьи части, организо</w:t>
      </w:r>
      <w:r>
        <w:br/>
        <w:t>ванные немцами), причем, как правило, в свой Путивльский отряд ни</w:t>
      </w:r>
      <w:r>
        <w:br/>
        <w:t>кого и из "казаков" не принимает, направляет их в Кролевецкий, Ша-</w:t>
      </w:r>
      <w:r>
        <w:br/>
        <w:t>лыгинский и другие отряды, входящие в его соединение.</w:t>
      </w:r>
    </w:p>
    <w:p w:rsidR="0089051D" w:rsidRDefault="0089051D">
      <w:pPr>
        <w:shd w:val="clear" w:color="auto" w:fill="FFFFFF"/>
        <w:spacing w:before="10"/>
        <w:ind w:firstLine="293"/>
        <w:jc w:val="both"/>
      </w:pPr>
      <w:r>
        <w:t>Местное население, часто требующее зачисления в отряд, не принимается и направляется в местные отряды, которые не везде существуют.</w:t>
      </w:r>
    </w:p>
    <w:p w:rsidR="0089051D" w:rsidRDefault="0089051D">
      <w:pPr>
        <w:shd w:val="clear" w:color="auto" w:fill="FFFFFF"/>
        <w:tabs>
          <w:tab w:val="left" w:pos="494"/>
        </w:tabs>
        <w:spacing w:before="10"/>
        <w:ind w:firstLine="283"/>
        <w:jc w:val="both"/>
      </w:pPr>
      <w:r>
        <w:t>2.</w:t>
      </w:r>
      <w:r>
        <w:tab/>
        <w:t>Снабженческое настроение, хотят получать всякие боеприпасы</w:t>
      </w:r>
      <w:r>
        <w:br/>
        <w:t>только из Москвы, для продвижения грузов ведут разговор о посылке</w:t>
      </w:r>
      <w:r>
        <w:br/>
        <w:t>в Москву своего постоянного представителя, не прорабатывая вопро</w:t>
      </w:r>
      <w:r>
        <w:br/>
        <w:t>сы снабжения за счет складов противника.</w:t>
      </w:r>
    </w:p>
    <w:p w:rsidR="0089051D" w:rsidRDefault="0089051D">
      <w:pPr>
        <w:shd w:val="clear" w:color="auto" w:fill="FFFFFF"/>
        <w:spacing w:before="5"/>
        <w:ind w:firstLine="288"/>
        <w:jc w:val="both"/>
      </w:pPr>
      <w:r>
        <w:t>Вопрос снабжения продовольствием и фуражами, разрешается, как и нужно, за счет складов противника.</w:t>
      </w:r>
    </w:p>
    <w:p w:rsidR="0089051D" w:rsidRDefault="0089051D">
      <w:pPr>
        <w:shd w:val="clear" w:color="auto" w:fill="FFFFFF"/>
        <w:tabs>
          <w:tab w:val="left" w:pos="494"/>
        </w:tabs>
        <w:spacing w:before="5"/>
        <w:ind w:firstLine="283"/>
        <w:jc w:val="both"/>
      </w:pPr>
      <w:r>
        <w:t>3.</w:t>
      </w:r>
      <w:r>
        <w:tab/>
        <w:t>Игнорирование указаний штаба о дислокации в Киевской облас</w:t>
      </w:r>
      <w:r>
        <w:br/>
        <w:t>ти, форсировав реку Припять, двигаются в направлении Чернигов</w:t>
      </w:r>
      <w:r>
        <w:br/>
        <w:t>ской области, а затем в Брянские леса, последнее подтверждается ря</w:t>
      </w:r>
      <w:r>
        <w:br/>
        <w:t>дом высказываний КОВПАКА о том, что Брянский фронт, когда не су</w:t>
      </w:r>
      <w:r>
        <w:br/>
        <w:t>ществовал УШПД, бесперебойно снабжал их всем необходимым.</w:t>
      </w:r>
    </w:p>
    <w:p w:rsidR="0089051D" w:rsidRDefault="0089051D">
      <w:pPr>
        <w:shd w:val="clear" w:color="auto" w:fill="FFFFFF"/>
        <w:spacing w:before="5"/>
        <w:ind w:firstLine="293"/>
        <w:jc w:val="both"/>
      </w:pPr>
      <w:r>
        <w:t>Кроме того, заметно влияние на КОВПАКА в части движения ближе к Брянскому фронту подполковника ВЕРШИГОРА, ведающего разведкой и подчиняющегося Брянскому фронту.</w:t>
      </w:r>
    </w:p>
    <w:p w:rsidR="0089051D" w:rsidRDefault="0089051D">
      <w:pPr>
        <w:shd w:val="clear" w:color="auto" w:fill="FFFFFF"/>
        <w:spacing w:before="5"/>
        <w:ind w:firstLine="278"/>
        <w:jc w:val="both"/>
      </w:pPr>
      <w:r>
        <w:t>Для изжития всех ненормальностей в соединении КОВПАКА, поднятия политико-воспитательной работы, внедрения в сознание командования нужного понимания о УШПД и понимания о задачах партизанской борьбы и помощи Красной Армии, считаю необходимым провести следующие мероприятия:</w:t>
      </w:r>
    </w:p>
    <w:p w:rsidR="0089051D" w:rsidRDefault="0089051D">
      <w:pPr>
        <w:numPr>
          <w:ilvl w:val="0"/>
          <w:numId w:val="47"/>
        </w:numPr>
        <w:shd w:val="clear" w:color="auto" w:fill="FFFFFF"/>
        <w:tabs>
          <w:tab w:val="left" w:pos="0"/>
          <w:tab w:val="left" w:pos="278"/>
        </w:tabs>
        <w:spacing w:before="5"/>
        <w:jc w:val="both"/>
      </w:pPr>
      <w:r>
        <w:t>КОВПАКА временно отозвать в Москву, где, введя в курс работы, морально перевоспитать его, вложить в него партийность, которая, по моим убеждениям, у него по большей части отсутствует.</w:t>
      </w:r>
    </w:p>
    <w:p w:rsidR="0089051D" w:rsidRDefault="0089051D">
      <w:pPr>
        <w:numPr>
          <w:ilvl w:val="0"/>
          <w:numId w:val="47"/>
        </w:numPr>
        <w:shd w:val="clear" w:color="auto" w:fill="FFFFFF"/>
        <w:tabs>
          <w:tab w:val="left" w:pos="0"/>
          <w:tab w:val="left" w:pos="278"/>
        </w:tabs>
        <w:spacing w:before="10"/>
        <w:jc w:val="both"/>
      </w:pPr>
      <w:r>
        <w:t>Послать на некоторый период в соединение сильного политически и авторитетного товарища от ЦК КП(б)У.</w:t>
      </w:r>
    </w:p>
    <w:p w:rsidR="0089051D" w:rsidRDefault="0089051D">
      <w:pPr>
        <w:shd w:val="clear" w:color="auto" w:fill="FFFFFF"/>
        <w:tabs>
          <w:tab w:val="left" w:pos="226"/>
        </w:tabs>
        <w:spacing w:before="5"/>
      </w:pPr>
      <w:r>
        <w:t>3.</w:t>
      </w:r>
      <w:r>
        <w:tab/>
        <w:t>Послать от Украинского штаба группу в 5-6 человек работников, в</w:t>
      </w:r>
    </w:p>
    <w:p w:rsidR="0089051D" w:rsidRDefault="0089051D">
      <w:pPr>
        <w:shd w:val="clear" w:color="auto" w:fill="FFFFFF"/>
        <w:spacing w:before="5"/>
        <w:jc w:val="both"/>
      </w:pPr>
      <w:r>
        <w:t>основном из чекистов, по количеству отрядов, входящих в соединение, для работы по линии особого отдела, посылку оформить через ЦК КП(б)У.</w:t>
      </w:r>
    </w:p>
    <w:p w:rsidR="0089051D" w:rsidRDefault="0089051D">
      <w:pPr>
        <w:shd w:val="clear" w:color="auto" w:fill="FFFFFF"/>
        <w:tabs>
          <w:tab w:val="left" w:pos="226"/>
        </w:tabs>
        <w:spacing w:before="10"/>
        <w:sectPr w:rsidR="0089051D">
          <w:footnotePr>
            <w:pos w:val="beneathText"/>
          </w:footnotePr>
          <w:type w:val="continuous"/>
          <w:pgSz w:w="11905" w:h="16837"/>
          <w:pgMar w:top="850" w:right="2643" w:bottom="850" w:left="2906" w:header="708" w:footer="708" w:gutter="0"/>
          <w:cols w:space="720"/>
          <w:docGrid w:linePitch="360"/>
        </w:sectPr>
      </w:pPr>
      <w:r>
        <w:t>4.</w:t>
      </w:r>
      <w:r>
        <w:tab/>
        <w:t>Послать кинопередвижку и кинооператора на постоянно, показать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251</w:t>
      </w:r>
    </w:p>
    <w:p w:rsidR="0089051D" w:rsidRDefault="0089051D">
      <w:pPr>
        <w:shd w:val="clear" w:color="auto" w:fill="FFFFFF"/>
        <w:spacing w:before="475"/>
        <w:jc w:val="both"/>
      </w:pPr>
      <w:r>
        <w:t>обязательно кинокартины "Секретарь Райкома", "Партизаны в степях Украины", "Концерт для Красной Армии", "Сталинград" и киножурналы с № 6 по 12-й, в дальнейшем практиковать выброску картин регулярно. Такая кинопередвижка в соединении тов. ФЕДОРОВА имеется и дает хорошие результаты.</w:t>
      </w:r>
    </w:p>
    <w:p w:rsidR="0089051D" w:rsidRDefault="0089051D">
      <w:pPr>
        <w:shd w:val="clear" w:color="auto" w:fill="FFFFFF"/>
        <w:spacing w:before="5"/>
        <w:ind w:firstLine="283"/>
        <w:jc w:val="both"/>
      </w:pPr>
      <w:r>
        <w:t>Причиной создавшегося положения вокруг меня, является только СЫРОМОЛОТНЫЙ.</w:t>
      </w:r>
    </w:p>
    <w:p w:rsidR="0089051D" w:rsidRDefault="0089051D">
      <w:pPr>
        <w:shd w:val="clear" w:color="auto" w:fill="FFFFFF"/>
        <w:spacing w:before="240"/>
      </w:pPr>
      <w:r>
        <w:t>КАПИТАН ГОСУДАРСТВЕННОЙ БЕЗОПАСНОСТИ</w:t>
      </w:r>
    </w:p>
    <w:p w:rsidR="0089051D" w:rsidRDefault="0089051D">
      <w:pPr>
        <w:shd w:val="clear" w:color="auto" w:fill="FFFFFF"/>
        <w:spacing w:before="5"/>
        <w:ind w:firstLine="3854"/>
      </w:pPr>
      <w:r>
        <w:t>(Подпись) КОРОТКОВ 16 апреля 1943 года гор. Москва. -ее.</w:t>
      </w:r>
    </w:p>
    <w:p w:rsidR="0089051D" w:rsidRDefault="0089051D">
      <w:pPr>
        <w:shd w:val="clear" w:color="auto" w:fill="FFFFFF"/>
        <w:spacing w:before="5"/>
        <w:jc w:val="right"/>
        <w:rPr>
          <w:i/>
          <w:iCs/>
        </w:rPr>
      </w:pPr>
      <w:r>
        <w:rPr>
          <w:i/>
          <w:iCs/>
        </w:rPr>
        <w:t xml:space="preserve">ЦДАГО Украти. - Ф. 62. - </w:t>
      </w:r>
      <w:r>
        <w:rPr>
          <w:i/>
          <w:iCs/>
          <w:lang w:val="en-US"/>
        </w:rPr>
        <w:t xml:space="preserve">On. </w:t>
      </w:r>
      <w:r>
        <w:rPr>
          <w:i/>
          <w:iCs/>
        </w:rPr>
        <w:t>1.- Спр. 40. - Арк. 39-56.</w:t>
      </w:r>
    </w:p>
    <w:p w:rsidR="0089051D" w:rsidRDefault="0089051D">
      <w:pPr>
        <w:shd w:val="clear" w:color="auto" w:fill="FFFFFF"/>
        <w:spacing w:before="5"/>
        <w:jc w:val="right"/>
        <w:rPr>
          <w:i/>
          <w:iCs/>
        </w:rPr>
      </w:pPr>
      <w:r>
        <w:rPr>
          <w:i/>
          <w:iCs/>
        </w:rPr>
        <w:t>Оригинал. Машинопись.</w:t>
      </w:r>
    </w:p>
    <w:p w:rsidR="0089051D" w:rsidRDefault="0089051D">
      <w:pPr>
        <w:shd w:val="clear" w:color="auto" w:fill="FFFFFF"/>
        <w:tabs>
          <w:tab w:val="left" w:pos="130"/>
        </w:tabs>
        <w:spacing w:before="240"/>
        <w:rPr>
          <w:i/>
          <w:iCs/>
        </w:rPr>
      </w:pPr>
      <w:r>
        <w:rPr>
          <w:i/>
          <w:iCs/>
        </w:rPr>
        <w:t>*</w:t>
      </w:r>
      <w:r>
        <w:rPr>
          <w:i/>
          <w:iCs/>
        </w:rPr>
        <w:tab/>
        <w:t>Так в тексте. Очевидно, правильно "распакованы ".</w:t>
      </w:r>
    </w:p>
    <w:p w:rsidR="0089051D" w:rsidRDefault="0089051D">
      <w:pPr>
        <w:shd w:val="clear" w:color="auto" w:fill="FFFFFF"/>
        <w:spacing w:before="5"/>
        <w:ind w:firstLine="307"/>
        <w:jc w:val="both"/>
        <w:rPr>
          <w:i/>
          <w:iCs/>
        </w:rPr>
      </w:pPr>
      <w:r>
        <w:t xml:space="preserve">** </w:t>
      </w:r>
      <w:r>
        <w:rPr>
          <w:i/>
          <w:iCs/>
        </w:rPr>
        <w:t>На полях примечание: "Пакеты "Молодому партизану" выброшены ЦК ВЛКСМ для всех партизанских отрядов и содержали в себе: Устав ВЛКСМ, Статутник партизана, 2-3 брошюры и 5-10 конвертов ".</w:t>
      </w:r>
    </w:p>
    <w:p w:rsidR="0089051D" w:rsidRDefault="0089051D">
      <w:pPr>
        <w:shd w:val="clear" w:color="auto" w:fill="FFFFFF"/>
        <w:spacing w:before="5"/>
        <w:rPr>
          <w:i/>
          <w:iCs/>
        </w:rPr>
      </w:pPr>
      <w:r>
        <w:t xml:space="preserve">*** </w:t>
      </w:r>
      <w:r>
        <w:rPr>
          <w:i/>
          <w:iCs/>
        </w:rPr>
        <w:t>А. Мартынов - начальник разведотдела УШПД.</w:t>
      </w:r>
    </w:p>
    <w:p w:rsidR="0089051D" w:rsidRDefault="0089051D">
      <w:pPr>
        <w:shd w:val="clear" w:color="auto" w:fill="FFFFFF"/>
        <w:tabs>
          <w:tab w:val="left" w:pos="130"/>
        </w:tabs>
        <w:spacing w:before="5"/>
        <w:ind w:right="2016"/>
        <w:rPr>
          <w:i/>
          <w:iCs/>
        </w:rPr>
      </w:pPr>
      <w:r>
        <w:t>*</w:t>
      </w:r>
      <w:r>
        <w:tab/>
        <w:t xml:space="preserve">* * * </w:t>
      </w:r>
      <w:r>
        <w:rPr>
          <w:i/>
          <w:iCs/>
        </w:rPr>
        <w:t>Многоточие в исходном документе.</w:t>
      </w:r>
      <w:r>
        <w:rPr>
          <w:i/>
          <w:iCs/>
        </w:rPr>
        <w:br/>
      </w:r>
      <w:r>
        <w:t xml:space="preserve">***** </w:t>
      </w:r>
      <w:r>
        <w:rPr>
          <w:i/>
          <w:iCs/>
        </w:rPr>
        <w:t>Многоточие в исходном документе.</w:t>
      </w:r>
    </w:p>
    <w:p w:rsidR="0089051D" w:rsidRDefault="0089051D">
      <w:pPr>
        <w:shd w:val="clear" w:color="auto" w:fill="FFFFFF"/>
        <w:spacing w:before="5"/>
        <w:ind w:firstLine="312"/>
        <w:jc w:val="both"/>
        <w:rPr>
          <w:i/>
          <w:iCs/>
        </w:rPr>
      </w:pPr>
      <w:r>
        <w:t xml:space="preserve">****** </w:t>
      </w:r>
      <w:r>
        <w:rPr>
          <w:i/>
          <w:iCs/>
        </w:rPr>
        <w:t>В тексте ошибка. Речь идет об И. Хитриченко, который вскоре стал командиром Киевского партизанского соединения им. Н. Хрущева.</w:t>
      </w:r>
    </w:p>
    <w:p w:rsidR="0089051D" w:rsidRDefault="0089051D">
      <w:pPr>
        <w:shd w:val="clear" w:color="auto" w:fill="FFFFFF"/>
        <w:spacing w:before="5"/>
        <w:rPr>
          <w:i/>
          <w:iCs/>
        </w:rPr>
      </w:pPr>
      <w:r>
        <w:t xml:space="preserve">****** </w:t>
      </w:r>
      <w:r>
        <w:rPr>
          <w:i/>
          <w:iCs/>
        </w:rPr>
        <w:t>ЦШПД в марте 1943 года временно расформировывался.</w:t>
      </w:r>
    </w:p>
    <w:p w:rsidR="0089051D" w:rsidRDefault="0089051D">
      <w:pPr>
        <w:shd w:val="clear" w:color="auto" w:fill="FFFFFF"/>
        <w:spacing w:before="5"/>
        <w:ind w:firstLine="307"/>
        <w:jc w:val="both"/>
        <w:rPr>
          <w:i/>
          <w:iCs/>
        </w:rPr>
      </w:pPr>
      <w:r>
        <w:t xml:space="preserve">******* </w:t>
      </w:r>
      <w:r>
        <w:rPr>
          <w:i/>
          <w:iCs/>
        </w:rPr>
        <w:t>Вероятно, имеется в виду радиотехник Карасёв, присланный УШПД в начале 1943 г. в соединение Ковпака.</w:t>
      </w:r>
    </w:p>
    <w:p w:rsidR="0089051D" w:rsidRDefault="0089051D">
      <w:pPr>
        <w:shd w:val="clear" w:color="auto" w:fill="FFFFFF"/>
        <w:spacing w:before="5"/>
        <w:rPr>
          <w:i/>
          <w:iCs/>
        </w:rPr>
        <w:sectPr w:rsidR="0089051D">
          <w:footnotePr>
            <w:pos w:val="beneathText"/>
          </w:footnotePr>
          <w:pgSz w:w="11905" w:h="16837"/>
          <w:pgMar w:top="850" w:right="2926" w:bottom="2880" w:left="2618" w:header="708" w:footer="708" w:gutter="0"/>
          <w:cols w:space="720"/>
          <w:docGrid w:linePitch="360"/>
        </w:sectPr>
      </w:pPr>
      <w:r>
        <w:t xml:space="preserve">********* </w:t>
      </w:r>
      <w:r>
        <w:rPr>
          <w:i/>
          <w:iCs/>
        </w:rPr>
        <w:t>Здесь и дальше речь идет о В. Войцеховиче.</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1" type="#_x0000_t202" style="position:absolute;margin-left:-87.05pt;margin-top:.3pt;width:17.2pt;height:10.5pt;z-index:25169510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252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470"/>
        </w:tabs>
        <w:spacing w:before="470"/>
        <w:jc w:val="both"/>
        <w:rPr>
          <w:b/>
          <w:bCs/>
        </w:rPr>
      </w:pPr>
      <w:r>
        <w:rPr>
          <w:b/>
          <w:bCs/>
        </w:rPr>
        <w:t>139.</w:t>
      </w:r>
      <w:r>
        <w:rPr>
          <w:b/>
          <w:bCs/>
        </w:rPr>
        <w:tab/>
        <w:t>РАДИОГРАММА КАРМЕН О НАСТРОЕНИЯХ КОМАН</w:t>
      </w:r>
      <w:r>
        <w:rPr>
          <w:b/>
          <w:bCs/>
        </w:rPr>
        <w:br/>
        <w:t>ДОВАНИЯ СУМСКОГО ПАРТИЗАНСКОГО СОЕДИНЕНИЯ</w:t>
      </w:r>
    </w:p>
    <w:p w:rsidR="0089051D" w:rsidRDefault="0089051D">
      <w:pPr>
        <w:shd w:val="clear" w:color="auto" w:fill="FFFFFF"/>
        <w:spacing w:before="5"/>
        <w:jc w:val="right"/>
        <w:rPr>
          <w:b/>
          <w:bCs/>
        </w:rPr>
      </w:pPr>
      <w:r>
        <w:rPr>
          <w:b/>
          <w:bCs/>
        </w:rPr>
        <w:t>23 апреля 1943 г.</w:t>
      </w:r>
    </w:p>
    <w:p w:rsidR="0089051D" w:rsidRDefault="0089051D">
      <w:pPr>
        <w:shd w:val="clear" w:color="auto" w:fill="FFFFFF"/>
        <w:spacing w:before="240"/>
        <w:ind w:firstLine="288"/>
        <w:jc w:val="both"/>
      </w:pPr>
      <w:r>
        <w:t>Командование части очень недовольны прибытием к нам представителей Центрального комитета партии Украины*.</w:t>
      </w:r>
    </w:p>
    <w:p w:rsidR="0089051D" w:rsidRDefault="0089051D">
      <w:pPr>
        <w:shd w:val="clear" w:color="auto" w:fill="FFFFFF"/>
        <w:spacing w:before="245"/>
        <w:jc w:val="right"/>
      </w:pPr>
      <w:r>
        <w:t>23.4.43. "Кармен"</w:t>
      </w:r>
    </w:p>
    <w:p w:rsidR="0089051D" w:rsidRDefault="0089051D">
      <w:pPr>
        <w:shd w:val="clear" w:color="auto" w:fill="FFFFFF"/>
        <w:spacing w:before="240"/>
        <w:jc w:val="right"/>
        <w:rPr>
          <w:i/>
          <w:iCs/>
        </w:rPr>
      </w:pPr>
      <w:r>
        <w:rPr>
          <w:i/>
          <w:iCs/>
        </w:rPr>
        <w:t xml:space="preserve">ЦДАГО Украти. - Ф. 62. - </w:t>
      </w:r>
      <w:r>
        <w:rPr>
          <w:i/>
          <w:iCs/>
          <w:lang w:val="en-US"/>
        </w:rPr>
        <w:t xml:space="preserve">On. </w:t>
      </w:r>
      <w:r>
        <w:rPr>
          <w:i/>
          <w:iCs/>
        </w:rPr>
        <w:t>1. - Спр. 1308. - Арк. 49.</w:t>
      </w:r>
    </w:p>
    <w:p w:rsidR="0089051D" w:rsidRDefault="0089051D">
      <w:pPr>
        <w:shd w:val="clear" w:color="auto" w:fill="FFFFFF"/>
        <w:spacing w:before="5"/>
        <w:jc w:val="right"/>
        <w:rPr>
          <w:i/>
          <w:iCs/>
        </w:rPr>
      </w:pPr>
      <w:r>
        <w:rPr>
          <w:i/>
          <w:iCs/>
        </w:rPr>
        <w:t>Оригинал. Рукопись.</w:t>
      </w:r>
    </w:p>
    <w:p w:rsidR="0089051D" w:rsidRDefault="0089051D">
      <w:pPr>
        <w:shd w:val="clear" w:color="auto" w:fill="FFFFFF"/>
        <w:spacing w:before="240"/>
        <w:ind w:firstLine="317"/>
        <w:jc w:val="both"/>
        <w:rPr>
          <w:i/>
          <w:iCs/>
        </w:rPr>
      </w:pPr>
      <w:r>
        <w:rPr>
          <w:i/>
          <w:iCs/>
        </w:rPr>
        <w:t>* Речь идёт о прилёте в партизанский край на Полесье секретаря ЦК КП(б)У Д. Коротченко с группой партийных и советских работников, сотрудников УШПД.</w:t>
      </w:r>
    </w:p>
    <w:p w:rsidR="0089051D" w:rsidRDefault="0089051D">
      <w:pPr>
        <w:shd w:val="clear" w:color="auto" w:fill="FFFFFF"/>
        <w:tabs>
          <w:tab w:val="left" w:pos="470"/>
        </w:tabs>
        <w:spacing w:before="240"/>
        <w:jc w:val="both"/>
        <w:rPr>
          <w:b/>
          <w:bCs/>
        </w:rPr>
      </w:pPr>
      <w:r>
        <w:rPr>
          <w:b/>
          <w:bCs/>
        </w:rPr>
        <w:t>140.</w:t>
      </w:r>
      <w:r>
        <w:rPr>
          <w:b/>
          <w:bCs/>
        </w:rPr>
        <w:tab/>
        <w:t>ПИСЬМО КОМИССАРА ЧЕРНИГОВСКО-ВОЛЫНСКОГО</w:t>
      </w:r>
      <w:r>
        <w:rPr>
          <w:b/>
          <w:bCs/>
        </w:rPr>
        <w:br/>
        <w:t>ПАРТИЗАНСКОГО СОЕДИНЕНИЯ В. ДРУЖИНИНА НАЧАЛЬ</w:t>
      </w:r>
      <w:r>
        <w:rPr>
          <w:b/>
          <w:bCs/>
        </w:rPr>
        <w:br/>
        <w:t>НИКУ УШПД Т. СТРОКАЧУ О ПОСТАВКАХ В СОЕДИНЕНИЕ</w:t>
      </w:r>
    </w:p>
    <w:p w:rsidR="0089051D" w:rsidRDefault="0089051D">
      <w:pPr>
        <w:shd w:val="clear" w:color="auto" w:fill="FFFFFF"/>
        <w:spacing w:before="10"/>
        <w:jc w:val="right"/>
        <w:rPr>
          <w:b/>
          <w:bCs/>
        </w:rPr>
      </w:pPr>
      <w:r>
        <w:rPr>
          <w:b/>
          <w:bCs/>
        </w:rPr>
        <w:t>12 мая 1943 г.</w:t>
      </w:r>
    </w:p>
    <w:p w:rsidR="0089051D" w:rsidRDefault="0089051D">
      <w:pPr>
        <w:shd w:val="clear" w:color="auto" w:fill="FFFFFF"/>
        <w:spacing w:before="240"/>
      </w:pPr>
      <w:r>
        <w:t>Тов. СТРОКАЧ!</w:t>
      </w:r>
    </w:p>
    <w:p w:rsidR="0089051D" w:rsidRDefault="0089051D">
      <w:pPr>
        <w:shd w:val="clear" w:color="auto" w:fill="FFFFFF"/>
        <w:spacing w:before="240"/>
      </w:pPr>
      <w:r>
        <w:t>Во-первых, здравствуйте /так положено начинать письма/.</w:t>
      </w:r>
    </w:p>
    <w:p w:rsidR="0089051D" w:rsidRDefault="0089051D">
      <w:pPr>
        <w:shd w:val="clear" w:color="auto" w:fill="FFFFFF"/>
        <w:spacing w:before="5"/>
        <w:ind w:firstLine="293"/>
        <w:jc w:val="both"/>
      </w:pPr>
      <w:r>
        <w:t>Во-вторых, в этом письме я решил излить, как говорят, все, что у меня накопилось.</w:t>
      </w:r>
    </w:p>
    <w:p w:rsidR="0089051D" w:rsidRDefault="0089051D">
      <w:pPr>
        <w:shd w:val="clear" w:color="auto" w:fill="FFFFFF"/>
        <w:ind w:firstLine="288"/>
        <w:jc w:val="both"/>
      </w:pPr>
      <w:r>
        <w:t>Уезжая из Москвы, я был в самом хорошем настроении, думаю, ну теперь безусловно все будет делаться быстро, вначале к этому - дело, как будто бы и шло, но потом...</w:t>
      </w:r>
    </w:p>
    <w:p w:rsidR="0089051D" w:rsidRDefault="0089051D">
      <w:pPr>
        <w:shd w:val="clear" w:color="auto" w:fill="FFFFFF"/>
        <w:ind w:firstLine="288"/>
        <w:jc w:val="both"/>
      </w:pPr>
      <w:r>
        <w:t>Прежде всего о группах. Странно получается, выбрасывают тому, кто уже сидит четыре м-ца на месте, а нам, т. е. движущимся, - не бросают. Кроме того, единовременная выброска нам и ему, кроме безобразия ничего не дает, постоянные споры, неприятности. Кроме всего, наш сосед на этом деле обманывает. Неужели нельзя установить такой порядок, чтобы вначале набросать нам, а потом ему? Дальше мы сидеть не можем, нам нужно двигаться на цель.</w:t>
      </w:r>
    </w:p>
    <w:p w:rsidR="0089051D" w:rsidRDefault="0089051D">
      <w:pPr>
        <w:shd w:val="clear" w:color="auto" w:fill="FFFFFF"/>
        <w:ind w:firstLine="278"/>
        <w:jc w:val="both"/>
        <w:sectPr w:rsidR="0089051D">
          <w:footnotePr>
            <w:pos w:val="beneathText"/>
          </w:footnotePr>
          <w:type w:val="continuous"/>
          <w:pgSz w:w="11905" w:h="16837"/>
          <w:pgMar w:top="850" w:right="2643" w:bottom="850" w:left="2901" w:header="708" w:footer="708" w:gutter="0"/>
          <w:cols w:space="720"/>
          <w:docGrid w:linePitch="360"/>
        </w:sectPr>
      </w:pPr>
      <w:r>
        <w:t>Я посылал на Ваше имя радиограммы о выброске радиоприемника, киноаппаратуры, как говорят:"ни слуха, ни духа." Допустим, что сейчас выбросить нет возможности, но хотя бы, что-либо ответили бы. Бу-</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253</w:t>
      </w:r>
    </w:p>
    <w:p w:rsidR="0089051D" w:rsidRDefault="0089051D">
      <w:pPr>
        <w:shd w:val="clear" w:color="auto" w:fill="FFFFFF"/>
        <w:spacing w:before="475"/>
        <w:jc w:val="both"/>
      </w:pPr>
      <w:r>
        <w:t>маги для выпуска газеты выбросили на два номера и все, а дальше, что мы должны будем делать?</w:t>
      </w:r>
    </w:p>
    <w:p w:rsidR="0089051D" w:rsidRDefault="0089051D">
      <w:pPr>
        <w:shd w:val="clear" w:color="auto" w:fill="FFFFFF"/>
        <w:ind w:firstLine="283"/>
        <w:jc w:val="both"/>
      </w:pPr>
      <w:r>
        <w:t>Тов. СТРОКАЧ, может быть, я ошибаюсь (но думаю, что нет), что вопросами, относящимися к кино, газетам и пр., никто не занимается, считая это второстепенным делом, если так, я конечно, откажусь просить в дальнейшем и кино, и радио, и газеты. Я уже дальше не могу хладнокровно говорить по этим вопросам.</w:t>
      </w:r>
    </w:p>
    <w:p w:rsidR="0089051D" w:rsidRDefault="0089051D">
      <w:pPr>
        <w:shd w:val="clear" w:color="auto" w:fill="FFFFFF"/>
        <w:spacing w:before="5"/>
        <w:ind w:firstLine="298"/>
        <w:jc w:val="both"/>
      </w:pPr>
      <w:r>
        <w:t>Наконец, последнее может быть и неудобно: мы писали Вам о том, чтобы выбросили немного табака и мыла, такая возможность, безусловно, есть (не знаю может быть не положено), тоже пока дипломатическое молчание и по этому вопросу.</w:t>
      </w:r>
    </w:p>
    <w:p w:rsidR="0089051D" w:rsidRDefault="0089051D">
      <w:pPr>
        <w:shd w:val="clear" w:color="auto" w:fill="FFFFFF"/>
        <w:ind w:firstLine="288"/>
        <w:jc w:val="both"/>
      </w:pPr>
      <w:r>
        <w:t>И, наконец, последнее: в присылаемых письмах от Вас (почта) полная неразбериха, всю раньше прут нам, тут и для "К" и "П" - очевидно, кому-то лень разобраться даже по литерам.</w:t>
      </w:r>
    </w:p>
    <w:p w:rsidR="0089051D" w:rsidRDefault="0089051D">
      <w:pPr>
        <w:shd w:val="clear" w:color="auto" w:fill="FFFFFF"/>
      </w:pPr>
      <w:r>
        <w:t>Ну, вот пока и все. Хотел написать много да не поместилось.</w:t>
      </w:r>
    </w:p>
    <w:p w:rsidR="0089051D" w:rsidRDefault="0089051D">
      <w:pPr>
        <w:shd w:val="clear" w:color="auto" w:fill="FFFFFF"/>
        <w:ind w:firstLine="298"/>
        <w:jc w:val="both"/>
      </w:pPr>
      <w:r>
        <w:t>Привет Петру, поздравьте его за меня с наградой. Думаю, что хоть я бы вместо "предметов" - получу ответ на это письмо и то буду доволен, веселей будет двигаться.</w:t>
      </w:r>
    </w:p>
    <w:p w:rsidR="0089051D" w:rsidRDefault="0089051D">
      <w:pPr>
        <w:shd w:val="clear" w:color="auto" w:fill="FFFFFF"/>
        <w:tabs>
          <w:tab w:val="left" w:pos="4752"/>
        </w:tabs>
        <w:spacing w:before="235"/>
      </w:pPr>
      <w:r>
        <w:t>С приветом,</w:t>
      </w:r>
      <w:r>
        <w:rPr>
          <w:rFonts w:ascii="Verdana" w:hAnsi="Verdana" w:cs="Verdana"/>
        </w:rPr>
        <w:tab/>
      </w:r>
      <w:r>
        <w:t>ДРУЖИНИН</w:t>
      </w:r>
    </w:p>
    <w:p w:rsidR="0089051D" w:rsidRDefault="0089051D">
      <w:pPr>
        <w:shd w:val="clear" w:color="auto" w:fill="FFFFFF"/>
        <w:spacing w:before="230"/>
      </w:pPr>
      <w:r>
        <w:t>12.05.1943 г.</w:t>
      </w:r>
    </w:p>
    <w:p w:rsidR="0089051D" w:rsidRDefault="0089051D">
      <w:pPr>
        <w:shd w:val="clear" w:color="auto" w:fill="FFFFFF"/>
        <w:spacing w:before="235"/>
      </w:pPr>
      <w:r>
        <w:t>Привет от А[лексея] Федоровича]</w:t>
      </w:r>
    </w:p>
    <w:p w:rsidR="0089051D" w:rsidRDefault="0089051D">
      <w:pPr>
        <w:shd w:val="clear" w:color="auto" w:fill="FFFFFF"/>
        <w:jc w:val="right"/>
      </w:pPr>
      <w:r>
        <w:t>Верно:</w:t>
      </w:r>
    </w:p>
    <w:p w:rsidR="0089051D" w:rsidRDefault="0089051D">
      <w:pPr>
        <w:shd w:val="clear" w:color="auto" w:fill="FFFFFF"/>
        <w:spacing w:before="235"/>
        <w:jc w:val="right"/>
        <w:rPr>
          <w:i/>
          <w:iCs/>
        </w:rPr>
      </w:pPr>
      <w:r>
        <w:rPr>
          <w:i/>
          <w:iCs/>
        </w:rPr>
        <w:t xml:space="preserve">ЦДАГО Украгни. - Ф. 62. - </w:t>
      </w:r>
      <w:r>
        <w:rPr>
          <w:i/>
          <w:iCs/>
          <w:lang w:val="en-US"/>
        </w:rPr>
        <w:t xml:space="preserve">On. </w:t>
      </w:r>
      <w:r>
        <w:rPr>
          <w:i/>
          <w:iCs/>
        </w:rPr>
        <w:t>1. - Спр. 37. - Арк. 10.</w:t>
      </w:r>
    </w:p>
    <w:p w:rsidR="0089051D" w:rsidRDefault="0089051D">
      <w:pPr>
        <w:shd w:val="clear" w:color="auto" w:fill="FFFFFF"/>
        <w:jc w:val="right"/>
        <w:rPr>
          <w:i/>
          <w:iCs/>
        </w:rPr>
        <w:sectPr w:rsidR="0089051D">
          <w:footnotePr>
            <w:pos w:val="beneathText"/>
          </w:footnotePr>
          <w:pgSz w:w="11905" w:h="16837"/>
          <w:pgMar w:top="850" w:right="2926" w:bottom="2880" w:left="261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2" type="#_x0000_t202" style="position:absolute;margin-left:-87.05pt;margin-top:.3pt;width:17.2pt;height:10.5pt;z-index:25169612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254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66"/>
        <w:jc w:val="both"/>
        <w:rPr>
          <w:b/>
          <w:bCs/>
        </w:rPr>
      </w:pPr>
      <w:r>
        <w:rPr>
          <w:b/>
          <w:bCs/>
        </w:rPr>
        <w:t>141. ПИСЬМО СЕКРЕТАРЯ КАМЕНЕЦ-ПОДОЛЬСКОГО ПОДПОЛЬНОГО ОБКОМА КП/Б/У С. ОЛЕКСЕНКО НАЧАЛЬНИКУ УШПД Т. СТРОКАЧУ О СИТУАЦИИ В РЯДЕ ПАРТИЗАНСКИХ СОЕДИНЕНИЙ УКРАИНЫ</w:t>
      </w:r>
    </w:p>
    <w:p w:rsidR="0089051D" w:rsidRDefault="0089051D">
      <w:pPr>
        <w:shd w:val="clear" w:color="auto" w:fill="FFFFFF"/>
        <w:spacing w:before="5"/>
        <w:jc w:val="right"/>
        <w:rPr>
          <w:b/>
          <w:bCs/>
        </w:rPr>
      </w:pPr>
      <w:r>
        <w:rPr>
          <w:b/>
          <w:bCs/>
        </w:rPr>
        <w:t>12 мая 1943 г.</w:t>
      </w:r>
    </w:p>
    <w:p w:rsidR="0089051D" w:rsidRDefault="0089051D">
      <w:pPr>
        <w:shd w:val="clear" w:color="auto" w:fill="FFFFFF"/>
        <w:spacing w:before="202"/>
        <w:ind w:left="4608"/>
        <w:jc w:val="right"/>
      </w:pPr>
      <w:r>
        <w:t>Вх.№01987 24 мая 1943 года</w:t>
      </w:r>
    </w:p>
    <w:p w:rsidR="0089051D" w:rsidRDefault="0089051D">
      <w:pPr>
        <w:shd w:val="clear" w:color="auto" w:fill="FFFFFF"/>
        <w:spacing w:before="235"/>
        <w:ind w:left="2117"/>
      </w:pPr>
      <w:r>
        <w:t>Здравствуйте, тов. Строкач.</w:t>
      </w:r>
    </w:p>
    <w:p w:rsidR="0089051D" w:rsidRDefault="0089051D">
      <w:pPr>
        <w:shd w:val="clear" w:color="auto" w:fill="FFFFFF"/>
        <w:spacing w:before="202"/>
        <w:ind w:firstLine="293"/>
        <w:jc w:val="both"/>
      </w:pPr>
      <w:r>
        <w:t>Окончил дела с выдачей медалей, сегодня ребята нажарят и напекут на дорогу и завтра двигаю в свои края до т. Ш*. Довольно, 7 дней достаточно. Правда, эти 7 дней даром не пропали. Много кое-чего увидел, что в работе понадобится. Хорош народ. Вот, где куются кадры! - в огонь и воду.</w:t>
      </w:r>
    </w:p>
    <w:p w:rsidR="0089051D" w:rsidRDefault="0089051D">
      <w:pPr>
        <w:shd w:val="clear" w:color="auto" w:fill="FFFFFF"/>
        <w:ind w:firstLine="288"/>
        <w:jc w:val="both"/>
      </w:pPr>
      <w:r>
        <w:t>У меня с медалями недоразумение. Ящик с медалями смотрели всю дорогу, как зеницу ока. А когда у т. Сабурова начали подсчитывать, то концы с концами не сходятся. Не хватает 3 медали. Мне помнится, что я получил 113, а тут, как ни считали, получается 110. Мы уже считали на все стороны. По спискам должно быть 111, по квитанциям 113, а имеется 110.</w:t>
      </w:r>
    </w:p>
    <w:p w:rsidR="0089051D" w:rsidRDefault="0089051D">
      <w:pPr>
        <w:shd w:val="clear" w:color="auto" w:fill="FFFFFF"/>
        <w:ind w:firstLine="274"/>
        <w:jc w:val="both"/>
      </w:pPr>
      <w:r>
        <w:t>Я выдал в отряде им. 24 РККА 28 медалей, в отряде им. Щорса 29. Всего 57. Взял для отряда им. Хрущева 26 и осталось тов. Сабурову 27 для выдачи отрядам, которые расположены в отдалении. Всего получается 110. Когда у Вас их не очень много, заставьте проверить, возможно мы тут зря крутились часа 3.</w:t>
      </w:r>
    </w:p>
    <w:p w:rsidR="0089051D" w:rsidRDefault="0089051D">
      <w:pPr>
        <w:shd w:val="clear" w:color="auto" w:fill="FFFFFF"/>
        <w:ind w:firstLine="288"/>
        <w:jc w:val="both"/>
      </w:pPr>
      <w:r>
        <w:t>У тов. Сабурова я побывал в двух отрядах. Был на годичном юбилее в отряде им. Щорса. Хорошая годовщина. За год дел немало сделано. Сабуров на меня произвел хорошее впечатление. Волевой командир, партийный товарищ, толковый и преданный работник. Пользуется большим авторитетом. Как человек симпатичный. В отрядах чувствуется дисциплина и порядок. Воля Сабурова исполняется немедленно. Мне у Вас, но не Ваши работники, а кто — не помню, говорил, что Сабуров - груб.</w:t>
      </w:r>
    </w:p>
    <w:p w:rsidR="0089051D" w:rsidRDefault="0089051D">
      <w:pPr>
        <w:shd w:val="clear" w:color="auto" w:fill="FFFFFF"/>
        <w:ind w:firstLine="293"/>
        <w:jc w:val="both"/>
      </w:pPr>
      <w:r>
        <w:t>По-моему, у него грубостей нет, как раз есть то, что требуется командиру. У него взгляд суровый и может показаться грубым и жестоким. Но что же был бы это за генерал, если бы у него во взгляде была женственность? То была б баба, а нам нужен генерал Сабуров, как раз он и есть.</w:t>
      </w:r>
    </w:p>
    <w:p w:rsidR="0089051D" w:rsidRDefault="0089051D">
      <w:pPr>
        <w:shd w:val="clear" w:color="auto" w:fill="FFFFFF"/>
        <w:spacing w:before="5"/>
        <w:ind w:firstLine="293"/>
        <w:jc w:val="both"/>
        <w:sectPr w:rsidR="0089051D">
          <w:footnotePr>
            <w:pos w:val="beneathText"/>
          </w:footnotePr>
          <w:type w:val="continuous"/>
          <w:pgSz w:w="11905" w:h="16837"/>
          <w:pgMar w:top="850" w:right="2643" w:bottom="850" w:left="2901" w:header="708" w:footer="708" w:gutter="0"/>
          <w:cols w:space="720"/>
          <w:docGrid w:linePitch="360"/>
        </w:sectPr>
      </w:pPr>
      <w:r>
        <w:t>Комиссар т. Богатырь, по-моему, делает все, чтобы быть достойным помощником Сабурова. У них нет споров. Да, собственно, их и не дол-</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pPr>
      <w:r>
        <w:rPr>
          <w:i/>
          <w:iCs/>
        </w:rPr>
        <w:t xml:space="preserve">Раздел </w:t>
      </w:r>
      <w:r>
        <w:rPr>
          <w:i/>
          <w:iCs/>
          <w:lang w:val="en-US"/>
        </w:rPr>
        <w:t xml:space="preserve">VIII. </w:t>
      </w:r>
      <w:r>
        <w:rPr>
          <w:i/>
          <w:iCs/>
        </w:rPr>
        <w:t>КОНФЛИКТЫ МЕЖДУ КОМАНДОВАНИЕМ ОТРЯДОВ И УШПД</w:t>
      </w:r>
      <w:r>
        <w:rPr>
          <w:rFonts w:ascii="Verdana" w:hAnsi="Verdana" w:cs="Verdana"/>
          <w:i/>
          <w:iCs/>
        </w:rPr>
        <w:tab/>
      </w:r>
      <w:r>
        <w:t>255</w:t>
      </w:r>
    </w:p>
    <w:p w:rsidR="0089051D" w:rsidRDefault="0089051D">
      <w:pPr>
        <w:shd w:val="clear" w:color="auto" w:fill="FFFFFF"/>
        <w:spacing w:before="475"/>
        <w:jc w:val="both"/>
      </w:pPr>
      <w:r>
        <w:t>ясно быть. Сабуров достаточно толковый человек и понимает свое дело настолько, что Богатырю остается обеспечивать выполнение приказов командира. Такое мое первое впечатление в отношении руководства.</w:t>
      </w:r>
    </w:p>
    <w:p w:rsidR="0089051D" w:rsidRDefault="0089051D">
      <w:pPr>
        <w:shd w:val="clear" w:color="auto" w:fill="FFFFFF"/>
        <w:ind w:firstLine="283"/>
        <w:jc w:val="both"/>
      </w:pPr>
      <w:r>
        <w:t>Я просидел у Вас месяц. Народ сидит до 2-3 часов ночи и так вроде массу работы выполняют.</w:t>
      </w:r>
    </w:p>
    <w:p w:rsidR="0089051D" w:rsidRDefault="0089051D">
      <w:pPr>
        <w:shd w:val="clear" w:color="auto" w:fill="FFFFFF"/>
        <w:ind w:firstLine="283"/>
        <w:jc w:val="both"/>
      </w:pPr>
      <w:r>
        <w:t>А знаешь, тов. Строкач, я побывал здесь неделю и с уверенностью могу заявить тебе, как руководителю и советую по-товарищески: проверь и выгони сволочей из аппарата. Кое-кто у тебя, не знаю сознательно или несознательно, но мы должны судить по делам, работает на врага. Ну, как иначе можно назвать, как не изменой, такие факты.</w:t>
      </w:r>
    </w:p>
    <w:p w:rsidR="0089051D" w:rsidRDefault="0089051D">
      <w:pPr>
        <w:numPr>
          <w:ilvl w:val="0"/>
          <w:numId w:val="31"/>
        </w:numPr>
        <w:shd w:val="clear" w:color="auto" w:fill="FFFFFF"/>
        <w:tabs>
          <w:tab w:val="left" w:pos="0"/>
          <w:tab w:val="left" w:pos="283"/>
        </w:tabs>
        <w:spacing w:before="5"/>
      </w:pPr>
      <w:r>
        <w:t>Прислали тов. Сабурову магнитные мины без взрывателей. И вот они лежат, как игрушки.</w:t>
      </w:r>
    </w:p>
    <w:p w:rsidR="0089051D" w:rsidRDefault="0089051D">
      <w:pPr>
        <w:numPr>
          <w:ilvl w:val="0"/>
          <w:numId w:val="31"/>
        </w:numPr>
        <w:shd w:val="clear" w:color="auto" w:fill="FFFFFF"/>
        <w:tabs>
          <w:tab w:val="left" w:pos="0"/>
          <w:tab w:val="left" w:pos="283"/>
        </w:tabs>
        <w:jc w:val="both"/>
      </w:pPr>
      <w:r>
        <w:t>По документам и надписям на мешках прислали 10.000 патронов ППШ. Лежат неделю, другую бросились выдавать в отряды, распаковали, а они к наганам. Ну, как иначе можно назвать, как не изменою, когда на 50 наганов имеется десять тысяч патронов, а ППШ без патронов? Разве это можно считать за случайность, за ошибку? За такие ошибки, безусловно, надо гадов расстреливать.</w:t>
      </w:r>
    </w:p>
    <w:p w:rsidR="0089051D" w:rsidRDefault="0089051D">
      <w:pPr>
        <w:numPr>
          <w:ilvl w:val="0"/>
          <w:numId w:val="31"/>
        </w:numPr>
        <w:shd w:val="clear" w:color="auto" w:fill="FFFFFF"/>
        <w:tabs>
          <w:tab w:val="left" w:pos="0"/>
          <w:tab w:val="left" w:pos="283"/>
        </w:tabs>
        <w:jc w:val="both"/>
      </w:pPr>
      <w:r>
        <w:t>Сабуров просит масла, а ему присылают сотни пустых масленок. Вы обещаете вслед послать масло, но его до сих пор нет. А на базе масло есть. Ребята здесь смазывают репейным маслом пистолеты. Масло есть, но его не высылают, вместо масла присылают сейчас шапки-ушанки, ватные брюки, старые листовки и всякую чепуху. Про все это знают не только командиры, а и рядовые бойцы. Вы понимаете их возмущение. Если бы не летали самолеты, то каждый понял бы, что нет. А так говорят: "Царь Мыколка в Манчжурию посылал иконы, а нам штаб присылает шапки. Значит хотят, чтобы мы шапками забрасывали немцев".</w:t>
      </w:r>
    </w:p>
    <w:p w:rsidR="0089051D" w:rsidRDefault="0089051D">
      <w:pPr>
        <w:shd w:val="clear" w:color="auto" w:fill="FFFFFF"/>
        <w:spacing w:before="5"/>
        <w:ind w:firstLine="293"/>
        <w:jc w:val="both"/>
      </w:pPr>
      <w:r>
        <w:t>По-моему там на аэродроме в куче тех мешков можно половину выбросить, не нужен этот груз. А ребята берут подряд и посылают. Самолеты летают, значит дела идут и контора Шинкарева** пишет и вместе с начальством далеко за полночь расходятся домой, как настоящие труженики. Прочистить их надо, а на место их поставить выздоравливающих партизан. Ей-богу, больше будет толку от не совсем грамотных партизан, чем от Ваших ученых евреев. Гарантирую, что они в апреле-мае ушанок партизанам не отправят.</w:t>
      </w:r>
    </w:p>
    <w:p w:rsidR="0089051D" w:rsidRDefault="0089051D">
      <w:pPr>
        <w:shd w:val="clear" w:color="auto" w:fill="FFFFFF"/>
        <w:ind w:firstLine="283"/>
        <w:jc w:val="both"/>
      </w:pPr>
      <w:r>
        <w:t>Дальше: у штаба столько разговоров, планов и т. д. вокруг мин замедленного действия - МЗД.</w:t>
      </w:r>
    </w:p>
    <w:p w:rsidR="0089051D" w:rsidRDefault="0089051D">
      <w:pPr>
        <w:shd w:val="clear" w:color="auto" w:fill="FFFFFF"/>
        <w:ind w:firstLine="293"/>
        <w:jc w:val="both"/>
        <w:sectPr w:rsidR="0089051D">
          <w:footnotePr>
            <w:pos w:val="beneathText"/>
          </w:footnotePr>
          <w:pgSz w:w="11905" w:h="16837"/>
          <w:pgMar w:top="850" w:right="2926" w:bottom="850" w:left="2618" w:header="708" w:footer="708" w:gutter="0"/>
          <w:cols w:space="720"/>
          <w:docGrid w:linePitch="360"/>
        </w:sectPr>
      </w:pPr>
      <w:r>
        <w:t>Но у Сабурова их не было и нет. Даже не знают, что такие мины существуют. Я присутствовал на совещании командиров в отряде им.</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3" type="#_x0000_t202" style="position:absolute;margin-left:-87.05pt;margin-top:.3pt;width:17.2pt;height:10.5pt;z-index:25169715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256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66"/>
        <w:jc w:val="both"/>
      </w:pPr>
      <w:r>
        <w:t>Щорса. Они там под руководством тов. Сабурова обсуждали задачи, в том числе и диверсии. Я невольно вник в разговор и рассказал об МЗД. Так это была новость. На второй день я послал своего подрывника к этим людям и он провел инструктаж. Но мин МЗД, ни одной мины нет. Получается, что Старинов сам по себе, а Шинкарев сам по себе, а отряды, как сидели без ничего, так и сидят. Кому от этого польза? Разве неясно, что каждая новинка должна быть доведена, доведена натурально до отрядов? У Старинова есть хорошие инструкторы - для чего они будут сидеть там? Получается, что в штабе разговоров много, а воевать нечем, и когда они вообще собираются воевать? Если бы Вы видели, чем люди перекидывают поезда - за голову взялись бы. На таких людей нужно богу молиться. А пока, по-сути, издеваются. Ребята сами мастерят мины, правда на них много и сами подрываются, но они не падают духом, они просто выклянчивают у т. Сабурова десяток взрывателей. Ну, что составляет привезти летчику даже в кармане десяток пачек капсюлей? Вы же сами понимаете, что это мелочь, но через эту мелочь нечем перекидывать поезда. Нет упрощенных взрывателей. Зато имеются ушанки. Здесь жара стоит, а почти все в ушанках, даже сам Сабуров в шапке. Ему привезли генеральский костюм, а фуражки нет. Неудобно же быть в генеральской форме и в кепи.</w:t>
      </w:r>
    </w:p>
    <w:p w:rsidR="0089051D" w:rsidRDefault="0089051D">
      <w:pPr>
        <w:shd w:val="clear" w:color="auto" w:fill="FFFFFF"/>
        <w:ind w:firstLine="293"/>
        <w:jc w:val="both"/>
      </w:pPr>
      <w:r>
        <w:t>Вы же понимаете, что имея такие факты, как не отдельные факты, вроде переходят [они] в систему. Народ возмущается и ругается. Вчера сели у Сабурова обедать и разговоры идут вокруг этого. Был и Горлач, я и говорю, тов. Горлачу "по-моему, тебе здесь сидеть долго не следует. Ты должен поехать и доложить тов. Строкачу, чтобы немедленно наладить дело".</w:t>
      </w:r>
    </w:p>
    <w:p w:rsidR="0089051D" w:rsidRDefault="0089051D">
      <w:pPr>
        <w:shd w:val="clear" w:color="auto" w:fill="FFFFFF"/>
        <w:ind w:firstLine="288"/>
        <w:jc w:val="both"/>
      </w:pPr>
      <w:r>
        <w:t>Так он полез в бутылку - "я, мол, знаю, когда мне ехать и что делать". Я, конечно, его покрыл матом и назвал мальчишкой.</w:t>
      </w:r>
    </w:p>
    <w:p w:rsidR="0089051D" w:rsidRDefault="0089051D">
      <w:pPr>
        <w:shd w:val="clear" w:color="auto" w:fill="FFFFFF"/>
        <w:spacing w:before="5"/>
        <w:ind w:firstLine="293"/>
        <w:jc w:val="both"/>
      </w:pPr>
      <w:r>
        <w:t>В отношении посылки представителей штаба - Сабуров прав. Горлач хороший хлопец, но он второстепенный работник штаба без прав. Он же не может принять собственно ни одного решения. Он должен побыть месяц, потом поехать к Вам и в зависимости, как доложит, как дойдет это к руководству и только тогда будет принято то или иное решение.</w:t>
      </w:r>
    </w:p>
    <w:p w:rsidR="0089051D" w:rsidRDefault="0089051D">
      <w:pPr>
        <w:shd w:val="clear" w:color="auto" w:fill="FFFFFF"/>
        <w:ind w:firstLine="288"/>
        <w:jc w:val="both"/>
      </w:pPr>
      <w:r>
        <w:t>Конечно, вернее было бы не держать заместителей дома. Пусть едут и оперативно принимают решения, что до дел на месте и что к работе отдельных звеньев штаба. Будет толк. А поездки третьестепенных работников в большие соединения - это напрасная трата времени, когда говорить по-военному, даже вредная, так как это оттяжка, потеря времени.</w:t>
      </w:r>
    </w:p>
    <w:p w:rsidR="0089051D" w:rsidRDefault="0089051D">
      <w:pPr>
        <w:shd w:val="clear" w:color="auto" w:fill="FFFFFF"/>
        <w:spacing w:before="5"/>
        <w:ind w:firstLine="293"/>
        <w:jc w:val="both"/>
        <w:sectPr w:rsidR="0089051D">
          <w:footnotePr>
            <w:pos w:val="beneathText"/>
          </w:footnotePr>
          <w:type w:val="continuous"/>
          <w:pgSz w:w="11905" w:h="16837"/>
          <w:pgMar w:top="850" w:right="2643" w:bottom="850" w:left="2901" w:header="708" w:footer="708" w:gutter="0"/>
          <w:cols w:space="720"/>
          <w:docGrid w:linePitch="360"/>
        </w:sectPr>
      </w:pPr>
      <w:r>
        <w:t>Ну, довольно. Все про сосед[ей] и про сосед[ей]. Я не знаю, как буду крыть матом, когда Ваши "работники" [получат] подобную штучку. Во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pPr>
      <w:r>
        <w:rPr>
          <w:i/>
          <w:iCs/>
        </w:rPr>
        <w:t xml:space="preserve">Раздел </w:t>
      </w:r>
      <w:r>
        <w:rPr>
          <w:i/>
          <w:iCs/>
          <w:lang w:val="en-US"/>
        </w:rPr>
        <w:t xml:space="preserve">VIII. </w:t>
      </w:r>
      <w:r>
        <w:rPr>
          <w:i/>
          <w:iCs/>
        </w:rPr>
        <w:t>КОНФЛИКТЫ МЕЖДУ КОМАНДОВАНИЕМ ОТРЯДОВ И УШПД</w:t>
      </w:r>
      <w:r>
        <w:rPr>
          <w:rFonts w:ascii="Verdana" w:hAnsi="Verdana" w:cs="Verdana"/>
          <w:i/>
          <w:iCs/>
        </w:rPr>
        <w:tab/>
      </w:r>
      <w:r>
        <w:t>257</w:t>
      </w:r>
    </w:p>
    <w:p w:rsidR="0089051D" w:rsidRDefault="0089051D">
      <w:pPr>
        <w:shd w:val="clear" w:color="auto" w:fill="FFFFFF"/>
        <w:spacing w:before="475"/>
        <w:jc w:val="both"/>
      </w:pPr>
      <w:r>
        <w:t>всяком случае, я злопамятный, когда не сумею застрелить такого субъекта во время войны, застрелю после войны, прямо на Крещатике.</w:t>
      </w:r>
    </w:p>
    <w:p w:rsidR="0089051D" w:rsidRDefault="0089051D">
      <w:pPr>
        <w:shd w:val="clear" w:color="auto" w:fill="FFFFFF"/>
        <w:spacing w:before="5"/>
        <w:ind w:firstLine="288"/>
        <w:jc w:val="both"/>
      </w:pPr>
      <w:r>
        <w:t>Завтра я ухожу в поход и дней через несколько буду дома. Я Вас очень прошу: на аэродроме я заметил 14 мешков груза, будьте добры, дайте распоряжение отправить на площадку Ш[итова] весь мой груз. Когда приехал комсомол т. Голик***, пусть садится и летит прямо к Ш[итову]. Также т. Старинов обещал прислать одного своего работника. Не возражаю - пусть едет. Вот все мои просьбы. Осталась одна просьба т. Сабурова. Он жалуется, что отряд Ш[итова] им оснащен, все лучшее ему отдали. Он просит, чтобы в отряд ему выбросили 20-30 пулеметов и сотню автоматов. Нужно уважить на просьбу Генерала и очередные рейсы заполнить этим.</w:t>
      </w:r>
    </w:p>
    <w:p w:rsidR="0089051D" w:rsidRDefault="0089051D">
      <w:pPr>
        <w:shd w:val="clear" w:color="auto" w:fill="FFFFFF"/>
        <w:spacing w:before="5"/>
        <w:ind w:firstLine="293"/>
        <w:jc w:val="both"/>
      </w:pPr>
      <w:r>
        <w:t>Будьте здоровы. Привет всем. Пишите, ругайте и помогайте. Постараюсь не быть в долгу.</w:t>
      </w:r>
    </w:p>
    <w:p w:rsidR="0089051D" w:rsidRDefault="0089051D">
      <w:pPr>
        <w:shd w:val="clear" w:color="auto" w:fill="FFFFFF"/>
        <w:tabs>
          <w:tab w:val="left" w:pos="4757"/>
        </w:tabs>
        <w:spacing w:before="240"/>
      </w:pPr>
      <w:r>
        <w:t>С комприветом-</w:t>
      </w:r>
      <w:r>
        <w:rPr>
          <w:rFonts w:ascii="Verdana" w:hAnsi="Verdana" w:cs="Verdana"/>
        </w:rPr>
        <w:tab/>
      </w:r>
      <w:r>
        <w:t>ОЛЕКСЕНКО</w:t>
      </w:r>
    </w:p>
    <w:p w:rsidR="0089051D" w:rsidRDefault="0089051D">
      <w:pPr>
        <w:shd w:val="clear" w:color="auto" w:fill="FFFFFF"/>
        <w:spacing w:before="5"/>
      </w:pPr>
      <w:r>
        <w:t>12.05.1943 г.</w:t>
      </w:r>
    </w:p>
    <w:p w:rsidR="0089051D" w:rsidRDefault="0089051D">
      <w:pPr>
        <w:shd w:val="clear" w:color="auto" w:fill="FFFFFF"/>
        <w:spacing w:before="240"/>
      </w:pPr>
      <w:r>
        <w:t>Верно: Начальник Секретного Отдела</w:t>
      </w:r>
    </w:p>
    <w:p w:rsidR="0089051D" w:rsidRDefault="0089051D">
      <w:pPr>
        <w:shd w:val="clear" w:color="auto" w:fill="FFFFFF"/>
        <w:tabs>
          <w:tab w:val="left" w:pos="4958"/>
        </w:tabs>
        <w:spacing w:before="10"/>
      </w:pPr>
      <w:r>
        <w:t>Капитан госбезопасности</w:t>
      </w:r>
      <w:r>
        <w:rPr>
          <w:rFonts w:ascii="Verdana" w:hAnsi="Verdana" w:cs="Verdana"/>
        </w:rPr>
        <w:tab/>
      </w:r>
      <w:r>
        <w:t>/СОЙФЕР/</w:t>
      </w:r>
    </w:p>
    <w:p w:rsidR="0089051D" w:rsidRDefault="0089051D">
      <w:pPr>
        <w:shd w:val="clear" w:color="auto" w:fill="FFFFFF"/>
        <w:spacing w:before="5"/>
      </w:pPr>
      <w:r>
        <w:t>ем.</w:t>
      </w:r>
    </w:p>
    <w:p w:rsidR="0089051D" w:rsidRDefault="0089051D">
      <w:pPr>
        <w:shd w:val="clear" w:color="auto" w:fill="FFFFFF"/>
        <w:spacing w:before="5"/>
        <w:jc w:val="right"/>
        <w:rPr>
          <w:i/>
          <w:iCs/>
        </w:rPr>
      </w:pPr>
      <w:r>
        <w:rPr>
          <w:i/>
          <w:iCs/>
        </w:rPr>
        <w:t xml:space="preserve">ЦДАГО Украши. - Ф. 62. - </w:t>
      </w:r>
      <w:r>
        <w:rPr>
          <w:i/>
          <w:iCs/>
          <w:lang w:val="en-US"/>
        </w:rPr>
        <w:t xml:space="preserve">On. </w:t>
      </w:r>
      <w:r>
        <w:rPr>
          <w:i/>
          <w:iCs/>
        </w:rPr>
        <w:t>1. - Спр. 37.- Арк. 36-41.</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422"/>
        </w:tabs>
        <w:spacing w:before="240"/>
        <w:ind w:firstLine="312"/>
        <w:jc w:val="both"/>
        <w:rPr>
          <w:i/>
          <w:iCs/>
        </w:rPr>
      </w:pPr>
      <w:r>
        <w:t>*</w:t>
      </w:r>
      <w:r>
        <w:tab/>
      </w:r>
      <w:r>
        <w:rPr>
          <w:i/>
          <w:iCs/>
        </w:rPr>
        <w:t>Очевидно, речь идёт об отряде И. Шитова, который был придан С.</w:t>
      </w:r>
      <w:r>
        <w:rPr>
          <w:i/>
          <w:iCs/>
        </w:rPr>
        <w:br/>
        <w:t>Олексенко для развёртывания партизанского движения в Каменец-По</w:t>
      </w:r>
      <w:r>
        <w:rPr>
          <w:i/>
          <w:iCs/>
        </w:rPr>
        <w:br/>
        <w:t>дольской области.</w:t>
      </w:r>
    </w:p>
    <w:p w:rsidR="0089051D" w:rsidRDefault="0089051D">
      <w:pPr>
        <w:shd w:val="clear" w:color="auto" w:fill="FFFFFF"/>
        <w:spacing w:before="5"/>
        <w:ind w:firstLine="312"/>
        <w:jc w:val="both"/>
        <w:rPr>
          <w:i/>
          <w:iCs/>
        </w:rPr>
      </w:pPr>
      <w:r>
        <w:t xml:space="preserve">** </w:t>
      </w:r>
      <w:r>
        <w:rPr>
          <w:i/>
          <w:iCs/>
        </w:rPr>
        <w:t>А. Шинкарёв - начальник отдела материально-технического обеспечения УШПД.</w:t>
      </w:r>
    </w:p>
    <w:p w:rsidR="0089051D" w:rsidRDefault="0089051D">
      <w:pPr>
        <w:shd w:val="clear" w:color="auto" w:fill="FFFFFF"/>
        <w:tabs>
          <w:tab w:val="left" w:pos="110"/>
        </w:tabs>
        <w:spacing w:before="5"/>
        <w:rPr>
          <w:i/>
          <w:iCs/>
        </w:rPr>
        <w:sectPr w:rsidR="0089051D">
          <w:footnotePr>
            <w:pos w:val="beneathText"/>
          </w:footnotePr>
          <w:pgSz w:w="11905" w:h="16837"/>
          <w:pgMar w:top="850" w:right="2926" w:bottom="2880" w:left="2618" w:header="708" w:footer="708" w:gutter="0"/>
          <w:cols w:space="720"/>
          <w:docGrid w:linePitch="360"/>
        </w:sectPr>
      </w:pPr>
      <w:r>
        <w:t>*</w:t>
      </w:r>
      <w:r>
        <w:tab/>
        <w:t xml:space="preserve">* * </w:t>
      </w:r>
      <w:r>
        <w:rPr>
          <w:i/>
          <w:iCs/>
        </w:rPr>
        <w:t>Помощник комиссара соединения по комсомолу.</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4" type="#_x0000_t202" style="position:absolute;margin-left:-87.05pt;margin-top:.3pt;width:13.5pt;height:10.5pt;z-index:2516981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258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142. ПИСЬМО ПРЕДСЕДАТЕЛЯ ГРЕМЯЧСКОГО РАЙОННОГО ИСПОЛНИТЕЛЬНОГО КОМИТЕТА С. КЛИМЕНКО НАЧАЛЬНИКУ УШПД Т. СТРОКАЧУ О СОБСТВЕННОЙ ДЕЯТЕЛЬНОСТИ ПО ОРГАНИЗАЦИИ ПАРТИЗАНСКОГО ДВИЖЕНИЯ</w:t>
      </w:r>
    </w:p>
    <w:p w:rsidR="0089051D" w:rsidRDefault="0089051D">
      <w:pPr>
        <w:shd w:val="clear" w:color="auto" w:fill="FFFFFF"/>
        <w:spacing w:before="5"/>
        <w:jc w:val="right"/>
        <w:rPr>
          <w:b/>
          <w:bCs/>
        </w:rPr>
      </w:pPr>
      <w:r>
        <w:rPr>
          <w:b/>
          <w:bCs/>
        </w:rPr>
        <w:t>14 мая 1943 г.</w:t>
      </w:r>
    </w:p>
    <w:p w:rsidR="0089051D" w:rsidRDefault="0089051D">
      <w:pPr>
        <w:shd w:val="clear" w:color="auto" w:fill="FFFFFF"/>
        <w:spacing w:before="240"/>
      </w:pPr>
      <w:r>
        <w:t>Печать: Строго секретно</w:t>
      </w:r>
    </w:p>
    <w:p w:rsidR="0089051D" w:rsidRDefault="0089051D">
      <w:pPr>
        <w:shd w:val="clear" w:color="auto" w:fill="FFFFFF"/>
        <w:spacing w:before="245"/>
      </w:pPr>
      <w:r>
        <w:t>14 мая 1943 года</w:t>
      </w:r>
    </w:p>
    <w:p w:rsidR="0089051D" w:rsidRDefault="0089051D">
      <w:pPr>
        <w:shd w:val="clear" w:color="auto" w:fill="FFFFFF"/>
        <w:spacing w:before="240"/>
        <w:ind w:right="3629"/>
      </w:pPr>
      <w:r>
        <w:t>Печать: Входящ. № 003272 21 июля 1943 г.</w:t>
      </w:r>
    </w:p>
    <w:p w:rsidR="0089051D" w:rsidRDefault="0089051D">
      <w:pPr>
        <w:shd w:val="clear" w:color="auto" w:fill="FFFFFF"/>
        <w:spacing w:before="245"/>
        <w:jc w:val="right"/>
      </w:pPr>
      <w:r>
        <w:t xml:space="preserve">Пишет КЛИМЕНКО </w:t>
      </w:r>
      <w:r>
        <w:rPr>
          <w:lang w:val="de-DE"/>
        </w:rPr>
        <w:t xml:space="preserve">CK. </w:t>
      </w:r>
      <w:r>
        <w:t>Пред. Гремячского РНК</w:t>
      </w:r>
    </w:p>
    <w:p w:rsidR="0089051D" w:rsidRDefault="0089051D">
      <w:pPr>
        <w:shd w:val="clear" w:color="auto" w:fill="FFFFFF"/>
        <w:spacing w:before="240"/>
        <w:ind w:left="2568"/>
      </w:pPr>
      <w:r>
        <w:t>Тов. СТРОКАЧ!</w:t>
      </w:r>
    </w:p>
    <w:p w:rsidR="0089051D" w:rsidRDefault="0089051D">
      <w:pPr>
        <w:shd w:val="clear" w:color="auto" w:fill="FFFFFF"/>
        <w:spacing w:before="240"/>
      </w:pPr>
      <w:r>
        <w:t>Очень прошу набраться терпения и прочитать мое письмо.</w:t>
      </w:r>
    </w:p>
    <w:p w:rsidR="0089051D" w:rsidRDefault="0089051D">
      <w:pPr>
        <w:shd w:val="clear" w:color="auto" w:fill="FFFFFF"/>
        <w:spacing w:before="5"/>
        <w:ind w:firstLine="283"/>
        <w:jc w:val="both"/>
      </w:pPr>
      <w:r>
        <w:t>Через тов. РУСАНОВА я получил Ваш приказ, в котором Вы крайне недовольны нашей работой в тылу. Я не знаю, что там наговорил РУСАНОВ, я очень хотел бы, чтобы Вы вызвали кого-либо из нас для отчета и спросили, что мы здесь делаем.</w:t>
      </w:r>
    </w:p>
    <w:p w:rsidR="0089051D" w:rsidRDefault="0089051D">
      <w:pPr>
        <w:shd w:val="clear" w:color="auto" w:fill="FFFFFF"/>
        <w:spacing w:before="5"/>
        <w:ind w:firstLine="293"/>
        <w:jc w:val="both"/>
      </w:pPr>
      <w:r>
        <w:t>Моя партийная и гражданская совесть подсказывают, что действительно в тех условиях, в которых находится партия и страна, нужно делать больше.</w:t>
      </w:r>
    </w:p>
    <w:p w:rsidR="0089051D" w:rsidRDefault="0089051D">
      <w:pPr>
        <w:shd w:val="clear" w:color="auto" w:fill="FFFFFF"/>
        <w:spacing w:before="10"/>
        <w:ind w:firstLine="288"/>
        <w:jc w:val="both"/>
      </w:pPr>
      <w:r>
        <w:t>Отчет о боевой деятельности мы послали через т. КУМАНЬКА и поэтому в данном письме не буду ничего писать о боевой деятельности. Напишу некоторые объективные данные Гремячского п/о с начала его существования.</w:t>
      </w:r>
    </w:p>
    <w:p w:rsidR="0089051D" w:rsidRDefault="0089051D">
      <w:pPr>
        <w:shd w:val="clear" w:color="auto" w:fill="FFFFFF"/>
        <w:spacing w:before="5"/>
        <w:ind w:firstLine="293"/>
        <w:jc w:val="both"/>
      </w:pPr>
      <w:r>
        <w:t>Отряд организован 23 августа 1941 года в количестве 182 чел., в котором был командиром первый секретарь райкома партии тов. ХАНО-ВИЧ, я был комиссаром отряда. Не имея опыта работы, отряд в декабре 1941 г. был разбит "СС" и разбит наголову, - мы потеряли убитыми только коммунистов 31 чел., в том числе и командира отряда.</w:t>
      </w:r>
    </w:p>
    <w:p w:rsidR="0089051D" w:rsidRDefault="0089051D">
      <w:pPr>
        <w:shd w:val="clear" w:color="auto" w:fill="FFFFFF"/>
        <w:spacing w:before="5"/>
        <w:ind w:firstLine="293"/>
        <w:jc w:val="both"/>
      </w:pPr>
      <w:r>
        <w:t xml:space="preserve">В зиму 1941-1942 гг. мы разбились на мелкие группы и действовали в районе, где в период зимы погибло еще 18 человек. Из Райпартак-тива осталось два человека, я как Пред. РИКа и тов. АБРАМЕНКО-зав. орг. </w:t>
      </w:r>
      <w:r>
        <w:rPr>
          <w:lang w:val="de-DE"/>
        </w:rPr>
        <w:t xml:space="preserve">PK </w:t>
      </w:r>
      <w:r>
        <w:t>КП/б/У.</w:t>
      </w:r>
    </w:p>
    <w:p w:rsidR="0089051D" w:rsidRDefault="0089051D">
      <w:pPr>
        <w:shd w:val="clear" w:color="auto" w:fill="FFFFFF"/>
        <w:spacing w:before="5"/>
        <w:ind w:firstLine="278"/>
        <w:jc w:val="both"/>
        <w:sectPr w:rsidR="0089051D">
          <w:footnotePr>
            <w:pos w:val="beneathText"/>
          </w:footnotePr>
          <w:type w:val="continuous"/>
          <w:pgSz w:w="11905" w:h="16837"/>
          <w:pgMar w:top="850" w:right="2643" w:bottom="850" w:left="2906" w:header="708" w:footer="708" w:gutter="0"/>
          <w:cols w:space="720"/>
          <w:docGrid w:linePitch="360"/>
        </w:sectPr>
      </w:pPr>
      <w:r>
        <w:t>Зимой 1941-1942 гг. я находился с группой 8 чел. в Чайкинских лесах, Семеновского района, а тов. АБРАМЕНКО с группой в Биринском лесу.</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259</w:t>
      </w:r>
    </w:p>
    <w:p w:rsidR="0089051D" w:rsidRDefault="0089051D">
      <w:pPr>
        <w:shd w:val="clear" w:color="auto" w:fill="FFFFFF"/>
        <w:spacing w:before="475"/>
        <w:ind w:firstLine="293"/>
        <w:jc w:val="both"/>
      </w:pPr>
      <w:r>
        <w:t>В январе 1942 г. мою группу разбили, четырех поймали, три ушли домой, сами местные, я шел один от преследования полиции. Такая же участь постигла и т. АБРАМЕНКО.</w:t>
      </w:r>
    </w:p>
    <w:p w:rsidR="0089051D" w:rsidRDefault="0089051D">
      <w:pPr>
        <w:shd w:val="clear" w:color="auto" w:fill="FFFFFF"/>
        <w:spacing w:before="5"/>
        <w:ind w:firstLine="288"/>
        <w:jc w:val="both"/>
      </w:pPr>
      <w:r>
        <w:t>После преследования я вынужден был уйти в Брянские леса, где прожил 42 дня совершенно один в погребе, не видел живого человека в глаза, в то время в южной части Брянских лесов никаких партизан не было. Кончились продукты, и я поехал на лыжах в направлении Хи-нельских лесов, в с. Пигаревка встретился с отрядом им. Ворошилова и я этим отрядом я вернулся в Брянский лес.</w:t>
      </w:r>
    </w:p>
    <w:p w:rsidR="0089051D" w:rsidRDefault="0089051D">
      <w:pPr>
        <w:shd w:val="clear" w:color="auto" w:fill="FFFFFF"/>
        <w:spacing w:before="5"/>
        <w:ind w:firstLine="293"/>
        <w:jc w:val="both"/>
      </w:pPr>
      <w:r>
        <w:t>При помощи отряда мы нашли закопанную типографию Гремячской редакции, стал работать в редакции, выпускали газету "Ворошиловец" на паевых началах, наша бумага и машины, а их люди. Забросали тысячи листовок в районы: Гремяч, Н[овгород]-Северск[ий], Семеновка.</w:t>
      </w:r>
    </w:p>
    <w:p w:rsidR="0089051D" w:rsidRDefault="0089051D">
      <w:pPr>
        <w:shd w:val="clear" w:color="auto" w:fill="FFFFFF"/>
        <w:spacing w:before="5"/>
        <w:ind w:firstLine="283"/>
        <w:jc w:val="both"/>
      </w:pPr>
      <w:r>
        <w:t>5 апреля я встретился с т. АБРАМЕНКО, он был в Ямпольским партизанском отряде, 10 апреля взяли из района т. НОРОНОВИЧА, 18 апреля нашли ещё двух коммунистов и 1-го мая организовали новый отряд из 5 человек. В течении 2-х месяцев мы набрали в Гремяч-ском районе 46 человек, вооружились за счет полиции в операциях.</w:t>
      </w:r>
    </w:p>
    <w:p w:rsidR="0089051D" w:rsidRDefault="0089051D">
      <w:pPr>
        <w:shd w:val="clear" w:color="auto" w:fill="FFFFFF"/>
        <w:spacing w:before="5"/>
        <w:ind w:firstLine="293"/>
        <w:jc w:val="both"/>
      </w:pPr>
      <w:r>
        <w:t>В июне попали в объединение т. САБУРОВА и до его ухода в рейд действовали совместно с его отрядами. После вызова тов. САБУРОВА в Москву, он вернулся назад в объявил мне, что по указанию тов. СТРОКАЧА Ваш отряд переходит ко мне в группу, а тебя я назначаю комиссаром артгруппы, о чем и написал приказ.</w:t>
      </w:r>
    </w:p>
    <w:p w:rsidR="0089051D" w:rsidRDefault="0089051D">
      <w:pPr>
        <w:shd w:val="clear" w:color="auto" w:fill="FFFFFF"/>
        <w:spacing w:before="5"/>
        <w:ind w:firstLine="288"/>
        <w:jc w:val="both"/>
      </w:pPr>
      <w:r>
        <w:t>Мы передали в артгруппу 46 чел., да приняли в процессе организации 30 чел. всего = 76 чел., в том числе 17 коммунистов. Передали все вооружение в базы.</w:t>
      </w:r>
    </w:p>
    <w:p w:rsidR="0089051D" w:rsidRDefault="0089051D">
      <w:pPr>
        <w:shd w:val="clear" w:color="auto" w:fill="FFFFFF"/>
        <w:spacing w:before="5"/>
        <w:ind w:firstLine="288"/>
        <w:jc w:val="both"/>
      </w:pPr>
      <w:r>
        <w:t>За день отъезда в рейд я встретился с представителем ЦК ВКП/б/* т. СЫРОМОЛОТНЫМ, в беседе со мной он узнал, что я Пред. РНК и член подпольного Райкома, а т. АБРАМЕНКО-секретарь подпольного Райкома, - предложил остаться в районе и набирать отряд заново. С САБУРОВЫМ мы здорово поругались. Итак, мы остались с двумя автоматами, без никакой базы.</w:t>
      </w:r>
    </w:p>
    <w:p w:rsidR="0089051D" w:rsidRDefault="0089051D">
      <w:pPr>
        <w:shd w:val="clear" w:color="auto" w:fill="FFFFFF"/>
        <w:ind w:firstLine="288"/>
        <w:jc w:val="both"/>
      </w:pPr>
      <w:r>
        <w:t>Пошли в Гремячский район и набрали 27 чел., вооружились в боях и начали жить, стало у нас на вооружении 9 автоматов, 1 ручной пулемет и остальные винтовки. Кроме того, мы по Вашей радиограмме передали тов. ЛОГВИНУ 7 чел. с вооружением и продуктами.</w:t>
      </w:r>
    </w:p>
    <w:p w:rsidR="0089051D" w:rsidRDefault="0089051D">
      <w:pPr>
        <w:shd w:val="clear" w:color="auto" w:fill="FFFFFF"/>
        <w:ind w:firstLine="278"/>
        <w:jc w:val="both"/>
      </w:pPr>
      <w:r>
        <w:t>Я считаю тов. СТРОКАЧ, что Ваши указания в части ликвидации отряда и передачи его механически САБУРОВУ — неправильные и я был крайне удивлен этой радиограммой.</w:t>
      </w:r>
    </w:p>
    <w:p w:rsidR="0089051D" w:rsidRDefault="0089051D">
      <w:pPr>
        <w:shd w:val="clear" w:color="auto" w:fill="FFFFFF"/>
        <w:spacing w:before="5"/>
        <w:sectPr w:rsidR="0089051D">
          <w:footnotePr>
            <w:pos w:val="beneathText"/>
          </w:footnotePr>
          <w:pgSz w:w="11905" w:h="16837"/>
          <w:pgMar w:top="850" w:right="2921" w:bottom="850" w:left="2618" w:header="708" w:footer="708" w:gutter="0"/>
          <w:cols w:space="720"/>
          <w:docGrid w:linePitch="360"/>
        </w:sectPr>
      </w:pPr>
      <w:r>
        <w:t>Все то, что я изложил, ВАС, пожалуй, мало интересует. Вы думае-</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5" type="#_x0000_t202" style="position:absolute;margin-left:-87.05pt;margin-top:.3pt;width:17.2pt;height:10.5pt;z-index:25169920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260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те, почему мы так мало подняли людей на борьбу с фашизмом, это наш партийный долг и мы его должны выполнить.</w:t>
      </w:r>
    </w:p>
    <w:p w:rsidR="0089051D" w:rsidRDefault="0089051D">
      <w:pPr>
        <w:shd w:val="clear" w:color="auto" w:fill="FFFFFF"/>
        <w:ind w:firstLine="288"/>
        <w:jc w:val="both"/>
      </w:pPr>
      <w:r>
        <w:t>Тов. СТРОКАЧ, мне стыдно оправдываться и ссылаться на объективные причины, но я должен сказать то, что есть. Посмотрите по карте, Гремяч стоит на берегу Десны, во всем районе стоят гарнизоны, как блокада от Брянских лесов по берегу Десны и брать людей очень трудно, но все же мы взяли 92 чел. из района за зиму.</w:t>
      </w:r>
    </w:p>
    <w:p w:rsidR="0089051D" w:rsidRDefault="0089051D">
      <w:pPr>
        <w:shd w:val="clear" w:color="auto" w:fill="FFFFFF"/>
        <w:spacing w:before="10"/>
        <w:ind w:firstLine="278"/>
        <w:jc w:val="both"/>
      </w:pPr>
      <w:r>
        <w:t>30 апреля мы передислоцировались из Брянских лесов в Воробиев-ские и Узруевские леса Гремячского и Семеновского районов, ставили задачу поднять резервы 450 чел., успехи уже есть, работает две подпольные первичные парторганизации. Послали в Корюковские леса на связь с тов. ПОПУДРЕНКО.</w:t>
      </w:r>
    </w:p>
    <w:p w:rsidR="0089051D" w:rsidRDefault="0089051D">
      <w:pPr>
        <w:shd w:val="clear" w:color="auto" w:fill="FFFFFF"/>
        <w:spacing w:before="10"/>
        <w:ind w:firstLine="293"/>
        <w:jc w:val="both"/>
      </w:pPr>
      <w:r>
        <w:t>В результате действий нашей группы полиция прекратила существование в 7 селах района.</w:t>
      </w:r>
    </w:p>
    <w:p w:rsidR="0089051D" w:rsidRDefault="0089051D">
      <w:pPr>
        <w:shd w:val="clear" w:color="auto" w:fill="FFFFFF"/>
        <w:spacing w:before="10"/>
        <w:ind w:firstLine="283"/>
        <w:jc w:val="both"/>
      </w:pPr>
      <w:r>
        <w:t xml:space="preserve">Тов. СТРОКАЧ, мы имеем среди агентов в районе учителя ИВЧЕНКО </w:t>
      </w:r>
      <w:r>
        <w:rPr>
          <w:lang w:val="en-US"/>
        </w:rPr>
        <w:t xml:space="preserve">A.M. </w:t>
      </w:r>
      <w:r>
        <w:t>- 58 лет, знает немецкий язык, вполне надежный, если нужны какие данные для штаба, он может поехать [в] Чернигов, Н[ов-город]-Северск[ий].</w:t>
      </w:r>
    </w:p>
    <w:p w:rsidR="0089051D" w:rsidRDefault="0089051D">
      <w:pPr>
        <w:shd w:val="clear" w:color="auto" w:fill="FFFFFF"/>
        <w:spacing w:before="5"/>
        <w:ind w:firstLine="283"/>
        <w:jc w:val="both"/>
      </w:pPr>
      <w:r>
        <w:t>Кроме этого, имеем связь с начальником районной полиции АНД-РОСЕНКО и сельским писарем с. Пушкары СБЫТНЫМ. Если что нужно, мы можем Вам сообщать, ставьте перед нами задачу.</w:t>
      </w:r>
    </w:p>
    <w:p w:rsidR="0089051D" w:rsidRDefault="0089051D">
      <w:pPr>
        <w:shd w:val="clear" w:color="auto" w:fill="FFFFFF"/>
        <w:spacing w:before="10"/>
        <w:ind w:firstLine="288"/>
        <w:jc w:val="both"/>
      </w:pPr>
      <w:r>
        <w:t>Есть у нас вся экономика района в данное время по отраслям, имеем отчет земельного управления в подлиннике, образование, здравоохранение и другое.</w:t>
      </w:r>
    </w:p>
    <w:p w:rsidR="0089051D" w:rsidRDefault="0089051D">
      <w:pPr>
        <w:shd w:val="clear" w:color="auto" w:fill="FFFFFF"/>
        <w:spacing w:before="10"/>
        <w:ind w:firstLine="288"/>
        <w:jc w:val="both"/>
      </w:pPr>
      <w:r>
        <w:t>Мы стащили все заявления бургомистра, все ведомости заработной платы, всех служащих с их собственноручными подписями.</w:t>
      </w:r>
    </w:p>
    <w:p w:rsidR="0089051D" w:rsidRDefault="0089051D">
      <w:pPr>
        <w:shd w:val="clear" w:color="auto" w:fill="FFFFFF"/>
        <w:spacing w:before="10"/>
        <w:ind w:firstLine="288"/>
        <w:jc w:val="both"/>
      </w:pPr>
      <w:r>
        <w:t>В рейд, тов. СТРОКАЧ, с этим составом идти нет смысла, наберем больше людей, пойдем куда угодно.</w:t>
      </w:r>
    </w:p>
    <w:p w:rsidR="0089051D" w:rsidRDefault="0089051D">
      <w:pPr>
        <w:shd w:val="clear" w:color="auto" w:fill="FFFFFF"/>
        <w:spacing w:before="10"/>
        <w:ind w:firstLine="288"/>
        <w:jc w:val="both"/>
      </w:pPr>
      <w:r>
        <w:t>Очень прошу — напишите ответ на мое письмо. За все Ваши указания буду очень благодарен и все поручения выполним с честью коммунистов.</w:t>
      </w:r>
    </w:p>
    <w:p w:rsidR="0089051D" w:rsidRDefault="0089051D">
      <w:pPr>
        <w:shd w:val="clear" w:color="auto" w:fill="FFFFFF"/>
        <w:spacing w:before="10"/>
      </w:pPr>
      <w:r>
        <w:t>С коммунистическим приветом:</w:t>
      </w:r>
    </w:p>
    <w:p w:rsidR="0089051D" w:rsidRDefault="0089051D">
      <w:pPr>
        <w:shd w:val="clear" w:color="auto" w:fill="FFFFFF"/>
        <w:spacing w:before="10"/>
        <w:jc w:val="right"/>
      </w:pPr>
      <w:r>
        <w:t>/КЛИМЕНКО/</w:t>
      </w:r>
    </w:p>
    <w:p w:rsidR="0089051D" w:rsidRDefault="0089051D">
      <w:pPr>
        <w:shd w:val="clear" w:color="auto" w:fill="FFFFFF"/>
        <w:tabs>
          <w:tab w:val="left" w:pos="1882"/>
        </w:tabs>
        <w:spacing w:before="10"/>
      </w:pPr>
      <w:r>
        <w:t>июля 1943 г.</w:t>
      </w:r>
      <w:r>
        <w:rPr>
          <w:rFonts w:ascii="Verdana" w:hAnsi="Verdana" w:cs="Verdana"/>
        </w:rPr>
        <w:tab/>
      </w:r>
      <w:r>
        <w:t>Верно:</w:t>
      </w:r>
    </w:p>
    <w:p w:rsidR="0089051D" w:rsidRDefault="0089051D">
      <w:pPr>
        <w:shd w:val="clear" w:color="auto" w:fill="FFFFFF"/>
        <w:spacing w:before="10"/>
      </w:pPr>
      <w:r>
        <w:t>лк</w:t>
      </w:r>
    </w:p>
    <w:p w:rsidR="0089051D" w:rsidRDefault="0089051D">
      <w:pPr>
        <w:shd w:val="clear" w:color="auto" w:fill="FFFFFF"/>
        <w:spacing w:before="254"/>
        <w:jc w:val="right"/>
        <w:rPr>
          <w:i/>
          <w:iCs/>
        </w:rPr>
      </w:pPr>
      <w:r>
        <w:rPr>
          <w:i/>
          <w:iCs/>
        </w:rPr>
        <w:t>ЦДАГО Украгни.- Ф. 62. - Оп.1. - Спр.38.- Арк. 68-69.</w:t>
      </w:r>
    </w:p>
    <w:p w:rsidR="0089051D" w:rsidRDefault="0089051D">
      <w:pPr>
        <w:shd w:val="clear" w:color="auto" w:fill="FFFFFF"/>
        <w:spacing w:before="5"/>
        <w:ind w:firstLine="4162"/>
        <w:rPr>
          <w:i/>
          <w:iCs/>
        </w:rPr>
        <w:sectPr w:rsidR="0089051D">
          <w:footnotePr>
            <w:pos w:val="beneathText"/>
          </w:footnotePr>
          <w:type w:val="continuous"/>
          <w:pgSz w:w="11905" w:h="16837"/>
          <w:pgMar w:top="850" w:right="2638" w:bottom="850" w:left="2906" w:header="708" w:footer="708" w:gutter="0"/>
          <w:cols w:space="720"/>
          <w:docGrid w:linePitch="360"/>
        </w:sectPr>
      </w:pPr>
      <w:r>
        <w:rPr>
          <w:i/>
          <w:iCs/>
        </w:rPr>
        <w:t>Копия. Машинопись. * Ошибка, правильно - ЦККП(б)У.</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261</w:t>
      </w:r>
    </w:p>
    <w:p w:rsidR="0089051D" w:rsidRDefault="0089051D">
      <w:pPr>
        <w:shd w:val="clear" w:color="auto" w:fill="FFFFFF"/>
        <w:spacing w:before="475"/>
        <w:jc w:val="both"/>
        <w:rPr>
          <w:b/>
          <w:bCs/>
        </w:rPr>
      </w:pPr>
      <w:r>
        <w:rPr>
          <w:b/>
          <w:bCs/>
        </w:rPr>
        <w:t>143. ИЗ ДНЕВНИКА КОМАНДИРА ПАРТИЗАНСКОГО ОТРЯДА ИМ. СТАЛИНА ЧЕРНИГОВСКО-ВОЛЫНСКОГО СОЕДИНЕНИЯ Г. БАЛИЦКОГО</w:t>
      </w:r>
    </w:p>
    <w:p w:rsidR="0089051D" w:rsidRDefault="0089051D">
      <w:pPr>
        <w:shd w:val="clear" w:color="auto" w:fill="FFFFFF"/>
        <w:spacing w:before="10"/>
        <w:jc w:val="right"/>
        <w:rPr>
          <w:b/>
          <w:bCs/>
        </w:rPr>
      </w:pPr>
      <w:r>
        <w:rPr>
          <w:b/>
          <w:bCs/>
        </w:rPr>
        <w:t>Записи до 24 мая 1943 г.</w:t>
      </w:r>
    </w:p>
    <w:p w:rsidR="0089051D" w:rsidRDefault="0089051D">
      <w:pPr>
        <w:shd w:val="clear" w:color="auto" w:fill="FFFFFF"/>
        <w:spacing w:before="490"/>
      </w:pPr>
      <w:r>
        <w:t>22 мая 1943 г....</w:t>
      </w:r>
    </w:p>
    <w:p w:rsidR="0089051D" w:rsidRDefault="0089051D">
      <w:pPr>
        <w:shd w:val="clear" w:color="auto" w:fill="FFFFFF"/>
        <w:spacing w:before="10"/>
        <w:ind w:firstLine="283"/>
        <w:jc w:val="both"/>
      </w:pPr>
      <w:r>
        <w:t>...Только в 12.00 встретились с тов. Строкачем. В короткой беседе я ему рассказывал, чем занимается соединение и поставил вопрос: "Когда прекратятся безобразия с выброской грузов?" Кончился наш разговор руганью. Тов. Строкач стал доказывать мне, что отряды тов. Фёдорова ничего не делают, отсыпаются и т.д</w:t>
      </w:r>
    </w:p>
    <w:p w:rsidR="0089051D" w:rsidRDefault="0089051D">
      <w:pPr>
        <w:shd w:val="clear" w:color="auto" w:fill="FFFFFF"/>
        <w:spacing w:before="250"/>
        <w:ind w:firstLine="288"/>
        <w:jc w:val="both"/>
      </w:pPr>
      <w:r>
        <w:t>24 мая 1943 г. С самого утра и до поздней ночи всё ходил по отделам Штаба партизанского движения Украины и ЦК КП/б/У. Лично был вызван тов. Гречухой и Строкачем. Опять говорили со мной по вопросу моего приезда, а также предложили сделать небольшую информацию, так было и сделано. В процессе информации мне было задано несколько вопросов: почему соединение тов. Фёдорова отсиживается, не занимается диверсиями и т.д. /тов. Строкач сопоставил боевой лицевой счёт соединения Сабурова и тов. Фёдорова/. После всего этого тов. Строкач заявил, что соединения Фёдорова ни черта, ничего не делают, кроме писания оскорбительных радиограмм.</w:t>
      </w:r>
    </w:p>
    <w:p w:rsidR="0089051D" w:rsidRDefault="0089051D">
      <w:pPr>
        <w:shd w:val="clear" w:color="auto" w:fill="FFFFFF"/>
        <w:spacing w:before="250"/>
        <w:ind w:left="1301"/>
        <w:rPr>
          <w:i/>
          <w:iCs/>
        </w:rPr>
      </w:pPr>
      <w:r>
        <w:rPr>
          <w:i/>
          <w:iCs/>
        </w:rPr>
        <w:t xml:space="preserve">ЦДАГО Украгни. - Ф. 64. - </w:t>
      </w:r>
      <w:r>
        <w:rPr>
          <w:i/>
          <w:iCs/>
          <w:lang w:val="en-US"/>
        </w:rPr>
        <w:t xml:space="preserve">On. </w:t>
      </w:r>
      <w:r>
        <w:rPr>
          <w:i/>
          <w:iCs/>
        </w:rPr>
        <w:t>1. - Спр. 59. - Арк. 74, 75.</w:t>
      </w:r>
    </w:p>
    <w:p w:rsidR="0089051D" w:rsidRDefault="0089051D">
      <w:pPr>
        <w:shd w:val="clear" w:color="auto" w:fill="FFFFFF"/>
        <w:spacing w:before="10"/>
        <w:jc w:val="right"/>
        <w:rPr>
          <w:i/>
          <w:iCs/>
        </w:rPr>
        <w:sectPr w:rsidR="0089051D">
          <w:footnotePr>
            <w:pos w:val="beneathText"/>
          </w:footnotePr>
          <w:pgSz w:w="11905" w:h="16837"/>
          <w:pgMar w:top="850" w:right="2931" w:bottom="2880" w:left="261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6" type="#_x0000_t202" style="position:absolute;margin-left:-87.05pt;margin-top:.3pt;width:17.2pt;height:10.5pt;z-index:25170022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262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144. РАДИОГРАММА КОМАНДИРА ПАРТИЗАНСКОГО СОЕДИНЕНИЯ ИМ. БОРОВИКА В. УШАКОВА ПЕРВОМУ СЕКРЕТАРЮ ЦК КП/Б/У И. ХРУЩЁВУ И НАЧАЛЬНИКУ УШПД Т. СТРОКАЧУ О СИТУАЦИИ В СОЕДИНЕНИИ (С ПРИЛОЖЕНИЕМ)</w:t>
      </w:r>
    </w:p>
    <w:p w:rsidR="0089051D" w:rsidRDefault="0089051D">
      <w:pPr>
        <w:shd w:val="clear" w:color="auto" w:fill="FFFFFF"/>
        <w:spacing w:before="10"/>
        <w:ind w:firstLine="4670"/>
      </w:pPr>
      <w:r>
        <w:rPr>
          <w:b/>
          <w:bCs/>
        </w:rPr>
        <w:t xml:space="preserve">27 июня 1943 г. </w:t>
      </w:r>
      <w:r>
        <w:t>Шифровка вх. № 5824</w:t>
      </w:r>
    </w:p>
    <w:p w:rsidR="0089051D" w:rsidRDefault="0089051D">
      <w:pPr>
        <w:shd w:val="clear" w:color="auto" w:fill="FFFFFF"/>
        <w:spacing w:before="168"/>
        <w:ind w:firstLine="288"/>
        <w:jc w:val="both"/>
      </w:pPr>
      <w:r>
        <w:t>По личной договорённости Вы обещали срочно выборосить всё для соединения. Диверсия сорвана: магнитных мин не выслали, взрывчатки нет. СОКОЛОВ рекомендует уйти [в] другой район. 3-й отряд Ды-мерского района отзывает.</w:t>
      </w:r>
    </w:p>
    <w:p w:rsidR="0089051D" w:rsidRDefault="0089051D">
      <w:pPr>
        <w:shd w:val="clear" w:color="auto" w:fill="FFFFFF"/>
        <w:spacing w:before="10"/>
        <w:ind w:firstLine="283"/>
        <w:jc w:val="both"/>
      </w:pPr>
      <w:r>
        <w:t>Ухожу [в] Житомирскую область. Буду просить упрощённых взрывателей у других соединений, тол выплавлять из снарядов.</w:t>
      </w:r>
    </w:p>
    <w:p w:rsidR="0089051D" w:rsidRDefault="0089051D">
      <w:pPr>
        <w:shd w:val="clear" w:color="auto" w:fill="FFFFFF"/>
        <w:spacing w:before="10"/>
        <w:ind w:firstLine="283"/>
        <w:jc w:val="both"/>
      </w:pPr>
      <w:r>
        <w:t>Разрешите вылететь [в] Москву мне или порученцу с материалами к СТАЛИНУ.</w:t>
      </w:r>
    </w:p>
    <w:p w:rsidR="0089051D" w:rsidRDefault="0089051D">
      <w:pPr>
        <w:shd w:val="clear" w:color="auto" w:fill="FFFFFF"/>
        <w:spacing w:before="168"/>
      </w:pPr>
      <w:r>
        <w:t>27.6.43 г.</w:t>
      </w:r>
    </w:p>
    <w:p w:rsidR="0089051D" w:rsidRDefault="0089051D">
      <w:pPr>
        <w:shd w:val="clear" w:color="auto" w:fill="FFFFFF"/>
        <w:spacing w:before="10"/>
        <w:ind w:left="2827" w:firstLine="2563"/>
      </w:pPr>
      <w:r>
        <w:t>УШАКОВ СПРАВКА</w:t>
      </w:r>
    </w:p>
    <w:p w:rsidR="0089051D" w:rsidRDefault="0089051D">
      <w:pPr>
        <w:shd w:val="clear" w:color="auto" w:fill="FFFFFF"/>
        <w:spacing w:before="173"/>
        <w:ind w:firstLine="288"/>
        <w:jc w:val="both"/>
      </w:pPr>
      <w:r>
        <w:t>Непосредственно УШАКОВУ [в] июне-июле после выделения его из соединения САБУРОВА в самостоятельный отряд выброшено на 6 самолётах: автоматов - 30, миномётов 50 м/м - один, винтовочных патрон - 25120, патронов ППШ 37000, ручных гранат 1300, мин 50 м/м -126 шт., ВВ - 400 кг, радиостанций - 3, радистов три.</w:t>
      </w:r>
    </w:p>
    <w:p w:rsidR="0089051D" w:rsidRDefault="0089051D">
      <w:pPr>
        <w:shd w:val="clear" w:color="auto" w:fill="FFFFFF"/>
        <w:spacing w:before="10"/>
      </w:pPr>
      <w:r>
        <w:t>Штаб указаний уйти в другой район не давал, отрядов не отзывал.</w:t>
      </w:r>
    </w:p>
    <w:p w:rsidR="0089051D" w:rsidRDefault="0089051D">
      <w:pPr>
        <w:shd w:val="clear" w:color="auto" w:fill="FFFFFF"/>
        <w:spacing w:before="10"/>
        <w:ind w:firstLine="288"/>
        <w:jc w:val="both"/>
      </w:pPr>
      <w:r>
        <w:t>УШАКОВУ выход [в] Житомирскую область запретили и предложили выполнять поставленные задачи.</w:t>
      </w:r>
    </w:p>
    <w:p w:rsidR="0089051D" w:rsidRDefault="0089051D">
      <w:pPr>
        <w:shd w:val="clear" w:color="auto" w:fill="FFFFFF"/>
        <w:spacing w:before="10"/>
      </w:pPr>
      <w:r>
        <w:t>Выброску груза готовим в ближайшие дни.</w:t>
      </w:r>
    </w:p>
    <w:p w:rsidR="0089051D" w:rsidRDefault="0089051D">
      <w:pPr>
        <w:shd w:val="clear" w:color="auto" w:fill="FFFFFF"/>
        <w:spacing w:before="168"/>
        <w:ind w:firstLine="293"/>
        <w:jc w:val="both"/>
      </w:pPr>
      <w:r>
        <w:t>НАЧАЛЬНИК УКРАИНСКОГО ШТАБА ПАРТИЗАНСКОГО ДВИЖЕНИЯ КОМИССАР ГОСУДАРСТВЕННОЙ БЕЗОПАСНОСТИ</w:t>
      </w:r>
    </w:p>
    <w:p w:rsidR="0089051D" w:rsidRDefault="0089051D">
      <w:pPr>
        <w:shd w:val="clear" w:color="auto" w:fill="FFFFFF"/>
        <w:spacing w:before="10"/>
      </w:pPr>
      <w:r>
        <w:t>(Подпись) СТРОКАЧ 21 июля 1943 г.</w:t>
      </w:r>
    </w:p>
    <w:p w:rsidR="0089051D" w:rsidRDefault="0089051D">
      <w:pPr>
        <w:shd w:val="clear" w:color="auto" w:fill="FFFFFF"/>
        <w:spacing w:before="168"/>
        <w:ind w:left="1210"/>
        <w:rPr>
          <w:i/>
          <w:iCs/>
        </w:rPr>
      </w:pPr>
      <w:r>
        <w:rPr>
          <w:i/>
          <w:iCs/>
        </w:rPr>
        <w:t xml:space="preserve">ЦДАГО Украгни. - Ф. 62. - </w:t>
      </w:r>
      <w:r>
        <w:rPr>
          <w:i/>
          <w:iCs/>
          <w:lang w:val="en-US"/>
        </w:rPr>
        <w:t xml:space="preserve">On. </w:t>
      </w:r>
      <w:r>
        <w:rPr>
          <w:i/>
          <w:iCs/>
        </w:rPr>
        <w:t>1. - Спр. 1330.- Арк. 69- 70.</w:t>
      </w:r>
    </w:p>
    <w:p w:rsidR="0089051D" w:rsidRDefault="0089051D">
      <w:pPr>
        <w:shd w:val="clear" w:color="auto" w:fill="FFFFFF"/>
        <w:spacing w:before="10"/>
        <w:jc w:val="right"/>
        <w:rPr>
          <w:i/>
          <w:iCs/>
        </w:rPr>
        <w:sectPr w:rsidR="0089051D">
          <w:footnotePr>
            <w:pos w:val="beneathText"/>
          </w:footnotePr>
          <w:type w:val="continuous"/>
          <w:pgSz w:w="11905" w:h="16837"/>
          <w:pgMar w:top="850" w:right="2648" w:bottom="85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263</w:t>
      </w:r>
    </w:p>
    <w:p w:rsidR="0089051D" w:rsidRDefault="0089051D">
      <w:pPr>
        <w:shd w:val="clear" w:color="auto" w:fill="FFFFFF"/>
        <w:tabs>
          <w:tab w:val="left" w:pos="427"/>
        </w:tabs>
        <w:spacing w:before="475"/>
        <w:jc w:val="both"/>
        <w:rPr>
          <w:b/>
          <w:bCs/>
        </w:rPr>
      </w:pPr>
      <w:r>
        <w:rPr>
          <w:b/>
          <w:bCs/>
        </w:rPr>
        <w:t>145.</w:t>
      </w:r>
      <w:r>
        <w:rPr>
          <w:b/>
          <w:bCs/>
        </w:rPr>
        <w:tab/>
        <w:t>РАДИОГРАММА НАЧАЛЬНИКА УШПД Т. СТРОКАЧА КО</w:t>
      </w:r>
      <w:r>
        <w:rPr>
          <w:b/>
          <w:bCs/>
        </w:rPr>
        <w:br/>
        <w:t>МАНДОВАНИЮ ПАРТИЗАНСКОГО ОТРЯДА ИМ. БОЖЕНКО</w:t>
      </w:r>
      <w:r>
        <w:rPr>
          <w:b/>
          <w:bCs/>
        </w:rPr>
        <w:br/>
        <w:t>(М. РУДИЧУ, И. ХЛЕБАНОВУ И А. МАЙСТРЕНКО) О ДАЛЬ</w:t>
      </w:r>
      <w:r>
        <w:rPr>
          <w:b/>
          <w:bCs/>
        </w:rPr>
        <w:br/>
        <w:t>НЕЙШИХ ДЕЙСТВИЯХ ОТРЯДА</w:t>
      </w:r>
    </w:p>
    <w:p w:rsidR="0089051D" w:rsidRDefault="0089051D">
      <w:pPr>
        <w:shd w:val="clear" w:color="auto" w:fill="FFFFFF"/>
        <w:spacing w:before="5"/>
        <w:jc w:val="right"/>
        <w:rPr>
          <w:b/>
          <w:bCs/>
        </w:rPr>
      </w:pPr>
      <w:r>
        <w:rPr>
          <w:b/>
          <w:bCs/>
        </w:rPr>
        <w:t>14 июля 1943 г.</w:t>
      </w:r>
    </w:p>
    <w:p w:rsidR="0089051D" w:rsidRDefault="0089051D">
      <w:pPr>
        <w:shd w:val="clear" w:color="auto" w:fill="FFFFFF"/>
      </w:pPr>
      <w:r>
        <w:t>Шифротелеграмма исх. № 3897</w:t>
      </w:r>
    </w:p>
    <w:p w:rsidR="0089051D" w:rsidRDefault="0089051D">
      <w:pPr>
        <w:shd w:val="clear" w:color="auto" w:fill="FFFFFF"/>
        <w:spacing w:before="235"/>
        <w:ind w:firstLine="293"/>
        <w:jc w:val="both"/>
      </w:pPr>
      <w:r>
        <w:t>Ваше ходатайство [о] присвоении отряду имени Боженко утверждается. Задачи Ваши остаются прежние [выход во Львовскую область. - авт.]. ЦК КП(б)У и Украинский штаб считают: продвижение Ваше в заданные Вам районы происходит весьма медленно. Ковпак прошёл по территории Львовской* и Тарнопольской областей, обстановка и условия развития партизанского движения весьма благоприятные. Вам необходимо немедленно выступать [к] намеченной цели. Пополнение отрядов произведёте на месте, не увлекайтесь увеличением численности отрядов за счёт белорусов.</w:t>
      </w:r>
    </w:p>
    <w:p w:rsidR="0089051D" w:rsidRDefault="0089051D">
      <w:pPr>
        <w:shd w:val="clear" w:color="auto" w:fill="FFFFFF"/>
        <w:spacing w:before="5"/>
      </w:pPr>
      <w:r>
        <w:t>Получение настоящего подтвердите.</w:t>
      </w:r>
    </w:p>
    <w:p w:rsidR="0089051D" w:rsidRDefault="0089051D">
      <w:pPr>
        <w:shd w:val="clear" w:color="auto" w:fill="FFFFFF"/>
        <w:ind w:left="4224"/>
        <w:jc w:val="right"/>
      </w:pPr>
      <w:r>
        <w:t>14 июля 1943 г. Строкач. (Подпись)</w:t>
      </w:r>
    </w:p>
    <w:p w:rsidR="0089051D" w:rsidRDefault="0089051D">
      <w:pPr>
        <w:shd w:val="clear" w:color="auto" w:fill="FFFFFF"/>
        <w:spacing w:before="240"/>
        <w:ind w:left="994"/>
        <w:rPr>
          <w:i/>
          <w:iCs/>
        </w:rPr>
      </w:pPr>
      <w:r>
        <w:rPr>
          <w:i/>
          <w:iCs/>
        </w:rPr>
        <w:t xml:space="preserve">ЦДАГО Украти. - Ф. 62. - </w:t>
      </w:r>
      <w:r>
        <w:rPr>
          <w:i/>
          <w:iCs/>
          <w:lang w:val="en-US"/>
        </w:rPr>
        <w:t xml:space="preserve">On. </w:t>
      </w:r>
      <w:r>
        <w:rPr>
          <w:i/>
          <w:iCs/>
        </w:rPr>
        <w:t>1. - Спр. 1289. - Арк. 17-17 зв.</w:t>
      </w:r>
    </w:p>
    <w:p w:rsidR="0089051D" w:rsidRDefault="0089051D">
      <w:pPr>
        <w:shd w:val="clear" w:color="auto" w:fill="FFFFFF"/>
        <w:jc w:val="right"/>
        <w:rPr>
          <w:i/>
          <w:iCs/>
        </w:rPr>
      </w:pPr>
      <w:r>
        <w:rPr>
          <w:i/>
          <w:iCs/>
        </w:rPr>
        <w:t>Оригинал. Рукопись.</w:t>
      </w:r>
    </w:p>
    <w:p w:rsidR="0089051D" w:rsidRDefault="0089051D">
      <w:pPr>
        <w:shd w:val="clear" w:color="auto" w:fill="FFFFFF"/>
        <w:spacing w:before="235"/>
        <w:ind w:firstLine="322"/>
        <w:jc w:val="both"/>
        <w:rPr>
          <w:i/>
          <w:iCs/>
        </w:rPr>
      </w:pPr>
      <w:r>
        <w:rPr>
          <w:i/>
          <w:iCs/>
        </w:rPr>
        <w:t>* Это уловка, соединение С. Ковпака на территории Львовской области не было. УШПД подталкивал М. Рудича к выходу на Львовщину.</w:t>
      </w:r>
    </w:p>
    <w:p w:rsidR="0089051D" w:rsidRDefault="0089051D">
      <w:pPr>
        <w:shd w:val="clear" w:color="auto" w:fill="FFFFFF"/>
        <w:tabs>
          <w:tab w:val="left" w:pos="427"/>
        </w:tabs>
        <w:spacing w:before="235"/>
        <w:jc w:val="both"/>
        <w:rPr>
          <w:b/>
          <w:bCs/>
        </w:rPr>
      </w:pPr>
      <w:r>
        <w:rPr>
          <w:b/>
          <w:bCs/>
        </w:rPr>
        <w:t>146.</w:t>
      </w:r>
      <w:r>
        <w:rPr>
          <w:b/>
          <w:bCs/>
        </w:rPr>
        <w:tab/>
        <w:t>РАДИОГРАММА СЕКРЕТАРЯ ЦК КП/Б/У Д. КОРОТЧЕН-</w:t>
      </w:r>
      <w:r>
        <w:rPr>
          <w:b/>
          <w:bCs/>
        </w:rPr>
        <w:br/>
        <w:t>КО И НАЧАЛЬНИКА УШПД Т. СТРОКАЧА РУКОВОДСТВУ</w:t>
      </w:r>
      <w:r>
        <w:rPr>
          <w:b/>
          <w:bCs/>
        </w:rPr>
        <w:br/>
        <w:t>ПАРТИЗАНСКИМ ДВИЖЕНИЕМ КИЕВСКОЙ ОБЛАСТИ О</w:t>
      </w:r>
      <w:r>
        <w:rPr>
          <w:b/>
          <w:bCs/>
        </w:rPr>
        <w:br/>
        <w:t>ВЫПОЛНЕНИИ ПОСТАВЛЕННЫХ ЗАДАЧ</w:t>
      </w:r>
    </w:p>
    <w:p w:rsidR="0089051D" w:rsidRDefault="0089051D">
      <w:pPr>
        <w:shd w:val="clear" w:color="auto" w:fill="FFFFFF"/>
        <w:jc w:val="right"/>
        <w:rPr>
          <w:b/>
          <w:bCs/>
        </w:rPr>
      </w:pPr>
      <w:r>
        <w:rPr>
          <w:b/>
          <w:bCs/>
        </w:rPr>
        <w:t>16 июля 1943 г.</w:t>
      </w:r>
    </w:p>
    <w:p w:rsidR="0089051D" w:rsidRDefault="0089051D">
      <w:pPr>
        <w:shd w:val="clear" w:color="auto" w:fill="FFFFFF"/>
        <w:spacing w:before="5"/>
      </w:pPr>
      <w:r>
        <w:t>Шифротелеграмма исх. № 3961</w:t>
      </w:r>
    </w:p>
    <w:p w:rsidR="0089051D" w:rsidRDefault="0089051D">
      <w:pPr>
        <w:shd w:val="clear" w:color="auto" w:fill="FFFFFF"/>
        <w:spacing w:before="202"/>
      </w:pPr>
      <w:r>
        <w:t>Покровском, Чепурному</w:t>
      </w:r>
    </w:p>
    <w:p w:rsidR="0089051D" w:rsidRDefault="0089051D">
      <w:pPr>
        <w:shd w:val="clear" w:color="auto" w:fill="FFFFFF"/>
        <w:spacing w:before="230"/>
        <w:ind w:firstLine="283"/>
        <w:jc w:val="both"/>
      </w:pPr>
      <w:r>
        <w:t>27 июня Вы донесли нам [о] своём выходе [в] заданный район, сегодня 16 июля, а Вы находитесь [в] том же месте, тем самым привлекая на себя противника.</w:t>
      </w:r>
    </w:p>
    <w:p w:rsidR="0089051D" w:rsidRDefault="0089051D">
      <w:pPr>
        <w:shd w:val="clear" w:color="auto" w:fill="FFFFFF"/>
        <w:sectPr w:rsidR="0089051D">
          <w:footnotePr>
            <w:pos w:val="beneathText"/>
          </w:footnotePr>
          <w:pgSz w:w="11905" w:h="16837"/>
          <w:pgMar w:top="850" w:right="2926" w:bottom="850" w:left="2613" w:header="708" w:footer="708" w:gutter="0"/>
          <w:cols w:space="720"/>
          <w:docGrid w:linePitch="360"/>
        </w:sectPr>
      </w:pPr>
      <w:r>
        <w:t>Имеем точные данные, что сплошной обороны по реке Уборть и</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7" type="#_x0000_t202" style="position:absolute;margin-left:-87.05pt;margin-top:.3pt;width:17.2pt;height:10.5pt;z-index:25170124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264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других местах нет, продвижение Вашего отряда вполне возможно, непонятно, почему Вы задерживаетесь.</w:t>
      </w:r>
    </w:p>
    <w:p w:rsidR="0089051D" w:rsidRDefault="0089051D">
      <w:pPr>
        <w:shd w:val="clear" w:color="auto" w:fill="FFFFFF"/>
        <w:ind w:firstLine="283"/>
        <w:jc w:val="both"/>
      </w:pPr>
      <w:r>
        <w:t>Ушаков находится [в районе] хутор[а] Злуй, имеет площадку для выброски.</w:t>
      </w:r>
    </w:p>
    <w:p w:rsidR="0089051D" w:rsidRDefault="0089051D">
      <w:pPr>
        <w:shd w:val="clear" w:color="auto" w:fill="FFFFFF"/>
        <w:spacing w:before="5"/>
        <w:ind w:firstLine="288"/>
        <w:jc w:val="both"/>
      </w:pPr>
      <w:r>
        <w:t>Хитриченко 12.7.43 с отрядом 1000 человек вышел в Славечанский район.</w:t>
      </w:r>
    </w:p>
    <w:p w:rsidR="0089051D" w:rsidRDefault="0089051D">
      <w:pPr>
        <w:shd w:val="clear" w:color="auto" w:fill="FFFFFF"/>
        <w:ind w:firstLine="288"/>
        <w:jc w:val="both"/>
      </w:pPr>
      <w:r>
        <w:t>Предлагаем ускорить выполнение полученного задания, вопрос подчинения отрядов решим, когда выйдете [в] свой район.</w:t>
      </w:r>
    </w:p>
    <w:p w:rsidR="0089051D" w:rsidRDefault="0089051D">
      <w:pPr>
        <w:shd w:val="clear" w:color="auto" w:fill="FFFFFF"/>
        <w:spacing w:before="202"/>
      </w:pPr>
      <w:r>
        <w:t>16 июля 1943 г.</w:t>
      </w:r>
    </w:p>
    <w:p w:rsidR="0089051D" w:rsidRDefault="0089051D">
      <w:pPr>
        <w:shd w:val="clear" w:color="auto" w:fill="FFFFFF"/>
        <w:ind w:left="3840"/>
        <w:jc w:val="right"/>
      </w:pPr>
      <w:r>
        <w:t>Д. Коротченко (Подпись) Т. Строкач (Подпись)</w:t>
      </w:r>
    </w:p>
    <w:p w:rsidR="0089051D" w:rsidRDefault="0089051D">
      <w:pPr>
        <w:shd w:val="clear" w:color="auto" w:fill="FFFFFF"/>
        <w:spacing w:before="206"/>
        <w:jc w:val="right"/>
        <w:rPr>
          <w:i/>
          <w:iCs/>
        </w:rPr>
      </w:pPr>
      <w:r>
        <w:rPr>
          <w:i/>
          <w:iCs/>
        </w:rPr>
        <w:t xml:space="preserve">ЦДАГО Украгни. - Ф. 62. - </w:t>
      </w:r>
      <w:r>
        <w:rPr>
          <w:i/>
          <w:iCs/>
          <w:lang w:val="en-US"/>
        </w:rPr>
        <w:t xml:space="preserve">On. </w:t>
      </w:r>
      <w:r>
        <w:rPr>
          <w:i/>
          <w:iCs/>
        </w:rPr>
        <w:t>1. - Спр. 1289. - Арк. 77.</w:t>
      </w:r>
    </w:p>
    <w:p w:rsidR="0089051D" w:rsidRDefault="0089051D">
      <w:pPr>
        <w:shd w:val="clear" w:color="auto" w:fill="FFFFFF"/>
        <w:jc w:val="right"/>
        <w:rPr>
          <w:i/>
          <w:iCs/>
        </w:rPr>
      </w:pPr>
      <w:r>
        <w:rPr>
          <w:i/>
          <w:iCs/>
        </w:rPr>
        <w:t>Копия. Машнопись.</w:t>
      </w:r>
    </w:p>
    <w:p w:rsidR="0089051D" w:rsidRDefault="0089051D">
      <w:pPr>
        <w:shd w:val="clear" w:color="auto" w:fill="FFFFFF"/>
        <w:spacing w:before="202"/>
        <w:jc w:val="both"/>
        <w:rPr>
          <w:b/>
          <w:bCs/>
        </w:rPr>
      </w:pPr>
      <w:r>
        <w:rPr>
          <w:b/>
          <w:bCs/>
        </w:rPr>
        <w:t>147. РАДИОГРАММА СЕКРЕТАРЯ ЦК КП/Б/У Д. КОРОТЧЕНКО И НАЧАЛЬНИКА УШПД Т. СТРОКАЧА КОМИССАРУ ЧЕРНИГОВСКОГО ПАРТИЗАНСКОГО СОЕДИНЕНИЯ С. НОВИКОВУ О РОЗЫСКЕ КОМАНДИРА СОЕДИНЕНИЯ И. ПОПУДРЕНКО</w:t>
      </w:r>
    </w:p>
    <w:p w:rsidR="0089051D" w:rsidRDefault="0089051D">
      <w:pPr>
        <w:shd w:val="clear" w:color="auto" w:fill="FFFFFF"/>
        <w:ind w:firstLine="4666"/>
      </w:pPr>
      <w:r>
        <w:rPr>
          <w:b/>
          <w:bCs/>
        </w:rPr>
        <w:t xml:space="preserve">16 июля 1943 г. </w:t>
      </w:r>
      <w:r>
        <w:t>Шифротелеграмма исх. № 3959</w:t>
      </w:r>
    </w:p>
    <w:p w:rsidR="0089051D" w:rsidRDefault="0089051D">
      <w:pPr>
        <w:shd w:val="clear" w:color="auto" w:fill="FFFFFF"/>
        <w:spacing w:before="202"/>
        <w:ind w:firstLine="288"/>
        <w:jc w:val="both"/>
      </w:pPr>
      <w:r>
        <w:t>Обстоятельства гибели Попудренко неясны. Возможно, Попудренко раненым попал [в] плен. Считаем Ваше утверждение [о] невозможности вынести Попудренко с поля боя неубедительным. Факт оставления командира соединения на поле боя - явление, позорящее Вас и соединение в целом.</w:t>
      </w:r>
    </w:p>
    <w:p w:rsidR="0089051D" w:rsidRDefault="0089051D">
      <w:pPr>
        <w:shd w:val="clear" w:color="auto" w:fill="FFFFFF"/>
        <w:ind w:firstLine="288"/>
        <w:jc w:val="both"/>
      </w:pPr>
      <w:r>
        <w:t>Предлагаем принять все меры [к] установлению подробностей гибели и розыску Попудренко.</w:t>
      </w:r>
    </w:p>
    <w:p w:rsidR="0089051D" w:rsidRDefault="0089051D">
      <w:pPr>
        <w:shd w:val="clear" w:color="auto" w:fill="FFFFFF"/>
      </w:pPr>
      <w:r>
        <w:t>[О] принятых мерах и подробностях гибели донесите.</w:t>
      </w:r>
    </w:p>
    <w:p w:rsidR="0089051D" w:rsidRDefault="0089051D">
      <w:pPr>
        <w:shd w:val="clear" w:color="auto" w:fill="FFFFFF"/>
        <w:spacing w:before="202"/>
      </w:pPr>
      <w:r>
        <w:t>16 июля 1943 г.</w:t>
      </w:r>
    </w:p>
    <w:p w:rsidR="0089051D" w:rsidRDefault="0089051D">
      <w:pPr>
        <w:shd w:val="clear" w:color="auto" w:fill="FFFFFF"/>
        <w:jc w:val="right"/>
      </w:pPr>
      <w:r>
        <w:t>(Подпись)</w:t>
      </w:r>
    </w:p>
    <w:p w:rsidR="0089051D" w:rsidRDefault="0089051D">
      <w:pPr>
        <w:shd w:val="clear" w:color="auto" w:fill="FFFFFF"/>
        <w:spacing w:before="5"/>
        <w:jc w:val="right"/>
      </w:pPr>
      <w:r>
        <w:t>Д. Коротченко</w:t>
      </w:r>
    </w:p>
    <w:p w:rsidR="0089051D" w:rsidRDefault="0089051D">
      <w:pPr>
        <w:shd w:val="clear" w:color="auto" w:fill="FFFFFF"/>
        <w:jc w:val="right"/>
      </w:pPr>
      <w:r>
        <w:t>(Подпись)</w:t>
      </w:r>
    </w:p>
    <w:p w:rsidR="0089051D" w:rsidRDefault="0089051D">
      <w:pPr>
        <w:shd w:val="clear" w:color="auto" w:fill="FFFFFF"/>
        <w:jc w:val="right"/>
      </w:pPr>
      <w:r>
        <w:t>Т. Строкач</w:t>
      </w:r>
    </w:p>
    <w:p w:rsidR="0089051D" w:rsidRDefault="0089051D">
      <w:pPr>
        <w:shd w:val="clear" w:color="auto" w:fill="FFFFFF"/>
        <w:spacing w:before="206"/>
        <w:jc w:val="right"/>
        <w:rPr>
          <w:i/>
          <w:iCs/>
        </w:rPr>
      </w:pPr>
      <w:r>
        <w:rPr>
          <w:i/>
          <w:iCs/>
        </w:rPr>
        <w:t xml:space="preserve">ЦДАГО Украгни. - Ф. 62. - </w:t>
      </w:r>
      <w:r>
        <w:rPr>
          <w:i/>
          <w:iCs/>
          <w:lang w:val="en-US"/>
        </w:rPr>
        <w:t xml:space="preserve">On. </w:t>
      </w:r>
      <w:r>
        <w:rPr>
          <w:i/>
          <w:iCs/>
        </w:rPr>
        <w:t>1. - Спр. 1289. - Арк. 75.</w:t>
      </w:r>
    </w:p>
    <w:p w:rsidR="0089051D" w:rsidRDefault="0089051D">
      <w:pPr>
        <w:shd w:val="clear" w:color="auto" w:fill="FFFFFF"/>
        <w:jc w:val="right"/>
        <w:rPr>
          <w:i/>
          <w:iCs/>
        </w:rPr>
        <w:sectPr w:rsidR="0089051D">
          <w:footnotePr>
            <w:pos w:val="beneathText"/>
          </w:footnotePr>
          <w:type w:val="continuous"/>
          <w:pgSz w:w="11905" w:h="16837"/>
          <w:pgMar w:top="850" w:right="2648" w:bottom="850" w:left="2906" w:header="708" w:footer="708" w:gutter="0"/>
          <w:cols w:space="720"/>
          <w:docGrid w:linePitch="360"/>
        </w:sectPr>
      </w:pPr>
      <w:r>
        <w:rPr>
          <w:i/>
          <w:iCs/>
        </w:rPr>
        <w:t>Оригинал. Рукопись.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8"/>
          <w:szCs w:val="18"/>
        </w:rPr>
      </w:pPr>
      <w:r>
        <w:rPr>
          <w:i/>
          <w:iCs/>
          <w:sz w:val="18"/>
          <w:szCs w:val="18"/>
        </w:rPr>
        <w:t xml:space="preserve">Раздел </w:t>
      </w:r>
      <w:r>
        <w:rPr>
          <w:i/>
          <w:iCs/>
          <w:sz w:val="18"/>
          <w:szCs w:val="18"/>
          <w:lang w:val="en-US"/>
        </w:rPr>
        <w:t xml:space="preserve">VIII. </w:t>
      </w:r>
      <w:r>
        <w:rPr>
          <w:i/>
          <w:iCs/>
          <w:sz w:val="18"/>
          <w:szCs w:val="18"/>
        </w:rPr>
        <w:t>КОНФЛИКТЫ МЕЖДУ КОМАНДОВАНИЕМ ОТРЯДОВ И УШПД</w:t>
      </w:r>
      <w:r>
        <w:rPr>
          <w:rFonts w:ascii="Verdana" w:hAnsi="Verdana" w:cs="Verdana"/>
          <w:i/>
          <w:iCs/>
          <w:sz w:val="18"/>
          <w:szCs w:val="18"/>
        </w:rPr>
        <w:tab/>
      </w:r>
      <w:r>
        <w:rPr>
          <w:sz w:val="18"/>
          <w:szCs w:val="18"/>
        </w:rPr>
        <w:t>265</w:t>
      </w:r>
    </w:p>
    <w:p w:rsidR="0089051D" w:rsidRDefault="0089051D">
      <w:pPr>
        <w:shd w:val="clear" w:color="auto" w:fill="FFFFFF"/>
        <w:spacing w:before="475"/>
        <w:jc w:val="both"/>
        <w:rPr>
          <w:b/>
          <w:bCs/>
        </w:rPr>
      </w:pPr>
      <w:r>
        <w:rPr>
          <w:b/>
          <w:bCs/>
        </w:rPr>
        <w:t>148. РАДИОГРАММА СЕКРЕТАРЯ ЦК КП/Б/У Д. КОРОТЧЕН-КО И НАЧАЛЬНИКА УШПД Т. СТРОКАЧА КОМАНДОВАНИЮ 1-ГО МОЛДАВСКОГО ПАРТИЗАНСКОГО СОЕДИНЕНИЯ (В. АНДРЕЕВУ И И. ЧАБАНУ) О ДАЛЬНЕЙШИХ ДЕЙСТВИЯХ СОЕДИНЕНИЯ</w:t>
      </w:r>
    </w:p>
    <w:p w:rsidR="0089051D" w:rsidRDefault="0089051D">
      <w:pPr>
        <w:shd w:val="clear" w:color="auto" w:fill="FFFFFF"/>
        <w:spacing w:before="5"/>
        <w:ind w:firstLine="4666"/>
      </w:pPr>
      <w:r>
        <w:rPr>
          <w:b/>
          <w:bCs/>
        </w:rPr>
        <w:t xml:space="preserve">17 июля 1943 г. </w:t>
      </w:r>
      <w:r>
        <w:t>Шифровка исх. № 3996</w:t>
      </w:r>
    </w:p>
    <w:p w:rsidR="0089051D" w:rsidRDefault="0089051D">
      <w:pPr>
        <w:shd w:val="clear" w:color="auto" w:fill="FFFFFF"/>
        <w:spacing w:before="250"/>
        <w:ind w:firstLine="288"/>
        <w:jc w:val="both"/>
      </w:pPr>
      <w:r>
        <w:t>КОВПАК благополучно достиг Днестра [в] районе севернее г. Станислав.</w:t>
      </w:r>
    </w:p>
    <w:p w:rsidR="0089051D" w:rsidRDefault="0089051D">
      <w:pPr>
        <w:shd w:val="clear" w:color="auto" w:fill="FFFFFF"/>
        <w:spacing w:before="10"/>
        <w:ind w:firstLine="283"/>
        <w:jc w:val="both"/>
      </w:pPr>
      <w:r>
        <w:t>ХИЖНЯК успешно форсировал БУГ, приближается к цели. Оба сообщают о весьма благоприятных условиях продвижения и организации партизанских формирований.</w:t>
      </w:r>
    </w:p>
    <w:p w:rsidR="0089051D" w:rsidRDefault="0089051D">
      <w:pPr>
        <w:shd w:val="clear" w:color="auto" w:fill="FFFFFF"/>
        <w:spacing w:before="10"/>
        <w:ind w:firstLine="288"/>
        <w:jc w:val="both"/>
      </w:pPr>
      <w:r>
        <w:t>Удивительно, почему Вы оттягиваете выход, тем самым допускаете личному составу разлагаться и дезертировать под предлогом ухода [в] местные отряды.</w:t>
      </w:r>
    </w:p>
    <w:p w:rsidR="0089051D" w:rsidRDefault="0089051D">
      <w:pPr>
        <w:shd w:val="clear" w:color="auto" w:fill="FFFFFF"/>
        <w:spacing w:before="10"/>
        <w:ind w:firstLine="293"/>
        <w:jc w:val="both"/>
      </w:pPr>
      <w:r>
        <w:t>Предлагаем: не позже 20 июля выступить на выполнение поставленных задач.</w:t>
      </w:r>
    </w:p>
    <w:p w:rsidR="0089051D" w:rsidRDefault="0089051D">
      <w:pPr>
        <w:shd w:val="clear" w:color="auto" w:fill="FFFFFF"/>
        <w:spacing w:before="10"/>
        <w:ind w:firstLine="288"/>
        <w:jc w:val="both"/>
      </w:pPr>
      <w:r>
        <w:t>Предупреждаем: личный состав, кроме командования соединения, не должнен знать, куда Вы идёте, с какой целью.</w:t>
      </w:r>
    </w:p>
    <w:p w:rsidR="0089051D" w:rsidRDefault="0089051D">
      <w:pPr>
        <w:shd w:val="clear" w:color="auto" w:fill="FFFFFF"/>
        <w:spacing w:before="10"/>
        <w:ind w:firstLine="298"/>
        <w:jc w:val="both"/>
      </w:pPr>
      <w:r>
        <w:t>Шкрябача, Пискарева не ждите: они выйдут вслед за Вами самостоятельно. Связь с ними и другими отрядами можете держать через нас.</w:t>
      </w:r>
    </w:p>
    <w:p w:rsidR="0089051D" w:rsidRDefault="0089051D">
      <w:pPr>
        <w:shd w:val="clear" w:color="auto" w:fill="FFFFFF"/>
        <w:spacing w:before="10"/>
      </w:pPr>
      <w:r>
        <w:t>Получение подтвердите.</w:t>
      </w:r>
    </w:p>
    <w:p w:rsidR="0089051D" w:rsidRDefault="0089051D">
      <w:pPr>
        <w:shd w:val="clear" w:color="auto" w:fill="FFFFFF"/>
        <w:spacing w:before="250"/>
      </w:pPr>
      <w:r>
        <w:t>КОРОТЧЕНКО (Подпись) СТРОКАЧ (Подпись) Верно:</w:t>
      </w:r>
    </w:p>
    <w:p w:rsidR="0089051D" w:rsidRDefault="0089051D">
      <w:pPr>
        <w:shd w:val="clear" w:color="auto" w:fill="FFFFFF"/>
        <w:spacing w:before="250"/>
      </w:pPr>
      <w:r>
        <w:t>17 июля 1943 года.</w:t>
      </w:r>
    </w:p>
    <w:p w:rsidR="0089051D" w:rsidRDefault="0089051D">
      <w:pPr>
        <w:shd w:val="clear" w:color="auto" w:fill="FFFFFF"/>
        <w:spacing w:before="254"/>
        <w:ind w:left="1397"/>
        <w:rPr>
          <w:i/>
          <w:iCs/>
        </w:rPr>
      </w:pPr>
      <w:r>
        <w:rPr>
          <w:i/>
          <w:iCs/>
        </w:rPr>
        <w:t xml:space="preserve">ЦДАГО Украгни. - Ф. 62. - </w:t>
      </w:r>
      <w:r>
        <w:rPr>
          <w:i/>
          <w:iCs/>
          <w:lang w:val="en-US"/>
        </w:rPr>
        <w:t xml:space="preserve">On. </w:t>
      </w:r>
      <w:r>
        <w:rPr>
          <w:i/>
          <w:iCs/>
        </w:rPr>
        <w:t>1. - Спр. 1289. - Арк. 110.</w:t>
      </w:r>
    </w:p>
    <w:p w:rsidR="0089051D" w:rsidRDefault="0089051D">
      <w:pPr>
        <w:shd w:val="clear" w:color="auto" w:fill="FFFFFF"/>
        <w:spacing w:before="5"/>
        <w:jc w:val="right"/>
        <w:rPr>
          <w:i/>
          <w:iCs/>
        </w:rPr>
        <w:sectPr w:rsidR="0089051D">
          <w:footnotePr>
            <w:pos w:val="beneathText"/>
          </w:footnotePr>
          <w:pgSz w:w="11905" w:h="16837"/>
          <w:pgMar w:top="850" w:right="2926" w:bottom="850" w:left="2618" w:header="708" w:footer="708" w:gutter="0"/>
          <w:cols w:space="720"/>
          <w:docGrid w:linePitch="360"/>
        </w:sectPr>
      </w:pPr>
      <w:r>
        <w:rPr>
          <w:i/>
          <w:iCs/>
        </w:rPr>
        <w:t>Оригинал. Машинопись.</w:t>
      </w:r>
    </w:p>
    <w:p w:rsidR="0089051D" w:rsidRDefault="00EB7195">
      <w:pPr>
        <w:shd w:val="clear" w:color="auto" w:fill="FFFFFF"/>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08" type="#_x0000_t202" style="position:absolute;margin-left:-87.05pt;margin-top:.3pt;width:17.2pt;height:10.5pt;z-index:25170227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266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427"/>
        </w:tabs>
        <w:spacing w:before="470"/>
        <w:jc w:val="both"/>
        <w:rPr>
          <w:b/>
          <w:bCs/>
        </w:rPr>
      </w:pPr>
      <w:r>
        <w:rPr>
          <w:b/>
          <w:bCs/>
        </w:rPr>
        <w:t>149.</w:t>
      </w:r>
      <w:r>
        <w:rPr>
          <w:b/>
          <w:bCs/>
        </w:rPr>
        <w:tab/>
        <w:t>РАДИОГРАММА НАЧАЛЬНИКА УШПД Т. СТРОКАЧА КО</w:t>
      </w:r>
      <w:r>
        <w:rPr>
          <w:b/>
          <w:bCs/>
        </w:rPr>
        <w:br/>
        <w:t>МАНДИРУ ПАРТИЗАНСКОГО СОЕДИНЕНИЯ ИМ. БОРОВИ</w:t>
      </w:r>
      <w:r>
        <w:rPr>
          <w:b/>
          <w:bCs/>
        </w:rPr>
        <w:br/>
        <w:t>КА В. УШАКОВУ О ПОСТАВКАХ В ПАРТИЗАНСКИЕ ОТРЯДЫ</w:t>
      </w:r>
    </w:p>
    <w:p w:rsidR="0089051D" w:rsidRDefault="0089051D">
      <w:pPr>
        <w:shd w:val="clear" w:color="auto" w:fill="FFFFFF"/>
        <w:spacing w:before="250"/>
        <w:jc w:val="right"/>
        <w:rPr>
          <w:b/>
          <w:bCs/>
        </w:rPr>
      </w:pPr>
      <w:r>
        <w:rPr>
          <w:b/>
          <w:bCs/>
        </w:rPr>
        <w:t>21 июля 1943 г.</w:t>
      </w:r>
    </w:p>
    <w:p w:rsidR="0089051D" w:rsidRDefault="0089051D">
      <w:pPr>
        <w:shd w:val="clear" w:color="auto" w:fill="FFFFFF"/>
        <w:spacing w:before="10"/>
      </w:pPr>
      <w:r>
        <w:t>Шифротелеграмма исх. № 4048. Молния</w:t>
      </w:r>
    </w:p>
    <w:p w:rsidR="0089051D" w:rsidRDefault="0089051D">
      <w:pPr>
        <w:shd w:val="clear" w:color="auto" w:fill="FFFFFF"/>
        <w:spacing w:before="250"/>
        <w:ind w:firstLine="283"/>
        <w:jc w:val="both"/>
      </w:pPr>
      <w:r>
        <w:t>Удивляюсь и не узнаю Вас. Вы произвели на меня такое хорошее впечатление, что не хочется верить Вашим радиограммам. Из-за Вашей раздражительности и грубости погода не улучшается и самолётов нам не прибавляют.</w:t>
      </w:r>
    </w:p>
    <w:p w:rsidR="0089051D" w:rsidRDefault="0089051D">
      <w:pPr>
        <w:shd w:val="clear" w:color="auto" w:fill="FFFFFF"/>
        <w:spacing w:before="10"/>
        <w:ind w:firstLine="288"/>
        <w:jc w:val="both"/>
      </w:pPr>
      <w:r>
        <w:t>Не думайте, что мы можем и должны дать всё, что Вы просите. Это невозможно при всём нашем желании.</w:t>
      </w:r>
    </w:p>
    <w:p w:rsidR="0089051D" w:rsidRDefault="0089051D">
      <w:pPr>
        <w:shd w:val="clear" w:color="auto" w:fill="FFFFFF"/>
        <w:spacing w:before="10"/>
        <w:ind w:firstLine="293"/>
        <w:jc w:val="both"/>
      </w:pPr>
      <w:r>
        <w:t>По разъяснению Главного командования, тот, кто думает, что партизанское движение должно состоять на снабжении Центра, тот ничего не понимает в партизанском движении. Из этого делайте вывод и не ждите всего из Москвы, а добывайте на месте у противника. Получение настоящего подтвердите.</w:t>
      </w:r>
    </w:p>
    <w:p w:rsidR="0089051D" w:rsidRDefault="0089051D">
      <w:pPr>
        <w:shd w:val="clear" w:color="auto" w:fill="FFFFFF"/>
        <w:spacing w:before="10"/>
        <w:ind w:firstLine="278"/>
        <w:jc w:val="both"/>
      </w:pPr>
      <w:r>
        <w:t>До 10 августа сможем выбросить Вам только 1-2 самолёта [с] взрывчаткой, боеприпасами.</w:t>
      </w:r>
    </w:p>
    <w:p w:rsidR="0089051D" w:rsidRDefault="0089051D">
      <w:pPr>
        <w:shd w:val="clear" w:color="auto" w:fill="FFFFFF"/>
        <w:spacing w:before="250"/>
      </w:pPr>
      <w:r>
        <w:t>21 июля 1943 г.</w:t>
      </w:r>
    </w:p>
    <w:p w:rsidR="0089051D" w:rsidRDefault="0089051D">
      <w:pPr>
        <w:shd w:val="clear" w:color="auto" w:fill="FFFFFF"/>
        <w:spacing w:before="10"/>
        <w:ind w:left="5376"/>
        <w:jc w:val="right"/>
      </w:pPr>
      <w:r>
        <w:t>(Подпись) Строкач</w:t>
      </w:r>
    </w:p>
    <w:p w:rsidR="0089051D" w:rsidRDefault="0089051D">
      <w:pPr>
        <w:shd w:val="clear" w:color="auto" w:fill="FFFFFF"/>
        <w:spacing w:before="254"/>
        <w:rPr>
          <w:i/>
          <w:iCs/>
        </w:rPr>
      </w:pPr>
      <w:r>
        <w:rPr>
          <w:i/>
          <w:iCs/>
        </w:rPr>
        <w:t xml:space="preserve">ЦДАГО Украгни. - Ф. 62. - </w:t>
      </w:r>
      <w:r>
        <w:rPr>
          <w:i/>
          <w:iCs/>
          <w:lang w:val="en-US"/>
        </w:rPr>
        <w:t xml:space="preserve">On. </w:t>
      </w:r>
      <w:r>
        <w:rPr>
          <w:i/>
          <w:iCs/>
        </w:rPr>
        <w:t>1. - Спр. 1289. - Арк. 160-160зв.</w:t>
      </w:r>
    </w:p>
    <w:p w:rsidR="0089051D" w:rsidRDefault="0089051D">
      <w:pPr>
        <w:shd w:val="clear" w:color="auto" w:fill="FFFFFF"/>
        <w:spacing w:before="5"/>
        <w:jc w:val="right"/>
        <w:rPr>
          <w:i/>
          <w:iCs/>
        </w:rPr>
      </w:pPr>
      <w:r>
        <w:rPr>
          <w:i/>
          <w:iCs/>
        </w:rPr>
        <w:t>Оригинал. Рукопись.</w:t>
      </w:r>
    </w:p>
    <w:p w:rsidR="0089051D" w:rsidRDefault="0089051D">
      <w:pPr>
        <w:shd w:val="clear" w:color="auto" w:fill="FFFFFF"/>
        <w:tabs>
          <w:tab w:val="left" w:pos="427"/>
        </w:tabs>
        <w:spacing w:before="250"/>
        <w:jc w:val="both"/>
        <w:rPr>
          <w:b/>
          <w:bCs/>
        </w:rPr>
      </w:pPr>
      <w:r>
        <w:rPr>
          <w:b/>
          <w:bCs/>
        </w:rPr>
        <w:t>150.</w:t>
      </w:r>
      <w:r>
        <w:rPr>
          <w:b/>
          <w:bCs/>
        </w:rPr>
        <w:tab/>
        <w:t>ИЗ ДНЕВНИКА КОМАНДИРА СОЕДИНЕНИЯ УКРАИН</w:t>
      </w:r>
      <w:r>
        <w:rPr>
          <w:b/>
          <w:bCs/>
        </w:rPr>
        <w:br/>
        <w:t>СКИХ КАВАЛЕРИЙСКИХ ПАРТИЗАНСКИХ ОТРЯДОВ М. НА</w:t>
      </w:r>
      <w:r>
        <w:rPr>
          <w:b/>
          <w:bCs/>
        </w:rPr>
        <w:br/>
        <w:t>УМОВА</w:t>
      </w:r>
    </w:p>
    <w:p w:rsidR="0089051D" w:rsidRDefault="0089051D">
      <w:pPr>
        <w:shd w:val="clear" w:color="auto" w:fill="FFFFFF"/>
        <w:spacing w:before="10"/>
        <w:jc w:val="right"/>
        <w:rPr>
          <w:b/>
          <w:bCs/>
        </w:rPr>
      </w:pPr>
      <w:r>
        <w:rPr>
          <w:b/>
          <w:bCs/>
        </w:rPr>
        <w:t>Запись от 7 октября 1943 г.</w:t>
      </w:r>
    </w:p>
    <w:p w:rsidR="0089051D" w:rsidRDefault="0089051D">
      <w:pPr>
        <w:shd w:val="clear" w:color="auto" w:fill="FFFFFF"/>
        <w:spacing w:before="730"/>
      </w:pPr>
      <w:r>
        <w:t>Будиловка, 7 октября 1943 г.</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6" w:header="708" w:footer="708" w:gutter="0"/>
          <w:cols w:space="720"/>
          <w:docGrid w:linePitch="360"/>
        </w:sectPr>
      </w:pPr>
      <w:r>
        <w:t>Где мера безответственности и беспечности у Соколова? У меня подчас создаётся впечатление, что этот деятель партизанского движения на Украине делает всё, чтобы партизаны, действующие на Украи-</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rPr>
          <w:sz w:val="16"/>
          <w:szCs w:val="16"/>
        </w:rPr>
      </w:pPr>
      <w:r>
        <w:rPr>
          <w:i/>
          <w:iCs/>
          <w:sz w:val="16"/>
          <w:szCs w:val="16"/>
        </w:rPr>
        <w:t xml:space="preserve">Раздел </w:t>
      </w:r>
      <w:r>
        <w:rPr>
          <w:i/>
          <w:iCs/>
          <w:sz w:val="16"/>
          <w:szCs w:val="16"/>
          <w:lang w:val="en-US"/>
        </w:rPr>
        <w:t xml:space="preserve">VIII. </w:t>
      </w:r>
      <w:r>
        <w:rPr>
          <w:i/>
          <w:iCs/>
          <w:sz w:val="16"/>
          <w:szCs w:val="16"/>
        </w:rPr>
        <w:t>КОНФЛИКТЫ МЕЖДУ КОМАНДОВАНИЕМ ОТРЯДОВ И УШПД</w:t>
      </w:r>
      <w:r>
        <w:rPr>
          <w:rFonts w:ascii="Verdana" w:hAnsi="Verdana" w:cs="Verdana"/>
          <w:i/>
          <w:iCs/>
          <w:sz w:val="16"/>
          <w:szCs w:val="16"/>
        </w:rPr>
        <w:tab/>
      </w:r>
      <w:r>
        <w:rPr>
          <w:sz w:val="16"/>
          <w:szCs w:val="16"/>
        </w:rPr>
        <w:t>267</w:t>
      </w:r>
    </w:p>
    <w:p w:rsidR="0089051D" w:rsidRDefault="0089051D">
      <w:pPr>
        <w:shd w:val="clear" w:color="auto" w:fill="FFFFFF"/>
        <w:spacing w:before="480"/>
        <w:jc w:val="both"/>
      </w:pPr>
      <w:r>
        <w:t>не, были поставлены в невыносимые условия, а [подчинённые УШПД] партизаны, живущие в белорусских лесах, пользуются всеми преимуществами.</w:t>
      </w:r>
    </w:p>
    <w:p w:rsidR="0089051D" w:rsidRDefault="0089051D">
      <w:pPr>
        <w:shd w:val="clear" w:color="auto" w:fill="FFFFFF"/>
        <w:spacing w:before="10"/>
        <w:ind w:firstLine="293"/>
        <w:jc w:val="both"/>
      </w:pPr>
      <w:r>
        <w:t>Помню ещё один трюк со стороны Соколова! Примерно месяц тому назад я дал т. Строкачу радиограмму о том, что мелкие группы Сабурова распространяют у нас слухи о том, что разгромлены соединения Сабурова, Шитова и Маликова, и просил ориентировать в обстановке. Соколов грубо ответил: "Ваши данные не верные, Сабуров, Шитов и Маликов находятся на своих местах и принимают самолёты с посадкой".</w:t>
      </w:r>
    </w:p>
    <w:p w:rsidR="0089051D" w:rsidRDefault="0089051D">
      <w:pPr>
        <w:shd w:val="clear" w:color="auto" w:fill="FFFFFF"/>
        <w:spacing w:before="10"/>
        <w:ind w:firstLine="293"/>
        <w:jc w:val="both"/>
      </w:pPr>
      <w:r>
        <w:t>Вот это ответ штабного бюрократа. Его толстый лоб не сообразил даже, как могут понять его толкование о месте украинских партизан. Что означает "находятся на своих местах"? Уж не белорусские [ли] леса их исконное место? Наконец, просто не понятно, почему они получают самолёты, а я, действующий всё время в степях Украины, не получаю грузов, а пользуюсь лишь получением ответственных заданий и всегда таких, которые сопряжены с большим риском для жизни всего соединения?</w:t>
      </w:r>
    </w:p>
    <w:p w:rsidR="0089051D" w:rsidRDefault="0089051D">
      <w:pPr>
        <w:shd w:val="clear" w:color="auto" w:fill="FFFFFF"/>
        <w:spacing w:before="10"/>
        <w:ind w:firstLine="293"/>
        <w:jc w:val="both"/>
      </w:pPr>
      <w:r>
        <w:t>И как это не видят т.т. Строкач, Коротченко, Гречуха? За последние три дня т. Строкач прислал две радиограммы, в которых указывает о том, чтобы соединению действовать в этом районе и на асфальтовом шоссе Киев-Житомир и ж[елезной] дороге Коростень-Киев.</w:t>
      </w:r>
    </w:p>
    <w:p w:rsidR="0089051D" w:rsidRDefault="0089051D">
      <w:pPr>
        <w:shd w:val="clear" w:color="auto" w:fill="FFFFFF"/>
        <w:spacing w:before="10"/>
        <w:ind w:firstLine="283"/>
        <w:jc w:val="both"/>
      </w:pPr>
      <w:r>
        <w:t>Очевидно, тов. Строкач ожидает активных действий и не знает, что Соколов привязал меня к аэродромам. Вообще, удивительно то, что за 100 км от фронта у штаба не хватает толку снабдить меня боеприпасами.</w:t>
      </w:r>
    </w:p>
    <w:p w:rsidR="0089051D" w:rsidRDefault="0089051D">
      <w:pPr>
        <w:shd w:val="clear" w:color="auto" w:fill="FFFFFF"/>
        <w:spacing w:before="490"/>
        <w:ind w:left="1426"/>
        <w:rPr>
          <w:i/>
          <w:iCs/>
        </w:rPr>
      </w:pPr>
      <w:r>
        <w:rPr>
          <w:i/>
          <w:iCs/>
        </w:rPr>
        <w:t xml:space="preserve">ЦДАГО Украти. - Ф. 66. - </w:t>
      </w:r>
      <w:r>
        <w:rPr>
          <w:i/>
          <w:iCs/>
          <w:lang w:val="en-US"/>
        </w:rPr>
        <w:t xml:space="preserve">On. </w:t>
      </w:r>
      <w:r>
        <w:rPr>
          <w:i/>
          <w:iCs/>
        </w:rPr>
        <w:t>1. - Спр. 42. - Арк. 27-28.</w:t>
      </w:r>
    </w:p>
    <w:p w:rsidR="0089051D" w:rsidRDefault="0089051D">
      <w:pPr>
        <w:shd w:val="clear" w:color="auto" w:fill="FFFFFF"/>
        <w:spacing w:before="10"/>
        <w:jc w:val="right"/>
        <w:rPr>
          <w:i/>
          <w:iCs/>
        </w:rPr>
        <w:sectPr w:rsidR="0089051D">
          <w:footnotePr>
            <w:pos w:val="beneathText"/>
          </w:footnotePr>
          <w:pgSz w:w="11905" w:h="16837"/>
          <w:pgMar w:top="850" w:right="2926" w:bottom="2880" w:left="2618" w:header="708" w:footer="708" w:gutter="0"/>
          <w:cols w:space="720"/>
          <w:docGrid w:linePitch="360"/>
        </w:sectPr>
      </w:pPr>
      <w:r>
        <w:rPr>
          <w:i/>
          <w:iCs/>
        </w:rPr>
        <w:t>Оригинал. Рукопись.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09" type="#_x0000_t202" style="position:absolute;margin-left:-87.05pt;margin-top:.3pt;width:13.5pt;height:10.5pt;z-index:25170329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268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90"/>
        <w:rPr>
          <w:b/>
          <w:bCs/>
        </w:rPr>
      </w:pPr>
      <w:r>
        <w:rPr>
          <w:b/>
          <w:bCs/>
        </w:rPr>
        <w:t>9. ВНУТРЕННИЕ КОНФЛИКТЫ, НЕУСТАВНЫЕ ОТНОШЕНИЯ</w:t>
      </w:r>
    </w:p>
    <w:p w:rsidR="0089051D" w:rsidRDefault="0089051D">
      <w:pPr>
        <w:shd w:val="clear" w:color="auto" w:fill="FFFFFF"/>
        <w:spacing w:before="490"/>
        <w:ind w:firstLine="288"/>
        <w:jc w:val="both"/>
      </w:pPr>
      <w:r>
        <w:t>Внутренние конфликты характерны для практически любой человеческой организации. В условиях массового кровопролития, когда в сознании воюющих людей человеческая жизнь теряет свою ценность, эти конфликты приобретают особую жестокость.</w:t>
      </w:r>
    </w:p>
    <w:p w:rsidR="0089051D" w:rsidRDefault="0089051D">
      <w:pPr>
        <w:shd w:val="clear" w:color="auto" w:fill="FFFFFF"/>
        <w:spacing w:before="10"/>
        <w:ind w:firstLine="293"/>
        <w:jc w:val="both"/>
      </w:pPr>
      <w:r>
        <w:t>Неуважение офицеров к солдатам, доходящее до их избиения, было свойственно для Русской императорской армии, что вошло в прозу писателей-современников, например, Льва Толстого и Александра Куприна.</w:t>
      </w:r>
    </w:p>
    <w:p w:rsidR="0089051D" w:rsidRDefault="0089051D">
      <w:pPr>
        <w:shd w:val="clear" w:color="auto" w:fill="FFFFFF"/>
        <w:spacing w:before="10"/>
        <w:ind w:firstLine="288"/>
        <w:jc w:val="both"/>
      </w:pPr>
      <w:r>
        <w:t>Не имевшей никаких традиций Красной армии, а потом и Советской, такие понятия, как офицерская честь и элитарность были присущи весьма в незначительной степени, а в партизанских отрядах, действовавших вдали от руководящих центров и набиравшихся отнюдь не только из приученных к дисциплине кадровых военных или чекистов, внутренние склоки были более, чем часты.</w:t>
      </w:r>
    </w:p>
    <w:p w:rsidR="0089051D" w:rsidRDefault="0089051D">
      <w:pPr>
        <w:shd w:val="clear" w:color="auto" w:fill="FFFFFF"/>
        <w:spacing w:before="10"/>
        <w:ind w:firstLine="293"/>
        <w:jc w:val="both"/>
      </w:pPr>
      <w:r>
        <w:t>Мельниковец Максим Скорупский изучил один партизанский отряд буквально изнутри, и в мемуарах охарактеризовал его довольно остро: "Натуральный "сброд", и все разругавшиеся и деморализованные"</w:t>
      </w:r>
      <w:r>
        <w:rPr>
          <w:vertAlign w:val="superscript"/>
        </w:rPr>
        <w:t>1</w:t>
      </w:r>
      <w:r>
        <w:t xml:space="preserve"> .</w:t>
      </w:r>
    </w:p>
    <w:p w:rsidR="0089051D" w:rsidRDefault="0089051D">
      <w:pPr>
        <w:shd w:val="clear" w:color="auto" w:fill="FFFFFF"/>
        <w:spacing w:before="10"/>
        <w:ind w:firstLine="278"/>
        <w:jc w:val="both"/>
      </w:pPr>
      <w:r>
        <w:t>Любопытно, что "сбродом" личный состав своего собственного соединения Я. Мельника называл и ветеран партизанского движения Василий Ермоленко</w:t>
      </w:r>
      <w:r>
        <w:rPr>
          <w:vertAlign w:val="superscript"/>
        </w:rPr>
        <w:t>2</w:t>
      </w:r>
      <w:r>
        <w:t>.</w:t>
      </w:r>
    </w:p>
    <w:p w:rsidR="0089051D" w:rsidRDefault="0089051D">
      <w:pPr>
        <w:shd w:val="clear" w:color="auto" w:fill="FFFFFF"/>
        <w:spacing w:before="10"/>
        <w:ind w:firstLine="293"/>
        <w:jc w:val="both"/>
      </w:pPr>
      <w:r>
        <w:t>В советском партизанском движении прослеживается несколько линий внутренних конфликтов.</w:t>
      </w:r>
    </w:p>
    <w:p w:rsidR="0089051D" w:rsidRDefault="0089051D">
      <w:pPr>
        <w:shd w:val="clear" w:color="auto" w:fill="FFFFFF"/>
        <w:spacing w:before="5"/>
        <w:ind w:firstLine="288"/>
        <w:jc w:val="both"/>
      </w:pPr>
      <w:r>
        <w:t>На протяжении всей войны организацией зафронтовой борьбы занимались партийные структуры, армия и НКВД-НКГБ. В частности, в 1942-1944 гг., не считая "неорганизованных" партизан, в Украине действовало 3 вида советских партизанских формирований. Наиболее многочисленными были партизаны, подчинённые УШПД и его представительствам на фронтах. Соединения партизанских командиров, таких как Сидор Ковпак, Александр Сабуров, Алексей Фёдоров, Ми-</w:t>
      </w:r>
    </w:p>
    <w:p w:rsidR="0089051D" w:rsidRDefault="0089051D">
      <w:pPr>
        <w:shd w:val="clear" w:color="auto" w:fill="FFFFFF"/>
        <w:tabs>
          <w:tab w:val="left" w:pos="58"/>
        </w:tabs>
        <w:spacing w:before="470"/>
        <w:rPr>
          <w:rFonts w:ascii="Verdana" w:hAnsi="Verdana" w:cs="Verdana"/>
          <w:sz w:val="14"/>
          <w:szCs w:val="14"/>
          <w:vertAlign w:val="superscript"/>
        </w:rPr>
      </w:pPr>
      <w:r>
        <w:rPr>
          <w:rFonts w:ascii="Verdana" w:hAnsi="Verdana" w:cs="Verdana"/>
          <w:sz w:val="12"/>
          <w:szCs w:val="12"/>
          <w:vertAlign w:val="superscript"/>
        </w:rPr>
        <w:t>1</w:t>
      </w:r>
      <w:r>
        <w:rPr>
          <w:rFonts w:ascii="Verdana" w:hAnsi="Verdana" w:cs="Verdana"/>
          <w:sz w:val="12"/>
          <w:szCs w:val="12"/>
        </w:rPr>
        <w:tab/>
      </w:r>
      <w:r>
        <w:rPr>
          <w:rFonts w:ascii="Verdana" w:hAnsi="Verdana" w:cs="Verdana"/>
          <w:i/>
          <w:iCs/>
          <w:sz w:val="12"/>
          <w:szCs w:val="12"/>
        </w:rPr>
        <w:t xml:space="preserve">Скорупський М. </w:t>
      </w:r>
      <w:r>
        <w:rPr>
          <w:rFonts w:ascii="Verdana" w:hAnsi="Verdana" w:cs="Verdana"/>
          <w:sz w:val="12"/>
          <w:szCs w:val="12"/>
        </w:rPr>
        <w:t xml:space="preserve">Туди, де бм за волю // </w:t>
      </w:r>
      <w:r w:rsidRPr="00EB7195">
        <w:rPr>
          <w:rFonts w:ascii="Verdana" w:hAnsi="Verdana" w:cs="Verdana"/>
          <w:lang w:val="en-US"/>
        </w:rPr>
        <w:t>http://www.geocities.com/upahistory/skorupski/part2.html</w:t>
      </w:r>
    </w:p>
    <w:p w:rsidR="0089051D" w:rsidRDefault="0089051D">
      <w:pPr>
        <w:shd w:val="clear" w:color="auto" w:fill="FFFFFF"/>
        <w:tabs>
          <w:tab w:val="left" w:pos="115"/>
        </w:tabs>
        <w:spacing w:before="43"/>
        <w:jc w:val="both"/>
        <w:rPr>
          <w:rFonts w:ascii="Verdana" w:hAnsi="Verdana" w:cs="Verdana"/>
          <w:sz w:val="14"/>
          <w:szCs w:val="14"/>
        </w:rPr>
        <w:sectPr w:rsidR="0089051D">
          <w:footnotePr>
            <w:pos w:val="beneathText"/>
          </w:footnotePr>
          <w:type w:val="continuous"/>
          <w:pgSz w:w="11905" w:h="16837"/>
          <w:pgMar w:top="850" w:right="2648" w:bottom="850" w:left="2911" w:header="708" w:footer="708" w:gutter="0"/>
          <w:cols w:space="720"/>
          <w:docGrid w:linePitch="360"/>
        </w:sectPr>
      </w:pPr>
      <w:r>
        <w:rPr>
          <w:rFonts w:ascii="Verdana" w:hAnsi="Verdana" w:cs="Verdana"/>
          <w:sz w:val="14"/>
          <w:szCs w:val="14"/>
          <w:vertAlign w:val="superscript"/>
        </w:rPr>
        <w:t>2</w:t>
      </w:r>
      <w:r>
        <w:rPr>
          <w:rFonts w:ascii="Verdana" w:hAnsi="Verdana" w:cs="Verdana"/>
          <w:sz w:val="14"/>
          <w:szCs w:val="14"/>
        </w:rPr>
        <w:tab/>
        <w:t>Интервью с Ермоленко Василием Александровичем, 1926 пр., жителем с. Перелюб</w:t>
      </w:r>
      <w:r>
        <w:rPr>
          <w:rFonts w:ascii="Verdana" w:hAnsi="Verdana" w:cs="Verdana"/>
          <w:sz w:val="14"/>
          <w:szCs w:val="14"/>
        </w:rPr>
        <w:br/>
        <w:t>Корюковского р-на Черниговской области, ветераном войны и советского</w:t>
      </w:r>
      <w:r>
        <w:rPr>
          <w:rFonts w:ascii="Verdana" w:hAnsi="Verdana" w:cs="Verdana"/>
          <w:sz w:val="14"/>
          <w:szCs w:val="14"/>
        </w:rPr>
        <w:br/>
        <w:t>партизанского движения. 13 августа 2006 г. // Личный архив Александра Гогуна.</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269</w:t>
      </w:r>
    </w:p>
    <w:p w:rsidR="0089051D" w:rsidRDefault="0089051D">
      <w:pPr>
        <w:shd w:val="clear" w:color="auto" w:fill="FFFFFF"/>
        <w:spacing w:before="475"/>
        <w:jc w:val="both"/>
      </w:pPr>
      <w:r>
        <w:t>хайл Наумов относились именно к ведению начальника Украинского штаба Тимофея Строкача. Кроме них, не подчиняясь ни УШПД, ни ЦШПД, в Украине (да и не только в ней) оперировали группы и отряды 4-го управления НКВД-НКГБ СССР. Ставший едва ли не советской легендой отряд Дмитрия Медведева, а также группы Николая Прокопюка, Евгения Мирковского и Виктора Карасёва подчинялись непосредственно главе "четвёрки" Павлу Судоплатову. Ни ему, ни Тимофею Строкачу не были подотчётны отряды Главного разведывательного управления Красной армии, возглавлявшегося Иваном Ильичёвым. Автономно действовали отряды Разведуправления Генштаба Красной армии, в 1941-1942 гг. возглавлявшегося Алексеем Памфиловым, а в 1942-1945 гг. - Фёдором Кузнецовым, которому были подчинены разведуправления штабов фронтов и армий</w:t>
      </w:r>
      <w:r>
        <w:rPr>
          <w:vertAlign w:val="superscript"/>
        </w:rPr>
        <w:t>3</w:t>
      </w:r>
      <w:r>
        <w:t>. Из командиров армейских партизанских отрядов, действовавших на территории Украины, назовём Антона Бринского и Кузьму Гнедаша. У каждого вида партизан были свои задачи и собственные приоритеты - и, что ещё важнее, собственное начальство. Это создавало благоприятную почву для конфликтов между партизанами различных ведомств.</w:t>
      </w:r>
    </w:p>
    <w:p w:rsidR="0089051D" w:rsidRDefault="0089051D">
      <w:pPr>
        <w:shd w:val="clear" w:color="auto" w:fill="FFFFFF"/>
        <w:spacing w:before="5"/>
        <w:ind w:firstLine="288"/>
        <w:jc w:val="both"/>
      </w:pPr>
      <w:r>
        <w:t>Нередко встречалось непонимание и между партизанами, подчинёнными УШПД с их белорусскими и российскими коллегами.</w:t>
      </w:r>
    </w:p>
    <w:p w:rsidR="0089051D" w:rsidRDefault="0089051D">
      <w:pPr>
        <w:shd w:val="clear" w:color="auto" w:fill="FFFFFF"/>
        <w:ind w:firstLine="293"/>
        <w:jc w:val="both"/>
      </w:pPr>
      <w:r>
        <w:t>Буквально раздиралось многочисленными внутренними конфликтами польское партизанское соединение под командованием Роберта Сатановского. Вызвано это было слабой лояльностью волынских поляков к советской власти, личными качествами командира соединения, агентурной работой польских националистических организаций (в меньшей степени - нацистских спецслужб), а также пристальным интересом к этому формированию сразу нескольких различных советских ведомств.</w:t>
      </w:r>
    </w:p>
    <w:p w:rsidR="0089051D" w:rsidRDefault="0089051D">
      <w:pPr>
        <w:shd w:val="clear" w:color="auto" w:fill="FFFFFF"/>
        <w:ind w:firstLine="288"/>
        <w:jc w:val="both"/>
      </w:pPr>
      <w:r>
        <w:t>Встречались - и были крайне нередки - индивидуальные склоки, как внутри отрядов - на бытовой, личной почве, - так и между различными отрядами, даже если они подчинялись только УШПД. Доходило до драк, взятия в заложники представителями одних соединений бойцов других соединений, перестрелок между отрядами, убийств одних бойцов другими, "подсиживания" комиссарами командиров и наоборот. Мотивами всего этого были обычные человеческие слабости:</w:t>
      </w:r>
    </w:p>
    <w:p w:rsidR="0089051D" w:rsidRDefault="0089051D">
      <w:pPr>
        <w:shd w:val="clear" w:color="auto" w:fill="FFFFFF"/>
        <w:spacing w:before="653"/>
        <w:jc w:val="both"/>
        <w:rPr>
          <w:rFonts w:ascii="Verdana" w:hAnsi="Verdana" w:cs="Verdana"/>
          <w:sz w:val="14"/>
          <w:szCs w:val="14"/>
          <w:lang w:val="en-US"/>
        </w:rPr>
        <w:sectPr w:rsidR="0089051D">
          <w:footnotePr>
            <w:pos w:val="beneathText"/>
          </w:footnotePr>
          <w:pgSz w:w="11905" w:h="16837"/>
          <w:pgMar w:top="850" w:right="2931" w:bottom="850" w:left="2628" w:header="708" w:footer="708" w:gutter="0"/>
          <w:cols w:space="720"/>
          <w:docGrid w:linePitch="360"/>
        </w:sectPr>
      </w:pPr>
      <w:r>
        <w:rPr>
          <w:rFonts w:ascii="Verdana" w:hAnsi="Verdana" w:cs="Verdana"/>
          <w:sz w:val="14"/>
          <w:szCs w:val="14"/>
          <w:vertAlign w:val="superscript"/>
        </w:rPr>
        <w:t>3</w:t>
      </w:r>
      <w:r>
        <w:rPr>
          <w:rFonts w:ascii="Verdana" w:hAnsi="Verdana" w:cs="Verdana"/>
          <w:sz w:val="14"/>
          <w:szCs w:val="14"/>
        </w:rPr>
        <w:t xml:space="preserve"> ГРУ Красной армии и РУ Генштаба Красной армии были разделены осенью 1942 г. и объединены после окончания советско-германской войны (о структурах управления армейской разведкой см.: </w:t>
      </w:r>
      <w:r w:rsidRPr="00EB7195">
        <w:rPr>
          <w:rFonts w:ascii="Verdana" w:hAnsi="Verdana" w:cs="Verdana"/>
          <w:lang w:val="en-US"/>
        </w:rPr>
        <w:t>http://www.agentura.ru/culture007/history/ww2/ussr/razvedka</w:t>
      </w:r>
      <w:r>
        <w:rPr>
          <w:rFonts w:ascii="Verdana" w:hAnsi="Verdana" w:cs="Verdana"/>
          <w:sz w:val="14"/>
          <w:szCs w:val="14"/>
          <w:lang w:val="en-US"/>
        </w:rPr>
        <w:t>).</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10" type="#_x0000_t202" style="position:absolute;margin-left:-87.05pt;margin-top:.3pt;width:17.2pt;height:10.5pt;z-index:25170432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270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тщеславие, карьеризм, жадность, несдержанность, лень, завистливость и другие схожие качества характера ряда "народных мстителей". Часто Тимофею Строкачу стоило больших усилий примирить или хотя бы развести переругавшихся между собой партизанских вожаков, расследовать случаи кровопролития. А на многие виды неуставных отношений, например, на избиения командирами подчинённых в Украинском штабе партизанского движения смотрели сквозь пальцы.</w:t>
      </w:r>
    </w:p>
    <w:p w:rsidR="0089051D" w:rsidRDefault="0089051D">
      <w:pPr>
        <w:shd w:val="clear" w:color="auto" w:fill="FFFFFF"/>
        <w:spacing w:before="5"/>
        <w:ind w:firstLine="288"/>
        <w:jc w:val="both"/>
      </w:pPr>
      <w:r>
        <w:t>В целом приведённая классификация внутренних конфликтов довольно условна: в многочисленных склоках и сварах переплетались ведомственные и личные мотивы, императив оперативной необходимости и простая человеческая глупость, коллективные и индивидуальные интересы.</w:t>
      </w:r>
    </w:p>
    <w:p w:rsidR="0089051D" w:rsidRDefault="0089051D">
      <w:pPr>
        <w:shd w:val="clear" w:color="auto" w:fill="FFFFFF"/>
        <w:ind w:firstLine="288"/>
        <w:jc w:val="both"/>
      </w:pPr>
      <w:r>
        <w:t>Например, узнав о том, что УШПД якобы планирует вторично представить к награде Золотой Звездой Героя Советского Союза Г. Ба-лицкого - за успешную диверсионную деятельность - его начальник Алексей Фёдоров, сам к тому времени уже бывший дважды Героем, тут же дал Т. Строкачу телеграмму: "Располагаем такими данными, что якобы Вы хотите Балицкого представлять к награде второй медалью Золотая Звезда, если так, то убедительно просим воздержаться до нашей встречи"</w:t>
      </w:r>
      <w:r>
        <w:rPr>
          <w:vertAlign w:val="superscript"/>
        </w:rPr>
        <w:t>4</w:t>
      </w:r>
      <w:r>
        <w:t>. Хотя выяснилось, что УШПД не планировал представление Г. Балицкого к награждению второй Золотой Звездой Героя Советского Союза, однако позиция А. Федорова в данном вопросе показывает его стиль отношений с подчинёнными. Ведь, как бы там ни было, Г. Балицкий был боевым командиром. В то же время любопытно, что В. Дружинин (комиссар федоровского соединения,) не игравший существенной роли в деятельности Черниговско-Волынского партизанского соединения, при содействии А. Федорова стал Героем Советского Союза, вероятнее всего, за собственную безынициативность и личную преданность командиру.</w:t>
      </w:r>
    </w:p>
    <w:p w:rsidR="0089051D" w:rsidRDefault="0089051D">
      <w:pPr>
        <w:shd w:val="clear" w:color="auto" w:fill="FFFFFF"/>
        <w:spacing w:before="5"/>
        <w:ind w:firstLine="288"/>
        <w:jc w:val="both"/>
      </w:pPr>
      <w:r>
        <w:t>Эту сторону жизни красных партизан - внутренние конфликты -практически не замечали ни оккупанты, ни подпольщики из союзного, польского лагеря. Для всех них коммунистическое партизанское движение было едва ли не монолитом.</w:t>
      </w:r>
    </w:p>
    <w:p w:rsidR="0089051D" w:rsidRDefault="0089051D">
      <w:pPr>
        <w:shd w:val="clear" w:color="auto" w:fill="FFFFFF"/>
        <w:spacing w:before="5"/>
        <w:ind w:firstLine="288"/>
        <w:jc w:val="both"/>
      </w:pPr>
      <w:r>
        <w:t>Зато к внутренним конфликтам красных, доходивших до кровопролития, бандеровцы испытывали самое пристальное внимание.</w:t>
      </w:r>
    </w:p>
    <w:p w:rsidR="0089051D" w:rsidRDefault="0089051D">
      <w:pPr>
        <w:shd w:val="clear" w:color="auto" w:fill="FFFFFF"/>
        <w:spacing w:before="5"/>
      </w:pPr>
      <w:r>
        <w:t>Описание ситуации на западном Полесье: "Красные сильно мате-</w:t>
      </w:r>
    </w:p>
    <w:p w:rsidR="0089051D" w:rsidRDefault="0089051D">
      <w:pPr>
        <w:shd w:val="clear" w:color="auto" w:fill="FFFFFF"/>
        <w:spacing w:before="629"/>
        <w:rPr>
          <w:rFonts w:ascii="Verdana" w:hAnsi="Verdana" w:cs="Verdana"/>
          <w:sz w:val="14"/>
          <w:szCs w:val="14"/>
        </w:rPr>
        <w:sectPr w:rsidR="0089051D">
          <w:footnotePr>
            <w:pos w:val="beneathText"/>
          </w:footnotePr>
          <w:type w:val="continuous"/>
          <w:pgSz w:w="11905" w:h="16837"/>
          <w:pgMar w:top="850" w:right="2653" w:bottom="850" w:left="2906" w:header="708" w:footer="708" w:gutter="0"/>
          <w:cols w:space="720"/>
          <w:docGrid w:linePitch="360"/>
        </w:sectPr>
      </w:pPr>
      <w:r>
        <w:rPr>
          <w:rFonts w:ascii="Verdana" w:hAnsi="Verdana" w:cs="Verdana"/>
          <w:sz w:val="14"/>
          <w:szCs w:val="14"/>
          <w:vertAlign w:val="superscript"/>
        </w:rPr>
        <w:t>4</w:t>
      </w:r>
      <w:r>
        <w:rPr>
          <w:rFonts w:ascii="Verdana" w:hAnsi="Verdana" w:cs="Verdana"/>
          <w:sz w:val="14"/>
          <w:szCs w:val="14"/>
        </w:rPr>
        <w:t xml:space="preserve"> Телеграмма Фёдорова и Дружинина Строкачу от 1 февраля 1944 г. Вх. № 1433. (ЦДАГО. Ф. 62, оп. 1, спр. 1548, арк. 214).</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271</w:t>
      </w:r>
    </w:p>
    <w:p w:rsidR="0089051D" w:rsidRDefault="0089051D">
      <w:pPr>
        <w:shd w:val="clear" w:color="auto" w:fill="FFFFFF"/>
        <w:spacing w:before="475"/>
        <w:jc w:val="both"/>
      </w:pPr>
      <w:r>
        <w:t>риалистически настроены (за часы или даже перстень один другого стреляет)..."</w:t>
      </w:r>
      <w:r>
        <w:rPr>
          <w:vertAlign w:val="superscript"/>
        </w:rPr>
        <w:t>5</w:t>
      </w:r>
      <w:r>
        <w:t>.</w:t>
      </w:r>
    </w:p>
    <w:p w:rsidR="0089051D" w:rsidRDefault="0089051D">
      <w:pPr>
        <w:shd w:val="clear" w:color="auto" w:fill="FFFFFF"/>
        <w:ind w:firstLine="278"/>
        <w:jc w:val="both"/>
      </w:pPr>
      <w:r>
        <w:t>Там же, пол года спустя: "Отмечается также вражда между крас[ными] партизанами]. Щапример], те, что стояли в селе Павлопо-ли, делали засаду на тех, которые стоят в селе Сварын (может быть, бо-рятся за влияние на грабёж [продовольственных] контингентов между собой)"</w:t>
      </w:r>
      <w:r>
        <w:rPr>
          <w:vertAlign w:val="superscript"/>
        </w:rPr>
        <w:t>6</w:t>
      </w:r>
      <w:r>
        <w:t>.</w:t>
      </w:r>
    </w:p>
    <w:p w:rsidR="0089051D" w:rsidRDefault="0089051D">
      <w:pPr>
        <w:shd w:val="clear" w:color="auto" w:fill="FFFFFF"/>
        <w:spacing w:before="10"/>
        <w:ind w:firstLine="288"/>
        <w:jc w:val="both"/>
      </w:pPr>
      <w:r>
        <w:t>Но только документы советской стороны могут дать рельефное представление об этом явлении, благодаря которому сохранилось такое большое количество материалов о чертах характера и поведении партизанских командиров и простых "народных мстителей".</w:t>
      </w:r>
    </w:p>
    <w:p w:rsidR="0089051D" w:rsidRDefault="0089051D">
      <w:pPr>
        <w:shd w:val="clear" w:color="auto" w:fill="FFFFFF"/>
        <w:spacing w:before="5952"/>
        <w:jc w:val="both"/>
        <w:rPr>
          <w:rFonts w:ascii="Verdana" w:hAnsi="Verdana" w:cs="Verdana"/>
          <w:sz w:val="14"/>
          <w:szCs w:val="14"/>
        </w:rPr>
      </w:pPr>
      <w:r>
        <w:rPr>
          <w:rFonts w:ascii="Verdana" w:hAnsi="Verdana" w:cs="Verdana"/>
          <w:sz w:val="14"/>
          <w:szCs w:val="14"/>
          <w:vertAlign w:val="superscript"/>
        </w:rPr>
        <w:t>5</w:t>
      </w:r>
      <w:r>
        <w:rPr>
          <w:rFonts w:ascii="Verdana" w:hAnsi="Verdana" w:cs="Verdana"/>
          <w:sz w:val="14"/>
          <w:szCs w:val="14"/>
        </w:rPr>
        <w:t>Докладная записка подпольщика ОУН "Общественно-политический обзор Берестейско-Кобринского округа за август 1943 г." Не ранее августа 1943 г. (ЦДАВО, ф. 3833, оп. 1 , спр. 116, арк. 2).</w:t>
      </w:r>
    </w:p>
    <w:p w:rsidR="0089051D" w:rsidRDefault="0089051D">
      <w:pPr>
        <w:shd w:val="clear" w:color="auto" w:fill="FFFFFF"/>
        <w:jc w:val="both"/>
        <w:rPr>
          <w:rFonts w:ascii="Verdana" w:hAnsi="Verdana" w:cs="Verdana"/>
          <w:sz w:val="14"/>
          <w:szCs w:val="14"/>
        </w:rPr>
        <w:sectPr w:rsidR="0089051D">
          <w:footnotePr>
            <w:pos w:val="beneathText"/>
          </w:footnotePr>
          <w:pgSz w:w="11905" w:h="16837"/>
          <w:pgMar w:top="850" w:right="2907" w:bottom="850" w:left="2652" w:header="708" w:footer="708" w:gutter="0"/>
          <w:cols w:space="720"/>
          <w:docGrid w:linePitch="360"/>
        </w:sectPr>
      </w:pPr>
      <w:r>
        <w:rPr>
          <w:rFonts w:ascii="Verdana" w:hAnsi="Verdana" w:cs="Verdana"/>
          <w:sz w:val="14"/>
          <w:szCs w:val="14"/>
          <w:vertAlign w:val="superscript"/>
        </w:rPr>
        <w:t>6</w:t>
      </w:r>
      <w:r>
        <w:rPr>
          <w:rFonts w:ascii="Verdana" w:hAnsi="Verdana" w:cs="Verdana"/>
          <w:sz w:val="14"/>
          <w:szCs w:val="14"/>
        </w:rPr>
        <w:t>Докладная записка подпольщика ОУН "Информации". 18.1.1944 (ЦДАВО. Ф. 3833, оп. 1, спр. 129, арк. 31).</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11" type="#_x0000_t202" style="position:absolute;margin-left:-87.05pt;margin-top:.3pt;width:17.2pt;height:10.5pt;z-index:25170534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272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706"/>
        <w:rPr>
          <w:b/>
          <w:bCs/>
        </w:rPr>
      </w:pPr>
      <w:r>
        <w:rPr>
          <w:b/>
          <w:bCs/>
        </w:rPr>
        <w:t>ДОКУМЕНТЫ</w:t>
      </w:r>
    </w:p>
    <w:p w:rsidR="0089051D" w:rsidRDefault="0089051D">
      <w:pPr>
        <w:shd w:val="clear" w:color="auto" w:fill="FFFFFF"/>
        <w:spacing w:before="240"/>
        <w:jc w:val="both"/>
        <w:rPr>
          <w:b/>
          <w:bCs/>
        </w:rPr>
      </w:pPr>
      <w:r>
        <w:rPr>
          <w:b/>
          <w:bCs/>
        </w:rPr>
        <w:t>151. ДОНЕСЕНИЕ ПАРТИЗАНА М. ЧЕПУРНОГО ОРГАНАМ ВНУТРЕННИХ ДЕЛ УССР О ПАРТИЗАНСКОМ ОТРЯДЕ КИП-РИКА* ПОЛТАВСКОЙ ОБЛАСТИ</w:t>
      </w:r>
    </w:p>
    <w:p w:rsidR="0089051D" w:rsidRDefault="0089051D">
      <w:pPr>
        <w:shd w:val="clear" w:color="auto" w:fill="FFFFFF"/>
        <w:jc w:val="right"/>
        <w:rPr>
          <w:b/>
          <w:bCs/>
        </w:rPr>
      </w:pPr>
      <w:r>
        <w:rPr>
          <w:b/>
          <w:bCs/>
        </w:rPr>
        <w:t>13 января 1942 г.</w:t>
      </w:r>
    </w:p>
    <w:p w:rsidR="0089051D" w:rsidRDefault="0089051D">
      <w:pPr>
        <w:shd w:val="clear" w:color="auto" w:fill="FFFFFF"/>
        <w:spacing w:before="250"/>
        <w:ind w:left="2640" w:firstLine="2563"/>
      </w:pPr>
      <w:r>
        <w:t>СЕКРЕТНО ДОНЕСЕНИЕ</w:t>
      </w:r>
    </w:p>
    <w:p w:rsidR="0089051D" w:rsidRDefault="0089051D">
      <w:pPr>
        <w:shd w:val="clear" w:color="auto" w:fill="FFFFFF"/>
        <w:spacing w:before="250"/>
        <w:ind w:firstLine="283"/>
        <w:jc w:val="both"/>
      </w:pPr>
      <w:r>
        <w:t>В г. Волчанск сейчас находится партизанский отряд КИПРИКА. Получив назначение от уполномоченного НКВД на выезд в тыл противника 18.12.1941 г., отряд находится на советской территории и по сей день. Вообще, об этом отряде можно сказать очень многое.</w:t>
      </w:r>
    </w:p>
    <w:p w:rsidR="0089051D" w:rsidRDefault="0089051D">
      <w:pPr>
        <w:shd w:val="clear" w:color="auto" w:fill="FFFFFF"/>
        <w:spacing w:before="10"/>
        <w:ind w:firstLine="293"/>
        <w:jc w:val="both"/>
      </w:pPr>
      <w:r>
        <w:t>При расследовании факта - почему отряд вышел из тыла врага, командир КИПРИК многое утаил от органов советской разведки.</w:t>
      </w:r>
    </w:p>
    <w:p w:rsidR="0089051D" w:rsidRDefault="0089051D">
      <w:pPr>
        <w:shd w:val="clear" w:color="auto" w:fill="FFFFFF"/>
        <w:spacing w:before="10"/>
        <w:ind w:firstLine="283"/>
        <w:jc w:val="both"/>
      </w:pPr>
      <w:r>
        <w:t>Он утаил, что из так называемого окружения выходит второй раз. Первый раз он вышел в начале октября, бросив свой отряд из 35 чел. на произвол судьбы. Потом он добрался до г. Котельвы, где встретился с представителем Полтавского УНКВД т. КОРОЛЕМ. Тот его вооружил, вторично дал ему 5 чел. из бывших работников НКВД и перебросил в тыл противника, но КИПРИК на этот раз бросил свой пост и вышел на нашу территорию, а этих 5 чел. сдал в г. Харькове, обманув их словами: "Вам нужно явиться в отдел кадров милиции". Затем он отправился в гор. Ворошиловград, захватив с собою ВОВКА, ЛОБО-ДУ и ПЕТРОВСКОГО под маркой принятия их в отряд.</w:t>
      </w:r>
    </w:p>
    <w:p w:rsidR="0089051D" w:rsidRDefault="0089051D">
      <w:pPr>
        <w:shd w:val="clear" w:color="auto" w:fill="FFFFFF"/>
        <w:spacing w:before="10"/>
        <w:ind w:firstLine="293"/>
        <w:jc w:val="both"/>
      </w:pPr>
      <w:r>
        <w:t>На указание товарищей о том, что это делать нельзя, он заявил: "Я знаю что делаю". В Ворошиловграде он сказал, что "поедем в тыл противника, но предварительно, мол, нужно отдохнуть". Направились мы в Бутурлиновку, где повстречались с отрядом ГОЛОВЦОВА. Мы отдыхали, а КИПРИК все время ходил до ГОЛОВЦОВА, пил с ним и все о чем-то совещались.</w:t>
      </w:r>
    </w:p>
    <w:p w:rsidR="0089051D" w:rsidRDefault="0089051D">
      <w:pPr>
        <w:shd w:val="clear" w:color="auto" w:fill="FFFFFF"/>
        <w:spacing w:before="10"/>
        <w:ind w:firstLine="293"/>
        <w:jc w:val="both"/>
        <w:sectPr w:rsidR="0089051D">
          <w:footnotePr>
            <w:pos w:val="beneathText"/>
          </w:footnotePr>
          <w:type w:val="continuous"/>
          <w:pgSz w:w="11905" w:h="16837"/>
          <w:pgMar w:top="850" w:right="2648" w:bottom="850" w:left="2911" w:header="708" w:footer="708" w:gutter="0"/>
          <w:cols w:space="720"/>
          <w:docGrid w:linePitch="360"/>
        </w:sectPr>
      </w:pPr>
      <w:r>
        <w:t>Потом вдруг отряд разоружили. КИПРИКУ, по его словам, предложили выехать к своим людям самому, а людей сдать в военкомат. Он этого распоряжения не выполнил и приказал всем нам следовать за ним искать свое начальство. По дороге он почему-то страшно боялся каждого человека в шинели. Заехали так в г. Валуйки, где встретили одного представителя Полтавского УНКВД. Я сказал: "Ну, вот, нам</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273</w:t>
      </w:r>
    </w:p>
    <w:p w:rsidR="0089051D" w:rsidRDefault="0089051D">
      <w:pPr>
        <w:shd w:val="clear" w:color="auto" w:fill="FFFFFF"/>
        <w:spacing w:before="475"/>
        <w:jc w:val="both"/>
      </w:pPr>
      <w:r>
        <w:t>нужно решать наш вопрос". КИПРИК ответил: "Я боюсь встречаться с КОРОЛЕМ". Тогда я сказал: "Я дальше не еду и иду в НКВД". Но ему удалось меня и всех прочих убедить и поехать в г. Купянск, где находится высшая инстанция НКВД, доехали мы и туда. Явились в Харьковское Обл.НКВД. Отсюда дали телеграмму в Наркомат. Приехал представитель т. БАКУМЕНКО и начал расследовать наше дело. Тогда КИПРИК начал "обрабатывать" народ. В частности, он говорил всем, чтобы говорили, что с территории врага вышли 20 октября, что границу перешли возле Белгорода, чтобы никому не говорили о разоружении отряда в г. Бутурлиновке. Бойцам ПЕТРОВСКОМУ и ВОВКУ он сказал, чтобы они соврали о том, что принимали партизанскую присягу. Но коммунисты: я, ЮРОВСКИЙ и МАРЧЕНКО сказали правду, т. е. все о чем нам было известно. Узнав об этом КИПРИК заявил бойцу ПЕТРОВСКОМУ: "Я никогда не прощу тем людям, которые с меня кровь точили, все получают свое". После этого на всех коммунистов этих началось гонение, насмешки и т. д. Вплоть до прямых угроз. Перед НКВД КИПРИК утаил то, что ГОЛОВЦОВ потерял свои партизанские документы и партбилет, не объявил об этом никому и в печати. Отряд ГОЛОВЦОВА переименован в отряд ОРЛА. Это не случайно, как заявил боец ШТЕПА, в тылу врага отряд ГОЛОВЦОВА называли бандой. К тому факт: боец СУК на днях сказал, что боец ГАЛУШКО однажды разоружил командира-орденоносца выходившего из окружения, ГОЛОВЦОВ снял плащ с политрука, который выходил из окружения, дальше этот отряд убил перевозчика и расстрелял 2-х красноармейцев на советской территории.</w:t>
      </w:r>
    </w:p>
    <w:p w:rsidR="0089051D" w:rsidRDefault="0089051D">
      <w:pPr>
        <w:shd w:val="clear" w:color="auto" w:fill="FFFFFF"/>
        <w:spacing w:before="10"/>
        <w:ind w:firstLine="298"/>
        <w:jc w:val="both"/>
      </w:pPr>
      <w:r>
        <w:t>Боец МАРЧЕНКО заявил в присутствии бойцов ЮРОВСКОГО, ЛОБОДЫ и других, что в отряде есть 3 человека, которые обязательно нас продадут.</w:t>
      </w:r>
    </w:p>
    <w:p w:rsidR="0089051D" w:rsidRDefault="0089051D">
      <w:pPr>
        <w:shd w:val="clear" w:color="auto" w:fill="FFFFFF"/>
        <w:spacing w:before="10"/>
        <w:ind w:firstLine="293"/>
        <w:jc w:val="both"/>
      </w:pPr>
      <w:r>
        <w:t>Боец ЛЕБЕДИНЕЦ заявил, что он как перейдет линию фронта убьет бойцов СЕРОГО и КРИВОШЕЯ, а боец ПЕРЕДЕРНИ угрожал этим же ЛЕБЕДИНЦУ. Когда же этот ЛЕБЕДИНЕЦ сказал, что здесь недалеко НКВД, то командиры заявили: "Мы сами здесь НКВД".</w:t>
      </w:r>
    </w:p>
    <w:p w:rsidR="0089051D" w:rsidRDefault="0089051D">
      <w:pPr>
        <w:shd w:val="clear" w:color="auto" w:fill="FFFFFF"/>
        <w:spacing w:before="10"/>
        <w:ind w:firstLine="283"/>
        <w:jc w:val="both"/>
      </w:pPr>
      <w:r>
        <w:t>К этому же от ГОЛОВЦОВА в Бутурлиновке сбежал комиссар, а от КИПРИКА сбежало 2 комиссара.</w:t>
      </w:r>
    </w:p>
    <w:p w:rsidR="0089051D" w:rsidRDefault="0089051D">
      <w:pPr>
        <w:shd w:val="clear" w:color="auto" w:fill="FFFFFF"/>
        <w:spacing w:before="5"/>
        <w:ind w:firstLine="288"/>
        <w:jc w:val="both"/>
        <w:sectPr w:rsidR="0089051D">
          <w:footnotePr>
            <w:pos w:val="beneathText"/>
          </w:footnotePr>
          <w:pgSz w:w="11905" w:h="16837"/>
          <w:pgMar w:top="850" w:right="2907" w:bottom="850" w:left="2647" w:header="708" w:footer="708" w:gutter="0"/>
          <w:cols w:space="720"/>
          <w:docGrid w:linePitch="360"/>
        </w:sectPr>
      </w:pPr>
      <w:r>
        <w:t>Представителю Наркомата т. БАКУНЕНКО КИПРИК сказал, что в Хороле базы в порядке, а в Волчанске говорит, что они проданы, ибо бойцы его отряда КРАПОР (бывший председатель с/совета) и НЕ-ДОСВИТНЫЙ (председатель с/совета) стали изменниками, а в их руках были базы. Тут же КИПРИК при всех бойцах несколько раз за-</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12" type="#_x0000_t202" style="position:absolute;margin-left:-87.05pt;margin-top:.3pt;width:17.2pt;height:10.5pt;z-index:25170636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274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являл: "До места я людей не доведу, это точно, все погибнем". Тогда как в Купянске он говорил совсем другое.</w:t>
      </w:r>
    </w:p>
    <w:p w:rsidR="0089051D" w:rsidRDefault="0089051D">
      <w:pPr>
        <w:shd w:val="clear" w:color="auto" w:fill="FFFFFF"/>
        <w:ind w:firstLine="293"/>
        <w:jc w:val="both"/>
      </w:pPr>
      <w:r>
        <w:t>В отряде угнетенное настроение, ибо люди убедились, что командир везде врет, на всех кричит, всем угрожает и т. д.</w:t>
      </w:r>
    </w:p>
    <w:p w:rsidR="0089051D" w:rsidRDefault="0089051D">
      <w:pPr>
        <w:shd w:val="clear" w:color="auto" w:fill="FFFFFF"/>
        <w:spacing w:before="5"/>
        <w:ind w:firstLine="293"/>
        <w:jc w:val="both"/>
      </w:pPr>
      <w:r>
        <w:t>Позавчера он, т.е. КИПРИК, писателю СУМНОМУ сказал, что отряд его кем-то продан. Писателю СУМНОМУ он сказал, что им уничтожено 8 автомашин с боеприпасами, убито несколько солдат и офицеров и снят староста. На самом деле он ничего этого не делал, но зато сжег здание бывшего рай.отделения НКВД.</w:t>
      </w:r>
    </w:p>
    <w:p w:rsidR="0089051D" w:rsidRDefault="0089051D">
      <w:pPr>
        <w:shd w:val="clear" w:color="auto" w:fill="FFFFFF"/>
        <w:ind w:firstLine="288"/>
        <w:jc w:val="both"/>
      </w:pPr>
      <w:r>
        <w:t>Боец НЕЗНАМЕНКО однажды сказал, что КИПРИК заявил: "Мы будем около фронта до тех пор, пока нужно будет, будем смотреть по положению".</w:t>
      </w:r>
    </w:p>
    <w:p w:rsidR="0089051D" w:rsidRDefault="0089051D">
      <w:pPr>
        <w:shd w:val="clear" w:color="auto" w:fill="FFFFFF"/>
        <w:ind w:firstLine="293"/>
        <w:jc w:val="both"/>
      </w:pPr>
      <w:r>
        <w:t>КИПРИК заявил, как выяснилось, что его отряд, выведенный из тыла врага, а на самом деле здесь из бойцов, именно его отряда, а нет ни одного.</w:t>
      </w:r>
    </w:p>
    <w:p w:rsidR="0089051D" w:rsidRDefault="0089051D">
      <w:pPr>
        <w:shd w:val="clear" w:color="auto" w:fill="FFFFFF"/>
        <w:ind w:firstLine="293"/>
        <w:jc w:val="both"/>
      </w:pPr>
      <w:r>
        <w:t>Бойцы ШТЕПА и МАРЧЕНКО однажды заявили: "То что делалось в нашем отряде трудно описать".</w:t>
      </w:r>
    </w:p>
    <w:p w:rsidR="0089051D" w:rsidRDefault="0089051D">
      <w:pPr>
        <w:shd w:val="clear" w:color="auto" w:fill="FFFFFF"/>
        <w:ind w:firstLine="288"/>
        <w:jc w:val="both"/>
      </w:pPr>
      <w:r>
        <w:t>Боец ГАЛУШКО называл бойца ЮРОВСКОГО (еврея) жидом, сам он служил в РККА, а потом как-то попал в отряд.</w:t>
      </w:r>
    </w:p>
    <w:p w:rsidR="0089051D" w:rsidRDefault="0089051D">
      <w:pPr>
        <w:shd w:val="clear" w:color="auto" w:fill="FFFFFF"/>
        <w:spacing w:before="5"/>
        <w:ind w:firstLine="288"/>
        <w:jc w:val="both"/>
      </w:pPr>
      <w:r>
        <w:t>При начислении зарплаты боец КРИВОШЕЙ увеличил свою ставку. Все эти факты, которые удалось выяснить, могут быть во много раз увеличены бойцами, когда их спросить "сам на сам", ибо КИПРИК их терроризирует и заставляет всячески врать.</w:t>
      </w:r>
    </w:p>
    <w:p w:rsidR="0089051D" w:rsidRDefault="0089051D">
      <w:pPr>
        <w:shd w:val="clear" w:color="auto" w:fill="FFFFFF"/>
        <w:ind w:firstLine="288"/>
        <w:jc w:val="both"/>
      </w:pPr>
      <w:r>
        <w:t>Вот и вчера он писателю СУМНОМУ рассказал о таких своих боевых действиях, которых он никогда не совершал. Все бойцы этим сильно возмущались.</w:t>
      </w:r>
    </w:p>
    <w:p w:rsidR="0089051D" w:rsidRDefault="0089051D">
      <w:pPr>
        <w:shd w:val="clear" w:color="auto" w:fill="FFFFFF"/>
        <w:ind w:left="2688"/>
        <w:jc w:val="right"/>
      </w:pPr>
      <w:r>
        <w:t>М. ЧЕПУРНОЙ (ЧЕПУРНОЙ Максим Григорьевич)</w:t>
      </w:r>
    </w:p>
    <w:p w:rsidR="0089051D" w:rsidRDefault="0089051D">
      <w:pPr>
        <w:shd w:val="clear" w:color="auto" w:fill="FFFFFF"/>
        <w:spacing w:before="5"/>
      </w:pPr>
      <w:r>
        <w:t>13.1.1942 г.</w:t>
      </w:r>
    </w:p>
    <w:p w:rsidR="0089051D" w:rsidRDefault="0089051D">
      <w:pPr>
        <w:shd w:val="clear" w:color="auto" w:fill="FFFFFF"/>
        <w:spacing w:before="202"/>
      </w:pPr>
      <w:r>
        <w:t>Принял: мл.лейтенант Государственной безопасности</w:t>
      </w:r>
    </w:p>
    <w:p w:rsidR="0089051D" w:rsidRDefault="0089051D">
      <w:pPr>
        <w:shd w:val="clear" w:color="auto" w:fill="FFFFFF"/>
        <w:ind w:left="4608"/>
        <w:jc w:val="right"/>
      </w:pPr>
      <w:r>
        <w:t>(Подпись) (ТИМОФЕЕВ)</w:t>
      </w:r>
    </w:p>
    <w:p w:rsidR="0089051D" w:rsidRDefault="0089051D">
      <w:pPr>
        <w:shd w:val="clear" w:color="auto" w:fill="FFFFFF"/>
        <w:spacing w:before="307"/>
        <w:rPr>
          <w:rFonts w:ascii="Verdana" w:hAnsi="Verdana" w:cs="Verdana"/>
          <w:b/>
          <w:bCs/>
          <w:sz w:val="12"/>
          <w:szCs w:val="12"/>
        </w:rPr>
      </w:pPr>
      <w:r>
        <w:rPr>
          <w:rFonts w:ascii="Verdana" w:hAnsi="Verdana" w:cs="Verdana"/>
          <w:b/>
          <w:bCs/>
          <w:sz w:val="12"/>
          <w:szCs w:val="12"/>
        </w:rPr>
        <w:t>3.0.</w:t>
      </w:r>
    </w:p>
    <w:p w:rsidR="0089051D" w:rsidRDefault="0089051D">
      <w:pPr>
        <w:shd w:val="clear" w:color="auto" w:fill="FFFFFF"/>
        <w:spacing w:before="221"/>
        <w:jc w:val="right"/>
        <w:rPr>
          <w:i/>
          <w:iCs/>
        </w:rPr>
      </w:pPr>
      <w:r>
        <w:rPr>
          <w:i/>
          <w:iCs/>
        </w:rPr>
        <w:t>ЦДАГО Украгни.- Ф.1. - Оп.22. - Спр.8.-Арк. 79-82.</w:t>
      </w:r>
    </w:p>
    <w:p w:rsidR="0089051D" w:rsidRDefault="0089051D">
      <w:pPr>
        <w:shd w:val="clear" w:color="auto" w:fill="FFFFFF"/>
        <w:jc w:val="right"/>
        <w:rPr>
          <w:i/>
          <w:iCs/>
        </w:rPr>
      </w:pPr>
      <w:r>
        <w:rPr>
          <w:i/>
          <w:iCs/>
        </w:rPr>
        <w:t>Копия. Машинопись.</w:t>
      </w:r>
    </w:p>
    <w:p w:rsidR="0089051D" w:rsidRDefault="0089051D">
      <w:pPr>
        <w:shd w:val="clear" w:color="auto" w:fill="FFFFFF"/>
        <w:spacing w:before="202"/>
        <w:ind w:firstLine="307"/>
        <w:jc w:val="both"/>
        <w:rPr>
          <w:i/>
          <w:iCs/>
        </w:rPr>
        <w:sectPr w:rsidR="0089051D">
          <w:footnotePr>
            <w:pos w:val="beneathText"/>
          </w:footnotePr>
          <w:type w:val="continuous"/>
          <w:pgSz w:w="11905" w:h="16837"/>
          <w:pgMar w:top="850" w:right="2648" w:bottom="850" w:left="2906" w:header="708" w:footer="708" w:gutter="0"/>
          <w:cols w:space="720"/>
          <w:docGrid w:linePitch="360"/>
        </w:sectPr>
      </w:pPr>
      <w:r>
        <w:rPr>
          <w:i/>
          <w:iCs/>
        </w:rPr>
        <w:t>* Этот отряд не значится по учётным данным УШПД и, вероятно, был сформирован НКВД, а потом распался.</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275</w:t>
      </w:r>
    </w:p>
    <w:p w:rsidR="0089051D" w:rsidRDefault="0089051D">
      <w:pPr>
        <w:shd w:val="clear" w:color="auto" w:fill="FFFFFF"/>
        <w:spacing w:before="475"/>
        <w:jc w:val="both"/>
        <w:rPr>
          <w:b/>
          <w:bCs/>
        </w:rPr>
      </w:pPr>
      <w:r>
        <w:rPr>
          <w:b/>
          <w:bCs/>
        </w:rPr>
        <w:t>152. ДОКЛАД ГЛЕБА ЗАМЕСТИТЕЛЮ КОМАНДИРА ХАРЬКОВСКОГО ОТРЯДА ИМ. КОТОВСКОГО А. ГАВРИЛЮКУ О МОРАЛЬНО-ПОЛИТИЧЕСКОМ СОСТОЯНИИ ШАЛЫГИН-СКОГО ОТРЯДА ИМ. ЛЕНИНА СУМСКОЙ ОБЛАСТИ ПОД КОМАНДОВАНИЕМ М. ГАНЗИНА</w:t>
      </w:r>
    </w:p>
    <w:p w:rsidR="0089051D" w:rsidRDefault="0089051D">
      <w:pPr>
        <w:shd w:val="clear" w:color="auto" w:fill="FFFFFF"/>
        <w:spacing w:before="10"/>
        <w:jc w:val="right"/>
        <w:rPr>
          <w:b/>
          <w:bCs/>
        </w:rPr>
      </w:pPr>
      <w:r>
        <w:rPr>
          <w:b/>
          <w:bCs/>
        </w:rPr>
        <w:t>1 января 1943 г.</w:t>
      </w:r>
    </w:p>
    <w:p w:rsidR="0089051D" w:rsidRDefault="0089051D">
      <w:pPr>
        <w:shd w:val="clear" w:color="auto" w:fill="FFFFFF"/>
        <w:spacing w:before="250"/>
      </w:pPr>
      <w:r>
        <w:t>Зам. командира Харьковского отряда им. Котовского тов. Гаврилюку</w:t>
      </w:r>
    </w:p>
    <w:p w:rsidR="0089051D" w:rsidRDefault="0089051D">
      <w:pPr>
        <w:shd w:val="clear" w:color="auto" w:fill="FFFFFF"/>
        <w:spacing w:before="250"/>
        <w:ind w:firstLine="2702"/>
      </w:pPr>
      <w:r>
        <w:t>Доклад о морально-политическом состоянии Шалыгинского отряда им. Ленина</w:t>
      </w:r>
    </w:p>
    <w:p w:rsidR="0089051D" w:rsidRDefault="0089051D">
      <w:pPr>
        <w:shd w:val="clear" w:color="auto" w:fill="FFFFFF"/>
        <w:spacing w:before="250"/>
        <w:ind w:firstLine="288"/>
        <w:jc w:val="both"/>
      </w:pPr>
      <w:r>
        <w:t>Отряд им. Ленина на 01.01.43 г. насчитывает у себя 28 чел., из них: командир, комиссар, политрук, начальник] раз[ведки] и 3 ч. командиров] отделений, всего командного состава 7 чел. и бойцов 21 чел.</w:t>
      </w:r>
    </w:p>
    <w:p w:rsidR="0089051D" w:rsidRDefault="0089051D">
      <w:pPr>
        <w:shd w:val="clear" w:color="auto" w:fill="FFFFFF"/>
        <w:spacing w:before="10"/>
        <w:ind w:firstLine="293"/>
        <w:jc w:val="both"/>
      </w:pPr>
      <w:r>
        <w:t>Политическую работу среди бойцов почти никто не проводит. Комиссар Наливайко часто употребляет слова на командиров и бойцов: мерзавцы, дураки (случай с [неразб.] лейтенант). "Вы в отряд пришли только жрать, а не воевать" (подтвердят бойцы Бондарев и Нечаева Маруся), сама же Наливайко совершенно не обладает никаким оружием и не стремится им владеть.</w:t>
      </w:r>
    </w:p>
    <w:p w:rsidR="0089051D" w:rsidRDefault="0089051D">
      <w:pPr>
        <w:shd w:val="clear" w:color="auto" w:fill="FFFFFF"/>
        <w:spacing w:before="10"/>
        <w:ind w:firstLine="288"/>
        <w:jc w:val="both"/>
      </w:pPr>
      <w:r>
        <w:t>Не так давно из нашего отряда т.т. ездили на операцию, во главе операции был командир отделения] Максимов С.Гр., по возвращении из операции Максимов некоторые продукты: табак, керосин и др. оставил у себя на квартире; использующий обязаности нач.взвода - боец Фокин предложил Максимову все продукты доставить в штаб, Максимов не подчинился и Фокина избил наганом. Вечером этого же дня стало об этом известно командиру отряда и комиссару. Принято решение, на следующий день утром вызвать Максимова и по предложению командира арестовать его и посадить в подвал на [неразб.], а комиссар Наливайко настоятельно требовала расстрелять Максимова т. к. он неоднократно замечался [неразб.] мне в грубом нарушении военной дисциплины. - Это, повторяю, было вечером. Утром, я как нач. штаба услыхал ропот со стороны отдельных бойцов, что в штабе все [неразб.].</w:t>
      </w:r>
    </w:p>
    <w:p w:rsidR="0089051D" w:rsidRDefault="0089051D">
      <w:pPr>
        <w:shd w:val="clear" w:color="auto" w:fill="FFFFFF"/>
        <w:spacing w:before="10"/>
        <w:ind w:firstLine="278"/>
        <w:jc w:val="both"/>
        <w:sectPr w:rsidR="0089051D">
          <w:footnotePr>
            <w:pos w:val="beneathText"/>
          </w:footnotePr>
          <w:pgSz w:w="11905" w:h="16837"/>
          <w:pgMar w:top="850" w:right="2926" w:bottom="850" w:left="2628" w:header="708" w:footer="708" w:gutter="0"/>
          <w:cols w:space="720"/>
          <w:docGrid w:linePitch="360"/>
        </w:sectPr>
      </w:pPr>
      <w:r>
        <w:t>Я для пользы дела написал заявление с просьбой освободить меня от должности нач. штаба и послать рядовым бойцом, моя просьба удовлетворяется и нач. штаба проводится про приказу Максимов Сер-</w:t>
      </w:r>
    </w:p>
    <w:p w:rsidR="0089051D" w:rsidRDefault="00EB7195">
      <w:pPr>
        <w:shd w:val="clear" w:color="auto" w:fill="FFFFFF"/>
        <w:rPr>
          <w:i/>
          <w:iCs/>
          <w:sz w:val="18"/>
          <w:szCs w:val="18"/>
        </w:rPr>
        <w:sectPr w:rsidR="0089051D">
          <w:footnotePr>
            <w:pos w:val="beneathText"/>
          </w:footnotePr>
          <w:pgSz w:w="11905" w:h="16837"/>
          <w:pgMar w:top="850" w:right="4357" w:bottom="2880" w:left="4658" w:header="708" w:footer="708" w:gutter="0"/>
          <w:cols w:space="720"/>
          <w:docGrid w:linePitch="360"/>
        </w:sectPr>
      </w:pPr>
      <w:r>
        <w:rPr>
          <w:noProof/>
          <w:lang w:val="uk-UA" w:eastAsia="uk-UA"/>
        </w:rPr>
        <w:pict>
          <v:shape id="_x0000_s1213" type="#_x0000_t202" style="position:absolute;margin-left:-87.05pt;margin-top:.3pt;width:17.2pt;height:10.5pt;z-index:25170739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276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гей Григорьевич - это вместо наказания, которое вечером складывалось так серьезно?</w:t>
      </w:r>
    </w:p>
    <w:p w:rsidR="0089051D" w:rsidRDefault="0089051D">
      <w:pPr>
        <w:shd w:val="clear" w:color="auto" w:fill="FFFFFF"/>
        <w:spacing w:before="10"/>
        <w:ind w:firstLine="288"/>
        <w:jc w:val="both"/>
      </w:pPr>
      <w:r>
        <w:t>Обо все этом известно бойцам, которые немало удивляются такому непостоянству (качание с угла в угол) и заявляю, что такая политико-воспитательная работа ведет к полному разложению отряда.</w:t>
      </w:r>
    </w:p>
    <w:p w:rsidR="0089051D" w:rsidRDefault="0089051D">
      <w:pPr>
        <w:shd w:val="clear" w:color="auto" w:fill="FFFFFF"/>
        <w:spacing w:before="10"/>
        <w:ind w:firstLine="288"/>
        <w:jc w:val="both"/>
      </w:pPr>
      <w:r>
        <w:t>Комиссар Наливайко, в критический момент должна вести бойцов в бой, но она совершенно к этому не способна, беспартийная.</w:t>
      </w:r>
    </w:p>
    <w:p w:rsidR="0089051D" w:rsidRDefault="0089051D">
      <w:pPr>
        <w:shd w:val="clear" w:color="auto" w:fill="FFFFFF"/>
        <w:spacing w:before="10"/>
        <w:ind w:firstLine="288"/>
        <w:jc w:val="both"/>
      </w:pPr>
      <w:r>
        <w:t>Комиссар Наливайко Ксения Емельяновна, рожд. 1916 г., отец ее крупный кустарь (имел кожевенное производство), до революции 1917 г. купил имение в помещика Баринова в селе Князево Шалыгин-ского р-на, сколько в этом имении земли, я не знаю.</w:t>
      </w:r>
    </w:p>
    <w:p w:rsidR="0089051D" w:rsidRDefault="0089051D">
      <w:pPr>
        <w:shd w:val="clear" w:color="auto" w:fill="FFFFFF"/>
        <w:spacing w:before="10"/>
        <w:ind w:firstLine="288"/>
        <w:jc w:val="both"/>
      </w:pPr>
      <w:r>
        <w:t>Командир отряда Ганзин Мирон* Ильич является мужем Наливайко, сошелся он с ней еще примерно в мае или в июне м-це 1942 г., пять лет учился в военно-морской школе г. Ленинград, до настоящей войны работал в Шалыгинской районной редакции, есть у него документ, что он литературный работник, достаточно ли он знает военное дело я не знаю. До вступления в отряд он вербовался в Германию, но не поехал.</w:t>
      </w:r>
    </w:p>
    <w:p w:rsidR="0089051D" w:rsidRDefault="0089051D">
      <w:pPr>
        <w:shd w:val="clear" w:color="auto" w:fill="FFFFFF"/>
        <w:spacing w:before="250"/>
        <w:ind w:right="4992"/>
      </w:pPr>
      <w:r>
        <w:t>Глеб 01.01.43 г.</w:t>
      </w:r>
    </w:p>
    <w:p w:rsidR="0089051D" w:rsidRDefault="0089051D">
      <w:pPr>
        <w:shd w:val="clear" w:color="auto" w:fill="FFFFFF"/>
        <w:spacing w:before="254"/>
        <w:jc w:val="right"/>
        <w:rPr>
          <w:i/>
          <w:iCs/>
        </w:rPr>
      </w:pPr>
      <w:r>
        <w:rPr>
          <w:i/>
          <w:iCs/>
        </w:rPr>
        <w:t>ЦДАГО Украгни.- Ф. 62. - Оп.1. - Спр. 93. - Арк. 28-29.</w:t>
      </w:r>
    </w:p>
    <w:p w:rsidR="0089051D" w:rsidRDefault="0089051D">
      <w:pPr>
        <w:shd w:val="clear" w:color="auto" w:fill="FFFFFF"/>
        <w:spacing w:before="5"/>
        <w:jc w:val="right"/>
        <w:rPr>
          <w:i/>
          <w:iCs/>
        </w:rPr>
      </w:pPr>
      <w:r>
        <w:rPr>
          <w:i/>
          <w:iCs/>
        </w:rPr>
        <w:t>Оригинал. Рукопись.</w:t>
      </w:r>
    </w:p>
    <w:p w:rsidR="0089051D" w:rsidRDefault="0089051D">
      <w:pPr>
        <w:shd w:val="clear" w:color="auto" w:fill="FFFFFF"/>
        <w:spacing w:before="250"/>
        <w:ind w:firstLine="312"/>
        <w:jc w:val="both"/>
        <w:rPr>
          <w:i/>
          <w:iCs/>
        </w:rPr>
        <w:sectPr w:rsidR="0089051D">
          <w:footnotePr>
            <w:pos w:val="beneathText"/>
          </w:footnotePr>
          <w:type w:val="continuous"/>
          <w:pgSz w:w="11905" w:h="16837"/>
          <w:pgMar w:top="850" w:right="2633" w:bottom="2880" w:left="2930" w:header="708" w:footer="708" w:gutter="0"/>
          <w:cols w:space="720"/>
          <w:docGrid w:linePitch="360"/>
        </w:sectPr>
      </w:pPr>
      <w:r>
        <w:rPr>
          <w:i/>
          <w:iCs/>
        </w:rPr>
        <w:t>* По некоторым данным, настоящим именем Ганзина было Михаил, а не Мирон.</w:t>
      </w:r>
    </w:p>
    <w:p w:rsidR="0089051D" w:rsidRDefault="0089051D">
      <w:pPr>
        <w:sectPr w:rsidR="0089051D">
          <w:footnotePr>
            <w:pos w:val="beneathText"/>
          </w:footnotePr>
          <w:type w:val="continuous"/>
          <w:pgSz w:w="11905" w:h="16837"/>
          <w:pgMar w:top="850" w:right="4357" w:bottom="288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277</w:t>
      </w:r>
    </w:p>
    <w:p w:rsidR="0089051D" w:rsidRDefault="0089051D">
      <w:pPr>
        <w:shd w:val="clear" w:color="auto" w:fill="FFFFFF"/>
        <w:spacing w:before="475"/>
        <w:jc w:val="both"/>
        <w:rPr>
          <w:b/>
          <w:bCs/>
        </w:rPr>
      </w:pPr>
      <w:r>
        <w:rPr>
          <w:b/>
          <w:bCs/>
        </w:rPr>
        <w:t>153. ИЗ ДНЕВНИКА РАДИСТА КИРОВОГРАДСКОГО ПАРТИ-ЗАНСКГО ОТРЯДА ПОД КОМАНДОВАНИЕМ М. СЕМЕНЧУКА В. ЛИПИСИВИЦКОГО</w:t>
      </w:r>
    </w:p>
    <w:p w:rsidR="0089051D" w:rsidRDefault="0089051D">
      <w:pPr>
        <w:shd w:val="clear" w:color="auto" w:fill="FFFFFF"/>
        <w:spacing w:before="10"/>
        <w:jc w:val="right"/>
        <w:rPr>
          <w:b/>
          <w:bCs/>
        </w:rPr>
      </w:pPr>
      <w:r>
        <w:rPr>
          <w:b/>
          <w:bCs/>
        </w:rPr>
        <w:t>Запись от 14 января 1943 г.</w:t>
      </w:r>
    </w:p>
    <w:p w:rsidR="0089051D" w:rsidRDefault="0089051D">
      <w:pPr>
        <w:shd w:val="clear" w:color="auto" w:fill="FFFFFF"/>
        <w:spacing w:before="250"/>
        <w:ind w:firstLine="283"/>
        <w:jc w:val="both"/>
      </w:pPr>
      <w:r>
        <w:t>Примечание: "ПОДЛИННИК В 1-М ОТДЕЛЕ У Т. БОНДАРЕВА"</w:t>
      </w:r>
    </w:p>
    <w:p w:rsidR="0089051D" w:rsidRDefault="0089051D">
      <w:pPr>
        <w:shd w:val="clear" w:color="auto" w:fill="FFFFFF"/>
        <w:spacing w:before="14"/>
        <w:ind w:left="4032"/>
        <w:jc w:val="right"/>
      </w:pPr>
      <w:r>
        <w:t>Штамп: "ВХ. № 02082 28.5.43 Г."</w:t>
      </w:r>
    </w:p>
    <w:p w:rsidR="0089051D" w:rsidRDefault="0089051D">
      <w:pPr>
        <w:shd w:val="clear" w:color="auto" w:fill="FFFFFF"/>
        <w:spacing w:before="250"/>
        <w:jc w:val="center"/>
      </w:pPr>
      <w:r>
        <w:t>ВЫПИСКА</w:t>
      </w:r>
    </w:p>
    <w:p w:rsidR="0089051D" w:rsidRDefault="0089051D">
      <w:pPr>
        <w:shd w:val="clear" w:color="auto" w:fill="FFFFFF"/>
        <w:spacing w:before="10"/>
        <w:jc w:val="center"/>
      </w:pPr>
      <w:r>
        <w:t>ИЗ ДНЕВНИКА РАДИСТА ПАРТИЗАНСКОГО ОТРЯДА</w:t>
      </w:r>
    </w:p>
    <w:p w:rsidR="0089051D" w:rsidRDefault="0089051D">
      <w:pPr>
        <w:shd w:val="clear" w:color="auto" w:fill="FFFFFF"/>
        <w:spacing w:before="10"/>
        <w:jc w:val="center"/>
      </w:pPr>
      <w:r>
        <w:t>ЛИПИСИВИЦКОГО Владимира Антоновича</w:t>
      </w:r>
    </w:p>
    <w:p w:rsidR="0089051D" w:rsidRDefault="0089051D">
      <w:pPr>
        <w:shd w:val="clear" w:color="auto" w:fill="FFFFFF"/>
        <w:spacing w:before="730"/>
      </w:pPr>
      <w:r>
        <w:t>14.1.43...</w:t>
      </w:r>
    </w:p>
    <w:p w:rsidR="0089051D" w:rsidRDefault="0089051D">
      <w:pPr>
        <w:shd w:val="clear" w:color="auto" w:fill="FFFFFF"/>
        <w:spacing w:before="10"/>
        <w:ind w:firstLine="288"/>
        <w:jc w:val="both"/>
      </w:pPr>
      <w:r>
        <w:t>Будучи в Мезиновке, СЕМЕНЧУК* взял там из числа бывших военнопленных, служивших у Барановского пожарникам, строевых командиров: капитан ТУРЧАК, капитан КАРСЕЛАДЗЕ, ст. лейтенант КУПРИ-ХИН, лейтенант СУМЧЕНКО. ТУРЧАК назначен пом. нач. штаба. СУМЧЕНКО- нач. разведки. КАРСЕЛАДЗЕ-команд. батальона.</w:t>
      </w:r>
    </w:p>
    <w:p w:rsidR="0089051D" w:rsidRDefault="0089051D">
      <w:pPr>
        <w:shd w:val="clear" w:color="auto" w:fill="FFFFFF"/>
        <w:spacing w:before="10"/>
        <w:ind w:firstLine="283"/>
        <w:jc w:val="both"/>
      </w:pPr>
      <w:r>
        <w:t>СЕМЕНЧУКУ вздумалось организовать роту связи, и поскольку КУПРИХИН связист, то его он назначил командиром роты связи. Ему поручено, кроме радиовзвода, организовать взвод телефонистов. Поскольку телефонистов еще не было, то КУПРИХИН следовал с радиовзводом, а ТУРЧАКА СЕМЕНЧУК забрал себе. КУПРИХИН о себе рассказывал путано. Он был каким-то начальником по сбору донесений при штабе корпуса. Все хвастался, что в его подчинении было много машин. Он вращался в среде генералов. Потом попал в окружение и поступил в Мезиновский завод пожарником. Он рассказывает, что будто нач. полиции Барановский, будучи одновременно командиром подпольного партизанского отряда, давал ему поручения, и он их выполнял, взрывал где-то жел. дор. линию. Молодой, 1922 года [рождения], блондин с нечистым разговором, он для меня показался темной личностью, и я был очень недоволен СЕМЕНЧУКОМ о его назначении, однако, не имея пока никаких оснований, вопроса о нем не ставил.</w:t>
      </w:r>
    </w:p>
    <w:p w:rsidR="0089051D" w:rsidRDefault="0089051D">
      <w:pPr>
        <w:shd w:val="clear" w:color="auto" w:fill="FFFFFF"/>
        <w:spacing w:before="10"/>
        <w:ind w:firstLine="298"/>
        <w:jc w:val="both"/>
        <w:sectPr w:rsidR="0089051D">
          <w:footnotePr>
            <w:pos w:val="beneathText"/>
          </w:footnotePr>
          <w:pgSz w:w="11905" w:h="16837"/>
          <w:pgMar w:top="850" w:right="2926" w:bottom="850" w:left="2628" w:header="708" w:footer="708" w:gutter="0"/>
          <w:cols w:space="720"/>
          <w:docGrid w:linePitch="360"/>
        </w:sectPr>
      </w:pPr>
      <w:r>
        <w:t>Вначале КУПРИХИН взялся за бойцов-связистов. Начал придирчиво к ним относиться за сбрую, лошадей, сани, все упрекал их, и гово-</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14" type="#_x0000_t202" style="position:absolute;margin-left:-87.05pt;margin-top:.3pt;width:13.5pt;height:10.5pt;z-index:25170841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278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рил, что "попали бы вы в армию—узнали бы, как выполнять приказания командиров". С уходом ТУЧКОВА все хозяйственные вопросы легли на меня, КУПРИХИН мне стал приказывать, как только немного освоился с обстановкой.</w:t>
      </w:r>
    </w:p>
    <w:p w:rsidR="0089051D" w:rsidRDefault="0089051D">
      <w:pPr>
        <w:shd w:val="clear" w:color="auto" w:fill="FFFFFF"/>
        <w:spacing w:before="10"/>
        <w:ind w:firstLine="274"/>
        <w:jc w:val="both"/>
        <w:sectPr w:rsidR="0089051D">
          <w:footnotePr>
            <w:pos w:val="beneathText"/>
          </w:footnotePr>
          <w:type w:val="continuous"/>
          <w:pgSz w:w="11905" w:h="16837"/>
          <w:pgMar w:top="850" w:right="2648" w:bottom="850" w:left="2911" w:header="708" w:footer="708" w:gutter="0"/>
          <w:cols w:space="720"/>
          <w:docGrid w:linePitch="360"/>
        </w:sectPr>
      </w:pPr>
      <w:r>
        <w:t>Дальше выяснилось, что он, хотя зарекомендовал себя СЕМЕНЧУ-КУ радистом, в радиоделе не разбирается. Однажды он мне заявил "ты познакомь меня с РПО-2, я хочу ее изучить, а то вдруг командир спросит, я не буду знать, что ему ответить". Я на это ничего определенного ему не ответил, но сказал, что это не сейчас. Во время шифрования КУПРИХИН стал подходить, заглядывать, сперва я просто закрывал бумаги и выжидал, пока он отойдет. Дальше КУПРИХИН начал требовать, чтобы я его подробно информировал, какие радиограммы я передал, какие остались не переданы потому, что командир спрашивает у него. СЕМЕНЧУ К действительно полностью доверился этому человеку, не потрудившись раньше проверить его личность. На это я ему ответил, что после каждого сеанса я командиру подробно докладываю, как проходила связь, какие радиограммы переданы и приняты. КУПРИХИН все больше наглел и требовал вводить его в курс дела, заявляя, что это он должен знать по долгу службы, а я его подчиненный, должен исполнять приказания безоговорочно и не вступать в пререкания. Когда Вера Бирюкова шифровала радиограмму, он пытался подсесть к ней, но она дала отпор ему, начался спор. КУПРИХИН поднял тон и высловился, чтобы Бирюкова прекратила разговоры: "Я генералов не боялся, а то какая-нибудь радистка будет мне указывать". Я не вытерпел дальнейших его действий и заявил: "Что значит "какая-нибудь радистка"? Кто право тебе давал оскорблять людей? Ты сам для нас темная личность. Я тебе не подчиняюсь, можешь убираться из помещения радиостанции. Ты в этом деле профан и пользы от тебя никакой нет". КУПРИХИН начал сдавать и попытался мирным путем, как говорят "между нами замять это дело". Я сразу пошел к СЕМЕНЧУ-КУ с Бирюковой и поставил вопрос, что "мне на радиостанции он не нужен, вместо помощи от него только помехи в работе и вообще он для меня подозрительный, заберите его, а мне дайте ТУЧКОВА". СЕ-МЕНЧУК, не возразив ни слова, прислал мне ТУЧКОВА, а его забрал к себе адъютантом и все же оставил его по приказу командиром роты связи. КУПРИХИН продолжал заходить на радиостанцию, мотивируя это тем, что он любит очень связь и связистов, интересуется этим делом. Я приказал часовым не пропускать его на радиостанцию. Но</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279</w:t>
      </w:r>
    </w:p>
    <w:p w:rsidR="0089051D" w:rsidRDefault="0089051D">
      <w:pPr>
        <w:shd w:val="clear" w:color="auto" w:fill="FFFFFF"/>
        <w:spacing w:before="475"/>
        <w:jc w:val="both"/>
      </w:pPr>
      <w:r>
        <w:t>КУПРИХИН всё же пытался уладить это дело. При въезде в деревню он подбирал наиболее лучший дом для станции. Впоследствии КУПРИХИН был назначен командиром комендантского взвода, а еще позднее, он вместе с СЕМЧЕНКО бежал из отряда. Еще позднее из отряда бежал ТУРЧАК.</w:t>
      </w:r>
    </w:p>
    <w:p w:rsidR="0089051D" w:rsidRDefault="0089051D">
      <w:pPr>
        <w:shd w:val="clear" w:color="auto" w:fill="FFFFFF"/>
        <w:spacing w:before="485"/>
        <w:ind w:right="3456" w:firstLine="1877"/>
      </w:pPr>
      <w:r>
        <w:t>Верно: Отп. 3 экз</w:t>
      </w:r>
    </w:p>
    <w:p w:rsidR="0089051D" w:rsidRDefault="0089051D">
      <w:pPr>
        <w:shd w:val="clear" w:color="auto" w:fill="FFFFFF"/>
        <w:spacing w:before="10"/>
      </w:pPr>
      <w:r>
        <w:t>лк</w:t>
      </w:r>
    </w:p>
    <w:p w:rsidR="0089051D" w:rsidRDefault="0089051D">
      <w:pPr>
        <w:shd w:val="clear" w:color="auto" w:fill="FFFFFF"/>
        <w:spacing w:before="250"/>
        <w:ind w:left="1334"/>
        <w:rPr>
          <w:i/>
          <w:iCs/>
        </w:rPr>
      </w:pPr>
      <w:r>
        <w:rPr>
          <w:i/>
          <w:iCs/>
        </w:rPr>
        <w:t xml:space="preserve">ЦДАГО Украгни.- Ф.62. - </w:t>
      </w:r>
      <w:r>
        <w:rPr>
          <w:i/>
          <w:iCs/>
          <w:lang w:val="en-US"/>
        </w:rPr>
        <w:t xml:space="preserve">On. </w:t>
      </w:r>
      <w:r>
        <w:rPr>
          <w:i/>
          <w:iCs/>
        </w:rPr>
        <w:t>1. - Спр. 40. - Арк. 211-223.</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ind w:firstLine="307"/>
        <w:jc w:val="both"/>
        <w:rPr>
          <w:i/>
          <w:iCs/>
        </w:rPr>
      </w:pPr>
      <w:r>
        <w:rPr>
          <w:i/>
          <w:iCs/>
        </w:rPr>
        <w:t>* Отряд под командованием М. Семенчука был сфромирован УШПД для действий на территории Кировоградской области. Задание не выполнил, в феврале 1943 г. сеодинился с Красной армией и был расформирован.</w:t>
      </w:r>
    </w:p>
    <w:p w:rsidR="0089051D" w:rsidRDefault="0089051D">
      <w:pPr>
        <w:shd w:val="clear" w:color="auto" w:fill="FFFFFF"/>
        <w:spacing w:before="250"/>
        <w:jc w:val="both"/>
        <w:rPr>
          <w:b/>
          <w:bCs/>
        </w:rPr>
      </w:pPr>
      <w:r>
        <w:rPr>
          <w:b/>
          <w:bCs/>
        </w:rPr>
        <w:t>154. РАДИОГРАММА КОМАНДИРА ПАРТИЗАНСКОГО ОТРЯДА А. ГРАБЧАКА СОТРУДНИКУ УШПД ГУНЧУКУ С ПРОСЬБОЙ УПОРЯДОЧИТЬ ПОСТАВКИ В ПАРТИЗАНСКИЕ ОТРЯДЫ</w:t>
      </w:r>
    </w:p>
    <w:p w:rsidR="0089051D" w:rsidRDefault="0089051D">
      <w:pPr>
        <w:shd w:val="clear" w:color="auto" w:fill="FFFFFF"/>
        <w:spacing w:before="10"/>
        <w:jc w:val="right"/>
        <w:rPr>
          <w:b/>
          <w:bCs/>
        </w:rPr>
      </w:pPr>
      <w:r>
        <w:rPr>
          <w:b/>
          <w:bCs/>
        </w:rPr>
        <w:t>20 января 1943 г.</w:t>
      </w:r>
    </w:p>
    <w:p w:rsidR="0089051D" w:rsidRDefault="0089051D">
      <w:pPr>
        <w:shd w:val="clear" w:color="auto" w:fill="FFFFFF"/>
        <w:spacing w:before="10"/>
      </w:pPr>
      <w:r>
        <w:t>Шифровка вх. 147</w:t>
      </w:r>
    </w:p>
    <w:p w:rsidR="0089051D" w:rsidRDefault="0089051D">
      <w:pPr>
        <w:shd w:val="clear" w:color="auto" w:fill="FFFFFF"/>
        <w:spacing w:before="250"/>
        <w:ind w:firstLine="293"/>
        <w:jc w:val="both"/>
      </w:pPr>
      <w:r>
        <w:t>Разъясните КОВПАКУ, что 18-го января ему было [послано] пять мешков, один ГРАБЧАКУ. [На мешках] ставьте ардеса.</w:t>
      </w:r>
    </w:p>
    <w:p w:rsidR="0089051D" w:rsidRDefault="0089051D">
      <w:pPr>
        <w:shd w:val="clear" w:color="auto" w:fill="FFFFFF"/>
        <w:spacing w:before="14"/>
        <w:jc w:val="right"/>
      </w:pPr>
      <w:r>
        <w:t>ГРАБЧАК</w:t>
      </w:r>
    </w:p>
    <w:p w:rsidR="0089051D" w:rsidRDefault="0089051D">
      <w:pPr>
        <w:shd w:val="clear" w:color="auto" w:fill="FFFFFF"/>
        <w:spacing w:before="245"/>
      </w:pPr>
      <w:r>
        <w:t>20.1.43 г.</w:t>
      </w:r>
    </w:p>
    <w:p w:rsidR="0089051D" w:rsidRDefault="0089051D">
      <w:pPr>
        <w:shd w:val="clear" w:color="auto" w:fill="FFFFFF"/>
        <w:spacing w:before="250"/>
        <w:jc w:val="right"/>
        <w:rPr>
          <w:i/>
          <w:iCs/>
        </w:rPr>
      </w:pPr>
      <w:r>
        <w:rPr>
          <w:i/>
          <w:iCs/>
        </w:rPr>
        <w:t xml:space="preserve">ЦДАГО Украгни. - Ф. 62. - </w:t>
      </w:r>
      <w:r>
        <w:rPr>
          <w:i/>
          <w:iCs/>
          <w:lang w:val="en-US"/>
        </w:rPr>
        <w:t xml:space="preserve">On. </w:t>
      </w:r>
      <w:r>
        <w:rPr>
          <w:i/>
          <w:iCs/>
        </w:rPr>
        <w:t>1. - Спр. 1330.- Арк. 132.</w:t>
      </w:r>
    </w:p>
    <w:p w:rsidR="0089051D" w:rsidRDefault="0089051D">
      <w:pPr>
        <w:shd w:val="clear" w:color="auto" w:fill="FFFFFF"/>
        <w:spacing w:before="10"/>
        <w:jc w:val="right"/>
        <w:rPr>
          <w:i/>
          <w:iCs/>
        </w:rPr>
        <w:sectPr w:rsidR="0089051D">
          <w:footnotePr>
            <w:pos w:val="beneathText"/>
          </w:footnotePr>
          <w:pgSz w:w="11905" w:h="16837"/>
          <w:pgMar w:top="850" w:right="2917" w:bottom="850" w:left="2604"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7" w:bottom="2880" w:left="4658" w:header="708" w:footer="708" w:gutter="0"/>
          <w:cols w:space="720"/>
          <w:docGrid w:linePitch="360"/>
        </w:sectPr>
      </w:pPr>
      <w:r>
        <w:rPr>
          <w:noProof/>
          <w:lang w:val="uk-UA" w:eastAsia="uk-UA"/>
        </w:rPr>
        <w:pict>
          <v:shape id="_x0000_s1215" type="#_x0000_t202" style="position:absolute;margin-left:-87.05pt;margin-top:.3pt;width:13.5pt;height:10.5pt;z-index:25170944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280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155. ИЗ ПИСЬМА ПЕРВОГО СЕКРЕТАРЯ РОВЕНСКОГО ПОДПОЛЬНОГО ОБКОМА КП/Б/У В. БЕГМЫ НАЧАЛЬНИКУ УШПД Т. СТРОКАЧУ С ЖАЛОБОЙ НА ПОРЯДОК ПОСТАВОК ПАРТИЗАНАМ</w:t>
      </w:r>
    </w:p>
    <w:p w:rsidR="0089051D" w:rsidRDefault="0089051D">
      <w:pPr>
        <w:shd w:val="clear" w:color="auto" w:fill="FFFFFF"/>
        <w:spacing w:before="10"/>
        <w:jc w:val="right"/>
        <w:rPr>
          <w:b/>
          <w:bCs/>
        </w:rPr>
      </w:pPr>
      <w:r>
        <w:rPr>
          <w:b/>
          <w:bCs/>
        </w:rPr>
        <w:t>Не позднее 31 января 1943 г.</w:t>
      </w:r>
    </w:p>
    <w:p w:rsidR="0089051D" w:rsidRDefault="0089051D">
      <w:pPr>
        <w:shd w:val="clear" w:color="auto" w:fill="FFFFFF"/>
        <w:spacing w:before="730"/>
        <w:ind w:firstLine="283"/>
        <w:jc w:val="both"/>
      </w:pPr>
      <w:r>
        <w:t>Тов. СТРОКАЧ, очень нехорошо сделал тов. ПОГРЕБЕНКО, что направил одним самолётом пять мешков груза для одного ГРАБЧА-КА. ГРАБЧАК не в состоянии поднять такой груз и обращается к КОВПАКУ за подводами, а тот выходит из себя, что он ждёт, встречает и организовывает площадку, а грузы идут не его соединению. Нужно так регулировать, чтобы хотя бы по 2-3 мешка [груза в одном самолёте для каждого соединения? - авт.]. Всё равно ГРАБЧАК будет продвигаться до места назначения с соединением КОВПАКА.</w:t>
      </w:r>
    </w:p>
    <w:p w:rsidR="0089051D" w:rsidRDefault="0089051D">
      <w:pPr>
        <w:shd w:val="clear" w:color="auto" w:fill="FFFFFF"/>
        <w:spacing w:before="730"/>
        <w:jc w:val="right"/>
      </w:pPr>
      <w:r>
        <w:t>Бегма</w:t>
      </w:r>
    </w:p>
    <w:p w:rsidR="0089051D" w:rsidRDefault="0089051D">
      <w:pPr>
        <w:shd w:val="clear" w:color="auto" w:fill="FFFFFF"/>
        <w:spacing w:before="250"/>
        <w:ind w:firstLine="288"/>
        <w:jc w:val="both"/>
      </w:pPr>
      <w:r>
        <w:t>ВЕРНО: НАЧ.ОБЩЕГО И СЕКРЕТНОГО ОТДЕЛЕНИЯ УШПД ЛЕЙТЕНАНТ ГОСБЕЗОПАСНОСТИ</w:t>
      </w:r>
    </w:p>
    <w:p w:rsidR="0089051D" w:rsidRDefault="0089051D">
      <w:pPr>
        <w:shd w:val="clear" w:color="auto" w:fill="FFFFFF"/>
        <w:spacing w:before="10"/>
        <w:ind w:left="5376"/>
        <w:jc w:val="right"/>
      </w:pPr>
      <w:r>
        <w:t>(Подпись) СОЙФЕР</w:t>
      </w:r>
    </w:p>
    <w:p w:rsidR="0089051D" w:rsidRDefault="0089051D">
      <w:pPr>
        <w:shd w:val="clear" w:color="auto" w:fill="FFFFFF"/>
        <w:spacing w:before="10"/>
      </w:pPr>
      <w:r>
        <w:t>31 января 1943 г.</w:t>
      </w:r>
    </w:p>
    <w:p w:rsidR="0089051D" w:rsidRDefault="0089051D">
      <w:pPr>
        <w:shd w:val="clear" w:color="auto" w:fill="FFFFFF"/>
        <w:spacing w:before="250"/>
        <w:jc w:val="right"/>
        <w:rPr>
          <w:i/>
          <w:iCs/>
        </w:rPr>
      </w:pPr>
      <w:r>
        <w:rPr>
          <w:i/>
          <w:iCs/>
        </w:rPr>
        <w:t xml:space="preserve">ЦДАГО Укртни. - Ф. 62. - </w:t>
      </w:r>
      <w:r>
        <w:rPr>
          <w:i/>
          <w:iCs/>
          <w:lang w:val="en-US"/>
        </w:rPr>
        <w:t xml:space="preserve">On. </w:t>
      </w:r>
      <w:r>
        <w:rPr>
          <w:i/>
          <w:iCs/>
        </w:rPr>
        <w:t>1. - Спр. 37 - Арк. 100.</w:t>
      </w:r>
    </w:p>
    <w:p w:rsidR="0089051D" w:rsidRDefault="0089051D">
      <w:pPr>
        <w:shd w:val="clear" w:color="auto" w:fill="FFFFFF"/>
        <w:spacing w:before="10"/>
        <w:jc w:val="right"/>
        <w:rPr>
          <w:i/>
          <w:iCs/>
        </w:rPr>
        <w:sectPr w:rsidR="0089051D">
          <w:footnotePr>
            <w:pos w:val="beneathText"/>
          </w:footnotePr>
          <w:type w:val="continuous"/>
          <w:pgSz w:w="11905" w:h="16837"/>
          <w:pgMar w:top="850" w:right="2653" w:bottom="2880" w:left="2911"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7" w:bottom="288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281</w:t>
      </w:r>
    </w:p>
    <w:p w:rsidR="0089051D" w:rsidRDefault="0089051D">
      <w:pPr>
        <w:shd w:val="clear" w:color="auto" w:fill="FFFFFF"/>
        <w:spacing w:before="475"/>
        <w:jc w:val="both"/>
        <w:rPr>
          <w:b/>
          <w:bCs/>
        </w:rPr>
      </w:pPr>
      <w:r>
        <w:rPr>
          <w:b/>
          <w:bCs/>
        </w:rPr>
        <w:t>156. ДОНЕСЕНИЕ НАЧАЛЬНИКА УШПД Т. СТРОКАЧА НАЧАЛЬНИКУ ЦШПД П. ПОНОМАРЕНКО ОБ АРЕСТАХ КОМАНДИРАМИ ПАРТИЗАНСКИХ ОТРЯДОВ РСФСР ПРЕДСТАВИТЕЛЕЙ УШПД И НЕДОПУЩЕНИИ ПОДОБНЫХ МЕР</w:t>
      </w:r>
    </w:p>
    <w:p w:rsidR="0089051D" w:rsidRDefault="0089051D">
      <w:pPr>
        <w:shd w:val="clear" w:color="auto" w:fill="FFFFFF"/>
        <w:jc w:val="right"/>
        <w:rPr>
          <w:b/>
          <w:bCs/>
        </w:rPr>
      </w:pPr>
      <w:r>
        <w:rPr>
          <w:b/>
          <w:bCs/>
        </w:rPr>
        <w:t>11 февраля 1943 г.</w:t>
      </w:r>
    </w:p>
    <w:p w:rsidR="0089051D" w:rsidRDefault="0089051D">
      <w:pPr>
        <w:shd w:val="clear" w:color="auto" w:fill="FFFFFF"/>
        <w:spacing w:before="240"/>
      </w:pPr>
      <w:r>
        <w:t>Печать: Центральный ШТАБ партизанского движения Вх. № 1091 ос 14.02. 1943 г.</w:t>
      </w:r>
    </w:p>
    <w:p w:rsidR="0089051D" w:rsidRDefault="0089051D">
      <w:pPr>
        <w:shd w:val="clear" w:color="auto" w:fill="FFFFFF"/>
        <w:spacing w:before="235"/>
        <w:ind w:right="1920"/>
      </w:pPr>
      <w:r>
        <w:t>Рукописная пометка: "Опер, отдел. Запросить объяснения (Подпись неразб.)"</w:t>
      </w:r>
    </w:p>
    <w:p w:rsidR="0089051D" w:rsidRDefault="0089051D">
      <w:pPr>
        <w:shd w:val="clear" w:color="auto" w:fill="FFFFFF"/>
        <w:spacing w:before="235"/>
        <w:ind w:right="2688"/>
      </w:pPr>
      <w:r>
        <w:t>Рукописная пометка: "Исполнено т. Емлютин (слово неразб.) 16.2.43"</w:t>
      </w:r>
    </w:p>
    <w:p w:rsidR="0089051D" w:rsidRDefault="0089051D">
      <w:pPr>
        <w:shd w:val="clear" w:color="auto" w:fill="FFFFFF"/>
        <w:spacing w:before="240"/>
      </w:pPr>
      <w:r>
        <w:t>СОВЕРШЕННО СЕКРЕТНО экз. № 1. НАЧАЛЬНИКУ ЦЕНТРАЛЬНОГО ШТАБА ПАРТИЗАНСКОГО ДВИЖЕНИЯ</w:t>
      </w:r>
    </w:p>
    <w:p w:rsidR="0089051D" w:rsidRDefault="0089051D">
      <w:pPr>
        <w:shd w:val="clear" w:color="auto" w:fill="FFFFFF"/>
        <w:ind w:left="4258" w:hanging="1142"/>
      </w:pPr>
      <w:r>
        <w:t>тов. ПОНОМАРЕНКО г. Москва</w:t>
      </w:r>
    </w:p>
    <w:p w:rsidR="0089051D" w:rsidRDefault="0089051D">
      <w:pPr>
        <w:shd w:val="clear" w:color="auto" w:fill="FFFFFF"/>
        <w:spacing w:before="240"/>
        <w:ind w:left="2160" w:hanging="2160"/>
      </w:pPr>
      <w:r>
        <w:t>ДОНЕСЕНИЕ УКРАИНСКОГО ШТАБА ПАРТИЗАНСКОГО ДВИЖЕНИЯ</w:t>
      </w:r>
    </w:p>
    <w:p w:rsidR="0089051D" w:rsidRDefault="0089051D">
      <w:pPr>
        <w:shd w:val="clear" w:color="auto" w:fill="FFFFFF"/>
        <w:tabs>
          <w:tab w:val="left" w:pos="3912"/>
        </w:tabs>
        <w:spacing w:before="230"/>
      </w:pPr>
      <w:r>
        <w:t>11 февраля 1943 г</w:t>
      </w:r>
      <w:r>
        <w:rPr>
          <w:rFonts w:ascii="Verdana" w:hAnsi="Verdana" w:cs="Verdana"/>
        </w:rPr>
        <w:tab/>
      </w:r>
      <w:r>
        <w:t>г. Москва</w:t>
      </w:r>
    </w:p>
    <w:p w:rsidR="0089051D" w:rsidRDefault="0089051D">
      <w:pPr>
        <w:shd w:val="clear" w:color="auto" w:fill="FFFFFF"/>
        <w:spacing w:before="240"/>
        <w:ind w:firstLine="278"/>
        <w:jc w:val="both"/>
      </w:pPr>
      <w:r>
        <w:t>Доношу, что со стороны командиров партизанских отрядов т.т. КА-ЗАНКОВА и ЕМЛЮТИНА имеются случаи без основания ареста работников Украинского штаба партизанского движения, например:</w:t>
      </w:r>
    </w:p>
    <w:p w:rsidR="0089051D" w:rsidRDefault="0089051D">
      <w:pPr>
        <w:shd w:val="clear" w:color="auto" w:fill="FFFFFF"/>
        <w:spacing w:before="5"/>
        <w:ind w:firstLine="278"/>
        <w:jc w:val="both"/>
      </w:pPr>
      <w:r>
        <w:t>5.2.43 г. КАЗАНКОВЫМ арестован начальник аэродрома т. ТУР-КИН и отправлен самолетом в Елец. Причины ареста нам неизвестны. Известно, что т. Туркин провел большую работу по приведению аэродрома в порядок.</w:t>
      </w:r>
    </w:p>
    <w:p w:rsidR="0089051D" w:rsidRDefault="0089051D">
      <w:pPr>
        <w:shd w:val="clear" w:color="auto" w:fill="FFFFFF"/>
        <w:spacing w:before="5"/>
        <w:ind w:firstLine="283"/>
        <w:jc w:val="both"/>
      </w:pPr>
      <w:r>
        <w:t>6.2.43 г. ЕМЛЮТИН подверг аресту капитана тов. ЛОГВИНА, выполняющего мои задания в партизанских отрядах Украины. Арестован за то, что ЛОГВИН не отрекомендовался ЕМЛЮТИНУ.</w:t>
      </w:r>
    </w:p>
    <w:p w:rsidR="0089051D" w:rsidRDefault="0089051D">
      <w:pPr>
        <w:shd w:val="clear" w:color="auto" w:fill="FFFFFF"/>
        <w:spacing w:before="5"/>
        <w:ind w:firstLine="288"/>
        <w:jc w:val="both"/>
        <w:sectPr w:rsidR="0089051D">
          <w:footnotePr>
            <w:pos w:val="beneathText"/>
          </w:footnotePr>
          <w:pgSz w:w="11905" w:h="16837"/>
          <w:pgMar w:top="850" w:right="2926" w:bottom="850" w:left="2632" w:header="708" w:footer="708" w:gutter="0"/>
          <w:cols w:space="720"/>
          <w:docGrid w:linePitch="360"/>
        </w:sectPr>
      </w:pPr>
      <w:r>
        <w:t>Прошу Ваших указаний т.т. ЕМЛЮТИНУ, КАЗАНКОВУ и другим командирам партизанских отрядов о недопущении подобных мер к представителям Украинского штаба партизанского движения.</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16" type="#_x0000_t202" style="position:absolute;margin-left:-87.05pt;margin-top:.3pt;width:13.5pt;height:10.5pt;z-index:25171046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282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left="86" w:hanging="86"/>
      </w:pPr>
      <w:r>
        <w:t>НАЧАЛЬНИК УКРАИНСКОГО ШТАБА ПАРТИЗАНСКОГО ДВИЖЕНИЯ - МАЙОР ГОСУДАРСТВЕННОЙ БЕЗОПАСНОСТИ</w:t>
      </w:r>
    </w:p>
    <w:p w:rsidR="0089051D" w:rsidRDefault="0089051D">
      <w:pPr>
        <w:shd w:val="clear" w:color="auto" w:fill="FFFFFF"/>
        <w:spacing w:before="10"/>
        <w:ind w:left="5155" w:hanging="110"/>
      </w:pPr>
      <w:r>
        <w:t>(Подпись) Т.СТРОКАЧ</w:t>
      </w:r>
    </w:p>
    <w:p w:rsidR="0089051D" w:rsidRDefault="0089051D">
      <w:pPr>
        <w:shd w:val="clear" w:color="auto" w:fill="FFFFFF"/>
        <w:spacing w:before="250"/>
        <w:ind w:right="4435"/>
      </w:pPr>
      <w:r>
        <w:t>11 февраля 43 г. отп. 2 экз.</w:t>
      </w:r>
    </w:p>
    <w:p w:rsidR="0089051D" w:rsidRDefault="0089051D">
      <w:pPr>
        <w:numPr>
          <w:ilvl w:val="0"/>
          <w:numId w:val="20"/>
        </w:numPr>
        <w:shd w:val="clear" w:color="auto" w:fill="FFFFFF"/>
        <w:tabs>
          <w:tab w:val="left" w:pos="0"/>
          <w:tab w:val="left" w:pos="154"/>
        </w:tabs>
        <w:spacing w:before="10"/>
      </w:pPr>
      <w:r>
        <w:t>экз. адресату</w:t>
      </w:r>
    </w:p>
    <w:p w:rsidR="0089051D" w:rsidRDefault="0089051D">
      <w:pPr>
        <w:numPr>
          <w:ilvl w:val="0"/>
          <w:numId w:val="20"/>
        </w:numPr>
        <w:shd w:val="clear" w:color="auto" w:fill="FFFFFF"/>
        <w:tabs>
          <w:tab w:val="left" w:pos="0"/>
          <w:tab w:val="left" w:pos="154"/>
        </w:tabs>
        <w:spacing w:before="10"/>
        <w:ind w:right="4838"/>
      </w:pPr>
      <w:r>
        <w:t>экз. в дело. № 00890</w:t>
      </w:r>
    </w:p>
    <w:p w:rsidR="0089051D" w:rsidRDefault="0089051D">
      <w:pPr>
        <w:shd w:val="clear" w:color="auto" w:fill="FFFFFF"/>
        <w:spacing w:before="10"/>
      </w:pPr>
      <w:r>
        <w:t>ор.</w:t>
      </w:r>
    </w:p>
    <w:p w:rsidR="0089051D" w:rsidRDefault="0089051D">
      <w:pPr>
        <w:shd w:val="clear" w:color="auto" w:fill="FFFFFF"/>
        <w:spacing w:before="14"/>
        <w:ind w:left="2419"/>
        <w:jc w:val="right"/>
        <w:rPr>
          <w:i/>
          <w:iCs/>
        </w:rPr>
      </w:pPr>
      <w:r>
        <w:rPr>
          <w:i/>
          <w:iCs/>
        </w:rPr>
        <w:t xml:space="preserve">РГАСПИ. - Ф. 69. - </w:t>
      </w:r>
      <w:r>
        <w:rPr>
          <w:i/>
          <w:iCs/>
          <w:lang w:val="en-US"/>
        </w:rPr>
        <w:t xml:space="preserve">On. </w:t>
      </w:r>
      <w:r>
        <w:rPr>
          <w:i/>
          <w:iCs/>
        </w:rPr>
        <w:t>1. - Д. 585. - Л. 3. Оригинал. Машинопись.</w:t>
      </w:r>
    </w:p>
    <w:p w:rsidR="0089051D" w:rsidRDefault="0089051D">
      <w:pPr>
        <w:shd w:val="clear" w:color="auto" w:fill="FFFFFF"/>
        <w:spacing w:before="216"/>
        <w:jc w:val="both"/>
        <w:rPr>
          <w:b/>
          <w:bCs/>
        </w:rPr>
      </w:pPr>
      <w:r>
        <w:rPr>
          <w:b/>
          <w:bCs/>
        </w:rPr>
        <w:t>157. ИЗ ПИСЬМА КОМАНДОВАНИЯ СОЕДИНЕНИЯ ОБЪЕДИНЁННЫХ ПАРТИЗАНСКИХ ОТРЯДОВ ЖИТОМИРСКОЙ ОБЛАСТИ (И. ШИТОВА И И. СКУБКО) КОМАНДИРУ ЖИТОМИРСКОГО СОЕДИНЕНИЯ А. САБУРОВУ О ВЗАИМООТНОШЕНИЯХ С РЯДОМ ПАРТИЗАНСКИХ ОТРЯДОВ</w:t>
      </w:r>
    </w:p>
    <w:p w:rsidR="0089051D" w:rsidRDefault="0089051D">
      <w:pPr>
        <w:shd w:val="clear" w:color="auto" w:fill="FFFFFF"/>
        <w:spacing w:before="10"/>
        <w:jc w:val="right"/>
        <w:rPr>
          <w:b/>
          <w:bCs/>
        </w:rPr>
      </w:pPr>
      <w:r>
        <w:rPr>
          <w:b/>
          <w:bCs/>
        </w:rPr>
        <w:t>17 марта 1943 г.</w:t>
      </w:r>
    </w:p>
    <w:p w:rsidR="0089051D" w:rsidRDefault="0089051D">
      <w:pPr>
        <w:shd w:val="clear" w:color="auto" w:fill="FFFFFF"/>
        <w:spacing w:before="730"/>
        <w:ind w:firstLine="274"/>
        <w:jc w:val="both"/>
        <w:sectPr w:rsidR="0089051D">
          <w:footnotePr>
            <w:pos w:val="beneathText"/>
          </w:footnotePr>
          <w:type w:val="continuous"/>
          <w:pgSz w:w="11905" w:h="16837"/>
          <w:pgMar w:top="850" w:right="2653" w:bottom="850" w:left="2911" w:header="708" w:footer="708" w:gutter="0"/>
          <w:cols w:space="720"/>
          <w:docGrid w:linePitch="360"/>
        </w:sectPr>
      </w:pPr>
      <w:r>
        <w:t>4. По прибытию на место дислокации встретился с полковником Медведевым и Прокопюком. Прокопюк вскрыл нашу местную базу и, израсходовав часть, дал Медведеву, а остальное израсходовал сам, с которым пришлось поссориться. Прокопюк получил из Москвы указание о том, чтобы Хроленко перешёл к нему на работу, кроме этого он ходатайствовал перед Москвой о взятии диверсионной группы из отряда Михайлова. На счёт Хроленко я получил радиограмму из Москвы на Ваше имя, но не выполнил её. Ни диверсионной группы, ни Хроленко он не получил. Учитывая, что у Прокопюка имеется 4 оперработника, а группа составляет всего 25 человек, вполне достаточно тех, которых они имеют. В отношении того, что он собирается идти в район Славуты, он не ушёл, и сейчас расположен недалеко от нас. Связи в районе Славуты, которые были у Хроленко, им переданы оперработнику из отряда Одухи. Но, по последним данным, большинство из них расстреляно и арестовано, в силу этого посылать сейчас туда Хро-</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283</w:t>
      </w:r>
    </w:p>
    <w:p w:rsidR="0089051D" w:rsidRDefault="0089051D">
      <w:pPr>
        <w:shd w:val="clear" w:color="auto" w:fill="FFFFFF"/>
        <w:spacing w:before="475"/>
        <w:jc w:val="both"/>
      </w:pPr>
      <w:r>
        <w:t>ленко - это нужно создавать новые связи, каковые Прокопюк может создать своим операппаратом. А эти связи являются камнем преткно-вания всего того, то есть, всё то, почему он гонится за Хроленко. За всё выше изложенное Прокопюк сообщил Москве, что мы не являлись партизанами, а являемся анархистами. Со своей стороны я считаю, что сделал правильно. Думаю, что Вы не будете ничего иметь против. Радиограмму, которую я получил на счёт Хроленко, он не знает.</w:t>
      </w:r>
    </w:p>
    <w:p w:rsidR="0089051D" w:rsidRDefault="0089051D">
      <w:pPr>
        <w:shd w:val="clear" w:color="auto" w:fill="FFFFFF"/>
        <w:spacing w:before="730"/>
      </w:pPr>
      <w:r>
        <w:t>П/п КОМАНДИР Объединённых групп п/о Житомирской области</w:t>
      </w:r>
    </w:p>
    <w:p w:rsidR="0089051D" w:rsidRDefault="0089051D">
      <w:pPr>
        <w:shd w:val="clear" w:color="auto" w:fill="FFFFFF"/>
        <w:spacing w:before="10"/>
        <w:jc w:val="right"/>
      </w:pPr>
      <w:r>
        <w:t>/ШИТОВ/</w:t>
      </w:r>
    </w:p>
    <w:p w:rsidR="0089051D" w:rsidRDefault="0089051D">
      <w:pPr>
        <w:shd w:val="clear" w:color="auto" w:fill="FFFFFF"/>
        <w:spacing w:before="250"/>
      </w:pPr>
      <w:r>
        <w:t>П/п КОМИССАР Объединённых групп п/о Житомирской области</w:t>
      </w:r>
    </w:p>
    <w:p w:rsidR="0089051D" w:rsidRDefault="0089051D">
      <w:pPr>
        <w:shd w:val="clear" w:color="auto" w:fill="FFFFFF"/>
        <w:spacing w:before="10"/>
        <w:ind w:firstLine="4949"/>
      </w:pPr>
      <w:r>
        <w:t>/СКУБКО/ 17 марта 1943 г., хутор ГРОХОВЫЙ</w:t>
      </w:r>
    </w:p>
    <w:p w:rsidR="0089051D" w:rsidRDefault="0089051D">
      <w:pPr>
        <w:shd w:val="clear" w:color="auto" w:fill="FFFFFF"/>
        <w:spacing w:before="250"/>
      </w:pPr>
      <w:r>
        <w:t>Верно: Зав.делопро[изводст]вом Нестеров</w:t>
      </w:r>
    </w:p>
    <w:p w:rsidR="0089051D" w:rsidRDefault="0089051D">
      <w:pPr>
        <w:shd w:val="clear" w:color="auto" w:fill="FFFFFF"/>
        <w:spacing w:before="250"/>
        <w:jc w:val="right"/>
        <w:rPr>
          <w:i/>
          <w:iCs/>
        </w:rPr>
      </w:pPr>
      <w:r>
        <w:rPr>
          <w:i/>
          <w:iCs/>
        </w:rPr>
        <w:t xml:space="preserve">ЦДАГО Украгни. - Ф. 65. - </w:t>
      </w:r>
      <w:r>
        <w:rPr>
          <w:i/>
          <w:iCs/>
          <w:lang w:val="en-US"/>
        </w:rPr>
        <w:t xml:space="preserve">On. </w:t>
      </w:r>
      <w:r>
        <w:rPr>
          <w:i/>
          <w:iCs/>
        </w:rPr>
        <w:t>1. - Спр. 26. - Арк. 182.</w:t>
      </w:r>
    </w:p>
    <w:p w:rsidR="0089051D" w:rsidRDefault="0089051D">
      <w:pPr>
        <w:shd w:val="clear" w:color="auto" w:fill="FFFFFF"/>
        <w:spacing w:before="10"/>
        <w:jc w:val="right"/>
        <w:rPr>
          <w:i/>
          <w:iCs/>
        </w:rPr>
        <w:sectPr w:rsidR="0089051D">
          <w:footnotePr>
            <w:pos w:val="beneathText"/>
          </w:footnotePr>
          <w:pgSz w:w="11905" w:h="16837"/>
          <w:pgMar w:top="850" w:right="2926" w:bottom="2880" w:left="262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17" type="#_x0000_t202" style="position:absolute;margin-left:-87.05pt;margin-top:.3pt;width:13.5pt;height:10.5pt;z-index:25171148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284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80"/>
        <w:jc w:val="both"/>
        <w:rPr>
          <w:b/>
          <w:bCs/>
          <w:sz w:val="18"/>
          <w:szCs w:val="18"/>
        </w:rPr>
      </w:pPr>
      <w:r>
        <w:rPr>
          <w:b/>
          <w:bCs/>
          <w:sz w:val="18"/>
          <w:szCs w:val="18"/>
        </w:rPr>
        <w:t>158. ПРОТОКОЛ ЗАСЕДАНИЯ ПАРТБЮРО ПУТИВЛЬСКОГО ПАРТИЗАНСКОГО ОТРЯДА СУМСКОГО СОЕДИНЕНИЯ О ВЫСКАЗЫВАНИЯХ ПРЕДСТАВИТЕЛЯ ЦК КП/Б/У И. СЫРОМОЛОТНОГО В ОТНОШЕНИИ КОМИССАРА СОЕДИНЕНИЯ С. РУДНЕВА</w:t>
      </w:r>
    </w:p>
    <w:p w:rsidR="0089051D" w:rsidRDefault="0089051D">
      <w:pPr>
        <w:shd w:val="clear" w:color="auto" w:fill="FFFFFF"/>
        <w:spacing w:before="19"/>
        <w:ind w:firstLine="4594"/>
        <w:rPr>
          <w:sz w:val="18"/>
          <w:szCs w:val="18"/>
        </w:rPr>
      </w:pPr>
      <w:r>
        <w:rPr>
          <w:b/>
          <w:bCs/>
          <w:sz w:val="18"/>
          <w:szCs w:val="18"/>
        </w:rPr>
        <w:t xml:space="preserve">10 апреля 1943 г. </w:t>
      </w:r>
      <w:r>
        <w:rPr>
          <w:sz w:val="18"/>
          <w:szCs w:val="18"/>
        </w:rPr>
        <w:t>Особый Сектор ЦК КП(б)У Вход. № 120 с.с</w:t>
      </w:r>
    </w:p>
    <w:p w:rsidR="0089051D" w:rsidRDefault="0089051D">
      <w:pPr>
        <w:shd w:val="clear" w:color="auto" w:fill="FFFFFF"/>
        <w:tabs>
          <w:tab w:val="left" w:pos="4066"/>
        </w:tabs>
        <w:spacing w:before="19"/>
        <w:rPr>
          <w:sz w:val="18"/>
          <w:szCs w:val="18"/>
        </w:rPr>
      </w:pPr>
      <w:r>
        <w:rPr>
          <w:sz w:val="18"/>
          <w:szCs w:val="18"/>
        </w:rPr>
        <w:t>16.4.1943</w:t>
      </w:r>
      <w:r>
        <w:rPr>
          <w:rFonts w:ascii="Verdana" w:hAnsi="Verdana" w:cs="Verdana"/>
          <w:sz w:val="18"/>
          <w:szCs w:val="18"/>
        </w:rPr>
        <w:tab/>
      </w:r>
      <w:r>
        <w:rPr>
          <w:sz w:val="18"/>
          <w:szCs w:val="18"/>
        </w:rPr>
        <w:t>СТРОГО СЕКРЕТНО</w:t>
      </w:r>
    </w:p>
    <w:p w:rsidR="0089051D" w:rsidRDefault="0089051D">
      <w:pPr>
        <w:shd w:val="clear" w:color="auto" w:fill="FFFFFF"/>
        <w:spacing w:before="24"/>
        <w:ind w:firstLine="1824"/>
        <w:rPr>
          <w:sz w:val="18"/>
          <w:szCs w:val="18"/>
        </w:rPr>
      </w:pPr>
      <w:r>
        <w:rPr>
          <w:sz w:val="18"/>
          <w:szCs w:val="18"/>
        </w:rPr>
        <w:t>Копия ПРОТОКОЛ № 4 ВНЕОЧЕРЕДНОГО ЗАСЕДАНИЯ ПАРТБЮРО ПУТИВЛЬСКОГО ПАРТИЗАНСКОГО ОТРЯДА ОТ 10 АПРЕЛЯ 1943 ГОДА</w:t>
      </w:r>
    </w:p>
    <w:p w:rsidR="0089051D" w:rsidRDefault="0089051D">
      <w:pPr>
        <w:shd w:val="clear" w:color="auto" w:fill="FFFFFF"/>
        <w:spacing w:before="250"/>
        <w:rPr>
          <w:sz w:val="18"/>
          <w:szCs w:val="18"/>
        </w:rPr>
      </w:pPr>
      <w:r>
        <w:rPr>
          <w:sz w:val="18"/>
          <w:szCs w:val="18"/>
        </w:rPr>
        <w:t>ПРИСУСТВОВУЮТ: члены политбюро: ПАНИН Я.Г.,</w:t>
      </w:r>
    </w:p>
    <w:p w:rsidR="0089051D" w:rsidRDefault="0089051D">
      <w:pPr>
        <w:shd w:val="clear" w:color="auto" w:fill="FFFFFF"/>
        <w:spacing w:before="24"/>
        <w:rPr>
          <w:sz w:val="18"/>
          <w:szCs w:val="18"/>
        </w:rPr>
      </w:pPr>
      <w:r>
        <w:rPr>
          <w:sz w:val="18"/>
          <w:szCs w:val="18"/>
        </w:rPr>
        <w:t>КОРЕНЕВ А.И., ПАВЛОВСКИЙ М.И. приглашённые:</w:t>
      </w:r>
    </w:p>
    <w:p w:rsidR="0089051D" w:rsidRDefault="0089051D">
      <w:pPr>
        <w:shd w:val="clear" w:color="auto" w:fill="FFFFFF"/>
        <w:spacing w:before="19"/>
        <w:rPr>
          <w:sz w:val="18"/>
          <w:szCs w:val="18"/>
        </w:rPr>
      </w:pPr>
      <w:r>
        <w:rPr>
          <w:sz w:val="18"/>
          <w:szCs w:val="18"/>
        </w:rPr>
        <w:t>СЫРОМОЛОТНЫЙ И.К, РУДНЕВ СВ., МАЗУРЕНКО Я.И, КОВАЛЕВ И.Ф. Слушали:</w:t>
      </w:r>
    </w:p>
    <w:p w:rsidR="0089051D" w:rsidRDefault="0089051D">
      <w:pPr>
        <w:shd w:val="clear" w:color="auto" w:fill="FFFFFF"/>
        <w:spacing w:before="19"/>
        <w:ind w:firstLine="278"/>
        <w:jc w:val="both"/>
        <w:rPr>
          <w:sz w:val="18"/>
          <w:szCs w:val="18"/>
        </w:rPr>
      </w:pPr>
      <w:r>
        <w:rPr>
          <w:sz w:val="18"/>
          <w:szCs w:val="18"/>
        </w:rPr>
        <w:t>Устное заявление кандидата в члены ВКП/б/ т. Мазуренко Якова Ильича, в партизанском отряде с 10 февраля 1942 г., последнее время с октября 1942 г. был ездовым т. Сыромолотного И.К.</w:t>
      </w:r>
    </w:p>
    <w:p w:rsidR="0089051D" w:rsidRDefault="0089051D">
      <w:pPr>
        <w:shd w:val="clear" w:color="auto" w:fill="FFFFFF"/>
        <w:spacing w:before="19"/>
        <w:ind w:firstLine="288"/>
        <w:jc w:val="both"/>
        <w:rPr>
          <w:sz w:val="18"/>
          <w:szCs w:val="18"/>
        </w:rPr>
      </w:pPr>
      <w:r>
        <w:rPr>
          <w:sz w:val="18"/>
          <w:szCs w:val="18"/>
        </w:rPr>
        <w:t>Тов. Мазуренко Я.И. рассказал: 4 апреля во время движения отряда к переправе через р. Припять Сыромолотный И.К. мне заявил следующее: "Яков, чего Вы терпите эту сволочь, комиссара Руднева СВ., это враг народа, его надо убрать".</w:t>
      </w:r>
    </w:p>
    <w:p w:rsidR="0089051D" w:rsidRDefault="0089051D">
      <w:pPr>
        <w:shd w:val="clear" w:color="auto" w:fill="FFFFFF"/>
        <w:spacing w:before="24"/>
        <w:ind w:firstLine="293"/>
        <w:jc w:val="both"/>
        <w:rPr>
          <w:sz w:val="18"/>
          <w:szCs w:val="18"/>
        </w:rPr>
      </w:pPr>
      <w:r>
        <w:rPr>
          <w:sz w:val="18"/>
          <w:szCs w:val="18"/>
        </w:rPr>
        <w:t>Заявление т. Ковалева Ивана Фёдоровича /политрук разведроты, в отряде с марта 1942 г./, последний рассказал: "5 апреля в компании по выпивке присутствовал бригадный комиссар т. Сыромолотный И.К., и когда он был уже охмелевшим, сообщил мне строго по секрету следующее, вот его слова: "Хорошие у вас в отряде люди, а вот комиссар ваш Руднев - враг. В мирное время он сидел в тюрьме, надо было его убрать совсем. Он в отряде нажил и завоевал лёгкую славу за счёт дел боевых ребят. Командир у вас Ковпак - это золото, а комиссар враг, был врагом и остался".</w:t>
      </w:r>
    </w:p>
    <w:p w:rsidR="0089051D" w:rsidRDefault="0089051D">
      <w:pPr>
        <w:shd w:val="clear" w:color="auto" w:fill="FFFFFF"/>
        <w:spacing w:before="19"/>
        <w:rPr>
          <w:sz w:val="18"/>
          <w:szCs w:val="18"/>
        </w:rPr>
        <w:sectPr w:rsidR="0089051D">
          <w:footnotePr>
            <w:pos w:val="beneathText"/>
          </w:footnotePr>
          <w:type w:val="continuous"/>
          <w:pgSz w:w="11905" w:h="16837"/>
          <w:pgMar w:top="850" w:right="2648" w:bottom="850" w:left="2911" w:header="708" w:footer="708" w:gutter="0"/>
          <w:cols w:space="720"/>
          <w:docGrid w:linePitch="360"/>
        </w:sectPr>
      </w:pPr>
      <w:r>
        <w:rPr>
          <w:sz w:val="18"/>
          <w:szCs w:val="18"/>
        </w:rPr>
        <w:t>Я пытался успокоить т. Сыромолотного, чтобы не слыхали другие, од-</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pPr>
      <w:r>
        <w:rPr>
          <w:i/>
          <w:iCs/>
        </w:rPr>
        <w:t xml:space="preserve">Раздел </w:t>
      </w:r>
      <w:r>
        <w:rPr>
          <w:i/>
          <w:iCs/>
          <w:lang w:val="en-US"/>
        </w:rPr>
        <w:t xml:space="preserve">IX. </w:t>
      </w:r>
      <w:r>
        <w:rPr>
          <w:i/>
          <w:iCs/>
        </w:rPr>
        <w:t xml:space="preserve">ВНУТРЕННИЕ КОНФЛИКТЫ, НЕУСТАВНЫЕ ОТНОШЕНИЯ  </w:t>
      </w:r>
      <w:r>
        <w:t>285</w:t>
      </w:r>
    </w:p>
    <w:p w:rsidR="0089051D" w:rsidRDefault="0089051D">
      <w:pPr>
        <w:shd w:val="clear" w:color="auto" w:fill="FFFFFF"/>
        <w:spacing w:before="466"/>
      </w:pPr>
      <w:r>
        <w:t>нако, он категорически отверг мои уговоры, заявив: "Кого ты уговариваешь? Что ты думаешь, я пьян? Нет, я это заявлю в любое время".</w:t>
      </w:r>
    </w:p>
    <w:p w:rsidR="0089051D" w:rsidRDefault="0089051D">
      <w:pPr>
        <w:shd w:val="clear" w:color="auto" w:fill="FFFFFF"/>
        <w:spacing w:before="202"/>
      </w:pPr>
      <w:r>
        <w:t>Вопросы тов. Сыромолотному И.К.</w:t>
      </w:r>
    </w:p>
    <w:p w:rsidR="0089051D" w:rsidRDefault="0089051D">
      <w:pPr>
        <w:shd w:val="clear" w:color="auto" w:fill="FFFFFF"/>
        <w:spacing w:before="202"/>
        <w:ind w:firstLine="293"/>
        <w:jc w:val="both"/>
      </w:pPr>
      <w:r>
        <w:t>ПАНИН - Что Вы можете сказать в ответ на заявление данных товарищей?</w:t>
      </w:r>
    </w:p>
    <w:p w:rsidR="0089051D" w:rsidRDefault="0089051D">
      <w:pPr>
        <w:shd w:val="clear" w:color="auto" w:fill="FFFFFF"/>
        <w:spacing w:before="5"/>
        <w:ind w:firstLine="293"/>
        <w:jc w:val="both"/>
      </w:pPr>
      <w:r>
        <w:t>СЫРОМОЛОТНЫЙ - То, что сказал Мазуренко Я.И., я отрицаю, не могло этого быть. То, что сказал т. Ковалев И.Ф., могло быть, что я, будучи пьян, мог сказать, так как за несколько дней мы с Рудневым C.B. крепко поругались, он обозвал меня дураком в присутствии посторонних лиц, я в свою очередь наговорил ему колкостей. Его поведением по отношению ко мне я был очень огорчён, поэтому, будучи пьян, при сгущении красок я мог сказать то, о чём рассказал здесь т. Ковалёв.</w:t>
      </w:r>
    </w:p>
    <w:p w:rsidR="0089051D" w:rsidRDefault="0089051D">
      <w:pPr>
        <w:shd w:val="clear" w:color="auto" w:fill="FFFFFF"/>
        <w:ind w:firstLine="293"/>
        <w:jc w:val="both"/>
      </w:pPr>
      <w:r>
        <w:t>После объяснения т. Сыромолотного И.К. т. Мазуренко Я.И. ещё раз подтвердил своё заявление.</w:t>
      </w:r>
    </w:p>
    <w:p w:rsidR="0089051D" w:rsidRDefault="0089051D">
      <w:pPr>
        <w:shd w:val="clear" w:color="auto" w:fill="FFFFFF"/>
        <w:spacing w:before="202"/>
      </w:pPr>
      <w:r>
        <w:t>Постановили:</w:t>
      </w:r>
    </w:p>
    <w:p w:rsidR="0089051D" w:rsidRDefault="0089051D">
      <w:pPr>
        <w:shd w:val="clear" w:color="auto" w:fill="FFFFFF"/>
        <w:spacing w:before="202"/>
        <w:ind w:firstLine="293"/>
        <w:jc w:val="both"/>
      </w:pPr>
      <w:r>
        <w:t>Поведение Сыромолотного И.К. по отношению к комиссару группы партизанских отрядов Сумской области т. Рудневу СВ. крайне возмутительно, недостойно не только члена ЦК КП/б/У, но и недостойно рядового члена партии. Эта возмутительная выходка стала известна многим членам партии и беспартийным бойцам нашего отряда, которые были возмущены и требовали не отпускать Сыромолотного в Москву и расстрелять.</w:t>
      </w:r>
    </w:p>
    <w:p w:rsidR="0089051D" w:rsidRDefault="0089051D">
      <w:pPr>
        <w:shd w:val="clear" w:color="auto" w:fill="FFFFFF"/>
        <w:ind w:firstLine="288"/>
        <w:jc w:val="both"/>
      </w:pPr>
      <w:r>
        <w:t>Только благодаря принятым мерам партбюро эта катастрофа была предотвращена, кроме этого, весь Путивльскии п/о во главе с Ковпаком и Рудневым был занят на операции по разгрому Брагинского гарнизона фашистов, что дало возможность Сыромолотному безнаказанно улететь.</w:t>
      </w:r>
    </w:p>
    <w:p w:rsidR="0089051D" w:rsidRDefault="0089051D">
      <w:pPr>
        <w:shd w:val="clear" w:color="auto" w:fill="FFFFFF"/>
        <w:spacing w:before="5"/>
        <w:ind w:firstLine="293"/>
        <w:jc w:val="both"/>
      </w:pPr>
      <w:r>
        <w:t>Исходя из этого, партбюро Путивльского п/о считает необходимым довести до сведения ЦК ВКП/б/ и ЦК КП/б/У о поведении члена ЦК КП/б/У Сыромолотного И.К. и о решении просит поставить в известность партбюро Путивльского партизанского отряда для объявления парторганизации отряда.</w:t>
      </w:r>
    </w:p>
    <w:p w:rsidR="0089051D" w:rsidRDefault="0089051D">
      <w:pPr>
        <w:shd w:val="clear" w:color="auto" w:fill="FFFFFF"/>
        <w:spacing w:before="202"/>
        <w:ind w:right="1459"/>
      </w:pPr>
      <w:r>
        <w:t>СЕКРЕТАРЬ ПАРТБЮРО ПУТИВЛЬСКОГО ПАРТИЗАНСКОГО ОТРЯДА ПАНИНЧЛЕНЫ:</w:t>
      </w:r>
    </w:p>
    <w:p w:rsidR="0089051D" w:rsidRDefault="0089051D">
      <w:pPr>
        <w:shd w:val="clear" w:color="auto" w:fill="FFFFFF"/>
        <w:spacing w:before="202"/>
        <w:ind w:firstLine="3542"/>
      </w:pPr>
      <w:r>
        <w:t>КОРНЕЕВ, ПАВЛОВСКИЙ Верно: (Подпись неразб.)</w:t>
      </w:r>
    </w:p>
    <w:p w:rsidR="0089051D" w:rsidRDefault="0089051D">
      <w:pPr>
        <w:shd w:val="clear" w:color="auto" w:fill="FFFFFF"/>
        <w:spacing w:before="202"/>
        <w:jc w:val="right"/>
        <w:rPr>
          <w:i/>
          <w:iCs/>
        </w:rPr>
      </w:pPr>
      <w:r>
        <w:rPr>
          <w:i/>
          <w:iCs/>
        </w:rPr>
        <w:t xml:space="preserve">ЦДАГО Украти. </w:t>
      </w:r>
      <w:r>
        <w:rPr>
          <w:i/>
          <w:iCs/>
          <w:spacing w:val="20"/>
        </w:rPr>
        <w:t>-Ф.1.-</w:t>
      </w:r>
      <w:r>
        <w:rPr>
          <w:i/>
          <w:iCs/>
        </w:rPr>
        <w:t xml:space="preserve"> </w:t>
      </w:r>
      <w:r>
        <w:rPr>
          <w:i/>
          <w:iCs/>
          <w:lang w:val="en-US"/>
        </w:rPr>
        <w:t xml:space="preserve">On. </w:t>
      </w:r>
      <w:r>
        <w:rPr>
          <w:i/>
          <w:iCs/>
        </w:rPr>
        <w:t>22. - Спр. 67. - Арк. 85-86.</w:t>
      </w:r>
    </w:p>
    <w:p w:rsidR="0089051D" w:rsidRDefault="0089051D">
      <w:pPr>
        <w:shd w:val="clear" w:color="auto" w:fill="FFFFFF"/>
        <w:spacing w:before="5"/>
        <w:jc w:val="right"/>
        <w:rPr>
          <w:i/>
          <w:iCs/>
        </w:rPr>
        <w:sectPr w:rsidR="0089051D">
          <w:footnotePr>
            <w:pos w:val="beneathText"/>
          </w:footnotePr>
          <w:pgSz w:w="11905" w:h="16837"/>
          <w:pgMar w:top="850" w:right="2931" w:bottom="850" w:left="2623"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18" type="#_x0000_t202" style="position:absolute;margin-left:-87.05pt;margin-top:.3pt;width:13.5pt;height:10.5pt;z-index:25171251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286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159. РАПОРТ КОМАНДОВАНИЯ ЧЕРНИГОВСКОГО ПАРТИЗАНСКОГО СОЕДИНЕНИЯ НАЧАЛЬНИКУ УШПД Т. СТРОКА-ЧУ О ВЗАИМООТНОШЕНИЯХ С ПАРТИЗАНАМИ ОТРЯДА ИМ. ПОЖАРСКОГО</w:t>
      </w:r>
    </w:p>
    <w:p w:rsidR="0089051D" w:rsidRDefault="0089051D">
      <w:pPr>
        <w:shd w:val="clear" w:color="auto" w:fill="FFFFFF"/>
        <w:spacing w:before="10"/>
        <w:jc w:val="right"/>
        <w:rPr>
          <w:b/>
          <w:bCs/>
        </w:rPr>
      </w:pPr>
      <w:r>
        <w:rPr>
          <w:b/>
          <w:bCs/>
        </w:rPr>
        <w:t>23 апреля 1943 г.</w:t>
      </w:r>
    </w:p>
    <w:p w:rsidR="0089051D" w:rsidRDefault="0089051D">
      <w:pPr>
        <w:shd w:val="clear" w:color="auto" w:fill="FFFFFF"/>
        <w:spacing w:before="250"/>
        <w:rPr>
          <w:spacing w:val="60"/>
        </w:rPr>
      </w:pPr>
      <w:r>
        <w:t xml:space="preserve">НАЧЛЬНИКУ ШТАБА ПАРТИЗАНСКОГО ДВИЖЕНИЯ НА </w:t>
      </w:r>
      <w:r>
        <w:rPr>
          <w:spacing w:val="60"/>
        </w:rPr>
        <w:t>УКРАИНЕ</w:t>
      </w:r>
    </w:p>
    <w:p w:rsidR="0089051D" w:rsidRDefault="0089051D">
      <w:pPr>
        <w:shd w:val="clear" w:color="auto" w:fill="FFFFFF"/>
        <w:spacing w:before="10"/>
        <w:ind w:left="2520"/>
      </w:pPr>
      <w:r>
        <w:t>Тов. СТРОКАЧУ</w:t>
      </w:r>
    </w:p>
    <w:p w:rsidR="0089051D" w:rsidRDefault="0089051D">
      <w:pPr>
        <w:shd w:val="clear" w:color="auto" w:fill="FFFFFF"/>
        <w:spacing w:before="250"/>
        <w:jc w:val="right"/>
      </w:pPr>
      <w:r>
        <w:t>[От] командира соединения партизанских</w:t>
      </w:r>
    </w:p>
    <w:p w:rsidR="0089051D" w:rsidRDefault="0089051D">
      <w:pPr>
        <w:shd w:val="clear" w:color="auto" w:fill="FFFFFF"/>
        <w:spacing w:before="10"/>
        <w:ind w:left="3840"/>
        <w:jc w:val="right"/>
      </w:pPr>
      <w:r>
        <w:t>Отрядов Тов. ПОПУДРЕНКО H.H.</w:t>
      </w:r>
    </w:p>
    <w:p w:rsidR="0089051D" w:rsidRDefault="0089051D">
      <w:pPr>
        <w:shd w:val="clear" w:color="auto" w:fill="FFFFFF"/>
        <w:spacing w:before="250"/>
        <w:ind w:left="2904"/>
      </w:pPr>
      <w:r>
        <w:t>РАПОРТ</w:t>
      </w:r>
    </w:p>
    <w:p w:rsidR="0089051D" w:rsidRDefault="0089051D">
      <w:pPr>
        <w:shd w:val="clear" w:color="auto" w:fill="FFFFFF"/>
        <w:spacing w:before="250"/>
        <w:ind w:firstLine="278"/>
        <w:jc w:val="both"/>
      </w:pPr>
      <w:r>
        <w:t>Доношу, что в лесах Щорсовского района Черниговской области 28 февраля 1943 года встретил отряд им. Пожарского, командир т. РО-МАНЕНКО, комиссар тов. ФРОЛОВ, начальник штаба т. КУЛЕС-КИЙ.</w:t>
      </w:r>
    </w:p>
    <w:p w:rsidR="0089051D" w:rsidRDefault="0089051D">
      <w:pPr>
        <w:shd w:val="clear" w:color="auto" w:fill="FFFFFF"/>
        <w:spacing w:before="10"/>
        <w:ind w:firstLine="288"/>
        <w:jc w:val="both"/>
      </w:pPr>
      <w:r>
        <w:t>Со слов т. РОМАНЕНКО - отряд им. Пожарского, якобы, входит в состав соединения т. ЕМЛЮТИНА и на Украину пришел по заданию т. ЕМЛЮТИНА.</w:t>
      </w:r>
    </w:p>
    <w:p w:rsidR="0089051D" w:rsidRDefault="0089051D">
      <w:pPr>
        <w:shd w:val="clear" w:color="auto" w:fill="FFFFFF"/>
        <w:spacing w:before="10"/>
        <w:ind w:firstLine="293"/>
        <w:jc w:val="both"/>
      </w:pPr>
      <w:r>
        <w:t>За два месяца пребывания отряда им. Пожарского при соединении я достаточно ознакомился с жизнью и деятельностью его и считаю своим долгом об этом Вам доложить.</w:t>
      </w:r>
    </w:p>
    <w:p w:rsidR="0089051D" w:rsidRDefault="0089051D">
      <w:pPr>
        <w:shd w:val="clear" w:color="auto" w:fill="FFFFFF"/>
        <w:spacing w:before="10"/>
        <w:ind w:firstLine="288"/>
        <w:jc w:val="both"/>
      </w:pPr>
      <w:r>
        <w:t>Отряд им. Пожарского на 50% состоит из быв[ших] полицейских. За 2 месяца отряд не произвел ни одной боевой операции против немецких захватчиков и их слуг, не взорвал моста, не пустил под откос ни одного вражеского эшелона. Находясь при вверенном мне соединении, нарушал внутренний распорядок дня (отсутствие маскировки, самовольные выезды с лагеря и пр).</w:t>
      </w:r>
    </w:p>
    <w:p w:rsidR="0089051D" w:rsidRDefault="0089051D">
      <w:pPr>
        <w:shd w:val="clear" w:color="auto" w:fill="FFFFFF"/>
        <w:spacing w:before="10"/>
        <w:ind w:firstLine="293"/>
        <w:jc w:val="both"/>
      </w:pPr>
      <w:r>
        <w:t>На мое имя поступило свыше 15 заявлений о том, что бойцы отряда им. Пожарского по селам среди мирного населения занимаются грабежами и мародерствами.</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6" w:header="708" w:footer="708" w:gutter="0"/>
          <w:cols w:space="720"/>
          <w:docGrid w:linePitch="360"/>
        </w:sectPr>
      </w:pPr>
      <w:r>
        <w:t>Проверкой установлено, что из ведома т. РОМАНЕНКО и под руководством комиссара т. ФРОЛОВА под силой угрозы оружием было</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287</w:t>
      </w:r>
    </w:p>
    <w:p w:rsidR="0089051D" w:rsidRDefault="0089051D">
      <w:pPr>
        <w:shd w:val="clear" w:color="auto" w:fill="FFFFFF"/>
        <w:spacing w:before="475"/>
        <w:ind w:left="288" w:hanging="288"/>
      </w:pPr>
      <w:r>
        <w:t>конфисковано имущество и продукты у семей следующих партизан: С. Рыбинск, Холменского р-на</w:t>
      </w:r>
    </w:p>
    <w:p w:rsidR="0089051D" w:rsidRDefault="0089051D">
      <w:pPr>
        <w:numPr>
          <w:ilvl w:val="0"/>
          <w:numId w:val="18"/>
        </w:numPr>
        <w:shd w:val="clear" w:color="auto" w:fill="FFFFFF"/>
        <w:tabs>
          <w:tab w:val="left" w:pos="0"/>
          <w:tab w:val="left" w:pos="288"/>
        </w:tabs>
        <w:spacing w:before="10"/>
      </w:pPr>
      <w:r>
        <w:t>КОСТЮЧЕНКО Алексей</w:t>
      </w:r>
    </w:p>
    <w:p w:rsidR="0089051D" w:rsidRDefault="0089051D">
      <w:pPr>
        <w:numPr>
          <w:ilvl w:val="0"/>
          <w:numId w:val="18"/>
        </w:numPr>
        <w:shd w:val="clear" w:color="auto" w:fill="FFFFFF"/>
        <w:tabs>
          <w:tab w:val="left" w:pos="0"/>
          <w:tab w:val="left" w:pos="288"/>
        </w:tabs>
        <w:spacing w:before="10"/>
      </w:pPr>
      <w:r>
        <w:t>ШМОТОК Сергей</w:t>
      </w:r>
    </w:p>
    <w:p w:rsidR="0089051D" w:rsidRDefault="0089051D">
      <w:pPr>
        <w:numPr>
          <w:ilvl w:val="0"/>
          <w:numId w:val="18"/>
        </w:numPr>
        <w:shd w:val="clear" w:color="auto" w:fill="FFFFFF"/>
        <w:tabs>
          <w:tab w:val="left" w:pos="0"/>
          <w:tab w:val="left" w:pos="288"/>
        </w:tabs>
        <w:spacing w:before="10"/>
      </w:pPr>
      <w:r>
        <w:t>ЮРЧЕНКО Прокофий</w:t>
      </w:r>
    </w:p>
    <w:p w:rsidR="0089051D" w:rsidRDefault="0089051D">
      <w:pPr>
        <w:numPr>
          <w:ilvl w:val="0"/>
          <w:numId w:val="18"/>
        </w:numPr>
        <w:shd w:val="clear" w:color="auto" w:fill="FFFFFF"/>
        <w:tabs>
          <w:tab w:val="left" w:pos="0"/>
          <w:tab w:val="left" w:pos="288"/>
        </w:tabs>
        <w:spacing w:before="10"/>
      </w:pPr>
      <w:r>
        <w:t>ИВАНЕНКО Александр</w:t>
      </w:r>
    </w:p>
    <w:p w:rsidR="0089051D" w:rsidRDefault="0089051D">
      <w:pPr>
        <w:shd w:val="clear" w:color="auto" w:fill="FFFFFF"/>
        <w:spacing w:before="10"/>
      </w:pPr>
      <w:r>
        <w:t>Были ограблены также граждане с. Рыбинск:</w:t>
      </w:r>
    </w:p>
    <w:p w:rsidR="0089051D" w:rsidRDefault="0089051D">
      <w:pPr>
        <w:numPr>
          <w:ilvl w:val="0"/>
          <w:numId w:val="64"/>
        </w:numPr>
        <w:shd w:val="clear" w:color="auto" w:fill="FFFFFF"/>
        <w:tabs>
          <w:tab w:val="left" w:pos="0"/>
          <w:tab w:val="left" w:pos="288"/>
        </w:tabs>
        <w:spacing w:before="10"/>
      </w:pPr>
      <w:r>
        <w:t>ЮРЧЕНКО Михаил</w:t>
      </w:r>
    </w:p>
    <w:p w:rsidR="0089051D" w:rsidRDefault="0089051D">
      <w:pPr>
        <w:numPr>
          <w:ilvl w:val="0"/>
          <w:numId w:val="64"/>
        </w:numPr>
        <w:shd w:val="clear" w:color="auto" w:fill="FFFFFF"/>
        <w:tabs>
          <w:tab w:val="left" w:pos="0"/>
          <w:tab w:val="left" w:pos="288"/>
        </w:tabs>
        <w:spacing w:before="10"/>
      </w:pPr>
      <w:r>
        <w:t>ШМАТОК Григорий</w:t>
      </w:r>
    </w:p>
    <w:p w:rsidR="0089051D" w:rsidRDefault="0089051D">
      <w:pPr>
        <w:numPr>
          <w:ilvl w:val="0"/>
          <w:numId w:val="64"/>
        </w:numPr>
        <w:shd w:val="clear" w:color="auto" w:fill="FFFFFF"/>
        <w:tabs>
          <w:tab w:val="left" w:pos="0"/>
          <w:tab w:val="left" w:pos="288"/>
        </w:tabs>
        <w:spacing w:before="10"/>
      </w:pPr>
      <w:r>
        <w:t>ФЕДЧЕНКОИван</w:t>
      </w:r>
    </w:p>
    <w:p w:rsidR="0089051D" w:rsidRDefault="0089051D">
      <w:pPr>
        <w:numPr>
          <w:ilvl w:val="0"/>
          <w:numId w:val="64"/>
        </w:numPr>
        <w:shd w:val="clear" w:color="auto" w:fill="FFFFFF"/>
        <w:tabs>
          <w:tab w:val="left" w:pos="0"/>
          <w:tab w:val="left" w:pos="288"/>
        </w:tabs>
        <w:spacing w:before="10"/>
      </w:pPr>
      <w:r>
        <w:t>КОЖЕДУБ Самсон</w:t>
      </w:r>
    </w:p>
    <w:p w:rsidR="0089051D" w:rsidRDefault="0089051D">
      <w:pPr>
        <w:shd w:val="clear" w:color="auto" w:fill="FFFFFF"/>
        <w:spacing w:before="10"/>
        <w:ind w:firstLine="288"/>
        <w:jc w:val="both"/>
      </w:pPr>
      <w:r>
        <w:t>В с. Гута-Студенецкая, Корюковского р-на 24.03.1943 нач. Разведки т. ГУБАНОВ с группой бойцов отбил висячий замок в избе гр. ДЕ-СЯТИНЧЕНКО Марфы и забрал гречиху, выданную партизанами.</w:t>
      </w:r>
    </w:p>
    <w:p w:rsidR="0089051D" w:rsidRDefault="0089051D">
      <w:pPr>
        <w:shd w:val="clear" w:color="auto" w:fill="FFFFFF"/>
        <w:spacing w:before="10"/>
        <w:ind w:firstLine="293"/>
        <w:jc w:val="both"/>
      </w:pPr>
      <w:r>
        <w:t>В с. Прибыли командир взвода ЛЕВИН с двумя бойцами шомполами избил гражданку. Требуя при этом кабана, повозку и водки.</w:t>
      </w:r>
    </w:p>
    <w:p w:rsidR="0089051D" w:rsidRDefault="0089051D">
      <w:pPr>
        <w:shd w:val="clear" w:color="auto" w:fill="FFFFFF"/>
        <w:spacing w:before="10"/>
        <w:ind w:firstLine="283"/>
        <w:jc w:val="both"/>
      </w:pPr>
      <w:r>
        <w:t>21.04.1943 в д. Десятины боец взял у крестьянина лошадь. Крестьянин обратился к комиссару т. ФРОЛОВУ - возвратить лошадь. За это т. ФРОЛОВ взял крестьянина за воротник, два раза ударил его и заявил: "За нами большинство".</w:t>
      </w:r>
    </w:p>
    <w:p w:rsidR="0089051D" w:rsidRDefault="0089051D">
      <w:pPr>
        <w:shd w:val="clear" w:color="auto" w:fill="FFFFFF"/>
        <w:spacing w:before="10"/>
        <w:ind w:firstLine="288"/>
        <w:jc w:val="both"/>
      </w:pPr>
      <w:r>
        <w:t>Т. РОМАНЕНКО через бойцов отряда занимался воровством выбрасываемых грузов с боеприпасами и вооружением для меня и др. групп.</w:t>
      </w:r>
    </w:p>
    <w:p w:rsidR="0089051D" w:rsidRDefault="0089051D">
      <w:pPr>
        <w:shd w:val="clear" w:color="auto" w:fill="FFFFFF"/>
        <w:spacing w:before="10"/>
        <w:ind w:firstLine="288"/>
        <w:jc w:val="both"/>
      </w:pPr>
      <w:r>
        <w:t>В результате группа т. РУДИЧА не дополучила 4 мешка, я - 6 мешков.</w:t>
      </w:r>
    </w:p>
    <w:p w:rsidR="0089051D" w:rsidRDefault="0089051D">
      <w:pPr>
        <w:shd w:val="clear" w:color="auto" w:fill="FFFFFF"/>
        <w:spacing w:before="10"/>
        <w:ind w:firstLine="293"/>
        <w:jc w:val="both"/>
      </w:pPr>
      <w:r>
        <w:t>На грабежах и мародерстве бойцы и командиры с отряда им. Пожарского основательно разложились, став на путь явного бандитизма.</w:t>
      </w:r>
    </w:p>
    <w:p w:rsidR="0089051D" w:rsidRDefault="0089051D">
      <w:pPr>
        <w:shd w:val="clear" w:color="auto" w:fill="FFFFFF"/>
        <w:spacing w:before="10"/>
        <w:ind w:firstLine="288"/>
        <w:jc w:val="both"/>
      </w:pPr>
      <w:r>
        <w:t>После 3-дневных боев с 17-19 апреля с численно превосходящими силами противника, соединение выходило с окружения и шло в Софийские леса.</w:t>
      </w:r>
    </w:p>
    <w:p w:rsidR="0089051D" w:rsidRDefault="0089051D">
      <w:pPr>
        <w:shd w:val="clear" w:color="auto" w:fill="FFFFFF"/>
        <w:spacing w:before="10"/>
        <w:ind w:firstLine="288"/>
        <w:jc w:val="both"/>
      </w:pPr>
      <w:r>
        <w:t>На марше я т. РОМАНЕНКО поставил задачу - разведать и занять по пути движения д. Крапивное, на большаке Климов - Чуровичи выставить заслон. По выполнении поставленной задачи продолжать разведку.</w:t>
      </w:r>
    </w:p>
    <w:p w:rsidR="0089051D" w:rsidRDefault="0089051D">
      <w:pPr>
        <w:shd w:val="clear" w:color="auto" w:fill="FFFFFF"/>
        <w:spacing w:before="10"/>
        <w:ind w:firstLine="283"/>
        <w:jc w:val="both"/>
        <w:sectPr w:rsidR="0089051D">
          <w:footnotePr>
            <w:pos w:val="beneathText"/>
          </w:footnotePr>
          <w:pgSz w:w="11905" w:h="16837"/>
          <w:pgMar w:top="850" w:right="2931" w:bottom="850" w:left="2628" w:header="708" w:footer="708" w:gutter="0"/>
          <w:cols w:space="720"/>
          <w:docGrid w:linePitch="360"/>
        </w:sectPr>
      </w:pPr>
      <w:r>
        <w:t>Т. РОМАНЕНКО занял д. Крапивное, распустил бойцов по селу собирать продукты и лошадей. На большаке Климов - Чуровичи т. РОМАНЕНКО заслона не выставил и движущаяся колонна соединения была обстреляна мощным пулеметным огнем противника. Дальше вести разведку по пути движения т. РОМАНЕНКО отказался.</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19" type="#_x0000_t202" style="position:absolute;margin-left:-87.05pt;margin-top:.3pt;width:13.5pt;height:10.5pt;z-index:2517135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288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83"/>
        <w:jc w:val="both"/>
      </w:pPr>
      <w:r>
        <w:t>21.04. на стоянке т. РОМАНЕНКО получил участок обороны. Участок обороны был занят своевременно, а затем к исходу дня снял оборону не поставив меня в известность. Кроме этого, пытался увести отряд в неизвестном направлении.</w:t>
      </w:r>
    </w:p>
    <w:p w:rsidR="0089051D" w:rsidRDefault="0089051D">
      <w:pPr>
        <w:shd w:val="clear" w:color="auto" w:fill="FFFFFF"/>
        <w:spacing w:before="10"/>
        <w:ind w:firstLine="283"/>
        <w:jc w:val="both"/>
      </w:pPr>
      <w:r>
        <w:t>За невыполнение вышеуказанных боевых приказов на марше и гарнизонной службы, я распорядился т. РОМАНЕНКО и начальника штаба т. КУЛЕСНОГО арестовать.</w:t>
      </w:r>
    </w:p>
    <w:p w:rsidR="0089051D" w:rsidRDefault="0089051D">
      <w:pPr>
        <w:shd w:val="clear" w:color="auto" w:fill="FFFFFF"/>
        <w:spacing w:before="10"/>
        <w:ind w:firstLine="288"/>
        <w:jc w:val="both"/>
      </w:pPr>
      <w:r>
        <w:t>Т. РОМАНЕНКО в отряде дал команду: "к бою" (открыть огонь по руководству соединения и областному штабу партизанского движения). Своевременно принятыми мерами с нашей стороны, огонь открыть отряду им. Пожарского не удалось.</w:t>
      </w:r>
    </w:p>
    <w:p w:rsidR="0089051D" w:rsidRDefault="0089051D">
      <w:pPr>
        <w:shd w:val="clear" w:color="auto" w:fill="FFFFFF"/>
        <w:spacing w:before="10"/>
        <w:ind w:firstLine="288"/>
        <w:jc w:val="both"/>
      </w:pPr>
      <w:r>
        <w:t>В силу этих причин, я вынужден т. РОМАНЕНКО В.Г. направить в Ваше распоряжение.</w:t>
      </w:r>
    </w:p>
    <w:p w:rsidR="0089051D" w:rsidRDefault="0089051D">
      <w:pPr>
        <w:shd w:val="clear" w:color="auto" w:fill="FFFFFF"/>
        <w:spacing w:before="10"/>
        <w:ind w:firstLine="293"/>
        <w:jc w:val="both"/>
      </w:pPr>
      <w:r>
        <w:t>Комиссар ФРОЛОВ, начальник штаба КУЛЕСКИЙ занимаемым должностям не соответствуют.</w:t>
      </w:r>
    </w:p>
    <w:p w:rsidR="0089051D" w:rsidRDefault="0089051D">
      <w:pPr>
        <w:shd w:val="clear" w:color="auto" w:fill="FFFFFF"/>
        <w:spacing w:before="10"/>
      </w:pPr>
      <w:r>
        <w:t>Доношу для принятия мер.</w:t>
      </w:r>
    </w:p>
    <w:p w:rsidR="0089051D" w:rsidRDefault="0089051D">
      <w:pPr>
        <w:shd w:val="clear" w:color="auto" w:fill="FFFFFF"/>
        <w:spacing w:before="250"/>
      </w:pPr>
      <w:r>
        <w:t>КОМАНДИР СОЕДИНЕНИЯ ПАРТИЗАНСКИХ</w:t>
      </w:r>
    </w:p>
    <w:p w:rsidR="0089051D" w:rsidRDefault="0089051D">
      <w:pPr>
        <w:shd w:val="clear" w:color="auto" w:fill="FFFFFF"/>
        <w:tabs>
          <w:tab w:val="left" w:pos="4325"/>
        </w:tabs>
        <w:spacing w:before="10"/>
      </w:pPr>
      <w:r>
        <w:t>ОТРЯДОВ</w:t>
      </w:r>
      <w:r>
        <w:rPr>
          <w:rFonts w:ascii="Verdana" w:hAnsi="Verdana" w:cs="Verdana"/>
        </w:rPr>
        <w:tab/>
      </w:r>
      <w:r>
        <w:t>/ПОПУДРЕНКО/</w:t>
      </w:r>
    </w:p>
    <w:p w:rsidR="0089051D" w:rsidRDefault="0089051D">
      <w:pPr>
        <w:shd w:val="clear" w:color="auto" w:fill="FFFFFF"/>
        <w:tabs>
          <w:tab w:val="left" w:pos="4766"/>
        </w:tabs>
        <w:spacing w:before="250"/>
      </w:pPr>
      <w:r>
        <w:t>КОМИССАР</w:t>
      </w:r>
      <w:r>
        <w:rPr>
          <w:rFonts w:ascii="Verdana" w:hAnsi="Verdana" w:cs="Verdana"/>
        </w:rPr>
        <w:tab/>
      </w:r>
      <w:r>
        <w:t>/НОВИКОВ/</w:t>
      </w:r>
    </w:p>
    <w:p w:rsidR="0089051D" w:rsidRDefault="0089051D">
      <w:pPr>
        <w:shd w:val="clear" w:color="auto" w:fill="FFFFFF"/>
        <w:tabs>
          <w:tab w:val="left" w:pos="4963"/>
        </w:tabs>
        <w:spacing w:before="250"/>
      </w:pPr>
      <w:r>
        <w:t>НАЧАЛЬНИК ШТАБА</w:t>
      </w:r>
      <w:r>
        <w:rPr>
          <w:rFonts w:ascii="Verdana" w:hAnsi="Verdana" w:cs="Verdana"/>
        </w:rPr>
        <w:tab/>
      </w:r>
      <w:r>
        <w:t>/КОЗЛОВ/</w:t>
      </w:r>
    </w:p>
    <w:p w:rsidR="0089051D" w:rsidRDefault="0089051D">
      <w:pPr>
        <w:shd w:val="clear" w:color="auto" w:fill="FFFFFF"/>
        <w:spacing w:before="250"/>
      </w:pPr>
      <w:r>
        <w:t>23.04.1943 г.</w:t>
      </w:r>
    </w:p>
    <w:p w:rsidR="0089051D" w:rsidRDefault="0089051D">
      <w:pPr>
        <w:shd w:val="clear" w:color="auto" w:fill="FFFFFF"/>
        <w:spacing w:before="250"/>
        <w:ind w:firstLine="283"/>
        <w:jc w:val="both"/>
      </w:pPr>
      <w:r>
        <w:t>ВЕРНО: НАЧАЛЬНИК СЕКРЕТНОГО ОТДЕЛА УКРАИНСКОГО ШТАБА ПАРТИЗАНСКОГО ДВИЖЕНИЯ - КАПИТАН Г/Б</w:t>
      </w:r>
    </w:p>
    <w:p w:rsidR="0089051D" w:rsidRDefault="0089051D">
      <w:pPr>
        <w:shd w:val="clear" w:color="auto" w:fill="FFFFFF"/>
        <w:spacing w:before="10"/>
        <w:ind w:firstLine="202"/>
      </w:pPr>
      <w:r>
        <w:t>(Подпись) /СОЙФЕР/ 2 экз.- се</w:t>
      </w:r>
    </w:p>
    <w:p w:rsidR="0089051D" w:rsidRDefault="0089051D">
      <w:pPr>
        <w:shd w:val="clear" w:color="auto" w:fill="FFFFFF"/>
        <w:spacing w:before="14"/>
        <w:ind w:left="1205"/>
        <w:rPr>
          <w:i/>
          <w:iCs/>
        </w:rPr>
      </w:pPr>
      <w:r>
        <w:rPr>
          <w:i/>
          <w:iCs/>
        </w:rPr>
        <w:t xml:space="preserve">ЦДАГО Украгни. - Ф. 62.- </w:t>
      </w:r>
      <w:r>
        <w:rPr>
          <w:i/>
          <w:iCs/>
          <w:lang w:val="en-US"/>
        </w:rPr>
        <w:t xml:space="preserve">On. </w:t>
      </w:r>
      <w:r>
        <w:rPr>
          <w:i/>
          <w:iCs/>
        </w:rPr>
        <w:t>1. - Спр. 40. - Арк. 129- 132.</w:t>
      </w:r>
    </w:p>
    <w:p w:rsidR="0089051D" w:rsidRDefault="0089051D">
      <w:pPr>
        <w:shd w:val="clear" w:color="auto" w:fill="FFFFFF"/>
        <w:spacing w:before="5"/>
        <w:jc w:val="right"/>
        <w:rPr>
          <w:i/>
          <w:iCs/>
        </w:rPr>
        <w:sectPr w:rsidR="0089051D">
          <w:footnotePr>
            <w:pos w:val="beneathText"/>
          </w:footnotePr>
          <w:type w:val="continuous"/>
          <w:pgSz w:w="11905" w:h="16837"/>
          <w:pgMar w:top="850" w:right="2643" w:bottom="850" w:left="2911"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289</w:t>
      </w:r>
    </w:p>
    <w:p w:rsidR="0089051D" w:rsidRDefault="0089051D">
      <w:pPr>
        <w:shd w:val="clear" w:color="auto" w:fill="FFFFFF"/>
        <w:spacing w:before="475"/>
        <w:jc w:val="both"/>
        <w:rPr>
          <w:b/>
          <w:bCs/>
        </w:rPr>
      </w:pPr>
      <w:r>
        <w:rPr>
          <w:b/>
          <w:bCs/>
        </w:rPr>
        <w:t>160. ИЗ ДОКЛАДНОЙ ЗАПИСКИ БЫВШЕГО ПОЛИТРУКА 5-Й ГРУППЫ СУМСКОГО ПАРТИЗАНСКОГО СОЕДИНЕНИЯ МИНАЕВА НАЧАЛЬНИКУ УШПД Т. СТРОКАЧУ О СОСТОЯНИИ СОЕДИНЕНИЯ</w:t>
      </w:r>
    </w:p>
    <w:p w:rsidR="0089051D" w:rsidRDefault="0089051D">
      <w:pPr>
        <w:shd w:val="clear" w:color="auto" w:fill="FFFFFF"/>
        <w:jc w:val="right"/>
        <w:rPr>
          <w:b/>
          <w:bCs/>
        </w:rPr>
      </w:pPr>
      <w:r>
        <w:rPr>
          <w:b/>
          <w:bCs/>
        </w:rPr>
        <w:t>28 апреля 1943 г.</w:t>
      </w:r>
    </w:p>
    <w:p w:rsidR="0089051D" w:rsidRDefault="0089051D">
      <w:pPr>
        <w:shd w:val="clear" w:color="auto" w:fill="FFFFFF"/>
        <w:spacing w:before="230"/>
      </w:pPr>
      <w:r>
        <w:t>Рукописная пометка: "РО. В дело. Ст[рокач]"</w:t>
      </w:r>
    </w:p>
    <w:p w:rsidR="0089051D" w:rsidRDefault="0089051D">
      <w:pPr>
        <w:shd w:val="clear" w:color="auto" w:fill="FFFFFF"/>
        <w:spacing w:before="230"/>
        <w:ind w:firstLine="293"/>
        <w:jc w:val="both"/>
      </w:pPr>
      <w:r>
        <w:t>Рукописная пометка: "В дело Ковпака [слово неразб.] (Подпись не-разб) 13.02.44 г."</w:t>
      </w:r>
    </w:p>
    <w:p w:rsidR="0089051D" w:rsidRDefault="0089051D">
      <w:pPr>
        <w:shd w:val="clear" w:color="auto" w:fill="FFFFFF"/>
        <w:spacing w:before="226"/>
        <w:ind w:firstLine="250"/>
        <w:jc w:val="both"/>
      </w:pPr>
      <w:r>
        <w:t>НАЧАЛЬНИКУ УКРАИНСКОГО ШТАБА ПАРТИЗАНСКОГО ДВИЖЕНИЯ КОМИССАРУ ГОСБЕЗОПАСНОСТИ - тов. СТРО-</w:t>
      </w:r>
    </w:p>
    <w:p w:rsidR="0089051D" w:rsidRDefault="0089051D">
      <w:pPr>
        <w:shd w:val="clear" w:color="auto" w:fill="FFFFFF"/>
        <w:jc w:val="center"/>
      </w:pPr>
      <w:r>
        <w:t>КАЧ</w:t>
      </w:r>
    </w:p>
    <w:p w:rsidR="0089051D" w:rsidRDefault="0089051D">
      <w:pPr>
        <w:shd w:val="clear" w:color="auto" w:fill="FFFFFF"/>
        <w:spacing w:before="461"/>
      </w:pPr>
      <w:r>
        <w:t>Бросается в глаза и тот факт в отряде:</w:t>
      </w:r>
    </w:p>
    <w:p w:rsidR="0089051D" w:rsidRDefault="0089051D">
      <w:pPr>
        <w:shd w:val="clear" w:color="auto" w:fill="FFFFFF"/>
        <w:ind w:firstLine="288"/>
        <w:jc w:val="both"/>
      </w:pPr>
      <w:r>
        <w:t>Например: прибыли самолетом девушки радисты или с другим заданием для работы в партизанском отряде, люди с Большой Земли, на которых, казалось бы, необходимо обратить самое должное внимание, т.к. люди еще не привыкли к партизанской жизни, быту и борьбе, т. е. не огляделись, ничего подобного, у нас этого не заведено, моментально упреки: "Вам не в Москве здесь", посмотрим, как они воевать будут и т. д.</w:t>
      </w:r>
    </w:p>
    <w:p w:rsidR="0089051D" w:rsidRDefault="0089051D">
      <w:pPr>
        <w:shd w:val="clear" w:color="auto" w:fill="FFFFFF"/>
        <w:ind w:firstLine="293"/>
        <w:jc w:val="both"/>
      </w:pPr>
      <w:r>
        <w:t>Пример: только что прибыли к нам в отряд радисты Клавдия и Галя*. Галю оставили при штабе, а Клаву послали с рацией на боевое задание с группой роты по уничтожению десяти самолетов на одной из жел. дор. станций.</w:t>
      </w:r>
    </w:p>
    <w:p w:rsidR="0089051D" w:rsidRDefault="0089051D">
      <w:pPr>
        <w:shd w:val="clear" w:color="auto" w:fill="FFFFFF"/>
        <w:ind w:firstLine="283"/>
        <w:jc w:val="both"/>
      </w:pPr>
      <w:r>
        <w:t>При отдаче боевого приказа Клавочка просила у командира тов. КОВПАКА: мне, говорит, для рации нужна подвода, человек для установки рации, где-то взять? Командир тов. КОВПАК закричал на нее: "Вам это не в Москве, найдите лошадь и человека", тогда как она совершенно никого не знает, к кому обратиться, чтобы была подвода и человек. Думали от этих девушек толку никакого не будет, однако в самом деле, эти две героини справлялись с работой на "отлично" и наладили данную работу в отряде очень хорошо, рация работала бесперебойно. До их прибытия этот участок работы был отстающим. Они вполне заслуживают правительственной награды за их боевую, кропотливую и усидчивую работу в тылу врага.</w:t>
      </w:r>
    </w:p>
    <w:p w:rsidR="0089051D" w:rsidRDefault="0089051D">
      <w:pPr>
        <w:shd w:val="clear" w:color="auto" w:fill="FFFFFF"/>
        <w:ind w:firstLine="288"/>
        <w:jc w:val="both"/>
      </w:pPr>
      <w:r>
        <w:t>Вообще отношение к новым людям, присланным из Москвы, я бы сказал, не весьма любезно.</w:t>
      </w:r>
    </w:p>
    <w:p w:rsidR="0089051D" w:rsidRDefault="0089051D">
      <w:pPr>
        <w:shd w:val="clear" w:color="auto" w:fill="FFFFFF"/>
        <w:ind w:firstLine="288"/>
        <w:jc w:val="both"/>
        <w:sectPr w:rsidR="0089051D">
          <w:footnotePr>
            <w:pos w:val="beneathText"/>
          </w:footnotePr>
          <w:pgSz w:w="11905" w:h="16837"/>
          <w:pgMar w:top="850" w:right="2931" w:bottom="850" w:left="2628" w:header="708" w:footer="708" w:gutter="0"/>
          <w:cols w:space="720"/>
          <w:docGrid w:linePitch="360"/>
        </w:sectPr>
      </w:pPr>
      <w:r>
        <w:t>Еще пример: прибыл самолет, посадки не произвел, выбросил парашютиста и несколько тюков; так к грузу больше обращено внимания,</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0" type="#_x0000_t202" style="position:absolute;margin-left:-87.05pt;margin-top:.3pt;width:13.5pt;height:10.5pt;z-index:25171456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290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чем на прибывшего человека. Вполне понятно это, почему, но нельзя же так встречать живого советского нужного человека в отряде, которого встречают с возгласами: "кусок мяса живьем сбросили, лучше бы на его место тюк груза" и т.д.</w:t>
      </w:r>
    </w:p>
    <w:p w:rsidR="0089051D" w:rsidRDefault="0089051D">
      <w:pPr>
        <w:shd w:val="clear" w:color="auto" w:fill="FFFFFF"/>
        <w:ind w:firstLine="283"/>
        <w:jc w:val="both"/>
      </w:pPr>
      <w:r>
        <w:t>До января 1943 года была очень хорошая связь с партизанским отрядом т. САБУРОВА, а в январе в с. Глушкевичи связь отсутствовала, по каким причинам, нам не обязательно знать, но факт остается фактом - два братских отряда были уже не в контакте. Было очень радостно, когда ежедневно слышишь о САБУРОВСКОМ отряде, о его успехах и знали, что он недалеко от нас находился, а САБУРОВСКИЕ партизаны радовались успехам КОВПАКОВЦЕВ. Таким образом, жизнь, быт и борьба проходили в дружественной атмосфере. И, кроме того, была повседневная боевая помощь.</w:t>
      </w:r>
    </w:p>
    <w:p w:rsidR="0089051D" w:rsidRDefault="0089051D">
      <w:pPr>
        <w:shd w:val="clear" w:color="auto" w:fill="FFFFFF"/>
        <w:spacing w:before="10"/>
        <w:ind w:firstLine="283"/>
        <w:jc w:val="both"/>
      </w:pPr>
      <w:r>
        <w:t>Я уверен, и в отряде разговорчики были, что данную группировку 3-х арийских полков под с. Глушкевичи, во взаимной связи с отрядом САБУРОВА, уничтожили бы полностью и аэродромная площадка была бы в наших руках. Кроме того, среди личного состава отряда появились нездоровые разговоры: "Якобы, два командира т. КОВПАК и т. САБУРОВ зазнались и не хотят покориться друг другу".</w:t>
      </w:r>
    </w:p>
    <w:p w:rsidR="0089051D" w:rsidRDefault="0089051D">
      <w:pPr>
        <w:shd w:val="clear" w:color="auto" w:fill="FFFFFF"/>
        <w:spacing w:before="10"/>
        <w:ind w:firstLine="293"/>
        <w:jc w:val="both"/>
      </w:pPr>
      <w:r>
        <w:t>Одним из важнейших недостатков в работе отряда является партийно-комсомольская работа. В отряде в целом, а так же в подразделениях в отдельности, имеется большая партийно-комсомольская прослойка, т.к. преобладающее большинство личного состава - это коммунисты и комсомольцы, существуют партийное бюро отряда, комсомольское бюро, в ротах партийно-комсомольские низовые организации, но работы среди коммунистов и комсомольцев проводится очень мало, ограничиваясь в большинстве случаев руководством и работой политрука роты.</w:t>
      </w:r>
    </w:p>
    <w:p w:rsidR="0089051D" w:rsidRDefault="0089051D">
      <w:pPr>
        <w:shd w:val="clear" w:color="auto" w:fill="FFFFFF"/>
        <w:spacing w:before="10"/>
        <w:ind w:firstLine="288"/>
        <w:jc w:val="both"/>
      </w:pPr>
      <w:r>
        <w:t>Никто из партийного бюро не придет в роту, не поинтересуется, как выглядит на сегодняшний день рота, ее партийная организация и комсомольская. Все ли в порядке, что хорошего и что плохого имеется в роте, какие недостатки в работе и т.д. Вся работа и борьба с врагом зиждется в основном на коммунистах и комсомольцах, а фактов недостатков и нарушений со стороны отдельных коммунистов и комсомольцев очень много.</w:t>
      </w:r>
    </w:p>
    <w:p w:rsidR="0089051D" w:rsidRDefault="0089051D">
      <w:pPr>
        <w:shd w:val="clear" w:color="auto" w:fill="FFFFFF"/>
        <w:spacing w:before="10"/>
        <w:ind w:firstLine="288"/>
        <w:jc w:val="both"/>
        <w:sectPr w:rsidR="0089051D">
          <w:footnotePr>
            <w:pos w:val="beneathText"/>
          </w:footnotePr>
          <w:type w:val="continuous"/>
          <w:pgSz w:w="11905" w:h="16837"/>
          <w:pgMar w:top="850" w:right="2648" w:bottom="850" w:left="2906" w:header="708" w:footer="708" w:gutter="0"/>
          <w:cols w:space="720"/>
          <w:docGrid w:linePitch="360"/>
        </w:sectPr>
      </w:pPr>
      <w:r>
        <w:t>Возьмем пример, выполнение приказа № 200 по отряду. Этот приказ исторический, его необходимо хорошо изучить, глубоко понять, разъяснить - какое огромное политически важное значение имеет данный приказ в дни отечественной войны в деле партизанского движе-</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291</w:t>
      </w:r>
    </w:p>
    <w:p w:rsidR="0089051D" w:rsidRDefault="0089051D">
      <w:pPr>
        <w:shd w:val="clear" w:color="auto" w:fill="FFFFFF"/>
        <w:spacing w:before="475"/>
        <w:jc w:val="both"/>
      </w:pPr>
      <w:r>
        <w:t>ния. Но у нас партбюро неповоротливо отнеслось к быстрому разъяснению и изучению данного приказа.</w:t>
      </w:r>
    </w:p>
    <w:p w:rsidR="0089051D" w:rsidRDefault="0089051D">
      <w:pPr>
        <w:shd w:val="clear" w:color="auto" w:fill="FFFFFF"/>
        <w:spacing w:before="10"/>
        <w:ind w:firstLine="293"/>
        <w:jc w:val="both"/>
      </w:pPr>
      <w:r>
        <w:t>Отдельные товарищи, не понимая глубокого смысла и огромного значения приказа, продолжали вести себя так же, как и до приказа. Партбюро без предупреждения в эти первые дни выпуска в свет приказа и в первый раз в жизни его нарушения, начало выносить выговора, кого исключать из партии, выговор есть тоже мера воспитания коммуниста, но индивидуальный подход к каждому коммунисту тоже должен быть. А получается, [что] в лице секретаря партбюро т. ПАНИНА и в целом бюро, без всяких предупреждений, разбора факта совершившегося нарушения, выносят выговор и был случай исключения из партии члена ВКП/б/, политрука быв. 6-й роты, теперь он политрук 9-й роты, за то, что он под Голубовкой посчитал своих за немцев и отвел роту на исходное положение, проявив при этом "якобы" трусость. Спустя 3-4 м-ца выяснилось, что политрук не трус, что там действительно немцы находились в засаде, что он способен вести роту в бой. Восстановили в партии и отменили предыдущее решение. Много можно привести и других фактов. Отсекр. партбюро освобожден от всех работ, вполне имеет время и врзможность наладить партийно-комсомольскую работу.</w:t>
      </w:r>
    </w:p>
    <w:p w:rsidR="0089051D" w:rsidRDefault="0089051D">
      <w:pPr>
        <w:shd w:val="clear" w:color="auto" w:fill="FFFFFF"/>
        <w:spacing w:before="10"/>
        <w:ind w:firstLine="288"/>
        <w:jc w:val="both"/>
      </w:pPr>
      <w:r>
        <w:t>Один еще очень важный и существенный недостаток в отряде - это при отдаче боевого приказа не ставится боевая задача в присутствии политруков рот, которые в п/о отвечают за выполнение любой задачи наравне с командирами рот. Имеется целый ряд случаев, при выбытии из строя в бою к-ра роты команду ротой воспринимает политрук роты, но политрук не знает всех деталей выполнения до конца поставленной задачи командованием, что отражается на успехах боя.</w:t>
      </w:r>
    </w:p>
    <w:p w:rsidR="0089051D" w:rsidRDefault="0089051D">
      <w:pPr>
        <w:shd w:val="clear" w:color="auto" w:fill="FFFFFF"/>
        <w:spacing w:before="250"/>
      </w:pPr>
      <w:r>
        <w:t>ПОЛИТРУК ОП/ГРУППЫ</w:t>
      </w:r>
    </w:p>
    <w:p w:rsidR="0089051D" w:rsidRDefault="0089051D">
      <w:pPr>
        <w:shd w:val="clear" w:color="auto" w:fill="FFFFFF"/>
        <w:spacing w:before="10"/>
        <w:ind w:firstLine="5131"/>
      </w:pPr>
      <w:r>
        <w:t>МИНАЕВ 28.04.1943 лк Верно: Капитан Госбезопасности (Подпись) Сойфер</w:t>
      </w:r>
    </w:p>
    <w:p w:rsidR="0089051D" w:rsidRDefault="0089051D">
      <w:pPr>
        <w:shd w:val="clear" w:color="auto" w:fill="FFFFFF"/>
        <w:spacing w:before="254"/>
        <w:ind w:left="1210"/>
        <w:rPr>
          <w:i/>
          <w:iCs/>
        </w:rPr>
      </w:pPr>
      <w:r>
        <w:rPr>
          <w:i/>
          <w:iCs/>
        </w:rPr>
        <w:t xml:space="preserve">ЦДАГО Украгни. - Ф. 62. - </w:t>
      </w:r>
      <w:r>
        <w:rPr>
          <w:i/>
          <w:iCs/>
          <w:lang w:val="en-US"/>
        </w:rPr>
        <w:t xml:space="preserve">On. </w:t>
      </w:r>
      <w:r>
        <w:rPr>
          <w:i/>
          <w:iCs/>
        </w:rPr>
        <w:t>1. - Спр. 40. - Арк. 149-151.</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50"/>
        <w:rPr>
          <w:i/>
          <w:iCs/>
        </w:rPr>
        <w:sectPr w:rsidR="0089051D">
          <w:footnotePr>
            <w:pos w:val="beneathText"/>
          </w:footnotePr>
          <w:pgSz w:w="11905" w:h="16837"/>
          <w:pgMar w:top="850" w:right="2926" w:bottom="850" w:left="2628" w:header="708" w:footer="708" w:gutter="0"/>
          <w:cols w:space="720"/>
          <w:docGrid w:linePitch="360"/>
        </w:sectPr>
      </w:pPr>
      <w:r>
        <w:rPr>
          <w:i/>
          <w:iCs/>
        </w:rPr>
        <w:t>*Речь идёт о К. Яковлевой и Г. Бабий.</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1" type="#_x0000_t202" style="position:absolute;margin-left:-87.05pt;margin-top:.3pt;width:13.5pt;height:10.5pt;z-index:25171558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292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161. ИЗ ДОКЛАДНОЙ ЗАПИСКИ ПИСАТЕЛЯ И. ШЕРЕМЕТА СЕКРЕТАРЮ ЦК КП/Б/У И. ХРУЩЁВУ О СОСТОЯНИИ ПАРТИЗАНСКОГО ДВИЖЕНИЯ И НАСЕЛЕНИЯ НА ОККУПИРОВАННОЙ НЕМЦАМИ ТЕРРИТОРИИ УКРАИНЫ</w:t>
      </w:r>
    </w:p>
    <w:p w:rsidR="0089051D" w:rsidRDefault="0089051D">
      <w:pPr>
        <w:shd w:val="clear" w:color="auto" w:fill="FFFFFF"/>
        <w:spacing w:before="5"/>
        <w:jc w:val="right"/>
        <w:rPr>
          <w:b/>
          <w:bCs/>
        </w:rPr>
      </w:pPr>
      <w:r>
        <w:rPr>
          <w:b/>
          <w:bCs/>
        </w:rPr>
        <w:t>13 мая 1943 г.</w:t>
      </w:r>
    </w:p>
    <w:p w:rsidR="0089051D" w:rsidRDefault="0089051D">
      <w:pPr>
        <w:shd w:val="clear" w:color="auto" w:fill="FFFFFF"/>
        <w:tabs>
          <w:tab w:val="left" w:pos="4080"/>
        </w:tabs>
        <w:spacing w:before="240"/>
      </w:pPr>
      <w:r>
        <w:t>Рукописная пометка: "Т.Хрущеву</w:t>
      </w:r>
      <w:r>
        <w:rPr>
          <w:rFonts w:ascii="Verdana" w:hAnsi="Verdana" w:cs="Verdana"/>
        </w:rPr>
        <w:tab/>
      </w:r>
      <w:r>
        <w:t>Совершенно секретно</w:t>
      </w:r>
    </w:p>
    <w:p w:rsidR="0089051D" w:rsidRDefault="0089051D">
      <w:pPr>
        <w:shd w:val="clear" w:color="auto" w:fill="FFFFFF"/>
        <w:spacing w:before="10"/>
      </w:pPr>
      <w:r>
        <w:t>Доложено. П. Тапочка (Подпись) 22.5.43."</w:t>
      </w:r>
    </w:p>
    <w:p w:rsidR="0089051D" w:rsidRDefault="0089051D">
      <w:pPr>
        <w:shd w:val="clear" w:color="auto" w:fill="FFFFFF"/>
        <w:spacing w:before="240"/>
        <w:ind w:left="2078"/>
      </w:pPr>
      <w:r>
        <w:t>СЕКРЕТАРЮ ЦК КП/б/У</w:t>
      </w:r>
    </w:p>
    <w:p w:rsidR="0089051D" w:rsidRDefault="0089051D">
      <w:pPr>
        <w:shd w:val="clear" w:color="auto" w:fill="FFFFFF"/>
        <w:spacing w:before="5"/>
        <w:ind w:firstLine="2309"/>
      </w:pPr>
      <w:r>
        <w:t>тов. ХРУЩЕВУ Н.С. ДОКЛАДНАЯ ЗАПИСКА О СОСТОЯНИИ ПАРТИЗАНСКОГО ДВИЖЕНИЯ И НАСЕ-ЛЕННИЯ ВО ВРЕМЕННО ОККУПИРОВАННЫХ НЕМЦАМИ ОБЛАСТЯХ УКРАИНЫ</w:t>
      </w:r>
    </w:p>
    <w:p w:rsidR="0089051D" w:rsidRDefault="0089051D">
      <w:pPr>
        <w:shd w:val="clear" w:color="auto" w:fill="FFFFFF"/>
        <w:spacing w:before="475"/>
      </w:pPr>
      <w:r>
        <w:t>Политико - моральное состояние партизан</w:t>
      </w:r>
    </w:p>
    <w:p w:rsidR="0089051D" w:rsidRDefault="0089051D">
      <w:pPr>
        <w:shd w:val="clear" w:color="auto" w:fill="FFFFFF"/>
        <w:spacing w:before="245"/>
        <w:ind w:firstLine="288"/>
        <w:jc w:val="both"/>
      </w:pPr>
      <w:r>
        <w:t>...Постоянная связь с Москвой и систематическая помощь, которую мы от нее получали, награда значительной группы украинских партизан - все это подняло дух народных мстителей, позвало их на новые подвиги. Правда, отдых федоровцев в Клетнянских лесах /Орловщи-на/ затянулся и чуть не привел к катастрофе. Немцы сосредоточили несколько дивизий и очистили лес от партизан, которые понесли значительные потери. Партизанское соединение Федорова сохранил и своевременно вывел заместитель командира тов. Попудренко.</w:t>
      </w:r>
    </w:p>
    <w:p w:rsidR="0089051D" w:rsidRDefault="0089051D">
      <w:pPr>
        <w:shd w:val="clear" w:color="auto" w:fill="FFFFFF"/>
        <w:spacing w:before="5"/>
        <w:ind w:firstLine="288"/>
        <w:jc w:val="both"/>
      </w:pPr>
      <w:r>
        <w:t>Из Клетнянского опыта нужно сделать вывод, что бездеятельное существование - смертельная угроза для партизан, оно порождает беспечность, нерешительность, приводить к бытовому разложению и отталкивает население. Жизнь партизан - только в движении, в активных операциях против врага.</w:t>
      </w:r>
    </w:p>
    <w:p w:rsidR="0089051D" w:rsidRDefault="0089051D">
      <w:pPr>
        <w:shd w:val="clear" w:color="auto" w:fill="FFFFFF"/>
        <w:spacing w:before="710"/>
      </w:pPr>
      <w:r>
        <w:t>Из кого состоят партизанские отряды</w:t>
      </w:r>
    </w:p>
    <w:p w:rsidR="0089051D" w:rsidRDefault="0089051D">
      <w:pPr>
        <w:shd w:val="clear" w:color="auto" w:fill="FFFFFF"/>
        <w:spacing w:before="245"/>
        <w:ind w:firstLine="288"/>
        <w:jc w:val="both"/>
        <w:sectPr w:rsidR="0089051D">
          <w:footnotePr>
            <w:pos w:val="beneathText"/>
          </w:footnotePr>
          <w:type w:val="continuous"/>
          <w:pgSz w:w="11905" w:h="16837"/>
          <w:pgMar w:top="850" w:right="2629" w:bottom="850" w:left="2925" w:header="708" w:footer="708" w:gutter="0"/>
          <w:cols w:space="720"/>
          <w:docGrid w:linePitch="360"/>
        </w:sectPr>
      </w:pPr>
      <w:r>
        <w:t>Основное ядро партизанских отрядов составляют коммунисты и советские рабоники районов, оставленые в тылу по решению партии. Это, так сказать, цемент. Они составляют командный и политический</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293</w:t>
      </w:r>
    </w:p>
    <w:p w:rsidR="0089051D" w:rsidRDefault="0089051D">
      <w:pPr>
        <w:shd w:val="clear" w:color="auto" w:fill="FFFFFF"/>
        <w:spacing w:before="475"/>
        <w:jc w:val="both"/>
      </w:pPr>
      <w:r>
        <w:t>состав партизанских соединений. Потом идет группа военных, которые пришли в партизаны из окружения. Лейтенанты, майоры - они возглавляют оперативную штабную работу. Отдельные из них очень выросли за последние время, как знатоки партизанской тактики и заслужили любовь и уважение всего отряда. Определенное количество среди партизан составляют военнопленные, которые нашли путь к народным мстителям, перебежчики из полиции и другие.</w:t>
      </w:r>
    </w:p>
    <w:p w:rsidR="0089051D" w:rsidRDefault="0089051D">
      <w:pPr>
        <w:shd w:val="clear" w:color="auto" w:fill="FFFFFF"/>
        <w:spacing w:before="10"/>
        <w:ind w:firstLine="283"/>
        <w:jc w:val="both"/>
      </w:pPr>
      <w:r>
        <w:t>С партизанским отрядами часто совместно действуют спецгруппы НКВД и Генерального штаба, работающие как разведка в тылу врага.</w:t>
      </w:r>
    </w:p>
    <w:p w:rsidR="0089051D" w:rsidRDefault="0089051D">
      <w:pPr>
        <w:shd w:val="clear" w:color="auto" w:fill="FFFFFF"/>
        <w:spacing w:before="240"/>
        <w:ind w:firstLine="288"/>
        <w:jc w:val="both"/>
      </w:pPr>
      <w:r>
        <w:t>...У Федорова есть и значительные недостатки, которые иногда вредят великому партизанскому делу. Он легко обижает людей, которые в чём-то не согласны с ним, не терпит возражений, имеет чрезмерно развитое самолюбие. В разговоре не может обойтись без мата и грубо обращается с женщинами.</w:t>
      </w:r>
    </w:p>
    <w:p w:rsidR="0089051D" w:rsidRDefault="0089051D">
      <w:pPr>
        <w:shd w:val="clear" w:color="auto" w:fill="FFFFFF"/>
        <w:spacing w:before="240"/>
        <w:ind w:firstLine="293"/>
        <w:jc w:val="both"/>
      </w:pPr>
      <w:r>
        <w:t>Ряд руководящих товарищей из ЦК КП/б/У не пользуется авторитетом у партизанского командования. Причиной здесь является недостаточное внимание относительно обеспечения партизанских семей, нетактичное отношение некоторых из руководителей к прибывшим партизанам в Москве и другое. Командиры партизанских соединений осознают ту большую и почетную работы, которую они ведут во вражеском тылу, у них очень развито самолюбие - и это нужно учитывать.</w:t>
      </w:r>
    </w:p>
    <w:p w:rsidR="0089051D" w:rsidRDefault="0089051D">
      <w:pPr>
        <w:shd w:val="clear" w:color="auto" w:fill="FFFFFF"/>
        <w:spacing w:before="5"/>
        <w:ind w:firstLine="288"/>
        <w:jc w:val="both"/>
      </w:pPr>
      <w:r>
        <w:t>С другой стороны, нужно некоторым из них привить чувство большевистской скромности и ответственности. Часто можно услышать от командира партизанского отряда, что он во вражеском тылу - царь и бог. Кто с него спросит? Ему виднее. Что не так - после войны будет отвечать...</w:t>
      </w:r>
    </w:p>
    <w:p w:rsidR="0089051D" w:rsidRDefault="0089051D">
      <w:pPr>
        <w:shd w:val="clear" w:color="auto" w:fill="FFFFFF"/>
        <w:spacing w:before="475"/>
      </w:pPr>
      <w:r>
        <w:t>13.05.1943 г.</w:t>
      </w:r>
    </w:p>
    <w:p w:rsidR="0089051D" w:rsidRDefault="0089051D">
      <w:pPr>
        <w:shd w:val="clear" w:color="auto" w:fill="FFFFFF"/>
        <w:spacing w:before="10"/>
      </w:pPr>
      <w:r>
        <w:t>Николай ШЕРЕМЕТ (Подпись) Москва</w:t>
      </w:r>
    </w:p>
    <w:p w:rsidR="0089051D" w:rsidRDefault="0089051D">
      <w:pPr>
        <w:shd w:val="clear" w:color="auto" w:fill="FFFFFF"/>
        <w:spacing w:before="475"/>
        <w:jc w:val="right"/>
        <w:rPr>
          <w:i/>
          <w:iCs/>
        </w:rPr>
      </w:pPr>
      <w:r>
        <w:rPr>
          <w:i/>
          <w:iCs/>
        </w:rPr>
        <w:t xml:space="preserve">ЦДАГО Украти. Ф. 1. - </w:t>
      </w:r>
      <w:r>
        <w:rPr>
          <w:i/>
          <w:iCs/>
          <w:lang w:val="en-US"/>
        </w:rPr>
        <w:t xml:space="preserve">On. </w:t>
      </w:r>
      <w:r>
        <w:rPr>
          <w:i/>
          <w:iCs/>
        </w:rPr>
        <w:t>22. - Спр. 61. - Арк. 1-20.</w:t>
      </w:r>
    </w:p>
    <w:p w:rsidR="0089051D" w:rsidRDefault="0089051D">
      <w:pPr>
        <w:shd w:val="clear" w:color="auto" w:fill="FFFFFF"/>
        <w:spacing w:before="10"/>
        <w:jc w:val="right"/>
        <w:rPr>
          <w:i/>
          <w:iCs/>
        </w:rPr>
        <w:sectPr w:rsidR="0089051D">
          <w:footnotePr>
            <w:pos w:val="beneathText"/>
          </w:footnotePr>
          <w:pgSz w:w="11905" w:h="16837"/>
          <w:pgMar w:top="850" w:right="2931" w:bottom="850" w:left="2628" w:header="708" w:footer="708" w:gutter="0"/>
          <w:cols w:space="720"/>
          <w:docGrid w:linePitch="360"/>
        </w:sectPr>
      </w:pPr>
      <w:r>
        <w:rPr>
          <w:i/>
          <w:iCs/>
        </w:rPr>
        <w:t>Оригинал. Машинопись.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2" type="#_x0000_t202" style="position:absolute;margin-left:-87.05pt;margin-top:.3pt;width:13.5pt;height:10.5pt;z-index:25171660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294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162. ИЗ ДОКЛАДНОЙ ЗАПИСКИ ИНСТРУКТОРА ОРГИНС-ТРУКТОРСКОГО ОТДЕЛА ЦК КП/Б/У И. МИРОНОВА СЕКРЕТАРЮ ЦК КП/Б/У Д. КОРОТЧЕНКО О СОСТОЯНИИ РЯДА УКРАИНСКИХ ПАРТИЗАНСКИХ ОТРЯДОВ И КИЕВСКОГО ПОДПОЛЬЯ</w:t>
      </w:r>
    </w:p>
    <w:p w:rsidR="0089051D" w:rsidRDefault="0089051D">
      <w:pPr>
        <w:shd w:val="clear" w:color="auto" w:fill="FFFFFF"/>
        <w:spacing w:before="5"/>
        <w:ind w:firstLine="4790"/>
      </w:pPr>
      <w:r>
        <w:rPr>
          <w:b/>
          <w:bCs/>
        </w:rPr>
        <w:t xml:space="preserve">22 мая 1943 г. </w:t>
      </w:r>
      <w:r>
        <w:t>Сов. Секретно</w:t>
      </w:r>
    </w:p>
    <w:p w:rsidR="0089051D" w:rsidRDefault="0089051D">
      <w:pPr>
        <w:shd w:val="clear" w:color="auto" w:fill="FFFFFF"/>
        <w:spacing w:before="10"/>
        <w:ind w:left="2088"/>
      </w:pPr>
      <w:r>
        <w:t>СЕКРЕТАРЮ ЦК КП(б)У</w:t>
      </w:r>
    </w:p>
    <w:p w:rsidR="0089051D" w:rsidRDefault="0089051D">
      <w:pPr>
        <w:shd w:val="clear" w:color="auto" w:fill="FFFFFF"/>
        <w:spacing w:before="10"/>
        <w:jc w:val="right"/>
      </w:pPr>
      <w:r>
        <w:t>Тов. КОРОТЧЕНКО Д.С.</w:t>
      </w:r>
    </w:p>
    <w:p w:rsidR="0089051D" w:rsidRDefault="0089051D">
      <w:pPr>
        <w:shd w:val="clear" w:color="auto" w:fill="FFFFFF"/>
        <w:spacing w:before="254"/>
        <w:ind w:left="2098"/>
      </w:pPr>
      <w:r>
        <w:t>ДОКЛАДНАЯ ЗАПИСКА</w:t>
      </w:r>
    </w:p>
    <w:p w:rsidR="0089051D" w:rsidRDefault="0089051D">
      <w:pPr>
        <w:shd w:val="clear" w:color="auto" w:fill="FFFFFF"/>
        <w:spacing w:before="245"/>
        <w:ind w:firstLine="283"/>
        <w:jc w:val="both"/>
      </w:pPr>
      <w:r>
        <w:t>27 апреля 1943 года Вы поручили мне добраться до расположения партизанских отрядов, находящихся между Днепром и устьем Десны, ознакомиться с состоянием отрядов, с содержанием так называемого "Центра" и связаться с киевским подпольем.</w:t>
      </w:r>
    </w:p>
    <w:p w:rsidR="0089051D" w:rsidRDefault="0089051D">
      <w:pPr>
        <w:shd w:val="clear" w:color="auto" w:fill="FFFFFF"/>
        <w:spacing w:before="10"/>
        <w:ind w:firstLine="283"/>
        <w:jc w:val="both"/>
      </w:pPr>
      <w:r>
        <w:t>Для этого мне было дано 12 чел. автоматчиков-разведчиков из отряда тов. Ковпака и рация.</w:t>
      </w:r>
    </w:p>
    <w:p w:rsidR="0089051D" w:rsidRDefault="0089051D">
      <w:pPr>
        <w:shd w:val="clear" w:color="auto" w:fill="FFFFFF"/>
        <w:spacing w:before="10"/>
        <w:ind w:firstLine="293"/>
        <w:jc w:val="both"/>
      </w:pPr>
      <w:r>
        <w:t>Пройдя 120 км, 1 мая 1943 года прибыл в расположение вышеуказанных партизанских отрядов и "Центра" и приступил к выполнению поставленной мне задачи.</w:t>
      </w:r>
    </w:p>
    <w:p w:rsidR="0089051D" w:rsidRDefault="0089051D">
      <w:pPr>
        <w:shd w:val="clear" w:color="auto" w:fill="FFFFFF"/>
        <w:spacing w:before="10"/>
        <w:ind w:firstLine="283"/>
        <w:jc w:val="both"/>
      </w:pPr>
      <w:r>
        <w:t>За семидневное пребывание в отрядах мною установлено следующее:</w:t>
      </w:r>
    </w:p>
    <w:p w:rsidR="0089051D" w:rsidRDefault="0089051D">
      <w:pPr>
        <w:shd w:val="clear" w:color="auto" w:fill="FFFFFF"/>
        <w:spacing w:before="250"/>
        <w:ind w:left="1680"/>
      </w:pPr>
      <w:r>
        <w:t>О состоянии партизанских отрядов*</w:t>
      </w:r>
    </w:p>
    <w:p w:rsidR="0089051D" w:rsidRDefault="0089051D">
      <w:pPr>
        <w:shd w:val="clear" w:color="auto" w:fill="FFFFFF"/>
        <w:spacing w:before="250"/>
        <w:ind w:firstLine="274"/>
        <w:jc w:val="both"/>
      </w:pPr>
      <w:r>
        <w:t>Расположение партизанских отрядов по состоянием на 1-е мая 1943 года было следующее:</w:t>
      </w:r>
    </w:p>
    <w:p w:rsidR="0089051D" w:rsidRDefault="0089051D">
      <w:pPr>
        <w:shd w:val="clear" w:color="auto" w:fill="FFFFFF"/>
        <w:spacing w:before="10"/>
        <w:ind w:firstLine="288"/>
        <w:jc w:val="both"/>
      </w:pPr>
      <w:r>
        <w:t>Отряд "Победа", под командованием тов. Науменко, насчитывающий 600-650 чел. и отряд им. Щорса, под командованием тов. Збанац-кого, насчитывающий 650-700 чел., были расположены в лесу южнее села Старо-Карпиловской Гуты, Остерского района, Черниговской области - 5 км.</w:t>
      </w:r>
    </w:p>
    <w:p w:rsidR="0089051D" w:rsidRDefault="0089051D">
      <w:pPr>
        <w:shd w:val="clear" w:color="auto" w:fill="FFFFFF"/>
        <w:spacing w:before="10"/>
        <w:ind w:firstLine="293"/>
        <w:jc w:val="both"/>
      </w:pPr>
      <w:r>
        <w:t>Батальон казаков, перешедший на сторону партизан зимой 1943 года, под командованием т. Леонтьева, насчитывающий 300-350 чел., располагался в лесу северо-восточнее села Сорокошичи, Остерского района, Черниговской области - 8 км.</w:t>
      </w:r>
    </w:p>
    <w:p w:rsidR="0089051D" w:rsidRDefault="0089051D">
      <w:pPr>
        <w:shd w:val="clear" w:color="auto" w:fill="FFFFFF"/>
        <w:spacing w:before="10"/>
        <w:ind w:firstLine="298"/>
        <w:jc w:val="both"/>
        <w:sectPr w:rsidR="0089051D">
          <w:footnotePr>
            <w:pos w:val="beneathText"/>
          </w:footnotePr>
          <w:type w:val="continuous"/>
          <w:pgSz w:w="11905" w:h="16837"/>
          <w:pgMar w:top="850" w:right="2648" w:bottom="850" w:left="2906" w:header="708" w:footer="708" w:gutter="0"/>
          <w:cols w:space="720"/>
          <w:docGrid w:linePitch="360"/>
        </w:sectPr>
      </w:pPr>
      <w:r>
        <w:t>Отряд черниговских рабочих, под командованием т. Таранущенко, насчитывающий 700-750 чел., был расположен западнее села Видельцы - 5</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8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295</w:t>
      </w:r>
    </w:p>
    <w:p w:rsidR="0089051D" w:rsidRDefault="0089051D">
      <w:pPr>
        <w:shd w:val="clear" w:color="auto" w:fill="FFFFFF"/>
        <w:spacing w:before="490"/>
        <w:jc w:val="both"/>
      </w:pPr>
      <w:r>
        <w:t>км., и отряд им. Чапаева, насчитывающий 130 чел. располагался на правом берегу Днепра, восточнее села Гдень, Комаринского района, БССР - 3 км.</w:t>
      </w:r>
    </w:p>
    <w:p w:rsidR="0089051D" w:rsidRDefault="0089051D">
      <w:pPr>
        <w:shd w:val="clear" w:color="auto" w:fill="FFFFFF"/>
        <w:spacing w:before="10"/>
        <w:ind w:firstLine="288"/>
        <w:jc w:val="both"/>
      </w:pPr>
      <w:r>
        <w:t>Все эти отряды объединились и входили в подчинение так называемого "Центра". Личный состав этих отрядов разнообразен, однако основной костяк их это: военнослужащие, попавшие в окружение и осевшие в селах в приймы, военнослужащие-односельчане, пришедшие из плена, и советский актив, не успевший по разным причинам эвакуироваться при отходе частей Красной Армии.</w:t>
      </w:r>
    </w:p>
    <w:p w:rsidR="0089051D" w:rsidRDefault="0089051D">
      <w:pPr>
        <w:shd w:val="clear" w:color="auto" w:fill="FFFFFF"/>
        <w:spacing w:before="10"/>
        <w:ind w:firstLine="293"/>
        <w:jc w:val="both"/>
      </w:pPr>
      <w:r>
        <w:t>В некоторых отрядах в качестве бойцов есть и бывшие полицаи, перешедшие на сторону партизан во время разгрома их гарнизонов.</w:t>
      </w:r>
    </w:p>
    <w:p w:rsidR="0089051D" w:rsidRDefault="0089051D">
      <w:pPr>
        <w:shd w:val="clear" w:color="auto" w:fill="FFFFFF"/>
        <w:spacing w:before="10"/>
        <w:ind w:firstLine="293"/>
        <w:jc w:val="both"/>
      </w:pPr>
      <w:r>
        <w:t>Организация этих отрядов относится, главным образом, к периоду зимнего наступления Красной Армии 1942-1943 гг. Вооружение отрядов очень слабое. Кроме винтовок, обрезов и гранат во всех этих отрядах насчитывалось около 20-25 ручных и станковых пулеметов и одно противотанковое ружье.</w:t>
      </w:r>
    </w:p>
    <w:p w:rsidR="0089051D" w:rsidRDefault="0089051D">
      <w:pPr>
        <w:shd w:val="clear" w:color="auto" w:fill="FFFFFF"/>
        <w:spacing w:before="10"/>
        <w:ind w:firstLine="288"/>
        <w:jc w:val="both"/>
      </w:pPr>
      <w:r>
        <w:t>Следует подчеркнуть, что десятки бойцов вообще не имели никакого оружия. Боеприпасами отряды вообще не обеспечены. В отдельных отрядах бойцы имеют по 5-10 штук патронов.</w:t>
      </w:r>
    </w:p>
    <w:p w:rsidR="0089051D" w:rsidRDefault="0089051D">
      <w:pPr>
        <w:shd w:val="clear" w:color="auto" w:fill="FFFFFF"/>
        <w:spacing w:before="10"/>
        <w:ind w:firstLine="288"/>
        <w:jc w:val="both"/>
      </w:pPr>
      <w:r>
        <w:t>Причем, основной способ приобретения оружия и боеприпасов -это разыскивание и раскопки оставленного оружия при отступлении частей Красной Армии. Для этого выделяются отдельные группы товарищей, которые ходят за пределы своего района действия и по указанию населения производят раскопки оружия. Добытое таким способом оружие и боеприпасы очень часто непригодны для боя.</w:t>
      </w:r>
    </w:p>
    <w:p w:rsidR="0089051D" w:rsidRDefault="0089051D">
      <w:pPr>
        <w:shd w:val="clear" w:color="auto" w:fill="FFFFFF"/>
        <w:spacing w:before="10"/>
        <w:ind w:firstLine="288"/>
        <w:jc w:val="both"/>
      </w:pPr>
      <w:r>
        <w:t>Продовольственное обеспечение отрядов очень хорошее. В каждом отряде, как правило, имеются большие стада рогатого скота, в достаточном количестве хлебе и друге продукты.</w:t>
      </w:r>
    </w:p>
    <w:p w:rsidR="0089051D" w:rsidRDefault="0089051D">
      <w:pPr>
        <w:shd w:val="clear" w:color="auto" w:fill="FFFFFF"/>
        <w:spacing w:before="10"/>
        <w:ind w:firstLine="283"/>
        <w:jc w:val="both"/>
      </w:pPr>
      <w:r>
        <w:t>Основной источник продовольственного обеспечения этих отрядов - местное население, которое то ли в порядке обязательных поставок или добровольных сборов доставляет продовольствие партизанам. Редкое явление, когда отряды добывают продовольствие у врага. Это и неудивительно, так как эти отряды по своему вооружению не в состоянии нападать на крупные немецкие гарнизоны, при которых в основном находятся продовольственные базы.</w:t>
      </w:r>
    </w:p>
    <w:p w:rsidR="0089051D" w:rsidRDefault="0089051D">
      <w:pPr>
        <w:shd w:val="clear" w:color="auto" w:fill="FFFFFF"/>
        <w:spacing w:before="10"/>
        <w:ind w:firstLine="288"/>
        <w:jc w:val="both"/>
      </w:pPr>
      <w:r>
        <w:t>Отряды, как правило, расположены в фундаментально выстроенных землянках или куренях, с печным отоплением и даже в некоторых с внутренней телефонной связью.</w:t>
      </w:r>
    </w:p>
    <w:p w:rsidR="0089051D" w:rsidRDefault="0089051D">
      <w:pPr>
        <w:shd w:val="clear" w:color="auto" w:fill="FFFFFF"/>
        <w:spacing w:before="10"/>
        <w:ind w:firstLine="288"/>
        <w:jc w:val="both"/>
        <w:sectPr w:rsidR="0089051D">
          <w:footnotePr>
            <w:pos w:val="beneathText"/>
          </w:footnotePr>
          <w:pgSz w:w="11905" w:h="16837"/>
          <w:pgMar w:top="850" w:right="2931" w:bottom="850" w:left="2623" w:header="708" w:footer="708" w:gutter="0"/>
          <w:cols w:space="720"/>
          <w:docGrid w:linePitch="360"/>
        </w:sectPr>
      </w:pPr>
      <w:r>
        <w:t>В 500 метрах от расположения отрядов им. Щорса и "Победа" расположен женский лагерь - семьи партизан. В этом лагере живет 212</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3" type="#_x0000_t202" style="position:absolute;margin-left:-87.05pt;margin-top:.3pt;width:13.5pt;height:10.5pt;z-index:25171763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296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чел., из них: женщин - 69 чел., детей малолетних 116 чел., старух 16 чел. и стариков 15 чел. В остальных отрядах семьи партизан живут вместе с партизанами.</w:t>
      </w:r>
    </w:p>
    <w:p w:rsidR="0089051D" w:rsidRDefault="0089051D">
      <w:pPr>
        <w:shd w:val="clear" w:color="auto" w:fill="FFFFFF"/>
        <w:spacing w:before="10"/>
        <w:ind w:firstLine="288"/>
        <w:jc w:val="both"/>
      </w:pPr>
      <w:r>
        <w:t>Все это не дает отрядам быть маневренными, боевыми единицами и внезапно наносить удары по врагу и его коммуникациям. Поэтому и не случайно, что в отрядах существует тенденция к постоянной оседлой жизни на одном месте и как некоторые заявляли: "мы должны защищать свой район, село, свою хату, свою семью". Таким образом, эти отряды просидели на одном месте около 7 месяцев, т.е. до того момента, пока на них не напали немцы.</w:t>
      </w:r>
    </w:p>
    <w:p w:rsidR="0089051D" w:rsidRDefault="0089051D">
      <w:pPr>
        <w:shd w:val="clear" w:color="auto" w:fill="FFFFFF"/>
        <w:spacing w:before="10"/>
        <w:ind w:firstLine="293"/>
        <w:jc w:val="both"/>
      </w:pPr>
      <w:r>
        <w:t>В некоторых отрядах, как например в отряде им. Чапаева, стало развиваться мародерство, пьянство, вождение с женщинами и падение дисциплины. Несемейные бойцы и молодежь, а их большинство в отрядах, настроены по-боевому и неоднократно настаивали на маневренности отрядов, на активных действиях, выступая против оседлости на одном месте и отсиживания.</w:t>
      </w:r>
    </w:p>
    <w:p w:rsidR="0089051D" w:rsidRDefault="0089051D">
      <w:pPr>
        <w:shd w:val="clear" w:color="auto" w:fill="FFFFFF"/>
        <w:spacing w:before="10"/>
        <w:ind w:firstLine="293"/>
        <w:jc w:val="both"/>
      </w:pPr>
      <w:r>
        <w:t>Особых операций против немцев эти отряды не проводили, за исключением того, что ими были разогнаны небольшие гарнизоны полиции, проведено ряд диверсий и в селах, по указанию "Центра", была "восстановлена" советская власть и созданы группы самообороны села.</w:t>
      </w:r>
    </w:p>
    <w:p w:rsidR="0089051D" w:rsidRDefault="0089051D">
      <w:pPr>
        <w:shd w:val="clear" w:color="auto" w:fill="FFFFFF"/>
        <w:spacing w:before="10"/>
        <w:ind w:firstLine="278"/>
        <w:jc w:val="both"/>
      </w:pPr>
      <w:r>
        <w:t>Так, например, в селах Косачева, Ошитки, Сорокашичи, Видемцы, Старо-Карпиловской, Гуту, Н. Жары, В. Жары, Гдень и ряде других были избраны председатели сельсоветов и созданы из местных крестьян группы самообороны села.</w:t>
      </w:r>
    </w:p>
    <w:p w:rsidR="0089051D" w:rsidRDefault="0089051D">
      <w:pPr>
        <w:shd w:val="clear" w:color="auto" w:fill="FFFFFF"/>
        <w:spacing w:before="10"/>
        <w:ind w:firstLine="293"/>
        <w:jc w:val="both"/>
      </w:pPr>
      <w:r>
        <w:t>Население к этим мероприятиям отнеслось с большим подъемом и доброжелательностью. На собрания по выборам председателя] сельсовета и на митинги являлись все жители сел. Население с большой активностью разыскивало оружие и вооружилось.</w:t>
      </w:r>
    </w:p>
    <w:p w:rsidR="0089051D" w:rsidRDefault="0089051D">
      <w:pPr>
        <w:shd w:val="clear" w:color="auto" w:fill="FFFFFF"/>
        <w:spacing w:before="10"/>
        <w:ind w:firstLine="278"/>
        <w:jc w:val="both"/>
      </w:pPr>
      <w:r>
        <w:t>Актив отрядов и руководители считали, что здесь с немцами уже покончено.</w:t>
      </w:r>
    </w:p>
    <w:p w:rsidR="0089051D" w:rsidRDefault="0089051D">
      <w:pPr>
        <w:shd w:val="clear" w:color="auto" w:fill="FFFFFF"/>
        <w:spacing w:before="10"/>
        <w:ind w:firstLine="293"/>
        <w:jc w:val="both"/>
        <w:sectPr w:rsidR="0089051D">
          <w:footnotePr>
            <w:pos w:val="beneathText"/>
          </w:footnotePr>
          <w:type w:val="continuous"/>
          <w:pgSz w:w="11905" w:h="16837"/>
          <w:pgMar w:top="850" w:right="2648" w:bottom="850" w:left="2906" w:header="708" w:footer="708" w:gutter="0"/>
          <w:cols w:space="720"/>
          <w:docGrid w:linePitch="360"/>
        </w:sectPr>
      </w:pPr>
      <w:r>
        <w:t>Понятно, такого положения немцы долго терпеть не могли, тем более, что все это происходило на больших водных магистралях, как Днепр, Десна и Припять, и они 30 апреля 1943 г. предприняли наступление на партизан в этом районе. Наступление началось со стороны Чернигова, в направлении между Днепром и к устью Десны. Сначала немцы напали на отряд т. Таранущенко, который не принял боя и рассеялся. Продолжая наступление, немцы по пути сжигали села и поголовно уничтожали население. По данным разведки, в этом районе нас-</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297</w:t>
      </w:r>
    </w:p>
    <w:p w:rsidR="0089051D" w:rsidRDefault="0089051D">
      <w:pPr>
        <w:shd w:val="clear" w:color="auto" w:fill="FFFFFF"/>
        <w:spacing w:before="475"/>
        <w:jc w:val="both"/>
      </w:pPr>
      <w:r>
        <w:t>тупала сборная немецкая дивизия с применением танков, бронемашин, тяжелой артиллерии, минометов и бомбардировочной авиации.</w:t>
      </w:r>
    </w:p>
    <w:p w:rsidR="0089051D" w:rsidRDefault="0089051D">
      <w:pPr>
        <w:shd w:val="clear" w:color="auto" w:fill="FFFFFF"/>
        <w:spacing w:before="10"/>
        <w:ind w:firstLine="288"/>
        <w:jc w:val="both"/>
      </w:pPr>
      <w:r>
        <w:t>Судьба отрядов "Победа", им. Щорса и батальона казаков мне неизвестна.</w:t>
      </w:r>
    </w:p>
    <w:p w:rsidR="0089051D" w:rsidRDefault="0089051D">
      <w:pPr>
        <w:shd w:val="clear" w:color="auto" w:fill="FFFFFF"/>
        <w:spacing w:before="10"/>
        <w:ind w:firstLine="283"/>
        <w:jc w:val="both"/>
      </w:pPr>
      <w:r>
        <w:t>Отряд им. Чапаева** мною выведен в расположение отряда тов. Ковпака.</w:t>
      </w:r>
    </w:p>
    <w:p w:rsidR="0089051D" w:rsidRDefault="0089051D">
      <w:pPr>
        <w:shd w:val="clear" w:color="auto" w:fill="FFFFFF"/>
        <w:spacing w:before="10"/>
        <w:ind w:firstLine="283"/>
        <w:jc w:val="both"/>
      </w:pPr>
      <w:r>
        <w:t>Такое положение с местными партизанскими отрядами объясняется, главным образом, тем, что ими, по-сути, никто не руководит и им не оказывается соответствующая помощь как в вооружении, боеприпасами, так и в оперативных действиях.</w:t>
      </w:r>
    </w:p>
    <w:p w:rsidR="0089051D" w:rsidRDefault="0089051D">
      <w:pPr>
        <w:shd w:val="clear" w:color="auto" w:fill="FFFFFF"/>
        <w:spacing w:before="10"/>
        <w:ind w:firstLine="283"/>
        <w:jc w:val="both"/>
      </w:pPr>
      <w:r>
        <w:t>Крупные маневренные партизанские соединения, как тт. Ковпака, Федорова и другие, которые на своем пути часто встречают такие местные отряды, также не всегда оказывают им соответствующую помощь.</w:t>
      </w:r>
    </w:p>
    <w:p w:rsidR="0089051D" w:rsidRDefault="0089051D">
      <w:pPr>
        <w:shd w:val="clear" w:color="auto" w:fill="FFFFFF"/>
        <w:spacing w:before="10"/>
        <w:ind w:firstLine="298"/>
        <w:jc w:val="both"/>
      </w:pPr>
      <w:r>
        <w:t>Разведывательные группы Главразведупра и диверсионные группы часто базируются на местных отрядах, подчиняют их себе и используют их для самоохраны, как вооруженную силу. Эти группы никакой помощи отрядам не оказывают и не нацеливают их на маневренность и активные боевые действия в силу своих чисто ведомственных задач. В общем эти группы для обеспечения выполнения своих задач придерживают при себе отряды на всякий случай.</w:t>
      </w:r>
    </w:p>
    <w:p w:rsidR="0089051D" w:rsidRDefault="0089051D">
      <w:pPr>
        <w:shd w:val="clear" w:color="auto" w:fill="FFFFFF"/>
        <w:spacing w:before="10"/>
        <w:ind w:firstLine="293"/>
        <w:jc w:val="both"/>
      </w:pPr>
      <w:r>
        <w:t>В свою очередь Центральный штаб партизанского движения на Украине [т.е. УШПД - авт.], увлекшись крупными партизанскими соединениями, совершенно выпустил из виду мелкие и местные отряды, которые изо дня в день создаются в массовом количестве и требуют неотъемлемой помощи в организационном укреплении, оперативном руководстве, вооружении и т. д.</w:t>
      </w:r>
    </w:p>
    <w:p w:rsidR="0089051D" w:rsidRDefault="0089051D">
      <w:pPr>
        <w:shd w:val="clear" w:color="auto" w:fill="FFFFFF"/>
        <w:spacing w:before="10"/>
        <w:ind w:firstLine="288"/>
        <w:jc w:val="both"/>
      </w:pPr>
      <w:r>
        <w:t>Поэтому, считал бы необходим категорическим образом запретить каким бы то ни было организациям, за исключением Центрального штаба [т.е. УШПД - авт.], объединять и подчинять себе партизанские отряды, вернее, вносить разнобой в партизанском движении.</w:t>
      </w:r>
    </w:p>
    <w:p w:rsidR="0089051D" w:rsidRDefault="0089051D">
      <w:pPr>
        <w:shd w:val="clear" w:color="auto" w:fill="FFFFFF"/>
        <w:spacing w:before="10"/>
        <w:ind w:firstLine="293"/>
        <w:jc w:val="both"/>
      </w:pPr>
      <w:r>
        <w:t>Центральному штабу [т.е. УШПД - авт.] связаться с мелкими и местными отрядами, оперативно руководить ими и оказывать необходимую помощь и всемерно развивать это движение.</w:t>
      </w:r>
    </w:p>
    <w:p w:rsidR="0089051D" w:rsidRDefault="0089051D">
      <w:pPr>
        <w:shd w:val="clear" w:color="auto" w:fill="FFFFFF"/>
        <w:spacing w:before="10"/>
        <w:ind w:firstLine="288"/>
        <w:jc w:val="both"/>
        <w:sectPr w:rsidR="0089051D">
          <w:footnotePr>
            <w:pos w:val="beneathText"/>
          </w:footnotePr>
          <w:pgSz w:w="11905" w:h="16837"/>
          <w:pgMar w:top="850" w:right="2931" w:bottom="850" w:left="2623" w:header="708" w:footer="708" w:gutter="0"/>
          <w:cols w:space="720"/>
          <w:docGrid w:linePitch="360"/>
        </w:sectPr>
      </w:pPr>
      <w:r>
        <w:t>Вместе с этим, крупным партизанским соединениям, имеющим большой боевой опыт партизанской борьбы, при встрече с мелкими и местными партизанскими отрядами необходимо оказывать им соответствующую помощь.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4" type="#_x0000_t202" style="position:absolute;margin-left:-87.05pt;margin-top:.3pt;width:13.5pt;height:10.5pt;z-index:25171865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298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left="2074"/>
      </w:pPr>
      <w:r>
        <w:t>О так называемом "Центре"</w:t>
      </w:r>
    </w:p>
    <w:p w:rsidR="0089051D" w:rsidRDefault="0089051D">
      <w:pPr>
        <w:shd w:val="clear" w:color="auto" w:fill="FFFFFF"/>
        <w:spacing w:before="250"/>
        <w:ind w:firstLine="288"/>
        <w:jc w:val="both"/>
      </w:pPr>
      <w:r>
        <w:t>"Центр", возглавляемый неким Смирновым, он же Петр Федорович и он же "Сокол", его заместителем Гнедашем, он же "Ким" и "Тара-ненко"***, он же "Карп Андреевич", был расположен в отрядах "Победа" и им. Щорса.</w:t>
      </w:r>
    </w:p>
    <w:p w:rsidR="0089051D" w:rsidRDefault="0089051D">
      <w:pPr>
        <w:shd w:val="clear" w:color="auto" w:fill="FFFFFF"/>
        <w:spacing w:before="10"/>
        <w:ind w:firstLine="283"/>
        <w:jc w:val="both"/>
      </w:pPr>
      <w:r>
        <w:t>Смирнов был сброшен на парашюте в этом районе Генштабом РККА и, как он заявил, что он связан с ним и работает по его директивам. Гнедаш был сброшен для диверсионной работы штабом Юго-Западного фронта, но связи с ним не имеет.</w:t>
      </w:r>
    </w:p>
    <w:p w:rsidR="0089051D" w:rsidRDefault="0089051D">
      <w:pPr>
        <w:shd w:val="clear" w:color="auto" w:fill="FFFFFF"/>
        <w:spacing w:before="10"/>
        <w:ind w:firstLine="288"/>
        <w:jc w:val="both"/>
      </w:pPr>
      <w:r>
        <w:t>Тараненко был сброшен Центральным штабом партизанского движения Украины и также с ним связи не имеет.</w:t>
      </w:r>
    </w:p>
    <w:p w:rsidR="0089051D" w:rsidRDefault="0089051D">
      <w:pPr>
        <w:shd w:val="clear" w:color="auto" w:fill="FFFFFF"/>
        <w:spacing w:before="10"/>
        <w:ind w:firstLine="288"/>
        <w:jc w:val="both"/>
      </w:pPr>
      <w:r>
        <w:t>Глубоко ознакомиться с содержанием и деятельностью "Центра" за короткое пребывание там не представилось возможным, однако, можно привести ряд фактов из его неправильной деятельности.</w:t>
      </w:r>
    </w:p>
    <w:p w:rsidR="0089051D" w:rsidRDefault="0089051D">
      <w:pPr>
        <w:shd w:val="clear" w:color="auto" w:fill="FFFFFF"/>
        <w:spacing w:before="10"/>
        <w:ind w:firstLine="283"/>
        <w:jc w:val="both"/>
      </w:pPr>
      <w:r>
        <w:t>Так, например, по указанию "Центра" в селах от устья Десны по левой стороне Днепра и до Чернигова на общих собраниях избирались председатели сельсоветов, секретари и создавались другие советские организации и группы самообороны сел.</w:t>
      </w:r>
    </w:p>
    <w:p w:rsidR="0089051D" w:rsidRDefault="0089051D">
      <w:pPr>
        <w:shd w:val="clear" w:color="auto" w:fill="FFFFFF"/>
        <w:spacing w:before="10"/>
        <w:ind w:firstLine="283"/>
        <w:jc w:val="both"/>
      </w:pPr>
      <w:r>
        <w:t>Там, где не успевали избирать сельсоветы, приезжавшие представители "Центра" требовали: "Почему до сих пор не избран председатель сельсовета, вы что против советской власти?"</w:t>
      </w:r>
    </w:p>
    <w:p w:rsidR="0089051D" w:rsidRDefault="0089051D">
      <w:pPr>
        <w:shd w:val="clear" w:color="auto" w:fill="FFFFFF"/>
        <w:spacing w:before="10"/>
        <w:ind w:firstLine="288"/>
        <w:jc w:val="both"/>
      </w:pPr>
      <w:r>
        <w:t>Таким образом, вместо вовлечения населения в активную освободительную борьбу путем создания партизанских отрядов и активных действий против немцев, "Центр", подняв население в этом районе и увлекшись выборами сельсоветов и созданием групп самозащита сел, сориентировал население на пассивность борьбы с немцами, а, по-су-ти, спровоцировал нападение немцев на это население.</w:t>
      </w:r>
    </w:p>
    <w:p w:rsidR="0089051D" w:rsidRDefault="0089051D">
      <w:pPr>
        <w:shd w:val="clear" w:color="auto" w:fill="FFFFFF"/>
        <w:spacing w:before="10"/>
        <w:ind w:firstLine="293"/>
        <w:jc w:val="both"/>
      </w:pPr>
      <w:r>
        <w:t>В результате чего при наступлении немцев в этом районе самооборона без принятия боя разбегались, а немцы сжигали села и поголовно уничтожали население.</w:t>
      </w:r>
    </w:p>
    <w:p w:rsidR="0089051D" w:rsidRDefault="0089051D">
      <w:pPr>
        <w:shd w:val="clear" w:color="auto" w:fill="FFFFFF"/>
        <w:spacing w:before="10"/>
        <w:ind w:firstLine="283"/>
        <w:jc w:val="both"/>
      </w:pPr>
      <w:r>
        <w:t>Также неправильно "Центром" ориентировались и партизанские отряды.</w:t>
      </w:r>
    </w:p>
    <w:p w:rsidR="0089051D" w:rsidRDefault="0089051D">
      <w:pPr>
        <w:shd w:val="clear" w:color="auto" w:fill="FFFFFF"/>
        <w:spacing w:before="10"/>
        <w:ind w:firstLine="293"/>
        <w:jc w:val="both"/>
      </w:pPr>
      <w:r>
        <w:t>Основным виновником того, что отряды обрастали семьями, оседали на постоянную оседлую жизнь на одном месте, в силу чего не были маневрены и не проявляли особых активных действий - отсиживались, является "Центр".</w:t>
      </w:r>
    </w:p>
    <w:p w:rsidR="0089051D" w:rsidRDefault="0089051D">
      <w:pPr>
        <w:shd w:val="clear" w:color="auto" w:fill="FFFFFF"/>
        <w:spacing w:before="10"/>
        <w:ind w:firstLine="288"/>
        <w:jc w:val="both"/>
        <w:sectPr w:rsidR="0089051D">
          <w:footnotePr>
            <w:pos w:val="beneathText"/>
          </w:footnotePr>
          <w:type w:val="continuous"/>
          <w:pgSz w:w="11905" w:h="16837"/>
          <w:pgMar w:top="850" w:right="2653" w:bottom="850" w:left="2906" w:header="708" w:footer="708" w:gutter="0"/>
          <w:cols w:space="720"/>
          <w:docGrid w:linePitch="360"/>
        </w:sectPr>
      </w:pPr>
      <w:r>
        <w:t>О том, что отряды не нацеливались "Центром" на активную борьбу свидетельствует хотя бы тот факт, что буквально под носом "Центра"</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101"/>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299</w:t>
      </w:r>
    </w:p>
    <w:p w:rsidR="0089051D" w:rsidRDefault="0089051D">
      <w:pPr>
        <w:shd w:val="clear" w:color="auto" w:fill="FFFFFF"/>
        <w:spacing w:before="490"/>
        <w:jc w:val="both"/>
      </w:pPr>
      <w:r>
        <w:t>и отрядов ежедневно и беспрепятственно курсировали вражеские пароходы по Днепру и Припяти в районе Киев-Чернобыль.</w:t>
      </w:r>
    </w:p>
    <w:p w:rsidR="0089051D" w:rsidRDefault="0089051D">
      <w:pPr>
        <w:shd w:val="clear" w:color="auto" w:fill="FFFFFF"/>
        <w:spacing w:before="10"/>
        <w:ind w:firstLine="288"/>
        <w:jc w:val="both"/>
      </w:pPr>
      <w:r>
        <w:t>"Центру", по данным разведки отрядов, было известно о концентрации немцев на левом берегу Десны и на правом берегу Днепра, однако, никаких мер предосторожности для отрядов принято не было. Даже больше, отрядом т.Таранущенко задолго до наступления немцев был убит немецкий майор, у которого было обнаружено ряд документов и карта, в которых точно было нанесено расположение партизанских отрядов, их количественный состав, вооружение, а группы самообороны, села, подлежавшие уничтожению, были обведены на карте красным карандашом. В документах этих, по их данным, они насчитали партизан около 3.000 чел. и около 10.000 чел. из населения, которые могут выступить против немцев. Эти данные почти что точны. Кроме этого, был захвачен переводчик, который на допросе сообщил о готовившемся наступлении немцев против партизан в этом районе. И даже после этого также никаких мер предпринято не было.</w:t>
      </w:r>
    </w:p>
    <w:p w:rsidR="0089051D" w:rsidRDefault="0089051D">
      <w:pPr>
        <w:shd w:val="clear" w:color="auto" w:fill="FFFFFF"/>
        <w:spacing w:before="10"/>
        <w:ind w:firstLine="288"/>
        <w:jc w:val="both"/>
      </w:pPr>
      <w:r>
        <w:t>После того, как уже немцы начали наступление и как уже отряд т. Таранущенко был рассеян, тогда Гнедаш в моем присутствии дал распоряжение командиру отряда т. Науменко, на всякий случай разведать переправу через Днепр. Причем, никакими средствами переправы отряды не располагали.</w:t>
      </w:r>
    </w:p>
    <w:p w:rsidR="0089051D" w:rsidRDefault="0089051D">
      <w:pPr>
        <w:shd w:val="clear" w:color="auto" w:fill="FFFFFF"/>
        <w:spacing w:before="10"/>
        <w:ind w:firstLine="293"/>
        <w:jc w:val="both"/>
      </w:pPr>
      <w:r>
        <w:t>В некоторых отрядах замечалась беспечность и шапкозабрасательс-тво.</w:t>
      </w:r>
    </w:p>
    <w:p w:rsidR="0089051D" w:rsidRDefault="0089051D">
      <w:pPr>
        <w:shd w:val="clear" w:color="auto" w:fill="FFFFFF"/>
        <w:spacing w:before="10"/>
        <w:ind w:firstLine="288"/>
        <w:jc w:val="both"/>
      </w:pPr>
      <w:r>
        <w:t>Однако, командир отряда т. Науменко очень разумно высказывал свои сомнения. Он неоднократно выражал недовольство к руководству "Центра", причем заявлял: "Что будет, если все это провалится? Ведь мне тогда и моим детям народ никогда не простит".</w:t>
      </w:r>
    </w:p>
    <w:p w:rsidR="0089051D" w:rsidRDefault="0089051D">
      <w:pPr>
        <w:shd w:val="clear" w:color="auto" w:fill="FFFFFF"/>
        <w:spacing w:before="10"/>
        <w:ind w:firstLine="288"/>
        <w:jc w:val="both"/>
      </w:pPr>
      <w:r>
        <w:t>Из всего этого следует, что "Центр", если он действительно выполнял определенные задания Генерального штаба РККА, забрался в лес, осел там, придержав при себе отряды с целью самоохраны и досиделся до тех пор, пока на них не напали немцы.</w:t>
      </w:r>
    </w:p>
    <w:p w:rsidR="0089051D" w:rsidRDefault="0089051D">
      <w:pPr>
        <w:shd w:val="clear" w:color="auto" w:fill="FFFFFF"/>
        <w:spacing w:before="10"/>
        <w:ind w:firstLine="278"/>
        <w:jc w:val="both"/>
      </w:pPr>
      <w:r>
        <w:t>Таким образом, сознательно или несознательно так называемый "Центр" и его руководители поставили под удар население и партизанские отряды.</w:t>
      </w:r>
    </w:p>
    <w:p w:rsidR="0089051D" w:rsidRDefault="0089051D">
      <w:pPr>
        <w:shd w:val="clear" w:color="auto" w:fill="FFFFFF"/>
        <w:spacing w:before="269"/>
        <w:rPr>
          <w:rFonts w:ascii="Verdana" w:hAnsi="Verdana" w:cs="Verdana"/>
          <w:b/>
          <w:bCs/>
          <w:sz w:val="18"/>
          <w:szCs w:val="18"/>
        </w:rPr>
        <w:sectPr w:rsidR="0089051D">
          <w:footnotePr>
            <w:pos w:val="beneathText"/>
          </w:footnotePr>
          <w:pgSz w:w="11905" w:h="16837"/>
          <w:pgMar w:top="850" w:right="2931" w:bottom="850" w:left="2608" w:header="708" w:footer="708" w:gutter="0"/>
          <w:cols w:space="720"/>
          <w:docGrid w:linePitch="360"/>
        </w:sectPr>
      </w:pPr>
      <w:r>
        <w:rPr>
          <w:rFonts w:ascii="Verdana" w:hAnsi="Verdana" w:cs="Verdana"/>
          <w:b/>
          <w:bCs/>
          <w:sz w:val="18"/>
          <w:szCs w:val="18"/>
        </w:rPr>
        <w:t>[...]</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5" type="#_x0000_t202" style="position:absolute;margin-left:-87.3pt;margin-top:.3pt;width:17.2pt;height:10.5pt;z-index:25171968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300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right="1613"/>
      </w:pPr>
      <w:r>
        <w:t>ИНСТРУКТОР ОРГИНСТРУКТОРСКОГО ОТДЕЛА ЦК КП(б)У -</w:t>
      </w:r>
    </w:p>
    <w:p w:rsidR="0089051D" w:rsidRDefault="0089051D">
      <w:pPr>
        <w:shd w:val="clear" w:color="auto" w:fill="FFFFFF"/>
        <w:ind w:firstLine="4752"/>
      </w:pPr>
      <w:r>
        <w:t>(МИРОНОВ) 22 мая 1943 г.</w:t>
      </w:r>
    </w:p>
    <w:p w:rsidR="0089051D" w:rsidRDefault="0089051D">
      <w:pPr>
        <w:shd w:val="clear" w:color="auto" w:fill="FFFFFF"/>
        <w:ind w:right="3226"/>
      </w:pPr>
      <w:r>
        <w:t>с. Мухоеды, Наровнянского района, БССР.</w:t>
      </w:r>
    </w:p>
    <w:p w:rsidR="0089051D" w:rsidRDefault="0089051D">
      <w:pPr>
        <w:shd w:val="clear" w:color="auto" w:fill="FFFFFF"/>
        <w:ind w:right="2419"/>
      </w:pPr>
      <w:r>
        <w:t>Партизанское соединение т. Ковпака. мт-2</w:t>
      </w:r>
    </w:p>
    <w:p w:rsidR="0089051D" w:rsidRDefault="0089051D">
      <w:pPr>
        <w:shd w:val="clear" w:color="auto" w:fill="FFFFFF"/>
        <w:jc w:val="right"/>
        <w:rPr>
          <w:i/>
          <w:iCs/>
        </w:rPr>
      </w:pPr>
      <w:r>
        <w:rPr>
          <w:i/>
          <w:iCs/>
        </w:rPr>
        <w:t xml:space="preserve">ЦДАГО Украши. </w:t>
      </w:r>
      <w:r>
        <w:rPr>
          <w:i/>
          <w:iCs/>
          <w:spacing w:val="20"/>
        </w:rPr>
        <w:t>-Ф.1.-</w:t>
      </w:r>
      <w:r>
        <w:rPr>
          <w:i/>
          <w:iCs/>
        </w:rPr>
        <w:t xml:space="preserve"> </w:t>
      </w:r>
      <w:r>
        <w:rPr>
          <w:i/>
          <w:iCs/>
          <w:lang w:val="en-US"/>
        </w:rPr>
        <w:t xml:space="preserve">On. </w:t>
      </w:r>
      <w:r>
        <w:rPr>
          <w:i/>
          <w:iCs/>
        </w:rPr>
        <w:t>22. - Спр. 8. - Арк. 29-48.</w:t>
      </w:r>
    </w:p>
    <w:p w:rsidR="0089051D" w:rsidRDefault="0089051D">
      <w:pPr>
        <w:shd w:val="clear" w:color="auto" w:fill="FFFFFF"/>
        <w:jc w:val="right"/>
        <w:rPr>
          <w:i/>
          <w:iCs/>
        </w:rPr>
      </w:pPr>
      <w:r>
        <w:rPr>
          <w:i/>
          <w:iCs/>
        </w:rPr>
        <w:t>Оригинал. Машинопись.</w:t>
      </w:r>
    </w:p>
    <w:p w:rsidR="0089051D" w:rsidRDefault="0089051D">
      <w:pPr>
        <w:shd w:val="clear" w:color="auto" w:fill="FFFFFF"/>
        <w:tabs>
          <w:tab w:val="left" w:pos="427"/>
        </w:tabs>
        <w:spacing w:before="226"/>
        <w:ind w:firstLine="322"/>
        <w:jc w:val="both"/>
        <w:rPr>
          <w:i/>
          <w:iCs/>
        </w:rPr>
      </w:pPr>
      <w:r>
        <w:rPr>
          <w:i/>
          <w:iCs/>
        </w:rPr>
        <w:t>*</w:t>
      </w:r>
      <w:r>
        <w:rPr>
          <w:i/>
          <w:iCs/>
        </w:rPr>
        <w:tab/>
        <w:t>Указанные в этом отрывке документа отряды не имели в то вре</w:t>
      </w:r>
      <w:r>
        <w:rPr>
          <w:i/>
          <w:iCs/>
        </w:rPr>
        <w:br/>
        <w:t>мя связи с УШПД, действуя на свой страх и риск.</w:t>
      </w:r>
    </w:p>
    <w:p w:rsidR="0089051D" w:rsidRDefault="0089051D">
      <w:pPr>
        <w:shd w:val="clear" w:color="auto" w:fill="FFFFFF"/>
        <w:tabs>
          <w:tab w:val="left" w:pos="106"/>
        </w:tabs>
        <w:rPr>
          <w:i/>
          <w:iCs/>
        </w:rPr>
      </w:pPr>
      <w:r>
        <w:rPr>
          <w:i/>
          <w:iCs/>
        </w:rPr>
        <w:t>*</w:t>
      </w:r>
      <w:r>
        <w:rPr>
          <w:i/>
          <w:iCs/>
        </w:rPr>
        <w:tab/>
        <w:t>* Этим отрядом командовал Ф. Головач.</w:t>
      </w:r>
    </w:p>
    <w:p w:rsidR="0089051D" w:rsidRDefault="0089051D">
      <w:pPr>
        <w:shd w:val="clear" w:color="auto" w:fill="FFFFFF"/>
        <w:ind w:firstLine="312"/>
        <w:jc w:val="both"/>
        <w:rPr>
          <w:i/>
          <w:iCs/>
        </w:rPr>
      </w:pPr>
      <w:r>
        <w:t xml:space="preserve">*** </w:t>
      </w:r>
      <w:r>
        <w:rPr>
          <w:i/>
          <w:iCs/>
        </w:rPr>
        <w:t>Речь идет об Карпе Архиповиче Таранюке, который был комиссаром партизанского соединения Н. Таранущенко .</w:t>
      </w:r>
    </w:p>
    <w:p w:rsidR="0089051D" w:rsidRDefault="0089051D">
      <w:pPr>
        <w:shd w:val="clear" w:color="auto" w:fill="FFFFFF"/>
        <w:spacing w:before="230"/>
        <w:jc w:val="both"/>
        <w:rPr>
          <w:b/>
          <w:bCs/>
        </w:rPr>
      </w:pPr>
      <w:r>
        <w:rPr>
          <w:b/>
          <w:bCs/>
        </w:rPr>
        <w:t>163. ОТЧЕТ БЫВШЕГО НАЧАЛЬНИКА РАЗВЕДКИ ПАРТИЗАНСКОЙ ГРУППЫ ЛЫСЕНКО Д. ГАПИЕНКО НАЧАЛЬНИКУ УШПД Т. СТРОКАЧУ О РАБОТЕ В ТЫЛУ ВРАГА ГРУППЫ И. ЛЫСЕНКО ЗА ПЕРИОД С 15 ОКТЯБРЯ 1942 Г. ПО 1 АПРЕЛЯ 1943 Г. (С ПРИЛОЖЕНИЯМИ)</w:t>
      </w:r>
    </w:p>
    <w:p w:rsidR="0089051D" w:rsidRDefault="0089051D">
      <w:pPr>
        <w:shd w:val="clear" w:color="auto" w:fill="FFFFFF"/>
        <w:jc w:val="right"/>
      </w:pPr>
      <w:r>
        <w:rPr>
          <w:b/>
          <w:bCs/>
        </w:rPr>
        <w:t xml:space="preserve">23 мая 1943 </w:t>
      </w:r>
      <w:r>
        <w:t>г.</w:t>
      </w:r>
    </w:p>
    <w:p w:rsidR="0089051D" w:rsidRDefault="0089051D">
      <w:pPr>
        <w:shd w:val="clear" w:color="auto" w:fill="FFFFFF"/>
        <w:spacing w:before="226"/>
        <w:ind w:firstLine="293"/>
        <w:jc w:val="both"/>
      </w:pPr>
      <w:r>
        <w:t>НАЧАЛЬНИКУ УКРАИНСКОГО ШТАБА ПАРТИЗАНСКОГО ДВИЖЕНИЯ - КОМИССАРУ ГОСУДАРСТВЕННОЙ БЕЗОПАСНОСТИ</w:t>
      </w:r>
    </w:p>
    <w:p w:rsidR="0089051D" w:rsidRDefault="0089051D">
      <w:pPr>
        <w:shd w:val="clear" w:color="auto" w:fill="FFFFFF"/>
        <w:jc w:val="right"/>
      </w:pPr>
      <w:r>
        <w:t>Тов. СТРОКАЧ</w:t>
      </w:r>
    </w:p>
    <w:p w:rsidR="0089051D" w:rsidRDefault="0089051D">
      <w:pPr>
        <w:shd w:val="clear" w:color="auto" w:fill="FFFFFF"/>
      </w:pPr>
      <w:r>
        <w:t>Рукописная пометка: "Т. Чумак. В литерное дело.</w:t>
      </w:r>
    </w:p>
    <w:p w:rsidR="0089051D" w:rsidRDefault="0089051D">
      <w:pPr>
        <w:shd w:val="clear" w:color="auto" w:fill="FFFFFF"/>
      </w:pPr>
      <w:r>
        <w:t>Ознакомить т.т. Бондарева, Дрожжина. (Подп. неразб.). 15.07.43 г."</w:t>
      </w:r>
    </w:p>
    <w:p w:rsidR="0089051D" w:rsidRDefault="0089051D">
      <w:pPr>
        <w:shd w:val="clear" w:color="auto" w:fill="FFFFFF"/>
        <w:spacing w:before="230"/>
      </w:pPr>
      <w:r>
        <w:t>Рукописная пометка: "Т. Смирнову (Неразб.) 22.07.43 г."</w:t>
      </w:r>
    </w:p>
    <w:p w:rsidR="0089051D" w:rsidRDefault="0089051D">
      <w:pPr>
        <w:shd w:val="clear" w:color="auto" w:fill="FFFFFF"/>
        <w:spacing w:before="230"/>
      </w:pPr>
      <w:r>
        <w:t>Рукописная пометка: "Ознакомился. (Подп. неразб.) 22.07.43"</w:t>
      </w:r>
    </w:p>
    <w:p w:rsidR="0089051D" w:rsidRDefault="0089051D">
      <w:pPr>
        <w:shd w:val="clear" w:color="auto" w:fill="FFFFFF"/>
        <w:spacing w:before="226"/>
        <w:ind w:left="2904"/>
      </w:pPr>
      <w:r>
        <w:t>РАПОРТ</w:t>
      </w:r>
    </w:p>
    <w:p w:rsidR="0089051D" w:rsidRDefault="0089051D">
      <w:pPr>
        <w:shd w:val="clear" w:color="auto" w:fill="FFFFFF"/>
        <w:spacing w:before="230"/>
        <w:ind w:firstLine="283"/>
        <w:jc w:val="both"/>
        <w:sectPr w:rsidR="0089051D">
          <w:footnotePr>
            <w:pos w:val="beneathText"/>
          </w:footnotePr>
          <w:type w:val="continuous"/>
          <w:pgSz w:w="11905" w:h="16837"/>
          <w:pgMar w:top="850" w:right="2653" w:bottom="850" w:left="2901" w:header="708" w:footer="708" w:gutter="0"/>
          <w:cols w:space="720"/>
          <w:docGrid w:linePitch="360"/>
        </w:sectPr>
      </w:pPr>
      <w:r>
        <w:t>Находясь в тылу противника, в соединении партизанских отрядов Героя Советского Союза КОВПАКА С.А., согласно Вашего приказания, мною были приняты меры   к установлению действительности</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301</w:t>
      </w:r>
    </w:p>
    <w:p w:rsidR="0089051D" w:rsidRDefault="0089051D">
      <w:pPr>
        <w:shd w:val="clear" w:color="auto" w:fill="FFFFFF"/>
        <w:spacing w:before="490"/>
        <w:jc w:val="both"/>
      </w:pPr>
      <w:r>
        <w:t>убийства командира партизанского отряда ЛЫСЕНКО, выброшенным нами РУБАНОМ.</w:t>
      </w:r>
    </w:p>
    <w:p w:rsidR="0089051D" w:rsidRDefault="0089051D">
      <w:pPr>
        <w:shd w:val="clear" w:color="auto" w:fill="FFFFFF"/>
        <w:ind w:firstLine="283"/>
        <w:jc w:val="both"/>
      </w:pPr>
      <w:r>
        <w:t>Однако, несмотря на посылку двух групп разведки из соединения КОВПАКА с представителем ЦК КП/б/У т. МИРОНОВЫМ в расположение отрядов так называемого "ЦЕНТРА" под руководством работника ГРУ Красной Армии СМИРНОВА, [...] их действия не увенчались успехом.</w:t>
      </w:r>
    </w:p>
    <w:p w:rsidR="0089051D" w:rsidRDefault="0089051D">
      <w:pPr>
        <w:shd w:val="clear" w:color="auto" w:fill="FFFFFF"/>
        <w:ind w:firstLine="288"/>
        <w:jc w:val="both"/>
      </w:pPr>
      <w:r>
        <w:t>СМИРНОВ категорически отказался иметь какие было взаимоотношения с украинскими работниками, как заявил т. МИРОНОВ, вел себя подозрительно и создал такие условия, что наши группы вынуждены оттуда срочно уйти.</w:t>
      </w:r>
    </w:p>
    <w:p w:rsidR="0089051D" w:rsidRDefault="0089051D">
      <w:pPr>
        <w:shd w:val="clear" w:color="auto" w:fill="FFFFFF"/>
        <w:ind w:firstLine="283"/>
        <w:jc w:val="both"/>
      </w:pPr>
      <w:r>
        <w:t>Подробности изложены в рапорте инструктора ЦК КП/б/У тов. МИРОНОВА.</w:t>
      </w:r>
    </w:p>
    <w:p w:rsidR="0089051D" w:rsidRDefault="0089051D">
      <w:pPr>
        <w:shd w:val="clear" w:color="auto" w:fill="FFFFFF"/>
        <w:ind w:firstLine="288"/>
        <w:jc w:val="both"/>
      </w:pPr>
      <w:r>
        <w:t>Мною был установлен и принят заместитель командира партизанского отряда ЛЫСЕНКО - ГАПИЕНКО А.Т., который дает просвет действиям СМИРНОВА и об убийстве ЛЫСЕНКО.</w:t>
      </w:r>
    </w:p>
    <w:p w:rsidR="0089051D" w:rsidRDefault="0089051D">
      <w:pPr>
        <w:shd w:val="clear" w:color="auto" w:fill="FFFFFF"/>
        <w:ind w:firstLine="293"/>
        <w:jc w:val="both"/>
      </w:pPr>
      <w:r>
        <w:t>Более детального расследования провести не представилось возможным.-</w:t>
      </w:r>
    </w:p>
    <w:p w:rsidR="0089051D" w:rsidRDefault="0089051D">
      <w:pPr>
        <w:shd w:val="clear" w:color="auto" w:fill="FFFFFF"/>
      </w:pPr>
      <w:r>
        <w:t>Материалы отчета ГОПИЕНКО на "_    _" стр. прилагаю.</w:t>
      </w:r>
    </w:p>
    <w:p w:rsidR="0089051D" w:rsidRDefault="0089051D">
      <w:pPr>
        <w:shd w:val="clear" w:color="auto" w:fill="FFFFFF"/>
        <w:spacing w:before="230"/>
        <w:ind w:firstLine="283"/>
        <w:jc w:val="both"/>
      </w:pPr>
      <w:r>
        <w:t>НАЧАЛЬНИК РАЗВЕДОТДЕЛА УКРАИНСКОГО ШТАБА ПАРТИЗАНСКОГО ДВИЖЕНИЯ ПОДПОЛКОВНИК ГОСБЕЗОПАСНОСТИ</w:t>
      </w:r>
    </w:p>
    <w:p w:rsidR="0089051D" w:rsidRDefault="0089051D">
      <w:pPr>
        <w:shd w:val="clear" w:color="auto" w:fill="FFFFFF"/>
        <w:ind w:firstLine="576"/>
      </w:pPr>
      <w:r>
        <w:t>(Подпись) А. МАРТЫНОВ 15 июля 1943 г. отп. 2 экз. ор.</w:t>
      </w:r>
    </w:p>
    <w:p w:rsidR="0089051D" w:rsidRDefault="0089051D">
      <w:pPr>
        <w:shd w:val="clear" w:color="auto" w:fill="FFFFFF"/>
        <w:spacing w:before="230"/>
        <w:ind w:left="1440"/>
        <w:rPr>
          <w:i/>
          <w:iCs/>
        </w:rPr>
      </w:pPr>
      <w:r>
        <w:rPr>
          <w:i/>
          <w:iCs/>
        </w:rPr>
        <w:t xml:space="preserve">ЦДАГО Украгни. - Ф. 62. - </w:t>
      </w:r>
      <w:r>
        <w:rPr>
          <w:i/>
          <w:iCs/>
          <w:lang w:val="en-US"/>
        </w:rPr>
        <w:t xml:space="preserve">On. </w:t>
      </w:r>
      <w:r>
        <w:rPr>
          <w:i/>
          <w:iCs/>
        </w:rPr>
        <w:t>1. - Спр. 41. - Арк. 79-80.</w:t>
      </w:r>
    </w:p>
    <w:p w:rsidR="0089051D" w:rsidRDefault="0089051D">
      <w:pPr>
        <w:shd w:val="clear" w:color="auto" w:fill="FFFFFF"/>
        <w:jc w:val="right"/>
        <w:rPr>
          <w:i/>
          <w:iCs/>
        </w:rPr>
      </w:pPr>
      <w:r>
        <w:rPr>
          <w:i/>
          <w:iCs/>
        </w:rPr>
        <w:t>Оригинал. Машинопись.</w:t>
      </w:r>
    </w:p>
    <w:p w:rsidR="0089051D" w:rsidRDefault="0089051D">
      <w:pPr>
        <w:shd w:val="clear" w:color="auto" w:fill="FFFFFF"/>
        <w:spacing w:before="230"/>
        <w:ind w:firstLine="1771"/>
      </w:pPr>
      <w:r>
        <w:t>ОТЧЕТ штабу партизанского движения Украины о работе в тылу врага группы ЛЫСЕНКО с 15.10.42 по 01.04.43 г.</w:t>
      </w:r>
    </w:p>
    <w:p w:rsidR="0089051D" w:rsidRDefault="0089051D">
      <w:pPr>
        <w:shd w:val="clear" w:color="auto" w:fill="FFFFFF"/>
        <w:spacing w:before="226"/>
        <w:ind w:firstLine="293"/>
        <w:jc w:val="both"/>
      </w:pPr>
      <w:r>
        <w:t>Отчет составил бывший нач. разведки группы Лысенко - Гапиенко Дмитрий Тихонович.</w:t>
      </w:r>
    </w:p>
    <w:p w:rsidR="0089051D" w:rsidRDefault="0089051D">
      <w:pPr>
        <w:shd w:val="clear" w:color="auto" w:fill="FFFFFF"/>
        <w:spacing w:before="230"/>
        <w:ind w:firstLine="298"/>
        <w:jc w:val="both"/>
        <w:sectPr w:rsidR="0089051D">
          <w:footnotePr>
            <w:pos w:val="beneathText"/>
          </w:footnotePr>
          <w:pgSz w:w="11905" w:h="16837"/>
          <w:pgMar w:top="850" w:right="2926" w:bottom="850" w:left="2608" w:header="708" w:footer="708" w:gutter="0"/>
          <w:cols w:space="720"/>
          <w:docGrid w:linePitch="360"/>
        </w:sectPr>
      </w:pPr>
      <w:r>
        <w:t>15.10.1942 г. группа в количестве 10 человек была выброшена в Киевскую область. Во время выброски экипаж самолета допустил боль-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6" type="#_x0000_t202" style="position:absolute;margin-left:-87.3pt;margin-top:.3pt;width:17.2pt;height:10.5pt;z-index:25172070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302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шую ошибку в том, что от намеченного места высадки отклонился на юго-запад на 70 км и в 12 км [от] г. Киева выбросил, а груз выбросил от группы на 2-3 км на костре, где крестьяне гнали смолу. Крестьянами было доложено в районную полицию Выше-Дубечанского района и последняя груз забрала.</w:t>
      </w:r>
    </w:p>
    <w:p w:rsidR="0089051D" w:rsidRDefault="0089051D">
      <w:pPr>
        <w:shd w:val="clear" w:color="auto" w:fill="FFFFFF"/>
        <w:ind w:firstLine="293"/>
        <w:jc w:val="both"/>
      </w:pPr>
      <w:r>
        <w:t>По неопытности радистов, радисты не могли связаться с центром и, таким образом, группа, не имея боеприпасов и связи, работу, порученную партией и правительством, не могла выполнять.</w:t>
      </w:r>
    </w:p>
    <w:p w:rsidR="0089051D" w:rsidRDefault="0089051D">
      <w:pPr>
        <w:shd w:val="clear" w:color="auto" w:fill="FFFFFF"/>
        <w:spacing w:before="10"/>
        <w:ind w:firstLine="288"/>
        <w:jc w:val="both"/>
      </w:pPr>
      <w:r>
        <w:t>Командир группы ЛЫСЕНКО решил идти на север вместе с группой, с той целью, чтобы разыскать где-нибудь партизанский отряд или группу, которая имела бы связь с центром.</w:t>
      </w:r>
    </w:p>
    <w:p w:rsidR="0089051D" w:rsidRDefault="0089051D">
      <w:pPr>
        <w:shd w:val="clear" w:color="auto" w:fill="FFFFFF"/>
        <w:spacing w:before="10"/>
        <w:ind w:firstLine="288"/>
        <w:jc w:val="both"/>
      </w:pPr>
      <w:r>
        <w:t>Группа, проискав около 20 дней, связи таковой не нашла, после чего Лысенко решил дальше послать по розыску связи радистку Греба-нову и разведчика КЕНЯ, а остальной состав группы возвратился обратно на территорию Остерского и Выше-Дубечанского районов с целью подыскать место базирования и заготовки продуктов на зиму.</w:t>
      </w:r>
    </w:p>
    <w:p w:rsidR="0089051D" w:rsidRDefault="0089051D">
      <w:pPr>
        <w:shd w:val="clear" w:color="auto" w:fill="FFFFFF"/>
        <w:spacing w:before="10"/>
        <w:ind w:firstLine="293"/>
        <w:jc w:val="both"/>
      </w:pPr>
      <w:r>
        <w:t>Во время посылки радистку ГРЕБАНОВУ и КЕНЯ для связи, радист КОВАЛЬЧУК (муж Гребановой) дезертировал, и на второй день после ухода их группы стало известно, что оба радиста были задержаны лесником и полицией и отправлены в гестапо г. Чернигова, а КЕНЯ неизвестно куда девался.</w:t>
      </w:r>
    </w:p>
    <w:p w:rsidR="0089051D" w:rsidRDefault="0089051D">
      <w:pPr>
        <w:shd w:val="clear" w:color="auto" w:fill="FFFFFF"/>
        <w:spacing w:before="10"/>
        <w:ind w:firstLine="298"/>
        <w:jc w:val="both"/>
      </w:pPr>
      <w:r>
        <w:t>По возвращении группы на территорию Остерского и Выше-Дубечанского района 15.11.43 г. здесь же в районе красной казармы повстречались с военной группой разведывательно]-диверсионной] КИМА. Последняя имела связь с центром Юго-Западного фронта.</w:t>
      </w:r>
    </w:p>
    <w:p w:rsidR="0089051D" w:rsidRDefault="0089051D">
      <w:pPr>
        <w:shd w:val="clear" w:color="auto" w:fill="FFFFFF"/>
        <w:spacing w:before="10"/>
        <w:ind w:firstLine="288"/>
        <w:jc w:val="both"/>
      </w:pPr>
      <w:r>
        <w:t>С этого числа обе группы объединились и стали совместно базироваться и выполнять работу.</w:t>
      </w:r>
    </w:p>
    <w:p w:rsidR="0089051D" w:rsidRDefault="0089051D">
      <w:pPr>
        <w:shd w:val="clear" w:color="auto" w:fill="FFFFFF"/>
        <w:spacing w:before="10"/>
        <w:ind w:firstLine="293"/>
        <w:jc w:val="both"/>
      </w:pPr>
      <w:r>
        <w:t>С 15.11.42 г. По 01.03.43 г. обеими группами проведена следующая работа:</w:t>
      </w:r>
    </w:p>
    <w:p w:rsidR="0089051D" w:rsidRDefault="0089051D">
      <w:pPr>
        <w:numPr>
          <w:ilvl w:val="0"/>
          <w:numId w:val="49"/>
        </w:numPr>
        <w:shd w:val="clear" w:color="auto" w:fill="FFFFFF"/>
        <w:tabs>
          <w:tab w:val="left" w:pos="0"/>
          <w:tab w:val="left" w:pos="288"/>
        </w:tabs>
        <w:spacing w:before="10"/>
      </w:pPr>
      <w:r>
        <w:t>Подрыв железнодорожного полотна Киев-Нежин - 13 раз.</w:t>
      </w:r>
    </w:p>
    <w:p w:rsidR="0089051D" w:rsidRDefault="0089051D">
      <w:pPr>
        <w:numPr>
          <w:ilvl w:val="0"/>
          <w:numId w:val="49"/>
        </w:numPr>
        <w:shd w:val="clear" w:color="auto" w:fill="FFFFFF"/>
        <w:tabs>
          <w:tab w:val="left" w:pos="0"/>
          <w:tab w:val="left" w:pos="288"/>
        </w:tabs>
        <w:spacing w:before="10"/>
      </w:pPr>
      <w:r>
        <w:t>Разоружено кустов полиции - 15.</w:t>
      </w:r>
    </w:p>
    <w:p w:rsidR="0089051D" w:rsidRDefault="0089051D">
      <w:pPr>
        <w:numPr>
          <w:ilvl w:val="0"/>
          <w:numId w:val="49"/>
        </w:numPr>
        <w:shd w:val="clear" w:color="auto" w:fill="FFFFFF"/>
        <w:tabs>
          <w:tab w:val="left" w:pos="0"/>
          <w:tab w:val="left" w:pos="288"/>
        </w:tabs>
        <w:spacing w:before="10"/>
        <w:jc w:val="both"/>
      </w:pPr>
      <w:r>
        <w:t>Организовано два крупных партизанских отряда. Командирами данных отрядов НАУМЕНКО и ЗБАНАЦКИЙ.</w:t>
      </w:r>
    </w:p>
    <w:p w:rsidR="0089051D" w:rsidRDefault="0089051D">
      <w:pPr>
        <w:shd w:val="clear" w:color="auto" w:fill="FFFFFF"/>
        <w:spacing w:before="10"/>
        <w:ind w:firstLine="293"/>
        <w:jc w:val="both"/>
      </w:pPr>
      <w:r>
        <w:t>С 01.03.43 г. по 15.01.43 г. группа ЛЫСЕНКО работала самостоятельно и за это время проделала следующую работу:</w:t>
      </w:r>
    </w:p>
    <w:p w:rsidR="0089051D" w:rsidRDefault="0089051D">
      <w:pPr>
        <w:shd w:val="clear" w:color="auto" w:fill="FFFFFF"/>
        <w:spacing w:before="10"/>
        <w:ind w:firstLine="283"/>
        <w:jc w:val="both"/>
      </w:pPr>
      <w:r>
        <w:t>Подрыв железнодорожного полотна Киев - Нежин в районах ст.ст.: Бровары, Дымерка - 3 раза.</w:t>
      </w:r>
    </w:p>
    <w:p w:rsidR="0089051D" w:rsidRDefault="0089051D">
      <w:pPr>
        <w:shd w:val="clear" w:color="auto" w:fill="FFFFFF"/>
        <w:spacing w:before="10"/>
        <w:ind w:firstLine="288"/>
        <w:jc w:val="both"/>
        <w:sectPr w:rsidR="0089051D">
          <w:footnotePr>
            <w:pos w:val="beneathText"/>
          </w:footnotePr>
          <w:type w:val="continuous"/>
          <w:pgSz w:w="11905" w:h="16837"/>
          <w:pgMar w:top="850" w:right="2648" w:bottom="850" w:left="2906" w:header="708" w:footer="708" w:gutter="0"/>
          <w:cols w:space="720"/>
          <w:docGrid w:linePitch="360"/>
        </w:sectPr>
      </w:pPr>
      <w:r>
        <w:t>Взорвано 3 грузовых автомашины с боеприпасами по шоссе Киев - Чернигов в районе Лотковского лесничества - Симиполковского аэродрома.</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303</w:t>
      </w:r>
    </w:p>
    <w:p w:rsidR="0089051D" w:rsidRDefault="0089051D">
      <w:pPr>
        <w:shd w:val="clear" w:color="auto" w:fill="FFFFFF"/>
        <w:spacing w:before="490"/>
        <w:ind w:firstLine="288"/>
        <w:jc w:val="both"/>
      </w:pPr>
      <w:r>
        <w:t>В то же самое время проводила работу по росту группы, которая выросла за данное время до 35 человек.</w:t>
      </w:r>
    </w:p>
    <w:p w:rsidR="0089051D" w:rsidRDefault="0089051D">
      <w:pPr>
        <w:shd w:val="clear" w:color="auto" w:fill="FFFFFF"/>
        <w:spacing w:before="250"/>
        <w:ind w:left="2510"/>
      </w:pPr>
      <w:r>
        <w:t>Состояние группы</w:t>
      </w:r>
    </w:p>
    <w:p w:rsidR="0089051D" w:rsidRDefault="0089051D">
      <w:pPr>
        <w:shd w:val="clear" w:color="auto" w:fill="FFFFFF"/>
        <w:spacing w:before="250"/>
      </w:pPr>
      <w:r>
        <w:t>ГРЕБАНОВА и КОВАЛЬЧУК находятся в гестапо.</w:t>
      </w:r>
    </w:p>
    <w:p w:rsidR="0089051D" w:rsidRDefault="0089051D">
      <w:pPr>
        <w:shd w:val="clear" w:color="auto" w:fill="FFFFFF"/>
        <w:spacing w:before="10"/>
      </w:pPr>
      <w:r>
        <w:t>КЕНЯ пошел на связь и не вернулся.</w:t>
      </w:r>
    </w:p>
    <w:p w:rsidR="0089051D" w:rsidRDefault="0089051D">
      <w:pPr>
        <w:shd w:val="clear" w:color="auto" w:fill="FFFFFF"/>
        <w:spacing w:before="10"/>
        <w:ind w:firstLine="288"/>
        <w:jc w:val="both"/>
      </w:pPr>
      <w:r>
        <w:t>КОВАЛЕВА при выполнении служебных обязанностей 18.10.42 в селе Лепках, Броварского р-на полицией задержана и направлена в г. Чернигов, где просидела около месяца в Черниговской тюрьме, после чего освобождена и в данное время работает на станции г. Киева, но связи пока с ней не имею.</w:t>
      </w:r>
    </w:p>
    <w:p w:rsidR="0089051D" w:rsidRDefault="0089051D">
      <w:pPr>
        <w:shd w:val="clear" w:color="auto" w:fill="FFFFFF"/>
        <w:spacing w:before="10"/>
        <w:ind w:firstLine="298"/>
        <w:jc w:val="both"/>
      </w:pPr>
      <w:r>
        <w:t>ОМЕЛЬЯНОВ при разгроме райцентра Пирно 24.01.43 г., убит, ЛЫСЕНКО Иван Павлович также убит.</w:t>
      </w:r>
    </w:p>
    <w:p w:rsidR="0089051D" w:rsidRDefault="0089051D">
      <w:pPr>
        <w:shd w:val="clear" w:color="auto" w:fill="FFFFFF"/>
        <w:spacing w:before="250"/>
        <w:ind w:left="1282"/>
      </w:pPr>
      <w:r>
        <w:t>Краткое объяснение об убийстве ЛЫСЕНКО</w:t>
      </w:r>
    </w:p>
    <w:p w:rsidR="0089051D" w:rsidRDefault="0089051D">
      <w:pPr>
        <w:shd w:val="clear" w:color="auto" w:fill="FFFFFF"/>
        <w:spacing w:before="250"/>
        <w:ind w:firstLine="283"/>
        <w:jc w:val="both"/>
      </w:pPr>
      <w:r>
        <w:t>Для меня, как для члена группы, убийство ЛЫСЕНКО является загадочным и подозрительным, хотя я прямых доказательств не имею, но имею косвенные и довольно характерные доказательства, о которых ниже излагаю.</w:t>
      </w:r>
    </w:p>
    <w:p w:rsidR="0089051D" w:rsidRDefault="0089051D">
      <w:pPr>
        <w:numPr>
          <w:ilvl w:val="0"/>
          <w:numId w:val="55"/>
        </w:numPr>
        <w:shd w:val="clear" w:color="auto" w:fill="FFFFFF"/>
        <w:tabs>
          <w:tab w:val="left" w:pos="293"/>
          <w:tab w:val="left" w:pos="494"/>
        </w:tabs>
        <w:spacing w:before="10"/>
        <w:ind w:left="293"/>
        <w:jc w:val="both"/>
      </w:pPr>
      <w:r>
        <w:t>С начала объединения обеих групп, т. е. ЛЫСЕНКО и КИМА, и, так как ЛЫСЕНКО был в это время без связи и без боеприпасов, то полностью зависел от КИМА и вся работа, которую проводила группа ЛЫСЕНКО, КИМ присваивал себе и передавал радиограммы о проделанной работе штабу фронта, а передавать штабу партизанского движения отказывался, мотивирую свой отказ тем, что он на это не имеет права. На почве этого ЛЫСЕНКО и КИМ часто ссорились и все время жили в натянутых взаимоотношениях.</w:t>
      </w:r>
    </w:p>
    <w:p w:rsidR="0089051D" w:rsidRDefault="0089051D">
      <w:pPr>
        <w:numPr>
          <w:ilvl w:val="0"/>
          <w:numId w:val="55"/>
        </w:numPr>
        <w:shd w:val="clear" w:color="auto" w:fill="FFFFFF"/>
        <w:tabs>
          <w:tab w:val="left" w:pos="293"/>
          <w:tab w:val="left" w:pos="494"/>
        </w:tabs>
        <w:spacing w:before="10"/>
        <w:ind w:left="293"/>
        <w:jc w:val="both"/>
      </w:pPr>
      <w:r>
        <w:t>В процессе совместной работы обеих групп КИМ рассказ[ывал], что он своей группой с 05.04.42 г. по 15.11.42 г., т.е. по день нашей встречи пустил под откос И эшелонов с немцами и немецкой техникой, за что он и отдельные члены его группы награждены правительственной наградой, а позже сами члены группы КИМА рассказали нам, что все это чепуха, никаких 11 эшелонов под откос КИМ не пустил, а просто передавал липовые сводки в центр, этим самым обманывал правительство.</w:t>
      </w:r>
    </w:p>
    <w:p w:rsidR="0089051D" w:rsidRDefault="0089051D">
      <w:pPr>
        <w:shd w:val="clear" w:color="auto" w:fill="FFFFFF"/>
        <w:spacing w:before="5"/>
        <w:ind w:firstLine="278"/>
        <w:jc w:val="both"/>
        <w:sectPr w:rsidR="0089051D">
          <w:footnotePr>
            <w:pos w:val="beneathText"/>
          </w:footnotePr>
          <w:pgSz w:w="11905" w:h="16837"/>
          <w:pgMar w:top="850" w:right="2931" w:bottom="850" w:left="2608" w:header="708" w:footer="708" w:gutter="0"/>
          <w:cols w:space="720"/>
          <w:docGrid w:linePitch="360"/>
        </w:sectPr>
      </w:pPr>
      <w:r>
        <w:t>ЛЫСЕНКО, узнав об этом, созвал коммунистов своей группы и рассказал о том, преступном факте который творил КИМ, и что это</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7" type="#_x0000_t202" style="position:absolute;margin-left:-87.3pt;margin-top:.3pt;width:17.2pt;height:10.5pt;z-index:25172172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304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преступление скрыть перед Партией и правительством нельзя, и после беседы с коммунистами поручил коммунистам своей группы, а особенно мне, как своему помощнику по разведке, проверить возникший факт, действительно ли пущено под откос группой КИМА 11 эшелонов, а также этим делом занялся и сам ЛЫСЕНКО.</w:t>
      </w:r>
    </w:p>
    <w:p w:rsidR="0089051D" w:rsidRDefault="0089051D">
      <w:pPr>
        <w:shd w:val="clear" w:color="auto" w:fill="FFFFFF"/>
        <w:ind w:firstLine="288"/>
        <w:jc w:val="both"/>
      </w:pPr>
      <w:r>
        <w:t>После проверки вышеизложенного факта действительно оказалось, что никаких 11 эшелонов не было пущено под откос, а только один эшелон.</w:t>
      </w:r>
    </w:p>
    <w:p w:rsidR="0089051D" w:rsidRDefault="0089051D">
      <w:pPr>
        <w:shd w:val="clear" w:color="auto" w:fill="FFFFFF"/>
        <w:spacing w:before="5"/>
        <w:ind w:firstLine="283"/>
        <w:jc w:val="both"/>
      </w:pPr>
      <w:r>
        <w:t>Здесь необходимо отметить, что ЛЫСЕНКО допустил большую ошибку в том, что преступления КИМА не смог держать в секрете, а в один прекрасный день в ссоре с КИМОМ угрожал последнему, что ЛЫСЕНКО об этих преступлениях не будет молчать и о них сообщит Партии и Правительству и сообщит тогда, когда получит радистов от штаба партизанского движения.</w:t>
      </w:r>
    </w:p>
    <w:p w:rsidR="0089051D" w:rsidRDefault="0089051D">
      <w:pPr>
        <w:shd w:val="clear" w:color="auto" w:fill="FFFFFF"/>
        <w:spacing w:before="5"/>
        <w:ind w:firstLine="293"/>
        <w:jc w:val="both"/>
      </w:pPr>
      <w:r>
        <w:t>КИМ, узнав об этом, что ЛЫСЕНКО занялся контролем его работы и, заранее зная, что ЛЫСЕНКО рано или поздно о его преступлениях передаст центру, стал еще хуже зажимать ЛЫСЕНКО.</w:t>
      </w:r>
    </w:p>
    <w:p w:rsidR="0089051D" w:rsidRDefault="0089051D">
      <w:pPr>
        <w:shd w:val="clear" w:color="auto" w:fill="FFFFFF"/>
        <w:spacing w:before="5"/>
        <w:ind w:firstLine="298"/>
        <w:jc w:val="both"/>
      </w:pPr>
      <w:r>
        <w:t>18.03.43 г. из генштаба фронта на самолете к КИМУ прибыл (где была и группа ЛЫСЕНКО) какой-то человек, именуя себя генерал-майором, который даже не назвал своей фамилии, а просто назвал себя Петр Федоровичем, прислан генштабом, якобы с приказом т. СТАЛИНА объединить группу КИМА и ЛЫСЕНКО в одну группу. ЛЫСЕНКО представителю генштаба - этому генерал-майору ответил, что он объединяться в одну группу не будет до того времени, пока не получит приказа из штаба партизанского движения Украины. При этом генерал-майор первую встречу имел с КИМОМ, и по-видимому, КИМ ему наговорил много чего о том, что, мол, ЛЫСЕНКО на него делает напады и думает сообщить правительству о неправильных, мол, его (КИМОВЫХ) сводках, ибо видно было, что при встрече генерал-майора с ЛЫСЕНКО, генерал-майор напомнил ЛЫСЕНКО, что ссориться с КИМОМ нечего и что обе группы должны соединиться и организовать штаб партизанского движения на Украине.</w:t>
      </w:r>
    </w:p>
    <w:p w:rsidR="0089051D" w:rsidRDefault="0089051D">
      <w:pPr>
        <w:shd w:val="clear" w:color="auto" w:fill="FFFFFF"/>
        <w:spacing w:before="5"/>
        <w:ind w:firstLine="293"/>
        <w:jc w:val="both"/>
      </w:pPr>
      <w:r>
        <w:t>Когда ЛЫСЕНКО начал отказываться от объединения, то генерал-майор начал угрожать ему тем, что мол, его, ЛЫСЕНКО за неподчинение снимут с командира группы.</w:t>
      </w:r>
    </w:p>
    <w:p w:rsidR="0089051D" w:rsidRDefault="0089051D">
      <w:pPr>
        <w:shd w:val="clear" w:color="auto" w:fill="FFFFFF"/>
        <w:spacing w:before="5"/>
        <w:ind w:firstLine="288"/>
        <w:jc w:val="both"/>
      </w:pPr>
      <w:r>
        <w:t>20.03. в ночь против 32.03.43 г. из штаба партизанского движения Украины прибыл самолет для ЛЫСЕНКО, выбросил груз, радиостанцию, радистку и двух разведчиков, из которых один по фамилии РУБАН.</w:t>
      </w:r>
    </w:p>
    <w:p w:rsidR="0089051D" w:rsidRDefault="0089051D">
      <w:pPr>
        <w:shd w:val="clear" w:color="auto" w:fill="FFFFFF"/>
        <w:spacing w:before="5"/>
        <w:ind w:firstLine="288"/>
        <w:jc w:val="both"/>
      </w:pPr>
      <w:r>
        <w:t>В это время некоторые члены группы КИМА и ЛЫСЕНКО пошли встречать самолет, где был и сам КИМ.</w:t>
      </w:r>
    </w:p>
    <w:p w:rsidR="0089051D" w:rsidRDefault="0089051D">
      <w:pPr>
        <w:shd w:val="clear" w:color="auto" w:fill="FFFFFF"/>
        <w:spacing w:before="14"/>
        <w:ind w:firstLine="278"/>
        <w:jc w:val="both"/>
        <w:sectPr w:rsidR="0089051D">
          <w:footnotePr>
            <w:pos w:val="beneathText"/>
          </w:footnotePr>
          <w:type w:val="continuous"/>
          <w:pgSz w:w="11905" w:h="16837"/>
          <w:pgMar w:top="850" w:right="2648" w:bottom="850" w:left="2906" w:header="708" w:footer="708" w:gutter="0"/>
          <w:cols w:space="720"/>
          <w:docGrid w:linePitch="360"/>
        </w:sectPr>
      </w:pPr>
      <w:r>
        <w:t>21.03.43 г. утром КИМ рассказал мне и комиссару ЛЫСЕНКО, ТА-РАСЮКУ, что, мол, смотрите за РУБАНОМ, потому что он является</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305</w:t>
      </w:r>
    </w:p>
    <w:p w:rsidR="0089051D" w:rsidRDefault="0089051D">
      <w:pPr>
        <w:shd w:val="clear" w:color="auto" w:fill="FFFFFF"/>
        <w:spacing w:before="490"/>
        <w:jc w:val="both"/>
      </w:pPr>
      <w:r>
        <w:t>подозрительным, потому что не успел спуститься с самолета, а уже начал спрашивать и, не зная у кого какие имеются здесь крупные отряды и кто их командиры (он спрашивал, якобы, КИМА).</w:t>
      </w:r>
    </w:p>
    <w:p w:rsidR="0089051D" w:rsidRDefault="0089051D">
      <w:pPr>
        <w:shd w:val="clear" w:color="auto" w:fill="FFFFFF"/>
        <w:spacing w:before="14"/>
        <w:ind w:firstLine="288"/>
        <w:jc w:val="both"/>
      </w:pPr>
      <w:r>
        <w:t>Через 2 дня прибыл с задания ЛЫСЕНКО и об РУБАНЕ КИМ рассказал и ему, и, якобы, КИМ с генерал-майором предложили ЛЫСЕНКО расстрелять РУБАНА.</w:t>
      </w:r>
    </w:p>
    <w:p w:rsidR="0089051D" w:rsidRDefault="0089051D">
      <w:pPr>
        <w:shd w:val="clear" w:color="auto" w:fill="FFFFFF"/>
        <w:spacing w:before="14"/>
        <w:ind w:firstLine="288"/>
        <w:jc w:val="both"/>
      </w:pPr>
      <w:r>
        <w:t>04.04.43 г. я вместе с группой и нач. штаба ПРОЦЕНКО пошли по диверсионному заданию на ж.д. линию Киев-Нежин и ЛЫСЕНКО предложил нам взять с собой РУБАНА, достать ему документы и послать в г. Киев с разведывательными заданиями. Придя в Летковский лес, нач. штаба с 9 человек (в том числе РУБАН) остались в лесу, а я с 5 человеками пошел на ж.д. Бровары-Бобрик с целью сделать диверсию и добыть документы для РУБАНА.</w:t>
      </w:r>
    </w:p>
    <w:p w:rsidR="0089051D" w:rsidRDefault="0089051D">
      <w:pPr>
        <w:shd w:val="clear" w:color="auto" w:fill="FFFFFF"/>
        <w:spacing w:before="19"/>
        <w:ind w:firstLine="288"/>
        <w:jc w:val="both"/>
      </w:pPr>
      <w:r>
        <w:t>Через два дня я с группой, с ж. дороги вернулся к нач. штаба, который остался в лесу, причем, когда я пришел, один из оставшихся в лесу Александр был ранен.</w:t>
      </w:r>
    </w:p>
    <w:p w:rsidR="0089051D" w:rsidRDefault="0089051D">
      <w:pPr>
        <w:shd w:val="clear" w:color="auto" w:fill="FFFFFF"/>
        <w:spacing w:before="14"/>
        <w:ind w:firstLine="283"/>
        <w:jc w:val="both"/>
      </w:pPr>
      <w:r>
        <w:t>Я спросил нач. штаба, в чем дело, он ответил мне, что ЛЫСЕНКО убит.</w:t>
      </w:r>
    </w:p>
    <w:p w:rsidR="0089051D" w:rsidRDefault="0089051D">
      <w:pPr>
        <w:shd w:val="clear" w:color="auto" w:fill="FFFFFF"/>
        <w:spacing w:before="14"/>
        <w:ind w:firstLine="288"/>
        <w:jc w:val="both"/>
      </w:pPr>
      <w:r>
        <w:t>На мой вопрос как убит ЛЫСЕНКО, он ответил: "Вчера к нам пришел ЛЫСЕНКО с группой КИМА, которая привела ЛЫСЕНКО и ушла неизвестно куда. ЛЫСЕНКО взял от нас РУБАНА, Александра и Ивана Степановича и ночью пошел по дороге, но через несколько времени раненый Александр и Иван Степанович (фамилии я их забыл) прибыли к нам и сообщили, что РУБАН застрелил ЛЫСЕНКО, ранил Александра, а Иван Степанович в это время был в стороне и остался невредим. РУБАН же исчез неизвестно куда.</w:t>
      </w:r>
    </w:p>
    <w:p w:rsidR="0089051D" w:rsidRDefault="0089051D">
      <w:pPr>
        <w:shd w:val="clear" w:color="auto" w:fill="FFFFFF"/>
        <w:spacing w:before="14"/>
        <w:ind w:firstLine="293"/>
        <w:jc w:val="both"/>
      </w:pPr>
      <w:r>
        <w:t>После этого, когда мы прибыли на место базирования, КИМ с генерал-майором нас 4-х десантников почему-то разместил по разным отрядам, отделил нас от нашей группы, а именно:</w:t>
      </w:r>
    </w:p>
    <w:p w:rsidR="0089051D" w:rsidRDefault="0089051D">
      <w:pPr>
        <w:shd w:val="clear" w:color="auto" w:fill="FFFFFF"/>
        <w:spacing w:before="19"/>
      </w:pPr>
      <w:r>
        <w:t>ПРОЦЕНКО - послал комиссаром отряда Збанацкого,</w:t>
      </w:r>
    </w:p>
    <w:p w:rsidR="0089051D" w:rsidRDefault="0089051D">
      <w:pPr>
        <w:shd w:val="clear" w:color="auto" w:fill="FFFFFF"/>
        <w:spacing w:before="14"/>
      </w:pPr>
      <w:r>
        <w:t>ТАРАНЮКА - назначил зам. нач. штаба Центра,</w:t>
      </w:r>
    </w:p>
    <w:p w:rsidR="0089051D" w:rsidRDefault="0089051D">
      <w:pPr>
        <w:shd w:val="clear" w:color="auto" w:fill="FFFFFF"/>
        <w:spacing w:before="14"/>
        <w:ind w:firstLine="283"/>
        <w:jc w:val="both"/>
      </w:pPr>
      <w:r>
        <w:t>ГАПИЕНКО - уполномоченным особого отдела отряда "Чапаев", а "ЛИЗУ" (фамилию забыл) - в отряд ТАРАНУЩЕНКО.</w:t>
      </w:r>
    </w:p>
    <w:p w:rsidR="0089051D" w:rsidRDefault="0089051D">
      <w:pPr>
        <w:shd w:val="clear" w:color="auto" w:fill="FFFFFF"/>
        <w:spacing w:before="19"/>
        <w:ind w:firstLine="288"/>
        <w:jc w:val="both"/>
      </w:pPr>
      <w:r>
        <w:t>Радистке они немедленно запретили держать связь с центром (штабом партизанского движения Украины).</w:t>
      </w:r>
    </w:p>
    <w:p w:rsidR="0089051D" w:rsidRDefault="0089051D">
      <w:pPr>
        <w:shd w:val="clear" w:color="auto" w:fill="FFFFFF"/>
        <w:spacing w:before="14"/>
        <w:ind w:firstLine="288"/>
        <w:jc w:val="both"/>
        <w:sectPr w:rsidR="0089051D">
          <w:footnotePr>
            <w:pos w:val="beneathText"/>
          </w:footnotePr>
          <w:pgSz w:w="11905" w:h="16837"/>
          <w:pgMar w:top="850" w:right="2926" w:bottom="850" w:left="2608" w:header="708" w:footer="708" w:gutter="0"/>
          <w:cols w:space="720"/>
          <w:docGrid w:linePitch="360"/>
        </w:sectPr>
      </w:pPr>
      <w:r>
        <w:t>На основании вышеизложенного я лично со своих убеждений предполагаю, что убийство ЛЫСЕНКО произошло со стороны КИМА с засады организованной КИМОМ с целью скрыть свои следы преступ-</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8" type="#_x0000_t202" style="position:absolute;margin-left:-87.3pt;margin-top:.3pt;width:17.2pt;height:10.5pt;z-index:25172275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306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ления, а чтобы мы, десантники, не могли узнать следов убийства ЛЫСЕНКО - нас очень быстро разместили по разным отрядам.</w:t>
      </w:r>
    </w:p>
    <w:p w:rsidR="0089051D" w:rsidRDefault="0089051D">
      <w:pPr>
        <w:shd w:val="clear" w:color="auto" w:fill="FFFFFF"/>
        <w:spacing w:before="206"/>
      </w:pPr>
      <w:r>
        <w:t xml:space="preserve">(Подпись) </w:t>
      </w:r>
      <w:r>
        <w:rPr>
          <w:lang w:val="en-US"/>
        </w:rPr>
        <w:t xml:space="preserve">28.V.43 </w:t>
      </w:r>
      <w:r>
        <w:t>г. Верно: ее.</w:t>
      </w:r>
    </w:p>
    <w:p w:rsidR="0089051D" w:rsidRDefault="0089051D">
      <w:pPr>
        <w:shd w:val="clear" w:color="auto" w:fill="FFFFFF"/>
        <w:spacing w:before="10"/>
        <w:ind w:left="1416"/>
        <w:rPr>
          <w:i/>
          <w:iCs/>
        </w:rPr>
      </w:pPr>
      <w:r>
        <w:rPr>
          <w:i/>
          <w:iCs/>
        </w:rPr>
        <w:t xml:space="preserve">ЦДАГО Украгни. - Ф. 62. - </w:t>
      </w:r>
      <w:r>
        <w:rPr>
          <w:i/>
          <w:iCs/>
          <w:lang w:val="en-US"/>
        </w:rPr>
        <w:t xml:space="preserve">On. </w:t>
      </w:r>
      <w:r>
        <w:rPr>
          <w:i/>
          <w:iCs/>
        </w:rPr>
        <w:t>1. - Спр. 41. - Арк. 81-86.</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jc w:val="center"/>
      </w:pPr>
      <w:r>
        <w:t>ДОПОЛНИТЕЛЬНЫЕ СВЕДЕНИЯ</w:t>
      </w:r>
    </w:p>
    <w:p w:rsidR="0089051D" w:rsidRDefault="0089051D">
      <w:pPr>
        <w:shd w:val="clear" w:color="auto" w:fill="FFFFFF"/>
        <w:spacing w:before="10"/>
        <w:jc w:val="center"/>
      </w:pPr>
      <w:r>
        <w:t>К отчету от 28.05.43 г. Штабу партизанского движения</w:t>
      </w:r>
    </w:p>
    <w:p w:rsidR="0089051D" w:rsidRDefault="0089051D">
      <w:pPr>
        <w:shd w:val="clear" w:color="auto" w:fill="FFFFFF"/>
        <w:spacing w:before="10"/>
        <w:jc w:val="center"/>
      </w:pPr>
      <w:r>
        <w:t>Украины</w:t>
      </w:r>
    </w:p>
    <w:p w:rsidR="0089051D" w:rsidRDefault="0089051D">
      <w:pPr>
        <w:shd w:val="clear" w:color="auto" w:fill="FFFFFF"/>
        <w:tabs>
          <w:tab w:val="left" w:pos="490"/>
        </w:tabs>
        <w:spacing w:before="250"/>
        <w:ind w:firstLine="283"/>
        <w:jc w:val="both"/>
      </w:pPr>
      <w:r>
        <w:t>1.</w:t>
      </w:r>
      <w:r>
        <w:tab/>
        <w:t>С 15.11.42 г. по 01. 03.43 г. обеими группами организовано 2 пар</w:t>
      </w:r>
      <w:r>
        <w:br/>
        <w:t>тизанских отряда: Збанацкого 210 человек, Науменко 340 человек.</w:t>
      </w:r>
      <w:r>
        <w:br/>
        <w:t>Данные отряды по существующему закону должны иметь связь со</w:t>
      </w:r>
      <w:r>
        <w:br/>
        <w:t>штабом партизанского движения Украины, но так как и Лысенко не</w:t>
      </w:r>
      <w:r>
        <w:br/>
        <w:t>имел таковой связи, то и они не имели ее.</w:t>
      </w:r>
    </w:p>
    <w:p w:rsidR="0089051D" w:rsidRDefault="0089051D">
      <w:pPr>
        <w:shd w:val="clear" w:color="auto" w:fill="FFFFFF"/>
        <w:spacing w:before="10"/>
        <w:ind w:firstLine="288"/>
        <w:jc w:val="both"/>
      </w:pPr>
      <w:r>
        <w:t>КИМ же воспользовался этим положением и присвоил их себе, связав их со штабом фронта, несмотря на то, что Лысенко в их организации уделил большое внимание.</w:t>
      </w:r>
    </w:p>
    <w:p w:rsidR="0089051D" w:rsidRDefault="0089051D">
      <w:pPr>
        <w:shd w:val="clear" w:color="auto" w:fill="FFFFFF"/>
        <w:tabs>
          <w:tab w:val="left" w:pos="490"/>
        </w:tabs>
        <w:spacing w:before="10"/>
        <w:ind w:firstLine="283"/>
        <w:jc w:val="both"/>
      </w:pPr>
      <w:r>
        <w:t>2.</w:t>
      </w:r>
      <w:r>
        <w:tab/>
        <w:t>После убийства Лысенко Ким с генерал-майором агентурную</w:t>
      </w:r>
      <w:r>
        <w:br/>
        <w:t>связь присвоил себе, как-то: по г. Киеву - Дарницу, станции Бровары,</w:t>
      </w:r>
      <w:r>
        <w:br/>
        <w:t>Бобрик, Дымерка, Гребенка и др.</w:t>
      </w:r>
    </w:p>
    <w:p w:rsidR="0089051D" w:rsidRDefault="0089051D">
      <w:pPr>
        <w:shd w:val="clear" w:color="auto" w:fill="FFFFFF"/>
        <w:spacing w:before="10"/>
        <w:ind w:firstLine="288"/>
        <w:jc w:val="both"/>
      </w:pPr>
      <w:r>
        <w:t>Особенно ценных агентов, которые давали сведения о наличии гарнизонов противника г. Киева, их количество войск и национальный состав их, сооружения по г. Киеву. По станциям - количество прохождения в сутки эшелонов и с какими грузами.</w:t>
      </w:r>
    </w:p>
    <w:p w:rsidR="0089051D" w:rsidRDefault="0089051D">
      <w:pPr>
        <w:shd w:val="clear" w:color="auto" w:fill="FFFFFF"/>
        <w:tabs>
          <w:tab w:val="left" w:pos="490"/>
        </w:tabs>
        <w:spacing w:before="10"/>
        <w:ind w:firstLine="283"/>
        <w:jc w:val="both"/>
      </w:pPr>
      <w:r>
        <w:t>3.</w:t>
      </w:r>
      <w:r>
        <w:tab/>
        <w:t>Группу в количестве 35 чел., которая находится при Лысенко,</w:t>
      </w:r>
      <w:r>
        <w:br/>
        <w:t>после его убийства Ким присвоил себе.</w:t>
      </w:r>
    </w:p>
    <w:p w:rsidR="0089051D" w:rsidRDefault="0089051D">
      <w:pPr>
        <w:shd w:val="clear" w:color="auto" w:fill="FFFFFF"/>
        <w:spacing w:before="10"/>
        <w:ind w:left="4992"/>
        <w:jc w:val="right"/>
      </w:pPr>
      <w:r>
        <w:t xml:space="preserve">/Подпись/ </w:t>
      </w:r>
      <w:r>
        <w:rPr>
          <w:lang w:val="en-US"/>
        </w:rPr>
        <w:t xml:space="preserve">30.V.43 </w:t>
      </w:r>
      <w:r>
        <w:t>г.</w:t>
      </w:r>
    </w:p>
    <w:p w:rsidR="0089051D" w:rsidRDefault="0089051D">
      <w:pPr>
        <w:shd w:val="clear" w:color="auto" w:fill="FFFFFF"/>
        <w:spacing w:before="250"/>
        <w:ind w:firstLine="288"/>
        <w:jc w:val="both"/>
        <w:sectPr w:rsidR="0089051D">
          <w:footnotePr>
            <w:pos w:val="beneathText"/>
          </w:footnotePr>
          <w:type w:val="continuous"/>
          <w:pgSz w:w="11905" w:h="16837"/>
          <w:pgMar w:top="850" w:right="2643" w:bottom="850" w:left="2911" w:header="708" w:footer="708" w:gutter="0"/>
          <w:cols w:space="720"/>
          <w:docGrid w:linePitch="360"/>
        </w:sectPr>
      </w:pPr>
      <w:r>
        <w:t>СПРАВКА - тов. ГАПИЕНКО был направлен в тыл противника в группе Лысенко, в должности зам. ком. отряда по разведке. В настоящее время находиться в соединении партизанских отрядов т. Покровского.</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307</w:t>
      </w:r>
    </w:p>
    <w:p w:rsidR="0089051D" w:rsidRDefault="0089051D">
      <w:pPr>
        <w:shd w:val="clear" w:color="auto" w:fill="FFFFFF"/>
        <w:spacing w:before="490"/>
      </w:pPr>
      <w:r>
        <w:t>НАЧАЛЬНИК 3 ОТДЕЛА УШПД</w:t>
      </w:r>
    </w:p>
    <w:p w:rsidR="0089051D" w:rsidRDefault="0089051D">
      <w:pPr>
        <w:shd w:val="clear" w:color="auto" w:fill="FFFFFF"/>
        <w:tabs>
          <w:tab w:val="left" w:pos="4579"/>
        </w:tabs>
        <w:spacing w:before="10"/>
      </w:pPr>
      <w:r>
        <w:t>ПОДПОЛКОВНИК Г/Б</w:t>
      </w:r>
      <w:r>
        <w:rPr>
          <w:rFonts w:ascii="Verdana" w:hAnsi="Verdana" w:cs="Verdana"/>
        </w:rPr>
        <w:tab/>
      </w:r>
      <w:r>
        <w:t>/МАРТЫНОВ/</w:t>
      </w:r>
    </w:p>
    <w:p w:rsidR="0089051D" w:rsidRDefault="0089051D">
      <w:pPr>
        <w:shd w:val="clear" w:color="auto" w:fill="FFFFFF"/>
        <w:tabs>
          <w:tab w:val="left" w:leader="underscore" w:pos="691"/>
        </w:tabs>
        <w:spacing w:before="10"/>
      </w:pPr>
      <w:r>
        <w:t>«</w:t>
      </w:r>
      <w:r>
        <w:tab/>
        <w:t>1943 г.</w:t>
      </w:r>
    </w:p>
    <w:p w:rsidR="0089051D" w:rsidRDefault="0089051D">
      <w:pPr>
        <w:shd w:val="clear" w:color="auto" w:fill="FFFFFF"/>
        <w:spacing w:before="10"/>
      </w:pPr>
      <w:r>
        <w:t>ее.</w:t>
      </w:r>
    </w:p>
    <w:p w:rsidR="0089051D" w:rsidRDefault="0089051D">
      <w:pPr>
        <w:shd w:val="clear" w:color="auto" w:fill="FFFFFF"/>
        <w:spacing w:before="10"/>
        <w:jc w:val="right"/>
        <w:rPr>
          <w:i/>
          <w:iCs/>
        </w:rPr>
      </w:pPr>
      <w:r>
        <w:rPr>
          <w:i/>
          <w:iCs/>
        </w:rPr>
        <w:t xml:space="preserve">ЦДАГО Украгни. - Ф. 62. - </w:t>
      </w:r>
      <w:r>
        <w:rPr>
          <w:i/>
          <w:iCs/>
          <w:lang w:val="en-US"/>
        </w:rPr>
        <w:t xml:space="preserve">On. </w:t>
      </w:r>
      <w:r>
        <w:rPr>
          <w:i/>
          <w:iCs/>
        </w:rPr>
        <w:t>1. - Спр. 41. - Арк. 92.</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jc w:val="both"/>
        <w:rPr>
          <w:b/>
          <w:bCs/>
        </w:rPr>
      </w:pPr>
      <w:r>
        <w:rPr>
          <w:b/>
          <w:bCs/>
        </w:rPr>
        <w:t>164. ДОКЛАДНАЯ ЗАПИСКА КОМИССАРА ВИННИЦКОГО ПАРТИЗАНСКОГО СОЕДИНЕНИЯ Я. МЕЛЬНИКА НАЧАЛЬНИКУ УШПД Т. СТРОКАЧУ О ДЕЙСТВИЯХ КОМАНДИРА СОЕДИНЕНИЯ И. ШУШПАНОВА</w:t>
      </w:r>
    </w:p>
    <w:p w:rsidR="0089051D" w:rsidRDefault="0089051D">
      <w:pPr>
        <w:shd w:val="clear" w:color="auto" w:fill="FFFFFF"/>
        <w:spacing w:before="10"/>
        <w:jc w:val="right"/>
        <w:rPr>
          <w:b/>
          <w:bCs/>
        </w:rPr>
      </w:pPr>
      <w:r>
        <w:rPr>
          <w:b/>
          <w:bCs/>
        </w:rPr>
        <w:t>26 мая 1943 г.</w:t>
      </w:r>
    </w:p>
    <w:p w:rsidR="0089051D" w:rsidRDefault="0089051D">
      <w:pPr>
        <w:shd w:val="clear" w:color="auto" w:fill="FFFFFF"/>
        <w:spacing w:before="250"/>
      </w:pPr>
      <w:r>
        <w:t>Рукописная пометка Т. Строкача: "Л. Д[рожину] - начальнику отдела кадров УШПД]"</w:t>
      </w:r>
    </w:p>
    <w:p w:rsidR="0089051D" w:rsidRDefault="0089051D">
      <w:pPr>
        <w:shd w:val="clear" w:color="auto" w:fill="FFFFFF"/>
        <w:spacing w:before="250"/>
        <w:ind w:right="1536"/>
      </w:pPr>
      <w:r>
        <w:t>Начальнику Украинского штаба партизанского движения -</w:t>
      </w:r>
    </w:p>
    <w:p w:rsidR="0089051D" w:rsidRDefault="0089051D">
      <w:pPr>
        <w:shd w:val="clear" w:color="auto" w:fill="FFFFFF"/>
        <w:spacing w:before="10"/>
        <w:jc w:val="right"/>
      </w:pPr>
      <w:r>
        <w:t>тов. СТРОКАЧУ</w:t>
      </w:r>
    </w:p>
    <w:p w:rsidR="0089051D" w:rsidRDefault="0089051D">
      <w:pPr>
        <w:shd w:val="clear" w:color="auto" w:fill="FFFFFF"/>
        <w:spacing w:before="250"/>
        <w:ind w:firstLine="293"/>
        <w:jc w:val="both"/>
      </w:pPr>
      <w:r>
        <w:t>В начале апреля месяца, по Вашему поручению, тов. Федоров занимался проверкой о взаимоотношении командира Шушпанова с т. Плотниковым. О результатах т. Федоров радировал и дал оценку работе Шушпанова.</w:t>
      </w:r>
    </w:p>
    <w:p w:rsidR="0089051D" w:rsidRDefault="0089051D">
      <w:pPr>
        <w:shd w:val="clear" w:color="auto" w:fill="FFFFFF"/>
        <w:spacing w:before="10"/>
        <w:ind w:firstLine="288"/>
        <w:jc w:val="both"/>
      </w:pPr>
      <w:r>
        <w:t>О положении в отряде я не стал сообщать только потому, чтобы не поняли меня превратно. Однако, впоследствие я вынужден был Вам об этом радировать.</w:t>
      </w:r>
    </w:p>
    <w:p w:rsidR="0089051D" w:rsidRDefault="0089051D">
      <w:pPr>
        <w:shd w:val="clear" w:color="auto" w:fill="FFFFFF"/>
        <w:spacing w:before="10"/>
        <w:ind w:firstLine="293"/>
        <w:jc w:val="both"/>
      </w:pPr>
      <w:r>
        <w:t>В ответ на это 27 апреля Вы радировали т. Бурченко и мне, чтобы мы подобрали и обсудили кандидатуру на место Шушпанова.</w:t>
      </w:r>
    </w:p>
    <w:p w:rsidR="0089051D" w:rsidRDefault="0089051D">
      <w:pPr>
        <w:shd w:val="clear" w:color="auto" w:fill="FFFFFF"/>
        <w:spacing w:before="10"/>
        <w:ind w:firstLine="288"/>
        <w:jc w:val="both"/>
      </w:pPr>
      <w:r>
        <w:t>Через день, я с т. Бурченко созвали совещание командиров, на котором присутствовал и т. Федоров, как член ЦК КП(б)У.</w:t>
      </w:r>
    </w:p>
    <w:p w:rsidR="0089051D" w:rsidRDefault="0089051D">
      <w:pPr>
        <w:shd w:val="clear" w:color="auto" w:fill="FFFFFF"/>
        <w:spacing w:before="10"/>
        <w:ind w:firstLine="288"/>
        <w:jc w:val="both"/>
      </w:pPr>
      <w:r>
        <w:t>В процессе обсуждения Вашего приказа о дальнейших действиях нашего соединения командиры отрядов высказали свое недоверие командиру Шушпанову, что при его руководстве мы не смогли выполнить поставленную задачу.</w:t>
      </w:r>
    </w:p>
    <w:p w:rsidR="0089051D" w:rsidRDefault="0089051D">
      <w:pPr>
        <w:shd w:val="clear" w:color="auto" w:fill="FFFFFF"/>
        <w:spacing w:before="10"/>
        <w:ind w:firstLine="293"/>
        <w:jc w:val="both"/>
      </w:pPr>
      <w:r>
        <w:t>На основании этого была обсуждена кандидатура на пост командира т. Николенко (командира отряда соединения т. Федорова).</w:t>
      </w:r>
    </w:p>
    <w:p w:rsidR="0089051D" w:rsidRDefault="0089051D">
      <w:pPr>
        <w:shd w:val="clear" w:color="auto" w:fill="FFFFFF"/>
        <w:spacing w:before="10"/>
        <w:sectPr w:rsidR="0089051D">
          <w:footnotePr>
            <w:pos w:val="beneathText"/>
          </w:footnotePr>
          <w:pgSz w:w="11905" w:h="16837"/>
          <w:pgMar w:top="850" w:right="2926" w:bottom="850" w:left="2608" w:header="708" w:footer="708" w:gutter="0"/>
          <w:cols w:space="720"/>
          <w:docGrid w:linePitch="360"/>
        </w:sectPr>
      </w:pPr>
      <w:r>
        <w:t>При этом обсуждении присутствовал т. Шушпанов и после совеща-</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29" type="#_x0000_t202" style="position:absolute;margin-left:-87.3pt;margin-top:.3pt;width:13.5pt;height:10.5pt;z-index:2517237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308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ния стал снимать командиров отрядов, как бы в отместку за их выступления против него.</w:t>
      </w:r>
    </w:p>
    <w:p w:rsidR="0089051D" w:rsidRDefault="0089051D">
      <w:pPr>
        <w:shd w:val="clear" w:color="auto" w:fill="FFFFFF"/>
        <w:spacing w:before="10"/>
        <w:ind w:firstLine="288"/>
        <w:jc w:val="both"/>
      </w:pPr>
      <w:r>
        <w:t>Несмотря на мои препятствия, он довел командира п/о им. Сталина т. Плотникова буквально до сумасшествия, что тот заболел.</w:t>
      </w:r>
    </w:p>
    <w:p w:rsidR="0089051D" w:rsidRDefault="0089051D">
      <w:pPr>
        <w:shd w:val="clear" w:color="auto" w:fill="FFFFFF"/>
        <w:spacing w:before="10"/>
        <w:ind w:firstLine="283"/>
        <w:jc w:val="both"/>
      </w:pPr>
      <w:r>
        <w:t>После освобождения Плотникова от обязанностей командира, Шушпанов обрушился на командиров групп этого отряда и тоже их поразгонял (все они прибыли с т. Плотниковым из Москвы). То же самое он хотел сделать с командиром Червонного п/о т. Басовым, но наше вмешательство предотвратило это.</w:t>
      </w:r>
    </w:p>
    <w:p w:rsidR="0089051D" w:rsidRDefault="0089051D">
      <w:pPr>
        <w:shd w:val="clear" w:color="auto" w:fill="FFFFFF"/>
        <w:spacing w:before="10"/>
      </w:pPr>
      <w:r>
        <w:t>Все это еще больше отражается на состоянии отрядов.</w:t>
      </w:r>
    </w:p>
    <w:p w:rsidR="0089051D" w:rsidRDefault="0089051D">
      <w:pPr>
        <w:shd w:val="clear" w:color="auto" w:fill="FFFFFF"/>
        <w:spacing w:before="10"/>
        <w:ind w:firstLine="288"/>
        <w:jc w:val="both"/>
      </w:pPr>
      <w:r>
        <w:t>Прошел уже месяц, как мы представили кандидатуру т. Николенко, и до сих пор положительного ответа от Вас не получено.</w:t>
      </w:r>
    </w:p>
    <w:p w:rsidR="0089051D" w:rsidRDefault="0089051D">
      <w:pPr>
        <w:shd w:val="clear" w:color="auto" w:fill="FFFFFF"/>
        <w:spacing w:before="10"/>
        <w:ind w:firstLine="288"/>
        <w:jc w:val="both"/>
      </w:pPr>
      <w:r>
        <w:t>Оттягивание утверждения кандидатуры на должность командира соединения сильно отражается на работе и сейчас дошло до того, что я лично терплю от 23-летнего шмаркача Шушпанова жестокие оскорбления. Такое положение терпеть дальше я не в состоянии.</w:t>
      </w:r>
    </w:p>
    <w:p w:rsidR="0089051D" w:rsidRDefault="0089051D">
      <w:pPr>
        <w:shd w:val="clear" w:color="auto" w:fill="FFFFFF"/>
        <w:spacing w:before="10"/>
        <w:ind w:firstLine="288"/>
        <w:jc w:val="both"/>
      </w:pPr>
      <w:r>
        <w:t>Спрашивается: "За что?" Какой-нибудь, никому неизвестная личность в прошлом и настоящем будет разлагать отряды, а мы будем наблюдателями.</w:t>
      </w:r>
    </w:p>
    <w:p w:rsidR="0089051D" w:rsidRDefault="0089051D">
      <w:pPr>
        <w:shd w:val="clear" w:color="auto" w:fill="FFFFFF"/>
        <w:spacing w:before="10"/>
        <w:ind w:firstLine="283"/>
        <w:jc w:val="both"/>
      </w:pPr>
      <w:r>
        <w:t>Я виноват в своей близорукости, что Куманек, вопреки Вашим указаниям, всучил мне этого негодяя. Я его знал, как командира группы, поверхностно. За период рейда он показал себя безграмотным человеком во всех отношениях.</w:t>
      </w:r>
    </w:p>
    <w:p w:rsidR="0089051D" w:rsidRDefault="0089051D">
      <w:pPr>
        <w:shd w:val="clear" w:color="auto" w:fill="FFFFFF"/>
        <w:spacing w:before="10"/>
        <w:ind w:firstLine="288"/>
        <w:jc w:val="both"/>
      </w:pPr>
      <w:r>
        <w:t>В рейде я не считался ни с чем, старался вести всю тяжесть работы сам, надеялся вырастить командира. Оказалось, что вместо благодарности я подвергаюсь жестоким оскорблениям каким-либо 23-летним шмаркачем.</w:t>
      </w:r>
    </w:p>
    <w:p w:rsidR="0089051D" w:rsidRDefault="0089051D">
      <w:pPr>
        <w:shd w:val="clear" w:color="auto" w:fill="FFFFFF"/>
        <w:spacing w:before="10"/>
        <w:ind w:firstLine="288"/>
        <w:jc w:val="both"/>
      </w:pPr>
      <w:r>
        <w:t>Находясь в Хинельских лесах, я приложил все усилия для создания боеспособного крупного соединения. Это я добился.</w:t>
      </w:r>
    </w:p>
    <w:p w:rsidR="0089051D" w:rsidRDefault="0089051D">
      <w:pPr>
        <w:shd w:val="clear" w:color="auto" w:fill="FFFFFF"/>
        <w:spacing w:before="10"/>
        <w:ind w:firstLine="293"/>
        <w:jc w:val="both"/>
      </w:pPr>
      <w:r>
        <w:t>По Вашему приказанию организован рейд отрядов на Правобережье Украины. Перед выходом в рейд я предлагал свои услуги взять на себя командование, но в этом мне было отказано. Ваш приказ я принял за должное и, не щадя сил и жизни, взялся за работу.</w:t>
      </w:r>
    </w:p>
    <w:p w:rsidR="0089051D" w:rsidRDefault="0089051D">
      <w:pPr>
        <w:shd w:val="clear" w:color="auto" w:fill="FFFFFF"/>
        <w:spacing w:before="10"/>
        <w:ind w:firstLine="293"/>
        <w:jc w:val="both"/>
      </w:pPr>
      <w:r>
        <w:t>В данное время Вы даете мне лично ряд важных заданий, но благодаря создавшемуся положения я не в состоянии ничего сделать.</w:t>
      </w:r>
    </w:p>
    <w:p w:rsidR="0089051D" w:rsidRDefault="0089051D">
      <w:pPr>
        <w:shd w:val="clear" w:color="auto" w:fill="FFFFFF"/>
        <w:spacing w:before="10"/>
        <w:ind w:firstLine="288"/>
        <w:jc w:val="both"/>
        <w:rPr>
          <w:lang w:val="en-US"/>
        </w:rPr>
        <w:sectPr w:rsidR="0089051D">
          <w:footnotePr>
            <w:pos w:val="beneathText"/>
          </w:footnotePr>
          <w:type w:val="continuous"/>
          <w:pgSz w:w="11905" w:h="16837"/>
          <w:pgMar w:top="850" w:right="2648" w:bottom="850" w:left="2911" w:header="708" w:footer="708" w:gutter="0"/>
          <w:cols w:space="720"/>
          <w:docGrid w:linePitch="360"/>
        </w:sectPr>
      </w:pPr>
      <w:r>
        <w:t xml:space="preserve">Ваше задание выйти в Винницкую область весьма сложное и ответственное. Для выполнения его потребуется много энергии и усилий. Выполнение этой задачи зависит от правильной организации </w:t>
      </w:r>
      <w:r>
        <w:rPr>
          <w:lang w:val="en-US"/>
        </w:rPr>
        <w:t>one-</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309</w:t>
      </w:r>
    </w:p>
    <w:p w:rsidR="0089051D" w:rsidRDefault="0089051D">
      <w:pPr>
        <w:shd w:val="clear" w:color="auto" w:fill="FFFFFF"/>
        <w:spacing w:before="490"/>
        <w:jc w:val="both"/>
      </w:pPr>
      <w:r>
        <w:t>рации, подготовки людей и т. д., на что ни в коем случае неспособен т. Шушпанов.</w:t>
      </w:r>
    </w:p>
    <w:p w:rsidR="0089051D" w:rsidRDefault="0089051D">
      <w:pPr>
        <w:shd w:val="clear" w:color="auto" w:fill="FFFFFF"/>
        <w:spacing w:before="10"/>
        <w:ind w:firstLine="278"/>
        <w:jc w:val="both"/>
      </w:pPr>
      <w:r>
        <w:t>Я не прошу Вас, чтобы назначили меня командиром, я хочу одного: скорее решить вопрос о руководстве соединением, назначьте кого Вам угодно, лишь бы не допустить до окончательного развала то, что с большим трудом создано.</w:t>
      </w:r>
    </w:p>
    <w:p w:rsidR="0089051D" w:rsidRDefault="0089051D">
      <w:pPr>
        <w:shd w:val="clear" w:color="auto" w:fill="FFFFFF"/>
        <w:spacing w:before="10"/>
        <w:ind w:firstLine="293"/>
        <w:jc w:val="both"/>
      </w:pPr>
      <w:r>
        <w:t>Если у Вас пока не окажется кандидатуры, то я могу временно совместить работу, но держать дальше Шушпанова командиром, считаю недопустимым и даже преступным.</w:t>
      </w:r>
    </w:p>
    <w:p w:rsidR="0089051D" w:rsidRDefault="0089051D">
      <w:pPr>
        <w:shd w:val="clear" w:color="auto" w:fill="FFFFFF"/>
        <w:spacing w:before="10"/>
      </w:pPr>
      <w:r>
        <w:t>Убедительно прошу незамедлительно решить вопрос о командире.</w:t>
      </w:r>
    </w:p>
    <w:p w:rsidR="0089051D" w:rsidRDefault="0089051D">
      <w:pPr>
        <w:shd w:val="clear" w:color="auto" w:fill="FFFFFF"/>
        <w:spacing w:before="10"/>
        <w:ind w:firstLine="288"/>
        <w:jc w:val="both"/>
      </w:pPr>
      <w:r>
        <w:t>Если я лишился доверия у Вас, прошу сказать откровенно и освободить меня от обязанностей командира. Лучше я пойду рядовым бойцом, чем терпеть унижение и оскорбление от какого-то негодяя.</w:t>
      </w:r>
    </w:p>
    <w:p w:rsidR="0089051D" w:rsidRDefault="0089051D">
      <w:pPr>
        <w:shd w:val="clear" w:color="auto" w:fill="FFFFFF"/>
        <w:spacing w:before="250"/>
        <w:ind w:left="4032"/>
        <w:jc w:val="right"/>
      </w:pPr>
      <w:r>
        <w:t>Полковник МЕЛЬНИК 26.5.43 г.</w:t>
      </w:r>
    </w:p>
    <w:p w:rsidR="0089051D" w:rsidRDefault="0089051D">
      <w:pPr>
        <w:shd w:val="clear" w:color="auto" w:fill="FFFFFF"/>
        <w:spacing w:before="250"/>
        <w:ind w:left="2184" w:hanging="1104"/>
      </w:pPr>
      <w:r>
        <w:t>Верно: Начальник Секретного Отделения УШПД Капитан Госбезопасности</w:t>
      </w:r>
    </w:p>
    <w:p w:rsidR="0089051D" w:rsidRDefault="0089051D">
      <w:pPr>
        <w:shd w:val="clear" w:color="auto" w:fill="FFFFFF"/>
        <w:spacing w:before="250"/>
        <w:ind w:right="1920" w:firstLine="2184"/>
      </w:pPr>
      <w:r>
        <w:t>(Подпись) Сойфер 30 мая 1943 г. ор.</w:t>
      </w:r>
    </w:p>
    <w:p w:rsidR="0089051D" w:rsidRDefault="0089051D">
      <w:pPr>
        <w:shd w:val="clear" w:color="auto" w:fill="FFFFFF"/>
        <w:ind w:left="1224"/>
        <w:rPr>
          <w:i/>
          <w:iCs/>
        </w:rPr>
      </w:pPr>
      <w:r>
        <w:rPr>
          <w:i/>
          <w:iCs/>
        </w:rPr>
        <w:t xml:space="preserve">ЦДАГО Украгни. - Ф. 62. - </w:t>
      </w:r>
      <w:r>
        <w:rPr>
          <w:i/>
          <w:iCs/>
          <w:lang w:val="en-US"/>
        </w:rPr>
        <w:t xml:space="preserve">On. </w:t>
      </w:r>
      <w:r>
        <w:rPr>
          <w:i/>
          <w:iCs/>
        </w:rPr>
        <w:t>1. - Спр. 40. - Арк. 203-206.</w:t>
      </w:r>
    </w:p>
    <w:p w:rsidR="0089051D" w:rsidRDefault="0089051D">
      <w:pPr>
        <w:shd w:val="clear" w:color="auto" w:fill="FFFFFF"/>
        <w:spacing w:before="10"/>
        <w:jc w:val="right"/>
        <w:rPr>
          <w:i/>
          <w:iCs/>
        </w:rPr>
        <w:sectPr w:rsidR="0089051D">
          <w:footnotePr>
            <w:pos w:val="beneathText"/>
          </w:footnotePr>
          <w:pgSz w:w="11905" w:h="16837"/>
          <w:pgMar w:top="850" w:right="2931" w:bottom="2880" w:left="260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30" type="#_x0000_t202" style="position:absolute;margin-left:-87.3pt;margin-top:.3pt;width:13.5pt;height:10.5pt;z-index:25172480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310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165. РАДИОГРАММА КОМАНДИРА ПАРТИЗАНСКОГО СОЕДИНЕНИЯ ИМ. БОРОВИКА В. УШАКОВА ПРЕДСЕДАТЕЛЮ ГКО И. СТАЛИНУ О ДЕЙСТВИЯХ КОМАНДИРА ПАРТИЗАНСКОГО ОТРЯДА ИКГБ СССР ХОДОКИ Е. МИРКОВСКОГО (С ПРИЛОЖЕНИЯМИ)</w:t>
      </w:r>
    </w:p>
    <w:p w:rsidR="0089051D" w:rsidRDefault="0089051D">
      <w:pPr>
        <w:shd w:val="clear" w:color="auto" w:fill="FFFFFF"/>
        <w:jc w:val="right"/>
        <w:rPr>
          <w:b/>
          <w:bCs/>
        </w:rPr>
      </w:pPr>
      <w:r>
        <w:rPr>
          <w:b/>
          <w:bCs/>
        </w:rPr>
        <w:t>23 июня 1943 г.</w:t>
      </w:r>
    </w:p>
    <w:p w:rsidR="0089051D" w:rsidRDefault="0089051D">
      <w:pPr>
        <w:shd w:val="clear" w:color="auto" w:fill="FFFFFF"/>
      </w:pPr>
      <w:r>
        <w:t>Украинский штаб партизанского движения</w:t>
      </w:r>
    </w:p>
    <w:p w:rsidR="0089051D" w:rsidRDefault="0089051D">
      <w:pPr>
        <w:shd w:val="clear" w:color="auto" w:fill="FFFFFF"/>
        <w:spacing w:before="5"/>
      </w:pPr>
      <w:r>
        <w:t>Шифровка вх. № 4858.</w:t>
      </w:r>
    </w:p>
    <w:p w:rsidR="0089051D" w:rsidRDefault="0089051D">
      <w:pPr>
        <w:shd w:val="clear" w:color="auto" w:fill="FFFFFF"/>
        <w:spacing w:before="230"/>
        <w:ind w:firstLine="283"/>
        <w:jc w:val="both"/>
      </w:pPr>
      <w:r>
        <w:t>Из партизанского отряда Вашего имени*, организованного ЦК КП(б)У в тылу противника с июля 1941 г., отряд вырос в самостоятельное соединение и, выполняя указания ЦК и Украинского штаба, прибыл для боевых действий и организации отрядов в Киевской и Кировоградской областях.</w:t>
      </w:r>
    </w:p>
    <w:p w:rsidR="0089051D" w:rsidRDefault="0089051D">
      <w:pPr>
        <w:shd w:val="clear" w:color="auto" w:fill="FFFFFF"/>
        <w:ind w:firstLine="288"/>
        <w:jc w:val="both"/>
      </w:pPr>
      <w:r>
        <w:t>Под командованием Мирковского отряд провёл две боевых операции и пустил под откос один эшелон противника.</w:t>
      </w:r>
    </w:p>
    <w:p w:rsidR="0089051D" w:rsidRDefault="0089051D">
      <w:pPr>
        <w:shd w:val="clear" w:color="auto" w:fill="FFFFFF"/>
        <w:spacing w:before="5"/>
        <w:ind w:firstLine="288"/>
        <w:jc w:val="both"/>
      </w:pPr>
      <w:r>
        <w:t>С марта, по приказу т. САБУРОВА, отрядом командую я. В отряде было 200 чел., сейчас - соединение из трёх отрядов больше 500 человек.</w:t>
      </w:r>
    </w:p>
    <w:p w:rsidR="0089051D" w:rsidRDefault="0089051D">
      <w:pPr>
        <w:shd w:val="clear" w:color="auto" w:fill="FFFFFF"/>
        <w:spacing w:before="5"/>
        <w:ind w:firstLine="288"/>
        <w:jc w:val="both"/>
      </w:pPr>
      <w:r>
        <w:t>Только за апрель-май пущено под откос 18 вражеских эшелонов с живой силой и техникой, бронепоезд, поезд с офицерами, [отряд] провёл ряд боевых операций.</w:t>
      </w:r>
    </w:p>
    <w:p w:rsidR="0089051D" w:rsidRDefault="0089051D">
      <w:pPr>
        <w:shd w:val="clear" w:color="auto" w:fill="FFFFFF"/>
        <w:spacing w:before="5"/>
        <w:ind w:firstLine="293"/>
        <w:jc w:val="both"/>
      </w:pPr>
      <w:r>
        <w:t>Получив приказ о передаче отряда, МИРКОВСКИЙ его дискредитировал и занялся разложением отряда путём обмана, подкупа и запугивания какими-то секретными полномочиями.</w:t>
      </w:r>
    </w:p>
    <w:p w:rsidR="0089051D" w:rsidRDefault="0089051D">
      <w:pPr>
        <w:shd w:val="clear" w:color="auto" w:fill="FFFFFF"/>
        <w:spacing w:before="5"/>
        <w:ind w:firstLine="293"/>
        <w:jc w:val="both"/>
      </w:pPr>
      <w:r>
        <w:t>Местным партизанам говорит, чтобы бежали из отряда, [в] отряде, мол, нужно воевать, а у него они займутся местной разведкой, что из Москвы он получил поддержку - вооружение, рации, а у отряда этого нет.</w:t>
      </w:r>
    </w:p>
    <w:p w:rsidR="0089051D" w:rsidRDefault="0089051D">
      <w:pPr>
        <w:shd w:val="clear" w:color="auto" w:fill="FFFFFF"/>
        <w:ind w:firstLine="288"/>
        <w:jc w:val="both"/>
      </w:pPr>
      <w:r>
        <w:t>Группы, возвращающиеся с заданий, он обезоруживал. Сейчас у него мои 32 чел., 5 пулемётов, 9 автоматов, добытых в боях - 40% оружия отряда.</w:t>
      </w:r>
    </w:p>
    <w:p w:rsidR="0089051D" w:rsidRDefault="0089051D">
      <w:pPr>
        <w:shd w:val="clear" w:color="auto" w:fill="FFFFFF"/>
        <w:ind w:firstLine="288"/>
        <w:jc w:val="both"/>
      </w:pPr>
      <w:r>
        <w:t>Его действия санкционирует СУДОПЛАТОВ, давший указания брать людей, якобы добровольно покинувших отряд.</w:t>
      </w:r>
    </w:p>
    <w:p w:rsidR="0089051D" w:rsidRDefault="0089051D">
      <w:pPr>
        <w:shd w:val="clear" w:color="auto" w:fill="FFFFFF"/>
        <w:spacing w:before="5"/>
        <w:ind w:firstLine="278"/>
        <w:jc w:val="both"/>
      </w:pPr>
      <w:r>
        <w:t>Я приказал дезертиров арестовать, остальным вернуться в своё подразделение.</w:t>
      </w:r>
    </w:p>
    <w:p w:rsidR="0089051D" w:rsidRDefault="0089051D">
      <w:pPr>
        <w:shd w:val="clear" w:color="auto" w:fill="FFFFFF"/>
        <w:ind w:firstLine="293"/>
        <w:jc w:val="both"/>
      </w:pPr>
      <w:r>
        <w:t>Прошу Вашего указания Наркомату внутренних дел не дезорганизовывать работу соединения.</w:t>
      </w:r>
    </w:p>
    <w:p w:rsidR="0089051D" w:rsidRDefault="0089051D">
      <w:pPr>
        <w:shd w:val="clear" w:color="auto" w:fill="FFFFFF"/>
        <w:ind w:left="5376"/>
        <w:jc w:val="right"/>
        <w:sectPr w:rsidR="0089051D">
          <w:footnotePr>
            <w:pos w:val="beneathText"/>
          </w:footnotePr>
          <w:type w:val="continuous"/>
          <w:pgSz w:w="11905" w:h="16837"/>
          <w:pgMar w:top="850" w:right="2648" w:bottom="850" w:left="2911" w:header="708" w:footer="708" w:gutter="0"/>
          <w:cols w:space="720"/>
          <w:docGrid w:linePitch="360"/>
        </w:sectPr>
      </w:pPr>
      <w:r>
        <w:t>23.6.43 УШАКОВ</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311</w:t>
      </w:r>
    </w:p>
    <w:p w:rsidR="0089051D" w:rsidRDefault="0089051D">
      <w:pPr>
        <w:shd w:val="clear" w:color="auto" w:fill="FFFFFF"/>
        <w:spacing w:before="490"/>
        <w:ind w:left="2846"/>
      </w:pPr>
      <w:r>
        <w:t>СПРАВКА</w:t>
      </w:r>
    </w:p>
    <w:p w:rsidR="0089051D" w:rsidRDefault="0089051D">
      <w:pPr>
        <w:numPr>
          <w:ilvl w:val="0"/>
          <w:numId w:val="21"/>
        </w:numPr>
        <w:shd w:val="clear" w:color="auto" w:fill="FFFFFF"/>
        <w:tabs>
          <w:tab w:val="left" w:pos="0"/>
          <w:tab w:val="left" w:pos="192"/>
        </w:tabs>
        <w:spacing w:before="202"/>
      </w:pPr>
      <w:r>
        <w:t>Отрядом имени тов. СТАЛИНА до марта 1943 г. командовал т. МИРКОВСКИИ, начальником штаба был т. УШАКОВ.</w:t>
      </w:r>
    </w:p>
    <w:p w:rsidR="0089051D" w:rsidRDefault="0089051D">
      <w:pPr>
        <w:numPr>
          <w:ilvl w:val="0"/>
          <w:numId w:val="21"/>
        </w:numPr>
        <w:shd w:val="clear" w:color="auto" w:fill="FFFFFF"/>
        <w:tabs>
          <w:tab w:val="left" w:pos="0"/>
          <w:tab w:val="left" w:pos="192"/>
        </w:tabs>
      </w:pPr>
      <w:r>
        <w:t>В марте 1943 г. по приказу Украинского штаба партизанского дви-</w:t>
      </w:r>
    </w:p>
    <w:p w:rsidR="0089051D" w:rsidRDefault="0089051D">
      <w:pPr>
        <w:shd w:val="clear" w:color="auto" w:fill="FFFFFF"/>
      </w:pPr>
      <w:r>
        <w:t>жения МИРКОВСКИИ с составом в 50 чел. передан в распоряжение НКВД, а т. УШАКОВ назначен командиром этого же отряда.</w:t>
      </w:r>
    </w:p>
    <w:p w:rsidR="0089051D" w:rsidRDefault="0089051D">
      <w:pPr>
        <w:shd w:val="clear" w:color="auto" w:fill="FFFFFF"/>
        <w:tabs>
          <w:tab w:val="left" w:pos="192"/>
        </w:tabs>
      </w:pPr>
      <w:r>
        <w:t>3.</w:t>
      </w:r>
      <w:r>
        <w:tab/>
        <w:t>Таким образом, МИРКОВСКИИ стал выполнять задачи НКВД, а</w:t>
      </w:r>
    </w:p>
    <w:p w:rsidR="0089051D" w:rsidRDefault="0089051D">
      <w:pPr>
        <w:shd w:val="clear" w:color="auto" w:fill="FFFFFF"/>
      </w:pPr>
      <w:r>
        <w:t>УШАКОВ - Украинского штаба партизанского движения. Но, находясь оба отряда в одном районе, переманивают друг к другу своих людей, чем и вызвана настоящая склока.</w:t>
      </w:r>
    </w:p>
    <w:p w:rsidR="0089051D" w:rsidRDefault="0089051D">
      <w:pPr>
        <w:shd w:val="clear" w:color="auto" w:fill="FFFFFF"/>
        <w:tabs>
          <w:tab w:val="left" w:pos="192"/>
        </w:tabs>
      </w:pPr>
      <w:r>
        <w:t>4.</w:t>
      </w:r>
      <w:r>
        <w:tab/>
        <w:t>Украинским штабом партизанского движения даны указания т. УША-</w:t>
      </w:r>
    </w:p>
    <w:p w:rsidR="0089051D" w:rsidRDefault="0089051D">
      <w:pPr>
        <w:shd w:val="clear" w:color="auto" w:fill="FFFFFF"/>
        <w:spacing w:before="5"/>
      </w:pPr>
      <w:r>
        <w:t>КОВУ прекратить ненужную склоку и, во избежание дальнейших недоразумений, выйти [в] другой район от МИРКОВСКОГО.</w:t>
      </w:r>
    </w:p>
    <w:p w:rsidR="0089051D" w:rsidRDefault="0089051D">
      <w:pPr>
        <w:shd w:val="clear" w:color="auto" w:fill="FFFFFF"/>
        <w:tabs>
          <w:tab w:val="left" w:pos="192"/>
        </w:tabs>
      </w:pPr>
      <w:r>
        <w:t>5.</w:t>
      </w:r>
      <w:r>
        <w:tab/>
        <w:t>Аналогичные указания даются и по линии НКВД т. МИРКОВСКО-</w:t>
      </w:r>
    </w:p>
    <w:p w:rsidR="0089051D" w:rsidRDefault="0089051D">
      <w:pPr>
        <w:shd w:val="clear" w:color="auto" w:fill="FFFFFF"/>
        <w:spacing w:before="14"/>
      </w:pPr>
      <w:r>
        <w:t>МУ.</w:t>
      </w:r>
    </w:p>
    <w:p w:rsidR="0089051D" w:rsidRDefault="0089051D">
      <w:pPr>
        <w:shd w:val="clear" w:color="auto" w:fill="FFFFFF"/>
        <w:spacing w:before="192"/>
        <w:ind w:right="1152"/>
      </w:pPr>
      <w:r>
        <w:t>ЗАМНАЧАЛЬНИКА УКРАИНСКОГО ШТАБА ПАРТИЗАНСКОГО ДВИЖЕНИЯ ПОЛКОВНИК</w:t>
      </w:r>
    </w:p>
    <w:p w:rsidR="0089051D" w:rsidRDefault="0089051D">
      <w:pPr>
        <w:shd w:val="clear" w:color="auto" w:fill="FFFFFF"/>
        <w:ind w:firstLine="120"/>
      </w:pPr>
      <w:r>
        <w:t>(Подпись) СОКОЛОВ 26.6.43</w:t>
      </w:r>
    </w:p>
    <w:p w:rsidR="0089051D" w:rsidRDefault="0089051D">
      <w:pPr>
        <w:shd w:val="clear" w:color="auto" w:fill="FFFFFF"/>
        <w:spacing w:before="5"/>
        <w:ind w:left="2472" w:right="1920"/>
      </w:pPr>
      <w:r>
        <w:t>РАДИОГРАММА МИРКОВСКОМУ</w:t>
      </w:r>
    </w:p>
    <w:p w:rsidR="0089051D" w:rsidRDefault="0089051D">
      <w:pPr>
        <w:shd w:val="clear" w:color="auto" w:fill="FFFFFF"/>
        <w:spacing w:before="235"/>
        <w:ind w:firstLine="288"/>
        <w:jc w:val="both"/>
      </w:pPr>
      <w:r>
        <w:t>Категорически приказываю прекратить склоки с УШАКОВЫМ, если имеются не разрешённые вопросы, их следует урегулировать на месте по-партийному, и ни в коем случае не допускать [в] будущем. УШАКОВУ даны указания перейти другой район.</w:t>
      </w:r>
    </w:p>
    <w:p w:rsidR="0089051D" w:rsidRDefault="0089051D">
      <w:pPr>
        <w:shd w:val="clear" w:color="auto" w:fill="FFFFFF"/>
        <w:jc w:val="right"/>
      </w:pPr>
      <w:r>
        <w:t>СУДОПЛАТОВ</w:t>
      </w:r>
    </w:p>
    <w:p w:rsidR="0089051D" w:rsidRDefault="0089051D">
      <w:pPr>
        <w:shd w:val="clear" w:color="auto" w:fill="FFFFFF"/>
      </w:pPr>
      <w:r>
        <w:t>26.6.1943 г</w:t>
      </w:r>
    </w:p>
    <w:p w:rsidR="0089051D" w:rsidRDefault="0089051D">
      <w:pPr>
        <w:shd w:val="clear" w:color="auto" w:fill="FFFFFF"/>
        <w:spacing w:before="235"/>
      </w:pPr>
      <w:r>
        <w:t>Записал</w:t>
      </w:r>
    </w:p>
    <w:p w:rsidR="0089051D" w:rsidRDefault="0089051D">
      <w:pPr>
        <w:shd w:val="clear" w:color="auto" w:fill="FFFFFF"/>
      </w:pPr>
      <w:r>
        <w:t>ПОЛКОВНИК СОКОЛОВ (Подпись)</w:t>
      </w:r>
    </w:p>
    <w:p w:rsidR="0089051D" w:rsidRDefault="0089051D">
      <w:pPr>
        <w:shd w:val="clear" w:color="auto" w:fill="FFFFFF"/>
        <w:spacing w:before="202"/>
        <w:ind w:left="1277"/>
        <w:rPr>
          <w:i/>
          <w:iCs/>
        </w:rPr>
      </w:pPr>
      <w:r>
        <w:rPr>
          <w:i/>
          <w:iCs/>
        </w:rPr>
        <w:t xml:space="preserve">ЦДАГО Украгни. - Ф. 62. - </w:t>
      </w:r>
      <w:r>
        <w:rPr>
          <w:i/>
          <w:iCs/>
          <w:lang w:val="en-US"/>
        </w:rPr>
        <w:t xml:space="preserve">On. </w:t>
      </w:r>
      <w:r>
        <w:rPr>
          <w:i/>
          <w:iCs/>
        </w:rPr>
        <w:t>1. - Спр. 1330.- Арк. 15-18.</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30"/>
        <w:ind w:firstLine="317"/>
        <w:jc w:val="both"/>
        <w:rPr>
          <w:i/>
          <w:iCs/>
        </w:rPr>
        <w:sectPr w:rsidR="0089051D">
          <w:footnotePr>
            <w:pos w:val="beneathText"/>
          </w:footnotePr>
          <w:pgSz w:w="11905" w:h="16837"/>
          <w:pgMar w:top="850" w:right="2931" w:bottom="850" w:left="2608" w:header="708" w:footer="708" w:gutter="0"/>
          <w:cols w:space="720"/>
          <w:docGrid w:linePitch="360"/>
        </w:sectPr>
      </w:pPr>
      <w:r>
        <w:rPr>
          <w:i/>
          <w:iCs/>
        </w:rPr>
        <w:t>* Первоначально отряд под командованием И. Боровика носил имя И. Сталина, но после смерти командира был назван его именем.</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31" type="#_x0000_t202" style="position:absolute;margin-left:-87.3pt;margin-top:.3pt;width:13.5pt;height:10.5pt;z-index:25172582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312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504"/>
        </w:tabs>
        <w:spacing w:before="470"/>
        <w:jc w:val="both"/>
        <w:rPr>
          <w:b/>
          <w:bCs/>
        </w:rPr>
      </w:pPr>
      <w:r>
        <w:rPr>
          <w:b/>
          <w:bCs/>
        </w:rPr>
        <w:t>166.</w:t>
      </w:r>
      <w:r>
        <w:rPr>
          <w:b/>
          <w:bCs/>
        </w:rPr>
        <w:tab/>
        <w:t>РАДИОГРАММА ЗАМЕСТИТЕЛЯ КОМАНДИРА КИЕВ</w:t>
      </w:r>
      <w:r>
        <w:rPr>
          <w:b/>
          <w:bCs/>
        </w:rPr>
        <w:br/>
        <w:t>СКОГО ПАРТИЗАНСКОГО СОЕДИНЕНИЯ С. ЛИШЕВСКОГО</w:t>
      </w:r>
      <w:r>
        <w:rPr>
          <w:b/>
          <w:bCs/>
        </w:rPr>
        <w:br/>
        <w:t>ЗАМЕСТИТЕЛЮ НАЧАЛЬНИКА УШПД В. СОКОЛОВУ О ПО</w:t>
      </w:r>
      <w:r>
        <w:rPr>
          <w:b/>
          <w:bCs/>
        </w:rPr>
        <w:br/>
        <w:t>ЛОЖЕНИИ В СОЕДИНЕНИИ</w:t>
      </w:r>
    </w:p>
    <w:p w:rsidR="0089051D" w:rsidRDefault="0089051D">
      <w:pPr>
        <w:shd w:val="clear" w:color="auto" w:fill="FFFFFF"/>
        <w:spacing w:before="10"/>
        <w:jc w:val="right"/>
        <w:rPr>
          <w:b/>
          <w:bCs/>
        </w:rPr>
      </w:pPr>
      <w:r>
        <w:rPr>
          <w:b/>
          <w:bCs/>
        </w:rPr>
        <w:t>25 июня 1943 г.</w:t>
      </w:r>
    </w:p>
    <w:p w:rsidR="0089051D" w:rsidRDefault="0089051D">
      <w:pPr>
        <w:shd w:val="clear" w:color="auto" w:fill="FFFFFF"/>
        <w:spacing w:before="10"/>
      </w:pPr>
      <w:r>
        <w:t>Шифровка вх. № 4832</w:t>
      </w:r>
    </w:p>
    <w:p w:rsidR="0089051D" w:rsidRDefault="0089051D">
      <w:pPr>
        <w:shd w:val="clear" w:color="auto" w:fill="FFFFFF"/>
        <w:spacing w:before="250"/>
        <w:ind w:firstLine="283"/>
        <w:jc w:val="both"/>
      </w:pPr>
      <w:r>
        <w:t>С 26 мая руководство всеми отрядами взял на себя ХИТРИЧЕН-КО единолично*, приказа не существует и не хочет признавать. В своих решениях поспешен, тактически безграмотен, в результате чего операции не дали должных результатов. У командиров растёт недовольство руководством.</w:t>
      </w:r>
    </w:p>
    <w:p w:rsidR="0089051D" w:rsidRDefault="0089051D">
      <w:pPr>
        <w:shd w:val="clear" w:color="auto" w:fill="FFFFFF"/>
        <w:spacing w:before="10"/>
      </w:pPr>
      <w:r>
        <w:t>Отряд вырос до 800 чел., вооружены на 50%.</w:t>
      </w:r>
    </w:p>
    <w:p w:rsidR="0089051D" w:rsidRDefault="0089051D">
      <w:pPr>
        <w:shd w:val="clear" w:color="auto" w:fill="FFFFFF"/>
        <w:spacing w:before="10"/>
        <w:ind w:firstLine="288"/>
        <w:jc w:val="both"/>
      </w:pPr>
      <w:r>
        <w:t>Необходимо выслать Вашего представителя и утвердить штаб руководства, выбросить груз с вооружением, боеприпасами.</w:t>
      </w:r>
    </w:p>
    <w:p w:rsidR="0089051D" w:rsidRDefault="0089051D">
      <w:pPr>
        <w:shd w:val="clear" w:color="auto" w:fill="FFFFFF"/>
        <w:spacing w:before="250"/>
      </w:pPr>
      <w:r>
        <w:t>25.6.43 г.</w:t>
      </w:r>
    </w:p>
    <w:p w:rsidR="0089051D" w:rsidRDefault="0089051D">
      <w:pPr>
        <w:shd w:val="clear" w:color="auto" w:fill="FFFFFF"/>
        <w:spacing w:before="10"/>
        <w:jc w:val="right"/>
      </w:pPr>
      <w:r>
        <w:t>ЛИШЕВСКИЙ</w:t>
      </w:r>
    </w:p>
    <w:p w:rsidR="0089051D" w:rsidRDefault="0089051D">
      <w:pPr>
        <w:shd w:val="clear" w:color="auto" w:fill="FFFFFF"/>
        <w:spacing w:before="250"/>
        <w:jc w:val="right"/>
        <w:rPr>
          <w:i/>
          <w:iCs/>
        </w:rPr>
      </w:pPr>
      <w:r>
        <w:rPr>
          <w:i/>
          <w:iCs/>
        </w:rPr>
        <w:t xml:space="preserve">ЦДАГО Украти. - Ф. 62. - </w:t>
      </w:r>
      <w:r>
        <w:rPr>
          <w:i/>
          <w:iCs/>
          <w:lang w:val="en-US"/>
        </w:rPr>
        <w:t xml:space="preserve">On. </w:t>
      </w:r>
      <w:r>
        <w:rPr>
          <w:i/>
          <w:iCs/>
        </w:rPr>
        <w:t>1. - Спр. 1330.- Арк. 25.</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ind w:firstLine="322"/>
        <w:jc w:val="both"/>
        <w:rPr>
          <w:i/>
          <w:iCs/>
        </w:rPr>
      </w:pPr>
      <w:r>
        <w:rPr>
          <w:i/>
          <w:iCs/>
        </w:rPr>
        <w:t>* После этой радиограммы Т. Строкач, подтвердив полномочия И. Хитриченко как командира, приказал прекратить распри.</w:t>
      </w:r>
    </w:p>
    <w:p w:rsidR="0089051D" w:rsidRDefault="0089051D">
      <w:pPr>
        <w:shd w:val="clear" w:color="auto" w:fill="FFFFFF"/>
        <w:tabs>
          <w:tab w:val="left" w:pos="437"/>
        </w:tabs>
        <w:spacing w:before="250"/>
        <w:jc w:val="both"/>
        <w:rPr>
          <w:b/>
          <w:bCs/>
        </w:rPr>
      </w:pPr>
      <w:r>
        <w:rPr>
          <w:b/>
          <w:bCs/>
        </w:rPr>
        <w:t>167.</w:t>
      </w:r>
      <w:r>
        <w:rPr>
          <w:b/>
          <w:bCs/>
        </w:rPr>
        <w:tab/>
        <w:t>РАДИОГРАММА СЕКРЕТАРЯ КАМЕНЕЦ-ПОДОЛЬСКОГО</w:t>
      </w:r>
      <w:r>
        <w:rPr>
          <w:b/>
          <w:bCs/>
        </w:rPr>
        <w:br/>
        <w:t>ПОДПОЛЬНОГО ОБКОМА КП/Б/У С. ОЛЕКСЕНКО ПЕРВОМУ</w:t>
      </w:r>
      <w:r>
        <w:rPr>
          <w:b/>
          <w:bCs/>
        </w:rPr>
        <w:br/>
        <w:t>СЕКРЕТАРЮ ЦК КП/Б/У И. ХРУЩЁВУ О СИТУАЦИИ В ПАР</w:t>
      </w:r>
      <w:r>
        <w:rPr>
          <w:b/>
          <w:bCs/>
        </w:rPr>
        <w:br/>
        <w:t>ТИЗАНСКОМ СОЕДИНЕНИИ ИМ. БЕРИЯ</w:t>
      </w:r>
    </w:p>
    <w:p w:rsidR="0089051D" w:rsidRDefault="0089051D">
      <w:pPr>
        <w:shd w:val="clear" w:color="auto" w:fill="FFFFFF"/>
        <w:spacing w:before="10"/>
        <w:jc w:val="right"/>
        <w:rPr>
          <w:b/>
          <w:bCs/>
        </w:rPr>
      </w:pPr>
      <w:r>
        <w:rPr>
          <w:b/>
          <w:bCs/>
        </w:rPr>
        <w:t>27 июня 1943 г.</w:t>
      </w:r>
    </w:p>
    <w:p w:rsidR="0089051D" w:rsidRDefault="0089051D">
      <w:pPr>
        <w:shd w:val="clear" w:color="auto" w:fill="FFFFFF"/>
        <w:spacing w:before="10"/>
      </w:pPr>
      <w:r>
        <w:t>Шифровка вх. № 4969.</w:t>
      </w:r>
    </w:p>
    <w:p w:rsidR="0089051D" w:rsidRDefault="0089051D">
      <w:pPr>
        <w:shd w:val="clear" w:color="auto" w:fill="FFFFFF"/>
        <w:spacing w:before="250"/>
        <w:ind w:firstLine="274"/>
        <w:jc w:val="both"/>
      </w:pPr>
      <w:r>
        <w:t>Занимался отрядом ГРАБЧАКА-БУЙНОГО и ПОДКОРЫТОВА-СПАРТАКА. Приказы их ещё страннее, чем радиограммы. Люди отряда страдают манией преследования немецкими агентами.</w:t>
      </w:r>
    </w:p>
    <w:p w:rsidR="0089051D" w:rsidRDefault="0089051D">
      <w:pPr>
        <w:shd w:val="clear" w:color="auto" w:fill="FFFFFF"/>
        <w:spacing w:before="10"/>
      </w:pPr>
      <w:r>
        <w:t>ГРАБЧАК опасный дурень, мечтающий о славе и больших делах.</w:t>
      </w:r>
    </w:p>
    <w:p w:rsidR="0089051D" w:rsidRDefault="0089051D">
      <w:pPr>
        <w:shd w:val="clear" w:color="auto" w:fill="FFFFFF"/>
        <w:spacing w:before="5"/>
        <w:ind w:firstLine="278"/>
        <w:jc w:val="both"/>
        <w:sectPr w:rsidR="0089051D">
          <w:footnotePr>
            <w:pos w:val="beneathText"/>
          </w:footnotePr>
          <w:type w:val="continuous"/>
          <w:pgSz w:w="11905" w:h="16837"/>
          <w:pgMar w:top="850" w:right="2648" w:bottom="850" w:left="2901" w:header="708" w:footer="708" w:gutter="0"/>
          <w:cols w:space="720"/>
          <w:docGrid w:linePitch="360"/>
        </w:sectPr>
      </w:pPr>
      <w:r>
        <w:t>Диверсионная работа и засады весьма сомнительны, а утопических проектов много, комиссар достоин командира. Они никому в отряде не</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313</w:t>
      </w:r>
    </w:p>
    <w:p w:rsidR="0089051D" w:rsidRDefault="0089051D">
      <w:pPr>
        <w:shd w:val="clear" w:color="auto" w:fill="FFFFFF"/>
        <w:spacing w:before="490"/>
        <w:jc w:val="both"/>
      </w:pPr>
      <w:r>
        <w:t>верят, установили тайных контролёров для диверсионных групп. Народ долго не вытерпит.</w:t>
      </w:r>
    </w:p>
    <w:p w:rsidR="0089051D" w:rsidRDefault="0089051D">
      <w:pPr>
        <w:shd w:val="clear" w:color="auto" w:fill="FFFFFF"/>
        <w:spacing w:before="5"/>
      </w:pPr>
      <w:r>
        <w:t>Необходимо подчинить этот отряд, обновив руководство.</w:t>
      </w:r>
    </w:p>
    <w:p w:rsidR="0089051D" w:rsidRDefault="0089051D">
      <w:pPr>
        <w:shd w:val="clear" w:color="auto" w:fill="FFFFFF"/>
        <w:spacing w:before="5"/>
      </w:pPr>
      <w:r>
        <w:t>Не подчиняйте МАЛИКОВУ, бойцы им очень недовольны.</w:t>
      </w:r>
    </w:p>
    <w:p w:rsidR="0089051D" w:rsidRDefault="0089051D">
      <w:pPr>
        <w:shd w:val="clear" w:color="auto" w:fill="FFFFFF"/>
        <w:spacing w:before="235"/>
      </w:pPr>
      <w:r>
        <w:t>27.6.43</w:t>
      </w:r>
    </w:p>
    <w:p w:rsidR="0089051D" w:rsidRDefault="0089051D">
      <w:pPr>
        <w:shd w:val="clear" w:color="auto" w:fill="FFFFFF"/>
        <w:spacing w:before="5"/>
        <w:jc w:val="right"/>
      </w:pPr>
      <w:r>
        <w:t>ОЛЕКСЕНКО</w:t>
      </w:r>
    </w:p>
    <w:p w:rsidR="0089051D" w:rsidRDefault="0089051D">
      <w:pPr>
        <w:shd w:val="clear" w:color="auto" w:fill="FFFFFF"/>
        <w:spacing w:before="235"/>
        <w:ind w:firstLine="283"/>
        <w:jc w:val="both"/>
      </w:pPr>
      <w:r>
        <w:t>Рукописная пометка: "Т. Хрущёву доложено и послана шифровка т. Грабчаку и Подкорытову. 30.6. (Подпись неразб.)".</w:t>
      </w:r>
    </w:p>
    <w:p w:rsidR="0089051D" w:rsidRDefault="0089051D">
      <w:pPr>
        <w:shd w:val="clear" w:color="auto" w:fill="FFFFFF"/>
        <w:spacing w:before="240"/>
        <w:jc w:val="right"/>
        <w:rPr>
          <w:i/>
          <w:iCs/>
        </w:rPr>
      </w:pPr>
      <w:r>
        <w:rPr>
          <w:i/>
          <w:iCs/>
        </w:rPr>
        <w:t xml:space="preserve">ЦДАГО Укртни. - Ф. 62. - </w:t>
      </w:r>
      <w:r>
        <w:rPr>
          <w:i/>
          <w:iCs/>
          <w:lang w:val="en-US"/>
        </w:rPr>
        <w:t xml:space="preserve">On. </w:t>
      </w:r>
      <w:r>
        <w:rPr>
          <w:i/>
          <w:iCs/>
        </w:rPr>
        <w:t>1. - Спр. 1330.- Арк. 61.</w:t>
      </w:r>
    </w:p>
    <w:p w:rsidR="0089051D" w:rsidRDefault="0089051D">
      <w:pPr>
        <w:shd w:val="clear" w:color="auto" w:fill="FFFFFF"/>
        <w:jc w:val="right"/>
        <w:rPr>
          <w:i/>
          <w:iCs/>
        </w:rPr>
      </w:pPr>
      <w:r>
        <w:rPr>
          <w:i/>
          <w:iCs/>
        </w:rPr>
        <w:t>Копия. Машинопись.</w:t>
      </w:r>
    </w:p>
    <w:p w:rsidR="0089051D" w:rsidRDefault="0089051D">
      <w:pPr>
        <w:shd w:val="clear" w:color="auto" w:fill="FFFFFF"/>
        <w:spacing w:before="240"/>
        <w:jc w:val="both"/>
        <w:rPr>
          <w:b/>
          <w:bCs/>
        </w:rPr>
      </w:pPr>
      <w:r>
        <w:rPr>
          <w:b/>
          <w:bCs/>
        </w:rPr>
        <w:t>168. РАДИОГРАММА КОМАНДИРА ПАРТИЗАНСКОГО СОЕДИНЕНИЯ ИМ. ХРУЩЁВА И. ШИТОВА НАЧАЛЬНИКУ УШПД Т. СТРОКАЧУ О ДЕЙСТВИЯХ ПАРТИЗАН ИЗ ОТРЯДА ИКГБ СССР  ПОБЕДИТЕЛИ</w:t>
      </w:r>
    </w:p>
    <w:p w:rsidR="0089051D" w:rsidRDefault="0089051D">
      <w:pPr>
        <w:shd w:val="clear" w:color="auto" w:fill="FFFFFF"/>
        <w:spacing w:before="5"/>
        <w:jc w:val="right"/>
        <w:rPr>
          <w:b/>
          <w:bCs/>
        </w:rPr>
      </w:pPr>
      <w:r>
        <w:rPr>
          <w:b/>
          <w:bCs/>
        </w:rPr>
        <w:t>15 июля 1943 г.</w:t>
      </w:r>
    </w:p>
    <w:p w:rsidR="0089051D" w:rsidRDefault="0089051D">
      <w:pPr>
        <w:shd w:val="clear" w:color="auto" w:fill="FFFFFF"/>
        <w:spacing w:before="5"/>
      </w:pPr>
      <w:r>
        <w:t>Шифровка вх. № 5737</w:t>
      </w:r>
    </w:p>
    <w:p w:rsidR="0089051D" w:rsidRDefault="0089051D">
      <w:pPr>
        <w:shd w:val="clear" w:color="auto" w:fill="FFFFFF"/>
        <w:spacing w:before="235"/>
        <w:ind w:firstLine="293"/>
        <w:jc w:val="both"/>
      </w:pPr>
      <w:r>
        <w:t>Командир отряда поляков, организованного ранее, расстрелян по распоряжению нач. штаба отряда МЕДВЕДЕВА ПАШУНА.</w:t>
      </w:r>
    </w:p>
    <w:p w:rsidR="0089051D" w:rsidRDefault="0089051D">
      <w:pPr>
        <w:shd w:val="clear" w:color="auto" w:fill="FFFFFF"/>
        <w:spacing w:before="5"/>
        <w:ind w:firstLine="283"/>
        <w:jc w:val="both"/>
      </w:pPr>
      <w:r>
        <w:t>ОСЕЦКОГО мы готовились убить под маркой немцев, но ПА-ШУН, не согласовав с нами, убрал ОСЕЦКОГО крайне неумело, бросив труп в лесу.</w:t>
      </w:r>
    </w:p>
    <w:p w:rsidR="0089051D" w:rsidRDefault="0089051D">
      <w:pPr>
        <w:shd w:val="clear" w:color="auto" w:fill="FFFFFF"/>
        <w:spacing w:before="5"/>
        <w:ind w:firstLine="293"/>
        <w:jc w:val="both"/>
      </w:pPr>
      <w:r>
        <w:t>Поляки и бойцы отряда возмущены и собираются демонстративно хоронить труп ОСЕЦКОГО.</w:t>
      </w:r>
    </w:p>
    <w:p w:rsidR="0089051D" w:rsidRDefault="0089051D">
      <w:pPr>
        <w:shd w:val="clear" w:color="auto" w:fill="FFFFFF"/>
        <w:ind w:firstLine="288"/>
        <w:jc w:val="both"/>
      </w:pPr>
      <w:r>
        <w:t>Нами приняты меры, в польский отряд послан командир и комиссар.</w:t>
      </w:r>
    </w:p>
    <w:p w:rsidR="0089051D" w:rsidRDefault="0089051D">
      <w:pPr>
        <w:shd w:val="clear" w:color="auto" w:fill="FFFFFF"/>
        <w:spacing w:before="5"/>
        <w:ind w:firstLine="288"/>
        <w:jc w:val="both"/>
      </w:pPr>
      <w:r>
        <w:t xml:space="preserve">Оставшаяся в нашем районе группа МЕДВЕДЕВА под командованием ПАШУНА от безделья занимается пьянством и бытовым разложением. Покушаются на жизнь своего ответственного] секретаря] ТОРТУ </w:t>
      </w:r>
      <w:r>
        <w:rPr>
          <w:lang w:val="de-DE"/>
        </w:rPr>
        <w:t xml:space="preserve">CA, </w:t>
      </w:r>
      <w:r>
        <w:t>указывающего им на их разложение и последствия его.</w:t>
      </w:r>
    </w:p>
    <w:p w:rsidR="0089051D" w:rsidRDefault="0089051D">
      <w:pPr>
        <w:shd w:val="clear" w:color="auto" w:fill="FFFFFF"/>
        <w:spacing w:before="5"/>
      </w:pPr>
      <w:r>
        <w:t>ТОРТУС оттуда сбежал и находится у нас.</w:t>
      </w:r>
    </w:p>
    <w:p w:rsidR="0089051D" w:rsidRDefault="0089051D">
      <w:pPr>
        <w:shd w:val="clear" w:color="auto" w:fill="FFFFFF"/>
        <w:spacing w:before="5"/>
        <w:ind w:firstLine="288"/>
        <w:jc w:val="both"/>
        <w:sectPr w:rsidR="0089051D">
          <w:footnotePr>
            <w:pos w:val="beneathText"/>
          </w:footnotePr>
          <w:pgSz w:w="11905" w:h="16837"/>
          <w:pgMar w:top="850" w:right="2936" w:bottom="850" w:left="2608" w:header="708" w:footer="708" w:gutter="0"/>
          <w:cols w:space="720"/>
          <w:docGrid w:linePitch="360"/>
        </w:sectPr>
      </w:pPr>
      <w:r>
        <w:t>Просим через НКВД СССР принять меры по воздействию на руководителей группы отряда МЕДВЕДЕВА - ПАШУНА и БРЕДНЕВА и укажите, как быть с ТОРТУС.</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32" type="#_x0000_t202" style="position:absolute;margin-left:-87.3pt;margin-top:.3pt;width:13.5pt;height:10.5pt;z-index:25172684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314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tabs>
          <w:tab w:val="left" w:pos="5232"/>
        </w:tabs>
        <w:spacing w:before="470"/>
      </w:pPr>
      <w:r>
        <w:t>15.7.43 г.</w:t>
      </w:r>
      <w:r>
        <w:rPr>
          <w:rFonts w:ascii="Verdana" w:hAnsi="Verdana" w:cs="Verdana"/>
        </w:rPr>
        <w:tab/>
      </w:r>
      <w:r>
        <w:t>ШИТОВ</w:t>
      </w:r>
    </w:p>
    <w:p w:rsidR="0089051D" w:rsidRDefault="0089051D">
      <w:pPr>
        <w:shd w:val="clear" w:color="auto" w:fill="FFFFFF"/>
        <w:spacing w:before="211"/>
        <w:ind w:firstLine="274"/>
        <w:jc w:val="both"/>
      </w:pPr>
      <w:r>
        <w:t xml:space="preserve">Рукописная пометка: </w:t>
      </w:r>
      <w:r>
        <w:rPr>
          <w:lang w:val="en-US"/>
        </w:rPr>
        <w:t xml:space="preserve">"III </w:t>
      </w:r>
      <w:r>
        <w:t xml:space="preserve">и </w:t>
      </w:r>
      <w:r>
        <w:rPr>
          <w:lang w:val="en-US"/>
        </w:rPr>
        <w:t xml:space="preserve">VII </w:t>
      </w:r>
      <w:r>
        <w:t>Шифровку передайте т. Меркулову. 19.7.43. Ст[рокач]".</w:t>
      </w:r>
    </w:p>
    <w:p w:rsidR="0089051D" w:rsidRDefault="0089051D">
      <w:pPr>
        <w:shd w:val="clear" w:color="auto" w:fill="FFFFFF"/>
        <w:spacing w:before="250"/>
        <w:ind w:firstLine="288"/>
        <w:jc w:val="both"/>
      </w:pPr>
      <w:r>
        <w:t>Рукописная пометка: "Т. Мокров. Исполнить по резолюции. Нач. штаба Шитову сообщить. (Подпись неразб.)".</w:t>
      </w:r>
    </w:p>
    <w:p w:rsidR="0089051D" w:rsidRDefault="0089051D">
      <w:pPr>
        <w:shd w:val="clear" w:color="auto" w:fill="FFFFFF"/>
        <w:spacing w:before="250"/>
        <w:ind w:left="1397"/>
        <w:rPr>
          <w:i/>
          <w:iCs/>
        </w:rPr>
      </w:pPr>
      <w:r>
        <w:rPr>
          <w:i/>
          <w:iCs/>
        </w:rPr>
        <w:t xml:space="preserve">ЦДАГО Украгни. - Ф. 62. - </w:t>
      </w:r>
      <w:r>
        <w:rPr>
          <w:i/>
          <w:iCs/>
          <w:lang w:val="en-US"/>
        </w:rPr>
        <w:t xml:space="preserve">On. </w:t>
      </w:r>
      <w:r>
        <w:rPr>
          <w:i/>
          <w:iCs/>
        </w:rPr>
        <w:t>1. - Спр. 1308. - Акр. 221.</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jc w:val="both"/>
        <w:rPr>
          <w:b/>
          <w:bCs/>
        </w:rPr>
      </w:pPr>
      <w:r>
        <w:rPr>
          <w:b/>
          <w:bCs/>
        </w:rPr>
        <w:t>169. РАДИОГРАММА ЗАГОРСКОГО ПЕРВОМУ СЕКРЕТАРЮ ЦК КП/Б/У И. ХРУЩЁВУ И НАЧАЛЬНИКУ УШПД Т. СТРОКА-ЧУ О ГИБЕЛИ КОМИССАРА СУМСКОГО ПАРТИЗАНСКОГО СОЕДИНЕНИЯ С. РУДНЕВА</w:t>
      </w:r>
    </w:p>
    <w:p w:rsidR="0089051D" w:rsidRDefault="0089051D">
      <w:pPr>
        <w:shd w:val="clear" w:color="auto" w:fill="FFFFFF"/>
        <w:spacing w:before="5"/>
        <w:jc w:val="right"/>
        <w:rPr>
          <w:b/>
          <w:bCs/>
        </w:rPr>
      </w:pPr>
      <w:r>
        <w:rPr>
          <w:b/>
          <w:bCs/>
        </w:rPr>
        <w:t>27 августа 1943 г.</w:t>
      </w:r>
    </w:p>
    <w:p w:rsidR="0089051D" w:rsidRDefault="0089051D">
      <w:pPr>
        <w:shd w:val="clear" w:color="auto" w:fill="FFFFFF"/>
        <w:spacing w:before="10"/>
        <w:ind w:right="2419"/>
      </w:pPr>
      <w:r>
        <w:t>Шифровка вх. № 8325[10. 09. 1943г.]* Повторяю телеграмму № 206</w:t>
      </w:r>
    </w:p>
    <w:p w:rsidR="0089051D" w:rsidRDefault="0089051D">
      <w:pPr>
        <w:shd w:val="clear" w:color="auto" w:fill="FFFFFF"/>
        <w:spacing w:before="250"/>
        <w:ind w:firstLine="293"/>
        <w:jc w:val="both"/>
      </w:pPr>
      <w:r>
        <w:t>По данным бойца Глуховского партизанского отряда стало известно, что комиссар части Семён Васильевич РУДНЕВ 5 августа во время боя у города Делятин был ранен в ногу и руку. При нём находился комендант, сестры и 4 бойца.</w:t>
      </w:r>
    </w:p>
    <w:p w:rsidR="0089051D" w:rsidRDefault="0089051D">
      <w:pPr>
        <w:shd w:val="clear" w:color="auto" w:fill="FFFFFF"/>
        <w:spacing w:before="10"/>
        <w:ind w:firstLine="298"/>
        <w:jc w:val="both"/>
      </w:pPr>
      <w:r>
        <w:t>Посланная мной группа бойцов второго батальона для выезда к части, на месте ранения не нашли ни РУДНЕВА, ни бойцов и принятые меры розыска до сих пор положительных результатов не дали.</w:t>
      </w:r>
    </w:p>
    <w:p w:rsidR="0089051D" w:rsidRDefault="0089051D">
      <w:pPr>
        <w:shd w:val="clear" w:color="auto" w:fill="FFFFFF"/>
        <w:spacing w:before="10"/>
        <w:ind w:firstLine="288"/>
        <w:jc w:val="both"/>
      </w:pPr>
      <w:r>
        <w:t>КОВПАК не принимал мер потому, что поругался с ним и желал его гибели.</w:t>
      </w:r>
    </w:p>
    <w:p w:rsidR="0089051D" w:rsidRDefault="0089051D">
      <w:pPr>
        <w:shd w:val="clear" w:color="auto" w:fill="FFFFFF"/>
        <w:spacing w:before="10"/>
        <w:ind w:firstLine="278"/>
        <w:jc w:val="both"/>
      </w:pPr>
      <w:r>
        <w:t>20 августа командир минёров ТЕРЕХОВ сообщил, что КОВПАК о РУДНЕВЕ сказал "одним крохобором меньше".</w:t>
      </w:r>
    </w:p>
    <w:p w:rsidR="0089051D" w:rsidRDefault="0089051D">
      <w:pPr>
        <w:shd w:val="clear" w:color="auto" w:fill="FFFFFF"/>
        <w:spacing w:before="250"/>
        <w:ind w:left="4608"/>
        <w:jc w:val="right"/>
      </w:pPr>
      <w:r>
        <w:t>27.8.43 г. "ЗАГОРСКИЙ"</w:t>
      </w:r>
    </w:p>
    <w:p w:rsidR="0089051D" w:rsidRDefault="0089051D">
      <w:pPr>
        <w:shd w:val="clear" w:color="auto" w:fill="FFFFFF"/>
        <w:spacing w:before="250"/>
        <w:jc w:val="right"/>
        <w:rPr>
          <w:i/>
          <w:iCs/>
        </w:rPr>
      </w:pPr>
      <w:r>
        <w:rPr>
          <w:i/>
          <w:iCs/>
        </w:rPr>
        <w:t xml:space="preserve">ЦДАГО. - Ф. 62. - </w:t>
      </w:r>
      <w:r>
        <w:rPr>
          <w:i/>
          <w:iCs/>
          <w:lang w:val="en-US"/>
        </w:rPr>
        <w:t xml:space="preserve">On. </w:t>
      </w:r>
      <w:r>
        <w:rPr>
          <w:i/>
          <w:iCs/>
        </w:rPr>
        <w:t>1. - Спр. 1340. - Арк. 212.</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rPr>
          <w:i/>
          <w:iCs/>
        </w:rPr>
        <w:sectPr w:rsidR="0089051D">
          <w:footnotePr>
            <w:pos w:val="beneathText"/>
          </w:footnotePr>
          <w:type w:val="continuous"/>
          <w:pgSz w:w="11905" w:h="16837"/>
          <w:pgMar w:top="850" w:right="2653" w:bottom="850" w:left="2906" w:header="708" w:footer="708" w:gutter="0"/>
          <w:cols w:space="720"/>
          <w:docGrid w:linePitch="360"/>
        </w:sectPr>
      </w:pPr>
      <w:r>
        <w:rPr>
          <w:i/>
          <w:iCs/>
        </w:rPr>
        <w:t>* На этой шифровке имеется пометка Т. Строкача: «Клеветник «Загорский». Этого быть не может. 17.09.43г.»</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315</w:t>
      </w:r>
    </w:p>
    <w:p w:rsidR="0089051D" w:rsidRDefault="0089051D">
      <w:pPr>
        <w:shd w:val="clear" w:color="auto" w:fill="FFFFFF"/>
        <w:spacing w:before="475"/>
        <w:jc w:val="both"/>
        <w:rPr>
          <w:b/>
          <w:bCs/>
        </w:rPr>
      </w:pPr>
      <w:r>
        <w:rPr>
          <w:b/>
          <w:bCs/>
        </w:rPr>
        <w:t>170. ДОКЛАДНАЯ ЗАПИСКА ПОМОЩНИКА КОМАНДИРА ВИННИЦКОГО ПАРТИЗАНСКОГО СОЕДИНЕНИЯ С. ПУШКО НАЧАЛЬНИКУ УШПД Т. СТРОКАЧУ О СИТУАЦИИ В СОЕДИНЕНИИ</w:t>
      </w:r>
    </w:p>
    <w:p w:rsidR="0089051D" w:rsidRDefault="0089051D">
      <w:pPr>
        <w:shd w:val="clear" w:color="auto" w:fill="FFFFFF"/>
        <w:spacing w:before="10"/>
        <w:jc w:val="right"/>
        <w:rPr>
          <w:b/>
          <w:bCs/>
        </w:rPr>
      </w:pPr>
      <w:r>
        <w:rPr>
          <w:b/>
          <w:bCs/>
        </w:rPr>
        <w:t>1 сентября 1943 г.</w:t>
      </w:r>
    </w:p>
    <w:p w:rsidR="0089051D" w:rsidRDefault="0089051D">
      <w:pPr>
        <w:shd w:val="clear" w:color="auto" w:fill="FFFFFF"/>
        <w:spacing w:before="254"/>
      </w:pPr>
      <w:r>
        <w:t>НАЧАЛЬНИКУ ШТАБА ПАРТИЗАНСКОГО ДВИЖЕНИЯ</w:t>
      </w:r>
    </w:p>
    <w:p w:rsidR="0089051D" w:rsidRDefault="0089051D">
      <w:pPr>
        <w:shd w:val="clear" w:color="auto" w:fill="FFFFFF"/>
        <w:spacing w:before="5"/>
        <w:ind w:left="1210" w:firstLine="4070"/>
      </w:pPr>
      <w:r>
        <w:t>На Украине КОМИССАРУ ГОСБЕЗОПАСНОСТИ тов. СТРОКАЧ</w:t>
      </w:r>
    </w:p>
    <w:p w:rsidR="0089051D" w:rsidRDefault="0089051D">
      <w:pPr>
        <w:shd w:val="clear" w:color="auto" w:fill="FFFFFF"/>
        <w:spacing w:before="250"/>
        <w:jc w:val="right"/>
      </w:pPr>
      <w:r>
        <w:t>От помощника командира партизанского соединения</w:t>
      </w:r>
    </w:p>
    <w:p w:rsidR="0089051D" w:rsidRDefault="0089051D">
      <w:pPr>
        <w:shd w:val="clear" w:color="auto" w:fill="FFFFFF"/>
        <w:spacing w:before="10"/>
        <w:ind w:left="4608"/>
        <w:jc w:val="right"/>
      </w:pPr>
      <w:r>
        <w:t>тов. МЕЛЬНИКА - ПУШКО С.З.</w:t>
      </w:r>
    </w:p>
    <w:p w:rsidR="0089051D" w:rsidRDefault="0089051D">
      <w:pPr>
        <w:shd w:val="clear" w:color="auto" w:fill="FFFFFF"/>
        <w:spacing w:before="254"/>
        <w:ind w:left="2102"/>
      </w:pPr>
      <w:r>
        <w:t>ДОКЛАДНАЯ ЗАПИСКА</w:t>
      </w:r>
    </w:p>
    <w:p w:rsidR="0089051D" w:rsidRDefault="0089051D">
      <w:pPr>
        <w:shd w:val="clear" w:color="auto" w:fill="FFFFFF"/>
        <w:spacing w:before="245"/>
        <w:ind w:firstLine="278"/>
        <w:jc w:val="both"/>
      </w:pPr>
      <w:r>
        <w:t>Доношу до Вашего ведома нижеследующее: мной было изложено кратко на Ваше имя донесение о командно-политическом составе партизанских отрядов и мое мнение было высказано комиссару тов. БУР-ЧЕНКО и полковнику тов. МЕЛЬНИК о том, что командир Сталинского п/о ГРИГОРЯН не может быть командиром отряда, хотя бы потому, что он был матросом на речном бронекатере, который вел борьбу с партизанами, во-вторых ГРИГОРЯН большой паникер, МЕЛА-ЩЕНКО - начальник штаба Сталинского п/о, был в полиции и трус, и начштаба Червонного п/о ЧОРНОБРИВКИН, бывший начальник полиции. Мое мнение было, чтобы их использовать в отряде на других работах и проверить, как они будут вести себя в бою. На это мне никто не ответил, а наоборот, меня стало командование обвинять в разгроме командиров.</w:t>
      </w:r>
    </w:p>
    <w:p w:rsidR="0089051D" w:rsidRDefault="0089051D">
      <w:pPr>
        <w:shd w:val="clear" w:color="auto" w:fill="FFFFFF"/>
        <w:spacing w:before="10"/>
        <w:ind w:firstLine="283"/>
        <w:jc w:val="both"/>
      </w:pPr>
      <w:r>
        <w:t>При выполнении марша, на второй день началось дезертирство в Сталинском отряде. Этих двух дезертиров было, с тяжелыми муками, только на второй день расстреляно, как изменников родины, но приказа об этом ни в одном отряде не объявлено, как будто все засекречено.</w:t>
      </w:r>
    </w:p>
    <w:p w:rsidR="0089051D" w:rsidRDefault="0089051D">
      <w:pPr>
        <w:shd w:val="clear" w:color="auto" w:fill="FFFFFF"/>
        <w:spacing w:before="10"/>
        <w:ind w:firstLine="288"/>
        <w:jc w:val="both"/>
        <w:sectPr w:rsidR="0089051D">
          <w:footnotePr>
            <w:pos w:val="beneathText"/>
          </w:footnotePr>
          <w:pgSz w:w="11905" w:h="16837"/>
          <w:pgMar w:top="850" w:right="2926" w:bottom="850" w:left="2623" w:header="708" w:footer="708" w:gutter="0"/>
          <w:cols w:space="720"/>
          <w:docGrid w:linePitch="360"/>
        </w:sectPr>
      </w:pPr>
      <w:r>
        <w:t>После второго боя 15.07.43 г. из района с. Микулино дезертировал начальник штаба Сталинского п/о МЕЛАЩЕНКО Г., командир группы ЯСКОВ, политрук ИВАНОВ, командир группы Червонного п/о ЛЕБЕДЕВ и 6 бойцов, как будто бы достаточно фактов, чтобы сделать выводы из этого и призвать к порядку командира отряда ГРИГОРЯН, который целую ночь пьянствовал с дезертирами и совещался с ними.</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33" type="#_x0000_t202" style="position:absolute;margin-left:-87.3pt;margin-top:.3pt;width:13.5pt;height:10.5pt;z-index:25172787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316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Мер никаких не было принято, несмотря на наши требования с товарищем ВЛАДИМИРОВЫМ о принятии немедленных мер, к прямому покровителю дезертирства ГРИГОРЯНУ.</w:t>
      </w:r>
    </w:p>
    <w:p w:rsidR="0089051D" w:rsidRDefault="0089051D">
      <w:pPr>
        <w:shd w:val="clear" w:color="auto" w:fill="FFFFFF"/>
        <w:spacing w:before="5"/>
        <w:ind w:firstLine="278"/>
        <w:jc w:val="both"/>
      </w:pPr>
      <w:r>
        <w:t>Даже партийно-комсомольские организации не обсудили на своих собраниях о дезертирстве комсомольца ЯСКОВА и коммуниста ИВАНОВА и других. Коммунисты и комсомольцы, командно-политический состав стали сначала возмущаться, а потом, как будто все притихло.</w:t>
      </w:r>
    </w:p>
    <w:p w:rsidR="0089051D" w:rsidRDefault="0089051D">
      <w:pPr>
        <w:shd w:val="clear" w:color="auto" w:fill="FFFFFF"/>
        <w:spacing w:before="5"/>
        <w:ind w:firstLine="288"/>
        <w:jc w:val="both"/>
      </w:pPr>
      <w:r>
        <w:t>В третьем бою 18.07.43 г. в районе с. Самеки, командир Сталинского п/о с группой 15 автоматчиков и 18 бойцов дезертировал, и вернулся обратно в Белорусские леса. Только тогда был написан приказ на смерть, но дезертиры благополучно живут себе и никто о них совершенно не говорит.</w:t>
      </w:r>
    </w:p>
    <w:p w:rsidR="0089051D" w:rsidRDefault="0089051D">
      <w:pPr>
        <w:shd w:val="clear" w:color="auto" w:fill="FFFFFF"/>
        <w:spacing w:before="10"/>
        <w:ind w:firstLine="288"/>
        <w:jc w:val="both"/>
      </w:pPr>
      <w:r>
        <w:t>Как проявил себя ЧЕРНОБРИВКИН, как труса и паникера хочу привести несколько фактов:</w:t>
      </w:r>
    </w:p>
    <w:p w:rsidR="0089051D" w:rsidRDefault="0089051D">
      <w:pPr>
        <w:shd w:val="clear" w:color="auto" w:fill="FFFFFF"/>
        <w:spacing w:before="5"/>
        <w:ind w:firstLine="278"/>
        <w:jc w:val="both"/>
      </w:pPr>
      <w:r>
        <w:t>а/ 18.07.43 г. ЧЕРНОБРИВКИН с поля боя бежал, 30.07.43 г. в районе с. Павлюковцы завязался бой с гарнизоном полиции. Командир группы тов. ЦАРЕВ схватился врукопашную с фрицем. Фриц ЦАРЕВА ударил 2 раза прикладом, в этот момент наскочил ЧЕРНОБРИВКИН и сразу круто повернул обратно, и только ЦАРЕВА спасло то, что майор тов. ВЛАДИМИРОВ автоматной очередью свалил этого фрица, после всего этого ЧЕРНОБРИВКИН сам рассказывал: "Я хотел пустить очередь по обоим и забрать ЦАРЕВУ лошадь, а потом обдумал, хотел слезть с коня, но побоялся, чтобы меня не убили".</w:t>
      </w:r>
    </w:p>
    <w:p w:rsidR="0089051D" w:rsidRDefault="0089051D">
      <w:pPr>
        <w:shd w:val="clear" w:color="auto" w:fill="FFFFFF"/>
        <w:spacing w:before="5"/>
        <w:ind w:firstLine="288"/>
        <w:jc w:val="both"/>
      </w:pPr>
      <w:r>
        <w:t>Комиссар п/о "За Родину" тов. ЕХАЛОВ ни разу не участвовал в бою, а когда нас окружили в лесу в районе м. Зазуленцы, струсил, бросил отряд со штабными документами и сам ушел, и об этом совершенно никто не говорит.</w:t>
      </w:r>
    </w:p>
    <w:p w:rsidR="0089051D" w:rsidRDefault="0089051D">
      <w:pPr>
        <w:shd w:val="clear" w:color="auto" w:fill="FFFFFF"/>
        <w:spacing w:before="5"/>
        <w:ind w:firstLine="288"/>
        <w:jc w:val="both"/>
      </w:pPr>
      <w:r>
        <w:t>Все это вместе взятое очень сильно отразилось на ходе выполнения поставленной задачи перед нашим партизанским соединением. Ведь дошло до того, что 56 человек дезертировали. По-моему дезертиры -это люди, случайно попавшие в партизанский отряд, или паразиты, которые продались немецким фашистам и были непосредственными их агентами, а мы это дело прохлопали и своевременно не выявили.</w:t>
      </w:r>
    </w:p>
    <w:p w:rsidR="0089051D" w:rsidRDefault="0089051D">
      <w:pPr>
        <w:shd w:val="clear" w:color="auto" w:fill="FFFFFF"/>
        <w:spacing w:before="5"/>
        <w:ind w:firstLine="293"/>
        <w:jc w:val="both"/>
      </w:pPr>
      <w:r>
        <w:t>КУЗНЕЦОВ, на которого была возложена эта ответственная работа, не занимался серьезно, в 56 случаях дезертирства, ни одного не было выявлено и предупреждено своевременно, а занимались только философскими изречениями.</w:t>
      </w:r>
    </w:p>
    <w:p w:rsidR="0089051D" w:rsidRDefault="0089051D">
      <w:pPr>
        <w:shd w:val="clear" w:color="auto" w:fill="FFFFFF"/>
        <w:spacing w:before="5"/>
        <w:sectPr w:rsidR="0089051D">
          <w:footnotePr>
            <w:pos w:val="beneathText"/>
          </w:footnotePr>
          <w:type w:val="continuous"/>
          <w:pgSz w:w="11905" w:h="16837"/>
          <w:pgMar w:top="850" w:right="2648" w:bottom="850" w:left="2906" w:header="708" w:footer="708" w:gutter="0"/>
          <w:cols w:space="720"/>
          <w:docGrid w:linePitch="360"/>
        </w:sectPr>
      </w:pPr>
      <w:r>
        <w:t>Людей не изучали и не знали, что делается в каждом подразделе-</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317</w:t>
      </w:r>
    </w:p>
    <w:p w:rsidR="0089051D" w:rsidRDefault="0089051D">
      <w:pPr>
        <w:shd w:val="clear" w:color="auto" w:fill="FFFFFF"/>
        <w:spacing w:before="480"/>
        <w:jc w:val="both"/>
      </w:pPr>
      <w:r>
        <w:t>нии. О политруке ЦЫГАНКЕ говорили, что он недисциплинированный и беспрерывно хныкает, на эти сигналы не обратил внимания. ЦЫГАНОК забрал 5 бойцов и с оружием дезертировал с поля боя.</w:t>
      </w:r>
    </w:p>
    <w:p w:rsidR="0089051D" w:rsidRDefault="0089051D">
      <w:pPr>
        <w:shd w:val="clear" w:color="auto" w:fill="FFFFFF"/>
        <w:ind w:firstLine="283"/>
        <w:jc w:val="both"/>
      </w:pPr>
      <w:r>
        <w:t>НИЖНИК, секретарь парткомиссии, за весь рейд ни одного раза не был в отряде, я уже не говорю про группу и отделение, не занимался вопросом сугубо партийным, как же члены партии выполняют авангардную роль в подразделении.</w:t>
      </w:r>
    </w:p>
    <w:p w:rsidR="0089051D" w:rsidRDefault="0089051D">
      <w:pPr>
        <w:shd w:val="clear" w:color="auto" w:fill="FFFFFF"/>
        <w:spacing w:before="10"/>
        <w:ind w:firstLine="283"/>
        <w:jc w:val="both"/>
      </w:pPr>
      <w:r>
        <w:t>Полковник МЕЛЬНИК и майор тов. ВЛАДИМИРОВ стройно, смело и умело вели соединение на штурм с немецкими ползучими фашистами.</w:t>
      </w:r>
    </w:p>
    <w:p w:rsidR="0089051D" w:rsidRDefault="0089051D">
      <w:pPr>
        <w:shd w:val="clear" w:color="auto" w:fill="FFFFFF"/>
        <w:spacing w:before="10"/>
        <w:ind w:firstLine="288"/>
        <w:jc w:val="both"/>
      </w:pPr>
      <w:r>
        <w:t>Сейчас люди занялись в лесу дележкой наград, а работой сколачивания подразделений - выпускают из вида.</w:t>
      </w:r>
    </w:p>
    <w:p w:rsidR="0089051D" w:rsidRDefault="0089051D">
      <w:pPr>
        <w:shd w:val="clear" w:color="auto" w:fill="FFFFFF"/>
        <w:spacing w:before="10"/>
        <w:ind w:firstLine="278"/>
        <w:jc w:val="both"/>
      </w:pPr>
      <w:r>
        <w:t>Я считаю, что отзыв тов. ВЛАДИМИРОВА от нас очень отражается на работе и крепко.</w:t>
      </w:r>
    </w:p>
    <w:p w:rsidR="0089051D" w:rsidRDefault="0089051D">
      <w:pPr>
        <w:shd w:val="clear" w:color="auto" w:fill="FFFFFF"/>
        <w:spacing w:before="10"/>
        <w:ind w:firstLine="288"/>
        <w:jc w:val="both"/>
      </w:pPr>
      <w:r>
        <w:t>Наше соединение может быть боеспособным, и оно должно быть боеспособным при непосредственной помощи от Вас. Мое личное мнение: нужно ненужных людей отозвать или перевести в другие соединения, а соединение укрепить, тогда все задачи, которые поставила партия и штаб, будут выполнены полностью.</w:t>
      </w:r>
    </w:p>
    <w:p w:rsidR="0089051D" w:rsidRDefault="0089051D">
      <w:pPr>
        <w:shd w:val="clear" w:color="auto" w:fill="FFFFFF"/>
        <w:spacing w:before="10"/>
      </w:pPr>
      <w:r>
        <w:t>Описать всего я не мог, но то, что я сумел, я Вам сообщил.</w:t>
      </w:r>
    </w:p>
    <w:p w:rsidR="0089051D" w:rsidRDefault="0089051D">
      <w:pPr>
        <w:shd w:val="clear" w:color="auto" w:fill="FFFFFF"/>
        <w:spacing w:before="10"/>
        <w:ind w:firstLine="288"/>
        <w:jc w:val="both"/>
      </w:pPr>
      <w:r>
        <w:t>МЕЛАЩЕНКО и ЛЕБЕДЕВ сейчас связались с полицией и ходят по лесам, это передали мне мирные жители. Принимаем меры к поимке их. ЯСКОВА поймали, сейчас рядовым бойцом в нашем отряде. Целый тыждень, т.е. 7 дней, никто за дезертирство даже не напомнил.</w:t>
      </w:r>
    </w:p>
    <w:p w:rsidR="0089051D" w:rsidRDefault="0089051D">
      <w:pPr>
        <w:shd w:val="clear" w:color="auto" w:fill="FFFFFF"/>
        <w:spacing w:before="10"/>
      </w:pPr>
      <w:r>
        <w:t>Прошу майора ВЛАДИМИРОВА вернуть к нам обратно.</w:t>
      </w:r>
    </w:p>
    <w:p w:rsidR="0089051D" w:rsidRDefault="0089051D">
      <w:pPr>
        <w:shd w:val="clear" w:color="auto" w:fill="FFFFFF"/>
        <w:spacing w:before="250"/>
      </w:pPr>
      <w:r>
        <w:t>01.09.43 г.</w:t>
      </w:r>
    </w:p>
    <w:p w:rsidR="0089051D" w:rsidRDefault="0089051D">
      <w:pPr>
        <w:shd w:val="clear" w:color="auto" w:fill="FFFFFF"/>
        <w:spacing w:before="10"/>
        <w:jc w:val="right"/>
      </w:pPr>
      <w:r>
        <w:t>С.ПУШКО</w:t>
      </w:r>
    </w:p>
    <w:p w:rsidR="0089051D" w:rsidRDefault="0089051D">
      <w:pPr>
        <w:shd w:val="clear" w:color="auto" w:fill="FFFFFF"/>
        <w:spacing w:before="250"/>
      </w:pPr>
      <w:r>
        <w:t>Об остальном Вам расскажет тов. ВЛАДИМИРОВ. О боевых действиях писать не буду потому, что все подробно в нем указано.</w:t>
      </w:r>
    </w:p>
    <w:p w:rsidR="0089051D" w:rsidRDefault="0089051D">
      <w:pPr>
        <w:shd w:val="clear" w:color="auto" w:fill="FFFFFF"/>
        <w:spacing w:before="10"/>
        <w:jc w:val="right"/>
      </w:pPr>
      <w:r>
        <w:t>С.ПУШКО</w:t>
      </w:r>
    </w:p>
    <w:p w:rsidR="0089051D" w:rsidRDefault="0089051D">
      <w:pPr>
        <w:shd w:val="clear" w:color="auto" w:fill="FFFFFF"/>
        <w:spacing w:before="250"/>
      </w:pPr>
      <w:r>
        <w:t>Верно:</w:t>
      </w:r>
    </w:p>
    <w:p w:rsidR="0089051D" w:rsidRDefault="0089051D">
      <w:pPr>
        <w:shd w:val="clear" w:color="auto" w:fill="FFFFFF"/>
        <w:spacing w:before="250"/>
        <w:ind w:left="1210"/>
        <w:rPr>
          <w:i/>
          <w:iCs/>
        </w:rPr>
      </w:pPr>
      <w:r>
        <w:rPr>
          <w:i/>
          <w:iCs/>
        </w:rPr>
        <w:t xml:space="preserve">ЦДАГО Украгни. - Ф. 62. - </w:t>
      </w:r>
      <w:r>
        <w:rPr>
          <w:i/>
          <w:iCs/>
          <w:lang w:val="en-US"/>
        </w:rPr>
        <w:t xml:space="preserve">On. </w:t>
      </w:r>
      <w:r>
        <w:rPr>
          <w:i/>
          <w:iCs/>
        </w:rPr>
        <w:t>1. - Спр. 41. - Арк. 204-206.</w:t>
      </w:r>
    </w:p>
    <w:p w:rsidR="0089051D" w:rsidRDefault="0089051D">
      <w:pPr>
        <w:shd w:val="clear" w:color="auto" w:fill="FFFFFF"/>
        <w:spacing w:before="10"/>
        <w:jc w:val="right"/>
        <w:rPr>
          <w:i/>
          <w:iCs/>
        </w:rPr>
        <w:sectPr w:rsidR="0089051D">
          <w:footnotePr>
            <w:pos w:val="beneathText"/>
          </w:footnotePr>
          <w:pgSz w:w="11905" w:h="16837"/>
          <w:pgMar w:top="850" w:right="2931" w:bottom="850" w:left="2628"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34" type="#_x0000_t202" style="position:absolute;margin-left:-87.3pt;margin-top:.3pt;width:13.5pt;height:10.5pt;z-index:25172889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318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171. ПИСЬМО КОМАНДИРА ПАРТИЗАНСКОГО СОЕДИНЕНИЯ ИМ. БЕРИЯ А. ГРАБЧАКА КОМАНДИРУ ПАРТИЗАНСКОГО ОТРЯДА ИМ. ЧАПАЕВА ТЕРНОПОЛЬСКОГО СОЕДИНЕНИЯ П. ШЕВЧУКУ С ТРЕБОВАНИЕМ ВОЗВРАТИТЬ ЗАДЕРЖАННЫХ БОЙЦОВ ЕГО СОЕДИНЕНИЯ</w:t>
      </w:r>
    </w:p>
    <w:p w:rsidR="0089051D" w:rsidRDefault="0089051D">
      <w:pPr>
        <w:shd w:val="clear" w:color="auto" w:fill="FFFFFF"/>
        <w:spacing w:before="10"/>
        <w:jc w:val="right"/>
        <w:rPr>
          <w:b/>
          <w:bCs/>
        </w:rPr>
      </w:pPr>
      <w:r>
        <w:t xml:space="preserve">4 </w:t>
      </w:r>
      <w:r>
        <w:rPr>
          <w:b/>
          <w:bCs/>
        </w:rPr>
        <w:t>сентября 1943 г.</w:t>
      </w:r>
    </w:p>
    <w:p w:rsidR="0089051D" w:rsidRDefault="0089051D">
      <w:pPr>
        <w:shd w:val="clear" w:color="auto" w:fill="FFFFFF"/>
        <w:spacing w:before="250"/>
        <w:jc w:val="right"/>
      </w:pPr>
      <w:r>
        <w:t>КОМАНДИРУ ПАРТИЗАНСКОГО ОТРЯДА</w:t>
      </w:r>
    </w:p>
    <w:p w:rsidR="0089051D" w:rsidRDefault="0089051D">
      <w:pPr>
        <w:shd w:val="clear" w:color="auto" w:fill="FFFFFF"/>
        <w:spacing w:before="14"/>
        <w:jc w:val="right"/>
      </w:pPr>
      <w:r>
        <w:t>тов. ШЕВЧУКУ</w:t>
      </w:r>
    </w:p>
    <w:p w:rsidR="0089051D" w:rsidRDefault="0089051D">
      <w:pPr>
        <w:shd w:val="clear" w:color="auto" w:fill="FFFFFF"/>
        <w:spacing w:before="245"/>
        <w:ind w:firstLine="283"/>
        <w:jc w:val="both"/>
      </w:pPr>
      <w:r>
        <w:t>2.9.1943 г. Вашей группой, которая выполняла задачу по заготовке продовольствия в районе торфоразработок Городницкого района, задержаны и разоружены бойцы вверенного мне соединения-повстан-ческого национального отряда им. ВОССЕ и, вместо того, чтобы поступить как партизанам - поставить меня в известность, группа партизан, вверенного Вам отряда, не сделав этого, увела указанных бойцов с собой.</w:t>
      </w:r>
    </w:p>
    <w:p w:rsidR="0089051D" w:rsidRDefault="0089051D">
      <w:pPr>
        <w:shd w:val="clear" w:color="auto" w:fill="FFFFFF"/>
        <w:spacing w:before="10"/>
        <w:ind w:firstLine="283"/>
        <w:jc w:val="both"/>
      </w:pPr>
      <w:r>
        <w:t>ТРЕБУЮ немедленно бойцов под командованием начальника штаба отряда тов. САПАРОВА со всем их вооружением передать начальнику политотдела вверенного мне соединения тов. АПАРНЕВУ.</w:t>
      </w:r>
    </w:p>
    <w:p w:rsidR="0089051D" w:rsidRDefault="0089051D">
      <w:pPr>
        <w:shd w:val="clear" w:color="auto" w:fill="FFFFFF"/>
        <w:spacing w:before="10"/>
        <w:ind w:firstLine="288"/>
        <w:jc w:val="both"/>
      </w:pPr>
      <w:r>
        <w:t>ПРЕДУПРЕЖДАЮ Вас, что в случае Вашего сопротивления добьюсь перед Москвой в кратчайшие сроки принятия мер в отношении Вашего отряда, как срывающего огромную политическую кампанию по организации восстаний крупных гарнизонов.</w:t>
      </w:r>
    </w:p>
    <w:p w:rsidR="0089051D" w:rsidRDefault="0089051D">
      <w:pPr>
        <w:shd w:val="clear" w:color="auto" w:fill="FFFFFF"/>
        <w:spacing w:before="10"/>
        <w:ind w:firstLine="288"/>
        <w:jc w:val="both"/>
      </w:pPr>
      <w:r>
        <w:t>Национальный психологический склад* в районе моих действий имеет исключительно колоссальное политическое значение и распыление его ни в коем случае недопустимо.</w:t>
      </w:r>
    </w:p>
    <w:p w:rsidR="0089051D" w:rsidRDefault="0089051D">
      <w:pPr>
        <w:shd w:val="clear" w:color="auto" w:fill="FFFFFF"/>
        <w:spacing w:before="10"/>
        <w:ind w:firstLine="288"/>
        <w:jc w:val="both"/>
      </w:pPr>
      <w:r>
        <w:t>Прошу учесть важность данных мероприятий и выполнить моё предложение. В случае невыполнения, Вы будете привлечены к ответственности Центральным штабом партизанского движения УКРАИНЫ.</w:t>
      </w:r>
    </w:p>
    <w:p w:rsidR="0089051D" w:rsidRDefault="0089051D">
      <w:pPr>
        <w:shd w:val="clear" w:color="auto" w:fill="FFFFFF"/>
        <w:spacing w:before="10"/>
      </w:pPr>
      <w:r>
        <w:t>С ком. приветом,</w:t>
      </w:r>
    </w:p>
    <w:p w:rsidR="0089051D" w:rsidRDefault="0089051D">
      <w:pPr>
        <w:shd w:val="clear" w:color="auto" w:fill="FFFFFF"/>
        <w:tabs>
          <w:tab w:val="left" w:pos="4056"/>
        </w:tabs>
        <w:spacing w:before="10"/>
      </w:pPr>
      <w:r>
        <w:t>ПОДПОЛКОВНИК</w:t>
      </w:r>
      <w:r>
        <w:rPr>
          <w:rFonts w:ascii="Verdana" w:hAnsi="Verdana" w:cs="Verdana"/>
        </w:rPr>
        <w:tab/>
      </w:r>
      <w:r>
        <w:t>(Подпись) БУЙНЫЙ</w:t>
      </w:r>
    </w:p>
    <w:p w:rsidR="0089051D" w:rsidRDefault="0089051D">
      <w:pPr>
        <w:shd w:val="clear" w:color="auto" w:fill="FFFFFF"/>
        <w:spacing w:before="10"/>
      </w:pPr>
      <w:r>
        <w:t>4.9.43 г.</w:t>
      </w:r>
    </w:p>
    <w:p w:rsidR="0089051D" w:rsidRDefault="0089051D">
      <w:pPr>
        <w:shd w:val="clear" w:color="auto" w:fill="FFFFFF"/>
        <w:spacing w:before="10"/>
        <w:jc w:val="right"/>
        <w:rPr>
          <w:i/>
          <w:iCs/>
        </w:rPr>
      </w:pPr>
      <w:r>
        <w:rPr>
          <w:i/>
          <w:iCs/>
        </w:rPr>
        <w:t xml:space="preserve">ЦДАГО Украти. - Ф. 105. - </w:t>
      </w:r>
      <w:r>
        <w:rPr>
          <w:i/>
          <w:iCs/>
          <w:lang w:val="en-US"/>
        </w:rPr>
        <w:t xml:space="preserve">On. </w:t>
      </w:r>
      <w:r>
        <w:rPr>
          <w:i/>
          <w:iCs/>
        </w:rPr>
        <w:t>1. - Спр. 12. - Арк. 46.</w:t>
      </w:r>
    </w:p>
    <w:p w:rsidR="0089051D" w:rsidRDefault="0089051D">
      <w:pPr>
        <w:shd w:val="clear" w:color="auto" w:fill="FFFFFF"/>
        <w:spacing w:before="10"/>
        <w:jc w:val="right"/>
        <w:rPr>
          <w:i/>
          <w:iCs/>
        </w:rPr>
      </w:pPr>
      <w:r>
        <w:rPr>
          <w:i/>
          <w:iCs/>
        </w:rPr>
        <w:t>Оригинал. Машинопись.</w:t>
      </w:r>
    </w:p>
    <w:p w:rsidR="0089051D" w:rsidRDefault="0089051D">
      <w:pPr>
        <w:shd w:val="clear" w:color="auto" w:fill="FFFFFF"/>
        <w:spacing w:before="250"/>
        <w:ind w:firstLine="307"/>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 Речь идёт о позиции польского населения, которое УШПД стремился вовлечь в ряды красных партизан.</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319</w:t>
      </w:r>
    </w:p>
    <w:p w:rsidR="0089051D" w:rsidRDefault="0089051D">
      <w:pPr>
        <w:shd w:val="clear" w:color="auto" w:fill="FFFFFF"/>
        <w:spacing w:before="475"/>
        <w:jc w:val="both"/>
        <w:rPr>
          <w:b/>
          <w:bCs/>
        </w:rPr>
      </w:pPr>
      <w:r>
        <w:rPr>
          <w:b/>
          <w:bCs/>
        </w:rPr>
        <w:t>172. РАДИОГРАММА КОМАНДОВАНИЯ РОВЕНСКОГО ПАРТИЗАНСКОГО СОЕДИНЕНИЯ ИМ. ЩОРСА НАЧАЛЬНИКУ УШПД Т. СТРОКАЧУ О ДЕЙСТВИЯХ КОМАНДИРА ПАРТИЗАНСКОГО ОТРЯДА НКГБ СССР ОЛИМП В. КАРАСЕВА (С ПРИЛОЖЕНИЕМ)</w:t>
      </w:r>
    </w:p>
    <w:p w:rsidR="0089051D" w:rsidRDefault="0089051D">
      <w:pPr>
        <w:shd w:val="clear" w:color="auto" w:fill="FFFFFF"/>
        <w:spacing w:before="10"/>
        <w:ind w:firstLine="4406"/>
      </w:pPr>
      <w:r>
        <w:rPr>
          <w:b/>
          <w:bCs/>
        </w:rPr>
        <w:t xml:space="preserve">8 сентября 1943 г. </w:t>
      </w:r>
      <w:r>
        <w:t>Шифровка вх. № 8332</w:t>
      </w:r>
    </w:p>
    <w:p w:rsidR="0089051D" w:rsidRDefault="0089051D">
      <w:pPr>
        <w:shd w:val="clear" w:color="auto" w:fill="FFFFFF"/>
        <w:spacing w:before="250"/>
        <w:ind w:firstLine="283"/>
        <w:jc w:val="both"/>
      </w:pPr>
      <w:r>
        <w:t>Отряд НКВД, командир т. КАРАСЁВ, дислоцирующийся в лесах Наровлянского района Полесской области, ловит диверсионные группы других отрядов и под страхом расстрела подчиняет себе.</w:t>
      </w:r>
    </w:p>
    <w:p w:rsidR="0089051D" w:rsidRDefault="0089051D">
      <w:pPr>
        <w:shd w:val="clear" w:color="auto" w:fill="FFFFFF"/>
        <w:spacing w:before="10"/>
        <w:ind w:firstLine="298"/>
        <w:jc w:val="both"/>
      </w:pPr>
      <w:r>
        <w:t>Из моего отряда задержал группу КАРПЕНКО, группу отряда им. Ленина ДОМШИНА.</w:t>
      </w:r>
    </w:p>
    <w:p w:rsidR="0089051D" w:rsidRDefault="0089051D">
      <w:pPr>
        <w:shd w:val="clear" w:color="auto" w:fill="FFFFFF"/>
        <w:spacing w:before="10"/>
        <w:ind w:firstLine="283"/>
        <w:jc w:val="both"/>
      </w:pPr>
      <w:r>
        <w:t>Прошу Вашего вмешательства [против] учинённых безобразий КАРАСЕВА и возвращения групп и вооружения отряду, чтобы избежать неприятности для КАРАСЕВА.</w:t>
      </w:r>
    </w:p>
    <w:p w:rsidR="0089051D" w:rsidRDefault="0089051D">
      <w:pPr>
        <w:shd w:val="clear" w:color="auto" w:fill="FFFFFF"/>
        <w:spacing w:before="10"/>
        <w:jc w:val="right"/>
      </w:pPr>
      <w:r>
        <w:t>ТАРАТУТА, БУГРОВ</w:t>
      </w:r>
    </w:p>
    <w:p w:rsidR="0089051D" w:rsidRDefault="0089051D">
      <w:pPr>
        <w:shd w:val="clear" w:color="auto" w:fill="FFFFFF"/>
        <w:spacing w:before="250"/>
        <w:ind w:firstLine="293"/>
        <w:jc w:val="both"/>
      </w:pPr>
      <w:r>
        <w:t>Рукописная пометка: "Т. Судоплатову. (Слово неразб.) срочно доложить. Предложить Карасёву подобных действий не проводить, вернуть забранных людей. 14.9. (Подпись неразб.)".</w:t>
      </w:r>
    </w:p>
    <w:p w:rsidR="0089051D" w:rsidRDefault="0089051D">
      <w:pPr>
        <w:shd w:val="clear" w:color="auto" w:fill="FFFFFF"/>
        <w:spacing w:before="250"/>
      </w:pPr>
      <w:r>
        <w:t>8.9.43 г.</w:t>
      </w:r>
    </w:p>
    <w:p w:rsidR="0089051D" w:rsidRDefault="0089051D">
      <w:pPr>
        <w:shd w:val="clear" w:color="auto" w:fill="FFFFFF"/>
        <w:spacing w:before="490"/>
        <w:ind w:firstLine="293"/>
        <w:jc w:val="both"/>
      </w:pPr>
      <w:r>
        <w:t>СПРАВКА - ТАРАТУТА - командир, БУГРОВ - комиссар партизанского отряда, действующего [в] Домбровицком районе, 50 км северо-восточнее г. Сарны, численностью 321 чел.</w:t>
      </w:r>
    </w:p>
    <w:p w:rsidR="0089051D" w:rsidRDefault="0089051D">
      <w:pPr>
        <w:shd w:val="clear" w:color="auto" w:fill="FFFFFF"/>
        <w:spacing w:before="10"/>
      </w:pPr>
      <w:r>
        <w:t>Прошу принять меры.</w:t>
      </w:r>
    </w:p>
    <w:p w:rsidR="0089051D" w:rsidRDefault="0089051D">
      <w:pPr>
        <w:shd w:val="clear" w:color="auto" w:fill="FFFFFF"/>
        <w:spacing w:before="250"/>
        <w:ind w:firstLine="293"/>
        <w:jc w:val="both"/>
      </w:pPr>
      <w:r>
        <w:t>НАЧАЛЬНИК УКРАИНСКОГО ШТАБА ПАРТИЗАНСОКГО ДВИЖЕНИЯ КОМИССАР ГОСУДАРСТВЕННОЙ БЕЗОПАСНОСТИ</w:t>
      </w:r>
    </w:p>
    <w:p w:rsidR="0089051D" w:rsidRDefault="0089051D">
      <w:pPr>
        <w:shd w:val="clear" w:color="auto" w:fill="FFFFFF"/>
        <w:spacing w:before="10"/>
        <w:ind w:left="4992"/>
        <w:jc w:val="right"/>
      </w:pPr>
      <w:r>
        <w:t>(Подпись) СТРОКАЧ</w:t>
      </w:r>
    </w:p>
    <w:p w:rsidR="0089051D" w:rsidRDefault="0089051D">
      <w:pPr>
        <w:shd w:val="clear" w:color="auto" w:fill="FFFFFF"/>
        <w:spacing w:before="250"/>
        <w:ind w:left="1397"/>
        <w:rPr>
          <w:i/>
          <w:iCs/>
        </w:rPr>
      </w:pPr>
      <w:r>
        <w:rPr>
          <w:i/>
          <w:iCs/>
        </w:rPr>
        <w:t xml:space="preserve">ЦДАГО Украгни. - Ф. 62. - </w:t>
      </w:r>
      <w:r>
        <w:rPr>
          <w:i/>
          <w:iCs/>
          <w:lang w:val="en-US"/>
        </w:rPr>
        <w:t xml:space="preserve">On. </w:t>
      </w:r>
      <w:r>
        <w:rPr>
          <w:i/>
          <w:iCs/>
        </w:rPr>
        <w:t>1. - Спр. 1340. - Арк. 165.</w:t>
      </w:r>
    </w:p>
    <w:p w:rsidR="0089051D" w:rsidRDefault="0089051D">
      <w:pPr>
        <w:shd w:val="clear" w:color="auto" w:fill="FFFFFF"/>
        <w:spacing w:before="10"/>
        <w:jc w:val="right"/>
        <w:rPr>
          <w:i/>
          <w:iCs/>
        </w:rPr>
        <w:sectPr w:rsidR="0089051D">
          <w:footnotePr>
            <w:pos w:val="beneathText"/>
          </w:footnotePr>
          <w:pgSz w:w="11905" w:h="16837"/>
          <w:pgMar w:top="850" w:right="2931" w:bottom="850" w:left="2623" w:header="708" w:footer="708" w:gutter="0"/>
          <w:cols w:space="720"/>
          <w:docGrid w:linePitch="360"/>
        </w:sectPr>
      </w:pPr>
      <w:r>
        <w:rPr>
          <w:i/>
          <w:iCs/>
        </w:rPr>
        <w:t>Копия. Машинопись.</w:t>
      </w:r>
    </w:p>
    <w:p w:rsidR="0089051D" w:rsidRDefault="00EB7195">
      <w:pPr>
        <w:shd w:val="clear" w:color="auto" w:fill="FFFFFF"/>
        <w:spacing w:before="5"/>
        <w:rPr>
          <w:i/>
          <w:iCs/>
          <w:sz w:val="16"/>
          <w:szCs w:val="16"/>
        </w:rPr>
        <w:sectPr w:rsidR="0089051D">
          <w:footnotePr>
            <w:pos w:val="beneathText"/>
          </w:footnotePr>
          <w:pgSz w:w="11905" w:h="16837"/>
          <w:pgMar w:top="850" w:right="4448" w:bottom="850" w:left="4740" w:header="708" w:footer="708" w:gutter="0"/>
          <w:cols w:space="720"/>
          <w:docGrid w:linePitch="360"/>
        </w:sectPr>
      </w:pPr>
      <w:r>
        <w:rPr>
          <w:noProof/>
          <w:lang w:val="uk-UA" w:eastAsia="uk-UA"/>
        </w:rPr>
        <w:pict>
          <v:shape id="_x0000_s1235" type="#_x0000_t202" style="position:absolute;margin-left:-91.4pt;margin-top:.05pt;width:17.2pt;height:10.5pt;z-index:25172992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320</w:t>
                  </w:r>
                </w:p>
              </w:txbxContent>
            </v:textbox>
            <w10:wrap type="topAndBottom" anchorx="margin"/>
          </v:shape>
        </w:pict>
      </w:r>
      <w:r w:rsidR="0089051D">
        <w:rPr>
          <w:i/>
          <w:iCs/>
          <w:sz w:val="16"/>
          <w:szCs w:val="16"/>
          <w:lang w:val="de-DE"/>
        </w:rPr>
        <w:t xml:space="preserve">KP </w:t>
      </w:r>
      <w:r w:rsidR="0089051D">
        <w:rPr>
          <w:i/>
          <w:iCs/>
          <w:sz w:val="16"/>
          <w:szCs w:val="16"/>
        </w:rPr>
        <w:t>А СНЫЕ ПАРТИЗАНЫ УКРАИНЫ</w:t>
      </w:r>
    </w:p>
    <w:p w:rsidR="0089051D" w:rsidRDefault="0089051D">
      <w:pPr>
        <w:shd w:val="clear" w:color="auto" w:fill="FFFFFF"/>
        <w:spacing w:before="470"/>
        <w:jc w:val="both"/>
        <w:rPr>
          <w:b/>
          <w:bCs/>
        </w:rPr>
      </w:pPr>
      <w:r>
        <w:rPr>
          <w:b/>
          <w:bCs/>
        </w:rPr>
        <w:t>173. ДОКЛАДНАЯ ЗАПИСКА КОМАНДИРА КАМЕНЕЦ-ПОДОЛЬСКОГО СОЕДИНЕНИЯ ПАРТИЗАНСКИХ ОТРЯДОВ С. ОЛЕКСЕНКО ПЕРВОМУ СЕКРЕТАРЮ ЦК КП/Б/У Н. ХРУЩЁВУ О ВЗАИМООТНОШЕНИЯХ С КОМАНДИРОМ ЖИТОМИРСКОГО ПАРТИЗАНСКОГО СОЕДИНЕНИЯ ИМ. ЩОРСА С. МА-ЛИКОВЫМ</w:t>
      </w:r>
    </w:p>
    <w:p w:rsidR="0089051D" w:rsidRDefault="0089051D">
      <w:pPr>
        <w:shd w:val="clear" w:color="auto" w:fill="FFFFFF"/>
        <w:jc w:val="right"/>
      </w:pPr>
      <w:r>
        <w:rPr>
          <w:b/>
          <w:bCs/>
        </w:rPr>
        <w:t xml:space="preserve">9 октября 1943 </w:t>
      </w:r>
      <w:r>
        <w:t>г.</w:t>
      </w:r>
    </w:p>
    <w:p w:rsidR="0089051D" w:rsidRDefault="0089051D">
      <w:pPr>
        <w:shd w:val="clear" w:color="auto" w:fill="FFFFFF"/>
        <w:spacing w:before="5"/>
      </w:pPr>
      <w:r>
        <w:t>СЕКРЕТАРЮ ЦК КП(б)У</w:t>
      </w:r>
    </w:p>
    <w:p w:rsidR="0089051D" w:rsidRDefault="0089051D">
      <w:pPr>
        <w:shd w:val="clear" w:color="auto" w:fill="FFFFFF"/>
      </w:pPr>
      <w:r>
        <w:t>тов. ХРУЩЕВУ</w:t>
      </w:r>
    </w:p>
    <w:p w:rsidR="0089051D" w:rsidRDefault="0089051D">
      <w:pPr>
        <w:shd w:val="clear" w:color="auto" w:fill="FFFFFF"/>
        <w:spacing w:before="235"/>
        <w:ind w:firstLine="293"/>
        <w:jc w:val="both"/>
      </w:pPr>
      <w:r>
        <w:t>Рукописная пометка: "Строкачу. Дать письмо т. Маликову, в котором он жаловался на т. Олексенко. (Н.Хрущёв) 6.01.1944 г."</w:t>
      </w:r>
    </w:p>
    <w:p w:rsidR="0089051D" w:rsidRDefault="0089051D">
      <w:pPr>
        <w:shd w:val="clear" w:color="auto" w:fill="FFFFFF"/>
        <w:spacing w:before="235"/>
        <w:ind w:firstLine="288"/>
        <w:jc w:val="both"/>
      </w:pPr>
      <w:r>
        <w:t>Рукописная поментка: "Информационный] Отд[ел]. Считать вопр[ос] исчерп[анным]. 17.01.44 Ст[рокач]"</w:t>
      </w:r>
    </w:p>
    <w:p w:rsidR="0089051D" w:rsidRDefault="0089051D">
      <w:pPr>
        <w:shd w:val="clear" w:color="auto" w:fill="FFFFFF"/>
        <w:spacing w:before="235"/>
        <w:ind w:firstLine="278"/>
        <w:jc w:val="both"/>
      </w:pPr>
      <w:r>
        <w:t>Я получил Вашу радиотелеграмму такого содержания: "Олексенко, копия Маликову. Второй раз вынужден Вам писать не совсем приятную для Вас шифровку. Вы снова создаете ненужный конфликт с т. Маликовым. Вам необходимо заниматься своим делом, которое поручил ЦК КП/б/У по Каменец-Подольской области. Тов. Маликов сам справится со своими делами".</w:t>
      </w:r>
    </w:p>
    <w:p w:rsidR="0089051D" w:rsidRDefault="0089051D">
      <w:pPr>
        <w:shd w:val="clear" w:color="auto" w:fill="FFFFFF"/>
        <w:spacing w:before="5"/>
        <w:ind w:firstLine="293"/>
        <w:jc w:val="both"/>
      </w:pPr>
      <w:r>
        <w:t>Никита Сергеевич! Я собственно, не знаю о каком конфликте идет речь. Я Маликова не видел в глаза вообще и здесь в тылу, в частности. И не представляю себе какой он вообще из себя. Никакой с ним переписки никогда не вел, ни он ко мне, ни я к нему никогда не писали. Поэтому, какой может быть между спор или конфликт? Его помощников я не видел, и они не были у меня. И через помощников не мог поспорить и конфликта учинить. Видел отдельных командиров, отрядов и то они в большинстве приходили к нам за помощью: то врача им послать, то раненого приведут на операцию или перевязку, то радио исправить. Не было случая, чтобы им отказали. Был один случай, когда они привезли нам несколько раненых, а у нас было плохо с харчами, то командир потребовал от них продукты для своих раненых. Они привезли без каких-либо разговоров. Раненые были у нас более месяца, вылечились и ушли в свой отряд.</w:t>
      </w:r>
    </w:p>
    <w:p w:rsidR="0089051D" w:rsidRDefault="0089051D">
      <w:pPr>
        <w:shd w:val="clear" w:color="auto" w:fill="FFFFFF"/>
        <w:ind w:firstLine="288"/>
        <w:jc w:val="both"/>
      </w:pPr>
      <w:r>
        <w:t>На каком же основании он послал Вам жалобу на меня? Может быть он жалуется на то, что я его одну группу призвал к порядку и заставил воевать.</w:t>
      </w:r>
    </w:p>
    <w:p w:rsidR="0089051D" w:rsidRDefault="0089051D">
      <w:pPr>
        <w:shd w:val="clear" w:color="auto" w:fill="FFFFFF"/>
        <w:ind w:firstLine="288"/>
        <w:jc w:val="both"/>
        <w:sectPr w:rsidR="0089051D">
          <w:footnotePr>
            <w:pos w:val="beneathText"/>
          </w:footnotePr>
          <w:type w:val="continuous"/>
          <w:pgSz w:w="11905" w:h="16837"/>
          <w:pgMar w:top="850" w:right="2648" w:bottom="850" w:left="2906" w:header="708" w:footer="708" w:gutter="0"/>
          <w:cols w:space="720"/>
          <w:docGrid w:linePitch="360"/>
        </w:sectPr>
      </w:pPr>
      <w:r>
        <w:t>Возле Щовгород] -Волынского была одна группа в количестве 60-70 человек. Три месяца она там бродила и не имела связи ни с отрядом,</w:t>
      </w:r>
    </w:p>
    <w:p w:rsidR="0089051D" w:rsidRDefault="0089051D">
      <w:pPr>
        <w:sectPr w:rsidR="0089051D">
          <w:footnotePr>
            <w:pos w:val="beneathText"/>
          </w:footnotePr>
          <w:type w:val="continuous"/>
          <w:pgSz w:w="11905" w:h="16837"/>
          <w:pgMar w:top="850" w:right="4448" w:bottom="850" w:left="4740"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321</w:t>
      </w:r>
    </w:p>
    <w:p w:rsidR="0089051D" w:rsidRDefault="0089051D">
      <w:pPr>
        <w:shd w:val="clear" w:color="auto" w:fill="FFFFFF"/>
        <w:spacing w:before="490"/>
        <w:jc w:val="both"/>
      </w:pPr>
      <w:r>
        <w:t>ни с соединением т. Маликова. После многих рапортов наших партизан и Грабчака, о том что эта группа занимается по селам безобразием: пьянствует, с женщинами гуляет, а ничего не делает, я вызвал командира группы и предупредил, что если он не будет воевать и не прекратит безобразие, то приму меры вплоть до разоружения командиров, а бойцов использую в своем отряде. Он дал слово, что будет ежедневно ходить на засады на асфальт. Он слово свое сдержал.</w:t>
      </w:r>
    </w:p>
    <w:p w:rsidR="0089051D" w:rsidRDefault="0089051D">
      <w:pPr>
        <w:shd w:val="clear" w:color="auto" w:fill="FFFFFF"/>
        <w:spacing w:before="5"/>
        <w:ind w:firstLine="288"/>
        <w:jc w:val="both"/>
      </w:pPr>
      <w:r>
        <w:t>Что же я этим сделал плохого вообще, в том числе и т. Маликову? А как бы иначе поступил любой на моем месте?</w:t>
      </w:r>
    </w:p>
    <w:p w:rsidR="0089051D" w:rsidRDefault="0089051D">
      <w:pPr>
        <w:shd w:val="clear" w:color="auto" w:fill="FFFFFF"/>
        <w:ind w:firstLine="293"/>
        <w:jc w:val="both"/>
      </w:pPr>
      <w:r>
        <w:t>Когда отряды Маликова были разогнаны и разошлись группами, ко мне пришла одна группа во главе с секретарем парторганизации отряда им. Молотова.</w:t>
      </w:r>
    </w:p>
    <w:p w:rsidR="0089051D" w:rsidRDefault="0089051D">
      <w:pPr>
        <w:shd w:val="clear" w:color="auto" w:fill="FFFFFF"/>
        <w:ind w:firstLine="283"/>
        <w:jc w:val="both"/>
      </w:pPr>
      <w:r>
        <w:t>Через несколько дней этот секретарь приходит ко мне с жалобой: он имел задание командования подобрать все группы и возглавить их. Писанного приказа у него не было, поэтому командир одной беспризорной группы ему не подчинился. Я вызвал этого командира, выслушал обоих и назначил командира группы командиром отряда, а секретаря парторганизации комиссаром и слил их две группы в один отряд. Тут же дал задание во чтобы то ни стало связаться или с отрядом им. Молотова или с т. Маликовым.</w:t>
      </w:r>
    </w:p>
    <w:p w:rsidR="0089051D" w:rsidRDefault="0089051D">
      <w:pPr>
        <w:shd w:val="clear" w:color="auto" w:fill="FFFFFF"/>
        <w:ind w:firstLine="283"/>
        <w:jc w:val="both"/>
      </w:pPr>
      <w:r>
        <w:t>Что же я сделал плохого здесь вообще и Маликову в частности. Может быть, плохое начальство поставил? Пожалуйста, поставь кого хочешь. Отряд твой, твои люди и делай по-своему. Не забрал же я себе отряд, а только помог хлопцам поделить власть до прихода в соединение. По-моему, за такие дела только благодарят добрые люди, а не жалуются.</w:t>
      </w:r>
    </w:p>
    <w:p w:rsidR="0089051D" w:rsidRDefault="0089051D">
      <w:pPr>
        <w:shd w:val="clear" w:color="auto" w:fill="FFFFFF"/>
        <w:spacing w:before="5"/>
        <w:ind w:firstLine="288"/>
        <w:jc w:val="both"/>
      </w:pPr>
      <w:r>
        <w:t>Был ещё один случай. Заходит ко мне один командир группы, не помню фамилии, кажется т. Ярощук, и жалуется, что послал к Маликову три связи. Ни связи, ни связных нет уже месяц, от посланных последними. Я тоже не знал, где находится Маликов. А тут, мол, еще в группе нет дисциплины. Доктор возглавил несколько людей и создал оппозицию к командиру.</w:t>
      </w:r>
    </w:p>
    <w:p w:rsidR="0089051D" w:rsidRDefault="0089051D">
      <w:pPr>
        <w:shd w:val="clear" w:color="auto" w:fill="FFFFFF"/>
        <w:ind w:firstLine="288"/>
        <w:jc w:val="both"/>
      </w:pPr>
      <w:r>
        <w:t>Вы должны себе представить, какие бывают последствия в таких беспризорных группах, когда создаются оппозиции или вроде этого. В лучшем случае полюбовно расходятся. Расспросил командира, что это за люди, я ему посоветовал откомандировать их мне, в мое распоряжение. Он попросил, для пущей важности, чтобы я ему написал. Я в письменной форме попросил у него 5 человек. Он прислал мне трех мужчин и одну женщину. Жену одного из трех. Я этим людям дал задание в Барановском районе разыскать оружие и завербовать на найденное оружие людей, проинструктировал их и они ушли.</w:t>
      </w:r>
    </w:p>
    <w:p w:rsidR="0089051D" w:rsidRDefault="0089051D">
      <w:pPr>
        <w:shd w:val="clear" w:color="auto" w:fill="FFFFFF"/>
        <w:ind w:firstLine="283"/>
        <w:jc w:val="both"/>
        <w:sectPr w:rsidR="0089051D">
          <w:footnotePr>
            <w:pos w:val="beneathText"/>
          </w:footnotePr>
          <w:pgSz w:w="11905" w:h="16837"/>
          <w:pgMar w:top="850" w:right="2926" w:bottom="850" w:left="2608" w:header="708" w:footer="708" w:gutter="0"/>
          <w:cols w:space="720"/>
          <w:docGrid w:linePitch="360"/>
        </w:sectPr>
      </w:pPr>
      <w:r>
        <w:t>Через полтора месяца на площадке Сабурова встретил врача, задержал его. Он мне рассказал, что их, когда они уже вооружили 30 чело-</w:t>
      </w:r>
    </w:p>
    <w:p w:rsidR="0089051D" w:rsidRDefault="00EB7195">
      <w:pPr>
        <w:shd w:val="clear" w:color="auto" w:fill="FFFFFF"/>
        <w:spacing w:before="5"/>
        <w:rPr>
          <w:i/>
          <w:iCs/>
          <w:sz w:val="16"/>
          <w:szCs w:val="16"/>
        </w:rPr>
        <w:sectPr w:rsidR="0089051D">
          <w:footnotePr>
            <w:pos w:val="beneathText"/>
          </w:footnotePr>
          <w:pgSz w:w="11905" w:h="16837"/>
          <w:pgMar w:top="850" w:right="4448" w:bottom="850" w:left="4740" w:header="708" w:footer="708" w:gutter="0"/>
          <w:cols w:space="720"/>
          <w:docGrid w:linePitch="360"/>
        </w:sectPr>
      </w:pPr>
      <w:r>
        <w:rPr>
          <w:noProof/>
          <w:lang w:val="uk-UA" w:eastAsia="uk-UA"/>
        </w:rPr>
        <w:pict>
          <v:shape id="_x0000_s1236" type="#_x0000_t202" style="position:absolute;margin-left:-91.4pt;margin-top:.05pt;width:17.2pt;height:10.5pt;z-index:25173094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322</w:t>
                  </w:r>
                </w:p>
              </w:txbxContent>
            </v:textbox>
            <w10:wrap type="topAndBottom" anchorx="margin"/>
          </v:shape>
        </w:pict>
      </w:r>
      <w:r w:rsidR="0089051D">
        <w:rPr>
          <w:i/>
          <w:iCs/>
          <w:sz w:val="16"/>
          <w:szCs w:val="16"/>
          <w:lang w:val="de-DE"/>
        </w:rPr>
        <w:t xml:space="preserve">KP </w:t>
      </w:r>
      <w:r w:rsidR="0089051D">
        <w:rPr>
          <w:i/>
          <w:iCs/>
          <w:sz w:val="16"/>
          <w:szCs w:val="16"/>
        </w:rPr>
        <w:t>А СНЫЕ ПАРТИЗАНЫ УКРАИНЫ</w:t>
      </w:r>
    </w:p>
    <w:p w:rsidR="0089051D" w:rsidRDefault="0089051D">
      <w:pPr>
        <w:shd w:val="clear" w:color="auto" w:fill="FFFFFF"/>
        <w:spacing w:before="470"/>
        <w:jc w:val="both"/>
      </w:pPr>
      <w:r>
        <w:t>век, встретил комиссар отряда Маликова и приказал возвратиться в свой отряд, ибо командир группы неправильно их откомандировал Олексенко.</w:t>
      </w:r>
    </w:p>
    <w:p w:rsidR="0089051D" w:rsidRDefault="0089051D">
      <w:pPr>
        <w:shd w:val="clear" w:color="auto" w:fill="FFFFFF"/>
        <w:spacing w:before="10"/>
      </w:pPr>
      <w:r>
        <w:t>Я ему сказал: раз Вы уже в отряде, пусть будет так.</w:t>
      </w:r>
    </w:p>
    <w:p w:rsidR="0089051D" w:rsidRDefault="0089051D">
      <w:pPr>
        <w:shd w:val="clear" w:color="auto" w:fill="FFFFFF"/>
        <w:spacing w:before="10"/>
        <w:ind w:firstLine="278"/>
        <w:jc w:val="both"/>
      </w:pPr>
      <w:r>
        <w:t>Что плохого я сделал здесь? Собственно, спас людей и они привели Маликову еще 30 вооруженных. Я же не спорю за 30 человек, хотя и имею на это право. Раз люди пошли воевать - пусть воюют. По-моему, Маликов должен сказать только спасибо.</w:t>
      </w:r>
    </w:p>
    <w:p w:rsidR="0089051D" w:rsidRDefault="0089051D">
      <w:pPr>
        <w:shd w:val="clear" w:color="auto" w:fill="FFFFFF"/>
        <w:spacing w:before="10"/>
      </w:pPr>
      <w:r>
        <w:t>О чем еще Маликов мог вести разговор? Мог говорить о Житомире.</w:t>
      </w:r>
    </w:p>
    <w:p w:rsidR="0089051D" w:rsidRDefault="0089051D">
      <w:pPr>
        <w:shd w:val="clear" w:color="auto" w:fill="FFFFFF"/>
        <w:spacing w:before="10"/>
        <w:ind w:firstLine="293"/>
        <w:jc w:val="both"/>
      </w:pPr>
      <w:r>
        <w:t>Вы знаете, что отряды Сабурова считаются житомирскими. Отсюда и отряд им. Хрущева под командой Шитова и Скубко, которые входили в соединение Сабурова, тоже был житомирский, до отделения его на Каменец-Подольск. Раз так, то этот отряд еще до прилета т. Маликова начал завязывать связи и насаждать агентуру по районам и в самом Житомире. Они связались с житомирским подпольем, которое было создано до Маликова. Подпольщики выводили в отряд людей до Маликова и при Маликове. Ведь Маликов зиму и все лето сидел в Белоруссии.</w:t>
      </w:r>
    </w:p>
    <w:p w:rsidR="0089051D" w:rsidRDefault="0089051D">
      <w:pPr>
        <w:shd w:val="clear" w:color="auto" w:fill="FFFFFF"/>
        <w:spacing w:before="10"/>
        <w:ind w:firstLine="288"/>
        <w:jc w:val="both"/>
      </w:pPr>
      <w:r>
        <w:t>Из отряда ездили в Житомир и с Житомира в отряд. В отряд прибыл один член комитета с 10-ю человеками и своим сыном.</w:t>
      </w:r>
    </w:p>
    <w:p w:rsidR="0089051D" w:rsidRDefault="0089051D">
      <w:pPr>
        <w:shd w:val="clear" w:color="auto" w:fill="FFFFFF"/>
        <w:spacing w:before="10"/>
        <w:ind w:firstLine="293"/>
        <w:jc w:val="both"/>
      </w:pPr>
      <w:r>
        <w:t>Ввиду того, что в Житомире много военнопленных мы посоветовались и снова вернули его в район Житомира, чтобы он направлял к нам, партизанам, хороших людей. Прибыло еще 12 человек. А посланные им 200 человек по дороге забрал один начальник штаба одного отряда Маликова. Этот член комитета прислал ко мне связных с жалобой. Я написал тому начальнику штаба, чтобы не безобразничал. Он, конечно, увел куда-то людей. На этом наша дипломатическая переписка и закончилась.</w:t>
      </w:r>
    </w:p>
    <w:p w:rsidR="0089051D" w:rsidRDefault="0089051D">
      <w:pPr>
        <w:shd w:val="clear" w:color="auto" w:fill="FFFFFF"/>
        <w:spacing w:before="10"/>
        <w:ind w:firstLine="288"/>
        <w:jc w:val="both"/>
      </w:pPr>
      <w:r>
        <w:t>Может быть, на этой моей записке Маликов и строит свои каверзы против меня. Но, как видите, трудами отряда им. Хрущева воспользовался он, а не отряд. 200 человек-то у него. Истинно, на воре шапка горит.</w:t>
      </w:r>
    </w:p>
    <w:p w:rsidR="0089051D" w:rsidRDefault="0089051D">
      <w:pPr>
        <w:shd w:val="clear" w:color="auto" w:fill="FFFFFF"/>
        <w:spacing w:before="10"/>
        <w:ind w:firstLine="288"/>
        <w:jc w:val="both"/>
      </w:pPr>
      <w:r>
        <w:t>Никита Сергеевич! Я написал все, что имел с людьми т. Маликова и все то, о чем мог Вам писать т. Маликов. А Вы уже сами делайте выводы.</w:t>
      </w:r>
    </w:p>
    <w:p w:rsidR="0089051D" w:rsidRDefault="0089051D">
      <w:pPr>
        <w:shd w:val="clear" w:color="auto" w:fill="FFFFFF"/>
        <w:spacing w:before="5"/>
        <w:ind w:firstLine="288"/>
        <w:jc w:val="both"/>
        <w:sectPr w:rsidR="0089051D">
          <w:footnotePr>
            <w:pos w:val="beneathText"/>
          </w:footnotePr>
          <w:type w:val="continuous"/>
          <w:pgSz w:w="11905" w:h="16837"/>
          <w:pgMar w:top="850" w:right="2648" w:bottom="850" w:left="2911" w:header="708" w:footer="708" w:gutter="0"/>
          <w:cols w:space="720"/>
          <w:docGrid w:linePitch="360"/>
        </w:sectPr>
      </w:pPr>
      <w:r>
        <w:t>По-моему, я плохого не замышлял и не делал ни Маликову, ни общему делу. Ему, очевидно, подхалимы что-то наторочили, а он, не разобравшись, и Вас неправильно информировал, вынудив Вас написать мне резкую шифровку.</w:t>
      </w:r>
    </w:p>
    <w:p w:rsidR="0089051D" w:rsidRDefault="0089051D">
      <w:pPr>
        <w:sectPr w:rsidR="0089051D">
          <w:footnotePr>
            <w:pos w:val="beneathText"/>
          </w:footnotePr>
          <w:type w:val="continuous"/>
          <w:pgSz w:w="11905" w:h="16837"/>
          <w:pgMar w:top="850" w:right="4448" w:bottom="850" w:left="4740"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323</w:t>
      </w:r>
    </w:p>
    <w:p w:rsidR="0089051D" w:rsidRDefault="0089051D">
      <w:pPr>
        <w:shd w:val="clear" w:color="auto" w:fill="FFFFFF"/>
        <w:spacing w:before="490"/>
        <w:ind w:right="1920"/>
      </w:pPr>
      <w:r>
        <w:t>С коммунистическим] приветом СЕКРЕТАРЬ КАМЕНЕЦ-ПОДОЛЬСКОГО ПОДПОЛЬНОГО ОБКОМА КП/б/У</w:t>
      </w:r>
    </w:p>
    <w:p w:rsidR="0089051D" w:rsidRDefault="0089051D">
      <w:pPr>
        <w:shd w:val="clear" w:color="auto" w:fill="FFFFFF"/>
        <w:ind w:firstLine="4483"/>
      </w:pPr>
      <w:r>
        <w:t>/ОЛЕКСЕНКО/ 09.10.1943 года х. Дуброва. Верно: №011156/т.</w:t>
      </w:r>
    </w:p>
    <w:p w:rsidR="0089051D" w:rsidRDefault="0089051D">
      <w:pPr>
        <w:shd w:val="clear" w:color="auto" w:fill="FFFFFF"/>
        <w:spacing w:before="216"/>
        <w:jc w:val="right"/>
        <w:rPr>
          <w:i/>
          <w:iCs/>
        </w:rPr>
      </w:pPr>
      <w:r>
        <w:rPr>
          <w:i/>
          <w:iCs/>
        </w:rPr>
        <w:t xml:space="preserve">ЦДАГО Украгни.- Ф. 62.- </w:t>
      </w:r>
      <w:r>
        <w:rPr>
          <w:i/>
          <w:iCs/>
          <w:lang w:val="en-US"/>
        </w:rPr>
        <w:t xml:space="preserve">On. </w:t>
      </w:r>
      <w:r>
        <w:rPr>
          <w:i/>
          <w:iCs/>
        </w:rPr>
        <w:t>1. - Спр. 52. - Арк. 3-7.</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spacing w:before="230"/>
        <w:rPr>
          <w:b/>
          <w:bCs/>
        </w:rPr>
      </w:pPr>
      <w:r>
        <w:rPr>
          <w:b/>
          <w:bCs/>
        </w:rPr>
        <w:t>174. ДОНЕСЕНИЕ ПАРТИЗАНА Й. БОНИШЕВСКОГО ЗАМЕСТИТЕЛЮ КОМАНДИРА ПАРТИЗАНСКОГО СОЕДИНЕНИЯ ЕЩЕ ПОЛЬСКА НЕ СГИНЕЛА   П. КОХАНСКОМУ О ДЕЙСТВИЯХ ПОРУЧИКА КРОПЯКА</w:t>
      </w:r>
    </w:p>
    <w:p w:rsidR="0089051D" w:rsidRDefault="0089051D">
      <w:pPr>
        <w:shd w:val="clear" w:color="auto" w:fill="FFFFFF"/>
        <w:spacing w:before="5"/>
        <w:jc w:val="right"/>
        <w:rPr>
          <w:b/>
          <w:bCs/>
        </w:rPr>
      </w:pPr>
      <w:r>
        <w:rPr>
          <w:b/>
          <w:bCs/>
        </w:rPr>
        <w:t>Не ранее 11 ноября 1943 г.</w:t>
      </w:r>
    </w:p>
    <w:p w:rsidR="0089051D" w:rsidRDefault="0089051D">
      <w:pPr>
        <w:shd w:val="clear" w:color="auto" w:fill="FFFFFF"/>
        <w:spacing w:before="230"/>
        <w:ind w:left="2866" w:right="1920" w:hanging="562"/>
      </w:pPr>
      <w:r>
        <w:t>Капитану Коханскому! Донесение</w:t>
      </w:r>
    </w:p>
    <w:p w:rsidR="0089051D" w:rsidRDefault="0089051D">
      <w:pPr>
        <w:shd w:val="clear" w:color="auto" w:fill="FFFFFF"/>
        <w:spacing w:before="230"/>
        <w:ind w:firstLine="288"/>
        <w:jc w:val="both"/>
      </w:pPr>
      <w:r>
        <w:t>Мы видели, как поручик Кропяк бил бойца за портянки, которые были сделаны из тёплого платка. Он приказал снять штаны при всех бойцах и населении, и приказал бить его, из бойцов никто не согласился. Тогда он сам начал его бить.</w:t>
      </w:r>
    </w:p>
    <w:p w:rsidR="0089051D" w:rsidRDefault="0089051D">
      <w:pPr>
        <w:shd w:val="clear" w:color="auto" w:fill="FFFFFF"/>
        <w:spacing w:before="5"/>
        <w:ind w:firstLine="302"/>
        <w:jc w:val="both"/>
      </w:pPr>
      <w:r>
        <w:t>11-го ноября [1943 г.] было очень много населения вместе с партизанами, он выстроил бойцов и приказал снять красные ленточки с фуражек, один из бойцов не хотел снять, он повторил ему три раза, чтобы снял, и стал по команде "смирно" перед ним. Он этого не сделал, он сказал, что "я партизан". Тогда он его выгнал из строя и послал к чёрту: "иди к своим красным коммунистам".</w:t>
      </w:r>
    </w:p>
    <w:p w:rsidR="0089051D" w:rsidRDefault="0089051D">
      <w:pPr>
        <w:shd w:val="clear" w:color="auto" w:fill="FFFFFF"/>
        <w:spacing w:before="5"/>
        <w:jc w:val="right"/>
      </w:pPr>
      <w:r>
        <w:t>Бонишевский Иосиф</w:t>
      </w:r>
    </w:p>
    <w:p w:rsidR="0089051D" w:rsidRDefault="0089051D">
      <w:pPr>
        <w:shd w:val="clear" w:color="auto" w:fill="FFFFFF"/>
        <w:spacing w:before="230"/>
      </w:pPr>
      <w:r>
        <w:t>С подлинным верно (Подпись неразб.)</w:t>
      </w:r>
    </w:p>
    <w:p w:rsidR="0089051D" w:rsidRDefault="0089051D">
      <w:pPr>
        <w:shd w:val="clear" w:color="auto" w:fill="FFFFFF"/>
        <w:spacing w:before="240"/>
        <w:jc w:val="right"/>
        <w:rPr>
          <w:i/>
          <w:iCs/>
        </w:rPr>
      </w:pPr>
      <w:r>
        <w:rPr>
          <w:i/>
          <w:iCs/>
        </w:rPr>
        <w:t xml:space="preserve">ЦДАГО Украгни. - Ф. 62.- </w:t>
      </w:r>
      <w:r>
        <w:rPr>
          <w:i/>
          <w:iCs/>
          <w:lang w:val="en-US"/>
        </w:rPr>
        <w:t xml:space="preserve">On. </w:t>
      </w:r>
      <w:r>
        <w:rPr>
          <w:i/>
          <w:iCs/>
        </w:rPr>
        <w:t>1. -Ф. 245. - Арк. 92</w:t>
      </w:r>
    </w:p>
    <w:p w:rsidR="0089051D" w:rsidRDefault="0089051D">
      <w:pPr>
        <w:shd w:val="clear" w:color="auto" w:fill="FFFFFF"/>
        <w:jc w:val="right"/>
        <w:rPr>
          <w:i/>
          <w:iCs/>
        </w:rPr>
        <w:sectPr w:rsidR="0089051D">
          <w:footnotePr>
            <w:pos w:val="beneathText"/>
          </w:footnotePr>
          <w:pgSz w:w="11905" w:h="16837"/>
          <w:pgMar w:top="850" w:right="2931" w:bottom="850" w:left="2608" w:header="708" w:footer="708" w:gutter="0"/>
          <w:cols w:space="720"/>
          <w:docGrid w:linePitch="360"/>
        </w:sectPr>
      </w:pPr>
      <w:r>
        <w:rPr>
          <w:i/>
          <w:iCs/>
        </w:rPr>
        <w:t>Копия. Рукопись.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37" type="#_x0000_t202" style="position:absolute;margin-left:-87.3pt;margin-top:.3pt;width:17.2pt;height:10.5pt;z-index:25173196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324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175. ПИСЬМО КОМАНДОВАНИЯ ТЕРНОПОЛЬСКОГО ПАРТИЗАНСКОГО СОЕДИНЕНИЯ КОМАНДИРУ 1-ГО МОЛДАВСКОГО ПАРТИЗАНСКОГО СОЕДИНЕНИЯ В. АНДРЕЕВУ О ВЗАИМООТНОШЕНИЯХ ПАРТИЗАН СОЕДИНЕНИЙ</w:t>
      </w:r>
    </w:p>
    <w:p w:rsidR="0089051D" w:rsidRDefault="0089051D">
      <w:pPr>
        <w:shd w:val="clear" w:color="auto" w:fill="FFFFFF"/>
        <w:jc w:val="right"/>
      </w:pPr>
      <w:r>
        <w:rPr>
          <w:b/>
          <w:bCs/>
        </w:rPr>
        <w:t xml:space="preserve">20 </w:t>
      </w:r>
      <w:r>
        <w:t xml:space="preserve">декабря </w:t>
      </w:r>
      <w:r>
        <w:rPr>
          <w:b/>
          <w:bCs/>
        </w:rPr>
        <w:t xml:space="preserve">1943 </w:t>
      </w:r>
      <w:r>
        <w:t>г.</w:t>
      </w:r>
    </w:p>
    <w:p w:rsidR="0089051D" w:rsidRDefault="0089051D">
      <w:pPr>
        <w:shd w:val="clear" w:color="auto" w:fill="FFFFFF"/>
        <w:spacing w:before="202"/>
        <w:ind w:firstLine="283"/>
      </w:pPr>
      <w:r>
        <w:t>КОМАНДИРУ СОЕДИНЕНИЯ ПАРТИЗАНСКИХ ОТРЯДОВ МОЛДАВИИ ПОЛКОВНИКУ ТОВ. АНДРЕЕВУ</w:t>
      </w:r>
    </w:p>
    <w:p w:rsidR="0089051D" w:rsidRDefault="0089051D">
      <w:pPr>
        <w:shd w:val="clear" w:color="auto" w:fill="FFFFFF"/>
        <w:spacing w:before="197"/>
        <w:ind w:firstLine="288"/>
        <w:jc w:val="both"/>
      </w:pPr>
      <w:r>
        <w:t>Ваши 4 человека во главе с командиром взвода тов. ЛЕЩИНСКИМ были задержаны мною вечером, 19.12.43 г., до установления их личности, так как они приехали в район нашей дислокации без документов.</w:t>
      </w:r>
    </w:p>
    <w:p w:rsidR="0089051D" w:rsidRDefault="0089051D">
      <w:pPr>
        <w:shd w:val="clear" w:color="auto" w:fill="FFFFFF"/>
        <w:ind w:firstLine="283"/>
        <w:jc w:val="both"/>
      </w:pPr>
      <w:r>
        <w:t>Получив письменный пропуск от командира п/о им. Лазо вверенного Вам соединения, в 12-00 20.12.43 г. отпустил Ваших людей, оставив у себя автомат ППШ, принадлежавший командиру взвода т. ЛЕЩИНСКОМУ взамен автомата, принадлежавшего нашему убитому бойцу 25.10.43 г. в с. Лучицы самостийниками и доставленного к Вам гр-кой СУПРУНЧУК Вы этот автомат до сих пор не вернули, хотя я Вас просил 27.10.43 г. и Вы 29.10.43 г. обещали вернуть его по прибытию людей с задания.</w:t>
      </w:r>
    </w:p>
    <w:p w:rsidR="0089051D" w:rsidRDefault="0089051D">
      <w:pPr>
        <w:shd w:val="clear" w:color="auto" w:fill="FFFFFF"/>
        <w:ind w:firstLine="288"/>
        <w:jc w:val="both"/>
      </w:pPr>
      <w:r>
        <w:t>Прошу Вас, тов. АНДРЕЕВ, не обижаться на этот мой поступок и пусть он не отразится на наших дальнейших взаимоотношениях.</w:t>
      </w:r>
    </w:p>
    <w:p w:rsidR="0089051D" w:rsidRDefault="0089051D">
      <w:pPr>
        <w:shd w:val="clear" w:color="auto" w:fill="FFFFFF"/>
        <w:ind w:firstLine="293"/>
        <w:jc w:val="both"/>
      </w:pPr>
      <w:r>
        <w:t>Одновременно прошу воздержаться от посылки своих людей на разные заготовки в районы дислокации моего соединения, так как нет возможностей и ресурсов отдавать продовольствие и другое на сторону, оставляя своих людей без источников продовольствия и других нужд.</w:t>
      </w:r>
    </w:p>
    <w:p w:rsidR="0089051D" w:rsidRDefault="0089051D">
      <w:pPr>
        <w:shd w:val="clear" w:color="auto" w:fill="FFFFFF"/>
        <w:ind w:firstLine="288"/>
        <w:jc w:val="both"/>
      </w:pPr>
      <w:r>
        <w:t>Правда, у нас, в соединении, основным источником пополнения продовольствия служит не мирное население, а базы противника и за счёт последнего довольствую и обеспечиваю людей.</w:t>
      </w:r>
    </w:p>
    <w:p w:rsidR="0089051D" w:rsidRDefault="0089051D">
      <w:pPr>
        <w:shd w:val="clear" w:color="auto" w:fill="FFFFFF"/>
        <w:ind w:firstLine="288"/>
        <w:jc w:val="both"/>
      </w:pPr>
      <w:r>
        <w:t>Безусловно, несмотря на всё это, в трудную для Вас минуту готов оказать Вам любую помощь, в чём я буду в силах.</w:t>
      </w:r>
    </w:p>
    <w:p w:rsidR="0089051D" w:rsidRDefault="0089051D">
      <w:pPr>
        <w:shd w:val="clear" w:color="auto" w:fill="FFFFFF"/>
        <w:spacing w:before="202"/>
      </w:pPr>
      <w:r>
        <w:t>П/П КОМАНДИР СОЕДИНЕНИЯ П/О</w:t>
      </w:r>
    </w:p>
    <w:p w:rsidR="0089051D" w:rsidRDefault="0089051D">
      <w:pPr>
        <w:shd w:val="clear" w:color="auto" w:fill="FFFFFF"/>
        <w:tabs>
          <w:tab w:val="left" w:pos="5030"/>
        </w:tabs>
      </w:pPr>
      <w:r>
        <w:t>ТАРНОПОЛЬСКОЙ ОБЛАСТИ</w:t>
      </w:r>
      <w:r>
        <w:rPr>
          <w:rFonts w:ascii="Verdana" w:hAnsi="Verdana" w:cs="Verdana"/>
        </w:rPr>
        <w:tab/>
      </w:r>
      <w:r>
        <w:t>/ШИТОВ/</w:t>
      </w:r>
    </w:p>
    <w:p w:rsidR="0089051D" w:rsidRDefault="0089051D">
      <w:pPr>
        <w:shd w:val="clear" w:color="auto" w:fill="FFFFFF"/>
        <w:spacing w:before="202"/>
      </w:pPr>
      <w:r>
        <w:t>КОМИССАР СОЕДИНЕНИЯ П/О</w:t>
      </w:r>
    </w:p>
    <w:p w:rsidR="0089051D" w:rsidRDefault="0089051D">
      <w:pPr>
        <w:shd w:val="clear" w:color="auto" w:fill="FFFFFF"/>
        <w:tabs>
          <w:tab w:val="left" w:pos="5002"/>
        </w:tabs>
      </w:pPr>
      <w:r>
        <w:t>ТАРНОПОЛЬСКОЙ ОБЛАСТИ</w:t>
      </w:r>
      <w:r>
        <w:rPr>
          <w:rFonts w:ascii="Verdana" w:hAnsi="Verdana" w:cs="Verdana"/>
        </w:rPr>
        <w:tab/>
      </w:r>
      <w:r>
        <w:t>/ШУМАК/</w:t>
      </w:r>
    </w:p>
    <w:p w:rsidR="0089051D" w:rsidRDefault="0089051D">
      <w:pPr>
        <w:shd w:val="clear" w:color="auto" w:fill="FFFFFF"/>
        <w:tabs>
          <w:tab w:val="left" w:pos="4877"/>
        </w:tabs>
        <w:spacing w:before="202"/>
      </w:pPr>
      <w:r>
        <w:t>П/П НАЧАЛЬНИК ШТАБА КАПИТАН</w:t>
      </w:r>
      <w:r>
        <w:rPr>
          <w:rFonts w:ascii="Verdana" w:hAnsi="Verdana" w:cs="Verdana"/>
        </w:rPr>
        <w:tab/>
      </w:r>
      <w:r>
        <w:t>/КУШХОВ/</w:t>
      </w:r>
    </w:p>
    <w:p w:rsidR="0089051D" w:rsidRDefault="0089051D">
      <w:pPr>
        <w:shd w:val="clear" w:color="auto" w:fill="FFFFFF"/>
        <w:ind w:firstLine="5174"/>
      </w:pPr>
      <w:r>
        <w:t>20.12.43 г. Верно: Завделопроизводством (Подпись неразб.)</w:t>
      </w:r>
    </w:p>
    <w:p w:rsidR="0089051D" w:rsidRDefault="0089051D">
      <w:pPr>
        <w:shd w:val="clear" w:color="auto" w:fill="FFFFFF"/>
        <w:spacing w:before="197"/>
        <w:jc w:val="right"/>
        <w:rPr>
          <w:i/>
          <w:iCs/>
        </w:rPr>
      </w:pPr>
      <w:r>
        <w:rPr>
          <w:i/>
          <w:iCs/>
        </w:rPr>
        <w:t>ЦДАГО Укртни. - Ф. 105. - Оп.1. - Спр. 12. - Арк. 63.</w:t>
      </w:r>
    </w:p>
    <w:p w:rsidR="0089051D" w:rsidRDefault="0089051D">
      <w:pPr>
        <w:shd w:val="clear" w:color="auto" w:fill="FFFFFF"/>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325</w:t>
      </w:r>
    </w:p>
    <w:p w:rsidR="0089051D" w:rsidRDefault="0089051D">
      <w:pPr>
        <w:shd w:val="clear" w:color="auto" w:fill="FFFFFF"/>
        <w:spacing w:before="490"/>
        <w:jc w:val="both"/>
        <w:rPr>
          <w:b/>
          <w:bCs/>
        </w:rPr>
      </w:pPr>
      <w:r>
        <w:rPr>
          <w:b/>
          <w:bCs/>
        </w:rPr>
        <w:t>176. ИЗ ДНЕВНИКА КОМАНДИРА СОЕДИНЕНИЯ УКРАИНСКИХ КАВАЛЕРИЙСКИХ ПАРТИЗАНСКИХ ОТРЯДОВ М. НАУМОВА</w:t>
      </w:r>
    </w:p>
    <w:p w:rsidR="0089051D" w:rsidRDefault="0089051D">
      <w:pPr>
        <w:shd w:val="clear" w:color="auto" w:fill="FFFFFF"/>
        <w:spacing w:before="10"/>
        <w:jc w:val="right"/>
        <w:rPr>
          <w:b/>
          <w:bCs/>
        </w:rPr>
      </w:pPr>
      <w:r>
        <w:rPr>
          <w:b/>
          <w:bCs/>
        </w:rPr>
        <w:t>Записи до 2 января 1944 г.</w:t>
      </w:r>
    </w:p>
    <w:p w:rsidR="0089051D" w:rsidRDefault="0089051D">
      <w:pPr>
        <w:shd w:val="clear" w:color="auto" w:fill="FFFFFF"/>
        <w:spacing w:before="490"/>
      </w:pPr>
      <w:r>
        <w:t>7 сентября 1943 г...</w:t>
      </w:r>
    </w:p>
    <w:p w:rsidR="0089051D" w:rsidRDefault="0089051D">
      <w:pPr>
        <w:shd w:val="clear" w:color="auto" w:fill="FFFFFF"/>
        <w:spacing w:before="10"/>
        <w:ind w:firstLine="288"/>
        <w:jc w:val="both"/>
      </w:pPr>
      <w:r>
        <w:t>Гута Добриньская - небольшая деревня, вместившая наше небольшое, в 3,5 сотни человек, соединение... Здесь мы решили стать в результате глубоких внутренних противоречий: мой комиссар и начшта-ба очень боялись, что мы слишком долго засиделись в треугольнике железных дорог Малин-Коростень, Коростень-Черняхов и, пугая самих себя, создавали мнимую опасность, умышленно осложняя данные об обстановке...</w:t>
      </w:r>
    </w:p>
    <w:p w:rsidR="0089051D" w:rsidRDefault="0089051D">
      <w:pPr>
        <w:shd w:val="clear" w:color="auto" w:fill="FFFFFF"/>
        <w:spacing w:before="10"/>
        <w:ind w:firstLine="293"/>
        <w:jc w:val="both"/>
      </w:pPr>
      <w:r>
        <w:t>К моменту размещения людей прибыл из-под Коростеня мой помощник по разведке ст[арший] л[ейтенант] Гаврилюк... Он провёл глубокую разведку Коростеня, вплоть до [центра] гебитскомиссариа-та, и утром мне весьма обстоятельно обрисовал оперативную обстановку и настоятельно просил не уступать трусам...</w:t>
      </w:r>
    </w:p>
    <w:p w:rsidR="0089051D" w:rsidRDefault="0089051D">
      <w:pPr>
        <w:shd w:val="clear" w:color="auto" w:fill="FFFFFF"/>
        <w:spacing w:before="10"/>
        <w:ind w:firstLine="278"/>
        <w:jc w:val="both"/>
      </w:pPr>
      <w:r>
        <w:t>Доклад Гаврилюка укрепил во мне уверенность в правоте и жизненности моей тактической доктрины, и я немедленно собрал всех своих помощников в штаб на совещание, туда же были приглашены командиры и комиссары отрядов. Гаврилюк проинформировал совещание и все удивились тому, как неправильно понимали обстановку.</w:t>
      </w:r>
    </w:p>
    <w:p w:rsidR="0089051D" w:rsidRDefault="0089051D">
      <w:pPr>
        <w:shd w:val="clear" w:color="auto" w:fill="FFFFFF"/>
        <w:spacing w:before="10"/>
        <w:ind w:firstLine="278"/>
        <w:jc w:val="both"/>
      </w:pPr>
      <w:r>
        <w:t>Я был вынужден в заключение выразить грубость, сказав, что вся наша полемика о тактике и стратегии партизанской борьбы вообще и действиях нашего соединения в особенности показывает, что в это дело ввязались многие сопливые стратеги, обнаглевшие до того, чтобы [указывать командиру]. Приказал, чтобы замазали рты и не смели больше обсуждать моих приказов и тактических решений.</w:t>
      </w:r>
    </w:p>
    <w:p w:rsidR="0089051D" w:rsidRDefault="0089051D">
      <w:pPr>
        <w:shd w:val="clear" w:color="auto" w:fill="FFFFFF"/>
        <w:spacing w:before="14"/>
      </w:pPr>
      <w:r>
        <w:t>[...]</w:t>
      </w:r>
    </w:p>
    <w:p w:rsidR="0089051D" w:rsidRDefault="0089051D">
      <w:pPr>
        <w:shd w:val="clear" w:color="auto" w:fill="FFFFFF"/>
        <w:spacing w:before="5"/>
      </w:pPr>
      <w:r>
        <w:t>2 января 1944 г. Брониславовка...</w:t>
      </w:r>
    </w:p>
    <w:p w:rsidR="0089051D" w:rsidRDefault="0089051D">
      <w:pPr>
        <w:shd w:val="clear" w:color="auto" w:fill="FFFFFF"/>
        <w:spacing w:before="10"/>
        <w:ind w:firstLine="283"/>
        <w:jc w:val="both"/>
      </w:pPr>
      <w:r>
        <w:t>Полковник Богун и капитан Карасёв сообщили мне, что севернее Рокитно в болотах сидит генерал Бегма с 3,5-тысячным войском, имеет 7 штук присланных Москвой крупных 76 мм пушек, 500 автоматов и жалуется только на то, что не умеет использовать эту армию и технику.</w:t>
      </w:r>
    </w:p>
    <w:p w:rsidR="0089051D" w:rsidRDefault="0089051D">
      <w:pPr>
        <w:shd w:val="clear" w:color="auto" w:fill="FFFFFF"/>
        <w:spacing w:before="10"/>
        <w:ind w:firstLine="283"/>
        <w:jc w:val="both"/>
        <w:sectPr w:rsidR="0089051D">
          <w:footnotePr>
            <w:pos w:val="beneathText"/>
          </w:footnotePr>
          <w:pgSz w:w="11905" w:h="16837"/>
          <w:pgMar w:top="850" w:right="2931" w:bottom="850" w:left="2608" w:header="708" w:footer="708" w:gutter="0"/>
          <w:cols w:space="720"/>
          <w:docGrid w:linePitch="360"/>
        </w:sectPr>
      </w:pPr>
      <w:r>
        <w:t>Сев[ернее] Овруча сидел генерал Сабуров, вооружённый до зубов. Об этом и говорить нечего. Он всегда был снабжаем Москвой вплоть до папирос высшего сорта. Этот "талантливый" полкосидец (вместо -</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38" type="#_x0000_t202" style="position:absolute;margin-left:-87.3pt;margin-top:.3pt;width:17.2pt;height:10.5pt;z-index:25173299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326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полководец) - "инкубатор партизанского движения"*, как говорит Бег-ма, никогда ни в чём не нуждается, в том числе и в наградах**. Он и до сих пор там где-то [т.е. в лесах и болотах. - авт.]. Колпак тоже оттуда не выходит уже давно, хотя, честно говоря, с этого было бы довольно того, что он сделал для партизанского движения***. Но правда и то, что никакие жертвы и лишения для родины не велики.</w:t>
      </w:r>
    </w:p>
    <w:p w:rsidR="0089051D" w:rsidRDefault="0089051D">
      <w:pPr>
        <w:shd w:val="clear" w:color="auto" w:fill="FFFFFF"/>
        <w:spacing w:before="10"/>
        <w:ind w:firstLine="298"/>
        <w:jc w:val="both"/>
      </w:pPr>
      <w:r>
        <w:t>Маликов - не знаю, как и чем вооружён и чего он стоит. Одно знаю, что надо бы ему иметь совесть и хотя бы один раз выйти из леса.</w:t>
      </w:r>
    </w:p>
    <w:p w:rsidR="0089051D" w:rsidRDefault="0089051D">
      <w:pPr>
        <w:shd w:val="clear" w:color="auto" w:fill="FFFFFF"/>
        <w:spacing w:before="10"/>
        <w:ind w:firstLine="293"/>
        <w:jc w:val="both"/>
      </w:pPr>
      <w:r>
        <w:t>Генерал Фёдоров, по словам Богуна, играет с 3-х часов утра в карты и никуда не ходит. Этот тоже воевал изрядно первые годы войны.</w:t>
      </w:r>
    </w:p>
    <w:p w:rsidR="0089051D" w:rsidRDefault="0089051D">
      <w:pPr>
        <w:shd w:val="clear" w:color="auto" w:fill="FFFFFF"/>
        <w:spacing w:before="10"/>
        <w:ind w:firstLine="288"/>
        <w:jc w:val="both"/>
      </w:pPr>
      <w:r>
        <w:t>"Генерал"-старшина Шитов (надо сказать, что шитовцы величают своего командира генерал-майором, и всё польское население Людви-польского района считает его генералом). Шитов имеет всё необходимое, кроме желания выполнять поставленную задачу и опыта в вождении войск и ведения боя, а также расстаться с весёлой малиной беспечного проживания за счёт населения...</w:t>
      </w:r>
    </w:p>
    <w:p w:rsidR="0089051D" w:rsidRDefault="0089051D">
      <w:pPr>
        <w:shd w:val="clear" w:color="auto" w:fill="FFFFFF"/>
        <w:spacing w:before="10"/>
        <w:ind w:firstLine="293"/>
        <w:jc w:val="both"/>
      </w:pPr>
      <w:r>
        <w:t>Подполковник "Буйный" (Грабчак). Имеет солидную силу и вооружение, но не имеет желания воевать вдали от своих землянок. Хватило пороху только на то, чтобы дойти до Шепетовского леса и выйти оттуда мелкими группами.</w:t>
      </w:r>
    </w:p>
    <w:p w:rsidR="0089051D" w:rsidRDefault="0089051D">
      <w:pPr>
        <w:shd w:val="clear" w:color="auto" w:fill="FFFFFF"/>
        <w:spacing w:before="10"/>
        <w:ind w:firstLine="283"/>
        <w:jc w:val="both"/>
      </w:pPr>
      <w:r>
        <w:t>То же собой являет капитан Скубко и повторил манёвр "Буйного" в точности. Есть ещё другие известные и безызвестные для меня партизаны в больших количествах, и все они не там, куда им показано быть Укр[аинским] штабом партизанского движения.</w:t>
      </w:r>
    </w:p>
    <w:p w:rsidR="0089051D" w:rsidRDefault="0089051D">
      <w:pPr>
        <w:shd w:val="clear" w:color="auto" w:fill="FFFFFF"/>
        <w:spacing w:before="10"/>
        <w:ind w:firstLine="288"/>
        <w:jc w:val="both"/>
      </w:pPr>
      <w:r>
        <w:t>Так в чём дело? Почему партизанская война зашла в тупик? Почему никто не идёт на выполнение задачи? Почему укр[аинские] партизаны, насчитывающие армию не менее 20000 штыков, к настоящему времени не дают знать себя, не берут городов, как югославские партизаны? Причин много. Иные географические, политические, оперативные и прочие условия войны. Но одной из причин является и отсталость руководства. Все партизанские соединения и отряды Украины сосредоточены вместе, а действуют порознь. Склочничают, никакого взаимодействия, ни дисциплины, ни согласованности, бесконтрольность, безответственность.</w:t>
      </w:r>
    </w:p>
    <w:p w:rsidR="0089051D" w:rsidRDefault="0089051D">
      <w:pPr>
        <w:shd w:val="clear" w:color="auto" w:fill="FFFFFF"/>
        <w:spacing w:before="490"/>
        <w:ind w:left="1426"/>
        <w:rPr>
          <w:i/>
          <w:iCs/>
        </w:rPr>
      </w:pPr>
      <w:r>
        <w:rPr>
          <w:i/>
          <w:iCs/>
        </w:rPr>
        <w:t xml:space="preserve">ЦДАГО Украгни. - Ф. 66. - </w:t>
      </w:r>
      <w:r>
        <w:rPr>
          <w:i/>
          <w:iCs/>
          <w:lang w:val="en-US"/>
        </w:rPr>
        <w:t xml:space="preserve">On. </w:t>
      </w:r>
      <w:r>
        <w:rPr>
          <w:i/>
          <w:iCs/>
        </w:rPr>
        <w:t>1. - Спр. 42. - Арк. 79-82.</w:t>
      </w:r>
    </w:p>
    <w:p w:rsidR="0089051D" w:rsidRDefault="0089051D">
      <w:pPr>
        <w:shd w:val="clear" w:color="auto" w:fill="FFFFFF"/>
        <w:spacing w:before="10"/>
        <w:jc w:val="right"/>
        <w:rPr>
          <w:i/>
          <w:iCs/>
        </w:rPr>
        <w:sectPr w:rsidR="0089051D">
          <w:footnotePr>
            <w:pos w:val="beneathText"/>
          </w:footnotePr>
          <w:type w:val="continuous"/>
          <w:pgSz w:w="11905" w:h="16837"/>
          <w:pgMar w:top="850" w:right="2648" w:bottom="850" w:left="2906" w:header="708" w:footer="708" w:gutter="0"/>
          <w:cols w:space="720"/>
          <w:docGrid w:linePitch="360"/>
        </w:sectPr>
      </w:pPr>
      <w:r>
        <w:rPr>
          <w:i/>
          <w:iCs/>
        </w:rPr>
        <w:t>Оригинал. Рукопись.</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6"/>
          <w:szCs w:val="16"/>
        </w:rPr>
      </w:pPr>
      <w:r>
        <w:rPr>
          <w:i/>
          <w:iCs/>
          <w:sz w:val="16"/>
          <w:szCs w:val="16"/>
        </w:rPr>
        <w:t xml:space="preserve">Раздел </w:t>
      </w:r>
      <w:r>
        <w:rPr>
          <w:i/>
          <w:iCs/>
          <w:sz w:val="16"/>
          <w:szCs w:val="16"/>
          <w:lang w:val="en-US"/>
        </w:rPr>
        <w:t xml:space="preserve">IX. </w:t>
      </w:r>
      <w:r>
        <w:rPr>
          <w:i/>
          <w:iCs/>
          <w:sz w:val="16"/>
          <w:szCs w:val="16"/>
        </w:rPr>
        <w:t>ВНУТРЕННИЕ КОНФЛИКТЫ, НЕУСТАВНЫЕ ОТНОШЕНИЯ</w:t>
      </w:r>
      <w:r>
        <w:rPr>
          <w:rFonts w:ascii="Verdana" w:hAnsi="Verdana" w:cs="Verdana"/>
          <w:i/>
          <w:iCs/>
          <w:sz w:val="16"/>
          <w:szCs w:val="16"/>
        </w:rPr>
        <w:tab/>
      </w:r>
      <w:r>
        <w:rPr>
          <w:sz w:val="16"/>
          <w:szCs w:val="16"/>
        </w:rPr>
        <w:t>327</w:t>
      </w:r>
    </w:p>
    <w:p w:rsidR="0089051D" w:rsidRDefault="0089051D">
      <w:pPr>
        <w:shd w:val="clear" w:color="auto" w:fill="FFFFFF"/>
        <w:spacing w:before="490"/>
        <w:ind w:firstLine="307"/>
        <w:jc w:val="both"/>
        <w:rPr>
          <w:i/>
          <w:iCs/>
        </w:rPr>
      </w:pPr>
      <w:r>
        <w:t xml:space="preserve">* </w:t>
      </w:r>
      <w:r>
        <w:rPr>
          <w:i/>
          <w:iCs/>
        </w:rPr>
        <w:t>Из соединения А. Сабурова, до войны работавшего в Киеве заместителем начальника курсов ГУЛАГа по политической части, был выделен це-лыйряд отрядов, в дальнейшем многие из которых превратились в самостоятельные соединения.</w:t>
      </w:r>
    </w:p>
    <w:p w:rsidR="0089051D" w:rsidRDefault="0089051D">
      <w:pPr>
        <w:shd w:val="clear" w:color="auto" w:fill="FFFFFF"/>
        <w:spacing w:before="5"/>
        <w:ind w:firstLine="312"/>
        <w:jc w:val="both"/>
        <w:rPr>
          <w:i/>
          <w:iCs/>
        </w:rPr>
      </w:pPr>
      <w:r>
        <w:t xml:space="preserve">** </w:t>
      </w:r>
      <w:r>
        <w:rPr>
          <w:i/>
          <w:iCs/>
        </w:rPr>
        <w:t xml:space="preserve">Вот какую характеристику А. Сабурову дал в немецком плену бывший адъютант Т. Строкача А. Русанов: "...Вся его партизанская карьера построена на обмане людей, на необычайной лживости. В 1941 году, попав в окружение, он с 9 человеками скрывался в Брянском лесу. У него имелась радиостанция. В том же Брянском лесу укрывались еиф многие мелкие группы, уцелевшие после ударов немецкой армии. САБУРОВ начал являться в эти группы, выдавая себя за замнаркома НКВД СССР. Конечно, в честь этого резались изъятые у крестьян бараны, варился самогон, устраивались попойки. САБУРОВ предлагал вожакам этих мелких партизанских отрядов передавать ему сведения об их боевой деятельности с тем, что он будет эти сведения от имени командиров передавать в Москву по имеюш/ейся у него рации. Командиры подавали эти сведения, но САБУРОВ радировал в Москву их уже от своего имени. Таким образом, чужие действия он приписывал себе, да еиф привирал к этому. В Москве о нём создалось мнение как о человеке, творившем чудеса. Ему присвоили звание генерал-майора и Героя Советского Союза. Лишь позже всё раскрылось, стало известным, что САБУРОВ - обманщик и врун. Но решили умолчать об этом " (Бшас </w:t>
      </w:r>
      <w:r>
        <w:rPr>
          <w:i/>
          <w:iCs/>
          <w:lang w:val="en-US"/>
        </w:rPr>
        <w:t xml:space="preserve">I. </w:t>
      </w:r>
      <w:r>
        <w:rPr>
          <w:i/>
          <w:iCs/>
        </w:rPr>
        <w:t>Репресивно-каральна система в Украгт. 1917-1953. В 2 кн. Книга друга. - К, 1994, с. 412-413).</w:t>
      </w:r>
    </w:p>
    <w:p w:rsidR="0089051D" w:rsidRDefault="0089051D">
      <w:pPr>
        <w:shd w:val="clear" w:color="auto" w:fill="FFFFFF"/>
        <w:ind w:firstLine="274"/>
        <w:jc w:val="both"/>
        <w:rPr>
          <w:i/>
          <w:iCs/>
        </w:rPr>
      </w:pPr>
      <w:r>
        <w:rPr>
          <w:i/>
          <w:iCs/>
        </w:rPr>
        <w:t xml:space="preserve">В целом эта характеристика подтверждается документами советской стороны. В частности, упоминаемый выше И. Сыромолотный зявлял: </w:t>
      </w:r>
      <w:r>
        <w:t xml:space="preserve">"..о </w:t>
      </w:r>
      <w:r>
        <w:rPr>
          <w:i/>
          <w:iCs/>
        </w:rPr>
        <w:t>Сабурове прямо скажу - проходимец, авантюрист, опасный человек... Я здесь встретил миллион жалоб на него и жуткую характеристику.</w:t>
      </w:r>
    </w:p>
    <w:p w:rsidR="0089051D" w:rsidRDefault="0089051D">
      <w:pPr>
        <w:shd w:val="clear" w:color="auto" w:fill="FFFFFF"/>
        <w:ind w:firstLine="274"/>
        <w:jc w:val="both"/>
        <w:rPr>
          <w:i/>
          <w:iCs/>
        </w:rPr>
      </w:pPr>
      <w:r>
        <w:rPr>
          <w:i/>
          <w:iCs/>
        </w:rPr>
        <w:t xml:space="preserve">Во-первых, он представился здесь заместителем] наркома внутренних Дел УССР. Во-вторых, использовал рацию в своих интересах и присваивал чужое за своё. В-третьих, он бесшабашно, в борьбе за существование, нападал на отряды и брал людей к себе кто ему нравился и самое дерзкое -он установки товарища Сталина о рейде присвоил к себе, считал своей идеей, своим высказыванием на приёме и так информировал народ свой и меня по приезде. Это пошатнуло веру в возможность проведения рейда. И когда я приехал, то он сам, а больше Куманек очень осторожно выразили нереальность проведения рейда " (Письмо представителя ЦК КП(б)У начальнику УШПД Т. Строкачу. 24.10.1942. (НДАГО. Ф. 1, </w:t>
      </w:r>
      <w:r>
        <w:rPr>
          <w:i/>
          <w:iCs/>
          <w:lang w:val="en-US"/>
        </w:rPr>
        <w:t xml:space="preserve">on. </w:t>
      </w:r>
      <w:r>
        <w:rPr>
          <w:i/>
          <w:iCs/>
        </w:rPr>
        <w:t>22, спр. 67, арк. 102)).</w:t>
      </w:r>
    </w:p>
    <w:p w:rsidR="0089051D" w:rsidRDefault="0089051D">
      <w:pPr>
        <w:shd w:val="clear" w:color="auto" w:fill="FFFFFF"/>
        <w:ind w:firstLine="307"/>
        <w:jc w:val="both"/>
        <w:rPr>
          <w:i/>
          <w:iCs/>
        </w:rPr>
        <w:sectPr w:rsidR="0089051D">
          <w:footnotePr>
            <w:pos w:val="beneathText"/>
          </w:footnotePr>
          <w:pgSz w:w="11905" w:h="16837"/>
          <w:pgMar w:top="850" w:right="2912" w:bottom="850" w:left="2608" w:header="708" w:footer="708" w:gutter="0"/>
          <w:cols w:space="720"/>
          <w:docGrid w:linePitch="360"/>
        </w:sectPr>
      </w:pPr>
      <w:r>
        <w:t xml:space="preserve">*** </w:t>
      </w:r>
      <w:r>
        <w:rPr>
          <w:i/>
          <w:iCs/>
        </w:rPr>
        <w:t>Как раз на рубеже 1943/1944 гг. С. Ковпака отозвали в тыл и освободили с должности командира Сумского соединения, а на его место был назначен П. Вершигора.</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39" type="#_x0000_t202" style="position:absolute;margin-left:-87.3pt;margin-top:.3pt;width:13.5pt;height:10.5pt;z-index:25173401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328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177. ИЗ ДОКЛАДНОЙ ЗАПИСКИ КОМАНДИРА СОЕДИНЕНИЯ УКРАИНСКИХ КАВАЛЕРИЙСКИХ ПАРТИЗАНСКИХ ОТРЯДОВ М. НАУМОВА ПЕРВОМУ СЕКРЕТАРЮ ЦК КП/Б/У Н. ХРУЩЁВУ О СОСТОЯНИИ ПАРТИЗАНСКОГО ДВИЖЕНИЯ УКРАИНЫ</w:t>
      </w:r>
    </w:p>
    <w:p w:rsidR="0089051D" w:rsidRDefault="0089051D">
      <w:pPr>
        <w:shd w:val="clear" w:color="auto" w:fill="FFFFFF"/>
        <w:spacing w:before="5"/>
        <w:jc w:val="right"/>
        <w:rPr>
          <w:b/>
          <w:bCs/>
        </w:rPr>
      </w:pPr>
      <w:r>
        <w:rPr>
          <w:b/>
          <w:bCs/>
        </w:rPr>
        <w:t>6 января 1944 г.</w:t>
      </w:r>
    </w:p>
    <w:p w:rsidR="0089051D" w:rsidRDefault="0089051D">
      <w:pPr>
        <w:shd w:val="clear" w:color="auto" w:fill="FFFFFF"/>
        <w:spacing w:before="470"/>
        <w:ind w:firstLine="288"/>
        <w:jc w:val="both"/>
      </w:pPr>
      <w:r>
        <w:t>По прибытию в Эмильчинский и Городницкий районы из р-на Киева мне стало ясно, что многие партизанские соединения не выходили до сего времени на выполнение поставленных задач, объясняя это различными причинами, и стали в тупик.</w:t>
      </w:r>
    </w:p>
    <w:p w:rsidR="0089051D" w:rsidRDefault="0089051D">
      <w:pPr>
        <w:shd w:val="clear" w:color="auto" w:fill="FFFFFF"/>
        <w:ind w:firstLine="288"/>
        <w:jc w:val="both"/>
      </w:pPr>
      <w:r>
        <w:t>Изучая эти причины, я пришёл к выводу, что Украинскому штабу партизанского движения следует немедленно создать свой филиал в тылу противника, поставив во главе его испытаннаго в партизанской войне командующего, который не постеснялся бы установить жёсткий контроль на месте над всеми партизанскими формированиями, вплоть до очищения их руководства от неспособных и нерадивых руководителей и командиров, а также оказывал бы своевременную поддержку тем, кто воюет на Украине с немцами. На мой взгляд, до сих пор на Украине воевали только Ковпак, Андреев, Мельник, Фёдоров и некий Наумов (простите за нескромность). Я предлагаю во главе филиала Украинского штаба поставить генерала Ковпака и не сомневаюсь в том, что он выведет украинских партизан из создавшегося на сегодня тупика.</w:t>
      </w:r>
    </w:p>
    <w:p w:rsidR="0089051D" w:rsidRDefault="0089051D">
      <w:pPr>
        <w:shd w:val="clear" w:color="auto" w:fill="FFFFFF"/>
        <w:spacing w:before="706"/>
      </w:pPr>
      <w:r>
        <w:t>С глубоким уважением и комприветом к Вам - командир Украинского партизанского соединения - Герой Советского Союза -Генерал-майор НАУМОВ</w:t>
      </w:r>
    </w:p>
    <w:p w:rsidR="0089051D" w:rsidRDefault="0089051D">
      <w:pPr>
        <w:shd w:val="clear" w:color="auto" w:fill="FFFFFF"/>
        <w:spacing w:before="5"/>
        <w:ind w:firstLine="5131"/>
      </w:pPr>
      <w:r>
        <w:t>(Подпись) м.Городница 6 января 1944 г.</w:t>
      </w:r>
    </w:p>
    <w:p w:rsidR="0089051D" w:rsidRDefault="0089051D">
      <w:pPr>
        <w:shd w:val="clear" w:color="auto" w:fill="FFFFFF"/>
        <w:spacing w:before="240"/>
        <w:ind w:left="1334"/>
        <w:rPr>
          <w:i/>
          <w:iCs/>
        </w:rPr>
      </w:pPr>
      <w:r>
        <w:rPr>
          <w:i/>
          <w:iCs/>
        </w:rPr>
        <w:t xml:space="preserve">ЦДАГО Украши. - Ф. 62. - </w:t>
      </w:r>
      <w:r>
        <w:rPr>
          <w:i/>
          <w:iCs/>
          <w:lang w:val="en-US"/>
        </w:rPr>
        <w:t xml:space="preserve">On. </w:t>
      </w:r>
      <w:r>
        <w:rPr>
          <w:i/>
          <w:iCs/>
        </w:rPr>
        <w:t>1. - Спр. 52. - Арк. 2 та зв.</w:t>
      </w:r>
    </w:p>
    <w:p w:rsidR="0089051D" w:rsidRDefault="0089051D">
      <w:pPr>
        <w:shd w:val="clear" w:color="auto" w:fill="FFFFFF"/>
        <w:jc w:val="right"/>
        <w:rPr>
          <w:i/>
          <w:iCs/>
        </w:rPr>
        <w:sectPr w:rsidR="0089051D">
          <w:footnotePr>
            <w:pos w:val="beneathText"/>
          </w:footnotePr>
          <w:type w:val="continuous"/>
          <w:pgSz w:w="11905" w:h="16837"/>
          <w:pgMar w:top="850" w:right="2648" w:bottom="850" w:left="2911"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329</w:t>
      </w:r>
    </w:p>
    <w:p w:rsidR="0089051D" w:rsidRDefault="0089051D">
      <w:pPr>
        <w:shd w:val="clear" w:color="auto" w:fill="FFFFFF"/>
        <w:spacing w:before="475"/>
        <w:jc w:val="both"/>
        <w:rPr>
          <w:b/>
          <w:bCs/>
        </w:rPr>
      </w:pPr>
      <w:r>
        <w:rPr>
          <w:b/>
          <w:bCs/>
        </w:rPr>
        <w:t>178. ИЗ ДНЕВНИКА КОМАНДИРА ПАРТИЗАНСКОГО ОТРЯДА ИМ. СТАЛИНА ЧЕРНИГОВСКО-ВОЛЫНСКОГО СОЕДИНЕНИЯ Г. БАЛИЦКОГО</w:t>
      </w:r>
    </w:p>
    <w:p w:rsidR="0089051D" w:rsidRDefault="0089051D">
      <w:pPr>
        <w:shd w:val="clear" w:color="auto" w:fill="FFFFFF"/>
        <w:spacing w:before="5"/>
        <w:jc w:val="right"/>
        <w:rPr>
          <w:b/>
          <w:bCs/>
        </w:rPr>
      </w:pPr>
      <w:r>
        <w:rPr>
          <w:b/>
          <w:bCs/>
        </w:rPr>
        <w:t>Записи до 15 января 1944 г.</w:t>
      </w:r>
    </w:p>
    <w:p w:rsidR="0089051D" w:rsidRDefault="0089051D">
      <w:pPr>
        <w:shd w:val="clear" w:color="auto" w:fill="FFFFFF"/>
        <w:spacing w:before="235"/>
      </w:pPr>
      <w:r>
        <w:t>12 октября 1942 г...</w:t>
      </w:r>
    </w:p>
    <w:p w:rsidR="0089051D" w:rsidRDefault="0089051D">
      <w:pPr>
        <w:shd w:val="clear" w:color="auto" w:fill="FFFFFF"/>
        <w:spacing w:before="5"/>
        <w:ind w:firstLine="288"/>
        <w:jc w:val="both"/>
      </w:pPr>
      <w:r>
        <w:t>Неудачный день, пришлось бойцу Палянице морду набить и наконец хотел его расстрелять, но решил оставить жизнь. Вот приказ:</w:t>
      </w:r>
    </w:p>
    <w:p w:rsidR="0089051D" w:rsidRDefault="0089051D">
      <w:pPr>
        <w:shd w:val="clear" w:color="auto" w:fill="FFFFFF"/>
        <w:spacing w:before="235"/>
      </w:pPr>
      <w:r>
        <w:t>Приказ № 3</w:t>
      </w:r>
    </w:p>
    <w:p w:rsidR="0089051D" w:rsidRDefault="0089051D">
      <w:pPr>
        <w:shd w:val="clear" w:color="auto" w:fill="FFFFFF"/>
        <w:spacing w:before="5"/>
        <w:ind w:firstLine="274"/>
        <w:jc w:val="both"/>
      </w:pPr>
      <w:r>
        <w:t>По диверсионной группе партизанского соединения от 12 октября 1942 года</w:t>
      </w:r>
    </w:p>
    <w:p w:rsidR="0089051D" w:rsidRDefault="0089051D">
      <w:pPr>
        <w:shd w:val="clear" w:color="auto" w:fill="FFFFFF"/>
      </w:pPr>
      <w:r>
        <w:t>§№1</w:t>
      </w:r>
    </w:p>
    <w:p w:rsidR="0089051D" w:rsidRDefault="0089051D">
      <w:pPr>
        <w:shd w:val="clear" w:color="auto" w:fill="FFFFFF"/>
        <w:spacing w:before="5"/>
        <w:ind w:firstLine="288"/>
        <w:jc w:val="both"/>
      </w:pPr>
      <w:r>
        <w:t>Боец второго взвода диверсионной группы партизанского соединения Паляница Николай Михайлович за время нахождения в группе проявлял систематически недисциплинированность /невыполнением приказания командира взвода/, за что мной неоднократно предупреждался, но это на него не подействовало.</w:t>
      </w:r>
    </w:p>
    <w:p w:rsidR="0089051D" w:rsidRDefault="0089051D">
      <w:pPr>
        <w:shd w:val="clear" w:color="auto" w:fill="FFFFFF"/>
        <w:spacing w:before="5"/>
        <w:ind w:firstLine="288"/>
        <w:jc w:val="both"/>
      </w:pPr>
      <w:r>
        <w:t xml:space="preserve">Паляница Николай Михайлович продолжал грубиянить среди бойцов и вступать в пререкания с командирами. 7 октября 1942 года при прохождении через село Беседь он ударил по морде дисциплинированного бойца Есентимирова, </w:t>
      </w:r>
      <w:r>
        <w:rPr>
          <w:spacing w:val="40"/>
          <w:lang w:val="en-US"/>
        </w:rPr>
        <w:t>all</w:t>
      </w:r>
      <w:r>
        <w:rPr>
          <w:lang w:val="en-US"/>
        </w:rPr>
        <w:t xml:space="preserve"> </w:t>
      </w:r>
      <w:r>
        <w:t>октября ударил тов. Румянцева. Однажды тов. Акимов /коммунист/ предупредил Паляницу на неправильные его действия. Вместо того, чтобы учесть товарищеские замечания, Паляница Н.М. угрожал тов. Акимову, что в первом бою застрелит его.</w:t>
      </w:r>
    </w:p>
    <w:p w:rsidR="0089051D" w:rsidRDefault="0089051D">
      <w:pPr>
        <w:shd w:val="clear" w:color="auto" w:fill="FFFFFF"/>
        <w:spacing w:before="5"/>
        <w:ind w:firstLine="283"/>
        <w:jc w:val="both"/>
      </w:pPr>
      <w:r>
        <w:t>За вышеуказанные факты преступного действия, как неисправного бойца второго взвода диверсионной группы Паляница Николая Михайловича расстрелять.</w:t>
      </w:r>
    </w:p>
    <w:p w:rsidR="0089051D" w:rsidRDefault="0089051D">
      <w:pPr>
        <w:shd w:val="clear" w:color="auto" w:fill="FFFFFF"/>
        <w:spacing w:before="5"/>
      </w:pPr>
      <w:r>
        <w:t>§№2</w:t>
      </w:r>
    </w:p>
    <w:p w:rsidR="0089051D" w:rsidRDefault="0089051D">
      <w:pPr>
        <w:shd w:val="clear" w:color="auto" w:fill="FFFFFF"/>
        <w:spacing w:before="5"/>
        <w:ind w:firstLine="283"/>
        <w:jc w:val="both"/>
      </w:pPr>
      <w:r>
        <w:t>За чистосердечное признание всех его поступков и дачу перед строем и мне слова, что впредь за ним не повторится ни единого замечания, поэтому ограничиться последним предупреждением. В случае проявления нарушения со стороны Паляница Н.М. недисциплинированности он будет расстрелян на основании изложенного приказа № 3 § 1.</w:t>
      </w:r>
    </w:p>
    <w:p w:rsidR="0089051D" w:rsidRDefault="0089051D">
      <w:pPr>
        <w:shd w:val="clear" w:color="auto" w:fill="FFFFFF"/>
        <w:tabs>
          <w:tab w:val="left" w:pos="4949"/>
        </w:tabs>
        <w:spacing w:before="235"/>
      </w:pPr>
      <w:r>
        <w:t>Командир диверсионной групы</w:t>
      </w:r>
      <w:r>
        <w:rPr>
          <w:rFonts w:ascii="Verdana" w:hAnsi="Verdana" w:cs="Verdana"/>
        </w:rPr>
        <w:tab/>
      </w:r>
      <w:r>
        <w:t>/Балицкий/</w:t>
      </w:r>
    </w:p>
    <w:p w:rsidR="0089051D" w:rsidRDefault="0089051D">
      <w:pPr>
        <w:shd w:val="clear" w:color="auto" w:fill="FFFFFF"/>
        <w:tabs>
          <w:tab w:val="left" w:pos="5016"/>
        </w:tabs>
        <w:spacing w:before="240"/>
        <w:sectPr w:rsidR="0089051D">
          <w:footnotePr>
            <w:pos w:val="beneathText"/>
          </w:footnotePr>
          <w:pgSz w:w="11905" w:h="16837"/>
          <w:pgMar w:top="850" w:right="2926" w:bottom="850" w:left="2623" w:header="708" w:footer="708" w:gutter="0"/>
          <w:cols w:space="720"/>
          <w:docGrid w:linePitch="360"/>
        </w:sectPr>
      </w:pPr>
      <w:r>
        <w:t>Комиссар</w:t>
      </w:r>
      <w:r>
        <w:rPr>
          <w:rFonts w:ascii="Verdana" w:hAnsi="Verdana" w:cs="Verdana"/>
        </w:rPr>
        <w:tab/>
      </w:r>
      <w:r>
        <w:t>/Мамонов/</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0" type="#_x0000_t202" style="position:absolute;margin-left:-87.3pt;margin-top:.3pt;width:17.2pt;height:10.5pt;z-index:25173504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330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83"/>
        <w:jc w:val="both"/>
      </w:pPr>
      <w:r>
        <w:t>21 октября 1942 г. /среда/. Неприятная картина получилась сегодня. Прихожу рано утром к Кравченко Феде. Тут разбирается вопрос о недисциплинированности некоторых бойцов. Это о Васе, капитане, и Грише, политруке. Спрашивает командир Васю: "Почему не стоял на линейке ночью, а всё время сидел возле костра в лагере?" Вася отвечает: "Мне сказали, что нужно охранять мясо, чтобы не украли архаровцы". /Это касалось моего отряда/. Меня это сильно взорвало. Я выругался на этого чудака, а сам вызвал комиссара Алексея Павловича и стал говорить по этому вопросу: Что значит "архаровцы"? Командир Федя и комиссар Алёша приняли меры по отношению этого чудака Васи.</w:t>
      </w:r>
    </w:p>
    <w:p w:rsidR="0089051D" w:rsidRDefault="0089051D">
      <w:pPr>
        <w:shd w:val="clear" w:color="auto" w:fill="FFFFFF"/>
        <w:spacing w:before="250"/>
        <w:ind w:firstLine="288"/>
        <w:jc w:val="both"/>
      </w:pPr>
      <w:r>
        <w:t>29 октября 1942 г. Целую ночь не спал, всё думал, что сделалось с разведкой. До самого утра так ничего и не было известно о разведке и только в 10.30 прибыло два человека - Коробко и Антонов и рассказали, что Женя и Алексей Павлович остались в найденном отряде. В 11.00 я и Кравченко пошли в найденные партизанские отряды. Расстояние к ним 20 км. Пришли в отряд /командир Коконыхин и комиссар - Калимуня/. Бойцы этого отряда стали рассказывать, как они в эту ночь били крестьян шомполами, говорили, что нет хомутов. Били шомполами не только за то, что говорили, что нет хомутов, а и тех, которые просили, чтобы у них не забирали одежду. Меня сильно возмутило, что эти мерзавцы так поступают с мирным населением. Называю их мерзвацами, а не партизанами потому, что их поступки мерзостные. Они обозляют мирное крестьянство против настоящих партизан...</w:t>
      </w:r>
    </w:p>
    <w:p w:rsidR="0089051D" w:rsidRDefault="0089051D">
      <w:pPr>
        <w:shd w:val="clear" w:color="auto" w:fill="FFFFFF"/>
        <w:spacing w:before="10"/>
        <w:ind w:firstLine="283"/>
        <w:jc w:val="both"/>
      </w:pPr>
      <w:r>
        <w:t>Ровно в 16.00 с десантной группы пришёл Женя с тем, чтобы мы с Федей шли в отряд Божикова /комиссар - Ломов, выброшенные с Западного фронта/. Этот отряд был расположен от отряда Кононыхина в 6 км в глубь села.</w:t>
      </w:r>
    </w:p>
    <w:p w:rsidR="0089051D" w:rsidRDefault="0089051D">
      <w:pPr>
        <w:shd w:val="clear" w:color="auto" w:fill="FFFFFF"/>
        <w:spacing w:before="10"/>
        <w:ind w:firstLine="293"/>
        <w:jc w:val="both"/>
      </w:pPr>
      <w:r>
        <w:t>Идя по лесу, немного блудили и поэтому пришли поздно. Не доходя до лагеря, встретили Коробицына Алексея Павловича, он сказал: «иду из отряда Божкова». Коробицын сообщил невесёлую новость -комиссар Ломов не хочет оказывать помощи. Кроме этого, рассказал, что он считает нас шпионами. Я решил идти, несмотря на то, что Ломов изменил свой лагерь после того, как ушёл Коробицын.</w:t>
      </w:r>
    </w:p>
    <w:p w:rsidR="0089051D" w:rsidRDefault="0089051D">
      <w:pPr>
        <w:shd w:val="clear" w:color="auto" w:fill="FFFFFF"/>
        <w:spacing w:before="10"/>
        <w:ind w:firstLine="288"/>
        <w:jc w:val="both"/>
        <w:sectPr w:rsidR="0089051D">
          <w:footnotePr>
            <w:pos w:val="beneathText"/>
          </w:footnotePr>
          <w:type w:val="continuous"/>
          <w:pgSz w:w="11905" w:h="16837"/>
          <w:pgMar w:top="850" w:right="2648" w:bottom="850" w:left="2906" w:header="708" w:footer="708" w:gutter="0"/>
          <w:cols w:space="720"/>
          <w:docGrid w:linePitch="360"/>
        </w:sectPr>
      </w:pPr>
      <w:r>
        <w:t>Стали идти и нарвались на засаду во главе с комиссаром Ломова. Засада была сделана на нас. Встреча, конечно, была незавидная, на патриотов Родины делает мерзавец засаду. Стали знакомиться. Ломовым безразлично отвечал на мои вопросы. Я не мог вытерпеть, стал</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tabs>
          <w:tab w:val="left" w:pos="6096"/>
        </w:tabs>
        <w:rPr>
          <w:sz w:val="18"/>
          <w:szCs w:val="18"/>
        </w:rPr>
      </w:pPr>
      <w:r>
        <w:rPr>
          <w:i/>
          <w:iCs/>
          <w:sz w:val="18"/>
          <w:szCs w:val="18"/>
        </w:rPr>
        <w:t xml:space="preserve">Раздел </w:t>
      </w:r>
      <w:r>
        <w:rPr>
          <w:i/>
          <w:iCs/>
          <w:sz w:val="18"/>
          <w:szCs w:val="18"/>
          <w:lang w:val="en-US"/>
        </w:rPr>
        <w:t xml:space="preserve">IX. </w:t>
      </w:r>
      <w:r>
        <w:rPr>
          <w:i/>
          <w:iCs/>
          <w:sz w:val="18"/>
          <w:szCs w:val="18"/>
        </w:rPr>
        <w:t>ВНУТРЕННИЕ КОНФЛИКТЫ, НЕУСТАВНЫЕ ОТНОШЕНИЯ</w:t>
      </w:r>
      <w:r>
        <w:rPr>
          <w:rFonts w:ascii="Verdana" w:hAnsi="Verdana" w:cs="Verdana"/>
          <w:i/>
          <w:iCs/>
          <w:sz w:val="18"/>
          <w:szCs w:val="18"/>
        </w:rPr>
        <w:tab/>
      </w:r>
      <w:r>
        <w:rPr>
          <w:sz w:val="18"/>
          <w:szCs w:val="18"/>
        </w:rPr>
        <w:t>331</w:t>
      </w:r>
    </w:p>
    <w:p w:rsidR="0089051D" w:rsidRDefault="0089051D">
      <w:pPr>
        <w:shd w:val="clear" w:color="auto" w:fill="FFFFFF"/>
        <w:spacing w:before="475"/>
        <w:jc w:val="both"/>
      </w:pPr>
      <w:r>
        <w:t>крыть его матом. Стал не просить, а требовать оказать помощь в питании [для рации], о том, чтобы связаться с фронтом. Долго говорили, наконец Ломов сказал - разрешу дать питание для работы, но всего на 10 минут, несмотря на то, что хорошо знает, что за 10 минут очень трудно связаться за это время, когда радист в течении трех месяцев не имел никакой связи.</w:t>
      </w:r>
    </w:p>
    <w:p w:rsidR="0089051D" w:rsidRDefault="0089051D">
      <w:pPr>
        <w:shd w:val="clear" w:color="auto" w:fill="FFFFFF"/>
        <w:spacing w:before="10"/>
        <w:ind w:firstLine="293"/>
        <w:jc w:val="both"/>
      </w:pPr>
      <w:r>
        <w:t>Пришли в лагерь, стали говорить о делах отряда, об успехах его и т.д. И вот Ломов /"комиссар"/, задаёт мне вопрос: "Вы украинец?". Я ответил: "Да, украинец". Ломов отвечает: "Удивительно, что Вы в партизанах - все украинцы сволочи, предатели". Что мне оставалось сказать этому дураку - комиссару? Осталось одно ответить: "Дурак Вы, и больше ничего".</w:t>
      </w:r>
    </w:p>
    <w:p w:rsidR="0089051D" w:rsidRDefault="0089051D">
      <w:pPr>
        <w:shd w:val="clear" w:color="auto" w:fill="FFFFFF"/>
        <w:spacing w:before="10"/>
        <w:ind w:firstLine="278"/>
        <w:jc w:val="both"/>
      </w:pPr>
      <w:r>
        <w:t>Далее Ломов задаёт мне вопрос: "У Вас много евреев в отряде?". Я ему ответил, что много. Ломов ведёт разговор дальше: "У меня, мол, ни одного еврея - они же не вояки, а трусы". Это, к слову сказать, такой комиссар отряда. Ломов отсталый элемент, он протаскивает великодержавный шовинизм. Или ещё такой факт. Я ему говорю: "Мы партизаны боремся неплохо, уничтожили за короткое время 10 вражеских эшелонов". Этот Ломов ответил: "Хуй с вами, что вы партизаны. У меня своя задача, а у вас..."*</w:t>
      </w:r>
    </w:p>
    <w:p w:rsidR="0089051D" w:rsidRDefault="0089051D">
      <w:pPr>
        <w:shd w:val="clear" w:color="auto" w:fill="FFFFFF"/>
        <w:spacing w:before="250"/>
        <w:ind w:firstLine="278"/>
        <w:jc w:val="both"/>
      </w:pPr>
      <w:r>
        <w:t>9 марта 1943 г. Подготовка к движению - целый день и до поздней ночи шли дискуссии с Попудренко, Новиковым, Дружининым, всё время подначивал тов. Попудренко. А наконец дошло до слёз. Новиков и Попудренко стали плакать, что Фёдоров оставляет их самих с небольшим отрядом**. Попудренко всё добивался, чтобы оставить хорошее вооружение и боевых людей. Но всё это было напрасно, было оставлено всё то, что сказал тов. Фёдоров.</w:t>
      </w:r>
    </w:p>
    <w:p w:rsidR="0089051D" w:rsidRDefault="0089051D">
      <w:pPr>
        <w:shd w:val="clear" w:color="auto" w:fill="FFFFFF"/>
        <w:spacing w:before="250"/>
      </w:pPr>
      <w:r>
        <w:t>1 августа 1943 г...</w:t>
      </w:r>
    </w:p>
    <w:p w:rsidR="0089051D" w:rsidRDefault="0089051D">
      <w:pPr>
        <w:shd w:val="clear" w:color="auto" w:fill="FFFFFF"/>
        <w:spacing w:before="10"/>
        <w:ind w:firstLine="293"/>
        <w:jc w:val="both"/>
        <w:sectPr w:rsidR="0089051D">
          <w:footnotePr>
            <w:pos w:val="beneathText"/>
          </w:footnotePr>
          <w:pgSz w:w="11905" w:h="16837"/>
          <w:pgMar w:top="850" w:right="2931" w:bottom="850" w:left="2608" w:header="708" w:footer="708" w:gutter="0"/>
          <w:cols w:space="720"/>
          <w:docGrid w:linePitch="360"/>
        </w:sectPr>
      </w:pPr>
      <w:r>
        <w:t>Вечером приехал полковник Медведев со своей свитой. Поставил мне несколько вопросов, обвиняя меня в том, что я беспощадно бью националистическую сволочь. Я ему ответил, дипломатически: "Пошёл ты к х-м, ты можешь вести дипломатические переговоры с этой сволочью, но я буду вести разъяснительную работу из автоматов и пулемётов. Мерзавцы мне делали засаду, а поэтому буду душить сволочей, как тифозную вошь". Медведев сначала стал "пугать" меня, что послал радиограмму в Москву. И что Москва укажет мне, кого нужно бить, а кого нет. Я ему ответил: "Пока у меня бъётся большевистское</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1" type="#_x0000_t202" style="position:absolute;margin-left:-87.3pt;margin-top:.3pt;width:17.2pt;height:10.5pt;z-index:25173606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332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сердце, бежит кровь, до тех пор я буду уничтожать врага, где только он появится, и за то, что я буду убивать врагов советской родины, пускать вражеские эшелоны под откос, за это меня Москва никогда не будет ругать".</w:t>
      </w:r>
    </w:p>
    <w:p w:rsidR="0089051D" w:rsidRDefault="0089051D">
      <w:pPr>
        <w:shd w:val="clear" w:color="auto" w:fill="FFFFFF"/>
        <w:spacing w:before="10"/>
        <w:ind w:firstLine="288"/>
        <w:jc w:val="both"/>
      </w:pPr>
      <w:r>
        <w:t>Наконец свита вместе с Медведевым поужинала и уехала в свой лагерь...</w:t>
      </w:r>
    </w:p>
    <w:p w:rsidR="0089051D" w:rsidRDefault="0089051D">
      <w:pPr>
        <w:shd w:val="clear" w:color="auto" w:fill="FFFFFF"/>
        <w:spacing w:before="250"/>
      </w:pPr>
      <w:r>
        <w:t>5 августа 1943 г...</w:t>
      </w:r>
    </w:p>
    <w:p w:rsidR="0089051D" w:rsidRDefault="0089051D">
      <w:pPr>
        <w:shd w:val="clear" w:color="auto" w:fill="FFFFFF"/>
        <w:spacing w:before="10"/>
        <w:ind w:firstLine="288"/>
        <w:jc w:val="both"/>
      </w:pPr>
      <w:r>
        <w:t>Поздно вечером получил из Москвы две радиограммы следующего содержания:***</w:t>
      </w:r>
    </w:p>
    <w:p w:rsidR="0089051D" w:rsidRDefault="0089051D">
      <w:pPr>
        <w:shd w:val="clear" w:color="auto" w:fill="FFFFFF"/>
        <w:spacing w:before="10"/>
        <w:ind w:firstLine="288"/>
        <w:jc w:val="both"/>
      </w:pPr>
      <w:r>
        <w:t>..."Балицкому. Впредь до особого распоряжения, исходя из оперативной необходимости, на участке ж.д. Ровно-Клевань диверсии не производите. Получение телеграммы подтвердите. Строкач".</w:t>
      </w:r>
    </w:p>
    <w:p w:rsidR="0089051D" w:rsidRDefault="0089051D">
      <w:pPr>
        <w:shd w:val="clear" w:color="auto" w:fill="FFFFFF"/>
        <w:spacing w:before="10"/>
        <w:ind w:firstLine="293"/>
        <w:jc w:val="both"/>
      </w:pPr>
      <w:r>
        <w:t>Получив такую радиограмму, я очень взорвался, что Медведев настолько зашкарублый энкеведист, что просто возмущает меня. Это он дал радиограмму о том, что я ему мешаю работать в районе Клевань— Ровно. Это абсурд, я с ним договорился, что этого участка трогать не буду, но всё же этот чудак написал в Москву. Перестраховал себя, дескать, если не удастся ему, то виноват Балицкий. Что можно сказать об этом мерзавце? Просто чудак.</w:t>
      </w:r>
    </w:p>
    <w:p w:rsidR="0089051D" w:rsidRDefault="0089051D">
      <w:pPr>
        <w:shd w:val="clear" w:color="auto" w:fill="FFFFFF"/>
        <w:tabs>
          <w:tab w:val="left" w:pos="427"/>
        </w:tabs>
        <w:spacing w:before="250"/>
        <w:ind w:firstLine="283"/>
        <w:jc w:val="both"/>
      </w:pPr>
      <w:r>
        <w:t>9</w:t>
      </w:r>
      <w:r>
        <w:tab/>
        <w:t>января 1944 г. В 10.00 [отбыл] к ровенскому Фёдорову****, кото</w:t>
      </w:r>
      <w:r>
        <w:br/>
        <w:t>рый дислоцируется от нашего соединения в 30 километрах. Севернее</w:t>
      </w:r>
      <w:r>
        <w:br/>
        <w:t>с. Островок 7 км. Приехали в лагерь в 14.00, я первый раз увидел ро-</w:t>
      </w:r>
      <w:r>
        <w:br/>
        <w:t>венского Фёдорова: настоящий мильтон, большой чудак, болтун, без</w:t>
      </w:r>
      <w:r>
        <w:br/>
        <w:t>дельник. Побыли у этого чудака до 9 часов утра 10.1-44 г. Впечатление</w:t>
      </w:r>
      <w:r>
        <w:br/>
        <w:t>осталось об этом [унтер] Пришибееве очень отвратительное.</w:t>
      </w:r>
    </w:p>
    <w:p w:rsidR="0089051D" w:rsidRDefault="0089051D">
      <w:pPr>
        <w:shd w:val="clear" w:color="auto" w:fill="FFFFFF"/>
        <w:tabs>
          <w:tab w:val="left" w:pos="542"/>
        </w:tabs>
        <w:spacing w:before="10"/>
        <w:ind w:firstLine="302"/>
        <w:jc w:val="both"/>
        <w:sectPr w:rsidR="0089051D">
          <w:footnotePr>
            <w:pos w:val="beneathText"/>
          </w:footnotePr>
          <w:type w:val="continuous"/>
          <w:pgSz w:w="11905" w:h="16837"/>
          <w:pgMar w:top="850" w:right="2648" w:bottom="850" w:left="2911" w:header="708" w:footer="708" w:gutter="0"/>
          <w:cols w:space="720"/>
          <w:docGrid w:linePitch="360"/>
        </w:sectPr>
      </w:pPr>
      <w:r>
        <w:t>10</w:t>
      </w:r>
      <w:r>
        <w:tab/>
        <w:t>января 1944 г. В 10.00 час[ов] выехали к Бегме, который распо</w:t>
      </w:r>
      <w:r>
        <w:br/>
        <w:t>ложен со своим соединением в селе Малые Целковичи. Сюда приеха</w:t>
      </w:r>
      <w:r>
        <w:br/>
        <w:t>ли под вечер. Тов. Бегма встретил нас очень хорошо, по дороге, когда</w:t>
      </w:r>
      <w:r>
        <w:br/>
        <w:t>выехали [из] с. Островка, Алексей Фёдорович хотел возвратиться в</w:t>
      </w:r>
      <w:r>
        <w:br/>
        <w:t>своё соединение, рассерчал на чудака ровенского Фёдорова за то, что</w:t>
      </w:r>
      <w:r>
        <w:br/>
        <w:t>его бойцы побили нашего пулемётчика Стахолета. Фёдоров И. возвра</w:t>
      </w:r>
      <w:r>
        <w:br/>
        <w:t>тился и стал просить Алексея Фёдоровича, чтобы он поехал вместе с</w:t>
      </w:r>
      <w:r>
        <w:br/>
        <w:t>ним к Бегме, также стал просить и меня. Ровенский Фёдоров стал про</w:t>
      </w:r>
      <w:r>
        <w:br/>
        <w:t>сить: мы командиры и мы должны найти общий язык по всем вопро</w:t>
      </w:r>
      <w:r>
        <w:br/>
        <w:t>сам, а ругаться нам по всем ерундовым вопросам, которые сделали</w:t>
      </w:r>
      <w:r>
        <w:br/>
        <w:t>бойцы, не следует. Алексей Фёдорович наконец согласился и дал ко-</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333</w:t>
      </w:r>
    </w:p>
    <w:p w:rsidR="0089051D" w:rsidRDefault="0089051D">
      <w:pPr>
        <w:shd w:val="clear" w:color="auto" w:fill="FFFFFF"/>
        <w:spacing w:before="475"/>
      </w:pPr>
      <w:r>
        <w:t>манду Николаю Дельнову: - "давай погоняй, чёрт с ними". Вот и приехали к Бегме, сейчас обед, гости и т.д. Остались ночевать.</w:t>
      </w:r>
    </w:p>
    <w:p w:rsidR="0089051D" w:rsidRDefault="0089051D">
      <w:pPr>
        <w:shd w:val="clear" w:color="auto" w:fill="FFFFFF"/>
        <w:spacing w:before="250"/>
        <w:ind w:firstLine="298"/>
        <w:jc w:val="both"/>
      </w:pPr>
      <w:r>
        <w:t>15 января 1944 г...В 12. 00 были организованы похороны самого боевого и скромного товарища Гомзина. На похоронах был выстроен весь отряд. На могиле тов. Гомзина партизаны поклялись ещё больше и сильнее громить заклятого врага. Тов. Гомзин погиб не от пули противника, а его убил наш мерзавец, партизан из кав. эскадрона Сахаров, - сам он, мерзавец, после убийства двух партизан сбежал неизвестно куда.</w:t>
      </w:r>
    </w:p>
    <w:p w:rsidR="0089051D" w:rsidRDefault="0089051D">
      <w:pPr>
        <w:shd w:val="clear" w:color="auto" w:fill="FFFFFF"/>
        <w:spacing w:before="734"/>
        <w:rPr>
          <w:i/>
          <w:iCs/>
        </w:rPr>
      </w:pPr>
      <w:r>
        <w:rPr>
          <w:i/>
          <w:iCs/>
        </w:rPr>
        <w:t xml:space="preserve">ЦДАГО Украгни. - Ф. 64. - </w:t>
      </w:r>
      <w:r>
        <w:rPr>
          <w:i/>
          <w:iCs/>
          <w:lang w:val="en-US"/>
        </w:rPr>
        <w:t xml:space="preserve">On. </w:t>
      </w:r>
      <w:r>
        <w:rPr>
          <w:i/>
          <w:iCs/>
        </w:rPr>
        <w:t>1. - Спр. 59. - Арк. 14-15, 19,22-24,</w:t>
      </w:r>
    </w:p>
    <w:p w:rsidR="0089051D" w:rsidRDefault="0089051D">
      <w:pPr>
        <w:shd w:val="clear" w:color="auto" w:fill="FFFFFF"/>
        <w:spacing w:before="5"/>
        <w:ind w:left="3226"/>
        <w:jc w:val="right"/>
        <w:rPr>
          <w:i/>
          <w:iCs/>
        </w:rPr>
      </w:pPr>
      <w:r>
        <w:rPr>
          <w:i/>
          <w:iCs/>
        </w:rPr>
        <w:t>36, 133. 139-140; Спр. 60. - Арк. 74. Копия. Машинопись.</w:t>
      </w:r>
    </w:p>
    <w:p w:rsidR="0089051D" w:rsidRDefault="0089051D">
      <w:pPr>
        <w:shd w:val="clear" w:color="auto" w:fill="FFFFFF"/>
        <w:spacing w:before="250"/>
        <w:rPr>
          <w:i/>
          <w:iCs/>
        </w:rPr>
      </w:pPr>
      <w:r>
        <w:rPr>
          <w:i/>
          <w:iCs/>
        </w:rPr>
        <w:t>* Многоточие в дневнике.</w:t>
      </w:r>
    </w:p>
    <w:p w:rsidR="0089051D" w:rsidRDefault="0089051D">
      <w:pPr>
        <w:shd w:val="clear" w:color="auto" w:fill="FFFFFF"/>
        <w:spacing w:before="10"/>
        <w:ind w:firstLine="307"/>
        <w:jc w:val="both"/>
        <w:rPr>
          <w:i/>
          <w:iCs/>
        </w:rPr>
      </w:pPr>
      <w:r>
        <w:t xml:space="preserve">** </w:t>
      </w:r>
      <w:r>
        <w:rPr>
          <w:i/>
          <w:iCs/>
        </w:rPr>
        <w:t>В связи с решением ЦК КП(б)У о передислокации Черниговского соединения под командованием А. Фёдорова на Правобережную Украину на территории Черниговщины был оставлен Н. Попудренко с группой в 300 партизан. 30 марта 1943 г. на их базе было создано новое партизанское соединение.</w:t>
      </w:r>
    </w:p>
    <w:p w:rsidR="0089051D" w:rsidRDefault="0089051D">
      <w:pPr>
        <w:shd w:val="clear" w:color="auto" w:fill="FFFFFF"/>
        <w:spacing w:before="10"/>
        <w:rPr>
          <w:i/>
          <w:iCs/>
        </w:rPr>
      </w:pPr>
      <w:r>
        <w:t xml:space="preserve">*** </w:t>
      </w:r>
      <w:r>
        <w:rPr>
          <w:i/>
          <w:iCs/>
        </w:rPr>
        <w:t>Одна из радиограмм опущена, т.к. приведена в разделе 2.</w:t>
      </w:r>
    </w:p>
    <w:p w:rsidR="0089051D" w:rsidRDefault="0089051D">
      <w:pPr>
        <w:shd w:val="clear" w:color="auto" w:fill="FFFFFF"/>
        <w:spacing w:before="10"/>
        <w:ind w:firstLine="307"/>
        <w:jc w:val="both"/>
        <w:rPr>
          <w:i/>
          <w:iCs/>
        </w:rPr>
        <w:sectPr w:rsidR="0089051D">
          <w:footnotePr>
            <w:pos w:val="beneathText"/>
          </w:footnotePr>
          <w:pgSz w:w="11905" w:h="16837"/>
          <w:pgMar w:top="850" w:right="2931" w:bottom="2880" w:left="2628" w:header="708" w:footer="708" w:gutter="0"/>
          <w:cols w:space="720"/>
          <w:docGrid w:linePitch="360"/>
        </w:sectPr>
      </w:pPr>
      <w:r>
        <w:t xml:space="preserve">**** </w:t>
      </w:r>
      <w:r>
        <w:rPr>
          <w:i/>
          <w:iCs/>
        </w:rPr>
        <w:t xml:space="preserve">Иван Фёдоров, командир Ровенского соединения </w:t>
      </w:r>
      <w:r>
        <w:rPr>
          <w:i/>
          <w:iCs/>
          <w:lang w:val="fr-FR"/>
        </w:rPr>
        <w:t xml:space="preserve">M </w:t>
      </w:r>
      <w:r>
        <w:rPr>
          <w:i/>
          <w:iCs/>
        </w:rPr>
        <w:t>2, не путать с А. Фёдоровым.</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2" type="#_x0000_t202" style="position:absolute;margin-left:-87.3pt;margin-top:.3pt;width:17.2pt;height:10.5pt;z-index:25173708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334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b/>
          <w:bCs/>
        </w:rPr>
      </w:pPr>
      <w:r>
        <w:rPr>
          <w:b/>
          <w:bCs/>
        </w:rPr>
        <w:t>179. ДОКЛАДНАЯ ЗАПИСКА КОМАНДОВАНИЯ ЧЕРНИГОВ-СКО-ВОЛЫНСКОГО ПАРТИЗАНСКОГО СОЕДИНЕНИЯ НАЧАЛЬНИКУ УШПД Т. СТРОКАЧУ О ПРЕСТУПНЫХ ДЕЙСТВИЯХ РЯДА ПАРТИЗАН БРИГАДЫ ПОД КОМАНДОВАНИЕМ А. БРИНСКОГО</w:t>
      </w:r>
    </w:p>
    <w:p w:rsidR="0089051D" w:rsidRDefault="0089051D">
      <w:pPr>
        <w:shd w:val="clear" w:color="auto" w:fill="FFFFFF"/>
        <w:spacing w:before="10"/>
        <w:jc w:val="right"/>
      </w:pPr>
      <w:r>
        <w:rPr>
          <w:b/>
          <w:bCs/>
        </w:rPr>
        <w:t xml:space="preserve">21 января 1944 </w:t>
      </w:r>
      <w:r>
        <w:t>г.</w:t>
      </w:r>
    </w:p>
    <w:p w:rsidR="0089051D" w:rsidRDefault="0089051D">
      <w:pPr>
        <w:shd w:val="clear" w:color="auto" w:fill="FFFFFF"/>
        <w:spacing w:before="250"/>
        <w:jc w:val="right"/>
      </w:pPr>
      <w:r>
        <w:t>СОВЕРШЕННО СЕКРЕТНО</w:t>
      </w:r>
    </w:p>
    <w:p w:rsidR="0089051D" w:rsidRDefault="0089051D">
      <w:pPr>
        <w:shd w:val="clear" w:color="auto" w:fill="FFFFFF"/>
        <w:spacing w:before="250"/>
        <w:jc w:val="right"/>
      </w:pPr>
      <w:r>
        <w:t>экз. № 1.</w:t>
      </w:r>
    </w:p>
    <w:p w:rsidR="0089051D" w:rsidRDefault="0089051D">
      <w:pPr>
        <w:shd w:val="clear" w:color="auto" w:fill="FFFFFF"/>
        <w:spacing w:before="250"/>
        <w:ind w:left="1133"/>
      </w:pPr>
      <w:r>
        <w:t>СЕКРЕТАРЮ ЦЕНТРАЛЬНОГО КОМИТЕТА КП(б)У</w:t>
      </w:r>
    </w:p>
    <w:p w:rsidR="0089051D" w:rsidRDefault="0089051D">
      <w:pPr>
        <w:shd w:val="clear" w:color="auto" w:fill="FFFFFF"/>
        <w:spacing w:before="10"/>
        <w:jc w:val="right"/>
      </w:pPr>
      <w:r>
        <w:t>Тов. ХРУЩЁВУ Н.С.</w:t>
      </w:r>
    </w:p>
    <w:p w:rsidR="0089051D" w:rsidRDefault="0089051D">
      <w:pPr>
        <w:shd w:val="clear" w:color="auto" w:fill="FFFFFF"/>
        <w:spacing w:before="14"/>
        <w:jc w:val="right"/>
      </w:pPr>
      <w:r>
        <w:t>НАЧАЛЬНИКУ ШТАБА ПАРТИЗАНСКОГО ДВИЖЕНИЯ</w:t>
      </w:r>
    </w:p>
    <w:p w:rsidR="0089051D" w:rsidRDefault="0089051D">
      <w:pPr>
        <w:shd w:val="clear" w:color="auto" w:fill="FFFFFF"/>
        <w:spacing w:before="5"/>
        <w:jc w:val="right"/>
      </w:pPr>
      <w:r>
        <w:t>КОМИССАРУ ГОСУДАРСТВЕННОЙ БЕЗОПАСНОСТИ</w:t>
      </w:r>
    </w:p>
    <w:p w:rsidR="0089051D" w:rsidRDefault="0089051D">
      <w:pPr>
        <w:shd w:val="clear" w:color="auto" w:fill="FFFFFF"/>
        <w:spacing w:before="10"/>
        <w:jc w:val="right"/>
      </w:pPr>
      <w:r>
        <w:t>Тов. СТРОКАЧ Т.А.</w:t>
      </w:r>
    </w:p>
    <w:p w:rsidR="0089051D" w:rsidRDefault="0089051D">
      <w:pPr>
        <w:shd w:val="clear" w:color="auto" w:fill="FFFFFF"/>
        <w:spacing w:before="254"/>
      </w:pPr>
      <w:r>
        <w:t>ДОКЛАДНАЯ ЗАПИСКА о преступных действиях ряда командиров и бойцов партизанских отрядов соединения полковника БРИНСКОГО («дяди Пети»)</w:t>
      </w:r>
    </w:p>
    <w:p w:rsidR="0089051D" w:rsidRDefault="0089051D">
      <w:pPr>
        <w:shd w:val="clear" w:color="auto" w:fill="FFFFFF"/>
        <w:spacing w:before="250"/>
        <w:ind w:firstLine="293"/>
        <w:jc w:val="both"/>
      </w:pPr>
      <w:r>
        <w:t>Гарнизоны батальонов нашего соединения с начала июля 1943 г. дислоцируются по соседству с отрядами бригады соединения "дяди Пети" (полковника БРИНСКОГО), действующие от Разведуправле-ния РККА.</w:t>
      </w:r>
    </w:p>
    <w:p w:rsidR="0089051D" w:rsidRDefault="0089051D">
      <w:pPr>
        <w:shd w:val="clear" w:color="auto" w:fill="FFFFFF"/>
        <w:spacing w:before="10"/>
        <w:ind w:firstLine="288"/>
        <w:jc w:val="both"/>
      </w:pPr>
      <w:r>
        <w:t>Ставим Вас в известность, что действия ряда командиров этого соединения (не говоря уже о рядовых партизанах, которые терроризируют местное население своими повсеместными избиениями, убийствами и мародёрством), чинимые, как правило, в форме бандитизма, грабежа и мародёрства, требуют Вашего вмешательства.</w:t>
      </w:r>
    </w:p>
    <w:p w:rsidR="0089051D" w:rsidRDefault="0089051D">
      <w:pPr>
        <w:shd w:val="clear" w:color="auto" w:fill="FFFFFF"/>
        <w:spacing w:before="10"/>
      </w:pPr>
      <w:r>
        <w:t>Приводим характерные из них:</w:t>
      </w:r>
    </w:p>
    <w:p w:rsidR="0089051D" w:rsidRDefault="0089051D">
      <w:pPr>
        <w:shd w:val="clear" w:color="auto" w:fill="FFFFFF"/>
        <w:spacing w:before="10"/>
        <w:ind w:firstLine="298"/>
        <w:jc w:val="both"/>
      </w:pPr>
      <w:r>
        <w:t>1. В конце августа с.г. из расположения штаба нашего соединения исчез командир-политрук разведвзвода 5 батальона тов. БАБУШКИН. Поиски его не дали положительных результатов. По истечению месяца в лесу (в 3-4 километрах от лагеря бригады специального назначения соединения "дяди Пети") обнаружен труп тов. БАБУШКИНА.</w:t>
      </w:r>
    </w:p>
    <w:p w:rsidR="0089051D" w:rsidRDefault="0089051D">
      <w:pPr>
        <w:shd w:val="clear" w:color="auto" w:fill="FFFFFF"/>
        <w:spacing w:before="10"/>
        <w:ind w:firstLine="288"/>
        <w:jc w:val="both"/>
        <w:sectPr w:rsidR="0089051D">
          <w:footnotePr>
            <w:pos w:val="beneathText"/>
          </w:footnotePr>
          <w:type w:val="continuous"/>
          <w:pgSz w:w="11905" w:h="16837"/>
          <w:pgMar w:top="850" w:right="2648" w:bottom="850" w:left="2911" w:header="708" w:footer="708" w:gutter="0"/>
          <w:cols w:space="720"/>
          <w:docGrid w:linePitch="360"/>
        </w:sectPr>
      </w:pPr>
      <w:r>
        <w:t>Следствием установлено, что убийцей тов. БАБУШКИНА является боец разведгруппы нашего соединения МЕТЛИЧЕНКО, который совершил это гнуснейшее преступление по заданию командира одного</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335</w:t>
      </w:r>
    </w:p>
    <w:p w:rsidR="0089051D" w:rsidRDefault="0089051D">
      <w:pPr>
        <w:shd w:val="clear" w:color="auto" w:fill="FFFFFF"/>
        <w:spacing w:before="485"/>
        <w:jc w:val="both"/>
      </w:pPr>
      <w:r>
        <w:t>из отрядов соединения "дяди Пети", некого ЛОГВИНОВА Петра (по кличке "Патефон"), его адъютанта ГРОМОВА и командира комендантской группы этого же отряда ВОЗНЮКА.</w:t>
      </w:r>
    </w:p>
    <w:p w:rsidR="0089051D" w:rsidRDefault="0089051D">
      <w:pPr>
        <w:shd w:val="clear" w:color="auto" w:fill="FFFFFF"/>
        <w:spacing w:before="10"/>
        <w:ind w:firstLine="274"/>
        <w:jc w:val="both"/>
      </w:pPr>
      <w:r>
        <w:t>ЛОГВИНОВ, совместно с указанными лицами, систематически спаивали МЕТЛИЧЕНКО и выманивали от него оружие и боеприпасы, которое МЕТЛИЧЕНКО, естественно, вынужден был воровать у своих товарищей-партизан. При одном таком похищении автомата из палатки в 7-м батальоне МЕТЛИЧЕНКО был пойман с поличным товарищем БАБУШКИНЫМ, оказавшимся вскорости жертвой банды ЛОГВИНОВА, т.к. ЛОГВИНОВ вместе со своей компанией, узнав о провале МЕТЛИЧЕНКО, вынудили его убить тов. БАБУШКИНА, что и было сделано.</w:t>
      </w:r>
    </w:p>
    <w:p w:rsidR="0089051D" w:rsidRDefault="0089051D">
      <w:pPr>
        <w:shd w:val="clear" w:color="auto" w:fill="FFFFFF"/>
        <w:spacing w:before="10"/>
        <w:ind w:firstLine="283"/>
        <w:jc w:val="both"/>
      </w:pPr>
      <w:r>
        <w:t>На следующий день после убийства оружие тов. БАБУШКИНА МЕТЛИЧЕНКО отвёз и передал лично ЛОГВИНОВУ, после чего снова пьянствовал у ЛОГВИНОВА, а также получил от него в подарок двое карманных часов за "чистую работу".</w:t>
      </w:r>
    </w:p>
    <w:p w:rsidR="0089051D" w:rsidRDefault="0089051D">
      <w:pPr>
        <w:shd w:val="clear" w:color="auto" w:fill="FFFFFF"/>
        <w:spacing w:before="10"/>
        <w:ind w:firstLine="278"/>
        <w:jc w:val="both"/>
      </w:pPr>
      <w:r>
        <w:t>ЛОГВИНОВ, будучи командиром отряда, творит жуткие безобразия преступного характера. Полковник БРИНСКИЙ знает обо всём этом и никаких мер не предпринимает, а, наоборот, недавно назначил ЛОГВИНОВА командиром спец.отряда и послал его на выполнение серьёзного Правительственного задания.</w:t>
      </w:r>
    </w:p>
    <w:p w:rsidR="0089051D" w:rsidRDefault="0089051D">
      <w:pPr>
        <w:shd w:val="clear" w:color="auto" w:fill="FFFFFF"/>
        <w:spacing w:before="10"/>
        <w:ind w:firstLine="283"/>
        <w:jc w:val="both"/>
      </w:pPr>
      <w:r>
        <w:t>2. В начале 1943 г. командир отряда бригады "дяди Саши", соединения "дяди Пети", КОСТИН, принял в свой отряд оставшуюся и проживавшую вместе со своим 5-6 летним ребёнком, в тылу противника, врача ПОЛТАВСКУЮ, являющихся женой и дочерью командира Красной Армии.</w:t>
      </w:r>
    </w:p>
    <w:p w:rsidR="0089051D" w:rsidRDefault="0089051D">
      <w:pPr>
        <w:shd w:val="clear" w:color="auto" w:fill="FFFFFF"/>
        <w:spacing w:before="10"/>
        <w:ind w:firstLine="293"/>
        <w:jc w:val="both"/>
      </w:pPr>
      <w:r>
        <w:t>В середине ноября нам стало известно, что врач ПОЛТАВСКАЯ с ребёнком исчезли из отряда КОСТИНА. Вскоре нашими разведчиками были обнаружены трупы ПОЛТАВСКОЙ и её ребёнка в лесу.</w:t>
      </w:r>
    </w:p>
    <w:p w:rsidR="0089051D" w:rsidRDefault="0089051D">
      <w:pPr>
        <w:shd w:val="clear" w:color="auto" w:fill="FFFFFF"/>
        <w:spacing w:before="10"/>
        <w:ind w:firstLine="293"/>
        <w:jc w:val="both"/>
      </w:pPr>
      <w:r>
        <w:t>Следствием установлено, что убийство их совершено бойцами отряда КОСТИНА по его заданию.</w:t>
      </w:r>
    </w:p>
    <w:p w:rsidR="0089051D" w:rsidRDefault="0089051D">
      <w:pPr>
        <w:shd w:val="clear" w:color="auto" w:fill="FFFFFF"/>
        <w:spacing w:before="10"/>
        <w:ind w:firstLine="288"/>
        <w:jc w:val="both"/>
      </w:pPr>
      <w:r>
        <w:t>Об этом также известно полковнику БРИНСКОМУ, но он мер никаких не принимает.</w:t>
      </w:r>
    </w:p>
    <w:p w:rsidR="0089051D" w:rsidRDefault="0089051D">
      <w:pPr>
        <w:shd w:val="clear" w:color="auto" w:fill="FFFFFF"/>
        <w:spacing w:before="10"/>
        <w:ind w:firstLine="293"/>
        <w:jc w:val="both"/>
      </w:pPr>
      <w:r>
        <w:t>Выявлено ещё ряд преступных фактов, творимых командным составом отрядов соединения "Дяди Пети", как-то:</w:t>
      </w:r>
    </w:p>
    <w:p w:rsidR="0089051D" w:rsidRDefault="0089051D">
      <w:pPr>
        <w:numPr>
          <w:ilvl w:val="0"/>
          <w:numId w:val="60"/>
        </w:numPr>
        <w:shd w:val="clear" w:color="auto" w:fill="FFFFFF"/>
        <w:tabs>
          <w:tab w:val="left" w:pos="0"/>
          <w:tab w:val="left" w:pos="278"/>
        </w:tabs>
        <w:spacing w:before="5"/>
        <w:jc w:val="both"/>
      </w:pPr>
      <w:r>
        <w:t>Бесцельное, без какого бы то ли было основания, зверское убийство нашего агента, один сын которого находится в рядах Красной Армии, «а второй-в партизанах.»</w:t>
      </w:r>
    </w:p>
    <w:p w:rsidR="0089051D" w:rsidRDefault="0089051D">
      <w:pPr>
        <w:numPr>
          <w:ilvl w:val="0"/>
          <w:numId w:val="60"/>
        </w:numPr>
        <w:shd w:val="clear" w:color="auto" w:fill="FFFFFF"/>
        <w:tabs>
          <w:tab w:val="left" w:pos="0"/>
          <w:tab w:val="left" w:pos="278"/>
        </w:tabs>
        <w:jc w:val="both"/>
        <w:sectPr w:rsidR="0089051D">
          <w:footnotePr>
            <w:pos w:val="beneathText"/>
          </w:footnotePr>
          <w:pgSz w:w="11905" w:h="16837"/>
          <w:pgMar w:top="850" w:right="2926" w:bottom="850" w:left="2623" w:header="708" w:footer="708" w:gutter="0"/>
          <w:cols w:space="720"/>
          <w:docGrid w:linePitch="360"/>
        </w:sectPr>
      </w:pPr>
      <w:r>
        <w:t>Расстрел (убийство) девушек-партизанок, с которыми сожительствовали командиры (в том числе и командир бригады "дядя Саша"</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3" type="#_x0000_t202" style="position:absolute;margin-left:-87.3pt;margin-top:.3pt;width:17.2pt;height:10.5pt;z-index:25173811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336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88"/>
      </w:pPr>
      <w:r>
        <w:rPr>
          <w:i/>
          <w:iCs/>
        </w:rPr>
        <w:t xml:space="preserve">- </w:t>
      </w:r>
      <w:r>
        <w:t>капитан ПЕРЕВИШКО). 3.   Бесцельный расстрел мирных граждан, разврат в бытовой жизни.</w:t>
      </w:r>
    </w:p>
    <w:p w:rsidR="0089051D" w:rsidRDefault="0089051D">
      <w:pPr>
        <w:shd w:val="clear" w:color="auto" w:fill="FFFFFF"/>
        <w:spacing w:before="5"/>
      </w:pPr>
      <w:r>
        <w:t>И, как результат, на почве разврата командного состава отрядов</w:t>
      </w:r>
    </w:p>
    <w:p w:rsidR="0089051D" w:rsidRDefault="0089051D">
      <w:pPr>
        <w:shd w:val="clear" w:color="auto" w:fill="FFFFFF"/>
        <w:spacing w:before="5"/>
      </w:pPr>
      <w:r>
        <w:t>указанного соединения, заболевание всякого рода венерическими</w:t>
      </w:r>
    </w:p>
    <w:p w:rsidR="0089051D" w:rsidRDefault="0089051D">
      <w:pPr>
        <w:shd w:val="clear" w:color="auto" w:fill="FFFFFF"/>
      </w:pPr>
      <w:r>
        <w:t>заболеваниями - являются обыденными и массовыми.</w:t>
      </w:r>
    </w:p>
    <w:p w:rsidR="0089051D" w:rsidRDefault="0089051D">
      <w:pPr>
        <w:shd w:val="clear" w:color="auto" w:fill="FFFFFF"/>
        <w:spacing w:before="5"/>
        <w:ind w:firstLine="283"/>
        <w:jc w:val="both"/>
      </w:pPr>
      <w:r>
        <w:t>Все наши попытки удосужиться свидания с полковником БРИН-СКИМ тщетны.</w:t>
      </w:r>
    </w:p>
    <w:p w:rsidR="0089051D" w:rsidRDefault="0089051D">
      <w:pPr>
        <w:shd w:val="clear" w:color="auto" w:fill="FFFFFF"/>
        <w:spacing w:before="5"/>
        <w:ind w:firstLine="288"/>
        <w:jc w:val="both"/>
      </w:pPr>
      <w:r>
        <w:t>Несмотря на то, что дислоцируется т. БРИНСКИЙ по соседству с нами (в 80-100 километрах), он не считает нужным явиться в свои отряды, которые расположены от нас в 3, 4, 5 километрах для разрешения совместно ряда актуальных вопросов, даже по вызову областного комитета партии, не говоря уже о ряде личных приглашений.</w:t>
      </w:r>
    </w:p>
    <w:p w:rsidR="0089051D" w:rsidRDefault="0089051D">
      <w:pPr>
        <w:shd w:val="clear" w:color="auto" w:fill="FFFFFF"/>
        <w:ind w:firstLine="293"/>
        <w:jc w:val="both"/>
      </w:pPr>
      <w:r>
        <w:t>На основании изложенного считаем нецелесообразным и вредным терпеть в дальнейшем на должностях командиров отрядов таких как ЛОГВИНОВ, КОСТИН, КРИВИГДКО, ПЕРЕВИШКО и других.</w:t>
      </w:r>
    </w:p>
    <w:p w:rsidR="0089051D" w:rsidRDefault="0089051D">
      <w:pPr>
        <w:shd w:val="clear" w:color="auto" w:fill="FFFFFF"/>
        <w:spacing w:before="5"/>
        <w:ind w:firstLine="288"/>
        <w:jc w:val="both"/>
      </w:pPr>
      <w:r>
        <w:t>В отношении же ЛОГВИНОВА и КОСТИНА ходатайствуем о Вашей санкции на привлечение их к уголовной ответственности.</w:t>
      </w:r>
    </w:p>
    <w:p w:rsidR="0089051D" w:rsidRDefault="0089051D">
      <w:pPr>
        <w:shd w:val="clear" w:color="auto" w:fill="FFFFFF"/>
        <w:spacing w:before="5"/>
        <w:ind w:firstLine="288"/>
        <w:jc w:val="both"/>
      </w:pPr>
      <w:r>
        <w:t>Командир отряда КОСТИН нами уже арестован и на следствии сознался в совершённых им преступлениях.</w:t>
      </w:r>
    </w:p>
    <w:p w:rsidR="0089051D" w:rsidRDefault="0089051D">
      <w:pPr>
        <w:shd w:val="clear" w:color="auto" w:fill="FFFFFF"/>
        <w:spacing w:before="235"/>
      </w:pPr>
      <w:r>
        <w:t>КОМАНДИР СОЕДИНЕНИЯ ПАРТИЗАНСКИХ ОТРЯДОВ, ДВАЖДЫ ГЕРОЙ СОВЕТСКОГО СОЮЗА ГЕНЕРАЛ-МАЙОР</w:t>
      </w:r>
    </w:p>
    <w:p w:rsidR="0089051D" w:rsidRDefault="0089051D">
      <w:pPr>
        <w:shd w:val="clear" w:color="auto" w:fill="FFFFFF"/>
        <w:spacing w:before="5"/>
        <w:jc w:val="right"/>
      </w:pPr>
      <w:r>
        <w:t>/ФЁДОРОВ/</w:t>
      </w:r>
    </w:p>
    <w:p w:rsidR="0089051D" w:rsidRDefault="0089051D">
      <w:pPr>
        <w:shd w:val="clear" w:color="auto" w:fill="FFFFFF"/>
        <w:spacing w:before="235"/>
      </w:pPr>
      <w:r>
        <w:t>КОМИССАР СОЕДИНЕНИЯ ПАРТИЗАНСКИХ ОТРЯДОВ, ГЕРОЙ СОВЕТСКОГО СОЮЗА ПОДПОЛКОВНИК</w:t>
      </w:r>
    </w:p>
    <w:p w:rsidR="0089051D" w:rsidRDefault="0089051D">
      <w:pPr>
        <w:shd w:val="clear" w:color="auto" w:fill="FFFFFF"/>
        <w:spacing w:before="5"/>
        <w:ind w:firstLine="4546"/>
      </w:pPr>
      <w:r>
        <w:t>/ДРУЖИНИН/ 21 января 1944 года</w:t>
      </w:r>
    </w:p>
    <w:p w:rsidR="0089051D" w:rsidRDefault="0089051D">
      <w:pPr>
        <w:shd w:val="clear" w:color="auto" w:fill="FFFFFF"/>
        <w:spacing w:before="235"/>
        <w:ind w:left="1214"/>
      </w:pPr>
      <w:r>
        <w:t>Верно: И.О. НАЧАЛЬНИКА РАЗВЕДОТДЕЛА УШПД</w:t>
      </w:r>
    </w:p>
    <w:p w:rsidR="0089051D" w:rsidRDefault="0089051D">
      <w:pPr>
        <w:shd w:val="clear" w:color="auto" w:fill="FFFFFF"/>
        <w:spacing w:before="5"/>
        <w:ind w:left="5419" w:hanging="514"/>
        <w:jc w:val="both"/>
      </w:pPr>
      <w:r>
        <w:t>КАПИТАН Г/Б (Подпись) ЧЕРВАШ</w:t>
      </w:r>
    </w:p>
    <w:p w:rsidR="0089051D" w:rsidRDefault="0089051D">
      <w:pPr>
        <w:shd w:val="clear" w:color="auto" w:fill="FFFFFF"/>
        <w:spacing w:before="240"/>
        <w:ind w:left="1426"/>
        <w:rPr>
          <w:i/>
          <w:iCs/>
        </w:rPr>
      </w:pPr>
      <w:r>
        <w:rPr>
          <w:i/>
          <w:iCs/>
        </w:rPr>
        <w:t xml:space="preserve">ЦДАГО Украгни. </w:t>
      </w:r>
      <w:r>
        <w:rPr>
          <w:i/>
          <w:iCs/>
          <w:spacing w:val="40"/>
        </w:rPr>
        <w:t>-Ф.1.-</w:t>
      </w:r>
      <w:r>
        <w:rPr>
          <w:i/>
          <w:iCs/>
        </w:rPr>
        <w:t xml:space="preserve"> </w:t>
      </w:r>
      <w:r>
        <w:rPr>
          <w:i/>
          <w:iCs/>
          <w:lang w:val="en-US"/>
        </w:rPr>
        <w:t xml:space="preserve">On. </w:t>
      </w:r>
      <w:r>
        <w:rPr>
          <w:i/>
          <w:iCs/>
        </w:rPr>
        <w:t>22. - Спр. 66. - Арк. 44-48.</w:t>
      </w:r>
    </w:p>
    <w:p w:rsidR="0089051D" w:rsidRDefault="0089051D">
      <w:pPr>
        <w:shd w:val="clear" w:color="auto" w:fill="FFFFFF"/>
        <w:spacing w:before="5"/>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337</w:t>
      </w:r>
    </w:p>
    <w:p w:rsidR="0089051D" w:rsidRDefault="0089051D">
      <w:pPr>
        <w:shd w:val="clear" w:color="auto" w:fill="FFFFFF"/>
        <w:spacing w:before="475"/>
        <w:jc w:val="both"/>
        <w:rPr>
          <w:b/>
          <w:bCs/>
        </w:rPr>
      </w:pPr>
      <w:r>
        <w:rPr>
          <w:b/>
          <w:bCs/>
        </w:rPr>
        <w:t>180. ПИСЬМО ЗАМЕСТИТЕЛЯ КОМАНДИРА ПО РАЗВЕДКЕ ПАРТИЗАНСКОГО СОЕДИНЕНИЯ ЕЩЕ ПОЛЬСКА НЕ СГИ-НЕЛА П. КОХАНСКОГО ЗАМЕСТИТЕЛЮ ПО ПОЛИТЧАСТИ КОМАНДИРА СОЕДИНЕНИЯ С. САТАНОВСКОЙ* О БЕСПОРЯДКАХ В ВЕДЕНИИ РАЗВЕДРАБОТЫ</w:t>
      </w:r>
    </w:p>
    <w:p w:rsidR="0089051D" w:rsidRDefault="0089051D">
      <w:pPr>
        <w:shd w:val="clear" w:color="auto" w:fill="FFFFFF"/>
        <w:jc w:val="right"/>
        <w:rPr>
          <w:b/>
          <w:bCs/>
        </w:rPr>
      </w:pPr>
      <w:r>
        <w:rPr>
          <w:b/>
          <w:bCs/>
        </w:rPr>
        <w:t>25 января 1944 Г.</w:t>
      </w:r>
    </w:p>
    <w:p w:rsidR="0089051D" w:rsidRDefault="0089051D">
      <w:pPr>
        <w:shd w:val="clear" w:color="auto" w:fill="FFFFFF"/>
      </w:pPr>
      <w:r>
        <w:t>№ 2. Копия</w:t>
      </w:r>
    </w:p>
    <w:p w:rsidR="0089051D" w:rsidRDefault="0089051D">
      <w:pPr>
        <w:shd w:val="clear" w:color="auto" w:fill="FFFFFF"/>
        <w:spacing w:before="5"/>
      </w:pPr>
      <w:r>
        <w:t>(Перевод с польского)**</w:t>
      </w:r>
    </w:p>
    <w:p w:rsidR="0089051D" w:rsidRDefault="0089051D">
      <w:pPr>
        <w:shd w:val="clear" w:color="auto" w:fill="FFFFFF"/>
        <w:spacing w:before="202"/>
      </w:pPr>
      <w:r>
        <w:t>Пани Роберт!</w:t>
      </w:r>
    </w:p>
    <w:p w:rsidR="0089051D" w:rsidRDefault="0089051D">
      <w:pPr>
        <w:shd w:val="clear" w:color="auto" w:fill="FFFFFF"/>
        <w:ind w:firstLine="278"/>
        <w:jc w:val="both"/>
      </w:pPr>
      <w:r>
        <w:t>Я не ожидал от Вас такой благодарности. Ваш разговор с разведчиком Стефаном Залевским это есть разложение разведки, чтобы забрать от меня моих доверенных людей, не знаю, с какой это целью. Но если на это пошло, так борьба будет очень тяжелая. Теперь лишь мне известны некоторые факты, как, например: работа Генка, шоферчика, который все время мешает мне в работе и работа Ротковского. Ну, что ж, если война, так война, а выиграет тот, кто недвухсторонник, а кто справедлив. Меня еще никто не обманул, не обкрутил и не удастся это никому. Имейте в виду, что на меня здесь, у Вас, было покушение, в вопросе отравления, но я не боюсь и даю вам такую радиограмму, ибо я работаю справедливо и не кривлю душей.</w:t>
      </w:r>
    </w:p>
    <w:p w:rsidR="0089051D" w:rsidRDefault="0089051D">
      <w:pPr>
        <w:shd w:val="clear" w:color="auto" w:fill="FFFFFF"/>
        <w:spacing w:before="5"/>
        <w:ind w:firstLine="288"/>
        <w:jc w:val="both"/>
      </w:pPr>
      <w:r>
        <w:t>Последний раз благодарю Вас за такую благодарность, за то, что я сделал для Вас.</w:t>
      </w:r>
    </w:p>
    <w:p w:rsidR="0089051D" w:rsidRDefault="0089051D">
      <w:pPr>
        <w:shd w:val="clear" w:color="auto" w:fill="FFFFFF"/>
      </w:pPr>
      <w:r>
        <w:t>Теперь я буду работать сам, не советуясь ни с кем.</w:t>
      </w:r>
    </w:p>
    <w:p w:rsidR="0089051D" w:rsidRDefault="0089051D">
      <w:pPr>
        <w:shd w:val="clear" w:color="auto" w:fill="FFFFFF"/>
        <w:spacing w:before="5"/>
        <w:jc w:val="right"/>
      </w:pPr>
      <w:r>
        <w:t>(Коханский)</w:t>
      </w:r>
    </w:p>
    <w:p w:rsidR="0089051D" w:rsidRDefault="0089051D">
      <w:pPr>
        <w:shd w:val="clear" w:color="auto" w:fill="FFFFFF"/>
        <w:spacing w:before="202"/>
      </w:pPr>
      <w:r>
        <w:t>25.01.44 г.</w:t>
      </w:r>
    </w:p>
    <w:p w:rsidR="0089051D" w:rsidRDefault="0089051D">
      <w:pPr>
        <w:shd w:val="clear" w:color="auto" w:fill="FFFFFF"/>
        <w:spacing w:before="230"/>
        <w:ind w:firstLine="293"/>
        <w:jc w:val="both"/>
      </w:pPr>
      <w:r>
        <w:t>Рукописная пометка: "Тов. Череваш. Судя по этим неполным и неразработанным [слово неразб.] Стефания Сатановская - 4 экз. до к-р элемента и [слово неразб.]</w:t>
      </w:r>
    </w:p>
    <w:p w:rsidR="0089051D" w:rsidRDefault="0089051D">
      <w:pPr>
        <w:shd w:val="clear" w:color="auto" w:fill="FFFFFF"/>
      </w:pPr>
      <w:r>
        <w:t>Составьте краткую докладную на имя тов. Строкач</w:t>
      </w:r>
    </w:p>
    <w:p w:rsidR="0089051D" w:rsidRDefault="0089051D">
      <w:pPr>
        <w:shd w:val="clear" w:color="auto" w:fill="FFFFFF"/>
        <w:spacing w:before="5"/>
      </w:pPr>
      <w:r>
        <w:t>(Подпись неразб.) 28.4.44".</w:t>
      </w:r>
    </w:p>
    <w:p w:rsidR="0089051D" w:rsidRDefault="0089051D">
      <w:pPr>
        <w:shd w:val="clear" w:color="auto" w:fill="FFFFFF"/>
        <w:spacing w:before="230"/>
        <w:ind w:left="1282"/>
        <w:rPr>
          <w:i/>
          <w:iCs/>
        </w:rPr>
      </w:pPr>
      <w:r>
        <w:rPr>
          <w:i/>
          <w:iCs/>
        </w:rPr>
        <w:t>ЦДАГО Украши. - Ф.62. - Оп.1. - Спр.245.- Арк. 70 та зв.</w:t>
      </w:r>
    </w:p>
    <w:p w:rsidR="0089051D" w:rsidRDefault="0089051D">
      <w:pPr>
        <w:shd w:val="clear" w:color="auto" w:fill="FFFFFF"/>
        <w:spacing w:before="5"/>
        <w:jc w:val="right"/>
        <w:rPr>
          <w:i/>
          <w:iCs/>
        </w:rPr>
      </w:pPr>
      <w:r>
        <w:rPr>
          <w:i/>
          <w:iCs/>
        </w:rPr>
        <w:t>Копия. Рукопись.</w:t>
      </w:r>
    </w:p>
    <w:p w:rsidR="0089051D" w:rsidRDefault="0089051D">
      <w:pPr>
        <w:shd w:val="clear" w:color="auto" w:fill="FFFFFF"/>
        <w:tabs>
          <w:tab w:val="left" w:pos="413"/>
        </w:tabs>
        <w:spacing w:before="230"/>
        <w:ind w:firstLine="307"/>
        <w:jc w:val="both"/>
        <w:rPr>
          <w:i/>
          <w:iCs/>
        </w:rPr>
      </w:pPr>
      <w:r>
        <w:rPr>
          <w:i/>
          <w:iCs/>
        </w:rPr>
        <w:t>*</w:t>
      </w:r>
      <w:r>
        <w:rPr>
          <w:i/>
          <w:iCs/>
        </w:rPr>
        <w:tab/>
        <w:t>Стефания (Софья) или Зося Сатановская была женой командира</w:t>
      </w:r>
      <w:r>
        <w:rPr>
          <w:i/>
          <w:iCs/>
        </w:rPr>
        <w:br/>
        <w:t>партизанского соединения "Еще Польска не сгинела "Роберта Сатанов-</w:t>
      </w:r>
      <w:r>
        <w:rPr>
          <w:i/>
          <w:iCs/>
        </w:rPr>
        <w:br/>
        <w:t>ского.</w:t>
      </w:r>
    </w:p>
    <w:p w:rsidR="0089051D" w:rsidRDefault="0089051D">
      <w:pPr>
        <w:shd w:val="clear" w:color="auto" w:fill="FFFFFF"/>
        <w:tabs>
          <w:tab w:val="left" w:pos="106"/>
        </w:tabs>
        <w:rPr>
          <w:i/>
          <w:iCs/>
        </w:rPr>
        <w:sectPr w:rsidR="0089051D">
          <w:footnotePr>
            <w:pos w:val="beneathText"/>
          </w:footnotePr>
          <w:pgSz w:w="11905" w:h="16837"/>
          <w:pgMar w:top="850" w:right="2926" w:bottom="850" w:left="2628" w:header="708" w:footer="708" w:gutter="0"/>
          <w:cols w:space="720"/>
          <w:docGrid w:linePitch="360"/>
        </w:sectPr>
      </w:pPr>
      <w:r>
        <w:rPr>
          <w:i/>
          <w:iCs/>
        </w:rPr>
        <w:t>*</w:t>
      </w:r>
      <w:r>
        <w:rPr>
          <w:i/>
          <w:iCs/>
        </w:rPr>
        <w:tab/>
        <w:t>* Служебный перевод сотрудников УШПД.</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4" type="#_x0000_t202" style="position:absolute;margin-left:-87.3pt;margin-top:.3pt;width:13.5pt;height:10.5pt;z-index:2517391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338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181.ИЗ РАЗВЕДЫВАТЕЛЬНОЙ СВОДКИ ГЕРМАНСКИХ СПЕЦСЛУЖБ О КОМАНДИРАХ ПАРТИЗАНСКИХ СОЕДИНЕНИЙ УКРАИНЫ*</w:t>
      </w:r>
    </w:p>
    <w:p w:rsidR="0089051D" w:rsidRDefault="0089051D">
      <w:pPr>
        <w:shd w:val="clear" w:color="auto" w:fill="FFFFFF"/>
        <w:spacing w:before="10"/>
        <w:jc w:val="right"/>
        <w:rPr>
          <w:b/>
          <w:bCs/>
        </w:rPr>
      </w:pPr>
      <w:r>
        <w:rPr>
          <w:b/>
          <w:bCs/>
        </w:rPr>
        <w:t>До 28 февраля 1944 г.</w:t>
      </w:r>
    </w:p>
    <w:p w:rsidR="0089051D" w:rsidRDefault="0089051D">
      <w:pPr>
        <w:shd w:val="clear" w:color="auto" w:fill="FFFFFF"/>
        <w:spacing w:before="250"/>
        <w:ind w:right="1536"/>
      </w:pPr>
      <w:r>
        <w:t>Рукописная пометка: "Л. Д[рожину - начальнику отдела кадров УШПД]. [В] дело. Строкач"</w:t>
      </w:r>
    </w:p>
    <w:p w:rsidR="0089051D" w:rsidRDefault="0089051D">
      <w:pPr>
        <w:shd w:val="clear" w:color="auto" w:fill="FFFFFF"/>
        <w:spacing w:before="250"/>
        <w:ind w:firstLine="1291"/>
      </w:pPr>
      <w:r>
        <w:t>ВЫПИСКА ИЗ МЕМОРАНДУМА Зондер-штаба "Р" в Киеве о командирах партизанских отрядов и</w:t>
      </w:r>
    </w:p>
    <w:p w:rsidR="0089051D" w:rsidRDefault="0089051D">
      <w:pPr>
        <w:shd w:val="clear" w:color="auto" w:fill="FFFFFF"/>
        <w:spacing w:before="10"/>
        <w:jc w:val="center"/>
      </w:pPr>
      <w:r>
        <w:t>соединений</w:t>
      </w:r>
    </w:p>
    <w:p w:rsidR="0089051D" w:rsidRDefault="0089051D">
      <w:pPr>
        <w:shd w:val="clear" w:color="auto" w:fill="FFFFFF"/>
        <w:spacing w:before="490"/>
        <w:ind w:firstLine="288"/>
        <w:jc w:val="both"/>
      </w:pPr>
      <w:r>
        <w:t>ГРАБЧАК - десантник, выброшен СТРОКЧЕМ (руководитель УПР НКВД**) в Житомирские леса. СТРОКАЧ шёл на пожертвование ГРАБЧАКОМ потому, что он ценности для него на работе НКВД не представлял***. Нервный до такой степени, что порой больше похож на сумасшедшего. Много болтает, прославляет себя и свои способности, поэтому командиры банд относятся к нему, как несерьёзному полусумасшедшему человеку. Он это замечает и со всеми ссорится. Предположения о том, что ГРАБЧАК страдает помешательством -ошибочные. Он просто тщеславен и в погоне за славой постоянно изобретает новые способы, диверсионные] сюрпризы. Окончил в Москве специальные курсы и получил элементарные знания по действию фугаса. Занимается исключительно диверсями и имеет успех.</w:t>
      </w:r>
    </w:p>
    <w:p w:rsidR="0089051D" w:rsidRDefault="0089051D">
      <w:pPr>
        <w:shd w:val="clear" w:color="auto" w:fill="FFFFFF"/>
        <w:spacing w:before="10"/>
        <w:ind w:firstLine="288"/>
        <w:jc w:val="both"/>
      </w:pPr>
      <w:r>
        <w:t>Сам придумал себе кличку "Буйный", желая кличкой соответствовать своим действиям. Именует себя подполковником, однако имеет чин капитана войск НКВД****.</w:t>
      </w:r>
    </w:p>
    <w:p w:rsidR="0089051D" w:rsidRDefault="0089051D">
      <w:pPr>
        <w:shd w:val="clear" w:color="auto" w:fill="FFFFFF"/>
        <w:spacing w:before="10"/>
        <w:ind w:firstLine="278"/>
        <w:jc w:val="both"/>
      </w:pPr>
      <w:r>
        <w:t>Действует на ж. дороге Олевск-Сарны, но ставит целью проникнуть дальше на юг. Чрезвычайно насторожен к приходящим "новичкам", большинство новых расстреливает по тому, что они кажутся ему подозрительными. Расстрелял "Аса" потому, что взгляд его показался подозрительным. В засылке к нему требуется осторожность и особый инструктаж.</w:t>
      </w:r>
    </w:p>
    <w:p w:rsidR="0089051D" w:rsidRDefault="0089051D">
      <w:pPr>
        <w:shd w:val="clear" w:color="auto" w:fill="FFFFFF"/>
        <w:spacing w:before="269"/>
        <w:rPr>
          <w:rFonts w:ascii="Verdana" w:hAnsi="Verdana" w:cs="Verdana"/>
          <w:b/>
          <w:bCs/>
          <w:sz w:val="18"/>
          <w:szCs w:val="18"/>
        </w:rPr>
        <w:sectPr w:rsidR="0089051D">
          <w:footnotePr>
            <w:pos w:val="beneathText"/>
          </w:footnotePr>
          <w:type w:val="continuous"/>
          <w:pgSz w:w="11905" w:h="16837"/>
          <w:pgMar w:top="850" w:right="2648" w:bottom="850" w:left="2906" w:header="708" w:footer="708" w:gutter="0"/>
          <w:cols w:space="720"/>
          <w:docGrid w:linePitch="360"/>
        </w:sectPr>
      </w:pPr>
      <w:r>
        <w:rPr>
          <w:rFonts w:ascii="Verdana" w:hAnsi="Verdana" w:cs="Verdana"/>
          <w:b/>
          <w:bCs/>
          <w:sz w:val="18"/>
          <w:szCs w:val="18"/>
        </w:rPr>
        <w:t>[...]</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339</w:t>
      </w:r>
    </w:p>
    <w:p w:rsidR="0089051D" w:rsidRDefault="0089051D">
      <w:pPr>
        <w:shd w:val="clear" w:color="auto" w:fill="FFFFFF"/>
        <w:spacing w:before="475"/>
        <w:ind w:firstLine="298"/>
        <w:jc w:val="both"/>
      </w:pPr>
      <w:r>
        <w:t>ВЕРНО: И.О. НАЧАЛЬНИКА РАЗВЕДЫВАТЕЛЬНОГО ОТДЕЛА УГЛПД КАПИТАН ГОСБЕЗОПАСНОСТИ</w:t>
      </w:r>
    </w:p>
    <w:p w:rsidR="0089051D" w:rsidRDefault="0089051D">
      <w:pPr>
        <w:shd w:val="clear" w:color="auto" w:fill="FFFFFF"/>
        <w:spacing w:before="5"/>
        <w:ind w:firstLine="110"/>
      </w:pPr>
      <w:r>
        <w:t>(Подпись) ЧЕРЕВАШ 28 февраля 1944 г. ее.</w:t>
      </w:r>
    </w:p>
    <w:p w:rsidR="0089051D" w:rsidRDefault="0089051D">
      <w:pPr>
        <w:shd w:val="clear" w:color="auto" w:fill="FFFFFF"/>
        <w:spacing w:before="5"/>
        <w:ind w:left="1421"/>
        <w:rPr>
          <w:i/>
          <w:iCs/>
        </w:rPr>
      </w:pPr>
      <w:r>
        <w:rPr>
          <w:i/>
          <w:iCs/>
        </w:rPr>
        <w:t xml:space="preserve">ЦДАГО Украши. - Ф. 62. - </w:t>
      </w:r>
      <w:r>
        <w:rPr>
          <w:i/>
          <w:iCs/>
          <w:lang w:val="en-US"/>
        </w:rPr>
        <w:t xml:space="preserve">On. </w:t>
      </w:r>
      <w:r>
        <w:rPr>
          <w:i/>
          <w:iCs/>
        </w:rPr>
        <w:t>1. - Спр. 52. - Арк. 20-24.</w:t>
      </w:r>
    </w:p>
    <w:p w:rsidR="0089051D" w:rsidRDefault="0089051D">
      <w:pPr>
        <w:shd w:val="clear" w:color="auto" w:fill="FFFFFF"/>
        <w:spacing w:before="5"/>
        <w:jc w:val="right"/>
        <w:rPr>
          <w:i/>
          <w:iCs/>
        </w:rPr>
      </w:pPr>
      <w:r>
        <w:rPr>
          <w:i/>
          <w:iCs/>
        </w:rPr>
        <w:t>Копия. Машинопись.</w:t>
      </w:r>
    </w:p>
    <w:p w:rsidR="0089051D" w:rsidRDefault="0089051D">
      <w:pPr>
        <w:shd w:val="clear" w:color="auto" w:fill="FFFFFF"/>
        <w:tabs>
          <w:tab w:val="left" w:pos="413"/>
        </w:tabs>
        <w:spacing w:before="235"/>
        <w:ind w:firstLine="307"/>
        <w:jc w:val="both"/>
        <w:rPr>
          <w:i/>
          <w:iCs/>
        </w:rPr>
      </w:pPr>
      <w:r>
        <w:rPr>
          <w:i/>
          <w:iCs/>
        </w:rPr>
        <w:t>*</w:t>
      </w:r>
      <w:r>
        <w:rPr>
          <w:i/>
          <w:iCs/>
        </w:rPr>
        <w:tab/>
        <w:t>В данном случае перевод документа сделан не авторами-состави</w:t>
      </w:r>
      <w:r>
        <w:rPr>
          <w:i/>
          <w:iCs/>
        </w:rPr>
        <w:br/>
        <w:t>телями сборника, не имевшими немецкого оригинала, а сотрудниками</w:t>
      </w:r>
      <w:r>
        <w:rPr>
          <w:i/>
          <w:iCs/>
        </w:rPr>
        <w:br/>
        <w:t>УШПД.</w:t>
      </w:r>
    </w:p>
    <w:p w:rsidR="0089051D" w:rsidRDefault="0089051D">
      <w:pPr>
        <w:shd w:val="clear" w:color="auto" w:fill="FFFFFF"/>
        <w:tabs>
          <w:tab w:val="left" w:pos="106"/>
        </w:tabs>
        <w:rPr>
          <w:i/>
          <w:iCs/>
        </w:rPr>
      </w:pPr>
      <w:r>
        <w:rPr>
          <w:i/>
          <w:iCs/>
        </w:rPr>
        <w:t>*</w:t>
      </w:r>
      <w:r>
        <w:rPr>
          <w:i/>
          <w:iCs/>
        </w:rPr>
        <w:tab/>
        <w:t>* В это время Т. Строкач был начальником УШПД.</w:t>
      </w:r>
    </w:p>
    <w:p w:rsidR="0089051D" w:rsidRDefault="0089051D">
      <w:pPr>
        <w:shd w:val="clear" w:color="auto" w:fill="FFFFFF"/>
        <w:spacing w:before="5"/>
        <w:ind w:firstLine="307"/>
        <w:jc w:val="both"/>
        <w:rPr>
          <w:i/>
          <w:iCs/>
        </w:rPr>
      </w:pPr>
      <w:r>
        <w:t xml:space="preserve">*** </w:t>
      </w:r>
      <w:r>
        <w:rPr>
          <w:i/>
          <w:iCs/>
        </w:rPr>
        <w:t>Чистый вымысел. А. Грабчак, бывший пограничник, после выхода из окружения закончил партизанскую школу и был откомандирован в УШПД для работы в немецком тылу.</w:t>
      </w:r>
    </w:p>
    <w:p w:rsidR="0089051D" w:rsidRDefault="0089051D">
      <w:pPr>
        <w:shd w:val="clear" w:color="auto" w:fill="FFFFFF"/>
        <w:ind w:firstLine="307"/>
        <w:jc w:val="both"/>
        <w:rPr>
          <w:i/>
          <w:iCs/>
        </w:rPr>
      </w:pPr>
      <w:r>
        <w:t xml:space="preserve">**** </w:t>
      </w:r>
      <w:r>
        <w:rPr>
          <w:i/>
          <w:iCs/>
        </w:rPr>
        <w:t>Партизанским командирам присваивали общевойсковые звания.</w:t>
      </w:r>
    </w:p>
    <w:p w:rsidR="0089051D" w:rsidRDefault="0089051D">
      <w:pPr>
        <w:shd w:val="clear" w:color="auto" w:fill="FFFFFF"/>
        <w:spacing w:before="240"/>
        <w:jc w:val="both"/>
        <w:rPr>
          <w:b/>
          <w:bCs/>
        </w:rPr>
      </w:pPr>
      <w:r>
        <w:rPr>
          <w:b/>
          <w:bCs/>
        </w:rPr>
        <w:t>182. ДОКЛАДНАЯ ЗАПИСКА КОМАНДИРА СОЕДИНЕНИЯ ОСОБОГО НАЗНАЧЕНИЯ А. БРИНСКОГО НАЧАЛЬНИКУ РАЗВЕДЫВАТЕЛЬНОГО УПРАВЛЕНИЯ ГЕНШТАБА КРАСНОЙ АРМИИ Ф. КУЗНЕЦОВУ О ВЗАИМООТНОШЕНИЯХ БОЙЦОВ БРИГАДЫ СОЕДИНЕНИЯ С ПАРТИЗАНАМИ ЧЕР-НИГОВСКО-ВОЛЫНСКОГО СОЕДИНЕНИЯ А. ФЁДОРОВА</w:t>
      </w:r>
    </w:p>
    <w:p w:rsidR="0089051D" w:rsidRDefault="0089051D">
      <w:pPr>
        <w:shd w:val="clear" w:color="auto" w:fill="FFFFFF"/>
        <w:spacing w:before="5"/>
        <w:jc w:val="right"/>
        <w:rPr>
          <w:b/>
          <w:bCs/>
        </w:rPr>
      </w:pPr>
      <w:r>
        <w:rPr>
          <w:b/>
          <w:bCs/>
        </w:rPr>
        <w:t>28 февраля 1944 г.</w:t>
      </w:r>
    </w:p>
    <w:p w:rsidR="0089051D" w:rsidRDefault="0089051D">
      <w:pPr>
        <w:shd w:val="clear" w:color="auto" w:fill="FFFFFF"/>
        <w:spacing w:before="245"/>
      </w:pPr>
      <w:r>
        <w:t>НАЧАЛЬНИКУ РАЗВЕДЫВАТЕЛЬНОГО УПРАВЛЕНИЯ ГЕНШТАБА КРАСНОЙ АРМИИ</w:t>
      </w:r>
    </w:p>
    <w:p w:rsidR="0089051D" w:rsidRDefault="0089051D">
      <w:pPr>
        <w:shd w:val="clear" w:color="auto" w:fill="FFFFFF"/>
        <w:spacing w:before="5"/>
        <w:ind w:left="2246"/>
      </w:pPr>
      <w:r>
        <w:t>На № 32 /исх. № 1985/.</w:t>
      </w:r>
    </w:p>
    <w:p w:rsidR="0089051D" w:rsidRDefault="0089051D">
      <w:pPr>
        <w:shd w:val="clear" w:color="auto" w:fill="FFFFFF"/>
        <w:spacing w:before="240"/>
        <w:ind w:firstLine="293"/>
        <w:jc w:val="both"/>
      </w:pPr>
      <w:r>
        <w:t>Изложенные [в докладной записке командования Черниговско-Во-лынского партизанского соединения от 21 января 1944 г.] факты имели место, но их изложение односторонне и неточное.</w:t>
      </w:r>
    </w:p>
    <w:p w:rsidR="0089051D" w:rsidRDefault="0089051D">
      <w:pPr>
        <w:shd w:val="clear" w:color="auto" w:fill="FFFFFF"/>
        <w:spacing w:before="5"/>
        <w:ind w:firstLine="288"/>
        <w:jc w:val="both"/>
      </w:pPr>
      <w:r>
        <w:t>За время моего пребывания в Москве дисциплина в отрядах ослабла, увеличилось количество правонарушений и даже преступлений, были факты мародёрства и до 20 случаев венерических заболеваний со стороны бойцов и командиров. Борьба с этими явлениями была недостаточная.</w:t>
      </w:r>
    </w:p>
    <w:p w:rsidR="0089051D" w:rsidRDefault="0089051D">
      <w:pPr>
        <w:shd w:val="clear" w:color="auto" w:fill="FFFFFF"/>
        <w:spacing w:before="5"/>
        <w:sectPr w:rsidR="0089051D">
          <w:footnotePr>
            <w:pos w:val="beneathText"/>
          </w:footnotePr>
          <w:pgSz w:w="11905" w:h="16837"/>
          <w:pgMar w:top="850" w:right="2931" w:bottom="850" w:left="2623" w:header="708" w:footer="708" w:gutter="0"/>
          <w:cols w:space="720"/>
          <w:docGrid w:linePitch="360"/>
        </w:sectPr>
      </w:pPr>
      <w:r>
        <w:t>Генерал-майор ФЁДОРОВ знал о всех этих безобразиях, но тоже</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5" type="#_x0000_t202" style="position:absolute;margin-left:-87.3pt;margin-top:.3pt;width:17.2pt;height:10.5pt;z-index:25174016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340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мер не принимал, а бригада до моего прибытия фактически находилась в его подчинении.</w:t>
      </w:r>
    </w:p>
    <w:p w:rsidR="0089051D" w:rsidRDefault="0089051D">
      <w:pPr>
        <w:shd w:val="clear" w:color="auto" w:fill="FFFFFF"/>
        <w:ind w:firstLine="274"/>
        <w:jc w:val="both"/>
      </w:pPr>
      <w:r>
        <w:t>С прибытием ФЁДОРОВА /июнь м-ц 43 г./ в район дислокации 1 -йбригады начался массовый обмен оружием, боеприпасами со стороны людей ФЁДОРОВА с нашими людьми на лошадей, часы, сапоги, водку и другие вещи.</w:t>
      </w:r>
    </w:p>
    <w:p w:rsidR="0089051D" w:rsidRDefault="0089051D">
      <w:pPr>
        <w:shd w:val="clear" w:color="auto" w:fill="FFFFFF"/>
        <w:spacing w:before="10"/>
        <w:ind w:firstLine="274"/>
        <w:jc w:val="both"/>
      </w:pPr>
      <w:r>
        <w:t>Логинов также менял, так, например: ЛОГИНОВУ дали автомат и пистолет - адъютант комиссара Дружинина, а нач.боепитания /Фёдорова/ за водку и другие вещи давал боеприпасы, винтовки и другие вещи. ФЁДОРОВ дал ЛОГИНОВУ пистолет, а ЛОГИНОВ ему за это дал баян и пошил костюм.</w:t>
      </w:r>
    </w:p>
    <w:p w:rsidR="0089051D" w:rsidRDefault="0089051D">
      <w:pPr>
        <w:shd w:val="clear" w:color="auto" w:fill="FFFFFF"/>
        <w:spacing w:before="10"/>
        <w:ind w:firstLine="288"/>
        <w:jc w:val="both"/>
      </w:pPr>
      <w:r>
        <w:t>Этот так называемый товарообмен был обыденным явлением и сопровождался пьянками.</w:t>
      </w:r>
    </w:p>
    <w:p w:rsidR="0089051D" w:rsidRDefault="0089051D">
      <w:pPr>
        <w:shd w:val="clear" w:color="auto" w:fill="FFFFFF"/>
        <w:spacing w:before="10"/>
        <w:ind w:firstLine="288"/>
        <w:jc w:val="both"/>
      </w:pPr>
      <w:r>
        <w:t>ФЕДОРОВ официально предлагал ЛОГИНОВУ перейти в его соединение на должность комиссара. То же самое было и с ПЕРЕВЫШ-КО. Федоров вообще подготавливал наш командный состав к переходу организационно бригады в его подчинение и, возможно, не придавал значения этому товарообмену и другим безобразиям.</w:t>
      </w:r>
    </w:p>
    <w:p w:rsidR="0089051D" w:rsidRDefault="0089051D">
      <w:pPr>
        <w:shd w:val="clear" w:color="auto" w:fill="FFFFFF"/>
        <w:spacing w:before="10"/>
        <w:ind w:firstLine="288"/>
        <w:jc w:val="both"/>
      </w:pPr>
      <w:r>
        <w:t>Боец Метличенко тоже менял и обещал Логинову дать автомат и пистолет за часы и водку, причём заявил, что он имеет "трофейный" автомат. Этот мерзавец для этого убил командира разведки БАБУШКИНА и его автомат спрятал, но ЛОГИНОВУ не передал, как сообщается.</w:t>
      </w:r>
    </w:p>
    <w:p w:rsidR="0089051D" w:rsidRDefault="0089051D">
      <w:pPr>
        <w:shd w:val="clear" w:color="auto" w:fill="FFFFFF"/>
        <w:spacing w:before="10"/>
        <w:ind w:firstLine="278"/>
        <w:jc w:val="both"/>
      </w:pPr>
      <w:r>
        <w:t>МЕТЛИЧЕНКО спровоцировал бойца из отряда ЛОГИНОВА -Вознюк, которого без допроса и выяснения дел по приказанию Фёдорова расстреляли. По этому делу велось следствие и никаких доказательств нет, что ЛОГИНОВ давал задание убить БАБУШКИНА. Сам виновник в этом убийстве МЕТЛИЧЕНКО до сего времени ФЁДОРОВЫМ не наказан.</w:t>
      </w:r>
    </w:p>
    <w:p w:rsidR="0089051D" w:rsidRDefault="0089051D">
      <w:pPr>
        <w:shd w:val="clear" w:color="auto" w:fill="FFFFFF"/>
        <w:spacing w:before="10"/>
        <w:jc w:val="both"/>
      </w:pPr>
      <w:r>
        <w:t>По этому делу дополнительно веду следствие. 2. Действительно, по приказу Костина врач Полтавская с ребёнком была расстреляна, в чём Костин признался. Полтавская жила в Лю-бишеве с одним полицейским и работала на немцев, после была взята соединением ФЕДОРОВА, впоследствии была передана в отряд Костина. В связи с облавой немцев на партизан, по заданию Костина она была расстреляна.</w:t>
      </w:r>
    </w:p>
    <w:p w:rsidR="0089051D" w:rsidRDefault="0089051D">
      <w:pPr>
        <w:shd w:val="clear" w:color="auto" w:fill="FFFFFF"/>
        <w:spacing w:before="5"/>
        <w:ind w:firstLine="288"/>
        <w:jc w:val="both"/>
        <w:sectPr w:rsidR="0089051D">
          <w:footnotePr>
            <w:pos w:val="beneathText"/>
          </w:footnotePr>
          <w:type w:val="continuous"/>
          <w:pgSz w:w="11905" w:h="16837"/>
          <w:pgMar w:top="850" w:right="2648" w:bottom="850" w:left="2911" w:header="708" w:footer="708" w:gutter="0"/>
          <w:cols w:space="720"/>
          <w:docGrid w:linePitch="360"/>
        </w:sectPr>
      </w:pPr>
      <w:r>
        <w:t>Когда этот преступный факт был вскрыт, Костин был нами снят с отряда, арестован и направлен в особый отдел соединения ФЁДОРО-</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341</w:t>
      </w:r>
    </w:p>
    <w:p w:rsidR="0089051D" w:rsidRDefault="0089051D">
      <w:pPr>
        <w:shd w:val="clear" w:color="auto" w:fill="FFFFFF"/>
        <w:spacing w:before="475"/>
      </w:pPr>
      <w:r>
        <w:t>ВА для ведения следствия и привлечения к уголовной ответственности.</w:t>
      </w:r>
    </w:p>
    <w:p w:rsidR="0089051D" w:rsidRDefault="0089051D">
      <w:pPr>
        <w:shd w:val="clear" w:color="auto" w:fill="FFFFFF"/>
        <w:spacing w:before="5"/>
        <w:ind w:firstLine="288"/>
        <w:jc w:val="both"/>
      </w:pPr>
      <w:r>
        <w:t>Следствие закончилось. Материал оформлен для передачи судебным органам.</w:t>
      </w:r>
    </w:p>
    <w:p w:rsidR="0089051D" w:rsidRDefault="0089051D">
      <w:pPr>
        <w:numPr>
          <w:ilvl w:val="0"/>
          <w:numId w:val="40"/>
        </w:numPr>
        <w:shd w:val="clear" w:color="auto" w:fill="FFFFFF"/>
        <w:tabs>
          <w:tab w:val="left" w:pos="0"/>
          <w:tab w:val="left" w:pos="278"/>
        </w:tabs>
        <w:spacing w:before="5"/>
        <w:jc w:val="both"/>
      </w:pPr>
      <w:r>
        <w:t>Действительно, был убит отец партизана из соединения ФЁДОРОВА агентом гестапо Стрилец, который проник по заданию гестапо к нам в отряд, после этого был разоблачён и расстрелян.</w:t>
      </w:r>
    </w:p>
    <w:p w:rsidR="0089051D" w:rsidRDefault="0089051D">
      <w:pPr>
        <w:numPr>
          <w:ilvl w:val="0"/>
          <w:numId w:val="40"/>
        </w:numPr>
        <w:shd w:val="clear" w:color="auto" w:fill="FFFFFF"/>
        <w:tabs>
          <w:tab w:val="left" w:pos="0"/>
          <w:tab w:val="left" w:pos="278"/>
        </w:tabs>
        <w:spacing w:before="10"/>
        <w:jc w:val="both"/>
      </w:pPr>
      <w:r>
        <w:t>По приказанию Перевышко была расстреляна Кузнецова Евдокия, которая заразила венерической болезнью 4 командиров, в том числе и Перевышко и 2 бойцов, она и муж её прибыли в отряд от украинских националистов. При второй попытке её муж убежал с оружием к националистам и сейчас с ними связан.</w:t>
      </w:r>
    </w:p>
    <w:p w:rsidR="0089051D" w:rsidRDefault="0089051D">
      <w:pPr>
        <w:shd w:val="clear" w:color="auto" w:fill="FFFFFF"/>
        <w:spacing w:before="5"/>
      </w:pPr>
      <w:r>
        <w:t>Мной ПЕРЕВЫШКО был немедленно снят с бригады и строго предупреждён.</w:t>
      </w:r>
    </w:p>
    <w:p w:rsidR="0089051D" w:rsidRDefault="0089051D">
      <w:pPr>
        <w:shd w:val="clear" w:color="auto" w:fill="FFFFFF"/>
        <w:tabs>
          <w:tab w:val="left" w:pos="278"/>
        </w:tabs>
        <w:spacing w:before="5"/>
        <w:ind w:left="278" w:hanging="278"/>
        <w:jc w:val="both"/>
      </w:pPr>
      <w:r>
        <w:t>5.</w:t>
      </w:r>
      <w:r>
        <w:tab/>
        <w:t>Факты мародёрства имели место со стороны отдельных людей и</w:t>
      </w:r>
      <w:r>
        <w:br/>
        <w:t>меры по ликвидации мародёрства принимались и принимаются со</w:t>
      </w:r>
      <w:r>
        <w:br/>
        <w:t>всей строгостью.</w:t>
      </w:r>
    </w:p>
    <w:p w:rsidR="0089051D" w:rsidRDefault="0089051D">
      <w:pPr>
        <w:shd w:val="clear" w:color="auto" w:fill="FFFFFF"/>
        <w:spacing w:before="5"/>
        <w:ind w:firstLine="288"/>
        <w:jc w:val="both"/>
      </w:pPr>
      <w:r>
        <w:t>С моим прибытием сюда прекращены всякие случаи так называемого "товарообмена", неправильных взаимоотношений с местным населением, ведём решительную борьбу с проявлением элементов как мародёрства, так и развратом.</w:t>
      </w:r>
    </w:p>
    <w:p w:rsidR="0089051D" w:rsidRDefault="0089051D">
      <w:pPr>
        <w:shd w:val="clear" w:color="auto" w:fill="FFFFFF"/>
        <w:spacing w:before="5"/>
        <w:ind w:firstLine="293"/>
        <w:jc w:val="both"/>
      </w:pPr>
      <w:r>
        <w:t>По всем фактам, указанном в Вашем № 32 /исх. № 1985/, дополнительный материал направляю Вам специальным, нарочным. Для более объективной оценки всех изложенных фактов ФЁДОРОВЫМ, прошу прислать представителя Центра.</w:t>
      </w:r>
    </w:p>
    <w:p w:rsidR="0089051D" w:rsidRDefault="0089051D">
      <w:pPr>
        <w:shd w:val="clear" w:color="auto" w:fill="FFFFFF"/>
        <w:spacing w:before="245"/>
      </w:pPr>
      <w:r>
        <w:t>№ 235. БРИНСКИЙ.</w:t>
      </w:r>
    </w:p>
    <w:p w:rsidR="0089051D" w:rsidRDefault="0089051D">
      <w:pPr>
        <w:shd w:val="clear" w:color="auto" w:fill="FFFFFF"/>
        <w:spacing w:before="240"/>
        <w:ind w:right="4608"/>
      </w:pPr>
      <w:r>
        <w:t>№3165,3180 28.2.44 г. отпеч.в 1 экз. Нач.РУ ГШКА ке. Верно:</w:t>
      </w:r>
    </w:p>
    <w:p w:rsidR="0089051D" w:rsidRDefault="0089051D">
      <w:pPr>
        <w:shd w:val="clear" w:color="auto" w:fill="FFFFFF"/>
        <w:spacing w:before="5"/>
        <w:jc w:val="right"/>
      </w:pPr>
      <w:r>
        <w:t>Начальник Секретариата Разведыват. Упр. Генштаба</w:t>
      </w:r>
    </w:p>
    <w:p w:rsidR="0089051D" w:rsidRDefault="0089051D">
      <w:pPr>
        <w:shd w:val="clear" w:color="auto" w:fill="FFFFFF"/>
        <w:spacing w:before="5"/>
        <w:jc w:val="right"/>
      </w:pPr>
      <w:r>
        <w:t>КА майор Вдовин</w:t>
      </w:r>
    </w:p>
    <w:p w:rsidR="0089051D" w:rsidRDefault="0089051D">
      <w:pPr>
        <w:shd w:val="clear" w:color="auto" w:fill="FFFFFF"/>
        <w:spacing w:before="250"/>
        <w:ind w:left="1416"/>
        <w:rPr>
          <w:i/>
          <w:iCs/>
        </w:rPr>
      </w:pPr>
      <w:r>
        <w:rPr>
          <w:i/>
          <w:iCs/>
        </w:rPr>
        <w:t xml:space="preserve">ЦДАГО Украгни. </w:t>
      </w:r>
      <w:r>
        <w:rPr>
          <w:i/>
          <w:iCs/>
          <w:spacing w:val="40"/>
        </w:rPr>
        <w:t>-Ф.1.-</w:t>
      </w:r>
      <w:r>
        <w:rPr>
          <w:i/>
          <w:iCs/>
        </w:rPr>
        <w:t xml:space="preserve"> </w:t>
      </w:r>
      <w:r>
        <w:rPr>
          <w:i/>
          <w:iCs/>
          <w:lang w:val="en-US"/>
        </w:rPr>
        <w:t xml:space="preserve">On. </w:t>
      </w:r>
      <w:r>
        <w:rPr>
          <w:i/>
          <w:iCs/>
        </w:rPr>
        <w:t>22. - Спр. 66. - Арк. 55-57.</w:t>
      </w:r>
    </w:p>
    <w:p w:rsidR="0089051D" w:rsidRDefault="0089051D">
      <w:pPr>
        <w:shd w:val="clear" w:color="auto" w:fill="FFFFFF"/>
        <w:jc w:val="right"/>
        <w:rPr>
          <w:i/>
          <w:iCs/>
        </w:rPr>
        <w:sectPr w:rsidR="0089051D">
          <w:footnotePr>
            <w:pos w:val="beneathText"/>
          </w:footnotePr>
          <w:pgSz w:w="11905" w:h="16837"/>
          <w:pgMar w:top="850" w:right="2945" w:bottom="850" w:left="2613" w:header="708" w:footer="708" w:gutter="0"/>
          <w:cols w:space="720"/>
          <w:docGrid w:linePitch="360"/>
        </w:sectPr>
      </w:pPr>
      <w:r>
        <w:rPr>
          <w:i/>
          <w:iCs/>
        </w:rPr>
        <w:t>Копия. Машинопись</w:t>
      </w:r>
    </w:p>
    <w:p w:rsidR="0089051D" w:rsidRDefault="00EB7195">
      <w:pPr>
        <w:shd w:val="clear" w:color="auto" w:fill="FFFFFF"/>
        <w:rPr>
          <w:i/>
          <w:iCs/>
          <w:sz w:val="18"/>
          <w:szCs w:val="18"/>
        </w:rPr>
        <w:sectPr w:rsidR="0089051D">
          <w:footnotePr>
            <w:pos w:val="beneathText"/>
          </w:footnotePr>
          <w:pgSz w:w="11905" w:h="16837"/>
          <w:pgMar w:top="850" w:right="4357" w:bottom="2880" w:left="4658" w:header="708" w:footer="708" w:gutter="0"/>
          <w:cols w:space="720"/>
          <w:docGrid w:linePitch="360"/>
        </w:sectPr>
      </w:pPr>
      <w:r>
        <w:rPr>
          <w:noProof/>
          <w:lang w:val="uk-UA" w:eastAsia="uk-UA"/>
        </w:rPr>
        <w:pict>
          <v:shape id="_x0000_s1246" type="#_x0000_t202" style="position:absolute;margin-left:-87.3pt;margin-top:.3pt;width:17.2pt;height:10.5pt;z-index:25174118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342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183. ИЗ ДОКЛАДНОЙ ЗАПИСКИ ПОДПОЛЬЩИКА ОУН  ВЕСТИ С ВОСТОКА</w:t>
      </w:r>
    </w:p>
    <w:p w:rsidR="0089051D" w:rsidRDefault="0089051D">
      <w:pPr>
        <w:shd w:val="clear" w:color="auto" w:fill="FFFFFF"/>
        <w:jc w:val="right"/>
      </w:pPr>
      <w:r>
        <w:t>4 марта 1944 г.</w:t>
      </w:r>
    </w:p>
    <w:p w:rsidR="0089051D" w:rsidRDefault="0089051D">
      <w:pPr>
        <w:shd w:val="clear" w:color="auto" w:fill="FFFFFF"/>
      </w:pPr>
      <w:r>
        <w:t>Вести с востока</w:t>
      </w:r>
    </w:p>
    <w:p w:rsidR="0089051D" w:rsidRDefault="0089051D">
      <w:pPr>
        <w:shd w:val="clear" w:color="auto" w:fill="FFFFFF"/>
        <w:spacing w:before="202"/>
        <w:ind w:firstLine="288"/>
        <w:jc w:val="both"/>
      </w:pPr>
      <w:r>
        <w:t>20.02.44 г. в г. Вужгородке заквартировала группа красных партизан от 600 до 800 человек. При входе в квартиры в первую очередь спрашивали, есть ли бандеровцы, а потом требовали водки. Водку пьют стаканами (за здоровье Сталина).</w:t>
      </w:r>
    </w:p>
    <w:p w:rsidR="0089051D" w:rsidRDefault="0089051D">
      <w:pPr>
        <w:shd w:val="clear" w:color="auto" w:fill="FFFFFF"/>
        <w:spacing w:before="5"/>
        <w:ind w:firstLine="288"/>
        <w:jc w:val="both"/>
      </w:pPr>
      <w:r>
        <w:t>Среди них есть много украинцев из Во[сточной] Украины, которые говорят, что пошли в советские партизаны потому, что немцы сожгли и уничтожили их сёла, а их хотели вывезти в Германию...</w:t>
      </w:r>
    </w:p>
    <w:p w:rsidR="0089051D" w:rsidRDefault="0089051D">
      <w:pPr>
        <w:shd w:val="clear" w:color="auto" w:fill="FFFFFF"/>
        <w:spacing w:before="5"/>
        <w:ind w:firstLine="288"/>
        <w:jc w:val="both"/>
      </w:pPr>
      <w:r>
        <w:t>Между рядовыми партизанами и командирами - большая неурядица. Бойцы отказываются идти на вахту, говоря, что «командир такой же, как и мы, то пускай и он идёт на вахту и чистит оружие, как ему нужно, а я могу стрелять и из нечищенной винтовки или финки*».</w:t>
      </w:r>
    </w:p>
    <w:p w:rsidR="0089051D" w:rsidRDefault="0089051D">
      <w:pPr>
        <w:shd w:val="clear" w:color="auto" w:fill="FFFFFF"/>
        <w:ind w:firstLine="288"/>
        <w:jc w:val="both"/>
      </w:pPr>
      <w:r>
        <w:t>Один из партизан, когда напился (пьяный), сказал: "Я уже не хочу идти воевать, но меня мой командир расстреляет". Это он говорил при командире. А командир говорит на это: "Да, я его могу расстрелять, однако мой командир с тем же самым успехом расстреляет завтра меня"...</w:t>
      </w:r>
    </w:p>
    <w:p w:rsidR="0089051D" w:rsidRDefault="0089051D">
      <w:pPr>
        <w:shd w:val="clear" w:color="auto" w:fill="FFFFFF"/>
        <w:ind w:firstLine="288"/>
        <w:jc w:val="both"/>
      </w:pPr>
      <w:r>
        <w:t>В каждой хате ищут "бандеровцев", а притом случае грабят. Эти партизаны скорее напоминают банду...</w:t>
      </w:r>
    </w:p>
    <w:p w:rsidR="0089051D" w:rsidRDefault="0089051D">
      <w:pPr>
        <w:shd w:val="clear" w:color="auto" w:fill="FFFFFF"/>
        <w:spacing w:before="634"/>
        <w:jc w:val="right"/>
      </w:pPr>
      <w:r>
        <w:t>4 марта 1944 г.</w:t>
      </w:r>
    </w:p>
    <w:p w:rsidR="0089051D" w:rsidRDefault="0089051D">
      <w:pPr>
        <w:shd w:val="clear" w:color="auto" w:fill="FFFFFF"/>
        <w:spacing w:before="235"/>
        <w:jc w:val="right"/>
        <w:rPr>
          <w:i/>
          <w:iCs/>
        </w:rPr>
      </w:pPr>
      <w:r>
        <w:rPr>
          <w:i/>
          <w:iCs/>
        </w:rPr>
        <w:t xml:space="preserve">ЦДАВО. - Ф. 3833. - </w:t>
      </w:r>
      <w:r>
        <w:rPr>
          <w:i/>
          <w:iCs/>
          <w:lang w:val="en-US"/>
        </w:rPr>
        <w:t xml:space="preserve">On. </w:t>
      </w:r>
      <w:r>
        <w:rPr>
          <w:i/>
          <w:iCs/>
        </w:rPr>
        <w:t>1. - Спр. 137. - Арк. 5.</w:t>
      </w:r>
    </w:p>
    <w:p w:rsidR="0089051D" w:rsidRDefault="0089051D">
      <w:pPr>
        <w:shd w:val="clear" w:color="auto" w:fill="FFFFFF"/>
        <w:jc w:val="right"/>
        <w:rPr>
          <w:i/>
          <w:iCs/>
        </w:rPr>
      </w:pPr>
      <w:r>
        <w:rPr>
          <w:i/>
          <w:iCs/>
        </w:rPr>
        <w:t>Копия. Машинопись.</w:t>
      </w:r>
    </w:p>
    <w:p w:rsidR="0089051D" w:rsidRDefault="0089051D">
      <w:pPr>
        <w:shd w:val="clear" w:color="auto" w:fill="FFFFFF"/>
        <w:spacing w:before="230"/>
        <w:rPr>
          <w:i/>
          <w:iCs/>
        </w:rPr>
        <w:sectPr w:rsidR="0089051D">
          <w:footnotePr>
            <w:pos w:val="beneathText"/>
          </w:footnotePr>
          <w:type w:val="continuous"/>
          <w:pgSz w:w="11905" w:h="16837"/>
          <w:pgMar w:top="850" w:right="2648" w:bottom="2880" w:left="2911" w:header="708" w:footer="708" w:gutter="0"/>
          <w:cols w:space="720"/>
          <w:docGrid w:linePitch="360"/>
        </w:sectPr>
      </w:pPr>
      <w:r>
        <w:t xml:space="preserve">* </w:t>
      </w:r>
      <w:r>
        <w:rPr>
          <w:i/>
          <w:iCs/>
        </w:rPr>
        <w:t>Жаргонное название автомата ППШ.</w:t>
      </w:r>
    </w:p>
    <w:p w:rsidR="0089051D" w:rsidRDefault="0089051D">
      <w:pPr>
        <w:sectPr w:rsidR="0089051D">
          <w:footnotePr>
            <w:pos w:val="beneathText"/>
          </w:footnotePr>
          <w:type w:val="continuous"/>
          <w:pgSz w:w="11905" w:h="16837"/>
          <w:pgMar w:top="850" w:right="4357" w:bottom="288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343</w:t>
      </w:r>
    </w:p>
    <w:p w:rsidR="0089051D" w:rsidRDefault="0089051D">
      <w:pPr>
        <w:shd w:val="clear" w:color="auto" w:fill="FFFFFF"/>
        <w:spacing w:before="475"/>
        <w:jc w:val="both"/>
        <w:rPr>
          <w:b/>
          <w:bCs/>
        </w:rPr>
      </w:pPr>
      <w:r>
        <w:rPr>
          <w:b/>
          <w:bCs/>
        </w:rPr>
        <w:t>184. РАДИОГРАММА ГРИГОРЬЕВА И РУБЦОВА НАЧАЛЬНИКУ УШПД Т. СТРОКАЧУ О ПОЛОЖЕНИИ В ВОЛЫНСКОМ ПАРТИЗАНСКОМ СОЕДИНЕНИИ ИМ. ЛЕНИНА</w:t>
      </w:r>
    </w:p>
    <w:p w:rsidR="0089051D" w:rsidRDefault="0089051D">
      <w:pPr>
        <w:shd w:val="clear" w:color="auto" w:fill="FFFFFF"/>
        <w:spacing w:before="202"/>
        <w:jc w:val="right"/>
        <w:rPr>
          <w:b/>
          <w:bCs/>
        </w:rPr>
      </w:pPr>
      <w:r>
        <w:rPr>
          <w:b/>
          <w:bCs/>
        </w:rPr>
        <w:t>12 марта 1944 г.</w:t>
      </w:r>
    </w:p>
    <w:p w:rsidR="0089051D" w:rsidRDefault="0089051D">
      <w:pPr>
        <w:shd w:val="clear" w:color="auto" w:fill="FFFFFF"/>
      </w:pPr>
      <w:r>
        <w:t>Шифротелеграмма вх. № 3275.</w:t>
      </w:r>
    </w:p>
    <w:p w:rsidR="0089051D" w:rsidRDefault="0089051D">
      <w:pPr>
        <w:shd w:val="clear" w:color="auto" w:fill="FFFFFF"/>
        <w:spacing w:before="202"/>
        <w:ind w:firstLine="293"/>
        <w:jc w:val="both"/>
      </w:pPr>
      <w:r>
        <w:t>В заданные районы не выходим. По предложению обкома вышли в район националистов. Продвижение на запад и боевые действия на заднем плане. Деятельность ограничивается выпуском газеты "Прикарпатская правда", назначение которой никому не понятно [последние четыре слова зачёркнуты. - авт.].</w:t>
      </w:r>
    </w:p>
    <w:p w:rsidR="0089051D" w:rsidRDefault="0089051D">
      <w:pPr>
        <w:shd w:val="clear" w:color="auto" w:fill="FFFFFF"/>
        <w:ind w:firstLine="288"/>
        <w:jc w:val="both"/>
      </w:pPr>
      <w:r>
        <w:t>Партийная работа в отрядах отсутствует, мародёрство и пьянки продолжаются. КОЗЕНКО* окружает себя людьми, считающими войну оконченной и ожидающими освобождения Станиславской области и отзыва их на руководящие посты.</w:t>
      </w:r>
    </w:p>
    <w:p w:rsidR="0089051D" w:rsidRDefault="0089051D">
      <w:pPr>
        <w:shd w:val="clear" w:color="auto" w:fill="FFFFFF"/>
        <w:spacing w:before="10"/>
        <w:ind w:firstLine="293"/>
        <w:jc w:val="both"/>
      </w:pPr>
      <w:r>
        <w:t>ИВАНОВ и остальное командование полмесяца пьянствовало, были случаи драк. Виновники преступлений зачастую находят защиту у депутата**, расплачиваясь самогоном и барахлом [последние четыре слова зачёркнуты. - авт.].</w:t>
      </w:r>
    </w:p>
    <w:p w:rsidR="0089051D" w:rsidRDefault="0089051D">
      <w:pPr>
        <w:shd w:val="clear" w:color="auto" w:fill="FFFFFF"/>
        <w:spacing w:before="10"/>
        <w:ind w:firstLine="288"/>
        <w:jc w:val="both"/>
      </w:pPr>
      <w:r>
        <w:t>Награждение НУЖЕНКО наравне с заслуженными командирами, воюющими по два года, вызвало негодование. Бездеятельность соединения, нерешительность ИВАНОВА объясняется влиянием КОЗЕНКО, так как ИВАНОВ, очевидно, снимает с себя ответственность, считаясь с мнением депутата, тогда как большинство командиров недовольны их решениями и бездеятельностью...</w:t>
      </w:r>
    </w:p>
    <w:p w:rsidR="0089051D" w:rsidRDefault="0089051D">
      <w:pPr>
        <w:shd w:val="clear" w:color="auto" w:fill="FFFFFF"/>
        <w:spacing w:before="250"/>
        <w:ind w:right="4224"/>
      </w:pPr>
      <w:r>
        <w:t>12.3.44 г. Григорьев, Рубцов</w:t>
      </w:r>
    </w:p>
    <w:p w:rsidR="0089051D" w:rsidRDefault="0089051D">
      <w:pPr>
        <w:shd w:val="clear" w:color="auto" w:fill="FFFFFF"/>
        <w:spacing w:before="250"/>
        <w:ind w:left="1392"/>
        <w:rPr>
          <w:i/>
          <w:iCs/>
        </w:rPr>
      </w:pPr>
      <w:r>
        <w:rPr>
          <w:i/>
          <w:iCs/>
        </w:rPr>
        <w:t xml:space="preserve">ЦДАГО Украгни. - Ф. 62. - </w:t>
      </w:r>
      <w:r>
        <w:rPr>
          <w:i/>
          <w:iCs/>
          <w:lang w:val="en-US"/>
        </w:rPr>
        <w:t xml:space="preserve">On. </w:t>
      </w:r>
      <w:r>
        <w:rPr>
          <w:i/>
          <w:iCs/>
        </w:rPr>
        <w:t>1. - Спр. 1308. - Арк. 180.</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456"/>
        </w:tabs>
        <w:spacing w:before="250"/>
        <w:ind w:firstLine="298"/>
        <w:jc w:val="both"/>
        <w:rPr>
          <w:i/>
          <w:iCs/>
        </w:rPr>
      </w:pPr>
      <w:r>
        <w:rPr>
          <w:i/>
          <w:iCs/>
        </w:rPr>
        <w:t>*</w:t>
      </w:r>
      <w:r>
        <w:rPr>
          <w:i/>
          <w:iCs/>
        </w:rPr>
        <w:tab/>
        <w:t>М. Козенко был уполномоченным ЦК КП(б)У по Станиславской</w:t>
      </w:r>
      <w:r>
        <w:rPr>
          <w:i/>
          <w:iCs/>
        </w:rPr>
        <w:br/>
        <w:t>(ныне - Ивано-Франковской) области.</w:t>
      </w:r>
    </w:p>
    <w:p w:rsidR="0089051D" w:rsidRDefault="0089051D">
      <w:pPr>
        <w:shd w:val="clear" w:color="auto" w:fill="FFFFFF"/>
        <w:tabs>
          <w:tab w:val="left" w:pos="403"/>
        </w:tabs>
        <w:spacing w:before="10"/>
        <w:ind w:firstLine="298"/>
        <w:jc w:val="both"/>
        <w:rPr>
          <w:i/>
          <w:iCs/>
        </w:rPr>
        <w:sectPr w:rsidR="0089051D">
          <w:footnotePr>
            <w:pos w:val="beneathText"/>
          </w:footnotePr>
          <w:pgSz w:w="11905" w:h="16837"/>
          <w:pgMar w:top="850" w:right="2931" w:bottom="850" w:left="2628" w:header="708" w:footer="708" w:gutter="0"/>
          <w:cols w:space="720"/>
          <w:docGrid w:linePitch="360"/>
        </w:sectPr>
      </w:pPr>
      <w:r>
        <w:rPr>
          <w:i/>
          <w:iCs/>
        </w:rPr>
        <w:t>*</w:t>
      </w:r>
      <w:r>
        <w:rPr>
          <w:i/>
          <w:iCs/>
        </w:rPr>
        <w:tab/>
        <w:t>* Речь идет о М. Козенко, который являлся депутатом Верховного</w:t>
      </w:r>
      <w:r>
        <w:rPr>
          <w:i/>
          <w:iCs/>
        </w:rPr>
        <w:br/>
        <w:t>Совета УССР.</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7" type="#_x0000_t202" style="position:absolute;margin-left:-87.3pt;margin-top:.3pt;width:17.2pt;height:10.5pt;z-index:25174220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344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185. ИЗ ОТЧЁТА ЗАМЕСТИТЕЛЯ КОМАНДИРА ПО РАЗВЕДКЕ СОЕДИНЕНИЯ ПАРТИЗАНСКИХ ОТРЯДОВ ЕЩЕ ПОЛЬСКА НЕ СГИНЕЛА П. КОХАНСКОГО УКРАИНСКОМУ ШТАБУ ПАРТИЗАНСКОГО ДВИЖЕНИЯ О СОСТОЯНИИ СОЕДИНЕНИЯ И ОПЕРАТИВНОЙ СИТУАЦИИ НА ТЕРРИТОРИИ ВОЛЫНИ И ЛЮБЛИНЩИНЫ</w:t>
      </w:r>
    </w:p>
    <w:p w:rsidR="0089051D" w:rsidRDefault="0089051D">
      <w:pPr>
        <w:shd w:val="clear" w:color="auto" w:fill="FFFFFF"/>
        <w:spacing w:before="5"/>
        <w:jc w:val="right"/>
        <w:rPr>
          <w:b/>
          <w:bCs/>
        </w:rPr>
      </w:pPr>
      <w:r>
        <w:rPr>
          <w:b/>
          <w:bCs/>
        </w:rPr>
        <w:t>После 19 марта 1944 г.</w:t>
      </w:r>
    </w:p>
    <w:p w:rsidR="0089051D" w:rsidRDefault="0089051D">
      <w:pPr>
        <w:shd w:val="clear" w:color="auto" w:fill="FFFFFF"/>
        <w:spacing w:before="235"/>
        <w:ind w:firstLine="1690"/>
      </w:pPr>
      <w:r>
        <w:t>ОТЧЕТ зам.командира соединения польских партизанских отрядов по разведке КОХАНСКОГО Петра Антоновича</w:t>
      </w:r>
    </w:p>
    <w:p w:rsidR="0089051D" w:rsidRDefault="0089051D">
      <w:pPr>
        <w:shd w:val="clear" w:color="auto" w:fill="FFFFFF"/>
        <w:spacing w:before="235"/>
        <w:ind w:left="2462"/>
      </w:pPr>
      <w:r>
        <w:t>КОНТРАЗВЕДКА</w:t>
      </w:r>
    </w:p>
    <w:p w:rsidR="0089051D" w:rsidRDefault="0089051D">
      <w:pPr>
        <w:shd w:val="clear" w:color="auto" w:fill="FFFFFF"/>
        <w:spacing w:before="240"/>
        <w:ind w:firstLine="283"/>
        <w:jc w:val="both"/>
      </w:pPr>
      <w:r>
        <w:t>Характеристика на отдельных лиц как-то офицерского и рядового состава.</w:t>
      </w:r>
    </w:p>
    <w:p w:rsidR="0089051D" w:rsidRDefault="0089051D">
      <w:pPr>
        <w:numPr>
          <w:ilvl w:val="0"/>
          <w:numId w:val="32"/>
        </w:numPr>
        <w:shd w:val="clear" w:color="auto" w:fill="FFFFFF"/>
        <w:tabs>
          <w:tab w:val="left" w:pos="283"/>
          <w:tab w:val="left" w:pos="490"/>
        </w:tabs>
        <w:ind w:left="283"/>
        <w:jc w:val="both"/>
      </w:pPr>
      <w:r>
        <w:t>КРУЛЯК - хорунжий польской армии, в бывшем работник двойки*. За время войны состоял в организации Сикорского, польского националиста, открыто выступающей против Советского Союза, состоял в отряде капитана Вуека ("Бомбы"), перешел в советский отряд, оттуда - в польское соединение, где был назначен Сатановским его личным адьютантом, и присвоил ему звание - подпоручика...</w:t>
      </w:r>
    </w:p>
    <w:p w:rsidR="0089051D" w:rsidRDefault="0089051D">
      <w:pPr>
        <w:numPr>
          <w:ilvl w:val="0"/>
          <w:numId w:val="32"/>
        </w:numPr>
        <w:shd w:val="clear" w:color="auto" w:fill="FFFFFF"/>
        <w:tabs>
          <w:tab w:val="left" w:pos="283"/>
          <w:tab w:val="left" w:pos="490"/>
        </w:tabs>
        <w:spacing w:before="5"/>
        <w:ind w:left="283"/>
        <w:jc w:val="both"/>
      </w:pPr>
      <w:r>
        <w:t>КОНВЕРСКИЙ - в бывшем старший сержант польской полиции, польский националист, чего он сам лично не скрывал. Открыто выступал за то, что полякам то оружие, которое они сейчас добудут, а затем, повернут после войны с немцами - против Советского Союза. Говорил, что его жена и дочь замучены немцами, а фактически обе живы.</w:t>
      </w:r>
    </w:p>
    <w:p w:rsidR="0089051D" w:rsidRDefault="0089051D">
      <w:pPr>
        <w:shd w:val="clear" w:color="auto" w:fill="FFFFFF"/>
        <w:ind w:firstLine="288"/>
        <w:jc w:val="both"/>
      </w:pPr>
      <w:r>
        <w:t>Систематически занимался пьянкой и развратом, организовывал покушение на некоторых офицеров соединения. Сатановский его назначил командиром отряда им. Р.Траугутта и присвоил звание - подпоручика...</w:t>
      </w:r>
    </w:p>
    <w:p w:rsidR="0089051D" w:rsidRDefault="0089051D">
      <w:pPr>
        <w:shd w:val="clear" w:color="auto" w:fill="FFFFFF"/>
        <w:tabs>
          <w:tab w:val="left" w:pos="490"/>
        </w:tabs>
        <w:ind w:firstLine="283"/>
        <w:jc w:val="both"/>
      </w:pPr>
      <w:r>
        <w:t>3.</w:t>
      </w:r>
      <w:r>
        <w:tab/>
        <w:t>ЯНКЕВИЧ Станислав - хорунжий войск польских, работник</w:t>
      </w:r>
      <w:r>
        <w:br/>
        <w:t>двойки при Польше, при немцах работал управляющим лесозавода в</w:t>
      </w:r>
      <w:r>
        <w:br/>
        <w:t>Антоновке и на ст. Владимирец; будучи управляющим при немцах,</w:t>
      </w:r>
      <w:r>
        <w:br/>
        <w:t>принимал участие в уничтожении евреев (имел связь с гестапо), зани</w:t>
      </w:r>
      <w:r>
        <w:br/>
        <w:t>мался грабежом еврейского имущества, издевался над работниками</w:t>
      </w:r>
      <w:r>
        <w:br/>
        <w:t>лесозавода.</w:t>
      </w:r>
    </w:p>
    <w:p w:rsidR="0089051D" w:rsidRDefault="0089051D">
      <w:pPr>
        <w:shd w:val="clear" w:color="auto" w:fill="FFFFFF"/>
        <w:spacing w:before="5"/>
        <w:ind w:firstLine="293"/>
        <w:jc w:val="both"/>
        <w:sectPr w:rsidR="0089051D">
          <w:footnotePr>
            <w:pos w:val="beneathText"/>
          </w:footnotePr>
          <w:type w:val="continuous"/>
          <w:pgSz w:w="11905" w:h="16837"/>
          <w:pgMar w:top="850" w:right="2643" w:bottom="850" w:left="2911" w:header="708" w:footer="708" w:gutter="0"/>
          <w:cols w:space="720"/>
          <w:docGrid w:linePitch="360"/>
        </w:sectPr>
      </w:pPr>
      <w:r>
        <w:t>Брат его сотрудничал с немцами. При большом появлении партизанских отрядов в этих районах, он поступил в партизаны, был назна-</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345</w:t>
      </w:r>
    </w:p>
    <w:p w:rsidR="0089051D" w:rsidRDefault="0089051D">
      <w:pPr>
        <w:shd w:val="clear" w:color="auto" w:fill="FFFFFF"/>
        <w:spacing w:before="475"/>
        <w:jc w:val="both"/>
      </w:pPr>
      <w:r>
        <w:t>чен Сатановским секретарем штаба соединения, в последнее время был послан в Клесов за оружием, после чего, на обратном пути, по дороге пропил 7 автоматов, один мешок соли (в то время в соединении не было месяц соли), гранат неизвестное для меня количество и амуниции ППШ. Подделал печать соединения, справки с подделанной печатью приложены мной к объяснительной записке за № 3. При Советской власти сидел в тюрьме. [В] последнее время, после всех этих фактов назначен начальником штаба одного из отрядов. Жена его и ЯН-КЕВИЧ - польские националисты. Как-то в разговоре с Рожковской, она выразилась - "как я ненавижу этих русских". Один раз высказала, что лучше было жить при немцах, нежели в партизанском отряде.</w:t>
      </w:r>
    </w:p>
    <w:p w:rsidR="0089051D" w:rsidRDefault="0089051D">
      <w:pPr>
        <w:shd w:val="clear" w:color="auto" w:fill="FFFFFF"/>
        <w:spacing w:before="5"/>
        <w:ind w:firstLine="283"/>
        <w:jc w:val="both"/>
      </w:pPr>
      <w:r>
        <w:t>В подслушанном разговоре ЯНКЕВИЧ с женой сказал: "Если бы Красная Армия не имела таких успехов - я бы не пошел в партизаны". Брат его пошел в партизаны только лишь в марте месяце с/г. Прибыл в партизаны к Сатановскому и сразу назначен начальником штаба отряда...</w:t>
      </w:r>
    </w:p>
    <w:p w:rsidR="0089051D" w:rsidRDefault="0089051D">
      <w:pPr>
        <w:numPr>
          <w:ilvl w:val="0"/>
          <w:numId w:val="48"/>
        </w:numPr>
        <w:shd w:val="clear" w:color="auto" w:fill="FFFFFF"/>
        <w:tabs>
          <w:tab w:val="left" w:pos="283"/>
          <w:tab w:val="left" w:pos="480"/>
        </w:tabs>
        <w:spacing w:before="5"/>
        <w:ind w:left="283"/>
        <w:jc w:val="both"/>
      </w:pPr>
      <w:r>
        <w:t>БАЧИНСКИЙ Чеслав - подпоручик войск польских, работник двойки, за время войны был в организации Сикорского, работал организаторским офицером под кличкой "Гуцул". У немцев работал переводчиком, имел связь с капитаном Вуеком. У Сатановского был штабным офицером. Месяца два с половиной тому назад был послан с небольшой группой людей под Буг для разведки. Сведений о нем в штаб за это время не поступало...</w:t>
      </w:r>
    </w:p>
    <w:p w:rsidR="0089051D" w:rsidRDefault="0089051D">
      <w:pPr>
        <w:numPr>
          <w:ilvl w:val="0"/>
          <w:numId w:val="48"/>
        </w:numPr>
        <w:shd w:val="clear" w:color="auto" w:fill="FFFFFF"/>
        <w:tabs>
          <w:tab w:val="left" w:pos="283"/>
          <w:tab w:val="left" w:pos="480"/>
        </w:tabs>
        <w:spacing w:before="5"/>
        <w:ind w:left="283"/>
        <w:jc w:val="both"/>
      </w:pPr>
      <w:r>
        <w:t>РУДКА Антон - сержант польской армии, член организации Сикорского, в ней работал командиром отделения по деревне Антоновка, под кличкой "Черный", имел связь с капитаном Вуеком ("Булатом" -"Бомба"). Сатановский назначил его командиром отряда им. Эм. Пля-тер...</w:t>
      </w:r>
    </w:p>
    <w:p w:rsidR="0089051D" w:rsidRDefault="0089051D">
      <w:pPr>
        <w:numPr>
          <w:ilvl w:val="0"/>
          <w:numId w:val="48"/>
        </w:numPr>
        <w:shd w:val="clear" w:color="auto" w:fill="FFFFFF"/>
        <w:tabs>
          <w:tab w:val="left" w:pos="283"/>
          <w:tab w:val="left" w:pos="480"/>
        </w:tabs>
        <w:spacing w:before="5"/>
        <w:ind w:left="283"/>
        <w:jc w:val="both"/>
      </w:pPr>
      <w:r>
        <w:t>ПАВЕЛЕЦ Антон - старший сержант тайной польской полиции, по агентурным данным в армии был тоже разведчиком двойки. В разговоре со мной лично рассказывал: как он в Польше на 1-е мая ловил в лесу коммунистов, он убил одного, а другой его ранил в ногу, польский националист. Его отец имел несколько магазинов. Работал в соединении командиром отряда им. Р. Траугутта...</w:t>
      </w:r>
    </w:p>
    <w:p w:rsidR="0089051D" w:rsidRDefault="0089051D">
      <w:pPr>
        <w:numPr>
          <w:ilvl w:val="0"/>
          <w:numId w:val="48"/>
        </w:numPr>
        <w:shd w:val="clear" w:color="auto" w:fill="FFFFFF"/>
        <w:tabs>
          <w:tab w:val="left" w:pos="283"/>
          <w:tab w:val="left" w:pos="480"/>
        </w:tabs>
        <w:spacing w:before="5"/>
        <w:ind w:left="283"/>
        <w:jc w:val="both"/>
      </w:pPr>
      <w:r>
        <w:t>ДАВИДОВЫЧ Мариан - член организации Сикорского, занимался контрреволюцией и контрреволюционными разговорами, как польский националист. По деревням занимался систематическим грабежом. Часто заходил к Сатановской...</w:t>
      </w:r>
    </w:p>
    <w:p w:rsidR="0089051D" w:rsidRDefault="0089051D">
      <w:pPr>
        <w:numPr>
          <w:ilvl w:val="0"/>
          <w:numId w:val="48"/>
        </w:numPr>
        <w:shd w:val="clear" w:color="auto" w:fill="FFFFFF"/>
        <w:tabs>
          <w:tab w:val="left" w:pos="283"/>
          <w:tab w:val="left" w:pos="480"/>
        </w:tabs>
        <w:spacing w:before="5"/>
        <w:ind w:left="283"/>
        <w:jc w:val="both"/>
        <w:sectPr w:rsidR="0089051D">
          <w:footnotePr>
            <w:pos w:val="beneathText"/>
          </w:footnotePr>
          <w:pgSz w:w="11905" w:h="16837"/>
          <w:pgMar w:top="850" w:right="2931" w:bottom="850" w:left="2623" w:header="708" w:footer="708" w:gutter="0"/>
          <w:cols w:space="720"/>
          <w:docGrid w:linePitch="360"/>
        </w:sectPr>
      </w:pPr>
      <w:r>
        <w:t>ШАДЕН Генрих - при Польше работал тайным агентом полиции, брат его также был в полиции. Настроен против Советского Союза,</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8" type="#_x0000_t202" style="position:absolute;margin-left:-87.3pt;margin-top:.3pt;width:17.2pt;height:10.5pt;z-index:25174323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346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часто рассказывал, как стало плохо жить при входе Красной Армии в западные области. Сатановский присвоил ему звание плютунового...</w:t>
      </w:r>
    </w:p>
    <w:p w:rsidR="0089051D" w:rsidRDefault="0089051D">
      <w:pPr>
        <w:numPr>
          <w:ilvl w:val="0"/>
          <w:numId w:val="15"/>
        </w:numPr>
        <w:shd w:val="clear" w:color="auto" w:fill="FFFFFF"/>
        <w:tabs>
          <w:tab w:val="left" w:pos="302"/>
          <w:tab w:val="left" w:pos="586"/>
        </w:tabs>
        <w:ind w:left="302"/>
        <w:jc w:val="both"/>
      </w:pPr>
      <w:r>
        <w:t>ВОСЬ Франц - тайный сотрудник польской полиции, состоял в организации Сикорского, польский националист. Всегда высказывался против Советской власти, тесно связан с Позельцем- агентурные материалы о нем находятся вместе при агентурных материалах на По-зельца. Сатановским назначен зам.командира отряда им. Р.Траугутта.</w:t>
      </w:r>
    </w:p>
    <w:p w:rsidR="0089051D" w:rsidRDefault="0089051D">
      <w:pPr>
        <w:numPr>
          <w:ilvl w:val="0"/>
          <w:numId w:val="15"/>
        </w:numPr>
        <w:shd w:val="clear" w:color="auto" w:fill="FFFFFF"/>
        <w:tabs>
          <w:tab w:val="left" w:pos="302"/>
          <w:tab w:val="left" w:pos="586"/>
        </w:tabs>
        <w:spacing w:before="5"/>
        <w:ind w:left="302"/>
        <w:jc w:val="both"/>
      </w:pPr>
      <w:r>
        <w:t>НИМЧИНОВСКИЙ Вацлав - его отец бывший польский осад-ник, при Советской власти был репрессирован, немцы его освободили, сейчас находится в колонии Веливии Лес, Брестской области, над Днепро-Бугским каналом. Он сам удрал из советского отряда т. Шитова**, в польском соединении открыто высказывал свои контрреволюционные взгляды. В колонии Гуравица в семье партизана порвал портрет т. Сталина, сняв его со стены. Впоследствии удрал из отряда Са-тановского.</w:t>
      </w:r>
    </w:p>
    <w:p w:rsidR="0089051D" w:rsidRDefault="0089051D">
      <w:pPr>
        <w:numPr>
          <w:ilvl w:val="0"/>
          <w:numId w:val="15"/>
        </w:numPr>
        <w:shd w:val="clear" w:color="auto" w:fill="FFFFFF"/>
        <w:tabs>
          <w:tab w:val="left" w:pos="302"/>
          <w:tab w:val="left" w:pos="586"/>
        </w:tabs>
        <w:spacing w:before="5"/>
        <w:ind w:left="302"/>
        <w:jc w:val="both"/>
      </w:pPr>
      <w:r>
        <w:t>СУЛИКОВСКИЙ - польский националист, состоял в организации Сикорского, был командиром отделения в отряде Вуека: когда отряд разбили, он пришел в польское соединение. В деревне Поветь убил невинного крестьянина, после чего, обратившись к стоявшим крестьянам, сказал: "Нам не говорите, товарищ, а обращайтесь - Пан". По требованию майора Ковальского из Брестского соединения расстрелять его, Сатановский его скрыл, ибо жена Сатановского сказала ему, что жалко отдавать поляка на расстрел украинцам.</w:t>
      </w:r>
    </w:p>
    <w:p w:rsidR="0089051D" w:rsidRDefault="0089051D">
      <w:pPr>
        <w:numPr>
          <w:ilvl w:val="0"/>
          <w:numId w:val="15"/>
        </w:numPr>
        <w:shd w:val="clear" w:color="auto" w:fill="FFFFFF"/>
        <w:tabs>
          <w:tab w:val="left" w:pos="302"/>
          <w:tab w:val="left" w:pos="586"/>
        </w:tabs>
        <w:spacing w:before="5"/>
        <w:ind w:left="302"/>
        <w:jc w:val="both"/>
      </w:pPr>
      <w:r>
        <w:t>РОЖКОВСКИЙ Виктор - подпоручик польской армии, называет себя белорусом, сам поляк. Во время занятия Красной Армией западных областей рассказывал, что он подделал документы, что был сержантом, для того, чтобы его не выслали в Сибирь. В польской армии работал агентом двойки. Один его брат сослан в Сибирь, второй расстрелян партизанами (но это не точно). Третий брат за Бугом руководит польским националистическим отрядом.</w:t>
      </w:r>
    </w:p>
    <w:p w:rsidR="0089051D" w:rsidRDefault="0089051D">
      <w:pPr>
        <w:shd w:val="clear" w:color="auto" w:fill="FFFFFF"/>
        <w:ind w:firstLine="298"/>
        <w:jc w:val="both"/>
      </w:pPr>
      <w:r>
        <w:t>По специальности сам РОЖКОВСКИЙ учитель. Работает в подчинении начальника штаба соединения. В соединении носит звание капитана, неизвестно кем присвоеное.</w:t>
      </w:r>
    </w:p>
    <w:p w:rsidR="0089051D" w:rsidRDefault="0089051D">
      <w:pPr>
        <w:numPr>
          <w:ilvl w:val="0"/>
          <w:numId w:val="22"/>
        </w:numPr>
        <w:shd w:val="clear" w:color="auto" w:fill="FFFFFF"/>
        <w:tabs>
          <w:tab w:val="left" w:pos="302"/>
          <w:tab w:val="left" w:pos="586"/>
        </w:tabs>
        <w:spacing w:before="5"/>
        <w:ind w:left="302"/>
        <w:jc w:val="both"/>
      </w:pPr>
      <w:r>
        <w:t>ГАЧИНСКАЯ Станислава - разведчица польского погранотря-да, рассказывала, как вылавливала коммунистов и тех, что переходили границу Польши, а также за свою работу получила большие деньги и награды и накопила при Польше 7 тысяч злотых. В соединении работала поваром.</w:t>
      </w:r>
    </w:p>
    <w:p w:rsidR="0089051D" w:rsidRDefault="0089051D">
      <w:pPr>
        <w:numPr>
          <w:ilvl w:val="0"/>
          <w:numId w:val="22"/>
        </w:numPr>
        <w:shd w:val="clear" w:color="auto" w:fill="FFFFFF"/>
        <w:tabs>
          <w:tab w:val="left" w:pos="302"/>
          <w:tab w:val="left" w:pos="586"/>
        </w:tabs>
        <w:ind w:left="302"/>
        <w:jc w:val="both"/>
        <w:sectPr w:rsidR="0089051D">
          <w:footnotePr>
            <w:pos w:val="beneathText"/>
          </w:footnotePr>
          <w:type w:val="continuous"/>
          <w:pgSz w:w="11905" w:h="16837"/>
          <w:pgMar w:top="850" w:right="2648" w:bottom="850" w:left="2906" w:header="708" w:footer="708" w:gutter="0"/>
          <w:cols w:space="720"/>
          <w:docGrid w:linePitch="360"/>
        </w:sectPr>
      </w:pPr>
      <w:r>
        <w:t>САТАНОВСКИЙ Роберт - сын крупного коммерсанта, учился в Варшаве в университете, по национальности еврей. При занятии</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347</w:t>
      </w:r>
    </w:p>
    <w:p w:rsidR="0089051D" w:rsidRDefault="0089051D">
      <w:pPr>
        <w:shd w:val="clear" w:color="auto" w:fill="FFFFFF"/>
        <w:spacing w:before="475"/>
        <w:jc w:val="both"/>
      </w:pPr>
      <w:r>
        <w:t>Красной Армией западных областей, был выслан с погран[ичной] полосы, имел быть выслан в Сибирь, но бежал и прятался у Ягодзинской (теперешней Сатановской), о чем рассказала сама Сатановская. При занятии немцами указанных территорий, он работал у немцев в гебит-скомиссариате переводчиком, но когда немцы узнали, что он еврей, хотели его убить, но он бежал и прятался у доктора Парнаса, работал у него санитаром, но когда ездил по деревням, называл себя доктором (со слов доктора Парнаса). При прибытии со мной в тыл противника, он сказал, что ему в Москве присвоили звание полковника и все начали к нему так обращаться.</w:t>
      </w:r>
    </w:p>
    <w:p w:rsidR="0089051D" w:rsidRDefault="0089051D">
      <w:pPr>
        <w:shd w:val="clear" w:color="auto" w:fill="FFFFFF"/>
        <w:spacing w:before="10"/>
        <w:ind w:firstLine="288"/>
        <w:jc w:val="both"/>
      </w:pPr>
      <w:r>
        <w:t>В разговоре со мной он мне рассказывал, что у него есть специальный шифр, условленный с т. Хрущевым. Тов. Хрущев сказал ему, что он может добиваться, если будет хорошо работать, попасть в польское правительство и что нужно вести политику так, чтобы это политика была советской, а сначала прикрываться польским национальным соединением. Сам Сатановский слабохарактерный, он выполняет то, что скажет его жена. В большинстве были случаи, что он советовался в штабе или лично со мной или с другими и соглашался с нашим мнением, но стоило ему поговорить с женой, как он изменял решение по данному согласованному вопросу с нами - так как она сказала. Мне удалось это установить методом подслушивания. В последнее время даже большинство партизан между собой говорили: "что нами руководит не он, а она".</w:t>
      </w:r>
    </w:p>
    <w:p w:rsidR="0089051D" w:rsidRDefault="0089051D">
      <w:pPr>
        <w:shd w:val="clear" w:color="auto" w:fill="FFFFFF"/>
        <w:spacing w:before="10"/>
        <w:ind w:firstLine="278"/>
        <w:jc w:val="both"/>
      </w:pPr>
      <w:r>
        <w:t>Должен отметить, что он ее боится, но почему, нельзя было установить. Как-то жена его было сказала: "Меня штаб хотел оставить в Москве, но я настояла на своем и поехала, ибо он без меня ничего не сделает то, что нужно".</w:t>
      </w:r>
    </w:p>
    <w:p w:rsidR="0089051D" w:rsidRDefault="0089051D">
      <w:pPr>
        <w:shd w:val="clear" w:color="auto" w:fill="FFFFFF"/>
        <w:spacing w:before="10"/>
        <w:ind w:firstLine="283"/>
        <w:jc w:val="both"/>
        <w:sectPr w:rsidR="0089051D">
          <w:footnotePr>
            <w:pos w:val="beneathText"/>
          </w:footnotePr>
          <w:pgSz w:w="11905" w:h="16837"/>
          <w:pgMar w:top="850" w:right="2931" w:bottom="850" w:left="2628" w:header="708" w:footer="708" w:gutter="0"/>
          <w:cols w:space="720"/>
          <w:docGrid w:linePitch="360"/>
        </w:sectPr>
      </w:pPr>
      <w:r>
        <w:t>Вот, пример: к нам прибыло три неизвестных личности поляков с Варшавы, без всяких документов, он меня спросил: "Что нам с ними делать?". Я сказал: "Отправьте их в отдаленный отряд им. Костюшки, а там проверим их на работе", он со мной согласился. На второй день утром ко мне зашел Дросик Франек и сказал, что он слышал разговор, как Сатановская сказала мужу: "Если ты будешь слушать советов других, то никогда поляки к тебе в соединение не придут". И в этот же день она сама этих трех варшавяков водила по всем отрядам, показывала, какие у них люди и вооружение. Я вторично его предупредил, что с новыми неизвестными нам людьми так не поступают, но это ни к чему не привело и эти три варшавяка забрали потом автоматы и переш-</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49" type="#_x0000_t202" style="position:absolute;margin-left:-87.3pt;margin-top:.3pt;width:13.5pt;height:10.5pt;z-index:25174425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348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ли к капитану Вуеку: оказывается, что эти люди и раньше были у капитана Вуека.</w:t>
      </w:r>
    </w:p>
    <w:p w:rsidR="0089051D" w:rsidRDefault="0089051D">
      <w:pPr>
        <w:shd w:val="clear" w:color="auto" w:fill="FFFFFF"/>
        <w:spacing w:before="10"/>
        <w:ind w:firstLine="278"/>
        <w:jc w:val="both"/>
      </w:pPr>
      <w:r>
        <w:t>Два из них получили автоматы у Сатановского, одного из них я поймал и даже приводил к т. Соколову*** в Дубицком на допрос, после чего Сатановский был на меня очень обижен.</w:t>
      </w:r>
    </w:p>
    <w:p w:rsidR="0089051D" w:rsidRDefault="0089051D">
      <w:pPr>
        <w:shd w:val="clear" w:color="auto" w:fill="FFFFFF"/>
        <w:spacing w:before="10"/>
        <w:ind w:firstLine="278"/>
        <w:jc w:val="both"/>
      </w:pPr>
      <w:r>
        <w:t>Когда мы стояли в дервне Будимле, ко мне заезжали от "дяди Пети" [руководителя разведывательного отряда РУ ГШ КА полковника А. Бринского. - авт.] капитан "Макса"**** и доктор Парнас, которые занимались разведкой, они хотят перейти к нам, я об этом сказал Сата-новскому, так тот мне сказал, что это сволочи, они нам могут принести вред, а жена его говорит: "Бегма давно метит "Макса" на место Роберта". Через пару дней мне Сатановский говорит, что "они ездят к тебе, это ж не наши люди, давай лучше организовать засаду и пострелять их, "Макс" ездит к Бегме и он может наделать нам делов, Бегма тоже нехороший человек, он хочет соединение забрать в свое подчинение, меня и тебя выгонит (бо он тебя тоже не любит), а потом за спиной польского соединения будут ордена зарабатывать".</w:t>
      </w:r>
    </w:p>
    <w:p w:rsidR="0089051D" w:rsidRDefault="0089051D">
      <w:pPr>
        <w:shd w:val="clear" w:color="auto" w:fill="FFFFFF"/>
        <w:spacing w:before="10"/>
        <w:ind w:firstLine="288"/>
        <w:jc w:val="both"/>
      </w:pPr>
      <w:r>
        <w:t>"Когда мы были в Березном так Соколов делал намек, чтобы меня отстранить, это ж работа Бегмы, они насчет тебя тоже намекнули, но я дал хорошую характеристику, нужно от них отрываться скорей".</w:t>
      </w:r>
    </w:p>
    <w:p w:rsidR="0089051D" w:rsidRDefault="0089051D">
      <w:pPr>
        <w:shd w:val="clear" w:color="auto" w:fill="FFFFFF"/>
        <w:spacing w:before="10"/>
      </w:pPr>
      <w:r>
        <w:t>Сатановский сам себе присвоил звание полковника...</w:t>
      </w:r>
    </w:p>
    <w:p w:rsidR="0089051D" w:rsidRDefault="0089051D">
      <w:pPr>
        <w:shd w:val="clear" w:color="auto" w:fill="FFFFFF"/>
        <w:spacing w:before="14"/>
        <w:ind w:firstLine="302"/>
        <w:jc w:val="both"/>
      </w:pPr>
      <w:r>
        <w:t>16. САТАНОВСКАЯ-ЯГОДЗИНСКАЯ Зося - бывшая польская учительница, закончила в Варшаве помтехникум, девичья фамилия ее неизвестна, пишется по фамилии первого мужа Ягодзинская или Са-тановская. Первый муж ее, по неполным данным, репрессирован органами НКВД, как офицер, выступающий против Красной Армии. При занятии западных областей Красной Армией она работала заведующей школы, как и за [период независимости] Польши, после чего при Советской власти была снята с работы зав.школой за национализм. Последнее ее место работы было в Вельюне.</w:t>
      </w:r>
    </w:p>
    <w:p w:rsidR="0089051D" w:rsidRDefault="0089051D">
      <w:pPr>
        <w:shd w:val="clear" w:color="auto" w:fill="FFFFFF"/>
        <w:spacing w:before="10"/>
        <w:ind w:firstLine="288"/>
        <w:jc w:val="both"/>
      </w:pPr>
      <w:r>
        <w:t>В соединении она своими поступками показала явно как польская националистка...</w:t>
      </w:r>
    </w:p>
    <w:p w:rsidR="0089051D" w:rsidRDefault="0089051D">
      <w:pPr>
        <w:shd w:val="clear" w:color="auto" w:fill="FFFFFF"/>
        <w:spacing w:before="10"/>
        <w:ind w:firstLine="293"/>
        <w:jc w:val="both"/>
      </w:pPr>
      <w:r>
        <w:t>Кроме этого, в последнее время дополнительно к агентуре сообщаю: в день 8 марта все соседние отряды, какие были возле нас, отмечали этот праздник, как международный в газетах, листовках и на собраниях. Я ей как редактору сказал, почему мы не готовимся к этому, она ответила - в нашем соединении таких праздников не празднуют - нельзя.</w:t>
      </w:r>
    </w:p>
    <w:p w:rsidR="0089051D" w:rsidRDefault="0089051D">
      <w:pPr>
        <w:shd w:val="clear" w:color="auto" w:fill="FFFFFF"/>
        <w:spacing w:before="10"/>
        <w:ind w:firstLine="283"/>
        <w:jc w:val="both"/>
        <w:sectPr w:rsidR="0089051D">
          <w:footnotePr>
            <w:pos w:val="beneathText"/>
          </w:footnotePr>
          <w:type w:val="continuous"/>
          <w:pgSz w:w="11905" w:h="16837"/>
          <w:pgMar w:top="850" w:right="2648" w:bottom="850" w:left="2911" w:header="708" w:footer="708" w:gutter="0"/>
          <w:cols w:space="720"/>
          <w:docGrid w:linePitch="360"/>
        </w:sectPr>
      </w:pPr>
      <w:r>
        <w:t>Второй случай, я случайно будучи в Брестской бригаде, достал у Виктора Федоровича московскую газету, где было о награждении сол-</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349</w:t>
      </w:r>
    </w:p>
    <w:p w:rsidR="0089051D" w:rsidRDefault="0089051D">
      <w:pPr>
        <w:shd w:val="clear" w:color="auto" w:fill="FFFFFF"/>
        <w:spacing w:before="475"/>
        <w:jc w:val="both"/>
      </w:pPr>
      <w:r>
        <w:t>дат и офицеров польской армии Берлинга. Привезя эту газету, я предложил ей сделать некоторые вывески о награждениях, о героях Советского Союза, погибших капитанах и прочесть бойцам, в этот момент она выпускала очередной номер газеты, так она ответила: "В этой газете даже места нет", когда я пошел сам по отрядам и начал читать им это постановление, это дало большой эффект, ибо многие нашли там братьев и знакомых, так она на меня вечером перед Сатановским раскричалась, зачем я это делаю.</w:t>
      </w:r>
    </w:p>
    <w:p w:rsidR="0089051D" w:rsidRDefault="0089051D">
      <w:pPr>
        <w:shd w:val="clear" w:color="auto" w:fill="FFFFFF"/>
        <w:spacing w:before="10"/>
        <w:ind w:firstLine="288"/>
        <w:jc w:val="both"/>
      </w:pPr>
      <w:r>
        <w:t>Она почти каждый день заходила туда, где стояла группа, пришедшая от разбитого капитана Вуека, где они вели иногда следующие разговоры: она рассказывала им, как она, будучи в Москве, заходила к Ванде Василевской, что эта женщина сидит там для мебели, не помогает полякам и ничего не делает. Высказывала, что в Польше ее ненавидят и что она лично с ней разругалась и больше туда не ходила. Плю-туновый Магдзяк сказал в это время, что: "Берлинг - продажный сын польского народа, продал свой народ, но Андерс со своими войсками будет иметь перевес". Сатановская на это ничего не ответила, только рассмеялась.</w:t>
      </w:r>
    </w:p>
    <w:p w:rsidR="0089051D" w:rsidRDefault="0089051D">
      <w:pPr>
        <w:shd w:val="clear" w:color="auto" w:fill="FFFFFF"/>
        <w:spacing w:before="10"/>
        <w:ind w:firstLine="288"/>
        <w:jc w:val="both"/>
      </w:pPr>
      <w:r>
        <w:t>Когда к нам приехали т.т. Кушнарев и Череваш, так Сатановская как-то в штабе сказала:" разъезжают только для контроля, небось в бой не пойдут, как Бегме, так оружием помогли, а на поляков смотрят сквозь пальцы, эти украинцы нас так любят, недаром вражда все время между этими нациями. В украинских отрядах издеваются над поляками, мало издевались у Сабурова надо мной и над мужем, у Бегмы так было, что польский отряд, когда берет трофей, так у них забирают и вырывают с рук, с голыми руками мы за Буг не пойдем, если бы мы были у немцев, так они давно бы нас вооружили и еще как."</w:t>
      </w:r>
    </w:p>
    <w:p w:rsidR="0089051D" w:rsidRDefault="0089051D">
      <w:pPr>
        <w:shd w:val="clear" w:color="auto" w:fill="FFFFFF"/>
        <w:spacing w:before="10"/>
        <w:ind w:firstLine="288"/>
        <w:jc w:val="both"/>
      </w:pPr>
      <w:r>
        <w:t>Когда Сатановский как-то сказал, что дает радиограмму еще раз т. Хрущеву, так она ответила: "Много тебе первая помогла, лучше было бы, чтобы ты не ездил в Москву и не имел дела с этими украинцами".</w:t>
      </w:r>
    </w:p>
    <w:p w:rsidR="0089051D" w:rsidRDefault="0089051D">
      <w:pPr>
        <w:shd w:val="clear" w:color="auto" w:fill="FFFFFF"/>
        <w:spacing w:before="10"/>
        <w:ind w:firstLine="298"/>
        <w:jc w:val="both"/>
      </w:pPr>
      <w:r>
        <w:t>В день Красной Армии даже сводки информбюро не было. Был случай, что она напечатала статью в газете об успехах на фронте и все время отмечала только об армии наших союзников и когда редактор и комиссар соединения т. Бегмы обратили на это внимание, так она сказала: "еще и сейчас придираются, думают, что мы в их подчинении".</w:t>
      </w:r>
    </w:p>
    <w:p w:rsidR="0089051D" w:rsidRDefault="0089051D">
      <w:pPr>
        <w:shd w:val="clear" w:color="auto" w:fill="FFFFFF"/>
        <w:spacing w:before="10"/>
        <w:ind w:firstLine="288"/>
        <w:jc w:val="both"/>
        <w:sectPr w:rsidR="0089051D">
          <w:footnotePr>
            <w:pos w:val="beneathText"/>
          </w:footnotePr>
          <w:pgSz w:w="11905" w:h="16837"/>
          <w:pgMar w:top="850" w:right="2936" w:bottom="850" w:left="2623" w:header="708" w:footer="708" w:gutter="0"/>
          <w:cols w:space="720"/>
          <w:docGrid w:linePitch="360"/>
        </w:sectPr>
      </w:pPr>
      <w:r>
        <w:t>К нам было приехал подполковник польской армии с высшим военным образованием [и] с женой, но когда он начал обращать внимание на все дефекты, какие были в соединении, вместе с тем его жена, как человек образованный, знающая несколько языков, начала делать</w:t>
      </w:r>
    </w:p>
    <w:p w:rsidR="0089051D" w:rsidRDefault="00EB7195">
      <w:pPr>
        <w:shd w:val="clear" w:color="auto" w:fill="FFFFFF"/>
        <w:rPr>
          <w:i/>
          <w:iCs/>
          <w:sz w:val="18"/>
          <w:szCs w:val="18"/>
        </w:rPr>
        <w:sectPr w:rsidR="0089051D">
          <w:footnotePr>
            <w:pos w:val="beneathText"/>
          </w:footnotePr>
          <w:pgSz w:w="11905" w:h="16837"/>
          <w:pgMar w:top="850" w:right="4357" w:bottom="2880" w:left="4658" w:header="708" w:footer="708" w:gutter="0"/>
          <w:cols w:space="720"/>
          <w:docGrid w:linePitch="360"/>
        </w:sectPr>
      </w:pPr>
      <w:r>
        <w:rPr>
          <w:noProof/>
          <w:lang w:val="uk-UA" w:eastAsia="uk-UA"/>
        </w:rPr>
        <w:pict>
          <v:shape id="_x0000_s1250" type="#_x0000_t202" style="position:absolute;margin-left:-87.3pt;margin-top:.3pt;width:17.2pt;height:10.5pt;z-index:25174528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350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свои предложения, касающися газеты и другого, так Сатановская боясь, что он займет место ее мужа (незнающего ничего в военном деле), создала через своего мужа им жуткие условия (иногда даже в штабной кухне им не оставляли обеда). Впоследствии, когда подполковник Наркусский заболел и его жена [заболела] тифом, после выздоровления, когда уже прошло три недели, в это время они находились от лагеря 70 км, Наркусская неожиданно умирает, и был пущен слух, что она умерла от ангины.</w:t>
      </w:r>
    </w:p>
    <w:p w:rsidR="0089051D" w:rsidRDefault="0089051D">
      <w:pPr>
        <w:shd w:val="clear" w:color="auto" w:fill="FFFFFF"/>
        <w:spacing w:before="10"/>
        <w:ind w:firstLine="288"/>
        <w:jc w:val="both"/>
      </w:pPr>
      <w:r>
        <w:t>Как мне удалось установить, она была отравлена по заданию Сата-новской санитаркой Карабиновской Казимирой, которая служила весной у немцев, а потом была привезена Бачинским к нам в соединение. После выполнения этого задания Сатановская Карабиновскую отправила за линию фронта, Наркусского, подполковника (которого уважало большинство бойцов), Сатановский сделал сумасшедшим и отправил за линию фронта лечиться...</w:t>
      </w:r>
    </w:p>
    <w:p w:rsidR="0089051D" w:rsidRDefault="0089051D">
      <w:pPr>
        <w:shd w:val="clear" w:color="auto" w:fill="FFFFFF"/>
        <w:spacing w:before="730"/>
        <w:ind w:left="1056"/>
        <w:rPr>
          <w:i/>
          <w:iCs/>
        </w:rPr>
      </w:pPr>
      <w:r>
        <w:rPr>
          <w:i/>
          <w:iCs/>
        </w:rPr>
        <w:t>ЦДАГО Украти. - Ф.62. - Оп.1. - спр. 252. - Арк. 113-117 зв.</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106"/>
        </w:tabs>
        <w:spacing w:before="250"/>
        <w:rPr>
          <w:i/>
          <w:iCs/>
        </w:rPr>
      </w:pPr>
      <w:r>
        <w:rPr>
          <w:i/>
          <w:iCs/>
        </w:rPr>
        <w:t>*</w:t>
      </w:r>
      <w:r>
        <w:rPr>
          <w:i/>
          <w:iCs/>
        </w:rPr>
        <w:tab/>
        <w:t xml:space="preserve">«Двуйка»-разведывателъный </w:t>
      </w:r>
      <w:r>
        <w:rPr>
          <w:i/>
          <w:iCs/>
          <w:lang w:val="en-US"/>
        </w:rPr>
        <w:t xml:space="preserve">(II) </w:t>
      </w:r>
      <w:r>
        <w:rPr>
          <w:i/>
          <w:iCs/>
        </w:rPr>
        <w:t>отдел Польского Генштаба.</w:t>
      </w:r>
    </w:p>
    <w:p w:rsidR="0089051D" w:rsidRDefault="0089051D">
      <w:pPr>
        <w:shd w:val="clear" w:color="auto" w:fill="FFFFFF"/>
        <w:spacing w:before="10"/>
        <w:ind w:firstLine="307"/>
        <w:jc w:val="both"/>
        <w:rPr>
          <w:i/>
          <w:iCs/>
        </w:rPr>
      </w:pPr>
      <w:r>
        <w:t xml:space="preserve">** </w:t>
      </w:r>
      <w:r>
        <w:rPr>
          <w:i/>
          <w:iCs/>
        </w:rPr>
        <w:t>Речь идёт об Иване Шитове, командире Тернопольского соединения им. Хрущёва.</w:t>
      </w:r>
    </w:p>
    <w:p w:rsidR="0089051D" w:rsidRDefault="0089051D">
      <w:pPr>
        <w:shd w:val="clear" w:color="auto" w:fill="FFFFFF"/>
        <w:tabs>
          <w:tab w:val="left" w:pos="427"/>
        </w:tabs>
        <w:spacing w:before="10"/>
        <w:ind w:firstLine="322"/>
        <w:jc w:val="both"/>
        <w:rPr>
          <w:i/>
          <w:iCs/>
        </w:rPr>
      </w:pPr>
      <w:r>
        <w:t>*</w:t>
      </w:r>
      <w:r>
        <w:tab/>
        <w:t xml:space="preserve">* * </w:t>
      </w:r>
      <w:r>
        <w:rPr>
          <w:i/>
          <w:iCs/>
        </w:rPr>
        <w:t>Имеется в виду зам. начальника УШПД В. Соколов, который в</w:t>
      </w:r>
      <w:r>
        <w:rPr>
          <w:i/>
          <w:iCs/>
        </w:rPr>
        <w:br/>
        <w:t>марте 1944г. выезжал на Волынь.</w:t>
      </w:r>
    </w:p>
    <w:p w:rsidR="0089051D" w:rsidRDefault="0089051D">
      <w:pPr>
        <w:shd w:val="clear" w:color="auto" w:fill="FFFFFF"/>
        <w:spacing w:before="10"/>
        <w:ind w:firstLine="336"/>
        <w:jc w:val="both"/>
        <w:rPr>
          <w:i/>
          <w:iCs/>
        </w:rPr>
        <w:sectPr w:rsidR="0089051D">
          <w:footnotePr>
            <w:pos w:val="beneathText"/>
          </w:footnotePr>
          <w:type w:val="continuous"/>
          <w:pgSz w:w="11905" w:h="16837"/>
          <w:pgMar w:top="850" w:right="2648" w:bottom="2880" w:left="2887" w:header="708" w:footer="708" w:gutter="0"/>
          <w:cols w:space="720"/>
          <w:docGrid w:linePitch="360"/>
        </w:sectPr>
      </w:pPr>
      <w:r>
        <w:t xml:space="preserve">**** </w:t>
      </w:r>
      <w:r>
        <w:rPr>
          <w:i/>
          <w:iCs/>
        </w:rPr>
        <w:t>Речь идет о Ю. Собесяке, который в 1942-1943гг. был командиром местного отряда на Волыни в подчинении штаба партизанского движения по Ровенской области, а затем стал командиром польской бригады «Грюнвалъд».</w:t>
      </w:r>
    </w:p>
    <w:p w:rsidR="0089051D" w:rsidRDefault="0089051D">
      <w:pPr>
        <w:sectPr w:rsidR="0089051D">
          <w:footnotePr>
            <w:pos w:val="beneathText"/>
          </w:footnotePr>
          <w:type w:val="continuous"/>
          <w:pgSz w:w="11905" w:h="16837"/>
          <w:pgMar w:top="850" w:right="4357" w:bottom="288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351</w:t>
      </w:r>
    </w:p>
    <w:p w:rsidR="0089051D" w:rsidRDefault="0089051D">
      <w:pPr>
        <w:shd w:val="clear" w:color="auto" w:fill="FFFFFF"/>
        <w:spacing w:before="475"/>
        <w:jc w:val="both"/>
        <w:rPr>
          <w:b/>
          <w:bCs/>
        </w:rPr>
      </w:pPr>
      <w:r>
        <w:rPr>
          <w:b/>
          <w:bCs/>
        </w:rPr>
        <w:t>186. ПИСЬМО КОМАНДОВАНИЯ БРИГАДЫ ИМ. СВЕРДЛОВА БЕЛОРУССКОГО БРЕСТСКОГО ПАРТИЗАНСКОГО СОЕДИНЕНИЯ КОМАНДИРУ 1-Й УКРАИНСКОЙ ДИВИЗИИ ИМ. КОВПАКА П. ВЕРШИГОРЕ ОБ УСТРАНЕНИИ ТРЕНИЙ В ОТНОШЕНИЯХ ОБОИХ ФОРМИРОВАНИЙ</w:t>
      </w:r>
    </w:p>
    <w:p w:rsidR="0089051D" w:rsidRDefault="0089051D">
      <w:pPr>
        <w:shd w:val="clear" w:color="auto" w:fill="FFFFFF"/>
        <w:spacing w:before="10"/>
        <w:ind w:firstLine="4608"/>
      </w:pPr>
      <w:r>
        <w:t xml:space="preserve">4 </w:t>
      </w:r>
      <w:r>
        <w:rPr>
          <w:b/>
          <w:bCs/>
        </w:rPr>
        <w:t xml:space="preserve">апреля 1944 г. </w:t>
      </w:r>
      <w:r>
        <w:t>Командиру соединения КОЛПАКА</w:t>
      </w:r>
    </w:p>
    <w:p w:rsidR="0089051D" w:rsidRDefault="0089051D">
      <w:pPr>
        <w:shd w:val="clear" w:color="auto" w:fill="FFFFFF"/>
        <w:spacing w:before="10"/>
      </w:pPr>
      <w:r>
        <w:t>От командира бригады им. Свердлова Брестского соединения Мотоль 04.04.44 г.</w:t>
      </w:r>
    </w:p>
    <w:p w:rsidR="0089051D" w:rsidRDefault="0089051D">
      <w:pPr>
        <w:shd w:val="clear" w:color="auto" w:fill="FFFFFF"/>
        <w:spacing w:before="10"/>
        <w:ind w:left="2875" w:right="2304" w:hanging="130"/>
      </w:pPr>
      <w:r>
        <w:t>Лагерь № 00 04.04.44 г.</w:t>
      </w:r>
    </w:p>
    <w:p w:rsidR="0089051D" w:rsidRDefault="0089051D">
      <w:pPr>
        <w:shd w:val="clear" w:color="auto" w:fill="FFFFFF"/>
        <w:spacing w:before="250"/>
        <w:ind w:left="2899"/>
      </w:pPr>
      <w:r>
        <w:t>РАПОРТ</w:t>
      </w:r>
    </w:p>
    <w:p w:rsidR="0089051D" w:rsidRDefault="0089051D">
      <w:pPr>
        <w:shd w:val="clear" w:color="auto" w:fill="FFFFFF"/>
        <w:spacing w:before="250"/>
        <w:ind w:firstLine="283"/>
        <w:jc w:val="both"/>
      </w:pPr>
      <w:r>
        <w:t>Тов. командир соединения, согласно приказа командира Брестского соединения Героя Советского Союза полковника СЕРГЕЯ, бригада им. Свердлова базируется в районе Иванова. Среди населения Ивановского района распространяет свое влияние и проводит политико-массовую работу. В каждой деревне Ивановского района организован актив, частично вооруженный, который выполняет приказы командования бригады. Из населения Ивановского района организован боевой резерв, который проходит военную подготовку. Питание для бригады и резерва берется от населения Ивановского района организованно. По прибытии Вашего соединения командным и личным составом Вашего соединения производятся незаконные действия, направленные вразрез действий бригады им. Свердлова.</w:t>
      </w:r>
    </w:p>
    <w:p w:rsidR="0089051D" w:rsidRDefault="0089051D">
      <w:pPr>
        <w:shd w:val="clear" w:color="auto" w:fill="FFFFFF"/>
        <w:spacing w:before="10"/>
        <w:ind w:firstLine="288"/>
        <w:jc w:val="both"/>
      </w:pPr>
      <w:r>
        <w:t>Вот факты: продукты, доставляемые для бригады им. Свердлова и боевого резерва, командованием и личным составом Вашего соединения, отбираются, причем с насмешкой и угрозами. Таких случаев было несколько.</w:t>
      </w:r>
    </w:p>
    <w:p w:rsidR="0089051D" w:rsidRDefault="0089051D">
      <w:pPr>
        <w:shd w:val="clear" w:color="auto" w:fill="FFFFFF"/>
        <w:spacing w:before="10"/>
        <w:ind w:firstLine="293"/>
        <w:jc w:val="both"/>
      </w:pPr>
      <w:r>
        <w:t>Существующий пароль Брестского соединения является законным для всех партизан, появляющихся в районе Брестского соединения.</w:t>
      </w:r>
    </w:p>
    <w:p w:rsidR="0089051D" w:rsidRDefault="0089051D">
      <w:pPr>
        <w:shd w:val="clear" w:color="auto" w:fill="FFFFFF"/>
        <w:spacing w:before="10"/>
        <w:ind w:firstLine="288"/>
        <w:jc w:val="both"/>
      </w:pPr>
      <w:r>
        <w:t>Вашим командным составом и партизанами задерживаются и не пропускаются партизаны с паролем Брестского соединения, что и отражается на выполнении боевых действий.</w:t>
      </w:r>
    </w:p>
    <w:p w:rsidR="0089051D" w:rsidRDefault="0089051D">
      <w:pPr>
        <w:shd w:val="clear" w:color="auto" w:fill="FFFFFF"/>
        <w:spacing w:before="10"/>
        <w:ind w:firstLine="288"/>
        <w:jc w:val="both"/>
        <w:sectPr w:rsidR="0089051D">
          <w:footnotePr>
            <w:pos w:val="beneathText"/>
          </w:footnotePr>
          <w:pgSz w:w="11905" w:h="16837"/>
          <w:pgMar w:top="850" w:right="2926" w:bottom="850" w:left="2628" w:header="708" w:footer="708" w:gutter="0"/>
          <w:cols w:space="720"/>
          <w:docGrid w:linePitch="360"/>
        </w:sectPr>
      </w:pPr>
      <w:r>
        <w:t>Прошу Вас, тов. командир соединения, дать указание личному составу Вашего соединения, чтобы они не повторяли вышеуказанных фактов.</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51" type="#_x0000_t202" style="position:absolute;margin-left:-87.3pt;margin-top:.3pt;width:17.2pt;height:10.5pt;z-index:25174630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352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ind w:firstLine="293"/>
        <w:jc w:val="both"/>
      </w:pPr>
      <w:r>
        <w:t>Пароль прошу увязать, чтобы мы могли действовать без каких-либо препятствий.</w:t>
      </w:r>
    </w:p>
    <w:p w:rsidR="0089051D" w:rsidRDefault="0089051D">
      <w:pPr>
        <w:shd w:val="clear" w:color="auto" w:fill="FFFFFF"/>
        <w:spacing w:before="5"/>
        <w:ind w:firstLine="283"/>
        <w:jc w:val="both"/>
      </w:pPr>
      <w:r>
        <w:t>Я считаю, что все эти недочеты мы разберем без вмешательства командования Брестского соединения.</w:t>
      </w:r>
    </w:p>
    <w:p w:rsidR="0089051D" w:rsidRDefault="0089051D">
      <w:pPr>
        <w:shd w:val="clear" w:color="auto" w:fill="FFFFFF"/>
        <w:spacing w:before="5"/>
      </w:pPr>
      <w:r>
        <w:t>Прошу дать ответ.</w:t>
      </w:r>
    </w:p>
    <w:p w:rsidR="0089051D" w:rsidRDefault="0089051D">
      <w:pPr>
        <w:shd w:val="clear" w:color="auto" w:fill="FFFFFF"/>
        <w:spacing w:before="240"/>
        <w:ind w:right="4608"/>
      </w:pPr>
      <w:r>
        <w:t>Ком. бригады им. Свердлова</w:t>
      </w:r>
    </w:p>
    <w:p w:rsidR="0089051D" w:rsidRDefault="0089051D">
      <w:pPr>
        <w:shd w:val="clear" w:color="auto" w:fill="FFFFFF"/>
        <w:spacing w:before="5"/>
        <w:jc w:val="right"/>
      </w:pPr>
      <w:r>
        <w:t>(Подпись) МАРИНЯКА</w:t>
      </w:r>
    </w:p>
    <w:p w:rsidR="0089051D" w:rsidRDefault="0089051D">
      <w:pPr>
        <w:shd w:val="clear" w:color="auto" w:fill="FFFFFF"/>
        <w:spacing w:before="240"/>
      </w:pPr>
      <w:r>
        <w:t>Комиссар</w:t>
      </w:r>
    </w:p>
    <w:p w:rsidR="0089051D" w:rsidRDefault="0089051D">
      <w:pPr>
        <w:shd w:val="clear" w:color="auto" w:fill="FFFFFF"/>
        <w:spacing w:before="5"/>
        <w:jc w:val="right"/>
      </w:pPr>
      <w:r>
        <w:t>(Подпись) ДУДКО</w:t>
      </w:r>
    </w:p>
    <w:p w:rsidR="0089051D" w:rsidRDefault="0089051D">
      <w:pPr>
        <w:shd w:val="clear" w:color="auto" w:fill="FFFFFF"/>
        <w:spacing w:before="245"/>
      </w:pPr>
      <w:r>
        <w:t>Нач. штаба</w:t>
      </w:r>
    </w:p>
    <w:p w:rsidR="0089051D" w:rsidRDefault="0089051D">
      <w:pPr>
        <w:shd w:val="clear" w:color="auto" w:fill="FFFFFF"/>
        <w:spacing w:before="5"/>
        <w:jc w:val="right"/>
      </w:pPr>
      <w:r>
        <w:t>(Подпись) СЕМЕНОВ</w:t>
      </w:r>
    </w:p>
    <w:p w:rsidR="0089051D" w:rsidRDefault="0089051D">
      <w:pPr>
        <w:shd w:val="clear" w:color="auto" w:fill="FFFFFF"/>
        <w:spacing w:before="240"/>
        <w:jc w:val="right"/>
        <w:rPr>
          <w:i/>
          <w:iCs/>
        </w:rPr>
      </w:pPr>
      <w:r>
        <w:rPr>
          <w:i/>
          <w:iCs/>
        </w:rPr>
        <w:t xml:space="preserve">ЦДАГО Украгни. - Ф. 63. - </w:t>
      </w:r>
      <w:r>
        <w:rPr>
          <w:i/>
          <w:iCs/>
          <w:lang w:val="en-US"/>
        </w:rPr>
        <w:t xml:space="preserve">On. </w:t>
      </w:r>
      <w:r>
        <w:rPr>
          <w:i/>
          <w:iCs/>
        </w:rPr>
        <w:t>1. - Спр. 45. - Арк. 54.</w:t>
      </w:r>
    </w:p>
    <w:p w:rsidR="0089051D" w:rsidRDefault="0089051D">
      <w:pPr>
        <w:shd w:val="clear" w:color="auto" w:fill="FFFFFF"/>
        <w:spacing w:before="5"/>
        <w:jc w:val="right"/>
        <w:rPr>
          <w:i/>
          <w:iCs/>
        </w:rPr>
      </w:pPr>
      <w:r>
        <w:rPr>
          <w:i/>
          <w:iCs/>
        </w:rPr>
        <w:t>Оригинал. Машинопись.</w:t>
      </w:r>
    </w:p>
    <w:p w:rsidR="0089051D" w:rsidRDefault="0089051D">
      <w:pPr>
        <w:shd w:val="clear" w:color="auto" w:fill="FFFFFF"/>
        <w:spacing w:before="245"/>
        <w:jc w:val="both"/>
        <w:rPr>
          <w:b/>
          <w:bCs/>
        </w:rPr>
      </w:pPr>
      <w:r>
        <w:rPr>
          <w:b/>
          <w:bCs/>
        </w:rPr>
        <w:t>187. ПИСЬМО КОМАНДОВАНИЯ 18-Й БЕЛОРУССКОЙ ПАРТИЗАНСКОЙ БРИГАДЫ ИМ. ФРУНЗЕ КОМАНДИРУ 1-Й УКРАИНСКОЙ ПАРТИЗАНСКОЙ ДИВИЗИИ ИМ. КОВПАКА П. ВЕРШИГОРЕ О ВЗАИМООТНОШЕНИЯХ ПАРТИЗАН ОБОИХ ФОРМИРОВАНИЙ</w:t>
      </w:r>
    </w:p>
    <w:p w:rsidR="0089051D" w:rsidRDefault="0089051D">
      <w:pPr>
        <w:shd w:val="clear" w:color="auto" w:fill="FFFFFF"/>
        <w:spacing w:before="5"/>
        <w:ind w:firstLine="4512"/>
      </w:pPr>
      <w:r>
        <w:rPr>
          <w:b/>
          <w:bCs/>
        </w:rPr>
        <w:t xml:space="preserve">15 апреля 1944 </w:t>
      </w:r>
      <w:r>
        <w:t>г. СССР. ШТАБ</w:t>
      </w:r>
    </w:p>
    <w:p w:rsidR="0089051D" w:rsidRDefault="0089051D">
      <w:pPr>
        <w:shd w:val="clear" w:color="auto" w:fill="FFFFFF"/>
        <w:spacing w:before="5"/>
        <w:ind w:right="3456"/>
      </w:pPr>
      <w:r>
        <w:t>18-й партизанской бригады им. Фрунзе</w:t>
      </w:r>
    </w:p>
    <w:p w:rsidR="0089051D" w:rsidRDefault="0089051D">
      <w:pPr>
        <w:shd w:val="clear" w:color="auto" w:fill="FFFFFF"/>
        <w:tabs>
          <w:tab w:val="left" w:pos="2654"/>
        </w:tabs>
      </w:pPr>
      <w:r>
        <w:t>15 апреля 1944 г.</w:t>
      </w:r>
      <w:r>
        <w:rPr>
          <w:rFonts w:ascii="Verdana" w:hAnsi="Verdana" w:cs="Verdana"/>
        </w:rPr>
        <w:tab/>
      </w:r>
      <w:r>
        <w:t>КОМАНДИРУ 1-й УКРАИНСКОЙ</w:t>
      </w:r>
    </w:p>
    <w:p w:rsidR="0089051D" w:rsidRDefault="0089051D">
      <w:pPr>
        <w:shd w:val="clear" w:color="auto" w:fill="FFFFFF"/>
        <w:spacing w:before="10"/>
        <w:ind w:left="1613"/>
        <w:jc w:val="right"/>
      </w:pPr>
      <w:r>
        <w:t>ПАРТИЗАНСКОЙ ДИВИЗИИ им. ДВАЖДЫ ГЕРОЯ СОВЕТСКОГО</w:t>
      </w:r>
    </w:p>
    <w:p w:rsidR="0089051D" w:rsidRDefault="0089051D">
      <w:pPr>
        <w:shd w:val="clear" w:color="auto" w:fill="FFFFFF"/>
        <w:spacing w:before="10"/>
        <w:jc w:val="right"/>
      </w:pPr>
      <w:r>
        <w:t>СОЮЗА тов. КОВПАКА</w:t>
      </w:r>
    </w:p>
    <w:p w:rsidR="0089051D" w:rsidRDefault="0089051D">
      <w:pPr>
        <w:shd w:val="clear" w:color="auto" w:fill="FFFFFF"/>
        <w:spacing w:before="250"/>
      </w:pPr>
      <w:r>
        <w:t>По существу Вашего письма сообщаю:</w:t>
      </w:r>
    </w:p>
    <w:p w:rsidR="0089051D" w:rsidRDefault="0089051D">
      <w:pPr>
        <w:shd w:val="clear" w:color="auto" w:fill="FFFFFF"/>
        <w:spacing w:before="10"/>
        <w:ind w:firstLine="298"/>
        <w:jc w:val="both"/>
        <w:sectPr w:rsidR="0089051D">
          <w:footnotePr>
            <w:pos w:val="beneathText"/>
          </w:footnotePr>
          <w:type w:val="continuous"/>
          <w:pgSz w:w="11905" w:h="16837"/>
          <w:pgMar w:top="850" w:right="2643" w:bottom="850" w:left="2911" w:header="708" w:footer="708" w:gutter="0"/>
          <w:cols w:space="720"/>
          <w:docGrid w:linePitch="360"/>
        </w:sectPr>
      </w:pPr>
      <w:r>
        <w:t>13 апреля с.г. группа охотников по захвату живого языка под руководством начальника штаба отряда им. Котовского, будучи в районе действий, столкнулась с двумя конниками вверенной Вам дивизии, одетых в немецкую форму, и приняли их за "власовцев". При конвоировании к штабу задержанные стали бежать, и при побеге один из за-</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353</w:t>
      </w:r>
    </w:p>
    <w:p w:rsidR="0089051D" w:rsidRDefault="0089051D">
      <w:pPr>
        <w:shd w:val="clear" w:color="auto" w:fill="FFFFFF"/>
        <w:spacing w:before="475"/>
        <w:jc w:val="both"/>
      </w:pPr>
      <w:r>
        <w:t>держанных был убит начальником штаба отряда им. Котовского. После этого события начальник штаба отряда им. Котовского, совместно с уполномоченным Особого отдела этого же отряда выяснили, что задержанные являлись партизанами. Все оружие, боеприпасы и снаряжение, отобранное у задержанных, начальник штаба отряда им. Котовского передал уполномоченному Особого отдела тов. Варивончику, который должен был передать во вверенную Вам дивизию. Сам начальник штаба отряда им. Котовского явился в мой штаб и доложил о случившемся.</w:t>
      </w:r>
    </w:p>
    <w:p w:rsidR="0089051D" w:rsidRDefault="0089051D">
      <w:pPr>
        <w:shd w:val="clear" w:color="auto" w:fill="FFFFFF"/>
        <w:spacing w:before="10"/>
        <w:ind w:firstLine="288"/>
        <w:jc w:val="both"/>
      </w:pPr>
      <w:r>
        <w:t>С получением Вашего письма начальник штаба отряда им. Котовского подвергнут следствию и о результатах следствия будет сообщено позже.</w:t>
      </w:r>
    </w:p>
    <w:p w:rsidR="0089051D" w:rsidRDefault="0089051D">
      <w:pPr>
        <w:shd w:val="clear" w:color="auto" w:fill="FFFFFF"/>
        <w:spacing w:before="10"/>
        <w:ind w:firstLine="293"/>
        <w:jc w:val="both"/>
      </w:pPr>
      <w:r>
        <w:t>Одновременно прошу Вас не злоупотреблять в ущерб общему делу, так как я имею сведения, что партизаны вверенной Вам дивизии задержали и обезоружили спецгруппу Наркомвнутдела моей бригады.</w:t>
      </w:r>
    </w:p>
    <w:p w:rsidR="0089051D" w:rsidRDefault="0089051D">
      <w:pPr>
        <w:shd w:val="clear" w:color="auto" w:fill="FFFFFF"/>
        <w:spacing w:before="10"/>
        <w:ind w:firstLine="288"/>
        <w:jc w:val="both"/>
      </w:pPr>
      <w:r>
        <w:t>Командование бригады имени Фрунзе не заинтересовано скрывать факт убийства партизана вверенной Вам дивизии, а ведет по этому факту следствие, и к виновникам примет меры военного времени.</w:t>
      </w:r>
    </w:p>
    <w:p w:rsidR="0089051D" w:rsidRDefault="0089051D">
      <w:pPr>
        <w:shd w:val="clear" w:color="auto" w:fill="FFFFFF"/>
        <w:spacing w:before="10"/>
        <w:ind w:firstLine="278"/>
        <w:jc w:val="both"/>
      </w:pPr>
      <w:r>
        <w:t>Я считаю, что мы сумеем этот факт разобрать без обострения наших взаимоотношений.</w:t>
      </w:r>
    </w:p>
    <w:p w:rsidR="0089051D" w:rsidRDefault="0089051D">
      <w:pPr>
        <w:shd w:val="clear" w:color="auto" w:fill="FFFFFF"/>
        <w:spacing w:before="250"/>
      </w:pPr>
      <w:r>
        <w:t>С приветом,</w:t>
      </w:r>
    </w:p>
    <w:p w:rsidR="0089051D" w:rsidRDefault="0089051D">
      <w:pPr>
        <w:shd w:val="clear" w:color="auto" w:fill="FFFFFF"/>
        <w:spacing w:before="10"/>
      </w:pPr>
      <w:r>
        <w:t>Командир 18-й партизанской</w:t>
      </w:r>
    </w:p>
    <w:p w:rsidR="0089051D" w:rsidRDefault="0089051D">
      <w:pPr>
        <w:shd w:val="clear" w:color="auto" w:fill="FFFFFF"/>
        <w:spacing w:before="10"/>
      </w:pPr>
      <w:r>
        <w:t>бригады им. Фрунзе ст.лейтенант</w:t>
      </w:r>
    </w:p>
    <w:p w:rsidR="0089051D" w:rsidRDefault="0089051D">
      <w:pPr>
        <w:shd w:val="clear" w:color="auto" w:fill="FFFFFF"/>
        <w:spacing w:before="10"/>
        <w:ind w:firstLine="4075"/>
      </w:pPr>
      <w:r>
        <w:t>(Подпись) КЛЮЧКО Комиссар 18-й партизанской бригады им. Фрунзе Капитан</w:t>
      </w:r>
    </w:p>
    <w:p w:rsidR="0089051D" w:rsidRDefault="0089051D">
      <w:pPr>
        <w:shd w:val="clear" w:color="auto" w:fill="FFFFFF"/>
        <w:spacing w:before="10"/>
        <w:jc w:val="right"/>
      </w:pPr>
      <w:r>
        <w:t>(Подпись) БЕГУН</w:t>
      </w:r>
    </w:p>
    <w:p w:rsidR="0089051D" w:rsidRDefault="0089051D">
      <w:pPr>
        <w:shd w:val="clear" w:color="auto" w:fill="FFFFFF"/>
        <w:spacing w:before="254"/>
        <w:jc w:val="right"/>
        <w:rPr>
          <w:i/>
          <w:iCs/>
        </w:rPr>
      </w:pPr>
      <w:r>
        <w:rPr>
          <w:i/>
          <w:iCs/>
        </w:rPr>
        <w:t>ЦДАГО Украгни. - Ф. 63. - Оп.1.- Спр. 45. - Арк. 58.</w:t>
      </w:r>
    </w:p>
    <w:p w:rsidR="0089051D" w:rsidRDefault="0089051D">
      <w:pPr>
        <w:shd w:val="clear" w:color="auto" w:fill="FFFFFF"/>
        <w:spacing w:before="5"/>
        <w:jc w:val="right"/>
        <w:rPr>
          <w:i/>
          <w:iCs/>
        </w:rPr>
        <w:sectPr w:rsidR="0089051D">
          <w:footnotePr>
            <w:pos w:val="beneathText"/>
          </w:footnotePr>
          <w:pgSz w:w="11905" w:h="16837"/>
          <w:pgMar w:top="850" w:right="2907" w:bottom="2880" w:left="2647" w:header="708" w:footer="708" w:gutter="0"/>
          <w:cols w:space="720"/>
          <w:docGrid w:linePitch="360"/>
        </w:sectPr>
      </w:pPr>
      <w:r>
        <w:rPr>
          <w:i/>
          <w:iCs/>
        </w:rPr>
        <w:t>Оригинал. Машинопись.</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52" type="#_x0000_t202" style="position:absolute;margin-left:-87.3pt;margin-top:.3pt;width:17.2pt;height:10.5pt;z-index:25174732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354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rPr>
          <w:b/>
          <w:bCs/>
        </w:rPr>
      </w:pPr>
      <w:r>
        <w:rPr>
          <w:b/>
          <w:bCs/>
        </w:rPr>
        <w:t>188. ПИСЬМО КОМАНДИРА БЕЛОРУССКОЙ ПАРТИЗАНСКОЙ БРИГАДЫ ИМ. ФРУНЗЕ С. КЛЮЧКО КОМАНДИРУ 1-Й УКРАИНСКОЙ ПАРТИЗАНСКОЙ ДИВИЗИИ ИМ. КОВПАКА П. ВЕРШИГОРЕ О ВЗАИМООТНОШЕНИЯХ ПАРТИЗАН ОБОИХ ФОРМИРОВАНИЙ</w:t>
      </w:r>
    </w:p>
    <w:p w:rsidR="0089051D" w:rsidRDefault="0089051D">
      <w:pPr>
        <w:shd w:val="clear" w:color="auto" w:fill="FFFFFF"/>
        <w:spacing w:before="10"/>
        <w:jc w:val="right"/>
      </w:pPr>
      <w:r>
        <w:t xml:space="preserve">4 </w:t>
      </w:r>
      <w:r>
        <w:rPr>
          <w:b/>
          <w:bCs/>
        </w:rPr>
        <w:t xml:space="preserve">мая 1944 </w:t>
      </w:r>
      <w:r>
        <w:t>г.</w:t>
      </w:r>
    </w:p>
    <w:p w:rsidR="0089051D" w:rsidRDefault="0089051D">
      <w:pPr>
        <w:shd w:val="clear" w:color="auto" w:fill="FFFFFF"/>
        <w:spacing w:before="250"/>
        <w:jc w:val="right"/>
      </w:pPr>
      <w:r>
        <w:t>КОМАНДИРУ 1-й УКРАИНСКОЙ</w:t>
      </w:r>
    </w:p>
    <w:p w:rsidR="0089051D" w:rsidRDefault="0089051D">
      <w:pPr>
        <w:shd w:val="clear" w:color="auto" w:fill="FFFFFF"/>
        <w:spacing w:before="10"/>
        <w:jc w:val="right"/>
      </w:pPr>
      <w:r>
        <w:t>ПАРТИЗАНСКОЙ ДИВИЗИИ им. КОВПАКА</w:t>
      </w:r>
    </w:p>
    <w:p w:rsidR="0089051D" w:rsidRDefault="0089051D">
      <w:pPr>
        <w:shd w:val="clear" w:color="auto" w:fill="FFFFFF"/>
        <w:spacing w:before="10"/>
        <w:jc w:val="right"/>
      </w:pPr>
      <w:r>
        <w:t>ПОДПОЛКОВНИКУ т. ВЕРШИГОРА</w:t>
      </w:r>
    </w:p>
    <w:p w:rsidR="0089051D" w:rsidRDefault="0089051D">
      <w:pPr>
        <w:shd w:val="clear" w:color="auto" w:fill="FFFFFF"/>
        <w:spacing w:before="250"/>
        <w:ind w:firstLine="293"/>
        <w:jc w:val="both"/>
      </w:pPr>
      <w:r>
        <w:t>Вторично ставлю Вас в известность о том, что отдельные командиры вверенной Вам дивизии ведут незаконную вербовку людей из моей бригады, т.е. берут отдельных "обиженных" партизан моей бригады под свое покровительство. Я считаю это явление крайне недопустимым в наших условиях, и [оно] может привести к плохим последствиям. 25.04.44 г. партизаны моей бригады МУРАДЕНКО Василий Иванович и ОСОХИН Николай Павлович, чувствуя за собой старые грехи, дезертировали с оружием, которое приобретено кровью честных партизан, в Вашу дивизию: 2-й полк 4-й батальон, и до сих пор в бригаду не возвращены. 03.05.44 г. партизан моей бригады ПОЛЯКОВ Андрей Дмитрович, находясь под следствием, также дезертировал в Вашу дивизию с оружием.</w:t>
      </w:r>
    </w:p>
    <w:p w:rsidR="0089051D" w:rsidRDefault="0089051D">
      <w:pPr>
        <w:shd w:val="clear" w:color="auto" w:fill="FFFFFF"/>
        <w:spacing w:before="10"/>
        <w:ind w:firstLine="288"/>
        <w:jc w:val="both"/>
      </w:pPr>
      <w:r>
        <w:t>Я надеюсь, что Вы таких установок своим командирам не давали, чтобы брать под свое покровительство дезертиров. Прошу и требую возвращения дезертиров в мою бригаду и одновременно прошу прекратить эту "вербовку", так как я располагаю сведениями, что со стороны 2-го и 3-го полка это проводится.</w:t>
      </w:r>
    </w:p>
    <w:p w:rsidR="0089051D" w:rsidRDefault="0089051D">
      <w:pPr>
        <w:shd w:val="clear" w:color="auto" w:fill="FFFFFF"/>
        <w:spacing w:before="10"/>
        <w:ind w:firstLine="283"/>
        <w:jc w:val="both"/>
      </w:pPr>
      <w:r>
        <w:t>Я надеюсь, тов. подполковник, что это ненормативное явление Вы ликвидируете без вмешательства Белорусского штаба партизанского движения.</w:t>
      </w:r>
    </w:p>
    <w:p w:rsidR="0089051D" w:rsidRDefault="0089051D">
      <w:pPr>
        <w:shd w:val="clear" w:color="auto" w:fill="FFFFFF"/>
        <w:spacing w:before="250"/>
      </w:pPr>
      <w:r>
        <w:t>С приветом,</w:t>
      </w:r>
    </w:p>
    <w:p w:rsidR="0089051D" w:rsidRDefault="0089051D">
      <w:pPr>
        <w:shd w:val="clear" w:color="auto" w:fill="FFFFFF"/>
        <w:spacing w:before="10"/>
      </w:pPr>
      <w:r>
        <w:t>Комбриг [бригады] им. Фрунзе</w:t>
      </w:r>
    </w:p>
    <w:p w:rsidR="0089051D" w:rsidRDefault="0089051D">
      <w:pPr>
        <w:shd w:val="clear" w:color="auto" w:fill="FFFFFF"/>
        <w:tabs>
          <w:tab w:val="left" w:pos="4080"/>
        </w:tabs>
        <w:spacing w:before="10"/>
      </w:pPr>
      <w:r>
        <w:t>ст. лейтенант</w:t>
      </w:r>
      <w:r>
        <w:rPr>
          <w:rFonts w:ascii="Verdana" w:hAnsi="Verdana" w:cs="Verdana"/>
        </w:rPr>
        <w:tab/>
      </w:r>
      <w:r>
        <w:t>(Подпись) КЛЮЧКО</w:t>
      </w:r>
    </w:p>
    <w:p w:rsidR="0089051D" w:rsidRDefault="0089051D">
      <w:pPr>
        <w:shd w:val="clear" w:color="auto" w:fill="FFFFFF"/>
        <w:spacing w:before="10"/>
      </w:pPr>
      <w:r>
        <w:t>4.05.44</w:t>
      </w:r>
    </w:p>
    <w:p w:rsidR="0089051D" w:rsidRDefault="0089051D">
      <w:pPr>
        <w:shd w:val="clear" w:color="auto" w:fill="FFFFFF"/>
        <w:spacing w:before="14"/>
        <w:jc w:val="right"/>
        <w:rPr>
          <w:i/>
          <w:iCs/>
        </w:rPr>
      </w:pPr>
      <w:r>
        <w:rPr>
          <w:i/>
          <w:iCs/>
        </w:rPr>
        <w:t xml:space="preserve">ЦДАГО Украгни. - Ф. 63. - </w:t>
      </w:r>
      <w:r>
        <w:rPr>
          <w:i/>
          <w:iCs/>
          <w:lang w:val="en-US"/>
        </w:rPr>
        <w:t xml:space="preserve">On. </w:t>
      </w:r>
      <w:r>
        <w:t xml:space="preserve">1- </w:t>
      </w:r>
      <w:r>
        <w:rPr>
          <w:i/>
          <w:iCs/>
        </w:rPr>
        <w:t>Спр. 45. - Арк. 66.</w:t>
      </w:r>
    </w:p>
    <w:p w:rsidR="0089051D" w:rsidRDefault="0089051D">
      <w:pPr>
        <w:shd w:val="clear" w:color="auto" w:fill="FFFFFF"/>
        <w:spacing w:before="5"/>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355</w:t>
      </w:r>
    </w:p>
    <w:p w:rsidR="0089051D" w:rsidRDefault="0089051D">
      <w:pPr>
        <w:shd w:val="clear" w:color="auto" w:fill="FFFFFF"/>
        <w:spacing w:before="475"/>
        <w:jc w:val="both"/>
        <w:rPr>
          <w:b/>
          <w:bCs/>
        </w:rPr>
      </w:pPr>
      <w:r>
        <w:rPr>
          <w:b/>
          <w:bCs/>
        </w:rPr>
        <w:t>189. СПЕЦСООБЩЕНИЕ НАЧАЛЬНИКА УШПД Т. СТРОКАЧА ПЕРВОМУ СЕКРЕТАРЮ ЦК КП/Б/У И. ХРУЩЁВУ ОБ УБИЙСТВЕ КОМИССАРА ПАРТИЗАНСКОГО СОЕДИНЕНИЯ ИМ. ХРУЩЕВА И. СЕМЕНИШИНА</w:t>
      </w:r>
    </w:p>
    <w:p w:rsidR="0089051D" w:rsidRDefault="0089051D">
      <w:pPr>
        <w:shd w:val="clear" w:color="auto" w:fill="FFFFFF"/>
        <w:jc w:val="right"/>
        <w:rPr>
          <w:b/>
          <w:bCs/>
        </w:rPr>
      </w:pPr>
      <w:r>
        <w:rPr>
          <w:b/>
          <w:bCs/>
        </w:rPr>
        <w:t>1 июня 1944 г.</w:t>
      </w:r>
    </w:p>
    <w:p w:rsidR="0089051D" w:rsidRDefault="0089051D">
      <w:pPr>
        <w:shd w:val="clear" w:color="auto" w:fill="FFFFFF"/>
        <w:ind w:right="1920"/>
      </w:pPr>
      <w:r>
        <w:t>Рукописная пометка: "Т. Молодчикову. В дело 1.6.44. (Подп. неразб.)"</w:t>
      </w:r>
    </w:p>
    <w:p w:rsidR="0089051D" w:rsidRDefault="0089051D">
      <w:pPr>
        <w:shd w:val="clear" w:color="auto" w:fill="FFFFFF"/>
        <w:ind w:left="1138" w:firstLine="2424"/>
      </w:pPr>
      <w:r>
        <w:t>СОВЕРШЕННО СЕКРЕТНО СЕКРЕТАРЮ ЦЕНТРАЛЬНОГО КОМИТЕТА КП(б)У</w:t>
      </w:r>
    </w:p>
    <w:p w:rsidR="0089051D" w:rsidRDefault="0089051D">
      <w:pPr>
        <w:shd w:val="clear" w:color="auto" w:fill="FFFFFF"/>
        <w:jc w:val="right"/>
      </w:pPr>
      <w:r>
        <w:t>Тов. ХРУЩЕВУ Н.С.</w:t>
      </w:r>
    </w:p>
    <w:p w:rsidR="0089051D" w:rsidRDefault="0089051D">
      <w:pPr>
        <w:shd w:val="clear" w:color="auto" w:fill="FFFFFF"/>
        <w:spacing w:before="197"/>
        <w:jc w:val="center"/>
      </w:pPr>
      <w:r>
        <w:t>СПЕЦСООБЩЕНИЕ</w:t>
      </w:r>
    </w:p>
    <w:p w:rsidR="0089051D" w:rsidRDefault="0089051D">
      <w:pPr>
        <w:shd w:val="clear" w:color="auto" w:fill="FFFFFF"/>
        <w:jc w:val="center"/>
      </w:pPr>
      <w:r>
        <w:t>об убийстве комиссара партизанского соединения ЧЕПИГИ -</w:t>
      </w:r>
    </w:p>
    <w:p w:rsidR="0089051D" w:rsidRDefault="0089051D">
      <w:pPr>
        <w:shd w:val="clear" w:color="auto" w:fill="FFFFFF"/>
        <w:jc w:val="center"/>
      </w:pPr>
      <w:r>
        <w:t>депутата Верховного Совета СССР тов. СЕМЕНИШИНА</w:t>
      </w:r>
    </w:p>
    <w:p w:rsidR="0089051D" w:rsidRDefault="0089051D">
      <w:pPr>
        <w:shd w:val="clear" w:color="auto" w:fill="FFFFFF"/>
        <w:spacing w:before="202"/>
        <w:ind w:firstLine="293"/>
        <w:jc w:val="both"/>
      </w:pPr>
      <w:r>
        <w:t>Командир партизанского соединения тов. ЧЕПИГА, выполняя постановленную задачу выйти в Дрогобычскую область для боевых действий, 23 апреля с.г. с отрядом в 96 человек форсировал р. Зап. Буг и остановился в Парчевских лесах (75 км юго-западнее Бреста). Основная часть соединения численностью в 400 человек во главе с комиссаром тов. СЕМЕНИШИНЫМ перейти Буг не смогла и к 3 мая с.г. находилась в Черск (40 км южнее Бреста).</w:t>
      </w:r>
    </w:p>
    <w:p w:rsidR="0089051D" w:rsidRDefault="0089051D">
      <w:pPr>
        <w:shd w:val="clear" w:color="auto" w:fill="FFFFFF"/>
        <w:ind w:firstLine="283"/>
        <w:jc w:val="both"/>
      </w:pPr>
      <w:r>
        <w:t>ЧЕПИГА, не ожидая прибытия СЕМЕНИШИНА, 3 мая ушел на выполнение поставленных ему задач. Радиосвязь между ЧЕПИГОЙ и СЕМЕНИШИНЫМ поддерживалась до 6 мая с.г.</w:t>
      </w:r>
    </w:p>
    <w:p w:rsidR="0089051D" w:rsidRDefault="0089051D">
      <w:pPr>
        <w:shd w:val="clear" w:color="auto" w:fill="FFFFFF"/>
        <w:ind w:firstLine="302"/>
        <w:jc w:val="both"/>
      </w:pPr>
      <w:r>
        <w:t>14.05.44. из НКГБ УССР поступил документ, в котором сообщалось: - 10.05.44. начальник опергруппы НКГБ УССР "КОРЕЦКИЙ" радировал: "6 мая в с. Горостыта (60 км северо-восточнее Люблин) по заговору партизан соединения ЧЕПИГИ зверски убит комиссар соединения депутат Верховного Совета Союза ССР СЕМЕНИШИН и его адъютант ДОМОЛЕГА B.C. Трупы убитых ограблены и брошены в поле. У СЕМЕНИШИНА вырваны золотые зубы. Убитых похоронил с воинскими почестями".</w:t>
      </w:r>
    </w:p>
    <w:p w:rsidR="0089051D" w:rsidRDefault="0089051D">
      <w:pPr>
        <w:shd w:val="clear" w:color="auto" w:fill="FFFFFF"/>
        <w:ind w:firstLine="288"/>
        <w:jc w:val="both"/>
      </w:pPr>
      <w:r>
        <w:t>Об убийстве тов. СЕМЕНИШИНА и его адъютанта Украинский штаб партизанского движения немедленно радировал ЧЕПИГЕ и предложил донести все, что ему известно по этому вопросу.</w:t>
      </w:r>
    </w:p>
    <w:p w:rsidR="0089051D" w:rsidRDefault="0089051D">
      <w:pPr>
        <w:shd w:val="clear" w:color="auto" w:fill="FFFFFF"/>
        <w:ind w:firstLine="283"/>
        <w:jc w:val="both"/>
        <w:sectPr w:rsidR="0089051D">
          <w:footnotePr>
            <w:pos w:val="beneathText"/>
          </w:footnotePr>
          <w:pgSz w:w="11905" w:h="16837"/>
          <w:pgMar w:top="850" w:right="2926" w:bottom="850" w:left="2623" w:header="708" w:footer="708" w:gutter="0"/>
          <w:cols w:space="720"/>
          <w:docGrid w:linePitch="360"/>
        </w:sectPr>
      </w:pPr>
      <w:r>
        <w:t>20.05.44. от т. ЧЕПИГА была получена шифртелеграмма следующего содержания: "19 мая прибыл командир батальона с группой партизан 139 человек, он доложил: СЕМЕНИШИН 7 мая в 22 часа в селе Горостыта убит партизаном КУДРЕНКО Федором Ивановичем,</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53" type="#_x0000_t202" style="position:absolute;margin-left:-87.3pt;margin-top:.3pt;width:17.2pt;height:10.5pt;z-index:25174835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356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находившимся на охране командиров, которых СЕМЕНИШИН пытался расстрелять без какого-либо повода и причин.</w:t>
      </w:r>
    </w:p>
    <w:p w:rsidR="0089051D" w:rsidRDefault="0089051D">
      <w:pPr>
        <w:shd w:val="clear" w:color="auto" w:fill="FFFFFF"/>
        <w:ind w:firstLine="293"/>
        <w:jc w:val="both"/>
      </w:pPr>
      <w:r>
        <w:t>Партизаны сообщили, что СЕМЕНИШИН-изменник Родины и трус. Тормозил переправу [через] Буг, требовал от комсостава соединиться с Красной Армией. Командирам обещал в Москве и Киеве хорошие должности. По его вине убит командир батальона ШЕДОВ.</w:t>
      </w:r>
    </w:p>
    <w:p w:rsidR="0089051D" w:rsidRDefault="0089051D">
      <w:pPr>
        <w:shd w:val="clear" w:color="auto" w:fill="FFFFFF"/>
        <w:ind w:firstLine="283"/>
        <w:jc w:val="both"/>
      </w:pPr>
      <w:r>
        <w:t>За Бугом бездействовал, пьянствовал, отдавал боеприпасы, избивал и терроризировал преданный Родине комсостав. Благодаря его действиям, отряд от заданного маршрута отклонился, ведя тяжелые бои с немцами".</w:t>
      </w:r>
    </w:p>
    <w:p w:rsidR="0089051D" w:rsidRDefault="0089051D">
      <w:pPr>
        <w:shd w:val="clear" w:color="auto" w:fill="FFFFFF"/>
        <w:ind w:firstLine="293"/>
        <w:jc w:val="both"/>
      </w:pPr>
      <w:r>
        <w:t>23.05.44. тов. ЧЕПИГЕ и его заместителю по разведке тов. НИКО-ЛАЕНКО предложено агентурно-следственным путем выявить подлинные причины убийства т. СЕМЕНИШИНА и его адъютанта. Результаты радировать, а материалы следствия и агентурные донесения первым же самолетом направить в штаб.</w:t>
      </w:r>
    </w:p>
    <w:p w:rsidR="0089051D" w:rsidRDefault="0089051D">
      <w:pPr>
        <w:shd w:val="clear" w:color="auto" w:fill="FFFFFF"/>
        <w:ind w:firstLine="293"/>
        <w:jc w:val="both"/>
      </w:pPr>
      <w:r>
        <w:t>В ответ на эту радиограмму т. ЧЕПИГА радировал: "Моя радиограмма от 19.05.44 остается в силе, следствие по делу СЕМЕНИШИНА продолжаю. Более подробные данные сообщу только после прихода всех групп, находившихся с СЕМЕНИШИНЫМ".</w:t>
      </w:r>
    </w:p>
    <w:p w:rsidR="0089051D" w:rsidRDefault="0089051D">
      <w:pPr>
        <w:shd w:val="clear" w:color="auto" w:fill="FFFFFF"/>
      </w:pPr>
      <w:r>
        <w:t>Других данных от тов. ЧЕПИГИ пока не поступало.</w:t>
      </w:r>
    </w:p>
    <w:p w:rsidR="0089051D" w:rsidRDefault="0089051D">
      <w:pPr>
        <w:shd w:val="clear" w:color="auto" w:fill="FFFFFF"/>
        <w:ind w:firstLine="283"/>
        <w:jc w:val="both"/>
      </w:pPr>
      <w:r>
        <w:t>Запрошенные по этому вопросу радисты соединения ЧЕПИГИ т.т. ХОРИН и ЕВДОКИМОВА сообщили: СЕМЕНИШИН пьяный хотел застрелить командира роты КОВЬЯНОВА, выстрелив, попал ему в автомат. Находившийся при этом партизан КУДРЕНКО застрелил СЕМЕНИШИНА.</w:t>
      </w:r>
    </w:p>
    <w:p w:rsidR="0089051D" w:rsidRDefault="0089051D">
      <w:pPr>
        <w:shd w:val="clear" w:color="auto" w:fill="FFFFFF"/>
        <w:ind w:firstLine="283"/>
        <w:jc w:val="both"/>
      </w:pPr>
      <w:r>
        <w:t>В отношении КУДРЕНКО тов. ЧЕПИГА сообщил следующее: "КУДРЕНКО Федор Иванович—кандидат в члены ВКП(б), в соединении с 13.06.43; имеет на своем счету 4 поезда, 5 автомашин, 1 охраняемый мост. Участвовал в 5 крупных боях, отличился, вынес из окружения рацию".</w:t>
      </w:r>
    </w:p>
    <w:p w:rsidR="0089051D" w:rsidRDefault="0089051D">
      <w:pPr>
        <w:shd w:val="clear" w:color="auto" w:fill="FFFFFF"/>
        <w:spacing w:before="202"/>
        <w:ind w:firstLine="293"/>
        <w:jc w:val="both"/>
      </w:pPr>
      <w:r>
        <w:t>НАЧАЛЬНИК УКРАИНСКОГО ШТАБА ПАРТИЗАНСКОГО ДВИЖЕНИЯ</w:t>
      </w:r>
    </w:p>
    <w:p w:rsidR="0089051D" w:rsidRDefault="0089051D">
      <w:pPr>
        <w:shd w:val="clear" w:color="auto" w:fill="FFFFFF"/>
      </w:pPr>
      <w:r>
        <w:t>КОМИССАР ГОСУДАРСТВЕННОЙ БЕЗОПАСНОСТИ</w:t>
      </w:r>
    </w:p>
    <w:p w:rsidR="0089051D" w:rsidRDefault="0089051D">
      <w:pPr>
        <w:shd w:val="clear" w:color="auto" w:fill="FFFFFF"/>
        <w:spacing w:before="202"/>
        <w:jc w:val="right"/>
      </w:pPr>
      <w:r>
        <w:t>/Т. СТРОКАЧ/</w:t>
      </w:r>
    </w:p>
    <w:p w:rsidR="0089051D" w:rsidRDefault="0089051D">
      <w:pPr>
        <w:shd w:val="clear" w:color="auto" w:fill="FFFFFF"/>
        <w:spacing w:before="202"/>
        <w:ind w:right="4224"/>
      </w:pPr>
      <w:r>
        <w:t>[1] июня 1944 года № 003785 г. Киев</w:t>
      </w:r>
    </w:p>
    <w:p w:rsidR="0089051D" w:rsidRDefault="0089051D">
      <w:pPr>
        <w:shd w:val="clear" w:color="auto" w:fill="FFFFFF"/>
        <w:spacing w:before="202"/>
        <w:ind w:left="1421"/>
        <w:rPr>
          <w:i/>
          <w:iCs/>
        </w:rPr>
      </w:pPr>
      <w:r>
        <w:rPr>
          <w:i/>
          <w:iCs/>
        </w:rPr>
        <w:t xml:space="preserve">ЦДАГО Украти. - Ф. 62. - </w:t>
      </w:r>
      <w:r>
        <w:rPr>
          <w:i/>
          <w:iCs/>
          <w:lang w:val="en-US"/>
        </w:rPr>
        <w:t xml:space="preserve">On. </w:t>
      </w:r>
      <w:r>
        <w:t xml:space="preserve">1- </w:t>
      </w:r>
      <w:r>
        <w:rPr>
          <w:i/>
          <w:iCs/>
        </w:rPr>
        <w:t>Спр. 279. - Арк.75-77.</w:t>
      </w:r>
    </w:p>
    <w:p w:rsidR="0089051D" w:rsidRDefault="0089051D">
      <w:pPr>
        <w:shd w:val="clear" w:color="auto" w:fill="FFFFFF"/>
        <w:jc w:val="right"/>
        <w:rPr>
          <w:i/>
          <w:iCs/>
        </w:rPr>
        <w:sectPr w:rsidR="0089051D">
          <w:footnotePr>
            <w:pos w:val="beneathText"/>
          </w:footnotePr>
          <w:type w:val="continuous"/>
          <w:pgSz w:w="11905" w:h="16837"/>
          <w:pgMar w:top="850" w:right="2643" w:bottom="85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357</w:t>
      </w:r>
    </w:p>
    <w:p w:rsidR="0089051D" w:rsidRDefault="0089051D">
      <w:pPr>
        <w:shd w:val="clear" w:color="auto" w:fill="FFFFFF"/>
        <w:spacing w:before="475"/>
        <w:jc w:val="both"/>
        <w:rPr>
          <w:b/>
          <w:bCs/>
        </w:rPr>
      </w:pPr>
      <w:r>
        <w:rPr>
          <w:b/>
          <w:bCs/>
        </w:rPr>
        <w:t>190. ИЗ ДОКЛАДНОЙ ЗАПИСКИ ВОЕННОГО КОРРЕСПОНДЕНТА ГАЗЕТЫ ПРАВДА Л. КОРОБОВА ПЕРВОМУ СЕКРЕТАРЮ ЦК КП/б/У Н. ХРУЩЁВУ О ВАРШАВСКОМ РЕЙДЕ 1-Й УКРАИНСКОЙ ПАРТИЗАНСКОЙ ДИВИЗИИ ИМ. КОВПАКА</w:t>
      </w:r>
    </w:p>
    <w:p w:rsidR="0089051D" w:rsidRDefault="0089051D">
      <w:pPr>
        <w:shd w:val="clear" w:color="auto" w:fill="FFFFFF"/>
        <w:spacing w:before="10"/>
        <w:jc w:val="right"/>
        <w:rPr>
          <w:b/>
          <w:bCs/>
        </w:rPr>
      </w:pPr>
      <w:r>
        <w:rPr>
          <w:b/>
          <w:bCs/>
        </w:rPr>
        <w:t>23 июня 1944 г.</w:t>
      </w:r>
    </w:p>
    <w:p w:rsidR="0089051D" w:rsidRDefault="0089051D">
      <w:pPr>
        <w:shd w:val="clear" w:color="auto" w:fill="FFFFFF"/>
        <w:spacing w:before="250"/>
      </w:pPr>
      <w:r>
        <w:t>Члену Политбюро ЦК КП/б/У ХРУЩЁВУ</w:t>
      </w:r>
    </w:p>
    <w:p w:rsidR="0089051D" w:rsidRDefault="0089051D">
      <w:pPr>
        <w:shd w:val="clear" w:color="auto" w:fill="FFFFFF"/>
        <w:spacing w:before="10"/>
      </w:pPr>
      <w:r>
        <w:t>От военного корреспондента "ПРАВДЫ" капитана Л. КОРОБОВА</w:t>
      </w:r>
    </w:p>
    <w:p w:rsidR="0089051D" w:rsidRDefault="0089051D">
      <w:pPr>
        <w:shd w:val="clear" w:color="auto" w:fill="FFFFFF"/>
        <w:spacing w:before="250"/>
      </w:pPr>
      <w:r>
        <w:t>Докладная записка</w:t>
      </w:r>
    </w:p>
    <w:p w:rsidR="0089051D" w:rsidRDefault="0089051D">
      <w:pPr>
        <w:shd w:val="clear" w:color="auto" w:fill="FFFFFF"/>
        <w:spacing w:before="490"/>
        <w:ind w:firstLine="288"/>
        <w:jc w:val="both"/>
      </w:pPr>
      <w:r>
        <w:t>Ежедневно в дивизию приходят белорусские партизаны с просьбой принять их в украинские партизаны. Они заявляют, что изголодались по войне, что за время пребывания в белорусских отрядах многие из них по врагу не сделали ни одного выстрела.</w:t>
      </w:r>
    </w:p>
    <w:p w:rsidR="0089051D" w:rsidRDefault="0089051D">
      <w:pPr>
        <w:shd w:val="clear" w:color="auto" w:fill="FFFFFF"/>
        <w:spacing w:before="10"/>
        <w:ind w:firstLine="293"/>
        <w:jc w:val="both"/>
      </w:pPr>
      <w:r>
        <w:t>Когда их принимают в дивизию, то вскоре от белорусских партизанских бригад начинают приезжать командиры и учиняют розыск "сбежавших", называя их дезертирами. Несколько человек, ушедших из белорусских отрядов в дивизию, были отозваны обратно в бригады и в них расстреляны как предатели Родины.</w:t>
      </w:r>
    </w:p>
    <w:p w:rsidR="0089051D" w:rsidRDefault="0089051D">
      <w:pPr>
        <w:shd w:val="clear" w:color="auto" w:fill="FFFFFF"/>
        <w:spacing w:before="250"/>
        <w:ind w:firstLine="288"/>
        <w:jc w:val="both"/>
      </w:pPr>
      <w:r>
        <w:t>При мне в 1-ю Украинскую партизанскую дивизию было принято несколько десятков бойцов, перешедших из различных бригад и отрядов. Командование бригад, приезжавшее в дивизию, говорило о них как о предателях. Характерна в этом отношении следующая записка: "Начальнику особого отдела 1-й Украинской партизанской дивизии от комбрига 18-й партизанской бригады им. Фрунзе - сообщаю по существу Вашего запроса о дезертирах моей бригады: предварительное заключение на ярых шпионов Вам дал мой начальник Особого отдела. На других у меня есть также компрометирующий материал. Комбриг КЛИШКО"*. Так командование пинских партизан клеймит бойцов, желающих по-настоящему сражаться за Родину.</w:t>
      </w:r>
    </w:p>
    <w:p w:rsidR="0089051D" w:rsidRDefault="0089051D">
      <w:pPr>
        <w:shd w:val="clear" w:color="auto" w:fill="FFFFFF"/>
        <w:spacing w:before="10"/>
        <w:ind w:firstLine="278"/>
        <w:jc w:val="both"/>
        <w:sectPr w:rsidR="0089051D">
          <w:footnotePr>
            <w:pos w:val="beneathText"/>
          </w:footnotePr>
          <w:pgSz w:w="11905" w:h="16837"/>
          <w:pgMar w:top="850" w:right="2926" w:bottom="850" w:left="2628" w:header="708" w:footer="708" w:gutter="0"/>
          <w:cols w:space="720"/>
          <w:docGrid w:linePitch="360"/>
        </w:sectPr>
      </w:pPr>
      <w:r>
        <w:t>Для характеристики переходящих в дивизию можно привести хотя бы такой факт - один из минёров Пинской группировки пришёл к подполковнику ВЕРШИГОРА и попросил взять его в дивизию. На вопрос комдива: "Почему он хочет уйти из своей бригады?" - последний ответил: "Когда приходишь с диверсией, тебя заставляют охранять жён командиров, совершённую диверсию тебе не записывают, и, если</w:t>
      </w:r>
    </w:p>
    <w:p w:rsidR="0089051D" w:rsidRDefault="00EB7195">
      <w:pPr>
        <w:shd w:val="clear" w:color="auto" w:fill="FFFFFF"/>
        <w:rPr>
          <w:i/>
          <w:iCs/>
          <w:sz w:val="18"/>
          <w:szCs w:val="18"/>
        </w:rPr>
        <w:sectPr w:rsidR="0089051D">
          <w:footnotePr>
            <w:pos w:val="beneathText"/>
          </w:footnotePr>
          <w:pgSz w:w="11905" w:h="16837"/>
          <w:pgMar w:top="850" w:right="4357" w:bottom="2880" w:left="4658" w:header="708" w:footer="708" w:gutter="0"/>
          <w:cols w:space="720"/>
          <w:docGrid w:linePitch="360"/>
        </w:sectPr>
      </w:pPr>
      <w:r>
        <w:rPr>
          <w:noProof/>
          <w:lang w:val="uk-UA" w:eastAsia="uk-UA"/>
        </w:rPr>
        <w:pict>
          <v:shape id="_x0000_s1254" type="#_x0000_t202" style="position:absolute;margin-left:-87.3pt;margin-top:.3pt;width:13.5pt;height:10.5pt;z-index:2517493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358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поднимаешь об этом разговор, то грозят расстрелом. Непокорных расстреливают".</w:t>
      </w:r>
    </w:p>
    <w:p w:rsidR="0089051D" w:rsidRDefault="0089051D">
      <w:pPr>
        <w:shd w:val="clear" w:color="auto" w:fill="FFFFFF"/>
        <w:spacing w:before="5"/>
        <w:ind w:firstLine="288"/>
        <w:jc w:val="both"/>
      </w:pPr>
      <w:r>
        <w:t>В 1-й Украинской партизанской дивизии командование правильно считает, что в Пинской, Минской и Барановичской группировках [партизан] надо дать оружие не разложившимся, ввести жёсткую партизанскую дисциплину, поставить задачи на рейды, нацелить на военные объекты противника и заставить воевать.</w:t>
      </w:r>
    </w:p>
    <w:p w:rsidR="0089051D" w:rsidRDefault="0089051D">
      <w:pPr>
        <w:shd w:val="clear" w:color="auto" w:fill="FFFFFF"/>
        <w:spacing w:before="10"/>
        <w:ind w:firstLine="293"/>
        <w:jc w:val="both"/>
      </w:pPr>
      <w:r>
        <w:t>Находясь у генерал-майора КОМАРОВА, я почувствовал, что он заботиться больше не о войне с немцами, а о достойном выходе из неё. В его штабе раздавались разговоры о том, что можно, не заметив того, остаться в тылу советских войск. КОМАРОВ мало похож на генерала. Он родом из деревни Хорустов (ныне сожжённой), находящейся в расположении партизанской группировки, имеет по деревням много родных. Партизаны рейдирующих групп называют его помещиком. При встрече с командирами полков 1-й Украинской партизанской дивизии он говорил так: "Вы травите мои посевы, вы находитесь на моей земле, я Вам не дам своего аэродрома". Это трусливый человек, поэтому он отказался от наступательных действий и ушёл в болота.</w:t>
      </w:r>
    </w:p>
    <w:p w:rsidR="0089051D" w:rsidRDefault="0089051D">
      <w:pPr>
        <w:shd w:val="clear" w:color="auto" w:fill="FFFFFF"/>
        <w:spacing w:before="480"/>
        <w:jc w:val="right"/>
      </w:pPr>
      <w:r>
        <w:t>(Подпись) Л.КОРОБОВ</w:t>
      </w:r>
    </w:p>
    <w:p w:rsidR="0089051D" w:rsidRDefault="0089051D">
      <w:pPr>
        <w:shd w:val="clear" w:color="auto" w:fill="FFFFFF"/>
        <w:spacing w:before="240"/>
      </w:pPr>
      <w:r>
        <w:t>23 июня 1944 г.</w:t>
      </w:r>
    </w:p>
    <w:p w:rsidR="0089051D" w:rsidRDefault="0089051D">
      <w:pPr>
        <w:shd w:val="clear" w:color="auto" w:fill="FFFFFF"/>
        <w:spacing w:before="240"/>
        <w:jc w:val="right"/>
        <w:rPr>
          <w:i/>
          <w:iCs/>
        </w:rPr>
      </w:pPr>
      <w:r>
        <w:rPr>
          <w:i/>
          <w:iCs/>
        </w:rPr>
        <w:t xml:space="preserve">ЦДАГО Украти. - Ф. 1. </w:t>
      </w:r>
      <w:r>
        <w:rPr>
          <w:i/>
          <w:iCs/>
          <w:lang w:val="en-US"/>
        </w:rPr>
        <w:t xml:space="preserve">-On. </w:t>
      </w:r>
      <w:r>
        <w:rPr>
          <w:i/>
          <w:iCs/>
        </w:rPr>
        <w:t>22. -Спр. 58. - Арк. 37-44.</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40"/>
        <w:rPr>
          <w:i/>
          <w:iCs/>
        </w:rPr>
        <w:sectPr w:rsidR="0089051D">
          <w:footnotePr>
            <w:pos w:val="beneathText"/>
          </w:footnotePr>
          <w:type w:val="continuous"/>
          <w:pgSz w:w="11905" w:h="16837"/>
          <w:pgMar w:top="850" w:right="2648" w:bottom="2880" w:left="2906" w:header="708" w:footer="708" w:gutter="0"/>
          <w:cols w:space="720"/>
          <w:docGrid w:linePitch="360"/>
        </w:sectPr>
      </w:pPr>
      <w:r>
        <w:rPr>
          <w:i/>
          <w:iCs/>
        </w:rPr>
        <w:t>* В документе ошибка, правильно - Ключко.</w:t>
      </w:r>
    </w:p>
    <w:p w:rsidR="0089051D" w:rsidRDefault="0089051D">
      <w:pPr>
        <w:sectPr w:rsidR="0089051D">
          <w:footnotePr>
            <w:pos w:val="beneathText"/>
          </w:footnotePr>
          <w:type w:val="continuous"/>
          <w:pgSz w:w="11905" w:h="16837"/>
          <w:pgMar w:top="850" w:right="4357" w:bottom="288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359</w:t>
      </w:r>
    </w:p>
    <w:p w:rsidR="0089051D" w:rsidRDefault="0089051D">
      <w:pPr>
        <w:shd w:val="clear" w:color="auto" w:fill="FFFFFF"/>
        <w:spacing w:before="475"/>
        <w:jc w:val="both"/>
        <w:rPr>
          <w:b/>
          <w:bCs/>
        </w:rPr>
      </w:pPr>
      <w:r>
        <w:rPr>
          <w:b/>
          <w:bCs/>
        </w:rPr>
        <w:t>191. ИЗ ДОКЛАДНОЙ ЗАПИСКИ НЕУСТАНОВЛЕННОГО ЛИЦА СЕКРЕТАРЮ ЦК КП/Б/У Д. КОРОТЧЕНКО О ПРИЧИНАХ УБИЙСТВА КОМАНДИРА ПАРТИЗАНСКОГО ОТРЯДА К. БАБИЧА И КОМИССАРА ПАРТИЗАНСКОГО ОТРЯДА А. БРУСИ-ЛОВЦА</w:t>
      </w:r>
    </w:p>
    <w:p w:rsidR="0089051D" w:rsidRDefault="0089051D">
      <w:pPr>
        <w:shd w:val="clear" w:color="auto" w:fill="FFFFFF"/>
        <w:spacing w:before="5"/>
        <w:jc w:val="right"/>
        <w:rPr>
          <w:b/>
          <w:bCs/>
        </w:rPr>
      </w:pPr>
      <w:r>
        <w:rPr>
          <w:b/>
          <w:bCs/>
        </w:rPr>
        <w:t>[Конец 1944 г.]</w:t>
      </w:r>
    </w:p>
    <w:p w:rsidR="0089051D" w:rsidRDefault="0089051D">
      <w:pPr>
        <w:shd w:val="clear" w:color="auto" w:fill="FFFFFF"/>
        <w:spacing w:before="245"/>
        <w:ind w:left="2074" w:firstLine="2995"/>
      </w:pPr>
      <w:r>
        <w:t>Сов. Секретно СЕКРЕТАРЮ ЦК КП/б/У</w:t>
      </w:r>
    </w:p>
    <w:p w:rsidR="0089051D" w:rsidRDefault="0089051D">
      <w:pPr>
        <w:shd w:val="clear" w:color="auto" w:fill="FFFFFF"/>
        <w:spacing w:before="5"/>
        <w:jc w:val="right"/>
      </w:pPr>
      <w:r>
        <w:t>Тов. Д.С. КОРОТЧЕНКО</w:t>
      </w:r>
    </w:p>
    <w:p w:rsidR="0089051D" w:rsidRDefault="0089051D">
      <w:pPr>
        <w:shd w:val="clear" w:color="auto" w:fill="FFFFFF"/>
        <w:spacing w:before="240"/>
      </w:pPr>
      <w:r>
        <w:t>О ПРИЧИНАХ УБИЙСТВА КОМАНДИРА ПАРТИЗАНСКОГО ОТРЯДА тов. БАБИЧА К.Е. И КОМИССАРА ПАРТИЗАНСКОГО ОТРЯДА тов. БРУСИЛОВЦА АЛЕКСЕЯ</w:t>
      </w:r>
    </w:p>
    <w:p w:rsidR="0089051D" w:rsidRDefault="0089051D">
      <w:pPr>
        <w:shd w:val="clear" w:color="auto" w:fill="FFFFFF"/>
        <w:spacing w:before="470"/>
        <w:ind w:firstLine="283"/>
        <w:jc w:val="both"/>
      </w:pPr>
      <w:r>
        <w:t>Бовкун И.М. в сговоре со своим комиссаром партизанского отряда Кихтенко Парфирием Федоровичем и партизанским отрядом в целом, совершенно незаконно, в карьеристских целях, произвели на глазах 2-х партизанских отрядов одновременное убийство тов. Бабича К.Е. и его комиссара тов. Брусиловца Алексея.</w:t>
      </w:r>
    </w:p>
    <w:p w:rsidR="0089051D" w:rsidRDefault="0089051D">
      <w:pPr>
        <w:shd w:val="clear" w:color="auto" w:fill="FFFFFF"/>
        <w:spacing w:before="5"/>
      </w:pPr>
      <w:r>
        <w:t>Убийство произошло при следующих обстоятельствах:</w:t>
      </w:r>
    </w:p>
    <w:p w:rsidR="0089051D" w:rsidRDefault="0089051D">
      <w:pPr>
        <w:shd w:val="clear" w:color="auto" w:fill="FFFFFF"/>
        <w:spacing w:before="5"/>
        <w:ind w:firstLine="293"/>
        <w:jc w:val="both"/>
      </w:pPr>
      <w:r>
        <w:t>На территории Кобыжчанских лесов Бобровицкого района оперировали вначале два численно небольших партизанских отряда соединения "За Родину"; воглаве первого отряда командиром был тов. Бабич К., его комиссаром тов. Брусиловец А, во главе второго, после ухода т. Стратилата командиром стал Бовкун И. и его комиссаром Кихтенко.</w:t>
      </w:r>
    </w:p>
    <w:p w:rsidR="0089051D" w:rsidRDefault="0089051D">
      <w:pPr>
        <w:shd w:val="clear" w:color="auto" w:fill="FFFFFF"/>
        <w:spacing w:before="5"/>
        <w:ind w:firstLine="288"/>
        <w:jc w:val="both"/>
      </w:pPr>
      <w:r>
        <w:t>Бовкун И., стремясь в карьеристских целях стать командиром во главе двух партизанских отрядов, начал среди партизан своего отряда сеять вражду по отношению тов. Бабича. Спустя некоторый период времени, это было, примерно, в октября 1942 года, Бовкун предложил тов. Бабичу присоединиться к его отряду и передать ему оружие. Тов. Бабич категорически отказался, мотивируя такого рода объединения нецелесообразностью.</w:t>
      </w:r>
    </w:p>
    <w:p w:rsidR="0089051D" w:rsidRDefault="0089051D">
      <w:pPr>
        <w:shd w:val="clear" w:color="auto" w:fill="FFFFFF"/>
        <w:spacing w:before="5"/>
        <w:ind w:firstLine="283"/>
        <w:jc w:val="both"/>
        <w:sectPr w:rsidR="0089051D">
          <w:footnotePr>
            <w:pos w:val="beneathText"/>
          </w:footnotePr>
          <w:pgSz w:w="11905" w:h="16837"/>
          <w:pgMar w:top="850" w:right="2931" w:bottom="850" w:left="2628" w:header="708" w:footer="708" w:gutter="0"/>
          <w:cols w:space="720"/>
          <w:docGrid w:linePitch="360"/>
        </w:sectPr>
      </w:pPr>
      <w:r>
        <w:t>Тогда 14 октября 1942 года Бовкун И. со своим отрядом, без всяких оснований, окружил партизанский отряд тов. Бабича и тут же предложил влиться ему в его отряд. Видя такое насилие, тов. Бабич К. предложил Бовкуну зайти к нему в курень для правильного разрешения данного вопроса, что и было сделано. В это время Кихтенко подошёл к</w:t>
      </w:r>
    </w:p>
    <w:p w:rsidR="0089051D" w:rsidRDefault="00EB7195">
      <w:pPr>
        <w:shd w:val="clear" w:color="auto" w:fill="FFFFFF"/>
        <w:rPr>
          <w:i/>
          <w:iCs/>
          <w:sz w:val="18"/>
          <w:szCs w:val="18"/>
        </w:rPr>
        <w:sectPr w:rsidR="0089051D">
          <w:footnotePr>
            <w:pos w:val="beneathText"/>
          </w:footnotePr>
          <w:pgSz w:w="11905" w:h="16837"/>
          <w:pgMar w:top="850" w:right="4357" w:bottom="2880" w:left="4658" w:header="708" w:footer="708" w:gutter="0"/>
          <w:cols w:space="720"/>
          <w:docGrid w:linePitch="360"/>
        </w:sectPr>
      </w:pPr>
      <w:r>
        <w:rPr>
          <w:noProof/>
          <w:lang w:val="uk-UA" w:eastAsia="uk-UA"/>
        </w:rPr>
        <w:pict>
          <v:shape id="_x0000_s1255" type="#_x0000_t202" style="position:absolute;margin-left:-87.3pt;margin-top:.3pt;width:17.2pt;height:10.5pt;z-index:25175040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360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сидевшему в кругу группы партизан возле костра тов. Брусиловцу и начал вести с ним также переговоры.</w:t>
      </w:r>
    </w:p>
    <w:p w:rsidR="0089051D" w:rsidRDefault="0089051D">
      <w:pPr>
        <w:shd w:val="clear" w:color="auto" w:fill="FFFFFF"/>
        <w:spacing w:before="5"/>
        <w:ind w:firstLine="288"/>
        <w:jc w:val="both"/>
      </w:pPr>
      <w:r>
        <w:t>Через несколько минут в курене раздался выстрел, после которого тов. Бабич высокчил из куреня окровавленный и бросился бежать, пытаясь спасти себя, но Бовкун приказал партизанам своего отряда догнать и расстрелять, после чего кто-то из партизан (Дешко М., как это утверждается Т.) в догонку выстрелом из винтовки в спину совершил убийство. В этот момент Кихтенко в упор, очередью из автомата, ни за что убил тов. Брусиловца А.</w:t>
      </w:r>
    </w:p>
    <w:p w:rsidR="0089051D" w:rsidRDefault="0089051D">
      <w:pPr>
        <w:shd w:val="clear" w:color="auto" w:fill="FFFFFF"/>
        <w:spacing w:before="5"/>
        <w:ind w:firstLine="288"/>
        <w:jc w:val="both"/>
      </w:pPr>
      <w:r>
        <w:t>Этот циничный факт среди партизан отряда вызвал глубочайшее возмущение. Однако, принять какие-либо меры к изоляции Бовкуна партизаны были не в силах, так как он и его сторонники угрожали, как правило, расстрелом.</w:t>
      </w:r>
    </w:p>
    <w:p w:rsidR="0089051D" w:rsidRDefault="0089051D">
      <w:pPr>
        <w:shd w:val="clear" w:color="auto" w:fill="FFFFFF"/>
        <w:spacing w:before="10"/>
        <w:ind w:firstLine="288"/>
        <w:jc w:val="both"/>
      </w:pPr>
      <w:r>
        <w:t xml:space="preserve">Партизанка отряда Бабича, т. Шумейко, жена фронтовика и мать шести душ детей, была также скрытно от партизанского отряда истреблена за то, что высказала в глаза Бовкуну и Кихтенко, что им после прихода Красной Армии непоздоровится за совершённый ими поступок. Факт расстрела партизанки подтверждает зав. оргинструктор-ским отделом Бобровицкого </w:t>
      </w:r>
      <w:r>
        <w:rPr>
          <w:lang w:val="de-DE"/>
        </w:rPr>
        <w:t xml:space="preserve">PK </w:t>
      </w:r>
      <w:r>
        <w:t>КП/б/У тов. Гавриленко.</w:t>
      </w:r>
    </w:p>
    <w:p w:rsidR="0089051D" w:rsidRDefault="0089051D">
      <w:pPr>
        <w:shd w:val="clear" w:color="auto" w:fill="FFFFFF"/>
        <w:spacing w:before="245"/>
        <w:ind w:left="1214"/>
        <w:rPr>
          <w:i/>
          <w:iCs/>
        </w:rPr>
      </w:pPr>
      <w:r>
        <w:rPr>
          <w:i/>
          <w:iCs/>
        </w:rPr>
        <w:t xml:space="preserve">ЦДАГО Украгни. </w:t>
      </w:r>
      <w:r>
        <w:rPr>
          <w:i/>
          <w:iCs/>
          <w:spacing w:val="40"/>
        </w:rPr>
        <w:t>-Ф.1.-</w:t>
      </w:r>
      <w:r>
        <w:rPr>
          <w:i/>
          <w:iCs/>
        </w:rPr>
        <w:t xml:space="preserve"> </w:t>
      </w:r>
      <w:r>
        <w:rPr>
          <w:i/>
          <w:iCs/>
          <w:lang w:val="en-US"/>
        </w:rPr>
        <w:t xml:space="preserve">On. </w:t>
      </w:r>
      <w:r>
        <w:rPr>
          <w:i/>
          <w:iCs/>
        </w:rPr>
        <w:t>22. - Спр. 67. - Арк. 159-160.</w:t>
      </w:r>
    </w:p>
    <w:p w:rsidR="0089051D" w:rsidRDefault="0089051D">
      <w:pPr>
        <w:shd w:val="clear" w:color="auto" w:fill="FFFFFF"/>
        <w:spacing w:before="5"/>
        <w:jc w:val="right"/>
        <w:rPr>
          <w:i/>
          <w:iCs/>
        </w:rPr>
        <w:sectPr w:rsidR="0089051D">
          <w:footnotePr>
            <w:pos w:val="beneathText"/>
          </w:footnotePr>
          <w:type w:val="continuous"/>
          <w:pgSz w:w="11905" w:h="16837"/>
          <w:pgMar w:top="850" w:right="2648" w:bottom="2880" w:left="290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7" w:bottom="288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361</w:t>
      </w:r>
    </w:p>
    <w:p w:rsidR="0089051D" w:rsidRDefault="0089051D">
      <w:pPr>
        <w:shd w:val="clear" w:color="auto" w:fill="FFFFFF"/>
        <w:spacing w:before="475"/>
        <w:jc w:val="both"/>
        <w:rPr>
          <w:b/>
          <w:bCs/>
        </w:rPr>
      </w:pPr>
      <w:r>
        <w:rPr>
          <w:b/>
          <w:bCs/>
        </w:rPr>
        <w:t>192. ПИСЬМО БЫВШЕГО СЕКРЕТАРЯ ЧЕРНИГОВСКОГО ОБКОМА КП/Б/У ПО ПРОПАГАНДЕ П. РУДЬКО БЫВШЕМУ КОМАНДИРУ ЧЕРНИГОВСКОГО-ВОЛЫНСКОГО ПАРТИЗАНСКОГО СОЕДИНЕНИЯ А. ФЁДОРОВУ О НЕТОЧНОСТЯХ В КНИГЕ  ПОДПОЛЬНЫЙ ОБКОМ ДЕЙСТВУЕТ</w:t>
      </w:r>
    </w:p>
    <w:p w:rsidR="0089051D" w:rsidRDefault="0089051D">
      <w:pPr>
        <w:shd w:val="clear" w:color="auto" w:fill="FFFFFF"/>
        <w:spacing w:before="10"/>
        <w:jc w:val="right"/>
      </w:pPr>
      <w:r>
        <w:rPr>
          <w:b/>
          <w:bCs/>
        </w:rPr>
        <w:t xml:space="preserve">17 июля 1947 </w:t>
      </w:r>
      <w:r>
        <w:t>г.</w:t>
      </w:r>
    </w:p>
    <w:p w:rsidR="0089051D" w:rsidRDefault="0089051D">
      <w:pPr>
        <w:shd w:val="clear" w:color="auto" w:fill="FFFFFF"/>
        <w:spacing w:before="250"/>
      </w:pPr>
      <w:r>
        <w:t>ЗДРАВСТВУЙТЕ, АЛЕКСЕЙ ФЁДОРОВИЧ!</w:t>
      </w:r>
    </w:p>
    <w:p w:rsidR="0089051D" w:rsidRDefault="0089051D">
      <w:pPr>
        <w:shd w:val="clear" w:color="auto" w:fill="FFFFFF"/>
        <w:spacing w:before="250"/>
        <w:ind w:firstLine="293"/>
        <w:jc w:val="both"/>
      </w:pPr>
      <w:r>
        <w:t>Вчера я прочитал первую часть Вашей книги "Подпольный обком действует" в журнале "Новый мир" за 1947 год.</w:t>
      </w:r>
    </w:p>
    <w:p w:rsidR="0089051D" w:rsidRDefault="0089051D">
      <w:pPr>
        <w:shd w:val="clear" w:color="auto" w:fill="FFFFFF"/>
        <w:spacing w:before="10"/>
        <w:ind w:firstLine="278"/>
        <w:jc w:val="both"/>
      </w:pPr>
      <w:r>
        <w:t>Я не собираюсь наводить критику по всем главам первой части книги, но должен написать Вам, что в ней есть много неточностей - искажены факты и перепутаны события. Особенно по тем записям, где Вы так "красочно" писали обо мне.</w:t>
      </w:r>
    </w:p>
    <w:p w:rsidR="0089051D" w:rsidRDefault="0089051D">
      <w:pPr>
        <w:shd w:val="clear" w:color="auto" w:fill="FFFFFF"/>
        <w:spacing w:before="10"/>
        <w:ind w:firstLine="274"/>
        <w:jc w:val="both"/>
      </w:pPr>
      <w:r>
        <w:t>Алексей Фёдорович, ведь все же знают, что в 1941 году секретарём Обкома по пропаганде был я, и что никто иной, как я по решению бюро Обкома и указанию ЦК КП/б/У занимался подготовкой к печати брошюр, литературы, антигитлеровских плакатов для подпольной работы. Вы же на странице 41 пишете, что секретарём по пропаганде был т. Петрик. Привожу это место из Вашей книги: "Петрик занялся подбором литературы, доставал и паковал бумагу: он был секретарём по агитации и пропаганде".</w:t>
      </w:r>
    </w:p>
    <w:p w:rsidR="0089051D" w:rsidRDefault="0089051D">
      <w:pPr>
        <w:shd w:val="clear" w:color="auto" w:fill="FFFFFF"/>
        <w:spacing w:before="10"/>
      </w:pPr>
      <w:r>
        <w:t>Во второй главе Вы также описываете неправдиво.</w:t>
      </w:r>
    </w:p>
    <w:p w:rsidR="0089051D" w:rsidRDefault="0089051D">
      <w:pPr>
        <w:shd w:val="clear" w:color="auto" w:fill="FFFFFF"/>
        <w:spacing w:before="10"/>
        <w:ind w:firstLine="293"/>
        <w:jc w:val="both"/>
      </w:pPr>
      <w:r>
        <w:t>Обратимся к Вашей книге. На стр. 52 Вы пишите: "В группе, которая должна была действовать со мной, остались Сыромятников и Рудько". Список неполный, и я хочу напомнить Вам, что кроме указанных лиц были Бобырь, Костюченко, Рошнец и др. Приехав из г. При-лук в с. Яблоровка с Костюченко вдвоём 15 сентября 1941 г. Вы собрали членов бюро Обкома с узким активом, на котором присутствовали все переименованные лица. На этом узком совещании Вы доложили, что были с т. Костюченко у секретаря ЦК КП/б/У Бурмистенко, который сказал, что вся группа войск, и мы в том числе, окружены немцами. В Пирятине уже немцы. Нам нужно влиться в состав 5-й армии и вместе с частями 5-й армии пробиваться из окружения и явиться в гор. Харьков в ЦК КП/б/У.</w:t>
      </w:r>
    </w:p>
    <w:p w:rsidR="0089051D" w:rsidRDefault="0089051D">
      <w:pPr>
        <w:shd w:val="clear" w:color="auto" w:fill="FFFFFF"/>
        <w:spacing w:before="10"/>
        <w:ind w:firstLine="288"/>
        <w:jc w:val="both"/>
        <w:sectPr w:rsidR="0089051D">
          <w:footnotePr>
            <w:pos w:val="beneathText"/>
          </w:footnotePr>
          <w:pgSz w:w="11905" w:h="16837"/>
          <w:pgMar w:top="850" w:right="2931" w:bottom="850" w:left="2623" w:header="708" w:footer="708" w:gutter="0"/>
          <w:cols w:space="720"/>
          <w:docGrid w:linePitch="360"/>
        </w:sectPr>
      </w:pPr>
      <w:r>
        <w:t>После этого совещания вся наша группа, в том числе и Вы, пошли в штаб 5-й армии, где мы нашли т. Стрельцова (секретаря Житомирского Обкома по пропаганде, он работал в штабе зам. нач. полит, управле-</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56" type="#_x0000_t202" style="position:absolute;margin-left:-87.3pt;margin-top:.3pt;width:17.2pt;height:10.5pt;z-index:25175142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362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ния 5-й армии). Он нам помог прямо связаться с командующим 5-й армии. По указанию командующего нас всех приписали к штабу и мы прямо через с. Бубновщину поехали в г. Пирятин, где с боем прорвались из 1-го окружения и шли дальше по направлению к Полтаве на Харьков. Дальше на этой же странице 52 Вы пишите: "Цель у меня была определённая: пробраться в северные лесные районы, туда, где расположены наши базы, где обосновался Попудренко с областным партизанским отрядом".</w:t>
      </w:r>
    </w:p>
    <w:p w:rsidR="0089051D" w:rsidRDefault="0089051D">
      <w:pPr>
        <w:shd w:val="clear" w:color="auto" w:fill="FFFFFF"/>
        <w:spacing w:before="10"/>
        <w:ind w:firstLine="293"/>
        <w:jc w:val="both"/>
      </w:pPr>
      <w:r>
        <w:t>Если у Вас действительно была такая цель, почему же тогда Вы дезориентировали всю нашу группу, почему же в таком случае Вы нас повели в штаб 5-й армии и вместе с ней на Пирятин и дальше? В результате Вашей дезориентации и получилось так, что не я один, а вся группа: Компанец, Костюченко, Бобырь, Петрик, Рогинец, выполняя Ваши указания, как первого секретаря Обкома, начали пробиваться из окружения и, как это известно, Костюченко, Компанец, Петрик и др. вышли из окружения без парт, билетов.</w:t>
      </w:r>
    </w:p>
    <w:p w:rsidR="0089051D" w:rsidRDefault="0089051D">
      <w:pPr>
        <w:shd w:val="clear" w:color="auto" w:fill="FFFFFF"/>
        <w:spacing w:before="10"/>
        <w:ind w:firstLine="293"/>
        <w:jc w:val="both"/>
      </w:pPr>
      <w:r>
        <w:t>О том, что мы будем возвращаться обратно на Черниговщину, вопрос не стоял.</w:t>
      </w:r>
    </w:p>
    <w:p w:rsidR="0089051D" w:rsidRDefault="0089051D">
      <w:pPr>
        <w:shd w:val="clear" w:color="auto" w:fill="FFFFFF"/>
        <w:spacing w:before="10"/>
        <w:ind w:firstLine="288"/>
        <w:jc w:val="both"/>
      </w:pPr>
      <w:r>
        <w:t>Вы же пишите на стр. 52: "Вечером 16 сентября мы решили, что пойдём в селение Бубновщина. Там переобмундируемся, раздобудем одежёнку: мы будем выдавать себя за бежавших из плена красноармейцев. На утро выяснилось, что Бубновщина занята противником. В последний раз мы уселись в нашу обкомовскую легковую машину и поехали в г. Пирятин Полтавской области".</w:t>
      </w:r>
    </w:p>
    <w:p w:rsidR="0089051D" w:rsidRDefault="0089051D">
      <w:pPr>
        <w:shd w:val="clear" w:color="auto" w:fill="FFFFFF"/>
        <w:spacing w:before="10"/>
        <w:ind w:firstLine="288"/>
        <w:jc w:val="both"/>
      </w:pPr>
      <w:r>
        <w:t>Правда, мы с Вами ехали в одной автомашине, но мы ехали прорываться из окружения, а не возвращаться обратно.</w:t>
      </w:r>
    </w:p>
    <w:p w:rsidR="0089051D" w:rsidRDefault="0089051D">
      <w:pPr>
        <w:shd w:val="clear" w:color="auto" w:fill="FFFFFF"/>
        <w:spacing w:before="10"/>
        <w:ind w:firstLine="293"/>
        <w:jc w:val="both"/>
      </w:pPr>
      <w:r>
        <w:t>И так мы все выполняли Ваши указания - есть же живые люди-свидетели. Тамже Вы продолжаете: "Оставаться в г. Пирятине не было никакого смысла. Решили уходить из города, пробираться опять на свою черниговскую землю".</w:t>
      </w:r>
    </w:p>
    <w:p w:rsidR="0089051D" w:rsidRDefault="0089051D">
      <w:pPr>
        <w:shd w:val="clear" w:color="auto" w:fill="FFFFFF"/>
        <w:spacing w:before="10"/>
        <w:ind w:firstLine="278"/>
        <w:jc w:val="both"/>
      </w:pPr>
      <w:r>
        <w:t>Алексей Фёдорович! Вы искажаете факты, мы все под Вашим руководством не возвращались назад, а вместе с частями Красной Армии с боем пробивались из окружения - прорвались, ушли в направлении Полтавы: Вы первый, Петрик, Бобырь, Капранов, Рогинец, я и др. В Чернуховских лесах, выходя из второго окружения, встретили Кондратенко и райвоенкома г. Прилук Катаманина, думаю, что Вы не забыли - где же последовательность?</w:t>
      </w:r>
    </w:p>
    <w:p w:rsidR="0089051D" w:rsidRDefault="0089051D">
      <w:pPr>
        <w:shd w:val="clear" w:color="auto" w:fill="FFFFFF"/>
        <w:spacing w:before="5"/>
        <w:ind w:firstLine="278"/>
        <w:jc w:val="both"/>
        <w:sectPr w:rsidR="0089051D">
          <w:footnotePr>
            <w:pos w:val="beneathText"/>
          </w:footnotePr>
          <w:type w:val="continuous"/>
          <w:pgSz w:w="11905" w:h="16837"/>
          <w:pgMar w:top="850" w:right="2648" w:bottom="850" w:left="2906" w:header="708" w:footer="708" w:gutter="0"/>
          <w:cols w:space="720"/>
          <w:docGrid w:linePitch="360"/>
        </w:sectPr>
      </w:pPr>
      <w:r>
        <w:t>Алексей Фёдорович! Почему Вы нем не дали команды ещё в Ябло-новке, что мы окружены, идти дальше некуда, надо возвращаться об-</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363</w:t>
      </w:r>
    </w:p>
    <w:p w:rsidR="0089051D" w:rsidRDefault="0089051D">
      <w:pPr>
        <w:shd w:val="clear" w:color="auto" w:fill="FFFFFF"/>
        <w:spacing w:before="475"/>
        <w:jc w:val="both"/>
      </w:pPr>
      <w:r>
        <w:t>ратно партизанить или оставаться в подполье - ведь Вам тогда всё было ясно. Зачем Вы всех нас везли в Пирятин?</w:t>
      </w:r>
    </w:p>
    <w:p w:rsidR="0089051D" w:rsidRDefault="0089051D">
      <w:pPr>
        <w:shd w:val="clear" w:color="auto" w:fill="FFFFFF"/>
        <w:ind w:firstLine="293"/>
        <w:jc w:val="both"/>
      </w:pPr>
      <w:r>
        <w:t>Мы все, в том числе и я, слушали Вас, как первого секретаря Обкома и действовали по Вашим указаниям. По существу Вы нас дезориентировали своим решением и разгубили всех секретарей - это же факт.</w:t>
      </w:r>
    </w:p>
    <w:p w:rsidR="0089051D" w:rsidRDefault="0089051D">
      <w:pPr>
        <w:shd w:val="clear" w:color="auto" w:fill="FFFFFF"/>
        <w:ind w:firstLine="288"/>
        <w:jc w:val="both"/>
      </w:pPr>
      <w:r>
        <w:t>Обратимся дальше к книге: на стр. 57 Вы описываете бегство полковника и там же говорите за то, что я от Вас - Вашей группы сбежал. "Пришлось примириться с тем, что пропал и Рудько, позднее выяснилось, что он просто сбежал".</w:t>
      </w:r>
    </w:p>
    <w:p w:rsidR="0089051D" w:rsidRDefault="0089051D">
      <w:pPr>
        <w:shd w:val="clear" w:color="auto" w:fill="FFFFFF"/>
      </w:pPr>
      <w:r>
        <w:t>Хочу Вам напомнить, как в действительности было дело.</w:t>
      </w:r>
    </w:p>
    <w:p w:rsidR="0089051D" w:rsidRDefault="0089051D">
      <w:pPr>
        <w:shd w:val="clear" w:color="auto" w:fill="FFFFFF"/>
        <w:spacing w:before="5"/>
        <w:ind w:firstLine="288"/>
        <w:jc w:val="both"/>
      </w:pPr>
      <w:r>
        <w:t>После ухода полковника в разведку, который взял Ваш автомат, Вы, я и Сыромятников, вместе с группой красноармейцев три дня бродили в Чернуховских лесах и никак не могли выйти из этого леса, так как кругом были немцы. Потом, на рассвете, Вы взяли с собой лейтенанта и заявили нам, что Вы пойдёте в разведку на опушку леса, узнать, есть ли там немцы, после чего вернётесь и будем прорываться из окружения. Вы ушли вдвоём с лейтенантом и больше не возвращались к нашей группе</w:t>
      </w:r>
    </w:p>
    <w:p w:rsidR="0089051D" w:rsidRDefault="0089051D">
      <w:pPr>
        <w:shd w:val="clear" w:color="auto" w:fill="FFFFFF"/>
        <w:ind w:firstLine="288"/>
        <w:jc w:val="both"/>
      </w:pPr>
      <w:r>
        <w:t>Таковы факты действительности. Выходит, что не я Вас бросил, а Вы меня позорно бросили с группой безоружных красноармейцев в лесу возле хутора Лисынки Чернуховского района Полтавской области, а теперь меня незаслуженно скомпрометировали на страницах своей книги.</w:t>
      </w:r>
    </w:p>
    <w:p w:rsidR="0089051D" w:rsidRDefault="0089051D">
      <w:pPr>
        <w:shd w:val="clear" w:color="auto" w:fill="FFFFFF"/>
        <w:ind w:firstLine="278"/>
        <w:jc w:val="both"/>
      </w:pPr>
      <w:r>
        <w:t>Я считаю, что не я был Вам в тягость, как Вы пишите, а вся группа красноармейцев.</w:t>
      </w:r>
    </w:p>
    <w:p w:rsidR="0089051D" w:rsidRDefault="0089051D">
      <w:pPr>
        <w:shd w:val="clear" w:color="auto" w:fill="FFFFFF"/>
        <w:ind w:firstLine="288"/>
        <w:jc w:val="both"/>
      </w:pPr>
      <w:r>
        <w:t>Сказать мне, что «давай их оставим, ибо нам не пробраться такой группой», Вы не решились, а под видом разведки Вы решили избавиться от нас. Вы же знали, что я не знал дислокации областного парт, отряда, но Вы мне об этом не сказали, это было засекречено, выспрашивать у Вас было неудобно.</w:t>
      </w:r>
    </w:p>
    <w:p w:rsidR="0089051D" w:rsidRDefault="0089051D">
      <w:pPr>
        <w:shd w:val="clear" w:color="auto" w:fill="FFFFFF"/>
        <w:spacing w:before="5"/>
        <w:ind w:firstLine="283"/>
        <w:jc w:val="both"/>
      </w:pPr>
      <w:r>
        <w:t>Я не имел в виду, что Вы можете вернуться в отряд, когда сами дали установку прорываться из окружения.</w:t>
      </w:r>
    </w:p>
    <w:p w:rsidR="0089051D" w:rsidRDefault="0089051D">
      <w:pPr>
        <w:shd w:val="clear" w:color="auto" w:fill="FFFFFF"/>
        <w:ind w:firstLine="288"/>
        <w:jc w:val="both"/>
      </w:pPr>
      <w:r>
        <w:t>Почему же Вы из этой группы не организовали отряда партизанского, будучи здоровым, мне, тяжело раненому в обе ноги, предъявили такое обвинение?</w:t>
      </w:r>
    </w:p>
    <w:p w:rsidR="0089051D" w:rsidRDefault="0089051D">
      <w:pPr>
        <w:shd w:val="clear" w:color="auto" w:fill="FFFFFF"/>
        <w:ind w:firstLine="293"/>
        <w:jc w:val="both"/>
      </w:pPr>
      <w:r>
        <w:t>С этим отрядом можно было пробираться к областному партизанскому отряду. А Вы пришли туда один, как Вы сами об этом пишите, да ещё в Киеве 1944 г., в разговоре со мной, охаивали героя - Попудренко, отдавшего свою жизнь за Родину.</w:t>
      </w:r>
    </w:p>
    <w:p w:rsidR="0089051D" w:rsidRDefault="0089051D">
      <w:pPr>
        <w:shd w:val="clear" w:color="auto" w:fill="FFFFFF"/>
        <w:spacing w:before="5"/>
        <w:ind w:firstLine="274"/>
        <w:jc w:val="both"/>
      </w:pPr>
      <w:r>
        <w:t>О том, что Вы меня бросили, Вы сами сознались при встрече в апреле 1944 г. в г. Киеве.</w:t>
      </w:r>
    </w:p>
    <w:p w:rsidR="0089051D" w:rsidRDefault="0089051D">
      <w:pPr>
        <w:shd w:val="clear" w:color="auto" w:fill="FFFFFF"/>
        <w:spacing w:before="19"/>
        <w:ind w:firstLine="288"/>
        <w:jc w:val="both"/>
        <w:sectPr w:rsidR="0089051D">
          <w:footnotePr>
            <w:pos w:val="beneathText"/>
          </w:footnotePr>
          <w:pgSz w:w="11905" w:h="16837"/>
          <w:pgMar w:top="850" w:right="2931" w:bottom="850" w:left="2623" w:header="708" w:footer="708" w:gutter="0"/>
          <w:cols w:space="720"/>
          <w:docGrid w:linePitch="360"/>
        </w:sectPr>
      </w:pPr>
      <w:r>
        <w:t>Если я таким был подлецом, как Вы меня изобразили в своей книге, так спрашивается: почему же Вы меня так хорошо встретили и обе-</w:t>
      </w:r>
    </w:p>
    <w:p w:rsidR="0089051D" w:rsidRDefault="00EB7195">
      <w:pPr>
        <w:shd w:val="clear" w:color="auto" w:fill="FFFFFF"/>
        <w:rPr>
          <w:i/>
          <w:iCs/>
          <w:sz w:val="18"/>
          <w:szCs w:val="18"/>
        </w:rPr>
        <w:sectPr w:rsidR="0089051D">
          <w:footnotePr>
            <w:pos w:val="beneathText"/>
          </w:footnotePr>
          <w:pgSz w:w="11905" w:h="16837"/>
          <w:pgMar w:top="850" w:right="4357" w:bottom="850" w:left="4658" w:header="708" w:footer="708" w:gutter="0"/>
          <w:cols w:space="720"/>
          <w:docGrid w:linePitch="360"/>
        </w:sectPr>
      </w:pPr>
      <w:r>
        <w:rPr>
          <w:noProof/>
          <w:lang w:val="uk-UA" w:eastAsia="uk-UA"/>
        </w:rPr>
        <w:pict>
          <v:shape id="_x0000_s1257" type="#_x0000_t202" style="position:absolute;margin-left:-87.3pt;margin-top:.3pt;width:17.2pt;height:10.5pt;z-index:25175244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364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щали помочь? Я же у вас в гостиннице, в которой Вы жили, три дня кушал и вместе с Вами ходил в кино.</w:t>
      </w:r>
    </w:p>
    <w:p w:rsidR="0089051D" w:rsidRDefault="0089051D">
      <w:pPr>
        <w:shd w:val="clear" w:color="auto" w:fill="FFFFFF"/>
        <w:spacing w:before="24"/>
      </w:pPr>
      <w:r>
        <w:t>Вы же мне тогда говорили, что со мной поступили нехорошо.</w:t>
      </w:r>
    </w:p>
    <w:p w:rsidR="0089051D" w:rsidRDefault="0089051D">
      <w:pPr>
        <w:shd w:val="clear" w:color="auto" w:fill="FFFFFF"/>
        <w:spacing w:before="19"/>
        <w:ind w:firstLine="283"/>
        <w:jc w:val="both"/>
      </w:pPr>
      <w:r>
        <w:t>Так в чём же дело? Получается так: одно Вы мне говорили - другое писали.</w:t>
      </w:r>
    </w:p>
    <w:p w:rsidR="0089051D" w:rsidRDefault="0089051D">
      <w:pPr>
        <w:shd w:val="clear" w:color="auto" w:fill="FFFFFF"/>
        <w:spacing w:before="19"/>
      </w:pPr>
      <w:r>
        <w:t>Так нечестно, неправдиво, не по-большевистски.</w:t>
      </w:r>
    </w:p>
    <w:p w:rsidR="0089051D" w:rsidRDefault="0089051D">
      <w:pPr>
        <w:shd w:val="clear" w:color="auto" w:fill="FFFFFF"/>
        <w:spacing w:before="19"/>
        <w:ind w:firstLine="288"/>
        <w:jc w:val="both"/>
      </w:pPr>
      <w:r>
        <w:t>Вы правильно бы сделали, если бы написали, что я Рудько оставил с группой красноармейцев, но он не организовал партизанского отряда - это было бы справедливо и я бы принял, как должное.</w:t>
      </w:r>
    </w:p>
    <w:p w:rsidR="0089051D" w:rsidRDefault="0089051D">
      <w:pPr>
        <w:shd w:val="clear" w:color="auto" w:fill="FFFFFF"/>
        <w:spacing w:before="19"/>
        <w:ind w:firstLine="288"/>
        <w:jc w:val="both"/>
      </w:pPr>
      <w:r>
        <w:t>Но Вы же этого не написали потому, что со мной поступили не по-большевистски, оставив меня. Вы пишите, что я был Вам в тягость. Да, я действительно глупо сделал, видя, что всё нездорово придерживался, держался Вас, как своего первого секретаря. Я никогда не думал, что Вы меня бросите.</w:t>
      </w:r>
    </w:p>
    <w:p w:rsidR="0089051D" w:rsidRDefault="0089051D">
      <w:pPr>
        <w:shd w:val="clear" w:color="auto" w:fill="FFFFFF"/>
        <w:spacing w:before="24"/>
        <w:ind w:firstLine="288"/>
        <w:jc w:val="both"/>
      </w:pPr>
      <w:r>
        <w:t>Вы же после Пирятина растеряли весь Черниговский обком, я один с Вами остался - и меня бросили, а пишите, что Вам "пришлось примириться с тем, что Рудько пропал, позднее выяснилось, что он просто сбежал". Как это неправдиво!</w:t>
      </w:r>
    </w:p>
    <w:p w:rsidR="0089051D" w:rsidRDefault="0089051D">
      <w:pPr>
        <w:shd w:val="clear" w:color="auto" w:fill="FFFFFF"/>
        <w:spacing w:before="19"/>
        <w:ind w:firstLine="288"/>
        <w:jc w:val="both"/>
      </w:pPr>
      <w:r>
        <w:t>После того, как Вы ушли с лейтенантом в разведку и больше к нам в группу не возвратились, я крепко был Вами разочарован. Вы сами растерялись и людей разгубили, а теперь в оправдание клевещите на меня, и сделали меня таким неисправимым трусом и малодушным человеком, вплоть до того, что я просил у Вас пистолет и хотел застрелиться, как будто у меня не было своего и я был в таком положении, что прямо надо было стреляться. Это же ложь, несерьёзно с Вашей стороны и не к лицу Вам.</w:t>
      </w:r>
    </w:p>
    <w:p w:rsidR="0089051D" w:rsidRDefault="0089051D">
      <w:pPr>
        <w:shd w:val="clear" w:color="auto" w:fill="FFFFFF"/>
        <w:spacing w:before="24"/>
        <w:ind w:firstLine="288"/>
        <w:jc w:val="both"/>
      </w:pPr>
      <w:r>
        <w:t>Вы же человек, Дважды Герой [Советского Союза], прославленный на весь Сов. Союз, ответственный парт, работник. Меня и так судьба обидела, я только через Вашу, в тот период, неорганизованность попал в тяжёлую обстановку - я не сбежал, а был тяжело ранен в обе ноги.</w:t>
      </w:r>
    </w:p>
    <w:p w:rsidR="0089051D" w:rsidRDefault="0089051D">
      <w:pPr>
        <w:shd w:val="clear" w:color="auto" w:fill="FFFFFF"/>
        <w:spacing w:before="19"/>
        <w:ind w:firstLine="283"/>
        <w:jc w:val="both"/>
      </w:pPr>
      <w:r>
        <w:t>Я 5 месяцев лежал в больнице, а 4 месяца расхаживался на костылях. У меня всё время открывались раны на ногах. Скрывал свою действительную фамилию и жил под чужим именем.</w:t>
      </w:r>
    </w:p>
    <w:p w:rsidR="0089051D" w:rsidRDefault="0089051D">
      <w:pPr>
        <w:shd w:val="clear" w:color="auto" w:fill="FFFFFF"/>
        <w:spacing w:before="19"/>
        <w:ind w:firstLine="283"/>
        <w:jc w:val="both"/>
      </w:pPr>
      <w:r>
        <w:t>Я был болен, не имел никаких связей с партизанами, так как я находился в глухом селе, отдалённом от лесов.</w:t>
      </w:r>
    </w:p>
    <w:p w:rsidR="0089051D" w:rsidRDefault="0089051D">
      <w:pPr>
        <w:shd w:val="clear" w:color="auto" w:fill="FFFFFF"/>
        <w:ind w:firstLine="278"/>
        <w:jc w:val="both"/>
        <w:sectPr w:rsidR="0089051D">
          <w:footnotePr>
            <w:pos w:val="beneathText"/>
          </w:footnotePr>
          <w:type w:val="continuous"/>
          <w:pgSz w:w="11905" w:h="16837"/>
          <w:pgMar w:top="850" w:right="2648" w:bottom="850" w:left="2906" w:header="708" w:footer="708" w:gutter="0"/>
          <w:cols w:space="720"/>
          <w:docGrid w:linePitch="360"/>
        </w:sectPr>
      </w:pPr>
      <w:r>
        <w:t>Я много пережил и переживаю. Ведь Вы сами не отрицаете того, что за тот период, когда Вы пробирались к Областному партизанскому от-</w:t>
      </w:r>
    </w:p>
    <w:p w:rsidR="0089051D" w:rsidRDefault="0089051D">
      <w:pPr>
        <w:sectPr w:rsidR="0089051D">
          <w:footnotePr>
            <w:pos w:val="beneathText"/>
          </w:footnotePr>
          <w:type w:val="continuous"/>
          <w:pgSz w:w="11905" w:h="16837"/>
          <w:pgMar w:top="850" w:right="4357" w:bottom="85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365</w:t>
      </w:r>
    </w:p>
    <w:p w:rsidR="0089051D" w:rsidRDefault="0089051D">
      <w:pPr>
        <w:shd w:val="clear" w:color="auto" w:fill="FFFFFF"/>
        <w:spacing w:before="475"/>
        <w:jc w:val="both"/>
      </w:pPr>
      <w:r>
        <w:t>ряду, Вы не были так близки к смерти за всю войну, как в те дни. Это правильно. Я в этой обстановке был и с Вами солидарен.</w:t>
      </w:r>
    </w:p>
    <w:p w:rsidR="0089051D" w:rsidRDefault="0089051D">
      <w:pPr>
        <w:shd w:val="clear" w:color="auto" w:fill="FFFFFF"/>
        <w:spacing w:before="10"/>
        <w:ind w:firstLine="293"/>
        <w:jc w:val="both"/>
      </w:pPr>
      <w:r>
        <w:t>Если бы я был в партизанском отряде, я бы и сотой доли не пережил того, что я пережил, принуждённый остаться на оккупированной территории.</w:t>
      </w:r>
    </w:p>
    <w:p w:rsidR="0089051D" w:rsidRDefault="0089051D">
      <w:pPr>
        <w:shd w:val="clear" w:color="auto" w:fill="FFFFFF"/>
        <w:spacing w:before="10"/>
        <w:ind w:firstLine="278"/>
        <w:jc w:val="both"/>
      </w:pPr>
      <w:r>
        <w:t>Алексей Фёдорович! Вы меня сфабриковали на страницах своей книги таким боягузом, что я даже перепугался трупа какого-то колхозника, с открытыми глазами и сжатым застывшим кулаком.</w:t>
      </w:r>
    </w:p>
    <w:p w:rsidR="0089051D" w:rsidRDefault="0089051D">
      <w:pPr>
        <w:shd w:val="clear" w:color="auto" w:fill="FFFFFF"/>
        <w:spacing w:before="10"/>
        <w:ind w:firstLine="288"/>
        <w:jc w:val="both"/>
      </w:pPr>
      <w:r>
        <w:t>Всё это неправдиво. Нигде я не видел с Вами такого колхозника, а если бы и видел, то всё же не перепугался был. Вы сами знаете, что мы с Вами видели сотни трупов красноармейцев и немцев, да и сами пишите, что мы с Вами принимали активный бой с немцами, ни пулемётов, ни миномётов не страшились.</w:t>
      </w:r>
    </w:p>
    <w:p w:rsidR="0089051D" w:rsidRDefault="0089051D">
      <w:pPr>
        <w:shd w:val="clear" w:color="auto" w:fill="FFFFFF"/>
        <w:spacing w:before="10"/>
        <w:ind w:firstLine="278"/>
        <w:jc w:val="both"/>
      </w:pPr>
      <w:r>
        <w:t>Алексей Фёдорович! Ведь я был в гораздо худшем положении, но, как видите, не застрелился.</w:t>
      </w:r>
    </w:p>
    <w:p w:rsidR="0089051D" w:rsidRDefault="0089051D">
      <w:pPr>
        <w:shd w:val="clear" w:color="auto" w:fill="FFFFFF"/>
        <w:spacing w:before="10"/>
        <w:ind w:firstLine="293"/>
        <w:jc w:val="both"/>
      </w:pPr>
      <w:r>
        <w:t>При выходе из окружения я был тяжело ранено в обе ноги, в левую разрывной, и то не решился стреляться, имея при себе пистолет.</w:t>
      </w:r>
    </w:p>
    <w:p w:rsidR="0089051D" w:rsidRDefault="0089051D">
      <w:pPr>
        <w:shd w:val="clear" w:color="auto" w:fill="FFFFFF"/>
        <w:spacing w:before="10"/>
        <w:ind w:firstLine="288"/>
        <w:jc w:val="both"/>
      </w:pPr>
      <w:r>
        <w:t>Относительно здоровья моего и Вашего трудно спорить, у кого из нас оно было лучше. Одно я знаю, что меня ЦК посылал лечиться, а за Вас говорили, что т. Фёдоров может ещё работать без отпуска.</w:t>
      </w:r>
    </w:p>
    <w:p w:rsidR="0089051D" w:rsidRDefault="0089051D">
      <w:pPr>
        <w:shd w:val="clear" w:color="auto" w:fill="FFFFFF"/>
        <w:spacing w:before="10"/>
        <w:ind w:firstLine="288"/>
        <w:jc w:val="both"/>
      </w:pPr>
      <w:r>
        <w:t>Противно читать такие строки, где Вы меня охарактеризовали как какую-то козу и несерьёзного человека, коим я никогда не был. Вы меня описали таким хрустальным интеллигентом, что я был только и способен в тяжёлые дни слушать чириканье воробушков и грустить о том, что закончил университет.</w:t>
      </w:r>
    </w:p>
    <w:p w:rsidR="0089051D" w:rsidRDefault="0089051D">
      <w:pPr>
        <w:shd w:val="clear" w:color="auto" w:fill="FFFFFF"/>
        <w:spacing w:before="10"/>
        <w:ind w:firstLine="288"/>
        <w:jc w:val="both"/>
      </w:pPr>
      <w:r>
        <w:t>Плохо, что Вы забыли о том, что я никогда и нигде университета не кончал, так как я никогда в нём не учился, окончил 3 года церковноприходской школы. Можно навести справки в партийных] документах. Правда, я сейчас для Вас очень мелкий человек, но всё же я гражданин Советского Союза, который как и каждый требует справедливости.</w:t>
      </w:r>
    </w:p>
    <w:p w:rsidR="0089051D" w:rsidRDefault="0089051D">
      <w:pPr>
        <w:shd w:val="clear" w:color="auto" w:fill="FFFFFF"/>
        <w:spacing w:before="10"/>
        <w:ind w:firstLine="293"/>
        <w:jc w:val="both"/>
      </w:pPr>
      <w:r>
        <w:t>Может быть, с моими замечаниями на Вашу книгу не согласятся, дело это партии, но мой гражданский долг и моя советская совесть подсказали написать Вам.</w:t>
      </w:r>
    </w:p>
    <w:p w:rsidR="0089051D" w:rsidRDefault="0089051D">
      <w:pPr>
        <w:shd w:val="clear" w:color="auto" w:fill="FFFFFF"/>
        <w:spacing w:before="10"/>
        <w:ind w:firstLine="288"/>
        <w:jc w:val="both"/>
      </w:pPr>
      <w:r>
        <w:t>О чём прошу Вас, не в порядке обиды, а в порядке фактических справок дать свои замечания и довести до сведения [в] вышестоящие центральные парт, органы на их рассмотрение.</w:t>
      </w:r>
    </w:p>
    <w:p w:rsidR="0089051D" w:rsidRDefault="0089051D">
      <w:pPr>
        <w:shd w:val="clear" w:color="auto" w:fill="FFFFFF"/>
        <w:spacing w:before="10"/>
        <w:sectPr w:rsidR="0089051D">
          <w:footnotePr>
            <w:pos w:val="beneathText"/>
          </w:footnotePr>
          <w:pgSz w:w="11905" w:h="16837"/>
          <w:pgMar w:top="850" w:right="2931" w:bottom="850" w:left="2628" w:header="708" w:footer="708" w:gutter="0"/>
          <w:cols w:space="720"/>
          <w:docGrid w:linePitch="360"/>
        </w:sectPr>
      </w:pPr>
      <w:r>
        <w:t>Своего я буду ещё добиваться.</w:t>
      </w:r>
    </w:p>
    <w:p w:rsidR="0089051D" w:rsidRDefault="00EB7195">
      <w:pPr>
        <w:shd w:val="clear" w:color="auto" w:fill="FFFFFF"/>
        <w:rPr>
          <w:i/>
          <w:iCs/>
          <w:sz w:val="18"/>
          <w:szCs w:val="18"/>
        </w:rPr>
        <w:sectPr w:rsidR="0089051D">
          <w:footnotePr>
            <w:pos w:val="beneathText"/>
          </w:footnotePr>
          <w:pgSz w:w="11905" w:h="16837"/>
          <w:pgMar w:top="850" w:right="4357" w:bottom="2880" w:left="4658" w:header="708" w:footer="708" w:gutter="0"/>
          <w:cols w:space="720"/>
          <w:docGrid w:linePitch="360"/>
        </w:sectPr>
      </w:pPr>
      <w:r>
        <w:rPr>
          <w:noProof/>
          <w:lang w:val="uk-UA" w:eastAsia="uk-UA"/>
        </w:rPr>
        <w:pict>
          <v:shape id="_x0000_s1258" type="#_x0000_t202" style="position:absolute;margin-left:-87.3pt;margin-top:.3pt;width:17.2pt;height:10.5pt;z-index:25175347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366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pPr>
      <w:r>
        <w:t>Для Советской страны я немало вложил трудов и энергии.</w:t>
      </w:r>
    </w:p>
    <w:p w:rsidR="0089051D" w:rsidRDefault="0089051D">
      <w:pPr>
        <w:shd w:val="clear" w:color="auto" w:fill="FFFFFF"/>
        <w:spacing w:before="10"/>
        <w:ind w:firstLine="278"/>
        <w:jc w:val="both"/>
      </w:pPr>
      <w:r>
        <w:t>Я в 1921 г. вступил в комсомол. Принимал активное участие в борьбе за Советскую власть - боролся с бандитизмом.</w:t>
      </w:r>
    </w:p>
    <w:p w:rsidR="0089051D" w:rsidRDefault="0089051D">
      <w:pPr>
        <w:shd w:val="clear" w:color="auto" w:fill="FFFFFF"/>
        <w:spacing w:before="10"/>
        <w:ind w:firstLine="293"/>
        <w:jc w:val="both"/>
      </w:pPr>
      <w:r>
        <w:t>В 1924 году в траурные Ленинские дни, меня, как секретаря комсомольской ячейки, приняли на партийном собрании в с. Куземин в кандидаты партии, а в 1926 г.- в члены партии.</w:t>
      </w:r>
    </w:p>
    <w:p w:rsidR="0089051D" w:rsidRDefault="0089051D">
      <w:pPr>
        <w:shd w:val="clear" w:color="auto" w:fill="FFFFFF"/>
        <w:spacing w:before="10"/>
        <w:ind w:firstLine="288"/>
        <w:jc w:val="both"/>
      </w:pPr>
      <w:r>
        <w:t>О моей работе до войны 1941 года партия знает, и если бы я был плохой коммунист и плохо работал, я бы не был секретарём Обкома партии.</w:t>
      </w:r>
    </w:p>
    <w:p w:rsidR="0089051D" w:rsidRDefault="0089051D">
      <w:pPr>
        <w:shd w:val="clear" w:color="auto" w:fill="FFFFFF"/>
        <w:spacing w:before="10"/>
        <w:ind w:firstLine="288"/>
        <w:jc w:val="both"/>
      </w:pPr>
      <w:r>
        <w:t>У меня парт, билета нет и формально я исключён из партии, но в душе я остался членом большевистской партии и буду добиваться, чтобы меня всё же восстановили в партии.</w:t>
      </w:r>
    </w:p>
    <w:p w:rsidR="0089051D" w:rsidRDefault="0089051D">
      <w:pPr>
        <w:shd w:val="clear" w:color="auto" w:fill="FFFFFF"/>
        <w:spacing w:before="10"/>
        <w:ind w:firstLine="288"/>
        <w:jc w:val="both"/>
      </w:pPr>
      <w:r>
        <w:t>Прочитав Вашу книгу, мне понятно стало теперь решение Черниговского обкома КП/б/У в 1944 г. об исключении меня из партии с формулировкой о том, что я не захотел остаться в партизанском отряде.</w:t>
      </w:r>
    </w:p>
    <w:p w:rsidR="0089051D" w:rsidRDefault="0089051D">
      <w:pPr>
        <w:shd w:val="clear" w:color="auto" w:fill="FFFFFF"/>
        <w:spacing w:before="10"/>
        <w:ind w:firstLine="278"/>
        <w:jc w:val="both"/>
      </w:pPr>
      <w:r>
        <w:t>Я допускаю теперь, что Вы информировали Черниговский обком и, возможно, ЦК КП/б/У неправильно, а именно, как Вы пишите на стр. 57: "Пришлось примириться с тем, что пропал и Рудько. Позднее выяснилось, что он просто сбежал".</w:t>
      </w:r>
    </w:p>
    <w:p w:rsidR="0089051D" w:rsidRDefault="0089051D">
      <w:pPr>
        <w:shd w:val="clear" w:color="auto" w:fill="FFFFFF"/>
        <w:spacing w:before="10"/>
        <w:ind w:firstLine="288"/>
        <w:jc w:val="both"/>
      </w:pPr>
      <w:r>
        <w:t>Вам не хотелось писать правду, потому что решили показать в книге меня, как отрицательную личность, избрали путь искажать факты.</w:t>
      </w:r>
    </w:p>
    <w:p w:rsidR="0089051D" w:rsidRDefault="0089051D">
      <w:pPr>
        <w:shd w:val="clear" w:color="auto" w:fill="FFFFFF"/>
        <w:spacing w:before="250"/>
        <w:ind w:firstLine="5112"/>
      </w:pPr>
      <w:r>
        <w:t xml:space="preserve">(Подпись) </w:t>
      </w:r>
      <w:r>
        <w:rPr>
          <w:lang w:val="en-US"/>
        </w:rPr>
        <w:t xml:space="preserve">17/VII.47 </w:t>
      </w:r>
      <w:r>
        <w:t>г. Г. Львов, ул. Леокнацкого 8, кв. 7.</w:t>
      </w:r>
    </w:p>
    <w:p w:rsidR="0089051D" w:rsidRDefault="0089051D">
      <w:pPr>
        <w:shd w:val="clear" w:color="auto" w:fill="FFFFFF"/>
        <w:spacing w:before="250"/>
        <w:ind w:left="1368"/>
        <w:rPr>
          <w:i/>
          <w:iCs/>
        </w:rPr>
      </w:pPr>
      <w:r>
        <w:rPr>
          <w:i/>
          <w:iCs/>
        </w:rPr>
        <w:t xml:space="preserve">ЦДАГО Украгни. - Ф. 326. - </w:t>
      </w:r>
      <w:r>
        <w:rPr>
          <w:i/>
          <w:iCs/>
          <w:lang w:val="en-US"/>
        </w:rPr>
        <w:t xml:space="preserve">On. </w:t>
      </w:r>
      <w:r>
        <w:rPr>
          <w:i/>
          <w:iCs/>
        </w:rPr>
        <w:t>1. -Спр. 22. - Арк. 84-87.</w:t>
      </w:r>
    </w:p>
    <w:p w:rsidR="0089051D" w:rsidRDefault="0089051D">
      <w:pPr>
        <w:shd w:val="clear" w:color="auto" w:fill="FFFFFF"/>
        <w:spacing w:before="10"/>
        <w:jc w:val="right"/>
        <w:rPr>
          <w:i/>
          <w:iCs/>
        </w:rPr>
        <w:sectPr w:rsidR="0089051D">
          <w:footnotePr>
            <w:pos w:val="beneathText"/>
          </w:footnotePr>
          <w:type w:val="continuous"/>
          <w:pgSz w:w="11905" w:h="16837"/>
          <w:pgMar w:top="850" w:right="2648" w:bottom="2880" w:left="2906" w:header="708" w:footer="708" w:gutter="0"/>
          <w:cols w:space="720"/>
          <w:docGrid w:linePitch="360"/>
        </w:sectPr>
      </w:pPr>
      <w:r>
        <w:rPr>
          <w:i/>
          <w:iCs/>
        </w:rPr>
        <w:t>Оригинал. Машинопись.</w:t>
      </w:r>
    </w:p>
    <w:p w:rsidR="0089051D" w:rsidRDefault="0089051D">
      <w:pPr>
        <w:sectPr w:rsidR="0089051D">
          <w:footnotePr>
            <w:pos w:val="beneathText"/>
          </w:footnotePr>
          <w:type w:val="continuous"/>
          <w:pgSz w:w="11905" w:h="16837"/>
          <w:pgMar w:top="850" w:right="4357" w:bottom="2880" w:left="4658" w:header="708" w:footer="708" w:gutter="0"/>
          <w:cols w:space="720"/>
          <w:docGrid w:linePitch="360"/>
        </w:sectPr>
      </w:pPr>
    </w:p>
    <w:p w:rsidR="0089051D" w:rsidRDefault="0089051D">
      <w:pPr>
        <w:shd w:val="clear" w:color="auto" w:fill="FFFFFF"/>
        <w:rPr>
          <w:sz w:val="18"/>
          <w:szCs w:val="18"/>
        </w:rPr>
      </w:pPr>
      <w:r>
        <w:rPr>
          <w:i/>
          <w:iCs/>
          <w:sz w:val="18"/>
          <w:szCs w:val="18"/>
        </w:rPr>
        <w:t xml:space="preserve">Раздел </w:t>
      </w:r>
      <w:r>
        <w:rPr>
          <w:i/>
          <w:iCs/>
          <w:sz w:val="18"/>
          <w:szCs w:val="18"/>
          <w:lang w:val="en-US"/>
        </w:rPr>
        <w:t xml:space="preserve">IX. </w:t>
      </w:r>
      <w:r>
        <w:rPr>
          <w:i/>
          <w:iCs/>
          <w:sz w:val="18"/>
          <w:szCs w:val="18"/>
        </w:rPr>
        <w:t xml:space="preserve">ВНУТРЕННИЕ КОНФЛИКТЫ, НЕУСТАВНЫЕ ОТНОШЕНИЯ  </w:t>
      </w:r>
      <w:r>
        <w:rPr>
          <w:sz w:val="18"/>
          <w:szCs w:val="18"/>
        </w:rPr>
        <w:t>367</w:t>
      </w:r>
    </w:p>
    <w:p w:rsidR="0089051D" w:rsidRDefault="0089051D">
      <w:pPr>
        <w:shd w:val="clear" w:color="auto" w:fill="FFFFFF"/>
        <w:spacing w:before="475"/>
        <w:jc w:val="both"/>
        <w:rPr>
          <w:b/>
          <w:bCs/>
        </w:rPr>
      </w:pPr>
      <w:r>
        <w:rPr>
          <w:b/>
          <w:bCs/>
        </w:rPr>
        <w:t>193. ИЗ СТЕНОГРАММЫ БЕСЕДЫ БЫВШЕГО КОМАНДИРА ВИННИЦКОГО ПАРТИЗАНСКОГО СОЕДИНЕНИЯ Я. МЕЛЬНИКА С ЗАВЕДУЮЩИМ ВОЕННО-ПАРТИЗАНСКИМ ОТДЕЛОМ КОМИССИИ ПО ИСТОРИИ ОТЕЧЕСТВЕННОЙ ВОЙНЫ АН УССР И. СЛИНЬКО</w:t>
      </w:r>
    </w:p>
    <w:p w:rsidR="0089051D" w:rsidRDefault="0089051D">
      <w:pPr>
        <w:shd w:val="clear" w:color="auto" w:fill="FFFFFF"/>
        <w:spacing w:before="10"/>
        <w:jc w:val="right"/>
        <w:rPr>
          <w:b/>
          <w:bCs/>
        </w:rPr>
      </w:pPr>
      <w:r>
        <w:rPr>
          <w:b/>
          <w:bCs/>
        </w:rPr>
        <w:t>22 октября 1948 г.</w:t>
      </w:r>
    </w:p>
    <w:p w:rsidR="0089051D" w:rsidRDefault="0089051D">
      <w:pPr>
        <w:shd w:val="clear" w:color="auto" w:fill="FFFFFF"/>
        <w:spacing w:before="250"/>
        <w:ind w:firstLine="283"/>
        <w:jc w:val="both"/>
      </w:pPr>
      <w:r>
        <w:t>ПРОДОЛЖЕНИЕ СТЕНОГРАММЫ-БЕСЕДЫ С ТОВ. МЕЛЬНИКОМ Я.</w:t>
      </w:r>
    </w:p>
    <w:p w:rsidR="0089051D" w:rsidRDefault="0089051D">
      <w:pPr>
        <w:shd w:val="clear" w:color="auto" w:fill="FFFFFF"/>
        <w:spacing w:before="5"/>
        <w:ind w:left="3413"/>
        <w:jc w:val="both"/>
      </w:pPr>
      <w:r>
        <w:t>Беседу проводил: Зав. военно-партизанским отделом Комиссии по истории Отечественной войны АН УССР - СЛИНЬКО ИИ.</w:t>
      </w:r>
    </w:p>
    <w:p w:rsidR="0089051D" w:rsidRDefault="0089051D">
      <w:pPr>
        <w:shd w:val="clear" w:color="auto" w:fill="FFFFFF"/>
        <w:spacing w:before="10"/>
        <w:ind w:left="3418"/>
      </w:pPr>
      <w:r>
        <w:t>Стенографировала - ВИЛЬКО-ВА Ж.Б. Гор. Киев, 22 октября 1948 г.</w:t>
      </w:r>
    </w:p>
    <w:p w:rsidR="0089051D" w:rsidRDefault="0089051D">
      <w:pPr>
        <w:shd w:val="clear" w:color="auto" w:fill="FFFFFF"/>
        <w:spacing w:before="490"/>
        <w:ind w:firstLine="288"/>
        <w:jc w:val="both"/>
      </w:pPr>
      <w:r>
        <w:t>Таким образом, всё соединение вышло в намеченный пункт именно туда, куда нам было дано указание [в Винницкую область].</w:t>
      </w:r>
    </w:p>
    <w:p w:rsidR="0089051D" w:rsidRDefault="0089051D">
      <w:pPr>
        <w:shd w:val="clear" w:color="auto" w:fill="FFFFFF"/>
        <w:spacing w:before="10"/>
        <w:ind w:firstLine="288"/>
        <w:jc w:val="both"/>
      </w:pPr>
      <w:r>
        <w:t>Здесь мы разыскали и соединились с местными партизанами, которые находились под командованием тов. Мичковского. Когда первый раз наше соединение шло в Винницкую обл., т. Мичковский к нам присоединился [с] группой товарищей, а потом, когда были бои возле Старой Синявы, он был послан в разведку и не вернулся, ушёл в район Винницы и организовал партизанский отряд. Там он предоставил написанную им же бумажку, что якобы я и Бурченко уполномочили его организовать партизанские отряды, поэтому местные партизаны присоединились к нему как к представителю обкома и нашего соединения.</w:t>
      </w:r>
    </w:p>
    <w:p w:rsidR="0089051D" w:rsidRDefault="0089051D">
      <w:pPr>
        <w:shd w:val="clear" w:color="auto" w:fill="FFFFFF"/>
        <w:spacing w:before="10"/>
        <w:ind w:firstLine="288"/>
        <w:jc w:val="both"/>
      </w:pPr>
      <w:r>
        <w:t>Когда я с т. Бурченко предложили ему присоединиться к нам на основании той телеграммы, которую мы получили от тов. Хрущёва, где говорилось присоединить все местные партизанские отряды под своё руководство, то он отказался. В течение четырёх дней мы вели с ним переговоры /у него было около 700 человек/.</w:t>
      </w:r>
    </w:p>
    <w:p w:rsidR="0089051D" w:rsidRDefault="0089051D">
      <w:pPr>
        <w:shd w:val="clear" w:color="auto" w:fill="FFFFFF"/>
        <w:spacing w:before="10"/>
        <w:ind w:firstLine="283"/>
        <w:jc w:val="both"/>
        <w:sectPr w:rsidR="0089051D">
          <w:footnotePr>
            <w:pos w:val="beneathText"/>
          </w:footnotePr>
          <w:pgSz w:w="11905" w:h="16837"/>
          <w:pgMar w:top="850" w:right="2926" w:bottom="850" w:left="2623" w:header="708" w:footer="708" w:gutter="0"/>
          <w:cols w:space="720"/>
          <w:docGrid w:linePitch="360"/>
        </w:sectPr>
      </w:pPr>
      <w:r>
        <w:t>За это время противник нас обнаружил и окружил. Были закрыты все выходы за исключением одного, села Николаевка, которое мы занимали, все остальные окружающие сёла были заняты противником. Таким образом, у нас оставался единственный выход - прорываться на</w:t>
      </w:r>
    </w:p>
    <w:p w:rsidR="0089051D" w:rsidRDefault="0089051D">
      <w:pPr>
        <w:shd w:val="clear" w:color="auto" w:fill="FFFFFF"/>
        <w:tabs>
          <w:tab w:val="left" w:pos="1742"/>
        </w:tabs>
        <w:rPr>
          <w:i/>
          <w:iCs/>
          <w:sz w:val="18"/>
          <w:szCs w:val="18"/>
        </w:rPr>
      </w:pPr>
      <w:r>
        <w:rPr>
          <w:sz w:val="18"/>
          <w:szCs w:val="18"/>
        </w:rPr>
        <w:t>368</w:t>
      </w:r>
      <w:r>
        <w:rPr>
          <w:rFonts w:ascii="Verdana" w:hAnsi="Verdana" w:cs="Verdana"/>
          <w:sz w:val="18"/>
          <w:szCs w:val="18"/>
        </w:rPr>
        <w:tab/>
      </w:r>
      <w:r>
        <w:rPr>
          <w:i/>
          <w:iCs/>
          <w:sz w:val="18"/>
          <w:szCs w:val="18"/>
        </w:rPr>
        <w:t>КРАСНЫЕ ПАРТИЗАНЫ УКРАИНЫ</w:t>
      </w:r>
    </w:p>
    <w:p w:rsidR="0089051D" w:rsidRDefault="0089051D">
      <w:pPr>
        <w:shd w:val="clear" w:color="auto" w:fill="FFFFFF"/>
        <w:spacing w:before="475"/>
        <w:jc w:val="both"/>
      </w:pPr>
      <w:r>
        <w:t>юг и маневрировать по области. Тов. Бурченко собрал командиров винницких отрядов и предложил идти вместе с нами, они согласились, а Мичковский отказался, оставив себе 150 человек и комиссара Васильева, остался с ними в Винницких лесах. После нашего ухода немцы их здорово погоняли, наскочили на них неожиданно, прочёсывая лес. Они потеряли в этом бою много людей, Васильев был тяжело ранен.</w:t>
      </w:r>
    </w:p>
    <w:p w:rsidR="0089051D" w:rsidRDefault="0089051D">
      <w:pPr>
        <w:shd w:val="clear" w:color="auto" w:fill="FFFFFF"/>
        <w:spacing w:before="10"/>
        <w:ind w:firstLine="293"/>
      </w:pPr>
      <w:r>
        <w:t>Мы же незаметно прорвались и пошли в район Жмеринки, рассчитывая разгромить Жмеринский железнодорожный узел.</w:t>
      </w:r>
    </w:p>
    <w:p w:rsidR="0089051D" w:rsidRDefault="0089051D">
      <w:pPr>
        <w:shd w:val="clear" w:color="auto" w:fill="FFFFFF"/>
        <w:spacing w:before="734"/>
        <w:jc w:val="right"/>
      </w:pPr>
      <w:r>
        <w:t>/МЕЛЬНИК/</w:t>
      </w:r>
    </w:p>
    <w:p w:rsidR="0089051D" w:rsidRDefault="0089051D">
      <w:pPr>
        <w:shd w:val="clear" w:color="auto" w:fill="FFFFFF"/>
        <w:spacing w:before="245"/>
      </w:pPr>
      <w:r>
        <w:t>Рукописная пометка: "Подлин[ник] подписан, Я.И. Мельник"</w:t>
      </w:r>
    </w:p>
    <w:p w:rsidR="0089051D" w:rsidRDefault="0089051D">
      <w:pPr>
        <w:shd w:val="clear" w:color="auto" w:fill="FFFFFF"/>
        <w:spacing w:before="250"/>
      </w:pPr>
      <w:r>
        <w:t>Рукописная пометка: "Стен[о] г[рафистка?]. (Подпись неразб.)"</w:t>
      </w:r>
    </w:p>
    <w:p w:rsidR="0089051D" w:rsidRDefault="0089051D">
      <w:pPr>
        <w:shd w:val="clear" w:color="auto" w:fill="FFFFFF"/>
        <w:spacing w:before="250"/>
        <w:ind w:left="1262"/>
        <w:rPr>
          <w:i/>
          <w:iCs/>
        </w:rPr>
      </w:pPr>
      <w:r>
        <w:rPr>
          <w:i/>
          <w:iCs/>
        </w:rPr>
        <w:t xml:space="preserve">ЦДАГО Украгни. - Ф. 166. - </w:t>
      </w:r>
      <w:r>
        <w:rPr>
          <w:i/>
          <w:iCs/>
          <w:lang w:val="en-US"/>
        </w:rPr>
        <w:t xml:space="preserve">On. </w:t>
      </w:r>
      <w:r>
        <w:rPr>
          <w:i/>
          <w:iCs/>
        </w:rPr>
        <w:t>3. -Спр. 374. - Арк. 61-62.</w:t>
      </w:r>
    </w:p>
    <w:p w:rsidR="0089051D" w:rsidRDefault="0089051D">
      <w:pPr>
        <w:shd w:val="clear" w:color="auto" w:fill="FFFFFF"/>
        <w:spacing w:before="10"/>
        <w:jc w:val="right"/>
        <w:rPr>
          <w:i/>
          <w:iCs/>
        </w:rPr>
        <w:sectPr w:rsidR="0089051D">
          <w:footnotePr>
            <w:pos w:val="beneathText"/>
          </w:footnotePr>
          <w:pgSz w:w="11905" w:h="16837"/>
          <w:pgMar w:top="850" w:right="2643" w:bottom="2880" w:left="2911" w:header="708" w:footer="708" w:gutter="0"/>
          <w:cols w:space="720"/>
          <w:docGrid w:linePitch="360"/>
        </w:sectPr>
      </w:pPr>
      <w:r>
        <w:rPr>
          <w:i/>
          <w:iCs/>
        </w:rPr>
        <w:t>Оригинал. Машинопись.</w:t>
      </w:r>
    </w:p>
    <w:p w:rsidR="0089051D" w:rsidRDefault="0089051D">
      <w:pPr>
        <w:shd w:val="clear" w:color="auto" w:fill="FFFFFF"/>
        <w:tabs>
          <w:tab w:val="left" w:pos="6101"/>
        </w:tabs>
        <w:ind w:left="1032"/>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369</w:t>
      </w:r>
    </w:p>
    <w:p w:rsidR="0089051D" w:rsidRDefault="0089051D">
      <w:pPr>
        <w:shd w:val="clear" w:color="auto" w:fill="FFFFFF"/>
        <w:spacing w:before="494"/>
        <w:rPr>
          <w:b/>
          <w:bCs/>
        </w:rPr>
      </w:pPr>
      <w:r>
        <w:rPr>
          <w:b/>
          <w:bCs/>
        </w:rPr>
        <w:t>10. КРАСНЫЕ ПАРТИЗАНЫ ПРОТИВ ОУН-УПА: 1943-1944</w:t>
      </w:r>
    </w:p>
    <w:p w:rsidR="0089051D" w:rsidRDefault="0089051D">
      <w:pPr>
        <w:shd w:val="clear" w:color="auto" w:fill="FFFFFF"/>
        <w:spacing w:before="528"/>
        <w:ind w:firstLine="288"/>
        <w:jc w:val="both"/>
      </w:pPr>
      <w:r>
        <w:t>К истории малоизученных сторон войны в Украине относится схватка двух повстанческо-партизанских движений - коммунистического и националистического - между собой.</w:t>
      </w:r>
    </w:p>
    <w:p w:rsidR="0089051D" w:rsidRDefault="0089051D">
      <w:pPr>
        <w:shd w:val="clear" w:color="auto" w:fill="FFFFFF"/>
        <w:spacing w:before="5"/>
        <w:ind w:firstLine="288"/>
        <w:jc w:val="both"/>
      </w:pPr>
      <w:r>
        <w:t>Необходимо отметить, что это явление - межпартизанские столкновения - было характерным для Второй мировой войны. Например, польская националистическая Армия Крайова в 1943-1944 годах вела, помимо борьбы с оккупантами, ещё антипартизанские войны. В Западной Украине АК находилась в союзе с красными партизанами и воевала против УПА. В Западной Белоруссии в тот же самый период между советскими партизанами и АК шла отдельная межпартизанская война. Следует также добавить, что между АК и прокоммунистической польской Армией Людовой непосредственно в Польше в 1943-1944 гг. также происходили частые стычки, не переросшие, однако, в межпартизанскую войну.</w:t>
      </w:r>
    </w:p>
    <w:p w:rsidR="0089051D" w:rsidRDefault="0089051D">
      <w:pPr>
        <w:shd w:val="clear" w:color="auto" w:fill="FFFFFF"/>
        <w:spacing w:before="5"/>
        <w:ind w:firstLine="293"/>
        <w:jc w:val="both"/>
      </w:pPr>
      <w:r>
        <w:t>В принципе, столкновение красных партизан с УПА было целиком логичным, поскольку украинские националисты считали своим главным врагом не Третий Рейх, а Советский Союз, который они не без основания с начала 1943 года считали более сильным и опасным противником. А красных партизан бандеровцы рассматривали как "орудие московско-большевистского империализма".</w:t>
      </w:r>
    </w:p>
    <w:p w:rsidR="0089051D" w:rsidRDefault="0089051D">
      <w:pPr>
        <w:shd w:val="clear" w:color="auto" w:fill="FFFFFF"/>
        <w:spacing w:before="5"/>
        <w:ind w:firstLine="293"/>
        <w:jc w:val="both"/>
      </w:pPr>
      <w:r>
        <w:t>Ещё в 1942 году на Волыни подпольщики-националисты стремились уничтожить небольшие советские разведывательные или разведывательно-диверсионные группы. Например, согласно данным, которые получили немецкие органы безопасности, отряд советских парашютистов, скинутый в начале ноября 1942 года под местечком Рокитное на Волыни, наткнулся на группу националистов. Во время боя погибло много парашютистов, националисты захватили трофеи, в том числе оружие</w:t>
      </w:r>
      <w:r>
        <w:rPr>
          <w:vertAlign w:val="superscript"/>
        </w:rPr>
        <w:t>1</w:t>
      </w:r>
      <w:r>
        <w:t xml:space="preserve"> . Поэтому засылаемые на Волынь группы, "не знающие территории, искали помощи на месте. И находили её прежде всего у поляков, так как по украинским деревням, находящимся под влиянием националистов, им грозила опасность провокации и провала"</w:t>
      </w:r>
      <w:r>
        <w:rPr>
          <w:vertAlign w:val="superscript"/>
        </w:rPr>
        <w:t>2</w:t>
      </w:r>
      <w:r>
        <w:t>.</w:t>
      </w:r>
    </w:p>
    <w:p w:rsidR="0089051D" w:rsidRDefault="0089051D">
      <w:pPr>
        <w:shd w:val="clear" w:color="auto" w:fill="FFFFFF"/>
        <w:spacing w:before="5"/>
        <w:ind w:firstLine="288"/>
        <w:jc w:val="both"/>
      </w:pPr>
      <w:r>
        <w:t>Перед находившимися на Волыни в 1942-1943 гг. относительно небольшими отрядами  НКВД  СССР и  Разведуправления  Генштаба</w:t>
      </w:r>
    </w:p>
    <w:p w:rsidR="0089051D" w:rsidRDefault="0089051D">
      <w:pPr>
        <w:shd w:val="clear" w:color="auto" w:fill="FFFFFF"/>
        <w:spacing w:before="490"/>
        <w:rPr>
          <w:rFonts w:ascii="Verdana" w:hAnsi="Verdana" w:cs="Verdana"/>
          <w:sz w:val="14"/>
          <w:szCs w:val="14"/>
        </w:rPr>
      </w:pPr>
      <w:r>
        <w:rPr>
          <w:rFonts w:ascii="Verdana" w:hAnsi="Verdana" w:cs="Verdana"/>
          <w:sz w:val="14"/>
          <w:szCs w:val="14"/>
          <w:vertAlign w:val="superscript"/>
        </w:rPr>
        <w:t>1</w:t>
      </w:r>
      <w:r>
        <w:rPr>
          <w:rFonts w:ascii="Verdana" w:hAnsi="Verdana" w:cs="Verdana"/>
          <w:sz w:val="14"/>
          <w:szCs w:val="14"/>
        </w:rPr>
        <w:t xml:space="preserve"> </w:t>
      </w:r>
      <w:r>
        <w:rPr>
          <w:rFonts w:ascii="Verdana" w:hAnsi="Verdana" w:cs="Verdana"/>
          <w:i/>
          <w:iCs/>
          <w:sz w:val="14"/>
          <w:szCs w:val="14"/>
        </w:rPr>
        <w:t xml:space="preserve">КосикВ. </w:t>
      </w:r>
      <w:r>
        <w:rPr>
          <w:rFonts w:ascii="Verdana" w:hAnsi="Verdana" w:cs="Verdana"/>
          <w:sz w:val="14"/>
          <w:szCs w:val="14"/>
        </w:rPr>
        <w:t>Укра'1</w:t>
      </w:r>
      <w:r>
        <w:rPr>
          <w:rFonts w:ascii="Verdana" w:hAnsi="Verdana" w:cs="Verdana"/>
          <w:sz w:val="14"/>
          <w:szCs w:val="14"/>
          <w:lang w:val="en-US"/>
        </w:rPr>
        <w:t xml:space="preserve">'Hai </w:t>
      </w:r>
      <w:r>
        <w:rPr>
          <w:rFonts w:ascii="Verdana" w:hAnsi="Verdana" w:cs="Verdana"/>
          <w:sz w:val="14"/>
          <w:szCs w:val="14"/>
        </w:rPr>
        <w:t>ЫмеччинауДрупй свтовш вмьп/Пер. фр. Романа Осадчука. - Париж - Нью-Йорк - Льв1в, 1993, с. 289.</w:t>
      </w:r>
    </w:p>
    <w:p w:rsidR="0089051D" w:rsidRDefault="0089051D">
      <w:pPr>
        <w:shd w:val="clear" w:color="auto" w:fill="FFFFFF"/>
        <w:rPr>
          <w:rFonts w:ascii="Verdana" w:hAnsi="Verdana" w:cs="Verdana"/>
          <w:sz w:val="14"/>
          <w:szCs w:val="14"/>
        </w:rPr>
        <w:sectPr w:rsidR="0089051D">
          <w:footnotePr>
            <w:pos w:val="beneathText"/>
          </w:footnotePr>
          <w:pgSz w:w="11905" w:h="16837"/>
          <w:pgMar w:top="850" w:right="2897" w:bottom="850" w:left="2618" w:header="708" w:footer="708" w:gutter="0"/>
          <w:cols w:space="720"/>
          <w:docGrid w:linePitch="360"/>
        </w:sectPr>
      </w:pPr>
      <w:r>
        <w:rPr>
          <w:rFonts w:ascii="Verdana" w:hAnsi="Verdana" w:cs="Verdana"/>
          <w:i/>
          <w:iCs/>
          <w:sz w:val="14"/>
          <w:szCs w:val="14"/>
          <w:vertAlign w:val="superscript"/>
          <w:lang w:val="de-DE"/>
        </w:rPr>
        <w:t>2</w:t>
      </w:r>
      <w:r>
        <w:rPr>
          <w:rFonts w:ascii="Verdana" w:hAnsi="Verdana" w:cs="Verdana"/>
          <w:i/>
          <w:iCs/>
          <w:sz w:val="14"/>
          <w:szCs w:val="14"/>
          <w:lang w:val="de-DE"/>
        </w:rPr>
        <w:t xml:space="preserve">Juchniewicz, Mieczysaw </w:t>
      </w:r>
      <w:r>
        <w:rPr>
          <w:rFonts w:ascii="Verdana" w:hAnsi="Verdana" w:cs="Verdana"/>
          <w:sz w:val="14"/>
          <w:szCs w:val="14"/>
          <w:lang w:val="de-DE"/>
        </w:rPr>
        <w:t xml:space="preserve">Na Wschd od Bugu. Polacy w walce antyhitlerowskiej na ziemiach ZSRR </w:t>
      </w:r>
      <w:r>
        <w:rPr>
          <w:rFonts w:ascii="Verdana" w:hAnsi="Verdana" w:cs="Verdana"/>
          <w:sz w:val="14"/>
          <w:szCs w:val="14"/>
        </w:rPr>
        <w:t xml:space="preserve">1941-1945. - </w:t>
      </w:r>
      <w:r>
        <w:rPr>
          <w:rFonts w:ascii="Verdana" w:hAnsi="Verdana" w:cs="Verdana"/>
          <w:sz w:val="14"/>
          <w:szCs w:val="14"/>
          <w:lang w:val="de-DE"/>
        </w:rPr>
        <w:t xml:space="preserve">Warszawa, </w:t>
      </w:r>
      <w:r>
        <w:rPr>
          <w:rFonts w:ascii="Verdana" w:hAnsi="Verdana" w:cs="Verdana"/>
          <w:sz w:val="14"/>
          <w:szCs w:val="14"/>
        </w:rPr>
        <w:t xml:space="preserve">1985, </w:t>
      </w:r>
      <w:r>
        <w:rPr>
          <w:rFonts w:ascii="Verdana" w:hAnsi="Verdana" w:cs="Verdana"/>
          <w:sz w:val="14"/>
          <w:szCs w:val="14"/>
          <w:lang w:val="de-DE"/>
        </w:rPr>
        <w:t xml:space="preserve">S. </w:t>
      </w:r>
      <w:r>
        <w:rPr>
          <w:rFonts w:ascii="Verdana" w:hAnsi="Verdana" w:cs="Verdana"/>
          <w:sz w:val="14"/>
          <w:szCs w:val="14"/>
        </w:rPr>
        <w:t>30.</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59" type="#_x0000_t202" style="position:absolute;margin-left:-87.3pt;margin-top:.05pt;width:17.2pt;height:10.5pt;z-index:251754496;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370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Красной армии стояли преимущественно разведывательные задания. Поэтому их командиры, чтобы не усложнять себе и без того нелёгкую жизнь в тылу, неоднократно вступали в переговоры с представителями ОУН, а также УПА Тараса Бульбы-Боровца. И нередко контакты были успешными - стороны достигали соглашения о нейтралитете.</w:t>
      </w:r>
    </w:p>
    <w:p w:rsidR="0089051D" w:rsidRDefault="0089051D">
      <w:pPr>
        <w:shd w:val="clear" w:color="auto" w:fill="FFFFFF"/>
        <w:spacing w:before="5"/>
        <w:ind w:firstLine="288"/>
        <w:jc w:val="both"/>
      </w:pPr>
      <w:r>
        <w:t>Ситуация изменилась весной 1943 года, когда на Волынь и Полесье были передислоцированы соединения УШПД. Они были многочисленными, хорошо вооружёнными и чувствовали свою силу, которая на тот момент была большей, нежели у ОУН(б) или УПА Т. Бульбы-Боровца.</w:t>
      </w:r>
    </w:p>
    <w:p w:rsidR="0089051D" w:rsidRDefault="0089051D">
      <w:pPr>
        <w:shd w:val="clear" w:color="auto" w:fill="FFFFFF"/>
        <w:spacing w:before="5"/>
        <w:ind w:firstLine="293"/>
        <w:jc w:val="both"/>
      </w:pPr>
      <w:r>
        <w:t>Основным заданием советских партизан УШПД в 1943-1944гг. были диверсионные действия на железных дорогах. К этому крайне болезненно относились националисты, поскольку оккупанты в ответ на диверсионную активность партизан не только расстреливали заложников в тюрьмах (в том числе и бандеровцев), но и проводили "акции возмездия" против населения украинских деревень, на которое опиралась в своей деятельности ОУН-УПА. Поэтому в 1943-1944 гг. нормой стало уничтожения советских диверсионных групп отрядами националистов. Кроме того, для грядущей схватки с НКВД бандеровцы всеми силами стремились получить оружие - и добывали его из любых возможных источников: с полей сражений, у населения, из рук перебежчиков, в обмен на еду у венгров, на разведданные - у немцев (в 1944 г.), в качестве трофеев у разгромленных отрядов АК, немецкой и польской полиции, у разоружённых оккупантов и красноармейцев и - само собой - у уничтоженных партизанских и диверсионных групп.</w:t>
      </w:r>
    </w:p>
    <w:p w:rsidR="0089051D" w:rsidRDefault="0089051D">
      <w:pPr>
        <w:shd w:val="clear" w:color="auto" w:fill="FFFFFF"/>
        <w:ind w:firstLine="293"/>
        <w:jc w:val="both"/>
      </w:pPr>
      <w:r>
        <w:t>Следует также учитывать, что перед отрядами УШПД стояли не только диверсионные и боевые, но и пропагандистские задачи.</w:t>
      </w:r>
    </w:p>
    <w:p w:rsidR="0089051D" w:rsidRDefault="0089051D">
      <w:pPr>
        <w:shd w:val="clear" w:color="auto" w:fill="FFFFFF"/>
        <w:spacing w:before="5"/>
        <w:ind w:firstLine="288"/>
        <w:jc w:val="both"/>
      </w:pPr>
      <w:r>
        <w:t>В частности, как отмечали националистические подпольщики в одном из донесений о знаменитом Карпатском рейде Сумского соединения, ковпаковцы говорили "чтобы [крестьяне] не сдавали [немцам сельскохозяйственного] контингента, так как вскоре... придёт Красная Армия; говорят, чтобы не слушали националистов, так как они хотят Самостоятельной Украины, а тут возможна только Советская Украина, которую будет охранять непобедимая Красная Армия и товарищ Сталин"</w:t>
      </w:r>
      <w:r>
        <w:rPr>
          <w:vertAlign w:val="superscript"/>
        </w:rPr>
        <w:t>3</w:t>
      </w:r>
      <w:r>
        <w:t>.</w:t>
      </w:r>
    </w:p>
    <w:p w:rsidR="0089051D" w:rsidRDefault="0089051D">
      <w:pPr>
        <w:shd w:val="clear" w:color="auto" w:fill="FFFFFF"/>
        <w:spacing w:before="5"/>
        <w:ind w:firstLine="288"/>
        <w:jc w:val="both"/>
      </w:pPr>
      <w:r>
        <w:t>В свою очередь, создание УПА-ОУН(б), сопровождалось пропагандой украинской независимости.</w:t>
      </w:r>
    </w:p>
    <w:p w:rsidR="0089051D" w:rsidRDefault="0089051D">
      <w:pPr>
        <w:shd w:val="clear" w:color="auto" w:fill="FFFFFF"/>
        <w:spacing w:before="5"/>
        <w:ind w:firstLine="288"/>
        <w:jc w:val="both"/>
      </w:pPr>
      <w:r>
        <w:t>Постепенно идеологический конфликт перерос в боевые действия, отмечавшимися и другими участниками тех событий. Например, вес-</w:t>
      </w:r>
    </w:p>
    <w:p w:rsidR="0089051D" w:rsidRDefault="0089051D">
      <w:pPr>
        <w:shd w:val="clear" w:color="auto" w:fill="FFFFFF"/>
        <w:spacing w:before="360"/>
        <w:jc w:val="both"/>
        <w:rPr>
          <w:rFonts w:ascii="Verdana" w:hAnsi="Verdana" w:cs="Verdana"/>
          <w:sz w:val="14"/>
          <w:szCs w:val="14"/>
        </w:rPr>
        <w:sectPr w:rsidR="0089051D">
          <w:footnotePr>
            <w:pos w:val="beneathText"/>
          </w:footnotePr>
          <w:type w:val="continuous"/>
          <w:pgSz w:w="11905" w:h="16837"/>
          <w:pgMar w:top="850" w:right="2629" w:bottom="850" w:left="2901" w:header="708" w:footer="708" w:gutter="0"/>
          <w:cols w:space="720"/>
          <w:docGrid w:linePitch="360"/>
        </w:sectPr>
      </w:pPr>
      <w:r>
        <w:rPr>
          <w:rFonts w:ascii="Verdana" w:hAnsi="Verdana" w:cs="Verdana"/>
          <w:sz w:val="14"/>
          <w:szCs w:val="14"/>
        </w:rPr>
        <w:t>донесение территориальной организации ОУН о деятельности советских партизан на территории Калушского округа Станиславской области от 9-25 августа 1943 г. 27 августа 1943 г. (Вщ Полюся до Карпат..., с. 135).</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30"/>
        </w:tabs>
        <w:ind w:left="1032"/>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371</w:t>
      </w:r>
    </w:p>
    <w:p w:rsidR="0089051D" w:rsidRDefault="0089051D">
      <w:pPr>
        <w:shd w:val="clear" w:color="auto" w:fill="FFFFFF"/>
        <w:spacing w:before="475"/>
        <w:jc w:val="both"/>
      </w:pPr>
      <w:r>
        <w:t>ной 1943 года во внутреннем документе польского подполья описывалась ситуация на Полесье: "В мае акция (красных партизан - авт.) усилена, некоторые поставки посланы воздухом (командиры, инструкторы, вооружение, боеприпасы). Присутствующие партизаны рыскают по всей территории Полесья без ограничений. Появляются в предместьях городов (Брест, Пинск, Кобрин).... Украинцы (то есть бандеровцы, создавшие УПА - авт.) и местные (партизанские отряды. - авт.) очень злобно настроены к полякам - убивают, грабят, также и к немцам, а украинцы, кроме того, борются с советскими отрядами... На лесистой и болотистой территории партизаны господствуют полностью..."</w:t>
      </w:r>
      <w:r>
        <w:rPr>
          <w:vertAlign w:val="superscript"/>
        </w:rPr>
        <w:t>4</w:t>
      </w:r>
      <w:r>
        <w:t>.</w:t>
      </w:r>
    </w:p>
    <w:p w:rsidR="0089051D" w:rsidRDefault="0089051D">
      <w:pPr>
        <w:shd w:val="clear" w:color="auto" w:fill="FFFFFF"/>
        <w:spacing w:before="5"/>
        <w:ind w:firstLine="293"/>
        <w:jc w:val="both"/>
      </w:pPr>
      <w:r>
        <w:t>К осени 1943 года нацисты потеряли контроль над сельской территорией Волыни и Полесья. Как отмечал польский подпольщик, "Немцы не проводят больших, систематических акций по ликвидации партизан. Южное Полесье, по Припять, является областью влияния партизан укр[аинских]. Северным, включая сев[ерную] часть пов[ета] Столынского, овладели партизаны советские, которые здесь проводят формальный призыв с помощью медицинско-призывных комиссий, терроризируют население в случае необходимости не хуже немцев. (...) Деятельность советская, своим аппаратом господствующая над каждой деревней, затрудняет также всякие попытки консолидации украинского националистического движения, рассеивает и втягивает под своё влияние отдельные банды, наконец, парализует попытки разговоров с поляками"</w:t>
      </w:r>
      <w:r>
        <w:rPr>
          <w:vertAlign w:val="superscript"/>
        </w:rPr>
        <w:t>5</w:t>
      </w:r>
      <w:r>
        <w:t>.</w:t>
      </w:r>
    </w:p>
    <w:p w:rsidR="0089051D" w:rsidRDefault="0089051D">
      <w:pPr>
        <w:shd w:val="clear" w:color="auto" w:fill="FFFFFF"/>
        <w:spacing w:before="5"/>
        <w:ind w:firstLine="288"/>
        <w:jc w:val="both"/>
      </w:pPr>
      <w:r>
        <w:t>Находясь "на разгневанной земле" - территории, где большинство населения было враждебно настроено к коммунистам - советские партизаны не только занимались боевой и диверсионной деятельностью, но и репрезентовали большевистскую систему. Польские подпольщики отмечали в начале 1944 года: "Партизаны советские, массово действующие на территории Волыни и Малой Польши Восточной, выступают решительно враждебно против украинцев, истребляют в частности украинские националистические организации. Анархия украинской общественной деятельности создаёт хорошие условия для советской пропаганды. Советы организуют коммунистические круги, долженствующие подготовить приход администрации страны. Круги име-</w:t>
      </w:r>
    </w:p>
    <w:p w:rsidR="0089051D" w:rsidRDefault="0089051D">
      <w:pPr>
        <w:shd w:val="clear" w:color="auto" w:fill="FFFFFF"/>
        <w:spacing w:before="586"/>
        <w:jc w:val="both"/>
        <w:rPr>
          <w:rFonts w:ascii="Verdana" w:hAnsi="Verdana" w:cs="Verdana"/>
          <w:sz w:val="14"/>
          <w:szCs w:val="14"/>
        </w:rPr>
      </w:pPr>
      <w:r>
        <w:rPr>
          <w:rFonts w:ascii="Verdana" w:hAnsi="Verdana" w:cs="Verdana"/>
          <w:sz w:val="14"/>
          <w:szCs w:val="14"/>
          <w:vertAlign w:val="superscript"/>
        </w:rPr>
        <w:t>4</w:t>
      </w:r>
      <w:r>
        <w:rPr>
          <w:rFonts w:ascii="Verdana" w:hAnsi="Verdana" w:cs="Verdana"/>
          <w:sz w:val="14"/>
          <w:szCs w:val="14"/>
        </w:rPr>
        <w:t xml:space="preserve">Документ общественного антикоммунистического комитета "Антик". "Отчёт с Полесья за май 1943 года" </w:t>
      </w:r>
      <w:r>
        <w:rPr>
          <w:rFonts w:ascii="Verdana" w:hAnsi="Verdana" w:cs="Verdana"/>
          <w:sz w:val="14"/>
          <w:szCs w:val="14"/>
          <w:lang w:val="en-US"/>
        </w:rPr>
        <w:t xml:space="preserve">(AAN, </w:t>
      </w:r>
      <w:r>
        <w:rPr>
          <w:rFonts w:ascii="Verdana" w:hAnsi="Verdana" w:cs="Verdana"/>
          <w:sz w:val="14"/>
          <w:szCs w:val="14"/>
        </w:rPr>
        <w:t>228/17-8, к. 55-56).</w:t>
      </w:r>
    </w:p>
    <w:p w:rsidR="0089051D" w:rsidRDefault="0089051D">
      <w:pPr>
        <w:shd w:val="clear" w:color="auto" w:fill="FFFFFF"/>
        <w:spacing w:before="38"/>
        <w:jc w:val="both"/>
        <w:rPr>
          <w:rFonts w:ascii="Verdana" w:hAnsi="Verdana" w:cs="Verdana"/>
          <w:sz w:val="14"/>
          <w:szCs w:val="14"/>
        </w:rPr>
        <w:sectPr w:rsidR="0089051D">
          <w:footnotePr>
            <w:pos w:val="beneathText"/>
          </w:footnotePr>
          <w:pgSz w:w="11905" w:h="16837"/>
          <w:pgMar w:top="850" w:right="2926" w:bottom="850" w:left="2618" w:header="708" w:footer="708" w:gutter="0"/>
          <w:cols w:space="720"/>
          <w:docGrid w:linePitch="360"/>
        </w:sectPr>
      </w:pPr>
      <w:r>
        <w:rPr>
          <w:rFonts w:ascii="Verdana" w:hAnsi="Verdana" w:cs="Verdana"/>
          <w:sz w:val="14"/>
          <w:szCs w:val="14"/>
          <w:vertAlign w:val="superscript"/>
        </w:rPr>
        <w:t>5</w:t>
      </w:r>
      <w:r>
        <w:rPr>
          <w:rFonts w:ascii="Verdana" w:hAnsi="Verdana" w:cs="Verdana"/>
          <w:sz w:val="14"/>
          <w:szCs w:val="14"/>
        </w:rPr>
        <w:t xml:space="preserve">"Обзор территории за период 15.07-15.09.1943", документ секции "Восточные земли" Департамента информации Представительства правительства Республики Польша на родине </w:t>
      </w:r>
      <w:r>
        <w:rPr>
          <w:rFonts w:ascii="Verdana" w:hAnsi="Verdana" w:cs="Verdana"/>
          <w:sz w:val="14"/>
          <w:szCs w:val="14"/>
          <w:lang w:val="en-US"/>
        </w:rPr>
        <w:t xml:space="preserve">(AAN, 202/III-120, </w:t>
      </w:r>
      <w:r>
        <w:rPr>
          <w:rFonts w:ascii="Verdana" w:hAnsi="Verdana" w:cs="Verdana"/>
          <w:sz w:val="14"/>
          <w:szCs w:val="14"/>
        </w:rPr>
        <w:t>к. 6, 7).</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0" type="#_x0000_t202" style="position:absolute;margin-left:-87.3pt;margin-top:.05pt;width:17.2pt;height:10.5pt;z-index:25175552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372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ют свои фабричные комитеты, организации обучения взрослых и молодёжи, и учреждения культурно-просветительские. Советское партизанское движение организует в местностях митинги населения, хвалят советский порядок"</w:t>
      </w:r>
      <w:r>
        <w:rPr>
          <w:vertAlign w:val="superscript"/>
        </w:rPr>
        <w:t>6</w:t>
      </w:r>
      <w:r>
        <w:t>.</w:t>
      </w:r>
    </w:p>
    <w:p w:rsidR="0089051D" w:rsidRDefault="0089051D">
      <w:pPr>
        <w:shd w:val="clear" w:color="auto" w:fill="FFFFFF"/>
        <w:ind w:firstLine="288"/>
        <w:jc w:val="both"/>
      </w:pPr>
      <w:r>
        <w:t>После возвращения советской власти межпартизанская война завершилась, хотя дивизия П. Вершигоры и ряд других партизанских отрядов были направлен на борьбу с украинскими националистами.</w:t>
      </w:r>
    </w:p>
    <w:p w:rsidR="0089051D" w:rsidRDefault="0089051D">
      <w:pPr>
        <w:shd w:val="clear" w:color="auto" w:fill="FFFFFF"/>
        <w:spacing w:before="10"/>
        <w:ind w:firstLine="293"/>
        <w:jc w:val="both"/>
      </w:pPr>
      <w:r>
        <w:t>О том, каким опытом красные партизаны обладали к лету 1944 года, свидетельствуют документы данного раздела. Поскольку ряд исследователей уже касался такой острой темы, как межпартизанская война 1943-1944 гг., то при отборе материала для последней части сборника исследователи старались акцентировать внимание на малоизвестных сторонах этого военно-политического противостояния.</w:t>
      </w:r>
    </w:p>
    <w:p w:rsidR="0089051D" w:rsidRDefault="0089051D">
      <w:pPr>
        <w:shd w:val="clear" w:color="auto" w:fill="FFFFFF"/>
        <w:tabs>
          <w:tab w:val="left" w:pos="101"/>
        </w:tabs>
        <w:spacing w:before="3158"/>
        <w:jc w:val="both"/>
        <w:rPr>
          <w:rFonts w:ascii="Verdana" w:hAnsi="Verdana" w:cs="Verdana"/>
          <w:sz w:val="14"/>
          <w:szCs w:val="14"/>
        </w:rPr>
      </w:pPr>
      <w:r>
        <w:rPr>
          <w:rFonts w:ascii="Verdana" w:hAnsi="Verdana" w:cs="Verdana"/>
          <w:sz w:val="14"/>
          <w:szCs w:val="14"/>
          <w:vertAlign w:val="superscript"/>
        </w:rPr>
        <w:t>6</w:t>
      </w:r>
      <w:r>
        <w:rPr>
          <w:rFonts w:ascii="Verdana" w:hAnsi="Verdana" w:cs="Verdana"/>
          <w:sz w:val="14"/>
          <w:szCs w:val="14"/>
        </w:rPr>
        <w:tab/>
        <w:t>Документ секции "Восточные земли" Департамента информации Представительства</w:t>
      </w:r>
      <w:r>
        <w:rPr>
          <w:rFonts w:ascii="Verdana" w:hAnsi="Verdana" w:cs="Verdana"/>
          <w:sz w:val="14"/>
          <w:szCs w:val="14"/>
        </w:rPr>
        <w:br/>
        <w:t xml:space="preserve">правительства Республики Польша на родине. После 22 февраля 1944 г. </w:t>
      </w:r>
      <w:r>
        <w:rPr>
          <w:rFonts w:ascii="Verdana" w:hAnsi="Verdana" w:cs="Verdana"/>
          <w:sz w:val="14"/>
          <w:szCs w:val="14"/>
          <w:lang w:val="en-US"/>
        </w:rPr>
        <w:t>(AAN,</w:t>
      </w:r>
      <w:r>
        <w:rPr>
          <w:rFonts w:ascii="Verdana" w:hAnsi="Verdana" w:cs="Verdana"/>
          <w:sz w:val="14"/>
          <w:szCs w:val="14"/>
          <w:lang w:val="en-US"/>
        </w:rPr>
        <w:br/>
      </w:r>
      <w:r>
        <w:rPr>
          <w:rFonts w:ascii="Verdana" w:hAnsi="Verdana" w:cs="Verdana"/>
          <w:sz w:val="14"/>
          <w:szCs w:val="14"/>
        </w:rPr>
        <w:t>202/111/127, к. 11).</w:t>
      </w:r>
    </w:p>
    <w:p w:rsidR="0089051D" w:rsidRDefault="0089051D">
      <w:pPr>
        <w:shd w:val="clear" w:color="auto" w:fill="FFFFFF"/>
        <w:tabs>
          <w:tab w:val="left" w:pos="101"/>
        </w:tabs>
        <w:spacing w:before="38"/>
        <w:jc w:val="both"/>
        <w:rPr>
          <w:rFonts w:ascii="Verdana" w:hAnsi="Verdana" w:cs="Verdana"/>
          <w:sz w:val="14"/>
          <w:szCs w:val="14"/>
          <w:lang w:val="en-US"/>
        </w:rPr>
      </w:pPr>
      <w:r>
        <w:rPr>
          <w:rFonts w:ascii="Verdana" w:hAnsi="Verdana" w:cs="Verdana"/>
          <w:sz w:val="14"/>
          <w:szCs w:val="14"/>
          <w:vertAlign w:val="superscript"/>
        </w:rPr>
        <w:t>7</w:t>
      </w:r>
      <w:r>
        <w:rPr>
          <w:rFonts w:ascii="Verdana" w:hAnsi="Verdana" w:cs="Verdana"/>
          <w:sz w:val="14"/>
          <w:szCs w:val="14"/>
        </w:rPr>
        <w:tab/>
        <w:t xml:space="preserve">См.: </w:t>
      </w:r>
      <w:r>
        <w:rPr>
          <w:rFonts w:ascii="Verdana" w:hAnsi="Verdana" w:cs="Verdana"/>
          <w:i/>
          <w:iCs/>
          <w:sz w:val="14"/>
          <w:szCs w:val="14"/>
        </w:rPr>
        <w:t xml:space="preserve">Серпйчук В. </w:t>
      </w:r>
      <w:r>
        <w:rPr>
          <w:rFonts w:ascii="Verdana" w:hAnsi="Verdana" w:cs="Verdana"/>
          <w:sz w:val="14"/>
          <w:szCs w:val="14"/>
        </w:rPr>
        <w:t>Радянсью партизани проти ОУН-УПА. - К., 2000; Раздел "Борьба</w:t>
      </w:r>
      <w:r>
        <w:rPr>
          <w:rFonts w:ascii="Verdana" w:hAnsi="Verdana" w:cs="Verdana"/>
          <w:sz w:val="14"/>
          <w:szCs w:val="14"/>
        </w:rPr>
        <w:br/>
        <w:t xml:space="preserve">украинцев против советских партизан" в: </w:t>
      </w:r>
      <w:r>
        <w:rPr>
          <w:rFonts w:ascii="Verdana" w:hAnsi="Verdana" w:cs="Verdana"/>
          <w:i/>
          <w:iCs/>
          <w:sz w:val="14"/>
          <w:szCs w:val="14"/>
        </w:rPr>
        <w:t xml:space="preserve">Косик В. </w:t>
      </w:r>
      <w:r>
        <w:rPr>
          <w:rFonts w:ascii="Verdana" w:hAnsi="Verdana" w:cs="Verdana"/>
          <w:sz w:val="14"/>
          <w:szCs w:val="14"/>
        </w:rPr>
        <w:t xml:space="preserve">Украина </w:t>
      </w:r>
      <w:r>
        <w:rPr>
          <w:rFonts w:ascii="Verdana" w:hAnsi="Verdana" w:cs="Verdana"/>
          <w:sz w:val="14"/>
          <w:szCs w:val="14"/>
          <w:lang w:val="fr-FR"/>
        </w:rPr>
        <w:t xml:space="preserve">i </w:t>
      </w:r>
      <w:r>
        <w:rPr>
          <w:rFonts w:ascii="Verdana" w:hAnsi="Verdana" w:cs="Verdana"/>
          <w:sz w:val="14"/>
          <w:szCs w:val="14"/>
        </w:rPr>
        <w:t xml:space="preserve">Ымеччина у Друпй </w:t>
      </w:r>
      <w:r>
        <w:rPr>
          <w:rFonts w:ascii="Verdana" w:hAnsi="Verdana" w:cs="Verdana"/>
          <w:smallCaps/>
          <w:sz w:val="14"/>
          <w:szCs w:val="14"/>
          <w:lang w:val="fr-FR"/>
        </w:rPr>
        <w:t>cbjtobm</w:t>
      </w:r>
      <w:r>
        <w:rPr>
          <w:rFonts w:ascii="Verdana" w:hAnsi="Verdana" w:cs="Verdana"/>
          <w:smallCaps/>
          <w:sz w:val="14"/>
          <w:szCs w:val="14"/>
          <w:lang w:val="fr-FR"/>
        </w:rPr>
        <w:br/>
      </w:r>
      <w:r>
        <w:rPr>
          <w:rFonts w:ascii="Verdana" w:hAnsi="Verdana" w:cs="Verdana"/>
          <w:sz w:val="14"/>
          <w:szCs w:val="14"/>
          <w:lang w:val="fr-FR"/>
        </w:rPr>
        <w:t xml:space="preserve">BiHHi </w:t>
      </w:r>
      <w:r>
        <w:rPr>
          <w:rFonts w:ascii="Verdana" w:hAnsi="Verdana" w:cs="Verdana"/>
          <w:sz w:val="14"/>
          <w:szCs w:val="14"/>
        </w:rPr>
        <w:t>/ Пер. фр. Романа Осадчука. - Париж - Нью-Йорк - Льв1в, 1993; Раздел "Фактор</w:t>
      </w:r>
      <w:r>
        <w:rPr>
          <w:rFonts w:ascii="Verdana" w:hAnsi="Verdana" w:cs="Verdana"/>
          <w:sz w:val="14"/>
          <w:szCs w:val="14"/>
        </w:rPr>
        <w:br/>
        <w:t xml:space="preserve">ОУН-УПА в советском партизанском движении" в: </w:t>
      </w:r>
      <w:r>
        <w:rPr>
          <w:rFonts w:ascii="Verdana" w:hAnsi="Verdana" w:cs="Verdana"/>
          <w:i/>
          <w:iCs/>
          <w:sz w:val="14"/>
          <w:szCs w:val="14"/>
        </w:rPr>
        <w:t xml:space="preserve">Кентм А., Лозицький В. </w:t>
      </w:r>
      <w:r>
        <w:rPr>
          <w:rFonts w:ascii="Verdana" w:hAnsi="Verdana" w:cs="Verdana"/>
          <w:sz w:val="14"/>
          <w:szCs w:val="14"/>
        </w:rPr>
        <w:t>Вмна без</w:t>
      </w:r>
      <w:r>
        <w:rPr>
          <w:rFonts w:ascii="Verdana" w:hAnsi="Verdana" w:cs="Verdana"/>
          <w:sz w:val="14"/>
          <w:szCs w:val="14"/>
        </w:rPr>
        <w:br/>
        <w:t xml:space="preserve">пощади </w:t>
      </w:r>
      <w:r>
        <w:rPr>
          <w:rFonts w:ascii="Verdana" w:hAnsi="Verdana" w:cs="Verdana"/>
          <w:sz w:val="14"/>
          <w:szCs w:val="14"/>
          <w:lang w:val="fr-FR"/>
        </w:rPr>
        <w:t xml:space="preserve">i </w:t>
      </w:r>
      <w:r>
        <w:rPr>
          <w:rFonts w:ascii="Verdana" w:hAnsi="Verdana" w:cs="Verdana"/>
          <w:sz w:val="14"/>
          <w:szCs w:val="14"/>
        </w:rPr>
        <w:t>милосердия: Партизанський рух у тилу вермахта в Укра'1</w:t>
      </w:r>
      <w:r>
        <w:rPr>
          <w:rFonts w:ascii="Verdana" w:hAnsi="Verdana" w:cs="Verdana"/>
          <w:sz w:val="14"/>
          <w:szCs w:val="14"/>
          <w:lang w:val="en-US"/>
        </w:rPr>
        <w:t xml:space="preserve">'Hi </w:t>
      </w:r>
      <w:r>
        <w:rPr>
          <w:rFonts w:ascii="Verdana" w:hAnsi="Verdana" w:cs="Verdana"/>
          <w:sz w:val="14"/>
          <w:szCs w:val="14"/>
        </w:rPr>
        <w:t>(1941-1944). - К.,</w:t>
      </w:r>
      <w:r>
        <w:rPr>
          <w:rFonts w:ascii="Verdana" w:hAnsi="Verdana" w:cs="Verdana"/>
          <w:sz w:val="14"/>
          <w:szCs w:val="14"/>
        </w:rPr>
        <w:br/>
        <w:t xml:space="preserve">2005; Раздел "Украинские партизаны </w:t>
      </w:r>
      <w:r>
        <w:rPr>
          <w:rFonts w:ascii="Verdana" w:hAnsi="Verdana" w:cs="Verdana"/>
          <w:sz w:val="14"/>
          <w:szCs w:val="14"/>
          <w:lang w:val="fr-FR"/>
        </w:rPr>
        <w:t xml:space="preserve">versus </w:t>
      </w:r>
      <w:r>
        <w:rPr>
          <w:rFonts w:ascii="Verdana" w:hAnsi="Verdana" w:cs="Verdana"/>
          <w:sz w:val="14"/>
          <w:szCs w:val="14"/>
        </w:rPr>
        <w:t xml:space="preserve">советских" в: </w:t>
      </w:r>
      <w:r>
        <w:rPr>
          <w:rFonts w:ascii="Verdana" w:hAnsi="Verdana" w:cs="Verdana"/>
          <w:i/>
          <w:iCs/>
          <w:sz w:val="14"/>
          <w:szCs w:val="14"/>
        </w:rPr>
        <w:t xml:space="preserve">Русначенко А. </w:t>
      </w:r>
      <w:r>
        <w:rPr>
          <w:rFonts w:ascii="Verdana" w:hAnsi="Verdana" w:cs="Verdana"/>
          <w:sz w:val="14"/>
          <w:szCs w:val="14"/>
        </w:rPr>
        <w:t>Народ</w:t>
      </w:r>
      <w:r>
        <w:rPr>
          <w:rFonts w:ascii="Verdana" w:hAnsi="Verdana" w:cs="Verdana"/>
          <w:sz w:val="14"/>
          <w:szCs w:val="14"/>
        </w:rPr>
        <w:br/>
        <w:t>збурении: Нац.-визвол. рухвУкрап-п й нац. рухи опору в Бшоруси, Литв1, Латвм, Естонм у</w:t>
      </w:r>
      <w:r>
        <w:rPr>
          <w:rFonts w:ascii="Verdana" w:hAnsi="Verdana" w:cs="Verdana"/>
          <w:sz w:val="14"/>
          <w:szCs w:val="14"/>
        </w:rPr>
        <w:br/>
        <w:t>1940-50-х роках. - К., 2002; Раздел "Борьба Организации украинских националистов и</w:t>
      </w:r>
      <w:r>
        <w:rPr>
          <w:rFonts w:ascii="Verdana" w:hAnsi="Verdana" w:cs="Verdana"/>
          <w:sz w:val="14"/>
          <w:szCs w:val="14"/>
        </w:rPr>
        <w:br/>
        <w:t xml:space="preserve">Украинской повстанческой армии с советскими партизанами" в: </w:t>
      </w:r>
      <w:r>
        <w:rPr>
          <w:rFonts w:ascii="Verdana" w:hAnsi="Verdana" w:cs="Verdana"/>
          <w:i/>
          <w:iCs/>
          <w:sz w:val="14"/>
          <w:szCs w:val="14"/>
          <w:lang w:val="fr-FR"/>
        </w:rPr>
        <w:t xml:space="preserve">Motyka G. </w:t>
      </w:r>
      <w:r>
        <w:rPr>
          <w:rFonts w:ascii="Verdana" w:hAnsi="Verdana" w:cs="Verdana"/>
          <w:sz w:val="14"/>
          <w:szCs w:val="14"/>
          <w:lang w:val="fr-FR"/>
        </w:rPr>
        <w:t>Ukrai?ska</w:t>
      </w:r>
      <w:r>
        <w:rPr>
          <w:rFonts w:ascii="Verdana" w:hAnsi="Verdana" w:cs="Verdana"/>
          <w:sz w:val="14"/>
          <w:szCs w:val="14"/>
          <w:lang w:val="fr-FR"/>
        </w:rPr>
        <w:br/>
      </w:r>
      <w:r>
        <w:rPr>
          <w:rFonts w:ascii="Verdana" w:hAnsi="Verdana" w:cs="Verdana"/>
          <w:sz w:val="14"/>
          <w:szCs w:val="14"/>
          <w:lang w:val="en-US"/>
        </w:rPr>
        <w:t xml:space="preserve">parysantkta. Ukrainska parysantkta. </w:t>
      </w:r>
      <w:r>
        <w:rPr>
          <w:rFonts w:ascii="Verdana" w:hAnsi="Verdana" w:cs="Verdana"/>
          <w:sz w:val="14"/>
          <w:szCs w:val="14"/>
        </w:rPr>
        <w:t xml:space="preserve">1942-1960. </w:t>
      </w:r>
      <w:r>
        <w:rPr>
          <w:rFonts w:ascii="Verdana" w:hAnsi="Verdana" w:cs="Verdana"/>
          <w:sz w:val="14"/>
          <w:szCs w:val="14"/>
          <w:lang w:val="en-US"/>
        </w:rPr>
        <w:t>Dzialanosc Organizacji Ukrainskich</w:t>
      </w:r>
      <w:r>
        <w:rPr>
          <w:rFonts w:ascii="Verdana" w:hAnsi="Verdana" w:cs="Verdana"/>
          <w:sz w:val="14"/>
          <w:szCs w:val="14"/>
          <w:lang w:val="en-US"/>
        </w:rPr>
        <w:br/>
        <w:t>Nacjonalistow i Ukrainskiej Rowstanczej Armii</w:t>
      </w:r>
    </w:p>
    <w:p w:rsidR="0089051D" w:rsidRDefault="0089051D">
      <w:pPr>
        <w:shd w:val="clear" w:color="auto" w:fill="FFFFFF"/>
        <w:spacing w:before="19"/>
        <w:jc w:val="both"/>
        <w:rPr>
          <w:rFonts w:ascii="Verdana" w:hAnsi="Verdana" w:cs="Verdana"/>
          <w:sz w:val="14"/>
          <w:szCs w:val="14"/>
        </w:rPr>
        <w:sectPr w:rsidR="0089051D">
          <w:footnotePr>
            <w:pos w:val="beneathText"/>
          </w:footnotePr>
          <w:type w:val="continuous"/>
          <w:pgSz w:w="11905" w:h="16837"/>
          <w:pgMar w:top="850" w:right="2643" w:bottom="850" w:left="2901" w:header="708" w:footer="708" w:gutter="0"/>
          <w:cols w:space="720"/>
          <w:docGrid w:linePitch="360"/>
        </w:sectPr>
      </w:pPr>
      <w:r>
        <w:rPr>
          <w:rFonts w:ascii="Verdana" w:hAnsi="Verdana" w:cs="Verdana"/>
          <w:sz w:val="14"/>
          <w:szCs w:val="14"/>
        </w:rPr>
        <w:t xml:space="preserve">См также: Боротьба проти УПА </w:t>
      </w:r>
      <w:r>
        <w:rPr>
          <w:rFonts w:ascii="Verdana" w:hAnsi="Verdana" w:cs="Verdana"/>
          <w:sz w:val="14"/>
          <w:szCs w:val="14"/>
          <w:lang w:val="fr-FR"/>
        </w:rPr>
        <w:t xml:space="preserve">i </w:t>
      </w:r>
      <w:r>
        <w:rPr>
          <w:rFonts w:ascii="Verdana" w:hAnsi="Verdana" w:cs="Verdana"/>
          <w:sz w:val="14"/>
          <w:szCs w:val="14"/>
        </w:rPr>
        <w:t xml:space="preserve">нацюналютичного пщпшля: шформацмн! документи ЦК КП(б)У, </w:t>
      </w:r>
      <w:r>
        <w:rPr>
          <w:rFonts w:ascii="Verdana" w:hAnsi="Verdana" w:cs="Verdana"/>
          <w:sz w:val="14"/>
          <w:szCs w:val="14"/>
          <w:lang w:val="fr-FR"/>
        </w:rPr>
        <w:t xml:space="preserve">oôKOMiB napTiï </w:t>
      </w:r>
      <w:r>
        <w:rPr>
          <w:rFonts w:ascii="Verdana" w:hAnsi="Verdana" w:cs="Verdana"/>
          <w:sz w:val="14"/>
          <w:szCs w:val="14"/>
        </w:rPr>
        <w:t>НКВС-МВС, МДБ-КДБ. 1943-1959. Книга перша: 1943-1945. Л1тописУПА. Нова сер1я. Т. 4 - Кшв-Торонто, 2002.</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10"/>
        </w:tabs>
        <w:ind w:left="1032"/>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373</w:t>
      </w:r>
    </w:p>
    <w:p w:rsidR="0089051D" w:rsidRDefault="0089051D">
      <w:pPr>
        <w:shd w:val="clear" w:color="auto" w:fill="FFFFFF"/>
        <w:spacing w:before="475"/>
        <w:rPr>
          <w:b/>
          <w:bCs/>
        </w:rPr>
      </w:pPr>
      <w:r>
        <w:rPr>
          <w:b/>
          <w:bCs/>
        </w:rPr>
        <w:t>ДОКУМЕНТЫ</w:t>
      </w:r>
    </w:p>
    <w:p w:rsidR="0089051D" w:rsidRDefault="0089051D">
      <w:pPr>
        <w:shd w:val="clear" w:color="auto" w:fill="FFFFFF"/>
        <w:spacing w:before="293"/>
        <w:jc w:val="both"/>
        <w:rPr>
          <w:b/>
          <w:bCs/>
        </w:rPr>
      </w:pPr>
      <w:r>
        <w:rPr>
          <w:b/>
          <w:bCs/>
        </w:rPr>
        <w:t>194. ИЗ ПЕРЕХВАЧЕННОЙ НЕМЕЦКОЙ ПОЛИЦИЕЙ ЛИСТОВКИ ОУН/Б/ ОБ ОТНОШЕНИИ К ПАРТИЗАНСКОМУ ДВИЖЕНИЮ*</w:t>
      </w:r>
    </w:p>
    <w:p w:rsidR="0089051D" w:rsidRDefault="0089051D">
      <w:pPr>
        <w:shd w:val="clear" w:color="auto" w:fill="FFFFFF"/>
        <w:spacing w:before="29"/>
        <w:jc w:val="right"/>
      </w:pPr>
      <w:r>
        <w:rPr>
          <w:b/>
          <w:bCs/>
        </w:rPr>
        <w:t xml:space="preserve">До 15 января 1943 г. </w:t>
      </w:r>
      <w:r>
        <w:t>**</w:t>
      </w:r>
    </w:p>
    <w:p w:rsidR="0089051D" w:rsidRDefault="0089051D">
      <w:pPr>
        <w:shd w:val="clear" w:color="auto" w:fill="FFFFFF"/>
        <w:spacing w:before="293"/>
        <w:ind w:firstLine="288"/>
        <w:jc w:val="both"/>
      </w:pPr>
      <w:r>
        <w:t>Среди украинского населения округа Ясло вызвали большое возбуждение листовки нелегальной бандеровской группы, расклеенные на деревьях, заборах, телеграфных столбах и т.д. В листовке разъясняется отношение к бандам. В ней, между прочим, говорится:</w:t>
      </w:r>
    </w:p>
    <w:p w:rsidR="0089051D" w:rsidRDefault="0089051D">
      <w:pPr>
        <w:shd w:val="clear" w:color="auto" w:fill="FFFFFF"/>
        <w:spacing w:before="29"/>
        <w:ind w:firstLine="298"/>
        <w:jc w:val="both"/>
      </w:pPr>
      <w:r>
        <w:t>"Поляки и большевики могут играть в партизаны, сколько им хочется: нас это не интересовало бы, если бы остриё партизанской борьбы не направлялось также против нас. Областью большевистской партизанской деятельности отчасти является украинская земля. Ни на Московщине, ни в коренной Польше нет партизан. Сталин и Сикор-ский умышленно для этих целей избрали наши области. Они предвидели, что немцы умиротворяют население этих областей. Сталин и Си-корский хотели русское и польское население уберечь от немецких карательных мер. Они хотели, чтобы мы, украинцы, расплачивались за бесчинства их партийных проходимцев. Все старания Сталина развязать партизанскую борьбу после вступления немцев не имели никакого успеха. Это стало возможным благодаря ОУН, которая ведёт народ только на борьбу за самостийность. Её не остановят немецкие карательные экспедиции с новыми репрессиями, пожарами сёл и расстрелами безоружных украинцев. Они поэтому нас хотят уничтожить.</w:t>
      </w:r>
    </w:p>
    <w:p w:rsidR="0089051D" w:rsidRDefault="0089051D">
      <w:pPr>
        <w:shd w:val="clear" w:color="auto" w:fill="FFFFFF"/>
        <w:spacing w:before="29"/>
      </w:pPr>
      <w:r>
        <w:t>Каково наше отношение к партизанской борьбе?</w:t>
      </w:r>
    </w:p>
    <w:p w:rsidR="0089051D" w:rsidRDefault="0089051D">
      <w:pPr>
        <w:shd w:val="clear" w:color="auto" w:fill="FFFFFF"/>
        <w:spacing w:before="29"/>
      </w:pPr>
      <w:r>
        <w:t>Мы имеем в виду только лишь украинские интересы.</w:t>
      </w:r>
    </w:p>
    <w:p w:rsidR="0089051D" w:rsidRDefault="0089051D">
      <w:pPr>
        <w:shd w:val="clear" w:color="auto" w:fill="FFFFFF"/>
        <w:ind w:firstLine="293"/>
        <w:jc w:val="both"/>
        <w:sectPr w:rsidR="0089051D">
          <w:footnotePr>
            <w:pos w:val="beneathText"/>
          </w:footnotePr>
          <w:pgSz w:w="11905" w:h="16837"/>
          <w:pgMar w:top="850" w:right="2926" w:bottom="850" w:left="2618" w:header="708" w:footer="708" w:gutter="0"/>
          <w:cols w:space="720"/>
          <w:docGrid w:linePitch="360"/>
        </w:sectPr>
      </w:pPr>
      <w:r>
        <w:t>Мы боремся за украинское государство и отнюдь не за чужой империализм. Мы должны экономить наши силы, так как мы верим в то, что война находится в своей окончательной стадии и нам представляется возможность борьбы за восстановление украинского государства. Нам жаль каждого человека, который погибает за интересы Москвы или Берлина. Мы враждебно относимся к партизанам и поэтому уничтожаем их. Наше время ещё не пришло. Оно должно застать нас объединёнными под знаменем ОУН и под его политическим руководством. Наша цель - не смена одной оккупационной власти на какую-либо</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1" type="#_x0000_t202" style="position:absolute;margin-left:-87.3pt;margin-top:.05pt;width:17.2pt;height:10.5pt;z-index:25175654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374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другую, а - самостийность, наша цель - не партизанская борьба, а национальная освободительная революция украинских масс".</w:t>
      </w:r>
    </w:p>
    <w:p w:rsidR="0089051D" w:rsidRDefault="0089051D">
      <w:pPr>
        <w:shd w:val="clear" w:color="auto" w:fill="FFFFFF"/>
        <w:spacing w:before="490"/>
        <w:ind w:left="1430"/>
        <w:rPr>
          <w:i/>
          <w:iCs/>
        </w:rPr>
      </w:pPr>
      <w:r>
        <w:rPr>
          <w:i/>
          <w:iCs/>
        </w:rPr>
        <w:t xml:space="preserve">ЦДАГО Украгни. </w:t>
      </w:r>
      <w:r>
        <w:rPr>
          <w:i/>
          <w:iCs/>
          <w:spacing w:val="40"/>
        </w:rPr>
        <w:t>-Ф.1.-</w:t>
      </w:r>
      <w:r>
        <w:rPr>
          <w:i/>
          <w:iCs/>
        </w:rPr>
        <w:t xml:space="preserve"> </w:t>
      </w:r>
      <w:r>
        <w:rPr>
          <w:i/>
          <w:iCs/>
          <w:lang w:val="en-US"/>
        </w:rPr>
        <w:t xml:space="preserve">On. </w:t>
      </w:r>
      <w:r>
        <w:rPr>
          <w:i/>
          <w:iCs/>
        </w:rPr>
        <w:t>22. - Спр. 81. - Арк. 70-71.</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spacing w:before="250"/>
        <w:ind w:firstLine="322"/>
        <w:jc w:val="both"/>
        <w:rPr>
          <w:i/>
          <w:iCs/>
        </w:rPr>
      </w:pPr>
      <w:r>
        <w:rPr>
          <w:i/>
          <w:iCs/>
        </w:rPr>
        <w:t>* В распоряжении составителей не было немецкого оригинала документа, поэтому публикуется его служебный перевод, сделанный представителями советских органов.</w:t>
      </w:r>
    </w:p>
    <w:p w:rsidR="0089051D" w:rsidRDefault="0089051D">
      <w:pPr>
        <w:shd w:val="clear" w:color="auto" w:fill="FFFFFF"/>
        <w:spacing w:before="10"/>
        <w:ind w:firstLine="317"/>
        <w:jc w:val="both"/>
        <w:rPr>
          <w:i/>
          <w:iCs/>
        </w:rPr>
      </w:pPr>
      <w:r>
        <w:t xml:space="preserve">** </w:t>
      </w:r>
      <w:r>
        <w:rPr>
          <w:i/>
          <w:iCs/>
        </w:rPr>
        <w:t>Это дата составления информационного сообщения Полиции безопасности и СД Германии, в котром излагается текст листовки, выпущенной предположительно в конце 1942 г.</w:t>
      </w:r>
    </w:p>
    <w:p w:rsidR="0089051D" w:rsidRDefault="0089051D">
      <w:pPr>
        <w:shd w:val="clear" w:color="auto" w:fill="FFFFFF"/>
        <w:spacing w:before="250"/>
        <w:rPr>
          <w:b/>
          <w:bCs/>
        </w:rPr>
      </w:pPr>
      <w:r>
        <w:rPr>
          <w:b/>
          <w:bCs/>
        </w:rPr>
        <w:t>195. ИЗ ДОНЕСЕНИЯ КОМЕНДАНТА ВОЕННОГО РАЙОНА Ч 20 РАЙОНА ДОЛИНА  ВОЕННОГО ОКРУГА ЗАРЕВО  ГРУППЫ УПА  СЕВЕР   (ВОЛЫНЬ)   БОРИСА</w:t>
      </w:r>
    </w:p>
    <w:p w:rsidR="0089051D" w:rsidRDefault="0089051D">
      <w:pPr>
        <w:shd w:val="clear" w:color="auto" w:fill="FFFFFF"/>
        <w:spacing w:before="10"/>
        <w:jc w:val="right"/>
        <w:rPr>
          <w:b/>
          <w:bCs/>
        </w:rPr>
      </w:pPr>
      <w:r>
        <w:t xml:space="preserve">4 </w:t>
      </w:r>
      <w:r>
        <w:rPr>
          <w:b/>
          <w:bCs/>
        </w:rPr>
        <w:t>сентября 1943 г.</w:t>
      </w:r>
    </w:p>
    <w:p w:rsidR="0089051D" w:rsidRDefault="0089051D">
      <w:pPr>
        <w:shd w:val="clear" w:color="auto" w:fill="FFFFFF"/>
        <w:spacing w:before="10"/>
      </w:pPr>
      <w:r>
        <w:t>Донесение района "Ч 20" от 20.08 по 1.09.43 г.</w:t>
      </w:r>
    </w:p>
    <w:p w:rsidR="0089051D" w:rsidRDefault="0089051D">
      <w:pPr>
        <w:shd w:val="clear" w:color="auto" w:fill="FFFFFF"/>
        <w:spacing w:before="490"/>
      </w:pPr>
      <w:r>
        <w:t>Операции С[лужбы] Безопасности ОУН] на территории</w:t>
      </w:r>
    </w:p>
    <w:p w:rsidR="0089051D" w:rsidRDefault="0089051D">
      <w:pPr>
        <w:shd w:val="clear" w:color="auto" w:fill="FFFFFF"/>
        <w:spacing w:before="490"/>
        <w:ind w:firstLine="283"/>
        <w:jc w:val="both"/>
      </w:pPr>
      <w:r>
        <w:t>22.8.43 г. боёвка СБ в подрайоне "ч 5" ликвидировала 14 человек крестьян - коммунистов, у которых была связь с коммунистическими бандами. Следствием этого было: в тот же самый день в 12 часов ночи советская банда окружила те строения, в которых находилась наша боёвка, из них [членов боёвки СБ ОУН или УПА] один убит, а один тяжело ранен. В ту же самую ночь убили кустового друга "Стрелу", сожжена его хата и он брошен в огонь. 23.8 коммунистами убит станичный СБ села Метков.</w:t>
      </w:r>
    </w:p>
    <w:p w:rsidR="0089051D" w:rsidRDefault="0089051D">
      <w:pPr>
        <w:shd w:val="clear" w:color="auto" w:fill="FFFFFF"/>
        <w:spacing w:before="250"/>
      </w:pPr>
      <w:r>
        <w:t>4.9.43</w:t>
      </w:r>
    </w:p>
    <w:p w:rsidR="0089051D" w:rsidRDefault="0089051D">
      <w:pPr>
        <w:shd w:val="clear" w:color="auto" w:fill="FFFFFF"/>
        <w:spacing w:before="10"/>
        <w:jc w:val="right"/>
      </w:pPr>
      <w:r>
        <w:t>Комендант военного района"Ч20"</w:t>
      </w:r>
    </w:p>
    <w:p w:rsidR="0089051D" w:rsidRDefault="0089051D">
      <w:pPr>
        <w:shd w:val="clear" w:color="auto" w:fill="FFFFFF"/>
        <w:spacing w:before="10"/>
        <w:jc w:val="right"/>
      </w:pPr>
      <w:r>
        <w:t>/Борис/</w:t>
      </w:r>
    </w:p>
    <w:p w:rsidR="0089051D" w:rsidRDefault="0089051D">
      <w:pPr>
        <w:shd w:val="clear" w:color="auto" w:fill="FFFFFF"/>
        <w:spacing w:before="254"/>
        <w:ind w:left="1190"/>
        <w:rPr>
          <w:i/>
          <w:iCs/>
        </w:rPr>
      </w:pPr>
      <w:r>
        <w:rPr>
          <w:i/>
          <w:iCs/>
        </w:rPr>
        <w:t xml:space="preserve">ЦДАВО Украгни. - Ф. 3838. - </w:t>
      </w:r>
      <w:r>
        <w:rPr>
          <w:i/>
          <w:iCs/>
          <w:lang w:val="en-US"/>
        </w:rPr>
        <w:t xml:space="preserve">On. </w:t>
      </w:r>
      <w:r>
        <w:rPr>
          <w:i/>
          <w:iCs/>
        </w:rPr>
        <w:t>1. - Спр. 59. - Арк. 28-29.</w:t>
      </w:r>
    </w:p>
    <w:p w:rsidR="0089051D" w:rsidRDefault="0089051D">
      <w:pPr>
        <w:shd w:val="clear" w:color="auto" w:fill="FFFFFF"/>
        <w:spacing w:before="5"/>
        <w:jc w:val="right"/>
        <w:rPr>
          <w:i/>
          <w:iCs/>
        </w:rPr>
        <w:sectPr w:rsidR="0089051D">
          <w:footnotePr>
            <w:pos w:val="beneathText"/>
          </w:footnotePr>
          <w:type w:val="continuous"/>
          <w:pgSz w:w="11905" w:h="16837"/>
          <w:pgMar w:top="850" w:right="2638" w:bottom="850" w:left="2896"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10"/>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375</w:t>
      </w:r>
    </w:p>
    <w:p w:rsidR="0089051D" w:rsidRDefault="0089051D">
      <w:pPr>
        <w:shd w:val="clear" w:color="auto" w:fill="FFFFFF"/>
        <w:tabs>
          <w:tab w:val="left" w:pos="466"/>
        </w:tabs>
        <w:spacing w:before="475"/>
        <w:jc w:val="both"/>
        <w:rPr>
          <w:b/>
          <w:bCs/>
        </w:rPr>
      </w:pPr>
      <w:r>
        <w:rPr>
          <w:b/>
          <w:bCs/>
        </w:rPr>
        <w:t>196.</w:t>
      </w:r>
      <w:r>
        <w:rPr>
          <w:b/>
          <w:bCs/>
        </w:rPr>
        <w:tab/>
        <w:t>РАДИОГРАММА КОМАНДОВАНИЯ ЧЕРНИГОВСКО-ВО-</w:t>
      </w:r>
      <w:r>
        <w:rPr>
          <w:b/>
          <w:bCs/>
        </w:rPr>
        <w:br/>
        <w:t>ЛЫНСКОГО ПАРТИЗАНСКОГО СОЕДИНЕНИЯ НАЧАЛЬНИ</w:t>
      </w:r>
      <w:r>
        <w:rPr>
          <w:b/>
          <w:bCs/>
        </w:rPr>
        <w:br/>
        <w:t>КУ УШПД Т. СТРОКАЧУ О БОЕ ОТРЯДА ИМ. СТАЛИНА С НА</w:t>
      </w:r>
      <w:r>
        <w:rPr>
          <w:b/>
          <w:bCs/>
        </w:rPr>
        <w:br/>
        <w:t>ЦИОНАЛИСТАМИ</w:t>
      </w:r>
    </w:p>
    <w:p w:rsidR="0089051D" w:rsidRDefault="0089051D">
      <w:pPr>
        <w:shd w:val="clear" w:color="auto" w:fill="FFFFFF"/>
        <w:spacing w:before="10"/>
        <w:jc w:val="right"/>
        <w:rPr>
          <w:b/>
          <w:bCs/>
        </w:rPr>
      </w:pPr>
      <w:r>
        <w:rPr>
          <w:b/>
          <w:bCs/>
        </w:rPr>
        <w:t>8 сентября 1943 г.</w:t>
      </w:r>
    </w:p>
    <w:p w:rsidR="0089051D" w:rsidRDefault="0089051D">
      <w:pPr>
        <w:shd w:val="clear" w:color="auto" w:fill="FFFFFF"/>
        <w:spacing w:before="10"/>
      </w:pPr>
      <w:r>
        <w:t>Шифровка вх. № 8291</w:t>
      </w:r>
    </w:p>
    <w:p w:rsidR="0089051D" w:rsidRDefault="0089051D">
      <w:pPr>
        <w:shd w:val="clear" w:color="auto" w:fill="FFFFFF"/>
        <w:spacing w:before="250"/>
        <w:ind w:firstLine="293"/>
        <w:jc w:val="both"/>
      </w:pPr>
      <w:r>
        <w:t>Отряд им. Сталина 30 августа вёл бой с крупным отрядом националистов, бой длился 6 часов. Уничтожено 140 националистов. Наши потери незначительные.</w:t>
      </w:r>
    </w:p>
    <w:p w:rsidR="0089051D" w:rsidRDefault="0089051D">
      <w:pPr>
        <w:shd w:val="clear" w:color="auto" w:fill="FFFFFF"/>
        <w:spacing w:before="10"/>
        <w:ind w:firstLine="283"/>
        <w:jc w:val="both"/>
      </w:pPr>
      <w:r>
        <w:t>Трофеи: один станковый, один ручной пулемёты, много винтовочных патронов.</w:t>
      </w:r>
    </w:p>
    <w:p w:rsidR="0089051D" w:rsidRDefault="0089051D">
      <w:pPr>
        <w:shd w:val="clear" w:color="auto" w:fill="FFFFFF"/>
        <w:spacing w:before="250"/>
      </w:pPr>
      <w:r>
        <w:t>8.9.43 г.</w:t>
      </w:r>
    </w:p>
    <w:p w:rsidR="0089051D" w:rsidRDefault="0089051D">
      <w:pPr>
        <w:shd w:val="clear" w:color="auto" w:fill="FFFFFF"/>
        <w:spacing w:before="10"/>
        <w:jc w:val="right"/>
      </w:pPr>
      <w:r>
        <w:t>ФЁДРОВ, ДРУЖИНИН</w:t>
      </w:r>
    </w:p>
    <w:p w:rsidR="0089051D" w:rsidRDefault="0089051D">
      <w:pPr>
        <w:shd w:val="clear" w:color="auto" w:fill="FFFFFF"/>
        <w:spacing w:before="250"/>
        <w:ind w:left="1392"/>
        <w:rPr>
          <w:i/>
          <w:iCs/>
        </w:rPr>
      </w:pPr>
      <w:r>
        <w:rPr>
          <w:i/>
          <w:iCs/>
        </w:rPr>
        <w:t xml:space="preserve">ЦДАГО Украгни. - Ф. 62. - </w:t>
      </w:r>
      <w:r>
        <w:rPr>
          <w:i/>
          <w:iCs/>
          <w:lang w:val="en-US"/>
        </w:rPr>
        <w:t xml:space="preserve">On. </w:t>
      </w:r>
      <w:r>
        <w:rPr>
          <w:i/>
          <w:iCs/>
        </w:rPr>
        <w:t>1. - Спр. 1340. - Арк. 201.</w:t>
      </w:r>
    </w:p>
    <w:p w:rsidR="0089051D" w:rsidRDefault="0089051D">
      <w:pPr>
        <w:shd w:val="clear" w:color="auto" w:fill="FFFFFF"/>
        <w:spacing w:before="10"/>
        <w:jc w:val="right"/>
        <w:rPr>
          <w:i/>
          <w:iCs/>
        </w:rPr>
      </w:pPr>
      <w:r>
        <w:rPr>
          <w:i/>
          <w:iCs/>
        </w:rPr>
        <w:t>Копия. Машинопись.</w:t>
      </w:r>
    </w:p>
    <w:p w:rsidR="0089051D" w:rsidRDefault="0089051D">
      <w:pPr>
        <w:shd w:val="clear" w:color="auto" w:fill="FFFFFF"/>
        <w:tabs>
          <w:tab w:val="left" w:pos="466"/>
        </w:tabs>
        <w:spacing w:before="250"/>
        <w:jc w:val="both"/>
        <w:rPr>
          <w:b/>
          <w:bCs/>
        </w:rPr>
      </w:pPr>
      <w:r>
        <w:rPr>
          <w:b/>
          <w:bCs/>
        </w:rPr>
        <w:t>197.</w:t>
      </w:r>
      <w:r>
        <w:rPr>
          <w:b/>
          <w:bCs/>
        </w:rPr>
        <w:tab/>
        <w:t>СООБЩЕНИЕ НАРОДНОГО КОМИССАРА ГБ УССР С.</w:t>
      </w:r>
      <w:r>
        <w:rPr>
          <w:b/>
          <w:bCs/>
        </w:rPr>
        <w:br/>
        <w:t>САВЧЕНКО СЕКРЕТАРЯМ ЦК КП/Б/У Н. ХРУЩЁВУ И Д. КО-</w:t>
      </w:r>
      <w:r>
        <w:rPr>
          <w:b/>
          <w:bCs/>
        </w:rPr>
        <w:br/>
        <w:t>РОТЧЕНКО О ЗАГРАНИЧНЫХ СВЯЗЯХ УКРАИНСКИХ НА</w:t>
      </w:r>
      <w:r>
        <w:rPr>
          <w:b/>
          <w:bCs/>
        </w:rPr>
        <w:br/>
        <w:t>ЦИОНАЛИСТОВ*</w:t>
      </w:r>
    </w:p>
    <w:p w:rsidR="0089051D" w:rsidRDefault="0089051D">
      <w:pPr>
        <w:shd w:val="clear" w:color="auto" w:fill="FFFFFF"/>
        <w:spacing w:before="10"/>
        <w:jc w:val="right"/>
        <w:rPr>
          <w:b/>
          <w:bCs/>
        </w:rPr>
      </w:pPr>
      <w:r>
        <w:rPr>
          <w:b/>
          <w:bCs/>
        </w:rPr>
        <w:t>9 октября 1943 г.</w:t>
      </w:r>
    </w:p>
    <w:p w:rsidR="0089051D" w:rsidRDefault="0089051D">
      <w:pPr>
        <w:shd w:val="clear" w:color="auto" w:fill="FFFFFF"/>
        <w:spacing w:before="10"/>
      </w:pPr>
      <w:r>
        <w:t>СОВЕРШЕННО СЕКРЕТНО</w:t>
      </w:r>
    </w:p>
    <w:p w:rsidR="0089051D" w:rsidRDefault="0089051D">
      <w:pPr>
        <w:shd w:val="clear" w:color="auto" w:fill="FFFFFF"/>
        <w:spacing w:before="250"/>
        <w:ind w:firstLine="288"/>
        <w:jc w:val="both"/>
      </w:pPr>
      <w:r>
        <w:t>По агентурным данным известно, что украинские националисты -бандеровцы имеют своих представителей в Англии и Америке, которые неофициально связаны с правительственными кругами этих стран.</w:t>
      </w:r>
    </w:p>
    <w:p w:rsidR="0089051D" w:rsidRDefault="0089051D">
      <w:pPr>
        <w:shd w:val="clear" w:color="auto" w:fill="FFFFFF"/>
        <w:spacing w:before="10"/>
        <w:ind w:firstLine="293"/>
        <w:jc w:val="both"/>
      </w:pPr>
      <w:r>
        <w:t>Согласно имеющейся договорённости, Англия и Америка, в случае удачного вооружённого выступления "Украинской Повстанческой Армии" на Украине против СССР, обещают оказать им поддержку.</w:t>
      </w:r>
    </w:p>
    <w:p w:rsidR="0089051D" w:rsidRDefault="0089051D">
      <w:pPr>
        <w:shd w:val="clear" w:color="auto" w:fill="FFFFFF"/>
        <w:spacing w:before="10"/>
        <w:ind w:firstLine="288"/>
        <w:jc w:val="both"/>
      </w:pPr>
      <w:r>
        <w:t>В Канаде украинские националисты, на средства канадских украинцев и средства Англии и Америки, организовали школы лётного командного состава.</w:t>
      </w:r>
    </w:p>
    <w:p w:rsidR="0089051D" w:rsidRDefault="0089051D">
      <w:pPr>
        <w:shd w:val="clear" w:color="auto" w:fill="FFFFFF"/>
        <w:spacing w:before="10"/>
        <w:ind w:firstLine="288"/>
        <w:jc w:val="both"/>
        <w:sectPr w:rsidR="0089051D">
          <w:footnotePr>
            <w:pos w:val="beneathText"/>
          </w:footnotePr>
          <w:pgSz w:w="11905" w:h="16837"/>
          <w:pgMar w:top="850" w:right="2926" w:bottom="850" w:left="2623" w:header="708" w:footer="708" w:gutter="0"/>
          <w:cols w:space="720"/>
          <w:docGrid w:linePitch="360"/>
        </w:sectPr>
      </w:pPr>
      <w:r>
        <w:t>Бандеровцы имеют хорошо налаженную связь с сербскими и черногорскими повстанческими отрядами Югославии, а также с чешски-</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2" type="#_x0000_t202" style="position:absolute;margin-left:-87.3pt;margin-top:.05pt;width:13.5pt;height:10.5pt;z-index:25175756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376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ми националистами. В сербских и черногорских отрядах бандеровцы имеют своих представителей.</w:t>
      </w:r>
    </w:p>
    <w:p w:rsidR="0089051D" w:rsidRDefault="0089051D">
      <w:pPr>
        <w:shd w:val="clear" w:color="auto" w:fill="FFFFFF"/>
        <w:spacing w:before="250"/>
        <w:ind w:firstLine="283"/>
        <w:jc w:val="both"/>
      </w:pPr>
      <w:r>
        <w:t>НАРОДНЫЙ КОМИССАР ГОСУДАРСТВЕННОЙ БЕЗОПАСНОСТИ УССР КОМИССАР ГОСУДАРСТВЕННОЙ БЕЗОПАСНОСТИ</w:t>
      </w:r>
    </w:p>
    <w:p w:rsidR="0089051D" w:rsidRDefault="0089051D">
      <w:pPr>
        <w:shd w:val="clear" w:color="auto" w:fill="FFFFFF"/>
        <w:spacing w:before="10"/>
        <w:ind w:firstLine="4666"/>
      </w:pPr>
      <w:r>
        <w:t>/САВЧЕНКО/ "9" октября 1943 г. № 422/гб</w:t>
      </w:r>
    </w:p>
    <w:p w:rsidR="0089051D" w:rsidRDefault="0089051D">
      <w:pPr>
        <w:shd w:val="clear" w:color="auto" w:fill="FFFFFF"/>
        <w:spacing w:before="10"/>
        <w:ind w:left="3408"/>
      </w:pPr>
      <w:r>
        <w:t>г. Харьков</w:t>
      </w:r>
    </w:p>
    <w:p w:rsidR="0089051D" w:rsidRDefault="0089051D">
      <w:pPr>
        <w:shd w:val="clear" w:color="auto" w:fill="FFFFFF"/>
        <w:spacing w:before="10"/>
        <w:ind w:left="3413"/>
      </w:pPr>
      <w:r>
        <w:t>Разослано: тов. Хрущёву Н.С.</w:t>
      </w:r>
    </w:p>
    <w:p w:rsidR="0089051D" w:rsidRDefault="0089051D">
      <w:pPr>
        <w:shd w:val="clear" w:color="auto" w:fill="FFFFFF"/>
        <w:spacing w:before="10"/>
        <w:ind w:left="3413"/>
      </w:pPr>
      <w:r>
        <w:t>Коротченко Д.С</w:t>
      </w:r>
    </w:p>
    <w:p w:rsidR="0089051D" w:rsidRDefault="0089051D">
      <w:pPr>
        <w:shd w:val="clear" w:color="auto" w:fill="FFFFFF"/>
        <w:spacing w:before="10"/>
        <w:ind w:left="3408"/>
      </w:pPr>
      <w:r>
        <w:t>в дело.</w:t>
      </w:r>
    </w:p>
    <w:p w:rsidR="0089051D" w:rsidRDefault="0089051D">
      <w:pPr>
        <w:shd w:val="clear" w:color="auto" w:fill="FFFFFF"/>
        <w:spacing w:before="250"/>
        <w:ind w:firstLine="264"/>
        <w:rPr>
          <w:i/>
          <w:iCs/>
        </w:rPr>
      </w:pPr>
      <w:r>
        <w:rPr>
          <w:i/>
          <w:iCs/>
        </w:rPr>
        <w:t xml:space="preserve">Галузевий державный </w:t>
      </w:r>
      <w:r>
        <w:rPr>
          <w:i/>
          <w:iCs/>
          <w:lang w:val="en-US"/>
        </w:rPr>
        <w:t xml:space="preserve">apxie </w:t>
      </w:r>
      <w:r>
        <w:rPr>
          <w:i/>
          <w:iCs/>
        </w:rPr>
        <w:t xml:space="preserve">Службы безпекы Украшы (ГДА СБУ). -Ф. 16. - </w:t>
      </w:r>
      <w:r>
        <w:rPr>
          <w:i/>
          <w:iCs/>
          <w:lang w:val="en-US"/>
        </w:rPr>
        <w:t xml:space="preserve">On. </w:t>
      </w:r>
      <w:r>
        <w:rPr>
          <w:i/>
          <w:iCs/>
        </w:rPr>
        <w:t>2. (1948). -Т. №4- Арк. 30.</w:t>
      </w:r>
    </w:p>
    <w:p w:rsidR="0089051D" w:rsidRDefault="0089051D">
      <w:pPr>
        <w:shd w:val="clear" w:color="auto" w:fill="FFFFFF"/>
        <w:spacing w:before="10"/>
        <w:ind w:firstLine="4214"/>
        <w:rPr>
          <w:i/>
          <w:iCs/>
        </w:rPr>
      </w:pPr>
      <w:r>
        <w:rPr>
          <w:i/>
          <w:iCs/>
        </w:rPr>
        <w:t>Копыя. Машынопысъ. * Содержаные документа является чыстым вымыслом.</w:t>
      </w:r>
    </w:p>
    <w:p w:rsidR="0089051D" w:rsidRDefault="0089051D">
      <w:pPr>
        <w:shd w:val="clear" w:color="auto" w:fill="FFFFFF"/>
        <w:spacing w:before="250"/>
        <w:jc w:val="both"/>
        <w:rPr>
          <w:b/>
          <w:bCs/>
        </w:rPr>
      </w:pPr>
      <w:r>
        <w:rPr>
          <w:b/>
          <w:bCs/>
        </w:rPr>
        <w:t>198. ИЗ ДНЕВНИКА КОМАНДИРА ОТРЯДА ИМ. СТАЛИНА ЧЕР-НИГОВСКО-ВОЛЫНСКОГО СОЕДИНЕНИЯ Г. БАЛИЦКОГО</w:t>
      </w:r>
    </w:p>
    <w:p w:rsidR="0089051D" w:rsidRDefault="0089051D">
      <w:pPr>
        <w:shd w:val="clear" w:color="auto" w:fill="FFFFFF"/>
        <w:spacing w:before="10"/>
        <w:jc w:val="right"/>
        <w:rPr>
          <w:b/>
          <w:bCs/>
        </w:rPr>
      </w:pPr>
      <w:r>
        <w:rPr>
          <w:b/>
          <w:bCs/>
        </w:rPr>
        <w:t xml:space="preserve">Записи </w:t>
      </w:r>
      <w:r>
        <w:t xml:space="preserve">до </w:t>
      </w:r>
      <w:r>
        <w:rPr>
          <w:b/>
          <w:bCs/>
        </w:rPr>
        <w:t>20 октября 1943 г.</w:t>
      </w:r>
    </w:p>
    <w:p w:rsidR="0089051D" w:rsidRDefault="0089051D">
      <w:pPr>
        <w:shd w:val="clear" w:color="auto" w:fill="FFFFFF"/>
        <w:spacing w:before="250"/>
        <w:ind w:firstLine="288"/>
        <w:jc w:val="both"/>
      </w:pPr>
      <w:r>
        <w:t>8 июля 1943 г. Ночь прошла сравнительно неспокойно, утром задержано 3-х разведчиков-националистов, партизаны пока что сидят на заставах. В 12.00 передал по радио радиограмму тов. Фёдорову о месте нахождения следующего содержания. Фёдорову: "Нахожусь 3 км юго-западнее Моцейки. 6-7 июля форсировали реку, переправлялся 14 часов. Противник мешал нам. Начиная с дер. Кулиновичи и до Мацейки, большинство пути проходили с боем. Убито националистов - 26, в том числе нач. штаба и ком. роты. Захвачено 12 винтовок, 700 патр., один пистолет. Враг делает засады в сёлах и лесах. Вчера наткнулись на вражеский отряд в 300 человек, вооружены пулемётами, автоматами и миномётами. Обстановка хреновая, но настроение бодрое. 8.7-43 г. Балицкий".</w:t>
      </w:r>
    </w:p>
    <w:p w:rsidR="0089051D" w:rsidRDefault="0089051D">
      <w:pPr>
        <w:shd w:val="clear" w:color="auto" w:fill="FFFFFF"/>
        <w:spacing w:before="10"/>
        <w:ind w:firstLine="288"/>
        <w:jc w:val="both"/>
        <w:sectPr w:rsidR="0089051D">
          <w:footnotePr>
            <w:pos w:val="beneathText"/>
          </w:footnotePr>
          <w:type w:val="continuous"/>
          <w:pgSz w:w="11905" w:h="16837"/>
          <w:pgMar w:top="850" w:right="2638" w:bottom="850" w:left="2906" w:header="708" w:footer="708" w:gutter="0"/>
          <w:cols w:space="720"/>
          <w:docGrid w:linePitch="360"/>
        </w:sectPr>
      </w:pPr>
      <w:r>
        <w:t>Нужно сказать, что в своё время каждый куст был для партизан крепостью, но теперь этот куст является смертью для партизан, ибо враг сейчас сидит в лесу, он хорошо знает его и каждого куста он может поражать партизана, убивать нас. Коварный враг, что и говорить. Немец не всегда идёт в лес, эта сволочь находится в лесу и в маленьких</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10"/>
        </w:tabs>
        <w:ind w:left="1032"/>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377</w:t>
      </w:r>
    </w:p>
    <w:p w:rsidR="0089051D" w:rsidRDefault="0089051D">
      <w:pPr>
        <w:shd w:val="clear" w:color="auto" w:fill="FFFFFF"/>
        <w:spacing w:before="475"/>
      </w:pPr>
      <w:r>
        <w:t>хуторах и поэтому националистические банды далеко опаснее, чем немецкие карательные отряды.</w:t>
      </w:r>
    </w:p>
    <w:p w:rsidR="0089051D" w:rsidRDefault="0089051D">
      <w:pPr>
        <w:shd w:val="clear" w:color="auto" w:fill="FFFFFF"/>
        <w:spacing w:before="250"/>
        <w:ind w:firstLine="302"/>
        <w:jc w:val="both"/>
      </w:pPr>
      <w:r>
        <w:t>17 июля 1943 г. В 2.00 часов батальон занял исходное положение для вступления в село Журавичи.</w:t>
      </w:r>
    </w:p>
    <w:p w:rsidR="0089051D" w:rsidRDefault="0089051D">
      <w:pPr>
        <w:shd w:val="clear" w:color="auto" w:fill="FFFFFF"/>
        <w:spacing w:before="10"/>
        <w:ind w:firstLine="288"/>
        <w:jc w:val="both"/>
      </w:pPr>
      <w:r>
        <w:t>В 4.00 час. начали наступление с трёх направлений и дружно стали громить врага. 2-я и 3-я роты достигли господского дома в 4.15 час. Враг быстро рассеян и частично уничтожен.</w:t>
      </w:r>
    </w:p>
    <w:p w:rsidR="0089051D" w:rsidRDefault="0089051D">
      <w:pPr>
        <w:shd w:val="clear" w:color="auto" w:fill="FFFFFF"/>
        <w:spacing w:before="10"/>
        <w:ind w:firstLine="293"/>
        <w:jc w:val="both"/>
      </w:pPr>
      <w:r>
        <w:t>Убито националистов - 29 человек, взято в плен 28 человек. Захвачено 6 сёдел, 8 пудов сахара, 10 пудов соли, 100 бух. печёного хлеба, 200 пудов муки, 17 шт. свиней, 20 лошадей, захвачены штабные документы, большое количество медикаментов*. Выехав из с. Журавичи всего 2 километра, остановились просто на большаке и стали шмалять свиней и завтракать. В 13.00 разделили все продукты между подразделениями.</w:t>
      </w:r>
    </w:p>
    <w:p w:rsidR="0089051D" w:rsidRDefault="0089051D">
      <w:pPr>
        <w:shd w:val="clear" w:color="auto" w:fill="FFFFFF"/>
        <w:spacing w:before="250"/>
      </w:pPr>
      <w:r>
        <w:t>20 июля 1943 г...</w:t>
      </w:r>
    </w:p>
    <w:p w:rsidR="0089051D" w:rsidRDefault="0089051D">
      <w:pPr>
        <w:shd w:val="clear" w:color="auto" w:fill="FFFFFF"/>
        <w:spacing w:before="10"/>
        <w:ind w:firstLine="293"/>
        <w:jc w:val="both"/>
      </w:pPr>
      <w:r>
        <w:t>Сегодня же получил радиограмму от тов. Фёдорова такого содержания: "Балицкому. В бой с националистами не ввязываться, а если будут мешать Вам выполнять задание, дать по зубам. Попадающие к Вам в плен вооружённые группы националистов: рядовых обезоруживать и направлять по домам, руководителей расстреливать.</w:t>
      </w:r>
    </w:p>
    <w:p w:rsidR="0089051D" w:rsidRDefault="0089051D">
      <w:pPr>
        <w:shd w:val="clear" w:color="auto" w:fill="FFFFFF"/>
        <w:spacing w:before="10"/>
        <w:ind w:firstLine="283"/>
        <w:jc w:val="both"/>
      </w:pPr>
      <w:r>
        <w:t>Так же поступайте с теми, которые Вами задержаны. В батальон националистов не принимать. Всеми способами воспрепятствовать мобилизации националистами местного населения. Фёдоров. 26.7-43 г."</w:t>
      </w:r>
    </w:p>
    <w:p w:rsidR="0089051D" w:rsidRDefault="0089051D">
      <w:pPr>
        <w:shd w:val="clear" w:color="auto" w:fill="FFFFFF"/>
        <w:spacing w:before="250"/>
        <w:ind w:firstLine="283"/>
        <w:jc w:val="both"/>
        <w:sectPr w:rsidR="0089051D">
          <w:footnotePr>
            <w:pos w:val="beneathText"/>
          </w:footnotePr>
          <w:pgSz w:w="11905" w:h="16837"/>
          <w:pgMar w:top="850" w:right="2926" w:bottom="850" w:left="2618" w:header="708" w:footer="708" w:gutter="0"/>
          <w:cols w:space="720"/>
          <w:docGrid w:linePitch="360"/>
        </w:sectPr>
      </w:pPr>
      <w:r>
        <w:t>3 августа 1943 г. С утра мне доложили, что на заставе первой роты задержан один военнопленный, якобы из Белой Церкви, я вместе с Зубко, Дубининым, Решедько, Кременицким, Коваленко пошли на заставу. Задержанный оказался из второй роты, который был взят на операцию в селе Липно. Сволочь, побыл 5 дней в отряде и решил дезертировать из отряда, взяв все данные, с которыми пришел в отряд. Пришлось недолго говорить с этим шпионом Ломако - я вытянул свой маузер и одним выстрелом покончил жизнь этого ничтожного человека. После этого не прошло и 2 часов, как националистическая банда повела наступление на наш лагерь. Наши герои-партизаны стали отбивать атаки озверелых националистов. Я вместе со своим ординарцем Пташко Григорием Ивановичем, ко мне присоединились начальник] штаба Решедько и дежурный по батальону тов. Ефимочкин, все на ло-</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3" type="#_x0000_t202" style="position:absolute;margin-left:-87.3pt;margin-top:.05pt;width:13.5pt;height:10.5pt;z-index:25175859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378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шадях помчались на линию обороны. Только выехали на просеку, как мы увидели неразбериху. После этого я со своими ординарцем Григорием отогнали начальника] штаба и Ефимочкина и полетели вперед, тут же увидел перед собой перебежку через широкую просеку человек 40 - 45. Я посчитал, что это мои орлы-партизаны, поэтому дал команду: "Куда вы, такую мать, бежите!" Но оказалось совсем другое положение: противник обходил нашу оборону и я командовал не своими партизанами, [а] своими врагами. Эта тифозная вошь открыла ураганный огонь по мне. Тут же мой ординарец был тяжело ранен, командир пулеметного взвода тов. Ефимочкин был убит, Решедько бросил свою лошадь, отскочил в сторону. Остался я один на середине этой знаменитой широкой просеки, которую не забуду. Оставшись один, я решил пробираться назад, так как противник стал сжимать все уже и уже кольцо. Пришлось прорываться и давать распоряжение 3-й роте /остатки/ занять оборону по просеке, поскольку враг обходит.</w:t>
      </w:r>
    </w:p>
    <w:p w:rsidR="0089051D" w:rsidRDefault="0089051D">
      <w:pPr>
        <w:shd w:val="clear" w:color="auto" w:fill="FFFFFF"/>
        <w:spacing w:before="10"/>
        <w:ind w:firstLine="288"/>
        <w:jc w:val="both"/>
      </w:pPr>
      <w:r>
        <w:t>И так героической смертью погиб лучший командир пулеметного взвода тов. Ефимочкин Александр Иванович, рождения 1917 года, Орловская область, район, село Манино.</w:t>
      </w:r>
    </w:p>
    <w:p w:rsidR="0089051D" w:rsidRDefault="0089051D">
      <w:pPr>
        <w:shd w:val="clear" w:color="auto" w:fill="FFFFFF"/>
        <w:spacing w:before="10"/>
        <w:ind w:firstLine="288"/>
        <w:jc w:val="both"/>
      </w:pPr>
      <w:r>
        <w:t>Националистической сволочи убито - 22, захвачено трофев: винтовок - 11, пулемет ручной - 1, дисков - 3, патронов - 1035, ракетниц - 1, рак - 7, противник рассеян, поспешно отступил в сторону Беросцаны.</w:t>
      </w:r>
    </w:p>
    <w:p w:rsidR="0089051D" w:rsidRDefault="0089051D">
      <w:pPr>
        <w:shd w:val="clear" w:color="auto" w:fill="FFFFFF"/>
        <w:tabs>
          <w:tab w:val="left" w:pos="144"/>
        </w:tabs>
        <w:spacing w:before="250"/>
      </w:pPr>
      <w:r>
        <w:t>5</w:t>
      </w:r>
      <w:r>
        <w:tab/>
        <w:t>августа 1943 г...</w:t>
      </w:r>
    </w:p>
    <w:p w:rsidR="0089051D" w:rsidRDefault="0089051D">
      <w:pPr>
        <w:shd w:val="clear" w:color="auto" w:fill="FFFFFF"/>
        <w:spacing w:before="10"/>
        <w:ind w:firstLine="283"/>
        <w:jc w:val="both"/>
      </w:pPr>
      <w:r>
        <w:t>Сегодня решил послать 2-ю роту за картошкой в село Дерманка. Рота двинулась в 19.00, доехали до перекрёстных дорог ст. Богу славка, встретились с противником в количестве 900-1000 человек. Противник открыл ураганный огонь. Рота залегла, послав связных ко мне с вопросом: "Что делать, двигаться дальше или нет?" Я дал приказание возвратить роту в лагерь.</w:t>
      </w:r>
    </w:p>
    <w:p w:rsidR="0089051D" w:rsidRDefault="0089051D">
      <w:pPr>
        <w:shd w:val="clear" w:color="auto" w:fill="FFFFFF"/>
        <w:spacing w:before="10"/>
        <w:ind w:firstLine="293"/>
        <w:jc w:val="both"/>
      </w:pPr>
      <w:r>
        <w:t>Не было никакого смысла посылать роту ночью в то время, когда противник обнаружил её. Кроме всего, этого националистическая сволочь открыла огонь с восточной стороны расположения нашего лагеря. Когда открыл огонь противник, сейчас же прибыли связные от Медведева с вопросом: "Что нам делать?" Мой ответ был короткий: "Ничего не нужно делать, бой ведёт моя 2-я рота с националистической мразью".</w:t>
      </w:r>
    </w:p>
    <w:p w:rsidR="0089051D" w:rsidRDefault="0089051D">
      <w:pPr>
        <w:shd w:val="clear" w:color="auto" w:fill="FFFFFF"/>
        <w:tabs>
          <w:tab w:val="left" w:pos="427"/>
        </w:tabs>
        <w:spacing w:before="250"/>
        <w:ind w:firstLine="283"/>
        <w:jc w:val="both"/>
        <w:sectPr w:rsidR="0089051D">
          <w:footnotePr>
            <w:pos w:val="beneathText"/>
          </w:footnotePr>
          <w:type w:val="continuous"/>
          <w:pgSz w:w="11905" w:h="16837"/>
          <w:pgMar w:top="850" w:right="2643" w:bottom="850" w:left="2906" w:header="708" w:footer="708" w:gutter="0"/>
          <w:cols w:space="720"/>
          <w:docGrid w:linePitch="360"/>
        </w:sectPr>
      </w:pPr>
      <w:r>
        <w:t>6</w:t>
      </w:r>
      <w:r>
        <w:tab/>
        <w:t>августа 1943 г. Националистическая сволочь блокирует наш лагерь,</w:t>
      </w:r>
      <w:r>
        <w:br/>
        <w:t>ими заняты все лесные тропки и дорожки. Стрельба идет со всех сторон.</w:t>
      </w:r>
      <w:r>
        <w:br/>
        <w:t>Послали разведку в три направления, так как имеются сведения, что на-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379</w:t>
      </w:r>
    </w:p>
    <w:p w:rsidR="0089051D" w:rsidRDefault="0089051D">
      <w:pPr>
        <w:shd w:val="clear" w:color="auto" w:fill="FFFFFF"/>
        <w:spacing w:before="475"/>
        <w:jc w:val="both"/>
      </w:pPr>
      <w:r>
        <w:t>ционалистические отряды /3 отряда/ находятся в лесах и имеют свои лагеря: считаю, что если обнаружили их лагерь, [то надо] уничтожать эту мразь. 2 лагеря обнаружили, разведка ведет наблюдение.</w:t>
      </w:r>
    </w:p>
    <w:p w:rsidR="0089051D" w:rsidRDefault="0089051D">
      <w:pPr>
        <w:shd w:val="clear" w:color="auto" w:fill="FFFFFF"/>
        <w:spacing w:before="14"/>
      </w:pPr>
      <w:r>
        <w:t>[...]</w:t>
      </w:r>
    </w:p>
    <w:p w:rsidR="0089051D" w:rsidRDefault="0089051D">
      <w:pPr>
        <w:shd w:val="clear" w:color="auto" w:fill="FFFFFF"/>
        <w:spacing w:before="5"/>
        <w:ind w:firstLine="288"/>
        <w:jc w:val="both"/>
      </w:pPr>
      <w:r>
        <w:t>Созывал всех командиров на совещание, на котором предупредил всех командиров в том числе подполковника Прокопюка о том, чтобы немедленно покончить со всякого рода стуком, криком, лишним болтанием и прочее. Еще раз напомнил о конспирации и бдительности. Враг коварен, лезет в лес как свинья.</w:t>
      </w:r>
    </w:p>
    <w:p w:rsidR="0089051D" w:rsidRDefault="0089051D">
      <w:pPr>
        <w:numPr>
          <w:ilvl w:val="0"/>
          <w:numId w:val="14"/>
        </w:numPr>
        <w:shd w:val="clear" w:color="auto" w:fill="FFFFFF"/>
        <w:tabs>
          <w:tab w:val="left" w:pos="288"/>
          <w:tab w:val="left" w:pos="470"/>
        </w:tabs>
        <w:spacing w:before="10"/>
        <w:ind w:left="288"/>
        <w:jc w:val="both"/>
      </w:pPr>
      <w:r>
        <w:t>августа 1943 года. Утро казалось очень хорошее, но не прошло несколько минут, как враг полез на наш лагерь, двух националистов захватили в плен. Пленные рассказали, что в этих лесах, то есть в этом районе, находится 3 больших националистических отряда. Один отряд под командованием "Богдана" находится в районе ст. Богуславка, другой отряд - ватажек "Мельник" находится возле села Журавичи и третий отряд - ватажек - "Рыбак" находится от нашего лагеря севернее 1 км /ниже 5 км села Береслянка/.</w:t>
      </w:r>
    </w:p>
    <w:p w:rsidR="0089051D" w:rsidRDefault="0089051D">
      <w:pPr>
        <w:numPr>
          <w:ilvl w:val="0"/>
          <w:numId w:val="14"/>
        </w:numPr>
        <w:shd w:val="clear" w:color="auto" w:fill="FFFFFF"/>
        <w:tabs>
          <w:tab w:val="left" w:pos="288"/>
          <w:tab w:val="left" w:pos="470"/>
        </w:tabs>
        <w:spacing w:before="10"/>
        <w:ind w:left="288"/>
        <w:jc w:val="both"/>
      </w:pPr>
      <w:r>
        <w:t>15.00 час. бой набрал серьезный характер. Выброшена полностью 2-я рота и 2 взвода из отряда подполковника тов. Прокопюка. 3-я рота полностью заняла оборону с западной стороны нашого лагеря. Противник оказывает сопротивление, но после небольшого нашего нажима противника бежал.</w:t>
      </w:r>
    </w:p>
    <w:p w:rsidR="0089051D" w:rsidRDefault="0089051D">
      <w:pPr>
        <w:shd w:val="clear" w:color="auto" w:fill="FFFFFF"/>
        <w:spacing w:before="10"/>
        <w:ind w:firstLine="293"/>
        <w:jc w:val="both"/>
      </w:pPr>
      <w:r>
        <w:t>С самого утра тов. Зубко вместо со 2-й ротой пошел на связь, но, не дойдя до места, встретились с засадой националистов.</w:t>
      </w:r>
    </w:p>
    <w:p w:rsidR="0089051D" w:rsidRDefault="0089051D">
      <w:pPr>
        <w:shd w:val="clear" w:color="auto" w:fill="FFFFFF"/>
        <w:spacing w:before="10"/>
        <w:ind w:firstLine="288"/>
        <w:jc w:val="both"/>
      </w:pPr>
      <w:r>
        <w:t>Засада была разогнана, захвачено два пленных. Один из них, Кара-люк Вениамин Андреевич, рассказал - "мы воюем с большевиками, с советскими партизанами, которые мешают немецким эшелонам продвигаться на советско-германский фронт. Наш закон таков, - продолжает продвигаться дальше, рассказывает, - когда камень об камень тереть, так они больше стираются: это значит, когда немцы больше будут драться с советскими войсками, то это значит больше жертв будет с обеих сторон, а нам это выгодно". Так рассуждают националисты и так они делают. Всякими способами мешают нам - партизанам подходить к ж.д., делают везде нам засаду, этим самым не давая возможности подходить к ж.д. полотну, но мы своим оружием, своим духом, волей горим и посылаем их на х...**</w:t>
      </w:r>
    </w:p>
    <w:p w:rsidR="0089051D" w:rsidRDefault="0089051D">
      <w:pPr>
        <w:shd w:val="clear" w:color="auto" w:fill="FFFFFF"/>
        <w:spacing w:before="10"/>
        <w:ind w:firstLine="293"/>
        <w:jc w:val="both"/>
        <w:sectPr w:rsidR="0089051D">
          <w:footnotePr>
            <w:pos w:val="beneathText"/>
          </w:footnotePr>
          <w:pgSz w:w="11905" w:h="16837"/>
          <w:pgMar w:top="850" w:right="2926" w:bottom="850" w:left="2623" w:header="708" w:footer="708" w:gutter="0"/>
          <w:cols w:space="720"/>
          <w:docGrid w:linePitch="360"/>
        </w:sectPr>
      </w:pPr>
      <w:r>
        <w:t>Сегодня с самого утра и до поздней ночи вели бой с этой националистической сволочью. Целую ночь со всех концов националистическая банда вела огонь, нужно сказать, что вести бой в лесу очень труд-</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4" type="#_x0000_t202" style="position:absolute;margin-left:-87.3pt;margin-top:.05pt;width:13.5pt;height:10.5pt;z-index:25175961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380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но, особенно с этой сволочью. Они же сволочи - знают лес лучше чем мы, они же местные, а мы... Мы лес конечно, знаем по карте - не больше, но этого недостаточно. Убито националистов - 5, винтовок - 3, патронов - 300. лошадей - 8.</w:t>
      </w:r>
    </w:p>
    <w:p w:rsidR="0089051D" w:rsidRDefault="0089051D">
      <w:pPr>
        <w:shd w:val="clear" w:color="auto" w:fill="FFFFFF"/>
        <w:spacing w:before="10"/>
        <w:ind w:firstLine="283"/>
        <w:jc w:val="both"/>
      </w:pPr>
      <w:r>
        <w:t>8 августа 1943 года. Целую ночь националисты вели стрельбу, все пытались прорваться в наш лагерь, но наши партизаны бдительно несли ночную службу, не допуская врага. Не спал целую ночь, одно то, что неспокойно, а тут, черт возьми, еще рука болит, которая прямо жизни не дает. С утра пока что затишье на нашему фронте, не знаю, как дальше будет. Народ - бойцы веселятся, отдыхают, часто несут лагерную службу /заставы, засады и т.д./.</w:t>
      </w:r>
    </w:p>
    <w:p w:rsidR="0089051D" w:rsidRDefault="0089051D">
      <w:pPr>
        <w:shd w:val="clear" w:color="auto" w:fill="FFFFFF"/>
        <w:spacing w:before="250"/>
        <w:ind w:firstLine="302"/>
        <w:jc w:val="both"/>
      </w:pPr>
      <w:r>
        <w:t>19 октября 1943 г. Так, как уже сказано, что целую ночь не спал. На рассвете было выброшено 5 взводов для борьбы с националистической бандой. В 11.30 начался бой. Силы противника были далеко больше наших - их было 800 человек, а нас, партизан, наступало всего 3 взвода. Противник окопался, но несмотря на всё это, в течении 2-хчасово-го боя противник был выбит из села Бересьцяны. В этом бою было убито 52 националиста, захвачены следующие трофеи: 4 ручных пулемёта, 22 винтовки и другое военное имущество. Нужно сказать, что с моим отрядом принимал участие в этом бою один взвод тов. Прокопю-ка. Отряд его полностью не вооружён, поэтому пришлось дать ему из трофеев - 2 ручных пулемёта и 10 винтовок. Этот бой обошёлся для нас очень легко. Ни одного раненого и убитого не было.</w:t>
      </w:r>
    </w:p>
    <w:p w:rsidR="0089051D" w:rsidRDefault="0089051D">
      <w:pPr>
        <w:shd w:val="clear" w:color="auto" w:fill="FFFFFF"/>
        <w:spacing w:before="10"/>
        <w:ind w:firstLine="288"/>
        <w:jc w:val="both"/>
      </w:pPr>
      <w:r>
        <w:t>Очень плохо, что на месте нет всех моих рот и бойцов - 100 человек самых лучших бойцов находятся в штабе части, которые все ждут груза. В связи с этим дал телеграмму в штаб части: "Фёдорову. Обстановка очень тяжёлая, ведём бои. Прошу направить всех моих людей и взвод Прокопюка и передать этой группой боеприпасы. Когда получите взрывчатку, то мы подойдём ближе и заберём всё то, что дадите для нас. Балицикий, Михайлов".</w:t>
      </w:r>
    </w:p>
    <w:p w:rsidR="0089051D" w:rsidRDefault="0089051D">
      <w:pPr>
        <w:shd w:val="clear" w:color="auto" w:fill="FFFFFF"/>
        <w:spacing w:before="10"/>
        <w:ind w:firstLine="298"/>
        <w:jc w:val="both"/>
        <w:sectPr w:rsidR="0089051D">
          <w:footnotePr>
            <w:pos w:val="beneathText"/>
          </w:footnotePr>
          <w:type w:val="continuous"/>
          <w:pgSz w:w="11905" w:h="16837"/>
          <w:pgMar w:top="850" w:right="2643" w:bottom="850" w:left="2901" w:header="708" w:footer="708" w:gutter="0"/>
          <w:cols w:space="720"/>
          <w:docGrid w:linePitch="360"/>
        </w:sectPr>
      </w:pPr>
      <w:r>
        <w:t>В бою с нами принимали следующие националистические отряды /так у них называются отряды/: отряд под командованием "Орла", "Рыбака", "Лева", "Игоря", "Богдана" и "Босоты". Все эти фамилии не настоящие - это псевдонимы - клички. Но, несмотря на такую силу, они бежали, как зайцы. Эта мерзость пришла в этот район с двумя задачами: разбить партизан и сжечь села - Бересцяны, Сыльно и Городище, но эти подлецы ни одной задачи не выполнили, кроме того, что потеряли 52 националистические головы. Ну, что же, нужно доводить де-</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25"/>
        </w:tabs>
        <w:ind w:left="1032"/>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381</w:t>
      </w:r>
    </w:p>
    <w:p w:rsidR="0089051D" w:rsidRDefault="0089051D">
      <w:pPr>
        <w:shd w:val="clear" w:color="auto" w:fill="FFFFFF"/>
        <w:spacing w:before="475"/>
        <w:jc w:val="both"/>
      </w:pPr>
      <w:r>
        <w:t>ло до конца. Националистическая банда отошла в Журавичи. Решил и там не дать покоя им. Готовлю ударный кулак с тем, чтобы 20 октября на рассвете ударить по этой мрази.</w:t>
      </w:r>
    </w:p>
    <w:p w:rsidR="0089051D" w:rsidRDefault="0089051D">
      <w:pPr>
        <w:shd w:val="clear" w:color="auto" w:fill="FFFFFF"/>
        <w:spacing w:before="10"/>
        <w:ind w:firstLine="283"/>
        <w:jc w:val="both"/>
      </w:pPr>
      <w:r>
        <w:t>20 октября 1943 г. в 3.00 час. под командованием нач. штаба тов. Ре-шедько 5 взводов выступили к селу Журавичи с задачей разгрома националистической сволочи. По приказу занять исходный пункт в 5.30 час, начать наступление ровно в 7.00 час. Так было и сделано, начались пулемётные и автоматные очереди. Радостно слушать, когда ведётся активный огонь - люблю воевать.</w:t>
      </w:r>
    </w:p>
    <w:p w:rsidR="0089051D" w:rsidRDefault="0089051D">
      <w:pPr>
        <w:shd w:val="clear" w:color="auto" w:fill="FFFFFF"/>
        <w:spacing w:before="10"/>
        <w:ind w:firstLine="283"/>
        <w:jc w:val="both"/>
      </w:pPr>
      <w:r>
        <w:t>В 12.00 час. возвратились [с] операции, привезли много скота, овец. Правда, муки и других продуктов привезли очень мало.</w:t>
      </w:r>
    </w:p>
    <w:p w:rsidR="0089051D" w:rsidRDefault="0089051D">
      <w:pPr>
        <w:shd w:val="clear" w:color="auto" w:fill="FFFFFF"/>
        <w:spacing w:before="730"/>
        <w:rPr>
          <w:i/>
          <w:iCs/>
        </w:rPr>
      </w:pPr>
      <w:r>
        <w:rPr>
          <w:i/>
          <w:iCs/>
        </w:rPr>
        <w:t xml:space="preserve">ЦДАГО Украти. - Ф. 64. - </w:t>
      </w:r>
      <w:r>
        <w:rPr>
          <w:i/>
          <w:iCs/>
          <w:lang w:val="en-US"/>
        </w:rPr>
        <w:t xml:space="preserve">On. </w:t>
      </w:r>
      <w:r>
        <w:rPr>
          <w:i/>
          <w:iCs/>
        </w:rPr>
        <w:t>1. - Спр. 59. - Арк. 106, 116, 124, 135,</w:t>
      </w:r>
    </w:p>
    <w:p w:rsidR="0089051D" w:rsidRDefault="0089051D">
      <w:pPr>
        <w:shd w:val="clear" w:color="auto" w:fill="FFFFFF"/>
        <w:spacing w:before="19"/>
        <w:ind w:left="4032"/>
        <w:jc w:val="right"/>
        <w:rPr>
          <w:i/>
          <w:iCs/>
        </w:rPr>
      </w:pPr>
      <w:r>
        <w:rPr>
          <w:i/>
          <w:iCs/>
        </w:rPr>
        <w:t>141-143; Спр. 60.-Арк. 33 Копия. Машинопись.</w:t>
      </w:r>
    </w:p>
    <w:p w:rsidR="0089051D" w:rsidRDefault="0089051D">
      <w:pPr>
        <w:shd w:val="clear" w:color="auto" w:fill="FFFFFF"/>
        <w:tabs>
          <w:tab w:val="left" w:pos="408"/>
        </w:tabs>
        <w:spacing w:before="250"/>
        <w:ind w:firstLine="298"/>
        <w:jc w:val="both"/>
        <w:rPr>
          <w:i/>
          <w:iCs/>
        </w:rPr>
      </w:pPr>
      <w:r>
        <w:rPr>
          <w:i/>
          <w:iCs/>
        </w:rPr>
        <w:t>*</w:t>
      </w:r>
      <w:r>
        <w:rPr>
          <w:i/>
          <w:iCs/>
        </w:rPr>
        <w:tab/>
        <w:t>Характерно, что отсутствуют сведения о захваченном оружии.</w:t>
      </w:r>
      <w:r>
        <w:rPr>
          <w:i/>
          <w:iCs/>
        </w:rPr>
        <w:br/>
        <w:t>Очевидно, это было нападение на "мирное " "националистическое " село.</w:t>
      </w:r>
    </w:p>
    <w:p w:rsidR="0089051D" w:rsidRDefault="0089051D">
      <w:pPr>
        <w:shd w:val="clear" w:color="auto" w:fill="FFFFFF"/>
        <w:tabs>
          <w:tab w:val="left" w:pos="110"/>
        </w:tabs>
        <w:spacing w:before="10"/>
        <w:rPr>
          <w:i/>
          <w:iCs/>
        </w:rPr>
        <w:sectPr w:rsidR="0089051D">
          <w:footnotePr>
            <w:pos w:val="beneathText"/>
          </w:footnotePr>
          <w:pgSz w:w="11905" w:h="16837"/>
          <w:pgMar w:top="850" w:right="2926" w:bottom="2880" w:left="2618" w:header="708" w:footer="708" w:gutter="0"/>
          <w:cols w:space="720"/>
          <w:docGrid w:linePitch="360"/>
        </w:sectPr>
      </w:pPr>
      <w:r>
        <w:rPr>
          <w:i/>
          <w:iCs/>
        </w:rPr>
        <w:t>*</w:t>
      </w:r>
      <w:r>
        <w:rPr>
          <w:i/>
          <w:iCs/>
        </w:rPr>
        <w:tab/>
        <w:t>* Многоточие в исходном документе.</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5" type="#_x0000_t202" style="position:absolute;margin-left:-87.3pt;margin-top:.05pt;width:13.5pt;height:10.5pt;z-index:25176064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382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b/>
          <w:bCs/>
        </w:rPr>
      </w:pPr>
      <w:r>
        <w:rPr>
          <w:b/>
          <w:bCs/>
        </w:rPr>
        <w:t>199. СООБЩЕНИЕ ЗАМЕСТИТЕЛЯ НАЧАЛЬНИКА ЦШПД С. БЕЛЬЧЕНКО НАЧАЛЬНИКУ УШПД Т. СТРОКАЧУ О СТОЛКНОВЕНИИ ПАРТИЗАН ТЕРНОПОЛЬСКОГО СОЕДИНЕНИЯ С УНРА Т. БУЛЬБЫ-БОРОВЦА</w:t>
      </w:r>
    </w:p>
    <w:p w:rsidR="0089051D" w:rsidRDefault="0089051D">
      <w:pPr>
        <w:shd w:val="clear" w:color="auto" w:fill="FFFFFF"/>
        <w:spacing w:before="5"/>
        <w:jc w:val="right"/>
      </w:pPr>
      <w:r>
        <w:rPr>
          <w:b/>
          <w:bCs/>
        </w:rPr>
        <w:t xml:space="preserve">10 ноября 1943 </w:t>
      </w:r>
      <w:r>
        <w:t>г.</w:t>
      </w:r>
    </w:p>
    <w:p w:rsidR="0089051D" w:rsidRDefault="0089051D">
      <w:pPr>
        <w:shd w:val="clear" w:color="auto" w:fill="FFFFFF"/>
        <w:spacing w:before="230"/>
        <w:jc w:val="center"/>
      </w:pPr>
      <w:r>
        <w:t>НАЧАЛЬНИКУ УКРАИНСКОГО ШТАБА</w:t>
      </w:r>
    </w:p>
    <w:p w:rsidR="0089051D" w:rsidRDefault="0089051D">
      <w:pPr>
        <w:shd w:val="clear" w:color="auto" w:fill="FFFFFF"/>
        <w:spacing w:before="5"/>
        <w:jc w:val="center"/>
      </w:pPr>
      <w:r>
        <w:t>ПАРТИЗАНСКОГО ДВИЖЕНИЯ</w:t>
      </w:r>
    </w:p>
    <w:p w:rsidR="0089051D" w:rsidRDefault="0089051D">
      <w:pPr>
        <w:shd w:val="clear" w:color="auto" w:fill="FFFFFF"/>
        <w:jc w:val="center"/>
      </w:pPr>
      <w:r>
        <w:t>Комиссару Госбезопасности</w:t>
      </w:r>
    </w:p>
    <w:p w:rsidR="0089051D" w:rsidRDefault="0089051D">
      <w:pPr>
        <w:shd w:val="clear" w:color="auto" w:fill="FFFFFF"/>
        <w:jc w:val="right"/>
      </w:pPr>
      <w:r>
        <w:t>тов. СТРОКАЧУ№ 3829</w:t>
      </w:r>
    </w:p>
    <w:p w:rsidR="0089051D" w:rsidRDefault="0089051D">
      <w:pPr>
        <w:shd w:val="clear" w:color="auto" w:fill="FFFFFF"/>
        <w:spacing w:before="235"/>
      </w:pPr>
      <w:r>
        <w:t>10 ноября 43</w:t>
      </w:r>
    </w:p>
    <w:p w:rsidR="0089051D" w:rsidRDefault="0089051D">
      <w:pPr>
        <w:shd w:val="clear" w:color="auto" w:fill="FFFFFF"/>
        <w:spacing w:before="235"/>
        <w:ind w:firstLine="293"/>
        <w:jc w:val="both"/>
      </w:pPr>
      <w:r>
        <w:t>Руководитель оперативной группы НКГБ СССР, действующей в районе гор. РОВНО Украинская ССР, 4.11.43 г. сообщает, что на днях соединение Шитова, входящее в состав партизанского отряда им. Хрущева, имело столкновение с бульбовцами. В бою убит Герой Советского Союза СЫЧЕВ*. Труп СЫЧЕВА с вооружением и орденами остался у бульбовцев.</w:t>
      </w:r>
    </w:p>
    <w:p w:rsidR="0089051D" w:rsidRDefault="0089051D">
      <w:pPr>
        <w:shd w:val="clear" w:color="auto" w:fill="FFFFFF"/>
        <w:spacing w:before="235"/>
      </w:pPr>
      <w:r>
        <w:t>п/п Зам. Начальника Центрального</w:t>
      </w:r>
    </w:p>
    <w:p w:rsidR="0089051D" w:rsidRDefault="0089051D">
      <w:pPr>
        <w:shd w:val="clear" w:color="auto" w:fill="FFFFFF"/>
      </w:pPr>
      <w:r>
        <w:t>штаба партизанского движения</w:t>
      </w:r>
    </w:p>
    <w:p w:rsidR="0089051D" w:rsidRDefault="0089051D">
      <w:pPr>
        <w:shd w:val="clear" w:color="auto" w:fill="FFFFFF"/>
        <w:tabs>
          <w:tab w:val="left" w:pos="4718"/>
        </w:tabs>
        <w:spacing w:before="5"/>
      </w:pPr>
      <w:r>
        <w:t>Комиссар госбезопасности</w:t>
      </w:r>
      <w:r>
        <w:rPr>
          <w:rFonts w:ascii="Verdana" w:hAnsi="Verdana" w:cs="Verdana"/>
        </w:rPr>
        <w:tab/>
      </w:r>
      <w:r>
        <w:t>/С.Бельченко/</w:t>
      </w:r>
    </w:p>
    <w:p w:rsidR="0089051D" w:rsidRDefault="0089051D">
      <w:pPr>
        <w:shd w:val="clear" w:color="auto" w:fill="FFFFFF"/>
        <w:spacing w:before="230"/>
      </w:pPr>
      <w:r>
        <w:t>Верно: (Подпись неразб.)</w:t>
      </w:r>
    </w:p>
    <w:p w:rsidR="0089051D" w:rsidRDefault="0089051D">
      <w:pPr>
        <w:shd w:val="clear" w:color="auto" w:fill="FFFFFF"/>
        <w:spacing w:before="240"/>
        <w:ind w:left="2419"/>
        <w:jc w:val="right"/>
        <w:rPr>
          <w:i/>
          <w:iCs/>
        </w:rPr>
      </w:pPr>
      <w:r>
        <w:rPr>
          <w:i/>
          <w:iCs/>
        </w:rPr>
        <w:t xml:space="preserve">РГАСПИ. - Ф. 69. - </w:t>
      </w:r>
      <w:r>
        <w:rPr>
          <w:i/>
          <w:iCs/>
          <w:lang w:val="en-US"/>
        </w:rPr>
        <w:t xml:space="preserve">On. </w:t>
      </w:r>
      <w:r>
        <w:rPr>
          <w:i/>
          <w:iCs/>
        </w:rPr>
        <w:t>1. - Д. 585. - Л. 20. Копия. Машинопись.</w:t>
      </w:r>
    </w:p>
    <w:p w:rsidR="0089051D" w:rsidRDefault="0089051D">
      <w:pPr>
        <w:shd w:val="clear" w:color="auto" w:fill="FFFFFF"/>
        <w:spacing w:before="235"/>
        <w:ind w:firstLine="312"/>
        <w:jc w:val="both"/>
        <w:rPr>
          <w:i/>
          <w:iCs/>
        </w:rPr>
        <w:sectPr w:rsidR="0089051D">
          <w:footnotePr>
            <w:pos w:val="beneathText"/>
          </w:footnotePr>
          <w:type w:val="continuous"/>
          <w:pgSz w:w="11905" w:h="16837"/>
          <w:pgMar w:top="850" w:right="2638" w:bottom="850" w:left="2882" w:header="708" w:footer="708" w:gutter="0"/>
          <w:cols w:space="720"/>
          <w:docGrid w:linePitch="360"/>
        </w:sectPr>
      </w:pPr>
      <w:r>
        <w:rPr>
          <w:i/>
          <w:iCs/>
        </w:rPr>
        <w:t>* Содержание документа демонстрирует тот факт, что не всегда агентурная работа партизанских формирований и органов государственной безопасности отвечала требованиям военного времени. Человека по фамилии Сычёв среди партизан Украины, получивших Золотую Звезду Героя Советского Союза, не было. Кроме того, партизанский отряд им. Хругцёва входил в соединение И. Шитова, а не наоборот, как указано в сообщении. Не совсем также ясен и смысл передачи документа о боестолкновениях с украинскими националистами или У ПА Т. Булъбы-Боровца, летом 1943 г. переименованной в УНРА (Украинская национальная революционная армия), сами партизаны УШПД регулярно отчитывались перед Т. Строкачем, а сведения о гибели орденоносцев в таких донесениях ими обычно не скрывалась.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383</w:t>
      </w:r>
    </w:p>
    <w:p w:rsidR="0089051D" w:rsidRDefault="0089051D">
      <w:pPr>
        <w:shd w:val="clear" w:color="auto" w:fill="FFFFFF"/>
        <w:spacing w:before="475"/>
        <w:jc w:val="both"/>
        <w:rPr>
          <w:b/>
          <w:bCs/>
        </w:rPr>
      </w:pPr>
      <w:r>
        <w:rPr>
          <w:b/>
          <w:bCs/>
        </w:rPr>
        <w:t>200. СООБЩЕНИЕ НАРОДНОГО КОМИССАРА ГБ СССР В. МЕРКУЛОВА НАЧАЛЬНИКУ ЦШПД П. ПОНОМАРЕНКО О ПОПЫТКАХ ТЕРРОРИСТИЧЕСКИХ ДЕЙСТВИЙ ОУН-УПА ПРОТИВ РУКОВОДСТВА ПАРТИЗАНСКИХ ОТРЯДОВ УШПД</w:t>
      </w:r>
    </w:p>
    <w:p w:rsidR="0089051D" w:rsidRDefault="0089051D">
      <w:pPr>
        <w:shd w:val="clear" w:color="auto" w:fill="FFFFFF"/>
        <w:jc w:val="right"/>
        <w:rPr>
          <w:b/>
          <w:bCs/>
        </w:rPr>
      </w:pPr>
      <w:r>
        <w:rPr>
          <w:b/>
          <w:bCs/>
        </w:rPr>
        <w:t>15 ноября 1943 г.</w:t>
      </w:r>
    </w:p>
    <w:p w:rsidR="0089051D" w:rsidRDefault="0089051D">
      <w:pPr>
        <w:shd w:val="clear" w:color="auto" w:fill="FFFFFF"/>
        <w:spacing w:before="202"/>
        <w:ind w:right="1536"/>
      </w:pPr>
      <w:r>
        <w:t>Рукописная пометка: "Секретный отдел Ц.Ш.П.Д. Вход №6981, 15.11. 1943"</w:t>
      </w:r>
    </w:p>
    <w:p w:rsidR="0089051D" w:rsidRDefault="0089051D">
      <w:pPr>
        <w:shd w:val="clear" w:color="auto" w:fill="FFFFFF"/>
        <w:spacing w:before="197"/>
        <w:ind w:right="1920"/>
      </w:pPr>
      <w:r>
        <w:t>Печать: НАРОДНЫЙ КОМИССАРИАТ ГОСУДАРСТВЕННОЙ БЕЗОПАСНОСТИ 15 ноября 1943 г. № 2902/м г. Москва</w:t>
      </w:r>
    </w:p>
    <w:p w:rsidR="0089051D" w:rsidRDefault="0089051D">
      <w:pPr>
        <w:shd w:val="clear" w:color="auto" w:fill="FFFFFF"/>
        <w:spacing w:before="197"/>
        <w:jc w:val="right"/>
      </w:pPr>
      <w:r>
        <w:t>НАЧАЛЬНИКУ ЦЕНТРАЛЬНОГО ШТАБА ПАРТИЗАНСКОГО ДВИЖЕНИЯ ПРИ СТАВКЕ ВЕРХОВНОГО ГЛАВНОКОМАНДОВАНИЯ -Тов. ПОНОМАРЕНКО</w:t>
      </w:r>
    </w:p>
    <w:p w:rsidR="0089051D" w:rsidRDefault="0089051D">
      <w:pPr>
        <w:shd w:val="clear" w:color="auto" w:fill="FFFFFF"/>
        <w:spacing w:before="197"/>
        <w:ind w:firstLine="288"/>
        <w:jc w:val="both"/>
      </w:pPr>
      <w:r>
        <w:t>От оперативной группы НКГБ СССР, действующей в тылу противника, получены данные о том, что организацией украинских националистов - бандеровцев, существующей в районе гор. Рокитно, Ровенской области, УССР, засланы с целью ликвидации руководителей партизанских отрядов соединений САБУРОВА и КОВПАКА следующие агенты:</w:t>
      </w:r>
    </w:p>
    <w:p w:rsidR="0089051D" w:rsidRDefault="0089051D">
      <w:pPr>
        <w:numPr>
          <w:ilvl w:val="0"/>
          <w:numId w:val="51"/>
        </w:numPr>
        <w:shd w:val="clear" w:color="auto" w:fill="FFFFFF"/>
        <w:tabs>
          <w:tab w:val="left" w:pos="0"/>
          <w:tab w:val="left" w:pos="288"/>
        </w:tabs>
      </w:pPr>
      <w:r>
        <w:t>ТРОФИМЧУК Петр Кононович,</w:t>
      </w:r>
    </w:p>
    <w:p w:rsidR="0089051D" w:rsidRDefault="0089051D">
      <w:pPr>
        <w:numPr>
          <w:ilvl w:val="0"/>
          <w:numId w:val="51"/>
        </w:numPr>
        <w:shd w:val="clear" w:color="auto" w:fill="FFFFFF"/>
        <w:tabs>
          <w:tab w:val="left" w:pos="0"/>
          <w:tab w:val="left" w:pos="288"/>
        </w:tabs>
      </w:pPr>
      <w:r>
        <w:t>ВАСИЛЬЧУК Афанасий Яковлевич,</w:t>
      </w:r>
    </w:p>
    <w:p w:rsidR="0089051D" w:rsidRDefault="0089051D">
      <w:pPr>
        <w:numPr>
          <w:ilvl w:val="0"/>
          <w:numId w:val="51"/>
        </w:numPr>
        <w:shd w:val="clear" w:color="auto" w:fill="FFFFFF"/>
        <w:tabs>
          <w:tab w:val="left" w:pos="0"/>
          <w:tab w:val="left" w:pos="288"/>
        </w:tabs>
        <w:ind w:right="3072"/>
      </w:pPr>
      <w:r>
        <w:t>ПРИМАК Иван Моисеевич, -все трое жители села Бяловежь.</w:t>
      </w:r>
    </w:p>
    <w:p w:rsidR="0089051D" w:rsidRDefault="0089051D">
      <w:pPr>
        <w:numPr>
          <w:ilvl w:val="0"/>
          <w:numId w:val="51"/>
        </w:numPr>
        <w:shd w:val="clear" w:color="auto" w:fill="FFFFFF"/>
        <w:tabs>
          <w:tab w:val="left" w:pos="0"/>
          <w:tab w:val="left" w:pos="288"/>
        </w:tabs>
      </w:pPr>
      <w:r>
        <w:t>ПАСЕВИЧ Леонтий, из села Сновидовичи.</w:t>
      </w:r>
    </w:p>
    <w:p w:rsidR="0089051D" w:rsidRDefault="0089051D">
      <w:pPr>
        <w:shd w:val="clear" w:color="auto" w:fill="FFFFFF"/>
        <w:ind w:firstLine="283"/>
        <w:jc w:val="both"/>
      </w:pPr>
      <w:r>
        <w:t>Украинский штаб партизанского движения по указанному вопросу информирован телеграфом через НКГБ УССР.</w:t>
      </w:r>
    </w:p>
    <w:p w:rsidR="0089051D" w:rsidRDefault="0089051D">
      <w:pPr>
        <w:shd w:val="clear" w:color="auto" w:fill="FFFFFF"/>
        <w:ind w:firstLine="283"/>
        <w:jc w:val="both"/>
      </w:pPr>
      <w:r>
        <w:t>НАРОДНЫЙ КОМИССАР ГОСУДАРСТВЕННОЙ БЕЗОПАСНОСТИ СОЮЗА ССР.</w:t>
      </w:r>
    </w:p>
    <w:p w:rsidR="0089051D" w:rsidRDefault="0089051D">
      <w:pPr>
        <w:shd w:val="clear" w:color="auto" w:fill="FFFFFF"/>
        <w:jc w:val="right"/>
      </w:pPr>
      <w:r>
        <w:t>(Подпись) МЕРКУЛОВ</w:t>
      </w:r>
    </w:p>
    <w:p w:rsidR="0089051D" w:rsidRDefault="0089051D">
      <w:pPr>
        <w:shd w:val="clear" w:color="auto" w:fill="FFFFFF"/>
      </w:pPr>
      <w:r>
        <w:t>Примечание:</w:t>
      </w:r>
    </w:p>
    <w:p w:rsidR="0089051D" w:rsidRDefault="0089051D">
      <w:pPr>
        <w:shd w:val="clear" w:color="auto" w:fill="FFFFFF"/>
      </w:pPr>
      <w:r>
        <w:t>Тт. Емлютину, Клейманову</w:t>
      </w:r>
    </w:p>
    <w:p w:rsidR="0089051D" w:rsidRDefault="0089051D">
      <w:pPr>
        <w:shd w:val="clear" w:color="auto" w:fill="FFFFFF"/>
      </w:pPr>
      <w:r>
        <w:t>15.11(Подпись)</w:t>
      </w:r>
    </w:p>
    <w:p w:rsidR="0089051D" w:rsidRDefault="0089051D">
      <w:pPr>
        <w:shd w:val="clear" w:color="auto" w:fill="FFFFFF"/>
        <w:spacing w:before="197"/>
        <w:ind w:right="3840"/>
      </w:pPr>
      <w:r>
        <w:t>Взято на учет (Подпись неразб.) 23.11</w:t>
      </w:r>
    </w:p>
    <w:p w:rsidR="0089051D" w:rsidRDefault="0089051D">
      <w:pPr>
        <w:shd w:val="clear" w:color="auto" w:fill="FFFFFF"/>
        <w:spacing w:before="5"/>
        <w:ind w:left="2419"/>
        <w:jc w:val="right"/>
        <w:rPr>
          <w:i/>
          <w:iCs/>
        </w:rPr>
        <w:sectPr w:rsidR="0089051D">
          <w:footnotePr>
            <w:pos w:val="beneathText"/>
          </w:footnotePr>
          <w:pgSz w:w="11905" w:h="16837"/>
          <w:pgMar w:top="850" w:right="2907" w:bottom="850" w:left="2623" w:header="708" w:footer="708" w:gutter="0"/>
          <w:cols w:space="720"/>
          <w:docGrid w:linePitch="360"/>
        </w:sectPr>
      </w:pPr>
      <w:r>
        <w:rPr>
          <w:i/>
          <w:iCs/>
        </w:rPr>
        <w:t xml:space="preserve">РГАСПИ. - Ф. 69. - </w:t>
      </w:r>
      <w:r>
        <w:rPr>
          <w:i/>
          <w:iCs/>
          <w:lang w:val="en-US"/>
        </w:rPr>
        <w:t xml:space="preserve">On. </w:t>
      </w:r>
      <w:r>
        <w:rPr>
          <w:i/>
          <w:iCs/>
        </w:rPr>
        <w:t>1. - Д. 748. - Л. 191. Оригинал. Машинопись.</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6" type="#_x0000_t202" style="position:absolute;margin-left:-87.3pt;margin-top:.05pt;width:13.5pt;height:10.5pt;z-index:25176166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384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b/>
          <w:bCs/>
        </w:rPr>
      </w:pPr>
      <w:r>
        <w:rPr>
          <w:b/>
          <w:bCs/>
        </w:rPr>
        <w:t>201. ИЗ СТЕНОГРАММЫ БЕСЕДЫ КОМАНДИРА БЕЛОРУССКОГО ПИНСКОГО ПАРТИЗАНСКОГО СОЕДИНЕНИЯ А. КЛЕЩЁВА С ПОМОЩНИКОМ НАЧАЛЬНИКА ОТДЕЛЕНИЯ ПЕЧАТИ ЦШПД П. КОВАЛЁВЫМ</w:t>
      </w:r>
    </w:p>
    <w:p w:rsidR="0089051D" w:rsidRDefault="0089051D">
      <w:pPr>
        <w:shd w:val="clear" w:color="auto" w:fill="FFFFFF"/>
        <w:spacing w:before="5"/>
        <w:jc w:val="right"/>
        <w:rPr>
          <w:b/>
          <w:bCs/>
        </w:rPr>
      </w:pPr>
      <w:r>
        <w:rPr>
          <w:b/>
          <w:bCs/>
        </w:rPr>
        <w:t>24 ноября 1943 Г.</w:t>
      </w:r>
    </w:p>
    <w:p w:rsidR="0089051D" w:rsidRDefault="0089051D">
      <w:pPr>
        <w:shd w:val="clear" w:color="auto" w:fill="FFFFFF"/>
        <w:spacing w:before="230"/>
        <w:ind w:left="5069"/>
        <w:jc w:val="center"/>
      </w:pPr>
      <w:r>
        <w:t>Сов. Секретно</w:t>
      </w:r>
    </w:p>
    <w:p w:rsidR="0089051D" w:rsidRDefault="0089051D">
      <w:pPr>
        <w:shd w:val="clear" w:color="auto" w:fill="FFFFFF"/>
        <w:spacing w:before="5"/>
        <w:jc w:val="center"/>
        <w:rPr>
          <w:spacing w:val="40"/>
        </w:rPr>
      </w:pPr>
      <w:r>
        <w:rPr>
          <w:spacing w:val="40"/>
        </w:rPr>
        <w:t>СТЕНОГРАММА</w:t>
      </w:r>
    </w:p>
    <w:p w:rsidR="0089051D" w:rsidRDefault="0089051D">
      <w:pPr>
        <w:shd w:val="clear" w:color="auto" w:fill="FFFFFF"/>
        <w:jc w:val="center"/>
      </w:pPr>
      <w:r>
        <w:t>БЕСЕДЫ С ГЕНЕРАЛ-МАЙОРОМ тов. КЛЕЩЕВЫМ Алексеем</w:t>
      </w:r>
    </w:p>
    <w:p w:rsidR="0089051D" w:rsidRDefault="0089051D">
      <w:pPr>
        <w:shd w:val="clear" w:color="auto" w:fill="FFFFFF"/>
        <w:jc w:val="center"/>
      </w:pPr>
      <w:r>
        <w:t>Ефимовичем - Секретарем подпольного Обкома КП(б)Б</w:t>
      </w:r>
    </w:p>
    <w:p w:rsidR="0089051D" w:rsidRDefault="0089051D">
      <w:pPr>
        <w:shd w:val="clear" w:color="auto" w:fill="FFFFFF"/>
        <w:spacing w:before="5"/>
        <w:jc w:val="center"/>
      </w:pPr>
      <w:r>
        <w:t>Командиром Пинского партизанского соединения.</w:t>
      </w:r>
    </w:p>
    <w:p w:rsidR="0089051D" w:rsidRDefault="0089051D">
      <w:pPr>
        <w:shd w:val="clear" w:color="auto" w:fill="FFFFFF"/>
        <w:jc w:val="center"/>
      </w:pPr>
      <w:r>
        <w:t>24-го ноября 1943 г.</w:t>
      </w:r>
    </w:p>
    <w:p w:rsidR="0089051D" w:rsidRDefault="0089051D">
      <w:pPr>
        <w:shd w:val="clear" w:color="auto" w:fill="FFFFFF"/>
        <w:spacing w:before="235"/>
        <w:jc w:val="right"/>
      </w:pPr>
      <w:r>
        <w:t>Беседу проводил пом[ощник] начальника] отделения</w:t>
      </w:r>
    </w:p>
    <w:p w:rsidR="0089051D" w:rsidRDefault="0089051D">
      <w:pPr>
        <w:shd w:val="clear" w:color="auto" w:fill="FFFFFF"/>
        <w:jc w:val="right"/>
      </w:pPr>
      <w:r>
        <w:t>печати ЦШПД тов.КОВАЛЕВ П.Н.</w:t>
      </w:r>
    </w:p>
    <w:p w:rsidR="0089051D" w:rsidRDefault="0089051D">
      <w:pPr>
        <w:shd w:val="clear" w:color="auto" w:fill="FFFFFF"/>
        <w:jc w:val="right"/>
      </w:pPr>
      <w:r>
        <w:t>Записывала стенографистка</w:t>
      </w:r>
    </w:p>
    <w:p w:rsidR="0089051D" w:rsidRDefault="0089051D">
      <w:pPr>
        <w:shd w:val="clear" w:color="auto" w:fill="FFFFFF"/>
        <w:spacing w:before="10"/>
        <w:jc w:val="right"/>
      </w:pPr>
      <w:r>
        <w:t>БЕРЕЖКОВСКАЯ З.А.</w:t>
      </w:r>
    </w:p>
    <w:p w:rsidR="0089051D" w:rsidRDefault="0089051D">
      <w:pPr>
        <w:shd w:val="clear" w:color="auto" w:fill="FFFFFF"/>
        <w:spacing w:before="226"/>
      </w:pPr>
      <w:r>
        <w:t>О борьбе с националистическими формированиями:</w:t>
      </w:r>
    </w:p>
    <w:p w:rsidR="0089051D" w:rsidRDefault="0089051D">
      <w:pPr>
        <w:shd w:val="clear" w:color="auto" w:fill="FFFFFF"/>
        <w:spacing w:before="5"/>
        <w:ind w:firstLine="293"/>
        <w:jc w:val="both"/>
      </w:pPr>
      <w:r>
        <w:t>В апреле месяце 1943 г. Районный комитет партии получил сигналы из Дрогичевского, Жабчинского, Пинского и Птаковского районов, что учитывая, что по административному немецкому делению эта группа западных районов Пинской области относится к Украине, фа-шистско-националистический центр - бандеровцы заслали в эти районы группу в количестве 71 чел. для разведывательной работы. Этой националистической группе удалось завербовать на свою сторону предателей нашей родины: командира отряда имени Суворова ЛУКАГДУ-КА Бориса и четырех партизан этого же отряда.</w:t>
      </w:r>
    </w:p>
    <w:p w:rsidR="0089051D" w:rsidRDefault="0089051D">
      <w:pPr>
        <w:shd w:val="clear" w:color="auto" w:fill="FFFFFF"/>
        <w:spacing w:before="5"/>
        <w:ind w:firstLine="288"/>
        <w:jc w:val="both"/>
      </w:pPr>
      <w:r>
        <w:t>Националистической группе удалось через предателя нашей родины ЛУКАЩУКА убить комиссара отряда им. Суворова МИХАЙЛОВСКОГО Бориса Николаевича и 4-х партизан этого отряда.</w:t>
      </w:r>
    </w:p>
    <w:p w:rsidR="0089051D" w:rsidRDefault="0089051D">
      <w:pPr>
        <w:shd w:val="clear" w:color="auto" w:fill="FFFFFF"/>
        <w:spacing w:before="5"/>
        <w:ind w:firstLine="283"/>
        <w:jc w:val="both"/>
      </w:pPr>
      <w:r>
        <w:t>Ивановским райкомом партии и командованием бригады имени Молотова были предприняты срочные меры, выделена специальная группа из хорошо проверенных в партийных, государственных и боевых действиях товарищей для борьбы с этой националистической группой.</w:t>
      </w:r>
    </w:p>
    <w:p w:rsidR="0089051D" w:rsidRDefault="0089051D">
      <w:pPr>
        <w:shd w:val="clear" w:color="auto" w:fill="FFFFFF"/>
        <w:ind w:firstLine="288"/>
        <w:jc w:val="both"/>
        <w:sectPr w:rsidR="0089051D">
          <w:footnotePr>
            <w:pos w:val="beneathText"/>
          </w:footnotePr>
          <w:type w:val="continuous"/>
          <w:pgSz w:w="11905" w:h="16837"/>
          <w:pgMar w:top="850" w:right="2643" w:bottom="850" w:left="2901" w:header="708" w:footer="708" w:gutter="0"/>
          <w:cols w:space="720"/>
          <w:docGrid w:linePitch="360"/>
        </w:sectPr>
      </w:pPr>
      <w:r>
        <w:t>Во время переговоров нашей группы с группой националистов, подготовленные два боевых партизанских отряда бригады имени Молотова окружили их и предъявили ультиматум: сдать все оружие и самим сдаться командованию бригады. Группа в числе 71 националиста</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82"/>
        </w:tabs>
        <w:ind w:left="1003"/>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385</w:t>
      </w:r>
    </w:p>
    <w:p w:rsidR="0089051D" w:rsidRDefault="0089051D">
      <w:pPr>
        <w:shd w:val="clear" w:color="auto" w:fill="FFFFFF"/>
        <w:spacing w:before="475"/>
        <w:jc w:val="both"/>
      </w:pPr>
      <w:r>
        <w:t>попыталась вступить в бой, но бригада имени Молотова расстреляла их из пулемета до единого человека*.</w:t>
      </w:r>
    </w:p>
    <w:p w:rsidR="0089051D" w:rsidRDefault="0089051D">
      <w:pPr>
        <w:shd w:val="clear" w:color="auto" w:fill="FFFFFF"/>
        <w:ind w:firstLine="288"/>
        <w:jc w:val="both"/>
      </w:pPr>
      <w:r>
        <w:t>Примерно в конце мая националистический центр вторично в группу этих районов заслал 25 своих агентов, но благодаря агентурной разведке эти агенты были пойманы и уничтожены.</w:t>
      </w:r>
    </w:p>
    <w:p w:rsidR="0089051D" w:rsidRDefault="0089051D">
      <w:pPr>
        <w:shd w:val="clear" w:color="auto" w:fill="FFFFFF"/>
        <w:ind w:firstLine="288"/>
        <w:jc w:val="both"/>
      </w:pPr>
      <w:r>
        <w:t>В мае месяце украинский националистический центр - бульбовцы -переодели своих националистов в крестьянскую одежду и 18 человек направлены в направлении районов Давид-Городецкого, Лунинецко-го, Леличского и Ганцевичского. Из посланных 18 человек националистическим центром в качестве агентов, девять были пойманы и уничтожены, а 9 неизвестно где находятся. После этого агенты националистических центров больше не появлялись на территории области за исключением такого случая, когда в Ровенской области группа в количестве 100 чел. ворвалась в дер. ДУБРОВ Столынского района и уничтожила 10 семей поляков и быстро скрылась в Ровенской области, а потом выпустили уже листовку, что поляки расстреляны якобы партизанами. Крестьяне деревни ДУБРОВ и окружающих деревень не верили этой лжи, так как были очевидцами того, что эти семьи были уничтожены националистами из Ровенской области.</w:t>
      </w:r>
    </w:p>
    <w:p w:rsidR="0089051D" w:rsidRDefault="0089051D">
      <w:pPr>
        <w:shd w:val="clear" w:color="auto" w:fill="FFFFFF"/>
        <w:spacing w:before="240"/>
        <w:ind w:left="2016"/>
        <w:jc w:val="right"/>
        <w:rPr>
          <w:i/>
          <w:iCs/>
        </w:rPr>
      </w:pPr>
      <w:r>
        <w:rPr>
          <w:i/>
          <w:iCs/>
        </w:rPr>
        <w:t xml:space="preserve">РГАСПИ. - Ф. 69. - </w:t>
      </w:r>
      <w:r>
        <w:rPr>
          <w:i/>
          <w:iCs/>
          <w:lang w:val="en-US"/>
        </w:rPr>
        <w:t xml:space="preserve">On. </w:t>
      </w:r>
      <w:r>
        <w:rPr>
          <w:i/>
          <w:iCs/>
        </w:rPr>
        <w:t>1. -Д. 29. - Л.л. 148-149. Оригинал. Машинопись.</w:t>
      </w:r>
    </w:p>
    <w:p w:rsidR="0089051D" w:rsidRDefault="0089051D">
      <w:pPr>
        <w:shd w:val="clear" w:color="auto" w:fill="FFFFFF"/>
        <w:spacing w:before="235"/>
        <w:ind w:firstLine="307"/>
        <w:jc w:val="both"/>
        <w:rPr>
          <w:i/>
          <w:iCs/>
        </w:rPr>
      </w:pPr>
      <w:r>
        <w:rPr>
          <w:i/>
          <w:iCs/>
        </w:rPr>
        <w:t>* Такой стиль действий - приглашение повстанцев на переговоры с последующим разоружением или расстрелом - был характерен для красных партизан Белоруссии. Схожую тактику они применяли в 1943 г. в борьбе с польской националистической Армией Крайовой.</w:t>
      </w:r>
    </w:p>
    <w:p w:rsidR="0089051D" w:rsidRDefault="0089051D">
      <w:pPr>
        <w:shd w:val="clear" w:color="auto" w:fill="FFFFFF"/>
        <w:spacing w:before="235"/>
        <w:jc w:val="both"/>
        <w:rPr>
          <w:b/>
          <w:bCs/>
        </w:rPr>
      </w:pPr>
      <w:r>
        <w:rPr>
          <w:b/>
          <w:bCs/>
        </w:rPr>
        <w:t>202. ИЗ ДНЕВНИКА КОМАНДИРА СОЕДИНЕНИЯ УКРАИНСКИХ КАВАЛЕРИЙСКИХ ПАРТИЗАНСКИХ ОТРЯДОВ М. НАУМОВА</w:t>
      </w:r>
    </w:p>
    <w:p w:rsidR="0089051D" w:rsidRDefault="0089051D">
      <w:pPr>
        <w:shd w:val="clear" w:color="auto" w:fill="FFFFFF"/>
        <w:jc w:val="right"/>
        <w:rPr>
          <w:b/>
          <w:bCs/>
        </w:rPr>
      </w:pPr>
      <w:r>
        <w:rPr>
          <w:b/>
          <w:bCs/>
        </w:rPr>
        <w:t>Записи до 24 декабря 1943 г.</w:t>
      </w:r>
    </w:p>
    <w:p w:rsidR="0089051D" w:rsidRDefault="0089051D">
      <w:pPr>
        <w:shd w:val="clear" w:color="auto" w:fill="FFFFFF"/>
        <w:tabs>
          <w:tab w:val="left" w:pos="158"/>
        </w:tabs>
        <w:spacing w:before="240"/>
      </w:pPr>
      <w:r>
        <w:t>7</w:t>
      </w:r>
      <w:r>
        <w:tab/>
        <w:t>сентября 1943 г...*</w:t>
      </w:r>
    </w:p>
    <w:p w:rsidR="0089051D" w:rsidRDefault="0089051D">
      <w:pPr>
        <w:shd w:val="clear" w:color="auto" w:fill="FFFFFF"/>
        <w:tabs>
          <w:tab w:val="left" w:pos="446"/>
        </w:tabs>
        <w:spacing w:before="5"/>
        <w:ind w:firstLine="288"/>
        <w:jc w:val="both"/>
        <w:sectPr w:rsidR="0089051D">
          <w:footnotePr>
            <w:pos w:val="beneathText"/>
          </w:footnotePr>
          <w:pgSz w:w="11905" w:h="16837"/>
          <w:pgMar w:top="850" w:right="2902" w:bottom="850" w:left="2647" w:header="708" w:footer="708" w:gutter="0"/>
          <w:cols w:space="720"/>
          <w:docGrid w:linePitch="360"/>
        </w:sectPr>
      </w:pPr>
      <w:r>
        <w:t>8</w:t>
      </w:r>
      <w:r>
        <w:tab/>
        <w:t>середине ночи произошла тревога. Секрет п/о "Смерть фашизму"</w:t>
      </w:r>
      <w:r>
        <w:br/>
        <w:t>обстрелял из пулемёта группу петлюровских "старцев" - бандеровцев.</w:t>
      </w:r>
      <w:r>
        <w:br/>
        <w:t>Крадучись, они появились из кустарников около шляха Мелено-Еми-</w:t>
      </w:r>
      <w:r>
        <w:br/>
        <w:t>левка. 5 бандеровцев вышли на поляну, прислушались. Налево, в селе</w:t>
      </w:r>
      <w:r>
        <w:br/>
        <w:t>заржал мой жеребец. Они говорят: "Там е, а тут нема" - показывают нап</w:t>
      </w:r>
      <w:r>
        <w:br/>
        <w:t>раво. На оклик секрета "стой" побежали в лес. Бандеровцы появились в</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7" type="#_x0000_t202" style="position:absolute;margin-left:-87.3pt;margin-top:.05pt;width:13.5pt;height:10.5pt;z-index:25176268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386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этих лесах ещё раньше нас. Их ок[оло] 150 чел. Живут только в лесу. Никаких операций не проводят. Занимаются только распространением листовок и разъясняют населению, что они партизаны "За вильну Украину". Грязны и обовшивлены, голодны. Когда говорят о вильной Украине - плачут. Это вызывает смех у населения. Люди знают, что настоящие борцы не плачут. Когда бандеровцы хотят кушать, то заходят в село и собирают куски хлеба, цыбулю, чеснок и всё это складывают в торбу, подвешенную за плечами - хотят показать, какие они есть апостолы украинского народа, но петлюровские старцы (как мы их называем) любят кушать и мясо. Поэтому группа этих старцев ночью крадётся в село и в первой хате выкрадывают и уводят в лес корову. Уже повсюду известно, что бандеровцы ночами крадут коров. Старцы также хотят пить, и для этого возят с собой бочку с водой. Здешний народ не понимает их и нет ни одного случая, чтобы кто-либо пошёл к ним...</w:t>
      </w:r>
    </w:p>
    <w:p w:rsidR="0089051D" w:rsidRDefault="0089051D">
      <w:pPr>
        <w:shd w:val="clear" w:color="auto" w:fill="FFFFFF"/>
        <w:spacing w:before="5"/>
        <w:ind w:firstLine="293"/>
        <w:jc w:val="both"/>
      </w:pPr>
      <w:r>
        <w:t>Под Новгородом-Волынским бандеровский отряд насильно мобилизовал 26 человек колхозников, которых используют для черновых работ под строгим надзором, на ночь связывают. Одному из них удалось перебежать к нам. Он рассказывал, что все эти люди собираются перебежать к красным партизанам, причём называл их "наши советские украинцы". Бандеровцы узнали об их намерениях и решили всех задушить.</w:t>
      </w:r>
    </w:p>
    <w:p w:rsidR="0089051D" w:rsidRDefault="0089051D">
      <w:pPr>
        <w:shd w:val="clear" w:color="auto" w:fill="FFFFFF"/>
        <w:spacing w:before="5"/>
        <w:ind w:firstLine="293"/>
        <w:jc w:val="both"/>
      </w:pPr>
      <w:r>
        <w:t>Один наш разведчик - Мороз, попал к ним в лапы. Мы вскоре нашли его труп с отрезанной головой. Они охотятся за нашими автоматами.</w:t>
      </w:r>
    </w:p>
    <w:p w:rsidR="0089051D" w:rsidRDefault="0089051D">
      <w:pPr>
        <w:shd w:val="clear" w:color="auto" w:fill="FFFFFF"/>
        <w:spacing w:before="5"/>
      </w:pPr>
      <w:r>
        <w:t>Плохо им живётся на нашей земле.</w:t>
      </w:r>
    </w:p>
    <w:p w:rsidR="0089051D" w:rsidRDefault="0089051D">
      <w:pPr>
        <w:shd w:val="clear" w:color="auto" w:fill="FFFFFF"/>
        <w:ind w:firstLine="288"/>
        <w:jc w:val="both"/>
      </w:pPr>
      <w:r>
        <w:t>Ненавидя нас, они всё время следят за нами и держатся вблизи. Это им нужно для того, чтобы прикрыться нашей силой от немцев.</w:t>
      </w:r>
    </w:p>
    <w:p w:rsidR="0089051D" w:rsidRDefault="0089051D">
      <w:pPr>
        <w:shd w:val="clear" w:color="auto" w:fill="FFFFFF"/>
        <w:spacing w:before="5"/>
      </w:pPr>
      <w:r>
        <w:t>Однако, следует признать, что они занимаются серьёзной пропагандой.</w:t>
      </w:r>
    </w:p>
    <w:p w:rsidR="0089051D" w:rsidRDefault="0089051D">
      <w:pPr>
        <w:shd w:val="clear" w:color="auto" w:fill="FFFFFF"/>
        <w:spacing w:before="202"/>
      </w:pPr>
      <w:r>
        <w:t>Брониславка. 12.12.43 г....</w:t>
      </w:r>
    </w:p>
    <w:p w:rsidR="0089051D" w:rsidRDefault="0089051D">
      <w:pPr>
        <w:shd w:val="clear" w:color="auto" w:fill="FFFFFF"/>
        <w:spacing w:before="10"/>
        <w:ind w:firstLine="283"/>
        <w:jc w:val="both"/>
      </w:pPr>
      <w:r>
        <w:t>...Обстановка для пребывания соединения мало благоприятная. С целью приобрести аэродром решили вытеснить из этого района банде-ровцев: из с. Быстричи, Вулька Холопская, Холопа [ныне - Березнов-ский р-н Ровенской области. - авт.], за р. Случь, захватить продовольствие и фураж и действовать в ожидании грузов в треугольнике: Сар-ны-Ровно-Городница. Попытаться вытеснить из этого района банде-ровцев и провести необходимую разъяснительную работу среди населения. Жаль, что нет типографии...</w:t>
      </w:r>
    </w:p>
    <w:p w:rsidR="0089051D" w:rsidRDefault="0089051D">
      <w:pPr>
        <w:shd w:val="clear" w:color="auto" w:fill="FFFFFF"/>
        <w:spacing w:before="10"/>
        <w:ind w:firstLine="293"/>
        <w:jc w:val="both"/>
        <w:sectPr w:rsidR="0089051D">
          <w:footnotePr>
            <w:pos w:val="beneathText"/>
          </w:footnotePr>
          <w:type w:val="continuous"/>
          <w:pgSz w:w="11905" w:h="16837"/>
          <w:pgMar w:top="850" w:right="2648" w:bottom="850" w:left="2901" w:header="708" w:footer="708" w:gutter="0"/>
          <w:cols w:space="720"/>
          <w:docGrid w:linePitch="360"/>
        </w:sectPr>
      </w:pPr>
      <w:r>
        <w:t>Вчера отряды: [им.] Микояна, "Смерть фашизму" и Киевский заняли сёла Быстричи, Вулька Холопская и Холопу. Бандеровцы бежали. Со стороны Моклин бандеровцы числом до 500 чел. попытались нас-</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387</w:t>
      </w:r>
    </w:p>
    <w:p w:rsidR="0089051D" w:rsidRDefault="0089051D">
      <w:pPr>
        <w:shd w:val="clear" w:color="auto" w:fill="FFFFFF"/>
        <w:spacing w:before="475"/>
      </w:pPr>
      <w:r>
        <w:t>тупать трижды, но смелыми контратаками были отброшены и обращены в бегство.</w:t>
      </w:r>
    </w:p>
    <w:p w:rsidR="0089051D" w:rsidRDefault="0089051D">
      <w:pPr>
        <w:shd w:val="clear" w:color="auto" w:fill="FFFFFF"/>
        <w:spacing w:before="10"/>
        <w:ind w:firstLine="293"/>
        <w:jc w:val="both"/>
      </w:pPr>
      <w:r>
        <w:t>В течение этих суток много вывезено из этих сёл муки, зерна, фуража и другого продовольствия. 39 мужчин из с. Быстричи были приведены в Брониславку, где мы с комиссаром беседовали с этими людьми.</w:t>
      </w:r>
    </w:p>
    <w:p w:rsidR="0089051D" w:rsidRDefault="0089051D">
      <w:pPr>
        <w:shd w:val="clear" w:color="auto" w:fill="FFFFFF"/>
        <w:spacing w:before="250"/>
      </w:pPr>
      <w:r>
        <w:t>13.12.43 г. Брониславка.</w:t>
      </w:r>
    </w:p>
    <w:p w:rsidR="0089051D" w:rsidRDefault="0089051D">
      <w:pPr>
        <w:shd w:val="clear" w:color="auto" w:fill="FFFFFF"/>
        <w:spacing w:before="10"/>
        <w:ind w:firstLine="288"/>
        <w:jc w:val="both"/>
      </w:pPr>
      <w:r>
        <w:t>Занятие 3-х сёл Быстричи, Вулька Холопская и Холопы дали соединению около 200 голов скота, много птицы, до 10 тонн хлеба и др. продуктов и фураж. Сегодня я был намерен выдвинуть соединение за Случь и стоять там до получения грузов. Посадочная площадка найдена под Быстринами, однако откуда-то появились около 500 немцев и атаковали нашу заставу в Быстринах. Бой длился около 2-х часов, застава была отрезана от переправы и пошла в сторону Людвиполь.</w:t>
      </w:r>
    </w:p>
    <w:p w:rsidR="0089051D" w:rsidRDefault="0089051D">
      <w:pPr>
        <w:shd w:val="clear" w:color="auto" w:fill="FFFFFF"/>
        <w:spacing w:before="10"/>
        <w:ind w:firstLine="293"/>
        <w:jc w:val="both"/>
      </w:pPr>
      <w:r>
        <w:t>Случь пришлось переходить Макаровскому п/о вброд по шею; несмотря на мороз, многие разделись и переходили реку голыми. Обоз был весь вытащен, отход совершён хорошо. В бою погибло двое, имеется несколько раненых. Из этого боя видно, что немцы оказывают поддержку бандеровским бандам и теперь надо иметь ввиду двух коварных противников.</w:t>
      </w:r>
    </w:p>
    <w:p w:rsidR="0089051D" w:rsidRDefault="0089051D">
      <w:pPr>
        <w:shd w:val="clear" w:color="auto" w:fill="FFFFFF"/>
        <w:spacing w:before="250"/>
      </w:pPr>
      <w:r>
        <w:t>24 декабря [1943 г]. Брониславка.</w:t>
      </w:r>
    </w:p>
    <w:p w:rsidR="0089051D" w:rsidRDefault="0089051D">
      <w:pPr>
        <w:shd w:val="clear" w:color="auto" w:fill="FFFFFF"/>
        <w:spacing w:before="235"/>
        <w:ind w:firstLine="288"/>
        <w:jc w:val="both"/>
        <w:sectPr w:rsidR="0089051D">
          <w:footnotePr>
            <w:pos w:val="beneathText"/>
          </w:footnotePr>
          <w:pgSz w:w="11905" w:h="16837"/>
          <w:pgMar w:top="850" w:right="2926" w:bottom="850" w:left="2623" w:header="708" w:footer="708" w:gutter="0"/>
          <w:cols w:space="720"/>
          <w:docGrid w:linePitch="360"/>
        </w:sectPr>
      </w:pPr>
      <w:r>
        <w:t>...Зима 43-44 гг. начинается вяло, неудачно, не такая это зима, как в 41 г. и в 42 г. Вообще, зима 41-42 гг. была очень благоприятной для партизан, зима 42-43 гг. была тоже хороша. Был тогда для нашего брата простор и русские глубокие снега. В те времена от фронта было далеко и это давало возможность широко маневрировать. Теперь позади нас области Запад[ной] Украины, наводнённые националистическими бандами, на север - нет ни одного целого села, нет продовольствия и фуража, нет квартир, на юг - асфальт, главные ж[елезные] дороги образуют фактически линию фронта к северу. Оно так и есть: от Овруча до асфальта нет сколько-нибудь значительных гарнизонов, а ведь в Овруче - красные части. Южнее асфальта - Каменец-Подольская и Тернопольская области - там главные коммуникационные линии противника, откуда противник идёт огромной армией танков и др. техники, на восток от Эмильчино до Коростеня и Житомира - фронт. Вот условия для манёвра партизан зимою 43-44 гг. Эта моя третья партизанская зима ставит меня в тупик. Я молю своего бога о том, чтобы немцы</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8" type="#_x0000_t202" style="position:absolute;margin-left:-87.3pt;margin-top:.05pt;width:13.5pt;height:10.5pt;z-index:25176371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388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до моего прибытия выгнали бы бандеровские банды из Кременецких массивов и вообще из Западной Украины. Тогда было бы легче.</w:t>
      </w:r>
    </w:p>
    <w:p w:rsidR="0089051D" w:rsidRDefault="0089051D">
      <w:pPr>
        <w:shd w:val="clear" w:color="auto" w:fill="FFFFFF"/>
        <w:spacing w:before="470"/>
        <w:rPr>
          <w:i/>
          <w:iCs/>
        </w:rPr>
      </w:pPr>
      <w:r>
        <w:rPr>
          <w:i/>
          <w:iCs/>
        </w:rPr>
        <w:t xml:space="preserve">ЦДАГО Украти. - Ф. 66. - </w:t>
      </w:r>
      <w:r>
        <w:rPr>
          <w:i/>
          <w:iCs/>
          <w:lang w:val="en-US"/>
        </w:rPr>
        <w:t xml:space="preserve">On. </w:t>
      </w:r>
      <w:r>
        <w:rPr>
          <w:i/>
          <w:iCs/>
        </w:rPr>
        <w:t>1. - Спр. 42. - Арк. 20-22 зв., 57, 58, 74.</w:t>
      </w:r>
    </w:p>
    <w:p w:rsidR="0089051D" w:rsidRDefault="0089051D">
      <w:pPr>
        <w:shd w:val="clear" w:color="auto" w:fill="FFFFFF"/>
        <w:spacing w:before="5"/>
        <w:jc w:val="right"/>
        <w:rPr>
          <w:i/>
          <w:iCs/>
        </w:rPr>
      </w:pPr>
      <w:r>
        <w:rPr>
          <w:i/>
          <w:iCs/>
        </w:rPr>
        <w:t>Оригинал. Рукопись.</w:t>
      </w:r>
    </w:p>
    <w:p w:rsidR="0089051D" w:rsidRDefault="0089051D">
      <w:pPr>
        <w:shd w:val="clear" w:color="auto" w:fill="FFFFFF"/>
        <w:spacing w:before="240"/>
        <w:ind w:firstLine="322"/>
        <w:jc w:val="both"/>
        <w:rPr>
          <w:i/>
          <w:iCs/>
        </w:rPr>
      </w:pPr>
      <w:r>
        <w:rPr>
          <w:i/>
          <w:iCs/>
        </w:rPr>
        <w:t>* В тот момент соединение М. Наумова дислоцировалось в Житомирской области, где подпольная сеть ОУН была слаба, а обширные районы контролировали красные партизаны.</w:t>
      </w:r>
    </w:p>
    <w:p w:rsidR="0089051D" w:rsidRDefault="0089051D">
      <w:pPr>
        <w:shd w:val="clear" w:color="auto" w:fill="FFFFFF"/>
        <w:spacing w:before="240"/>
        <w:jc w:val="both"/>
        <w:rPr>
          <w:b/>
          <w:bCs/>
        </w:rPr>
      </w:pPr>
      <w:r>
        <w:rPr>
          <w:b/>
          <w:bCs/>
        </w:rPr>
        <w:t>203. ИЗ ОТЧЁТА КОМАНДОВАНИЯ СОЕДИНЕНИЯ ИМ. МО-ЛОТОВА О РАЗВЕДКЕ И КОНТРРАЗВЕДКЕ В СОЕДИНЕНИИ И БОРЬБЕ С УКРАИНСКИМИ НАЦИОНАЛИСТАМИ</w:t>
      </w:r>
    </w:p>
    <w:p w:rsidR="0089051D" w:rsidRDefault="0089051D">
      <w:pPr>
        <w:shd w:val="clear" w:color="auto" w:fill="FFFFFF"/>
        <w:spacing w:before="5"/>
        <w:jc w:val="right"/>
        <w:rPr>
          <w:b/>
          <w:bCs/>
        </w:rPr>
      </w:pPr>
      <w:r>
        <w:rPr>
          <w:b/>
          <w:bCs/>
        </w:rPr>
        <w:t>После 5 февраля 1944 г.</w:t>
      </w:r>
    </w:p>
    <w:p w:rsidR="0089051D" w:rsidRDefault="0089051D">
      <w:pPr>
        <w:shd w:val="clear" w:color="auto" w:fill="FFFFFF"/>
        <w:spacing w:before="235"/>
        <w:ind w:firstLine="288"/>
        <w:jc w:val="both"/>
      </w:pPr>
      <w:r>
        <w:t>Из отчёта о деятельности разведки и контрразведки в соединении п/о [им. Молотова]</w:t>
      </w:r>
    </w:p>
    <w:p w:rsidR="0089051D" w:rsidRDefault="0089051D">
      <w:pPr>
        <w:shd w:val="clear" w:color="auto" w:fill="FFFFFF"/>
        <w:spacing w:before="470"/>
        <w:ind w:firstLine="293"/>
        <w:jc w:val="both"/>
      </w:pPr>
      <w:r>
        <w:t>С прибытием соединения в Волынскую область, командир взвода разведки соединения тов. Алексеев, 26/1-44 года был назначен начальником штаба соединения, а вместо него командиром взвода разведки был назначен его заместитель, тов. ИВАНЧЕНКО Матвей Ефимович*.</w:t>
      </w:r>
    </w:p>
    <w:p w:rsidR="0089051D" w:rsidRDefault="0089051D">
      <w:pPr>
        <w:shd w:val="clear" w:color="auto" w:fill="FFFFFF"/>
        <w:ind w:firstLine="293"/>
        <w:jc w:val="both"/>
      </w:pPr>
      <w:r>
        <w:t>Поскольку соединение приступило к выполнению поставленных задач по боевой и диверсионной деятельности, поэтому к агентурной и военной разведке, со стороны командования соединения, были предъявлены усиленные требования, так как на основании данных нашей агентурной и военной разведки командование соединения строило все планы боевой и диверсионной деятельности соединения.</w:t>
      </w:r>
    </w:p>
    <w:p w:rsidR="0089051D" w:rsidRDefault="0089051D">
      <w:pPr>
        <w:shd w:val="clear" w:color="auto" w:fill="FFFFFF"/>
        <w:ind w:firstLine="283"/>
        <w:jc w:val="both"/>
      </w:pPr>
      <w:r>
        <w:t>Характерные особенности Маневичского и соседнего Каменец-Каширского р-нов, что здесь наряду с наличием крупных немецко-мадьярских гарнизонов, расположенных по ж-д Ковель-Сарны, была большая группировка украинских националистов - участников так называемый "УПА" /украинская повстанческая армия/.</w:t>
      </w:r>
    </w:p>
    <w:p w:rsidR="0089051D" w:rsidRDefault="0089051D">
      <w:pPr>
        <w:shd w:val="clear" w:color="auto" w:fill="FFFFFF"/>
        <w:spacing w:before="10"/>
        <w:ind w:firstLine="288"/>
        <w:jc w:val="both"/>
      </w:pPr>
      <w:r>
        <w:t>"УПА" имела здесь большое влияние среди населения и находилась на особо законспирированном состоянии, что затрудняло борьбу с нею.</w:t>
      </w:r>
    </w:p>
    <w:p w:rsidR="0089051D" w:rsidRDefault="0089051D">
      <w:pPr>
        <w:shd w:val="clear" w:color="auto" w:fill="FFFFFF"/>
        <w:ind w:firstLine="288"/>
        <w:jc w:val="both"/>
        <w:sectPr w:rsidR="0089051D">
          <w:footnotePr>
            <w:pos w:val="beneathText"/>
          </w:footnotePr>
          <w:type w:val="continuous"/>
          <w:pgSz w:w="11905" w:h="16837"/>
          <w:pgMar w:top="850" w:right="2643" w:bottom="850" w:left="2896" w:header="708" w:footer="708" w:gutter="0"/>
          <w:cols w:space="720"/>
          <w:docGrid w:linePitch="360"/>
        </w:sectPr>
      </w:pPr>
      <w:r>
        <w:t>Население было буквально запугано украинскими националистами и не редки были случаи, когда нашей военной разведке приходилось с трудом находить человека, который бы рассказал нам интересующие</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6"/>
        </w:tabs>
        <w:ind w:left="103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389</w:t>
      </w:r>
    </w:p>
    <w:p w:rsidR="0089051D" w:rsidRDefault="0089051D">
      <w:pPr>
        <w:shd w:val="clear" w:color="auto" w:fill="FFFFFF"/>
        <w:spacing w:before="475"/>
        <w:jc w:val="both"/>
      </w:pPr>
      <w:r>
        <w:t>нас сведения о немецких гарнизонах и украинских националистах, а поэтому нашей военной разведке пришлось перестраиваться на ходу, применительно к данной местности, изучать коварные методы украинских националистов - ведения "войны" из-за угла и вести борьбу с ними.</w:t>
      </w:r>
    </w:p>
    <w:p w:rsidR="0089051D" w:rsidRDefault="0089051D">
      <w:pPr>
        <w:shd w:val="clear" w:color="auto" w:fill="FFFFFF"/>
        <w:spacing w:before="5"/>
        <w:ind w:firstLine="283"/>
        <w:jc w:val="both"/>
      </w:pPr>
      <w:r>
        <w:t>За период дислокации в данной местности нашей военной разведке пришлось вести неоднократные бои с укр. националистами, как-то: в с. Большой Обзырь, Стобыховке, Черемошной Воле, Крымном и др., в результате которых было уничтожено более 50 человек националистов, взято оружие и пленные.</w:t>
      </w:r>
    </w:p>
    <w:p w:rsidR="0089051D" w:rsidRDefault="0089051D">
      <w:pPr>
        <w:shd w:val="clear" w:color="auto" w:fill="FFFFFF"/>
        <w:ind w:firstLine="288"/>
        <w:jc w:val="both"/>
      </w:pPr>
      <w:r>
        <w:t>Передвижение соединения в данной местности было связано с некоторыми трудностями, так как укр.националисты часто устраивали нам засады, а так же действовала немецко-мадьярская военная разведка, а поэтому перед рейдом соединения необходимо было производить тщательную разведку маршрута. [...]</w:t>
      </w:r>
    </w:p>
    <w:p w:rsidR="0089051D" w:rsidRDefault="0089051D">
      <w:pPr>
        <w:shd w:val="clear" w:color="auto" w:fill="FFFFFF"/>
        <w:ind w:firstLine="283"/>
        <w:jc w:val="both"/>
      </w:pPr>
      <w:r>
        <w:t>5/П-44 года, когда соединение двигалось из с. Лесники на с. Рудню, Ма-цеевского р-на, разведкой соединения была обнаружена засада укр.нацио-налистов до 200 человек, сотни "Кубика" и "Богдана" - куреня "Лысого", которые хотели внезапно напасть на соединение и не пустить нас в с. Рудню**. Командованием соединения было принято решение: "Разбить националистов и занять с. Рудню". На выполнение этой задачи была послана вся военная разведка соединения п/отрядов и для поддержки была послана одна пушка и часть пехоты. В результате боя укр.националисты были разбиты и в панике бежали. Село Рудня нами было занято. После этого боя было установлено, что курень "Лысого" долгое время дислоцировался в этом селе и в соседнем селе Кукарки, а поэтому население этих сёл в подавляющем большинстве было националистическим и с вступлением нас в эти сёла поголовно бежало в леса.</w:t>
      </w:r>
    </w:p>
    <w:p w:rsidR="0089051D" w:rsidRDefault="0089051D">
      <w:pPr>
        <w:shd w:val="clear" w:color="auto" w:fill="FFFFFF"/>
        <w:spacing w:before="432"/>
      </w:pPr>
      <w:r>
        <w:t>Командир соединения п/о</w:t>
      </w:r>
    </w:p>
    <w:p w:rsidR="0089051D" w:rsidRDefault="0089051D">
      <w:pPr>
        <w:shd w:val="clear" w:color="auto" w:fill="FFFFFF"/>
        <w:tabs>
          <w:tab w:val="left" w:pos="4099"/>
        </w:tabs>
        <w:spacing w:before="5"/>
      </w:pPr>
      <w:r>
        <w:t>([П]. Коротченко***)</w:t>
      </w:r>
      <w:r>
        <w:rPr>
          <w:rFonts w:ascii="Verdana" w:hAnsi="Verdana" w:cs="Verdana"/>
        </w:rPr>
        <w:tab/>
      </w:r>
      <w:r>
        <w:t>(Подпись)</w:t>
      </w:r>
    </w:p>
    <w:p w:rsidR="0089051D" w:rsidRDefault="0089051D">
      <w:pPr>
        <w:shd w:val="clear" w:color="auto" w:fill="FFFFFF"/>
        <w:spacing w:before="202"/>
      </w:pPr>
      <w:r>
        <w:t>Зам.ком. соед. п/о</w:t>
      </w:r>
    </w:p>
    <w:p w:rsidR="0089051D" w:rsidRDefault="0089051D">
      <w:pPr>
        <w:shd w:val="clear" w:color="auto" w:fill="FFFFFF"/>
        <w:tabs>
          <w:tab w:val="left" w:pos="4128"/>
        </w:tabs>
      </w:pPr>
      <w:r>
        <w:t>по разведке</w:t>
      </w:r>
      <w:r>
        <w:rPr>
          <w:rFonts w:ascii="Verdana" w:hAnsi="Verdana" w:cs="Verdana"/>
        </w:rPr>
        <w:tab/>
      </w:r>
      <w:r>
        <w:t>(Подпись)(Величко)</w:t>
      </w:r>
    </w:p>
    <w:p w:rsidR="0089051D" w:rsidRDefault="0089051D">
      <w:pPr>
        <w:shd w:val="clear" w:color="auto" w:fill="FFFFFF"/>
        <w:spacing w:before="240"/>
        <w:jc w:val="right"/>
        <w:rPr>
          <w:i/>
          <w:iCs/>
        </w:rPr>
      </w:pPr>
      <w:r>
        <w:rPr>
          <w:i/>
          <w:iCs/>
        </w:rPr>
        <w:t xml:space="preserve">ЦДАГО Украгни. - Ф. 62. - </w:t>
      </w:r>
      <w:r>
        <w:rPr>
          <w:i/>
          <w:iCs/>
          <w:lang w:val="en-US"/>
        </w:rPr>
        <w:t xml:space="preserve">On. </w:t>
      </w:r>
      <w:r>
        <w:rPr>
          <w:i/>
          <w:iCs/>
        </w:rPr>
        <w:t>1. -Спр. 252. - Арк. 99.</w:t>
      </w:r>
    </w:p>
    <w:p w:rsidR="0089051D" w:rsidRDefault="0089051D">
      <w:pPr>
        <w:shd w:val="clear" w:color="auto" w:fill="FFFFFF"/>
        <w:jc w:val="right"/>
        <w:rPr>
          <w:i/>
          <w:iCs/>
        </w:rPr>
      </w:pPr>
      <w:r>
        <w:rPr>
          <w:i/>
          <w:iCs/>
        </w:rPr>
        <w:t>Оригинал. Машинопись.</w:t>
      </w:r>
    </w:p>
    <w:p w:rsidR="0089051D" w:rsidRDefault="0089051D">
      <w:pPr>
        <w:shd w:val="clear" w:color="auto" w:fill="FFFFFF"/>
        <w:spacing w:before="235"/>
        <w:rPr>
          <w:i/>
          <w:iCs/>
        </w:rPr>
        <w:sectPr w:rsidR="0089051D">
          <w:footnotePr>
            <w:pos w:val="beneathText"/>
          </w:footnotePr>
          <w:pgSz w:w="11905" w:h="16837"/>
          <w:pgMar w:top="850" w:right="2926" w:bottom="850" w:left="2613" w:header="708" w:footer="708" w:gutter="0"/>
          <w:cols w:space="720"/>
          <w:docGrid w:linePitch="360"/>
        </w:sectPr>
      </w:pPr>
      <w:r>
        <w:rPr>
          <w:i/>
          <w:iCs/>
        </w:rPr>
        <w:t xml:space="preserve">* По учётным документам УШПД - Трофимович. </w:t>
      </w:r>
      <w:r>
        <w:t xml:space="preserve">** </w:t>
      </w:r>
      <w:r>
        <w:rPr>
          <w:i/>
          <w:iCs/>
        </w:rPr>
        <w:t>Ср.: "В с. Рудни в ночь на 5.02 красные сожгли несколько хозяйств. Люди убежали в лес. Красные "хозяйствовали " тут и в Кукариках пару</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69" type="#_x0000_t202" style="position:absolute;margin-left:-87.3pt;margin-top:.05pt;width:13.5pt;height:10.5pt;z-index:25176473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390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i/>
          <w:iCs/>
        </w:rPr>
      </w:pPr>
      <w:r>
        <w:rPr>
          <w:i/>
          <w:iCs/>
        </w:rPr>
        <w:t xml:space="preserve">дней, повыкапывали всё, что было закопано в земле, разваливали печи в хатах, напаскудили везде в помещениях. Заминировал в Рудне 5 лучших хат, из которых 3 уже разрушено минами... Дальше пошли в Мшанец, где стояли до 9.02.... Красные убили одного 50-летнего человека, у которого нашли оружие сына. Поймали женщину-кустовую. Выбирали мёд, уничтожая огнём ульи, стреляли коней, насиловали женщин" (Документ ОУН "Вести с Ковелъщины за период от 01.2-15.02.44 г." 20.02.1944. (ЦДАВО. Ф. 3833, </w:t>
      </w:r>
      <w:r>
        <w:rPr>
          <w:i/>
          <w:iCs/>
          <w:lang w:val="en-US"/>
        </w:rPr>
        <w:t xml:space="preserve">on. </w:t>
      </w:r>
      <w:r>
        <w:rPr>
          <w:i/>
          <w:iCs/>
        </w:rPr>
        <w:t>1, спр. 129, арк. 43)).</w:t>
      </w:r>
    </w:p>
    <w:p w:rsidR="0089051D" w:rsidRDefault="0089051D">
      <w:pPr>
        <w:shd w:val="clear" w:color="auto" w:fill="FFFFFF"/>
        <w:ind w:firstLine="336"/>
        <w:jc w:val="both"/>
        <w:rPr>
          <w:i/>
          <w:iCs/>
        </w:rPr>
      </w:pPr>
      <w:r>
        <w:t xml:space="preserve">*** </w:t>
      </w:r>
      <w:r>
        <w:rPr>
          <w:i/>
          <w:iCs/>
        </w:rPr>
        <w:t>Родной брат секретаря ЦККП(б)УДемьяна Коротченко, курировавшего деятельность УШПД.</w:t>
      </w:r>
    </w:p>
    <w:p w:rsidR="0089051D" w:rsidRDefault="0089051D">
      <w:pPr>
        <w:shd w:val="clear" w:color="auto" w:fill="FFFFFF"/>
        <w:spacing w:before="202"/>
        <w:jc w:val="both"/>
        <w:rPr>
          <w:b/>
          <w:bCs/>
        </w:rPr>
      </w:pPr>
      <w:r>
        <w:rPr>
          <w:b/>
          <w:bCs/>
        </w:rPr>
        <w:t>204. СООБЩЕНИЕ НАЧАЛЬНИКА РАЗВЕДОТДЕЛА УШПД ХРАПКО НАЧАЛЬНИКУ 4-ГО УПРАВЛЕНИЯ НКГБ УССР СИДОРОВУ О ПОКАЗАНИЯХ ЧЛЕНА ОУН А. КАРПУКА</w:t>
      </w:r>
    </w:p>
    <w:p w:rsidR="0089051D" w:rsidRDefault="0089051D">
      <w:pPr>
        <w:shd w:val="clear" w:color="auto" w:fill="FFFFFF"/>
        <w:jc w:val="right"/>
        <w:rPr>
          <w:b/>
          <w:bCs/>
        </w:rPr>
      </w:pPr>
      <w:r>
        <w:rPr>
          <w:b/>
          <w:bCs/>
        </w:rPr>
        <w:t>18 марта 1943 г.</w:t>
      </w:r>
    </w:p>
    <w:p w:rsidR="0089051D" w:rsidRDefault="0089051D">
      <w:pPr>
        <w:shd w:val="clear" w:color="auto" w:fill="FFFFFF"/>
        <w:spacing w:before="5"/>
        <w:ind w:right="1920"/>
      </w:pPr>
      <w:r>
        <w:t>Рукописная пометка: "Послано: НКГБ СССР - т. Судоплатову Разведуправление [ГШ КА]- т. Кузнецову ГРУ КА - т. Ильичеву"</w:t>
      </w:r>
    </w:p>
    <w:p w:rsidR="0089051D" w:rsidRDefault="0089051D">
      <w:pPr>
        <w:shd w:val="clear" w:color="auto" w:fill="FFFFFF"/>
        <w:spacing w:before="206"/>
        <w:ind w:left="1613"/>
        <w:jc w:val="right"/>
      </w:pPr>
      <w:r>
        <w:t>НАЧАЛЬНИКУ 4-го УПРАВЛЕНИЯ НКГБ УССР ПОДПОЛКОВНИКУ г/б тов. СИДОРОВУ</w:t>
      </w:r>
    </w:p>
    <w:p w:rsidR="0089051D" w:rsidRDefault="0089051D">
      <w:pPr>
        <w:shd w:val="clear" w:color="auto" w:fill="FFFFFF"/>
        <w:spacing w:before="235"/>
        <w:ind w:firstLine="278"/>
        <w:jc w:val="both"/>
        <w:rPr>
          <w:lang w:val="de-DE"/>
        </w:rPr>
      </w:pPr>
      <w:r>
        <w:t xml:space="preserve">Захваченный партизанским соединением Артюхова житель с. Ст. Гута /40 км северо-западнее Ковель/, член Украинской националистической организации - КАРПУК Андрей Лукьянович показал, что в мае 1943 г. в 1 км северо-восточнее с. Ст[арая] Гута были выброшены четыре советских парашютиста с радиостанцией: три мужчины и одна женщина, вооружённые пистолетами </w:t>
      </w:r>
      <w:r>
        <w:rPr>
          <w:lang w:val="de-DE"/>
        </w:rPr>
        <w:t>"TT".</w:t>
      </w:r>
    </w:p>
    <w:p w:rsidR="0089051D" w:rsidRDefault="0089051D">
      <w:pPr>
        <w:shd w:val="clear" w:color="auto" w:fill="FFFFFF"/>
        <w:spacing w:before="5"/>
        <w:ind w:firstLine="288"/>
        <w:jc w:val="both"/>
      </w:pPr>
      <w:r>
        <w:t>Указанных парашютистов КАРПУК задержал и передал в распоряжение националистов.</w:t>
      </w:r>
    </w:p>
    <w:p w:rsidR="0089051D" w:rsidRDefault="0089051D">
      <w:pPr>
        <w:shd w:val="clear" w:color="auto" w:fill="FFFFFF"/>
        <w:ind w:firstLine="288"/>
        <w:jc w:val="both"/>
      </w:pPr>
      <w:r>
        <w:t>Фамилии парашютистов не установлены, дальнейшая судьба их неизвестна.</w:t>
      </w:r>
    </w:p>
    <w:p w:rsidR="0089051D" w:rsidRDefault="0089051D">
      <w:pPr>
        <w:shd w:val="clear" w:color="auto" w:fill="FFFFFF"/>
        <w:spacing w:before="202"/>
        <w:ind w:firstLine="283"/>
        <w:jc w:val="both"/>
      </w:pPr>
      <w:r>
        <w:t>НАЧАЛЬНИК РАЗВЕДЫВАТЕЛЬНОГО ОТДЕЛА УКРАИНСКОГО ШТАБА ПАРТИЗАНСКОГО ДВИЖЕНИЯ МАЙОР Г/Б</w:t>
      </w:r>
    </w:p>
    <w:p w:rsidR="0089051D" w:rsidRDefault="0089051D">
      <w:pPr>
        <w:shd w:val="clear" w:color="auto" w:fill="FFFFFF"/>
        <w:ind w:firstLine="4733"/>
      </w:pPr>
      <w:r>
        <w:t>/ХРАПКО/ 18 марта 1942 г. № 002492 Киев</w:t>
      </w:r>
    </w:p>
    <w:p w:rsidR="0089051D" w:rsidRDefault="0089051D">
      <w:pPr>
        <w:shd w:val="clear" w:color="auto" w:fill="FFFFFF"/>
        <w:spacing w:before="5"/>
        <w:jc w:val="right"/>
        <w:rPr>
          <w:i/>
          <w:iCs/>
        </w:rPr>
      </w:pPr>
      <w:r>
        <w:rPr>
          <w:i/>
          <w:iCs/>
        </w:rPr>
        <w:t xml:space="preserve">ЦДАГО Украши. Ф. 62. - </w:t>
      </w:r>
      <w:r>
        <w:rPr>
          <w:i/>
          <w:iCs/>
          <w:lang w:val="en-US"/>
        </w:rPr>
        <w:t xml:space="preserve">On. </w:t>
      </w:r>
      <w:r>
        <w:rPr>
          <w:i/>
          <w:iCs/>
        </w:rPr>
        <w:t>1. -Спр. 293. - Арк. 101.</w:t>
      </w:r>
    </w:p>
    <w:p w:rsidR="0089051D" w:rsidRDefault="0089051D">
      <w:pPr>
        <w:shd w:val="clear" w:color="auto" w:fill="FFFFFF"/>
        <w:jc w:val="right"/>
        <w:rPr>
          <w:i/>
          <w:iCs/>
        </w:rPr>
        <w:sectPr w:rsidR="0089051D">
          <w:footnotePr>
            <w:pos w:val="beneathText"/>
          </w:footnotePr>
          <w:type w:val="continuous"/>
          <w:pgSz w:w="11905" w:h="16837"/>
          <w:pgMar w:top="850" w:right="2624" w:bottom="850" w:left="2882" w:header="708" w:footer="708" w:gutter="0"/>
          <w:cols w:space="720"/>
          <w:docGrid w:linePitch="360"/>
        </w:sectPr>
      </w:pPr>
      <w:r>
        <w:rPr>
          <w:i/>
          <w:iCs/>
        </w:rPr>
        <w:t>Копия. Машинопись.</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20"/>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391</w:t>
      </w:r>
    </w:p>
    <w:p w:rsidR="0089051D" w:rsidRDefault="0089051D">
      <w:pPr>
        <w:shd w:val="clear" w:color="auto" w:fill="FFFFFF"/>
        <w:spacing w:before="475"/>
        <w:jc w:val="both"/>
        <w:rPr>
          <w:b/>
          <w:bCs/>
        </w:rPr>
      </w:pPr>
      <w:r>
        <w:rPr>
          <w:b/>
          <w:bCs/>
        </w:rPr>
        <w:t>205. ИНСТРУКЦИЯ ФУНКЦИОНЕРА ОУН БЕРКУТА ФУНКЦИОНЕРУ ОУН ДЕНИСУ О ДЕЙСТВИЯХ В СЛУЧАЕ ПОЯВЛЕНИЯ СОВЕТСКИХ ПАРТИЗАН (ГАЛИЦИЯ)</w:t>
      </w:r>
    </w:p>
    <w:p w:rsidR="0089051D" w:rsidRDefault="0089051D">
      <w:pPr>
        <w:shd w:val="clear" w:color="auto" w:fill="FFFFFF"/>
        <w:spacing w:before="10"/>
        <w:jc w:val="right"/>
        <w:rPr>
          <w:b/>
          <w:bCs/>
        </w:rPr>
      </w:pPr>
      <w:r>
        <w:rPr>
          <w:b/>
          <w:bCs/>
        </w:rPr>
        <w:t>18 марта 1944 г.</w:t>
      </w:r>
    </w:p>
    <w:p w:rsidR="0089051D" w:rsidRDefault="0089051D">
      <w:pPr>
        <w:shd w:val="clear" w:color="auto" w:fill="FFFFFF"/>
        <w:spacing w:before="10"/>
      </w:pPr>
      <w:r>
        <w:t>Другу "Денису" - 17*</w:t>
      </w:r>
    </w:p>
    <w:p w:rsidR="0089051D" w:rsidRDefault="0089051D">
      <w:pPr>
        <w:shd w:val="clear" w:color="auto" w:fill="FFFFFF"/>
        <w:spacing w:before="250"/>
        <w:ind w:firstLine="293"/>
        <w:jc w:val="both"/>
      </w:pPr>
      <w:r>
        <w:t>В связи с тем, что большевистский фронт недалеко, можно ожидать также появления большевистских партизан, поэтому даю инструкцию, как к ним относиться.</w:t>
      </w:r>
    </w:p>
    <w:p w:rsidR="0089051D" w:rsidRDefault="0089051D">
      <w:pPr>
        <w:shd w:val="clear" w:color="auto" w:fill="FFFFFF"/>
        <w:tabs>
          <w:tab w:val="left" w:pos="514"/>
        </w:tabs>
        <w:spacing w:before="10"/>
        <w:ind w:firstLine="288"/>
        <w:jc w:val="both"/>
      </w:pPr>
      <w:r>
        <w:t>а)</w:t>
      </w:r>
      <w:r>
        <w:tab/>
        <w:t>Усилить бдительность сторожевых постов и охранников по сё</w:t>
      </w:r>
      <w:r>
        <w:br/>
        <w:t>лам.</w:t>
      </w:r>
    </w:p>
    <w:p w:rsidR="0089051D" w:rsidRDefault="0089051D">
      <w:pPr>
        <w:shd w:val="clear" w:color="auto" w:fill="FFFFFF"/>
        <w:tabs>
          <w:tab w:val="left" w:pos="514"/>
        </w:tabs>
        <w:spacing w:before="10"/>
        <w:ind w:firstLine="288"/>
        <w:jc w:val="both"/>
      </w:pPr>
      <w:r>
        <w:t>б)</w:t>
      </w:r>
      <w:r>
        <w:tab/>
        <w:t>В случае нападения большевистских партизан на село население</w:t>
      </w:r>
      <w:r>
        <w:br/>
        <w:t>пусть прячется в бункерах, а имущество уже должно быть сохранено и</w:t>
      </w:r>
      <w:r>
        <w:br/>
        <w:t>спрятано в бункерах. (Тут речь идёт в первую очередь о молодом боес</w:t>
      </w:r>
      <w:r>
        <w:br/>
        <w:t>пособном элементе, так как могут быть случаи насильственной моби</w:t>
      </w:r>
      <w:r>
        <w:br/>
        <w:t>лизации).</w:t>
      </w:r>
    </w:p>
    <w:p w:rsidR="0089051D" w:rsidRDefault="0089051D">
      <w:pPr>
        <w:shd w:val="clear" w:color="auto" w:fill="FFFFFF"/>
        <w:tabs>
          <w:tab w:val="left" w:pos="226"/>
        </w:tabs>
        <w:spacing w:before="10"/>
      </w:pPr>
      <w:r>
        <w:t>в)</w:t>
      </w:r>
      <w:r>
        <w:tab/>
        <w:t>Немедленно сообщать близ лежащим сёлам об угрозе.</w:t>
      </w:r>
    </w:p>
    <w:p w:rsidR="0089051D" w:rsidRDefault="0089051D">
      <w:pPr>
        <w:shd w:val="clear" w:color="auto" w:fill="FFFFFF"/>
        <w:tabs>
          <w:tab w:val="left" w:pos="514"/>
        </w:tabs>
        <w:spacing w:before="10"/>
        <w:ind w:firstLine="288"/>
        <w:jc w:val="both"/>
      </w:pPr>
      <w:r>
        <w:t>г)</w:t>
      </w:r>
      <w:r>
        <w:tab/>
        <w:t>Вести пропагандистскую кампанию путём распространения сре</w:t>
      </w:r>
      <w:r>
        <w:br/>
        <w:t>ди большевистских] партизанских отрядов пропагандистских листо</w:t>
      </w:r>
      <w:r>
        <w:br/>
        <w:t>вок.</w:t>
      </w:r>
    </w:p>
    <w:p w:rsidR="0089051D" w:rsidRDefault="0089051D">
      <w:pPr>
        <w:shd w:val="clear" w:color="auto" w:fill="FFFFFF"/>
        <w:tabs>
          <w:tab w:val="left" w:pos="226"/>
        </w:tabs>
        <w:spacing w:before="10"/>
      </w:pPr>
      <w:r>
        <w:t>г)</w:t>
      </w:r>
      <w:r>
        <w:tab/>
        <w:t>С большими партизанскими отрядами избегать стычек.</w:t>
      </w:r>
    </w:p>
    <w:p w:rsidR="0089051D" w:rsidRDefault="0089051D">
      <w:pPr>
        <w:shd w:val="clear" w:color="auto" w:fill="FFFFFF"/>
        <w:tabs>
          <w:tab w:val="left" w:pos="509"/>
        </w:tabs>
        <w:spacing w:before="10"/>
        <w:ind w:firstLine="283"/>
        <w:jc w:val="both"/>
      </w:pPr>
      <w:r>
        <w:t>д)</w:t>
      </w:r>
      <w:r>
        <w:tab/>
        <w:t>Меньшие части разоружать и ликвидировать (делать это осто</w:t>
      </w:r>
      <w:r>
        <w:br/>
        <w:t>рожно и скрытно, чтобы после не навлечь на это село расплаты со сто</w:t>
      </w:r>
      <w:r>
        <w:br/>
        <w:t>роны других отрядов).</w:t>
      </w:r>
    </w:p>
    <w:p w:rsidR="0089051D" w:rsidRDefault="0089051D">
      <w:pPr>
        <w:shd w:val="clear" w:color="auto" w:fill="FFFFFF"/>
        <w:tabs>
          <w:tab w:val="left" w:pos="509"/>
        </w:tabs>
        <w:spacing w:before="10"/>
        <w:ind w:firstLine="283"/>
        <w:jc w:val="both"/>
      </w:pPr>
      <w:r>
        <w:t>е)</w:t>
      </w:r>
      <w:r>
        <w:tab/>
        <w:t>Обратить внимание на все движения поляков и коммунистов.</w:t>
      </w:r>
      <w:r>
        <w:br/>
        <w:t>Можно ожидать, что как одни, так и другие будут содействовать</w:t>
      </w:r>
      <w:r>
        <w:br/>
        <w:t>большевистским] партизанам в уничтожении украинского] нацио</w:t>
      </w:r>
      <w:r>
        <w:br/>
        <w:t>нального] элемента. О всякой помощи и работе поляков в этом направ</w:t>
      </w:r>
      <w:r>
        <w:br/>
        <w:t>лении немедленно сообщать.</w:t>
      </w:r>
    </w:p>
    <w:p w:rsidR="0089051D" w:rsidRDefault="0089051D">
      <w:pPr>
        <w:shd w:val="clear" w:color="auto" w:fill="FFFFFF"/>
        <w:tabs>
          <w:tab w:val="left" w:pos="514"/>
        </w:tabs>
        <w:spacing w:before="10"/>
        <w:ind w:firstLine="288"/>
        <w:jc w:val="both"/>
      </w:pPr>
      <w:r>
        <w:t>е)</w:t>
      </w:r>
      <w:r>
        <w:tab/>
        <w:t>Доносить большевистским] партизанам о сотрудничестве поля</w:t>
      </w:r>
      <w:r>
        <w:br/>
        <w:t>ков с немцами и показывать помощь поляков немцам в уничтожении</w:t>
      </w:r>
      <w:r>
        <w:br/>
        <w:t>большевистских] партизан, коммунистов или вообще работающих</w:t>
      </w:r>
      <w:r>
        <w:br/>
        <w:t>людей. Идёт речь о том, чтобы вызвать какое-либо непонимание поля</w:t>
      </w:r>
      <w:r>
        <w:br/>
        <w:t>ков с большевиками и отвести внимание партизан от украинского]</w:t>
      </w:r>
      <w:r>
        <w:br/>
        <w:t>населения и направить его на польское национальное меньшинство.</w:t>
      </w:r>
    </w:p>
    <w:p w:rsidR="0089051D" w:rsidRDefault="0089051D">
      <w:pPr>
        <w:shd w:val="clear" w:color="auto" w:fill="FFFFFF"/>
        <w:tabs>
          <w:tab w:val="left" w:pos="566"/>
        </w:tabs>
        <w:spacing w:before="10"/>
        <w:ind w:firstLine="283"/>
        <w:jc w:val="both"/>
        <w:sectPr w:rsidR="0089051D">
          <w:footnotePr>
            <w:pos w:val="beneathText"/>
          </w:footnotePr>
          <w:pgSz w:w="11905" w:h="16837"/>
          <w:pgMar w:top="850" w:right="2926" w:bottom="850" w:left="2623" w:header="708" w:footer="708" w:gutter="0"/>
          <w:cols w:space="720"/>
          <w:docGrid w:linePitch="360"/>
        </w:sectPr>
      </w:pPr>
      <w:r>
        <w:t>ж)</w:t>
      </w:r>
      <w:r>
        <w:tab/>
        <w:t>Дезориентировать болын[евистские] отряды в местных отноше</w:t>
      </w:r>
      <w:r>
        <w:br/>
        <w:t>ниях. Если бы была возможность, то можно мыльными информация-</w:t>
      </w:r>
      <w:r>
        <w:br/>
        <w:t>ми направить один боль[шевистский] отряд на другие, говоря, что про</w:t>
      </w:r>
      <w:r>
        <w:br/>
        <w:t>тив них это [воюет], например, УПА. Можно направлять болын[евист-</w:t>
      </w:r>
    </w:p>
    <w:p w:rsidR="0089051D" w:rsidRDefault="00EB7195">
      <w:pPr>
        <w:shd w:val="clear" w:color="auto" w:fill="FFFFFF"/>
        <w:spacing w:before="5"/>
        <w:rPr>
          <w:i/>
          <w:iCs/>
          <w:sz w:val="18"/>
          <w:szCs w:val="18"/>
        </w:rPr>
        <w:sectPr w:rsidR="0089051D">
          <w:footnotePr>
            <w:pos w:val="beneathText"/>
          </w:footnotePr>
          <w:pgSz w:w="11905" w:h="16837"/>
          <w:pgMar w:top="850" w:right="4352" w:bottom="2880" w:left="4653" w:header="708" w:footer="708" w:gutter="0"/>
          <w:cols w:space="720"/>
          <w:docGrid w:linePitch="360"/>
        </w:sectPr>
      </w:pPr>
      <w:r>
        <w:rPr>
          <w:noProof/>
          <w:lang w:val="uk-UA" w:eastAsia="uk-UA"/>
        </w:rPr>
        <w:pict>
          <v:shape id="_x0000_s1270" type="#_x0000_t202" style="position:absolute;margin-left:-87.3pt;margin-top:.05pt;width:13.5pt;height:10.5pt;z-index:25176576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392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ских] партизан на немецкие части, при этом проинформировав эти части.</w:t>
      </w:r>
    </w:p>
    <w:p w:rsidR="0089051D" w:rsidRDefault="0089051D">
      <w:pPr>
        <w:shd w:val="clear" w:color="auto" w:fill="FFFFFF"/>
        <w:spacing w:before="10"/>
        <w:ind w:firstLine="293"/>
        <w:jc w:val="both"/>
      </w:pPr>
      <w:r>
        <w:t>Использовать все возможности, и всеми возможными способами уничтожить эту болын[евистскую] сволочь.</w:t>
      </w:r>
    </w:p>
    <w:p w:rsidR="0089051D" w:rsidRDefault="0089051D">
      <w:pPr>
        <w:shd w:val="clear" w:color="auto" w:fill="FFFFFF"/>
        <w:spacing w:before="10"/>
        <w:ind w:firstLine="288"/>
        <w:jc w:val="both"/>
      </w:pPr>
      <w:r>
        <w:t>О появлении и действиях болын[евистских] партизан, как равно и о сотрудничестве [с ними] поляков и местных коммунистов, немедленно сообщать.</w:t>
      </w:r>
    </w:p>
    <w:p w:rsidR="0089051D" w:rsidRDefault="0089051D">
      <w:pPr>
        <w:shd w:val="clear" w:color="auto" w:fill="FFFFFF"/>
        <w:spacing w:before="10"/>
        <w:ind w:firstLine="298"/>
        <w:jc w:val="both"/>
      </w:pPr>
      <w:r>
        <w:rPr>
          <w:lang w:val="en-US"/>
        </w:rPr>
        <w:t xml:space="preserve">l.Bcex </w:t>
      </w:r>
      <w:r>
        <w:t>членов [ОУН], юношей [ОУН] и сочувствующих [ОУН], которые во время большевистского господства [1939-1941 гг.] были задействованы в большевистском движении (комсомольцы, члены партии, колхозники и т.п.) если сейчас не расконспирированы, передавайте сети СБ [ОУН].</w:t>
      </w:r>
    </w:p>
    <w:p w:rsidR="0089051D" w:rsidRDefault="0089051D">
      <w:pPr>
        <w:shd w:val="clear" w:color="auto" w:fill="FFFFFF"/>
        <w:spacing w:before="10"/>
        <w:ind w:firstLine="288"/>
        <w:jc w:val="both"/>
      </w:pPr>
      <w:r>
        <w:t>2.Как можно скорее развернуть дело покупки медикаментов и противотифозной сыворотки.</w:t>
      </w:r>
    </w:p>
    <w:p w:rsidR="0089051D" w:rsidRDefault="0089051D">
      <w:pPr>
        <w:shd w:val="clear" w:color="auto" w:fill="FFFFFF"/>
        <w:spacing w:before="250"/>
      </w:pPr>
      <w:r>
        <w:t>Подпись, дня 18.3.1944</w:t>
      </w:r>
    </w:p>
    <w:p w:rsidR="0089051D" w:rsidRDefault="0089051D">
      <w:pPr>
        <w:shd w:val="clear" w:color="auto" w:fill="FFFFFF"/>
        <w:spacing w:before="10"/>
        <w:jc w:val="right"/>
      </w:pPr>
      <w:r>
        <w:t>"Беркут"</w:t>
      </w:r>
    </w:p>
    <w:p w:rsidR="0089051D" w:rsidRDefault="0089051D">
      <w:pPr>
        <w:shd w:val="clear" w:color="auto" w:fill="FFFFFF"/>
        <w:spacing w:before="250"/>
        <w:ind w:left="970"/>
        <w:rPr>
          <w:i/>
          <w:iCs/>
        </w:rPr>
      </w:pPr>
      <w:r>
        <w:rPr>
          <w:i/>
          <w:iCs/>
        </w:rPr>
        <w:t xml:space="preserve">ЦДАВО Украгни. - Ф. 3838. - </w:t>
      </w:r>
      <w:r>
        <w:rPr>
          <w:i/>
          <w:iCs/>
          <w:lang w:val="en-US"/>
        </w:rPr>
        <w:t xml:space="preserve">On. </w:t>
      </w:r>
      <w:r>
        <w:rPr>
          <w:i/>
          <w:iCs/>
        </w:rPr>
        <w:t>1. - Спр. 57. - Арк. 37-37зв.</w:t>
      </w:r>
    </w:p>
    <w:p w:rsidR="0089051D" w:rsidRDefault="0089051D">
      <w:pPr>
        <w:shd w:val="clear" w:color="auto" w:fill="FFFFFF"/>
        <w:spacing w:before="10"/>
        <w:jc w:val="right"/>
        <w:rPr>
          <w:i/>
          <w:iCs/>
        </w:rPr>
      </w:pPr>
      <w:r>
        <w:rPr>
          <w:i/>
          <w:iCs/>
        </w:rPr>
        <w:t>Оригинал. Рукопись.</w:t>
      </w:r>
    </w:p>
    <w:p w:rsidR="0089051D" w:rsidRDefault="0089051D">
      <w:pPr>
        <w:shd w:val="clear" w:color="auto" w:fill="FFFFFF"/>
        <w:spacing w:before="250"/>
        <w:ind w:firstLine="307"/>
        <w:jc w:val="both"/>
        <w:rPr>
          <w:i/>
          <w:iCs/>
        </w:rPr>
        <w:sectPr w:rsidR="0089051D">
          <w:footnotePr>
            <w:pos w:val="beneathText"/>
          </w:footnotePr>
          <w:type w:val="continuous"/>
          <w:pgSz w:w="11905" w:h="16837"/>
          <w:pgMar w:top="850" w:right="2648" w:bottom="2880" w:left="2896" w:header="708" w:footer="708" w:gutter="0"/>
          <w:cols w:space="720"/>
          <w:docGrid w:linePitch="360"/>
        </w:sectPr>
      </w:pPr>
      <w:r>
        <w:rPr>
          <w:i/>
          <w:iCs/>
        </w:rPr>
        <w:t xml:space="preserve">* В тот же день "Беркутом " точно такая же инструкция была дана функционеру ОУН "Юрко "-20 (ЦДАВО, Ф. 3838, </w:t>
      </w:r>
      <w:r>
        <w:rPr>
          <w:i/>
          <w:iCs/>
          <w:lang w:val="en-US"/>
        </w:rPr>
        <w:t xml:space="preserve">on. </w:t>
      </w:r>
      <w:r>
        <w:rPr>
          <w:i/>
          <w:iCs/>
        </w:rPr>
        <w:t>1, спр. 57, арк. 38-38 зв.).</w:t>
      </w:r>
    </w:p>
    <w:p w:rsidR="0089051D" w:rsidRDefault="0089051D">
      <w:pPr>
        <w:sectPr w:rsidR="0089051D">
          <w:footnotePr>
            <w:pos w:val="beneathText"/>
          </w:footnotePr>
          <w:type w:val="continuous"/>
          <w:pgSz w:w="11905" w:h="16837"/>
          <w:pgMar w:top="850" w:right="4352" w:bottom="2880" w:left="4653" w:header="708" w:footer="708" w:gutter="0"/>
          <w:cols w:space="720"/>
          <w:docGrid w:linePitch="360"/>
        </w:sectPr>
      </w:pPr>
    </w:p>
    <w:p w:rsidR="0089051D" w:rsidRDefault="0089051D">
      <w:pPr>
        <w:shd w:val="clear" w:color="auto" w:fill="FFFFFF"/>
        <w:tabs>
          <w:tab w:val="left" w:pos="6101"/>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393</w:t>
      </w:r>
    </w:p>
    <w:p w:rsidR="0089051D" w:rsidRDefault="0089051D">
      <w:pPr>
        <w:shd w:val="clear" w:color="auto" w:fill="FFFFFF"/>
        <w:spacing w:before="475"/>
        <w:jc w:val="both"/>
        <w:rPr>
          <w:b/>
          <w:bCs/>
        </w:rPr>
      </w:pPr>
      <w:r>
        <w:rPr>
          <w:b/>
          <w:bCs/>
        </w:rPr>
        <w:t>206. ИЗ СТЕНОГРАММЫ БЕСЕДЫ КОМАНДОВАНИЯ КАМЕНЕЦ-ПОДОЛЬСКОГО ПАРТИЗАНСКОГО СОЕДИНЕНИЯ ИМ. МИХАЙЛОВА С ЗАВЕДУЮЩИМ СЕКТОРОМ ИНФОРМАЦИИ ОТДЕЛА ПРОПАГАНДЫ И АГИТАЦИИ ЦК КП/Б/У И. СЛИНЬ-КО*</w:t>
      </w:r>
    </w:p>
    <w:p w:rsidR="0089051D" w:rsidRDefault="0089051D">
      <w:pPr>
        <w:shd w:val="clear" w:color="auto" w:fill="FFFFFF"/>
        <w:spacing w:before="5"/>
        <w:jc w:val="right"/>
        <w:rPr>
          <w:b/>
          <w:bCs/>
        </w:rPr>
      </w:pPr>
      <w:r>
        <w:rPr>
          <w:b/>
          <w:bCs/>
        </w:rPr>
        <w:t>12 июня 1944 г.</w:t>
      </w:r>
    </w:p>
    <w:p w:rsidR="0089051D" w:rsidRDefault="0089051D">
      <w:pPr>
        <w:shd w:val="clear" w:color="auto" w:fill="FFFFFF"/>
        <w:spacing w:before="206"/>
        <w:ind w:firstLine="293"/>
        <w:jc w:val="both"/>
      </w:pPr>
      <w:r>
        <w:t>"Стенограмма беседы с командиром партизанского соединения Каменец-Подольской области тов. ОДУХА Антоном Захаровичем и комиссаром тов. КУЗОВКОВЫМ Игнатом Васильевичем</w:t>
      </w:r>
    </w:p>
    <w:p w:rsidR="0089051D" w:rsidRDefault="0089051D">
      <w:pPr>
        <w:shd w:val="clear" w:color="auto" w:fill="FFFFFF"/>
        <w:spacing w:before="202"/>
        <w:ind w:firstLine="288"/>
        <w:jc w:val="both"/>
      </w:pPr>
      <w:r>
        <w:t>Беседу проводил зав.сектором информации отдела пропаганды и агитации ЦК КП/б/У тов. СЛИНЬКО И.И.</w:t>
      </w:r>
    </w:p>
    <w:p w:rsidR="0089051D" w:rsidRDefault="0089051D">
      <w:pPr>
        <w:shd w:val="clear" w:color="auto" w:fill="FFFFFF"/>
        <w:spacing w:before="206"/>
      </w:pPr>
      <w:r>
        <w:t>Стенографировала ЖДАН H.A.</w:t>
      </w:r>
    </w:p>
    <w:p w:rsidR="0089051D" w:rsidRDefault="0089051D">
      <w:pPr>
        <w:shd w:val="clear" w:color="auto" w:fill="FFFFFF"/>
        <w:spacing w:before="202"/>
      </w:pPr>
      <w:r>
        <w:t>Киев. 12 июня 1944 года</w:t>
      </w:r>
    </w:p>
    <w:p w:rsidR="0089051D" w:rsidRDefault="0089051D">
      <w:pPr>
        <w:shd w:val="clear" w:color="auto" w:fill="FFFFFF"/>
        <w:spacing w:before="437"/>
      </w:pPr>
      <w:r>
        <w:t>Говорит Игнат Кузовков:</w:t>
      </w:r>
    </w:p>
    <w:p w:rsidR="0089051D" w:rsidRDefault="0089051D">
      <w:pPr>
        <w:shd w:val="clear" w:color="auto" w:fill="FFFFFF"/>
        <w:spacing w:before="5"/>
        <w:ind w:firstLine="288"/>
        <w:jc w:val="both"/>
      </w:pPr>
      <w:r>
        <w:t>"Мы стояли в районе, который мешал националистам продвигаться с запада на восток до старой советско-польской границы. Мы стояли в зоне их коммуникаций и ни один их связной не мог пройти, чтобы не быть задержанным. Мы, кроме этого, старались все карательные мероприятия немцев, направленные против нас, отводить на их сторону. Крупные карательные экспедиции заканчивались, как правило, боями с националистами и частично только, почти не задевали нас.</w:t>
      </w:r>
    </w:p>
    <w:p w:rsidR="0089051D" w:rsidRDefault="0089051D">
      <w:pPr>
        <w:shd w:val="clear" w:color="auto" w:fill="FFFFFF"/>
        <w:spacing w:before="5"/>
        <w:ind w:firstLine="288"/>
        <w:jc w:val="both"/>
      </w:pPr>
      <w:r>
        <w:t>Когда они начали активную борьбу с немцами, на первых порах у них было ещё мало обученных и вооружённых сил. Они намерены были захватить районный центр Мизоч Ровенской области. Они решили, имея о нас представление, как об очень большой силе в Суражских лесах, предложить нам перейти к ним для совместной борьбы с немцами. Но, как потом выяснилось, переговоры в этом направлении преследовали целью использовать наш отряд в качестве заслона от нападения немцев на националистов, по окончании операции прибыть в отряд и отобрать оружие. Мы разгадали это дело через пойманную агентуру и нашу, которая находилась в их отрядах. Но отказываться от переговоров во имя общей борьбы с немцами мы не могли.</w:t>
      </w:r>
    </w:p>
    <w:p w:rsidR="0089051D" w:rsidRDefault="0089051D">
      <w:pPr>
        <w:shd w:val="clear" w:color="auto" w:fill="FFFFFF"/>
        <w:ind w:firstLine="288"/>
        <w:jc w:val="both"/>
        <w:sectPr w:rsidR="0089051D">
          <w:footnotePr>
            <w:pos w:val="beneathText"/>
          </w:footnotePr>
          <w:pgSz w:w="11905" w:h="16837"/>
          <w:pgMar w:top="850" w:right="2926" w:bottom="850" w:left="2623" w:header="708" w:footer="708" w:gutter="0"/>
          <w:cols w:space="720"/>
          <w:docGrid w:linePitch="360"/>
        </w:sectPr>
      </w:pPr>
      <w:r>
        <w:t>Начались переговоры. Переговоры происходили со второстепенными лицами в районе Мизоча, в селах Большое и Малое Ступно. В общем эти переговоры имели целью с их стороны прощупать почву,</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71" type="#_x0000_t202" style="position:absolute;margin-left:-87.3pt;margin-top:.05pt;width:13.5pt;height:10.5pt;z-index:25176678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394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насколько мы сильны, насколько мы намерены вести переговоры, что мы намерены делать.</w:t>
      </w:r>
    </w:p>
    <w:p w:rsidR="0089051D" w:rsidRDefault="0089051D">
      <w:pPr>
        <w:shd w:val="clear" w:color="auto" w:fill="FFFFFF"/>
        <w:ind w:firstLine="293"/>
        <w:jc w:val="both"/>
      </w:pPr>
      <w:r>
        <w:t>Переговоры кончились вничью. Они потребовали выхода с этой территории, сказали нам, что мы не в своей хате помещаемся, а для того, чтобы более детально в этом вопросе разобраться, они сказали, - мы постараемся ещё раз вести переговоры. Среди представителей был студент бывшего Львовского университета, молодой, неважно одетый, худощавый юноша, который агитировал за Украину [князя] Владимира. С нашей стороны переговоры вёл Одуха, который старался на их нотках сыграть, выдал себя за командира разведки.</w:t>
      </w:r>
    </w:p>
    <w:p w:rsidR="0089051D" w:rsidRDefault="0089051D">
      <w:pPr>
        <w:shd w:val="clear" w:color="auto" w:fill="FFFFFF"/>
        <w:spacing w:before="10"/>
        <w:ind w:firstLine="288"/>
        <w:jc w:val="both"/>
      </w:pPr>
      <w:r>
        <w:t>Таким образом, из переговоров ничего не вышло. Они терпели нас до июля 1943 года, а когда почувствовали в нас солидную силу, решили покончить с нашим отрядом в тех лесах.</w:t>
      </w:r>
    </w:p>
    <w:p w:rsidR="0089051D" w:rsidRDefault="0089051D">
      <w:pPr>
        <w:shd w:val="clear" w:color="auto" w:fill="FFFFFF"/>
        <w:spacing w:before="10"/>
        <w:ind w:firstLine="288"/>
        <w:jc w:val="both"/>
      </w:pPr>
      <w:r>
        <w:t>Предварительно мы узнали о готовящейся на нас операции. В соседнем с нашим лагерем селе Андрушовка был получен приказ от командования повстанческой армии - больше половины села, прилегавшей к лесу - очистить от населения. Какой был смысл этого приказа? Немцев пока поблизости не было. Вывод один: чтобы от перестрелки не пострадало местное население. Мы, видя такую штуку, моментально переменили место лагеря, отошли на 1,5 км, но в район, очень удобный для обороны. Мы знали, что их силы значительно превышают наши, у нас было 400 человек, силы националистов доходили до 10 тыс., и если они мобилизуют против нас все свои силы, они могут разбить отряд. Боя принять нельзя, а без боя уходить тоже нельзя, поскольку мы зарекомендовали себя как защитники народа.</w:t>
      </w:r>
    </w:p>
    <w:p w:rsidR="0089051D" w:rsidRDefault="0089051D">
      <w:pPr>
        <w:shd w:val="clear" w:color="auto" w:fill="FFFFFF"/>
        <w:spacing w:before="10"/>
        <w:ind w:firstLine="283"/>
        <w:jc w:val="both"/>
      </w:pPr>
      <w:r>
        <w:t>25 июля рано утром наш патруль в селе Теремно обнаружил передвижение со стороны села Андрушовка большого обоза и пехоты, причём одетой в немецкие и мадьярские военные и гражданские формы, но с белыми повязками, как у полицейских.</w:t>
      </w:r>
    </w:p>
    <w:p w:rsidR="0089051D" w:rsidRDefault="0089051D">
      <w:pPr>
        <w:shd w:val="clear" w:color="auto" w:fill="FFFFFF"/>
        <w:spacing w:before="10"/>
        <w:ind w:firstLine="288"/>
        <w:jc w:val="both"/>
      </w:pPr>
      <w:r>
        <w:t>Мы сделали предупредительные выстрелы, показать, что в лагере тревога. Моментально была занята круговая оборона в заранее подготовленных окопах и послана конная разведка для расследования этого дела.</w:t>
      </w:r>
    </w:p>
    <w:p w:rsidR="0089051D" w:rsidRDefault="0089051D">
      <w:pPr>
        <w:shd w:val="clear" w:color="auto" w:fill="FFFFFF"/>
        <w:spacing w:before="10"/>
        <w:ind w:firstLine="288"/>
        <w:jc w:val="both"/>
        <w:sectPr w:rsidR="0089051D">
          <w:footnotePr>
            <w:pos w:val="beneathText"/>
          </w:footnotePr>
          <w:type w:val="continuous"/>
          <w:pgSz w:w="11905" w:h="16837"/>
          <w:pgMar w:top="850" w:right="2643" w:bottom="850" w:left="2901" w:header="708" w:footer="708" w:gutter="0"/>
          <w:cols w:space="720"/>
          <w:docGrid w:linePitch="360"/>
        </w:sectPr>
      </w:pPr>
      <w:r>
        <w:t>Но события развивались очень быстро. Буквально через 20 минут целая орава националистов, непонятно что-то кричащих, напала на соседний лагерь польского мирного населения, которое скрывалось от националистического террора. Их лагерь находился вблизи нашего. После нападения на польский лагерь, националисты штурмом пошли на наши позиции. Мы находились в более выгодном положении, мы находились на высотке размером 200 х 300 м, кругом овраги и заболоченные речушки. Единственный сухопутный подход к нам был со сто-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6"/>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395</w:t>
      </w:r>
    </w:p>
    <w:p w:rsidR="0089051D" w:rsidRDefault="0089051D">
      <w:pPr>
        <w:shd w:val="clear" w:color="auto" w:fill="FFFFFF"/>
        <w:spacing w:before="475"/>
        <w:jc w:val="both"/>
      </w:pPr>
      <w:r>
        <w:t>роны центральной дороги, но по весьма густому кустарнику, до 10 м иногда, ничего не было видно.</w:t>
      </w:r>
    </w:p>
    <w:p w:rsidR="0089051D" w:rsidRDefault="0089051D">
      <w:pPr>
        <w:shd w:val="clear" w:color="auto" w:fill="FFFFFF"/>
        <w:spacing w:before="10"/>
        <w:ind w:firstLine="288"/>
        <w:jc w:val="both"/>
      </w:pPr>
      <w:r>
        <w:t>Мы этот участок больше всего укрепили, одновременно заняли оборону тремя ротами. Но оказалось, что они шли не только со стороны села Теремно, но со всех сторон, со стороны Андрушовки, Суража, Закто-Вили, закольцевали лагерь полностью силами до 8 тыс**, солдат, причём предварительно они захватили все автомашины в гебит-скомиссариате*** гор. Ровно, боеприпасы через свою агентуру.</w:t>
      </w:r>
    </w:p>
    <w:p w:rsidR="0089051D" w:rsidRDefault="0089051D">
      <w:pPr>
        <w:shd w:val="clear" w:color="auto" w:fill="FFFFFF"/>
        <w:spacing w:before="10"/>
        <w:ind w:firstLine="288"/>
        <w:jc w:val="both"/>
      </w:pPr>
      <w:r>
        <w:t>Началась атака. Атака с криками "ура", со специфическим украинским командованием. Сначала пытались по-немецки командовать, но когда увидели, что мы их разоблачили, стали командовать "другий рий ливы", "крылом атакуй".</w:t>
      </w:r>
    </w:p>
    <w:p w:rsidR="0089051D" w:rsidRDefault="0089051D">
      <w:pPr>
        <w:shd w:val="clear" w:color="auto" w:fill="FFFFFF"/>
        <w:spacing w:before="10"/>
        <w:ind w:firstLine="288"/>
        <w:jc w:val="both"/>
      </w:pPr>
      <w:r>
        <w:t>Первая их атака закончилась неудачно. Ураганным пулемётным огнём и автоматами мы эту атаку отбили, положили их, примерно 50 человек. Попытка их подойти с заболоченной стороны тоже не увенчалась успехом. Наш заслуженный пулемётчик Золотарёв спустил на кладке сразу 15 человек.</w:t>
      </w:r>
    </w:p>
    <w:p w:rsidR="0089051D" w:rsidRDefault="0089051D">
      <w:pPr>
        <w:shd w:val="clear" w:color="auto" w:fill="FFFFFF"/>
        <w:spacing w:before="10"/>
        <w:ind w:firstLine="278"/>
        <w:jc w:val="both"/>
      </w:pPr>
      <w:r>
        <w:t>Атаки повторялись через каждые 20 минут и очень интенсивные, с криками "ура". Дело доходило чуть ли не до рукопашных схваток. Невзирая на жертвы, которые наносили наши бойцы из укрытых позиций, они бились и бились, желая закончить операцию. Надо сказать, что за всё время я не встречал такого фетишизма [так в документе, вероятно, имеется в виду "фанатизма". - авт.] в борьбе. Они дерутся лучше немцев.</w:t>
      </w:r>
    </w:p>
    <w:p w:rsidR="0089051D" w:rsidRDefault="0089051D">
      <w:pPr>
        <w:shd w:val="clear" w:color="auto" w:fill="FFFFFF"/>
        <w:spacing w:before="10"/>
        <w:ind w:firstLine="288"/>
        <w:jc w:val="both"/>
      </w:pPr>
      <w:r>
        <w:t>После десяти атак у них отпала охота к атакам. Они подняли шум и крик, но не двигались с места.</w:t>
      </w:r>
    </w:p>
    <w:p w:rsidR="0089051D" w:rsidRDefault="0089051D">
      <w:pPr>
        <w:shd w:val="clear" w:color="auto" w:fill="FFFFFF"/>
        <w:spacing w:before="10"/>
      </w:pPr>
      <w:r>
        <w:t>Так прошёл день.</w:t>
      </w:r>
    </w:p>
    <w:p w:rsidR="0089051D" w:rsidRDefault="0089051D">
      <w:pPr>
        <w:shd w:val="clear" w:color="auto" w:fill="FFFFFF"/>
        <w:spacing w:before="10"/>
        <w:ind w:firstLine="293"/>
        <w:jc w:val="both"/>
      </w:pPr>
      <w:r>
        <w:t>К вечеру прибыли три батальонных миномёта с их стороны. По-видимому, мин было неограниченное количество, поскольку был интенсивный огонь. Мины перелетали с одной стороны на другую, а потом они пристрелялись и стали бить на площадку. На основной площадке никого не было, был только обоз, а командный состав находился или в укрытии, или на передовой линии. В передовую линию они не попадали, а по центру били.</w:t>
      </w:r>
    </w:p>
    <w:p w:rsidR="0089051D" w:rsidRDefault="0089051D">
      <w:pPr>
        <w:shd w:val="clear" w:color="auto" w:fill="FFFFFF"/>
        <w:spacing w:before="10"/>
        <w:ind w:firstLine="288"/>
        <w:jc w:val="both"/>
        <w:sectPr w:rsidR="0089051D">
          <w:footnotePr>
            <w:pos w:val="beneathText"/>
          </w:footnotePr>
          <w:pgSz w:w="11905" w:h="16837"/>
          <w:pgMar w:top="850" w:right="2926" w:bottom="850" w:left="2623" w:header="708" w:footer="708" w:gutter="0"/>
          <w:cols w:space="720"/>
          <w:docGrid w:linePitch="360"/>
        </w:sectPr>
      </w:pPr>
      <w:r>
        <w:t>С наступлением темноты, вечером, когда кругом стало более или менее спокойно, была только перестрелка, но наши экономили боеприпасы, которых у нас было в ограниченном количестве, били по цели, "на ура" не стреляли. Националисты, не сумевшие взять нас штурмом и понёсшие большие потери, начали роптать на командный состав, их ропот был слышен нашим бойцам. Решили перейти к длительной блокаде.</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72" type="#_x0000_t202" style="position:absolute;margin-left:-87.3pt;margin-top:.05pt;width:13.5pt;height:10.5pt;z-index:25176780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396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ind w:firstLine="288"/>
        <w:jc w:val="both"/>
      </w:pPr>
      <w:r>
        <w:t>Ночью начал раздаваться стук топоров и лопат перед нашей высоткой, стали образовываться дзоты, одновременно была посажена кукушка. Расчёт был такой, чтобы с трёх сторон непрерывными атаками навести панику в наши ряды, заставить нас отойти на сухопутные участки, более благоприятные для отхода, а по дороге, которая проходила за 300 м за кустарниками, были миномёты и кукушки. Если бы действительно мы последовали их замыслу, который они намечали, мы могли бы быть уничтожены, или понесли бы колоссальные потери.</w:t>
      </w:r>
    </w:p>
    <w:p w:rsidR="0089051D" w:rsidRDefault="0089051D">
      <w:pPr>
        <w:shd w:val="clear" w:color="auto" w:fill="FFFFFF"/>
        <w:spacing w:before="10"/>
        <w:ind w:firstLine="288"/>
        <w:jc w:val="both"/>
      </w:pPr>
      <w:r>
        <w:t>Но у нас были головы на плечах. В первую же ночь мы сделали прорыв из окружения. Обоз наш пострадал, всего у нас было до 50 подвод, но особенно ценных запасов у нас не было. Оружие было на руках. В повозках находилось частично продовольствие и одежонка, хорошие были кони.</w:t>
      </w:r>
    </w:p>
    <w:p w:rsidR="0089051D" w:rsidRDefault="0089051D">
      <w:pPr>
        <w:shd w:val="clear" w:color="auto" w:fill="FFFFFF"/>
        <w:spacing w:before="10"/>
        <w:ind w:firstLine="288"/>
        <w:jc w:val="both"/>
      </w:pPr>
      <w:r>
        <w:t>Когда мы решили в первую же ночь пробраться, встал вопрос об обозе, его решили оставить. Наметили план - прорваться в ту сторону, с которой мы лучше всего были ограждены, но мы рассчитывали так, что ночь тёмная, мы выйдем незаметно, они ничего нам не сделают. Практика показала, что выйти возможно, построив роты в боевом порядке, но необходимы звуковые сигналы или сигнальных поставить не менее двух человек.</w:t>
      </w:r>
    </w:p>
    <w:p w:rsidR="0089051D" w:rsidRDefault="0089051D">
      <w:pPr>
        <w:shd w:val="clear" w:color="auto" w:fill="FFFFFF"/>
        <w:spacing w:before="10"/>
        <w:ind w:firstLine="278"/>
        <w:jc w:val="both"/>
      </w:pPr>
      <w:r>
        <w:t>Летняя ночь длится недолго, всего четыре, пять часов, и, пока мы раздумывали, как это дело сделать, звуковые сигналы нельзя было применить, время прошло и начался рассвет.</w:t>
      </w:r>
    </w:p>
    <w:p w:rsidR="0089051D" w:rsidRDefault="0089051D">
      <w:pPr>
        <w:shd w:val="clear" w:color="auto" w:fill="FFFFFF"/>
        <w:spacing w:before="5"/>
        <w:ind w:firstLine="293"/>
        <w:jc w:val="both"/>
      </w:pPr>
      <w:r>
        <w:t>Пришлось это дело отставить, занять оборону и драться ещё целый день. На второй день атаки начались с раннего утра миномётным огнём значительной силы. Они стали попадать в цель, у нас появились раненые и убитые, часть коней была ранена. В отношении продовольствия, конечно, было неплохо, у нас были кое-какие запасы в лагере, воды как на счастье две бочки было завезено в лагерь. У нас было до двух десятков женщин, которые регулярно приносили бойцам кушать на передовую - кусок хлеба с маслом. Женщины работали замечательно, санчасть тоже работала очень хорошо, раненых моментально выносили, оказывали им первую помощь и укладывали, подготавливали к эвакуации. Так прошёл второй день. Наши мало стреляли, националисты также стреляли мало, в атаки шли реже, хотя крику было сколько угодно. Попытка их обойти нас с левой стороны не увенчалась успехом. К тому же мы решили сделать прорыв перед вечером с таким рассчётом, чтобы заранее построиться в боевом порядке, а вечером, не растерявшись, пойти с проводником. Проводник был свой.</w:t>
      </w:r>
    </w:p>
    <w:p w:rsidR="0089051D" w:rsidRDefault="0089051D">
      <w:pPr>
        <w:shd w:val="clear" w:color="auto" w:fill="FFFFFF"/>
        <w:ind w:firstLine="288"/>
        <w:jc w:val="both"/>
        <w:sectPr w:rsidR="0089051D">
          <w:footnotePr>
            <w:pos w:val="beneathText"/>
          </w:footnotePr>
          <w:type w:val="continuous"/>
          <w:pgSz w:w="11905" w:h="16837"/>
          <w:pgMar w:top="850" w:right="2643" w:bottom="850" w:left="2901" w:header="708" w:footer="708" w:gutter="0"/>
          <w:cols w:space="720"/>
          <w:docGrid w:linePitch="360"/>
        </w:sectPr>
      </w:pPr>
      <w:r>
        <w:t>Задача была такова: прорваться в сторону леса, к сёлам прорываться мы считали опасным, поскольку там было до пяти националистических</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1"/>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397</w:t>
      </w:r>
    </w:p>
    <w:p w:rsidR="0089051D" w:rsidRDefault="0089051D">
      <w:pPr>
        <w:shd w:val="clear" w:color="auto" w:fill="FFFFFF"/>
        <w:spacing w:before="475"/>
        <w:jc w:val="both"/>
      </w:pPr>
      <w:r>
        <w:t>штабов, а из лесу пройти за советскую границу, где националистов совершенно не было, в Славутские леса.</w:t>
      </w:r>
    </w:p>
    <w:p w:rsidR="0089051D" w:rsidRDefault="0089051D">
      <w:pPr>
        <w:shd w:val="clear" w:color="auto" w:fill="FFFFFF"/>
        <w:ind w:firstLine="288"/>
        <w:jc w:val="both"/>
      </w:pPr>
      <w:r>
        <w:t>Как решили, так и сделали. Порядок был такой: впереди идёт только подрывная группа автоматчиков 20 человек под моим руководством; она должна была в случае какого-либо сопротивления со стороны противника, сломить его огнём автоматов. Патронов было достаточно. Автоматчики все пошли на прорыв. Задачей автоматчиков было обеспечить прохождение всей группы. Следом за автоматчиками должна была идти стрелковая рота. В самом конце снимется с обороны третья стрелковая рота, вместе с ней командир отряда. Перед самым отходом командир отряда вышел с разведкой, подрезали они кустарники, сделали стежку, чтобы не было слышно шелеста, чтобы пройти незаметно. Это было сделано настолько хорошо, что националисты только по последним людям сумели открыть огонь, была ранена только одна женщина в это время в нашем лагере. Раненых выносили на самодельных носилках. Построились в боевом порядке и вышли.</w:t>
      </w:r>
    </w:p>
    <w:p w:rsidR="0089051D" w:rsidRDefault="0089051D">
      <w:pPr>
        <w:shd w:val="clear" w:color="auto" w:fill="FFFFFF"/>
        <w:ind w:firstLine="278"/>
        <w:jc w:val="both"/>
      </w:pPr>
      <w:r>
        <w:t>Для националистов был неясен наш манёвр. Они считали, что только небольшой группе противника удалось пройти, а остальные, как они предполагали, в количестве 500 человек, находятся в лагере. И они начали обстрел лагеря. Они стреляли с двух или даже с трёх сторон. Когда они стреляли с одной стороны, их группам с другой стороны казалось, что стреляем мы, - этим они были введены в заблуждение.</w:t>
      </w:r>
    </w:p>
    <w:p w:rsidR="0089051D" w:rsidRDefault="0089051D">
      <w:pPr>
        <w:shd w:val="clear" w:color="auto" w:fill="FFFFFF"/>
        <w:ind w:firstLine="288"/>
        <w:jc w:val="both"/>
      </w:pPr>
      <w:r>
        <w:t>Мы вышли в ночь с 26 на 27 июля и пошли на советскую сторону и слышали, что бой продолжается, ожесточённый бой, с миномётами, станковыми пулемётами, ракеты вылетали. У нас даже естественно подозрение возникло, что подошли немцы и бьются с националистами. Целые сутки продолжался этот бой, до рассвета 28 июля.</w:t>
      </w:r>
    </w:p>
    <w:p w:rsidR="0089051D" w:rsidRDefault="0089051D">
      <w:pPr>
        <w:shd w:val="clear" w:color="auto" w:fill="FFFFFF"/>
        <w:ind w:firstLine="288"/>
        <w:jc w:val="both"/>
      </w:pPr>
      <w:r>
        <w:t>Оказывается, они нашего ухода не обнаружили. В лагере мы оставили обоз, оставили лошадей, лошади, бродя в кустах, производили шорох, им казалось, что мы в лагере.</w:t>
      </w:r>
    </w:p>
    <w:p w:rsidR="0089051D" w:rsidRDefault="0089051D">
      <w:pPr>
        <w:shd w:val="clear" w:color="auto" w:fill="FFFFFF"/>
        <w:ind w:firstLine="278"/>
        <w:jc w:val="both"/>
      </w:pPr>
      <w:r>
        <w:t>Два раза они обстреливали лагерь, но в 12 часов дня, не слыша ответных выстрелов, командование решило, что большевики должны быть все перебиты. И вот, командующий этим наступлением Крук (молодой человек лет 27, худощавый, высокого роста, очень весёлый, общительный с бойцами, пользовавшися большим авторитетом со стороны своей свиты) решил выехать трибуном в лагерь осаждённого противника.</w:t>
      </w:r>
    </w:p>
    <w:p w:rsidR="0089051D" w:rsidRDefault="0089051D">
      <w:pPr>
        <w:shd w:val="clear" w:color="auto" w:fill="FFFFFF"/>
        <w:ind w:firstLine="278"/>
        <w:jc w:val="both"/>
        <w:sectPr w:rsidR="0089051D">
          <w:footnotePr>
            <w:pos w:val="beneathText"/>
          </w:footnotePr>
          <w:pgSz w:w="11905" w:h="16837"/>
          <w:pgMar w:top="850" w:right="2926" w:bottom="850" w:left="2623" w:header="708" w:footer="708" w:gutter="0"/>
          <w:cols w:space="720"/>
          <w:docGrid w:linePitch="360"/>
        </w:sectPr>
      </w:pPr>
      <w:r>
        <w:t>Что же получилось? Был дан сигнал командованием и с криками "ура!" они бросились одновременно со всех сторон. С одной стороны вооружённые люди, и с другой. Началась стрельба и свалка между ними, до тех пор, пока они не разобрались в том, что мы уже выехали, что лагерь</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73" type="#_x0000_t202" style="position:absolute;margin-left:-87.3pt;margin-top:.05pt;width:13.5pt;height:10.5pt;z-index:25176883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398</w:t>
                  </w:r>
                </w:p>
              </w:txbxContent>
            </v:textbox>
            <w10:wrap type="topAndBottom" anchorx="margin"/>
          </v:shape>
        </w:pict>
      </w:r>
      <w:r>
        <w:rPr>
          <w:noProof/>
          <w:lang w:val="uk-UA" w:eastAsia="uk-UA"/>
        </w:rPr>
        <w:pict>
          <v:shape id="_x0000_s1274" type="#_x0000_t202" style="position:absolute;margin-left:202.6pt;margin-top:.55pt;width:13.5pt;height:10.5pt;z-index:25176985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398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0"/>
        <w:jc w:val="both"/>
      </w:pPr>
      <w:r>
        <w:t>пустой. Они были очень удивлены, куда же мы могли уйти. Все убитые были похоронены, даже их двух разведчиков мы похоронили.</w:t>
      </w:r>
    </w:p>
    <w:p w:rsidR="0089051D" w:rsidRDefault="0089051D">
      <w:pPr>
        <w:shd w:val="clear" w:color="auto" w:fill="FFFFFF"/>
        <w:spacing w:before="5"/>
        <w:ind w:firstLine="283"/>
        <w:jc w:val="both"/>
      </w:pPr>
      <w:r>
        <w:t>Затем, перед уходом мы наши повозки со всем имуществом заминировали, а там были носильные вещи. Один из них подскочил к повозке, видимо большой мародёр, схватил вещи, а там были два 150-мм снаряда -взорвались, 30 человек выбыло из строя и это отбило у других охоту обыскивать повозки. В течение месяца они разминировали эти повозки.</w:t>
      </w:r>
    </w:p>
    <w:p w:rsidR="0089051D" w:rsidRDefault="0089051D">
      <w:pPr>
        <w:shd w:val="clear" w:color="auto" w:fill="FFFFFF"/>
        <w:spacing w:before="5"/>
        <w:ind w:firstLine="288"/>
        <w:jc w:val="both"/>
      </w:pPr>
      <w:r>
        <w:t>Результаты боя были просто для нас неожиданными. Количество раненых и убитых националистов превышало 800 человек****, за эти трое суток только убитыми они потеряли 250 человек. Наши потери были: 6 убитых, 6 чел. раненых, все они выздоровели, ни один не умер.</w:t>
      </w:r>
    </w:p>
    <w:p w:rsidR="0089051D" w:rsidRDefault="0089051D">
      <w:pPr>
        <w:shd w:val="clear" w:color="auto" w:fill="FFFFFF"/>
        <w:spacing w:before="5"/>
        <w:ind w:firstLine="298"/>
        <w:jc w:val="both"/>
      </w:pPr>
      <w:r>
        <w:t>Это, конечно, не помешало националистам после создавать версию, что наш отряд разбит. Но как показать это населению? Они стали возить трупы своих убитых, делая вид, что свозят их на свалку. Частично похороны националистов производились мелкими группами на 13 кладбищах в радиусе 20 км. В Теремно и других сёлах были открыты госпиталя, где были раненые, часть из них разошлась по домам.</w:t>
      </w:r>
    </w:p>
    <w:p w:rsidR="0089051D" w:rsidRDefault="0089051D">
      <w:pPr>
        <w:shd w:val="clear" w:color="auto" w:fill="FFFFFF"/>
        <w:spacing w:before="5"/>
        <w:ind w:firstLine="288"/>
        <w:jc w:val="both"/>
      </w:pPr>
      <w:r>
        <w:t>Но как показать полнейший разгром отряда? Они разоружили пару рот своих бойцов, на повозки наложили их оружие с тем, чтобы показать, что ими захвачены трофеи. Рассказывали, что они убили "батю", комиссара, мою шапку, как трофей, показывали (я потерял свою чёрную папаху и они везли её на повозке). Началась агитация, что отныне в этом районе устанавливается полностью националистическая власть и даже их официальный орган "До зброи" поместил статейку в 1943 году по этому вопросу.</w:t>
      </w:r>
    </w:p>
    <w:p w:rsidR="0089051D" w:rsidRDefault="0089051D">
      <w:pPr>
        <w:shd w:val="clear" w:color="auto" w:fill="FFFFFF"/>
        <w:ind w:firstLine="288"/>
        <w:jc w:val="both"/>
      </w:pPr>
      <w:r>
        <w:t>Мы уже передислоцировались в Славутский район, а на территории прилегающих западных районов установилась националистическая власть".</w:t>
      </w:r>
    </w:p>
    <w:p w:rsidR="0089051D" w:rsidRDefault="0089051D">
      <w:pPr>
        <w:shd w:val="clear" w:color="auto" w:fill="FFFFFF"/>
        <w:spacing w:before="706"/>
        <w:ind w:left="1258"/>
        <w:rPr>
          <w:i/>
          <w:iCs/>
        </w:rPr>
      </w:pPr>
      <w:r>
        <w:rPr>
          <w:i/>
          <w:iCs/>
        </w:rPr>
        <w:t xml:space="preserve">ЦДАГО Украхни. - Ф. 166. - </w:t>
      </w:r>
      <w:r>
        <w:rPr>
          <w:i/>
          <w:iCs/>
          <w:lang w:val="en-US"/>
        </w:rPr>
        <w:t xml:space="preserve">On. </w:t>
      </w:r>
      <w:r>
        <w:rPr>
          <w:i/>
          <w:iCs/>
        </w:rPr>
        <w:t>2. - Спр. 74. - Арк. 42 ж- 45.</w:t>
      </w:r>
    </w:p>
    <w:p w:rsidR="0089051D" w:rsidRDefault="0089051D">
      <w:pPr>
        <w:shd w:val="clear" w:color="auto" w:fill="FFFFFF"/>
        <w:spacing w:before="5"/>
        <w:jc w:val="right"/>
        <w:rPr>
          <w:i/>
          <w:iCs/>
        </w:rPr>
      </w:pPr>
      <w:r>
        <w:rPr>
          <w:i/>
          <w:iCs/>
        </w:rPr>
        <w:t>Оригинал. Машинопись.</w:t>
      </w:r>
    </w:p>
    <w:p w:rsidR="0089051D" w:rsidRDefault="0089051D">
      <w:pPr>
        <w:shd w:val="clear" w:color="auto" w:fill="FFFFFF"/>
        <w:tabs>
          <w:tab w:val="left" w:pos="413"/>
        </w:tabs>
        <w:spacing w:before="235"/>
        <w:ind w:firstLine="307"/>
        <w:jc w:val="both"/>
        <w:rPr>
          <w:i/>
          <w:iCs/>
        </w:rPr>
      </w:pPr>
      <w:r>
        <w:rPr>
          <w:i/>
          <w:iCs/>
        </w:rPr>
        <w:t>*</w:t>
      </w:r>
      <w:r>
        <w:rPr>
          <w:i/>
          <w:iCs/>
        </w:rPr>
        <w:tab/>
        <w:t xml:space="preserve">Ср. документ </w:t>
      </w:r>
      <w:r>
        <w:rPr>
          <w:i/>
          <w:iCs/>
          <w:lang w:val="fr-FR"/>
        </w:rPr>
        <w:t xml:space="preserve">M </w:t>
      </w:r>
      <w:r>
        <w:rPr>
          <w:i/>
          <w:iCs/>
        </w:rPr>
        <w:t>208, воспоминания куренного УНА М. Скорупского об</w:t>
      </w:r>
      <w:r>
        <w:rPr>
          <w:i/>
          <w:iCs/>
        </w:rPr>
        <w:br/>
        <w:t>операции, описанной в этой выдержке из стенограммы.</w:t>
      </w:r>
    </w:p>
    <w:p w:rsidR="0089051D" w:rsidRDefault="0089051D">
      <w:pPr>
        <w:shd w:val="clear" w:color="auto" w:fill="FFFFFF"/>
        <w:spacing w:before="5"/>
        <w:rPr>
          <w:i/>
          <w:iCs/>
        </w:rPr>
      </w:pPr>
      <w:r>
        <w:t xml:space="preserve">** </w:t>
      </w:r>
      <w:r>
        <w:rPr>
          <w:i/>
          <w:iCs/>
        </w:rPr>
        <w:t>Численность украинских повстанцев непомерно завышалась.</w:t>
      </w:r>
    </w:p>
    <w:p w:rsidR="0089051D" w:rsidRDefault="0089051D">
      <w:pPr>
        <w:numPr>
          <w:ilvl w:val="0"/>
          <w:numId w:val="68"/>
        </w:numPr>
        <w:shd w:val="clear" w:color="auto" w:fill="FFFFFF"/>
        <w:tabs>
          <w:tab w:val="left" w:pos="0"/>
          <w:tab w:val="left" w:pos="106"/>
        </w:tabs>
        <w:rPr>
          <w:i/>
          <w:iCs/>
        </w:rPr>
      </w:pPr>
      <w:r>
        <w:t xml:space="preserve">* * </w:t>
      </w:r>
      <w:r>
        <w:rPr>
          <w:i/>
          <w:iCs/>
        </w:rPr>
        <w:t>Это явная фантазия И. Кузовкова.</w:t>
      </w:r>
    </w:p>
    <w:p w:rsidR="0089051D" w:rsidRDefault="0089051D">
      <w:pPr>
        <w:numPr>
          <w:ilvl w:val="0"/>
          <w:numId w:val="68"/>
        </w:numPr>
        <w:shd w:val="clear" w:color="auto" w:fill="FFFFFF"/>
        <w:tabs>
          <w:tab w:val="left" w:pos="0"/>
          <w:tab w:val="left" w:pos="106"/>
        </w:tabs>
        <w:spacing w:before="5"/>
        <w:rPr>
          <w:i/>
          <w:iCs/>
        </w:rPr>
        <w:sectPr w:rsidR="0089051D">
          <w:footnotePr>
            <w:pos w:val="beneathText"/>
          </w:footnotePr>
          <w:type w:val="continuous"/>
          <w:pgSz w:w="11905" w:h="16837"/>
          <w:pgMar w:top="850" w:right="2629" w:bottom="850" w:left="2901" w:header="708" w:footer="708" w:gutter="0"/>
          <w:cols w:space="720"/>
          <w:docGrid w:linePitch="360"/>
        </w:sectPr>
      </w:pPr>
      <w:r>
        <w:t xml:space="preserve">* * * </w:t>
      </w:r>
      <w:r>
        <w:rPr>
          <w:i/>
          <w:iCs/>
        </w:rPr>
        <w:t>Цифры потерь националистов фантастически завышены.</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399</w:t>
      </w:r>
    </w:p>
    <w:p w:rsidR="0089051D" w:rsidRDefault="0089051D">
      <w:pPr>
        <w:shd w:val="clear" w:color="auto" w:fill="FFFFFF"/>
        <w:spacing w:before="475"/>
        <w:jc w:val="both"/>
        <w:rPr>
          <w:b/>
          <w:bCs/>
        </w:rPr>
      </w:pPr>
      <w:r>
        <w:rPr>
          <w:b/>
          <w:bCs/>
        </w:rPr>
        <w:t>207. ИЗ ОПЕРАТИВНОГО ОТЧЁТА РАЗВЕДЫВАТЕЛЬНОГО ПАРТИЗАНСКОГО ОТРЯДА УШПД ПОД КОМАНДОВАНИЕМ С. КСЕНЗОВА ЗА ПЕРИОД С 20 МАРТА 1944 Г. ПО 20 МАЯ 1944 Г.</w:t>
      </w:r>
    </w:p>
    <w:p w:rsidR="0089051D" w:rsidRDefault="0089051D">
      <w:pPr>
        <w:shd w:val="clear" w:color="auto" w:fill="FFFFFF"/>
        <w:spacing w:before="10"/>
        <w:jc w:val="right"/>
        <w:rPr>
          <w:b/>
          <w:bCs/>
        </w:rPr>
      </w:pPr>
      <w:r>
        <w:rPr>
          <w:b/>
          <w:bCs/>
        </w:rPr>
        <w:t>15 июня 1944 г.</w:t>
      </w:r>
    </w:p>
    <w:p w:rsidR="0089051D" w:rsidRDefault="0089051D">
      <w:pPr>
        <w:shd w:val="clear" w:color="auto" w:fill="FFFFFF"/>
        <w:spacing w:before="10"/>
        <w:ind w:firstLine="2678"/>
      </w:pPr>
      <w:r>
        <w:t>ОТЧЁТ Разведывательного партизанского отряда за период от 20 марта 1944 г. по 25 мая 1944 г.</w:t>
      </w:r>
    </w:p>
    <w:p w:rsidR="0089051D" w:rsidRDefault="0089051D">
      <w:pPr>
        <w:shd w:val="clear" w:color="auto" w:fill="FFFFFF"/>
        <w:spacing w:before="730"/>
        <w:ind w:firstLine="293"/>
        <w:jc w:val="both"/>
      </w:pPr>
      <w:r>
        <w:t>Партизанские отряды часто обнаруживают себя не плохой маскировкой или конспирацией, а тем, что их выдавали немцам националисты всех видов. Скрыться в полном смысле этого слова от националистического наблюдения большим, да и малым партизанским отрядам почти невозможно. Относительная невозможность обуславливается:</w:t>
      </w:r>
    </w:p>
    <w:p w:rsidR="0089051D" w:rsidRDefault="0089051D">
      <w:pPr>
        <w:shd w:val="clear" w:color="auto" w:fill="FFFFFF"/>
        <w:tabs>
          <w:tab w:val="left" w:pos="523"/>
        </w:tabs>
        <w:spacing w:before="10"/>
        <w:ind w:firstLine="288"/>
        <w:jc w:val="both"/>
      </w:pPr>
      <w:r>
        <w:t>а)</w:t>
      </w:r>
      <w:r>
        <w:tab/>
        <w:t>ведением разведки сёл, где обычно скрываются националисты,</w:t>
      </w:r>
      <w:r>
        <w:br/>
        <w:t>лазутчики, шпионы;</w:t>
      </w:r>
    </w:p>
    <w:p w:rsidR="0089051D" w:rsidRDefault="0089051D">
      <w:pPr>
        <w:shd w:val="clear" w:color="auto" w:fill="FFFFFF"/>
        <w:tabs>
          <w:tab w:val="left" w:pos="523"/>
        </w:tabs>
        <w:spacing w:before="10"/>
        <w:ind w:firstLine="288"/>
        <w:jc w:val="both"/>
      </w:pPr>
      <w:r>
        <w:t>б)</w:t>
      </w:r>
      <w:r>
        <w:tab/>
        <w:t>маршем партизанских отрядов по лесным тропам, дорогам, где</w:t>
      </w:r>
      <w:r>
        <w:br/>
        <w:t>встречаются националисты в виде лесорубов, подозрительные прохо</w:t>
      </w:r>
      <w:r>
        <w:br/>
        <w:t>димцы, с целью выдать партизанские отряды своим штабам;</w:t>
      </w:r>
    </w:p>
    <w:p w:rsidR="0089051D" w:rsidRDefault="0089051D">
      <w:pPr>
        <w:shd w:val="clear" w:color="auto" w:fill="FFFFFF"/>
        <w:tabs>
          <w:tab w:val="left" w:pos="523"/>
        </w:tabs>
        <w:spacing w:before="10"/>
        <w:ind w:firstLine="288"/>
        <w:jc w:val="both"/>
      </w:pPr>
      <w:r>
        <w:t>в)</w:t>
      </w:r>
      <w:r>
        <w:tab/>
        <w:t>проходом сёл, где националистам удаётся точно подсчитать ко</w:t>
      </w:r>
      <w:r>
        <w:br/>
        <w:t>личество людей, вооружения, что весьма опасно для дальнейших дейс</w:t>
      </w:r>
      <w:r>
        <w:br/>
        <w:t>твий партизанским отрядам в этих районах;</w:t>
      </w:r>
    </w:p>
    <w:p w:rsidR="0089051D" w:rsidRDefault="0089051D">
      <w:pPr>
        <w:shd w:val="clear" w:color="auto" w:fill="FFFFFF"/>
        <w:tabs>
          <w:tab w:val="left" w:pos="523"/>
        </w:tabs>
        <w:spacing w:before="10"/>
        <w:ind w:firstLine="288"/>
        <w:jc w:val="both"/>
      </w:pPr>
      <w:r>
        <w:t>г)</w:t>
      </w:r>
      <w:r>
        <w:tab/>
        <w:t>сбором питания в сёлах или на хуторах, в которых скрываются</w:t>
      </w:r>
      <w:r>
        <w:br/>
        <w:t>националисты.</w:t>
      </w:r>
    </w:p>
    <w:p w:rsidR="0089051D" w:rsidRDefault="0089051D">
      <w:pPr>
        <w:shd w:val="clear" w:color="auto" w:fill="FFFFFF"/>
        <w:spacing w:before="730"/>
      </w:pPr>
      <w:r>
        <w:t>КОМАНДИР П/О ОСОБОГО НАЗНАЧЕНИЯ</w:t>
      </w:r>
    </w:p>
    <w:p w:rsidR="0089051D" w:rsidRDefault="0089051D">
      <w:pPr>
        <w:shd w:val="clear" w:color="auto" w:fill="FFFFFF"/>
        <w:spacing w:before="10"/>
        <w:ind w:firstLine="3994"/>
      </w:pPr>
      <w:r>
        <w:t>(Подпись) КСЕНЗОВ КОМИССАР П/О ОСОБОГО НАЗНАЧЕНИЯ ГВАРДИИ СТАРШИЙ ЛЕЙТЕНАНТ</w:t>
      </w:r>
    </w:p>
    <w:p w:rsidR="0089051D" w:rsidRDefault="0089051D">
      <w:pPr>
        <w:shd w:val="clear" w:color="auto" w:fill="FFFFFF"/>
        <w:spacing w:before="10"/>
        <w:ind w:firstLine="3994"/>
      </w:pPr>
      <w:r>
        <w:t>(Подпись) ВЕЛИЧКО 15 июня 1944 года.</w:t>
      </w:r>
    </w:p>
    <w:p w:rsidR="0089051D" w:rsidRDefault="0089051D">
      <w:pPr>
        <w:shd w:val="clear" w:color="auto" w:fill="FFFFFF"/>
        <w:spacing w:before="250"/>
        <w:jc w:val="right"/>
        <w:rPr>
          <w:i/>
          <w:iCs/>
        </w:rPr>
      </w:pPr>
      <w:r>
        <w:rPr>
          <w:i/>
          <w:iCs/>
        </w:rPr>
        <w:t xml:space="preserve">ЦДАГО Украгни. - Ф. 62. - </w:t>
      </w:r>
      <w:r>
        <w:rPr>
          <w:i/>
          <w:iCs/>
          <w:lang w:val="en-US"/>
        </w:rPr>
        <w:t xml:space="preserve">On. </w:t>
      </w:r>
      <w:r>
        <w:rPr>
          <w:i/>
          <w:iCs/>
        </w:rPr>
        <w:t>1. - Спр. 252. - Арк. 198.</w:t>
      </w:r>
    </w:p>
    <w:p w:rsidR="0089051D" w:rsidRDefault="0089051D">
      <w:pPr>
        <w:shd w:val="clear" w:color="auto" w:fill="FFFFFF"/>
        <w:spacing w:before="10"/>
        <w:jc w:val="right"/>
        <w:rPr>
          <w:i/>
          <w:iCs/>
        </w:rPr>
        <w:sectPr w:rsidR="0089051D">
          <w:footnotePr>
            <w:pos w:val="beneathText"/>
          </w:footnotePr>
          <w:pgSz w:w="11905" w:h="16837"/>
          <w:pgMar w:top="850" w:right="2926" w:bottom="850" w:left="2623" w:header="708" w:footer="708" w:gutter="0"/>
          <w:cols w:space="720"/>
          <w:docGrid w:linePitch="360"/>
        </w:sectPr>
      </w:pPr>
      <w:r>
        <w:rPr>
          <w:i/>
          <w:iCs/>
        </w:rPr>
        <w:t>Оригинал. Машинопись.</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75" type="#_x0000_t202" style="position:absolute;margin-left:-87.3pt;margin-top:.05pt;width:17.2pt;height:10.5pt;z-index:25177088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400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b/>
          <w:bCs/>
        </w:rPr>
      </w:pPr>
      <w:r>
        <w:rPr>
          <w:b/>
          <w:bCs/>
        </w:rPr>
        <w:t>208. ИЗ СПРАВКИ ИСПОЛНЯЮЩЕГО ОБЯЗАННОСТИ НАЧАЛЬНИКА 2 ОТДЕЛА УШПД Я. КРАВЧУКА О ПОЛОЖЕНИИ В КАРПАТАХ (БУКОВИНА)</w:t>
      </w:r>
    </w:p>
    <w:p w:rsidR="0089051D" w:rsidRDefault="0089051D">
      <w:pPr>
        <w:shd w:val="clear" w:color="auto" w:fill="FFFFFF"/>
        <w:jc w:val="right"/>
        <w:rPr>
          <w:b/>
          <w:bCs/>
        </w:rPr>
      </w:pPr>
      <w:r>
        <w:rPr>
          <w:b/>
          <w:bCs/>
        </w:rPr>
        <w:t>Не ранее 20 июля 1944 г.</w:t>
      </w:r>
    </w:p>
    <w:p w:rsidR="0089051D" w:rsidRDefault="0089051D">
      <w:pPr>
        <w:shd w:val="clear" w:color="auto" w:fill="FFFFFF"/>
        <w:spacing w:before="5"/>
        <w:jc w:val="center"/>
      </w:pPr>
      <w:r>
        <w:t>СПРАВКА</w:t>
      </w:r>
    </w:p>
    <w:p w:rsidR="0089051D" w:rsidRDefault="0089051D">
      <w:pPr>
        <w:shd w:val="clear" w:color="auto" w:fill="FFFFFF"/>
        <w:jc w:val="center"/>
      </w:pPr>
      <w:r>
        <w:t>о положении в Карпатах /район Бергомет-Кымпылунг/</w:t>
      </w:r>
    </w:p>
    <w:p w:rsidR="0089051D" w:rsidRDefault="0089051D">
      <w:pPr>
        <w:shd w:val="clear" w:color="auto" w:fill="FFFFFF"/>
        <w:jc w:val="center"/>
      </w:pPr>
      <w:r>
        <w:t>по данным на 20 июля 1944 года</w:t>
      </w:r>
    </w:p>
    <w:p w:rsidR="0089051D" w:rsidRDefault="0089051D">
      <w:pPr>
        <w:shd w:val="clear" w:color="auto" w:fill="FFFFFF"/>
        <w:spacing w:before="202"/>
        <w:ind w:firstLine="288"/>
        <w:jc w:val="both"/>
      </w:pPr>
      <w:r>
        <w:t xml:space="preserve">Рукописная пометка: </w:t>
      </w:r>
      <w:r>
        <w:rPr>
          <w:lang w:val="en-US"/>
        </w:rPr>
        <w:t xml:space="preserve">"I, II, III, IV, V, VI </w:t>
      </w:r>
      <w:r>
        <w:t>учесть при формировании, оснащении, озадачивании и выброске отрядов. Выброску производить в пределах Ю-3 Карпат - дальше от госграницы. 4.8.44 г. Строкач"</w:t>
      </w:r>
    </w:p>
    <w:p w:rsidR="0089051D" w:rsidRDefault="0089051D">
      <w:pPr>
        <w:shd w:val="clear" w:color="auto" w:fill="FFFFFF"/>
        <w:spacing w:before="432"/>
        <w:ind w:firstLine="288"/>
        <w:jc w:val="both"/>
      </w:pPr>
      <w:r>
        <w:t>Основное население района состоит из украинцев-гуцулов. Кроме гуцулов, есть румыны, сербы. Разговорный язык украинский, но русский язык понимают все, включая и румын.</w:t>
      </w:r>
    </w:p>
    <w:p w:rsidR="0089051D" w:rsidRDefault="0089051D">
      <w:pPr>
        <w:shd w:val="clear" w:color="auto" w:fill="FFFFFF"/>
      </w:pPr>
      <w:r>
        <w:t>Сербское население исключительно хорошо относится к партизанам.</w:t>
      </w:r>
    </w:p>
    <w:p w:rsidR="0089051D" w:rsidRDefault="0089051D">
      <w:pPr>
        <w:shd w:val="clear" w:color="auto" w:fill="FFFFFF"/>
        <w:spacing w:before="235"/>
        <w:ind w:firstLine="288"/>
        <w:jc w:val="both"/>
      </w:pPr>
      <w:r>
        <w:t>Военные гарнизоны насчитывают до 300-350 чел. По горам разбросано много мелких гарнизонов по 20-30 чел., расположенных по вершинам горной гряды. Отдельные гарнизоны имеют горную артиллерию.</w:t>
      </w:r>
    </w:p>
    <w:p w:rsidR="0089051D" w:rsidRDefault="0089051D">
      <w:pPr>
        <w:shd w:val="clear" w:color="auto" w:fill="FFFFFF"/>
        <w:ind w:firstLine="288"/>
        <w:jc w:val="both"/>
      </w:pPr>
      <w:r>
        <w:t>В данном районе существуют националистические группы и их военные формирования. Особенность этих групп состоит в том, что они совершенно явно получают оружие от немцев. Так, немецкий гарнизон в Гельче выдал отряду националистов винтовки образца 1939 г. Одежда гражданская, чёрного цвета, поэтому отряды называются отрядами "чернорубашечников". Задачи этих отрядов состоит в борьбе против партизан, но нападают только на одиночек или мелкие группы в 5-6 чел., не вступая в бой с отрядом больше 10-20 чел., несмотря на то, что отдельные отряды националистов достигают численности 200-250 чел: структура, примерно, соответствует структуре отрядов УПА.</w:t>
      </w:r>
    </w:p>
    <w:p w:rsidR="0089051D" w:rsidRDefault="0089051D">
      <w:pPr>
        <w:shd w:val="clear" w:color="auto" w:fill="FFFFFF"/>
        <w:ind w:firstLine="288"/>
        <w:jc w:val="both"/>
      </w:pPr>
      <w:r>
        <w:t>Особое значение эти группы придают уничтожению командного состава Красной Армии. Как вооружённая сила, они деятельности партизан не осложнили, лишь мешая ведению агентурной разведки и, что самое главное, о замеченных продвижениях партизан немедленно сообщают немецкому командованию.</w:t>
      </w:r>
    </w:p>
    <w:p w:rsidR="0089051D" w:rsidRDefault="0089051D">
      <w:pPr>
        <w:shd w:val="clear" w:color="auto" w:fill="FFFFFF"/>
        <w:spacing w:before="202"/>
        <w:ind w:left="1354"/>
      </w:pPr>
      <w:r>
        <w:t>Условия ведения разведывательной работы</w:t>
      </w:r>
    </w:p>
    <w:p w:rsidR="0089051D" w:rsidRDefault="0089051D">
      <w:pPr>
        <w:shd w:val="clear" w:color="auto" w:fill="FFFFFF"/>
        <w:spacing w:before="202"/>
        <w:ind w:firstLine="293"/>
        <w:jc w:val="both"/>
        <w:sectPr w:rsidR="0089051D">
          <w:footnotePr>
            <w:pos w:val="beneathText"/>
          </w:footnotePr>
          <w:type w:val="continuous"/>
          <w:pgSz w:w="11905" w:h="16837"/>
          <w:pgMar w:top="850" w:right="2643" w:bottom="850" w:left="2901" w:header="708" w:footer="708" w:gutter="0"/>
          <w:cols w:space="720"/>
          <w:docGrid w:linePitch="360"/>
        </w:sectPr>
      </w:pPr>
      <w:r>
        <w:t>Разведданные можно получать только лишь ведением собственной разведки, т.к. приобрести агентуру совершенно невозможно. Это объясняется тем обстоятельством, что весь призывной возраст отмо-</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39"/>
        </w:tabs>
        <w:ind w:left="1051"/>
        <w:rPr>
          <w:sz w:val="18"/>
          <w:szCs w:val="18"/>
        </w:rPr>
        <w:sectPr w:rsidR="0089051D">
          <w:footnotePr>
            <w:pos w:val="beneathText"/>
          </w:footnotePr>
          <w:pgSz w:w="11905" w:h="16837"/>
          <w:pgMar w:top="850" w:right="2926" w:bottom="850" w:left="2599" w:header="708" w:footer="708" w:gutter="0"/>
          <w:cols w:space="720"/>
          <w:docGrid w:linePitch="360"/>
        </w:sect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401</w:t>
      </w:r>
    </w:p>
    <w:p w:rsidR="0089051D" w:rsidRDefault="0089051D">
      <w:pPr>
        <w:shd w:val="clear" w:color="auto" w:fill="FFFFFF"/>
        <w:spacing w:before="475"/>
        <w:jc w:val="both"/>
      </w:pPr>
      <w:r>
        <w:t>билизован румынами в армию, а оставшиеся семьи связаны преимущественно с румынской армией.</w:t>
      </w:r>
    </w:p>
    <w:p w:rsidR="0089051D" w:rsidRDefault="0089051D">
      <w:pPr>
        <w:shd w:val="clear" w:color="auto" w:fill="FFFFFF"/>
        <w:ind w:firstLine="293"/>
        <w:jc w:val="both"/>
      </w:pPr>
      <w:r>
        <w:t>Вторая причина состоит в том, что население занимается скотоводством и в летний период нуждается в "полонинах", т.е. в местах для пастбищ скота. Но все "полонины" находятся в ведении пограничных войск противника или местного немецкого гарнизона. Разрешение на пользование "по-лонин" даётся на срок от двух до четырёх месяцев. В течение этого периода владелец такого пастбища обязан получать дополнительное разрешение, для чего его вызывают 4-6 раз к командованию гарнизона. Из опросов жителей установлено, что от них, как обязательное условие, требуется доносить обо всех появлениях каких-либо подозрительных групп и личностей, иначе они лишаются права на пользование "полонин".</w:t>
      </w:r>
    </w:p>
    <w:p w:rsidR="0089051D" w:rsidRDefault="0089051D">
      <w:pPr>
        <w:shd w:val="clear" w:color="auto" w:fill="FFFFFF"/>
      </w:pPr>
      <w:r>
        <w:t>Местных партизанских отрядов в данном районе нет.</w:t>
      </w:r>
    </w:p>
    <w:p w:rsidR="0089051D" w:rsidRDefault="0089051D">
      <w:pPr>
        <w:shd w:val="clear" w:color="auto" w:fill="FFFFFF"/>
        <w:spacing w:before="202"/>
      </w:pPr>
      <w:r>
        <w:t>Выводы:</w:t>
      </w:r>
    </w:p>
    <w:p w:rsidR="0089051D" w:rsidRDefault="0089051D">
      <w:pPr>
        <w:shd w:val="clear" w:color="auto" w:fill="FFFFFF"/>
        <w:spacing w:before="5"/>
        <w:ind w:firstLine="288"/>
        <w:jc w:val="both"/>
      </w:pPr>
      <w:r>
        <w:t>На данном участке десантная группа в 10-12 чел. успешно действовать не может. Такие группы необходимо выбрасывать вглубь территории противника, ибо обстановка в Румынии сейчас такова: когда в апреле 1944 г. советские войска вошли на территорию Румынии, немецкие власти предприняли ряд репрессивных мер: Румыния как государство было наказано тем, что Галиция перешла в руки Венгрии*. Дезертиры-румыны наказываются самым страшным образом... Это всё повлияло отрицательно на румынское население и обострило отношение румын к немецкой армии. Чем глубже от линии фронта на территорию противника, тем лучше условия для существования партизанских групп.</w:t>
      </w:r>
    </w:p>
    <w:p w:rsidR="0089051D" w:rsidRDefault="0089051D">
      <w:pPr>
        <w:shd w:val="clear" w:color="auto" w:fill="FFFFFF"/>
        <w:spacing w:before="432"/>
        <w:ind w:right="2688"/>
      </w:pPr>
      <w:r>
        <w:t>И.О. Начальника 2 Отдела УШПД Гвардии майор</w:t>
      </w:r>
    </w:p>
    <w:p w:rsidR="0089051D" w:rsidRDefault="00EB7195">
      <w:pPr>
        <w:shd w:val="clear" w:color="auto" w:fill="FFFFFF"/>
        <w:spacing w:before="466"/>
        <w:ind w:right="4992"/>
      </w:pPr>
      <w:r>
        <w:rPr>
          <w:noProof/>
          <w:lang w:val="uk-UA" w:eastAsia="uk-UA"/>
        </w:rPr>
        <w:pict>
          <v:shape id="_x0000_s1276" type="#_x0000_t202" style="position:absolute;margin-left:269.1pt;margin-top:-1.65pt;width:50.1pt;height:23.2pt;z-index:251771904;mso-wrap-distance-left:1.9pt;mso-wrap-distance-right:1.9pt" stroked="f">
            <v:fill color2="black"/>
            <v:textbox inset="0,0,0,0">
              <w:txbxContent>
                <w:p w:rsidR="0089051D" w:rsidRDefault="0089051D">
                  <w:pPr>
                    <w:shd w:val="clear" w:color="auto" w:fill="FFFFFF"/>
                  </w:pPr>
                  <w:r>
                    <w:t>(Подпись) КРАВЧУК</w:t>
                  </w:r>
                </w:p>
              </w:txbxContent>
            </v:textbox>
            <w10:wrap type="square" side="largest"/>
          </v:shape>
        </w:pict>
      </w:r>
      <w:r w:rsidR="0089051D">
        <w:t>Отп. 1 экз. № 983.</w:t>
      </w:r>
    </w:p>
    <w:p w:rsidR="0089051D" w:rsidRDefault="0089051D">
      <w:pPr>
        <w:shd w:val="clear" w:color="auto" w:fill="FFFFFF"/>
        <w:spacing w:before="202"/>
        <w:jc w:val="right"/>
        <w:rPr>
          <w:i/>
          <w:iCs/>
        </w:rPr>
      </w:pPr>
      <w:r>
        <w:rPr>
          <w:i/>
          <w:iCs/>
        </w:rPr>
        <w:t xml:space="preserve">ЦДАГО Украгни. - Ф. 62. </w:t>
      </w:r>
      <w:r>
        <w:rPr>
          <w:i/>
          <w:iCs/>
          <w:lang w:val="en-US"/>
        </w:rPr>
        <w:t xml:space="preserve">-On. </w:t>
      </w:r>
      <w:r>
        <w:rPr>
          <w:i/>
          <w:iCs/>
        </w:rPr>
        <w:t>1 - Спр. 294. - Арк. 42-44</w:t>
      </w:r>
    </w:p>
    <w:p w:rsidR="0089051D" w:rsidRDefault="0089051D">
      <w:pPr>
        <w:shd w:val="clear" w:color="auto" w:fill="FFFFFF"/>
        <w:jc w:val="right"/>
        <w:rPr>
          <w:i/>
          <w:iCs/>
        </w:rPr>
      </w:pPr>
      <w:r>
        <w:rPr>
          <w:i/>
          <w:iCs/>
        </w:rPr>
        <w:t>Оригинал. Машинопись.</w:t>
      </w:r>
    </w:p>
    <w:p w:rsidR="0089051D" w:rsidRDefault="0089051D">
      <w:pPr>
        <w:shd w:val="clear" w:color="auto" w:fill="FFFFFF"/>
        <w:spacing w:before="202"/>
        <w:ind w:firstLine="312"/>
        <w:jc w:val="both"/>
        <w:rPr>
          <w:i/>
          <w:iCs/>
        </w:rPr>
        <w:sectPr w:rsidR="0089051D">
          <w:footnotePr>
            <w:pos w:val="beneathText"/>
          </w:footnotePr>
          <w:type w:val="continuous"/>
          <w:pgSz w:w="11905" w:h="16837"/>
          <w:pgMar w:top="850" w:right="2926" w:bottom="850" w:left="2599" w:header="708" w:footer="708" w:gutter="0"/>
          <w:cols w:space="720"/>
          <w:docGrid w:linePitch="360"/>
        </w:sectPr>
      </w:pPr>
      <w:r>
        <w:rPr>
          <w:i/>
          <w:iCs/>
        </w:rPr>
        <w:t>* Ошибка. Галиция в годы Второй мировой войны не находилась под контролем ни венгерских, ни румынских оккупационных властей. Вероятно, имеется в виду передача части Трансилъвании правительством румынского диктарора Й. Антонеску Венгрии, совершённая под давлением Германии в результате Венского арбитража в 1940 г.</w:t>
      </w:r>
    </w:p>
    <w:p w:rsidR="0089051D" w:rsidRDefault="0089051D">
      <w:pPr>
        <w:sectPr w:rsidR="0089051D">
          <w:footnotePr>
            <w:pos w:val="beneathText"/>
          </w:footnotePr>
          <w:type w:val="continuous"/>
          <w:pgSz w:w="11905" w:h="16837"/>
          <w:pgMar w:top="850" w:right="2926" w:bottom="850" w:left="2599"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77" type="#_x0000_t202" style="position:absolute;margin-left:-87.3pt;margin-top:.05pt;width:17.2pt;height:10.5pt;z-index:251772928;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402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rPr>
          <w:b/>
          <w:bCs/>
        </w:rPr>
      </w:pPr>
      <w:r>
        <w:rPr>
          <w:b/>
          <w:bCs/>
        </w:rPr>
        <w:t>209. ИЗ МЕМУАРОВ БЫВШЕГО КУРЕННОГО УПА М. СКО-РУПСКОГО: ОПИСАНИЕ ОПЕРАЦИИ УКРАИНСКИХ ПОВСТАНЦЕВ ПРОТИВ КАМЕНЕЦ-ПОДОЛЬСКОГО ПАРТИЗАНСКОГО СОЕДИНЕНИЯ ИМ. МИХАЙЛОВА 22-24 ИЮЛЯ 1943 Г.</w:t>
      </w:r>
    </w:p>
    <w:p w:rsidR="0089051D" w:rsidRDefault="0089051D">
      <w:pPr>
        <w:shd w:val="clear" w:color="auto" w:fill="FFFFFF"/>
        <w:spacing w:before="10"/>
        <w:jc w:val="right"/>
        <w:rPr>
          <w:b/>
          <w:bCs/>
        </w:rPr>
      </w:pPr>
      <w:r>
        <w:rPr>
          <w:b/>
          <w:bCs/>
        </w:rPr>
        <w:t>[1950-е гг.]*</w:t>
      </w:r>
    </w:p>
    <w:p w:rsidR="0089051D" w:rsidRDefault="0089051D">
      <w:pPr>
        <w:shd w:val="clear" w:color="auto" w:fill="FFFFFF"/>
        <w:spacing w:before="250"/>
        <w:ind w:firstLine="259"/>
        <w:jc w:val="both"/>
        <w:rPr>
          <w:i/>
          <w:iCs/>
        </w:rPr>
      </w:pPr>
      <w:r>
        <w:rPr>
          <w:i/>
          <w:iCs/>
        </w:rPr>
        <w:t>Описание принадлежит Максиму Скорупскому (куренному УПА "Максу "), не входившему в ОУН, но бывшего идейно близким мельников-цам. В 1944 году он по приказанию командования ушёл в эмиграцию, где и написал мемуары: "Туда, где бой за свободу ", отрывки которых и публикуются ниже.</w:t>
      </w:r>
    </w:p>
    <w:p w:rsidR="0089051D" w:rsidRDefault="0089051D">
      <w:pPr>
        <w:shd w:val="clear" w:color="auto" w:fill="FFFFFF"/>
        <w:spacing w:before="250"/>
        <w:ind w:firstLine="283"/>
        <w:jc w:val="both"/>
      </w:pPr>
      <w:r>
        <w:t>Когда я пришел в лес к лагерю, там царило оживленное движение. Курень "Осипа" собирался на операцию против советских партизан. Более точных данных об операции у меня не было, потому что сотня была готова к маршу, и не было времени об этом расспрашивать. Я знал, что одновременно с куренем "Осипа" собирается на общую операцию также курень "Ворона". Значит, должна была быть большая расправа над советскими партизанами. У меня не было оружия, и наскоро сотник "Юрий" дал мне какую-то старую винтовку, а ребята его сотни дали патронов и одну гранату. Досадно было мне без пистолета, еще хуже, что винтовка такая плохая, но не было выбора.</w:t>
      </w:r>
    </w:p>
    <w:p w:rsidR="0089051D" w:rsidRDefault="0089051D">
      <w:pPr>
        <w:shd w:val="clear" w:color="auto" w:fill="FFFFFF"/>
        <w:spacing w:before="5"/>
        <w:ind w:firstLine="278"/>
        <w:jc w:val="both"/>
      </w:pPr>
      <w:r>
        <w:t>Четами руководили четовые, которые были и раньше. Сотник "Юрий" присоединил меня пока что к своему отряду. Бурлаченко, как никуда еще не определенный, встретив меня, просил его также взять на операцию. "Юрий" дал свое согласие и, таким образом, у меня был старый товарищ и мы, разговаривая, тянулись в хвосте колонны в походе на Сурожский лес. Это было 22 июля после обеда.</w:t>
      </w:r>
    </w:p>
    <w:p w:rsidR="0089051D" w:rsidRDefault="0089051D">
      <w:pPr>
        <w:shd w:val="clear" w:color="auto" w:fill="FFFFFF"/>
        <w:spacing w:before="5"/>
        <w:ind w:firstLine="288"/>
        <w:jc w:val="both"/>
        <w:sectPr w:rsidR="0089051D">
          <w:footnotePr>
            <w:pos w:val="beneathText"/>
          </w:footnotePr>
          <w:type w:val="continuous"/>
          <w:pgSz w:w="11905" w:h="16837"/>
          <w:pgMar w:top="850" w:right="2643" w:bottom="850" w:left="2896" w:header="708" w:footer="708" w:gutter="0"/>
          <w:cols w:space="720"/>
          <w:docGrid w:linePitch="360"/>
        </w:sectPr>
      </w:pPr>
      <w:r>
        <w:t>Вечером наш курень прибыл к селу Переморивка и расположился на ночь. В новой сотне, среди незнакомых бойцов и командиров, я чувствовал себя немного не "по-своему". На квартире с куренным "Осипом" и сотником "Юрием" сначала было тяжело завязать разговор, но позже мы разговорились. Оказалось, что и тот и тот - бывшие члены организации ОУН "М", очень трезво смотрели на борьбу УПА. С самого начала, когда весной началось партизанское движение, они присоединились к своим односельчанам, которые были в организации ОУН "Б", и так остались и до сих пор. Они были против "спонтанных" выступлений бандеровцев, но откровенно они не могли выступить против. О разоружении [мельниковцев бандеровцами. - авт.] куренной</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6"/>
        </w:tabs>
        <w:ind w:left="1032"/>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403</w:t>
      </w:r>
    </w:p>
    <w:p w:rsidR="0089051D" w:rsidRDefault="0089051D">
      <w:pPr>
        <w:shd w:val="clear" w:color="auto" w:fill="FFFFFF"/>
        <w:spacing w:before="475"/>
        <w:jc w:val="both"/>
      </w:pPr>
      <w:r>
        <w:t>"Осип" высказался, что болезненных тем не следует задевать, и перевел разговор на события завтрашнего дня.</w:t>
      </w:r>
    </w:p>
    <w:p w:rsidR="0089051D" w:rsidRDefault="0089051D">
      <w:pPr>
        <w:shd w:val="clear" w:color="auto" w:fill="FFFFFF"/>
        <w:spacing w:before="5"/>
        <w:ind w:firstLine="288"/>
        <w:jc w:val="both"/>
      </w:pPr>
      <w:r>
        <w:t>После ужина созваны были сотенные и четовые на командное совещание. Куренной "Осип" разложил на столе подробную карту местности и начал объяснять намеченный план военной операции на завтра. Там узнал я о точных данных. На одной из высоток Сурожского леса, недалеко от села Теремное (Шумского района), находится лагерь советских партизан. Сила лагеря состоит из 200 мужчин большевиков и около 300 поляков с семьями, которые убежали из окружающих сел. Советы и часть поляков были хорошо вооружены и вокруг лагеря были выкопаны позиции для стрелков. Своим пребыванием в той местности советские партизаны парализовали связи УПА и досаждали окружающим селам постоянными грабежами продовольствия, одежды и других домашних вещей. Командование УПА дало приказ любой ценой ликвидировать большевистское бандитское гнездо.</w:t>
      </w:r>
    </w:p>
    <w:p w:rsidR="0089051D" w:rsidRDefault="0089051D">
      <w:pPr>
        <w:shd w:val="clear" w:color="auto" w:fill="FFFFFF"/>
        <w:spacing w:before="5"/>
        <w:ind w:firstLine="288"/>
        <w:jc w:val="both"/>
      </w:pPr>
      <w:r>
        <w:t>В соответствии с планом, курень "Осипа" с востока, а курень "Крапивы" (он был назначен куренным на время операции) с запада должны были приблизиться к советскому лагерю и, соединив фланги, замкнуть кольцо окружения. Главными командирами операции должны были быть "Ворон" и майор Голубенко.</w:t>
      </w:r>
    </w:p>
    <w:p w:rsidR="0089051D" w:rsidRDefault="0089051D">
      <w:pPr>
        <w:shd w:val="clear" w:color="auto" w:fill="FFFFFF"/>
        <w:ind w:firstLine="288"/>
        <w:jc w:val="both"/>
      </w:pPr>
      <w:r>
        <w:t>Наши силы были такие: Лубенский курень "Осипа" состоял из трех сотен: первая сотня "Юрия", вторая сотня "Барсука". Третья сотня "Беркута" оставалась на охрану лагеря в лесу.</w:t>
      </w:r>
    </w:p>
    <w:p w:rsidR="0089051D" w:rsidRDefault="0089051D">
      <w:pPr>
        <w:shd w:val="clear" w:color="auto" w:fill="FFFFFF"/>
        <w:spacing w:before="5"/>
        <w:ind w:firstLine="293"/>
        <w:jc w:val="both"/>
      </w:pPr>
      <w:r>
        <w:t>Вооружение: кроме нормального, то есть - винтовки, автоматы и по три ручных пулемета на чету; сотня "Юрия" имела маленький расчет тяжелого пулемета "максима" и два минометных расчета: один 50 мм и один 82 мм. Кременецкий курень "Крапивы" состоял из трех сотен: первая - "Гамалии", вторая - "Камня", третья - "Петра". Вооружения было точно такое же, как в Лубенском курене, за исключением одного миномета 82 мм. Операция должна была начаться на второй день в 3 часа утра, то есть 23 июля. Случайной базой Кременецкого куреня было село Сошицы.</w:t>
      </w:r>
    </w:p>
    <w:p w:rsidR="0089051D" w:rsidRDefault="0089051D">
      <w:pPr>
        <w:shd w:val="clear" w:color="auto" w:fill="FFFFFF"/>
        <w:ind w:firstLine="298"/>
        <w:jc w:val="both"/>
        <w:sectPr w:rsidR="0089051D">
          <w:footnotePr>
            <w:pos w:val="beneathText"/>
          </w:footnotePr>
          <w:pgSz w:w="11905" w:h="16837"/>
          <w:pgMar w:top="850" w:right="2926" w:bottom="850" w:left="2618" w:header="708" w:footer="708" w:gutter="0"/>
          <w:cols w:space="720"/>
          <w:docGrid w:linePitch="360"/>
        </w:sectPr>
      </w:pPr>
      <w:r>
        <w:t>Определив задачи отдельным командирам, куренной "Осип" назначил меня заместителем сотника "Юрия". Совещание закончилось. Командиры сотен должны были провести последние приготовления по сотням, проверить запасы амуниции, наполнить все пулеметные диски и держать хорошо дежурную службу (чтобы никто из гражданского населения не отдалялся из села). Во время тех приготовлений случился досадный случай в сотне "Барсука". Пулеметчик, чистя свой пулемет, из-за неосторожности оставил один патрон в стволе. Второй стре-</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78" type="#_x0000_t202" style="position:absolute;margin-left:-87.3pt;margin-top:.05pt;width:17.2pt;height:10.5pt;z-index:25177395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404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лок, видев, что диск от пулемета отложен, потянул за спусковой прибор и убил своего товарища, сидевшего возле стола.</w:t>
      </w:r>
    </w:p>
    <w:p w:rsidR="0089051D" w:rsidRDefault="0089051D">
      <w:pPr>
        <w:shd w:val="clear" w:color="auto" w:fill="FFFFFF"/>
        <w:spacing w:before="10"/>
        <w:ind w:firstLine="288"/>
        <w:jc w:val="both"/>
      </w:pPr>
      <w:r>
        <w:t>Этот случай предвещал на завтра, вероятно, какую-то неудачу, какой-то плохой знак. Целую ночь в нашу квартиру прибывали связные и разведчики, принося разные сообщения и доклады - в основном о положении советов, а потому и в плане операции изменений не было.</w:t>
      </w:r>
    </w:p>
    <w:p w:rsidR="0089051D" w:rsidRDefault="0089051D">
      <w:pPr>
        <w:shd w:val="clear" w:color="auto" w:fill="FFFFFF"/>
        <w:spacing w:before="10"/>
        <w:ind w:firstLine="283"/>
        <w:jc w:val="both"/>
      </w:pPr>
      <w:r>
        <w:t>Утром стоял тяжелый туман, и даже было холодно. Две сотни нашего куреня без какого-либо звона и шума вошли на край села Теремное, со стороны леса. Потому, что было темно и плохо видно, мы решили подождать, подойдет высшее солнце взойдет выше и ветер развеет туман. Выставив посты, войско раскинулось по обе стороны дороги. За пол часа нашего постоя черт принес из леса воз с советскими партизанами. Как мы позднее узнали, они ехали в село за хлебом, - и просто наехали на выставленный нами пост.</w:t>
      </w:r>
    </w:p>
    <w:p w:rsidR="0089051D" w:rsidRDefault="0089051D">
      <w:pPr>
        <w:shd w:val="clear" w:color="auto" w:fill="FFFFFF"/>
        <w:spacing w:before="10"/>
        <w:ind w:firstLine="288"/>
        <w:jc w:val="both"/>
      </w:pPr>
      <w:r>
        <w:t>Наши часовые открыли стрельбу и советские партизаны, оставив подводу, убежали. Преждевременное рассекречивание могло повредить намеченному плану, поэтому мы силой факта немедленно отправились гуськом, сотня за сотней, в направлении высотки.</w:t>
      </w:r>
    </w:p>
    <w:p w:rsidR="0089051D" w:rsidRDefault="0089051D">
      <w:pPr>
        <w:shd w:val="clear" w:color="auto" w:fill="FFFFFF"/>
        <w:spacing w:before="10"/>
        <w:ind w:firstLine="288"/>
        <w:jc w:val="both"/>
      </w:pPr>
      <w:r>
        <w:t>Наши проводники (крестьяне) не очень хорошо ориентировались, в каком месте находится советский лагерь, и начали водить нас по лесу.</w:t>
      </w:r>
    </w:p>
    <w:p w:rsidR="0089051D" w:rsidRDefault="0089051D">
      <w:pPr>
        <w:shd w:val="clear" w:color="auto" w:fill="FFFFFF"/>
        <w:spacing w:before="10"/>
        <w:ind w:firstLine="293"/>
        <w:jc w:val="both"/>
      </w:pPr>
      <w:r>
        <w:t>Первая шла сотня "Барсука" и должна была занять левый фланг окружения, а сотня "Юрия" - правый. Когда мы еще не вошли совсем вглубь лесного комплекса, позади нас на лужайке появилась группа всадников, советских партизан (мужчин 15) и начали кричать к нам, чтобы мы шли на переговоры. В ответ наш пулеметчик послали несколько пулеметных очередей, стреляли тоже и стрелки, бывшие возле леса. Всадники соскочили с коней и, отстреливаясь, залегли. Несколько из них быстро начали отводить коней за бугорок. За пару минут на поле не было видно ни одного "совета": исчезли, как камфора. Куренной "Осип" очень сердился, что советские партизаны теперь знают, что мы идем на них наступлением, и будут нас ждать уже пподготовленные.</w:t>
      </w:r>
    </w:p>
    <w:p w:rsidR="0089051D" w:rsidRDefault="0089051D">
      <w:pPr>
        <w:shd w:val="clear" w:color="auto" w:fill="FFFFFF"/>
        <w:spacing w:before="5"/>
        <w:ind w:firstLine="283"/>
        <w:jc w:val="both"/>
        <w:sectPr w:rsidR="0089051D">
          <w:footnotePr>
            <w:pos w:val="beneathText"/>
          </w:footnotePr>
          <w:type w:val="continuous"/>
          <w:pgSz w:w="11905" w:h="16837"/>
          <w:pgMar w:top="850" w:right="2643" w:bottom="850" w:left="2901" w:header="708" w:footer="708" w:gutter="0"/>
          <w:cols w:space="720"/>
          <w:docGrid w:linePitch="360"/>
        </w:sectPr>
      </w:pPr>
      <w:r>
        <w:t>Так оно и было. Когда мы немного задержались со своей сотней, "Барсук" первый подошел к высотке, где розмещался лагерь советско-польских партизан. Они подпустили его на расстояние 50, а местами даже на 25 метров и приветствовали огнем. Одним махом сотня "Барсука" понесла большие потери: 8 ребят было убитых, а 7 раненных. Сам "Барсук" был ранен в голову (пуля чиркнула его по черепу). Когда мы подошли с сотней "Юрия" на место, то увидели, что высотку, где окопались советско-польские партизаны, защищает глубокий ров, который окружает</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106"/>
        </w:tabs>
        <w:ind w:left="1032"/>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405</w:t>
      </w:r>
    </w:p>
    <w:p w:rsidR="0089051D" w:rsidRDefault="0089051D">
      <w:pPr>
        <w:shd w:val="clear" w:color="auto" w:fill="FFFFFF"/>
        <w:spacing w:before="475"/>
        <w:jc w:val="both"/>
      </w:pPr>
      <w:r>
        <w:t>подковой полуостров высотки. Во рве протекает родниковая вода. Чтобы идти в наступление, надо переходить ров без какого-либо прикрытия. В самом рве была сотня "Барсука", не имея ни малейшей возможности двигаться ни назад, ни вперед: "советы" пришпилили ее к месту. От нее мы слышали вопли о помощи. По правую сторону ров был все мельче, а на расстоянии 200 метров под гору даже сравнивался с поверхностью высотки, которая примыкала к склону соседней горы.</w:t>
      </w:r>
    </w:p>
    <w:p w:rsidR="0089051D" w:rsidRDefault="0089051D">
      <w:pPr>
        <w:shd w:val="clear" w:color="auto" w:fill="FFFFFF"/>
        <w:ind w:firstLine="293"/>
        <w:jc w:val="both"/>
      </w:pPr>
      <w:r>
        <w:t>Куренной "Осип" дал приказ сотне "Юрия" сломить советское сопротивление и прорваться по равнине к вражескому лагерю. Сотня пошла в наступление. Советские "кукушки" с деревьев начали прореживать наши ряды. Хуже всего было то, что "советы" нас видели, как на ладони, а мы их не видели. Сила огня была такова, что мы были вынуждены отступить на исходные положения, тоже на бугорке, который сравнивался с высотой "советов", только между нами была долина. По воздуху отделяло нас от "советов" 100-150 метров. Сотня начала окапываться, а я получил приказ доставить из села Теремное (где мы оставили обоз и санитарную часть сотни) тачанку с "максимом" и воз с минометами. Тяжело было, не зная дорог в лесу, проехать с расчетами к передовой наших сотен. Оставляя часть возов между деревьями, в час пришли мы на место назначения.</w:t>
      </w:r>
    </w:p>
    <w:p w:rsidR="0089051D" w:rsidRDefault="0089051D">
      <w:pPr>
        <w:shd w:val="clear" w:color="auto" w:fill="FFFFFF"/>
        <w:spacing w:before="10"/>
        <w:ind w:firstLine="288"/>
        <w:jc w:val="both"/>
      </w:pPr>
      <w:r>
        <w:t>Сотня "Барсука" находилась во рве. Немедленно наши "максимов-цы", окопавшись, открыли сильный огонь по врагу. Советские партизаны притихли, слышно было лишь по их стороне проклятия. "Сыч", участник операции под Стожком, отмечался на одном и том же "максиме". Расчеты минометчиков, составленные в большинстве своем из грузин (8 мужчин бывшей банды с "Алешей" вступили в УПА в сотню "Юрия"), искали для себя место. В лесу не легко было найти такое место для миномета, но, наконец, использовали пробел в кронах деревьев и окопались.</w:t>
      </w:r>
    </w:p>
    <w:p w:rsidR="0089051D" w:rsidRDefault="0089051D">
      <w:pPr>
        <w:shd w:val="clear" w:color="auto" w:fill="FFFFFF"/>
        <w:spacing w:before="5"/>
        <w:ind w:firstLine="288"/>
        <w:jc w:val="both"/>
        <w:sectPr w:rsidR="0089051D">
          <w:footnotePr>
            <w:pos w:val="beneathText"/>
          </w:footnotePr>
          <w:pgSz w:w="11905" w:h="16837"/>
          <w:pgMar w:top="850" w:right="2926" w:bottom="850" w:left="2618" w:header="708" w:footer="708" w:gutter="0"/>
          <w:cols w:space="720"/>
          <w:docGrid w:linePitch="360"/>
        </w:sectPr>
      </w:pPr>
      <w:r>
        <w:t>Первая мина с 82-миллиметрового миномета вылетела, и сравнявшись с вершиной деревьев, возвратилась просто на землю и упала недалеко от минометного расчета, не разорвавшись. Вторая засвистела в воздухе и разорвалась где-то по другой стороне советского лагеря (там, где наступал Кременецкий курень). Третья мина только вылетела из миномета и так и застряла в земле. Причиной этого были испорченные запальники мин. Я дал приказ отставить миномет. Та же самая история была и со вторым минометом. Тогда сотенный "Юрий" приказал минометы оставить, а из расчета минометчиков сделать стрелковое отделение и выслать на один из участков "фронта". После сильного огня нашего "максима" и всей нашей сотни, сотня "Барсука" вышла изо рва и выров-</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79" type="#_x0000_t202" style="position:absolute;margin-left:-87.3pt;margin-top:.05pt;width:13.5pt;height:10.5pt;z-index:25177497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406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няла фронт, залегая возле нашей линии на левом фланге. Раненных и убитых вынести изо рва было нельзя; надо ждать, когда смеркается.</w:t>
      </w:r>
    </w:p>
    <w:p w:rsidR="0089051D" w:rsidRDefault="0089051D">
      <w:pPr>
        <w:shd w:val="clear" w:color="auto" w:fill="FFFFFF"/>
        <w:spacing w:before="5"/>
        <w:ind w:firstLine="283"/>
        <w:jc w:val="both"/>
      </w:pPr>
      <w:r>
        <w:t>Из тяжелого оружия с нашей стороны действовал только "максим". Кременецкий курень усилил огонь, и одна из его сотен соединилась с нашим левым крылом. Направо от нас колесо окружения не было замкнутое, мало было войска для того, чтобы восполнить такое большое кольцо. Куренной "Осип" выслал к штабу гонца, чтобы дали нам помощь.</w:t>
      </w:r>
    </w:p>
    <w:p w:rsidR="0089051D" w:rsidRDefault="0089051D">
      <w:pPr>
        <w:shd w:val="clear" w:color="auto" w:fill="FFFFFF"/>
        <w:spacing w:before="5"/>
        <w:ind w:firstLine="288"/>
        <w:jc w:val="both"/>
      </w:pPr>
      <w:r>
        <w:t>Ребята во время перерыва в стрельбе перекликались с советскими партизанами. Наши кричали:</w:t>
      </w:r>
    </w:p>
    <w:p w:rsidR="0089051D" w:rsidRDefault="0089051D">
      <w:pPr>
        <w:numPr>
          <w:ilvl w:val="0"/>
          <w:numId w:val="66"/>
        </w:numPr>
        <w:shd w:val="clear" w:color="auto" w:fill="FFFFFF"/>
        <w:tabs>
          <w:tab w:val="left" w:pos="0"/>
          <w:tab w:val="left" w:pos="125"/>
        </w:tabs>
        <w:spacing w:before="5"/>
      </w:pPr>
      <w:r>
        <w:t>Сдавайтесь, дарим вам жизнь, лишь вашим командирам горе. Советы отвечали:</w:t>
      </w:r>
    </w:p>
    <w:p w:rsidR="0089051D" w:rsidRDefault="0089051D">
      <w:pPr>
        <w:numPr>
          <w:ilvl w:val="0"/>
          <w:numId w:val="66"/>
        </w:numPr>
        <w:shd w:val="clear" w:color="auto" w:fill="FFFFFF"/>
        <w:tabs>
          <w:tab w:val="left" w:pos="0"/>
          <w:tab w:val="left" w:pos="125"/>
        </w:tabs>
        <w:spacing w:before="5"/>
      </w:pPr>
      <w:r>
        <w:t>Вы нас все равно не возьмете, лучше отступите!</w:t>
      </w:r>
    </w:p>
    <w:p w:rsidR="0089051D" w:rsidRDefault="0089051D">
      <w:pPr>
        <w:shd w:val="clear" w:color="auto" w:fill="FFFFFF"/>
        <w:ind w:firstLine="283"/>
        <w:jc w:val="both"/>
      </w:pPr>
      <w:r>
        <w:t>Тогда заново усиливался огонь и позиционный бой затягивался. До вечера на всей линии нашего фронта были выкопаны стрелковые расчеты и пулеметы были подготовлены к ночной обороне. Мы думали, что советские партизаны будут прорываться ночью.</w:t>
      </w:r>
    </w:p>
    <w:p w:rsidR="0089051D" w:rsidRDefault="0089051D">
      <w:pPr>
        <w:shd w:val="clear" w:color="auto" w:fill="FFFFFF"/>
        <w:ind w:firstLine="288"/>
        <w:jc w:val="both"/>
      </w:pPr>
      <w:r>
        <w:t>Как только смеркалось, мы выслали один рой во главе с Бурлачен-ко, чтобы подобрать наш раненных и убитых. Хруст веток под ногами выдавал намерение наших бойцов - советы усиливали огонь. Наши выстрелы также не заглушали выкрикиваний нашего роя, который в темноте искал раненных. Однако, спустя какое-то время удалось вынести обессиленных раненных, которые целый день без воды и пищи и без перевязки лежали во рве. Это было тем тяжче, что они должны были притворяться убитыми и лежать без движения, так как иначе советы бы их достреляли. Несколько убитых не было найдено, они так и остались. После нашей акции советы хотели также использовать тьму ночи и подойти к источнику воды, который был в том же рве, где лежали наш раненные и убитые. Мы еще больше усилили огонь и отрезали им доступ к воде. Они несколько раз на протяжении ночи старались прорваться, но на каждом участке наши их отбивали.</w:t>
      </w:r>
    </w:p>
    <w:p w:rsidR="0089051D" w:rsidRDefault="0089051D">
      <w:pPr>
        <w:shd w:val="clear" w:color="auto" w:fill="FFFFFF"/>
        <w:spacing w:before="5"/>
        <w:ind w:firstLine="298"/>
        <w:jc w:val="both"/>
      </w:pPr>
      <w:r>
        <w:t>Поздно вечером прибыла нам на помощь сотня "Острого" (с Острож-чины). Она оказалась как нельзя кстати, так как уменьшилось расстояние между нашими сотнями и нотами. Красивейшей картиной ночного боя был момент, когда по всей линии открывался плотный огонь, и было видно полукругом сверкание стреляющего оружия. Те маленькие и большие огоньки выразительно вырисовывали наши позиции и показывали, что мы "советов" довольно плотно окружили. В ночной тишине гремел гул выстрелов, сливался с отголосками Суражского леса.</w:t>
      </w:r>
    </w:p>
    <w:p w:rsidR="0089051D" w:rsidRDefault="0089051D">
      <w:pPr>
        <w:shd w:val="clear" w:color="auto" w:fill="FFFFFF"/>
        <w:spacing w:before="5"/>
        <w:ind w:firstLine="283"/>
        <w:jc w:val="both"/>
        <w:sectPr w:rsidR="0089051D">
          <w:footnotePr>
            <w:pos w:val="beneathText"/>
          </w:footnotePr>
          <w:type w:val="continuous"/>
          <w:pgSz w:w="11905" w:h="16837"/>
          <w:pgMar w:top="850" w:right="2643" w:bottom="850" w:left="2901" w:header="708" w:footer="708" w:gutter="0"/>
          <w:cols w:space="720"/>
          <w:docGrid w:linePitch="360"/>
        </w:sectPr>
      </w:pPr>
      <w:r>
        <w:t>Телеги повезли раненных к штабу в Антоновцах, а оттуда должны были привезти на завтра свежий запас боеприпасов, так как они с каж-</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6"/>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407</w:t>
      </w:r>
    </w:p>
    <w:p w:rsidR="0089051D" w:rsidRDefault="0089051D">
      <w:pPr>
        <w:shd w:val="clear" w:color="auto" w:fill="FFFFFF"/>
        <w:spacing w:before="475"/>
        <w:jc w:val="both"/>
      </w:pPr>
      <w:r>
        <w:t>дым часом уменьшались. Мы провели ночь, не закрыв глаз. Утром, где-то около 10-и часов, куренной "Осип" собрал почти весь командный состав нашего куреня, и начал давать приказы и инструкции на сегодня. Советовал осторожно входить в советский лагерь, могут быть заминированные места. Нам надо сегодня окончательно запереть кольцо окружения. Итак, предложил нам:</w:t>
      </w:r>
    </w:p>
    <w:p w:rsidR="0089051D" w:rsidRDefault="0089051D">
      <w:pPr>
        <w:shd w:val="clear" w:color="auto" w:fill="FFFFFF"/>
        <w:tabs>
          <w:tab w:val="left" w:pos="115"/>
        </w:tabs>
      </w:pPr>
      <w:r>
        <w:t>-</w:t>
      </w:r>
      <w:r>
        <w:tab/>
        <w:t>Идите на правый фланг и с высотки рассмотрите территорию.</w:t>
      </w:r>
    </w:p>
    <w:p w:rsidR="0089051D" w:rsidRDefault="0089051D">
      <w:pPr>
        <w:shd w:val="clear" w:color="auto" w:fill="FFFFFF"/>
        <w:spacing w:before="10"/>
        <w:ind w:firstLine="293"/>
        <w:jc w:val="both"/>
      </w:pPr>
      <w:r>
        <w:t>Последние наши позиции кончались возле дороги, которая выходила на гору и острым изгибом возвращалась с востока на запад, перерезая не окруженный отрезок высотки, где находился советский лагерь. Наши пулеметчики следили за этой дорогой так, что "советы" массово прорваться не могли.</w:t>
      </w:r>
    </w:p>
    <w:p w:rsidR="0089051D" w:rsidRDefault="0089051D">
      <w:pPr>
        <w:shd w:val="clear" w:color="auto" w:fill="FFFFFF"/>
        <w:spacing w:before="10"/>
        <w:ind w:firstLine="283"/>
        <w:jc w:val="both"/>
      </w:pPr>
      <w:r>
        <w:t>Разговаривая, вышли мы с наших позиций на дорогую. Куренной "Осип" зацепил легко ногою за шнурок, который, присыпанный песком, тянулся вдоль дороги. Шутя, заметил:</w:t>
      </w:r>
    </w:p>
    <w:p w:rsidR="0089051D" w:rsidRDefault="0089051D">
      <w:pPr>
        <w:shd w:val="clear" w:color="auto" w:fill="FFFFFF"/>
        <w:tabs>
          <w:tab w:val="left" w:pos="408"/>
        </w:tabs>
        <w:spacing w:before="10"/>
        <w:ind w:firstLine="293"/>
        <w:jc w:val="both"/>
      </w:pPr>
      <w:r>
        <w:t>-</w:t>
      </w:r>
      <w:r>
        <w:tab/>
        <w:t>Это мина или шнур, проведенный к звонку тревоги от поста к шта</w:t>
      </w:r>
      <w:r>
        <w:br/>
        <w:t>бу (точно в том месте вчера стоял советский пост). У кого есть нож -</w:t>
      </w:r>
      <w:r>
        <w:br/>
        <w:t>дайте, я его перережу.</w:t>
      </w:r>
    </w:p>
    <w:p w:rsidR="0089051D" w:rsidRDefault="0089051D">
      <w:pPr>
        <w:shd w:val="clear" w:color="auto" w:fill="FFFFFF"/>
        <w:spacing w:before="10"/>
        <w:ind w:firstLine="288"/>
        <w:jc w:val="both"/>
      </w:pPr>
      <w:r>
        <w:t>Кто-то из товарищей подал нож, куренной "Осип" нагнулся резать - и... сильный взрыв изодрал воздух. Песок засыпал нам глаза, кто упал, кто отбежал от того места. Осматриваюсь... в пяти метрах от меня лежит изорванное миной тело куренного. Все пришли в смятение, бросились к телу, и на руках понесли его к нашим позициям. Мне песок въелся в лицо, у Бурлаченко выступила кровь на лице, и он не мог смотреть - глаза были полны песка и также залиты кровью; больше никто не был поврежден. Счастье, что куренной нагнулся и своим телом принял сосредоточенную силу фугасной мины, в противном случае было бы еще больше жертв. Как мы позже узнали, в нескольких метрах от того места была закопана огромная мина из большого артиллерийского снаряда. Если бы куренной на нее натолкнулся, погиб бы весь командный состав.</w:t>
      </w:r>
    </w:p>
    <w:p w:rsidR="0089051D" w:rsidRDefault="0089051D">
      <w:pPr>
        <w:shd w:val="clear" w:color="auto" w:fill="FFFFFF"/>
        <w:spacing w:before="10"/>
        <w:ind w:firstLine="283"/>
        <w:jc w:val="both"/>
      </w:pPr>
      <w:r>
        <w:t>Тело куренного "Осипа" отправили к штабу. Бойцы и командиры потерей куренного были очень угнетены. Невольно надвигались темные мысли и чувство страха перед коварным оружием. Подали по линии весть, пришел "Ворон". Взволнованно сказал:</w:t>
      </w:r>
    </w:p>
    <w:p w:rsidR="0089051D" w:rsidRDefault="0089051D">
      <w:pPr>
        <w:shd w:val="clear" w:color="auto" w:fill="FFFFFF"/>
        <w:tabs>
          <w:tab w:val="left" w:pos="408"/>
        </w:tabs>
      </w:pPr>
      <w:r>
        <w:t>-</w:t>
      </w:r>
      <w:r>
        <w:tab/>
        <w:t>Тяжело, жаль, но такая его судьба... А борьбу надо продолжать.</w:t>
      </w:r>
      <w:r>
        <w:br/>
        <w:t>Куренного "Осипа" заменил сотник "Юрий", а мне поручили ко</w:t>
      </w:r>
      <w:r>
        <w:br/>
        <w:t>мандование сотней "Юрия".</w:t>
      </w:r>
    </w:p>
    <w:p w:rsidR="0089051D" w:rsidRDefault="0089051D">
      <w:pPr>
        <w:shd w:val="clear" w:color="auto" w:fill="FFFFFF"/>
        <w:spacing w:before="10"/>
        <w:ind w:firstLine="293"/>
        <w:jc w:val="both"/>
        <w:sectPr w:rsidR="0089051D">
          <w:footnotePr>
            <w:pos w:val="beneathText"/>
          </w:footnotePr>
          <w:pgSz w:w="11905" w:h="16837"/>
          <w:pgMar w:top="850" w:right="2931" w:bottom="850" w:left="2623" w:header="708" w:footer="708" w:gutter="0"/>
          <w:cols w:space="720"/>
          <w:docGrid w:linePitch="360"/>
        </w:sectPr>
      </w:pPr>
      <w:r>
        <w:t>Перед обедом привезли свежий запас боеприпасов и мины к миномету куренного "Крапивы". На всем отрезке пошел огонь. Сто восемь-</w:t>
      </w: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80" type="#_x0000_t202" style="position:absolute;margin-left:-87.3pt;margin-top:.05pt;width:13.5pt;height:10.5pt;z-index:25177600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408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десят мин одна за другой начали метко взрываться в советском лагере. Бойцы молча мстили за смерть куренного. У советов послышались крики, стон и проклятия. Вопли указывали, что у них поднялась паника.</w:t>
      </w:r>
    </w:p>
    <w:p w:rsidR="0089051D" w:rsidRDefault="0089051D">
      <w:pPr>
        <w:shd w:val="clear" w:color="auto" w:fill="FFFFFF"/>
        <w:spacing w:before="10"/>
        <w:ind w:firstLine="283"/>
        <w:jc w:val="both"/>
      </w:pPr>
      <w:r>
        <w:t>По нашей линии подали: "Вперед, к наступлению". Раздалось: "Слава!" и выкопанные нами позиции остались позади.</w:t>
      </w:r>
    </w:p>
    <w:p w:rsidR="0089051D" w:rsidRDefault="0089051D">
      <w:pPr>
        <w:shd w:val="clear" w:color="auto" w:fill="FFFFFF"/>
        <w:spacing w:before="10"/>
        <w:ind w:firstLine="293"/>
        <w:jc w:val="both"/>
      </w:pPr>
      <w:r>
        <w:t>"Советы" напряжением своих последних сил отразили наше наступление. Мы были вынуждены залечь, тем самым сузив кольцо окружения. Дали приказ окапываться. От "советов" местами делила нас расстояние тридцать метров; счастье, что у них не было гранат, иначе наступление стоило бы нам очень дорого.</w:t>
      </w:r>
    </w:p>
    <w:p w:rsidR="0089051D" w:rsidRDefault="0089051D">
      <w:pPr>
        <w:shd w:val="clear" w:color="auto" w:fill="FFFFFF"/>
        <w:spacing w:before="10"/>
        <w:ind w:firstLine="288"/>
        <w:jc w:val="both"/>
      </w:pPr>
      <w:r>
        <w:t>Когда были выкопаны опорные окопы, на нашей стороне раздалась команда: "Гранаты!". Бросили несколько гранат (так как все не имели, и у нас также их не хватало). Снова стабилизировался фронт, и пошла дальнейшая перестрелка. "Советы" уже второй день без воды. Со вчерашней ночи их смельчаки, которые спускалось в ров за водой, лежат там мертвые еще и сегодня. Наше командование задержало наступление, так как считало, что "советы" должны показаться; будут прорываться, тогда мы их получим без собственных потерь.</w:t>
      </w:r>
    </w:p>
    <w:p w:rsidR="0089051D" w:rsidRDefault="0089051D">
      <w:pPr>
        <w:shd w:val="clear" w:color="auto" w:fill="FFFFFF"/>
        <w:spacing w:before="10"/>
        <w:ind w:firstLine="293"/>
        <w:jc w:val="both"/>
      </w:pPr>
      <w:r>
        <w:t>Миномет куренного Крапивы дальше сеял смерть в советском лагере. Так продолжался бой целый день и целую ночь. "Советы" под утро на третью пору осады начали единицами вырываться через не окруженный нами участок. (Мы его не блокировали, так как боялись, по случаю с куренным "Осипом", что вся дорогая заминирована; так оно фактически и было.) Когда стало светать, повели мы общее наступление и захватили советский партизанский лагерь. Место лагеря было покрыто трупами. Отравленный воздух бил в нос. Ямы от наших мин и жертвы указывали, что мы действительно метко стреляли. Деревья были повреждены нашими выстрелами. Двадцать пленных мы захватили в лагере. Они рассказали, что у них в конце было очень тяжело с оружием и продовольствием. В окопах были разбросаны сухари из хлеба. Из-за недостатка воды жевали зеленую листву и зелень.</w:t>
      </w:r>
    </w:p>
    <w:p w:rsidR="0089051D" w:rsidRDefault="0089051D">
      <w:pPr>
        <w:shd w:val="clear" w:color="auto" w:fill="FFFFFF"/>
        <w:spacing w:before="10"/>
        <w:ind w:firstLine="293"/>
        <w:jc w:val="both"/>
        <w:sectPr w:rsidR="0089051D">
          <w:footnotePr>
            <w:pos w:val="beneathText"/>
          </w:footnotePr>
          <w:type w:val="continuous"/>
          <w:pgSz w:w="11905" w:h="16837"/>
          <w:pgMar w:top="850" w:right="2643" w:bottom="850" w:left="2906" w:header="708" w:footer="708" w:gutter="0"/>
          <w:cols w:space="720"/>
          <w:docGrid w:linePitch="360"/>
        </w:sectPr>
      </w:pPr>
      <w:r>
        <w:t>На месте лагеря было 54 убитых (вместе с поляками), а остатки "советов", преимущественно начальство с главным их командиром майором Бегмой**, благодаря полякам, которые хорошо знали местность, в последнюю ночь прокрались из окружения. Некоторых из них поймала наша санитарная охрана, которая стояла в селе Теремном. Среди пленных был главный минер, старший лейтенант и лейтенант ВВС. В лагере, кроме оружия, мы обнаружили документы советского штаба и портреты командиров (выполненные цветным карандашом художником, который был у</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89051D">
      <w:pPr>
        <w:shd w:val="clear" w:color="auto" w:fill="FFFFFF"/>
        <w:tabs>
          <w:tab w:val="left" w:pos="6091"/>
        </w:tabs>
        <w:ind w:left="1027"/>
        <w:rPr>
          <w:sz w:val="18"/>
          <w:szCs w:val="18"/>
        </w:rPr>
      </w:pPr>
      <w:r>
        <w:rPr>
          <w:i/>
          <w:iCs/>
          <w:sz w:val="18"/>
          <w:szCs w:val="18"/>
        </w:rPr>
        <w:t xml:space="preserve">Раздел </w:t>
      </w:r>
      <w:r>
        <w:rPr>
          <w:i/>
          <w:iCs/>
          <w:sz w:val="18"/>
          <w:szCs w:val="18"/>
          <w:lang w:val="en-US"/>
        </w:rPr>
        <w:t xml:space="preserve">X. </w:t>
      </w:r>
      <w:r>
        <w:rPr>
          <w:i/>
          <w:iCs/>
          <w:sz w:val="18"/>
          <w:szCs w:val="18"/>
        </w:rPr>
        <w:t>КРАСНЫЕ ПАРТИЗАНЫ ПРОТИВ ОУН-УПА</w:t>
      </w:r>
      <w:r>
        <w:rPr>
          <w:rFonts w:ascii="Verdana" w:hAnsi="Verdana" w:cs="Verdana"/>
          <w:i/>
          <w:iCs/>
          <w:sz w:val="18"/>
          <w:szCs w:val="18"/>
        </w:rPr>
        <w:tab/>
      </w:r>
      <w:r>
        <w:rPr>
          <w:sz w:val="18"/>
          <w:szCs w:val="18"/>
        </w:rPr>
        <w:t>409</w:t>
      </w:r>
    </w:p>
    <w:p w:rsidR="0089051D" w:rsidRDefault="0089051D">
      <w:pPr>
        <w:shd w:val="clear" w:color="auto" w:fill="FFFFFF"/>
        <w:spacing w:before="475"/>
        <w:jc w:val="both"/>
      </w:pPr>
      <w:r>
        <w:t>них в лагере). Одна из телег лагеря, нагруженная вещами, награбленными у украинского крестьянства, была заминирована. Наших четверых стрелков, которые там рылись, вынимая автомат, убил взрыв мины. Мина разнесла телегу, лишь перья из перин летали на месте происшествия.</w:t>
      </w:r>
    </w:p>
    <w:p w:rsidR="0089051D" w:rsidRDefault="0089051D">
      <w:pPr>
        <w:shd w:val="clear" w:color="auto" w:fill="FFFFFF"/>
        <w:spacing w:before="10"/>
        <w:ind w:firstLine="288"/>
        <w:jc w:val="both"/>
      </w:pPr>
      <w:r>
        <w:t>Последний случай указывал на опыт "советов" и на то, что мы первый раз имеем дело с минами. Напрасно предостерегали бойцов от мин, даже смерть куренного "Осипа" не послужила им наукой. Несмотря на то, что мы победили и добыли лагерь врага, веселого расположения духа не было. На два куреня было девятнадцать убитых и свыше пятнадцати раненных (в число девятнадцать входило несколько тяжело раненных, которые в госпиталях умерли).</w:t>
      </w:r>
    </w:p>
    <w:p w:rsidR="0089051D" w:rsidRDefault="0089051D">
      <w:pPr>
        <w:shd w:val="clear" w:color="auto" w:fill="FFFFFF"/>
        <w:spacing w:before="10"/>
        <w:ind w:firstLine="293"/>
        <w:jc w:val="both"/>
      </w:pPr>
      <w:r>
        <w:t>На кладбище села Теремное похоронили девять бойцов, между ними один чотовой. Надо отдать должное местному украинскому населению, которое во время того боя без какого-либо приказа или призыва со стороны УПА приносило к нам в окопах продовольствие и воду. На всем отрезке фронта возле стрелковых рвов стояли принесенные кушанья в крестьянских горшках и мисках. Был даже теплый борщ и вареники со сметаной.</w:t>
      </w:r>
    </w:p>
    <w:p w:rsidR="0089051D" w:rsidRDefault="0089051D">
      <w:pPr>
        <w:shd w:val="clear" w:color="auto" w:fill="FFFFFF"/>
        <w:spacing w:before="10"/>
        <w:ind w:firstLine="288"/>
        <w:jc w:val="both"/>
      </w:pPr>
      <w:r>
        <w:t>Невзирая на дождь, на похороны собралась масса народу и с большим сожалением и сочувствием все оплакивали смерть, как они говорили - "своих защитников перед советской голытьбой". Крестьяне своим отношением к нам и внимательностью не у одного бойца и командира вызвали слезы признательности и национальной гордости за свой народ. Все вещи, которые были награблены "советами", мы возвратили пострадавшим крестьянам.</w:t>
      </w:r>
    </w:p>
    <w:p w:rsidR="0089051D" w:rsidRDefault="0089051D">
      <w:pPr>
        <w:shd w:val="clear" w:color="auto" w:fill="FFFFFF"/>
        <w:spacing w:before="10"/>
        <w:ind w:firstLine="293"/>
        <w:jc w:val="both"/>
      </w:pPr>
      <w:r>
        <w:t>Очистив от трупов лагерь и разминировав дорогу (мины повынимал тот самый человек, который их закладывал, пойманный нами минер - старший лейтенант) и, завершив похороны, курень и сотни возвратились к своим лагерям.</w:t>
      </w:r>
    </w:p>
    <w:p w:rsidR="0089051D" w:rsidRDefault="0089051D">
      <w:pPr>
        <w:shd w:val="clear" w:color="auto" w:fill="FFFFFF"/>
        <w:spacing w:before="10"/>
        <w:ind w:firstLine="288"/>
        <w:jc w:val="both"/>
      </w:pPr>
      <w:r>
        <w:t>26-го июля (в понедельник) в селе Антоновцы состоялись большие похороны куренного "Осипа". Почетную охрану нес его курень в полном вооружении. На похоронах присутствовал "Максим Рубан" (Лебедь) и командир группы УПА "Эней". Командиром парада была куренной "Крапива". На кладбище возле самой церкви, рядом с похороненным настоятелем церкви, нашел вечный покой куренной УПА "Осип".</w:t>
      </w:r>
    </w:p>
    <w:p w:rsidR="0089051D" w:rsidRDefault="0089051D">
      <w:pPr>
        <w:shd w:val="clear" w:color="auto" w:fill="FFFFFF"/>
        <w:spacing w:before="10"/>
        <w:ind w:firstLine="278"/>
        <w:jc w:val="both"/>
        <w:sectPr w:rsidR="0089051D">
          <w:footnotePr>
            <w:pos w:val="beneathText"/>
          </w:footnotePr>
          <w:pgSz w:w="11905" w:h="16837"/>
          <w:pgMar w:top="850" w:right="2926" w:bottom="850" w:left="2623" w:header="708" w:footer="708" w:gutter="0"/>
          <w:cols w:space="720"/>
          <w:docGrid w:linePitch="360"/>
        </w:sectPr>
      </w:pPr>
      <w:r>
        <w:rPr>
          <w:i/>
          <w:iCs/>
        </w:rPr>
        <w:t xml:space="preserve">Скорупсъкий М. </w:t>
      </w:r>
      <w:r>
        <w:t xml:space="preserve">"Туди де бш за волю". Спогади куршного УПА. - К., 1992 // </w:t>
      </w:r>
      <w:r w:rsidRPr="00EB7195">
        <w:t>http://www.geocities.com/upahistory/skorupski/part3.html</w:t>
      </w:r>
    </w:p>
    <w:p w:rsidR="0089051D" w:rsidRDefault="00EB7195">
      <w:pPr>
        <w:shd w:val="clear" w:color="auto" w:fill="FFFFFF"/>
        <w:spacing w:before="5"/>
        <w:rPr>
          <w:i/>
          <w:iCs/>
          <w:sz w:val="18"/>
          <w:szCs w:val="18"/>
        </w:rPr>
        <w:sectPr w:rsidR="0089051D">
          <w:footnotePr>
            <w:pos w:val="beneathText"/>
          </w:footnotePr>
          <w:pgSz w:w="11905" w:h="16837"/>
          <w:pgMar w:top="850" w:right="4352" w:bottom="2880" w:left="4653" w:header="708" w:footer="708" w:gutter="0"/>
          <w:cols w:space="720"/>
          <w:docGrid w:linePitch="360"/>
        </w:sectPr>
      </w:pPr>
      <w:r>
        <w:rPr>
          <w:noProof/>
          <w:lang w:val="uk-UA" w:eastAsia="uk-UA"/>
        </w:rPr>
        <w:pict>
          <v:shape id="_x0000_s1281" type="#_x0000_t202" style="position:absolute;margin-left:-87.3pt;margin-top:.05pt;width:13.5pt;height:10.5pt;z-index:25177702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ind w:firstLine="307"/>
        <w:jc w:val="both"/>
        <w:rPr>
          <w:i/>
          <w:iCs/>
        </w:rPr>
      </w:pPr>
      <w:r>
        <w:rPr>
          <w:i/>
          <w:iCs/>
        </w:rPr>
        <w:t xml:space="preserve">* Время написания мемуаров, текст приводится по второму изданию. Ср. с док-м </w:t>
      </w:r>
      <w:r>
        <w:rPr>
          <w:i/>
          <w:iCs/>
          <w:lang w:val="fr-FR"/>
        </w:rPr>
        <w:t xml:space="preserve">M </w:t>
      </w:r>
      <w:r>
        <w:rPr>
          <w:i/>
          <w:iCs/>
        </w:rPr>
        <w:t>205.</w:t>
      </w:r>
    </w:p>
    <w:p w:rsidR="0089051D" w:rsidRDefault="0089051D">
      <w:pPr>
        <w:shd w:val="clear" w:color="auto" w:fill="FFFFFF"/>
        <w:spacing w:before="5"/>
        <w:ind w:firstLine="307"/>
        <w:jc w:val="both"/>
        <w:rPr>
          <w:i/>
          <w:iCs/>
        </w:rPr>
        <w:sectPr w:rsidR="0089051D">
          <w:footnotePr>
            <w:pos w:val="beneathText"/>
          </w:footnotePr>
          <w:type w:val="continuous"/>
          <w:pgSz w:w="11905" w:h="16837"/>
          <w:pgMar w:top="850" w:right="2653" w:bottom="2880" w:left="2901" w:header="708" w:footer="708" w:gutter="0"/>
          <w:cols w:space="720"/>
          <w:docGrid w:linePitch="360"/>
        </w:sectPr>
      </w:pPr>
      <w:r>
        <w:t xml:space="preserve">** </w:t>
      </w:r>
      <w:r>
        <w:rPr>
          <w:i/>
          <w:iCs/>
        </w:rPr>
        <w:t>Василий Бегма в тот момент не находился в районе ведения описываемого боя и в 1943-1944 гг. возглавлял Ровенский облштаб партизанского движения и Ровенское партизанское соединение №1.</w:t>
      </w:r>
    </w:p>
    <w:p w:rsidR="0089051D" w:rsidRDefault="0089051D">
      <w:pPr>
        <w:sectPr w:rsidR="0089051D">
          <w:footnotePr>
            <w:pos w:val="beneathText"/>
          </w:footnotePr>
          <w:type w:val="continuous"/>
          <w:pgSz w:w="11905" w:h="16837"/>
          <w:pgMar w:top="850" w:right="4352" w:bottom="288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82" type="#_x0000_t202" style="position:absolute;margin-left:235.95pt;margin-top:.05pt;width:13.5pt;height:10.5pt;z-index:25177804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411</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75"/>
        <w:ind w:left="1061"/>
        <w:rPr>
          <w:b/>
          <w:bCs/>
        </w:rPr>
      </w:pPr>
      <w:r>
        <w:rPr>
          <w:b/>
          <w:bCs/>
        </w:rPr>
        <w:t>ПЕРЕЧЕНЬ ДОКУМЕНТОВ И МАТЕРИАЛОВ</w:t>
      </w:r>
    </w:p>
    <w:p w:rsidR="0089051D" w:rsidRDefault="0089051D">
      <w:pPr>
        <w:shd w:val="clear" w:color="auto" w:fill="FFFFFF"/>
        <w:spacing w:before="250"/>
        <w:rPr>
          <w:i/>
          <w:iCs/>
        </w:rPr>
      </w:pPr>
      <w:r>
        <w:t xml:space="preserve">/. </w:t>
      </w:r>
      <w:r>
        <w:rPr>
          <w:i/>
          <w:iCs/>
        </w:rPr>
        <w:t>Этап первый, разгромный</w:t>
      </w:r>
    </w:p>
    <w:p w:rsidR="0089051D" w:rsidRDefault="0089051D">
      <w:pPr>
        <w:shd w:val="clear" w:color="auto" w:fill="FFFFFF"/>
        <w:tabs>
          <w:tab w:val="left" w:pos="288"/>
        </w:tabs>
        <w:spacing w:before="250"/>
      </w:pPr>
      <w:r>
        <w:t>1.</w:t>
      </w:r>
      <w:r>
        <w:tab/>
        <w:t>Письмо резидента НКВД СССР в Киеве В. Карташева начальнику</w:t>
      </w:r>
    </w:p>
    <w:p w:rsidR="0089051D" w:rsidRDefault="0089051D">
      <w:pPr>
        <w:shd w:val="clear" w:color="auto" w:fill="FFFFFF"/>
        <w:spacing w:before="10"/>
        <w:jc w:val="both"/>
      </w:pPr>
      <w:r>
        <w:t>Особой группы при народном комиссаре ВД СССР по разведывательно-диверсионной работе в тылу противника П. Судоплатову о недостатках в организации партизанского движения в Киеве и Киевской области, 21 августа 1941 г.</w:t>
      </w:r>
    </w:p>
    <w:p w:rsidR="0089051D" w:rsidRDefault="0089051D">
      <w:pPr>
        <w:shd w:val="clear" w:color="auto" w:fill="FFFFFF"/>
        <w:tabs>
          <w:tab w:val="left" w:pos="288"/>
        </w:tabs>
        <w:spacing w:before="10"/>
      </w:pPr>
      <w:r>
        <w:t>2.</w:t>
      </w:r>
      <w:r>
        <w:tab/>
        <w:t>Запись разговора по  прямому проводу первого секретаря  ЦК</w:t>
      </w:r>
    </w:p>
    <w:p w:rsidR="0089051D" w:rsidRDefault="0089051D">
      <w:pPr>
        <w:shd w:val="clear" w:color="auto" w:fill="FFFFFF"/>
        <w:spacing w:before="10"/>
        <w:jc w:val="both"/>
      </w:pPr>
      <w:r>
        <w:t>КП/б/У Н. Хрущёва с секретарём ЦК КП/б/У М. Бурмистенко о подготовке к борьбе с нацистами на территории Черниговской области, И сентября 1941 г.</w:t>
      </w:r>
    </w:p>
    <w:p w:rsidR="0089051D" w:rsidRDefault="0089051D">
      <w:pPr>
        <w:shd w:val="clear" w:color="auto" w:fill="FFFFFF"/>
        <w:tabs>
          <w:tab w:val="left" w:pos="288"/>
        </w:tabs>
        <w:spacing w:before="10"/>
      </w:pPr>
      <w:r>
        <w:t>3.</w:t>
      </w:r>
      <w:r>
        <w:tab/>
        <w:t>Спецсообщение заместителя народного комиссара ВД УССР С.</w:t>
      </w:r>
    </w:p>
    <w:p w:rsidR="0089051D" w:rsidRDefault="0089051D">
      <w:pPr>
        <w:shd w:val="clear" w:color="auto" w:fill="FFFFFF"/>
        <w:spacing w:before="10"/>
        <w:jc w:val="both"/>
      </w:pPr>
      <w:r>
        <w:t>Савченко секретарю ЦК КП/б/У М. Спиваку о неудачных действиях в тылу противника 1-го батальона 1-го партизанского полка НКВД УССР, 21 ноября 1941 г.</w:t>
      </w:r>
    </w:p>
    <w:p w:rsidR="0089051D" w:rsidRDefault="0089051D">
      <w:pPr>
        <w:shd w:val="clear" w:color="auto" w:fill="FFFFFF"/>
        <w:tabs>
          <w:tab w:val="left" w:pos="288"/>
        </w:tabs>
        <w:spacing w:before="10"/>
      </w:pPr>
      <w:r>
        <w:t>4.</w:t>
      </w:r>
      <w:r>
        <w:tab/>
        <w:t>Спецсообщение заместителя народного комиссара ВД УССР С.</w:t>
      </w:r>
    </w:p>
    <w:p w:rsidR="0089051D" w:rsidRDefault="0089051D">
      <w:pPr>
        <w:shd w:val="clear" w:color="auto" w:fill="FFFFFF"/>
        <w:spacing w:before="10"/>
        <w:jc w:val="both"/>
      </w:pPr>
      <w:r>
        <w:t>Савченко секретарям ЦК КП/б/У Н. Хрущёву и М. Спиваку о распаде партизанского отряда Халявы, 24 ноября 1941 г.</w:t>
      </w:r>
    </w:p>
    <w:p w:rsidR="0089051D" w:rsidRDefault="0089051D">
      <w:pPr>
        <w:shd w:val="clear" w:color="auto" w:fill="FFFFFF"/>
        <w:tabs>
          <w:tab w:val="left" w:pos="288"/>
        </w:tabs>
        <w:spacing w:before="10"/>
      </w:pPr>
      <w:r>
        <w:t>5.</w:t>
      </w:r>
      <w:r>
        <w:tab/>
        <w:t>Спецсообщение заместителя народного комиссара ВД УССР С.</w:t>
      </w:r>
    </w:p>
    <w:p w:rsidR="0089051D" w:rsidRDefault="0089051D">
      <w:pPr>
        <w:shd w:val="clear" w:color="auto" w:fill="FFFFFF"/>
        <w:spacing w:before="10"/>
        <w:jc w:val="both"/>
      </w:pPr>
      <w:r>
        <w:t>Савченко секретарям ЦК КП/б/У Н. Хрущёву и М. Спиваку о партизанском отряде Рудченко, 24 ноября 1941 г.</w:t>
      </w:r>
    </w:p>
    <w:p w:rsidR="0089051D" w:rsidRDefault="0089051D">
      <w:pPr>
        <w:shd w:val="clear" w:color="auto" w:fill="FFFFFF"/>
        <w:tabs>
          <w:tab w:val="left" w:pos="288"/>
        </w:tabs>
        <w:spacing w:before="10"/>
      </w:pPr>
      <w:r>
        <w:t>6.</w:t>
      </w:r>
      <w:r>
        <w:tab/>
        <w:t>Спецсообщение заместителя народного комиссара ВД УССР С.</w:t>
      </w:r>
    </w:p>
    <w:p w:rsidR="0089051D" w:rsidRDefault="0089051D">
      <w:pPr>
        <w:shd w:val="clear" w:color="auto" w:fill="FFFFFF"/>
        <w:spacing w:before="10"/>
        <w:jc w:val="both"/>
      </w:pPr>
      <w:r>
        <w:t>Савченко секретарям ЦК КП/б/У М. Спиваку и Н. Хрущёву о деятельности 7-го батальона 2-го партизанского полка НКВД УССР, 24 ноября 1941 г.</w:t>
      </w:r>
    </w:p>
    <w:p w:rsidR="0089051D" w:rsidRDefault="0089051D">
      <w:pPr>
        <w:shd w:val="clear" w:color="auto" w:fill="FFFFFF"/>
        <w:tabs>
          <w:tab w:val="left" w:pos="288"/>
        </w:tabs>
        <w:spacing w:before="10"/>
      </w:pPr>
      <w:r>
        <w:t>7.</w:t>
      </w:r>
      <w:r>
        <w:tab/>
        <w:t>Из спецсообщения заместителя народного комиссара ВД УССР С.</w:t>
      </w:r>
    </w:p>
    <w:p w:rsidR="0089051D" w:rsidRDefault="0089051D">
      <w:pPr>
        <w:shd w:val="clear" w:color="auto" w:fill="FFFFFF"/>
        <w:spacing w:before="10"/>
        <w:jc w:val="both"/>
      </w:pPr>
      <w:r>
        <w:t>Савченко секретарю ЦК КП/б/У М. Спиваку о деятельности партизанского отряда Свиридова, 24 декабря 1941 г.</w:t>
      </w:r>
    </w:p>
    <w:p w:rsidR="0089051D" w:rsidRDefault="0089051D">
      <w:pPr>
        <w:shd w:val="clear" w:color="auto" w:fill="FFFFFF"/>
        <w:tabs>
          <w:tab w:val="left" w:pos="288"/>
        </w:tabs>
        <w:spacing w:before="10"/>
      </w:pPr>
      <w:r>
        <w:t>8.</w:t>
      </w:r>
      <w:r>
        <w:tab/>
        <w:t>Из спецсообщения начальника штаба истребительных батальонов</w:t>
      </w:r>
    </w:p>
    <w:p w:rsidR="0089051D" w:rsidRDefault="0089051D">
      <w:pPr>
        <w:shd w:val="clear" w:color="auto" w:fill="FFFFFF"/>
        <w:spacing w:before="10"/>
        <w:jc w:val="both"/>
      </w:pPr>
      <w:r>
        <w:t>НКВД СССР Г. Петрова наркому ВД СССР Л. Берии и его заместителю И. Серову о боевой деятельности партизанских отрядов и диверсионных групп, действующих в Харьковской области УССР, 25 января 1942 г.</w:t>
      </w:r>
    </w:p>
    <w:p w:rsidR="0089051D" w:rsidRDefault="0089051D">
      <w:pPr>
        <w:shd w:val="clear" w:color="auto" w:fill="FFFFFF"/>
        <w:tabs>
          <w:tab w:val="left" w:pos="288"/>
        </w:tabs>
        <w:spacing w:before="10"/>
      </w:pPr>
      <w:r>
        <w:t>9.</w:t>
      </w:r>
      <w:r>
        <w:tab/>
        <w:t>Сообщение директора румынской спецслужбы  "Сигуранца"  Е.</w:t>
      </w:r>
    </w:p>
    <w:p w:rsidR="0089051D" w:rsidRDefault="0089051D">
      <w:pPr>
        <w:shd w:val="clear" w:color="auto" w:fill="FFFFFF"/>
        <w:spacing w:before="10"/>
        <w:sectPr w:rsidR="0089051D">
          <w:footnotePr>
            <w:pos w:val="beneathText"/>
          </w:footnotePr>
          <w:type w:val="continuous"/>
          <w:pgSz w:w="11905" w:h="16837"/>
          <w:pgMar w:top="850" w:right="2926" w:bottom="850" w:left="2623" w:header="708" w:footer="708" w:gutter="0"/>
          <w:cols w:space="720"/>
          <w:docGrid w:linePitch="360"/>
        </w:sectPr>
      </w:pPr>
      <w:r>
        <w:t>Кристеску премьер-министру Румынии Й. Антонеску и ряду дру-</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83" type="#_x0000_t202" style="position:absolute;margin-left:-87.3pt;margin-top:.05pt;width:13.5pt;height:10.5pt;z-index:25177907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гих лиц о людоедстве в одном из партизанских отрядов одесских катакомб, 18 апреля 1942 г.</w:t>
      </w:r>
    </w:p>
    <w:p w:rsidR="0089051D" w:rsidRDefault="0089051D">
      <w:pPr>
        <w:shd w:val="clear" w:color="auto" w:fill="FFFFFF"/>
        <w:tabs>
          <w:tab w:val="left" w:pos="278"/>
        </w:tabs>
        <w:spacing w:before="5"/>
      </w:pPr>
      <w:r>
        <w:t>10.</w:t>
      </w:r>
      <w:r>
        <w:tab/>
        <w:t>Из докладной записки начальника штаба истребительных батальо-</w:t>
      </w:r>
    </w:p>
    <w:p w:rsidR="0089051D" w:rsidRDefault="0089051D">
      <w:pPr>
        <w:shd w:val="clear" w:color="auto" w:fill="FFFFFF"/>
        <w:spacing w:before="5"/>
        <w:jc w:val="both"/>
      </w:pPr>
      <w:r>
        <w:t>нов НКВД СССР Г. Петрова об уничтожении оккупантов партизанами УССР, Тульской, Калининской и Московской областей РСФСР, не ранее 1 февраля 1942 г.</w:t>
      </w:r>
    </w:p>
    <w:p w:rsidR="0089051D" w:rsidRDefault="0089051D">
      <w:pPr>
        <w:shd w:val="clear" w:color="auto" w:fill="FFFFFF"/>
        <w:tabs>
          <w:tab w:val="left" w:pos="278"/>
        </w:tabs>
        <w:spacing w:before="5"/>
      </w:pPr>
      <w:r>
        <w:t>11.</w:t>
      </w:r>
      <w:r>
        <w:tab/>
        <w:t>Перечень действующих партизанских отрядов, сформированных ор-</w:t>
      </w:r>
    </w:p>
    <w:p w:rsidR="0089051D" w:rsidRDefault="0089051D">
      <w:pPr>
        <w:shd w:val="clear" w:color="auto" w:fill="FFFFFF"/>
        <w:spacing w:before="5"/>
      </w:pPr>
      <w:r>
        <w:t>ганами НКВД УССР по состоянию на 15 мая 1942 г., 26 мая 1942 г.</w:t>
      </w:r>
    </w:p>
    <w:p w:rsidR="0089051D" w:rsidRDefault="0089051D">
      <w:pPr>
        <w:shd w:val="clear" w:color="auto" w:fill="FFFFFF"/>
        <w:tabs>
          <w:tab w:val="left" w:pos="278"/>
        </w:tabs>
        <w:spacing w:before="5"/>
      </w:pPr>
      <w:r>
        <w:t>12.</w:t>
      </w:r>
      <w:r>
        <w:tab/>
        <w:t>Докладная записка ВРИО народного комиссара ВД УССР С. Сав-</w:t>
      </w:r>
    </w:p>
    <w:p w:rsidR="0089051D" w:rsidRDefault="0089051D">
      <w:pPr>
        <w:shd w:val="clear" w:color="auto" w:fill="FFFFFF"/>
        <w:jc w:val="both"/>
      </w:pPr>
      <w:r>
        <w:t>ченко секретарю ЦК КП/б/У Д. Коротченко о мероприятиях германских контрразведывательных служб по усилению борьбы с партизанами, 21 июня 1942 г.</w:t>
      </w:r>
    </w:p>
    <w:p w:rsidR="0089051D" w:rsidRDefault="0089051D">
      <w:pPr>
        <w:shd w:val="clear" w:color="auto" w:fill="FFFFFF"/>
        <w:tabs>
          <w:tab w:val="left" w:pos="278"/>
        </w:tabs>
        <w:spacing w:before="5"/>
      </w:pPr>
      <w:r>
        <w:t>13.</w:t>
      </w:r>
      <w:r>
        <w:tab/>
        <w:t>Сообщение начальника УШПД Т. Строкача начальнику Особого</w:t>
      </w:r>
    </w:p>
    <w:p w:rsidR="0089051D" w:rsidRDefault="0089051D">
      <w:pPr>
        <w:shd w:val="clear" w:color="auto" w:fill="FFFFFF"/>
        <w:jc w:val="both"/>
      </w:pPr>
      <w:r>
        <w:t>отдела НКВД Сталинградского фронта Селивановскому о дезертирстве ряда партизан из отряда Карнаухова, 4 августа 1942 г.</w:t>
      </w:r>
    </w:p>
    <w:p w:rsidR="0089051D" w:rsidRDefault="0089051D">
      <w:pPr>
        <w:shd w:val="clear" w:color="auto" w:fill="FFFFFF"/>
        <w:tabs>
          <w:tab w:val="left" w:pos="278"/>
        </w:tabs>
        <w:spacing w:before="5"/>
      </w:pPr>
      <w:r>
        <w:t>14.</w:t>
      </w:r>
      <w:r>
        <w:tab/>
        <w:t>Из докладной записки ВРИО народного комиссара ВД УССР С.</w:t>
      </w:r>
    </w:p>
    <w:p w:rsidR="0089051D" w:rsidRDefault="0089051D">
      <w:pPr>
        <w:shd w:val="clear" w:color="auto" w:fill="FFFFFF"/>
        <w:spacing w:before="5"/>
        <w:jc w:val="both"/>
      </w:pPr>
      <w:r>
        <w:t>Савченко первому секретарю ЦК КП/б/У Н. Хрущёву о борьбе партизан и подпольщиков в оккупированных противником областях Украины, 25 сентября 1942 г.</w:t>
      </w:r>
    </w:p>
    <w:p w:rsidR="0089051D" w:rsidRDefault="0089051D">
      <w:pPr>
        <w:shd w:val="clear" w:color="auto" w:fill="FFFFFF"/>
        <w:tabs>
          <w:tab w:val="left" w:pos="278"/>
        </w:tabs>
        <w:spacing w:before="5"/>
      </w:pPr>
      <w:r>
        <w:t>15.</w:t>
      </w:r>
      <w:r>
        <w:tab/>
        <w:t>Докладная записка начальника УШПД Т. Строкача заместителю на-</w:t>
      </w:r>
    </w:p>
    <w:p w:rsidR="0089051D" w:rsidRDefault="0089051D">
      <w:pPr>
        <w:shd w:val="clear" w:color="auto" w:fill="FFFFFF"/>
        <w:spacing w:before="5"/>
        <w:jc w:val="both"/>
      </w:pPr>
      <w:r>
        <w:t>чальника ЦШПД В. Сергиенко о результатах выброски ряда диверсионных групп на территорию Украины в 1942 г., 27 ноября 1942 г.</w:t>
      </w:r>
    </w:p>
    <w:p w:rsidR="0089051D" w:rsidRDefault="0089051D">
      <w:pPr>
        <w:shd w:val="clear" w:color="auto" w:fill="FFFFFF"/>
        <w:tabs>
          <w:tab w:val="left" w:pos="278"/>
        </w:tabs>
        <w:spacing w:before="5"/>
      </w:pPr>
      <w:r>
        <w:t>16.</w:t>
      </w:r>
      <w:r>
        <w:tab/>
        <w:t>Из докладной записки уполномоченного ЦК КП/б/У С. Маликова</w:t>
      </w:r>
    </w:p>
    <w:p w:rsidR="0089051D" w:rsidRDefault="0089051D">
      <w:pPr>
        <w:shd w:val="clear" w:color="auto" w:fill="FFFFFF"/>
        <w:spacing w:before="5"/>
        <w:jc w:val="both"/>
      </w:pPr>
      <w:r>
        <w:t>и парторга ЦК КП/б/У Л. Бугаенко секретарю ЦК КП/б/У Н. Хрущёву и председателю СНК УССР Л. Корнийцу о состоянии работы партийных подпольных организаций Житомирской области, 10 мая 1943 г.</w:t>
      </w:r>
    </w:p>
    <w:p w:rsidR="0089051D" w:rsidRDefault="0089051D">
      <w:pPr>
        <w:shd w:val="clear" w:color="auto" w:fill="FFFFFF"/>
        <w:tabs>
          <w:tab w:val="left" w:pos="278"/>
        </w:tabs>
        <w:spacing w:before="5"/>
      </w:pPr>
      <w:r>
        <w:t>17.</w:t>
      </w:r>
      <w:r>
        <w:tab/>
        <w:t>Из докладной записки инструктора оргинструкторского отдела ЦК</w:t>
      </w:r>
    </w:p>
    <w:p w:rsidR="0089051D" w:rsidRDefault="0089051D">
      <w:pPr>
        <w:shd w:val="clear" w:color="auto" w:fill="FFFFFF"/>
        <w:spacing w:before="5"/>
        <w:jc w:val="both"/>
      </w:pPr>
      <w:r>
        <w:t>КП/б/У И. Миронова секретарю ЦК КП/б/У Д. Коротченко о состоянии ряда украинских партизанских отрядов и киевского подполья, 22 мая 1943 г.</w:t>
      </w:r>
    </w:p>
    <w:p w:rsidR="0089051D" w:rsidRDefault="0089051D">
      <w:pPr>
        <w:shd w:val="clear" w:color="auto" w:fill="FFFFFF"/>
        <w:tabs>
          <w:tab w:val="left" w:pos="278"/>
        </w:tabs>
        <w:spacing w:before="5"/>
      </w:pPr>
      <w:r>
        <w:t>18.</w:t>
      </w:r>
      <w:r>
        <w:tab/>
        <w:t>Сообщение заместителя начальника ЦШПД С. Бельченко началь-</w:t>
      </w:r>
    </w:p>
    <w:p w:rsidR="0089051D" w:rsidRDefault="0089051D">
      <w:pPr>
        <w:shd w:val="clear" w:color="auto" w:fill="FFFFFF"/>
        <w:spacing w:before="5"/>
        <w:jc w:val="both"/>
      </w:pPr>
      <w:r>
        <w:t>нику УШПД Т. Строкачу о переходе на сторону немцев части личного состава спецгруппы С. Куропатвы, 9 сентября 1943 г.</w:t>
      </w:r>
    </w:p>
    <w:p w:rsidR="0089051D" w:rsidRDefault="0089051D">
      <w:pPr>
        <w:shd w:val="clear" w:color="auto" w:fill="FFFFFF"/>
        <w:tabs>
          <w:tab w:val="left" w:pos="278"/>
        </w:tabs>
        <w:spacing w:before="5"/>
      </w:pPr>
      <w:r>
        <w:t>19.</w:t>
      </w:r>
      <w:r>
        <w:tab/>
        <w:t>Из оперативного отчёта командира Сумского партизанского соеди-</w:t>
      </w:r>
    </w:p>
    <w:p w:rsidR="0089051D" w:rsidRDefault="0089051D">
      <w:pPr>
        <w:shd w:val="clear" w:color="auto" w:fill="FFFFFF"/>
        <w:spacing w:before="5"/>
        <w:jc w:val="both"/>
      </w:pPr>
      <w:r>
        <w:t>нения С. Ковпака за период с 6 сентября 1941 г. по 1 января 1944 г., не ранее 1 января 1944 г.</w:t>
      </w:r>
    </w:p>
    <w:p w:rsidR="0089051D" w:rsidRDefault="0089051D">
      <w:pPr>
        <w:shd w:val="clear" w:color="auto" w:fill="FFFFFF"/>
        <w:tabs>
          <w:tab w:val="left" w:pos="278"/>
        </w:tabs>
      </w:pPr>
      <w:r>
        <w:t>20.</w:t>
      </w:r>
      <w:r>
        <w:tab/>
        <w:t>Докладная   записка   секретаря    Ворошиловградского    обкома</w:t>
      </w:r>
    </w:p>
    <w:p w:rsidR="0089051D" w:rsidRDefault="0089051D">
      <w:pPr>
        <w:shd w:val="clear" w:color="auto" w:fill="FFFFFF"/>
        <w:spacing w:before="5"/>
        <w:jc w:val="both"/>
        <w:sectPr w:rsidR="0089051D">
          <w:footnotePr>
            <w:pos w:val="beneathText"/>
          </w:footnotePr>
          <w:type w:val="continuous"/>
          <w:pgSz w:w="11905" w:h="16837"/>
          <w:pgMar w:top="850" w:right="2643" w:bottom="850" w:left="2911" w:header="708" w:footer="708" w:gutter="0"/>
          <w:cols w:space="720"/>
          <w:docGrid w:linePitch="360"/>
        </w:sectPr>
      </w:pPr>
      <w:r>
        <w:t>КП/б/У А. Гаевого и начальника управления НКГБ по Вороши-ловградской области Н. Илясова первому секретарю ЦК КП/б/У</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84" type="#_x0000_t202" style="position:absolute;margin-left:235pt;margin-top:.05pt;width:13.5pt;height:10.5pt;z-index:25178009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413</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75"/>
        <w:jc w:val="both"/>
      </w:pPr>
      <w:r>
        <w:t>Н. Хрущёву о деятельности ряда партийных работников по организации партизанского движения в Ворошиловградской области в 1942-1943 гг., до 25 сентября 1944 г.</w:t>
      </w:r>
    </w:p>
    <w:p w:rsidR="0089051D" w:rsidRDefault="0089051D">
      <w:pPr>
        <w:shd w:val="clear" w:color="auto" w:fill="FFFFFF"/>
        <w:tabs>
          <w:tab w:val="left" w:pos="278"/>
        </w:tabs>
        <w:spacing w:before="5"/>
      </w:pPr>
      <w:r>
        <w:t>21.</w:t>
      </w:r>
      <w:r>
        <w:tab/>
        <w:t>Сообщение заместителя председателя военного трибунала войск</w:t>
      </w:r>
    </w:p>
    <w:p w:rsidR="0089051D" w:rsidRDefault="0089051D">
      <w:pPr>
        <w:shd w:val="clear" w:color="auto" w:fill="FFFFFF"/>
      </w:pPr>
      <w:r>
        <w:t>НКВД Украинского округа Индыченко секретарю ЦК КП/б/У Д. Коротченко о деятельности бывшего первого секретаря Михалполь-ского районного комитета КП/б/У М. Лаврова, И декабря 1944 г.</w:t>
      </w:r>
    </w:p>
    <w:p w:rsidR="0089051D" w:rsidRDefault="0089051D">
      <w:pPr>
        <w:shd w:val="clear" w:color="auto" w:fill="FFFFFF"/>
        <w:tabs>
          <w:tab w:val="left" w:pos="278"/>
        </w:tabs>
        <w:spacing w:before="5"/>
      </w:pPr>
      <w:r>
        <w:t>22.</w:t>
      </w:r>
      <w:r>
        <w:tab/>
        <w:t>Докладная записка заместителя начальника УНКВД Сумской об-</w:t>
      </w:r>
    </w:p>
    <w:p w:rsidR="0089051D" w:rsidRDefault="0089051D">
      <w:pPr>
        <w:shd w:val="clear" w:color="auto" w:fill="FFFFFF"/>
        <w:jc w:val="both"/>
      </w:pPr>
      <w:r>
        <w:t>ласти по кадрам Лобачёва заведующему сектором агитации и пропаганды ЦК КП/б/У И. Слинько о деятельности партизанского отряда М. Колоса в Сумской области в 1941-1943 гг., 23 февраля 1945 г.</w:t>
      </w:r>
    </w:p>
    <w:p w:rsidR="0089051D" w:rsidRDefault="0089051D">
      <w:pPr>
        <w:shd w:val="clear" w:color="auto" w:fill="FFFFFF"/>
        <w:spacing w:before="235"/>
        <w:rPr>
          <w:i/>
          <w:iCs/>
        </w:rPr>
      </w:pPr>
      <w:r>
        <w:rPr>
          <w:i/>
          <w:iCs/>
          <w:lang w:val="en-US"/>
        </w:rPr>
        <w:t xml:space="preserve">II. </w:t>
      </w:r>
      <w:r>
        <w:rPr>
          <w:i/>
          <w:iCs/>
        </w:rPr>
        <w:t>Приписки в оперативных отчётах</w:t>
      </w:r>
    </w:p>
    <w:p w:rsidR="0089051D" w:rsidRDefault="0089051D">
      <w:pPr>
        <w:shd w:val="clear" w:color="auto" w:fill="FFFFFF"/>
        <w:tabs>
          <w:tab w:val="left" w:pos="278"/>
        </w:tabs>
        <w:spacing w:before="240"/>
      </w:pPr>
      <w:r>
        <w:t>23.</w:t>
      </w:r>
      <w:r>
        <w:tab/>
        <w:t>Из письма представителя ЦК КП/б/У И. Сыромолотного члену</w:t>
      </w:r>
    </w:p>
    <w:p w:rsidR="0089051D" w:rsidRDefault="0089051D">
      <w:pPr>
        <w:shd w:val="clear" w:color="auto" w:fill="FFFFFF"/>
        <w:jc w:val="both"/>
      </w:pPr>
      <w:r>
        <w:t>политбюро ЦК КП/б/У Л. Корнийцу и начальнику УШПД Т. Строкачу о результатах «Сталинского» рейда» Сумского партизанского соединения, 10 января 1943 г.</w:t>
      </w:r>
    </w:p>
    <w:p w:rsidR="0089051D" w:rsidRDefault="0089051D">
      <w:pPr>
        <w:shd w:val="clear" w:color="auto" w:fill="FFFFFF"/>
        <w:tabs>
          <w:tab w:val="left" w:pos="278"/>
        </w:tabs>
        <w:spacing w:before="5"/>
      </w:pPr>
      <w:r>
        <w:t>24.</w:t>
      </w:r>
      <w:r>
        <w:tab/>
        <w:t>Радиограмма "Холодного" начальнику УШПД Т. Строкачу о при-</w:t>
      </w:r>
    </w:p>
    <w:p w:rsidR="0089051D" w:rsidRDefault="0089051D">
      <w:pPr>
        <w:shd w:val="clear" w:color="auto" w:fill="FFFFFF"/>
        <w:jc w:val="both"/>
      </w:pPr>
      <w:r>
        <w:t>писках в донесениях командования отряда П. Логвина, 12 февраля 1943 г.</w:t>
      </w:r>
    </w:p>
    <w:p w:rsidR="0089051D" w:rsidRDefault="0089051D">
      <w:pPr>
        <w:numPr>
          <w:ilvl w:val="0"/>
          <w:numId w:val="45"/>
        </w:numPr>
        <w:shd w:val="clear" w:color="auto" w:fill="FFFFFF"/>
        <w:tabs>
          <w:tab w:val="left" w:pos="0"/>
          <w:tab w:val="left" w:pos="278"/>
        </w:tabs>
        <w:spacing w:before="5"/>
        <w:jc w:val="both"/>
      </w:pPr>
      <w:r>
        <w:t>Радиограмма заместителя начальника УШПД В. Соколова командиру Черниговского партизанского соединения Н. Попудренко о характере взаимодействия с Полтавским партизанским соединением, 23 июня 1943 г.</w:t>
      </w:r>
    </w:p>
    <w:p w:rsidR="0089051D" w:rsidRDefault="0089051D">
      <w:pPr>
        <w:numPr>
          <w:ilvl w:val="0"/>
          <w:numId w:val="45"/>
        </w:numPr>
        <w:shd w:val="clear" w:color="auto" w:fill="FFFFFF"/>
        <w:tabs>
          <w:tab w:val="left" w:pos="0"/>
          <w:tab w:val="left" w:pos="278"/>
        </w:tabs>
        <w:spacing w:before="5"/>
      </w:pPr>
      <w:r>
        <w:t>Из дневника командира партизанского отряда им. Сталина Черни-</w:t>
      </w:r>
    </w:p>
    <w:p w:rsidR="0089051D" w:rsidRDefault="0089051D">
      <w:pPr>
        <w:shd w:val="clear" w:color="auto" w:fill="FFFFFF"/>
        <w:spacing w:before="5"/>
        <w:jc w:val="both"/>
      </w:pPr>
      <w:r>
        <w:t>говско-Волынского соединения Г. Балицкого, записи до 3 августа 1943 г.</w:t>
      </w:r>
    </w:p>
    <w:p w:rsidR="0089051D" w:rsidRDefault="0089051D">
      <w:pPr>
        <w:shd w:val="clear" w:color="auto" w:fill="FFFFFF"/>
        <w:tabs>
          <w:tab w:val="left" w:pos="278"/>
        </w:tabs>
        <w:spacing w:before="5"/>
      </w:pPr>
      <w:r>
        <w:t>27.</w:t>
      </w:r>
      <w:r>
        <w:tab/>
        <w:t>Радиограмма начальника УШПД Т. Строкача всем командирам</w:t>
      </w:r>
    </w:p>
    <w:p w:rsidR="0089051D" w:rsidRDefault="0089051D">
      <w:pPr>
        <w:shd w:val="clear" w:color="auto" w:fill="FFFFFF"/>
        <w:spacing w:before="5"/>
        <w:jc w:val="both"/>
      </w:pPr>
      <w:r>
        <w:t>партизанских соединений и отрядов Украины об учёте результатов диверсионных действий, 5 августа 1943 г.</w:t>
      </w:r>
    </w:p>
    <w:p w:rsidR="0089051D" w:rsidRDefault="0089051D">
      <w:pPr>
        <w:numPr>
          <w:ilvl w:val="0"/>
          <w:numId w:val="61"/>
        </w:numPr>
        <w:shd w:val="clear" w:color="auto" w:fill="FFFFFF"/>
        <w:tabs>
          <w:tab w:val="left" w:pos="0"/>
          <w:tab w:val="left" w:pos="278"/>
        </w:tabs>
        <w:jc w:val="both"/>
      </w:pPr>
      <w:r>
        <w:t>Радиограмма командования Ровенского партизанского соединения №1 (В. Бегма и А. Повторенко) и командира Ровенского партизанского соединения № 2 И. Фёдорова секретарям ЦК КП/б/У Н. Хрущёву и Д. Коротченко, начальнику УШПД Т. Строкачу о действиях командования Черниговско-Волынского партизанского соединения, 5 сентября 1943 г.</w:t>
      </w:r>
    </w:p>
    <w:p w:rsidR="0089051D" w:rsidRDefault="0089051D">
      <w:pPr>
        <w:numPr>
          <w:ilvl w:val="0"/>
          <w:numId w:val="61"/>
        </w:numPr>
        <w:shd w:val="clear" w:color="auto" w:fill="FFFFFF"/>
        <w:tabs>
          <w:tab w:val="left" w:pos="0"/>
          <w:tab w:val="left" w:pos="278"/>
        </w:tabs>
        <w:spacing w:before="5"/>
      </w:pPr>
      <w:r>
        <w:t>Из докладной записки сотрудников разведотдела УШПД Череваша</w:t>
      </w:r>
    </w:p>
    <w:p w:rsidR="0089051D" w:rsidRDefault="0089051D">
      <w:pPr>
        <w:shd w:val="clear" w:color="auto" w:fill="FFFFFF"/>
        <w:spacing w:before="5"/>
        <w:sectPr w:rsidR="0089051D">
          <w:footnotePr>
            <w:pos w:val="beneathText"/>
          </w:footnotePr>
          <w:type w:val="continuous"/>
          <w:pgSz w:w="11905" w:h="16837"/>
          <w:pgMar w:top="850" w:right="2926" w:bottom="850" w:left="2628" w:header="708" w:footer="708" w:gutter="0"/>
          <w:cols w:space="720"/>
          <w:docGrid w:linePitch="360"/>
        </w:sectPr>
      </w:pPr>
      <w:r>
        <w:t>и Кушнарёва начальнику УШПД Т. Строкачу о состоянии ряда</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85" type="#_x0000_t202" style="position:absolute;margin-left:-87.3pt;margin-top:.05pt;width:13.5pt;height:10.5pt;z-index:25178112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pPr>
      <w:r>
        <w:t>партизанских отрядов и соединений Украины, 22 декабря 1943 г.</w:t>
      </w:r>
    </w:p>
    <w:p w:rsidR="0089051D" w:rsidRDefault="0089051D">
      <w:pPr>
        <w:shd w:val="clear" w:color="auto" w:fill="FFFFFF"/>
        <w:tabs>
          <w:tab w:val="left" w:pos="288"/>
        </w:tabs>
        <w:spacing w:before="5"/>
      </w:pPr>
      <w:r>
        <w:t>30.</w:t>
      </w:r>
      <w:r>
        <w:tab/>
        <w:t>Из отчёта секретаря подпольного Каменец-Подольского обкома</w:t>
      </w:r>
    </w:p>
    <w:p w:rsidR="0089051D" w:rsidRDefault="0089051D">
      <w:pPr>
        <w:shd w:val="clear" w:color="auto" w:fill="FFFFFF"/>
        <w:spacing w:before="5"/>
        <w:jc w:val="both"/>
      </w:pPr>
      <w:r>
        <w:t>КП/б/У С. Олексенко начальнику УШПД Т. Строкачу о деятельности соединений партизанских отрядов Каменец-Подольской области, 15 июня 1944 г.</w:t>
      </w:r>
    </w:p>
    <w:p w:rsidR="0089051D" w:rsidRDefault="0089051D">
      <w:pPr>
        <w:shd w:val="clear" w:color="auto" w:fill="FFFFFF"/>
        <w:spacing w:before="206"/>
        <w:rPr>
          <w:i/>
          <w:iCs/>
        </w:rPr>
      </w:pPr>
      <w:r>
        <w:rPr>
          <w:i/>
          <w:iCs/>
          <w:lang w:val="en-US"/>
        </w:rPr>
        <w:t xml:space="preserve">III. </w:t>
      </w:r>
      <w:r>
        <w:rPr>
          <w:i/>
          <w:iCs/>
        </w:rPr>
        <w:t>Тактика выжженой земли</w:t>
      </w:r>
    </w:p>
    <w:p w:rsidR="0089051D" w:rsidRDefault="0089051D">
      <w:pPr>
        <w:shd w:val="clear" w:color="auto" w:fill="FFFFFF"/>
        <w:tabs>
          <w:tab w:val="left" w:pos="288"/>
        </w:tabs>
        <w:spacing w:before="168"/>
      </w:pPr>
      <w:r>
        <w:t>31.</w:t>
      </w:r>
      <w:r>
        <w:tab/>
        <w:t>Из приказа начальника охраны войскового тыла Юго-западного</w:t>
      </w:r>
    </w:p>
    <w:p w:rsidR="0089051D" w:rsidRDefault="0089051D">
      <w:pPr>
        <w:shd w:val="clear" w:color="auto" w:fill="FFFFFF"/>
        <w:spacing w:before="10"/>
        <w:jc w:val="both"/>
      </w:pPr>
      <w:r>
        <w:t>фронта Рогатина и полкового комиссара Тельного начальнику УНКВД по Киевской области об организации диверсионных групп по борьбе с врагом, 21 июля 1941 г.</w:t>
      </w:r>
    </w:p>
    <w:p w:rsidR="0089051D" w:rsidRDefault="0089051D">
      <w:pPr>
        <w:shd w:val="clear" w:color="auto" w:fill="FFFFFF"/>
        <w:tabs>
          <w:tab w:val="left" w:pos="288"/>
        </w:tabs>
        <w:spacing w:before="10"/>
      </w:pPr>
      <w:r>
        <w:t>32.</w:t>
      </w:r>
      <w:r>
        <w:tab/>
        <w:t>Указание заместителя председателя ГКО В. Молотова руководите-</w:t>
      </w:r>
    </w:p>
    <w:p w:rsidR="0089051D" w:rsidRDefault="0089051D">
      <w:pPr>
        <w:shd w:val="clear" w:color="auto" w:fill="FFFFFF"/>
        <w:spacing w:before="10"/>
        <w:jc w:val="both"/>
      </w:pPr>
      <w:r>
        <w:t>лям партийных, советских и земельных органов районов, из которых производится эвакуация, об уничтожении сельскохозяйственных объектов, 22 июля 1941 г.</w:t>
      </w:r>
    </w:p>
    <w:p w:rsidR="0089051D" w:rsidRDefault="0089051D">
      <w:pPr>
        <w:shd w:val="clear" w:color="auto" w:fill="FFFFFF"/>
        <w:tabs>
          <w:tab w:val="left" w:pos="288"/>
        </w:tabs>
        <w:spacing w:before="10"/>
      </w:pPr>
      <w:r>
        <w:t>33.</w:t>
      </w:r>
      <w:r>
        <w:tab/>
        <w:t>Из сводки полиции безопасности и СД Германии о положении в</w:t>
      </w:r>
    </w:p>
    <w:p w:rsidR="0089051D" w:rsidRDefault="0089051D">
      <w:pPr>
        <w:shd w:val="clear" w:color="auto" w:fill="FFFFFF"/>
        <w:spacing w:before="10"/>
      </w:pPr>
      <w:r>
        <w:t>оккупированных областях СССР, 17 апреля 1942 г.</w:t>
      </w:r>
    </w:p>
    <w:p w:rsidR="0089051D" w:rsidRDefault="0089051D">
      <w:pPr>
        <w:shd w:val="clear" w:color="auto" w:fill="FFFFFF"/>
        <w:tabs>
          <w:tab w:val="left" w:pos="288"/>
        </w:tabs>
        <w:spacing w:before="10"/>
      </w:pPr>
      <w:r>
        <w:t>34.</w:t>
      </w:r>
      <w:r>
        <w:tab/>
        <w:t>Из справки бывшего начальника инженерной службы штаба оборо-</w:t>
      </w:r>
    </w:p>
    <w:p w:rsidR="0089051D" w:rsidRDefault="0089051D">
      <w:pPr>
        <w:shd w:val="clear" w:color="auto" w:fill="FFFFFF"/>
        <w:spacing w:before="10"/>
        <w:jc w:val="both"/>
      </w:pPr>
      <w:r>
        <w:t>ны г. Киева майора М. Чукарева об инженерном обеспечении обороны Киева в 1941 г., август 1942 г.</w:t>
      </w:r>
    </w:p>
    <w:p w:rsidR="0089051D" w:rsidRDefault="0089051D">
      <w:pPr>
        <w:shd w:val="clear" w:color="auto" w:fill="FFFFFF"/>
        <w:tabs>
          <w:tab w:val="left" w:pos="288"/>
        </w:tabs>
        <w:spacing w:before="10"/>
      </w:pPr>
      <w:r>
        <w:t>35.</w:t>
      </w:r>
      <w:r>
        <w:tab/>
        <w:t>Из сводки полиции безопасности и СД Германии о положении в</w:t>
      </w:r>
    </w:p>
    <w:p w:rsidR="0089051D" w:rsidRDefault="0089051D">
      <w:pPr>
        <w:shd w:val="clear" w:color="auto" w:fill="FFFFFF"/>
        <w:spacing w:before="10"/>
      </w:pPr>
      <w:r>
        <w:t>оккупированных областях СССР, 25 сентября 1942 г. 35-а. Из сводки полиции безопасности и СД Германии из окупирован-ных областей СССР, 9 октября 1942 г.</w:t>
      </w:r>
    </w:p>
    <w:p w:rsidR="0089051D" w:rsidRDefault="0089051D">
      <w:pPr>
        <w:shd w:val="clear" w:color="auto" w:fill="FFFFFF"/>
        <w:tabs>
          <w:tab w:val="left" w:pos="288"/>
        </w:tabs>
        <w:spacing w:before="10"/>
      </w:pPr>
      <w:r>
        <w:t>36.</w:t>
      </w:r>
      <w:r>
        <w:tab/>
        <w:t>Из доклада генерального комиссара Волыни-Подолья Шёне рейх-</w:t>
      </w:r>
    </w:p>
    <w:p w:rsidR="0089051D" w:rsidRDefault="0089051D">
      <w:pPr>
        <w:shd w:val="clear" w:color="auto" w:fill="FFFFFF"/>
        <w:spacing w:before="10"/>
        <w:jc w:val="both"/>
      </w:pPr>
      <w:r>
        <w:t>скомиссару Украины Э. Коху о положении в сентябре-октябре 1942 г., 1 ноября 1942 г.</w:t>
      </w:r>
    </w:p>
    <w:p w:rsidR="0089051D" w:rsidRDefault="0089051D">
      <w:pPr>
        <w:shd w:val="clear" w:color="auto" w:fill="FFFFFF"/>
        <w:tabs>
          <w:tab w:val="left" w:pos="288"/>
        </w:tabs>
        <w:spacing w:before="10"/>
      </w:pPr>
      <w:r>
        <w:t>37.</w:t>
      </w:r>
      <w:r>
        <w:tab/>
        <w:t>Оперативный отчёт командования партизанского отряда им. Щор-</w:t>
      </w:r>
    </w:p>
    <w:p w:rsidR="0089051D" w:rsidRDefault="0089051D">
      <w:pPr>
        <w:shd w:val="clear" w:color="auto" w:fill="FFFFFF"/>
        <w:spacing w:before="10"/>
        <w:jc w:val="both"/>
      </w:pPr>
      <w:r>
        <w:t>са начальнику штаба соединения Объединённых партизанских отрядов Украины под командованием А. Сабурова И. Бородачёву за период с 1 по 3 ноября 1942 г., 3 ноября 1942 г.</w:t>
      </w:r>
    </w:p>
    <w:p w:rsidR="0089051D" w:rsidRDefault="0089051D">
      <w:pPr>
        <w:shd w:val="clear" w:color="auto" w:fill="FFFFFF"/>
        <w:tabs>
          <w:tab w:val="left" w:pos="288"/>
        </w:tabs>
        <w:spacing w:before="10"/>
        <w:ind w:left="288" w:hanging="288"/>
        <w:jc w:val="both"/>
      </w:pPr>
      <w:r>
        <w:t>38.</w:t>
      </w:r>
      <w:r>
        <w:tab/>
        <w:t>Оперативный отчёт командования 9 батальона соединения Объе</w:t>
      </w:r>
      <w:r>
        <w:br/>
        <w:t>динённых партизанских отрядов Украины под командованием А.</w:t>
      </w:r>
      <w:r>
        <w:br/>
        <w:t>Сабурова за период с 27 октября по 6 ноября 1942 г., не ранее 6 но</w:t>
      </w:r>
      <w:r>
        <w:br/>
        <w:t>ября 1942 г.</w:t>
      </w:r>
    </w:p>
    <w:p w:rsidR="0089051D" w:rsidRDefault="0089051D">
      <w:pPr>
        <w:shd w:val="clear" w:color="auto" w:fill="FFFFFF"/>
        <w:ind w:left="341" w:hanging="341"/>
        <w:jc w:val="both"/>
        <w:sectPr w:rsidR="0089051D">
          <w:footnotePr>
            <w:pos w:val="beneathText"/>
          </w:footnotePr>
          <w:type w:val="continuous"/>
          <w:pgSz w:w="11905" w:h="16837"/>
          <w:pgMar w:top="850" w:right="2643" w:bottom="850" w:left="2906" w:header="708" w:footer="708" w:gutter="0"/>
          <w:cols w:space="720"/>
          <w:docGrid w:linePitch="360"/>
        </w:sectPr>
      </w:pPr>
      <w:r>
        <w:t>39.Оперативный отчёт начальника штаба партизанского отряда им. 24 годовщины РККА Касьянова командиру соединения объединённых партизанских отрядов Украины А. Сабурову за период с 26 октября по 7 ноября 1942 г., 7 ноября 1942 г.</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86" type="#_x0000_t202" style="position:absolute;margin-left:235.25pt;margin-top:.05pt;width:13.5pt;height:10.5pt;z-index:251782144;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415</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tabs>
          <w:tab w:val="left" w:pos="283"/>
        </w:tabs>
        <w:spacing w:before="475"/>
      </w:pPr>
      <w:r>
        <w:t>40.</w:t>
      </w:r>
      <w:r>
        <w:tab/>
        <w:t>Оперативный отчёт командования партизанского отряда им. Сталина</w:t>
      </w:r>
    </w:p>
    <w:p w:rsidR="0089051D" w:rsidRDefault="0089051D">
      <w:pPr>
        <w:shd w:val="clear" w:color="auto" w:fill="FFFFFF"/>
        <w:spacing w:before="5"/>
        <w:jc w:val="both"/>
      </w:pPr>
      <w:r>
        <w:t>начальнику штаба соединения объединённых партизанских отрядов Украины под командованием А. Сабурова И. Бородачёву за период с 26 октября по 7 ноября 1942 г., не ранее 7 ноября 1942 г.</w:t>
      </w:r>
    </w:p>
    <w:p w:rsidR="0089051D" w:rsidRDefault="0089051D">
      <w:pPr>
        <w:shd w:val="clear" w:color="auto" w:fill="FFFFFF"/>
        <w:tabs>
          <w:tab w:val="left" w:pos="283"/>
        </w:tabs>
        <w:spacing w:before="5"/>
      </w:pPr>
      <w:r>
        <w:t>41.</w:t>
      </w:r>
      <w:r>
        <w:tab/>
        <w:t>Из сводки полиции безопасности и СД Германии о положении в окку-</w:t>
      </w:r>
    </w:p>
    <w:p w:rsidR="0089051D" w:rsidRDefault="0089051D">
      <w:pPr>
        <w:shd w:val="clear" w:color="auto" w:fill="FFFFFF"/>
      </w:pPr>
      <w:r>
        <w:t>пированых областях СССР, 4 декабря 1942 г.</w:t>
      </w:r>
    </w:p>
    <w:p w:rsidR="0089051D" w:rsidRDefault="0089051D">
      <w:pPr>
        <w:shd w:val="clear" w:color="auto" w:fill="FFFFFF"/>
        <w:tabs>
          <w:tab w:val="left" w:pos="283"/>
        </w:tabs>
        <w:ind w:left="283" w:hanging="283"/>
        <w:jc w:val="both"/>
      </w:pPr>
      <w:r>
        <w:t>42.</w:t>
      </w:r>
      <w:r>
        <w:tab/>
        <w:t>Из докладной записки сотрудника польского общественного антиком</w:t>
      </w:r>
      <w:r>
        <w:br/>
        <w:t>мунистического комитета "Антик" о ситуации на Полесье, 19 декабря</w:t>
      </w:r>
    </w:p>
    <w:p w:rsidR="0089051D" w:rsidRDefault="0089051D">
      <w:pPr>
        <w:shd w:val="clear" w:color="auto" w:fill="FFFFFF"/>
        <w:tabs>
          <w:tab w:val="left" w:pos="437"/>
        </w:tabs>
      </w:pPr>
      <w:r>
        <w:t>1942</w:t>
      </w:r>
      <w:r>
        <w:tab/>
        <w:t>г.</w:t>
      </w:r>
    </w:p>
    <w:p w:rsidR="0089051D" w:rsidRDefault="0089051D">
      <w:pPr>
        <w:numPr>
          <w:ilvl w:val="0"/>
          <w:numId w:val="25"/>
        </w:numPr>
        <w:shd w:val="clear" w:color="auto" w:fill="FFFFFF"/>
        <w:tabs>
          <w:tab w:val="left" w:pos="0"/>
          <w:tab w:val="left" w:pos="283"/>
        </w:tabs>
        <w:jc w:val="both"/>
      </w:pPr>
      <w:r>
        <w:t>Оперативный отчёт начальника штаба партизанского отряда им. 24 годовщины Красной Армии Бессонова начальнику штаба Житомирского соединения под командованием А Сабурова И. Бородачёву за апрель 1943 г., 30 апреля 1943 г.</w:t>
      </w:r>
    </w:p>
    <w:p w:rsidR="0089051D" w:rsidRDefault="0089051D">
      <w:pPr>
        <w:numPr>
          <w:ilvl w:val="0"/>
          <w:numId w:val="25"/>
        </w:numPr>
        <w:shd w:val="clear" w:color="auto" w:fill="FFFFFF"/>
        <w:tabs>
          <w:tab w:val="left" w:pos="0"/>
          <w:tab w:val="left" w:pos="283"/>
        </w:tabs>
        <w:spacing w:before="5"/>
      </w:pPr>
      <w:r>
        <w:t>Из оперативного отчёта командования Сумского партизанского со-</w:t>
      </w:r>
    </w:p>
    <w:p w:rsidR="0089051D" w:rsidRDefault="0089051D">
      <w:pPr>
        <w:shd w:val="clear" w:color="auto" w:fill="FFFFFF"/>
      </w:pPr>
      <w:r>
        <w:t>единения за период с 6 сентября 1941 г. по 1 мая 1943 г., до 12 мая</w:t>
      </w:r>
    </w:p>
    <w:p w:rsidR="0089051D" w:rsidRDefault="0089051D">
      <w:pPr>
        <w:shd w:val="clear" w:color="auto" w:fill="FFFFFF"/>
        <w:tabs>
          <w:tab w:val="left" w:pos="437"/>
        </w:tabs>
      </w:pPr>
      <w:r>
        <w:t>1943</w:t>
      </w:r>
      <w:r>
        <w:tab/>
        <w:t>г.</w:t>
      </w:r>
    </w:p>
    <w:p w:rsidR="0089051D" w:rsidRDefault="0089051D">
      <w:pPr>
        <w:numPr>
          <w:ilvl w:val="0"/>
          <w:numId w:val="23"/>
        </w:numPr>
        <w:shd w:val="clear" w:color="auto" w:fill="FFFFFF"/>
        <w:tabs>
          <w:tab w:val="left" w:pos="0"/>
          <w:tab w:val="left" w:pos="283"/>
        </w:tabs>
        <w:spacing w:before="5"/>
        <w:jc w:val="both"/>
      </w:pPr>
      <w:r>
        <w:t>Сообщение румынских спецслужб премьер-министру Румынии Й. Антонеску и ряду других лиц о поджоге партизанами колхоза в с. Тар-нава, 3 июля 1943 г.</w:t>
      </w:r>
    </w:p>
    <w:p w:rsidR="0089051D" w:rsidRDefault="0089051D">
      <w:pPr>
        <w:numPr>
          <w:ilvl w:val="0"/>
          <w:numId w:val="23"/>
        </w:numPr>
        <w:shd w:val="clear" w:color="auto" w:fill="FFFFFF"/>
        <w:tabs>
          <w:tab w:val="left" w:pos="0"/>
          <w:tab w:val="left" w:pos="283"/>
        </w:tabs>
        <w:spacing w:before="5"/>
      </w:pPr>
      <w:r>
        <w:t>Сообщение немецких органов об уничтоженных партизанами сель-</w:t>
      </w:r>
    </w:p>
    <w:p w:rsidR="0089051D" w:rsidRDefault="0089051D">
      <w:pPr>
        <w:shd w:val="clear" w:color="auto" w:fill="FFFFFF"/>
        <w:jc w:val="both"/>
      </w:pPr>
      <w:r>
        <w:t>скохозяйственных объектах в тыловом районе группы армий "Юг", не ранее 31 июля 1943 г.</w:t>
      </w:r>
    </w:p>
    <w:p w:rsidR="0089051D" w:rsidRDefault="0089051D">
      <w:pPr>
        <w:shd w:val="clear" w:color="auto" w:fill="FFFFFF"/>
        <w:tabs>
          <w:tab w:val="left" w:pos="283"/>
        </w:tabs>
        <w:spacing w:before="5"/>
      </w:pPr>
      <w:r>
        <w:t>47.</w:t>
      </w:r>
      <w:r>
        <w:tab/>
        <w:t>Из дневника боевых действий партизанского отряда им.   Калинина</w:t>
      </w:r>
    </w:p>
    <w:p w:rsidR="0089051D" w:rsidRDefault="0089051D">
      <w:pPr>
        <w:shd w:val="clear" w:color="auto" w:fill="FFFFFF"/>
      </w:pPr>
      <w:r>
        <w:t>Черниговско-Волынского соединения, записи до 24 апреля 1944 г.</w:t>
      </w:r>
    </w:p>
    <w:p w:rsidR="0089051D" w:rsidRDefault="0089051D">
      <w:pPr>
        <w:shd w:val="clear" w:color="auto" w:fill="FFFFFF"/>
        <w:spacing w:before="202"/>
        <w:rPr>
          <w:i/>
          <w:iCs/>
        </w:rPr>
      </w:pPr>
      <w:r>
        <w:rPr>
          <w:i/>
          <w:iCs/>
          <w:lang w:val="en-US"/>
        </w:rPr>
        <w:t xml:space="preserve">IV. </w:t>
      </w:r>
      <w:r>
        <w:rPr>
          <w:i/>
          <w:iCs/>
        </w:rPr>
        <w:t>Коммунистический партизанский террор</w:t>
      </w:r>
    </w:p>
    <w:p w:rsidR="0089051D" w:rsidRDefault="0089051D">
      <w:pPr>
        <w:shd w:val="clear" w:color="auto" w:fill="FFFFFF"/>
        <w:tabs>
          <w:tab w:val="left" w:pos="283"/>
        </w:tabs>
        <w:spacing w:before="202"/>
      </w:pPr>
      <w:r>
        <w:t>48.</w:t>
      </w:r>
      <w:r>
        <w:tab/>
        <w:t>Акт об уничтожении Злынковским партизанским отрядом немецких</w:t>
      </w:r>
    </w:p>
    <w:p w:rsidR="0089051D" w:rsidRDefault="0089051D">
      <w:pPr>
        <w:shd w:val="clear" w:color="auto" w:fill="FFFFFF"/>
      </w:pPr>
      <w:r>
        <w:t>пособников и членов их семей, 2 ноября 1941 г.</w:t>
      </w:r>
    </w:p>
    <w:p w:rsidR="0089051D" w:rsidRDefault="0089051D">
      <w:pPr>
        <w:shd w:val="clear" w:color="auto" w:fill="FFFFFF"/>
        <w:tabs>
          <w:tab w:val="left" w:pos="283"/>
        </w:tabs>
        <w:spacing w:before="5"/>
      </w:pPr>
      <w:r>
        <w:t>49.</w:t>
      </w:r>
      <w:r>
        <w:tab/>
        <w:t>Из стенограммы доклада командира партизанского отряда И. Копен-</w:t>
      </w:r>
    </w:p>
    <w:p w:rsidR="0089051D" w:rsidRDefault="0089051D">
      <w:pPr>
        <w:shd w:val="clear" w:color="auto" w:fill="FFFFFF"/>
        <w:jc w:val="both"/>
      </w:pPr>
      <w:r>
        <w:t>кина о рейде по территории Полтавской области в октябре-декабре 1941 г., 26 февраля 1942 г.</w:t>
      </w:r>
    </w:p>
    <w:p w:rsidR="0089051D" w:rsidRDefault="0089051D">
      <w:pPr>
        <w:numPr>
          <w:ilvl w:val="0"/>
          <w:numId w:val="1"/>
        </w:numPr>
        <w:shd w:val="clear" w:color="auto" w:fill="FFFFFF"/>
        <w:tabs>
          <w:tab w:val="left" w:pos="0"/>
          <w:tab w:val="left" w:pos="283"/>
        </w:tabs>
        <w:spacing w:before="5"/>
        <w:jc w:val="both"/>
      </w:pPr>
      <w:r>
        <w:t>Оперативный отчёт командования Харьковского партизанского отряда командиру объединённого партизанского отряда А. Сабурову за период с 27 августа 1941 г. по 16 июня 1942 г., 16 июня 1942 г.</w:t>
      </w:r>
    </w:p>
    <w:p w:rsidR="0089051D" w:rsidRDefault="0089051D">
      <w:pPr>
        <w:numPr>
          <w:ilvl w:val="0"/>
          <w:numId w:val="1"/>
        </w:numPr>
        <w:shd w:val="clear" w:color="auto" w:fill="FFFFFF"/>
        <w:tabs>
          <w:tab w:val="left" w:pos="0"/>
          <w:tab w:val="left" w:pos="283"/>
        </w:tabs>
        <w:spacing w:before="5"/>
      </w:pPr>
      <w:r>
        <w:t>Из отчёта о ситуации командующего тыловой зоной группы армий</w:t>
      </w:r>
    </w:p>
    <w:p w:rsidR="0089051D" w:rsidRDefault="0089051D">
      <w:pPr>
        <w:shd w:val="clear" w:color="auto" w:fill="FFFFFF"/>
      </w:pPr>
      <w:r>
        <w:t>"Б", 9 августа 1942 г.</w:t>
      </w:r>
    </w:p>
    <w:p w:rsidR="0089051D" w:rsidRDefault="0089051D">
      <w:pPr>
        <w:shd w:val="clear" w:color="auto" w:fill="FFFFFF"/>
        <w:tabs>
          <w:tab w:val="left" w:pos="283"/>
        </w:tabs>
      </w:pPr>
      <w:r>
        <w:t>52.</w:t>
      </w:r>
      <w:r>
        <w:tab/>
        <w:t>Из сводки полиции безопасности и СД Германии о положении в окку-</w:t>
      </w:r>
    </w:p>
    <w:p w:rsidR="0089051D" w:rsidRDefault="0089051D">
      <w:pPr>
        <w:shd w:val="clear" w:color="auto" w:fill="FFFFFF"/>
        <w:spacing w:before="5"/>
      </w:pPr>
      <w:r>
        <w:t>пированных областях СССР, И сентября 1942 г.</w:t>
      </w:r>
    </w:p>
    <w:p w:rsidR="0089051D" w:rsidRDefault="0089051D">
      <w:pPr>
        <w:shd w:val="clear" w:color="auto" w:fill="FFFFFF"/>
        <w:tabs>
          <w:tab w:val="left" w:pos="283"/>
        </w:tabs>
        <w:sectPr w:rsidR="0089051D">
          <w:footnotePr>
            <w:pos w:val="beneathText"/>
          </w:footnotePr>
          <w:type w:val="continuous"/>
          <w:pgSz w:w="11905" w:h="16837"/>
          <w:pgMar w:top="850" w:right="2926" w:bottom="850" w:left="2623" w:header="708" w:footer="708" w:gutter="0"/>
          <w:cols w:space="720"/>
          <w:docGrid w:linePitch="360"/>
        </w:sectPr>
      </w:pPr>
      <w:r>
        <w:t>53.</w:t>
      </w:r>
      <w:r>
        <w:tab/>
        <w:t>Из доклада начальника полиции и СС генерального комиссариата</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87" type="#_x0000_t202" style="position:absolute;margin-left:-87.3pt;margin-top:.05pt;width:13.5pt;height:10.5pt;z-index:25178316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Волынь-Подолье рейхскомиссару Украины Э. Коху о ситуации в сентябре-октябре 1942 г., 1 ноября 1942 г.</w:t>
      </w:r>
    </w:p>
    <w:p w:rsidR="0089051D" w:rsidRDefault="0089051D">
      <w:pPr>
        <w:numPr>
          <w:ilvl w:val="0"/>
          <w:numId w:val="5"/>
        </w:numPr>
        <w:shd w:val="clear" w:color="auto" w:fill="FFFFFF"/>
        <w:tabs>
          <w:tab w:val="left" w:pos="0"/>
          <w:tab w:val="left" w:pos="288"/>
        </w:tabs>
        <w:jc w:val="both"/>
      </w:pPr>
      <w:r>
        <w:t>Из доклада генерального комиссара Житомира Лейзера рейхскомиссару Украины Э. Коху о ситуации в сентябре-октябре 1942 г., 4 ноября 1942 г.</w:t>
      </w:r>
    </w:p>
    <w:p w:rsidR="0089051D" w:rsidRDefault="0089051D">
      <w:pPr>
        <w:numPr>
          <w:ilvl w:val="0"/>
          <w:numId w:val="5"/>
        </w:numPr>
        <w:shd w:val="clear" w:color="auto" w:fill="FFFFFF"/>
        <w:tabs>
          <w:tab w:val="left" w:pos="0"/>
          <w:tab w:val="left" w:pos="288"/>
        </w:tabs>
        <w:spacing w:before="10"/>
      </w:pPr>
      <w:r>
        <w:t>Оперативный отчёт командования отдельной роты при объединён-</w:t>
      </w:r>
    </w:p>
    <w:p w:rsidR="0089051D" w:rsidRDefault="0089051D">
      <w:pPr>
        <w:shd w:val="clear" w:color="auto" w:fill="FFFFFF"/>
        <w:spacing w:before="10"/>
      </w:pPr>
      <w:r>
        <w:t>ном партизанском отряде А. Сабурова за период с 14 по 21 ноября</w:t>
      </w:r>
    </w:p>
    <w:p w:rsidR="0089051D" w:rsidRDefault="0089051D">
      <w:pPr>
        <w:shd w:val="clear" w:color="auto" w:fill="FFFFFF"/>
        <w:tabs>
          <w:tab w:val="left" w:pos="456"/>
        </w:tabs>
        <w:spacing w:before="10"/>
      </w:pPr>
      <w:r>
        <w:t>1942</w:t>
      </w:r>
      <w:r>
        <w:tab/>
        <w:t>г., 21 ноября 1942 г.</w:t>
      </w:r>
    </w:p>
    <w:p w:rsidR="0089051D" w:rsidRDefault="0089051D">
      <w:pPr>
        <w:shd w:val="clear" w:color="auto" w:fill="FFFFFF"/>
        <w:spacing w:before="10"/>
        <w:ind w:left="346" w:hanging="346"/>
        <w:jc w:val="both"/>
      </w:pPr>
      <w:r>
        <w:t>56.Из письма представителя ЦК КП/б/У И. Сыромолотного члену Политбюро ЦК КП/б/У Л. Корнийцу и начальнику УШПД Т. Строкачу о рейде Сумского соединения по территории Украины и Белоруссии, 10 января 1943 г.</w:t>
      </w:r>
    </w:p>
    <w:p w:rsidR="0089051D" w:rsidRDefault="0089051D">
      <w:pPr>
        <w:shd w:val="clear" w:color="auto" w:fill="FFFFFF"/>
        <w:tabs>
          <w:tab w:val="left" w:pos="274"/>
        </w:tabs>
        <w:spacing w:before="10"/>
      </w:pPr>
      <w:r>
        <w:t>57.</w:t>
      </w:r>
      <w:r>
        <w:tab/>
        <w:t>Из докладной записки писателя Н. Шеремета первому секретарю</w:t>
      </w:r>
    </w:p>
    <w:p w:rsidR="0089051D" w:rsidRDefault="0089051D">
      <w:pPr>
        <w:shd w:val="clear" w:color="auto" w:fill="FFFFFF"/>
        <w:spacing w:before="10"/>
        <w:jc w:val="both"/>
      </w:pPr>
      <w:r>
        <w:t>ЦК КП/б/У Н. Хрущёву о состоянии партизанского движения и населения на оккупированной немцами территории Украины, 13 мая 1943 г.</w:t>
      </w:r>
    </w:p>
    <w:p w:rsidR="0089051D" w:rsidRDefault="0089051D">
      <w:pPr>
        <w:shd w:val="clear" w:color="auto" w:fill="FFFFFF"/>
        <w:tabs>
          <w:tab w:val="left" w:pos="274"/>
        </w:tabs>
        <w:spacing w:before="10"/>
      </w:pPr>
      <w:r>
        <w:t>58.</w:t>
      </w:r>
      <w:r>
        <w:tab/>
        <w:t>Из сообщения в личный штаб рейхсфюрера СС Г. Гиммлера о нане-</w:t>
      </w:r>
    </w:p>
    <w:p w:rsidR="0089051D" w:rsidRDefault="0089051D">
      <w:pPr>
        <w:shd w:val="clear" w:color="auto" w:fill="FFFFFF"/>
        <w:spacing w:before="10"/>
        <w:jc w:val="both"/>
      </w:pPr>
      <w:r>
        <w:t>сении партизанами вреда лесному хозяйству в генеральном комиссариате Волынь-Подолье, не ранее 31 мая 1943 г.</w:t>
      </w:r>
    </w:p>
    <w:p w:rsidR="0089051D" w:rsidRDefault="0089051D">
      <w:pPr>
        <w:shd w:val="clear" w:color="auto" w:fill="FFFFFF"/>
        <w:tabs>
          <w:tab w:val="left" w:pos="274"/>
        </w:tabs>
        <w:spacing w:before="10"/>
      </w:pPr>
      <w:r>
        <w:t>59.</w:t>
      </w:r>
      <w:r>
        <w:tab/>
        <w:t>Из дневника командира партизанского отряда им. Сталина Черни-</w:t>
      </w:r>
    </w:p>
    <w:p w:rsidR="0089051D" w:rsidRDefault="0089051D">
      <w:pPr>
        <w:shd w:val="clear" w:color="auto" w:fill="FFFFFF"/>
        <w:spacing w:before="10"/>
      </w:pPr>
      <w:r>
        <w:t>говско-Волынского соединения Г. Балицкого, записи до 21 июля</w:t>
      </w:r>
    </w:p>
    <w:p w:rsidR="0089051D" w:rsidRDefault="0089051D">
      <w:pPr>
        <w:shd w:val="clear" w:color="auto" w:fill="FFFFFF"/>
        <w:tabs>
          <w:tab w:val="left" w:pos="456"/>
        </w:tabs>
        <w:spacing w:before="10"/>
      </w:pPr>
      <w:r>
        <w:t>1943</w:t>
      </w:r>
      <w:r>
        <w:tab/>
        <w:t>г.</w:t>
      </w:r>
    </w:p>
    <w:p w:rsidR="0089051D" w:rsidRDefault="0089051D">
      <w:pPr>
        <w:shd w:val="clear" w:color="auto" w:fill="FFFFFF"/>
        <w:tabs>
          <w:tab w:val="left" w:pos="274"/>
        </w:tabs>
        <w:spacing w:before="10"/>
      </w:pPr>
      <w:r>
        <w:t>60.</w:t>
      </w:r>
      <w:r>
        <w:tab/>
        <w:t>Листовка партизан Черниговско-Волынского соединения к укра-</w:t>
      </w:r>
    </w:p>
    <w:p w:rsidR="0089051D" w:rsidRDefault="0089051D">
      <w:pPr>
        <w:shd w:val="clear" w:color="auto" w:fill="FFFFFF"/>
        <w:spacing w:before="10"/>
      </w:pPr>
      <w:r>
        <w:t>инским националистам, 27 сентября 1943 г.</w:t>
      </w:r>
    </w:p>
    <w:p w:rsidR="0089051D" w:rsidRDefault="0089051D">
      <w:pPr>
        <w:shd w:val="clear" w:color="auto" w:fill="FFFFFF"/>
        <w:tabs>
          <w:tab w:val="left" w:pos="274"/>
        </w:tabs>
        <w:spacing w:before="10"/>
      </w:pPr>
      <w:r>
        <w:t>61.</w:t>
      </w:r>
      <w:r>
        <w:tab/>
        <w:t>Из донесения подпольщика ОУН о ситуации на территории Ко-</w:t>
      </w:r>
    </w:p>
    <w:p w:rsidR="0089051D" w:rsidRDefault="0089051D">
      <w:pPr>
        <w:shd w:val="clear" w:color="auto" w:fill="FFFFFF"/>
        <w:spacing w:before="10"/>
        <w:jc w:val="both"/>
      </w:pPr>
      <w:r>
        <w:t>велыцины за период с 22 по 30 сентября 1943 г., не ранее 30 сентября 1943 г.</w:t>
      </w:r>
    </w:p>
    <w:p w:rsidR="0089051D" w:rsidRDefault="0089051D">
      <w:pPr>
        <w:shd w:val="clear" w:color="auto" w:fill="FFFFFF"/>
        <w:tabs>
          <w:tab w:val="left" w:pos="274"/>
        </w:tabs>
        <w:spacing w:before="10"/>
      </w:pPr>
      <w:r>
        <w:t>62.</w:t>
      </w:r>
      <w:r>
        <w:tab/>
        <w:t>Спецсообщение заместителя народного комиссара ВД УССР Каль-</w:t>
      </w:r>
    </w:p>
    <w:p w:rsidR="0089051D" w:rsidRDefault="0089051D">
      <w:pPr>
        <w:shd w:val="clear" w:color="auto" w:fill="FFFFFF"/>
        <w:spacing w:before="10"/>
        <w:jc w:val="both"/>
      </w:pPr>
      <w:r>
        <w:t>ненко секретарю ЦК КП/б/У Д. Коротченко о незаконных действиях и произволе, учиняемых в Черниговской области некоторыми бывшими партизанами, 4 декабря 1943 г.</w:t>
      </w:r>
    </w:p>
    <w:p w:rsidR="0089051D" w:rsidRDefault="0089051D">
      <w:pPr>
        <w:numPr>
          <w:ilvl w:val="0"/>
          <w:numId w:val="9"/>
        </w:numPr>
        <w:shd w:val="clear" w:color="auto" w:fill="FFFFFF"/>
        <w:tabs>
          <w:tab w:val="left" w:pos="0"/>
          <w:tab w:val="left" w:pos="274"/>
        </w:tabs>
        <w:spacing w:before="10"/>
        <w:jc w:val="both"/>
      </w:pPr>
      <w:r>
        <w:t>Радиограмма начальника УШПД Т. Строкача командованию Волынского соединения им. Ленина (Л. Иванову и Ф. Волостникову) и уполномоченому ЦК КП/б/У по Станиславской области М. Ко-зенко о ситуации в соединении и дальнейших действиях, 21 декабря 1943 г.</w:t>
      </w:r>
    </w:p>
    <w:p w:rsidR="0089051D" w:rsidRDefault="0089051D">
      <w:pPr>
        <w:numPr>
          <w:ilvl w:val="0"/>
          <w:numId w:val="9"/>
        </w:numPr>
        <w:shd w:val="clear" w:color="auto" w:fill="FFFFFF"/>
        <w:tabs>
          <w:tab w:val="left" w:pos="0"/>
          <w:tab w:val="left" w:pos="274"/>
        </w:tabs>
        <w:spacing w:before="10"/>
        <w:jc w:val="both"/>
        <w:sectPr w:rsidR="0089051D">
          <w:footnotePr>
            <w:pos w:val="beneathText"/>
          </w:footnotePr>
          <w:type w:val="continuous"/>
          <w:pgSz w:w="11905" w:h="16837"/>
          <w:pgMar w:top="850" w:right="2643" w:bottom="850" w:left="2911" w:header="708" w:footer="708" w:gutter="0"/>
          <w:cols w:space="720"/>
          <w:docGrid w:linePitch="360"/>
        </w:sectPr>
      </w:pPr>
      <w:r>
        <w:t>Радиограмма комиссара Волынского соединения им. Ленина Ф. Во-лостникова и уполномоченного ЦК КП/б/У по Станиславской облас-</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88" type="#_x0000_t202" style="position:absolute;margin-left:235pt;margin-top:.05pt;width:13.5pt;height:10.5pt;z-index:251784192;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417</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75"/>
        <w:jc w:val="both"/>
      </w:pPr>
      <w:r>
        <w:t>ти М. Козенко секретарю ЦК КП/б/У Д. Коротченко и начальнику УШПД Т. Строкачу о ситуации в соединении, 28 декабря 1943 г.</w:t>
      </w:r>
    </w:p>
    <w:p w:rsidR="0089051D" w:rsidRDefault="0089051D">
      <w:pPr>
        <w:shd w:val="clear" w:color="auto" w:fill="FFFFFF"/>
        <w:tabs>
          <w:tab w:val="left" w:pos="288"/>
        </w:tabs>
        <w:spacing w:before="5"/>
      </w:pPr>
      <w:r>
        <w:t>65.</w:t>
      </w:r>
      <w:r>
        <w:tab/>
        <w:t>Радиограмма радистов А. Хабло и М. Вовчик-Блакитной начальни-</w:t>
      </w:r>
    </w:p>
    <w:p w:rsidR="0089051D" w:rsidRDefault="0089051D">
      <w:pPr>
        <w:shd w:val="clear" w:color="auto" w:fill="FFFFFF"/>
        <w:spacing w:before="5"/>
        <w:jc w:val="both"/>
      </w:pPr>
      <w:r>
        <w:t>ку УШПД Т. Строкачу о лжи комиссара Волынского соединения им. Ленина Ф. Волостникова и уполномоченного ЦК КП/б/У по Станиславской области М. Козенко, 29 декабря 1943 г.</w:t>
      </w:r>
    </w:p>
    <w:p w:rsidR="0089051D" w:rsidRDefault="0089051D">
      <w:pPr>
        <w:numPr>
          <w:ilvl w:val="0"/>
          <w:numId w:val="52"/>
        </w:numPr>
        <w:shd w:val="clear" w:color="auto" w:fill="FFFFFF"/>
        <w:tabs>
          <w:tab w:val="left" w:pos="0"/>
          <w:tab w:val="left" w:pos="288"/>
        </w:tabs>
        <w:spacing w:before="5"/>
        <w:jc w:val="both"/>
      </w:pPr>
      <w:r>
        <w:t>Из отчёта командования Каменец-Подольского партизанского соединения им. Михайлова начальнику УШПД Т. Строкачу о развед-работе соединения, 19 марта 1944 г.</w:t>
      </w:r>
    </w:p>
    <w:p w:rsidR="0089051D" w:rsidRDefault="0089051D">
      <w:pPr>
        <w:numPr>
          <w:ilvl w:val="0"/>
          <w:numId w:val="52"/>
        </w:numPr>
        <w:shd w:val="clear" w:color="auto" w:fill="FFFFFF"/>
        <w:tabs>
          <w:tab w:val="left" w:pos="0"/>
          <w:tab w:val="left" w:pos="288"/>
        </w:tabs>
      </w:pPr>
      <w:r>
        <w:t>Из доклада комиссара Каменец-Подольского партизанского соеди-</w:t>
      </w:r>
    </w:p>
    <w:p w:rsidR="0089051D" w:rsidRDefault="0089051D">
      <w:pPr>
        <w:shd w:val="clear" w:color="auto" w:fill="FFFFFF"/>
        <w:spacing w:before="5"/>
        <w:jc w:val="both"/>
      </w:pPr>
      <w:r>
        <w:t>нения им. Жукова П. Миронова начальнику областного Каменец-Подольского штаба партизанского движения С. Олексенко о деятельности соединения в 1943-1944 гг., 27 марта 1944 г.</w:t>
      </w:r>
    </w:p>
    <w:p w:rsidR="0089051D" w:rsidRDefault="0089051D">
      <w:pPr>
        <w:numPr>
          <w:ilvl w:val="0"/>
          <w:numId w:val="13"/>
        </w:numPr>
        <w:shd w:val="clear" w:color="auto" w:fill="FFFFFF"/>
        <w:tabs>
          <w:tab w:val="left" w:pos="0"/>
          <w:tab w:val="left" w:pos="288"/>
        </w:tabs>
        <w:jc w:val="both"/>
      </w:pPr>
      <w:r>
        <w:t>Сообщение начальника 2-го отдела УШПД В. Храпко начальнику 4-го Управления НКГБ УССРС Сидорову о растреле партизанами соединения им. Берия дезертира, 10 июля 1944 г.</w:t>
      </w:r>
    </w:p>
    <w:p w:rsidR="0089051D" w:rsidRDefault="0089051D">
      <w:pPr>
        <w:numPr>
          <w:ilvl w:val="0"/>
          <w:numId w:val="13"/>
        </w:numPr>
        <w:shd w:val="clear" w:color="auto" w:fill="FFFFFF"/>
        <w:tabs>
          <w:tab w:val="left" w:pos="0"/>
          <w:tab w:val="left" w:pos="288"/>
        </w:tabs>
        <w:spacing w:before="5"/>
      </w:pPr>
      <w:r>
        <w:t>Из воспоминаний бывшего жителя с. Ляхвичи Любешовского района</w:t>
      </w:r>
    </w:p>
    <w:p w:rsidR="0089051D" w:rsidRDefault="0089051D">
      <w:pPr>
        <w:shd w:val="clear" w:color="auto" w:fill="FFFFFF"/>
        <w:jc w:val="both"/>
      </w:pPr>
      <w:r>
        <w:t>Волынской области В. Гладича об уничтожении 19 декабря 1943 г. с. Ляхвичи партизанами отряда им. В. Василевской Черниговско-Во-лынского соединения, [1999 г.]</w:t>
      </w:r>
    </w:p>
    <w:p w:rsidR="0089051D" w:rsidRDefault="0089051D">
      <w:pPr>
        <w:shd w:val="clear" w:color="auto" w:fill="FFFFFF"/>
        <w:spacing w:before="235"/>
        <w:rPr>
          <w:i/>
          <w:iCs/>
        </w:rPr>
      </w:pPr>
      <w:r>
        <w:rPr>
          <w:i/>
          <w:iCs/>
          <w:lang w:val="en-US"/>
        </w:rPr>
        <w:t xml:space="preserve">V. </w:t>
      </w:r>
      <w:r>
        <w:rPr>
          <w:i/>
          <w:iCs/>
        </w:rPr>
        <w:t>Грабежи, мародёрство, бандитизм</w:t>
      </w:r>
    </w:p>
    <w:p w:rsidR="0089051D" w:rsidRDefault="0089051D">
      <w:pPr>
        <w:shd w:val="clear" w:color="auto" w:fill="FFFFFF"/>
        <w:tabs>
          <w:tab w:val="left" w:pos="288"/>
        </w:tabs>
        <w:spacing w:before="240"/>
      </w:pPr>
      <w:r>
        <w:t>70.</w:t>
      </w:r>
      <w:r>
        <w:tab/>
        <w:t>Из сводки полиции безопасности и СД Германии о положении в</w:t>
      </w:r>
    </w:p>
    <w:p w:rsidR="0089051D" w:rsidRDefault="0089051D">
      <w:pPr>
        <w:shd w:val="clear" w:color="auto" w:fill="FFFFFF"/>
        <w:spacing w:before="5"/>
      </w:pPr>
      <w:r>
        <w:t>оккупированных областях СССР, 20 августа 1942 г.</w:t>
      </w:r>
    </w:p>
    <w:p w:rsidR="0089051D" w:rsidRDefault="0089051D">
      <w:pPr>
        <w:shd w:val="clear" w:color="auto" w:fill="FFFFFF"/>
        <w:tabs>
          <w:tab w:val="left" w:pos="288"/>
        </w:tabs>
      </w:pPr>
      <w:r>
        <w:t>71.</w:t>
      </w:r>
      <w:r>
        <w:tab/>
        <w:t>Из письма представителя ЦК КП/б/У И. Сыромолотного началь-</w:t>
      </w:r>
    </w:p>
    <w:p w:rsidR="0089051D" w:rsidRDefault="0089051D">
      <w:pPr>
        <w:shd w:val="clear" w:color="auto" w:fill="FFFFFF"/>
        <w:spacing w:before="5"/>
        <w:jc w:val="both"/>
      </w:pPr>
      <w:r>
        <w:t>нику УШПД Т. Строкачу о состоянии соединения Объединённых партизанских отрядов Украины под командованием А. Сабурова, 27 января 1943 г.</w:t>
      </w:r>
    </w:p>
    <w:p w:rsidR="0089051D" w:rsidRDefault="0089051D">
      <w:pPr>
        <w:numPr>
          <w:ilvl w:val="0"/>
          <w:numId w:val="29"/>
        </w:numPr>
        <w:shd w:val="clear" w:color="auto" w:fill="FFFFFF"/>
        <w:tabs>
          <w:tab w:val="left" w:pos="0"/>
          <w:tab w:val="left" w:pos="288"/>
        </w:tabs>
        <w:jc w:val="both"/>
      </w:pPr>
      <w:r>
        <w:t>Радиограмма "Холодного" начальнику УШПД Т. Строкачу о мародёрстве в партизанском отряде П. Логвина,  15 февраля 1943 г.</w:t>
      </w:r>
    </w:p>
    <w:p w:rsidR="0089051D" w:rsidRDefault="0089051D">
      <w:pPr>
        <w:numPr>
          <w:ilvl w:val="0"/>
          <w:numId w:val="29"/>
        </w:numPr>
        <w:shd w:val="clear" w:color="auto" w:fill="FFFFFF"/>
        <w:tabs>
          <w:tab w:val="left" w:pos="0"/>
          <w:tab w:val="left" w:pos="288"/>
        </w:tabs>
        <w:spacing w:before="5"/>
        <w:jc w:val="both"/>
      </w:pPr>
      <w:r>
        <w:t>Радиограмма "Кармен" начальнику УШПД Т. Строкачу о мародёрстве партизан Сумского соединения, 3 марта 1943 г.</w:t>
      </w:r>
    </w:p>
    <w:p w:rsidR="0089051D" w:rsidRDefault="0089051D">
      <w:pPr>
        <w:numPr>
          <w:ilvl w:val="0"/>
          <w:numId w:val="29"/>
        </w:numPr>
        <w:shd w:val="clear" w:color="auto" w:fill="FFFFFF"/>
        <w:tabs>
          <w:tab w:val="left" w:pos="0"/>
          <w:tab w:val="left" w:pos="288"/>
        </w:tabs>
      </w:pPr>
      <w:r>
        <w:t>Из письма представителя ЦК КП/б/У И. Сыромолотного началь-</w:t>
      </w:r>
    </w:p>
    <w:p w:rsidR="0089051D" w:rsidRDefault="0089051D">
      <w:pPr>
        <w:shd w:val="clear" w:color="auto" w:fill="FFFFFF"/>
        <w:spacing w:before="5"/>
        <w:jc w:val="both"/>
      </w:pPr>
      <w:r>
        <w:t>нику УШПД Т. Строкачу о состоянии соединения Объединённых партизанских отрядов Украины под командованием А. Сабурова, до 23 марта 1943 г.</w:t>
      </w:r>
    </w:p>
    <w:p w:rsidR="0089051D" w:rsidRDefault="0089051D">
      <w:pPr>
        <w:shd w:val="clear" w:color="auto" w:fill="FFFFFF"/>
        <w:tabs>
          <w:tab w:val="left" w:pos="288"/>
        </w:tabs>
        <w:sectPr w:rsidR="0089051D">
          <w:footnotePr>
            <w:pos w:val="beneathText"/>
          </w:footnotePr>
          <w:type w:val="continuous"/>
          <w:pgSz w:w="11905" w:h="16837"/>
          <w:pgMar w:top="850" w:right="2926" w:bottom="850" w:left="2628" w:header="708" w:footer="708" w:gutter="0"/>
          <w:cols w:space="720"/>
          <w:docGrid w:linePitch="360"/>
        </w:sectPr>
      </w:pPr>
      <w:r>
        <w:t>75.</w:t>
      </w:r>
      <w:r>
        <w:tab/>
        <w:t>Радиограмма "Загорского" начальнику УШПД Т. Строкачу о мо-</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89" type="#_x0000_t202" style="position:absolute;margin-left:-87.3pt;margin-top:.05pt;width:13.5pt;height:10.5pt;z-index:25178521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рально-политическом состоянии партизан Сумского соединения, 16 апреля 1943 г.</w:t>
      </w:r>
    </w:p>
    <w:p w:rsidR="0089051D" w:rsidRDefault="0089051D">
      <w:pPr>
        <w:shd w:val="clear" w:color="auto" w:fill="FFFFFF"/>
        <w:tabs>
          <w:tab w:val="left" w:pos="278"/>
        </w:tabs>
        <w:spacing w:before="5"/>
      </w:pPr>
      <w:r>
        <w:t>76.</w:t>
      </w:r>
      <w:r>
        <w:tab/>
        <w:t>Из докладной записки бывшего политрука 5-й группы Сумского</w:t>
      </w:r>
    </w:p>
    <w:p w:rsidR="0089051D" w:rsidRDefault="0089051D">
      <w:pPr>
        <w:shd w:val="clear" w:color="auto" w:fill="FFFFFF"/>
        <w:spacing w:before="5"/>
        <w:jc w:val="both"/>
      </w:pPr>
      <w:r>
        <w:t>партизанского соединения В. Минаева начальнику УШПД Т. Строкачу о состоянии соединения, 28 апреля 1943 г.</w:t>
      </w:r>
    </w:p>
    <w:p w:rsidR="0089051D" w:rsidRDefault="0089051D">
      <w:pPr>
        <w:shd w:val="clear" w:color="auto" w:fill="FFFFFF"/>
        <w:tabs>
          <w:tab w:val="left" w:pos="278"/>
        </w:tabs>
        <w:spacing w:before="5"/>
      </w:pPr>
      <w:r>
        <w:t>77.</w:t>
      </w:r>
      <w:r>
        <w:tab/>
        <w:t>Докладная записка Володина К. Фролову о положении в отряде им.</w:t>
      </w:r>
    </w:p>
    <w:p w:rsidR="0089051D" w:rsidRDefault="0089051D">
      <w:pPr>
        <w:shd w:val="clear" w:color="auto" w:fill="FFFFFF"/>
        <w:spacing w:before="5"/>
        <w:jc w:val="both"/>
      </w:pPr>
      <w:r>
        <w:t>Котовского 1-го Молдавского партизанского соединения, 15 мая 1943 г.</w:t>
      </w:r>
    </w:p>
    <w:p w:rsidR="0089051D" w:rsidRDefault="0089051D">
      <w:pPr>
        <w:shd w:val="clear" w:color="auto" w:fill="FFFFFF"/>
        <w:tabs>
          <w:tab w:val="left" w:pos="278"/>
        </w:tabs>
      </w:pPr>
      <w:r>
        <w:t>78.</w:t>
      </w:r>
      <w:r>
        <w:tab/>
        <w:t>Письмо командования соединения партизанских отрядов Каменец-</w:t>
      </w:r>
    </w:p>
    <w:p w:rsidR="0089051D" w:rsidRDefault="0089051D">
      <w:pPr>
        <w:shd w:val="clear" w:color="auto" w:fill="FFFFFF"/>
        <w:spacing w:before="10"/>
        <w:jc w:val="both"/>
      </w:pPr>
      <w:r>
        <w:t>Подольской области командиру партизанского соединения им. Берия А. Грабчаку, 23 июня 1943 г.</w:t>
      </w:r>
    </w:p>
    <w:p w:rsidR="0089051D" w:rsidRDefault="0089051D">
      <w:pPr>
        <w:shd w:val="clear" w:color="auto" w:fill="FFFFFF"/>
        <w:tabs>
          <w:tab w:val="left" w:pos="278"/>
        </w:tabs>
        <w:spacing w:before="10"/>
      </w:pPr>
      <w:r>
        <w:t>79.</w:t>
      </w:r>
      <w:r>
        <w:tab/>
        <w:t>Радиограмма командира партизанского соединения им. Боровика</w:t>
      </w:r>
    </w:p>
    <w:p w:rsidR="0089051D" w:rsidRDefault="0089051D">
      <w:pPr>
        <w:shd w:val="clear" w:color="auto" w:fill="FFFFFF"/>
        <w:spacing w:before="10"/>
        <w:jc w:val="both"/>
      </w:pPr>
      <w:r>
        <w:t>В. Ушакова начальнику УШПД Т. Строкачу о ситуации в ряде партизанских отрядов Киевской области, 28 июня 1943 г.</w:t>
      </w:r>
    </w:p>
    <w:p w:rsidR="0089051D" w:rsidRDefault="0089051D">
      <w:pPr>
        <w:numPr>
          <w:ilvl w:val="0"/>
          <w:numId w:val="42"/>
        </w:numPr>
        <w:shd w:val="clear" w:color="auto" w:fill="FFFFFF"/>
        <w:tabs>
          <w:tab w:val="left" w:pos="0"/>
          <w:tab w:val="left" w:pos="278"/>
        </w:tabs>
        <w:spacing w:before="10"/>
        <w:jc w:val="both"/>
      </w:pPr>
      <w:r>
        <w:t>Радиограмма начальника УШПД Т. Строкача командованию Полтавского партизанского соединения (М. Салаю и М. Негрееву) о необходимости прекращения бандитизма партизан соединения, 15 июля 1943 г.</w:t>
      </w:r>
    </w:p>
    <w:p w:rsidR="0089051D" w:rsidRDefault="0089051D">
      <w:pPr>
        <w:numPr>
          <w:ilvl w:val="0"/>
          <w:numId w:val="42"/>
        </w:numPr>
        <w:shd w:val="clear" w:color="auto" w:fill="FFFFFF"/>
        <w:tabs>
          <w:tab w:val="left" w:pos="0"/>
          <w:tab w:val="left" w:pos="278"/>
        </w:tabs>
        <w:spacing w:before="10"/>
      </w:pPr>
      <w:r>
        <w:t>Радиограмма секретаря ЦК КП/б/У Д. Коротченко и начальника</w:t>
      </w:r>
    </w:p>
    <w:p w:rsidR="0089051D" w:rsidRDefault="0089051D">
      <w:pPr>
        <w:shd w:val="clear" w:color="auto" w:fill="FFFFFF"/>
        <w:spacing w:before="10"/>
        <w:jc w:val="both"/>
      </w:pPr>
      <w:r>
        <w:t>УШПД Т. Строкача командованию соединения Украинских кавалерийских партизанских отрядов (М. НАУМОВУ и С. КИЩИН-СКОМУ) о необходимости прекращением мародёрства партизан соединения, 16 июля 1943 г.</w:t>
      </w:r>
    </w:p>
    <w:p w:rsidR="0089051D" w:rsidRDefault="0089051D">
      <w:pPr>
        <w:shd w:val="clear" w:color="auto" w:fill="FFFFFF"/>
        <w:tabs>
          <w:tab w:val="left" w:pos="278"/>
        </w:tabs>
        <w:spacing w:before="10"/>
      </w:pPr>
      <w:r>
        <w:t>82.</w:t>
      </w:r>
      <w:r>
        <w:tab/>
        <w:t>Из докладной записки лектора ЦК КП/б/У К. Дубины секретарям</w:t>
      </w:r>
    </w:p>
    <w:p w:rsidR="0089051D" w:rsidRDefault="0089051D">
      <w:pPr>
        <w:shd w:val="clear" w:color="auto" w:fill="FFFFFF"/>
        <w:spacing w:before="10"/>
        <w:jc w:val="both"/>
      </w:pPr>
      <w:r>
        <w:t>ЦК КП/б/У Н. Хрущёву и Д. Коротченко о пребывании в украинских партизанских соединениях на Полесье, сентябрь 1943 г.</w:t>
      </w:r>
    </w:p>
    <w:p w:rsidR="0089051D" w:rsidRDefault="0089051D">
      <w:pPr>
        <w:shd w:val="clear" w:color="auto" w:fill="FFFFFF"/>
        <w:tabs>
          <w:tab w:val="left" w:pos="278"/>
        </w:tabs>
        <w:spacing w:before="10"/>
      </w:pPr>
      <w:r>
        <w:t>83.</w:t>
      </w:r>
      <w:r>
        <w:tab/>
        <w:t>Сообщение заместителя начальника ЦШПД С. Бельченко началь-</w:t>
      </w:r>
    </w:p>
    <w:p w:rsidR="0089051D" w:rsidRDefault="0089051D">
      <w:pPr>
        <w:shd w:val="clear" w:color="auto" w:fill="FFFFFF"/>
        <w:spacing w:before="10"/>
        <w:jc w:val="both"/>
      </w:pPr>
      <w:r>
        <w:t>нику УШПД Т. Строкачу о деятельности партизанского отряда 3. Ярёмова, 2 ноября 1943 г.</w:t>
      </w:r>
    </w:p>
    <w:p w:rsidR="0089051D" w:rsidRDefault="0089051D">
      <w:pPr>
        <w:shd w:val="clear" w:color="auto" w:fill="FFFFFF"/>
        <w:tabs>
          <w:tab w:val="left" w:pos="278"/>
        </w:tabs>
        <w:spacing w:before="10"/>
      </w:pPr>
      <w:r>
        <w:t>84.</w:t>
      </w:r>
      <w:r>
        <w:tab/>
        <w:t>Письмо командования Ровенского партизанского соединения № 2</w:t>
      </w:r>
    </w:p>
    <w:p w:rsidR="0089051D" w:rsidRDefault="0089051D">
      <w:pPr>
        <w:shd w:val="clear" w:color="auto" w:fill="FFFFFF"/>
        <w:spacing w:before="10"/>
        <w:jc w:val="both"/>
      </w:pPr>
      <w:r>
        <w:t>командиру Черниговско-Волынского соединения А. Фёдорову о действиях партизан ето соединение, 3 ноября 1943 г.</w:t>
      </w:r>
    </w:p>
    <w:p w:rsidR="0089051D" w:rsidRDefault="0089051D">
      <w:pPr>
        <w:shd w:val="clear" w:color="auto" w:fill="FFFFFF"/>
        <w:tabs>
          <w:tab w:val="left" w:pos="278"/>
        </w:tabs>
        <w:spacing w:before="10"/>
      </w:pPr>
      <w:r>
        <w:t>85.</w:t>
      </w:r>
      <w:r>
        <w:tab/>
        <w:t>Письмо командира Сумского партизанского соединения С. Ковпа-</w:t>
      </w:r>
    </w:p>
    <w:p w:rsidR="0089051D" w:rsidRDefault="0089051D">
      <w:pPr>
        <w:shd w:val="clear" w:color="auto" w:fill="FFFFFF"/>
        <w:spacing w:before="10"/>
        <w:jc w:val="both"/>
      </w:pPr>
      <w:r>
        <w:t>ка командиру Житомирского соединения им. Щорса С. Маликову о действиях его партизан, 24 ноября 1943 г.</w:t>
      </w:r>
    </w:p>
    <w:p w:rsidR="0089051D" w:rsidRDefault="0089051D">
      <w:pPr>
        <w:shd w:val="clear" w:color="auto" w:fill="FFFFFF"/>
        <w:tabs>
          <w:tab w:val="left" w:pos="278"/>
        </w:tabs>
        <w:spacing w:before="10"/>
      </w:pPr>
      <w:r>
        <w:t>86.</w:t>
      </w:r>
      <w:r>
        <w:tab/>
        <w:t>Письмо командира Сумского партизанского соединения С. Ковпа-</w:t>
      </w:r>
    </w:p>
    <w:p w:rsidR="0089051D" w:rsidRDefault="0089051D">
      <w:pPr>
        <w:shd w:val="clear" w:color="auto" w:fill="FFFFFF"/>
        <w:spacing w:before="10"/>
        <w:jc w:val="both"/>
      </w:pPr>
      <w:r>
        <w:t>ка командиру Винницкого соединения Я. Мельнику о поведении его партизан, 25 ноября 1943 г.</w:t>
      </w:r>
    </w:p>
    <w:p w:rsidR="0089051D" w:rsidRDefault="0089051D">
      <w:pPr>
        <w:shd w:val="clear" w:color="auto" w:fill="FFFFFF"/>
        <w:tabs>
          <w:tab w:val="left" w:pos="278"/>
        </w:tabs>
        <w:spacing w:before="5"/>
        <w:sectPr w:rsidR="0089051D">
          <w:footnotePr>
            <w:pos w:val="beneathText"/>
          </w:footnotePr>
          <w:type w:val="continuous"/>
          <w:pgSz w:w="11905" w:h="16837"/>
          <w:pgMar w:top="850" w:right="2643" w:bottom="850" w:left="2911" w:header="708" w:footer="708" w:gutter="0"/>
          <w:cols w:space="720"/>
          <w:docGrid w:linePitch="360"/>
        </w:sectPr>
      </w:pPr>
      <w:r>
        <w:t>87.</w:t>
      </w:r>
      <w:r>
        <w:tab/>
        <w:t>Письмо  командира Винницкого партизанского  соединения Я.</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90" type="#_x0000_t202" style="position:absolute;margin-left:234.75pt;margin-top:.05pt;width:13.5pt;height:10.5pt;z-index:25178624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419</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75"/>
        <w:jc w:val="both"/>
      </w:pPr>
      <w:r>
        <w:t>Мельника командиру Сумского соединения С. Ковпаку о конфликтах между партизанами, 4 декабря 1943 г.</w:t>
      </w:r>
    </w:p>
    <w:p w:rsidR="0089051D" w:rsidRDefault="0089051D">
      <w:pPr>
        <w:shd w:val="clear" w:color="auto" w:fill="FFFFFF"/>
        <w:tabs>
          <w:tab w:val="left" w:pos="288"/>
        </w:tabs>
        <w:spacing w:before="5"/>
      </w:pPr>
      <w:r>
        <w:t>88.</w:t>
      </w:r>
      <w:r>
        <w:tab/>
        <w:t>Письмо командира Ровенского партизанского соединения № 2 И.</w:t>
      </w:r>
    </w:p>
    <w:p w:rsidR="0089051D" w:rsidRDefault="0089051D">
      <w:pPr>
        <w:shd w:val="clear" w:color="auto" w:fill="FFFFFF"/>
        <w:spacing w:before="5"/>
      </w:pPr>
      <w:r>
        <w:t>Фёдорова командиру Черниговско-Волынского соединения А. Фёдорову о необходимости упорядочить хозяйственные операции партизан, 10 декабря 1943 г.</w:t>
      </w:r>
    </w:p>
    <w:p w:rsidR="0089051D" w:rsidRDefault="0089051D">
      <w:pPr>
        <w:shd w:val="clear" w:color="auto" w:fill="FFFFFF"/>
        <w:tabs>
          <w:tab w:val="left" w:pos="288"/>
        </w:tabs>
        <w:spacing w:before="5"/>
      </w:pPr>
      <w:r>
        <w:t>89.</w:t>
      </w:r>
      <w:r>
        <w:tab/>
        <w:t>Письмо командира Тернопольского партизанского соединения И.</w:t>
      </w:r>
    </w:p>
    <w:p w:rsidR="0089051D" w:rsidRDefault="0089051D">
      <w:pPr>
        <w:shd w:val="clear" w:color="auto" w:fill="FFFFFF"/>
        <w:spacing w:before="5"/>
        <w:jc w:val="both"/>
      </w:pPr>
      <w:r>
        <w:t>Шитова командиру отряда им. Хмельницкого Б. Чубенко о безобразных действиях его партизан, 27 декабря 1943 г.</w:t>
      </w:r>
    </w:p>
    <w:p w:rsidR="0089051D" w:rsidRDefault="0089051D">
      <w:pPr>
        <w:shd w:val="clear" w:color="auto" w:fill="FFFFFF"/>
        <w:tabs>
          <w:tab w:val="left" w:pos="288"/>
        </w:tabs>
        <w:spacing w:before="5"/>
      </w:pPr>
      <w:r>
        <w:t>90.</w:t>
      </w:r>
      <w:r>
        <w:tab/>
        <w:t>Записка начальника штаба соединения Украинских кавалерийских</w:t>
      </w:r>
    </w:p>
    <w:p w:rsidR="0089051D" w:rsidRDefault="0089051D">
      <w:pPr>
        <w:shd w:val="clear" w:color="auto" w:fill="FFFFFF"/>
        <w:spacing w:before="5"/>
        <w:jc w:val="both"/>
      </w:pPr>
      <w:r>
        <w:t>партизанских отрядов А. Гаврилюка командиру Тернопольского соединения И. Шитову о задержании его партизан, занимавшихся разбоем, [начало 1944 г.]</w:t>
      </w:r>
    </w:p>
    <w:p w:rsidR="0089051D" w:rsidRDefault="0089051D">
      <w:pPr>
        <w:shd w:val="clear" w:color="auto" w:fill="FFFFFF"/>
        <w:tabs>
          <w:tab w:val="left" w:pos="288"/>
        </w:tabs>
        <w:spacing w:before="5"/>
      </w:pPr>
      <w:r>
        <w:t>91.</w:t>
      </w:r>
      <w:r>
        <w:tab/>
        <w:t>Из дневника командира соединения Украинских кавалерийских</w:t>
      </w:r>
    </w:p>
    <w:p w:rsidR="0089051D" w:rsidRDefault="0089051D">
      <w:pPr>
        <w:shd w:val="clear" w:color="auto" w:fill="FFFFFF"/>
        <w:spacing w:before="5"/>
      </w:pPr>
      <w:r>
        <w:t>партизанских отрядов М. Наумова, записи до 2 января 1944 г.</w:t>
      </w:r>
    </w:p>
    <w:p w:rsidR="0089051D" w:rsidRDefault="0089051D">
      <w:pPr>
        <w:shd w:val="clear" w:color="auto" w:fill="FFFFFF"/>
        <w:tabs>
          <w:tab w:val="left" w:pos="288"/>
        </w:tabs>
        <w:spacing w:before="5"/>
      </w:pPr>
      <w:r>
        <w:t>92.</w:t>
      </w:r>
      <w:r>
        <w:tab/>
        <w:t>Из дневника командира партизанского отряда им. Сталина Чернигов-</w:t>
      </w:r>
    </w:p>
    <w:p w:rsidR="0089051D" w:rsidRDefault="0089051D">
      <w:pPr>
        <w:shd w:val="clear" w:color="auto" w:fill="FFFFFF"/>
      </w:pPr>
      <w:r>
        <w:t>ско-Волынского соединения Г. Балицкого, записи до 13 января 1944 г.</w:t>
      </w:r>
    </w:p>
    <w:p w:rsidR="0089051D" w:rsidRDefault="0089051D">
      <w:pPr>
        <w:shd w:val="clear" w:color="auto" w:fill="FFFFFF"/>
        <w:tabs>
          <w:tab w:val="left" w:pos="288"/>
        </w:tabs>
        <w:spacing w:before="5"/>
      </w:pPr>
      <w:r>
        <w:t>93.</w:t>
      </w:r>
      <w:r>
        <w:tab/>
        <w:t>Радиограмма командования Волынского партизанского соедине-</w:t>
      </w:r>
    </w:p>
    <w:p w:rsidR="0089051D" w:rsidRDefault="0089051D">
      <w:pPr>
        <w:shd w:val="clear" w:color="auto" w:fill="FFFFFF"/>
        <w:spacing w:before="5"/>
        <w:jc w:val="both"/>
      </w:pPr>
      <w:r>
        <w:t>ния им. Ленина Первому секретарю ЦК КП/б/У Н. Хрушёву и начальнику УШПД Т. Строкачу о поведении партизан соединения "Еще Польска не сгинела", 26 февраля 1944 г.</w:t>
      </w:r>
    </w:p>
    <w:p w:rsidR="0089051D" w:rsidRDefault="0089051D">
      <w:pPr>
        <w:shd w:val="clear" w:color="auto" w:fill="FFFFFF"/>
        <w:tabs>
          <w:tab w:val="left" w:pos="288"/>
        </w:tabs>
        <w:spacing w:before="5"/>
      </w:pPr>
      <w:r>
        <w:t>94.</w:t>
      </w:r>
      <w:r>
        <w:tab/>
        <w:t>Из разведывательной сводки германских спецслужб о командирах</w:t>
      </w:r>
    </w:p>
    <w:p w:rsidR="0089051D" w:rsidRDefault="0089051D">
      <w:pPr>
        <w:shd w:val="clear" w:color="auto" w:fill="FFFFFF"/>
        <w:spacing w:before="5"/>
      </w:pPr>
      <w:r>
        <w:t>партизанских соединений Украины, до 28 февраля 1944 г.</w:t>
      </w:r>
    </w:p>
    <w:p w:rsidR="0089051D" w:rsidRDefault="0089051D">
      <w:pPr>
        <w:numPr>
          <w:ilvl w:val="0"/>
          <w:numId w:val="3"/>
        </w:numPr>
        <w:shd w:val="clear" w:color="auto" w:fill="FFFFFF"/>
        <w:tabs>
          <w:tab w:val="left" w:pos="0"/>
          <w:tab w:val="left" w:pos="288"/>
        </w:tabs>
        <w:spacing w:before="5"/>
        <w:jc w:val="both"/>
      </w:pPr>
      <w:r>
        <w:t>Из отчёта заместителя командира по разведке соединения партизанских отрядов "Еще Польска не сгинела" П. Коханского о состоянии соединения и оперативной ситуации на территории Волыни и Люблинщины, после 19 марта 1944 г.</w:t>
      </w:r>
    </w:p>
    <w:p w:rsidR="0089051D" w:rsidRDefault="0089051D">
      <w:pPr>
        <w:numPr>
          <w:ilvl w:val="0"/>
          <w:numId w:val="3"/>
        </w:numPr>
        <w:shd w:val="clear" w:color="auto" w:fill="FFFFFF"/>
        <w:tabs>
          <w:tab w:val="left" w:pos="0"/>
          <w:tab w:val="left" w:pos="288"/>
        </w:tabs>
        <w:spacing w:before="5"/>
      </w:pPr>
      <w:r>
        <w:t>Из оперативного отчёта командования 1-й Украинской партизан-</w:t>
      </w:r>
    </w:p>
    <w:p w:rsidR="0089051D" w:rsidRDefault="0089051D">
      <w:pPr>
        <w:shd w:val="clear" w:color="auto" w:fill="FFFFFF"/>
        <w:jc w:val="both"/>
      </w:pPr>
      <w:r>
        <w:t>ской дивизии им. Ковпака начальнику УШПД Т. Строкачу за период с 5 января по 1 апреля 1944 г., не ранее 1 апреля 1944 г.</w:t>
      </w:r>
    </w:p>
    <w:p w:rsidR="0089051D" w:rsidRDefault="0089051D">
      <w:pPr>
        <w:shd w:val="clear" w:color="auto" w:fill="FFFFFF"/>
        <w:tabs>
          <w:tab w:val="left" w:pos="288"/>
        </w:tabs>
        <w:spacing w:before="5"/>
      </w:pPr>
      <w:r>
        <w:t>97.</w:t>
      </w:r>
      <w:r>
        <w:tab/>
        <w:t>Из чрезвычайного отчёта подпольщика ОУН "Скалы" о деятель-</w:t>
      </w:r>
    </w:p>
    <w:p w:rsidR="0089051D" w:rsidRDefault="0089051D">
      <w:pPr>
        <w:shd w:val="clear" w:color="auto" w:fill="FFFFFF"/>
        <w:spacing w:before="5"/>
        <w:jc w:val="both"/>
      </w:pPr>
      <w:r>
        <w:t>ности большевистских партизан в Жовквском районе Львовской области, 8 апреля 1944 г.</w:t>
      </w:r>
    </w:p>
    <w:p w:rsidR="0089051D" w:rsidRDefault="0089051D">
      <w:pPr>
        <w:shd w:val="clear" w:color="auto" w:fill="FFFFFF"/>
        <w:tabs>
          <w:tab w:val="left" w:pos="288"/>
        </w:tabs>
        <w:spacing w:before="5"/>
      </w:pPr>
      <w:r>
        <w:t>98.</w:t>
      </w:r>
      <w:r>
        <w:tab/>
        <w:t>Письмо командира 1-й Украинской партизанской дивизии им. Ков-</w:t>
      </w:r>
    </w:p>
    <w:p w:rsidR="0089051D" w:rsidRDefault="0089051D">
      <w:pPr>
        <w:shd w:val="clear" w:color="auto" w:fill="FFFFFF"/>
        <w:spacing w:before="5"/>
        <w:jc w:val="both"/>
      </w:pPr>
      <w:r>
        <w:t>пака П. Вершигоры командиру одного из партизанских отрядов Белоруссии Тихомирову о действиях партизан отряда, 14 мая 1944 г.</w:t>
      </w:r>
    </w:p>
    <w:p w:rsidR="0089051D" w:rsidRDefault="0089051D">
      <w:pPr>
        <w:shd w:val="clear" w:color="auto" w:fill="FFFFFF"/>
        <w:tabs>
          <w:tab w:val="left" w:pos="288"/>
        </w:tabs>
      </w:pPr>
      <w:r>
        <w:t>99.</w:t>
      </w:r>
      <w:r>
        <w:tab/>
        <w:t>Из стенограммы беседы бывшего командира партизанского отряда</w:t>
      </w:r>
    </w:p>
    <w:p w:rsidR="0089051D" w:rsidRDefault="0089051D">
      <w:pPr>
        <w:shd w:val="clear" w:color="auto" w:fill="FFFFFF"/>
        <w:spacing w:before="5"/>
        <w:jc w:val="both"/>
        <w:sectPr w:rsidR="0089051D">
          <w:footnotePr>
            <w:pos w:val="beneathText"/>
          </w:footnotePr>
          <w:type w:val="continuous"/>
          <w:pgSz w:w="11905" w:h="16837"/>
          <w:pgMar w:top="850" w:right="2926" w:bottom="850" w:left="2623" w:header="708" w:footer="708" w:gutter="0"/>
          <w:cols w:space="720"/>
          <w:docGrid w:linePitch="360"/>
        </w:sectPr>
      </w:pPr>
      <w:r>
        <w:t>НКВД-НКГБ СССР "Победители" Д. Медведева с заведующим военно-партизанским сектором комиссии по истории отечественной войны АН УССР В. Клоковым, 30 апреля 1948 г.</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91" type="#_x0000_t202" style="position:absolute;margin-left:-87.3pt;margin-top:.05pt;width:17.2pt;height:10.5pt;z-index:25178726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420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rPr>
          <w:i/>
          <w:iCs/>
        </w:rPr>
      </w:pPr>
      <w:r>
        <w:rPr>
          <w:i/>
          <w:iCs/>
          <w:lang w:val="en-US"/>
        </w:rPr>
        <w:t xml:space="preserve">VI. </w:t>
      </w:r>
      <w:r>
        <w:rPr>
          <w:i/>
          <w:iCs/>
        </w:rPr>
        <w:t>Сексуальное насилие, половая распущенность</w:t>
      </w:r>
    </w:p>
    <w:p w:rsidR="0089051D" w:rsidRDefault="0089051D">
      <w:pPr>
        <w:shd w:val="clear" w:color="auto" w:fill="FFFFFF"/>
        <w:spacing w:before="250"/>
        <w:ind w:left="322" w:hanging="322"/>
        <w:jc w:val="both"/>
      </w:pPr>
      <w:r>
        <w:t>100.Радиограмма "Феди" начальнику УШПД Т. Строкачу о действиях заместителя командира Черниговского партизанского соединения под командованием А. Фёдорова Н. Попудренко, 5 февраля 1943 г.</w:t>
      </w:r>
    </w:p>
    <w:p w:rsidR="0089051D" w:rsidRDefault="0089051D">
      <w:pPr>
        <w:shd w:val="clear" w:color="auto" w:fill="FFFFFF"/>
        <w:spacing w:before="10"/>
        <w:ind w:left="326" w:hanging="326"/>
        <w:jc w:val="both"/>
      </w:pPr>
      <w:r>
        <w:t>101.Радиограмма "Феди" начальнику УШПД Т. Строкачу о ситуации в Черниговском партизанском соединении под командованием А. Фёдорова, 18 февраля 1943 г.</w:t>
      </w:r>
    </w:p>
    <w:p w:rsidR="0089051D" w:rsidRDefault="0089051D">
      <w:pPr>
        <w:shd w:val="clear" w:color="auto" w:fill="FFFFFF"/>
        <w:spacing w:before="10"/>
        <w:ind w:left="326" w:hanging="326"/>
        <w:jc w:val="both"/>
      </w:pPr>
      <w:r>
        <w:t>102.Из докладной записки бывшего политрука 5-й группы Сумского партизанского соединения В. Минаева начальнику УШПД Т. Строкачу о моральном состоянии соединения, 28 апреля 1943 г.</w:t>
      </w:r>
    </w:p>
    <w:p w:rsidR="0089051D" w:rsidRDefault="0089051D">
      <w:pPr>
        <w:shd w:val="clear" w:color="auto" w:fill="FFFFFF"/>
        <w:spacing w:before="10"/>
        <w:ind w:left="322" w:hanging="322"/>
        <w:jc w:val="both"/>
      </w:pPr>
      <w:r>
        <w:t>103.Из докладной записки писателя Н. Шеремета первому секретарю ЦК КП/б/У Н. Хрущёву о состоянии партизанского движения и населения на оккупированной немцами территории Украины, 13 мая 1943 г.</w:t>
      </w:r>
    </w:p>
    <w:p w:rsidR="0089051D" w:rsidRDefault="0089051D">
      <w:pPr>
        <w:shd w:val="clear" w:color="auto" w:fill="FFFFFF"/>
        <w:spacing w:before="10"/>
        <w:ind w:left="331" w:hanging="331"/>
        <w:jc w:val="both"/>
      </w:pPr>
      <w:r>
        <w:t>104.Из дневника комиссара Сумского партизанского соединения С. Руднева, запись от 23 июля 1943 г.</w:t>
      </w:r>
    </w:p>
    <w:p w:rsidR="0089051D" w:rsidRDefault="0089051D">
      <w:pPr>
        <w:shd w:val="clear" w:color="auto" w:fill="FFFFFF"/>
        <w:spacing w:before="10"/>
        <w:ind w:left="326" w:hanging="326"/>
        <w:jc w:val="both"/>
      </w:pPr>
      <w:r>
        <w:t>105. Из докладной записки лектора ЦК КП/б/У К. Дубины секретарям ЦК КП/б/У Н. Хрущёву и Д. Коротченко о пребывании в украинских партизанских соединениях на Полесье, сентябрь 1943 г.</w:t>
      </w:r>
    </w:p>
    <w:p w:rsidR="0089051D" w:rsidRDefault="0089051D">
      <w:pPr>
        <w:shd w:val="clear" w:color="auto" w:fill="FFFFFF"/>
        <w:spacing w:before="10"/>
        <w:ind w:left="326" w:hanging="326"/>
        <w:jc w:val="both"/>
      </w:pPr>
      <w:r>
        <w:t>106.Из дневника командира соединения Украинских кавалерийских партизанских отрядов М. Наумова, запись от 16 января 1944 г.</w:t>
      </w:r>
    </w:p>
    <w:p w:rsidR="0089051D" w:rsidRDefault="0089051D">
      <w:pPr>
        <w:shd w:val="clear" w:color="auto" w:fill="FFFFFF"/>
        <w:spacing w:before="10"/>
        <w:ind w:left="326" w:hanging="326"/>
        <w:jc w:val="both"/>
      </w:pPr>
      <w:r>
        <w:t>107.Из дневника командира партизанского отряда им. Сталина Черни-говско-Волынского соединения Г. Балицкого, записи до 26 января 1944 г.</w:t>
      </w:r>
    </w:p>
    <w:p w:rsidR="0089051D" w:rsidRDefault="0089051D">
      <w:pPr>
        <w:shd w:val="clear" w:color="auto" w:fill="FFFFFF"/>
        <w:spacing w:before="10"/>
        <w:ind w:left="326" w:hanging="326"/>
        <w:jc w:val="both"/>
      </w:pPr>
      <w:r>
        <w:t>108.Из сообщения подпольщика ОУН о ситуации на Ковельщине за период с 15 по 29 февраля 1944 г., не ранее 29 февраля 1944 г.</w:t>
      </w:r>
    </w:p>
    <w:p w:rsidR="0089051D" w:rsidRDefault="0089051D">
      <w:pPr>
        <w:shd w:val="clear" w:color="auto" w:fill="FFFFFF"/>
        <w:spacing w:before="10"/>
        <w:ind w:left="326" w:hanging="326"/>
        <w:jc w:val="both"/>
      </w:pPr>
      <w:r>
        <w:t>109.Из донесения подпольщика ОУН "Богдана" о ситуации в Зборовском районе Тернопольской области, 23 марта 1944 г.</w:t>
      </w:r>
    </w:p>
    <w:p w:rsidR="0089051D" w:rsidRDefault="0089051D">
      <w:pPr>
        <w:shd w:val="clear" w:color="auto" w:fill="FFFFFF"/>
        <w:spacing w:before="10"/>
        <w:ind w:left="322" w:hanging="322"/>
        <w:jc w:val="both"/>
        <w:sectPr w:rsidR="0089051D">
          <w:footnotePr>
            <w:pos w:val="beneathText"/>
          </w:footnotePr>
          <w:type w:val="continuous"/>
          <w:pgSz w:w="11905" w:h="16837"/>
          <w:pgMar w:top="850" w:right="2643" w:bottom="850" w:left="2925" w:header="708" w:footer="708" w:gutter="0"/>
          <w:cols w:space="720"/>
          <w:docGrid w:linePitch="360"/>
        </w:sectPr>
      </w:pPr>
      <w:r>
        <w:t>ПО.Докладная записка бывших партизан соединения им. Будённого под командованием В. Макарова представительства УШПД при Военном совете 2-го Украинского фронта В. Буслаева и М. Сидоренко народному комиссару ГБ УССР С. Савченко о поведении партизан соединения, 12 мая 1944 г.</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92" type="#_x0000_t202" style="position:absolute;margin-left:235pt;margin-top:.05pt;width:13.5pt;height:10.5pt;z-index:25178828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421</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80"/>
        <w:rPr>
          <w:i/>
          <w:iCs/>
        </w:rPr>
      </w:pPr>
      <w:r>
        <w:rPr>
          <w:i/>
          <w:iCs/>
          <w:lang w:val="en-US"/>
        </w:rPr>
        <w:t xml:space="preserve">VII. </w:t>
      </w:r>
      <w:r>
        <w:rPr>
          <w:i/>
          <w:iCs/>
        </w:rPr>
        <w:t>Пьянство</w:t>
      </w:r>
    </w:p>
    <w:p w:rsidR="0089051D" w:rsidRDefault="0089051D">
      <w:pPr>
        <w:shd w:val="clear" w:color="auto" w:fill="FFFFFF"/>
        <w:spacing w:before="240"/>
        <w:ind w:left="326" w:hanging="326"/>
        <w:jc w:val="both"/>
      </w:pPr>
      <w:r>
        <w:t>111.Из письма представителя ЦК КП/б/У И. Сыромолотного начальнику УШПД Т. Строкачу о ситуации в Сумском партизанском соединении, 11 января 1943 г.</w:t>
      </w:r>
    </w:p>
    <w:p w:rsidR="0089051D" w:rsidRDefault="0089051D">
      <w:pPr>
        <w:shd w:val="clear" w:color="auto" w:fill="FFFFFF"/>
        <w:spacing w:before="5"/>
        <w:ind w:left="326" w:hanging="326"/>
        <w:jc w:val="both"/>
      </w:pPr>
      <w:r>
        <w:t>112.Из письма партизана Сумского партизанского соединения Р. Руднева матери, 31 января 1943 г.</w:t>
      </w:r>
    </w:p>
    <w:p w:rsidR="0089051D" w:rsidRDefault="0089051D">
      <w:pPr>
        <w:shd w:val="clear" w:color="auto" w:fill="FFFFFF"/>
        <w:spacing w:before="10"/>
        <w:ind w:left="317" w:hanging="317"/>
        <w:jc w:val="both"/>
      </w:pPr>
      <w:r>
        <w:t>113.Из докладной записки заместителя командира партизанского отряда им. Котовского А. Гаврилюка начальнику 3 отдела УШПД Мартынову об агентурно-разведывательной работе в отряде, 31 января 1943 г.</w:t>
      </w:r>
    </w:p>
    <w:p w:rsidR="0089051D" w:rsidRDefault="0089051D">
      <w:pPr>
        <w:shd w:val="clear" w:color="auto" w:fill="FFFFFF"/>
        <w:spacing w:before="5"/>
        <w:ind w:left="322" w:hanging="322"/>
        <w:jc w:val="both"/>
      </w:pPr>
      <w:r>
        <w:t>114.Радиограмма "Холодного" начальнику УШПД Т. Строкачу из партизанского отряда П. Логвина о пьянстве командования отрядов Сумской области, 3 февраля 1943 г.</w:t>
      </w:r>
    </w:p>
    <w:p w:rsidR="0089051D" w:rsidRDefault="0089051D">
      <w:pPr>
        <w:shd w:val="clear" w:color="auto" w:fill="FFFFFF"/>
        <w:spacing w:before="5"/>
        <w:ind w:left="322" w:hanging="322"/>
        <w:jc w:val="both"/>
      </w:pPr>
      <w:r>
        <w:t>115.Радиограмма "Кармен" начальнику УШПД Т. Строкачу о поведении командования Сумского партизанского соединения, 6 февраля 1943 г.</w:t>
      </w:r>
    </w:p>
    <w:p w:rsidR="0089051D" w:rsidRDefault="0089051D">
      <w:pPr>
        <w:shd w:val="clear" w:color="auto" w:fill="FFFFFF"/>
        <w:spacing w:before="5"/>
        <w:ind w:left="317" w:hanging="317"/>
        <w:jc w:val="both"/>
      </w:pPr>
      <w:r>
        <w:t>116.Радиограмма "Марии" начальнику УШПД Т. Строкачу о действиях командования Сумского партизанского соединения, 9 февраля 1943 г.</w:t>
      </w:r>
    </w:p>
    <w:p w:rsidR="0089051D" w:rsidRDefault="0089051D">
      <w:pPr>
        <w:shd w:val="clear" w:color="auto" w:fill="FFFFFF"/>
        <w:spacing w:before="5"/>
        <w:ind w:left="326" w:hanging="326"/>
        <w:jc w:val="both"/>
      </w:pPr>
      <w:r>
        <w:t>117.Из докладной записки начальника Сумского облштаба партизанского движения Я. Мельника начальнику УШПД Т. Строкачу о состоянии партизанских отрядов области, 9 февраля 1943 г.</w:t>
      </w:r>
    </w:p>
    <w:p w:rsidR="0089051D" w:rsidRDefault="0089051D">
      <w:pPr>
        <w:shd w:val="clear" w:color="auto" w:fill="FFFFFF"/>
        <w:spacing w:before="5"/>
        <w:ind w:left="322" w:hanging="322"/>
        <w:jc w:val="both"/>
      </w:pPr>
      <w:r>
        <w:t>118.Радиограмма "Марии" начальнику УШПД Т. Строкачу о поведения командования Сумского партизанского соединения, 26 февраля 1943 г.</w:t>
      </w:r>
    </w:p>
    <w:p w:rsidR="0089051D" w:rsidRDefault="0089051D">
      <w:pPr>
        <w:shd w:val="clear" w:color="auto" w:fill="FFFFFF"/>
        <w:spacing w:before="5"/>
        <w:ind w:left="322" w:hanging="322"/>
        <w:jc w:val="both"/>
      </w:pPr>
      <w:r>
        <w:t>119.Радиограмма "Дробота" начальнику УШПД Т. Строкачу о безобразном поведении командира взвода Бородинского из соединения Объединённых партизанских отрядов Украины под командованием А. Сабурова, 23 марта 1943 г.</w:t>
      </w:r>
    </w:p>
    <w:p w:rsidR="0089051D" w:rsidRDefault="0089051D">
      <w:pPr>
        <w:shd w:val="clear" w:color="auto" w:fill="FFFFFF"/>
        <w:spacing w:before="5"/>
        <w:ind w:left="322" w:hanging="322"/>
        <w:jc w:val="both"/>
      </w:pPr>
      <w:r>
        <w:t>120.Радиограмма "Степанова" начальнику УШПД Т. Строкачу о состоянии Винницкого партизанского соединения, 4 апреля 1943 г.</w:t>
      </w:r>
    </w:p>
    <w:p w:rsidR="0089051D" w:rsidRDefault="0089051D">
      <w:pPr>
        <w:shd w:val="clear" w:color="auto" w:fill="FFFFFF"/>
        <w:spacing w:before="5"/>
        <w:ind w:left="326" w:hanging="326"/>
        <w:jc w:val="both"/>
      </w:pPr>
      <w:r>
        <w:t>121.Из докладной записки бывшего политрука 5-й группы Сумского партизанского соединения В. Минаева начальнику УШПД Т. Строкачу о состоянии соединения, 28 апреля 1943 г.</w:t>
      </w:r>
    </w:p>
    <w:p w:rsidR="0089051D" w:rsidRDefault="0089051D">
      <w:pPr>
        <w:shd w:val="clear" w:color="auto" w:fill="FFFFFF"/>
        <w:spacing w:before="5"/>
        <w:ind w:left="326" w:hanging="326"/>
        <w:jc w:val="both"/>
      </w:pPr>
      <w:r>
        <w:t>122.Приказ командира Второй группы Сумского партизанского соединения П. Вершигоры о недопустимости пьянства во время выполнения разведывательных заданий, 17 августа 1943 г.</w:t>
      </w:r>
    </w:p>
    <w:p w:rsidR="0089051D" w:rsidRDefault="0089051D">
      <w:pPr>
        <w:shd w:val="clear" w:color="auto" w:fill="FFFFFF"/>
        <w:spacing w:before="5"/>
        <w:sectPr w:rsidR="0089051D">
          <w:footnotePr>
            <w:pos w:val="beneathText"/>
          </w:footnotePr>
          <w:type w:val="continuous"/>
          <w:pgSz w:w="11905" w:h="16837"/>
          <w:pgMar w:top="850" w:right="2931" w:bottom="850" w:left="2642" w:header="708" w:footer="708" w:gutter="0"/>
          <w:cols w:space="720"/>
          <w:docGrid w:linePitch="360"/>
        </w:sectPr>
      </w:pPr>
      <w:r>
        <w:t>123.Из письма комиссара Полтавского партизанского соединения М.</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2880" w:left="4653" w:header="708" w:footer="708" w:gutter="0"/>
          <w:cols w:space="720"/>
          <w:docGrid w:linePitch="360"/>
        </w:sectPr>
      </w:pPr>
      <w:r>
        <w:rPr>
          <w:noProof/>
          <w:lang w:val="uk-UA" w:eastAsia="uk-UA"/>
        </w:rPr>
        <w:pict>
          <v:shape id="_x0000_s1293" type="#_x0000_t202" style="position:absolute;margin-left:-87.3pt;margin-top:.05pt;width:17.2pt;height:10.5pt;z-index:25178931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422</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Негреева начальнику УШПД Т. Строкачу о состоянии соединения, 9 сентября 1943 г.</w:t>
      </w:r>
    </w:p>
    <w:p w:rsidR="0089051D" w:rsidRDefault="0089051D">
      <w:pPr>
        <w:shd w:val="clear" w:color="auto" w:fill="FFFFFF"/>
        <w:ind w:left="326" w:hanging="326"/>
        <w:jc w:val="both"/>
      </w:pPr>
      <w:r>
        <w:t>124.Радиограмма представителей ЦК КП/б/У М. Козенко и Зянова секретарю ЦК КП/б/У Д. Коротченко и начальнику УШПД Т. Строкачу о безобразном поведении комиссара соединения им. Хрущёва, 18 октября 1943 г.</w:t>
      </w:r>
    </w:p>
    <w:p w:rsidR="0089051D" w:rsidRDefault="0089051D">
      <w:pPr>
        <w:shd w:val="clear" w:color="auto" w:fill="FFFFFF"/>
        <w:spacing w:before="10"/>
        <w:ind w:left="322" w:hanging="322"/>
        <w:jc w:val="both"/>
      </w:pPr>
      <w:r>
        <w:t>125.Из дневника командира партизанского отряда им. Сталина Черни-говско-Волынского соединения Г. Балицкого, записи до 23 декабря 1943 г.</w:t>
      </w:r>
    </w:p>
    <w:p w:rsidR="0089051D" w:rsidRDefault="0089051D">
      <w:pPr>
        <w:shd w:val="clear" w:color="auto" w:fill="FFFFFF"/>
        <w:spacing w:before="10"/>
        <w:ind w:left="322" w:hanging="322"/>
        <w:jc w:val="both"/>
      </w:pPr>
      <w:r>
        <w:t>126.Из докладной записки командира 1-й Украинской партизанской дивизии им. Ковпака П. Вершигоры начальнику УШПД Т. Строкачу о поведении командного состава соединения "Еще Польска не сгинела", 15 января 1944 г.</w:t>
      </w:r>
    </w:p>
    <w:p w:rsidR="0089051D" w:rsidRDefault="0089051D">
      <w:pPr>
        <w:shd w:val="clear" w:color="auto" w:fill="FFFFFF"/>
        <w:spacing w:before="10"/>
        <w:ind w:left="326" w:hanging="326"/>
        <w:jc w:val="both"/>
      </w:pPr>
      <w:r>
        <w:t>127.Радиограмма радистов А. Хабло и М. Вовчик-Блакитной начальнику УШПД Т. Строкачу о поведении командования Волынского партизанского соединения им. Ленина, 15 января 1944 г.</w:t>
      </w:r>
    </w:p>
    <w:p w:rsidR="0089051D" w:rsidRDefault="0089051D">
      <w:pPr>
        <w:shd w:val="clear" w:color="auto" w:fill="FFFFFF"/>
        <w:spacing w:before="10"/>
        <w:ind w:left="326" w:hanging="326"/>
        <w:jc w:val="both"/>
      </w:pPr>
      <w:r>
        <w:t>128.Из дневника командира соединения Украинских кавалерийских партизанских отрядов М. Наумова, записи до 16 января 1944 г.</w:t>
      </w:r>
    </w:p>
    <w:p w:rsidR="0089051D" w:rsidRDefault="0089051D">
      <w:pPr>
        <w:shd w:val="clear" w:color="auto" w:fill="FFFFFF"/>
        <w:spacing w:before="10"/>
        <w:ind w:left="322" w:hanging="322"/>
        <w:jc w:val="both"/>
      </w:pPr>
      <w:r>
        <w:t>129. Радиограмма радистов А. Хабло и М. Вовчик-Блакитной заместителю начальника УШПД В. Соколову о моральной обстановке в Волынском партизанском соединении им. Ленина, 2 февраля 1944 г.</w:t>
      </w:r>
    </w:p>
    <w:p w:rsidR="0089051D" w:rsidRDefault="0089051D">
      <w:pPr>
        <w:shd w:val="clear" w:color="auto" w:fill="FFFFFF"/>
        <w:spacing w:before="10"/>
        <w:ind w:left="326" w:hanging="326"/>
        <w:jc w:val="both"/>
      </w:pPr>
      <w:r>
        <w:t>130.Из разведывательной сводки германских спецслужб о командирах партизанских соединений Украины, до 28 февраля 1944 г.</w:t>
      </w:r>
    </w:p>
    <w:p w:rsidR="0089051D" w:rsidRDefault="0089051D">
      <w:pPr>
        <w:shd w:val="clear" w:color="auto" w:fill="FFFFFF"/>
        <w:spacing w:before="10"/>
        <w:ind w:left="326" w:hanging="326"/>
        <w:jc w:val="both"/>
      </w:pPr>
      <w:r>
        <w:t>131.Докладная записка комиссара Каменец-Подольского партизанского соединения П. Горлача начальнику УШПД Т. Строкачу о состоянии соединения, 3 марта 1944 г.</w:t>
      </w:r>
    </w:p>
    <w:p w:rsidR="0089051D" w:rsidRDefault="0089051D">
      <w:pPr>
        <w:shd w:val="clear" w:color="auto" w:fill="FFFFFF"/>
        <w:spacing w:before="10"/>
        <w:ind w:left="322" w:hanging="322"/>
        <w:jc w:val="both"/>
        <w:sectPr w:rsidR="0089051D">
          <w:footnotePr>
            <w:pos w:val="beneathText"/>
          </w:footnotePr>
          <w:type w:val="continuous"/>
          <w:pgSz w:w="11905" w:h="16837"/>
          <w:pgMar w:top="850" w:right="2643" w:bottom="2880" w:left="2925" w:header="708" w:footer="708" w:gutter="0"/>
          <w:cols w:space="720"/>
          <w:docGrid w:linePitch="360"/>
        </w:sectPr>
      </w:pPr>
      <w:r>
        <w:t>132.Сообщение начальника разведывательного отдела УШПД В. Храпко начальнику 4 управления НКГБ УССР Сидорову о деятельности жителя деревни Угрыничи Камень-Каширского района Волынской области И. Ланевича, 17 июля 1944 г.</w:t>
      </w:r>
    </w:p>
    <w:p w:rsidR="0089051D" w:rsidRDefault="0089051D">
      <w:pPr>
        <w:sectPr w:rsidR="0089051D">
          <w:footnotePr>
            <w:pos w:val="beneathText"/>
          </w:footnotePr>
          <w:type w:val="continuous"/>
          <w:pgSz w:w="11905" w:h="16837"/>
          <w:pgMar w:top="850" w:right="4352" w:bottom="288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94" type="#_x0000_t202" style="position:absolute;margin-left:234.05pt;margin-top:.05pt;width:17.2pt;height:10.5pt;z-index:251790336;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423</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75"/>
        <w:rPr>
          <w:i/>
          <w:iCs/>
        </w:rPr>
      </w:pPr>
      <w:r>
        <w:rPr>
          <w:i/>
          <w:iCs/>
          <w:lang w:val="en-US"/>
        </w:rPr>
        <w:t xml:space="preserve">VIII. </w:t>
      </w:r>
      <w:r>
        <w:rPr>
          <w:i/>
          <w:iCs/>
        </w:rPr>
        <w:t>Конфликты между командованием отрядов и УШПД 132.</w:t>
      </w:r>
    </w:p>
    <w:p w:rsidR="0089051D" w:rsidRDefault="0089051D">
      <w:pPr>
        <w:shd w:val="clear" w:color="auto" w:fill="FFFFFF"/>
        <w:spacing w:before="250"/>
        <w:ind w:left="326" w:hanging="326"/>
        <w:jc w:val="both"/>
      </w:pPr>
      <w:r>
        <w:t>133.Радиограмма командира Сумского партизанского соединения С. Ковпака секретарю ЦК КП/б/У Л. Корнийцу и начальнику УШПД Т. Строкачу об отсутствии взрывчатых веществ и боеприпасов в соединении, 15 января 1943 г.</w:t>
      </w:r>
    </w:p>
    <w:p w:rsidR="0089051D" w:rsidRDefault="0089051D">
      <w:pPr>
        <w:shd w:val="clear" w:color="auto" w:fill="FFFFFF"/>
        <w:spacing w:before="10"/>
        <w:ind w:left="322" w:hanging="322"/>
        <w:jc w:val="both"/>
      </w:pPr>
      <w:r>
        <w:t>134.Радиограмма командира Сумского партизанского соединения С. Ковпака члену Партбюро ЦК КП/б/У Л. Корнийцу и начальнику УШПД Т. Строкачу по вопросу награждения организаторов партизанского движения, 24 января 1943 г.</w:t>
      </w:r>
    </w:p>
    <w:p w:rsidR="0089051D" w:rsidRDefault="0089051D">
      <w:pPr>
        <w:shd w:val="clear" w:color="auto" w:fill="FFFFFF"/>
        <w:spacing w:before="10"/>
        <w:ind w:left="322" w:hanging="322"/>
        <w:jc w:val="both"/>
      </w:pPr>
      <w:r>
        <w:t>135.Из докладной записки начальника радиоузла Сумского соединения Г. Бабий начальнику УШПД Т. Строкачу о поведении командования соединения, не позднее 22 марта 1943 г.</w:t>
      </w:r>
    </w:p>
    <w:p w:rsidR="0089051D" w:rsidRDefault="0089051D">
      <w:pPr>
        <w:shd w:val="clear" w:color="auto" w:fill="FFFFFF"/>
        <w:spacing w:before="10"/>
        <w:ind w:left="317" w:hanging="317"/>
        <w:jc w:val="both"/>
      </w:pPr>
      <w:r>
        <w:t>136.Письмо начальника УШПД Т. Строкача комиссару Сумского партизанского соединения С. Рудневу о трениях во взаимоотношениях командования соединения с УШПД, 22 марта 1943 г.</w:t>
      </w:r>
    </w:p>
    <w:p w:rsidR="0089051D" w:rsidRDefault="0089051D">
      <w:pPr>
        <w:shd w:val="clear" w:color="auto" w:fill="FFFFFF"/>
        <w:spacing w:before="10"/>
        <w:ind w:left="322" w:hanging="322"/>
        <w:jc w:val="both"/>
      </w:pPr>
      <w:r>
        <w:t>137.Радиограмма "Корнева" руководству УШПД о высказываниях командира Сумского партизанского соединения С. Ковпака, 28 марта 1943 г.</w:t>
      </w:r>
    </w:p>
    <w:p w:rsidR="0089051D" w:rsidRDefault="0089051D">
      <w:pPr>
        <w:shd w:val="clear" w:color="auto" w:fill="FFFFFF"/>
        <w:spacing w:before="5"/>
        <w:ind w:left="322" w:hanging="322"/>
        <w:jc w:val="both"/>
      </w:pPr>
      <w:r>
        <w:t>138. Докладная записка капитана ГБ Короткова начальнику УШПД Т. Строкачу о ситуации в Сумском партизанском соединении, 16 апреля 1943 г.</w:t>
      </w:r>
    </w:p>
    <w:p w:rsidR="0089051D" w:rsidRDefault="0089051D">
      <w:pPr>
        <w:shd w:val="clear" w:color="auto" w:fill="FFFFFF"/>
        <w:ind w:left="322" w:hanging="322"/>
        <w:jc w:val="both"/>
      </w:pPr>
      <w:r>
        <w:t>139.Радиограмма "Кармен" руководству УШПД о настроениях командования Сумского партизанского соединения, 23 апреля 1943 г.</w:t>
      </w:r>
    </w:p>
    <w:p w:rsidR="0089051D" w:rsidRDefault="0089051D">
      <w:pPr>
        <w:shd w:val="clear" w:color="auto" w:fill="FFFFFF"/>
        <w:spacing w:before="5"/>
        <w:ind w:left="322" w:hanging="322"/>
        <w:jc w:val="both"/>
      </w:pPr>
      <w:r>
        <w:t>140.Письмо комиссара Черниговско-Волынского партизанского соединения И. Дружинина начальнику УШПД Т. Строкачу о поставках в соединение, 12 мая 1943 г.</w:t>
      </w:r>
    </w:p>
    <w:p w:rsidR="0089051D" w:rsidRDefault="0089051D">
      <w:pPr>
        <w:shd w:val="clear" w:color="auto" w:fill="FFFFFF"/>
        <w:spacing w:before="5"/>
        <w:ind w:left="326" w:hanging="326"/>
        <w:jc w:val="both"/>
      </w:pPr>
      <w:r>
        <w:t>141.Письмо секретаря Каменец-Подольского подпольного обкома КП/б/У С. Олексенко начальнику УШПД Т. Строкачу о ситуации в ряде партизанских соединений Украины, 12 мая 1943 г.</w:t>
      </w:r>
    </w:p>
    <w:p w:rsidR="0089051D" w:rsidRDefault="0089051D">
      <w:pPr>
        <w:shd w:val="clear" w:color="auto" w:fill="FFFFFF"/>
        <w:ind w:left="322" w:hanging="322"/>
        <w:jc w:val="both"/>
      </w:pPr>
      <w:r>
        <w:t>142.Письмо председателя Гремячского районного исполнительного комитета С. Клименко начальнику УШПД Т. Строкачу о собственной деятельности по организации партизанского движения, 14 мая 1943 г.</w:t>
      </w:r>
    </w:p>
    <w:p w:rsidR="0089051D" w:rsidRDefault="0089051D">
      <w:pPr>
        <w:shd w:val="clear" w:color="auto" w:fill="FFFFFF"/>
        <w:ind w:left="326" w:hanging="326"/>
        <w:jc w:val="both"/>
      </w:pPr>
      <w:r>
        <w:t>143.Из дневника командира партизанского отряда им. Сталина Черниговско-Волынского соединения Г. Балицкого, записи до 24 мая 1943 г.</w:t>
      </w:r>
    </w:p>
    <w:p w:rsidR="0089051D" w:rsidRDefault="0089051D">
      <w:pPr>
        <w:shd w:val="clear" w:color="auto" w:fill="FFFFFF"/>
        <w:spacing w:before="5"/>
        <w:ind w:left="331" w:hanging="331"/>
        <w:jc w:val="both"/>
        <w:sectPr w:rsidR="0089051D">
          <w:footnotePr>
            <w:pos w:val="beneathText"/>
          </w:footnotePr>
          <w:type w:val="continuous"/>
          <w:pgSz w:w="11905" w:h="16837"/>
          <w:pgMar w:top="850" w:right="2926" w:bottom="850" w:left="2642" w:header="708" w:footer="708" w:gutter="0"/>
          <w:cols w:space="720"/>
          <w:docGrid w:linePitch="360"/>
        </w:sectPr>
      </w:pPr>
      <w:r>
        <w:t>144.Радиограмма командира партизанского соединения им. Боровика В. Ушакова первому секретарю ЦК КП/б/У Н. Хрущёву и началь-</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95" type="#_x0000_t202" style="position:absolute;margin-left:-87.3pt;margin-top:.05pt;width:17.2pt;height:10.5pt;z-index:251791360;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424</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pPr>
      <w:r>
        <w:t>нику УШПД Т. Строкачу о ситуации в соединении (с приложением), 27 июня 1943 г. 145.Радиограмма начальника УШПД Т. Строкача командованию партизанского отряда им. Боженко (М. Рудичу, И. Хлебанову и А. Майстренко) о дальнейших действиях отряда, 14 июля 1943 г.</w:t>
      </w:r>
    </w:p>
    <w:p w:rsidR="0089051D" w:rsidRDefault="0089051D">
      <w:pPr>
        <w:shd w:val="clear" w:color="auto" w:fill="FFFFFF"/>
        <w:tabs>
          <w:tab w:val="left" w:pos="326"/>
        </w:tabs>
        <w:spacing w:before="5"/>
        <w:ind w:left="326" w:hanging="326"/>
        <w:jc w:val="both"/>
      </w:pPr>
      <w:r>
        <w:t>146.</w:t>
      </w:r>
      <w:r>
        <w:tab/>
        <w:t>Радиограмма секретаря ЦК КП/б/У Д. Коротченко и начальника</w:t>
      </w:r>
      <w:r>
        <w:br/>
        <w:t>УШПД Т. Строкача руководству партизанским движением Киев</w:t>
      </w:r>
      <w:r>
        <w:br/>
        <w:t>ской области о выполнении поставленных задач, 16 июля 1943 г.</w:t>
      </w:r>
    </w:p>
    <w:p w:rsidR="0089051D" w:rsidRDefault="0089051D">
      <w:pPr>
        <w:numPr>
          <w:ilvl w:val="0"/>
          <w:numId w:val="19"/>
        </w:numPr>
        <w:shd w:val="clear" w:color="auto" w:fill="FFFFFF"/>
        <w:tabs>
          <w:tab w:val="left" w:pos="0"/>
          <w:tab w:val="left" w:pos="322"/>
        </w:tabs>
        <w:jc w:val="both"/>
      </w:pPr>
      <w:r>
        <w:t>Радиограмма секретаря ЦК КП/б/У Д. Коротченко и начальника УШПД Т. Строкача комиссару Черниговского партизанского соединения С. Новикову о розыске командира соединения Н. Попуд-ренко, 16 июля 1943 г.</w:t>
      </w:r>
    </w:p>
    <w:p w:rsidR="0089051D" w:rsidRDefault="0089051D">
      <w:pPr>
        <w:numPr>
          <w:ilvl w:val="0"/>
          <w:numId w:val="19"/>
        </w:numPr>
        <w:shd w:val="clear" w:color="auto" w:fill="FFFFFF"/>
        <w:tabs>
          <w:tab w:val="left" w:pos="0"/>
          <w:tab w:val="left" w:pos="322"/>
        </w:tabs>
        <w:jc w:val="both"/>
      </w:pPr>
      <w:r>
        <w:t>Радиограмма секретаря ЦК КП/б/У Д. Коротченко и начальника УШПД Т. Строкача командованию 1-го Молдавского партизанского соединения (В. Андрееву и Н. Чабану) о дальнейших действиях соединения, 17 июля 1943 г.</w:t>
      </w:r>
    </w:p>
    <w:p w:rsidR="0089051D" w:rsidRDefault="0089051D">
      <w:pPr>
        <w:shd w:val="clear" w:color="auto" w:fill="FFFFFF"/>
        <w:ind w:left="322" w:hanging="322"/>
        <w:jc w:val="both"/>
      </w:pPr>
      <w:r>
        <w:t>149.Радиограмма начальника УШПД Т. Строкача командиру партизанского соединения им. Боровика В. Ушакову о поставках в партизанские отряды, 21 июля 1943 г.</w:t>
      </w:r>
    </w:p>
    <w:p w:rsidR="0089051D" w:rsidRDefault="0089051D">
      <w:pPr>
        <w:shd w:val="clear" w:color="auto" w:fill="FFFFFF"/>
        <w:spacing w:before="5"/>
        <w:ind w:left="326" w:hanging="326"/>
        <w:jc w:val="both"/>
      </w:pPr>
      <w:r>
        <w:t>150.Из дневника командира соединения Украинских кавалерийских партизанских отрядов М. Наумова, запись от 7 октября 1943 г.</w:t>
      </w:r>
    </w:p>
    <w:p w:rsidR="0089051D" w:rsidRDefault="0089051D">
      <w:pPr>
        <w:shd w:val="clear" w:color="auto" w:fill="FFFFFF"/>
        <w:spacing w:before="451"/>
        <w:rPr>
          <w:i/>
          <w:iCs/>
        </w:rPr>
      </w:pPr>
      <w:r>
        <w:rPr>
          <w:i/>
          <w:iCs/>
          <w:lang w:val="en-US"/>
        </w:rPr>
        <w:t xml:space="preserve">X. </w:t>
      </w:r>
      <w:r>
        <w:rPr>
          <w:i/>
          <w:iCs/>
        </w:rPr>
        <w:t>Внутренние конфликты, неуставные отношения</w:t>
      </w:r>
    </w:p>
    <w:p w:rsidR="0089051D" w:rsidRDefault="0089051D">
      <w:pPr>
        <w:shd w:val="clear" w:color="auto" w:fill="FFFFFF"/>
        <w:spacing w:before="250"/>
        <w:ind w:left="322" w:hanging="322"/>
        <w:jc w:val="both"/>
      </w:pPr>
      <w:r>
        <w:t>151. Донесение партизана М. Чепурного органам ВД УССР о партизанском отряде Киприка Полтавской области, 13 января 1942 г.</w:t>
      </w:r>
    </w:p>
    <w:p w:rsidR="0089051D" w:rsidRDefault="0089051D">
      <w:pPr>
        <w:shd w:val="clear" w:color="auto" w:fill="FFFFFF"/>
        <w:spacing w:before="10"/>
        <w:ind w:left="326" w:hanging="326"/>
      </w:pPr>
      <w:r>
        <w:t>152.Доклад "Глеба" заместителю командира Харьковского отряда им. Котовского А. Гаврилюку о морально-политическом состоянии Шалыгинского отряда им. Ленина Сумской области под командованием М. Ганзина, 1 января 1943 г.</w:t>
      </w:r>
    </w:p>
    <w:p w:rsidR="0089051D" w:rsidRDefault="0089051D">
      <w:pPr>
        <w:shd w:val="clear" w:color="auto" w:fill="FFFFFF"/>
        <w:spacing w:before="10"/>
        <w:ind w:left="326" w:hanging="326"/>
        <w:jc w:val="both"/>
      </w:pPr>
      <w:r>
        <w:t>153.Из дневника радиста Кировоградского партизанскго отряда под командованием М. Семенчука В. Липисивицкого, запись от 14 января 1943 г.</w:t>
      </w:r>
    </w:p>
    <w:p w:rsidR="0089051D" w:rsidRDefault="0089051D">
      <w:pPr>
        <w:shd w:val="clear" w:color="auto" w:fill="FFFFFF"/>
        <w:spacing w:before="10"/>
        <w:ind w:left="322" w:hanging="322"/>
        <w:jc w:val="both"/>
      </w:pPr>
      <w:r>
        <w:t>154. Радиограмма командира партизанского отряда А. Грабчака сотруднику УШПД Гунчуку с просьбой упорядочить поставки в партизанские отряды, 20 января 1943 г.</w:t>
      </w:r>
    </w:p>
    <w:p w:rsidR="0089051D" w:rsidRDefault="0089051D">
      <w:pPr>
        <w:shd w:val="clear" w:color="auto" w:fill="FFFFFF"/>
        <w:spacing w:before="10"/>
        <w:ind w:left="326" w:hanging="326"/>
        <w:jc w:val="both"/>
        <w:sectPr w:rsidR="0089051D">
          <w:footnotePr>
            <w:pos w:val="beneathText"/>
          </w:footnotePr>
          <w:type w:val="continuous"/>
          <w:pgSz w:w="11905" w:h="16837"/>
          <w:pgMar w:top="850" w:right="2643" w:bottom="850" w:left="2925" w:header="708" w:footer="708" w:gutter="0"/>
          <w:cols w:space="720"/>
          <w:docGrid w:linePitch="360"/>
        </w:sectPr>
      </w:pPr>
      <w:r>
        <w:t>155.Из письма первого секретаря Ровенского подпольного обкома КП/б/У В. Бегмы начальнику УШПД Т. Строкачу с жалобой на порядок поставок партизанам, не позднее 31 января 1943 г.</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96" type="#_x0000_t202" style="position:absolute;margin-left:234.05pt;margin-top:.05pt;width:17.2pt;height:10.5pt;z-index:25179238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425</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75"/>
        <w:ind w:left="331" w:hanging="331"/>
        <w:jc w:val="both"/>
      </w:pPr>
      <w:r>
        <w:t>156.Донесение начальника УШПД Т. Строкача начальнику ЦШПД П. Пономаренко об арестах командирами партизанских отрядов РСФСР представителей УШПД, 11 февраля 1943 г.</w:t>
      </w:r>
    </w:p>
    <w:p w:rsidR="0089051D" w:rsidRDefault="0089051D">
      <w:pPr>
        <w:shd w:val="clear" w:color="auto" w:fill="FFFFFF"/>
        <w:spacing w:before="5"/>
        <w:ind w:left="322" w:hanging="322"/>
        <w:jc w:val="both"/>
      </w:pPr>
      <w:r>
        <w:t>157.Из письма командования соединения Объединённых партизанских отрядов Житомирской области (И. Шитова и И. Скубко) командиру Житомирского соединения А. Сабурову о взаимоотношениях с рядом партизанских отрядов, 17 марта 1943 г.</w:t>
      </w:r>
    </w:p>
    <w:p w:rsidR="0089051D" w:rsidRDefault="0089051D">
      <w:pPr>
        <w:shd w:val="clear" w:color="auto" w:fill="FFFFFF"/>
        <w:ind w:left="322" w:hanging="322"/>
        <w:jc w:val="both"/>
      </w:pPr>
      <w:r>
        <w:t>158.Протокол заседания партбюро Путивльского партизанского отряда Сумского соединения о высказываниях представителя ЦК КП/б/У И. Сыромолотного в отношении комиссара соединения С. Руднева, 10 апреля 1943 г.</w:t>
      </w:r>
    </w:p>
    <w:p w:rsidR="0089051D" w:rsidRDefault="0089051D">
      <w:pPr>
        <w:shd w:val="clear" w:color="auto" w:fill="FFFFFF"/>
        <w:ind w:left="322" w:hanging="322"/>
        <w:jc w:val="both"/>
      </w:pPr>
      <w:r>
        <w:t>159.</w:t>
      </w:r>
      <w:r>
        <w:rPr>
          <w:lang w:val="en-US"/>
        </w:rPr>
        <w:t xml:space="preserve">Pan </w:t>
      </w:r>
      <w:r>
        <w:t>орт командования Черниговского партизанского соединения начальнику УШПД Т. Строкачу о взаимоотношениях с партизанами отряда им. Пожарского, 23 апреля 1943 г.</w:t>
      </w:r>
    </w:p>
    <w:p w:rsidR="0089051D" w:rsidRDefault="0089051D">
      <w:pPr>
        <w:shd w:val="clear" w:color="auto" w:fill="FFFFFF"/>
        <w:ind w:left="326" w:hanging="326"/>
        <w:jc w:val="both"/>
      </w:pPr>
      <w:r>
        <w:t>160.Из докладной записки бывшего политрука 5-й группы Сумского партизанского соединения Минаева начальнику УШПД Т. Строкачу о состоянии соединения, 28 апреля 1943 г.</w:t>
      </w:r>
    </w:p>
    <w:p w:rsidR="0089051D" w:rsidRDefault="0089051D">
      <w:pPr>
        <w:shd w:val="clear" w:color="auto" w:fill="FFFFFF"/>
        <w:ind w:left="322" w:hanging="322"/>
        <w:jc w:val="both"/>
      </w:pPr>
      <w:r>
        <w:t>161.Из докладной записки писателя Н. Шеремета первому секретарю ЦК КП/б/У Н. Хрущёву о состоянии партизанского движения и населения на оккупированной немцами территории Украины, 13 мая 1943 г.</w:t>
      </w:r>
    </w:p>
    <w:p w:rsidR="0089051D" w:rsidRDefault="0089051D">
      <w:pPr>
        <w:shd w:val="clear" w:color="auto" w:fill="FFFFFF"/>
        <w:spacing w:before="5"/>
        <w:ind w:left="326" w:hanging="326"/>
        <w:jc w:val="both"/>
      </w:pPr>
      <w:r>
        <w:t>162.Из докладной записки инструктора оргинструкторского отдела ЦК КП/б/У И. Миронова секретарю ЦК КП/б/У Д. Коротченко о состоянии ряда украинских партизанских отрядов и киевского подполья, 22 мая 1943 г.</w:t>
      </w:r>
    </w:p>
    <w:p w:rsidR="0089051D" w:rsidRDefault="0089051D">
      <w:pPr>
        <w:shd w:val="clear" w:color="auto" w:fill="FFFFFF"/>
        <w:ind w:left="322" w:hanging="322"/>
        <w:jc w:val="both"/>
      </w:pPr>
      <w:r>
        <w:t>163.Отчет бывшего начальника разведки партизанской группы Лысенко Д. Гапиенко начальнику УШПД Т. Строкачу о работе в тылу врага группы И. Лысенко за период с 15 октября 1942 г. по 1 апреля 1943 г. (с приложениями), 23 мая 1943 г.</w:t>
      </w:r>
    </w:p>
    <w:p w:rsidR="0089051D" w:rsidRDefault="0089051D">
      <w:pPr>
        <w:shd w:val="clear" w:color="auto" w:fill="FFFFFF"/>
        <w:ind w:left="326" w:hanging="326"/>
        <w:jc w:val="both"/>
      </w:pPr>
      <w:r>
        <w:t>164.Докладная записка комиссара Винницкого партизанского соединения Я. Мельника начальнику УШПД Т. Строкачу о действиях командира соединения И. Шушпанова, 26 мая 1943 г.</w:t>
      </w:r>
    </w:p>
    <w:p w:rsidR="0089051D" w:rsidRDefault="0089051D">
      <w:pPr>
        <w:shd w:val="clear" w:color="auto" w:fill="FFFFFF"/>
        <w:ind w:left="326" w:hanging="326"/>
        <w:jc w:val="both"/>
      </w:pPr>
      <w:r>
        <w:t>165.Радиограмма командира партизанского соединения им. Боровика В. Ушакова председателю ГКО И. Сталину о действиях командира партизанского отряда НКГБ СССР "Ходоки" Е. Мирковского (с приложениями), 23 июня 1943 г.</w:t>
      </w:r>
    </w:p>
    <w:p w:rsidR="0089051D" w:rsidRDefault="0089051D">
      <w:pPr>
        <w:shd w:val="clear" w:color="auto" w:fill="FFFFFF"/>
        <w:spacing w:before="5"/>
        <w:ind w:left="326" w:hanging="326"/>
        <w:jc w:val="both"/>
      </w:pPr>
      <w:r>
        <w:t>166.Радиограмма заместителя командира Киевского партизанского соединения С. Лишевского заместителю начальника УШПД В. Соколову о положении в соединении, 25 июня 1943 г.</w:t>
      </w:r>
    </w:p>
    <w:p w:rsidR="0089051D" w:rsidRDefault="0089051D">
      <w:pPr>
        <w:shd w:val="clear" w:color="auto" w:fill="FFFFFF"/>
        <w:spacing w:before="5"/>
        <w:sectPr w:rsidR="0089051D">
          <w:footnotePr>
            <w:pos w:val="beneathText"/>
          </w:footnotePr>
          <w:type w:val="continuous"/>
          <w:pgSz w:w="11905" w:h="16837"/>
          <w:pgMar w:top="850" w:right="2873" w:bottom="850" w:left="2642" w:header="708" w:footer="708" w:gutter="0"/>
          <w:cols w:space="720"/>
          <w:docGrid w:linePitch="360"/>
        </w:sectPr>
      </w:pPr>
      <w:r>
        <w:t>167.Радио грамма секретаря Каменец-Подольского подпольного обкома</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97" type="#_x0000_t202" style="position:absolute;margin-left:-87.3pt;margin-top:.05pt;width:13.5pt;height:10.5pt;z-index:251793408;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426</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jc w:val="both"/>
      </w:pPr>
      <w:r>
        <w:t>КП/б/У С. Олексенко первому секретарю ЦК КП/б/У Н. Хрущёву о ситуации в партизанском соединении им. Берия, 27 июня 1943 г.</w:t>
      </w:r>
    </w:p>
    <w:p w:rsidR="0089051D" w:rsidRDefault="0089051D">
      <w:pPr>
        <w:shd w:val="clear" w:color="auto" w:fill="FFFFFF"/>
        <w:ind w:left="326" w:hanging="326"/>
        <w:jc w:val="both"/>
      </w:pPr>
      <w:r>
        <w:t>168. Радиограмма командира партизанского соединения им. Хрущёва И. Шитова начальнику УШПД Т. Строкачу о действиях партизан из отряда НКГБ СССР "Победители", 15 июля 1943 г.</w:t>
      </w:r>
    </w:p>
    <w:p w:rsidR="0089051D" w:rsidRDefault="0089051D">
      <w:pPr>
        <w:shd w:val="clear" w:color="auto" w:fill="FFFFFF"/>
        <w:ind w:left="326" w:hanging="326"/>
        <w:jc w:val="both"/>
      </w:pPr>
      <w:r>
        <w:t>169.Радиограмма "Загорского" первому секретарю ЦК КП/б/У Н. Хрущёву и начальнику УШПД Т. Строкачу о гибели комиссара Сумского партизанского соединения С. Руднева, 27 августа 1943 г.</w:t>
      </w:r>
    </w:p>
    <w:p w:rsidR="0089051D" w:rsidRDefault="0089051D">
      <w:pPr>
        <w:shd w:val="clear" w:color="auto" w:fill="FFFFFF"/>
        <w:ind w:left="322" w:hanging="322"/>
        <w:jc w:val="both"/>
      </w:pPr>
      <w:r>
        <w:t>170.Докладная записка помощника командира Винницкого партизанского соединения С. Пушко начальнику УШПД Т. Строкачу о ситуации в соединении, 1 сентября 1943 г.</w:t>
      </w:r>
    </w:p>
    <w:p w:rsidR="0089051D" w:rsidRDefault="0089051D">
      <w:pPr>
        <w:shd w:val="clear" w:color="auto" w:fill="FFFFFF"/>
        <w:spacing w:before="10"/>
        <w:ind w:left="317" w:hanging="317"/>
        <w:jc w:val="both"/>
      </w:pPr>
      <w:r>
        <w:t>171.Письмо командира партизанского соединения им. Берия А. Граб-чака командиру партизанского отряда им. Чапаева Тернопольско-го соединения П. Шевчуку с требованием возвратить задержанных бойцов его соединения, 4 сентября 1943 г.</w:t>
      </w:r>
    </w:p>
    <w:p w:rsidR="0089051D" w:rsidRDefault="0089051D">
      <w:pPr>
        <w:shd w:val="clear" w:color="auto" w:fill="FFFFFF"/>
        <w:spacing w:before="10"/>
        <w:ind w:left="322" w:hanging="322"/>
        <w:jc w:val="both"/>
      </w:pPr>
      <w:r>
        <w:t>172.Радиограмма командования Ровенского партизанского соединения им. Щорса начальнику УШПД Т. Строкачу о действиях командира партизанского отряда НКГБ СССР "Олимп" В. Карасёва (с приложением), 8 сентября 1943 г.</w:t>
      </w:r>
    </w:p>
    <w:p w:rsidR="0089051D" w:rsidRDefault="0089051D">
      <w:pPr>
        <w:shd w:val="clear" w:color="auto" w:fill="FFFFFF"/>
        <w:spacing w:before="10"/>
        <w:ind w:left="322" w:hanging="322"/>
        <w:jc w:val="both"/>
      </w:pPr>
      <w:r>
        <w:t>173.Докладная записка командира Каменец-Подольского соединения партизанских отрядов С. Олексенко первому секретарю ЦК КП/б/У Н. Хрущёву о взаимоотношениях с командиром Житомирского партизанского соединения им. Щорса С. Маликовым, 9 октября 1943 г.</w:t>
      </w:r>
    </w:p>
    <w:p w:rsidR="0089051D" w:rsidRDefault="0089051D">
      <w:pPr>
        <w:shd w:val="clear" w:color="auto" w:fill="FFFFFF"/>
        <w:spacing w:before="10"/>
        <w:ind w:left="322" w:hanging="322"/>
        <w:jc w:val="both"/>
      </w:pPr>
      <w:r>
        <w:t>174.Донесение партизана Й. Бонишевского заместителю командира партизанского соединения "Еще Польска не сгинела" П. Коханско-му о действиях поручика Кропяка, не ранее 11 ноября 1943 г.</w:t>
      </w:r>
    </w:p>
    <w:p w:rsidR="0089051D" w:rsidRDefault="0089051D">
      <w:pPr>
        <w:shd w:val="clear" w:color="auto" w:fill="FFFFFF"/>
        <w:spacing w:before="10"/>
        <w:ind w:left="326" w:hanging="326"/>
        <w:jc w:val="both"/>
      </w:pPr>
      <w:r>
        <w:t>175.Письмо командования Тернопольского партизанского соединения командиру 1-го Молдавского партизанского соединения В. Андрееву о взаимоотношениях партизан соединений, 20 декабря 1943 г.</w:t>
      </w:r>
    </w:p>
    <w:p w:rsidR="0089051D" w:rsidRDefault="0089051D">
      <w:pPr>
        <w:shd w:val="clear" w:color="auto" w:fill="FFFFFF"/>
        <w:spacing w:before="10"/>
        <w:ind w:left="326" w:hanging="326"/>
        <w:jc w:val="both"/>
      </w:pPr>
      <w:r>
        <w:t>176.Из дневника командира соединения Украинских кавалерийских партизанских отрядов М. Наумова, записи до 2 января 1944г.</w:t>
      </w:r>
    </w:p>
    <w:p w:rsidR="0089051D" w:rsidRDefault="0089051D">
      <w:pPr>
        <w:shd w:val="clear" w:color="auto" w:fill="FFFFFF"/>
        <w:spacing w:before="5"/>
        <w:ind w:left="322" w:hanging="322"/>
        <w:jc w:val="both"/>
      </w:pPr>
      <w:r>
        <w:t>177.Из докладной записки командира соединения Украинских кавалерийских партизанских отрядов М. Наумова первому секретарю ЦК КП/б/У Н. Хрущёву о состоянии партизанского движения Украины, 6 января 1944 г.</w:t>
      </w:r>
    </w:p>
    <w:p w:rsidR="0089051D" w:rsidRDefault="0089051D">
      <w:pPr>
        <w:shd w:val="clear" w:color="auto" w:fill="FFFFFF"/>
        <w:spacing w:before="5"/>
        <w:ind w:left="326" w:hanging="326"/>
        <w:jc w:val="both"/>
        <w:sectPr w:rsidR="0089051D">
          <w:footnotePr>
            <w:pos w:val="beneathText"/>
          </w:footnotePr>
          <w:type w:val="continuous"/>
          <w:pgSz w:w="11905" w:h="16837"/>
          <w:pgMar w:top="850" w:right="2643" w:bottom="850" w:left="2925" w:header="708" w:footer="708" w:gutter="0"/>
          <w:cols w:space="720"/>
          <w:docGrid w:linePitch="360"/>
        </w:sectPr>
      </w:pPr>
      <w:r>
        <w:t>178.Из дневника командира партизанского отряда им. Сталина Черни-говско-Волынского соединения Г. Балицкого, записи до 15 января 1944 г.</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850" w:left="4044" w:header="708" w:footer="708" w:gutter="0"/>
          <w:cols w:space="720"/>
          <w:docGrid w:linePitch="360"/>
        </w:sectPr>
      </w:pPr>
      <w:r>
        <w:rPr>
          <w:noProof/>
          <w:lang w:val="uk-UA" w:eastAsia="uk-UA"/>
        </w:rPr>
        <w:pict>
          <v:shape id="_x0000_s1298" type="#_x0000_t202" style="position:absolute;margin-left:233.8pt;margin-top:.05pt;width:17.2pt;height:10.5pt;z-index:251794432;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427</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75"/>
        <w:ind w:left="322" w:hanging="322"/>
        <w:jc w:val="both"/>
      </w:pPr>
      <w:r>
        <w:t>179.Докладная записка командования Черниговско-Волынского партизанского соединения начальнику УШПД Т. Строкачу о преступных действиях ряда командиров и бойцов партизанских отрядов бригады под командованием полковника А. Бринского, 21 января 1944 г.</w:t>
      </w:r>
    </w:p>
    <w:p w:rsidR="0089051D" w:rsidRDefault="0089051D">
      <w:pPr>
        <w:shd w:val="clear" w:color="auto" w:fill="FFFFFF"/>
        <w:spacing w:before="5"/>
        <w:ind w:left="326" w:hanging="326"/>
        <w:jc w:val="both"/>
      </w:pPr>
      <w:r>
        <w:t>180.Письмо заместителя командира по разведке партизанского соединения "Еще Польска не сгинела" П. Коханского заместителю по политчасти командира соединения С. Сатановской о беспорядках в ведении разведработы, 25 января 1944 г.</w:t>
      </w:r>
    </w:p>
    <w:p w:rsidR="0089051D" w:rsidRDefault="0089051D">
      <w:pPr>
        <w:shd w:val="clear" w:color="auto" w:fill="FFFFFF"/>
        <w:spacing w:before="5"/>
        <w:ind w:left="326" w:hanging="326"/>
        <w:jc w:val="both"/>
      </w:pPr>
      <w:r>
        <w:t>181.Из разведывательной сводки германских спецслужб о командирах партизанских соединений Украины, до 28 февраля 1944 г.</w:t>
      </w:r>
    </w:p>
    <w:p w:rsidR="0089051D" w:rsidRDefault="0089051D">
      <w:pPr>
        <w:shd w:val="clear" w:color="auto" w:fill="FFFFFF"/>
        <w:spacing w:before="5"/>
        <w:ind w:left="326" w:hanging="326"/>
        <w:jc w:val="both"/>
      </w:pPr>
      <w:r>
        <w:t>182.Докладная записка командира партизанской бригады А. Бринского начальнику разведывательного управления Генштаба Красной армии Ф. Кузнецову о взаимоотношениях партизан его бригады с партизанами Черниговско-Волынского соединения А. Фёдорова, 28 февраля 1944 г.</w:t>
      </w:r>
    </w:p>
    <w:p w:rsidR="0089051D" w:rsidRDefault="0089051D">
      <w:pPr>
        <w:shd w:val="clear" w:color="auto" w:fill="FFFFFF"/>
        <w:spacing w:before="5"/>
        <w:ind w:left="322" w:hanging="322"/>
        <w:jc w:val="both"/>
      </w:pPr>
      <w:r>
        <w:t>183.Из докладной записки подпольщика ОУН "Вести с востока", 4 марта 1944 г.</w:t>
      </w:r>
    </w:p>
    <w:p w:rsidR="0089051D" w:rsidRDefault="0089051D">
      <w:pPr>
        <w:shd w:val="clear" w:color="auto" w:fill="FFFFFF"/>
        <w:spacing w:before="5"/>
        <w:ind w:left="326" w:hanging="326"/>
        <w:jc w:val="both"/>
      </w:pPr>
      <w:r>
        <w:t>184.Радиограмма "Григорьева" и "Рубцова" начальнику УШПД Т. Строкачу о положении в Волынском партизанском соединении им. Ленина, 12 марта 1944 г.</w:t>
      </w:r>
    </w:p>
    <w:p w:rsidR="0089051D" w:rsidRDefault="0089051D">
      <w:pPr>
        <w:shd w:val="clear" w:color="auto" w:fill="FFFFFF"/>
        <w:spacing w:before="5"/>
        <w:ind w:left="322" w:hanging="322"/>
        <w:jc w:val="both"/>
      </w:pPr>
      <w:r>
        <w:t>185.Из отчёта заместителя командира по разведке соединения партизанских отрядов "Еще Польска не сгинела" П. Коханского Украинскому штабу патизанского движения о состоянии соединения и оперативной ситуации на территории Волыни и Люблинщины, после 19 марта 1944 г.</w:t>
      </w:r>
    </w:p>
    <w:p w:rsidR="0089051D" w:rsidRDefault="0089051D">
      <w:pPr>
        <w:shd w:val="clear" w:color="auto" w:fill="FFFFFF"/>
        <w:spacing w:before="10"/>
        <w:ind w:left="322" w:hanging="322"/>
        <w:jc w:val="both"/>
      </w:pPr>
      <w:r>
        <w:t>186.Письмо командования бригады им. Свердлова белорусского Брестского партизанского соединения командиру 1-й Украинской дивизии им. Ковпака П. Вершигоре об устранении трений в отношениях обоих формирований, 4 апреля 1944 г.</w:t>
      </w:r>
    </w:p>
    <w:p w:rsidR="0089051D" w:rsidRDefault="0089051D">
      <w:pPr>
        <w:shd w:val="clear" w:color="auto" w:fill="FFFFFF"/>
        <w:spacing w:before="5"/>
        <w:ind w:left="322" w:hanging="322"/>
        <w:jc w:val="both"/>
      </w:pPr>
      <w:r>
        <w:t>187.Письмо командования 18-й белорусской партизанской бригады им. Фрунзе командиру 1-й Украинской партизанской дивизии им. Ковпака П. Вершигоре о взаимоотношениях партизан обоих формирований, 15 апреля 1944 г.</w:t>
      </w:r>
    </w:p>
    <w:p w:rsidR="0089051D" w:rsidRDefault="0089051D">
      <w:pPr>
        <w:shd w:val="clear" w:color="auto" w:fill="FFFFFF"/>
        <w:spacing w:before="5"/>
        <w:ind w:left="322" w:hanging="322"/>
        <w:jc w:val="both"/>
      </w:pPr>
      <w:r>
        <w:t>188.Письмо командира белорусской партизанской бригады им. Фрунзе Ключко командиру 1-й Украинской партизанской дивизии им. Ковпака П. Вершигоре о взаимоотношениях партизан обоих формирований, 4 мая 1944 г.</w:t>
      </w:r>
    </w:p>
    <w:p w:rsidR="0089051D" w:rsidRDefault="0089051D">
      <w:pPr>
        <w:shd w:val="clear" w:color="auto" w:fill="FFFFFF"/>
        <w:ind w:left="322" w:hanging="322"/>
        <w:jc w:val="both"/>
        <w:sectPr w:rsidR="0089051D">
          <w:footnotePr>
            <w:pos w:val="beneathText"/>
          </w:footnotePr>
          <w:type w:val="continuous"/>
          <w:pgSz w:w="11905" w:h="16837"/>
          <w:pgMar w:top="850" w:right="2917" w:bottom="850" w:left="2642" w:header="708" w:footer="708" w:gutter="0"/>
          <w:cols w:space="720"/>
          <w:docGrid w:linePitch="360"/>
        </w:sectPr>
      </w:pPr>
      <w:r>
        <w:t>189.Спецсообщение начальника УШПД Т. Строкача первому секретарю ЦК КП/б/У Н. Хрущёву об убийстве комиссара партизанского соединения им. Хрущева Н. Семенишина, 1 июня 1944 г.</w:t>
      </w:r>
    </w:p>
    <w:p w:rsidR="0089051D" w:rsidRDefault="0089051D">
      <w:pPr>
        <w:sectPr w:rsidR="0089051D">
          <w:footnotePr>
            <w:pos w:val="beneathText"/>
          </w:footnotePr>
          <w:type w:val="continuous"/>
          <w:pgSz w:w="11905" w:h="16837"/>
          <w:pgMar w:top="850" w:right="4357" w:bottom="85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850" w:left="4653" w:header="708" w:footer="708" w:gutter="0"/>
          <w:cols w:space="720"/>
          <w:docGrid w:linePitch="360"/>
        </w:sectPr>
      </w:pPr>
      <w:r>
        <w:rPr>
          <w:noProof/>
          <w:lang w:val="uk-UA" w:eastAsia="uk-UA"/>
        </w:rPr>
        <w:pict>
          <v:shape id="_x0000_s1299" type="#_x0000_t202" style="position:absolute;margin-left:-87.3pt;margin-top:.05pt;width:13.5pt;height:10.5pt;z-index:251795456;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428</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ind w:left="317" w:hanging="317"/>
        <w:jc w:val="both"/>
      </w:pPr>
      <w:r>
        <w:t>190.Из докладной записки военного корреспондента газеты "Правда" Л. Коробова первому секретарю ЦК КП/б/У Н. Хрущёву о Варшавском рейде 1-й Украинской партизанской дивизии им. Ковпака, 23 июня 1944 г.</w:t>
      </w:r>
    </w:p>
    <w:p w:rsidR="0089051D" w:rsidRDefault="0089051D">
      <w:pPr>
        <w:shd w:val="clear" w:color="auto" w:fill="FFFFFF"/>
        <w:spacing w:before="10"/>
        <w:ind w:left="331" w:hanging="331"/>
        <w:jc w:val="both"/>
      </w:pPr>
      <w:r>
        <w:t>191.Из докладной записки неустановленного лица секретарю ЦК КП/б/У Д. Коротченко о причинах убийства командира партизанского отряда К. Бабича и комиссара партизанского отряда А. Бру-силовца, [конец 1944 г.]</w:t>
      </w:r>
    </w:p>
    <w:p w:rsidR="0089051D" w:rsidRDefault="0089051D">
      <w:pPr>
        <w:shd w:val="clear" w:color="auto" w:fill="FFFFFF"/>
        <w:spacing w:before="10"/>
        <w:ind w:left="326" w:hanging="326"/>
        <w:jc w:val="both"/>
      </w:pPr>
      <w:r>
        <w:t>192.Письмо бывшего секретаря Черниговского обкома КП/б/У по пропаганде П. Рудько бывшему команиру Черниговского-Волын-ского партизанского соединения А. Фёдорову о неточностях в книге "Подпольный обком действует", 17 июля 1947 г.</w:t>
      </w:r>
    </w:p>
    <w:p w:rsidR="0089051D" w:rsidRDefault="0089051D">
      <w:pPr>
        <w:shd w:val="clear" w:color="auto" w:fill="FFFFFF"/>
        <w:spacing w:before="10"/>
        <w:ind w:left="322" w:hanging="322"/>
        <w:jc w:val="both"/>
      </w:pPr>
      <w:r>
        <w:t>193.Из стенограммы беседы бывшего командира Винницкого партизанского соединения Я. Мельника с заведующим военно-партизанским отделом комиссии по истории отечественной войны АН УССР И. Слинько, 22 октября 1948 г.</w:t>
      </w:r>
    </w:p>
    <w:p w:rsidR="0089051D" w:rsidRDefault="0089051D">
      <w:pPr>
        <w:shd w:val="clear" w:color="auto" w:fill="FFFFFF"/>
        <w:spacing w:before="250"/>
        <w:rPr>
          <w:i/>
          <w:iCs/>
        </w:rPr>
      </w:pPr>
      <w:r>
        <w:rPr>
          <w:i/>
          <w:iCs/>
          <w:lang w:val="en-US"/>
        </w:rPr>
        <w:t xml:space="preserve">X. </w:t>
      </w:r>
      <w:r>
        <w:rPr>
          <w:i/>
          <w:iCs/>
        </w:rPr>
        <w:t>Красные партизаны против ОУН-УПА: 1943-1944</w:t>
      </w:r>
    </w:p>
    <w:p w:rsidR="0089051D" w:rsidRDefault="0089051D">
      <w:pPr>
        <w:shd w:val="clear" w:color="auto" w:fill="FFFFFF"/>
        <w:spacing w:before="250"/>
        <w:ind w:left="326" w:hanging="326"/>
        <w:jc w:val="both"/>
      </w:pPr>
      <w:r>
        <w:t>194.Из перехваченной немецкой полицией листовки ОУН/б/ об отношении к партизанскому движению, до 15 января 1943 г.</w:t>
      </w:r>
    </w:p>
    <w:p w:rsidR="0089051D" w:rsidRDefault="0089051D">
      <w:pPr>
        <w:shd w:val="clear" w:color="auto" w:fill="FFFFFF"/>
        <w:spacing w:before="10"/>
        <w:ind w:left="326" w:hanging="326"/>
        <w:jc w:val="both"/>
      </w:pPr>
      <w:r>
        <w:t>195.Из донесения коменданта военного района "Ч 20" района "Долина" военного округа "Зарево" группы УПА "Север" (Волынь) "Бориса", 4 сентября 1943 г.</w:t>
      </w:r>
    </w:p>
    <w:p w:rsidR="0089051D" w:rsidRDefault="0089051D">
      <w:pPr>
        <w:shd w:val="clear" w:color="auto" w:fill="FFFFFF"/>
        <w:spacing w:before="10"/>
        <w:ind w:left="326" w:hanging="326"/>
        <w:jc w:val="both"/>
      </w:pPr>
      <w:r>
        <w:t>196.Радиограмма командования Черниговско-Волынского партизанского соединения начальнику УШПД Т. Строкачу о бое отряда им. Сталина с националистами, 8 сентября 1943 г.</w:t>
      </w:r>
    </w:p>
    <w:p w:rsidR="0089051D" w:rsidRDefault="0089051D">
      <w:pPr>
        <w:shd w:val="clear" w:color="auto" w:fill="FFFFFF"/>
        <w:spacing w:before="10"/>
        <w:ind w:left="322" w:hanging="322"/>
        <w:jc w:val="both"/>
      </w:pPr>
      <w:r>
        <w:t>197.Сообщение народного комиссара ГБ УССР С. Савченко секретарям ЦК КП/б/У Н. Хрущёву и Д. Коротченко о заграничных связях украинских националистов, 9 октября 1943 г.</w:t>
      </w:r>
    </w:p>
    <w:p w:rsidR="0089051D" w:rsidRDefault="0089051D">
      <w:pPr>
        <w:shd w:val="clear" w:color="auto" w:fill="FFFFFF"/>
        <w:spacing w:before="10"/>
        <w:ind w:left="326" w:hanging="326"/>
        <w:jc w:val="both"/>
      </w:pPr>
      <w:r>
        <w:t>198.Из дневника командира партизанского отряда им. Сталина Черниговско-Волынского соединения Г. Балицкого, записи до 20 октября 1943 г.</w:t>
      </w:r>
    </w:p>
    <w:p w:rsidR="0089051D" w:rsidRDefault="0089051D">
      <w:pPr>
        <w:shd w:val="clear" w:color="auto" w:fill="FFFFFF"/>
        <w:spacing w:before="10"/>
        <w:ind w:left="326" w:hanging="326"/>
        <w:jc w:val="both"/>
      </w:pPr>
      <w:r>
        <w:t>199.Сообщение заместителя начальника ЦШПД С. Бельченко начальнику УШПД Т. Строкачу о столкновении партизан Тернопольско-го соединения с УНРА Т. Бульбы-Боровца, 10 ноября 1943 г.</w:t>
      </w:r>
    </w:p>
    <w:p w:rsidR="0089051D" w:rsidRDefault="0089051D">
      <w:pPr>
        <w:shd w:val="clear" w:color="auto" w:fill="FFFFFF"/>
        <w:spacing w:before="10"/>
        <w:ind w:left="336" w:hanging="336"/>
        <w:jc w:val="both"/>
        <w:sectPr w:rsidR="0089051D">
          <w:footnotePr>
            <w:pos w:val="beneathText"/>
          </w:footnotePr>
          <w:type w:val="continuous"/>
          <w:pgSz w:w="11905" w:h="16837"/>
          <w:pgMar w:top="850" w:right="2643" w:bottom="850" w:left="2911" w:header="708" w:footer="708" w:gutter="0"/>
          <w:cols w:space="720"/>
          <w:docGrid w:linePitch="360"/>
        </w:sectPr>
      </w:pPr>
      <w:r>
        <w:t>200.Сообщение народного комиссара ГБ СССР В. Меркулова начальнику ЦШПД П. Пономаренко о попытках террористических действий   ОУН-УПА  против   руководства  партизанских  отрядов</w:t>
      </w:r>
    </w:p>
    <w:p w:rsidR="0089051D" w:rsidRDefault="0089051D">
      <w:pPr>
        <w:sectPr w:rsidR="0089051D">
          <w:footnotePr>
            <w:pos w:val="beneathText"/>
          </w:footnotePr>
          <w:type w:val="continuous"/>
          <w:pgSz w:w="11905" w:h="16837"/>
          <w:pgMar w:top="850" w:right="4352" w:bottom="850" w:left="4653"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7" w:bottom="2880" w:left="4044" w:header="708" w:footer="708" w:gutter="0"/>
          <w:cols w:space="720"/>
          <w:docGrid w:linePitch="360"/>
        </w:sectPr>
      </w:pPr>
      <w:r>
        <w:rPr>
          <w:noProof/>
          <w:lang w:val="uk-UA" w:eastAsia="uk-UA"/>
        </w:rPr>
        <w:pict>
          <v:shape id="_x0000_s1300" type="#_x0000_t202" style="position:absolute;margin-left:233.55pt;margin-top:.05pt;width:13.5pt;height:10.5pt;z-index:251796480;mso-wrap-distance-left:1.9pt;mso-wrap-distance-right:1.9pt;mso-position-horizontal-relative:margin" stroked="f">
            <v:fill color2="black"/>
            <v:textbox inset="0,0,0,0">
              <w:txbxContent>
                <w:p w:rsidR="0089051D" w:rsidRDefault="0089051D">
                  <w:pPr>
                    <w:shd w:val="clear" w:color="auto" w:fill="FFFFFF"/>
                    <w:rPr>
                      <w:sz w:val="18"/>
                      <w:szCs w:val="18"/>
                    </w:rPr>
                  </w:pPr>
                  <w:r>
                    <w:rPr>
                      <w:sz w:val="18"/>
                      <w:szCs w:val="18"/>
                    </w:rPr>
                    <w:t>429</w:t>
                  </w:r>
                </w:p>
              </w:txbxContent>
            </v:textbox>
            <w10:wrap type="topAndBottom" anchorx="margin"/>
          </v:shape>
        </w:pict>
      </w:r>
      <w:r w:rsidR="0089051D">
        <w:rPr>
          <w:i/>
          <w:iCs/>
          <w:sz w:val="18"/>
          <w:szCs w:val="18"/>
        </w:rPr>
        <w:t>ПЕРЕЧЕНЬ ДОКУМЕНТОВ И МАТЕРИАЛОВ</w:t>
      </w:r>
    </w:p>
    <w:p w:rsidR="0089051D" w:rsidRDefault="0089051D">
      <w:pPr>
        <w:shd w:val="clear" w:color="auto" w:fill="FFFFFF"/>
        <w:spacing w:before="475"/>
      </w:pPr>
      <w:r>
        <w:t>УШПД, 15 ноября 1943 г.</w:t>
      </w:r>
    </w:p>
    <w:p w:rsidR="0089051D" w:rsidRDefault="0089051D">
      <w:pPr>
        <w:shd w:val="clear" w:color="auto" w:fill="FFFFFF"/>
        <w:spacing w:before="10"/>
        <w:ind w:left="336" w:hanging="336"/>
        <w:jc w:val="both"/>
      </w:pPr>
      <w:r>
        <w:t>201.Из стенограммы беседы командира белорусского Пинского партизанского соединения А. Клещёва с помощником начальника отделения печати ЦШПД П. Ковалёвым, 24 ноября 1943 г.</w:t>
      </w:r>
    </w:p>
    <w:p w:rsidR="0089051D" w:rsidRDefault="0089051D">
      <w:pPr>
        <w:shd w:val="clear" w:color="auto" w:fill="FFFFFF"/>
        <w:spacing w:before="10"/>
        <w:ind w:left="341" w:hanging="341"/>
        <w:jc w:val="both"/>
      </w:pPr>
      <w:r>
        <w:t>202.Из дневника командира соединения Украинских кавалерийских партизанских отрядов М. Наумова, записи до 24 декабря 1943 г.</w:t>
      </w:r>
    </w:p>
    <w:p w:rsidR="0089051D" w:rsidRDefault="0089051D">
      <w:pPr>
        <w:shd w:val="clear" w:color="auto" w:fill="FFFFFF"/>
        <w:spacing w:before="10"/>
        <w:ind w:left="336" w:hanging="336"/>
        <w:jc w:val="both"/>
      </w:pPr>
      <w:r>
        <w:t>203.Из отчёта командования соединения им. Молотова о разведке и контрразведке в соединении и борьбе с украинскими националистами, после 5 февраля 1944 г.</w:t>
      </w:r>
    </w:p>
    <w:p w:rsidR="0089051D" w:rsidRDefault="0089051D">
      <w:pPr>
        <w:shd w:val="clear" w:color="auto" w:fill="FFFFFF"/>
        <w:spacing w:before="10"/>
        <w:ind w:left="341" w:hanging="341"/>
        <w:jc w:val="both"/>
      </w:pPr>
      <w:r>
        <w:t>204.Сообщение начальника разведотдела УШПД В. Храпко начальнику 4-го управления НКГБ УССР Сидорову о показаниях члена ОУН А. Карпука, 18 марта 1943 г.</w:t>
      </w:r>
    </w:p>
    <w:p w:rsidR="0089051D" w:rsidRDefault="0089051D">
      <w:pPr>
        <w:shd w:val="clear" w:color="auto" w:fill="FFFFFF"/>
        <w:spacing w:before="10"/>
        <w:ind w:left="336" w:hanging="336"/>
        <w:jc w:val="both"/>
      </w:pPr>
      <w:r>
        <w:t>205.Инструкция функционера ОУН "Беркута" функционеру ОУН "Денису" о действиях в случае появления советских партизан (Галиция), 18 марта 1944 г.</w:t>
      </w:r>
    </w:p>
    <w:p w:rsidR="0089051D" w:rsidRDefault="0089051D">
      <w:pPr>
        <w:shd w:val="clear" w:color="auto" w:fill="FFFFFF"/>
        <w:spacing w:before="10"/>
        <w:ind w:left="336" w:hanging="336"/>
        <w:jc w:val="both"/>
      </w:pPr>
      <w:r>
        <w:t>206.Из стенограммы беседы командования Каменец-Подольского партизанского соединения им. Михайлова с заведующим сектором информации отдела пропаганды и агитации ЦК КП/б/У И. Слинько, 12 июня 1944 г.</w:t>
      </w:r>
    </w:p>
    <w:p w:rsidR="0089051D" w:rsidRDefault="0089051D">
      <w:pPr>
        <w:shd w:val="clear" w:color="auto" w:fill="FFFFFF"/>
        <w:spacing w:before="10"/>
        <w:ind w:left="341" w:hanging="341"/>
        <w:jc w:val="both"/>
      </w:pPr>
      <w:r>
        <w:t>207.Из оперативного отчёта разведывательного партизанского отряда УШПД под командованием С. Ксензова за период с 20 марта 1944 г. по 20 мая 1944 г., 15 июня 1944 г.</w:t>
      </w:r>
    </w:p>
    <w:p w:rsidR="0089051D" w:rsidRDefault="0089051D">
      <w:pPr>
        <w:shd w:val="clear" w:color="auto" w:fill="FFFFFF"/>
        <w:spacing w:before="10"/>
        <w:ind w:left="341" w:hanging="341"/>
        <w:jc w:val="both"/>
      </w:pPr>
      <w:r>
        <w:t>208.Из справки исполняющего обязанности начальника 2 отдела УШПД Я. Кравчука о положении в Карпатах (Буковина), не ранее 20 июля 1944 г.</w:t>
      </w:r>
    </w:p>
    <w:p w:rsidR="0089051D" w:rsidRDefault="0089051D">
      <w:pPr>
        <w:shd w:val="clear" w:color="auto" w:fill="FFFFFF"/>
        <w:spacing w:before="10"/>
        <w:ind w:left="341" w:hanging="341"/>
        <w:jc w:val="both"/>
        <w:sectPr w:rsidR="0089051D">
          <w:footnotePr>
            <w:pos w:val="beneathText"/>
          </w:footnotePr>
          <w:type w:val="continuous"/>
          <w:pgSz w:w="11905" w:h="16837"/>
          <w:pgMar w:top="850" w:right="2926" w:bottom="2880" w:left="2628" w:header="708" w:footer="708" w:gutter="0"/>
          <w:cols w:space="720"/>
          <w:docGrid w:linePitch="360"/>
        </w:sectPr>
      </w:pPr>
      <w:r>
        <w:t>209.Из мемуаров бывшего куренного УПА М. Скорупского: описание операции украинских повстанцев против Каменец-Подольского партизанского соединения им. Михайлова 22-24 июля 1943 г., [1950-е гг.]</w:t>
      </w:r>
    </w:p>
    <w:p w:rsidR="0089051D" w:rsidRDefault="0089051D">
      <w:pPr>
        <w:sectPr w:rsidR="0089051D">
          <w:footnotePr>
            <w:pos w:val="beneathText"/>
          </w:footnotePr>
          <w:type w:val="continuous"/>
          <w:pgSz w:w="11905" w:h="16837"/>
          <w:pgMar w:top="850" w:right="4357" w:bottom="2880" w:left="4044" w:header="708" w:footer="708" w:gutter="0"/>
          <w:cols w:space="720"/>
          <w:docGrid w:linePitch="360"/>
        </w:sectPr>
      </w:pPr>
    </w:p>
    <w:p w:rsidR="0089051D" w:rsidRDefault="00EB7195">
      <w:pPr>
        <w:shd w:val="clear" w:color="auto" w:fill="FFFFFF"/>
        <w:spacing w:before="5"/>
        <w:rPr>
          <w:i/>
          <w:iCs/>
          <w:sz w:val="18"/>
          <w:szCs w:val="18"/>
        </w:rPr>
        <w:sectPr w:rsidR="0089051D">
          <w:footnotePr>
            <w:pos w:val="beneathText"/>
          </w:footnotePr>
          <w:pgSz w:w="11905" w:h="16837"/>
          <w:pgMar w:top="850" w:right="4352" w:bottom="2880" w:left="4653" w:header="708" w:footer="708" w:gutter="0"/>
          <w:cols w:space="720"/>
          <w:docGrid w:linePitch="360"/>
        </w:sectPr>
      </w:pPr>
      <w:r>
        <w:rPr>
          <w:noProof/>
          <w:lang w:val="uk-UA" w:eastAsia="uk-UA"/>
        </w:rPr>
        <w:pict>
          <v:shape id="_x0000_s1301" type="#_x0000_t202" style="position:absolute;margin-left:-87.3pt;margin-top:.05pt;width:17.2pt;height:10.5pt;z-index:251797504;mso-wrap-distance-left:1.9pt;mso-wrap-distance-right:1.9pt;mso-position-horizontal-relative:margin" stroked="f">
            <v:fill color2="black"/>
            <v:textbox inset="0,0,0,0">
              <w:txbxContent>
                <w:p w:rsidR="0089051D" w:rsidRDefault="0089051D">
                  <w:pPr>
                    <w:shd w:val="clear" w:color="auto" w:fill="FFFFFF"/>
                    <w:rPr>
                      <w:rFonts w:ascii="Verdana" w:hAnsi="Verdana" w:cs="Verdana"/>
                      <w:sz w:val="18"/>
                      <w:szCs w:val="18"/>
                    </w:rPr>
                  </w:pPr>
                  <w:r>
                    <w:rPr>
                      <w:rFonts w:ascii="Verdana" w:hAnsi="Verdana" w:cs="Verdana"/>
                      <w:sz w:val="18"/>
                      <w:szCs w:val="18"/>
                    </w:rPr>
                    <w:t>430</w:t>
                  </w:r>
                </w:p>
              </w:txbxContent>
            </v:textbox>
            <w10:wrap type="topAndBottom" anchorx="margin"/>
          </v:shape>
        </w:pict>
      </w:r>
      <w:r w:rsidR="0089051D">
        <w:rPr>
          <w:i/>
          <w:iCs/>
          <w:sz w:val="18"/>
          <w:szCs w:val="18"/>
        </w:rPr>
        <w:t>КРАСНЫЕ ПАРТИЗАНЫ УКРАИНЫ</w:t>
      </w:r>
    </w:p>
    <w:p w:rsidR="0089051D" w:rsidRDefault="0089051D">
      <w:pPr>
        <w:shd w:val="clear" w:color="auto" w:fill="FFFFFF"/>
        <w:spacing w:before="475"/>
        <w:ind w:left="1267"/>
        <w:rPr>
          <w:i/>
          <w:iCs/>
        </w:rPr>
      </w:pPr>
      <w:r>
        <w:rPr>
          <w:i/>
          <w:iCs/>
        </w:rPr>
        <w:t>ПЕРЕЧЕНЬ ИСПОЛЬЗОВАННЫХ АРХИВОВ</w:t>
      </w:r>
    </w:p>
    <w:p w:rsidR="0089051D" w:rsidRDefault="0089051D">
      <w:pPr>
        <w:shd w:val="clear" w:color="auto" w:fill="FFFFFF"/>
        <w:spacing w:before="240"/>
        <w:rPr>
          <w:i/>
          <w:iCs/>
        </w:rPr>
      </w:pPr>
      <w:r>
        <w:rPr>
          <w:i/>
          <w:iCs/>
        </w:rPr>
        <w:t xml:space="preserve">ЕАРФ - Государственный архив Российской Федерации (Москва) ГДА СБУ - Галузевий державний </w:t>
      </w:r>
      <w:r>
        <w:rPr>
          <w:i/>
          <w:iCs/>
          <w:lang w:val="en-US"/>
        </w:rPr>
        <w:t xml:space="preserve">apxie </w:t>
      </w:r>
      <w:r>
        <w:rPr>
          <w:i/>
          <w:iCs/>
        </w:rPr>
        <w:t xml:space="preserve">Служби безпеки Украти (Киев) ДАОО -Державний </w:t>
      </w:r>
      <w:r>
        <w:rPr>
          <w:i/>
          <w:iCs/>
          <w:lang w:val="en-US"/>
        </w:rPr>
        <w:t xml:space="preserve">apxie </w:t>
      </w:r>
      <w:r>
        <w:rPr>
          <w:i/>
          <w:iCs/>
        </w:rPr>
        <w:t>Одеськог oблacmi (Одесса) РГАСПИ - Российский государственный архив социально-политической истории (Москва)</w:t>
      </w:r>
    </w:p>
    <w:p w:rsidR="0089051D" w:rsidRDefault="0089051D">
      <w:pPr>
        <w:shd w:val="clear" w:color="auto" w:fill="FFFFFF"/>
        <w:spacing w:before="5"/>
        <w:rPr>
          <w:i/>
          <w:iCs/>
        </w:rPr>
      </w:pPr>
      <w:r>
        <w:rPr>
          <w:i/>
          <w:iCs/>
          <w:lang w:val="de-DE"/>
        </w:rPr>
        <w:t xml:space="preserve">HÄMO </w:t>
      </w:r>
      <w:r>
        <w:rPr>
          <w:i/>
          <w:iCs/>
        </w:rPr>
        <w:t>- Центральный архив Министерства обороны Российской Федерации (Подольск)</w:t>
      </w:r>
    </w:p>
    <w:p w:rsidR="0089051D" w:rsidRDefault="0089051D">
      <w:pPr>
        <w:shd w:val="clear" w:color="auto" w:fill="FFFFFF"/>
        <w:spacing w:before="5"/>
        <w:rPr>
          <w:i/>
          <w:iCs/>
        </w:rPr>
      </w:pPr>
      <w:r>
        <w:rPr>
          <w:i/>
          <w:iCs/>
        </w:rPr>
        <w:t xml:space="preserve">ЦДАВОУ - Центральний державний </w:t>
      </w:r>
      <w:r>
        <w:rPr>
          <w:i/>
          <w:iCs/>
          <w:lang w:val="de-DE"/>
        </w:rPr>
        <w:t xml:space="preserve">apxie </w:t>
      </w:r>
      <w:r>
        <w:rPr>
          <w:i/>
          <w:iCs/>
        </w:rPr>
        <w:t xml:space="preserve">вищих оргатв влади </w:t>
      </w:r>
      <w:r>
        <w:rPr>
          <w:i/>
          <w:iCs/>
          <w:lang w:val="fr-FR"/>
        </w:rPr>
        <w:t xml:space="preserve">i </w:t>
      </w:r>
      <w:r>
        <w:rPr>
          <w:i/>
          <w:iCs/>
        </w:rPr>
        <w:t>управ-лшня Украти (Киев)</w:t>
      </w:r>
    </w:p>
    <w:p w:rsidR="0089051D" w:rsidRDefault="0089051D">
      <w:pPr>
        <w:shd w:val="clear" w:color="auto" w:fill="FFFFFF"/>
        <w:spacing w:before="5"/>
        <w:rPr>
          <w:i/>
          <w:iCs/>
        </w:rPr>
      </w:pPr>
      <w:r>
        <w:rPr>
          <w:i/>
          <w:iCs/>
        </w:rPr>
        <w:t xml:space="preserve">ЦДАГОУ - Центральний державний </w:t>
      </w:r>
      <w:r>
        <w:rPr>
          <w:i/>
          <w:iCs/>
          <w:lang w:val="fr-FR"/>
        </w:rPr>
        <w:t xml:space="preserve">apxie </w:t>
      </w:r>
      <w:r>
        <w:rPr>
          <w:i/>
          <w:iCs/>
        </w:rPr>
        <w:t>громадських об'еднанъ Украти (Киев)</w:t>
      </w:r>
    </w:p>
    <w:p w:rsidR="0089051D" w:rsidRDefault="0089051D">
      <w:pPr>
        <w:shd w:val="clear" w:color="auto" w:fill="FFFFFF"/>
        <w:spacing w:before="5"/>
        <w:ind w:right="1920"/>
        <w:rPr>
          <w:i/>
          <w:iCs/>
        </w:rPr>
        <w:sectPr w:rsidR="0089051D">
          <w:footnotePr>
            <w:pos w:val="beneathText"/>
          </w:footnotePr>
          <w:type w:val="continuous"/>
          <w:pgSz w:w="11905" w:h="16837"/>
          <w:pgMar w:top="850" w:right="2648" w:bottom="2880" w:left="2882" w:header="708" w:footer="708" w:gutter="0"/>
          <w:cols w:space="720"/>
          <w:docGrid w:linePitch="360"/>
        </w:sectPr>
      </w:pPr>
      <w:r>
        <w:rPr>
          <w:i/>
          <w:iCs/>
          <w:lang w:val="fr-FR"/>
        </w:rPr>
        <w:t xml:space="preserve">AAN </w:t>
      </w:r>
      <w:r>
        <w:rPr>
          <w:i/>
          <w:iCs/>
        </w:rPr>
        <w:t xml:space="preserve">- </w:t>
      </w:r>
      <w:r>
        <w:rPr>
          <w:i/>
          <w:iCs/>
          <w:lang w:val="de-DE"/>
        </w:rPr>
        <w:t xml:space="preserve">Archiwum Akt Nowych </w:t>
      </w:r>
      <w:r>
        <w:rPr>
          <w:i/>
          <w:iCs/>
        </w:rPr>
        <w:t xml:space="preserve">(Варшава) </w:t>
      </w:r>
      <w:r>
        <w:rPr>
          <w:i/>
          <w:iCs/>
          <w:lang w:val="en-US"/>
        </w:rPr>
        <w:t xml:space="preserve">BAB </w:t>
      </w:r>
      <w:r>
        <w:rPr>
          <w:i/>
          <w:iCs/>
        </w:rPr>
        <w:t xml:space="preserve">- </w:t>
      </w:r>
      <w:r>
        <w:rPr>
          <w:i/>
          <w:iCs/>
          <w:lang w:val="de-DE"/>
        </w:rPr>
        <w:t xml:space="preserve">Bundesarchiv, Berlin </w:t>
      </w:r>
      <w:r>
        <w:rPr>
          <w:i/>
          <w:iCs/>
        </w:rPr>
        <w:t xml:space="preserve">(Берлин) </w:t>
      </w:r>
      <w:r>
        <w:rPr>
          <w:i/>
          <w:iCs/>
          <w:lang w:val="de-DE"/>
        </w:rPr>
        <w:t xml:space="preserve">BA-MA </w:t>
      </w:r>
      <w:r>
        <w:rPr>
          <w:i/>
          <w:iCs/>
        </w:rPr>
        <w:t xml:space="preserve">- </w:t>
      </w:r>
      <w:r>
        <w:rPr>
          <w:i/>
          <w:iCs/>
          <w:lang w:val="de-DE"/>
        </w:rPr>
        <w:t xml:space="preserve">Bundesarchiv-Militerarchiv </w:t>
      </w:r>
      <w:r>
        <w:rPr>
          <w:i/>
          <w:iCs/>
        </w:rPr>
        <w:t>(Фрайбург) Личный архив Александра Гогуна</w:t>
      </w:r>
    </w:p>
    <w:p w:rsidR="0089051D" w:rsidRDefault="0089051D">
      <w:pPr>
        <w:sectPr w:rsidR="0089051D">
          <w:footnotePr>
            <w:pos w:val="beneathText"/>
          </w:footnotePr>
          <w:type w:val="continuous"/>
          <w:pgSz w:w="11905" w:h="16837"/>
          <w:pgMar w:top="850" w:right="4352" w:bottom="2880" w:left="4653" w:header="708" w:footer="708" w:gutter="0"/>
          <w:cols w:space="720"/>
          <w:docGrid w:linePitch="360"/>
        </w:sectPr>
      </w:pPr>
    </w:p>
    <w:p w:rsidR="0089051D" w:rsidRDefault="0089051D">
      <w:pPr>
        <w:shd w:val="clear" w:color="auto" w:fill="FFFFFF"/>
        <w:ind w:left="1459" w:hanging="1459"/>
        <w:rPr>
          <w:sz w:val="18"/>
          <w:szCs w:val="18"/>
        </w:rPr>
      </w:pPr>
      <w:r>
        <w:rPr>
          <w:sz w:val="18"/>
          <w:szCs w:val="18"/>
        </w:rPr>
        <w:t xml:space="preserve">Центральний державний </w:t>
      </w:r>
      <w:r>
        <w:rPr>
          <w:sz w:val="18"/>
          <w:szCs w:val="18"/>
          <w:lang w:val="en-US"/>
        </w:rPr>
        <w:t xml:space="preserve">apxiB </w:t>
      </w:r>
      <w:r>
        <w:rPr>
          <w:sz w:val="18"/>
          <w:szCs w:val="18"/>
        </w:rPr>
        <w:t>громадських об'еднань Украши Украшська видавнича сшлка</w:t>
      </w:r>
    </w:p>
    <w:p w:rsidR="0089051D" w:rsidRDefault="0089051D">
      <w:pPr>
        <w:shd w:val="clear" w:color="auto" w:fill="FFFFFF"/>
        <w:spacing w:before="451"/>
        <w:ind w:left="2208" w:right="2189"/>
        <w:jc w:val="center"/>
        <w:rPr>
          <w:sz w:val="18"/>
          <w:szCs w:val="18"/>
        </w:rPr>
      </w:pPr>
      <w:r>
        <w:rPr>
          <w:sz w:val="18"/>
          <w:szCs w:val="18"/>
        </w:rPr>
        <w:t>ОЛЕКСАНДР ГОГУН АНАТОЛ1Й КЕНТ1Й</w:t>
      </w:r>
    </w:p>
    <w:p w:rsidR="0089051D" w:rsidRDefault="0089051D">
      <w:pPr>
        <w:shd w:val="clear" w:color="auto" w:fill="FFFFFF"/>
        <w:spacing w:before="446"/>
        <w:jc w:val="center"/>
        <w:rPr>
          <w:sz w:val="18"/>
          <w:szCs w:val="18"/>
        </w:rPr>
      </w:pPr>
      <w:r>
        <w:rPr>
          <w:sz w:val="18"/>
          <w:szCs w:val="18"/>
        </w:rPr>
        <w:t>"...СТВОРЮВАТИ НЕСТЕРПН1 УМОВИ ДЛЯ ВОРОГА Й УС1Х</w:t>
      </w:r>
    </w:p>
    <w:p w:rsidR="0089051D" w:rsidRDefault="0089051D">
      <w:pPr>
        <w:shd w:val="clear" w:color="auto" w:fill="FFFFFF"/>
        <w:spacing w:before="10"/>
        <w:jc w:val="center"/>
        <w:rPr>
          <w:sz w:val="18"/>
          <w:szCs w:val="18"/>
        </w:rPr>
      </w:pPr>
      <w:r>
        <w:rPr>
          <w:sz w:val="18"/>
          <w:szCs w:val="18"/>
        </w:rPr>
        <w:t>ЙОГО СШЛЫШК1В..."</w:t>
      </w:r>
    </w:p>
    <w:p w:rsidR="0089051D" w:rsidRDefault="0089051D">
      <w:pPr>
        <w:shd w:val="clear" w:color="auto" w:fill="FFFFFF"/>
        <w:spacing w:before="14"/>
        <w:jc w:val="center"/>
        <w:rPr>
          <w:sz w:val="18"/>
          <w:szCs w:val="18"/>
        </w:rPr>
      </w:pPr>
      <w:r>
        <w:rPr>
          <w:sz w:val="18"/>
          <w:szCs w:val="18"/>
        </w:rPr>
        <w:t>ЧЕРВОН1 ПАРТИЗАНИ УКРАШИ, 1941-1944:</w:t>
      </w:r>
    </w:p>
    <w:p w:rsidR="0089051D" w:rsidRDefault="0089051D">
      <w:pPr>
        <w:shd w:val="clear" w:color="auto" w:fill="FFFFFF"/>
        <w:spacing w:before="14"/>
        <w:jc w:val="center"/>
        <w:rPr>
          <w:sz w:val="18"/>
          <w:szCs w:val="18"/>
          <w:lang w:val="fr-FR"/>
        </w:rPr>
      </w:pPr>
      <w:r>
        <w:rPr>
          <w:sz w:val="18"/>
          <w:szCs w:val="18"/>
        </w:rPr>
        <w:t xml:space="preserve">МАЛОВИВЧЕН1 СТОРШКИ </w:t>
      </w:r>
      <w:r>
        <w:rPr>
          <w:sz w:val="18"/>
          <w:szCs w:val="18"/>
          <w:lang w:val="fr-FR"/>
        </w:rPr>
        <w:t>ICTOPIÏ</w:t>
      </w:r>
    </w:p>
    <w:p w:rsidR="0089051D" w:rsidRDefault="0089051D">
      <w:pPr>
        <w:shd w:val="clear" w:color="auto" w:fill="FFFFFF"/>
        <w:spacing w:before="14"/>
        <w:jc w:val="center"/>
        <w:rPr>
          <w:sz w:val="18"/>
          <w:szCs w:val="18"/>
        </w:rPr>
      </w:pPr>
      <w:r>
        <w:rPr>
          <w:sz w:val="18"/>
          <w:szCs w:val="18"/>
        </w:rPr>
        <w:t>ДОКУМЕНТИ Й МАТЕР1АЛИ</w:t>
      </w:r>
    </w:p>
    <w:p w:rsidR="0089051D" w:rsidRDefault="0089051D">
      <w:pPr>
        <w:shd w:val="clear" w:color="auto" w:fill="FFFFFF"/>
        <w:spacing w:before="442"/>
        <w:ind w:left="1435"/>
        <w:rPr>
          <w:sz w:val="16"/>
          <w:szCs w:val="16"/>
        </w:rPr>
      </w:pPr>
      <w:r>
        <w:rPr>
          <w:sz w:val="16"/>
          <w:szCs w:val="16"/>
        </w:rPr>
        <w:t>Редколепя: Лозицький В., Лисенко О., Кучер В.</w:t>
      </w:r>
    </w:p>
    <w:p w:rsidR="0089051D" w:rsidRDefault="0089051D">
      <w:pPr>
        <w:shd w:val="clear" w:color="auto" w:fill="FFFFFF"/>
        <w:spacing w:before="221"/>
        <w:ind w:left="1973" w:right="1978"/>
        <w:jc w:val="center"/>
        <w:rPr>
          <w:sz w:val="16"/>
          <w:szCs w:val="16"/>
        </w:rPr>
      </w:pPr>
      <w:r>
        <w:rPr>
          <w:sz w:val="16"/>
          <w:szCs w:val="16"/>
        </w:rPr>
        <w:t xml:space="preserve">Комп'ютерний </w:t>
      </w:r>
      <w:r>
        <w:rPr>
          <w:sz w:val="16"/>
          <w:szCs w:val="16"/>
          <w:lang w:val="en-US"/>
        </w:rPr>
        <w:t xml:space="preserve">Ha6ip: </w:t>
      </w:r>
      <w:r>
        <w:rPr>
          <w:sz w:val="16"/>
          <w:szCs w:val="16"/>
        </w:rPr>
        <w:t>Свашдзе О. Верстка й дизайн: Дяченко Л.</w:t>
      </w:r>
    </w:p>
    <w:p w:rsidR="0089051D" w:rsidRDefault="0089051D">
      <w:pPr>
        <w:shd w:val="clear" w:color="auto" w:fill="FFFFFF"/>
        <w:spacing w:before="221"/>
        <w:jc w:val="center"/>
        <w:rPr>
          <w:sz w:val="16"/>
          <w:szCs w:val="16"/>
        </w:rPr>
      </w:pPr>
      <w:r>
        <w:rPr>
          <w:sz w:val="16"/>
          <w:szCs w:val="16"/>
        </w:rPr>
        <w:t>Друк Алв1я - УВС</w:t>
      </w:r>
    </w:p>
    <w:p w:rsidR="0089051D" w:rsidRDefault="0089051D">
      <w:pPr>
        <w:shd w:val="clear" w:color="auto" w:fill="FFFFFF"/>
        <w:spacing w:before="5"/>
        <w:jc w:val="center"/>
        <w:rPr>
          <w:sz w:val="16"/>
          <w:szCs w:val="16"/>
        </w:rPr>
      </w:pPr>
      <w:r>
        <w:rPr>
          <w:sz w:val="16"/>
          <w:szCs w:val="16"/>
        </w:rPr>
        <w:t>Замовлення 27/12</w:t>
      </w:r>
    </w:p>
    <w:p w:rsidR="0089051D" w:rsidRDefault="0089051D">
      <w:pPr>
        <w:shd w:val="clear" w:color="auto" w:fill="FFFFFF"/>
        <w:spacing w:before="5"/>
        <w:jc w:val="center"/>
        <w:rPr>
          <w:sz w:val="16"/>
          <w:szCs w:val="16"/>
        </w:rPr>
      </w:pPr>
      <w:r>
        <w:rPr>
          <w:sz w:val="16"/>
          <w:szCs w:val="16"/>
        </w:rPr>
        <w:t>Шдписано до друку 27. 12. 2006</w:t>
      </w:r>
    </w:p>
    <w:p w:rsidR="0089051D" w:rsidRDefault="0089051D">
      <w:pPr>
        <w:shd w:val="clear" w:color="auto" w:fill="FFFFFF"/>
        <w:spacing w:before="5"/>
        <w:jc w:val="center"/>
        <w:rPr>
          <w:sz w:val="16"/>
          <w:szCs w:val="16"/>
        </w:rPr>
      </w:pPr>
      <w:r>
        <w:rPr>
          <w:sz w:val="16"/>
          <w:szCs w:val="16"/>
        </w:rPr>
        <w:t>Наклад 1000</w:t>
      </w:r>
    </w:p>
    <w:p w:rsidR="0089051D" w:rsidRDefault="0089051D">
      <w:pPr>
        <w:shd w:val="clear" w:color="auto" w:fill="FFFFFF"/>
        <w:spacing w:before="221"/>
        <w:jc w:val="center"/>
        <w:rPr>
          <w:sz w:val="16"/>
          <w:szCs w:val="16"/>
        </w:rPr>
      </w:pPr>
      <w:r>
        <w:rPr>
          <w:sz w:val="16"/>
          <w:szCs w:val="16"/>
        </w:rPr>
        <w:t>Украшська Видавнича Сшлка</w:t>
      </w:r>
    </w:p>
    <w:p w:rsidR="0089051D" w:rsidRDefault="0089051D">
      <w:pPr>
        <w:shd w:val="clear" w:color="auto" w:fill="FFFFFF"/>
        <w:spacing w:before="5"/>
        <w:jc w:val="center"/>
        <w:rPr>
          <w:sz w:val="16"/>
          <w:szCs w:val="16"/>
        </w:rPr>
      </w:pPr>
      <w:r>
        <w:rPr>
          <w:sz w:val="16"/>
          <w:szCs w:val="16"/>
        </w:rPr>
        <w:t>01034, Кшв, вул.Ярослашв Вал, 9</w:t>
      </w:r>
    </w:p>
    <w:p w:rsidR="0089051D" w:rsidRDefault="0089051D">
      <w:pPr>
        <w:shd w:val="clear" w:color="auto" w:fill="FFFFFF"/>
        <w:spacing w:before="5"/>
        <w:jc w:val="center"/>
        <w:rPr>
          <w:sz w:val="16"/>
          <w:szCs w:val="16"/>
        </w:rPr>
      </w:pPr>
      <w:r>
        <w:rPr>
          <w:sz w:val="16"/>
          <w:szCs w:val="16"/>
        </w:rPr>
        <w:t>+38 (044) 279-41-22</w:t>
      </w:r>
    </w:p>
    <w:p w:rsidR="0089051D" w:rsidRDefault="0089051D">
      <w:pPr>
        <w:shd w:val="clear" w:color="auto" w:fill="FFFFFF"/>
        <w:spacing w:before="221"/>
        <w:ind w:left="2395" w:right="1843" w:firstLine="758"/>
        <w:rPr>
          <w:sz w:val="16"/>
          <w:szCs w:val="16"/>
        </w:rPr>
      </w:pPr>
      <w:r>
        <w:rPr>
          <w:sz w:val="16"/>
          <w:szCs w:val="16"/>
        </w:rPr>
        <w:t>Алв1я Кшв, вул. Дегтяр1вська, 21</w:t>
      </w:r>
    </w:p>
    <w:p w:rsidR="0089051D" w:rsidRDefault="0089051D">
      <w:pPr>
        <w:shd w:val="clear" w:color="auto" w:fill="FFFFFF"/>
        <w:spacing w:before="442"/>
        <w:rPr>
          <w:sz w:val="18"/>
          <w:szCs w:val="18"/>
        </w:rPr>
      </w:pPr>
      <w:r>
        <w:rPr>
          <w:sz w:val="18"/>
          <w:szCs w:val="18"/>
        </w:rPr>
        <w:t>На обкладинщ:</w:t>
      </w:r>
    </w:p>
    <w:p w:rsidR="0089051D" w:rsidRDefault="0089051D">
      <w:pPr>
        <w:shd w:val="clear" w:color="auto" w:fill="FFFFFF"/>
        <w:tabs>
          <w:tab w:val="left" w:pos="206"/>
        </w:tabs>
        <w:spacing w:before="19"/>
        <w:rPr>
          <w:sz w:val="18"/>
          <w:szCs w:val="18"/>
        </w:rPr>
      </w:pPr>
      <w:r>
        <w:rPr>
          <w:sz w:val="18"/>
          <w:szCs w:val="18"/>
        </w:rPr>
        <w:t>1.</w:t>
      </w:r>
      <w:r>
        <w:rPr>
          <w:sz w:val="18"/>
          <w:szCs w:val="18"/>
        </w:rPr>
        <w:tab/>
        <w:t xml:space="preserve">Целюлозно-паперова фабрика, спалена партизанами з'еднання </w:t>
      </w:r>
      <w:r>
        <w:rPr>
          <w:smallCaps/>
          <w:sz w:val="18"/>
          <w:szCs w:val="18"/>
          <w:lang w:val="fr-FR"/>
        </w:rPr>
        <w:t xml:space="preserve">îm. </w:t>
      </w:r>
      <w:r>
        <w:rPr>
          <w:sz w:val="18"/>
          <w:szCs w:val="18"/>
        </w:rPr>
        <w:t>Ми-</w:t>
      </w:r>
    </w:p>
    <w:p w:rsidR="0089051D" w:rsidRDefault="0089051D">
      <w:pPr>
        <w:shd w:val="clear" w:color="auto" w:fill="FFFFFF"/>
        <w:spacing w:before="14"/>
        <w:rPr>
          <w:sz w:val="18"/>
          <w:szCs w:val="18"/>
        </w:rPr>
      </w:pPr>
      <w:r>
        <w:rPr>
          <w:sz w:val="18"/>
          <w:szCs w:val="18"/>
        </w:rPr>
        <w:t>хайлова в с. Полонь Славутського району Кам'янець-подшьсько'! облает в травн1 1943 р.</w:t>
      </w:r>
    </w:p>
    <w:p w:rsidR="0089051D" w:rsidRDefault="0089051D">
      <w:pPr>
        <w:shd w:val="clear" w:color="auto" w:fill="FFFFFF"/>
        <w:tabs>
          <w:tab w:val="left" w:pos="206"/>
        </w:tabs>
        <w:spacing w:before="14"/>
        <w:rPr>
          <w:sz w:val="18"/>
          <w:szCs w:val="18"/>
        </w:rPr>
      </w:pPr>
      <w:r>
        <w:rPr>
          <w:sz w:val="18"/>
          <w:szCs w:val="18"/>
        </w:rPr>
        <w:t>2.</w:t>
      </w:r>
      <w:r>
        <w:rPr>
          <w:sz w:val="18"/>
          <w:szCs w:val="18"/>
        </w:rPr>
        <w:tab/>
        <w:t xml:space="preserve">Т. Строкач (у верхньому ряд1 другии зправа) </w:t>
      </w:r>
      <w:r>
        <w:rPr>
          <w:sz w:val="18"/>
          <w:szCs w:val="18"/>
          <w:lang w:val="fr-FR"/>
        </w:rPr>
        <w:t xml:space="preserve">i </w:t>
      </w:r>
      <w:r>
        <w:rPr>
          <w:sz w:val="18"/>
          <w:szCs w:val="18"/>
        </w:rPr>
        <w:t>Д. Коротченко (у вер-</w:t>
      </w:r>
    </w:p>
    <w:p w:rsidR="0089051D" w:rsidRDefault="0089051D">
      <w:pPr>
        <w:shd w:val="clear" w:color="auto" w:fill="FFFFFF"/>
        <w:spacing w:before="19"/>
        <w:rPr>
          <w:sz w:val="18"/>
          <w:szCs w:val="18"/>
        </w:rPr>
      </w:pPr>
      <w:r>
        <w:rPr>
          <w:sz w:val="18"/>
          <w:szCs w:val="18"/>
        </w:rPr>
        <w:t xml:space="preserve">хньому ряд1 другии зл1ва) з партизанами Терношльського з'еднання </w:t>
      </w:r>
      <w:r>
        <w:rPr>
          <w:smallCaps/>
          <w:sz w:val="18"/>
          <w:szCs w:val="18"/>
          <w:lang w:val="fr-FR"/>
        </w:rPr>
        <w:t xml:space="preserve">îm. </w:t>
      </w:r>
      <w:r>
        <w:rPr>
          <w:sz w:val="18"/>
          <w:szCs w:val="18"/>
        </w:rPr>
        <w:t>Хрущова</w:t>
      </w:r>
    </w:p>
    <w:p w:rsidR="0089051D" w:rsidRDefault="0089051D">
      <w:pPr>
        <w:shd w:val="clear" w:color="auto" w:fill="FFFFFF"/>
        <w:spacing w:before="240"/>
        <w:rPr>
          <w:sz w:val="18"/>
          <w:szCs w:val="18"/>
        </w:rPr>
      </w:pPr>
      <w:r>
        <w:rPr>
          <w:sz w:val="18"/>
          <w:szCs w:val="18"/>
          <w:lang w:val="de-DE"/>
        </w:rPr>
        <w:t xml:space="preserve">ISBN </w:t>
      </w:r>
      <w:r>
        <w:rPr>
          <w:sz w:val="18"/>
          <w:szCs w:val="18"/>
        </w:rPr>
        <w:t>966-7060-89-6</w:t>
      </w:r>
    </w:p>
    <w:p w:rsidR="0089051D" w:rsidRDefault="0089051D">
      <w:pPr>
        <w:shd w:val="clear" w:color="auto" w:fill="FFFFFF"/>
        <w:ind w:left="4531"/>
      </w:pPr>
      <w:r>
        <w:rPr>
          <w:sz w:val="18"/>
          <w:szCs w:val="18"/>
        </w:rPr>
        <w:t>© ЦДАГО Украши, 2006. © Гогун О., 2006. © Кентш А., 2006. ©УВС, 2006.</w:t>
      </w:r>
      <w:bookmarkStart w:id="0" w:name="_GoBack"/>
      <w:bookmarkEnd w:id="0"/>
    </w:p>
    <w:sectPr w:rsidR="0089051D" w:rsidSect="004E57ED">
      <w:footnotePr>
        <w:pos w:val="beneathText"/>
      </w:footnotePr>
      <w:pgSz w:w="11905" w:h="16837"/>
      <w:pgMar w:top="850" w:right="2926" w:bottom="850" w:left="2628"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50"/>
      <w:numFmt w:val="decimal"/>
      <w:suff w:val="nothing"/>
      <w:lvlText w:val="%1."/>
      <w:lvlJc w:val="left"/>
      <w:pPr>
        <w:tabs>
          <w:tab w:val="num" w:pos="0"/>
        </w:tabs>
      </w:pPr>
      <w:rPr>
        <w:rFonts w:ascii="Palatino Linotype" w:hAnsi="Palatino Linotype" w:cs="Times New Roman"/>
      </w:rPr>
    </w:lvl>
  </w:abstractNum>
  <w:abstractNum w:abstractNumId="1">
    <w:nsid w:val="00000002"/>
    <w:multiLevelType w:val="singleLevel"/>
    <w:tmpl w:val="00000002"/>
    <w:name w:val="WW8Num3"/>
    <w:lvl w:ilvl="0">
      <w:start w:val="2"/>
      <w:numFmt w:val="decimal"/>
      <w:suff w:val="nothing"/>
      <w:lvlText w:val="%1."/>
      <w:lvlJc w:val="left"/>
      <w:pPr>
        <w:tabs>
          <w:tab w:val="num" w:pos="0"/>
        </w:tabs>
      </w:pPr>
      <w:rPr>
        <w:rFonts w:ascii="Palatino Linotype" w:hAnsi="Palatino Linotype" w:cs="Times New Roman"/>
      </w:rPr>
    </w:lvl>
  </w:abstractNum>
  <w:abstractNum w:abstractNumId="2">
    <w:nsid w:val="00000003"/>
    <w:multiLevelType w:val="singleLevel"/>
    <w:tmpl w:val="00000003"/>
    <w:name w:val="WW8Num4"/>
    <w:lvl w:ilvl="0">
      <w:start w:val="95"/>
      <w:numFmt w:val="decimal"/>
      <w:suff w:val="nothing"/>
      <w:lvlText w:val="%1."/>
      <w:lvlJc w:val="left"/>
      <w:pPr>
        <w:tabs>
          <w:tab w:val="num" w:pos="0"/>
        </w:tabs>
      </w:pPr>
      <w:rPr>
        <w:rFonts w:ascii="Palatino Linotype" w:hAnsi="Palatino Linotype" w:cs="Times New Roman"/>
      </w:rPr>
    </w:lvl>
  </w:abstractNum>
  <w:abstractNum w:abstractNumId="3">
    <w:nsid w:val="00000004"/>
    <w:multiLevelType w:val="singleLevel"/>
    <w:tmpl w:val="00000004"/>
    <w:name w:val="WW8Num5"/>
    <w:lvl w:ilvl="0">
      <w:start w:val="11"/>
      <w:numFmt w:val="decimal"/>
      <w:suff w:val="nothing"/>
      <w:lvlText w:val="%1"/>
      <w:lvlJc w:val="left"/>
      <w:pPr>
        <w:tabs>
          <w:tab w:val="num" w:pos="0"/>
        </w:tabs>
      </w:pPr>
      <w:rPr>
        <w:rFonts w:ascii="Palatino Linotype" w:hAnsi="Palatino Linotype" w:cs="Times New Roman"/>
      </w:rPr>
    </w:lvl>
  </w:abstractNum>
  <w:abstractNum w:abstractNumId="4">
    <w:nsid w:val="00000005"/>
    <w:multiLevelType w:val="singleLevel"/>
    <w:tmpl w:val="00000005"/>
    <w:name w:val="WW8Num6"/>
    <w:lvl w:ilvl="0">
      <w:start w:val="54"/>
      <w:numFmt w:val="decimal"/>
      <w:suff w:val="nothing"/>
      <w:lvlText w:val="%1."/>
      <w:lvlJc w:val="left"/>
      <w:pPr>
        <w:tabs>
          <w:tab w:val="num" w:pos="0"/>
        </w:tabs>
      </w:pPr>
      <w:rPr>
        <w:rFonts w:ascii="Palatino Linotype" w:hAnsi="Palatino Linotype" w:cs="Times New Roman"/>
      </w:rPr>
    </w:lvl>
  </w:abstractNum>
  <w:abstractNum w:abstractNumId="5">
    <w:nsid w:val="00000006"/>
    <w:multiLevelType w:val="singleLevel"/>
    <w:tmpl w:val="00000006"/>
    <w:name w:val="WW8Num7"/>
    <w:lvl w:ilvl="0">
      <w:start w:val="1"/>
      <w:numFmt w:val="decimal"/>
      <w:suff w:val="nothing"/>
      <w:lvlText w:val="%1."/>
      <w:lvlJc w:val="left"/>
      <w:pPr>
        <w:tabs>
          <w:tab w:val="num" w:pos="0"/>
        </w:tabs>
      </w:pPr>
      <w:rPr>
        <w:rFonts w:ascii="Palatino Linotype" w:hAnsi="Palatino Linotype" w:cs="Times New Roman"/>
      </w:rPr>
    </w:lvl>
  </w:abstractNum>
  <w:abstractNum w:abstractNumId="6">
    <w:nsid w:val="00000007"/>
    <w:multiLevelType w:val="singleLevel"/>
    <w:tmpl w:val="00000007"/>
    <w:name w:val="WW8Num8"/>
    <w:lvl w:ilvl="0">
      <w:start w:val="4"/>
      <w:numFmt w:val="decimal"/>
      <w:suff w:val="nothing"/>
      <w:lvlText w:val="%1."/>
      <w:lvlJc w:val="left"/>
      <w:pPr>
        <w:tabs>
          <w:tab w:val="num" w:pos="0"/>
        </w:tabs>
      </w:pPr>
      <w:rPr>
        <w:rFonts w:ascii="Palatino Linotype" w:hAnsi="Palatino Linotype" w:cs="Times New Roman"/>
      </w:rPr>
    </w:lvl>
  </w:abstractNum>
  <w:abstractNum w:abstractNumId="7">
    <w:nsid w:val="00000008"/>
    <w:multiLevelType w:val="singleLevel"/>
    <w:tmpl w:val="00000008"/>
    <w:name w:val="WW8Num9"/>
    <w:lvl w:ilvl="0">
      <w:start w:val="6"/>
      <w:numFmt w:val="decimal"/>
      <w:suff w:val="nothing"/>
      <w:lvlText w:val="%1."/>
      <w:lvlJc w:val="left"/>
      <w:pPr>
        <w:tabs>
          <w:tab w:val="num" w:pos="0"/>
        </w:tabs>
      </w:pPr>
      <w:rPr>
        <w:rFonts w:ascii="Palatino Linotype" w:hAnsi="Palatino Linotype" w:cs="Times New Roman"/>
      </w:rPr>
    </w:lvl>
  </w:abstractNum>
  <w:abstractNum w:abstractNumId="8">
    <w:nsid w:val="00000009"/>
    <w:multiLevelType w:val="singleLevel"/>
    <w:tmpl w:val="00000009"/>
    <w:name w:val="WW8Num10"/>
    <w:lvl w:ilvl="0">
      <w:start w:val="63"/>
      <w:numFmt w:val="decimal"/>
      <w:suff w:val="nothing"/>
      <w:lvlText w:val="%1."/>
      <w:lvlJc w:val="left"/>
      <w:pPr>
        <w:tabs>
          <w:tab w:val="num" w:pos="0"/>
        </w:tabs>
      </w:pPr>
      <w:rPr>
        <w:rFonts w:ascii="Palatino Linotype" w:hAnsi="Palatino Linotype" w:cs="Times New Roman"/>
      </w:rPr>
    </w:lvl>
  </w:abstractNum>
  <w:abstractNum w:abstractNumId="9">
    <w:nsid w:val="0000000A"/>
    <w:multiLevelType w:val="singleLevel"/>
    <w:tmpl w:val="0000000A"/>
    <w:name w:val="WW8Num11"/>
    <w:lvl w:ilvl="0">
      <w:start w:val="1"/>
      <w:numFmt w:val="decimal"/>
      <w:suff w:val="nothing"/>
      <w:lvlText w:val="%1."/>
      <w:lvlJc w:val="left"/>
      <w:pPr>
        <w:tabs>
          <w:tab w:val="num" w:pos="0"/>
        </w:tabs>
      </w:pPr>
      <w:rPr>
        <w:rFonts w:ascii="Palatino Linotype" w:hAnsi="Palatino Linotype" w:cs="Times New Roman"/>
      </w:rPr>
    </w:lvl>
  </w:abstractNum>
  <w:abstractNum w:abstractNumId="10">
    <w:nsid w:val="0000000B"/>
    <w:multiLevelType w:val="singleLevel"/>
    <w:tmpl w:val="0000000B"/>
    <w:name w:val="WW8Num12"/>
    <w:lvl w:ilvl="0">
      <w:start w:val="15"/>
      <w:numFmt w:val="decimal"/>
      <w:suff w:val="nothing"/>
      <w:lvlText w:val="%1"/>
      <w:lvlJc w:val="left"/>
      <w:pPr>
        <w:tabs>
          <w:tab w:val="num" w:pos="0"/>
        </w:tabs>
      </w:pPr>
      <w:rPr>
        <w:rFonts w:ascii="Palatino Linotype" w:hAnsi="Palatino Linotype" w:cs="Times New Roman"/>
      </w:rPr>
    </w:lvl>
  </w:abstractNum>
  <w:abstractNum w:abstractNumId="11">
    <w:nsid w:val="0000000C"/>
    <w:multiLevelType w:val="singleLevel"/>
    <w:tmpl w:val="0000000C"/>
    <w:name w:val="WW8Num13"/>
    <w:lvl w:ilvl="0">
      <w:start w:val="1"/>
      <w:numFmt w:val="decimal"/>
      <w:suff w:val="nothing"/>
      <w:lvlText w:val="%1."/>
      <w:lvlJc w:val="left"/>
      <w:pPr>
        <w:tabs>
          <w:tab w:val="num" w:pos="0"/>
        </w:tabs>
      </w:pPr>
      <w:rPr>
        <w:rFonts w:ascii="Palatino Linotype" w:hAnsi="Palatino Linotype" w:cs="Times New Roman"/>
      </w:rPr>
    </w:lvl>
  </w:abstractNum>
  <w:abstractNum w:abstractNumId="12">
    <w:nsid w:val="0000000D"/>
    <w:multiLevelType w:val="singleLevel"/>
    <w:tmpl w:val="0000000D"/>
    <w:name w:val="WW8Num14"/>
    <w:lvl w:ilvl="0">
      <w:start w:val="68"/>
      <w:numFmt w:val="decimal"/>
      <w:suff w:val="nothing"/>
      <w:lvlText w:val="%1."/>
      <w:lvlJc w:val="left"/>
      <w:pPr>
        <w:tabs>
          <w:tab w:val="num" w:pos="0"/>
        </w:tabs>
      </w:pPr>
      <w:rPr>
        <w:rFonts w:ascii="Palatino Linotype" w:hAnsi="Palatino Linotype" w:cs="Times New Roman"/>
      </w:rPr>
    </w:lvl>
  </w:abstractNum>
  <w:abstractNum w:abstractNumId="13">
    <w:nsid w:val="0000000E"/>
    <w:multiLevelType w:val="singleLevel"/>
    <w:tmpl w:val="0000000E"/>
    <w:name w:val="WW8Num15"/>
    <w:lvl w:ilvl="0">
      <w:start w:val="7"/>
      <w:numFmt w:val="decimal"/>
      <w:suff w:val="nothing"/>
      <w:lvlText w:val="%1"/>
      <w:lvlJc w:val="left"/>
      <w:pPr>
        <w:tabs>
          <w:tab w:val="num" w:pos="0"/>
        </w:tabs>
      </w:pPr>
      <w:rPr>
        <w:rFonts w:ascii="Palatino Linotype" w:hAnsi="Palatino Linotype" w:cs="Times New Roman"/>
      </w:rPr>
    </w:lvl>
  </w:abstractNum>
  <w:abstractNum w:abstractNumId="14">
    <w:nsid w:val="0000000F"/>
    <w:multiLevelType w:val="singleLevel"/>
    <w:tmpl w:val="0000000F"/>
    <w:name w:val="WW8Num16"/>
    <w:lvl w:ilvl="0">
      <w:start w:val="10"/>
      <w:numFmt w:val="decimal"/>
      <w:suff w:val="nothing"/>
      <w:lvlText w:val="%1."/>
      <w:lvlJc w:val="left"/>
      <w:pPr>
        <w:tabs>
          <w:tab w:val="num" w:pos="0"/>
        </w:tabs>
      </w:pPr>
      <w:rPr>
        <w:rFonts w:ascii="Palatino Linotype" w:hAnsi="Palatino Linotype" w:cs="Times New Roman"/>
      </w:rPr>
    </w:lvl>
  </w:abstractNum>
  <w:abstractNum w:abstractNumId="15">
    <w:nsid w:val="00000010"/>
    <w:multiLevelType w:val="singleLevel"/>
    <w:tmpl w:val="00000010"/>
    <w:name w:val="WW8Num17"/>
    <w:lvl w:ilvl="0">
      <w:start w:val="7"/>
      <w:numFmt w:val="decimal"/>
      <w:suff w:val="nothing"/>
      <w:lvlText w:val="%1."/>
      <w:lvlJc w:val="left"/>
      <w:pPr>
        <w:tabs>
          <w:tab w:val="num" w:pos="0"/>
        </w:tabs>
      </w:pPr>
      <w:rPr>
        <w:rFonts w:ascii="Palatino Linotype" w:hAnsi="Palatino Linotype" w:cs="Times New Roman"/>
      </w:rPr>
    </w:lvl>
  </w:abstractNum>
  <w:abstractNum w:abstractNumId="16">
    <w:nsid w:val="00000011"/>
    <w:multiLevelType w:val="singleLevel"/>
    <w:tmpl w:val="00000011"/>
    <w:name w:val="WW8Num18"/>
    <w:lvl w:ilvl="0">
      <w:start w:val="10"/>
      <w:numFmt w:val="decimal"/>
      <w:suff w:val="nothing"/>
      <w:lvlText w:val="%1."/>
      <w:lvlJc w:val="left"/>
      <w:pPr>
        <w:tabs>
          <w:tab w:val="num" w:pos="0"/>
        </w:tabs>
      </w:pPr>
      <w:rPr>
        <w:rFonts w:ascii="Palatino Linotype" w:hAnsi="Palatino Linotype" w:cs="Times New Roman"/>
      </w:rPr>
    </w:lvl>
  </w:abstractNum>
  <w:abstractNum w:abstractNumId="17">
    <w:nsid w:val="00000012"/>
    <w:multiLevelType w:val="singleLevel"/>
    <w:tmpl w:val="00000012"/>
    <w:name w:val="WW8Num19"/>
    <w:lvl w:ilvl="0">
      <w:start w:val="1"/>
      <w:numFmt w:val="decimal"/>
      <w:suff w:val="nothing"/>
      <w:lvlText w:val="%1."/>
      <w:lvlJc w:val="left"/>
      <w:pPr>
        <w:tabs>
          <w:tab w:val="num" w:pos="0"/>
        </w:tabs>
      </w:pPr>
      <w:rPr>
        <w:rFonts w:ascii="Palatino Linotype" w:hAnsi="Palatino Linotype" w:cs="Times New Roman"/>
      </w:rPr>
    </w:lvl>
  </w:abstractNum>
  <w:abstractNum w:abstractNumId="18">
    <w:nsid w:val="00000013"/>
    <w:multiLevelType w:val="singleLevel"/>
    <w:tmpl w:val="00000013"/>
    <w:name w:val="WW8Num20"/>
    <w:lvl w:ilvl="0">
      <w:start w:val="147"/>
      <w:numFmt w:val="decimal"/>
      <w:suff w:val="nothing"/>
      <w:lvlText w:val="%1."/>
      <w:lvlJc w:val="left"/>
      <w:pPr>
        <w:tabs>
          <w:tab w:val="num" w:pos="0"/>
        </w:tabs>
      </w:pPr>
      <w:rPr>
        <w:rFonts w:ascii="Palatino Linotype" w:hAnsi="Palatino Linotype" w:cs="Times New Roman"/>
      </w:rPr>
    </w:lvl>
  </w:abstractNum>
  <w:abstractNum w:abstractNumId="19">
    <w:nsid w:val="00000014"/>
    <w:multiLevelType w:val="singleLevel"/>
    <w:tmpl w:val="00000014"/>
    <w:name w:val="WW8Num21"/>
    <w:lvl w:ilvl="0">
      <w:start w:val="1"/>
      <w:numFmt w:val="decimal"/>
      <w:suff w:val="nothing"/>
      <w:lvlText w:val="%1"/>
      <w:lvlJc w:val="left"/>
      <w:pPr>
        <w:tabs>
          <w:tab w:val="num" w:pos="0"/>
        </w:tabs>
      </w:pPr>
      <w:rPr>
        <w:rFonts w:ascii="Palatino Linotype" w:hAnsi="Palatino Linotype" w:cs="Times New Roman"/>
      </w:rPr>
    </w:lvl>
  </w:abstractNum>
  <w:abstractNum w:abstractNumId="20">
    <w:nsid w:val="00000015"/>
    <w:multiLevelType w:val="singleLevel"/>
    <w:tmpl w:val="00000015"/>
    <w:name w:val="WW8Num22"/>
    <w:lvl w:ilvl="0">
      <w:start w:val="1"/>
      <w:numFmt w:val="decimal"/>
      <w:suff w:val="nothing"/>
      <w:lvlText w:val="%1."/>
      <w:lvlJc w:val="left"/>
      <w:pPr>
        <w:tabs>
          <w:tab w:val="num" w:pos="0"/>
        </w:tabs>
      </w:pPr>
      <w:rPr>
        <w:rFonts w:ascii="Palatino Linotype" w:hAnsi="Palatino Linotype" w:cs="Times New Roman"/>
      </w:rPr>
    </w:lvl>
  </w:abstractNum>
  <w:abstractNum w:abstractNumId="21">
    <w:nsid w:val="00000016"/>
    <w:multiLevelType w:val="singleLevel"/>
    <w:tmpl w:val="00000016"/>
    <w:name w:val="WW8Num23"/>
    <w:lvl w:ilvl="0">
      <w:start w:val="14"/>
      <w:numFmt w:val="decimal"/>
      <w:suff w:val="nothing"/>
      <w:lvlText w:val="%1."/>
      <w:lvlJc w:val="left"/>
      <w:pPr>
        <w:tabs>
          <w:tab w:val="num" w:pos="0"/>
        </w:tabs>
      </w:pPr>
      <w:rPr>
        <w:rFonts w:ascii="Palatino Linotype" w:hAnsi="Palatino Linotype" w:cs="Times New Roman"/>
      </w:rPr>
    </w:lvl>
  </w:abstractNum>
  <w:abstractNum w:abstractNumId="22">
    <w:nsid w:val="00000017"/>
    <w:multiLevelType w:val="singleLevel"/>
    <w:tmpl w:val="00000017"/>
    <w:name w:val="WW8Num24"/>
    <w:lvl w:ilvl="0">
      <w:start w:val="45"/>
      <w:numFmt w:val="decimal"/>
      <w:suff w:val="nothing"/>
      <w:lvlText w:val="%1."/>
      <w:lvlJc w:val="left"/>
      <w:pPr>
        <w:tabs>
          <w:tab w:val="num" w:pos="0"/>
        </w:tabs>
      </w:pPr>
      <w:rPr>
        <w:rFonts w:ascii="Palatino Linotype" w:hAnsi="Palatino Linotype" w:cs="Times New Roman"/>
      </w:rPr>
    </w:lvl>
  </w:abstractNum>
  <w:abstractNum w:abstractNumId="23">
    <w:nsid w:val="00000018"/>
    <w:multiLevelType w:val="singleLevel"/>
    <w:tmpl w:val="00000018"/>
    <w:name w:val="WW8Num25"/>
    <w:lvl w:ilvl="0">
      <w:start w:val="13"/>
      <w:numFmt w:val="decimal"/>
      <w:suff w:val="nothing"/>
      <w:lvlText w:val="%1."/>
      <w:lvlJc w:val="left"/>
      <w:pPr>
        <w:tabs>
          <w:tab w:val="num" w:pos="0"/>
        </w:tabs>
      </w:pPr>
      <w:rPr>
        <w:rFonts w:ascii="Palatino Linotype" w:hAnsi="Palatino Linotype" w:cs="Times New Roman"/>
      </w:rPr>
    </w:lvl>
  </w:abstractNum>
  <w:abstractNum w:abstractNumId="24">
    <w:nsid w:val="00000019"/>
    <w:multiLevelType w:val="singleLevel"/>
    <w:tmpl w:val="00000019"/>
    <w:name w:val="WW8Num26"/>
    <w:lvl w:ilvl="0">
      <w:start w:val="43"/>
      <w:numFmt w:val="decimal"/>
      <w:suff w:val="nothing"/>
      <w:lvlText w:val="%1."/>
      <w:lvlJc w:val="left"/>
      <w:pPr>
        <w:tabs>
          <w:tab w:val="num" w:pos="0"/>
        </w:tabs>
      </w:pPr>
      <w:rPr>
        <w:rFonts w:ascii="Palatino Linotype" w:hAnsi="Palatino Linotype" w:cs="Times New Roman"/>
      </w:rPr>
    </w:lvl>
  </w:abstractNum>
  <w:abstractNum w:abstractNumId="25">
    <w:nsid w:val="0000001A"/>
    <w:multiLevelType w:val="singleLevel"/>
    <w:tmpl w:val="0000001A"/>
    <w:name w:val="WW8Num27"/>
    <w:lvl w:ilvl="0">
      <w:start w:val="1"/>
      <w:numFmt w:val="decimal"/>
      <w:suff w:val="nothing"/>
      <w:lvlText w:val="%1)"/>
      <w:lvlJc w:val="left"/>
      <w:pPr>
        <w:tabs>
          <w:tab w:val="num" w:pos="0"/>
        </w:tabs>
      </w:pPr>
      <w:rPr>
        <w:rFonts w:ascii="Palatino Linotype" w:hAnsi="Palatino Linotype" w:cs="Times New Roman"/>
      </w:rPr>
    </w:lvl>
  </w:abstractNum>
  <w:abstractNum w:abstractNumId="26">
    <w:nsid w:val="0000001B"/>
    <w:multiLevelType w:val="singleLevel"/>
    <w:tmpl w:val="0000001B"/>
    <w:name w:val="WW8Num28"/>
    <w:lvl w:ilvl="0">
      <w:start w:val="27"/>
      <w:numFmt w:val="decimal"/>
      <w:suff w:val="nothing"/>
      <w:lvlText w:val="%1"/>
      <w:lvlJc w:val="left"/>
      <w:pPr>
        <w:tabs>
          <w:tab w:val="num" w:pos="0"/>
        </w:tabs>
      </w:pPr>
      <w:rPr>
        <w:rFonts w:ascii="Palatino Linotype" w:hAnsi="Palatino Linotype" w:cs="Times New Roman"/>
      </w:rPr>
    </w:lvl>
  </w:abstractNum>
  <w:abstractNum w:abstractNumId="27">
    <w:nsid w:val="0000001C"/>
    <w:multiLevelType w:val="singleLevel"/>
    <w:tmpl w:val="0000001C"/>
    <w:name w:val="WW8Num29"/>
    <w:lvl w:ilvl="0">
      <w:start w:val="1"/>
      <w:numFmt w:val="decimal"/>
      <w:suff w:val="nothing"/>
      <w:lvlText w:val="%1."/>
      <w:lvlJc w:val="left"/>
      <w:pPr>
        <w:tabs>
          <w:tab w:val="num" w:pos="0"/>
        </w:tabs>
      </w:pPr>
      <w:rPr>
        <w:rFonts w:ascii="Palatino Linotype" w:hAnsi="Palatino Linotype" w:cs="Times New Roman"/>
      </w:rPr>
    </w:lvl>
  </w:abstractNum>
  <w:abstractNum w:abstractNumId="28">
    <w:nsid w:val="0000001D"/>
    <w:multiLevelType w:val="singleLevel"/>
    <w:tmpl w:val="0000001D"/>
    <w:name w:val="WW8Num30"/>
    <w:lvl w:ilvl="0">
      <w:start w:val="72"/>
      <w:numFmt w:val="decimal"/>
      <w:suff w:val="nothing"/>
      <w:lvlText w:val="%1."/>
      <w:lvlJc w:val="left"/>
      <w:pPr>
        <w:tabs>
          <w:tab w:val="num" w:pos="0"/>
        </w:tabs>
      </w:pPr>
      <w:rPr>
        <w:rFonts w:ascii="Palatino Linotype" w:hAnsi="Palatino Linotype" w:cs="Times New Roman"/>
      </w:rPr>
    </w:lvl>
  </w:abstractNum>
  <w:abstractNum w:abstractNumId="29">
    <w:nsid w:val="0000001E"/>
    <w:multiLevelType w:val="singleLevel"/>
    <w:tmpl w:val="0000001E"/>
    <w:name w:val="WW8Num31"/>
    <w:lvl w:ilvl="0">
      <w:start w:val="1"/>
      <w:numFmt w:val="decimal"/>
      <w:suff w:val="nothing"/>
      <w:lvlText w:val="%1."/>
      <w:lvlJc w:val="left"/>
      <w:pPr>
        <w:tabs>
          <w:tab w:val="num" w:pos="0"/>
        </w:tabs>
      </w:pPr>
      <w:rPr>
        <w:rFonts w:ascii="Palatino Linotype" w:hAnsi="Palatino Linotype" w:cs="Times New Roman"/>
      </w:rPr>
    </w:lvl>
  </w:abstractNum>
  <w:abstractNum w:abstractNumId="30">
    <w:nsid w:val="0000001F"/>
    <w:multiLevelType w:val="singleLevel"/>
    <w:tmpl w:val="0000001F"/>
    <w:name w:val="WW8Num32"/>
    <w:lvl w:ilvl="0">
      <w:start w:val="1"/>
      <w:numFmt w:val="decimal"/>
      <w:suff w:val="nothing"/>
      <w:lvlText w:val="%1."/>
      <w:lvlJc w:val="left"/>
      <w:pPr>
        <w:tabs>
          <w:tab w:val="num" w:pos="0"/>
        </w:tabs>
      </w:pPr>
      <w:rPr>
        <w:rFonts w:ascii="Palatino Linotype" w:hAnsi="Palatino Linotype" w:cs="Times New Roman"/>
      </w:rPr>
    </w:lvl>
  </w:abstractNum>
  <w:abstractNum w:abstractNumId="31">
    <w:nsid w:val="00000020"/>
    <w:multiLevelType w:val="singleLevel"/>
    <w:tmpl w:val="00000020"/>
    <w:name w:val="WW8Num33"/>
    <w:lvl w:ilvl="0">
      <w:start w:val="1"/>
      <w:numFmt w:val="decimal"/>
      <w:suff w:val="nothing"/>
      <w:lvlText w:val="%1."/>
      <w:lvlJc w:val="left"/>
      <w:pPr>
        <w:tabs>
          <w:tab w:val="num" w:pos="0"/>
        </w:tabs>
      </w:pPr>
      <w:rPr>
        <w:rFonts w:ascii="Palatino Linotype" w:hAnsi="Palatino Linotype" w:cs="Times New Roman"/>
      </w:rPr>
    </w:lvl>
  </w:abstractNum>
  <w:abstractNum w:abstractNumId="32">
    <w:nsid w:val="00000021"/>
    <w:multiLevelType w:val="singleLevel"/>
    <w:tmpl w:val="00000021"/>
    <w:name w:val="WW8Num34"/>
    <w:lvl w:ilvl="0">
      <w:start w:val="1"/>
      <w:numFmt w:val="decimal"/>
      <w:suff w:val="nothing"/>
      <w:lvlText w:val="%1."/>
      <w:lvlJc w:val="left"/>
      <w:pPr>
        <w:tabs>
          <w:tab w:val="num" w:pos="0"/>
        </w:tabs>
      </w:pPr>
      <w:rPr>
        <w:rFonts w:ascii="Palatino Linotype" w:hAnsi="Palatino Linotype" w:cs="Times New Roman"/>
      </w:rPr>
    </w:lvl>
  </w:abstractNum>
  <w:abstractNum w:abstractNumId="33">
    <w:nsid w:val="00000022"/>
    <w:multiLevelType w:val="singleLevel"/>
    <w:tmpl w:val="00000022"/>
    <w:name w:val="WW8Num35"/>
    <w:lvl w:ilvl="0">
      <w:start w:val="1"/>
      <w:numFmt w:val="decimal"/>
      <w:suff w:val="nothing"/>
      <w:lvlText w:val="%1."/>
      <w:lvlJc w:val="left"/>
      <w:pPr>
        <w:tabs>
          <w:tab w:val="num" w:pos="0"/>
        </w:tabs>
      </w:pPr>
      <w:rPr>
        <w:rFonts w:ascii="Palatino Linotype" w:hAnsi="Palatino Linotype" w:cs="Times New Roman"/>
      </w:rPr>
    </w:lvl>
  </w:abstractNum>
  <w:abstractNum w:abstractNumId="34">
    <w:nsid w:val="00000023"/>
    <w:multiLevelType w:val="singleLevel"/>
    <w:tmpl w:val="00000023"/>
    <w:name w:val="WW8Num36"/>
    <w:lvl w:ilvl="0">
      <w:start w:val="1"/>
      <w:numFmt w:val="decimal"/>
      <w:suff w:val="nothing"/>
      <w:lvlText w:val="%1."/>
      <w:lvlJc w:val="left"/>
      <w:pPr>
        <w:tabs>
          <w:tab w:val="num" w:pos="0"/>
        </w:tabs>
      </w:pPr>
      <w:rPr>
        <w:rFonts w:ascii="Palatino Linotype" w:hAnsi="Palatino Linotype" w:cs="Times New Roman"/>
      </w:rPr>
    </w:lvl>
  </w:abstractNum>
  <w:abstractNum w:abstractNumId="35">
    <w:nsid w:val="00000024"/>
    <w:multiLevelType w:val="singleLevel"/>
    <w:tmpl w:val="00000024"/>
    <w:name w:val="WW8Num37"/>
    <w:lvl w:ilvl="0">
      <w:start w:val="1"/>
      <w:numFmt w:val="decimal"/>
      <w:suff w:val="nothing"/>
      <w:lvlText w:val="%1"/>
      <w:lvlJc w:val="left"/>
      <w:pPr>
        <w:tabs>
          <w:tab w:val="num" w:pos="0"/>
        </w:tabs>
      </w:pPr>
      <w:rPr>
        <w:rFonts w:ascii="Palatino Linotype" w:hAnsi="Palatino Linotype" w:cs="Times New Roman"/>
      </w:rPr>
    </w:lvl>
  </w:abstractNum>
  <w:abstractNum w:abstractNumId="36">
    <w:nsid w:val="00000025"/>
    <w:multiLevelType w:val="singleLevel"/>
    <w:tmpl w:val="00000025"/>
    <w:name w:val="WW8Num38"/>
    <w:lvl w:ilvl="0">
      <w:start w:val="28"/>
      <w:numFmt w:val="decimal"/>
      <w:suff w:val="nothing"/>
      <w:lvlText w:val="%1"/>
      <w:lvlJc w:val="left"/>
      <w:pPr>
        <w:tabs>
          <w:tab w:val="num" w:pos="0"/>
        </w:tabs>
      </w:pPr>
      <w:rPr>
        <w:rFonts w:ascii="Palatino Linotype" w:hAnsi="Palatino Linotype" w:cs="Times New Roman"/>
      </w:rPr>
    </w:lvl>
  </w:abstractNum>
  <w:abstractNum w:abstractNumId="37">
    <w:nsid w:val="00000026"/>
    <w:multiLevelType w:val="singleLevel"/>
    <w:tmpl w:val="00000026"/>
    <w:name w:val="WW8Num39"/>
    <w:lvl w:ilvl="0">
      <w:start w:val="1"/>
      <w:numFmt w:val="decimal"/>
      <w:suff w:val="nothing"/>
      <w:lvlText w:val="%1."/>
      <w:lvlJc w:val="left"/>
      <w:pPr>
        <w:tabs>
          <w:tab w:val="num" w:pos="0"/>
        </w:tabs>
      </w:pPr>
      <w:rPr>
        <w:rFonts w:ascii="Palatino Linotype" w:hAnsi="Palatino Linotype" w:cs="Times New Roman"/>
      </w:rPr>
    </w:lvl>
  </w:abstractNum>
  <w:abstractNum w:abstractNumId="38">
    <w:nsid w:val="00000027"/>
    <w:multiLevelType w:val="singleLevel"/>
    <w:tmpl w:val="00000027"/>
    <w:name w:val="WW8Num40"/>
    <w:lvl w:ilvl="0">
      <w:start w:val="1"/>
      <w:numFmt w:val="decimal"/>
      <w:suff w:val="nothing"/>
      <w:lvlText w:val="%1."/>
      <w:lvlJc w:val="left"/>
      <w:pPr>
        <w:tabs>
          <w:tab w:val="num" w:pos="0"/>
        </w:tabs>
      </w:pPr>
      <w:rPr>
        <w:rFonts w:ascii="Palatino Linotype" w:hAnsi="Palatino Linotype" w:cs="Times New Roman"/>
      </w:rPr>
    </w:lvl>
  </w:abstractNum>
  <w:abstractNum w:abstractNumId="39">
    <w:nsid w:val="00000028"/>
    <w:multiLevelType w:val="singleLevel"/>
    <w:tmpl w:val="00000028"/>
    <w:name w:val="WW8Num41"/>
    <w:lvl w:ilvl="0">
      <w:start w:val="3"/>
      <w:numFmt w:val="decimal"/>
      <w:suff w:val="nothing"/>
      <w:lvlText w:val="%1."/>
      <w:lvlJc w:val="left"/>
      <w:pPr>
        <w:tabs>
          <w:tab w:val="num" w:pos="0"/>
        </w:tabs>
      </w:pPr>
      <w:rPr>
        <w:rFonts w:ascii="Palatino Linotype" w:hAnsi="Palatino Linotype" w:cs="Times New Roman"/>
      </w:rPr>
    </w:lvl>
  </w:abstractNum>
  <w:abstractNum w:abstractNumId="40">
    <w:nsid w:val="00000029"/>
    <w:multiLevelType w:val="singleLevel"/>
    <w:tmpl w:val="00000029"/>
    <w:name w:val="WW8Num42"/>
    <w:lvl w:ilvl="0">
      <w:start w:val="5"/>
      <w:numFmt w:val="decimal"/>
      <w:suff w:val="nothing"/>
      <w:lvlText w:val="%1."/>
      <w:lvlJc w:val="left"/>
      <w:pPr>
        <w:tabs>
          <w:tab w:val="num" w:pos="0"/>
        </w:tabs>
      </w:pPr>
      <w:rPr>
        <w:rFonts w:ascii="Palatino Linotype" w:hAnsi="Palatino Linotype" w:cs="Times New Roman"/>
      </w:rPr>
    </w:lvl>
  </w:abstractNum>
  <w:abstractNum w:abstractNumId="41">
    <w:nsid w:val="0000002A"/>
    <w:multiLevelType w:val="singleLevel"/>
    <w:tmpl w:val="0000002A"/>
    <w:name w:val="WW8Num43"/>
    <w:lvl w:ilvl="0">
      <w:start w:val="80"/>
      <w:numFmt w:val="decimal"/>
      <w:suff w:val="nothing"/>
      <w:lvlText w:val="%1."/>
      <w:lvlJc w:val="left"/>
      <w:pPr>
        <w:tabs>
          <w:tab w:val="num" w:pos="0"/>
        </w:tabs>
      </w:pPr>
      <w:rPr>
        <w:rFonts w:ascii="Palatino Linotype" w:hAnsi="Palatino Linotype" w:cs="Times New Roman"/>
      </w:rPr>
    </w:lvl>
  </w:abstractNum>
  <w:abstractNum w:abstractNumId="42">
    <w:nsid w:val="0000002B"/>
    <w:multiLevelType w:val="singleLevel"/>
    <w:tmpl w:val="0000002B"/>
    <w:name w:val="WW8Num44"/>
    <w:lvl w:ilvl="0">
      <w:start w:val="3"/>
      <w:numFmt w:val="decimal"/>
      <w:suff w:val="nothing"/>
      <w:lvlText w:val="%1"/>
      <w:lvlJc w:val="left"/>
      <w:pPr>
        <w:tabs>
          <w:tab w:val="num" w:pos="0"/>
        </w:tabs>
      </w:pPr>
      <w:rPr>
        <w:rFonts w:ascii="Palatino Linotype" w:hAnsi="Palatino Linotype" w:cs="Times New Roman"/>
      </w:rPr>
    </w:lvl>
  </w:abstractNum>
  <w:abstractNum w:abstractNumId="43">
    <w:nsid w:val="0000002C"/>
    <w:multiLevelType w:val="singleLevel"/>
    <w:tmpl w:val="0000002C"/>
    <w:name w:val="WW8Num45"/>
    <w:lvl w:ilvl="0">
      <w:start w:val="1"/>
      <w:numFmt w:val="decimal"/>
      <w:suff w:val="nothing"/>
      <w:lvlText w:val="%1."/>
      <w:lvlJc w:val="left"/>
      <w:pPr>
        <w:tabs>
          <w:tab w:val="num" w:pos="0"/>
        </w:tabs>
      </w:pPr>
      <w:rPr>
        <w:rFonts w:ascii="Palatino Linotype" w:hAnsi="Palatino Linotype" w:cs="Times New Roman"/>
      </w:rPr>
    </w:lvl>
  </w:abstractNum>
  <w:abstractNum w:abstractNumId="44">
    <w:nsid w:val="0000002D"/>
    <w:multiLevelType w:val="singleLevel"/>
    <w:tmpl w:val="0000002D"/>
    <w:name w:val="WW8Num46"/>
    <w:lvl w:ilvl="0">
      <w:start w:val="25"/>
      <w:numFmt w:val="decimal"/>
      <w:suff w:val="nothing"/>
      <w:lvlText w:val="%1."/>
      <w:lvlJc w:val="left"/>
      <w:pPr>
        <w:tabs>
          <w:tab w:val="num" w:pos="0"/>
        </w:tabs>
      </w:pPr>
      <w:rPr>
        <w:rFonts w:ascii="Palatino Linotype" w:hAnsi="Palatino Linotype" w:cs="Times New Roman"/>
      </w:rPr>
    </w:lvl>
  </w:abstractNum>
  <w:abstractNum w:abstractNumId="45">
    <w:nsid w:val="0000002E"/>
    <w:multiLevelType w:val="singleLevel"/>
    <w:tmpl w:val="0000002E"/>
    <w:name w:val="WW8Num47"/>
    <w:lvl w:ilvl="0">
      <w:start w:val="3"/>
      <w:numFmt w:val="decimal"/>
      <w:suff w:val="nothing"/>
      <w:lvlText w:val="%1."/>
      <w:lvlJc w:val="left"/>
      <w:pPr>
        <w:tabs>
          <w:tab w:val="num" w:pos="0"/>
        </w:tabs>
      </w:pPr>
      <w:rPr>
        <w:rFonts w:ascii="Palatino Linotype" w:hAnsi="Palatino Linotype" w:cs="Times New Roman"/>
      </w:rPr>
    </w:lvl>
  </w:abstractNum>
  <w:abstractNum w:abstractNumId="46">
    <w:nsid w:val="0000002F"/>
    <w:multiLevelType w:val="singleLevel"/>
    <w:tmpl w:val="0000002F"/>
    <w:name w:val="WW8Num48"/>
    <w:lvl w:ilvl="0">
      <w:start w:val="1"/>
      <w:numFmt w:val="decimal"/>
      <w:suff w:val="nothing"/>
      <w:lvlText w:val="%1."/>
      <w:lvlJc w:val="left"/>
      <w:pPr>
        <w:tabs>
          <w:tab w:val="num" w:pos="0"/>
        </w:tabs>
      </w:pPr>
      <w:rPr>
        <w:rFonts w:ascii="Palatino Linotype" w:hAnsi="Palatino Linotype" w:cs="Times New Roman"/>
      </w:rPr>
    </w:lvl>
  </w:abstractNum>
  <w:abstractNum w:abstractNumId="47">
    <w:nsid w:val="00000030"/>
    <w:multiLevelType w:val="singleLevel"/>
    <w:tmpl w:val="00000030"/>
    <w:name w:val="WW8Num49"/>
    <w:lvl w:ilvl="0">
      <w:start w:val="4"/>
      <w:numFmt w:val="decimal"/>
      <w:suff w:val="nothing"/>
      <w:lvlText w:val="%1."/>
      <w:lvlJc w:val="left"/>
      <w:pPr>
        <w:tabs>
          <w:tab w:val="num" w:pos="0"/>
        </w:tabs>
      </w:pPr>
      <w:rPr>
        <w:rFonts w:ascii="Palatino Linotype" w:hAnsi="Palatino Linotype" w:cs="Times New Roman"/>
      </w:rPr>
    </w:lvl>
  </w:abstractNum>
  <w:abstractNum w:abstractNumId="48">
    <w:nsid w:val="00000031"/>
    <w:multiLevelType w:val="singleLevel"/>
    <w:tmpl w:val="00000031"/>
    <w:name w:val="WW8Num50"/>
    <w:lvl w:ilvl="0">
      <w:start w:val="1"/>
      <w:numFmt w:val="decimal"/>
      <w:suff w:val="nothing"/>
      <w:lvlText w:val="%1."/>
      <w:lvlJc w:val="left"/>
      <w:pPr>
        <w:tabs>
          <w:tab w:val="num" w:pos="0"/>
        </w:tabs>
      </w:pPr>
      <w:rPr>
        <w:rFonts w:ascii="Palatino Linotype" w:hAnsi="Palatino Linotype" w:cs="Times New Roman"/>
      </w:rPr>
    </w:lvl>
  </w:abstractNum>
  <w:abstractNum w:abstractNumId="49">
    <w:nsid w:val="00000032"/>
    <w:multiLevelType w:val="singleLevel"/>
    <w:tmpl w:val="00000032"/>
    <w:name w:val="WW8Num51"/>
    <w:lvl w:ilvl="0">
      <w:start w:val="2"/>
      <w:numFmt w:val="decimal"/>
      <w:suff w:val="nothing"/>
      <w:lvlText w:val="%1."/>
      <w:lvlJc w:val="left"/>
      <w:pPr>
        <w:tabs>
          <w:tab w:val="num" w:pos="0"/>
        </w:tabs>
      </w:pPr>
      <w:rPr>
        <w:rFonts w:ascii="Palatino Linotype" w:hAnsi="Palatino Linotype" w:cs="Times New Roman"/>
      </w:rPr>
    </w:lvl>
  </w:abstractNum>
  <w:abstractNum w:abstractNumId="50">
    <w:nsid w:val="00000033"/>
    <w:multiLevelType w:val="singleLevel"/>
    <w:tmpl w:val="00000033"/>
    <w:name w:val="WW8Num52"/>
    <w:lvl w:ilvl="0">
      <w:start w:val="1"/>
      <w:numFmt w:val="decimal"/>
      <w:suff w:val="nothing"/>
      <w:lvlText w:val="%1."/>
      <w:lvlJc w:val="left"/>
      <w:pPr>
        <w:tabs>
          <w:tab w:val="num" w:pos="0"/>
        </w:tabs>
      </w:pPr>
      <w:rPr>
        <w:rFonts w:ascii="Palatino Linotype" w:hAnsi="Palatino Linotype" w:cs="Times New Roman"/>
      </w:rPr>
    </w:lvl>
  </w:abstractNum>
  <w:abstractNum w:abstractNumId="51">
    <w:nsid w:val="00000034"/>
    <w:multiLevelType w:val="singleLevel"/>
    <w:tmpl w:val="00000034"/>
    <w:name w:val="WW8Num53"/>
    <w:lvl w:ilvl="0">
      <w:start w:val="66"/>
      <w:numFmt w:val="decimal"/>
      <w:suff w:val="nothing"/>
      <w:lvlText w:val="%1."/>
      <w:lvlJc w:val="left"/>
      <w:pPr>
        <w:tabs>
          <w:tab w:val="num" w:pos="0"/>
        </w:tabs>
      </w:pPr>
      <w:rPr>
        <w:rFonts w:ascii="Palatino Linotype" w:hAnsi="Palatino Linotype" w:cs="Times New Roman"/>
      </w:rPr>
    </w:lvl>
  </w:abstractNum>
  <w:abstractNum w:abstractNumId="52">
    <w:nsid w:val="00000035"/>
    <w:multiLevelType w:val="singleLevel"/>
    <w:tmpl w:val="00000035"/>
    <w:name w:val="WW8Num54"/>
    <w:lvl w:ilvl="0">
      <w:start w:val="1"/>
      <w:numFmt w:val="decimal"/>
      <w:suff w:val="nothing"/>
      <w:lvlText w:val="%1."/>
      <w:lvlJc w:val="left"/>
      <w:pPr>
        <w:tabs>
          <w:tab w:val="num" w:pos="0"/>
        </w:tabs>
      </w:pPr>
      <w:rPr>
        <w:rFonts w:ascii="Palatino Linotype" w:hAnsi="Palatino Linotype" w:cs="Times New Roman"/>
      </w:rPr>
    </w:lvl>
  </w:abstractNum>
  <w:abstractNum w:abstractNumId="53">
    <w:nsid w:val="00000036"/>
    <w:multiLevelType w:val="singleLevel"/>
    <w:tmpl w:val="00000036"/>
    <w:name w:val="WW8Num55"/>
    <w:lvl w:ilvl="0">
      <w:start w:val="1"/>
      <w:numFmt w:val="decimal"/>
      <w:suff w:val="nothing"/>
      <w:lvlText w:val="%1."/>
      <w:lvlJc w:val="left"/>
      <w:pPr>
        <w:tabs>
          <w:tab w:val="num" w:pos="0"/>
        </w:tabs>
      </w:pPr>
      <w:rPr>
        <w:rFonts w:ascii="Palatino Linotype" w:hAnsi="Palatino Linotype" w:cs="Times New Roman"/>
      </w:rPr>
    </w:lvl>
  </w:abstractNum>
  <w:abstractNum w:abstractNumId="54">
    <w:nsid w:val="00000037"/>
    <w:multiLevelType w:val="singleLevel"/>
    <w:tmpl w:val="00000037"/>
    <w:name w:val="WW8Num56"/>
    <w:lvl w:ilvl="0">
      <w:start w:val="1"/>
      <w:numFmt w:val="decimal"/>
      <w:suff w:val="nothing"/>
      <w:lvlText w:val="%1."/>
      <w:lvlJc w:val="left"/>
      <w:pPr>
        <w:tabs>
          <w:tab w:val="num" w:pos="0"/>
        </w:tabs>
      </w:pPr>
      <w:rPr>
        <w:rFonts w:ascii="Palatino Linotype" w:hAnsi="Palatino Linotype" w:cs="Times New Roman"/>
      </w:rPr>
    </w:lvl>
  </w:abstractNum>
  <w:abstractNum w:abstractNumId="55">
    <w:nsid w:val="00000038"/>
    <w:multiLevelType w:val="singleLevel"/>
    <w:tmpl w:val="00000038"/>
    <w:name w:val="WW8Num57"/>
    <w:lvl w:ilvl="0">
      <w:start w:val="1"/>
      <w:numFmt w:val="decimal"/>
      <w:suff w:val="nothing"/>
      <w:lvlText w:val="%1."/>
      <w:lvlJc w:val="left"/>
      <w:pPr>
        <w:tabs>
          <w:tab w:val="num" w:pos="0"/>
        </w:tabs>
      </w:pPr>
      <w:rPr>
        <w:rFonts w:ascii="Palatino Linotype" w:hAnsi="Palatino Linotype" w:cs="Times New Roman"/>
      </w:rPr>
    </w:lvl>
  </w:abstractNum>
  <w:abstractNum w:abstractNumId="56">
    <w:nsid w:val="00000039"/>
    <w:multiLevelType w:val="singleLevel"/>
    <w:tmpl w:val="00000039"/>
    <w:name w:val="WW8Num58"/>
    <w:lvl w:ilvl="0">
      <w:start w:val="15"/>
      <w:numFmt w:val="decimal"/>
      <w:suff w:val="nothing"/>
      <w:lvlText w:val="%1"/>
      <w:lvlJc w:val="left"/>
      <w:pPr>
        <w:tabs>
          <w:tab w:val="num" w:pos="0"/>
        </w:tabs>
      </w:pPr>
      <w:rPr>
        <w:rFonts w:ascii="Palatino Linotype" w:hAnsi="Palatino Linotype" w:cs="Times New Roman"/>
      </w:rPr>
    </w:lvl>
  </w:abstractNum>
  <w:abstractNum w:abstractNumId="57">
    <w:nsid w:val="0000003A"/>
    <w:multiLevelType w:val="singleLevel"/>
    <w:tmpl w:val="0000003A"/>
    <w:name w:val="WW8Num59"/>
    <w:lvl w:ilvl="0">
      <w:start w:val="1"/>
      <w:numFmt w:val="decimal"/>
      <w:suff w:val="nothing"/>
      <w:lvlText w:val="%1."/>
      <w:lvlJc w:val="left"/>
      <w:pPr>
        <w:tabs>
          <w:tab w:val="num" w:pos="0"/>
        </w:tabs>
      </w:pPr>
      <w:rPr>
        <w:rFonts w:ascii="Palatino Linotype" w:hAnsi="Palatino Linotype" w:cs="Times New Roman"/>
      </w:rPr>
    </w:lvl>
  </w:abstractNum>
  <w:abstractNum w:abstractNumId="58">
    <w:nsid w:val="0000003B"/>
    <w:multiLevelType w:val="singleLevel"/>
    <w:tmpl w:val="0000003B"/>
    <w:name w:val="WW8Num60"/>
    <w:lvl w:ilvl="0">
      <w:start w:val="16"/>
      <w:numFmt w:val="decimal"/>
      <w:suff w:val="nothing"/>
      <w:lvlText w:val="%1."/>
      <w:lvlJc w:val="left"/>
      <w:pPr>
        <w:tabs>
          <w:tab w:val="num" w:pos="0"/>
        </w:tabs>
      </w:pPr>
      <w:rPr>
        <w:rFonts w:ascii="Palatino Linotype" w:hAnsi="Palatino Linotype" w:cs="Times New Roman"/>
      </w:rPr>
    </w:lvl>
  </w:abstractNum>
  <w:abstractNum w:abstractNumId="59">
    <w:nsid w:val="0000003C"/>
    <w:multiLevelType w:val="singleLevel"/>
    <w:tmpl w:val="0000003C"/>
    <w:name w:val="WW8Num61"/>
    <w:lvl w:ilvl="0">
      <w:start w:val="1"/>
      <w:numFmt w:val="decimal"/>
      <w:suff w:val="nothing"/>
      <w:lvlText w:val="%1."/>
      <w:lvlJc w:val="left"/>
      <w:pPr>
        <w:tabs>
          <w:tab w:val="num" w:pos="0"/>
        </w:tabs>
      </w:pPr>
      <w:rPr>
        <w:rFonts w:ascii="Palatino Linotype" w:hAnsi="Palatino Linotype" w:cs="Times New Roman"/>
      </w:rPr>
    </w:lvl>
  </w:abstractNum>
  <w:abstractNum w:abstractNumId="60">
    <w:nsid w:val="0000003D"/>
    <w:multiLevelType w:val="singleLevel"/>
    <w:tmpl w:val="0000003D"/>
    <w:name w:val="WW8Num62"/>
    <w:lvl w:ilvl="0">
      <w:start w:val="28"/>
      <w:numFmt w:val="decimal"/>
      <w:suff w:val="nothing"/>
      <w:lvlText w:val="%1."/>
      <w:lvlJc w:val="left"/>
      <w:pPr>
        <w:tabs>
          <w:tab w:val="num" w:pos="0"/>
        </w:tabs>
      </w:pPr>
      <w:rPr>
        <w:rFonts w:ascii="Palatino Linotype" w:hAnsi="Palatino Linotype" w:cs="Times New Roman"/>
      </w:rPr>
    </w:lvl>
  </w:abstractNum>
  <w:abstractNum w:abstractNumId="61">
    <w:nsid w:val="0000003E"/>
    <w:multiLevelType w:val="singleLevel"/>
    <w:tmpl w:val="0000003E"/>
    <w:name w:val="WW8Num63"/>
    <w:lvl w:ilvl="0">
      <w:start w:val="1"/>
      <w:numFmt w:val="decimal"/>
      <w:suff w:val="nothing"/>
      <w:lvlText w:val="%1."/>
      <w:lvlJc w:val="left"/>
      <w:pPr>
        <w:tabs>
          <w:tab w:val="num" w:pos="0"/>
        </w:tabs>
      </w:pPr>
      <w:rPr>
        <w:rFonts w:ascii="Palatino Linotype" w:hAnsi="Palatino Linotype" w:cs="Times New Roman"/>
      </w:rPr>
    </w:lvl>
  </w:abstractNum>
  <w:abstractNum w:abstractNumId="62">
    <w:nsid w:val="0000003F"/>
    <w:multiLevelType w:val="singleLevel"/>
    <w:tmpl w:val="0000003F"/>
    <w:name w:val="WW8Num64"/>
    <w:lvl w:ilvl="0">
      <w:start w:val="11"/>
      <w:numFmt w:val="decimal"/>
      <w:suff w:val="nothing"/>
      <w:lvlText w:val="%1."/>
      <w:lvlJc w:val="left"/>
      <w:pPr>
        <w:tabs>
          <w:tab w:val="num" w:pos="0"/>
        </w:tabs>
      </w:pPr>
      <w:rPr>
        <w:rFonts w:ascii="Palatino Linotype" w:hAnsi="Palatino Linotype" w:cs="Times New Roman"/>
      </w:rPr>
    </w:lvl>
  </w:abstractNum>
  <w:abstractNum w:abstractNumId="63">
    <w:nsid w:val="00000040"/>
    <w:multiLevelType w:val="singleLevel"/>
    <w:tmpl w:val="00000040"/>
    <w:name w:val="WW8Num65"/>
    <w:lvl w:ilvl="0">
      <w:start w:val="1"/>
      <w:numFmt w:val="decimal"/>
      <w:suff w:val="nothing"/>
      <w:lvlText w:val="%1."/>
      <w:lvlJc w:val="left"/>
      <w:pPr>
        <w:tabs>
          <w:tab w:val="num" w:pos="0"/>
        </w:tabs>
      </w:pPr>
      <w:rPr>
        <w:rFonts w:ascii="Palatino Linotype" w:hAnsi="Palatino Linotype" w:cs="Times New Roman"/>
      </w:rPr>
    </w:lvl>
  </w:abstractNum>
  <w:abstractNum w:abstractNumId="64">
    <w:nsid w:val="00000041"/>
    <w:multiLevelType w:val="singleLevel"/>
    <w:tmpl w:val="00000041"/>
    <w:name w:val="WW8Num66"/>
    <w:lvl w:ilvl="0">
      <w:start w:val="1"/>
      <w:numFmt w:val="decimal"/>
      <w:suff w:val="nothing"/>
      <w:lvlText w:val="%1."/>
      <w:lvlJc w:val="left"/>
      <w:pPr>
        <w:tabs>
          <w:tab w:val="num" w:pos="0"/>
        </w:tabs>
      </w:pPr>
      <w:rPr>
        <w:rFonts w:ascii="Palatino Linotype" w:hAnsi="Palatino Linotype" w:cs="Times New Roman"/>
      </w:rPr>
    </w:lvl>
  </w:abstractNum>
  <w:abstractNum w:abstractNumId="65">
    <w:nsid w:val="00000042"/>
    <w:multiLevelType w:val="singleLevel"/>
    <w:tmpl w:val="00000042"/>
    <w:lvl w:ilvl="0">
      <w:numFmt w:val="bullet"/>
      <w:suff w:val="nothing"/>
      <w:lvlText w:val="-"/>
      <w:lvlJc w:val="left"/>
      <w:pPr>
        <w:tabs>
          <w:tab w:val="num" w:pos="0"/>
        </w:tabs>
      </w:pPr>
      <w:rPr>
        <w:rFonts w:ascii="Palatino Linotype" w:hAnsi="Palatino Linotype"/>
      </w:rPr>
    </w:lvl>
  </w:abstractNum>
  <w:abstractNum w:abstractNumId="66">
    <w:nsid w:val="00000043"/>
    <w:multiLevelType w:val="singleLevel"/>
    <w:tmpl w:val="00000043"/>
    <w:lvl w:ilvl="0">
      <w:numFmt w:val="bullet"/>
      <w:suff w:val="nothing"/>
      <w:lvlText w:val="*"/>
      <w:lvlJc w:val="left"/>
      <w:pPr>
        <w:tabs>
          <w:tab w:val="num" w:pos="0"/>
        </w:tabs>
      </w:pPr>
      <w:rPr>
        <w:rFonts w:ascii="Palatino Linotype" w:hAnsi="Palatino Linotype"/>
      </w:rPr>
    </w:lvl>
  </w:abstractNum>
  <w:abstractNum w:abstractNumId="67">
    <w:nsid w:val="00000044"/>
    <w:multiLevelType w:val="singleLevel"/>
    <w:tmpl w:val="00000044"/>
    <w:lvl w:ilvl="0">
      <w:numFmt w:val="bullet"/>
      <w:suff w:val="nothing"/>
      <w:lvlText w:val="*"/>
      <w:lvlJc w:val="left"/>
      <w:pPr>
        <w:tabs>
          <w:tab w:val="num" w:pos="0"/>
        </w:tabs>
      </w:pPr>
      <w:rPr>
        <w:rFonts w:ascii="Palatino Linotype" w:hAnsi="Palatino Linotyp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pos w:val="beneathText"/>
  </w:foot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73DE"/>
    <w:rsid w:val="003073DE"/>
    <w:rsid w:val="004E4547"/>
    <w:rsid w:val="004E57ED"/>
    <w:rsid w:val="0089051D"/>
    <w:rsid w:val="008C3872"/>
    <w:rsid w:val="00965C96"/>
    <w:rsid w:val="00A07DA1"/>
    <w:rsid w:val="00EB7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3"/>
    <o:shapelayout v:ext="edit">
      <o:idmap v:ext="edit" data="1"/>
    </o:shapelayout>
  </w:shapeDefaults>
  <w:doNotEmbedSmartTags/>
  <w:decimalSymbol w:val=","/>
  <w:listSeparator w:val=";"/>
  <w15:chartTrackingRefBased/>
  <w15:docId w15:val="{DB62BAA9-7C9E-4305-BB2E-0DDFAB81D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547"/>
    <w:pPr>
      <w:widowControl w:val="0"/>
      <w:suppressAutoHyphens/>
      <w:autoSpaceDE w:val="0"/>
    </w:pPr>
    <w:rPr>
      <w:rFonts w:ascii="Palatino Linotype" w:hAnsi="Palatino Linotype" w:cs="Palatino Linotyp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E4547"/>
    <w:rPr>
      <w:rFonts w:ascii="Palatino Linotype" w:hAnsi="Palatino Linotype"/>
    </w:rPr>
  </w:style>
  <w:style w:type="character" w:customStyle="1" w:styleId="WW8Num3z0">
    <w:name w:val="WW8Num3z0"/>
    <w:rsid w:val="004E4547"/>
    <w:rPr>
      <w:rFonts w:ascii="Palatino Linotype" w:hAnsi="Palatino Linotype"/>
    </w:rPr>
  </w:style>
  <w:style w:type="character" w:customStyle="1" w:styleId="WW8Num4z0">
    <w:name w:val="WW8Num4z0"/>
    <w:rsid w:val="004E4547"/>
    <w:rPr>
      <w:rFonts w:ascii="Palatino Linotype" w:hAnsi="Palatino Linotype"/>
    </w:rPr>
  </w:style>
  <w:style w:type="character" w:customStyle="1" w:styleId="WW8Num5z0">
    <w:name w:val="WW8Num5z0"/>
    <w:rsid w:val="004E4547"/>
    <w:rPr>
      <w:rFonts w:ascii="Palatino Linotype" w:hAnsi="Palatino Linotype"/>
    </w:rPr>
  </w:style>
  <w:style w:type="character" w:customStyle="1" w:styleId="WW8Num6z0">
    <w:name w:val="WW8Num6z0"/>
    <w:rsid w:val="004E4547"/>
    <w:rPr>
      <w:rFonts w:ascii="Palatino Linotype" w:hAnsi="Palatino Linotype"/>
    </w:rPr>
  </w:style>
  <w:style w:type="character" w:customStyle="1" w:styleId="WW8Num7z0">
    <w:name w:val="WW8Num7z0"/>
    <w:rsid w:val="004E4547"/>
    <w:rPr>
      <w:rFonts w:ascii="Palatino Linotype" w:hAnsi="Palatino Linotype"/>
    </w:rPr>
  </w:style>
  <w:style w:type="character" w:customStyle="1" w:styleId="WW8Num8z0">
    <w:name w:val="WW8Num8z0"/>
    <w:rsid w:val="004E4547"/>
    <w:rPr>
      <w:rFonts w:ascii="Palatino Linotype" w:hAnsi="Palatino Linotype"/>
    </w:rPr>
  </w:style>
  <w:style w:type="character" w:customStyle="1" w:styleId="WW8Num9z0">
    <w:name w:val="WW8Num9z0"/>
    <w:rsid w:val="004E4547"/>
    <w:rPr>
      <w:rFonts w:ascii="Palatino Linotype" w:hAnsi="Palatino Linotype"/>
    </w:rPr>
  </w:style>
  <w:style w:type="character" w:customStyle="1" w:styleId="WW8Num10z0">
    <w:name w:val="WW8Num10z0"/>
    <w:rsid w:val="004E4547"/>
    <w:rPr>
      <w:rFonts w:ascii="Palatino Linotype" w:hAnsi="Palatino Linotype"/>
    </w:rPr>
  </w:style>
  <w:style w:type="character" w:customStyle="1" w:styleId="WW8Num11z0">
    <w:name w:val="WW8Num11z0"/>
    <w:rsid w:val="004E4547"/>
    <w:rPr>
      <w:rFonts w:ascii="Palatino Linotype" w:hAnsi="Palatino Linotype"/>
    </w:rPr>
  </w:style>
  <w:style w:type="character" w:customStyle="1" w:styleId="WW8Num12z0">
    <w:name w:val="WW8Num12z0"/>
    <w:rsid w:val="004E4547"/>
    <w:rPr>
      <w:rFonts w:ascii="Palatino Linotype" w:hAnsi="Palatino Linotype"/>
    </w:rPr>
  </w:style>
  <w:style w:type="character" w:customStyle="1" w:styleId="WW8Num13z0">
    <w:name w:val="WW8Num13z0"/>
    <w:rsid w:val="004E4547"/>
    <w:rPr>
      <w:rFonts w:ascii="Palatino Linotype" w:hAnsi="Palatino Linotype"/>
    </w:rPr>
  </w:style>
  <w:style w:type="character" w:customStyle="1" w:styleId="WW8Num14z0">
    <w:name w:val="WW8Num14z0"/>
    <w:rsid w:val="004E4547"/>
    <w:rPr>
      <w:rFonts w:ascii="Palatino Linotype" w:hAnsi="Palatino Linotype"/>
    </w:rPr>
  </w:style>
  <w:style w:type="character" w:customStyle="1" w:styleId="WW8Num15z0">
    <w:name w:val="WW8Num15z0"/>
    <w:rsid w:val="004E4547"/>
    <w:rPr>
      <w:rFonts w:ascii="Palatino Linotype" w:hAnsi="Palatino Linotype"/>
    </w:rPr>
  </w:style>
  <w:style w:type="character" w:customStyle="1" w:styleId="WW8Num16z0">
    <w:name w:val="WW8Num16z0"/>
    <w:rsid w:val="004E4547"/>
    <w:rPr>
      <w:rFonts w:ascii="Palatino Linotype" w:hAnsi="Palatino Linotype"/>
    </w:rPr>
  </w:style>
  <w:style w:type="character" w:customStyle="1" w:styleId="WW8Num17z0">
    <w:name w:val="WW8Num17z0"/>
    <w:rsid w:val="004E4547"/>
    <w:rPr>
      <w:rFonts w:ascii="Palatino Linotype" w:hAnsi="Palatino Linotype"/>
    </w:rPr>
  </w:style>
  <w:style w:type="character" w:customStyle="1" w:styleId="WW8Num18z0">
    <w:name w:val="WW8Num18z0"/>
    <w:rsid w:val="004E4547"/>
    <w:rPr>
      <w:rFonts w:ascii="Palatino Linotype" w:hAnsi="Palatino Linotype"/>
    </w:rPr>
  </w:style>
  <w:style w:type="character" w:customStyle="1" w:styleId="WW8Num19z0">
    <w:name w:val="WW8Num19z0"/>
    <w:rsid w:val="004E4547"/>
    <w:rPr>
      <w:rFonts w:ascii="Palatino Linotype" w:hAnsi="Palatino Linotype"/>
    </w:rPr>
  </w:style>
  <w:style w:type="character" w:customStyle="1" w:styleId="WW8Num20z0">
    <w:name w:val="WW8Num20z0"/>
    <w:rsid w:val="004E4547"/>
    <w:rPr>
      <w:rFonts w:ascii="Palatino Linotype" w:hAnsi="Palatino Linotype"/>
    </w:rPr>
  </w:style>
  <w:style w:type="character" w:customStyle="1" w:styleId="WW8Num21z0">
    <w:name w:val="WW8Num21z0"/>
    <w:rsid w:val="004E4547"/>
    <w:rPr>
      <w:rFonts w:ascii="Palatino Linotype" w:hAnsi="Palatino Linotype"/>
    </w:rPr>
  </w:style>
  <w:style w:type="character" w:customStyle="1" w:styleId="WW8Num22z0">
    <w:name w:val="WW8Num22z0"/>
    <w:rsid w:val="004E4547"/>
    <w:rPr>
      <w:rFonts w:ascii="Palatino Linotype" w:hAnsi="Palatino Linotype"/>
    </w:rPr>
  </w:style>
  <w:style w:type="character" w:customStyle="1" w:styleId="WW8Num23z0">
    <w:name w:val="WW8Num23z0"/>
    <w:rsid w:val="004E4547"/>
    <w:rPr>
      <w:rFonts w:ascii="Palatino Linotype" w:hAnsi="Palatino Linotype"/>
    </w:rPr>
  </w:style>
  <w:style w:type="character" w:customStyle="1" w:styleId="WW8Num24z0">
    <w:name w:val="WW8Num24z0"/>
    <w:rsid w:val="004E4547"/>
    <w:rPr>
      <w:rFonts w:ascii="Palatino Linotype" w:hAnsi="Palatino Linotype"/>
    </w:rPr>
  </w:style>
  <w:style w:type="character" w:customStyle="1" w:styleId="WW8Num25z0">
    <w:name w:val="WW8Num25z0"/>
    <w:rsid w:val="004E4547"/>
    <w:rPr>
      <w:rFonts w:ascii="Palatino Linotype" w:hAnsi="Palatino Linotype"/>
    </w:rPr>
  </w:style>
  <w:style w:type="character" w:customStyle="1" w:styleId="WW8Num26z0">
    <w:name w:val="WW8Num26z0"/>
    <w:rsid w:val="004E4547"/>
    <w:rPr>
      <w:rFonts w:ascii="Palatino Linotype" w:hAnsi="Palatino Linotype"/>
    </w:rPr>
  </w:style>
  <w:style w:type="character" w:customStyle="1" w:styleId="WW8Num27z0">
    <w:name w:val="WW8Num27z0"/>
    <w:rsid w:val="004E4547"/>
    <w:rPr>
      <w:rFonts w:ascii="Palatino Linotype" w:hAnsi="Palatino Linotype"/>
    </w:rPr>
  </w:style>
  <w:style w:type="character" w:customStyle="1" w:styleId="WW8Num28z0">
    <w:name w:val="WW8Num28z0"/>
    <w:rsid w:val="004E4547"/>
    <w:rPr>
      <w:rFonts w:ascii="Palatino Linotype" w:hAnsi="Palatino Linotype"/>
    </w:rPr>
  </w:style>
  <w:style w:type="character" w:customStyle="1" w:styleId="WW8Num29z0">
    <w:name w:val="WW8Num29z0"/>
    <w:rsid w:val="004E4547"/>
    <w:rPr>
      <w:rFonts w:ascii="Palatino Linotype" w:hAnsi="Palatino Linotype"/>
    </w:rPr>
  </w:style>
  <w:style w:type="character" w:customStyle="1" w:styleId="WW8Num30z0">
    <w:name w:val="WW8Num30z0"/>
    <w:rsid w:val="004E4547"/>
    <w:rPr>
      <w:rFonts w:ascii="Palatino Linotype" w:hAnsi="Palatino Linotype"/>
    </w:rPr>
  </w:style>
  <w:style w:type="character" w:customStyle="1" w:styleId="WW8Num31z0">
    <w:name w:val="WW8Num31z0"/>
    <w:rsid w:val="004E4547"/>
    <w:rPr>
      <w:rFonts w:ascii="Palatino Linotype" w:hAnsi="Palatino Linotype"/>
    </w:rPr>
  </w:style>
  <w:style w:type="character" w:customStyle="1" w:styleId="WW8Num32z0">
    <w:name w:val="WW8Num32z0"/>
    <w:rsid w:val="004E4547"/>
    <w:rPr>
      <w:rFonts w:ascii="Palatino Linotype" w:hAnsi="Palatino Linotype"/>
    </w:rPr>
  </w:style>
  <w:style w:type="character" w:customStyle="1" w:styleId="WW8Num33z0">
    <w:name w:val="WW8Num33z0"/>
    <w:rsid w:val="004E4547"/>
    <w:rPr>
      <w:rFonts w:ascii="Palatino Linotype" w:hAnsi="Palatino Linotype"/>
    </w:rPr>
  </w:style>
  <w:style w:type="character" w:customStyle="1" w:styleId="WW8Num34z0">
    <w:name w:val="WW8Num34z0"/>
    <w:rsid w:val="004E4547"/>
    <w:rPr>
      <w:rFonts w:ascii="Palatino Linotype" w:hAnsi="Palatino Linotype"/>
    </w:rPr>
  </w:style>
  <w:style w:type="character" w:customStyle="1" w:styleId="WW8Num35z0">
    <w:name w:val="WW8Num35z0"/>
    <w:rsid w:val="004E4547"/>
    <w:rPr>
      <w:rFonts w:ascii="Palatino Linotype" w:hAnsi="Palatino Linotype"/>
    </w:rPr>
  </w:style>
  <w:style w:type="character" w:customStyle="1" w:styleId="WW8Num36z0">
    <w:name w:val="WW8Num36z0"/>
    <w:rsid w:val="004E4547"/>
    <w:rPr>
      <w:rFonts w:ascii="Palatino Linotype" w:hAnsi="Palatino Linotype"/>
    </w:rPr>
  </w:style>
  <w:style w:type="character" w:customStyle="1" w:styleId="WW8Num37z0">
    <w:name w:val="WW8Num37z0"/>
    <w:rsid w:val="004E4547"/>
    <w:rPr>
      <w:rFonts w:ascii="Palatino Linotype" w:hAnsi="Palatino Linotype"/>
    </w:rPr>
  </w:style>
  <w:style w:type="character" w:customStyle="1" w:styleId="WW8Num38z0">
    <w:name w:val="WW8Num38z0"/>
    <w:rsid w:val="004E4547"/>
    <w:rPr>
      <w:rFonts w:ascii="Palatino Linotype" w:hAnsi="Palatino Linotype"/>
    </w:rPr>
  </w:style>
  <w:style w:type="character" w:customStyle="1" w:styleId="WW8Num39z0">
    <w:name w:val="WW8Num39z0"/>
    <w:rsid w:val="004E4547"/>
    <w:rPr>
      <w:rFonts w:ascii="Palatino Linotype" w:hAnsi="Palatino Linotype"/>
    </w:rPr>
  </w:style>
  <w:style w:type="character" w:customStyle="1" w:styleId="WW8Num40z0">
    <w:name w:val="WW8Num40z0"/>
    <w:rsid w:val="004E4547"/>
    <w:rPr>
      <w:rFonts w:ascii="Palatino Linotype" w:hAnsi="Palatino Linotype"/>
    </w:rPr>
  </w:style>
  <w:style w:type="character" w:customStyle="1" w:styleId="WW8Num41z0">
    <w:name w:val="WW8Num41z0"/>
    <w:rsid w:val="004E4547"/>
    <w:rPr>
      <w:rFonts w:ascii="Palatino Linotype" w:hAnsi="Palatino Linotype"/>
    </w:rPr>
  </w:style>
  <w:style w:type="character" w:customStyle="1" w:styleId="WW8Num42z0">
    <w:name w:val="WW8Num42z0"/>
    <w:rsid w:val="004E4547"/>
    <w:rPr>
      <w:rFonts w:ascii="Palatino Linotype" w:hAnsi="Palatino Linotype"/>
    </w:rPr>
  </w:style>
  <w:style w:type="character" w:customStyle="1" w:styleId="WW8Num43z0">
    <w:name w:val="WW8Num43z0"/>
    <w:rsid w:val="004E4547"/>
    <w:rPr>
      <w:rFonts w:ascii="Palatino Linotype" w:hAnsi="Palatino Linotype"/>
    </w:rPr>
  </w:style>
  <w:style w:type="character" w:customStyle="1" w:styleId="WW8Num44z0">
    <w:name w:val="WW8Num44z0"/>
    <w:rsid w:val="004E4547"/>
    <w:rPr>
      <w:rFonts w:ascii="Palatino Linotype" w:hAnsi="Palatino Linotype"/>
    </w:rPr>
  </w:style>
  <w:style w:type="character" w:customStyle="1" w:styleId="WW8Num45z0">
    <w:name w:val="WW8Num45z0"/>
    <w:rsid w:val="004E4547"/>
    <w:rPr>
      <w:rFonts w:ascii="Palatino Linotype" w:hAnsi="Palatino Linotype"/>
    </w:rPr>
  </w:style>
  <w:style w:type="character" w:customStyle="1" w:styleId="WW8Num46z0">
    <w:name w:val="WW8Num46z0"/>
    <w:rsid w:val="004E4547"/>
    <w:rPr>
      <w:rFonts w:ascii="Palatino Linotype" w:hAnsi="Palatino Linotype"/>
    </w:rPr>
  </w:style>
  <w:style w:type="character" w:customStyle="1" w:styleId="WW8Num47z0">
    <w:name w:val="WW8Num47z0"/>
    <w:rsid w:val="004E4547"/>
    <w:rPr>
      <w:rFonts w:ascii="Palatino Linotype" w:hAnsi="Palatino Linotype"/>
    </w:rPr>
  </w:style>
  <w:style w:type="character" w:customStyle="1" w:styleId="WW8Num48z0">
    <w:name w:val="WW8Num48z0"/>
    <w:rsid w:val="004E4547"/>
    <w:rPr>
      <w:rFonts w:ascii="Palatino Linotype" w:hAnsi="Palatino Linotype"/>
    </w:rPr>
  </w:style>
  <w:style w:type="character" w:customStyle="1" w:styleId="WW8Num49z0">
    <w:name w:val="WW8Num49z0"/>
    <w:rsid w:val="004E4547"/>
    <w:rPr>
      <w:rFonts w:ascii="Palatino Linotype" w:hAnsi="Palatino Linotype"/>
    </w:rPr>
  </w:style>
  <w:style w:type="character" w:customStyle="1" w:styleId="WW8Num50z0">
    <w:name w:val="WW8Num50z0"/>
    <w:rsid w:val="004E4547"/>
    <w:rPr>
      <w:rFonts w:ascii="Palatino Linotype" w:hAnsi="Palatino Linotype"/>
    </w:rPr>
  </w:style>
  <w:style w:type="character" w:customStyle="1" w:styleId="WW8Num51z0">
    <w:name w:val="WW8Num51z0"/>
    <w:rsid w:val="004E4547"/>
    <w:rPr>
      <w:rFonts w:ascii="Palatino Linotype" w:hAnsi="Palatino Linotype"/>
    </w:rPr>
  </w:style>
  <w:style w:type="character" w:customStyle="1" w:styleId="WW8Num52z0">
    <w:name w:val="WW8Num52z0"/>
    <w:rsid w:val="004E4547"/>
    <w:rPr>
      <w:rFonts w:ascii="Palatino Linotype" w:hAnsi="Palatino Linotype"/>
    </w:rPr>
  </w:style>
  <w:style w:type="character" w:customStyle="1" w:styleId="WW8Num53z0">
    <w:name w:val="WW8Num53z0"/>
    <w:rsid w:val="004E4547"/>
    <w:rPr>
      <w:rFonts w:ascii="Palatino Linotype" w:hAnsi="Palatino Linotype"/>
    </w:rPr>
  </w:style>
  <w:style w:type="character" w:customStyle="1" w:styleId="WW8Num54z0">
    <w:name w:val="WW8Num54z0"/>
    <w:rsid w:val="004E4547"/>
    <w:rPr>
      <w:rFonts w:ascii="Palatino Linotype" w:hAnsi="Palatino Linotype"/>
    </w:rPr>
  </w:style>
  <w:style w:type="character" w:customStyle="1" w:styleId="WW8Num55z0">
    <w:name w:val="WW8Num55z0"/>
    <w:rsid w:val="004E4547"/>
    <w:rPr>
      <w:rFonts w:ascii="Palatino Linotype" w:hAnsi="Palatino Linotype"/>
    </w:rPr>
  </w:style>
  <w:style w:type="character" w:customStyle="1" w:styleId="WW8Num56z0">
    <w:name w:val="WW8Num56z0"/>
    <w:rsid w:val="004E4547"/>
    <w:rPr>
      <w:rFonts w:ascii="Palatino Linotype" w:hAnsi="Palatino Linotype"/>
    </w:rPr>
  </w:style>
  <w:style w:type="character" w:customStyle="1" w:styleId="WW8Num57z0">
    <w:name w:val="WW8Num57z0"/>
    <w:rsid w:val="004E4547"/>
    <w:rPr>
      <w:rFonts w:ascii="Palatino Linotype" w:hAnsi="Palatino Linotype"/>
    </w:rPr>
  </w:style>
  <w:style w:type="character" w:customStyle="1" w:styleId="WW8Num58z0">
    <w:name w:val="WW8Num58z0"/>
    <w:rsid w:val="004E4547"/>
    <w:rPr>
      <w:rFonts w:ascii="Palatino Linotype" w:hAnsi="Palatino Linotype"/>
    </w:rPr>
  </w:style>
  <w:style w:type="character" w:customStyle="1" w:styleId="WW8Num59z0">
    <w:name w:val="WW8Num59z0"/>
    <w:rsid w:val="004E4547"/>
    <w:rPr>
      <w:rFonts w:ascii="Palatino Linotype" w:hAnsi="Palatino Linotype"/>
    </w:rPr>
  </w:style>
  <w:style w:type="character" w:customStyle="1" w:styleId="WW8Num60z0">
    <w:name w:val="WW8Num60z0"/>
    <w:rsid w:val="004E4547"/>
    <w:rPr>
      <w:rFonts w:ascii="Palatino Linotype" w:hAnsi="Palatino Linotype"/>
    </w:rPr>
  </w:style>
  <w:style w:type="character" w:customStyle="1" w:styleId="WW8Num61z0">
    <w:name w:val="WW8Num61z0"/>
    <w:rsid w:val="004E4547"/>
    <w:rPr>
      <w:rFonts w:ascii="Palatino Linotype" w:hAnsi="Palatino Linotype"/>
    </w:rPr>
  </w:style>
  <w:style w:type="character" w:customStyle="1" w:styleId="WW8Num62z0">
    <w:name w:val="WW8Num62z0"/>
    <w:rsid w:val="004E4547"/>
    <w:rPr>
      <w:rFonts w:ascii="Palatino Linotype" w:hAnsi="Palatino Linotype"/>
    </w:rPr>
  </w:style>
  <w:style w:type="character" w:customStyle="1" w:styleId="WW8Num63z0">
    <w:name w:val="WW8Num63z0"/>
    <w:rsid w:val="004E4547"/>
    <w:rPr>
      <w:rFonts w:ascii="Palatino Linotype" w:hAnsi="Palatino Linotype"/>
    </w:rPr>
  </w:style>
  <w:style w:type="character" w:customStyle="1" w:styleId="WW8Num64z0">
    <w:name w:val="WW8Num64z0"/>
    <w:rsid w:val="004E4547"/>
    <w:rPr>
      <w:rFonts w:ascii="Palatino Linotype" w:hAnsi="Palatino Linotype"/>
    </w:rPr>
  </w:style>
  <w:style w:type="character" w:customStyle="1" w:styleId="WW8Num65z0">
    <w:name w:val="WW8Num65z0"/>
    <w:rsid w:val="004E4547"/>
    <w:rPr>
      <w:rFonts w:ascii="Palatino Linotype" w:hAnsi="Palatino Linotype"/>
    </w:rPr>
  </w:style>
  <w:style w:type="character" w:customStyle="1" w:styleId="WW8Num66z0">
    <w:name w:val="WW8Num66z0"/>
    <w:rsid w:val="004E4547"/>
    <w:rPr>
      <w:rFonts w:ascii="Palatino Linotype" w:hAnsi="Palatino Linotype"/>
    </w:rPr>
  </w:style>
  <w:style w:type="character" w:customStyle="1" w:styleId="WW8NumSt18z0">
    <w:name w:val="WW8NumSt18z0"/>
    <w:rsid w:val="004E4547"/>
    <w:rPr>
      <w:rFonts w:ascii="Palatino Linotype" w:hAnsi="Palatino Linotype"/>
    </w:rPr>
  </w:style>
  <w:style w:type="character" w:customStyle="1" w:styleId="WW8NumSt31z0">
    <w:name w:val="WW8NumSt31z0"/>
    <w:rsid w:val="004E4547"/>
    <w:rPr>
      <w:rFonts w:ascii="Palatino Linotype" w:hAnsi="Palatino Linotype"/>
    </w:rPr>
  </w:style>
  <w:style w:type="character" w:customStyle="1" w:styleId="WW8NumSt55z0">
    <w:name w:val="WW8NumSt55z0"/>
    <w:rsid w:val="004E4547"/>
    <w:rPr>
      <w:rFonts w:ascii="Palatino Linotype" w:hAnsi="Palatino Linotype"/>
    </w:rPr>
  </w:style>
  <w:style w:type="character" w:styleId="a3">
    <w:name w:val="Hyperlink"/>
    <w:basedOn w:val="a0"/>
    <w:rsid w:val="004E4547"/>
    <w:rPr>
      <w:rFonts w:cs="Times New Roman"/>
      <w:color w:val="000080"/>
      <w:u w:val="single"/>
    </w:rPr>
  </w:style>
  <w:style w:type="paragraph" w:customStyle="1" w:styleId="a4">
    <w:name w:val="Заголовок"/>
    <w:basedOn w:val="a"/>
    <w:next w:val="a5"/>
    <w:rsid w:val="004E4547"/>
    <w:pPr>
      <w:keepNext/>
      <w:spacing w:before="240" w:after="120"/>
    </w:pPr>
    <w:rPr>
      <w:rFonts w:ascii="Arial" w:hAnsi="Arial" w:cs="Arial"/>
      <w:sz w:val="28"/>
      <w:szCs w:val="28"/>
    </w:rPr>
  </w:style>
  <w:style w:type="paragraph" w:styleId="a5">
    <w:name w:val="Body Text"/>
    <w:basedOn w:val="a"/>
    <w:link w:val="a6"/>
    <w:rsid w:val="004E4547"/>
    <w:pPr>
      <w:spacing w:after="120"/>
    </w:pPr>
  </w:style>
  <w:style w:type="character" w:customStyle="1" w:styleId="a6">
    <w:name w:val="Основний текст Знак"/>
    <w:basedOn w:val="a0"/>
    <w:link w:val="a5"/>
    <w:semiHidden/>
    <w:locked/>
    <w:rPr>
      <w:rFonts w:ascii="Palatino Linotype" w:hAnsi="Palatino Linotype" w:cs="Palatino Linotype"/>
      <w:sz w:val="20"/>
      <w:szCs w:val="20"/>
      <w:lang w:val="ru-RU" w:eastAsia="ar-SA" w:bidi="ar-SA"/>
    </w:rPr>
  </w:style>
  <w:style w:type="paragraph" w:styleId="a7">
    <w:name w:val="List"/>
    <w:basedOn w:val="a5"/>
    <w:rsid w:val="004E4547"/>
  </w:style>
  <w:style w:type="paragraph" w:customStyle="1" w:styleId="a8">
    <w:name w:val="Название"/>
    <w:basedOn w:val="a"/>
    <w:rsid w:val="004E4547"/>
    <w:pPr>
      <w:suppressLineNumbers/>
      <w:spacing w:before="120" w:after="120"/>
    </w:pPr>
    <w:rPr>
      <w:i/>
      <w:iCs/>
      <w:sz w:val="24"/>
      <w:szCs w:val="24"/>
    </w:rPr>
  </w:style>
  <w:style w:type="paragraph" w:customStyle="1" w:styleId="a9">
    <w:name w:val="Указатель"/>
    <w:basedOn w:val="a"/>
    <w:rsid w:val="004E4547"/>
    <w:pPr>
      <w:suppressLineNumbers/>
    </w:pPr>
  </w:style>
  <w:style w:type="paragraph" w:customStyle="1" w:styleId="aa">
    <w:name w:val="Содержимое врезки"/>
    <w:basedOn w:val="a5"/>
    <w:rsid w:val="004E4547"/>
  </w:style>
  <w:style w:type="paragraph" w:customStyle="1" w:styleId="ab">
    <w:name w:val="Содержимое таблицы"/>
    <w:basedOn w:val="a"/>
    <w:rsid w:val="004E4547"/>
    <w:pPr>
      <w:suppressLineNumbers/>
    </w:pPr>
  </w:style>
  <w:style w:type="paragraph" w:customStyle="1" w:styleId="ac">
    <w:name w:val="Заголовок таблицы"/>
    <w:basedOn w:val="ab"/>
    <w:rsid w:val="004E4547"/>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111371</Words>
  <Characters>634815</Characters>
  <Application>Microsoft Office Word</Application>
  <DocSecurity>0</DocSecurity>
  <Lines>5290</Lines>
  <Paragraphs>1489</Paragraphs>
  <ScaleCrop>false</ScaleCrop>
  <HeadingPairs>
    <vt:vector size="2" baseType="variant">
      <vt:variant>
        <vt:lpstr>Назва</vt:lpstr>
      </vt:variant>
      <vt:variant>
        <vt:i4>1</vt:i4>
      </vt:variant>
    </vt:vector>
  </HeadingPairs>
  <TitlesOfParts>
    <vt:vector size="1" baseType="lpstr">
      <vt:lpstr>Красные партизаны</vt:lpstr>
    </vt:vector>
  </TitlesOfParts>
  <Company/>
  <LinksUpToDate>false</LinksUpToDate>
  <CharactersWithSpaces>744697</CharactersWithSpaces>
  <SharedDoc>false</SharedDoc>
  <HLinks>
    <vt:vector size="24" baseType="variant">
      <vt:variant>
        <vt:i4>262163</vt:i4>
      </vt:variant>
      <vt:variant>
        <vt:i4>9</vt:i4>
      </vt:variant>
      <vt:variant>
        <vt:i4>0</vt:i4>
      </vt:variant>
      <vt:variant>
        <vt:i4>5</vt:i4>
      </vt:variant>
      <vt:variant>
        <vt:lpwstr>http://www.geocities.com/upahistory/skorupski/part3.html</vt:lpwstr>
      </vt:variant>
      <vt:variant>
        <vt:lpwstr/>
      </vt:variant>
      <vt:variant>
        <vt:i4>7143542</vt:i4>
      </vt:variant>
      <vt:variant>
        <vt:i4>6</vt:i4>
      </vt:variant>
      <vt:variant>
        <vt:i4>0</vt:i4>
      </vt:variant>
      <vt:variant>
        <vt:i4>5</vt:i4>
      </vt:variant>
      <vt:variant>
        <vt:lpwstr>http://www.agentura.ru/culture007/history/ww2/ussr/razvedka</vt:lpwstr>
      </vt:variant>
      <vt:variant>
        <vt:lpwstr/>
      </vt:variant>
      <vt:variant>
        <vt:i4>262162</vt:i4>
      </vt:variant>
      <vt:variant>
        <vt:i4>3</vt:i4>
      </vt:variant>
      <vt:variant>
        <vt:i4>0</vt:i4>
      </vt:variant>
      <vt:variant>
        <vt:i4>5</vt:i4>
      </vt:variant>
      <vt:variant>
        <vt:lpwstr>http://www.geocities.com/upahistory/skorupski/part2.html</vt:lpwstr>
      </vt:variant>
      <vt:variant>
        <vt:lpwstr/>
      </vt:variant>
      <vt:variant>
        <vt:i4>6422624</vt:i4>
      </vt:variant>
      <vt:variant>
        <vt:i4>0</vt:i4>
      </vt:variant>
      <vt:variant>
        <vt:i4>0</vt:i4>
      </vt:variant>
      <vt:variant>
        <vt:i4>5</vt:i4>
      </vt:variant>
      <vt:variant>
        <vt:lpwstr>http://miutera.lib.ru/research/sokolov3/04.html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Красные партизаны</dc:title>
  <dc:subject/>
  <dc:creator>Lesha</dc:creator>
  <cp:keywords/>
  <dc:description/>
  <cp:lastModifiedBy>Irina</cp:lastModifiedBy>
  <cp:revision>2</cp:revision>
  <dcterms:created xsi:type="dcterms:W3CDTF">2014-11-11T22:26:00Z</dcterms:created>
  <dcterms:modified xsi:type="dcterms:W3CDTF">2014-11-11T22:26:00Z</dcterms:modified>
</cp:coreProperties>
</file>