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358F6" w:rsidRDefault="001358F6" w:rsidP="00B0121E">
      <w:pPr>
        <w:spacing w:line="360" w:lineRule="auto"/>
        <w:ind w:firstLine="570"/>
        <w:jc w:val="center"/>
        <w:outlineLvl w:val="0"/>
      </w:pPr>
      <w:r>
        <w:t>МИНИСТЕРСТВО ОБРАЗОВАНИЯ И НАУКИ РОССИЙСКОЙ ФЕДЕРАЦИИ</w:t>
      </w:r>
    </w:p>
    <w:p w:rsidR="001358F6" w:rsidRDefault="001358F6" w:rsidP="00B0121E">
      <w:pPr>
        <w:spacing w:line="360" w:lineRule="auto"/>
        <w:ind w:firstLine="570"/>
        <w:jc w:val="center"/>
      </w:pPr>
      <w:r>
        <w:t>ФЕДЕРАЛЬНОЕ АГЕНТСТВО ПО ОБРАЗОВАНИЮ</w:t>
      </w:r>
    </w:p>
    <w:p w:rsidR="001358F6" w:rsidRDefault="001358F6" w:rsidP="00B0121E">
      <w:pPr>
        <w:spacing w:line="360" w:lineRule="auto"/>
        <w:ind w:firstLine="570"/>
        <w:jc w:val="center"/>
        <w:outlineLvl w:val="0"/>
      </w:pPr>
      <w:r>
        <w:t>ГОСУДАРСТВЕННОЕ ОБРАЗОВАТЕЛЬНОЕ УЧРЕЖДЕНИЕ</w:t>
      </w:r>
    </w:p>
    <w:p w:rsidR="001358F6" w:rsidRDefault="001358F6" w:rsidP="00B0121E">
      <w:pPr>
        <w:spacing w:line="360" w:lineRule="auto"/>
        <w:ind w:firstLine="570"/>
        <w:jc w:val="center"/>
        <w:outlineLvl w:val="0"/>
      </w:pPr>
      <w:r>
        <w:t>ВЫСШЕГО ПРОФЕССИОНАЛЬНОГО ОБРАЗОВАНИЯ</w:t>
      </w:r>
    </w:p>
    <w:p w:rsidR="001358F6" w:rsidRDefault="001358F6" w:rsidP="00B0121E">
      <w:pPr>
        <w:spacing w:line="360" w:lineRule="auto"/>
        <w:ind w:firstLine="570"/>
        <w:jc w:val="center"/>
        <w:outlineLvl w:val="0"/>
      </w:pPr>
      <w:r>
        <w:t xml:space="preserve"> «ИЖЕВСКИЙ ГОСУДАРСТВЕННЫЙ ТЕХНИЧЕСКИЙ УНИВЕРСИТЕТ»</w:t>
      </w:r>
    </w:p>
    <w:p w:rsidR="001358F6" w:rsidRDefault="001358F6" w:rsidP="00B0121E">
      <w:pPr>
        <w:spacing w:line="360" w:lineRule="auto"/>
        <w:ind w:firstLine="570"/>
        <w:jc w:val="center"/>
        <w:rPr>
          <w:b/>
          <w:sz w:val="36"/>
          <w:szCs w:val="36"/>
        </w:rPr>
      </w:pPr>
    </w:p>
    <w:p w:rsidR="001358F6" w:rsidRDefault="001358F6" w:rsidP="00B0121E">
      <w:pPr>
        <w:spacing w:line="360" w:lineRule="auto"/>
        <w:ind w:firstLine="570"/>
        <w:jc w:val="center"/>
        <w:rPr>
          <w:b/>
          <w:sz w:val="36"/>
          <w:szCs w:val="36"/>
        </w:rPr>
      </w:pPr>
    </w:p>
    <w:p w:rsidR="001358F6" w:rsidRDefault="001358F6" w:rsidP="00B0121E">
      <w:pPr>
        <w:spacing w:line="360" w:lineRule="auto"/>
        <w:ind w:firstLine="570"/>
        <w:jc w:val="center"/>
        <w:rPr>
          <w:b/>
          <w:sz w:val="36"/>
          <w:szCs w:val="36"/>
        </w:rPr>
      </w:pPr>
    </w:p>
    <w:p w:rsidR="001358F6" w:rsidRDefault="001358F6" w:rsidP="00B0121E">
      <w:pPr>
        <w:spacing w:line="360" w:lineRule="auto"/>
        <w:ind w:firstLine="570"/>
        <w:jc w:val="center"/>
        <w:rPr>
          <w:b/>
          <w:sz w:val="36"/>
          <w:szCs w:val="36"/>
        </w:rPr>
      </w:pPr>
    </w:p>
    <w:p w:rsidR="001358F6" w:rsidRDefault="001358F6" w:rsidP="00B0121E">
      <w:pPr>
        <w:spacing w:line="360" w:lineRule="auto"/>
        <w:ind w:firstLine="570"/>
        <w:jc w:val="center"/>
        <w:rPr>
          <w:b/>
          <w:sz w:val="36"/>
          <w:szCs w:val="36"/>
        </w:rPr>
      </w:pPr>
    </w:p>
    <w:p w:rsidR="001358F6" w:rsidRDefault="001358F6" w:rsidP="00B0121E">
      <w:pPr>
        <w:spacing w:line="360" w:lineRule="auto"/>
        <w:ind w:firstLine="570"/>
        <w:jc w:val="center"/>
        <w:outlineLvl w:val="0"/>
        <w:rPr>
          <w:b/>
          <w:sz w:val="40"/>
          <w:szCs w:val="40"/>
        </w:rPr>
      </w:pPr>
      <w:r>
        <w:rPr>
          <w:b/>
          <w:sz w:val="40"/>
          <w:szCs w:val="40"/>
        </w:rPr>
        <w:t>Отечественная история</w:t>
      </w:r>
    </w:p>
    <w:p w:rsidR="001358F6" w:rsidRDefault="001358F6" w:rsidP="00B0121E">
      <w:pPr>
        <w:spacing w:line="360" w:lineRule="auto"/>
        <w:ind w:firstLine="570"/>
        <w:jc w:val="center"/>
        <w:rPr>
          <w:b/>
          <w:sz w:val="36"/>
          <w:szCs w:val="36"/>
        </w:rPr>
      </w:pPr>
    </w:p>
    <w:p w:rsidR="001358F6" w:rsidRDefault="001358F6" w:rsidP="00B0121E">
      <w:pPr>
        <w:spacing w:line="360" w:lineRule="auto"/>
        <w:ind w:firstLine="570"/>
        <w:jc w:val="center"/>
        <w:outlineLvl w:val="0"/>
        <w:rPr>
          <w:b/>
          <w:sz w:val="32"/>
          <w:szCs w:val="32"/>
        </w:rPr>
      </w:pPr>
      <w:r>
        <w:rPr>
          <w:b/>
          <w:sz w:val="32"/>
          <w:szCs w:val="32"/>
        </w:rPr>
        <w:t>Учебно-методическое пособие для самостоятельной работы</w:t>
      </w:r>
    </w:p>
    <w:p w:rsidR="001358F6" w:rsidRDefault="001358F6" w:rsidP="00B0121E">
      <w:pPr>
        <w:spacing w:line="360" w:lineRule="auto"/>
        <w:ind w:firstLine="570"/>
        <w:jc w:val="center"/>
        <w:outlineLvl w:val="0"/>
        <w:rPr>
          <w:b/>
          <w:sz w:val="32"/>
          <w:szCs w:val="32"/>
        </w:rPr>
      </w:pPr>
      <w:r>
        <w:rPr>
          <w:b/>
          <w:sz w:val="32"/>
          <w:szCs w:val="32"/>
        </w:rPr>
        <w:t xml:space="preserve">для студентов 1-го курса </w:t>
      </w:r>
    </w:p>
    <w:p w:rsidR="001358F6" w:rsidRDefault="001358F6" w:rsidP="00B0121E">
      <w:pPr>
        <w:spacing w:line="360" w:lineRule="auto"/>
        <w:ind w:firstLine="570"/>
        <w:jc w:val="center"/>
        <w:rPr>
          <w:sz w:val="32"/>
          <w:szCs w:val="32"/>
        </w:rPr>
      </w:pPr>
    </w:p>
    <w:p w:rsidR="001358F6" w:rsidRDefault="001358F6" w:rsidP="00B0121E">
      <w:pPr>
        <w:spacing w:line="360" w:lineRule="auto"/>
        <w:ind w:firstLine="570"/>
        <w:jc w:val="center"/>
        <w:rPr>
          <w:b/>
        </w:rPr>
      </w:pPr>
    </w:p>
    <w:p w:rsidR="001358F6" w:rsidRDefault="001358F6" w:rsidP="00B0121E">
      <w:pPr>
        <w:spacing w:line="360" w:lineRule="auto"/>
        <w:ind w:firstLine="570"/>
        <w:jc w:val="center"/>
        <w:rPr>
          <w:b/>
        </w:rPr>
      </w:pPr>
    </w:p>
    <w:p w:rsidR="001358F6" w:rsidRDefault="001358F6" w:rsidP="00B0121E">
      <w:pPr>
        <w:spacing w:line="360" w:lineRule="auto"/>
        <w:ind w:firstLine="570"/>
        <w:jc w:val="center"/>
        <w:rPr>
          <w:b/>
        </w:rPr>
      </w:pPr>
    </w:p>
    <w:p w:rsidR="001358F6" w:rsidRDefault="001358F6" w:rsidP="00B0121E">
      <w:pPr>
        <w:spacing w:line="360" w:lineRule="auto"/>
        <w:ind w:firstLine="570"/>
        <w:jc w:val="center"/>
        <w:rPr>
          <w:b/>
        </w:rPr>
      </w:pPr>
    </w:p>
    <w:p w:rsidR="001358F6" w:rsidRDefault="001358F6" w:rsidP="00B0121E">
      <w:pPr>
        <w:spacing w:line="360" w:lineRule="auto"/>
        <w:ind w:firstLine="570"/>
        <w:jc w:val="center"/>
        <w:rPr>
          <w:b/>
        </w:rPr>
      </w:pPr>
    </w:p>
    <w:p w:rsidR="001358F6" w:rsidRDefault="001358F6" w:rsidP="00B0121E">
      <w:pPr>
        <w:spacing w:line="360" w:lineRule="auto"/>
        <w:ind w:firstLine="570"/>
        <w:jc w:val="center"/>
        <w:rPr>
          <w:b/>
        </w:rPr>
      </w:pPr>
    </w:p>
    <w:p w:rsidR="001358F6" w:rsidRDefault="001358F6" w:rsidP="00B0121E">
      <w:pPr>
        <w:spacing w:line="360" w:lineRule="auto"/>
        <w:ind w:firstLine="570"/>
        <w:jc w:val="center"/>
        <w:rPr>
          <w:b/>
        </w:rPr>
      </w:pPr>
    </w:p>
    <w:p w:rsidR="001358F6" w:rsidRDefault="001358F6" w:rsidP="00B0121E">
      <w:pPr>
        <w:spacing w:line="360" w:lineRule="auto"/>
        <w:ind w:firstLine="570"/>
        <w:jc w:val="center"/>
        <w:rPr>
          <w:b/>
        </w:rPr>
      </w:pPr>
    </w:p>
    <w:p w:rsidR="001358F6" w:rsidRDefault="001358F6" w:rsidP="00B0121E">
      <w:pPr>
        <w:spacing w:line="360" w:lineRule="auto"/>
        <w:ind w:firstLine="570"/>
        <w:jc w:val="center"/>
        <w:rPr>
          <w:b/>
        </w:rPr>
      </w:pPr>
    </w:p>
    <w:p w:rsidR="001358F6" w:rsidRDefault="001358F6" w:rsidP="00B0121E">
      <w:pPr>
        <w:spacing w:line="360" w:lineRule="auto"/>
        <w:ind w:firstLine="570"/>
        <w:jc w:val="center"/>
        <w:rPr>
          <w:b/>
        </w:rPr>
      </w:pPr>
    </w:p>
    <w:p w:rsidR="001358F6" w:rsidRDefault="001358F6" w:rsidP="00B0121E">
      <w:pPr>
        <w:spacing w:line="360" w:lineRule="auto"/>
        <w:ind w:firstLine="570"/>
        <w:jc w:val="center"/>
      </w:pPr>
    </w:p>
    <w:p w:rsidR="001358F6" w:rsidRDefault="001358F6" w:rsidP="00B0121E">
      <w:pPr>
        <w:ind w:firstLine="570"/>
        <w:jc w:val="center"/>
      </w:pPr>
    </w:p>
    <w:p w:rsidR="001358F6" w:rsidRDefault="001358F6" w:rsidP="00B0121E">
      <w:pPr>
        <w:ind w:firstLine="570"/>
        <w:jc w:val="center"/>
      </w:pPr>
    </w:p>
    <w:p w:rsidR="001358F6" w:rsidRDefault="001358F6" w:rsidP="00B0121E">
      <w:pPr>
        <w:ind w:firstLine="570"/>
        <w:jc w:val="center"/>
      </w:pPr>
    </w:p>
    <w:p w:rsidR="001358F6" w:rsidRDefault="001358F6" w:rsidP="00B0121E">
      <w:pPr>
        <w:ind w:firstLine="570"/>
        <w:jc w:val="center"/>
      </w:pPr>
    </w:p>
    <w:p w:rsidR="001358F6" w:rsidRDefault="001358F6" w:rsidP="00B0121E">
      <w:pPr>
        <w:ind w:firstLine="570"/>
        <w:jc w:val="center"/>
      </w:pPr>
    </w:p>
    <w:p w:rsidR="001358F6" w:rsidRDefault="00EA3F77" w:rsidP="00B0121E">
      <w:pPr>
        <w:ind w:firstLine="570"/>
        <w:jc w:val="center"/>
        <w:outlineLvl w:val="0"/>
        <w:rPr>
          <w:sz w:val="28"/>
          <w:szCs w:val="28"/>
        </w:rPr>
      </w:pPr>
      <w:r>
        <w:rPr>
          <w:sz w:val="28"/>
          <w:szCs w:val="28"/>
        </w:rPr>
        <w:t>Ижевск, 2009</w:t>
      </w:r>
    </w:p>
    <w:p w:rsidR="001358F6" w:rsidRDefault="001358F6" w:rsidP="00B0121E">
      <w:pPr>
        <w:ind w:firstLine="570"/>
        <w:jc w:val="center"/>
      </w:pPr>
    </w:p>
    <w:p w:rsidR="001358F6" w:rsidRDefault="001358F6" w:rsidP="00B0121E">
      <w:pPr>
        <w:ind w:firstLine="570"/>
        <w:outlineLvl w:val="0"/>
        <w:rPr>
          <w:b/>
        </w:rPr>
      </w:pPr>
      <w:r>
        <w:rPr>
          <w:b/>
        </w:rPr>
        <w:t>УДК 94(075.8)</w:t>
      </w:r>
    </w:p>
    <w:p w:rsidR="001358F6" w:rsidRDefault="001358F6" w:rsidP="00B0121E">
      <w:pPr>
        <w:ind w:firstLine="570"/>
        <w:outlineLvl w:val="0"/>
        <w:rPr>
          <w:b/>
        </w:rPr>
      </w:pPr>
      <w:r>
        <w:rPr>
          <w:b/>
        </w:rPr>
        <w:t>ББК 63.3(2)я73</w:t>
      </w:r>
    </w:p>
    <w:p w:rsidR="001358F6" w:rsidRDefault="001358F6" w:rsidP="00B0121E">
      <w:pPr>
        <w:ind w:firstLine="570"/>
        <w:outlineLvl w:val="0"/>
        <w:rPr>
          <w:b/>
        </w:rPr>
      </w:pPr>
      <w:r>
        <w:rPr>
          <w:b/>
        </w:rPr>
        <w:t xml:space="preserve">          О 82</w:t>
      </w:r>
    </w:p>
    <w:p w:rsidR="001358F6" w:rsidRDefault="001358F6" w:rsidP="00B0121E">
      <w:pPr>
        <w:ind w:firstLine="570"/>
        <w:jc w:val="center"/>
        <w:rPr>
          <w:b/>
        </w:rPr>
      </w:pPr>
    </w:p>
    <w:p w:rsidR="001358F6" w:rsidRDefault="001358F6" w:rsidP="00B0121E">
      <w:pPr>
        <w:ind w:firstLine="570"/>
        <w:jc w:val="center"/>
        <w:rPr>
          <w:b/>
        </w:rPr>
      </w:pPr>
    </w:p>
    <w:p w:rsidR="001358F6" w:rsidRDefault="001358F6" w:rsidP="00B0121E">
      <w:pPr>
        <w:ind w:firstLine="570"/>
        <w:jc w:val="center"/>
        <w:rPr>
          <w:b/>
        </w:rPr>
      </w:pPr>
    </w:p>
    <w:p w:rsidR="001358F6" w:rsidRDefault="001358F6" w:rsidP="00B0121E">
      <w:pPr>
        <w:ind w:firstLine="570"/>
        <w:jc w:val="center"/>
        <w:rPr>
          <w:b/>
        </w:rPr>
      </w:pPr>
    </w:p>
    <w:p w:rsidR="001358F6" w:rsidRDefault="001358F6" w:rsidP="00B0121E">
      <w:pPr>
        <w:ind w:firstLine="570"/>
        <w:jc w:val="center"/>
        <w:rPr>
          <w:sz w:val="28"/>
          <w:szCs w:val="28"/>
        </w:rPr>
      </w:pPr>
      <w:r>
        <w:rPr>
          <w:sz w:val="28"/>
          <w:szCs w:val="28"/>
        </w:rPr>
        <w:t>Печатается по решению Ученого совета Сарапульского политехнического института (ф) ГОУ ВПО «ИжГТУ»</w:t>
      </w:r>
    </w:p>
    <w:p w:rsidR="001358F6" w:rsidRDefault="001358F6" w:rsidP="00B0121E">
      <w:pPr>
        <w:ind w:firstLine="570"/>
        <w:jc w:val="both"/>
        <w:rPr>
          <w:sz w:val="28"/>
          <w:szCs w:val="28"/>
        </w:rPr>
      </w:pPr>
    </w:p>
    <w:p w:rsidR="001358F6" w:rsidRDefault="001358F6" w:rsidP="00B0121E">
      <w:pPr>
        <w:spacing w:line="360" w:lineRule="auto"/>
        <w:ind w:firstLine="570"/>
        <w:jc w:val="center"/>
        <w:rPr>
          <w:b/>
        </w:rPr>
      </w:pPr>
    </w:p>
    <w:p w:rsidR="001358F6" w:rsidRDefault="001358F6" w:rsidP="00B0121E">
      <w:pPr>
        <w:ind w:firstLine="570"/>
        <w:jc w:val="both"/>
        <w:outlineLvl w:val="0"/>
        <w:rPr>
          <w:sz w:val="28"/>
          <w:szCs w:val="28"/>
        </w:rPr>
      </w:pPr>
      <w:r>
        <w:rPr>
          <w:sz w:val="28"/>
          <w:szCs w:val="28"/>
        </w:rPr>
        <w:t xml:space="preserve">Рецензенты: </w:t>
      </w:r>
      <w:r>
        <w:rPr>
          <w:i/>
          <w:sz w:val="28"/>
          <w:szCs w:val="28"/>
        </w:rPr>
        <w:t xml:space="preserve">Д.А. Котляров, </w:t>
      </w:r>
      <w:r>
        <w:rPr>
          <w:sz w:val="28"/>
          <w:szCs w:val="28"/>
        </w:rPr>
        <w:t xml:space="preserve">к.и.н., доцент, зам. декана истфака УдГУ                      </w:t>
      </w:r>
    </w:p>
    <w:p w:rsidR="001358F6" w:rsidRDefault="001358F6" w:rsidP="00B0121E">
      <w:pPr>
        <w:ind w:firstLine="570"/>
        <w:jc w:val="both"/>
        <w:rPr>
          <w:sz w:val="28"/>
          <w:szCs w:val="28"/>
        </w:rPr>
      </w:pPr>
      <w:r>
        <w:rPr>
          <w:sz w:val="28"/>
          <w:szCs w:val="28"/>
        </w:rPr>
        <w:t xml:space="preserve">                     </w:t>
      </w:r>
      <w:r>
        <w:rPr>
          <w:i/>
          <w:sz w:val="28"/>
          <w:szCs w:val="28"/>
        </w:rPr>
        <w:t>Н.А. Каштанова</w:t>
      </w:r>
      <w:r>
        <w:rPr>
          <w:sz w:val="28"/>
          <w:szCs w:val="28"/>
        </w:rPr>
        <w:t xml:space="preserve"> к.ф.н., доцент, зав. кафедрой ЭГН СПИ ИжГТУ</w:t>
      </w:r>
    </w:p>
    <w:p w:rsidR="001358F6" w:rsidRDefault="001358F6" w:rsidP="00B0121E">
      <w:pPr>
        <w:spacing w:line="360" w:lineRule="auto"/>
        <w:ind w:firstLine="570"/>
        <w:jc w:val="center"/>
        <w:rPr>
          <w:b/>
        </w:rPr>
      </w:pPr>
    </w:p>
    <w:p w:rsidR="001358F6" w:rsidRDefault="001358F6" w:rsidP="00B0121E">
      <w:pPr>
        <w:spacing w:line="360" w:lineRule="auto"/>
        <w:ind w:firstLine="570"/>
        <w:jc w:val="center"/>
        <w:rPr>
          <w:b/>
        </w:rPr>
      </w:pPr>
    </w:p>
    <w:p w:rsidR="001358F6" w:rsidRDefault="001358F6" w:rsidP="00B0121E">
      <w:pPr>
        <w:ind w:firstLine="570"/>
        <w:jc w:val="both"/>
        <w:outlineLvl w:val="0"/>
        <w:rPr>
          <w:sz w:val="28"/>
          <w:szCs w:val="28"/>
        </w:rPr>
      </w:pPr>
      <w:r>
        <w:rPr>
          <w:sz w:val="28"/>
          <w:szCs w:val="28"/>
        </w:rPr>
        <w:t xml:space="preserve">Составитель: </w:t>
      </w:r>
      <w:r>
        <w:rPr>
          <w:i/>
          <w:sz w:val="28"/>
          <w:szCs w:val="28"/>
        </w:rPr>
        <w:t xml:space="preserve">О.В. Чикурова, </w:t>
      </w:r>
      <w:r>
        <w:rPr>
          <w:sz w:val="28"/>
          <w:szCs w:val="28"/>
        </w:rPr>
        <w:t>к.и.н., доцент</w:t>
      </w:r>
      <w:r w:rsidR="006F354B">
        <w:rPr>
          <w:sz w:val="28"/>
          <w:szCs w:val="28"/>
        </w:rPr>
        <w:t xml:space="preserve"> кафедры «Экономика и гуманитарные науки» </w:t>
      </w:r>
      <w:r>
        <w:rPr>
          <w:sz w:val="28"/>
          <w:szCs w:val="28"/>
        </w:rPr>
        <w:t xml:space="preserve"> </w:t>
      </w:r>
      <w:r w:rsidR="006F354B">
        <w:rPr>
          <w:sz w:val="28"/>
          <w:szCs w:val="28"/>
        </w:rPr>
        <w:t>СПИ ИжГТУ</w:t>
      </w:r>
    </w:p>
    <w:p w:rsidR="001358F6" w:rsidRDefault="001358F6" w:rsidP="00B0121E">
      <w:pPr>
        <w:spacing w:line="360" w:lineRule="auto"/>
        <w:ind w:firstLine="570"/>
        <w:jc w:val="center"/>
        <w:rPr>
          <w:b/>
        </w:rPr>
      </w:pPr>
    </w:p>
    <w:p w:rsidR="001358F6" w:rsidRDefault="001358F6" w:rsidP="00B0121E">
      <w:pPr>
        <w:ind w:firstLine="570"/>
        <w:jc w:val="both"/>
        <w:rPr>
          <w:sz w:val="28"/>
          <w:szCs w:val="28"/>
        </w:rPr>
      </w:pPr>
      <w:r>
        <w:rPr>
          <w:b/>
          <w:sz w:val="28"/>
          <w:szCs w:val="28"/>
        </w:rPr>
        <w:t xml:space="preserve">Отечественная история: </w:t>
      </w:r>
      <w:r>
        <w:rPr>
          <w:sz w:val="28"/>
          <w:szCs w:val="28"/>
        </w:rPr>
        <w:t>Учебно-методическое пособие для самостоятельной работы для студентов 1 курса</w:t>
      </w:r>
      <w:r w:rsidR="00261CB0">
        <w:rPr>
          <w:sz w:val="28"/>
          <w:szCs w:val="28"/>
        </w:rPr>
        <w:t xml:space="preserve"> ) / Сост. О.В. Чикурова</w:t>
      </w:r>
      <w:r w:rsidR="00EA3F77">
        <w:rPr>
          <w:sz w:val="28"/>
          <w:szCs w:val="28"/>
        </w:rPr>
        <w:t>. – Ижевск: Изд-во ИжГТУ, 2009</w:t>
      </w:r>
      <w:r>
        <w:rPr>
          <w:sz w:val="28"/>
          <w:szCs w:val="28"/>
        </w:rPr>
        <w:t>. – 1</w:t>
      </w:r>
      <w:r w:rsidR="00261CB0">
        <w:rPr>
          <w:sz w:val="28"/>
          <w:szCs w:val="28"/>
        </w:rPr>
        <w:t>2</w:t>
      </w:r>
      <w:r w:rsidR="00777E86">
        <w:rPr>
          <w:sz w:val="28"/>
          <w:szCs w:val="28"/>
        </w:rPr>
        <w:t>2</w:t>
      </w:r>
      <w:r>
        <w:rPr>
          <w:sz w:val="28"/>
          <w:szCs w:val="28"/>
        </w:rPr>
        <w:t xml:space="preserve"> с.</w:t>
      </w:r>
    </w:p>
    <w:p w:rsidR="001358F6" w:rsidRDefault="001358F6" w:rsidP="00B0121E">
      <w:pPr>
        <w:spacing w:line="360" w:lineRule="auto"/>
        <w:ind w:firstLine="570"/>
        <w:jc w:val="both"/>
      </w:pPr>
    </w:p>
    <w:p w:rsidR="001358F6" w:rsidRDefault="001358F6" w:rsidP="00B0121E">
      <w:pPr>
        <w:spacing w:line="360" w:lineRule="auto"/>
        <w:ind w:firstLine="570"/>
        <w:jc w:val="both"/>
      </w:pPr>
    </w:p>
    <w:p w:rsidR="001358F6" w:rsidRDefault="001358F6" w:rsidP="00B0121E">
      <w:pPr>
        <w:spacing w:line="360" w:lineRule="auto"/>
        <w:ind w:firstLine="570"/>
        <w:jc w:val="both"/>
      </w:pPr>
    </w:p>
    <w:p w:rsidR="001358F6" w:rsidRDefault="001358F6" w:rsidP="00B0121E">
      <w:pPr>
        <w:pStyle w:val="a0"/>
        <w:ind w:firstLine="570"/>
        <w:jc w:val="both"/>
        <w:rPr>
          <w:sz w:val="28"/>
          <w:szCs w:val="28"/>
        </w:rPr>
      </w:pPr>
      <w:r>
        <w:rPr>
          <w:sz w:val="28"/>
          <w:szCs w:val="28"/>
        </w:rPr>
        <w:t>Учебно-методическое пособие предназначено студентам специальностей: 15100</w:t>
      </w:r>
      <w:r w:rsidR="006F354B">
        <w:rPr>
          <w:sz w:val="28"/>
          <w:szCs w:val="28"/>
        </w:rPr>
        <w:t>0</w:t>
      </w:r>
      <w:r>
        <w:rPr>
          <w:sz w:val="28"/>
          <w:szCs w:val="28"/>
        </w:rPr>
        <w:t>, 21020</w:t>
      </w:r>
      <w:r w:rsidR="006F354B">
        <w:rPr>
          <w:sz w:val="28"/>
          <w:szCs w:val="28"/>
        </w:rPr>
        <w:t>0</w:t>
      </w:r>
      <w:r>
        <w:rPr>
          <w:sz w:val="28"/>
          <w:szCs w:val="28"/>
        </w:rPr>
        <w:t>, 23010</w:t>
      </w:r>
      <w:r w:rsidR="006F354B">
        <w:rPr>
          <w:sz w:val="28"/>
          <w:szCs w:val="28"/>
        </w:rPr>
        <w:t>0, 080100, 080500</w:t>
      </w:r>
      <w:r>
        <w:rPr>
          <w:sz w:val="28"/>
          <w:szCs w:val="28"/>
        </w:rPr>
        <w:t>, изучающим Отечественную историю, для подготовки к практическим занятиям, семинарам, зачетам и экзаменам, а также преподавателям в целях оказания помощи при организации самостоятельной работы студентов.</w:t>
      </w:r>
    </w:p>
    <w:p w:rsidR="001358F6" w:rsidRDefault="001358F6" w:rsidP="00B0121E">
      <w:pPr>
        <w:pStyle w:val="a0"/>
        <w:ind w:firstLine="570"/>
        <w:jc w:val="both"/>
        <w:rPr>
          <w:sz w:val="28"/>
          <w:szCs w:val="28"/>
        </w:rPr>
      </w:pPr>
      <w:r>
        <w:rPr>
          <w:sz w:val="28"/>
          <w:szCs w:val="28"/>
        </w:rPr>
        <w:t>Пособие разработано в соответствии с требованиями Государственного образовательного стандарта высшего профессионального образования РФ.</w:t>
      </w:r>
    </w:p>
    <w:p w:rsidR="001358F6" w:rsidRDefault="001358F6" w:rsidP="00B0121E">
      <w:pPr>
        <w:ind w:firstLine="570"/>
        <w:jc w:val="both"/>
        <w:rPr>
          <w:sz w:val="28"/>
          <w:szCs w:val="28"/>
        </w:rPr>
      </w:pPr>
    </w:p>
    <w:p w:rsidR="001358F6" w:rsidRDefault="001358F6" w:rsidP="00B0121E">
      <w:pPr>
        <w:ind w:firstLine="570"/>
        <w:jc w:val="both"/>
        <w:rPr>
          <w:b/>
        </w:rPr>
      </w:pPr>
    </w:p>
    <w:p w:rsidR="001358F6" w:rsidRDefault="001358F6" w:rsidP="00B0121E">
      <w:pPr>
        <w:pageBreakBefore/>
        <w:spacing w:line="360" w:lineRule="auto"/>
        <w:ind w:firstLine="570"/>
        <w:jc w:val="center"/>
        <w:outlineLvl w:val="0"/>
        <w:rPr>
          <w:b/>
          <w:sz w:val="32"/>
          <w:szCs w:val="32"/>
        </w:rPr>
      </w:pPr>
      <w:r>
        <w:rPr>
          <w:b/>
          <w:sz w:val="32"/>
          <w:szCs w:val="32"/>
        </w:rPr>
        <w:t>Содержание:</w:t>
      </w:r>
    </w:p>
    <w:p w:rsidR="001358F6" w:rsidRDefault="001358F6" w:rsidP="00B0121E">
      <w:pPr>
        <w:pStyle w:val="31"/>
        <w:ind w:firstLine="570"/>
        <w:jc w:val="left"/>
        <w:rPr>
          <w:b/>
          <w:szCs w:val="28"/>
        </w:rPr>
      </w:pPr>
    </w:p>
    <w:p w:rsidR="001358F6" w:rsidRDefault="001358F6" w:rsidP="00B0121E">
      <w:pPr>
        <w:pStyle w:val="31"/>
        <w:ind w:firstLine="570"/>
        <w:jc w:val="left"/>
        <w:rPr>
          <w:b/>
          <w:szCs w:val="28"/>
        </w:rPr>
      </w:pPr>
      <w:r>
        <w:rPr>
          <w:b/>
          <w:szCs w:val="28"/>
        </w:rPr>
        <w:t>От составителя   ……………………………………………………………….4</w:t>
      </w:r>
    </w:p>
    <w:p w:rsidR="001358F6" w:rsidRDefault="001358F6" w:rsidP="00B0121E">
      <w:pPr>
        <w:pStyle w:val="31"/>
        <w:ind w:firstLine="570"/>
        <w:jc w:val="left"/>
        <w:outlineLvl w:val="0"/>
        <w:rPr>
          <w:b/>
          <w:szCs w:val="28"/>
        </w:rPr>
      </w:pPr>
      <w:r>
        <w:rPr>
          <w:b/>
          <w:szCs w:val="28"/>
        </w:rPr>
        <w:t>Введение. Предмет, методы и функции исторической науки ..………… 5</w:t>
      </w:r>
    </w:p>
    <w:p w:rsidR="001358F6" w:rsidRDefault="001358F6" w:rsidP="00B0121E">
      <w:pPr>
        <w:pStyle w:val="31"/>
        <w:ind w:firstLine="570"/>
        <w:jc w:val="left"/>
        <w:outlineLvl w:val="0"/>
        <w:rPr>
          <w:b/>
        </w:rPr>
      </w:pPr>
      <w:r>
        <w:rPr>
          <w:b/>
        </w:rPr>
        <w:t>Тема I. Д</w:t>
      </w:r>
      <w:r w:rsidR="00B0121E">
        <w:rPr>
          <w:b/>
        </w:rPr>
        <w:t>ревняя Русь……………………………………………………</w:t>
      </w:r>
      <w:r w:rsidR="00241ECA">
        <w:rPr>
          <w:b/>
        </w:rPr>
        <w:t>…….10</w:t>
      </w:r>
    </w:p>
    <w:p w:rsidR="001358F6" w:rsidRDefault="001358F6" w:rsidP="00B0121E">
      <w:pPr>
        <w:spacing w:line="360" w:lineRule="auto"/>
        <w:ind w:firstLine="570"/>
        <w:rPr>
          <w:b/>
          <w:sz w:val="28"/>
          <w:szCs w:val="28"/>
        </w:rPr>
      </w:pPr>
      <w:r>
        <w:rPr>
          <w:b/>
          <w:sz w:val="28"/>
          <w:szCs w:val="28"/>
        </w:rPr>
        <w:t>Тема II. Образование Российского централизован</w:t>
      </w:r>
      <w:r w:rsidR="00B0121E">
        <w:rPr>
          <w:b/>
          <w:sz w:val="28"/>
          <w:szCs w:val="28"/>
        </w:rPr>
        <w:t xml:space="preserve">ного государства  </w:t>
      </w:r>
      <w:r>
        <w:rPr>
          <w:b/>
          <w:sz w:val="28"/>
          <w:szCs w:val="28"/>
        </w:rPr>
        <w:t>…</w:t>
      </w:r>
      <w:r w:rsidR="00241ECA">
        <w:rPr>
          <w:b/>
          <w:sz w:val="28"/>
          <w:szCs w:val="28"/>
        </w:rPr>
        <w:t>20</w:t>
      </w:r>
    </w:p>
    <w:p w:rsidR="001358F6" w:rsidRDefault="001358F6" w:rsidP="00B0121E">
      <w:pPr>
        <w:tabs>
          <w:tab w:val="left" w:pos="456"/>
        </w:tabs>
        <w:spacing w:line="360" w:lineRule="auto"/>
        <w:ind w:firstLine="570"/>
        <w:rPr>
          <w:b/>
          <w:sz w:val="28"/>
          <w:szCs w:val="28"/>
        </w:rPr>
      </w:pPr>
      <w:r>
        <w:rPr>
          <w:b/>
          <w:sz w:val="28"/>
          <w:szCs w:val="28"/>
        </w:rPr>
        <w:t xml:space="preserve">Тема </w:t>
      </w:r>
      <w:r>
        <w:rPr>
          <w:b/>
          <w:sz w:val="28"/>
          <w:szCs w:val="28"/>
          <w:lang w:val="en-US"/>
        </w:rPr>
        <w:t>III</w:t>
      </w:r>
      <w:r>
        <w:rPr>
          <w:b/>
          <w:sz w:val="28"/>
          <w:szCs w:val="28"/>
        </w:rPr>
        <w:t>. Становление рос</w:t>
      </w:r>
      <w:r w:rsidR="00B0121E">
        <w:rPr>
          <w:b/>
          <w:sz w:val="28"/>
          <w:szCs w:val="28"/>
        </w:rPr>
        <w:t>сийского абсолютизма   .…………………...</w:t>
      </w:r>
      <w:r w:rsidR="00241ECA">
        <w:rPr>
          <w:b/>
          <w:sz w:val="28"/>
          <w:szCs w:val="28"/>
        </w:rPr>
        <w:t>…32</w:t>
      </w:r>
    </w:p>
    <w:p w:rsidR="001358F6" w:rsidRDefault="001358F6" w:rsidP="00B0121E">
      <w:pPr>
        <w:spacing w:line="360" w:lineRule="auto"/>
        <w:ind w:firstLine="570"/>
        <w:outlineLvl w:val="0"/>
        <w:rPr>
          <w:b/>
          <w:sz w:val="28"/>
          <w:szCs w:val="28"/>
        </w:rPr>
      </w:pPr>
      <w:r>
        <w:rPr>
          <w:b/>
          <w:sz w:val="28"/>
          <w:szCs w:val="28"/>
        </w:rPr>
        <w:t xml:space="preserve">Тема </w:t>
      </w:r>
      <w:r>
        <w:rPr>
          <w:b/>
          <w:sz w:val="28"/>
          <w:szCs w:val="28"/>
          <w:lang w:val="en-US"/>
        </w:rPr>
        <w:t>IV</w:t>
      </w:r>
      <w:r>
        <w:rPr>
          <w:b/>
          <w:sz w:val="28"/>
          <w:szCs w:val="28"/>
        </w:rPr>
        <w:t xml:space="preserve">. Особенности и основные этапы социально-экономического </w:t>
      </w:r>
    </w:p>
    <w:p w:rsidR="001358F6" w:rsidRDefault="001358F6" w:rsidP="00B0121E">
      <w:pPr>
        <w:spacing w:line="360" w:lineRule="auto"/>
        <w:ind w:firstLine="570"/>
        <w:rPr>
          <w:b/>
          <w:sz w:val="28"/>
          <w:szCs w:val="28"/>
        </w:rPr>
      </w:pPr>
      <w:r>
        <w:rPr>
          <w:b/>
          <w:sz w:val="28"/>
          <w:szCs w:val="28"/>
        </w:rPr>
        <w:t xml:space="preserve">развития России в </w:t>
      </w:r>
      <w:r>
        <w:rPr>
          <w:b/>
          <w:sz w:val="28"/>
          <w:szCs w:val="28"/>
          <w:lang w:val="en-US"/>
        </w:rPr>
        <w:t>XVII</w:t>
      </w:r>
      <w:r>
        <w:rPr>
          <w:b/>
          <w:sz w:val="28"/>
          <w:szCs w:val="28"/>
        </w:rPr>
        <w:t xml:space="preserve"> – </w:t>
      </w:r>
      <w:r>
        <w:rPr>
          <w:b/>
          <w:sz w:val="28"/>
          <w:szCs w:val="28"/>
          <w:lang w:val="en-US"/>
        </w:rPr>
        <w:t>XIX</w:t>
      </w:r>
      <w:r w:rsidR="00B0121E">
        <w:rPr>
          <w:b/>
          <w:sz w:val="28"/>
          <w:szCs w:val="28"/>
        </w:rPr>
        <w:t xml:space="preserve"> вв. ……………………………………</w:t>
      </w:r>
      <w:r>
        <w:rPr>
          <w:b/>
          <w:sz w:val="28"/>
          <w:szCs w:val="28"/>
        </w:rPr>
        <w:t xml:space="preserve">……. </w:t>
      </w:r>
      <w:r w:rsidR="00241ECA">
        <w:rPr>
          <w:b/>
          <w:sz w:val="28"/>
          <w:szCs w:val="28"/>
        </w:rPr>
        <w:t>41</w:t>
      </w:r>
    </w:p>
    <w:p w:rsidR="001358F6" w:rsidRDefault="001358F6" w:rsidP="00B0121E">
      <w:pPr>
        <w:pStyle w:val="31"/>
        <w:ind w:firstLine="570"/>
        <w:jc w:val="left"/>
        <w:rPr>
          <w:b/>
        </w:rPr>
      </w:pPr>
      <w:r>
        <w:rPr>
          <w:b/>
        </w:rPr>
        <w:t xml:space="preserve">Тема </w:t>
      </w:r>
      <w:r>
        <w:rPr>
          <w:b/>
          <w:lang w:val="en-US"/>
        </w:rPr>
        <w:t>V</w:t>
      </w:r>
      <w:r w:rsidR="00B0121E">
        <w:rPr>
          <w:b/>
        </w:rPr>
        <w:t>. Российская империя в ХХ в. ….</w:t>
      </w:r>
      <w:r>
        <w:rPr>
          <w:b/>
        </w:rPr>
        <w:t>..……………………</w:t>
      </w:r>
      <w:r w:rsidR="00B0121E">
        <w:rPr>
          <w:b/>
        </w:rPr>
        <w:t>……</w:t>
      </w:r>
      <w:r w:rsidR="00241ECA">
        <w:rPr>
          <w:b/>
        </w:rPr>
        <w:t>……… 52</w:t>
      </w:r>
    </w:p>
    <w:p w:rsidR="001358F6" w:rsidRDefault="001358F6" w:rsidP="00B0121E">
      <w:pPr>
        <w:pStyle w:val="31"/>
        <w:ind w:firstLine="570"/>
        <w:jc w:val="left"/>
        <w:rPr>
          <w:b/>
        </w:rPr>
      </w:pPr>
      <w:r>
        <w:rPr>
          <w:b/>
        </w:rPr>
        <w:t xml:space="preserve">Тема </w:t>
      </w:r>
      <w:r>
        <w:rPr>
          <w:b/>
          <w:lang w:val="en-US"/>
        </w:rPr>
        <w:t>VI</w:t>
      </w:r>
      <w:r w:rsidR="00B0121E">
        <w:rPr>
          <w:b/>
        </w:rPr>
        <w:t>. Советская Россия   .…………</w:t>
      </w:r>
      <w:r w:rsidR="00241ECA">
        <w:rPr>
          <w:b/>
        </w:rPr>
        <w:t>…………………………………...... 68</w:t>
      </w:r>
    </w:p>
    <w:p w:rsidR="001358F6" w:rsidRDefault="001358F6" w:rsidP="00B0121E">
      <w:pPr>
        <w:spacing w:line="360" w:lineRule="auto"/>
        <w:ind w:firstLine="570"/>
        <w:outlineLvl w:val="0"/>
        <w:rPr>
          <w:b/>
          <w:sz w:val="28"/>
          <w:szCs w:val="28"/>
        </w:rPr>
      </w:pPr>
      <w:r>
        <w:rPr>
          <w:b/>
          <w:sz w:val="28"/>
          <w:szCs w:val="28"/>
        </w:rPr>
        <w:t xml:space="preserve">Тема </w:t>
      </w:r>
      <w:r>
        <w:rPr>
          <w:b/>
          <w:sz w:val="28"/>
          <w:szCs w:val="28"/>
          <w:lang w:val="en-US"/>
        </w:rPr>
        <w:t>VII</w:t>
      </w:r>
      <w:r>
        <w:rPr>
          <w:b/>
          <w:sz w:val="28"/>
          <w:szCs w:val="28"/>
        </w:rPr>
        <w:t>. СССР в 19</w:t>
      </w:r>
      <w:r w:rsidR="00B0121E">
        <w:rPr>
          <w:b/>
          <w:sz w:val="28"/>
          <w:szCs w:val="28"/>
        </w:rPr>
        <w:t>20 – 30-е годы  ………………………………………</w:t>
      </w:r>
      <w:r w:rsidR="0025628E">
        <w:rPr>
          <w:b/>
          <w:sz w:val="28"/>
          <w:szCs w:val="28"/>
        </w:rPr>
        <w:t>…76</w:t>
      </w:r>
    </w:p>
    <w:p w:rsidR="001358F6" w:rsidRDefault="001358F6" w:rsidP="00B0121E">
      <w:pPr>
        <w:spacing w:line="360" w:lineRule="auto"/>
        <w:ind w:firstLine="570"/>
        <w:outlineLvl w:val="0"/>
        <w:rPr>
          <w:b/>
          <w:sz w:val="28"/>
          <w:szCs w:val="28"/>
        </w:rPr>
      </w:pPr>
      <w:r>
        <w:rPr>
          <w:b/>
          <w:sz w:val="28"/>
          <w:szCs w:val="28"/>
        </w:rPr>
        <w:t>Тема VIII. СССР в перио</w:t>
      </w:r>
      <w:r w:rsidR="00B0121E">
        <w:rPr>
          <w:b/>
          <w:sz w:val="28"/>
          <w:szCs w:val="28"/>
        </w:rPr>
        <w:t>д Второй мировой войны...………………</w:t>
      </w:r>
      <w:r w:rsidR="00241ECA">
        <w:rPr>
          <w:b/>
          <w:sz w:val="28"/>
          <w:szCs w:val="28"/>
        </w:rPr>
        <w:t>……. 83</w:t>
      </w:r>
    </w:p>
    <w:p w:rsidR="001358F6" w:rsidRDefault="001358F6" w:rsidP="00B0121E">
      <w:pPr>
        <w:spacing w:line="360" w:lineRule="auto"/>
        <w:ind w:firstLine="570"/>
        <w:rPr>
          <w:b/>
          <w:sz w:val="28"/>
          <w:szCs w:val="28"/>
        </w:rPr>
      </w:pPr>
      <w:r>
        <w:rPr>
          <w:b/>
          <w:sz w:val="28"/>
          <w:szCs w:val="28"/>
        </w:rPr>
        <w:t xml:space="preserve">Тема IX. СССР в конце 1940-х – начале 50-х гг. </w:t>
      </w:r>
      <w:r w:rsidR="00B0121E">
        <w:rPr>
          <w:b/>
          <w:sz w:val="28"/>
          <w:szCs w:val="28"/>
        </w:rPr>
        <w:t>... .………………….</w:t>
      </w:r>
      <w:r w:rsidR="00241ECA">
        <w:rPr>
          <w:b/>
          <w:sz w:val="28"/>
          <w:szCs w:val="28"/>
        </w:rPr>
        <w:t>……91</w:t>
      </w:r>
    </w:p>
    <w:p w:rsidR="001358F6" w:rsidRDefault="001358F6" w:rsidP="00B0121E">
      <w:pPr>
        <w:pStyle w:val="a0"/>
        <w:spacing w:after="0" w:line="360" w:lineRule="auto"/>
        <w:ind w:firstLine="570"/>
        <w:outlineLvl w:val="0"/>
        <w:rPr>
          <w:b/>
          <w:sz w:val="28"/>
          <w:szCs w:val="28"/>
        </w:rPr>
      </w:pPr>
      <w:r>
        <w:rPr>
          <w:b/>
          <w:sz w:val="28"/>
          <w:szCs w:val="28"/>
        </w:rPr>
        <w:t>Тема Х. СССР в конце 1950-</w:t>
      </w:r>
      <w:r w:rsidR="00B0121E">
        <w:rPr>
          <w:b/>
          <w:sz w:val="28"/>
          <w:szCs w:val="28"/>
        </w:rPr>
        <w:t>х – начале 60-х гг. . ……………………….</w:t>
      </w:r>
      <w:r w:rsidR="00241ECA">
        <w:rPr>
          <w:b/>
          <w:sz w:val="28"/>
          <w:szCs w:val="28"/>
        </w:rPr>
        <w:t>….96</w:t>
      </w:r>
    </w:p>
    <w:p w:rsidR="001358F6" w:rsidRDefault="001358F6" w:rsidP="00B0121E">
      <w:pPr>
        <w:pStyle w:val="31"/>
        <w:ind w:firstLine="570"/>
        <w:jc w:val="left"/>
        <w:outlineLvl w:val="0"/>
        <w:rPr>
          <w:b/>
        </w:rPr>
      </w:pPr>
      <w:r>
        <w:rPr>
          <w:b/>
        </w:rPr>
        <w:t xml:space="preserve">Тема XI. СССР в сер. </w:t>
      </w:r>
      <w:r w:rsidR="00B0121E">
        <w:rPr>
          <w:b/>
        </w:rPr>
        <w:t>1960-х – сер. 80-х гг. ……………………</w:t>
      </w:r>
      <w:r w:rsidR="00241ECA">
        <w:rPr>
          <w:b/>
        </w:rPr>
        <w:t>…………..101</w:t>
      </w:r>
    </w:p>
    <w:p w:rsidR="001358F6" w:rsidRDefault="001358F6" w:rsidP="00B0121E">
      <w:pPr>
        <w:pStyle w:val="31"/>
        <w:ind w:firstLine="570"/>
        <w:jc w:val="left"/>
        <w:outlineLvl w:val="0"/>
        <w:rPr>
          <w:b/>
        </w:rPr>
      </w:pPr>
      <w:r>
        <w:rPr>
          <w:b/>
        </w:rPr>
        <w:t xml:space="preserve">Тема </w:t>
      </w:r>
      <w:r>
        <w:rPr>
          <w:b/>
          <w:lang w:val="en-US"/>
        </w:rPr>
        <w:t>XII</w:t>
      </w:r>
      <w:r>
        <w:rPr>
          <w:b/>
        </w:rPr>
        <w:t xml:space="preserve">. Советский Союз </w:t>
      </w:r>
      <w:r w:rsidR="00B0121E">
        <w:rPr>
          <w:b/>
        </w:rPr>
        <w:t>в 1985 – 1991 гг.  ....…………………….</w:t>
      </w:r>
      <w:r w:rsidR="00241ECA">
        <w:rPr>
          <w:b/>
        </w:rPr>
        <w:t>……..106</w:t>
      </w:r>
    </w:p>
    <w:p w:rsidR="001358F6" w:rsidRDefault="001358F6" w:rsidP="00B0121E">
      <w:pPr>
        <w:spacing w:line="360" w:lineRule="auto"/>
        <w:ind w:firstLine="570"/>
        <w:outlineLvl w:val="0"/>
        <w:rPr>
          <w:b/>
          <w:sz w:val="28"/>
          <w:szCs w:val="28"/>
        </w:rPr>
      </w:pPr>
      <w:r>
        <w:rPr>
          <w:b/>
          <w:sz w:val="28"/>
          <w:szCs w:val="28"/>
        </w:rPr>
        <w:t xml:space="preserve">Тема </w:t>
      </w:r>
      <w:r>
        <w:rPr>
          <w:b/>
          <w:sz w:val="28"/>
          <w:szCs w:val="28"/>
          <w:lang w:val="en-US"/>
        </w:rPr>
        <w:t>XIII</w:t>
      </w:r>
      <w:r>
        <w:rPr>
          <w:b/>
          <w:sz w:val="28"/>
          <w:szCs w:val="28"/>
        </w:rPr>
        <w:t xml:space="preserve">. </w:t>
      </w:r>
      <w:r w:rsidR="00B0121E">
        <w:rPr>
          <w:b/>
          <w:sz w:val="28"/>
          <w:szCs w:val="28"/>
        </w:rPr>
        <w:t>Современная Россия ………………………………</w:t>
      </w:r>
      <w:r w:rsidR="00241ECA">
        <w:rPr>
          <w:b/>
          <w:sz w:val="28"/>
          <w:szCs w:val="28"/>
        </w:rPr>
        <w:t>…………….111</w:t>
      </w:r>
    </w:p>
    <w:p w:rsidR="001358F6" w:rsidRDefault="001358F6" w:rsidP="00B0121E">
      <w:pPr>
        <w:spacing w:line="360" w:lineRule="auto"/>
        <w:ind w:firstLine="570"/>
        <w:outlineLvl w:val="0"/>
        <w:rPr>
          <w:b/>
          <w:sz w:val="28"/>
          <w:szCs w:val="28"/>
        </w:rPr>
      </w:pPr>
      <w:r>
        <w:rPr>
          <w:b/>
          <w:sz w:val="28"/>
          <w:szCs w:val="28"/>
        </w:rPr>
        <w:t>Рекомендуемые Интернет</w:t>
      </w:r>
      <w:r w:rsidR="00B0121E">
        <w:rPr>
          <w:b/>
          <w:sz w:val="28"/>
          <w:szCs w:val="28"/>
        </w:rPr>
        <w:t xml:space="preserve">-ресурсы </w:t>
      </w:r>
      <w:r w:rsidR="00241ECA">
        <w:rPr>
          <w:b/>
          <w:sz w:val="28"/>
          <w:szCs w:val="28"/>
        </w:rPr>
        <w:t xml:space="preserve"> ..</w:t>
      </w:r>
      <w:r w:rsidR="00B0121E">
        <w:rPr>
          <w:b/>
          <w:sz w:val="28"/>
          <w:szCs w:val="28"/>
        </w:rPr>
        <w:t>……………………………</w:t>
      </w:r>
      <w:r w:rsidR="0030601E">
        <w:rPr>
          <w:b/>
          <w:sz w:val="28"/>
          <w:szCs w:val="28"/>
        </w:rPr>
        <w:t>…………122</w:t>
      </w:r>
    </w:p>
    <w:p w:rsidR="001358F6" w:rsidRDefault="001358F6" w:rsidP="00B0121E">
      <w:pPr>
        <w:pageBreakBefore/>
        <w:spacing w:line="360" w:lineRule="auto"/>
        <w:ind w:firstLine="570"/>
        <w:jc w:val="center"/>
        <w:outlineLvl w:val="0"/>
        <w:rPr>
          <w:b/>
          <w:sz w:val="28"/>
          <w:szCs w:val="28"/>
        </w:rPr>
      </w:pPr>
      <w:r>
        <w:rPr>
          <w:b/>
          <w:sz w:val="28"/>
          <w:szCs w:val="28"/>
        </w:rPr>
        <w:t>От составителя</w:t>
      </w:r>
    </w:p>
    <w:p w:rsidR="001358F6" w:rsidRDefault="001358F6" w:rsidP="00B0121E">
      <w:pPr>
        <w:spacing w:line="360" w:lineRule="auto"/>
        <w:ind w:firstLine="570"/>
        <w:jc w:val="both"/>
        <w:rPr>
          <w:sz w:val="28"/>
          <w:szCs w:val="28"/>
        </w:rPr>
      </w:pPr>
      <w:r>
        <w:rPr>
          <w:sz w:val="28"/>
          <w:szCs w:val="28"/>
        </w:rPr>
        <w:t>В данном учебно-методическо</w:t>
      </w:r>
      <w:r w:rsidR="00E13735">
        <w:rPr>
          <w:sz w:val="28"/>
          <w:szCs w:val="28"/>
        </w:rPr>
        <w:t>м пособии предпринята попытка в</w:t>
      </w:r>
      <w:r w:rsidR="00E13735" w:rsidRPr="00E13735">
        <w:rPr>
          <w:sz w:val="28"/>
          <w:szCs w:val="28"/>
        </w:rPr>
        <w:t xml:space="preserve"> </w:t>
      </w:r>
      <w:r w:rsidR="00E13735">
        <w:rPr>
          <w:sz w:val="28"/>
          <w:szCs w:val="28"/>
          <w:lang w:val="en-US"/>
        </w:rPr>
        <w:t>c</w:t>
      </w:r>
      <w:r w:rsidR="00E13735">
        <w:rPr>
          <w:sz w:val="28"/>
          <w:szCs w:val="28"/>
        </w:rPr>
        <w:t>жато</w:t>
      </w:r>
      <w:r>
        <w:rPr>
          <w:sz w:val="28"/>
          <w:szCs w:val="28"/>
        </w:rPr>
        <w:t>й форме отразить важнейшие вехи эволюции российского государства от Древней Руси до наших дней; на основе конкретных событий и фактов минувшего показать причины и динамику исторического процесса; сравнить ход исторического развития российской и мировой цивилизаций.</w:t>
      </w:r>
    </w:p>
    <w:p w:rsidR="001358F6" w:rsidRDefault="001358F6" w:rsidP="00B0121E">
      <w:pPr>
        <w:spacing w:line="360" w:lineRule="auto"/>
        <w:ind w:firstLine="570"/>
        <w:jc w:val="both"/>
        <w:rPr>
          <w:sz w:val="28"/>
          <w:szCs w:val="28"/>
        </w:rPr>
      </w:pPr>
      <w:r>
        <w:rPr>
          <w:sz w:val="28"/>
          <w:szCs w:val="28"/>
        </w:rPr>
        <w:t>Учебно-методическое пособие по Отечественной истории адресовано студентам, прежде всего, технических и экономических специальностей вуза и предназначено для самостоятельного изучения. Пособие разработано в соответствии с требованиями Государственного образовательного стандарта Российской Федерации для вузов.</w:t>
      </w:r>
    </w:p>
    <w:p w:rsidR="001358F6" w:rsidRDefault="001358F6" w:rsidP="00B0121E">
      <w:pPr>
        <w:spacing w:line="360" w:lineRule="auto"/>
        <w:ind w:firstLine="570"/>
        <w:jc w:val="both"/>
        <w:rPr>
          <w:sz w:val="28"/>
          <w:szCs w:val="28"/>
        </w:rPr>
      </w:pPr>
      <w:r>
        <w:rPr>
          <w:sz w:val="28"/>
          <w:szCs w:val="28"/>
        </w:rPr>
        <w:t xml:space="preserve">Особенностью пособия является то обстоятельство, что Отечественная история рассматривается в сравнении с событиями мировой истории. Это дает более полное и системное представление об истории российской и мировой цивилизаций. </w:t>
      </w:r>
    </w:p>
    <w:p w:rsidR="001358F6" w:rsidRDefault="001358F6" w:rsidP="00B0121E">
      <w:pPr>
        <w:spacing w:line="360" w:lineRule="auto"/>
        <w:ind w:firstLine="570"/>
        <w:jc w:val="both"/>
        <w:rPr>
          <w:sz w:val="28"/>
          <w:szCs w:val="28"/>
        </w:rPr>
      </w:pPr>
      <w:r>
        <w:rPr>
          <w:sz w:val="28"/>
          <w:szCs w:val="28"/>
        </w:rPr>
        <w:t>Другая особенность состоит в том, что программа учебной дисциплины по Отечественной истории спрофилирована на образовательные приоритеты экономических вузов. Важную часть курса составляют вопросы экономического развития страны на различных этапах; особенностей формирования экономической политики российского государства; исторического опыта проведения экономических реформ; проблем становления и развития социальной структуры российского общества, динамики взаимоотношений власти и общества, - то есть тех знаний, которые необходимы студенту в профессиональной деятельности.</w:t>
      </w:r>
    </w:p>
    <w:p w:rsidR="001358F6" w:rsidRDefault="001358F6" w:rsidP="00B0121E">
      <w:pPr>
        <w:spacing w:line="360" w:lineRule="auto"/>
        <w:ind w:firstLine="570"/>
        <w:jc w:val="both"/>
        <w:rPr>
          <w:sz w:val="28"/>
          <w:szCs w:val="28"/>
        </w:rPr>
      </w:pPr>
      <w:r>
        <w:rPr>
          <w:sz w:val="28"/>
          <w:szCs w:val="28"/>
        </w:rPr>
        <w:t>Учебно-методическое пособие содержит план изучения, требования к знаниям, основные даты, глоссарий, вопросы для самоконтроля, тесты, литературу по каждой теме курса. В постановке вопросов и определении заданий автор стремился не навязывать собственных позиций и оценок, предоставляя студентам возможность самим на основании приводимого материала составить представление об изучаемом периоде.</w:t>
      </w:r>
    </w:p>
    <w:p w:rsidR="001358F6" w:rsidRDefault="001358F6" w:rsidP="00B0121E">
      <w:pPr>
        <w:pStyle w:val="31"/>
        <w:pageBreakBefore/>
        <w:ind w:firstLine="570"/>
        <w:jc w:val="center"/>
        <w:outlineLvl w:val="0"/>
        <w:rPr>
          <w:b/>
          <w:szCs w:val="28"/>
        </w:rPr>
      </w:pPr>
      <w:r>
        <w:rPr>
          <w:b/>
          <w:szCs w:val="28"/>
        </w:rPr>
        <w:t>Введение. Предмет, методы и функции исторической науки</w:t>
      </w:r>
    </w:p>
    <w:p w:rsidR="001358F6" w:rsidRDefault="001358F6" w:rsidP="00B0121E">
      <w:pPr>
        <w:pStyle w:val="31"/>
        <w:ind w:firstLine="570"/>
        <w:jc w:val="center"/>
        <w:rPr>
          <w:b/>
          <w:szCs w:val="28"/>
        </w:rPr>
      </w:pPr>
      <w:r>
        <w:rPr>
          <w:b/>
          <w:szCs w:val="28"/>
        </w:rPr>
        <w:t>План изучения темы:</w:t>
      </w:r>
    </w:p>
    <w:p w:rsidR="001358F6" w:rsidRDefault="00C62A8E" w:rsidP="00B0121E">
      <w:pPr>
        <w:numPr>
          <w:ilvl w:val="1"/>
          <w:numId w:val="36"/>
        </w:numPr>
        <w:tabs>
          <w:tab w:val="left" w:pos="986"/>
          <w:tab w:val="left" w:pos="1083"/>
        </w:tabs>
        <w:spacing w:line="360" w:lineRule="auto"/>
        <w:ind w:left="0" w:firstLine="570"/>
        <w:jc w:val="both"/>
        <w:rPr>
          <w:sz w:val="28"/>
          <w:szCs w:val="28"/>
        </w:rPr>
      </w:pPr>
      <w:r>
        <w:rPr>
          <w:sz w:val="28"/>
          <w:szCs w:val="28"/>
          <w:lang w:val="en-US"/>
        </w:rPr>
        <w:t>Ф</w:t>
      </w:r>
      <w:r w:rsidR="001358F6">
        <w:rPr>
          <w:sz w:val="28"/>
          <w:szCs w:val="28"/>
        </w:rPr>
        <w:t xml:space="preserve">ункции исторического знания. </w:t>
      </w:r>
    </w:p>
    <w:p w:rsidR="001358F6" w:rsidRDefault="001358F6" w:rsidP="00B0121E">
      <w:pPr>
        <w:numPr>
          <w:ilvl w:val="1"/>
          <w:numId w:val="36"/>
        </w:numPr>
        <w:tabs>
          <w:tab w:val="left" w:pos="986"/>
          <w:tab w:val="left" w:pos="1083"/>
        </w:tabs>
        <w:spacing w:line="360" w:lineRule="auto"/>
        <w:ind w:left="0" w:firstLine="570"/>
        <w:jc w:val="both"/>
        <w:rPr>
          <w:sz w:val="28"/>
          <w:szCs w:val="28"/>
        </w:rPr>
      </w:pPr>
      <w:r>
        <w:rPr>
          <w:sz w:val="28"/>
          <w:szCs w:val="28"/>
        </w:rPr>
        <w:t xml:space="preserve">Методы и источники изучения истории. </w:t>
      </w:r>
    </w:p>
    <w:p w:rsidR="00C62A8E" w:rsidRDefault="00C62A8E" w:rsidP="00B0121E">
      <w:pPr>
        <w:numPr>
          <w:ilvl w:val="1"/>
          <w:numId w:val="36"/>
        </w:numPr>
        <w:tabs>
          <w:tab w:val="left" w:pos="986"/>
          <w:tab w:val="left" w:pos="1083"/>
        </w:tabs>
        <w:spacing w:line="360" w:lineRule="auto"/>
        <w:ind w:left="0" w:firstLine="570"/>
        <w:jc w:val="both"/>
        <w:rPr>
          <w:sz w:val="28"/>
          <w:szCs w:val="28"/>
        </w:rPr>
      </w:pPr>
      <w:r>
        <w:rPr>
          <w:sz w:val="28"/>
          <w:szCs w:val="28"/>
        </w:rPr>
        <w:t xml:space="preserve">Методология и теория исторической науки. </w:t>
      </w:r>
    </w:p>
    <w:p w:rsidR="001358F6" w:rsidRDefault="001358F6" w:rsidP="00B0121E">
      <w:pPr>
        <w:numPr>
          <w:ilvl w:val="1"/>
          <w:numId w:val="36"/>
        </w:numPr>
        <w:tabs>
          <w:tab w:val="left" w:pos="986"/>
          <w:tab w:val="left" w:pos="1083"/>
        </w:tabs>
        <w:spacing w:line="360" w:lineRule="auto"/>
        <w:ind w:left="0" w:firstLine="570"/>
        <w:jc w:val="both"/>
        <w:rPr>
          <w:sz w:val="28"/>
          <w:szCs w:val="28"/>
        </w:rPr>
      </w:pPr>
      <w:r>
        <w:rPr>
          <w:sz w:val="28"/>
          <w:szCs w:val="28"/>
        </w:rPr>
        <w:t xml:space="preserve">Отечественная историография в прошлом и настоящем. </w:t>
      </w:r>
    </w:p>
    <w:p w:rsidR="001358F6" w:rsidRDefault="001358F6" w:rsidP="00B0121E">
      <w:pPr>
        <w:tabs>
          <w:tab w:val="left" w:pos="900"/>
        </w:tabs>
        <w:ind w:firstLine="570"/>
        <w:jc w:val="center"/>
        <w:outlineLvl w:val="0"/>
        <w:rPr>
          <w:b/>
          <w:sz w:val="28"/>
          <w:szCs w:val="28"/>
        </w:rPr>
      </w:pPr>
      <w:r>
        <w:rPr>
          <w:b/>
          <w:sz w:val="28"/>
          <w:szCs w:val="28"/>
        </w:rPr>
        <w:t>Требования к знаниям</w:t>
      </w:r>
    </w:p>
    <w:p w:rsidR="001358F6" w:rsidRDefault="001358F6" w:rsidP="00B0121E">
      <w:pPr>
        <w:pStyle w:val="a9"/>
        <w:tabs>
          <w:tab w:val="left" w:pos="570"/>
        </w:tabs>
        <w:ind w:firstLine="570"/>
        <w:jc w:val="both"/>
        <w:rPr>
          <w:i/>
          <w:sz w:val="28"/>
          <w:szCs w:val="28"/>
        </w:rPr>
      </w:pPr>
      <w:r>
        <w:rPr>
          <w:sz w:val="28"/>
          <w:szCs w:val="28"/>
        </w:rPr>
        <w:t xml:space="preserve">В результате изучения темы студент должен </w:t>
      </w:r>
      <w:r>
        <w:rPr>
          <w:i/>
          <w:sz w:val="28"/>
          <w:szCs w:val="28"/>
        </w:rPr>
        <w:t xml:space="preserve">знать: </w:t>
      </w:r>
    </w:p>
    <w:p w:rsidR="001358F6" w:rsidRDefault="001358F6" w:rsidP="00B0121E">
      <w:pPr>
        <w:pStyle w:val="a9"/>
        <w:tabs>
          <w:tab w:val="left" w:pos="570"/>
        </w:tabs>
        <w:ind w:firstLine="570"/>
        <w:jc w:val="both"/>
        <w:rPr>
          <w:sz w:val="28"/>
          <w:szCs w:val="28"/>
        </w:rPr>
      </w:pPr>
      <w:r>
        <w:rPr>
          <w:sz w:val="28"/>
          <w:szCs w:val="28"/>
        </w:rPr>
        <w:t>- предмет</w:t>
      </w:r>
      <w:r w:rsidR="00C62A8E">
        <w:rPr>
          <w:sz w:val="28"/>
          <w:szCs w:val="28"/>
        </w:rPr>
        <w:t>, функции, методы</w:t>
      </w:r>
      <w:r>
        <w:rPr>
          <w:sz w:val="28"/>
          <w:szCs w:val="28"/>
        </w:rPr>
        <w:t xml:space="preserve"> и методологию исторической науки;</w:t>
      </w:r>
    </w:p>
    <w:p w:rsidR="001358F6" w:rsidRDefault="001358F6" w:rsidP="00B0121E">
      <w:pPr>
        <w:pStyle w:val="a9"/>
        <w:tabs>
          <w:tab w:val="left" w:pos="570"/>
        </w:tabs>
        <w:ind w:firstLine="570"/>
        <w:jc w:val="both"/>
        <w:rPr>
          <w:sz w:val="28"/>
          <w:szCs w:val="28"/>
        </w:rPr>
      </w:pPr>
      <w:r>
        <w:rPr>
          <w:sz w:val="28"/>
          <w:szCs w:val="28"/>
        </w:rPr>
        <w:t xml:space="preserve">- место России в системе мировых цивилизаций; </w:t>
      </w:r>
    </w:p>
    <w:p w:rsidR="001358F6" w:rsidRDefault="001358F6" w:rsidP="00B0121E">
      <w:pPr>
        <w:pStyle w:val="a9"/>
        <w:tabs>
          <w:tab w:val="left" w:pos="570"/>
        </w:tabs>
        <w:ind w:firstLine="570"/>
        <w:jc w:val="both"/>
        <w:rPr>
          <w:sz w:val="28"/>
          <w:szCs w:val="28"/>
        </w:rPr>
      </w:pPr>
      <w:r>
        <w:rPr>
          <w:sz w:val="28"/>
          <w:szCs w:val="28"/>
        </w:rPr>
        <w:t>- общее и особенное в развитии цивилизационного процесса в России;</w:t>
      </w:r>
    </w:p>
    <w:p w:rsidR="001358F6" w:rsidRDefault="001358F6" w:rsidP="00B0121E">
      <w:pPr>
        <w:pStyle w:val="a9"/>
        <w:tabs>
          <w:tab w:val="left" w:pos="570"/>
        </w:tabs>
        <w:ind w:firstLine="570"/>
        <w:jc w:val="both"/>
        <w:rPr>
          <w:sz w:val="28"/>
          <w:szCs w:val="28"/>
        </w:rPr>
      </w:pPr>
      <w:r>
        <w:rPr>
          <w:sz w:val="28"/>
          <w:szCs w:val="28"/>
        </w:rPr>
        <w:t>- системную периодизацию курса Отечественной истории;</w:t>
      </w:r>
    </w:p>
    <w:p w:rsidR="001358F6" w:rsidRDefault="001358F6" w:rsidP="00B0121E">
      <w:pPr>
        <w:pStyle w:val="a9"/>
        <w:tabs>
          <w:tab w:val="left" w:pos="570"/>
        </w:tabs>
        <w:ind w:firstLine="570"/>
        <w:jc w:val="both"/>
        <w:rPr>
          <w:sz w:val="28"/>
          <w:szCs w:val="28"/>
        </w:rPr>
      </w:pPr>
      <w:r>
        <w:rPr>
          <w:sz w:val="28"/>
          <w:szCs w:val="28"/>
        </w:rPr>
        <w:t>- российские исторические школы и их крупнейших представителей;</w:t>
      </w:r>
    </w:p>
    <w:p w:rsidR="001358F6" w:rsidRDefault="001358F6" w:rsidP="00B0121E">
      <w:pPr>
        <w:pStyle w:val="a9"/>
        <w:tabs>
          <w:tab w:val="left" w:pos="570"/>
        </w:tabs>
        <w:ind w:firstLine="570"/>
        <w:jc w:val="both"/>
        <w:rPr>
          <w:sz w:val="28"/>
          <w:szCs w:val="28"/>
        </w:rPr>
      </w:pPr>
      <w:r>
        <w:rPr>
          <w:sz w:val="28"/>
          <w:szCs w:val="28"/>
        </w:rPr>
        <w:t>- значение основных понятий и терминов.</w:t>
      </w:r>
    </w:p>
    <w:p w:rsidR="00861477" w:rsidRPr="00861477" w:rsidRDefault="00637A55" w:rsidP="00B0121E">
      <w:pPr>
        <w:ind w:firstLine="570"/>
        <w:jc w:val="center"/>
        <w:rPr>
          <w:b/>
          <w:bCs/>
          <w:sz w:val="28"/>
          <w:szCs w:val="28"/>
        </w:rPr>
      </w:pPr>
      <w:r>
        <w:rPr>
          <w:b/>
          <w:bCs/>
          <w:sz w:val="28"/>
          <w:szCs w:val="28"/>
        </w:rPr>
        <w:t xml:space="preserve">1. </w:t>
      </w:r>
      <w:r w:rsidR="00861477" w:rsidRPr="00861477">
        <w:rPr>
          <w:b/>
          <w:bCs/>
          <w:sz w:val="28"/>
          <w:szCs w:val="28"/>
        </w:rPr>
        <w:t>Функции истори</w:t>
      </w:r>
      <w:r>
        <w:rPr>
          <w:b/>
          <w:bCs/>
          <w:sz w:val="28"/>
          <w:szCs w:val="28"/>
        </w:rPr>
        <w:t>ческого знания</w:t>
      </w:r>
    </w:p>
    <w:p w:rsidR="00861477" w:rsidRDefault="00861477" w:rsidP="00B0121E">
      <w:pPr>
        <w:ind w:firstLine="570"/>
        <w:jc w:val="both"/>
        <w:rPr>
          <w:sz w:val="28"/>
          <w:szCs w:val="28"/>
        </w:rPr>
      </w:pPr>
      <w:r w:rsidRPr="00861477">
        <w:rPr>
          <w:b/>
          <w:sz w:val="28"/>
          <w:szCs w:val="28"/>
        </w:rPr>
        <w:t>Научно-познавательная</w:t>
      </w:r>
      <w:r w:rsidRPr="00861477">
        <w:rPr>
          <w:sz w:val="28"/>
          <w:szCs w:val="28"/>
        </w:rPr>
        <w:t xml:space="preserve"> функция направлена на самопознание общества, заклю</w:t>
      </w:r>
      <w:r w:rsidRPr="00861477">
        <w:rPr>
          <w:bCs/>
          <w:sz w:val="28"/>
          <w:szCs w:val="28"/>
        </w:rPr>
        <w:t xml:space="preserve">чается в </w:t>
      </w:r>
      <w:r w:rsidRPr="00861477">
        <w:rPr>
          <w:sz w:val="28"/>
          <w:szCs w:val="28"/>
        </w:rPr>
        <w:t xml:space="preserve">выявлении закономерностей исторического развития. </w:t>
      </w:r>
    </w:p>
    <w:p w:rsidR="00861477" w:rsidRPr="00861477" w:rsidRDefault="00861477" w:rsidP="00B0121E">
      <w:pPr>
        <w:ind w:firstLine="570"/>
        <w:jc w:val="both"/>
        <w:rPr>
          <w:bCs/>
          <w:color w:val="000000"/>
          <w:sz w:val="28"/>
          <w:szCs w:val="28"/>
        </w:rPr>
      </w:pPr>
      <w:r w:rsidRPr="00861477">
        <w:rPr>
          <w:b/>
          <w:sz w:val="28"/>
          <w:szCs w:val="28"/>
        </w:rPr>
        <w:t>Воспитательная</w:t>
      </w:r>
      <w:r w:rsidRPr="00861477">
        <w:rPr>
          <w:sz w:val="28"/>
          <w:szCs w:val="28"/>
        </w:rPr>
        <w:t xml:space="preserve"> функция способствует формированию моральных и нравственных качеств личности</w:t>
      </w:r>
      <w:r>
        <w:rPr>
          <w:sz w:val="28"/>
          <w:szCs w:val="28"/>
        </w:rPr>
        <w:t>.</w:t>
      </w:r>
      <w:r w:rsidRPr="00861477">
        <w:rPr>
          <w:sz w:val="28"/>
          <w:szCs w:val="28"/>
        </w:rPr>
        <w:t xml:space="preserve"> </w:t>
      </w:r>
      <w:r w:rsidRPr="00861477">
        <w:rPr>
          <w:bCs/>
          <w:sz w:val="28"/>
          <w:szCs w:val="28"/>
        </w:rPr>
        <w:t>Две основные составляющие воспитательной функции исторического знания заключаются в том, что история: 1) выступает источником моральной ориентации субъектов, стабилизирует общественные отношения; 2) оказывает воспитывающее воздействие на поведение субъектов через отдельные</w:t>
      </w:r>
      <w:r w:rsidR="0036262D">
        <w:rPr>
          <w:bCs/>
          <w:sz w:val="28"/>
          <w:szCs w:val="28"/>
        </w:rPr>
        <w:t xml:space="preserve"> </w:t>
      </w:r>
      <w:r w:rsidRPr="00861477">
        <w:rPr>
          <w:bCs/>
          <w:sz w:val="28"/>
          <w:szCs w:val="28"/>
        </w:rPr>
        <w:t xml:space="preserve"> исторические факты и события. </w:t>
      </w:r>
    </w:p>
    <w:p w:rsidR="00861477" w:rsidRDefault="00861477" w:rsidP="00B0121E">
      <w:pPr>
        <w:ind w:firstLine="570"/>
        <w:jc w:val="both"/>
        <w:rPr>
          <w:sz w:val="28"/>
          <w:szCs w:val="28"/>
        </w:rPr>
      </w:pPr>
      <w:r>
        <w:rPr>
          <w:sz w:val="28"/>
          <w:szCs w:val="28"/>
        </w:rPr>
        <w:t>Ф</w:t>
      </w:r>
      <w:r w:rsidRPr="00861477">
        <w:rPr>
          <w:sz w:val="28"/>
          <w:szCs w:val="28"/>
        </w:rPr>
        <w:t xml:space="preserve">ункция </w:t>
      </w:r>
      <w:r w:rsidRPr="00861477">
        <w:rPr>
          <w:b/>
          <w:sz w:val="28"/>
          <w:szCs w:val="28"/>
        </w:rPr>
        <w:t>социальной памяти</w:t>
      </w:r>
      <w:r w:rsidRPr="00861477">
        <w:rPr>
          <w:sz w:val="28"/>
          <w:szCs w:val="28"/>
        </w:rPr>
        <w:t xml:space="preserve"> дает возможность усвоить опыт прошлого, осуществляет связь прошлого и настоящего</w:t>
      </w:r>
      <w:r>
        <w:rPr>
          <w:sz w:val="28"/>
          <w:szCs w:val="28"/>
        </w:rPr>
        <w:t xml:space="preserve">. </w:t>
      </w:r>
      <w:r w:rsidRPr="00861477">
        <w:rPr>
          <w:color w:val="000000"/>
          <w:sz w:val="28"/>
          <w:szCs w:val="28"/>
        </w:rPr>
        <w:t>Это способ идентификации и ориентации личности и общества.</w:t>
      </w:r>
      <w:r w:rsidRPr="00861477">
        <w:rPr>
          <w:sz w:val="28"/>
          <w:szCs w:val="28"/>
        </w:rPr>
        <w:t xml:space="preserve"> </w:t>
      </w:r>
    </w:p>
    <w:p w:rsidR="00861477" w:rsidRPr="00861477" w:rsidRDefault="00861477" w:rsidP="00B0121E">
      <w:pPr>
        <w:ind w:firstLine="570"/>
        <w:jc w:val="both"/>
        <w:rPr>
          <w:sz w:val="28"/>
          <w:szCs w:val="28"/>
        </w:rPr>
      </w:pPr>
      <w:r w:rsidRPr="00861477">
        <w:rPr>
          <w:b/>
          <w:bCs/>
          <w:sz w:val="28"/>
          <w:szCs w:val="28"/>
        </w:rPr>
        <w:t>Практически-рекомендательная</w:t>
      </w:r>
      <w:r>
        <w:rPr>
          <w:sz w:val="28"/>
          <w:szCs w:val="28"/>
        </w:rPr>
        <w:t xml:space="preserve"> функция способствует</w:t>
      </w:r>
      <w:r w:rsidRPr="00861477">
        <w:rPr>
          <w:sz w:val="28"/>
          <w:szCs w:val="28"/>
        </w:rPr>
        <w:t xml:space="preserve"> выработке научно-обоснованного политического курса</w:t>
      </w:r>
      <w:r>
        <w:rPr>
          <w:sz w:val="28"/>
          <w:szCs w:val="28"/>
        </w:rPr>
        <w:t>.</w:t>
      </w:r>
    </w:p>
    <w:p w:rsidR="00861477" w:rsidRPr="00861477" w:rsidRDefault="00861477" w:rsidP="00B0121E">
      <w:pPr>
        <w:ind w:firstLine="570"/>
        <w:jc w:val="both"/>
        <w:rPr>
          <w:sz w:val="28"/>
          <w:szCs w:val="28"/>
        </w:rPr>
      </w:pPr>
      <w:r w:rsidRPr="00861477">
        <w:rPr>
          <w:b/>
          <w:sz w:val="28"/>
          <w:szCs w:val="28"/>
        </w:rPr>
        <w:t>Прогностическая</w:t>
      </w:r>
      <w:r w:rsidRPr="00861477">
        <w:rPr>
          <w:sz w:val="28"/>
          <w:szCs w:val="28"/>
        </w:rPr>
        <w:t xml:space="preserve"> функция призвана объяснить не только прошлое, но и показать тенденции общественного развития в будущем. Историческая наука составляет необходимую базу для научного прогнозирования тенденций и перспектив развития общества в будущем.</w:t>
      </w:r>
    </w:p>
    <w:p w:rsidR="001358F6" w:rsidRPr="00685825" w:rsidRDefault="00637A55" w:rsidP="00B0121E">
      <w:pPr>
        <w:pStyle w:val="31"/>
        <w:spacing w:line="240" w:lineRule="auto"/>
        <w:ind w:firstLine="570"/>
        <w:jc w:val="center"/>
        <w:rPr>
          <w:b/>
          <w:szCs w:val="28"/>
        </w:rPr>
      </w:pPr>
      <w:r>
        <w:rPr>
          <w:b/>
          <w:szCs w:val="28"/>
        </w:rPr>
        <w:t xml:space="preserve">2. </w:t>
      </w:r>
      <w:r w:rsidR="00861477" w:rsidRPr="00685825">
        <w:rPr>
          <w:b/>
          <w:szCs w:val="28"/>
        </w:rPr>
        <w:t>Методы изучения истории</w:t>
      </w:r>
    </w:p>
    <w:p w:rsidR="00685825" w:rsidRPr="00D43C25" w:rsidRDefault="00685825" w:rsidP="00B0121E">
      <w:pPr>
        <w:pStyle w:val="31"/>
        <w:spacing w:line="240" w:lineRule="auto"/>
        <w:ind w:firstLine="570"/>
        <w:rPr>
          <w:bCs/>
          <w:szCs w:val="28"/>
        </w:rPr>
      </w:pPr>
      <w:r w:rsidRPr="00D43C25">
        <w:rPr>
          <w:b/>
          <w:szCs w:val="28"/>
        </w:rPr>
        <w:t xml:space="preserve">Методом </w:t>
      </w:r>
      <w:r w:rsidRPr="00D43C25">
        <w:rPr>
          <w:bCs/>
          <w:szCs w:val="28"/>
        </w:rPr>
        <w:t>в науке называют совокупность способов и приемов, а также общих принципов познания.</w:t>
      </w:r>
    </w:p>
    <w:p w:rsidR="00D43C25" w:rsidRPr="00D43C25" w:rsidRDefault="00D43C25" w:rsidP="00B0121E">
      <w:pPr>
        <w:pStyle w:val="31"/>
        <w:spacing w:line="240" w:lineRule="auto"/>
        <w:ind w:firstLine="570"/>
        <w:rPr>
          <w:bCs/>
          <w:szCs w:val="28"/>
        </w:rPr>
      </w:pPr>
      <w:r w:rsidRPr="00D43C25">
        <w:rPr>
          <w:b/>
          <w:szCs w:val="28"/>
        </w:rPr>
        <w:t>Р</w:t>
      </w:r>
      <w:r w:rsidR="00685825" w:rsidRPr="00D43C25">
        <w:rPr>
          <w:b/>
          <w:szCs w:val="28"/>
        </w:rPr>
        <w:t>етроспективный</w:t>
      </w:r>
      <w:r w:rsidR="00685825" w:rsidRPr="00D43C25">
        <w:rPr>
          <w:bCs/>
          <w:szCs w:val="28"/>
        </w:rPr>
        <w:t xml:space="preserve"> </w:t>
      </w:r>
      <w:r w:rsidRPr="00D43C25">
        <w:rPr>
          <w:bCs/>
          <w:szCs w:val="28"/>
        </w:rPr>
        <w:t xml:space="preserve">- </w:t>
      </w:r>
      <w:r w:rsidR="00685825" w:rsidRPr="00D43C25">
        <w:rPr>
          <w:bCs/>
          <w:szCs w:val="28"/>
        </w:rPr>
        <w:t>заключается в последовательном проникновении в прошлое с целью выявления причины события</w:t>
      </w:r>
      <w:r w:rsidRPr="00D43C25">
        <w:rPr>
          <w:bCs/>
          <w:szCs w:val="28"/>
        </w:rPr>
        <w:t>.</w:t>
      </w:r>
    </w:p>
    <w:p w:rsidR="00D43C25" w:rsidRPr="00D43C25" w:rsidRDefault="00D43C25" w:rsidP="00B0121E">
      <w:pPr>
        <w:pStyle w:val="31"/>
        <w:spacing w:line="240" w:lineRule="auto"/>
        <w:ind w:firstLine="570"/>
        <w:rPr>
          <w:bCs/>
          <w:szCs w:val="28"/>
        </w:rPr>
      </w:pPr>
      <w:r w:rsidRPr="00D43C25">
        <w:rPr>
          <w:b/>
          <w:szCs w:val="28"/>
        </w:rPr>
        <w:t>И</w:t>
      </w:r>
      <w:r w:rsidR="00685825" w:rsidRPr="00D43C25">
        <w:rPr>
          <w:b/>
          <w:szCs w:val="28"/>
        </w:rPr>
        <w:t>сторико-генетический</w:t>
      </w:r>
      <w:r w:rsidR="00685825" w:rsidRPr="00D43C25">
        <w:rPr>
          <w:bCs/>
          <w:szCs w:val="28"/>
        </w:rPr>
        <w:t xml:space="preserve"> </w:t>
      </w:r>
      <w:r w:rsidRPr="00D43C25">
        <w:rPr>
          <w:bCs/>
          <w:szCs w:val="28"/>
        </w:rPr>
        <w:t xml:space="preserve">- </w:t>
      </w:r>
      <w:r w:rsidR="00685825" w:rsidRPr="00D43C25">
        <w:rPr>
          <w:bCs/>
          <w:szCs w:val="28"/>
        </w:rPr>
        <w:t>исследует явления, имеющие генетические связи в их развитии</w:t>
      </w:r>
      <w:r w:rsidRPr="00D43C25">
        <w:rPr>
          <w:bCs/>
          <w:szCs w:val="28"/>
        </w:rPr>
        <w:t>.</w:t>
      </w:r>
    </w:p>
    <w:p w:rsidR="00D43C25" w:rsidRPr="00D43C25" w:rsidRDefault="00D43C25" w:rsidP="00B0121E">
      <w:pPr>
        <w:pStyle w:val="31"/>
        <w:spacing w:line="240" w:lineRule="auto"/>
        <w:ind w:firstLine="570"/>
        <w:rPr>
          <w:bCs/>
          <w:szCs w:val="28"/>
        </w:rPr>
      </w:pPr>
      <w:r w:rsidRPr="00E13735">
        <w:rPr>
          <w:b/>
          <w:bCs/>
          <w:szCs w:val="28"/>
        </w:rPr>
        <w:t>И</w:t>
      </w:r>
      <w:r w:rsidR="00685825" w:rsidRPr="00E13735">
        <w:rPr>
          <w:b/>
          <w:bCs/>
          <w:szCs w:val="28"/>
        </w:rPr>
        <w:t>сторико-сравнительный</w:t>
      </w:r>
      <w:r w:rsidR="00685825" w:rsidRPr="00D43C25">
        <w:rPr>
          <w:bCs/>
          <w:szCs w:val="28"/>
        </w:rPr>
        <w:t xml:space="preserve"> </w:t>
      </w:r>
      <w:r w:rsidRPr="00D43C25">
        <w:rPr>
          <w:bCs/>
          <w:szCs w:val="28"/>
        </w:rPr>
        <w:t xml:space="preserve">- </w:t>
      </w:r>
      <w:r w:rsidR="00685825" w:rsidRPr="00D43C25">
        <w:rPr>
          <w:bCs/>
          <w:szCs w:val="28"/>
        </w:rPr>
        <w:t>позволяет сравнив</w:t>
      </w:r>
      <w:r w:rsidRPr="00D43C25">
        <w:rPr>
          <w:bCs/>
          <w:szCs w:val="28"/>
        </w:rPr>
        <w:t>ать разные исторические периоды.</w:t>
      </w:r>
    </w:p>
    <w:p w:rsidR="00685825" w:rsidRPr="00D43C25" w:rsidRDefault="00685825" w:rsidP="00B0121E">
      <w:pPr>
        <w:pStyle w:val="31"/>
        <w:spacing w:line="240" w:lineRule="auto"/>
        <w:ind w:firstLine="570"/>
        <w:rPr>
          <w:bCs/>
          <w:szCs w:val="28"/>
        </w:rPr>
      </w:pPr>
      <w:r w:rsidRPr="00D43C25">
        <w:rPr>
          <w:b/>
          <w:szCs w:val="28"/>
        </w:rPr>
        <w:t>Идеографичес</w:t>
      </w:r>
      <w:r w:rsidRPr="0063479F">
        <w:rPr>
          <w:b/>
          <w:szCs w:val="28"/>
        </w:rPr>
        <w:t>кий</w:t>
      </w:r>
      <w:r w:rsidR="00D43C25" w:rsidRPr="0063479F">
        <w:rPr>
          <w:bCs/>
          <w:szCs w:val="28"/>
        </w:rPr>
        <w:t xml:space="preserve"> </w:t>
      </w:r>
      <w:r w:rsidR="0063479F" w:rsidRPr="0063479F">
        <w:rPr>
          <w:bCs/>
          <w:szCs w:val="28"/>
        </w:rPr>
        <w:t>(</w:t>
      </w:r>
      <w:r w:rsidR="0063479F" w:rsidRPr="0063479F">
        <w:rPr>
          <w:b/>
          <w:szCs w:val="28"/>
        </w:rPr>
        <w:t>описательно-повествовательный)</w:t>
      </w:r>
      <w:r w:rsidR="0063479F" w:rsidRPr="0063479F">
        <w:rPr>
          <w:bCs/>
          <w:szCs w:val="28"/>
        </w:rPr>
        <w:t xml:space="preserve"> </w:t>
      </w:r>
      <w:r w:rsidR="00E13735" w:rsidRPr="0063479F">
        <w:rPr>
          <w:bCs/>
          <w:szCs w:val="28"/>
        </w:rPr>
        <w:t xml:space="preserve">- </w:t>
      </w:r>
      <w:r w:rsidR="00D43C25" w:rsidRPr="0063479F">
        <w:rPr>
          <w:bCs/>
          <w:szCs w:val="28"/>
        </w:rPr>
        <w:t xml:space="preserve">заключается в </w:t>
      </w:r>
      <w:r w:rsidR="00D43C25" w:rsidRPr="0063479F">
        <w:rPr>
          <w:szCs w:val="28"/>
        </w:rPr>
        <w:t>описании историче</w:t>
      </w:r>
      <w:r w:rsidR="00D43C25" w:rsidRPr="00D43C25">
        <w:rPr>
          <w:szCs w:val="28"/>
        </w:rPr>
        <w:t>ских событий и явлений</w:t>
      </w:r>
    </w:p>
    <w:p w:rsidR="00861477" w:rsidRPr="00D43C25" w:rsidRDefault="001E6ACB" w:rsidP="00B0121E">
      <w:pPr>
        <w:pStyle w:val="31"/>
        <w:spacing w:line="240" w:lineRule="auto"/>
        <w:ind w:firstLine="570"/>
        <w:rPr>
          <w:bCs/>
          <w:szCs w:val="28"/>
        </w:rPr>
      </w:pPr>
      <w:r w:rsidRPr="00E13735">
        <w:rPr>
          <w:b/>
          <w:bCs/>
          <w:szCs w:val="28"/>
        </w:rPr>
        <w:t>Историко-типологический</w:t>
      </w:r>
      <w:r w:rsidRPr="00D43C25">
        <w:rPr>
          <w:bCs/>
          <w:szCs w:val="28"/>
        </w:rPr>
        <w:t xml:space="preserve"> - </w:t>
      </w:r>
      <w:r w:rsidR="00D43C25" w:rsidRPr="00D43C25">
        <w:rPr>
          <w:bCs/>
          <w:szCs w:val="28"/>
        </w:rPr>
        <w:t>изучает сходство явлений, п</w:t>
      </w:r>
      <w:r w:rsidRPr="00D43C25">
        <w:rPr>
          <w:bCs/>
          <w:szCs w:val="28"/>
        </w:rPr>
        <w:t>озволя</w:t>
      </w:r>
      <w:r w:rsidR="00D43C25" w:rsidRPr="00D43C25">
        <w:rPr>
          <w:bCs/>
          <w:szCs w:val="28"/>
        </w:rPr>
        <w:t>ет</w:t>
      </w:r>
      <w:r w:rsidRPr="00D43C25">
        <w:rPr>
          <w:bCs/>
          <w:szCs w:val="28"/>
        </w:rPr>
        <w:t xml:space="preserve"> осуществлять классификацию исторических явлений, событий, объектов.</w:t>
      </w:r>
    </w:p>
    <w:p w:rsidR="00685825" w:rsidRPr="00D43C25" w:rsidRDefault="00685825" w:rsidP="00B0121E">
      <w:pPr>
        <w:pStyle w:val="31"/>
        <w:spacing w:line="240" w:lineRule="auto"/>
        <w:ind w:firstLine="570"/>
        <w:rPr>
          <w:bCs/>
          <w:szCs w:val="28"/>
        </w:rPr>
      </w:pPr>
      <w:r w:rsidRPr="00D43C25">
        <w:rPr>
          <w:b/>
          <w:szCs w:val="28"/>
        </w:rPr>
        <w:t>Статистический</w:t>
      </w:r>
      <w:r w:rsidR="00D43C25" w:rsidRPr="00D43C25">
        <w:rPr>
          <w:bCs/>
          <w:szCs w:val="28"/>
        </w:rPr>
        <w:t xml:space="preserve"> </w:t>
      </w:r>
      <w:r w:rsidR="00E13735">
        <w:rPr>
          <w:bCs/>
          <w:szCs w:val="28"/>
        </w:rPr>
        <w:t xml:space="preserve">- </w:t>
      </w:r>
      <w:r w:rsidR="00D43C25" w:rsidRPr="00D43C25">
        <w:rPr>
          <w:bCs/>
          <w:szCs w:val="28"/>
        </w:rPr>
        <w:t xml:space="preserve">позволяет </w:t>
      </w:r>
      <w:r w:rsidR="00D43C25" w:rsidRPr="00D43C25">
        <w:rPr>
          <w:szCs w:val="28"/>
        </w:rPr>
        <w:t>проследить количественные параметры исторического процесса</w:t>
      </w:r>
      <w:r w:rsidR="00D43C25">
        <w:rPr>
          <w:szCs w:val="28"/>
        </w:rPr>
        <w:t>.</w:t>
      </w:r>
    </w:p>
    <w:p w:rsidR="00190569" w:rsidRDefault="00685825" w:rsidP="00B0121E">
      <w:pPr>
        <w:pStyle w:val="31"/>
        <w:spacing w:line="240" w:lineRule="auto"/>
        <w:ind w:firstLine="570"/>
      </w:pPr>
      <w:r w:rsidRPr="009E6043">
        <w:rPr>
          <w:b/>
        </w:rPr>
        <w:t>Историко-системный</w:t>
      </w:r>
      <w:r w:rsidRPr="00D43C25">
        <w:t xml:space="preserve"> - </w:t>
      </w:r>
      <w:r w:rsidR="00E13735" w:rsidRPr="00D43C25">
        <w:t>рассматривает явления во взаимосвязи</w:t>
      </w:r>
      <w:r w:rsidR="00256E6E" w:rsidRPr="00D43C25">
        <w:t>, устанавлива</w:t>
      </w:r>
      <w:r w:rsidR="00E13735">
        <w:t>ет</w:t>
      </w:r>
      <w:r w:rsidR="00256E6E" w:rsidRPr="00D43C25">
        <w:t xml:space="preserve"> взаимосвязи и взаимодействия объектов в их историческом развитии.</w:t>
      </w:r>
    </w:p>
    <w:p w:rsidR="00190569" w:rsidRPr="00A80F67" w:rsidRDefault="00190569" w:rsidP="00B0121E">
      <w:pPr>
        <w:pStyle w:val="31"/>
        <w:spacing w:line="240" w:lineRule="auto"/>
        <w:ind w:firstLine="570"/>
      </w:pPr>
      <w:r w:rsidRPr="00190569">
        <w:rPr>
          <w:b/>
        </w:rPr>
        <w:t>Синхронный</w:t>
      </w:r>
      <w:r w:rsidRPr="00A80F67">
        <w:t xml:space="preserve"> - изучение исторических событий, происходящих в одно и тоже время</w:t>
      </w:r>
      <w:r>
        <w:t>.</w:t>
      </w:r>
    </w:p>
    <w:p w:rsidR="00637A55" w:rsidRDefault="00637A55" w:rsidP="00B0121E">
      <w:pPr>
        <w:pStyle w:val="31"/>
        <w:spacing w:line="240" w:lineRule="auto"/>
        <w:ind w:firstLine="570"/>
        <w:jc w:val="center"/>
        <w:outlineLvl w:val="0"/>
        <w:rPr>
          <w:b/>
          <w:szCs w:val="28"/>
        </w:rPr>
      </w:pPr>
      <w:r>
        <w:rPr>
          <w:b/>
          <w:szCs w:val="28"/>
        </w:rPr>
        <w:t>3. Методология исторической науки</w:t>
      </w:r>
    </w:p>
    <w:p w:rsidR="00CA77E5" w:rsidRPr="00CA77E5" w:rsidRDefault="00CA77E5" w:rsidP="00B0121E">
      <w:pPr>
        <w:ind w:firstLine="570"/>
        <w:jc w:val="both"/>
        <w:rPr>
          <w:b/>
          <w:sz w:val="28"/>
          <w:szCs w:val="28"/>
        </w:rPr>
      </w:pPr>
      <w:r w:rsidRPr="00CA77E5">
        <w:rPr>
          <w:b/>
          <w:sz w:val="28"/>
          <w:szCs w:val="28"/>
        </w:rPr>
        <w:t xml:space="preserve">Субъективистская методология (субъективизм) </w:t>
      </w:r>
      <w:r w:rsidRPr="00CA77E5">
        <w:rPr>
          <w:sz w:val="28"/>
          <w:szCs w:val="28"/>
        </w:rPr>
        <w:t>- методология, в соответствии с которой ход истории определяют выдающиеся люди, герои.</w:t>
      </w:r>
    </w:p>
    <w:p w:rsidR="00CA77E5" w:rsidRDefault="00862A71" w:rsidP="00B0121E">
      <w:pPr>
        <w:ind w:firstLine="570"/>
        <w:jc w:val="both"/>
        <w:rPr>
          <w:sz w:val="28"/>
          <w:szCs w:val="28"/>
        </w:rPr>
      </w:pPr>
      <w:r w:rsidRPr="00862A71">
        <w:rPr>
          <w:b/>
          <w:sz w:val="28"/>
          <w:szCs w:val="28"/>
        </w:rPr>
        <w:t>Объективно-идеалистическая</w:t>
      </w:r>
      <w:r w:rsidRPr="00862A71">
        <w:rPr>
          <w:sz w:val="28"/>
          <w:szCs w:val="28"/>
        </w:rPr>
        <w:t xml:space="preserve"> </w:t>
      </w:r>
      <w:r w:rsidRPr="00CA77E5">
        <w:rPr>
          <w:b/>
          <w:sz w:val="28"/>
          <w:szCs w:val="28"/>
        </w:rPr>
        <w:t>методология (теологический подход)</w:t>
      </w:r>
      <w:r w:rsidRPr="00862A71">
        <w:rPr>
          <w:sz w:val="28"/>
          <w:szCs w:val="28"/>
        </w:rPr>
        <w:t xml:space="preserve"> - рассмотрение исторического проц</w:t>
      </w:r>
      <w:r>
        <w:rPr>
          <w:sz w:val="28"/>
          <w:szCs w:val="28"/>
        </w:rPr>
        <w:t>есса как результата проявления Божественной воли, Мирового д</w:t>
      </w:r>
      <w:r w:rsidRPr="00862A71">
        <w:rPr>
          <w:sz w:val="28"/>
          <w:szCs w:val="28"/>
        </w:rPr>
        <w:t>уха</w:t>
      </w:r>
      <w:r>
        <w:rPr>
          <w:sz w:val="28"/>
          <w:szCs w:val="28"/>
        </w:rPr>
        <w:t>, Абсолютной идеи</w:t>
      </w:r>
      <w:r w:rsidRPr="00862A71">
        <w:rPr>
          <w:sz w:val="28"/>
          <w:szCs w:val="28"/>
        </w:rPr>
        <w:t>.</w:t>
      </w:r>
    </w:p>
    <w:p w:rsidR="004C0290" w:rsidRPr="005553BF" w:rsidRDefault="00CA77E5" w:rsidP="00B0121E">
      <w:pPr>
        <w:ind w:firstLine="570"/>
        <w:jc w:val="both"/>
        <w:rPr>
          <w:sz w:val="28"/>
          <w:szCs w:val="28"/>
        </w:rPr>
      </w:pPr>
      <w:r w:rsidRPr="00F222A7">
        <w:rPr>
          <w:b/>
          <w:sz w:val="28"/>
          <w:szCs w:val="28"/>
        </w:rPr>
        <w:t xml:space="preserve">Формационная </w:t>
      </w:r>
      <w:r w:rsidR="006A7D50" w:rsidRPr="00F222A7">
        <w:rPr>
          <w:b/>
          <w:sz w:val="28"/>
          <w:szCs w:val="28"/>
        </w:rPr>
        <w:t>методология (марксизм)</w:t>
      </w:r>
      <w:r w:rsidR="006A7D50" w:rsidRPr="005553BF">
        <w:rPr>
          <w:sz w:val="28"/>
          <w:szCs w:val="28"/>
        </w:rPr>
        <w:t xml:space="preserve"> - методология</w:t>
      </w:r>
      <w:r w:rsidRPr="005553BF">
        <w:rPr>
          <w:sz w:val="28"/>
          <w:szCs w:val="28"/>
        </w:rPr>
        <w:t>, в соответствии с котор</w:t>
      </w:r>
      <w:r w:rsidR="006A7D50" w:rsidRPr="005553BF">
        <w:rPr>
          <w:sz w:val="28"/>
          <w:szCs w:val="28"/>
        </w:rPr>
        <w:t>ой</w:t>
      </w:r>
      <w:r w:rsidRPr="005553BF">
        <w:rPr>
          <w:sz w:val="28"/>
          <w:szCs w:val="28"/>
        </w:rPr>
        <w:t xml:space="preserve"> исторический процесс представля</w:t>
      </w:r>
      <w:r w:rsidR="006A7D50" w:rsidRPr="005553BF">
        <w:rPr>
          <w:sz w:val="28"/>
          <w:szCs w:val="28"/>
        </w:rPr>
        <w:t>ет</w:t>
      </w:r>
      <w:r w:rsidRPr="005553BF">
        <w:rPr>
          <w:sz w:val="28"/>
          <w:szCs w:val="28"/>
        </w:rPr>
        <w:t>ся как последовательная смена в истории человечества общественно-экономических формаций</w:t>
      </w:r>
      <w:r w:rsidR="006A7D50" w:rsidRPr="005553BF">
        <w:rPr>
          <w:sz w:val="28"/>
          <w:szCs w:val="28"/>
        </w:rPr>
        <w:t>.</w:t>
      </w:r>
    </w:p>
    <w:p w:rsidR="002F23BC" w:rsidRDefault="006A7D50" w:rsidP="002F23BC">
      <w:pPr>
        <w:ind w:firstLine="570"/>
        <w:jc w:val="both"/>
        <w:rPr>
          <w:sz w:val="28"/>
          <w:szCs w:val="28"/>
        </w:rPr>
      </w:pPr>
      <w:r w:rsidRPr="00F222A7">
        <w:rPr>
          <w:b/>
          <w:sz w:val="28"/>
          <w:szCs w:val="28"/>
        </w:rPr>
        <w:t>Цивилизационная методология</w:t>
      </w:r>
      <w:r w:rsidRPr="005553BF">
        <w:rPr>
          <w:sz w:val="28"/>
          <w:szCs w:val="28"/>
        </w:rPr>
        <w:t xml:space="preserve"> </w:t>
      </w:r>
      <w:r w:rsidR="00F222A7">
        <w:rPr>
          <w:sz w:val="28"/>
          <w:szCs w:val="28"/>
        </w:rPr>
        <w:t>–</w:t>
      </w:r>
      <w:r w:rsidRPr="005553BF">
        <w:rPr>
          <w:sz w:val="28"/>
          <w:szCs w:val="28"/>
        </w:rPr>
        <w:t xml:space="preserve"> </w:t>
      </w:r>
      <w:r w:rsidR="00F222A7">
        <w:rPr>
          <w:sz w:val="28"/>
          <w:szCs w:val="28"/>
        </w:rPr>
        <w:t xml:space="preserve">методология, которая дает представление о многовариантности исторического процесса. </w:t>
      </w:r>
    </w:p>
    <w:p w:rsidR="006D3316" w:rsidRPr="006D3316" w:rsidRDefault="006D3316" w:rsidP="006D3316">
      <w:pPr>
        <w:ind w:firstLine="570"/>
        <w:jc w:val="center"/>
        <w:rPr>
          <w:b/>
          <w:sz w:val="28"/>
          <w:szCs w:val="28"/>
        </w:rPr>
      </w:pPr>
      <w:r>
        <w:rPr>
          <w:b/>
          <w:sz w:val="28"/>
          <w:szCs w:val="28"/>
        </w:rPr>
        <w:t>Особенности российской цивилизации</w:t>
      </w:r>
    </w:p>
    <w:p w:rsidR="002F23BC" w:rsidRPr="002F23BC" w:rsidRDefault="002F23BC" w:rsidP="002F23BC">
      <w:pPr>
        <w:ind w:firstLine="570"/>
        <w:jc w:val="both"/>
        <w:rPr>
          <w:sz w:val="28"/>
          <w:szCs w:val="28"/>
        </w:rPr>
      </w:pPr>
      <w:r w:rsidRPr="002F23BC">
        <w:rPr>
          <w:sz w:val="28"/>
          <w:szCs w:val="28"/>
        </w:rPr>
        <w:t xml:space="preserve">В истории человечества известно много различных этносов, цивилизаций и государств. </w:t>
      </w:r>
      <w:r>
        <w:rPr>
          <w:sz w:val="28"/>
          <w:szCs w:val="28"/>
        </w:rPr>
        <w:t>Выделяют</w:t>
      </w:r>
      <w:r w:rsidRPr="002F23BC">
        <w:rPr>
          <w:sz w:val="28"/>
          <w:szCs w:val="28"/>
        </w:rPr>
        <w:t xml:space="preserve"> дв</w:t>
      </w:r>
      <w:r>
        <w:rPr>
          <w:sz w:val="28"/>
          <w:szCs w:val="28"/>
        </w:rPr>
        <w:t>а</w:t>
      </w:r>
      <w:r w:rsidRPr="002F23BC">
        <w:rPr>
          <w:sz w:val="28"/>
          <w:szCs w:val="28"/>
        </w:rPr>
        <w:t xml:space="preserve"> </w:t>
      </w:r>
      <w:r>
        <w:rPr>
          <w:sz w:val="28"/>
          <w:szCs w:val="28"/>
        </w:rPr>
        <w:t xml:space="preserve">основных </w:t>
      </w:r>
      <w:r w:rsidRPr="002F23BC">
        <w:rPr>
          <w:sz w:val="28"/>
          <w:szCs w:val="28"/>
        </w:rPr>
        <w:t>тип</w:t>
      </w:r>
      <w:r>
        <w:rPr>
          <w:sz w:val="28"/>
          <w:szCs w:val="28"/>
        </w:rPr>
        <w:t>а</w:t>
      </w:r>
      <w:r w:rsidRPr="002F23BC">
        <w:rPr>
          <w:sz w:val="28"/>
          <w:szCs w:val="28"/>
        </w:rPr>
        <w:t xml:space="preserve"> цивилизаций - непрогрессивн</w:t>
      </w:r>
      <w:r>
        <w:rPr>
          <w:sz w:val="28"/>
          <w:szCs w:val="28"/>
        </w:rPr>
        <w:t>ый</w:t>
      </w:r>
      <w:r w:rsidRPr="002F23BC">
        <w:rPr>
          <w:sz w:val="28"/>
          <w:szCs w:val="28"/>
        </w:rPr>
        <w:t xml:space="preserve"> циклическ</w:t>
      </w:r>
      <w:r>
        <w:rPr>
          <w:sz w:val="28"/>
          <w:szCs w:val="28"/>
        </w:rPr>
        <w:t>ий</w:t>
      </w:r>
      <w:r w:rsidRPr="002F23BC">
        <w:rPr>
          <w:sz w:val="28"/>
          <w:szCs w:val="28"/>
        </w:rPr>
        <w:t xml:space="preserve"> (восточн</w:t>
      </w:r>
      <w:r>
        <w:rPr>
          <w:sz w:val="28"/>
          <w:szCs w:val="28"/>
        </w:rPr>
        <w:t>ый</w:t>
      </w:r>
      <w:r w:rsidRPr="002F23BC">
        <w:rPr>
          <w:sz w:val="28"/>
          <w:szCs w:val="28"/>
        </w:rPr>
        <w:t>) и прогрессивн</w:t>
      </w:r>
      <w:r>
        <w:rPr>
          <w:sz w:val="28"/>
          <w:szCs w:val="28"/>
        </w:rPr>
        <w:t>ый</w:t>
      </w:r>
      <w:r w:rsidRPr="002F23BC">
        <w:rPr>
          <w:sz w:val="28"/>
          <w:szCs w:val="28"/>
        </w:rPr>
        <w:t xml:space="preserve"> (западноевропейск</w:t>
      </w:r>
      <w:r>
        <w:rPr>
          <w:sz w:val="28"/>
          <w:szCs w:val="28"/>
        </w:rPr>
        <w:t>ий</w:t>
      </w:r>
      <w:r w:rsidRPr="002F23BC">
        <w:rPr>
          <w:sz w:val="28"/>
          <w:szCs w:val="28"/>
        </w:rPr>
        <w:t xml:space="preserve">). </w:t>
      </w:r>
    </w:p>
    <w:p w:rsidR="002F23BC" w:rsidRPr="002F23BC" w:rsidRDefault="002F23BC" w:rsidP="002F23BC">
      <w:pPr>
        <w:ind w:firstLine="570"/>
        <w:jc w:val="both"/>
        <w:rPr>
          <w:sz w:val="28"/>
          <w:szCs w:val="28"/>
        </w:rPr>
      </w:pPr>
      <w:r w:rsidRPr="002F23BC">
        <w:rPr>
          <w:sz w:val="28"/>
          <w:szCs w:val="28"/>
        </w:rPr>
        <w:t xml:space="preserve">С позиций цивилизационного подхода Россия не относится ни к одному из </w:t>
      </w:r>
      <w:r>
        <w:rPr>
          <w:sz w:val="28"/>
          <w:szCs w:val="28"/>
        </w:rPr>
        <w:t>эти</w:t>
      </w:r>
      <w:r w:rsidRPr="002F23BC">
        <w:rPr>
          <w:sz w:val="28"/>
          <w:szCs w:val="28"/>
        </w:rPr>
        <w:t xml:space="preserve">х типов цивилизаций в чистом виде. </w:t>
      </w:r>
      <w:r>
        <w:rPr>
          <w:sz w:val="28"/>
          <w:szCs w:val="28"/>
        </w:rPr>
        <w:t>Россия, расположенная</w:t>
      </w:r>
      <w:r w:rsidRPr="002F23BC">
        <w:rPr>
          <w:sz w:val="28"/>
          <w:szCs w:val="28"/>
        </w:rPr>
        <w:t xml:space="preserve"> между Востоком и Западом, включает народы, развивающиеся и по восточному, и по западному варианту. Это место России в системе мировых цивилизаций определило самобытность ее истории, которая проявилась в таких факторах, как: географический, колонизации, гипертрофированная роль государства, особенности российских реформ, значимости сословного строя и др. На различных этапах отечественной истории проявление этих основных факторов имело разное значение. Однако эти особенности не исключали Россию из семьи европейских народов и мирового цивилизационного процесса. </w:t>
      </w:r>
      <w:r w:rsidR="006D3316">
        <w:rPr>
          <w:sz w:val="28"/>
          <w:szCs w:val="28"/>
        </w:rPr>
        <w:t>В с</w:t>
      </w:r>
      <w:r w:rsidRPr="002F23BC">
        <w:rPr>
          <w:sz w:val="28"/>
          <w:szCs w:val="28"/>
        </w:rPr>
        <w:t>овременно</w:t>
      </w:r>
      <w:r w:rsidR="006D3316">
        <w:rPr>
          <w:sz w:val="28"/>
          <w:szCs w:val="28"/>
        </w:rPr>
        <w:t xml:space="preserve">м </w:t>
      </w:r>
      <w:r w:rsidRPr="002F23BC">
        <w:rPr>
          <w:sz w:val="28"/>
          <w:szCs w:val="28"/>
        </w:rPr>
        <w:t xml:space="preserve">  взаимосвязанном и взаимозависимом мире процессы интеграции становятся доминирующими. </w:t>
      </w:r>
    </w:p>
    <w:p w:rsidR="001358F6" w:rsidRPr="00D43C25" w:rsidRDefault="001358F6" w:rsidP="00B0121E">
      <w:pPr>
        <w:pStyle w:val="31"/>
        <w:spacing w:line="240" w:lineRule="auto"/>
        <w:ind w:firstLine="570"/>
        <w:jc w:val="center"/>
        <w:outlineLvl w:val="0"/>
        <w:rPr>
          <w:b/>
          <w:szCs w:val="28"/>
        </w:rPr>
      </w:pPr>
      <w:r w:rsidRPr="00D43C25">
        <w:rPr>
          <w:b/>
          <w:szCs w:val="28"/>
        </w:rPr>
        <w:t>Глоссарий</w:t>
      </w:r>
    </w:p>
    <w:p w:rsidR="00636E75" w:rsidRDefault="00636E75" w:rsidP="00B0121E">
      <w:pPr>
        <w:pStyle w:val="31"/>
        <w:spacing w:line="18" w:lineRule="atLeast"/>
        <w:ind w:firstLine="570"/>
      </w:pPr>
      <w:r w:rsidRPr="00636E75">
        <w:rPr>
          <w:b/>
        </w:rPr>
        <w:t>Географический детерминизм</w:t>
      </w:r>
      <w:r>
        <w:t xml:space="preserve"> - подход, в соответствии с которым ход истории определяет географическая среда.</w:t>
      </w:r>
    </w:p>
    <w:p w:rsidR="00636E75" w:rsidRDefault="001358F6" w:rsidP="00B0121E">
      <w:pPr>
        <w:pStyle w:val="31"/>
        <w:spacing w:line="18" w:lineRule="atLeast"/>
        <w:ind w:firstLine="570"/>
      </w:pPr>
      <w:r w:rsidRPr="00D43C25">
        <w:rPr>
          <w:b/>
        </w:rPr>
        <w:t xml:space="preserve">Историография </w:t>
      </w:r>
      <w:r w:rsidRPr="00D43C25">
        <w:t>– история исторической науки в целом, а также совокупность иссл</w:t>
      </w:r>
      <w:r>
        <w:t>едований, посвященных определенной проблеме.</w:t>
      </w:r>
    </w:p>
    <w:p w:rsidR="00156208" w:rsidRDefault="001358F6" w:rsidP="00B0121E">
      <w:pPr>
        <w:pStyle w:val="31"/>
        <w:spacing w:line="18" w:lineRule="atLeast"/>
        <w:ind w:firstLine="570"/>
      </w:pPr>
      <w:r>
        <w:rPr>
          <w:b/>
        </w:rPr>
        <w:t xml:space="preserve">Исторический материализм </w:t>
      </w:r>
      <w:r>
        <w:t>– составная часть марксизма; теория развития и познания общества. Исторический материализм исходит из признания первичности материальной жизни общества – общественного бытия по отношению к общественному сознанию; из идеи о том, что люди сами творят свою историю, а побудительные мотивы их деятельности определяются материальными условиями общественного производства.</w:t>
      </w:r>
    </w:p>
    <w:p w:rsidR="00156208" w:rsidRDefault="001358F6" w:rsidP="00B0121E">
      <w:pPr>
        <w:pStyle w:val="31"/>
        <w:spacing w:line="18" w:lineRule="atLeast"/>
        <w:ind w:firstLine="570"/>
      </w:pPr>
      <w:r>
        <w:rPr>
          <w:b/>
        </w:rPr>
        <w:t xml:space="preserve">Исторический процесс </w:t>
      </w:r>
      <w:r>
        <w:t>– расположенная во времени последовательность сменяющих друг друга событий, в которых проявилась деятельность многих поколений людей. Основа исторического процесса – исторические факты. Субъектами исторического процесса являются исторические личности, социальные группы и общественные объединения.</w:t>
      </w:r>
    </w:p>
    <w:p w:rsidR="00156208" w:rsidRDefault="004C0290" w:rsidP="00B0121E">
      <w:pPr>
        <w:pStyle w:val="31"/>
        <w:spacing w:line="18" w:lineRule="atLeast"/>
        <w:ind w:firstLine="570"/>
      </w:pPr>
      <w:r w:rsidRPr="00DA09FE">
        <w:rPr>
          <w:b/>
        </w:rPr>
        <w:t>Метод</w:t>
      </w:r>
      <w:r>
        <w:rPr>
          <w:b/>
        </w:rPr>
        <w:t xml:space="preserve"> -</w:t>
      </w:r>
      <w:r w:rsidRPr="00DA09FE">
        <w:rPr>
          <w:b/>
        </w:rPr>
        <w:t xml:space="preserve"> </w:t>
      </w:r>
      <w:r w:rsidRPr="004C0290">
        <w:t>совокупность способов и приемов, а также общих принципов познания.</w:t>
      </w:r>
    </w:p>
    <w:p w:rsidR="00156208" w:rsidRDefault="004C0290" w:rsidP="00B0121E">
      <w:pPr>
        <w:pStyle w:val="31"/>
        <w:spacing w:line="18" w:lineRule="atLeast"/>
        <w:ind w:firstLine="570"/>
      </w:pPr>
      <w:r>
        <w:rPr>
          <w:b/>
        </w:rPr>
        <w:t xml:space="preserve">Методология </w:t>
      </w:r>
      <w:r>
        <w:t>- теория научно-познавательной деятельности, направленная на изучение и разработку методов научного познания.</w:t>
      </w:r>
    </w:p>
    <w:p w:rsidR="00156208" w:rsidRDefault="001358F6" w:rsidP="00B0121E">
      <w:pPr>
        <w:pStyle w:val="31"/>
        <w:spacing w:line="18" w:lineRule="atLeast"/>
        <w:ind w:firstLine="570"/>
      </w:pPr>
      <w:r>
        <w:rPr>
          <w:b/>
        </w:rPr>
        <w:t xml:space="preserve">Национальное (этническое) самосознание </w:t>
      </w:r>
      <w:r>
        <w:t>– ощущение людьми общности их культуры и языка, заставляющее их думать о народе (нации) как едином целом.</w:t>
      </w:r>
    </w:p>
    <w:p w:rsidR="005553BF" w:rsidRDefault="001358F6" w:rsidP="00B0121E">
      <w:pPr>
        <w:pStyle w:val="31"/>
        <w:spacing w:line="18" w:lineRule="atLeast"/>
        <w:ind w:firstLine="570"/>
      </w:pPr>
      <w:r>
        <w:rPr>
          <w:b/>
        </w:rPr>
        <w:t>Периодизация</w:t>
      </w:r>
      <w:r>
        <w:t xml:space="preserve"> – установление хронологически последовательных этапов в общественном развитии; временные и содержательные отрезки развития общества, отличающиеся друг от друга политическими, экономическими, социальными и другими основополагающими критериями.</w:t>
      </w:r>
    </w:p>
    <w:p w:rsidR="005553BF" w:rsidRDefault="005553BF" w:rsidP="00B0121E">
      <w:pPr>
        <w:pStyle w:val="31"/>
        <w:spacing w:line="18" w:lineRule="atLeast"/>
        <w:ind w:firstLine="570"/>
      </w:pPr>
      <w:r w:rsidRPr="005553BF">
        <w:rPr>
          <w:b/>
        </w:rPr>
        <w:t>Рационализм</w:t>
      </w:r>
      <w:r>
        <w:t xml:space="preserve"> - подход, рассматривающий разум единственным источником познания и исторического развития.</w:t>
      </w:r>
    </w:p>
    <w:p w:rsidR="00156208" w:rsidRDefault="001358F6" w:rsidP="00B0121E">
      <w:pPr>
        <w:pStyle w:val="31"/>
        <w:spacing w:line="18" w:lineRule="atLeast"/>
        <w:ind w:firstLine="570"/>
        <w:rPr>
          <w:szCs w:val="28"/>
        </w:rPr>
      </w:pPr>
      <w:r>
        <w:rPr>
          <w:b/>
          <w:szCs w:val="28"/>
        </w:rPr>
        <w:t>Формация</w:t>
      </w:r>
      <w:r>
        <w:rPr>
          <w:szCs w:val="28"/>
        </w:rPr>
        <w:t xml:space="preserve"> (от лат. </w:t>
      </w:r>
      <w:r>
        <w:rPr>
          <w:szCs w:val="28"/>
          <w:lang w:val="en-US"/>
        </w:rPr>
        <w:t>formatio</w:t>
      </w:r>
      <w:r>
        <w:rPr>
          <w:szCs w:val="28"/>
        </w:rPr>
        <w:t xml:space="preserve"> – строй) - общество, находящееся на определенной ступени исторического развития.</w:t>
      </w:r>
    </w:p>
    <w:p w:rsidR="00156208" w:rsidRDefault="001358F6" w:rsidP="00B0121E">
      <w:pPr>
        <w:pStyle w:val="31"/>
        <w:spacing w:line="18" w:lineRule="atLeast"/>
        <w:ind w:firstLine="570"/>
      </w:pPr>
      <w:r>
        <w:rPr>
          <w:b/>
        </w:rPr>
        <w:t>Цивилизация</w:t>
      </w:r>
      <w:r>
        <w:t xml:space="preserve"> (от лат. </w:t>
      </w:r>
      <w:r>
        <w:rPr>
          <w:lang w:val="en-US"/>
        </w:rPr>
        <w:t>civilis</w:t>
      </w:r>
      <w:r>
        <w:t xml:space="preserve"> - гражданский, государственный) – степень, уровень материального и культурного развития общества. </w:t>
      </w:r>
    </w:p>
    <w:p w:rsidR="00951FCD" w:rsidRDefault="00A64753" w:rsidP="00B0121E">
      <w:pPr>
        <w:pStyle w:val="31"/>
        <w:spacing w:line="18" w:lineRule="atLeast"/>
        <w:ind w:firstLine="570"/>
      </w:pPr>
      <w:r w:rsidRPr="00A64753">
        <w:rPr>
          <w:b/>
        </w:rPr>
        <w:t>Эволюционизм</w:t>
      </w:r>
      <w:r>
        <w:t xml:space="preserve"> - подход, рассматривавший историю как процесс восхождения человечества на все более высокий уровень развития. </w:t>
      </w:r>
    </w:p>
    <w:p w:rsidR="001358F6" w:rsidRDefault="001358F6" w:rsidP="00B0121E">
      <w:pPr>
        <w:pStyle w:val="31"/>
        <w:spacing w:line="18" w:lineRule="atLeast"/>
        <w:ind w:firstLine="570"/>
        <w:jc w:val="center"/>
        <w:rPr>
          <w:b/>
          <w:szCs w:val="28"/>
        </w:rPr>
      </w:pPr>
      <w:r>
        <w:rPr>
          <w:b/>
          <w:szCs w:val="28"/>
        </w:rPr>
        <w:t>Персоналии</w:t>
      </w:r>
    </w:p>
    <w:p w:rsidR="0036262D" w:rsidRDefault="0036262D" w:rsidP="00B0121E">
      <w:pPr>
        <w:ind w:firstLine="570"/>
        <w:jc w:val="both"/>
        <w:rPr>
          <w:b/>
          <w:sz w:val="28"/>
          <w:szCs w:val="28"/>
        </w:rPr>
      </w:pPr>
      <w:r w:rsidRPr="0036262D">
        <w:rPr>
          <w:b/>
          <w:sz w:val="28"/>
          <w:szCs w:val="28"/>
        </w:rPr>
        <w:t>Гумилев</w:t>
      </w:r>
      <w:r w:rsidRPr="0036262D">
        <w:rPr>
          <w:sz w:val="28"/>
          <w:szCs w:val="28"/>
        </w:rPr>
        <w:t xml:space="preserve"> </w:t>
      </w:r>
      <w:r w:rsidRPr="0036262D">
        <w:rPr>
          <w:b/>
          <w:sz w:val="28"/>
          <w:szCs w:val="28"/>
        </w:rPr>
        <w:t xml:space="preserve">Лев Николаевич </w:t>
      </w:r>
      <w:r w:rsidRPr="0036262D">
        <w:rPr>
          <w:sz w:val="28"/>
          <w:szCs w:val="28"/>
        </w:rPr>
        <w:t>(1912 – 1992), последователь учения академика В.И.Вернадского о биосфере, создатель глобальной концепции этнической истории нашей планеты, теории пассионарности (пассионарность – эффект избытка биохимической энергии живого вещества).</w:t>
      </w:r>
      <w:r>
        <w:rPr>
          <w:sz w:val="28"/>
          <w:szCs w:val="28"/>
        </w:rPr>
        <w:t xml:space="preserve"> Автор работ «Древняя Русь и Великая Степь», «Открытие Хазарии», «От Руси к России» и др.</w:t>
      </w:r>
    </w:p>
    <w:p w:rsidR="001358F6" w:rsidRDefault="001358F6" w:rsidP="00B0121E">
      <w:pPr>
        <w:ind w:firstLine="570"/>
        <w:jc w:val="both"/>
        <w:rPr>
          <w:sz w:val="28"/>
          <w:szCs w:val="28"/>
        </w:rPr>
      </w:pPr>
      <w:r>
        <w:rPr>
          <w:b/>
          <w:sz w:val="28"/>
          <w:szCs w:val="28"/>
        </w:rPr>
        <w:t>Карамзин Николай Михайлович</w:t>
      </w:r>
      <w:r>
        <w:rPr>
          <w:sz w:val="28"/>
          <w:szCs w:val="28"/>
        </w:rPr>
        <w:t xml:space="preserve"> (1766 – 1826) - русский литератор и историк, представитель сентиментализма, первым выдвинувший и начавший ее воплощение в художественной литературе, идею о сближении разговорного и официального делопроизводственного языка. В </w:t>
      </w:r>
      <w:smartTag w:uri="urn:schemas-microsoft-com:office:smarttags" w:element="metricconverter">
        <w:smartTagPr>
          <w:attr w:name="ProductID" w:val="1803 г"/>
        </w:smartTagPr>
        <w:r>
          <w:rPr>
            <w:sz w:val="28"/>
            <w:szCs w:val="28"/>
          </w:rPr>
          <w:t>1803 г</w:t>
        </w:r>
      </w:smartTag>
      <w:r>
        <w:rPr>
          <w:sz w:val="28"/>
          <w:szCs w:val="28"/>
        </w:rPr>
        <w:t>. был назначен придворным историографом. Автор «Истории государства Российского», труда, ставшего самым значительным явлением в русской истори</w:t>
      </w:r>
      <w:r w:rsidR="00B0121E">
        <w:rPr>
          <w:sz w:val="28"/>
          <w:szCs w:val="28"/>
        </w:rPr>
        <w:t>ографии первой половины XIX в</w:t>
      </w:r>
      <w:r>
        <w:rPr>
          <w:sz w:val="28"/>
          <w:szCs w:val="28"/>
        </w:rPr>
        <w:t>.</w:t>
      </w:r>
    </w:p>
    <w:p w:rsidR="001358F6" w:rsidRDefault="001358F6" w:rsidP="00B0121E">
      <w:pPr>
        <w:ind w:firstLine="570"/>
        <w:jc w:val="both"/>
        <w:rPr>
          <w:sz w:val="28"/>
          <w:szCs w:val="28"/>
        </w:rPr>
      </w:pPr>
      <w:r>
        <w:rPr>
          <w:b/>
          <w:sz w:val="28"/>
          <w:szCs w:val="28"/>
        </w:rPr>
        <w:t>Ключевский Василий Осипович</w:t>
      </w:r>
      <w:r>
        <w:rPr>
          <w:sz w:val="28"/>
          <w:szCs w:val="28"/>
        </w:rPr>
        <w:t xml:space="preserve"> (1841 – 1911) - русский историк, крупнейший представитель буржуазно-либеральной историографии. Наиболее известное из его произведений – лекционный «Курс русской истории».</w:t>
      </w:r>
    </w:p>
    <w:p w:rsidR="00D67907" w:rsidRPr="00D67907" w:rsidRDefault="00D67907" w:rsidP="00B0121E">
      <w:pPr>
        <w:ind w:firstLine="570"/>
        <w:jc w:val="both"/>
        <w:outlineLvl w:val="0"/>
        <w:rPr>
          <w:sz w:val="28"/>
          <w:szCs w:val="28"/>
        </w:rPr>
      </w:pPr>
      <w:r w:rsidRPr="00D67907">
        <w:rPr>
          <w:b/>
          <w:sz w:val="28"/>
          <w:szCs w:val="28"/>
        </w:rPr>
        <w:t xml:space="preserve">Ломоносов Михаил Васильевич </w:t>
      </w:r>
      <w:r w:rsidRPr="00D67907">
        <w:rPr>
          <w:sz w:val="28"/>
          <w:szCs w:val="28"/>
        </w:rPr>
        <w:t xml:space="preserve">(1711 – 1765) </w:t>
      </w:r>
      <w:r>
        <w:rPr>
          <w:sz w:val="28"/>
          <w:szCs w:val="28"/>
        </w:rPr>
        <w:t>– русский ученый-энциклопедист, автор</w:t>
      </w:r>
      <w:r w:rsidRPr="00D67907">
        <w:rPr>
          <w:sz w:val="28"/>
          <w:szCs w:val="28"/>
        </w:rPr>
        <w:t xml:space="preserve"> «Древн</w:t>
      </w:r>
      <w:r>
        <w:rPr>
          <w:sz w:val="28"/>
          <w:szCs w:val="28"/>
        </w:rPr>
        <w:t>ей Российской</w:t>
      </w:r>
      <w:r w:rsidRPr="00D67907">
        <w:rPr>
          <w:sz w:val="28"/>
          <w:szCs w:val="28"/>
        </w:rPr>
        <w:t xml:space="preserve"> истори</w:t>
      </w:r>
      <w:r>
        <w:rPr>
          <w:sz w:val="28"/>
          <w:szCs w:val="28"/>
        </w:rPr>
        <w:t>и», основоположник антинорманнизма</w:t>
      </w:r>
      <w:r w:rsidRPr="00D67907">
        <w:rPr>
          <w:sz w:val="28"/>
          <w:szCs w:val="28"/>
        </w:rPr>
        <w:t xml:space="preserve">. </w:t>
      </w:r>
    </w:p>
    <w:p w:rsidR="004A4F29" w:rsidRPr="004A4F29" w:rsidRDefault="00D67907" w:rsidP="00B0121E">
      <w:pPr>
        <w:ind w:firstLine="570"/>
        <w:jc w:val="both"/>
        <w:rPr>
          <w:sz w:val="28"/>
          <w:szCs w:val="28"/>
        </w:rPr>
      </w:pPr>
      <w:r w:rsidRPr="00D67907">
        <w:rPr>
          <w:b/>
          <w:sz w:val="28"/>
          <w:szCs w:val="28"/>
        </w:rPr>
        <w:t>Покровски</w:t>
      </w:r>
      <w:r>
        <w:rPr>
          <w:b/>
          <w:sz w:val="28"/>
          <w:szCs w:val="28"/>
        </w:rPr>
        <w:t>й</w:t>
      </w:r>
      <w:r w:rsidRPr="00D67907">
        <w:rPr>
          <w:b/>
          <w:sz w:val="28"/>
          <w:szCs w:val="28"/>
        </w:rPr>
        <w:t xml:space="preserve"> Михаил Николаевич</w:t>
      </w:r>
      <w:r w:rsidRPr="00D67907">
        <w:rPr>
          <w:sz w:val="28"/>
          <w:szCs w:val="28"/>
        </w:rPr>
        <w:t xml:space="preserve"> (1868 – 1932) </w:t>
      </w:r>
      <w:r>
        <w:rPr>
          <w:sz w:val="28"/>
          <w:szCs w:val="28"/>
        </w:rPr>
        <w:t>– русский историк, родоначальник м</w:t>
      </w:r>
      <w:r w:rsidRPr="00D67907">
        <w:rPr>
          <w:sz w:val="28"/>
          <w:szCs w:val="28"/>
        </w:rPr>
        <w:t>арксистск</w:t>
      </w:r>
      <w:r>
        <w:rPr>
          <w:sz w:val="28"/>
          <w:szCs w:val="28"/>
        </w:rPr>
        <w:t>ой</w:t>
      </w:r>
      <w:r w:rsidRPr="00D67907">
        <w:rPr>
          <w:sz w:val="28"/>
          <w:szCs w:val="28"/>
        </w:rPr>
        <w:t xml:space="preserve"> концепци</w:t>
      </w:r>
      <w:r>
        <w:rPr>
          <w:sz w:val="28"/>
          <w:szCs w:val="28"/>
        </w:rPr>
        <w:t>и</w:t>
      </w:r>
      <w:r w:rsidRPr="00D67907">
        <w:rPr>
          <w:sz w:val="28"/>
          <w:szCs w:val="28"/>
        </w:rPr>
        <w:t xml:space="preserve"> отечественной истории</w:t>
      </w:r>
      <w:r w:rsidR="004A4F29">
        <w:rPr>
          <w:sz w:val="28"/>
          <w:szCs w:val="28"/>
        </w:rPr>
        <w:t>, автор трудов «</w:t>
      </w:r>
      <w:r w:rsidRPr="00D67907">
        <w:rPr>
          <w:sz w:val="28"/>
          <w:szCs w:val="28"/>
        </w:rPr>
        <w:t>Русская история с древнейших времен»</w:t>
      </w:r>
      <w:r w:rsidR="004A4F29">
        <w:rPr>
          <w:sz w:val="28"/>
          <w:szCs w:val="28"/>
        </w:rPr>
        <w:t xml:space="preserve">, </w:t>
      </w:r>
      <w:r w:rsidR="004A4F29" w:rsidRPr="004A4F29">
        <w:rPr>
          <w:sz w:val="28"/>
          <w:szCs w:val="28"/>
        </w:rPr>
        <w:t>«Историческая наука и борьба классов»</w:t>
      </w:r>
      <w:r w:rsidR="004A4F29">
        <w:rPr>
          <w:sz w:val="28"/>
          <w:szCs w:val="28"/>
        </w:rPr>
        <w:t>.</w:t>
      </w:r>
    </w:p>
    <w:p w:rsidR="003924BF" w:rsidRDefault="001358F6" w:rsidP="00B0121E">
      <w:pPr>
        <w:ind w:firstLine="570"/>
        <w:jc w:val="both"/>
        <w:rPr>
          <w:sz w:val="28"/>
          <w:szCs w:val="28"/>
        </w:rPr>
      </w:pPr>
      <w:r>
        <w:rPr>
          <w:b/>
          <w:sz w:val="28"/>
          <w:szCs w:val="28"/>
        </w:rPr>
        <w:t>Соловьев Сергей Михайлович</w:t>
      </w:r>
      <w:r>
        <w:rPr>
          <w:sz w:val="28"/>
          <w:szCs w:val="28"/>
        </w:rPr>
        <w:t xml:space="preserve"> (1820 – 1879) - русский историк, представитель «государственной» исторической школы, ректор Московского университета, автор 29-томной «Истории России с древнейших времен».</w:t>
      </w:r>
    </w:p>
    <w:p w:rsidR="001358F6" w:rsidRDefault="001358F6" w:rsidP="00B0121E">
      <w:pPr>
        <w:ind w:firstLine="570"/>
        <w:jc w:val="both"/>
        <w:rPr>
          <w:sz w:val="28"/>
          <w:szCs w:val="28"/>
        </w:rPr>
      </w:pPr>
      <w:r>
        <w:rPr>
          <w:b/>
          <w:sz w:val="28"/>
          <w:szCs w:val="28"/>
        </w:rPr>
        <w:t xml:space="preserve">Татищев Василий Никитич </w:t>
      </w:r>
      <w:r>
        <w:rPr>
          <w:sz w:val="28"/>
          <w:szCs w:val="28"/>
        </w:rPr>
        <w:t xml:space="preserve">(1686 - 1750) - русский историк, географ, экономист и государственный деятель; автор первого основательного труда по русской истории - «Истории Российской», </w:t>
      </w:r>
      <w:r w:rsidR="00B0121E">
        <w:rPr>
          <w:sz w:val="28"/>
          <w:szCs w:val="28"/>
        </w:rPr>
        <w:t xml:space="preserve">сподвижник Петра </w:t>
      </w:r>
      <w:r w:rsidR="00B0121E">
        <w:rPr>
          <w:sz w:val="28"/>
          <w:szCs w:val="28"/>
          <w:lang w:val="en-US"/>
        </w:rPr>
        <w:t>I</w:t>
      </w:r>
      <w:r w:rsidR="00B0121E" w:rsidRPr="00B0121E">
        <w:rPr>
          <w:sz w:val="28"/>
          <w:szCs w:val="28"/>
        </w:rPr>
        <w:t xml:space="preserve">, </w:t>
      </w:r>
      <w:r>
        <w:rPr>
          <w:sz w:val="28"/>
          <w:szCs w:val="28"/>
        </w:rPr>
        <w:t>основатель Екатеринбурга и Перми.</w:t>
      </w:r>
    </w:p>
    <w:p w:rsidR="001358F6" w:rsidRDefault="001358F6" w:rsidP="00B0121E">
      <w:pPr>
        <w:tabs>
          <w:tab w:val="left" w:pos="399"/>
        </w:tabs>
        <w:ind w:firstLine="570"/>
        <w:jc w:val="center"/>
        <w:outlineLvl w:val="0"/>
        <w:rPr>
          <w:b/>
          <w:sz w:val="28"/>
          <w:szCs w:val="28"/>
        </w:rPr>
      </w:pPr>
      <w:r>
        <w:rPr>
          <w:b/>
          <w:sz w:val="28"/>
          <w:szCs w:val="28"/>
        </w:rPr>
        <w:t>Вопросы для самоконтроля</w:t>
      </w:r>
    </w:p>
    <w:p w:rsidR="001358F6" w:rsidRDefault="001358F6" w:rsidP="003C193C">
      <w:pPr>
        <w:numPr>
          <w:ilvl w:val="0"/>
          <w:numId w:val="29"/>
        </w:numPr>
        <w:tabs>
          <w:tab w:val="clear" w:pos="900"/>
          <w:tab w:val="left" w:pos="567"/>
        </w:tabs>
        <w:ind w:left="0" w:firstLine="284"/>
        <w:jc w:val="both"/>
        <w:rPr>
          <w:sz w:val="28"/>
          <w:szCs w:val="28"/>
        </w:rPr>
      </w:pPr>
      <w:r>
        <w:rPr>
          <w:sz w:val="28"/>
          <w:szCs w:val="28"/>
        </w:rPr>
        <w:t>Что и как изучает история?</w:t>
      </w:r>
    </w:p>
    <w:p w:rsidR="001358F6" w:rsidRDefault="001358F6" w:rsidP="003C193C">
      <w:pPr>
        <w:numPr>
          <w:ilvl w:val="0"/>
          <w:numId w:val="29"/>
        </w:numPr>
        <w:tabs>
          <w:tab w:val="clear" w:pos="900"/>
          <w:tab w:val="left" w:pos="567"/>
        </w:tabs>
        <w:ind w:left="0" w:firstLine="284"/>
        <w:jc w:val="both"/>
        <w:rPr>
          <w:sz w:val="28"/>
          <w:szCs w:val="28"/>
        </w:rPr>
      </w:pPr>
      <w:r>
        <w:rPr>
          <w:sz w:val="28"/>
          <w:szCs w:val="28"/>
        </w:rPr>
        <w:t>Сравните понятия «формация» и «цивилизация». Почему цивилизационный подход в настоящее время получил широкое распространение?</w:t>
      </w:r>
    </w:p>
    <w:p w:rsidR="001358F6" w:rsidRDefault="001358F6" w:rsidP="003C193C">
      <w:pPr>
        <w:numPr>
          <w:ilvl w:val="0"/>
          <w:numId w:val="29"/>
        </w:numPr>
        <w:tabs>
          <w:tab w:val="clear" w:pos="900"/>
          <w:tab w:val="left" w:pos="567"/>
        </w:tabs>
        <w:ind w:left="0" w:firstLine="284"/>
        <w:jc w:val="both"/>
        <w:rPr>
          <w:sz w:val="28"/>
          <w:szCs w:val="28"/>
        </w:rPr>
      </w:pPr>
      <w:r>
        <w:rPr>
          <w:sz w:val="28"/>
          <w:szCs w:val="28"/>
        </w:rPr>
        <w:t>Какие факторы оказывают влияние на формирование цивилизации?</w:t>
      </w:r>
    </w:p>
    <w:p w:rsidR="001358F6" w:rsidRDefault="001358F6" w:rsidP="003C193C">
      <w:pPr>
        <w:numPr>
          <w:ilvl w:val="0"/>
          <w:numId w:val="29"/>
        </w:numPr>
        <w:tabs>
          <w:tab w:val="clear" w:pos="900"/>
          <w:tab w:val="left" w:pos="567"/>
        </w:tabs>
        <w:ind w:left="0" w:firstLine="284"/>
        <w:jc w:val="both"/>
        <w:rPr>
          <w:sz w:val="28"/>
          <w:szCs w:val="28"/>
        </w:rPr>
      </w:pPr>
      <w:r>
        <w:rPr>
          <w:sz w:val="28"/>
          <w:szCs w:val="28"/>
        </w:rPr>
        <w:t>Какой тип цивилизации характерен для России и почему?</w:t>
      </w:r>
    </w:p>
    <w:p w:rsidR="001358F6" w:rsidRDefault="001358F6" w:rsidP="003C193C">
      <w:pPr>
        <w:numPr>
          <w:ilvl w:val="0"/>
          <w:numId w:val="29"/>
        </w:numPr>
        <w:tabs>
          <w:tab w:val="clear" w:pos="900"/>
          <w:tab w:val="left" w:pos="567"/>
        </w:tabs>
        <w:ind w:left="0" w:firstLine="284"/>
        <w:jc w:val="both"/>
        <w:rPr>
          <w:sz w:val="28"/>
          <w:szCs w:val="28"/>
        </w:rPr>
      </w:pPr>
      <w:r>
        <w:rPr>
          <w:sz w:val="28"/>
          <w:szCs w:val="28"/>
        </w:rPr>
        <w:t>Каких русских историков Вы знаете? Как они трактуют значение истории?</w:t>
      </w:r>
    </w:p>
    <w:p w:rsidR="001358F6" w:rsidRDefault="001358F6" w:rsidP="003C193C">
      <w:pPr>
        <w:numPr>
          <w:ilvl w:val="0"/>
          <w:numId w:val="29"/>
        </w:numPr>
        <w:tabs>
          <w:tab w:val="clear" w:pos="900"/>
          <w:tab w:val="left" w:pos="567"/>
        </w:tabs>
        <w:ind w:left="0" w:firstLine="284"/>
        <w:jc w:val="both"/>
        <w:rPr>
          <w:sz w:val="28"/>
          <w:szCs w:val="28"/>
        </w:rPr>
      </w:pPr>
      <w:r>
        <w:rPr>
          <w:sz w:val="28"/>
          <w:szCs w:val="28"/>
        </w:rPr>
        <w:t>Какова периодизация истории России? В чем особенности различных периодизаций истории России?</w:t>
      </w:r>
    </w:p>
    <w:p w:rsidR="001358F6" w:rsidRDefault="001358F6" w:rsidP="003C193C">
      <w:pPr>
        <w:numPr>
          <w:ilvl w:val="0"/>
          <w:numId w:val="29"/>
        </w:numPr>
        <w:tabs>
          <w:tab w:val="clear" w:pos="900"/>
          <w:tab w:val="left" w:pos="567"/>
        </w:tabs>
        <w:ind w:left="0" w:firstLine="284"/>
        <w:jc w:val="both"/>
        <w:rPr>
          <w:sz w:val="28"/>
          <w:szCs w:val="28"/>
        </w:rPr>
      </w:pPr>
      <w:r>
        <w:rPr>
          <w:sz w:val="28"/>
          <w:szCs w:val="28"/>
        </w:rPr>
        <w:t>Определите место и роль России в мировой истории.</w:t>
      </w:r>
    </w:p>
    <w:p w:rsidR="001358F6" w:rsidRDefault="001358F6" w:rsidP="00B0121E">
      <w:pPr>
        <w:pStyle w:val="31"/>
        <w:spacing w:line="240" w:lineRule="auto"/>
        <w:ind w:firstLine="570"/>
        <w:jc w:val="center"/>
        <w:outlineLvl w:val="0"/>
        <w:rPr>
          <w:b/>
          <w:szCs w:val="28"/>
        </w:rPr>
      </w:pPr>
      <w:r>
        <w:rPr>
          <w:b/>
          <w:szCs w:val="28"/>
        </w:rPr>
        <w:t>Тест</w:t>
      </w:r>
    </w:p>
    <w:p w:rsidR="001358F6" w:rsidRDefault="001358F6" w:rsidP="00B0121E">
      <w:pPr>
        <w:rPr>
          <w:b/>
          <w:sz w:val="28"/>
          <w:szCs w:val="28"/>
        </w:rPr>
      </w:pPr>
      <w:r>
        <w:rPr>
          <w:b/>
          <w:sz w:val="28"/>
          <w:szCs w:val="28"/>
        </w:rPr>
        <w:t>1. Кто является основоположником истории:</w:t>
      </w:r>
    </w:p>
    <w:p w:rsidR="001358F6" w:rsidRDefault="001358F6" w:rsidP="00B0121E">
      <w:pPr>
        <w:rPr>
          <w:sz w:val="28"/>
          <w:szCs w:val="28"/>
        </w:rPr>
      </w:pPr>
      <w:r>
        <w:rPr>
          <w:sz w:val="28"/>
          <w:szCs w:val="28"/>
        </w:rPr>
        <w:t>а) Гесиод;</w:t>
      </w:r>
    </w:p>
    <w:p w:rsidR="001358F6" w:rsidRDefault="001358F6" w:rsidP="00B0121E">
      <w:pPr>
        <w:rPr>
          <w:sz w:val="28"/>
          <w:szCs w:val="28"/>
        </w:rPr>
      </w:pPr>
      <w:r>
        <w:rPr>
          <w:sz w:val="28"/>
          <w:szCs w:val="28"/>
        </w:rPr>
        <w:t>б) Геродот;</w:t>
      </w:r>
    </w:p>
    <w:p w:rsidR="001358F6" w:rsidRDefault="001358F6" w:rsidP="00B0121E">
      <w:pPr>
        <w:rPr>
          <w:sz w:val="28"/>
          <w:szCs w:val="28"/>
        </w:rPr>
      </w:pPr>
      <w:r>
        <w:rPr>
          <w:sz w:val="28"/>
          <w:szCs w:val="28"/>
        </w:rPr>
        <w:t>в) Тацит;</w:t>
      </w:r>
    </w:p>
    <w:p w:rsidR="001358F6" w:rsidRDefault="001358F6" w:rsidP="00B0121E">
      <w:pPr>
        <w:rPr>
          <w:sz w:val="28"/>
          <w:szCs w:val="28"/>
        </w:rPr>
      </w:pPr>
      <w:r>
        <w:rPr>
          <w:sz w:val="28"/>
          <w:szCs w:val="28"/>
        </w:rPr>
        <w:t>г) Нестор.</w:t>
      </w:r>
    </w:p>
    <w:p w:rsidR="001358F6" w:rsidRDefault="001358F6" w:rsidP="00B0121E">
      <w:pPr>
        <w:rPr>
          <w:b/>
          <w:sz w:val="28"/>
          <w:szCs w:val="28"/>
        </w:rPr>
      </w:pPr>
      <w:r>
        <w:rPr>
          <w:b/>
          <w:sz w:val="28"/>
          <w:szCs w:val="28"/>
        </w:rPr>
        <w:t>2. Предметом исторической науки является:</w:t>
      </w:r>
    </w:p>
    <w:p w:rsidR="001358F6" w:rsidRDefault="001358F6" w:rsidP="00B0121E">
      <w:pPr>
        <w:jc w:val="both"/>
        <w:rPr>
          <w:sz w:val="28"/>
          <w:szCs w:val="28"/>
        </w:rPr>
      </w:pPr>
      <w:r>
        <w:rPr>
          <w:sz w:val="28"/>
          <w:szCs w:val="28"/>
        </w:rPr>
        <w:t>а) исторические факты;</w:t>
      </w:r>
    </w:p>
    <w:p w:rsidR="001358F6" w:rsidRDefault="001358F6" w:rsidP="00B0121E">
      <w:pPr>
        <w:jc w:val="both"/>
        <w:rPr>
          <w:sz w:val="28"/>
          <w:szCs w:val="28"/>
        </w:rPr>
      </w:pPr>
      <w:r>
        <w:rPr>
          <w:sz w:val="28"/>
          <w:szCs w:val="28"/>
        </w:rPr>
        <w:t>б) природно-географические факторы развития общества;</w:t>
      </w:r>
    </w:p>
    <w:p w:rsidR="001358F6" w:rsidRDefault="001358F6" w:rsidP="00B0121E">
      <w:pPr>
        <w:jc w:val="both"/>
        <w:rPr>
          <w:sz w:val="28"/>
          <w:szCs w:val="28"/>
        </w:rPr>
      </w:pPr>
      <w:r>
        <w:rPr>
          <w:sz w:val="28"/>
          <w:szCs w:val="28"/>
        </w:rPr>
        <w:t>в) деятельность исторических личностей;</w:t>
      </w:r>
    </w:p>
    <w:p w:rsidR="001358F6" w:rsidRDefault="001358F6" w:rsidP="00B0121E">
      <w:pPr>
        <w:jc w:val="both"/>
        <w:rPr>
          <w:sz w:val="28"/>
          <w:szCs w:val="28"/>
        </w:rPr>
      </w:pPr>
      <w:r>
        <w:rPr>
          <w:sz w:val="28"/>
          <w:szCs w:val="28"/>
        </w:rPr>
        <w:t>г) общественные явления;</w:t>
      </w:r>
    </w:p>
    <w:p w:rsidR="001358F6" w:rsidRDefault="001358F6" w:rsidP="00B0121E">
      <w:pPr>
        <w:jc w:val="both"/>
        <w:rPr>
          <w:sz w:val="28"/>
          <w:szCs w:val="28"/>
        </w:rPr>
      </w:pPr>
      <w:r>
        <w:rPr>
          <w:sz w:val="28"/>
          <w:szCs w:val="28"/>
        </w:rPr>
        <w:t>д) верно всё перечисленное.</w:t>
      </w:r>
    </w:p>
    <w:p w:rsidR="001358F6" w:rsidRDefault="001358F6" w:rsidP="00B0121E">
      <w:pPr>
        <w:rPr>
          <w:b/>
          <w:sz w:val="28"/>
          <w:szCs w:val="28"/>
        </w:rPr>
      </w:pPr>
      <w:r>
        <w:rPr>
          <w:b/>
          <w:sz w:val="28"/>
          <w:szCs w:val="28"/>
        </w:rPr>
        <w:t xml:space="preserve">3. Периодизация истории – это: </w:t>
      </w:r>
    </w:p>
    <w:p w:rsidR="001358F6" w:rsidRDefault="001358F6" w:rsidP="00B0121E">
      <w:pPr>
        <w:rPr>
          <w:sz w:val="28"/>
          <w:szCs w:val="28"/>
        </w:rPr>
      </w:pPr>
      <w:r>
        <w:rPr>
          <w:sz w:val="28"/>
          <w:szCs w:val="28"/>
        </w:rPr>
        <w:t xml:space="preserve">а) деление исторического процесса на основные, качественно отличающиеся друг от друга периоды в соответствии с объективными закономерностями природы и общества;  </w:t>
      </w:r>
    </w:p>
    <w:p w:rsidR="001358F6" w:rsidRDefault="001358F6" w:rsidP="00B0121E">
      <w:pPr>
        <w:rPr>
          <w:sz w:val="28"/>
          <w:szCs w:val="28"/>
        </w:rPr>
      </w:pPr>
      <w:r>
        <w:rPr>
          <w:sz w:val="28"/>
          <w:szCs w:val="28"/>
        </w:rPr>
        <w:t xml:space="preserve">б) деление истории для удобства её изучения;   </w:t>
      </w:r>
    </w:p>
    <w:p w:rsidR="001358F6" w:rsidRDefault="001358F6" w:rsidP="00B0121E">
      <w:pPr>
        <w:rPr>
          <w:sz w:val="28"/>
          <w:szCs w:val="28"/>
        </w:rPr>
      </w:pPr>
      <w:r>
        <w:rPr>
          <w:sz w:val="28"/>
          <w:szCs w:val="28"/>
        </w:rPr>
        <w:t>в) деление истории в соответствии с мировоззренческими и научными взглядами ведущих историков.</w:t>
      </w:r>
    </w:p>
    <w:p w:rsidR="001358F6" w:rsidRDefault="001358F6" w:rsidP="00B0121E">
      <w:pPr>
        <w:rPr>
          <w:b/>
          <w:sz w:val="28"/>
          <w:szCs w:val="28"/>
        </w:rPr>
      </w:pPr>
      <w:r>
        <w:rPr>
          <w:b/>
          <w:sz w:val="28"/>
          <w:szCs w:val="28"/>
        </w:rPr>
        <w:t>4. Кто является основоположником концепции исторического материализма:</w:t>
      </w:r>
    </w:p>
    <w:p w:rsidR="001358F6" w:rsidRDefault="001358F6" w:rsidP="00B0121E">
      <w:pPr>
        <w:rPr>
          <w:sz w:val="28"/>
          <w:szCs w:val="28"/>
        </w:rPr>
      </w:pPr>
      <w:r>
        <w:rPr>
          <w:sz w:val="28"/>
          <w:szCs w:val="28"/>
        </w:rPr>
        <w:t>а) К. Маркс;</w:t>
      </w:r>
    </w:p>
    <w:p w:rsidR="001358F6" w:rsidRDefault="001358F6" w:rsidP="00B0121E">
      <w:pPr>
        <w:rPr>
          <w:sz w:val="28"/>
          <w:szCs w:val="28"/>
        </w:rPr>
      </w:pPr>
      <w:r>
        <w:rPr>
          <w:sz w:val="28"/>
          <w:szCs w:val="28"/>
        </w:rPr>
        <w:t>б) А. Тойнби;</w:t>
      </w:r>
    </w:p>
    <w:p w:rsidR="001358F6" w:rsidRDefault="001358F6" w:rsidP="00B0121E">
      <w:pPr>
        <w:rPr>
          <w:sz w:val="28"/>
          <w:szCs w:val="28"/>
        </w:rPr>
      </w:pPr>
      <w:r>
        <w:rPr>
          <w:sz w:val="28"/>
          <w:szCs w:val="28"/>
        </w:rPr>
        <w:t>в) В. Ленин;</w:t>
      </w:r>
    </w:p>
    <w:p w:rsidR="001358F6" w:rsidRDefault="001358F6" w:rsidP="00B0121E">
      <w:pPr>
        <w:rPr>
          <w:sz w:val="28"/>
          <w:szCs w:val="28"/>
        </w:rPr>
      </w:pPr>
      <w:r>
        <w:rPr>
          <w:sz w:val="28"/>
          <w:szCs w:val="28"/>
        </w:rPr>
        <w:t>г) С. Соловьёв.</w:t>
      </w:r>
    </w:p>
    <w:p w:rsidR="001358F6" w:rsidRDefault="001358F6" w:rsidP="00B0121E">
      <w:pPr>
        <w:rPr>
          <w:b/>
          <w:sz w:val="28"/>
          <w:szCs w:val="28"/>
        </w:rPr>
      </w:pPr>
      <w:r>
        <w:rPr>
          <w:b/>
          <w:sz w:val="28"/>
          <w:szCs w:val="28"/>
        </w:rPr>
        <w:t>5. Писатель-сентименталист и публицист, который, не являясь профессиональным историком, написал первую систематическую многотомную «Историю государства Российского»:</w:t>
      </w:r>
    </w:p>
    <w:p w:rsidR="001358F6" w:rsidRDefault="001358F6" w:rsidP="00B0121E">
      <w:pPr>
        <w:rPr>
          <w:sz w:val="28"/>
          <w:szCs w:val="28"/>
        </w:rPr>
      </w:pPr>
      <w:r>
        <w:rPr>
          <w:sz w:val="28"/>
          <w:szCs w:val="28"/>
        </w:rPr>
        <w:t>а) С.М. Соловьев;</w:t>
      </w:r>
    </w:p>
    <w:p w:rsidR="001358F6" w:rsidRDefault="001358F6" w:rsidP="00B0121E">
      <w:pPr>
        <w:rPr>
          <w:sz w:val="28"/>
          <w:szCs w:val="28"/>
        </w:rPr>
      </w:pPr>
      <w:r>
        <w:rPr>
          <w:sz w:val="28"/>
          <w:szCs w:val="28"/>
        </w:rPr>
        <w:t>б) Н.М. Карамзин;</w:t>
      </w:r>
    </w:p>
    <w:p w:rsidR="001358F6" w:rsidRDefault="001358F6" w:rsidP="00B0121E">
      <w:pPr>
        <w:rPr>
          <w:sz w:val="28"/>
          <w:szCs w:val="28"/>
        </w:rPr>
      </w:pPr>
      <w:r>
        <w:rPr>
          <w:sz w:val="28"/>
          <w:szCs w:val="28"/>
        </w:rPr>
        <w:t>в) В.О. Ключевский;</w:t>
      </w:r>
    </w:p>
    <w:p w:rsidR="00794AA5" w:rsidRPr="00794AA5" w:rsidRDefault="001358F6" w:rsidP="00B0121E">
      <w:pPr>
        <w:rPr>
          <w:sz w:val="28"/>
          <w:szCs w:val="28"/>
        </w:rPr>
      </w:pPr>
      <w:r w:rsidRPr="00794AA5">
        <w:rPr>
          <w:sz w:val="28"/>
          <w:szCs w:val="28"/>
        </w:rPr>
        <w:t>г) М.П. Погодин.</w:t>
      </w:r>
    </w:p>
    <w:p w:rsidR="00794AA5" w:rsidRPr="00794AA5" w:rsidRDefault="00794AA5" w:rsidP="00B0121E">
      <w:pPr>
        <w:rPr>
          <w:b/>
          <w:sz w:val="28"/>
          <w:szCs w:val="28"/>
        </w:rPr>
      </w:pPr>
      <w:r w:rsidRPr="00794AA5">
        <w:rPr>
          <w:b/>
          <w:sz w:val="28"/>
          <w:szCs w:val="28"/>
        </w:rPr>
        <w:t xml:space="preserve">6. </w:t>
      </w:r>
      <w:r>
        <w:rPr>
          <w:b/>
          <w:sz w:val="28"/>
          <w:szCs w:val="28"/>
        </w:rPr>
        <w:t>Соотнесите историков и их труды:</w:t>
      </w:r>
    </w:p>
    <w:p w:rsidR="00794AA5" w:rsidRPr="00794AA5" w:rsidRDefault="00794AA5" w:rsidP="00B0121E">
      <w:pPr>
        <w:rPr>
          <w:sz w:val="28"/>
          <w:szCs w:val="28"/>
        </w:rPr>
      </w:pPr>
      <w:r w:rsidRPr="00794AA5">
        <w:rPr>
          <w:sz w:val="28"/>
          <w:szCs w:val="28"/>
        </w:rPr>
        <w:t>1) Н.</w:t>
      </w:r>
      <w:r>
        <w:rPr>
          <w:sz w:val="28"/>
          <w:szCs w:val="28"/>
        </w:rPr>
        <w:t xml:space="preserve">М. </w:t>
      </w:r>
      <w:r w:rsidRPr="00794AA5">
        <w:rPr>
          <w:sz w:val="28"/>
          <w:szCs w:val="28"/>
        </w:rPr>
        <w:t>Карамзин</w:t>
      </w:r>
    </w:p>
    <w:p w:rsidR="00794AA5" w:rsidRPr="00794AA5" w:rsidRDefault="00794AA5" w:rsidP="00B0121E">
      <w:pPr>
        <w:rPr>
          <w:sz w:val="28"/>
          <w:szCs w:val="28"/>
        </w:rPr>
      </w:pPr>
      <w:r w:rsidRPr="00794AA5">
        <w:rPr>
          <w:sz w:val="28"/>
          <w:szCs w:val="28"/>
        </w:rPr>
        <w:t>2) В.</w:t>
      </w:r>
      <w:r>
        <w:rPr>
          <w:sz w:val="28"/>
          <w:szCs w:val="28"/>
        </w:rPr>
        <w:t xml:space="preserve">О. </w:t>
      </w:r>
      <w:r w:rsidRPr="00794AA5">
        <w:rPr>
          <w:sz w:val="28"/>
          <w:szCs w:val="28"/>
        </w:rPr>
        <w:t>Ключевский</w:t>
      </w:r>
    </w:p>
    <w:p w:rsidR="00794AA5" w:rsidRPr="00794AA5" w:rsidRDefault="00794AA5" w:rsidP="00B0121E">
      <w:pPr>
        <w:rPr>
          <w:sz w:val="28"/>
          <w:szCs w:val="28"/>
        </w:rPr>
      </w:pPr>
      <w:r w:rsidRPr="00794AA5">
        <w:rPr>
          <w:sz w:val="28"/>
          <w:szCs w:val="28"/>
        </w:rPr>
        <w:t>3) М.</w:t>
      </w:r>
      <w:r>
        <w:rPr>
          <w:sz w:val="28"/>
          <w:szCs w:val="28"/>
        </w:rPr>
        <w:t xml:space="preserve">Н. </w:t>
      </w:r>
      <w:r w:rsidRPr="00794AA5">
        <w:rPr>
          <w:sz w:val="28"/>
          <w:szCs w:val="28"/>
        </w:rPr>
        <w:t>Покровский</w:t>
      </w:r>
    </w:p>
    <w:p w:rsidR="00794AA5" w:rsidRPr="00794AA5" w:rsidRDefault="00794AA5" w:rsidP="00B0121E">
      <w:pPr>
        <w:rPr>
          <w:sz w:val="28"/>
          <w:szCs w:val="28"/>
        </w:rPr>
      </w:pPr>
      <w:r>
        <w:rPr>
          <w:sz w:val="28"/>
          <w:szCs w:val="28"/>
        </w:rPr>
        <w:t>а</w:t>
      </w:r>
      <w:r w:rsidRPr="00794AA5">
        <w:rPr>
          <w:sz w:val="28"/>
          <w:szCs w:val="28"/>
        </w:rPr>
        <w:t>) «Историческая наука и борьба классов»</w:t>
      </w:r>
    </w:p>
    <w:p w:rsidR="00794AA5" w:rsidRPr="00794AA5" w:rsidRDefault="00794AA5" w:rsidP="00B0121E">
      <w:pPr>
        <w:rPr>
          <w:sz w:val="28"/>
          <w:szCs w:val="28"/>
        </w:rPr>
      </w:pPr>
      <w:r>
        <w:rPr>
          <w:sz w:val="28"/>
          <w:szCs w:val="28"/>
        </w:rPr>
        <w:t>б</w:t>
      </w:r>
      <w:r w:rsidRPr="00794AA5">
        <w:rPr>
          <w:sz w:val="28"/>
          <w:szCs w:val="28"/>
        </w:rPr>
        <w:t>) «Курс русской истории»</w:t>
      </w:r>
    </w:p>
    <w:p w:rsidR="00C162C1" w:rsidRDefault="00794AA5" w:rsidP="00B0121E">
      <w:pPr>
        <w:rPr>
          <w:sz w:val="28"/>
          <w:szCs w:val="28"/>
        </w:rPr>
      </w:pPr>
      <w:r>
        <w:rPr>
          <w:sz w:val="28"/>
          <w:szCs w:val="28"/>
        </w:rPr>
        <w:t>в</w:t>
      </w:r>
      <w:r w:rsidRPr="00794AA5">
        <w:rPr>
          <w:sz w:val="28"/>
          <w:szCs w:val="28"/>
        </w:rPr>
        <w:t>) «История Государства Российского»</w:t>
      </w:r>
    </w:p>
    <w:p w:rsidR="00C162C1" w:rsidRPr="00C162C1" w:rsidRDefault="00C162C1" w:rsidP="00B0121E">
      <w:pPr>
        <w:rPr>
          <w:b/>
          <w:sz w:val="28"/>
          <w:szCs w:val="28"/>
        </w:rPr>
      </w:pPr>
      <w:r w:rsidRPr="00C162C1">
        <w:rPr>
          <w:b/>
          <w:sz w:val="28"/>
          <w:szCs w:val="28"/>
        </w:rPr>
        <w:t>7. Соотнесите название исторической</w:t>
      </w:r>
      <w:r>
        <w:rPr>
          <w:b/>
          <w:sz w:val="28"/>
          <w:szCs w:val="28"/>
        </w:rPr>
        <w:t xml:space="preserve"> школы и период ее формирования:</w:t>
      </w:r>
    </w:p>
    <w:p w:rsidR="00C162C1" w:rsidRPr="00C162C1" w:rsidRDefault="00C162C1" w:rsidP="00B0121E">
      <w:pPr>
        <w:rPr>
          <w:sz w:val="28"/>
          <w:szCs w:val="28"/>
        </w:rPr>
      </w:pPr>
      <w:r w:rsidRPr="00C162C1">
        <w:rPr>
          <w:sz w:val="28"/>
          <w:szCs w:val="28"/>
        </w:rPr>
        <w:t>1) дворянская историография</w:t>
      </w:r>
    </w:p>
    <w:p w:rsidR="00C162C1" w:rsidRPr="00C162C1" w:rsidRDefault="00C162C1" w:rsidP="00B0121E">
      <w:pPr>
        <w:rPr>
          <w:sz w:val="28"/>
          <w:szCs w:val="28"/>
        </w:rPr>
      </w:pPr>
      <w:r w:rsidRPr="00C162C1">
        <w:rPr>
          <w:sz w:val="28"/>
          <w:szCs w:val="28"/>
        </w:rPr>
        <w:t>2) революционная историография</w:t>
      </w:r>
    </w:p>
    <w:p w:rsidR="00C162C1" w:rsidRPr="00C162C1" w:rsidRDefault="00C162C1" w:rsidP="00B0121E">
      <w:pPr>
        <w:rPr>
          <w:sz w:val="28"/>
          <w:szCs w:val="28"/>
        </w:rPr>
      </w:pPr>
      <w:r w:rsidRPr="00C162C1">
        <w:rPr>
          <w:sz w:val="28"/>
          <w:szCs w:val="28"/>
        </w:rPr>
        <w:t xml:space="preserve">3) </w:t>
      </w:r>
      <w:r>
        <w:rPr>
          <w:sz w:val="28"/>
          <w:szCs w:val="28"/>
        </w:rPr>
        <w:t>«</w:t>
      </w:r>
      <w:r w:rsidRPr="00C162C1">
        <w:rPr>
          <w:sz w:val="28"/>
          <w:szCs w:val="28"/>
        </w:rPr>
        <w:t>государственная школа</w:t>
      </w:r>
      <w:r>
        <w:rPr>
          <w:sz w:val="28"/>
          <w:szCs w:val="28"/>
        </w:rPr>
        <w:t>»</w:t>
      </w:r>
    </w:p>
    <w:p w:rsidR="00C162C1" w:rsidRPr="00C162C1" w:rsidRDefault="00C162C1" w:rsidP="00B0121E">
      <w:pPr>
        <w:rPr>
          <w:sz w:val="28"/>
          <w:szCs w:val="28"/>
        </w:rPr>
      </w:pPr>
      <w:r w:rsidRPr="00C162C1">
        <w:rPr>
          <w:sz w:val="28"/>
          <w:szCs w:val="28"/>
        </w:rPr>
        <w:t>а) вторая половина XVIII в.</w:t>
      </w:r>
    </w:p>
    <w:p w:rsidR="00C162C1" w:rsidRPr="00C162C1" w:rsidRDefault="00B0121E" w:rsidP="00B0121E">
      <w:pPr>
        <w:rPr>
          <w:sz w:val="28"/>
          <w:szCs w:val="28"/>
        </w:rPr>
      </w:pPr>
      <w:r>
        <w:rPr>
          <w:sz w:val="28"/>
          <w:szCs w:val="28"/>
        </w:rPr>
        <w:t>б) рубеж</w:t>
      </w:r>
      <w:r w:rsidR="00C162C1" w:rsidRPr="00C162C1">
        <w:rPr>
          <w:sz w:val="28"/>
          <w:szCs w:val="28"/>
        </w:rPr>
        <w:t xml:space="preserve"> XI</w:t>
      </w:r>
      <w:r w:rsidR="009F76D6">
        <w:rPr>
          <w:sz w:val="28"/>
          <w:szCs w:val="28"/>
          <w:lang w:val="en-US"/>
        </w:rPr>
        <w:t>X</w:t>
      </w:r>
      <w:r>
        <w:rPr>
          <w:sz w:val="28"/>
          <w:szCs w:val="28"/>
        </w:rPr>
        <w:t xml:space="preserve"> - ХХ</w:t>
      </w:r>
      <w:r w:rsidR="00C162C1" w:rsidRPr="00C162C1">
        <w:rPr>
          <w:sz w:val="28"/>
          <w:szCs w:val="28"/>
        </w:rPr>
        <w:t xml:space="preserve"> в</w:t>
      </w:r>
      <w:r>
        <w:rPr>
          <w:sz w:val="28"/>
          <w:szCs w:val="28"/>
        </w:rPr>
        <w:t>в</w:t>
      </w:r>
      <w:r w:rsidR="00C162C1" w:rsidRPr="00C162C1">
        <w:rPr>
          <w:sz w:val="28"/>
          <w:szCs w:val="28"/>
        </w:rPr>
        <w:t>.</w:t>
      </w:r>
    </w:p>
    <w:p w:rsidR="00E73BCB" w:rsidRDefault="00C162C1" w:rsidP="00B0121E">
      <w:pPr>
        <w:rPr>
          <w:sz w:val="28"/>
          <w:szCs w:val="28"/>
        </w:rPr>
      </w:pPr>
      <w:r w:rsidRPr="00C162C1">
        <w:rPr>
          <w:sz w:val="28"/>
          <w:szCs w:val="28"/>
        </w:rPr>
        <w:t>в) середина XIX в.</w:t>
      </w:r>
    </w:p>
    <w:p w:rsidR="00E73BCB" w:rsidRPr="00E73BCB" w:rsidRDefault="00E73BCB" w:rsidP="00B0121E">
      <w:pPr>
        <w:rPr>
          <w:b/>
          <w:sz w:val="28"/>
          <w:szCs w:val="28"/>
        </w:rPr>
      </w:pPr>
      <w:r w:rsidRPr="00E73BCB">
        <w:rPr>
          <w:b/>
          <w:sz w:val="28"/>
          <w:szCs w:val="28"/>
        </w:rPr>
        <w:t>8. Укажите правильное соответствие между функцией исторического знания и её определением:</w:t>
      </w:r>
    </w:p>
    <w:p w:rsidR="00E73BCB" w:rsidRPr="00E73BCB" w:rsidRDefault="00E73BCB" w:rsidP="00B0121E">
      <w:pPr>
        <w:rPr>
          <w:sz w:val="28"/>
          <w:szCs w:val="28"/>
        </w:rPr>
      </w:pPr>
      <w:r w:rsidRPr="00E73BCB">
        <w:rPr>
          <w:sz w:val="28"/>
          <w:szCs w:val="28"/>
        </w:rPr>
        <w:t>1) прогностическая</w:t>
      </w:r>
    </w:p>
    <w:p w:rsidR="00E73BCB" w:rsidRPr="00E73BCB" w:rsidRDefault="00E73BCB" w:rsidP="00B0121E">
      <w:pPr>
        <w:rPr>
          <w:sz w:val="28"/>
          <w:szCs w:val="28"/>
        </w:rPr>
      </w:pPr>
      <w:r w:rsidRPr="00E73BCB">
        <w:rPr>
          <w:sz w:val="28"/>
          <w:szCs w:val="28"/>
        </w:rPr>
        <w:t>2) практически-рекомендательная</w:t>
      </w:r>
    </w:p>
    <w:p w:rsidR="00E73BCB" w:rsidRPr="00E73BCB" w:rsidRDefault="00E73BCB" w:rsidP="00B0121E">
      <w:pPr>
        <w:rPr>
          <w:sz w:val="28"/>
          <w:szCs w:val="28"/>
        </w:rPr>
      </w:pPr>
      <w:r w:rsidRPr="00E73BCB">
        <w:rPr>
          <w:sz w:val="28"/>
          <w:szCs w:val="28"/>
        </w:rPr>
        <w:t>3) социальной памяти</w:t>
      </w:r>
    </w:p>
    <w:p w:rsidR="00E73BCB" w:rsidRPr="00E73BCB" w:rsidRDefault="00E73BCB" w:rsidP="00B0121E">
      <w:pPr>
        <w:rPr>
          <w:sz w:val="28"/>
          <w:szCs w:val="28"/>
        </w:rPr>
      </w:pPr>
      <w:r w:rsidRPr="00E73BCB">
        <w:rPr>
          <w:sz w:val="28"/>
          <w:szCs w:val="28"/>
        </w:rPr>
        <w:t>а) выработка научно обоснованного политического курса</w:t>
      </w:r>
    </w:p>
    <w:p w:rsidR="00E73BCB" w:rsidRPr="00E73BCB" w:rsidRDefault="00E73BCB" w:rsidP="00B0121E">
      <w:pPr>
        <w:rPr>
          <w:sz w:val="28"/>
          <w:szCs w:val="28"/>
        </w:rPr>
      </w:pPr>
      <w:r w:rsidRPr="00E73BCB">
        <w:rPr>
          <w:sz w:val="28"/>
          <w:szCs w:val="28"/>
        </w:rPr>
        <w:t>б) способ идентификации общества, личности</w:t>
      </w:r>
    </w:p>
    <w:p w:rsidR="00A66BDB" w:rsidRDefault="00E73BCB" w:rsidP="00B0121E">
      <w:pPr>
        <w:rPr>
          <w:sz w:val="28"/>
          <w:szCs w:val="28"/>
        </w:rPr>
      </w:pPr>
      <w:r w:rsidRPr="00E73BCB">
        <w:rPr>
          <w:sz w:val="28"/>
          <w:szCs w:val="28"/>
        </w:rPr>
        <w:t>в) предвидение будущего</w:t>
      </w:r>
    </w:p>
    <w:p w:rsidR="00A66BDB" w:rsidRPr="00A66BDB" w:rsidRDefault="00A66BDB" w:rsidP="00B0121E">
      <w:pPr>
        <w:rPr>
          <w:b/>
          <w:sz w:val="28"/>
          <w:szCs w:val="28"/>
        </w:rPr>
      </w:pPr>
      <w:r w:rsidRPr="00A66BDB">
        <w:rPr>
          <w:b/>
          <w:sz w:val="28"/>
          <w:szCs w:val="28"/>
        </w:rPr>
        <w:t>9. Большую роль в развитии цивилизационного подхода сыграли:</w:t>
      </w:r>
    </w:p>
    <w:p w:rsidR="00A66BDB" w:rsidRPr="00A66BDB" w:rsidRDefault="00A66BDB" w:rsidP="00B0121E">
      <w:pPr>
        <w:rPr>
          <w:sz w:val="28"/>
          <w:szCs w:val="28"/>
        </w:rPr>
      </w:pPr>
      <w:r w:rsidRPr="00A66BDB">
        <w:rPr>
          <w:sz w:val="28"/>
          <w:szCs w:val="28"/>
        </w:rPr>
        <w:t>а) С. Соловьев и В. Татищев</w:t>
      </w:r>
      <w:r>
        <w:rPr>
          <w:sz w:val="28"/>
          <w:szCs w:val="28"/>
        </w:rPr>
        <w:t>;</w:t>
      </w:r>
    </w:p>
    <w:p w:rsidR="00A66BDB" w:rsidRPr="00A66BDB" w:rsidRDefault="00A66BDB" w:rsidP="00B0121E">
      <w:pPr>
        <w:rPr>
          <w:sz w:val="28"/>
          <w:szCs w:val="28"/>
        </w:rPr>
      </w:pPr>
      <w:r w:rsidRPr="00A66BDB">
        <w:rPr>
          <w:sz w:val="28"/>
          <w:szCs w:val="28"/>
        </w:rPr>
        <w:t>б) Н. Карамзин и М. Ломоносов</w:t>
      </w:r>
      <w:r>
        <w:rPr>
          <w:sz w:val="28"/>
          <w:szCs w:val="28"/>
        </w:rPr>
        <w:t>;</w:t>
      </w:r>
    </w:p>
    <w:p w:rsidR="00A66BDB" w:rsidRPr="00A66BDB" w:rsidRDefault="00A66BDB" w:rsidP="00B0121E">
      <w:pPr>
        <w:rPr>
          <w:sz w:val="28"/>
          <w:szCs w:val="28"/>
        </w:rPr>
      </w:pPr>
      <w:r w:rsidRPr="00A66BDB">
        <w:rPr>
          <w:sz w:val="28"/>
          <w:szCs w:val="28"/>
        </w:rPr>
        <w:t>в) О. Шпенглер и А. Тойнби</w:t>
      </w:r>
      <w:r>
        <w:rPr>
          <w:sz w:val="28"/>
          <w:szCs w:val="28"/>
        </w:rPr>
        <w:t>;</w:t>
      </w:r>
    </w:p>
    <w:p w:rsidR="00A66BDB" w:rsidRDefault="00A66BDB" w:rsidP="00B0121E">
      <w:pPr>
        <w:rPr>
          <w:sz w:val="28"/>
          <w:szCs w:val="28"/>
        </w:rPr>
      </w:pPr>
      <w:r w:rsidRPr="00A66BDB">
        <w:rPr>
          <w:sz w:val="28"/>
          <w:szCs w:val="28"/>
        </w:rPr>
        <w:t>г) В. Ленин и Г. Плеханов</w:t>
      </w:r>
      <w:r>
        <w:rPr>
          <w:sz w:val="28"/>
          <w:szCs w:val="28"/>
        </w:rPr>
        <w:t>.</w:t>
      </w:r>
    </w:p>
    <w:p w:rsidR="00A66BDB" w:rsidRPr="00A66BDB" w:rsidRDefault="00A66BDB" w:rsidP="00B0121E">
      <w:pPr>
        <w:rPr>
          <w:b/>
          <w:sz w:val="28"/>
          <w:szCs w:val="28"/>
        </w:rPr>
      </w:pPr>
      <w:r w:rsidRPr="00A66BDB">
        <w:rPr>
          <w:b/>
          <w:sz w:val="28"/>
          <w:szCs w:val="28"/>
        </w:rPr>
        <w:t xml:space="preserve">10. После Октября </w:t>
      </w:r>
      <w:smartTag w:uri="urn:schemas-microsoft-com:office:smarttags" w:element="metricconverter">
        <w:smartTagPr>
          <w:attr w:name="ProductID" w:val="1917 г"/>
        </w:smartTagPr>
        <w:r w:rsidRPr="00A66BDB">
          <w:rPr>
            <w:b/>
            <w:sz w:val="28"/>
            <w:szCs w:val="28"/>
          </w:rPr>
          <w:t>1917 г</w:t>
        </w:r>
      </w:smartTag>
      <w:r w:rsidRPr="00A66BDB">
        <w:rPr>
          <w:b/>
          <w:sz w:val="28"/>
          <w:szCs w:val="28"/>
        </w:rPr>
        <w:t>. в основу отечественной историографии был положен:</w:t>
      </w:r>
    </w:p>
    <w:p w:rsidR="00A66BDB" w:rsidRPr="00A66BDB" w:rsidRDefault="00A66BDB" w:rsidP="00B0121E">
      <w:pPr>
        <w:rPr>
          <w:sz w:val="28"/>
          <w:szCs w:val="28"/>
        </w:rPr>
      </w:pPr>
      <w:r>
        <w:rPr>
          <w:sz w:val="28"/>
          <w:szCs w:val="28"/>
        </w:rPr>
        <w:t>а</w:t>
      </w:r>
      <w:r w:rsidRPr="00A66BDB">
        <w:rPr>
          <w:sz w:val="28"/>
          <w:szCs w:val="28"/>
        </w:rPr>
        <w:t>) волюнтаризм</w:t>
      </w:r>
      <w:r>
        <w:rPr>
          <w:sz w:val="28"/>
          <w:szCs w:val="28"/>
        </w:rPr>
        <w:t>;</w:t>
      </w:r>
    </w:p>
    <w:p w:rsidR="00A66BDB" w:rsidRPr="00A66BDB" w:rsidRDefault="00A66BDB" w:rsidP="00B0121E">
      <w:pPr>
        <w:rPr>
          <w:sz w:val="28"/>
          <w:szCs w:val="28"/>
        </w:rPr>
      </w:pPr>
      <w:r>
        <w:rPr>
          <w:sz w:val="28"/>
          <w:szCs w:val="28"/>
        </w:rPr>
        <w:t>б</w:t>
      </w:r>
      <w:r w:rsidRPr="00A66BDB">
        <w:rPr>
          <w:sz w:val="28"/>
          <w:szCs w:val="28"/>
        </w:rPr>
        <w:t>) марксизм</w:t>
      </w:r>
      <w:r>
        <w:rPr>
          <w:sz w:val="28"/>
          <w:szCs w:val="28"/>
        </w:rPr>
        <w:t>;</w:t>
      </w:r>
    </w:p>
    <w:p w:rsidR="00A66BDB" w:rsidRPr="00A66BDB" w:rsidRDefault="00A66BDB" w:rsidP="00B0121E">
      <w:pPr>
        <w:rPr>
          <w:sz w:val="28"/>
          <w:szCs w:val="28"/>
        </w:rPr>
      </w:pPr>
      <w:r>
        <w:rPr>
          <w:sz w:val="28"/>
          <w:szCs w:val="28"/>
        </w:rPr>
        <w:t>в</w:t>
      </w:r>
      <w:r w:rsidRPr="00A66BDB">
        <w:rPr>
          <w:sz w:val="28"/>
          <w:szCs w:val="28"/>
        </w:rPr>
        <w:t>) рационализм</w:t>
      </w:r>
      <w:r>
        <w:rPr>
          <w:sz w:val="28"/>
          <w:szCs w:val="28"/>
        </w:rPr>
        <w:t>;</w:t>
      </w:r>
    </w:p>
    <w:p w:rsidR="00E73BCB" w:rsidRPr="00A66BDB" w:rsidRDefault="00A66BDB" w:rsidP="00B0121E">
      <w:pPr>
        <w:rPr>
          <w:sz w:val="28"/>
          <w:szCs w:val="28"/>
        </w:rPr>
      </w:pPr>
      <w:r>
        <w:rPr>
          <w:sz w:val="28"/>
          <w:szCs w:val="28"/>
        </w:rPr>
        <w:t>г</w:t>
      </w:r>
      <w:r w:rsidRPr="00A66BDB">
        <w:rPr>
          <w:sz w:val="28"/>
          <w:szCs w:val="28"/>
        </w:rPr>
        <w:t>) субъективизм</w:t>
      </w:r>
      <w:r>
        <w:rPr>
          <w:sz w:val="28"/>
          <w:szCs w:val="28"/>
        </w:rPr>
        <w:t>.</w:t>
      </w:r>
    </w:p>
    <w:p w:rsidR="001358F6" w:rsidRDefault="001358F6" w:rsidP="00B0121E">
      <w:pPr>
        <w:pStyle w:val="31"/>
        <w:tabs>
          <w:tab w:val="left" w:pos="399"/>
        </w:tabs>
        <w:spacing w:line="240" w:lineRule="auto"/>
        <w:ind w:firstLine="570"/>
        <w:jc w:val="center"/>
        <w:outlineLvl w:val="0"/>
        <w:rPr>
          <w:b/>
          <w:szCs w:val="28"/>
        </w:rPr>
      </w:pPr>
      <w:r>
        <w:rPr>
          <w:b/>
          <w:szCs w:val="28"/>
        </w:rPr>
        <w:t>Рекомендуемая литература</w:t>
      </w:r>
    </w:p>
    <w:p w:rsidR="001358F6" w:rsidRDefault="001358F6" w:rsidP="007B0ED9">
      <w:pPr>
        <w:numPr>
          <w:ilvl w:val="0"/>
          <w:numId w:val="17"/>
        </w:numPr>
        <w:tabs>
          <w:tab w:val="clear" w:pos="873"/>
          <w:tab w:val="num" w:pos="709"/>
          <w:tab w:val="left" w:pos="928"/>
          <w:tab w:val="left" w:pos="969"/>
        </w:tabs>
        <w:ind w:left="0" w:firstLine="284"/>
        <w:jc w:val="both"/>
        <w:rPr>
          <w:sz w:val="28"/>
          <w:szCs w:val="28"/>
        </w:rPr>
      </w:pPr>
      <w:r>
        <w:rPr>
          <w:sz w:val="28"/>
          <w:szCs w:val="28"/>
        </w:rPr>
        <w:t>Ахиезер А. Россия: критика исторического опыта. – М., 1992.</w:t>
      </w:r>
    </w:p>
    <w:p w:rsidR="001358F6" w:rsidRDefault="001358F6" w:rsidP="007B0ED9">
      <w:pPr>
        <w:numPr>
          <w:ilvl w:val="0"/>
          <w:numId w:val="17"/>
        </w:numPr>
        <w:tabs>
          <w:tab w:val="clear" w:pos="873"/>
          <w:tab w:val="num" w:pos="709"/>
          <w:tab w:val="left" w:pos="928"/>
          <w:tab w:val="left" w:pos="969"/>
        </w:tabs>
        <w:ind w:left="0" w:firstLine="284"/>
        <w:jc w:val="both"/>
        <w:rPr>
          <w:sz w:val="28"/>
          <w:szCs w:val="28"/>
        </w:rPr>
      </w:pPr>
      <w:r>
        <w:rPr>
          <w:sz w:val="28"/>
          <w:szCs w:val="28"/>
        </w:rPr>
        <w:t>Алексеев Н. Русский народ и государство. – М., 2000.</w:t>
      </w:r>
    </w:p>
    <w:p w:rsidR="001358F6" w:rsidRDefault="001358F6" w:rsidP="007B0ED9">
      <w:pPr>
        <w:numPr>
          <w:ilvl w:val="0"/>
          <w:numId w:val="17"/>
        </w:numPr>
        <w:tabs>
          <w:tab w:val="clear" w:pos="873"/>
          <w:tab w:val="num" w:pos="709"/>
          <w:tab w:val="left" w:pos="928"/>
          <w:tab w:val="left" w:pos="969"/>
        </w:tabs>
        <w:ind w:left="0" w:firstLine="284"/>
        <w:jc w:val="both"/>
        <w:rPr>
          <w:sz w:val="28"/>
          <w:szCs w:val="28"/>
        </w:rPr>
      </w:pPr>
      <w:r>
        <w:rPr>
          <w:sz w:val="28"/>
          <w:szCs w:val="28"/>
        </w:rPr>
        <w:t>Барг М.А. Категории и методы исторической науки. – М., 1984.</w:t>
      </w:r>
    </w:p>
    <w:p w:rsidR="001358F6" w:rsidRDefault="001358F6" w:rsidP="007B0ED9">
      <w:pPr>
        <w:numPr>
          <w:ilvl w:val="0"/>
          <w:numId w:val="17"/>
        </w:numPr>
        <w:tabs>
          <w:tab w:val="clear" w:pos="873"/>
          <w:tab w:val="num" w:pos="709"/>
          <w:tab w:val="left" w:pos="928"/>
          <w:tab w:val="left" w:pos="969"/>
        </w:tabs>
        <w:ind w:left="0" w:firstLine="284"/>
        <w:jc w:val="both"/>
        <w:rPr>
          <w:sz w:val="28"/>
          <w:szCs w:val="28"/>
        </w:rPr>
      </w:pPr>
      <w:r>
        <w:rPr>
          <w:sz w:val="28"/>
          <w:szCs w:val="28"/>
        </w:rPr>
        <w:t>Барг М.А. Эпохи и идеи. Становление историзма. – М., 1987.</w:t>
      </w:r>
    </w:p>
    <w:p w:rsidR="001358F6" w:rsidRDefault="001358F6" w:rsidP="007B0ED9">
      <w:pPr>
        <w:numPr>
          <w:ilvl w:val="0"/>
          <w:numId w:val="17"/>
        </w:numPr>
        <w:tabs>
          <w:tab w:val="clear" w:pos="873"/>
          <w:tab w:val="num" w:pos="709"/>
          <w:tab w:val="left" w:pos="928"/>
          <w:tab w:val="left" w:pos="969"/>
        </w:tabs>
        <w:ind w:left="0" w:firstLine="284"/>
        <w:jc w:val="both"/>
        <w:rPr>
          <w:sz w:val="28"/>
          <w:szCs w:val="28"/>
        </w:rPr>
      </w:pPr>
      <w:r>
        <w:rPr>
          <w:sz w:val="28"/>
          <w:szCs w:val="28"/>
        </w:rPr>
        <w:t xml:space="preserve">Блок М. Апология истории или ремесло историка. - М.: Наука, 1973. </w:t>
      </w:r>
    </w:p>
    <w:p w:rsidR="001358F6" w:rsidRDefault="001358F6" w:rsidP="007B0ED9">
      <w:pPr>
        <w:numPr>
          <w:ilvl w:val="0"/>
          <w:numId w:val="17"/>
        </w:numPr>
        <w:tabs>
          <w:tab w:val="clear" w:pos="873"/>
          <w:tab w:val="num" w:pos="709"/>
          <w:tab w:val="left" w:pos="928"/>
          <w:tab w:val="left" w:pos="969"/>
        </w:tabs>
        <w:ind w:left="0" w:firstLine="284"/>
        <w:jc w:val="both"/>
        <w:rPr>
          <w:sz w:val="28"/>
          <w:szCs w:val="28"/>
        </w:rPr>
      </w:pPr>
      <w:r>
        <w:rPr>
          <w:sz w:val="28"/>
          <w:szCs w:val="28"/>
        </w:rPr>
        <w:t>Гулыга А.В. Искусство истории. – М., 1980.</w:t>
      </w:r>
    </w:p>
    <w:p w:rsidR="001358F6" w:rsidRDefault="001358F6" w:rsidP="007B0ED9">
      <w:pPr>
        <w:numPr>
          <w:ilvl w:val="0"/>
          <w:numId w:val="17"/>
        </w:numPr>
        <w:tabs>
          <w:tab w:val="clear" w:pos="873"/>
          <w:tab w:val="num" w:pos="709"/>
          <w:tab w:val="left" w:pos="928"/>
          <w:tab w:val="left" w:pos="969"/>
        </w:tabs>
        <w:ind w:left="0" w:firstLine="284"/>
        <w:jc w:val="both"/>
        <w:rPr>
          <w:sz w:val="28"/>
          <w:szCs w:val="28"/>
        </w:rPr>
      </w:pPr>
      <w:r>
        <w:rPr>
          <w:sz w:val="28"/>
          <w:szCs w:val="28"/>
        </w:rPr>
        <w:t>Данилевский Н.Я. Россия и Европа. - М., 1991.</w:t>
      </w:r>
    </w:p>
    <w:p w:rsidR="001358F6" w:rsidRDefault="001358F6" w:rsidP="007B0ED9">
      <w:pPr>
        <w:numPr>
          <w:ilvl w:val="0"/>
          <w:numId w:val="17"/>
        </w:numPr>
        <w:tabs>
          <w:tab w:val="clear" w:pos="873"/>
          <w:tab w:val="num" w:pos="709"/>
          <w:tab w:val="left" w:pos="928"/>
          <w:tab w:val="left" w:pos="969"/>
        </w:tabs>
        <w:ind w:left="0" w:firstLine="284"/>
        <w:jc w:val="both"/>
        <w:rPr>
          <w:sz w:val="28"/>
          <w:szCs w:val="28"/>
        </w:rPr>
      </w:pPr>
      <w:r>
        <w:rPr>
          <w:sz w:val="28"/>
          <w:szCs w:val="28"/>
        </w:rPr>
        <w:t>Дьяков В.А. Методология истории в прошлом и настоящем. – М., 1987.</w:t>
      </w:r>
    </w:p>
    <w:p w:rsidR="001358F6" w:rsidRDefault="001358F6" w:rsidP="007B0ED9">
      <w:pPr>
        <w:numPr>
          <w:ilvl w:val="0"/>
          <w:numId w:val="17"/>
        </w:numPr>
        <w:tabs>
          <w:tab w:val="clear" w:pos="873"/>
          <w:tab w:val="num" w:pos="709"/>
          <w:tab w:val="left" w:pos="928"/>
          <w:tab w:val="left" w:pos="969"/>
        </w:tabs>
        <w:ind w:left="0" w:firstLine="284"/>
        <w:jc w:val="both"/>
        <w:rPr>
          <w:sz w:val="28"/>
          <w:szCs w:val="28"/>
        </w:rPr>
      </w:pPr>
      <w:r>
        <w:rPr>
          <w:sz w:val="28"/>
          <w:szCs w:val="28"/>
        </w:rPr>
        <w:t>Иванов В.В. Методологические основы исторического познания. – Казань, 1991.</w:t>
      </w:r>
    </w:p>
    <w:p w:rsidR="001358F6" w:rsidRDefault="005707F4" w:rsidP="007B0ED9">
      <w:pPr>
        <w:numPr>
          <w:ilvl w:val="0"/>
          <w:numId w:val="17"/>
        </w:numPr>
        <w:tabs>
          <w:tab w:val="clear" w:pos="873"/>
          <w:tab w:val="num" w:pos="709"/>
          <w:tab w:val="left" w:pos="928"/>
          <w:tab w:val="left" w:pos="969"/>
        </w:tabs>
        <w:ind w:left="0" w:firstLine="284"/>
        <w:jc w:val="both"/>
        <w:rPr>
          <w:sz w:val="28"/>
          <w:szCs w:val="28"/>
        </w:rPr>
      </w:pPr>
      <w:r>
        <w:rPr>
          <w:sz w:val="28"/>
          <w:szCs w:val="28"/>
        </w:rPr>
        <w:t xml:space="preserve"> </w:t>
      </w:r>
      <w:r w:rsidR="001358F6">
        <w:rPr>
          <w:sz w:val="28"/>
          <w:szCs w:val="28"/>
        </w:rPr>
        <w:t>Историческая наука, вопросы методологии. – М., 1986.</w:t>
      </w:r>
    </w:p>
    <w:p w:rsidR="001358F6" w:rsidRDefault="005707F4" w:rsidP="007B0ED9">
      <w:pPr>
        <w:numPr>
          <w:ilvl w:val="0"/>
          <w:numId w:val="17"/>
        </w:numPr>
        <w:tabs>
          <w:tab w:val="clear" w:pos="873"/>
          <w:tab w:val="num" w:pos="709"/>
          <w:tab w:val="left" w:pos="928"/>
          <w:tab w:val="left" w:pos="969"/>
        </w:tabs>
        <w:ind w:left="0" w:firstLine="284"/>
        <w:jc w:val="both"/>
        <w:rPr>
          <w:spacing w:val="-6"/>
          <w:sz w:val="28"/>
          <w:szCs w:val="28"/>
        </w:rPr>
      </w:pPr>
      <w:r>
        <w:rPr>
          <w:spacing w:val="-6"/>
          <w:sz w:val="28"/>
          <w:szCs w:val="28"/>
        </w:rPr>
        <w:t xml:space="preserve"> </w:t>
      </w:r>
      <w:r w:rsidR="001358F6">
        <w:rPr>
          <w:spacing w:val="-6"/>
          <w:sz w:val="28"/>
          <w:szCs w:val="28"/>
        </w:rPr>
        <w:t xml:space="preserve">Карамзин Н.М. История государства Российского: В 3 кн. - М.: Наука, 1988. </w:t>
      </w:r>
    </w:p>
    <w:p w:rsidR="001358F6" w:rsidRDefault="005707F4" w:rsidP="007B0ED9">
      <w:pPr>
        <w:numPr>
          <w:ilvl w:val="0"/>
          <w:numId w:val="17"/>
        </w:numPr>
        <w:tabs>
          <w:tab w:val="clear" w:pos="873"/>
          <w:tab w:val="num" w:pos="709"/>
          <w:tab w:val="left" w:pos="928"/>
          <w:tab w:val="left" w:pos="969"/>
        </w:tabs>
        <w:ind w:left="0" w:firstLine="284"/>
        <w:jc w:val="both"/>
        <w:rPr>
          <w:sz w:val="28"/>
          <w:szCs w:val="28"/>
        </w:rPr>
      </w:pPr>
      <w:r>
        <w:rPr>
          <w:spacing w:val="-6"/>
          <w:sz w:val="28"/>
          <w:szCs w:val="28"/>
        </w:rPr>
        <w:t xml:space="preserve"> </w:t>
      </w:r>
      <w:r w:rsidR="001358F6">
        <w:rPr>
          <w:spacing w:val="-6"/>
          <w:sz w:val="28"/>
          <w:szCs w:val="28"/>
        </w:rPr>
        <w:t>К</w:t>
      </w:r>
      <w:r w:rsidR="001358F6">
        <w:rPr>
          <w:sz w:val="28"/>
          <w:szCs w:val="28"/>
        </w:rPr>
        <w:t>овальченко И.Д. Методы исторического исследования. – М., 1987.</w:t>
      </w:r>
    </w:p>
    <w:p w:rsidR="001358F6" w:rsidRDefault="005707F4" w:rsidP="007B0ED9">
      <w:pPr>
        <w:numPr>
          <w:ilvl w:val="0"/>
          <w:numId w:val="17"/>
        </w:numPr>
        <w:tabs>
          <w:tab w:val="clear" w:pos="873"/>
          <w:tab w:val="num" w:pos="709"/>
          <w:tab w:val="left" w:pos="928"/>
          <w:tab w:val="left" w:pos="969"/>
        </w:tabs>
        <w:ind w:left="0" w:firstLine="284"/>
        <w:jc w:val="both"/>
        <w:rPr>
          <w:sz w:val="28"/>
          <w:szCs w:val="28"/>
        </w:rPr>
      </w:pPr>
      <w:r>
        <w:rPr>
          <w:sz w:val="28"/>
          <w:szCs w:val="28"/>
        </w:rPr>
        <w:t xml:space="preserve"> </w:t>
      </w:r>
      <w:r w:rsidR="001358F6">
        <w:rPr>
          <w:sz w:val="28"/>
          <w:szCs w:val="28"/>
        </w:rPr>
        <w:t>Леонтьев Е.Н. Восток, Россия и славянство. – М., 1985.</w:t>
      </w:r>
    </w:p>
    <w:p w:rsidR="001358F6" w:rsidRDefault="005707F4" w:rsidP="007B0ED9">
      <w:pPr>
        <w:numPr>
          <w:ilvl w:val="0"/>
          <w:numId w:val="17"/>
        </w:numPr>
        <w:tabs>
          <w:tab w:val="clear" w:pos="873"/>
          <w:tab w:val="num" w:pos="709"/>
          <w:tab w:val="left" w:pos="928"/>
          <w:tab w:val="left" w:pos="969"/>
        </w:tabs>
        <w:ind w:left="0" w:firstLine="284"/>
        <w:jc w:val="both"/>
        <w:rPr>
          <w:sz w:val="28"/>
          <w:szCs w:val="28"/>
        </w:rPr>
      </w:pPr>
      <w:r>
        <w:rPr>
          <w:sz w:val="28"/>
          <w:szCs w:val="28"/>
        </w:rPr>
        <w:t xml:space="preserve"> </w:t>
      </w:r>
      <w:r w:rsidR="001358F6">
        <w:rPr>
          <w:sz w:val="28"/>
          <w:szCs w:val="28"/>
        </w:rPr>
        <w:t>Могильницкий Б.Г. Введение в методологию истории. – М., 1989.</w:t>
      </w:r>
    </w:p>
    <w:p w:rsidR="001358F6" w:rsidRDefault="005707F4" w:rsidP="007B0ED9">
      <w:pPr>
        <w:numPr>
          <w:ilvl w:val="0"/>
          <w:numId w:val="17"/>
        </w:numPr>
        <w:tabs>
          <w:tab w:val="clear" w:pos="873"/>
          <w:tab w:val="num" w:pos="709"/>
          <w:tab w:val="left" w:pos="928"/>
          <w:tab w:val="left" w:pos="969"/>
        </w:tabs>
        <w:ind w:left="0" w:firstLine="284"/>
        <w:jc w:val="both"/>
        <w:rPr>
          <w:sz w:val="28"/>
          <w:szCs w:val="28"/>
        </w:rPr>
      </w:pPr>
      <w:r>
        <w:rPr>
          <w:sz w:val="28"/>
          <w:szCs w:val="28"/>
        </w:rPr>
        <w:t xml:space="preserve"> </w:t>
      </w:r>
      <w:r w:rsidR="001358F6">
        <w:rPr>
          <w:sz w:val="28"/>
          <w:szCs w:val="28"/>
        </w:rPr>
        <w:t>Образ России: Россия и русские в восприятии Запада и Востока. - СПб., 1998.</w:t>
      </w:r>
    </w:p>
    <w:p w:rsidR="001358F6" w:rsidRDefault="005707F4" w:rsidP="007B0ED9">
      <w:pPr>
        <w:numPr>
          <w:ilvl w:val="0"/>
          <w:numId w:val="17"/>
        </w:numPr>
        <w:tabs>
          <w:tab w:val="clear" w:pos="873"/>
          <w:tab w:val="num" w:pos="709"/>
          <w:tab w:val="left" w:pos="928"/>
          <w:tab w:val="left" w:pos="969"/>
        </w:tabs>
        <w:ind w:left="0" w:firstLine="284"/>
        <w:jc w:val="both"/>
        <w:rPr>
          <w:sz w:val="28"/>
          <w:szCs w:val="28"/>
        </w:rPr>
      </w:pPr>
      <w:r>
        <w:rPr>
          <w:sz w:val="28"/>
          <w:szCs w:val="28"/>
        </w:rPr>
        <w:t xml:space="preserve"> </w:t>
      </w:r>
      <w:r w:rsidR="001358F6">
        <w:rPr>
          <w:sz w:val="28"/>
          <w:szCs w:val="28"/>
        </w:rPr>
        <w:t>Семенникова Л.И. Россия в мировом сообществе цивилизаций. М., 2004.</w:t>
      </w:r>
    </w:p>
    <w:p w:rsidR="001358F6" w:rsidRDefault="005707F4" w:rsidP="007B0ED9">
      <w:pPr>
        <w:numPr>
          <w:ilvl w:val="0"/>
          <w:numId w:val="17"/>
        </w:numPr>
        <w:tabs>
          <w:tab w:val="clear" w:pos="873"/>
          <w:tab w:val="num" w:pos="709"/>
          <w:tab w:val="left" w:pos="928"/>
          <w:tab w:val="left" w:pos="969"/>
        </w:tabs>
        <w:ind w:left="0" w:firstLine="284"/>
        <w:jc w:val="both"/>
        <w:rPr>
          <w:sz w:val="28"/>
          <w:szCs w:val="28"/>
        </w:rPr>
      </w:pPr>
      <w:r>
        <w:rPr>
          <w:sz w:val="28"/>
          <w:szCs w:val="28"/>
        </w:rPr>
        <w:t xml:space="preserve"> </w:t>
      </w:r>
      <w:r w:rsidR="001358F6">
        <w:rPr>
          <w:sz w:val="28"/>
          <w:szCs w:val="28"/>
        </w:rPr>
        <w:t xml:space="preserve">Смоленский Н.И. Теория и методология истории. – М.: Академия/Academia, 2007. </w:t>
      </w:r>
    </w:p>
    <w:p w:rsidR="001358F6" w:rsidRDefault="005707F4" w:rsidP="007B0ED9">
      <w:pPr>
        <w:numPr>
          <w:ilvl w:val="0"/>
          <w:numId w:val="17"/>
        </w:numPr>
        <w:tabs>
          <w:tab w:val="clear" w:pos="873"/>
          <w:tab w:val="num" w:pos="709"/>
          <w:tab w:val="left" w:pos="928"/>
          <w:tab w:val="left" w:pos="969"/>
        </w:tabs>
        <w:ind w:left="0" w:firstLine="284"/>
        <w:jc w:val="both"/>
        <w:rPr>
          <w:spacing w:val="-4"/>
          <w:sz w:val="28"/>
          <w:szCs w:val="28"/>
        </w:rPr>
      </w:pPr>
      <w:r>
        <w:rPr>
          <w:spacing w:val="-4"/>
          <w:sz w:val="28"/>
          <w:szCs w:val="28"/>
        </w:rPr>
        <w:t xml:space="preserve"> </w:t>
      </w:r>
      <w:r w:rsidR="001358F6">
        <w:rPr>
          <w:spacing w:val="-4"/>
          <w:sz w:val="28"/>
          <w:szCs w:val="28"/>
        </w:rPr>
        <w:t>Соловьев С.М. История России с древнейших времен. Соч. в 18 кн. – М., 1988.</w:t>
      </w:r>
    </w:p>
    <w:p w:rsidR="001358F6" w:rsidRDefault="005707F4" w:rsidP="007B0ED9">
      <w:pPr>
        <w:numPr>
          <w:ilvl w:val="0"/>
          <w:numId w:val="17"/>
        </w:numPr>
        <w:tabs>
          <w:tab w:val="clear" w:pos="873"/>
          <w:tab w:val="num" w:pos="709"/>
          <w:tab w:val="left" w:pos="928"/>
          <w:tab w:val="left" w:pos="969"/>
        </w:tabs>
        <w:ind w:left="0" w:firstLine="284"/>
        <w:jc w:val="both"/>
        <w:rPr>
          <w:sz w:val="28"/>
          <w:szCs w:val="28"/>
        </w:rPr>
      </w:pPr>
      <w:r>
        <w:rPr>
          <w:sz w:val="28"/>
          <w:szCs w:val="28"/>
        </w:rPr>
        <w:t xml:space="preserve"> </w:t>
      </w:r>
      <w:r w:rsidR="001358F6">
        <w:rPr>
          <w:sz w:val="28"/>
          <w:szCs w:val="28"/>
        </w:rPr>
        <w:t>Сорокин П. Человек, цивилизация, общество. – М., 1992.</w:t>
      </w:r>
    </w:p>
    <w:p w:rsidR="001358F6" w:rsidRPr="005707F4" w:rsidRDefault="005707F4" w:rsidP="007B0ED9">
      <w:pPr>
        <w:numPr>
          <w:ilvl w:val="0"/>
          <w:numId w:val="17"/>
        </w:numPr>
        <w:tabs>
          <w:tab w:val="clear" w:pos="873"/>
          <w:tab w:val="num" w:pos="709"/>
          <w:tab w:val="left" w:pos="928"/>
          <w:tab w:val="left" w:pos="969"/>
        </w:tabs>
        <w:ind w:left="0" w:firstLine="284"/>
        <w:jc w:val="both"/>
        <w:rPr>
          <w:sz w:val="28"/>
          <w:szCs w:val="28"/>
        </w:rPr>
      </w:pPr>
      <w:r>
        <w:rPr>
          <w:sz w:val="28"/>
          <w:szCs w:val="28"/>
        </w:rPr>
        <w:t xml:space="preserve"> </w:t>
      </w:r>
      <w:r w:rsidR="001358F6" w:rsidRPr="005707F4">
        <w:rPr>
          <w:sz w:val="28"/>
          <w:szCs w:val="28"/>
        </w:rPr>
        <w:t>Тойнби А.Д. Постижение истории. – М., 1991.</w:t>
      </w:r>
    </w:p>
    <w:p w:rsidR="005707F4" w:rsidRPr="005707F4" w:rsidRDefault="005707F4" w:rsidP="007B0ED9">
      <w:pPr>
        <w:numPr>
          <w:ilvl w:val="0"/>
          <w:numId w:val="17"/>
        </w:numPr>
        <w:tabs>
          <w:tab w:val="clear" w:pos="873"/>
          <w:tab w:val="num" w:pos="709"/>
          <w:tab w:val="left" w:pos="928"/>
          <w:tab w:val="left" w:pos="969"/>
        </w:tabs>
        <w:ind w:left="0" w:firstLine="284"/>
        <w:jc w:val="both"/>
        <w:rPr>
          <w:sz w:val="28"/>
          <w:szCs w:val="28"/>
        </w:rPr>
      </w:pPr>
      <w:r>
        <w:rPr>
          <w:sz w:val="28"/>
          <w:szCs w:val="28"/>
        </w:rPr>
        <w:t xml:space="preserve"> </w:t>
      </w:r>
      <w:r w:rsidR="001358F6" w:rsidRPr="005707F4">
        <w:rPr>
          <w:sz w:val="28"/>
          <w:szCs w:val="28"/>
        </w:rPr>
        <w:t>Ясперс К. Смысл и назначение истории. – М., 1990.</w:t>
      </w:r>
    </w:p>
    <w:p w:rsidR="005707F4" w:rsidRPr="005707F4" w:rsidRDefault="005707F4" w:rsidP="007B0ED9">
      <w:pPr>
        <w:tabs>
          <w:tab w:val="num" w:pos="709"/>
          <w:tab w:val="left" w:pos="928"/>
          <w:tab w:val="left" w:pos="969"/>
        </w:tabs>
        <w:ind w:firstLine="284"/>
        <w:jc w:val="both"/>
        <w:rPr>
          <w:b/>
        </w:rPr>
      </w:pPr>
    </w:p>
    <w:p w:rsidR="001358F6" w:rsidRPr="005707F4" w:rsidRDefault="005707F4" w:rsidP="00B0121E">
      <w:pPr>
        <w:tabs>
          <w:tab w:val="left" w:pos="928"/>
          <w:tab w:val="left" w:pos="969"/>
        </w:tabs>
        <w:spacing w:line="360" w:lineRule="auto"/>
        <w:ind w:firstLine="570"/>
        <w:jc w:val="center"/>
        <w:rPr>
          <w:b/>
          <w:sz w:val="28"/>
          <w:szCs w:val="28"/>
        </w:rPr>
      </w:pPr>
      <w:r w:rsidRPr="005707F4">
        <w:rPr>
          <w:b/>
          <w:sz w:val="28"/>
          <w:szCs w:val="28"/>
        </w:rPr>
        <w:t>Т</w:t>
      </w:r>
      <w:r w:rsidR="001358F6" w:rsidRPr="005707F4">
        <w:rPr>
          <w:b/>
          <w:sz w:val="28"/>
          <w:szCs w:val="28"/>
        </w:rPr>
        <w:t>ема I. Древняя Русь</w:t>
      </w:r>
    </w:p>
    <w:p w:rsidR="001358F6" w:rsidRDefault="001358F6" w:rsidP="00B0121E">
      <w:pPr>
        <w:pStyle w:val="31"/>
        <w:ind w:firstLine="570"/>
        <w:jc w:val="center"/>
        <w:rPr>
          <w:b/>
          <w:szCs w:val="28"/>
        </w:rPr>
      </w:pPr>
      <w:r>
        <w:rPr>
          <w:b/>
          <w:szCs w:val="28"/>
        </w:rPr>
        <w:t>План изучения темы:</w:t>
      </w:r>
    </w:p>
    <w:p w:rsidR="001358F6" w:rsidRDefault="001358F6" w:rsidP="00B0121E">
      <w:pPr>
        <w:numPr>
          <w:ilvl w:val="0"/>
          <w:numId w:val="42"/>
        </w:numPr>
        <w:tabs>
          <w:tab w:val="left" w:pos="986"/>
          <w:tab w:val="left" w:pos="1140"/>
        </w:tabs>
        <w:spacing w:line="360" w:lineRule="auto"/>
        <w:ind w:left="0" w:firstLine="570"/>
        <w:jc w:val="both"/>
        <w:rPr>
          <w:sz w:val="28"/>
          <w:szCs w:val="28"/>
        </w:rPr>
      </w:pPr>
      <w:r>
        <w:rPr>
          <w:sz w:val="28"/>
          <w:szCs w:val="28"/>
        </w:rPr>
        <w:t xml:space="preserve">Проблемы этногенеза восточных славян. </w:t>
      </w:r>
    </w:p>
    <w:p w:rsidR="001358F6" w:rsidRDefault="001358F6" w:rsidP="00B0121E">
      <w:pPr>
        <w:numPr>
          <w:ilvl w:val="0"/>
          <w:numId w:val="42"/>
        </w:numPr>
        <w:tabs>
          <w:tab w:val="clear" w:pos="873"/>
          <w:tab w:val="left" w:pos="851"/>
        </w:tabs>
        <w:spacing w:line="360" w:lineRule="auto"/>
        <w:ind w:left="0" w:firstLine="570"/>
        <w:jc w:val="both"/>
        <w:rPr>
          <w:sz w:val="28"/>
          <w:szCs w:val="28"/>
        </w:rPr>
      </w:pPr>
      <w:r>
        <w:rPr>
          <w:sz w:val="28"/>
          <w:szCs w:val="28"/>
        </w:rPr>
        <w:t xml:space="preserve">Основные этапы становления государственности. Образование Древнерусского государства. </w:t>
      </w:r>
    </w:p>
    <w:p w:rsidR="001358F6" w:rsidRDefault="001358F6" w:rsidP="00B0121E">
      <w:pPr>
        <w:numPr>
          <w:ilvl w:val="0"/>
          <w:numId w:val="42"/>
        </w:numPr>
        <w:tabs>
          <w:tab w:val="left" w:pos="986"/>
          <w:tab w:val="left" w:pos="1140"/>
        </w:tabs>
        <w:spacing w:line="360" w:lineRule="auto"/>
        <w:ind w:left="0" w:firstLine="570"/>
        <w:jc w:val="both"/>
        <w:rPr>
          <w:sz w:val="28"/>
          <w:szCs w:val="28"/>
        </w:rPr>
      </w:pPr>
      <w:r>
        <w:rPr>
          <w:sz w:val="28"/>
          <w:szCs w:val="28"/>
        </w:rPr>
        <w:t xml:space="preserve">Особенности социального строя в Древней Руси. </w:t>
      </w:r>
    </w:p>
    <w:p w:rsidR="001358F6" w:rsidRDefault="001358F6" w:rsidP="00B0121E">
      <w:pPr>
        <w:numPr>
          <w:ilvl w:val="0"/>
          <w:numId w:val="42"/>
        </w:numPr>
        <w:tabs>
          <w:tab w:val="left" w:pos="986"/>
          <w:tab w:val="left" w:pos="1140"/>
        </w:tabs>
        <w:spacing w:line="360" w:lineRule="auto"/>
        <w:ind w:left="0" w:firstLine="570"/>
        <w:jc w:val="both"/>
        <w:rPr>
          <w:sz w:val="28"/>
          <w:szCs w:val="28"/>
        </w:rPr>
      </w:pPr>
      <w:r>
        <w:rPr>
          <w:sz w:val="28"/>
          <w:szCs w:val="28"/>
        </w:rPr>
        <w:t xml:space="preserve">Древняя Русь и кочевники. Византийско-древнерусские связи. </w:t>
      </w:r>
    </w:p>
    <w:p w:rsidR="001358F6" w:rsidRDefault="001358F6" w:rsidP="00B0121E">
      <w:pPr>
        <w:numPr>
          <w:ilvl w:val="0"/>
          <w:numId w:val="42"/>
        </w:numPr>
        <w:tabs>
          <w:tab w:val="left" w:pos="986"/>
          <w:tab w:val="left" w:pos="1140"/>
        </w:tabs>
        <w:spacing w:line="360" w:lineRule="auto"/>
        <w:ind w:left="0" w:firstLine="570"/>
        <w:jc w:val="both"/>
        <w:rPr>
          <w:sz w:val="28"/>
          <w:szCs w:val="28"/>
        </w:rPr>
      </w:pPr>
      <w:r>
        <w:rPr>
          <w:sz w:val="28"/>
          <w:szCs w:val="28"/>
        </w:rPr>
        <w:t xml:space="preserve">Принятие христианства. Распространение ислама. </w:t>
      </w:r>
    </w:p>
    <w:p w:rsidR="001358F6" w:rsidRDefault="001358F6" w:rsidP="00B0121E">
      <w:pPr>
        <w:numPr>
          <w:ilvl w:val="0"/>
          <w:numId w:val="42"/>
        </w:numPr>
        <w:tabs>
          <w:tab w:val="left" w:pos="986"/>
          <w:tab w:val="left" w:pos="1140"/>
        </w:tabs>
        <w:spacing w:line="360" w:lineRule="auto"/>
        <w:ind w:left="0" w:firstLine="570"/>
        <w:jc w:val="both"/>
        <w:rPr>
          <w:sz w:val="28"/>
          <w:szCs w:val="28"/>
        </w:rPr>
      </w:pPr>
      <w:r>
        <w:rPr>
          <w:sz w:val="28"/>
          <w:szCs w:val="28"/>
        </w:rPr>
        <w:t xml:space="preserve">Эволюция восточнославянской государственности в </w:t>
      </w:r>
      <w:r>
        <w:rPr>
          <w:sz w:val="28"/>
          <w:szCs w:val="28"/>
          <w:lang w:val="en-US"/>
        </w:rPr>
        <w:t>XI</w:t>
      </w:r>
      <w:r>
        <w:rPr>
          <w:sz w:val="28"/>
          <w:szCs w:val="28"/>
        </w:rPr>
        <w:t xml:space="preserve"> – </w:t>
      </w:r>
      <w:r>
        <w:rPr>
          <w:sz w:val="28"/>
          <w:szCs w:val="28"/>
          <w:lang w:val="en-US"/>
        </w:rPr>
        <w:t>XII</w:t>
      </w:r>
      <w:r>
        <w:rPr>
          <w:sz w:val="28"/>
          <w:szCs w:val="28"/>
        </w:rPr>
        <w:t xml:space="preserve"> вв. </w:t>
      </w:r>
    </w:p>
    <w:p w:rsidR="001358F6" w:rsidRDefault="001358F6" w:rsidP="00B0121E">
      <w:pPr>
        <w:numPr>
          <w:ilvl w:val="0"/>
          <w:numId w:val="42"/>
        </w:numPr>
        <w:tabs>
          <w:tab w:val="left" w:pos="986"/>
          <w:tab w:val="left" w:pos="1140"/>
        </w:tabs>
        <w:spacing w:line="360" w:lineRule="auto"/>
        <w:ind w:left="0" w:firstLine="570"/>
        <w:jc w:val="both"/>
        <w:rPr>
          <w:sz w:val="28"/>
          <w:szCs w:val="28"/>
        </w:rPr>
      </w:pPr>
      <w:r>
        <w:rPr>
          <w:sz w:val="28"/>
          <w:szCs w:val="28"/>
        </w:rPr>
        <w:t xml:space="preserve">Социально-политические изменения в русских землях в </w:t>
      </w:r>
      <w:r>
        <w:rPr>
          <w:sz w:val="28"/>
          <w:szCs w:val="28"/>
          <w:lang w:val="en-US"/>
        </w:rPr>
        <w:t>XIII</w:t>
      </w:r>
      <w:r>
        <w:rPr>
          <w:sz w:val="28"/>
          <w:szCs w:val="28"/>
        </w:rPr>
        <w:t xml:space="preserve"> – </w:t>
      </w:r>
      <w:r>
        <w:rPr>
          <w:sz w:val="28"/>
          <w:szCs w:val="28"/>
          <w:lang w:val="en-US"/>
        </w:rPr>
        <w:t>XV</w:t>
      </w:r>
      <w:r>
        <w:rPr>
          <w:sz w:val="28"/>
          <w:szCs w:val="28"/>
        </w:rPr>
        <w:t xml:space="preserve"> вв. </w:t>
      </w:r>
    </w:p>
    <w:p w:rsidR="001358F6" w:rsidRDefault="004630E1" w:rsidP="00B0121E">
      <w:pPr>
        <w:numPr>
          <w:ilvl w:val="0"/>
          <w:numId w:val="42"/>
        </w:numPr>
        <w:tabs>
          <w:tab w:val="left" w:pos="986"/>
          <w:tab w:val="left" w:pos="1140"/>
        </w:tabs>
        <w:spacing w:line="360" w:lineRule="auto"/>
        <w:ind w:left="0" w:firstLine="570"/>
        <w:jc w:val="both"/>
        <w:rPr>
          <w:sz w:val="28"/>
          <w:szCs w:val="28"/>
        </w:rPr>
      </w:pPr>
      <w:r>
        <w:rPr>
          <w:sz w:val="28"/>
          <w:szCs w:val="28"/>
        </w:rPr>
        <w:t xml:space="preserve">Борьба с иноземными захватчиками </w:t>
      </w:r>
      <w:r w:rsidR="0033300E">
        <w:rPr>
          <w:sz w:val="28"/>
          <w:szCs w:val="28"/>
        </w:rPr>
        <w:t xml:space="preserve">с Запада и Востока. </w:t>
      </w:r>
      <w:r w:rsidR="001358F6">
        <w:rPr>
          <w:sz w:val="28"/>
          <w:szCs w:val="28"/>
        </w:rPr>
        <w:t>Русь и Орда: проблемы взаимоотношений.</w:t>
      </w:r>
    </w:p>
    <w:p w:rsidR="001358F6" w:rsidRDefault="001358F6" w:rsidP="00B0121E">
      <w:pPr>
        <w:tabs>
          <w:tab w:val="left" w:pos="900"/>
        </w:tabs>
        <w:ind w:firstLine="570"/>
        <w:jc w:val="center"/>
        <w:outlineLvl w:val="0"/>
        <w:rPr>
          <w:b/>
          <w:sz w:val="28"/>
          <w:szCs w:val="28"/>
        </w:rPr>
      </w:pPr>
      <w:r>
        <w:rPr>
          <w:b/>
          <w:sz w:val="28"/>
          <w:szCs w:val="28"/>
        </w:rPr>
        <w:t>Требования к знаниям</w:t>
      </w:r>
    </w:p>
    <w:p w:rsidR="001358F6" w:rsidRDefault="001358F6" w:rsidP="00B0121E">
      <w:pPr>
        <w:pStyle w:val="a9"/>
        <w:tabs>
          <w:tab w:val="left" w:pos="570"/>
        </w:tabs>
        <w:ind w:firstLine="570"/>
        <w:jc w:val="both"/>
        <w:rPr>
          <w:i/>
          <w:sz w:val="28"/>
          <w:szCs w:val="28"/>
        </w:rPr>
      </w:pPr>
      <w:r>
        <w:rPr>
          <w:sz w:val="28"/>
          <w:szCs w:val="28"/>
        </w:rPr>
        <w:t xml:space="preserve">В результате изучения темы студент должен </w:t>
      </w:r>
      <w:r>
        <w:rPr>
          <w:i/>
          <w:sz w:val="28"/>
          <w:szCs w:val="28"/>
        </w:rPr>
        <w:t xml:space="preserve">знать: </w:t>
      </w:r>
    </w:p>
    <w:p w:rsidR="001358F6" w:rsidRDefault="001358F6" w:rsidP="00B0121E">
      <w:pPr>
        <w:pStyle w:val="a9"/>
        <w:ind w:firstLine="570"/>
        <w:jc w:val="both"/>
        <w:rPr>
          <w:sz w:val="28"/>
          <w:szCs w:val="28"/>
        </w:rPr>
      </w:pPr>
      <w:r>
        <w:rPr>
          <w:sz w:val="28"/>
          <w:szCs w:val="28"/>
        </w:rPr>
        <w:t>- основные этапы этногенеза восточных славян;</w:t>
      </w:r>
    </w:p>
    <w:p w:rsidR="001358F6" w:rsidRDefault="001358F6" w:rsidP="00B0121E">
      <w:pPr>
        <w:pStyle w:val="a9"/>
        <w:ind w:firstLine="570"/>
        <w:jc w:val="both"/>
        <w:rPr>
          <w:sz w:val="28"/>
          <w:szCs w:val="28"/>
        </w:rPr>
      </w:pPr>
      <w:r>
        <w:rPr>
          <w:sz w:val="28"/>
          <w:szCs w:val="28"/>
        </w:rPr>
        <w:t>- хронологические рамки существования Древнерусского государства;</w:t>
      </w:r>
    </w:p>
    <w:p w:rsidR="001358F6" w:rsidRDefault="001358F6" w:rsidP="00B0121E">
      <w:pPr>
        <w:pStyle w:val="a9"/>
        <w:ind w:firstLine="570"/>
        <w:jc w:val="both"/>
        <w:rPr>
          <w:sz w:val="28"/>
          <w:szCs w:val="28"/>
        </w:rPr>
      </w:pPr>
      <w:r>
        <w:rPr>
          <w:sz w:val="28"/>
          <w:szCs w:val="28"/>
        </w:rPr>
        <w:t>- основные теории происхождения Древнерусского государства;</w:t>
      </w:r>
    </w:p>
    <w:p w:rsidR="001A308C" w:rsidRDefault="001358F6" w:rsidP="00B0121E">
      <w:pPr>
        <w:pStyle w:val="a9"/>
        <w:ind w:firstLine="570"/>
        <w:jc w:val="both"/>
        <w:rPr>
          <w:sz w:val="28"/>
          <w:szCs w:val="28"/>
        </w:rPr>
      </w:pPr>
      <w:r>
        <w:rPr>
          <w:sz w:val="28"/>
          <w:szCs w:val="28"/>
        </w:rPr>
        <w:t>- предпосылки образования Древнерусского государства;</w:t>
      </w:r>
    </w:p>
    <w:p w:rsidR="001358F6" w:rsidRDefault="001A308C" w:rsidP="00B0121E">
      <w:pPr>
        <w:pStyle w:val="a9"/>
        <w:ind w:firstLine="570"/>
        <w:jc w:val="both"/>
        <w:rPr>
          <w:sz w:val="28"/>
          <w:szCs w:val="28"/>
        </w:rPr>
      </w:pPr>
      <w:r>
        <w:rPr>
          <w:sz w:val="28"/>
          <w:szCs w:val="28"/>
        </w:rPr>
        <w:t>-</w:t>
      </w:r>
      <w:r w:rsidR="001358F6">
        <w:rPr>
          <w:sz w:val="28"/>
          <w:szCs w:val="28"/>
        </w:rPr>
        <w:t> особенности социально-экономического развития Древнерусского государства;</w:t>
      </w:r>
    </w:p>
    <w:p w:rsidR="001358F6" w:rsidRDefault="001358F6" w:rsidP="00B0121E">
      <w:pPr>
        <w:pStyle w:val="a9"/>
        <w:ind w:firstLine="570"/>
        <w:jc w:val="both"/>
        <w:rPr>
          <w:sz w:val="28"/>
          <w:szCs w:val="28"/>
        </w:rPr>
      </w:pPr>
      <w:r>
        <w:rPr>
          <w:sz w:val="28"/>
          <w:szCs w:val="28"/>
        </w:rPr>
        <w:t>- последствия принятия христианства на Руси и роль Церкви в формировании российской цивилизации;</w:t>
      </w:r>
    </w:p>
    <w:p w:rsidR="001358F6" w:rsidRDefault="001358F6" w:rsidP="00B0121E">
      <w:pPr>
        <w:pStyle w:val="a9"/>
        <w:ind w:firstLine="570"/>
        <w:jc w:val="both"/>
        <w:rPr>
          <w:sz w:val="28"/>
          <w:szCs w:val="28"/>
        </w:rPr>
      </w:pPr>
      <w:r>
        <w:rPr>
          <w:sz w:val="28"/>
          <w:szCs w:val="28"/>
        </w:rPr>
        <w:t xml:space="preserve">- наиболее значительных </w:t>
      </w:r>
      <w:r w:rsidR="003D2E20">
        <w:rPr>
          <w:sz w:val="28"/>
          <w:szCs w:val="28"/>
        </w:rPr>
        <w:t>военно-</w:t>
      </w:r>
      <w:r>
        <w:rPr>
          <w:sz w:val="28"/>
          <w:szCs w:val="28"/>
        </w:rPr>
        <w:t>политических деятелей Древнерусского государства;</w:t>
      </w:r>
    </w:p>
    <w:p w:rsidR="001358F6" w:rsidRDefault="001358F6" w:rsidP="00B0121E">
      <w:pPr>
        <w:pStyle w:val="a9"/>
        <w:ind w:firstLine="570"/>
        <w:jc w:val="both"/>
        <w:rPr>
          <w:sz w:val="28"/>
          <w:szCs w:val="28"/>
        </w:rPr>
      </w:pPr>
      <w:r>
        <w:rPr>
          <w:sz w:val="28"/>
          <w:szCs w:val="28"/>
        </w:rPr>
        <w:t>- наиболее значительные достижения древнерусской культуры;</w:t>
      </w:r>
    </w:p>
    <w:p w:rsidR="001358F6" w:rsidRDefault="001358F6" w:rsidP="00B0121E">
      <w:pPr>
        <w:pStyle w:val="a9"/>
        <w:ind w:firstLine="570"/>
        <w:jc w:val="both"/>
        <w:rPr>
          <w:sz w:val="28"/>
          <w:szCs w:val="28"/>
        </w:rPr>
      </w:pPr>
      <w:r>
        <w:rPr>
          <w:sz w:val="28"/>
          <w:szCs w:val="28"/>
        </w:rPr>
        <w:t>- взаимодействие Древнерусского государства с Византией, Хазарским каганатом, Волжской Булгарией, соседними кочевыми племенами;</w:t>
      </w:r>
    </w:p>
    <w:p w:rsidR="001358F6" w:rsidRDefault="001358F6" w:rsidP="00B0121E">
      <w:pPr>
        <w:pStyle w:val="a9"/>
        <w:ind w:firstLine="570"/>
        <w:jc w:val="both"/>
        <w:rPr>
          <w:sz w:val="28"/>
          <w:szCs w:val="28"/>
        </w:rPr>
      </w:pPr>
      <w:r>
        <w:rPr>
          <w:sz w:val="28"/>
          <w:szCs w:val="28"/>
        </w:rPr>
        <w:t>- общие и отличительные черты развития русских земель в период феодальной раздробленности;</w:t>
      </w:r>
    </w:p>
    <w:p w:rsidR="001358F6" w:rsidRDefault="001358F6" w:rsidP="00B0121E">
      <w:pPr>
        <w:pStyle w:val="a9"/>
        <w:ind w:firstLine="570"/>
        <w:jc w:val="both"/>
        <w:rPr>
          <w:sz w:val="28"/>
          <w:szCs w:val="28"/>
        </w:rPr>
      </w:pPr>
      <w:r>
        <w:rPr>
          <w:sz w:val="28"/>
          <w:szCs w:val="28"/>
        </w:rPr>
        <w:t>- характер взаимоотношений русских земель и Золотой Орды в период монголо-татарского ига;</w:t>
      </w:r>
    </w:p>
    <w:p w:rsidR="001358F6" w:rsidRDefault="001358F6" w:rsidP="00B0121E">
      <w:pPr>
        <w:pStyle w:val="a9"/>
        <w:ind w:firstLine="570"/>
        <w:jc w:val="both"/>
        <w:rPr>
          <w:sz w:val="28"/>
          <w:szCs w:val="28"/>
        </w:rPr>
      </w:pPr>
      <w:r>
        <w:rPr>
          <w:sz w:val="28"/>
          <w:szCs w:val="28"/>
        </w:rPr>
        <w:t>- основные точки зрения по вопросу о последствиях монголо-татарского нашествия для Руси;</w:t>
      </w:r>
    </w:p>
    <w:p w:rsidR="001358F6" w:rsidRDefault="001358F6" w:rsidP="00B0121E">
      <w:pPr>
        <w:pStyle w:val="a9"/>
        <w:ind w:firstLine="570"/>
        <w:jc w:val="both"/>
        <w:rPr>
          <w:sz w:val="28"/>
          <w:szCs w:val="28"/>
        </w:rPr>
      </w:pPr>
      <w:r>
        <w:rPr>
          <w:sz w:val="28"/>
          <w:szCs w:val="28"/>
        </w:rPr>
        <w:t xml:space="preserve">- </w:t>
      </w:r>
      <w:r w:rsidR="003D2E20">
        <w:rPr>
          <w:sz w:val="28"/>
          <w:szCs w:val="28"/>
        </w:rPr>
        <w:t>даты важнейших событий, периоды значительных событий и процессов</w:t>
      </w:r>
      <w:r>
        <w:rPr>
          <w:sz w:val="28"/>
          <w:szCs w:val="28"/>
        </w:rPr>
        <w:t>;</w:t>
      </w:r>
    </w:p>
    <w:p w:rsidR="001358F6" w:rsidRDefault="001358F6" w:rsidP="00B0121E">
      <w:pPr>
        <w:pStyle w:val="a9"/>
        <w:ind w:firstLine="570"/>
        <w:jc w:val="both"/>
        <w:rPr>
          <w:sz w:val="28"/>
          <w:szCs w:val="28"/>
        </w:rPr>
      </w:pPr>
      <w:r>
        <w:rPr>
          <w:sz w:val="28"/>
          <w:szCs w:val="28"/>
        </w:rPr>
        <w:t>- значение основных понятий.</w:t>
      </w:r>
    </w:p>
    <w:p w:rsidR="001358F6" w:rsidRDefault="001358F6" w:rsidP="00B0121E">
      <w:pPr>
        <w:ind w:firstLine="570"/>
        <w:jc w:val="center"/>
        <w:outlineLvl w:val="0"/>
        <w:rPr>
          <w:b/>
          <w:sz w:val="28"/>
          <w:szCs w:val="28"/>
        </w:rPr>
      </w:pPr>
      <w:r>
        <w:rPr>
          <w:b/>
          <w:sz w:val="28"/>
          <w:szCs w:val="28"/>
        </w:rPr>
        <w:t>Основные даты</w:t>
      </w:r>
    </w:p>
    <w:p w:rsidR="001358F6" w:rsidRDefault="001358F6" w:rsidP="00623789">
      <w:pPr>
        <w:rPr>
          <w:sz w:val="28"/>
          <w:szCs w:val="28"/>
        </w:rPr>
      </w:pPr>
      <w:r>
        <w:rPr>
          <w:b/>
          <w:sz w:val="28"/>
          <w:szCs w:val="28"/>
        </w:rPr>
        <w:t xml:space="preserve">около </w:t>
      </w:r>
      <w:r>
        <w:rPr>
          <w:b/>
          <w:sz w:val="28"/>
          <w:szCs w:val="28"/>
          <w:lang w:val="en-US"/>
        </w:rPr>
        <w:t>VI</w:t>
      </w:r>
      <w:r>
        <w:rPr>
          <w:b/>
          <w:sz w:val="28"/>
          <w:szCs w:val="28"/>
        </w:rPr>
        <w:t xml:space="preserve"> в. </w:t>
      </w:r>
      <w:r>
        <w:rPr>
          <w:sz w:val="28"/>
          <w:szCs w:val="28"/>
        </w:rPr>
        <w:t>– расселение славянских племен в Восточной Европе</w:t>
      </w:r>
    </w:p>
    <w:p w:rsidR="001358F6" w:rsidRDefault="001358F6" w:rsidP="00623789">
      <w:pPr>
        <w:rPr>
          <w:sz w:val="28"/>
          <w:szCs w:val="28"/>
        </w:rPr>
      </w:pPr>
      <w:r>
        <w:rPr>
          <w:b/>
          <w:sz w:val="28"/>
          <w:szCs w:val="28"/>
        </w:rPr>
        <w:t xml:space="preserve">вторая половина </w:t>
      </w:r>
      <w:r>
        <w:rPr>
          <w:b/>
          <w:sz w:val="28"/>
          <w:szCs w:val="28"/>
          <w:lang w:val="en-US"/>
        </w:rPr>
        <w:t>IX</w:t>
      </w:r>
      <w:r>
        <w:rPr>
          <w:b/>
          <w:sz w:val="28"/>
          <w:szCs w:val="28"/>
        </w:rPr>
        <w:t xml:space="preserve"> в.</w:t>
      </w:r>
      <w:r>
        <w:rPr>
          <w:sz w:val="28"/>
          <w:szCs w:val="28"/>
        </w:rPr>
        <w:t xml:space="preserve"> – образование Древнерусского государства</w:t>
      </w:r>
    </w:p>
    <w:p w:rsidR="001358F6" w:rsidRDefault="001358F6" w:rsidP="00623789">
      <w:pPr>
        <w:outlineLvl w:val="0"/>
        <w:rPr>
          <w:sz w:val="28"/>
          <w:szCs w:val="28"/>
        </w:rPr>
      </w:pPr>
      <w:r>
        <w:rPr>
          <w:b/>
          <w:sz w:val="28"/>
          <w:szCs w:val="28"/>
        </w:rPr>
        <w:t xml:space="preserve">862 г. </w:t>
      </w:r>
      <w:r>
        <w:rPr>
          <w:sz w:val="28"/>
          <w:szCs w:val="28"/>
        </w:rPr>
        <w:t>– призвание варягов</w:t>
      </w:r>
    </w:p>
    <w:p w:rsidR="001358F6" w:rsidRDefault="001358F6" w:rsidP="00623789">
      <w:pPr>
        <w:rPr>
          <w:sz w:val="28"/>
          <w:szCs w:val="28"/>
        </w:rPr>
      </w:pPr>
      <w:r>
        <w:rPr>
          <w:b/>
          <w:sz w:val="28"/>
          <w:szCs w:val="28"/>
        </w:rPr>
        <w:t xml:space="preserve">882 г. </w:t>
      </w:r>
      <w:r>
        <w:rPr>
          <w:sz w:val="28"/>
          <w:szCs w:val="28"/>
        </w:rPr>
        <w:t>– объединение Новгорода и Киева под властью Олега</w:t>
      </w:r>
    </w:p>
    <w:p w:rsidR="001358F6" w:rsidRDefault="001358F6" w:rsidP="00623789">
      <w:pPr>
        <w:rPr>
          <w:sz w:val="28"/>
          <w:szCs w:val="28"/>
        </w:rPr>
      </w:pPr>
      <w:r>
        <w:rPr>
          <w:b/>
          <w:sz w:val="28"/>
          <w:szCs w:val="28"/>
        </w:rPr>
        <w:t>907, 911 гг.</w:t>
      </w:r>
      <w:r>
        <w:rPr>
          <w:sz w:val="28"/>
          <w:szCs w:val="28"/>
        </w:rPr>
        <w:t xml:space="preserve"> – походы князя Олега на Константинополь, договоры Руси с Византией</w:t>
      </w:r>
    </w:p>
    <w:p w:rsidR="001358F6" w:rsidRDefault="001358F6" w:rsidP="00623789">
      <w:pPr>
        <w:outlineLvl w:val="0"/>
        <w:rPr>
          <w:sz w:val="28"/>
          <w:szCs w:val="28"/>
        </w:rPr>
      </w:pPr>
      <w:r>
        <w:rPr>
          <w:b/>
          <w:sz w:val="28"/>
          <w:szCs w:val="28"/>
        </w:rPr>
        <w:t>941, 944 гг.</w:t>
      </w:r>
      <w:r>
        <w:rPr>
          <w:sz w:val="28"/>
          <w:szCs w:val="28"/>
        </w:rPr>
        <w:t xml:space="preserve"> – походы князя Игоря на Константинополь</w:t>
      </w:r>
    </w:p>
    <w:p w:rsidR="001C37A5" w:rsidRDefault="001C37A5" w:rsidP="00623789">
      <w:pPr>
        <w:outlineLvl w:val="0"/>
        <w:rPr>
          <w:sz w:val="28"/>
          <w:szCs w:val="28"/>
        </w:rPr>
      </w:pPr>
      <w:smartTag w:uri="urn:schemas-microsoft-com:office:smarttags" w:element="metricconverter">
        <w:smartTagPr>
          <w:attr w:name="ProductID" w:val="945 г"/>
        </w:smartTagPr>
        <w:r w:rsidRPr="001C37A5">
          <w:rPr>
            <w:b/>
            <w:sz w:val="28"/>
            <w:szCs w:val="28"/>
          </w:rPr>
          <w:t>945 г</w:t>
        </w:r>
      </w:smartTag>
      <w:r w:rsidRPr="001C37A5">
        <w:rPr>
          <w:b/>
          <w:sz w:val="28"/>
          <w:szCs w:val="28"/>
        </w:rPr>
        <w:t>.</w:t>
      </w:r>
      <w:r>
        <w:rPr>
          <w:sz w:val="28"/>
          <w:szCs w:val="28"/>
        </w:rPr>
        <w:t xml:space="preserve"> – восстание древлян, убийство князя Игоря </w:t>
      </w:r>
    </w:p>
    <w:p w:rsidR="001358F6" w:rsidRDefault="001358F6" w:rsidP="00623789">
      <w:pPr>
        <w:rPr>
          <w:sz w:val="28"/>
          <w:szCs w:val="28"/>
        </w:rPr>
      </w:pPr>
      <w:r>
        <w:rPr>
          <w:b/>
          <w:sz w:val="28"/>
          <w:szCs w:val="28"/>
        </w:rPr>
        <w:t>965 г.</w:t>
      </w:r>
      <w:r>
        <w:rPr>
          <w:sz w:val="28"/>
          <w:szCs w:val="28"/>
        </w:rPr>
        <w:t xml:space="preserve"> – разгром князем Святославом Хазарского каганата</w:t>
      </w:r>
    </w:p>
    <w:p w:rsidR="001358F6" w:rsidRDefault="001358F6" w:rsidP="00623789">
      <w:pPr>
        <w:rPr>
          <w:sz w:val="28"/>
          <w:szCs w:val="28"/>
        </w:rPr>
      </w:pPr>
      <w:r>
        <w:rPr>
          <w:b/>
          <w:sz w:val="28"/>
          <w:szCs w:val="28"/>
        </w:rPr>
        <w:t>988 г.</w:t>
      </w:r>
      <w:r>
        <w:rPr>
          <w:sz w:val="28"/>
          <w:szCs w:val="28"/>
        </w:rPr>
        <w:t xml:space="preserve"> – крещение Руси</w:t>
      </w:r>
    </w:p>
    <w:p w:rsidR="001358F6" w:rsidRDefault="001358F6" w:rsidP="00623789">
      <w:pPr>
        <w:rPr>
          <w:sz w:val="28"/>
          <w:szCs w:val="28"/>
        </w:rPr>
      </w:pPr>
      <w:smartTag w:uri="urn:schemas-microsoft-com:office:smarttags" w:element="metricconverter">
        <w:smartTagPr>
          <w:attr w:name="ProductID" w:val="1097 г"/>
        </w:smartTagPr>
        <w:r>
          <w:rPr>
            <w:b/>
            <w:sz w:val="28"/>
            <w:szCs w:val="28"/>
          </w:rPr>
          <w:t>1097 г</w:t>
        </w:r>
      </w:smartTag>
      <w:r>
        <w:rPr>
          <w:b/>
          <w:sz w:val="28"/>
          <w:szCs w:val="28"/>
        </w:rPr>
        <w:t xml:space="preserve">. </w:t>
      </w:r>
      <w:r>
        <w:rPr>
          <w:sz w:val="28"/>
          <w:szCs w:val="28"/>
        </w:rPr>
        <w:t>– Любечский съезд князей</w:t>
      </w:r>
      <w:r w:rsidR="006A01CE">
        <w:rPr>
          <w:sz w:val="28"/>
          <w:szCs w:val="28"/>
        </w:rPr>
        <w:t>; попытка прекратить междоусобицы князей</w:t>
      </w:r>
    </w:p>
    <w:p w:rsidR="001358F6" w:rsidRDefault="001358F6" w:rsidP="00623789">
      <w:pPr>
        <w:rPr>
          <w:sz w:val="28"/>
          <w:szCs w:val="28"/>
        </w:rPr>
      </w:pPr>
      <w:r>
        <w:rPr>
          <w:b/>
          <w:sz w:val="28"/>
          <w:szCs w:val="28"/>
        </w:rPr>
        <w:t xml:space="preserve">1132 г. – </w:t>
      </w:r>
      <w:r>
        <w:rPr>
          <w:sz w:val="28"/>
          <w:szCs w:val="28"/>
        </w:rPr>
        <w:t>начало феодальной раздробленности Руси</w:t>
      </w:r>
    </w:p>
    <w:p w:rsidR="001358F6" w:rsidRDefault="001358F6" w:rsidP="00623789">
      <w:pPr>
        <w:outlineLvl w:val="0"/>
        <w:rPr>
          <w:sz w:val="28"/>
          <w:szCs w:val="28"/>
        </w:rPr>
      </w:pPr>
      <w:r>
        <w:rPr>
          <w:b/>
          <w:sz w:val="28"/>
          <w:szCs w:val="28"/>
        </w:rPr>
        <w:t>1223 г.</w:t>
      </w:r>
      <w:r>
        <w:rPr>
          <w:sz w:val="28"/>
          <w:szCs w:val="28"/>
        </w:rPr>
        <w:t xml:space="preserve"> – битва на реке Калке</w:t>
      </w:r>
    </w:p>
    <w:p w:rsidR="001358F6" w:rsidRDefault="001358F6" w:rsidP="00623789">
      <w:pPr>
        <w:rPr>
          <w:sz w:val="28"/>
          <w:szCs w:val="28"/>
        </w:rPr>
      </w:pPr>
      <w:r>
        <w:rPr>
          <w:b/>
          <w:sz w:val="28"/>
          <w:szCs w:val="28"/>
        </w:rPr>
        <w:t xml:space="preserve">1237 – 1240 г. </w:t>
      </w:r>
      <w:r>
        <w:rPr>
          <w:sz w:val="28"/>
          <w:szCs w:val="28"/>
        </w:rPr>
        <w:t>– нашествие хана Батыя на Русь; начало монголо-татарского ига</w:t>
      </w:r>
    </w:p>
    <w:p w:rsidR="001358F6" w:rsidRDefault="001358F6" w:rsidP="00623789">
      <w:pPr>
        <w:rPr>
          <w:sz w:val="28"/>
          <w:szCs w:val="28"/>
        </w:rPr>
      </w:pPr>
      <w:r>
        <w:rPr>
          <w:b/>
          <w:sz w:val="28"/>
          <w:szCs w:val="28"/>
        </w:rPr>
        <w:t xml:space="preserve">1240 г. </w:t>
      </w:r>
      <w:r>
        <w:rPr>
          <w:sz w:val="28"/>
          <w:szCs w:val="28"/>
        </w:rPr>
        <w:t xml:space="preserve">– Невская битва </w:t>
      </w:r>
    </w:p>
    <w:p w:rsidR="002D1DD3" w:rsidRDefault="001358F6" w:rsidP="002D1DD3">
      <w:pPr>
        <w:rPr>
          <w:sz w:val="28"/>
          <w:szCs w:val="28"/>
        </w:rPr>
      </w:pPr>
      <w:smartTag w:uri="urn:schemas-microsoft-com:office:smarttags" w:element="metricconverter">
        <w:smartTagPr>
          <w:attr w:name="ProductID" w:val="1242 г"/>
        </w:smartTagPr>
        <w:r>
          <w:rPr>
            <w:b/>
            <w:sz w:val="28"/>
            <w:szCs w:val="28"/>
          </w:rPr>
          <w:t>1242 г</w:t>
        </w:r>
      </w:smartTag>
      <w:r>
        <w:rPr>
          <w:b/>
          <w:sz w:val="28"/>
          <w:szCs w:val="28"/>
        </w:rPr>
        <w:t>.</w:t>
      </w:r>
      <w:r>
        <w:rPr>
          <w:sz w:val="28"/>
          <w:szCs w:val="28"/>
        </w:rPr>
        <w:t xml:space="preserve"> – Ледовое побоище</w:t>
      </w:r>
    </w:p>
    <w:p w:rsidR="00DD70B1" w:rsidRPr="00DD70B1" w:rsidRDefault="00DD70B1" w:rsidP="00DD70B1">
      <w:pPr>
        <w:ind w:firstLine="567"/>
        <w:jc w:val="center"/>
        <w:rPr>
          <w:b/>
          <w:sz w:val="28"/>
          <w:szCs w:val="28"/>
        </w:rPr>
      </w:pPr>
      <w:r w:rsidRPr="00DD70B1">
        <w:rPr>
          <w:b/>
          <w:sz w:val="28"/>
          <w:szCs w:val="28"/>
        </w:rPr>
        <w:t>Содержание периода</w:t>
      </w:r>
    </w:p>
    <w:p w:rsidR="000B532D" w:rsidRPr="002D1DD3" w:rsidRDefault="002D1DD3" w:rsidP="002D1DD3">
      <w:pPr>
        <w:ind w:firstLine="567"/>
        <w:jc w:val="both"/>
        <w:rPr>
          <w:sz w:val="28"/>
          <w:szCs w:val="28"/>
        </w:rPr>
      </w:pPr>
      <w:r>
        <w:rPr>
          <w:sz w:val="28"/>
          <w:szCs w:val="28"/>
        </w:rPr>
        <w:t xml:space="preserve">Во второй половине IX в. </w:t>
      </w:r>
      <w:r w:rsidR="000B532D" w:rsidRPr="002D1DD3">
        <w:rPr>
          <w:sz w:val="28"/>
          <w:szCs w:val="28"/>
        </w:rPr>
        <w:t>про</w:t>
      </w:r>
      <w:r>
        <w:rPr>
          <w:sz w:val="28"/>
          <w:szCs w:val="28"/>
        </w:rPr>
        <w:t>ис</w:t>
      </w:r>
      <w:r w:rsidR="000B532D" w:rsidRPr="002D1DD3">
        <w:rPr>
          <w:sz w:val="28"/>
          <w:szCs w:val="28"/>
        </w:rPr>
        <w:t>ходит становление государственно</w:t>
      </w:r>
      <w:r>
        <w:rPr>
          <w:sz w:val="28"/>
          <w:szCs w:val="28"/>
        </w:rPr>
        <w:t>сти на Руси. Согласно летописи «</w:t>
      </w:r>
      <w:r w:rsidR="000B532D" w:rsidRPr="002D1DD3">
        <w:rPr>
          <w:sz w:val="28"/>
          <w:szCs w:val="28"/>
        </w:rPr>
        <w:t>Повесть временных лет</w:t>
      </w:r>
      <w:r>
        <w:rPr>
          <w:sz w:val="28"/>
          <w:szCs w:val="28"/>
        </w:rPr>
        <w:t>»</w:t>
      </w:r>
      <w:r w:rsidR="000B532D" w:rsidRPr="002D1DD3">
        <w:rPr>
          <w:sz w:val="28"/>
          <w:szCs w:val="28"/>
        </w:rPr>
        <w:t xml:space="preserve"> (XII в.) начало Древнерусского государства связано с призванием славянами в Новгород </w:t>
      </w:r>
      <w:r w:rsidRPr="002D1DD3">
        <w:rPr>
          <w:sz w:val="28"/>
          <w:szCs w:val="28"/>
        </w:rPr>
        <w:t xml:space="preserve">в </w:t>
      </w:r>
      <w:smartTag w:uri="urn:schemas-microsoft-com:office:smarttags" w:element="metricconverter">
        <w:smartTagPr>
          <w:attr w:name="ProductID" w:val="862 г"/>
        </w:smartTagPr>
        <w:r w:rsidRPr="002D1DD3">
          <w:rPr>
            <w:sz w:val="28"/>
            <w:szCs w:val="28"/>
          </w:rPr>
          <w:t>862 г</w:t>
        </w:r>
      </w:smartTag>
      <w:r w:rsidRPr="002D1DD3">
        <w:rPr>
          <w:sz w:val="28"/>
          <w:szCs w:val="28"/>
        </w:rPr>
        <w:t xml:space="preserve">. </w:t>
      </w:r>
      <w:r w:rsidR="000B532D" w:rsidRPr="002D1DD3">
        <w:rPr>
          <w:sz w:val="28"/>
          <w:szCs w:val="28"/>
        </w:rPr>
        <w:t>варягов во главе с Рюриком. Вопрос о происхождении государственности на Руси вызвал спор норман</w:t>
      </w:r>
      <w:r>
        <w:rPr>
          <w:sz w:val="28"/>
          <w:szCs w:val="28"/>
        </w:rPr>
        <w:t>н</w:t>
      </w:r>
      <w:r w:rsidR="000B532D" w:rsidRPr="002D1DD3">
        <w:rPr>
          <w:sz w:val="28"/>
          <w:szCs w:val="28"/>
        </w:rPr>
        <w:t>истов</w:t>
      </w:r>
      <w:r>
        <w:rPr>
          <w:sz w:val="28"/>
          <w:szCs w:val="28"/>
        </w:rPr>
        <w:t xml:space="preserve"> и </w:t>
      </w:r>
      <w:r w:rsidR="000B532D" w:rsidRPr="002D1DD3">
        <w:rPr>
          <w:sz w:val="28"/>
          <w:szCs w:val="28"/>
        </w:rPr>
        <w:t>антинорман</w:t>
      </w:r>
      <w:r>
        <w:rPr>
          <w:sz w:val="28"/>
          <w:szCs w:val="28"/>
        </w:rPr>
        <w:t>нистов</w:t>
      </w:r>
      <w:r w:rsidR="000B532D" w:rsidRPr="002D1DD3">
        <w:rPr>
          <w:sz w:val="28"/>
          <w:szCs w:val="28"/>
        </w:rPr>
        <w:t>, который не завершен и сегодня. В современной исторической науке имеются разные точки зрения на вопрос происхождения древнерусской</w:t>
      </w:r>
      <w:r>
        <w:rPr>
          <w:sz w:val="28"/>
          <w:szCs w:val="28"/>
        </w:rPr>
        <w:t xml:space="preserve"> </w:t>
      </w:r>
      <w:r w:rsidR="000B532D" w:rsidRPr="002D1DD3">
        <w:rPr>
          <w:sz w:val="28"/>
          <w:szCs w:val="28"/>
        </w:rPr>
        <w:t>государственности.</w:t>
      </w:r>
    </w:p>
    <w:p w:rsidR="000B532D" w:rsidRPr="002D1DD3" w:rsidRDefault="000B532D" w:rsidP="002D1DD3">
      <w:pPr>
        <w:ind w:firstLine="567"/>
        <w:jc w:val="both"/>
        <w:rPr>
          <w:sz w:val="28"/>
          <w:szCs w:val="28"/>
        </w:rPr>
      </w:pPr>
      <w:r w:rsidRPr="002D1DD3">
        <w:rPr>
          <w:sz w:val="28"/>
          <w:szCs w:val="28"/>
        </w:rPr>
        <w:t>Древнерусское государство было раннефеодальным государством. В своем развитии оно прошло три основных этапа, в ходе которых сформировались: территория, экономический, социальный и политический строй, древнерусская народность.</w:t>
      </w:r>
    </w:p>
    <w:p w:rsidR="00DD70B1" w:rsidRDefault="00993711" w:rsidP="00DD70B1">
      <w:pPr>
        <w:ind w:firstLine="567"/>
        <w:jc w:val="both"/>
        <w:rPr>
          <w:sz w:val="28"/>
          <w:szCs w:val="28"/>
        </w:rPr>
      </w:pPr>
      <w:r>
        <w:rPr>
          <w:sz w:val="28"/>
          <w:szCs w:val="28"/>
        </w:rPr>
        <w:t>В</w:t>
      </w:r>
      <w:r w:rsidRPr="002D1DD3">
        <w:rPr>
          <w:sz w:val="28"/>
          <w:szCs w:val="28"/>
        </w:rPr>
        <w:t xml:space="preserve">ажной вехой </w:t>
      </w:r>
      <w:r>
        <w:rPr>
          <w:sz w:val="28"/>
          <w:szCs w:val="28"/>
        </w:rPr>
        <w:t>в</w:t>
      </w:r>
      <w:r w:rsidR="000B532D" w:rsidRPr="002D1DD3">
        <w:rPr>
          <w:sz w:val="28"/>
          <w:szCs w:val="28"/>
        </w:rPr>
        <w:t xml:space="preserve"> развитии Древнерусского государства явилось принятие в 988 году</w:t>
      </w:r>
      <w:r w:rsidR="00DD70B1">
        <w:rPr>
          <w:sz w:val="28"/>
          <w:szCs w:val="28"/>
        </w:rPr>
        <w:t xml:space="preserve"> </w:t>
      </w:r>
      <w:r w:rsidR="000B532D" w:rsidRPr="002D1DD3">
        <w:rPr>
          <w:sz w:val="28"/>
          <w:szCs w:val="28"/>
        </w:rPr>
        <w:t xml:space="preserve">христианства </w:t>
      </w:r>
      <w:r w:rsidR="00F05755">
        <w:rPr>
          <w:sz w:val="28"/>
          <w:szCs w:val="28"/>
        </w:rPr>
        <w:t xml:space="preserve">в </w:t>
      </w:r>
      <w:r w:rsidR="000B532D" w:rsidRPr="002D1DD3">
        <w:rPr>
          <w:sz w:val="28"/>
          <w:szCs w:val="28"/>
        </w:rPr>
        <w:t>ка</w:t>
      </w:r>
      <w:r w:rsidR="00F05755">
        <w:rPr>
          <w:sz w:val="28"/>
          <w:szCs w:val="28"/>
        </w:rPr>
        <w:t>честве</w:t>
      </w:r>
      <w:r w:rsidR="000B532D" w:rsidRPr="002D1DD3">
        <w:rPr>
          <w:sz w:val="28"/>
          <w:szCs w:val="28"/>
        </w:rPr>
        <w:t xml:space="preserve"> государственной религии. Следствием принятия христианства стало укрепление внешних связей, восприятие культурных ценностей из стран Европы, укрепление государственной власти и территориального единства. Феодальная Русь к рубежу Х</w:t>
      </w:r>
      <w:r w:rsidR="00DD70B1">
        <w:rPr>
          <w:sz w:val="28"/>
          <w:szCs w:val="28"/>
        </w:rPr>
        <w:t xml:space="preserve"> </w:t>
      </w:r>
      <w:r w:rsidR="000B532D" w:rsidRPr="002D1DD3">
        <w:rPr>
          <w:sz w:val="28"/>
          <w:szCs w:val="28"/>
        </w:rPr>
        <w:t>-</w:t>
      </w:r>
      <w:r w:rsidR="00DD70B1">
        <w:rPr>
          <w:sz w:val="28"/>
          <w:szCs w:val="28"/>
        </w:rPr>
        <w:t xml:space="preserve"> </w:t>
      </w:r>
      <w:r w:rsidR="000B532D" w:rsidRPr="002D1DD3">
        <w:rPr>
          <w:sz w:val="28"/>
          <w:szCs w:val="28"/>
        </w:rPr>
        <w:t>ХI вв. была сильным и самым обширным государством Европы</w:t>
      </w:r>
      <w:r w:rsidR="00DD70B1">
        <w:rPr>
          <w:sz w:val="28"/>
          <w:szCs w:val="28"/>
        </w:rPr>
        <w:t xml:space="preserve"> того времени</w:t>
      </w:r>
      <w:r w:rsidR="000B532D" w:rsidRPr="002D1DD3">
        <w:rPr>
          <w:sz w:val="28"/>
          <w:szCs w:val="28"/>
        </w:rPr>
        <w:t>.</w:t>
      </w:r>
      <w:r w:rsidR="00DD70B1">
        <w:rPr>
          <w:sz w:val="28"/>
          <w:szCs w:val="28"/>
        </w:rPr>
        <w:t xml:space="preserve"> </w:t>
      </w:r>
    </w:p>
    <w:p w:rsidR="00B60393" w:rsidRDefault="00434E3A" w:rsidP="00DD70B1">
      <w:pPr>
        <w:ind w:firstLine="567"/>
        <w:jc w:val="both"/>
        <w:rPr>
          <w:sz w:val="28"/>
          <w:szCs w:val="28"/>
        </w:rPr>
      </w:pPr>
      <w:r w:rsidRPr="002D1DD3">
        <w:rPr>
          <w:sz w:val="28"/>
          <w:szCs w:val="28"/>
        </w:rPr>
        <w:t>В Х</w:t>
      </w:r>
      <w:r w:rsidR="00DD70B1">
        <w:rPr>
          <w:sz w:val="28"/>
          <w:szCs w:val="28"/>
        </w:rPr>
        <w:t xml:space="preserve"> </w:t>
      </w:r>
      <w:r w:rsidRPr="002D1DD3">
        <w:rPr>
          <w:sz w:val="28"/>
          <w:szCs w:val="28"/>
        </w:rPr>
        <w:t>-</w:t>
      </w:r>
      <w:r w:rsidR="00DD70B1">
        <w:rPr>
          <w:sz w:val="28"/>
          <w:szCs w:val="28"/>
        </w:rPr>
        <w:t xml:space="preserve"> </w:t>
      </w:r>
      <w:r w:rsidRPr="002D1DD3">
        <w:rPr>
          <w:sz w:val="28"/>
          <w:szCs w:val="28"/>
        </w:rPr>
        <w:t>ХII вв. раннесредневековые государства Западной и Центральной Европ</w:t>
      </w:r>
      <w:r w:rsidR="00DD70B1">
        <w:rPr>
          <w:sz w:val="28"/>
          <w:szCs w:val="28"/>
        </w:rPr>
        <w:t>ы</w:t>
      </w:r>
      <w:r w:rsidRPr="002D1DD3">
        <w:rPr>
          <w:sz w:val="28"/>
          <w:szCs w:val="28"/>
        </w:rPr>
        <w:t xml:space="preserve"> переживают два важнейших процесса: феодальную раздробленность и бурный экономический рост. Для Руси начала ХII в. также характерны технико-экономический и культурный подъем и распад единого государства на отдельные уделы. Наступил более чем </w:t>
      </w:r>
      <w:r w:rsidR="00DD70B1">
        <w:rPr>
          <w:sz w:val="28"/>
          <w:szCs w:val="28"/>
        </w:rPr>
        <w:t>трех</w:t>
      </w:r>
      <w:r w:rsidRPr="002D1DD3">
        <w:rPr>
          <w:sz w:val="28"/>
          <w:szCs w:val="28"/>
        </w:rPr>
        <w:t>сотлетний период раздробленности Руси. К сер</w:t>
      </w:r>
      <w:r w:rsidR="00B60393">
        <w:rPr>
          <w:sz w:val="28"/>
          <w:szCs w:val="28"/>
        </w:rPr>
        <w:t>.</w:t>
      </w:r>
      <w:r w:rsidRPr="002D1DD3">
        <w:rPr>
          <w:sz w:val="28"/>
          <w:szCs w:val="28"/>
        </w:rPr>
        <w:t xml:space="preserve"> ХII в. образовалось 15 княжеств, к нач</w:t>
      </w:r>
      <w:r w:rsidR="00B60393">
        <w:rPr>
          <w:sz w:val="28"/>
          <w:szCs w:val="28"/>
        </w:rPr>
        <w:t>.</w:t>
      </w:r>
      <w:r w:rsidRPr="002D1DD3">
        <w:rPr>
          <w:sz w:val="28"/>
          <w:szCs w:val="28"/>
        </w:rPr>
        <w:t xml:space="preserve"> ХIII в. их было уже 50, а в ХIV в. - 250. </w:t>
      </w:r>
    </w:p>
    <w:p w:rsidR="00434E3A" w:rsidRPr="002D1DD3" w:rsidRDefault="00B60393" w:rsidP="00DD70B1">
      <w:pPr>
        <w:ind w:firstLine="567"/>
        <w:jc w:val="both"/>
        <w:rPr>
          <w:sz w:val="28"/>
          <w:szCs w:val="28"/>
        </w:rPr>
      </w:pPr>
      <w:r>
        <w:rPr>
          <w:sz w:val="28"/>
          <w:szCs w:val="28"/>
        </w:rPr>
        <w:t>У</w:t>
      </w:r>
      <w:r w:rsidR="00434E3A" w:rsidRPr="002D1DD3">
        <w:rPr>
          <w:sz w:val="28"/>
          <w:szCs w:val="28"/>
        </w:rPr>
        <w:t xml:space="preserve">же в ХII в. можно выделить три основных района: юг и юго-запад, где возвысилось Галицко-Волынское княжество; северо-восток с Ростово-Суздальским (впоследствии Владимиро-Суздальское) княжеством; северо-запад с Новгородской феодальной республикой. Почти все ставшие самостоятельными княжества, кроме Новгородской и Псковской феодальных республик унаследовали политический строй </w:t>
      </w:r>
      <w:r>
        <w:rPr>
          <w:sz w:val="28"/>
          <w:szCs w:val="28"/>
        </w:rPr>
        <w:t>Древней</w:t>
      </w:r>
      <w:r w:rsidR="00434E3A" w:rsidRPr="002D1DD3">
        <w:rPr>
          <w:sz w:val="28"/>
          <w:szCs w:val="28"/>
        </w:rPr>
        <w:t xml:space="preserve"> Руси.</w:t>
      </w:r>
    </w:p>
    <w:p w:rsidR="00434E3A" w:rsidRPr="002D1DD3" w:rsidRDefault="00434E3A" w:rsidP="002D1DD3">
      <w:pPr>
        <w:ind w:firstLine="567"/>
        <w:jc w:val="both"/>
        <w:rPr>
          <w:sz w:val="28"/>
          <w:szCs w:val="28"/>
        </w:rPr>
      </w:pPr>
      <w:r w:rsidRPr="002D1DD3">
        <w:rPr>
          <w:sz w:val="28"/>
          <w:szCs w:val="28"/>
        </w:rPr>
        <w:t>Внешнеполитическое положение удельных княжеств было сложным. Постоянными противниками новгородцев были шведы и ливонские немцы, неоднократно пытавшиеся подчинить себе Новгород, но потерпевшие сокрушительное поражение в 1240 и 1242 гг. от князя Александра Ярославича. Галицко-Волынское княжество вело изнурительные войны с Венгрией, Польшей и Литвой. Наибольшую жизнеспособность обнаружило Владимиро-Суздальское княжество, ставшее ядром нового Русского государства.</w:t>
      </w:r>
    </w:p>
    <w:p w:rsidR="00434E3A" w:rsidRPr="002D1DD3" w:rsidRDefault="00B60393" w:rsidP="002D1DD3">
      <w:pPr>
        <w:ind w:firstLine="567"/>
        <w:jc w:val="both"/>
        <w:rPr>
          <w:sz w:val="28"/>
          <w:szCs w:val="28"/>
        </w:rPr>
      </w:pPr>
      <w:r>
        <w:rPr>
          <w:sz w:val="28"/>
          <w:szCs w:val="28"/>
          <w:lang w:val="en-US"/>
        </w:rPr>
        <w:t>X</w:t>
      </w:r>
      <w:r w:rsidR="00434E3A" w:rsidRPr="002D1DD3">
        <w:rPr>
          <w:sz w:val="28"/>
          <w:szCs w:val="28"/>
        </w:rPr>
        <w:t xml:space="preserve">III век стал переломным для многих государств. Но если в Западной Европе шел процесс преодоления раздробленности и становление централизованных национальных государств, формирования сословно-представительных органов (парламента в Англии в </w:t>
      </w:r>
      <w:smartTag w:uri="urn:schemas-microsoft-com:office:smarttags" w:element="metricconverter">
        <w:smartTagPr>
          <w:attr w:name="ProductID" w:val="1265 г"/>
        </w:smartTagPr>
        <w:r w:rsidR="00434E3A" w:rsidRPr="002D1DD3">
          <w:rPr>
            <w:sz w:val="28"/>
            <w:szCs w:val="28"/>
          </w:rPr>
          <w:t>1265 г</w:t>
        </w:r>
      </w:smartTag>
      <w:r w:rsidR="00434E3A" w:rsidRPr="002D1DD3">
        <w:rPr>
          <w:sz w:val="28"/>
          <w:szCs w:val="28"/>
        </w:rPr>
        <w:t xml:space="preserve">. и Генеральных штатов во Франции в </w:t>
      </w:r>
      <w:smartTag w:uri="urn:schemas-microsoft-com:office:smarttags" w:element="metricconverter">
        <w:smartTagPr>
          <w:attr w:name="ProductID" w:val="1302 г"/>
        </w:smartTagPr>
        <w:r w:rsidR="00434E3A" w:rsidRPr="002D1DD3">
          <w:rPr>
            <w:sz w:val="28"/>
            <w:szCs w:val="28"/>
          </w:rPr>
          <w:t>1302 г</w:t>
        </w:r>
      </w:smartTag>
      <w:r w:rsidR="00434E3A" w:rsidRPr="002D1DD3">
        <w:rPr>
          <w:sz w:val="28"/>
          <w:szCs w:val="28"/>
        </w:rPr>
        <w:t>.), возникновения сословно-представительной монархии, то Русь в ХIII в. подверглась страшному монголо-татарскому нашествию. Наступило 240-летнее ордынское иго, имевшее огромные негативные последствия для судеб России.</w:t>
      </w:r>
    </w:p>
    <w:p w:rsidR="001358F6" w:rsidRDefault="001358F6" w:rsidP="00B0121E">
      <w:pPr>
        <w:ind w:firstLine="570"/>
        <w:jc w:val="center"/>
        <w:outlineLvl w:val="0"/>
        <w:rPr>
          <w:b/>
          <w:sz w:val="28"/>
          <w:szCs w:val="28"/>
        </w:rPr>
      </w:pPr>
      <w:r>
        <w:rPr>
          <w:b/>
          <w:sz w:val="28"/>
          <w:szCs w:val="28"/>
        </w:rPr>
        <w:t>Глоссарий</w:t>
      </w:r>
    </w:p>
    <w:p w:rsidR="001358F6" w:rsidRDefault="001358F6" w:rsidP="00B0121E">
      <w:pPr>
        <w:ind w:firstLine="570"/>
        <w:jc w:val="both"/>
        <w:rPr>
          <w:sz w:val="28"/>
          <w:szCs w:val="28"/>
        </w:rPr>
      </w:pPr>
      <w:r>
        <w:rPr>
          <w:b/>
          <w:sz w:val="28"/>
          <w:szCs w:val="28"/>
        </w:rPr>
        <w:t>Археологическая культура</w:t>
      </w:r>
      <w:r>
        <w:rPr>
          <w:sz w:val="28"/>
          <w:szCs w:val="28"/>
        </w:rPr>
        <w:t xml:space="preserve"> (культурно-историческая общность) – комплекс исследованных древних памятников на определенной территории, в границах которой люди изготавливали и пользовались однотипными орудиями труда и керамикой, строили однотипные жилища, соблюдали единый погребальный обряд.</w:t>
      </w:r>
    </w:p>
    <w:p w:rsidR="001358F6" w:rsidRDefault="001358F6" w:rsidP="00B0121E">
      <w:pPr>
        <w:ind w:firstLine="570"/>
        <w:jc w:val="both"/>
        <w:rPr>
          <w:sz w:val="28"/>
          <w:szCs w:val="28"/>
        </w:rPr>
      </w:pPr>
      <w:r>
        <w:rPr>
          <w:b/>
          <w:sz w:val="28"/>
          <w:szCs w:val="28"/>
        </w:rPr>
        <w:t>Бортничество</w:t>
      </w:r>
      <w:r>
        <w:rPr>
          <w:sz w:val="28"/>
          <w:szCs w:val="28"/>
        </w:rPr>
        <w:t xml:space="preserve"> - сбор меда диких пчел</w:t>
      </w:r>
      <w:r w:rsidR="00F05755">
        <w:rPr>
          <w:sz w:val="28"/>
          <w:szCs w:val="28"/>
        </w:rPr>
        <w:t>, лесное пчеловодство</w:t>
      </w:r>
      <w:r>
        <w:rPr>
          <w:sz w:val="28"/>
          <w:szCs w:val="28"/>
        </w:rPr>
        <w:t>.</w:t>
      </w:r>
    </w:p>
    <w:p w:rsidR="001358F6" w:rsidRDefault="001358F6" w:rsidP="00B0121E">
      <w:pPr>
        <w:ind w:firstLine="570"/>
        <w:jc w:val="both"/>
        <w:rPr>
          <w:sz w:val="28"/>
          <w:szCs w:val="28"/>
        </w:rPr>
      </w:pPr>
      <w:r>
        <w:rPr>
          <w:b/>
          <w:sz w:val="28"/>
          <w:szCs w:val="28"/>
        </w:rPr>
        <w:t>Бояре</w:t>
      </w:r>
      <w:r>
        <w:rPr>
          <w:sz w:val="28"/>
          <w:szCs w:val="28"/>
        </w:rPr>
        <w:t xml:space="preserve"> - высшее сословие феодалов в России IX - XVII вв. В Киевской Руси – потомки родоплеменной знати, старшие дружинники-вассалы и крупные землевладельцы. В период феодальной раздробленности – </w:t>
      </w:r>
      <w:r w:rsidR="003A6541">
        <w:rPr>
          <w:sz w:val="28"/>
          <w:szCs w:val="28"/>
        </w:rPr>
        <w:t xml:space="preserve">крупные </w:t>
      </w:r>
      <w:r>
        <w:rPr>
          <w:sz w:val="28"/>
          <w:szCs w:val="28"/>
        </w:rPr>
        <w:t>феодалы, соперники княжеской власти. В Новгородской республике фактически управляли государством. Слово «боярин» имеет тюркское происхождение.</w:t>
      </w:r>
    </w:p>
    <w:p w:rsidR="001358F6" w:rsidRDefault="001358F6" w:rsidP="00B0121E">
      <w:pPr>
        <w:ind w:firstLine="570"/>
        <w:jc w:val="both"/>
        <w:rPr>
          <w:sz w:val="28"/>
          <w:szCs w:val="28"/>
        </w:rPr>
      </w:pPr>
      <w:r>
        <w:rPr>
          <w:b/>
          <w:sz w:val="28"/>
          <w:szCs w:val="28"/>
        </w:rPr>
        <w:t>Боярская дума -</w:t>
      </w:r>
      <w:r>
        <w:rPr>
          <w:sz w:val="28"/>
          <w:szCs w:val="28"/>
        </w:rPr>
        <w:t xml:space="preserve"> в Киевской Руси совет при князе членов старшей дружины и других близких к нему лиц.</w:t>
      </w:r>
    </w:p>
    <w:p w:rsidR="001358F6" w:rsidRDefault="001358F6" w:rsidP="00B0121E">
      <w:pPr>
        <w:ind w:firstLine="570"/>
        <w:jc w:val="both"/>
        <w:rPr>
          <w:sz w:val="28"/>
          <w:szCs w:val="28"/>
        </w:rPr>
      </w:pPr>
      <w:r>
        <w:rPr>
          <w:b/>
          <w:sz w:val="28"/>
          <w:szCs w:val="28"/>
        </w:rPr>
        <w:t>Варяги</w:t>
      </w:r>
      <w:r>
        <w:rPr>
          <w:sz w:val="28"/>
          <w:szCs w:val="28"/>
        </w:rPr>
        <w:t xml:space="preserve"> - воины и грабители, выходцы из Скандинавии, а также наемные дружинники русских князей IX – XI вв. и купцы, торговавшие на пути «из варяг в греки».</w:t>
      </w:r>
    </w:p>
    <w:p w:rsidR="001358F6" w:rsidRDefault="001358F6" w:rsidP="00B0121E">
      <w:pPr>
        <w:ind w:firstLine="570"/>
        <w:jc w:val="both"/>
        <w:rPr>
          <w:sz w:val="28"/>
          <w:szCs w:val="28"/>
        </w:rPr>
      </w:pPr>
      <w:r>
        <w:rPr>
          <w:b/>
          <w:sz w:val="28"/>
          <w:szCs w:val="28"/>
        </w:rPr>
        <w:t xml:space="preserve">Великий князь </w:t>
      </w:r>
      <w:r>
        <w:rPr>
          <w:sz w:val="28"/>
          <w:szCs w:val="28"/>
        </w:rPr>
        <w:t xml:space="preserve">– глава великого княжества в Древнерусском государстве </w:t>
      </w:r>
      <w:r>
        <w:rPr>
          <w:sz w:val="28"/>
          <w:szCs w:val="28"/>
          <w:lang w:val="en-US"/>
        </w:rPr>
        <w:t>X</w:t>
      </w:r>
      <w:r>
        <w:rPr>
          <w:sz w:val="28"/>
          <w:szCs w:val="28"/>
        </w:rPr>
        <w:t xml:space="preserve"> – </w:t>
      </w:r>
      <w:r>
        <w:rPr>
          <w:sz w:val="28"/>
          <w:szCs w:val="28"/>
          <w:lang w:val="en-US"/>
        </w:rPr>
        <w:t>XV</w:t>
      </w:r>
      <w:r>
        <w:rPr>
          <w:sz w:val="28"/>
          <w:szCs w:val="28"/>
        </w:rPr>
        <w:t xml:space="preserve"> вв. и единого Российского государства </w:t>
      </w:r>
      <w:r>
        <w:rPr>
          <w:sz w:val="28"/>
          <w:szCs w:val="28"/>
          <w:lang w:val="en-US"/>
        </w:rPr>
        <w:t>XV</w:t>
      </w:r>
      <w:r>
        <w:rPr>
          <w:sz w:val="28"/>
          <w:szCs w:val="28"/>
        </w:rPr>
        <w:t xml:space="preserve"> – сер. </w:t>
      </w:r>
      <w:r>
        <w:rPr>
          <w:sz w:val="28"/>
          <w:szCs w:val="28"/>
          <w:lang w:val="en-US"/>
        </w:rPr>
        <w:t>XVI</w:t>
      </w:r>
      <w:r>
        <w:rPr>
          <w:sz w:val="28"/>
          <w:szCs w:val="28"/>
        </w:rPr>
        <w:t xml:space="preserve"> в.</w:t>
      </w:r>
    </w:p>
    <w:p w:rsidR="001358F6" w:rsidRDefault="001358F6" w:rsidP="00B0121E">
      <w:pPr>
        <w:ind w:firstLine="570"/>
        <w:jc w:val="both"/>
        <w:rPr>
          <w:sz w:val="28"/>
          <w:szCs w:val="28"/>
        </w:rPr>
      </w:pPr>
      <w:r>
        <w:rPr>
          <w:b/>
          <w:sz w:val="28"/>
          <w:szCs w:val="28"/>
        </w:rPr>
        <w:t>Вервь</w:t>
      </w:r>
      <w:r>
        <w:rPr>
          <w:sz w:val="28"/>
          <w:szCs w:val="28"/>
        </w:rPr>
        <w:t xml:space="preserve"> – сельская община в Киевской Руси.</w:t>
      </w:r>
    </w:p>
    <w:p w:rsidR="001358F6" w:rsidRDefault="001358F6" w:rsidP="00B0121E">
      <w:pPr>
        <w:ind w:firstLine="570"/>
        <w:jc w:val="both"/>
        <w:rPr>
          <w:sz w:val="28"/>
          <w:szCs w:val="28"/>
        </w:rPr>
      </w:pPr>
      <w:r>
        <w:rPr>
          <w:b/>
          <w:sz w:val="28"/>
          <w:szCs w:val="28"/>
        </w:rPr>
        <w:t>Вече -</w:t>
      </w:r>
      <w:r>
        <w:rPr>
          <w:sz w:val="28"/>
          <w:szCs w:val="28"/>
        </w:rPr>
        <w:t xml:space="preserve"> народное собрание в древней и средневековой Руси в X - XIV вв.</w:t>
      </w:r>
    </w:p>
    <w:p w:rsidR="001358F6" w:rsidRDefault="001358F6" w:rsidP="00B0121E">
      <w:pPr>
        <w:ind w:firstLine="570"/>
        <w:jc w:val="both"/>
        <w:rPr>
          <w:sz w:val="28"/>
          <w:szCs w:val="28"/>
        </w:rPr>
      </w:pPr>
      <w:r>
        <w:rPr>
          <w:b/>
          <w:sz w:val="28"/>
          <w:szCs w:val="28"/>
        </w:rPr>
        <w:t>Византия</w:t>
      </w:r>
      <w:r>
        <w:rPr>
          <w:sz w:val="28"/>
          <w:szCs w:val="28"/>
        </w:rPr>
        <w:t xml:space="preserve"> (Восточная Римская империя, Византийская империя), государство IV–XV вв., образованное при распаде Римской империи в ее восточной части. Столица – Константинополь. Наибольшего территориального расширения достигла в VI в. Завоевания VII - IX вв. арабов, славян, лангобардов свели ее территорию в основном к части Балканского полуострова и Малой Азии. Захват в </w:t>
      </w:r>
      <w:smartTag w:uri="urn:schemas-microsoft-com:office:smarttags" w:element="metricconverter">
        <w:smartTagPr>
          <w:attr w:name="ProductID" w:val="1204 г"/>
        </w:smartTagPr>
        <w:r>
          <w:rPr>
            <w:sz w:val="28"/>
            <w:szCs w:val="28"/>
          </w:rPr>
          <w:t>1204 г</w:t>
        </w:r>
      </w:smartTag>
      <w:r>
        <w:rPr>
          <w:sz w:val="28"/>
          <w:szCs w:val="28"/>
        </w:rPr>
        <w:t xml:space="preserve">. участниками крестового похода Константинополя привел к падению Византийской империи, основанию Латинской империи, а на не завоеванной крестоносцами территории – греческих государств (Никейской, Трапезундской империй, Эпирского государства). Византийская империя была восстановлена в </w:t>
      </w:r>
      <w:smartTag w:uri="urn:schemas-microsoft-com:office:smarttags" w:element="metricconverter">
        <w:smartTagPr>
          <w:attr w:name="ProductID" w:val="1261 г"/>
        </w:smartTagPr>
        <w:r>
          <w:rPr>
            <w:sz w:val="28"/>
            <w:szCs w:val="28"/>
          </w:rPr>
          <w:t>1261 г</w:t>
        </w:r>
      </w:smartTag>
      <w:r>
        <w:rPr>
          <w:sz w:val="28"/>
          <w:szCs w:val="28"/>
        </w:rPr>
        <w:t xml:space="preserve">. Взятие в </w:t>
      </w:r>
      <w:smartTag w:uri="urn:schemas-microsoft-com:office:smarttags" w:element="metricconverter">
        <w:smartTagPr>
          <w:attr w:name="ProductID" w:val="1453 г"/>
        </w:smartTagPr>
        <w:r>
          <w:rPr>
            <w:sz w:val="28"/>
            <w:szCs w:val="28"/>
          </w:rPr>
          <w:t>1453 г</w:t>
        </w:r>
      </w:smartTag>
      <w:r>
        <w:rPr>
          <w:sz w:val="28"/>
          <w:szCs w:val="28"/>
        </w:rPr>
        <w:t>. Константинополя тур</w:t>
      </w:r>
      <w:r w:rsidR="00682CC8">
        <w:rPr>
          <w:sz w:val="28"/>
          <w:szCs w:val="28"/>
        </w:rPr>
        <w:t>ками</w:t>
      </w:r>
      <w:r>
        <w:rPr>
          <w:sz w:val="28"/>
          <w:szCs w:val="28"/>
        </w:rPr>
        <w:t xml:space="preserve"> положило конец Византии.</w:t>
      </w:r>
    </w:p>
    <w:p w:rsidR="001358F6" w:rsidRDefault="001358F6" w:rsidP="00B0121E">
      <w:pPr>
        <w:ind w:firstLine="570"/>
        <w:jc w:val="both"/>
        <w:rPr>
          <w:sz w:val="28"/>
          <w:szCs w:val="28"/>
        </w:rPr>
      </w:pPr>
      <w:r>
        <w:rPr>
          <w:b/>
          <w:sz w:val="28"/>
          <w:szCs w:val="28"/>
        </w:rPr>
        <w:t xml:space="preserve">Вира </w:t>
      </w:r>
      <w:r>
        <w:rPr>
          <w:sz w:val="28"/>
          <w:szCs w:val="28"/>
        </w:rPr>
        <w:t>– в древнерусском праве штраф в пользу князя за убийство.</w:t>
      </w:r>
    </w:p>
    <w:p w:rsidR="001358F6" w:rsidRDefault="001358F6" w:rsidP="00B0121E">
      <w:pPr>
        <w:ind w:firstLine="570"/>
        <w:jc w:val="both"/>
        <w:rPr>
          <w:sz w:val="28"/>
          <w:szCs w:val="28"/>
        </w:rPr>
      </w:pPr>
      <w:r>
        <w:rPr>
          <w:b/>
          <w:sz w:val="28"/>
          <w:szCs w:val="28"/>
        </w:rPr>
        <w:t>Военная демократия</w:t>
      </w:r>
      <w:r>
        <w:rPr>
          <w:sz w:val="28"/>
          <w:szCs w:val="28"/>
        </w:rPr>
        <w:t xml:space="preserve"> – устройство общества в период разложения родового строя. При сохраняющихся остатках первобытнообщинного коллективизма и демократии повышалась власть военных вождей. </w:t>
      </w:r>
    </w:p>
    <w:p w:rsidR="001358F6" w:rsidRDefault="001358F6" w:rsidP="00B0121E">
      <w:pPr>
        <w:ind w:firstLine="570"/>
        <w:jc w:val="both"/>
        <w:rPr>
          <w:sz w:val="28"/>
          <w:szCs w:val="28"/>
        </w:rPr>
      </w:pPr>
      <w:r>
        <w:rPr>
          <w:b/>
          <w:sz w:val="28"/>
          <w:szCs w:val="28"/>
        </w:rPr>
        <w:t xml:space="preserve">Вождь </w:t>
      </w:r>
      <w:r>
        <w:rPr>
          <w:sz w:val="28"/>
          <w:szCs w:val="28"/>
        </w:rPr>
        <w:t xml:space="preserve">– предводитель. </w:t>
      </w:r>
      <w:r w:rsidR="003A6541">
        <w:rPr>
          <w:sz w:val="28"/>
          <w:szCs w:val="28"/>
        </w:rPr>
        <w:t>Р</w:t>
      </w:r>
      <w:r>
        <w:rPr>
          <w:sz w:val="28"/>
          <w:szCs w:val="28"/>
        </w:rPr>
        <w:t>азличались вожди племенные и военные. Первые руководили повседневной общественной жизнью коллектива (рода, племени), вторые – только военной деятельностью. Первоначально выбирались или назначались. С началом разложения родового общества и возникновения неравенства стали передавать власть по наследству. В период военной демократии всю полноту власти захватывают племенные вожди, опираясь на дружину.</w:t>
      </w:r>
    </w:p>
    <w:p w:rsidR="001358F6" w:rsidRDefault="001358F6" w:rsidP="00B0121E">
      <w:pPr>
        <w:ind w:firstLine="570"/>
        <w:jc w:val="both"/>
        <w:rPr>
          <w:sz w:val="28"/>
          <w:szCs w:val="28"/>
        </w:rPr>
      </w:pPr>
      <w:r>
        <w:rPr>
          <w:b/>
          <w:sz w:val="28"/>
          <w:szCs w:val="28"/>
        </w:rPr>
        <w:t xml:space="preserve">Волжская Булгария </w:t>
      </w:r>
      <w:r>
        <w:rPr>
          <w:sz w:val="28"/>
          <w:szCs w:val="28"/>
        </w:rPr>
        <w:t xml:space="preserve">– первое государственное образование народов Среднего Поволжья и Прикамья. Сформировалось в 30 - 40-е гг. Х века. Была завоевана монголо-татарами, вошла в состав Золотой Орды. В </w:t>
      </w:r>
      <w:r>
        <w:rPr>
          <w:sz w:val="28"/>
          <w:szCs w:val="28"/>
          <w:lang w:val="en-US"/>
        </w:rPr>
        <w:t>XV</w:t>
      </w:r>
      <w:r>
        <w:rPr>
          <w:sz w:val="28"/>
          <w:szCs w:val="28"/>
        </w:rPr>
        <w:t xml:space="preserve"> в. разгромлена Тимуром (Тамерланом). Самостоятельность сохранило только Казанское ханство (до 1552 г.).</w:t>
      </w:r>
    </w:p>
    <w:p w:rsidR="001358F6" w:rsidRDefault="001358F6" w:rsidP="00B0121E">
      <w:pPr>
        <w:ind w:firstLine="570"/>
        <w:jc w:val="both"/>
        <w:rPr>
          <w:sz w:val="28"/>
          <w:szCs w:val="28"/>
        </w:rPr>
      </w:pPr>
      <w:r>
        <w:rPr>
          <w:b/>
          <w:sz w:val="28"/>
          <w:szCs w:val="28"/>
        </w:rPr>
        <w:t>Восточнославянские племена</w:t>
      </w:r>
      <w:r>
        <w:rPr>
          <w:sz w:val="28"/>
          <w:szCs w:val="28"/>
        </w:rPr>
        <w:t xml:space="preserve"> - племена, обитавшие на территории, вошедшей в состав Киевской Руси: поляне, древляне, волыняне, уличи, радимичи, вятичи, кривичи, дреговичи и др.</w:t>
      </w:r>
    </w:p>
    <w:p w:rsidR="001358F6" w:rsidRDefault="001358F6" w:rsidP="00B0121E">
      <w:pPr>
        <w:ind w:firstLine="570"/>
        <w:jc w:val="both"/>
        <w:rPr>
          <w:sz w:val="28"/>
          <w:szCs w:val="28"/>
        </w:rPr>
      </w:pPr>
      <w:r>
        <w:rPr>
          <w:b/>
          <w:sz w:val="28"/>
          <w:szCs w:val="28"/>
        </w:rPr>
        <w:t>Вотчина (вотчинная собственность)</w:t>
      </w:r>
      <w:r>
        <w:rPr>
          <w:sz w:val="28"/>
          <w:szCs w:val="28"/>
        </w:rPr>
        <w:t xml:space="preserve"> - 1) древнейший вид феодальной земельной собственности в России, родовое имение, переходившее по наследству. Возникла в X (княжеская) – XI вв. (боярская, монастырская). </w:t>
      </w:r>
    </w:p>
    <w:p w:rsidR="001358F6" w:rsidRDefault="001358F6" w:rsidP="00B0121E">
      <w:pPr>
        <w:ind w:firstLine="570"/>
        <w:jc w:val="both"/>
        <w:rPr>
          <w:sz w:val="28"/>
          <w:szCs w:val="28"/>
        </w:rPr>
      </w:pPr>
      <w:r>
        <w:rPr>
          <w:b/>
          <w:sz w:val="28"/>
          <w:szCs w:val="28"/>
        </w:rPr>
        <w:t xml:space="preserve">Генезис </w:t>
      </w:r>
      <w:r>
        <w:rPr>
          <w:sz w:val="28"/>
          <w:szCs w:val="28"/>
        </w:rPr>
        <w:t>– происхождение, возникновение; процесс образования и становления развивающегося явления.</w:t>
      </w:r>
    </w:p>
    <w:p w:rsidR="001358F6" w:rsidRDefault="001358F6" w:rsidP="00B0121E">
      <w:pPr>
        <w:ind w:firstLine="570"/>
        <w:jc w:val="both"/>
        <w:rPr>
          <w:sz w:val="28"/>
          <w:szCs w:val="28"/>
        </w:rPr>
      </w:pPr>
      <w:r>
        <w:rPr>
          <w:b/>
          <w:sz w:val="28"/>
          <w:szCs w:val="28"/>
        </w:rPr>
        <w:t>Дань</w:t>
      </w:r>
      <w:r>
        <w:rPr>
          <w:sz w:val="28"/>
          <w:szCs w:val="28"/>
        </w:rPr>
        <w:t xml:space="preserve"> – ранняя форма государственного налога; натуральный или денежный побор с покоренных племен и народов. На Руси известна с IX в. В XI - XVI вв. означала налог и феодальную ренту.</w:t>
      </w:r>
    </w:p>
    <w:p w:rsidR="001358F6" w:rsidRDefault="001358F6" w:rsidP="00B0121E">
      <w:pPr>
        <w:ind w:firstLine="570"/>
        <w:jc w:val="both"/>
        <w:rPr>
          <w:sz w:val="28"/>
          <w:szCs w:val="28"/>
        </w:rPr>
      </w:pPr>
      <w:r>
        <w:rPr>
          <w:b/>
          <w:sz w:val="28"/>
          <w:szCs w:val="28"/>
        </w:rPr>
        <w:t>Дружина</w:t>
      </w:r>
      <w:r>
        <w:rPr>
          <w:sz w:val="28"/>
          <w:szCs w:val="28"/>
        </w:rPr>
        <w:t xml:space="preserve"> - вооруженные отряды при князе в Киевской Руси, участвовавшие в войнах, управлении княжеством и личным хозяйством князя. Делилась на старшую (бояре) и «молодшую» (отроки).</w:t>
      </w:r>
    </w:p>
    <w:p w:rsidR="001358F6" w:rsidRDefault="001358F6" w:rsidP="00B0121E">
      <w:pPr>
        <w:ind w:right="-1" w:firstLine="570"/>
        <w:jc w:val="both"/>
        <w:rPr>
          <w:color w:val="000000"/>
          <w:sz w:val="28"/>
          <w:szCs w:val="28"/>
        </w:rPr>
      </w:pPr>
      <w:r>
        <w:rPr>
          <w:b/>
          <w:color w:val="000000"/>
          <w:sz w:val="28"/>
          <w:szCs w:val="28"/>
        </w:rPr>
        <w:t>Закуп</w:t>
      </w:r>
      <w:r>
        <w:rPr>
          <w:color w:val="000000"/>
          <w:sz w:val="28"/>
          <w:szCs w:val="28"/>
        </w:rPr>
        <w:t xml:space="preserve"> - крестьянин, взявший «купу», и обязанный ее вернуть в оговоренный срок. В отличие от холопов имели свое хозяйство.</w:t>
      </w:r>
    </w:p>
    <w:p w:rsidR="001358F6" w:rsidRDefault="001358F6" w:rsidP="00B0121E">
      <w:pPr>
        <w:ind w:firstLine="570"/>
        <w:jc w:val="both"/>
        <w:rPr>
          <w:sz w:val="28"/>
          <w:szCs w:val="28"/>
        </w:rPr>
      </w:pPr>
      <w:r>
        <w:rPr>
          <w:b/>
          <w:sz w:val="28"/>
          <w:szCs w:val="28"/>
        </w:rPr>
        <w:t>Залежная система земледелия</w:t>
      </w:r>
      <w:r>
        <w:rPr>
          <w:sz w:val="28"/>
          <w:szCs w:val="28"/>
        </w:rPr>
        <w:t xml:space="preserve">  - примитивная система хозяйствования, при которой траву на участке выжигали и удобренную золой использовали до полного истощения, после этого участок оставляли на 2 - 4 года до восстановления травяного по</w:t>
      </w:r>
      <w:r>
        <w:rPr>
          <w:sz w:val="28"/>
          <w:szCs w:val="28"/>
        </w:rPr>
        <w:softHyphen/>
        <w:t>крова.</w:t>
      </w:r>
    </w:p>
    <w:p w:rsidR="001358F6" w:rsidRDefault="001358F6" w:rsidP="00B0121E">
      <w:pPr>
        <w:ind w:firstLine="570"/>
        <w:jc w:val="both"/>
        <w:rPr>
          <w:sz w:val="28"/>
          <w:szCs w:val="28"/>
        </w:rPr>
      </w:pPr>
      <w:r>
        <w:rPr>
          <w:b/>
          <w:sz w:val="28"/>
          <w:szCs w:val="28"/>
        </w:rPr>
        <w:t xml:space="preserve">Каган </w:t>
      </w:r>
      <w:r>
        <w:rPr>
          <w:sz w:val="28"/>
          <w:szCs w:val="28"/>
        </w:rPr>
        <w:t>– в тюркских государствах (Аварском и Хазарском каганатах) – титул правителя, равный императорскому. На этот титул претендовали и русские князья: его носили Владимир Святославич и Ярослав Мудрый.</w:t>
      </w:r>
    </w:p>
    <w:p w:rsidR="001358F6" w:rsidRDefault="001358F6" w:rsidP="00B0121E">
      <w:pPr>
        <w:ind w:firstLine="570"/>
        <w:jc w:val="both"/>
        <w:rPr>
          <w:sz w:val="28"/>
          <w:szCs w:val="28"/>
        </w:rPr>
      </w:pPr>
      <w:r>
        <w:rPr>
          <w:b/>
          <w:sz w:val="28"/>
          <w:szCs w:val="28"/>
        </w:rPr>
        <w:t>Киевская Русь</w:t>
      </w:r>
      <w:r>
        <w:rPr>
          <w:sz w:val="28"/>
          <w:szCs w:val="28"/>
        </w:rPr>
        <w:t xml:space="preserve"> - древнерусское государство IX – середины XII в. со столицей в Киеве, сложившееся в результате объединения славянских племен и представлявшее собой раннефеодальную монархию. Период расцвета Киевской Руси приходится на первую половину XI в. Процесс дробления привел к распаду государства к середине XII в. Имела большое международное значение.</w:t>
      </w:r>
    </w:p>
    <w:p w:rsidR="001358F6" w:rsidRDefault="001358F6" w:rsidP="00B0121E">
      <w:pPr>
        <w:ind w:firstLine="570"/>
        <w:jc w:val="both"/>
        <w:rPr>
          <w:sz w:val="28"/>
          <w:szCs w:val="28"/>
        </w:rPr>
      </w:pPr>
      <w:r>
        <w:rPr>
          <w:b/>
          <w:sz w:val="28"/>
          <w:szCs w:val="28"/>
        </w:rPr>
        <w:t xml:space="preserve">Князь </w:t>
      </w:r>
      <w:r>
        <w:rPr>
          <w:sz w:val="28"/>
          <w:szCs w:val="28"/>
        </w:rPr>
        <w:t>– глава государства или правитель волости. Слово заимствовано у германцев, которые обозначали им главу рода, племени.</w:t>
      </w:r>
    </w:p>
    <w:p w:rsidR="001358F6" w:rsidRPr="00E04351" w:rsidRDefault="001358F6" w:rsidP="00B0121E">
      <w:pPr>
        <w:ind w:firstLine="570"/>
        <w:jc w:val="both"/>
        <w:rPr>
          <w:sz w:val="28"/>
          <w:szCs w:val="28"/>
        </w:rPr>
      </w:pPr>
      <w:r w:rsidRPr="00E04351">
        <w:rPr>
          <w:b/>
          <w:sz w:val="28"/>
          <w:szCs w:val="28"/>
        </w:rPr>
        <w:t xml:space="preserve">Колонизация </w:t>
      </w:r>
      <w:r w:rsidRPr="00E04351">
        <w:rPr>
          <w:sz w:val="28"/>
          <w:szCs w:val="28"/>
        </w:rPr>
        <w:t xml:space="preserve">- заселение и хозяйственное освоение пустующих окраинных земель страны («внутренняя колонизация»), а также основание поселений за ее пределами («внешняя колонизация»). </w:t>
      </w:r>
    </w:p>
    <w:p w:rsidR="001358F6" w:rsidRDefault="001358F6" w:rsidP="00B0121E">
      <w:pPr>
        <w:ind w:firstLine="570"/>
        <w:jc w:val="both"/>
        <w:rPr>
          <w:sz w:val="28"/>
          <w:szCs w:val="28"/>
        </w:rPr>
      </w:pPr>
      <w:r>
        <w:rPr>
          <w:b/>
          <w:sz w:val="28"/>
          <w:szCs w:val="28"/>
        </w:rPr>
        <w:t>Лествичная система</w:t>
      </w:r>
      <w:r>
        <w:rPr>
          <w:sz w:val="28"/>
          <w:szCs w:val="28"/>
        </w:rPr>
        <w:t xml:space="preserve"> – система наследования княжеских столов на Руси. Вся Русская земля считалась владением княжеского рода Рюриковичей. Глава рода – отец правил в Киеве, а сыновья управляли городами и волостями в качестве наместников. В дальнейшем во главе рода поочередно вставали старшие в данные момент князья. Поэтому киевский престол передавался по наследству от брата к брату, а после смерти последнего из братьев переходил к старшему племяннику. Смерть любого члена княжеского рода вызывала передвижение его младших родственников на одну ступень вверх. Покидая менее богатую и почетную область, князь переходил в более богатую и почетную. Если какой-то князь умирал, не дойдя до великого киевского княжения, то его дети теряли право двигаться вверх по «лестнице» княжений и должны были навсегда оставаться в своих владениях.</w:t>
      </w:r>
    </w:p>
    <w:p w:rsidR="001358F6" w:rsidRDefault="001358F6" w:rsidP="00B0121E">
      <w:pPr>
        <w:ind w:firstLine="570"/>
        <w:jc w:val="both"/>
        <w:rPr>
          <w:sz w:val="28"/>
          <w:szCs w:val="28"/>
        </w:rPr>
      </w:pPr>
      <w:r>
        <w:rPr>
          <w:b/>
          <w:sz w:val="28"/>
          <w:szCs w:val="28"/>
        </w:rPr>
        <w:t xml:space="preserve">Летопись </w:t>
      </w:r>
      <w:r>
        <w:rPr>
          <w:sz w:val="28"/>
          <w:szCs w:val="28"/>
        </w:rPr>
        <w:t>– историческое повествование, содержащее записи по годам («по летам»). Создавались при княжеских дворах, в монастырях, при епископских кафедрах. Как самостоятельные исторические памятники они в большинстве случаев не сохранились, а вошли в летописные своды.</w:t>
      </w:r>
    </w:p>
    <w:p w:rsidR="001358F6" w:rsidRDefault="001358F6" w:rsidP="00B0121E">
      <w:pPr>
        <w:ind w:firstLine="570"/>
        <w:jc w:val="both"/>
        <w:rPr>
          <w:sz w:val="28"/>
          <w:szCs w:val="28"/>
        </w:rPr>
      </w:pPr>
      <w:r>
        <w:rPr>
          <w:b/>
          <w:sz w:val="28"/>
          <w:szCs w:val="28"/>
        </w:rPr>
        <w:t>Монархия -</w:t>
      </w:r>
      <w:r>
        <w:rPr>
          <w:sz w:val="28"/>
          <w:szCs w:val="28"/>
        </w:rPr>
        <w:t xml:space="preserve"> государство, единоличный правитель которого получает власть, как правило, в порядке наследования.</w:t>
      </w:r>
    </w:p>
    <w:p w:rsidR="001358F6" w:rsidRDefault="001358F6" w:rsidP="00B0121E">
      <w:pPr>
        <w:ind w:firstLine="570"/>
        <w:jc w:val="both"/>
        <w:rPr>
          <w:sz w:val="28"/>
          <w:szCs w:val="28"/>
        </w:rPr>
      </w:pPr>
      <w:r>
        <w:rPr>
          <w:b/>
          <w:sz w:val="28"/>
          <w:szCs w:val="28"/>
        </w:rPr>
        <w:t xml:space="preserve">Натуральное хозяйство </w:t>
      </w:r>
      <w:r>
        <w:rPr>
          <w:sz w:val="28"/>
          <w:szCs w:val="28"/>
        </w:rPr>
        <w:t>– тип хозяйства, при котором продукты и вещи производятся и изготавливаются для собственного потребления, а не на продажу.</w:t>
      </w:r>
    </w:p>
    <w:p w:rsidR="001358F6" w:rsidRDefault="001358F6" w:rsidP="00B0121E">
      <w:pPr>
        <w:ind w:firstLine="570"/>
        <w:jc w:val="both"/>
        <w:rPr>
          <w:color w:val="000000"/>
          <w:sz w:val="28"/>
          <w:szCs w:val="28"/>
        </w:rPr>
      </w:pPr>
      <w:r>
        <w:rPr>
          <w:b/>
          <w:sz w:val="28"/>
          <w:szCs w:val="28"/>
        </w:rPr>
        <w:t>Норманнская теория</w:t>
      </w:r>
      <w:r>
        <w:rPr>
          <w:sz w:val="28"/>
          <w:szCs w:val="28"/>
        </w:rPr>
        <w:t xml:space="preserve"> </w:t>
      </w:r>
      <w:r>
        <w:rPr>
          <w:color w:val="000000"/>
          <w:sz w:val="28"/>
          <w:szCs w:val="28"/>
        </w:rPr>
        <w:t xml:space="preserve">- возникшее во второй четверти </w:t>
      </w:r>
      <w:r>
        <w:rPr>
          <w:color w:val="000000"/>
          <w:sz w:val="28"/>
          <w:szCs w:val="28"/>
          <w:lang w:val="en-US"/>
        </w:rPr>
        <w:t>XVIII</w:t>
      </w:r>
      <w:r>
        <w:rPr>
          <w:color w:val="000000"/>
          <w:sz w:val="28"/>
          <w:szCs w:val="28"/>
        </w:rPr>
        <w:t xml:space="preserve"> в. направление в русской и зарубежной историографии, сторонники кото</w:t>
      </w:r>
      <w:r>
        <w:rPr>
          <w:color w:val="000000"/>
          <w:sz w:val="28"/>
          <w:szCs w:val="28"/>
        </w:rPr>
        <w:softHyphen/>
        <w:t>рого ставили в заслугу норманнам (варягам) создание го</w:t>
      </w:r>
      <w:r>
        <w:rPr>
          <w:color w:val="000000"/>
          <w:sz w:val="28"/>
          <w:szCs w:val="28"/>
        </w:rPr>
        <w:softHyphen/>
        <w:t>сударства у восточных славян.</w:t>
      </w:r>
    </w:p>
    <w:p w:rsidR="001358F6" w:rsidRDefault="001358F6" w:rsidP="00B0121E">
      <w:pPr>
        <w:ind w:firstLine="570"/>
        <w:jc w:val="both"/>
        <w:rPr>
          <w:sz w:val="28"/>
          <w:szCs w:val="28"/>
        </w:rPr>
      </w:pPr>
      <w:r>
        <w:rPr>
          <w:b/>
          <w:sz w:val="28"/>
          <w:szCs w:val="28"/>
        </w:rPr>
        <w:t>Образование древнерусского государства</w:t>
      </w:r>
      <w:r>
        <w:rPr>
          <w:sz w:val="28"/>
          <w:szCs w:val="28"/>
        </w:rPr>
        <w:t xml:space="preserve"> - объединение в единое государство двух протогосударственных образований восточных славян, принявшее форму раннефеодальной монархии; расширялось за счет подчинения племенных союзов славянских княжеств.</w:t>
      </w:r>
    </w:p>
    <w:p w:rsidR="001358F6" w:rsidRDefault="001358F6" w:rsidP="00B0121E">
      <w:pPr>
        <w:ind w:firstLine="570"/>
        <w:jc w:val="both"/>
        <w:rPr>
          <w:sz w:val="28"/>
          <w:szCs w:val="28"/>
        </w:rPr>
      </w:pPr>
      <w:r>
        <w:rPr>
          <w:b/>
          <w:sz w:val="28"/>
          <w:szCs w:val="28"/>
        </w:rPr>
        <w:t>Община</w:t>
      </w:r>
      <w:r>
        <w:rPr>
          <w:sz w:val="28"/>
          <w:szCs w:val="28"/>
        </w:rPr>
        <w:t xml:space="preserve"> – объединение людей, характерное для многих эпох. Особенностью общины является совместное владение орудиями труда, другим имуществом, а также её отличает полное или частичное самоуправление. В истории известны общины родовые, семейные и соседские (сельские).</w:t>
      </w:r>
    </w:p>
    <w:p w:rsidR="001358F6" w:rsidRDefault="001358F6" w:rsidP="00B0121E">
      <w:pPr>
        <w:ind w:firstLine="570"/>
        <w:jc w:val="both"/>
        <w:rPr>
          <w:sz w:val="28"/>
          <w:szCs w:val="28"/>
        </w:rPr>
      </w:pPr>
      <w:r>
        <w:rPr>
          <w:b/>
          <w:sz w:val="28"/>
          <w:szCs w:val="28"/>
        </w:rPr>
        <w:t xml:space="preserve">Обычное право </w:t>
      </w:r>
      <w:r>
        <w:rPr>
          <w:sz w:val="28"/>
          <w:szCs w:val="28"/>
        </w:rPr>
        <w:t>– система норм, правил поведения, основывающаяся на обычае. Обычное право возникло в догосударственный период, было широко распространено в древних и средневековых обществах.</w:t>
      </w:r>
    </w:p>
    <w:p w:rsidR="001358F6" w:rsidRDefault="001358F6" w:rsidP="00B0121E">
      <w:pPr>
        <w:ind w:firstLine="570"/>
        <w:jc w:val="both"/>
        <w:rPr>
          <w:sz w:val="28"/>
          <w:szCs w:val="28"/>
        </w:rPr>
      </w:pPr>
      <w:r>
        <w:rPr>
          <w:b/>
          <w:sz w:val="28"/>
          <w:szCs w:val="28"/>
        </w:rPr>
        <w:t>Перелог</w:t>
      </w:r>
      <w:r>
        <w:rPr>
          <w:sz w:val="28"/>
          <w:szCs w:val="28"/>
        </w:rPr>
        <w:t xml:space="preserve"> – система землепользования, при которой поле засевается несколько лет подряд, затем несколько лет отдыхает, потом снова распахивается.</w:t>
      </w:r>
    </w:p>
    <w:p w:rsidR="001358F6" w:rsidRDefault="001358F6" w:rsidP="00B0121E">
      <w:pPr>
        <w:ind w:firstLine="570"/>
        <w:jc w:val="both"/>
        <w:rPr>
          <w:sz w:val="28"/>
          <w:szCs w:val="28"/>
        </w:rPr>
      </w:pPr>
      <w:r>
        <w:rPr>
          <w:b/>
          <w:sz w:val="28"/>
          <w:szCs w:val="28"/>
        </w:rPr>
        <w:t>Переход к феодальной раздробленности</w:t>
      </w:r>
      <w:r>
        <w:rPr>
          <w:sz w:val="28"/>
          <w:szCs w:val="28"/>
        </w:rPr>
        <w:t xml:space="preserve"> - начало процесса дробления Киевской Руси, который привел к распаду единого русского государства (середина XII в.); обусловлен развитием феодальных отношений; сопровождался междоусобными войнами и набегами половцев.</w:t>
      </w:r>
    </w:p>
    <w:p w:rsidR="001358F6" w:rsidRDefault="001358F6" w:rsidP="00B0121E">
      <w:pPr>
        <w:ind w:firstLine="570"/>
        <w:jc w:val="both"/>
        <w:rPr>
          <w:sz w:val="28"/>
          <w:szCs w:val="28"/>
        </w:rPr>
      </w:pPr>
      <w:r>
        <w:rPr>
          <w:b/>
          <w:sz w:val="28"/>
          <w:szCs w:val="28"/>
        </w:rPr>
        <w:t>Печенеги</w:t>
      </w:r>
      <w:r>
        <w:rPr>
          <w:sz w:val="28"/>
          <w:szCs w:val="28"/>
        </w:rPr>
        <w:t xml:space="preserve"> - объединение тюркских и других племен в заволжских степях, кочевники-скотоводы в южнорусских степях (IX в.), совершали набеги на Русь. В 1036 г. разбиты и покорены русскими.</w:t>
      </w:r>
    </w:p>
    <w:p w:rsidR="001358F6" w:rsidRDefault="001358F6" w:rsidP="00B0121E">
      <w:pPr>
        <w:ind w:firstLine="570"/>
        <w:jc w:val="both"/>
        <w:rPr>
          <w:sz w:val="28"/>
          <w:szCs w:val="28"/>
        </w:rPr>
      </w:pPr>
      <w:r>
        <w:rPr>
          <w:b/>
          <w:sz w:val="28"/>
          <w:szCs w:val="28"/>
        </w:rPr>
        <w:t>Племя</w:t>
      </w:r>
      <w:r>
        <w:rPr>
          <w:sz w:val="28"/>
          <w:szCs w:val="28"/>
        </w:rPr>
        <w:t xml:space="preserve"> – тип этнической общности и социальной организации эпохи первобытного строя; объединение нескольких родов во главе с князем. Союз родственных племен составлял племенной союз.</w:t>
      </w:r>
    </w:p>
    <w:p w:rsidR="001358F6" w:rsidRDefault="001358F6" w:rsidP="00B0121E">
      <w:pPr>
        <w:ind w:firstLine="570"/>
        <w:jc w:val="both"/>
        <w:rPr>
          <w:sz w:val="28"/>
          <w:szCs w:val="28"/>
        </w:rPr>
      </w:pPr>
      <w:r>
        <w:rPr>
          <w:b/>
          <w:sz w:val="28"/>
          <w:szCs w:val="28"/>
        </w:rPr>
        <w:t>Подсечно-огневая система земледелия</w:t>
      </w:r>
      <w:r>
        <w:rPr>
          <w:sz w:val="28"/>
          <w:szCs w:val="28"/>
        </w:rPr>
        <w:t xml:space="preserve"> – примитивная система земледелия, при которой на освобожденных от леса (вырубленных и выжженных) землях в течение нескольких лет выращивали сельскохозяйственные растения. После истощения земель участок не использовался.</w:t>
      </w:r>
    </w:p>
    <w:p w:rsidR="001358F6" w:rsidRDefault="001358F6" w:rsidP="00B0121E">
      <w:pPr>
        <w:ind w:firstLine="570"/>
        <w:jc w:val="both"/>
        <w:rPr>
          <w:sz w:val="28"/>
          <w:szCs w:val="28"/>
        </w:rPr>
      </w:pPr>
      <w:r>
        <w:rPr>
          <w:b/>
          <w:sz w:val="28"/>
          <w:szCs w:val="28"/>
        </w:rPr>
        <w:t>Половцы</w:t>
      </w:r>
      <w:r>
        <w:rPr>
          <w:sz w:val="28"/>
          <w:szCs w:val="28"/>
        </w:rPr>
        <w:t xml:space="preserve"> - тюркоязычный народ, кочевники-скотоводы в Северном Причерноморье (XI в.), совершали набеги на Русь. Наиболее опасными были набеги в конце XI в. Разгромлены и покорены монголо-татарами.</w:t>
      </w:r>
    </w:p>
    <w:p w:rsidR="001358F6" w:rsidRDefault="001358F6" w:rsidP="00B0121E">
      <w:pPr>
        <w:ind w:firstLine="570"/>
        <w:jc w:val="both"/>
        <w:rPr>
          <w:sz w:val="28"/>
          <w:szCs w:val="28"/>
        </w:rPr>
      </w:pPr>
      <w:r>
        <w:rPr>
          <w:b/>
          <w:sz w:val="28"/>
          <w:szCs w:val="28"/>
        </w:rPr>
        <w:t>Полюдье</w:t>
      </w:r>
      <w:r>
        <w:rPr>
          <w:sz w:val="28"/>
          <w:szCs w:val="28"/>
        </w:rPr>
        <w:t xml:space="preserve"> - в Киевской Руси объезд князем и дружиной подвластных земель для сбора дани.</w:t>
      </w:r>
    </w:p>
    <w:p w:rsidR="001358F6" w:rsidRDefault="001358F6" w:rsidP="00B0121E">
      <w:pPr>
        <w:ind w:firstLine="570"/>
        <w:jc w:val="both"/>
        <w:rPr>
          <w:sz w:val="28"/>
          <w:szCs w:val="28"/>
        </w:rPr>
      </w:pPr>
      <w:r>
        <w:rPr>
          <w:b/>
          <w:sz w:val="28"/>
          <w:szCs w:val="28"/>
        </w:rPr>
        <w:t>Посадник</w:t>
      </w:r>
      <w:r>
        <w:rPr>
          <w:sz w:val="28"/>
          <w:szCs w:val="28"/>
        </w:rPr>
        <w:t xml:space="preserve"> – первоначально наместник великого князя в городе (X - XI вв.). С 1136 г. – высшее должностное лицо Новгородской республики, глава исполнительной власти.</w:t>
      </w:r>
    </w:p>
    <w:p w:rsidR="001358F6" w:rsidRDefault="001358F6" w:rsidP="00B0121E">
      <w:pPr>
        <w:ind w:firstLine="570"/>
        <w:jc w:val="both"/>
        <w:rPr>
          <w:color w:val="000000"/>
          <w:sz w:val="28"/>
          <w:szCs w:val="28"/>
        </w:rPr>
      </w:pPr>
      <w:r>
        <w:rPr>
          <w:b/>
          <w:sz w:val="28"/>
          <w:szCs w:val="28"/>
        </w:rPr>
        <w:t>Путь «из варяг в греки»</w:t>
      </w:r>
      <w:r>
        <w:rPr>
          <w:sz w:val="28"/>
          <w:szCs w:val="28"/>
        </w:rPr>
        <w:t xml:space="preserve"> - </w:t>
      </w:r>
      <w:r>
        <w:rPr>
          <w:color w:val="000000"/>
          <w:sz w:val="28"/>
          <w:szCs w:val="28"/>
        </w:rPr>
        <w:t xml:space="preserve">основной торговый путь, проходивший по территории Киевской Руси, который до </w:t>
      </w:r>
      <w:r>
        <w:rPr>
          <w:color w:val="000000"/>
          <w:sz w:val="28"/>
          <w:szCs w:val="28"/>
          <w:lang w:val="en-US"/>
        </w:rPr>
        <w:t>XII</w:t>
      </w:r>
      <w:r>
        <w:rPr>
          <w:color w:val="000000"/>
          <w:sz w:val="28"/>
          <w:szCs w:val="28"/>
        </w:rPr>
        <w:t xml:space="preserve"> в. связывал напрямую стра</w:t>
      </w:r>
      <w:r>
        <w:rPr>
          <w:color w:val="000000"/>
          <w:sz w:val="28"/>
          <w:szCs w:val="28"/>
        </w:rPr>
        <w:softHyphen/>
        <w:t>ны Западной Европы с Востоком.</w:t>
      </w:r>
    </w:p>
    <w:p w:rsidR="001358F6" w:rsidRDefault="001358F6" w:rsidP="00B0121E">
      <w:pPr>
        <w:ind w:firstLine="570"/>
        <w:jc w:val="both"/>
        <w:rPr>
          <w:sz w:val="28"/>
          <w:szCs w:val="28"/>
        </w:rPr>
      </w:pPr>
      <w:r>
        <w:rPr>
          <w:b/>
          <w:sz w:val="28"/>
          <w:szCs w:val="28"/>
        </w:rPr>
        <w:t>Разделение труда</w:t>
      </w:r>
      <w:r>
        <w:rPr>
          <w:sz w:val="28"/>
          <w:szCs w:val="28"/>
        </w:rPr>
        <w:t xml:space="preserve"> – специализация трудовой деятельности человека. Первое разделение труда – отделение земледелия от скотоводства, второе – отделение ремесла от сельского хозяйства. Привело к появлению различий в трудовой деятельности людей, а также способствовало возникновению имущественного и др. неравенства.</w:t>
      </w:r>
    </w:p>
    <w:p w:rsidR="001358F6" w:rsidRDefault="001358F6" w:rsidP="00B0121E">
      <w:pPr>
        <w:ind w:firstLine="570"/>
        <w:jc w:val="both"/>
        <w:rPr>
          <w:sz w:val="28"/>
          <w:szCs w:val="28"/>
        </w:rPr>
      </w:pPr>
      <w:r>
        <w:rPr>
          <w:b/>
          <w:sz w:val="28"/>
          <w:szCs w:val="28"/>
        </w:rPr>
        <w:t>Расцвет Киевской Руси -</w:t>
      </w:r>
      <w:r>
        <w:rPr>
          <w:sz w:val="28"/>
          <w:szCs w:val="28"/>
        </w:rPr>
        <w:t xml:space="preserve"> Киевская Русь вступила в период расцвета (первая половина XI в.) при Владимире I, достигла наибольшего могущества при Ярославе Мудром; имела обширные международные связи, высокий уровень развития культуры и искусства.</w:t>
      </w:r>
    </w:p>
    <w:p w:rsidR="001358F6" w:rsidRDefault="001358F6" w:rsidP="00B0121E">
      <w:pPr>
        <w:ind w:firstLine="570"/>
        <w:jc w:val="both"/>
        <w:rPr>
          <w:sz w:val="28"/>
          <w:szCs w:val="28"/>
        </w:rPr>
      </w:pPr>
      <w:r>
        <w:rPr>
          <w:b/>
          <w:sz w:val="28"/>
          <w:szCs w:val="28"/>
        </w:rPr>
        <w:t xml:space="preserve">Ремесло </w:t>
      </w:r>
      <w:r>
        <w:rPr>
          <w:sz w:val="28"/>
          <w:szCs w:val="28"/>
        </w:rPr>
        <w:t>– форма производительной деятельности человека. В эпоху древности – ручное производство, для которого характерно применение простых орудий труда при определяющем значении мастерства ремесленника. Для ремесленного производства характерна также индивидуальная форма трудовой деятельности: ремесленник работает один или с небольшим числом помощников (подмастерьев, учеников).</w:t>
      </w:r>
    </w:p>
    <w:p w:rsidR="001358F6" w:rsidRDefault="001358F6" w:rsidP="00B0121E">
      <w:pPr>
        <w:ind w:firstLine="570"/>
        <w:jc w:val="both"/>
        <w:rPr>
          <w:sz w:val="28"/>
          <w:szCs w:val="28"/>
        </w:rPr>
      </w:pPr>
      <w:r>
        <w:rPr>
          <w:b/>
          <w:sz w:val="28"/>
          <w:szCs w:val="28"/>
        </w:rPr>
        <w:t>Род</w:t>
      </w:r>
      <w:r>
        <w:rPr>
          <w:sz w:val="28"/>
          <w:szCs w:val="28"/>
        </w:rPr>
        <w:t xml:space="preserve"> – коллектив кровных родственников, ведущих происхождение от одного общего предка.</w:t>
      </w:r>
    </w:p>
    <w:p w:rsidR="001358F6" w:rsidRDefault="001358F6" w:rsidP="00B0121E">
      <w:pPr>
        <w:ind w:firstLine="570"/>
        <w:jc w:val="both"/>
        <w:rPr>
          <w:sz w:val="28"/>
          <w:szCs w:val="28"/>
        </w:rPr>
      </w:pPr>
      <w:r>
        <w:rPr>
          <w:b/>
          <w:sz w:val="28"/>
          <w:szCs w:val="28"/>
        </w:rPr>
        <w:t>Родовая община</w:t>
      </w:r>
      <w:r>
        <w:rPr>
          <w:sz w:val="28"/>
          <w:szCs w:val="28"/>
        </w:rPr>
        <w:t xml:space="preserve"> – одна из форм общественных отношений, существовавших во времена первобытного общества. Членов родовой общины объединяло кровное родство, вера в общего предка, совместное ведение хозяйства и владение собственностью. Жизнью общины руководил старейшина, избираемый из самых старших и опытных членов рода.</w:t>
      </w:r>
    </w:p>
    <w:p w:rsidR="001358F6" w:rsidRDefault="001358F6" w:rsidP="00B0121E">
      <w:pPr>
        <w:ind w:firstLine="570"/>
        <w:jc w:val="both"/>
        <w:rPr>
          <w:sz w:val="28"/>
          <w:szCs w:val="28"/>
        </w:rPr>
      </w:pPr>
      <w:r>
        <w:rPr>
          <w:b/>
          <w:sz w:val="28"/>
          <w:szCs w:val="28"/>
        </w:rPr>
        <w:t>Сарматы</w:t>
      </w:r>
      <w:r>
        <w:rPr>
          <w:sz w:val="28"/>
          <w:szCs w:val="28"/>
        </w:rPr>
        <w:t xml:space="preserve"> – кочевой ираноязычный народ, в </w:t>
      </w:r>
      <w:r>
        <w:rPr>
          <w:sz w:val="28"/>
          <w:szCs w:val="28"/>
          <w:lang w:val="en-US"/>
        </w:rPr>
        <w:t>III</w:t>
      </w:r>
      <w:r>
        <w:rPr>
          <w:sz w:val="28"/>
          <w:szCs w:val="28"/>
        </w:rPr>
        <w:t xml:space="preserve"> в. до н.э. сменивший в степях Северного Причерноморья скифов. Потомками сарматов стали аланы.</w:t>
      </w:r>
    </w:p>
    <w:p w:rsidR="001358F6" w:rsidRDefault="001358F6" w:rsidP="00B0121E">
      <w:pPr>
        <w:ind w:firstLine="570"/>
        <w:jc w:val="both"/>
        <w:rPr>
          <w:sz w:val="28"/>
          <w:szCs w:val="28"/>
        </w:rPr>
      </w:pPr>
      <w:r>
        <w:rPr>
          <w:b/>
          <w:sz w:val="28"/>
          <w:szCs w:val="28"/>
        </w:rPr>
        <w:t>Скифы</w:t>
      </w:r>
      <w:r>
        <w:rPr>
          <w:sz w:val="28"/>
          <w:szCs w:val="28"/>
        </w:rPr>
        <w:t xml:space="preserve"> – кочевой ираноязычный народ, обитавший в Северном Причерноморье с </w:t>
      </w:r>
      <w:r>
        <w:rPr>
          <w:sz w:val="28"/>
          <w:szCs w:val="28"/>
          <w:lang w:val="en-US"/>
        </w:rPr>
        <w:t>VIII</w:t>
      </w:r>
      <w:r>
        <w:rPr>
          <w:sz w:val="28"/>
          <w:szCs w:val="28"/>
        </w:rPr>
        <w:t xml:space="preserve"> по </w:t>
      </w:r>
      <w:r>
        <w:rPr>
          <w:sz w:val="28"/>
          <w:szCs w:val="28"/>
          <w:lang w:val="en-US"/>
        </w:rPr>
        <w:t>III</w:t>
      </w:r>
      <w:r>
        <w:rPr>
          <w:sz w:val="28"/>
          <w:szCs w:val="28"/>
        </w:rPr>
        <w:t xml:space="preserve"> вв. до н.э., вытеснены сарматами.</w:t>
      </w:r>
    </w:p>
    <w:p w:rsidR="00563E64" w:rsidRPr="00563E64" w:rsidRDefault="00563E64" w:rsidP="00B0121E">
      <w:pPr>
        <w:ind w:firstLine="570"/>
        <w:jc w:val="both"/>
        <w:rPr>
          <w:b/>
          <w:sz w:val="28"/>
          <w:szCs w:val="28"/>
        </w:rPr>
      </w:pPr>
      <w:r w:rsidRPr="00563E64">
        <w:rPr>
          <w:b/>
          <w:sz w:val="28"/>
          <w:szCs w:val="28"/>
        </w:rPr>
        <w:t xml:space="preserve">Смерды </w:t>
      </w:r>
      <w:r w:rsidRPr="00563E64">
        <w:rPr>
          <w:sz w:val="28"/>
          <w:szCs w:val="28"/>
        </w:rPr>
        <w:t>– категория свободных крестьян на Руси.</w:t>
      </w:r>
    </w:p>
    <w:p w:rsidR="001358F6" w:rsidRDefault="001358F6" w:rsidP="00B0121E">
      <w:pPr>
        <w:ind w:firstLine="570"/>
        <w:jc w:val="both"/>
        <w:rPr>
          <w:sz w:val="28"/>
          <w:szCs w:val="28"/>
        </w:rPr>
      </w:pPr>
      <w:r>
        <w:rPr>
          <w:b/>
          <w:sz w:val="28"/>
          <w:szCs w:val="28"/>
        </w:rPr>
        <w:t xml:space="preserve">Соседская община </w:t>
      </w:r>
      <w:r>
        <w:rPr>
          <w:sz w:val="28"/>
          <w:szCs w:val="28"/>
        </w:rPr>
        <w:t xml:space="preserve">– одна из форм общественных отношений, возникшая в период разложения родоплеменного общества. В соседской общине каждая семья имеет право на свою долю общинной собственности. </w:t>
      </w:r>
    </w:p>
    <w:p w:rsidR="001358F6" w:rsidRDefault="001358F6" w:rsidP="00B0121E">
      <w:pPr>
        <w:ind w:firstLine="570"/>
        <w:jc w:val="both"/>
        <w:rPr>
          <w:sz w:val="28"/>
          <w:szCs w:val="28"/>
        </w:rPr>
      </w:pPr>
      <w:r>
        <w:rPr>
          <w:b/>
          <w:sz w:val="28"/>
          <w:szCs w:val="28"/>
        </w:rPr>
        <w:t>Тысяцкий</w:t>
      </w:r>
      <w:r>
        <w:rPr>
          <w:sz w:val="28"/>
          <w:szCs w:val="28"/>
        </w:rPr>
        <w:t xml:space="preserve"> – военачальник, предводитель войска.</w:t>
      </w:r>
    </w:p>
    <w:p w:rsidR="001C37A5" w:rsidRDefault="001358F6" w:rsidP="00B0121E">
      <w:pPr>
        <w:ind w:firstLine="570"/>
        <w:jc w:val="both"/>
        <w:rPr>
          <w:sz w:val="28"/>
          <w:szCs w:val="28"/>
        </w:rPr>
      </w:pPr>
      <w:r>
        <w:rPr>
          <w:b/>
          <w:sz w:val="28"/>
          <w:szCs w:val="28"/>
        </w:rPr>
        <w:t>Удельное княжество</w:t>
      </w:r>
      <w:r>
        <w:rPr>
          <w:sz w:val="28"/>
          <w:szCs w:val="28"/>
        </w:rPr>
        <w:t xml:space="preserve"> (удел) - 1) доля члена княжеского рода в родовом владении; 2) на Руси XII - XVI вв. составная часть крупных великих княжеств. Управлялось членом великокняжеской семьи.</w:t>
      </w:r>
    </w:p>
    <w:p w:rsidR="001358F6" w:rsidRDefault="001358F6" w:rsidP="00B0121E">
      <w:pPr>
        <w:ind w:firstLine="570"/>
        <w:jc w:val="both"/>
        <w:rPr>
          <w:sz w:val="28"/>
          <w:szCs w:val="28"/>
        </w:rPr>
      </w:pPr>
      <w:r>
        <w:rPr>
          <w:b/>
          <w:sz w:val="28"/>
          <w:szCs w:val="28"/>
        </w:rPr>
        <w:t>Феод</w:t>
      </w:r>
      <w:r>
        <w:rPr>
          <w:sz w:val="28"/>
          <w:szCs w:val="28"/>
        </w:rPr>
        <w:t xml:space="preserve"> – земельное владение с крестьянами, за которое владелец (феодал) должен нести военную службу.</w:t>
      </w:r>
    </w:p>
    <w:p w:rsidR="001358F6" w:rsidRDefault="001358F6" w:rsidP="00B0121E">
      <w:pPr>
        <w:ind w:firstLine="570"/>
        <w:jc w:val="both"/>
        <w:rPr>
          <w:sz w:val="28"/>
          <w:szCs w:val="28"/>
        </w:rPr>
      </w:pPr>
      <w:r>
        <w:rPr>
          <w:b/>
          <w:sz w:val="28"/>
          <w:szCs w:val="28"/>
        </w:rPr>
        <w:t xml:space="preserve">Феодализм - </w:t>
      </w:r>
      <w:r>
        <w:rPr>
          <w:sz w:val="28"/>
          <w:szCs w:val="28"/>
        </w:rPr>
        <w:t>общественно-экономическая формация, характерная для аграрного (доиндустриального) европейского общества эпохи средневековья и начала нового времени. Феодализму присущи сочетание крупной земельной собственности с подчиненным ей мелким крестьянским хозяйством, сословная организация как правящего слоя, так и непосредственных производителей (крестьян, ремесленников) и господство религии в духовной сфере.</w:t>
      </w:r>
    </w:p>
    <w:p w:rsidR="001358F6" w:rsidRDefault="001358F6" w:rsidP="00B0121E">
      <w:pPr>
        <w:ind w:firstLine="570"/>
        <w:jc w:val="both"/>
        <w:rPr>
          <w:sz w:val="28"/>
          <w:szCs w:val="28"/>
        </w:rPr>
      </w:pPr>
      <w:r>
        <w:rPr>
          <w:b/>
          <w:sz w:val="28"/>
          <w:szCs w:val="28"/>
        </w:rPr>
        <w:t>Формирование государственности</w:t>
      </w:r>
      <w:r>
        <w:rPr>
          <w:sz w:val="28"/>
          <w:szCs w:val="28"/>
        </w:rPr>
        <w:t xml:space="preserve"> Киевской Руси, характеризуется завершением к концу X в. процессов ликвидации автономии союзов славянских княжеств, оформления территориальной структуры государства; создается разветвленный аппарат управления; сопровождается организацией обороны южных границ от печенегов.</w:t>
      </w:r>
    </w:p>
    <w:p w:rsidR="002B61E0" w:rsidRDefault="001358F6" w:rsidP="00B0121E">
      <w:pPr>
        <w:ind w:firstLine="570"/>
        <w:jc w:val="both"/>
        <w:rPr>
          <w:sz w:val="28"/>
          <w:szCs w:val="28"/>
        </w:rPr>
      </w:pPr>
      <w:r>
        <w:rPr>
          <w:b/>
          <w:sz w:val="28"/>
          <w:szCs w:val="28"/>
        </w:rPr>
        <w:t>Хазары</w:t>
      </w:r>
      <w:r>
        <w:rPr>
          <w:sz w:val="28"/>
          <w:szCs w:val="28"/>
        </w:rPr>
        <w:t xml:space="preserve"> – тюркоязычный народ, кочевавший в Западно-Прикаспийской степи, образовавшие раннефеодальное государство – Хазарский каганат, разгромленный в 964 - 969 гг. киевским князем Святославом.</w:t>
      </w:r>
    </w:p>
    <w:p w:rsidR="002B61E0" w:rsidRPr="002B61E0" w:rsidRDefault="002B61E0" w:rsidP="00B0121E">
      <w:pPr>
        <w:ind w:firstLine="570"/>
        <w:jc w:val="both"/>
        <w:rPr>
          <w:sz w:val="28"/>
          <w:szCs w:val="28"/>
        </w:rPr>
      </w:pPr>
      <w:r w:rsidRPr="002B61E0">
        <w:rPr>
          <w:b/>
          <w:sz w:val="28"/>
          <w:szCs w:val="28"/>
        </w:rPr>
        <w:t xml:space="preserve">Холоп </w:t>
      </w:r>
      <w:r w:rsidRPr="002B61E0">
        <w:rPr>
          <w:sz w:val="28"/>
          <w:szCs w:val="28"/>
        </w:rPr>
        <w:t>– раб</w:t>
      </w:r>
      <w:r>
        <w:rPr>
          <w:sz w:val="28"/>
          <w:szCs w:val="28"/>
        </w:rPr>
        <w:t xml:space="preserve"> в Древней Руси</w:t>
      </w:r>
      <w:r w:rsidRPr="002B61E0">
        <w:rPr>
          <w:sz w:val="28"/>
          <w:szCs w:val="28"/>
        </w:rPr>
        <w:t>, не имеющий права перехода к другому хозяину и права выкупа на волю.</w:t>
      </w:r>
    </w:p>
    <w:p w:rsidR="001358F6" w:rsidRDefault="001358F6" w:rsidP="00B0121E">
      <w:pPr>
        <w:ind w:firstLine="570"/>
        <w:jc w:val="both"/>
        <w:rPr>
          <w:sz w:val="28"/>
          <w:szCs w:val="28"/>
        </w:rPr>
      </w:pPr>
      <w:r>
        <w:rPr>
          <w:b/>
          <w:sz w:val="28"/>
          <w:szCs w:val="28"/>
        </w:rPr>
        <w:t>Этногенез</w:t>
      </w:r>
      <w:r>
        <w:rPr>
          <w:sz w:val="28"/>
          <w:szCs w:val="28"/>
        </w:rPr>
        <w:t xml:space="preserve"> – происхождение народа.</w:t>
      </w:r>
    </w:p>
    <w:p w:rsidR="008B7B95" w:rsidRDefault="001358F6" w:rsidP="00B0121E">
      <w:pPr>
        <w:ind w:firstLine="570"/>
        <w:jc w:val="both"/>
        <w:rPr>
          <w:sz w:val="28"/>
          <w:szCs w:val="28"/>
        </w:rPr>
      </w:pPr>
      <w:r>
        <w:rPr>
          <w:b/>
          <w:sz w:val="28"/>
          <w:szCs w:val="28"/>
        </w:rPr>
        <w:t xml:space="preserve">Этнос </w:t>
      </w:r>
      <w:r>
        <w:rPr>
          <w:sz w:val="28"/>
          <w:szCs w:val="28"/>
        </w:rPr>
        <w:t>– исторически сложившаяся на определенной территории устойчивая совокупность людей, обладающих общими, относительно стабильными особенностями культуры, а также осознанием своего единства и отличия от всех других подобных образований (самосознанием), зафиксированным в самоназвании (этнониме).</w:t>
      </w:r>
    </w:p>
    <w:p w:rsidR="008B7B95" w:rsidRPr="008B7B95" w:rsidRDefault="008B7B95" w:rsidP="00B0121E">
      <w:pPr>
        <w:ind w:firstLine="570"/>
        <w:jc w:val="both"/>
        <w:rPr>
          <w:sz w:val="28"/>
          <w:szCs w:val="28"/>
        </w:rPr>
      </w:pPr>
      <w:r w:rsidRPr="008B7B95">
        <w:rPr>
          <w:b/>
          <w:sz w:val="28"/>
          <w:szCs w:val="28"/>
        </w:rPr>
        <w:t>Язычество</w:t>
      </w:r>
      <w:r w:rsidRPr="008B7B95">
        <w:rPr>
          <w:sz w:val="28"/>
          <w:szCs w:val="28"/>
        </w:rPr>
        <w:t xml:space="preserve"> </w:t>
      </w:r>
      <w:r>
        <w:rPr>
          <w:sz w:val="28"/>
          <w:szCs w:val="28"/>
        </w:rPr>
        <w:t>–</w:t>
      </w:r>
      <w:r w:rsidRPr="008B7B95">
        <w:rPr>
          <w:sz w:val="28"/>
          <w:szCs w:val="28"/>
        </w:rPr>
        <w:t xml:space="preserve"> многобожие. Главными божествами славян были: Род – божество вселенной; Ярило – божество солнца; Велес – бог скота; Сварог – бог огня; Перун – бог грозы.</w:t>
      </w:r>
    </w:p>
    <w:p w:rsidR="001358F6" w:rsidRDefault="001358F6" w:rsidP="00B0121E">
      <w:pPr>
        <w:ind w:firstLine="570"/>
        <w:jc w:val="center"/>
        <w:outlineLvl w:val="0"/>
        <w:rPr>
          <w:b/>
          <w:sz w:val="28"/>
          <w:szCs w:val="28"/>
        </w:rPr>
      </w:pPr>
      <w:r>
        <w:rPr>
          <w:b/>
          <w:sz w:val="28"/>
          <w:szCs w:val="28"/>
        </w:rPr>
        <w:t>Персоналии</w:t>
      </w:r>
    </w:p>
    <w:p w:rsidR="00E30485" w:rsidRDefault="001358F6" w:rsidP="00E30485">
      <w:pPr>
        <w:ind w:firstLine="570"/>
        <w:jc w:val="both"/>
        <w:rPr>
          <w:sz w:val="28"/>
          <w:szCs w:val="28"/>
        </w:rPr>
      </w:pPr>
      <w:r>
        <w:rPr>
          <w:b/>
          <w:sz w:val="28"/>
          <w:szCs w:val="28"/>
        </w:rPr>
        <w:t>Александр Невский</w:t>
      </w:r>
      <w:r>
        <w:rPr>
          <w:sz w:val="28"/>
          <w:szCs w:val="28"/>
        </w:rPr>
        <w:t xml:space="preserve"> (1220 - 1263) - князь новгородский (1236 - 1251), великий князь владимирский с </w:t>
      </w:r>
      <w:smartTag w:uri="urn:schemas-microsoft-com:office:smarttags" w:element="metricconverter">
        <w:smartTagPr>
          <w:attr w:name="ProductID" w:val="1252 г"/>
        </w:smartTagPr>
        <w:r>
          <w:rPr>
            <w:sz w:val="28"/>
            <w:szCs w:val="28"/>
          </w:rPr>
          <w:t>1252 г</w:t>
        </w:r>
      </w:smartTag>
      <w:r>
        <w:rPr>
          <w:sz w:val="28"/>
          <w:szCs w:val="28"/>
        </w:rPr>
        <w:t>. Победами над шведами (Невская битва, 1240) и немецкими рыцарями (Ледовое побоище, 1242) обезопасил западные границы Руси. Умелой политикой ослабил тяготы монголо-татарского ига. Провозглашен святым РПЦ.</w:t>
      </w:r>
    </w:p>
    <w:p w:rsidR="00E30485" w:rsidRPr="00E30485" w:rsidRDefault="00E30485" w:rsidP="00E30485">
      <w:pPr>
        <w:ind w:firstLine="570"/>
        <w:jc w:val="both"/>
        <w:rPr>
          <w:sz w:val="28"/>
          <w:szCs w:val="28"/>
        </w:rPr>
      </w:pPr>
      <w:r w:rsidRPr="00E30485">
        <w:rPr>
          <w:b/>
          <w:sz w:val="28"/>
          <w:szCs w:val="28"/>
        </w:rPr>
        <w:t>Андрей Юрьевич Боголюбский</w:t>
      </w:r>
      <w:r w:rsidR="005A3D18">
        <w:rPr>
          <w:b/>
          <w:sz w:val="28"/>
          <w:szCs w:val="28"/>
        </w:rPr>
        <w:t xml:space="preserve"> </w:t>
      </w:r>
      <w:r w:rsidR="005A3D18" w:rsidRPr="005A3D18">
        <w:rPr>
          <w:b/>
          <w:sz w:val="28"/>
          <w:szCs w:val="28"/>
        </w:rPr>
        <w:t>(1157 – 1174)</w:t>
      </w:r>
      <w:r w:rsidRPr="00E30485">
        <w:rPr>
          <w:sz w:val="28"/>
          <w:szCs w:val="28"/>
        </w:rPr>
        <w:t xml:space="preserve"> – </w:t>
      </w:r>
      <w:r w:rsidR="005A3D18">
        <w:rPr>
          <w:sz w:val="28"/>
          <w:szCs w:val="28"/>
        </w:rPr>
        <w:t xml:space="preserve">великий </w:t>
      </w:r>
      <w:r w:rsidRPr="002F794E">
        <w:rPr>
          <w:sz w:val="28"/>
          <w:szCs w:val="28"/>
        </w:rPr>
        <w:t>князь владимирский</w:t>
      </w:r>
      <w:r>
        <w:rPr>
          <w:sz w:val="28"/>
          <w:szCs w:val="28"/>
        </w:rPr>
        <w:t>,</w:t>
      </w:r>
      <w:r w:rsidRPr="00E30485">
        <w:rPr>
          <w:sz w:val="28"/>
          <w:szCs w:val="28"/>
        </w:rPr>
        <w:t xml:space="preserve"> сын Юрия Долгорукого, внук Владимира Мономаха, брат Всеволода Большое Гнездо.</w:t>
      </w:r>
    </w:p>
    <w:p w:rsidR="001358F6" w:rsidRDefault="001358F6" w:rsidP="00B0121E">
      <w:pPr>
        <w:ind w:firstLine="570"/>
        <w:jc w:val="both"/>
        <w:rPr>
          <w:sz w:val="28"/>
          <w:szCs w:val="28"/>
        </w:rPr>
      </w:pPr>
      <w:r>
        <w:rPr>
          <w:b/>
          <w:sz w:val="28"/>
          <w:szCs w:val="28"/>
        </w:rPr>
        <w:t>Батый</w:t>
      </w:r>
      <w:r>
        <w:rPr>
          <w:sz w:val="28"/>
          <w:szCs w:val="28"/>
        </w:rPr>
        <w:t xml:space="preserve"> (Бату) (ок. 1208 - 1255) - монгольский хан, внук Чингисхана. Предводитель общемонгольского похода в Восточную и Центральную Европу (1236 – 1242). Основатель Золотой Орды; с </w:t>
      </w:r>
      <w:smartTag w:uri="urn:schemas-microsoft-com:office:smarttags" w:element="metricconverter">
        <w:smartTagPr>
          <w:attr w:name="ProductID" w:val="1243 г"/>
        </w:smartTagPr>
        <w:r>
          <w:rPr>
            <w:sz w:val="28"/>
            <w:szCs w:val="28"/>
          </w:rPr>
          <w:t>1243 г</w:t>
        </w:r>
      </w:smartTag>
      <w:r>
        <w:rPr>
          <w:sz w:val="28"/>
          <w:szCs w:val="28"/>
        </w:rPr>
        <w:t>. - хан Золотой Орды.</w:t>
      </w:r>
    </w:p>
    <w:p w:rsidR="001358F6" w:rsidRDefault="002F794E" w:rsidP="00B0121E">
      <w:pPr>
        <w:ind w:firstLine="570"/>
        <w:jc w:val="both"/>
        <w:rPr>
          <w:sz w:val="28"/>
          <w:szCs w:val="28"/>
        </w:rPr>
      </w:pPr>
      <w:r>
        <w:rPr>
          <w:b/>
          <w:sz w:val="28"/>
          <w:szCs w:val="28"/>
        </w:rPr>
        <w:t xml:space="preserve">Владимир I Святославич </w:t>
      </w:r>
      <w:r w:rsidR="001358F6">
        <w:rPr>
          <w:b/>
          <w:sz w:val="28"/>
          <w:szCs w:val="28"/>
        </w:rPr>
        <w:t>Святой</w:t>
      </w:r>
      <w:r w:rsidR="001358F6">
        <w:rPr>
          <w:sz w:val="28"/>
          <w:szCs w:val="28"/>
        </w:rPr>
        <w:t xml:space="preserve"> (? – 1015), князь новгородский (с 969), киевский (980 - 1015), сын Святослава. В </w:t>
      </w:r>
      <w:r w:rsidR="00682CC8">
        <w:rPr>
          <w:sz w:val="28"/>
          <w:szCs w:val="28"/>
        </w:rPr>
        <w:t xml:space="preserve">его </w:t>
      </w:r>
      <w:r w:rsidR="001358F6">
        <w:rPr>
          <w:sz w:val="28"/>
          <w:szCs w:val="28"/>
        </w:rPr>
        <w:t>княжение Киевская Русь вступила в период расцвета, происходило оформление государственности. Организовал оборону южных границ, присоединил славянские земли по обе стороны Карпат, провел две религиозные реформы, в частности при нем Русь приняла христианство (988). В былинах сохранилась память о богатырской эпохе князя Владимира – Красное Солнышко. Провозглашен святым РПЦ.</w:t>
      </w:r>
    </w:p>
    <w:p w:rsidR="001358F6" w:rsidRDefault="001358F6" w:rsidP="00B0121E">
      <w:pPr>
        <w:ind w:firstLine="570"/>
        <w:jc w:val="both"/>
        <w:rPr>
          <w:sz w:val="28"/>
          <w:szCs w:val="28"/>
        </w:rPr>
      </w:pPr>
      <w:r>
        <w:rPr>
          <w:b/>
          <w:sz w:val="28"/>
          <w:szCs w:val="28"/>
        </w:rPr>
        <w:t xml:space="preserve">Владимир II </w:t>
      </w:r>
      <w:r w:rsidR="002F794E">
        <w:rPr>
          <w:b/>
          <w:sz w:val="28"/>
          <w:szCs w:val="28"/>
        </w:rPr>
        <w:t xml:space="preserve">Всеволодович </w:t>
      </w:r>
      <w:r>
        <w:rPr>
          <w:b/>
          <w:sz w:val="28"/>
          <w:szCs w:val="28"/>
        </w:rPr>
        <w:t>Мономах</w:t>
      </w:r>
      <w:r>
        <w:rPr>
          <w:sz w:val="28"/>
          <w:szCs w:val="28"/>
        </w:rPr>
        <w:t xml:space="preserve"> (1053 – 1125), князь переяславский (с 1093), великий князь киевский (с 1113). Призван киевскими боярами. Боролся против княжеских усобиц, </w:t>
      </w:r>
      <w:r w:rsidR="002F794E">
        <w:rPr>
          <w:sz w:val="28"/>
          <w:szCs w:val="28"/>
        </w:rPr>
        <w:t>разгромил</w:t>
      </w:r>
      <w:r>
        <w:rPr>
          <w:sz w:val="28"/>
          <w:szCs w:val="28"/>
        </w:rPr>
        <w:t xml:space="preserve"> половцев, укрепил великокняжескую власть; призывал к единству Руси. </w:t>
      </w:r>
    </w:p>
    <w:p w:rsidR="00844175" w:rsidRDefault="002F794E" w:rsidP="00B0121E">
      <w:pPr>
        <w:ind w:firstLine="570"/>
        <w:jc w:val="both"/>
        <w:rPr>
          <w:sz w:val="28"/>
          <w:szCs w:val="28"/>
        </w:rPr>
      </w:pPr>
      <w:r w:rsidRPr="002F794E">
        <w:rPr>
          <w:b/>
          <w:sz w:val="28"/>
          <w:szCs w:val="28"/>
        </w:rPr>
        <w:t xml:space="preserve">Всеволод </w:t>
      </w:r>
      <w:r>
        <w:rPr>
          <w:b/>
          <w:sz w:val="28"/>
          <w:szCs w:val="28"/>
        </w:rPr>
        <w:t xml:space="preserve">Юрьевич </w:t>
      </w:r>
      <w:r w:rsidRPr="002F794E">
        <w:rPr>
          <w:b/>
          <w:sz w:val="28"/>
          <w:szCs w:val="28"/>
        </w:rPr>
        <w:t>Большое Гнездо</w:t>
      </w:r>
      <w:r w:rsidRPr="002F794E">
        <w:rPr>
          <w:sz w:val="28"/>
          <w:szCs w:val="28"/>
        </w:rPr>
        <w:t xml:space="preserve"> (1177</w:t>
      </w:r>
      <w:r>
        <w:rPr>
          <w:sz w:val="28"/>
          <w:szCs w:val="28"/>
        </w:rPr>
        <w:t xml:space="preserve"> </w:t>
      </w:r>
      <w:r w:rsidRPr="002F794E">
        <w:rPr>
          <w:sz w:val="28"/>
          <w:szCs w:val="28"/>
        </w:rPr>
        <w:t>–</w:t>
      </w:r>
      <w:r>
        <w:rPr>
          <w:sz w:val="28"/>
          <w:szCs w:val="28"/>
        </w:rPr>
        <w:t xml:space="preserve"> </w:t>
      </w:r>
      <w:r w:rsidRPr="002F794E">
        <w:rPr>
          <w:sz w:val="28"/>
          <w:szCs w:val="28"/>
        </w:rPr>
        <w:t xml:space="preserve">1212) – великий князь владимирский, сын </w:t>
      </w:r>
      <w:r>
        <w:rPr>
          <w:sz w:val="28"/>
          <w:szCs w:val="28"/>
        </w:rPr>
        <w:t xml:space="preserve"> </w:t>
      </w:r>
      <w:r w:rsidRPr="002F794E">
        <w:rPr>
          <w:sz w:val="28"/>
          <w:szCs w:val="28"/>
        </w:rPr>
        <w:t>Юрия Долгорукого, внук Владимира Мономаха.</w:t>
      </w:r>
      <w:r>
        <w:rPr>
          <w:sz w:val="28"/>
          <w:szCs w:val="28"/>
        </w:rPr>
        <w:t xml:space="preserve"> </w:t>
      </w:r>
    </w:p>
    <w:p w:rsidR="00B44850" w:rsidRPr="00B44850" w:rsidRDefault="00844175" w:rsidP="00B0121E">
      <w:pPr>
        <w:ind w:firstLine="570"/>
        <w:jc w:val="both"/>
        <w:rPr>
          <w:sz w:val="28"/>
          <w:szCs w:val="28"/>
        </w:rPr>
      </w:pPr>
      <w:r w:rsidRPr="00844175">
        <w:rPr>
          <w:b/>
          <w:sz w:val="28"/>
          <w:szCs w:val="28"/>
        </w:rPr>
        <w:t>Мстислав Владимирович Великий</w:t>
      </w:r>
      <w:r w:rsidRPr="00844175">
        <w:rPr>
          <w:sz w:val="28"/>
          <w:szCs w:val="28"/>
        </w:rPr>
        <w:t xml:space="preserve"> (1076</w:t>
      </w:r>
      <w:r w:rsidR="00B44850">
        <w:rPr>
          <w:sz w:val="28"/>
          <w:szCs w:val="28"/>
        </w:rPr>
        <w:t xml:space="preserve"> </w:t>
      </w:r>
      <w:r w:rsidRPr="00844175">
        <w:rPr>
          <w:sz w:val="28"/>
          <w:szCs w:val="28"/>
        </w:rPr>
        <w:t>–</w:t>
      </w:r>
      <w:r w:rsidR="00B44850">
        <w:rPr>
          <w:sz w:val="28"/>
          <w:szCs w:val="28"/>
        </w:rPr>
        <w:t xml:space="preserve"> 1132), великий князь киевский</w:t>
      </w:r>
      <w:r w:rsidRPr="00844175">
        <w:rPr>
          <w:sz w:val="28"/>
          <w:szCs w:val="28"/>
        </w:rPr>
        <w:t>, сын Владимира Мономаха. Значительно укрепил власть киевского князя; последний из верховных правителей, при котором сохранялось единство Киевской Руси.</w:t>
      </w:r>
      <w:r w:rsidR="00B44850">
        <w:rPr>
          <w:sz w:val="28"/>
          <w:szCs w:val="28"/>
        </w:rPr>
        <w:t xml:space="preserve"> После его смерти н</w:t>
      </w:r>
      <w:r w:rsidR="00B44850" w:rsidRPr="00B44850">
        <w:rPr>
          <w:sz w:val="28"/>
          <w:szCs w:val="28"/>
        </w:rPr>
        <w:t>ачал</w:t>
      </w:r>
      <w:r w:rsidR="00B44850">
        <w:rPr>
          <w:sz w:val="28"/>
          <w:szCs w:val="28"/>
        </w:rPr>
        <w:t>ась</w:t>
      </w:r>
      <w:r w:rsidR="00B44850" w:rsidRPr="00B44850">
        <w:rPr>
          <w:sz w:val="28"/>
          <w:szCs w:val="28"/>
        </w:rPr>
        <w:t xml:space="preserve"> политическ</w:t>
      </w:r>
      <w:r w:rsidR="00B44850">
        <w:rPr>
          <w:sz w:val="28"/>
          <w:szCs w:val="28"/>
        </w:rPr>
        <w:t>ая раздробленность.</w:t>
      </w:r>
    </w:p>
    <w:p w:rsidR="001358F6" w:rsidRDefault="001358F6" w:rsidP="00B0121E">
      <w:pPr>
        <w:ind w:firstLine="570"/>
        <w:jc w:val="both"/>
        <w:rPr>
          <w:sz w:val="28"/>
          <w:szCs w:val="28"/>
        </w:rPr>
      </w:pPr>
      <w:r>
        <w:rPr>
          <w:b/>
          <w:sz w:val="28"/>
          <w:szCs w:val="28"/>
        </w:rPr>
        <w:t xml:space="preserve">Нестор </w:t>
      </w:r>
      <w:r>
        <w:rPr>
          <w:sz w:val="28"/>
          <w:szCs w:val="28"/>
        </w:rPr>
        <w:t>– древнерусский летописец, монах Киево-Печерского монастыря</w:t>
      </w:r>
    </w:p>
    <w:p w:rsidR="001358F6" w:rsidRDefault="001358F6" w:rsidP="00B0121E">
      <w:pPr>
        <w:ind w:firstLine="570"/>
        <w:jc w:val="both"/>
        <w:rPr>
          <w:sz w:val="28"/>
          <w:szCs w:val="28"/>
        </w:rPr>
      </w:pPr>
      <w:r>
        <w:rPr>
          <w:b/>
          <w:sz w:val="28"/>
          <w:szCs w:val="28"/>
        </w:rPr>
        <w:t>Олег</w:t>
      </w:r>
      <w:r>
        <w:rPr>
          <w:sz w:val="28"/>
          <w:szCs w:val="28"/>
        </w:rPr>
        <w:t xml:space="preserve"> - преемник Рюрика, правил в Новгороде с </w:t>
      </w:r>
      <w:smartTag w:uri="urn:schemas-microsoft-com:office:smarttags" w:element="metricconverter">
        <w:smartTagPr>
          <w:attr w:name="ProductID" w:val="879 г"/>
        </w:smartTagPr>
        <w:r>
          <w:rPr>
            <w:sz w:val="28"/>
            <w:szCs w:val="28"/>
          </w:rPr>
          <w:t>879 г</w:t>
        </w:r>
      </w:smartTag>
      <w:r>
        <w:rPr>
          <w:sz w:val="28"/>
          <w:szCs w:val="28"/>
        </w:rPr>
        <w:t xml:space="preserve">. В </w:t>
      </w:r>
      <w:smartTag w:uri="urn:schemas-microsoft-com:office:smarttags" w:element="metricconverter">
        <w:smartTagPr>
          <w:attr w:name="ProductID" w:val="882 г"/>
        </w:smartTagPr>
        <w:r>
          <w:rPr>
            <w:sz w:val="28"/>
            <w:szCs w:val="28"/>
          </w:rPr>
          <w:t>882 г</w:t>
        </w:r>
      </w:smartTag>
      <w:r>
        <w:rPr>
          <w:sz w:val="28"/>
          <w:szCs w:val="28"/>
        </w:rPr>
        <w:t xml:space="preserve">. убил </w:t>
      </w:r>
      <w:r w:rsidR="003A6541">
        <w:rPr>
          <w:sz w:val="28"/>
          <w:szCs w:val="28"/>
        </w:rPr>
        <w:t xml:space="preserve">киевский князей </w:t>
      </w:r>
      <w:r>
        <w:rPr>
          <w:sz w:val="28"/>
          <w:szCs w:val="28"/>
        </w:rPr>
        <w:t>Аскольда и Дира</w:t>
      </w:r>
      <w:r w:rsidR="003A6541">
        <w:rPr>
          <w:sz w:val="28"/>
          <w:szCs w:val="28"/>
        </w:rPr>
        <w:t>, о</w:t>
      </w:r>
      <w:r>
        <w:rPr>
          <w:sz w:val="28"/>
          <w:szCs w:val="28"/>
        </w:rPr>
        <w:t xml:space="preserve">бъединил союзы славян с центрами в Новгороде и Киеве. Княжил в Киеве с 882 по </w:t>
      </w:r>
      <w:smartTag w:uri="urn:schemas-microsoft-com:office:smarttags" w:element="metricconverter">
        <w:smartTagPr>
          <w:attr w:name="ProductID" w:val="912 г"/>
        </w:smartTagPr>
        <w:r>
          <w:rPr>
            <w:sz w:val="28"/>
            <w:szCs w:val="28"/>
          </w:rPr>
          <w:t>912 г</w:t>
        </w:r>
      </w:smartTag>
      <w:r>
        <w:rPr>
          <w:sz w:val="28"/>
          <w:szCs w:val="28"/>
        </w:rPr>
        <w:t>.</w:t>
      </w:r>
    </w:p>
    <w:p w:rsidR="001358F6" w:rsidRDefault="001358F6" w:rsidP="00B0121E">
      <w:pPr>
        <w:ind w:firstLine="570"/>
        <w:jc w:val="both"/>
        <w:rPr>
          <w:sz w:val="28"/>
          <w:szCs w:val="28"/>
        </w:rPr>
      </w:pPr>
      <w:r>
        <w:rPr>
          <w:b/>
          <w:sz w:val="28"/>
          <w:szCs w:val="28"/>
        </w:rPr>
        <w:t xml:space="preserve">Ольга </w:t>
      </w:r>
      <w:r>
        <w:rPr>
          <w:sz w:val="28"/>
          <w:szCs w:val="28"/>
        </w:rPr>
        <w:t>(? - 969) – русская княгиня, жена Игоря, мать Святослава. Правила Русью при малолетнем сыне. Заменила полюдье системой погостов. Приняла крещение от византийского императора Константина Багрянородного. Провозглашена святой РПЦ.</w:t>
      </w:r>
    </w:p>
    <w:p w:rsidR="001358F6" w:rsidRDefault="001358F6" w:rsidP="00B0121E">
      <w:pPr>
        <w:ind w:firstLine="570"/>
        <w:jc w:val="both"/>
        <w:rPr>
          <w:sz w:val="28"/>
          <w:szCs w:val="28"/>
        </w:rPr>
      </w:pPr>
      <w:r>
        <w:rPr>
          <w:b/>
          <w:sz w:val="28"/>
          <w:szCs w:val="28"/>
        </w:rPr>
        <w:t>Рюрик</w:t>
      </w:r>
      <w:r>
        <w:rPr>
          <w:sz w:val="28"/>
          <w:szCs w:val="28"/>
        </w:rPr>
        <w:t xml:space="preserve"> - варяжский князь, призванный новгородцами на княжение (862), чтобы иметь противовес в борьбе с набегами шведских викингов и для преодоления острых внутренних противоречий. Основатель династии Рюриковичей.</w:t>
      </w:r>
    </w:p>
    <w:p w:rsidR="001358F6" w:rsidRDefault="001358F6" w:rsidP="00B0121E">
      <w:pPr>
        <w:ind w:firstLine="570"/>
        <w:jc w:val="both"/>
        <w:rPr>
          <w:sz w:val="28"/>
          <w:szCs w:val="28"/>
        </w:rPr>
      </w:pPr>
      <w:r>
        <w:rPr>
          <w:b/>
          <w:sz w:val="28"/>
          <w:szCs w:val="28"/>
        </w:rPr>
        <w:t>Святослав</w:t>
      </w:r>
      <w:r>
        <w:rPr>
          <w:sz w:val="28"/>
          <w:szCs w:val="28"/>
        </w:rPr>
        <w:t xml:space="preserve"> (? - 972), великий князь киевский (945 - 972), сын князя Игоря. Разгромил Хазарский каганат (965), совершал походы в Волжскую Болгарию, в Болгарию. Убит печенегами.</w:t>
      </w:r>
    </w:p>
    <w:p w:rsidR="001358F6" w:rsidRDefault="001358F6" w:rsidP="00B0121E">
      <w:pPr>
        <w:ind w:firstLine="570"/>
        <w:jc w:val="both"/>
        <w:rPr>
          <w:sz w:val="28"/>
          <w:szCs w:val="28"/>
        </w:rPr>
      </w:pPr>
      <w:r>
        <w:rPr>
          <w:b/>
          <w:sz w:val="28"/>
          <w:szCs w:val="28"/>
        </w:rPr>
        <w:t>Чингисхан</w:t>
      </w:r>
      <w:r>
        <w:rPr>
          <w:sz w:val="28"/>
          <w:szCs w:val="28"/>
        </w:rPr>
        <w:t xml:space="preserve"> (Темучин) (ок. 1155 – 1227) – монгольский хан, полководец, основатель Монгольской империи. Стремился завоевать весь мир. Его внук Батый продолжил завоевания в Европе.</w:t>
      </w:r>
    </w:p>
    <w:p w:rsidR="001358F6" w:rsidRDefault="001358F6" w:rsidP="00B0121E">
      <w:pPr>
        <w:ind w:firstLine="570"/>
        <w:jc w:val="both"/>
        <w:rPr>
          <w:sz w:val="28"/>
          <w:szCs w:val="28"/>
        </w:rPr>
      </w:pPr>
      <w:r>
        <w:rPr>
          <w:b/>
          <w:sz w:val="28"/>
          <w:szCs w:val="28"/>
        </w:rPr>
        <w:t xml:space="preserve">Юрий </w:t>
      </w:r>
      <w:r w:rsidR="002F794E">
        <w:rPr>
          <w:b/>
          <w:sz w:val="28"/>
          <w:szCs w:val="28"/>
        </w:rPr>
        <w:t xml:space="preserve">Владимирович </w:t>
      </w:r>
      <w:r>
        <w:rPr>
          <w:b/>
          <w:sz w:val="28"/>
          <w:szCs w:val="28"/>
        </w:rPr>
        <w:t>Долгорукий</w:t>
      </w:r>
      <w:r>
        <w:rPr>
          <w:sz w:val="28"/>
          <w:szCs w:val="28"/>
        </w:rPr>
        <w:t xml:space="preserve"> (90-е гг. XI в. – 1157), князь суздальский и великий князь киевский, сын Владимира Мономаха. В </w:t>
      </w:r>
      <w:smartTag w:uri="urn:schemas-microsoft-com:office:smarttags" w:element="metricconverter">
        <w:smartTagPr>
          <w:attr w:name="ProductID" w:val="1125 г"/>
        </w:smartTagPr>
        <w:r>
          <w:rPr>
            <w:sz w:val="28"/>
            <w:szCs w:val="28"/>
          </w:rPr>
          <w:t>1125 г</w:t>
        </w:r>
      </w:smartTag>
      <w:r>
        <w:rPr>
          <w:sz w:val="28"/>
          <w:szCs w:val="28"/>
        </w:rPr>
        <w:t xml:space="preserve">. перенес столицу Ростово-Суздальского княжества из Ростова в Суздаль. С начала 30-х гг. боролся за южный Переяславль и Киев (за что получил прозвище Долгорукий). При нем впервые упомянута под </w:t>
      </w:r>
      <w:smartTag w:uri="urn:schemas-microsoft-com:office:smarttags" w:element="metricconverter">
        <w:smartTagPr>
          <w:attr w:name="ProductID" w:val="1147 г"/>
        </w:smartTagPr>
        <w:r>
          <w:rPr>
            <w:sz w:val="28"/>
            <w:szCs w:val="28"/>
          </w:rPr>
          <w:t>1147 г</w:t>
        </w:r>
      </w:smartTag>
      <w:r>
        <w:rPr>
          <w:sz w:val="28"/>
          <w:szCs w:val="28"/>
        </w:rPr>
        <w:t xml:space="preserve">. Москва. В </w:t>
      </w:r>
      <w:smartTag w:uri="urn:schemas-microsoft-com:office:smarttags" w:element="metricconverter">
        <w:smartTagPr>
          <w:attr w:name="ProductID" w:val="1155 г"/>
        </w:smartTagPr>
        <w:r>
          <w:rPr>
            <w:sz w:val="28"/>
            <w:szCs w:val="28"/>
          </w:rPr>
          <w:t>1155 г</w:t>
        </w:r>
      </w:smartTag>
      <w:r>
        <w:rPr>
          <w:sz w:val="28"/>
          <w:szCs w:val="28"/>
        </w:rPr>
        <w:t>. вторично овладел Киевом, отравлен киевскими боярами.</w:t>
      </w:r>
    </w:p>
    <w:p w:rsidR="001358F6" w:rsidRDefault="001358F6" w:rsidP="00B0121E">
      <w:pPr>
        <w:ind w:firstLine="570"/>
        <w:jc w:val="both"/>
        <w:rPr>
          <w:sz w:val="28"/>
          <w:szCs w:val="28"/>
        </w:rPr>
      </w:pPr>
      <w:r>
        <w:rPr>
          <w:b/>
          <w:sz w:val="28"/>
          <w:szCs w:val="28"/>
        </w:rPr>
        <w:t>Ярослав Мудрый</w:t>
      </w:r>
      <w:r>
        <w:rPr>
          <w:sz w:val="28"/>
          <w:szCs w:val="28"/>
        </w:rPr>
        <w:t xml:space="preserve"> (ок. 978 - 1054) - великий князь киевский (1019 - 1054), сын Владимира I Святого. При нем был составлен писаный закон «Русская правда», началось интенсивное церковное строительство, переводились книги на русский язык; Киевская Русь достигла наивысшего расцвета, укрепила международное положение. </w:t>
      </w:r>
    </w:p>
    <w:p w:rsidR="001358F6" w:rsidRDefault="001358F6" w:rsidP="00B0121E">
      <w:pPr>
        <w:tabs>
          <w:tab w:val="left" w:pos="399"/>
          <w:tab w:val="left" w:pos="454"/>
        </w:tabs>
        <w:ind w:firstLine="570"/>
        <w:jc w:val="center"/>
        <w:outlineLvl w:val="0"/>
        <w:rPr>
          <w:b/>
          <w:sz w:val="28"/>
          <w:szCs w:val="28"/>
        </w:rPr>
      </w:pPr>
      <w:r>
        <w:rPr>
          <w:b/>
          <w:sz w:val="28"/>
          <w:szCs w:val="28"/>
        </w:rPr>
        <w:t>Вопросы для самоконтроля</w:t>
      </w:r>
    </w:p>
    <w:p w:rsidR="001358F6" w:rsidRDefault="001358F6" w:rsidP="00627EC6">
      <w:pPr>
        <w:numPr>
          <w:ilvl w:val="0"/>
          <w:numId w:val="4"/>
        </w:numPr>
        <w:tabs>
          <w:tab w:val="clear" w:pos="1335"/>
          <w:tab w:val="left" w:pos="709"/>
        </w:tabs>
        <w:ind w:left="0" w:firstLine="284"/>
        <w:jc w:val="both"/>
        <w:rPr>
          <w:sz w:val="28"/>
          <w:szCs w:val="28"/>
        </w:rPr>
      </w:pPr>
      <w:r>
        <w:rPr>
          <w:sz w:val="28"/>
          <w:szCs w:val="28"/>
        </w:rPr>
        <w:t>Какую роль сыграло Великое переселение народов в становлении раннесредневековых государств? Когда и по каким направлениям происходило расселение славян?</w:t>
      </w:r>
    </w:p>
    <w:p w:rsidR="001358F6" w:rsidRDefault="001358F6" w:rsidP="00627EC6">
      <w:pPr>
        <w:numPr>
          <w:ilvl w:val="0"/>
          <w:numId w:val="4"/>
        </w:numPr>
        <w:tabs>
          <w:tab w:val="clear" w:pos="1335"/>
          <w:tab w:val="left" w:pos="709"/>
        </w:tabs>
        <w:ind w:left="0" w:firstLine="284"/>
        <w:jc w:val="both"/>
        <w:rPr>
          <w:sz w:val="28"/>
          <w:szCs w:val="28"/>
        </w:rPr>
      </w:pPr>
      <w:r>
        <w:rPr>
          <w:sz w:val="28"/>
          <w:szCs w:val="28"/>
        </w:rPr>
        <w:t>Каким образом географические условия повлияли на историческое развитие восточных славян?</w:t>
      </w:r>
    </w:p>
    <w:p w:rsidR="001358F6" w:rsidRDefault="001358F6" w:rsidP="00627EC6">
      <w:pPr>
        <w:numPr>
          <w:ilvl w:val="0"/>
          <w:numId w:val="4"/>
        </w:numPr>
        <w:tabs>
          <w:tab w:val="clear" w:pos="1335"/>
          <w:tab w:val="left" w:pos="709"/>
        </w:tabs>
        <w:ind w:left="0" w:firstLine="284"/>
        <w:jc w:val="both"/>
        <w:rPr>
          <w:sz w:val="28"/>
          <w:szCs w:val="28"/>
        </w:rPr>
      </w:pPr>
      <w:r>
        <w:rPr>
          <w:sz w:val="28"/>
          <w:szCs w:val="28"/>
        </w:rPr>
        <w:t>Когда и каким образом сформировалось государство Русь? Какую роль в этом сыграли варяги?</w:t>
      </w:r>
    </w:p>
    <w:p w:rsidR="001358F6" w:rsidRDefault="001358F6" w:rsidP="00627EC6">
      <w:pPr>
        <w:numPr>
          <w:ilvl w:val="0"/>
          <w:numId w:val="4"/>
        </w:numPr>
        <w:tabs>
          <w:tab w:val="clear" w:pos="1335"/>
          <w:tab w:val="left" w:pos="709"/>
        </w:tabs>
        <w:ind w:left="0" w:firstLine="284"/>
        <w:jc w:val="both"/>
        <w:rPr>
          <w:sz w:val="28"/>
          <w:szCs w:val="28"/>
        </w:rPr>
      </w:pPr>
      <w:r>
        <w:rPr>
          <w:sz w:val="28"/>
          <w:szCs w:val="28"/>
        </w:rPr>
        <w:t>Причины принятия христианства на Руси. Как крещение Руси повлияло на её истории?</w:t>
      </w:r>
    </w:p>
    <w:p w:rsidR="001358F6" w:rsidRDefault="001358F6" w:rsidP="00627EC6">
      <w:pPr>
        <w:numPr>
          <w:ilvl w:val="0"/>
          <w:numId w:val="4"/>
        </w:numPr>
        <w:tabs>
          <w:tab w:val="clear" w:pos="1335"/>
          <w:tab w:val="left" w:pos="709"/>
        </w:tabs>
        <w:ind w:left="0" w:firstLine="284"/>
        <w:jc w:val="both"/>
        <w:rPr>
          <w:sz w:val="28"/>
          <w:szCs w:val="28"/>
        </w:rPr>
      </w:pPr>
      <w:r>
        <w:rPr>
          <w:sz w:val="28"/>
          <w:szCs w:val="28"/>
        </w:rPr>
        <w:t>Какой была социальная структура Киевской Руси, как происходила её эволюция?</w:t>
      </w:r>
    </w:p>
    <w:p w:rsidR="001358F6" w:rsidRDefault="001358F6" w:rsidP="00627EC6">
      <w:pPr>
        <w:numPr>
          <w:ilvl w:val="0"/>
          <w:numId w:val="4"/>
        </w:numPr>
        <w:tabs>
          <w:tab w:val="clear" w:pos="1335"/>
          <w:tab w:val="left" w:pos="709"/>
        </w:tabs>
        <w:ind w:left="0" w:firstLine="284"/>
        <w:jc w:val="both"/>
        <w:rPr>
          <w:sz w:val="28"/>
          <w:szCs w:val="28"/>
        </w:rPr>
      </w:pPr>
      <w:r>
        <w:rPr>
          <w:sz w:val="28"/>
          <w:szCs w:val="28"/>
        </w:rPr>
        <w:t>Как развивался аппарат государственного управления на Руси?</w:t>
      </w:r>
    </w:p>
    <w:p w:rsidR="001358F6" w:rsidRDefault="001358F6" w:rsidP="00627EC6">
      <w:pPr>
        <w:numPr>
          <w:ilvl w:val="0"/>
          <w:numId w:val="4"/>
        </w:numPr>
        <w:tabs>
          <w:tab w:val="clear" w:pos="1335"/>
          <w:tab w:val="left" w:pos="709"/>
        </w:tabs>
        <w:ind w:left="0" w:firstLine="284"/>
        <w:jc w:val="both"/>
        <w:rPr>
          <w:sz w:val="28"/>
          <w:szCs w:val="28"/>
        </w:rPr>
      </w:pPr>
      <w:r>
        <w:rPr>
          <w:sz w:val="28"/>
          <w:szCs w:val="28"/>
        </w:rPr>
        <w:t>Что такое политическая раздробленность? Каковы её основные причины в Древнерусском государстве?</w:t>
      </w:r>
      <w:r w:rsidR="00474A11">
        <w:rPr>
          <w:sz w:val="28"/>
          <w:szCs w:val="28"/>
        </w:rPr>
        <w:t xml:space="preserve"> </w:t>
      </w:r>
      <w:r>
        <w:rPr>
          <w:sz w:val="28"/>
          <w:szCs w:val="28"/>
        </w:rPr>
        <w:t>В чем сходство и различие перехода к феодальной раздробленности на Руси и в Западной Европе?</w:t>
      </w:r>
    </w:p>
    <w:p w:rsidR="001358F6" w:rsidRDefault="001358F6" w:rsidP="00627EC6">
      <w:pPr>
        <w:numPr>
          <w:ilvl w:val="0"/>
          <w:numId w:val="4"/>
        </w:numPr>
        <w:tabs>
          <w:tab w:val="clear" w:pos="1335"/>
          <w:tab w:val="left" w:pos="709"/>
        </w:tabs>
        <w:ind w:left="0" w:firstLine="284"/>
        <w:jc w:val="both"/>
        <w:rPr>
          <w:sz w:val="28"/>
          <w:szCs w:val="28"/>
        </w:rPr>
      </w:pPr>
      <w:r>
        <w:rPr>
          <w:sz w:val="28"/>
          <w:szCs w:val="28"/>
        </w:rPr>
        <w:t>В чем заключалось своеобразие древнерусской культуры?</w:t>
      </w:r>
    </w:p>
    <w:p w:rsidR="001358F6" w:rsidRDefault="001358F6" w:rsidP="00627EC6">
      <w:pPr>
        <w:numPr>
          <w:ilvl w:val="0"/>
          <w:numId w:val="4"/>
        </w:numPr>
        <w:tabs>
          <w:tab w:val="clear" w:pos="1335"/>
          <w:tab w:val="left" w:pos="709"/>
        </w:tabs>
        <w:ind w:left="0" w:firstLine="284"/>
        <w:jc w:val="both"/>
        <w:rPr>
          <w:sz w:val="28"/>
          <w:szCs w:val="28"/>
        </w:rPr>
      </w:pPr>
      <w:r>
        <w:rPr>
          <w:sz w:val="28"/>
          <w:szCs w:val="28"/>
        </w:rPr>
        <w:t xml:space="preserve">Охарактеризуйте причины побед монголо-татар над русскими дружинами в </w:t>
      </w:r>
      <w:r>
        <w:rPr>
          <w:sz w:val="28"/>
          <w:szCs w:val="28"/>
          <w:lang w:val="en-US"/>
        </w:rPr>
        <w:t>XIII</w:t>
      </w:r>
      <w:r>
        <w:rPr>
          <w:sz w:val="28"/>
          <w:szCs w:val="28"/>
        </w:rPr>
        <w:t xml:space="preserve"> веке.</w:t>
      </w:r>
    </w:p>
    <w:p w:rsidR="001358F6" w:rsidRDefault="00474A11" w:rsidP="00627EC6">
      <w:pPr>
        <w:numPr>
          <w:ilvl w:val="0"/>
          <w:numId w:val="4"/>
        </w:numPr>
        <w:tabs>
          <w:tab w:val="clear" w:pos="1335"/>
          <w:tab w:val="left" w:pos="709"/>
          <w:tab w:val="left" w:pos="993"/>
        </w:tabs>
        <w:ind w:left="0" w:firstLine="284"/>
        <w:jc w:val="both"/>
        <w:rPr>
          <w:sz w:val="28"/>
          <w:szCs w:val="28"/>
        </w:rPr>
      </w:pPr>
      <w:r>
        <w:rPr>
          <w:sz w:val="28"/>
          <w:szCs w:val="28"/>
        </w:rPr>
        <w:t xml:space="preserve">В чем заключалось монголо-татарское иго? </w:t>
      </w:r>
      <w:r w:rsidR="001358F6">
        <w:rPr>
          <w:sz w:val="28"/>
          <w:szCs w:val="28"/>
        </w:rPr>
        <w:t>Какие точки зрения существуют по вопросу о последствиях монголо-татарского нашествия для Руси?</w:t>
      </w:r>
    </w:p>
    <w:p w:rsidR="001358F6" w:rsidRPr="00CA2A18" w:rsidRDefault="001358F6" w:rsidP="00B0121E">
      <w:pPr>
        <w:ind w:firstLine="570"/>
        <w:jc w:val="center"/>
        <w:outlineLvl w:val="0"/>
        <w:rPr>
          <w:b/>
          <w:sz w:val="28"/>
          <w:szCs w:val="28"/>
          <w:lang w:val="en-US"/>
        </w:rPr>
      </w:pPr>
      <w:r>
        <w:rPr>
          <w:b/>
          <w:sz w:val="28"/>
          <w:szCs w:val="28"/>
        </w:rPr>
        <w:t>Тест</w:t>
      </w:r>
      <w:r w:rsidR="00CA2A18">
        <w:rPr>
          <w:b/>
          <w:sz w:val="28"/>
          <w:szCs w:val="28"/>
        </w:rPr>
        <w:t xml:space="preserve"> </w:t>
      </w:r>
      <w:r w:rsidR="00CA2A18">
        <w:rPr>
          <w:b/>
          <w:sz w:val="28"/>
          <w:szCs w:val="28"/>
          <w:lang w:val="en-US"/>
        </w:rPr>
        <w:t>I</w:t>
      </w:r>
    </w:p>
    <w:p w:rsidR="001358F6" w:rsidRDefault="001358F6" w:rsidP="00623789">
      <w:pPr>
        <w:numPr>
          <w:ilvl w:val="0"/>
          <w:numId w:val="16"/>
        </w:numPr>
        <w:tabs>
          <w:tab w:val="left" w:pos="284"/>
        </w:tabs>
        <w:ind w:left="0" w:right="-1" w:firstLine="0"/>
        <w:jc w:val="both"/>
        <w:rPr>
          <w:b/>
          <w:color w:val="000000"/>
          <w:sz w:val="28"/>
          <w:szCs w:val="28"/>
        </w:rPr>
      </w:pPr>
      <w:r>
        <w:rPr>
          <w:b/>
          <w:color w:val="000000"/>
          <w:sz w:val="28"/>
          <w:szCs w:val="28"/>
        </w:rPr>
        <w:t>Основным предметом экспор</w:t>
      </w:r>
      <w:r w:rsidR="00B56A71">
        <w:rPr>
          <w:b/>
          <w:color w:val="000000"/>
          <w:sz w:val="28"/>
          <w:szCs w:val="28"/>
        </w:rPr>
        <w:t xml:space="preserve">та из Восточной Европы на рынки </w:t>
      </w:r>
      <w:r>
        <w:rPr>
          <w:b/>
          <w:color w:val="000000"/>
          <w:sz w:val="28"/>
          <w:szCs w:val="28"/>
        </w:rPr>
        <w:t xml:space="preserve">Византии и мусульманского Востока являлись:  </w:t>
      </w:r>
    </w:p>
    <w:p w:rsidR="001358F6" w:rsidRDefault="001358F6" w:rsidP="00623789">
      <w:pPr>
        <w:ind w:right="-1"/>
        <w:jc w:val="both"/>
        <w:rPr>
          <w:color w:val="000000"/>
          <w:sz w:val="28"/>
          <w:szCs w:val="28"/>
        </w:rPr>
      </w:pPr>
      <w:r>
        <w:rPr>
          <w:color w:val="000000"/>
          <w:sz w:val="28"/>
          <w:szCs w:val="28"/>
        </w:rPr>
        <w:t xml:space="preserve">а) рабы, меха, мёд, воск;   </w:t>
      </w:r>
    </w:p>
    <w:p w:rsidR="001358F6" w:rsidRDefault="001358F6" w:rsidP="00623789">
      <w:pPr>
        <w:ind w:right="-1"/>
        <w:jc w:val="both"/>
        <w:rPr>
          <w:color w:val="000000"/>
          <w:sz w:val="28"/>
          <w:szCs w:val="28"/>
        </w:rPr>
      </w:pPr>
      <w:r>
        <w:rPr>
          <w:color w:val="000000"/>
          <w:sz w:val="28"/>
          <w:szCs w:val="28"/>
        </w:rPr>
        <w:t xml:space="preserve">б) зерно, меха, мёд, воск;  </w:t>
      </w:r>
    </w:p>
    <w:p w:rsidR="001358F6" w:rsidRDefault="001358F6" w:rsidP="00623789">
      <w:pPr>
        <w:ind w:right="-1"/>
        <w:jc w:val="both"/>
        <w:rPr>
          <w:color w:val="000000"/>
          <w:sz w:val="28"/>
          <w:szCs w:val="28"/>
        </w:rPr>
      </w:pPr>
      <w:r>
        <w:rPr>
          <w:color w:val="000000"/>
          <w:sz w:val="28"/>
          <w:szCs w:val="28"/>
        </w:rPr>
        <w:t>в) меха, воск, мёд, древесина;</w:t>
      </w:r>
    </w:p>
    <w:p w:rsidR="001358F6" w:rsidRDefault="001358F6" w:rsidP="00623789">
      <w:pPr>
        <w:ind w:right="-1"/>
        <w:jc w:val="both"/>
        <w:rPr>
          <w:color w:val="000000"/>
          <w:sz w:val="28"/>
          <w:szCs w:val="28"/>
        </w:rPr>
      </w:pPr>
      <w:r>
        <w:rPr>
          <w:color w:val="000000"/>
          <w:sz w:val="28"/>
          <w:szCs w:val="28"/>
        </w:rPr>
        <w:t>г) железо, мёд, древесина.</w:t>
      </w:r>
    </w:p>
    <w:p w:rsidR="00B56A71" w:rsidRDefault="001358F6" w:rsidP="00623789">
      <w:pPr>
        <w:ind w:right="-55"/>
        <w:jc w:val="both"/>
        <w:rPr>
          <w:b/>
          <w:color w:val="000000"/>
          <w:sz w:val="28"/>
          <w:szCs w:val="28"/>
        </w:rPr>
      </w:pPr>
      <w:r>
        <w:rPr>
          <w:b/>
          <w:color w:val="000000"/>
          <w:sz w:val="28"/>
          <w:szCs w:val="28"/>
        </w:rPr>
        <w:t xml:space="preserve">2. Определяющим природным фактором расселения восточных славян </w:t>
      </w:r>
    </w:p>
    <w:p w:rsidR="001358F6" w:rsidRDefault="001358F6" w:rsidP="00623789">
      <w:pPr>
        <w:ind w:right="-55"/>
        <w:jc w:val="both"/>
        <w:rPr>
          <w:b/>
          <w:color w:val="000000"/>
          <w:sz w:val="28"/>
          <w:szCs w:val="28"/>
        </w:rPr>
      </w:pPr>
      <w:r>
        <w:rPr>
          <w:b/>
          <w:color w:val="000000"/>
          <w:sz w:val="28"/>
          <w:szCs w:val="28"/>
        </w:rPr>
        <w:t>был (о):</w:t>
      </w:r>
    </w:p>
    <w:p w:rsidR="001358F6" w:rsidRDefault="001358F6" w:rsidP="00623789">
      <w:pPr>
        <w:ind w:right="-55"/>
        <w:jc w:val="both"/>
        <w:rPr>
          <w:color w:val="000000"/>
          <w:sz w:val="28"/>
          <w:szCs w:val="28"/>
        </w:rPr>
      </w:pPr>
      <w:r>
        <w:rPr>
          <w:color w:val="000000"/>
          <w:sz w:val="28"/>
          <w:szCs w:val="28"/>
        </w:rPr>
        <w:t>а) влияние Византии;</w:t>
      </w:r>
    </w:p>
    <w:p w:rsidR="001358F6" w:rsidRDefault="001358F6" w:rsidP="00623789">
      <w:pPr>
        <w:ind w:right="-55"/>
        <w:jc w:val="both"/>
        <w:rPr>
          <w:color w:val="000000"/>
          <w:sz w:val="28"/>
          <w:szCs w:val="28"/>
        </w:rPr>
      </w:pPr>
      <w:r>
        <w:rPr>
          <w:color w:val="000000"/>
          <w:sz w:val="28"/>
          <w:szCs w:val="28"/>
        </w:rPr>
        <w:t>б) расположение горных хребтов;</w:t>
      </w:r>
    </w:p>
    <w:p w:rsidR="001358F6" w:rsidRDefault="001358F6" w:rsidP="00623789">
      <w:pPr>
        <w:ind w:right="-55"/>
        <w:jc w:val="both"/>
        <w:rPr>
          <w:color w:val="000000"/>
          <w:sz w:val="28"/>
          <w:szCs w:val="28"/>
        </w:rPr>
      </w:pPr>
      <w:r>
        <w:rPr>
          <w:color w:val="000000"/>
          <w:sz w:val="28"/>
          <w:szCs w:val="28"/>
        </w:rPr>
        <w:t>в) влияние омывающих территорию расселения морей;</w:t>
      </w:r>
    </w:p>
    <w:p w:rsidR="001358F6" w:rsidRDefault="001358F6" w:rsidP="00623789">
      <w:pPr>
        <w:ind w:right="-55"/>
        <w:jc w:val="both"/>
        <w:rPr>
          <w:color w:val="000000"/>
          <w:sz w:val="28"/>
          <w:szCs w:val="28"/>
        </w:rPr>
      </w:pPr>
      <w:r>
        <w:rPr>
          <w:color w:val="000000"/>
          <w:sz w:val="28"/>
          <w:szCs w:val="28"/>
        </w:rPr>
        <w:t>г) континентальный характер местности.</w:t>
      </w:r>
    </w:p>
    <w:p w:rsidR="001358F6" w:rsidRDefault="001358F6" w:rsidP="00623789">
      <w:pPr>
        <w:ind w:right="-1"/>
        <w:jc w:val="both"/>
        <w:rPr>
          <w:b/>
          <w:color w:val="000000"/>
          <w:sz w:val="28"/>
          <w:szCs w:val="28"/>
        </w:rPr>
      </w:pPr>
      <w:r>
        <w:rPr>
          <w:b/>
          <w:color w:val="000000"/>
          <w:sz w:val="28"/>
          <w:szCs w:val="28"/>
        </w:rPr>
        <w:t>3. Образование Древнерусского государства относят к:</w:t>
      </w:r>
    </w:p>
    <w:p w:rsidR="001358F6" w:rsidRDefault="001358F6" w:rsidP="00623789">
      <w:pPr>
        <w:tabs>
          <w:tab w:val="left" w:pos="0"/>
        </w:tabs>
        <w:ind w:right="-1"/>
        <w:jc w:val="both"/>
        <w:rPr>
          <w:color w:val="000000"/>
          <w:sz w:val="28"/>
          <w:szCs w:val="28"/>
        </w:rPr>
      </w:pPr>
      <w:r>
        <w:rPr>
          <w:color w:val="000000"/>
          <w:sz w:val="28"/>
          <w:szCs w:val="28"/>
        </w:rPr>
        <w:t xml:space="preserve">а) первой половине </w:t>
      </w:r>
      <w:r>
        <w:rPr>
          <w:color w:val="000000"/>
          <w:sz w:val="28"/>
          <w:szCs w:val="28"/>
          <w:lang w:val="en-US"/>
        </w:rPr>
        <w:t>IX</w:t>
      </w:r>
      <w:r>
        <w:rPr>
          <w:color w:val="000000"/>
          <w:sz w:val="28"/>
          <w:szCs w:val="28"/>
        </w:rPr>
        <w:t xml:space="preserve"> в.; </w:t>
      </w:r>
    </w:p>
    <w:p w:rsidR="001358F6" w:rsidRDefault="001358F6" w:rsidP="00623789">
      <w:pPr>
        <w:tabs>
          <w:tab w:val="left" w:pos="0"/>
        </w:tabs>
        <w:ind w:right="-1"/>
        <w:jc w:val="both"/>
        <w:rPr>
          <w:color w:val="000000"/>
          <w:sz w:val="28"/>
          <w:szCs w:val="28"/>
        </w:rPr>
      </w:pPr>
      <w:r>
        <w:rPr>
          <w:color w:val="000000"/>
          <w:sz w:val="28"/>
          <w:szCs w:val="28"/>
        </w:rPr>
        <w:t xml:space="preserve">б) концу </w:t>
      </w:r>
      <w:r>
        <w:rPr>
          <w:color w:val="000000"/>
          <w:sz w:val="28"/>
          <w:szCs w:val="28"/>
          <w:lang w:val="en-US"/>
        </w:rPr>
        <w:t>IX</w:t>
      </w:r>
      <w:r>
        <w:rPr>
          <w:color w:val="000000"/>
          <w:sz w:val="28"/>
          <w:szCs w:val="28"/>
        </w:rPr>
        <w:t xml:space="preserve"> в.; </w:t>
      </w:r>
    </w:p>
    <w:p w:rsidR="001358F6" w:rsidRDefault="001358F6" w:rsidP="00623789">
      <w:pPr>
        <w:tabs>
          <w:tab w:val="left" w:pos="0"/>
        </w:tabs>
        <w:ind w:right="-1"/>
        <w:jc w:val="both"/>
        <w:rPr>
          <w:color w:val="000000"/>
          <w:sz w:val="28"/>
          <w:szCs w:val="28"/>
        </w:rPr>
      </w:pPr>
      <w:r>
        <w:rPr>
          <w:color w:val="000000"/>
          <w:sz w:val="28"/>
          <w:szCs w:val="28"/>
        </w:rPr>
        <w:t>в) середине Х в.;</w:t>
      </w:r>
    </w:p>
    <w:p w:rsidR="001358F6" w:rsidRDefault="001358F6" w:rsidP="00623789">
      <w:pPr>
        <w:tabs>
          <w:tab w:val="left" w:pos="0"/>
        </w:tabs>
        <w:ind w:right="-1"/>
        <w:jc w:val="both"/>
        <w:rPr>
          <w:color w:val="000000"/>
          <w:sz w:val="28"/>
          <w:szCs w:val="28"/>
        </w:rPr>
      </w:pPr>
      <w:r>
        <w:rPr>
          <w:color w:val="000000"/>
          <w:sz w:val="28"/>
          <w:szCs w:val="28"/>
        </w:rPr>
        <w:t>г) концу Х в.</w:t>
      </w:r>
    </w:p>
    <w:p w:rsidR="001358F6" w:rsidRDefault="001358F6" w:rsidP="00623789">
      <w:pPr>
        <w:numPr>
          <w:ilvl w:val="0"/>
          <w:numId w:val="3"/>
        </w:numPr>
        <w:tabs>
          <w:tab w:val="clear" w:pos="645"/>
          <w:tab w:val="num" w:pos="426"/>
          <w:tab w:val="left" w:pos="986"/>
        </w:tabs>
        <w:ind w:left="0" w:right="-1" w:firstLine="0"/>
        <w:jc w:val="both"/>
        <w:rPr>
          <w:b/>
          <w:color w:val="000000"/>
          <w:sz w:val="28"/>
          <w:szCs w:val="28"/>
        </w:rPr>
      </w:pPr>
      <w:r>
        <w:rPr>
          <w:b/>
          <w:color w:val="000000"/>
          <w:sz w:val="28"/>
          <w:szCs w:val="28"/>
        </w:rPr>
        <w:t xml:space="preserve">Основоположниками норманнской теории являлись:  </w:t>
      </w:r>
    </w:p>
    <w:p w:rsidR="001358F6" w:rsidRDefault="001358F6" w:rsidP="00623789">
      <w:pPr>
        <w:tabs>
          <w:tab w:val="left" w:pos="399"/>
          <w:tab w:val="left" w:pos="456"/>
        </w:tabs>
        <w:ind w:right="-1"/>
        <w:jc w:val="both"/>
        <w:rPr>
          <w:color w:val="000000"/>
          <w:sz w:val="28"/>
          <w:szCs w:val="28"/>
        </w:rPr>
      </w:pPr>
      <w:r>
        <w:rPr>
          <w:color w:val="000000"/>
          <w:sz w:val="28"/>
          <w:szCs w:val="28"/>
        </w:rPr>
        <w:t xml:space="preserve">а) Нестор, Г.З. Байер, В.Н. Татищев, </w:t>
      </w:r>
    </w:p>
    <w:p w:rsidR="001358F6" w:rsidRDefault="001358F6" w:rsidP="00623789">
      <w:pPr>
        <w:tabs>
          <w:tab w:val="left" w:pos="399"/>
          <w:tab w:val="left" w:pos="456"/>
        </w:tabs>
        <w:ind w:right="-1"/>
        <w:jc w:val="both"/>
        <w:rPr>
          <w:color w:val="000000"/>
          <w:sz w:val="28"/>
          <w:szCs w:val="28"/>
        </w:rPr>
      </w:pPr>
      <w:r>
        <w:rPr>
          <w:color w:val="000000"/>
          <w:sz w:val="28"/>
          <w:szCs w:val="28"/>
        </w:rPr>
        <w:t>б) Г.Ф. Миллер, М.В. Ломоносов, А.Л. Шлёцер;</w:t>
      </w:r>
    </w:p>
    <w:p w:rsidR="001358F6" w:rsidRDefault="001358F6" w:rsidP="00623789">
      <w:pPr>
        <w:tabs>
          <w:tab w:val="left" w:pos="399"/>
          <w:tab w:val="left" w:pos="456"/>
        </w:tabs>
        <w:ind w:right="-1"/>
        <w:jc w:val="both"/>
        <w:rPr>
          <w:color w:val="000000"/>
          <w:sz w:val="28"/>
          <w:szCs w:val="28"/>
        </w:rPr>
      </w:pPr>
      <w:r>
        <w:rPr>
          <w:color w:val="000000"/>
          <w:sz w:val="28"/>
          <w:szCs w:val="28"/>
        </w:rPr>
        <w:t>в) Г.З. Байер. Г.Ф. Миллер, А.Л. Шлёцер.</w:t>
      </w:r>
    </w:p>
    <w:p w:rsidR="001358F6" w:rsidRDefault="001358F6" w:rsidP="00623789">
      <w:pPr>
        <w:numPr>
          <w:ilvl w:val="0"/>
          <w:numId w:val="3"/>
        </w:numPr>
        <w:tabs>
          <w:tab w:val="clear" w:pos="645"/>
          <w:tab w:val="num" w:pos="284"/>
          <w:tab w:val="left" w:pos="986"/>
        </w:tabs>
        <w:ind w:left="0" w:right="-1" w:firstLine="0"/>
        <w:jc w:val="both"/>
        <w:rPr>
          <w:b/>
          <w:color w:val="000000"/>
          <w:sz w:val="28"/>
          <w:szCs w:val="28"/>
        </w:rPr>
      </w:pPr>
      <w:r>
        <w:rPr>
          <w:b/>
          <w:color w:val="000000"/>
          <w:sz w:val="28"/>
          <w:szCs w:val="28"/>
        </w:rPr>
        <w:t xml:space="preserve">«Норманнистами» в </w:t>
      </w:r>
      <w:r>
        <w:rPr>
          <w:b/>
          <w:color w:val="000000"/>
          <w:sz w:val="28"/>
          <w:szCs w:val="28"/>
          <w:lang w:val="en-US"/>
        </w:rPr>
        <w:t>XVIII</w:t>
      </w:r>
      <w:r>
        <w:rPr>
          <w:b/>
          <w:color w:val="000000"/>
          <w:sz w:val="28"/>
          <w:szCs w:val="28"/>
        </w:rPr>
        <w:t xml:space="preserve"> – нач. </w:t>
      </w:r>
      <w:r>
        <w:rPr>
          <w:b/>
          <w:color w:val="000000"/>
          <w:sz w:val="28"/>
          <w:szCs w:val="28"/>
          <w:lang w:val="en-US"/>
        </w:rPr>
        <w:t>XX</w:t>
      </w:r>
      <w:r>
        <w:rPr>
          <w:b/>
          <w:color w:val="000000"/>
          <w:sz w:val="28"/>
          <w:szCs w:val="28"/>
        </w:rPr>
        <w:t xml:space="preserve"> вв. считались историки, которые:  </w:t>
      </w:r>
    </w:p>
    <w:p w:rsidR="001358F6" w:rsidRDefault="001358F6" w:rsidP="00623789">
      <w:pPr>
        <w:tabs>
          <w:tab w:val="left" w:pos="570"/>
        </w:tabs>
        <w:ind w:right="-1"/>
        <w:jc w:val="both"/>
        <w:rPr>
          <w:color w:val="000000"/>
          <w:sz w:val="28"/>
          <w:szCs w:val="28"/>
        </w:rPr>
      </w:pPr>
      <w:r>
        <w:rPr>
          <w:color w:val="000000"/>
          <w:sz w:val="28"/>
          <w:szCs w:val="28"/>
        </w:rPr>
        <w:t xml:space="preserve">а) говорили о неспособности славян создать собственное государство;  </w:t>
      </w:r>
    </w:p>
    <w:p w:rsidR="001358F6" w:rsidRDefault="001358F6" w:rsidP="00623789">
      <w:pPr>
        <w:tabs>
          <w:tab w:val="left" w:pos="570"/>
        </w:tabs>
        <w:ind w:right="-1"/>
        <w:jc w:val="both"/>
        <w:rPr>
          <w:color w:val="000000"/>
          <w:sz w:val="28"/>
          <w:szCs w:val="28"/>
        </w:rPr>
      </w:pPr>
      <w:r>
        <w:rPr>
          <w:color w:val="000000"/>
          <w:sz w:val="28"/>
          <w:szCs w:val="28"/>
        </w:rPr>
        <w:t xml:space="preserve">б) приписывали норманнам роль создателей Русского государства;  </w:t>
      </w:r>
    </w:p>
    <w:p w:rsidR="001358F6" w:rsidRDefault="001358F6" w:rsidP="00623789">
      <w:pPr>
        <w:tabs>
          <w:tab w:val="left" w:pos="570"/>
        </w:tabs>
        <w:ind w:right="-1"/>
        <w:jc w:val="both"/>
        <w:rPr>
          <w:color w:val="000000"/>
          <w:sz w:val="28"/>
          <w:szCs w:val="28"/>
        </w:rPr>
      </w:pPr>
      <w:r>
        <w:rPr>
          <w:color w:val="000000"/>
          <w:sz w:val="28"/>
          <w:szCs w:val="28"/>
        </w:rPr>
        <w:t>в) говорили о норманнском происхождении русской правящей династии.</w:t>
      </w:r>
    </w:p>
    <w:p w:rsidR="001358F6" w:rsidRDefault="001358F6" w:rsidP="00623789">
      <w:pPr>
        <w:numPr>
          <w:ilvl w:val="0"/>
          <w:numId w:val="3"/>
        </w:numPr>
        <w:tabs>
          <w:tab w:val="clear" w:pos="645"/>
          <w:tab w:val="num" w:pos="284"/>
          <w:tab w:val="left" w:pos="986"/>
        </w:tabs>
        <w:ind w:left="0" w:right="-1" w:firstLine="0"/>
        <w:jc w:val="both"/>
        <w:rPr>
          <w:b/>
          <w:color w:val="000000"/>
          <w:sz w:val="28"/>
          <w:szCs w:val="28"/>
        </w:rPr>
      </w:pPr>
      <w:r>
        <w:rPr>
          <w:b/>
          <w:color w:val="000000"/>
          <w:sz w:val="28"/>
          <w:szCs w:val="28"/>
        </w:rPr>
        <w:t xml:space="preserve">Укажите верную последовательность сменявших в </w:t>
      </w:r>
      <w:r>
        <w:rPr>
          <w:b/>
          <w:color w:val="000000"/>
          <w:sz w:val="28"/>
          <w:szCs w:val="28"/>
          <w:lang w:val="en-US"/>
        </w:rPr>
        <w:t>X</w:t>
      </w:r>
      <w:r>
        <w:rPr>
          <w:b/>
          <w:color w:val="000000"/>
          <w:sz w:val="28"/>
          <w:szCs w:val="28"/>
        </w:rPr>
        <w:t xml:space="preserve"> – </w:t>
      </w:r>
      <w:r>
        <w:rPr>
          <w:b/>
          <w:color w:val="000000"/>
          <w:sz w:val="28"/>
          <w:szCs w:val="28"/>
          <w:lang w:val="en-US"/>
        </w:rPr>
        <w:t>XII</w:t>
      </w:r>
      <w:r>
        <w:rPr>
          <w:b/>
          <w:color w:val="000000"/>
          <w:sz w:val="28"/>
          <w:szCs w:val="28"/>
        </w:rPr>
        <w:t xml:space="preserve"> вв. друг друга кочевых тюркоязычных племен, с которыми боролась Русь: </w:t>
      </w:r>
    </w:p>
    <w:p w:rsidR="001358F6" w:rsidRDefault="001358F6" w:rsidP="00623789">
      <w:pPr>
        <w:ind w:right="-1"/>
        <w:jc w:val="both"/>
        <w:rPr>
          <w:color w:val="000000"/>
          <w:sz w:val="28"/>
          <w:szCs w:val="28"/>
        </w:rPr>
      </w:pPr>
      <w:r>
        <w:rPr>
          <w:color w:val="000000"/>
          <w:sz w:val="28"/>
          <w:szCs w:val="28"/>
        </w:rPr>
        <w:t xml:space="preserve">а) печенеги, хазары, половцы, монголо-татары;      </w:t>
      </w:r>
    </w:p>
    <w:p w:rsidR="001358F6" w:rsidRDefault="001358F6" w:rsidP="00623789">
      <w:pPr>
        <w:ind w:right="-1"/>
        <w:jc w:val="both"/>
        <w:rPr>
          <w:color w:val="000000"/>
          <w:sz w:val="28"/>
          <w:szCs w:val="28"/>
        </w:rPr>
      </w:pPr>
      <w:r>
        <w:rPr>
          <w:color w:val="000000"/>
          <w:sz w:val="28"/>
          <w:szCs w:val="28"/>
        </w:rPr>
        <w:t>б) половцы, печенеги, хазары, монголо-татары;</w:t>
      </w:r>
    </w:p>
    <w:p w:rsidR="001358F6" w:rsidRDefault="001358F6" w:rsidP="00623789">
      <w:pPr>
        <w:ind w:right="-1"/>
        <w:jc w:val="both"/>
        <w:rPr>
          <w:color w:val="000000"/>
          <w:sz w:val="28"/>
          <w:szCs w:val="28"/>
        </w:rPr>
      </w:pPr>
      <w:r>
        <w:rPr>
          <w:color w:val="000000"/>
          <w:sz w:val="28"/>
          <w:szCs w:val="28"/>
        </w:rPr>
        <w:t>в) хазары, печенеги, половцы (кипчаки), монголо-татары.</w:t>
      </w:r>
    </w:p>
    <w:p w:rsidR="001358F6" w:rsidRDefault="001358F6" w:rsidP="00623789">
      <w:pPr>
        <w:shd w:val="clear" w:color="auto" w:fill="FFFFFF"/>
        <w:tabs>
          <w:tab w:val="left" w:pos="298"/>
        </w:tabs>
        <w:spacing w:before="5"/>
        <w:rPr>
          <w:b/>
          <w:color w:val="000000"/>
          <w:sz w:val="28"/>
          <w:szCs w:val="28"/>
        </w:rPr>
      </w:pPr>
      <w:r>
        <w:rPr>
          <w:b/>
          <w:color w:val="000000"/>
          <w:sz w:val="28"/>
          <w:szCs w:val="28"/>
        </w:rPr>
        <w:t>7. Принятие Русью христианства произошло при:</w:t>
      </w:r>
    </w:p>
    <w:p w:rsidR="001358F6" w:rsidRDefault="001358F6" w:rsidP="00623789">
      <w:pPr>
        <w:shd w:val="clear" w:color="auto" w:fill="FFFFFF"/>
        <w:tabs>
          <w:tab w:val="left" w:pos="298"/>
        </w:tabs>
        <w:spacing w:before="5"/>
        <w:rPr>
          <w:color w:val="000000"/>
          <w:sz w:val="28"/>
          <w:szCs w:val="28"/>
        </w:rPr>
      </w:pPr>
      <w:r>
        <w:rPr>
          <w:color w:val="000000"/>
          <w:sz w:val="28"/>
          <w:szCs w:val="28"/>
        </w:rPr>
        <w:t xml:space="preserve">а) Ольге;  </w:t>
      </w:r>
    </w:p>
    <w:p w:rsidR="001358F6" w:rsidRDefault="001358F6" w:rsidP="00623789">
      <w:pPr>
        <w:shd w:val="clear" w:color="auto" w:fill="FFFFFF"/>
        <w:tabs>
          <w:tab w:val="left" w:pos="298"/>
        </w:tabs>
        <w:spacing w:before="5"/>
        <w:rPr>
          <w:color w:val="000000"/>
          <w:sz w:val="28"/>
          <w:szCs w:val="28"/>
        </w:rPr>
      </w:pPr>
      <w:r>
        <w:rPr>
          <w:color w:val="000000"/>
          <w:sz w:val="28"/>
          <w:szCs w:val="28"/>
        </w:rPr>
        <w:t>б) Святославе;</w:t>
      </w:r>
    </w:p>
    <w:p w:rsidR="001358F6" w:rsidRDefault="001358F6" w:rsidP="00623789">
      <w:pPr>
        <w:shd w:val="clear" w:color="auto" w:fill="FFFFFF"/>
        <w:tabs>
          <w:tab w:val="left" w:pos="298"/>
        </w:tabs>
        <w:spacing w:before="5"/>
        <w:rPr>
          <w:color w:val="000000"/>
          <w:sz w:val="28"/>
          <w:szCs w:val="28"/>
        </w:rPr>
      </w:pPr>
      <w:r>
        <w:rPr>
          <w:color w:val="000000"/>
          <w:sz w:val="28"/>
          <w:szCs w:val="28"/>
        </w:rPr>
        <w:t>в) Владимире Святославиче;</w:t>
      </w:r>
    </w:p>
    <w:p w:rsidR="001358F6" w:rsidRDefault="001358F6" w:rsidP="00623789">
      <w:pPr>
        <w:shd w:val="clear" w:color="auto" w:fill="FFFFFF"/>
        <w:tabs>
          <w:tab w:val="left" w:pos="298"/>
        </w:tabs>
        <w:spacing w:before="5"/>
        <w:rPr>
          <w:color w:val="000000"/>
          <w:sz w:val="28"/>
          <w:szCs w:val="28"/>
        </w:rPr>
      </w:pPr>
      <w:r>
        <w:rPr>
          <w:color w:val="000000"/>
          <w:sz w:val="28"/>
          <w:szCs w:val="28"/>
        </w:rPr>
        <w:t>г) Ярославе Мудром.</w:t>
      </w:r>
    </w:p>
    <w:p w:rsidR="00B56A71" w:rsidRDefault="001358F6" w:rsidP="00623789">
      <w:pPr>
        <w:tabs>
          <w:tab w:val="left" w:pos="855"/>
        </w:tabs>
        <w:ind w:right="-1"/>
        <w:jc w:val="both"/>
        <w:rPr>
          <w:b/>
          <w:color w:val="000000"/>
          <w:sz w:val="28"/>
          <w:szCs w:val="28"/>
        </w:rPr>
      </w:pPr>
      <w:r>
        <w:rPr>
          <w:b/>
          <w:color w:val="000000"/>
          <w:sz w:val="28"/>
          <w:szCs w:val="28"/>
        </w:rPr>
        <w:t xml:space="preserve">8. Какие из перечисленных ниже явлений можно считать причинами </w:t>
      </w:r>
    </w:p>
    <w:p w:rsidR="001358F6" w:rsidRDefault="001358F6" w:rsidP="00623789">
      <w:pPr>
        <w:tabs>
          <w:tab w:val="left" w:pos="855"/>
        </w:tabs>
        <w:ind w:right="-1"/>
        <w:jc w:val="both"/>
        <w:rPr>
          <w:b/>
          <w:color w:val="000000"/>
          <w:sz w:val="28"/>
          <w:szCs w:val="28"/>
        </w:rPr>
      </w:pPr>
      <w:r>
        <w:rPr>
          <w:b/>
          <w:color w:val="000000"/>
          <w:sz w:val="28"/>
          <w:szCs w:val="28"/>
        </w:rPr>
        <w:t>феодальной раздробленности:</w:t>
      </w:r>
    </w:p>
    <w:p w:rsidR="001358F6" w:rsidRDefault="001358F6" w:rsidP="00623789">
      <w:pPr>
        <w:ind w:right="-1"/>
        <w:jc w:val="both"/>
        <w:rPr>
          <w:color w:val="000000"/>
          <w:sz w:val="28"/>
          <w:szCs w:val="28"/>
        </w:rPr>
      </w:pPr>
      <w:r>
        <w:rPr>
          <w:color w:val="000000"/>
          <w:sz w:val="28"/>
          <w:szCs w:val="28"/>
        </w:rPr>
        <w:t xml:space="preserve">а) усобицы князей; </w:t>
      </w:r>
    </w:p>
    <w:p w:rsidR="001358F6" w:rsidRDefault="001358F6" w:rsidP="00623789">
      <w:pPr>
        <w:ind w:right="-1"/>
        <w:jc w:val="both"/>
        <w:rPr>
          <w:color w:val="000000"/>
          <w:sz w:val="28"/>
          <w:szCs w:val="28"/>
        </w:rPr>
      </w:pPr>
      <w:r>
        <w:rPr>
          <w:color w:val="000000"/>
          <w:sz w:val="28"/>
          <w:szCs w:val="28"/>
        </w:rPr>
        <w:t>б) рост городов;</w:t>
      </w:r>
    </w:p>
    <w:p w:rsidR="001358F6" w:rsidRDefault="001358F6" w:rsidP="00623789">
      <w:pPr>
        <w:ind w:right="-1"/>
        <w:jc w:val="both"/>
        <w:rPr>
          <w:color w:val="000000"/>
          <w:sz w:val="28"/>
          <w:szCs w:val="28"/>
        </w:rPr>
      </w:pPr>
      <w:r>
        <w:rPr>
          <w:color w:val="000000"/>
          <w:sz w:val="28"/>
          <w:szCs w:val="28"/>
        </w:rPr>
        <w:t xml:space="preserve">в) укрепление собственности на землю; </w:t>
      </w:r>
    </w:p>
    <w:p w:rsidR="001358F6" w:rsidRDefault="001358F6" w:rsidP="00623789">
      <w:pPr>
        <w:ind w:right="-1"/>
        <w:jc w:val="both"/>
        <w:rPr>
          <w:color w:val="000000"/>
          <w:sz w:val="28"/>
          <w:szCs w:val="28"/>
        </w:rPr>
      </w:pPr>
      <w:r>
        <w:rPr>
          <w:color w:val="000000"/>
          <w:sz w:val="28"/>
          <w:szCs w:val="28"/>
        </w:rPr>
        <w:t>г) упадок хозяйства;</w:t>
      </w:r>
    </w:p>
    <w:p w:rsidR="001358F6" w:rsidRDefault="001358F6" w:rsidP="00623789">
      <w:pPr>
        <w:ind w:right="-1"/>
        <w:jc w:val="both"/>
        <w:rPr>
          <w:color w:val="000000"/>
          <w:sz w:val="28"/>
          <w:szCs w:val="28"/>
        </w:rPr>
      </w:pPr>
      <w:r>
        <w:rPr>
          <w:color w:val="000000"/>
          <w:sz w:val="28"/>
          <w:szCs w:val="28"/>
        </w:rPr>
        <w:t>д) обилие родственников у великого князя.</w:t>
      </w:r>
    </w:p>
    <w:p w:rsidR="00B56A71" w:rsidRDefault="001358F6" w:rsidP="00623789">
      <w:pPr>
        <w:ind w:right="-1"/>
        <w:jc w:val="both"/>
        <w:rPr>
          <w:b/>
          <w:color w:val="000000"/>
          <w:sz w:val="28"/>
          <w:szCs w:val="28"/>
        </w:rPr>
      </w:pPr>
      <w:r>
        <w:rPr>
          <w:b/>
          <w:color w:val="000000"/>
          <w:sz w:val="28"/>
          <w:szCs w:val="28"/>
        </w:rPr>
        <w:t xml:space="preserve">9. Что побудило монголо-татар совершать далекие завоевательные </w:t>
      </w:r>
    </w:p>
    <w:p w:rsidR="001358F6" w:rsidRDefault="001358F6" w:rsidP="00623789">
      <w:pPr>
        <w:ind w:right="-1"/>
        <w:jc w:val="both"/>
        <w:rPr>
          <w:b/>
          <w:color w:val="000000"/>
          <w:sz w:val="28"/>
          <w:szCs w:val="28"/>
        </w:rPr>
      </w:pPr>
      <w:r>
        <w:rPr>
          <w:b/>
          <w:color w:val="000000"/>
          <w:sz w:val="28"/>
          <w:szCs w:val="28"/>
        </w:rPr>
        <w:t>походы:</w:t>
      </w:r>
    </w:p>
    <w:p w:rsidR="001358F6" w:rsidRDefault="001358F6" w:rsidP="00623789">
      <w:pPr>
        <w:ind w:right="-1"/>
        <w:jc w:val="both"/>
        <w:rPr>
          <w:color w:val="000000"/>
          <w:sz w:val="28"/>
          <w:szCs w:val="28"/>
        </w:rPr>
      </w:pPr>
      <w:r>
        <w:rPr>
          <w:color w:val="000000"/>
          <w:sz w:val="28"/>
          <w:szCs w:val="28"/>
        </w:rPr>
        <w:t>а) экстенсивный тип ведения хозяйства;</w:t>
      </w:r>
    </w:p>
    <w:p w:rsidR="001358F6" w:rsidRDefault="001358F6" w:rsidP="00623789">
      <w:pPr>
        <w:ind w:right="-1"/>
        <w:jc w:val="both"/>
        <w:rPr>
          <w:color w:val="000000"/>
          <w:sz w:val="28"/>
          <w:szCs w:val="28"/>
        </w:rPr>
      </w:pPr>
      <w:r>
        <w:rPr>
          <w:color w:val="000000"/>
          <w:sz w:val="28"/>
          <w:szCs w:val="28"/>
        </w:rPr>
        <w:t>б) воинственный дух;</w:t>
      </w:r>
    </w:p>
    <w:p w:rsidR="001358F6" w:rsidRDefault="001358F6" w:rsidP="00623789">
      <w:pPr>
        <w:ind w:right="-1"/>
        <w:jc w:val="both"/>
        <w:rPr>
          <w:color w:val="000000"/>
          <w:sz w:val="28"/>
          <w:szCs w:val="28"/>
        </w:rPr>
      </w:pPr>
      <w:r>
        <w:rPr>
          <w:color w:val="000000"/>
          <w:sz w:val="28"/>
          <w:szCs w:val="28"/>
        </w:rPr>
        <w:t>в) стремление обратить в свою веру покоренные народы.</w:t>
      </w:r>
    </w:p>
    <w:p w:rsidR="001358F6" w:rsidRDefault="001358F6" w:rsidP="00623789">
      <w:pPr>
        <w:ind w:right="-1"/>
        <w:jc w:val="both"/>
        <w:rPr>
          <w:b/>
          <w:color w:val="000000"/>
          <w:sz w:val="28"/>
          <w:szCs w:val="28"/>
        </w:rPr>
      </w:pPr>
      <w:r>
        <w:rPr>
          <w:b/>
          <w:color w:val="000000"/>
          <w:sz w:val="28"/>
          <w:szCs w:val="28"/>
        </w:rPr>
        <w:t>10. Большинство историков оценивают отношения Руси и Орды как:</w:t>
      </w:r>
    </w:p>
    <w:p w:rsidR="001358F6" w:rsidRDefault="001358F6" w:rsidP="00623789">
      <w:pPr>
        <w:ind w:right="-1"/>
        <w:jc w:val="both"/>
        <w:rPr>
          <w:color w:val="000000"/>
          <w:sz w:val="28"/>
          <w:szCs w:val="28"/>
        </w:rPr>
      </w:pPr>
      <w:r>
        <w:rPr>
          <w:color w:val="000000"/>
          <w:sz w:val="28"/>
          <w:szCs w:val="28"/>
        </w:rPr>
        <w:t>а) союзнические;</w:t>
      </w:r>
    </w:p>
    <w:p w:rsidR="001358F6" w:rsidRDefault="001358F6" w:rsidP="00623789">
      <w:pPr>
        <w:ind w:right="-1"/>
        <w:jc w:val="both"/>
        <w:rPr>
          <w:color w:val="000000"/>
          <w:sz w:val="28"/>
          <w:szCs w:val="28"/>
        </w:rPr>
      </w:pPr>
      <w:r>
        <w:rPr>
          <w:color w:val="000000"/>
          <w:sz w:val="28"/>
          <w:szCs w:val="28"/>
        </w:rPr>
        <w:t xml:space="preserve">б) политическую зависимость Руси от Орды;     </w:t>
      </w:r>
    </w:p>
    <w:p w:rsidR="001358F6" w:rsidRDefault="001358F6" w:rsidP="00623789">
      <w:pPr>
        <w:ind w:right="-1"/>
        <w:jc w:val="both"/>
        <w:rPr>
          <w:color w:val="000000"/>
          <w:sz w:val="28"/>
          <w:szCs w:val="28"/>
        </w:rPr>
      </w:pPr>
      <w:r>
        <w:rPr>
          <w:color w:val="000000"/>
          <w:sz w:val="28"/>
          <w:szCs w:val="28"/>
        </w:rPr>
        <w:t>в) экономическую и отчасти политическую зависимость Руси от Орды.</w:t>
      </w:r>
    </w:p>
    <w:p w:rsidR="001358F6" w:rsidRDefault="001358F6" w:rsidP="00B0121E">
      <w:pPr>
        <w:ind w:firstLine="570"/>
        <w:jc w:val="center"/>
        <w:outlineLvl w:val="0"/>
        <w:rPr>
          <w:b/>
          <w:sz w:val="28"/>
          <w:szCs w:val="28"/>
        </w:rPr>
      </w:pPr>
      <w:r>
        <w:rPr>
          <w:b/>
          <w:sz w:val="28"/>
          <w:szCs w:val="28"/>
        </w:rPr>
        <w:t>Рекомендуемая литература</w:t>
      </w:r>
    </w:p>
    <w:p w:rsidR="001358F6" w:rsidRDefault="001358F6" w:rsidP="00627EC6">
      <w:pPr>
        <w:numPr>
          <w:ilvl w:val="0"/>
          <w:numId w:val="19"/>
        </w:numPr>
        <w:tabs>
          <w:tab w:val="clear" w:pos="720"/>
          <w:tab w:val="left" w:pos="709"/>
        </w:tabs>
        <w:ind w:left="0" w:firstLine="284"/>
        <w:rPr>
          <w:sz w:val="28"/>
          <w:szCs w:val="28"/>
        </w:rPr>
      </w:pPr>
      <w:r>
        <w:rPr>
          <w:sz w:val="28"/>
          <w:szCs w:val="28"/>
        </w:rPr>
        <w:t xml:space="preserve">Бушуев С.В., Миронов Г.Е. История государства Российского. Историко-библиографические очерки. Книга первая. </w:t>
      </w:r>
      <w:r>
        <w:rPr>
          <w:sz w:val="28"/>
          <w:szCs w:val="28"/>
          <w:lang w:val="en-US"/>
        </w:rPr>
        <w:t>IX</w:t>
      </w:r>
      <w:r>
        <w:rPr>
          <w:sz w:val="28"/>
          <w:szCs w:val="28"/>
        </w:rPr>
        <w:t xml:space="preserve"> – </w:t>
      </w:r>
      <w:r>
        <w:rPr>
          <w:sz w:val="28"/>
          <w:szCs w:val="28"/>
          <w:lang w:val="en-US"/>
        </w:rPr>
        <w:t>XVI</w:t>
      </w:r>
      <w:r>
        <w:rPr>
          <w:sz w:val="28"/>
          <w:szCs w:val="28"/>
        </w:rPr>
        <w:t xml:space="preserve"> вв. – М., 1991.</w:t>
      </w:r>
    </w:p>
    <w:p w:rsidR="001358F6" w:rsidRDefault="001358F6" w:rsidP="00627EC6">
      <w:pPr>
        <w:numPr>
          <w:ilvl w:val="0"/>
          <w:numId w:val="19"/>
        </w:numPr>
        <w:tabs>
          <w:tab w:val="clear" w:pos="720"/>
          <w:tab w:val="left" w:pos="709"/>
        </w:tabs>
        <w:ind w:left="0" w:firstLine="284"/>
        <w:rPr>
          <w:sz w:val="28"/>
          <w:szCs w:val="28"/>
        </w:rPr>
      </w:pPr>
      <w:r>
        <w:rPr>
          <w:sz w:val="28"/>
          <w:szCs w:val="28"/>
        </w:rPr>
        <w:t>Вернадский Г.В. Древняя Русь. – М., 1996.</w:t>
      </w:r>
    </w:p>
    <w:p w:rsidR="001358F6" w:rsidRDefault="001358F6" w:rsidP="00627EC6">
      <w:pPr>
        <w:numPr>
          <w:ilvl w:val="0"/>
          <w:numId w:val="19"/>
        </w:numPr>
        <w:tabs>
          <w:tab w:val="clear" w:pos="720"/>
          <w:tab w:val="left" w:pos="709"/>
        </w:tabs>
        <w:ind w:left="0" w:firstLine="284"/>
        <w:rPr>
          <w:sz w:val="28"/>
          <w:szCs w:val="28"/>
        </w:rPr>
      </w:pPr>
      <w:r>
        <w:rPr>
          <w:sz w:val="28"/>
          <w:szCs w:val="28"/>
        </w:rPr>
        <w:t>Гумилев Л.Н. Древняя Русь и Великая Степь. – М., 2005.</w:t>
      </w:r>
    </w:p>
    <w:p w:rsidR="001358F6" w:rsidRDefault="001358F6" w:rsidP="00627EC6">
      <w:pPr>
        <w:numPr>
          <w:ilvl w:val="0"/>
          <w:numId w:val="19"/>
        </w:numPr>
        <w:tabs>
          <w:tab w:val="clear" w:pos="720"/>
          <w:tab w:val="left" w:pos="709"/>
        </w:tabs>
        <w:ind w:left="0" w:firstLine="284"/>
        <w:rPr>
          <w:sz w:val="28"/>
          <w:szCs w:val="28"/>
        </w:rPr>
      </w:pPr>
      <w:r>
        <w:rPr>
          <w:sz w:val="28"/>
          <w:szCs w:val="28"/>
        </w:rPr>
        <w:t>Гумилев Л.Н. Открытие Хазарии. – М., 2002.</w:t>
      </w:r>
    </w:p>
    <w:p w:rsidR="001358F6" w:rsidRDefault="001358F6" w:rsidP="00627EC6">
      <w:pPr>
        <w:numPr>
          <w:ilvl w:val="0"/>
          <w:numId w:val="19"/>
        </w:numPr>
        <w:tabs>
          <w:tab w:val="clear" w:pos="720"/>
          <w:tab w:val="left" w:pos="709"/>
        </w:tabs>
        <w:ind w:left="0" w:firstLine="284"/>
        <w:rPr>
          <w:sz w:val="28"/>
          <w:szCs w:val="28"/>
        </w:rPr>
      </w:pPr>
      <w:r>
        <w:rPr>
          <w:sz w:val="28"/>
          <w:szCs w:val="28"/>
        </w:rPr>
        <w:t>Гумилев Л.Н. От Руси к России. - М., 2004.</w:t>
      </w:r>
    </w:p>
    <w:p w:rsidR="001358F6" w:rsidRDefault="001358F6" w:rsidP="00627EC6">
      <w:pPr>
        <w:numPr>
          <w:ilvl w:val="0"/>
          <w:numId w:val="19"/>
        </w:numPr>
        <w:tabs>
          <w:tab w:val="clear" w:pos="720"/>
          <w:tab w:val="left" w:pos="709"/>
        </w:tabs>
        <w:ind w:left="0" w:firstLine="284"/>
        <w:rPr>
          <w:sz w:val="28"/>
          <w:szCs w:val="28"/>
        </w:rPr>
      </w:pPr>
      <w:r>
        <w:rPr>
          <w:sz w:val="28"/>
          <w:szCs w:val="28"/>
        </w:rPr>
        <w:t>Долгов В.В. Краткий очерк истории русской культуры с древнейших времен до наших дней. – Ижевск: Удмуртский университет, 2001.</w:t>
      </w:r>
    </w:p>
    <w:p w:rsidR="001358F6" w:rsidRDefault="001358F6" w:rsidP="00627EC6">
      <w:pPr>
        <w:numPr>
          <w:ilvl w:val="0"/>
          <w:numId w:val="19"/>
        </w:numPr>
        <w:tabs>
          <w:tab w:val="clear" w:pos="720"/>
          <w:tab w:val="left" w:pos="709"/>
        </w:tabs>
        <w:ind w:left="0" w:firstLine="284"/>
        <w:rPr>
          <w:sz w:val="28"/>
          <w:szCs w:val="28"/>
        </w:rPr>
      </w:pPr>
      <w:r>
        <w:rPr>
          <w:sz w:val="28"/>
          <w:szCs w:val="28"/>
        </w:rPr>
        <w:t xml:space="preserve">Заичкин И.А., Почкаев И.Н. Русская история. Популярный очерк. </w:t>
      </w:r>
      <w:r>
        <w:rPr>
          <w:sz w:val="28"/>
          <w:szCs w:val="28"/>
          <w:lang w:val="en-US"/>
        </w:rPr>
        <w:t>IX</w:t>
      </w:r>
      <w:r>
        <w:rPr>
          <w:sz w:val="28"/>
          <w:szCs w:val="28"/>
        </w:rPr>
        <w:t xml:space="preserve"> – середина </w:t>
      </w:r>
      <w:r>
        <w:rPr>
          <w:sz w:val="28"/>
          <w:szCs w:val="28"/>
          <w:lang w:val="en-US"/>
        </w:rPr>
        <w:t>XVIII</w:t>
      </w:r>
      <w:r>
        <w:rPr>
          <w:sz w:val="28"/>
          <w:szCs w:val="28"/>
        </w:rPr>
        <w:t xml:space="preserve"> в. – М., 1992.</w:t>
      </w:r>
    </w:p>
    <w:p w:rsidR="00C71EC1" w:rsidRDefault="001358F6" w:rsidP="00627EC6">
      <w:pPr>
        <w:numPr>
          <w:ilvl w:val="0"/>
          <w:numId w:val="19"/>
        </w:numPr>
        <w:tabs>
          <w:tab w:val="clear" w:pos="720"/>
          <w:tab w:val="left" w:pos="709"/>
        </w:tabs>
        <w:ind w:left="0" w:firstLine="284"/>
        <w:rPr>
          <w:sz w:val="28"/>
          <w:szCs w:val="28"/>
        </w:rPr>
      </w:pPr>
      <w:r>
        <w:rPr>
          <w:sz w:val="28"/>
          <w:szCs w:val="28"/>
        </w:rPr>
        <w:t xml:space="preserve">Карамзин Н.М. История государства Российского: В 3 кн. - М., 1988. </w:t>
      </w:r>
    </w:p>
    <w:p w:rsidR="001358F6" w:rsidRDefault="00C71EC1" w:rsidP="00627EC6">
      <w:pPr>
        <w:numPr>
          <w:ilvl w:val="0"/>
          <w:numId w:val="19"/>
        </w:numPr>
        <w:tabs>
          <w:tab w:val="clear" w:pos="720"/>
          <w:tab w:val="left" w:pos="709"/>
        </w:tabs>
        <w:ind w:left="0" w:firstLine="284"/>
        <w:rPr>
          <w:sz w:val="28"/>
          <w:szCs w:val="28"/>
        </w:rPr>
      </w:pPr>
      <w:r>
        <w:rPr>
          <w:sz w:val="28"/>
          <w:szCs w:val="28"/>
        </w:rPr>
        <w:t>К</w:t>
      </w:r>
      <w:r w:rsidR="001358F6">
        <w:rPr>
          <w:sz w:val="28"/>
          <w:szCs w:val="28"/>
        </w:rPr>
        <w:t>арамзин Н.М. Предания веков. – М., 1987.</w:t>
      </w:r>
    </w:p>
    <w:p w:rsidR="001358F6" w:rsidRDefault="001358F6" w:rsidP="00627EC6">
      <w:pPr>
        <w:numPr>
          <w:ilvl w:val="0"/>
          <w:numId w:val="19"/>
        </w:numPr>
        <w:tabs>
          <w:tab w:val="clear" w:pos="720"/>
          <w:tab w:val="left" w:pos="709"/>
        </w:tabs>
        <w:ind w:left="0" w:firstLine="284"/>
        <w:rPr>
          <w:sz w:val="28"/>
          <w:szCs w:val="28"/>
        </w:rPr>
      </w:pPr>
      <w:r>
        <w:rPr>
          <w:sz w:val="28"/>
          <w:szCs w:val="28"/>
        </w:rPr>
        <w:t>Ключевский В.О. Соч.: В 9 т. - М., 1987. Т.1.</w:t>
      </w:r>
    </w:p>
    <w:p w:rsidR="001358F6" w:rsidRDefault="001358F6" w:rsidP="00627EC6">
      <w:pPr>
        <w:numPr>
          <w:ilvl w:val="0"/>
          <w:numId w:val="19"/>
        </w:numPr>
        <w:tabs>
          <w:tab w:val="clear" w:pos="720"/>
          <w:tab w:val="left" w:pos="709"/>
        </w:tabs>
        <w:ind w:left="0" w:firstLine="284"/>
        <w:rPr>
          <w:sz w:val="28"/>
          <w:szCs w:val="28"/>
        </w:rPr>
      </w:pPr>
      <w:r>
        <w:rPr>
          <w:sz w:val="28"/>
          <w:szCs w:val="28"/>
        </w:rPr>
        <w:t>Костомаров Н. И. Русская история в жизнеописаниях её главнейших деятелей. – М., 1991.</w:t>
      </w:r>
    </w:p>
    <w:p w:rsidR="001358F6" w:rsidRDefault="001358F6" w:rsidP="00627EC6">
      <w:pPr>
        <w:numPr>
          <w:ilvl w:val="0"/>
          <w:numId w:val="19"/>
        </w:numPr>
        <w:tabs>
          <w:tab w:val="clear" w:pos="720"/>
          <w:tab w:val="left" w:pos="709"/>
        </w:tabs>
        <w:ind w:left="0" w:firstLine="284"/>
        <w:rPr>
          <w:sz w:val="28"/>
          <w:szCs w:val="28"/>
        </w:rPr>
      </w:pPr>
      <w:r>
        <w:rPr>
          <w:sz w:val="28"/>
          <w:szCs w:val="28"/>
        </w:rPr>
        <w:t>Кузьмин А.Г. Начальный этап древнерусского летописания. М., 1977</w:t>
      </w:r>
    </w:p>
    <w:p w:rsidR="001358F6" w:rsidRDefault="001358F6" w:rsidP="00627EC6">
      <w:pPr>
        <w:numPr>
          <w:ilvl w:val="0"/>
          <w:numId w:val="19"/>
        </w:numPr>
        <w:tabs>
          <w:tab w:val="clear" w:pos="720"/>
          <w:tab w:val="left" w:pos="709"/>
        </w:tabs>
        <w:ind w:left="0" w:firstLine="284"/>
        <w:rPr>
          <w:sz w:val="28"/>
          <w:szCs w:val="28"/>
        </w:rPr>
      </w:pPr>
      <w:r>
        <w:rPr>
          <w:sz w:val="28"/>
          <w:szCs w:val="28"/>
        </w:rPr>
        <w:t>Кузьмин А.Г. Падение Перуна. Становление христианства на Руси. - М., 1988.</w:t>
      </w:r>
    </w:p>
    <w:p w:rsidR="001358F6" w:rsidRDefault="001358F6" w:rsidP="00627EC6">
      <w:pPr>
        <w:numPr>
          <w:ilvl w:val="0"/>
          <w:numId w:val="19"/>
        </w:numPr>
        <w:tabs>
          <w:tab w:val="clear" w:pos="720"/>
          <w:tab w:val="left" w:pos="709"/>
        </w:tabs>
        <w:ind w:left="0" w:firstLine="284"/>
        <w:rPr>
          <w:sz w:val="28"/>
          <w:szCs w:val="28"/>
        </w:rPr>
      </w:pPr>
      <w:r>
        <w:rPr>
          <w:sz w:val="28"/>
          <w:szCs w:val="28"/>
        </w:rPr>
        <w:t>Ловмяньский Г. Русь и норманны. – М., 1985.</w:t>
      </w:r>
    </w:p>
    <w:p w:rsidR="001358F6" w:rsidRDefault="001358F6" w:rsidP="00627EC6">
      <w:pPr>
        <w:numPr>
          <w:ilvl w:val="0"/>
          <w:numId w:val="19"/>
        </w:numPr>
        <w:tabs>
          <w:tab w:val="clear" w:pos="720"/>
          <w:tab w:val="left" w:pos="709"/>
        </w:tabs>
        <w:ind w:left="0" w:firstLine="284"/>
        <w:rPr>
          <w:sz w:val="28"/>
          <w:szCs w:val="28"/>
        </w:rPr>
      </w:pPr>
      <w:r>
        <w:rPr>
          <w:sz w:val="28"/>
          <w:szCs w:val="28"/>
        </w:rPr>
        <w:t>Любимов Л.Д. Искусство Древней Руси – М., 2004.</w:t>
      </w:r>
    </w:p>
    <w:p w:rsidR="001358F6" w:rsidRDefault="001358F6" w:rsidP="00627EC6">
      <w:pPr>
        <w:numPr>
          <w:ilvl w:val="0"/>
          <w:numId w:val="19"/>
        </w:numPr>
        <w:tabs>
          <w:tab w:val="clear" w:pos="720"/>
          <w:tab w:val="left" w:pos="709"/>
        </w:tabs>
        <w:ind w:left="0" w:firstLine="284"/>
        <w:rPr>
          <w:sz w:val="28"/>
          <w:szCs w:val="28"/>
        </w:rPr>
      </w:pPr>
      <w:r>
        <w:rPr>
          <w:sz w:val="28"/>
          <w:szCs w:val="28"/>
        </w:rPr>
        <w:t xml:space="preserve">Мезин С.А. История русской культуры. – </w:t>
      </w:r>
      <w:r>
        <w:rPr>
          <w:sz w:val="28"/>
          <w:szCs w:val="28"/>
          <w:lang w:val="en-US"/>
        </w:rPr>
        <w:t>X</w:t>
      </w:r>
      <w:r>
        <w:rPr>
          <w:sz w:val="28"/>
          <w:szCs w:val="28"/>
        </w:rPr>
        <w:t xml:space="preserve"> – </w:t>
      </w:r>
      <w:r>
        <w:rPr>
          <w:sz w:val="28"/>
          <w:szCs w:val="28"/>
          <w:lang w:val="en-US"/>
        </w:rPr>
        <w:t>XVIII</w:t>
      </w:r>
      <w:r>
        <w:rPr>
          <w:sz w:val="28"/>
          <w:szCs w:val="28"/>
        </w:rPr>
        <w:t xml:space="preserve"> вв. – М, 2000.</w:t>
      </w:r>
    </w:p>
    <w:p w:rsidR="001358F6" w:rsidRDefault="001358F6" w:rsidP="00627EC6">
      <w:pPr>
        <w:numPr>
          <w:ilvl w:val="0"/>
          <w:numId w:val="19"/>
        </w:numPr>
        <w:tabs>
          <w:tab w:val="clear" w:pos="720"/>
          <w:tab w:val="left" w:pos="709"/>
        </w:tabs>
        <w:ind w:left="0" w:firstLine="284"/>
        <w:rPr>
          <w:sz w:val="28"/>
          <w:szCs w:val="28"/>
        </w:rPr>
      </w:pPr>
      <w:r>
        <w:rPr>
          <w:sz w:val="28"/>
          <w:szCs w:val="28"/>
        </w:rPr>
        <w:t>Пайпс Р. Россия при старом режиме. – М.: Захаров, 2007.</w:t>
      </w:r>
    </w:p>
    <w:p w:rsidR="001358F6" w:rsidRDefault="001358F6" w:rsidP="00627EC6">
      <w:pPr>
        <w:numPr>
          <w:ilvl w:val="0"/>
          <w:numId w:val="19"/>
        </w:numPr>
        <w:tabs>
          <w:tab w:val="clear" w:pos="720"/>
          <w:tab w:val="left" w:pos="709"/>
        </w:tabs>
        <w:ind w:left="0" w:firstLine="284"/>
        <w:rPr>
          <w:sz w:val="28"/>
          <w:szCs w:val="28"/>
        </w:rPr>
      </w:pPr>
      <w:r>
        <w:rPr>
          <w:sz w:val="28"/>
          <w:szCs w:val="28"/>
        </w:rPr>
        <w:t xml:space="preserve">Похлебкин В.В. Татары и Русь. 360 лет отношений Руси с татарскими государствами в </w:t>
      </w:r>
      <w:r>
        <w:rPr>
          <w:sz w:val="28"/>
          <w:szCs w:val="28"/>
          <w:lang w:val="en-US"/>
        </w:rPr>
        <w:t>XIII</w:t>
      </w:r>
      <w:r>
        <w:rPr>
          <w:sz w:val="28"/>
          <w:szCs w:val="28"/>
        </w:rPr>
        <w:t xml:space="preserve"> – </w:t>
      </w:r>
      <w:r>
        <w:rPr>
          <w:sz w:val="28"/>
          <w:szCs w:val="28"/>
          <w:lang w:val="en-US"/>
        </w:rPr>
        <w:t>XV</w:t>
      </w:r>
      <w:r>
        <w:rPr>
          <w:sz w:val="28"/>
          <w:szCs w:val="28"/>
        </w:rPr>
        <w:t xml:space="preserve"> вв., 1238 – 1598 гг. Справочник. – М.: Международные отношения, 2000. </w:t>
      </w:r>
    </w:p>
    <w:p w:rsidR="001358F6" w:rsidRDefault="001358F6" w:rsidP="00627EC6">
      <w:pPr>
        <w:numPr>
          <w:ilvl w:val="0"/>
          <w:numId w:val="19"/>
        </w:numPr>
        <w:tabs>
          <w:tab w:val="clear" w:pos="720"/>
          <w:tab w:val="left" w:pos="709"/>
        </w:tabs>
        <w:ind w:left="0" w:firstLine="284"/>
        <w:rPr>
          <w:sz w:val="28"/>
          <w:szCs w:val="28"/>
        </w:rPr>
      </w:pPr>
      <w:r>
        <w:rPr>
          <w:sz w:val="28"/>
          <w:szCs w:val="28"/>
        </w:rPr>
        <w:t>Пушкарев С.Г. Обзор русской истории. – М.: Наука, 2006.</w:t>
      </w:r>
    </w:p>
    <w:p w:rsidR="001358F6" w:rsidRDefault="001358F6" w:rsidP="00627EC6">
      <w:pPr>
        <w:numPr>
          <w:ilvl w:val="0"/>
          <w:numId w:val="19"/>
        </w:numPr>
        <w:tabs>
          <w:tab w:val="clear" w:pos="720"/>
          <w:tab w:val="left" w:pos="709"/>
        </w:tabs>
        <w:ind w:left="0" w:firstLine="284"/>
        <w:rPr>
          <w:sz w:val="28"/>
          <w:szCs w:val="28"/>
        </w:rPr>
      </w:pPr>
      <w:r>
        <w:rPr>
          <w:sz w:val="28"/>
          <w:szCs w:val="28"/>
        </w:rPr>
        <w:t xml:space="preserve">Рапов О.М. Русская церковь в </w:t>
      </w:r>
      <w:r>
        <w:rPr>
          <w:sz w:val="28"/>
          <w:szCs w:val="28"/>
          <w:lang w:val="en-US"/>
        </w:rPr>
        <w:t>IX</w:t>
      </w:r>
      <w:r>
        <w:rPr>
          <w:sz w:val="28"/>
          <w:szCs w:val="28"/>
        </w:rPr>
        <w:t xml:space="preserve"> – первой трети </w:t>
      </w:r>
      <w:r>
        <w:rPr>
          <w:sz w:val="28"/>
          <w:szCs w:val="28"/>
          <w:lang w:val="en-US"/>
        </w:rPr>
        <w:t>XII</w:t>
      </w:r>
      <w:r>
        <w:rPr>
          <w:sz w:val="28"/>
          <w:szCs w:val="28"/>
        </w:rPr>
        <w:t xml:space="preserve"> вв. Принятие христианства. – М., 1988.</w:t>
      </w:r>
    </w:p>
    <w:p w:rsidR="001358F6" w:rsidRDefault="001358F6" w:rsidP="00627EC6">
      <w:pPr>
        <w:numPr>
          <w:ilvl w:val="0"/>
          <w:numId w:val="19"/>
        </w:numPr>
        <w:tabs>
          <w:tab w:val="clear" w:pos="720"/>
          <w:tab w:val="left" w:pos="709"/>
        </w:tabs>
        <w:ind w:left="0" w:firstLine="284"/>
        <w:rPr>
          <w:sz w:val="28"/>
          <w:szCs w:val="28"/>
        </w:rPr>
      </w:pPr>
      <w:r>
        <w:rPr>
          <w:sz w:val="28"/>
          <w:szCs w:val="28"/>
        </w:rPr>
        <w:t>Рыбаков Б.А. Киевская Русь и русские княжества XII–XIII вв. - М., 1993.</w:t>
      </w:r>
    </w:p>
    <w:p w:rsidR="001358F6" w:rsidRDefault="001358F6" w:rsidP="00627EC6">
      <w:pPr>
        <w:numPr>
          <w:ilvl w:val="0"/>
          <w:numId w:val="19"/>
        </w:numPr>
        <w:tabs>
          <w:tab w:val="clear" w:pos="720"/>
          <w:tab w:val="left" w:pos="709"/>
        </w:tabs>
        <w:ind w:left="0" w:firstLine="284"/>
        <w:rPr>
          <w:sz w:val="28"/>
          <w:szCs w:val="28"/>
        </w:rPr>
      </w:pPr>
      <w:r>
        <w:rPr>
          <w:sz w:val="28"/>
          <w:szCs w:val="28"/>
        </w:rPr>
        <w:t>Семенникова Л.И. Россия в мировом сообществе цивилизаций. – Брянск, 1998.</w:t>
      </w:r>
    </w:p>
    <w:p w:rsidR="001358F6" w:rsidRDefault="001358F6" w:rsidP="00627EC6">
      <w:pPr>
        <w:numPr>
          <w:ilvl w:val="0"/>
          <w:numId w:val="19"/>
        </w:numPr>
        <w:tabs>
          <w:tab w:val="clear" w:pos="720"/>
          <w:tab w:val="left" w:pos="709"/>
        </w:tabs>
        <w:ind w:left="0" w:firstLine="284"/>
        <w:rPr>
          <w:sz w:val="28"/>
          <w:szCs w:val="28"/>
        </w:rPr>
      </w:pPr>
      <w:r>
        <w:rPr>
          <w:sz w:val="28"/>
          <w:szCs w:val="28"/>
        </w:rPr>
        <w:t>Соловьев С.М. Об истории Древней России. – М., 1993.</w:t>
      </w:r>
    </w:p>
    <w:p w:rsidR="001358F6" w:rsidRDefault="001358F6" w:rsidP="00627EC6">
      <w:pPr>
        <w:numPr>
          <w:ilvl w:val="0"/>
          <w:numId w:val="19"/>
        </w:numPr>
        <w:tabs>
          <w:tab w:val="clear" w:pos="720"/>
          <w:tab w:val="left" w:pos="709"/>
        </w:tabs>
        <w:ind w:left="0" w:firstLine="284"/>
        <w:rPr>
          <w:sz w:val="28"/>
          <w:szCs w:val="28"/>
        </w:rPr>
      </w:pPr>
      <w:r>
        <w:rPr>
          <w:sz w:val="28"/>
          <w:szCs w:val="28"/>
        </w:rPr>
        <w:t>Толочко А.П. Князь в Древней Руси: власть, собственность, идеология. – Киев, 1992.</w:t>
      </w:r>
    </w:p>
    <w:p w:rsidR="001358F6" w:rsidRDefault="001358F6" w:rsidP="00627EC6">
      <w:pPr>
        <w:numPr>
          <w:ilvl w:val="0"/>
          <w:numId w:val="19"/>
        </w:numPr>
        <w:tabs>
          <w:tab w:val="clear" w:pos="720"/>
          <w:tab w:val="left" w:pos="709"/>
        </w:tabs>
        <w:ind w:left="0" w:firstLine="284"/>
        <w:rPr>
          <w:sz w:val="28"/>
          <w:szCs w:val="28"/>
        </w:rPr>
      </w:pPr>
      <w:r>
        <w:rPr>
          <w:sz w:val="28"/>
          <w:szCs w:val="28"/>
        </w:rPr>
        <w:t>Фроянов И.Я. Древняя Русь. Опыт исследования истории социально-политической борьбы. – М. – СПб, 1995.</w:t>
      </w:r>
    </w:p>
    <w:p w:rsidR="001358F6" w:rsidRDefault="001358F6" w:rsidP="00B0121E">
      <w:pPr>
        <w:spacing w:line="360" w:lineRule="auto"/>
        <w:ind w:firstLine="570"/>
        <w:jc w:val="center"/>
        <w:rPr>
          <w:b/>
          <w:sz w:val="28"/>
          <w:szCs w:val="28"/>
        </w:rPr>
      </w:pPr>
    </w:p>
    <w:p w:rsidR="001358F6" w:rsidRDefault="001358F6" w:rsidP="00B0121E">
      <w:pPr>
        <w:spacing w:line="360" w:lineRule="auto"/>
        <w:ind w:firstLine="570"/>
        <w:jc w:val="center"/>
        <w:outlineLvl w:val="0"/>
        <w:rPr>
          <w:b/>
          <w:sz w:val="28"/>
          <w:szCs w:val="28"/>
        </w:rPr>
      </w:pPr>
      <w:r>
        <w:rPr>
          <w:b/>
          <w:sz w:val="28"/>
          <w:szCs w:val="28"/>
        </w:rPr>
        <w:t>Тема II. Образование Российского централизованного государства</w:t>
      </w:r>
    </w:p>
    <w:p w:rsidR="001358F6" w:rsidRDefault="001358F6" w:rsidP="00B0121E">
      <w:pPr>
        <w:pStyle w:val="31"/>
        <w:ind w:firstLine="570"/>
        <w:jc w:val="center"/>
        <w:rPr>
          <w:b/>
          <w:szCs w:val="28"/>
        </w:rPr>
      </w:pPr>
      <w:r>
        <w:rPr>
          <w:b/>
          <w:szCs w:val="28"/>
        </w:rPr>
        <w:t>План изучения темы:</w:t>
      </w:r>
    </w:p>
    <w:p w:rsidR="001358F6" w:rsidRDefault="001358F6" w:rsidP="00B0121E">
      <w:pPr>
        <w:pStyle w:val="31"/>
        <w:numPr>
          <w:ilvl w:val="0"/>
          <w:numId w:val="39"/>
        </w:numPr>
        <w:tabs>
          <w:tab w:val="left" w:pos="986"/>
          <w:tab w:val="left" w:pos="1026"/>
        </w:tabs>
        <w:ind w:left="0" w:firstLine="570"/>
        <w:rPr>
          <w:szCs w:val="28"/>
        </w:rPr>
      </w:pPr>
      <w:r>
        <w:rPr>
          <w:szCs w:val="28"/>
        </w:rPr>
        <w:t xml:space="preserve">Россия и средневековые государства Европы и Азии. </w:t>
      </w:r>
    </w:p>
    <w:p w:rsidR="001358F6" w:rsidRDefault="001358F6" w:rsidP="00B0121E">
      <w:pPr>
        <w:pStyle w:val="31"/>
        <w:numPr>
          <w:ilvl w:val="0"/>
          <w:numId w:val="39"/>
        </w:numPr>
        <w:tabs>
          <w:tab w:val="left" w:pos="986"/>
          <w:tab w:val="left" w:pos="1026"/>
        </w:tabs>
        <w:ind w:left="0" w:firstLine="570"/>
        <w:rPr>
          <w:szCs w:val="28"/>
        </w:rPr>
      </w:pPr>
      <w:r>
        <w:rPr>
          <w:szCs w:val="28"/>
        </w:rPr>
        <w:t xml:space="preserve">Специфика формирования единого российского государства. </w:t>
      </w:r>
    </w:p>
    <w:p w:rsidR="001358F6" w:rsidRDefault="001358F6" w:rsidP="00B0121E">
      <w:pPr>
        <w:pStyle w:val="31"/>
        <w:numPr>
          <w:ilvl w:val="0"/>
          <w:numId w:val="39"/>
        </w:numPr>
        <w:tabs>
          <w:tab w:val="left" w:pos="986"/>
          <w:tab w:val="left" w:pos="1026"/>
        </w:tabs>
        <w:ind w:left="0" w:firstLine="570"/>
        <w:rPr>
          <w:szCs w:val="28"/>
        </w:rPr>
      </w:pPr>
      <w:r>
        <w:rPr>
          <w:szCs w:val="28"/>
        </w:rPr>
        <w:t xml:space="preserve">Возвышение Москвы. </w:t>
      </w:r>
    </w:p>
    <w:p w:rsidR="001358F6" w:rsidRDefault="001358F6" w:rsidP="00B0121E">
      <w:pPr>
        <w:pStyle w:val="31"/>
        <w:numPr>
          <w:ilvl w:val="0"/>
          <w:numId w:val="39"/>
        </w:numPr>
        <w:tabs>
          <w:tab w:val="left" w:pos="986"/>
          <w:tab w:val="left" w:pos="1026"/>
        </w:tabs>
        <w:ind w:left="0" w:firstLine="570"/>
        <w:rPr>
          <w:szCs w:val="28"/>
        </w:rPr>
      </w:pPr>
      <w:r>
        <w:rPr>
          <w:szCs w:val="28"/>
        </w:rPr>
        <w:t>Формирование сословной системы организации общества.</w:t>
      </w:r>
    </w:p>
    <w:p w:rsidR="001358F6" w:rsidRDefault="001358F6" w:rsidP="00B0121E">
      <w:pPr>
        <w:numPr>
          <w:ilvl w:val="0"/>
          <w:numId w:val="39"/>
        </w:numPr>
        <w:tabs>
          <w:tab w:val="left" w:pos="986"/>
          <w:tab w:val="left" w:pos="1026"/>
        </w:tabs>
        <w:spacing w:line="360" w:lineRule="auto"/>
        <w:ind w:left="0" w:firstLine="570"/>
        <w:jc w:val="both"/>
        <w:rPr>
          <w:sz w:val="28"/>
          <w:szCs w:val="28"/>
        </w:rPr>
      </w:pPr>
      <w:r>
        <w:rPr>
          <w:sz w:val="28"/>
          <w:szCs w:val="28"/>
        </w:rPr>
        <w:t>Основные этапы образования Российского централизованного государства.</w:t>
      </w:r>
    </w:p>
    <w:p w:rsidR="001358F6" w:rsidRDefault="001358F6" w:rsidP="00B0121E">
      <w:pPr>
        <w:tabs>
          <w:tab w:val="left" w:pos="900"/>
        </w:tabs>
        <w:ind w:firstLine="570"/>
        <w:jc w:val="center"/>
        <w:outlineLvl w:val="0"/>
        <w:rPr>
          <w:b/>
          <w:sz w:val="28"/>
          <w:szCs w:val="28"/>
        </w:rPr>
      </w:pPr>
      <w:r>
        <w:rPr>
          <w:b/>
          <w:sz w:val="28"/>
          <w:szCs w:val="28"/>
        </w:rPr>
        <w:t>Требования к знаниям</w:t>
      </w:r>
    </w:p>
    <w:p w:rsidR="001358F6" w:rsidRDefault="001358F6" w:rsidP="00B0121E">
      <w:pPr>
        <w:pStyle w:val="a9"/>
        <w:tabs>
          <w:tab w:val="left" w:pos="570"/>
        </w:tabs>
        <w:ind w:firstLine="570"/>
        <w:jc w:val="both"/>
        <w:rPr>
          <w:i/>
          <w:sz w:val="28"/>
          <w:szCs w:val="28"/>
        </w:rPr>
      </w:pPr>
      <w:r>
        <w:rPr>
          <w:sz w:val="28"/>
          <w:szCs w:val="28"/>
        </w:rPr>
        <w:t xml:space="preserve">В результате изучения темы студент должен </w:t>
      </w:r>
      <w:r>
        <w:rPr>
          <w:i/>
          <w:sz w:val="28"/>
          <w:szCs w:val="28"/>
        </w:rPr>
        <w:t xml:space="preserve">знать: </w:t>
      </w:r>
    </w:p>
    <w:p w:rsidR="001358F6" w:rsidRDefault="001358F6" w:rsidP="00B0121E">
      <w:pPr>
        <w:ind w:firstLine="570"/>
        <w:jc w:val="both"/>
        <w:rPr>
          <w:sz w:val="28"/>
          <w:szCs w:val="28"/>
        </w:rPr>
      </w:pPr>
      <w:r>
        <w:rPr>
          <w:sz w:val="28"/>
          <w:szCs w:val="28"/>
        </w:rPr>
        <w:t xml:space="preserve">- основные тенденции развития Европы и России в </w:t>
      </w:r>
      <w:r>
        <w:rPr>
          <w:sz w:val="28"/>
          <w:szCs w:val="28"/>
          <w:lang w:val="en-US"/>
        </w:rPr>
        <w:t>XV</w:t>
      </w:r>
      <w:r>
        <w:rPr>
          <w:sz w:val="28"/>
          <w:szCs w:val="28"/>
        </w:rPr>
        <w:t xml:space="preserve"> - </w:t>
      </w:r>
      <w:r>
        <w:rPr>
          <w:sz w:val="28"/>
          <w:szCs w:val="28"/>
          <w:lang w:val="en-US"/>
        </w:rPr>
        <w:t>XVII</w:t>
      </w:r>
      <w:r>
        <w:rPr>
          <w:sz w:val="28"/>
          <w:szCs w:val="28"/>
        </w:rPr>
        <w:t xml:space="preserve"> вв.;</w:t>
      </w:r>
    </w:p>
    <w:p w:rsidR="001358F6" w:rsidRDefault="001358F6" w:rsidP="00B0121E">
      <w:pPr>
        <w:ind w:firstLine="570"/>
        <w:jc w:val="both"/>
        <w:rPr>
          <w:sz w:val="28"/>
          <w:szCs w:val="28"/>
        </w:rPr>
      </w:pPr>
      <w:r>
        <w:rPr>
          <w:sz w:val="28"/>
          <w:szCs w:val="28"/>
        </w:rPr>
        <w:t>- общие и особенные черты средневекового Русского государства;</w:t>
      </w:r>
    </w:p>
    <w:p w:rsidR="001358F6" w:rsidRDefault="001358F6" w:rsidP="00B0121E">
      <w:pPr>
        <w:ind w:firstLine="570"/>
        <w:jc w:val="both"/>
        <w:rPr>
          <w:sz w:val="28"/>
          <w:szCs w:val="28"/>
        </w:rPr>
      </w:pPr>
      <w:r>
        <w:rPr>
          <w:sz w:val="28"/>
          <w:szCs w:val="28"/>
        </w:rPr>
        <w:t>- предпосылки объединения русских земель;</w:t>
      </w:r>
    </w:p>
    <w:p w:rsidR="001358F6" w:rsidRDefault="001358F6" w:rsidP="00B0121E">
      <w:pPr>
        <w:ind w:firstLine="570"/>
        <w:jc w:val="both"/>
        <w:rPr>
          <w:sz w:val="28"/>
          <w:szCs w:val="28"/>
        </w:rPr>
      </w:pPr>
      <w:r>
        <w:rPr>
          <w:sz w:val="28"/>
          <w:szCs w:val="28"/>
        </w:rPr>
        <w:t>- объективные и субъективные факторы возвышения Москвы;</w:t>
      </w:r>
    </w:p>
    <w:p w:rsidR="001358F6" w:rsidRDefault="001358F6" w:rsidP="00B0121E">
      <w:pPr>
        <w:ind w:firstLine="570"/>
        <w:jc w:val="both"/>
        <w:rPr>
          <w:sz w:val="28"/>
          <w:szCs w:val="28"/>
        </w:rPr>
      </w:pPr>
      <w:r>
        <w:rPr>
          <w:sz w:val="28"/>
          <w:szCs w:val="28"/>
        </w:rPr>
        <w:t>- особенности и основные этапы становления Русского централизованного государства;</w:t>
      </w:r>
    </w:p>
    <w:p w:rsidR="001358F6" w:rsidRDefault="001358F6" w:rsidP="00B0121E">
      <w:pPr>
        <w:ind w:firstLine="570"/>
        <w:jc w:val="both"/>
        <w:rPr>
          <w:sz w:val="28"/>
          <w:szCs w:val="28"/>
        </w:rPr>
      </w:pPr>
      <w:r>
        <w:rPr>
          <w:sz w:val="28"/>
          <w:szCs w:val="28"/>
        </w:rPr>
        <w:t>- особенности российского типа феодализма;</w:t>
      </w:r>
    </w:p>
    <w:p w:rsidR="001358F6" w:rsidRDefault="001358F6" w:rsidP="00B0121E">
      <w:pPr>
        <w:ind w:firstLine="570"/>
        <w:jc w:val="both"/>
        <w:rPr>
          <w:sz w:val="28"/>
          <w:szCs w:val="28"/>
        </w:rPr>
      </w:pPr>
      <w:r>
        <w:rPr>
          <w:sz w:val="28"/>
          <w:szCs w:val="28"/>
        </w:rPr>
        <w:t>-  процесс складывания крепостнических отношений в России;</w:t>
      </w:r>
    </w:p>
    <w:p w:rsidR="001358F6" w:rsidRDefault="001358F6" w:rsidP="00B0121E">
      <w:pPr>
        <w:ind w:firstLine="570"/>
        <w:jc w:val="both"/>
        <w:rPr>
          <w:sz w:val="28"/>
          <w:szCs w:val="28"/>
        </w:rPr>
      </w:pPr>
      <w:r>
        <w:rPr>
          <w:sz w:val="28"/>
          <w:szCs w:val="28"/>
        </w:rPr>
        <w:t>- цели, содержание и результаты социально-экономических преобразований в России в конце XV-XVI</w:t>
      </w:r>
      <w:r>
        <w:rPr>
          <w:sz w:val="28"/>
          <w:szCs w:val="28"/>
          <w:lang w:val="en-US"/>
        </w:rPr>
        <w:t>I</w:t>
      </w:r>
      <w:r>
        <w:rPr>
          <w:sz w:val="28"/>
          <w:szCs w:val="28"/>
        </w:rPr>
        <w:t xml:space="preserve"> вв.;</w:t>
      </w:r>
    </w:p>
    <w:p w:rsidR="001358F6" w:rsidRDefault="001358F6" w:rsidP="00B0121E">
      <w:pPr>
        <w:ind w:firstLine="570"/>
        <w:rPr>
          <w:sz w:val="28"/>
          <w:szCs w:val="28"/>
        </w:rPr>
      </w:pPr>
      <w:r>
        <w:rPr>
          <w:sz w:val="28"/>
          <w:szCs w:val="28"/>
        </w:rPr>
        <w:t>- социальную структуру российского общества, особенности формирования сословной организации общества;</w:t>
      </w:r>
    </w:p>
    <w:p w:rsidR="001358F6" w:rsidRDefault="001358F6" w:rsidP="00B0121E">
      <w:pPr>
        <w:pStyle w:val="a9"/>
        <w:ind w:firstLine="570"/>
        <w:jc w:val="both"/>
        <w:rPr>
          <w:sz w:val="28"/>
          <w:szCs w:val="28"/>
        </w:rPr>
      </w:pPr>
      <w:r>
        <w:rPr>
          <w:sz w:val="28"/>
          <w:szCs w:val="28"/>
        </w:rPr>
        <w:t xml:space="preserve">- специфику сословно-представительной монархии в России; </w:t>
      </w:r>
    </w:p>
    <w:p w:rsidR="001358F6" w:rsidRDefault="001358F6" w:rsidP="00B0121E">
      <w:pPr>
        <w:pStyle w:val="a9"/>
        <w:ind w:firstLine="570"/>
        <w:jc w:val="both"/>
        <w:rPr>
          <w:sz w:val="28"/>
          <w:szCs w:val="28"/>
        </w:rPr>
      </w:pPr>
      <w:r>
        <w:rPr>
          <w:sz w:val="28"/>
          <w:szCs w:val="28"/>
        </w:rPr>
        <w:t>- основные теории генезиса самодержавия;</w:t>
      </w:r>
    </w:p>
    <w:p w:rsidR="001358F6" w:rsidRDefault="001358F6" w:rsidP="00B0121E">
      <w:pPr>
        <w:pStyle w:val="a9"/>
        <w:ind w:firstLine="570"/>
        <w:jc w:val="both"/>
        <w:rPr>
          <w:sz w:val="28"/>
          <w:szCs w:val="28"/>
        </w:rPr>
      </w:pPr>
      <w:r>
        <w:rPr>
          <w:sz w:val="28"/>
          <w:szCs w:val="28"/>
        </w:rPr>
        <w:t>- основные даты;</w:t>
      </w:r>
    </w:p>
    <w:p w:rsidR="001358F6" w:rsidRDefault="001358F6" w:rsidP="00B0121E">
      <w:pPr>
        <w:pStyle w:val="a9"/>
        <w:ind w:firstLine="570"/>
        <w:jc w:val="both"/>
        <w:rPr>
          <w:sz w:val="28"/>
          <w:szCs w:val="28"/>
        </w:rPr>
      </w:pPr>
      <w:r>
        <w:rPr>
          <w:sz w:val="28"/>
          <w:szCs w:val="28"/>
        </w:rPr>
        <w:t>- значение основных понятий и терминов.</w:t>
      </w:r>
    </w:p>
    <w:p w:rsidR="001358F6" w:rsidRDefault="001358F6" w:rsidP="00B0121E">
      <w:pPr>
        <w:ind w:firstLine="570"/>
        <w:jc w:val="center"/>
        <w:outlineLvl w:val="0"/>
        <w:rPr>
          <w:b/>
          <w:sz w:val="28"/>
          <w:szCs w:val="28"/>
        </w:rPr>
      </w:pPr>
      <w:r>
        <w:rPr>
          <w:b/>
          <w:sz w:val="28"/>
          <w:szCs w:val="28"/>
        </w:rPr>
        <w:t>Основные даты</w:t>
      </w:r>
    </w:p>
    <w:p w:rsidR="001358F6" w:rsidRDefault="001358F6" w:rsidP="00623789">
      <w:pPr>
        <w:rPr>
          <w:sz w:val="28"/>
          <w:szCs w:val="28"/>
        </w:rPr>
      </w:pPr>
      <w:r>
        <w:rPr>
          <w:b/>
          <w:sz w:val="28"/>
          <w:szCs w:val="28"/>
        </w:rPr>
        <w:t>1147 г.</w:t>
      </w:r>
      <w:r>
        <w:rPr>
          <w:sz w:val="28"/>
          <w:szCs w:val="28"/>
        </w:rPr>
        <w:t xml:space="preserve"> – первое упоминание о Москве в летописи</w:t>
      </w:r>
    </w:p>
    <w:p w:rsidR="001358F6" w:rsidRDefault="001358F6" w:rsidP="00623789">
      <w:pPr>
        <w:rPr>
          <w:sz w:val="28"/>
          <w:szCs w:val="28"/>
        </w:rPr>
      </w:pPr>
      <w:smartTag w:uri="urn:schemas-microsoft-com:office:smarttags" w:element="metricconverter">
        <w:smartTagPr>
          <w:attr w:name="ProductID" w:val="1276 г"/>
        </w:smartTagPr>
        <w:r>
          <w:rPr>
            <w:b/>
            <w:sz w:val="28"/>
            <w:szCs w:val="28"/>
          </w:rPr>
          <w:t>1276 г</w:t>
        </w:r>
      </w:smartTag>
      <w:r>
        <w:rPr>
          <w:b/>
          <w:sz w:val="28"/>
          <w:szCs w:val="28"/>
        </w:rPr>
        <w:t xml:space="preserve">. </w:t>
      </w:r>
      <w:r>
        <w:rPr>
          <w:sz w:val="28"/>
          <w:szCs w:val="28"/>
        </w:rPr>
        <w:t>– образование Московского княжества</w:t>
      </w:r>
      <w:r w:rsidR="00993711">
        <w:rPr>
          <w:sz w:val="28"/>
          <w:szCs w:val="28"/>
        </w:rPr>
        <w:t xml:space="preserve"> Даниилом Александровичем</w:t>
      </w:r>
    </w:p>
    <w:p w:rsidR="00CF7A99" w:rsidRDefault="00CF7A99" w:rsidP="00623789">
      <w:pPr>
        <w:rPr>
          <w:b/>
          <w:sz w:val="28"/>
          <w:szCs w:val="28"/>
        </w:rPr>
      </w:pPr>
      <w:smartTag w:uri="urn:schemas-microsoft-com:office:smarttags" w:element="metricconverter">
        <w:smartTagPr>
          <w:attr w:name="ProductID" w:val="1327 г"/>
        </w:smartTagPr>
        <w:r>
          <w:rPr>
            <w:b/>
            <w:sz w:val="28"/>
            <w:szCs w:val="28"/>
          </w:rPr>
          <w:t>1327 г</w:t>
        </w:r>
      </w:smartTag>
      <w:r>
        <w:rPr>
          <w:b/>
          <w:sz w:val="28"/>
          <w:szCs w:val="28"/>
        </w:rPr>
        <w:t xml:space="preserve">. </w:t>
      </w:r>
      <w:r w:rsidRPr="00CF7A99">
        <w:rPr>
          <w:sz w:val="28"/>
          <w:szCs w:val="28"/>
        </w:rPr>
        <w:t>– восстание в Твери против ордынцев</w:t>
      </w:r>
    </w:p>
    <w:p w:rsidR="001358F6" w:rsidRDefault="001358F6" w:rsidP="00623789">
      <w:pPr>
        <w:rPr>
          <w:sz w:val="28"/>
          <w:szCs w:val="28"/>
        </w:rPr>
      </w:pPr>
      <w:smartTag w:uri="urn:schemas-microsoft-com:office:smarttags" w:element="metricconverter">
        <w:smartTagPr>
          <w:attr w:name="ProductID" w:val="1328 г"/>
        </w:smartTagPr>
        <w:r>
          <w:rPr>
            <w:b/>
            <w:sz w:val="28"/>
            <w:szCs w:val="28"/>
          </w:rPr>
          <w:t>1328 г</w:t>
        </w:r>
      </w:smartTag>
      <w:r>
        <w:rPr>
          <w:b/>
          <w:sz w:val="28"/>
          <w:szCs w:val="28"/>
        </w:rPr>
        <w:t>.</w:t>
      </w:r>
      <w:r>
        <w:rPr>
          <w:sz w:val="28"/>
          <w:szCs w:val="28"/>
        </w:rPr>
        <w:t xml:space="preserve"> – перенос митрополичьей кафедры из Владимира в Москву; превращение Москвы в религиозный центр</w:t>
      </w:r>
    </w:p>
    <w:p w:rsidR="001358F6" w:rsidRDefault="001358F6" w:rsidP="00623789">
      <w:pPr>
        <w:rPr>
          <w:sz w:val="28"/>
          <w:szCs w:val="28"/>
        </w:rPr>
      </w:pPr>
      <w:smartTag w:uri="urn:schemas-microsoft-com:office:smarttags" w:element="metricconverter">
        <w:smartTagPr>
          <w:attr w:name="ProductID" w:val="1380 г"/>
        </w:smartTagPr>
        <w:r>
          <w:rPr>
            <w:b/>
            <w:sz w:val="28"/>
            <w:szCs w:val="28"/>
          </w:rPr>
          <w:t>1380 г</w:t>
        </w:r>
      </w:smartTag>
      <w:r>
        <w:rPr>
          <w:b/>
          <w:sz w:val="28"/>
          <w:szCs w:val="28"/>
        </w:rPr>
        <w:t>.</w:t>
      </w:r>
      <w:r>
        <w:rPr>
          <w:sz w:val="28"/>
          <w:szCs w:val="28"/>
        </w:rPr>
        <w:t xml:space="preserve"> – Куликовская битва</w:t>
      </w:r>
    </w:p>
    <w:p w:rsidR="0060584E" w:rsidRDefault="00CF7A99" w:rsidP="00623789">
      <w:pPr>
        <w:rPr>
          <w:sz w:val="28"/>
          <w:szCs w:val="28"/>
        </w:rPr>
      </w:pPr>
      <w:smartTag w:uri="urn:schemas-microsoft-com:office:smarttags" w:element="metricconverter">
        <w:smartTagPr>
          <w:attr w:name="ProductID" w:val="1382 г"/>
        </w:smartTagPr>
        <w:r w:rsidRPr="00CF7A99">
          <w:rPr>
            <w:b/>
            <w:sz w:val="28"/>
            <w:szCs w:val="28"/>
          </w:rPr>
          <w:t>1382 г</w:t>
        </w:r>
      </w:smartTag>
      <w:r w:rsidRPr="00CF7A99">
        <w:rPr>
          <w:b/>
          <w:sz w:val="28"/>
          <w:szCs w:val="28"/>
        </w:rPr>
        <w:t>.</w:t>
      </w:r>
      <w:r>
        <w:rPr>
          <w:sz w:val="28"/>
          <w:szCs w:val="28"/>
        </w:rPr>
        <w:t xml:space="preserve"> – разгром Москвы ханом Тохтамышем</w:t>
      </w:r>
    </w:p>
    <w:p w:rsidR="00B56A71" w:rsidRPr="00B56A71" w:rsidRDefault="00B56A71" w:rsidP="00623789">
      <w:pPr>
        <w:rPr>
          <w:bCs/>
          <w:sz w:val="28"/>
          <w:szCs w:val="28"/>
        </w:rPr>
      </w:pPr>
      <w:smartTag w:uri="urn:schemas-microsoft-com:office:smarttags" w:element="metricconverter">
        <w:smartTagPr>
          <w:attr w:name="ProductID" w:val="1478 г"/>
        </w:smartTagPr>
        <w:r>
          <w:rPr>
            <w:b/>
            <w:sz w:val="28"/>
            <w:szCs w:val="28"/>
          </w:rPr>
          <w:t>1478 г</w:t>
        </w:r>
      </w:smartTag>
      <w:r>
        <w:rPr>
          <w:b/>
          <w:sz w:val="28"/>
          <w:szCs w:val="28"/>
        </w:rPr>
        <w:t xml:space="preserve">. </w:t>
      </w:r>
      <w:r>
        <w:rPr>
          <w:bCs/>
          <w:sz w:val="28"/>
          <w:szCs w:val="28"/>
        </w:rPr>
        <w:t>– присоединение Новгородской земли</w:t>
      </w:r>
    </w:p>
    <w:p w:rsidR="001358F6" w:rsidRDefault="001358F6" w:rsidP="00623789">
      <w:pPr>
        <w:rPr>
          <w:sz w:val="28"/>
          <w:szCs w:val="28"/>
        </w:rPr>
      </w:pPr>
      <w:smartTag w:uri="urn:schemas-microsoft-com:office:smarttags" w:element="metricconverter">
        <w:smartTagPr>
          <w:attr w:name="ProductID" w:val="1480 г"/>
        </w:smartTagPr>
        <w:r>
          <w:rPr>
            <w:b/>
            <w:sz w:val="28"/>
            <w:szCs w:val="28"/>
          </w:rPr>
          <w:t>1480 г</w:t>
        </w:r>
      </w:smartTag>
      <w:r>
        <w:rPr>
          <w:b/>
          <w:sz w:val="28"/>
          <w:szCs w:val="28"/>
        </w:rPr>
        <w:t>.</w:t>
      </w:r>
      <w:r>
        <w:rPr>
          <w:sz w:val="28"/>
          <w:szCs w:val="28"/>
        </w:rPr>
        <w:t xml:space="preserve"> – падение Ордынского ига</w:t>
      </w:r>
      <w:r w:rsidR="00B56A71">
        <w:rPr>
          <w:sz w:val="28"/>
          <w:szCs w:val="28"/>
        </w:rPr>
        <w:t>; стояние на Угре</w:t>
      </w:r>
    </w:p>
    <w:p w:rsidR="001358F6" w:rsidRDefault="001358F6" w:rsidP="00623789">
      <w:pPr>
        <w:rPr>
          <w:sz w:val="28"/>
          <w:szCs w:val="28"/>
        </w:rPr>
      </w:pPr>
      <w:r>
        <w:rPr>
          <w:b/>
          <w:sz w:val="28"/>
          <w:szCs w:val="28"/>
        </w:rPr>
        <w:t>1485 г.</w:t>
      </w:r>
      <w:r>
        <w:rPr>
          <w:sz w:val="28"/>
          <w:szCs w:val="28"/>
        </w:rPr>
        <w:t xml:space="preserve"> – принятие Иваном </w:t>
      </w:r>
      <w:r>
        <w:rPr>
          <w:sz w:val="28"/>
          <w:szCs w:val="28"/>
          <w:lang w:val="en-US"/>
        </w:rPr>
        <w:t>III</w:t>
      </w:r>
      <w:r>
        <w:rPr>
          <w:sz w:val="28"/>
          <w:szCs w:val="28"/>
        </w:rPr>
        <w:t xml:space="preserve"> титула «Государь всея Руси»</w:t>
      </w:r>
    </w:p>
    <w:p w:rsidR="001358F6" w:rsidRPr="001358F6" w:rsidRDefault="001358F6" w:rsidP="00623789">
      <w:pPr>
        <w:rPr>
          <w:sz w:val="28"/>
          <w:szCs w:val="28"/>
        </w:rPr>
      </w:pPr>
      <w:r>
        <w:rPr>
          <w:b/>
          <w:sz w:val="28"/>
          <w:szCs w:val="28"/>
        </w:rPr>
        <w:t>1497 г.</w:t>
      </w:r>
      <w:r>
        <w:rPr>
          <w:sz w:val="28"/>
          <w:szCs w:val="28"/>
        </w:rPr>
        <w:t xml:space="preserve"> – принятие Судебника Ивана </w:t>
      </w:r>
      <w:r>
        <w:rPr>
          <w:sz w:val="28"/>
          <w:szCs w:val="28"/>
          <w:lang w:val="en-US"/>
        </w:rPr>
        <w:t>III</w:t>
      </w:r>
    </w:p>
    <w:p w:rsidR="001358F6" w:rsidRDefault="001358F6" w:rsidP="00623789">
      <w:pPr>
        <w:rPr>
          <w:sz w:val="28"/>
          <w:szCs w:val="28"/>
        </w:rPr>
      </w:pPr>
      <w:r>
        <w:rPr>
          <w:b/>
          <w:sz w:val="28"/>
          <w:szCs w:val="28"/>
        </w:rPr>
        <w:t>1549 г.</w:t>
      </w:r>
      <w:r>
        <w:rPr>
          <w:sz w:val="28"/>
          <w:szCs w:val="28"/>
        </w:rPr>
        <w:t xml:space="preserve"> – первый Земский собор</w:t>
      </w:r>
    </w:p>
    <w:p w:rsidR="001358F6" w:rsidRPr="001358F6" w:rsidRDefault="001358F6" w:rsidP="00623789">
      <w:pPr>
        <w:rPr>
          <w:sz w:val="28"/>
          <w:szCs w:val="28"/>
        </w:rPr>
      </w:pPr>
      <w:r>
        <w:rPr>
          <w:b/>
          <w:sz w:val="28"/>
          <w:szCs w:val="28"/>
        </w:rPr>
        <w:t>1550 г.</w:t>
      </w:r>
      <w:r>
        <w:rPr>
          <w:sz w:val="28"/>
          <w:szCs w:val="28"/>
        </w:rPr>
        <w:t xml:space="preserve"> – принятие Судебника Ивана </w:t>
      </w:r>
      <w:r>
        <w:rPr>
          <w:sz w:val="28"/>
          <w:szCs w:val="28"/>
          <w:lang w:val="en-US"/>
        </w:rPr>
        <w:t>IV</w:t>
      </w:r>
    </w:p>
    <w:p w:rsidR="00B93FDA" w:rsidRDefault="00B93FDA" w:rsidP="00623789">
      <w:pPr>
        <w:rPr>
          <w:b/>
          <w:sz w:val="28"/>
          <w:szCs w:val="28"/>
        </w:rPr>
      </w:pPr>
      <w:r>
        <w:rPr>
          <w:b/>
          <w:sz w:val="28"/>
          <w:szCs w:val="28"/>
        </w:rPr>
        <w:t xml:space="preserve">1558 – 1583 гг. </w:t>
      </w:r>
      <w:r w:rsidRPr="00B93FDA">
        <w:rPr>
          <w:sz w:val="28"/>
          <w:szCs w:val="28"/>
        </w:rPr>
        <w:t>– Ливонская война</w:t>
      </w:r>
    </w:p>
    <w:p w:rsidR="001358F6" w:rsidRDefault="001358F6" w:rsidP="00623789">
      <w:pPr>
        <w:rPr>
          <w:sz w:val="28"/>
          <w:szCs w:val="28"/>
        </w:rPr>
      </w:pPr>
      <w:r>
        <w:rPr>
          <w:b/>
          <w:sz w:val="28"/>
          <w:szCs w:val="28"/>
        </w:rPr>
        <w:t>1565 – 1572 гг.</w:t>
      </w:r>
      <w:r>
        <w:rPr>
          <w:sz w:val="28"/>
          <w:szCs w:val="28"/>
        </w:rPr>
        <w:t xml:space="preserve"> – Опричнина </w:t>
      </w:r>
    </w:p>
    <w:p w:rsidR="001358F6" w:rsidRDefault="001358F6" w:rsidP="00623789">
      <w:pPr>
        <w:rPr>
          <w:sz w:val="28"/>
          <w:szCs w:val="28"/>
        </w:rPr>
      </w:pPr>
      <w:r>
        <w:rPr>
          <w:b/>
          <w:sz w:val="28"/>
          <w:szCs w:val="28"/>
        </w:rPr>
        <w:t>1584 – 1613 гг.</w:t>
      </w:r>
      <w:r>
        <w:rPr>
          <w:sz w:val="28"/>
          <w:szCs w:val="28"/>
        </w:rPr>
        <w:t xml:space="preserve"> – Смутное время</w:t>
      </w:r>
    </w:p>
    <w:p w:rsidR="00B93FDA" w:rsidRDefault="00B93FDA" w:rsidP="00623789">
      <w:pPr>
        <w:rPr>
          <w:sz w:val="28"/>
          <w:szCs w:val="28"/>
        </w:rPr>
      </w:pPr>
      <w:r w:rsidRPr="00B93FDA">
        <w:rPr>
          <w:b/>
          <w:sz w:val="28"/>
          <w:szCs w:val="28"/>
        </w:rPr>
        <w:t>1606 – 1607 гг.</w:t>
      </w:r>
      <w:r>
        <w:rPr>
          <w:sz w:val="28"/>
          <w:szCs w:val="28"/>
        </w:rPr>
        <w:t xml:space="preserve"> – восстание И. Болотникова</w:t>
      </w:r>
    </w:p>
    <w:p w:rsidR="004E1823" w:rsidRPr="005568DE" w:rsidRDefault="004E1823" w:rsidP="00623789">
      <w:pPr>
        <w:rPr>
          <w:sz w:val="28"/>
          <w:szCs w:val="28"/>
        </w:rPr>
      </w:pPr>
      <w:smartTag w:uri="urn:schemas-microsoft-com:office:smarttags" w:element="metricconverter">
        <w:smartTagPr>
          <w:attr w:name="ProductID" w:val="1608 г"/>
        </w:smartTagPr>
        <w:r>
          <w:rPr>
            <w:b/>
            <w:sz w:val="28"/>
            <w:szCs w:val="28"/>
          </w:rPr>
          <w:t>1608 г</w:t>
        </w:r>
      </w:smartTag>
      <w:r>
        <w:rPr>
          <w:b/>
          <w:sz w:val="28"/>
          <w:szCs w:val="28"/>
        </w:rPr>
        <w:t xml:space="preserve">. </w:t>
      </w:r>
      <w:r>
        <w:rPr>
          <w:sz w:val="28"/>
          <w:szCs w:val="28"/>
        </w:rPr>
        <w:t>– создание тушинского лагеря</w:t>
      </w:r>
      <w:r w:rsidR="005568DE">
        <w:rPr>
          <w:sz w:val="28"/>
          <w:szCs w:val="28"/>
        </w:rPr>
        <w:t xml:space="preserve"> Лжедмитрия II</w:t>
      </w:r>
    </w:p>
    <w:p w:rsidR="009354B5" w:rsidRPr="009354B5" w:rsidRDefault="009354B5" w:rsidP="00623789">
      <w:pPr>
        <w:rPr>
          <w:sz w:val="28"/>
          <w:szCs w:val="28"/>
        </w:rPr>
      </w:pPr>
      <w:r>
        <w:rPr>
          <w:b/>
          <w:sz w:val="28"/>
          <w:szCs w:val="28"/>
        </w:rPr>
        <w:t xml:space="preserve">1609 – </w:t>
      </w:r>
      <w:smartTag w:uri="urn:schemas-microsoft-com:office:smarttags" w:element="metricconverter">
        <w:smartTagPr>
          <w:attr w:name="ProductID" w:val="1611 г"/>
        </w:smartTagPr>
        <w:r>
          <w:rPr>
            <w:b/>
            <w:sz w:val="28"/>
            <w:szCs w:val="28"/>
          </w:rPr>
          <w:t>1611 г</w:t>
        </w:r>
      </w:smartTag>
      <w:r>
        <w:rPr>
          <w:b/>
          <w:sz w:val="28"/>
          <w:szCs w:val="28"/>
        </w:rPr>
        <w:t xml:space="preserve">. – </w:t>
      </w:r>
      <w:r>
        <w:rPr>
          <w:sz w:val="28"/>
          <w:szCs w:val="28"/>
        </w:rPr>
        <w:t>оборона Смоленска</w:t>
      </w:r>
    </w:p>
    <w:p w:rsidR="003F4E5F" w:rsidRDefault="003F4E5F" w:rsidP="00623789">
      <w:pPr>
        <w:rPr>
          <w:b/>
          <w:sz w:val="28"/>
          <w:szCs w:val="28"/>
        </w:rPr>
      </w:pPr>
      <w:r>
        <w:rPr>
          <w:b/>
          <w:sz w:val="28"/>
          <w:szCs w:val="28"/>
        </w:rPr>
        <w:t xml:space="preserve">1610 – 1612 гг. - </w:t>
      </w:r>
      <w:r w:rsidRPr="003F4E5F">
        <w:rPr>
          <w:sz w:val="28"/>
          <w:szCs w:val="28"/>
        </w:rPr>
        <w:t>правление «семибоярщины»</w:t>
      </w:r>
    </w:p>
    <w:p w:rsidR="00B93FDA" w:rsidRPr="00DE1E25" w:rsidRDefault="00B93FDA" w:rsidP="00623789">
      <w:pPr>
        <w:rPr>
          <w:sz w:val="28"/>
          <w:szCs w:val="28"/>
        </w:rPr>
      </w:pPr>
      <w:smartTag w:uri="urn:schemas-microsoft-com:office:smarttags" w:element="metricconverter">
        <w:smartTagPr>
          <w:attr w:name="ProductID" w:val="1612 г"/>
        </w:smartTagPr>
        <w:r>
          <w:rPr>
            <w:b/>
            <w:sz w:val="28"/>
            <w:szCs w:val="28"/>
          </w:rPr>
          <w:t>1612 г</w:t>
        </w:r>
      </w:smartTag>
      <w:r>
        <w:rPr>
          <w:b/>
          <w:sz w:val="28"/>
          <w:szCs w:val="28"/>
        </w:rPr>
        <w:t xml:space="preserve">. </w:t>
      </w:r>
      <w:r w:rsidRPr="00DE1E25">
        <w:rPr>
          <w:sz w:val="28"/>
          <w:szCs w:val="28"/>
        </w:rPr>
        <w:t>– освобождение Москвы от интервентов</w:t>
      </w:r>
      <w:r w:rsidR="00DE1E25" w:rsidRPr="00DE1E25">
        <w:rPr>
          <w:sz w:val="28"/>
          <w:szCs w:val="28"/>
        </w:rPr>
        <w:t xml:space="preserve"> Вторым ополчением</w:t>
      </w:r>
    </w:p>
    <w:p w:rsidR="001358F6" w:rsidRPr="001358F6" w:rsidRDefault="001358F6" w:rsidP="00623789">
      <w:pPr>
        <w:rPr>
          <w:sz w:val="28"/>
          <w:szCs w:val="28"/>
        </w:rPr>
      </w:pPr>
      <w:smartTag w:uri="urn:schemas-microsoft-com:office:smarttags" w:element="metricconverter">
        <w:smartTagPr>
          <w:attr w:name="ProductID" w:val="1648 г"/>
        </w:smartTagPr>
        <w:r w:rsidRPr="001358F6">
          <w:rPr>
            <w:b/>
            <w:sz w:val="28"/>
            <w:szCs w:val="28"/>
          </w:rPr>
          <w:t>1648 г</w:t>
        </w:r>
      </w:smartTag>
      <w:r w:rsidRPr="001358F6">
        <w:rPr>
          <w:b/>
          <w:sz w:val="28"/>
          <w:szCs w:val="28"/>
        </w:rPr>
        <w:t xml:space="preserve">. – </w:t>
      </w:r>
      <w:r w:rsidRPr="001358F6">
        <w:rPr>
          <w:sz w:val="28"/>
          <w:szCs w:val="28"/>
        </w:rPr>
        <w:t>Соляной бунт в Москве</w:t>
      </w:r>
    </w:p>
    <w:p w:rsidR="001358F6" w:rsidRPr="001358F6" w:rsidRDefault="001358F6" w:rsidP="00623789">
      <w:pPr>
        <w:rPr>
          <w:sz w:val="28"/>
          <w:szCs w:val="28"/>
        </w:rPr>
      </w:pPr>
      <w:r w:rsidRPr="001358F6">
        <w:rPr>
          <w:b/>
          <w:sz w:val="28"/>
          <w:szCs w:val="28"/>
        </w:rPr>
        <w:t xml:space="preserve">1649 г. </w:t>
      </w:r>
      <w:r w:rsidRPr="001358F6">
        <w:rPr>
          <w:sz w:val="28"/>
          <w:szCs w:val="28"/>
        </w:rPr>
        <w:t>– Соборное уложение, юридическое оформление крепостного права</w:t>
      </w:r>
    </w:p>
    <w:p w:rsidR="001358F6" w:rsidRDefault="001358F6" w:rsidP="00623789">
      <w:pPr>
        <w:outlineLvl w:val="0"/>
        <w:rPr>
          <w:sz w:val="28"/>
          <w:szCs w:val="28"/>
        </w:rPr>
      </w:pPr>
      <w:r>
        <w:rPr>
          <w:b/>
          <w:sz w:val="28"/>
          <w:szCs w:val="28"/>
        </w:rPr>
        <w:t xml:space="preserve">1652 г. – </w:t>
      </w:r>
      <w:r>
        <w:rPr>
          <w:sz w:val="28"/>
          <w:szCs w:val="28"/>
        </w:rPr>
        <w:t>начало церковной реформы патриарха Никона</w:t>
      </w:r>
    </w:p>
    <w:p w:rsidR="00DF0BCF" w:rsidRDefault="001358F6" w:rsidP="00623789">
      <w:pPr>
        <w:rPr>
          <w:sz w:val="28"/>
          <w:szCs w:val="28"/>
        </w:rPr>
      </w:pPr>
      <w:r>
        <w:rPr>
          <w:b/>
          <w:sz w:val="28"/>
          <w:szCs w:val="28"/>
        </w:rPr>
        <w:t>1653 г.</w:t>
      </w:r>
      <w:r>
        <w:rPr>
          <w:sz w:val="28"/>
          <w:szCs w:val="28"/>
        </w:rPr>
        <w:t xml:space="preserve"> – последний Земский собор</w:t>
      </w:r>
    </w:p>
    <w:p w:rsidR="00DF0BCF" w:rsidRPr="00DF0BCF" w:rsidRDefault="00DF0BCF" w:rsidP="00623789">
      <w:pPr>
        <w:rPr>
          <w:sz w:val="28"/>
          <w:szCs w:val="28"/>
        </w:rPr>
      </w:pPr>
      <w:r w:rsidRPr="00DF0BCF">
        <w:rPr>
          <w:b/>
          <w:sz w:val="28"/>
          <w:szCs w:val="28"/>
        </w:rPr>
        <w:t xml:space="preserve">1654 г. </w:t>
      </w:r>
      <w:r w:rsidRPr="00DF0BCF">
        <w:rPr>
          <w:sz w:val="28"/>
          <w:szCs w:val="28"/>
        </w:rPr>
        <w:t>– Переяславская Рада, присоединение к России Левобережной Украины с Киевом</w:t>
      </w:r>
    </w:p>
    <w:p w:rsidR="00DF0BCF" w:rsidRPr="00DF0BCF" w:rsidRDefault="00DF0BCF" w:rsidP="00623789">
      <w:pPr>
        <w:rPr>
          <w:sz w:val="28"/>
          <w:szCs w:val="28"/>
        </w:rPr>
      </w:pPr>
      <w:r w:rsidRPr="00DF0BCF">
        <w:rPr>
          <w:b/>
          <w:sz w:val="28"/>
          <w:szCs w:val="28"/>
        </w:rPr>
        <w:t>1662 г.</w:t>
      </w:r>
      <w:r w:rsidRPr="00DF0BCF">
        <w:rPr>
          <w:sz w:val="28"/>
          <w:szCs w:val="28"/>
        </w:rPr>
        <w:t xml:space="preserve"> – Медный бунт</w:t>
      </w:r>
    </w:p>
    <w:p w:rsidR="00DF0BCF" w:rsidRPr="00DF0BCF" w:rsidRDefault="00DF0BCF" w:rsidP="00623789">
      <w:pPr>
        <w:rPr>
          <w:sz w:val="28"/>
          <w:szCs w:val="28"/>
        </w:rPr>
      </w:pPr>
      <w:r w:rsidRPr="00DF0BCF">
        <w:rPr>
          <w:b/>
          <w:sz w:val="28"/>
          <w:szCs w:val="28"/>
        </w:rPr>
        <w:t xml:space="preserve">1666 г. </w:t>
      </w:r>
      <w:r w:rsidRPr="00DF0BCF">
        <w:rPr>
          <w:sz w:val="28"/>
          <w:szCs w:val="28"/>
        </w:rPr>
        <w:t>– лишение Никона патриаршего сана</w:t>
      </w:r>
    </w:p>
    <w:p w:rsidR="00DF0BCF" w:rsidRPr="00DF0BCF" w:rsidRDefault="00DF0BCF" w:rsidP="00623789">
      <w:pPr>
        <w:rPr>
          <w:sz w:val="28"/>
          <w:szCs w:val="28"/>
        </w:rPr>
      </w:pPr>
      <w:r w:rsidRPr="00DF0BCF">
        <w:rPr>
          <w:b/>
          <w:sz w:val="28"/>
          <w:szCs w:val="28"/>
        </w:rPr>
        <w:t xml:space="preserve">1668 – 1677 гг. </w:t>
      </w:r>
      <w:r w:rsidRPr="00DF0BCF">
        <w:rPr>
          <w:sz w:val="28"/>
          <w:szCs w:val="28"/>
        </w:rPr>
        <w:t>– Соловецкое восстание</w:t>
      </w:r>
    </w:p>
    <w:p w:rsidR="00DF0BCF" w:rsidRDefault="00DF0BCF" w:rsidP="00623789">
      <w:pPr>
        <w:rPr>
          <w:sz w:val="28"/>
          <w:szCs w:val="28"/>
        </w:rPr>
      </w:pPr>
      <w:r w:rsidRPr="00DF0BCF">
        <w:rPr>
          <w:b/>
          <w:sz w:val="28"/>
          <w:szCs w:val="28"/>
        </w:rPr>
        <w:t>1670 – 1671 гг.</w:t>
      </w:r>
      <w:r w:rsidRPr="00DF0BCF">
        <w:rPr>
          <w:sz w:val="28"/>
          <w:szCs w:val="28"/>
        </w:rPr>
        <w:t xml:space="preserve"> – восстание Степана Разина</w:t>
      </w:r>
    </w:p>
    <w:p w:rsidR="00507668" w:rsidRDefault="00507668" w:rsidP="00623789">
      <w:pPr>
        <w:rPr>
          <w:b/>
          <w:sz w:val="28"/>
          <w:szCs w:val="28"/>
        </w:rPr>
      </w:pPr>
      <w:smartTag w:uri="urn:schemas-microsoft-com:office:smarttags" w:element="metricconverter">
        <w:smartTagPr>
          <w:attr w:name="ProductID" w:val="1682 г"/>
        </w:smartTagPr>
        <w:r>
          <w:rPr>
            <w:b/>
            <w:sz w:val="28"/>
            <w:szCs w:val="28"/>
          </w:rPr>
          <w:t>1682 г</w:t>
        </w:r>
      </w:smartTag>
      <w:r>
        <w:rPr>
          <w:b/>
          <w:sz w:val="28"/>
          <w:szCs w:val="28"/>
        </w:rPr>
        <w:t xml:space="preserve">. </w:t>
      </w:r>
      <w:r w:rsidRPr="00507668">
        <w:rPr>
          <w:sz w:val="28"/>
          <w:szCs w:val="28"/>
        </w:rPr>
        <w:t>– отмена местничества</w:t>
      </w:r>
    </w:p>
    <w:p w:rsidR="00DF0BCF" w:rsidRPr="00DF0BCF" w:rsidRDefault="00DF0BCF" w:rsidP="00623789">
      <w:pPr>
        <w:rPr>
          <w:sz w:val="28"/>
          <w:szCs w:val="28"/>
        </w:rPr>
      </w:pPr>
      <w:smartTag w:uri="urn:schemas-microsoft-com:office:smarttags" w:element="metricconverter">
        <w:smartTagPr>
          <w:attr w:name="ProductID" w:val="1686 г"/>
        </w:smartTagPr>
        <w:r w:rsidRPr="00DF0BCF">
          <w:rPr>
            <w:b/>
            <w:sz w:val="28"/>
            <w:szCs w:val="28"/>
          </w:rPr>
          <w:t>1686 г</w:t>
        </w:r>
      </w:smartTag>
      <w:r w:rsidRPr="00DF0BCF">
        <w:rPr>
          <w:b/>
          <w:sz w:val="28"/>
          <w:szCs w:val="28"/>
        </w:rPr>
        <w:t>.</w:t>
      </w:r>
      <w:r w:rsidRPr="00DF0BCF">
        <w:rPr>
          <w:sz w:val="28"/>
          <w:szCs w:val="28"/>
        </w:rPr>
        <w:t xml:space="preserve"> – присоединение Запорожской Сечи к России</w:t>
      </w:r>
      <w:r w:rsidR="00B916E5">
        <w:rPr>
          <w:sz w:val="28"/>
          <w:szCs w:val="28"/>
        </w:rPr>
        <w:t>; «вечный мир» с Польшей</w:t>
      </w:r>
    </w:p>
    <w:p w:rsidR="00DF0BCF" w:rsidRDefault="00993711" w:rsidP="00623789">
      <w:pPr>
        <w:rPr>
          <w:sz w:val="28"/>
          <w:szCs w:val="28"/>
        </w:rPr>
      </w:pPr>
      <w:r>
        <w:rPr>
          <w:b/>
          <w:sz w:val="28"/>
          <w:szCs w:val="28"/>
        </w:rPr>
        <w:t xml:space="preserve">1682, 1689, </w:t>
      </w:r>
      <w:r w:rsidR="00B93FDA" w:rsidRPr="00B93FDA">
        <w:rPr>
          <w:b/>
          <w:sz w:val="28"/>
          <w:szCs w:val="28"/>
        </w:rPr>
        <w:t xml:space="preserve">1698 </w:t>
      </w:r>
      <w:r>
        <w:rPr>
          <w:b/>
          <w:sz w:val="28"/>
          <w:szCs w:val="28"/>
        </w:rPr>
        <w:t>г</w:t>
      </w:r>
      <w:r w:rsidR="00B93FDA" w:rsidRPr="00B93FDA">
        <w:rPr>
          <w:b/>
          <w:sz w:val="28"/>
          <w:szCs w:val="28"/>
        </w:rPr>
        <w:t>г.</w:t>
      </w:r>
      <w:r w:rsidR="00B93FDA">
        <w:rPr>
          <w:sz w:val="28"/>
          <w:szCs w:val="28"/>
        </w:rPr>
        <w:t xml:space="preserve"> – стрелецки</w:t>
      </w:r>
      <w:r>
        <w:rPr>
          <w:sz w:val="28"/>
          <w:szCs w:val="28"/>
        </w:rPr>
        <w:t>е</w:t>
      </w:r>
      <w:r w:rsidR="00B93FDA">
        <w:rPr>
          <w:sz w:val="28"/>
          <w:szCs w:val="28"/>
        </w:rPr>
        <w:t xml:space="preserve"> бунт</w:t>
      </w:r>
      <w:r>
        <w:rPr>
          <w:sz w:val="28"/>
          <w:szCs w:val="28"/>
        </w:rPr>
        <w:t>ы</w:t>
      </w:r>
    </w:p>
    <w:p w:rsidR="002A0271" w:rsidRPr="002A0271" w:rsidRDefault="002A0271" w:rsidP="002A0271">
      <w:pPr>
        <w:ind w:firstLine="567"/>
        <w:jc w:val="center"/>
        <w:rPr>
          <w:b/>
          <w:sz w:val="28"/>
          <w:szCs w:val="28"/>
        </w:rPr>
      </w:pPr>
      <w:r>
        <w:rPr>
          <w:b/>
          <w:sz w:val="28"/>
          <w:szCs w:val="28"/>
        </w:rPr>
        <w:t>Содержание периода</w:t>
      </w:r>
    </w:p>
    <w:p w:rsidR="002A0271" w:rsidRPr="002D1DD3" w:rsidRDefault="002A0271" w:rsidP="002A0271">
      <w:pPr>
        <w:ind w:firstLine="567"/>
        <w:jc w:val="both"/>
        <w:rPr>
          <w:sz w:val="28"/>
          <w:szCs w:val="28"/>
        </w:rPr>
      </w:pPr>
      <w:r>
        <w:rPr>
          <w:sz w:val="28"/>
          <w:szCs w:val="28"/>
        </w:rPr>
        <w:t>В</w:t>
      </w:r>
      <w:r w:rsidRPr="002D1DD3">
        <w:rPr>
          <w:sz w:val="28"/>
          <w:szCs w:val="28"/>
        </w:rPr>
        <w:t xml:space="preserve"> начале ХIV в. постепенно возникли предпосылки для начала объединения Руси и подготовки к борьбе </w:t>
      </w:r>
      <w:r>
        <w:rPr>
          <w:sz w:val="28"/>
          <w:szCs w:val="28"/>
        </w:rPr>
        <w:t xml:space="preserve">с Золотой Ордой </w:t>
      </w:r>
      <w:r w:rsidRPr="002D1DD3">
        <w:rPr>
          <w:sz w:val="28"/>
          <w:szCs w:val="28"/>
        </w:rPr>
        <w:t>за независимость. Общенациональным центром русских земель становится Москва. Огромную роль в объединении русских земель вокруг Москвы сыграли московские князья Даниил Александрович, Иван Калита, Дмитрий Донской.</w:t>
      </w:r>
    </w:p>
    <w:p w:rsidR="002A0271" w:rsidRPr="002D1DD3" w:rsidRDefault="002A0271" w:rsidP="002A0271">
      <w:pPr>
        <w:ind w:firstLine="567"/>
        <w:jc w:val="both"/>
        <w:rPr>
          <w:sz w:val="28"/>
          <w:szCs w:val="28"/>
        </w:rPr>
      </w:pPr>
      <w:r w:rsidRPr="002D1DD3">
        <w:rPr>
          <w:sz w:val="28"/>
          <w:szCs w:val="28"/>
        </w:rPr>
        <w:t>Конец ХV - ХVI вв. - начало переломного времени для европейской цивилизации. Рывок европейс</w:t>
      </w:r>
      <w:r w:rsidR="00160705">
        <w:rPr>
          <w:sz w:val="28"/>
          <w:szCs w:val="28"/>
        </w:rPr>
        <w:t>кой цивилизации был</w:t>
      </w:r>
      <w:r w:rsidRPr="002D1DD3">
        <w:rPr>
          <w:sz w:val="28"/>
          <w:szCs w:val="28"/>
        </w:rPr>
        <w:t xml:space="preserve"> связан с генезисом капиталистических отношений, ростом производительности труда, изменением его характера и организации, развитием торговли, формированием европейского и началом образования мирового рынка. Путь европейской цивилизации к прогрессу был связан с открытием в </w:t>
      </w:r>
      <w:smartTag w:uri="urn:schemas-microsoft-com:office:smarttags" w:element="metricconverter">
        <w:smartTagPr>
          <w:attr w:name="ProductID" w:val="1492 г"/>
        </w:smartTagPr>
        <w:r w:rsidRPr="002D1DD3">
          <w:rPr>
            <w:sz w:val="28"/>
            <w:szCs w:val="28"/>
          </w:rPr>
          <w:t>1492 г</w:t>
        </w:r>
      </w:smartTag>
      <w:r w:rsidRPr="002D1DD3">
        <w:rPr>
          <w:sz w:val="28"/>
          <w:szCs w:val="28"/>
        </w:rPr>
        <w:t>. Колумбом Америки, другими великими географическими открытиями. Важное значение имел</w:t>
      </w:r>
      <w:r>
        <w:rPr>
          <w:sz w:val="28"/>
          <w:szCs w:val="28"/>
        </w:rPr>
        <w:t>и</w:t>
      </w:r>
      <w:r w:rsidRPr="002D1DD3">
        <w:rPr>
          <w:sz w:val="28"/>
          <w:szCs w:val="28"/>
        </w:rPr>
        <w:t xml:space="preserve"> </w:t>
      </w:r>
      <w:r>
        <w:rPr>
          <w:sz w:val="28"/>
          <w:szCs w:val="28"/>
        </w:rPr>
        <w:t xml:space="preserve">научный </w:t>
      </w:r>
      <w:r w:rsidRPr="002D1DD3">
        <w:rPr>
          <w:sz w:val="28"/>
          <w:szCs w:val="28"/>
        </w:rPr>
        <w:t>и технический прогресс.</w:t>
      </w:r>
      <w:r>
        <w:rPr>
          <w:sz w:val="28"/>
          <w:szCs w:val="28"/>
        </w:rPr>
        <w:t xml:space="preserve"> </w:t>
      </w:r>
      <w:r w:rsidR="00FB0D59">
        <w:rPr>
          <w:sz w:val="28"/>
          <w:szCs w:val="28"/>
        </w:rPr>
        <w:t>Э</w:t>
      </w:r>
      <w:r w:rsidRPr="002D1DD3">
        <w:rPr>
          <w:sz w:val="28"/>
          <w:szCs w:val="28"/>
        </w:rPr>
        <w:t>то был важный исторический период, характеризующийся: в экономической сфере - генезисом капиталистических отношений; в политической - формированием в ряде европейских стран национальных государств в виде абсолютных монархий.</w:t>
      </w:r>
    </w:p>
    <w:p w:rsidR="002A0271" w:rsidRDefault="002A0271" w:rsidP="002A0271">
      <w:pPr>
        <w:ind w:firstLine="567"/>
        <w:jc w:val="both"/>
        <w:rPr>
          <w:sz w:val="28"/>
          <w:szCs w:val="28"/>
        </w:rPr>
      </w:pPr>
      <w:r w:rsidRPr="002D1DD3">
        <w:rPr>
          <w:sz w:val="28"/>
          <w:szCs w:val="28"/>
        </w:rPr>
        <w:t xml:space="preserve">Вторая половина ХV - ХVI вв. явились важным периодом и для России. В результате деятельности Ивана III и Василия III продолжается дальнейшее </w:t>
      </w:r>
      <w:r>
        <w:rPr>
          <w:sz w:val="28"/>
          <w:szCs w:val="28"/>
        </w:rPr>
        <w:t xml:space="preserve">объединение русских земель, </w:t>
      </w:r>
      <w:r w:rsidRPr="002D1DD3">
        <w:rPr>
          <w:sz w:val="28"/>
          <w:szCs w:val="28"/>
        </w:rPr>
        <w:t xml:space="preserve">расширение территории Российского государства, консолидация общества на государственнических и общинных принципах, что позволило преодолеть удельную раздробленность, свергнуть зависимость от </w:t>
      </w:r>
      <w:r>
        <w:rPr>
          <w:sz w:val="28"/>
          <w:szCs w:val="28"/>
        </w:rPr>
        <w:t>золотоордынских</w:t>
      </w:r>
      <w:r w:rsidRPr="002D1DD3">
        <w:rPr>
          <w:sz w:val="28"/>
          <w:szCs w:val="28"/>
        </w:rPr>
        <w:t xml:space="preserve"> ханов</w:t>
      </w:r>
      <w:r>
        <w:rPr>
          <w:sz w:val="28"/>
          <w:szCs w:val="28"/>
        </w:rPr>
        <w:t xml:space="preserve">. В нач. </w:t>
      </w:r>
      <w:r>
        <w:rPr>
          <w:sz w:val="28"/>
          <w:szCs w:val="28"/>
          <w:lang w:val="en-US"/>
        </w:rPr>
        <w:t>X</w:t>
      </w:r>
      <w:r w:rsidRPr="002D1DD3">
        <w:rPr>
          <w:sz w:val="28"/>
          <w:szCs w:val="28"/>
        </w:rPr>
        <w:t>VI в</w:t>
      </w:r>
      <w:r>
        <w:rPr>
          <w:sz w:val="28"/>
          <w:szCs w:val="28"/>
        </w:rPr>
        <w:t>.</w:t>
      </w:r>
      <w:r w:rsidRPr="002D1DD3">
        <w:rPr>
          <w:sz w:val="28"/>
          <w:szCs w:val="28"/>
        </w:rPr>
        <w:t xml:space="preserve"> заверш</w:t>
      </w:r>
      <w:r>
        <w:rPr>
          <w:sz w:val="28"/>
          <w:szCs w:val="28"/>
        </w:rPr>
        <w:t>илось формирование</w:t>
      </w:r>
      <w:r w:rsidRPr="002D1DD3">
        <w:rPr>
          <w:sz w:val="28"/>
          <w:szCs w:val="28"/>
        </w:rPr>
        <w:t xml:space="preserve"> Российского </w:t>
      </w:r>
      <w:r>
        <w:rPr>
          <w:sz w:val="28"/>
          <w:szCs w:val="28"/>
        </w:rPr>
        <w:t xml:space="preserve">централизованного </w:t>
      </w:r>
      <w:r w:rsidRPr="002D1DD3">
        <w:rPr>
          <w:sz w:val="28"/>
          <w:szCs w:val="28"/>
        </w:rPr>
        <w:t>государства. Россия окончательно вступила на собственный, специфический путь развития.</w:t>
      </w:r>
    </w:p>
    <w:p w:rsidR="0017295B" w:rsidRDefault="0017295B" w:rsidP="0017295B">
      <w:pPr>
        <w:ind w:firstLine="567"/>
        <w:jc w:val="both"/>
        <w:rPr>
          <w:sz w:val="28"/>
          <w:szCs w:val="28"/>
        </w:rPr>
      </w:pPr>
      <w:r w:rsidRPr="0017295B">
        <w:rPr>
          <w:sz w:val="28"/>
          <w:szCs w:val="28"/>
        </w:rPr>
        <w:t xml:space="preserve">В мировой истории ХVII век </w:t>
      </w:r>
      <w:r>
        <w:rPr>
          <w:sz w:val="28"/>
          <w:szCs w:val="28"/>
        </w:rPr>
        <w:t xml:space="preserve">- </w:t>
      </w:r>
      <w:r w:rsidRPr="0017295B">
        <w:rPr>
          <w:sz w:val="28"/>
          <w:szCs w:val="28"/>
        </w:rPr>
        <w:t xml:space="preserve">переход от Средневековья к Новому времени, к буржуазным отношениям. Отправной точкой такого перехода стала английская буржуазная революция середины ХVII в. ХVII век был поворотным и </w:t>
      </w:r>
      <w:r>
        <w:rPr>
          <w:sz w:val="28"/>
          <w:szCs w:val="28"/>
        </w:rPr>
        <w:t xml:space="preserve">для </w:t>
      </w:r>
      <w:r w:rsidRPr="0017295B">
        <w:rPr>
          <w:sz w:val="28"/>
          <w:szCs w:val="28"/>
        </w:rPr>
        <w:t>России. Рубеж XVI</w:t>
      </w:r>
      <w:r>
        <w:rPr>
          <w:sz w:val="28"/>
          <w:szCs w:val="28"/>
        </w:rPr>
        <w:t xml:space="preserve"> </w:t>
      </w:r>
      <w:r w:rsidRPr="0017295B">
        <w:rPr>
          <w:sz w:val="28"/>
          <w:szCs w:val="28"/>
        </w:rPr>
        <w:t>-</w:t>
      </w:r>
      <w:r>
        <w:rPr>
          <w:sz w:val="28"/>
          <w:szCs w:val="28"/>
        </w:rPr>
        <w:t xml:space="preserve"> </w:t>
      </w:r>
      <w:r w:rsidRPr="0017295B">
        <w:rPr>
          <w:sz w:val="28"/>
          <w:szCs w:val="28"/>
        </w:rPr>
        <w:t>XVII вв. в отечественной истории отмечен Смутным временем. Смута - время переплетения разнохарактерных кризисов, период выбора пути развития</w:t>
      </w:r>
      <w:r w:rsidR="00160705">
        <w:rPr>
          <w:sz w:val="28"/>
          <w:szCs w:val="28"/>
        </w:rPr>
        <w:t>, период</w:t>
      </w:r>
      <w:r w:rsidRPr="0017295B">
        <w:rPr>
          <w:sz w:val="28"/>
          <w:szCs w:val="28"/>
        </w:rPr>
        <w:t xml:space="preserve"> </w:t>
      </w:r>
      <w:r>
        <w:rPr>
          <w:sz w:val="28"/>
          <w:szCs w:val="28"/>
        </w:rPr>
        <w:t xml:space="preserve">патриотического подъема, время </w:t>
      </w:r>
      <w:r w:rsidRPr="0017295B">
        <w:rPr>
          <w:sz w:val="28"/>
          <w:szCs w:val="28"/>
        </w:rPr>
        <w:t>К. Минина и Д. Пожарского, спасших страну от ин</w:t>
      </w:r>
      <w:r>
        <w:rPr>
          <w:sz w:val="28"/>
          <w:szCs w:val="28"/>
        </w:rPr>
        <w:t>тервенции</w:t>
      </w:r>
      <w:r w:rsidRPr="0017295B">
        <w:rPr>
          <w:sz w:val="28"/>
          <w:szCs w:val="28"/>
        </w:rPr>
        <w:t>; время утверждения новой династии Романовых на российском престоле</w:t>
      </w:r>
      <w:r>
        <w:rPr>
          <w:sz w:val="28"/>
          <w:szCs w:val="28"/>
        </w:rPr>
        <w:t>.</w:t>
      </w:r>
    </w:p>
    <w:p w:rsidR="0017295B" w:rsidRPr="00160705" w:rsidRDefault="0017295B" w:rsidP="0017295B">
      <w:pPr>
        <w:ind w:firstLine="567"/>
        <w:jc w:val="both"/>
        <w:rPr>
          <w:b/>
          <w:sz w:val="28"/>
          <w:szCs w:val="28"/>
        </w:rPr>
      </w:pPr>
      <w:r>
        <w:rPr>
          <w:sz w:val="28"/>
          <w:szCs w:val="28"/>
        </w:rPr>
        <w:t>Вторая половина XVII в. – это «бунташный век», период народных бунтов, вызванных становлением абсолютизма, юридическим оформлением крепостного права, церковной реформой патриарха Никона</w:t>
      </w:r>
      <w:r w:rsidR="00160705">
        <w:rPr>
          <w:sz w:val="28"/>
          <w:szCs w:val="28"/>
        </w:rPr>
        <w:t xml:space="preserve">. Это период бурного социально-экономического развития – генезиса капитализма, становления мануфактурного производства, формирования Всероссийского внутреннего рынка. Именно в этот период был </w:t>
      </w:r>
      <w:r w:rsidR="00160705" w:rsidRPr="0017295B">
        <w:rPr>
          <w:sz w:val="28"/>
          <w:szCs w:val="28"/>
        </w:rPr>
        <w:t>залож</w:t>
      </w:r>
      <w:r w:rsidR="00160705">
        <w:rPr>
          <w:sz w:val="28"/>
          <w:szCs w:val="28"/>
        </w:rPr>
        <w:t>ен</w:t>
      </w:r>
      <w:r w:rsidR="00160705" w:rsidRPr="0017295B">
        <w:rPr>
          <w:sz w:val="28"/>
          <w:szCs w:val="28"/>
        </w:rPr>
        <w:t xml:space="preserve"> фундамент будущих петровских реформ.</w:t>
      </w:r>
    </w:p>
    <w:p w:rsidR="001358F6" w:rsidRDefault="001358F6" w:rsidP="00B0121E">
      <w:pPr>
        <w:ind w:firstLine="570"/>
        <w:jc w:val="center"/>
        <w:outlineLvl w:val="0"/>
        <w:rPr>
          <w:b/>
          <w:sz w:val="28"/>
          <w:szCs w:val="28"/>
        </w:rPr>
      </w:pPr>
      <w:r>
        <w:rPr>
          <w:b/>
          <w:sz w:val="28"/>
          <w:szCs w:val="28"/>
        </w:rPr>
        <w:t>Глоссарий</w:t>
      </w:r>
    </w:p>
    <w:p w:rsidR="001358F6" w:rsidRDefault="001358F6" w:rsidP="00B0121E">
      <w:pPr>
        <w:ind w:firstLine="570"/>
        <w:jc w:val="both"/>
        <w:rPr>
          <w:sz w:val="28"/>
          <w:szCs w:val="28"/>
        </w:rPr>
      </w:pPr>
      <w:r>
        <w:rPr>
          <w:b/>
          <w:sz w:val="28"/>
          <w:szCs w:val="28"/>
        </w:rPr>
        <w:t xml:space="preserve">Барщина </w:t>
      </w:r>
      <w:r>
        <w:rPr>
          <w:sz w:val="28"/>
          <w:szCs w:val="28"/>
        </w:rPr>
        <w:t>– отработочная рента; одна из форм феодальной земельной ренты; даровой принудительный труд феодально-зависимого крестьянина, работающего собственным инвентарем в хозяйстве земельного собственника – феодала.</w:t>
      </w:r>
    </w:p>
    <w:p w:rsidR="001358F6" w:rsidRDefault="001358F6" w:rsidP="00B0121E">
      <w:pPr>
        <w:ind w:firstLine="570"/>
        <w:jc w:val="both"/>
        <w:rPr>
          <w:sz w:val="28"/>
          <w:szCs w:val="28"/>
        </w:rPr>
      </w:pPr>
      <w:r>
        <w:rPr>
          <w:b/>
          <w:sz w:val="28"/>
          <w:szCs w:val="28"/>
        </w:rPr>
        <w:t>Баскак</w:t>
      </w:r>
      <w:r>
        <w:rPr>
          <w:sz w:val="28"/>
          <w:szCs w:val="28"/>
        </w:rPr>
        <w:t xml:space="preserve"> - представитель монгольского хана в завоеванных землях (на Руси – во второй пол. XIII – нач. XIV в.), осуществлял контроль за местными властями.</w:t>
      </w:r>
    </w:p>
    <w:p w:rsidR="001358F6" w:rsidRDefault="001358F6" w:rsidP="00B0121E">
      <w:pPr>
        <w:ind w:firstLine="570"/>
        <w:jc w:val="both"/>
        <w:rPr>
          <w:sz w:val="28"/>
          <w:szCs w:val="28"/>
        </w:rPr>
      </w:pPr>
      <w:r>
        <w:rPr>
          <w:b/>
          <w:sz w:val="28"/>
          <w:szCs w:val="28"/>
        </w:rPr>
        <w:t>Бояре</w:t>
      </w:r>
      <w:r>
        <w:rPr>
          <w:sz w:val="28"/>
          <w:szCs w:val="28"/>
        </w:rPr>
        <w:t xml:space="preserve"> - высшее сословие феодалов в России IX - XVII вв. В Киевской Руси - потомки родоплеменной знати, старшие дружинники-вассалы и крупные землевладельцы. В период феодальной раздробленности - богатейшие и влиятельнейшие феодалы, соперники княжеской власти. В Новгородской республике фактически управляли государством. С XIV в. их права постепенно ограничивались князьями. При дворах великих князей ведали отдельными отраслями дворцового хозяйства и управлением территориями. С XV в. в Российском государстве - высшие чины служилых людей, первые чины Боярской думы, занимали главные административные, судебные и военные должности. Звание отменено Петром I в начале XVIII века.</w:t>
      </w:r>
    </w:p>
    <w:p w:rsidR="001358F6" w:rsidRDefault="001358F6" w:rsidP="00B0121E">
      <w:pPr>
        <w:ind w:firstLine="570"/>
        <w:jc w:val="both"/>
        <w:rPr>
          <w:sz w:val="28"/>
          <w:szCs w:val="28"/>
        </w:rPr>
      </w:pPr>
      <w:r>
        <w:rPr>
          <w:b/>
          <w:sz w:val="28"/>
          <w:szCs w:val="28"/>
        </w:rPr>
        <w:t>Боярская дума -</w:t>
      </w:r>
      <w:r>
        <w:rPr>
          <w:sz w:val="28"/>
          <w:szCs w:val="28"/>
        </w:rPr>
        <w:t xml:space="preserve"> в Киевской Руси совет при князе членов старшей дружины и </w:t>
      </w:r>
      <w:r w:rsidR="000B3DEC">
        <w:rPr>
          <w:sz w:val="28"/>
          <w:szCs w:val="28"/>
        </w:rPr>
        <w:t>других,</w:t>
      </w:r>
      <w:r>
        <w:rPr>
          <w:sz w:val="28"/>
          <w:szCs w:val="28"/>
        </w:rPr>
        <w:t xml:space="preserve"> близких к нему лиц. В период феодальной раздробленности – совет знатных вассалов при князе в великом и удельных княжествах. В период образования централизованного государства – совещательный орган при царе. В нее входили представители высшего московского боярства, князья ранее независимых княжеств. В думе было от 5 до 12 бояр и около 10 лиц более низкого звания – окольничих. В русском централизованном государстве конца XV – начала XVIII вв. постоянный сословно-представительный орган аристократии при великом князе (царе) законосовещательного характера, обсуждавший вопросы внешней и внутренней политики.</w:t>
      </w:r>
    </w:p>
    <w:p w:rsidR="008C2AF7" w:rsidRPr="008C2AF7" w:rsidRDefault="008C2AF7" w:rsidP="00B0121E">
      <w:pPr>
        <w:ind w:firstLine="570"/>
        <w:jc w:val="both"/>
        <w:rPr>
          <w:b/>
          <w:sz w:val="28"/>
          <w:szCs w:val="28"/>
        </w:rPr>
      </w:pPr>
      <w:r>
        <w:rPr>
          <w:b/>
          <w:sz w:val="28"/>
          <w:szCs w:val="28"/>
        </w:rPr>
        <w:t xml:space="preserve">Бунташный век </w:t>
      </w:r>
      <w:r>
        <w:rPr>
          <w:sz w:val="28"/>
          <w:szCs w:val="28"/>
        </w:rPr>
        <w:t>– XVII век в российской истори</w:t>
      </w:r>
      <w:r w:rsidRPr="008C2AF7">
        <w:rPr>
          <w:sz w:val="28"/>
          <w:szCs w:val="28"/>
        </w:rPr>
        <w:t xml:space="preserve">и, получил </w:t>
      </w:r>
      <w:r>
        <w:rPr>
          <w:sz w:val="28"/>
          <w:szCs w:val="28"/>
        </w:rPr>
        <w:t>название из-за событий, произошедших в его период: Смута, Соляной, Медный</w:t>
      </w:r>
      <w:r w:rsidR="00A02607">
        <w:rPr>
          <w:sz w:val="28"/>
          <w:szCs w:val="28"/>
        </w:rPr>
        <w:t>, Стрелецкий</w:t>
      </w:r>
      <w:r>
        <w:rPr>
          <w:sz w:val="28"/>
          <w:szCs w:val="28"/>
        </w:rPr>
        <w:t xml:space="preserve"> бунты, восстание Разина, церковный раскол</w:t>
      </w:r>
      <w:r w:rsidR="00A02607">
        <w:rPr>
          <w:sz w:val="28"/>
          <w:szCs w:val="28"/>
        </w:rPr>
        <w:t>.</w:t>
      </w:r>
    </w:p>
    <w:p w:rsidR="001358F6" w:rsidRDefault="001358F6" w:rsidP="00B0121E">
      <w:pPr>
        <w:ind w:firstLine="570"/>
        <w:jc w:val="both"/>
        <w:rPr>
          <w:sz w:val="28"/>
          <w:szCs w:val="28"/>
        </w:rPr>
      </w:pPr>
      <w:r>
        <w:rPr>
          <w:b/>
          <w:sz w:val="28"/>
          <w:szCs w:val="28"/>
        </w:rPr>
        <w:t>Великий князь</w:t>
      </w:r>
      <w:r>
        <w:rPr>
          <w:sz w:val="28"/>
          <w:szCs w:val="28"/>
        </w:rPr>
        <w:t xml:space="preserve"> - титул «великий» введен для подчеркивания политического верховенства (применялся на Руси в X в., позже утратил свою актуальность в связи с созданием единого государства). Первым после возобновления употреблялся правителем Ростово-Суздальской земли (со столицей во Владимире-на-Клязьме) Всеволодом Большое Гнездо.</w:t>
      </w:r>
    </w:p>
    <w:p w:rsidR="001358F6" w:rsidRDefault="001358F6" w:rsidP="00B0121E">
      <w:pPr>
        <w:ind w:firstLine="570"/>
        <w:jc w:val="both"/>
        <w:rPr>
          <w:sz w:val="28"/>
          <w:szCs w:val="28"/>
        </w:rPr>
      </w:pPr>
      <w:r>
        <w:rPr>
          <w:b/>
          <w:sz w:val="28"/>
          <w:szCs w:val="28"/>
        </w:rPr>
        <w:t>Вече -</w:t>
      </w:r>
      <w:r>
        <w:rPr>
          <w:sz w:val="28"/>
          <w:szCs w:val="28"/>
        </w:rPr>
        <w:t xml:space="preserve"> народное собрание в древней и средневековой Руси в X–XIV вв. Наибольшее развитие – в русских городах второй половины XI–XII вв. Решало вопросы войны и мира, призывало и изгоняло князей, принимало законы, заключало договоры с другими землями и т.д. Использовалось феодалами для ограничения княжеской власти, было ареной выступлений народных масс. В Новгороде, Москве и Вятской земле сохранилось до конца XV– начала XVI в.</w:t>
      </w:r>
    </w:p>
    <w:p w:rsidR="001358F6" w:rsidRDefault="001358F6" w:rsidP="00B0121E">
      <w:pPr>
        <w:ind w:firstLine="570"/>
        <w:jc w:val="both"/>
        <w:rPr>
          <w:sz w:val="28"/>
          <w:szCs w:val="28"/>
        </w:rPr>
      </w:pPr>
      <w:r>
        <w:rPr>
          <w:b/>
          <w:sz w:val="28"/>
          <w:szCs w:val="28"/>
        </w:rPr>
        <w:t xml:space="preserve">Власть-собственность </w:t>
      </w:r>
      <w:r>
        <w:rPr>
          <w:sz w:val="28"/>
          <w:szCs w:val="28"/>
        </w:rPr>
        <w:t>– верховное право главы государства на недвижимую собственность его подданных, ограничивающее права последних по её продаже, залогу, аренде и т.п.</w:t>
      </w:r>
    </w:p>
    <w:p w:rsidR="001358F6" w:rsidRDefault="001358F6" w:rsidP="00B0121E">
      <w:pPr>
        <w:ind w:firstLine="570"/>
        <w:jc w:val="both"/>
        <w:rPr>
          <w:sz w:val="28"/>
          <w:szCs w:val="28"/>
        </w:rPr>
      </w:pPr>
      <w:r>
        <w:rPr>
          <w:b/>
          <w:sz w:val="28"/>
          <w:szCs w:val="28"/>
        </w:rPr>
        <w:t>Возвышение Москвы</w:t>
      </w:r>
      <w:r>
        <w:rPr>
          <w:sz w:val="28"/>
          <w:szCs w:val="28"/>
        </w:rPr>
        <w:t xml:space="preserve"> - превращение Московского княжества, образованного в 70-е гг. XIII в. при удельном князе Данииле Александровиче, в центр русских земель (70-е гг. XIV в.), чему способствовало выгодное географическое положение</w:t>
      </w:r>
      <w:r w:rsidR="00264E8F">
        <w:rPr>
          <w:sz w:val="28"/>
          <w:szCs w:val="28"/>
        </w:rPr>
        <w:t>, поддержка православной церкви</w:t>
      </w:r>
      <w:r>
        <w:rPr>
          <w:sz w:val="28"/>
          <w:szCs w:val="28"/>
        </w:rPr>
        <w:t xml:space="preserve"> и </w:t>
      </w:r>
      <w:r w:rsidR="00264E8F">
        <w:rPr>
          <w:sz w:val="28"/>
          <w:szCs w:val="28"/>
        </w:rPr>
        <w:t>гибкая</w:t>
      </w:r>
      <w:r>
        <w:rPr>
          <w:sz w:val="28"/>
          <w:szCs w:val="28"/>
        </w:rPr>
        <w:t xml:space="preserve"> политика московских князей: </w:t>
      </w:r>
    </w:p>
    <w:p w:rsidR="001358F6" w:rsidRDefault="001358F6" w:rsidP="00B0121E">
      <w:pPr>
        <w:ind w:firstLine="570"/>
        <w:jc w:val="both"/>
        <w:rPr>
          <w:sz w:val="28"/>
          <w:szCs w:val="28"/>
        </w:rPr>
      </w:pPr>
      <w:r>
        <w:rPr>
          <w:sz w:val="28"/>
          <w:szCs w:val="28"/>
        </w:rPr>
        <w:t xml:space="preserve">- </w:t>
      </w:r>
      <w:r w:rsidRPr="00623789">
        <w:rPr>
          <w:b/>
          <w:sz w:val="28"/>
          <w:szCs w:val="28"/>
        </w:rPr>
        <w:t>Юрия Даниловича</w:t>
      </w:r>
      <w:r>
        <w:rPr>
          <w:sz w:val="28"/>
          <w:szCs w:val="28"/>
        </w:rPr>
        <w:t xml:space="preserve"> (1303 - 1325), начавшего соперничество с Тверью за верховенство на Руси;</w:t>
      </w:r>
    </w:p>
    <w:p w:rsidR="001358F6" w:rsidRDefault="001358F6" w:rsidP="00B0121E">
      <w:pPr>
        <w:ind w:firstLine="570"/>
        <w:jc w:val="both"/>
        <w:rPr>
          <w:sz w:val="28"/>
          <w:szCs w:val="28"/>
        </w:rPr>
      </w:pPr>
      <w:r>
        <w:rPr>
          <w:sz w:val="28"/>
          <w:szCs w:val="28"/>
        </w:rPr>
        <w:t xml:space="preserve">- </w:t>
      </w:r>
      <w:r w:rsidRPr="00623789">
        <w:rPr>
          <w:b/>
          <w:sz w:val="28"/>
          <w:szCs w:val="28"/>
        </w:rPr>
        <w:t>Ивана I Калиты</w:t>
      </w:r>
      <w:r>
        <w:rPr>
          <w:sz w:val="28"/>
          <w:szCs w:val="28"/>
        </w:rPr>
        <w:t xml:space="preserve"> (1325 - 1340), заложившего основу могущества Москвы;</w:t>
      </w:r>
    </w:p>
    <w:p w:rsidR="001358F6" w:rsidRDefault="001358F6" w:rsidP="00B0121E">
      <w:pPr>
        <w:ind w:firstLine="570"/>
        <w:jc w:val="both"/>
        <w:rPr>
          <w:sz w:val="28"/>
          <w:szCs w:val="28"/>
        </w:rPr>
      </w:pPr>
      <w:r>
        <w:rPr>
          <w:sz w:val="28"/>
          <w:szCs w:val="28"/>
        </w:rPr>
        <w:t xml:space="preserve">- </w:t>
      </w:r>
      <w:r w:rsidRPr="00623789">
        <w:rPr>
          <w:b/>
          <w:sz w:val="28"/>
          <w:szCs w:val="28"/>
        </w:rPr>
        <w:t>Дмитрия Ивановича Донского</w:t>
      </w:r>
      <w:r>
        <w:rPr>
          <w:sz w:val="28"/>
          <w:szCs w:val="28"/>
        </w:rPr>
        <w:t xml:space="preserve"> (1359 - 1389), утвердившего главенство Москвы успешным завершением соперничества с Тверью.</w:t>
      </w:r>
    </w:p>
    <w:p w:rsidR="001358F6" w:rsidRDefault="001358F6" w:rsidP="00B0121E">
      <w:pPr>
        <w:ind w:firstLine="570"/>
        <w:jc w:val="both"/>
        <w:rPr>
          <w:sz w:val="28"/>
          <w:szCs w:val="28"/>
        </w:rPr>
      </w:pPr>
      <w:r>
        <w:rPr>
          <w:b/>
          <w:sz w:val="28"/>
          <w:szCs w:val="28"/>
        </w:rPr>
        <w:t>Воздействие</w:t>
      </w:r>
      <w:r>
        <w:rPr>
          <w:sz w:val="28"/>
          <w:szCs w:val="28"/>
        </w:rPr>
        <w:t xml:space="preserve"> монголо-татарского ига на древнерусское общество обусловило: </w:t>
      </w:r>
    </w:p>
    <w:p w:rsidR="001358F6" w:rsidRDefault="001358F6" w:rsidP="00B0121E">
      <w:pPr>
        <w:ind w:firstLine="570"/>
        <w:jc w:val="both"/>
        <w:rPr>
          <w:sz w:val="28"/>
          <w:szCs w:val="28"/>
        </w:rPr>
      </w:pPr>
      <w:r>
        <w:rPr>
          <w:sz w:val="28"/>
          <w:szCs w:val="28"/>
        </w:rPr>
        <w:t xml:space="preserve">- распад древнерусской народности и начало образования великорусской, белорусской и украинской народностей; </w:t>
      </w:r>
    </w:p>
    <w:p w:rsidR="001358F6" w:rsidRDefault="001358F6" w:rsidP="00B0121E">
      <w:pPr>
        <w:ind w:firstLine="570"/>
        <w:jc w:val="both"/>
        <w:rPr>
          <w:sz w:val="28"/>
          <w:szCs w:val="28"/>
        </w:rPr>
      </w:pPr>
      <w:r>
        <w:rPr>
          <w:sz w:val="28"/>
          <w:szCs w:val="28"/>
        </w:rPr>
        <w:t>-  замедление развития феодальных отношений;</w:t>
      </w:r>
    </w:p>
    <w:p w:rsidR="001358F6" w:rsidRDefault="001358F6" w:rsidP="00B0121E">
      <w:pPr>
        <w:ind w:firstLine="570"/>
        <w:jc w:val="both"/>
        <w:rPr>
          <w:sz w:val="28"/>
          <w:szCs w:val="28"/>
        </w:rPr>
      </w:pPr>
      <w:r>
        <w:rPr>
          <w:sz w:val="28"/>
          <w:szCs w:val="28"/>
        </w:rPr>
        <w:t>-  особенности формирования Российского государства;</w:t>
      </w:r>
    </w:p>
    <w:p w:rsidR="001358F6" w:rsidRDefault="001358F6" w:rsidP="00B0121E">
      <w:pPr>
        <w:ind w:firstLine="570"/>
        <w:jc w:val="both"/>
        <w:rPr>
          <w:sz w:val="28"/>
          <w:szCs w:val="28"/>
        </w:rPr>
      </w:pPr>
      <w:r>
        <w:rPr>
          <w:sz w:val="28"/>
          <w:szCs w:val="28"/>
        </w:rPr>
        <w:t>- гибель значительных культурных ценностей при сохранении традиций в области духовной культуры.</w:t>
      </w:r>
    </w:p>
    <w:p w:rsidR="001358F6" w:rsidRDefault="001358F6" w:rsidP="00B0121E">
      <w:pPr>
        <w:ind w:firstLine="570"/>
        <w:jc w:val="both"/>
        <w:rPr>
          <w:sz w:val="28"/>
          <w:szCs w:val="28"/>
        </w:rPr>
      </w:pPr>
      <w:r>
        <w:rPr>
          <w:b/>
          <w:sz w:val="28"/>
          <w:szCs w:val="28"/>
        </w:rPr>
        <w:t>Вотчина (вотчинная собственность)</w:t>
      </w:r>
      <w:r>
        <w:rPr>
          <w:sz w:val="28"/>
          <w:szCs w:val="28"/>
        </w:rPr>
        <w:t xml:space="preserve"> - 1) древнейший вид феодальной земельной собственности в России, родовое имение, переходившее по наследству. Возникла в X (княжеская) – XI вв. (боярская, монастырская). В XIII - XV вв. господствующая форма землевладения. С конца XV в. противостояла поместью, с которым сближалась в XVI - XVII вв. и в начале XVIII в. слилась в один вид – имение. В дальнейшем – всякая феодальная земельная собственность;  2) термин, употребляемый для обозначения комплекса феодальной земельной собственности какого-либо феодала и связанных с нею прав на феодально-зависимых крестьян. Как правило, делилась на господское хозяйство и крестьянские держания. В пределах вотчины ее собственнику (обладавшему правом иммунитета) принадлежала административная и судебная власть, право взимания налогов.</w:t>
      </w:r>
    </w:p>
    <w:p w:rsidR="001358F6" w:rsidRDefault="001358F6" w:rsidP="00B0121E">
      <w:pPr>
        <w:ind w:firstLine="570"/>
        <w:jc w:val="both"/>
        <w:rPr>
          <w:sz w:val="28"/>
          <w:szCs w:val="28"/>
        </w:rPr>
      </w:pPr>
      <w:r>
        <w:rPr>
          <w:b/>
          <w:sz w:val="28"/>
          <w:szCs w:val="28"/>
        </w:rPr>
        <w:t>Выход</w:t>
      </w:r>
      <w:r>
        <w:rPr>
          <w:sz w:val="28"/>
          <w:szCs w:val="28"/>
        </w:rPr>
        <w:t xml:space="preserve"> – дань серебром, которая с 1257 – 1259 гг. выплачивалась русскими землями Золотой Орде. По данным 1384 г. он составлял полтину с деревни. Обычный выход в </w:t>
      </w:r>
      <w:r>
        <w:rPr>
          <w:sz w:val="28"/>
          <w:szCs w:val="28"/>
          <w:lang w:val="en-US"/>
        </w:rPr>
        <w:t>XIV</w:t>
      </w:r>
      <w:r>
        <w:rPr>
          <w:sz w:val="28"/>
          <w:szCs w:val="28"/>
        </w:rPr>
        <w:t xml:space="preserve"> в. – 10 – 15 тысяч рублей, т.е. около 2 т. Серебра. Окончательно выплата выхода в Орду была прекращена Иваном </w:t>
      </w:r>
      <w:r>
        <w:rPr>
          <w:sz w:val="28"/>
          <w:szCs w:val="28"/>
          <w:lang w:val="en-US"/>
        </w:rPr>
        <w:t>III</w:t>
      </w:r>
      <w:r>
        <w:rPr>
          <w:sz w:val="28"/>
          <w:szCs w:val="28"/>
        </w:rPr>
        <w:t xml:space="preserve"> в 1476 г.</w:t>
      </w:r>
    </w:p>
    <w:p w:rsidR="001358F6" w:rsidRDefault="001358F6" w:rsidP="00B0121E">
      <w:pPr>
        <w:ind w:firstLine="570"/>
        <w:jc w:val="both"/>
        <w:rPr>
          <w:sz w:val="28"/>
          <w:szCs w:val="28"/>
        </w:rPr>
      </w:pPr>
      <w:r>
        <w:rPr>
          <w:b/>
          <w:sz w:val="28"/>
          <w:szCs w:val="28"/>
        </w:rPr>
        <w:t xml:space="preserve">Государственное устройство России в конце XV – начале XVI в. - </w:t>
      </w:r>
      <w:r>
        <w:rPr>
          <w:sz w:val="28"/>
          <w:szCs w:val="28"/>
        </w:rPr>
        <w:t xml:space="preserve">самодержавие с боярской аристократией; определялось концентрацией власти у московских государей при сохранении следов автономии. </w:t>
      </w:r>
    </w:p>
    <w:p w:rsidR="001358F6" w:rsidRDefault="001358F6" w:rsidP="00B0121E">
      <w:pPr>
        <w:ind w:firstLine="570"/>
        <w:jc w:val="both"/>
        <w:rPr>
          <w:sz w:val="28"/>
          <w:szCs w:val="28"/>
        </w:rPr>
      </w:pPr>
      <w:r>
        <w:rPr>
          <w:sz w:val="28"/>
          <w:szCs w:val="28"/>
        </w:rPr>
        <w:t>Система</w:t>
      </w:r>
      <w:r>
        <w:rPr>
          <w:b/>
          <w:sz w:val="28"/>
          <w:szCs w:val="28"/>
        </w:rPr>
        <w:t xml:space="preserve"> центрального </w:t>
      </w:r>
      <w:r>
        <w:rPr>
          <w:sz w:val="28"/>
          <w:szCs w:val="28"/>
        </w:rPr>
        <w:t xml:space="preserve">управления: Боярская дума, Государев дворец, Государева казна, первый свод российских законов (1497). </w:t>
      </w:r>
    </w:p>
    <w:p w:rsidR="001358F6" w:rsidRDefault="001358F6" w:rsidP="00B0121E">
      <w:pPr>
        <w:ind w:firstLine="570"/>
        <w:jc w:val="both"/>
        <w:rPr>
          <w:sz w:val="28"/>
          <w:szCs w:val="28"/>
        </w:rPr>
      </w:pPr>
      <w:r>
        <w:rPr>
          <w:sz w:val="28"/>
          <w:szCs w:val="28"/>
        </w:rPr>
        <w:t xml:space="preserve">Система </w:t>
      </w:r>
      <w:r>
        <w:rPr>
          <w:b/>
          <w:sz w:val="28"/>
          <w:szCs w:val="28"/>
        </w:rPr>
        <w:t>административно-территориального</w:t>
      </w:r>
      <w:r>
        <w:rPr>
          <w:sz w:val="28"/>
          <w:szCs w:val="28"/>
        </w:rPr>
        <w:t xml:space="preserve"> деления и </w:t>
      </w:r>
      <w:r>
        <w:rPr>
          <w:b/>
          <w:sz w:val="28"/>
          <w:szCs w:val="28"/>
        </w:rPr>
        <w:t>местное</w:t>
      </w:r>
      <w:r>
        <w:rPr>
          <w:sz w:val="28"/>
          <w:szCs w:val="28"/>
        </w:rPr>
        <w:t xml:space="preserve"> управление: уезды, управляемые наместниками, делившиеся на станы и волости, возглавляемые волостелями; система кормлений.</w:t>
      </w:r>
    </w:p>
    <w:p w:rsidR="001358F6" w:rsidRDefault="001358F6" w:rsidP="00B0121E">
      <w:pPr>
        <w:ind w:firstLine="570"/>
        <w:jc w:val="both"/>
        <w:rPr>
          <w:sz w:val="28"/>
          <w:szCs w:val="28"/>
        </w:rPr>
      </w:pPr>
      <w:r>
        <w:rPr>
          <w:b/>
          <w:sz w:val="28"/>
          <w:szCs w:val="28"/>
        </w:rPr>
        <w:t xml:space="preserve">Государственный феодализм </w:t>
      </w:r>
      <w:r>
        <w:rPr>
          <w:sz w:val="28"/>
          <w:szCs w:val="28"/>
        </w:rPr>
        <w:t>– форма общественных отношений, при которой разрушен основной принцип классического феодализма: вассал моего вассала не мой вассал, сложная иерархия отношений в обществе упразднена и сведена к подчиненному положению всех сословий государственной власти.</w:t>
      </w:r>
    </w:p>
    <w:p w:rsidR="001358F6" w:rsidRDefault="001358F6" w:rsidP="00B0121E">
      <w:pPr>
        <w:ind w:firstLine="570"/>
        <w:jc w:val="both"/>
        <w:rPr>
          <w:sz w:val="28"/>
          <w:szCs w:val="28"/>
        </w:rPr>
      </w:pPr>
      <w:r>
        <w:rPr>
          <w:b/>
          <w:sz w:val="28"/>
          <w:szCs w:val="28"/>
        </w:rPr>
        <w:t>Дворянство</w:t>
      </w:r>
      <w:r>
        <w:rPr>
          <w:sz w:val="28"/>
          <w:szCs w:val="28"/>
        </w:rPr>
        <w:t xml:space="preserve"> - в России в XVI – XIX вв. привилегированное господствующее сословие. Основу его господства составляла феодальная собственность на землю. </w:t>
      </w:r>
    </w:p>
    <w:p w:rsidR="001358F6" w:rsidRDefault="001358F6" w:rsidP="00B0121E">
      <w:pPr>
        <w:ind w:firstLine="570"/>
        <w:jc w:val="both"/>
        <w:rPr>
          <w:sz w:val="28"/>
          <w:szCs w:val="28"/>
        </w:rPr>
      </w:pPr>
      <w:r>
        <w:rPr>
          <w:b/>
          <w:sz w:val="28"/>
          <w:szCs w:val="28"/>
        </w:rPr>
        <w:t xml:space="preserve">Деспотическая власть </w:t>
      </w:r>
      <w:r>
        <w:rPr>
          <w:sz w:val="28"/>
          <w:szCs w:val="28"/>
        </w:rPr>
        <w:t>– разновидность власти, формально или фактически не ограниченной законом, являющаяся принадлежностью данного лица, а не данной должности.</w:t>
      </w:r>
    </w:p>
    <w:p w:rsidR="001358F6" w:rsidRDefault="001358F6" w:rsidP="00B0121E">
      <w:pPr>
        <w:ind w:firstLine="570"/>
        <w:jc w:val="both"/>
        <w:rPr>
          <w:sz w:val="28"/>
          <w:szCs w:val="28"/>
        </w:rPr>
      </w:pPr>
      <w:r>
        <w:rPr>
          <w:b/>
          <w:sz w:val="28"/>
          <w:szCs w:val="28"/>
        </w:rPr>
        <w:t>Дети боярские</w:t>
      </w:r>
      <w:r>
        <w:rPr>
          <w:sz w:val="28"/>
          <w:szCs w:val="28"/>
        </w:rPr>
        <w:t xml:space="preserve"> – первоначально младшие дети вотчинников. Им приходилось ждать наследства до зрелых лет. Не имевшие земли дети боярские несли военную службу в пешем строю, вооруженные пищалью. С конца </w:t>
      </w:r>
      <w:r>
        <w:rPr>
          <w:sz w:val="28"/>
          <w:szCs w:val="28"/>
          <w:lang w:val="en-US"/>
        </w:rPr>
        <w:t>XV</w:t>
      </w:r>
      <w:r>
        <w:rPr>
          <w:sz w:val="28"/>
          <w:szCs w:val="28"/>
        </w:rPr>
        <w:t xml:space="preserve"> в. государство помещает на свободных землях детей боярских, превращая их в поместных дворян. С этого времени термин «дети боярские» закрепился для обозначения уездного дворянства.</w:t>
      </w:r>
    </w:p>
    <w:p w:rsidR="001358F6" w:rsidRDefault="001358F6" w:rsidP="00B0121E">
      <w:pPr>
        <w:ind w:firstLine="570"/>
        <w:jc w:val="both"/>
        <w:rPr>
          <w:sz w:val="28"/>
          <w:szCs w:val="28"/>
        </w:rPr>
      </w:pPr>
      <w:r>
        <w:rPr>
          <w:b/>
          <w:sz w:val="28"/>
          <w:szCs w:val="28"/>
        </w:rPr>
        <w:t>Духовенство</w:t>
      </w:r>
      <w:r>
        <w:rPr>
          <w:sz w:val="28"/>
          <w:szCs w:val="28"/>
        </w:rPr>
        <w:t xml:space="preserve"> - в России сословие служителей православного религиозного культа с закрепленными в обычае или законе наследственными правами и обязанностями.</w:t>
      </w:r>
    </w:p>
    <w:p w:rsidR="001358F6" w:rsidRDefault="001358F6" w:rsidP="00B0121E">
      <w:pPr>
        <w:ind w:firstLine="570"/>
        <w:jc w:val="both"/>
        <w:rPr>
          <w:sz w:val="28"/>
          <w:szCs w:val="28"/>
        </w:rPr>
      </w:pPr>
      <w:r>
        <w:rPr>
          <w:b/>
          <w:sz w:val="28"/>
          <w:szCs w:val="28"/>
        </w:rPr>
        <w:t>Завершающий этап</w:t>
      </w:r>
      <w:r>
        <w:rPr>
          <w:sz w:val="28"/>
          <w:szCs w:val="28"/>
        </w:rPr>
        <w:t xml:space="preserve"> создания единого русского государства - занял период конца XV – нач. XVI в. (Иван III (1462 - 1505), Василий III (1505 - 1533)). Включал в себя подчинение Новгородской республики (1478), свержение монголо-татарского ига («стояние на Угре», 148</w:t>
      </w:r>
      <w:r w:rsidR="000B3DEC">
        <w:rPr>
          <w:sz w:val="28"/>
          <w:szCs w:val="28"/>
        </w:rPr>
        <w:t>0</w:t>
      </w:r>
      <w:r>
        <w:rPr>
          <w:sz w:val="28"/>
          <w:szCs w:val="28"/>
        </w:rPr>
        <w:t>), завершение объединения русских земель к первой четверти XVI в.</w:t>
      </w:r>
    </w:p>
    <w:p w:rsidR="001358F6" w:rsidRDefault="001358F6" w:rsidP="00B0121E">
      <w:pPr>
        <w:ind w:firstLine="570"/>
        <w:jc w:val="both"/>
        <w:rPr>
          <w:sz w:val="28"/>
          <w:szCs w:val="28"/>
        </w:rPr>
      </w:pPr>
      <w:r>
        <w:rPr>
          <w:b/>
          <w:sz w:val="28"/>
          <w:szCs w:val="28"/>
        </w:rPr>
        <w:t>Зависимые крестьяне</w:t>
      </w:r>
      <w:r>
        <w:rPr>
          <w:sz w:val="28"/>
          <w:szCs w:val="28"/>
        </w:rPr>
        <w:t xml:space="preserve"> – крестьяне, находящиеся в поземельной зависимости, при которой терял право собственности на землю и, пользуясь землей, принадлежавшей феодалу, должен был нести повинности. Существовала также личная (крепостная) зависимость, при которой крестьянин терял не только право на землю, но и личную свободу.</w:t>
      </w:r>
    </w:p>
    <w:p w:rsidR="001358F6" w:rsidRDefault="001358F6" w:rsidP="00B0121E">
      <w:pPr>
        <w:ind w:firstLine="570"/>
        <w:jc w:val="both"/>
        <w:rPr>
          <w:sz w:val="28"/>
          <w:szCs w:val="28"/>
        </w:rPr>
      </w:pPr>
      <w:r>
        <w:rPr>
          <w:b/>
          <w:sz w:val="28"/>
          <w:szCs w:val="28"/>
        </w:rPr>
        <w:t>Заповедные лета</w:t>
      </w:r>
      <w:r>
        <w:rPr>
          <w:sz w:val="28"/>
          <w:szCs w:val="28"/>
        </w:rPr>
        <w:t xml:space="preserve"> - в России конца XVII в. годы, в которые запрещался переход крестьян от одного феодала к другому в Юрьев день осенний. Введение заповедных лет способствовало формированию крепостного права. Важный этап закрепощения крестьян.</w:t>
      </w:r>
    </w:p>
    <w:p w:rsidR="001358F6" w:rsidRDefault="001358F6" w:rsidP="00B0121E">
      <w:pPr>
        <w:ind w:firstLine="570"/>
        <w:jc w:val="both"/>
        <w:rPr>
          <w:sz w:val="28"/>
          <w:szCs w:val="28"/>
        </w:rPr>
      </w:pPr>
      <w:r>
        <w:rPr>
          <w:b/>
          <w:sz w:val="28"/>
          <w:szCs w:val="28"/>
        </w:rPr>
        <w:t>Земский собор</w:t>
      </w:r>
      <w:r>
        <w:rPr>
          <w:sz w:val="28"/>
          <w:szCs w:val="28"/>
        </w:rPr>
        <w:t xml:space="preserve"> - высшее государственное сословно-представительное учреждение с законосовещательными функциями в XVI - XVII вв., на которое опирается власть царя в период сословно-представительной монархии; решения Земского собора принимали силу закона лишь тогда, когда в его работе принимала участие Боярская дума во главе с царем; заседания Собора проходили по «чинам». В 1610 - 1613 гг. высший законодательный и исполнительный орган.</w:t>
      </w:r>
    </w:p>
    <w:p w:rsidR="00DE1E25" w:rsidRDefault="001358F6" w:rsidP="00B0121E">
      <w:pPr>
        <w:ind w:firstLine="570"/>
        <w:jc w:val="both"/>
        <w:rPr>
          <w:sz w:val="28"/>
          <w:szCs w:val="28"/>
        </w:rPr>
      </w:pPr>
      <w:r>
        <w:rPr>
          <w:b/>
          <w:sz w:val="28"/>
          <w:szCs w:val="28"/>
        </w:rPr>
        <w:t>Золотая Орда</w:t>
      </w:r>
      <w:r>
        <w:rPr>
          <w:sz w:val="28"/>
          <w:szCs w:val="28"/>
        </w:rPr>
        <w:t xml:space="preserve"> - западный улус Монгольской империи, ставший в 60-е гг. XIII в. самостоятельным государством.</w:t>
      </w:r>
    </w:p>
    <w:p w:rsidR="00DE1E25" w:rsidRPr="00DE1E25" w:rsidRDefault="00DE1E25" w:rsidP="00B0121E">
      <w:pPr>
        <w:ind w:firstLine="570"/>
        <w:jc w:val="both"/>
        <w:rPr>
          <w:sz w:val="28"/>
          <w:szCs w:val="28"/>
        </w:rPr>
      </w:pPr>
      <w:r w:rsidRPr="00DE1E25">
        <w:rPr>
          <w:b/>
          <w:sz w:val="28"/>
          <w:szCs w:val="28"/>
        </w:rPr>
        <w:t>Избранная рада</w:t>
      </w:r>
      <w:r w:rsidRPr="00DE1E25">
        <w:rPr>
          <w:sz w:val="28"/>
          <w:szCs w:val="28"/>
        </w:rPr>
        <w:t xml:space="preserve"> - неофициальное правительство (1549 – 1560), осуществившее серию реформ центрального и местного управления середины XVI в. Состояла из приближенных к Ивану IV представителей господствующего класса во главе с А. Адашевым.</w:t>
      </w:r>
    </w:p>
    <w:p w:rsidR="001358F6" w:rsidRDefault="001358F6" w:rsidP="00B0121E">
      <w:pPr>
        <w:ind w:firstLine="570"/>
        <w:jc w:val="both"/>
        <w:rPr>
          <w:sz w:val="28"/>
          <w:szCs w:val="28"/>
        </w:rPr>
      </w:pPr>
      <w:r>
        <w:rPr>
          <w:b/>
          <w:sz w:val="28"/>
          <w:szCs w:val="28"/>
        </w:rPr>
        <w:t>Иерархия</w:t>
      </w:r>
      <w:r>
        <w:rPr>
          <w:sz w:val="28"/>
          <w:szCs w:val="28"/>
        </w:rPr>
        <w:t xml:space="preserve"> – порядок строгой подчиненности низших ступеней власти высшим.</w:t>
      </w:r>
    </w:p>
    <w:p w:rsidR="001358F6" w:rsidRDefault="001358F6" w:rsidP="00B0121E">
      <w:pPr>
        <w:ind w:firstLine="570"/>
        <w:jc w:val="both"/>
        <w:rPr>
          <w:color w:val="000000"/>
          <w:sz w:val="28"/>
          <w:szCs w:val="28"/>
        </w:rPr>
      </w:pPr>
      <w:r>
        <w:rPr>
          <w:b/>
          <w:color w:val="000000"/>
          <w:sz w:val="28"/>
          <w:szCs w:val="28"/>
        </w:rPr>
        <w:t xml:space="preserve">Казачество </w:t>
      </w:r>
      <w:r>
        <w:rPr>
          <w:color w:val="000000"/>
          <w:sz w:val="28"/>
          <w:szCs w:val="28"/>
        </w:rPr>
        <w:t xml:space="preserve">– военное сословие в России в </w:t>
      </w:r>
      <w:r>
        <w:rPr>
          <w:color w:val="000000"/>
          <w:sz w:val="28"/>
          <w:szCs w:val="28"/>
          <w:lang w:val="en-US"/>
        </w:rPr>
        <w:t>XVIII</w:t>
      </w:r>
      <w:r>
        <w:rPr>
          <w:color w:val="000000"/>
          <w:sz w:val="28"/>
          <w:szCs w:val="28"/>
        </w:rPr>
        <w:t xml:space="preserve"> – начале ХХ в. В XVI – XVII вв. казаки – вольные люди, несшие военную службу в пограничных районах России. В 1920 г. казачество как сословие было упразднено.</w:t>
      </w:r>
    </w:p>
    <w:p w:rsidR="001358F6" w:rsidRDefault="001358F6" w:rsidP="00B0121E">
      <w:pPr>
        <w:ind w:firstLine="570"/>
        <w:jc w:val="both"/>
        <w:rPr>
          <w:b/>
          <w:sz w:val="28"/>
          <w:szCs w:val="28"/>
        </w:rPr>
      </w:pPr>
      <w:r>
        <w:rPr>
          <w:b/>
          <w:color w:val="000000"/>
          <w:sz w:val="28"/>
          <w:szCs w:val="28"/>
        </w:rPr>
        <w:t>Кормление</w:t>
      </w:r>
      <w:r>
        <w:rPr>
          <w:color w:val="000000"/>
          <w:sz w:val="28"/>
          <w:szCs w:val="28"/>
        </w:rPr>
        <w:t xml:space="preserve"> - управление на местах с правом изъятия части государственных сборов в пользу кормленщика (наместника или волостеля).</w:t>
      </w:r>
      <w:r>
        <w:rPr>
          <w:b/>
          <w:sz w:val="28"/>
          <w:szCs w:val="28"/>
        </w:rPr>
        <w:t xml:space="preserve"> </w:t>
      </w:r>
    </w:p>
    <w:p w:rsidR="001358F6" w:rsidRDefault="001358F6" w:rsidP="00B0121E">
      <w:pPr>
        <w:ind w:firstLine="570"/>
        <w:jc w:val="both"/>
        <w:rPr>
          <w:sz w:val="28"/>
          <w:szCs w:val="28"/>
        </w:rPr>
      </w:pPr>
      <w:r>
        <w:rPr>
          <w:b/>
          <w:sz w:val="28"/>
          <w:szCs w:val="28"/>
        </w:rPr>
        <w:t>Купечество</w:t>
      </w:r>
      <w:r>
        <w:rPr>
          <w:sz w:val="28"/>
          <w:szCs w:val="28"/>
        </w:rPr>
        <w:t xml:space="preserve"> - сословие крупных и средних торговцев, с 1775 г. объединялось в гильдии соответственно размерам торговых оборотов.</w:t>
      </w:r>
    </w:p>
    <w:p w:rsidR="001358F6" w:rsidRDefault="001358F6" w:rsidP="00B0121E">
      <w:pPr>
        <w:ind w:firstLine="570"/>
        <w:jc w:val="both"/>
        <w:rPr>
          <w:sz w:val="28"/>
          <w:szCs w:val="28"/>
        </w:rPr>
      </w:pPr>
      <w:r>
        <w:rPr>
          <w:b/>
          <w:sz w:val="28"/>
          <w:szCs w:val="28"/>
        </w:rPr>
        <w:t>Местничество</w:t>
      </w:r>
      <w:r>
        <w:rPr>
          <w:sz w:val="28"/>
          <w:szCs w:val="28"/>
        </w:rPr>
        <w:t xml:space="preserve"> - система распределения служебных мест у феодалов в Русском государстве с XIV–XV вв. при их назначении на военную, административную и придворную службу, с учетом происхождения, служебного положения предков и личных заслуг. Отменено в 1682 г.</w:t>
      </w:r>
    </w:p>
    <w:p w:rsidR="001358F6" w:rsidRDefault="001358F6" w:rsidP="00B0121E">
      <w:pPr>
        <w:ind w:firstLine="570"/>
        <w:jc w:val="both"/>
        <w:rPr>
          <w:sz w:val="28"/>
          <w:szCs w:val="28"/>
        </w:rPr>
      </w:pPr>
      <w:r>
        <w:rPr>
          <w:b/>
          <w:sz w:val="28"/>
          <w:szCs w:val="28"/>
        </w:rPr>
        <w:t>Мещанство</w:t>
      </w:r>
      <w:r>
        <w:rPr>
          <w:sz w:val="28"/>
          <w:szCs w:val="28"/>
        </w:rPr>
        <w:t xml:space="preserve">, в 1775 – 1917 гг. сословие из бывших посадских людей – ремесленники, мелкие торговцы и домовладельцы. </w:t>
      </w:r>
    </w:p>
    <w:p w:rsidR="001358F6" w:rsidRDefault="001358F6" w:rsidP="00B0121E">
      <w:pPr>
        <w:ind w:firstLine="570"/>
        <w:jc w:val="both"/>
        <w:rPr>
          <w:sz w:val="28"/>
          <w:szCs w:val="28"/>
        </w:rPr>
      </w:pPr>
      <w:r>
        <w:rPr>
          <w:b/>
          <w:sz w:val="28"/>
          <w:szCs w:val="28"/>
        </w:rPr>
        <w:t>Монголо-татарское иго</w:t>
      </w:r>
      <w:r>
        <w:rPr>
          <w:sz w:val="28"/>
          <w:szCs w:val="28"/>
        </w:rPr>
        <w:t xml:space="preserve"> (золотоордынское иго) (1243 - 1480) - система эксплуатации русских земель монголо-татарами. Установлено в результате монголо-татарского нашествия на Русь. После Куликовской битвы (1380) носило номинальный характер. Окончательно свергнуто Иваном III в 1480 г. Было тормозом экономического, политического и культурного развития.</w:t>
      </w:r>
    </w:p>
    <w:p w:rsidR="001358F6" w:rsidRDefault="001358F6" w:rsidP="00B0121E">
      <w:pPr>
        <w:ind w:firstLine="570"/>
        <w:jc w:val="both"/>
        <w:rPr>
          <w:sz w:val="28"/>
          <w:szCs w:val="28"/>
        </w:rPr>
      </w:pPr>
      <w:r>
        <w:rPr>
          <w:b/>
          <w:sz w:val="28"/>
          <w:szCs w:val="28"/>
        </w:rPr>
        <w:t>Монголо-татарское</w:t>
      </w:r>
      <w:r>
        <w:rPr>
          <w:sz w:val="28"/>
          <w:szCs w:val="28"/>
        </w:rPr>
        <w:t xml:space="preserve"> нашествие на Русь - завоевательные походы монголо-татар в Северо-Восточную Русь (1237 - 1238) и завоевание Южной Руси (1239 - 1241), после которых на Руси установилось монголо-татарское иго.</w:t>
      </w:r>
    </w:p>
    <w:p w:rsidR="001358F6" w:rsidRDefault="001358F6" w:rsidP="00B0121E">
      <w:pPr>
        <w:shd w:val="clear" w:color="auto" w:fill="FFFFFF"/>
        <w:autoSpaceDE w:val="0"/>
        <w:ind w:firstLine="570"/>
        <w:jc w:val="both"/>
        <w:rPr>
          <w:color w:val="000000"/>
          <w:sz w:val="28"/>
          <w:szCs w:val="28"/>
        </w:rPr>
      </w:pPr>
      <w:r>
        <w:rPr>
          <w:b/>
          <w:color w:val="000000"/>
          <w:sz w:val="28"/>
          <w:szCs w:val="28"/>
        </w:rPr>
        <w:t>«Москва – третий Рим»</w:t>
      </w:r>
      <w:r>
        <w:rPr>
          <w:color w:val="000000"/>
          <w:sz w:val="28"/>
          <w:szCs w:val="28"/>
        </w:rPr>
        <w:t xml:space="preserve"> - теория, созданная игуменом Псковского Елеазарова монастыря Филофеем в начале </w:t>
      </w:r>
      <w:r>
        <w:rPr>
          <w:color w:val="000000"/>
          <w:sz w:val="28"/>
          <w:szCs w:val="28"/>
          <w:lang w:val="en-US"/>
        </w:rPr>
        <w:t>XVI</w:t>
      </w:r>
      <w:r>
        <w:rPr>
          <w:color w:val="000000"/>
          <w:sz w:val="28"/>
          <w:szCs w:val="28"/>
        </w:rPr>
        <w:t xml:space="preserve"> в., в ней утверждалось, что центр мирового христианства после падения Визан</w:t>
      </w:r>
      <w:r>
        <w:rPr>
          <w:color w:val="000000"/>
          <w:sz w:val="28"/>
          <w:szCs w:val="28"/>
        </w:rPr>
        <w:softHyphen/>
        <w:t>тийской империи переместился в Москву, т.к. Россия осталась единственным независимым православным го</w:t>
      </w:r>
      <w:r>
        <w:rPr>
          <w:color w:val="000000"/>
          <w:sz w:val="28"/>
          <w:szCs w:val="28"/>
        </w:rPr>
        <w:softHyphen/>
        <w:t>сударством, гарантом сохранения истинной христиан</w:t>
      </w:r>
      <w:r>
        <w:rPr>
          <w:color w:val="000000"/>
          <w:sz w:val="28"/>
          <w:szCs w:val="28"/>
        </w:rPr>
        <w:softHyphen/>
        <w:t>ской веры.</w:t>
      </w:r>
    </w:p>
    <w:p w:rsidR="00196D2F" w:rsidRDefault="001358F6" w:rsidP="00B0121E">
      <w:pPr>
        <w:ind w:firstLine="570"/>
        <w:jc w:val="both"/>
        <w:rPr>
          <w:sz w:val="28"/>
          <w:szCs w:val="28"/>
        </w:rPr>
      </w:pPr>
      <w:r>
        <w:rPr>
          <w:b/>
          <w:sz w:val="28"/>
          <w:szCs w:val="28"/>
        </w:rPr>
        <w:t>Оброк</w:t>
      </w:r>
      <w:r>
        <w:rPr>
          <w:sz w:val="28"/>
          <w:szCs w:val="28"/>
        </w:rPr>
        <w:t xml:space="preserve"> – платежи зависимых крестьян феодалам. Существовали натуральные (продуктами и изделиями) и денежные.</w:t>
      </w:r>
    </w:p>
    <w:p w:rsidR="00196D2F" w:rsidRPr="00196D2F" w:rsidRDefault="00196D2F" w:rsidP="00B0121E">
      <w:pPr>
        <w:ind w:firstLine="570"/>
        <w:jc w:val="both"/>
        <w:rPr>
          <w:sz w:val="28"/>
          <w:szCs w:val="28"/>
        </w:rPr>
      </w:pPr>
      <w:r w:rsidRPr="00196D2F">
        <w:rPr>
          <w:b/>
          <w:sz w:val="28"/>
          <w:szCs w:val="28"/>
        </w:rPr>
        <w:t>Опричнина</w:t>
      </w:r>
      <w:r w:rsidRPr="00196D2F">
        <w:rPr>
          <w:sz w:val="28"/>
          <w:szCs w:val="28"/>
        </w:rPr>
        <w:t xml:space="preserve"> - система мер Ивана IV по форсированию централизации государства для укрепления единовластия (1565 - 1572). Разделила государство на опричнину (особый удел Ивана IV) и земщину. Вылилась в массовый террор.</w:t>
      </w:r>
    </w:p>
    <w:p w:rsidR="00596BCC" w:rsidRDefault="00596BCC" w:rsidP="00B0121E">
      <w:pPr>
        <w:ind w:firstLine="570"/>
        <w:jc w:val="both"/>
        <w:rPr>
          <w:sz w:val="28"/>
          <w:szCs w:val="28"/>
        </w:rPr>
      </w:pPr>
      <w:r>
        <w:rPr>
          <w:b/>
          <w:sz w:val="28"/>
          <w:szCs w:val="28"/>
        </w:rPr>
        <w:t>Правило юрьева дня (Юрьев день)</w:t>
      </w:r>
      <w:r>
        <w:rPr>
          <w:sz w:val="28"/>
          <w:szCs w:val="28"/>
        </w:rPr>
        <w:t xml:space="preserve"> - 26 ноября старого стиля, в России (XV - XVI вв.) время перехода крестьян от одного феодала к другому. Судебник </w:t>
      </w:r>
      <w:smartTag w:uri="urn:schemas-microsoft-com:office:smarttags" w:element="metricconverter">
        <w:smartTagPr>
          <w:attr w:name="ProductID" w:val="1497 г"/>
        </w:smartTagPr>
        <w:r>
          <w:rPr>
            <w:sz w:val="28"/>
            <w:szCs w:val="28"/>
          </w:rPr>
          <w:t>1497 г</w:t>
        </w:r>
      </w:smartTag>
      <w:r>
        <w:rPr>
          <w:sz w:val="28"/>
          <w:szCs w:val="28"/>
        </w:rPr>
        <w:t>. установил срок перехода за неделю до Юрьего дня и неделю после. Отменен указом о заповедных летах в 1580 – 1590 гг.</w:t>
      </w:r>
    </w:p>
    <w:p w:rsidR="001358F6" w:rsidRDefault="001358F6" w:rsidP="00B0121E">
      <w:pPr>
        <w:ind w:firstLine="570"/>
        <w:jc w:val="both"/>
        <w:rPr>
          <w:sz w:val="28"/>
          <w:szCs w:val="28"/>
        </w:rPr>
      </w:pPr>
      <w:r>
        <w:rPr>
          <w:b/>
          <w:sz w:val="28"/>
          <w:szCs w:val="28"/>
        </w:rPr>
        <w:t>Приказы</w:t>
      </w:r>
      <w:r>
        <w:rPr>
          <w:sz w:val="28"/>
          <w:szCs w:val="28"/>
        </w:rPr>
        <w:t xml:space="preserve"> – органы центрального управления, их возглавляли бояре или дьяки: Посольский приказ руководил внешней политикой; Челобитенный приказ принимал жалобы на имя царя и проводил расследования по ним; Разрядный приказ ведал военным делом; Поместный приказ занимался вопросами, касающимися землевладения.</w:t>
      </w:r>
    </w:p>
    <w:p w:rsidR="001358F6" w:rsidRDefault="001358F6" w:rsidP="00B0121E">
      <w:pPr>
        <w:ind w:firstLine="570"/>
        <w:jc w:val="both"/>
        <w:rPr>
          <w:sz w:val="28"/>
          <w:szCs w:val="28"/>
        </w:rPr>
      </w:pPr>
      <w:r>
        <w:rPr>
          <w:b/>
          <w:sz w:val="28"/>
          <w:szCs w:val="28"/>
        </w:rPr>
        <w:t>Присоединение Поволжья к России</w:t>
      </w:r>
      <w:r>
        <w:rPr>
          <w:sz w:val="28"/>
          <w:szCs w:val="28"/>
        </w:rPr>
        <w:t xml:space="preserve"> - присоединение к России в целях ликвидации постоянной угрозы вторжений Казанского ханства, вошедшего в состав России после взятия Казани в 1552 г., а также Астраханского ханства (1556), Башкирии (1557), Удмуртии (1558).</w:t>
      </w:r>
    </w:p>
    <w:p w:rsidR="001358F6" w:rsidRDefault="001358F6" w:rsidP="00B0121E">
      <w:pPr>
        <w:ind w:firstLine="570"/>
        <w:jc w:val="both"/>
        <w:rPr>
          <w:sz w:val="28"/>
          <w:szCs w:val="28"/>
        </w:rPr>
      </w:pPr>
      <w:r>
        <w:rPr>
          <w:b/>
          <w:sz w:val="28"/>
          <w:szCs w:val="28"/>
        </w:rPr>
        <w:t>Смутное время</w:t>
      </w:r>
      <w:r>
        <w:rPr>
          <w:sz w:val="28"/>
          <w:szCs w:val="28"/>
        </w:rPr>
        <w:t xml:space="preserve"> - всеобъемлющий кризис российского общества 1584 – 1613 гг., вместивший в себя правления Б. Годунова, Лжедмитрия I, в. Шуйского, «семибоярщины» и воцарение Михаила Романова.</w:t>
      </w:r>
    </w:p>
    <w:p w:rsidR="001358F6" w:rsidRDefault="001358F6" w:rsidP="00B0121E">
      <w:pPr>
        <w:ind w:firstLine="570"/>
        <w:jc w:val="both"/>
        <w:rPr>
          <w:sz w:val="28"/>
          <w:szCs w:val="28"/>
        </w:rPr>
      </w:pPr>
      <w:r>
        <w:rPr>
          <w:b/>
          <w:sz w:val="28"/>
          <w:szCs w:val="28"/>
        </w:rPr>
        <w:t>Создание основ</w:t>
      </w:r>
      <w:r>
        <w:rPr>
          <w:sz w:val="28"/>
          <w:szCs w:val="28"/>
        </w:rPr>
        <w:t xml:space="preserve"> </w:t>
      </w:r>
      <w:r>
        <w:rPr>
          <w:b/>
          <w:sz w:val="28"/>
          <w:szCs w:val="28"/>
        </w:rPr>
        <w:t>образования единого</w:t>
      </w:r>
      <w:r>
        <w:rPr>
          <w:sz w:val="28"/>
          <w:szCs w:val="28"/>
        </w:rPr>
        <w:t xml:space="preserve"> русского государства - территориальное и политическое объединение русских земель вокруг Москвы (Дмитрий Донской (1359 - 1389), Василий I (1389 - 1425)), чему способствовало главенствующее положение Москвы в борьбе за свержение ордынского ига (Куликовская битва, 1380). Приостановлено жестокой феодальной войной второй четверти XV в. Продолжено усилением великокняжеской власти после феодальной войны при Василии II (1425 - 1462).</w:t>
      </w:r>
    </w:p>
    <w:p w:rsidR="001358F6" w:rsidRDefault="001358F6" w:rsidP="00B0121E">
      <w:pPr>
        <w:ind w:firstLine="570"/>
        <w:jc w:val="both"/>
        <w:rPr>
          <w:sz w:val="28"/>
          <w:szCs w:val="28"/>
        </w:rPr>
      </w:pPr>
      <w:r>
        <w:rPr>
          <w:b/>
          <w:sz w:val="28"/>
          <w:szCs w:val="28"/>
        </w:rPr>
        <w:t>Сословно-представительная монархия</w:t>
      </w:r>
      <w:r>
        <w:rPr>
          <w:sz w:val="28"/>
          <w:szCs w:val="28"/>
        </w:rPr>
        <w:t xml:space="preserve"> - форма феодального государства, при которой власть монарха сочетается с деятельностью органов сословного представительства феодалов, духовенства и городских верхов.</w:t>
      </w:r>
    </w:p>
    <w:p w:rsidR="001358F6" w:rsidRDefault="001358F6" w:rsidP="00B0121E">
      <w:pPr>
        <w:ind w:firstLine="570"/>
        <w:jc w:val="both"/>
        <w:rPr>
          <w:sz w:val="28"/>
          <w:szCs w:val="28"/>
        </w:rPr>
      </w:pPr>
      <w:r>
        <w:rPr>
          <w:b/>
          <w:sz w:val="28"/>
          <w:szCs w:val="28"/>
        </w:rPr>
        <w:t xml:space="preserve"> «Стояние на Угре»</w:t>
      </w:r>
      <w:r>
        <w:rPr>
          <w:sz w:val="28"/>
          <w:szCs w:val="28"/>
        </w:rPr>
        <w:t xml:space="preserve"> - военные действия в 1480 г. между ханом Большой Орды Ахматом и Иваном III в связи с его отказом (1476) платить Орде ежегодную дань. После неудачной попытки Ахмата форсировать Угру монголо-татары не отважились на решительные действия и отошли. Положило конец монголо-татарскому игу. Русское государство стало суверенным не только фактически, но и формально.</w:t>
      </w:r>
    </w:p>
    <w:p w:rsidR="001358F6" w:rsidRDefault="001358F6" w:rsidP="00B0121E">
      <w:pPr>
        <w:ind w:firstLine="570"/>
        <w:jc w:val="both"/>
        <w:rPr>
          <w:sz w:val="28"/>
          <w:szCs w:val="28"/>
        </w:rPr>
      </w:pPr>
      <w:r>
        <w:rPr>
          <w:b/>
          <w:sz w:val="28"/>
          <w:szCs w:val="28"/>
        </w:rPr>
        <w:t>Улус</w:t>
      </w:r>
      <w:r>
        <w:rPr>
          <w:sz w:val="28"/>
          <w:szCs w:val="28"/>
        </w:rPr>
        <w:t xml:space="preserve"> - родоплеменное объединение с определенной территорией, подвластное хану или вождю.</w:t>
      </w:r>
    </w:p>
    <w:p w:rsidR="001358F6" w:rsidRDefault="001358F6" w:rsidP="00B0121E">
      <w:pPr>
        <w:ind w:firstLine="570"/>
        <w:jc w:val="both"/>
        <w:rPr>
          <w:sz w:val="28"/>
          <w:szCs w:val="28"/>
        </w:rPr>
      </w:pPr>
      <w:r>
        <w:rPr>
          <w:b/>
          <w:sz w:val="28"/>
          <w:szCs w:val="28"/>
        </w:rPr>
        <w:t>Установление монголо-татарского ига</w:t>
      </w:r>
      <w:r>
        <w:rPr>
          <w:sz w:val="28"/>
          <w:szCs w:val="28"/>
        </w:rPr>
        <w:t xml:space="preserve"> - установление в результате нашествия (1237 - 1240) на Русь войск Батыя системы эксплуатации русских земель в виде уплаты податей и вассальной зависимости от Золотой Орды. Встречало героическое сопротивление; нанесло громадный ущерб хозяйству и культуре; вынудило прибегнуть к политике выживания русских земель.</w:t>
      </w:r>
    </w:p>
    <w:p w:rsidR="001358F6" w:rsidRDefault="001358F6" w:rsidP="00B0121E">
      <w:pPr>
        <w:ind w:firstLine="570"/>
        <w:jc w:val="both"/>
        <w:rPr>
          <w:sz w:val="28"/>
          <w:szCs w:val="28"/>
        </w:rPr>
      </w:pPr>
      <w:r>
        <w:rPr>
          <w:b/>
          <w:sz w:val="28"/>
          <w:szCs w:val="28"/>
        </w:rPr>
        <w:t>Феодальная война</w:t>
      </w:r>
      <w:r>
        <w:rPr>
          <w:sz w:val="28"/>
          <w:szCs w:val="28"/>
        </w:rPr>
        <w:t xml:space="preserve"> (1425 - 1453) - война между Василием II Темным и звенигородско-галичским удельным князем Юрием Дмитриевичем и его сыновьями, Василием Косым и Дмитрием Шемякой, за московское великое княжение. Победа Василия II укрепила внутреннее единство Московского великого княжества и усилила его ведущую роль в объединении Северо-Восточной Руси.</w:t>
      </w:r>
    </w:p>
    <w:p w:rsidR="001358F6" w:rsidRDefault="001358F6" w:rsidP="00B0121E">
      <w:pPr>
        <w:ind w:firstLine="570"/>
        <w:jc w:val="both"/>
        <w:rPr>
          <w:sz w:val="28"/>
          <w:szCs w:val="28"/>
        </w:rPr>
      </w:pPr>
      <w:r>
        <w:rPr>
          <w:b/>
          <w:sz w:val="28"/>
          <w:szCs w:val="28"/>
        </w:rPr>
        <w:t>Флорентийская уния</w:t>
      </w:r>
      <w:r>
        <w:rPr>
          <w:sz w:val="28"/>
          <w:szCs w:val="28"/>
        </w:rPr>
        <w:t xml:space="preserve"> - объединение православной и католической церквей с признанием главенства римского папы при сохранении своих обрядов и богослужения (1439).</w:t>
      </w:r>
    </w:p>
    <w:p w:rsidR="001358F6" w:rsidRDefault="001358F6" w:rsidP="00B0121E">
      <w:pPr>
        <w:ind w:firstLine="570"/>
        <w:jc w:val="both"/>
        <w:rPr>
          <w:sz w:val="28"/>
          <w:szCs w:val="28"/>
        </w:rPr>
      </w:pPr>
      <w:r>
        <w:rPr>
          <w:b/>
          <w:sz w:val="28"/>
          <w:szCs w:val="28"/>
        </w:rPr>
        <w:t>Ярлык -</w:t>
      </w:r>
      <w:r>
        <w:rPr>
          <w:sz w:val="28"/>
          <w:szCs w:val="28"/>
        </w:rPr>
        <w:t xml:space="preserve"> льготные грамоты монголо-татарских ханов Золотой Орды подвластным светским и духовным феодалам.</w:t>
      </w:r>
    </w:p>
    <w:p w:rsidR="001358F6" w:rsidRDefault="001358F6" w:rsidP="00B0121E">
      <w:pPr>
        <w:ind w:firstLine="570"/>
        <w:jc w:val="both"/>
        <w:rPr>
          <w:color w:val="000000"/>
          <w:sz w:val="28"/>
          <w:szCs w:val="28"/>
        </w:rPr>
      </w:pPr>
      <w:r>
        <w:rPr>
          <w:b/>
          <w:color w:val="000000"/>
          <w:sz w:val="28"/>
          <w:szCs w:val="28"/>
        </w:rPr>
        <w:t xml:space="preserve">Яса </w:t>
      </w:r>
      <w:r>
        <w:rPr>
          <w:color w:val="000000"/>
          <w:sz w:val="28"/>
          <w:szCs w:val="28"/>
        </w:rPr>
        <w:t>- созданный Чингисханом закон, который устанавливал коллективную ответственность за поведение в бою (если воин бежал, то казнили весь десяток).</w:t>
      </w:r>
    </w:p>
    <w:p w:rsidR="001358F6" w:rsidRDefault="001358F6" w:rsidP="00B0121E">
      <w:pPr>
        <w:ind w:firstLine="570"/>
        <w:jc w:val="center"/>
        <w:outlineLvl w:val="0"/>
        <w:rPr>
          <w:b/>
          <w:sz w:val="28"/>
          <w:szCs w:val="28"/>
        </w:rPr>
      </w:pPr>
      <w:r>
        <w:rPr>
          <w:b/>
          <w:sz w:val="28"/>
          <w:szCs w:val="28"/>
        </w:rPr>
        <w:t>Персоналии</w:t>
      </w:r>
    </w:p>
    <w:p w:rsidR="001358F6" w:rsidRDefault="001358F6" w:rsidP="00B0121E">
      <w:pPr>
        <w:ind w:firstLine="570"/>
        <w:jc w:val="both"/>
        <w:rPr>
          <w:sz w:val="28"/>
          <w:szCs w:val="28"/>
        </w:rPr>
      </w:pPr>
      <w:r>
        <w:rPr>
          <w:b/>
          <w:sz w:val="28"/>
          <w:szCs w:val="28"/>
        </w:rPr>
        <w:t>Аввакум Петрович</w:t>
      </w:r>
      <w:r>
        <w:rPr>
          <w:sz w:val="28"/>
          <w:szCs w:val="28"/>
        </w:rPr>
        <w:t xml:space="preserve"> (1620/1621 – 1682) - глава и идеолог русского раскола, протопоп. В 1646–1647 гг. член «Кружка ревнителей благочестия». Выступал против реформ Никона. В 1666 - 1667 гг. осужден на Церковном соборе и сослан в Пустозерск, где 15 лет провел в земляной тюрьме, написал «Житие протопопа Аввакума» и другие сочинения. По царскому указу был заживо сожжен.</w:t>
      </w:r>
    </w:p>
    <w:p w:rsidR="001358F6" w:rsidRDefault="001358F6" w:rsidP="00B0121E">
      <w:pPr>
        <w:ind w:firstLine="570"/>
        <w:jc w:val="both"/>
        <w:rPr>
          <w:sz w:val="28"/>
          <w:szCs w:val="28"/>
        </w:rPr>
      </w:pPr>
      <w:r>
        <w:rPr>
          <w:b/>
          <w:sz w:val="28"/>
          <w:szCs w:val="28"/>
        </w:rPr>
        <w:t>Алексей Михайлов</w:t>
      </w:r>
      <w:r w:rsidRPr="00507668">
        <w:rPr>
          <w:b/>
          <w:sz w:val="28"/>
          <w:szCs w:val="28"/>
        </w:rPr>
        <w:t xml:space="preserve">ич </w:t>
      </w:r>
      <w:r w:rsidR="00507668" w:rsidRPr="00507668">
        <w:rPr>
          <w:b/>
          <w:sz w:val="28"/>
          <w:szCs w:val="28"/>
        </w:rPr>
        <w:t xml:space="preserve">«Тишайший» </w:t>
      </w:r>
      <w:r>
        <w:rPr>
          <w:sz w:val="28"/>
          <w:szCs w:val="28"/>
        </w:rPr>
        <w:t xml:space="preserve">(1629 - 1676) - русский царь с </w:t>
      </w:r>
      <w:smartTag w:uri="urn:schemas-microsoft-com:office:smarttags" w:element="metricconverter">
        <w:smartTagPr>
          <w:attr w:name="ProductID" w:val="1645 г"/>
        </w:smartTagPr>
        <w:r>
          <w:rPr>
            <w:sz w:val="28"/>
            <w:szCs w:val="28"/>
          </w:rPr>
          <w:t>1645 г</w:t>
        </w:r>
      </w:smartTag>
      <w:r>
        <w:rPr>
          <w:sz w:val="28"/>
          <w:szCs w:val="28"/>
        </w:rPr>
        <w:t xml:space="preserve">. Сын царя Михаила Федоровича. В правление Алексея Михайловича усилилась центральная власть, оформилось крепостное право (Соборное уложение </w:t>
      </w:r>
      <w:smartTag w:uri="urn:schemas-microsoft-com:office:smarttags" w:element="metricconverter">
        <w:smartTagPr>
          <w:attr w:name="ProductID" w:val="1649 г"/>
        </w:smartTagPr>
        <w:r>
          <w:rPr>
            <w:sz w:val="28"/>
            <w:szCs w:val="28"/>
          </w:rPr>
          <w:t>1649 г</w:t>
        </w:r>
      </w:smartTag>
      <w:r>
        <w:rPr>
          <w:sz w:val="28"/>
          <w:szCs w:val="28"/>
        </w:rPr>
        <w:t>.), воссоединена с Россией Украина (1654), возвращены Смоленск, Северская земля и др.; подавлены восстания в Москве, Новгороде, Пскове (1648, 1650, 1662) и Крестьянская война под руководством С. Разина; произошел церковный раскол.</w:t>
      </w:r>
    </w:p>
    <w:p w:rsidR="001358F6" w:rsidRDefault="001358F6" w:rsidP="00B0121E">
      <w:pPr>
        <w:ind w:firstLine="570"/>
        <w:jc w:val="both"/>
        <w:rPr>
          <w:sz w:val="28"/>
          <w:szCs w:val="28"/>
        </w:rPr>
      </w:pPr>
      <w:r>
        <w:rPr>
          <w:b/>
          <w:sz w:val="28"/>
          <w:szCs w:val="28"/>
        </w:rPr>
        <w:t>Ахмат</w:t>
      </w:r>
      <w:r>
        <w:rPr>
          <w:sz w:val="28"/>
          <w:szCs w:val="28"/>
        </w:rPr>
        <w:t xml:space="preserve"> (? - 1481) - хан Большой Орды (с 1465). Неудачный поход Ахмата на Москву привел к окончательному освобождению Руси от монголо-татарского ига (1480).</w:t>
      </w:r>
    </w:p>
    <w:p w:rsidR="001358F6" w:rsidRDefault="001358F6" w:rsidP="00B0121E">
      <w:pPr>
        <w:ind w:firstLine="570"/>
        <w:jc w:val="both"/>
        <w:rPr>
          <w:sz w:val="28"/>
          <w:szCs w:val="28"/>
        </w:rPr>
      </w:pPr>
      <w:r>
        <w:rPr>
          <w:b/>
          <w:sz w:val="28"/>
          <w:szCs w:val="28"/>
        </w:rPr>
        <w:t>Василий I</w:t>
      </w:r>
      <w:r>
        <w:rPr>
          <w:sz w:val="28"/>
          <w:szCs w:val="28"/>
        </w:rPr>
        <w:t xml:space="preserve"> (1371 - 1425), великий князь московский с 1389 г. Сын Дмитрия Донского. Присоединил к Москве Нижний Новгород, Муром, Вологду, земли коми. Боролся с Литвой и Золотой Ордой.</w:t>
      </w:r>
    </w:p>
    <w:p w:rsidR="001358F6" w:rsidRDefault="001358F6" w:rsidP="00B0121E">
      <w:pPr>
        <w:ind w:firstLine="570"/>
        <w:jc w:val="both"/>
        <w:rPr>
          <w:sz w:val="28"/>
          <w:szCs w:val="28"/>
        </w:rPr>
      </w:pPr>
      <w:r>
        <w:rPr>
          <w:b/>
          <w:sz w:val="28"/>
          <w:szCs w:val="28"/>
        </w:rPr>
        <w:t>Василий II Темный</w:t>
      </w:r>
      <w:r>
        <w:rPr>
          <w:sz w:val="28"/>
          <w:szCs w:val="28"/>
        </w:rPr>
        <w:t xml:space="preserve"> (1415 - 1462), великий князь московский с 1425 г., сын Василия I. Одержал победу в феодальной войне (1425 - 1453). Ограничил самостоятельность Новгорода и Пскова.</w:t>
      </w:r>
    </w:p>
    <w:p w:rsidR="001358F6" w:rsidRDefault="001358F6" w:rsidP="00B0121E">
      <w:pPr>
        <w:ind w:firstLine="570"/>
        <w:jc w:val="both"/>
        <w:rPr>
          <w:sz w:val="28"/>
          <w:szCs w:val="28"/>
        </w:rPr>
      </w:pPr>
      <w:r>
        <w:rPr>
          <w:b/>
          <w:sz w:val="28"/>
          <w:szCs w:val="28"/>
        </w:rPr>
        <w:t>Василий III</w:t>
      </w:r>
      <w:r>
        <w:rPr>
          <w:sz w:val="28"/>
          <w:szCs w:val="28"/>
        </w:rPr>
        <w:t xml:space="preserve"> (1479 - 1533), великий князь московский с 1505 г. Сын Ивана III. Завершил объединение русских земель вокруг Москвы присоединением Пскова (1510), Смоленска (1514), Рязани (1521).</w:t>
      </w:r>
    </w:p>
    <w:p w:rsidR="001358F6" w:rsidRDefault="001358F6" w:rsidP="00B0121E">
      <w:pPr>
        <w:ind w:firstLine="570"/>
        <w:jc w:val="both"/>
        <w:rPr>
          <w:sz w:val="28"/>
          <w:szCs w:val="28"/>
        </w:rPr>
      </w:pPr>
      <w:r>
        <w:rPr>
          <w:b/>
          <w:sz w:val="28"/>
          <w:szCs w:val="28"/>
        </w:rPr>
        <w:t xml:space="preserve">Годунов Борис Федорович </w:t>
      </w:r>
      <w:r>
        <w:rPr>
          <w:sz w:val="28"/>
          <w:szCs w:val="28"/>
        </w:rPr>
        <w:t>(ок. 1552 – 1605) - русский царь с 1598 г. Выдвинулся во время опричнины; брат жены царя Федора Иоанновича и фактический правитель государства при нем. Укреплял центральную власть, усиливал закрепощение крестьян.</w:t>
      </w:r>
    </w:p>
    <w:p w:rsidR="001358F6" w:rsidRDefault="001358F6" w:rsidP="00B0121E">
      <w:pPr>
        <w:ind w:firstLine="570"/>
        <w:jc w:val="both"/>
        <w:rPr>
          <w:sz w:val="28"/>
          <w:szCs w:val="28"/>
        </w:rPr>
      </w:pPr>
      <w:r>
        <w:rPr>
          <w:b/>
          <w:sz w:val="28"/>
          <w:szCs w:val="28"/>
        </w:rPr>
        <w:t>Даниил Александрович</w:t>
      </w:r>
      <w:r>
        <w:rPr>
          <w:sz w:val="28"/>
          <w:szCs w:val="28"/>
        </w:rPr>
        <w:t xml:space="preserve"> - первый московский удельный князь (1276 - 1303), сын Александра Невского. Присоединил Коломну, получил по завещанию Переяславль, положив начало росту Московского княжества.</w:t>
      </w:r>
    </w:p>
    <w:p w:rsidR="001358F6" w:rsidRDefault="001358F6" w:rsidP="00B0121E">
      <w:pPr>
        <w:ind w:firstLine="570"/>
        <w:jc w:val="both"/>
        <w:rPr>
          <w:sz w:val="28"/>
          <w:szCs w:val="28"/>
        </w:rPr>
      </w:pPr>
      <w:r>
        <w:rPr>
          <w:b/>
          <w:sz w:val="28"/>
          <w:szCs w:val="28"/>
        </w:rPr>
        <w:t>Дмитрий Донской</w:t>
      </w:r>
      <w:r>
        <w:rPr>
          <w:sz w:val="28"/>
          <w:szCs w:val="28"/>
        </w:rPr>
        <w:t xml:space="preserve"> (1350 - 1389) - великий князь московский (с 1359) и владимирский (с 1362), сын Ивана II Красного. При нем в 1367 г. построен белокаменный кремль в Москве. Руководил разгромом монголо-татар на р. Воже и в Куликовской битве (1380), объединил московское и владимирское княжения. При нем началось создание основ единого русского государства путем объединения русских земель вокруг Москвы.</w:t>
      </w:r>
    </w:p>
    <w:p w:rsidR="001358F6" w:rsidRDefault="001358F6" w:rsidP="00B0121E">
      <w:pPr>
        <w:ind w:firstLine="570"/>
        <w:jc w:val="both"/>
        <w:rPr>
          <w:sz w:val="28"/>
          <w:szCs w:val="28"/>
        </w:rPr>
      </w:pPr>
      <w:r>
        <w:rPr>
          <w:b/>
          <w:sz w:val="28"/>
          <w:szCs w:val="28"/>
        </w:rPr>
        <w:t>Иван I Калита</w:t>
      </w:r>
      <w:r>
        <w:rPr>
          <w:sz w:val="28"/>
          <w:szCs w:val="28"/>
        </w:rPr>
        <w:t xml:space="preserve"> (? – 1340) - московский князь (1325 - 1340), великий князь владимирский (с 1328), сын Даниила Александровича. Заложил основы политического и экономического могущества Москвы. Добился у Золотой Орды права сбора монгольской дани на Руси. При нем резиденция русского митрополита перенесена из Владимира в Москву.</w:t>
      </w:r>
    </w:p>
    <w:p w:rsidR="001358F6" w:rsidRDefault="001358F6" w:rsidP="00B0121E">
      <w:pPr>
        <w:ind w:firstLine="570"/>
        <w:jc w:val="both"/>
        <w:rPr>
          <w:sz w:val="28"/>
          <w:szCs w:val="28"/>
        </w:rPr>
      </w:pPr>
      <w:r>
        <w:rPr>
          <w:b/>
          <w:sz w:val="28"/>
          <w:szCs w:val="28"/>
        </w:rPr>
        <w:t>Иван III</w:t>
      </w:r>
      <w:r>
        <w:rPr>
          <w:sz w:val="28"/>
          <w:szCs w:val="28"/>
        </w:rPr>
        <w:t xml:space="preserve"> (1440 – 1505) - великий князь московский с 1462 г., сын Василия II. В правление Ивана III наступил завершающий этап объединения русских земель вокруг Москвы, началось складывание госаппарата. Присоединил Ярославль (1463), Новгород (1478), Тверь (1485), Вятку, Пермь и др. При нем было свергнуто монголо-татарское иго (1480), составлен Судебник (1497), развернулось большое строительство в Москве, вырос международный авторитет Российского государства.</w:t>
      </w:r>
    </w:p>
    <w:p w:rsidR="004A6AF1" w:rsidRDefault="001358F6" w:rsidP="00B0121E">
      <w:pPr>
        <w:ind w:firstLine="570"/>
        <w:jc w:val="both"/>
        <w:rPr>
          <w:sz w:val="28"/>
          <w:szCs w:val="28"/>
        </w:rPr>
      </w:pPr>
      <w:r>
        <w:rPr>
          <w:b/>
          <w:sz w:val="28"/>
          <w:szCs w:val="28"/>
        </w:rPr>
        <w:t>Иван IV Грозный</w:t>
      </w:r>
      <w:r>
        <w:rPr>
          <w:sz w:val="28"/>
          <w:szCs w:val="28"/>
        </w:rPr>
        <w:t xml:space="preserve"> (1530 – 1584) - великий князь «всея Руси» (с 1533), первый русский царь (с 1547), сын Василия III. С конца 40-х годов правил с помощью Избранной рады. При нем начался созыв земских соборов, составлен Судебник </w:t>
      </w:r>
      <w:smartTag w:uri="urn:schemas-microsoft-com:office:smarttags" w:element="metricconverter">
        <w:smartTagPr>
          <w:attr w:name="ProductID" w:val="1550 г"/>
        </w:smartTagPr>
        <w:r>
          <w:rPr>
            <w:sz w:val="28"/>
            <w:szCs w:val="28"/>
          </w:rPr>
          <w:t>1550 г</w:t>
        </w:r>
      </w:smartTag>
      <w:r>
        <w:rPr>
          <w:sz w:val="28"/>
          <w:szCs w:val="28"/>
        </w:rPr>
        <w:t xml:space="preserve">. Проведены реформы центрального и местного управления, военные и другие реформы. Покорены Казанское (1552) и Астраханское (1556) ханства. Для укрепления самодержавия в </w:t>
      </w:r>
      <w:smartTag w:uri="urn:schemas-microsoft-com:office:smarttags" w:element="metricconverter">
        <w:smartTagPr>
          <w:attr w:name="ProductID" w:val="1565 г"/>
        </w:smartTagPr>
        <w:r>
          <w:rPr>
            <w:sz w:val="28"/>
            <w:szCs w:val="28"/>
          </w:rPr>
          <w:t>1565 г</w:t>
        </w:r>
      </w:smartTag>
      <w:r>
        <w:rPr>
          <w:sz w:val="28"/>
          <w:szCs w:val="28"/>
        </w:rPr>
        <w:t>. была введена опричнина. В 1558 – 1583 гг. велась Ливонская война, началось присоединение Сибири (1581). Внутренняя политика сопровождалась массовыми репрессиями и усилением закрепощения крестьян.</w:t>
      </w:r>
    </w:p>
    <w:p w:rsidR="004A6AF1" w:rsidRPr="004A6AF1" w:rsidRDefault="004A6AF1" w:rsidP="00B0121E">
      <w:pPr>
        <w:ind w:firstLine="570"/>
        <w:jc w:val="both"/>
        <w:rPr>
          <w:sz w:val="28"/>
          <w:szCs w:val="28"/>
        </w:rPr>
      </w:pPr>
      <w:r w:rsidRPr="004A6AF1">
        <w:rPr>
          <w:b/>
          <w:sz w:val="28"/>
          <w:szCs w:val="28"/>
        </w:rPr>
        <w:t>Лжедмитрий I (?–1606)</w:t>
      </w:r>
      <w:r w:rsidRPr="004A6AF1">
        <w:rPr>
          <w:sz w:val="28"/>
          <w:szCs w:val="28"/>
        </w:rPr>
        <w:t xml:space="preserve"> - русский царь с </w:t>
      </w:r>
      <w:smartTag w:uri="urn:schemas-microsoft-com:office:smarttags" w:element="metricconverter">
        <w:smartTagPr>
          <w:attr w:name="ProductID" w:val="1605 г"/>
        </w:smartTagPr>
        <w:r w:rsidRPr="004A6AF1">
          <w:rPr>
            <w:sz w:val="28"/>
            <w:szCs w:val="28"/>
          </w:rPr>
          <w:t>1605 г</w:t>
        </w:r>
      </w:smartTag>
      <w:r w:rsidRPr="004A6AF1">
        <w:rPr>
          <w:sz w:val="28"/>
          <w:szCs w:val="28"/>
        </w:rPr>
        <w:t>. Самозванец (предположительно – Григорий Отрепьев). Убит боярами-заговорщиками.</w:t>
      </w:r>
    </w:p>
    <w:p w:rsidR="004A6AF1" w:rsidRPr="004A6AF1" w:rsidRDefault="004A6AF1" w:rsidP="00B0121E">
      <w:pPr>
        <w:ind w:firstLine="570"/>
        <w:jc w:val="both"/>
        <w:rPr>
          <w:b/>
          <w:sz w:val="28"/>
          <w:szCs w:val="28"/>
        </w:rPr>
      </w:pPr>
      <w:r w:rsidRPr="004A6AF1">
        <w:rPr>
          <w:b/>
          <w:sz w:val="28"/>
          <w:szCs w:val="28"/>
        </w:rPr>
        <w:t>Лжедмитрий II</w:t>
      </w:r>
      <w:r w:rsidRPr="004A6AF1">
        <w:rPr>
          <w:sz w:val="28"/>
          <w:szCs w:val="28"/>
        </w:rPr>
        <w:t xml:space="preserve"> (</w:t>
      </w:r>
      <w:r>
        <w:rPr>
          <w:sz w:val="28"/>
          <w:szCs w:val="28"/>
        </w:rPr>
        <w:t>«</w:t>
      </w:r>
      <w:r w:rsidRPr="004A6AF1">
        <w:rPr>
          <w:sz w:val="28"/>
          <w:szCs w:val="28"/>
        </w:rPr>
        <w:t>Тушинский вор</w:t>
      </w:r>
      <w:r>
        <w:rPr>
          <w:sz w:val="28"/>
          <w:szCs w:val="28"/>
        </w:rPr>
        <w:t>»</w:t>
      </w:r>
      <w:r w:rsidRPr="004A6AF1">
        <w:rPr>
          <w:sz w:val="28"/>
          <w:szCs w:val="28"/>
        </w:rPr>
        <w:t xml:space="preserve">) (? - 1610) - самозванец неизвестного происхождения. С </w:t>
      </w:r>
      <w:smartTag w:uri="urn:schemas-microsoft-com:office:smarttags" w:element="metricconverter">
        <w:smartTagPr>
          <w:attr w:name="ProductID" w:val="1607 г"/>
        </w:smartTagPr>
        <w:r w:rsidRPr="004A6AF1">
          <w:rPr>
            <w:sz w:val="28"/>
            <w:szCs w:val="28"/>
          </w:rPr>
          <w:t>1607 г</w:t>
        </w:r>
      </w:smartTag>
      <w:r w:rsidRPr="004A6AF1">
        <w:rPr>
          <w:sz w:val="28"/>
          <w:szCs w:val="28"/>
        </w:rPr>
        <w:t xml:space="preserve">. выдавал себя за якобы спасшегося царя Лжедмитрия I. В </w:t>
      </w:r>
      <w:smartTag w:uri="urn:schemas-microsoft-com:office:smarttags" w:element="metricconverter">
        <w:smartTagPr>
          <w:attr w:name="ProductID" w:val="1608 г"/>
        </w:smartTagPr>
        <w:r w:rsidRPr="004A6AF1">
          <w:rPr>
            <w:sz w:val="28"/>
            <w:szCs w:val="28"/>
          </w:rPr>
          <w:t>1608 г</w:t>
        </w:r>
      </w:smartTag>
      <w:r w:rsidRPr="004A6AF1">
        <w:rPr>
          <w:sz w:val="28"/>
          <w:szCs w:val="28"/>
        </w:rPr>
        <w:t xml:space="preserve">. создал Тушинский лагерь под Москвой, откуда безуспешно пытался захватить столицу. </w:t>
      </w:r>
    </w:p>
    <w:p w:rsidR="001358F6" w:rsidRDefault="001358F6" w:rsidP="00B0121E">
      <w:pPr>
        <w:ind w:firstLine="570"/>
        <w:jc w:val="both"/>
        <w:rPr>
          <w:sz w:val="28"/>
          <w:szCs w:val="28"/>
        </w:rPr>
      </w:pPr>
      <w:r>
        <w:rPr>
          <w:b/>
          <w:sz w:val="28"/>
          <w:szCs w:val="28"/>
        </w:rPr>
        <w:t>Мамай</w:t>
      </w:r>
      <w:r>
        <w:rPr>
          <w:sz w:val="28"/>
          <w:szCs w:val="28"/>
        </w:rPr>
        <w:t xml:space="preserve"> (? - 1380) - татарский темник, фактический правитель Золотой Орды, организатор походов в русские земли. Потерпел поражение от московского князя Дмитрия Донского в битве на р. Воже (1378) и в Куликовской битве (1380). Потеряв власть в Золотой Орде, бежал в Крым. Убит в Кафе.</w:t>
      </w:r>
    </w:p>
    <w:p w:rsidR="001358F6" w:rsidRDefault="001358F6" w:rsidP="00B0121E">
      <w:pPr>
        <w:ind w:firstLine="570"/>
        <w:jc w:val="both"/>
        <w:rPr>
          <w:sz w:val="28"/>
          <w:szCs w:val="28"/>
        </w:rPr>
      </w:pPr>
      <w:r>
        <w:rPr>
          <w:b/>
          <w:sz w:val="28"/>
          <w:szCs w:val="28"/>
        </w:rPr>
        <w:t>Михаил Федорович</w:t>
      </w:r>
      <w:r>
        <w:rPr>
          <w:sz w:val="28"/>
          <w:szCs w:val="28"/>
        </w:rPr>
        <w:t xml:space="preserve"> (1596 – 1645), русский царь с </w:t>
      </w:r>
      <w:smartTag w:uri="urn:schemas-microsoft-com:office:smarttags" w:element="metricconverter">
        <w:smartTagPr>
          <w:attr w:name="ProductID" w:val="1613 г"/>
        </w:smartTagPr>
        <w:r>
          <w:rPr>
            <w:sz w:val="28"/>
            <w:szCs w:val="28"/>
          </w:rPr>
          <w:t>1613 г</w:t>
        </w:r>
      </w:smartTag>
      <w:r>
        <w:rPr>
          <w:sz w:val="28"/>
          <w:szCs w:val="28"/>
        </w:rPr>
        <w:t>., первый царь из рода Романовых. Избран Земским собором. Больной и неспособный, предоставил управление страной отцу – патриарху Филарету (до 1633), затем боярам.</w:t>
      </w:r>
    </w:p>
    <w:p w:rsidR="008F68F7" w:rsidRPr="008F68F7" w:rsidRDefault="001358F6" w:rsidP="00B0121E">
      <w:pPr>
        <w:ind w:firstLine="570"/>
        <w:jc w:val="both"/>
        <w:rPr>
          <w:sz w:val="28"/>
          <w:szCs w:val="28"/>
        </w:rPr>
      </w:pPr>
      <w:r w:rsidRPr="008F68F7">
        <w:rPr>
          <w:b/>
          <w:sz w:val="28"/>
          <w:szCs w:val="28"/>
        </w:rPr>
        <w:t>Никон</w:t>
      </w:r>
      <w:r w:rsidRPr="008F68F7">
        <w:rPr>
          <w:sz w:val="28"/>
          <w:szCs w:val="28"/>
        </w:rPr>
        <w:t xml:space="preserve"> (Минов Никита) (1605 – 1681) - русский патриарх с </w:t>
      </w:r>
      <w:smartTag w:uri="urn:schemas-microsoft-com:office:smarttags" w:element="metricconverter">
        <w:smartTagPr>
          <w:attr w:name="ProductID" w:val="1652 г"/>
        </w:smartTagPr>
        <w:r w:rsidRPr="008F68F7">
          <w:rPr>
            <w:sz w:val="28"/>
            <w:szCs w:val="28"/>
          </w:rPr>
          <w:t>1652 г</w:t>
        </w:r>
      </w:smartTag>
      <w:r w:rsidRPr="008F68F7">
        <w:rPr>
          <w:sz w:val="28"/>
          <w:szCs w:val="28"/>
        </w:rPr>
        <w:t xml:space="preserve">. Провел реформы, вызвавшие церковный раскол; вмешивался во внутреннюю и внешнюю политику государства, считая «священство выше царства», что вызвало разрыв патриарха с царем. В </w:t>
      </w:r>
      <w:smartTag w:uri="urn:schemas-microsoft-com:office:smarttags" w:element="metricconverter">
        <w:smartTagPr>
          <w:attr w:name="ProductID" w:val="1658 г"/>
        </w:smartTagPr>
        <w:r w:rsidRPr="008F68F7">
          <w:rPr>
            <w:sz w:val="28"/>
            <w:szCs w:val="28"/>
          </w:rPr>
          <w:t>1658 г</w:t>
        </w:r>
      </w:smartTag>
      <w:r w:rsidRPr="008F68F7">
        <w:rPr>
          <w:sz w:val="28"/>
          <w:szCs w:val="28"/>
        </w:rPr>
        <w:t>. оставил патриаршество. Собор 1666 – 1667 гг. снял с него сан патриарха. Сослан.</w:t>
      </w:r>
    </w:p>
    <w:p w:rsidR="008F68F7" w:rsidRPr="008F68F7" w:rsidRDefault="008F68F7" w:rsidP="00B0121E">
      <w:pPr>
        <w:ind w:firstLine="570"/>
        <w:jc w:val="both"/>
        <w:rPr>
          <w:sz w:val="28"/>
          <w:szCs w:val="28"/>
        </w:rPr>
      </w:pPr>
      <w:r w:rsidRPr="008F68F7">
        <w:rPr>
          <w:b/>
          <w:sz w:val="28"/>
          <w:szCs w:val="28"/>
        </w:rPr>
        <w:t>Ягайло</w:t>
      </w:r>
      <w:r w:rsidRPr="008F68F7">
        <w:rPr>
          <w:sz w:val="28"/>
          <w:szCs w:val="28"/>
        </w:rPr>
        <w:t xml:space="preserve"> (ок. 1351 – 1434) - великий князь Литовский  и король Польши (Владислав II Ягелло). В сентябре 1380 года Ягайло отправился на соединение с Мамаем против московского князя Дмитрия Ивановича.</w:t>
      </w:r>
    </w:p>
    <w:p w:rsidR="001358F6" w:rsidRDefault="001358F6" w:rsidP="00B0121E">
      <w:pPr>
        <w:tabs>
          <w:tab w:val="left" w:pos="399"/>
        </w:tabs>
        <w:ind w:firstLine="570"/>
        <w:jc w:val="center"/>
        <w:outlineLvl w:val="0"/>
        <w:rPr>
          <w:b/>
          <w:sz w:val="28"/>
          <w:szCs w:val="28"/>
        </w:rPr>
      </w:pPr>
      <w:r>
        <w:rPr>
          <w:b/>
          <w:sz w:val="28"/>
          <w:szCs w:val="28"/>
        </w:rPr>
        <w:t>Вопросы для самоконтроля</w:t>
      </w:r>
    </w:p>
    <w:p w:rsidR="001358F6" w:rsidRDefault="001358F6" w:rsidP="00B0121E">
      <w:pPr>
        <w:tabs>
          <w:tab w:val="left" w:pos="399"/>
        </w:tabs>
        <w:ind w:firstLine="570"/>
        <w:jc w:val="center"/>
        <w:rPr>
          <w:b/>
          <w:sz w:val="28"/>
          <w:szCs w:val="28"/>
        </w:rPr>
      </w:pPr>
      <w:r>
        <w:rPr>
          <w:b/>
          <w:sz w:val="28"/>
          <w:szCs w:val="28"/>
        </w:rPr>
        <w:t xml:space="preserve">Россия в </w:t>
      </w:r>
      <w:r>
        <w:rPr>
          <w:b/>
          <w:sz w:val="28"/>
          <w:szCs w:val="28"/>
          <w:lang w:val="en-US"/>
        </w:rPr>
        <w:t>XIV</w:t>
      </w:r>
      <w:r>
        <w:rPr>
          <w:b/>
          <w:sz w:val="28"/>
          <w:szCs w:val="28"/>
        </w:rPr>
        <w:t xml:space="preserve"> - </w:t>
      </w:r>
      <w:r>
        <w:rPr>
          <w:b/>
          <w:sz w:val="28"/>
          <w:szCs w:val="28"/>
          <w:lang w:val="en-US"/>
        </w:rPr>
        <w:t>XV</w:t>
      </w:r>
      <w:r>
        <w:rPr>
          <w:b/>
          <w:sz w:val="28"/>
          <w:szCs w:val="28"/>
        </w:rPr>
        <w:t xml:space="preserve"> вв.</w:t>
      </w:r>
    </w:p>
    <w:p w:rsidR="001358F6" w:rsidRDefault="001358F6" w:rsidP="00054175">
      <w:pPr>
        <w:numPr>
          <w:ilvl w:val="0"/>
          <w:numId w:val="41"/>
        </w:numPr>
        <w:tabs>
          <w:tab w:val="clear" w:pos="720"/>
          <w:tab w:val="left" w:pos="567"/>
        </w:tabs>
        <w:ind w:left="0" w:firstLine="284"/>
        <w:jc w:val="both"/>
        <w:rPr>
          <w:sz w:val="28"/>
          <w:szCs w:val="28"/>
        </w:rPr>
      </w:pPr>
      <w:r>
        <w:rPr>
          <w:sz w:val="28"/>
          <w:szCs w:val="28"/>
        </w:rPr>
        <w:t>Почему Москва возглавила процесс объединения русских земель? Могли ли эти функции взять на себя другие города (Тверь, Владимир, Новгород и т.д.)?</w:t>
      </w:r>
    </w:p>
    <w:p w:rsidR="001358F6" w:rsidRDefault="001358F6" w:rsidP="00054175">
      <w:pPr>
        <w:numPr>
          <w:ilvl w:val="0"/>
          <w:numId w:val="41"/>
        </w:numPr>
        <w:tabs>
          <w:tab w:val="clear" w:pos="720"/>
          <w:tab w:val="left" w:pos="567"/>
        </w:tabs>
        <w:ind w:left="0" w:firstLine="284"/>
        <w:jc w:val="both"/>
        <w:rPr>
          <w:sz w:val="28"/>
          <w:szCs w:val="28"/>
        </w:rPr>
      </w:pPr>
      <w:r>
        <w:rPr>
          <w:sz w:val="28"/>
          <w:szCs w:val="28"/>
        </w:rPr>
        <w:t>Объясните слова В.О. Ключевского: «Московское государство родилось на Куликовом поле».</w:t>
      </w:r>
    </w:p>
    <w:p w:rsidR="001358F6" w:rsidRDefault="001358F6" w:rsidP="00054175">
      <w:pPr>
        <w:numPr>
          <w:ilvl w:val="0"/>
          <w:numId w:val="41"/>
        </w:numPr>
        <w:tabs>
          <w:tab w:val="clear" w:pos="720"/>
          <w:tab w:val="left" w:pos="567"/>
        </w:tabs>
        <w:ind w:left="0" w:firstLine="284"/>
        <w:jc w:val="both"/>
        <w:rPr>
          <w:sz w:val="28"/>
          <w:szCs w:val="28"/>
        </w:rPr>
      </w:pPr>
      <w:r>
        <w:rPr>
          <w:sz w:val="28"/>
          <w:szCs w:val="28"/>
        </w:rPr>
        <w:t>Почему только спустя 100 лет после Куликовской битвы пало монголо-татарское иго? Что позволило его свергнуть?</w:t>
      </w:r>
    </w:p>
    <w:p w:rsidR="001358F6" w:rsidRDefault="001358F6" w:rsidP="00054175">
      <w:pPr>
        <w:numPr>
          <w:ilvl w:val="0"/>
          <w:numId w:val="41"/>
        </w:numPr>
        <w:tabs>
          <w:tab w:val="clear" w:pos="720"/>
          <w:tab w:val="left" w:pos="567"/>
        </w:tabs>
        <w:ind w:left="0" w:firstLine="284"/>
        <w:jc w:val="both"/>
        <w:rPr>
          <w:sz w:val="28"/>
          <w:szCs w:val="28"/>
        </w:rPr>
      </w:pPr>
      <w:r>
        <w:rPr>
          <w:sz w:val="28"/>
          <w:szCs w:val="28"/>
        </w:rPr>
        <w:t xml:space="preserve">Какие отрасли культуры получили наибольшее развитие в </w:t>
      </w:r>
      <w:r>
        <w:rPr>
          <w:sz w:val="28"/>
          <w:szCs w:val="28"/>
          <w:lang w:val="en-US"/>
        </w:rPr>
        <w:t>XIII</w:t>
      </w:r>
      <w:r>
        <w:rPr>
          <w:sz w:val="28"/>
          <w:szCs w:val="28"/>
        </w:rPr>
        <w:t xml:space="preserve"> – </w:t>
      </w:r>
      <w:r>
        <w:rPr>
          <w:sz w:val="28"/>
          <w:szCs w:val="28"/>
          <w:lang w:val="en-US"/>
        </w:rPr>
        <w:t>XV</w:t>
      </w:r>
      <w:r>
        <w:rPr>
          <w:sz w:val="28"/>
          <w:szCs w:val="28"/>
        </w:rPr>
        <w:t xml:space="preserve"> вв.? Назовите наиболее значительные памятники этой эпохи.</w:t>
      </w:r>
    </w:p>
    <w:p w:rsidR="001358F6" w:rsidRDefault="001358F6" w:rsidP="00054175">
      <w:pPr>
        <w:numPr>
          <w:ilvl w:val="0"/>
          <w:numId w:val="41"/>
        </w:numPr>
        <w:tabs>
          <w:tab w:val="clear" w:pos="720"/>
          <w:tab w:val="left" w:pos="567"/>
        </w:tabs>
        <w:ind w:left="0" w:firstLine="284"/>
        <w:jc w:val="both"/>
        <w:rPr>
          <w:sz w:val="28"/>
          <w:szCs w:val="28"/>
        </w:rPr>
      </w:pPr>
      <w:r>
        <w:rPr>
          <w:sz w:val="28"/>
          <w:szCs w:val="28"/>
        </w:rPr>
        <w:t>Какие факторы способствовали созданию единого централизованного государства?</w:t>
      </w:r>
    </w:p>
    <w:p w:rsidR="001358F6" w:rsidRDefault="001358F6" w:rsidP="00054175">
      <w:pPr>
        <w:numPr>
          <w:ilvl w:val="0"/>
          <w:numId w:val="41"/>
        </w:numPr>
        <w:tabs>
          <w:tab w:val="clear" w:pos="720"/>
          <w:tab w:val="left" w:pos="567"/>
        </w:tabs>
        <w:ind w:left="0" w:firstLine="284"/>
        <w:jc w:val="both"/>
        <w:rPr>
          <w:sz w:val="28"/>
          <w:szCs w:val="28"/>
        </w:rPr>
      </w:pPr>
      <w:r>
        <w:rPr>
          <w:sz w:val="28"/>
          <w:szCs w:val="28"/>
        </w:rPr>
        <w:t>В чем заключались особенности формирования Российского государства?</w:t>
      </w:r>
    </w:p>
    <w:p w:rsidR="001358F6" w:rsidRDefault="001358F6" w:rsidP="00054175">
      <w:pPr>
        <w:numPr>
          <w:ilvl w:val="0"/>
          <w:numId w:val="41"/>
        </w:numPr>
        <w:tabs>
          <w:tab w:val="clear" w:pos="720"/>
          <w:tab w:val="left" w:pos="567"/>
        </w:tabs>
        <w:ind w:left="0" w:firstLine="284"/>
        <w:jc w:val="both"/>
        <w:rPr>
          <w:sz w:val="28"/>
          <w:szCs w:val="28"/>
        </w:rPr>
      </w:pPr>
      <w:r>
        <w:rPr>
          <w:sz w:val="28"/>
          <w:szCs w:val="28"/>
        </w:rPr>
        <w:t xml:space="preserve">Н.М. Карамзин назвал Ивана </w:t>
      </w:r>
      <w:r>
        <w:rPr>
          <w:sz w:val="28"/>
          <w:szCs w:val="28"/>
          <w:lang w:val="en-US"/>
        </w:rPr>
        <w:t>III</w:t>
      </w:r>
      <w:r>
        <w:rPr>
          <w:sz w:val="28"/>
          <w:szCs w:val="28"/>
        </w:rPr>
        <w:t xml:space="preserve"> «героем не только Российской, но и всемирной истории». Что позволило историку так оценить деятельность князя?</w:t>
      </w:r>
    </w:p>
    <w:p w:rsidR="001358F6" w:rsidRDefault="001358F6" w:rsidP="00054175">
      <w:pPr>
        <w:numPr>
          <w:ilvl w:val="0"/>
          <w:numId w:val="41"/>
        </w:numPr>
        <w:tabs>
          <w:tab w:val="clear" w:pos="720"/>
          <w:tab w:val="left" w:pos="567"/>
          <w:tab w:val="left" w:pos="1083"/>
        </w:tabs>
        <w:ind w:left="0" w:firstLine="284"/>
        <w:jc w:val="both"/>
        <w:rPr>
          <w:sz w:val="28"/>
          <w:szCs w:val="28"/>
        </w:rPr>
      </w:pPr>
      <w:r>
        <w:rPr>
          <w:sz w:val="28"/>
          <w:szCs w:val="28"/>
        </w:rPr>
        <w:t>Как складывалось крепостное право в России и в чем его отличия от аналогичных процессов в странах Центральной Европы?</w:t>
      </w:r>
    </w:p>
    <w:p w:rsidR="001358F6" w:rsidRDefault="001358F6" w:rsidP="00054175">
      <w:pPr>
        <w:numPr>
          <w:ilvl w:val="0"/>
          <w:numId w:val="41"/>
        </w:numPr>
        <w:tabs>
          <w:tab w:val="clear" w:pos="720"/>
          <w:tab w:val="left" w:pos="567"/>
          <w:tab w:val="left" w:pos="1083"/>
        </w:tabs>
        <w:ind w:left="0" w:firstLine="284"/>
        <w:jc w:val="both"/>
        <w:rPr>
          <w:sz w:val="28"/>
          <w:szCs w:val="28"/>
        </w:rPr>
      </w:pPr>
      <w:r>
        <w:rPr>
          <w:sz w:val="28"/>
          <w:szCs w:val="28"/>
        </w:rPr>
        <w:t>Чем было вызвано формирование российского типа феодализма в целом?</w:t>
      </w:r>
    </w:p>
    <w:p w:rsidR="001358F6" w:rsidRDefault="001358F6" w:rsidP="00054175">
      <w:pPr>
        <w:tabs>
          <w:tab w:val="left" w:pos="399"/>
          <w:tab w:val="left" w:pos="567"/>
        </w:tabs>
        <w:ind w:firstLine="284"/>
        <w:jc w:val="center"/>
        <w:outlineLvl w:val="0"/>
        <w:rPr>
          <w:b/>
          <w:sz w:val="28"/>
          <w:szCs w:val="28"/>
        </w:rPr>
      </w:pPr>
      <w:r>
        <w:rPr>
          <w:b/>
          <w:sz w:val="28"/>
          <w:szCs w:val="28"/>
        </w:rPr>
        <w:t xml:space="preserve">Россия в </w:t>
      </w:r>
      <w:r>
        <w:rPr>
          <w:b/>
          <w:sz w:val="28"/>
          <w:szCs w:val="28"/>
          <w:lang w:val="en-US"/>
        </w:rPr>
        <w:t>XVI</w:t>
      </w:r>
      <w:r>
        <w:rPr>
          <w:b/>
          <w:sz w:val="28"/>
          <w:szCs w:val="28"/>
        </w:rPr>
        <w:t xml:space="preserve"> веке</w:t>
      </w:r>
    </w:p>
    <w:p w:rsidR="001358F6" w:rsidRDefault="001358F6" w:rsidP="00054175">
      <w:pPr>
        <w:numPr>
          <w:ilvl w:val="1"/>
          <w:numId w:val="47"/>
        </w:numPr>
        <w:tabs>
          <w:tab w:val="left" w:pos="567"/>
        </w:tabs>
        <w:ind w:left="0" w:firstLine="284"/>
        <w:jc w:val="both"/>
        <w:rPr>
          <w:sz w:val="28"/>
          <w:szCs w:val="28"/>
        </w:rPr>
      </w:pPr>
      <w:r>
        <w:rPr>
          <w:sz w:val="28"/>
          <w:szCs w:val="28"/>
        </w:rPr>
        <w:t xml:space="preserve">Укажите основные тенденции, характерные для развития Европы и России в </w:t>
      </w:r>
      <w:r>
        <w:rPr>
          <w:sz w:val="28"/>
          <w:szCs w:val="28"/>
          <w:lang w:val="en-US"/>
        </w:rPr>
        <w:t>XVI</w:t>
      </w:r>
      <w:r>
        <w:rPr>
          <w:sz w:val="28"/>
          <w:szCs w:val="28"/>
        </w:rPr>
        <w:t xml:space="preserve"> в. Почему различия в развитии России приобрели с этого времени принципиальный характер?</w:t>
      </w:r>
    </w:p>
    <w:p w:rsidR="001358F6" w:rsidRDefault="001358F6" w:rsidP="00054175">
      <w:pPr>
        <w:numPr>
          <w:ilvl w:val="1"/>
          <w:numId w:val="47"/>
        </w:numPr>
        <w:tabs>
          <w:tab w:val="left" w:pos="567"/>
        </w:tabs>
        <w:ind w:left="0" w:firstLine="284"/>
        <w:jc w:val="both"/>
        <w:rPr>
          <w:sz w:val="28"/>
          <w:szCs w:val="28"/>
        </w:rPr>
      </w:pPr>
      <w:r>
        <w:rPr>
          <w:sz w:val="28"/>
          <w:szCs w:val="28"/>
        </w:rPr>
        <w:t xml:space="preserve">В чем заключались особенности формирования Российского государства? Какую эволюцию претерпел государственный аппарат к середине </w:t>
      </w:r>
      <w:r>
        <w:rPr>
          <w:sz w:val="28"/>
          <w:szCs w:val="28"/>
          <w:lang w:val="en-US"/>
        </w:rPr>
        <w:t>XVI</w:t>
      </w:r>
      <w:r>
        <w:rPr>
          <w:sz w:val="28"/>
          <w:szCs w:val="28"/>
        </w:rPr>
        <w:t xml:space="preserve"> века?</w:t>
      </w:r>
    </w:p>
    <w:p w:rsidR="001358F6" w:rsidRDefault="001358F6" w:rsidP="00054175">
      <w:pPr>
        <w:numPr>
          <w:ilvl w:val="1"/>
          <w:numId w:val="47"/>
        </w:numPr>
        <w:tabs>
          <w:tab w:val="left" w:pos="567"/>
        </w:tabs>
        <w:ind w:left="0" w:firstLine="284"/>
        <w:jc w:val="both"/>
        <w:rPr>
          <w:sz w:val="28"/>
          <w:szCs w:val="28"/>
        </w:rPr>
      </w:pPr>
      <w:r>
        <w:rPr>
          <w:sz w:val="28"/>
          <w:szCs w:val="28"/>
        </w:rPr>
        <w:t>Как складывалось российское самодержавие и в чем его отличия от западноевропейского абсолютизма?</w:t>
      </w:r>
    </w:p>
    <w:p w:rsidR="001358F6" w:rsidRDefault="001358F6" w:rsidP="00054175">
      <w:pPr>
        <w:numPr>
          <w:ilvl w:val="1"/>
          <w:numId w:val="47"/>
        </w:numPr>
        <w:tabs>
          <w:tab w:val="left" w:pos="567"/>
        </w:tabs>
        <w:ind w:left="0" w:firstLine="284"/>
        <w:jc w:val="both"/>
        <w:rPr>
          <w:sz w:val="28"/>
          <w:szCs w:val="28"/>
        </w:rPr>
      </w:pPr>
      <w:r>
        <w:rPr>
          <w:sz w:val="28"/>
          <w:szCs w:val="28"/>
        </w:rPr>
        <w:t>Каковы осн</w:t>
      </w:r>
      <w:r w:rsidR="004A168F">
        <w:rPr>
          <w:sz w:val="28"/>
          <w:szCs w:val="28"/>
        </w:rPr>
        <w:t>овные внешнеполитические успехи, неу</w:t>
      </w:r>
      <w:r>
        <w:rPr>
          <w:sz w:val="28"/>
          <w:szCs w:val="28"/>
        </w:rPr>
        <w:t xml:space="preserve">дачи России в </w:t>
      </w:r>
      <w:r>
        <w:rPr>
          <w:sz w:val="28"/>
          <w:szCs w:val="28"/>
          <w:lang w:val="en-US"/>
        </w:rPr>
        <w:t>XVI</w:t>
      </w:r>
      <w:r>
        <w:rPr>
          <w:sz w:val="28"/>
          <w:szCs w:val="28"/>
        </w:rPr>
        <w:t xml:space="preserve"> в.?</w:t>
      </w:r>
    </w:p>
    <w:p w:rsidR="001358F6" w:rsidRDefault="001358F6" w:rsidP="00054175">
      <w:pPr>
        <w:numPr>
          <w:ilvl w:val="1"/>
          <w:numId w:val="47"/>
        </w:numPr>
        <w:tabs>
          <w:tab w:val="left" w:pos="567"/>
        </w:tabs>
        <w:ind w:left="0" w:firstLine="284"/>
        <w:jc w:val="both"/>
        <w:rPr>
          <w:sz w:val="28"/>
          <w:szCs w:val="28"/>
        </w:rPr>
      </w:pPr>
      <w:r>
        <w:rPr>
          <w:sz w:val="28"/>
          <w:szCs w:val="28"/>
        </w:rPr>
        <w:t>Назовите причины перехода от политики реформ конца 1540 – 50-х гг. к опричному террору?</w:t>
      </w:r>
      <w:r w:rsidR="004A168F">
        <w:rPr>
          <w:sz w:val="28"/>
          <w:szCs w:val="28"/>
        </w:rPr>
        <w:t xml:space="preserve"> </w:t>
      </w:r>
      <w:r>
        <w:rPr>
          <w:sz w:val="28"/>
          <w:szCs w:val="28"/>
        </w:rPr>
        <w:t>В чем заключались последствия опричнины Ивана Грозного?</w:t>
      </w:r>
    </w:p>
    <w:p w:rsidR="001358F6" w:rsidRDefault="001358F6" w:rsidP="00054175">
      <w:pPr>
        <w:tabs>
          <w:tab w:val="left" w:pos="399"/>
          <w:tab w:val="left" w:pos="567"/>
        </w:tabs>
        <w:ind w:firstLine="284"/>
        <w:jc w:val="center"/>
        <w:outlineLvl w:val="0"/>
        <w:rPr>
          <w:b/>
          <w:sz w:val="28"/>
          <w:szCs w:val="28"/>
        </w:rPr>
      </w:pPr>
      <w:r>
        <w:rPr>
          <w:b/>
          <w:sz w:val="28"/>
          <w:szCs w:val="28"/>
        </w:rPr>
        <w:t xml:space="preserve">Россия в </w:t>
      </w:r>
      <w:r>
        <w:rPr>
          <w:b/>
          <w:sz w:val="28"/>
          <w:szCs w:val="28"/>
          <w:lang w:val="en-US"/>
        </w:rPr>
        <w:t>XVII</w:t>
      </w:r>
      <w:r>
        <w:rPr>
          <w:b/>
          <w:sz w:val="28"/>
          <w:szCs w:val="28"/>
        </w:rPr>
        <w:t xml:space="preserve"> веке</w:t>
      </w:r>
    </w:p>
    <w:p w:rsidR="001358F6" w:rsidRDefault="001358F6" w:rsidP="00054175">
      <w:pPr>
        <w:numPr>
          <w:ilvl w:val="0"/>
          <w:numId w:val="33"/>
        </w:numPr>
        <w:tabs>
          <w:tab w:val="clear" w:pos="720"/>
          <w:tab w:val="left" w:pos="567"/>
        </w:tabs>
        <w:ind w:left="0" w:firstLine="284"/>
        <w:jc w:val="both"/>
        <w:rPr>
          <w:sz w:val="28"/>
          <w:szCs w:val="28"/>
        </w:rPr>
      </w:pPr>
      <w:r>
        <w:rPr>
          <w:sz w:val="28"/>
          <w:szCs w:val="28"/>
        </w:rPr>
        <w:t xml:space="preserve">Каковы основные тенденции развития Европы и России в </w:t>
      </w:r>
      <w:r>
        <w:rPr>
          <w:sz w:val="28"/>
          <w:szCs w:val="28"/>
          <w:lang w:val="en-US"/>
        </w:rPr>
        <w:t>XVII</w:t>
      </w:r>
      <w:r>
        <w:rPr>
          <w:sz w:val="28"/>
          <w:szCs w:val="28"/>
        </w:rPr>
        <w:t xml:space="preserve"> веке?</w:t>
      </w:r>
    </w:p>
    <w:p w:rsidR="001358F6" w:rsidRDefault="001358F6" w:rsidP="00054175">
      <w:pPr>
        <w:numPr>
          <w:ilvl w:val="0"/>
          <w:numId w:val="33"/>
        </w:numPr>
        <w:tabs>
          <w:tab w:val="clear" w:pos="720"/>
          <w:tab w:val="left" w:pos="567"/>
        </w:tabs>
        <w:ind w:left="0" w:firstLine="284"/>
        <w:jc w:val="both"/>
        <w:rPr>
          <w:sz w:val="28"/>
          <w:szCs w:val="28"/>
        </w:rPr>
      </w:pPr>
      <w:r>
        <w:rPr>
          <w:sz w:val="28"/>
          <w:szCs w:val="28"/>
        </w:rPr>
        <w:t>Каковы причины и повод Смутного времени?</w:t>
      </w:r>
      <w:r w:rsidR="004A168F">
        <w:rPr>
          <w:sz w:val="28"/>
          <w:szCs w:val="28"/>
        </w:rPr>
        <w:t xml:space="preserve"> </w:t>
      </w:r>
      <w:r>
        <w:rPr>
          <w:sz w:val="28"/>
          <w:szCs w:val="28"/>
        </w:rPr>
        <w:t>Как шло политическое развитие России после Смуты?</w:t>
      </w:r>
    </w:p>
    <w:p w:rsidR="001358F6" w:rsidRDefault="001358F6" w:rsidP="00054175">
      <w:pPr>
        <w:numPr>
          <w:ilvl w:val="0"/>
          <w:numId w:val="33"/>
        </w:numPr>
        <w:tabs>
          <w:tab w:val="clear" w:pos="720"/>
          <w:tab w:val="left" w:pos="567"/>
        </w:tabs>
        <w:ind w:left="0" w:firstLine="284"/>
        <w:jc w:val="both"/>
        <w:rPr>
          <w:sz w:val="28"/>
          <w:szCs w:val="28"/>
        </w:rPr>
      </w:pPr>
      <w:r>
        <w:rPr>
          <w:sz w:val="28"/>
          <w:szCs w:val="28"/>
        </w:rPr>
        <w:t xml:space="preserve">Какие территории вошли в состав Российского государства в </w:t>
      </w:r>
      <w:r>
        <w:rPr>
          <w:sz w:val="28"/>
          <w:szCs w:val="28"/>
          <w:lang w:val="en-US"/>
        </w:rPr>
        <w:t>XVII</w:t>
      </w:r>
      <w:r>
        <w:rPr>
          <w:sz w:val="28"/>
          <w:szCs w:val="28"/>
        </w:rPr>
        <w:t xml:space="preserve"> в.? Чем объяснялся огромный масштаб колонизации?</w:t>
      </w:r>
    </w:p>
    <w:p w:rsidR="001358F6" w:rsidRDefault="001358F6" w:rsidP="00054175">
      <w:pPr>
        <w:numPr>
          <w:ilvl w:val="0"/>
          <w:numId w:val="33"/>
        </w:numPr>
        <w:tabs>
          <w:tab w:val="clear" w:pos="720"/>
          <w:tab w:val="left" w:pos="567"/>
        </w:tabs>
        <w:ind w:left="0" w:firstLine="284"/>
        <w:jc w:val="both"/>
        <w:rPr>
          <w:sz w:val="28"/>
          <w:szCs w:val="28"/>
        </w:rPr>
      </w:pPr>
      <w:r>
        <w:rPr>
          <w:sz w:val="28"/>
          <w:szCs w:val="28"/>
        </w:rPr>
        <w:t xml:space="preserve">Каковы основные черты сословного строя России </w:t>
      </w:r>
      <w:r>
        <w:rPr>
          <w:sz w:val="28"/>
          <w:szCs w:val="28"/>
          <w:lang w:val="en-US"/>
        </w:rPr>
        <w:t>XVII</w:t>
      </w:r>
      <w:r>
        <w:rPr>
          <w:sz w:val="28"/>
          <w:szCs w:val="28"/>
        </w:rPr>
        <w:t xml:space="preserve"> в.?</w:t>
      </w:r>
    </w:p>
    <w:p w:rsidR="001358F6" w:rsidRDefault="001358F6" w:rsidP="00054175">
      <w:pPr>
        <w:numPr>
          <w:ilvl w:val="0"/>
          <w:numId w:val="33"/>
        </w:numPr>
        <w:tabs>
          <w:tab w:val="clear" w:pos="720"/>
          <w:tab w:val="left" w:pos="567"/>
        </w:tabs>
        <w:ind w:left="0" w:firstLine="284"/>
        <w:jc w:val="both"/>
        <w:rPr>
          <w:sz w:val="28"/>
          <w:szCs w:val="28"/>
        </w:rPr>
      </w:pPr>
      <w:r>
        <w:rPr>
          <w:sz w:val="28"/>
          <w:szCs w:val="28"/>
        </w:rPr>
        <w:t xml:space="preserve">Почему </w:t>
      </w:r>
      <w:r>
        <w:rPr>
          <w:sz w:val="28"/>
          <w:szCs w:val="28"/>
          <w:lang w:val="en-US"/>
        </w:rPr>
        <w:t>XVII</w:t>
      </w:r>
      <w:r>
        <w:rPr>
          <w:sz w:val="28"/>
          <w:szCs w:val="28"/>
        </w:rPr>
        <w:t xml:space="preserve"> в. называют «бунташным» и какую объективную роль сыграли народные выступления?</w:t>
      </w:r>
    </w:p>
    <w:p w:rsidR="001358F6" w:rsidRDefault="001358F6" w:rsidP="00054175">
      <w:pPr>
        <w:numPr>
          <w:ilvl w:val="0"/>
          <w:numId w:val="33"/>
        </w:numPr>
        <w:tabs>
          <w:tab w:val="clear" w:pos="720"/>
          <w:tab w:val="left" w:pos="567"/>
        </w:tabs>
        <w:ind w:left="0" w:firstLine="284"/>
        <w:jc w:val="both"/>
        <w:rPr>
          <w:sz w:val="28"/>
          <w:szCs w:val="28"/>
        </w:rPr>
      </w:pPr>
      <w:r>
        <w:rPr>
          <w:sz w:val="28"/>
          <w:szCs w:val="28"/>
        </w:rPr>
        <w:t>В чем причины и сущность Церковного раскола?</w:t>
      </w:r>
    </w:p>
    <w:p w:rsidR="001358F6" w:rsidRDefault="001358F6" w:rsidP="00054175">
      <w:pPr>
        <w:numPr>
          <w:ilvl w:val="0"/>
          <w:numId w:val="33"/>
        </w:numPr>
        <w:tabs>
          <w:tab w:val="clear" w:pos="720"/>
          <w:tab w:val="left" w:pos="567"/>
        </w:tabs>
        <w:ind w:left="0" w:firstLine="284"/>
        <w:jc w:val="both"/>
        <w:rPr>
          <w:sz w:val="28"/>
          <w:szCs w:val="28"/>
        </w:rPr>
      </w:pPr>
      <w:r>
        <w:rPr>
          <w:sz w:val="28"/>
          <w:szCs w:val="28"/>
        </w:rPr>
        <w:t xml:space="preserve">В чем причины экономического отставания России от передовых стран Европы в конце </w:t>
      </w:r>
      <w:r>
        <w:rPr>
          <w:sz w:val="28"/>
          <w:szCs w:val="28"/>
          <w:lang w:val="en-US"/>
        </w:rPr>
        <w:t>XVII</w:t>
      </w:r>
      <w:r>
        <w:rPr>
          <w:sz w:val="28"/>
          <w:szCs w:val="28"/>
        </w:rPr>
        <w:t xml:space="preserve"> века?</w:t>
      </w:r>
    </w:p>
    <w:p w:rsidR="001358F6" w:rsidRPr="00CA2A18" w:rsidRDefault="001358F6" w:rsidP="00B0121E">
      <w:pPr>
        <w:tabs>
          <w:tab w:val="left" w:pos="399"/>
        </w:tabs>
        <w:ind w:firstLine="570"/>
        <w:jc w:val="center"/>
        <w:outlineLvl w:val="0"/>
        <w:rPr>
          <w:b/>
          <w:sz w:val="28"/>
          <w:szCs w:val="28"/>
          <w:lang w:val="en-US"/>
        </w:rPr>
      </w:pPr>
      <w:r>
        <w:rPr>
          <w:b/>
          <w:sz w:val="28"/>
          <w:szCs w:val="28"/>
        </w:rPr>
        <w:t>Тест</w:t>
      </w:r>
      <w:r w:rsidR="00CA2A18">
        <w:rPr>
          <w:b/>
          <w:sz w:val="28"/>
          <w:szCs w:val="28"/>
        </w:rPr>
        <w:t xml:space="preserve"> </w:t>
      </w:r>
      <w:r w:rsidR="00CA2A18">
        <w:rPr>
          <w:b/>
          <w:sz w:val="28"/>
          <w:szCs w:val="28"/>
          <w:lang w:val="en-US"/>
        </w:rPr>
        <w:t>II</w:t>
      </w:r>
    </w:p>
    <w:p w:rsidR="001358F6" w:rsidRDefault="001358F6" w:rsidP="004A168F">
      <w:pPr>
        <w:numPr>
          <w:ilvl w:val="0"/>
          <w:numId w:val="6"/>
        </w:numPr>
        <w:tabs>
          <w:tab w:val="clear" w:pos="1005"/>
          <w:tab w:val="left" w:pos="284"/>
          <w:tab w:val="left" w:pos="1026"/>
        </w:tabs>
        <w:ind w:left="0" w:right="-1" w:firstLine="0"/>
        <w:jc w:val="both"/>
        <w:rPr>
          <w:b/>
          <w:color w:val="000000"/>
          <w:sz w:val="28"/>
          <w:szCs w:val="28"/>
        </w:rPr>
      </w:pPr>
      <w:r>
        <w:rPr>
          <w:b/>
          <w:color w:val="000000"/>
          <w:sz w:val="28"/>
          <w:szCs w:val="28"/>
        </w:rPr>
        <w:t>Что из перечисленного способствовало объединению русских земель:</w:t>
      </w:r>
    </w:p>
    <w:p w:rsidR="001358F6" w:rsidRDefault="001358F6" w:rsidP="004A168F">
      <w:pPr>
        <w:tabs>
          <w:tab w:val="left" w:pos="570"/>
        </w:tabs>
        <w:ind w:right="-1"/>
        <w:jc w:val="both"/>
        <w:rPr>
          <w:color w:val="000000"/>
          <w:sz w:val="28"/>
          <w:szCs w:val="28"/>
        </w:rPr>
      </w:pPr>
      <w:r>
        <w:rPr>
          <w:color w:val="000000"/>
          <w:sz w:val="28"/>
          <w:szCs w:val="28"/>
        </w:rPr>
        <w:t>а) подъем хозяйства, развитие городов, оживление торговли;</w:t>
      </w:r>
    </w:p>
    <w:p w:rsidR="001358F6" w:rsidRDefault="001358F6" w:rsidP="004A168F">
      <w:pPr>
        <w:tabs>
          <w:tab w:val="left" w:pos="570"/>
        </w:tabs>
        <w:ind w:right="-1"/>
        <w:jc w:val="both"/>
        <w:rPr>
          <w:color w:val="000000"/>
          <w:sz w:val="28"/>
          <w:szCs w:val="28"/>
        </w:rPr>
      </w:pPr>
      <w:r>
        <w:rPr>
          <w:color w:val="000000"/>
          <w:sz w:val="28"/>
          <w:szCs w:val="28"/>
        </w:rPr>
        <w:t xml:space="preserve">б) необходимость борьбы с внешним врагом;    </w:t>
      </w:r>
    </w:p>
    <w:p w:rsidR="001358F6" w:rsidRDefault="001358F6" w:rsidP="004A168F">
      <w:pPr>
        <w:tabs>
          <w:tab w:val="left" w:pos="570"/>
        </w:tabs>
        <w:ind w:right="-1"/>
        <w:jc w:val="both"/>
        <w:rPr>
          <w:color w:val="000000"/>
          <w:sz w:val="28"/>
          <w:szCs w:val="28"/>
        </w:rPr>
      </w:pPr>
      <w:r>
        <w:rPr>
          <w:color w:val="000000"/>
          <w:sz w:val="28"/>
          <w:szCs w:val="28"/>
        </w:rPr>
        <w:t>в) борьба бояр против великого князя;</w:t>
      </w:r>
    </w:p>
    <w:p w:rsidR="001358F6" w:rsidRDefault="001358F6" w:rsidP="004A168F">
      <w:pPr>
        <w:tabs>
          <w:tab w:val="left" w:pos="-207"/>
          <w:tab w:val="left" w:pos="570"/>
        </w:tabs>
        <w:ind w:right="-1"/>
        <w:jc w:val="both"/>
        <w:rPr>
          <w:color w:val="000000"/>
          <w:sz w:val="28"/>
          <w:szCs w:val="28"/>
        </w:rPr>
      </w:pPr>
      <w:r>
        <w:rPr>
          <w:color w:val="000000"/>
          <w:sz w:val="28"/>
          <w:szCs w:val="28"/>
        </w:rPr>
        <w:t>г) городские восстания.</w:t>
      </w:r>
    </w:p>
    <w:p w:rsidR="001358F6" w:rsidRDefault="001358F6" w:rsidP="004A168F">
      <w:pPr>
        <w:tabs>
          <w:tab w:val="left" w:pos="-207"/>
          <w:tab w:val="left" w:pos="570"/>
        </w:tabs>
        <w:ind w:right="-1"/>
        <w:jc w:val="both"/>
        <w:rPr>
          <w:b/>
          <w:color w:val="000000"/>
          <w:sz w:val="28"/>
          <w:szCs w:val="28"/>
        </w:rPr>
      </w:pPr>
      <w:r>
        <w:rPr>
          <w:b/>
          <w:color w:val="000000"/>
          <w:sz w:val="28"/>
          <w:szCs w:val="28"/>
        </w:rPr>
        <w:t>2. Главной предпосылкой объединения русских земель вокруг Москвы было:</w:t>
      </w:r>
    </w:p>
    <w:p w:rsidR="001358F6" w:rsidRDefault="001358F6" w:rsidP="004A168F">
      <w:pPr>
        <w:tabs>
          <w:tab w:val="left" w:pos="-207"/>
          <w:tab w:val="left" w:pos="570"/>
        </w:tabs>
        <w:ind w:right="-1"/>
        <w:jc w:val="both"/>
        <w:rPr>
          <w:color w:val="000000"/>
          <w:sz w:val="28"/>
          <w:szCs w:val="28"/>
        </w:rPr>
      </w:pPr>
      <w:r>
        <w:rPr>
          <w:color w:val="000000"/>
          <w:sz w:val="28"/>
          <w:szCs w:val="28"/>
        </w:rPr>
        <w:t xml:space="preserve">а) перенесение в Москву резиденции митрополита;  </w:t>
      </w:r>
    </w:p>
    <w:p w:rsidR="001358F6" w:rsidRDefault="001358F6" w:rsidP="004A168F">
      <w:pPr>
        <w:tabs>
          <w:tab w:val="left" w:pos="-207"/>
          <w:tab w:val="left" w:pos="570"/>
        </w:tabs>
        <w:ind w:right="-1"/>
        <w:jc w:val="both"/>
        <w:rPr>
          <w:color w:val="000000"/>
          <w:sz w:val="28"/>
          <w:szCs w:val="28"/>
        </w:rPr>
      </w:pPr>
      <w:r>
        <w:rPr>
          <w:color w:val="000000"/>
          <w:sz w:val="28"/>
          <w:szCs w:val="28"/>
        </w:rPr>
        <w:t xml:space="preserve">б) выгодное географическое положение Москвы; </w:t>
      </w:r>
    </w:p>
    <w:p w:rsidR="001358F6" w:rsidRDefault="001358F6" w:rsidP="004A168F">
      <w:pPr>
        <w:tabs>
          <w:tab w:val="left" w:pos="-207"/>
          <w:tab w:val="left" w:pos="570"/>
        </w:tabs>
        <w:ind w:right="-1"/>
        <w:jc w:val="both"/>
        <w:rPr>
          <w:color w:val="000000"/>
          <w:sz w:val="28"/>
          <w:szCs w:val="28"/>
        </w:rPr>
      </w:pPr>
      <w:r>
        <w:rPr>
          <w:color w:val="000000"/>
          <w:sz w:val="28"/>
          <w:szCs w:val="28"/>
        </w:rPr>
        <w:t xml:space="preserve">в) превращение Москвы в центр борьбы против Орды; </w:t>
      </w:r>
    </w:p>
    <w:p w:rsidR="001358F6" w:rsidRDefault="001358F6" w:rsidP="004A168F">
      <w:pPr>
        <w:tabs>
          <w:tab w:val="left" w:pos="-207"/>
          <w:tab w:val="left" w:pos="570"/>
        </w:tabs>
        <w:ind w:right="-1"/>
        <w:jc w:val="both"/>
        <w:rPr>
          <w:color w:val="000000"/>
          <w:sz w:val="28"/>
          <w:szCs w:val="28"/>
        </w:rPr>
      </w:pPr>
      <w:r>
        <w:rPr>
          <w:color w:val="000000"/>
          <w:sz w:val="28"/>
          <w:szCs w:val="28"/>
        </w:rPr>
        <w:t>г) быстрое экономическое развитие Московского княжества.</w:t>
      </w:r>
    </w:p>
    <w:p w:rsidR="001358F6" w:rsidRDefault="001358F6" w:rsidP="004A168F">
      <w:pPr>
        <w:tabs>
          <w:tab w:val="left" w:pos="570"/>
        </w:tabs>
        <w:ind w:right="-1"/>
        <w:jc w:val="both"/>
        <w:rPr>
          <w:b/>
          <w:color w:val="000000"/>
          <w:sz w:val="28"/>
          <w:szCs w:val="28"/>
        </w:rPr>
      </w:pPr>
      <w:r>
        <w:rPr>
          <w:b/>
          <w:sz w:val="28"/>
          <w:szCs w:val="28"/>
        </w:rPr>
        <w:t xml:space="preserve">3. </w:t>
      </w:r>
      <w:r>
        <w:rPr>
          <w:b/>
          <w:color w:val="000000"/>
          <w:sz w:val="28"/>
          <w:szCs w:val="28"/>
        </w:rPr>
        <w:t>Формирование единой территории Российского государства завершилось при:</w:t>
      </w:r>
    </w:p>
    <w:p w:rsidR="001358F6" w:rsidRDefault="001358F6" w:rsidP="004A168F">
      <w:pPr>
        <w:tabs>
          <w:tab w:val="left" w:pos="570"/>
        </w:tabs>
        <w:ind w:right="-1"/>
        <w:jc w:val="both"/>
        <w:rPr>
          <w:color w:val="000000"/>
          <w:sz w:val="28"/>
          <w:szCs w:val="28"/>
        </w:rPr>
      </w:pPr>
      <w:r>
        <w:rPr>
          <w:color w:val="000000"/>
          <w:sz w:val="28"/>
          <w:szCs w:val="28"/>
        </w:rPr>
        <w:t xml:space="preserve">а) Иване </w:t>
      </w:r>
      <w:r>
        <w:rPr>
          <w:color w:val="000000"/>
          <w:sz w:val="28"/>
          <w:szCs w:val="28"/>
          <w:lang w:val="en-US"/>
        </w:rPr>
        <w:t>III</w:t>
      </w:r>
      <w:r>
        <w:rPr>
          <w:color w:val="000000"/>
          <w:sz w:val="28"/>
          <w:szCs w:val="28"/>
        </w:rPr>
        <w:t>;</w:t>
      </w:r>
    </w:p>
    <w:p w:rsidR="001358F6" w:rsidRDefault="001358F6" w:rsidP="004A168F">
      <w:pPr>
        <w:tabs>
          <w:tab w:val="left" w:pos="570"/>
        </w:tabs>
        <w:ind w:right="-1"/>
        <w:jc w:val="both"/>
        <w:rPr>
          <w:color w:val="000000"/>
          <w:sz w:val="28"/>
          <w:szCs w:val="28"/>
        </w:rPr>
      </w:pPr>
      <w:r>
        <w:rPr>
          <w:color w:val="000000"/>
          <w:sz w:val="28"/>
          <w:szCs w:val="28"/>
        </w:rPr>
        <w:t xml:space="preserve">б) Василии </w:t>
      </w:r>
      <w:r>
        <w:rPr>
          <w:color w:val="000000"/>
          <w:sz w:val="28"/>
          <w:szCs w:val="28"/>
          <w:lang w:val="en-US"/>
        </w:rPr>
        <w:t>III</w:t>
      </w:r>
      <w:r>
        <w:rPr>
          <w:color w:val="000000"/>
          <w:sz w:val="28"/>
          <w:szCs w:val="28"/>
        </w:rPr>
        <w:t>;</w:t>
      </w:r>
    </w:p>
    <w:p w:rsidR="001358F6" w:rsidRDefault="001358F6" w:rsidP="004A168F">
      <w:pPr>
        <w:tabs>
          <w:tab w:val="left" w:pos="570"/>
        </w:tabs>
        <w:ind w:right="-1"/>
        <w:jc w:val="both"/>
        <w:rPr>
          <w:color w:val="000000"/>
          <w:sz w:val="28"/>
          <w:szCs w:val="28"/>
        </w:rPr>
      </w:pPr>
      <w:r>
        <w:rPr>
          <w:color w:val="000000"/>
          <w:sz w:val="28"/>
          <w:szCs w:val="28"/>
        </w:rPr>
        <w:t xml:space="preserve">в) Иване </w:t>
      </w:r>
      <w:r>
        <w:rPr>
          <w:color w:val="000000"/>
          <w:sz w:val="28"/>
          <w:szCs w:val="28"/>
          <w:lang w:val="en-US"/>
        </w:rPr>
        <w:t>IV</w:t>
      </w:r>
      <w:r>
        <w:rPr>
          <w:color w:val="000000"/>
          <w:sz w:val="28"/>
          <w:szCs w:val="28"/>
        </w:rPr>
        <w:t xml:space="preserve">; </w:t>
      </w:r>
    </w:p>
    <w:p w:rsidR="001358F6" w:rsidRDefault="001358F6" w:rsidP="004A168F">
      <w:pPr>
        <w:tabs>
          <w:tab w:val="left" w:pos="570"/>
        </w:tabs>
        <w:ind w:right="-1"/>
        <w:jc w:val="both"/>
        <w:rPr>
          <w:color w:val="000000"/>
          <w:sz w:val="28"/>
          <w:szCs w:val="28"/>
        </w:rPr>
      </w:pPr>
      <w:r>
        <w:rPr>
          <w:color w:val="000000"/>
          <w:sz w:val="28"/>
          <w:szCs w:val="28"/>
        </w:rPr>
        <w:t xml:space="preserve">г) Василии </w:t>
      </w:r>
      <w:r>
        <w:rPr>
          <w:color w:val="000000"/>
          <w:sz w:val="28"/>
          <w:szCs w:val="28"/>
          <w:lang w:val="en-US"/>
        </w:rPr>
        <w:t>II</w:t>
      </w:r>
      <w:r>
        <w:rPr>
          <w:color w:val="000000"/>
          <w:sz w:val="28"/>
          <w:szCs w:val="28"/>
        </w:rPr>
        <w:t>.</w:t>
      </w:r>
    </w:p>
    <w:p w:rsidR="001358F6" w:rsidRDefault="001358F6" w:rsidP="004A168F">
      <w:pPr>
        <w:tabs>
          <w:tab w:val="left" w:pos="570"/>
        </w:tabs>
        <w:ind w:right="-1"/>
        <w:jc w:val="both"/>
        <w:rPr>
          <w:b/>
          <w:color w:val="000000"/>
          <w:sz w:val="28"/>
          <w:szCs w:val="28"/>
        </w:rPr>
      </w:pPr>
      <w:r>
        <w:rPr>
          <w:b/>
          <w:sz w:val="28"/>
          <w:szCs w:val="28"/>
        </w:rPr>
        <w:t xml:space="preserve">4. </w:t>
      </w:r>
      <w:r>
        <w:rPr>
          <w:b/>
          <w:color w:val="000000"/>
          <w:sz w:val="28"/>
          <w:szCs w:val="28"/>
        </w:rPr>
        <w:t>Даты - 1478 г., 1485 г., 1510 г. - связаны с:</w:t>
      </w:r>
    </w:p>
    <w:p w:rsidR="001358F6" w:rsidRDefault="001358F6" w:rsidP="004A168F">
      <w:pPr>
        <w:tabs>
          <w:tab w:val="left" w:pos="570"/>
        </w:tabs>
        <w:ind w:right="-1"/>
        <w:jc w:val="both"/>
        <w:rPr>
          <w:color w:val="000000"/>
          <w:sz w:val="28"/>
          <w:szCs w:val="28"/>
        </w:rPr>
      </w:pPr>
      <w:r>
        <w:rPr>
          <w:color w:val="000000"/>
          <w:sz w:val="28"/>
          <w:szCs w:val="28"/>
        </w:rPr>
        <w:t>а) процессом объединения русских земель;</w:t>
      </w:r>
    </w:p>
    <w:p w:rsidR="001358F6" w:rsidRDefault="001358F6" w:rsidP="004A168F">
      <w:pPr>
        <w:tabs>
          <w:tab w:val="left" w:pos="570"/>
        </w:tabs>
        <w:ind w:right="-1"/>
        <w:jc w:val="both"/>
        <w:rPr>
          <w:color w:val="000000"/>
          <w:sz w:val="28"/>
          <w:szCs w:val="28"/>
        </w:rPr>
      </w:pPr>
      <w:r>
        <w:rPr>
          <w:color w:val="000000"/>
          <w:sz w:val="28"/>
          <w:szCs w:val="28"/>
        </w:rPr>
        <w:t>б) этапами закрепощения крестьян;</w:t>
      </w:r>
    </w:p>
    <w:p w:rsidR="001358F6" w:rsidRDefault="001358F6" w:rsidP="004A168F">
      <w:pPr>
        <w:tabs>
          <w:tab w:val="left" w:pos="570"/>
        </w:tabs>
        <w:ind w:right="-1"/>
        <w:jc w:val="both"/>
        <w:rPr>
          <w:color w:val="000000"/>
          <w:sz w:val="28"/>
          <w:szCs w:val="28"/>
        </w:rPr>
      </w:pPr>
      <w:r>
        <w:rPr>
          <w:color w:val="000000"/>
          <w:sz w:val="28"/>
          <w:szCs w:val="28"/>
        </w:rPr>
        <w:t>в) историей борьбы Руси с ордынским владычеством;</w:t>
      </w:r>
    </w:p>
    <w:p w:rsidR="001358F6" w:rsidRDefault="001358F6" w:rsidP="004A168F">
      <w:pPr>
        <w:tabs>
          <w:tab w:val="left" w:pos="570"/>
        </w:tabs>
        <w:ind w:right="-1"/>
        <w:jc w:val="both"/>
        <w:rPr>
          <w:color w:val="000000"/>
          <w:sz w:val="28"/>
          <w:szCs w:val="28"/>
        </w:rPr>
      </w:pPr>
      <w:r>
        <w:rPr>
          <w:color w:val="000000"/>
          <w:sz w:val="28"/>
          <w:szCs w:val="28"/>
        </w:rPr>
        <w:t>г) этапами борьбы России за выход в Балтийское море.</w:t>
      </w:r>
    </w:p>
    <w:p w:rsidR="001358F6" w:rsidRDefault="001358F6" w:rsidP="004A168F">
      <w:pPr>
        <w:tabs>
          <w:tab w:val="left" w:pos="570"/>
        </w:tabs>
        <w:rPr>
          <w:b/>
          <w:sz w:val="28"/>
          <w:szCs w:val="28"/>
        </w:rPr>
      </w:pPr>
      <w:r>
        <w:rPr>
          <w:b/>
          <w:sz w:val="28"/>
          <w:szCs w:val="28"/>
        </w:rPr>
        <w:t>5. О возвышении великокняжеской власти в XV – начале XVI в. свидетельствовало:</w:t>
      </w:r>
    </w:p>
    <w:p w:rsidR="001358F6" w:rsidRDefault="001358F6" w:rsidP="004A168F">
      <w:pPr>
        <w:tabs>
          <w:tab w:val="left" w:pos="570"/>
        </w:tabs>
        <w:rPr>
          <w:sz w:val="28"/>
          <w:szCs w:val="28"/>
        </w:rPr>
      </w:pPr>
      <w:r>
        <w:rPr>
          <w:sz w:val="28"/>
          <w:szCs w:val="28"/>
        </w:rPr>
        <w:t>а) создание Земских соборов;</w:t>
      </w:r>
    </w:p>
    <w:p w:rsidR="001358F6" w:rsidRDefault="001358F6" w:rsidP="004A168F">
      <w:pPr>
        <w:tabs>
          <w:tab w:val="left" w:pos="570"/>
        </w:tabs>
        <w:rPr>
          <w:sz w:val="28"/>
          <w:szCs w:val="28"/>
        </w:rPr>
      </w:pPr>
      <w:r>
        <w:rPr>
          <w:sz w:val="28"/>
          <w:szCs w:val="28"/>
        </w:rPr>
        <w:t>б) принятие великим князем титула «государя и самодержца всея Руси»;</w:t>
      </w:r>
    </w:p>
    <w:p w:rsidR="001358F6" w:rsidRDefault="001358F6" w:rsidP="004A168F">
      <w:pPr>
        <w:tabs>
          <w:tab w:val="left" w:pos="570"/>
        </w:tabs>
        <w:rPr>
          <w:sz w:val="28"/>
          <w:szCs w:val="28"/>
        </w:rPr>
      </w:pPr>
      <w:r>
        <w:rPr>
          <w:sz w:val="28"/>
          <w:szCs w:val="28"/>
        </w:rPr>
        <w:t xml:space="preserve">в) усиление роли Боярской думы; </w:t>
      </w:r>
    </w:p>
    <w:p w:rsidR="001358F6" w:rsidRDefault="001358F6" w:rsidP="004A168F">
      <w:pPr>
        <w:tabs>
          <w:tab w:val="left" w:pos="570"/>
        </w:tabs>
        <w:rPr>
          <w:sz w:val="28"/>
          <w:szCs w:val="28"/>
        </w:rPr>
      </w:pPr>
      <w:r>
        <w:rPr>
          <w:sz w:val="28"/>
          <w:szCs w:val="28"/>
        </w:rPr>
        <w:t>г) создание Верховного тайного совета.</w:t>
      </w:r>
    </w:p>
    <w:p w:rsidR="001358F6" w:rsidRDefault="001358F6" w:rsidP="004A168F">
      <w:pPr>
        <w:tabs>
          <w:tab w:val="left" w:pos="570"/>
        </w:tabs>
        <w:rPr>
          <w:b/>
          <w:sz w:val="28"/>
          <w:szCs w:val="28"/>
        </w:rPr>
      </w:pPr>
      <w:r>
        <w:rPr>
          <w:b/>
          <w:sz w:val="28"/>
          <w:szCs w:val="28"/>
        </w:rPr>
        <w:t>6. Когда и кто в России впервые принял царский титул:</w:t>
      </w:r>
    </w:p>
    <w:p w:rsidR="001358F6" w:rsidRDefault="001358F6" w:rsidP="004A168F">
      <w:pPr>
        <w:tabs>
          <w:tab w:val="left" w:pos="570"/>
        </w:tabs>
        <w:rPr>
          <w:sz w:val="28"/>
          <w:szCs w:val="28"/>
        </w:rPr>
      </w:pPr>
      <w:r>
        <w:rPr>
          <w:sz w:val="28"/>
          <w:szCs w:val="28"/>
        </w:rPr>
        <w:t xml:space="preserve">а) 1505 г. - Иван </w:t>
      </w:r>
      <w:r>
        <w:rPr>
          <w:sz w:val="28"/>
          <w:szCs w:val="28"/>
          <w:lang w:val="en-US"/>
        </w:rPr>
        <w:t>III</w:t>
      </w:r>
      <w:r>
        <w:rPr>
          <w:sz w:val="28"/>
          <w:szCs w:val="28"/>
        </w:rPr>
        <w:t>;</w:t>
      </w:r>
    </w:p>
    <w:p w:rsidR="001358F6" w:rsidRDefault="001358F6" w:rsidP="004A168F">
      <w:pPr>
        <w:tabs>
          <w:tab w:val="left" w:pos="570"/>
        </w:tabs>
        <w:rPr>
          <w:sz w:val="28"/>
          <w:szCs w:val="28"/>
        </w:rPr>
      </w:pPr>
      <w:r>
        <w:rPr>
          <w:sz w:val="28"/>
          <w:szCs w:val="28"/>
        </w:rPr>
        <w:t xml:space="preserve">б) 1547 г. - Иван </w:t>
      </w:r>
      <w:r>
        <w:rPr>
          <w:sz w:val="28"/>
          <w:szCs w:val="28"/>
          <w:lang w:val="en-US"/>
        </w:rPr>
        <w:t>IV</w:t>
      </w:r>
      <w:r>
        <w:rPr>
          <w:sz w:val="28"/>
          <w:szCs w:val="28"/>
        </w:rPr>
        <w:t>;</w:t>
      </w:r>
    </w:p>
    <w:p w:rsidR="001358F6" w:rsidRDefault="001358F6" w:rsidP="004A168F">
      <w:pPr>
        <w:tabs>
          <w:tab w:val="left" w:pos="570"/>
        </w:tabs>
        <w:rPr>
          <w:sz w:val="28"/>
          <w:szCs w:val="28"/>
        </w:rPr>
      </w:pPr>
      <w:r>
        <w:rPr>
          <w:sz w:val="28"/>
          <w:szCs w:val="28"/>
        </w:rPr>
        <w:t xml:space="preserve">в) 1721 г. - Петр </w:t>
      </w:r>
      <w:r>
        <w:rPr>
          <w:sz w:val="28"/>
          <w:szCs w:val="28"/>
          <w:lang w:val="en-US"/>
        </w:rPr>
        <w:t>I</w:t>
      </w:r>
      <w:r>
        <w:rPr>
          <w:sz w:val="28"/>
          <w:szCs w:val="28"/>
        </w:rPr>
        <w:t>;</w:t>
      </w:r>
    </w:p>
    <w:p w:rsidR="001358F6" w:rsidRDefault="001358F6" w:rsidP="004A168F">
      <w:pPr>
        <w:tabs>
          <w:tab w:val="left" w:pos="570"/>
        </w:tabs>
        <w:rPr>
          <w:sz w:val="28"/>
          <w:szCs w:val="28"/>
        </w:rPr>
      </w:pPr>
      <w:r>
        <w:rPr>
          <w:sz w:val="28"/>
          <w:szCs w:val="28"/>
        </w:rPr>
        <w:t xml:space="preserve">г) 1762 г. - Петр </w:t>
      </w:r>
      <w:r>
        <w:rPr>
          <w:sz w:val="28"/>
          <w:szCs w:val="28"/>
          <w:lang w:val="en-US"/>
        </w:rPr>
        <w:t>III</w:t>
      </w:r>
      <w:r>
        <w:rPr>
          <w:sz w:val="28"/>
          <w:szCs w:val="28"/>
        </w:rPr>
        <w:t>.</w:t>
      </w:r>
    </w:p>
    <w:p w:rsidR="001358F6" w:rsidRDefault="001358F6" w:rsidP="004A168F">
      <w:pPr>
        <w:tabs>
          <w:tab w:val="left" w:pos="570"/>
        </w:tabs>
        <w:rPr>
          <w:b/>
          <w:color w:val="000000"/>
          <w:sz w:val="28"/>
          <w:szCs w:val="28"/>
        </w:rPr>
      </w:pPr>
      <w:r>
        <w:rPr>
          <w:b/>
          <w:color w:val="000000"/>
          <w:sz w:val="28"/>
          <w:szCs w:val="28"/>
        </w:rPr>
        <w:t xml:space="preserve">7. С созданием в </w:t>
      </w:r>
      <w:r>
        <w:rPr>
          <w:b/>
          <w:color w:val="000000"/>
          <w:sz w:val="28"/>
          <w:szCs w:val="28"/>
          <w:lang w:val="en-US"/>
        </w:rPr>
        <w:t>XVI</w:t>
      </w:r>
      <w:r>
        <w:rPr>
          <w:b/>
          <w:color w:val="000000"/>
          <w:sz w:val="28"/>
          <w:szCs w:val="28"/>
        </w:rPr>
        <w:t xml:space="preserve"> в. Земских соборов Россия стала:</w:t>
      </w:r>
    </w:p>
    <w:p w:rsidR="001358F6" w:rsidRDefault="001358F6" w:rsidP="004A168F">
      <w:pPr>
        <w:tabs>
          <w:tab w:val="left" w:pos="570"/>
        </w:tabs>
        <w:rPr>
          <w:color w:val="000000"/>
          <w:sz w:val="28"/>
          <w:szCs w:val="28"/>
        </w:rPr>
      </w:pPr>
      <w:r>
        <w:rPr>
          <w:color w:val="000000"/>
          <w:sz w:val="28"/>
          <w:szCs w:val="28"/>
        </w:rPr>
        <w:t>а) абсолютной монархией;</w:t>
      </w:r>
    </w:p>
    <w:p w:rsidR="001358F6" w:rsidRDefault="001358F6" w:rsidP="004A168F">
      <w:pPr>
        <w:tabs>
          <w:tab w:val="left" w:pos="570"/>
        </w:tabs>
        <w:rPr>
          <w:color w:val="000000"/>
          <w:sz w:val="28"/>
          <w:szCs w:val="28"/>
        </w:rPr>
      </w:pPr>
      <w:r>
        <w:rPr>
          <w:color w:val="000000"/>
          <w:sz w:val="28"/>
          <w:szCs w:val="28"/>
        </w:rPr>
        <w:t>б) конституционной монархией;</w:t>
      </w:r>
    </w:p>
    <w:p w:rsidR="001358F6" w:rsidRDefault="001358F6" w:rsidP="004A168F">
      <w:pPr>
        <w:tabs>
          <w:tab w:val="left" w:pos="570"/>
        </w:tabs>
        <w:rPr>
          <w:color w:val="000000"/>
          <w:sz w:val="28"/>
          <w:szCs w:val="28"/>
        </w:rPr>
      </w:pPr>
      <w:r>
        <w:rPr>
          <w:color w:val="000000"/>
          <w:sz w:val="28"/>
          <w:szCs w:val="28"/>
        </w:rPr>
        <w:t>в) вечевой республикой;</w:t>
      </w:r>
    </w:p>
    <w:p w:rsidR="001358F6" w:rsidRDefault="001358F6" w:rsidP="004A168F">
      <w:pPr>
        <w:tabs>
          <w:tab w:val="left" w:pos="570"/>
        </w:tabs>
        <w:rPr>
          <w:color w:val="000000"/>
          <w:sz w:val="28"/>
          <w:szCs w:val="28"/>
        </w:rPr>
      </w:pPr>
      <w:r>
        <w:rPr>
          <w:color w:val="000000"/>
          <w:sz w:val="28"/>
          <w:szCs w:val="28"/>
        </w:rPr>
        <w:t>г) сословно-представительной монархией.</w:t>
      </w:r>
    </w:p>
    <w:p w:rsidR="001358F6" w:rsidRDefault="001358F6" w:rsidP="004A168F">
      <w:pPr>
        <w:tabs>
          <w:tab w:val="left" w:pos="570"/>
        </w:tabs>
        <w:rPr>
          <w:b/>
          <w:color w:val="000000"/>
          <w:sz w:val="28"/>
          <w:szCs w:val="28"/>
        </w:rPr>
      </w:pPr>
      <w:r>
        <w:rPr>
          <w:b/>
          <w:sz w:val="28"/>
          <w:szCs w:val="28"/>
        </w:rPr>
        <w:t xml:space="preserve">8. </w:t>
      </w:r>
      <w:r>
        <w:rPr>
          <w:b/>
          <w:color w:val="000000"/>
          <w:sz w:val="28"/>
          <w:szCs w:val="28"/>
        </w:rPr>
        <w:t>Система мер, принятых Иваном Грозным для окончательного установления самодержавной власти, называлась:</w:t>
      </w:r>
    </w:p>
    <w:p w:rsidR="001358F6" w:rsidRDefault="001358F6" w:rsidP="004A168F">
      <w:pPr>
        <w:tabs>
          <w:tab w:val="left" w:pos="570"/>
        </w:tabs>
        <w:rPr>
          <w:color w:val="000000"/>
          <w:sz w:val="28"/>
          <w:szCs w:val="28"/>
        </w:rPr>
      </w:pPr>
      <w:r>
        <w:rPr>
          <w:color w:val="000000"/>
          <w:sz w:val="28"/>
          <w:szCs w:val="28"/>
        </w:rPr>
        <w:t>а) местничеством;</w:t>
      </w:r>
    </w:p>
    <w:p w:rsidR="001358F6" w:rsidRDefault="001358F6" w:rsidP="004A168F">
      <w:pPr>
        <w:tabs>
          <w:tab w:val="left" w:pos="570"/>
        </w:tabs>
        <w:rPr>
          <w:color w:val="000000"/>
          <w:sz w:val="28"/>
          <w:szCs w:val="28"/>
        </w:rPr>
      </w:pPr>
      <w:r>
        <w:rPr>
          <w:color w:val="000000"/>
          <w:sz w:val="28"/>
          <w:szCs w:val="28"/>
        </w:rPr>
        <w:t>б) опричниной;</w:t>
      </w:r>
    </w:p>
    <w:p w:rsidR="001358F6" w:rsidRDefault="001358F6" w:rsidP="004A168F">
      <w:pPr>
        <w:tabs>
          <w:tab w:val="left" w:pos="570"/>
        </w:tabs>
        <w:rPr>
          <w:color w:val="000000"/>
          <w:sz w:val="28"/>
          <w:szCs w:val="28"/>
        </w:rPr>
      </w:pPr>
      <w:r>
        <w:rPr>
          <w:color w:val="000000"/>
          <w:sz w:val="28"/>
          <w:szCs w:val="28"/>
        </w:rPr>
        <w:t xml:space="preserve">в) кормлением; </w:t>
      </w:r>
    </w:p>
    <w:p w:rsidR="001358F6" w:rsidRDefault="001358F6" w:rsidP="004A168F">
      <w:pPr>
        <w:tabs>
          <w:tab w:val="left" w:pos="570"/>
        </w:tabs>
        <w:rPr>
          <w:color w:val="000000"/>
          <w:sz w:val="28"/>
          <w:szCs w:val="28"/>
        </w:rPr>
      </w:pPr>
      <w:r>
        <w:rPr>
          <w:color w:val="000000"/>
          <w:sz w:val="28"/>
          <w:szCs w:val="28"/>
        </w:rPr>
        <w:t>г) земщиной.</w:t>
      </w:r>
    </w:p>
    <w:p w:rsidR="001358F6" w:rsidRDefault="001358F6" w:rsidP="004A168F">
      <w:pPr>
        <w:tabs>
          <w:tab w:val="left" w:pos="570"/>
        </w:tabs>
        <w:rPr>
          <w:b/>
          <w:sz w:val="28"/>
          <w:szCs w:val="28"/>
        </w:rPr>
      </w:pPr>
      <w:r>
        <w:rPr>
          <w:b/>
          <w:sz w:val="28"/>
          <w:szCs w:val="28"/>
        </w:rPr>
        <w:t>9. Сословием в России считалось(-ась):</w:t>
      </w:r>
    </w:p>
    <w:p w:rsidR="001358F6" w:rsidRDefault="001358F6" w:rsidP="004A168F">
      <w:pPr>
        <w:tabs>
          <w:tab w:val="left" w:pos="570"/>
        </w:tabs>
        <w:rPr>
          <w:sz w:val="28"/>
          <w:szCs w:val="28"/>
        </w:rPr>
      </w:pPr>
      <w:r>
        <w:rPr>
          <w:sz w:val="28"/>
          <w:szCs w:val="28"/>
        </w:rPr>
        <w:t>а) кулачество;</w:t>
      </w:r>
    </w:p>
    <w:p w:rsidR="001358F6" w:rsidRDefault="001358F6" w:rsidP="004A168F">
      <w:pPr>
        <w:tabs>
          <w:tab w:val="left" w:pos="570"/>
        </w:tabs>
        <w:rPr>
          <w:sz w:val="28"/>
          <w:szCs w:val="28"/>
        </w:rPr>
      </w:pPr>
      <w:r>
        <w:rPr>
          <w:sz w:val="28"/>
          <w:szCs w:val="28"/>
        </w:rPr>
        <w:t>б) духовенство;</w:t>
      </w:r>
    </w:p>
    <w:p w:rsidR="001358F6" w:rsidRDefault="001358F6" w:rsidP="004A168F">
      <w:pPr>
        <w:tabs>
          <w:tab w:val="left" w:pos="570"/>
        </w:tabs>
        <w:rPr>
          <w:sz w:val="28"/>
          <w:szCs w:val="28"/>
        </w:rPr>
      </w:pPr>
      <w:r>
        <w:rPr>
          <w:sz w:val="28"/>
          <w:szCs w:val="28"/>
        </w:rPr>
        <w:t>в) офицерство;</w:t>
      </w:r>
    </w:p>
    <w:p w:rsidR="001358F6" w:rsidRDefault="001358F6" w:rsidP="004A168F">
      <w:pPr>
        <w:tabs>
          <w:tab w:val="left" w:pos="570"/>
        </w:tabs>
        <w:rPr>
          <w:sz w:val="28"/>
          <w:szCs w:val="28"/>
        </w:rPr>
      </w:pPr>
      <w:r>
        <w:rPr>
          <w:sz w:val="28"/>
          <w:szCs w:val="28"/>
        </w:rPr>
        <w:t>г) буржуазия;</w:t>
      </w:r>
    </w:p>
    <w:p w:rsidR="001358F6" w:rsidRDefault="001358F6" w:rsidP="004A168F">
      <w:pPr>
        <w:tabs>
          <w:tab w:val="left" w:pos="570"/>
        </w:tabs>
        <w:rPr>
          <w:sz w:val="28"/>
          <w:szCs w:val="28"/>
        </w:rPr>
      </w:pPr>
      <w:r>
        <w:rPr>
          <w:sz w:val="28"/>
          <w:szCs w:val="28"/>
        </w:rPr>
        <w:t>д) пролетариат;</w:t>
      </w:r>
    </w:p>
    <w:p w:rsidR="001358F6" w:rsidRDefault="001358F6" w:rsidP="004A168F">
      <w:pPr>
        <w:tabs>
          <w:tab w:val="left" w:pos="570"/>
        </w:tabs>
        <w:rPr>
          <w:sz w:val="28"/>
          <w:szCs w:val="28"/>
        </w:rPr>
      </w:pPr>
      <w:r>
        <w:rPr>
          <w:sz w:val="28"/>
          <w:szCs w:val="28"/>
        </w:rPr>
        <w:t>е) интеллигенция.</w:t>
      </w:r>
    </w:p>
    <w:p w:rsidR="001358F6" w:rsidRDefault="001358F6" w:rsidP="004A168F">
      <w:pPr>
        <w:tabs>
          <w:tab w:val="left" w:pos="570"/>
        </w:tabs>
        <w:rPr>
          <w:b/>
          <w:sz w:val="28"/>
          <w:szCs w:val="28"/>
        </w:rPr>
      </w:pPr>
      <w:r>
        <w:rPr>
          <w:b/>
          <w:sz w:val="28"/>
          <w:szCs w:val="28"/>
        </w:rPr>
        <w:t>10. Бессрочный сыск беглых крестьян узаконен:</w:t>
      </w:r>
    </w:p>
    <w:p w:rsidR="001358F6" w:rsidRDefault="001358F6" w:rsidP="004A168F">
      <w:pPr>
        <w:tabs>
          <w:tab w:val="left" w:pos="570"/>
        </w:tabs>
        <w:rPr>
          <w:sz w:val="28"/>
          <w:szCs w:val="28"/>
        </w:rPr>
      </w:pPr>
      <w:r>
        <w:rPr>
          <w:sz w:val="28"/>
          <w:szCs w:val="28"/>
        </w:rPr>
        <w:t>а) судебником 1497 г.;</w:t>
      </w:r>
    </w:p>
    <w:p w:rsidR="001358F6" w:rsidRDefault="001358F6" w:rsidP="004A168F">
      <w:pPr>
        <w:tabs>
          <w:tab w:val="left" w:pos="570"/>
        </w:tabs>
        <w:rPr>
          <w:sz w:val="28"/>
          <w:szCs w:val="28"/>
        </w:rPr>
      </w:pPr>
      <w:r>
        <w:rPr>
          <w:sz w:val="28"/>
          <w:szCs w:val="28"/>
        </w:rPr>
        <w:t>б) Судебником 1550 г.;</w:t>
      </w:r>
    </w:p>
    <w:p w:rsidR="001358F6" w:rsidRDefault="001358F6" w:rsidP="004A168F">
      <w:pPr>
        <w:tabs>
          <w:tab w:val="left" w:pos="570"/>
        </w:tabs>
        <w:rPr>
          <w:sz w:val="28"/>
          <w:szCs w:val="28"/>
        </w:rPr>
      </w:pPr>
      <w:r>
        <w:rPr>
          <w:sz w:val="28"/>
          <w:szCs w:val="28"/>
        </w:rPr>
        <w:t>в) Соборным уложением 1649 г.;</w:t>
      </w:r>
    </w:p>
    <w:p w:rsidR="001358F6" w:rsidRDefault="001358F6" w:rsidP="004A168F">
      <w:pPr>
        <w:tabs>
          <w:tab w:val="left" w:pos="570"/>
        </w:tabs>
        <w:rPr>
          <w:sz w:val="28"/>
          <w:szCs w:val="28"/>
        </w:rPr>
      </w:pPr>
      <w:r>
        <w:rPr>
          <w:sz w:val="28"/>
          <w:szCs w:val="28"/>
        </w:rPr>
        <w:t>г) специальным указом 1581 г.</w:t>
      </w:r>
    </w:p>
    <w:p w:rsidR="001358F6" w:rsidRDefault="001358F6" w:rsidP="00B0121E">
      <w:pPr>
        <w:ind w:firstLine="570"/>
        <w:jc w:val="center"/>
        <w:outlineLvl w:val="0"/>
        <w:rPr>
          <w:b/>
          <w:sz w:val="28"/>
          <w:szCs w:val="28"/>
        </w:rPr>
      </w:pPr>
      <w:r>
        <w:rPr>
          <w:b/>
          <w:sz w:val="28"/>
          <w:szCs w:val="28"/>
        </w:rPr>
        <w:t>Рекомендуемая литература</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Алексеев Ю.Г. Освобождение Руси от Ордынского ига. – Л., 1989.</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Альшиц Д.Н. Начало самодержавия в России. – Л., 1988.</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Артамонов В.А., Мезенцев Е.В., Морозова Л.Е., и др. Создатели Московского государства (о московских государях, начиная с Юрия Долгорукого (XII в.) и кончая Петром I). - М., 1997.</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 xml:space="preserve">Буганов В.И. Россия в </w:t>
      </w:r>
      <w:r>
        <w:rPr>
          <w:sz w:val="28"/>
          <w:szCs w:val="28"/>
          <w:lang w:val="en-US"/>
        </w:rPr>
        <w:t>XVII</w:t>
      </w:r>
      <w:r>
        <w:rPr>
          <w:sz w:val="28"/>
          <w:szCs w:val="28"/>
        </w:rPr>
        <w:t xml:space="preserve"> столетии. – М., 1989.</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Вернадский Г.В. Московское царство. Ч. 1 – 2. – М., 1997.</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Гумилев Л.Н. От Руси к России. М., 2004.</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Демидова Н.Ф., Морозова Л.Е., Преображенский А.А. Первые Романовы на российском престоле. – М., 1996.</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 xml:space="preserve">Забелин И.Е. Домашний быт русских царей в </w:t>
      </w:r>
      <w:r>
        <w:rPr>
          <w:sz w:val="28"/>
          <w:szCs w:val="28"/>
          <w:lang w:val="en-US"/>
        </w:rPr>
        <w:t>XVI</w:t>
      </w:r>
      <w:r>
        <w:rPr>
          <w:sz w:val="28"/>
          <w:szCs w:val="28"/>
        </w:rPr>
        <w:t xml:space="preserve"> и </w:t>
      </w:r>
      <w:r>
        <w:rPr>
          <w:sz w:val="28"/>
          <w:szCs w:val="28"/>
          <w:lang w:val="en-US"/>
        </w:rPr>
        <w:t>XVII</w:t>
      </w:r>
      <w:r>
        <w:rPr>
          <w:sz w:val="28"/>
          <w:szCs w:val="28"/>
        </w:rPr>
        <w:t xml:space="preserve"> столетиях. – М., 2000.</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 xml:space="preserve">Зимин А.А. Россия на рубеже </w:t>
      </w:r>
      <w:r>
        <w:rPr>
          <w:sz w:val="28"/>
          <w:szCs w:val="28"/>
          <w:lang w:val="en-US"/>
        </w:rPr>
        <w:t>XV</w:t>
      </w:r>
      <w:r>
        <w:rPr>
          <w:sz w:val="28"/>
          <w:szCs w:val="28"/>
        </w:rPr>
        <w:t xml:space="preserve"> – </w:t>
      </w:r>
      <w:r>
        <w:rPr>
          <w:sz w:val="28"/>
          <w:szCs w:val="28"/>
          <w:lang w:val="en-US"/>
        </w:rPr>
        <w:t>XVI</w:t>
      </w:r>
      <w:r>
        <w:rPr>
          <w:sz w:val="28"/>
          <w:szCs w:val="28"/>
        </w:rPr>
        <w:t xml:space="preserve"> столетий. – М., 1982.</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Зимин А.А., Хорошкевич А.Л. Россия времени Ивана Грозного. – М., 1982.</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Карамзин Н.М. История государства Российского. - М., 1989. Кн. 2, 3.</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Каргалов В.В. Конец ордынского ига. – М., 1980.</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Ключевский В.О. Сказание иностранцев о Московском государстве. – М., 1991.</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Кобрин В.Б. Власть и собственность в средневековой России (</w:t>
      </w:r>
      <w:r>
        <w:rPr>
          <w:sz w:val="28"/>
          <w:szCs w:val="28"/>
          <w:lang w:val="en-US"/>
        </w:rPr>
        <w:t>XV</w:t>
      </w:r>
      <w:r>
        <w:rPr>
          <w:sz w:val="28"/>
          <w:szCs w:val="28"/>
        </w:rPr>
        <w:t xml:space="preserve"> – </w:t>
      </w:r>
      <w:r>
        <w:rPr>
          <w:sz w:val="28"/>
          <w:szCs w:val="28"/>
          <w:lang w:val="en-US"/>
        </w:rPr>
        <w:t>XVI</w:t>
      </w:r>
      <w:r>
        <w:rPr>
          <w:sz w:val="28"/>
          <w:szCs w:val="28"/>
        </w:rPr>
        <w:t xml:space="preserve"> вв.). – М., 1985.</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Кобрин В.Б. Иван Грозный. - М., 1989.</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Костомаров Н. И. Русская история в жизнеописаниях её главнейших деятелей. – М., 1991.</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Любавский М.К. Обзор истории русской колонизации. – М., 1996.</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 xml:space="preserve">Мезин С.А. История русской культуры. – </w:t>
      </w:r>
      <w:r>
        <w:rPr>
          <w:sz w:val="28"/>
          <w:szCs w:val="28"/>
          <w:lang w:val="en-US"/>
        </w:rPr>
        <w:t>X</w:t>
      </w:r>
      <w:r>
        <w:rPr>
          <w:sz w:val="28"/>
          <w:szCs w:val="28"/>
        </w:rPr>
        <w:t xml:space="preserve"> – </w:t>
      </w:r>
      <w:r>
        <w:rPr>
          <w:sz w:val="28"/>
          <w:szCs w:val="28"/>
          <w:lang w:val="en-US"/>
        </w:rPr>
        <w:t>XVIII</w:t>
      </w:r>
      <w:r>
        <w:rPr>
          <w:sz w:val="28"/>
          <w:szCs w:val="28"/>
        </w:rPr>
        <w:t xml:space="preserve"> вв. – М, 2006.</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Павлов А.П. Государев двор и политическая борьба при Борисе Годунове (1584 – 1605 гг.). – СПб, 1992.</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 xml:space="preserve">Пайпс Р. Россия при старом режиме. – М.: Захаров, 2004. </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Панченко А.М. Русская культура в канун петровских реформ. – Л., 1984.</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 xml:space="preserve">Платонов С.Ф. Очерки по истории Смуты в Московском государстве в </w:t>
      </w:r>
      <w:r>
        <w:rPr>
          <w:sz w:val="28"/>
          <w:szCs w:val="28"/>
          <w:lang w:val="en-US"/>
        </w:rPr>
        <w:t>XVI</w:t>
      </w:r>
      <w:r>
        <w:rPr>
          <w:sz w:val="28"/>
          <w:szCs w:val="28"/>
        </w:rPr>
        <w:t xml:space="preserve"> – </w:t>
      </w:r>
      <w:r>
        <w:rPr>
          <w:sz w:val="28"/>
          <w:szCs w:val="28"/>
          <w:lang w:val="en-US"/>
        </w:rPr>
        <w:t>XVII</w:t>
      </w:r>
      <w:r>
        <w:rPr>
          <w:sz w:val="28"/>
          <w:szCs w:val="28"/>
        </w:rPr>
        <w:t xml:space="preserve"> вв. – М., 1995.</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Платонов С.Ф. Смутное время. – СПб: Лань, 2001.</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Пушкарев С.Г. Обзор русской истории. М.: Наука, 1991.</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 xml:space="preserve">Россия при царевне Софье и Петре </w:t>
      </w:r>
      <w:r>
        <w:rPr>
          <w:sz w:val="28"/>
          <w:szCs w:val="28"/>
          <w:lang w:val="en-US"/>
        </w:rPr>
        <w:t>I</w:t>
      </w:r>
      <w:r>
        <w:rPr>
          <w:sz w:val="28"/>
          <w:szCs w:val="28"/>
        </w:rPr>
        <w:t>: Записки русских людей. – М.: Современник, 1990.</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Скрынников Р.Г. Борис Годунов. – М., 1983.</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Скрынников Р.Г. Иван Грозный. – М., 2004.</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Скрынников Р.Г. Россия накануне «смутного времени». – М., 1985.</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 xml:space="preserve">Скрынников Р.Г. Самозванцы в России в начале </w:t>
      </w:r>
      <w:r>
        <w:rPr>
          <w:sz w:val="28"/>
          <w:szCs w:val="28"/>
          <w:lang w:val="en-US"/>
        </w:rPr>
        <w:t>XVII</w:t>
      </w:r>
      <w:r>
        <w:rPr>
          <w:sz w:val="28"/>
          <w:szCs w:val="28"/>
        </w:rPr>
        <w:t xml:space="preserve"> века. Григорий Отрепьев. – Новосибирск, 1990.</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Скрынников Р.Г. Третий Рим. – СПб, 1994.</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Скрынников Р.Г. Царство террора. - СПб., 1992.</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 xml:space="preserve">Станиславский А.Л. Гражданская война в России </w:t>
      </w:r>
      <w:r>
        <w:rPr>
          <w:sz w:val="28"/>
          <w:szCs w:val="28"/>
          <w:lang w:val="en-US"/>
        </w:rPr>
        <w:t>XVII</w:t>
      </w:r>
      <w:r>
        <w:rPr>
          <w:sz w:val="28"/>
          <w:szCs w:val="28"/>
        </w:rPr>
        <w:t xml:space="preserve"> в. Казачество на переломе истории. – М., 1990.</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 xml:space="preserve">Шмидт С.О. Русское государство в середине </w:t>
      </w:r>
      <w:r>
        <w:rPr>
          <w:sz w:val="28"/>
          <w:szCs w:val="28"/>
          <w:lang w:val="en-US"/>
        </w:rPr>
        <w:t>XVI</w:t>
      </w:r>
      <w:r>
        <w:rPr>
          <w:sz w:val="28"/>
          <w:szCs w:val="28"/>
        </w:rPr>
        <w:t xml:space="preserve"> столетия. – М., 1984.</w:t>
      </w:r>
    </w:p>
    <w:p w:rsidR="001358F6" w:rsidRDefault="001358F6" w:rsidP="00DC01F2">
      <w:pPr>
        <w:numPr>
          <w:ilvl w:val="0"/>
          <w:numId w:val="14"/>
        </w:numPr>
        <w:tabs>
          <w:tab w:val="clear" w:pos="1080"/>
          <w:tab w:val="left" w:pos="709"/>
        </w:tabs>
        <w:spacing w:line="264" w:lineRule="auto"/>
        <w:ind w:left="0" w:firstLine="284"/>
        <w:rPr>
          <w:color w:val="000000"/>
          <w:sz w:val="28"/>
          <w:szCs w:val="28"/>
        </w:rPr>
      </w:pPr>
      <w:r>
        <w:rPr>
          <w:color w:val="000000"/>
          <w:sz w:val="28"/>
          <w:szCs w:val="28"/>
        </w:rPr>
        <w:t xml:space="preserve">Эллен Каррер Д'Анкосс </w:t>
      </w:r>
      <w:r>
        <w:rPr>
          <w:bCs/>
          <w:color w:val="000000"/>
          <w:sz w:val="28"/>
          <w:szCs w:val="28"/>
        </w:rPr>
        <w:t xml:space="preserve">Евразийская империя. История российской империи с 1552 г. до наших дней. – М., </w:t>
      </w:r>
      <w:r>
        <w:rPr>
          <w:color w:val="000000"/>
          <w:sz w:val="28"/>
          <w:szCs w:val="28"/>
        </w:rPr>
        <w:t xml:space="preserve">2006. </w:t>
      </w:r>
    </w:p>
    <w:p w:rsidR="001358F6" w:rsidRDefault="001358F6" w:rsidP="00DC01F2">
      <w:pPr>
        <w:numPr>
          <w:ilvl w:val="0"/>
          <w:numId w:val="14"/>
        </w:numPr>
        <w:tabs>
          <w:tab w:val="clear" w:pos="1080"/>
          <w:tab w:val="left" w:pos="709"/>
        </w:tabs>
        <w:spacing w:line="264" w:lineRule="auto"/>
        <w:ind w:left="0" w:firstLine="284"/>
        <w:rPr>
          <w:sz w:val="28"/>
          <w:szCs w:val="28"/>
        </w:rPr>
      </w:pPr>
      <w:r>
        <w:rPr>
          <w:sz w:val="28"/>
          <w:szCs w:val="28"/>
        </w:rPr>
        <w:t>Янов А.Л. Тень Грозного царя. М., 1997.</w:t>
      </w:r>
    </w:p>
    <w:p w:rsidR="001358F6" w:rsidRDefault="001358F6" w:rsidP="00B0121E">
      <w:pPr>
        <w:tabs>
          <w:tab w:val="left" w:pos="456"/>
        </w:tabs>
        <w:spacing w:line="360" w:lineRule="auto"/>
        <w:ind w:firstLine="570"/>
        <w:jc w:val="center"/>
        <w:rPr>
          <w:b/>
          <w:sz w:val="28"/>
          <w:szCs w:val="28"/>
        </w:rPr>
      </w:pPr>
    </w:p>
    <w:p w:rsidR="001358F6" w:rsidRDefault="001358F6" w:rsidP="00B0121E">
      <w:pPr>
        <w:tabs>
          <w:tab w:val="left" w:pos="456"/>
        </w:tabs>
        <w:spacing w:line="360" w:lineRule="auto"/>
        <w:ind w:firstLine="570"/>
        <w:jc w:val="center"/>
        <w:outlineLvl w:val="0"/>
        <w:rPr>
          <w:b/>
          <w:sz w:val="28"/>
          <w:szCs w:val="28"/>
        </w:rPr>
      </w:pPr>
      <w:r>
        <w:rPr>
          <w:b/>
          <w:sz w:val="28"/>
          <w:szCs w:val="28"/>
        </w:rPr>
        <w:t xml:space="preserve">Тема </w:t>
      </w:r>
      <w:r>
        <w:rPr>
          <w:b/>
          <w:sz w:val="28"/>
          <w:szCs w:val="28"/>
          <w:lang w:val="en-US"/>
        </w:rPr>
        <w:t>III</w:t>
      </w:r>
      <w:r>
        <w:rPr>
          <w:b/>
          <w:sz w:val="28"/>
          <w:szCs w:val="28"/>
        </w:rPr>
        <w:t>. Становление российского абсолютизма</w:t>
      </w:r>
    </w:p>
    <w:p w:rsidR="001358F6" w:rsidRDefault="001358F6" w:rsidP="00B0121E">
      <w:pPr>
        <w:pStyle w:val="31"/>
        <w:ind w:firstLine="570"/>
        <w:jc w:val="center"/>
        <w:rPr>
          <w:b/>
          <w:szCs w:val="28"/>
        </w:rPr>
      </w:pPr>
      <w:r>
        <w:rPr>
          <w:b/>
          <w:szCs w:val="28"/>
        </w:rPr>
        <w:t>План изучения темы:</w:t>
      </w:r>
    </w:p>
    <w:p w:rsidR="001358F6" w:rsidRDefault="001358F6" w:rsidP="00B0121E">
      <w:pPr>
        <w:numPr>
          <w:ilvl w:val="0"/>
          <w:numId w:val="24"/>
        </w:numPr>
        <w:tabs>
          <w:tab w:val="left" w:pos="986"/>
          <w:tab w:val="left" w:pos="1197"/>
        </w:tabs>
        <w:spacing w:line="360" w:lineRule="auto"/>
        <w:ind w:left="0" w:firstLine="570"/>
        <w:jc w:val="both"/>
        <w:rPr>
          <w:sz w:val="28"/>
          <w:szCs w:val="28"/>
        </w:rPr>
      </w:pPr>
      <w:r>
        <w:rPr>
          <w:sz w:val="28"/>
          <w:szCs w:val="28"/>
        </w:rPr>
        <w:t xml:space="preserve">Предпосылки и особенности складывания российского абсолютизма. </w:t>
      </w:r>
    </w:p>
    <w:p w:rsidR="001358F6" w:rsidRDefault="001358F6" w:rsidP="00B0121E">
      <w:pPr>
        <w:numPr>
          <w:ilvl w:val="0"/>
          <w:numId w:val="24"/>
        </w:numPr>
        <w:tabs>
          <w:tab w:val="left" w:pos="986"/>
          <w:tab w:val="left" w:pos="1197"/>
        </w:tabs>
        <w:spacing w:line="360" w:lineRule="auto"/>
        <w:ind w:left="0" w:firstLine="570"/>
        <w:jc w:val="both"/>
        <w:rPr>
          <w:sz w:val="28"/>
          <w:szCs w:val="28"/>
        </w:rPr>
      </w:pPr>
      <w:r>
        <w:rPr>
          <w:sz w:val="28"/>
          <w:szCs w:val="28"/>
        </w:rPr>
        <w:t xml:space="preserve">Эпоха Петра Великого. </w:t>
      </w:r>
    </w:p>
    <w:p w:rsidR="001358F6" w:rsidRDefault="001358F6" w:rsidP="00B0121E">
      <w:pPr>
        <w:pStyle w:val="a0"/>
        <w:numPr>
          <w:ilvl w:val="0"/>
          <w:numId w:val="24"/>
        </w:numPr>
        <w:tabs>
          <w:tab w:val="left" w:pos="986"/>
          <w:tab w:val="left" w:pos="1197"/>
        </w:tabs>
        <w:spacing w:after="0" w:line="360" w:lineRule="auto"/>
        <w:ind w:left="0" w:firstLine="570"/>
        <w:jc w:val="both"/>
        <w:rPr>
          <w:sz w:val="28"/>
          <w:szCs w:val="28"/>
        </w:rPr>
      </w:pPr>
      <w:r>
        <w:rPr>
          <w:sz w:val="28"/>
          <w:szCs w:val="28"/>
        </w:rPr>
        <w:t xml:space="preserve">Реформы Петра </w:t>
      </w:r>
      <w:r>
        <w:rPr>
          <w:sz w:val="28"/>
          <w:szCs w:val="28"/>
          <w:lang w:val="en-US"/>
        </w:rPr>
        <w:t>I</w:t>
      </w:r>
      <w:r>
        <w:rPr>
          <w:sz w:val="28"/>
          <w:szCs w:val="28"/>
        </w:rPr>
        <w:t xml:space="preserve">. </w:t>
      </w:r>
    </w:p>
    <w:p w:rsidR="001358F6" w:rsidRDefault="001358F6" w:rsidP="00B0121E">
      <w:pPr>
        <w:numPr>
          <w:ilvl w:val="0"/>
          <w:numId w:val="24"/>
        </w:numPr>
        <w:tabs>
          <w:tab w:val="left" w:pos="986"/>
          <w:tab w:val="left" w:pos="1197"/>
        </w:tabs>
        <w:spacing w:line="360" w:lineRule="auto"/>
        <w:ind w:left="0" w:firstLine="570"/>
        <w:jc w:val="both"/>
        <w:rPr>
          <w:sz w:val="28"/>
          <w:szCs w:val="28"/>
        </w:rPr>
      </w:pPr>
      <w:r>
        <w:rPr>
          <w:sz w:val="28"/>
          <w:szCs w:val="28"/>
        </w:rPr>
        <w:t xml:space="preserve">Век Екатерины. </w:t>
      </w:r>
    </w:p>
    <w:p w:rsidR="001358F6" w:rsidRDefault="001358F6" w:rsidP="00B0121E">
      <w:pPr>
        <w:tabs>
          <w:tab w:val="left" w:pos="900"/>
        </w:tabs>
        <w:ind w:firstLine="570"/>
        <w:jc w:val="center"/>
        <w:outlineLvl w:val="0"/>
        <w:rPr>
          <w:b/>
          <w:sz w:val="28"/>
          <w:szCs w:val="28"/>
        </w:rPr>
      </w:pPr>
      <w:r>
        <w:rPr>
          <w:b/>
          <w:sz w:val="28"/>
          <w:szCs w:val="28"/>
        </w:rPr>
        <w:t>Требования к знаниям</w:t>
      </w:r>
    </w:p>
    <w:p w:rsidR="001358F6" w:rsidRDefault="001358F6" w:rsidP="00B0121E">
      <w:pPr>
        <w:pStyle w:val="a9"/>
        <w:tabs>
          <w:tab w:val="left" w:pos="570"/>
        </w:tabs>
        <w:ind w:firstLine="570"/>
        <w:jc w:val="both"/>
        <w:rPr>
          <w:i/>
          <w:sz w:val="28"/>
          <w:szCs w:val="28"/>
        </w:rPr>
      </w:pPr>
      <w:r>
        <w:rPr>
          <w:sz w:val="28"/>
          <w:szCs w:val="28"/>
        </w:rPr>
        <w:t xml:space="preserve">В результате изучения темы студент должен </w:t>
      </w:r>
      <w:r>
        <w:rPr>
          <w:i/>
          <w:sz w:val="28"/>
          <w:szCs w:val="28"/>
        </w:rPr>
        <w:t xml:space="preserve">знать: </w:t>
      </w:r>
    </w:p>
    <w:p w:rsidR="001358F6" w:rsidRDefault="001358F6" w:rsidP="00B0121E">
      <w:pPr>
        <w:tabs>
          <w:tab w:val="left" w:pos="570"/>
        </w:tabs>
        <w:ind w:firstLine="570"/>
        <w:rPr>
          <w:sz w:val="28"/>
          <w:szCs w:val="28"/>
        </w:rPr>
      </w:pPr>
      <w:r>
        <w:rPr>
          <w:b/>
          <w:sz w:val="28"/>
          <w:szCs w:val="28"/>
        </w:rPr>
        <w:t xml:space="preserve">- </w:t>
      </w:r>
      <w:r>
        <w:rPr>
          <w:sz w:val="28"/>
          <w:szCs w:val="28"/>
        </w:rPr>
        <w:t>предпосылки и особенности складывания российского абсолютизма;</w:t>
      </w:r>
    </w:p>
    <w:p w:rsidR="001358F6" w:rsidRDefault="001358F6" w:rsidP="00B0121E">
      <w:pPr>
        <w:tabs>
          <w:tab w:val="left" w:pos="570"/>
        </w:tabs>
        <w:ind w:firstLine="570"/>
        <w:rPr>
          <w:sz w:val="28"/>
          <w:szCs w:val="28"/>
        </w:rPr>
      </w:pPr>
      <w:r>
        <w:rPr>
          <w:sz w:val="28"/>
          <w:szCs w:val="28"/>
        </w:rPr>
        <w:t>- специфику российского абсолютизма;</w:t>
      </w:r>
    </w:p>
    <w:p w:rsidR="001358F6" w:rsidRDefault="001358F6" w:rsidP="00B0121E">
      <w:pPr>
        <w:tabs>
          <w:tab w:val="left" w:pos="570"/>
        </w:tabs>
        <w:ind w:firstLine="570"/>
        <w:rPr>
          <w:sz w:val="28"/>
          <w:szCs w:val="28"/>
        </w:rPr>
      </w:pPr>
      <w:r>
        <w:rPr>
          <w:sz w:val="28"/>
          <w:szCs w:val="28"/>
        </w:rPr>
        <w:t xml:space="preserve">- предпосылки и основное содержание реформ Петра </w:t>
      </w:r>
      <w:r>
        <w:rPr>
          <w:sz w:val="28"/>
          <w:szCs w:val="28"/>
          <w:lang w:val="en-US"/>
        </w:rPr>
        <w:t>I</w:t>
      </w:r>
      <w:r>
        <w:rPr>
          <w:sz w:val="28"/>
          <w:szCs w:val="28"/>
        </w:rPr>
        <w:t>;</w:t>
      </w:r>
    </w:p>
    <w:p w:rsidR="001358F6" w:rsidRDefault="001358F6" w:rsidP="00B0121E">
      <w:pPr>
        <w:pStyle w:val="31"/>
        <w:tabs>
          <w:tab w:val="left" w:pos="570"/>
        </w:tabs>
        <w:spacing w:line="240" w:lineRule="auto"/>
        <w:ind w:firstLine="570"/>
        <w:jc w:val="left"/>
        <w:rPr>
          <w:szCs w:val="28"/>
        </w:rPr>
      </w:pPr>
      <w:r>
        <w:rPr>
          <w:szCs w:val="28"/>
        </w:rPr>
        <w:t>- значение петровских реформ для последующего развития России;</w:t>
      </w:r>
    </w:p>
    <w:p w:rsidR="001358F6" w:rsidRDefault="001358F6" w:rsidP="00B0121E">
      <w:pPr>
        <w:pStyle w:val="31"/>
        <w:tabs>
          <w:tab w:val="left" w:pos="570"/>
        </w:tabs>
        <w:spacing w:line="240" w:lineRule="auto"/>
        <w:ind w:firstLine="570"/>
        <w:jc w:val="left"/>
        <w:rPr>
          <w:szCs w:val="28"/>
        </w:rPr>
      </w:pPr>
      <w:r>
        <w:rPr>
          <w:szCs w:val="28"/>
        </w:rPr>
        <w:t xml:space="preserve">- особенности политики Просвещенного абсолютизма Екатерины </w:t>
      </w:r>
      <w:r>
        <w:rPr>
          <w:szCs w:val="28"/>
          <w:lang w:val="en-US"/>
        </w:rPr>
        <w:t>II</w:t>
      </w:r>
      <w:r>
        <w:rPr>
          <w:szCs w:val="28"/>
        </w:rPr>
        <w:t>;</w:t>
      </w:r>
    </w:p>
    <w:p w:rsidR="001358F6" w:rsidRDefault="001358F6" w:rsidP="00B0121E">
      <w:pPr>
        <w:pStyle w:val="31"/>
        <w:tabs>
          <w:tab w:val="left" w:pos="570"/>
        </w:tabs>
        <w:spacing w:line="240" w:lineRule="auto"/>
        <w:ind w:firstLine="570"/>
        <w:jc w:val="left"/>
        <w:rPr>
          <w:szCs w:val="28"/>
        </w:rPr>
      </w:pPr>
      <w:r>
        <w:rPr>
          <w:szCs w:val="28"/>
        </w:rPr>
        <w:t xml:space="preserve">- основные направления и результаты внешней политики России в </w:t>
      </w:r>
      <w:r>
        <w:rPr>
          <w:szCs w:val="28"/>
          <w:lang w:val="en-US"/>
        </w:rPr>
        <w:t>XVIII</w:t>
      </w:r>
      <w:r>
        <w:rPr>
          <w:szCs w:val="28"/>
        </w:rPr>
        <w:t xml:space="preserve"> веке;</w:t>
      </w:r>
    </w:p>
    <w:p w:rsidR="001358F6" w:rsidRDefault="001358F6" w:rsidP="00B0121E">
      <w:pPr>
        <w:pStyle w:val="a9"/>
        <w:tabs>
          <w:tab w:val="left" w:pos="570"/>
        </w:tabs>
        <w:ind w:firstLine="570"/>
        <w:jc w:val="both"/>
        <w:rPr>
          <w:sz w:val="28"/>
          <w:szCs w:val="28"/>
        </w:rPr>
      </w:pPr>
      <w:r>
        <w:rPr>
          <w:sz w:val="28"/>
          <w:szCs w:val="28"/>
        </w:rPr>
        <w:t xml:space="preserve">- наиболее значительных государственных деятелей России </w:t>
      </w:r>
      <w:r>
        <w:rPr>
          <w:sz w:val="28"/>
          <w:szCs w:val="28"/>
          <w:lang w:val="en-US"/>
        </w:rPr>
        <w:t>XVIII</w:t>
      </w:r>
      <w:r>
        <w:rPr>
          <w:sz w:val="28"/>
          <w:szCs w:val="28"/>
        </w:rPr>
        <w:t xml:space="preserve"> в.;</w:t>
      </w:r>
    </w:p>
    <w:p w:rsidR="001358F6" w:rsidRDefault="001358F6" w:rsidP="00B0121E">
      <w:pPr>
        <w:pStyle w:val="a9"/>
        <w:tabs>
          <w:tab w:val="left" w:pos="570"/>
        </w:tabs>
        <w:ind w:firstLine="570"/>
        <w:jc w:val="both"/>
        <w:rPr>
          <w:sz w:val="28"/>
          <w:szCs w:val="28"/>
        </w:rPr>
      </w:pPr>
      <w:r>
        <w:rPr>
          <w:sz w:val="28"/>
          <w:szCs w:val="28"/>
        </w:rPr>
        <w:t>- основные даты;</w:t>
      </w:r>
    </w:p>
    <w:p w:rsidR="001358F6" w:rsidRDefault="001358F6" w:rsidP="00B0121E">
      <w:pPr>
        <w:pStyle w:val="a9"/>
        <w:tabs>
          <w:tab w:val="left" w:pos="570"/>
        </w:tabs>
        <w:ind w:firstLine="570"/>
        <w:jc w:val="both"/>
        <w:rPr>
          <w:sz w:val="28"/>
          <w:szCs w:val="28"/>
        </w:rPr>
      </w:pPr>
      <w:r>
        <w:rPr>
          <w:sz w:val="28"/>
          <w:szCs w:val="28"/>
        </w:rPr>
        <w:t>- значение основных понятий и терминов.</w:t>
      </w:r>
    </w:p>
    <w:p w:rsidR="001358F6" w:rsidRDefault="001358F6" w:rsidP="00B0121E">
      <w:pPr>
        <w:ind w:firstLine="570"/>
        <w:jc w:val="center"/>
        <w:outlineLvl w:val="0"/>
        <w:rPr>
          <w:b/>
          <w:sz w:val="28"/>
          <w:szCs w:val="28"/>
        </w:rPr>
      </w:pPr>
      <w:r>
        <w:rPr>
          <w:b/>
          <w:sz w:val="28"/>
          <w:szCs w:val="28"/>
        </w:rPr>
        <w:t>Основные даты</w:t>
      </w:r>
    </w:p>
    <w:p w:rsidR="001358F6" w:rsidRDefault="001358F6" w:rsidP="002A0102">
      <w:pPr>
        <w:jc w:val="both"/>
        <w:rPr>
          <w:sz w:val="28"/>
          <w:szCs w:val="28"/>
        </w:rPr>
      </w:pPr>
      <w:r>
        <w:rPr>
          <w:b/>
          <w:sz w:val="28"/>
          <w:szCs w:val="28"/>
        </w:rPr>
        <w:t xml:space="preserve">1700 г. </w:t>
      </w:r>
      <w:r>
        <w:rPr>
          <w:sz w:val="28"/>
          <w:szCs w:val="28"/>
        </w:rPr>
        <w:t>– переход на летоисчисление от Рождества Христова</w:t>
      </w:r>
    </w:p>
    <w:p w:rsidR="001358F6" w:rsidRDefault="001358F6" w:rsidP="002A0102">
      <w:pPr>
        <w:jc w:val="both"/>
        <w:rPr>
          <w:sz w:val="28"/>
          <w:szCs w:val="28"/>
        </w:rPr>
      </w:pPr>
      <w:r>
        <w:rPr>
          <w:b/>
          <w:sz w:val="28"/>
          <w:szCs w:val="28"/>
        </w:rPr>
        <w:t xml:space="preserve">1705 г. </w:t>
      </w:r>
      <w:r>
        <w:rPr>
          <w:sz w:val="28"/>
          <w:szCs w:val="28"/>
        </w:rPr>
        <w:t>–</w:t>
      </w:r>
      <w:r>
        <w:rPr>
          <w:b/>
          <w:sz w:val="28"/>
          <w:szCs w:val="28"/>
        </w:rPr>
        <w:t xml:space="preserve"> </w:t>
      </w:r>
      <w:r>
        <w:rPr>
          <w:sz w:val="28"/>
          <w:szCs w:val="28"/>
        </w:rPr>
        <w:t>введение рекрутских наборов</w:t>
      </w:r>
    </w:p>
    <w:p w:rsidR="001358F6" w:rsidRDefault="001358F6" w:rsidP="002A0102">
      <w:pPr>
        <w:jc w:val="both"/>
        <w:rPr>
          <w:sz w:val="28"/>
          <w:szCs w:val="28"/>
        </w:rPr>
      </w:pPr>
      <w:r>
        <w:rPr>
          <w:b/>
          <w:sz w:val="28"/>
          <w:szCs w:val="28"/>
        </w:rPr>
        <w:t xml:space="preserve">1708 – 1710 гг. </w:t>
      </w:r>
      <w:r>
        <w:rPr>
          <w:sz w:val="28"/>
          <w:szCs w:val="28"/>
        </w:rPr>
        <w:t>– губернская реформа</w:t>
      </w:r>
    </w:p>
    <w:p w:rsidR="00810444" w:rsidRDefault="00810444" w:rsidP="002A0102">
      <w:pPr>
        <w:jc w:val="both"/>
        <w:rPr>
          <w:sz w:val="28"/>
          <w:szCs w:val="28"/>
        </w:rPr>
      </w:pPr>
      <w:smartTag w:uri="urn:schemas-microsoft-com:office:smarttags" w:element="metricconverter">
        <w:smartTagPr>
          <w:attr w:name="ProductID" w:val="1709 г"/>
        </w:smartTagPr>
        <w:r w:rsidRPr="00810444">
          <w:rPr>
            <w:b/>
            <w:sz w:val="28"/>
            <w:szCs w:val="28"/>
          </w:rPr>
          <w:t>1709 г</w:t>
        </w:r>
      </w:smartTag>
      <w:r w:rsidRPr="00810444">
        <w:rPr>
          <w:b/>
          <w:sz w:val="28"/>
          <w:szCs w:val="28"/>
        </w:rPr>
        <w:t>.</w:t>
      </w:r>
      <w:r>
        <w:rPr>
          <w:sz w:val="28"/>
          <w:szCs w:val="28"/>
        </w:rPr>
        <w:t xml:space="preserve"> – Полтавская битва</w:t>
      </w:r>
    </w:p>
    <w:p w:rsidR="001358F6" w:rsidRDefault="001358F6" w:rsidP="002A0102">
      <w:pPr>
        <w:jc w:val="both"/>
        <w:rPr>
          <w:sz w:val="28"/>
          <w:szCs w:val="28"/>
        </w:rPr>
      </w:pPr>
      <w:r>
        <w:rPr>
          <w:b/>
          <w:sz w:val="28"/>
          <w:szCs w:val="28"/>
        </w:rPr>
        <w:t xml:space="preserve">1711 г. </w:t>
      </w:r>
      <w:r>
        <w:rPr>
          <w:sz w:val="28"/>
          <w:szCs w:val="28"/>
        </w:rPr>
        <w:t>– учреждение Сената</w:t>
      </w:r>
    </w:p>
    <w:p w:rsidR="001358F6" w:rsidRDefault="001358F6" w:rsidP="002A0102">
      <w:pPr>
        <w:jc w:val="both"/>
        <w:rPr>
          <w:b/>
          <w:sz w:val="28"/>
          <w:szCs w:val="28"/>
        </w:rPr>
      </w:pPr>
      <w:r>
        <w:rPr>
          <w:b/>
          <w:sz w:val="28"/>
          <w:szCs w:val="28"/>
        </w:rPr>
        <w:t xml:space="preserve">1714 г. </w:t>
      </w:r>
      <w:r>
        <w:rPr>
          <w:sz w:val="28"/>
          <w:szCs w:val="28"/>
        </w:rPr>
        <w:t>– указ о единонаследии</w:t>
      </w:r>
      <w:r>
        <w:rPr>
          <w:b/>
          <w:sz w:val="28"/>
          <w:szCs w:val="28"/>
        </w:rPr>
        <w:t xml:space="preserve"> </w:t>
      </w:r>
    </w:p>
    <w:p w:rsidR="001358F6" w:rsidRDefault="001358F6" w:rsidP="002A0102">
      <w:pPr>
        <w:jc w:val="both"/>
        <w:rPr>
          <w:sz w:val="28"/>
          <w:szCs w:val="28"/>
        </w:rPr>
      </w:pPr>
      <w:r>
        <w:rPr>
          <w:b/>
          <w:sz w:val="28"/>
          <w:szCs w:val="28"/>
        </w:rPr>
        <w:t xml:space="preserve">1718 г. </w:t>
      </w:r>
      <w:r>
        <w:rPr>
          <w:sz w:val="28"/>
          <w:szCs w:val="28"/>
        </w:rPr>
        <w:t>– учреждение коллегий</w:t>
      </w:r>
    </w:p>
    <w:p w:rsidR="001358F6" w:rsidRDefault="001358F6" w:rsidP="002A0102">
      <w:pPr>
        <w:jc w:val="both"/>
        <w:rPr>
          <w:sz w:val="28"/>
          <w:szCs w:val="28"/>
        </w:rPr>
      </w:pPr>
      <w:r>
        <w:rPr>
          <w:b/>
          <w:sz w:val="28"/>
          <w:szCs w:val="28"/>
        </w:rPr>
        <w:t xml:space="preserve">1721 г. </w:t>
      </w:r>
      <w:r>
        <w:rPr>
          <w:sz w:val="28"/>
          <w:szCs w:val="28"/>
        </w:rPr>
        <w:t>– учреждение Синода</w:t>
      </w:r>
    </w:p>
    <w:p w:rsidR="001358F6" w:rsidRDefault="001358F6" w:rsidP="002A0102">
      <w:pPr>
        <w:jc w:val="both"/>
        <w:rPr>
          <w:sz w:val="28"/>
          <w:szCs w:val="28"/>
        </w:rPr>
      </w:pPr>
      <w:r>
        <w:rPr>
          <w:b/>
          <w:sz w:val="28"/>
          <w:szCs w:val="28"/>
        </w:rPr>
        <w:t>1721 г.</w:t>
      </w:r>
      <w:r>
        <w:rPr>
          <w:sz w:val="28"/>
          <w:szCs w:val="28"/>
        </w:rPr>
        <w:t xml:space="preserve"> – указ о престолонаследии</w:t>
      </w:r>
    </w:p>
    <w:p w:rsidR="001358F6" w:rsidRDefault="001358F6" w:rsidP="002A0102">
      <w:pPr>
        <w:jc w:val="both"/>
        <w:rPr>
          <w:sz w:val="28"/>
          <w:szCs w:val="28"/>
        </w:rPr>
      </w:pPr>
      <w:r>
        <w:rPr>
          <w:b/>
          <w:sz w:val="28"/>
          <w:szCs w:val="28"/>
        </w:rPr>
        <w:t xml:space="preserve">1725 г. </w:t>
      </w:r>
      <w:r>
        <w:rPr>
          <w:sz w:val="28"/>
          <w:szCs w:val="28"/>
        </w:rPr>
        <w:t>– введение подушной подати</w:t>
      </w:r>
    </w:p>
    <w:p w:rsidR="001358F6" w:rsidRDefault="001358F6" w:rsidP="002A0102">
      <w:pPr>
        <w:jc w:val="both"/>
        <w:rPr>
          <w:sz w:val="28"/>
          <w:szCs w:val="28"/>
        </w:rPr>
      </w:pPr>
      <w:r>
        <w:rPr>
          <w:b/>
          <w:sz w:val="28"/>
          <w:szCs w:val="28"/>
        </w:rPr>
        <w:t>1725 – 1762 гг.</w:t>
      </w:r>
      <w:r>
        <w:rPr>
          <w:sz w:val="28"/>
          <w:szCs w:val="28"/>
        </w:rPr>
        <w:t xml:space="preserve"> – эпоха дворцовых переворотов</w:t>
      </w:r>
    </w:p>
    <w:p w:rsidR="001358F6" w:rsidRDefault="001358F6" w:rsidP="002A0102">
      <w:pPr>
        <w:jc w:val="both"/>
        <w:rPr>
          <w:sz w:val="28"/>
          <w:szCs w:val="28"/>
        </w:rPr>
      </w:pPr>
      <w:r>
        <w:rPr>
          <w:b/>
          <w:sz w:val="28"/>
          <w:szCs w:val="28"/>
        </w:rPr>
        <w:t>1762 г.</w:t>
      </w:r>
      <w:r>
        <w:rPr>
          <w:sz w:val="28"/>
          <w:szCs w:val="28"/>
        </w:rPr>
        <w:t xml:space="preserve"> – манифест о вольности дворянства</w:t>
      </w:r>
    </w:p>
    <w:p w:rsidR="00040A56" w:rsidRPr="00031880" w:rsidRDefault="00040A56" w:rsidP="00031880">
      <w:pPr>
        <w:ind w:firstLine="567"/>
        <w:jc w:val="both"/>
        <w:rPr>
          <w:sz w:val="28"/>
          <w:szCs w:val="28"/>
        </w:rPr>
      </w:pPr>
      <w:r w:rsidRPr="00031880">
        <w:rPr>
          <w:sz w:val="28"/>
          <w:szCs w:val="28"/>
        </w:rPr>
        <w:t>XVIII век вошел в мировую историю как век Просвещения и начала модернизации. И</w:t>
      </w:r>
      <w:r w:rsidR="00D83607">
        <w:rPr>
          <w:sz w:val="28"/>
          <w:szCs w:val="28"/>
        </w:rPr>
        <w:t>менно</w:t>
      </w:r>
      <w:r w:rsidRPr="00031880">
        <w:rPr>
          <w:sz w:val="28"/>
          <w:szCs w:val="28"/>
        </w:rPr>
        <w:t xml:space="preserve"> в XVIII веке происходили решающие процессы обновления традиционного общества и перехода к обществу современного типа.</w:t>
      </w:r>
    </w:p>
    <w:p w:rsidR="00040A56" w:rsidRPr="00031880" w:rsidRDefault="00040A56" w:rsidP="00031880">
      <w:pPr>
        <w:ind w:firstLine="567"/>
        <w:jc w:val="both"/>
        <w:rPr>
          <w:sz w:val="28"/>
          <w:szCs w:val="28"/>
        </w:rPr>
      </w:pPr>
      <w:r w:rsidRPr="00031880">
        <w:rPr>
          <w:sz w:val="28"/>
          <w:szCs w:val="28"/>
        </w:rPr>
        <w:t>XVIII век сыграл особую роль в развитии Российского государства. Это был период сложного и противоречивого исторического развития, оставивший нерешенными и спорными многие проблемы. Одновременно это было время  начала модернизационных процессов, перемен во всех сферах общественно-политической жизни: экономике, социальных отношениях, политике, в общественной мысли и культуре.</w:t>
      </w:r>
    </w:p>
    <w:p w:rsidR="00040A56" w:rsidRPr="00031880" w:rsidRDefault="00040A56" w:rsidP="00031880">
      <w:pPr>
        <w:ind w:firstLine="567"/>
        <w:jc w:val="both"/>
        <w:rPr>
          <w:sz w:val="28"/>
          <w:szCs w:val="28"/>
        </w:rPr>
      </w:pPr>
      <w:r w:rsidRPr="00031880">
        <w:rPr>
          <w:sz w:val="28"/>
          <w:szCs w:val="28"/>
        </w:rPr>
        <w:t xml:space="preserve">Первая попытка модернизировать страну по европейскому образцу была предпринята Петром I, </w:t>
      </w:r>
      <w:r w:rsidR="0055427A">
        <w:rPr>
          <w:sz w:val="28"/>
          <w:szCs w:val="28"/>
        </w:rPr>
        <w:t>затем</w:t>
      </w:r>
      <w:r w:rsidRPr="00031880">
        <w:rPr>
          <w:sz w:val="28"/>
          <w:szCs w:val="28"/>
        </w:rPr>
        <w:t xml:space="preserve"> - Екатериной II. Радикальн</w:t>
      </w:r>
      <w:r w:rsidR="00D83607">
        <w:rPr>
          <w:sz w:val="28"/>
          <w:szCs w:val="28"/>
        </w:rPr>
        <w:t>ые преобразования XVIII в.</w:t>
      </w:r>
      <w:r w:rsidRPr="00031880">
        <w:rPr>
          <w:sz w:val="28"/>
          <w:szCs w:val="28"/>
        </w:rPr>
        <w:t xml:space="preserve"> превратили страну в м</w:t>
      </w:r>
      <w:r w:rsidR="00D83607">
        <w:rPr>
          <w:sz w:val="28"/>
          <w:szCs w:val="28"/>
        </w:rPr>
        <w:t xml:space="preserve">огучую </w:t>
      </w:r>
      <w:r w:rsidRPr="00031880">
        <w:rPr>
          <w:sz w:val="28"/>
          <w:szCs w:val="28"/>
        </w:rPr>
        <w:t xml:space="preserve">империю. </w:t>
      </w:r>
      <w:r w:rsidR="00D83607">
        <w:rPr>
          <w:sz w:val="28"/>
          <w:szCs w:val="28"/>
        </w:rPr>
        <w:t xml:space="preserve">Значительно расширилась территория государства, увеличилось население. </w:t>
      </w:r>
      <w:r w:rsidRPr="00031880">
        <w:rPr>
          <w:sz w:val="28"/>
          <w:szCs w:val="28"/>
        </w:rPr>
        <w:t>Возрастали объемы промышленного и сельскохозяйственного производства. Успешно развивалась внутренняя и внешняя торговля. Укрепилась центральная и местная власть. Ускорилос</w:t>
      </w:r>
      <w:r w:rsidR="0055427A">
        <w:rPr>
          <w:sz w:val="28"/>
          <w:szCs w:val="28"/>
        </w:rPr>
        <w:t>ь развитие присоединенных территорий</w:t>
      </w:r>
      <w:r w:rsidRPr="00031880">
        <w:rPr>
          <w:sz w:val="28"/>
          <w:szCs w:val="28"/>
        </w:rPr>
        <w:t>. Были созданы сильнейшие в мире регулярные армия и флот, начало которым положил Петр Великий.</w:t>
      </w:r>
    </w:p>
    <w:p w:rsidR="00040A56" w:rsidRPr="00031880" w:rsidRDefault="00040A56" w:rsidP="00031880">
      <w:pPr>
        <w:ind w:firstLine="567"/>
        <w:jc w:val="both"/>
        <w:rPr>
          <w:sz w:val="28"/>
          <w:szCs w:val="28"/>
        </w:rPr>
      </w:pPr>
      <w:r w:rsidRPr="00031880">
        <w:rPr>
          <w:sz w:val="28"/>
          <w:szCs w:val="28"/>
        </w:rPr>
        <w:t xml:space="preserve">Однако итоги модернизации экономики страны и ее социальной структуры, были противоречивыми. Причина состояла в том, что преобразование страны </w:t>
      </w:r>
      <w:r w:rsidR="0055427A">
        <w:rPr>
          <w:sz w:val="28"/>
          <w:szCs w:val="28"/>
        </w:rPr>
        <w:t xml:space="preserve">велось </w:t>
      </w:r>
      <w:r w:rsidRPr="00031880">
        <w:rPr>
          <w:sz w:val="28"/>
          <w:szCs w:val="28"/>
        </w:rPr>
        <w:t xml:space="preserve">на крепостнических основах. Так, Петр Великий, кардинально изменив промышленную сферу, оставил старые порядки в сельском хозяйстве. Он попытался приспособить к новым потребностям социальные отношения, но создал стройную иерархию зависимых от трона сословий. В результате мечты Петра I о государстве </w:t>
      </w:r>
      <w:r w:rsidR="00D83607">
        <w:rPr>
          <w:sz w:val="28"/>
          <w:szCs w:val="28"/>
        </w:rPr>
        <w:t>«</w:t>
      </w:r>
      <w:r w:rsidRPr="00031880">
        <w:rPr>
          <w:sz w:val="28"/>
          <w:szCs w:val="28"/>
        </w:rPr>
        <w:t>общего блага</w:t>
      </w:r>
      <w:r w:rsidR="00D83607">
        <w:rPr>
          <w:sz w:val="28"/>
          <w:szCs w:val="28"/>
        </w:rPr>
        <w:t>»</w:t>
      </w:r>
      <w:r w:rsidRPr="00031880">
        <w:rPr>
          <w:sz w:val="28"/>
          <w:szCs w:val="28"/>
        </w:rPr>
        <w:t xml:space="preserve"> превратились на практике в создание бюрократического государства. Потерпел поражение и рывок в преобразовании крепостнической структуры, предпринятый Екатериной Великой.</w:t>
      </w:r>
    </w:p>
    <w:p w:rsidR="00040A56" w:rsidRPr="00031880" w:rsidRDefault="00040A56" w:rsidP="00031880">
      <w:pPr>
        <w:ind w:firstLine="567"/>
        <w:jc w:val="both"/>
        <w:rPr>
          <w:sz w:val="28"/>
          <w:szCs w:val="28"/>
        </w:rPr>
      </w:pPr>
      <w:r w:rsidRPr="00031880">
        <w:rPr>
          <w:sz w:val="28"/>
          <w:szCs w:val="28"/>
        </w:rPr>
        <w:t>XVIII столетие стало веком утверждения абсолютной монархии, укрепления привилегий дворянства и усиления крепостного гнета. Самодержавие сосредоточило в своих руках неограниченную государственную власть. Важнейшие черты и элементы бюрократического государственного аппарата и абсолютизма в России в XVIII веке явились основой последующего развития русского самодержавия.</w:t>
      </w:r>
    </w:p>
    <w:p w:rsidR="00040A56" w:rsidRPr="00031880" w:rsidRDefault="00040A56" w:rsidP="00031880">
      <w:pPr>
        <w:ind w:firstLine="567"/>
        <w:jc w:val="both"/>
        <w:rPr>
          <w:sz w:val="28"/>
          <w:szCs w:val="28"/>
        </w:rPr>
      </w:pPr>
      <w:r w:rsidRPr="00031880">
        <w:rPr>
          <w:sz w:val="28"/>
          <w:szCs w:val="28"/>
        </w:rPr>
        <w:t>Вместе с тем абсолютизм XVIII века сыграл прогрессивную роль в истории российского государства, так как способствовал становлению буржуазных отношений и превращению России в ведущую мировую державу.</w:t>
      </w:r>
    </w:p>
    <w:p w:rsidR="001358F6" w:rsidRDefault="001358F6" w:rsidP="00B0121E">
      <w:pPr>
        <w:ind w:firstLine="570"/>
        <w:jc w:val="center"/>
        <w:outlineLvl w:val="0"/>
        <w:rPr>
          <w:b/>
          <w:sz w:val="28"/>
          <w:szCs w:val="28"/>
        </w:rPr>
      </w:pPr>
      <w:r>
        <w:rPr>
          <w:b/>
          <w:sz w:val="28"/>
          <w:szCs w:val="28"/>
        </w:rPr>
        <w:t>Глоссарий</w:t>
      </w:r>
    </w:p>
    <w:p w:rsidR="001358F6" w:rsidRDefault="001358F6" w:rsidP="00B0121E">
      <w:pPr>
        <w:ind w:firstLine="570"/>
        <w:jc w:val="both"/>
        <w:rPr>
          <w:sz w:val="28"/>
          <w:szCs w:val="28"/>
        </w:rPr>
      </w:pPr>
      <w:r>
        <w:rPr>
          <w:b/>
          <w:sz w:val="28"/>
          <w:szCs w:val="28"/>
        </w:rPr>
        <w:t>Абсолютизм</w:t>
      </w:r>
      <w:r>
        <w:rPr>
          <w:sz w:val="28"/>
          <w:szCs w:val="28"/>
        </w:rPr>
        <w:t xml:space="preserve"> - форма феодального государства, при которой монарху принадлежит неограниченная верховная власть. При абсолютизме феодальное государство достигает наивысшей степени централизации, создаются разветвленный бюрократический аппарат, постоянная армия и полиция, деятельность органов сословного представительства, как правило, прекращается. Расцвет абсолютизма в странах Западной Европы приходится на XVII - XVIII вв. В России абсолютизм существовал с XVIII до начала XX в.</w:t>
      </w:r>
    </w:p>
    <w:p w:rsidR="001358F6" w:rsidRDefault="001358F6" w:rsidP="00B0121E">
      <w:pPr>
        <w:ind w:firstLine="570"/>
        <w:jc w:val="both"/>
        <w:rPr>
          <w:sz w:val="28"/>
          <w:szCs w:val="28"/>
        </w:rPr>
      </w:pPr>
      <w:r>
        <w:rPr>
          <w:b/>
          <w:sz w:val="28"/>
          <w:szCs w:val="28"/>
        </w:rPr>
        <w:t>Внешняя политика</w:t>
      </w:r>
      <w:r>
        <w:rPr>
          <w:sz w:val="28"/>
          <w:szCs w:val="28"/>
        </w:rPr>
        <w:t xml:space="preserve"> России (1725 – 1800) - характеризуется важными достижениями: решение балтийской проблемы: в результате русско-шведских войн 1741 - 1743 гг. и 1788 - 1790 гг. Россия закрепила владения на Балтике и присоединила часть Финляндии; получение выхода к Черному морю: в результате войны с Турцией 1735 - 1739 гг. возвращен Азов, присоединены территории вдоль среднего течения Днепра, войны 1768 - 1774 гг. – получен доступ к Черному морю, последствием войны было присоединение Крымского ханства (1783); итогом войны 1787 - 1791 гг. стало закрепление полученных владений, русская граница передвигалась до Днестра; участие в решении общеевропейских проблем: в Семилетней войне против усиления Пруссии (1757 - 1762); в разделах Польши (1772, 1793, 1795), что позволило присоединить Белоруссию, Правобережную Украину, Литву, герцогство Курляндское; участие в антифранцузской коалиции (1798 - 1800).</w:t>
      </w:r>
    </w:p>
    <w:p w:rsidR="001358F6" w:rsidRDefault="001358F6" w:rsidP="00B0121E">
      <w:pPr>
        <w:ind w:firstLine="570"/>
        <w:jc w:val="both"/>
        <w:rPr>
          <w:sz w:val="28"/>
          <w:szCs w:val="28"/>
        </w:rPr>
      </w:pPr>
      <w:r>
        <w:rPr>
          <w:b/>
          <w:sz w:val="28"/>
          <w:szCs w:val="28"/>
        </w:rPr>
        <w:t>Военные реформы Петра I</w:t>
      </w:r>
      <w:r>
        <w:rPr>
          <w:sz w:val="28"/>
          <w:szCs w:val="28"/>
        </w:rPr>
        <w:t xml:space="preserve"> - реформы, приведшие к созданию регулярной армии, главными из которых были: ликвидация поместного дворянского ополчения и стрелецкого войска; введение рекрутской повинности с одновременным установлением пожизненной военной службы дворян; перевооружение армии на основе единых новейших образцов; создание первоклассного военного флота.</w:t>
      </w:r>
    </w:p>
    <w:p w:rsidR="001358F6" w:rsidRDefault="001358F6" w:rsidP="00B0121E">
      <w:pPr>
        <w:ind w:firstLine="570"/>
        <w:jc w:val="both"/>
        <w:rPr>
          <w:sz w:val="28"/>
          <w:szCs w:val="28"/>
        </w:rPr>
      </w:pPr>
      <w:r>
        <w:rPr>
          <w:b/>
          <w:sz w:val="28"/>
          <w:szCs w:val="28"/>
        </w:rPr>
        <w:t xml:space="preserve">Государственная повинность </w:t>
      </w:r>
      <w:r>
        <w:rPr>
          <w:sz w:val="28"/>
          <w:szCs w:val="28"/>
        </w:rPr>
        <w:t>– обязанность населения выполнять работы, нести службу и платить подати в пользу государства.</w:t>
      </w:r>
    </w:p>
    <w:p w:rsidR="001358F6" w:rsidRDefault="001358F6" w:rsidP="00B0121E">
      <w:pPr>
        <w:ind w:firstLine="570"/>
        <w:jc w:val="both"/>
        <w:rPr>
          <w:sz w:val="28"/>
          <w:szCs w:val="28"/>
        </w:rPr>
      </w:pPr>
      <w:r>
        <w:rPr>
          <w:b/>
          <w:sz w:val="28"/>
          <w:szCs w:val="28"/>
        </w:rPr>
        <w:t>Государственные крестьяне</w:t>
      </w:r>
      <w:r>
        <w:rPr>
          <w:sz w:val="28"/>
          <w:szCs w:val="28"/>
        </w:rPr>
        <w:t xml:space="preserve"> - особое сословие в XVIII – первой половине XIX в., оформленное указами Петра I из остатков незакрепощенного земледельческого населения (черносошных крестьян, сибирских пашенных крестьян, однодворцев, нерусских народностей Поволжья и Приуралья). В отличие от помещичьих и дворцовых крестьян, жили на казенных землях и, пользуясь отведенными наделами, платили казне феодальную ренту, подчинялись управлению государственных органов и считались лично свободными.</w:t>
      </w:r>
    </w:p>
    <w:p w:rsidR="001358F6" w:rsidRDefault="001358F6" w:rsidP="00B0121E">
      <w:pPr>
        <w:ind w:firstLine="570"/>
        <w:jc w:val="both"/>
        <w:rPr>
          <w:sz w:val="28"/>
          <w:szCs w:val="28"/>
        </w:rPr>
      </w:pPr>
      <w:r>
        <w:rPr>
          <w:b/>
          <w:sz w:val="28"/>
          <w:szCs w:val="28"/>
        </w:rPr>
        <w:t>Духовный переворот XVIII в.</w:t>
      </w:r>
      <w:r>
        <w:rPr>
          <w:sz w:val="28"/>
          <w:szCs w:val="28"/>
        </w:rPr>
        <w:t xml:space="preserve"> - переход от церковной и относительно замкнутой культуры к культуре светской и европейской: появление сети школ, специальных и высших учебных заведений; возникновение отечественной науки (Ломоносов М.В., Ползунов И.И.); создание выдающихся произведений живописи (Рокотов Ф.С., Боровиковский В.Л., Левицкий Д.Г.), скульптуры (Шубин Ф.И.), гражданской архитектуры (Растрелли В.В., Казаков М.Ф.), формирование отечественной словесности, периодической печати, театра (Тредиаковский В.К., Сумароков А.П., Державин Г.Р.).</w:t>
      </w:r>
    </w:p>
    <w:p w:rsidR="001358F6" w:rsidRDefault="001358F6" w:rsidP="00B0121E">
      <w:pPr>
        <w:ind w:firstLine="570"/>
        <w:jc w:val="both"/>
        <w:rPr>
          <w:sz w:val="28"/>
          <w:szCs w:val="28"/>
        </w:rPr>
      </w:pPr>
      <w:r>
        <w:rPr>
          <w:b/>
          <w:sz w:val="28"/>
          <w:szCs w:val="28"/>
        </w:rPr>
        <w:t>Европеизация</w:t>
      </w:r>
      <w:r>
        <w:rPr>
          <w:sz w:val="28"/>
          <w:szCs w:val="28"/>
        </w:rPr>
        <w:t xml:space="preserve"> страны (первая четверть XVIII в.), осуществленные при Петре I преобразования в культуре и быту по европейским образцам, начало которым положило участие Петра I в Великом посольстве (1697 - 1698): введение нового летоисчисления (1700), гражданского шрифта (1708), возникновение периодической печати (1703), начало создания системы светской школы для обеспечения потребностей промышленности, армии, госаппарата (создание специальных и цифирных школ, открытие Академии наук (1725)), а также введение ассамблей, европейского платья, курения табака, запрет на ношение бороды и др.</w:t>
      </w:r>
    </w:p>
    <w:p w:rsidR="001358F6" w:rsidRDefault="001358F6" w:rsidP="00B0121E">
      <w:pPr>
        <w:ind w:firstLine="570"/>
        <w:jc w:val="both"/>
        <w:rPr>
          <w:sz w:val="28"/>
          <w:szCs w:val="28"/>
        </w:rPr>
      </w:pPr>
      <w:r>
        <w:rPr>
          <w:b/>
          <w:sz w:val="28"/>
          <w:szCs w:val="28"/>
        </w:rPr>
        <w:t>Император</w:t>
      </w:r>
      <w:r>
        <w:rPr>
          <w:sz w:val="28"/>
          <w:szCs w:val="28"/>
        </w:rPr>
        <w:t xml:space="preserve"> (лат. imperator – повелитель), титул главы империи. В России впервые присвоен Петру I в 1721 г. по инициативе Сената. По законам Российской империи имел верховную самодержавную власть и его особа была «священна и неприкосновенна». Находясь во главе государства, единолично осуществлял исполнительную и законодательную власть (с 1906 г. – делил законодательную власть вместе с Государственной думой и Государственным советом).</w:t>
      </w:r>
    </w:p>
    <w:p w:rsidR="001358F6" w:rsidRDefault="001358F6" w:rsidP="00B0121E">
      <w:pPr>
        <w:ind w:firstLine="570"/>
        <w:jc w:val="both"/>
        <w:rPr>
          <w:sz w:val="28"/>
          <w:szCs w:val="28"/>
        </w:rPr>
      </w:pPr>
      <w:r>
        <w:rPr>
          <w:b/>
          <w:sz w:val="28"/>
          <w:szCs w:val="28"/>
        </w:rPr>
        <w:t>Кабинет министров</w:t>
      </w:r>
      <w:r>
        <w:rPr>
          <w:sz w:val="28"/>
          <w:szCs w:val="28"/>
        </w:rPr>
        <w:t xml:space="preserve"> - высшее государственное учреждение (1731 – 1741). Создан указом Анны Ивановны как совет при императрице, получил широкие права в области внутренней и внешней политики, законодательства, наблюдал за судебными и финансовыми делами, решал важнейшие административные вопросы.</w:t>
      </w:r>
    </w:p>
    <w:p w:rsidR="001358F6" w:rsidRDefault="001358F6" w:rsidP="00B0121E">
      <w:pPr>
        <w:ind w:firstLine="570"/>
        <w:jc w:val="both"/>
        <w:rPr>
          <w:sz w:val="28"/>
          <w:szCs w:val="28"/>
        </w:rPr>
      </w:pPr>
      <w:r>
        <w:rPr>
          <w:b/>
          <w:sz w:val="28"/>
          <w:szCs w:val="28"/>
        </w:rPr>
        <w:t>Коллегии</w:t>
      </w:r>
      <w:r>
        <w:rPr>
          <w:sz w:val="28"/>
          <w:szCs w:val="28"/>
        </w:rPr>
        <w:t xml:space="preserve"> - центральные государственные учреждения, образованные Петром I в ходе реформы государственного управления. В основу их деятельности был положен коллегиальный принцип управления. Перечень открывавшихся коллегий окончательно определили указы 15 декабря </w:t>
      </w:r>
      <w:smartTag w:uri="urn:schemas-microsoft-com:office:smarttags" w:element="metricconverter">
        <w:smartTagPr>
          <w:attr w:name="ProductID" w:val="1717 г"/>
        </w:smartTagPr>
        <w:r>
          <w:rPr>
            <w:sz w:val="28"/>
            <w:szCs w:val="28"/>
          </w:rPr>
          <w:t>1717 г</w:t>
        </w:r>
      </w:smartTag>
      <w:r>
        <w:rPr>
          <w:sz w:val="28"/>
          <w:szCs w:val="28"/>
        </w:rPr>
        <w:t xml:space="preserve">. и 12 декабря </w:t>
      </w:r>
      <w:smartTag w:uri="urn:schemas-microsoft-com:office:smarttags" w:element="metricconverter">
        <w:smartTagPr>
          <w:attr w:name="ProductID" w:val="1718 г"/>
        </w:smartTagPr>
        <w:r>
          <w:rPr>
            <w:sz w:val="28"/>
            <w:szCs w:val="28"/>
          </w:rPr>
          <w:t>1718 г</w:t>
        </w:r>
      </w:smartTag>
      <w:r>
        <w:rPr>
          <w:sz w:val="28"/>
          <w:szCs w:val="28"/>
        </w:rPr>
        <w:t xml:space="preserve">. Ввод новых учреждений начался в </w:t>
      </w:r>
      <w:smartTag w:uri="urn:schemas-microsoft-com:office:smarttags" w:element="metricconverter">
        <w:smartTagPr>
          <w:attr w:name="ProductID" w:val="1717 г"/>
        </w:smartTagPr>
        <w:r>
          <w:rPr>
            <w:sz w:val="28"/>
            <w:szCs w:val="28"/>
          </w:rPr>
          <w:t>1717 г</w:t>
        </w:r>
      </w:smartTag>
      <w:r>
        <w:rPr>
          <w:sz w:val="28"/>
          <w:szCs w:val="28"/>
        </w:rPr>
        <w:t>.</w:t>
      </w:r>
      <w:r w:rsidR="003A6541">
        <w:rPr>
          <w:sz w:val="28"/>
          <w:szCs w:val="28"/>
        </w:rPr>
        <w:t xml:space="preserve"> и</w:t>
      </w:r>
      <w:r>
        <w:rPr>
          <w:sz w:val="28"/>
          <w:szCs w:val="28"/>
        </w:rPr>
        <w:t xml:space="preserve"> завершился в </w:t>
      </w:r>
      <w:smartTag w:uri="urn:schemas-microsoft-com:office:smarttags" w:element="metricconverter">
        <w:smartTagPr>
          <w:attr w:name="ProductID" w:val="1722 г"/>
        </w:smartTagPr>
        <w:r>
          <w:rPr>
            <w:sz w:val="28"/>
            <w:szCs w:val="28"/>
          </w:rPr>
          <w:t>1722 г</w:t>
        </w:r>
      </w:smartTag>
      <w:r>
        <w:rPr>
          <w:sz w:val="28"/>
          <w:szCs w:val="28"/>
        </w:rPr>
        <w:t>. Единым учредительным актом для всех коллегий считается Генеральный регламент</w:t>
      </w:r>
      <w:r w:rsidR="003A6541">
        <w:rPr>
          <w:sz w:val="28"/>
          <w:szCs w:val="28"/>
        </w:rPr>
        <w:t xml:space="preserve"> (</w:t>
      </w:r>
      <w:r>
        <w:rPr>
          <w:sz w:val="28"/>
          <w:szCs w:val="28"/>
        </w:rPr>
        <w:t>устав</w:t>
      </w:r>
      <w:r w:rsidR="003A6541">
        <w:rPr>
          <w:sz w:val="28"/>
          <w:szCs w:val="28"/>
        </w:rPr>
        <w:t>)</w:t>
      </w:r>
      <w:r>
        <w:rPr>
          <w:sz w:val="28"/>
          <w:szCs w:val="28"/>
        </w:rPr>
        <w:t xml:space="preserve"> от 28 февраля </w:t>
      </w:r>
      <w:smartTag w:uri="urn:schemas-microsoft-com:office:smarttags" w:element="metricconverter">
        <w:smartTagPr>
          <w:attr w:name="ProductID" w:val="1720 г"/>
        </w:smartTagPr>
        <w:r>
          <w:rPr>
            <w:sz w:val="28"/>
            <w:szCs w:val="28"/>
          </w:rPr>
          <w:t>1720 г</w:t>
        </w:r>
      </w:smartTag>
      <w:r>
        <w:rPr>
          <w:sz w:val="28"/>
          <w:szCs w:val="28"/>
        </w:rPr>
        <w:t>., установивший их подчиненность Сенату, внутреннее устройство, круг и порядок решений.</w:t>
      </w:r>
    </w:p>
    <w:p w:rsidR="003C30FC" w:rsidRPr="003C30FC" w:rsidRDefault="003C30FC" w:rsidP="00B0121E">
      <w:pPr>
        <w:ind w:firstLine="570"/>
        <w:jc w:val="both"/>
        <w:rPr>
          <w:b/>
          <w:sz w:val="28"/>
          <w:szCs w:val="28"/>
        </w:rPr>
      </w:pPr>
      <w:r>
        <w:rPr>
          <w:b/>
          <w:sz w:val="28"/>
          <w:szCs w:val="28"/>
        </w:rPr>
        <w:t>«Кондиции»</w:t>
      </w:r>
      <w:r w:rsidRPr="003C30FC">
        <w:rPr>
          <w:sz w:val="28"/>
          <w:szCs w:val="28"/>
        </w:rPr>
        <w:t xml:space="preserve"> – условия ограничения царской власти, предложенные Анне Иоанновне членами Верховного тайного совета.</w:t>
      </w:r>
    </w:p>
    <w:p w:rsidR="001358F6" w:rsidRDefault="001358F6" w:rsidP="00B0121E">
      <w:pPr>
        <w:ind w:firstLine="570"/>
        <w:jc w:val="both"/>
        <w:rPr>
          <w:sz w:val="28"/>
          <w:szCs w:val="28"/>
        </w:rPr>
      </w:pPr>
      <w:r>
        <w:rPr>
          <w:b/>
          <w:sz w:val="28"/>
          <w:szCs w:val="28"/>
        </w:rPr>
        <w:t>Магистраты</w:t>
      </w:r>
      <w:r>
        <w:rPr>
          <w:sz w:val="28"/>
          <w:szCs w:val="28"/>
        </w:rPr>
        <w:t xml:space="preserve"> - органы городского сословного управления в России. Возникли в 1720 - 1721 гг. Первоначально ведали рядом судебных, полицейских, хозяйственных и финансовых вопросов. С </w:t>
      </w:r>
      <w:smartTag w:uri="urn:schemas-microsoft-com:office:smarttags" w:element="metricconverter">
        <w:smartTagPr>
          <w:attr w:name="ProductID" w:val="1727 г"/>
        </w:smartTagPr>
        <w:r>
          <w:rPr>
            <w:sz w:val="28"/>
            <w:szCs w:val="28"/>
          </w:rPr>
          <w:t>1727 г</w:t>
        </w:r>
      </w:smartTag>
      <w:r>
        <w:rPr>
          <w:sz w:val="28"/>
          <w:szCs w:val="28"/>
        </w:rPr>
        <w:t xml:space="preserve">. переименованы в ратуши и подчинены губернаторам и воеводам. С </w:t>
      </w:r>
      <w:smartTag w:uri="urn:schemas-microsoft-com:office:smarttags" w:element="metricconverter">
        <w:smartTagPr>
          <w:attr w:name="ProductID" w:val="1743 г"/>
        </w:smartTagPr>
        <w:r>
          <w:rPr>
            <w:sz w:val="28"/>
            <w:szCs w:val="28"/>
          </w:rPr>
          <w:t>1743 г</w:t>
        </w:r>
      </w:smartTag>
      <w:r>
        <w:rPr>
          <w:sz w:val="28"/>
          <w:szCs w:val="28"/>
        </w:rPr>
        <w:t xml:space="preserve">. вновь восстановлены, но с ограниченными функциями. В </w:t>
      </w:r>
      <w:smartTag w:uri="urn:schemas-microsoft-com:office:smarttags" w:element="metricconverter">
        <w:smartTagPr>
          <w:attr w:name="ProductID" w:val="1775 г"/>
        </w:smartTagPr>
        <w:r>
          <w:rPr>
            <w:sz w:val="28"/>
            <w:szCs w:val="28"/>
          </w:rPr>
          <w:t>1775 г</w:t>
        </w:r>
      </w:smartTag>
      <w:r>
        <w:rPr>
          <w:sz w:val="28"/>
          <w:szCs w:val="28"/>
        </w:rPr>
        <w:t xml:space="preserve">. вошли в систему городского самоуправления, оставаясь преимущественно судебными учреждениями. С </w:t>
      </w:r>
      <w:smartTag w:uri="urn:schemas-microsoft-com:office:smarttags" w:element="metricconverter">
        <w:smartTagPr>
          <w:attr w:name="ProductID" w:val="1860 г"/>
        </w:smartTagPr>
        <w:r>
          <w:rPr>
            <w:sz w:val="28"/>
            <w:szCs w:val="28"/>
          </w:rPr>
          <w:t>1860 г</w:t>
        </w:r>
      </w:smartTag>
      <w:r>
        <w:rPr>
          <w:sz w:val="28"/>
          <w:szCs w:val="28"/>
        </w:rPr>
        <w:t>. постепенно ликвидируются.</w:t>
      </w:r>
    </w:p>
    <w:p w:rsidR="001358F6" w:rsidRDefault="001358F6" w:rsidP="00B0121E">
      <w:pPr>
        <w:ind w:firstLine="570"/>
        <w:jc w:val="both"/>
        <w:rPr>
          <w:sz w:val="28"/>
          <w:szCs w:val="28"/>
        </w:rPr>
      </w:pPr>
      <w:r>
        <w:rPr>
          <w:b/>
          <w:sz w:val="28"/>
          <w:szCs w:val="28"/>
        </w:rPr>
        <w:t>Меркантилизм</w:t>
      </w:r>
      <w:r>
        <w:rPr>
          <w:sz w:val="28"/>
          <w:szCs w:val="28"/>
        </w:rPr>
        <w:t xml:space="preserve"> (от лат.</w:t>
      </w:r>
      <w:r w:rsidR="00810444">
        <w:rPr>
          <w:sz w:val="28"/>
          <w:szCs w:val="28"/>
        </w:rPr>
        <w:t xml:space="preserve"> -</w:t>
      </w:r>
      <w:r>
        <w:rPr>
          <w:sz w:val="28"/>
          <w:szCs w:val="28"/>
        </w:rPr>
        <w:t xml:space="preserve"> торгов</w:t>
      </w:r>
      <w:r w:rsidR="00810444">
        <w:rPr>
          <w:sz w:val="28"/>
          <w:szCs w:val="28"/>
        </w:rPr>
        <w:t>ать</w:t>
      </w:r>
      <w:r>
        <w:rPr>
          <w:sz w:val="28"/>
          <w:szCs w:val="28"/>
        </w:rPr>
        <w:t>)</w:t>
      </w:r>
      <w:r w:rsidR="00810444">
        <w:rPr>
          <w:sz w:val="28"/>
          <w:szCs w:val="28"/>
        </w:rPr>
        <w:t xml:space="preserve"> -</w:t>
      </w:r>
      <w:r>
        <w:rPr>
          <w:sz w:val="28"/>
          <w:szCs w:val="28"/>
        </w:rPr>
        <w:t xml:space="preserve"> экономическая политика, характеризующаяся активным вмешательством государства в хозяйственную жизнь с целью увеличения экономической и военно-политической мощи страны.</w:t>
      </w:r>
    </w:p>
    <w:p w:rsidR="001358F6" w:rsidRDefault="001358F6" w:rsidP="00B0121E">
      <w:pPr>
        <w:ind w:firstLine="570"/>
        <w:jc w:val="both"/>
        <w:rPr>
          <w:sz w:val="28"/>
          <w:szCs w:val="28"/>
        </w:rPr>
      </w:pPr>
      <w:r>
        <w:rPr>
          <w:b/>
          <w:sz w:val="28"/>
          <w:szCs w:val="28"/>
        </w:rPr>
        <w:t>Период дворцовых переворотов</w:t>
      </w:r>
      <w:r>
        <w:rPr>
          <w:sz w:val="28"/>
          <w:szCs w:val="28"/>
        </w:rPr>
        <w:t xml:space="preserve"> (1725 – 1762), период российской истории, характеризующийся политической нестабильностью, насильственной передачей власти, вызванной борьбой придворных группировок за власть. Включает в себя правление нескольких монархов: Екатерина I (1725 - 1727) взошла на престол в результате первого переворота, при ней высшими законодательными правами обладал Верховный тайный совет, а реальная власть сосредоточилась в руках Меншикова. При Петре II (1727 - 1730) в результате второго переворота Меншиков был отстранен от власти, главную роль в государственных делах стали играть князья Долгорукие. Анна Ивановна  (1730 - 1740) приглашена на трон членами Верховного тайного совета на условиях ограничения ее самодержавной власти, но эта попытка окончилась неудачей, и Верховный тайный совет был упразднен, а главную роль в управлении государством стал играть Кабинет министров и фаворит императрицы Бирон. Во время правления Ивана Антоновича (1740 - 1741) происходит третий дворцовый переворот: регент Бирон отстраняется от власти и правительницей становится мать малолетнего императора Анна Леопольдовна. Елизавета Петровна (1741 - 1761) стала императрицей в результате четвертого переворота. Она упразднила Кабинет министров, восстановила роль Сената, отменила смертную казнь. Правление Петра III (1761 - 1762), устраненного в результате последнего в XVIII в. дворцового переворота, ознаменовалось изданием Манифеста о вольности дворянской.</w:t>
      </w:r>
    </w:p>
    <w:p w:rsidR="001358F6" w:rsidRDefault="001358F6" w:rsidP="00B0121E">
      <w:pPr>
        <w:ind w:firstLine="570"/>
        <w:jc w:val="both"/>
        <w:rPr>
          <w:sz w:val="28"/>
          <w:szCs w:val="28"/>
        </w:rPr>
      </w:pPr>
      <w:r>
        <w:rPr>
          <w:b/>
          <w:sz w:val="28"/>
          <w:szCs w:val="28"/>
        </w:rPr>
        <w:t>Подушная подать -</w:t>
      </w:r>
      <w:r>
        <w:rPr>
          <w:sz w:val="28"/>
          <w:szCs w:val="28"/>
        </w:rPr>
        <w:t xml:space="preserve"> основной прямой налог в России в XVIII - XIX вв. Введен в 1724 г. Петром I взамен подворного обложения. Подушной податью облагалось все мужское население податных сословий. Отменена в 80 - 90-е гг. XIX в.</w:t>
      </w:r>
    </w:p>
    <w:p w:rsidR="00AE41B9" w:rsidRPr="00AE41B9" w:rsidRDefault="001358F6" w:rsidP="00AE41B9">
      <w:pPr>
        <w:ind w:firstLine="570"/>
        <w:jc w:val="both"/>
        <w:rPr>
          <w:sz w:val="28"/>
          <w:szCs w:val="28"/>
        </w:rPr>
      </w:pPr>
      <w:r>
        <w:rPr>
          <w:b/>
          <w:sz w:val="28"/>
          <w:szCs w:val="28"/>
        </w:rPr>
        <w:t>Посессионные крестьяне</w:t>
      </w:r>
      <w:r>
        <w:rPr>
          <w:sz w:val="28"/>
          <w:szCs w:val="28"/>
        </w:rPr>
        <w:t xml:space="preserve"> </w:t>
      </w:r>
      <w:r w:rsidR="00317656">
        <w:rPr>
          <w:sz w:val="28"/>
          <w:szCs w:val="28"/>
        </w:rPr>
        <w:t>–</w:t>
      </w:r>
      <w:r>
        <w:rPr>
          <w:sz w:val="28"/>
          <w:szCs w:val="28"/>
        </w:rPr>
        <w:t xml:space="preserve"> </w:t>
      </w:r>
      <w:r w:rsidR="00317656">
        <w:rPr>
          <w:sz w:val="28"/>
          <w:szCs w:val="28"/>
        </w:rPr>
        <w:t xml:space="preserve">государственные </w:t>
      </w:r>
      <w:r>
        <w:rPr>
          <w:sz w:val="28"/>
          <w:szCs w:val="28"/>
        </w:rPr>
        <w:t>крестьяне, прикрепленные к предприятиям, обязанные работать на заводах и мануфактурах. В отличие от частновладельческих крепостных не могли быть проданы владельцем предприятия в частные руки за пределы завода, считались собственностью предприятия и казны.</w:t>
      </w:r>
    </w:p>
    <w:p w:rsidR="00AE41B9" w:rsidRPr="00AE41B9" w:rsidRDefault="00317656" w:rsidP="00AE41B9">
      <w:pPr>
        <w:ind w:firstLine="570"/>
        <w:jc w:val="both"/>
        <w:rPr>
          <w:sz w:val="28"/>
          <w:szCs w:val="28"/>
        </w:rPr>
      </w:pPr>
      <w:r w:rsidRPr="00AE41B9">
        <w:rPr>
          <w:b/>
          <w:sz w:val="28"/>
          <w:szCs w:val="28"/>
        </w:rPr>
        <w:t>Приписные</w:t>
      </w:r>
      <w:r w:rsidRPr="00AE41B9">
        <w:rPr>
          <w:sz w:val="28"/>
          <w:szCs w:val="28"/>
        </w:rPr>
        <w:t xml:space="preserve"> </w:t>
      </w:r>
      <w:r w:rsidRPr="00AE41B9">
        <w:rPr>
          <w:b/>
          <w:sz w:val="28"/>
          <w:szCs w:val="28"/>
        </w:rPr>
        <w:t>крестьяне</w:t>
      </w:r>
      <w:r w:rsidRPr="00AE41B9">
        <w:rPr>
          <w:sz w:val="28"/>
          <w:szCs w:val="28"/>
        </w:rPr>
        <w:t xml:space="preserve"> – </w:t>
      </w:r>
      <w:r w:rsidR="00AE41B9" w:rsidRPr="00AE41B9">
        <w:rPr>
          <w:sz w:val="28"/>
          <w:szCs w:val="28"/>
        </w:rPr>
        <w:t>дворцовые и государственные крестьяне, которые вместо уплаты подати должны были работать на казенных или частных заводах, то есть были прикреплены (приписаны) к ним.</w:t>
      </w:r>
    </w:p>
    <w:p w:rsidR="00AE41B9" w:rsidRPr="00AE41B9" w:rsidRDefault="00AE41B9" w:rsidP="00AE41B9">
      <w:pPr>
        <w:ind w:firstLine="570"/>
        <w:jc w:val="both"/>
        <w:rPr>
          <w:sz w:val="28"/>
          <w:szCs w:val="28"/>
        </w:rPr>
      </w:pPr>
      <w:r w:rsidRPr="00AE41B9">
        <w:rPr>
          <w:b/>
          <w:sz w:val="28"/>
          <w:szCs w:val="28"/>
        </w:rPr>
        <w:t>Протекционизм</w:t>
      </w:r>
      <w:r w:rsidRPr="00AE41B9">
        <w:rPr>
          <w:sz w:val="28"/>
          <w:szCs w:val="28"/>
        </w:rPr>
        <w:t xml:space="preserve">  (лат. - прикрытие) - экономическая политика государства, имеющая целью ограждение национального хозяйства от иностранной конкуренции путем введения новых пошлин на ввозимые товары. Используется также ограничение или полный запрет ввоза определенных товаров и другие меры. </w:t>
      </w:r>
    </w:p>
    <w:p w:rsidR="001358F6" w:rsidRDefault="001358F6" w:rsidP="00B0121E">
      <w:pPr>
        <w:ind w:right="-5" w:firstLine="570"/>
        <w:jc w:val="both"/>
        <w:rPr>
          <w:sz w:val="28"/>
          <w:szCs w:val="28"/>
        </w:rPr>
      </w:pPr>
      <w:r w:rsidRPr="00AE41B9">
        <w:rPr>
          <w:b/>
          <w:sz w:val="28"/>
          <w:szCs w:val="28"/>
        </w:rPr>
        <w:t>Просвещенный абсолютизм</w:t>
      </w:r>
      <w:r w:rsidRPr="00AE41B9">
        <w:rPr>
          <w:sz w:val="28"/>
          <w:szCs w:val="28"/>
        </w:rPr>
        <w:t xml:space="preserve"> – политика в ряде европейских стран во второй поло</w:t>
      </w:r>
      <w:r>
        <w:rPr>
          <w:sz w:val="28"/>
          <w:szCs w:val="28"/>
        </w:rPr>
        <w:t xml:space="preserve">вине </w:t>
      </w:r>
      <w:r>
        <w:rPr>
          <w:sz w:val="28"/>
          <w:szCs w:val="28"/>
          <w:lang w:val="en-US"/>
        </w:rPr>
        <w:t>XVIII</w:t>
      </w:r>
      <w:r>
        <w:rPr>
          <w:sz w:val="28"/>
          <w:szCs w:val="28"/>
        </w:rPr>
        <w:t xml:space="preserve"> в., выражающаяся в уничтожении «сверху» (или преобразовании) наиболее устаревших феодальных институтов. В России политика просвещенного абсолютизма проводилась в царствование Екатерины </w:t>
      </w:r>
      <w:r>
        <w:rPr>
          <w:sz w:val="28"/>
          <w:szCs w:val="28"/>
          <w:lang w:val="en-US"/>
        </w:rPr>
        <w:t>II</w:t>
      </w:r>
      <w:r>
        <w:rPr>
          <w:sz w:val="28"/>
          <w:szCs w:val="28"/>
        </w:rPr>
        <w:t xml:space="preserve">, основывалась на идеях французских просветителей (Ж.-Ж. Руссо, Ш. Монтескье, Д. Дидро, Ф. Вольтера и др.). Екатерина </w:t>
      </w:r>
      <w:r>
        <w:rPr>
          <w:sz w:val="28"/>
          <w:szCs w:val="28"/>
          <w:lang w:val="en-US"/>
        </w:rPr>
        <w:t>II</w:t>
      </w:r>
      <w:r>
        <w:rPr>
          <w:sz w:val="28"/>
          <w:szCs w:val="28"/>
        </w:rPr>
        <w:t xml:space="preserve"> стремилась провести либеральные реформы, внедрить широкое народное образование, смягчить крепостное право.</w:t>
      </w:r>
    </w:p>
    <w:p w:rsidR="001358F6" w:rsidRDefault="001358F6" w:rsidP="00B0121E">
      <w:pPr>
        <w:ind w:firstLine="570"/>
        <w:jc w:val="both"/>
        <w:rPr>
          <w:sz w:val="28"/>
          <w:szCs w:val="28"/>
        </w:rPr>
      </w:pPr>
      <w:r>
        <w:rPr>
          <w:b/>
          <w:sz w:val="28"/>
          <w:szCs w:val="28"/>
        </w:rPr>
        <w:t>Регулярная армия</w:t>
      </w:r>
      <w:r>
        <w:rPr>
          <w:sz w:val="28"/>
          <w:szCs w:val="28"/>
        </w:rPr>
        <w:t xml:space="preserve"> - постоянные войска, имеющие штатную организацию, форму обмундирования, установленный законом и уставами порядок комплектования, прохождения службы и обучения. Возникли в XVII - XVIII вв.</w:t>
      </w:r>
    </w:p>
    <w:p w:rsidR="001358F6" w:rsidRDefault="001358F6" w:rsidP="00B0121E">
      <w:pPr>
        <w:ind w:firstLine="570"/>
        <w:jc w:val="both"/>
        <w:rPr>
          <w:sz w:val="28"/>
          <w:szCs w:val="28"/>
        </w:rPr>
      </w:pPr>
      <w:r>
        <w:rPr>
          <w:b/>
          <w:sz w:val="28"/>
          <w:szCs w:val="28"/>
        </w:rPr>
        <w:t>Рекрутская повинность (рекрутчина) -</w:t>
      </w:r>
      <w:r>
        <w:rPr>
          <w:sz w:val="28"/>
          <w:szCs w:val="28"/>
        </w:rPr>
        <w:t xml:space="preserve"> способ комплектования русской регулярной армии в XVIII - XIX вв. Оформлена указом Петра I в 1705 г. Рекрутской повинности подлежали податные сословия, которые выставляли от своих общин определенное число рекрутов. Срок службы рекрутов сначала был пожизненным, а с конца </w:t>
      </w:r>
      <w:r>
        <w:rPr>
          <w:sz w:val="28"/>
          <w:szCs w:val="28"/>
          <w:lang w:val="en-US"/>
        </w:rPr>
        <w:t>XVIII</w:t>
      </w:r>
      <w:r>
        <w:rPr>
          <w:sz w:val="28"/>
          <w:szCs w:val="28"/>
        </w:rPr>
        <w:t xml:space="preserve"> до середины </w:t>
      </w:r>
      <w:r>
        <w:rPr>
          <w:sz w:val="28"/>
          <w:szCs w:val="28"/>
          <w:lang w:val="en-US"/>
        </w:rPr>
        <w:t>XIX</w:t>
      </w:r>
      <w:r>
        <w:rPr>
          <w:sz w:val="28"/>
          <w:szCs w:val="28"/>
        </w:rPr>
        <w:t xml:space="preserve"> вв. снизился с 25 до 10 лет. В 1874 г. рекрутчина заменена воинской повинностью.</w:t>
      </w:r>
    </w:p>
    <w:p w:rsidR="001358F6" w:rsidRDefault="001358F6" w:rsidP="00B0121E">
      <w:pPr>
        <w:ind w:firstLine="570"/>
        <w:jc w:val="both"/>
        <w:rPr>
          <w:sz w:val="28"/>
          <w:szCs w:val="28"/>
        </w:rPr>
      </w:pPr>
      <w:r>
        <w:rPr>
          <w:b/>
          <w:bCs/>
          <w:sz w:val="28"/>
          <w:szCs w:val="28"/>
        </w:rPr>
        <w:t xml:space="preserve">Секуляризация </w:t>
      </w:r>
      <w:r>
        <w:rPr>
          <w:sz w:val="28"/>
          <w:szCs w:val="28"/>
        </w:rPr>
        <w:t>- процесс освобождения всех сфер общест</w:t>
      </w:r>
      <w:r>
        <w:rPr>
          <w:sz w:val="28"/>
          <w:szCs w:val="28"/>
        </w:rPr>
        <w:softHyphen/>
        <w:t>венной и личной жизни из-под влияния религии и церкви. Этот процесс сопровождается отчуждением церковной собственности в пользу государства и частных лиц, сужением сферы социального воздействия религии и церкви, освобождением от религиозного санк</w:t>
      </w:r>
      <w:r>
        <w:rPr>
          <w:sz w:val="28"/>
          <w:szCs w:val="28"/>
        </w:rPr>
        <w:softHyphen/>
        <w:t>ционирования государственно-правовых отношений, изъятием из ведения церкви образо</w:t>
      </w:r>
      <w:r>
        <w:rPr>
          <w:sz w:val="28"/>
          <w:szCs w:val="28"/>
        </w:rPr>
        <w:softHyphen/>
        <w:t>вания, развитием светского искусства и культуры, эмансипацией от религиозно-церковного влияния быта людей, их сознания и поведения, падением популярности религии у различ</w:t>
      </w:r>
      <w:r>
        <w:rPr>
          <w:sz w:val="28"/>
          <w:szCs w:val="28"/>
        </w:rPr>
        <w:softHyphen/>
        <w:t>ных слоёв населения, своеобразным «обмирщением» религиозного комплекса, проявляю</w:t>
      </w:r>
      <w:r>
        <w:rPr>
          <w:sz w:val="28"/>
          <w:szCs w:val="28"/>
        </w:rPr>
        <w:softHyphen/>
        <w:t xml:space="preserve">щимся в ориентации религии и деятельности церкви </w:t>
      </w:r>
      <w:r w:rsidR="003A6541">
        <w:rPr>
          <w:sz w:val="28"/>
          <w:szCs w:val="28"/>
        </w:rPr>
        <w:t>на решение реальных, земных про</w:t>
      </w:r>
      <w:r>
        <w:rPr>
          <w:sz w:val="28"/>
          <w:szCs w:val="28"/>
        </w:rPr>
        <w:t>блем, трансформацией религиозного сознания в сторону замены ортодоксальных пред</w:t>
      </w:r>
      <w:r>
        <w:rPr>
          <w:sz w:val="28"/>
          <w:szCs w:val="28"/>
        </w:rPr>
        <w:softHyphen/>
        <w:t>став</w:t>
      </w:r>
      <w:r>
        <w:rPr>
          <w:sz w:val="28"/>
          <w:szCs w:val="28"/>
        </w:rPr>
        <w:softHyphen/>
        <w:t xml:space="preserve">лений научными взглядами на мир. </w:t>
      </w:r>
    </w:p>
    <w:p w:rsidR="001358F6" w:rsidRDefault="001358F6" w:rsidP="00B0121E">
      <w:pPr>
        <w:ind w:firstLine="570"/>
        <w:jc w:val="both"/>
        <w:rPr>
          <w:sz w:val="28"/>
          <w:szCs w:val="28"/>
        </w:rPr>
      </w:pPr>
      <w:r>
        <w:rPr>
          <w:b/>
          <w:sz w:val="28"/>
          <w:szCs w:val="28"/>
        </w:rPr>
        <w:t>Сенат</w:t>
      </w:r>
      <w:r>
        <w:rPr>
          <w:sz w:val="28"/>
          <w:szCs w:val="28"/>
        </w:rPr>
        <w:t xml:space="preserve"> - высшее правительственное учреждение с судебными, административными и законодательными функциями. Создан указом Петра I 27 февраля 1711 г.</w:t>
      </w:r>
    </w:p>
    <w:p w:rsidR="001358F6" w:rsidRDefault="001358F6" w:rsidP="00B0121E">
      <w:pPr>
        <w:ind w:firstLine="570"/>
        <w:jc w:val="both"/>
        <w:rPr>
          <w:sz w:val="28"/>
          <w:szCs w:val="28"/>
        </w:rPr>
      </w:pPr>
      <w:r>
        <w:rPr>
          <w:b/>
          <w:sz w:val="28"/>
          <w:szCs w:val="28"/>
        </w:rPr>
        <w:t>Синод</w:t>
      </w:r>
      <w:r>
        <w:rPr>
          <w:sz w:val="28"/>
          <w:szCs w:val="28"/>
        </w:rPr>
        <w:t xml:space="preserve"> (от греч. – собрание) - высший государственный орган по делам российской православной церкви. Создан в 1721 г. (первоначально назывался Духовной коллегией), был приравнен к Сенату и именовался до 1726 г. «Правительствующим», затем «Святейшим».</w:t>
      </w:r>
    </w:p>
    <w:p w:rsidR="001358F6" w:rsidRDefault="001358F6" w:rsidP="00B0121E">
      <w:pPr>
        <w:ind w:firstLine="570"/>
        <w:jc w:val="both"/>
        <w:rPr>
          <w:sz w:val="28"/>
          <w:szCs w:val="28"/>
        </w:rPr>
      </w:pPr>
      <w:r>
        <w:rPr>
          <w:b/>
          <w:sz w:val="28"/>
          <w:szCs w:val="28"/>
        </w:rPr>
        <w:t>Этатизм</w:t>
      </w:r>
      <w:r>
        <w:rPr>
          <w:sz w:val="28"/>
          <w:szCs w:val="28"/>
        </w:rPr>
        <w:t xml:space="preserve"> (от франц. etat – государство) - термин, употребляемый для обозначения усиления роли государства в экономической жизни общества.</w:t>
      </w:r>
    </w:p>
    <w:p w:rsidR="001358F6" w:rsidRDefault="001358F6" w:rsidP="00B0121E">
      <w:pPr>
        <w:ind w:firstLine="570"/>
        <w:jc w:val="center"/>
        <w:outlineLvl w:val="0"/>
        <w:rPr>
          <w:b/>
          <w:sz w:val="28"/>
          <w:szCs w:val="28"/>
        </w:rPr>
      </w:pPr>
      <w:r>
        <w:rPr>
          <w:b/>
          <w:sz w:val="28"/>
          <w:szCs w:val="28"/>
        </w:rPr>
        <w:t>Персоналии</w:t>
      </w:r>
    </w:p>
    <w:p w:rsidR="001358F6" w:rsidRDefault="001358F6" w:rsidP="00B0121E">
      <w:pPr>
        <w:ind w:firstLine="570"/>
        <w:jc w:val="both"/>
        <w:rPr>
          <w:sz w:val="28"/>
          <w:szCs w:val="28"/>
        </w:rPr>
      </w:pPr>
      <w:r>
        <w:rPr>
          <w:b/>
          <w:sz w:val="28"/>
          <w:szCs w:val="28"/>
        </w:rPr>
        <w:t xml:space="preserve">Екатерина II Алексеевна </w:t>
      </w:r>
      <w:r>
        <w:rPr>
          <w:sz w:val="28"/>
          <w:szCs w:val="28"/>
        </w:rPr>
        <w:t xml:space="preserve">(1729 - 1796) - российская императрица с </w:t>
      </w:r>
      <w:smartTag w:uri="urn:schemas-microsoft-com:office:smarttags" w:element="metricconverter">
        <w:smartTagPr>
          <w:attr w:name="ProductID" w:val="1762 г"/>
        </w:smartTagPr>
        <w:r>
          <w:rPr>
            <w:sz w:val="28"/>
            <w:szCs w:val="28"/>
          </w:rPr>
          <w:t>1762 г</w:t>
        </w:r>
      </w:smartTag>
      <w:r>
        <w:rPr>
          <w:sz w:val="28"/>
          <w:szCs w:val="28"/>
        </w:rPr>
        <w:t>., урожденная Софья Фредерика Августа Анхальт-Цербстская. Пришла к власти, свергнув с помощью гвардии Петра III. Ее правление получило название  «</w:t>
      </w:r>
      <w:r>
        <w:rPr>
          <w:b/>
          <w:sz w:val="28"/>
          <w:szCs w:val="28"/>
        </w:rPr>
        <w:t>просвещенного абсолютизма»</w:t>
      </w:r>
      <w:r>
        <w:rPr>
          <w:sz w:val="28"/>
          <w:szCs w:val="28"/>
        </w:rPr>
        <w:t xml:space="preserve">, который характеризовался расширением свободы печати, распространением идей французского Просвещения. При ней значительно окрепло русское абсолютистское государство, </w:t>
      </w:r>
      <w:r w:rsidR="003A6541">
        <w:rPr>
          <w:sz w:val="28"/>
          <w:szCs w:val="28"/>
        </w:rPr>
        <w:t xml:space="preserve">оформились сословные привилегии дворян, </w:t>
      </w:r>
      <w:r>
        <w:rPr>
          <w:sz w:val="28"/>
          <w:szCs w:val="28"/>
        </w:rPr>
        <w:t>усилилось угнетение крестьян, произошла Крестьянская война под предводительством Е. Пугачева (1773 - 1775), присоединены северное Причерноморье, Крым, Северный Кавказ, западноукраинские, белорусские и литовские земли (по трем разделам Речи Посполитой). В 90-х годах Екатерина II преследовала инакомыслие и активно участвовала в борьбе против Французской революции. В ее правление усиливается процесс разложения феодально-крепостнических отношений, происходит дальнейший рост промышленности и торговли.</w:t>
      </w:r>
    </w:p>
    <w:p w:rsidR="001358F6" w:rsidRDefault="001358F6" w:rsidP="00B0121E">
      <w:pPr>
        <w:ind w:firstLine="570"/>
        <w:jc w:val="both"/>
        <w:rPr>
          <w:sz w:val="28"/>
          <w:szCs w:val="28"/>
        </w:rPr>
      </w:pPr>
      <w:r>
        <w:rPr>
          <w:b/>
          <w:sz w:val="28"/>
          <w:szCs w:val="28"/>
        </w:rPr>
        <w:t>Петр I</w:t>
      </w:r>
      <w:r>
        <w:rPr>
          <w:sz w:val="28"/>
          <w:szCs w:val="28"/>
        </w:rPr>
        <w:t xml:space="preserve"> </w:t>
      </w:r>
      <w:r>
        <w:rPr>
          <w:b/>
          <w:sz w:val="28"/>
          <w:szCs w:val="28"/>
        </w:rPr>
        <w:t xml:space="preserve">Алексеевич </w:t>
      </w:r>
      <w:r>
        <w:rPr>
          <w:sz w:val="28"/>
          <w:szCs w:val="28"/>
        </w:rPr>
        <w:t xml:space="preserve">(1672 – 1725) - русский царь с 1682 по </w:t>
      </w:r>
      <w:smartTag w:uri="urn:schemas-microsoft-com:office:smarttags" w:element="metricconverter">
        <w:smartTagPr>
          <w:attr w:name="ProductID" w:val="1725 г"/>
        </w:smartTagPr>
        <w:r>
          <w:rPr>
            <w:sz w:val="28"/>
            <w:szCs w:val="28"/>
          </w:rPr>
          <w:t>1725 г</w:t>
        </w:r>
      </w:smartTag>
      <w:r>
        <w:rPr>
          <w:sz w:val="28"/>
          <w:szCs w:val="28"/>
        </w:rPr>
        <w:t xml:space="preserve">. (правил с </w:t>
      </w:r>
      <w:smartTag w:uri="urn:schemas-microsoft-com:office:smarttags" w:element="metricconverter">
        <w:smartTagPr>
          <w:attr w:name="ProductID" w:val="1689 г"/>
        </w:smartTagPr>
        <w:r>
          <w:rPr>
            <w:sz w:val="28"/>
            <w:szCs w:val="28"/>
          </w:rPr>
          <w:t>1689 г</w:t>
        </w:r>
      </w:smartTag>
      <w:r>
        <w:rPr>
          <w:sz w:val="28"/>
          <w:szCs w:val="28"/>
        </w:rPr>
        <w:t xml:space="preserve">.), сын Алексея Михайловича; первый император России (с </w:t>
      </w:r>
      <w:smartTag w:uri="urn:schemas-microsoft-com:office:smarttags" w:element="metricconverter">
        <w:smartTagPr>
          <w:attr w:name="ProductID" w:val="1721 г"/>
        </w:smartTagPr>
        <w:r>
          <w:rPr>
            <w:sz w:val="28"/>
            <w:szCs w:val="28"/>
          </w:rPr>
          <w:t>1721 г</w:t>
        </w:r>
      </w:smartTag>
      <w:r>
        <w:rPr>
          <w:sz w:val="28"/>
          <w:szCs w:val="28"/>
        </w:rPr>
        <w:t>.); руководил армией в Азовских походах и Северной войне; осуществил военные реформы, реформы высших и центральных органов, реформы местного управления, церковные реформы; проводил жесткую политику в отношении крестьян; политика в отношении дворян способствовала упрочению их положения; проводил успешную экономическую политику на основе меркантилизма; шел по пути европеизации страны; его реформы ознаменовали собой становление абсолютизма в России.</w:t>
      </w:r>
    </w:p>
    <w:p w:rsidR="001358F6" w:rsidRDefault="001358F6" w:rsidP="00B0121E">
      <w:pPr>
        <w:tabs>
          <w:tab w:val="left" w:pos="399"/>
        </w:tabs>
        <w:ind w:firstLine="570"/>
        <w:jc w:val="center"/>
        <w:outlineLvl w:val="0"/>
        <w:rPr>
          <w:b/>
          <w:sz w:val="28"/>
          <w:szCs w:val="28"/>
        </w:rPr>
      </w:pPr>
      <w:r>
        <w:rPr>
          <w:b/>
          <w:sz w:val="28"/>
          <w:szCs w:val="28"/>
        </w:rPr>
        <w:t>Вопросы для самоконтроля</w:t>
      </w:r>
    </w:p>
    <w:p w:rsidR="001358F6" w:rsidRDefault="001358F6" w:rsidP="00DC01F2">
      <w:pPr>
        <w:numPr>
          <w:ilvl w:val="0"/>
          <w:numId w:val="8"/>
        </w:numPr>
        <w:tabs>
          <w:tab w:val="clear" w:pos="900"/>
          <w:tab w:val="left" w:pos="709"/>
        </w:tabs>
        <w:ind w:left="0" w:firstLine="284"/>
        <w:jc w:val="both"/>
        <w:rPr>
          <w:sz w:val="28"/>
          <w:szCs w:val="28"/>
        </w:rPr>
      </w:pPr>
      <w:r>
        <w:rPr>
          <w:sz w:val="28"/>
          <w:szCs w:val="28"/>
        </w:rPr>
        <w:t xml:space="preserve">Что нового появилось в </w:t>
      </w:r>
      <w:r>
        <w:rPr>
          <w:sz w:val="28"/>
          <w:szCs w:val="28"/>
          <w:lang w:val="en-US"/>
        </w:rPr>
        <w:t>XVIII</w:t>
      </w:r>
      <w:r>
        <w:rPr>
          <w:sz w:val="28"/>
          <w:szCs w:val="28"/>
        </w:rPr>
        <w:t xml:space="preserve"> в. в социально-экономической и политической жизни Европы?</w:t>
      </w:r>
    </w:p>
    <w:p w:rsidR="001358F6" w:rsidRDefault="001358F6" w:rsidP="00DC01F2">
      <w:pPr>
        <w:numPr>
          <w:ilvl w:val="0"/>
          <w:numId w:val="8"/>
        </w:numPr>
        <w:tabs>
          <w:tab w:val="clear" w:pos="900"/>
          <w:tab w:val="left" w:pos="709"/>
        </w:tabs>
        <w:ind w:left="0" w:firstLine="284"/>
        <w:jc w:val="both"/>
        <w:rPr>
          <w:sz w:val="28"/>
          <w:szCs w:val="28"/>
        </w:rPr>
      </w:pPr>
      <w:r>
        <w:rPr>
          <w:sz w:val="28"/>
          <w:szCs w:val="28"/>
        </w:rPr>
        <w:t xml:space="preserve">Выделите основные направления внешней политики России в нач. </w:t>
      </w:r>
      <w:r>
        <w:rPr>
          <w:sz w:val="28"/>
          <w:szCs w:val="28"/>
          <w:lang w:val="en-US"/>
        </w:rPr>
        <w:t>XVIII</w:t>
      </w:r>
      <w:r>
        <w:rPr>
          <w:sz w:val="28"/>
          <w:szCs w:val="28"/>
        </w:rPr>
        <w:t xml:space="preserve"> в.</w:t>
      </w:r>
    </w:p>
    <w:p w:rsidR="001358F6" w:rsidRDefault="001358F6" w:rsidP="00DC01F2">
      <w:pPr>
        <w:numPr>
          <w:ilvl w:val="0"/>
          <w:numId w:val="8"/>
        </w:numPr>
        <w:tabs>
          <w:tab w:val="clear" w:pos="900"/>
          <w:tab w:val="left" w:pos="709"/>
        </w:tabs>
        <w:ind w:left="0" w:firstLine="284"/>
        <w:jc w:val="both"/>
        <w:rPr>
          <w:sz w:val="28"/>
          <w:szCs w:val="28"/>
        </w:rPr>
      </w:pPr>
      <w:r>
        <w:rPr>
          <w:sz w:val="28"/>
          <w:szCs w:val="28"/>
        </w:rPr>
        <w:t xml:space="preserve">В чем заключались преобразования Петра </w:t>
      </w:r>
      <w:r>
        <w:rPr>
          <w:sz w:val="28"/>
          <w:szCs w:val="28"/>
          <w:lang w:val="en-US"/>
        </w:rPr>
        <w:t>I</w:t>
      </w:r>
      <w:r>
        <w:rPr>
          <w:sz w:val="28"/>
          <w:szCs w:val="28"/>
        </w:rPr>
        <w:t xml:space="preserve"> в армии? Как эти преобразования сказались на ходе военных действий?</w:t>
      </w:r>
    </w:p>
    <w:p w:rsidR="001358F6" w:rsidRDefault="001358F6" w:rsidP="00DC01F2">
      <w:pPr>
        <w:numPr>
          <w:ilvl w:val="0"/>
          <w:numId w:val="8"/>
        </w:numPr>
        <w:tabs>
          <w:tab w:val="clear" w:pos="900"/>
          <w:tab w:val="left" w:pos="709"/>
        </w:tabs>
        <w:ind w:left="0" w:firstLine="284"/>
        <w:jc w:val="both"/>
        <w:rPr>
          <w:sz w:val="28"/>
          <w:szCs w:val="28"/>
        </w:rPr>
      </w:pPr>
      <w:r>
        <w:rPr>
          <w:sz w:val="28"/>
          <w:szCs w:val="28"/>
        </w:rPr>
        <w:t xml:space="preserve">Каковы последствия активной внешней политики Петра </w:t>
      </w:r>
      <w:r>
        <w:rPr>
          <w:sz w:val="28"/>
          <w:szCs w:val="28"/>
          <w:lang w:val="en-US"/>
        </w:rPr>
        <w:t>I</w:t>
      </w:r>
      <w:r>
        <w:rPr>
          <w:sz w:val="28"/>
          <w:szCs w:val="28"/>
        </w:rPr>
        <w:t>?</w:t>
      </w:r>
    </w:p>
    <w:p w:rsidR="001358F6" w:rsidRDefault="001358F6" w:rsidP="00DC01F2">
      <w:pPr>
        <w:numPr>
          <w:ilvl w:val="0"/>
          <w:numId w:val="8"/>
        </w:numPr>
        <w:tabs>
          <w:tab w:val="clear" w:pos="900"/>
          <w:tab w:val="left" w:pos="709"/>
        </w:tabs>
        <w:ind w:left="0" w:firstLine="284"/>
        <w:jc w:val="both"/>
        <w:rPr>
          <w:sz w:val="28"/>
          <w:szCs w:val="28"/>
        </w:rPr>
      </w:pPr>
      <w:r>
        <w:rPr>
          <w:sz w:val="28"/>
          <w:szCs w:val="28"/>
        </w:rPr>
        <w:t>Какие территории вошли в состав государства? Что лежало в основе непрерывного расширения границ?</w:t>
      </w:r>
    </w:p>
    <w:p w:rsidR="001358F6" w:rsidRDefault="001358F6" w:rsidP="00DC01F2">
      <w:pPr>
        <w:numPr>
          <w:ilvl w:val="0"/>
          <w:numId w:val="8"/>
        </w:numPr>
        <w:tabs>
          <w:tab w:val="clear" w:pos="900"/>
          <w:tab w:val="left" w:pos="709"/>
        </w:tabs>
        <w:ind w:left="0" w:firstLine="284"/>
        <w:jc w:val="both"/>
        <w:rPr>
          <w:sz w:val="28"/>
          <w:szCs w:val="28"/>
        </w:rPr>
      </w:pPr>
      <w:r>
        <w:rPr>
          <w:sz w:val="28"/>
          <w:szCs w:val="28"/>
        </w:rPr>
        <w:t xml:space="preserve">Каковы важнейшие причины реформ Петра </w:t>
      </w:r>
      <w:r>
        <w:rPr>
          <w:sz w:val="28"/>
          <w:szCs w:val="28"/>
          <w:lang w:val="en-US"/>
        </w:rPr>
        <w:t>I</w:t>
      </w:r>
      <w:r>
        <w:rPr>
          <w:sz w:val="28"/>
          <w:szCs w:val="28"/>
        </w:rPr>
        <w:t>?</w:t>
      </w:r>
    </w:p>
    <w:p w:rsidR="001358F6" w:rsidRDefault="001358F6" w:rsidP="00DC01F2">
      <w:pPr>
        <w:numPr>
          <w:ilvl w:val="0"/>
          <w:numId w:val="8"/>
        </w:numPr>
        <w:tabs>
          <w:tab w:val="clear" w:pos="900"/>
          <w:tab w:val="left" w:pos="709"/>
        </w:tabs>
        <w:ind w:left="0" w:firstLine="284"/>
        <w:jc w:val="both"/>
        <w:rPr>
          <w:sz w:val="28"/>
          <w:szCs w:val="28"/>
        </w:rPr>
      </w:pPr>
      <w:r>
        <w:rPr>
          <w:sz w:val="28"/>
          <w:szCs w:val="28"/>
        </w:rPr>
        <w:t xml:space="preserve">Каковы основные результаты реформ Петра </w:t>
      </w:r>
      <w:r>
        <w:rPr>
          <w:sz w:val="28"/>
          <w:szCs w:val="28"/>
          <w:lang w:val="en-US"/>
        </w:rPr>
        <w:t>I</w:t>
      </w:r>
      <w:r>
        <w:rPr>
          <w:sz w:val="28"/>
          <w:szCs w:val="28"/>
        </w:rPr>
        <w:t>? Как вы могли бы определить цену петровских преобразований?</w:t>
      </w:r>
    </w:p>
    <w:p w:rsidR="001358F6" w:rsidRDefault="001358F6" w:rsidP="00DC01F2">
      <w:pPr>
        <w:numPr>
          <w:ilvl w:val="0"/>
          <w:numId w:val="8"/>
        </w:numPr>
        <w:tabs>
          <w:tab w:val="clear" w:pos="900"/>
          <w:tab w:val="left" w:pos="709"/>
        </w:tabs>
        <w:ind w:left="0" w:firstLine="284"/>
        <w:jc w:val="both"/>
        <w:rPr>
          <w:sz w:val="28"/>
          <w:szCs w:val="28"/>
        </w:rPr>
      </w:pPr>
      <w:r>
        <w:rPr>
          <w:sz w:val="28"/>
          <w:szCs w:val="28"/>
        </w:rPr>
        <w:t>Как складывалось российское самодержавие и в чем его отличия от западноевропейского абсолютизма?</w:t>
      </w:r>
    </w:p>
    <w:p w:rsidR="001358F6" w:rsidRDefault="001358F6" w:rsidP="00DC01F2">
      <w:pPr>
        <w:numPr>
          <w:ilvl w:val="0"/>
          <w:numId w:val="8"/>
        </w:numPr>
        <w:tabs>
          <w:tab w:val="clear" w:pos="900"/>
          <w:tab w:val="left" w:pos="709"/>
        </w:tabs>
        <w:ind w:left="0" w:firstLine="284"/>
        <w:jc w:val="both"/>
        <w:rPr>
          <w:sz w:val="28"/>
          <w:szCs w:val="28"/>
        </w:rPr>
      </w:pPr>
      <w:r>
        <w:rPr>
          <w:sz w:val="28"/>
          <w:szCs w:val="28"/>
        </w:rPr>
        <w:t>Выделите характерные черты российского абсолютизма.</w:t>
      </w:r>
    </w:p>
    <w:p w:rsidR="001358F6" w:rsidRDefault="001358F6" w:rsidP="00DC01F2">
      <w:pPr>
        <w:numPr>
          <w:ilvl w:val="0"/>
          <w:numId w:val="8"/>
        </w:numPr>
        <w:tabs>
          <w:tab w:val="clear" w:pos="900"/>
          <w:tab w:val="left" w:pos="709"/>
          <w:tab w:val="left" w:pos="1026"/>
        </w:tabs>
        <w:ind w:left="0" w:firstLine="284"/>
        <w:jc w:val="both"/>
        <w:rPr>
          <w:sz w:val="28"/>
          <w:szCs w:val="28"/>
        </w:rPr>
      </w:pPr>
      <w:r>
        <w:rPr>
          <w:sz w:val="28"/>
          <w:szCs w:val="28"/>
        </w:rPr>
        <w:t xml:space="preserve">В чем выражался процесс обмирщения в образовании и культуре первой четверти </w:t>
      </w:r>
      <w:r>
        <w:rPr>
          <w:sz w:val="28"/>
          <w:szCs w:val="28"/>
          <w:lang w:val="en-US"/>
        </w:rPr>
        <w:t>XVIII</w:t>
      </w:r>
      <w:r>
        <w:rPr>
          <w:sz w:val="28"/>
          <w:szCs w:val="28"/>
        </w:rPr>
        <w:t xml:space="preserve"> века?</w:t>
      </w:r>
    </w:p>
    <w:p w:rsidR="001358F6" w:rsidRDefault="001358F6" w:rsidP="00DC01F2">
      <w:pPr>
        <w:numPr>
          <w:ilvl w:val="0"/>
          <w:numId w:val="8"/>
        </w:numPr>
        <w:tabs>
          <w:tab w:val="clear" w:pos="900"/>
          <w:tab w:val="left" w:pos="709"/>
          <w:tab w:val="left" w:pos="1026"/>
        </w:tabs>
        <w:ind w:left="0" w:firstLine="284"/>
        <w:jc w:val="both"/>
        <w:rPr>
          <w:sz w:val="28"/>
          <w:szCs w:val="28"/>
        </w:rPr>
      </w:pPr>
      <w:r>
        <w:rPr>
          <w:sz w:val="28"/>
          <w:szCs w:val="28"/>
        </w:rPr>
        <w:t>Перечислите российских императоров 1725 – 1801 гг. В чем основные причины дворцовых переворотов?</w:t>
      </w:r>
    </w:p>
    <w:p w:rsidR="001358F6" w:rsidRDefault="001358F6" w:rsidP="00DC01F2">
      <w:pPr>
        <w:numPr>
          <w:ilvl w:val="0"/>
          <w:numId w:val="8"/>
        </w:numPr>
        <w:tabs>
          <w:tab w:val="clear" w:pos="900"/>
          <w:tab w:val="left" w:pos="709"/>
          <w:tab w:val="left" w:pos="1026"/>
        </w:tabs>
        <w:ind w:left="0" w:firstLine="284"/>
        <w:jc w:val="both"/>
        <w:rPr>
          <w:sz w:val="28"/>
          <w:szCs w:val="28"/>
        </w:rPr>
      </w:pPr>
      <w:r>
        <w:rPr>
          <w:sz w:val="28"/>
          <w:szCs w:val="28"/>
        </w:rPr>
        <w:t xml:space="preserve">Какой период российской истории </w:t>
      </w:r>
      <w:r>
        <w:rPr>
          <w:sz w:val="28"/>
          <w:szCs w:val="28"/>
          <w:lang w:val="en-US"/>
        </w:rPr>
        <w:t>XVIII</w:t>
      </w:r>
      <w:r>
        <w:rPr>
          <w:sz w:val="28"/>
          <w:szCs w:val="28"/>
        </w:rPr>
        <w:t xml:space="preserve"> в. вы назвали бы «золотым веком» культуры?</w:t>
      </w:r>
    </w:p>
    <w:p w:rsidR="001358F6" w:rsidRDefault="001358F6" w:rsidP="00DC01F2">
      <w:pPr>
        <w:numPr>
          <w:ilvl w:val="0"/>
          <w:numId w:val="8"/>
        </w:numPr>
        <w:tabs>
          <w:tab w:val="clear" w:pos="900"/>
          <w:tab w:val="left" w:pos="709"/>
          <w:tab w:val="left" w:pos="1026"/>
        </w:tabs>
        <w:ind w:left="0" w:firstLine="284"/>
        <w:jc w:val="both"/>
        <w:rPr>
          <w:sz w:val="28"/>
          <w:szCs w:val="28"/>
        </w:rPr>
      </w:pPr>
      <w:r>
        <w:rPr>
          <w:sz w:val="28"/>
          <w:szCs w:val="28"/>
        </w:rPr>
        <w:t xml:space="preserve">Почему период правления Екатерины </w:t>
      </w:r>
      <w:r>
        <w:rPr>
          <w:sz w:val="28"/>
          <w:szCs w:val="28"/>
          <w:lang w:val="en-US"/>
        </w:rPr>
        <w:t>II</w:t>
      </w:r>
      <w:r>
        <w:rPr>
          <w:sz w:val="28"/>
          <w:szCs w:val="28"/>
        </w:rPr>
        <w:t xml:space="preserve"> называют «Эпохой просвещенного абсолютизма»?</w:t>
      </w:r>
    </w:p>
    <w:p w:rsidR="001358F6" w:rsidRDefault="001358F6" w:rsidP="00DC01F2">
      <w:pPr>
        <w:numPr>
          <w:ilvl w:val="0"/>
          <w:numId w:val="8"/>
        </w:numPr>
        <w:tabs>
          <w:tab w:val="clear" w:pos="900"/>
          <w:tab w:val="left" w:pos="709"/>
          <w:tab w:val="left" w:pos="1026"/>
        </w:tabs>
        <w:ind w:left="0" w:firstLine="284"/>
        <w:jc w:val="both"/>
        <w:rPr>
          <w:sz w:val="28"/>
          <w:szCs w:val="28"/>
        </w:rPr>
      </w:pPr>
      <w:r>
        <w:rPr>
          <w:sz w:val="28"/>
          <w:szCs w:val="28"/>
        </w:rPr>
        <w:t xml:space="preserve">Охарактеризуйте внешнюю политику Екатерины </w:t>
      </w:r>
      <w:r>
        <w:rPr>
          <w:sz w:val="28"/>
          <w:szCs w:val="28"/>
          <w:lang w:val="en-US"/>
        </w:rPr>
        <w:t>II</w:t>
      </w:r>
      <w:r>
        <w:rPr>
          <w:sz w:val="28"/>
          <w:szCs w:val="28"/>
        </w:rPr>
        <w:t>.</w:t>
      </w:r>
    </w:p>
    <w:p w:rsidR="001358F6" w:rsidRDefault="001358F6" w:rsidP="00DC01F2">
      <w:pPr>
        <w:numPr>
          <w:ilvl w:val="0"/>
          <w:numId w:val="8"/>
        </w:numPr>
        <w:tabs>
          <w:tab w:val="clear" w:pos="900"/>
          <w:tab w:val="left" w:pos="709"/>
          <w:tab w:val="left" w:pos="1026"/>
        </w:tabs>
        <w:ind w:left="0" w:firstLine="284"/>
        <w:jc w:val="both"/>
        <w:rPr>
          <w:sz w:val="28"/>
          <w:szCs w:val="28"/>
        </w:rPr>
      </w:pPr>
      <w:r>
        <w:rPr>
          <w:sz w:val="28"/>
          <w:szCs w:val="28"/>
        </w:rPr>
        <w:t xml:space="preserve">Какую задачу ставил перед своим царствованием Павел </w:t>
      </w:r>
      <w:r>
        <w:rPr>
          <w:sz w:val="28"/>
          <w:szCs w:val="28"/>
          <w:lang w:val="en-US"/>
        </w:rPr>
        <w:t>I</w:t>
      </w:r>
      <w:r>
        <w:rPr>
          <w:sz w:val="28"/>
          <w:szCs w:val="28"/>
        </w:rPr>
        <w:t xml:space="preserve"> и как он пытался её решить?</w:t>
      </w:r>
    </w:p>
    <w:p w:rsidR="001358F6" w:rsidRDefault="001358F6" w:rsidP="00DC01F2">
      <w:pPr>
        <w:numPr>
          <w:ilvl w:val="0"/>
          <w:numId w:val="8"/>
        </w:numPr>
        <w:tabs>
          <w:tab w:val="clear" w:pos="900"/>
          <w:tab w:val="left" w:pos="709"/>
          <w:tab w:val="left" w:pos="1026"/>
        </w:tabs>
        <w:ind w:left="0" w:firstLine="284"/>
        <w:jc w:val="both"/>
        <w:rPr>
          <w:sz w:val="28"/>
          <w:szCs w:val="28"/>
        </w:rPr>
      </w:pPr>
      <w:r>
        <w:rPr>
          <w:sz w:val="28"/>
          <w:szCs w:val="28"/>
        </w:rPr>
        <w:t xml:space="preserve">Каковы были основные достижения России в </w:t>
      </w:r>
      <w:r>
        <w:rPr>
          <w:sz w:val="28"/>
          <w:szCs w:val="28"/>
          <w:lang w:val="en-US"/>
        </w:rPr>
        <w:t>XVIII</w:t>
      </w:r>
      <w:r>
        <w:rPr>
          <w:sz w:val="28"/>
          <w:szCs w:val="28"/>
        </w:rPr>
        <w:t xml:space="preserve"> веке?</w:t>
      </w:r>
    </w:p>
    <w:p w:rsidR="001358F6" w:rsidRPr="00CA2A18" w:rsidRDefault="001358F6" w:rsidP="00B0121E">
      <w:pPr>
        <w:ind w:firstLine="570"/>
        <w:jc w:val="center"/>
        <w:outlineLvl w:val="0"/>
        <w:rPr>
          <w:b/>
          <w:sz w:val="28"/>
          <w:szCs w:val="28"/>
          <w:lang w:val="en-US"/>
        </w:rPr>
      </w:pPr>
      <w:r>
        <w:rPr>
          <w:b/>
          <w:sz w:val="28"/>
          <w:szCs w:val="28"/>
        </w:rPr>
        <w:t>Тест</w:t>
      </w:r>
      <w:r w:rsidR="002A0102">
        <w:rPr>
          <w:b/>
          <w:sz w:val="28"/>
          <w:szCs w:val="28"/>
        </w:rPr>
        <w:t xml:space="preserve"> </w:t>
      </w:r>
      <w:r w:rsidR="00CA2A18">
        <w:rPr>
          <w:b/>
          <w:sz w:val="28"/>
          <w:szCs w:val="28"/>
          <w:lang w:val="en-US"/>
        </w:rPr>
        <w:t>III</w:t>
      </w:r>
    </w:p>
    <w:p w:rsidR="001358F6" w:rsidRDefault="001358F6" w:rsidP="002A0102">
      <w:pPr>
        <w:tabs>
          <w:tab w:val="left" w:pos="570"/>
        </w:tabs>
        <w:outlineLvl w:val="0"/>
        <w:rPr>
          <w:b/>
          <w:sz w:val="28"/>
          <w:szCs w:val="28"/>
        </w:rPr>
      </w:pPr>
      <w:r>
        <w:rPr>
          <w:b/>
          <w:sz w:val="28"/>
          <w:szCs w:val="28"/>
        </w:rPr>
        <w:t xml:space="preserve">1. Какая черта характерна для абсолютной монархии, существовавшей в России в </w:t>
      </w:r>
      <w:r>
        <w:rPr>
          <w:b/>
          <w:sz w:val="28"/>
          <w:szCs w:val="28"/>
          <w:lang w:val="en-US"/>
        </w:rPr>
        <w:t>XVIII</w:t>
      </w:r>
      <w:r>
        <w:rPr>
          <w:b/>
          <w:sz w:val="28"/>
          <w:szCs w:val="28"/>
        </w:rPr>
        <w:t xml:space="preserve"> веке:</w:t>
      </w:r>
    </w:p>
    <w:p w:rsidR="001358F6" w:rsidRDefault="001358F6" w:rsidP="002A0102">
      <w:pPr>
        <w:tabs>
          <w:tab w:val="left" w:pos="570"/>
        </w:tabs>
        <w:rPr>
          <w:sz w:val="28"/>
          <w:szCs w:val="28"/>
        </w:rPr>
      </w:pPr>
      <w:r>
        <w:rPr>
          <w:sz w:val="28"/>
          <w:szCs w:val="28"/>
        </w:rPr>
        <w:t>а) неограниченная власть монарха;</w:t>
      </w:r>
    </w:p>
    <w:p w:rsidR="001358F6" w:rsidRDefault="001358F6" w:rsidP="002A0102">
      <w:pPr>
        <w:tabs>
          <w:tab w:val="left" w:pos="570"/>
        </w:tabs>
        <w:rPr>
          <w:sz w:val="28"/>
          <w:szCs w:val="28"/>
        </w:rPr>
      </w:pPr>
      <w:r>
        <w:rPr>
          <w:sz w:val="28"/>
          <w:szCs w:val="28"/>
        </w:rPr>
        <w:t>б) самостоятельность местной власти;</w:t>
      </w:r>
    </w:p>
    <w:p w:rsidR="001358F6" w:rsidRDefault="001358F6" w:rsidP="002A0102">
      <w:pPr>
        <w:tabs>
          <w:tab w:val="left" w:pos="570"/>
        </w:tabs>
        <w:rPr>
          <w:sz w:val="28"/>
          <w:szCs w:val="28"/>
        </w:rPr>
      </w:pPr>
      <w:r>
        <w:rPr>
          <w:sz w:val="28"/>
          <w:szCs w:val="28"/>
        </w:rPr>
        <w:t>в) четкое распределение государственной власти на законодательную, исполнительную и судебную;</w:t>
      </w:r>
    </w:p>
    <w:p w:rsidR="001358F6" w:rsidRDefault="001358F6" w:rsidP="002A0102">
      <w:pPr>
        <w:tabs>
          <w:tab w:val="left" w:pos="570"/>
        </w:tabs>
        <w:rPr>
          <w:sz w:val="28"/>
          <w:szCs w:val="28"/>
        </w:rPr>
      </w:pPr>
      <w:r>
        <w:rPr>
          <w:sz w:val="28"/>
          <w:szCs w:val="28"/>
        </w:rPr>
        <w:t>г) большая роль патриарха в государственном управлении.</w:t>
      </w:r>
    </w:p>
    <w:p w:rsidR="001358F6" w:rsidRDefault="001358F6" w:rsidP="002A0102">
      <w:pPr>
        <w:outlineLvl w:val="0"/>
        <w:rPr>
          <w:b/>
          <w:sz w:val="28"/>
          <w:szCs w:val="28"/>
        </w:rPr>
      </w:pPr>
      <w:r>
        <w:rPr>
          <w:b/>
          <w:sz w:val="28"/>
          <w:szCs w:val="28"/>
        </w:rPr>
        <w:t>2. Основная причина петровских преобразований:</w:t>
      </w:r>
    </w:p>
    <w:p w:rsidR="001358F6" w:rsidRDefault="001358F6" w:rsidP="002A0102">
      <w:pPr>
        <w:rPr>
          <w:sz w:val="28"/>
          <w:szCs w:val="28"/>
        </w:rPr>
      </w:pPr>
      <w:r>
        <w:rPr>
          <w:sz w:val="28"/>
          <w:szCs w:val="28"/>
        </w:rPr>
        <w:t>а) преобразования в России отвечали интересам большинства населения страны;</w:t>
      </w:r>
    </w:p>
    <w:p w:rsidR="001358F6" w:rsidRDefault="001358F6" w:rsidP="002A0102">
      <w:pPr>
        <w:rPr>
          <w:sz w:val="28"/>
          <w:szCs w:val="28"/>
        </w:rPr>
      </w:pPr>
      <w:r>
        <w:rPr>
          <w:sz w:val="28"/>
          <w:szCs w:val="28"/>
        </w:rPr>
        <w:t xml:space="preserve">б) Россия встала на путь преобразований, потому что так захотел Петр I;   </w:t>
      </w:r>
    </w:p>
    <w:p w:rsidR="001358F6" w:rsidRDefault="001358F6" w:rsidP="002A0102">
      <w:pPr>
        <w:rPr>
          <w:sz w:val="28"/>
          <w:szCs w:val="28"/>
        </w:rPr>
      </w:pPr>
      <w:r>
        <w:rPr>
          <w:sz w:val="28"/>
          <w:szCs w:val="28"/>
        </w:rPr>
        <w:t>в) Россия нуждалась в преобразованиях, потому что все более отставала от западных стран.</w:t>
      </w:r>
    </w:p>
    <w:p w:rsidR="001358F6" w:rsidRDefault="001358F6" w:rsidP="002A0102">
      <w:pPr>
        <w:tabs>
          <w:tab w:val="center" w:pos="-284"/>
          <w:tab w:val="left" w:pos="570"/>
        </w:tabs>
        <w:ind w:right="-1"/>
        <w:outlineLvl w:val="0"/>
        <w:rPr>
          <w:b/>
          <w:sz w:val="28"/>
          <w:szCs w:val="28"/>
        </w:rPr>
      </w:pPr>
      <w:r>
        <w:rPr>
          <w:b/>
          <w:sz w:val="28"/>
          <w:szCs w:val="28"/>
        </w:rPr>
        <w:t xml:space="preserve">3. Главным результатом реформаторской деятельности Петра </w:t>
      </w:r>
      <w:r>
        <w:rPr>
          <w:b/>
          <w:sz w:val="28"/>
          <w:szCs w:val="28"/>
          <w:lang w:val="en-US"/>
        </w:rPr>
        <w:t>I</w:t>
      </w:r>
      <w:r>
        <w:rPr>
          <w:b/>
          <w:sz w:val="28"/>
          <w:szCs w:val="28"/>
        </w:rPr>
        <w:t xml:space="preserve"> считается: </w:t>
      </w:r>
    </w:p>
    <w:p w:rsidR="001358F6" w:rsidRDefault="001358F6" w:rsidP="002A0102">
      <w:pPr>
        <w:tabs>
          <w:tab w:val="center" w:pos="-284"/>
          <w:tab w:val="left" w:pos="570"/>
        </w:tabs>
        <w:ind w:right="-1"/>
        <w:rPr>
          <w:sz w:val="28"/>
          <w:szCs w:val="28"/>
        </w:rPr>
      </w:pPr>
      <w:r>
        <w:rPr>
          <w:sz w:val="28"/>
          <w:szCs w:val="28"/>
        </w:rPr>
        <w:t>а) преодоление экономической отсталости России от стран Запада;</w:t>
      </w:r>
    </w:p>
    <w:p w:rsidR="001358F6" w:rsidRDefault="001358F6" w:rsidP="002A0102">
      <w:pPr>
        <w:tabs>
          <w:tab w:val="center" w:pos="-284"/>
          <w:tab w:val="left" w:pos="570"/>
        </w:tabs>
        <w:ind w:right="-1"/>
        <w:rPr>
          <w:sz w:val="28"/>
          <w:szCs w:val="28"/>
        </w:rPr>
      </w:pPr>
      <w:r>
        <w:rPr>
          <w:sz w:val="28"/>
          <w:szCs w:val="28"/>
        </w:rPr>
        <w:t>б) превращение России в сильную европейскую державу;</w:t>
      </w:r>
    </w:p>
    <w:p w:rsidR="001358F6" w:rsidRDefault="001358F6" w:rsidP="002A0102">
      <w:pPr>
        <w:tabs>
          <w:tab w:val="center" w:pos="-284"/>
          <w:tab w:val="left" w:pos="570"/>
        </w:tabs>
        <w:ind w:right="-1"/>
        <w:rPr>
          <w:sz w:val="28"/>
          <w:szCs w:val="28"/>
        </w:rPr>
      </w:pPr>
      <w:r>
        <w:rPr>
          <w:sz w:val="28"/>
          <w:szCs w:val="28"/>
        </w:rPr>
        <w:t>в) бурный рост российской экономики;</w:t>
      </w:r>
    </w:p>
    <w:p w:rsidR="001358F6" w:rsidRDefault="001358F6" w:rsidP="002A0102">
      <w:pPr>
        <w:tabs>
          <w:tab w:val="center" w:pos="-284"/>
          <w:tab w:val="left" w:pos="570"/>
        </w:tabs>
        <w:ind w:right="-1"/>
        <w:rPr>
          <w:sz w:val="28"/>
          <w:szCs w:val="28"/>
        </w:rPr>
      </w:pPr>
      <w:r>
        <w:rPr>
          <w:sz w:val="28"/>
          <w:szCs w:val="28"/>
        </w:rPr>
        <w:t xml:space="preserve">г) укрепление российской государственности; </w:t>
      </w:r>
    </w:p>
    <w:p w:rsidR="001358F6" w:rsidRDefault="001358F6" w:rsidP="002A0102">
      <w:pPr>
        <w:tabs>
          <w:tab w:val="center" w:pos="-284"/>
          <w:tab w:val="left" w:pos="570"/>
        </w:tabs>
        <w:ind w:right="-1"/>
        <w:rPr>
          <w:sz w:val="28"/>
          <w:szCs w:val="28"/>
        </w:rPr>
      </w:pPr>
      <w:r>
        <w:rPr>
          <w:sz w:val="28"/>
          <w:szCs w:val="28"/>
        </w:rPr>
        <w:t>д) начало демократизации политической жизни.</w:t>
      </w:r>
    </w:p>
    <w:p w:rsidR="001358F6" w:rsidRDefault="001358F6" w:rsidP="002A0102">
      <w:pPr>
        <w:tabs>
          <w:tab w:val="center" w:pos="-284"/>
          <w:tab w:val="left" w:pos="570"/>
        </w:tabs>
        <w:ind w:right="-1"/>
        <w:outlineLvl w:val="0"/>
        <w:rPr>
          <w:b/>
          <w:sz w:val="28"/>
          <w:szCs w:val="28"/>
        </w:rPr>
      </w:pPr>
      <w:r>
        <w:rPr>
          <w:b/>
          <w:sz w:val="28"/>
          <w:szCs w:val="28"/>
        </w:rPr>
        <w:t xml:space="preserve">4. Меркантилизм – это:  </w:t>
      </w:r>
    </w:p>
    <w:p w:rsidR="001358F6" w:rsidRDefault="001358F6" w:rsidP="002A0102">
      <w:pPr>
        <w:tabs>
          <w:tab w:val="center" w:pos="-284"/>
          <w:tab w:val="left" w:pos="570"/>
        </w:tabs>
        <w:ind w:right="-1"/>
        <w:rPr>
          <w:sz w:val="28"/>
          <w:szCs w:val="28"/>
        </w:rPr>
      </w:pPr>
      <w:r>
        <w:rPr>
          <w:sz w:val="28"/>
          <w:szCs w:val="28"/>
        </w:rPr>
        <w:t>а) взгляды государственного деятеля Меркантиля;</w:t>
      </w:r>
    </w:p>
    <w:p w:rsidR="001358F6" w:rsidRDefault="001358F6" w:rsidP="002A0102">
      <w:pPr>
        <w:tabs>
          <w:tab w:val="center" w:pos="-284"/>
          <w:tab w:val="left" w:pos="570"/>
        </w:tabs>
        <w:ind w:right="-1"/>
        <w:rPr>
          <w:sz w:val="28"/>
          <w:szCs w:val="28"/>
        </w:rPr>
      </w:pPr>
      <w:r>
        <w:rPr>
          <w:sz w:val="28"/>
          <w:szCs w:val="28"/>
        </w:rPr>
        <w:t>б) политика покровительства отечественной промышленности и торговле</w:t>
      </w:r>
    </w:p>
    <w:p w:rsidR="001358F6" w:rsidRDefault="001358F6" w:rsidP="002A0102">
      <w:pPr>
        <w:jc w:val="both"/>
        <w:rPr>
          <w:sz w:val="28"/>
          <w:szCs w:val="28"/>
        </w:rPr>
      </w:pPr>
      <w:r>
        <w:rPr>
          <w:sz w:val="28"/>
          <w:szCs w:val="28"/>
        </w:rPr>
        <w:t>в) политика, характеризующаяся вмешательством государства в хозяйственную жизнь с целью увеличения экономической и военно-политической мощи страны.</w:t>
      </w:r>
    </w:p>
    <w:p w:rsidR="001358F6" w:rsidRDefault="001358F6" w:rsidP="002A0102">
      <w:pPr>
        <w:tabs>
          <w:tab w:val="center" w:pos="-284"/>
          <w:tab w:val="left" w:pos="570"/>
        </w:tabs>
        <w:ind w:right="-1"/>
        <w:outlineLvl w:val="0"/>
        <w:rPr>
          <w:b/>
          <w:sz w:val="28"/>
          <w:szCs w:val="28"/>
        </w:rPr>
      </w:pPr>
      <w:r>
        <w:rPr>
          <w:b/>
          <w:sz w:val="28"/>
          <w:szCs w:val="28"/>
        </w:rPr>
        <w:t xml:space="preserve">5. Бурный рост мануфактур при Петре </w:t>
      </w:r>
      <w:r>
        <w:rPr>
          <w:b/>
          <w:sz w:val="28"/>
          <w:szCs w:val="28"/>
          <w:lang w:val="en-US"/>
        </w:rPr>
        <w:t>I</w:t>
      </w:r>
      <w:r>
        <w:rPr>
          <w:b/>
          <w:sz w:val="28"/>
          <w:szCs w:val="28"/>
        </w:rPr>
        <w:t xml:space="preserve"> был связан в первую очередь с:</w:t>
      </w:r>
    </w:p>
    <w:p w:rsidR="001358F6" w:rsidRDefault="001358F6" w:rsidP="002A0102">
      <w:pPr>
        <w:tabs>
          <w:tab w:val="center" w:pos="-284"/>
          <w:tab w:val="left" w:pos="570"/>
        </w:tabs>
        <w:ind w:right="-1"/>
        <w:rPr>
          <w:sz w:val="28"/>
          <w:szCs w:val="28"/>
        </w:rPr>
      </w:pPr>
      <w:r>
        <w:rPr>
          <w:sz w:val="28"/>
          <w:szCs w:val="28"/>
        </w:rPr>
        <w:t>а) необходимостью снабжения армии и флота в условиях Северной войны;</w:t>
      </w:r>
    </w:p>
    <w:p w:rsidR="001358F6" w:rsidRDefault="001358F6" w:rsidP="002A0102">
      <w:pPr>
        <w:tabs>
          <w:tab w:val="center" w:pos="-284"/>
          <w:tab w:val="left" w:pos="570"/>
        </w:tabs>
        <w:ind w:right="-1"/>
        <w:rPr>
          <w:sz w:val="28"/>
          <w:szCs w:val="28"/>
        </w:rPr>
      </w:pPr>
      <w:r>
        <w:rPr>
          <w:sz w:val="28"/>
          <w:szCs w:val="28"/>
        </w:rPr>
        <w:t>б) финансовым и экономическим сотрудничеством с западными странами;</w:t>
      </w:r>
    </w:p>
    <w:p w:rsidR="001358F6" w:rsidRDefault="001358F6" w:rsidP="002A0102">
      <w:pPr>
        <w:tabs>
          <w:tab w:val="center" w:pos="-284"/>
          <w:tab w:val="left" w:pos="570"/>
        </w:tabs>
        <w:ind w:right="-1"/>
        <w:rPr>
          <w:sz w:val="28"/>
          <w:szCs w:val="28"/>
        </w:rPr>
      </w:pPr>
      <w:r>
        <w:rPr>
          <w:sz w:val="28"/>
          <w:szCs w:val="28"/>
        </w:rPr>
        <w:t>в) растущим спросом населения на промышленные товары;</w:t>
      </w:r>
    </w:p>
    <w:p w:rsidR="001358F6" w:rsidRDefault="001358F6" w:rsidP="002A0102">
      <w:pPr>
        <w:tabs>
          <w:tab w:val="center" w:pos="-284"/>
          <w:tab w:val="left" w:pos="570"/>
        </w:tabs>
        <w:ind w:right="-1"/>
        <w:rPr>
          <w:sz w:val="28"/>
          <w:szCs w:val="28"/>
        </w:rPr>
      </w:pPr>
      <w:r>
        <w:rPr>
          <w:sz w:val="28"/>
          <w:szCs w:val="28"/>
        </w:rPr>
        <w:t>г) быстрым ростом благосостояния населения.</w:t>
      </w:r>
    </w:p>
    <w:p w:rsidR="001358F6" w:rsidRDefault="001358F6" w:rsidP="002A0102">
      <w:pPr>
        <w:tabs>
          <w:tab w:val="center" w:pos="-284"/>
          <w:tab w:val="left" w:pos="570"/>
        </w:tabs>
        <w:ind w:right="-1"/>
        <w:outlineLvl w:val="0"/>
        <w:rPr>
          <w:b/>
          <w:sz w:val="28"/>
          <w:szCs w:val="28"/>
        </w:rPr>
      </w:pPr>
      <w:r>
        <w:rPr>
          <w:b/>
          <w:sz w:val="28"/>
          <w:szCs w:val="28"/>
        </w:rPr>
        <w:t>6. Повышение производительности сельского хозяйства при Петре I было связано в первую очередь с:</w:t>
      </w:r>
    </w:p>
    <w:p w:rsidR="001358F6" w:rsidRDefault="001358F6" w:rsidP="002A0102">
      <w:pPr>
        <w:tabs>
          <w:tab w:val="center" w:pos="-284"/>
          <w:tab w:val="left" w:pos="570"/>
        </w:tabs>
        <w:ind w:right="-1"/>
        <w:rPr>
          <w:sz w:val="28"/>
          <w:szCs w:val="28"/>
        </w:rPr>
      </w:pPr>
      <w:r>
        <w:rPr>
          <w:sz w:val="28"/>
          <w:szCs w:val="28"/>
        </w:rPr>
        <w:t>а) присоединением более плодородных земель;</w:t>
      </w:r>
    </w:p>
    <w:p w:rsidR="001358F6" w:rsidRDefault="001358F6" w:rsidP="002A0102">
      <w:pPr>
        <w:tabs>
          <w:tab w:val="center" w:pos="-284"/>
          <w:tab w:val="left" w:pos="570"/>
        </w:tabs>
        <w:ind w:right="-1"/>
        <w:rPr>
          <w:sz w:val="28"/>
          <w:szCs w:val="28"/>
        </w:rPr>
      </w:pPr>
      <w:r>
        <w:rPr>
          <w:sz w:val="28"/>
          <w:szCs w:val="28"/>
        </w:rPr>
        <w:t>б) усилением государственного принуждения крестьян;</w:t>
      </w:r>
    </w:p>
    <w:p w:rsidR="001358F6" w:rsidRDefault="001358F6" w:rsidP="002A0102">
      <w:pPr>
        <w:tabs>
          <w:tab w:val="center" w:pos="-284"/>
          <w:tab w:val="left" w:pos="570"/>
        </w:tabs>
        <w:ind w:right="-1"/>
        <w:rPr>
          <w:sz w:val="28"/>
          <w:szCs w:val="28"/>
        </w:rPr>
      </w:pPr>
      <w:r>
        <w:rPr>
          <w:sz w:val="28"/>
          <w:szCs w:val="28"/>
        </w:rPr>
        <w:t xml:space="preserve">в) заменой при уборке урожая серпа литовской косой (литовкой); </w:t>
      </w:r>
    </w:p>
    <w:p w:rsidR="001358F6" w:rsidRDefault="001358F6" w:rsidP="002A0102">
      <w:pPr>
        <w:tabs>
          <w:tab w:val="center" w:pos="-284"/>
          <w:tab w:val="left" w:pos="570"/>
        </w:tabs>
        <w:ind w:right="-1"/>
        <w:rPr>
          <w:sz w:val="28"/>
          <w:szCs w:val="28"/>
        </w:rPr>
      </w:pPr>
      <w:r>
        <w:rPr>
          <w:sz w:val="28"/>
          <w:szCs w:val="28"/>
        </w:rPr>
        <w:t>г) оказанием помощи крестьянам со стороны государства.</w:t>
      </w:r>
    </w:p>
    <w:p w:rsidR="001358F6" w:rsidRDefault="001358F6" w:rsidP="002A0102">
      <w:pPr>
        <w:tabs>
          <w:tab w:val="center" w:pos="-284"/>
          <w:tab w:val="left" w:pos="570"/>
        </w:tabs>
        <w:ind w:right="-1"/>
        <w:outlineLvl w:val="0"/>
        <w:rPr>
          <w:b/>
          <w:sz w:val="28"/>
          <w:szCs w:val="28"/>
        </w:rPr>
      </w:pPr>
      <w:r>
        <w:rPr>
          <w:b/>
          <w:sz w:val="28"/>
          <w:szCs w:val="28"/>
        </w:rPr>
        <w:t xml:space="preserve">7. Рекрут – это:  </w:t>
      </w:r>
    </w:p>
    <w:p w:rsidR="001358F6" w:rsidRDefault="001358F6" w:rsidP="002A0102">
      <w:pPr>
        <w:tabs>
          <w:tab w:val="center" w:pos="-284"/>
          <w:tab w:val="left" w:pos="570"/>
        </w:tabs>
        <w:ind w:right="-1"/>
        <w:rPr>
          <w:sz w:val="28"/>
          <w:szCs w:val="28"/>
        </w:rPr>
      </w:pPr>
      <w:r>
        <w:rPr>
          <w:sz w:val="28"/>
          <w:szCs w:val="28"/>
        </w:rPr>
        <w:t xml:space="preserve">а) представитель податного сословия, служащий в армии пожизненно во исполнение воинской повинности;  </w:t>
      </w:r>
    </w:p>
    <w:p w:rsidR="001358F6" w:rsidRDefault="001358F6" w:rsidP="002A0102">
      <w:pPr>
        <w:tabs>
          <w:tab w:val="center" w:pos="-284"/>
          <w:tab w:val="left" w:pos="570"/>
        </w:tabs>
        <w:ind w:right="-1"/>
        <w:rPr>
          <w:sz w:val="28"/>
          <w:szCs w:val="28"/>
        </w:rPr>
      </w:pPr>
      <w:r>
        <w:rPr>
          <w:sz w:val="28"/>
          <w:szCs w:val="28"/>
        </w:rPr>
        <w:t xml:space="preserve">б) солдат-доброволец;  </w:t>
      </w:r>
    </w:p>
    <w:p w:rsidR="001358F6" w:rsidRDefault="001358F6" w:rsidP="002A0102">
      <w:pPr>
        <w:tabs>
          <w:tab w:val="center" w:pos="-284"/>
          <w:tab w:val="left" w:pos="570"/>
        </w:tabs>
        <w:ind w:right="-1"/>
        <w:rPr>
          <w:sz w:val="28"/>
          <w:szCs w:val="28"/>
        </w:rPr>
      </w:pPr>
      <w:r>
        <w:rPr>
          <w:sz w:val="28"/>
          <w:szCs w:val="28"/>
        </w:rPr>
        <w:t>в) офицер потешного полка Петра I.</w:t>
      </w:r>
    </w:p>
    <w:p w:rsidR="001358F6" w:rsidRDefault="001358F6" w:rsidP="002A0102">
      <w:pPr>
        <w:tabs>
          <w:tab w:val="left" w:pos="570"/>
        </w:tabs>
        <w:outlineLvl w:val="0"/>
        <w:rPr>
          <w:b/>
          <w:sz w:val="28"/>
          <w:szCs w:val="28"/>
        </w:rPr>
      </w:pPr>
      <w:r>
        <w:rPr>
          <w:b/>
          <w:sz w:val="28"/>
          <w:szCs w:val="28"/>
        </w:rPr>
        <w:t>8. Российская императрица Екатерина II состояла в переписке с французским философом:</w:t>
      </w:r>
    </w:p>
    <w:p w:rsidR="001358F6" w:rsidRDefault="001358F6" w:rsidP="002A0102">
      <w:pPr>
        <w:tabs>
          <w:tab w:val="left" w:pos="570"/>
        </w:tabs>
        <w:rPr>
          <w:sz w:val="28"/>
          <w:szCs w:val="28"/>
        </w:rPr>
      </w:pPr>
      <w:r>
        <w:rPr>
          <w:sz w:val="28"/>
          <w:szCs w:val="28"/>
        </w:rPr>
        <w:t>а) Ж.-Ж. Руссо;</w:t>
      </w:r>
    </w:p>
    <w:p w:rsidR="001358F6" w:rsidRDefault="001358F6" w:rsidP="002A0102">
      <w:pPr>
        <w:tabs>
          <w:tab w:val="left" w:pos="570"/>
        </w:tabs>
        <w:rPr>
          <w:sz w:val="28"/>
          <w:szCs w:val="28"/>
        </w:rPr>
      </w:pPr>
      <w:r>
        <w:rPr>
          <w:sz w:val="28"/>
          <w:szCs w:val="28"/>
        </w:rPr>
        <w:t>б) Ш.Монтескье;</w:t>
      </w:r>
    </w:p>
    <w:p w:rsidR="001358F6" w:rsidRDefault="001358F6" w:rsidP="002A0102">
      <w:pPr>
        <w:tabs>
          <w:tab w:val="left" w:pos="570"/>
        </w:tabs>
        <w:rPr>
          <w:sz w:val="28"/>
          <w:szCs w:val="28"/>
        </w:rPr>
      </w:pPr>
      <w:r>
        <w:rPr>
          <w:sz w:val="28"/>
          <w:szCs w:val="28"/>
        </w:rPr>
        <w:t xml:space="preserve">в) Вольтером; </w:t>
      </w:r>
    </w:p>
    <w:p w:rsidR="001358F6" w:rsidRDefault="001358F6" w:rsidP="002A0102">
      <w:pPr>
        <w:tabs>
          <w:tab w:val="left" w:pos="570"/>
        </w:tabs>
        <w:rPr>
          <w:sz w:val="28"/>
          <w:szCs w:val="28"/>
        </w:rPr>
      </w:pPr>
      <w:r>
        <w:rPr>
          <w:sz w:val="28"/>
          <w:szCs w:val="28"/>
        </w:rPr>
        <w:t>г) Ж.Л. Д'Аламбером.</w:t>
      </w:r>
    </w:p>
    <w:p w:rsidR="001358F6" w:rsidRDefault="001358F6" w:rsidP="002A0102">
      <w:pPr>
        <w:tabs>
          <w:tab w:val="left" w:pos="570"/>
        </w:tabs>
        <w:outlineLvl w:val="0"/>
        <w:rPr>
          <w:b/>
          <w:sz w:val="28"/>
          <w:szCs w:val="28"/>
        </w:rPr>
      </w:pPr>
      <w:r>
        <w:rPr>
          <w:b/>
          <w:sz w:val="28"/>
          <w:szCs w:val="28"/>
        </w:rPr>
        <w:t>9. Зарождение политики просвещенного абсолютизма в России связывают с эпохой правления:</w:t>
      </w:r>
    </w:p>
    <w:p w:rsidR="001358F6" w:rsidRDefault="001358F6" w:rsidP="002A0102">
      <w:pPr>
        <w:tabs>
          <w:tab w:val="left" w:pos="570"/>
        </w:tabs>
        <w:rPr>
          <w:sz w:val="28"/>
          <w:szCs w:val="28"/>
        </w:rPr>
      </w:pPr>
      <w:r>
        <w:rPr>
          <w:sz w:val="28"/>
          <w:szCs w:val="28"/>
        </w:rPr>
        <w:t xml:space="preserve">а) Петра </w:t>
      </w:r>
      <w:r>
        <w:rPr>
          <w:sz w:val="28"/>
          <w:szCs w:val="28"/>
          <w:lang w:val="en-US"/>
        </w:rPr>
        <w:t>I</w:t>
      </w:r>
      <w:r>
        <w:rPr>
          <w:sz w:val="28"/>
          <w:szCs w:val="28"/>
        </w:rPr>
        <w:t>;</w:t>
      </w:r>
    </w:p>
    <w:p w:rsidR="001358F6" w:rsidRDefault="001358F6" w:rsidP="002A0102">
      <w:pPr>
        <w:tabs>
          <w:tab w:val="left" w:pos="570"/>
        </w:tabs>
        <w:rPr>
          <w:sz w:val="28"/>
          <w:szCs w:val="28"/>
        </w:rPr>
      </w:pPr>
      <w:r>
        <w:rPr>
          <w:sz w:val="28"/>
          <w:szCs w:val="28"/>
        </w:rPr>
        <w:t>б) Елизаветы Петровны;</w:t>
      </w:r>
    </w:p>
    <w:p w:rsidR="001358F6" w:rsidRDefault="001358F6" w:rsidP="002A0102">
      <w:pPr>
        <w:tabs>
          <w:tab w:val="left" w:pos="570"/>
        </w:tabs>
        <w:rPr>
          <w:sz w:val="28"/>
          <w:szCs w:val="28"/>
        </w:rPr>
      </w:pPr>
      <w:r>
        <w:rPr>
          <w:sz w:val="28"/>
          <w:szCs w:val="28"/>
        </w:rPr>
        <w:t xml:space="preserve">в) Екатерины </w:t>
      </w:r>
      <w:r>
        <w:rPr>
          <w:sz w:val="28"/>
          <w:szCs w:val="28"/>
          <w:lang w:val="en-US"/>
        </w:rPr>
        <w:t>II</w:t>
      </w:r>
      <w:r>
        <w:rPr>
          <w:sz w:val="28"/>
          <w:szCs w:val="28"/>
        </w:rPr>
        <w:t>;</w:t>
      </w:r>
    </w:p>
    <w:p w:rsidR="001358F6" w:rsidRDefault="001358F6" w:rsidP="002A0102">
      <w:pPr>
        <w:tabs>
          <w:tab w:val="left" w:pos="570"/>
        </w:tabs>
        <w:rPr>
          <w:sz w:val="28"/>
          <w:szCs w:val="28"/>
        </w:rPr>
      </w:pPr>
      <w:r>
        <w:rPr>
          <w:sz w:val="28"/>
          <w:szCs w:val="28"/>
        </w:rPr>
        <w:t xml:space="preserve">г) Александра </w:t>
      </w:r>
      <w:r>
        <w:rPr>
          <w:sz w:val="28"/>
          <w:szCs w:val="28"/>
          <w:lang w:val="en-US"/>
        </w:rPr>
        <w:t>I</w:t>
      </w:r>
      <w:r>
        <w:rPr>
          <w:sz w:val="28"/>
          <w:szCs w:val="28"/>
        </w:rPr>
        <w:t>.</w:t>
      </w:r>
    </w:p>
    <w:p w:rsidR="001358F6" w:rsidRDefault="001358F6" w:rsidP="002A0102">
      <w:pPr>
        <w:tabs>
          <w:tab w:val="left" w:pos="570"/>
        </w:tabs>
        <w:outlineLvl w:val="0"/>
        <w:rPr>
          <w:b/>
          <w:sz w:val="28"/>
          <w:szCs w:val="28"/>
        </w:rPr>
      </w:pPr>
      <w:r>
        <w:rPr>
          <w:b/>
          <w:sz w:val="28"/>
          <w:szCs w:val="28"/>
        </w:rPr>
        <w:t>10. Политика просвещенного абсолютизма предусматривала:</w:t>
      </w:r>
    </w:p>
    <w:p w:rsidR="001358F6" w:rsidRDefault="001358F6" w:rsidP="002A0102">
      <w:pPr>
        <w:tabs>
          <w:tab w:val="center" w:pos="-284"/>
          <w:tab w:val="left" w:pos="570"/>
        </w:tabs>
        <w:ind w:right="-1"/>
        <w:jc w:val="both"/>
        <w:rPr>
          <w:sz w:val="28"/>
          <w:szCs w:val="28"/>
        </w:rPr>
      </w:pPr>
      <w:r>
        <w:rPr>
          <w:sz w:val="28"/>
          <w:szCs w:val="28"/>
        </w:rPr>
        <w:t>а) упразднение сословных привилегий;</w:t>
      </w:r>
    </w:p>
    <w:p w:rsidR="001358F6" w:rsidRDefault="001358F6" w:rsidP="002A0102">
      <w:pPr>
        <w:tabs>
          <w:tab w:val="center" w:pos="-284"/>
          <w:tab w:val="left" w:pos="570"/>
        </w:tabs>
        <w:ind w:right="-1"/>
        <w:jc w:val="both"/>
        <w:rPr>
          <w:sz w:val="28"/>
          <w:szCs w:val="28"/>
        </w:rPr>
      </w:pPr>
      <w:r>
        <w:rPr>
          <w:sz w:val="28"/>
          <w:szCs w:val="28"/>
        </w:rPr>
        <w:t xml:space="preserve">б) ограничение царского самодержавия;      </w:t>
      </w:r>
    </w:p>
    <w:p w:rsidR="001358F6" w:rsidRDefault="001358F6" w:rsidP="002A0102">
      <w:pPr>
        <w:tabs>
          <w:tab w:val="center" w:pos="-284"/>
          <w:tab w:val="left" w:pos="570"/>
        </w:tabs>
        <w:ind w:right="-1"/>
        <w:jc w:val="both"/>
        <w:rPr>
          <w:sz w:val="28"/>
          <w:szCs w:val="28"/>
        </w:rPr>
      </w:pPr>
      <w:r>
        <w:rPr>
          <w:sz w:val="28"/>
          <w:szCs w:val="28"/>
        </w:rPr>
        <w:t>в) разработку нового свода законов;</w:t>
      </w:r>
    </w:p>
    <w:p w:rsidR="001358F6" w:rsidRDefault="001358F6" w:rsidP="002A0102">
      <w:pPr>
        <w:tabs>
          <w:tab w:val="center" w:pos="-284"/>
          <w:tab w:val="left" w:pos="570"/>
        </w:tabs>
        <w:ind w:right="-1"/>
        <w:jc w:val="both"/>
        <w:rPr>
          <w:sz w:val="28"/>
          <w:szCs w:val="28"/>
        </w:rPr>
      </w:pPr>
      <w:r>
        <w:rPr>
          <w:sz w:val="28"/>
          <w:szCs w:val="28"/>
        </w:rPr>
        <w:t>г) подчинение церкви государству.</w:t>
      </w:r>
    </w:p>
    <w:p w:rsidR="001358F6" w:rsidRDefault="001358F6" w:rsidP="00B0121E">
      <w:pPr>
        <w:tabs>
          <w:tab w:val="center" w:pos="-284"/>
        </w:tabs>
        <w:ind w:right="-1" w:firstLine="570"/>
        <w:jc w:val="center"/>
        <w:outlineLvl w:val="0"/>
        <w:rPr>
          <w:b/>
          <w:sz w:val="28"/>
          <w:szCs w:val="28"/>
        </w:rPr>
      </w:pPr>
      <w:r>
        <w:rPr>
          <w:b/>
          <w:sz w:val="28"/>
          <w:szCs w:val="28"/>
        </w:rPr>
        <w:t>Рекомендуемая литература</w:t>
      </w:r>
    </w:p>
    <w:p w:rsidR="001358F6" w:rsidRDefault="001358F6" w:rsidP="00DC01F2">
      <w:pPr>
        <w:numPr>
          <w:ilvl w:val="0"/>
          <w:numId w:val="20"/>
        </w:numPr>
        <w:tabs>
          <w:tab w:val="left" w:pos="851"/>
        </w:tabs>
        <w:ind w:left="0" w:firstLine="284"/>
        <w:rPr>
          <w:sz w:val="28"/>
          <w:szCs w:val="28"/>
        </w:rPr>
      </w:pPr>
      <w:r>
        <w:rPr>
          <w:sz w:val="28"/>
          <w:szCs w:val="28"/>
        </w:rPr>
        <w:t>Альшиц Д.Н. Начало самодержавия в России. – Л., 1988.</w:t>
      </w:r>
    </w:p>
    <w:p w:rsidR="001358F6" w:rsidRDefault="001358F6" w:rsidP="00DC01F2">
      <w:pPr>
        <w:numPr>
          <w:ilvl w:val="0"/>
          <w:numId w:val="20"/>
        </w:numPr>
        <w:tabs>
          <w:tab w:val="left" w:pos="851"/>
        </w:tabs>
        <w:ind w:left="0" w:firstLine="284"/>
        <w:rPr>
          <w:sz w:val="28"/>
          <w:szCs w:val="28"/>
        </w:rPr>
      </w:pPr>
      <w:r>
        <w:rPr>
          <w:sz w:val="28"/>
          <w:szCs w:val="28"/>
        </w:rPr>
        <w:t>Анисимов Е. В. Время петровских реформ XVIII в. 1-я четверть. - Л., 1989.</w:t>
      </w:r>
    </w:p>
    <w:p w:rsidR="001358F6" w:rsidRDefault="001358F6" w:rsidP="00DC01F2">
      <w:pPr>
        <w:numPr>
          <w:ilvl w:val="0"/>
          <w:numId w:val="20"/>
        </w:numPr>
        <w:tabs>
          <w:tab w:val="left" w:pos="851"/>
        </w:tabs>
        <w:ind w:left="0" w:firstLine="284"/>
        <w:rPr>
          <w:sz w:val="28"/>
          <w:szCs w:val="28"/>
        </w:rPr>
      </w:pPr>
      <w:r>
        <w:rPr>
          <w:sz w:val="28"/>
          <w:szCs w:val="28"/>
        </w:rPr>
        <w:t>Анисимов Е.В. Женщины на российском престоле. – СПб: Норинт, 2003.</w:t>
      </w:r>
    </w:p>
    <w:p w:rsidR="001358F6" w:rsidRDefault="001358F6" w:rsidP="00DC01F2">
      <w:pPr>
        <w:numPr>
          <w:ilvl w:val="0"/>
          <w:numId w:val="20"/>
        </w:numPr>
        <w:tabs>
          <w:tab w:val="left" w:pos="851"/>
        </w:tabs>
        <w:ind w:left="0" w:firstLine="284"/>
        <w:rPr>
          <w:sz w:val="28"/>
          <w:szCs w:val="28"/>
        </w:rPr>
      </w:pPr>
      <w:r>
        <w:rPr>
          <w:sz w:val="28"/>
          <w:szCs w:val="28"/>
        </w:rPr>
        <w:t>Анисимов Е.В. Россия без Петра. - СПб., 1994.</w:t>
      </w:r>
    </w:p>
    <w:p w:rsidR="001358F6" w:rsidRDefault="001358F6" w:rsidP="00DC01F2">
      <w:pPr>
        <w:numPr>
          <w:ilvl w:val="0"/>
          <w:numId w:val="20"/>
        </w:numPr>
        <w:tabs>
          <w:tab w:val="left" w:pos="851"/>
        </w:tabs>
        <w:ind w:left="0" w:firstLine="284"/>
        <w:rPr>
          <w:sz w:val="28"/>
          <w:szCs w:val="28"/>
        </w:rPr>
      </w:pPr>
      <w:r>
        <w:rPr>
          <w:sz w:val="28"/>
          <w:szCs w:val="28"/>
        </w:rPr>
        <w:t xml:space="preserve">Анисимов Е.В. Россия в середине XVIII в. Борьба за наследие Петра. - М., 1986. </w:t>
      </w:r>
    </w:p>
    <w:p w:rsidR="001358F6" w:rsidRDefault="001358F6" w:rsidP="00DC01F2">
      <w:pPr>
        <w:numPr>
          <w:ilvl w:val="0"/>
          <w:numId w:val="20"/>
        </w:numPr>
        <w:tabs>
          <w:tab w:val="left" w:pos="851"/>
        </w:tabs>
        <w:ind w:left="0" w:firstLine="284"/>
        <w:rPr>
          <w:sz w:val="28"/>
          <w:szCs w:val="28"/>
        </w:rPr>
      </w:pPr>
      <w:r>
        <w:rPr>
          <w:sz w:val="28"/>
          <w:szCs w:val="28"/>
        </w:rPr>
        <w:t>Анисимов Е.В., Каменский А.Б. История России. 1682 – 1861. – М., 1996.</w:t>
      </w:r>
    </w:p>
    <w:p w:rsidR="001358F6" w:rsidRDefault="001358F6" w:rsidP="00DC01F2">
      <w:pPr>
        <w:numPr>
          <w:ilvl w:val="0"/>
          <w:numId w:val="20"/>
        </w:numPr>
        <w:tabs>
          <w:tab w:val="left" w:pos="851"/>
        </w:tabs>
        <w:ind w:left="0" w:firstLine="284"/>
        <w:rPr>
          <w:sz w:val="28"/>
          <w:szCs w:val="28"/>
        </w:rPr>
      </w:pPr>
      <w:r>
        <w:rPr>
          <w:sz w:val="28"/>
          <w:szCs w:val="28"/>
        </w:rPr>
        <w:t xml:space="preserve">Анисимов Е.В., Эйдельман Н.Я. В борьбе за власть: страницы политической истории России </w:t>
      </w:r>
      <w:r>
        <w:rPr>
          <w:sz w:val="28"/>
          <w:szCs w:val="28"/>
          <w:lang w:val="en-US"/>
        </w:rPr>
        <w:t>XVIII</w:t>
      </w:r>
      <w:r>
        <w:rPr>
          <w:sz w:val="28"/>
          <w:szCs w:val="28"/>
        </w:rPr>
        <w:t xml:space="preserve"> в. – М., 1988.</w:t>
      </w:r>
    </w:p>
    <w:p w:rsidR="001358F6" w:rsidRDefault="001358F6" w:rsidP="00DC01F2">
      <w:pPr>
        <w:numPr>
          <w:ilvl w:val="0"/>
          <w:numId w:val="20"/>
        </w:numPr>
        <w:tabs>
          <w:tab w:val="left" w:pos="851"/>
        </w:tabs>
        <w:ind w:left="0" w:firstLine="284"/>
        <w:rPr>
          <w:sz w:val="28"/>
          <w:szCs w:val="28"/>
        </w:rPr>
      </w:pPr>
      <w:r>
        <w:rPr>
          <w:sz w:val="28"/>
          <w:szCs w:val="28"/>
        </w:rPr>
        <w:t xml:space="preserve">Безвременье и временщики: Воспоминания об «эпохе дворцовых переворотов» (1720 – 1760 гг.). – Л.: Худож. лит., 1991. </w:t>
      </w:r>
    </w:p>
    <w:p w:rsidR="001358F6" w:rsidRDefault="001358F6" w:rsidP="00DC01F2">
      <w:pPr>
        <w:numPr>
          <w:ilvl w:val="0"/>
          <w:numId w:val="20"/>
        </w:numPr>
        <w:tabs>
          <w:tab w:val="left" w:pos="851"/>
        </w:tabs>
        <w:ind w:left="0" w:firstLine="284"/>
        <w:rPr>
          <w:sz w:val="28"/>
          <w:szCs w:val="28"/>
        </w:rPr>
      </w:pPr>
      <w:r>
        <w:rPr>
          <w:sz w:val="28"/>
          <w:szCs w:val="28"/>
        </w:rPr>
        <w:t xml:space="preserve">Брикнер А.Г. История Екатерины </w:t>
      </w:r>
      <w:r>
        <w:rPr>
          <w:sz w:val="28"/>
          <w:szCs w:val="28"/>
          <w:lang w:val="en-US"/>
        </w:rPr>
        <w:t>II</w:t>
      </w:r>
      <w:r>
        <w:rPr>
          <w:sz w:val="28"/>
          <w:szCs w:val="28"/>
        </w:rPr>
        <w:t>. – М., 1991. Т. 1 – 2.</w:t>
      </w:r>
    </w:p>
    <w:p w:rsidR="001358F6" w:rsidRDefault="001358F6" w:rsidP="00DC01F2">
      <w:pPr>
        <w:numPr>
          <w:ilvl w:val="0"/>
          <w:numId w:val="20"/>
        </w:numPr>
        <w:tabs>
          <w:tab w:val="left" w:pos="851"/>
        </w:tabs>
        <w:ind w:left="0" w:firstLine="284"/>
        <w:rPr>
          <w:sz w:val="28"/>
          <w:szCs w:val="28"/>
        </w:rPr>
      </w:pPr>
      <w:r>
        <w:rPr>
          <w:sz w:val="28"/>
          <w:szCs w:val="28"/>
        </w:rPr>
        <w:t xml:space="preserve">Бушуев С.В., Миронов Г.Е. История государства Российского. Историко-библиографические очерки. Книга вторая. </w:t>
      </w:r>
      <w:r>
        <w:rPr>
          <w:sz w:val="28"/>
          <w:szCs w:val="28"/>
          <w:lang w:val="en-US"/>
        </w:rPr>
        <w:t>XVII</w:t>
      </w:r>
      <w:r>
        <w:rPr>
          <w:sz w:val="28"/>
          <w:szCs w:val="28"/>
        </w:rPr>
        <w:t xml:space="preserve"> – </w:t>
      </w:r>
      <w:r>
        <w:rPr>
          <w:sz w:val="28"/>
          <w:szCs w:val="28"/>
          <w:lang w:val="en-US"/>
        </w:rPr>
        <w:t>XVIII</w:t>
      </w:r>
      <w:r>
        <w:rPr>
          <w:sz w:val="28"/>
          <w:szCs w:val="28"/>
        </w:rPr>
        <w:t xml:space="preserve"> вв. – М., 1994.</w:t>
      </w:r>
    </w:p>
    <w:p w:rsidR="001358F6" w:rsidRDefault="001358F6" w:rsidP="00DC01F2">
      <w:pPr>
        <w:numPr>
          <w:ilvl w:val="0"/>
          <w:numId w:val="20"/>
        </w:numPr>
        <w:tabs>
          <w:tab w:val="left" w:pos="851"/>
        </w:tabs>
        <w:ind w:left="0" w:firstLine="284"/>
        <w:rPr>
          <w:sz w:val="28"/>
          <w:szCs w:val="28"/>
        </w:rPr>
      </w:pPr>
      <w:r>
        <w:rPr>
          <w:sz w:val="28"/>
          <w:szCs w:val="28"/>
        </w:rPr>
        <w:t>Валишевский К.Ф. Царство женщин. В 2-х тт. – СПб: Лениздат, 2005.</w:t>
      </w:r>
    </w:p>
    <w:p w:rsidR="001358F6" w:rsidRDefault="001358F6" w:rsidP="00DC01F2">
      <w:pPr>
        <w:numPr>
          <w:ilvl w:val="0"/>
          <w:numId w:val="20"/>
        </w:numPr>
        <w:tabs>
          <w:tab w:val="left" w:pos="851"/>
        </w:tabs>
        <w:ind w:left="0" w:firstLine="284"/>
        <w:rPr>
          <w:sz w:val="28"/>
          <w:szCs w:val="28"/>
        </w:rPr>
      </w:pPr>
      <w:r>
        <w:rPr>
          <w:sz w:val="28"/>
          <w:szCs w:val="28"/>
        </w:rPr>
        <w:t xml:space="preserve">Заичкин И.А., Почкаев И.Н. Русская история. От Екатерины Великой до Александра </w:t>
      </w:r>
      <w:r>
        <w:rPr>
          <w:sz w:val="28"/>
          <w:szCs w:val="28"/>
          <w:lang w:val="en-US"/>
        </w:rPr>
        <w:t>II</w:t>
      </w:r>
      <w:r>
        <w:rPr>
          <w:sz w:val="28"/>
          <w:szCs w:val="28"/>
        </w:rPr>
        <w:t>. – М., 1994.</w:t>
      </w:r>
    </w:p>
    <w:p w:rsidR="001358F6" w:rsidRDefault="001358F6" w:rsidP="00DC01F2">
      <w:pPr>
        <w:numPr>
          <w:ilvl w:val="0"/>
          <w:numId w:val="20"/>
        </w:numPr>
        <w:tabs>
          <w:tab w:val="left" w:pos="851"/>
        </w:tabs>
        <w:ind w:left="0" w:firstLine="284"/>
        <w:rPr>
          <w:sz w:val="28"/>
          <w:szCs w:val="28"/>
        </w:rPr>
      </w:pPr>
      <w:r>
        <w:rPr>
          <w:sz w:val="28"/>
          <w:szCs w:val="28"/>
        </w:rPr>
        <w:t xml:space="preserve">Кара-Мурза А.А., Поляков Л.В. Реформатор: Русские о Петре </w:t>
      </w:r>
      <w:r>
        <w:rPr>
          <w:sz w:val="28"/>
          <w:szCs w:val="28"/>
          <w:lang w:val="en-US"/>
        </w:rPr>
        <w:t>I</w:t>
      </w:r>
      <w:r>
        <w:rPr>
          <w:sz w:val="28"/>
          <w:szCs w:val="28"/>
        </w:rPr>
        <w:t>. – Иваново, 1994.</w:t>
      </w:r>
    </w:p>
    <w:p w:rsidR="001358F6" w:rsidRDefault="001358F6" w:rsidP="00DC01F2">
      <w:pPr>
        <w:numPr>
          <w:ilvl w:val="0"/>
          <w:numId w:val="20"/>
        </w:numPr>
        <w:tabs>
          <w:tab w:val="left" w:pos="851"/>
        </w:tabs>
        <w:ind w:left="0" w:firstLine="284"/>
        <w:rPr>
          <w:sz w:val="28"/>
          <w:szCs w:val="28"/>
        </w:rPr>
      </w:pPr>
      <w:r>
        <w:rPr>
          <w:sz w:val="28"/>
          <w:szCs w:val="28"/>
        </w:rPr>
        <w:t>Ключевский В.О. Сочинения. Т. III - VII. - М.,1989.</w:t>
      </w:r>
    </w:p>
    <w:p w:rsidR="001358F6" w:rsidRDefault="001358F6" w:rsidP="00DC01F2">
      <w:pPr>
        <w:numPr>
          <w:ilvl w:val="0"/>
          <w:numId w:val="20"/>
        </w:numPr>
        <w:tabs>
          <w:tab w:val="left" w:pos="851"/>
        </w:tabs>
        <w:ind w:left="0" w:firstLine="284"/>
        <w:rPr>
          <w:sz w:val="28"/>
          <w:szCs w:val="28"/>
        </w:rPr>
      </w:pPr>
      <w:r>
        <w:rPr>
          <w:sz w:val="28"/>
          <w:szCs w:val="28"/>
        </w:rPr>
        <w:t xml:space="preserve">Любавский М.К. История царствования Екатерины </w:t>
      </w:r>
      <w:r>
        <w:rPr>
          <w:sz w:val="28"/>
          <w:szCs w:val="28"/>
          <w:lang w:val="en-US"/>
        </w:rPr>
        <w:t>II</w:t>
      </w:r>
      <w:r>
        <w:rPr>
          <w:sz w:val="28"/>
          <w:szCs w:val="28"/>
        </w:rPr>
        <w:t>. – СПб.: Изд-во «Лань», 2001.</w:t>
      </w:r>
    </w:p>
    <w:p w:rsidR="001358F6" w:rsidRDefault="001358F6" w:rsidP="00DC01F2">
      <w:pPr>
        <w:numPr>
          <w:ilvl w:val="0"/>
          <w:numId w:val="20"/>
        </w:numPr>
        <w:tabs>
          <w:tab w:val="left" w:pos="851"/>
        </w:tabs>
        <w:ind w:left="0" w:firstLine="284"/>
        <w:rPr>
          <w:sz w:val="28"/>
          <w:szCs w:val="28"/>
        </w:rPr>
      </w:pPr>
      <w:r>
        <w:rPr>
          <w:sz w:val="28"/>
          <w:szCs w:val="28"/>
        </w:rPr>
        <w:t>Мавродин В.В. Рождение новой России. - М., 1988.</w:t>
      </w:r>
    </w:p>
    <w:p w:rsidR="001358F6" w:rsidRDefault="001358F6" w:rsidP="00DC01F2">
      <w:pPr>
        <w:numPr>
          <w:ilvl w:val="0"/>
          <w:numId w:val="20"/>
        </w:numPr>
        <w:tabs>
          <w:tab w:val="left" w:pos="851"/>
        </w:tabs>
        <w:ind w:left="0" w:firstLine="284"/>
        <w:rPr>
          <w:sz w:val="28"/>
          <w:szCs w:val="28"/>
        </w:rPr>
      </w:pPr>
      <w:r>
        <w:rPr>
          <w:sz w:val="28"/>
          <w:szCs w:val="28"/>
        </w:rPr>
        <w:t>Манько А.В. Женщины на русском престоле. – М.: Школьная пресса, 2002.</w:t>
      </w:r>
    </w:p>
    <w:p w:rsidR="001358F6" w:rsidRDefault="001358F6" w:rsidP="00DC01F2">
      <w:pPr>
        <w:numPr>
          <w:ilvl w:val="0"/>
          <w:numId w:val="20"/>
        </w:numPr>
        <w:tabs>
          <w:tab w:val="left" w:pos="851"/>
        </w:tabs>
        <w:ind w:left="0" w:firstLine="284"/>
        <w:rPr>
          <w:sz w:val="28"/>
          <w:szCs w:val="28"/>
        </w:rPr>
      </w:pPr>
      <w:r>
        <w:rPr>
          <w:sz w:val="28"/>
          <w:szCs w:val="28"/>
        </w:rPr>
        <w:t xml:space="preserve">Милюков П.Н. Государственное хозяйство России в первой четверти </w:t>
      </w:r>
      <w:r>
        <w:rPr>
          <w:sz w:val="28"/>
          <w:szCs w:val="28"/>
          <w:lang w:val="en-US"/>
        </w:rPr>
        <w:t>XVIII</w:t>
      </w:r>
      <w:r>
        <w:rPr>
          <w:sz w:val="28"/>
          <w:szCs w:val="28"/>
        </w:rPr>
        <w:t xml:space="preserve"> столетия и реформы Петра Великого. – М., 1982.</w:t>
      </w:r>
    </w:p>
    <w:p w:rsidR="001358F6" w:rsidRDefault="001358F6" w:rsidP="00DC01F2">
      <w:pPr>
        <w:numPr>
          <w:ilvl w:val="0"/>
          <w:numId w:val="20"/>
        </w:numPr>
        <w:tabs>
          <w:tab w:val="left" w:pos="851"/>
        </w:tabs>
        <w:ind w:left="0" w:firstLine="284"/>
        <w:rPr>
          <w:sz w:val="28"/>
          <w:szCs w:val="28"/>
        </w:rPr>
      </w:pPr>
      <w:r>
        <w:rPr>
          <w:sz w:val="28"/>
          <w:szCs w:val="28"/>
        </w:rPr>
        <w:t>Мордовцев Д.Л. Русские женщины. – М.: Российская книжная палата. Изд-во Центр, 1993.</w:t>
      </w:r>
    </w:p>
    <w:p w:rsidR="001358F6" w:rsidRDefault="001358F6" w:rsidP="00DC01F2">
      <w:pPr>
        <w:numPr>
          <w:ilvl w:val="0"/>
          <w:numId w:val="20"/>
        </w:numPr>
        <w:tabs>
          <w:tab w:val="left" w:pos="851"/>
        </w:tabs>
        <w:ind w:left="0" w:firstLine="284"/>
        <w:rPr>
          <w:sz w:val="28"/>
          <w:szCs w:val="28"/>
        </w:rPr>
      </w:pPr>
      <w:r>
        <w:rPr>
          <w:sz w:val="28"/>
          <w:szCs w:val="28"/>
        </w:rPr>
        <w:t xml:space="preserve">Моряков В.И. Русское просветительство во второй половине </w:t>
      </w:r>
      <w:r>
        <w:rPr>
          <w:sz w:val="28"/>
          <w:szCs w:val="28"/>
          <w:lang w:val="en-US"/>
        </w:rPr>
        <w:t>XVIII</w:t>
      </w:r>
      <w:r>
        <w:rPr>
          <w:sz w:val="28"/>
          <w:szCs w:val="28"/>
        </w:rPr>
        <w:t xml:space="preserve"> в. – М.: Изд-во МГУ, 1994.</w:t>
      </w:r>
    </w:p>
    <w:p w:rsidR="001358F6" w:rsidRDefault="001358F6" w:rsidP="00DC01F2">
      <w:pPr>
        <w:numPr>
          <w:ilvl w:val="0"/>
          <w:numId w:val="20"/>
        </w:numPr>
        <w:tabs>
          <w:tab w:val="left" w:pos="851"/>
        </w:tabs>
        <w:ind w:left="0" w:firstLine="284"/>
        <w:rPr>
          <w:sz w:val="28"/>
          <w:szCs w:val="28"/>
        </w:rPr>
      </w:pPr>
      <w:r>
        <w:rPr>
          <w:sz w:val="28"/>
          <w:szCs w:val="28"/>
        </w:rPr>
        <w:t>Омельченко О.А. «Законная монархия» Екатерины II. Просвещенный абсолютизм в России. - М., 1993.</w:t>
      </w:r>
    </w:p>
    <w:p w:rsidR="001358F6" w:rsidRDefault="001358F6" w:rsidP="00DC01F2">
      <w:pPr>
        <w:numPr>
          <w:ilvl w:val="0"/>
          <w:numId w:val="20"/>
        </w:numPr>
        <w:tabs>
          <w:tab w:val="left" w:pos="851"/>
        </w:tabs>
        <w:ind w:left="0" w:firstLine="284"/>
        <w:rPr>
          <w:sz w:val="28"/>
          <w:szCs w:val="28"/>
        </w:rPr>
      </w:pPr>
      <w:r>
        <w:rPr>
          <w:sz w:val="28"/>
          <w:szCs w:val="28"/>
        </w:rPr>
        <w:t>Павленко Н. Петр Великий. - М., 1990.</w:t>
      </w:r>
    </w:p>
    <w:p w:rsidR="001358F6" w:rsidRDefault="001358F6" w:rsidP="00DC01F2">
      <w:pPr>
        <w:numPr>
          <w:ilvl w:val="0"/>
          <w:numId w:val="20"/>
        </w:numPr>
        <w:tabs>
          <w:tab w:val="left" w:pos="851"/>
        </w:tabs>
        <w:ind w:left="0" w:firstLine="284"/>
        <w:rPr>
          <w:sz w:val="28"/>
          <w:szCs w:val="28"/>
        </w:rPr>
      </w:pPr>
      <w:r>
        <w:rPr>
          <w:sz w:val="28"/>
          <w:szCs w:val="28"/>
        </w:rPr>
        <w:t>Павленко Н. Полудержавный властелин. - М., 1989.</w:t>
      </w:r>
    </w:p>
    <w:p w:rsidR="001358F6" w:rsidRDefault="001358F6" w:rsidP="00DC01F2">
      <w:pPr>
        <w:numPr>
          <w:ilvl w:val="0"/>
          <w:numId w:val="20"/>
        </w:numPr>
        <w:tabs>
          <w:tab w:val="left" w:pos="851"/>
        </w:tabs>
        <w:ind w:left="0" w:firstLine="284"/>
        <w:rPr>
          <w:sz w:val="28"/>
          <w:szCs w:val="28"/>
        </w:rPr>
      </w:pPr>
      <w:r>
        <w:rPr>
          <w:sz w:val="28"/>
          <w:szCs w:val="28"/>
        </w:rPr>
        <w:t xml:space="preserve">Павленко Н., Артамонов В. 27 июня 1709. - М., 1989. </w:t>
      </w:r>
    </w:p>
    <w:p w:rsidR="001358F6" w:rsidRDefault="001358F6" w:rsidP="00DC01F2">
      <w:pPr>
        <w:numPr>
          <w:ilvl w:val="0"/>
          <w:numId w:val="20"/>
        </w:numPr>
        <w:tabs>
          <w:tab w:val="left" w:pos="851"/>
        </w:tabs>
        <w:ind w:left="0" w:firstLine="284"/>
        <w:rPr>
          <w:sz w:val="28"/>
          <w:szCs w:val="28"/>
        </w:rPr>
      </w:pPr>
      <w:r>
        <w:rPr>
          <w:sz w:val="28"/>
          <w:szCs w:val="28"/>
        </w:rPr>
        <w:t>Павленко Н.И. Елизавета Петровна. – М., 2005.</w:t>
      </w:r>
    </w:p>
    <w:p w:rsidR="001358F6" w:rsidRDefault="001358F6" w:rsidP="00DC01F2">
      <w:pPr>
        <w:numPr>
          <w:ilvl w:val="0"/>
          <w:numId w:val="20"/>
        </w:numPr>
        <w:tabs>
          <w:tab w:val="left" w:pos="851"/>
        </w:tabs>
        <w:ind w:left="0" w:firstLine="284"/>
        <w:rPr>
          <w:sz w:val="28"/>
          <w:szCs w:val="28"/>
        </w:rPr>
      </w:pPr>
      <w:r>
        <w:rPr>
          <w:sz w:val="28"/>
          <w:szCs w:val="28"/>
        </w:rPr>
        <w:t>Павленко Н.И. Петр Первый и его время. – М.: Просвещение, 1989.</w:t>
      </w:r>
    </w:p>
    <w:p w:rsidR="001358F6" w:rsidRDefault="001358F6" w:rsidP="00DC01F2">
      <w:pPr>
        <w:numPr>
          <w:ilvl w:val="0"/>
          <w:numId w:val="20"/>
        </w:numPr>
        <w:tabs>
          <w:tab w:val="left" w:pos="851"/>
        </w:tabs>
        <w:ind w:left="0" w:firstLine="284"/>
        <w:rPr>
          <w:sz w:val="28"/>
          <w:szCs w:val="28"/>
        </w:rPr>
      </w:pPr>
      <w:r>
        <w:rPr>
          <w:sz w:val="28"/>
          <w:szCs w:val="28"/>
        </w:rPr>
        <w:t>Павленко Н.И. Птенцы гнезда Петрова. – М., 1988.</w:t>
      </w:r>
    </w:p>
    <w:p w:rsidR="001358F6" w:rsidRDefault="001358F6" w:rsidP="00DC01F2">
      <w:pPr>
        <w:numPr>
          <w:ilvl w:val="0"/>
          <w:numId w:val="20"/>
        </w:numPr>
        <w:tabs>
          <w:tab w:val="left" w:pos="851"/>
        </w:tabs>
        <w:ind w:left="0" w:firstLine="284"/>
        <w:rPr>
          <w:sz w:val="28"/>
          <w:szCs w:val="28"/>
        </w:rPr>
      </w:pPr>
      <w:r>
        <w:rPr>
          <w:sz w:val="28"/>
          <w:szCs w:val="28"/>
        </w:rPr>
        <w:t xml:space="preserve">Пайпс Р. Россия при старом режиме. – М.: Захаров, 2004. </w:t>
      </w:r>
    </w:p>
    <w:p w:rsidR="001358F6" w:rsidRDefault="001358F6" w:rsidP="00DC01F2">
      <w:pPr>
        <w:numPr>
          <w:ilvl w:val="0"/>
          <w:numId w:val="20"/>
        </w:numPr>
        <w:tabs>
          <w:tab w:val="left" w:pos="851"/>
        </w:tabs>
        <w:ind w:left="0" w:firstLine="284"/>
        <w:rPr>
          <w:sz w:val="28"/>
          <w:szCs w:val="28"/>
        </w:rPr>
      </w:pPr>
      <w:r>
        <w:rPr>
          <w:sz w:val="28"/>
          <w:szCs w:val="28"/>
        </w:rPr>
        <w:t>Пушкарев С.Г. Обзор русской истории. - М.: Наука, 1991.</w:t>
      </w:r>
    </w:p>
    <w:p w:rsidR="001358F6" w:rsidRDefault="001358F6" w:rsidP="00DC01F2">
      <w:pPr>
        <w:numPr>
          <w:ilvl w:val="0"/>
          <w:numId w:val="20"/>
        </w:numPr>
        <w:tabs>
          <w:tab w:val="left" w:pos="851"/>
        </w:tabs>
        <w:ind w:left="0" w:firstLine="284"/>
        <w:rPr>
          <w:sz w:val="28"/>
          <w:szCs w:val="28"/>
        </w:rPr>
      </w:pPr>
      <w:r>
        <w:rPr>
          <w:sz w:val="28"/>
          <w:szCs w:val="28"/>
        </w:rPr>
        <w:t xml:space="preserve">Россия при царевне Софье и Петре </w:t>
      </w:r>
      <w:r>
        <w:rPr>
          <w:sz w:val="28"/>
          <w:szCs w:val="28"/>
          <w:lang w:val="en-US"/>
        </w:rPr>
        <w:t>I</w:t>
      </w:r>
      <w:r>
        <w:rPr>
          <w:sz w:val="28"/>
          <w:szCs w:val="28"/>
        </w:rPr>
        <w:t>: Записки русских людей. – М.: Современник, 1990.</w:t>
      </w:r>
    </w:p>
    <w:p w:rsidR="001358F6" w:rsidRDefault="001358F6" w:rsidP="00DC01F2">
      <w:pPr>
        <w:numPr>
          <w:ilvl w:val="0"/>
          <w:numId w:val="20"/>
        </w:numPr>
        <w:tabs>
          <w:tab w:val="left" w:pos="851"/>
        </w:tabs>
        <w:ind w:left="0" w:firstLine="284"/>
        <w:rPr>
          <w:sz w:val="28"/>
          <w:szCs w:val="28"/>
        </w:rPr>
      </w:pPr>
      <w:r>
        <w:rPr>
          <w:sz w:val="28"/>
          <w:szCs w:val="28"/>
        </w:rPr>
        <w:t>Русская мысль в век Просвещения. – М., 1991.</w:t>
      </w:r>
    </w:p>
    <w:p w:rsidR="001358F6" w:rsidRDefault="001358F6" w:rsidP="00DC01F2">
      <w:pPr>
        <w:numPr>
          <w:ilvl w:val="0"/>
          <w:numId w:val="20"/>
        </w:numPr>
        <w:tabs>
          <w:tab w:val="left" w:pos="851"/>
        </w:tabs>
        <w:ind w:left="0" w:firstLine="284"/>
        <w:rPr>
          <w:sz w:val="28"/>
          <w:szCs w:val="28"/>
        </w:rPr>
      </w:pPr>
      <w:r>
        <w:rPr>
          <w:sz w:val="28"/>
          <w:szCs w:val="28"/>
        </w:rPr>
        <w:t>Соловьев С.М. История России с древнейших времен. Кн. V - XII. - М., 1988.</w:t>
      </w:r>
    </w:p>
    <w:p w:rsidR="001358F6" w:rsidRDefault="001358F6" w:rsidP="00DC01F2">
      <w:pPr>
        <w:numPr>
          <w:ilvl w:val="0"/>
          <w:numId w:val="20"/>
        </w:numPr>
        <w:tabs>
          <w:tab w:val="left" w:pos="851"/>
        </w:tabs>
        <w:ind w:left="0" w:firstLine="284"/>
        <w:rPr>
          <w:sz w:val="28"/>
          <w:szCs w:val="28"/>
        </w:rPr>
      </w:pPr>
      <w:r>
        <w:rPr>
          <w:sz w:val="28"/>
          <w:szCs w:val="28"/>
        </w:rPr>
        <w:t>Соловьев С.М. Публичные чтения о Петре Великом. – М., 1984.</w:t>
      </w:r>
    </w:p>
    <w:p w:rsidR="001358F6" w:rsidRDefault="001358F6" w:rsidP="00DC01F2">
      <w:pPr>
        <w:numPr>
          <w:ilvl w:val="0"/>
          <w:numId w:val="20"/>
        </w:numPr>
        <w:tabs>
          <w:tab w:val="left" w:pos="851"/>
        </w:tabs>
        <w:ind w:left="0" w:firstLine="284"/>
        <w:rPr>
          <w:sz w:val="28"/>
          <w:szCs w:val="28"/>
        </w:rPr>
      </w:pPr>
      <w:r>
        <w:rPr>
          <w:sz w:val="28"/>
          <w:szCs w:val="28"/>
        </w:rPr>
        <w:t xml:space="preserve">Троицкий С.М. Финансовая политика русского абсолютизма в </w:t>
      </w:r>
      <w:r>
        <w:rPr>
          <w:sz w:val="28"/>
          <w:szCs w:val="28"/>
          <w:lang w:val="en-US"/>
        </w:rPr>
        <w:t>XVIII</w:t>
      </w:r>
      <w:r>
        <w:rPr>
          <w:sz w:val="28"/>
          <w:szCs w:val="28"/>
        </w:rPr>
        <w:t xml:space="preserve"> веке. – М., 1966.</w:t>
      </w:r>
    </w:p>
    <w:p w:rsidR="001358F6" w:rsidRDefault="001358F6" w:rsidP="00DC01F2">
      <w:pPr>
        <w:numPr>
          <w:ilvl w:val="0"/>
          <w:numId w:val="20"/>
        </w:numPr>
        <w:tabs>
          <w:tab w:val="left" w:pos="851"/>
        </w:tabs>
        <w:ind w:left="0" w:firstLine="284"/>
        <w:rPr>
          <w:sz w:val="28"/>
          <w:szCs w:val="28"/>
        </w:rPr>
      </w:pPr>
      <w:r>
        <w:rPr>
          <w:sz w:val="28"/>
          <w:szCs w:val="28"/>
        </w:rPr>
        <w:t>Шмидт С.О. У истоков Российского абсолютизма. - М., 2006.</w:t>
      </w:r>
    </w:p>
    <w:p w:rsidR="001358F6" w:rsidRDefault="001358F6" w:rsidP="00DC01F2">
      <w:pPr>
        <w:numPr>
          <w:ilvl w:val="0"/>
          <w:numId w:val="20"/>
        </w:numPr>
        <w:tabs>
          <w:tab w:val="left" w:pos="851"/>
        </w:tabs>
        <w:ind w:left="0" w:firstLine="284"/>
        <w:rPr>
          <w:sz w:val="28"/>
          <w:szCs w:val="28"/>
        </w:rPr>
      </w:pPr>
      <w:r>
        <w:rPr>
          <w:sz w:val="28"/>
          <w:szCs w:val="28"/>
        </w:rPr>
        <w:t>Щербатов М.М. О повреждении нравов в России. – М., 1983.</w:t>
      </w:r>
    </w:p>
    <w:p w:rsidR="001358F6" w:rsidRDefault="001358F6" w:rsidP="00B0121E">
      <w:pPr>
        <w:spacing w:line="360" w:lineRule="auto"/>
        <w:ind w:firstLine="570"/>
        <w:jc w:val="center"/>
        <w:rPr>
          <w:b/>
          <w:sz w:val="28"/>
          <w:szCs w:val="28"/>
        </w:rPr>
      </w:pPr>
    </w:p>
    <w:p w:rsidR="001358F6" w:rsidRDefault="001358F6" w:rsidP="00B0121E">
      <w:pPr>
        <w:spacing w:line="360" w:lineRule="auto"/>
        <w:ind w:firstLine="570"/>
        <w:jc w:val="center"/>
        <w:rPr>
          <w:b/>
          <w:sz w:val="28"/>
          <w:szCs w:val="28"/>
        </w:rPr>
      </w:pPr>
      <w:r>
        <w:rPr>
          <w:b/>
          <w:sz w:val="28"/>
          <w:szCs w:val="28"/>
        </w:rPr>
        <w:t xml:space="preserve">Тема </w:t>
      </w:r>
      <w:r>
        <w:rPr>
          <w:b/>
          <w:sz w:val="28"/>
          <w:szCs w:val="28"/>
          <w:lang w:val="en-US"/>
        </w:rPr>
        <w:t>IV</w:t>
      </w:r>
      <w:r>
        <w:rPr>
          <w:b/>
          <w:sz w:val="28"/>
          <w:szCs w:val="28"/>
        </w:rPr>
        <w:t xml:space="preserve">. Особенности и основные этапы социально-экономического развития России в </w:t>
      </w:r>
      <w:r>
        <w:rPr>
          <w:b/>
          <w:sz w:val="28"/>
          <w:szCs w:val="28"/>
          <w:lang w:val="en-US"/>
        </w:rPr>
        <w:t>XVII</w:t>
      </w:r>
      <w:r>
        <w:rPr>
          <w:b/>
          <w:sz w:val="28"/>
          <w:szCs w:val="28"/>
        </w:rPr>
        <w:t xml:space="preserve"> – </w:t>
      </w:r>
      <w:r>
        <w:rPr>
          <w:b/>
          <w:sz w:val="28"/>
          <w:szCs w:val="28"/>
          <w:lang w:val="en-US"/>
        </w:rPr>
        <w:t>XIX</w:t>
      </w:r>
      <w:r>
        <w:rPr>
          <w:b/>
          <w:sz w:val="28"/>
          <w:szCs w:val="28"/>
        </w:rPr>
        <w:t xml:space="preserve"> вв.</w:t>
      </w:r>
    </w:p>
    <w:p w:rsidR="001358F6" w:rsidRDefault="001358F6" w:rsidP="00B0121E">
      <w:pPr>
        <w:pStyle w:val="31"/>
        <w:ind w:firstLine="570"/>
        <w:jc w:val="center"/>
        <w:outlineLvl w:val="0"/>
        <w:rPr>
          <w:b/>
          <w:szCs w:val="28"/>
        </w:rPr>
      </w:pPr>
      <w:r>
        <w:rPr>
          <w:b/>
          <w:szCs w:val="28"/>
        </w:rPr>
        <w:t>План изучения темы:</w:t>
      </w:r>
    </w:p>
    <w:p w:rsidR="001358F6" w:rsidRDefault="001358F6" w:rsidP="00B0121E">
      <w:pPr>
        <w:numPr>
          <w:ilvl w:val="0"/>
          <w:numId w:val="12"/>
        </w:numPr>
        <w:tabs>
          <w:tab w:val="left" w:pos="986"/>
        </w:tabs>
        <w:spacing w:line="360" w:lineRule="auto"/>
        <w:ind w:left="0" w:firstLine="570"/>
        <w:jc w:val="both"/>
        <w:rPr>
          <w:sz w:val="28"/>
          <w:szCs w:val="28"/>
        </w:rPr>
      </w:pPr>
      <w:r>
        <w:rPr>
          <w:sz w:val="28"/>
          <w:szCs w:val="28"/>
        </w:rPr>
        <w:t xml:space="preserve">Особенности и основные этапы социально-экономического развития России в </w:t>
      </w:r>
      <w:r>
        <w:rPr>
          <w:sz w:val="28"/>
          <w:szCs w:val="28"/>
          <w:lang w:val="en-US"/>
        </w:rPr>
        <w:t>XVII</w:t>
      </w:r>
      <w:r>
        <w:rPr>
          <w:sz w:val="28"/>
          <w:szCs w:val="28"/>
        </w:rPr>
        <w:t xml:space="preserve"> – </w:t>
      </w:r>
      <w:r>
        <w:rPr>
          <w:sz w:val="28"/>
          <w:szCs w:val="28"/>
          <w:lang w:val="en-US"/>
        </w:rPr>
        <w:t>XIX</w:t>
      </w:r>
      <w:r>
        <w:rPr>
          <w:sz w:val="28"/>
          <w:szCs w:val="28"/>
        </w:rPr>
        <w:t xml:space="preserve"> вв. </w:t>
      </w:r>
    </w:p>
    <w:p w:rsidR="001358F6" w:rsidRDefault="001358F6" w:rsidP="00B0121E">
      <w:pPr>
        <w:numPr>
          <w:ilvl w:val="0"/>
          <w:numId w:val="12"/>
        </w:numPr>
        <w:tabs>
          <w:tab w:val="left" w:pos="986"/>
        </w:tabs>
        <w:spacing w:line="360" w:lineRule="auto"/>
        <w:ind w:left="0" w:firstLine="570"/>
        <w:jc w:val="both"/>
        <w:rPr>
          <w:sz w:val="28"/>
          <w:szCs w:val="28"/>
        </w:rPr>
      </w:pPr>
      <w:r>
        <w:rPr>
          <w:sz w:val="28"/>
          <w:szCs w:val="28"/>
        </w:rPr>
        <w:t xml:space="preserve">Эволюция форм собственности на землю. </w:t>
      </w:r>
    </w:p>
    <w:p w:rsidR="001358F6" w:rsidRDefault="001358F6" w:rsidP="00B0121E">
      <w:pPr>
        <w:numPr>
          <w:ilvl w:val="0"/>
          <w:numId w:val="12"/>
        </w:numPr>
        <w:tabs>
          <w:tab w:val="left" w:pos="986"/>
        </w:tabs>
        <w:spacing w:line="360" w:lineRule="auto"/>
        <w:ind w:left="0" w:firstLine="570"/>
        <w:jc w:val="both"/>
        <w:rPr>
          <w:sz w:val="28"/>
          <w:szCs w:val="28"/>
        </w:rPr>
      </w:pPr>
      <w:r>
        <w:rPr>
          <w:sz w:val="28"/>
          <w:szCs w:val="28"/>
        </w:rPr>
        <w:t xml:space="preserve">Крепостное право в России. </w:t>
      </w:r>
    </w:p>
    <w:p w:rsidR="001358F6" w:rsidRDefault="001358F6" w:rsidP="00B0121E">
      <w:pPr>
        <w:numPr>
          <w:ilvl w:val="0"/>
          <w:numId w:val="12"/>
        </w:numPr>
        <w:tabs>
          <w:tab w:val="left" w:pos="986"/>
        </w:tabs>
        <w:spacing w:line="360" w:lineRule="auto"/>
        <w:ind w:left="0" w:firstLine="570"/>
        <w:jc w:val="both"/>
        <w:rPr>
          <w:sz w:val="28"/>
          <w:szCs w:val="28"/>
        </w:rPr>
      </w:pPr>
      <w:r>
        <w:rPr>
          <w:sz w:val="28"/>
          <w:szCs w:val="28"/>
        </w:rPr>
        <w:t xml:space="preserve">Мануфактурно-промышленное производство. </w:t>
      </w:r>
    </w:p>
    <w:p w:rsidR="001358F6" w:rsidRDefault="001358F6" w:rsidP="00B0121E">
      <w:pPr>
        <w:numPr>
          <w:ilvl w:val="0"/>
          <w:numId w:val="12"/>
        </w:numPr>
        <w:tabs>
          <w:tab w:val="left" w:pos="986"/>
        </w:tabs>
        <w:spacing w:line="360" w:lineRule="auto"/>
        <w:ind w:left="0" w:firstLine="570"/>
        <w:jc w:val="both"/>
        <w:rPr>
          <w:sz w:val="28"/>
          <w:szCs w:val="28"/>
        </w:rPr>
      </w:pPr>
      <w:r>
        <w:rPr>
          <w:sz w:val="28"/>
          <w:szCs w:val="28"/>
        </w:rPr>
        <w:t xml:space="preserve">Становление индустриального общества в России: общее и особенное. </w:t>
      </w:r>
    </w:p>
    <w:p w:rsidR="001358F6" w:rsidRDefault="001358F6" w:rsidP="00B0121E">
      <w:pPr>
        <w:pStyle w:val="a0"/>
        <w:numPr>
          <w:ilvl w:val="0"/>
          <w:numId w:val="12"/>
        </w:numPr>
        <w:tabs>
          <w:tab w:val="left" w:pos="986"/>
        </w:tabs>
        <w:spacing w:after="0" w:line="360" w:lineRule="auto"/>
        <w:ind w:left="0" w:firstLine="570"/>
        <w:jc w:val="both"/>
        <w:rPr>
          <w:sz w:val="28"/>
          <w:szCs w:val="28"/>
        </w:rPr>
      </w:pPr>
      <w:r>
        <w:rPr>
          <w:sz w:val="28"/>
          <w:szCs w:val="28"/>
        </w:rPr>
        <w:t xml:space="preserve">Общественная мысль и общественное движение России </w:t>
      </w:r>
      <w:r>
        <w:rPr>
          <w:sz w:val="28"/>
          <w:szCs w:val="28"/>
          <w:lang w:val="en-US"/>
        </w:rPr>
        <w:t>XIX</w:t>
      </w:r>
      <w:r>
        <w:rPr>
          <w:sz w:val="28"/>
          <w:szCs w:val="28"/>
        </w:rPr>
        <w:t xml:space="preserve"> в. </w:t>
      </w:r>
    </w:p>
    <w:p w:rsidR="001358F6" w:rsidRDefault="001358F6" w:rsidP="00B0121E">
      <w:pPr>
        <w:pStyle w:val="a0"/>
        <w:numPr>
          <w:ilvl w:val="0"/>
          <w:numId w:val="12"/>
        </w:numPr>
        <w:tabs>
          <w:tab w:val="left" w:pos="986"/>
        </w:tabs>
        <w:spacing w:after="0" w:line="360" w:lineRule="auto"/>
        <w:ind w:left="0" w:firstLine="570"/>
        <w:jc w:val="both"/>
        <w:rPr>
          <w:sz w:val="28"/>
          <w:szCs w:val="28"/>
        </w:rPr>
      </w:pPr>
      <w:r>
        <w:rPr>
          <w:sz w:val="28"/>
          <w:szCs w:val="28"/>
        </w:rPr>
        <w:t xml:space="preserve">Реформы и реформаторы в России. </w:t>
      </w:r>
    </w:p>
    <w:p w:rsidR="001358F6" w:rsidRDefault="001358F6" w:rsidP="00B0121E">
      <w:pPr>
        <w:pStyle w:val="a0"/>
        <w:numPr>
          <w:ilvl w:val="0"/>
          <w:numId w:val="12"/>
        </w:numPr>
        <w:tabs>
          <w:tab w:val="left" w:pos="986"/>
        </w:tabs>
        <w:spacing w:after="0" w:line="360" w:lineRule="auto"/>
        <w:ind w:left="0" w:firstLine="570"/>
        <w:jc w:val="both"/>
        <w:rPr>
          <w:sz w:val="28"/>
          <w:szCs w:val="28"/>
        </w:rPr>
      </w:pPr>
      <w:r>
        <w:rPr>
          <w:sz w:val="28"/>
          <w:szCs w:val="28"/>
        </w:rPr>
        <w:t xml:space="preserve">Русская культура </w:t>
      </w:r>
      <w:r>
        <w:rPr>
          <w:sz w:val="28"/>
          <w:szCs w:val="28"/>
          <w:lang w:val="en-US"/>
        </w:rPr>
        <w:t>XIX</w:t>
      </w:r>
      <w:r>
        <w:rPr>
          <w:sz w:val="28"/>
          <w:szCs w:val="28"/>
        </w:rPr>
        <w:t xml:space="preserve"> в. и ее вклад в мировую культуру.</w:t>
      </w:r>
    </w:p>
    <w:p w:rsidR="001358F6" w:rsidRDefault="001358F6" w:rsidP="00B0121E">
      <w:pPr>
        <w:tabs>
          <w:tab w:val="left" w:pos="900"/>
        </w:tabs>
        <w:ind w:firstLine="570"/>
        <w:jc w:val="center"/>
        <w:outlineLvl w:val="0"/>
        <w:rPr>
          <w:b/>
          <w:sz w:val="28"/>
          <w:szCs w:val="28"/>
        </w:rPr>
      </w:pPr>
      <w:r>
        <w:rPr>
          <w:b/>
          <w:sz w:val="28"/>
          <w:szCs w:val="28"/>
        </w:rPr>
        <w:t>Требования к знаниям</w:t>
      </w:r>
    </w:p>
    <w:p w:rsidR="001358F6" w:rsidRDefault="001358F6" w:rsidP="00B0121E">
      <w:pPr>
        <w:pStyle w:val="a9"/>
        <w:tabs>
          <w:tab w:val="left" w:pos="570"/>
        </w:tabs>
        <w:ind w:firstLine="570"/>
        <w:jc w:val="both"/>
        <w:rPr>
          <w:i/>
          <w:sz w:val="28"/>
          <w:szCs w:val="28"/>
        </w:rPr>
      </w:pPr>
      <w:r>
        <w:rPr>
          <w:sz w:val="28"/>
          <w:szCs w:val="28"/>
        </w:rPr>
        <w:t xml:space="preserve">В результате изучения темы студент должен </w:t>
      </w:r>
      <w:r>
        <w:rPr>
          <w:i/>
          <w:sz w:val="28"/>
          <w:szCs w:val="28"/>
        </w:rPr>
        <w:t xml:space="preserve">знать: </w:t>
      </w:r>
    </w:p>
    <w:p w:rsidR="001358F6" w:rsidRDefault="001358F6" w:rsidP="00B0121E">
      <w:pPr>
        <w:tabs>
          <w:tab w:val="left" w:pos="570"/>
        </w:tabs>
        <w:ind w:firstLine="570"/>
        <w:jc w:val="both"/>
        <w:rPr>
          <w:sz w:val="28"/>
          <w:szCs w:val="28"/>
        </w:rPr>
      </w:pPr>
      <w:r>
        <w:rPr>
          <w:sz w:val="28"/>
          <w:szCs w:val="28"/>
        </w:rPr>
        <w:t xml:space="preserve">- особенности социально-экономического развития России в </w:t>
      </w:r>
      <w:r>
        <w:rPr>
          <w:sz w:val="28"/>
          <w:szCs w:val="28"/>
          <w:lang w:val="en-US"/>
        </w:rPr>
        <w:t>XVII</w:t>
      </w:r>
      <w:r>
        <w:rPr>
          <w:sz w:val="28"/>
          <w:szCs w:val="28"/>
        </w:rPr>
        <w:t xml:space="preserve"> – </w:t>
      </w:r>
      <w:r>
        <w:rPr>
          <w:sz w:val="28"/>
          <w:szCs w:val="28"/>
          <w:lang w:val="en-US"/>
        </w:rPr>
        <w:t>XIX</w:t>
      </w:r>
      <w:r>
        <w:rPr>
          <w:sz w:val="28"/>
          <w:szCs w:val="28"/>
        </w:rPr>
        <w:t xml:space="preserve"> вв.;</w:t>
      </w:r>
    </w:p>
    <w:p w:rsidR="001358F6" w:rsidRDefault="001358F6" w:rsidP="00B0121E">
      <w:pPr>
        <w:tabs>
          <w:tab w:val="left" w:pos="570"/>
        </w:tabs>
        <w:ind w:firstLine="570"/>
        <w:jc w:val="both"/>
        <w:rPr>
          <w:sz w:val="28"/>
          <w:szCs w:val="28"/>
        </w:rPr>
      </w:pPr>
      <w:r>
        <w:rPr>
          <w:sz w:val="28"/>
          <w:szCs w:val="28"/>
        </w:rPr>
        <w:t>-  основные этапы формирования феодальных форм собственности;</w:t>
      </w:r>
    </w:p>
    <w:p w:rsidR="001358F6" w:rsidRDefault="001358F6" w:rsidP="00B0121E">
      <w:pPr>
        <w:tabs>
          <w:tab w:val="left" w:pos="570"/>
        </w:tabs>
        <w:ind w:firstLine="570"/>
        <w:jc w:val="both"/>
        <w:rPr>
          <w:sz w:val="28"/>
          <w:szCs w:val="28"/>
        </w:rPr>
      </w:pPr>
      <w:r>
        <w:rPr>
          <w:sz w:val="28"/>
          <w:szCs w:val="28"/>
        </w:rPr>
        <w:t>- основные этапы развития мануфактурно-промышленного производства;</w:t>
      </w:r>
    </w:p>
    <w:p w:rsidR="001358F6" w:rsidRDefault="001358F6" w:rsidP="00B0121E">
      <w:pPr>
        <w:tabs>
          <w:tab w:val="left" w:pos="570"/>
        </w:tabs>
        <w:ind w:firstLine="570"/>
        <w:jc w:val="both"/>
        <w:rPr>
          <w:sz w:val="28"/>
          <w:szCs w:val="28"/>
        </w:rPr>
      </w:pPr>
      <w:r>
        <w:rPr>
          <w:sz w:val="28"/>
          <w:szCs w:val="28"/>
        </w:rPr>
        <w:t>- особенности становления индустриального общества в России;</w:t>
      </w:r>
    </w:p>
    <w:p w:rsidR="001358F6" w:rsidRDefault="001358F6" w:rsidP="00B0121E">
      <w:pPr>
        <w:tabs>
          <w:tab w:val="left" w:pos="570"/>
        </w:tabs>
        <w:ind w:firstLine="570"/>
        <w:jc w:val="both"/>
        <w:rPr>
          <w:sz w:val="28"/>
          <w:szCs w:val="28"/>
        </w:rPr>
      </w:pPr>
      <w:r>
        <w:rPr>
          <w:sz w:val="28"/>
          <w:szCs w:val="28"/>
        </w:rPr>
        <w:t xml:space="preserve">- особенности общественного движения России </w:t>
      </w:r>
      <w:r>
        <w:rPr>
          <w:sz w:val="28"/>
          <w:szCs w:val="28"/>
          <w:lang w:val="en-US"/>
        </w:rPr>
        <w:t>XIX</w:t>
      </w:r>
      <w:r>
        <w:rPr>
          <w:sz w:val="28"/>
          <w:szCs w:val="28"/>
        </w:rPr>
        <w:t xml:space="preserve"> в.;</w:t>
      </w:r>
    </w:p>
    <w:p w:rsidR="001358F6" w:rsidRDefault="001358F6" w:rsidP="00B0121E">
      <w:pPr>
        <w:tabs>
          <w:tab w:val="left" w:pos="570"/>
        </w:tabs>
        <w:ind w:firstLine="570"/>
        <w:jc w:val="both"/>
        <w:rPr>
          <w:sz w:val="28"/>
          <w:szCs w:val="28"/>
        </w:rPr>
      </w:pPr>
      <w:r>
        <w:rPr>
          <w:sz w:val="28"/>
          <w:szCs w:val="28"/>
        </w:rPr>
        <w:t>- специфику реформ в России;</w:t>
      </w:r>
    </w:p>
    <w:p w:rsidR="001358F6" w:rsidRDefault="001358F6" w:rsidP="00B0121E">
      <w:pPr>
        <w:tabs>
          <w:tab w:val="left" w:pos="570"/>
        </w:tabs>
        <w:ind w:firstLine="570"/>
        <w:jc w:val="both"/>
        <w:rPr>
          <w:sz w:val="28"/>
          <w:szCs w:val="28"/>
        </w:rPr>
      </w:pPr>
      <w:r>
        <w:rPr>
          <w:sz w:val="28"/>
          <w:szCs w:val="28"/>
        </w:rPr>
        <w:t xml:space="preserve">- основные достижения русской культуры </w:t>
      </w:r>
      <w:r>
        <w:rPr>
          <w:sz w:val="28"/>
          <w:szCs w:val="28"/>
          <w:lang w:val="en-US"/>
        </w:rPr>
        <w:t>XIX</w:t>
      </w:r>
      <w:r>
        <w:rPr>
          <w:sz w:val="28"/>
          <w:szCs w:val="28"/>
        </w:rPr>
        <w:t xml:space="preserve"> в. и её вклад в мировую культуру;</w:t>
      </w:r>
    </w:p>
    <w:p w:rsidR="001358F6" w:rsidRDefault="001358F6" w:rsidP="00B0121E">
      <w:pPr>
        <w:pStyle w:val="a9"/>
        <w:tabs>
          <w:tab w:val="left" w:pos="570"/>
        </w:tabs>
        <w:ind w:firstLine="570"/>
        <w:jc w:val="both"/>
        <w:rPr>
          <w:sz w:val="28"/>
          <w:szCs w:val="28"/>
        </w:rPr>
      </w:pPr>
      <w:r>
        <w:rPr>
          <w:sz w:val="28"/>
          <w:szCs w:val="28"/>
        </w:rPr>
        <w:t>- наиболее значительных государственных и общественных деятелей России данного периода;</w:t>
      </w:r>
    </w:p>
    <w:p w:rsidR="001358F6" w:rsidRDefault="001358F6" w:rsidP="00B0121E">
      <w:pPr>
        <w:pStyle w:val="a9"/>
        <w:tabs>
          <w:tab w:val="left" w:pos="570"/>
        </w:tabs>
        <w:ind w:firstLine="570"/>
        <w:jc w:val="both"/>
        <w:rPr>
          <w:sz w:val="28"/>
          <w:szCs w:val="28"/>
        </w:rPr>
      </w:pPr>
      <w:r>
        <w:rPr>
          <w:sz w:val="28"/>
          <w:szCs w:val="28"/>
        </w:rPr>
        <w:t>- основные даты;</w:t>
      </w:r>
    </w:p>
    <w:p w:rsidR="001358F6" w:rsidRDefault="001358F6" w:rsidP="00B0121E">
      <w:pPr>
        <w:tabs>
          <w:tab w:val="left" w:pos="570"/>
        </w:tabs>
        <w:ind w:firstLine="570"/>
        <w:jc w:val="both"/>
        <w:rPr>
          <w:sz w:val="28"/>
          <w:szCs w:val="28"/>
        </w:rPr>
      </w:pPr>
      <w:r>
        <w:rPr>
          <w:sz w:val="28"/>
          <w:szCs w:val="28"/>
        </w:rPr>
        <w:t>- значение основных понятий.</w:t>
      </w:r>
    </w:p>
    <w:p w:rsidR="001358F6" w:rsidRDefault="001358F6" w:rsidP="00B0121E">
      <w:pPr>
        <w:ind w:firstLine="570"/>
        <w:jc w:val="center"/>
        <w:outlineLvl w:val="0"/>
        <w:rPr>
          <w:b/>
          <w:sz w:val="28"/>
          <w:szCs w:val="28"/>
        </w:rPr>
      </w:pPr>
      <w:r>
        <w:rPr>
          <w:b/>
          <w:sz w:val="28"/>
          <w:szCs w:val="28"/>
        </w:rPr>
        <w:t>Основные даты</w:t>
      </w:r>
    </w:p>
    <w:p w:rsidR="001358F6" w:rsidRDefault="001358F6" w:rsidP="002A0102">
      <w:pPr>
        <w:jc w:val="both"/>
        <w:rPr>
          <w:sz w:val="28"/>
          <w:szCs w:val="28"/>
        </w:rPr>
      </w:pPr>
      <w:r>
        <w:rPr>
          <w:b/>
          <w:sz w:val="28"/>
          <w:szCs w:val="28"/>
        </w:rPr>
        <w:t xml:space="preserve">1802 г. </w:t>
      </w:r>
      <w:r>
        <w:rPr>
          <w:sz w:val="28"/>
          <w:szCs w:val="28"/>
        </w:rPr>
        <w:t>– реформа высших государственных учреждений; учреждение министерств</w:t>
      </w:r>
    </w:p>
    <w:p w:rsidR="001358F6" w:rsidRDefault="001358F6" w:rsidP="002A0102">
      <w:pPr>
        <w:jc w:val="both"/>
        <w:rPr>
          <w:sz w:val="28"/>
          <w:szCs w:val="28"/>
        </w:rPr>
      </w:pPr>
      <w:r>
        <w:rPr>
          <w:b/>
          <w:sz w:val="28"/>
          <w:szCs w:val="28"/>
        </w:rPr>
        <w:t>1803 г.</w:t>
      </w:r>
      <w:r>
        <w:rPr>
          <w:sz w:val="28"/>
          <w:szCs w:val="28"/>
        </w:rPr>
        <w:t xml:space="preserve"> – указ «о вольных хлебопашцах», предоставлявший помещикам возможность освобождать крестьян с землей за выкуп</w:t>
      </w:r>
    </w:p>
    <w:p w:rsidR="001358F6" w:rsidRDefault="001358F6" w:rsidP="002A0102">
      <w:pPr>
        <w:jc w:val="both"/>
        <w:rPr>
          <w:sz w:val="28"/>
          <w:szCs w:val="28"/>
        </w:rPr>
      </w:pPr>
      <w:r>
        <w:rPr>
          <w:b/>
          <w:sz w:val="28"/>
          <w:szCs w:val="28"/>
        </w:rPr>
        <w:t>1810 г.</w:t>
      </w:r>
      <w:r>
        <w:rPr>
          <w:sz w:val="28"/>
          <w:szCs w:val="28"/>
        </w:rPr>
        <w:t xml:space="preserve"> – учреждение Государственного совета</w:t>
      </w:r>
    </w:p>
    <w:p w:rsidR="002775CB" w:rsidRPr="002775CB" w:rsidRDefault="002775CB" w:rsidP="002A0102">
      <w:pPr>
        <w:jc w:val="both"/>
        <w:rPr>
          <w:sz w:val="28"/>
          <w:szCs w:val="28"/>
        </w:rPr>
      </w:pPr>
      <w:smartTag w:uri="urn:schemas-microsoft-com:office:smarttags" w:element="metricconverter">
        <w:smartTagPr>
          <w:attr w:name="ProductID" w:val="1816 г"/>
        </w:smartTagPr>
        <w:r>
          <w:rPr>
            <w:b/>
            <w:sz w:val="28"/>
            <w:szCs w:val="28"/>
          </w:rPr>
          <w:t>1816 г</w:t>
        </w:r>
      </w:smartTag>
      <w:r>
        <w:rPr>
          <w:b/>
          <w:sz w:val="28"/>
          <w:szCs w:val="28"/>
        </w:rPr>
        <w:t xml:space="preserve">. – </w:t>
      </w:r>
      <w:r w:rsidRPr="002775CB">
        <w:rPr>
          <w:sz w:val="28"/>
          <w:szCs w:val="28"/>
        </w:rPr>
        <w:t>Союз Спасения</w:t>
      </w:r>
    </w:p>
    <w:p w:rsidR="002775CB" w:rsidRPr="002775CB" w:rsidRDefault="002775CB" w:rsidP="002A0102">
      <w:pPr>
        <w:jc w:val="both"/>
        <w:rPr>
          <w:sz w:val="28"/>
          <w:szCs w:val="28"/>
        </w:rPr>
      </w:pPr>
      <w:smartTag w:uri="urn:schemas-microsoft-com:office:smarttags" w:element="metricconverter">
        <w:smartTagPr>
          <w:attr w:name="ProductID" w:val="1818 г"/>
        </w:smartTagPr>
        <w:r>
          <w:rPr>
            <w:b/>
            <w:sz w:val="28"/>
            <w:szCs w:val="28"/>
          </w:rPr>
          <w:t>1818 г</w:t>
        </w:r>
      </w:smartTag>
      <w:r>
        <w:rPr>
          <w:b/>
          <w:sz w:val="28"/>
          <w:szCs w:val="28"/>
        </w:rPr>
        <w:t xml:space="preserve">. – </w:t>
      </w:r>
      <w:r w:rsidRPr="002775CB">
        <w:rPr>
          <w:sz w:val="28"/>
          <w:szCs w:val="28"/>
        </w:rPr>
        <w:t>Союз Благоденствия</w:t>
      </w:r>
    </w:p>
    <w:p w:rsidR="00EE3B0E" w:rsidRPr="00EE3B0E" w:rsidRDefault="00A57821" w:rsidP="002A0102">
      <w:pPr>
        <w:jc w:val="both"/>
        <w:rPr>
          <w:b/>
          <w:sz w:val="28"/>
          <w:szCs w:val="28"/>
        </w:rPr>
      </w:pPr>
      <w:r w:rsidRPr="00EE3B0E">
        <w:rPr>
          <w:b/>
          <w:sz w:val="28"/>
          <w:szCs w:val="28"/>
        </w:rPr>
        <w:t>1816 - 1819 гг.</w:t>
      </w:r>
      <w:r w:rsidRPr="00EE3B0E">
        <w:rPr>
          <w:sz w:val="28"/>
          <w:szCs w:val="28"/>
        </w:rPr>
        <w:t xml:space="preserve"> </w:t>
      </w:r>
      <w:r>
        <w:rPr>
          <w:sz w:val="28"/>
          <w:szCs w:val="28"/>
        </w:rPr>
        <w:t>- отме</w:t>
      </w:r>
      <w:r w:rsidRPr="00EE3B0E">
        <w:rPr>
          <w:sz w:val="28"/>
          <w:szCs w:val="28"/>
        </w:rPr>
        <w:t>н</w:t>
      </w:r>
      <w:r>
        <w:rPr>
          <w:sz w:val="28"/>
          <w:szCs w:val="28"/>
        </w:rPr>
        <w:t>а</w:t>
      </w:r>
      <w:r w:rsidRPr="00EE3B0E">
        <w:rPr>
          <w:sz w:val="28"/>
          <w:szCs w:val="28"/>
        </w:rPr>
        <w:t xml:space="preserve"> крепостно</w:t>
      </w:r>
      <w:r>
        <w:rPr>
          <w:sz w:val="28"/>
          <w:szCs w:val="28"/>
        </w:rPr>
        <w:t>го</w:t>
      </w:r>
      <w:r w:rsidRPr="00EE3B0E">
        <w:rPr>
          <w:sz w:val="28"/>
          <w:szCs w:val="28"/>
        </w:rPr>
        <w:t xml:space="preserve"> прав</w:t>
      </w:r>
      <w:r>
        <w:rPr>
          <w:sz w:val="28"/>
          <w:szCs w:val="28"/>
        </w:rPr>
        <w:t>а</w:t>
      </w:r>
      <w:r w:rsidRPr="00EE3B0E">
        <w:rPr>
          <w:sz w:val="28"/>
          <w:szCs w:val="28"/>
        </w:rPr>
        <w:t xml:space="preserve"> в Прибалтике</w:t>
      </w:r>
    </w:p>
    <w:p w:rsidR="00DC01F2" w:rsidRPr="00DC01F2" w:rsidRDefault="00DC01F2" w:rsidP="002A0102">
      <w:pPr>
        <w:jc w:val="both"/>
        <w:rPr>
          <w:b/>
          <w:sz w:val="28"/>
          <w:szCs w:val="28"/>
        </w:rPr>
      </w:pPr>
      <w:smartTag w:uri="urn:schemas-microsoft-com:office:smarttags" w:element="metricconverter">
        <w:smartTagPr>
          <w:attr w:name="ProductID" w:val="1818 г"/>
        </w:smartTagPr>
        <w:r w:rsidRPr="00DC01F2">
          <w:rPr>
            <w:b/>
            <w:color w:val="000000"/>
            <w:sz w:val="28"/>
            <w:szCs w:val="28"/>
          </w:rPr>
          <w:t>1818 г</w:t>
        </w:r>
      </w:smartTag>
      <w:r w:rsidRPr="00DC01F2">
        <w:rPr>
          <w:b/>
          <w:color w:val="000000"/>
          <w:sz w:val="28"/>
          <w:szCs w:val="28"/>
        </w:rPr>
        <w:t>.</w:t>
      </w:r>
      <w:r w:rsidRPr="00DC01F2">
        <w:rPr>
          <w:color w:val="000000"/>
          <w:sz w:val="28"/>
          <w:szCs w:val="28"/>
        </w:rPr>
        <w:t xml:space="preserve"> </w:t>
      </w:r>
      <w:r>
        <w:rPr>
          <w:color w:val="000000"/>
          <w:sz w:val="28"/>
          <w:szCs w:val="28"/>
        </w:rPr>
        <w:t>–</w:t>
      </w:r>
      <w:r w:rsidRPr="00DC01F2">
        <w:rPr>
          <w:color w:val="000000"/>
          <w:sz w:val="28"/>
          <w:szCs w:val="28"/>
        </w:rPr>
        <w:t xml:space="preserve"> </w:t>
      </w:r>
      <w:r>
        <w:rPr>
          <w:color w:val="000000"/>
          <w:sz w:val="28"/>
          <w:szCs w:val="28"/>
        </w:rPr>
        <w:t>подготовка Н.Н.</w:t>
      </w:r>
      <w:r w:rsidRPr="00DC01F2">
        <w:rPr>
          <w:color w:val="000000"/>
          <w:sz w:val="28"/>
          <w:szCs w:val="28"/>
        </w:rPr>
        <w:t xml:space="preserve"> </w:t>
      </w:r>
      <w:r>
        <w:rPr>
          <w:color w:val="000000"/>
          <w:sz w:val="28"/>
          <w:szCs w:val="28"/>
        </w:rPr>
        <w:t>Новосильцевым</w:t>
      </w:r>
      <w:r w:rsidRPr="00DC01F2">
        <w:rPr>
          <w:color w:val="000000"/>
          <w:sz w:val="28"/>
          <w:szCs w:val="28"/>
        </w:rPr>
        <w:t xml:space="preserve"> проект</w:t>
      </w:r>
      <w:r>
        <w:rPr>
          <w:color w:val="000000"/>
          <w:sz w:val="28"/>
          <w:szCs w:val="28"/>
        </w:rPr>
        <w:t>а</w:t>
      </w:r>
      <w:r w:rsidRPr="00DC01F2">
        <w:rPr>
          <w:color w:val="000000"/>
          <w:sz w:val="28"/>
          <w:szCs w:val="28"/>
        </w:rPr>
        <w:t xml:space="preserve"> российской конституции - </w:t>
      </w:r>
      <w:r w:rsidRPr="00DC01F2">
        <w:rPr>
          <w:iCs/>
          <w:color w:val="000000"/>
          <w:sz w:val="28"/>
          <w:szCs w:val="28"/>
        </w:rPr>
        <w:t>«Государ</w:t>
      </w:r>
      <w:r w:rsidRPr="00DC01F2">
        <w:rPr>
          <w:iCs/>
          <w:color w:val="000000"/>
          <w:sz w:val="28"/>
          <w:szCs w:val="28"/>
        </w:rPr>
        <w:softHyphen/>
        <w:t>ственной уставной грамоты Российской империи»</w:t>
      </w:r>
    </w:p>
    <w:p w:rsidR="002775CB" w:rsidRPr="002775CB" w:rsidRDefault="002775CB" w:rsidP="002A0102">
      <w:pPr>
        <w:jc w:val="both"/>
        <w:rPr>
          <w:sz w:val="28"/>
          <w:szCs w:val="28"/>
        </w:rPr>
      </w:pPr>
      <w:smartTag w:uri="urn:schemas-microsoft-com:office:smarttags" w:element="metricconverter">
        <w:smartTagPr>
          <w:attr w:name="ProductID" w:val="1821 г"/>
        </w:smartTagPr>
        <w:r>
          <w:rPr>
            <w:b/>
            <w:sz w:val="28"/>
            <w:szCs w:val="28"/>
          </w:rPr>
          <w:t>1821 г</w:t>
        </w:r>
      </w:smartTag>
      <w:r>
        <w:rPr>
          <w:b/>
          <w:sz w:val="28"/>
          <w:szCs w:val="28"/>
        </w:rPr>
        <w:t xml:space="preserve">. – </w:t>
      </w:r>
      <w:r w:rsidRPr="002775CB">
        <w:rPr>
          <w:sz w:val="28"/>
          <w:szCs w:val="28"/>
        </w:rPr>
        <w:t>Северное и Южное общества</w:t>
      </w:r>
    </w:p>
    <w:p w:rsidR="00FD247D" w:rsidRDefault="001358F6" w:rsidP="002A0102">
      <w:pPr>
        <w:jc w:val="both"/>
        <w:rPr>
          <w:sz w:val="28"/>
          <w:szCs w:val="28"/>
        </w:rPr>
      </w:pPr>
      <w:smartTag w:uri="urn:schemas-microsoft-com:office:smarttags" w:element="metricconverter">
        <w:smartTagPr>
          <w:attr w:name="ProductID" w:val="1825 г"/>
        </w:smartTagPr>
        <w:r>
          <w:rPr>
            <w:b/>
            <w:sz w:val="28"/>
            <w:szCs w:val="28"/>
          </w:rPr>
          <w:t>1825 г</w:t>
        </w:r>
      </w:smartTag>
      <w:r>
        <w:rPr>
          <w:b/>
          <w:sz w:val="28"/>
          <w:szCs w:val="28"/>
        </w:rPr>
        <w:t xml:space="preserve">. </w:t>
      </w:r>
      <w:r>
        <w:rPr>
          <w:sz w:val="28"/>
          <w:szCs w:val="28"/>
        </w:rPr>
        <w:t>– восстание декабристов</w:t>
      </w:r>
    </w:p>
    <w:p w:rsidR="00FD247D" w:rsidRPr="00FD247D" w:rsidRDefault="00FD247D" w:rsidP="002A0102">
      <w:pPr>
        <w:jc w:val="both"/>
        <w:rPr>
          <w:b/>
          <w:sz w:val="28"/>
          <w:szCs w:val="28"/>
        </w:rPr>
      </w:pPr>
      <w:smartTag w:uri="urn:schemas-microsoft-com:office:smarttags" w:element="metricconverter">
        <w:smartTagPr>
          <w:attr w:name="ProductID" w:val="1832 г"/>
        </w:smartTagPr>
        <w:r w:rsidRPr="00FD247D">
          <w:rPr>
            <w:b/>
            <w:sz w:val="28"/>
            <w:szCs w:val="28"/>
          </w:rPr>
          <w:t>1832 г</w:t>
        </w:r>
      </w:smartTag>
      <w:r w:rsidRPr="00FD247D">
        <w:rPr>
          <w:b/>
          <w:sz w:val="28"/>
          <w:szCs w:val="28"/>
        </w:rPr>
        <w:t xml:space="preserve">. </w:t>
      </w:r>
      <w:r w:rsidRPr="00FD247D">
        <w:rPr>
          <w:sz w:val="28"/>
          <w:szCs w:val="28"/>
        </w:rPr>
        <w:t>– кодификация законов</w:t>
      </w:r>
      <w:r w:rsidR="00122906">
        <w:rPr>
          <w:sz w:val="28"/>
          <w:szCs w:val="28"/>
        </w:rPr>
        <w:t xml:space="preserve"> М.М. Сперанского</w:t>
      </w:r>
    </w:p>
    <w:p w:rsidR="001358F6" w:rsidRDefault="001358F6" w:rsidP="002A0102">
      <w:pPr>
        <w:jc w:val="both"/>
        <w:rPr>
          <w:sz w:val="28"/>
          <w:szCs w:val="28"/>
        </w:rPr>
      </w:pPr>
      <w:smartTag w:uri="urn:schemas-microsoft-com:office:smarttags" w:element="metricconverter">
        <w:smartTagPr>
          <w:attr w:name="ProductID" w:val="1837 г"/>
        </w:smartTagPr>
        <w:r>
          <w:rPr>
            <w:b/>
            <w:sz w:val="28"/>
            <w:szCs w:val="28"/>
          </w:rPr>
          <w:t>1837 г</w:t>
        </w:r>
      </w:smartTag>
      <w:r>
        <w:rPr>
          <w:b/>
          <w:sz w:val="28"/>
          <w:szCs w:val="28"/>
        </w:rPr>
        <w:t xml:space="preserve">. </w:t>
      </w:r>
      <w:r>
        <w:rPr>
          <w:sz w:val="28"/>
          <w:szCs w:val="28"/>
        </w:rPr>
        <w:t>– открытие первой в России железной дороги Петербург – Царское Село</w:t>
      </w:r>
    </w:p>
    <w:p w:rsidR="001358F6" w:rsidRDefault="001358F6" w:rsidP="002A0102">
      <w:pPr>
        <w:jc w:val="both"/>
        <w:rPr>
          <w:sz w:val="28"/>
          <w:szCs w:val="28"/>
        </w:rPr>
      </w:pPr>
      <w:r>
        <w:rPr>
          <w:b/>
          <w:sz w:val="28"/>
          <w:szCs w:val="28"/>
        </w:rPr>
        <w:t xml:space="preserve">1837 – 1841 гг. </w:t>
      </w:r>
      <w:r>
        <w:rPr>
          <w:sz w:val="28"/>
          <w:szCs w:val="28"/>
        </w:rPr>
        <w:t>– реформа государственных крестьян П.Д. Киселёва</w:t>
      </w:r>
    </w:p>
    <w:p w:rsidR="001358F6" w:rsidRDefault="001358F6" w:rsidP="002A0102">
      <w:pPr>
        <w:jc w:val="both"/>
        <w:outlineLvl w:val="0"/>
        <w:rPr>
          <w:sz w:val="28"/>
          <w:szCs w:val="28"/>
        </w:rPr>
      </w:pPr>
      <w:r>
        <w:rPr>
          <w:b/>
          <w:sz w:val="28"/>
          <w:szCs w:val="28"/>
        </w:rPr>
        <w:t xml:space="preserve">1839 – 1843 гг. </w:t>
      </w:r>
      <w:r>
        <w:rPr>
          <w:sz w:val="28"/>
          <w:szCs w:val="28"/>
        </w:rPr>
        <w:t>– финансовая реформа Е.Ф. Канкрина</w:t>
      </w:r>
    </w:p>
    <w:p w:rsidR="005A5EDB" w:rsidRPr="005A5EDB" w:rsidRDefault="005A5EDB" w:rsidP="005A5EDB">
      <w:pPr>
        <w:rPr>
          <w:b/>
          <w:sz w:val="28"/>
          <w:szCs w:val="28"/>
        </w:rPr>
      </w:pPr>
      <w:smartTag w:uri="urn:schemas-microsoft-com:office:smarttags" w:element="metricconverter">
        <w:smartTagPr>
          <w:attr w:name="ProductID" w:val="1842 г"/>
        </w:smartTagPr>
        <w:r w:rsidRPr="005A5EDB">
          <w:rPr>
            <w:b/>
            <w:sz w:val="28"/>
            <w:szCs w:val="28"/>
          </w:rPr>
          <w:t>1842 г</w:t>
        </w:r>
      </w:smartTag>
      <w:r w:rsidRPr="005A5EDB">
        <w:rPr>
          <w:b/>
          <w:sz w:val="28"/>
          <w:szCs w:val="28"/>
        </w:rPr>
        <w:t xml:space="preserve">. </w:t>
      </w:r>
      <w:r w:rsidRPr="005A5EDB">
        <w:rPr>
          <w:sz w:val="28"/>
          <w:szCs w:val="28"/>
        </w:rPr>
        <w:t xml:space="preserve">- Указ об «обязанных крестьянах» </w:t>
      </w:r>
    </w:p>
    <w:p w:rsidR="001358F6" w:rsidRDefault="001358F6" w:rsidP="002A0102">
      <w:pPr>
        <w:jc w:val="both"/>
        <w:rPr>
          <w:sz w:val="28"/>
          <w:szCs w:val="28"/>
        </w:rPr>
      </w:pPr>
      <w:smartTag w:uri="urn:schemas-microsoft-com:office:smarttags" w:element="metricconverter">
        <w:smartTagPr>
          <w:attr w:name="ProductID" w:val="1860 г"/>
        </w:smartTagPr>
        <w:r>
          <w:rPr>
            <w:b/>
            <w:sz w:val="28"/>
            <w:szCs w:val="28"/>
          </w:rPr>
          <w:t>1860 г</w:t>
        </w:r>
      </w:smartTag>
      <w:r>
        <w:rPr>
          <w:b/>
          <w:sz w:val="28"/>
          <w:szCs w:val="28"/>
        </w:rPr>
        <w:t xml:space="preserve">. </w:t>
      </w:r>
      <w:r>
        <w:rPr>
          <w:sz w:val="28"/>
          <w:szCs w:val="28"/>
        </w:rPr>
        <w:t>– учреждение Государственного банка</w:t>
      </w:r>
    </w:p>
    <w:p w:rsidR="001358F6" w:rsidRDefault="001358F6" w:rsidP="002A0102">
      <w:pPr>
        <w:jc w:val="both"/>
        <w:rPr>
          <w:sz w:val="28"/>
          <w:szCs w:val="28"/>
        </w:rPr>
      </w:pPr>
      <w:r>
        <w:rPr>
          <w:b/>
          <w:sz w:val="28"/>
          <w:szCs w:val="28"/>
        </w:rPr>
        <w:t xml:space="preserve">1861 г. </w:t>
      </w:r>
      <w:r>
        <w:rPr>
          <w:sz w:val="28"/>
          <w:szCs w:val="28"/>
        </w:rPr>
        <w:t>– отмена крепостного права</w:t>
      </w:r>
    </w:p>
    <w:p w:rsidR="001358F6" w:rsidRDefault="001358F6" w:rsidP="002A0102">
      <w:pPr>
        <w:jc w:val="both"/>
        <w:rPr>
          <w:sz w:val="28"/>
          <w:szCs w:val="28"/>
        </w:rPr>
      </w:pPr>
      <w:r>
        <w:rPr>
          <w:b/>
          <w:sz w:val="28"/>
          <w:szCs w:val="28"/>
        </w:rPr>
        <w:t>1864 г.</w:t>
      </w:r>
      <w:r>
        <w:rPr>
          <w:sz w:val="28"/>
          <w:szCs w:val="28"/>
        </w:rPr>
        <w:t xml:space="preserve"> – земская реформа; создание органов всесословного местного самоуправления (земств).</w:t>
      </w:r>
    </w:p>
    <w:p w:rsidR="001358F6" w:rsidRDefault="001358F6" w:rsidP="002A0102">
      <w:pPr>
        <w:jc w:val="both"/>
        <w:rPr>
          <w:sz w:val="28"/>
          <w:szCs w:val="28"/>
        </w:rPr>
      </w:pPr>
      <w:r>
        <w:rPr>
          <w:b/>
          <w:sz w:val="28"/>
          <w:szCs w:val="28"/>
        </w:rPr>
        <w:t>1864 г.</w:t>
      </w:r>
      <w:r>
        <w:rPr>
          <w:sz w:val="28"/>
          <w:szCs w:val="28"/>
        </w:rPr>
        <w:t xml:space="preserve"> – судебная реформа; учреждение гласного, бессословного, независимого суда; введение суда присяжных</w:t>
      </w:r>
    </w:p>
    <w:p w:rsidR="001358F6" w:rsidRDefault="001358F6" w:rsidP="002A0102">
      <w:pPr>
        <w:jc w:val="both"/>
        <w:rPr>
          <w:sz w:val="28"/>
          <w:szCs w:val="28"/>
        </w:rPr>
      </w:pPr>
      <w:r>
        <w:rPr>
          <w:b/>
          <w:sz w:val="28"/>
          <w:szCs w:val="28"/>
        </w:rPr>
        <w:t>1870 г.</w:t>
      </w:r>
      <w:r>
        <w:rPr>
          <w:sz w:val="28"/>
          <w:szCs w:val="28"/>
        </w:rPr>
        <w:t xml:space="preserve"> – городская реформа; создание бессословных органов городского самоуправления (городских дум и городских управ)</w:t>
      </w:r>
    </w:p>
    <w:p w:rsidR="001358F6" w:rsidRDefault="001358F6" w:rsidP="002A0102">
      <w:pPr>
        <w:jc w:val="both"/>
        <w:rPr>
          <w:sz w:val="28"/>
          <w:szCs w:val="28"/>
        </w:rPr>
      </w:pPr>
      <w:smartTag w:uri="urn:schemas-microsoft-com:office:smarttags" w:element="metricconverter">
        <w:smartTagPr>
          <w:attr w:name="ProductID" w:val="1874 г"/>
        </w:smartTagPr>
        <w:r>
          <w:rPr>
            <w:b/>
            <w:sz w:val="28"/>
            <w:szCs w:val="28"/>
          </w:rPr>
          <w:t>1874 г</w:t>
        </w:r>
      </w:smartTag>
      <w:r>
        <w:rPr>
          <w:b/>
          <w:sz w:val="28"/>
          <w:szCs w:val="28"/>
        </w:rPr>
        <w:t>.</w:t>
      </w:r>
      <w:r>
        <w:rPr>
          <w:sz w:val="28"/>
          <w:szCs w:val="28"/>
        </w:rPr>
        <w:t xml:space="preserve"> – военная реформа Д.А. Милютина; введение всесословной воинской повинности, сокращение срока службы</w:t>
      </w:r>
    </w:p>
    <w:p w:rsidR="00810444" w:rsidRDefault="00810444" w:rsidP="002A0102">
      <w:pPr>
        <w:jc w:val="both"/>
        <w:rPr>
          <w:sz w:val="28"/>
          <w:szCs w:val="28"/>
        </w:rPr>
      </w:pPr>
      <w:smartTag w:uri="urn:schemas-microsoft-com:office:smarttags" w:element="metricconverter">
        <w:smartTagPr>
          <w:attr w:name="ProductID" w:val="1874 г"/>
        </w:smartTagPr>
        <w:r>
          <w:rPr>
            <w:b/>
            <w:sz w:val="28"/>
            <w:szCs w:val="28"/>
          </w:rPr>
          <w:t>1874 г</w:t>
        </w:r>
      </w:smartTag>
      <w:r>
        <w:rPr>
          <w:b/>
          <w:sz w:val="28"/>
          <w:szCs w:val="28"/>
        </w:rPr>
        <w:t>.</w:t>
      </w:r>
      <w:r>
        <w:rPr>
          <w:sz w:val="28"/>
          <w:szCs w:val="28"/>
        </w:rPr>
        <w:t xml:space="preserve"> – начало «хождения в народ»</w:t>
      </w:r>
    </w:p>
    <w:p w:rsidR="001358F6" w:rsidRDefault="001358F6" w:rsidP="002A0102">
      <w:pPr>
        <w:jc w:val="both"/>
        <w:outlineLvl w:val="0"/>
        <w:rPr>
          <w:sz w:val="28"/>
          <w:szCs w:val="28"/>
        </w:rPr>
      </w:pPr>
      <w:smartTag w:uri="urn:schemas-microsoft-com:office:smarttags" w:element="metricconverter">
        <w:smartTagPr>
          <w:attr w:name="ProductID" w:val="1881 г"/>
        </w:smartTagPr>
        <w:r>
          <w:rPr>
            <w:b/>
            <w:sz w:val="28"/>
            <w:szCs w:val="28"/>
          </w:rPr>
          <w:t>1881 г</w:t>
        </w:r>
      </w:smartTag>
      <w:r>
        <w:rPr>
          <w:b/>
          <w:sz w:val="28"/>
          <w:szCs w:val="28"/>
        </w:rPr>
        <w:t>.</w:t>
      </w:r>
      <w:r>
        <w:rPr>
          <w:sz w:val="28"/>
          <w:szCs w:val="28"/>
        </w:rPr>
        <w:t xml:space="preserve"> – убийство Александра </w:t>
      </w:r>
      <w:r>
        <w:rPr>
          <w:sz w:val="28"/>
          <w:szCs w:val="28"/>
          <w:lang w:val="en-US"/>
        </w:rPr>
        <w:t>II</w:t>
      </w:r>
      <w:r>
        <w:rPr>
          <w:sz w:val="28"/>
          <w:szCs w:val="28"/>
        </w:rPr>
        <w:t xml:space="preserve"> народовольцами</w:t>
      </w:r>
    </w:p>
    <w:p w:rsidR="0045683D" w:rsidRDefault="00E142EB" w:rsidP="002A0102">
      <w:pPr>
        <w:jc w:val="both"/>
        <w:outlineLvl w:val="0"/>
        <w:rPr>
          <w:sz w:val="28"/>
          <w:szCs w:val="28"/>
        </w:rPr>
      </w:pPr>
      <w:smartTag w:uri="urn:schemas-microsoft-com:office:smarttags" w:element="metricconverter">
        <w:smartTagPr>
          <w:attr w:name="ProductID" w:val="1881 г"/>
        </w:smartTagPr>
        <w:r>
          <w:rPr>
            <w:b/>
            <w:sz w:val="28"/>
            <w:szCs w:val="28"/>
          </w:rPr>
          <w:t>1881 г</w:t>
        </w:r>
      </w:smartTag>
      <w:r>
        <w:rPr>
          <w:b/>
          <w:sz w:val="28"/>
          <w:szCs w:val="28"/>
        </w:rPr>
        <w:t>.</w:t>
      </w:r>
      <w:r>
        <w:rPr>
          <w:sz w:val="28"/>
          <w:szCs w:val="28"/>
        </w:rPr>
        <w:t xml:space="preserve"> - п</w:t>
      </w:r>
      <w:r w:rsidRPr="00E142EB">
        <w:rPr>
          <w:sz w:val="28"/>
          <w:szCs w:val="28"/>
        </w:rPr>
        <w:t xml:space="preserve">еревод </w:t>
      </w:r>
      <w:r>
        <w:rPr>
          <w:sz w:val="28"/>
          <w:szCs w:val="28"/>
        </w:rPr>
        <w:t xml:space="preserve">временнобязанных </w:t>
      </w:r>
      <w:r w:rsidRPr="00E142EB">
        <w:rPr>
          <w:sz w:val="28"/>
          <w:szCs w:val="28"/>
        </w:rPr>
        <w:t xml:space="preserve">крестьян на обязательный выкуп </w:t>
      </w:r>
    </w:p>
    <w:p w:rsidR="0045683D" w:rsidRPr="00EE523F" w:rsidRDefault="0045683D" w:rsidP="002A0102">
      <w:pPr>
        <w:jc w:val="both"/>
        <w:outlineLvl w:val="0"/>
        <w:rPr>
          <w:bCs/>
          <w:color w:val="000000"/>
          <w:sz w:val="28"/>
          <w:szCs w:val="28"/>
        </w:rPr>
      </w:pPr>
      <w:smartTag w:uri="urn:schemas-microsoft-com:office:smarttags" w:element="metricconverter">
        <w:smartTagPr>
          <w:attr w:name="ProductID" w:val="1883 г"/>
        </w:smartTagPr>
        <w:r w:rsidRPr="00EE523F">
          <w:rPr>
            <w:b/>
            <w:color w:val="000000"/>
            <w:sz w:val="28"/>
            <w:szCs w:val="28"/>
          </w:rPr>
          <w:t xml:space="preserve">1883 </w:t>
        </w:r>
        <w:r>
          <w:rPr>
            <w:b/>
            <w:color w:val="000000"/>
            <w:sz w:val="28"/>
            <w:szCs w:val="28"/>
          </w:rPr>
          <w:t>г</w:t>
        </w:r>
      </w:smartTag>
      <w:r>
        <w:rPr>
          <w:b/>
          <w:color w:val="000000"/>
          <w:sz w:val="28"/>
          <w:szCs w:val="28"/>
        </w:rPr>
        <w:t xml:space="preserve">. </w:t>
      </w:r>
      <w:r w:rsidRPr="00EE523F">
        <w:rPr>
          <w:b/>
          <w:color w:val="000000"/>
          <w:sz w:val="28"/>
          <w:szCs w:val="28"/>
        </w:rPr>
        <w:t>–</w:t>
      </w:r>
      <w:r w:rsidRPr="00EE523F">
        <w:rPr>
          <w:bCs/>
          <w:color w:val="000000"/>
          <w:sz w:val="28"/>
          <w:szCs w:val="28"/>
        </w:rPr>
        <w:t xml:space="preserve"> </w:t>
      </w:r>
      <w:r>
        <w:rPr>
          <w:bCs/>
          <w:color w:val="000000"/>
          <w:sz w:val="28"/>
          <w:szCs w:val="28"/>
        </w:rPr>
        <w:t>создание</w:t>
      </w:r>
      <w:r w:rsidRPr="00EE523F">
        <w:rPr>
          <w:bCs/>
          <w:color w:val="000000"/>
          <w:sz w:val="28"/>
          <w:szCs w:val="28"/>
        </w:rPr>
        <w:t xml:space="preserve"> Плехановым в Женеве </w:t>
      </w:r>
      <w:r>
        <w:rPr>
          <w:bCs/>
          <w:color w:val="000000"/>
          <w:sz w:val="28"/>
          <w:szCs w:val="28"/>
        </w:rPr>
        <w:t>первой</w:t>
      </w:r>
      <w:r w:rsidRPr="00EE523F">
        <w:rPr>
          <w:bCs/>
          <w:color w:val="000000"/>
          <w:sz w:val="28"/>
          <w:szCs w:val="28"/>
        </w:rPr>
        <w:t xml:space="preserve"> русск</w:t>
      </w:r>
      <w:r>
        <w:rPr>
          <w:bCs/>
          <w:color w:val="000000"/>
          <w:sz w:val="28"/>
          <w:szCs w:val="28"/>
        </w:rPr>
        <w:t>ой марксистской</w:t>
      </w:r>
      <w:r w:rsidRPr="00EE523F">
        <w:rPr>
          <w:bCs/>
          <w:color w:val="000000"/>
          <w:sz w:val="28"/>
          <w:szCs w:val="28"/>
        </w:rPr>
        <w:t xml:space="preserve"> групп</w:t>
      </w:r>
      <w:r>
        <w:rPr>
          <w:bCs/>
          <w:color w:val="000000"/>
          <w:sz w:val="28"/>
          <w:szCs w:val="28"/>
        </w:rPr>
        <w:t>ы  - «</w:t>
      </w:r>
      <w:r w:rsidRPr="00EE523F">
        <w:rPr>
          <w:bCs/>
          <w:color w:val="000000"/>
          <w:sz w:val="28"/>
          <w:szCs w:val="28"/>
        </w:rPr>
        <w:t>Освобождение труда»</w:t>
      </w:r>
    </w:p>
    <w:p w:rsidR="001358F6" w:rsidRDefault="001358F6" w:rsidP="002A0102">
      <w:pPr>
        <w:jc w:val="both"/>
        <w:rPr>
          <w:sz w:val="28"/>
          <w:szCs w:val="28"/>
        </w:rPr>
      </w:pPr>
      <w:smartTag w:uri="urn:schemas-microsoft-com:office:smarttags" w:element="metricconverter">
        <w:smartTagPr>
          <w:attr w:name="ProductID" w:val="1887 г"/>
        </w:smartTagPr>
        <w:r>
          <w:rPr>
            <w:b/>
            <w:sz w:val="28"/>
            <w:szCs w:val="28"/>
          </w:rPr>
          <w:t>1887 г</w:t>
        </w:r>
      </w:smartTag>
      <w:r>
        <w:rPr>
          <w:b/>
          <w:sz w:val="28"/>
          <w:szCs w:val="28"/>
        </w:rPr>
        <w:t>.</w:t>
      </w:r>
      <w:r>
        <w:rPr>
          <w:sz w:val="28"/>
          <w:szCs w:val="28"/>
        </w:rPr>
        <w:t xml:space="preserve"> – циркуляр о «кухаркиных детях»; запрещавший принимать в гимназии детей крестьян и городской бедноты</w:t>
      </w:r>
    </w:p>
    <w:p w:rsidR="003D0126" w:rsidRDefault="001358F6" w:rsidP="002A0102">
      <w:pPr>
        <w:jc w:val="both"/>
        <w:rPr>
          <w:sz w:val="28"/>
          <w:szCs w:val="28"/>
        </w:rPr>
      </w:pPr>
      <w:smartTag w:uri="urn:schemas-microsoft-com:office:smarttags" w:element="metricconverter">
        <w:smartTagPr>
          <w:attr w:name="ProductID" w:val="1896 г"/>
        </w:smartTagPr>
        <w:r>
          <w:rPr>
            <w:b/>
            <w:sz w:val="28"/>
            <w:szCs w:val="28"/>
          </w:rPr>
          <w:t>1896 г</w:t>
        </w:r>
      </w:smartTag>
      <w:r>
        <w:rPr>
          <w:b/>
          <w:sz w:val="28"/>
          <w:szCs w:val="28"/>
        </w:rPr>
        <w:t xml:space="preserve">. </w:t>
      </w:r>
      <w:r>
        <w:rPr>
          <w:sz w:val="28"/>
          <w:szCs w:val="28"/>
        </w:rPr>
        <w:t>– изобретение радиотелеграфа А.С. Поповым</w:t>
      </w:r>
    </w:p>
    <w:p w:rsidR="003D0126" w:rsidRPr="00EE523F" w:rsidRDefault="003D0126" w:rsidP="002A0102">
      <w:pPr>
        <w:jc w:val="both"/>
        <w:rPr>
          <w:bCs/>
          <w:color w:val="000000"/>
          <w:sz w:val="28"/>
          <w:szCs w:val="28"/>
        </w:rPr>
      </w:pPr>
      <w:smartTag w:uri="urn:schemas-microsoft-com:office:smarttags" w:element="metricconverter">
        <w:smartTagPr>
          <w:attr w:name="ProductID" w:val="1897 г"/>
        </w:smartTagPr>
        <w:r w:rsidRPr="003D0126">
          <w:rPr>
            <w:b/>
            <w:color w:val="000000"/>
            <w:sz w:val="28"/>
            <w:szCs w:val="28"/>
          </w:rPr>
          <w:t>1897 г</w:t>
        </w:r>
      </w:smartTag>
      <w:r w:rsidRPr="003D0126">
        <w:rPr>
          <w:b/>
          <w:color w:val="000000"/>
          <w:sz w:val="28"/>
          <w:szCs w:val="28"/>
        </w:rPr>
        <w:t>.</w:t>
      </w:r>
      <w:r>
        <w:rPr>
          <w:color w:val="000000"/>
          <w:sz w:val="28"/>
          <w:szCs w:val="28"/>
        </w:rPr>
        <w:t xml:space="preserve"> </w:t>
      </w:r>
      <w:r w:rsidRPr="00EE523F">
        <w:rPr>
          <w:color w:val="000000"/>
          <w:sz w:val="28"/>
          <w:szCs w:val="28"/>
        </w:rPr>
        <w:t xml:space="preserve">- </w:t>
      </w:r>
      <w:r w:rsidRPr="00EE523F">
        <w:rPr>
          <w:bCs/>
          <w:color w:val="000000"/>
          <w:sz w:val="28"/>
          <w:szCs w:val="28"/>
        </w:rPr>
        <w:t xml:space="preserve">введение золотого рубля в ходе </w:t>
      </w:r>
      <w:r>
        <w:rPr>
          <w:bCs/>
          <w:color w:val="000000"/>
          <w:sz w:val="28"/>
          <w:szCs w:val="28"/>
        </w:rPr>
        <w:t>денежной реформы</w:t>
      </w:r>
      <w:r w:rsidRPr="00EE523F">
        <w:rPr>
          <w:bCs/>
          <w:color w:val="000000"/>
          <w:sz w:val="28"/>
          <w:szCs w:val="28"/>
        </w:rPr>
        <w:t xml:space="preserve"> С.Ю. Витте</w:t>
      </w:r>
    </w:p>
    <w:p w:rsidR="00E57890" w:rsidRPr="00E57890" w:rsidRDefault="00E57890" w:rsidP="00E57890">
      <w:pPr>
        <w:ind w:firstLine="567"/>
        <w:jc w:val="center"/>
        <w:rPr>
          <w:b/>
          <w:sz w:val="28"/>
          <w:szCs w:val="28"/>
        </w:rPr>
      </w:pPr>
      <w:r>
        <w:rPr>
          <w:b/>
          <w:sz w:val="28"/>
          <w:szCs w:val="28"/>
        </w:rPr>
        <w:t>Содержание периода</w:t>
      </w:r>
    </w:p>
    <w:p w:rsidR="000435E9" w:rsidRDefault="00CF25ED" w:rsidP="00E57890">
      <w:pPr>
        <w:ind w:firstLine="567"/>
        <w:jc w:val="both"/>
        <w:rPr>
          <w:sz w:val="28"/>
          <w:szCs w:val="28"/>
        </w:rPr>
      </w:pPr>
      <w:r w:rsidRPr="00E57890">
        <w:rPr>
          <w:sz w:val="28"/>
          <w:szCs w:val="28"/>
        </w:rPr>
        <w:t>В мировой и отечественной истории XIX век занимает исключительное место. Его основное содержание определялось побед</w:t>
      </w:r>
      <w:r w:rsidR="000435E9">
        <w:rPr>
          <w:sz w:val="28"/>
          <w:szCs w:val="28"/>
        </w:rPr>
        <w:t>ой</w:t>
      </w:r>
      <w:r w:rsidRPr="00E57890">
        <w:rPr>
          <w:sz w:val="28"/>
          <w:szCs w:val="28"/>
        </w:rPr>
        <w:t xml:space="preserve"> модернизационных процессов, охвативших Европу и Северную Америку. Экономической основой этих процессов были промышленная революция и утверждение в ряде государств индустриального общества. </w:t>
      </w:r>
    </w:p>
    <w:p w:rsidR="00CF25ED" w:rsidRPr="00E57890" w:rsidRDefault="00CF25ED" w:rsidP="00E57890">
      <w:pPr>
        <w:ind w:firstLine="567"/>
        <w:jc w:val="both"/>
        <w:rPr>
          <w:sz w:val="28"/>
          <w:szCs w:val="28"/>
        </w:rPr>
      </w:pPr>
      <w:r w:rsidRPr="00E57890">
        <w:rPr>
          <w:sz w:val="28"/>
          <w:szCs w:val="28"/>
        </w:rPr>
        <w:t xml:space="preserve">Для России первая половина XIX </w:t>
      </w:r>
      <w:r w:rsidR="000435E9">
        <w:rPr>
          <w:sz w:val="28"/>
          <w:szCs w:val="28"/>
        </w:rPr>
        <w:t>в.</w:t>
      </w:r>
      <w:r w:rsidRPr="00E57890">
        <w:rPr>
          <w:sz w:val="28"/>
          <w:szCs w:val="28"/>
        </w:rPr>
        <w:t xml:space="preserve"> была временем бурного и противоречивого развития. Во внутренней политике Александра I и Николая I консервативные традиции переплетались с либерализмом, попытками реформ. Однако в целом экономика страны, основанная на крепостнической системе, испытывала значительные трудности. Россия отставала от Запада; в 30-х – 40-х годах XIX века, когда в Западной Европе уже завершился промышленный переворот, в России он только начался. Крепостной строй являлся тормозом на пути прогресса.</w:t>
      </w:r>
    </w:p>
    <w:p w:rsidR="00CF25ED" w:rsidRPr="00E57890" w:rsidRDefault="00CF25ED" w:rsidP="00E57890">
      <w:pPr>
        <w:ind w:firstLine="567"/>
        <w:jc w:val="both"/>
        <w:rPr>
          <w:sz w:val="28"/>
          <w:szCs w:val="28"/>
        </w:rPr>
      </w:pPr>
      <w:r w:rsidRPr="00E57890">
        <w:rPr>
          <w:sz w:val="28"/>
          <w:szCs w:val="28"/>
        </w:rPr>
        <w:t>В первой половине XIX в. на развитие российской экономики значительное влияние оказали войны, которые стране пришлось вести с Францией</w:t>
      </w:r>
      <w:r w:rsidR="000435E9">
        <w:rPr>
          <w:sz w:val="28"/>
          <w:szCs w:val="28"/>
        </w:rPr>
        <w:t xml:space="preserve"> и Османской империей</w:t>
      </w:r>
      <w:r w:rsidRPr="00E57890">
        <w:rPr>
          <w:sz w:val="28"/>
          <w:szCs w:val="28"/>
        </w:rPr>
        <w:t xml:space="preserve">. И если тяжелые экономические последствия Отечественной войны </w:t>
      </w:r>
      <w:smartTag w:uri="urn:schemas-microsoft-com:office:smarttags" w:element="metricconverter">
        <w:smartTagPr>
          <w:attr w:name="ProductID" w:val="1812 г"/>
        </w:smartTagPr>
        <w:r w:rsidRPr="00E57890">
          <w:rPr>
            <w:sz w:val="28"/>
            <w:szCs w:val="28"/>
          </w:rPr>
          <w:t>1812 г</w:t>
        </w:r>
      </w:smartTag>
      <w:r w:rsidRPr="00E57890">
        <w:rPr>
          <w:sz w:val="28"/>
          <w:szCs w:val="28"/>
        </w:rPr>
        <w:t xml:space="preserve">. Россия компенсировала усилением своего влияния в Европе, то </w:t>
      </w:r>
      <w:r w:rsidR="000435E9">
        <w:rPr>
          <w:sz w:val="28"/>
          <w:szCs w:val="28"/>
        </w:rPr>
        <w:t>кризис</w:t>
      </w:r>
      <w:r w:rsidRPr="00E57890">
        <w:rPr>
          <w:sz w:val="28"/>
          <w:szCs w:val="28"/>
        </w:rPr>
        <w:t xml:space="preserve"> после </w:t>
      </w:r>
      <w:r w:rsidR="000435E9">
        <w:rPr>
          <w:sz w:val="28"/>
          <w:szCs w:val="28"/>
        </w:rPr>
        <w:t>поражения в Крымской войне</w:t>
      </w:r>
      <w:r w:rsidRPr="00E57890">
        <w:rPr>
          <w:sz w:val="28"/>
          <w:szCs w:val="28"/>
        </w:rPr>
        <w:t xml:space="preserve"> был одн</w:t>
      </w:r>
      <w:r w:rsidR="000435E9">
        <w:rPr>
          <w:sz w:val="28"/>
          <w:szCs w:val="28"/>
        </w:rPr>
        <w:t>им</w:t>
      </w:r>
      <w:r w:rsidRPr="00E57890">
        <w:rPr>
          <w:sz w:val="28"/>
          <w:szCs w:val="28"/>
        </w:rPr>
        <w:t xml:space="preserve"> из самых тяжелых за период ХVIII</w:t>
      </w:r>
      <w:r w:rsidR="000435E9">
        <w:rPr>
          <w:sz w:val="28"/>
          <w:szCs w:val="28"/>
        </w:rPr>
        <w:t xml:space="preserve"> </w:t>
      </w:r>
      <w:r w:rsidRPr="00E57890">
        <w:rPr>
          <w:sz w:val="28"/>
          <w:szCs w:val="28"/>
        </w:rPr>
        <w:t>-</w:t>
      </w:r>
      <w:r w:rsidR="000435E9">
        <w:rPr>
          <w:sz w:val="28"/>
          <w:szCs w:val="28"/>
        </w:rPr>
        <w:t xml:space="preserve"> ХIХ вв. и явил</w:t>
      </w:r>
      <w:r w:rsidRPr="00E57890">
        <w:rPr>
          <w:sz w:val="28"/>
          <w:szCs w:val="28"/>
        </w:rPr>
        <w:t>с</w:t>
      </w:r>
      <w:r w:rsidR="000435E9">
        <w:rPr>
          <w:sz w:val="28"/>
          <w:szCs w:val="28"/>
        </w:rPr>
        <w:t>я</w:t>
      </w:r>
      <w:r w:rsidRPr="00E57890">
        <w:rPr>
          <w:sz w:val="28"/>
          <w:szCs w:val="28"/>
        </w:rPr>
        <w:t xml:space="preserve"> немаловажной причиной отмены </w:t>
      </w:r>
      <w:r w:rsidR="000435E9">
        <w:rPr>
          <w:sz w:val="28"/>
          <w:szCs w:val="28"/>
        </w:rPr>
        <w:t>крепостного права</w:t>
      </w:r>
      <w:r w:rsidRPr="00E57890">
        <w:rPr>
          <w:sz w:val="28"/>
          <w:szCs w:val="28"/>
        </w:rPr>
        <w:t xml:space="preserve"> Александр</w:t>
      </w:r>
      <w:r w:rsidR="000435E9">
        <w:rPr>
          <w:sz w:val="28"/>
          <w:szCs w:val="28"/>
        </w:rPr>
        <w:t>ом</w:t>
      </w:r>
      <w:r w:rsidRPr="00E57890">
        <w:rPr>
          <w:sz w:val="28"/>
          <w:szCs w:val="28"/>
        </w:rPr>
        <w:t xml:space="preserve"> II.</w:t>
      </w:r>
    </w:p>
    <w:p w:rsidR="00CF25ED" w:rsidRPr="00E57890" w:rsidRDefault="00CF25ED" w:rsidP="00E57890">
      <w:pPr>
        <w:ind w:firstLine="567"/>
        <w:jc w:val="both"/>
        <w:rPr>
          <w:sz w:val="28"/>
          <w:szCs w:val="28"/>
        </w:rPr>
      </w:pPr>
      <w:r w:rsidRPr="00E57890">
        <w:rPr>
          <w:sz w:val="28"/>
          <w:szCs w:val="28"/>
        </w:rPr>
        <w:t>На фоне противоречий внутренней и внешней политики, под воздействием идей Просвещения и Великой Французской революции к середине 50-х гг. XIX в. в России складываются основные направления общественной мысли: консервативное, либеральное и революционно-демократическое. Общественное движение России, ее философская и политическая мысль оказали большое влияния на последующее развитие страны.</w:t>
      </w:r>
    </w:p>
    <w:p w:rsidR="004734C8" w:rsidRPr="00E57890" w:rsidRDefault="004734C8" w:rsidP="00E57890">
      <w:pPr>
        <w:ind w:firstLine="567"/>
        <w:jc w:val="both"/>
        <w:rPr>
          <w:sz w:val="28"/>
          <w:szCs w:val="28"/>
        </w:rPr>
      </w:pPr>
      <w:r w:rsidRPr="00E57890">
        <w:rPr>
          <w:sz w:val="28"/>
          <w:szCs w:val="28"/>
        </w:rPr>
        <w:t>Во всемирной истории вторая половина XIX в. отмечена мощными модернизационными процессами, которые укрепили капитализм и утвердили индустриальное общество в развитых странах Европы и СШA. Технические изобретения и научные открытия последней трети XIX в. привели к созданию новых отраслей промышленности.</w:t>
      </w:r>
    </w:p>
    <w:p w:rsidR="004734C8" w:rsidRPr="00E57890" w:rsidRDefault="004734C8" w:rsidP="00E57890">
      <w:pPr>
        <w:ind w:firstLine="567"/>
        <w:jc w:val="both"/>
        <w:rPr>
          <w:sz w:val="28"/>
          <w:szCs w:val="28"/>
        </w:rPr>
      </w:pPr>
      <w:r w:rsidRPr="00E57890">
        <w:rPr>
          <w:sz w:val="28"/>
          <w:szCs w:val="28"/>
        </w:rPr>
        <w:t>В политической сфере важными факторами модернизации стали: развитие европейской государственности и оформление национальной идеологии и национальных движений. Во второй половине XIX в. завершился процесс создания политических партий, оформились многие общественные организации. К концу XIX в. в ряде развитых стран утвердились элементы гражданского общества.</w:t>
      </w:r>
    </w:p>
    <w:p w:rsidR="004734C8" w:rsidRPr="00E57890" w:rsidRDefault="004734C8" w:rsidP="00E57890">
      <w:pPr>
        <w:ind w:firstLine="567"/>
        <w:jc w:val="both"/>
        <w:rPr>
          <w:sz w:val="28"/>
          <w:szCs w:val="28"/>
        </w:rPr>
      </w:pPr>
      <w:r w:rsidRPr="00E57890">
        <w:rPr>
          <w:sz w:val="28"/>
          <w:szCs w:val="28"/>
        </w:rPr>
        <w:t>Hа этом фоне в  России во второй половине XIX в. только начинался процесс политической модернизации. Важное место в этом процессе занимали либеральные реформы 60-70-х годов. Масштабные по своему характеру и последствиям, реформы знаменовали существенные изменения всех сторон жизни российского общества.</w:t>
      </w:r>
    </w:p>
    <w:p w:rsidR="000435E9" w:rsidRDefault="004734C8" w:rsidP="00E57890">
      <w:pPr>
        <w:ind w:firstLine="567"/>
        <w:jc w:val="both"/>
        <w:rPr>
          <w:sz w:val="28"/>
          <w:szCs w:val="28"/>
        </w:rPr>
      </w:pPr>
      <w:r w:rsidRPr="00E57890">
        <w:rPr>
          <w:sz w:val="28"/>
          <w:szCs w:val="28"/>
        </w:rPr>
        <w:t xml:space="preserve"> Эпоха реформ 60-70-х годов XIX века была действительно великой, </w:t>
      </w:r>
      <w:r w:rsidR="000435E9">
        <w:rPr>
          <w:sz w:val="28"/>
          <w:szCs w:val="28"/>
        </w:rPr>
        <w:t>т.к.</w:t>
      </w:r>
      <w:r w:rsidRPr="00E57890">
        <w:rPr>
          <w:sz w:val="28"/>
          <w:szCs w:val="28"/>
        </w:rPr>
        <w:t xml:space="preserve"> самодержавие впервые сделало шаг навстречу обществу, и общество поддержало власть. В этом состоит одна из причин успеха реформ Александра II. Другая причина - комплексный характер реформ, которые коснулись всех сторон жизни российского общества. Особенно значительной была реформа по освобождению крестьян от крепостной зависимости. Значение либеральных реформ состоит в том, что они способствовали развитию капиталистических отношений в России. </w:t>
      </w:r>
    </w:p>
    <w:p w:rsidR="004734C8" w:rsidRPr="00E57890" w:rsidRDefault="000435E9" w:rsidP="00E57890">
      <w:pPr>
        <w:ind w:firstLine="567"/>
        <w:jc w:val="both"/>
        <w:rPr>
          <w:sz w:val="28"/>
          <w:szCs w:val="28"/>
        </w:rPr>
      </w:pPr>
      <w:r>
        <w:rPr>
          <w:sz w:val="28"/>
          <w:szCs w:val="28"/>
        </w:rPr>
        <w:t>П</w:t>
      </w:r>
      <w:r w:rsidR="004734C8" w:rsidRPr="00E57890">
        <w:rPr>
          <w:sz w:val="28"/>
          <w:szCs w:val="28"/>
        </w:rPr>
        <w:t xml:space="preserve">роцесс капитализации отечественной экономики принял бурный характер особенно в 1880-е гг. В русской деревне развернулась борьба между двумя способами развития в ней капитализма: прусским и американским. Эта борьба определяла жизнь российской деревни вплоть до </w:t>
      </w:r>
      <w:smartTag w:uri="urn:schemas-microsoft-com:office:smarttags" w:element="metricconverter">
        <w:smartTagPr>
          <w:attr w:name="ProductID" w:val="1917 г"/>
        </w:smartTagPr>
        <w:r w:rsidR="004734C8" w:rsidRPr="00E57890">
          <w:rPr>
            <w:sz w:val="28"/>
            <w:szCs w:val="28"/>
          </w:rPr>
          <w:t>1917 г</w:t>
        </w:r>
      </w:smartTag>
      <w:r w:rsidR="004734C8" w:rsidRPr="00E57890">
        <w:rPr>
          <w:sz w:val="28"/>
          <w:szCs w:val="28"/>
        </w:rPr>
        <w:t xml:space="preserve">. Гораздо активнее развивалась </w:t>
      </w:r>
      <w:r w:rsidRPr="00E57890">
        <w:rPr>
          <w:sz w:val="28"/>
          <w:szCs w:val="28"/>
        </w:rPr>
        <w:t>промышленность</w:t>
      </w:r>
      <w:r w:rsidR="004734C8" w:rsidRPr="00E57890">
        <w:rPr>
          <w:sz w:val="28"/>
          <w:szCs w:val="28"/>
        </w:rPr>
        <w:t xml:space="preserve"> страны; особенно успешно этот процесс шел в отраслях легкой промышленности</w:t>
      </w:r>
      <w:r w:rsidR="00D7331D">
        <w:rPr>
          <w:sz w:val="28"/>
          <w:szCs w:val="28"/>
        </w:rPr>
        <w:t>, шло бурное строительство железных дорог</w:t>
      </w:r>
      <w:r w:rsidR="004734C8" w:rsidRPr="00E57890">
        <w:rPr>
          <w:sz w:val="28"/>
          <w:szCs w:val="28"/>
        </w:rPr>
        <w:t>. Значительные изменения произошли в торговле и финансовой областях.</w:t>
      </w:r>
    </w:p>
    <w:p w:rsidR="004734C8" w:rsidRPr="00E57890" w:rsidRDefault="004734C8" w:rsidP="00E57890">
      <w:pPr>
        <w:ind w:firstLine="567"/>
        <w:jc w:val="both"/>
        <w:rPr>
          <w:sz w:val="28"/>
          <w:szCs w:val="28"/>
        </w:rPr>
      </w:pPr>
      <w:r w:rsidRPr="00E57890">
        <w:rPr>
          <w:sz w:val="28"/>
          <w:szCs w:val="28"/>
        </w:rPr>
        <w:t xml:space="preserve">В результате преобразований в 1860 - 1880-е гг. экономика России сделала заметный рывок, стремясь догнать ушедшие вперед развитые страны мира. К концу 80-х гг. XIX в. в России завершился промышленный переворот. Однако </w:t>
      </w:r>
      <w:r w:rsidR="00865F8F">
        <w:rPr>
          <w:sz w:val="28"/>
          <w:szCs w:val="28"/>
        </w:rPr>
        <w:t xml:space="preserve">сохранение самодержавия, </w:t>
      </w:r>
      <w:r w:rsidRPr="00E57890">
        <w:rPr>
          <w:sz w:val="28"/>
          <w:szCs w:val="28"/>
        </w:rPr>
        <w:t>пережитки крепостничества и отставание страны в первой половине XIX в. не позволили ей в</w:t>
      </w:r>
      <w:r w:rsidR="000435E9">
        <w:rPr>
          <w:sz w:val="28"/>
          <w:szCs w:val="28"/>
        </w:rPr>
        <w:t xml:space="preserve">ойти в круг передовых </w:t>
      </w:r>
      <w:r w:rsidRPr="00E57890">
        <w:rPr>
          <w:sz w:val="28"/>
          <w:szCs w:val="28"/>
        </w:rPr>
        <w:t>ст</w:t>
      </w:r>
      <w:r w:rsidR="000435E9">
        <w:rPr>
          <w:sz w:val="28"/>
          <w:szCs w:val="28"/>
        </w:rPr>
        <w:t>ран</w:t>
      </w:r>
      <w:r w:rsidRPr="00E57890">
        <w:rPr>
          <w:sz w:val="28"/>
          <w:szCs w:val="28"/>
        </w:rPr>
        <w:t>.</w:t>
      </w:r>
    </w:p>
    <w:p w:rsidR="001358F6" w:rsidRDefault="001358F6" w:rsidP="00B0121E">
      <w:pPr>
        <w:pStyle w:val="31"/>
        <w:spacing w:line="240" w:lineRule="auto"/>
        <w:ind w:firstLine="570"/>
        <w:jc w:val="center"/>
        <w:outlineLvl w:val="0"/>
        <w:rPr>
          <w:b/>
          <w:szCs w:val="28"/>
        </w:rPr>
      </w:pPr>
      <w:r>
        <w:rPr>
          <w:b/>
          <w:szCs w:val="28"/>
        </w:rPr>
        <w:t>Глоссарий</w:t>
      </w:r>
    </w:p>
    <w:p w:rsidR="001358F6" w:rsidRDefault="001358F6" w:rsidP="00B0121E">
      <w:pPr>
        <w:ind w:firstLine="570"/>
        <w:jc w:val="both"/>
        <w:rPr>
          <w:sz w:val="28"/>
          <w:szCs w:val="28"/>
        </w:rPr>
      </w:pPr>
      <w:r>
        <w:rPr>
          <w:b/>
          <w:sz w:val="28"/>
          <w:szCs w:val="28"/>
        </w:rPr>
        <w:t>Буржуазия</w:t>
      </w:r>
      <w:r>
        <w:rPr>
          <w:sz w:val="28"/>
          <w:szCs w:val="28"/>
        </w:rPr>
        <w:t xml:space="preserve"> - господствующий класс капиталистического общества, собственник средств производства, эксплуатирующий наемный труд.</w:t>
      </w:r>
    </w:p>
    <w:p w:rsidR="00E142EB" w:rsidRDefault="001358F6" w:rsidP="00B0121E">
      <w:pPr>
        <w:ind w:firstLine="570"/>
        <w:jc w:val="both"/>
        <w:rPr>
          <w:sz w:val="28"/>
          <w:szCs w:val="28"/>
        </w:rPr>
      </w:pPr>
      <w:r>
        <w:rPr>
          <w:b/>
          <w:sz w:val="28"/>
          <w:szCs w:val="28"/>
        </w:rPr>
        <w:t>Буржуазные реформы 60–70-х гг. XIX в.</w:t>
      </w:r>
      <w:r>
        <w:rPr>
          <w:sz w:val="28"/>
          <w:szCs w:val="28"/>
        </w:rPr>
        <w:t xml:space="preserve"> - реформы, проводимые правительством Александра II с целью модернизации российского общества: крестьянская реформа (1861), земская и судебная реформы (1864), городская реформа (1870), военная реформа (1861 - 1874).</w:t>
      </w:r>
    </w:p>
    <w:p w:rsidR="00E142EB" w:rsidRPr="00E142EB" w:rsidRDefault="00E142EB" w:rsidP="00B0121E">
      <w:pPr>
        <w:ind w:firstLine="570"/>
        <w:jc w:val="both"/>
        <w:rPr>
          <w:sz w:val="28"/>
          <w:szCs w:val="28"/>
        </w:rPr>
      </w:pPr>
      <w:r w:rsidRPr="00E142EB">
        <w:rPr>
          <w:b/>
          <w:sz w:val="28"/>
          <w:szCs w:val="28"/>
        </w:rPr>
        <w:t>Военные поселения</w:t>
      </w:r>
      <w:r w:rsidRPr="00E142EB">
        <w:rPr>
          <w:sz w:val="28"/>
          <w:szCs w:val="28"/>
        </w:rPr>
        <w:t xml:space="preserve"> (1810 </w:t>
      </w:r>
      <w:r>
        <w:rPr>
          <w:sz w:val="28"/>
          <w:szCs w:val="28"/>
        </w:rPr>
        <w:t>–</w:t>
      </w:r>
      <w:r w:rsidRPr="00E142EB">
        <w:rPr>
          <w:sz w:val="28"/>
          <w:szCs w:val="28"/>
        </w:rPr>
        <w:t xml:space="preserve"> </w:t>
      </w:r>
      <w:r>
        <w:rPr>
          <w:sz w:val="28"/>
          <w:szCs w:val="28"/>
        </w:rPr>
        <w:t xml:space="preserve">1857) - </w:t>
      </w:r>
      <w:r w:rsidRPr="00E142EB">
        <w:rPr>
          <w:sz w:val="28"/>
          <w:szCs w:val="28"/>
        </w:rPr>
        <w:t xml:space="preserve">особая форма организации войска, введенная в России в годы правления императора Александра I с целью создания обученного запаса войска и снижения расходов на содержание армии. Представляли собой поселения, в которых поселяне – солдаты и крестьяне – сочетали военную службу с занятием сельским хозяйством. Отменены в </w:t>
      </w:r>
      <w:smartTag w:uri="urn:schemas-microsoft-com:office:smarttags" w:element="metricconverter">
        <w:smartTagPr>
          <w:attr w:name="ProductID" w:val="1857 г"/>
        </w:smartTagPr>
        <w:r w:rsidRPr="00E142EB">
          <w:rPr>
            <w:sz w:val="28"/>
            <w:szCs w:val="28"/>
          </w:rPr>
          <w:t>1857 г</w:t>
        </w:r>
      </w:smartTag>
      <w:r w:rsidRPr="00E142EB">
        <w:rPr>
          <w:sz w:val="28"/>
          <w:szCs w:val="28"/>
        </w:rPr>
        <w:t>., после поражения России в Крымской войне.</w:t>
      </w:r>
    </w:p>
    <w:p w:rsidR="005B0767" w:rsidRPr="005B0767" w:rsidRDefault="005B0767" w:rsidP="00B0121E">
      <w:pPr>
        <w:ind w:firstLine="570"/>
        <w:jc w:val="both"/>
        <w:rPr>
          <w:b/>
          <w:sz w:val="28"/>
          <w:szCs w:val="28"/>
        </w:rPr>
      </w:pPr>
      <w:r w:rsidRPr="005B0767">
        <w:rPr>
          <w:b/>
          <w:sz w:val="28"/>
          <w:szCs w:val="28"/>
        </w:rPr>
        <w:t>Временно</w:t>
      </w:r>
      <w:r>
        <w:rPr>
          <w:b/>
          <w:sz w:val="28"/>
          <w:szCs w:val="28"/>
        </w:rPr>
        <w:t>-</w:t>
      </w:r>
      <w:r w:rsidRPr="005B0767">
        <w:rPr>
          <w:b/>
          <w:sz w:val="28"/>
          <w:szCs w:val="28"/>
        </w:rPr>
        <w:t>обязанные крестьяне</w:t>
      </w:r>
      <w:r w:rsidRPr="005B0767">
        <w:rPr>
          <w:sz w:val="28"/>
          <w:szCs w:val="28"/>
        </w:rPr>
        <w:t xml:space="preserve"> - наименование было принято положением 19 февраля 1861 года для бывших помещичьих крестьян, вышедших из крепостной зависимости, до тех пор, пока они не приобретут от помещиков назначенные им земельные наделы в наследственную собственность</w:t>
      </w:r>
      <w:r>
        <w:rPr>
          <w:sz w:val="28"/>
          <w:szCs w:val="28"/>
        </w:rPr>
        <w:t>.</w:t>
      </w:r>
    </w:p>
    <w:p w:rsidR="001358F6" w:rsidRDefault="001358F6" w:rsidP="00B0121E">
      <w:pPr>
        <w:ind w:firstLine="570"/>
        <w:jc w:val="both"/>
        <w:rPr>
          <w:sz w:val="28"/>
          <w:szCs w:val="28"/>
        </w:rPr>
      </w:pPr>
      <w:r>
        <w:rPr>
          <w:b/>
          <w:sz w:val="28"/>
          <w:szCs w:val="28"/>
        </w:rPr>
        <w:t xml:space="preserve">Дворянство </w:t>
      </w:r>
      <w:r>
        <w:rPr>
          <w:sz w:val="28"/>
          <w:szCs w:val="28"/>
        </w:rPr>
        <w:t xml:space="preserve">– возникло в </w:t>
      </w:r>
      <w:r>
        <w:rPr>
          <w:sz w:val="28"/>
          <w:szCs w:val="28"/>
          <w:lang w:val="en-US"/>
        </w:rPr>
        <w:t>XII</w:t>
      </w:r>
      <w:r>
        <w:rPr>
          <w:sz w:val="28"/>
          <w:szCs w:val="28"/>
        </w:rPr>
        <w:t xml:space="preserve"> – </w:t>
      </w:r>
      <w:r>
        <w:rPr>
          <w:sz w:val="28"/>
          <w:szCs w:val="28"/>
          <w:lang w:val="en-US"/>
        </w:rPr>
        <w:t>XIII</w:t>
      </w:r>
      <w:r>
        <w:rPr>
          <w:sz w:val="28"/>
          <w:szCs w:val="28"/>
        </w:rPr>
        <w:t xml:space="preserve"> вв. как низшая часть военно-служилого сословия. С </w:t>
      </w:r>
      <w:r>
        <w:rPr>
          <w:sz w:val="28"/>
          <w:szCs w:val="28"/>
          <w:lang w:val="en-US"/>
        </w:rPr>
        <w:t>XIV</w:t>
      </w:r>
      <w:r>
        <w:rPr>
          <w:sz w:val="28"/>
          <w:szCs w:val="28"/>
        </w:rPr>
        <w:t xml:space="preserve"> в. – постепенное возвышение дворянства, наделение его землей за службу. В правление Петра </w:t>
      </w:r>
      <w:r>
        <w:rPr>
          <w:sz w:val="28"/>
          <w:szCs w:val="28"/>
          <w:lang w:val="en-US"/>
        </w:rPr>
        <w:t>I</w:t>
      </w:r>
      <w:r>
        <w:rPr>
          <w:sz w:val="28"/>
          <w:szCs w:val="28"/>
        </w:rPr>
        <w:t xml:space="preserve"> становление сословия завершается; во второй половине </w:t>
      </w:r>
      <w:r>
        <w:rPr>
          <w:sz w:val="28"/>
          <w:szCs w:val="28"/>
          <w:lang w:val="en-US"/>
        </w:rPr>
        <w:t>XVIII</w:t>
      </w:r>
      <w:r>
        <w:rPr>
          <w:sz w:val="28"/>
          <w:szCs w:val="28"/>
        </w:rPr>
        <w:t xml:space="preserve"> в. дворянство добивается освобождения от обязательной военной и гражданской службы, рекрутской повинности, личных податей, получает право на дворянское самоуправление и личные привилегии. </w:t>
      </w:r>
    </w:p>
    <w:p w:rsidR="001358F6" w:rsidRDefault="001358F6" w:rsidP="00B0121E">
      <w:pPr>
        <w:ind w:firstLine="570"/>
        <w:jc w:val="both"/>
        <w:rPr>
          <w:sz w:val="28"/>
          <w:szCs w:val="28"/>
        </w:rPr>
      </w:pPr>
      <w:r>
        <w:rPr>
          <w:b/>
          <w:sz w:val="28"/>
          <w:szCs w:val="28"/>
        </w:rPr>
        <w:t xml:space="preserve">Западники </w:t>
      </w:r>
      <w:r>
        <w:rPr>
          <w:sz w:val="28"/>
          <w:szCs w:val="28"/>
        </w:rPr>
        <w:t xml:space="preserve">(западничество) – представители одного из направлений русской общественной мысли 30 - 40-х гг. XIX в., выступавшие за ликвидацию в России феодально-крепостнических отношений и развитие России по западному, буржуазному пути. </w:t>
      </w:r>
    </w:p>
    <w:p w:rsidR="00E142EB" w:rsidRDefault="001358F6" w:rsidP="00B0121E">
      <w:pPr>
        <w:ind w:firstLine="570"/>
        <w:jc w:val="both"/>
        <w:rPr>
          <w:sz w:val="28"/>
          <w:szCs w:val="28"/>
        </w:rPr>
      </w:pPr>
      <w:r>
        <w:rPr>
          <w:b/>
          <w:sz w:val="28"/>
          <w:szCs w:val="28"/>
        </w:rPr>
        <w:t>Земства -</w:t>
      </w:r>
      <w:r>
        <w:rPr>
          <w:sz w:val="28"/>
          <w:szCs w:val="28"/>
        </w:rPr>
        <w:t xml:space="preserve"> всесословные выборные (на основе имущественного ценза и по сословным куриям) органы самоуправления, ведавшие решением хозяйственных вопросов, системой образования, медицинским обслуживанием и благотворительностью. </w:t>
      </w:r>
    </w:p>
    <w:p w:rsidR="00E142EB" w:rsidRPr="00E142EB" w:rsidRDefault="00E142EB" w:rsidP="00B0121E">
      <w:pPr>
        <w:ind w:firstLine="570"/>
        <w:jc w:val="both"/>
        <w:rPr>
          <w:b/>
          <w:sz w:val="28"/>
          <w:szCs w:val="28"/>
        </w:rPr>
      </w:pPr>
      <w:r w:rsidRPr="00E142EB">
        <w:rPr>
          <w:b/>
          <w:sz w:val="28"/>
          <w:szCs w:val="28"/>
        </w:rPr>
        <w:t>Кодификация права</w:t>
      </w:r>
      <w:r w:rsidRPr="00E142EB">
        <w:rPr>
          <w:sz w:val="28"/>
          <w:szCs w:val="28"/>
        </w:rPr>
        <w:t xml:space="preserve"> (1826 – 1832) - систематизация права, проводившаяся в целях регламентации законодательства и приспособления его к новым социально-экономическим условиям.</w:t>
      </w:r>
      <w:r w:rsidR="00FD247D">
        <w:rPr>
          <w:sz w:val="28"/>
          <w:szCs w:val="28"/>
        </w:rPr>
        <w:t xml:space="preserve"> Руководил работой М.М. Сперанский.</w:t>
      </w:r>
    </w:p>
    <w:p w:rsidR="002775CB" w:rsidRPr="002775CB" w:rsidRDefault="002775CB" w:rsidP="002775CB">
      <w:pPr>
        <w:ind w:firstLine="540"/>
        <w:jc w:val="both"/>
        <w:rPr>
          <w:sz w:val="28"/>
          <w:szCs w:val="28"/>
        </w:rPr>
      </w:pPr>
      <w:r w:rsidRPr="002775CB">
        <w:rPr>
          <w:b/>
          <w:sz w:val="28"/>
          <w:szCs w:val="28"/>
        </w:rPr>
        <w:t xml:space="preserve">«Конституция» Н.М. Муравьева </w:t>
      </w:r>
      <w:r w:rsidRPr="002775CB">
        <w:rPr>
          <w:sz w:val="28"/>
          <w:szCs w:val="28"/>
        </w:rPr>
        <w:t xml:space="preserve">- программа Северного общества была более умеренной, чем программа Южного общества. В ней выражались требования установления конституционной монархии, введения федеративного государственного устройства. Предполагалось, что освобожденные от крепостного права крестьяне получат небольшие наделы земли при сохранении основного земельного фонда в собственности помещиков. </w:t>
      </w:r>
    </w:p>
    <w:p w:rsidR="001358F6" w:rsidRDefault="001358F6" w:rsidP="00B0121E">
      <w:pPr>
        <w:ind w:firstLine="570"/>
        <w:jc w:val="both"/>
        <w:rPr>
          <w:sz w:val="28"/>
          <w:szCs w:val="28"/>
        </w:rPr>
      </w:pPr>
      <w:r>
        <w:rPr>
          <w:b/>
          <w:sz w:val="28"/>
          <w:szCs w:val="28"/>
        </w:rPr>
        <w:t>Крепостное право</w:t>
      </w:r>
      <w:r>
        <w:rPr>
          <w:sz w:val="28"/>
          <w:szCs w:val="28"/>
        </w:rPr>
        <w:t xml:space="preserve"> - форма феодальной зависимости крестьян, выражавшаяся: 1) в прикреплении крестьянина к земле; 2) в праве феодала отчуждать (продавать, дарить и т.д.) его без земли; 3) в крайнем ограничении гражданской дееспособности крестьянина (лишении возможности самостоятельно приобретать или продавать имущество, выступать в суде, допустимости телесных наказаний и т.д.). В России сложилось на рубеже XVI - XVII вв. В XVIII - XIX вв. приобретает многие черты рабской зависимости, становится главным тормозом социально-экономического и политического развития страны. Отменено при Александре II в </w:t>
      </w:r>
      <w:smartTag w:uri="urn:schemas-microsoft-com:office:smarttags" w:element="metricconverter">
        <w:smartTagPr>
          <w:attr w:name="ProductID" w:val="1861 г"/>
        </w:smartTagPr>
        <w:r>
          <w:rPr>
            <w:sz w:val="28"/>
            <w:szCs w:val="28"/>
          </w:rPr>
          <w:t>1861 г</w:t>
        </w:r>
      </w:smartTag>
      <w:r>
        <w:rPr>
          <w:sz w:val="28"/>
          <w:szCs w:val="28"/>
        </w:rPr>
        <w:t>.</w:t>
      </w:r>
    </w:p>
    <w:p w:rsidR="001358F6" w:rsidRDefault="001358F6" w:rsidP="00B0121E">
      <w:pPr>
        <w:ind w:firstLine="570"/>
        <w:jc w:val="both"/>
        <w:rPr>
          <w:sz w:val="28"/>
          <w:szCs w:val="28"/>
        </w:rPr>
      </w:pPr>
      <w:r>
        <w:rPr>
          <w:b/>
          <w:sz w:val="28"/>
          <w:szCs w:val="28"/>
        </w:rPr>
        <w:t>Либеральное движение</w:t>
      </w:r>
      <w:r>
        <w:rPr>
          <w:sz w:val="28"/>
          <w:szCs w:val="28"/>
        </w:rPr>
        <w:t xml:space="preserve"> в России в 60 - 90-х гг. XIX в. - буржуазное политическое и идеологическое общественное движение, сложившееся под влиянием западничества и европейской либеральной идеологии (представители К.Д. Кавелин, Б.Н. Чичерин). Выражало идеологию буржуазно-демократических реформ, проводившихся в 60–70-х гг. XIX в. (выступало за свободу слова, печати, неприкосновенность личности, отмену сословных привилегий, независимость суда, развитие местного самоуправления).</w:t>
      </w:r>
    </w:p>
    <w:p w:rsidR="001358F6" w:rsidRDefault="001358F6" w:rsidP="00B0121E">
      <w:pPr>
        <w:ind w:firstLine="570"/>
        <w:jc w:val="both"/>
        <w:rPr>
          <w:sz w:val="28"/>
          <w:szCs w:val="28"/>
        </w:rPr>
      </w:pPr>
      <w:r>
        <w:rPr>
          <w:b/>
          <w:sz w:val="28"/>
          <w:szCs w:val="28"/>
        </w:rPr>
        <w:t>Мануфактура</w:t>
      </w:r>
      <w:r>
        <w:rPr>
          <w:sz w:val="28"/>
          <w:szCs w:val="28"/>
        </w:rPr>
        <w:t xml:space="preserve"> (позднелат. manufactura – ручное производство) - одна из ранних форм капиталистической организации промышленности, при которой сохраняется ремесленная техника, но производство основывается на кооперации и техническом разделении труда.</w:t>
      </w:r>
    </w:p>
    <w:p w:rsidR="001358F6" w:rsidRDefault="001358F6" w:rsidP="00B0121E">
      <w:pPr>
        <w:ind w:firstLine="570"/>
        <w:jc w:val="both"/>
        <w:rPr>
          <w:sz w:val="28"/>
          <w:szCs w:val="28"/>
        </w:rPr>
      </w:pPr>
      <w:r>
        <w:rPr>
          <w:b/>
          <w:sz w:val="28"/>
          <w:szCs w:val="28"/>
        </w:rPr>
        <w:t>Марксизм</w:t>
      </w:r>
      <w:r>
        <w:rPr>
          <w:sz w:val="28"/>
          <w:szCs w:val="28"/>
        </w:rPr>
        <w:t xml:space="preserve"> - революционное материалистическое направление в социалистической идеологии, учение, созданное К. Марксом и Ф. Энгельсом в середине – второй половине XIX в. Основным содержанием марксизма является учение о социально-экономических формациях (первобытное общество, рабовладельческий строй, феодализм, капитализм, социалистическое общество), убеждение в необходимости построения социалистического общества, социалистической революции и диктатуры пролетариата.</w:t>
      </w:r>
    </w:p>
    <w:p w:rsidR="001358F6" w:rsidRDefault="001358F6" w:rsidP="00B0121E">
      <w:pPr>
        <w:ind w:firstLine="570"/>
        <w:jc w:val="both"/>
        <w:rPr>
          <w:sz w:val="28"/>
          <w:szCs w:val="28"/>
        </w:rPr>
      </w:pPr>
      <w:r>
        <w:rPr>
          <w:b/>
          <w:sz w:val="28"/>
          <w:szCs w:val="28"/>
        </w:rPr>
        <w:t>Модернизация</w:t>
      </w:r>
      <w:r>
        <w:rPr>
          <w:sz w:val="28"/>
          <w:szCs w:val="28"/>
        </w:rPr>
        <w:t xml:space="preserve"> – 1) процесс преодоления традиционализма, ориентация на перемены; 2) процесс создания индустриального общества: промышленный переворот и формирование правового государства.</w:t>
      </w:r>
    </w:p>
    <w:p w:rsidR="001358F6" w:rsidRDefault="001358F6" w:rsidP="00B0121E">
      <w:pPr>
        <w:ind w:firstLine="570"/>
        <w:jc w:val="both"/>
        <w:rPr>
          <w:sz w:val="28"/>
          <w:szCs w:val="28"/>
        </w:rPr>
      </w:pPr>
      <w:r>
        <w:rPr>
          <w:b/>
          <w:sz w:val="28"/>
          <w:szCs w:val="28"/>
        </w:rPr>
        <w:t>Народничество</w:t>
      </w:r>
      <w:r>
        <w:rPr>
          <w:sz w:val="28"/>
          <w:szCs w:val="28"/>
        </w:rPr>
        <w:t xml:space="preserve"> (народники) - разночинское общественное движение 60 - 90-х гг. XIX в., пропагандировавшее и пытавшееся реализовать в России идеи крестьянского утопического социализма (переход к социализму через посредство крестьянской общины, минуя капитализм). В 70-х – начале 80-х гг. преобладало революционное народничество, в котором сложилось три течения: бунтарское» (М.А. Бакунин), выдвигавшее требование организации немедленного и всеобщего крестьянского восстания; «пропагандистское» (П.Л. Лавров), отстаивавшее необходимость ведения длительной пропаганды в народе с целью его подготовки к социалистической революции, и «заговорщическое» (П.Н. Ткачев), предлагавшее идею захвата верховной власти узкой группой революционеров. В середине 70-х гг. XIX в. началось стихийное «хождение в народ» (1874 -1879), возникли организации народников «Земля и воля» (1876 - 1879), затем, после ее распада в 1879 г., – «Народная воля» (1879 - 1880-е гг.) и «Черный передел» (1879 - 1880-е гг.). После неудач социалистической пропаганды часть народников перешла к террористической деятельности. В 1880-е гг. организации революционных народников были разгромлены полицией, и преобладание получило либеральное народничество. </w:t>
      </w:r>
    </w:p>
    <w:p w:rsidR="001358F6" w:rsidRDefault="001358F6" w:rsidP="00B0121E">
      <w:pPr>
        <w:ind w:firstLine="570"/>
        <w:jc w:val="both"/>
        <w:rPr>
          <w:sz w:val="28"/>
          <w:szCs w:val="28"/>
        </w:rPr>
      </w:pPr>
      <w:r>
        <w:rPr>
          <w:b/>
          <w:sz w:val="28"/>
          <w:szCs w:val="28"/>
        </w:rPr>
        <w:t>Общественное движение</w:t>
      </w:r>
      <w:r>
        <w:rPr>
          <w:sz w:val="28"/>
          <w:szCs w:val="28"/>
        </w:rPr>
        <w:t xml:space="preserve"> в 30 - 60-х гг. XIX в. - представляли западники (Т.Н. Грановский, К.Д. Кавелин и др.) – сторонники европейского буржуазного пути развития России, выступавшие за отмену крепостного права и установление конституционной монархии, и славянофилы (А.С. Хомяков и др.), которые отстаивали необходимость особого, самобытного пути развития России. С конца 40-х и в 50-е гг. происходит формирование революционно-демократического направления (один из основателей – А.И. Герцен, издатель первой русской бесцензурной газеты «Колокол» (1857 - 1867).</w:t>
      </w:r>
    </w:p>
    <w:p w:rsidR="005B0767" w:rsidRPr="005B0767" w:rsidRDefault="005B0767" w:rsidP="00B0121E">
      <w:pPr>
        <w:ind w:firstLine="570"/>
        <w:jc w:val="both"/>
        <w:rPr>
          <w:b/>
          <w:sz w:val="28"/>
          <w:szCs w:val="28"/>
        </w:rPr>
      </w:pPr>
      <w:r w:rsidRPr="005B0767">
        <w:rPr>
          <w:b/>
          <w:sz w:val="28"/>
          <w:szCs w:val="28"/>
        </w:rPr>
        <w:t>Обязанные крестьяне</w:t>
      </w:r>
      <w:r w:rsidRPr="005B0767">
        <w:rPr>
          <w:sz w:val="28"/>
          <w:szCs w:val="28"/>
        </w:rPr>
        <w:t xml:space="preserve"> - бывшие крепостные крестьяне в России, получившие согласно указу 1842 </w:t>
      </w:r>
      <w:r>
        <w:rPr>
          <w:sz w:val="28"/>
          <w:szCs w:val="28"/>
        </w:rPr>
        <w:t xml:space="preserve">года </w:t>
      </w:r>
      <w:r w:rsidRPr="005B0767">
        <w:rPr>
          <w:sz w:val="28"/>
          <w:szCs w:val="28"/>
        </w:rPr>
        <w:t>по договору с помещиком личную свободу и землю в наследственное пользование за повинности.</w:t>
      </w:r>
    </w:p>
    <w:p w:rsidR="001358F6" w:rsidRDefault="001358F6" w:rsidP="00B0121E">
      <w:pPr>
        <w:ind w:firstLine="570"/>
        <w:jc w:val="both"/>
        <w:rPr>
          <w:sz w:val="28"/>
          <w:szCs w:val="28"/>
        </w:rPr>
      </w:pPr>
      <w:r>
        <w:rPr>
          <w:b/>
          <w:sz w:val="28"/>
          <w:szCs w:val="28"/>
        </w:rPr>
        <w:t>Отходничество</w:t>
      </w:r>
      <w:r>
        <w:rPr>
          <w:sz w:val="28"/>
          <w:szCs w:val="28"/>
        </w:rPr>
        <w:t xml:space="preserve"> в России временный уход крестьян из мест жительства на заработки в города и на сельскохозяйственные работы в другие местности. Было распространено среди помещичьих оброчных крестьян. Усилилось после крестьянской реформы </w:t>
      </w:r>
      <w:smartTag w:uri="urn:schemas-microsoft-com:office:smarttags" w:element="metricconverter">
        <w:smartTagPr>
          <w:attr w:name="ProductID" w:val="1861 г"/>
        </w:smartTagPr>
        <w:r>
          <w:rPr>
            <w:sz w:val="28"/>
            <w:szCs w:val="28"/>
          </w:rPr>
          <w:t>1861 г</w:t>
        </w:r>
      </w:smartTag>
      <w:r>
        <w:rPr>
          <w:sz w:val="28"/>
          <w:szCs w:val="28"/>
        </w:rPr>
        <w:t xml:space="preserve">. </w:t>
      </w:r>
    </w:p>
    <w:p w:rsidR="001358F6" w:rsidRDefault="001358F6" w:rsidP="00B0121E">
      <w:pPr>
        <w:ind w:firstLine="570"/>
        <w:jc w:val="both"/>
        <w:rPr>
          <w:sz w:val="28"/>
          <w:szCs w:val="28"/>
        </w:rPr>
      </w:pPr>
      <w:r>
        <w:rPr>
          <w:b/>
          <w:sz w:val="28"/>
          <w:szCs w:val="28"/>
        </w:rPr>
        <w:t>Пожилое -</w:t>
      </w:r>
      <w:r>
        <w:rPr>
          <w:sz w:val="28"/>
          <w:szCs w:val="28"/>
        </w:rPr>
        <w:t xml:space="preserve"> в XV – XVII вв. денежный сбор с крестьян при их уходе от землевладельцев в Юрьев день. Введено Судебником 1497 г. Исчезло с полным закрепощением крестьян.</w:t>
      </w:r>
    </w:p>
    <w:p w:rsidR="001358F6" w:rsidRDefault="001358F6" w:rsidP="00B0121E">
      <w:pPr>
        <w:ind w:firstLine="570"/>
        <w:jc w:val="both"/>
        <w:rPr>
          <w:sz w:val="28"/>
          <w:szCs w:val="28"/>
        </w:rPr>
      </w:pPr>
      <w:r>
        <w:rPr>
          <w:b/>
          <w:sz w:val="28"/>
          <w:szCs w:val="28"/>
        </w:rPr>
        <w:t xml:space="preserve">Поместье </w:t>
      </w:r>
      <w:r>
        <w:rPr>
          <w:sz w:val="28"/>
          <w:szCs w:val="28"/>
        </w:rPr>
        <w:t xml:space="preserve">– форма условного (за службу) землевладения в конце </w:t>
      </w:r>
      <w:r>
        <w:rPr>
          <w:sz w:val="28"/>
          <w:szCs w:val="28"/>
          <w:lang w:val="en-US"/>
        </w:rPr>
        <w:t>XV</w:t>
      </w:r>
      <w:r>
        <w:rPr>
          <w:sz w:val="28"/>
          <w:szCs w:val="28"/>
        </w:rPr>
        <w:t xml:space="preserve"> – нач. </w:t>
      </w:r>
      <w:r>
        <w:rPr>
          <w:sz w:val="28"/>
          <w:szCs w:val="28"/>
          <w:lang w:val="en-US"/>
        </w:rPr>
        <w:t>XVIII</w:t>
      </w:r>
      <w:r>
        <w:rPr>
          <w:sz w:val="28"/>
          <w:szCs w:val="28"/>
        </w:rPr>
        <w:t xml:space="preserve"> в. Появляется в </w:t>
      </w:r>
      <w:r>
        <w:rPr>
          <w:sz w:val="28"/>
          <w:szCs w:val="28"/>
          <w:lang w:val="en-US"/>
        </w:rPr>
        <w:t>XIII</w:t>
      </w:r>
      <w:r>
        <w:rPr>
          <w:sz w:val="28"/>
          <w:szCs w:val="28"/>
        </w:rPr>
        <w:t xml:space="preserve"> – </w:t>
      </w:r>
      <w:r>
        <w:rPr>
          <w:sz w:val="28"/>
          <w:szCs w:val="28"/>
          <w:lang w:val="en-US"/>
        </w:rPr>
        <w:t>XIV</w:t>
      </w:r>
      <w:r>
        <w:rPr>
          <w:sz w:val="28"/>
          <w:szCs w:val="28"/>
        </w:rPr>
        <w:t xml:space="preserve"> вв. Поместье не подлежало продаже, обмену и наследованию. В </w:t>
      </w:r>
      <w:r>
        <w:rPr>
          <w:sz w:val="28"/>
          <w:szCs w:val="28"/>
          <w:lang w:val="en-US"/>
        </w:rPr>
        <w:t>XVI</w:t>
      </w:r>
      <w:r>
        <w:rPr>
          <w:sz w:val="28"/>
          <w:szCs w:val="28"/>
        </w:rPr>
        <w:t xml:space="preserve"> – </w:t>
      </w:r>
      <w:r>
        <w:rPr>
          <w:sz w:val="28"/>
          <w:szCs w:val="28"/>
          <w:lang w:val="en-US"/>
        </w:rPr>
        <w:t>XVII</w:t>
      </w:r>
      <w:r>
        <w:rPr>
          <w:sz w:val="28"/>
          <w:szCs w:val="28"/>
        </w:rPr>
        <w:t xml:space="preserve"> вв. постепенно сближалось с вотчиной, в 1714 г. слилось с ней. В </w:t>
      </w:r>
      <w:r>
        <w:rPr>
          <w:sz w:val="28"/>
          <w:szCs w:val="28"/>
          <w:lang w:val="en-US"/>
        </w:rPr>
        <w:t>XVIII</w:t>
      </w:r>
      <w:r>
        <w:rPr>
          <w:sz w:val="28"/>
          <w:szCs w:val="28"/>
        </w:rPr>
        <w:t xml:space="preserve"> – нач. ХХ в. поместье – то же, что земельное имение.</w:t>
      </w:r>
    </w:p>
    <w:p w:rsidR="001358F6" w:rsidRDefault="001358F6" w:rsidP="00B0121E">
      <w:pPr>
        <w:ind w:firstLine="570"/>
        <w:jc w:val="both"/>
        <w:rPr>
          <w:sz w:val="28"/>
          <w:szCs w:val="28"/>
        </w:rPr>
      </w:pPr>
      <w:r>
        <w:rPr>
          <w:b/>
          <w:sz w:val="28"/>
          <w:szCs w:val="28"/>
        </w:rPr>
        <w:t>Промышленный капитализм</w:t>
      </w:r>
      <w:r>
        <w:rPr>
          <w:sz w:val="28"/>
          <w:szCs w:val="28"/>
        </w:rPr>
        <w:t xml:space="preserve"> в России в конце XIX в. - характеризовался экономическим подъемом, выразившимся в самых высоких в мире темпах прироста объемов производства в промышленности, массовом железнодорожном строительстве, росте внутренней и внешней торговли. Произошли значительные социальные изменения: формирование классов буржуазии и пролетариата, рынка рабочей силы. Также началось создание объединений промышленников с целью корректировки рынков сбыта.</w:t>
      </w:r>
    </w:p>
    <w:p w:rsidR="001358F6" w:rsidRDefault="001358F6" w:rsidP="00B0121E">
      <w:pPr>
        <w:ind w:firstLine="570"/>
        <w:jc w:val="both"/>
        <w:rPr>
          <w:sz w:val="28"/>
          <w:szCs w:val="28"/>
        </w:rPr>
      </w:pPr>
      <w:r>
        <w:rPr>
          <w:b/>
          <w:sz w:val="28"/>
          <w:szCs w:val="28"/>
        </w:rPr>
        <w:t>Промышленный переворот</w:t>
      </w:r>
      <w:r>
        <w:rPr>
          <w:sz w:val="28"/>
          <w:szCs w:val="28"/>
        </w:rPr>
        <w:t xml:space="preserve"> (1830 – 1870) - переход от ручного, мануфактурного к фабричному, машинному производству, происходивший в России в 1830 - 1870-х гг. Особенности начала промышленного переворота заключались в росте потребности в оборудовании и промышленных товарах вследствие вовлеченности России в мировую транзитную торговлю, в преобладании ремесленного производства над мануфактурным. Начало промышленного переворота в 1830 - 1840-х гг. состояло в активном применении машин в легкой промышленности. Завершение промышленного переворота в 1870-х гг. проявилось в активном применении машин в тяжелой промышленности, формировании российского машиностроения.</w:t>
      </w:r>
    </w:p>
    <w:p w:rsidR="001358F6" w:rsidRDefault="001358F6" w:rsidP="00B0121E">
      <w:pPr>
        <w:ind w:firstLine="570"/>
        <w:jc w:val="both"/>
        <w:rPr>
          <w:sz w:val="28"/>
          <w:szCs w:val="28"/>
        </w:rPr>
      </w:pPr>
      <w:r>
        <w:rPr>
          <w:b/>
          <w:sz w:val="28"/>
          <w:szCs w:val="28"/>
        </w:rPr>
        <w:t>Протекционизм</w:t>
      </w:r>
      <w:r>
        <w:rPr>
          <w:sz w:val="28"/>
          <w:szCs w:val="28"/>
        </w:rPr>
        <w:t xml:space="preserve"> – экономическая политика, направленная на ограждение отечественных производителей от иностранной конкуренции.</w:t>
      </w:r>
    </w:p>
    <w:p w:rsidR="001358F6" w:rsidRDefault="001358F6" w:rsidP="00B0121E">
      <w:pPr>
        <w:ind w:firstLine="570"/>
        <w:jc w:val="both"/>
        <w:rPr>
          <w:sz w:val="28"/>
          <w:szCs w:val="28"/>
        </w:rPr>
      </w:pPr>
      <w:r>
        <w:rPr>
          <w:b/>
          <w:sz w:val="28"/>
          <w:szCs w:val="28"/>
        </w:rPr>
        <w:t xml:space="preserve">Реформа </w:t>
      </w:r>
      <w:r>
        <w:rPr>
          <w:sz w:val="28"/>
          <w:szCs w:val="28"/>
        </w:rPr>
        <w:t>– форма развития общества; преобразование, изменение, переустройство тех или иных сторон общественной жизни.</w:t>
      </w:r>
    </w:p>
    <w:p w:rsidR="002775CB" w:rsidRPr="002775CB" w:rsidRDefault="002775CB" w:rsidP="002775CB">
      <w:pPr>
        <w:ind w:firstLine="540"/>
        <w:jc w:val="both"/>
        <w:rPr>
          <w:sz w:val="28"/>
          <w:szCs w:val="28"/>
        </w:rPr>
      </w:pPr>
      <w:r w:rsidRPr="002775CB">
        <w:rPr>
          <w:b/>
          <w:sz w:val="28"/>
          <w:szCs w:val="28"/>
        </w:rPr>
        <w:t>«Русская правда» П.И. Пестеля</w:t>
      </w:r>
      <w:r w:rsidRPr="002775CB">
        <w:rPr>
          <w:sz w:val="28"/>
          <w:szCs w:val="28"/>
        </w:rPr>
        <w:t xml:space="preserve"> - программа Южного общества была более радикальной, чем программа Северного общества, и призывала к установлению республики с унитарным государственным устройством и конфискации половины помещичьих земель в пользу крестьян, освобождаемых от крепостного права.</w:t>
      </w:r>
    </w:p>
    <w:p w:rsidR="001358F6" w:rsidRDefault="001358F6" w:rsidP="00B0121E">
      <w:pPr>
        <w:ind w:firstLine="570"/>
        <w:jc w:val="both"/>
        <w:rPr>
          <w:sz w:val="28"/>
          <w:szCs w:val="28"/>
        </w:rPr>
      </w:pPr>
      <w:r>
        <w:rPr>
          <w:b/>
          <w:sz w:val="28"/>
          <w:szCs w:val="28"/>
        </w:rPr>
        <w:t>Славянофилы</w:t>
      </w:r>
      <w:r>
        <w:rPr>
          <w:sz w:val="28"/>
          <w:szCs w:val="28"/>
        </w:rPr>
        <w:t xml:space="preserve"> (славянофильство) - представители направления в общественном движении России в 30 - 50-х гг. XIX в., стремившиеся обосновать особый (в сравнении с общеевропейским) путь развития России, характерными отличиями которого, по мнению славянофилов, являлись извечное существование крестьянской общины, отсутствие классовой борьбы, православие и монархический строй.</w:t>
      </w:r>
    </w:p>
    <w:p w:rsidR="001358F6" w:rsidRDefault="001358F6" w:rsidP="00B0121E">
      <w:pPr>
        <w:ind w:firstLine="570"/>
        <w:jc w:val="both"/>
        <w:rPr>
          <w:sz w:val="28"/>
          <w:szCs w:val="28"/>
        </w:rPr>
      </w:pPr>
      <w:r>
        <w:rPr>
          <w:b/>
          <w:sz w:val="28"/>
          <w:szCs w:val="28"/>
        </w:rPr>
        <w:t>Сословие</w:t>
      </w:r>
      <w:r>
        <w:rPr>
          <w:sz w:val="28"/>
          <w:szCs w:val="28"/>
        </w:rPr>
        <w:t xml:space="preserve"> - социальная группа в докапиталистических обществах, обладающая закрепленными в обычае или законе наследственными правами и обязанностями.</w:t>
      </w:r>
    </w:p>
    <w:p w:rsidR="001358F6" w:rsidRDefault="001358F6" w:rsidP="00B0121E">
      <w:pPr>
        <w:ind w:firstLine="570"/>
        <w:jc w:val="both"/>
        <w:rPr>
          <w:sz w:val="28"/>
          <w:szCs w:val="28"/>
        </w:rPr>
      </w:pPr>
      <w:r>
        <w:rPr>
          <w:b/>
          <w:sz w:val="28"/>
          <w:szCs w:val="28"/>
        </w:rPr>
        <w:t>Становление крепостного права</w:t>
      </w:r>
      <w:r>
        <w:rPr>
          <w:sz w:val="28"/>
          <w:szCs w:val="28"/>
        </w:rPr>
        <w:t xml:space="preserve"> - формирование зависимости крестьянина от феодала (или феодального государства) в личном, имущественном, земельном и юридическом отношениях, основанной на прикреплении крестьянина к земле.</w:t>
      </w:r>
    </w:p>
    <w:p w:rsidR="00BE1F3C" w:rsidRDefault="001358F6" w:rsidP="00B0121E">
      <w:pPr>
        <w:ind w:firstLine="570"/>
        <w:jc w:val="both"/>
        <w:rPr>
          <w:sz w:val="28"/>
          <w:szCs w:val="28"/>
        </w:rPr>
      </w:pPr>
      <w:r>
        <w:rPr>
          <w:b/>
          <w:sz w:val="28"/>
          <w:szCs w:val="28"/>
        </w:rPr>
        <w:t xml:space="preserve">Судебник </w:t>
      </w:r>
      <w:smartTag w:uri="urn:schemas-microsoft-com:office:smarttags" w:element="metricconverter">
        <w:smartTagPr>
          <w:attr w:name="ProductID" w:val="1550 г"/>
        </w:smartTagPr>
        <w:r>
          <w:rPr>
            <w:b/>
            <w:sz w:val="28"/>
            <w:szCs w:val="28"/>
          </w:rPr>
          <w:t>1550 г</w:t>
        </w:r>
      </w:smartTag>
      <w:r>
        <w:rPr>
          <w:b/>
          <w:sz w:val="28"/>
          <w:szCs w:val="28"/>
        </w:rPr>
        <w:t>.,</w:t>
      </w:r>
      <w:r>
        <w:rPr>
          <w:sz w:val="28"/>
          <w:szCs w:val="28"/>
        </w:rPr>
        <w:t xml:space="preserve"> принятый в </w:t>
      </w:r>
      <w:smartTag w:uri="urn:schemas-microsoft-com:office:smarttags" w:element="metricconverter">
        <w:smartTagPr>
          <w:attr w:name="ProductID" w:val="1550 г"/>
        </w:smartTagPr>
        <w:r>
          <w:rPr>
            <w:sz w:val="28"/>
            <w:szCs w:val="28"/>
          </w:rPr>
          <w:t>1550 г</w:t>
        </w:r>
      </w:smartTag>
      <w:r>
        <w:rPr>
          <w:sz w:val="28"/>
          <w:szCs w:val="28"/>
        </w:rPr>
        <w:t xml:space="preserve">. расширенный и упорядоченный (по сравнению с Судебником </w:t>
      </w:r>
      <w:smartTag w:uri="urn:schemas-microsoft-com:office:smarttags" w:element="metricconverter">
        <w:smartTagPr>
          <w:attr w:name="ProductID" w:val="1497 г"/>
        </w:smartTagPr>
        <w:r>
          <w:rPr>
            <w:sz w:val="28"/>
            <w:szCs w:val="28"/>
          </w:rPr>
          <w:t>1497 г</w:t>
        </w:r>
      </w:smartTag>
      <w:r>
        <w:rPr>
          <w:sz w:val="28"/>
          <w:szCs w:val="28"/>
        </w:rPr>
        <w:t xml:space="preserve">.) сборник законов. Подтвердил положение о Юрьевом дне, ввел ответственность феодалов за преступления их крестьян. </w:t>
      </w:r>
    </w:p>
    <w:p w:rsidR="00BE1F3C" w:rsidRPr="00BE1F3C" w:rsidRDefault="00BE1F3C" w:rsidP="00B0121E">
      <w:pPr>
        <w:ind w:firstLine="570"/>
        <w:jc w:val="both"/>
        <w:rPr>
          <w:sz w:val="28"/>
          <w:szCs w:val="28"/>
        </w:rPr>
      </w:pPr>
      <w:r w:rsidRPr="00BE1F3C">
        <w:rPr>
          <w:b/>
          <w:sz w:val="28"/>
          <w:szCs w:val="28"/>
        </w:rPr>
        <w:t>Теория «малых дел»</w:t>
      </w:r>
      <w:r w:rsidRPr="00BE1F3C">
        <w:rPr>
          <w:sz w:val="28"/>
          <w:szCs w:val="28"/>
        </w:rPr>
        <w:t xml:space="preserve"> - теория, выдвинутая в середине 80-х гг. XIX в. либеральными народниками, предполагавшая отказ от активной политической деятельности и сосредоточение основных усилий на оказании конкретной социальной помощи крестьянству (устройство больниц, развитие сети народных школ, защита юридических прав крестьянства, оказание агрономической помощи и т.п.).</w:t>
      </w:r>
    </w:p>
    <w:p w:rsidR="00BE1F3C" w:rsidRPr="00BE1F3C" w:rsidRDefault="00BE1F3C" w:rsidP="00B0121E">
      <w:pPr>
        <w:ind w:firstLine="570"/>
        <w:jc w:val="both"/>
        <w:rPr>
          <w:sz w:val="28"/>
          <w:szCs w:val="28"/>
        </w:rPr>
      </w:pPr>
      <w:r w:rsidRPr="00BE1F3C">
        <w:rPr>
          <w:b/>
          <w:sz w:val="28"/>
          <w:szCs w:val="28"/>
        </w:rPr>
        <w:t>Теория «официальной народности»</w:t>
      </w:r>
      <w:r w:rsidRPr="00BE1F3C">
        <w:rPr>
          <w:sz w:val="28"/>
          <w:szCs w:val="28"/>
        </w:rPr>
        <w:t xml:space="preserve"> - государственная идеология, сформулированная в </w:t>
      </w:r>
      <w:smartTag w:uri="urn:schemas-microsoft-com:office:smarttags" w:element="metricconverter">
        <w:smartTagPr>
          <w:attr w:name="ProductID" w:val="1832 г"/>
        </w:smartTagPr>
        <w:r w:rsidRPr="00BE1F3C">
          <w:rPr>
            <w:sz w:val="28"/>
            <w:szCs w:val="28"/>
          </w:rPr>
          <w:t>1832 г</w:t>
        </w:r>
      </w:smartTag>
      <w:r w:rsidRPr="00BE1F3C">
        <w:rPr>
          <w:sz w:val="28"/>
          <w:szCs w:val="28"/>
        </w:rPr>
        <w:t>. российским министром просвещения графом С.С. Уваровым. Носила консервативный характер. В основе теории лежала формула: «Православие, самодержавие, народность».</w:t>
      </w:r>
    </w:p>
    <w:p w:rsidR="001358F6" w:rsidRDefault="001358F6" w:rsidP="00B0121E">
      <w:pPr>
        <w:ind w:firstLine="570"/>
        <w:jc w:val="both"/>
        <w:rPr>
          <w:sz w:val="28"/>
          <w:szCs w:val="28"/>
        </w:rPr>
      </w:pPr>
      <w:r>
        <w:rPr>
          <w:b/>
          <w:sz w:val="28"/>
          <w:szCs w:val="28"/>
        </w:rPr>
        <w:t>Урочные лета</w:t>
      </w:r>
      <w:r>
        <w:rPr>
          <w:sz w:val="28"/>
          <w:szCs w:val="28"/>
        </w:rPr>
        <w:t xml:space="preserve"> - 5-, 10- и 15-летние сроки, в течение которых феодалы могли возбудить иск о возвращении им беглых крепостных крестьян.</w:t>
      </w:r>
    </w:p>
    <w:p w:rsidR="001358F6" w:rsidRDefault="001358F6" w:rsidP="00B0121E">
      <w:pPr>
        <w:ind w:firstLine="570"/>
        <w:jc w:val="both"/>
        <w:rPr>
          <w:sz w:val="28"/>
          <w:szCs w:val="28"/>
        </w:rPr>
      </w:pPr>
      <w:r>
        <w:rPr>
          <w:b/>
          <w:sz w:val="28"/>
          <w:szCs w:val="28"/>
        </w:rPr>
        <w:t xml:space="preserve">Феодальная вотчина </w:t>
      </w:r>
      <w:r>
        <w:rPr>
          <w:sz w:val="28"/>
          <w:szCs w:val="28"/>
        </w:rPr>
        <w:t xml:space="preserve">- древнейший вид феодальной земельной собственности в России, родовое имение, переходившее по наследству. Возникла в X (княжеская) – XI вв. (боярская, монастырская). В XIII - XV вв. господствующая форма землевладения. С конца XV в. противостояла поместью, с </w:t>
      </w:r>
      <w:r>
        <w:rPr>
          <w:sz w:val="28"/>
          <w:szCs w:val="28"/>
          <w:lang w:val="en-US"/>
        </w:rPr>
        <w:t>XVII</w:t>
      </w:r>
      <w:r>
        <w:rPr>
          <w:sz w:val="28"/>
          <w:szCs w:val="28"/>
        </w:rPr>
        <w:t xml:space="preserve"> в. идет процесс стирания различий между вотчиной и поместьем, который завершается в 1714 г. Указом о единонаследии; комплекс феодальной земельной собственности феодала и связанное с ней право на феодально-зависимых крестьян. В пределах вотчины ее собственнику принадлежала административная и судебная власть, право взимания налогов.</w:t>
      </w:r>
    </w:p>
    <w:p w:rsidR="001358F6" w:rsidRDefault="001358F6" w:rsidP="00B0121E">
      <w:pPr>
        <w:ind w:firstLine="570"/>
        <w:jc w:val="both"/>
        <w:rPr>
          <w:sz w:val="28"/>
          <w:szCs w:val="28"/>
        </w:rPr>
      </w:pPr>
      <w:r>
        <w:rPr>
          <w:b/>
          <w:sz w:val="28"/>
          <w:szCs w:val="28"/>
        </w:rPr>
        <w:t>Юрьев день</w:t>
      </w:r>
      <w:r>
        <w:rPr>
          <w:sz w:val="28"/>
          <w:szCs w:val="28"/>
        </w:rPr>
        <w:t xml:space="preserve"> - 26 ноября старого стиля, в России (XV - XVI вв.) время перехода крестьян от одного феодала к другому. Судебник 1497 г. установил срок перехода за неделю до Юрьего дня и неделю после. Отменен указом о заповедных летах в 1580 – 1590 гг.</w:t>
      </w:r>
    </w:p>
    <w:p w:rsidR="001358F6" w:rsidRDefault="001358F6" w:rsidP="00B0121E">
      <w:pPr>
        <w:pStyle w:val="31"/>
        <w:spacing w:line="240" w:lineRule="auto"/>
        <w:ind w:firstLine="570"/>
        <w:jc w:val="center"/>
        <w:outlineLvl w:val="0"/>
        <w:rPr>
          <w:b/>
          <w:szCs w:val="28"/>
        </w:rPr>
      </w:pPr>
      <w:r>
        <w:rPr>
          <w:b/>
          <w:szCs w:val="28"/>
        </w:rPr>
        <w:t>Персоналии</w:t>
      </w:r>
    </w:p>
    <w:p w:rsidR="001358F6" w:rsidRDefault="001358F6" w:rsidP="00B0121E">
      <w:pPr>
        <w:ind w:firstLine="570"/>
        <w:jc w:val="both"/>
        <w:rPr>
          <w:sz w:val="28"/>
          <w:szCs w:val="28"/>
        </w:rPr>
      </w:pPr>
      <w:r>
        <w:rPr>
          <w:b/>
          <w:sz w:val="28"/>
          <w:szCs w:val="28"/>
        </w:rPr>
        <w:t>Александр I Пав</w:t>
      </w:r>
      <w:r w:rsidRPr="00BE1F3C">
        <w:rPr>
          <w:b/>
          <w:sz w:val="28"/>
          <w:szCs w:val="28"/>
        </w:rPr>
        <w:t xml:space="preserve">лович </w:t>
      </w:r>
      <w:r w:rsidR="00BE1F3C" w:rsidRPr="00BE1F3C">
        <w:rPr>
          <w:b/>
          <w:sz w:val="28"/>
          <w:szCs w:val="28"/>
        </w:rPr>
        <w:t xml:space="preserve">«Благословенный» </w:t>
      </w:r>
      <w:r>
        <w:rPr>
          <w:sz w:val="28"/>
          <w:szCs w:val="28"/>
        </w:rPr>
        <w:t>(1777 – 1825) - русский император (1801 – 1825), сын Павла I. В начале царствования проводил либеральную политику, в 1805 – 1807 и 1813 – 1814 гг. возглавлял антифранцузскую коалицию. Во второй половине царствования проводимая им политика стала реакционной. Организовал систему военных поселений.</w:t>
      </w:r>
    </w:p>
    <w:p w:rsidR="001358F6" w:rsidRDefault="001358F6" w:rsidP="00B0121E">
      <w:pPr>
        <w:ind w:firstLine="570"/>
        <w:jc w:val="both"/>
        <w:rPr>
          <w:sz w:val="28"/>
          <w:szCs w:val="28"/>
        </w:rPr>
      </w:pPr>
      <w:r>
        <w:rPr>
          <w:b/>
          <w:sz w:val="28"/>
          <w:szCs w:val="28"/>
        </w:rPr>
        <w:t>Александр II Никол</w:t>
      </w:r>
      <w:r w:rsidRPr="00BE1F3C">
        <w:rPr>
          <w:b/>
          <w:sz w:val="28"/>
          <w:szCs w:val="28"/>
        </w:rPr>
        <w:t xml:space="preserve">аевич </w:t>
      </w:r>
      <w:r w:rsidR="00BE1F3C" w:rsidRPr="00BE1F3C">
        <w:rPr>
          <w:b/>
          <w:sz w:val="28"/>
          <w:szCs w:val="28"/>
        </w:rPr>
        <w:t xml:space="preserve">«Освободитель» </w:t>
      </w:r>
      <w:r>
        <w:rPr>
          <w:sz w:val="28"/>
          <w:szCs w:val="28"/>
        </w:rPr>
        <w:t xml:space="preserve">(1818 – 1881) - русский император (1855 – 1881), старший сын Николая I. В годы правления Александра II были проведены «великие» буржуазные реформы 60–70-х гг., отменившие крепостное право (1861), реформировавшие судебную систему, расширившие местное самоуправление, заложившие основы бессословного общества в России, открывшие дорогу для развития капиталистических отношений. </w:t>
      </w:r>
    </w:p>
    <w:p w:rsidR="001358F6" w:rsidRDefault="001358F6" w:rsidP="00B0121E">
      <w:pPr>
        <w:ind w:firstLine="570"/>
        <w:jc w:val="both"/>
        <w:rPr>
          <w:sz w:val="28"/>
          <w:szCs w:val="28"/>
        </w:rPr>
      </w:pPr>
      <w:r>
        <w:rPr>
          <w:b/>
          <w:sz w:val="28"/>
          <w:szCs w:val="28"/>
        </w:rPr>
        <w:t>Александр III Александрович</w:t>
      </w:r>
      <w:r w:rsidRPr="00BE1F3C">
        <w:rPr>
          <w:b/>
          <w:sz w:val="28"/>
          <w:szCs w:val="28"/>
        </w:rPr>
        <w:t xml:space="preserve"> </w:t>
      </w:r>
      <w:r w:rsidR="00BE1F3C">
        <w:rPr>
          <w:b/>
          <w:sz w:val="28"/>
          <w:szCs w:val="28"/>
        </w:rPr>
        <w:t>«</w:t>
      </w:r>
      <w:r w:rsidR="00BE1F3C" w:rsidRPr="00BE1F3C">
        <w:rPr>
          <w:b/>
          <w:sz w:val="28"/>
          <w:szCs w:val="28"/>
        </w:rPr>
        <w:t>Миротворец</w:t>
      </w:r>
      <w:r w:rsidR="00BE1F3C">
        <w:rPr>
          <w:b/>
          <w:sz w:val="28"/>
          <w:szCs w:val="28"/>
        </w:rPr>
        <w:t>»</w:t>
      </w:r>
      <w:r w:rsidR="00BE1F3C" w:rsidRPr="00BE1F3C">
        <w:rPr>
          <w:b/>
          <w:sz w:val="28"/>
          <w:szCs w:val="28"/>
        </w:rPr>
        <w:t xml:space="preserve"> </w:t>
      </w:r>
      <w:r>
        <w:rPr>
          <w:sz w:val="28"/>
          <w:szCs w:val="28"/>
        </w:rPr>
        <w:t xml:space="preserve">(1845 – 1894) - русский император (1881 – 1894), сын императора Александра II, проводивший реакционную политику в интересах консервативных кругов  дворянства. В период правления Александра III ограничиваются права земств, ужесточается цензура, усиливается административный контроль над судебной системой. Важнейшие внутриполитические мероприятия Александра III получили название контрреформ, так как они представляли собой попытку отменить многие положения и результаты буржуазных реформ 60 - 70-х гг. XIX в. </w:t>
      </w:r>
    </w:p>
    <w:p w:rsidR="001358F6" w:rsidRDefault="001358F6" w:rsidP="00B0121E">
      <w:pPr>
        <w:ind w:firstLine="570"/>
        <w:jc w:val="both"/>
        <w:rPr>
          <w:sz w:val="28"/>
          <w:szCs w:val="28"/>
        </w:rPr>
      </w:pPr>
      <w:r>
        <w:rPr>
          <w:b/>
          <w:sz w:val="28"/>
          <w:szCs w:val="28"/>
        </w:rPr>
        <w:t xml:space="preserve">Аракчеев </w:t>
      </w:r>
      <w:r>
        <w:rPr>
          <w:b/>
          <w:bCs/>
          <w:sz w:val="28"/>
          <w:szCs w:val="28"/>
        </w:rPr>
        <w:t>Алексей Андреевич</w:t>
      </w:r>
      <w:r>
        <w:rPr>
          <w:b/>
          <w:sz w:val="28"/>
          <w:szCs w:val="28"/>
        </w:rPr>
        <w:t xml:space="preserve"> </w:t>
      </w:r>
      <w:r>
        <w:rPr>
          <w:sz w:val="28"/>
          <w:szCs w:val="28"/>
        </w:rPr>
        <w:t xml:space="preserve">(1769 – 1834) - государственный и военный деятель эпохи Александра I, автор проекта военных поселений. В 1807 г. провел ряд мероприятий, направленных на реформирование русской артиллерии и пехоты, ввел некоторые изменения на военных заводах и в арсеналах. В 1808 г. он был назначен военным министром и сенатором, а в 1810 г. стал членом Государственного совета. С 1815 г. фактически руководил Государственным советом, Кабинетом министров и Собственной его императорского величества канцелярией. С 1819 г. возглавил систему военных поселений. В 1818 г. участвовал в разработке проекта закона об освобождении крестьян от крепостной зависимости. </w:t>
      </w:r>
    </w:p>
    <w:p w:rsidR="001358F6" w:rsidRDefault="001358F6" w:rsidP="00B0121E">
      <w:pPr>
        <w:ind w:firstLine="570"/>
        <w:jc w:val="both"/>
        <w:rPr>
          <w:sz w:val="28"/>
          <w:szCs w:val="28"/>
        </w:rPr>
      </w:pPr>
      <w:r>
        <w:rPr>
          <w:b/>
          <w:sz w:val="28"/>
          <w:szCs w:val="28"/>
        </w:rPr>
        <w:t xml:space="preserve">Бунге Николай Христианович </w:t>
      </w:r>
      <w:r>
        <w:rPr>
          <w:sz w:val="28"/>
          <w:szCs w:val="28"/>
        </w:rPr>
        <w:t>(1823 – 1895) – крупный государственный деятель, министр финансов; разработчик системы мер для поднятия народного хозяйства страны, выступал инициатором разработки фабрично-заводского законодательства, проводил протекционистскую политику. Многие идеи Бунге были заимствованы и поведены в жизнь С.Ю. Витте и П.А. Столыпиным.</w:t>
      </w:r>
    </w:p>
    <w:p w:rsidR="001358F6" w:rsidRDefault="001358F6" w:rsidP="00B0121E">
      <w:pPr>
        <w:ind w:firstLine="570"/>
        <w:jc w:val="both"/>
        <w:rPr>
          <w:sz w:val="28"/>
          <w:szCs w:val="28"/>
        </w:rPr>
      </w:pPr>
      <w:r>
        <w:rPr>
          <w:b/>
          <w:sz w:val="28"/>
          <w:szCs w:val="28"/>
        </w:rPr>
        <w:t xml:space="preserve">Витте Сергей Юльевич </w:t>
      </w:r>
      <w:r>
        <w:rPr>
          <w:sz w:val="28"/>
          <w:szCs w:val="28"/>
        </w:rPr>
        <w:t>(1849 – 1915) - граф, один из крупнейших российских политических деятелей; министр путей сообщения с 1892 г., финансов с 1892 г., провел денежную реформу (1895 – 1899). Добился договора о строительстве КВЖД. Один из авторов Манифеста 17 октября. Председатель Комитета министров (Совета министров) в 1903 - 1906 гг.</w:t>
      </w:r>
    </w:p>
    <w:p w:rsidR="001358F6" w:rsidRDefault="001358F6" w:rsidP="00B0121E">
      <w:pPr>
        <w:ind w:firstLine="570"/>
        <w:jc w:val="both"/>
        <w:rPr>
          <w:sz w:val="28"/>
          <w:szCs w:val="28"/>
        </w:rPr>
      </w:pPr>
      <w:r>
        <w:rPr>
          <w:b/>
          <w:sz w:val="28"/>
          <w:szCs w:val="28"/>
        </w:rPr>
        <w:t>Герцен Александр Иванович</w:t>
      </w:r>
      <w:r>
        <w:rPr>
          <w:sz w:val="28"/>
          <w:szCs w:val="28"/>
        </w:rPr>
        <w:t xml:space="preserve"> (1812 – 1870) - русский революционер-демократ, дворянин, первоначально западник, затем один из идеологов </w:t>
      </w:r>
      <w:r w:rsidR="004025E2">
        <w:rPr>
          <w:sz w:val="28"/>
          <w:szCs w:val="28"/>
        </w:rPr>
        <w:t>русского (</w:t>
      </w:r>
      <w:r>
        <w:rPr>
          <w:sz w:val="28"/>
          <w:szCs w:val="28"/>
        </w:rPr>
        <w:t>крестьянского</w:t>
      </w:r>
      <w:r w:rsidR="004025E2">
        <w:rPr>
          <w:sz w:val="28"/>
          <w:szCs w:val="28"/>
        </w:rPr>
        <w:t>)</w:t>
      </w:r>
      <w:r>
        <w:rPr>
          <w:sz w:val="28"/>
          <w:szCs w:val="28"/>
        </w:rPr>
        <w:t xml:space="preserve"> социализма, издатель бесцензурной газеты «Колокол» (1857 – 1867).</w:t>
      </w:r>
    </w:p>
    <w:p w:rsidR="000F0602" w:rsidRPr="000F0602" w:rsidRDefault="000F0602" w:rsidP="00B0121E">
      <w:pPr>
        <w:ind w:firstLine="570"/>
        <w:jc w:val="both"/>
        <w:rPr>
          <w:bCs/>
          <w:sz w:val="28"/>
          <w:szCs w:val="28"/>
        </w:rPr>
      </w:pPr>
      <w:r>
        <w:rPr>
          <w:b/>
          <w:bCs/>
          <w:sz w:val="28"/>
          <w:szCs w:val="28"/>
        </w:rPr>
        <w:t xml:space="preserve">Горчаков Александр Михайлович </w:t>
      </w:r>
      <w:r>
        <w:rPr>
          <w:bCs/>
          <w:sz w:val="28"/>
          <w:szCs w:val="28"/>
        </w:rPr>
        <w:t>(1798 – 1883) – русский дипломат, канцлер, в 1856 – 1882 гг. – министр иностранных дел.</w:t>
      </w:r>
      <w:r w:rsidR="00C87CF8">
        <w:rPr>
          <w:bCs/>
          <w:sz w:val="28"/>
          <w:szCs w:val="28"/>
        </w:rPr>
        <w:t xml:space="preserve"> В </w:t>
      </w:r>
      <w:smartTag w:uri="urn:schemas-microsoft-com:office:smarttags" w:element="metricconverter">
        <w:smartTagPr>
          <w:attr w:name="ProductID" w:val="1870 г"/>
        </w:smartTagPr>
        <w:r w:rsidR="00C87CF8">
          <w:rPr>
            <w:bCs/>
            <w:sz w:val="28"/>
            <w:szCs w:val="28"/>
          </w:rPr>
          <w:t>1870 г</w:t>
        </w:r>
      </w:smartTag>
      <w:r w:rsidR="00C87CF8">
        <w:rPr>
          <w:bCs/>
          <w:sz w:val="28"/>
          <w:szCs w:val="28"/>
        </w:rPr>
        <w:t>. добился отмены статей Парижского договора, запрещавших России иметь военный флот на Черном море.</w:t>
      </w:r>
    </w:p>
    <w:p w:rsidR="001358F6" w:rsidRDefault="001358F6" w:rsidP="00B0121E">
      <w:pPr>
        <w:ind w:firstLine="570"/>
        <w:jc w:val="both"/>
        <w:rPr>
          <w:sz w:val="28"/>
          <w:szCs w:val="28"/>
        </w:rPr>
      </w:pPr>
      <w:r>
        <w:rPr>
          <w:b/>
          <w:bCs/>
          <w:sz w:val="28"/>
          <w:szCs w:val="28"/>
        </w:rPr>
        <w:t xml:space="preserve">Канкрин Егор Францевич </w:t>
      </w:r>
      <w:r>
        <w:rPr>
          <w:sz w:val="28"/>
          <w:szCs w:val="28"/>
        </w:rPr>
        <w:t xml:space="preserve">(1774 - 1845) - русский государственный деятель, граф (1829). В 1823 - 1844 гг. занимал пост министра финансов. В 1839 - 1843 гг. провел денежную реформу, установившую в России серебряный монометаллизм (до реформы в России было бумажное денежное обращение). В </w:t>
      </w:r>
      <w:smartTag w:uri="urn:schemas-microsoft-com:office:smarttags" w:element="metricconverter">
        <w:smartTagPr>
          <w:attr w:name="ProductID" w:val="1839 г"/>
        </w:smartTagPr>
        <w:r>
          <w:rPr>
            <w:sz w:val="28"/>
            <w:szCs w:val="28"/>
          </w:rPr>
          <w:t>1839 г</w:t>
        </w:r>
      </w:smartTag>
      <w:r>
        <w:rPr>
          <w:sz w:val="28"/>
          <w:szCs w:val="28"/>
        </w:rPr>
        <w:t>. в основу денежного обращения был положен серебряный рубль и установлен обязательный курс ассигнаций. Автор ряда работ по экономике.</w:t>
      </w:r>
    </w:p>
    <w:p w:rsidR="001358F6" w:rsidRDefault="001358F6" w:rsidP="00B0121E">
      <w:pPr>
        <w:ind w:firstLine="570"/>
        <w:jc w:val="both"/>
        <w:rPr>
          <w:sz w:val="28"/>
          <w:szCs w:val="28"/>
        </w:rPr>
      </w:pPr>
      <w:r>
        <w:rPr>
          <w:b/>
          <w:sz w:val="28"/>
          <w:szCs w:val="28"/>
        </w:rPr>
        <w:t xml:space="preserve">Лобачевский Николай Иванович </w:t>
      </w:r>
      <w:r>
        <w:rPr>
          <w:sz w:val="28"/>
          <w:szCs w:val="28"/>
        </w:rPr>
        <w:t>(1792 – 1856) - русский математик, создатель неевклидовой геометрии, ректор Казанского университета (1827 - 1846).</w:t>
      </w:r>
    </w:p>
    <w:p w:rsidR="001358F6" w:rsidRDefault="001358F6" w:rsidP="00B0121E">
      <w:pPr>
        <w:ind w:firstLine="570"/>
        <w:jc w:val="both"/>
        <w:rPr>
          <w:sz w:val="28"/>
          <w:szCs w:val="28"/>
        </w:rPr>
      </w:pPr>
      <w:r>
        <w:rPr>
          <w:b/>
          <w:sz w:val="28"/>
          <w:szCs w:val="28"/>
        </w:rPr>
        <w:t>Менделеев Дмитрий Иванович</w:t>
      </w:r>
      <w:r>
        <w:rPr>
          <w:sz w:val="28"/>
          <w:szCs w:val="28"/>
        </w:rPr>
        <w:t xml:space="preserve"> (1834 – 1907) - создатель периодической системы химических элементов – основы современной химии и смежных с ней наук.</w:t>
      </w:r>
    </w:p>
    <w:p w:rsidR="001358F6" w:rsidRDefault="001358F6" w:rsidP="00B0121E">
      <w:pPr>
        <w:autoSpaceDE w:val="0"/>
        <w:ind w:firstLine="570"/>
        <w:jc w:val="both"/>
        <w:rPr>
          <w:sz w:val="28"/>
          <w:szCs w:val="28"/>
        </w:rPr>
      </w:pPr>
      <w:r>
        <w:rPr>
          <w:b/>
          <w:bCs/>
          <w:sz w:val="28"/>
          <w:szCs w:val="28"/>
        </w:rPr>
        <w:t xml:space="preserve">Милютин Дмитрий Алексеевич </w:t>
      </w:r>
      <w:r>
        <w:rPr>
          <w:sz w:val="28"/>
          <w:szCs w:val="28"/>
        </w:rPr>
        <w:t>(1816 - 1912) - государственный и военный деятель, генерал-фельдмаршал (1898), почетный член Петербургской Академии наук (1866). В 1856 г. назначен членом комиссии «для улучшений по военной части», в которую представил записку о коренной реорганизации армии. В 1860 - 1870 гг. провел ряд преобразований в военной области.</w:t>
      </w:r>
    </w:p>
    <w:p w:rsidR="001358F6" w:rsidRDefault="001358F6" w:rsidP="00B0121E">
      <w:pPr>
        <w:ind w:firstLine="570"/>
        <w:jc w:val="both"/>
        <w:rPr>
          <w:sz w:val="28"/>
          <w:szCs w:val="28"/>
        </w:rPr>
      </w:pPr>
      <w:r>
        <w:rPr>
          <w:b/>
          <w:sz w:val="28"/>
          <w:szCs w:val="28"/>
        </w:rPr>
        <w:t xml:space="preserve">Николай I Павлович </w:t>
      </w:r>
      <w:r>
        <w:rPr>
          <w:sz w:val="28"/>
          <w:szCs w:val="28"/>
        </w:rPr>
        <w:t xml:space="preserve">(1796 – 1855) - русский император (1825 - 1855), третий сын императора Павла I, проводивший реакционную политику, заключавшуюся в стремлении укрепить самодержавие и феодальное государство за счет установления в стране полицейского режима, не допустить развития в стране массового революционного и либерального движений. В период правления императора Николая I произошло ужесточение цензуры, преследованию подвергались деятели демократического движения. Сохранялось крепостное право, усиливалась бюрократизация управления, накапливалась военно-техническая отсталость России, проявившаяся в период Крымской войны, закончившейся тяжелым поражением России. </w:t>
      </w:r>
    </w:p>
    <w:p w:rsidR="001358F6" w:rsidRDefault="001358F6" w:rsidP="00B0121E">
      <w:pPr>
        <w:ind w:firstLine="570"/>
        <w:jc w:val="both"/>
        <w:rPr>
          <w:sz w:val="28"/>
          <w:szCs w:val="28"/>
        </w:rPr>
      </w:pPr>
      <w:r>
        <w:rPr>
          <w:b/>
          <w:sz w:val="28"/>
          <w:szCs w:val="28"/>
        </w:rPr>
        <w:t>Победоносцев Константин Петрович</w:t>
      </w:r>
      <w:r>
        <w:rPr>
          <w:sz w:val="28"/>
          <w:szCs w:val="28"/>
        </w:rPr>
        <w:t xml:space="preserve"> (1827 – 1907) - русский государственный деятель, публицист, юрист, профессор права Московского университета, обер-прокурор Святейшего Синода (1880), главный идеолог реакционной политики Александра III. </w:t>
      </w:r>
    </w:p>
    <w:p w:rsidR="001358F6" w:rsidRDefault="001358F6" w:rsidP="00B0121E">
      <w:pPr>
        <w:ind w:firstLine="570"/>
        <w:jc w:val="both"/>
        <w:rPr>
          <w:sz w:val="28"/>
          <w:szCs w:val="28"/>
        </w:rPr>
      </w:pPr>
      <w:r>
        <w:rPr>
          <w:b/>
          <w:sz w:val="28"/>
          <w:szCs w:val="28"/>
        </w:rPr>
        <w:t>Сперанский Михаил Михайлович</w:t>
      </w:r>
      <w:r>
        <w:rPr>
          <w:sz w:val="28"/>
          <w:szCs w:val="28"/>
        </w:rPr>
        <w:t xml:space="preserve"> (1772 – 1839) - российский государственный деятель, автор проектов реорганизации министерств (1811) и создания Государственного совета (1810), руководитель работы по изданию Полного собрания законов Российской империи (1826 - 1832).</w:t>
      </w:r>
    </w:p>
    <w:p w:rsidR="001358F6" w:rsidRDefault="001358F6" w:rsidP="00B0121E">
      <w:pPr>
        <w:ind w:firstLine="570"/>
        <w:jc w:val="both"/>
        <w:rPr>
          <w:sz w:val="28"/>
          <w:szCs w:val="28"/>
        </w:rPr>
      </w:pPr>
      <w:r>
        <w:rPr>
          <w:b/>
          <w:sz w:val="28"/>
          <w:szCs w:val="28"/>
        </w:rPr>
        <w:t>Столыпин Петр Аркадьевич</w:t>
      </w:r>
      <w:r>
        <w:rPr>
          <w:sz w:val="28"/>
          <w:szCs w:val="28"/>
        </w:rPr>
        <w:t xml:space="preserve"> (1862 – 1911) - русский государственный деятель, министр внутренних дел и председатель Совета министров (1906 – 1911). Организатор третьеиюньского переворота, инициатор проведения аграрной реформы. </w:t>
      </w:r>
    </w:p>
    <w:p w:rsidR="006B1208" w:rsidRDefault="006B1208" w:rsidP="00B0121E">
      <w:pPr>
        <w:ind w:firstLine="570"/>
        <w:jc w:val="both"/>
        <w:rPr>
          <w:sz w:val="28"/>
          <w:szCs w:val="28"/>
        </w:rPr>
      </w:pPr>
      <w:r w:rsidRPr="006B1208">
        <w:rPr>
          <w:b/>
          <w:sz w:val="28"/>
          <w:szCs w:val="28"/>
        </w:rPr>
        <w:t>Уваров Сергей Семенович</w:t>
      </w:r>
      <w:r>
        <w:rPr>
          <w:sz w:val="28"/>
          <w:szCs w:val="28"/>
        </w:rPr>
        <w:t xml:space="preserve"> (1786 – 1855) </w:t>
      </w:r>
      <w:r w:rsidR="00F2048A">
        <w:rPr>
          <w:sz w:val="28"/>
          <w:szCs w:val="28"/>
        </w:rPr>
        <w:t>–</w:t>
      </w:r>
      <w:r>
        <w:rPr>
          <w:sz w:val="28"/>
          <w:szCs w:val="28"/>
        </w:rPr>
        <w:t xml:space="preserve"> </w:t>
      </w:r>
      <w:r w:rsidR="00F2048A">
        <w:rPr>
          <w:sz w:val="28"/>
          <w:szCs w:val="28"/>
        </w:rPr>
        <w:t>российский политический деятель, президент Петербургской академии наук, министр просвещения, автор официальной «охранительной» идеологии «Православие, самодержавие, народность».</w:t>
      </w:r>
    </w:p>
    <w:p w:rsidR="001358F6" w:rsidRDefault="001358F6" w:rsidP="00B0121E">
      <w:pPr>
        <w:tabs>
          <w:tab w:val="left" w:pos="456"/>
        </w:tabs>
        <w:ind w:firstLine="570"/>
        <w:jc w:val="center"/>
        <w:outlineLvl w:val="0"/>
        <w:rPr>
          <w:b/>
          <w:sz w:val="28"/>
          <w:szCs w:val="28"/>
        </w:rPr>
      </w:pPr>
      <w:r>
        <w:rPr>
          <w:b/>
          <w:sz w:val="28"/>
          <w:szCs w:val="28"/>
        </w:rPr>
        <w:t>Вопросы для самоконтроля</w:t>
      </w:r>
    </w:p>
    <w:p w:rsidR="001358F6" w:rsidRDefault="001358F6" w:rsidP="00A71B4A">
      <w:pPr>
        <w:numPr>
          <w:ilvl w:val="0"/>
          <w:numId w:val="35"/>
        </w:numPr>
        <w:tabs>
          <w:tab w:val="clear" w:pos="720"/>
          <w:tab w:val="left" w:pos="709"/>
        </w:tabs>
        <w:ind w:left="0" w:firstLine="284"/>
        <w:jc w:val="both"/>
        <w:rPr>
          <w:sz w:val="28"/>
          <w:szCs w:val="28"/>
        </w:rPr>
      </w:pPr>
      <w:r>
        <w:rPr>
          <w:sz w:val="28"/>
          <w:szCs w:val="28"/>
        </w:rPr>
        <w:t xml:space="preserve">Каковы были основные тенденции мирового развития в </w:t>
      </w:r>
      <w:r>
        <w:rPr>
          <w:sz w:val="28"/>
          <w:szCs w:val="28"/>
          <w:lang w:val="en-US"/>
        </w:rPr>
        <w:t>XIX</w:t>
      </w:r>
      <w:r>
        <w:rPr>
          <w:sz w:val="28"/>
          <w:szCs w:val="28"/>
        </w:rPr>
        <w:t xml:space="preserve"> веке?</w:t>
      </w:r>
    </w:p>
    <w:p w:rsidR="001358F6" w:rsidRDefault="001358F6" w:rsidP="00A71B4A">
      <w:pPr>
        <w:numPr>
          <w:ilvl w:val="0"/>
          <w:numId w:val="35"/>
        </w:numPr>
        <w:tabs>
          <w:tab w:val="clear" w:pos="720"/>
          <w:tab w:val="left" w:pos="709"/>
        </w:tabs>
        <w:ind w:left="0" w:firstLine="284"/>
        <w:jc w:val="both"/>
        <w:rPr>
          <w:sz w:val="28"/>
          <w:szCs w:val="28"/>
        </w:rPr>
      </w:pPr>
      <w:r>
        <w:rPr>
          <w:sz w:val="28"/>
          <w:szCs w:val="28"/>
        </w:rPr>
        <w:t xml:space="preserve">Какие изменения претерпели территория и население Российской империи в </w:t>
      </w:r>
      <w:r>
        <w:rPr>
          <w:sz w:val="28"/>
          <w:szCs w:val="28"/>
          <w:lang w:val="en-US"/>
        </w:rPr>
        <w:t>XIX</w:t>
      </w:r>
      <w:r>
        <w:rPr>
          <w:sz w:val="28"/>
          <w:szCs w:val="28"/>
        </w:rPr>
        <w:t xml:space="preserve"> веке?</w:t>
      </w:r>
    </w:p>
    <w:p w:rsidR="001358F6" w:rsidRDefault="001358F6" w:rsidP="00A71B4A">
      <w:pPr>
        <w:numPr>
          <w:ilvl w:val="0"/>
          <w:numId w:val="35"/>
        </w:numPr>
        <w:tabs>
          <w:tab w:val="clear" w:pos="720"/>
          <w:tab w:val="left" w:pos="709"/>
        </w:tabs>
        <w:ind w:left="0" w:firstLine="284"/>
        <w:jc w:val="both"/>
        <w:rPr>
          <w:sz w:val="28"/>
          <w:szCs w:val="28"/>
        </w:rPr>
      </w:pPr>
      <w:r>
        <w:rPr>
          <w:sz w:val="28"/>
          <w:szCs w:val="28"/>
        </w:rPr>
        <w:t xml:space="preserve">Назовите новые явления в социально-экономической жизни страны в первой половине </w:t>
      </w:r>
      <w:r>
        <w:rPr>
          <w:sz w:val="28"/>
          <w:szCs w:val="28"/>
          <w:lang w:val="en-US"/>
        </w:rPr>
        <w:t>XIX</w:t>
      </w:r>
      <w:r>
        <w:rPr>
          <w:sz w:val="28"/>
          <w:szCs w:val="28"/>
        </w:rPr>
        <w:t xml:space="preserve"> века.</w:t>
      </w:r>
    </w:p>
    <w:p w:rsidR="001358F6" w:rsidRDefault="001358F6" w:rsidP="00A71B4A">
      <w:pPr>
        <w:numPr>
          <w:ilvl w:val="0"/>
          <w:numId w:val="35"/>
        </w:numPr>
        <w:tabs>
          <w:tab w:val="clear" w:pos="720"/>
          <w:tab w:val="left" w:pos="709"/>
        </w:tabs>
        <w:ind w:left="0" w:firstLine="284"/>
        <w:jc w:val="both"/>
        <w:rPr>
          <w:sz w:val="28"/>
          <w:szCs w:val="28"/>
        </w:rPr>
      </w:pPr>
      <w:r>
        <w:rPr>
          <w:sz w:val="28"/>
          <w:szCs w:val="28"/>
        </w:rPr>
        <w:t xml:space="preserve">Почему именно в </w:t>
      </w:r>
      <w:r>
        <w:rPr>
          <w:sz w:val="28"/>
          <w:szCs w:val="28"/>
          <w:lang w:val="en-US"/>
        </w:rPr>
        <w:t>XIX</w:t>
      </w:r>
      <w:r>
        <w:rPr>
          <w:sz w:val="28"/>
          <w:szCs w:val="28"/>
        </w:rPr>
        <w:t xml:space="preserve"> в. вопрос о крепостничестве и самодержавии остро встал как перед властями, так и перед обществом?</w:t>
      </w:r>
    </w:p>
    <w:p w:rsidR="001358F6" w:rsidRDefault="001358F6" w:rsidP="00A71B4A">
      <w:pPr>
        <w:numPr>
          <w:ilvl w:val="0"/>
          <w:numId w:val="35"/>
        </w:numPr>
        <w:tabs>
          <w:tab w:val="clear" w:pos="720"/>
          <w:tab w:val="left" w:pos="709"/>
        </w:tabs>
        <w:ind w:left="0" w:firstLine="284"/>
        <w:jc w:val="both"/>
        <w:rPr>
          <w:sz w:val="28"/>
          <w:szCs w:val="28"/>
        </w:rPr>
      </w:pPr>
      <w:r>
        <w:rPr>
          <w:sz w:val="28"/>
          <w:szCs w:val="28"/>
        </w:rPr>
        <w:t xml:space="preserve">Какие реформы были проведены в правление Александра </w:t>
      </w:r>
      <w:r>
        <w:rPr>
          <w:sz w:val="28"/>
          <w:szCs w:val="28"/>
          <w:lang w:val="en-US"/>
        </w:rPr>
        <w:t>I</w:t>
      </w:r>
      <w:r>
        <w:rPr>
          <w:sz w:val="28"/>
          <w:szCs w:val="28"/>
        </w:rPr>
        <w:t>?</w:t>
      </w:r>
    </w:p>
    <w:p w:rsidR="001358F6" w:rsidRDefault="001358F6" w:rsidP="00A71B4A">
      <w:pPr>
        <w:numPr>
          <w:ilvl w:val="0"/>
          <w:numId w:val="35"/>
        </w:numPr>
        <w:tabs>
          <w:tab w:val="clear" w:pos="720"/>
          <w:tab w:val="left" w:pos="709"/>
        </w:tabs>
        <w:ind w:left="0" w:firstLine="284"/>
        <w:jc w:val="both"/>
        <w:rPr>
          <w:sz w:val="28"/>
          <w:szCs w:val="28"/>
        </w:rPr>
      </w:pPr>
      <w:r>
        <w:rPr>
          <w:sz w:val="28"/>
          <w:szCs w:val="28"/>
        </w:rPr>
        <w:t>Каковы были и причины и последствия выступления декабристов?</w:t>
      </w:r>
    </w:p>
    <w:p w:rsidR="001358F6" w:rsidRDefault="001358F6" w:rsidP="00A71B4A">
      <w:pPr>
        <w:numPr>
          <w:ilvl w:val="0"/>
          <w:numId w:val="35"/>
        </w:numPr>
        <w:tabs>
          <w:tab w:val="clear" w:pos="720"/>
          <w:tab w:val="left" w:pos="709"/>
        </w:tabs>
        <w:ind w:left="0" w:firstLine="284"/>
        <w:jc w:val="both"/>
        <w:rPr>
          <w:sz w:val="28"/>
          <w:szCs w:val="28"/>
        </w:rPr>
      </w:pPr>
      <w:r>
        <w:rPr>
          <w:sz w:val="28"/>
          <w:szCs w:val="28"/>
        </w:rPr>
        <w:t>Как вы понимаете сущность понятия «кризис феодально-крепостнической системы»?</w:t>
      </w:r>
    </w:p>
    <w:p w:rsidR="001358F6" w:rsidRDefault="001358F6" w:rsidP="00A71B4A">
      <w:pPr>
        <w:numPr>
          <w:ilvl w:val="0"/>
          <w:numId w:val="35"/>
        </w:numPr>
        <w:tabs>
          <w:tab w:val="clear" w:pos="720"/>
          <w:tab w:val="left" w:pos="709"/>
        </w:tabs>
        <w:ind w:left="0" w:firstLine="284"/>
        <w:jc w:val="both"/>
        <w:rPr>
          <w:sz w:val="28"/>
          <w:szCs w:val="28"/>
        </w:rPr>
      </w:pPr>
      <w:r>
        <w:rPr>
          <w:sz w:val="28"/>
          <w:szCs w:val="28"/>
        </w:rPr>
        <w:t>Дайте определение понятия «промышленный переворот».</w:t>
      </w:r>
    </w:p>
    <w:p w:rsidR="001358F6" w:rsidRDefault="001358F6" w:rsidP="00A71B4A">
      <w:pPr>
        <w:numPr>
          <w:ilvl w:val="0"/>
          <w:numId w:val="35"/>
        </w:numPr>
        <w:tabs>
          <w:tab w:val="clear" w:pos="720"/>
          <w:tab w:val="left" w:pos="709"/>
        </w:tabs>
        <w:ind w:left="0" w:firstLine="284"/>
        <w:jc w:val="both"/>
        <w:rPr>
          <w:sz w:val="28"/>
          <w:szCs w:val="28"/>
        </w:rPr>
      </w:pPr>
      <w:r>
        <w:rPr>
          <w:sz w:val="28"/>
          <w:szCs w:val="28"/>
        </w:rPr>
        <w:t xml:space="preserve">Каковы особенности модернизационного процесса во второй половине </w:t>
      </w:r>
      <w:r>
        <w:rPr>
          <w:sz w:val="28"/>
          <w:szCs w:val="28"/>
          <w:lang w:val="en-US"/>
        </w:rPr>
        <w:t>XIX</w:t>
      </w:r>
      <w:r>
        <w:rPr>
          <w:sz w:val="28"/>
          <w:szCs w:val="28"/>
        </w:rPr>
        <w:t xml:space="preserve"> века?</w:t>
      </w:r>
    </w:p>
    <w:p w:rsidR="001358F6" w:rsidRDefault="001358F6" w:rsidP="00A71B4A">
      <w:pPr>
        <w:numPr>
          <w:ilvl w:val="0"/>
          <w:numId w:val="35"/>
        </w:numPr>
        <w:tabs>
          <w:tab w:val="clear" w:pos="720"/>
          <w:tab w:val="left" w:pos="709"/>
        </w:tabs>
        <w:ind w:left="0" w:firstLine="284"/>
        <w:jc w:val="both"/>
        <w:rPr>
          <w:sz w:val="28"/>
          <w:szCs w:val="28"/>
        </w:rPr>
      </w:pPr>
      <w:r>
        <w:rPr>
          <w:sz w:val="28"/>
          <w:szCs w:val="28"/>
        </w:rPr>
        <w:t xml:space="preserve">В чём суть «николаевского режима»? Охарактеризуйте основные итоги правления Николая </w:t>
      </w:r>
      <w:r>
        <w:rPr>
          <w:sz w:val="28"/>
          <w:szCs w:val="28"/>
          <w:lang w:val="en-US"/>
        </w:rPr>
        <w:t>I</w:t>
      </w:r>
      <w:r>
        <w:rPr>
          <w:sz w:val="28"/>
          <w:szCs w:val="28"/>
        </w:rPr>
        <w:t>.</w:t>
      </w:r>
    </w:p>
    <w:p w:rsidR="001358F6" w:rsidRDefault="001358F6" w:rsidP="00A71B4A">
      <w:pPr>
        <w:numPr>
          <w:ilvl w:val="0"/>
          <w:numId w:val="35"/>
        </w:numPr>
        <w:tabs>
          <w:tab w:val="clear" w:pos="720"/>
          <w:tab w:val="left" w:pos="709"/>
        </w:tabs>
        <w:ind w:left="0" w:firstLine="284"/>
        <w:jc w:val="both"/>
        <w:rPr>
          <w:sz w:val="28"/>
          <w:szCs w:val="28"/>
        </w:rPr>
      </w:pPr>
      <w:r>
        <w:rPr>
          <w:sz w:val="28"/>
          <w:szCs w:val="28"/>
        </w:rPr>
        <w:t>Что нового появилось в общественном движении России после восстания декабристов?</w:t>
      </w:r>
    </w:p>
    <w:p w:rsidR="001358F6" w:rsidRDefault="001358F6" w:rsidP="00A71B4A">
      <w:pPr>
        <w:numPr>
          <w:ilvl w:val="0"/>
          <w:numId w:val="35"/>
        </w:numPr>
        <w:tabs>
          <w:tab w:val="clear" w:pos="720"/>
          <w:tab w:val="left" w:pos="709"/>
        </w:tabs>
        <w:ind w:left="0" w:firstLine="284"/>
        <w:jc w:val="both"/>
        <w:rPr>
          <w:sz w:val="28"/>
          <w:szCs w:val="28"/>
        </w:rPr>
      </w:pPr>
      <w:r>
        <w:rPr>
          <w:sz w:val="28"/>
          <w:szCs w:val="28"/>
        </w:rPr>
        <w:t>В чем основные различия в идеях славянофилов и западников?</w:t>
      </w:r>
    </w:p>
    <w:p w:rsidR="001358F6" w:rsidRDefault="001358F6" w:rsidP="00A71B4A">
      <w:pPr>
        <w:numPr>
          <w:ilvl w:val="0"/>
          <w:numId w:val="35"/>
        </w:numPr>
        <w:tabs>
          <w:tab w:val="clear" w:pos="720"/>
          <w:tab w:val="left" w:pos="709"/>
        </w:tabs>
        <w:ind w:left="0" w:firstLine="284"/>
        <w:jc w:val="both"/>
        <w:rPr>
          <w:sz w:val="28"/>
          <w:szCs w:val="28"/>
        </w:rPr>
      </w:pPr>
      <w:r>
        <w:rPr>
          <w:sz w:val="28"/>
          <w:szCs w:val="28"/>
        </w:rPr>
        <w:t>Каковы последствия либерально-буржуазных реформ Александра II?</w:t>
      </w:r>
    </w:p>
    <w:p w:rsidR="001358F6" w:rsidRDefault="001358F6" w:rsidP="00A71B4A">
      <w:pPr>
        <w:numPr>
          <w:ilvl w:val="0"/>
          <w:numId w:val="35"/>
        </w:numPr>
        <w:tabs>
          <w:tab w:val="clear" w:pos="720"/>
          <w:tab w:val="left" w:pos="709"/>
        </w:tabs>
        <w:ind w:left="0" w:firstLine="284"/>
        <w:jc w:val="both"/>
        <w:rPr>
          <w:sz w:val="28"/>
          <w:szCs w:val="28"/>
        </w:rPr>
      </w:pPr>
      <w:r>
        <w:rPr>
          <w:sz w:val="28"/>
          <w:szCs w:val="28"/>
        </w:rPr>
        <w:t xml:space="preserve">Какое влияние на развитие России оказали контрреформы Александра </w:t>
      </w:r>
      <w:r>
        <w:rPr>
          <w:sz w:val="28"/>
          <w:szCs w:val="28"/>
          <w:lang w:val="en-US"/>
        </w:rPr>
        <w:t>III</w:t>
      </w:r>
      <w:r>
        <w:rPr>
          <w:sz w:val="28"/>
          <w:szCs w:val="28"/>
        </w:rPr>
        <w:t>?</w:t>
      </w:r>
    </w:p>
    <w:p w:rsidR="001358F6" w:rsidRDefault="001358F6" w:rsidP="00A71B4A">
      <w:pPr>
        <w:numPr>
          <w:ilvl w:val="0"/>
          <w:numId w:val="35"/>
        </w:numPr>
        <w:tabs>
          <w:tab w:val="clear" w:pos="720"/>
          <w:tab w:val="left" w:pos="709"/>
        </w:tabs>
        <w:ind w:left="0" w:firstLine="284"/>
        <w:jc w:val="both"/>
        <w:rPr>
          <w:sz w:val="28"/>
          <w:szCs w:val="28"/>
        </w:rPr>
      </w:pPr>
      <w:r>
        <w:rPr>
          <w:sz w:val="28"/>
          <w:szCs w:val="28"/>
        </w:rPr>
        <w:t xml:space="preserve">Как отразились реформы второй половины </w:t>
      </w:r>
      <w:r>
        <w:rPr>
          <w:sz w:val="28"/>
          <w:szCs w:val="28"/>
          <w:lang w:val="en-US"/>
        </w:rPr>
        <w:t>XIX</w:t>
      </w:r>
      <w:r>
        <w:rPr>
          <w:sz w:val="28"/>
          <w:szCs w:val="28"/>
        </w:rPr>
        <w:t xml:space="preserve"> в. на экономическом развитии страны? Какие новые тенденции появились в экономическом развитии России?</w:t>
      </w:r>
    </w:p>
    <w:p w:rsidR="001358F6" w:rsidRDefault="001358F6" w:rsidP="00A71B4A">
      <w:pPr>
        <w:numPr>
          <w:ilvl w:val="0"/>
          <w:numId w:val="35"/>
        </w:numPr>
        <w:tabs>
          <w:tab w:val="clear" w:pos="720"/>
          <w:tab w:val="left" w:pos="709"/>
        </w:tabs>
        <w:ind w:left="0" w:firstLine="284"/>
        <w:jc w:val="both"/>
        <w:rPr>
          <w:sz w:val="28"/>
          <w:szCs w:val="28"/>
        </w:rPr>
      </w:pPr>
      <w:r>
        <w:rPr>
          <w:sz w:val="28"/>
          <w:szCs w:val="28"/>
        </w:rPr>
        <w:t xml:space="preserve">Каковы были основные достижения России в </w:t>
      </w:r>
      <w:r>
        <w:rPr>
          <w:sz w:val="28"/>
          <w:szCs w:val="28"/>
          <w:lang w:val="en-US"/>
        </w:rPr>
        <w:t>XIX</w:t>
      </w:r>
      <w:r>
        <w:rPr>
          <w:sz w:val="28"/>
          <w:szCs w:val="28"/>
        </w:rPr>
        <w:t xml:space="preserve"> веке?</w:t>
      </w:r>
      <w:r w:rsidR="0042190A">
        <w:rPr>
          <w:sz w:val="28"/>
          <w:szCs w:val="28"/>
        </w:rPr>
        <w:t xml:space="preserve"> </w:t>
      </w:r>
      <w:r>
        <w:rPr>
          <w:sz w:val="28"/>
          <w:szCs w:val="28"/>
        </w:rPr>
        <w:t xml:space="preserve">Что нового появилось в русской культуре в </w:t>
      </w:r>
      <w:r>
        <w:rPr>
          <w:sz w:val="28"/>
          <w:szCs w:val="28"/>
          <w:lang w:val="en-US"/>
        </w:rPr>
        <w:t>XIX</w:t>
      </w:r>
      <w:r>
        <w:rPr>
          <w:sz w:val="28"/>
          <w:szCs w:val="28"/>
        </w:rPr>
        <w:t xml:space="preserve"> веке? Оцените вклад русской культуры в мировую культуру.</w:t>
      </w:r>
    </w:p>
    <w:p w:rsidR="001358F6" w:rsidRPr="00CA2A18" w:rsidRDefault="001358F6" w:rsidP="00B0121E">
      <w:pPr>
        <w:pStyle w:val="31"/>
        <w:spacing w:line="240" w:lineRule="auto"/>
        <w:ind w:firstLine="570"/>
        <w:jc w:val="center"/>
        <w:outlineLvl w:val="0"/>
        <w:rPr>
          <w:b/>
          <w:szCs w:val="28"/>
          <w:lang w:val="en-US"/>
        </w:rPr>
      </w:pPr>
      <w:r>
        <w:rPr>
          <w:b/>
          <w:szCs w:val="28"/>
        </w:rPr>
        <w:t>Тест</w:t>
      </w:r>
      <w:r w:rsidR="00CA2A18">
        <w:rPr>
          <w:b/>
          <w:szCs w:val="28"/>
        </w:rPr>
        <w:t xml:space="preserve"> </w:t>
      </w:r>
      <w:r w:rsidR="00CA2A18">
        <w:rPr>
          <w:b/>
          <w:szCs w:val="28"/>
          <w:lang w:val="en-US"/>
        </w:rPr>
        <w:t>IV</w:t>
      </w:r>
    </w:p>
    <w:p w:rsidR="001358F6" w:rsidRDefault="001358F6" w:rsidP="002A0102">
      <w:pPr>
        <w:tabs>
          <w:tab w:val="left" w:pos="570"/>
        </w:tabs>
        <w:rPr>
          <w:b/>
          <w:sz w:val="28"/>
          <w:szCs w:val="28"/>
        </w:rPr>
      </w:pPr>
      <w:r>
        <w:rPr>
          <w:b/>
          <w:sz w:val="28"/>
          <w:szCs w:val="28"/>
        </w:rPr>
        <w:t>1. Мануфактурное производство появилось в России в:</w:t>
      </w:r>
    </w:p>
    <w:p w:rsidR="001358F6" w:rsidRDefault="001358F6" w:rsidP="002A0102">
      <w:pPr>
        <w:tabs>
          <w:tab w:val="left" w:pos="570"/>
        </w:tabs>
        <w:rPr>
          <w:sz w:val="28"/>
          <w:szCs w:val="28"/>
        </w:rPr>
      </w:pPr>
      <w:r>
        <w:rPr>
          <w:sz w:val="28"/>
          <w:szCs w:val="28"/>
        </w:rPr>
        <w:t xml:space="preserve">а) XVII в.; </w:t>
      </w:r>
    </w:p>
    <w:p w:rsidR="001358F6" w:rsidRDefault="001358F6" w:rsidP="002A0102">
      <w:pPr>
        <w:tabs>
          <w:tab w:val="left" w:pos="570"/>
        </w:tabs>
        <w:rPr>
          <w:sz w:val="28"/>
          <w:szCs w:val="28"/>
        </w:rPr>
      </w:pPr>
      <w:r>
        <w:rPr>
          <w:sz w:val="28"/>
          <w:szCs w:val="28"/>
        </w:rPr>
        <w:t xml:space="preserve">б) XVI в.; </w:t>
      </w:r>
    </w:p>
    <w:p w:rsidR="001358F6" w:rsidRDefault="001358F6" w:rsidP="002A0102">
      <w:pPr>
        <w:tabs>
          <w:tab w:val="left" w:pos="570"/>
        </w:tabs>
        <w:rPr>
          <w:sz w:val="28"/>
          <w:szCs w:val="28"/>
        </w:rPr>
      </w:pPr>
      <w:r>
        <w:rPr>
          <w:sz w:val="28"/>
          <w:szCs w:val="28"/>
        </w:rPr>
        <w:t xml:space="preserve">в) XVIII в.; </w:t>
      </w:r>
    </w:p>
    <w:p w:rsidR="001358F6" w:rsidRDefault="001358F6" w:rsidP="002A0102">
      <w:pPr>
        <w:tabs>
          <w:tab w:val="left" w:pos="570"/>
        </w:tabs>
        <w:rPr>
          <w:sz w:val="28"/>
          <w:szCs w:val="28"/>
        </w:rPr>
      </w:pPr>
      <w:r>
        <w:rPr>
          <w:sz w:val="28"/>
          <w:szCs w:val="28"/>
        </w:rPr>
        <w:t>г)  XV в.</w:t>
      </w:r>
    </w:p>
    <w:p w:rsidR="001358F6" w:rsidRDefault="001358F6" w:rsidP="002A0102">
      <w:pPr>
        <w:tabs>
          <w:tab w:val="left" w:pos="570"/>
        </w:tabs>
        <w:rPr>
          <w:b/>
          <w:sz w:val="28"/>
          <w:szCs w:val="28"/>
        </w:rPr>
      </w:pPr>
      <w:r>
        <w:rPr>
          <w:b/>
          <w:sz w:val="28"/>
          <w:szCs w:val="28"/>
        </w:rPr>
        <w:t>2. Усиление хозяйственных связей и обмена товарами между разными частями страны, основанное на экономической специализации территорий, - это:</w:t>
      </w:r>
    </w:p>
    <w:p w:rsidR="001358F6" w:rsidRDefault="001358F6" w:rsidP="002A0102">
      <w:pPr>
        <w:tabs>
          <w:tab w:val="left" w:pos="570"/>
        </w:tabs>
        <w:rPr>
          <w:sz w:val="28"/>
          <w:szCs w:val="28"/>
        </w:rPr>
      </w:pPr>
      <w:r>
        <w:rPr>
          <w:sz w:val="28"/>
          <w:szCs w:val="28"/>
        </w:rPr>
        <w:t>а) всероссийский рынок;</w:t>
      </w:r>
    </w:p>
    <w:p w:rsidR="001358F6" w:rsidRDefault="001358F6" w:rsidP="002A0102">
      <w:pPr>
        <w:tabs>
          <w:tab w:val="left" w:pos="570"/>
        </w:tabs>
        <w:rPr>
          <w:sz w:val="28"/>
          <w:szCs w:val="28"/>
        </w:rPr>
      </w:pPr>
      <w:r>
        <w:rPr>
          <w:sz w:val="28"/>
          <w:szCs w:val="28"/>
        </w:rPr>
        <w:t>б) мануфактурное производство;</w:t>
      </w:r>
    </w:p>
    <w:p w:rsidR="001358F6" w:rsidRDefault="001358F6" w:rsidP="002A0102">
      <w:pPr>
        <w:tabs>
          <w:tab w:val="left" w:pos="570"/>
        </w:tabs>
        <w:rPr>
          <w:sz w:val="28"/>
          <w:szCs w:val="28"/>
        </w:rPr>
      </w:pPr>
      <w:r>
        <w:rPr>
          <w:sz w:val="28"/>
          <w:szCs w:val="28"/>
        </w:rPr>
        <w:t>в) мелкотоварное производство.</w:t>
      </w:r>
    </w:p>
    <w:p w:rsidR="001358F6" w:rsidRDefault="001358F6" w:rsidP="002A0102">
      <w:pPr>
        <w:tabs>
          <w:tab w:val="left" w:pos="570"/>
        </w:tabs>
        <w:rPr>
          <w:b/>
          <w:sz w:val="28"/>
          <w:szCs w:val="28"/>
        </w:rPr>
      </w:pPr>
      <w:r>
        <w:rPr>
          <w:b/>
          <w:sz w:val="28"/>
          <w:szCs w:val="28"/>
        </w:rPr>
        <w:t>3. Основным явлением в экономической жизни России XVII в. считается:</w:t>
      </w:r>
    </w:p>
    <w:p w:rsidR="001358F6" w:rsidRDefault="001358F6" w:rsidP="002A0102">
      <w:pPr>
        <w:tabs>
          <w:tab w:val="left" w:pos="570"/>
        </w:tabs>
        <w:rPr>
          <w:sz w:val="28"/>
          <w:szCs w:val="28"/>
        </w:rPr>
      </w:pPr>
      <w:r>
        <w:rPr>
          <w:sz w:val="28"/>
          <w:szCs w:val="28"/>
        </w:rPr>
        <w:t xml:space="preserve">а) начало промышленного переворота; </w:t>
      </w:r>
    </w:p>
    <w:p w:rsidR="001358F6" w:rsidRDefault="001358F6" w:rsidP="002A0102">
      <w:pPr>
        <w:tabs>
          <w:tab w:val="left" w:pos="570"/>
        </w:tabs>
        <w:rPr>
          <w:sz w:val="28"/>
          <w:szCs w:val="28"/>
        </w:rPr>
      </w:pPr>
      <w:r>
        <w:rPr>
          <w:sz w:val="28"/>
          <w:szCs w:val="28"/>
        </w:rPr>
        <w:t>б) формирование всероссийского рынка;</w:t>
      </w:r>
    </w:p>
    <w:p w:rsidR="001358F6" w:rsidRDefault="001358F6" w:rsidP="002A0102">
      <w:pPr>
        <w:tabs>
          <w:tab w:val="left" w:pos="570"/>
        </w:tabs>
        <w:rPr>
          <w:sz w:val="28"/>
          <w:szCs w:val="28"/>
        </w:rPr>
      </w:pPr>
      <w:r>
        <w:rPr>
          <w:sz w:val="28"/>
          <w:szCs w:val="28"/>
        </w:rPr>
        <w:t>в) расцвет мануфактурного производства;</w:t>
      </w:r>
    </w:p>
    <w:p w:rsidR="001358F6" w:rsidRDefault="001358F6" w:rsidP="002A0102">
      <w:pPr>
        <w:tabs>
          <w:tab w:val="left" w:pos="570"/>
        </w:tabs>
        <w:rPr>
          <w:sz w:val="28"/>
          <w:szCs w:val="28"/>
        </w:rPr>
      </w:pPr>
      <w:r>
        <w:rPr>
          <w:sz w:val="28"/>
          <w:szCs w:val="28"/>
        </w:rPr>
        <w:t>г) ликвидация натурального хозяйства;</w:t>
      </w:r>
    </w:p>
    <w:p w:rsidR="001358F6" w:rsidRDefault="001358F6" w:rsidP="002A0102">
      <w:pPr>
        <w:tabs>
          <w:tab w:val="left" w:pos="570"/>
        </w:tabs>
        <w:rPr>
          <w:sz w:val="28"/>
          <w:szCs w:val="28"/>
        </w:rPr>
      </w:pPr>
      <w:r>
        <w:rPr>
          <w:sz w:val="28"/>
          <w:szCs w:val="28"/>
        </w:rPr>
        <w:t>д) промышленный переворот.</w:t>
      </w:r>
    </w:p>
    <w:p w:rsidR="001358F6" w:rsidRDefault="001358F6" w:rsidP="002A0102">
      <w:pPr>
        <w:tabs>
          <w:tab w:val="left" w:pos="570"/>
        </w:tabs>
        <w:rPr>
          <w:b/>
          <w:sz w:val="28"/>
          <w:szCs w:val="28"/>
        </w:rPr>
      </w:pPr>
      <w:r>
        <w:rPr>
          <w:b/>
          <w:sz w:val="28"/>
          <w:szCs w:val="28"/>
        </w:rPr>
        <w:t>4. Производство, основанное на разделении труда и ручной ремесленной технике, называется:</w:t>
      </w:r>
    </w:p>
    <w:p w:rsidR="001358F6" w:rsidRDefault="001358F6" w:rsidP="002A0102">
      <w:pPr>
        <w:tabs>
          <w:tab w:val="left" w:pos="570"/>
        </w:tabs>
        <w:rPr>
          <w:sz w:val="28"/>
          <w:szCs w:val="28"/>
        </w:rPr>
      </w:pPr>
      <w:r>
        <w:rPr>
          <w:sz w:val="28"/>
          <w:szCs w:val="28"/>
        </w:rPr>
        <w:t>а) фабрикой;</w:t>
      </w:r>
    </w:p>
    <w:p w:rsidR="001358F6" w:rsidRDefault="001358F6" w:rsidP="002A0102">
      <w:pPr>
        <w:tabs>
          <w:tab w:val="left" w:pos="570"/>
        </w:tabs>
        <w:rPr>
          <w:sz w:val="28"/>
          <w:szCs w:val="28"/>
        </w:rPr>
      </w:pPr>
      <w:r>
        <w:rPr>
          <w:sz w:val="28"/>
          <w:szCs w:val="28"/>
        </w:rPr>
        <w:t xml:space="preserve">б) мануфактурой; </w:t>
      </w:r>
    </w:p>
    <w:p w:rsidR="001358F6" w:rsidRDefault="001358F6" w:rsidP="002A0102">
      <w:pPr>
        <w:tabs>
          <w:tab w:val="left" w:pos="570"/>
        </w:tabs>
        <w:rPr>
          <w:sz w:val="28"/>
          <w:szCs w:val="28"/>
        </w:rPr>
      </w:pPr>
      <w:r>
        <w:rPr>
          <w:sz w:val="28"/>
          <w:szCs w:val="28"/>
        </w:rPr>
        <w:t xml:space="preserve">в) цехом; </w:t>
      </w:r>
    </w:p>
    <w:p w:rsidR="001358F6" w:rsidRDefault="001358F6" w:rsidP="002A0102">
      <w:pPr>
        <w:tabs>
          <w:tab w:val="left" w:pos="570"/>
        </w:tabs>
        <w:rPr>
          <w:sz w:val="28"/>
          <w:szCs w:val="28"/>
        </w:rPr>
      </w:pPr>
      <w:r>
        <w:rPr>
          <w:sz w:val="28"/>
          <w:szCs w:val="28"/>
        </w:rPr>
        <w:t>г) заводом.</w:t>
      </w:r>
    </w:p>
    <w:p w:rsidR="001358F6" w:rsidRDefault="001358F6" w:rsidP="002A0102">
      <w:pPr>
        <w:tabs>
          <w:tab w:val="left" w:pos="570"/>
        </w:tabs>
        <w:rPr>
          <w:b/>
          <w:sz w:val="28"/>
          <w:szCs w:val="28"/>
        </w:rPr>
      </w:pPr>
      <w:r>
        <w:rPr>
          <w:b/>
          <w:sz w:val="28"/>
          <w:szCs w:val="28"/>
        </w:rPr>
        <w:t xml:space="preserve">5. Для экономического развития России в XVII – </w:t>
      </w:r>
      <w:r>
        <w:rPr>
          <w:b/>
          <w:sz w:val="28"/>
          <w:szCs w:val="28"/>
          <w:lang w:val="en-US"/>
        </w:rPr>
        <w:t>XVIII</w:t>
      </w:r>
      <w:r>
        <w:rPr>
          <w:b/>
          <w:sz w:val="28"/>
          <w:szCs w:val="28"/>
        </w:rPr>
        <w:t xml:space="preserve"> вв. не было характерно:</w:t>
      </w:r>
    </w:p>
    <w:p w:rsidR="001358F6" w:rsidRDefault="001358F6" w:rsidP="002A0102">
      <w:pPr>
        <w:tabs>
          <w:tab w:val="left" w:pos="570"/>
        </w:tabs>
        <w:rPr>
          <w:sz w:val="28"/>
          <w:szCs w:val="28"/>
        </w:rPr>
      </w:pPr>
      <w:r>
        <w:rPr>
          <w:sz w:val="28"/>
          <w:szCs w:val="28"/>
        </w:rPr>
        <w:t>а) формирование всероссийского рынка;</w:t>
      </w:r>
    </w:p>
    <w:p w:rsidR="001358F6" w:rsidRDefault="001358F6" w:rsidP="002A0102">
      <w:pPr>
        <w:tabs>
          <w:tab w:val="left" w:pos="570"/>
        </w:tabs>
        <w:rPr>
          <w:sz w:val="28"/>
          <w:szCs w:val="28"/>
        </w:rPr>
      </w:pPr>
      <w:r>
        <w:rPr>
          <w:sz w:val="28"/>
          <w:szCs w:val="28"/>
        </w:rPr>
        <w:t>б) зарождение мануфактурного производства;</w:t>
      </w:r>
    </w:p>
    <w:p w:rsidR="001358F6" w:rsidRDefault="001358F6" w:rsidP="002A0102">
      <w:pPr>
        <w:tabs>
          <w:tab w:val="left" w:pos="570"/>
        </w:tabs>
        <w:rPr>
          <w:sz w:val="28"/>
          <w:szCs w:val="28"/>
        </w:rPr>
      </w:pPr>
      <w:r>
        <w:rPr>
          <w:sz w:val="28"/>
          <w:szCs w:val="28"/>
        </w:rPr>
        <w:t>в) появление мелкотоварного производства;</w:t>
      </w:r>
    </w:p>
    <w:p w:rsidR="001358F6" w:rsidRDefault="001358F6" w:rsidP="002A0102">
      <w:pPr>
        <w:tabs>
          <w:tab w:val="left" w:pos="570"/>
        </w:tabs>
        <w:rPr>
          <w:sz w:val="28"/>
          <w:szCs w:val="28"/>
        </w:rPr>
      </w:pPr>
      <w:r>
        <w:rPr>
          <w:sz w:val="28"/>
          <w:szCs w:val="28"/>
        </w:rPr>
        <w:t>г) формирование рынка свободной рабочей силы.</w:t>
      </w:r>
    </w:p>
    <w:p w:rsidR="001358F6" w:rsidRDefault="001358F6" w:rsidP="002A0102">
      <w:pPr>
        <w:tabs>
          <w:tab w:val="left" w:pos="570"/>
        </w:tabs>
        <w:rPr>
          <w:b/>
          <w:sz w:val="28"/>
          <w:szCs w:val="28"/>
        </w:rPr>
      </w:pPr>
      <w:r>
        <w:rPr>
          <w:b/>
          <w:sz w:val="28"/>
          <w:szCs w:val="28"/>
        </w:rPr>
        <w:t>6. Какие мероприятия правительства первой половины XIX в. связаны с именем М. Сперанского:</w:t>
      </w:r>
    </w:p>
    <w:p w:rsidR="001358F6" w:rsidRDefault="001358F6" w:rsidP="002A0102">
      <w:pPr>
        <w:tabs>
          <w:tab w:val="left" w:pos="570"/>
        </w:tabs>
        <w:rPr>
          <w:sz w:val="28"/>
          <w:szCs w:val="28"/>
        </w:rPr>
      </w:pPr>
      <w:r>
        <w:rPr>
          <w:sz w:val="28"/>
          <w:szCs w:val="28"/>
        </w:rPr>
        <w:t>а) реформа управления государственными крестьянами;</w:t>
      </w:r>
    </w:p>
    <w:p w:rsidR="001358F6" w:rsidRDefault="001358F6" w:rsidP="002A0102">
      <w:pPr>
        <w:tabs>
          <w:tab w:val="left" w:pos="570"/>
        </w:tabs>
        <w:rPr>
          <w:sz w:val="28"/>
          <w:szCs w:val="28"/>
        </w:rPr>
      </w:pPr>
      <w:r>
        <w:rPr>
          <w:sz w:val="28"/>
          <w:szCs w:val="28"/>
        </w:rPr>
        <w:t>б) учреждение Государственного Совета;</w:t>
      </w:r>
    </w:p>
    <w:p w:rsidR="001358F6" w:rsidRDefault="001358F6" w:rsidP="002A0102">
      <w:pPr>
        <w:tabs>
          <w:tab w:val="left" w:pos="570"/>
        </w:tabs>
        <w:rPr>
          <w:sz w:val="28"/>
          <w:szCs w:val="28"/>
        </w:rPr>
      </w:pPr>
      <w:r>
        <w:rPr>
          <w:sz w:val="28"/>
          <w:szCs w:val="28"/>
        </w:rPr>
        <w:t>в) создание военных поселений;</w:t>
      </w:r>
    </w:p>
    <w:p w:rsidR="001358F6" w:rsidRDefault="001358F6" w:rsidP="002A0102">
      <w:pPr>
        <w:tabs>
          <w:tab w:val="left" w:pos="570"/>
        </w:tabs>
        <w:rPr>
          <w:sz w:val="28"/>
          <w:szCs w:val="28"/>
        </w:rPr>
      </w:pPr>
      <w:r>
        <w:rPr>
          <w:sz w:val="28"/>
          <w:szCs w:val="28"/>
        </w:rPr>
        <w:t>г) кодификация законодательства;</w:t>
      </w:r>
    </w:p>
    <w:p w:rsidR="001358F6" w:rsidRDefault="001358F6" w:rsidP="002A0102">
      <w:pPr>
        <w:tabs>
          <w:tab w:val="left" w:pos="570"/>
        </w:tabs>
        <w:rPr>
          <w:sz w:val="28"/>
          <w:szCs w:val="28"/>
        </w:rPr>
      </w:pPr>
      <w:r>
        <w:rPr>
          <w:sz w:val="28"/>
          <w:szCs w:val="28"/>
        </w:rPr>
        <w:t>д) введение экзамена на получение некоторых классных чинов.</w:t>
      </w:r>
    </w:p>
    <w:p w:rsidR="001358F6" w:rsidRDefault="001358F6" w:rsidP="002A0102">
      <w:pPr>
        <w:tabs>
          <w:tab w:val="left" w:pos="570"/>
        </w:tabs>
        <w:rPr>
          <w:b/>
          <w:sz w:val="28"/>
          <w:szCs w:val="28"/>
        </w:rPr>
      </w:pPr>
      <w:r>
        <w:rPr>
          <w:b/>
          <w:sz w:val="28"/>
          <w:szCs w:val="28"/>
        </w:rPr>
        <w:t>7. Разработка проектов и проведение либеральных реформ в России были связаны с императорами:</w:t>
      </w:r>
    </w:p>
    <w:p w:rsidR="001358F6" w:rsidRDefault="001358F6" w:rsidP="002A0102">
      <w:pPr>
        <w:tabs>
          <w:tab w:val="left" w:pos="570"/>
        </w:tabs>
        <w:rPr>
          <w:sz w:val="28"/>
          <w:szCs w:val="28"/>
        </w:rPr>
      </w:pPr>
      <w:r>
        <w:rPr>
          <w:sz w:val="28"/>
          <w:szCs w:val="28"/>
        </w:rPr>
        <w:t>а) Павлом I и Александром III;</w:t>
      </w:r>
    </w:p>
    <w:p w:rsidR="001358F6" w:rsidRDefault="001358F6" w:rsidP="002A0102">
      <w:pPr>
        <w:tabs>
          <w:tab w:val="left" w:pos="570"/>
        </w:tabs>
        <w:rPr>
          <w:sz w:val="28"/>
          <w:szCs w:val="28"/>
        </w:rPr>
      </w:pPr>
      <w:r>
        <w:rPr>
          <w:sz w:val="28"/>
          <w:szCs w:val="28"/>
        </w:rPr>
        <w:t>б) Александром I и Александром II;</w:t>
      </w:r>
    </w:p>
    <w:p w:rsidR="001358F6" w:rsidRDefault="001358F6" w:rsidP="002A0102">
      <w:pPr>
        <w:tabs>
          <w:tab w:val="left" w:pos="570"/>
        </w:tabs>
        <w:rPr>
          <w:sz w:val="28"/>
          <w:szCs w:val="28"/>
        </w:rPr>
      </w:pPr>
      <w:r>
        <w:rPr>
          <w:sz w:val="28"/>
          <w:szCs w:val="28"/>
        </w:rPr>
        <w:t>в) Николаем I и Александром III;</w:t>
      </w:r>
    </w:p>
    <w:p w:rsidR="001358F6" w:rsidRDefault="001358F6" w:rsidP="002A0102">
      <w:pPr>
        <w:tabs>
          <w:tab w:val="left" w:pos="570"/>
        </w:tabs>
        <w:rPr>
          <w:sz w:val="28"/>
          <w:szCs w:val="28"/>
        </w:rPr>
      </w:pPr>
      <w:r>
        <w:rPr>
          <w:sz w:val="28"/>
          <w:szCs w:val="28"/>
        </w:rPr>
        <w:t>г) Александром II и Павлом I.</w:t>
      </w:r>
    </w:p>
    <w:p w:rsidR="001358F6" w:rsidRDefault="001358F6" w:rsidP="002A0102">
      <w:pPr>
        <w:tabs>
          <w:tab w:val="center" w:pos="-709"/>
          <w:tab w:val="center" w:pos="-567"/>
          <w:tab w:val="center" w:pos="-284"/>
          <w:tab w:val="left" w:pos="570"/>
        </w:tabs>
        <w:ind w:right="-1"/>
        <w:jc w:val="both"/>
        <w:rPr>
          <w:b/>
          <w:color w:val="000000"/>
          <w:sz w:val="28"/>
          <w:szCs w:val="28"/>
        </w:rPr>
      </w:pPr>
      <w:r>
        <w:rPr>
          <w:b/>
          <w:color w:val="000000"/>
          <w:sz w:val="28"/>
          <w:szCs w:val="28"/>
        </w:rPr>
        <w:t xml:space="preserve">8. Развитие России в годы царствования Николая </w:t>
      </w:r>
      <w:r>
        <w:rPr>
          <w:b/>
          <w:color w:val="000000"/>
          <w:sz w:val="28"/>
          <w:szCs w:val="28"/>
          <w:lang w:val="en-US"/>
        </w:rPr>
        <w:t>I</w:t>
      </w:r>
      <w:r>
        <w:rPr>
          <w:b/>
          <w:color w:val="000000"/>
          <w:sz w:val="28"/>
          <w:szCs w:val="28"/>
        </w:rPr>
        <w:t xml:space="preserve"> можно определить как:</w:t>
      </w:r>
    </w:p>
    <w:p w:rsidR="001358F6" w:rsidRDefault="001358F6" w:rsidP="002A0102">
      <w:pPr>
        <w:tabs>
          <w:tab w:val="center" w:pos="-709"/>
          <w:tab w:val="center" w:pos="-567"/>
          <w:tab w:val="center" w:pos="-284"/>
          <w:tab w:val="left" w:pos="570"/>
        </w:tabs>
        <w:ind w:right="-1"/>
        <w:jc w:val="both"/>
        <w:rPr>
          <w:color w:val="000000"/>
          <w:sz w:val="28"/>
          <w:szCs w:val="28"/>
        </w:rPr>
      </w:pPr>
      <w:r>
        <w:rPr>
          <w:color w:val="000000"/>
          <w:sz w:val="28"/>
          <w:szCs w:val="28"/>
        </w:rPr>
        <w:t>а) контрреформы;</w:t>
      </w:r>
    </w:p>
    <w:p w:rsidR="001358F6" w:rsidRDefault="001358F6" w:rsidP="002A0102">
      <w:pPr>
        <w:tabs>
          <w:tab w:val="center" w:pos="-709"/>
          <w:tab w:val="center" w:pos="-567"/>
          <w:tab w:val="center" w:pos="-284"/>
          <w:tab w:val="left" w:pos="570"/>
        </w:tabs>
        <w:ind w:right="-1"/>
        <w:jc w:val="both"/>
        <w:rPr>
          <w:color w:val="000000"/>
          <w:sz w:val="28"/>
          <w:szCs w:val="28"/>
        </w:rPr>
      </w:pPr>
      <w:r>
        <w:rPr>
          <w:color w:val="000000"/>
          <w:sz w:val="28"/>
          <w:szCs w:val="28"/>
        </w:rPr>
        <w:t xml:space="preserve">б) «революцию сверху»; </w:t>
      </w:r>
    </w:p>
    <w:p w:rsidR="001358F6" w:rsidRDefault="001358F6" w:rsidP="002A0102">
      <w:pPr>
        <w:tabs>
          <w:tab w:val="center" w:pos="-709"/>
          <w:tab w:val="center" w:pos="-567"/>
          <w:tab w:val="center" w:pos="-284"/>
          <w:tab w:val="left" w:pos="570"/>
        </w:tabs>
        <w:ind w:right="-1"/>
        <w:jc w:val="both"/>
        <w:rPr>
          <w:color w:val="000000"/>
          <w:sz w:val="28"/>
          <w:szCs w:val="28"/>
        </w:rPr>
      </w:pPr>
      <w:r>
        <w:rPr>
          <w:color w:val="000000"/>
          <w:sz w:val="28"/>
          <w:szCs w:val="28"/>
        </w:rPr>
        <w:t xml:space="preserve">в) Великие реформы;     </w:t>
      </w:r>
    </w:p>
    <w:p w:rsidR="001358F6" w:rsidRDefault="001358F6" w:rsidP="002A0102">
      <w:pPr>
        <w:tabs>
          <w:tab w:val="center" w:pos="-709"/>
          <w:tab w:val="center" w:pos="-567"/>
          <w:tab w:val="center" w:pos="-284"/>
          <w:tab w:val="left" w:pos="570"/>
        </w:tabs>
        <w:ind w:right="-1"/>
        <w:jc w:val="both"/>
        <w:rPr>
          <w:color w:val="000000"/>
          <w:sz w:val="28"/>
          <w:szCs w:val="28"/>
        </w:rPr>
      </w:pPr>
      <w:r>
        <w:rPr>
          <w:color w:val="000000"/>
          <w:sz w:val="28"/>
          <w:szCs w:val="28"/>
        </w:rPr>
        <w:t>г) стагнация.</w:t>
      </w:r>
    </w:p>
    <w:p w:rsidR="001358F6" w:rsidRDefault="001358F6" w:rsidP="002A0102">
      <w:pPr>
        <w:tabs>
          <w:tab w:val="left" w:pos="570"/>
        </w:tabs>
        <w:jc w:val="both"/>
        <w:rPr>
          <w:b/>
          <w:sz w:val="28"/>
          <w:szCs w:val="28"/>
        </w:rPr>
      </w:pPr>
      <w:r>
        <w:rPr>
          <w:b/>
          <w:sz w:val="28"/>
          <w:szCs w:val="28"/>
        </w:rPr>
        <w:t>9. Важнейшим следствием отмены крепостного права в России стал (-о):</w:t>
      </w:r>
    </w:p>
    <w:p w:rsidR="001358F6" w:rsidRDefault="001358F6" w:rsidP="002A0102">
      <w:pPr>
        <w:tabs>
          <w:tab w:val="left" w:pos="570"/>
        </w:tabs>
        <w:jc w:val="both"/>
        <w:rPr>
          <w:sz w:val="28"/>
          <w:szCs w:val="28"/>
        </w:rPr>
      </w:pPr>
      <w:r>
        <w:rPr>
          <w:sz w:val="28"/>
          <w:szCs w:val="28"/>
        </w:rPr>
        <w:t>а) развал экономики страны;</w:t>
      </w:r>
    </w:p>
    <w:p w:rsidR="001358F6" w:rsidRDefault="001358F6" w:rsidP="002A0102">
      <w:pPr>
        <w:tabs>
          <w:tab w:val="left" w:pos="570"/>
        </w:tabs>
        <w:jc w:val="both"/>
        <w:rPr>
          <w:sz w:val="28"/>
          <w:szCs w:val="28"/>
        </w:rPr>
      </w:pPr>
      <w:r>
        <w:rPr>
          <w:sz w:val="28"/>
          <w:szCs w:val="28"/>
        </w:rPr>
        <w:t xml:space="preserve">б) внешнеполитическое ослабление страны; </w:t>
      </w:r>
    </w:p>
    <w:p w:rsidR="001358F6" w:rsidRDefault="001358F6" w:rsidP="002A0102">
      <w:pPr>
        <w:tabs>
          <w:tab w:val="left" w:pos="570"/>
        </w:tabs>
        <w:jc w:val="both"/>
        <w:rPr>
          <w:sz w:val="28"/>
          <w:szCs w:val="28"/>
        </w:rPr>
      </w:pPr>
      <w:r>
        <w:rPr>
          <w:sz w:val="28"/>
          <w:szCs w:val="28"/>
        </w:rPr>
        <w:t>в) политическое усиление самодержавия;</w:t>
      </w:r>
    </w:p>
    <w:p w:rsidR="001358F6" w:rsidRDefault="001358F6" w:rsidP="002A0102">
      <w:pPr>
        <w:tabs>
          <w:tab w:val="left" w:pos="570"/>
        </w:tabs>
        <w:jc w:val="both"/>
        <w:rPr>
          <w:sz w:val="28"/>
          <w:szCs w:val="28"/>
        </w:rPr>
      </w:pPr>
      <w:r>
        <w:rPr>
          <w:sz w:val="28"/>
          <w:szCs w:val="28"/>
        </w:rPr>
        <w:t>г) создание рынка вольнонаемного труда.</w:t>
      </w:r>
    </w:p>
    <w:p w:rsidR="001358F6" w:rsidRDefault="001358F6" w:rsidP="002A0102">
      <w:pPr>
        <w:shd w:val="clear" w:color="auto" w:fill="FFFFFF"/>
        <w:tabs>
          <w:tab w:val="left" w:pos="570"/>
          <w:tab w:val="left" w:pos="3422"/>
        </w:tabs>
        <w:rPr>
          <w:b/>
          <w:color w:val="000000"/>
          <w:sz w:val="28"/>
          <w:szCs w:val="28"/>
        </w:rPr>
      </w:pPr>
      <w:r>
        <w:rPr>
          <w:b/>
          <w:color w:val="000000"/>
          <w:sz w:val="28"/>
          <w:szCs w:val="28"/>
        </w:rPr>
        <w:t xml:space="preserve">10. В царствование Александра </w:t>
      </w:r>
      <w:r>
        <w:rPr>
          <w:b/>
          <w:color w:val="000000"/>
          <w:sz w:val="28"/>
          <w:szCs w:val="28"/>
          <w:lang w:val="en-US"/>
        </w:rPr>
        <w:t>III</w:t>
      </w:r>
      <w:r>
        <w:rPr>
          <w:b/>
          <w:color w:val="000000"/>
          <w:sz w:val="28"/>
          <w:szCs w:val="28"/>
        </w:rPr>
        <w:t>:</w:t>
      </w:r>
    </w:p>
    <w:p w:rsidR="001358F6" w:rsidRDefault="001358F6" w:rsidP="002A0102">
      <w:pPr>
        <w:shd w:val="clear" w:color="auto" w:fill="FFFFFF"/>
        <w:tabs>
          <w:tab w:val="left" w:pos="570"/>
          <w:tab w:val="left" w:pos="3422"/>
        </w:tabs>
        <w:rPr>
          <w:color w:val="000000"/>
          <w:sz w:val="28"/>
          <w:szCs w:val="28"/>
        </w:rPr>
      </w:pPr>
      <w:r>
        <w:rPr>
          <w:color w:val="000000"/>
          <w:sz w:val="28"/>
          <w:szCs w:val="28"/>
        </w:rPr>
        <w:t>а</w:t>
      </w:r>
      <w:r>
        <w:rPr>
          <w:smallCaps/>
          <w:color w:val="000000"/>
          <w:sz w:val="28"/>
          <w:szCs w:val="28"/>
        </w:rPr>
        <w:t xml:space="preserve">) </w:t>
      </w:r>
      <w:r>
        <w:rPr>
          <w:color w:val="000000"/>
          <w:sz w:val="28"/>
          <w:szCs w:val="28"/>
        </w:rPr>
        <w:t xml:space="preserve">вышел циркуляр о «кухаркиных детях»; </w:t>
      </w:r>
    </w:p>
    <w:p w:rsidR="001358F6" w:rsidRDefault="001358F6" w:rsidP="002A0102">
      <w:pPr>
        <w:shd w:val="clear" w:color="auto" w:fill="FFFFFF"/>
        <w:tabs>
          <w:tab w:val="left" w:pos="570"/>
          <w:tab w:val="left" w:pos="3422"/>
        </w:tabs>
        <w:rPr>
          <w:color w:val="000000"/>
          <w:sz w:val="28"/>
          <w:szCs w:val="28"/>
        </w:rPr>
      </w:pPr>
      <w:r>
        <w:rPr>
          <w:color w:val="000000"/>
          <w:sz w:val="28"/>
          <w:szCs w:val="28"/>
        </w:rPr>
        <w:t>б) основан Царскосельский лицей;</w:t>
      </w:r>
    </w:p>
    <w:p w:rsidR="001358F6" w:rsidRDefault="001358F6" w:rsidP="002A0102">
      <w:pPr>
        <w:shd w:val="clear" w:color="auto" w:fill="FFFFFF"/>
        <w:tabs>
          <w:tab w:val="left" w:pos="570"/>
          <w:tab w:val="left" w:pos="3422"/>
        </w:tabs>
        <w:rPr>
          <w:color w:val="000000"/>
          <w:sz w:val="28"/>
          <w:szCs w:val="28"/>
        </w:rPr>
      </w:pPr>
      <w:r>
        <w:rPr>
          <w:color w:val="000000"/>
          <w:sz w:val="28"/>
          <w:szCs w:val="28"/>
        </w:rPr>
        <w:t xml:space="preserve">в) основан Московский университет; </w:t>
      </w:r>
    </w:p>
    <w:p w:rsidR="001358F6" w:rsidRDefault="001358F6" w:rsidP="002A0102">
      <w:pPr>
        <w:shd w:val="clear" w:color="auto" w:fill="FFFFFF"/>
        <w:tabs>
          <w:tab w:val="left" w:pos="570"/>
          <w:tab w:val="left" w:pos="3422"/>
        </w:tabs>
        <w:rPr>
          <w:color w:val="000000"/>
          <w:sz w:val="28"/>
          <w:szCs w:val="28"/>
        </w:rPr>
      </w:pPr>
      <w:r>
        <w:rPr>
          <w:color w:val="000000"/>
          <w:sz w:val="28"/>
          <w:szCs w:val="28"/>
        </w:rPr>
        <w:t>г) издан «чугунный» цензурный устав.</w:t>
      </w:r>
    </w:p>
    <w:p w:rsidR="001358F6" w:rsidRDefault="001358F6" w:rsidP="00B0121E">
      <w:pPr>
        <w:pStyle w:val="31"/>
        <w:tabs>
          <w:tab w:val="left" w:pos="399"/>
        </w:tabs>
        <w:spacing w:line="240" w:lineRule="auto"/>
        <w:ind w:firstLine="570"/>
        <w:jc w:val="center"/>
        <w:outlineLvl w:val="0"/>
        <w:rPr>
          <w:b/>
          <w:szCs w:val="28"/>
        </w:rPr>
      </w:pPr>
      <w:r>
        <w:rPr>
          <w:b/>
          <w:szCs w:val="28"/>
        </w:rPr>
        <w:t>Рекомендуемая литература</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 xml:space="preserve">Балязин В.Н. Император Александр </w:t>
      </w:r>
      <w:r w:rsidRPr="002A0102">
        <w:rPr>
          <w:sz w:val="28"/>
          <w:szCs w:val="28"/>
          <w:lang w:val="en-US"/>
        </w:rPr>
        <w:t>I</w:t>
      </w:r>
      <w:r w:rsidRPr="002A0102">
        <w:rPr>
          <w:sz w:val="28"/>
          <w:szCs w:val="28"/>
        </w:rPr>
        <w:t>. – М., 1999.</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Бердяев Н. Судьба России. – М., 1990.</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Благова Т.И. Родоначальники славянофильства А.С. Хомяков и И.В. Кириевский. – М., 1995.</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 xml:space="preserve">Борисова Е.А. Русская культура второй половины </w:t>
      </w:r>
      <w:r w:rsidRPr="002A0102">
        <w:rPr>
          <w:sz w:val="28"/>
          <w:szCs w:val="28"/>
          <w:lang w:val="en-US"/>
        </w:rPr>
        <w:t>XIX</w:t>
      </w:r>
      <w:r w:rsidRPr="002A0102">
        <w:rPr>
          <w:sz w:val="28"/>
          <w:szCs w:val="28"/>
        </w:rPr>
        <w:t xml:space="preserve"> века. – М., 1991.</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 xml:space="preserve">Боханов А.Н. Император Александр </w:t>
      </w:r>
      <w:r w:rsidRPr="002A0102">
        <w:rPr>
          <w:sz w:val="28"/>
          <w:szCs w:val="28"/>
          <w:lang w:val="en-US"/>
        </w:rPr>
        <w:t>III</w:t>
      </w:r>
      <w:r w:rsidRPr="002A0102">
        <w:rPr>
          <w:sz w:val="28"/>
          <w:szCs w:val="28"/>
        </w:rPr>
        <w:t>. – М., 1998.</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Буганов В.И., Преображенский А.А., Тихонов Ю.А. Эволюция феодализма в России. Социально-экономические проблемы. – М., 1980.</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 xml:space="preserve">Введенский Р.М. Экономическая политика самодержавия в конце </w:t>
      </w:r>
      <w:r w:rsidRPr="002A0102">
        <w:rPr>
          <w:sz w:val="28"/>
          <w:szCs w:val="28"/>
          <w:lang w:val="en-US"/>
        </w:rPr>
        <w:t>XVIII</w:t>
      </w:r>
      <w:r w:rsidRPr="002A0102">
        <w:rPr>
          <w:sz w:val="28"/>
          <w:szCs w:val="28"/>
        </w:rPr>
        <w:t xml:space="preserve"> – первой половине </w:t>
      </w:r>
      <w:r w:rsidRPr="002A0102">
        <w:rPr>
          <w:sz w:val="28"/>
          <w:szCs w:val="28"/>
          <w:lang w:val="en-US"/>
        </w:rPr>
        <w:t>XIX</w:t>
      </w:r>
      <w:r w:rsidRPr="002A0102">
        <w:rPr>
          <w:sz w:val="28"/>
          <w:szCs w:val="28"/>
        </w:rPr>
        <w:t xml:space="preserve"> вв. – М., 1993.</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Великие реформы в России: 1856 – 1874 гг. – М., 1992.</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Гавлин М.Л. Российские предприниматели и меценаты. – М.: Дрофа, 2005.</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Захарова Л.Г. Самодержавие и отмена крепостного права в России. – М., 1984.</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История России в портретах государственных и политических деятелей. – М.: Омега, 2002.</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Йосифова Б. Декабристы. – М., 1989.</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Карацуба И.В., Курукин И.В., Соколов Н.П. Выбирая свою историю. «Развилки» на пути России: от Рюриковичей до олигархов. – М.: Колибри, 2005.</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Кюстин Астольф де. Николаевская Россия. – М., 2003.</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Левандовский А.А. Время Грановского: у истоков формирования русской интеллигенции. – М., 1990.</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Литвак Б.Г. Переворот 1861 г. в России: почему не реализовалась реформаторская альтернатива? – М., 1991.</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 xml:space="preserve">Ляшенко Л.М. Царь-освободитель: Жизнь и деяния Александра </w:t>
      </w:r>
      <w:r w:rsidRPr="002A0102">
        <w:rPr>
          <w:sz w:val="28"/>
          <w:szCs w:val="28"/>
          <w:lang w:val="en-US"/>
        </w:rPr>
        <w:t>II</w:t>
      </w:r>
      <w:r w:rsidRPr="002A0102">
        <w:rPr>
          <w:sz w:val="28"/>
          <w:szCs w:val="28"/>
        </w:rPr>
        <w:t>. – М., 1994.</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Пантин И.К., Плимак Е.Г., Хорос В.Г. Революционная традиция в России. – М., 1986.</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Пирумова Н.М. Социальная доктрина М.А. Бакунина. – М., 1990.</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 xml:space="preserve">Платонов С.Ф. Учебник русской истории. </w:t>
      </w:r>
      <w:r w:rsidR="00FB0D59">
        <w:rPr>
          <w:sz w:val="28"/>
          <w:szCs w:val="28"/>
        </w:rPr>
        <w:t xml:space="preserve">- </w:t>
      </w:r>
      <w:r w:rsidRPr="002A0102">
        <w:rPr>
          <w:sz w:val="28"/>
          <w:szCs w:val="28"/>
        </w:rPr>
        <w:t>Спб.: Наука, 1993.</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Пушкарев С.Г. Обзор русской истории. М.: Наука, 1991.</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 xml:space="preserve">Россия в </w:t>
      </w:r>
      <w:r w:rsidRPr="002A0102">
        <w:rPr>
          <w:sz w:val="28"/>
          <w:szCs w:val="28"/>
          <w:lang w:val="en-US"/>
        </w:rPr>
        <w:t>XIX</w:t>
      </w:r>
      <w:r w:rsidRPr="002A0102">
        <w:rPr>
          <w:sz w:val="28"/>
          <w:szCs w:val="28"/>
        </w:rPr>
        <w:t xml:space="preserve"> – </w:t>
      </w:r>
      <w:r w:rsidRPr="002A0102">
        <w:rPr>
          <w:sz w:val="28"/>
          <w:szCs w:val="28"/>
          <w:lang w:val="en-US"/>
        </w:rPr>
        <w:t>XX</w:t>
      </w:r>
      <w:r w:rsidRPr="002A0102">
        <w:rPr>
          <w:sz w:val="28"/>
          <w:szCs w:val="28"/>
        </w:rPr>
        <w:t xml:space="preserve"> вв. Взгляд зарубежных историков. – М., 1996.</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 xml:space="preserve">Русская художественная культура второй половины </w:t>
      </w:r>
      <w:r w:rsidRPr="002A0102">
        <w:rPr>
          <w:sz w:val="28"/>
          <w:szCs w:val="28"/>
          <w:lang w:val="en-US"/>
        </w:rPr>
        <w:t>XIX</w:t>
      </w:r>
      <w:r w:rsidRPr="002A0102">
        <w:rPr>
          <w:sz w:val="28"/>
          <w:szCs w:val="28"/>
        </w:rPr>
        <w:t xml:space="preserve"> в. – М., 1991.</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Сандулов Ю.А. История России: народ и власть. – СПб, 1997.</w:t>
      </w:r>
    </w:p>
    <w:p w:rsidR="001358F6" w:rsidRPr="002A0102" w:rsidRDefault="001358F6" w:rsidP="00A71B4A">
      <w:pPr>
        <w:numPr>
          <w:ilvl w:val="0"/>
          <w:numId w:val="11"/>
        </w:numPr>
        <w:tabs>
          <w:tab w:val="clear" w:pos="720"/>
          <w:tab w:val="left" w:pos="709"/>
        </w:tabs>
        <w:ind w:left="0" w:firstLine="284"/>
        <w:jc w:val="both"/>
        <w:rPr>
          <w:sz w:val="28"/>
          <w:szCs w:val="28"/>
        </w:rPr>
      </w:pPr>
      <w:r w:rsidRPr="002A0102">
        <w:rPr>
          <w:sz w:val="28"/>
          <w:szCs w:val="28"/>
        </w:rPr>
        <w:t>Сарабьянов Д.В. История русского искусства конца XIX – начала ХХ века: Учебное пособие. – М., 1993.</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 xml:space="preserve">Сахаров А.Н. Александр </w:t>
      </w:r>
      <w:r w:rsidRPr="002A0102">
        <w:rPr>
          <w:sz w:val="28"/>
          <w:szCs w:val="28"/>
          <w:lang w:val="en-US"/>
        </w:rPr>
        <w:t>I</w:t>
      </w:r>
      <w:r w:rsidRPr="002A0102">
        <w:rPr>
          <w:sz w:val="28"/>
          <w:szCs w:val="28"/>
        </w:rPr>
        <w:t>. – М., 1998.</w:t>
      </w:r>
    </w:p>
    <w:p w:rsidR="001358F6" w:rsidRPr="002A0102" w:rsidRDefault="001358F6" w:rsidP="00A71B4A">
      <w:pPr>
        <w:numPr>
          <w:ilvl w:val="0"/>
          <w:numId w:val="11"/>
        </w:numPr>
        <w:tabs>
          <w:tab w:val="clear" w:pos="720"/>
          <w:tab w:val="left" w:pos="709"/>
        </w:tabs>
        <w:ind w:left="0" w:firstLine="284"/>
        <w:jc w:val="both"/>
        <w:rPr>
          <w:sz w:val="28"/>
          <w:szCs w:val="28"/>
        </w:rPr>
      </w:pPr>
      <w:r w:rsidRPr="002A0102">
        <w:rPr>
          <w:sz w:val="28"/>
          <w:szCs w:val="28"/>
        </w:rPr>
        <w:t xml:space="preserve">Сироткин В.Г. Великие реформаторы России. - М.: Планета, 1991. </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Соловьев С.М. Труды по истории России. – М.: Астрель, 2003.</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 xml:space="preserve">Соловьева А.М. Промышленная революция в России в </w:t>
      </w:r>
      <w:r w:rsidRPr="002A0102">
        <w:rPr>
          <w:sz w:val="28"/>
          <w:szCs w:val="28"/>
          <w:lang w:val="en-US"/>
        </w:rPr>
        <w:t>XIX</w:t>
      </w:r>
      <w:r w:rsidRPr="002A0102">
        <w:rPr>
          <w:sz w:val="28"/>
          <w:szCs w:val="28"/>
        </w:rPr>
        <w:t xml:space="preserve"> в. – М., 1990.</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 xml:space="preserve">Толмачев В.П. Александр </w:t>
      </w:r>
      <w:r w:rsidRPr="002A0102">
        <w:rPr>
          <w:sz w:val="28"/>
          <w:szCs w:val="28"/>
          <w:lang w:val="en-US"/>
        </w:rPr>
        <w:t>II</w:t>
      </w:r>
      <w:r w:rsidRPr="002A0102">
        <w:rPr>
          <w:sz w:val="28"/>
          <w:szCs w:val="28"/>
        </w:rPr>
        <w:t xml:space="preserve"> и его время. – М., 1998.</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 xml:space="preserve">Троицкий Н.А. Александр </w:t>
      </w:r>
      <w:r w:rsidRPr="002A0102">
        <w:rPr>
          <w:sz w:val="28"/>
          <w:szCs w:val="28"/>
          <w:lang w:val="en-US"/>
        </w:rPr>
        <w:t>I</w:t>
      </w:r>
      <w:r w:rsidRPr="002A0102">
        <w:rPr>
          <w:sz w:val="28"/>
          <w:szCs w:val="28"/>
        </w:rPr>
        <w:t xml:space="preserve"> и Наполеон, - М.: Высшая школа, 1994.</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Троицкий Н.А. Россия в XIX веке: Курс лекций. - М., 1997.</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Федоров В.А. М.М. Сперанский и А.А. Аракчеев. – М., 1997.</w:t>
      </w:r>
    </w:p>
    <w:p w:rsidR="001358F6" w:rsidRPr="002A0102" w:rsidRDefault="001358F6" w:rsidP="00A71B4A">
      <w:pPr>
        <w:numPr>
          <w:ilvl w:val="0"/>
          <w:numId w:val="11"/>
        </w:numPr>
        <w:tabs>
          <w:tab w:val="clear" w:pos="720"/>
          <w:tab w:val="left" w:pos="709"/>
        </w:tabs>
        <w:ind w:left="0" w:firstLine="284"/>
        <w:rPr>
          <w:bCs/>
          <w:color w:val="000000"/>
          <w:sz w:val="28"/>
          <w:szCs w:val="28"/>
        </w:rPr>
      </w:pPr>
      <w:r w:rsidRPr="002A0102">
        <w:rPr>
          <w:bCs/>
          <w:color w:val="000000"/>
          <w:sz w:val="28"/>
          <w:szCs w:val="28"/>
        </w:rPr>
        <w:t xml:space="preserve">Цветков С. Александр Первый. – М., 2005. </w:t>
      </w:r>
    </w:p>
    <w:p w:rsidR="001358F6" w:rsidRPr="002A0102" w:rsidRDefault="001358F6" w:rsidP="00A71B4A">
      <w:pPr>
        <w:numPr>
          <w:ilvl w:val="0"/>
          <w:numId w:val="11"/>
        </w:numPr>
        <w:tabs>
          <w:tab w:val="clear" w:pos="720"/>
          <w:tab w:val="left" w:pos="709"/>
        </w:tabs>
        <w:ind w:left="0" w:firstLine="284"/>
        <w:rPr>
          <w:sz w:val="28"/>
          <w:szCs w:val="28"/>
        </w:rPr>
      </w:pPr>
      <w:r w:rsidRPr="002A0102">
        <w:rPr>
          <w:sz w:val="28"/>
          <w:szCs w:val="28"/>
        </w:rPr>
        <w:t>Чибиряев С.А. Великий русский реформатор: жизнь, деятельность, политические взгляды М.М. Сперанского. – М., 1989.</w:t>
      </w:r>
    </w:p>
    <w:p w:rsidR="001358F6" w:rsidRPr="002A0102" w:rsidRDefault="001358F6" w:rsidP="00A71B4A">
      <w:pPr>
        <w:numPr>
          <w:ilvl w:val="0"/>
          <w:numId w:val="11"/>
        </w:numPr>
        <w:tabs>
          <w:tab w:val="clear" w:pos="720"/>
          <w:tab w:val="left" w:pos="709"/>
        </w:tabs>
        <w:ind w:left="0" w:firstLine="284"/>
        <w:rPr>
          <w:color w:val="000000"/>
          <w:sz w:val="28"/>
          <w:szCs w:val="28"/>
        </w:rPr>
      </w:pPr>
      <w:r w:rsidRPr="002A0102">
        <w:rPr>
          <w:color w:val="000000"/>
          <w:sz w:val="28"/>
          <w:szCs w:val="28"/>
        </w:rPr>
        <w:t xml:space="preserve">Эллен Каррер Д'Анкосс. </w:t>
      </w:r>
      <w:r w:rsidRPr="002A0102">
        <w:rPr>
          <w:bCs/>
          <w:color w:val="000000"/>
          <w:sz w:val="28"/>
          <w:szCs w:val="28"/>
        </w:rPr>
        <w:t xml:space="preserve">Евразийская империя. История российской империи с 1552 г. до наших дней. – М., </w:t>
      </w:r>
      <w:r w:rsidRPr="002A0102">
        <w:rPr>
          <w:color w:val="000000"/>
          <w:sz w:val="28"/>
          <w:szCs w:val="28"/>
        </w:rPr>
        <w:t xml:space="preserve">2006. </w:t>
      </w:r>
    </w:p>
    <w:p w:rsidR="000B6C4F" w:rsidRPr="002A0102" w:rsidRDefault="001358F6" w:rsidP="00A71B4A">
      <w:pPr>
        <w:numPr>
          <w:ilvl w:val="0"/>
          <w:numId w:val="11"/>
        </w:numPr>
        <w:tabs>
          <w:tab w:val="clear" w:pos="720"/>
          <w:tab w:val="left" w:pos="709"/>
        </w:tabs>
        <w:ind w:left="0" w:firstLine="284"/>
        <w:rPr>
          <w:b/>
          <w:sz w:val="28"/>
          <w:szCs w:val="28"/>
        </w:rPr>
      </w:pPr>
      <w:r w:rsidRPr="002A0102">
        <w:rPr>
          <w:sz w:val="28"/>
          <w:szCs w:val="28"/>
        </w:rPr>
        <w:t>Эйдельман Н.Я. «Революция сверху» в России. – М., 1989.</w:t>
      </w:r>
    </w:p>
    <w:p w:rsidR="00865F8F" w:rsidRDefault="00865F8F" w:rsidP="00B0121E">
      <w:pPr>
        <w:tabs>
          <w:tab w:val="left" w:pos="986"/>
          <w:tab w:val="left" w:pos="1026"/>
        </w:tabs>
        <w:spacing w:line="360" w:lineRule="auto"/>
        <w:ind w:firstLine="570"/>
        <w:jc w:val="center"/>
        <w:rPr>
          <w:b/>
          <w:sz w:val="28"/>
          <w:szCs w:val="28"/>
        </w:rPr>
      </w:pPr>
    </w:p>
    <w:p w:rsidR="001358F6" w:rsidRPr="000B6C4F" w:rsidRDefault="00A71B4A" w:rsidP="00B0121E">
      <w:pPr>
        <w:tabs>
          <w:tab w:val="left" w:pos="986"/>
          <w:tab w:val="left" w:pos="1026"/>
        </w:tabs>
        <w:spacing w:line="360" w:lineRule="auto"/>
        <w:ind w:firstLine="570"/>
        <w:jc w:val="center"/>
        <w:rPr>
          <w:b/>
          <w:sz w:val="28"/>
          <w:szCs w:val="28"/>
        </w:rPr>
      </w:pPr>
      <w:r>
        <w:rPr>
          <w:b/>
          <w:sz w:val="28"/>
          <w:szCs w:val="28"/>
        </w:rPr>
        <w:t>Т</w:t>
      </w:r>
      <w:r w:rsidR="001358F6" w:rsidRPr="000B6C4F">
        <w:rPr>
          <w:b/>
          <w:sz w:val="28"/>
          <w:szCs w:val="28"/>
        </w:rPr>
        <w:t xml:space="preserve">ема </w:t>
      </w:r>
      <w:r w:rsidR="001358F6" w:rsidRPr="000B6C4F">
        <w:rPr>
          <w:b/>
          <w:sz w:val="28"/>
          <w:szCs w:val="28"/>
          <w:lang w:val="en-US"/>
        </w:rPr>
        <w:t>V</w:t>
      </w:r>
      <w:r w:rsidR="001358F6" w:rsidRPr="000B6C4F">
        <w:rPr>
          <w:b/>
          <w:sz w:val="28"/>
          <w:szCs w:val="28"/>
        </w:rPr>
        <w:t>. Российская империя в ХХ в.</w:t>
      </w:r>
    </w:p>
    <w:p w:rsidR="001358F6" w:rsidRDefault="001358F6" w:rsidP="00B0121E">
      <w:pPr>
        <w:pStyle w:val="31"/>
        <w:ind w:firstLine="570"/>
        <w:jc w:val="center"/>
        <w:rPr>
          <w:b/>
          <w:szCs w:val="28"/>
        </w:rPr>
      </w:pPr>
      <w:r>
        <w:rPr>
          <w:b/>
          <w:szCs w:val="28"/>
        </w:rPr>
        <w:t>План изучения темы:</w:t>
      </w:r>
    </w:p>
    <w:p w:rsidR="001358F6" w:rsidRDefault="001358F6" w:rsidP="00B0121E">
      <w:pPr>
        <w:numPr>
          <w:ilvl w:val="0"/>
          <w:numId w:val="5"/>
        </w:numPr>
        <w:tabs>
          <w:tab w:val="left" w:pos="986"/>
          <w:tab w:val="left" w:pos="1026"/>
        </w:tabs>
        <w:spacing w:line="360" w:lineRule="auto"/>
        <w:ind w:left="0" w:firstLine="570"/>
        <w:jc w:val="both"/>
        <w:rPr>
          <w:sz w:val="28"/>
          <w:szCs w:val="28"/>
        </w:rPr>
      </w:pPr>
      <w:r>
        <w:rPr>
          <w:sz w:val="28"/>
          <w:szCs w:val="28"/>
        </w:rPr>
        <w:t xml:space="preserve">Роль ХХ столетия в мировой истории. Глобализация общественных процессов. </w:t>
      </w:r>
    </w:p>
    <w:p w:rsidR="001358F6" w:rsidRDefault="001358F6" w:rsidP="00B0121E">
      <w:pPr>
        <w:numPr>
          <w:ilvl w:val="0"/>
          <w:numId w:val="5"/>
        </w:numPr>
        <w:tabs>
          <w:tab w:val="left" w:pos="986"/>
          <w:tab w:val="left" w:pos="1026"/>
        </w:tabs>
        <w:spacing w:line="360" w:lineRule="auto"/>
        <w:ind w:left="0" w:firstLine="570"/>
        <w:jc w:val="both"/>
        <w:rPr>
          <w:sz w:val="28"/>
          <w:szCs w:val="28"/>
        </w:rPr>
      </w:pPr>
      <w:r>
        <w:rPr>
          <w:sz w:val="28"/>
          <w:szCs w:val="28"/>
        </w:rPr>
        <w:t xml:space="preserve">Проблема экономического роста и модернизации. Социальная трансформация общества. </w:t>
      </w:r>
    </w:p>
    <w:p w:rsidR="001358F6" w:rsidRDefault="001358F6" w:rsidP="00B0121E">
      <w:pPr>
        <w:numPr>
          <w:ilvl w:val="0"/>
          <w:numId w:val="5"/>
        </w:numPr>
        <w:tabs>
          <w:tab w:val="left" w:pos="986"/>
          <w:tab w:val="left" w:pos="1026"/>
        </w:tabs>
        <w:spacing w:line="360" w:lineRule="auto"/>
        <w:ind w:left="0" w:firstLine="570"/>
        <w:jc w:val="both"/>
        <w:rPr>
          <w:sz w:val="28"/>
          <w:szCs w:val="28"/>
        </w:rPr>
      </w:pPr>
      <w:r>
        <w:rPr>
          <w:sz w:val="28"/>
          <w:szCs w:val="28"/>
        </w:rPr>
        <w:t xml:space="preserve">Объективная потребность индустриальной модернизации России. </w:t>
      </w:r>
    </w:p>
    <w:p w:rsidR="001358F6" w:rsidRDefault="001358F6" w:rsidP="00B0121E">
      <w:pPr>
        <w:numPr>
          <w:ilvl w:val="0"/>
          <w:numId w:val="5"/>
        </w:numPr>
        <w:tabs>
          <w:tab w:val="left" w:pos="986"/>
          <w:tab w:val="left" w:pos="1026"/>
        </w:tabs>
        <w:spacing w:line="360" w:lineRule="auto"/>
        <w:ind w:left="0" w:firstLine="570"/>
        <w:jc w:val="both"/>
        <w:rPr>
          <w:sz w:val="28"/>
          <w:szCs w:val="28"/>
        </w:rPr>
      </w:pPr>
      <w:r>
        <w:rPr>
          <w:sz w:val="28"/>
          <w:szCs w:val="28"/>
        </w:rPr>
        <w:t>Политические партии России: генезис, классификация, программы, тактика.</w:t>
      </w:r>
    </w:p>
    <w:p w:rsidR="001358F6" w:rsidRDefault="001358F6" w:rsidP="00B0121E">
      <w:pPr>
        <w:pStyle w:val="31"/>
        <w:numPr>
          <w:ilvl w:val="0"/>
          <w:numId w:val="5"/>
        </w:numPr>
        <w:tabs>
          <w:tab w:val="left" w:pos="986"/>
          <w:tab w:val="left" w:pos="1026"/>
        </w:tabs>
        <w:ind w:left="0" w:firstLine="570"/>
        <w:rPr>
          <w:szCs w:val="28"/>
        </w:rPr>
      </w:pPr>
      <w:r>
        <w:rPr>
          <w:szCs w:val="28"/>
        </w:rPr>
        <w:t>Россия в условиях мировой войны и общенационального кризиса.</w:t>
      </w:r>
    </w:p>
    <w:p w:rsidR="001358F6" w:rsidRDefault="001358F6" w:rsidP="00B0121E">
      <w:pPr>
        <w:tabs>
          <w:tab w:val="left" w:pos="900"/>
        </w:tabs>
        <w:ind w:firstLine="570"/>
        <w:jc w:val="center"/>
        <w:outlineLvl w:val="0"/>
        <w:rPr>
          <w:b/>
          <w:sz w:val="28"/>
          <w:szCs w:val="28"/>
        </w:rPr>
      </w:pPr>
      <w:r>
        <w:rPr>
          <w:b/>
          <w:sz w:val="28"/>
          <w:szCs w:val="28"/>
        </w:rPr>
        <w:t>Требования к знаниям</w:t>
      </w:r>
    </w:p>
    <w:p w:rsidR="001358F6" w:rsidRDefault="001358F6" w:rsidP="00B0121E">
      <w:pPr>
        <w:ind w:firstLine="570"/>
        <w:rPr>
          <w:sz w:val="28"/>
          <w:szCs w:val="28"/>
        </w:rPr>
      </w:pPr>
      <w:r>
        <w:rPr>
          <w:sz w:val="28"/>
          <w:szCs w:val="28"/>
        </w:rPr>
        <w:t xml:space="preserve">В результате изучения темы студент должен </w:t>
      </w:r>
      <w:r>
        <w:rPr>
          <w:i/>
          <w:sz w:val="28"/>
          <w:szCs w:val="28"/>
        </w:rPr>
        <w:t>знать</w:t>
      </w:r>
      <w:r>
        <w:rPr>
          <w:sz w:val="28"/>
          <w:szCs w:val="28"/>
        </w:rPr>
        <w:t xml:space="preserve">: </w:t>
      </w:r>
    </w:p>
    <w:p w:rsidR="001358F6" w:rsidRDefault="001358F6" w:rsidP="00B0121E">
      <w:pPr>
        <w:ind w:firstLine="570"/>
        <w:rPr>
          <w:sz w:val="28"/>
          <w:szCs w:val="28"/>
        </w:rPr>
      </w:pPr>
      <w:r>
        <w:rPr>
          <w:sz w:val="28"/>
          <w:szCs w:val="28"/>
        </w:rPr>
        <w:t>- роль ХХ века в мировой и отечественной истории;</w:t>
      </w:r>
    </w:p>
    <w:p w:rsidR="001358F6" w:rsidRDefault="001358F6" w:rsidP="00B0121E">
      <w:pPr>
        <w:ind w:firstLine="570"/>
        <w:rPr>
          <w:sz w:val="28"/>
          <w:szCs w:val="28"/>
        </w:rPr>
      </w:pPr>
      <w:r>
        <w:rPr>
          <w:sz w:val="28"/>
          <w:szCs w:val="28"/>
        </w:rPr>
        <w:t>- специфику социально-экономической модернизации России в начале ХХ в.;</w:t>
      </w:r>
    </w:p>
    <w:p w:rsidR="001358F6" w:rsidRDefault="001358F6" w:rsidP="00B0121E">
      <w:pPr>
        <w:ind w:firstLine="570"/>
        <w:rPr>
          <w:sz w:val="28"/>
          <w:szCs w:val="28"/>
        </w:rPr>
      </w:pPr>
      <w:r>
        <w:rPr>
          <w:sz w:val="28"/>
          <w:szCs w:val="28"/>
        </w:rPr>
        <w:t>- причины, характер и последствия Первой российской революции 1905- 1907</w:t>
      </w:r>
    </w:p>
    <w:p w:rsidR="001358F6" w:rsidRDefault="001358F6" w:rsidP="00B0121E">
      <w:pPr>
        <w:ind w:firstLine="570"/>
        <w:rPr>
          <w:sz w:val="28"/>
          <w:szCs w:val="28"/>
        </w:rPr>
      </w:pPr>
      <w:r>
        <w:rPr>
          <w:sz w:val="28"/>
          <w:szCs w:val="28"/>
        </w:rPr>
        <w:t>- особенности генезиса российских политических партий в начале ХХ в.;</w:t>
      </w:r>
    </w:p>
    <w:p w:rsidR="001358F6" w:rsidRDefault="001358F6" w:rsidP="00B0121E">
      <w:pPr>
        <w:ind w:firstLine="570"/>
        <w:rPr>
          <w:sz w:val="28"/>
          <w:szCs w:val="28"/>
        </w:rPr>
      </w:pPr>
      <w:r>
        <w:rPr>
          <w:sz w:val="28"/>
          <w:szCs w:val="28"/>
        </w:rPr>
        <w:t xml:space="preserve">- происхождение, характер и итоги Первой мировой войны; </w:t>
      </w:r>
    </w:p>
    <w:p w:rsidR="001358F6" w:rsidRDefault="001358F6" w:rsidP="00B0121E">
      <w:pPr>
        <w:ind w:firstLine="570"/>
        <w:rPr>
          <w:sz w:val="28"/>
          <w:szCs w:val="28"/>
        </w:rPr>
      </w:pPr>
      <w:r>
        <w:rPr>
          <w:sz w:val="28"/>
          <w:szCs w:val="28"/>
        </w:rPr>
        <w:t>-  причины политического кризиса в России в 1915 - 1917 гг.;</w:t>
      </w:r>
    </w:p>
    <w:p w:rsidR="001358F6" w:rsidRDefault="001358F6" w:rsidP="00B0121E">
      <w:pPr>
        <w:ind w:firstLine="570"/>
        <w:rPr>
          <w:sz w:val="28"/>
          <w:szCs w:val="28"/>
        </w:rPr>
      </w:pPr>
      <w:r>
        <w:rPr>
          <w:sz w:val="28"/>
          <w:szCs w:val="28"/>
        </w:rPr>
        <w:t>-  причины, характер и последствия Февральской революции в России;</w:t>
      </w:r>
    </w:p>
    <w:p w:rsidR="001358F6" w:rsidRDefault="001358F6" w:rsidP="00B0121E">
      <w:pPr>
        <w:ind w:firstLine="570"/>
        <w:rPr>
          <w:sz w:val="28"/>
          <w:szCs w:val="28"/>
        </w:rPr>
      </w:pPr>
      <w:r>
        <w:rPr>
          <w:sz w:val="28"/>
          <w:szCs w:val="28"/>
        </w:rPr>
        <w:t>- альтернативы политического развития России после Февральской революции;</w:t>
      </w:r>
    </w:p>
    <w:p w:rsidR="001358F6" w:rsidRDefault="001358F6" w:rsidP="00B0121E">
      <w:pPr>
        <w:ind w:firstLine="570"/>
        <w:rPr>
          <w:sz w:val="28"/>
          <w:szCs w:val="28"/>
        </w:rPr>
      </w:pPr>
      <w:r>
        <w:rPr>
          <w:sz w:val="28"/>
          <w:szCs w:val="28"/>
        </w:rPr>
        <w:t>- наиболее значительных политических и общественных деятелей России начала ХХ в.;</w:t>
      </w:r>
    </w:p>
    <w:p w:rsidR="001358F6" w:rsidRDefault="001358F6" w:rsidP="00B0121E">
      <w:pPr>
        <w:ind w:firstLine="570"/>
        <w:rPr>
          <w:sz w:val="28"/>
          <w:szCs w:val="28"/>
        </w:rPr>
      </w:pPr>
      <w:r>
        <w:rPr>
          <w:sz w:val="28"/>
          <w:szCs w:val="28"/>
        </w:rPr>
        <w:t>- основные даты;</w:t>
      </w:r>
    </w:p>
    <w:p w:rsidR="001358F6" w:rsidRDefault="001358F6" w:rsidP="00B0121E">
      <w:pPr>
        <w:ind w:firstLine="570"/>
        <w:rPr>
          <w:sz w:val="28"/>
          <w:szCs w:val="28"/>
        </w:rPr>
      </w:pPr>
      <w:r>
        <w:rPr>
          <w:sz w:val="28"/>
          <w:szCs w:val="28"/>
        </w:rPr>
        <w:t>-  значение основных терминов и понятий.</w:t>
      </w:r>
    </w:p>
    <w:p w:rsidR="001358F6" w:rsidRDefault="001358F6" w:rsidP="00B0121E">
      <w:pPr>
        <w:ind w:firstLine="570"/>
        <w:jc w:val="center"/>
        <w:outlineLvl w:val="0"/>
        <w:rPr>
          <w:b/>
          <w:sz w:val="28"/>
          <w:szCs w:val="28"/>
        </w:rPr>
      </w:pPr>
      <w:r>
        <w:rPr>
          <w:b/>
          <w:sz w:val="28"/>
          <w:szCs w:val="28"/>
        </w:rPr>
        <w:t>Основные даты</w:t>
      </w:r>
    </w:p>
    <w:p w:rsidR="001358F6" w:rsidRDefault="001358F6" w:rsidP="00EA5D1D">
      <w:pPr>
        <w:jc w:val="both"/>
        <w:rPr>
          <w:sz w:val="28"/>
          <w:szCs w:val="28"/>
        </w:rPr>
      </w:pPr>
      <w:r>
        <w:rPr>
          <w:b/>
          <w:sz w:val="28"/>
          <w:szCs w:val="28"/>
        </w:rPr>
        <w:t xml:space="preserve">1893 г. </w:t>
      </w:r>
      <w:r>
        <w:rPr>
          <w:sz w:val="28"/>
          <w:szCs w:val="28"/>
        </w:rPr>
        <w:t>– заключение русско-французского союза «Сердечное согласие»</w:t>
      </w:r>
    </w:p>
    <w:p w:rsidR="001358F6" w:rsidRDefault="001358F6" w:rsidP="00EA5D1D">
      <w:pPr>
        <w:outlineLvl w:val="0"/>
        <w:rPr>
          <w:sz w:val="28"/>
          <w:szCs w:val="28"/>
        </w:rPr>
      </w:pPr>
      <w:r>
        <w:rPr>
          <w:b/>
          <w:sz w:val="28"/>
          <w:szCs w:val="28"/>
        </w:rPr>
        <w:t xml:space="preserve">1897 г.  </w:t>
      </w:r>
      <w:r>
        <w:rPr>
          <w:sz w:val="28"/>
          <w:szCs w:val="28"/>
        </w:rPr>
        <w:t>– Первая всеобщая перепись населения в России</w:t>
      </w:r>
    </w:p>
    <w:p w:rsidR="001358F6" w:rsidRDefault="001358F6" w:rsidP="00EA5D1D">
      <w:pPr>
        <w:jc w:val="both"/>
        <w:rPr>
          <w:sz w:val="28"/>
          <w:szCs w:val="28"/>
        </w:rPr>
      </w:pPr>
      <w:r>
        <w:rPr>
          <w:b/>
          <w:sz w:val="28"/>
          <w:szCs w:val="28"/>
        </w:rPr>
        <w:t xml:space="preserve">1904 – 1905 гг. </w:t>
      </w:r>
      <w:r>
        <w:rPr>
          <w:sz w:val="28"/>
          <w:szCs w:val="28"/>
        </w:rPr>
        <w:t>– русско-японская война</w:t>
      </w:r>
    </w:p>
    <w:p w:rsidR="001358F6" w:rsidRDefault="001358F6" w:rsidP="00EA5D1D">
      <w:pPr>
        <w:jc w:val="both"/>
        <w:rPr>
          <w:sz w:val="28"/>
          <w:szCs w:val="28"/>
        </w:rPr>
      </w:pPr>
      <w:r>
        <w:rPr>
          <w:b/>
          <w:sz w:val="28"/>
          <w:szCs w:val="28"/>
        </w:rPr>
        <w:t xml:space="preserve">1905 – 1907 гг. </w:t>
      </w:r>
      <w:r>
        <w:rPr>
          <w:sz w:val="28"/>
          <w:szCs w:val="28"/>
        </w:rPr>
        <w:t>– Первая российская революция</w:t>
      </w:r>
    </w:p>
    <w:p w:rsidR="001358F6" w:rsidRDefault="001358F6" w:rsidP="00EA5D1D">
      <w:pPr>
        <w:jc w:val="both"/>
        <w:rPr>
          <w:sz w:val="28"/>
          <w:szCs w:val="28"/>
        </w:rPr>
      </w:pPr>
      <w:r>
        <w:rPr>
          <w:b/>
          <w:sz w:val="28"/>
          <w:szCs w:val="28"/>
        </w:rPr>
        <w:t xml:space="preserve">октябрь 1905 г. </w:t>
      </w:r>
      <w:r>
        <w:rPr>
          <w:sz w:val="28"/>
          <w:szCs w:val="28"/>
        </w:rPr>
        <w:t>– Всероссийская политическая стачка</w:t>
      </w:r>
    </w:p>
    <w:p w:rsidR="001358F6" w:rsidRDefault="001358F6" w:rsidP="00EA5D1D">
      <w:pPr>
        <w:jc w:val="both"/>
        <w:rPr>
          <w:sz w:val="28"/>
          <w:szCs w:val="28"/>
        </w:rPr>
      </w:pPr>
      <w:r>
        <w:rPr>
          <w:b/>
          <w:sz w:val="28"/>
          <w:szCs w:val="28"/>
        </w:rPr>
        <w:t xml:space="preserve">17 октября 1905 г. </w:t>
      </w:r>
      <w:r>
        <w:rPr>
          <w:sz w:val="28"/>
          <w:szCs w:val="28"/>
        </w:rPr>
        <w:t xml:space="preserve">– Манифест Николая </w:t>
      </w:r>
      <w:r>
        <w:rPr>
          <w:sz w:val="28"/>
          <w:szCs w:val="28"/>
          <w:lang w:val="en-US"/>
        </w:rPr>
        <w:t>II</w:t>
      </w:r>
      <w:r>
        <w:rPr>
          <w:sz w:val="28"/>
          <w:szCs w:val="28"/>
        </w:rPr>
        <w:t>; провозглашение гражданских свобод</w:t>
      </w:r>
    </w:p>
    <w:p w:rsidR="001358F6" w:rsidRDefault="001358F6" w:rsidP="00EA5D1D">
      <w:pPr>
        <w:jc w:val="both"/>
        <w:rPr>
          <w:sz w:val="28"/>
          <w:szCs w:val="28"/>
        </w:rPr>
      </w:pPr>
      <w:r>
        <w:rPr>
          <w:b/>
          <w:sz w:val="28"/>
          <w:szCs w:val="28"/>
        </w:rPr>
        <w:t xml:space="preserve">декабрь 1905 г. </w:t>
      </w:r>
      <w:r>
        <w:rPr>
          <w:sz w:val="28"/>
          <w:szCs w:val="28"/>
        </w:rPr>
        <w:t>– вооруженное восстание в Москве</w:t>
      </w:r>
    </w:p>
    <w:p w:rsidR="001358F6" w:rsidRDefault="001358F6" w:rsidP="00EA5D1D">
      <w:pPr>
        <w:jc w:val="both"/>
        <w:rPr>
          <w:sz w:val="28"/>
          <w:szCs w:val="28"/>
        </w:rPr>
      </w:pPr>
      <w:r>
        <w:rPr>
          <w:b/>
          <w:sz w:val="28"/>
          <w:szCs w:val="28"/>
        </w:rPr>
        <w:t xml:space="preserve">ноябрь 1906 г. </w:t>
      </w:r>
      <w:r>
        <w:rPr>
          <w:sz w:val="28"/>
          <w:szCs w:val="28"/>
        </w:rPr>
        <w:t>– начало проведения столыпинской аграрной реформы</w:t>
      </w:r>
    </w:p>
    <w:p w:rsidR="001358F6" w:rsidRDefault="001358F6" w:rsidP="00EA5D1D">
      <w:pPr>
        <w:jc w:val="both"/>
        <w:rPr>
          <w:sz w:val="28"/>
          <w:szCs w:val="28"/>
        </w:rPr>
      </w:pPr>
      <w:r>
        <w:rPr>
          <w:b/>
          <w:sz w:val="28"/>
          <w:szCs w:val="28"/>
        </w:rPr>
        <w:t xml:space="preserve">3 июня 1907 г. </w:t>
      </w:r>
      <w:r>
        <w:rPr>
          <w:sz w:val="28"/>
          <w:szCs w:val="28"/>
        </w:rPr>
        <w:t>– новый избирательный закон</w:t>
      </w:r>
    </w:p>
    <w:p w:rsidR="00BC26C1" w:rsidRDefault="00BC26C1" w:rsidP="00EA5D1D">
      <w:pPr>
        <w:jc w:val="both"/>
        <w:rPr>
          <w:b/>
          <w:sz w:val="28"/>
          <w:szCs w:val="28"/>
        </w:rPr>
      </w:pPr>
      <w:smartTag w:uri="urn:schemas-microsoft-com:office:smarttags" w:element="metricconverter">
        <w:smartTagPr>
          <w:attr w:name="ProductID" w:val="1912 г"/>
        </w:smartTagPr>
        <w:r>
          <w:rPr>
            <w:b/>
            <w:sz w:val="28"/>
            <w:szCs w:val="28"/>
          </w:rPr>
          <w:t>1912 г</w:t>
        </w:r>
      </w:smartTag>
      <w:r>
        <w:rPr>
          <w:b/>
          <w:sz w:val="28"/>
          <w:szCs w:val="28"/>
        </w:rPr>
        <w:t xml:space="preserve">. </w:t>
      </w:r>
      <w:r w:rsidRPr="00BC26C1">
        <w:rPr>
          <w:sz w:val="28"/>
          <w:szCs w:val="28"/>
        </w:rPr>
        <w:t>– Ленский расстрел</w:t>
      </w:r>
    </w:p>
    <w:p w:rsidR="001358F6" w:rsidRDefault="001358F6" w:rsidP="00EA5D1D">
      <w:pPr>
        <w:jc w:val="both"/>
        <w:rPr>
          <w:sz w:val="28"/>
          <w:szCs w:val="28"/>
        </w:rPr>
      </w:pPr>
      <w:r>
        <w:rPr>
          <w:b/>
          <w:sz w:val="28"/>
          <w:szCs w:val="28"/>
        </w:rPr>
        <w:t>1914 – 1918 гг.</w:t>
      </w:r>
      <w:r>
        <w:rPr>
          <w:sz w:val="28"/>
          <w:szCs w:val="28"/>
        </w:rPr>
        <w:t xml:space="preserve"> – Первая мировая война</w:t>
      </w:r>
    </w:p>
    <w:p w:rsidR="001358F6" w:rsidRDefault="001358F6" w:rsidP="00EA5D1D">
      <w:pPr>
        <w:jc w:val="both"/>
        <w:rPr>
          <w:sz w:val="28"/>
          <w:szCs w:val="28"/>
        </w:rPr>
      </w:pPr>
      <w:r>
        <w:rPr>
          <w:b/>
          <w:sz w:val="28"/>
          <w:szCs w:val="28"/>
        </w:rPr>
        <w:t>май – июль 1916 г.</w:t>
      </w:r>
      <w:r>
        <w:rPr>
          <w:sz w:val="28"/>
          <w:szCs w:val="28"/>
        </w:rPr>
        <w:t xml:space="preserve"> – Брусиловский прорыв</w:t>
      </w:r>
    </w:p>
    <w:p w:rsidR="001358F6" w:rsidRDefault="001358F6" w:rsidP="00EA5D1D">
      <w:pPr>
        <w:jc w:val="both"/>
        <w:rPr>
          <w:sz w:val="28"/>
          <w:szCs w:val="28"/>
        </w:rPr>
      </w:pPr>
      <w:r>
        <w:rPr>
          <w:b/>
          <w:sz w:val="28"/>
          <w:szCs w:val="28"/>
        </w:rPr>
        <w:t xml:space="preserve">23 февраля 1917 г. </w:t>
      </w:r>
      <w:r>
        <w:rPr>
          <w:sz w:val="28"/>
          <w:szCs w:val="28"/>
        </w:rPr>
        <w:t>– стачка на Путиловском заводе в Петрограде; начало Февральской революции</w:t>
      </w:r>
    </w:p>
    <w:p w:rsidR="001358F6" w:rsidRDefault="001358F6" w:rsidP="00EA5D1D">
      <w:pPr>
        <w:jc w:val="both"/>
        <w:rPr>
          <w:sz w:val="28"/>
          <w:szCs w:val="28"/>
        </w:rPr>
      </w:pPr>
      <w:r>
        <w:rPr>
          <w:b/>
          <w:sz w:val="28"/>
          <w:szCs w:val="28"/>
        </w:rPr>
        <w:t xml:space="preserve">27 февраля 1917 г. </w:t>
      </w:r>
      <w:r>
        <w:rPr>
          <w:sz w:val="28"/>
          <w:szCs w:val="28"/>
        </w:rPr>
        <w:t>– создание Петроградского Совета (Петросовета)</w:t>
      </w:r>
    </w:p>
    <w:p w:rsidR="001358F6" w:rsidRDefault="001358F6" w:rsidP="00EA5D1D">
      <w:pPr>
        <w:jc w:val="both"/>
        <w:outlineLvl w:val="0"/>
        <w:rPr>
          <w:sz w:val="28"/>
          <w:szCs w:val="28"/>
        </w:rPr>
      </w:pPr>
      <w:r>
        <w:rPr>
          <w:b/>
          <w:sz w:val="28"/>
          <w:szCs w:val="28"/>
        </w:rPr>
        <w:t xml:space="preserve">2 марта 1917 г. </w:t>
      </w:r>
      <w:r>
        <w:rPr>
          <w:sz w:val="28"/>
          <w:szCs w:val="28"/>
        </w:rPr>
        <w:t xml:space="preserve">– отречение Николая </w:t>
      </w:r>
      <w:r>
        <w:rPr>
          <w:sz w:val="28"/>
          <w:szCs w:val="28"/>
          <w:lang w:val="en-US"/>
        </w:rPr>
        <w:t>II</w:t>
      </w:r>
      <w:r>
        <w:rPr>
          <w:sz w:val="28"/>
          <w:szCs w:val="28"/>
        </w:rPr>
        <w:t xml:space="preserve"> от престола</w:t>
      </w:r>
    </w:p>
    <w:p w:rsidR="001358F6" w:rsidRDefault="001358F6" w:rsidP="00EA5D1D">
      <w:pPr>
        <w:jc w:val="both"/>
        <w:rPr>
          <w:sz w:val="28"/>
          <w:szCs w:val="28"/>
        </w:rPr>
      </w:pPr>
      <w:r>
        <w:rPr>
          <w:b/>
          <w:sz w:val="28"/>
          <w:szCs w:val="28"/>
        </w:rPr>
        <w:t>3 марта 1917 г.</w:t>
      </w:r>
      <w:r>
        <w:rPr>
          <w:sz w:val="28"/>
          <w:szCs w:val="28"/>
        </w:rPr>
        <w:t xml:space="preserve"> – создание Временного правительства</w:t>
      </w:r>
    </w:p>
    <w:p w:rsidR="00A145E7" w:rsidRPr="00A145E7" w:rsidRDefault="001358F6" w:rsidP="00EA5D1D">
      <w:pPr>
        <w:jc w:val="both"/>
        <w:rPr>
          <w:sz w:val="28"/>
          <w:szCs w:val="28"/>
        </w:rPr>
      </w:pPr>
      <w:r w:rsidRPr="00A145E7">
        <w:rPr>
          <w:b/>
          <w:sz w:val="28"/>
          <w:szCs w:val="28"/>
        </w:rPr>
        <w:t xml:space="preserve">30 августа </w:t>
      </w:r>
      <w:smartTag w:uri="urn:schemas-microsoft-com:office:smarttags" w:element="metricconverter">
        <w:smartTagPr>
          <w:attr w:name="ProductID" w:val="1917 г"/>
        </w:smartTagPr>
        <w:r w:rsidRPr="00A145E7">
          <w:rPr>
            <w:b/>
            <w:sz w:val="28"/>
            <w:szCs w:val="28"/>
          </w:rPr>
          <w:t>1917 г</w:t>
        </w:r>
      </w:smartTag>
      <w:r w:rsidRPr="00A145E7">
        <w:rPr>
          <w:b/>
          <w:sz w:val="28"/>
          <w:szCs w:val="28"/>
        </w:rPr>
        <w:t>.</w:t>
      </w:r>
      <w:r w:rsidRPr="00A145E7">
        <w:rPr>
          <w:sz w:val="28"/>
          <w:szCs w:val="28"/>
        </w:rPr>
        <w:t xml:space="preserve"> – корниловский мятеж</w:t>
      </w:r>
    </w:p>
    <w:p w:rsidR="00A145E7" w:rsidRPr="00A145E7" w:rsidRDefault="00A145E7" w:rsidP="00EA5D1D">
      <w:pPr>
        <w:jc w:val="both"/>
        <w:rPr>
          <w:sz w:val="28"/>
          <w:szCs w:val="28"/>
        </w:rPr>
      </w:pPr>
      <w:r w:rsidRPr="00A145E7">
        <w:rPr>
          <w:b/>
          <w:sz w:val="28"/>
          <w:szCs w:val="28"/>
        </w:rPr>
        <w:t xml:space="preserve">сентябрь </w:t>
      </w:r>
      <w:smartTag w:uri="urn:schemas-microsoft-com:office:smarttags" w:element="metricconverter">
        <w:smartTagPr>
          <w:attr w:name="ProductID" w:val="1917 г"/>
        </w:smartTagPr>
        <w:r w:rsidRPr="00A145E7">
          <w:rPr>
            <w:b/>
            <w:sz w:val="28"/>
            <w:szCs w:val="28"/>
          </w:rPr>
          <w:t>1917 г</w:t>
        </w:r>
      </w:smartTag>
      <w:r w:rsidRPr="00A145E7">
        <w:rPr>
          <w:b/>
          <w:sz w:val="28"/>
          <w:szCs w:val="28"/>
        </w:rPr>
        <w:t>.</w:t>
      </w:r>
      <w:r w:rsidRPr="00A145E7">
        <w:rPr>
          <w:sz w:val="28"/>
          <w:szCs w:val="28"/>
        </w:rPr>
        <w:t xml:space="preserve"> – большевизация Советов</w:t>
      </w:r>
    </w:p>
    <w:p w:rsidR="00A145E7" w:rsidRPr="00A145E7" w:rsidRDefault="00A145E7" w:rsidP="00EA5D1D">
      <w:pPr>
        <w:jc w:val="both"/>
        <w:rPr>
          <w:sz w:val="28"/>
          <w:szCs w:val="28"/>
        </w:rPr>
      </w:pPr>
      <w:r w:rsidRPr="00A145E7">
        <w:rPr>
          <w:b/>
          <w:sz w:val="28"/>
          <w:szCs w:val="28"/>
        </w:rPr>
        <w:t xml:space="preserve">12 октября </w:t>
      </w:r>
      <w:smartTag w:uri="urn:schemas-microsoft-com:office:smarttags" w:element="metricconverter">
        <w:smartTagPr>
          <w:attr w:name="ProductID" w:val="1917 г"/>
        </w:smartTagPr>
        <w:r w:rsidRPr="00A145E7">
          <w:rPr>
            <w:b/>
            <w:sz w:val="28"/>
            <w:szCs w:val="28"/>
          </w:rPr>
          <w:t>1917 г</w:t>
        </w:r>
      </w:smartTag>
      <w:r w:rsidRPr="00A145E7">
        <w:rPr>
          <w:b/>
          <w:sz w:val="28"/>
          <w:szCs w:val="28"/>
        </w:rPr>
        <w:t>.</w:t>
      </w:r>
      <w:r w:rsidRPr="00A145E7">
        <w:rPr>
          <w:sz w:val="28"/>
          <w:szCs w:val="28"/>
        </w:rPr>
        <w:t xml:space="preserve"> – создание Военно-револ</w:t>
      </w:r>
      <w:r>
        <w:rPr>
          <w:sz w:val="28"/>
          <w:szCs w:val="28"/>
        </w:rPr>
        <w:t>юционного</w:t>
      </w:r>
      <w:r w:rsidRPr="00A145E7">
        <w:rPr>
          <w:sz w:val="28"/>
          <w:szCs w:val="28"/>
        </w:rPr>
        <w:t xml:space="preserve"> комитета (ВРК) – штаба революции</w:t>
      </w:r>
    </w:p>
    <w:p w:rsidR="00865F8F" w:rsidRPr="00865F8F" w:rsidRDefault="00865F8F" w:rsidP="00865F8F">
      <w:pPr>
        <w:ind w:firstLine="567"/>
        <w:jc w:val="center"/>
        <w:rPr>
          <w:b/>
          <w:sz w:val="28"/>
          <w:szCs w:val="28"/>
        </w:rPr>
      </w:pPr>
      <w:r w:rsidRPr="00865F8F">
        <w:rPr>
          <w:b/>
          <w:sz w:val="28"/>
          <w:szCs w:val="28"/>
        </w:rPr>
        <w:t>Содержание периода</w:t>
      </w:r>
    </w:p>
    <w:p w:rsidR="002C6654" w:rsidRPr="00865F8F" w:rsidRDefault="002C6654" w:rsidP="00865F8F">
      <w:pPr>
        <w:ind w:firstLine="567"/>
        <w:jc w:val="both"/>
        <w:rPr>
          <w:sz w:val="28"/>
          <w:szCs w:val="28"/>
        </w:rPr>
      </w:pPr>
      <w:r w:rsidRPr="00865F8F">
        <w:rPr>
          <w:sz w:val="28"/>
          <w:szCs w:val="28"/>
        </w:rPr>
        <w:t>В начале ХХ века западн</w:t>
      </w:r>
      <w:r w:rsidR="00865F8F">
        <w:rPr>
          <w:sz w:val="28"/>
          <w:szCs w:val="28"/>
        </w:rPr>
        <w:t>ая</w:t>
      </w:r>
      <w:r w:rsidRPr="00865F8F">
        <w:rPr>
          <w:sz w:val="28"/>
          <w:szCs w:val="28"/>
        </w:rPr>
        <w:t xml:space="preserve"> </w:t>
      </w:r>
      <w:r w:rsidR="00865F8F">
        <w:rPr>
          <w:sz w:val="28"/>
          <w:szCs w:val="28"/>
        </w:rPr>
        <w:t>цивилизация</w:t>
      </w:r>
      <w:r w:rsidRPr="00865F8F">
        <w:rPr>
          <w:sz w:val="28"/>
          <w:szCs w:val="28"/>
        </w:rPr>
        <w:t xml:space="preserve"> вступил</w:t>
      </w:r>
      <w:r w:rsidR="00865F8F">
        <w:rPr>
          <w:sz w:val="28"/>
          <w:szCs w:val="28"/>
        </w:rPr>
        <w:t>а</w:t>
      </w:r>
      <w:r w:rsidRPr="00865F8F">
        <w:rPr>
          <w:sz w:val="28"/>
          <w:szCs w:val="28"/>
        </w:rPr>
        <w:t xml:space="preserve"> в новую эпоху индустриального развития, о наступлении которой ярче всего возвестила естественнонаучная революция. Технический прогресс открывал большие возможности для развития железнодорожного и морского транспорта, создавал материальную основу для переворота в военном деле и вооружении. Переход от пара и угля к электрической энергии и нефти изменил не только производственные процессы, но и образ жизни людей. Появление автомобилей, трамваев, метро, телефонов и кинематографа существенно ускоряло темп жизни, меняло быт горожан. Однако в развитии капиталистического мира происходили промышленные кризисы. Самым сильным из них стал мировой экономический кризис перепроизводства 1900 –1903 гг.</w:t>
      </w:r>
    </w:p>
    <w:p w:rsidR="002C6654" w:rsidRPr="00865F8F" w:rsidRDefault="002C6654" w:rsidP="00865F8F">
      <w:pPr>
        <w:ind w:firstLine="567"/>
        <w:jc w:val="both"/>
        <w:rPr>
          <w:sz w:val="28"/>
          <w:szCs w:val="28"/>
        </w:rPr>
      </w:pPr>
      <w:r w:rsidRPr="00865F8F">
        <w:rPr>
          <w:sz w:val="28"/>
          <w:szCs w:val="28"/>
        </w:rPr>
        <w:t xml:space="preserve">Россия в начале ХХ века представляла собой одно из крупнейших государств мира по занимаемой территории и численности населения. В экономическом отношении она являлась </w:t>
      </w:r>
      <w:r w:rsidR="00865F8F">
        <w:rPr>
          <w:sz w:val="28"/>
          <w:szCs w:val="28"/>
        </w:rPr>
        <w:t xml:space="preserve">аграрно-индустриальной </w:t>
      </w:r>
      <w:r w:rsidRPr="00865F8F">
        <w:rPr>
          <w:sz w:val="28"/>
          <w:szCs w:val="28"/>
        </w:rPr>
        <w:t xml:space="preserve">страной со средним уровнем капиталистического развития, с успешно развивающейся промышленностью, сельским хозяйством, банковским делом. </w:t>
      </w:r>
    </w:p>
    <w:p w:rsidR="002C6654" w:rsidRPr="00865F8F" w:rsidRDefault="002C6654" w:rsidP="00865F8F">
      <w:pPr>
        <w:ind w:firstLine="567"/>
        <w:jc w:val="both"/>
        <w:rPr>
          <w:sz w:val="28"/>
          <w:szCs w:val="28"/>
        </w:rPr>
      </w:pPr>
      <w:r w:rsidRPr="00865F8F">
        <w:rPr>
          <w:sz w:val="28"/>
          <w:szCs w:val="28"/>
        </w:rPr>
        <w:t>К началу века Россия достигла значительных успехов. По абсолютным объемам производства она вошла в пятерку крупнейших держав мира. Удельный вес России в общемировом производстве продукции неуклонно повышался. Однако кризис 1900-1903 гг. не миновал Россию; особенно сильно он ударил по отраслям тяжелой промышленности.</w:t>
      </w:r>
    </w:p>
    <w:p w:rsidR="002C6654" w:rsidRPr="00865F8F" w:rsidRDefault="002C6654" w:rsidP="00865F8F">
      <w:pPr>
        <w:ind w:firstLine="567"/>
        <w:jc w:val="both"/>
        <w:rPr>
          <w:sz w:val="28"/>
          <w:szCs w:val="28"/>
        </w:rPr>
      </w:pPr>
      <w:r w:rsidRPr="00865F8F">
        <w:rPr>
          <w:sz w:val="28"/>
          <w:szCs w:val="28"/>
        </w:rPr>
        <w:t xml:space="preserve">По государственному устройству Россия оставалась абсолютной монархией. В условиях роста политической и социальной напряженности с 90-х годов ХIХ века в России происходит формирование политических партий и организаций. Следующая волна этого процесса наступает в ходе </w:t>
      </w:r>
      <w:r w:rsidR="00865F8F">
        <w:rPr>
          <w:sz w:val="28"/>
          <w:szCs w:val="28"/>
        </w:rPr>
        <w:t>П</w:t>
      </w:r>
      <w:r w:rsidRPr="00865F8F">
        <w:rPr>
          <w:sz w:val="28"/>
          <w:szCs w:val="28"/>
        </w:rPr>
        <w:t>ервой российской революции 1905 – 1907 гг., после опубликования Манифеста 17 ок</w:t>
      </w:r>
      <w:r w:rsidR="00865F8F">
        <w:rPr>
          <w:sz w:val="28"/>
          <w:szCs w:val="28"/>
        </w:rPr>
        <w:t xml:space="preserve">тября 1905 года. Революция 1905 – </w:t>
      </w:r>
      <w:r w:rsidRPr="00865F8F">
        <w:rPr>
          <w:sz w:val="28"/>
          <w:szCs w:val="28"/>
        </w:rPr>
        <w:t>1907 гг., несмотря на поражение, имела огромное значение для экономического и политического развития страны.</w:t>
      </w:r>
    </w:p>
    <w:p w:rsidR="00EE2AF7" w:rsidRPr="00865F8F" w:rsidRDefault="00EE2AF7" w:rsidP="00865F8F">
      <w:pPr>
        <w:ind w:firstLine="567"/>
        <w:jc w:val="both"/>
        <w:rPr>
          <w:sz w:val="28"/>
          <w:szCs w:val="28"/>
        </w:rPr>
      </w:pPr>
      <w:r w:rsidRPr="00865F8F">
        <w:rPr>
          <w:sz w:val="28"/>
          <w:szCs w:val="28"/>
        </w:rPr>
        <w:t xml:space="preserve">В начале XX в. под влиянием концентрации промышленности и капитала произошли существенные изменения в социальной </w:t>
      </w:r>
      <w:r w:rsidR="00FB0D59">
        <w:rPr>
          <w:sz w:val="28"/>
          <w:szCs w:val="28"/>
        </w:rPr>
        <w:t>структуре</w:t>
      </w:r>
      <w:r w:rsidRPr="00865F8F">
        <w:rPr>
          <w:sz w:val="28"/>
          <w:szCs w:val="28"/>
        </w:rPr>
        <w:t xml:space="preserve"> западного общества. Расширились государственно-бюрократический аппарат, полиция, армия. Дальнейшей дифференциации подверглась буржуазия. Усилилось социальное расслоение крестьянства. Большинство самодеятельного населения таких стран, как США, Германия, Англия, перешли в разряд пролетариев.</w:t>
      </w:r>
    </w:p>
    <w:p w:rsidR="00EE2AF7" w:rsidRPr="00865F8F" w:rsidRDefault="00EE2AF7" w:rsidP="00865F8F">
      <w:pPr>
        <w:ind w:firstLine="567"/>
        <w:jc w:val="both"/>
        <w:rPr>
          <w:sz w:val="28"/>
          <w:szCs w:val="28"/>
        </w:rPr>
      </w:pPr>
      <w:r w:rsidRPr="00865F8F">
        <w:rPr>
          <w:sz w:val="28"/>
          <w:szCs w:val="28"/>
        </w:rPr>
        <w:t>Произошли значительные изменения в рабочем движении. К началу XX в. рабочее движение уже имело большой опыт. Социал-демократические партии действовали практически во всех странах Европы и США. Под руководством II Интернационала была создана широкая сеть международных демократических организаций, действовал механизм рабочей солидарности.</w:t>
      </w:r>
    </w:p>
    <w:p w:rsidR="00865F8F" w:rsidRDefault="00EE2AF7" w:rsidP="00865F8F">
      <w:pPr>
        <w:ind w:firstLine="567"/>
        <w:jc w:val="both"/>
        <w:rPr>
          <w:sz w:val="28"/>
          <w:szCs w:val="28"/>
        </w:rPr>
      </w:pPr>
      <w:r w:rsidRPr="00865F8F">
        <w:rPr>
          <w:sz w:val="28"/>
          <w:szCs w:val="28"/>
        </w:rPr>
        <w:t>К началу XX в. сложились гигантские колониальные империи. Колонии почти полностью были поделены между европейскими державами. Вместе с тем в колониальных и зависимых странах набирала силу национально-освободительная борьба. В 1905 - 1917 гг. произошли буржуазные революции в Иране, Турции, Китае</w:t>
      </w:r>
      <w:r w:rsidR="00865F8F">
        <w:rPr>
          <w:sz w:val="28"/>
          <w:szCs w:val="28"/>
        </w:rPr>
        <w:t>,</w:t>
      </w:r>
      <w:r w:rsidR="00865F8F" w:rsidRPr="00865F8F">
        <w:rPr>
          <w:sz w:val="28"/>
          <w:szCs w:val="28"/>
        </w:rPr>
        <w:t xml:space="preserve"> Мексике</w:t>
      </w:r>
      <w:r w:rsidRPr="00865F8F">
        <w:rPr>
          <w:sz w:val="28"/>
          <w:szCs w:val="28"/>
        </w:rPr>
        <w:t xml:space="preserve">. Начался подъем освободительного движения в Индии, Афганистане, Индонезии. </w:t>
      </w:r>
    </w:p>
    <w:p w:rsidR="00EE2AF7" w:rsidRPr="00865F8F" w:rsidRDefault="00EE2AF7" w:rsidP="00865F8F">
      <w:pPr>
        <w:ind w:firstLine="567"/>
        <w:jc w:val="both"/>
        <w:rPr>
          <w:sz w:val="28"/>
          <w:szCs w:val="28"/>
        </w:rPr>
      </w:pPr>
      <w:r w:rsidRPr="00865F8F">
        <w:rPr>
          <w:sz w:val="28"/>
          <w:szCs w:val="28"/>
        </w:rPr>
        <w:t xml:space="preserve">На этом историческом фоне развивались события в России. Первая революция 1905 - 1907 гг. не достигла своих главных целей. Самодержавию удалось сохранить свою власть, но </w:t>
      </w:r>
      <w:r w:rsidR="00865F8F">
        <w:rPr>
          <w:sz w:val="28"/>
          <w:szCs w:val="28"/>
        </w:rPr>
        <w:t xml:space="preserve">его </w:t>
      </w:r>
      <w:r w:rsidRPr="00865F8F">
        <w:rPr>
          <w:sz w:val="28"/>
          <w:szCs w:val="28"/>
        </w:rPr>
        <w:t xml:space="preserve">принципы были поколеблены: </w:t>
      </w:r>
      <w:r w:rsidR="004E2DFB">
        <w:rPr>
          <w:sz w:val="28"/>
          <w:szCs w:val="28"/>
        </w:rPr>
        <w:t>власть императора</w:t>
      </w:r>
      <w:r w:rsidRPr="00865F8F">
        <w:rPr>
          <w:sz w:val="28"/>
          <w:szCs w:val="28"/>
        </w:rPr>
        <w:t xml:space="preserve"> был</w:t>
      </w:r>
      <w:r w:rsidR="004E2DFB">
        <w:rPr>
          <w:sz w:val="28"/>
          <w:szCs w:val="28"/>
        </w:rPr>
        <w:t>а частично ограничена</w:t>
      </w:r>
      <w:r w:rsidRPr="00865F8F">
        <w:rPr>
          <w:sz w:val="28"/>
          <w:szCs w:val="28"/>
        </w:rPr>
        <w:t xml:space="preserve"> введением </w:t>
      </w:r>
      <w:r w:rsidR="004E2DFB">
        <w:rPr>
          <w:sz w:val="28"/>
          <w:szCs w:val="28"/>
        </w:rPr>
        <w:t>парламента</w:t>
      </w:r>
      <w:r w:rsidRPr="00865F8F">
        <w:rPr>
          <w:sz w:val="28"/>
          <w:szCs w:val="28"/>
        </w:rPr>
        <w:t xml:space="preserve"> - Государственной думы.</w:t>
      </w:r>
    </w:p>
    <w:p w:rsidR="00EE2AF7" w:rsidRPr="00865F8F" w:rsidRDefault="00EE2AF7" w:rsidP="00865F8F">
      <w:pPr>
        <w:ind w:firstLine="567"/>
        <w:jc w:val="both"/>
        <w:rPr>
          <w:sz w:val="28"/>
          <w:szCs w:val="28"/>
        </w:rPr>
      </w:pPr>
      <w:r w:rsidRPr="00865F8F">
        <w:rPr>
          <w:sz w:val="28"/>
          <w:szCs w:val="28"/>
        </w:rPr>
        <w:t>Под</w:t>
      </w:r>
      <w:r w:rsidR="004E2DFB">
        <w:rPr>
          <w:sz w:val="28"/>
          <w:szCs w:val="28"/>
        </w:rPr>
        <w:t>авление революции ознаменовалось «</w:t>
      </w:r>
      <w:r w:rsidRPr="00865F8F">
        <w:rPr>
          <w:sz w:val="28"/>
          <w:szCs w:val="28"/>
        </w:rPr>
        <w:t>третьеиюньским государственным переворотом</w:t>
      </w:r>
      <w:r w:rsidR="004E2DFB">
        <w:rPr>
          <w:sz w:val="28"/>
          <w:szCs w:val="28"/>
        </w:rPr>
        <w:t>»</w:t>
      </w:r>
      <w:r w:rsidRPr="00865F8F">
        <w:rPr>
          <w:sz w:val="28"/>
          <w:szCs w:val="28"/>
        </w:rPr>
        <w:t xml:space="preserve">: роспуском II Государственной думы и выборами III Думы на основе новой избирательной системы. В дальнейший </w:t>
      </w:r>
      <w:r w:rsidR="004E2DFB">
        <w:rPr>
          <w:sz w:val="28"/>
          <w:szCs w:val="28"/>
        </w:rPr>
        <w:t>период особую роль сыграл премьер-министр</w:t>
      </w:r>
      <w:r w:rsidRPr="00865F8F">
        <w:rPr>
          <w:sz w:val="28"/>
          <w:szCs w:val="28"/>
        </w:rPr>
        <w:t xml:space="preserve"> П.А. Столыпин, видевший свою стратегическую задачу в</w:t>
      </w:r>
      <w:r w:rsidR="004E2DFB">
        <w:rPr>
          <w:sz w:val="28"/>
          <w:szCs w:val="28"/>
        </w:rPr>
        <w:t xml:space="preserve"> создании «великой России»</w:t>
      </w:r>
      <w:r w:rsidRPr="00865F8F">
        <w:rPr>
          <w:sz w:val="28"/>
          <w:szCs w:val="28"/>
        </w:rPr>
        <w:t xml:space="preserve"> путем модернизации страны. Ключевое место в преобразованиях заняла аграрная реформа.</w:t>
      </w:r>
    </w:p>
    <w:p w:rsidR="00EE2AF7" w:rsidRPr="00865F8F" w:rsidRDefault="00EE2AF7" w:rsidP="00865F8F">
      <w:pPr>
        <w:ind w:firstLine="567"/>
        <w:jc w:val="both"/>
        <w:rPr>
          <w:sz w:val="28"/>
          <w:szCs w:val="28"/>
        </w:rPr>
      </w:pPr>
      <w:r w:rsidRPr="00865F8F">
        <w:rPr>
          <w:sz w:val="28"/>
          <w:szCs w:val="28"/>
        </w:rPr>
        <w:t>В общественной жизни России после политического затишья снова усилились революционные настроения. Участились выступления рабочих с политическими требованиями, оживилось социал-демократическое движение. Россия оказалась перед новой революционн</w:t>
      </w:r>
      <w:r w:rsidR="0042190A">
        <w:rPr>
          <w:sz w:val="28"/>
          <w:szCs w:val="28"/>
        </w:rPr>
        <w:t>ой бурей, на время отодвинутой П</w:t>
      </w:r>
      <w:r w:rsidRPr="00865F8F">
        <w:rPr>
          <w:sz w:val="28"/>
          <w:szCs w:val="28"/>
        </w:rPr>
        <w:t>ервой мировой войной.</w:t>
      </w:r>
    </w:p>
    <w:p w:rsidR="00932315" w:rsidRPr="00865F8F" w:rsidRDefault="00932315" w:rsidP="00865F8F">
      <w:pPr>
        <w:ind w:firstLine="567"/>
        <w:jc w:val="both"/>
        <w:rPr>
          <w:sz w:val="28"/>
          <w:szCs w:val="28"/>
        </w:rPr>
      </w:pPr>
      <w:r w:rsidRPr="00865F8F">
        <w:rPr>
          <w:sz w:val="28"/>
          <w:szCs w:val="28"/>
        </w:rPr>
        <w:t>XX век выдвинул сложные вопросы перед мировой ц</w:t>
      </w:r>
      <w:r w:rsidR="004E2DFB">
        <w:rPr>
          <w:sz w:val="28"/>
          <w:szCs w:val="28"/>
        </w:rPr>
        <w:t>ивилизацией. Одним из них была Первая мировая война, которая</w:t>
      </w:r>
      <w:r w:rsidRPr="00865F8F">
        <w:rPr>
          <w:sz w:val="28"/>
          <w:szCs w:val="28"/>
        </w:rPr>
        <w:t xml:space="preserve"> явилась результатом кризиса международных отношений. Особенностью кризиса было то, что впервые в истории он охватил все европейские державы. Война привела к невиданной милитаризации воюющих стран. По масштабам она не имела себе равных в истории. Грандиозная по военно-политическим и социальным последствиям война длилась </w:t>
      </w:r>
      <w:r w:rsidR="004E2DFB">
        <w:rPr>
          <w:sz w:val="28"/>
          <w:szCs w:val="28"/>
        </w:rPr>
        <w:t xml:space="preserve">более </w:t>
      </w:r>
      <w:r w:rsidRPr="00865F8F">
        <w:rPr>
          <w:sz w:val="28"/>
          <w:szCs w:val="28"/>
        </w:rPr>
        <w:t xml:space="preserve">4 </w:t>
      </w:r>
      <w:r w:rsidR="004E2DFB">
        <w:rPr>
          <w:sz w:val="28"/>
          <w:szCs w:val="28"/>
        </w:rPr>
        <w:t>лет</w:t>
      </w:r>
      <w:r w:rsidRPr="00865F8F">
        <w:rPr>
          <w:sz w:val="28"/>
          <w:szCs w:val="28"/>
        </w:rPr>
        <w:t xml:space="preserve">, с 19 июля (1 августа) </w:t>
      </w:r>
      <w:smartTag w:uri="urn:schemas-microsoft-com:office:smarttags" w:element="metricconverter">
        <w:smartTagPr>
          <w:attr w:name="ProductID" w:val="1914 г"/>
        </w:smartTagPr>
        <w:r w:rsidRPr="00865F8F">
          <w:rPr>
            <w:sz w:val="28"/>
            <w:szCs w:val="28"/>
          </w:rPr>
          <w:t>1914 г</w:t>
        </w:r>
      </w:smartTag>
      <w:r w:rsidRPr="00865F8F">
        <w:rPr>
          <w:sz w:val="28"/>
          <w:szCs w:val="28"/>
        </w:rPr>
        <w:t xml:space="preserve">. по 11 ноября </w:t>
      </w:r>
      <w:smartTag w:uri="urn:schemas-microsoft-com:office:smarttags" w:element="metricconverter">
        <w:smartTagPr>
          <w:attr w:name="ProductID" w:val="1918 г"/>
        </w:smartTagPr>
        <w:r w:rsidRPr="00865F8F">
          <w:rPr>
            <w:sz w:val="28"/>
            <w:szCs w:val="28"/>
          </w:rPr>
          <w:t>1918 г</w:t>
        </w:r>
      </w:smartTag>
      <w:r w:rsidRPr="00865F8F">
        <w:rPr>
          <w:sz w:val="28"/>
          <w:szCs w:val="28"/>
        </w:rPr>
        <w:t>., вовлекла 38 государств с населением в 1,5 млрд. человек. Огромны были людские потери в войне: более 10 млн. убитых и 20 млн. раненых.</w:t>
      </w:r>
    </w:p>
    <w:p w:rsidR="00932315" w:rsidRPr="00865F8F" w:rsidRDefault="00932315" w:rsidP="00865F8F">
      <w:pPr>
        <w:ind w:firstLine="567"/>
        <w:jc w:val="both"/>
        <w:rPr>
          <w:sz w:val="28"/>
          <w:szCs w:val="28"/>
        </w:rPr>
      </w:pPr>
      <w:r w:rsidRPr="00865F8F">
        <w:rPr>
          <w:sz w:val="28"/>
          <w:szCs w:val="28"/>
        </w:rPr>
        <w:t xml:space="preserve">Отношение к </w:t>
      </w:r>
      <w:r w:rsidR="004E2DFB">
        <w:rPr>
          <w:sz w:val="28"/>
          <w:szCs w:val="28"/>
        </w:rPr>
        <w:t>П</w:t>
      </w:r>
      <w:r w:rsidRPr="00865F8F">
        <w:rPr>
          <w:sz w:val="28"/>
          <w:szCs w:val="28"/>
        </w:rPr>
        <w:t xml:space="preserve">ервой мировой войне различных классов и партий было неодинаковым. Если большевики выступили против войны, то основная часть политических партий России поддержала ее. Начало войны вызвало сплочение российского общества на основе идеалов имперского сознания и государственного традиционализма. По стране прокатилась волна демонстраций с патриотическими лозунгами и призывами. Русская армия по численности была самая крупная из армий воюющих стран. Ее воины проявляли мужество и героизм, но Россия оказалась не готова к длительной войне. В результате тяжелых боев и поражений </w:t>
      </w:r>
      <w:smartTag w:uri="urn:schemas-microsoft-com:office:smarttags" w:element="metricconverter">
        <w:smartTagPr>
          <w:attr w:name="ProductID" w:val="1915 г"/>
        </w:smartTagPr>
        <w:r w:rsidRPr="00865F8F">
          <w:rPr>
            <w:sz w:val="28"/>
            <w:szCs w:val="28"/>
          </w:rPr>
          <w:t>1915 г</w:t>
        </w:r>
      </w:smartTag>
      <w:r w:rsidRPr="00865F8F">
        <w:rPr>
          <w:sz w:val="28"/>
          <w:szCs w:val="28"/>
        </w:rPr>
        <w:t xml:space="preserve">. половина русской армии была уничтожена. Ценой огромного напряжения сил Россия к </w:t>
      </w:r>
      <w:smartTag w:uri="urn:schemas-microsoft-com:office:smarttags" w:element="metricconverter">
        <w:smartTagPr>
          <w:attr w:name="ProductID" w:val="1916 г"/>
        </w:smartTagPr>
        <w:r w:rsidRPr="00865F8F">
          <w:rPr>
            <w:sz w:val="28"/>
            <w:szCs w:val="28"/>
          </w:rPr>
          <w:t>1916 г</w:t>
        </w:r>
      </w:smartTag>
      <w:r w:rsidRPr="00865F8F">
        <w:rPr>
          <w:sz w:val="28"/>
          <w:szCs w:val="28"/>
        </w:rPr>
        <w:t>. восстановила армию, а промышленность обеспечила ее оружием.</w:t>
      </w:r>
      <w:r w:rsidR="004E2DFB">
        <w:rPr>
          <w:sz w:val="28"/>
          <w:szCs w:val="28"/>
        </w:rPr>
        <w:t xml:space="preserve"> </w:t>
      </w:r>
      <w:r w:rsidRPr="00865F8F">
        <w:rPr>
          <w:sz w:val="28"/>
          <w:szCs w:val="28"/>
        </w:rPr>
        <w:t>Крупные потери на фронтах, затягивание войны вызывали недовольство в стране. Кризис власти стал приобретать необратимый характер</w:t>
      </w:r>
      <w:r w:rsidR="00FB0D59">
        <w:rPr>
          <w:sz w:val="28"/>
          <w:szCs w:val="28"/>
        </w:rPr>
        <w:t>, с</w:t>
      </w:r>
      <w:r w:rsidRPr="00865F8F">
        <w:rPr>
          <w:sz w:val="28"/>
          <w:szCs w:val="28"/>
        </w:rPr>
        <w:t xml:space="preserve">амодержавие теряло способность управлять страной и вести войну. </w:t>
      </w:r>
    </w:p>
    <w:p w:rsidR="00932315" w:rsidRPr="00865F8F" w:rsidRDefault="00932315" w:rsidP="00865F8F">
      <w:pPr>
        <w:ind w:firstLine="567"/>
        <w:jc w:val="both"/>
        <w:rPr>
          <w:sz w:val="28"/>
          <w:szCs w:val="28"/>
        </w:rPr>
      </w:pPr>
      <w:r w:rsidRPr="00865F8F">
        <w:rPr>
          <w:sz w:val="28"/>
          <w:szCs w:val="28"/>
        </w:rPr>
        <w:t xml:space="preserve">К началу </w:t>
      </w:r>
      <w:smartTag w:uri="urn:schemas-microsoft-com:office:smarttags" w:element="metricconverter">
        <w:smartTagPr>
          <w:attr w:name="ProductID" w:val="1917 г"/>
        </w:smartTagPr>
        <w:r w:rsidRPr="00865F8F">
          <w:rPr>
            <w:sz w:val="28"/>
            <w:szCs w:val="28"/>
          </w:rPr>
          <w:t>1917 г</w:t>
        </w:r>
      </w:smartTag>
      <w:r w:rsidRPr="00865F8F">
        <w:rPr>
          <w:sz w:val="28"/>
          <w:szCs w:val="28"/>
        </w:rPr>
        <w:t xml:space="preserve">. из всех стран Антанты положение России оказалось наиболее тяжелым. Катастрофически ухудшались условия жизни трудящихся. Социальная напряженность привела к коренному изменению внутренней обстановки. В России свершилась и победила Февральская революция. Под давлением обстоятельств 2 марта </w:t>
      </w:r>
      <w:smartTag w:uri="urn:schemas-microsoft-com:office:smarttags" w:element="metricconverter">
        <w:smartTagPr>
          <w:attr w:name="ProductID" w:val="1917 г"/>
        </w:smartTagPr>
        <w:r w:rsidRPr="00865F8F">
          <w:rPr>
            <w:sz w:val="28"/>
            <w:szCs w:val="28"/>
          </w:rPr>
          <w:t>1917 г</w:t>
        </w:r>
      </w:smartTag>
      <w:r w:rsidRPr="00865F8F">
        <w:rPr>
          <w:sz w:val="28"/>
          <w:szCs w:val="28"/>
        </w:rPr>
        <w:t xml:space="preserve">. Николай II отрекся от престола. </w:t>
      </w:r>
    </w:p>
    <w:p w:rsidR="00201E4F" w:rsidRPr="00D438C6" w:rsidRDefault="00201E4F" w:rsidP="00201E4F">
      <w:pPr>
        <w:ind w:firstLine="567"/>
        <w:jc w:val="both"/>
        <w:rPr>
          <w:sz w:val="28"/>
          <w:szCs w:val="28"/>
        </w:rPr>
      </w:pPr>
      <w:r w:rsidRPr="00D438C6">
        <w:rPr>
          <w:sz w:val="28"/>
          <w:szCs w:val="28"/>
        </w:rPr>
        <w:t xml:space="preserve">Победа Февральской революции ускорила развитие политических событий и открыла перед страной новые горизонты развития. Однако страна находилась в сложном положении. Временное правительство, дав народам России основные гражданские и политические свободы, не разрешило проблем в экономике и не прекратило войну. Социалистические партии, участвуя в этом правительстве, дискредитировали себя в глазах народа. </w:t>
      </w:r>
      <w:r>
        <w:rPr>
          <w:sz w:val="28"/>
          <w:szCs w:val="28"/>
        </w:rPr>
        <w:t>Т</w:t>
      </w:r>
      <w:r w:rsidRPr="00D438C6">
        <w:rPr>
          <w:sz w:val="28"/>
          <w:szCs w:val="28"/>
        </w:rPr>
        <w:t xml:space="preserve">олько большевики, выдвинув лозунг </w:t>
      </w:r>
      <w:r>
        <w:rPr>
          <w:sz w:val="28"/>
          <w:szCs w:val="28"/>
        </w:rPr>
        <w:t>«</w:t>
      </w:r>
      <w:r w:rsidRPr="00D438C6">
        <w:rPr>
          <w:sz w:val="28"/>
          <w:szCs w:val="28"/>
        </w:rPr>
        <w:t>Фабрики - рабочим, земля - крестьянам, мир - народам!</w:t>
      </w:r>
      <w:r>
        <w:rPr>
          <w:sz w:val="28"/>
          <w:szCs w:val="28"/>
        </w:rPr>
        <w:t>»</w:t>
      </w:r>
      <w:r w:rsidRPr="00D438C6">
        <w:rPr>
          <w:sz w:val="28"/>
          <w:szCs w:val="28"/>
        </w:rPr>
        <w:t xml:space="preserve">, сумели заручиться поддержкой народа, что и привело их к власти в октябре </w:t>
      </w:r>
      <w:smartTag w:uri="urn:schemas-microsoft-com:office:smarttags" w:element="metricconverter">
        <w:smartTagPr>
          <w:attr w:name="ProductID" w:val="1917 г"/>
        </w:smartTagPr>
        <w:r w:rsidRPr="00D438C6">
          <w:rPr>
            <w:sz w:val="28"/>
            <w:szCs w:val="28"/>
          </w:rPr>
          <w:t>1917 г</w:t>
        </w:r>
      </w:smartTag>
      <w:r w:rsidRPr="00D438C6">
        <w:rPr>
          <w:sz w:val="28"/>
          <w:szCs w:val="28"/>
        </w:rPr>
        <w:t>.</w:t>
      </w:r>
    </w:p>
    <w:p w:rsidR="001358F6" w:rsidRDefault="001358F6" w:rsidP="00B0121E">
      <w:pPr>
        <w:ind w:firstLine="570"/>
        <w:jc w:val="center"/>
        <w:outlineLvl w:val="0"/>
        <w:rPr>
          <w:b/>
          <w:sz w:val="28"/>
          <w:szCs w:val="28"/>
        </w:rPr>
      </w:pPr>
      <w:r>
        <w:rPr>
          <w:b/>
          <w:sz w:val="28"/>
          <w:szCs w:val="28"/>
        </w:rPr>
        <w:t>Глоссарий</w:t>
      </w:r>
    </w:p>
    <w:p w:rsidR="001358F6" w:rsidRDefault="001358F6" w:rsidP="00B0121E">
      <w:pPr>
        <w:ind w:firstLine="570"/>
        <w:jc w:val="both"/>
        <w:rPr>
          <w:sz w:val="28"/>
          <w:szCs w:val="28"/>
        </w:rPr>
      </w:pPr>
      <w:r>
        <w:rPr>
          <w:b/>
          <w:sz w:val="28"/>
          <w:szCs w:val="28"/>
        </w:rPr>
        <w:t>I Государственная Дума</w:t>
      </w:r>
      <w:r>
        <w:rPr>
          <w:sz w:val="28"/>
          <w:szCs w:val="28"/>
        </w:rPr>
        <w:t xml:space="preserve"> - </w:t>
      </w:r>
      <w:r w:rsidR="000764EA">
        <w:rPr>
          <w:sz w:val="28"/>
          <w:szCs w:val="28"/>
        </w:rPr>
        <w:t>действова</w:t>
      </w:r>
      <w:r w:rsidR="00FD2884">
        <w:rPr>
          <w:sz w:val="28"/>
          <w:szCs w:val="28"/>
        </w:rPr>
        <w:t>ла</w:t>
      </w:r>
      <w:r>
        <w:rPr>
          <w:sz w:val="28"/>
          <w:szCs w:val="28"/>
        </w:rPr>
        <w:t xml:space="preserve"> с 27 апреля по 8 июля </w:t>
      </w:r>
      <w:smartTag w:uri="urn:schemas-microsoft-com:office:smarttags" w:element="metricconverter">
        <w:smartTagPr>
          <w:attr w:name="ProductID" w:val="1906 г"/>
        </w:smartTagPr>
        <w:r>
          <w:rPr>
            <w:sz w:val="28"/>
            <w:szCs w:val="28"/>
          </w:rPr>
          <w:t>1906 г</w:t>
        </w:r>
      </w:smartTag>
      <w:r>
        <w:rPr>
          <w:sz w:val="28"/>
          <w:szCs w:val="28"/>
        </w:rPr>
        <w:t xml:space="preserve">. Была созвана на основании царского Манифеста 17 октября </w:t>
      </w:r>
      <w:smartTag w:uri="urn:schemas-microsoft-com:office:smarttags" w:element="metricconverter">
        <w:smartTagPr>
          <w:attr w:name="ProductID" w:val="1905 г"/>
        </w:smartTagPr>
        <w:r>
          <w:rPr>
            <w:sz w:val="28"/>
            <w:szCs w:val="28"/>
          </w:rPr>
          <w:t>1905 г</w:t>
        </w:r>
      </w:smartTag>
      <w:r>
        <w:rPr>
          <w:sz w:val="28"/>
          <w:szCs w:val="28"/>
        </w:rPr>
        <w:t xml:space="preserve">. С первых дней своего существования оказалась в оппозиции к царскому правительству, выступила с проектами радикальной аграрной реформы и планами демократизации страны. </w:t>
      </w:r>
      <w:r w:rsidR="00FD2884">
        <w:rPr>
          <w:sz w:val="28"/>
          <w:szCs w:val="28"/>
        </w:rPr>
        <w:t xml:space="preserve">Председатель – С.А. Муромцев (кадет). </w:t>
      </w:r>
      <w:r>
        <w:rPr>
          <w:sz w:val="28"/>
          <w:szCs w:val="28"/>
        </w:rPr>
        <w:t>Распущена Николаем II досро</w:t>
      </w:r>
      <w:r w:rsidR="000764EA">
        <w:rPr>
          <w:sz w:val="28"/>
          <w:szCs w:val="28"/>
        </w:rPr>
        <w:t>чно</w:t>
      </w:r>
      <w:r>
        <w:rPr>
          <w:sz w:val="28"/>
          <w:szCs w:val="28"/>
        </w:rPr>
        <w:t>.</w:t>
      </w:r>
    </w:p>
    <w:p w:rsidR="001358F6" w:rsidRDefault="001358F6" w:rsidP="00B0121E">
      <w:pPr>
        <w:ind w:firstLine="570"/>
        <w:jc w:val="both"/>
        <w:rPr>
          <w:sz w:val="28"/>
          <w:szCs w:val="28"/>
        </w:rPr>
      </w:pPr>
      <w:r>
        <w:rPr>
          <w:b/>
          <w:sz w:val="28"/>
          <w:szCs w:val="28"/>
        </w:rPr>
        <w:t>II Государственная Дума</w:t>
      </w:r>
      <w:r>
        <w:rPr>
          <w:sz w:val="28"/>
          <w:szCs w:val="28"/>
        </w:rPr>
        <w:t xml:space="preserve"> - </w:t>
      </w:r>
      <w:r w:rsidR="00FD2884">
        <w:rPr>
          <w:sz w:val="28"/>
          <w:szCs w:val="28"/>
        </w:rPr>
        <w:t>действовала</w:t>
      </w:r>
      <w:r>
        <w:rPr>
          <w:sz w:val="28"/>
          <w:szCs w:val="28"/>
        </w:rPr>
        <w:t xml:space="preserve"> с 20 февраля по 2 июня </w:t>
      </w:r>
      <w:smartTag w:uri="urn:schemas-microsoft-com:office:smarttags" w:element="metricconverter">
        <w:smartTagPr>
          <w:attr w:name="ProductID" w:val="1907 г"/>
        </w:smartTagPr>
        <w:r>
          <w:rPr>
            <w:sz w:val="28"/>
            <w:szCs w:val="28"/>
          </w:rPr>
          <w:t>1907 г</w:t>
        </w:r>
      </w:smartTag>
      <w:r>
        <w:rPr>
          <w:sz w:val="28"/>
          <w:szCs w:val="28"/>
        </w:rPr>
        <w:t xml:space="preserve">. Выступила с проектами радикальной аграрной реформы и протестами против репрессий, осуществляемых царским правительством в отношении революционеров. </w:t>
      </w:r>
      <w:r w:rsidR="000764EA">
        <w:rPr>
          <w:sz w:val="28"/>
          <w:szCs w:val="28"/>
        </w:rPr>
        <w:t>Председатель – А.Ф. Головин (кадет). Распущена Николаем II до</w:t>
      </w:r>
      <w:r>
        <w:rPr>
          <w:sz w:val="28"/>
          <w:szCs w:val="28"/>
        </w:rPr>
        <w:t>сро</w:t>
      </w:r>
      <w:r w:rsidR="000764EA">
        <w:rPr>
          <w:sz w:val="28"/>
          <w:szCs w:val="28"/>
        </w:rPr>
        <w:t>чно</w:t>
      </w:r>
      <w:r>
        <w:rPr>
          <w:sz w:val="28"/>
          <w:szCs w:val="28"/>
        </w:rPr>
        <w:t xml:space="preserve"> Манифестом от 3 июня </w:t>
      </w:r>
      <w:smartTag w:uri="urn:schemas-microsoft-com:office:smarttags" w:element="metricconverter">
        <w:smartTagPr>
          <w:attr w:name="ProductID" w:val="1907 г"/>
        </w:smartTagPr>
        <w:r>
          <w:rPr>
            <w:sz w:val="28"/>
            <w:szCs w:val="28"/>
          </w:rPr>
          <w:t>1907 г</w:t>
        </w:r>
      </w:smartTag>
      <w:r>
        <w:rPr>
          <w:sz w:val="28"/>
          <w:szCs w:val="28"/>
        </w:rPr>
        <w:t>.</w:t>
      </w:r>
      <w:r w:rsidR="000764EA">
        <w:rPr>
          <w:sz w:val="28"/>
          <w:szCs w:val="28"/>
        </w:rPr>
        <w:t xml:space="preserve"> (третьеиюньский переворот).</w:t>
      </w:r>
    </w:p>
    <w:p w:rsidR="001358F6" w:rsidRDefault="001358F6" w:rsidP="00B0121E">
      <w:pPr>
        <w:ind w:firstLine="570"/>
        <w:jc w:val="both"/>
        <w:rPr>
          <w:sz w:val="28"/>
          <w:szCs w:val="28"/>
        </w:rPr>
      </w:pPr>
      <w:r>
        <w:rPr>
          <w:b/>
          <w:sz w:val="28"/>
          <w:szCs w:val="28"/>
        </w:rPr>
        <w:t>III Государственная Дума</w:t>
      </w:r>
      <w:r>
        <w:rPr>
          <w:sz w:val="28"/>
          <w:szCs w:val="28"/>
        </w:rPr>
        <w:t xml:space="preserve"> (1 ноября </w:t>
      </w:r>
      <w:smartTag w:uri="urn:schemas-microsoft-com:office:smarttags" w:element="metricconverter">
        <w:smartTagPr>
          <w:attr w:name="ProductID" w:val="1907 г"/>
        </w:smartTagPr>
        <w:r>
          <w:rPr>
            <w:sz w:val="28"/>
            <w:szCs w:val="28"/>
          </w:rPr>
          <w:t>1907 г</w:t>
        </w:r>
      </w:smartTag>
      <w:r>
        <w:rPr>
          <w:sz w:val="28"/>
          <w:szCs w:val="28"/>
        </w:rPr>
        <w:t xml:space="preserve">. – 9 июня </w:t>
      </w:r>
      <w:smartTag w:uri="urn:schemas-microsoft-com:office:smarttags" w:element="metricconverter">
        <w:smartTagPr>
          <w:attr w:name="ProductID" w:val="1912 г"/>
        </w:smartTagPr>
        <w:r>
          <w:rPr>
            <w:sz w:val="28"/>
            <w:szCs w:val="28"/>
          </w:rPr>
          <w:t>1912 г</w:t>
        </w:r>
      </w:smartTag>
      <w:r>
        <w:rPr>
          <w:sz w:val="28"/>
          <w:szCs w:val="28"/>
        </w:rPr>
        <w:t>.). Ни одна из партий не имела в ней абсолютного большинства (черносотенцы, кадеты, октябристы). В центре внимания Думы стояли вопросы Столыпинской аграрной реформы. В финансово-экономическую политику России новшеств данная Дума не ввела.</w:t>
      </w:r>
      <w:r w:rsidR="000764EA">
        <w:rPr>
          <w:sz w:val="28"/>
          <w:szCs w:val="28"/>
        </w:rPr>
        <w:t xml:space="preserve"> Председатели – Н.А. Хомяков (октябрист, 1907 – 1910), А.И. Гучков (октябрист, 1910 – 1911), М.В. Родзянко (октябрист, 1911- 1912).</w:t>
      </w:r>
    </w:p>
    <w:p w:rsidR="001358F6" w:rsidRDefault="001358F6" w:rsidP="00B0121E">
      <w:pPr>
        <w:ind w:firstLine="570"/>
        <w:jc w:val="both"/>
        <w:rPr>
          <w:sz w:val="28"/>
          <w:szCs w:val="28"/>
        </w:rPr>
      </w:pPr>
      <w:r>
        <w:rPr>
          <w:b/>
          <w:sz w:val="28"/>
          <w:szCs w:val="28"/>
        </w:rPr>
        <w:t>IV Государственная Дума</w:t>
      </w:r>
      <w:r>
        <w:rPr>
          <w:sz w:val="28"/>
          <w:szCs w:val="28"/>
        </w:rPr>
        <w:t xml:space="preserve"> - Дума, осуществлявшая свою деятельность в России с 15 ноября </w:t>
      </w:r>
      <w:smartTag w:uri="urn:schemas-microsoft-com:office:smarttags" w:element="metricconverter">
        <w:smartTagPr>
          <w:attr w:name="ProductID" w:val="1912 г"/>
        </w:smartTagPr>
        <w:r>
          <w:rPr>
            <w:sz w:val="28"/>
            <w:szCs w:val="28"/>
          </w:rPr>
          <w:t>1912 г</w:t>
        </w:r>
      </w:smartTag>
      <w:r>
        <w:rPr>
          <w:sz w:val="28"/>
          <w:szCs w:val="28"/>
        </w:rPr>
        <w:t xml:space="preserve">. до Февральской революции </w:t>
      </w:r>
      <w:smartTag w:uri="urn:schemas-microsoft-com:office:smarttags" w:element="metricconverter">
        <w:smartTagPr>
          <w:attr w:name="ProductID" w:val="1917 г"/>
        </w:smartTagPr>
        <w:r>
          <w:rPr>
            <w:sz w:val="28"/>
            <w:szCs w:val="28"/>
          </w:rPr>
          <w:t>1917 г</w:t>
        </w:r>
      </w:smartTag>
      <w:r>
        <w:rPr>
          <w:sz w:val="28"/>
          <w:szCs w:val="28"/>
        </w:rPr>
        <w:t>. Была официально распущена Временным правительством.</w:t>
      </w:r>
      <w:r w:rsidR="000764EA">
        <w:rPr>
          <w:sz w:val="28"/>
          <w:szCs w:val="28"/>
        </w:rPr>
        <w:t xml:space="preserve"> Председатель – М.В. Родзянко (окябрист).</w:t>
      </w:r>
    </w:p>
    <w:p w:rsidR="001358F6" w:rsidRDefault="001358F6" w:rsidP="00B0121E">
      <w:pPr>
        <w:ind w:firstLine="570"/>
        <w:jc w:val="both"/>
        <w:rPr>
          <w:sz w:val="28"/>
          <w:szCs w:val="28"/>
        </w:rPr>
      </w:pPr>
      <w:r>
        <w:rPr>
          <w:b/>
          <w:sz w:val="28"/>
          <w:szCs w:val="28"/>
        </w:rPr>
        <w:t xml:space="preserve">Анархисты – </w:t>
      </w:r>
      <w:r>
        <w:rPr>
          <w:sz w:val="28"/>
          <w:szCs w:val="28"/>
        </w:rPr>
        <w:t>сторонники политического учения, отрицающего любые положительные стороны государственной власти, считающего государство насилием над людьми и призывающего к его немедленному устранению и замене свободным объединением людей. Крупнейшими русскими теоретиками анархизма были М.А. Бакунин и П.А. Кропоткин. Как легальная партия прекратили свое существование в 1923 г.</w:t>
      </w:r>
    </w:p>
    <w:p w:rsidR="00BC26C1" w:rsidRDefault="001358F6" w:rsidP="00B0121E">
      <w:pPr>
        <w:ind w:firstLine="570"/>
        <w:jc w:val="both"/>
        <w:rPr>
          <w:sz w:val="28"/>
          <w:szCs w:val="28"/>
        </w:rPr>
      </w:pPr>
      <w:r>
        <w:rPr>
          <w:b/>
          <w:sz w:val="28"/>
          <w:szCs w:val="28"/>
        </w:rPr>
        <w:t>Антанта</w:t>
      </w:r>
      <w:r>
        <w:rPr>
          <w:sz w:val="28"/>
          <w:szCs w:val="28"/>
        </w:rPr>
        <w:t xml:space="preserve"> (от франц. Еntеntе соrdialе – сердечное согласие), империалистический блок государств, сложившийся в ходе борьбы великих европейских держав за мировую гегемонию и направленный против стран Тройственного союза. Одержав победу в Первой мировой войне, выступила в 1918 - 1920 гг. организатором вооруженной интервенции против Советской России. Начала оформляться в 1891 - 1907 гг. как блок Великобритании, Франции и России. В конце </w:t>
      </w:r>
      <w:smartTag w:uri="urn:schemas-microsoft-com:office:smarttags" w:element="metricconverter">
        <w:smartTagPr>
          <w:attr w:name="ProductID" w:val="1917 г"/>
        </w:smartTagPr>
        <w:r>
          <w:rPr>
            <w:sz w:val="28"/>
            <w:szCs w:val="28"/>
          </w:rPr>
          <w:t>1917 г</w:t>
        </w:r>
      </w:smartTag>
      <w:r>
        <w:rPr>
          <w:sz w:val="28"/>
          <w:szCs w:val="28"/>
        </w:rPr>
        <w:t>. включала 25 государств, ведущими среди которых были Великобритания, Франция и США (Россия фактически уже вышла из войны). Членом Антанты стала Япония, а также некоторые другие европейские и азиатские государства.</w:t>
      </w:r>
    </w:p>
    <w:p w:rsidR="00BC26C1" w:rsidRPr="00BC26C1" w:rsidRDefault="00BC26C1" w:rsidP="00B0121E">
      <w:pPr>
        <w:ind w:firstLine="570"/>
        <w:jc w:val="both"/>
        <w:rPr>
          <w:sz w:val="28"/>
          <w:szCs w:val="28"/>
        </w:rPr>
      </w:pPr>
      <w:r w:rsidRPr="00BC26C1">
        <w:rPr>
          <w:b/>
          <w:bCs/>
          <w:color w:val="000000"/>
          <w:sz w:val="28"/>
          <w:szCs w:val="28"/>
        </w:rPr>
        <w:t>«Апрельские тезисы» -</w:t>
      </w:r>
      <w:r>
        <w:rPr>
          <w:color w:val="000000"/>
          <w:sz w:val="28"/>
          <w:szCs w:val="28"/>
        </w:rPr>
        <w:t xml:space="preserve"> тезисы выступления В.</w:t>
      </w:r>
      <w:r w:rsidRPr="00BC26C1">
        <w:rPr>
          <w:color w:val="000000"/>
          <w:sz w:val="28"/>
          <w:szCs w:val="28"/>
        </w:rPr>
        <w:t xml:space="preserve">И. Ленина после его возвращения из эмиграции в апреле </w:t>
      </w:r>
      <w:smartTag w:uri="urn:schemas-microsoft-com:office:smarttags" w:element="metricconverter">
        <w:smartTagPr>
          <w:attr w:name="ProductID" w:val="1917 г"/>
        </w:smartTagPr>
        <w:r w:rsidRPr="00BC26C1">
          <w:rPr>
            <w:color w:val="000000"/>
            <w:sz w:val="28"/>
            <w:szCs w:val="28"/>
          </w:rPr>
          <w:t>1917 г</w:t>
        </w:r>
      </w:smartTag>
      <w:r w:rsidRPr="00BC26C1">
        <w:rPr>
          <w:color w:val="000000"/>
          <w:sz w:val="28"/>
          <w:szCs w:val="28"/>
        </w:rPr>
        <w:t>., которые содержали призыв к социалистической революции в России.</w:t>
      </w:r>
    </w:p>
    <w:p w:rsidR="00E142EB" w:rsidRPr="00E142EB" w:rsidRDefault="00E142EB" w:rsidP="00B0121E">
      <w:pPr>
        <w:ind w:firstLine="570"/>
        <w:jc w:val="both"/>
        <w:rPr>
          <w:sz w:val="28"/>
          <w:szCs w:val="28"/>
        </w:rPr>
      </w:pPr>
      <w:r w:rsidRPr="00E142EB">
        <w:rPr>
          <w:b/>
          <w:sz w:val="28"/>
          <w:szCs w:val="28"/>
        </w:rPr>
        <w:t>«Большая азиатская программа»</w:t>
      </w:r>
      <w:r w:rsidRPr="00E142EB">
        <w:rPr>
          <w:sz w:val="28"/>
          <w:szCs w:val="28"/>
        </w:rPr>
        <w:t xml:space="preserve"> российского правительства на рубеже ХIХ - ХХ вв. - комплекс мероприятий, направленных на усиление военного и экономического влияния России на Дальнем Востоке, в первую очередь в Китае и Корее. Реализация программы привела к русско-японской войне 1904 – 1905 гг.</w:t>
      </w:r>
    </w:p>
    <w:p w:rsidR="001358F6" w:rsidRDefault="001358F6" w:rsidP="00B0121E">
      <w:pPr>
        <w:ind w:firstLine="570"/>
        <w:jc w:val="both"/>
        <w:rPr>
          <w:sz w:val="28"/>
          <w:szCs w:val="28"/>
        </w:rPr>
      </w:pPr>
      <w:r>
        <w:rPr>
          <w:b/>
          <w:sz w:val="28"/>
          <w:szCs w:val="28"/>
        </w:rPr>
        <w:t>Большевики</w:t>
      </w:r>
      <w:r>
        <w:rPr>
          <w:sz w:val="28"/>
          <w:szCs w:val="28"/>
        </w:rPr>
        <w:t xml:space="preserve"> - представители левого крыла Российской социал-демократической рабочей партии</w:t>
      </w:r>
      <w:r w:rsidR="00E142EB">
        <w:rPr>
          <w:sz w:val="28"/>
          <w:szCs w:val="28"/>
        </w:rPr>
        <w:t>,</w:t>
      </w:r>
      <w:r>
        <w:rPr>
          <w:sz w:val="28"/>
          <w:szCs w:val="28"/>
        </w:rPr>
        <w:t xml:space="preserve"> оформившегося в результате ее раскола, произошедшего на II съезде РСДРП. После </w:t>
      </w:r>
      <w:smartTag w:uri="urn:schemas-microsoft-com:office:smarttags" w:element="metricconverter">
        <w:smartTagPr>
          <w:attr w:name="ProductID" w:val="1905 г"/>
        </w:smartTagPr>
        <w:r>
          <w:rPr>
            <w:sz w:val="28"/>
            <w:szCs w:val="28"/>
          </w:rPr>
          <w:t>1905 г</w:t>
        </w:r>
      </w:smartTag>
      <w:r>
        <w:rPr>
          <w:sz w:val="28"/>
          <w:szCs w:val="28"/>
        </w:rPr>
        <w:t>. большевики – фактически самостоятельная партия, выступавшая с требованием свержения самодержавия, установления демократической республики, национализации земли, за союз рабочих и беднейшей части крестьянства в целях скорейшего осуществления пролетарской социалистической революции.</w:t>
      </w:r>
    </w:p>
    <w:p w:rsidR="001358F6" w:rsidRDefault="001358F6" w:rsidP="00B0121E">
      <w:pPr>
        <w:ind w:firstLine="570"/>
        <w:jc w:val="both"/>
        <w:rPr>
          <w:sz w:val="28"/>
          <w:szCs w:val="28"/>
        </w:rPr>
      </w:pPr>
      <w:r>
        <w:rPr>
          <w:b/>
          <w:sz w:val="28"/>
          <w:szCs w:val="28"/>
        </w:rPr>
        <w:t>Брестский мирный договор</w:t>
      </w:r>
      <w:r>
        <w:rPr>
          <w:sz w:val="28"/>
          <w:szCs w:val="28"/>
        </w:rPr>
        <w:t xml:space="preserve"> 1918 г. - договор между Советской Россией и Германией, Австро-Венгрией, Болгарией, Турцией. Заключен 3 марта 1918 г., предусматривал оккупацию Германией значительной части российских территорий. Аннулирован Советским правительством 13 ноября 1918 г.</w:t>
      </w:r>
    </w:p>
    <w:p w:rsidR="001358F6" w:rsidRDefault="001358F6" w:rsidP="00B0121E">
      <w:pPr>
        <w:ind w:firstLine="570"/>
        <w:jc w:val="both"/>
        <w:rPr>
          <w:sz w:val="28"/>
          <w:szCs w:val="28"/>
        </w:rPr>
      </w:pPr>
      <w:r>
        <w:rPr>
          <w:b/>
          <w:sz w:val="28"/>
          <w:szCs w:val="28"/>
        </w:rPr>
        <w:t>Брусиловский прорыв</w:t>
      </w:r>
      <w:r>
        <w:rPr>
          <w:sz w:val="28"/>
          <w:szCs w:val="28"/>
        </w:rPr>
        <w:t xml:space="preserve"> - наступление российских войск Юго-Западного фронта (командующий – А.А. Брусилов) 22 мая – 31 июля 1916 г. против австро-венгерских войск. Закончился прорывом позиционной обороны противника и захватом обширных территорий. Крупнейшая и наиболее усиленная операция российских войск в Первой мировой войне.</w:t>
      </w:r>
    </w:p>
    <w:p w:rsidR="001358F6" w:rsidRDefault="001358F6" w:rsidP="00B0121E">
      <w:pPr>
        <w:ind w:firstLine="570"/>
        <w:jc w:val="both"/>
        <w:rPr>
          <w:color w:val="000000"/>
          <w:sz w:val="28"/>
          <w:szCs w:val="28"/>
        </w:rPr>
      </w:pPr>
      <w:r>
        <w:rPr>
          <w:b/>
          <w:bCs/>
          <w:color w:val="000000"/>
          <w:sz w:val="28"/>
          <w:szCs w:val="28"/>
        </w:rPr>
        <w:t>Булыгинская Дума -</w:t>
      </w:r>
      <w:r>
        <w:rPr>
          <w:color w:val="000000"/>
          <w:sz w:val="28"/>
          <w:szCs w:val="28"/>
        </w:rPr>
        <w:t xml:space="preserve"> законосовещательный орган, о создании которого было объяв</w:t>
      </w:r>
      <w:r>
        <w:rPr>
          <w:color w:val="000000"/>
          <w:sz w:val="28"/>
          <w:szCs w:val="28"/>
        </w:rPr>
        <w:softHyphen/>
        <w:t>лено 6 августа 1905 г. в период первой русской революции 1905 - 1907 гг. Связывается с именем А.Г. Булыгина, председателя Особого совещания по подготовке проекта. Бу</w:t>
      </w:r>
      <w:r>
        <w:rPr>
          <w:color w:val="000000"/>
          <w:sz w:val="28"/>
          <w:szCs w:val="28"/>
        </w:rPr>
        <w:softHyphen/>
        <w:t>лыгинская Дума не была созвана.</w:t>
      </w:r>
    </w:p>
    <w:p w:rsidR="001358F6" w:rsidRDefault="001358F6" w:rsidP="00B0121E">
      <w:pPr>
        <w:ind w:firstLine="570"/>
        <w:jc w:val="both"/>
        <w:rPr>
          <w:sz w:val="28"/>
          <w:szCs w:val="28"/>
        </w:rPr>
      </w:pPr>
      <w:r>
        <w:rPr>
          <w:b/>
          <w:sz w:val="28"/>
          <w:szCs w:val="28"/>
        </w:rPr>
        <w:t>Буржуазия</w:t>
      </w:r>
      <w:r>
        <w:rPr>
          <w:sz w:val="28"/>
          <w:szCs w:val="28"/>
        </w:rPr>
        <w:t xml:space="preserve"> - господствующий класс капиталистического общества, собственник средств производства, эксплуатирующий наемный труд.</w:t>
      </w:r>
    </w:p>
    <w:p w:rsidR="001358F6" w:rsidRDefault="001358F6" w:rsidP="00B0121E">
      <w:pPr>
        <w:ind w:firstLine="570"/>
        <w:jc w:val="both"/>
        <w:rPr>
          <w:sz w:val="28"/>
          <w:szCs w:val="28"/>
        </w:rPr>
      </w:pPr>
      <w:r>
        <w:rPr>
          <w:b/>
          <w:sz w:val="28"/>
          <w:szCs w:val="28"/>
        </w:rPr>
        <w:t xml:space="preserve">Буржуазный конституционализм </w:t>
      </w:r>
      <w:r>
        <w:rPr>
          <w:sz w:val="28"/>
          <w:szCs w:val="28"/>
        </w:rPr>
        <w:t>– либеральная идеология, ставящая в центр целей общественного движения ограничение прав верховной власти основным законом – конституцией, с которым должно согласовываться все остальное законодательство. Важной гарантией сохранения конституционных прав является наделение законодательной функцией парламента – избираемого народом представительного органа.</w:t>
      </w:r>
    </w:p>
    <w:p w:rsidR="001358F6" w:rsidRDefault="001358F6" w:rsidP="00B0121E">
      <w:pPr>
        <w:shd w:val="clear" w:color="auto" w:fill="FFFFFF"/>
        <w:autoSpaceDE w:val="0"/>
        <w:ind w:firstLine="570"/>
        <w:jc w:val="both"/>
        <w:rPr>
          <w:color w:val="000000"/>
          <w:sz w:val="28"/>
          <w:szCs w:val="28"/>
        </w:rPr>
      </w:pPr>
      <w:r>
        <w:rPr>
          <w:b/>
          <w:bCs/>
          <w:color w:val="000000"/>
          <w:sz w:val="28"/>
          <w:szCs w:val="28"/>
        </w:rPr>
        <w:t>Военно-промышленные комитеты -</w:t>
      </w:r>
      <w:r>
        <w:rPr>
          <w:color w:val="000000"/>
          <w:sz w:val="28"/>
          <w:szCs w:val="28"/>
        </w:rPr>
        <w:t xml:space="preserve"> общественные организации, созданные в Рос</w:t>
      </w:r>
      <w:r>
        <w:rPr>
          <w:color w:val="000000"/>
          <w:sz w:val="28"/>
          <w:szCs w:val="28"/>
        </w:rPr>
        <w:softHyphen/>
        <w:t>сии во время Первой мировой войны для содействия правительству в мобилизации про</w:t>
      </w:r>
      <w:r>
        <w:rPr>
          <w:color w:val="000000"/>
          <w:sz w:val="28"/>
          <w:szCs w:val="28"/>
        </w:rPr>
        <w:softHyphen/>
        <w:t>мышленности для военных нужд.</w:t>
      </w:r>
    </w:p>
    <w:p w:rsidR="001358F6" w:rsidRDefault="001358F6" w:rsidP="00B0121E">
      <w:pPr>
        <w:ind w:firstLine="570"/>
        <w:jc w:val="both"/>
        <w:rPr>
          <w:sz w:val="28"/>
          <w:szCs w:val="28"/>
        </w:rPr>
      </w:pPr>
      <w:r>
        <w:rPr>
          <w:b/>
          <w:sz w:val="28"/>
          <w:szCs w:val="28"/>
        </w:rPr>
        <w:t>Военно-революционные комитеты</w:t>
      </w:r>
      <w:r>
        <w:rPr>
          <w:sz w:val="28"/>
          <w:szCs w:val="28"/>
        </w:rPr>
        <w:t xml:space="preserve"> - боевые организации, созданные в 1917 г. по инициативе большевиков при Советах рабочих и солдатских депутатов для руководства борьбой за установление Советской власти. Военно-революционный комитет, созданный 9 октября 1917 г. при Петроградском Совете рабочих и солдатских депутатов, осуществлял руководство вооруженным восстанием в Петрограде в период Октябрьской революции 1917 г.</w:t>
      </w:r>
    </w:p>
    <w:p w:rsidR="001358F6" w:rsidRDefault="001358F6" w:rsidP="00B0121E">
      <w:pPr>
        <w:ind w:firstLine="570"/>
        <w:jc w:val="both"/>
        <w:rPr>
          <w:sz w:val="28"/>
          <w:szCs w:val="28"/>
        </w:rPr>
      </w:pPr>
      <w:r>
        <w:rPr>
          <w:b/>
          <w:sz w:val="28"/>
          <w:szCs w:val="28"/>
        </w:rPr>
        <w:t>Временное правительство</w:t>
      </w:r>
      <w:r>
        <w:rPr>
          <w:sz w:val="28"/>
          <w:szCs w:val="28"/>
        </w:rPr>
        <w:t xml:space="preserve"> - правительство, сформированное в России после Февральской революции Временным комитетом Государственной Думы 2 марта 1917 г. Действовало в России до Октябрьской революции (2 марта 1917 г. – ночь с 25 на 26 октября 1917 г.).</w:t>
      </w:r>
    </w:p>
    <w:p w:rsidR="001358F6" w:rsidRDefault="001358F6" w:rsidP="00B0121E">
      <w:pPr>
        <w:shd w:val="clear" w:color="auto" w:fill="FFFFFF"/>
        <w:autoSpaceDE w:val="0"/>
        <w:ind w:firstLine="570"/>
        <w:jc w:val="both"/>
        <w:rPr>
          <w:sz w:val="28"/>
          <w:szCs w:val="28"/>
        </w:rPr>
      </w:pPr>
      <w:r>
        <w:rPr>
          <w:b/>
          <w:sz w:val="28"/>
          <w:szCs w:val="28"/>
        </w:rPr>
        <w:t>Временный комитет Государственной Думы</w:t>
      </w:r>
      <w:r>
        <w:rPr>
          <w:sz w:val="28"/>
          <w:szCs w:val="28"/>
        </w:rPr>
        <w:t xml:space="preserve"> - комитет, созданный депутатами IV Государственной Думы, п</w:t>
      </w:r>
      <w:r>
        <w:rPr>
          <w:color w:val="000000"/>
          <w:sz w:val="28"/>
          <w:szCs w:val="28"/>
        </w:rPr>
        <w:t xml:space="preserve">редставителями буржуазных партий, </w:t>
      </w:r>
      <w:r>
        <w:rPr>
          <w:sz w:val="28"/>
          <w:szCs w:val="28"/>
        </w:rPr>
        <w:t>в ходе Февральской революции 1917 г.</w:t>
      </w:r>
      <w:r>
        <w:rPr>
          <w:color w:val="000000"/>
          <w:sz w:val="28"/>
          <w:szCs w:val="28"/>
        </w:rPr>
        <w:t xml:space="preserve"> временный орган исполнительной власти.</w:t>
      </w:r>
      <w:r>
        <w:rPr>
          <w:sz w:val="28"/>
          <w:szCs w:val="28"/>
        </w:rPr>
        <w:t xml:space="preserve"> Сразу после своего создания, 27 февраля 1917 г., Временный комитет Государственной Думы взял на себя ответственность за управление страной и формирование Временного правительства. До 2 марта исполнял роль правительства. Упразднен 6 октября 1917 г.</w:t>
      </w:r>
    </w:p>
    <w:p w:rsidR="001358F6" w:rsidRDefault="001358F6" w:rsidP="00B0121E">
      <w:pPr>
        <w:ind w:firstLine="570"/>
        <w:jc w:val="both"/>
        <w:rPr>
          <w:sz w:val="28"/>
          <w:szCs w:val="28"/>
        </w:rPr>
      </w:pPr>
      <w:r>
        <w:rPr>
          <w:b/>
          <w:sz w:val="28"/>
          <w:szCs w:val="28"/>
        </w:rPr>
        <w:t>Всероссийский съезд Советов</w:t>
      </w:r>
      <w:r>
        <w:rPr>
          <w:sz w:val="28"/>
          <w:szCs w:val="28"/>
        </w:rPr>
        <w:t xml:space="preserve"> рабочих и солдатских депутатов - высший представительный орган власти в РСФСР в 1917 - 1937 гг. Согласно Конституции РСФСР 1918 г. формировался из представителей городских Советов (1 депутат на 25 тыс. избирателей) и губернских съездов Советов (1 депутат на 125 тыс. жителей).</w:t>
      </w:r>
    </w:p>
    <w:p w:rsidR="001358F6" w:rsidRDefault="001358F6" w:rsidP="00B0121E">
      <w:pPr>
        <w:shd w:val="clear" w:color="auto" w:fill="FFFFFF"/>
        <w:autoSpaceDE w:val="0"/>
        <w:ind w:firstLine="570"/>
        <w:jc w:val="both"/>
        <w:rPr>
          <w:color w:val="000000"/>
          <w:sz w:val="28"/>
          <w:szCs w:val="28"/>
        </w:rPr>
      </w:pPr>
      <w:r>
        <w:rPr>
          <w:b/>
          <w:bCs/>
          <w:color w:val="000000"/>
          <w:sz w:val="28"/>
          <w:szCs w:val="28"/>
        </w:rPr>
        <w:t>Выкупные платежи -</w:t>
      </w:r>
      <w:r>
        <w:rPr>
          <w:color w:val="000000"/>
          <w:sz w:val="28"/>
          <w:szCs w:val="28"/>
        </w:rPr>
        <w:t xml:space="preserve"> расчет крестьян с государством за полученную ссуду, которая была предоставлена им для выкупа у помещиков своих земельных наделов.</w:t>
      </w:r>
    </w:p>
    <w:p w:rsidR="001358F6" w:rsidRDefault="001358F6" w:rsidP="00B0121E">
      <w:pPr>
        <w:ind w:firstLine="570"/>
        <w:jc w:val="both"/>
        <w:rPr>
          <w:sz w:val="28"/>
          <w:szCs w:val="28"/>
        </w:rPr>
      </w:pPr>
      <w:r>
        <w:rPr>
          <w:b/>
          <w:sz w:val="28"/>
          <w:szCs w:val="28"/>
        </w:rPr>
        <w:t>Глобализация</w:t>
      </w:r>
      <w:r>
        <w:rPr>
          <w:sz w:val="28"/>
          <w:szCs w:val="28"/>
        </w:rPr>
        <w:t xml:space="preserve"> (от лат. </w:t>
      </w:r>
      <w:r>
        <w:rPr>
          <w:sz w:val="28"/>
          <w:szCs w:val="28"/>
          <w:lang w:val="en-US"/>
        </w:rPr>
        <w:t>globus</w:t>
      </w:r>
      <w:r>
        <w:rPr>
          <w:sz w:val="28"/>
          <w:szCs w:val="28"/>
        </w:rPr>
        <w:t xml:space="preserve"> - Земля, Земной шар) – приобретение социальными, политическими и культурными процессами общепланетарного характера.</w:t>
      </w:r>
    </w:p>
    <w:p w:rsidR="001358F6" w:rsidRDefault="001358F6" w:rsidP="00B0121E">
      <w:pPr>
        <w:ind w:firstLine="570"/>
        <w:jc w:val="both"/>
        <w:rPr>
          <w:sz w:val="28"/>
          <w:szCs w:val="28"/>
        </w:rPr>
      </w:pPr>
      <w:r>
        <w:rPr>
          <w:b/>
          <w:sz w:val="28"/>
          <w:szCs w:val="28"/>
        </w:rPr>
        <w:t>Государственная Дума</w:t>
      </w:r>
      <w:r>
        <w:rPr>
          <w:sz w:val="28"/>
          <w:szCs w:val="28"/>
        </w:rPr>
        <w:t xml:space="preserve"> - представительное законодательное учреждение в России, действовавшее в 1906 – 1917 гг. </w:t>
      </w:r>
    </w:p>
    <w:p w:rsidR="001358F6" w:rsidRDefault="001358F6" w:rsidP="00B0121E">
      <w:pPr>
        <w:ind w:firstLine="570"/>
        <w:jc w:val="both"/>
        <w:rPr>
          <w:sz w:val="28"/>
          <w:szCs w:val="28"/>
        </w:rPr>
      </w:pPr>
      <w:r>
        <w:rPr>
          <w:b/>
          <w:sz w:val="28"/>
          <w:szCs w:val="28"/>
        </w:rPr>
        <w:t>Двоевластие</w:t>
      </w:r>
      <w:r>
        <w:rPr>
          <w:sz w:val="28"/>
          <w:szCs w:val="28"/>
        </w:rPr>
        <w:t xml:space="preserve"> - политическая ситуация в России со 2 марта по 4 июля 1917 г., при которой в стране действовало одновременно два органа власти: буржуазное Временное правительство и революционный орган Петроградский Совет рабочих и солдатских депутатов.</w:t>
      </w:r>
    </w:p>
    <w:p w:rsidR="001358F6" w:rsidRDefault="001358F6" w:rsidP="00B0121E">
      <w:pPr>
        <w:shd w:val="clear" w:color="auto" w:fill="FFFFFF"/>
        <w:autoSpaceDE w:val="0"/>
        <w:ind w:firstLine="570"/>
        <w:jc w:val="both"/>
        <w:rPr>
          <w:color w:val="000000"/>
          <w:sz w:val="28"/>
          <w:szCs w:val="28"/>
        </w:rPr>
      </w:pPr>
      <w:r>
        <w:rPr>
          <w:b/>
          <w:bCs/>
          <w:color w:val="000000"/>
          <w:sz w:val="28"/>
          <w:szCs w:val="28"/>
        </w:rPr>
        <w:t>Империализм -</w:t>
      </w:r>
      <w:r>
        <w:rPr>
          <w:color w:val="000000"/>
          <w:sz w:val="28"/>
          <w:szCs w:val="28"/>
        </w:rPr>
        <w:t xml:space="preserve"> высшая государственно-монополистическая стадия капитализма; государственная политика, направленная на завоевание территорий, колоний, установление политиче</w:t>
      </w:r>
      <w:r>
        <w:rPr>
          <w:color w:val="000000"/>
          <w:sz w:val="28"/>
          <w:szCs w:val="28"/>
        </w:rPr>
        <w:softHyphen/>
        <w:t>ского или экономического контроля над другими государствами.</w:t>
      </w:r>
    </w:p>
    <w:p w:rsidR="001358F6" w:rsidRDefault="001358F6" w:rsidP="00B0121E">
      <w:pPr>
        <w:ind w:firstLine="570"/>
        <w:jc w:val="both"/>
        <w:rPr>
          <w:sz w:val="28"/>
          <w:szCs w:val="28"/>
        </w:rPr>
      </w:pPr>
      <w:r>
        <w:rPr>
          <w:b/>
          <w:sz w:val="28"/>
          <w:szCs w:val="28"/>
        </w:rPr>
        <w:t>Индустриализация</w:t>
      </w:r>
      <w:r>
        <w:rPr>
          <w:sz w:val="28"/>
          <w:szCs w:val="28"/>
        </w:rPr>
        <w:t xml:space="preserve"> – процесс создания крупного машинного производства во всех отраслях экономики.</w:t>
      </w:r>
    </w:p>
    <w:p w:rsidR="001358F6" w:rsidRDefault="001358F6" w:rsidP="00B0121E">
      <w:pPr>
        <w:ind w:firstLine="570"/>
        <w:jc w:val="both"/>
        <w:rPr>
          <w:sz w:val="28"/>
          <w:szCs w:val="28"/>
        </w:rPr>
      </w:pPr>
      <w:r>
        <w:rPr>
          <w:b/>
          <w:sz w:val="28"/>
          <w:szCs w:val="28"/>
        </w:rPr>
        <w:t>Кадеты</w:t>
      </w:r>
      <w:r>
        <w:rPr>
          <w:sz w:val="28"/>
          <w:szCs w:val="28"/>
        </w:rPr>
        <w:t xml:space="preserve"> - члены Конституционно-демократической партии (октябрь 1905). Лидерами партии были П.Н. Милюков, А.И. Шингарев, П.Б. Струве, С.А. Муромцев. Главным в программе партии было требование реформирования русской самодержавной системы по образцу Великобритании, разделение властей, создание ответственного перед парламентом правительства, введение всеобщего избирательного права и демократических свобод.</w:t>
      </w:r>
    </w:p>
    <w:p w:rsidR="001358F6" w:rsidRDefault="001358F6" w:rsidP="00B0121E">
      <w:pPr>
        <w:ind w:firstLine="570"/>
        <w:jc w:val="both"/>
        <w:rPr>
          <w:sz w:val="28"/>
          <w:szCs w:val="28"/>
        </w:rPr>
      </w:pPr>
      <w:r>
        <w:rPr>
          <w:b/>
          <w:sz w:val="28"/>
          <w:szCs w:val="28"/>
        </w:rPr>
        <w:t>Класс (общественный) -</w:t>
      </w:r>
      <w:r>
        <w:rPr>
          <w:sz w:val="28"/>
          <w:szCs w:val="28"/>
        </w:rPr>
        <w:t xml:space="preserve"> большие группы людей, различающиеся по их месту в системе общественного производства, по отношению к средствам производства, по их роли в общественной организации труда, по способам получения и размерам доли общественного богатства, которой они располагают.</w:t>
      </w:r>
    </w:p>
    <w:p w:rsidR="001358F6" w:rsidRDefault="001358F6" w:rsidP="00B0121E">
      <w:pPr>
        <w:shd w:val="clear" w:color="auto" w:fill="FFFFFF"/>
        <w:autoSpaceDE w:val="0"/>
        <w:ind w:firstLine="570"/>
        <w:jc w:val="both"/>
        <w:rPr>
          <w:color w:val="000000"/>
          <w:sz w:val="28"/>
          <w:szCs w:val="28"/>
        </w:rPr>
      </w:pPr>
      <w:r>
        <w:rPr>
          <w:b/>
          <w:bCs/>
          <w:color w:val="000000"/>
          <w:sz w:val="28"/>
          <w:szCs w:val="28"/>
        </w:rPr>
        <w:t xml:space="preserve">Концерн </w:t>
      </w:r>
      <w:r>
        <w:rPr>
          <w:color w:val="000000"/>
          <w:sz w:val="28"/>
          <w:szCs w:val="28"/>
        </w:rPr>
        <w:t>- объединение ряда предприятий различных отраслей хозяйства, находя</w:t>
      </w:r>
      <w:r>
        <w:rPr>
          <w:color w:val="000000"/>
          <w:sz w:val="28"/>
          <w:szCs w:val="28"/>
        </w:rPr>
        <w:softHyphen/>
        <w:t>щихся под единым финансовым контролем.</w:t>
      </w:r>
    </w:p>
    <w:p w:rsidR="001358F6" w:rsidRDefault="001358F6" w:rsidP="00B0121E">
      <w:pPr>
        <w:shd w:val="clear" w:color="auto" w:fill="FFFFFF"/>
        <w:autoSpaceDE w:val="0"/>
        <w:ind w:firstLine="570"/>
        <w:jc w:val="both"/>
        <w:rPr>
          <w:color w:val="000000"/>
          <w:sz w:val="28"/>
          <w:szCs w:val="28"/>
        </w:rPr>
      </w:pPr>
      <w:r>
        <w:rPr>
          <w:b/>
          <w:bCs/>
          <w:color w:val="000000"/>
          <w:sz w:val="28"/>
          <w:szCs w:val="28"/>
        </w:rPr>
        <w:t xml:space="preserve">Концентрация производства </w:t>
      </w:r>
      <w:r>
        <w:rPr>
          <w:color w:val="000000"/>
          <w:sz w:val="28"/>
          <w:szCs w:val="28"/>
        </w:rPr>
        <w:t>- укрупнение производства, сосредоточение значитель</w:t>
      </w:r>
      <w:r>
        <w:rPr>
          <w:color w:val="000000"/>
          <w:sz w:val="28"/>
          <w:szCs w:val="28"/>
        </w:rPr>
        <w:softHyphen/>
        <w:t>ной части производства на отдельных предприятиях.</w:t>
      </w:r>
    </w:p>
    <w:p w:rsidR="001358F6" w:rsidRDefault="001358F6" w:rsidP="00B0121E">
      <w:pPr>
        <w:shd w:val="clear" w:color="auto" w:fill="FFFFFF"/>
        <w:autoSpaceDE w:val="0"/>
        <w:ind w:firstLine="570"/>
        <w:jc w:val="both"/>
        <w:rPr>
          <w:color w:val="000000"/>
          <w:sz w:val="28"/>
          <w:szCs w:val="28"/>
        </w:rPr>
      </w:pPr>
      <w:r>
        <w:rPr>
          <w:b/>
          <w:bCs/>
          <w:color w:val="000000"/>
          <w:sz w:val="28"/>
          <w:szCs w:val="28"/>
        </w:rPr>
        <w:t xml:space="preserve">Концентрация рабочей силы </w:t>
      </w:r>
      <w:r>
        <w:rPr>
          <w:color w:val="000000"/>
          <w:sz w:val="28"/>
          <w:szCs w:val="28"/>
        </w:rPr>
        <w:t>- сосредоточение на отдельных предприятиях значи</w:t>
      </w:r>
      <w:r>
        <w:rPr>
          <w:color w:val="000000"/>
          <w:sz w:val="28"/>
          <w:szCs w:val="28"/>
        </w:rPr>
        <w:softHyphen/>
        <w:t>тельного числа рабочих.</w:t>
      </w:r>
    </w:p>
    <w:p w:rsidR="001358F6" w:rsidRDefault="001358F6" w:rsidP="00B0121E">
      <w:pPr>
        <w:ind w:firstLine="570"/>
        <w:jc w:val="both"/>
        <w:rPr>
          <w:sz w:val="28"/>
          <w:szCs w:val="28"/>
        </w:rPr>
      </w:pPr>
      <w:r>
        <w:rPr>
          <w:b/>
          <w:sz w:val="28"/>
          <w:szCs w:val="28"/>
        </w:rPr>
        <w:t>Корниловский мятеж</w:t>
      </w:r>
      <w:r>
        <w:rPr>
          <w:sz w:val="28"/>
          <w:szCs w:val="28"/>
        </w:rPr>
        <w:t xml:space="preserve"> - неудавшийся вооруженный контрреволюционный мятеж 23 – 30 августа 1917 г., организованный русским офицерством при поддержке крупной буржуазии с целью установления военной диктатуры. Был возглавлен генералом Л.Г. Корниловым.</w:t>
      </w:r>
    </w:p>
    <w:p w:rsidR="001358F6" w:rsidRDefault="001358F6" w:rsidP="00B0121E">
      <w:pPr>
        <w:ind w:firstLine="570"/>
        <w:jc w:val="both"/>
        <w:rPr>
          <w:sz w:val="28"/>
          <w:szCs w:val="28"/>
        </w:rPr>
      </w:pPr>
      <w:r>
        <w:rPr>
          <w:b/>
          <w:sz w:val="28"/>
          <w:szCs w:val="28"/>
        </w:rPr>
        <w:t>Крестьянский вопрос</w:t>
      </w:r>
      <w:r>
        <w:rPr>
          <w:sz w:val="28"/>
          <w:szCs w:val="28"/>
        </w:rPr>
        <w:t xml:space="preserve"> - комплекс социальных противоречий, связанных с положением крестьянства в период становления и развития капитализма в России. </w:t>
      </w:r>
    </w:p>
    <w:p w:rsidR="001358F6" w:rsidRDefault="001358F6" w:rsidP="00B0121E">
      <w:pPr>
        <w:ind w:firstLine="570"/>
        <w:jc w:val="both"/>
        <w:rPr>
          <w:sz w:val="28"/>
          <w:szCs w:val="28"/>
        </w:rPr>
      </w:pPr>
      <w:r>
        <w:rPr>
          <w:b/>
          <w:sz w:val="28"/>
          <w:szCs w:val="28"/>
        </w:rPr>
        <w:t>«Кровавое воскресенье»</w:t>
      </w:r>
      <w:r>
        <w:rPr>
          <w:sz w:val="28"/>
          <w:szCs w:val="28"/>
        </w:rPr>
        <w:t xml:space="preserve"> - расстрел мирной 150-тысячной манифестации рабочих в Петербурге в воскресенье 9 января 1905 г. «Кровавое воскресенье» считается днем начала революции 1905 - 1907 гг. в России.</w:t>
      </w:r>
    </w:p>
    <w:p w:rsidR="001358F6" w:rsidRDefault="001358F6" w:rsidP="00B0121E">
      <w:pPr>
        <w:ind w:firstLine="570"/>
        <w:jc w:val="both"/>
        <w:rPr>
          <w:color w:val="000000"/>
          <w:sz w:val="28"/>
          <w:szCs w:val="28"/>
        </w:rPr>
      </w:pPr>
      <w:r>
        <w:rPr>
          <w:b/>
          <w:bCs/>
          <w:color w:val="000000"/>
          <w:sz w:val="28"/>
          <w:szCs w:val="28"/>
        </w:rPr>
        <w:t>Кустари -</w:t>
      </w:r>
      <w:r>
        <w:rPr>
          <w:color w:val="000000"/>
          <w:sz w:val="28"/>
          <w:szCs w:val="28"/>
        </w:rPr>
        <w:t xml:space="preserve"> мелкие товаропроизводители, изготавливающие промышленные изделия на рынок.</w:t>
      </w:r>
    </w:p>
    <w:p w:rsidR="001358F6" w:rsidRDefault="001358F6" w:rsidP="00B0121E">
      <w:pPr>
        <w:ind w:firstLine="570"/>
        <w:jc w:val="both"/>
        <w:rPr>
          <w:sz w:val="28"/>
          <w:szCs w:val="28"/>
        </w:rPr>
      </w:pPr>
      <w:r>
        <w:rPr>
          <w:b/>
          <w:sz w:val="28"/>
          <w:szCs w:val="28"/>
        </w:rPr>
        <w:t>Либерализм</w:t>
      </w:r>
      <w:r>
        <w:rPr>
          <w:sz w:val="28"/>
          <w:szCs w:val="28"/>
        </w:rPr>
        <w:t xml:space="preserve"> - буржуазная идеология, лежащая в основе движений за установление конституционного правления и буржуазно-демократических свобод, за предоставление гарантий частной собственности и полную свободу капиталистического развития.</w:t>
      </w:r>
    </w:p>
    <w:p w:rsidR="001358F6" w:rsidRDefault="001358F6" w:rsidP="00B0121E">
      <w:pPr>
        <w:ind w:firstLine="570"/>
        <w:jc w:val="both"/>
        <w:rPr>
          <w:sz w:val="28"/>
          <w:szCs w:val="28"/>
        </w:rPr>
      </w:pPr>
      <w:r>
        <w:rPr>
          <w:b/>
          <w:sz w:val="28"/>
          <w:szCs w:val="28"/>
        </w:rPr>
        <w:t>Манифест 17 октября 1905 г. -</w:t>
      </w:r>
      <w:r>
        <w:rPr>
          <w:sz w:val="28"/>
          <w:szCs w:val="28"/>
        </w:rPr>
        <w:t xml:space="preserve"> царский манифест «об усовершенствовании государственного порядка», подготовленный С.Ю. Витте и опубликованный в дни Всероссийской октябрьской политической стачки 17 октября 1905 г. Манифест объявлял о созыве законодательной Государственной Думы, введении «незыблемых гражданских свобод» (свободы слова, печати, собраний, союзов) и содержал обещание дарования избирательных прав более широким слоям населения.</w:t>
      </w:r>
    </w:p>
    <w:p w:rsidR="001358F6" w:rsidRDefault="001358F6" w:rsidP="00B0121E">
      <w:pPr>
        <w:ind w:firstLine="570"/>
        <w:jc w:val="both"/>
        <w:rPr>
          <w:sz w:val="28"/>
          <w:szCs w:val="28"/>
        </w:rPr>
      </w:pPr>
      <w:r>
        <w:rPr>
          <w:b/>
          <w:sz w:val="28"/>
          <w:szCs w:val="28"/>
        </w:rPr>
        <w:t xml:space="preserve">Мелкотоварное производство (уклад) </w:t>
      </w:r>
      <w:r>
        <w:rPr>
          <w:sz w:val="28"/>
          <w:szCs w:val="28"/>
        </w:rPr>
        <w:t>– форма ведения хозяйства, лишь отчасти ориентированная на обмен и продажу, слабо связанная с рынками труда и капитала, не направленная непосредственно на получение прибыли.</w:t>
      </w:r>
    </w:p>
    <w:p w:rsidR="001358F6" w:rsidRDefault="001358F6" w:rsidP="00B0121E">
      <w:pPr>
        <w:ind w:firstLine="570"/>
        <w:jc w:val="both"/>
        <w:rPr>
          <w:sz w:val="28"/>
          <w:szCs w:val="28"/>
        </w:rPr>
      </w:pPr>
      <w:r>
        <w:rPr>
          <w:b/>
          <w:sz w:val="28"/>
          <w:szCs w:val="28"/>
        </w:rPr>
        <w:t>Меньшевики</w:t>
      </w:r>
      <w:r>
        <w:rPr>
          <w:sz w:val="28"/>
          <w:szCs w:val="28"/>
        </w:rPr>
        <w:t xml:space="preserve"> - члены правового реформистского крыла Российской социал-демократической рабочей партии. Меньшевизм возник на II съезде РСДРП в 1903 г. После 1905 г. фактически самостоятельная партия, выступавшая с требованием свержения самодержавия, установления демократической республики, «муниципализации земли», за союз с либеральной буржуазией в целях проведения демократических преобразований и создания условий для перехода к социализму на путях капиталистического развития страны.</w:t>
      </w:r>
    </w:p>
    <w:p w:rsidR="001358F6" w:rsidRDefault="001358F6" w:rsidP="00B0121E">
      <w:pPr>
        <w:ind w:firstLine="570"/>
        <w:jc w:val="both"/>
        <w:rPr>
          <w:sz w:val="28"/>
          <w:szCs w:val="28"/>
        </w:rPr>
      </w:pPr>
      <w:r>
        <w:rPr>
          <w:b/>
          <w:sz w:val="28"/>
          <w:szCs w:val="28"/>
        </w:rPr>
        <w:t xml:space="preserve">Многоукладная экономика </w:t>
      </w:r>
      <w:r>
        <w:rPr>
          <w:sz w:val="28"/>
          <w:szCs w:val="28"/>
        </w:rPr>
        <w:t>– тип хозяйства, включающий в разной мере развитые отрасли и группы предприятий.</w:t>
      </w:r>
    </w:p>
    <w:p w:rsidR="001358F6" w:rsidRDefault="001358F6" w:rsidP="00B0121E">
      <w:pPr>
        <w:ind w:firstLine="570"/>
        <w:jc w:val="both"/>
        <w:rPr>
          <w:sz w:val="28"/>
          <w:szCs w:val="28"/>
        </w:rPr>
      </w:pPr>
      <w:r>
        <w:rPr>
          <w:b/>
          <w:sz w:val="28"/>
          <w:szCs w:val="28"/>
        </w:rPr>
        <w:t xml:space="preserve">Модернизация </w:t>
      </w:r>
      <w:r>
        <w:rPr>
          <w:sz w:val="28"/>
          <w:szCs w:val="28"/>
        </w:rPr>
        <w:t>– процесс преобразования традиционного общества в индустриальное. Различают политическую и экономическую модернизации. Экономическая модернизация – развитие современной крупной промышленности, транспорта, связи, сферы услуг, а также формирование новых классов: буржуазии, среднего класса, наемных рабочих. Политическая модернизация – предоставление населению демократических прав  свобод, формирование политических партий, профсоюзов, развитие парламентаризма.</w:t>
      </w:r>
    </w:p>
    <w:p w:rsidR="001358F6" w:rsidRDefault="001358F6" w:rsidP="00B0121E">
      <w:pPr>
        <w:shd w:val="clear" w:color="auto" w:fill="FFFFFF"/>
        <w:autoSpaceDE w:val="0"/>
        <w:ind w:firstLine="570"/>
        <w:jc w:val="both"/>
        <w:rPr>
          <w:sz w:val="28"/>
          <w:szCs w:val="28"/>
        </w:rPr>
      </w:pPr>
      <w:r>
        <w:rPr>
          <w:b/>
          <w:sz w:val="28"/>
          <w:szCs w:val="28"/>
        </w:rPr>
        <w:t>Монополия</w:t>
      </w:r>
      <w:r>
        <w:rPr>
          <w:sz w:val="28"/>
          <w:szCs w:val="28"/>
        </w:rPr>
        <w:t xml:space="preserve"> – 1) исключительное право на производство, продажу, использование чего-либо; деятельность в какой-либо сфере при отсутствии свободной конкуренции; 2)</w:t>
      </w:r>
      <w:r>
        <w:rPr>
          <w:color w:val="000000"/>
          <w:sz w:val="28"/>
          <w:szCs w:val="28"/>
        </w:rPr>
        <w:t xml:space="preserve"> крупное хозяйственное объединение, сосредотачивающее в своих руках большую часть производства и сбыта какого-либо товара, вследствие чего устанавлива</w:t>
      </w:r>
      <w:r>
        <w:rPr>
          <w:color w:val="000000"/>
          <w:sz w:val="28"/>
          <w:szCs w:val="28"/>
        </w:rPr>
        <w:softHyphen/>
        <w:t xml:space="preserve">ется господство в определенной области хозяйства </w:t>
      </w:r>
      <w:r>
        <w:rPr>
          <w:sz w:val="28"/>
          <w:szCs w:val="28"/>
        </w:rPr>
        <w:t>(виды монополий: концерн, трест, синдикат, картель).</w:t>
      </w:r>
    </w:p>
    <w:p w:rsidR="001358F6" w:rsidRDefault="001358F6" w:rsidP="00B0121E">
      <w:pPr>
        <w:shd w:val="clear" w:color="auto" w:fill="FFFFFF"/>
        <w:autoSpaceDE w:val="0"/>
        <w:ind w:firstLine="570"/>
        <w:jc w:val="both"/>
        <w:rPr>
          <w:color w:val="000000"/>
          <w:sz w:val="28"/>
          <w:szCs w:val="28"/>
        </w:rPr>
      </w:pPr>
      <w:r>
        <w:rPr>
          <w:b/>
          <w:sz w:val="28"/>
          <w:szCs w:val="28"/>
        </w:rPr>
        <w:t>Октябристы</w:t>
      </w:r>
      <w:r>
        <w:rPr>
          <w:sz w:val="28"/>
          <w:szCs w:val="28"/>
        </w:rPr>
        <w:t xml:space="preserve"> - члены «Союза 17 октября». </w:t>
      </w:r>
      <w:r>
        <w:rPr>
          <w:color w:val="000000"/>
          <w:sz w:val="28"/>
          <w:szCs w:val="28"/>
        </w:rPr>
        <w:t>Отражали ин</w:t>
      </w:r>
      <w:r>
        <w:rPr>
          <w:color w:val="000000"/>
          <w:sz w:val="28"/>
          <w:szCs w:val="28"/>
        </w:rPr>
        <w:softHyphen/>
        <w:t>тересы крупной промышленной и финансовой буржуазии, помещиков. Выступали за сохранение монархии, отказ от парламентаризма в его западном виде, постепен</w:t>
      </w:r>
      <w:r>
        <w:rPr>
          <w:color w:val="000000"/>
          <w:sz w:val="28"/>
          <w:szCs w:val="28"/>
        </w:rPr>
        <w:softHyphen/>
        <w:t>ность в ходе реформ.</w:t>
      </w:r>
    </w:p>
    <w:p w:rsidR="001358F6" w:rsidRDefault="001358F6" w:rsidP="00B0121E">
      <w:pPr>
        <w:shd w:val="clear" w:color="auto" w:fill="FFFFFF"/>
        <w:autoSpaceDE w:val="0"/>
        <w:ind w:firstLine="570"/>
        <w:rPr>
          <w:color w:val="000000"/>
          <w:sz w:val="28"/>
          <w:szCs w:val="28"/>
        </w:rPr>
      </w:pPr>
      <w:r>
        <w:rPr>
          <w:b/>
          <w:bCs/>
          <w:color w:val="000000"/>
          <w:sz w:val="28"/>
          <w:szCs w:val="28"/>
        </w:rPr>
        <w:t>Основной капитал -</w:t>
      </w:r>
      <w:r>
        <w:rPr>
          <w:color w:val="000000"/>
          <w:sz w:val="28"/>
          <w:szCs w:val="28"/>
        </w:rPr>
        <w:t xml:space="preserve"> капитал, вложенный в средства производства. </w:t>
      </w:r>
    </w:p>
    <w:p w:rsidR="001358F6" w:rsidRDefault="001358F6" w:rsidP="00B0121E">
      <w:pPr>
        <w:ind w:firstLine="570"/>
        <w:jc w:val="both"/>
        <w:rPr>
          <w:sz w:val="28"/>
          <w:szCs w:val="28"/>
        </w:rPr>
      </w:pPr>
      <w:r>
        <w:rPr>
          <w:b/>
          <w:sz w:val="28"/>
          <w:szCs w:val="28"/>
        </w:rPr>
        <w:t>Отработки</w:t>
      </w:r>
      <w:r>
        <w:rPr>
          <w:sz w:val="28"/>
          <w:szCs w:val="28"/>
        </w:rPr>
        <w:t xml:space="preserve"> (отработочная рента) - в пореформенной России (1861 г. – начало XX в.) работа крестьян со своим инвентарем на поле помещика в уплату за взятую в аренду землю.</w:t>
      </w:r>
    </w:p>
    <w:p w:rsidR="001358F6" w:rsidRDefault="001358F6" w:rsidP="00B0121E">
      <w:pPr>
        <w:shd w:val="clear" w:color="auto" w:fill="FFFFFF"/>
        <w:autoSpaceDE w:val="0"/>
        <w:ind w:firstLine="570"/>
        <w:jc w:val="both"/>
        <w:rPr>
          <w:color w:val="000000"/>
          <w:sz w:val="28"/>
          <w:szCs w:val="28"/>
        </w:rPr>
      </w:pPr>
      <w:r>
        <w:rPr>
          <w:b/>
          <w:bCs/>
          <w:color w:val="000000"/>
          <w:sz w:val="28"/>
          <w:szCs w:val="28"/>
        </w:rPr>
        <w:t xml:space="preserve">«Отрезки» </w:t>
      </w:r>
      <w:r>
        <w:rPr>
          <w:color w:val="000000"/>
          <w:sz w:val="28"/>
          <w:szCs w:val="28"/>
        </w:rPr>
        <w:t>- часть земельного надела крестьян, отрезанная в пользу помещика по ре</w:t>
      </w:r>
      <w:r>
        <w:rPr>
          <w:color w:val="000000"/>
          <w:sz w:val="28"/>
          <w:szCs w:val="28"/>
        </w:rPr>
        <w:softHyphen/>
        <w:t>форме 1861 г.</w:t>
      </w:r>
    </w:p>
    <w:p w:rsidR="001358F6" w:rsidRDefault="001358F6" w:rsidP="00B0121E">
      <w:pPr>
        <w:ind w:firstLine="570"/>
        <w:jc w:val="both"/>
        <w:rPr>
          <w:sz w:val="28"/>
          <w:szCs w:val="28"/>
        </w:rPr>
      </w:pPr>
      <w:r>
        <w:rPr>
          <w:b/>
          <w:sz w:val="28"/>
          <w:szCs w:val="28"/>
        </w:rPr>
        <w:t xml:space="preserve">Отруб </w:t>
      </w:r>
      <w:r>
        <w:rPr>
          <w:sz w:val="28"/>
          <w:szCs w:val="28"/>
        </w:rPr>
        <w:t xml:space="preserve">– </w:t>
      </w:r>
      <w:r>
        <w:rPr>
          <w:color w:val="000000"/>
          <w:sz w:val="28"/>
          <w:szCs w:val="28"/>
        </w:rPr>
        <w:t>по аграрной реформе П.А. Столыпина участок земли</w:t>
      </w:r>
      <w:r>
        <w:rPr>
          <w:sz w:val="28"/>
          <w:szCs w:val="28"/>
        </w:rPr>
        <w:t>, закрепленный за крестьянской семьей на правах частной собственности, расположенный в общем массиве общинных земель.</w:t>
      </w:r>
    </w:p>
    <w:p w:rsidR="001358F6" w:rsidRDefault="001358F6" w:rsidP="00B0121E">
      <w:pPr>
        <w:ind w:firstLine="570"/>
        <w:jc w:val="both"/>
        <w:rPr>
          <w:sz w:val="28"/>
          <w:szCs w:val="28"/>
        </w:rPr>
      </w:pPr>
      <w:r>
        <w:rPr>
          <w:b/>
          <w:sz w:val="28"/>
          <w:szCs w:val="28"/>
        </w:rPr>
        <w:t>Партия социалистов-революционеров</w:t>
      </w:r>
      <w:r>
        <w:rPr>
          <w:sz w:val="28"/>
          <w:szCs w:val="28"/>
        </w:rPr>
        <w:t xml:space="preserve"> (эсеров) - социалистическая, мелкобуржуазная партия, созданная в конце 1901 – начале 1902 г. в результате объединения народнических организаций. В своей деятельности опиралась на поддержку крестьянства. Главным требованием эсеров была «социализация» (обобществление) земли. После свержения монархии эсеры были представлены в Советах рабочих и солдатских депутатов и Временном правительстве. В 1906 г. из партии вышли народные социалисты и максималисты. В ноябре 1917 г. левое крыло партии организационно оформилось в самостоятельную партию левых эсеров.</w:t>
      </w:r>
    </w:p>
    <w:p w:rsidR="001358F6" w:rsidRDefault="001358F6" w:rsidP="00B0121E">
      <w:pPr>
        <w:ind w:firstLine="570"/>
        <w:jc w:val="both"/>
        <w:rPr>
          <w:sz w:val="28"/>
          <w:szCs w:val="28"/>
        </w:rPr>
      </w:pPr>
      <w:r>
        <w:rPr>
          <w:b/>
          <w:sz w:val="28"/>
          <w:szCs w:val="28"/>
        </w:rPr>
        <w:t>Первая мировая война</w:t>
      </w:r>
      <w:r>
        <w:rPr>
          <w:sz w:val="28"/>
          <w:szCs w:val="28"/>
        </w:rPr>
        <w:t xml:space="preserve"> (1914 – 1918 гг.) - война между двумя коалициями империалистических держав (германо-австрийский блок и Антанта). Была вызвана крайним обострением борьбы за сферы влияния, источники сырья и мировое господство. В войну было вовлечено 38 государств. Численность действовавших армий составляла 74 млн. чел., людские потери – 10 млн. убитых и 20 млн. раненых. После Октябрьской революции 1917 г. Россия вышла из войны, подписав в 1918 г. Брестский договор. Германия капитулировала в ноябре 1918 г. Окончательные условия мирных договоров с Германией и ее союзниками были выработаны в ходе Парижской мирной конференции 1919 - 1920 гг.</w:t>
      </w:r>
    </w:p>
    <w:p w:rsidR="001358F6" w:rsidRDefault="001358F6" w:rsidP="00B0121E">
      <w:pPr>
        <w:ind w:firstLine="570"/>
        <w:jc w:val="both"/>
        <w:rPr>
          <w:sz w:val="28"/>
          <w:szCs w:val="28"/>
        </w:rPr>
      </w:pPr>
      <w:r>
        <w:rPr>
          <w:b/>
          <w:sz w:val="28"/>
          <w:szCs w:val="28"/>
        </w:rPr>
        <w:t xml:space="preserve">Переселенческая политика </w:t>
      </w:r>
      <w:r>
        <w:rPr>
          <w:sz w:val="28"/>
          <w:szCs w:val="28"/>
        </w:rPr>
        <w:t>– перемещение населения (в основном крестьянского) центральных районов России на постоянное жительство в малонаселенные окраинные местности – в Сибирь, на Дальний Восток. Усилилась в начале ХХ в. в связи с проведением столыпинской аграрной реформы.</w:t>
      </w:r>
    </w:p>
    <w:p w:rsidR="001358F6" w:rsidRDefault="001358F6" w:rsidP="00B0121E">
      <w:pPr>
        <w:ind w:firstLine="570"/>
        <w:jc w:val="both"/>
        <w:rPr>
          <w:sz w:val="28"/>
          <w:szCs w:val="28"/>
        </w:rPr>
      </w:pPr>
      <w:r>
        <w:rPr>
          <w:b/>
          <w:sz w:val="28"/>
          <w:szCs w:val="28"/>
        </w:rPr>
        <w:t>Петроградский Совет рабочих и солдатских депутатов</w:t>
      </w:r>
      <w:r>
        <w:rPr>
          <w:sz w:val="28"/>
          <w:szCs w:val="28"/>
        </w:rPr>
        <w:t xml:space="preserve"> - революционный орган власти рабочих и солдат, образованный в ходе Февральской революции, 27 февраля 1917 г. Сначала в Совет входили депутаты, избранные главным образом на заводах и фабриках Петрограда. После того, как состоялись выборы депутатов от воинских частей, 1 марта в Исполком были дополнительно избраны представители солдат и матросов. В Исполкоме Совета первоначально преобладали меньшевики и эсеры. После подавления корниловского мятежа произошла большевизация Советов.</w:t>
      </w:r>
    </w:p>
    <w:p w:rsidR="00A145E7" w:rsidRDefault="001358F6" w:rsidP="00B0121E">
      <w:pPr>
        <w:ind w:firstLine="570"/>
        <w:jc w:val="both"/>
        <w:rPr>
          <w:sz w:val="28"/>
          <w:szCs w:val="28"/>
        </w:rPr>
      </w:pPr>
      <w:r>
        <w:rPr>
          <w:b/>
          <w:sz w:val="28"/>
          <w:szCs w:val="28"/>
        </w:rPr>
        <w:t xml:space="preserve">Политический кризис </w:t>
      </w:r>
      <w:r>
        <w:rPr>
          <w:sz w:val="28"/>
          <w:szCs w:val="28"/>
        </w:rPr>
        <w:t>– резкий, крутой перелом в деятельности существующей власти, невозможность для неё управлять страной старыми методами.</w:t>
      </w:r>
    </w:p>
    <w:p w:rsidR="00A145E7" w:rsidRPr="00A145E7" w:rsidRDefault="00A145E7" w:rsidP="00B0121E">
      <w:pPr>
        <w:ind w:firstLine="570"/>
        <w:jc w:val="both"/>
        <w:rPr>
          <w:sz w:val="28"/>
          <w:szCs w:val="28"/>
        </w:rPr>
      </w:pPr>
      <w:r w:rsidRPr="00A145E7">
        <w:rPr>
          <w:b/>
          <w:sz w:val="28"/>
          <w:szCs w:val="28"/>
        </w:rPr>
        <w:t>Приказ №1</w:t>
      </w:r>
      <w:r w:rsidRPr="00A145E7">
        <w:rPr>
          <w:sz w:val="28"/>
          <w:szCs w:val="28"/>
        </w:rPr>
        <w:t xml:space="preserve"> - распоряжение Петроградского Совета рабочих и солдатских депутатов от 1 марта </w:t>
      </w:r>
      <w:smartTag w:uri="urn:schemas-microsoft-com:office:smarttags" w:element="metricconverter">
        <w:smartTagPr>
          <w:attr w:name="ProductID" w:val="1917 г"/>
        </w:smartTagPr>
        <w:r w:rsidRPr="00A145E7">
          <w:rPr>
            <w:sz w:val="28"/>
            <w:szCs w:val="28"/>
          </w:rPr>
          <w:t>1917 г</w:t>
        </w:r>
      </w:smartTag>
      <w:r w:rsidRPr="00A145E7">
        <w:rPr>
          <w:sz w:val="28"/>
          <w:szCs w:val="28"/>
        </w:rPr>
        <w:t>., в соответствии с которым была проведена радикальная демократизация армии. Приказ №1 узаконил солдатские комитеты, наделил солдат гражданскими правами, ввел равноправие с офицерами вне службы, отменил титулование, объявил, что в своих политических выступлениях части Петроградского военного гарнизона подчиняются солдатским комитетам и Петроградскому Совету рабочих и солдатских депутатов.</w:t>
      </w:r>
    </w:p>
    <w:p w:rsidR="001358F6" w:rsidRDefault="001358F6" w:rsidP="00B0121E">
      <w:pPr>
        <w:ind w:firstLine="570"/>
        <w:jc w:val="both"/>
        <w:rPr>
          <w:sz w:val="28"/>
          <w:szCs w:val="28"/>
        </w:rPr>
      </w:pPr>
      <w:r>
        <w:rPr>
          <w:b/>
          <w:sz w:val="28"/>
          <w:szCs w:val="28"/>
        </w:rPr>
        <w:t>Прогрессивный блок</w:t>
      </w:r>
      <w:r>
        <w:rPr>
          <w:sz w:val="28"/>
          <w:szCs w:val="28"/>
        </w:rPr>
        <w:t xml:space="preserve"> - оппозиционное объединение буржуазно-помещичьих фракций IV Государственной Думы и Государственного совета, созданное в связи с поражением на фронте в августе </w:t>
      </w:r>
      <w:smartTag w:uri="urn:schemas-microsoft-com:office:smarttags" w:element="metricconverter">
        <w:smartTagPr>
          <w:attr w:name="ProductID" w:val="1915 г"/>
        </w:smartTagPr>
        <w:r>
          <w:rPr>
            <w:sz w:val="28"/>
            <w:szCs w:val="28"/>
          </w:rPr>
          <w:t>1915 г</w:t>
        </w:r>
      </w:smartTag>
      <w:r>
        <w:rPr>
          <w:sz w:val="28"/>
          <w:szCs w:val="28"/>
        </w:rPr>
        <w:t>.</w:t>
      </w:r>
    </w:p>
    <w:p w:rsidR="001358F6" w:rsidRDefault="001358F6" w:rsidP="00B0121E">
      <w:pPr>
        <w:ind w:firstLine="570"/>
        <w:jc w:val="both"/>
        <w:rPr>
          <w:sz w:val="28"/>
          <w:szCs w:val="28"/>
        </w:rPr>
      </w:pPr>
      <w:r>
        <w:rPr>
          <w:b/>
          <w:sz w:val="28"/>
          <w:szCs w:val="28"/>
        </w:rPr>
        <w:t>Пролетариат</w:t>
      </w:r>
      <w:r>
        <w:rPr>
          <w:sz w:val="28"/>
          <w:szCs w:val="28"/>
        </w:rPr>
        <w:t xml:space="preserve"> - класс наемных работников, лишенных средств производства и живущих продажей своей рабочей силы.</w:t>
      </w:r>
    </w:p>
    <w:p w:rsidR="001358F6" w:rsidRDefault="001358F6" w:rsidP="00B0121E">
      <w:pPr>
        <w:ind w:firstLine="570"/>
        <w:jc w:val="both"/>
        <w:rPr>
          <w:sz w:val="28"/>
          <w:szCs w:val="28"/>
        </w:rPr>
      </w:pPr>
      <w:r>
        <w:rPr>
          <w:b/>
          <w:sz w:val="28"/>
          <w:szCs w:val="28"/>
        </w:rPr>
        <w:t>Рабочее движение</w:t>
      </w:r>
      <w:r>
        <w:rPr>
          <w:sz w:val="28"/>
          <w:szCs w:val="28"/>
        </w:rPr>
        <w:t xml:space="preserve"> в России в 60 - 90-е гг. XIX в. - движение рабочих за свои политические и экономические права. Появилось в 1860-х гг. XIX в. в связи с процессом формирования фабрично-заводского пролетариата (класса наемных рабочих). Первоначально выдвигало экономические требования. К 80-м гг. XIX в. заставило правительство пойти на создание рабочего законодательства, гарантировавшего рабочим защиту некоторых их прав.</w:t>
      </w:r>
    </w:p>
    <w:p w:rsidR="001358F6" w:rsidRDefault="001358F6" w:rsidP="00B0121E">
      <w:pPr>
        <w:shd w:val="clear" w:color="auto" w:fill="FFFFFF"/>
        <w:autoSpaceDE w:val="0"/>
        <w:ind w:firstLine="570"/>
        <w:rPr>
          <w:color w:val="000000"/>
          <w:sz w:val="28"/>
          <w:szCs w:val="28"/>
        </w:rPr>
      </w:pPr>
      <w:r>
        <w:rPr>
          <w:b/>
          <w:bCs/>
          <w:color w:val="000000"/>
          <w:sz w:val="28"/>
          <w:szCs w:val="28"/>
        </w:rPr>
        <w:t xml:space="preserve">Радикалы </w:t>
      </w:r>
      <w:r>
        <w:rPr>
          <w:color w:val="000000"/>
          <w:sz w:val="28"/>
          <w:szCs w:val="28"/>
        </w:rPr>
        <w:t>- сторонники крайних, решительных мер и действий.</w:t>
      </w:r>
    </w:p>
    <w:p w:rsidR="001358F6" w:rsidRDefault="001358F6" w:rsidP="00B0121E">
      <w:pPr>
        <w:ind w:firstLine="570"/>
        <w:jc w:val="both"/>
        <w:rPr>
          <w:sz w:val="28"/>
          <w:szCs w:val="28"/>
        </w:rPr>
      </w:pPr>
      <w:r>
        <w:rPr>
          <w:b/>
          <w:sz w:val="28"/>
          <w:szCs w:val="28"/>
        </w:rPr>
        <w:t>Разночинцы</w:t>
      </w:r>
      <w:r>
        <w:rPr>
          <w:sz w:val="28"/>
          <w:szCs w:val="28"/>
        </w:rPr>
        <w:t xml:space="preserve"> («люди разного чина и звания») - в России конца XVIII – XIX в. межсословная категория населения, выходцы из разных сословий (духовенства, купечества, мещанства, мелких чиновников и т.п.), юридически не оформленная категория населения, являвшаяся носителем буржуазно-демократической и революционно-демократической идеологии.</w:t>
      </w:r>
    </w:p>
    <w:p w:rsidR="001358F6" w:rsidRDefault="001358F6" w:rsidP="00B0121E">
      <w:pPr>
        <w:ind w:firstLine="570"/>
        <w:jc w:val="both"/>
        <w:rPr>
          <w:sz w:val="28"/>
          <w:szCs w:val="28"/>
        </w:rPr>
      </w:pPr>
      <w:r>
        <w:rPr>
          <w:b/>
          <w:sz w:val="28"/>
          <w:szCs w:val="28"/>
        </w:rPr>
        <w:t>Революция социальная</w:t>
      </w:r>
      <w:r>
        <w:rPr>
          <w:sz w:val="28"/>
          <w:szCs w:val="28"/>
        </w:rPr>
        <w:t xml:space="preserve"> – массовое движение, отличающееся масштабностью, глубиной общественных изменений и радикальностью используемых методов; насильственный захват государственной власти лидерами массового движения для последующего использования этой власти с целью проведения коренных преобразований.</w:t>
      </w:r>
    </w:p>
    <w:p w:rsidR="001358F6" w:rsidRDefault="001358F6" w:rsidP="00B0121E">
      <w:pPr>
        <w:ind w:firstLine="570"/>
        <w:jc w:val="both"/>
        <w:rPr>
          <w:sz w:val="28"/>
          <w:szCs w:val="28"/>
        </w:rPr>
      </w:pPr>
      <w:r>
        <w:rPr>
          <w:b/>
          <w:sz w:val="28"/>
          <w:szCs w:val="28"/>
        </w:rPr>
        <w:t>Революция 1905 – 1907 гг</w:t>
      </w:r>
      <w:r>
        <w:rPr>
          <w:sz w:val="28"/>
          <w:szCs w:val="28"/>
        </w:rPr>
        <w:t>. - буржуазно-демократическая революция в России, происходившая с 9 января 1905 г. по 3 июня 1907 г. Итогом революции стало создание в стране представительного органа (Государственной Думы), легализация политических партий и профсоюзов, расширение демократических прав и свобод.</w:t>
      </w:r>
    </w:p>
    <w:p w:rsidR="001358F6" w:rsidRDefault="001358F6" w:rsidP="00B0121E">
      <w:pPr>
        <w:ind w:firstLine="570"/>
        <w:jc w:val="both"/>
        <w:rPr>
          <w:sz w:val="28"/>
          <w:szCs w:val="28"/>
        </w:rPr>
      </w:pPr>
      <w:r>
        <w:rPr>
          <w:b/>
          <w:sz w:val="28"/>
          <w:szCs w:val="28"/>
        </w:rPr>
        <w:t>Российская социал-демократическая рабочая партия</w:t>
      </w:r>
      <w:r>
        <w:rPr>
          <w:sz w:val="28"/>
          <w:szCs w:val="28"/>
        </w:rPr>
        <w:t xml:space="preserve"> (РСДРП) - социалистическая рабочая марксистская партия в России. Об образовании РСДРП было объявлено на I съезде партии в Минске в 1898 г. Однако съезд не принял программы и устава, избранный на съезде Центральный Комитет вскоре был арестован. Реально задача создания партии была решена на II съезде РСДРП, проходившем в 1903 г. в Брюсселе, а затем в Лондоне. Конечной целью программы партии была провозглашена пролетарская социалистическая революция. Уже на II съезде произошел раскол партии на большевиков и меньшевиков, оформившихся впоследствии как самостоятельные партии.</w:t>
      </w:r>
    </w:p>
    <w:p w:rsidR="001358F6" w:rsidRDefault="001358F6" w:rsidP="00B0121E">
      <w:pPr>
        <w:ind w:firstLine="570"/>
        <w:jc w:val="both"/>
        <w:rPr>
          <w:sz w:val="28"/>
          <w:szCs w:val="28"/>
        </w:rPr>
      </w:pPr>
      <w:r>
        <w:rPr>
          <w:b/>
          <w:sz w:val="28"/>
          <w:szCs w:val="28"/>
        </w:rPr>
        <w:t>Русско-японская война</w:t>
      </w:r>
      <w:r>
        <w:rPr>
          <w:sz w:val="28"/>
          <w:szCs w:val="28"/>
        </w:rPr>
        <w:t xml:space="preserve"> (1904 – 1905) - империалистическая война за господство в Северо-Восточном Китае и Корее, передел сфер влияния на Дальнем Востоке. Была развязана Японией при поддержке Англии и США. Закончилась тяжелым поражением России.</w:t>
      </w:r>
    </w:p>
    <w:p w:rsidR="001358F6" w:rsidRDefault="001358F6" w:rsidP="00B0121E">
      <w:pPr>
        <w:ind w:firstLine="570"/>
        <w:jc w:val="both"/>
        <w:rPr>
          <w:sz w:val="28"/>
          <w:szCs w:val="28"/>
        </w:rPr>
      </w:pPr>
      <w:r>
        <w:rPr>
          <w:b/>
          <w:sz w:val="28"/>
          <w:szCs w:val="28"/>
        </w:rPr>
        <w:t>Сепаратный мир</w:t>
      </w:r>
      <w:r>
        <w:rPr>
          <w:sz w:val="28"/>
          <w:szCs w:val="28"/>
        </w:rPr>
        <w:t xml:space="preserve"> – мир, заключенный с противником одним из государств, входящих в коалицию стран, ведущих войну, без ведома и согласия своих союзников.</w:t>
      </w:r>
    </w:p>
    <w:p w:rsidR="001358F6" w:rsidRDefault="001358F6" w:rsidP="00B0121E">
      <w:pPr>
        <w:ind w:firstLine="570"/>
        <w:jc w:val="both"/>
        <w:rPr>
          <w:sz w:val="28"/>
          <w:szCs w:val="28"/>
        </w:rPr>
      </w:pPr>
      <w:r>
        <w:rPr>
          <w:b/>
          <w:sz w:val="28"/>
          <w:szCs w:val="28"/>
        </w:rPr>
        <w:t xml:space="preserve">Сословное общество </w:t>
      </w:r>
      <w:r>
        <w:rPr>
          <w:sz w:val="28"/>
          <w:szCs w:val="28"/>
        </w:rPr>
        <w:t>– социальный строй, основанный на строгом разделении общества на группы, сильно различающиеся по правам и обязанностям, и существенно ограничивающий возможности изменения человеком своего статуса.</w:t>
      </w:r>
    </w:p>
    <w:p w:rsidR="001358F6" w:rsidRDefault="001358F6" w:rsidP="00B0121E">
      <w:pPr>
        <w:ind w:firstLine="570"/>
        <w:jc w:val="both"/>
        <w:rPr>
          <w:sz w:val="28"/>
          <w:szCs w:val="28"/>
        </w:rPr>
      </w:pPr>
      <w:r>
        <w:rPr>
          <w:b/>
          <w:sz w:val="28"/>
          <w:szCs w:val="28"/>
        </w:rPr>
        <w:t xml:space="preserve">Социал-демократия </w:t>
      </w:r>
      <w:r>
        <w:rPr>
          <w:sz w:val="28"/>
          <w:szCs w:val="28"/>
        </w:rPr>
        <w:t>– идеология и общественное движение, защищавшее интересы рабочих в их борьбе против буржуазии в период индустриальной революции. Возникло и развивалось как политическое крыло профсоюзного движения, способствовавшее успеху забастовочной борьбы рабочих путем охраны их прав через органы местной и центральной власти. Рассматривало социализм как перспективу развития рабочего движения, а демократию как условие улучшения положения рабочих.</w:t>
      </w:r>
    </w:p>
    <w:p w:rsidR="001358F6" w:rsidRDefault="001358F6" w:rsidP="00B0121E">
      <w:pPr>
        <w:ind w:firstLine="570"/>
        <w:jc w:val="both"/>
        <w:rPr>
          <w:sz w:val="28"/>
          <w:szCs w:val="28"/>
        </w:rPr>
      </w:pPr>
      <w:r>
        <w:rPr>
          <w:b/>
          <w:sz w:val="28"/>
          <w:szCs w:val="28"/>
        </w:rPr>
        <w:t>«Социализация земли» -</w:t>
      </w:r>
      <w:r>
        <w:rPr>
          <w:sz w:val="28"/>
          <w:szCs w:val="28"/>
        </w:rPr>
        <w:t xml:space="preserve"> переход земли в общенародное достояние. Главный лозунг программы Партии социалистов-революционеров, предполагавший отмену частной собственности на землю и передачу земли в распоряжение сельских и городских общин.</w:t>
      </w:r>
    </w:p>
    <w:p w:rsidR="001358F6" w:rsidRDefault="001358F6" w:rsidP="00B0121E">
      <w:pPr>
        <w:ind w:firstLine="570"/>
        <w:jc w:val="both"/>
        <w:rPr>
          <w:sz w:val="28"/>
          <w:szCs w:val="28"/>
        </w:rPr>
      </w:pPr>
      <w:r>
        <w:rPr>
          <w:b/>
          <w:sz w:val="28"/>
          <w:szCs w:val="28"/>
        </w:rPr>
        <w:t xml:space="preserve"> «Союз русского народа»</w:t>
      </w:r>
      <w:r>
        <w:rPr>
          <w:sz w:val="28"/>
          <w:szCs w:val="28"/>
        </w:rPr>
        <w:t xml:space="preserve"> - массовая монархическая черносотенная организация, возникшая в Петербурге в октябре 1905 г. Основателями «Союза» стали А.И. Дубровин, В.М. Пуришкевич и Н.Е. Марков. «Союз русского народа» выступал за сохранение самодержавия, под лозунгами великодержавного шовинизма и религиозной нетерпимости принимал активное участие в борьбе с революционным движением в годы революции 1905–1907 гг. В 1907 г. от «Союза русского народа» откололся «Союз Михаила Архангела» во главе с Пуришкевичем.</w:t>
      </w:r>
    </w:p>
    <w:p w:rsidR="001358F6" w:rsidRDefault="001358F6" w:rsidP="00B0121E">
      <w:pPr>
        <w:shd w:val="clear" w:color="auto" w:fill="FFFFFF"/>
        <w:autoSpaceDE w:val="0"/>
        <w:ind w:firstLine="570"/>
        <w:rPr>
          <w:color w:val="000000"/>
          <w:sz w:val="28"/>
          <w:szCs w:val="28"/>
        </w:rPr>
      </w:pPr>
      <w:r>
        <w:rPr>
          <w:b/>
          <w:bCs/>
          <w:color w:val="000000"/>
          <w:sz w:val="28"/>
          <w:szCs w:val="28"/>
        </w:rPr>
        <w:t xml:space="preserve">Стачка </w:t>
      </w:r>
      <w:r>
        <w:rPr>
          <w:color w:val="000000"/>
          <w:sz w:val="28"/>
          <w:szCs w:val="28"/>
        </w:rPr>
        <w:t xml:space="preserve">- так в России в конце </w:t>
      </w:r>
      <w:r>
        <w:rPr>
          <w:color w:val="000000"/>
          <w:sz w:val="28"/>
          <w:szCs w:val="28"/>
          <w:lang w:val="en-US"/>
        </w:rPr>
        <w:t>XIX</w:t>
      </w:r>
      <w:r>
        <w:rPr>
          <w:color w:val="000000"/>
          <w:sz w:val="28"/>
          <w:szCs w:val="28"/>
        </w:rPr>
        <w:t xml:space="preserve"> - начале </w:t>
      </w:r>
      <w:r>
        <w:rPr>
          <w:color w:val="000000"/>
          <w:sz w:val="28"/>
          <w:szCs w:val="28"/>
          <w:lang w:val="en-US"/>
        </w:rPr>
        <w:t>XX</w:t>
      </w:r>
      <w:r>
        <w:rPr>
          <w:color w:val="000000"/>
          <w:sz w:val="28"/>
          <w:szCs w:val="28"/>
        </w:rPr>
        <w:t xml:space="preserve"> в. назывались забастовки рабочих.</w:t>
      </w:r>
    </w:p>
    <w:p w:rsidR="001358F6" w:rsidRDefault="001358F6" w:rsidP="00B0121E">
      <w:pPr>
        <w:ind w:firstLine="570"/>
        <w:jc w:val="both"/>
        <w:rPr>
          <w:sz w:val="28"/>
          <w:szCs w:val="28"/>
        </w:rPr>
      </w:pPr>
      <w:r>
        <w:rPr>
          <w:b/>
          <w:sz w:val="28"/>
          <w:szCs w:val="28"/>
        </w:rPr>
        <w:t>Столыпинская аграрная реформа</w:t>
      </w:r>
      <w:r>
        <w:rPr>
          <w:sz w:val="28"/>
          <w:szCs w:val="28"/>
        </w:rPr>
        <w:t xml:space="preserve"> (1906 – 191</w:t>
      </w:r>
      <w:r w:rsidR="00A71B4A">
        <w:rPr>
          <w:sz w:val="28"/>
          <w:szCs w:val="28"/>
        </w:rPr>
        <w:t>1</w:t>
      </w:r>
      <w:r>
        <w:rPr>
          <w:sz w:val="28"/>
          <w:szCs w:val="28"/>
        </w:rPr>
        <w:t>) - буржуазная реформа крестьянского надельного землевладения в России. Имела целью ликвидацию малоземелья при сохранении помещичьего землевладения.</w:t>
      </w:r>
    </w:p>
    <w:p w:rsidR="001358F6" w:rsidRDefault="001358F6" w:rsidP="00B0121E">
      <w:pPr>
        <w:shd w:val="clear" w:color="auto" w:fill="FFFFFF"/>
        <w:autoSpaceDE w:val="0"/>
        <w:ind w:firstLine="570"/>
        <w:jc w:val="both"/>
        <w:rPr>
          <w:color w:val="000000"/>
          <w:sz w:val="28"/>
          <w:szCs w:val="28"/>
        </w:rPr>
      </w:pPr>
      <w:r>
        <w:rPr>
          <w:b/>
          <w:bCs/>
          <w:color w:val="000000"/>
          <w:sz w:val="28"/>
          <w:szCs w:val="28"/>
        </w:rPr>
        <w:t>Трест -</w:t>
      </w:r>
      <w:r>
        <w:rPr>
          <w:color w:val="000000"/>
          <w:sz w:val="28"/>
          <w:szCs w:val="28"/>
        </w:rPr>
        <w:t xml:space="preserve"> одна из высших форм монополии, при которой входящие в него предприятия теряют свою производственную и финансовую самостоятельность и подчиняются еди</w:t>
      </w:r>
      <w:r>
        <w:rPr>
          <w:color w:val="000000"/>
          <w:sz w:val="28"/>
          <w:szCs w:val="28"/>
        </w:rPr>
        <w:softHyphen/>
        <w:t>ному управлению.</w:t>
      </w:r>
    </w:p>
    <w:p w:rsidR="001358F6" w:rsidRDefault="001358F6" w:rsidP="00B0121E">
      <w:pPr>
        <w:ind w:firstLine="570"/>
        <w:jc w:val="both"/>
        <w:rPr>
          <w:sz w:val="28"/>
          <w:szCs w:val="28"/>
        </w:rPr>
      </w:pPr>
      <w:r>
        <w:rPr>
          <w:b/>
          <w:sz w:val="28"/>
          <w:szCs w:val="28"/>
        </w:rPr>
        <w:t>Третьеиюньская монархия</w:t>
      </w:r>
      <w:r>
        <w:rPr>
          <w:sz w:val="28"/>
          <w:szCs w:val="28"/>
        </w:rPr>
        <w:t xml:space="preserve"> (1907 – 1917) - политический режим, установившийся после переворота 3 июня 1907 г., представлявший попытку сохранить самодержавие путем опоры правительства на союз крупной буржуазии и помещиков, сложившийся в III и IV Государственных Думах.</w:t>
      </w:r>
    </w:p>
    <w:p w:rsidR="001358F6" w:rsidRDefault="001358F6" w:rsidP="00B0121E">
      <w:pPr>
        <w:ind w:firstLine="570"/>
        <w:jc w:val="both"/>
        <w:rPr>
          <w:sz w:val="28"/>
          <w:szCs w:val="28"/>
        </w:rPr>
      </w:pPr>
      <w:r>
        <w:rPr>
          <w:b/>
          <w:sz w:val="28"/>
          <w:szCs w:val="28"/>
        </w:rPr>
        <w:t>Третьеиюньский переворот</w:t>
      </w:r>
      <w:r>
        <w:rPr>
          <w:sz w:val="28"/>
          <w:szCs w:val="28"/>
        </w:rPr>
        <w:t xml:space="preserve"> - государственный переворот, совершенный Николаем II 3 июня 1907 г., в результате которого правительство разогнало оппозиционную II Государственную Думу и незаконно, вопреки положениям Манифеста 17 октября 1905 г., изменило избирательный закон о выборах.</w:t>
      </w:r>
    </w:p>
    <w:p w:rsidR="001358F6" w:rsidRDefault="001358F6" w:rsidP="00B0121E">
      <w:pPr>
        <w:ind w:firstLine="570"/>
        <w:jc w:val="both"/>
        <w:rPr>
          <w:sz w:val="28"/>
          <w:szCs w:val="28"/>
        </w:rPr>
      </w:pPr>
      <w:r>
        <w:rPr>
          <w:b/>
          <w:sz w:val="28"/>
          <w:szCs w:val="28"/>
        </w:rPr>
        <w:t>Тройственный союз</w:t>
      </w:r>
      <w:r>
        <w:rPr>
          <w:sz w:val="28"/>
          <w:szCs w:val="28"/>
        </w:rPr>
        <w:t xml:space="preserve"> - военно-политический блок в составе Германии, Австро-Венгрии и Италии, сложившийся в 1879–1882 гг. в ходе борьбы великих европейских держав за мировую гегемонию и за передел колоний и сфер влияния и направленный против Франции, России и Великобритании.</w:t>
      </w:r>
    </w:p>
    <w:p w:rsidR="001358F6" w:rsidRDefault="001358F6" w:rsidP="00B0121E">
      <w:pPr>
        <w:ind w:firstLine="570"/>
        <w:jc w:val="both"/>
        <w:rPr>
          <w:sz w:val="28"/>
          <w:szCs w:val="28"/>
        </w:rPr>
      </w:pPr>
      <w:r>
        <w:rPr>
          <w:b/>
          <w:sz w:val="28"/>
          <w:szCs w:val="28"/>
        </w:rPr>
        <w:t xml:space="preserve">Трудовики </w:t>
      </w:r>
      <w:r>
        <w:rPr>
          <w:sz w:val="28"/>
          <w:szCs w:val="28"/>
        </w:rPr>
        <w:t>(Крестьянская «Трудовая группа») - фракция в Государственной Думе России, образовавшаяся из крестьянских депутатов I Государственной Думы и интеллигентов народнического направления (апрель 1906). Трудовики выдвигали в Думе требования введения уравнительного землепользования, отмены сословных и национальных ограничений, всеобщего избирательного права и демократизации системы местного самоуправления.</w:t>
      </w:r>
    </w:p>
    <w:p w:rsidR="001358F6" w:rsidRDefault="001358F6" w:rsidP="00B0121E">
      <w:pPr>
        <w:ind w:firstLine="570"/>
        <w:jc w:val="both"/>
        <w:rPr>
          <w:sz w:val="28"/>
          <w:szCs w:val="28"/>
        </w:rPr>
      </w:pPr>
      <w:r>
        <w:rPr>
          <w:b/>
          <w:sz w:val="28"/>
          <w:szCs w:val="28"/>
        </w:rPr>
        <w:t xml:space="preserve">Урбанизация </w:t>
      </w:r>
      <w:r>
        <w:rPr>
          <w:sz w:val="28"/>
          <w:szCs w:val="28"/>
        </w:rPr>
        <w:t>– процесс повышения роли городов в жизни страны. Одна из предпосылок и последствий модернизации, развития индустриального общества.</w:t>
      </w:r>
    </w:p>
    <w:p w:rsidR="001358F6" w:rsidRDefault="001358F6" w:rsidP="00B0121E">
      <w:pPr>
        <w:ind w:firstLine="570"/>
        <w:jc w:val="both"/>
        <w:rPr>
          <w:sz w:val="28"/>
          <w:szCs w:val="28"/>
        </w:rPr>
      </w:pPr>
      <w:r>
        <w:rPr>
          <w:b/>
          <w:sz w:val="28"/>
          <w:szCs w:val="28"/>
        </w:rPr>
        <w:t>Утопический социализм</w:t>
      </w:r>
      <w:r>
        <w:rPr>
          <w:sz w:val="28"/>
          <w:szCs w:val="28"/>
        </w:rPr>
        <w:t xml:space="preserve"> - термин, применяемый в марксистской историографии к немарксистским социалистическим идеологиям, содержание и цели каковых рассматривались как неосуществимые, утопичные.</w:t>
      </w:r>
    </w:p>
    <w:p w:rsidR="001358F6" w:rsidRDefault="001358F6" w:rsidP="00B0121E">
      <w:pPr>
        <w:ind w:firstLine="570"/>
        <w:jc w:val="both"/>
        <w:rPr>
          <w:sz w:val="28"/>
          <w:szCs w:val="28"/>
        </w:rPr>
      </w:pPr>
      <w:r>
        <w:rPr>
          <w:b/>
          <w:sz w:val="28"/>
          <w:szCs w:val="28"/>
        </w:rPr>
        <w:t>Учредительное собрание</w:t>
      </w:r>
      <w:r>
        <w:rPr>
          <w:sz w:val="28"/>
          <w:szCs w:val="28"/>
        </w:rPr>
        <w:t xml:space="preserve"> в России - представительное учреждение, созыв которого предполагался с целью установления формы правления и принятия конституции, решения важнейших социальных вопросов. Решение о созыве Учредительного собрания было принято Временным правительством в марте 1917 г. Однако его открытие затягивалось. Выборы, назначенные первоначально на 17 сентября, были перенесены Временным правительством на ноябрь 1917 г. Учредительное собрание было созвано после Октябрьской революции, 5 января 1918 г., и вскоре было разогнано большевиками.</w:t>
      </w:r>
    </w:p>
    <w:p w:rsidR="001358F6" w:rsidRDefault="001358F6" w:rsidP="00B0121E">
      <w:pPr>
        <w:ind w:firstLine="570"/>
        <w:jc w:val="both"/>
        <w:rPr>
          <w:sz w:val="28"/>
          <w:szCs w:val="28"/>
        </w:rPr>
      </w:pPr>
      <w:r>
        <w:rPr>
          <w:b/>
          <w:sz w:val="28"/>
          <w:szCs w:val="28"/>
        </w:rPr>
        <w:t>Февральская революция</w:t>
      </w:r>
      <w:r>
        <w:rPr>
          <w:sz w:val="28"/>
          <w:szCs w:val="28"/>
        </w:rPr>
        <w:t xml:space="preserve"> - буржуазно-демократическая революция, происходившая в России 23 февраля – 2 марта 1917 г. и приведшая к свержению самодержавия и установлению власти Временного правительства.</w:t>
      </w:r>
    </w:p>
    <w:p w:rsidR="001358F6" w:rsidRDefault="001358F6" w:rsidP="00B0121E">
      <w:pPr>
        <w:shd w:val="clear" w:color="auto" w:fill="FFFFFF"/>
        <w:autoSpaceDE w:val="0"/>
        <w:ind w:firstLine="570"/>
        <w:jc w:val="both"/>
        <w:rPr>
          <w:sz w:val="28"/>
          <w:szCs w:val="28"/>
        </w:rPr>
      </w:pPr>
      <w:r>
        <w:rPr>
          <w:b/>
          <w:sz w:val="28"/>
          <w:szCs w:val="28"/>
        </w:rPr>
        <w:t xml:space="preserve">Хутор </w:t>
      </w:r>
      <w:r>
        <w:rPr>
          <w:sz w:val="28"/>
          <w:szCs w:val="28"/>
        </w:rPr>
        <w:t xml:space="preserve">– </w:t>
      </w:r>
      <w:r>
        <w:rPr>
          <w:color w:val="000000"/>
          <w:sz w:val="28"/>
          <w:szCs w:val="28"/>
        </w:rPr>
        <w:t xml:space="preserve">по аграрной реформе П.А. Столыпина участок земли, </w:t>
      </w:r>
      <w:r>
        <w:rPr>
          <w:sz w:val="28"/>
          <w:szCs w:val="28"/>
        </w:rPr>
        <w:t>закрепленный за крестьянской семьей на правах частной собственности, обособленный от общего массива общинных земель, с находящимися на нём домом и хозяйственными постройками.</w:t>
      </w:r>
    </w:p>
    <w:p w:rsidR="001358F6" w:rsidRDefault="001358F6" w:rsidP="00B0121E">
      <w:pPr>
        <w:ind w:firstLine="570"/>
        <w:jc w:val="both"/>
        <w:rPr>
          <w:sz w:val="28"/>
          <w:szCs w:val="28"/>
        </w:rPr>
      </w:pPr>
      <w:r>
        <w:rPr>
          <w:b/>
          <w:sz w:val="28"/>
          <w:szCs w:val="28"/>
        </w:rPr>
        <w:t>Черносотенные организации</w:t>
      </w:r>
      <w:r>
        <w:rPr>
          <w:sz w:val="28"/>
          <w:szCs w:val="28"/>
        </w:rPr>
        <w:t xml:space="preserve"> - крайне правые монархические организации в России в начале XX в. Действовали при поддержке правительства, вели пропаганду идей «самодержавия, православия и народности», выступали под лозунгами антисемитизма и великодержавного шовинизма. Повинны в организации еврейских погромов, убийстве революционеров и деятелей демократического движения. Крупнейшая черносотенная организация – «Союз русского народа». После Февральской революции 1917 г. большинство черносотенных организаций прекратило свое существование.</w:t>
      </w:r>
    </w:p>
    <w:p w:rsidR="001358F6" w:rsidRDefault="001358F6" w:rsidP="00B0121E">
      <w:pPr>
        <w:shd w:val="clear" w:color="auto" w:fill="FFFFFF"/>
        <w:autoSpaceDE w:val="0"/>
        <w:ind w:firstLine="570"/>
        <w:jc w:val="both"/>
        <w:rPr>
          <w:color w:val="000000"/>
          <w:sz w:val="28"/>
          <w:szCs w:val="28"/>
        </w:rPr>
      </w:pPr>
      <w:r>
        <w:rPr>
          <w:b/>
          <w:bCs/>
          <w:color w:val="000000"/>
          <w:sz w:val="28"/>
          <w:szCs w:val="28"/>
        </w:rPr>
        <w:t>Экстенсивное хозяйство -</w:t>
      </w:r>
      <w:r>
        <w:rPr>
          <w:color w:val="000000"/>
          <w:sz w:val="28"/>
          <w:szCs w:val="28"/>
        </w:rPr>
        <w:t xml:space="preserve"> хозяйство, которое развивается благодаря привлечению дополнительных материальных и людских ресурсов, а не за счет технического прогресса.</w:t>
      </w:r>
    </w:p>
    <w:p w:rsidR="001358F6" w:rsidRDefault="001358F6" w:rsidP="00B0121E">
      <w:pPr>
        <w:ind w:firstLine="570"/>
        <w:jc w:val="both"/>
        <w:rPr>
          <w:color w:val="000000"/>
          <w:sz w:val="28"/>
          <w:szCs w:val="28"/>
        </w:rPr>
      </w:pPr>
      <w:r>
        <w:rPr>
          <w:b/>
          <w:sz w:val="28"/>
          <w:szCs w:val="28"/>
        </w:rPr>
        <w:t>Эсеры</w:t>
      </w:r>
      <w:r>
        <w:rPr>
          <w:sz w:val="28"/>
          <w:szCs w:val="28"/>
        </w:rPr>
        <w:t xml:space="preserve"> - члены Партии социалистов-революционеров.</w:t>
      </w:r>
      <w:r>
        <w:rPr>
          <w:b/>
          <w:bCs/>
          <w:color w:val="000000"/>
          <w:sz w:val="28"/>
          <w:szCs w:val="28"/>
        </w:rPr>
        <w:t xml:space="preserve"> </w:t>
      </w:r>
      <w:r>
        <w:rPr>
          <w:bCs/>
          <w:color w:val="000000"/>
          <w:sz w:val="28"/>
          <w:szCs w:val="28"/>
        </w:rPr>
        <w:t>П</w:t>
      </w:r>
      <w:r>
        <w:rPr>
          <w:color w:val="000000"/>
          <w:sz w:val="28"/>
          <w:szCs w:val="28"/>
        </w:rPr>
        <w:t xml:space="preserve">родолжали традиции народников, отражая преимущественно интересы трудового крестьянства; широко использовали в начале </w:t>
      </w:r>
      <w:r>
        <w:rPr>
          <w:color w:val="000000"/>
          <w:sz w:val="28"/>
          <w:szCs w:val="28"/>
          <w:lang w:val="en-US"/>
        </w:rPr>
        <w:t>XX</w:t>
      </w:r>
      <w:r>
        <w:rPr>
          <w:color w:val="000000"/>
          <w:sz w:val="28"/>
          <w:szCs w:val="28"/>
        </w:rPr>
        <w:t xml:space="preserve"> в. террор как средство политической борьбы.</w:t>
      </w:r>
    </w:p>
    <w:p w:rsidR="001358F6" w:rsidRDefault="001358F6" w:rsidP="00B0121E">
      <w:pPr>
        <w:ind w:firstLine="570"/>
        <w:jc w:val="both"/>
        <w:rPr>
          <w:sz w:val="28"/>
          <w:szCs w:val="28"/>
        </w:rPr>
      </w:pPr>
      <w:r>
        <w:rPr>
          <w:b/>
          <w:sz w:val="28"/>
          <w:szCs w:val="28"/>
        </w:rPr>
        <w:t>Эшелон модернизации</w:t>
      </w:r>
      <w:r>
        <w:rPr>
          <w:sz w:val="28"/>
          <w:szCs w:val="28"/>
        </w:rPr>
        <w:t xml:space="preserve"> – группа стран со сходными условиями протекания модернизационных процессов.</w:t>
      </w:r>
    </w:p>
    <w:p w:rsidR="001358F6" w:rsidRDefault="001358F6" w:rsidP="00B0121E">
      <w:pPr>
        <w:pStyle w:val="31"/>
        <w:spacing w:line="240" w:lineRule="auto"/>
        <w:ind w:firstLine="570"/>
        <w:jc w:val="center"/>
        <w:outlineLvl w:val="0"/>
        <w:rPr>
          <w:b/>
          <w:szCs w:val="28"/>
        </w:rPr>
      </w:pPr>
      <w:r>
        <w:rPr>
          <w:b/>
          <w:szCs w:val="28"/>
        </w:rPr>
        <w:t>Персоналии</w:t>
      </w:r>
    </w:p>
    <w:p w:rsidR="001358F6" w:rsidRDefault="001358F6" w:rsidP="00B0121E">
      <w:pPr>
        <w:ind w:firstLine="570"/>
        <w:jc w:val="both"/>
        <w:rPr>
          <w:sz w:val="28"/>
          <w:szCs w:val="28"/>
        </w:rPr>
      </w:pPr>
      <w:r>
        <w:rPr>
          <w:b/>
          <w:sz w:val="28"/>
          <w:szCs w:val="28"/>
        </w:rPr>
        <w:t>Брусилов Алексей Алексеевич</w:t>
      </w:r>
      <w:r>
        <w:rPr>
          <w:sz w:val="28"/>
          <w:szCs w:val="28"/>
        </w:rPr>
        <w:t xml:space="preserve"> (1853 – 1926) - российский и советский военачальник. В Первую мировую войну 1914 – 1918 гг. – генерал от кавалерии (1912), командующий 8-й армией, с 1916 г. – Юго-Западным фронтом. Руководил проведением Брусиловского прорыва. В мае–июле 1917 г. – Верховный главнокомандующий и советник Временного правительства; с 1920 по 1924 гг. – в Красной Армии, инспектор кавалерии.</w:t>
      </w:r>
    </w:p>
    <w:p w:rsidR="001358F6" w:rsidRDefault="001358F6" w:rsidP="00B0121E">
      <w:pPr>
        <w:ind w:firstLine="570"/>
        <w:jc w:val="both"/>
        <w:rPr>
          <w:sz w:val="28"/>
          <w:szCs w:val="28"/>
        </w:rPr>
      </w:pPr>
      <w:r>
        <w:rPr>
          <w:b/>
          <w:sz w:val="28"/>
          <w:szCs w:val="28"/>
        </w:rPr>
        <w:t>Гучков Александр Иванович</w:t>
      </w:r>
      <w:r>
        <w:rPr>
          <w:sz w:val="28"/>
          <w:szCs w:val="28"/>
        </w:rPr>
        <w:t xml:space="preserve"> (1862 – 1936) - лидер Партии октябристов, депутат III Государственной Думы, в 1910 – 1911 гг. её председатель. В годы Первой мировой войны председатель Центрального военно-промышленного комитета. Принял отречение Николая </w:t>
      </w:r>
      <w:r>
        <w:rPr>
          <w:sz w:val="28"/>
          <w:szCs w:val="28"/>
          <w:lang w:val="en-US"/>
        </w:rPr>
        <w:t>II</w:t>
      </w:r>
      <w:r>
        <w:rPr>
          <w:sz w:val="28"/>
          <w:szCs w:val="28"/>
        </w:rPr>
        <w:t>. В первом составе Временного правительства – военный и морской министр. Поддержал мятеж Корнилова. С 1919 г. в эмиграции.</w:t>
      </w:r>
    </w:p>
    <w:p w:rsidR="001358F6" w:rsidRDefault="001358F6" w:rsidP="00B0121E">
      <w:pPr>
        <w:ind w:firstLine="570"/>
        <w:jc w:val="both"/>
        <w:rPr>
          <w:b/>
          <w:sz w:val="28"/>
          <w:szCs w:val="28"/>
        </w:rPr>
      </w:pPr>
      <w:r>
        <w:rPr>
          <w:b/>
          <w:sz w:val="28"/>
          <w:szCs w:val="28"/>
        </w:rPr>
        <w:t>Дубровин Александр Иванович</w:t>
      </w:r>
      <w:r>
        <w:rPr>
          <w:sz w:val="28"/>
          <w:szCs w:val="28"/>
        </w:rPr>
        <w:t xml:space="preserve"> (1855 – 1921), политический деятель, врач по профессии, глава черносотенной организации «Союз русского народа».</w:t>
      </w:r>
      <w:r>
        <w:rPr>
          <w:b/>
          <w:sz w:val="28"/>
          <w:szCs w:val="28"/>
        </w:rPr>
        <w:t xml:space="preserve"> </w:t>
      </w:r>
    </w:p>
    <w:p w:rsidR="001358F6" w:rsidRDefault="001358F6" w:rsidP="00B0121E">
      <w:pPr>
        <w:ind w:firstLine="570"/>
        <w:jc w:val="both"/>
        <w:rPr>
          <w:sz w:val="28"/>
          <w:szCs w:val="28"/>
        </w:rPr>
      </w:pPr>
      <w:r>
        <w:rPr>
          <w:b/>
          <w:sz w:val="28"/>
          <w:szCs w:val="28"/>
        </w:rPr>
        <w:t>Керенский Александр Федорович</w:t>
      </w:r>
      <w:r>
        <w:rPr>
          <w:sz w:val="28"/>
          <w:szCs w:val="28"/>
        </w:rPr>
        <w:t xml:space="preserve"> (1881 – 1970) – присяжный поверенный (1909), адвокат. Депутат IV Государственной Думы, председатель фракции трудовиков. С марта 1917 г. эсер. В дни Февральской революции член Временного комитета Государственной Думы, заместитель председателя Петроградского Совета. Министр юстиции в первом составе Временного правительства, в мае – сентябре 1917 г. – военный и морской министр, с 8 июля также министр-председатель, с 30 августа одновременно Верховный главнокомандующий. В 1918 г. эмигрировал, жил во Франции, затем в США.</w:t>
      </w:r>
    </w:p>
    <w:p w:rsidR="001358F6" w:rsidRDefault="001358F6" w:rsidP="00B0121E">
      <w:pPr>
        <w:ind w:firstLine="570"/>
        <w:jc w:val="both"/>
        <w:rPr>
          <w:sz w:val="28"/>
          <w:szCs w:val="28"/>
        </w:rPr>
      </w:pPr>
      <w:r>
        <w:rPr>
          <w:b/>
          <w:sz w:val="28"/>
          <w:szCs w:val="28"/>
        </w:rPr>
        <w:t>Ленин Владимир Ильич</w:t>
      </w:r>
      <w:r>
        <w:rPr>
          <w:sz w:val="28"/>
          <w:szCs w:val="28"/>
        </w:rPr>
        <w:t xml:space="preserve"> (Ульянов) (1870 – 1924) - русский революционер-марксист и государственный деятель, вождь русского и международного рабочего движения, один из основателей РСДРП, теоретик марксизма, основатель коммунистической партии и Советского государства, организатор Октябрьского вооруженного восстания </w:t>
      </w:r>
      <w:smartTag w:uri="urn:schemas-microsoft-com:office:smarttags" w:element="metricconverter">
        <w:smartTagPr>
          <w:attr w:name="ProductID" w:val="1917 г"/>
        </w:smartTagPr>
        <w:r>
          <w:rPr>
            <w:sz w:val="28"/>
            <w:szCs w:val="28"/>
          </w:rPr>
          <w:t>1917 г</w:t>
        </w:r>
      </w:smartTag>
      <w:r>
        <w:rPr>
          <w:sz w:val="28"/>
          <w:szCs w:val="28"/>
        </w:rPr>
        <w:t>.</w:t>
      </w:r>
    </w:p>
    <w:p w:rsidR="001358F6" w:rsidRDefault="001358F6" w:rsidP="00B0121E">
      <w:pPr>
        <w:ind w:firstLine="570"/>
        <w:jc w:val="both"/>
        <w:rPr>
          <w:sz w:val="28"/>
          <w:szCs w:val="28"/>
        </w:rPr>
      </w:pPr>
      <w:r>
        <w:rPr>
          <w:b/>
          <w:sz w:val="28"/>
          <w:szCs w:val="28"/>
        </w:rPr>
        <w:t>Мартов</w:t>
      </w:r>
      <w:r>
        <w:rPr>
          <w:sz w:val="28"/>
          <w:szCs w:val="28"/>
        </w:rPr>
        <w:t xml:space="preserve"> </w:t>
      </w:r>
      <w:r>
        <w:rPr>
          <w:b/>
          <w:sz w:val="28"/>
          <w:szCs w:val="28"/>
        </w:rPr>
        <w:t>Юлий Осипович</w:t>
      </w:r>
      <w:r>
        <w:rPr>
          <w:sz w:val="28"/>
          <w:szCs w:val="28"/>
        </w:rPr>
        <w:t xml:space="preserve"> (Цедербаум) (1873 – 1923) - социал-демократ, один из лидеров меньшевиков. Возглавлял течение меньшевиков-интернационалистов, после октябрьского переворота был сторонником создания многопартийного правительства. В 1918 – 1920 гг. как член ВЦИК выступал против Брестского мира и политики красного террора. В 1920 г. эмигрировал в Германию.</w:t>
      </w:r>
    </w:p>
    <w:p w:rsidR="001358F6" w:rsidRDefault="001358F6" w:rsidP="00B0121E">
      <w:pPr>
        <w:ind w:firstLine="570"/>
        <w:jc w:val="both"/>
        <w:rPr>
          <w:sz w:val="28"/>
          <w:szCs w:val="28"/>
        </w:rPr>
      </w:pPr>
      <w:r>
        <w:rPr>
          <w:b/>
          <w:sz w:val="28"/>
          <w:szCs w:val="28"/>
        </w:rPr>
        <w:t>Милюков Павел Николаевич</w:t>
      </w:r>
      <w:r>
        <w:rPr>
          <w:sz w:val="28"/>
          <w:szCs w:val="28"/>
        </w:rPr>
        <w:t xml:space="preserve"> (1859 – 1943) – историк и видный деятель российского либерализма, публицист, с 1907 г. – председатель ЦК Конституционно-демократической партии, депутат III и IV Государственной Думы, министр иностранных дел в первом составе Временного правительства. Активный противник большевизма, сторонник свержения Советской власти силами иностранных держав. С 1920 г. – в эмиграции. </w:t>
      </w:r>
    </w:p>
    <w:p w:rsidR="001358F6" w:rsidRDefault="001358F6" w:rsidP="00B0121E">
      <w:pPr>
        <w:ind w:firstLine="570"/>
        <w:jc w:val="both"/>
        <w:rPr>
          <w:sz w:val="28"/>
          <w:szCs w:val="28"/>
        </w:rPr>
      </w:pPr>
      <w:r>
        <w:rPr>
          <w:b/>
          <w:sz w:val="28"/>
          <w:szCs w:val="28"/>
        </w:rPr>
        <w:t>Николай II Александрович Романов</w:t>
      </w:r>
      <w:r>
        <w:rPr>
          <w:sz w:val="28"/>
          <w:szCs w:val="28"/>
        </w:rPr>
        <w:t xml:space="preserve"> (1868 – 1918) - последний российский император. Правил с 1894 по 1917 г., короновался в 1895 г. Свергнут в феврале 1917 г. в ходе буржуазной революции. После Октябрьской революции 1917 г. был расстрелян в1918 г.</w:t>
      </w:r>
    </w:p>
    <w:p w:rsidR="001358F6" w:rsidRDefault="001358F6" w:rsidP="00B0121E">
      <w:pPr>
        <w:ind w:firstLine="570"/>
        <w:jc w:val="both"/>
        <w:rPr>
          <w:sz w:val="28"/>
          <w:szCs w:val="28"/>
        </w:rPr>
      </w:pPr>
      <w:r>
        <w:rPr>
          <w:b/>
          <w:sz w:val="28"/>
          <w:szCs w:val="28"/>
        </w:rPr>
        <w:t>Плеханов Георгий Валентинович</w:t>
      </w:r>
      <w:r>
        <w:rPr>
          <w:sz w:val="28"/>
          <w:szCs w:val="28"/>
        </w:rPr>
        <w:t xml:space="preserve"> (1856 - 1918) - деятель российского и международного социал-демократического движения, участник народнического движения, философ, историк и пропагандист марксизма, организатор группы «Освобождение труда». В 1903 г. выступил одним из основателей РСДРП. Впоследствии один из лидеров меньшевиков.</w:t>
      </w:r>
    </w:p>
    <w:p w:rsidR="001358F6" w:rsidRDefault="001358F6" w:rsidP="00B0121E">
      <w:pPr>
        <w:ind w:firstLine="570"/>
        <w:jc w:val="both"/>
        <w:rPr>
          <w:sz w:val="28"/>
          <w:szCs w:val="28"/>
        </w:rPr>
      </w:pPr>
      <w:r>
        <w:rPr>
          <w:b/>
          <w:sz w:val="28"/>
          <w:szCs w:val="28"/>
        </w:rPr>
        <w:t>Чернов Виктор Михайлович</w:t>
      </w:r>
      <w:r>
        <w:rPr>
          <w:sz w:val="28"/>
          <w:szCs w:val="28"/>
        </w:rPr>
        <w:t xml:space="preserve"> (1873 – 1952) - один из организаторов Партии социалистов-революционеров, член ЦК партии, ведущий теоретик аграрного вопроса партии. В мае – августе 1917 г. министр земледелия Временного правительства, 5 января 1918 г. - председатель Учредительного собрания. Активный участник антибольшевистского движения. С 1920 г. в эмиграции в Чехословакии, затем во Франции и США.</w:t>
      </w:r>
    </w:p>
    <w:p w:rsidR="001358F6" w:rsidRDefault="001358F6" w:rsidP="00B0121E">
      <w:pPr>
        <w:pStyle w:val="31"/>
        <w:tabs>
          <w:tab w:val="left" w:pos="399"/>
        </w:tabs>
        <w:spacing w:line="240" w:lineRule="auto"/>
        <w:ind w:firstLine="570"/>
        <w:jc w:val="center"/>
        <w:outlineLvl w:val="0"/>
        <w:rPr>
          <w:b/>
          <w:szCs w:val="28"/>
        </w:rPr>
      </w:pPr>
      <w:r>
        <w:rPr>
          <w:b/>
          <w:szCs w:val="28"/>
        </w:rPr>
        <w:t>Вопросы для самоконтроля</w:t>
      </w:r>
    </w:p>
    <w:p w:rsidR="001358F6" w:rsidRDefault="001358F6" w:rsidP="00A92C4D">
      <w:pPr>
        <w:numPr>
          <w:ilvl w:val="0"/>
          <w:numId w:val="21"/>
        </w:numPr>
        <w:tabs>
          <w:tab w:val="left" w:pos="709"/>
        </w:tabs>
        <w:ind w:left="0" w:firstLine="284"/>
        <w:rPr>
          <w:sz w:val="28"/>
          <w:szCs w:val="28"/>
        </w:rPr>
      </w:pPr>
      <w:r>
        <w:rPr>
          <w:sz w:val="28"/>
          <w:szCs w:val="28"/>
        </w:rPr>
        <w:t>Каковы особенности модернизационного процесса в конце XIX – начале ХХ вв.?</w:t>
      </w:r>
    </w:p>
    <w:p w:rsidR="001358F6" w:rsidRDefault="001358F6" w:rsidP="00A92C4D">
      <w:pPr>
        <w:numPr>
          <w:ilvl w:val="0"/>
          <w:numId w:val="21"/>
        </w:numPr>
        <w:tabs>
          <w:tab w:val="left" w:pos="709"/>
        </w:tabs>
        <w:spacing w:line="16" w:lineRule="atLeast"/>
        <w:ind w:left="0" w:firstLine="284"/>
        <w:rPr>
          <w:sz w:val="28"/>
          <w:szCs w:val="28"/>
        </w:rPr>
      </w:pPr>
      <w:r>
        <w:rPr>
          <w:sz w:val="28"/>
          <w:szCs w:val="28"/>
        </w:rPr>
        <w:t>Назовите основные черты российского капитализма.</w:t>
      </w:r>
    </w:p>
    <w:p w:rsidR="001358F6" w:rsidRDefault="001358F6" w:rsidP="00A92C4D">
      <w:pPr>
        <w:numPr>
          <w:ilvl w:val="0"/>
          <w:numId w:val="21"/>
        </w:numPr>
        <w:tabs>
          <w:tab w:val="left" w:pos="709"/>
        </w:tabs>
        <w:spacing w:line="16" w:lineRule="atLeast"/>
        <w:ind w:left="0" w:firstLine="284"/>
        <w:rPr>
          <w:sz w:val="28"/>
          <w:szCs w:val="28"/>
        </w:rPr>
      </w:pPr>
      <w:r>
        <w:rPr>
          <w:sz w:val="28"/>
          <w:szCs w:val="28"/>
        </w:rPr>
        <w:t>Из каких слоев населения формировалась российская буржуазия?</w:t>
      </w:r>
    </w:p>
    <w:p w:rsidR="001358F6" w:rsidRDefault="001358F6" w:rsidP="00A92C4D">
      <w:pPr>
        <w:numPr>
          <w:ilvl w:val="0"/>
          <w:numId w:val="21"/>
        </w:numPr>
        <w:tabs>
          <w:tab w:val="left" w:pos="709"/>
        </w:tabs>
        <w:spacing w:line="16" w:lineRule="atLeast"/>
        <w:ind w:left="0" w:firstLine="284"/>
        <w:rPr>
          <w:sz w:val="28"/>
          <w:szCs w:val="28"/>
        </w:rPr>
      </w:pPr>
      <w:r>
        <w:rPr>
          <w:sz w:val="28"/>
          <w:szCs w:val="28"/>
        </w:rPr>
        <w:t>Почему Россия проиграла в русско-японской войне?</w:t>
      </w:r>
    </w:p>
    <w:p w:rsidR="001358F6" w:rsidRDefault="001358F6" w:rsidP="00A92C4D">
      <w:pPr>
        <w:numPr>
          <w:ilvl w:val="0"/>
          <w:numId w:val="21"/>
        </w:numPr>
        <w:tabs>
          <w:tab w:val="left" w:pos="709"/>
        </w:tabs>
        <w:spacing w:line="16" w:lineRule="atLeast"/>
        <w:ind w:left="0" w:firstLine="284"/>
        <w:rPr>
          <w:sz w:val="28"/>
          <w:szCs w:val="28"/>
        </w:rPr>
      </w:pPr>
      <w:r>
        <w:rPr>
          <w:sz w:val="28"/>
          <w:szCs w:val="28"/>
        </w:rPr>
        <w:t>Что такое «революция»? Какими сходными причинами были вызваны революции в России в начале ХХ в.?</w:t>
      </w:r>
    </w:p>
    <w:p w:rsidR="001358F6" w:rsidRDefault="001358F6" w:rsidP="00A92C4D">
      <w:pPr>
        <w:numPr>
          <w:ilvl w:val="0"/>
          <w:numId w:val="21"/>
        </w:numPr>
        <w:tabs>
          <w:tab w:val="left" w:pos="709"/>
        </w:tabs>
        <w:spacing w:line="16" w:lineRule="atLeast"/>
        <w:ind w:left="0" w:firstLine="284"/>
        <w:rPr>
          <w:sz w:val="28"/>
          <w:szCs w:val="28"/>
        </w:rPr>
      </w:pPr>
      <w:r>
        <w:rPr>
          <w:sz w:val="28"/>
          <w:szCs w:val="28"/>
        </w:rPr>
        <w:t>В чем особенности политического развития России в начале ХХ века?</w:t>
      </w:r>
    </w:p>
    <w:p w:rsidR="001358F6" w:rsidRDefault="001358F6" w:rsidP="00A92C4D">
      <w:pPr>
        <w:numPr>
          <w:ilvl w:val="0"/>
          <w:numId w:val="21"/>
        </w:numPr>
        <w:tabs>
          <w:tab w:val="left" w:pos="709"/>
        </w:tabs>
        <w:spacing w:line="16" w:lineRule="atLeast"/>
        <w:ind w:left="0" w:firstLine="284"/>
        <w:rPr>
          <w:sz w:val="28"/>
          <w:szCs w:val="28"/>
        </w:rPr>
      </w:pPr>
      <w:r>
        <w:rPr>
          <w:sz w:val="28"/>
          <w:szCs w:val="28"/>
        </w:rPr>
        <w:t>Сравните замысел и итоги столыпинских реформ. Почему они не были завершены?</w:t>
      </w:r>
    </w:p>
    <w:p w:rsidR="001358F6" w:rsidRDefault="001358F6" w:rsidP="00A92C4D">
      <w:pPr>
        <w:numPr>
          <w:ilvl w:val="0"/>
          <w:numId w:val="21"/>
        </w:numPr>
        <w:tabs>
          <w:tab w:val="left" w:pos="709"/>
        </w:tabs>
        <w:spacing w:line="16" w:lineRule="atLeast"/>
        <w:ind w:left="0" w:firstLine="284"/>
        <w:rPr>
          <w:sz w:val="28"/>
          <w:szCs w:val="28"/>
        </w:rPr>
      </w:pPr>
      <w:r>
        <w:rPr>
          <w:sz w:val="28"/>
          <w:szCs w:val="28"/>
        </w:rPr>
        <w:t>Каковы были цели воюющих сторон и характер Первой мировой войны?</w:t>
      </w:r>
    </w:p>
    <w:p w:rsidR="001358F6" w:rsidRDefault="001358F6" w:rsidP="00A92C4D">
      <w:pPr>
        <w:numPr>
          <w:ilvl w:val="0"/>
          <w:numId w:val="21"/>
        </w:numPr>
        <w:tabs>
          <w:tab w:val="left" w:pos="709"/>
          <w:tab w:val="left" w:pos="1140"/>
        </w:tabs>
        <w:spacing w:line="16" w:lineRule="atLeast"/>
        <w:ind w:left="0" w:firstLine="284"/>
        <w:rPr>
          <w:sz w:val="28"/>
          <w:szCs w:val="28"/>
        </w:rPr>
      </w:pPr>
      <w:r>
        <w:rPr>
          <w:sz w:val="28"/>
          <w:szCs w:val="28"/>
        </w:rPr>
        <w:t>Какие изменения в экономике России произошли с началом войны? Каково было финансовое положение России в годы Первой мировой войны?</w:t>
      </w:r>
    </w:p>
    <w:p w:rsidR="001358F6" w:rsidRDefault="001358F6" w:rsidP="00A92C4D">
      <w:pPr>
        <w:numPr>
          <w:ilvl w:val="0"/>
          <w:numId w:val="21"/>
        </w:numPr>
        <w:tabs>
          <w:tab w:val="left" w:pos="709"/>
          <w:tab w:val="left" w:pos="993"/>
        </w:tabs>
        <w:spacing w:line="16" w:lineRule="atLeast"/>
        <w:ind w:left="0" w:firstLine="284"/>
        <w:rPr>
          <w:sz w:val="28"/>
          <w:szCs w:val="28"/>
        </w:rPr>
      </w:pPr>
      <w:r>
        <w:rPr>
          <w:sz w:val="28"/>
          <w:szCs w:val="28"/>
        </w:rPr>
        <w:t>Как повлияла Первая мировая война на общественно-политическое развитие России?</w:t>
      </w:r>
    </w:p>
    <w:p w:rsidR="001358F6" w:rsidRDefault="001358F6" w:rsidP="00A92C4D">
      <w:pPr>
        <w:numPr>
          <w:ilvl w:val="0"/>
          <w:numId w:val="21"/>
        </w:numPr>
        <w:tabs>
          <w:tab w:val="left" w:pos="709"/>
          <w:tab w:val="left" w:pos="993"/>
        </w:tabs>
        <w:spacing w:line="16" w:lineRule="atLeast"/>
        <w:ind w:left="0" w:firstLine="284"/>
        <w:rPr>
          <w:sz w:val="28"/>
          <w:szCs w:val="28"/>
        </w:rPr>
      </w:pPr>
      <w:r>
        <w:rPr>
          <w:sz w:val="28"/>
          <w:szCs w:val="28"/>
        </w:rPr>
        <w:t>Что называется «Брусиловским прорывом»?</w:t>
      </w:r>
    </w:p>
    <w:p w:rsidR="001358F6" w:rsidRDefault="001358F6" w:rsidP="00A92C4D">
      <w:pPr>
        <w:numPr>
          <w:ilvl w:val="0"/>
          <w:numId w:val="21"/>
        </w:numPr>
        <w:tabs>
          <w:tab w:val="left" w:pos="709"/>
          <w:tab w:val="left" w:pos="993"/>
        </w:tabs>
        <w:spacing w:line="16" w:lineRule="atLeast"/>
        <w:ind w:left="0" w:firstLine="284"/>
        <w:rPr>
          <w:sz w:val="28"/>
          <w:szCs w:val="28"/>
        </w:rPr>
      </w:pPr>
      <w:r>
        <w:rPr>
          <w:sz w:val="28"/>
          <w:szCs w:val="28"/>
        </w:rPr>
        <w:t>Существовали ли в конце 1916 - начале 1917 г. возможные пути преодоления политического кризиса?</w:t>
      </w:r>
    </w:p>
    <w:p w:rsidR="001358F6" w:rsidRDefault="001358F6" w:rsidP="00A92C4D">
      <w:pPr>
        <w:numPr>
          <w:ilvl w:val="0"/>
          <w:numId w:val="21"/>
        </w:numPr>
        <w:tabs>
          <w:tab w:val="left" w:pos="709"/>
          <w:tab w:val="left" w:pos="993"/>
        </w:tabs>
        <w:spacing w:line="16" w:lineRule="atLeast"/>
        <w:ind w:left="0" w:firstLine="284"/>
        <w:rPr>
          <w:sz w:val="28"/>
          <w:szCs w:val="28"/>
        </w:rPr>
      </w:pPr>
      <w:r>
        <w:rPr>
          <w:sz w:val="28"/>
          <w:szCs w:val="28"/>
        </w:rPr>
        <w:t>Когда и почему произошло отречение Николая II от престола? Почему потерпела крушение династия Романовых?</w:t>
      </w:r>
    </w:p>
    <w:p w:rsidR="001358F6" w:rsidRDefault="001358F6" w:rsidP="00A92C4D">
      <w:pPr>
        <w:numPr>
          <w:ilvl w:val="0"/>
          <w:numId w:val="21"/>
        </w:numPr>
        <w:tabs>
          <w:tab w:val="left" w:pos="709"/>
          <w:tab w:val="left" w:pos="993"/>
        </w:tabs>
        <w:spacing w:line="16" w:lineRule="atLeast"/>
        <w:ind w:left="0" w:firstLine="284"/>
        <w:rPr>
          <w:sz w:val="28"/>
          <w:szCs w:val="28"/>
        </w:rPr>
      </w:pPr>
      <w:r>
        <w:rPr>
          <w:sz w:val="28"/>
          <w:szCs w:val="28"/>
        </w:rPr>
        <w:t>Сравните революцию 1905 – 1907 гг. и Февральскую революцию 1917 г. В чем их сходство и различие?</w:t>
      </w:r>
    </w:p>
    <w:p w:rsidR="001358F6" w:rsidRDefault="001358F6" w:rsidP="00A92C4D">
      <w:pPr>
        <w:numPr>
          <w:ilvl w:val="0"/>
          <w:numId w:val="21"/>
        </w:numPr>
        <w:tabs>
          <w:tab w:val="left" w:pos="709"/>
          <w:tab w:val="left" w:pos="993"/>
        </w:tabs>
        <w:spacing w:line="16" w:lineRule="atLeast"/>
        <w:ind w:left="0" w:firstLine="284"/>
        <w:rPr>
          <w:sz w:val="28"/>
          <w:szCs w:val="28"/>
        </w:rPr>
      </w:pPr>
      <w:r>
        <w:rPr>
          <w:sz w:val="28"/>
          <w:szCs w:val="28"/>
        </w:rPr>
        <w:t>Когда закончилась Первая мировая война, какие последствия она имела для человечества и отдельных государств-участниц войны?</w:t>
      </w:r>
    </w:p>
    <w:p w:rsidR="001358F6" w:rsidRPr="00CA2A18" w:rsidRDefault="001358F6" w:rsidP="00B0121E">
      <w:pPr>
        <w:pStyle w:val="31"/>
        <w:spacing w:line="16" w:lineRule="atLeast"/>
        <w:ind w:firstLine="570"/>
        <w:jc w:val="center"/>
        <w:outlineLvl w:val="0"/>
        <w:rPr>
          <w:b/>
          <w:szCs w:val="28"/>
          <w:lang w:val="en-US"/>
        </w:rPr>
      </w:pPr>
      <w:r>
        <w:rPr>
          <w:b/>
          <w:szCs w:val="28"/>
        </w:rPr>
        <w:t>Тест</w:t>
      </w:r>
      <w:r w:rsidR="00CA2A18">
        <w:rPr>
          <w:b/>
          <w:szCs w:val="28"/>
        </w:rPr>
        <w:t xml:space="preserve"> </w:t>
      </w:r>
      <w:r w:rsidR="00CA2A18">
        <w:rPr>
          <w:b/>
          <w:szCs w:val="28"/>
          <w:lang w:val="en-US"/>
        </w:rPr>
        <w:t>V</w:t>
      </w:r>
    </w:p>
    <w:p w:rsidR="001358F6" w:rsidRDefault="001358F6" w:rsidP="002A0102">
      <w:pPr>
        <w:spacing w:line="16" w:lineRule="atLeast"/>
        <w:outlineLvl w:val="0"/>
        <w:rPr>
          <w:b/>
          <w:sz w:val="28"/>
          <w:szCs w:val="28"/>
        </w:rPr>
      </w:pPr>
      <w:r>
        <w:rPr>
          <w:b/>
          <w:sz w:val="28"/>
          <w:szCs w:val="28"/>
        </w:rPr>
        <w:t>1. В начале ХХ в. (до 1905 г.) высшая законодательная власть в России принадлежала:</w:t>
      </w:r>
    </w:p>
    <w:p w:rsidR="001358F6" w:rsidRDefault="001358F6" w:rsidP="002A0102">
      <w:pPr>
        <w:spacing w:line="16" w:lineRule="atLeast"/>
        <w:rPr>
          <w:sz w:val="28"/>
          <w:szCs w:val="28"/>
        </w:rPr>
      </w:pPr>
      <w:r>
        <w:rPr>
          <w:sz w:val="28"/>
          <w:szCs w:val="28"/>
        </w:rPr>
        <w:t>а) Государственной думе;</w:t>
      </w:r>
    </w:p>
    <w:p w:rsidR="001358F6" w:rsidRDefault="001358F6" w:rsidP="002A0102">
      <w:pPr>
        <w:spacing w:line="16" w:lineRule="atLeast"/>
        <w:rPr>
          <w:sz w:val="28"/>
          <w:szCs w:val="28"/>
        </w:rPr>
      </w:pPr>
      <w:r>
        <w:rPr>
          <w:sz w:val="28"/>
          <w:szCs w:val="28"/>
        </w:rPr>
        <w:t>б) Государственному совету;</w:t>
      </w:r>
    </w:p>
    <w:p w:rsidR="001358F6" w:rsidRDefault="001358F6" w:rsidP="002A0102">
      <w:pPr>
        <w:spacing w:line="16" w:lineRule="atLeast"/>
        <w:rPr>
          <w:sz w:val="28"/>
          <w:szCs w:val="28"/>
        </w:rPr>
      </w:pPr>
      <w:r>
        <w:rPr>
          <w:sz w:val="28"/>
          <w:szCs w:val="28"/>
        </w:rPr>
        <w:t>в) Совету министров;</w:t>
      </w:r>
    </w:p>
    <w:p w:rsidR="001358F6" w:rsidRDefault="001358F6" w:rsidP="002A0102">
      <w:pPr>
        <w:spacing w:line="16" w:lineRule="atLeast"/>
        <w:rPr>
          <w:sz w:val="28"/>
          <w:szCs w:val="28"/>
        </w:rPr>
      </w:pPr>
      <w:r>
        <w:rPr>
          <w:sz w:val="28"/>
          <w:szCs w:val="28"/>
        </w:rPr>
        <w:t>г) императору.</w:t>
      </w:r>
    </w:p>
    <w:p w:rsidR="001358F6" w:rsidRDefault="001358F6" w:rsidP="002A0102">
      <w:pPr>
        <w:spacing w:line="16" w:lineRule="atLeast"/>
        <w:outlineLvl w:val="0"/>
        <w:rPr>
          <w:b/>
          <w:sz w:val="28"/>
          <w:szCs w:val="28"/>
        </w:rPr>
      </w:pPr>
      <w:r>
        <w:rPr>
          <w:b/>
          <w:sz w:val="28"/>
          <w:szCs w:val="28"/>
        </w:rPr>
        <w:t>2. Договор, получивший название «сердечного согласия», был заключен между:</w:t>
      </w:r>
    </w:p>
    <w:p w:rsidR="001358F6" w:rsidRDefault="001358F6" w:rsidP="002A0102">
      <w:pPr>
        <w:spacing w:line="16" w:lineRule="atLeast"/>
        <w:rPr>
          <w:sz w:val="28"/>
          <w:szCs w:val="28"/>
        </w:rPr>
      </w:pPr>
      <w:r>
        <w:rPr>
          <w:sz w:val="28"/>
          <w:szCs w:val="28"/>
        </w:rPr>
        <w:t>а) Россией и Францией;</w:t>
      </w:r>
    </w:p>
    <w:p w:rsidR="001358F6" w:rsidRDefault="001358F6" w:rsidP="002A0102">
      <w:pPr>
        <w:spacing w:line="16" w:lineRule="atLeast"/>
        <w:rPr>
          <w:sz w:val="28"/>
          <w:szCs w:val="28"/>
        </w:rPr>
      </w:pPr>
      <w:r>
        <w:rPr>
          <w:sz w:val="28"/>
          <w:szCs w:val="28"/>
        </w:rPr>
        <w:t xml:space="preserve">б) Францией и Англией; </w:t>
      </w:r>
    </w:p>
    <w:p w:rsidR="001358F6" w:rsidRDefault="001358F6" w:rsidP="002A0102">
      <w:pPr>
        <w:spacing w:line="16" w:lineRule="atLeast"/>
        <w:rPr>
          <w:sz w:val="28"/>
          <w:szCs w:val="28"/>
        </w:rPr>
      </w:pPr>
      <w:r>
        <w:rPr>
          <w:sz w:val="28"/>
          <w:szCs w:val="28"/>
        </w:rPr>
        <w:t xml:space="preserve">в) Болгарией, Англией, Россией.      </w:t>
      </w:r>
    </w:p>
    <w:p w:rsidR="001358F6" w:rsidRDefault="001358F6" w:rsidP="002A0102">
      <w:pPr>
        <w:spacing w:line="16" w:lineRule="atLeast"/>
        <w:outlineLvl w:val="0"/>
        <w:rPr>
          <w:b/>
          <w:sz w:val="28"/>
          <w:szCs w:val="28"/>
        </w:rPr>
      </w:pPr>
      <w:r>
        <w:rPr>
          <w:b/>
          <w:sz w:val="28"/>
          <w:szCs w:val="28"/>
        </w:rPr>
        <w:t>3. Парламентаризм в России берет начало с:</w:t>
      </w:r>
    </w:p>
    <w:p w:rsidR="001358F6" w:rsidRDefault="001358F6" w:rsidP="002A0102">
      <w:pPr>
        <w:spacing w:line="16" w:lineRule="atLeast"/>
        <w:rPr>
          <w:sz w:val="28"/>
          <w:szCs w:val="28"/>
        </w:rPr>
      </w:pPr>
      <w:r>
        <w:rPr>
          <w:sz w:val="28"/>
          <w:szCs w:val="28"/>
        </w:rPr>
        <w:t>а) первой российской революции 1905 – 1907 гг.;</w:t>
      </w:r>
    </w:p>
    <w:p w:rsidR="001358F6" w:rsidRDefault="001358F6" w:rsidP="002A0102">
      <w:pPr>
        <w:spacing w:line="16" w:lineRule="atLeast"/>
        <w:rPr>
          <w:sz w:val="28"/>
          <w:szCs w:val="28"/>
        </w:rPr>
      </w:pPr>
      <w:r>
        <w:rPr>
          <w:sz w:val="28"/>
          <w:szCs w:val="28"/>
        </w:rPr>
        <w:t>б) Февральской революции 1917 г.;</w:t>
      </w:r>
    </w:p>
    <w:p w:rsidR="001358F6" w:rsidRDefault="001358F6" w:rsidP="002A0102">
      <w:pPr>
        <w:spacing w:line="16" w:lineRule="atLeast"/>
        <w:rPr>
          <w:sz w:val="28"/>
          <w:szCs w:val="28"/>
        </w:rPr>
      </w:pPr>
      <w:r>
        <w:rPr>
          <w:sz w:val="28"/>
          <w:szCs w:val="28"/>
        </w:rPr>
        <w:t>в) Октябрьской революции 1917 г.</w:t>
      </w:r>
    </w:p>
    <w:p w:rsidR="001358F6" w:rsidRDefault="001358F6" w:rsidP="002A0102">
      <w:pPr>
        <w:spacing w:line="16" w:lineRule="atLeast"/>
        <w:outlineLvl w:val="0"/>
        <w:rPr>
          <w:b/>
          <w:sz w:val="28"/>
          <w:szCs w:val="28"/>
        </w:rPr>
      </w:pPr>
      <w:r>
        <w:rPr>
          <w:b/>
          <w:sz w:val="28"/>
          <w:szCs w:val="28"/>
        </w:rPr>
        <w:t xml:space="preserve">4. Кто возглавлял партию эсеров (социалистов-революционеров): </w:t>
      </w:r>
    </w:p>
    <w:p w:rsidR="001358F6" w:rsidRDefault="001358F6" w:rsidP="002A0102">
      <w:pPr>
        <w:spacing w:line="16" w:lineRule="atLeast"/>
        <w:rPr>
          <w:sz w:val="28"/>
          <w:szCs w:val="28"/>
        </w:rPr>
      </w:pPr>
      <w:r>
        <w:rPr>
          <w:sz w:val="28"/>
          <w:szCs w:val="28"/>
        </w:rPr>
        <w:t>а) В.М. Чернов;</w:t>
      </w:r>
    </w:p>
    <w:p w:rsidR="001358F6" w:rsidRDefault="001358F6" w:rsidP="002A0102">
      <w:pPr>
        <w:spacing w:line="16" w:lineRule="atLeast"/>
        <w:rPr>
          <w:sz w:val="28"/>
          <w:szCs w:val="28"/>
        </w:rPr>
      </w:pPr>
      <w:r>
        <w:rPr>
          <w:sz w:val="28"/>
          <w:szCs w:val="28"/>
        </w:rPr>
        <w:t xml:space="preserve">б) П.Н. Милюков;   </w:t>
      </w:r>
    </w:p>
    <w:p w:rsidR="001358F6" w:rsidRDefault="001358F6" w:rsidP="002A0102">
      <w:pPr>
        <w:spacing w:line="16" w:lineRule="atLeast"/>
        <w:rPr>
          <w:sz w:val="28"/>
          <w:szCs w:val="28"/>
        </w:rPr>
      </w:pPr>
      <w:r>
        <w:rPr>
          <w:sz w:val="28"/>
          <w:szCs w:val="28"/>
        </w:rPr>
        <w:t xml:space="preserve">в) В.И. Ленин;  </w:t>
      </w:r>
    </w:p>
    <w:p w:rsidR="001358F6" w:rsidRDefault="001358F6" w:rsidP="002A0102">
      <w:pPr>
        <w:spacing w:line="16" w:lineRule="atLeast"/>
        <w:rPr>
          <w:sz w:val="28"/>
          <w:szCs w:val="28"/>
        </w:rPr>
      </w:pPr>
      <w:r>
        <w:rPr>
          <w:sz w:val="28"/>
          <w:szCs w:val="28"/>
        </w:rPr>
        <w:t>г) А.И. Гучков.</w:t>
      </w:r>
    </w:p>
    <w:p w:rsidR="001358F6" w:rsidRDefault="001358F6" w:rsidP="002A0102">
      <w:pPr>
        <w:spacing w:line="16" w:lineRule="atLeast"/>
        <w:outlineLvl w:val="0"/>
        <w:rPr>
          <w:b/>
          <w:sz w:val="28"/>
          <w:szCs w:val="28"/>
        </w:rPr>
      </w:pPr>
      <w:r>
        <w:rPr>
          <w:b/>
          <w:sz w:val="28"/>
          <w:szCs w:val="28"/>
        </w:rPr>
        <w:t xml:space="preserve">5. Кто возглавлял партию кадетов (конституционных демократов): </w:t>
      </w:r>
    </w:p>
    <w:p w:rsidR="001358F6" w:rsidRDefault="001358F6" w:rsidP="002A0102">
      <w:pPr>
        <w:spacing w:line="16" w:lineRule="atLeast"/>
        <w:rPr>
          <w:sz w:val="28"/>
          <w:szCs w:val="28"/>
        </w:rPr>
      </w:pPr>
      <w:r>
        <w:rPr>
          <w:sz w:val="28"/>
          <w:szCs w:val="28"/>
        </w:rPr>
        <w:t>а) В.М. Чернов;</w:t>
      </w:r>
    </w:p>
    <w:p w:rsidR="001358F6" w:rsidRDefault="001358F6" w:rsidP="002A0102">
      <w:pPr>
        <w:spacing w:line="16" w:lineRule="atLeast"/>
        <w:rPr>
          <w:sz w:val="28"/>
          <w:szCs w:val="28"/>
        </w:rPr>
      </w:pPr>
      <w:r>
        <w:rPr>
          <w:sz w:val="28"/>
          <w:szCs w:val="28"/>
        </w:rPr>
        <w:t xml:space="preserve">б) П.Н. Милюков; </w:t>
      </w:r>
    </w:p>
    <w:p w:rsidR="001358F6" w:rsidRDefault="001358F6" w:rsidP="002A0102">
      <w:pPr>
        <w:spacing w:line="16" w:lineRule="atLeast"/>
        <w:rPr>
          <w:sz w:val="28"/>
          <w:szCs w:val="28"/>
        </w:rPr>
      </w:pPr>
      <w:r>
        <w:rPr>
          <w:sz w:val="28"/>
          <w:szCs w:val="28"/>
        </w:rPr>
        <w:t xml:space="preserve">в) В.И. Ленин; </w:t>
      </w:r>
    </w:p>
    <w:p w:rsidR="001358F6" w:rsidRDefault="001358F6" w:rsidP="002A0102">
      <w:pPr>
        <w:spacing w:line="16" w:lineRule="atLeast"/>
        <w:rPr>
          <w:sz w:val="28"/>
          <w:szCs w:val="28"/>
        </w:rPr>
      </w:pPr>
      <w:r>
        <w:rPr>
          <w:sz w:val="28"/>
          <w:szCs w:val="28"/>
        </w:rPr>
        <w:t>г) А.И. Гучков.</w:t>
      </w:r>
    </w:p>
    <w:p w:rsidR="001358F6" w:rsidRDefault="001358F6" w:rsidP="002A0102">
      <w:pPr>
        <w:spacing w:line="16" w:lineRule="atLeast"/>
        <w:outlineLvl w:val="0"/>
        <w:rPr>
          <w:b/>
          <w:sz w:val="28"/>
          <w:szCs w:val="28"/>
        </w:rPr>
      </w:pPr>
      <w:r>
        <w:rPr>
          <w:b/>
          <w:sz w:val="28"/>
          <w:szCs w:val="28"/>
        </w:rPr>
        <w:t xml:space="preserve">6. Кто возглавлял партию октябристов (Союз 17 октября): </w:t>
      </w:r>
    </w:p>
    <w:p w:rsidR="001358F6" w:rsidRDefault="001358F6" w:rsidP="002A0102">
      <w:pPr>
        <w:spacing w:line="16" w:lineRule="atLeast"/>
        <w:rPr>
          <w:sz w:val="28"/>
          <w:szCs w:val="28"/>
        </w:rPr>
      </w:pPr>
      <w:r>
        <w:rPr>
          <w:sz w:val="28"/>
          <w:szCs w:val="28"/>
        </w:rPr>
        <w:t>а) В.М. Чернов;</w:t>
      </w:r>
    </w:p>
    <w:p w:rsidR="001358F6" w:rsidRDefault="001358F6" w:rsidP="002A0102">
      <w:pPr>
        <w:spacing w:line="16" w:lineRule="atLeast"/>
        <w:rPr>
          <w:sz w:val="28"/>
          <w:szCs w:val="28"/>
        </w:rPr>
      </w:pPr>
      <w:r>
        <w:rPr>
          <w:sz w:val="28"/>
          <w:szCs w:val="28"/>
        </w:rPr>
        <w:t xml:space="preserve">б) П.Н. Милюков; </w:t>
      </w:r>
    </w:p>
    <w:p w:rsidR="001358F6" w:rsidRDefault="001358F6" w:rsidP="002A0102">
      <w:pPr>
        <w:spacing w:line="16" w:lineRule="atLeast"/>
        <w:rPr>
          <w:sz w:val="28"/>
          <w:szCs w:val="28"/>
        </w:rPr>
      </w:pPr>
      <w:r>
        <w:rPr>
          <w:sz w:val="28"/>
          <w:szCs w:val="28"/>
        </w:rPr>
        <w:t xml:space="preserve">в) В.И. Ленин; </w:t>
      </w:r>
    </w:p>
    <w:p w:rsidR="001358F6" w:rsidRDefault="001358F6" w:rsidP="002A0102">
      <w:pPr>
        <w:spacing w:line="16" w:lineRule="atLeast"/>
        <w:rPr>
          <w:sz w:val="28"/>
          <w:szCs w:val="28"/>
        </w:rPr>
      </w:pPr>
      <w:r>
        <w:rPr>
          <w:sz w:val="28"/>
          <w:szCs w:val="28"/>
        </w:rPr>
        <w:t>г) А.И. Гучков.</w:t>
      </w:r>
    </w:p>
    <w:p w:rsidR="001358F6" w:rsidRDefault="001358F6" w:rsidP="002A0102">
      <w:pPr>
        <w:spacing w:line="16" w:lineRule="atLeast"/>
        <w:outlineLvl w:val="0"/>
        <w:rPr>
          <w:b/>
          <w:sz w:val="28"/>
          <w:szCs w:val="28"/>
        </w:rPr>
      </w:pPr>
      <w:r>
        <w:rPr>
          <w:b/>
          <w:sz w:val="28"/>
          <w:szCs w:val="28"/>
        </w:rPr>
        <w:t>7. Центральной идеей аграрной реформы П. Столыпина являлось:</w:t>
      </w:r>
    </w:p>
    <w:p w:rsidR="001358F6" w:rsidRDefault="001358F6" w:rsidP="002A0102">
      <w:pPr>
        <w:spacing w:line="16" w:lineRule="atLeast"/>
        <w:rPr>
          <w:sz w:val="28"/>
          <w:szCs w:val="28"/>
        </w:rPr>
      </w:pPr>
      <w:r>
        <w:rPr>
          <w:sz w:val="28"/>
          <w:szCs w:val="28"/>
        </w:rPr>
        <w:t>а) сохранение и укрепление помещичьего землевладения;</w:t>
      </w:r>
    </w:p>
    <w:p w:rsidR="001358F6" w:rsidRDefault="001358F6" w:rsidP="002A0102">
      <w:pPr>
        <w:spacing w:line="16" w:lineRule="atLeast"/>
        <w:rPr>
          <w:sz w:val="28"/>
          <w:szCs w:val="28"/>
        </w:rPr>
      </w:pPr>
      <w:r>
        <w:rPr>
          <w:sz w:val="28"/>
          <w:szCs w:val="28"/>
        </w:rPr>
        <w:t>б) поощрение использования удобрений и техники;</w:t>
      </w:r>
    </w:p>
    <w:p w:rsidR="001358F6" w:rsidRDefault="001358F6" w:rsidP="002A0102">
      <w:pPr>
        <w:spacing w:line="16" w:lineRule="atLeast"/>
        <w:rPr>
          <w:sz w:val="28"/>
          <w:szCs w:val="28"/>
        </w:rPr>
      </w:pPr>
      <w:r>
        <w:rPr>
          <w:sz w:val="28"/>
          <w:szCs w:val="28"/>
        </w:rPr>
        <w:t>в) выделение из общины самостоятельного крестьянина-единоличника;</w:t>
      </w:r>
    </w:p>
    <w:p w:rsidR="001358F6" w:rsidRDefault="001358F6" w:rsidP="002A0102">
      <w:pPr>
        <w:spacing w:line="16" w:lineRule="atLeast"/>
        <w:rPr>
          <w:sz w:val="28"/>
          <w:szCs w:val="28"/>
        </w:rPr>
      </w:pPr>
      <w:r>
        <w:rPr>
          <w:sz w:val="28"/>
          <w:szCs w:val="28"/>
        </w:rPr>
        <w:t>г) увеличение зернового экспорта.</w:t>
      </w:r>
    </w:p>
    <w:p w:rsidR="001358F6" w:rsidRDefault="001358F6" w:rsidP="002A0102">
      <w:pPr>
        <w:spacing w:line="16" w:lineRule="atLeast"/>
        <w:jc w:val="both"/>
        <w:outlineLvl w:val="0"/>
        <w:rPr>
          <w:b/>
          <w:sz w:val="28"/>
          <w:szCs w:val="28"/>
        </w:rPr>
      </w:pPr>
      <w:r>
        <w:rPr>
          <w:b/>
          <w:sz w:val="28"/>
          <w:szCs w:val="28"/>
        </w:rPr>
        <w:t>8. Русский Генеральный штаб основной задачей в Первой мировой войне считал разгром:</w:t>
      </w:r>
    </w:p>
    <w:p w:rsidR="001358F6" w:rsidRDefault="001358F6" w:rsidP="002A0102">
      <w:pPr>
        <w:spacing w:line="16" w:lineRule="atLeast"/>
        <w:jc w:val="both"/>
        <w:rPr>
          <w:sz w:val="28"/>
          <w:szCs w:val="28"/>
        </w:rPr>
      </w:pPr>
      <w:r>
        <w:rPr>
          <w:sz w:val="28"/>
          <w:szCs w:val="28"/>
        </w:rPr>
        <w:t>а) Италии;</w:t>
      </w:r>
    </w:p>
    <w:p w:rsidR="001358F6" w:rsidRDefault="001358F6" w:rsidP="002A0102">
      <w:pPr>
        <w:spacing w:line="16" w:lineRule="atLeast"/>
        <w:jc w:val="both"/>
        <w:rPr>
          <w:sz w:val="28"/>
          <w:szCs w:val="28"/>
        </w:rPr>
      </w:pPr>
      <w:r>
        <w:rPr>
          <w:sz w:val="28"/>
          <w:szCs w:val="28"/>
        </w:rPr>
        <w:t>б) Германии;</w:t>
      </w:r>
    </w:p>
    <w:p w:rsidR="001358F6" w:rsidRDefault="001358F6" w:rsidP="002A0102">
      <w:pPr>
        <w:spacing w:line="16" w:lineRule="atLeast"/>
        <w:jc w:val="both"/>
        <w:rPr>
          <w:sz w:val="28"/>
          <w:szCs w:val="28"/>
        </w:rPr>
      </w:pPr>
      <w:r>
        <w:rPr>
          <w:sz w:val="28"/>
          <w:szCs w:val="28"/>
        </w:rPr>
        <w:t>в) Турции;</w:t>
      </w:r>
    </w:p>
    <w:p w:rsidR="001358F6" w:rsidRDefault="001358F6" w:rsidP="002A0102">
      <w:pPr>
        <w:spacing w:line="16" w:lineRule="atLeast"/>
        <w:jc w:val="both"/>
        <w:rPr>
          <w:sz w:val="28"/>
          <w:szCs w:val="28"/>
        </w:rPr>
      </w:pPr>
      <w:r>
        <w:rPr>
          <w:sz w:val="28"/>
          <w:szCs w:val="28"/>
        </w:rPr>
        <w:t>г) Турции и Ирана;</w:t>
      </w:r>
    </w:p>
    <w:p w:rsidR="001358F6" w:rsidRDefault="001358F6" w:rsidP="002A0102">
      <w:pPr>
        <w:spacing w:line="16" w:lineRule="atLeast"/>
        <w:jc w:val="both"/>
        <w:rPr>
          <w:sz w:val="28"/>
          <w:szCs w:val="28"/>
        </w:rPr>
      </w:pPr>
      <w:r>
        <w:rPr>
          <w:sz w:val="28"/>
          <w:szCs w:val="28"/>
        </w:rPr>
        <w:t>д) Австро-Венгрии.</w:t>
      </w:r>
    </w:p>
    <w:p w:rsidR="001358F6" w:rsidRDefault="001358F6" w:rsidP="002A0102">
      <w:pPr>
        <w:spacing w:line="16" w:lineRule="atLeast"/>
        <w:outlineLvl w:val="0"/>
        <w:rPr>
          <w:b/>
          <w:sz w:val="28"/>
          <w:szCs w:val="28"/>
        </w:rPr>
      </w:pPr>
      <w:r>
        <w:rPr>
          <w:b/>
          <w:sz w:val="28"/>
          <w:szCs w:val="28"/>
        </w:rPr>
        <w:t>9. В результате Февральской революции 1917 г. в России была:</w:t>
      </w:r>
    </w:p>
    <w:p w:rsidR="001358F6" w:rsidRDefault="001358F6" w:rsidP="002A0102">
      <w:pPr>
        <w:spacing w:line="16" w:lineRule="atLeast"/>
        <w:rPr>
          <w:sz w:val="28"/>
          <w:szCs w:val="28"/>
        </w:rPr>
      </w:pPr>
      <w:r>
        <w:rPr>
          <w:sz w:val="28"/>
          <w:szCs w:val="28"/>
        </w:rPr>
        <w:t>а) свергнута монархия;</w:t>
      </w:r>
    </w:p>
    <w:p w:rsidR="001358F6" w:rsidRDefault="001358F6" w:rsidP="002A0102">
      <w:pPr>
        <w:spacing w:line="16" w:lineRule="atLeast"/>
        <w:rPr>
          <w:sz w:val="28"/>
          <w:szCs w:val="28"/>
        </w:rPr>
      </w:pPr>
      <w:r>
        <w:rPr>
          <w:sz w:val="28"/>
          <w:szCs w:val="28"/>
        </w:rPr>
        <w:t>б) установлена демократическая республика;</w:t>
      </w:r>
    </w:p>
    <w:p w:rsidR="001358F6" w:rsidRDefault="001358F6" w:rsidP="002A0102">
      <w:pPr>
        <w:spacing w:line="16" w:lineRule="atLeast"/>
        <w:rPr>
          <w:sz w:val="28"/>
          <w:szCs w:val="28"/>
        </w:rPr>
      </w:pPr>
      <w:r>
        <w:rPr>
          <w:sz w:val="28"/>
          <w:szCs w:val="28"/>
        </w:rPr>
        <w:t>в) народам дана свобода выхода из империи.</w:t>
      </w:r>
    </w:p>
    <w:p w:rsidR="001358F6" w:rsidRDefault="001358F6" w:rsidP="002A0102">
      <w:pPr>
        <w:spacing w:line="16" w:lineRule="atLeast"/>
        <w:outlineLvl w:val="0"/>
        <w:rPr>
          <w:b/>
          <w:color w:val="000000"/>
          <w:sz w:val="28"/>
          <w:szCs w:val="28"/>
        </w:rPr>
      </w:pPr>
      <w:r>
        <w:rPr>
          <w:b/>
          <w:color w:val="000000"/>
          <w:sz w:val="28"/>
          <w:szCs w:val="28"/>
        </w:rPr>
        <w:t>10. Система «двоевластия» в России после Февральской революции предусматривала:</w:t>
      </w:r>
    </w:p>
    <w:p w:rsidR="001358F6" w:rsidRDefault="001358F6" w:rsidP="002A0102">
      <w:pPr>
        <w:spacing w:line="16" w:lineRule="atLeast"/>
        <w:rPr>
          <w:color w:val="000000"/>
          <w:sz w:val="28"/>
          <w:szCs w:val="28"/>
        </w:rPr>
      </w:pPr>
      <w:r>
        <w:rPr>
          <w:color w:val="000000"/>
          <w:sz w:val="28"/>
          <w:szCs w:val="28"/>
        </w:rPr>
        <w:t xml:space="preserve">а) одновременное функционирование Временного правительства и Петросовета; </w:t>
      </w:r>
    </w:p>
    <w:p w:rsidR="001358F6" w:rsidRDefault="001358F6" w:rsidP="002A0102">
      <w:pPr>
        <w:spacing w:line="16" w:lineRule="atLeast"/>
        <w:rPr>
          <w:color w:val="000000"/>
          <w:sz w:val="28"/>
          <w:szCs w:val="28"/>
        </w:rPr>
      </w:pPr>
      <w:r>
        <w:rPr>
          <w:color w:val="000000"/>
          <w:sz w:val="28"/>
          <w:szCs w:val="28"/>
        </w:rPr>
        <w:t>б) фактическое разделение власти между двумя буржуазными партиями - кадетами и октябристами;</w:t>
      </w:r>
    </w:p>
    <w:p w:rsidR="001358F6" w:rsidRDefault="001358F6" w:rsidP="002A0102">
      <w:pPr>
        <w:spacing w:line="16" w:lineRule="atLeast"/>
        <w:rPr>
          <w:color w:val="000000"/>
          <w:sz w:val="28"/>
          <w:szCs w:val="28"/>
        </w:rPr>
      </w:pPr>
      <w:r>
        <w:rPr>
          <w:color w:val="000000"/>
          <w:sz w:val="28"/>
          <w:szCs w:val="28"/>
        </w:rPr>
        <w:t>в) участие российского генералитета в осуществлении политической власти;</w:t>
      </w:r>
    </w:p>
    <w:p w:rsidR="001358F6" w:rsidRDefault="001358F6" w:rsidP="002A0102">
      <w:pPr>
        <w:spacing w:line="16" w:lineRule="atLeast"/>
        <w:rPr>
          <w:color w:val="000000"/>
          <w:sz w:val="28"/>
          <w:szCs w:val="28"/>
        </w:rPr>
      </w:pPr>
      <w:r>
        <w:rPr>
          <w:color w:val="000000"/>
          <w:sz w:val="28"/>
          <w:szCs w:val="28"/>
        </w:rPr>
        <w:t>г) создание Временного правительства и Государственного совета как высших органов власти.</w:t>
      </w:r>
    </w:p>
    <w:p w:rsidR="001358F6" w:rsidRDefault="001358F6" w:rsidP="00B0121E">
      <w:pPr>
        <w:pStyle w:val="31"/>
        <w:spacing w:line="16" w:lineRule="atLeast"/>
        <w:ind w:firstLine="570"/>
        <w:jc w:val="center"/>
        <w:outlineLvl w:val="0"/>
        <w:rPr>
          <w:b/>
          <w:szCs w:val="28"/>
        </w:rPr>
      </w:pPr>
      <w:r>
        <w:rPr>
          <w:b/>
          <w:szCs w:val="28"/>
        </w:rPr>
        <w:t>Рекомендуемая литература</w:t>
      </w:r>
    </w:p>
    <w:p w:rsidR="001358F6" w:rsidRDefault="001358F6" w:rsidP="007B0ED9">
      <w:pPr>
        <w:numPr>
          <w:ilvl w:val="0"/>
          <w:numId w:val="1"/>
        </w:numPr>
        <w:tabs>
          <w:tab w:val="left" w:pos="851"/>
        </w:tabs>
        <w:spacing w:line="16" w:lineRule="atLeast"/>
        <w:ind w:left="0" w:firstLine="284"/>
        <w:jc w:val="both"/>
        <w:rPr>
          <w:sz w:val="28"/>
          <w:szCs w:val="28"/>
        </w:rPr>
      </w:pPr>
      <w:r>
        <w:rPr>
          <w:sz w:val="28"/>
          <w:szCs w:val="28"/>
        </w:rPr>
        <w:t>1917 год в судьбах России и мира. Февральская революция: от новых источников к новому осмыслению. - М., 1997.</w:t>
      </w:r>
    </w:p>
    <w:p w:rsidR="001358F6" w:rsidRDefault="001358F6" w:rsidP="007B0ED9">
      <w:pPr>
        <w:numPr>
          <w:ilvl w:val="0"/>
          <w:numId w:val="1"/>
        </w:numPr>
        <w:tabs>
          <w:tab w:val="left" w:pos="851"/>
        </w:tabs>
        <w:spacing w:line="16" w:lineRule="atLeast"/>
        <w:ind w:left="0" w:firstLine="284"/>
        <w:jc w:val="both"/>
        <w:rPr>
          <w:sz w:val="28"/>
          <w:szCs w:val="28"/>
        </w:rPr>
      </w:pPr>
      <w:r>
        <w:rPr>
          <w:sz w:val="28"/>
          <w:szCs w:val="28"/>
        </w:rPr>
        <w:t>Аврех А.Я. П.А. Столыпин и судьбы реформ в России. – М.: Политиздат, 1991.</w:t>
      </w:r>
    </w:p>
    <w:p w:rsidR="001358F6" w:rsidRDefault="001358F6" w:rsidP="007B0ED9">
      <w:pPr>
        <w:numPr>
          <w:ilvl w:val="0"/>
          <w:numId w:val="1"/>
        </w:numPr>
        <w:tabs>
          <w:tab w:val="left" w:pos="851"/>
        </w:tabs>
        <w:spacing w:line="16" w:lineRule="atLeast"/>
        <w:ind w:left="0" w:firstLine="284"/>
        <w:jc w:val="both"/>
        <w:rPr>
          <w:sz w:val="28"/>
          <w:szCs w:val="28"/>
        </w:rPr>
      </w:pPr>
      <w:r>
        <w:rPr>
          <w:sz w:val="28"/>
          <w:szCs w:val="28"/>
        </w:rPr>
        <w:t>Аврех А.Я. Царизм накануне свержения. – Л., 1989.</w:t>
      </w:r>
    </w:p>
    <w:p w:rsidR="001358F6" w:rsidRDefault="001358F6" w:rsidP="007B0ED9">
      <w:pPr>
        <w:numPr>
          <w:ilvl w:val="0"/>
          <w:numId w:val="1"/>
        </w:numPr>
        <w:tabs>
          <w:tab w:val="left" w:pos="851"/>
        </w:tabs>
        <w:spacing w:line="16" w:lineRule="atLeast"/>
        <w:ind w:left="0" w:firstLine="284"/>
        <w:jc w:val="both"/>
        <w:rPr>
          <w:sz w:val="28"/>
          <w:szCs w:val="28"/>
        </w:rPr>
      </w:pPr>
      <w:r>
        <w:rPr>
          <w:sz w:val="28"/>
          <w:szCs w:val="28"/>
        </w:rPr>
        <w:t>Боффа Дж. История Советского Союза. Т.1. – М.: Международные отношения, 1994.</w:t>
      </w:r>
    </w:p>
    <w:p w:rsidR="001358F6" w:rsidRDefault="001358F6" w:rsidP="007B0ED9">
      <w:pPr>
        <w:numPr>
          <w:ilvl w:val="0"/>
          <w:numId w:val="1"/>
        </w:numPr>
        <w:tabs>
          <w:tab w:val="left" w:pos="851"/>
        </w:tabs>
        <w:spacing w:line="16" w:lineRule="atLeast"/>
        <w:ind w:left="0" w:firstLine="284"/>
        <w:jc w:val="both"/>
        <w:rPr>
          <w:sz w:val="28"/>
          <w:szCs w:val="28"/>
        </w:rPr>
      </w:pPr>
      <w:r>
        <w:rPr>
          <w:sz w:val="28"/>
          <w:szCs w:val="28"/>
        </w:rPr>
        <w:t>Булдаков В.П. Красная смута. Природа и последствия революционного насилия. – М.: РОССПЭН, 2007.</w:t>
      </w:r>
    </w:p>
    <w:p w:rsidR="001358F6" w:rsidRDefault="001358F6" w:rsidP="007B0ED9">
      <w:pPr>
        <w:numPr>
          <w:ilvl w:val="0"/>
          <w:numId w:val="1"/>
        </w:numPr>
        <w:tabs>
          <w:tab w:val="left" w:pos="851"/>
        </w:tabs>
        <w:spacing w:line="16" w:lineRule="atLeast"/>
        <w:ind w:left="0" w:firstLine="284"/>
        <w:jc w:val="both"/>
        <w:rPr>
          <w:sz w:val="28"/>
          <w:szCs w:val="28"/>
        </w:rPr>
      </w:pPr>
      <w:r>
        <w:rPr>
          <w:sz w:val="28"/>
          <w:szCs w:val="28"/>
        </w:rPr>
        <w:t>Верт Н. История советского государства. 1900 – 1991. – М.: Прогресс: Прогресс-Академия, 2003.</w:t>
      </w:r>
    </w:p>
    <w:p w:rsidR="001358F6" w:rsidRDefault="001358F6" w:rsidP="007B0ED9">
      <w:pPr>
        <w:numPr>
          <w:ilvl w:val="0"/>
          <w:numId w:val="1"/>
        </w:numPr>
        <w:tabs>
          <w:tab w:val="left" w:pos="851"/>
        </w:tabs>
        <w:spacing w:line="16" w:lineRule="atLeast"/>
        <w:ind w:left="0" w:firstLine="284"/>
        <w:jc w:val="both"/>
        <w:rPr>
          <w:sz w:val="28"/>
          <w:szCs w:val="28"/>
        </w:rPr>
      </w:pPr>
      <w:r>
        <w:rPr>
          <w:sz w:val="28"/>
          <w:szCs w:val="28"/>
        </w:rPr>
        <w:t>Ганелин Р.Ш. Российское самодержавие в 1905 году: реформа и революция. – СПб, 1991.</w:t>
      </w:r>
    </w:p>
    <w:p w:rsidR="001358F6" w:rsidRDefault="001358F6" w:rsidP="007B0ED9">
      <w:pPr>
        <w:numPr>
          <w:ilvl w:val="0"/>
          <w:numId w:val="1"/>
        </w:numPr>
        <w:tabs>
          <w:tab w:val="left" w:pos="851"/>
        </w:tabs>
        <w:spacing w:line="16" w:lineRule="atLeast"/>
        <w:ind w:left="0" w:firstLine="284"/>
        <w:jc w:val="both"/>
        <w:rPr>
          <w:sz w:val="28"/>
          <w:szCs w:val="28"/>
        </w:rPr>
      </w:pPr>
      <w:r>
        <w:rPr>
          <w:sz w:val="28"/>
          <w:szCs w:val="28"/>
        </w:rPr>
        <w:t>Данилов Ю.Н. На пути к крушению. Очерки из последнего периода русской монархии. – М., 1992.</w:t>
      </w:r>
    </w:p>
    <w:p w:rsidR="001358F6" w:rsidRDefault="001358F6" w:rsidP="007B0ED9">
      <w:pPr>
        <w:numPr>
          <w:ilvl w:val="0"/>
          <w:numId w:val="1"/>
        </w:numPr>
        <w:tabs>
          <w:tab w:val="left" w:pos="851"/>
        </w:tabs>
        <w:spacing w:line="16" w:lineRule="atLeast"/>
        <w:ind w:left="0" w:firstLine="284"/>
        <w:jc w:val="both"/>
        <w:rPr>
          <w:sz w:val="28"/>
          <w:szCs w:val="28"/>
        </w:rPr>
      </w:pPr>
      <w:r>
        <w:rPr>
          <w:sz w:val="28"/>
          <w:szCs w:val="28"/>
        </w:rPr>
        <w:t xml:space="preserve">Дёмин В.А. Государственная дума в России (1906 – 1917). Механизм функционирования. – М., 1996. </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Жильяр П. Император Николай II и его семья. – М., 1991.</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Иоффе Г.З. Революция и судьба Романовых. – М., 1993.</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История политических партий России / Под ред. А.И. Зевелева. – М., 1994.</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Карацуба И.В., Курукин И.В., Соколов Н.П. Выбирая свою историю. «Развилки» на пути России: от Рюриковичей до олигархов. – М.: Колибри, 2005.</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Карр. Э. История Советской России. Т. 1, 2. – М., 1990.</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Кризис самодержавия в России, 1895 – 1917. – Л., 1984.</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Кулюгин А.И. Энциклопедия российских царей. – М.: Эксмо, 2002.</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Курлов П.Г. Гибель императорской России. – М., 1991.</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Любош С. Последние Романовы. – СПб: Полигон, 2003.</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Октябрь 1917 и судьбы политической оппозиции. Политические партии России. – Гомель, 1993.</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Ольденбург С.С. Царствование императора Николая II. – М.: Феникс, 1994. Т. 1, 2.</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Отречение Николая II: Воспоминания очевидцев. Документы. – М., 1990.</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Пайпс Р. Русский консерватизм и его критики: Исследование политической культуры. – М.: Новое издательство, 2008.</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Палеолог М. Царская Россия накануне революции. - М., 1991.</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Первая мировая война: Пролог ХХ века. - М., 1998.</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Платонов О. Убийство царской семьи. – М, 1991.</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Политические партии России. Конец XIX века – первая четверть ХХ века: Энциклопедия. – М., 1996.</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Португальский Р.М., Алексеев П.Д., Рунов В.А. Первая мировая война в жизнеописаниях русских военачальников. – М.: Элакос, 1994.</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Сидоров А.Л. Финансовое положение России в годы первой мировой войны (1914 - 1917). М., 1990.</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Становление российского парламентаризма начала ХХ века / Под ред. Н.Б. Селунской. – М., 1996.</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Стариков Н.В. Февраль 1917. Революция или спецоперация? – М.: ЭКСМО, 2007.</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Страна гибнет сегодня: воспоминания о Февральской революции. – М., 1991.</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Тарновский К.Н. Социально-экономическая история России. Начало ХХ века. – М., 1990.</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Фёдоров Б.Г. Пётр Столыпин: «Я верю в Россию». – СПб: Лимбус Пресс, 2002.</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Чернова М.Н. Люди и судьбы. Россия – ХХ век. – М.: АРКТИ, 2003.</w:t>
      </w:r>
    </w:p>
    <w:p w:rsidR="001358F6" w:rsidRDefault="001358F6" w:rsidP="007B0ED9">
      <w:pPr>
        <w:numPr>
          <w:ilvl w:val="0"/>
          <w:numId w:val="1"/>
        </w:numPr>
        <w:tabs>
          <w:tab w:val="left" w:pos="986"/>
          <w:tab w:val="left" w:pos="1140"/>
          <w:tab w:val="left" w:pos="1197"/>
        </w:tabs>
        <w:spacing w:line="16" w:lineRule="atLeast"/>
        <w:ind w:left="0" w:firstLine="284"/>
        <w:jc w:val="both"/>
        <w:rPr>
          <w:sz w:val="28"/>
          <w:szCs w:val="28"/>
        </w:rPr>
      </w:pPr>
      <w:r>
        <w:rPr>
          <w:sz w:val="28"/>
          <w:szCs w:val="28"/>
        </w:rPr>
        <w:t>Чулков Г.И. Императоры: Психологические портреты. – М., 1991.</w:t>
      </w:r>
    </w:p>
    <w:p w:rsidR="001358F6" w:rsidRDefault="001358F6" w:rsidP="007B0ED9">
      <w:pPr>
        <w:numPr>
          <w:ilvl w:val="0"/>
          <w:numId w:val="1"/>
        </w:numPr>
        <w:tabs>
          <w:tab w:val="left" w:pos="986"/>
          <w:tab w:val="left" w:pos="1140"/>
          <w:tab w:val="left" w:pos="1197"/>
        </w:tabs>
        <w:ind w:left="0" w:firstLine="284"/>
        <w:jc w:val="both"/>
        <w:rPr>
          <w:sz w:val="28"/>
          <w:szCs w:val="28"/>
        </w:rPr>
      </w:pPr>
      <w:r>
        <w:rPr>
          <w:sz w:val="28"/>
          <w:szCs w:val="28"/>
        </w:rPr>
        <w:t xml:space="preserve">Шацилло К.Ф. Николай </w:t>
      </w:r>
      <w:r>
        <w:rPr>
          <w:sz w:val="28"/>
          <w:szCs w:val="28"/>
          <w:lang w:val="en-US"/>
        </w:rPr>
        <w:t>II</w:t>
      </w:r>
      <w:r>
        <w:rPr>
          <w:sz w:val="28"/>
          <w:szCs w:val="28"/>
        </w:rPr>
        <w:t>: реформы или революция // История Отечества: люди, идеи, решения. – М., 1991.</w:t>
      </w:r>
    </w:p>
    <w:p w:rsidR="001358F6" w:rsidRDefault="001358F6" w:rsidP="007B0ED9">
      <w:pPr>
        <w:numPr>
          <w:ilvl w:val="0"/>
          <w:numId w:val="1"/>
        </w:numPr>
        <w:tabs>
          <w:tab w:val="left" w:pos="986"/>
          <w:tab w:val="left" w:pos="1140"/>
          <w:tab w:val="left" w:pos="1197"/>
        </w:tabs>
        <w:ind w:left="0" w:firstLine="284"/>
        <w:jc w:val="both"/>
        <w:rPr>
          <w:sz w:val="28"/>
          <w:szCs w:val="28"/>
        </w:rPr>
      </w:pPr>
      <w:r>
        <w:rPr>
          <w:sz w:val="28"/>
          <w:szCs w:val="28"/>
        </w:rPr>
        <w:t>Шацилло К.Ф. Россия перед Первой мировой войной. Вооруженные силы царизма в 1905 – 1917 гг. – М.: Наука, 2004.</w:t>
      </w:r>
    </w:p>
    <w:p w:rsidR="001358F6" w:rsidRDefault="001358F6" w:rsidP="007B0ED9">
      <w:pPr>
        <w:numPr>
          <w:ilvl w:val="0"/>
          <w:numId w:val="1"/>
        </w:numPr>
        <w:tabs>
          <w:tab w:val="left" w:pos="986"/>
          <w:tab w:val="left" w:pos="1140"/>
          <w:tab w:val="left" w:pos="1197"/>
        </w:tabs>
        <w:ind w:left="0" w:firstLine="284"/>
        <w:jc w:val="both"/>
        <w:rPr>
          <w:sz w:val="28"/>
          <w:szCs w:val="28"/>
        </w:rPr>
      </w:pPr>
      <w:r>
        <w:rPr>
          <w:sz w:val="28"/>
          <w:szCs w:val="28"/>
        </w:rPr>
        <w:t>Яковлев Н.Н. Последняя война старой России. – М.: Просвещение, 1994.</w:t>
      </w:r>
    </w:p>
    <w:p w:rsidR="00D438C6" w:rsidRDefault="00D438C6" w:rsidP="00B0121E">
      <w:pPr>
        <w:pStyle w:val="31"/>
        <w:ind w:firstLine="570"/>
        <w:jc w:val="center"/>
        <w:outlineLvl w:val="0"/>
        <w:rPr>
          <w:b/>
          <w:szCs w:val="28"/>
        </w:rPr>
      </w:pPr>
    </w:p>
    <w:p w:rsidR="001358F6" w:rsidRDefault="001358F6" w:rsidP="00B0121E">
      <w:pPr>
        <w:pStyle w:val="31"/>
        <w:ind w:firstLine="570"/>
        <w:jc w:val="center"/>
        <w:outlineLvl w:val="0"/>
        <w:rPr>
          <w:b/>
          <w:szCs w:val="28"/>
        </w:rPr>
      </w:pPr>
      <w:r>
        <w:rPr>
          <w:b/>
          <w:szCs w:val="28"/>
        </w:rPr>
        <w:t xml:space="preserve">Тема </w:t>
      </w:r>
      <w:r>
        <w:rPr>
          <w:b/>
          <w:szCs w:val="28"/>
          <w:lang w:val="en-US"/>
        </w:rPr>
        <w:t>VI</w:t>
      </w:r>
      <w:r>
        <w:rPr>
          <w:b/>
          <w:szCs w:val="28"/>
        </w:rPr>
        <w:t>. Советская Россия</w:t>
      </w:r>
    </w:p>
    <w:p w:rsidR="001358F6" w:rsidRDefault="001358F6" w:rsidP="00B0121E">
      <w:pPr>
        <w:pStyle w:val="31"/>
        <w:tabs>
          <w:tab w:val="left" w:pos="2700"/>
          <w:tab w:val="center" w:pos="5214"/>
        </w:tabs>
        <w:ind w:firstLine="570"/>
        <w:jc w:val="left"/>
        <w:outlineLvl w:val="0"/>
        <w:rPr>
          <w:b/>
          <w:szCs w:val="28"/>
        </w:rPr>
      </w:pPr>
      <w:r>
        <w:rPr>
          <w:b/>
          <w:szCs w:val="28"/>
        </w:rPr>
        <w:tab/>
      </w:r>
      <w:r>
        <w:rPr>
          <w:b/>
          <w:szCs w:val="28"/>
        </w:rPr>
        <w:tab/>
        <w:t>План изучения темы:</w:t>
      </w:r>
    </w:p>
    <w:p w:rsidR="001358F6" w:rsidRDefault="001358F6" w:rsidP="00B0121E">
      <w:pPr>
        <w:pStyle w:val="a0"/>
        <w:numPr>
          <w:ilvl w:val="0"/>
          <w:numId w:val="38"/>
        </w:numPr>
        <w:tabs>
          <w:tab w:val="left" w:pos="986"/>
          <w:tab w:val="left" w:pos="1140"/>
        </w:tabs>
        <w:spacing w:after="0" w:line="360" w:lineRule="auto"/>
        <w:ind w:left="0" w:firstLine="570"/>
        <w:jc w:val="both"/>
        <w:rPr>
          <w:sz w:val="28"/>
          <w:szCs w:val="28"/>
        </w:rPr>
      </w:pPr>
      <w:r>
        <w:rPr>
          <w:sz w:val="28"/>
          <w:szCs w:val="28"/>
        </w:rPr>
        <w:t>Россия в 1917 г.</w:t>
      </w:r>
    </w:p>
    <w:p w:rsidR="001358F6" w:rsidRDefault="001358F6" w:rsidP="00B0121E">
      <w:pPr>
        <w:numPr>
          <w:ilvl w:val="0"/>
          <w:numId w:val="38"/>
        </w:numPr>
        <w:tabs>
          <w:tab w:val="left" w:pos="986"/>
          <w:tab w:val="left" w:pos="1140"/>
        </w:tabs>
        <w:spacing w:line="360" w:lineRule="auto"/>
        <w:ind w:left="0" w:firstLine="570"/>
        <w:jc w:val="both"/>
        <w:rPr>
          <w:sz w:val="28"/>
          <w:szCs w:val="28"/>
        </w:rPr>
      </w:pPr>
      <w:r>
        <w:rPr>
          <w:sz w:val="28"/>
          <w:szCs w:val="28"/>
        </w:rPr>
        <w:t xml:space="preserve">Гражданская война и интервенция, их результаты и последствия. </w:t>
      </w:r>
    </w:p>
    <w:p w:rsidR="001358F6" w:rsidRDefault="001358F6" w:rsidP="00B0121E">
      <w:pPr>
        <w:numPr>
          <w:ilvl w:val="0"/>
          <w:numId w:val="38"/>
        </w:numPr>
        <w:tabs>
          <w:tab w:val="left" w:pos="986"/>
          <w:tab w:val="left" w:pos="1140"/>
        </w:tabs>
        <w:spacing w:line="360" w:lineRule="auto"/>
        <w:ind w:left="0" w:firstLine="570"/>
        <w:jc w:val="both"/>
        <w:rPr>
          <w:sz w:val="28"/>
          <w:szCs w:val="28"/>
        </w:rPr>
      </w:pPr>
      <w:r>
        <w:rPr>
          <w:sz w:val="28"/>
          <w:szCs w:val="28"/>
        </w:rPr>
        <w:t xml:space="preserve">Социально-экономическое развитие страны в 20-е гг. НЭП. </w:t>
      </w:r>
    </w:p>
    <w:p w:rsidR="001358F6" w:rsidRDefault="001358F6" w:rsidP="00B0121E">
      <w:pPr>
        <w:numPr>
          <w:ilvl w:val="0"/>
          <w:numId w:val="38"/>
        </w:numPr>
        <w:tabs>
          <w:tab w:val="left" w:pos="986"/>
          <w:tab w:val="left" w:pos="1140"/>
        </w:tabs>
        <w:spacing w:line="360" w:lineRule="auto"/>
        <w:ind w:left="0" w:firstLine="570"/>
        <w:jc w:val="both"/>
        <w:rPr>
          <w:sz w:val="28"/>
          <w:szCs w:val="28"/>
        </w:rPr>
      </w:pPr>
      <w:r>
        <w:rPr>
          <w:sz w:val="28"/>
          <w:szCs w:val="28"/>
        </w:rPr>
        <w:t xml:space="preserve">Формирование однопартийного политического режима. </w:t>
      </w:r>
    </w:p>
    <w:p w:rsidR="001358F6" w:rsidRDefault="001358F6" w:rsidP="00B0121E">
      <w:pPr>
        <w:numPr>
          <w:ilvl w:val="0"/>
          <w:numId w:val="38"/>
        </w:numPr>
        <w:tabs>
          <w:tab w:val="left" w:pos="986"/>
          <w:tab w:val="left" w:pos="1140"/>
        </w:tabs>
        <w:spacing w:line="360" w:lineRule="auto"/>
        <w:ind w:left="0" w:firstLine="570"/>
        <w:jc w:val="both"/>
        <w:rPr>
          <w:sz w:val="28"/>
          <w:szCs w:val="28"/>
        </w:rPr>
      </w:pPr>
      <w:r>
        <w:rPr>
          <w:sz w:val="28"/>
          <w:szCs w:val="28"/>
        </w:rPr>
        <w:t xml:space="preserve">Образование СССР. </w:t>
      </w:r>
    </w:p>
    <w:p w:rsidR="001358F6" w:rsidRDefault="001358F6" w:rsidP="00B0121E">
      <w:pPr>
        <w:numPr>
          <w:ilvl w:val="0"/>
          <w:numId w:val="38"/>
        </w:numPr>
        <w:tabs>
          <w:tab w:val="left" w:pos="986"/>
          <w:tab w:val="left" w:pos="1140"/>
        </w:tabs>
        <w:spacing w:line="360" w:lineRule="auto"/>
        <w:ind w:left="0" w:firstLine="570"/>
        <w:jc w:val="both"/>
        <w:rPr>
          <w:sz w:val="28"/>
          <w:szCs w:val="28"/>
        </w:rPr>
      </w:pPr>
      <w:r>
        <w:rPr>
          <w:sz w:val="28"/>
          <w:szCs w:val="28"/>
        </w:rPr>
        <w:t>Внешняя политика Советской России.</w:t>
      </w:r>
    </w:p>
    <w:p w:rsidR="001358F6" w:rsidRDefault="001358F6" w:rsidP="00B0121E">
      <w:pPr>
        <w:numPr>
          <w:ilvl w:val="0"/>
          <w:numId w:val="38"/>
        </w:numPr>
        <w:tabs>
          <w:tab w:val="left" w:pos="986"/>
          <w:tab w:val="left" w:pos="1140"/>
        </w:tabs>
        <w:spacing w:line="360" w:lineRule="auto"/>
        <w:ind w:left="0" w:firstLine="570"/>
        <w:jc w:val="both"/>
        <w:rPr>
          <w:sz w:val="28"/>
          <w:szCs w:val="28"/>
        </w:rPr>
      </w:pPr>
      <w:r>
        <w:rPr>
          <w:sz w:val="28"/>
          <w:szCs w:val="28"/>
        </w:rPr>
        <w:t>Российская эмиграция.</w:t>
      </w:r>
    </w:p>
    <w:p w:rsidR="001358F6" w:rsidRDefault="001358F6" w:rsidP="00B0121E">
      <w:pPr>
        <w:tabs>
          <w:tab w:val="left" w:pos="900"/>
        </w:tabs>
        <w:ind w:firstLine="570"/>
        <w:jc w:val="center"/>
        <w:outlineLvl w:val="0"/>
        <w:rPr>
          <w:b/>
          <w:sz w:val="28"/>
          <w:szCs w:val="28"/>
        </w:rPr>
      </w:pPr>
      <w:r>
        <w:rPr>
          <w:b/>
          <w:sz w:val="28"/>
          <w:szCs w:val="28"/>
        </w:rPr>
        <w:t>Требования к знаниям</w:t>
      </w:r>
    </w:p>
    <w:p w:rsidR="001358F6" w:rsidRDefault="001358F6" w:rsidP="00B0121E">
      <w:pPr>
        <w:pStyle w:val="a9"/>
        <w:tabs>
          <w:tab w:val="left" w:pos="570"/>
        </w:tabs>
        <w:ind w:firstLine="570"/>
        <w:jc w:val="both"/>
        <w:rPr>
          <w:i/>
          <w:sz w:val="28"/>
          <w:szCs w:val="28"/>
        </w:rPr>
      </w:pPr>
      <w:r>
        <w:rPr>
          <w:sz w:val="28"/>
          <w:szCs w:val="28"/>
        </w:rPr>
        <w:t xml:space="preserve">В результате изучения темы студент должен </w:t>
      </w:r>
      <w:r>
        <w:rPr>
          <w:i/>
          <w:sz w:val="28"/>
          <w:szCs w:val="28"/>
        </w:rPr>
        <w:t xml:space="preserve">знать: </w:t>
      </w:r>
    </w:p>
    <w:p w:rsidR="001358F6" w:rsidRDefault="001358F6" w:rsidP="00B0121E">
      <w:pPr>
        <w:pStyle w:val="a9"/>
        <w:tabs>
          <w:tab w:val="left" w:pos="570"/>
        </w:tabs>
        <w:ind w:firstLine="570"/>
        <w:jc w:val="both"/>
        <w:rPr>
          <w:sz w:val="28"/>
          <w:szCs w:val="28"/>
        </w:rPr>
      </w:pPr>
      <w:r>
        <w:rPr>
          <w:sz w:val="28"/>
          <w:szCs w:val="28"/>
        </w:rPr>
        <w:t>- предпосылки, ход, итоги и историческое значение Октябрьской революции;</w:t>
      </w:r>
    </w:p>
    <w:p w:rsidR="001358F6" w:rsidRDefault="001358F6" w:rsidP="00B0121E">
      <w:pPr>
        <w:pStyle w:val="a9"/>
        <w:tabs>
          <w:tab w:val="left" w:pos="570"/>
        </w:tabs>
        <w:ind w:firstLine="570"/>
        <w:jc w:val="both"/>
        <w:rPr>
          <w:sz w:val="28"/>
          <w:szCs w:val="28"/>
        </w:rPr>
      </w:pPr>
      <w:r>
        <w:rPr>
          <w:sz w:val="28"/>
          <w:szCs w:val="28"/>
        </w:rPr>
        <w:t>- причины, основные события и последствия Гражданской войны;</w:t>
      </w:r>
    </w:p>
    <w:p w:rsidR="001358F6" w:rsidRDefault="001358F6" w:rsidP="00B0121E">
      <w:pPr>
        <w:pStyle w:val="a9"/>
        <w:tabs>
          <w:tab w:val="left" w:pos="570"/>
        </w:tabs>
        <w:ind w:firstLine="570"/>
        <w:jc w:val="both"/>
        <w:rPr>
          <w:sz w:val="28"/>
          <w:szCs w:val="28"/>
        </w:rPr>
      </w:pPr>
      <w:r>
        <w:rPr>
          <w:sz w:val="28"/>
          <w:szCs w:val="28"/>
        </w:rPr>
        <w:t>- особенности социально-экономического развития Советской России;</w:t>
      </w:r>
    </w:p>
    <w:p w:rsidR="001358F6" w:rsidRDefault="001358F6" w:rsidP="00B0121E">
      <w:pPr>
        <w:pStyle w:val="a9"/>
        <w:tabs>
          <w:tab w:val="left" w:pos="570"/>
        </w:tabs>
        <w:ind w:firstLine="570"/>
        <w:jc w:val="both"/>
        <w:rPr>
          <w:sz w:val="28"/>
          <w:szCs w:val="28"/>
        </w:rPr>
      </w:pPr>
      <w:r>
        <w:rPr>
          <w:sz w:val="28"/>
          <w:szCs w:val="28"/>
        </w:rPr>
        <w:t>- основные принципы и результаты внешней политики страны;</w:t>
      </w:r>
    </w:p>
    <w:p w:rsidR="001358F6" w:rsidRDefault="001358F6" w:rsidP="00B0121E">
      <w:pPr>
        <w:pStyle w:val="a9"/>
        <w:tabs>
          <w:tab w:val="left" w:pos="570"/>
        </w:tabs>
        <w:ind w:firstLine="570"/>
        <w:jc w:val="both"/>
        <w:rPr>
          <w:sz w:val="28"/>
          <w:szCs w:val="28"/>
        </w:rPr>
      </w:pPr>
      <w:r>
        <w:rPr>
          <w:sz w:val="28"/>
          <w:szCs w:val="28"/>
        </w:rPr>
        <w:t>- особенности формирования однопартийного политического режима;</w:t>
      </w:r>
    </w:p>
    <w:p w:rsidR="001358F6" w:rsidRDefault="001358F6" w:rsidP="00B0121E">
      <w:pPr>
        <w:ind w:firstLine="570"/>
        <w:rPr>
          <w:sz w:val="28"/>
          <w:szCs w:val="28"/>
        </w:rPr>
      </w:pPr>
      <w:r>
        <w:rPr>
          <w:sz w:val="28"/>
          <w:szCs w:val="28"/>
        </w:rPr>
        <w:t>- основные даты;</w:t>
      </w:r>
    </w:p>
    <w:p w:rsidR="001358F6" w:rsidRDefault="001358F6" w:rsidP="00B0121E">
      <w:pPr>
        <w:ind w:firstLine="570"/>
        <w:rPr>
          <w:sz w:val="28"/>
          <w:szCs w:val="28"/>
        </w:rPr>
      </w:pPr>
      <w:r>
        <w:rPr>
          <w:sz w:val="28"/>
          <w:szCs w:val="28"/>
        </w:rPr>
        <w:t>-  значение основных терминов и понятий.</w:t>
      </w:r>
    </w:p>
    <w:p w:rsidR="001358F6" w:rsidRDefault="001358F6" w:rsidP="00B0121E">
      <w:pPr>
        <w:ind w:firstLine="570"/>
        <w:jc w:val="center"/>
        <w:outlineLvl w:val="0"/>
        <w:rPr>
          <w:b/>
          <w:sz w:val="28"/>
          <w:szCs w:val="28"/>
        </w:rPr>
      </w:pPr>
      <w:r>
        <w:rPr>
          <w:b/>
          <w:sz w:val="28"/>
          <w:szCs w:val="28"/>
        </w:rPr>
        <w:t>Основные даты</w:t>
      </w:r>
    </w:p>
    <w:p w:rsidR="001358F6" w:rsidRDefault="001358F6" w:rsidP="001F4248">
      <w:pPr>
        <w:jc w:val="both"/>
        <w:rPr>
          <w:sz w:val="28"/>
          <w:szCs w:val="28"/>
        </w:rPr>
      </w:pPr>
      <w:r>
        <w:rPr>
          <w:b/>
          <w:sz w:val="28"/>
          <w:szCs w:val="28"/>
        </w:rPr>
        <w:t xml:space="preserve">25 – 26 октября 1917 г. – </w:t>
      </w:r>
      <w:r>
        <w:rPr>
          <w:sz w:val="28"/>
          <w:szCs w:val="28"/>
        </w:rPr>
        <w:t>Октябрьская революция</w:t>
      </w:r>
    </w:p>
    <w:p w:rsidR="001358F6" w:rsidRDefault="001358F6" w:rsidP="001F4248">
      <w:pPr>
        <w:jc w:val="both"/>
        <w:outlineLvl w:val="0"/>
        <w:rPr>
          <w:sz w:val="28"/>
          <w:szCs w:val="28"/>
        </w:rPr>
      </w:pPr>
      <w:r>
        <w:rPr>
          <w:b/>
          <w:sz w:val="28"/>
          <w:szCs w:val="28"/>
        </w:rPr>
        <w:t xml:space="preserve">6 января 1918 г. </w:t>
      </w:r>
      <w:r>
        <w:rPr>
          <w:sz w:val="28"/>
          <w:szCs w:val="28"/>
        </w:rPr>
        <w:t>– разгон большевиками Учредительного собрания</w:t>
      </w:r>
    </w:p>
    <w:p w:rsidR="00336C55" w:rsidRPr="00336C55" w:rsidRDefault="00336C55" w:rsidP="001F4248">
      <w:pPr>
        <w:jc w:val="both"/>
        <w:rPr>
          <w:sz w:val="28"/>
          <w:szCs w:val="28"/>
        </w:rPr>
      </w:pPr>
      <w:r>
        <w:rPr>
          <w:b/>
          <w:sz w:val="28"/>
          <w:szCs w:val="28"/>
        </w:rPr>
        <w:t xml:space="preserve">февраль – апрель </w:t>
      </w:r>
      <w:smartTag w:uri="urn:schemas-microsoft-com:office:smarttags" w:element="metricconverter">
        <w:smartTagPr>
          <w:attr w:name="ProductID" w:val="1918 г"/>
        </w:smartTagPr>
        <w:r>
          <w:rPr>
            <w:b/>
            <w:sz w:val="28"/>
            <w:szCs w:val="28"/>
          </w:rPr>
          <w:t>1918 г</w:t>
        </w:r>
      </w:smartTag>
      <w:r>
        <w:rPr>
          <w:b/>
          <w:sz w:val="28"/>
          <w:szCs w:val="28"/>
        </w:rPr>
        <w:t xml:space="preserve">. – </w:t>
      </w:r>
      <w:r>
        <w:rPr>
          <w:sz w:val="28"/>
          <w:szCs w:val="28"/>
        </w:rPr>
        <w:t>«Ледяной поход» Добровольческой армии Корнилова</w:t>
      </w:r>
    </w:p>
    <w:p w:rsidR="00826BBD" w:rsidRDefault="001358F6" w:rsidP="001F4248">
      <w:pPr>
        <w:jc w:val="both"/>
        <w:rPr>
          <w:sz w:val="28"/>
          <w:szCs w:val="28"/>
        </w:rPr>
      </w:pPr>
      <w:r>
        <w:rPr>
          <w:b/>
          <w:sz w:val="28"/>
          <w:szCs w:val="28"/>
        </w:rPr>
        <w:t xml:space="preserve">3 марта </w:t>
      </w:r>
      <w:smartTag w:uri="urn:schemas-microsoft-com:office:smarttags" w:element="metricconverter">
        <w:smartTagPr>
          <w:attr w:name="ProductID" w:val="1918 г"/>
        </w:smartTagPr>
        <w:r>
          <w:rPr>
            <w:b/>
            <w:sz w:val="28"/>
            <w:szCs w:val="28"/>
          </w:rPr>
          <w:t>1918 г</w:t>
        </w:r>
      </w:smartTag>
      <w:r>
        <w:rPr>
          <w:b/>
          <w:sz w:val="28"/>
          <w:szCs w:val="28"/>
        </w:rPr>
        <w:t>.</w:t>
      </w:r>
      <w:r>
        <w:rPr>
          <w:sz w:val="28"/>
          <w:szCs w:val="28"/>
        </w:rPr>
        <w:t xml:space="preserve"> – подписание Брестского мира</w:t>
      </w:r>
    </w:p>
    <w:p w:rsidR="00336C55" w:rsidRDefault="00336C55" w:rsidP="001F4248">
      <w:pPr>
        <w:jc w:val="both"/>
        <w:rPr>
          <w:sz w:val="28"/>
          <w:szCs w:val="28"/>
        </w:rPr>
      </w:pPr>
      <w:r w:rsidRPr="00336C55">
        <w:rPr>
          <w:b/>
          <w:sz w:val="28"/>
          <w:szCs w:val="28"/>
        </w:rPr>
        <w:t xml:space="preserve">март </w:t>
      </w:r>
      <w:smartTag w:uri="urn:schemas-microsoft-com:office:smarttags" w:element="metricconverter">
        <w:smartTagPr>
          <w:attr w:name="ProductID" w:val="1918 г"/>
        </w:smartTagPr>
        <w:r w:rsidRPr="00336C55">
          <w:rPr>
            <w:b/>
            <w:sz w:val="28"/>
            <w:szCs w:val="28"/>
          </w:rPr>
          <w:t>1918 г</w:t>
        </w:r>
      </w:smartTag>
      <w:r w:rsidRPr="00336C55">
        <w:rPr>
          <w:b/>
          <w:sz w:val="28"/>
          <w:szCs w:val="28"/>
        </w:rPr>
        <w:t>.</w:t>
      </w:r>
      <w:r>
        <w:rPr>
          <w:sz w:val="28"/>
          <w:szCs w:val="28"/>
        </w:rPr>
        <w:t xml:space="preserve"> – начало иностранной интервенции</w:t>
      </w:r>
    </w:p>
    <w:p w:rsidR="00826BBD" w:rsidRPr="00826BBD" w:rsidRDefault="00826BBD" w:rsidP="001F4248">
      <w:pPr>
        <w:jc w:val="both"/>
        <w:rPr>
          <w:sz w:val="28"/>
          <w:szCs w:val="28"/>
        </w:rPr>
      </w:pPr>
      <w:r w:rsidRPr="00826BBD">
        <w:rPr>
          <w:b/>
          <w:sz w:val="28"/>
          <w:szCs w:val="28"/>
        </w:rPr>
        <w:t xml:space="preserve">16 марта </w:t>
      </w:r>
      <w:smartTag w:uri="urn:schemas-microsoft-com:office:smarttags" w:element="metricconverter">
        <w:smartTagPr>
          <w:attr w:name="ProductID" w:val="1918 г"/>
        </w:smartTagPr>
        <w:r w:rsidRPr="00826BBD">
          <w:rPr>
            <w:b/>
            <w:sz w:val="28"/>
            <w:szCs w:val="28"/>
          </w:rPr>
          <w:t>1918 г</w:t>
        </w:r>
      </w:smartTag>
      <w:r w:rsidRPr="00826BBD">
        <w:rPr>
          <w:b/>
          <w:sz w:val="28"/>
          <w:szCs w:val="28"/>
        </w:rPr>
        <w:t xml:space="preserve">. </w:t>
      </w:r>
      <w:r w:rsidRPr="00826BBD">
        <w:rPr>
          <w:sz w:val="28"/>
          <w:szCs w:val="28"/>
        </w:rPr>
        <w:t>– перенос столицы из Петрограда в Москву</w:t>
      </w:r>
    </w:p>
    <w:p w:rsidR="00826BBD" w:rsidRPr="00826BBD" w:rsidRDefault="00826BBD" w:rsidP="001F4248">
      <w:pPr>
        <w:jc w:val="both"/>
        <w:rPr>
          <w:sz w:val="28"/>
          <w:szCs w:val="28"/>
        </w:rPr>
      </w:pPr>
      <w:r w:rsidRPr="00826BBD">
        <w:rPr>
          <w:b/>
          <w:sz w:val="28"/>
          <w:szCs w:val="28"/>
        </w:rPr>
        <w:t xml:space="preserve">май </w:t>
      </w:r>
      <w:smartTag w:uri="urn:schemas-microsoft-com:office:smarttags" w:element="metricconverter">
        <w:smartTagPr>
          <w:attr w:name="ProductID" w:val="1918 г"/>
        </w:smartTagPr>
        <w:r w:rsidRPr="00826BBD">
          <w:rPr>
            <w:b/>
            <w:sz w:val="28"/>
            <w:szCs w:val="28"/>
          </w:rPr>
          <w:t>1918 г</w:t>
        </w:r>
      </w:smartTag>
      <w:r w:rsidRPr="00826BBD">
        <w:rPr>
          <w:b/>
          <w:sz w:val="28"/>
          <w:szCs w:val="28"/>
        </w:rPr>
        <w:t xml:space="preserve">. </w:t>
      </w:r>
      <w:r w:rsidRPr="00826BBD">
        <w:rPr>
          <w:sz w:val="28"/>
          <w:szCs w:val="28"/>
        </w:rPr>
        <w:t>– введение продовольственной диктатуры</w:t>
      </w:r>
    </w:p>
    <w:p w:rsidR="00826BBD" w:rsidRDefault="001358F6" w:rsidP="001F4248">
      <w:pPr>
        <w:jc w:val="both"/>
        <w:rPr>
          <w:sz w:val="28"/>
          <w:szCs w:val="28"/>
        </w:rPr>
      </w:pPr>
      <w:r>
        <w:rPr>
          <w:b/>
          <w:sz w:val="28"/>
          <w:szCs w:val="28"/>
        </w:rPr>
        <w:t xml:space="preserve">25 мая </w:t>
      </w:r>
      <w:smartTag w:uri="urn:schemas-microsoft-com:office:smarttags" w:element="metricconverter">
        <w:smartTagPr>
          <w:attr w:name="ProductID" w:val="1918 г"/>
        </w:smartTagPr>
        <w:r>
          <w:rPr>
            <w:b/>
            <w:sz w:val="28"/>
            <w:szCs w:val="28"/>
          </w:rPr>
          <w:t>1918 г</w:t>
        </w:r>
      </w:smartTag>
      <w:r>
        <w:rPr>
          <w:b/>
          <w:sz w:val="28"/>
          <w:szCs w:val="28"/>
        </w:rPr>
        <w:t>.</w:t>
      </w:r>
      <w:r>
        <w:rPr>
          <w:sz w:val="28"/>
          <w:szCs w:val="28"/>
        </w:rPr>
        <w:t xml:space="preserve"> – мятеж чехословацкого корпуса; начало полномасштабной Гражданской войны</w:t>
      </w:r>
    </w:p>
    <w:p w:rsidR="00336C55" w:rsidRPr="00336C55" w:rsidRDefault="00336C55" w:rsidP="00336C55">
      <w:pPr>
        <w:rPr>
          <w:spacing w:val="-2"/>
          <w:sz w:val="28"/>
          <w:szCs w:val="28"/>
        </w:rPr>
      </w:pPr>
      <w:r w:rsidRPr="00336C55">
        <w:rPr>
          <w:b/>
          <w:spacing w:val="-2"/>
          <w:sz w:val="28"/>
          <w:szCs w:val="28"/>
        </w:rPr>
        <w:t xml:space="preserve">конец мая – ноябрь </w:t>
      </w:r>
      <w:smartTag w:uri="urn:schemas-microsoft-com:office:smarttags" w:element="metricconverter">
        <w:smartTagPr>
          <w:attr w:name="ProductID" w:val="1918 г"/>
        </w:smartTagPr>
        <w:r w:rsidRPr="00336C55">
          <w:rPr>
            <w:b/>
            <w:spacing w:val="-2"/>
            <w:sz w:val="28"/>
            <w:szCs w:val="28"/>
          </w:rPr>
          <w:t>1918 г</w:t>
        </w:r>
      </w:smartTag>
      <w:r w:rsidRPr="00336C55">
        <w:rPr>
          <w:b/>
          <w:spacing w:val="-2"/>
          <w:sz w:val="28"/>
          <w:szCs w:val="28"/>
        </w:rPr>
        <w:t>.</w:t>
      </w:r>
      <w:r w:rsidRPr="00336C55">
        <w:rPr>
          <w:spacing w:val="-2"/>
          <w:sz w:val="28"/>
          <w:szCs w:val="28"/>
        </w:rPr>
        <w:t xml:space="preserve"> </w:t>
      </w:r>
      <w:r>
        <w:rPr>
          <w:spacing w:val="-2"/>
          <w:sz w:val="28"/>
          <w:szCs w:val="28"/>
        </w:rPr>
        <w:t xml:space="preserve">– </w:t>
      </w:r>
      <w:r w:rsidRPr="00336C55">
        <w:rPr>
          <w:spacing w:val="-2"/>
          <w:sz w:val="28"/>
          <w:szCs w:val="28"/>
        </w:rPr>
        <w:t xml:space="preserve"> борьба с «демократической контрреволюцией»</w:t>
      </w:r>
    </w:p>
    <w:p w:rsidR="007039C0" w:rsidRDefault="00826BBD" w:rsidP="001F4248">
      <w:pPr>
        <w:jc w:val="both"/>
        <w:rPr>
          <w:sz w:val="28"/>
          <w:szCs w:val="28"/>
        </w:rPr>
      </w:pPr>
      <w:r w:rsidRPr="00826BBD">
        <w:rPr>
          <w:b/>
          <w:bCs/>
          <w:sz w:val="28"/>
          <w:szCs w:val="28"/>
        </w:rPr>
        <w:t xml:space="preserve">июнь </w:t>
      </w:r>
      <w:smartTag w:uri="urn:schemas-microsoft-com:office:smarttags" w:element="metricconverter">
        <w:smartTagPr>
          <w:attr w:name="ProductID" w:val="1918 г"/>
        </w:smartTagPr>
        <w:r w:rsidRPr="00826BBD">
          <w:rPr>
            <w:b/>
            <w:bCs/>
            <w:sz w:val="28"/>
            <w:szCs w:val="28"/>
          </w:rPr>
          <w:t>1918 г</w:t>
        </w:r>
      </w:smartTag>
      <w:r w:rsidRPr="00826BBD">
        <w:rPr>
          <w:b/>
          <w:bCs/>
          <w:sz w:val="28"/>
          <w:szCs w:val="28"/>
        </w:rPr>
        <w:t>.</w:t>
      </w:r>
      <w:r w:rsidRPr="00826BBD">
        <w:rPr>
          <w:sz w:val="28"/>
          <w:szCs w:val="28"/>
        </w:rPr>
        <w:t xml:space="preserve"> – создание комитетов бедноты (комбедов)</w:t>
      </w:r>
    </w:p>
    <w:p w:rsidR="007039C0" w:rsidRDefault="007039C0" w:rsidP="001F4248">
      <w:pPr>
        <w:jc w:val="both"/>
        <w:rPr>
          <w:sz w:val="28"/>
          <w:szCs w:val="28"/>
        </w:rPr>
      </w:pPr>
      <w:r w:rsidRPr="00EE523F">
        <w:rPr>
          <w:b/>
          <w:bCs/>
          <w:sz w:val="28"/>
          <w:szCs w:val="28"/>
        </w:rPr>
        <w:t xml:space="preserve">июль </w:t>
      </w:r>
      <w:smartTag w:uri="urn:schemas-microsoft-com:office:smarttags" w:element="metricconverter">
        <w:smartTagPr>
          <w:attr w:name="ProductID" w:val="1918 г"/>
        </w:smartTagPr>
        <w:r w:rsidRPr="00EE523F">
          <w:rPr>
            <w:b/>
            <w:bCs/>
            <w:sz w:val="28"/>
            <w:szCs w:val="28"/>
          </w:rPr>
          <w:t>1918</w:t>
        </w:r>
        <w:r>
          <w:rPr>
            <w:b/>
            <w:bCs/>
            <w:sz w:val="28"/>
            <w:szCs w:val="28"/>
          </w:rPr>
          <w:t xml:space="preserve"> г</w:t>
        </w:r>
      </w:smartTag>
      <w:r>
        <w:rPr>
          <w:b/>
          <w:bCs/>
          <w:sz w:val="28"/>
          <w:szCs w:val="28"/>
        </w:rPr>
        <w:t>.</w:t>
      </w:r>
      <w:r w:rsidRPr="00EE523F">
        <w:rPr>
          <w:b/>
          <w:bCs/>
          <w:sz w:val="28"/>
          <w:szCs w:val="28"/>
        </w:rPr>
        <w:t xml:space="preserve"> </w:t>
      </w:r>
      <w:r w:rsidRPr="00EE523F">
        <w:rPr>
          <w:sz w:val="28"/>
          <w:szCs w:val="28"/>
        </w:rPr>
        <w:t>- принятие Конституции РСФСР</w:t>
      </w:r>
    </w:p>
    <w:p w:rsidR="007039C0" w:rsidRPr="00EE523F" w:rsidRDefault="007039C0" w:rsidP="001F4248">
      <w:pPr>
        <w:jc w:val="both"/>
        <w:rPr>
          <w:sz w:val="28"/>
          <w:szCs w:val="28"/>
        </w:rPr>
      </w:pPr>
      <w:r w:rsidRPr="00EE523F">
        <w:rPr>
          <w:b/>
          <w:bCs/>
          <w:sz w:val="28"/>
          <w:szCs w:val="28"/>
        </w:rPr>
        <w:t xml:space="preserve">ноябрь </w:t>
      </w:r>
      <w:smartTag w:uri="urn:schemas-microsoft-com:office:smarttags" w:element="metricconverter">
        <w:smartTagPr>
          <w:attr w:name="ProductID" w:val="1918 г"/>
        </w:smartTagPr>
        <w:r w:rsidRPr="00EE523F">
          <w:rPr>
            <w:b/>
            <w:bCs/>
            <w:sz w:val="28"/>
            <w:szCs w:val="28"/>
          </w:rPr>
          <w:t>1918</w:t>
        </w:r>
        <w:r>
          <w:rPr>
            <w:b/>
            <w:bCs/>
            <w:sz w:val="28"/>
            <w:szCs w:val="28"/>
          </w:rPr>
          <w:t xml:space="preserve"> г</w:t>
        </w:r>
      </w:smartTag>
      <w:r>
        <w:rPr>
          <w:b/>
          <w:bCs/>
          <w:sz w:val="28"/>
          <w:szCs w:val="28"/>
        </w:rPr>
        <w:t>.</w:t>
      </w:r>
      <w:r w:rsidRPr="00EE523F">
        <w:rPr>
          <w:b/>
          <w:bCs/>
          <w:sz w:val="28"/>
          <w:szCs w:val="28"/>
        </w:rPr>
        <w:t xml:space="preserve"> </w:t>
      </w:r>
      <w:r w:rsidRPr="00EE523F">
        <w:rPr>
          <w:sz w:val="28"/>
          <w:szCs w:val="28"/>
        </w:rPr>
        <w:t xml:space="preserve">- расторгнут Брестский мир после </w:t>
      </w:r>
      <w:r w:rsidR="005822AF">
        <w:rPr>
          <w:sz w:val="28"/>
          <w:szCs w:val="28"/>
        </w:rPr>
        <w:t>завершения</w:t>
      </w:r>
      <w:r w:rsidRPr="00EE523F">
        <w:rPr>
          <w:sz w:val="28"/>
          <w:szCs w:val="28"/>
        </w:rPr>
        <w:t xml:space="preserve"> I мировой войны</w:t>
      </w:r>
    </w:p>
    <w:p w:rsidR="000C5B45" w:rsidRPr="000C5B45" w:rsidRDefault="000C5B45" w:rsidP="000C5B45">
      <w:pPr>
        <w:jc w:val="both"/>
        <w:rPr>
          <w:spacing w:val="-6"/>
          <w:sz w:val="28"/>
          <w:szCs w:val="28"/>
        </w:rPr>
      </w:pPr>
      <w:r w:rsidRPr="000C5B45">
        <w:rPr>
          <w:b/>
          <w:spacing w:val="-6"/>
          <w:sz w:val="28"/>
          <w:szCs w:val="28"/>
        </w:rPr>
        <w:t xml:space="preserve">ноябрь </w:t>
      </w:r>
      <w:smartTag w:uri="urn:schemas-microsoft-com:office:smarttags" w:element="metricconverter">
        <w:smartTagPr>
          <w:attr w:name="ProductID" w:val="1918 г"/>
        </w:smartTagPr>
        <w:r w:rsidRPr="000C5B45">
          <w:rPr>
            <w:b/>
            <w:spacing w:val="-6"/>
            <w:sz w:val="28"/>
            <w:szCs w:val="28"/>
          </w:rPr>
          <w:t xml:space="preserve">1918 </w:t>
        </w:r>
        <w:r>
          <w:rPr>
            <w:b/>
            <w:spacing w:val="-6"/>
            <w:sz w:val="28"/>
            <w:szCs w:val="28"/>
          </w:rPr>
          <w:t>г</w:t>
        </w:r>
      </w:smartTag>
      <w:r>
        <w:rPr>
          <w:b/>
          <w:spacing w:val="-6"/>
          <w:sz w:val="28"/>
          <w:szCs w:val="28"/>
        </w:rPr>
        <w:t xml:space="preserve">. - </w:t>
      </w:r>
      <w:r w:rsidRPr="000C5B45">
        <w:rPr>
          <w:spacing w:val="-6"/>
          <w:sz w:val="28"/>
          <w:szCs w:val="28"/>
        </w:rPr>
        <w:t>начало наступления войск А.В.</w:t>
      </w:r>
      <w:r w:rsidR="00A82129">
        <w:rPr>
          <w:spacing w:val="-6"/>
          <w:sz w:val="28"/>
          <w:szCs w:val="28"/>
        </w:rPr>
        <w:t xml:space="preserve"> </w:t>
      </w:r>
      <w:r w:rsidRPr="000C5B45">
        <w:rPr>
          <w:spacing w:val="-6"/>
          <w:sz w:val="28"/>
          <w:szCs w:val="28"/>
        </w:rPr>
        <w:t>Колчака против советского Восточного фронта</w:t>
      </w:r>
    </w:p>
    <w:p w:rsidR="00D842A6" w:rsidRPr="00D842A6" w:rsidRDefault="00D842A6" w:rsidP="001F4248">
      <w:pPr>
        <w:jc w:val="both"/>
        <w:rPr>
          <w:b/>
          <w:sz w:val="28"/>
          <w:szCs w:val="28"/>
        </w:rPr>
      </w:pPr>
      <w:smartTag w:uri="urn:schemas-microsoft-com:office:smarttags" w:element="metricconverter">
        <w:smartTagPr>
          <w:attr w:name="ProductID" w:val="1919 г"/>
        </w:smartTagPr>
        <w:r>
          <w:rPr>
            <w:b/>
            <w:sz w:val="28"/>
            <w:szCs w:val="28"/>
          </w:rPr>
          <w:t>1919 г</w:t>
        </w:r>
      </w:smartTag>
      <w:r>
        <w:rPr>
          <w:b/>
          <w:sz w:val="28"/>
          <w:szCs w:val="28"/>
        </w:rPr>
        <w:t xml:space="preserve">. </w:t>
      </w:r>
      <w:r w:rsidRPr="00D842A6">
        <w:rPr>
          <w:sz w:val="28"/>
          <w:szCs w:val="28"/>
        </w:rPr>
        <w:t>– создание Коминтерна (III Интернационала), который объединил компартии разных государств</w:t>
      </w:r>
      <w:r w:rsidR="0076236B">
        <w:rPr>
          <w:sz w:val="28"/>
          <w:szCs w:val="28"/>
        </w:rPr>
        <w:t xml:space="preserve">. Прекратил существование в </w:t>
      </w:r>
      <w:smartTag w:uri="urn:schemas-microsoft-com:office:smarttags" w:element="metricconverter">
        <w:smartTagPr>
          <w:attr w:name="ProductID" w:val="1943 г"/>
        </w:smartTagPr>
        <w:r w:rsidR="0076236B">
          <w:rPr>
            <w:sz w:val="28"/>
            <w:szCs w:val="28"/>
          </w:rPr>
          <w:t>1943 г</w:t>
        </w:r>
      </w:smartTag>
      <w:r w:rsidR="0076236B">
        <w:rPr>
          <w:sz w:val="28"/>
          <w:szCs w:val="28"/>
        </w:rPr>
        <w:t>.</w:t>
      </w:r>
    </w:p>
    <w:p w:rsidR="00826BBD" w:rsidRPr="000C5B45" w:rsidRDefault="00826BBD" w:rsidP="001F4248">
      <w:pPr>
        <w:jc w:val="both"/>
        <w:rPr>
          <w:sz w:val="28"/>
          <w:szCs w:val="28"/>
        </w:rPr>
      </w:pPr>
      <w:r w:rsidRPr="00826BBD">
        <w:rPr>
          <w:b/>
          <w:sz w:val="28"/>
          <w:szCs w:val="28"/>
        </w:rPr>
        <w:t xml:space="preserve">11 января </w:t>
      </w:r>
      <w:smartTag w:uri="urn:schemas-microsoft-com:office:smarttags" w:element="metricconverter">
        <w:smartTagPr>
          <w:attr w:name="ProductID" w:val="1919 г"/>
        </w:smartTagPr>
        <w:r w:rsidRPr="00826BBD">
          <w:rPr>
            <w:b/>
            <w:sz w:val="28"/>
            <w:szCs w:val="28"/>
          </w:rPr>
          <w:t>1919 г</w:t>
        </w:r>
      </w:smartTag>
      <w:r w:rsidRPr="00826BBD">
        <w:rPr>
          <w:b/>
          <w:sz w:val="28"/>
          <w:szCs w:val="28"/>
        </w:rPr>
        <w:t>.</w:t>
      </w:r>
      <w:r w:rsidRPr="00826BBD">
        <w:rPr>
          <w:sz w:val="28"/>
          <w:szCs w:val="28"/>
        </w:rPr>
        <w:t xml:space="preserve"> – введение продразвер</w:t>
      </w:r>
      <w:r w:rsidRPr="000C5B45">
        <w:rPr>
          <w:sz w:val="28"/>
          <w:szCs w:val="28"/>
        </w:rPr>
        <w:t>стки</w:t>
      </w:r>
    </w:p>
    <w:p w:rsidR="000C5B45" w:rsidRPr="000C5B45" w:rsidRDefault="000C5B45" w:rsidP="001F4248">
      <w:pPr>
        <w:jc w:val="both"/>
        <w:rPr>
          <w:b/>
          <w:sz w:val="28"/>
          <w:szCs w:val="28"/>
        </w:rPr>
      </w:pPr>
      <w:r w:rsidRPr="000C5B45">
        <w:rPr>
          <w:b/>
          <w:sz w:val="28"/>
          <w:szCs w:val="28"/>
        </w:rPr>
        <w:t xml:space="preserve">май </w:t>
      </w:r>
      <w:smartTag w:uri="urn:schemas-microsoft-com:office:smarttags" w:element="metricconverter">
        <w:smartTagPr>
          <w:attr w:name="ProductID" w:val="1919 г"/>
        </w:smartTagPr>
        <w:r w:rsidRPr="000C5B45">
          <w:rPr>
            <w:b/>
            <w:sz w:val="28"/>
            <w:szCs w:val="28"/>
          </w:rPr>
          <w:t>1919 г</w:t>
        </w:r>
      </w:smartTag>
      <w:r w:rsidRPr="000C5B45">
        <w:rPr>
          <w:b/>
          <w:sz w:val="28"/>
          <w:szCs w:val="28"/>
        </w:rPr>
        <w:t xml:space="preserve">. </w:t>
      </w:r>
      <w:r w:rsidR="00D76A8B">
        <w:rPr>
          <w:b/>
          <w:sz w:val="28"/>
          <w:szCs w:val="28"/>
        </w:rPr>
        <w:t xml:space="preserve">- </w:t>
      </w:r>
      <w:r w:rsidRPr="000C5B45">
        <w:rPr>
          <w:sz w:val="28"/>
          <w:szCs w:val="28"/>
        </w:rPr>
        <w:t>наступление на Петроград Юденича</w:t>
      </w:r>
    </w:p>
    <w:p w:rsidR="00826BBD" w:rsidRPr="000C5B45" w:rsidRDefault="00826BBD" w:rsidP="001F4248">
      <w:pPr>
        <w:jc w:val="both"/>
        <w:rPr>
          <w:sz w:val="28"/>
          <w:szCs w:val="28"/>
        </w:rPr>
      </w:pPr>
      <w:r w:rsidRPr="000C5B45">
        <w:rPr>
          <w:b/>
          <w:sz w:val="28"/>
          <w:szCs w:val="28"/>
        </w:rPr>
        <w:t xml:space="preserve">май – октябрь </w:t>
      </w:r>
      <w:smartTag w:uri="urn:schemas-microsoft-com:office:smarttags" w:element="metricconverter">
        <w:smartTagPr>
          <w:attr w:name="ProductID" w:val="1920 г"/>
        </w:smartTagPr>
        <w:r w:rsidRPr="000C5B45">
          <w:rPr>
            <w:b/>
            <w:sz w:val="28"/>
            <w:szCs w:val="28"/>
          </w:rPr>
          <w:t>1920 г</w:t>
        </w:r>
      </w:smartTag>
      <w:r w:rsidRPr="000C5B45">
        <w:rPr>
          <w:b/>
          <w:sz w:val="28"/>
          <w:szCs w:val="28"/>
        </w:rPr>
        <w:t xml:space="preserve">. </w:t>
      </w:r>
      <w:r w:rsidRPr="000C5B45">
        <w:rPr>
          <w:sz w:val="28"/>
          <w:szCs w:val="28"/>
        </w:rPr>
        <w:t>– советско-польская война</w:t>
      </w:r>
    </w:p>
    <w:p w:rsidR="001358F6" w:rsidRDefault="001358F6" w:rsidP="001F4248">
      <w:pPr>
        <w:jc w:val="both"/>
        <w:rPr>
          <w:sz w:val="28"/>
          <w:szCs w:val="28"/>
        </w:rPr>
      </w:pPr>
      <w:r w:rsidRPr="000C5B45">
        <w:rPr>
          <w:b/>
          <w:sz w:val="28"/>
          <w:szCs w:val="28"/>
        </w:rPr>
        <w:t xml:space="preserve">17 ноября </w:t>
      </w:r>
      <w:smartTag w:uri="urn:schemas-microsoft-com:office:smarttags" w:element="metricconverter">
        <w:smartTagPr>
          <w:attr w:name="ProductID" w:val="1920 г"/>
        </w:smartTagPr>
        <w:r w:rsidRPr="000C5B45">
          <w:rPr>
            <w:b/>
            <w:sz w:val="28"/>
            <w:szCs w:val="28"/>
          </w:rPr>
          <w:t>1920 г</w:t>
        </w:r>
      </w:smartTag>
      <w:r w:rsidRPr="000C5B45">
        <w:rPr>
          <w:b/>
          <w:sz w:val="28"/>
          <w:szCs w:val="28"/>
        </w:rPr>
        <w:t>.</w:t>
      </w:r>
      <w:r w:rsidRPr="000C5B45">
        <w:rPr>
          <w:sz w:val="28"/>
          <w:szCs w:val="28"/>
        </w:rPr>
        <w:t xml:space="preserve"> – разгром Красн</w:t>
      </w:r>
      <w:r>
        <w:rPr>
          <w:sz w:val="28"/>
          <w:szCs w:val="28"/>
        </w:rPr>
        <w:t>ой Армией белогвардейских войск под командованием Врангеля в Крыму; окончание Гражданской войны.</w:t>
      </w:r>
    </w:p>
    <w:p w:rsidR="001358F6" w:rsidRDefault="001358F6" w:rsidP="001F4248">
      <w:pPr>
        <w:jc w:val="both"/>
        <w:rPr>
          <w:sz w:val="28"/>
          <w:szCs w:val="28"/>
        </w:rPr>
      </w:pPr>
      <w:r>
        <w:rPr>
          <w:b/>
          <w:sz w:val="28"/>
          <w:szCs w:val="28"/>
        </w:rPr>
        <w:t xml:space="preserve">февраль – март 1921 г. </w:t>
      </w:r>
      <w:r>
        <w:rPr>
          <w:sz w:val="28"/>
          <w:szCs w:val="28"/>
        </w:rPr>
        <w:t>– мятеж моряков и солдат в Кронштадте против советской власти</w:t>
      </w:r>
    </w:p>
    <w:p w:rsidR="001358F6" w:rsidRDefault="001358F6" w:rsidP="001F4248">
      <w:pPr>
        <w:jc w:val="both"/>
        <w:rPr>
          <w:sz w:val="28"/>
          <w:szCs w:val="28"/>
        </w:rPr>
      </w:pPr>
      <w:r>
        <w:rPr>
          <w:b/>
          <w:sz w:val="28"/>
          <w:szCs w:val="28"/>
        </w:rPr>
        <w:t xml:space="preserve">март 1921 г. </w:t>
      </w:r>
      <w:r>
        <w:rPr>
          <w:sz w:val="28"/>
          <w:szCs w:val="28"/>
        </w:rPr>
        <w:t>– Х Съезд РКП (б), провозгласивший переход к новой экономической политике (НЭП)</w:t>
      </w:r>
    </w:p>
    <w:p w:rsidR="00826BBD" w:rsidRDefault="001358F6" w:rsidP="001F4248">
      <w:pPr>
        <w:jc w:val="both"/>
        <w:rPr>
          <w:sz w:val="28"/>
          <w:szCs w:val="28"/>
        </w:rPr>
      </w:pPr>
      <w:r>
        <w:rPr>
          <w:b/>
          <w:sz w:val="28"/>
          <w:szCs w:val="28"/>
        </w:rPr>
        <w:t xml:space="preserve">апрель </w:t>
      </w:r>
      <w:smartTag w:uri="urn:schemas-microsoft-com:office:smarttags" w:element="metricconverter">
        <w:smartTagPr>
          <w:attr w:name="ProductID" w:val="1922 г"/>
        </w:smartTagPr>
        <w:r>
          <w:rPr>
            <w:b/>
            <w:sz w:val="28"/>
            <w:szCs w:val="28"/>
          </w:rPr>
          <w:t>1922 г</w:t>
        </w:r>
      </w:smartTag>
      <w:r>
        <w:rPr>
          <w:b/>
          <w:sz w:val="28"/>
          <w:szCs w:val="28"/>
        </w:rPr>
        <w:t>.</w:t>
      </w:r>
      <w:r>
        <w:rPr>
          <w:sz w:val="28"/>
          <w:szCs w:val="28"/>
        </w:rPr>
        <w:t xml:space="preserve"> – избрание И.В. Сталина генеральным секретарем ЦК РКП (б)</w:t>
      </w:r>
    </w:p>
    <w:p w:rsidR="009373DB" w:rsidRDefault="001358F6" w:rsidP="001F4248">
      <w:pPr>
        <w:jc w:val="both"/>
        <w:rPr>
          <w:sz w:val="28"/>
          <w:szCs w:val="28"/>
        </w:rPr>
      </w:pPr>
      <w:r>
        <w:rPr>
          <w:b/>
          <w:sz w:val="28"/>
          <w:szCs w:val="28"/>
        </w:rPr>
        <w:t xml:space="preserve">30 декабря </w:t>
      </w:r>
      <w:smartTag w:uri="urn:schemas-microsoft-com:office:smarttags" w:element="metricconverter">
        <w:smartTagPr>
          <w:attr w:name="ProductID" w:val="1922 г"/>
        </w:smartTagPr>
        <w:r>
          <w:rPr>
            <w:b/>
            <w:sz w:val="28"/>
            <w:szCs w:val="28"/>
          </w:rPr>
          <w:t>1922 г</w:t>
        </w:r>
      </w:smartTag>
      <w:r>
        <w:rPr>
          <w:b/>
          <w:sz w:val="28"/>
          <w:szCs w:val="28"/>
        </w:rPr>
        <w:t>.</w:t>
      </w:r>
      <w:r>
        <w:rPr>
          <w:sz w:val="28"/>
          <w:szCs w:val="28"/>
        </w:rPr>
        <w:t xml:space="preserve"> – </w:t>
      </w:r>
      <w:r>
        <w:rPr>
          <w:sz w:val="28"/>
          <w:szCs w:val="28"/>
          <w:lang w:val="en-US"/>
        </w:rPr>
        <w:t>I</w:t>
      </w:r>
      <w:r>
        <w:rPr>
          <w:sz w:val="28"/>
          <w:szCs w:val="28"/>
        </w:rPr>
        <w:t xml:space="preserve"> Съезд Советов СССР в Москве; принятие Декларации об образовании СССР</w:t>
      </w:r>
      <w:r w:rsidR="00826BBD" w:rsidRPr="00826BBD">
        <w:rPr>
          <w:b/>
          <w:sz w:val="16"/>
          <w:szCs w:val="16"/>
        </w:rPr>
        <w:t xml:space="preserve"> </w:t>
      </w:r>
      <w:r w:rsidR="00826BBD" w:rsidRPr="00826BBD">
        <w:rPr>
          <w:sz w:val="28"/>
          <w:szCs w:val="28"/>
        </w:rPr>
        <w:t>(РСФСР, У</w:t>
      </w:r>
      <w:r w:rsidR="00826BBD">
        <w:rPr>
          <w:sz w:val="28"/>
          <w:szCs w:val="28"/>
        </w:rPr>
        <w:t xml:space="preserve">краинская </w:t>
      </w:r>
      <w:r w:rsidR="00826BBD" w:rsidRPr="00826BBD">
        <w:rPr>
          <w:sz w:val="28"/>
          <w:szCs w:val="28"/>
        </w:rPr>
        <w:t>ССР, Б</w:t>
      </w:r>
      <w:r w:rsidR="00826BBD">
        <w:rPr>
          <w:sz w:val="28"/>
          <w:szCs w:val="28"/>
        </w:rPr>
        <w:t xml:space="preserve">елорусская </w:t>
      </w:r>
      <w:r w:rsidR="00826BBD" w:rsidRPr="00826BBD">
        <w:rPr>
          <w:sz w:val="28"/>
          <w:szCs w:val="28"/>
        </w:rPr>
        <w:t>ССР, ЗСФСР)</w:t>
      </w:r>
    </w:p>
    <w:p w:rsidR="009373DB" w:rsidRPr="00EE523F" w:rsidRDefault="009373DB" w:rsidP="001F4248">
      <w:pPr>
        <w:jc w:val="both"/>
        <w:rPr>
          <w:sz w:val="28"/>
          <w:szCs w:val="28"/>
        </w:rPr>
      </w:pPr>
      <w:r>
        <w:rPr>
          <w:b/>
          <w:sz w:val="28"/>
          <w:szCs w:val="28"/>
        </w:rPr>
        <w:t xml:space="preserve">январь </w:t>
      </w:r>
      <w:smartTag w:uri="urn:schemas-microsoft-com:office:smarttags" w:element="metricconverter">
        <w:smartTagPr>
          <w:attr w:name="ProductID" w:val="1924 г"/>
        </w:smartTagPr>
        <w:r w:rsidRPr="00EE523F">
          <w:rPr>
            <w:b/>
            <w:bCs/>
            <w:sz w:val="28"/>
            <w:szCs w:val="28"/>
          </w:rPr>
          <w:t xml:space="preserve">1924 </w:t>
        </w:r>
        <w:r>
          <w:rPr>
            <w:b/>
            <w:bCs/>
            <w:sz w:val="28"/>
            <w:szCs w:val="28"/>
          </w:rPr>
          <w:t>г</w:t>
        </w:r>
      </w:smartTag>
      <w:r w:rsidRPr="00EE523F">
        <w:rPr>
          <w:b/>
          <w:bCs/>
          <w:sz w:val="28"/>
          <w:szCs w:val="28"/>
        </w:rPr>
        <w:t>.</w:t>
      </w:r>
      <w:r w:rsidRPr="00EE523F">
        <w:rPr>
          <w:sz w:val="28"/>
          <w:szCs w:val="28"/>
        </w:rPr>
        <w:t xml:space="preserve"> </w:t>
      </w:r>
      <w:r>
        <w:rPr>
          <w:sz w:val="28"/>
          <w:szCs w:val="28"/>
        </w:rPr>
        <w:t>–</w:t>
      </w:r>
      <w:r w:rsidRPr="00EE523F">
        <w:rPr>
          <w:sz w:val="28"/>
          <w:szCs w:val="28"/>
        </w:rPr>
        <w:t xml:space="preserve"> п</w:t>
      </w:r>
      <w:r>
        <w:rPr>
          <w:sz w:val="28"/>
          <w:szCs w:val="28"/>
        </w:rPr>
        <w:t>ринятие п</w:t>
      </w:r>
      <w:r w:rsidRPr="00EE523F">
        <w:rPr>
          <w:sz w:val="28"/>
          <w:szCs w:val="28"/>
        </w:rPr>
        <w:t>ерв</w:t>
      </w:r>
      <w:r>
        <w:rPr>
          <w:sz w:val="28"/>
          <w:szCs w:val="28"/>
        </w:rPr>
        <w:t>ой</w:t>
      </w:r>
      <w:r w:rsidRPr="00EE523F">
        <w:rPr>
          <w:sz w:val="28"/>
          <w:szCs w:val="28"/>
        </w:rPr>
        <w:t xml:space="preserve"> </w:t>
      </w:r>
      <w:r>
        <w:rPr>
          <w:sz w:val="28"/>
          <w:szCs w:val="28"/>
        </w:rPr>
        <w:t>К</w:t>
      </w:r>
      <w:r w:rsidRPr="00EE523F">
        <w:rPr>
          <w:sz w:val="28"/>
          <w:szCs w:val="28"/>
        </w:rPr>
        <w:t>онституци</w:t>
      </w:r>
      <w:r>
        <w:rPr>
          <w:sz w:val="28"/>
          <w:szCs w:val="28"/>
        </w:rPr>
        <w:t>и</w:t>
      </w:r>
      <w:r w:rsidRPr="00EE523F">
        <w:rPr>
          <w:sz w:val="28"/>
          <w:szCs w:val="28"/>
        </w:rPr>
        <w:t xml:space="preserve"> СССР </w:t>
      </w:r>
    </w:p>
    <w:p w:rsidR="000C7043" w:rsidRPr="000C7043" w:rsidRDefault="000C7043" w:rsidP="000C7043">
      <w:pPr>
        <w:ind w:firstLine="567"/>
        <w:jc w:val="center"/>
        <w:rPr>
          <w:b/>
          <w:sz w:val="28"/>
          <w:szCs w:val="28"/>
        </w:rPr>
      </w:pPr>
      <w:r>
        <w:rPr>
          <w:b/>
          <w:sz w:val="28"/>
          <w:szCs w:val="28"/>
        </w:rPr>
        <w:t>Содержание периода</w:t>
      </w:r>
    </w:p>
    <w:p w:rsidR="00932315" w:rsidRPr="00D438C6" w:rsidRDefault="00932315" w:rsidP="00D438C6">
      <w:pPr>
        <w:ind w:firstLine="567"/>
        <w:jc w:val="both"/>
        <w:rPr>
          <w:sz w:val="28"/>
          <w:szCs w:val="28"/>
        </w:rPr>
      </w:pPr>
      <w:r w:rsidRPr="00D438C6">
        <w:rPr>
          <w:sz w:val="28"/>
          <w:szCs w:val="28"/>
        </w:rPr>
        <w:t xml:space="preserve">Победа Октябрьского вооруженного восстания привела к коренным преобразованиям в обществе. С октября по март </w:t>
      </w:r>
      <w:smartTag w:uri="urn:schemas-microsoft-com:office:smarttags" w:element="metricconverter">
        <w:smartTagPr>
          <w:attr w:name="ProductID" w:val="1918 г"/>
        </w:smartTagPr>
        <w:r w:rsidRPr="00D438C6">
          <w:rPr>
            <w:sz w:val="28"/>
            <w:szCs w:val="28"/>
          </w:rPr>
          <w:t>1918 г</w:t>
        </w:r>
      </w:smartTag>
      <w:r w:rsidRPr="00D438C6">
        <w:rPr>
          <w:sz w:val="28"/>
          <w:szCs w:val="28"/>
        </w:rPr>
        <w:t>. большевики провели ряд глубоких преобразований, но многие их действия носили антидемократический характер, например, разгон Учредительного собрания.</w:t>
      </w:r>
    </w:p>
    <w:p w:rsidR="00932315" w:rsidRPr="00D438C6" w:rsidRDefault="00932315" w:rsidP="00D438C6">
      <w:pPr>
        <w:ind w:firstLine="567"/>
        <w:jc w:val="both"/>
        <w:rPr>
          <w:sz w:val="28"/>
          <w:szCs w:val="28"/>
        </w:rPr>
      </w:pPr>
      <w:r w:rsidRPr="00D438C6">
        <w:rPr>
          <w:sz w:val="28"/>
          <w:szCs w:val="28"/>
        </w:rPr>
        <w:t xml:space="preserve">После Октябрьской революции важнейшим вопросом был выход страны из войны. Подписанный 3 марта </w:t>
      </w:r>
      <w:smartTag w:uri="urn:schemas-microsoft-com:office:smarttags" w:element="metricconverter">
        <w:smartTagPr>
          <w:attr w:name="ProductID" w:val="1918 г"/>
        </w:smartTagPr>
        <w:r w:rsidRPr="00D438C6">
          <w:rPr>
            <w:sz w:val="28"/>
            <w:szCs w:val="28"/>
          </w:rPr>
          <w:t>1918 г</w:t>
        </w:r>
      </w:smartTag>
      <w:r w:rsidRPr="00D438C6">
        <w:rPr>
          <w:sz w:val="28"/>
          <w:szCs w:val="28"/>
        </w:rPr>
        <w:t>. в Брест-Литовске сепаратный мир с Германией был чрезвычайно тяжелым для России. Брестский мир привел к расколу в среде большевиков, разрушил их союз с левыми эсерами</w:t>
      </w:r>
      <w:r w:rsidR="00201E4F">
        <w:rPr>
          <w:sz w:val="28"/>
          <w:szCs w:val="28"/>
        </w:rPr>
        <w:t>, стал одной из причин начала Гражданской войны</w:t>
      </w:r>
      <w:r w:rsidRPr="00D438C6">
        <w:rPr>
          <w:sz w:val="28"/>
          <w:szCs w:val="28"/>
        </w:rPr>
        <w:t xml:space="preserve">. </w:t>
      </w:r>
      <w:r w:rsidR="00201E4F">
        <w:rPr>
          <w:sz w:val="28"/>
          <w:szCs w:val="28"/>
        </w:rPr>
        <w:t>П</w:t>
      </w:r>
      <w:r w:rsidRPr="00D438C6">
        <w:rPr>
          <w:sz w:val="28"/>
          <w:szCs w:val="28"/>
        </w:rPr>
        <w:t xml:space="preserve">обедившая в России в октябре </w:t>
      </w:r>
      <w:smartTag w:uri="urn:schemas-microsoft-com:office:smarttags" w:element="metricconverter">
        <w:smartTagPr>
          <w:attr w:name="ProductID" w:val="1917 г"/>
        </w:smartTagPr>
        <w:r w:rsidRPr="00D438C6">
          <w:rPr>
            <w:sz w:val="28"/>
            <w:szCs w:val="28"/>
          </w:rPr>
          <w:t>1917 г</w:t>
        </w:r>
      </w:smartTag>
      <w:r w:rsidRPr="00D438C6">
        <w:rPr>
          <w:sz w:val="28"/>
          <w:szCs w:val="28"/>
        </w:rPr>
        <w:t>. революция круто изменила судьбу страны. Революция в России оказала огромное воздействие на все мировое сообщество</w:t>
      </w:r>
      <w:r w:rsidR="00C6244C">
        <w:rPr>
          <w:sz w:val="28"/>
          <w:szCs w:val="28"/>
        </w:rPr>
        <w:t>,</w:t>
      </w:r>
      <w:r w:rsidRPr="00D438C6">
        <w:rPr>
          <w:sz w:val="28"/>
          <w:szCs w:val="28"/>
        </w:rPr>
        <w:t xml:space="preserve"> во многом определила направление международног</w:t>
      </w:r>
      <w:r w:rsidR="00C6244C">
        <w:rPr>
          <w:sz w:val="28"/>
          <w:szCs w:val="28"/>
        </w:rPr>
        <w:t>о развития в ХХ в</w:t>
      </w:r>
      <w:r w:rsidRPr="00D438C6">
        <w:rPr>
          <w:sz w:val="28"/>
          <w:szCs w:val="28"/>
        </w:rPr>
        <w:t>.</w:t>
      </w:r>
    </w:p>
    <w:p w:rsidR="00932315" w:rsidRPr="00D438C6" w:rsidRDefault="00C6244C" w:rsidP="00D438C6">
      <w:pPr>
        <w:ind w:firstLine="567"/>
        <w:jc w:val="both"/>
        <w:rPr>
          <w:sz w:val="28"/>
          <w:szCs w:val="28"/>
        </w:rPr>
      </w:pPr>
      <w:r w:rsidRPr="00D438C6">
        <w:rPr>
          <w:sz w:val="28"/>
          <w:szCs w:val="28"/>
        </w:rPr>
        <w:t xml:space="preserve">Фактически с Октябрьской революции </w:t>
      </w:r>
      <w:smartTag w:uri="urn:schemas-microsoft-com:office:smarttags" w:element="metricconverter">
        <w:smartTagPr>
          <w:attr w:name="ProductID" w:val="1917 г"/>
        </w:smartTagPr>
        <w:r w:rsidRPr="00D438C6">
          <w:rPr>
            <w:sz w:val="28"/>
            <w:szCs w:val="28"/>
          </w:rPr>
          <w:t>1917 г</w:t>
        </w:r>
      </w:smartTag>
      <w:r w:rsidRPr="00D438C6">
        <w:rPr>
          <w:sz w:val="28"/>
          <w:szCs w:val="28"/>
        </w:rPr>
        <w:t xml:space="preserve">. </w:t>
      </w:r>
      <w:r>
        <w:rPr>
          <w:sz w:val="28"/>
          <w:szCs w:val="28"/>
        </w:rPr>
        <w:t xml:space="preserve">началась </w:t>
      </w:r>
      <w:r w:rsidR="00932315" w:rsidRPr="00D438C6">
        <w:rPr>
          <w:sz w:val="28"/>
          <w:szCs w:val="28"/>
        </w:rPr>
        <w:t>Гражданская война</w:t>
      </w:r>
      <w:r>
        <w:rPr>
          <w:sz w:val="28"/>
          <w:szCs w:val="28"/>
        </w:rPr>
        <w:t>,</w:t>
      </w:r>
      <w:r w:rsidR="00932315" w:rsidRPr="00D438C6">
        <w:rPr>
          <w:sz w:val="28"/>
          <w:szCs w:val="28"/>
        </w:rPr>
        <w:t xml:space="preserve"> </w:t>
      </w:r>
      <w:r>
        <w:rPr>
          <w:sz w:val="28"/>
          <w:szCs w:val="28"/>
        </w:rPr>
        <w:t>разделивш</w:t>
      </w:r>
      <w:r w:rsidR="00932315" w:rsidRPr="00D438C6">
        <w:rPr>
          <w:sz w:val="28"/>
          <w:szCs w:val="28"/>
        </w:rPr>
        <w:t>а</w:t>
      </w:r>
      <w:r>
        <w:rPr>
          <w:sz w:val="28"/>
          <w:szCs w:val="28"/>
        </w:rPr>
        <w:t>я</w:t>
      </w:r>
      <w:r w:rsidR="00932315" w:rsidRPr="00D438C6">
        <w:rPr>
          <w:sz w:val="28"/>
          <w:szCs w:val="28"/>
        </w:rPr>
        <w:t xml:space="preserve"> страну на </w:t>
      </w:r>
      <w:r w:rsidRPr="00D438C6">
        <w:rPr>
          <w:sz w:val="28"/>
          <w:szCs w:val="28"/>
        </w:rPr>
        <w:t xml:space="preserve">красных </w:t>
      </w:r>
      <w:r>
        <w:rPr>
          <w:sz w:val="28"/>
          <w:szCs w:val="28"/>
        </w:rPr>
        <w:t xml:space="preserve">и </w:t>
      </w:r>
      <w:r w:rsidR="00932315" w:rsidRPr="00D438C6">
        <w:rPr>
          <w:sz w:val="28"/>
          <w:szCs w:val="28"/>
        </w:rPr>
        <w:t xml:space="preserve">белых. Сначала война представляла собой ряд локальных, разрозненных эпизодов, а с конца мая </w:t>
      </w:r>
      <w:smartTag w:uri="urn:schemas-microsoft-com:office:smarttags" w:element="metricconverter">
        <w:smartTagPr>
          <w:attr w:name="ProductID" w:val="1918 г"/>
        </w:smartTagPr>
        <w:r w:rsidR="00932315" w:rsidRPr="00D438C6">
          <w:rPr>
            <w:sz w:val="28"/>
            <w:szCs w:val="28"/>
          </w:rPr>
          <w:t>1918 г</w:t>
        </w:r>
      </w:smartTag>
      <w:r w:rsidR="00932315" w:rsidRPr="00D438C6">
        <w:rPr>
          <w:sz w:val="28"/>
          <w:szCs w:val="28"/>
        </w:rPr>
        <w:t xml:space="preserve">., когда вспыхнул мятеж чехословацкого корпуса, началась полномасштабная гражданская война. Вооруженную борьбу  с контрреволюцией советская власть вела по всей стране. Силам внутренней контрреволюции помогали иностранные интервенты: англичане и французы высадились на Севере в марте </w:t>
      </w:r>
      <w:smartTag w:uri="urn:schemas-microsoft-com:office:smarttags" w:element="metricconverter">
        <w:smartTagPr>
          <w:attr w:name="ProductID" w:val="1918 г"/>
        </w:smartTagPr>
        <w:r w:rsidR="00932315" w:rsidRPr="00D438C6">
          <w:rPr>
            <w:sz w:val="28"/>
            <w:szCs w:val="28"/>
          </w:rPr>
          <w:t>1918 г</w:t>
        </w:r>
      </w:smartTag>
      <w:r w:rsidR="00932315" w:rsidRPr="00D438C6">
        <w:rPr>
          <w:sz w:val="28"/>
          <w:szCs w:val="28"/>
        </w:rPr>
        <w:t xml:space="preserve">., японцы - на Дальнем Востоке в апреле </w:t>
      </w:r>
      <w:smartTag w:uri="urn:schemas-microsoft-com:office:smarttags" w:element="metricconverter">
        <w:smartTagPr>
          <w:attr w:name="ProductID" w:val="1918 г"/>
        </w:smartTagPr>
        <w:r w:rsidR="00932315" w:rsidRPr="00D438C6">
          <w:rPr>
            <w:sz w:val="28"/>
            <w:szCs w:val="28"/>
          </w:rPr>
          <w:t>1918 г</w:t>
        </w:r>
      </w:smartTag>
      <w:r w:rsidR="00932315" w:rsidRPr="00D438C6">
        <w:rPr>
          <w:sz w:val="28"/>
          <w:szCs w:val="28"/>
        </w:rPr>
        <w:t xml:space="preserve">., англичане - в Закавказье летом </w:t>
      </w:r>
      <w:smartTag w:uri="urn:schemas-microsoft-com:office:smarttags" w:element="metricconverter">
        <w:smartTagPr>
          <w:attr w:name="ProductID" w:val="1918 г"/>
        </w:smartTagPr>
        <w:r w:rsidR="00932315" w:rsidRPr="00D438C6">
          <w:rPr>
            <w:sz w:val="28"/>
            <w:szCs w:val="28"/>
          </w:rPr>
          <w:t>1918 г</w:t>
        </w:r>
      </w:smartTag>
      <w:r w:rsidR="00932315" w:rsidRPr="00D438C6">
        <w:rPr>
          <w:sz w:val="28"/>
          <w:szCs w:val="28"/>
        </w:rPr>
        <w:t>. После этого советской власти и большевистской партии пришлось подчинить всю жизнь страны нуждам войны.</w:t>
      </w:r>
      <w:r>
        <w:rPr>
          <w:sz w:val="28"/>
          <w:szCs w:val="28"/>
        </w:rPr>
        <w:t xml:space="preserve"> </w:t>
      </w:r>
      <w:r w:rsidR="00932315" w:rsidRPr="00D438C6">
        <w:rPr>
          <w:sz w:val="28"/>
          <w:szCs w:val="28"/>
        </w:rPr>
        <w:t>Советская в</w:t>
      </w:r>
      <w:r>
        <w:rPr>
          <w:sz w:val="28"/>
          <w:szCs w:val="28"/>
        </w:rPr>
        <w:t>ласть стала проводить политику «военного коммунизма»</w:t>
      </w:r>
      <w:r w:rsidR="00932315" w:rsidRPr="00D438C6">
        <w:rPr>
          <w:sz w:val="28"/>
          <w:szCs w:val="28"/>
        </w:rPr>
        <w:t>, с</w:t>
      </w:r>
      <w:r>
        <w:rPr>
          <w:sz w:val="28"/>
          <w:szCs w:val="28"/>
        </w:rPr>
        <w:t>тержнем</w:t>
      </w:r>
      <w:r w:rsidR="00932315" w:rsidRPr="00D438C6">
        <w:rPr>
          <w:sz w:val="28"/>
          <w:szCs w:val="28"/>
        </w:rPr>
        <w:t xml:space="preserve"> которой была жесткая продовольственная диктатура. Основанная на насилии и администрировании, эта политика вызвала недовольство народа и политический кризис советской власти.</w:t>
      </w:r>
    </w:p>
    <w:p w:rsidR="00C6244C" w:rsidRDefault="00932315" w:rsidP="00D438C6">
      <w:pPr>
        <w:ind w:firstLine="567"/>
        <w:jc w:val="both"/>
        <w:rPr>
          <w:sz w:val="28"/>
          <w:szCs w:val="28"/>
        </w:rPr>
      </w:pPr>
      <w:r w:rsidRPr="00D438C6">
        <w:rPr>
          <w:sz w:val="28"/>
          <w:szCs w:val="28"/>
        </w:rPr>
        <w:t>Гражданская война окончилась победой большевиков, упрочением советской власти и коммунистической партии в обществе. Однако граждан</w:t>
      </w:r>
      <w:r w:rsidR="00C6244C">
        <w:rPr>
          <w:sz w:val="28"/>
          <w:szCs w:val="28"/>
        </w:rPr>
        <w:t>ская война и «военный коммунизм»</w:t>
      </w:r>
      <w:r w:rsidRPr="00D438C6">
        <w:rPr>
          <w:sz w:val="28"/>
          <w:szCs w:val="28"/>
        </w:rPr>
        <w:t xml:space="preserve"> наложили отпечаток на общественное сознание, придав ему еще большую бескомпромиссность, веру во всемогущество насилия и военных методов управления. </w:t>
      </w:r>
    </w:p>
    <w:p w:rsidR="00120EF6" w:rsidRPr="00D438C6" w:rsidRDefault="00120EF6" w:rsidP="00D438C6">
      <w:pPr>
        <w:ind w:firstLine="567"/>
        <w:jc w:val="both"/>
        <w:rPr>
          <w:sz w:val="28"/>
          <w:szCs w:val="28"/>
        </w:rPr>
      </w:pPr>
      <w:r w:rsidRPr="00D438C6">
        <w:rPr>
          <w:sz w:val="28"/>
          <w:szCs w:val="28"/>
        </w:rPr>
        <w:t xml:space="preserve">В историю нашей страны 1920-е годы вошли как годы новой экономической политики. В стране была предпринята самая крупная попытка реформирования экономики в рамках советской системы, а на карте мира в </w:t>
      </w:r>
      <w:smartTag w:uri="urn:schemas-microsoft-com:office:smarttags" w:element="metricconverter">
        <w:smartTagPr>
          <w:attr w:name="ProductID" w:val="1922 г"/>
        </w:smartTagPr>
        <w:r w:rsidRPr="00D438C6">
          <w:rPr>
            <w:sz w:val="28"/>
            <w:szCs w:val="28"/>
          </w:rPr>
          <w:t>1922 г</w:t>
        </w:r>
      </w:smartTag>
      <w:r w:rsidRPr="00D438C6">
        <w:rPr>
          <w:sz w:val="28"/>
          <w:szCs w:val="28"/>
        </w:rPr>
        <w:t>. появилось новое государство – Союз Советских Социалистических Республик (СССР).</w:t>
      </w:r>
    </w:p>
    <w:p w:rsidR="00120EF6" w:rsidRPr="00D438C6" w:rsidRDefault="00120EF6" w:rsidP="00D438C6">
      <w:pPr>
        <w:ind w:firstLine="567"/>
        <w:jc w:val="both"/>
        <w:rPr>
          <w:sz w:val="28"/>
          <w:szCs w:val="28"/>
        </w:rPr>
      </w:pPr>
      <w:r w:rsidRPr="00D438C6">
        <w:rPr>
          <w:sz w:val="28"/>
          <w:szCs w:val="28"/>
        </w:rPr>
        <w:t xml:space="preserve">После гражданской войны страна находилась в тяжелом положении. В начале </w:t>
      </w:r>
      <w:smartTag w:uri="urn:schemas-microsoft-com:office:smarttags" w:element="metricconverter">
        <w:smartTagPr>
          <w:attr w:name="ProductID" w:val="1921 г"/>
        </w:smartTagPr>
        <w:r w:rsidRPr="00D438C6">
          <w:rPr>
            <w:sz w:val="28"/>
            <w:szCs w:val="28"/>
          </w:rPr>
          <w:t>1921 г</w:t>
        </w:r>
      </w:smartTag>
      <w:r w:rsidRPr="00D438C6">
        <w:rPr>
          <w:sz w:val="28"/>
          <w:szCs w:val="28"/>
        </w:rPr>
        <w:t xml:space="preserve">. советская система переживала внутренний кризис. В обществе обнаружилось широкое недовольство сложившимися социально-экономическими отношениями. Были необходимы срочные, экстраординарные меры по стабилизации политического режима, отступление от практики непосредственного революционного действия. Значительное влияние на проведение более гибкого внутриполитического курса оказал и внешний фактор - кризис международной политики большевиков. Эти обстоятельства привели к замене </w:t>
      </w:r>
      <w:r w:rsidR="00C6244C">
        <w:rPr>
          <w:sz w:val="28"/>
          <w:szCs w:val="28"/>
        </w:rPr>
        <w:t>«военно-коммунистической»</w:t>
      </w:r>
      <w:r w:rsidRPr="00D438C6">
        <w:rPr>
          <w:sz w:val="28"/>
          <w:szCs w:val="28"/>
        </w:rPr>
        <w:t xml:space="preserve"> модели перехода к социализму нэповской. </w:t>
      </w:r>
    </w:p>
    <w:p w:rsidR="007B7700" w:rsidRDefault="00120EF6" w:rsidP="00D438C6">
      <w:pPr>
        <w:ind w:firstLine="567"/>
        <w:jc w:val="both"/>
        <w:rPr>
          <w:sz w:val="28"/>
          <w:szCs w:val="28"/>
        </w:rPr>
      </w:pPr>
      <w:r w:rsidRPr="00D438C6">
        <w:rPr>
          <w:sz w:val="28"/>
          <w:szCs w:val="28"/>
        </w:rPr>
        <w:t xml:space="preserve">В марте </w:t>
      </w:r>
      <w:smartTag w:uri="urn:schemas-microsoft-com:office:smarttags" w:element="metricconverter">
        <w:smartTagPr>
          <w:attr w:name="ProductID" w:val="1921 г"/>
        </w:smartTagPr>
        <w:r w:rsidRPr="00D438C6">
          <w:rPr>
            <w:sz w:val="28"/>
            <w:szCs w:val="28"/>
          </w:rPr>
          <w:t>1921 г</w:t>
        </w:r>
      </w:smartTag>
      <w:r w:rsidRPr="00D438C6">
        <w:rPr>
          <w:sz w:val="28"/>
          <w:szCs w:val="28"/>
        </w:rPr>
        <w:t xml:space="preserve">. на Х съезде РКП(б) было принято решение о замене продразверстки продовольственным налогом - это был первый шаг к </w:t>
      </w:r>
      <w:r w:rsidR="007B7700">
        <w:rPr>
          <w:sz w:val="28"/>
          <w:szCs w:val="28"/>
        </w:rPr>
        <w:t>НЭП</w:t>
      </w:r>
      <w:r w:rsidRPr="00D438C6">
        <w:rPr>
          <w:sz w:val="28"/>
          <w:szCs w:val="28"/>
        </w:rPr>
        <w:t xml:space="preserve">у. Крестьянам было предоставлено право аренды земли и найма рабочей силы. Легализация рыночных отношений на селе повлекла за собой перестройку и всего хозяйственного механизма. В 1921-1924 гг. была проведена реформа управления промышленностью, торговлей, кооперацией, кредитно-финансовыми органами, а также денежная. Проводилось и разгосударствление промышленности. Эти меры правительства стимулировали экономическое развитие страны. </w:t>
      </w:r>
    </w:p>
    <w:p w:rsidR="00120EF6" w:rsidRPr="00D438C6" w:rsidRDefault="007B7700" w:rsidP="00D438C6">
      <w:pPr>
        <w:ind w:firstLine="567"/>
        <w:jc w:val="both"/>
        <w:rPr>
          <w:sz w:val="28"/>
          <w:szCs w:val="28"/>
        </w:rPr>
      </w:pPr>
      <w:r>
        <w:rPr>
          <w:sz w:val="28"/>
          <w:szCs w:val="28"/>
        </w:rPr>
        <w:t>Однако политика НЭП</w:t>
      </w:r>
      <w:r w:rsidR="00120EF6" w:rsidRPr="00D438C6">
        <w:rPr>
          <w:sz w:val="28"/>
          <w:szCs w:val="28"/>
        </w:rPr>
        <w:t>а была непоследовательной и противоречивой</w:t>
      </w:r>
      <w:r>
        <w:rPr>
          <w:sz w:val="28"/>
          <w:szCs w:val="28"/>
        </w:rPr>
        <w:t>,</w:t>
      </w:r>
      <w:r w:rsidR="00120EF6" w:rsidRPr="00D438C6">
        <w:rPr>
          <w:sz w:val="28"/>
          <w:szCs w:val="28"/>
        </w:rPr>
        <w:t xml:space="preserve"> носила смешанный рыночно-административный характер. Советская власть оставила в своих руках крупную и среднюю промышленность, транспорт, внешнюю торговлю и банки. Результаты такой политики не замедлили сказаться: наряду с явными экономическими достижениями, </w:t>
      </w:r>
      <w:r>
        <w:rPr>
          <w:sz w:val="28"/>
          <w:szCs w:val="28"/>
        </w:rPr>
        <w:t>НЭП</w:t>
      </w:r>
      <w:r w:rsidR="00120EF6" w:rsidRPr="00D438C6">
        <w:rPr>
          <w:sz w:val="28"/>
          <w:szCs w:val="28"/>
        </w:rPr>
        <w:t xml:space="preserve"> породил большие противоречия, которые, в конечном счете</w:t>
      </w:r>
      <w:r>
        <w:rPr>
          <w:sz w:val="28"/>
          <w:szCs w:val="28"/>
        </w:rPr>
        <w:t>,</w:t>
      </w:r>
      <w:r w:rsidR="00120EF6" w:rsidRPr="00D438C6">
        <w:rPr>
          <w:sz w:val="28"/>
          <w:szCs w:val="28"/>
        </w:rPr>
        <w:t xml:space="preserve"> привели </w:t>
      </w:r>
      <w:r>
        <w:rPr>
          <w:sz w:val="28"/>
          <w:szCs w:val="28"/>
        </w:rPr>
        <w:t>его</w:t>
      </w:r>
      <w:r w:rsidR="00120EF6" w:rsidRPr="00D438C6">
        <w:rPr>
          <w:sz w:val="28"/>
          <w:szCs w:val="28"/>
        </w:rPr>
        <w:t xml:space="preserve"> к гибели. </w:t>
      </w:r>
    </w:p>
    <w:p w:rsidR="001358F6" w:rsidRDefault="001358F6" w:rsidP="00B0121E">
      <w:pPr>
        <w:ind w:firstLine="570"/>
        <w:jc w:val="center"/>
        <w:outlineLvl w:val="0"/>
        <w:rPr>
          <w:b/>
          <w:sz w:val="28"/>
          <w:szCs w:val="28"/>
        </w:rPr>
      </w:pPr>
      <w:r>
        <w:rPr>
          <w:b/>
          <w:sz w:val="28"/>
          <w:szCs w:val="28"/>
        </w:rPr>
        <w:t>Глоссарий</w:t>
      </w:r>
    </w:p>
    <w:p w:rsidR="001358F6" w:rsidRDefault="001358F6" w:rsidP="00B0121E">
      <w:pPr>
        <w:ind w:firstLine="570"/>
        <w:jc w:val="both"/>
        <w:rPr>
          <w:sz w:val="28"/>
          <w:szCs w:val="28"/>
        </w:rPr>
      </w:pPr>
      <w:r>
        <w:rPr>
          <w:b/>
          <w:sz w:val="28"/>
          <w:szCs w:val="28"/>
        </w:rPr>
        <w:t xml:space="preserve">Автономия </w:t>
      </w:r>
      <w:r>
        <w:rPr>
          <w:sz w:val="28"/>
          <w:szCs w:val="28"/>
        </w:rPr>
        <w:t>– широкое внутреннее управление определенного региона государства, как его неотъемлемая часть, действующая в рамках Конституции.</w:t>
      </w:r>
    </w:p>
    <w:p w:rsidR="001358F6" w:rsidRDefault="001358F6" w:rsidP="00B0121E">
      <w:pPr>
        <w:ind w:firstLine="570"/>
        <w:jc w:val="both"/>
        <w:rPr>
          <w:sz w:val="28"/>
          <w:szCs w:val="28"/>
        </w:rPr>
      </w:pPr>
      <w:r>
        <w:rPr>
          <w:b/>
          <w:sz w:val="28"/>
          <w:szCs w:val="28"/>
        </w:rPr>
        <w:t xml:space="preserve">Альтернатива </w:t>
      </w:r>
      <w:r>
        <w:rPr>
          <w:sz w:val="28"/>
          <w:szCs w:val="28"/>
        </w:rPr>
        <w:t>– одна из исключающих друг друга возможностей.</w:t>
      </w:r>
    </w:p>
    <w:p w:rsidR="001358F6" w:rsidRDefault="001358F6" w:rsidP="00B0121E">
      <w:pPr>
        <w:ind w:firstLine="570"/>
        <w:jc w:val="both"/>
        <w:rPr>
          <w:sz w:val="28"/>
          <w:szCs w:val="28"/>
        </w:rPr>
      </w:pPr>
      <w:r>
        <w:rPr>
          <w:b/>
          <w:sz w:val="28"/>
          <w:szCs w:val="28"/>
        </w:rPr>
        <w:t xml:space="preserve">«Военный коммунизм» </w:t>
      </w:r>
      <w:r>
        <w:rPr>
          <w:sz w:val="28"/>
          <w:szCs w:val="28"/>
        </w:rPr>
        <w:t>- экономическая политика советского правительства в годы гражданской войны.</w:t>
      </w:r>
    </w:p>
    <w:p w:rsidR="001358F6" w:rsidRDefault="001358F6" w:rsidP="00B0121E">
      <w:pPr>
        <w:ind w:firstLine="570"/>
        <w:jc w:val="both"/>
        <w:rPr>
          <w:sz w:val="28"/>
          <w:szCs w:val="28"/>
        </w:rPr>
      </w:pPr>
      <w:r>
        <w:rPr>
          <w:b/>
          <w:sz w:val="28"/>
          <w:szCs w:val="28"/>
        </w:rPr>
        <w:t>ВЦИК</w:t>
      </w:r>
      <w:r>
        <w:rPr>
          <w:sz w:val="28"/>
          <w:szCs w:val="28"/>
        </w:rPr>
        <w:t xml:space="preserve"> (Всероссийский Центральный Исполнительный Комитет Советов рабочих, солдатских и крестьянских депутатов; после января 1918 г. – рабочих, крестьянских и казачьих депутатов), в 1917 – 1937 гг., в период между Всероссийскими съездами Советов, высший законодательный, распорядительный и контролирующий орган РСФСР. ВЦИК давал общее направление деятельности правительства и всех органов Советской власти, объединял и согласовывал работы по законодательству и управлению и наблюдал за проведением в жизнь Конституции РСФСР, постановлений Всероссийских съездов Советов и центральных органов Советской власти.</w:t>
      </w:r>
    </w:p>
    <w:p w:rsidR="001358F6" w:rsidRDefault="001358F6" w:rsidP="00B0121E">
      <w:pPr>
        <w:ind w:firstLine="570"/>
        <w:jc w:val="both"/>
        <w:rPr>
          <w:sz w:val="28"/>
          <w:szCs w:val="28"/>
        </w:rPr>
      </w:pPr>
      <w:r>
        <w:rPr>
          <w:b/>
          <w:sz w:val="28"/>
          <w:szCs w:val="28"/>
        </w:rPr>
        <w:t>ВЧК</w:t>
      </w:r>
      <w:r>
        <w:rPr>
          <w:sz w:val="28"/>
          <w:szCs w:val="28"/>
        </w:rPr>
        <w:t xml:space="preserve"> (Всероссийская чрезвычайная комиссия по борьбе с контрреволюцией и саботажем) - орган политических репрессий, созданный для защиты завоеваний Октябрьской революции. Образована при СНК 7 (20) декабря 1917 г. Выполняла следственные и судебные функции, обладала правом проведения расследований, арестов, вынесения и исполнения приговоров.</w:t>
      </w:r>
    </w:p>
    <w:p w:rsidR="001358F6" w:rsidRDefault="001358F6" w:rsidP="00B0121E">
      <w:pPr>
        <w:shd w:val="clear" w:color="auto" w:fill="FFFFFF"/>
        <w:autoSpaceDE w:val="0"/>
        <w:ind w:firstLine="570"/>
        <w:rPr>
          <w:color w:val="000000"/>
          <w:sz w:val="28"/>
          <w:szCs w:val="28"/>
        </w:rPr>
      </w:pPr>
      <w:r>
        <w:rPr>
          <w:b/>
          <w:bCs/>
          <w:color w:val="000000"/>
          <w:sz w:val="28"/>
          <w:szCs w:val="28"/>
        </w:rPr>
        <w:t>Гражданская война -</w:t>
      </w:r>
      <w:r>
        <w:rPr>
          <w:color w:val="000000"/>
          <w:sz w:val="28"/>
          <w:szCs w:val="28"/>
        </w:rPr>
        <w:t xml:space="preserve"> война между гражданами одного государства, различными си</w:t>
      </w:r>
      <w:r>
        <w:rPr>
          <w:color w:val="000000"/>
          <w:sz w:val="28"/>
          <w:szCs w:val="28"/>
        </w:rPr>
        <w:softHyphen/>
        <w:t>лами внутри страны за обладание государственной властью.</w:t>
      </w:r>
    </w:p>
    <w:p w:rsidR="001358F6" w:rsidRDefault="001358F6" w:rsidP="00B0121E">
      <w:pPr>
        <w:ind w:firstLine="570"/>
        <w:jc w:val="both"/>
        <w:rPr>
          <w:sz w:val="28"/>
          <w:szCs w:val="28"/>
        </w:rPr>
      </w:pPr>
      <w:r>
        <w:rPr>
          <w:b/>
          <w:sz w:val="28"/>
          <w:szCs w:val="28"/>
        </w:rPr>
        <w:t>Декларация</w:t>
      </w:r>
      <w:r>
        <w:rPr>
          <w:sz w:val="28"/>
          <w:szCs w:val="28"/>
        </w:rPr>
        <w:t xml:space="preserve"> – заявление от имени правительства, партии, отдельной личности, торжественное провозглашение основных принципов.</w:t>
      </w:r>
    </w:p>
    <w:p w:rsidR="001358F6" w:rsidRDefault="001358F6" w:rsidP="00B0121E">
      <w:pPr>
        <w:ind w:firstLine="570"/>
        <w:jc w:val="both"/>
        <w:rPr>
          <w:sz w:val="28"/>
          <w:szCs w:val="28"/>
        </w:rPr>
      </w:pPr>
      <w:r>
        <w:rPr>
          <w:b/>
          <w:sz w:val="28"/>
          <w:szCs w:val="28"/>
        </w:rPr>
        <w:t xml:space="preserve">Декрет </w:t>
      </w:r>
      <w:r>
        <w:rPr>
          <w:sz w:val="28"/>
          <w:szCs w:val="28"/>
        </w:rPr>
        <w:t>– постановление верховной власти по какому-либо вопросу, имеющее силу закона.</w:t>
      </w:r>
    </w:p>
    <w:p w:rsidR="001358F6" w:rsidRDefault="001358F6" w:rsidP="00B0121E">
      <w:pPr>
        <w:shd w:val="clear" w:color="auto" w:fill="FFFFFF"/>
        <w:autoSpaceDE w:val="0"/>
        <w:ind w:firstLine="570"/>
        <w:jc w:val="both"/>
        <w:rPr>
          <w:color w:val="000000"/>
          <w:sz w:val="28"/>
          <w:szCs w:val="28"/>
        </w:rPr>
      </w:pPr>
      <w:r>
        <w:rPr>
          <w:b/>
          <w:bCs/>
          <w:color w:val="000000"/>
          <w:sz w:val="28"/>
          <w:szCs w:val="28"/>
        </w:rPr>
        <w:t xml:space="preserve">Декрет о земле </w:t>
      </w:r>
      <w:r>
        <w:rPr>
          <w:color w:val="000000"/>
          <w:sz w:val="28"/>
          <w:szCs w:val="28"/>
        </w:rPr>
        <w:t xml:space="preserve">- декрет, принятый </w:t>
      </w:r>
      <w:r>
        <w:rPr>
          <w:color w:val="000000"/>
          <w:sz w:val="28"/>
          <w:szCs w:val="28"/>
          <w:lang w:val="en-US"/>
        </w:rPr>
        <w:t>II</w:t>
      </w:r>
      <w:r>
        <w:rPr>
          <w:color w:val="000000"/>
          <w:sz w:val="28"/>
          <w:szCs w:val="28"/>
        </w:rPr>
        <w:t xml:space="preserve"> съездом Советов 26 октября 1917г., в котором провозглашалась отмена помещичьей собственности на землю без всякого выкупа и передача всех помещичьих удельных, монастырских, церковных земель крестьянским комитетам для уравнительного распределения между крестьянами.</w:t>
      </w:r>
    </w:p>
    <w:p w:rsidR="001358F6" w:rsidRDefault="001358F6" w:rsidP="00B0121E">
      <w:pPr>
        <w:shd w:val="clear" w:color="auto" w:fill="FFFFFF"/>
        <w:autoSpaceDE w:val="0"/>
        <w:ind w:firstLine="570"/>
        <w:jc w:val="both"/>
        <w:rPr>
          <w:color w:val="000000"/>
          <w:sz w:val="28"/>
          <w:szCs w:val="28"/>
        </w:rPr>
      </w:pPr>
      <w:r>
        <w:rPr>
          <w:b/>
          <w:bCs/>
          <w:color w:val="000000"/>
          <w:sz w:val="28"/>
          <w:szCs w:val="28"/>
        </w:rPr>
        <w:t>Декрет о мире -</w:t>
      </w:r>
      <w:r>
        <w:rPr>
          <w:color w:val="000000"/>
          <w:sz w:val="28"/>
          <w:szCs w:val="28"/>
        </w:rPr>
        <w:t xml:space="preserve"> первый внешнеполитической документ советской власти, принятый на </w:t>
      </w:r>
      <w:r>
        <w:rPr>
          <w:color w:val="000000"/>
          <w:sz w:val="28"/>
          <w:szCs w:val="28"/>
          <w:lang w:val="en-US"/>
        </w:rPr>
        <w:t>II</w:t>
      </w:r>
      <w:r>
        <w:rPr>
          <w:color w:val="000000"/>
          <w:sz w:val="28"/>
          <w:szCs w:val="28"/>
        </w:rPr>
        <w:t xml:space="preserve"> Всероссийском съезде Советов 26 октября 1917г. Декрет содержал предложение правительствам и народам всех воюющих стран немедленно начать переговоры о справедливом демократическом мире (т.е. без аннексий и контрибуций). Был откло</w:t>
      </w:r>
      <w:r>
        <w:rPr>
          <w:color w:val="000000"/>
          <w:sz w:val="28"/>
          <w:szCs w:val="28"/>
        </w:rPr>
        <w:softHyphen/>
        <w:t>нен правительствами стран Антанты.</w:t>
      </w:r>
    </w:p>
    <w:p w:rsidR="001358F6" w:rsidRDefault="001358F6" w:rsidP="00B0121E">
      <w:pPr>
        <w:ind w:firstLine="570"/>
        <w:jc w:val="both"/>
        <w:rPr>
          <w:sz w:val="28"/>
          <w:szCs w:val="28"/>
        </w:rPr>
      </w:pPr>
      <w:r>
        <w:rPr>
          <w:b/>
          <w:sz w:val="28"/>
          <w:szCs w:val="28"/>
        </w:rPr>
        <w:t xml:space="preserve">Диктатура пролетариата </w:t>
      </w:r>
      <w:r>
        <w:rPr>
          <w:sz w:val="28"/>
          <w:szCs w:val="28"/>
        </w:rPr>
        <w:t>– научное определение сущности государственной власти пролетариата и всей политической системы, устанавливаемой в результате ликвидации капиталистического строя. Цель установления этой диктатуры – сломить сопротивление всех социальных групп, недовольных новыми порядками, и построить социалистическое общество. Официально диктатура пролетариата просуществовала до 1936 г.</w:t>
      </w:r>
    </w:p>
    <w:p w:rsidR="001358F6" w:rsidRDefault="001358F6" w:rsidP="00B0121E">
      <w:pPr>
        <w:ind w:firstLine="570"/>
        <w:jc w:val="both"/>
        <w:rPr>
          <w:sz w:val="28"/>
          <w:szCs w:val="28"/>
        </w:rPr>
      </w:pPr>
      <w:r>
        <w:rPr>
          <w:b/>
          <w:sz w:val="28"/>
          <w:szCs w:val="28"/>
        </w:rPr>
        <w:t xml:space="preserve">Коминтерн </w:t>
      </w:r>
      <w:r>
        <w:rPr>
          <w:sz w:val="28"/>
          <w:szCs w:val="28"/>
        </w:rPr>
        <w:t>– коммунистический (Третий) интернационал – международное объединение коммунистических партий</w:t>
      </w:r>
      <w:r w:rsidR="00CB3DB5">
        <w:rPr>
          <w:sz w:val="28"/>
          <w:szCs w:val="28"/>
        </w:rPr>
        <w:t xml:space="preserve"> (1919 – 1943 гг.)</w:t>
      </w:r>
      <w:r>
        <w:rPr>
          <w:sz w:val="28"/>
          <w:szCs w:val="28"/>
        </w:rPr>
        <w:t>.</w:t>
      </w:r>
    </w:p>
    <w:p w:rsidR="001358F6" w:rsidRDefault="001358F6" w:rsidP="00B0121E">
      <w:pPr>
        <w:ind w:firstLine="570"/>
        <w:jc w:val="both"/>
        <w:rPr>
          <w:sz w:val="28"/>
          <w:szCs w:val="28"/>
        </w:rPr>
      </w:pPr>
      <w:r>
        <w:rPr>
          <w:b/>
          <w:sz w:val="28"/>
          <w:szCs w:val="28"/>
        </w:rPr>
        <w:t xml:space="preserve">Конституция РСФСР </w:t>
      </w:r>
      <w:r>
        <w:rPr>
          <w:sz w:val="28"/>
          <w:szCs w:val="28"/>
        </w:rPr>
        <w:t xml:space="preserve">– первая советская конституция, принятая </w:t>
      </w:r>
      <w:r>
        <w:rPr>
          <w:sz w:val="28"/>
          <w:szCs w:val="28"/>
          <w:lang w:val="en-US"/>
        </w:rPr>
        <w:t>V</w:t>
      </w:r>
      <w:r>
        <w:rPr>
          <w:sz w:val="28"/>
          <w:szCs w:val="28"/>
        </w:rPr>
        <w:t xml:space="preserve"> Всероссийским съездом Советов 4 июля 1918 г. Она утвердила образование РСФСР и новую форму государственной власти – диктатуру пролетариата.</w:t>
      </w:r>
    </w:p>
    <w:p w:rsidR="001358F6" w:rsidRDefault="001358F6" w:rsidP="00B0121E">
      <w:pPr>
        <w:ind w:firstLine="570"/>
        <w:jc w:val="both"/>
        <w:rPr>
          <w:sz w:val="28"/>
          <w:szCs w:val="28"/>
        </w:rPr>
      </w:pPr>
      <w:r>
        <w:rPr>
          <w:b/>
          <w:sz w:val="28"/>
          <w:szCs w:val="28"/>
        </w:rPr>
        <w:t>Контрибуция</w:t>
      </w:r>
      <w:r>
        <w:rPr>
          <w:sz w:val="28"/>
          <w:szCs w:val="28"/>
        </w:rPr>
        <w:t xml:space="preserve"> – платежи, налагаемые на побежденное государство в пользу государства-победителя (сравни: репарация).</w:t>
      </w:r>
    </w:p>
    <w:p w:rsidR="001358F6" w:rsidRDefault="001358F6" w:rsidP="00B0121E">
      <w:pPr>
        <w:ind w:firstLine="570"/>
        <w:jc w:val="both"/>
        <w:rPr>
          <w:sz w:val="28"/>
          <w:szCs w:val="28"/>
        </w:rPr>
      </w:pPr>
      <w:r>
        <w:rPr>
          <w:b/>
          <w:sz w:val="28"/>
          <w:szCs w:val="28"/>
        </w:rPr>
        <w:t xml:space="preserve">Конфедерация </w:t>
      </w:r>
      <w:r>
        <w:rPr>
          <w:sz w:val="28"/>
          <w:szCs w:val="28"/>
        </w:rPr>
        <w:t>– форма государственного устройства, при которой государства, её образующие, полностью сохраняют свою государственную независимость, имеют собственные органы государственной власти и управления. Они создают специальные объединенные органы для координации действий в определенных областях.</w:t>
      </w:r>
    </w:p>
    <w:p w:rsidR="001358F6" w:rsidRDefault="001358F6" w:rsidP="00B0121E">
      <w:pPr>
        <w:ind w:firstLine="570"/>
        <w:jc w:val="both"/>
        <w:rPr>
          <w:sz w:val="28"/>
          <w:szCs w:val="28"/>
        </w:rPr>
      </w:pPr>
      <w:r>
        <w:rPr>
          <w:b/>
          <w:sz w:val="28"/>
          <w:szCs w:val="28"/>
        </w:rPr>
        <w:t xml:space="preserve">Мировая революция </w:t>
      </w:r>
      <w:r>
        <w:rPr>
          <w:sz w:val="28"/>
          <w:szCs w:val="28"/>
        </w:rPr>
        <w:t>– утопическая идея победы социализма в мировом масштабе в результате серии пролетарских революций.</w:t>
      </w:r>
    </w:p>
    <w:p w:rsidR="001358F6" w:rsidRDefault="001358F6" w:rsidP="00B0121E">
      <w:pPr>
        <w:ind w:firstLine="570"/>
        <w:jc w:val="both"/>
        <w:rPr>
          <w:sz w:val="28"/>
          <w:szCs w:val="28"/>
        </w:rPr>
      </w:pPr>
      <w:r>
        <w:rPr>
          <w:b/>
          <w:sz w:val="28"/>
          <w:szCs w:val="28"/>
        </w:rPr>
        <w:t>Национализация</w:t>
      </w:r>
      <w:r>
        <w:rPr>
          <w:sz w:val="28"/>
          <w:szCs w:val="28"/>
        </w:rPr>
        <w:t xml:space="preserve"> – передача (безвозмездно или с оплатой) из частной собственности в собственность государства крупных предприятий или целых отраслей промышленности, земли, банков и т.д.</w:t>
      </w:r>
    </w:p>
    <w:p w:rsidR="001358F6" w:rsidRDefault="001358F6" w:rsidP="00B0121E">
      <w:pPr>
        <w:ind w:firstLine="570"/>
        <w:jc w:val="both"/>
        <w:rPr>
          <w:sz w:val="28"/>
          <w:szCs w:val="28"/>
        </w:rPr>
      </w:pPr>
      <w:r>
        <w:rPr>
          <w:b/>
          <w:sz w:val="28"/>
          <w:szCs w:val="28"/>
        </w:rPr>
        <w:t xml:space="preserve">Национальный вопрос </w:t>
      </w:r>
      <w:r>
        <w:rPr>
          <w:sz w:val="28"/>
          <w:szCs w:val="28"/>
        </w:rPr>
        <w:t>– вопрос об освобождении и условиях свободного развития наций.</w:t>
      </w:r>
    </w:p>
    <w:p w:rsidR="001358F6" w:rsidRDefault="001358F6" w:rsidP="00B0121E">
      <w:pPr>
        <w:ind w:firstLine="570"/>
        <w:jc w:val="both"/>
        <w:rPr>
          <w:sz w:val="28"/>
          <w:szCs w:val="28"/>
        </w:rPr>
      </w:pPr>
      <w:r>
        <w:rPr>
          <w:b/>
          <w:sz w:val="28"/>
          <w:szCs w:val="28"/>
        </w:rPr>
        <w:t xml:space="preserve">Новая экономическая политика (НЭП) </w:t>
      </w:r>
      <w:r>
        <w:rPr>
          <w:sz w:val="28"/>
          <w:szCs w:val="28"/>
        </w:rPr>
        <w:t>– политика переходного периода от капитализма к социализму (новая по отношению к политике «военного коммунизма»).</w:t>
      </w:r>
    </w:p>
    <w:p w:rsidR="001358F6" w:rsidRDefault="001358F6" w:rsidP="00B0121E">
      <w:pPr>
        <w:ind w:firstLine="570"/>
        <w:jc w:val="both"/>
        <w:rPr>
          <w:sz w:val="28"/>
          <w:szCs w:val="28"/>
        </w:rPr>
      </w:pPr>
      <w:r>
        <w:rPr>
          <w:b/>
          <w:sz w:val="28"/>
          <w:szCs w:val="28"/>
        </w:rPr>
        <w:t xml:space="preserve">Продналог </w:t>
      </w:r>
      <w:r>
        <w:rPr>
          <w:sz w:val="28"/>
          <w:szCs w:val="28"/>
        </w:rPr>
        <w:t>– установленный государством фиксированный обязательный платеж, взимаемый с крестьянских хозяйств.</w:t>
      </w:r>
    </w:p>
    <w:p w:rsidR="001358F6" w:rsidRDefault="001358F6" w:rsidP="00B0121E">
      <w:pPr>
        <w:ind w:firstLine="570"/>
        <w:jc w:val="both"/>
        <w:rPr>
          <w:sz w:val="28"/>
          <w:szCs w:val="28"/>
        </w:rPr>
      </w:pPr>
      <w:r>
        <w:rPr>
          <w:b/>
          <w:sz w:val="28"/>
          <w:szCs w:val="28"/>
        </w:rPr>
        <w:t>Продразверстка</w:t>
      </w:r>
      <w:r>
        <w:rPr>
          <w:sz w:val="28"/>
          <w:szCs w:val="28"/>
        </w:rPr>
        <w:t xml:space="preserve"> – обязательная сдача крестьянами государству по фиксированным ценам всех излишков хлеба и других продуктов. Введена с февраля 1919 г. Продразверстка осуществлялась органами Наркомпрода, продотрядами, комбедами и местными Советами. Плановые задания разверстывались по уездам, волостям, селениям, крестьянским дворам.</w:t>
      </w:r>
    </w:p>
    <w:p w:rsidR="001358F6" w:rsidRDefault="001358F6" w:rsidP="00B0121E">
      <w:pPr>
        <w:ind w:firstLine="570"/>
        <w:jc w:val="both"/>
        <w:rPr>
          <w:sz w:val="28"/>
          <w:szCs w:val="28"/>
        </w:rPr>
      </w:pPr>
      <w:r>
        <w:rPr>
          <w:b/>
          <w:sz w:val="28"/>
          <w:szCs w:val="28"/>
        </w:rPr>
        <w:t xml:space="preserve">Репарации </w:t>
      </w:r>
      <w:r>
        <w:rPr>
          <w:sz w:val="28"/>
          <w:szCs w:val="28"/>
        </w:rPr>
        <w:t>– возмещение побежденным государством ущерба государству-победителю (сравни: контрибуция).</w:t>
      </w:r>
    </w:p>
    <w:p w:rsidR="001358F6" w:rsidRDefault="001358F6" w:rsidP="00B0121E">
      <w:pPr>
        <w:ind w:firstLine="570"/>
        <w:jc w:val="both"/>
        <w:rPr>
          <w:sz w:val="28"/>
          <w:szCs w:val="28"/>
        </w:rPr>
      </w:pPr>
      <w:r>
        <w:rPr>
          <w:b/>
          <w:sz w:val="28"/>
          <w:szCs w:val="28"/>
        </w:rPr>
        <w:t xml:space="preserve">Самоопределение наций </w:t>
      </w:r>
      <w:r>
        <w:rPr>
          <w:sz w:val="28"/>
          <w:szCs w:val="28"/>
        </w:rPr>
        <w:t>– право каждой нации на создание своей национальной государственности без насильственного вмешательства извне, определение характера и формы своего государства, конституции, отношений с другими государствами.</w:t>
      </w:r>
    </w:p>
    <w:p w:rsidR="001358F6" w:rsidRDefault="001358F6" w:rsidP="00B0121E">
      <w:pPr>
        <w:ind w:firstLine="570"/>
        <w:jc w:val="both"/>
        <w:rPr>
          <w:sz w:val="28"/>
          <w:szCs w:val="28"/>
        </w:rPr>
      </w:pPr>
      <w:r>
        <w:rPr>
          <w:b/>
          <w:sz w:val="28"/>
          <w:szCs w:val="28"/>
        </w:rPr>
        <w:t>Совет Народных Комиссаров</w:t>
      </w:r>
      <w:r>
        <w:rPr>
          <w:sz w:val="28"/>
          <w:szCs w:val="28"/>
        </w:rPr>
        <w:t xml:space="preserve"> (Совнарком, СНК) – первое Советское правительство, созданное постановлением II съезда Советов рабочих и солдатских депутатов 27 октября (9 ноября) 1917 г. по 1946 г. Высший орган исполнительной и распорядительной власти.</w:t>
      </w:r>
    </w:p>
    <w:p w:rsidR="001358F6" w:rsidRDefault="001358F6" w:rsidP="00B0121E">
      <w:pPr>
        <w:ind w:firstLine="570"/>
        <w:jc w:val="both"/>
        <w:rPr>
          <w:sz w:val="28"/>
          <w:szCs w:val="28"/>
        </w:rPr>
      </w:pPr>
      <w:r>
        <w:rPr>
          <w:b/>
          <w:sz w:val="28"/>
          <w:szCs w:val="28"/>
        </w:rPr>
        <w:t xml:space="preserve">Социализация земли </w:t>
      </w:r>
      <w:r>
        <w:rPr>
          <w:sz w:val="28"/>
          <w:szCs w:val="28"/>
        </w:rPr>
        <w:t xml:space="preserve">– переход земли из частной собственности в общенародное достояние. Впервые требование социализации земли, которая сводилась к </w:t>
      </w:r>
      <w:r>
        <w:rPr>
          <w:i/>
          <w:sz w:val="28"/>
          <w:szCs w:val="28"/>
        </w:rPr>
        <w:t>уравнительному распределению земли между крестьянами</w:t>
      </w:r>
      <w:r>
        <w:rPr>
          <w:sz w:val="28"/>
          <w:szCs w:val="28"/>
        </w:rPr>
        <w:t xml:space="preserve">, выдвигала партия эсеров в 1906 г. в аграрной программе. Большевики включили термин «социализация земли» в Декрет о земле 1917 г. Социализация земли, проведенная в России после революции, фактически означала </w:t>
      </w:r>
      <w:r>
        <w:rPr>
          <w:i/>
          <w:sz w:val="28"/>
          <w:szCs w:val="28"/>
        </w:rPr>
        <w:t>национализацию</w:t>
      </w:r>
      <w:r>
        <w:rPr>
          <w:sz w:val="28"/>
          <w:szCs w:val="28"/>
        </w:rPr>
        <w:t xml:space="preserve"> земли.</w:t>
      </w:r>
    </w:p>
    <w:p w:rsidR="001358F6" w:rsidRDefault="001358F6" w:rsidP="00B0121E">
      <w:pPr>
        <w:ind w:firstLine="570"/>
        <w:jc w:val="both"/>
        <w:rPr>
          <w:sz w:val="28"/>
          <w:szCs w:val="28"/>
        </w:rPr>
      </w:pPr>
      <w:r>
        <w:rPr>
          <w:b/>
          <w:sz w:val="28"/>
          <w:szCs w:val="28"/>
        </w:rPr>
        <w:t xml:space="preserve">Социалистический реализм (соцреализм) </w:t>
      </w:r>
      <w:r>
        <w:rPr>
          <w:sz w:val="28"/>
          <w:szCs w:val="28"/>
        </w:rPr>
        <w:t>– художественное направление, метод, суть которого заключалась в том, что мастера искусства обязаны отображать советскую жизнь, какой она должна быть в обещанном социализме.</w:t>
      </w:r>
    </w:p>
    <w:p w:rsidR="001358F6" w:rsidRDefault="001358F6" w:rsidP="00B0121E">
      <w:pPr>
        <w:ind w:firstLine="570"/>
        <w:jc w:val="both"/>
        <w:rPr>
          <w:sz w:val="28"/>
          <w:szCs w:val="28"/>
        </w:rPr>
      </w:pPr>
      <w:r>
        <w:rPr>
          <w:b/>
          <w:sz w:val="28"/>
          <w:szCs w:val="28"/>
        </w:rPr>
        <w:t>Федерация</w:t>
      </w:r>
      <w:r>
        <w:rPr>
          <w:sz w:val="28"/>
          <w:szCs w:val="28"/>
        </w:rPr>
        <w:t xml:space="preserve"> </w:t>
      </w:r>
      <w:r>
        <w:rPr>
          <w:b/>
          <w:sz w:val="28"/>
          <w:szCs w:val="28"/>
        </w:rPr>
        <w:t xml:space="preserve">– </w:t>
      </w:r>
      <w:r>
        <w:rPr>
          <w:sz w:val="28"/>
          <w:szCs w:val="28"/>
        </w:rPr>
        <w:t>форма государственного устройства, при которой входящие в её состав федеральные единицы (земли, штаты, республики) имеют собственные конституции, законодательные, исполнительные и судебные органы.</w:t>
      </w:r>
    </w:p>
    <w:p w:rsidR="001358F6" w:rsidRDefault="001358F6" w:rsidP="00B0121E">
      <w:pPr>
        <w:ind w:firstLine="570"/>
        <w:jc w:val="both"/>
        <w:rPr>
          <w:sz w:val="28"/>
          <w:szCs w:val="28"/>
        </w:rPr>
      </w:pPr>
      <w:r>
        <w:rPr>
          <w:b/>
          <w:sz w:val="28"/>
          <w:szCs w:val="28"/>
        </w:rPr>
        <w:t xml:space="preserve">Эмиграция </w:t>
      </w:r>
      <w:r>
        <w:rPr>
          <w:sz w:val="28"/>
          <w:szCs w:val="28"/>
        </w:rPr>
        <w:t>– отъезд граждан из государства.</w:t>
      </w:r>
    </w:p>
    <w:p w:rsidR="007F55EC" w:rsidRDefault="007F55EC" w:rsidP="00B0121E">
      <w:pPr>
        <w:ind w:firstLine="570"/>
        <w:jc w:val="center"/>
        <w:outlineLvl w:val="0"/>
        <w:rPr>
          <w:b/>
          <w:sz w:val="28"/>
          <w:szCs w:val="28"/>
        </w:rPr>
      </w:pPr>
      <w:r>
        <w:rPr>
          <w:b/>
          <w:sz w:val="28"/>
          <w:szCs w:val="28"/>
        </w:rPr>
        <w:t>Персоналии</w:t>
      </w:r>
    </w:p>
    <w:p w:rsidR="007F55EC" w:rsidRDefault="007F55EC" w:rsidP="007F55EC">
      <w:pPr>
        <w:ind w:firstLine="570"/>
        <w:jc w:val="both"/>
        <w:outlineLvl w:val="0"/>
        <w:rPr>
          <w:sz w:val="28"/>
          <w:szCs w:val="28"/>
        </w:rPr>
      </w:pPr>
      <w:r>
        <w:rPr>
          <w:b/>
          <w:sz w:val="28"/>
          <w:szCs w:val="28"/>
        </w:rPr>
        <w:t xml:space="preserve">Врангель Петр Николаевич </w:t>
      </w:r>
      <w:r w:rsidRPr="00240ABE">
        <w:rPr>
          <w:sz w:val="28"/>
          <w:szCs w:val="28"/>
        </w:rPr>
        <w:t>(1878 – 1928)</w:t>
      </w:r>
      <w:r>
        <w:rPr>
          <w:b/>
          <w:sz w:val="28"/>
          <w:szCs w:val="28"/>
        </w:rPr>
        <w:t xml:space="preserve"> – </w:t>
      </w:r>
      <w:r>
        <w:rPr>
          <w:sz w:val="28"/>
          <w:szCs w:val="28"/>
        </w:rPr>
        <w:t xml:space="preserve">один из лидеров Белого движения в годы Гражданской войны. В </w:t>
      </w:r>
      <w:smartTag w:uri="urn:schemas-microsoft-com:office:smarttags" w:element="metricconverter">
        <w:smartTagPr>
          <w:attr w:name="ProductID" w:val="1920 г"/>
        </w:smartTagPr>
        <w:r>
          <w:rPr>
            <w:sz w:val="28"/>
            <w:szCs w:val="28"/>
          </w:rPr>
          <w:t>1920 г</w:t>
        </w:r>
      </w:smartTag>
      <w:r w:rsidR="000B1DDF">
        <w:rPr>
          <w:sz w:val="28"/>
          <w:szCs w:val="28"/>
        </w:rPr>
        <w:t>. организовал поход на Крым, после поражения эмигрировал.</w:t>
      </w:r>
    </w:p>
    <w:p w:rsidR="000F0602" w:rsidRDefault="004C6D65" w:rsidP="007F55EC">
      <w:pPr>
        <w:ind w:firstLine="570"/>
        <w:jc w:val="both"/>
        <w:outlineLvl w:val="0"/>
        <w:rPr>
          <w:sz w:val="28"/>
          <w:szCs w:val="28"/>
        </w:rPr>
      </w:pPr>
      <w:r>
        <w:rPr>
          <w:b/>
          <w:sz w:val="28"/>
          <w:szCs w:val="28"/>
        </w:rPr>
        <w:t xml:space="preserve">Деникин Антон Иванович </w:t>
      </w:r>
      <w:r>
        <w:rPr>
          <w:sz w:val="28"/>
          <w:szCs w:val="28"/>
        </w:rPr>
        <w:t xml:space="preserve">(1872 – 1947) – один из организаторов Белого движения в годы Гражданской войны, командующий Добровольческой армией. В </w:t>
      </w:r>
      <w:smartTag w:uri="urn:schemas-microsoft-com:office:smarttags" w:element="metricconverter">
        <w:smartTagPr>
          <w:attr w:name="ProductID" w:val="1919 г"/>
        </w:smartTagPr>
        <w:r>
          <w:rPr>
            <w:sz w:val="28"/>
            <w:szCs w:val="28"/>
          </w:rPr>
          <w:t>1919 г</w:t>
        </w:r>
      </w:smartTag>
      <w:r>
        <w:rPr>
          <w:sz w:val="28"/>
          <w:szCs w:val="28"/>
        </w:rPr>
        <w:t>. организовал поход на Москву, который закончился поражением.</w:t>
      </w:r>
      <w:r w:rsidR="000B1DDF">
        <w:rPr>
          <w:sz w:val="28"/>
          <w:szCs w:val="28"/>
        </w:rPr>
        <w:t xml:space="preserve"> Эмигрант.</w:t>
      </w:r>
    </w:p>
    <w:p w:rsidR="00240ABE" w:rsidRDefault="00240ABE" w:rsidP="007F55EC">
      <w:pPr>
        <w:ind w:firstLine="570"/>
        <w:jc w:val="both"/>
        <w:outlineLvl w:val="0"/>
        <w:rPr>
          <w:sz w:val="28"/>
          <w:szCs w:val="28"/>
        </w:rPr>
      </w:pPr>
      <w:r w:rsidRPr="00240ABE">
        <w:rPr>
          <w:b/>
          <w:sz w:val="28"/>
          <w:szCs w:val="28"/>
        </w:rPr>
        <w:t>Колчак Александр Васильевич</w:t>
      </w:r>
      <w:r>
        <w:rPr>
          <w:sz w:val="28"/>
          <w:szCs w:val="28"/>
        </w:rPr>
        <w:t xml:space="preserve"> (1874 – 1920) – адмирал, один из лидеров Белого движения в годы Гражданской войны, Верховный правитель России.</w:t>
      </w:r>
    </w:p>
    <w:p w:rsidR="00D76A8B" w:rsidRPr="00565FC5" w:rsidRDefault="00D76A8B" w:rsidP="00D76A8B">
      <w:pPr>
        <w:ind w:firstLine="570"/>
        <w:jc w:val="both"/>
        <w:rPr>
          <w:sz w:val="28"/>
          <w:szCs w:val="28"/>
        </w:rPr>
      </w:pPr>
      <w:r>
        <w:rPr>
          <w:b/>
          <w:sz w:val="28"/>
          <w:szCs w:val="28"/>
        </w:rPr>
        <w:t>Корнилов Лавр Георгиевич</w:t>
      </w:r>
      <w:r>
        <w:rPr>
          <w:sz w:val="28"/>
          <w:szCs w:val="28"/>
        </w:rPr>
        <w:t xml:space="preserve"> (1870 – 1918) - генерал от инфантерии. После Февральской революции командовал войсками Петроградского военного округа, 8-й армией и войсками Юго-Западного фронта, в июле - августе – Верховный главнокомандующий. После попытки вооруженного мятежа 23 - 30 августа </w:t>
      </w:r>
      <w:smartTag w:uri="urn:schemas-microsoft-com:office:smarttags" w:element="metricconverter">
        <w:smartTagPr>
          <w:attr w:name="ProductID" w:val="1917 г"/>
        </w:smartTagPr>
        <w:r>
          <w:rPr>
            <w:sz w:val="28"/>
            <w:szCs w:val="28"/>
          </w:rPr>
          <w:t>1917 г</w:t>
        </w:r>
      </w:smartTag>
      <w:r>
        <w:rPr>
          <w:sz w:val="28"/>
          <w:szCs w:val="28"/>
        </w:rPr>
        <w:t xml:space="preserve">. был арестован. После Октябрьской революции бежал на Дон, где возглавил Добровольческую армию, </w:t>
      </w:r>
      <w:r w:rsidR="00565FC5">
        <w:rPr>
          <w:sz w:val="28"/>
          <w:szCs w:val="28"/>
        </w:rPr>
        <w:t xml:space="preserve">в </w:t>
      </w:r>
      <w:r w:rsidR="00565FC5" w:rsidRPr="00565FC5">
        <w:rPr>
          <w:sz w:val="28"/>
          <w:szCs w:val="28"/>
        </w:rPr>
        <w:t>феврал</w:t>
      </w:r>
      <w:r w:rsidR="00565FC5">
        <w:rPr>
          <w:sz w:val="28"/>
          <w:szCs w:val="28"/>
        </w:rPr>
        <w:t>е</w:t>
      </w:r>
      <w:r w:rsidR="00565FC5" w:rsidRPr="00565FC5">
        <w:rPr>
          <w:sz w:val="28"/>
          <w:szCs w:val="28"/>
        </w:rPr>
        <w:t xml:space="preserve"> – апрел</w:t>
      </w:r>
      <w:r w:rsidR="00565FC5">
        <w:rPr>
          <w:sz w:val="28"/>
          <w:szCs w:val="28"/>
        </w:rPr>
        <w:t>е</w:t>
      </w:r>
      <w:r w:rsidR="00565FC5" w:rsidRPr="00565FC5">
        <w:rPr>
          <w:sz w:val="28"/>
          <w:szCs w:val="28"/>
        </w:rPr>
        <w:t xml:space="preserve"> </w:t>
      </w:r>
      <w:smartTag w:uri="urn:schemas-microsoft-com:office:smarttags" w:element="metricconverter">
        <w:smartTagPr>
          <w:attr w:name="ProductID" w:val="1918 г"/>
        </w:smartTagPr>
        <w:r w:rsidR="00565FC5" w:rsidRPr="00565FC5">
          <w:rPr>
            <w:sz w:val="28"/>
            <w:szCs w:val="28"/>
          </w:rPr>
          <w:t>1918 г</w:t>
        </w:r>
      </w:smartTag>
      <w:r w:rsidR="00565FC5" w:rsidRPr="00565FC5">
        <w:rPr>
          <w:sz w:val="28"/>
          <w:szCs w:val="28"/>
        </w:rPr>
        <w:t xml:space="preserve">. </w:t>
      </w:r>
      <w:r w:rsidR="00565FC5">
        <w:rPr>
          <w:sz w:val="28"/>
          <w:szCs w:val="28"/>
        </w:rPr>
        <w:t xml:space="preserve">возглавил </w:t>
      </w:r>
      <w:r w:rsidR="00565FC5" w:rsidRPr="00565FC5">
        <w:rPr>
          <w:sz w:val="28"/>
          <w:szCs w:val="28"/>
        </w:rPr>
        <w:t>«Ледяной поход»</w:t>
      </w:r>
      <w:r w:rsidR="00565FC5">
        <w:rPr>
          <w:sz w:val="28"/>
          <w:szCs w:val="28"/>
        </w:rPr>
        <w:t xml:space="preserve">, </w:t>
      </w:r>
      <w:r w:rsidRPr="00565FC5">
        <w:rPr>
          <w:sz w:val="28"/>
          <w:szCs w:val="28"/>
        </w:rPr>
        <w:t xml:space="preserve">погиб под Екатеринодаром в </w:t>
      </w:r>
      <w:smartTag w:uri="urn:schemas-microsoft-com:office:smarttags" w:element="metricconverter">
        <w:smartTagPr>
          <w:attr w:name="ProductID" w:val="1918 г"/>
        </w:smartTagPr>
        <w:r w:rsidRPr="00565FC5">
          <w:rPr>
            <w:sz w:val="28"/>
            <w:szCs w:val="28"/>
          </w:rPr>
          <w:t>1918 г</w:t>
        </w:r>
      </w:smartTag>
      <w:r w:rsidRPr="00565FC5">
        <w:rPr>
          <w:sz w:val="28"/>
          <w:szCs w:val="28"/>
        </w:rPr>
        <w:t>.</w:t>
      </w:r>
    </w:p>
    <w:p w:rsidR="000B1DDF" w:rsidRPr="004C6D65" w:rsidRDefault="000B1DDF" w:rsidP="007F55EC">
      <w:pPr>
        <w:ind w:firstLine="570"/>
        <w:jc w:val="both"/>
        <w:outlineLvl w:val="0"/>
        <w:rPr>
          <w:sz w:val="28"/>
          <w:szCs w:val="28"/>
        </w:rPr>
      </w:pPr>
      <w:r w:rsidRPr="000B1DDF">
        <w:rPr>
          <w:b/>
          <w:sz w:val="28"/>
          <w:szCs w:val="28"/>
        </w:rPr>
        <w:t>Краснов Петр Николаевич</w:t>
      </w:r>
      <w:r>
        <w:rPr>
          <w:sz w:val="28"/>
          <w:szCs w:val="28"/>
        </w:rPr>
        <w:t xml:space="preserve"> (1869 – 1947) – генерал, один из лидеров Белого движения. В октябре </w:t>
      </w:r>
      <w:smartTag w:uri="urn:schemas-microsoft-com:office:smarttags" w:element="metricconverter">
        <w:smartTagPr>
          <w:attr w:name="ProductID" w:val="1917 г"/>
        </w:smartTagPr>
        <w:r>
          <w:rPr>
            <w:sz w:val="28"/>
            <w:szCs w:val="28"/>
          </w:rPr>
          <w:t>1917 г</w:t>
        </w:r>
      </w:smartTag>
      <w:r>
        <w:rPr>
          <w:sz w:val="28"/>
          <w:szCs w:val="28"/>
        </w:rPr>
        <w:t xml:space="preserve">. вместе с Керенским возглавил антисоветский мятеж. В </w:t>
      </w:r>
      <w:smartTag w:uri="urn:schemas-microsoft-com:office:smarttags" w:element="metricconverter">
        <w:smartTagPr>
          <w:attr w:name="ProductID" w:val="1919 г"/>
        </w:smartTagPr>
        <w:r>
          <w:rPr>
            <w:sz w:val="28"/>
            <w:szCs w:val="28"/>
          </w:rPr>
          <w:t>1919 г</w:t>
        </w:r>
      </w:smartTag>
      <w:r>
        <w:rPr>
          <w:sz w:val="28"/>
          <w:szCs w:val="28"/>
        </w:rPr>
        <w:t>. – атаман казачьего Войска Донского. Эмигрант.</w:t>
      </w:r>
    </w:p>
    <w:p w:rsidR="001358F6" w:rsidRDefault="001358F6" w:rsidP="00B0121E">
      <w:pPr>
        <w:ind w:firstLine="570"/>
        <w:jc w:val="center"/>
        <w:outlineLvl w:val="0"/>
        <w:rPr>
          <w:b/>
          <w:sz w:val="28"/>
          <w:szCs w:val="28"/>
        </w:rPr>
      </w:pPr>
      <w:r>
        <w:rPr>
          <w:b/>
          <w:sz w:val="28"/>
          <w:szCs w:val="28"/>
        </w:rPr>
        <w:t>Вопросы для самоконтроля</w:t>
      </w:r>
    </w:p>
    <w:p w:rsidR="001358F6" w:rsidRDefault="001358F6" w:rsidP="00A92C4D">
      <w:pPr>
        <w:numPr>
          <w:ilvl w:val="0"/>
          <w:numId w:val="9"/>
        </w:numPr>
        <w:tabs>
          <w:tab w:val="left" w:pos="709"/>
        </w:tabs>
        <w:ind w:left="0" w:firstLine="284"/>
        <w:jc w:val="both"/>
        <w:rPr>
          <w:sz w:val="28"/>
          <w:szCs w:val="28"/>
        </w:rPr>
      </w:pPr>
      <w:r>
        <w:rPr>
          <w:sz w:val="28"/>
          <w:szCs w:val="28"/>
        </w:rPr>
        <w:t>Можно ли было предотвратить Октябрьскую революцию?</w:t>
      </w:r>
      <w:r w:rsidR="00826BBD">
        <w:rPr>
          <w:sz w:val="28"/>
          <w:szCs w:val="28"/>
        </w:rPr>
        <w:t xml:space="preserve"> </w:t>
      </w:r>
      <w:r>
        <w:rPr>
          <w:sz w:val="28"/>
          <w:szCs w:val="28"/>
        </w:rPr>
        <w:t>Чем вы можете объяснить причины победы большевиков в Октябре 1917 года?</w:t>
      </w:r>
    </w:p>
    <w:p w:rsidR="001358F6" w:rsidRDefault="001358F6" w:rsidP="00A92C4D">
      <w:pPr>
        <w:numPr>
          <w:ilvl w:val="0"/>
          <w:numId w:val="9"/>
        </w:numPr>
        <w:tabs>
          <w:tab w:val="left" w:pos="709"/>
        </w:tabs>
        <w:ind w:left="0" w:firstLine="284"/>
        <w:jc w:val="both"/>
        <w:rPr>
          <w:sz w:val="28"/>
          <w:szCs w:val="28"/>
        </w:rPr>
      </w:pPr>
      <w:r>
        <w:rPr>
          <w:sz w:val="28"/>
          <w:szCs w:val="28"/>
        </w:rPr>
        <w:t>Являлся ли Октябрь 1917 г. чисто российским феноменом или он был связан с общеевропейским кризисом?</w:t>
      </w:r>
    </w:p>
    <w:p w:rsidR="001358F6" w:rsidRDefault="001358F6" w:rsidP="00A92C4D">
      <w:pPr>
        <w:numPr>
          <w:ilvl w:val="0"/>
          <w:numId w:val="9"/>
        </w:numPr>
        <w:tabs>
          <w:tab w:val="left" w:pos="709"/>
        </w:tabs>
        <w:ind w:left="0" w:firstLine="284"/>
        <w:jc w:val="both"/>
        <w:rPr>
          <w:sz w:val="28"/>
          <w:szCs w:val="28"/>
        </w:rPr>
      </w:pPr>
      <w:r>
        <w:rPr>
          <w:sz w:val="28"/>
          <w:szCs w:val="28"/>
        </w:rPr>
        <w:t>Какие основные проблемы стояли перед большевиками после прихода их к власти и как они собирались их решать?</w:t>
      </w:r>
    </w:p>
    <w:p w:rsidR="001358F6" w:rsidRDefault="001358F6" w:rsidP="00A92C4D">
      <w:pPr>
        <w:numPr>
          <w:ilvl w:val="0"/>
          <w:numId w:val="9"/>
        </w:numPr>
        <w:tabs>
          <w:tab w:val="left" w:pos="709"/>
        </w:tabs>
        <w:ind w:left="0" w:firstLine="284"/>
        <w:jc w:val="both"/>
        <w:rPr>
          <w:sz w:val="28"/>
          <w:szCs w:val="28"/>
        </w:rPr>
      </w:pPr>
      <w:r>
        <w:rPr>
          <w:sz w:val="28"/>
          <w:szCs w:val="28"/>
        </w:rPr>
        <w:t>Какое влияние оказало заключение Брестского мира на последующее развитие событий в России?</w:t>
      </w:r>
    </w:p>
    <w:p w:rsidR="001358F6" w:rsidRDefault="001358F6" w:rsidP="00A92C4D">
      <w:pPr>
        <w:numPr>
          <w:ilvl w:val="0"/>
          <w:numId w:val="9"/>
        </w:numPr>
        <w:tabs>
          <w:tab w:val="left" w:pos="709"/>
        </w:tabs>
        <w:ind w:left="0" w:firstLine="284"/>
        <w:jc w:val="both"/>
        <w:rPr>
          <w:sz w:val="28"/>
          <w:szCs w:val="28"/>
        </w:rPr>
      </w:pPr>
      <w:r>
        <w:rPr>
          <w:sz w:val="28"/>
          <w:szCs w:val="28"/>
        </w:rPr>
        <w:t>В чем вы видите объективные и субъективные причины Гражданской войны в России? Можно ли было её избежать?</w:t>
      </w:r>
    </w:p>
    <w:p w:rsidR="001358F6" w:rsidRDefault="001358F6" w:rsidP="00A92C4D">
      <w:pPr>
        <w:numPr>
          <w:ilvl w:val="0"/>
          <w:numId w:val="9"/>
        </w:numPr>
        <w:tabs>
          <w:tab w:val="left" w:pos="709"/>
          <w:tab w:val="left" w:pos="1140"/>
        </w:tabs>
        <w:ind w:left="0" w:firstLine="284"/>
        <w:jc w:val="both"/>
        <w:rPr>
          <w:sz w:val="28"/>
          <w:szCs w:val="28"/>
        </w:rPr>
      </w:pPr>
      <w:r>
        <w:rPr>
          <w:sz w:val="28"/>
          <w:szCs w:val="28"/>
        </w:rPr>
        <w:t>Почему в Гражданской войне победили красные?</w:t>
      </w:r>
    </w:p>
    <w:p w:rsidR="001358F6" w:rsidRDefault="001358F6" w:rsidP="00A92C4D">
      <w:pPr>
        <w:numPr>
          <w:ilvl w:val="0"/>
          <w:numId w:val="9"/>
        </w:numPr>
        <w:tabs>
          <w:tab w:val="left" w:pos="709"/>
          <w:tab w:val="left" w:pos="1140"/>
        </w:tabs>
        <w:ind w:left="0" w:firstLine="284"/>
        <w:jc w:val="both"/>
        <w:rPr>
          <w:sz w:val="28"/>
          <w:szCs w:val="28"/>
        </w:rPr>
      </w:pPr>
      <w:r>
        <w:rPr>
          <w:sz w:val="28"/>
          <w:szCs w:val="28"/>
        </w:rPr>
        <w:t>Каковы основные черты «военного коммунизма» и являлось ли его введение следствием лишь утопических воззрений большевиков?</w:t>
      </w:r>
    </w:p>
    <w:p w:rsidR="001358F6" w:rsidRDefault="001358F6" w:rsidP="00A92C4D">
      <w:pPr>
        <w:numPr>
          <w:ilvl w:val="0"/>
          <w:numId w:val="9"/>
        </w:numPr>
        <w:tabs>
          <w:tab w:val="left" w:pos="709"/>
          <w:tab w:val="left" w:pos="1140"/>
        </w:tabs>
        <w:ind w:left="0" w:firstLine="284"/>
        <w:jc w:val="both"/>
        <w:rPr>
          <w:sz w:val="28"/>
          <w:szCs w:val="28"/>
        </w:rPr>
      </w:pPr>
      <w:r>
        <w:rPr>
          <w:sz w:val="28"/>
          <w:szCs w:val="28"/>
        </w:rPr>
        <w:t>Какое влияние оказали Гражданская война и «военный коммунизм» на российское общество?</w:t>
      </w:r>
    </w:p>
    <w:p w:rsidR="001358F6" w:rsidRDefault="001358F6" w:rsidP="00A92C4D">
      <w:pPr>
        <w:numPr>
          <w:ilvl w:val="0"/>
          <w:numId w:val="9"/>
        </w:numPr>
        <w:tabs>
          <w:tab w:val="left" w:pos="709"/>
          <w:tab w:val="left" w:pos="1140"/>
        </w:tabs>
        <w:ind w:left="0" w:firstLine="284"/>
        <w:jc w:val="both"/>
        <w:rPr>
          <w:sz w:val="28"/>
          <w:szCs w:val="28"/>
        </w:rPr>
      </w:pPr>
      <w:r>
        <w:rPr>
          <w:sz w:val="28"/>
          <w:szCs w:val="28"/>
        </w:rPr>
        <w:t>Назовите характерные черты внешней политики Советской России в 1917 – 1922  гг.</w:t>
      </w:r>
      <w:r w:rsidR="00826BBD">
        <w:rPr>
          <w:sz w:val="28"/>
          <w:szCs w:val="28"/>
        </w:rPr>
        <w:t xml:space="preserve"> </w:t>
      </w:r>
    </w:p>
    <w:p w:rsidR="001358F6" w:rsidRDefault="001358F6" w:rsidP="00A92C4D">
      <w:pPr>
        <w:numPr>
          <w:ilvl w:val="0"/>
          <w:numId w:val="9"/>
        </w:numPr>
        <w:tabs>
          <w:tab w:val="left" w:pos="709"/>
          <w:tab w:val="left" w:pos="1140"/>
        </w:tabs>
        <w:ind w:left="0" w:firstLine="284"/>
        <w:jc w:val="both"/>
        <w:rPr>
          <w:sz w:val="28"/>
          <w:szCs w:val="28"/>
        </w:rPr>
      </w:pPr>
      <w:r>
        <w:rPr>
          <w:sz w:val="28"/>
          <w:szCs w:val="28"/>
        </w:rPr>
        <w:t>Как влияла международная обстановка на внутреннее развитие Советской России?</w:t>
      </w:r>
    </w:p>
    <w:p w:rsidR="001358F6" w:rsidRDefault="001358F6" w:rsidP="00A92C4D">
      <w:pPr>
        <w:numPr>
          <w:ilvl w:val="0"/>
          <w:numId w:val="9"/>
        </w:numPr>
        <w:tabs>
          <w:tab w:val="left" w:pos="709"/>
          <w:tab w:val="left" w:pos="1140"/>
        </w:tabs>
        <w:ind w:left="0" w:firstLine="284"/>
        <w:jc w:val="both"/>
        <w:rPr>
          <w:sz w:val="28"/>
          <w:szCs w:val="28"/>
        </w:rPr>
      </w:pPr>
      <w:r>
        <w:rPr>
          <w:sz w:val="28"/>
          <w:szCs w:val="28"/>
        </w:rPr>
        <w:t>Какое содержание вы включаете в понятие «новая экономическая политика»?</w:t>
      </w:r>
      <w:r w:rsidR="00826BBD">
        <w:rPr>
          <w:sz w:val="28"/>
          <w:szCs w:val="28"/>
        </w:rPr>
        <w:t xml:space="preserve"> </w:t>
      </w:r>
      <w:r>
        <w:rPr>
          <w:sz w:val="28"/>
          <w:szCs w:val="28"/>
        </w:rPr>
        <w:t>Охарактеризуйте основные противоречия НЭПа.</w:t>
      </w:r>
    </w:p>
    <w:p w:rsidR="001358F6" w:rsidRDefault="001358F6" w:rsidP="00A92C4D">
      <w:pPr>
        <w:numPr>
          <w:ilvl w:val="0"/>
          <w:numId w:val="9"/>
        </w:numPr>
        <w:tabs>
          <w:tab w:val="left" w:pos="709"/>
          <w:tab w:val="left" w:pos="1140"/>
        </w:tabs>
        <w:ind w:left="0" w:firstLine="284"/>
        <w:jc w:val="both"/>
        <w:rPr>
          <w:sz w:val="28"/>
          <w:szCs w:val="28"/>
        </w:rPr>
      </w:pPr>
      <w:r>
        <w:rPr>
          <w:sz w:val="28"/>
          <w:szCs w:val="28"/>
        </w:rPr>
        <w:t>Как вы понимаете понятия «федерация», «конфедерация», «унитарное государство»?</w:t>
      </w:r>
    </w:p>
    <w:p w:rsidR="001358F6" w:rsidRDefault="001358F6" w:rsidP="00A92C4D">
      <w:pPr>
        <w:numPr>
          <w:ilvl w:val="0"/>
          <w:numId w:val="9"/>
        </w:numPr>
        <w:tabs>
          <w:tab w:val="left" w:pos="709"/>
          <w:tab w:val="left" w:pos="1140"/>
        </w:tabs>
        <w:ind w:left="0" w:firstLine="284"/>
        <w:jc w:val="both"/>
        <w:rPr>
          <w:sz w:val="28"/>
          <w:szCs w:val="28"/>
        </w:rPr>
      </w:pPr>
      <w:r>
        <w:rPr>
          <w:sz w:val="28"/>
          <w:szCs w:val="28"/>
        </w:rPr>
        <w:t>Мог ли Советский Союз быть действительно федеративным государством?</w:t>
      </w:r>
    </w:p>
    <w:p w:rsidR="001358F6" w:rsidRPr="00CA2A18" w:rsidRDefault="001358F6" w:rsidP="00B0121E">
      <w:pPr>
        <w:ind w:firstLine="570"/>
        <w:jc w:val="center"/>
        <w:outlineLvl w:val="0"/>
        <w:rPr>
          <w:b/>
          <w:sz w:val="28"/>
          <w:szCs w:val="28"/>
          <w:lang w:val="en-US"/>
        </w:rPr>
      </w:pPr>
      <w:r>
        <w:rPr>
          <w:b/>
          <w:sz w:val="28"/>
          <w:szCs w:val="28"/>
        </w:rPr>
        <w:t>Тест</w:t>
      </w:r>
      <w:r w:rsidR="00CA2A18">
        <w:rPr>
          <w:b/>
          <w:sz w:val="28"/>
          <w:szCs w:val="28"/>
        </w:rPr>
        <w:t xml:space="preserve"> </w:t>
      </w:r>
      <w:r w:rsidR="00CA2A18">
        <w:rPr>
          <w:b/>
          <w:sz w:val="28"/>
          <w:szCs w:val="28"/>
          <w:lang w:val="en-US"/>
        </w:rPr>
        <w:t>VI</w:t>
      </w:r>
    </w:p>
    <w:p w:rsidR="001358F6" w:rsidRDefault="001358F6" w:rsidP="001F4248">
      <w:pPr>
        <w:outlineLvl w:val="0"/>
        <w:rPr>
          <w:b/>
          <w:sz w:val="28"/>
          <w:szCs w:val="28"/>
        </w:rPr>
      </w:pPr>
      <w:r>
        <w:rPr>
          <w:b/>
          <w:sz w:val="28"/>
          <w:szCs w:val="28"/>
        </w:rPr>
        <w:t>1. Правительство, созданное после Октябрьской революции 1917 г., называлось:</w:t>
      </w:r>
    </w:p>
    <w:p w:rsidR="001358F6" w:rsidRDefault="001358F6" w:rsidP="001F4248">
      <w:pPr>
        <w:rPr>
          <w:sz w:val="28"/>
          <w:szCs w:val="28"/>
        </w:rPr>
      </w:pPr>
      <w:r>
        <w:rPr>
          <w:sz w:val="28"/>
          <w:szCs w:val="28"/>
        </w:rPr>
        <w:t>а) Временное Революционное Правительство;</w:t>
      </w:r>
    </w:p>
    <w:p w:rsidR="001358F6" w:rsidRDefault="001358F6" w:rsidP="001F4248">
      <w:pPr>
        <w:rPr>
          <w:sz w:val="28"/>
          <w:szCs w:val="28"/>
        </w:rPr>
      </w:pPr>
      <w:r>
        <w:rPr>
          <w:sz w:val="28"/>
          <w:szCs w:val="28"/>
        </w:rPr>
        <w:t>б) Совет Народных Комиссаров;</w:t>
      </w:r>
    </w:p>
    <w:p w:rsidR="001358F6" w:rsidRDefault="001358F6" w:rsidP="001F4248">
      <w:pPr>
        <w:rPr>
          <w:sz w:val="28"/>
          <w:szCs w:val="28"/>
        </w:rPr>
      </w:pPr>
      <w:r>
        <w:rPr>
          <w:sz w:val="28"/>
          <w:szCs w:val="28"/>
        </w:rPr>
        <w:t>в) Центральный Исполнительный Комитет;</w:t>
      </w:r>
    </w:p>
    <w:p w:rsidR="001358F6" w:rsidRDefault="001358F6" w:rsidP="001F4248">
      <w:pPr>
        <w:rPr>
          <w:sz w:val="28"/>
          <w:szCs w:val="28"/>
        </w:rPr>
      </w:pPr>
      <w:r>
        <w:rPr>
          <w:sz w:val="28"/>
          <w:szCs w:val="28"/>
        </w:rPr>
        <w:t>г) Верховный Совет.</w:t>
      </w:r>
    </w:p>
    <w:p w:rsidR="001358F6" w:rsidRDefault="001358F6" w:rsidP="001F4248">
      <w:pPr>
        <w:jc w:val="both"/>
        <w:outlineLvl w:val="0"/>
        <w:rPr>
          <w:b/>
          <w:sz w:val="28"/>
          <w:szCs w:val="28"/>
        </w:rPr>
      </w:pPr>
      <w:r>
        <w:rPr>
          <w:b/>
          <w:sz w:val="28"/>
          <w:szCs w:val="28"/>
        </w:rPr>
        <w:t>2. Первым Председателем Совета народных комиссаров (СНК) был:</w:t>
      </w:r>
    </w:p>
    <w:p w:rsidR="001358F6" w:rsidRDefault="001358F6" w:rsidP="001F4248">
      <w:pPr>
        <w:jc w:val="both"/>
        <w:rPr>
          <w:sz w:val="28"/>
          <w:szCs w:val="28"/>
        </w:rPr>
      </w:pPr>
      <w:r>
        <w:rPr>
          <w:sz w:val="28"/>
          <w:szCs w:val="28"/>
        </w:rPr>
        <w:t xml:space="preserve">а) Л.Д. Троцкий; </w:t>
      </w:r>
    </w:p>
    <w:p w:rsidR="001358F6" w:rsidRDefault="001358F6" w:rsidP="001F4248">
      <w:pPr>
        <w:jc w:val="both"/>
        <w:rPr>
          <w:sz w:val="28"/>
          <w:szCs w:val="28"/>
        </w:rPr>
      </w:pPr>
      <w:r>
        <w:rPr>
          <w:sz w:val="28"/>
          <w:szCs w:val="28"/>
        </w:rPr>
        <w:t xml:space="preserve">б) В.И. Ленин; </w:t>
      </w:r>
    </w:p>
    <w:p w:rsidR="001358F6" w:rsidRDefault="001358F6" w:rsidP="001F4248">
      <w:pPr>
        <w:jc w:val="both"/>
        <w:rPr>
          <w:sz w:val="28"/>
          <w:szCs w:val="28"/>
        </w:rPr>
      </w:pPr>
      <w:r>
        <w:rPr>
          <w:sz w:val="28"/>
          <w:szCs w:val="28"/>
        </w:rPr>
        <w:t>в) И.В. Сталин;</w:t>
      </w:r>
    </w:p>
    <w:p w:rsidR="001358F6" w:rsidRDefault="001358F6" w:rsidP="001F4248">
      <w:pPr>
        <w:jc w:val="both"/>
        <w:rPr>
          <w:sz w:val="28"/>
          <w:szCs w:val="28"/>
        </w:rPr>
      </w:pPr>
      <w:r>
        <w:rPr>
          <w:sz w:val="28"/>
          <w:szCs w:val="28"/>
        </w:rPr>
        <w:t xml:space="preserve">г) А.Ф. Керенский.  </w:t>
      </w:r>
    </w:p>
    <w:p w:rsidR="001358F6" w:rsidRDefault="001358F6" w:rsidP="001F4248">
      <w:pPr>
        <w:jc w:val="both"/>
        <w:outlineLvl w:val="0"/>
        <w:rPr>
          <w:b/>
          <w:sz w:val="28"/>
          <w:szCs w:val="28"/>
        </w:rPr>
      </w:pPr>
      <w:r>
        <w:rPr>
          <w:b/>
          <w:sz w:val="28"/>
          <w:szCs w:val="28"/>
        </w:rPr>
        <w:t>3. Декреты «О мире» и «О земле» были приняты:</w:t>
      </w:r>
    </w:p>
    <w:p w:rsidR="001358F6" w:rsidRDefault="001358F6" w:rsidP="001F4248">
      <w:pPr>
        <w:jc w:val="both"/>
        <w:rPr>
          <w:sz w:val="28"/>
          <w:szCs w:val="28"/>
        </w:rPr>
      </w:pPr>
      <w:r>
        <w:rPr>
          <w:sz w:val="28"/>
          <w:szCs w:val="28"/>
        </w:rPr>
        <w:t>а) Временным правительством;</w:t>
      </w:r>
    </w:p>
    <w:p w:rsidR="001358F6" w:rsidRDefault="001358F6" w:rsidP="001F4248">
      <w:pPr>
        <w:jc w:val="both"/>
        <w:rPr>
          <w:sz w:val="28"/>
          <w:szCs w:val="28"/>
        </w:rPr>
      </w:pPr>
      <w:r>
        <w:rPr>
          <w:sz w:val="28"/>
          <w:szCs w:val="28"/>
        </w:rPr>
        <w:t>б) Петросоветом;</w:t>
      </w:r>
    </w:p>
    <w:p w:rsidR="001358F6" w:rsidRDefault="001358F6" w:rsidP="001F4248">
      <w:pPr>
        <w:jc w:val="both"/>
        <w:rPr>
          <w:sz w:val="28"/>
          <w:szCs w:val="28"/>
        </w:rPr>
      </w:pPr>
      <w:r>
        <w:rPr>
          <w:sz w:val="28"/>
          <w:szCs w:val="28"/>
        </w:rPr>
        <w:t>в) II Съездом Советов;</w:t>
      </w:r>
    </w:p>
    <w:p w:rsidR="001358F6" w:rsidRDefault="001358F6" w:rsidP="001F4248">
      <w:pPr>
        <w:jc w:val="both"/>
        <w:rPr>
          <w:sz w:val="28"/>
          <w:szCs w:val="28"/>
        </w:rPr>
      </w:pPr>
      <w:r>
        <w:rPr>
          <w:sz w:val="28"/>
          <w:szCs w:val="28"/>
        </w:rPr>
        <w:t xml:space="preserve">г) Учредительным собранием; </w:t>
      </w:r>
    </w:p>
    <w:p w:rsidR="001358F6" w:rsidRDefault="001358F6" w:rsidP="001F4248">
      <w:pPr>
        <w:jc w:val="both"/>
        <w:rPr>
          <w:sz w:val="28"/>
          <w:szCs w:val="28"/>
        </w:rPr>
      </w:pPr>
      <w:r>
        <w:rPr>
          <w:sz w:val="28"/>
          <w:szCs w:val="28"/>
        </w:rPr>
        <w:t>д) Государственной думой.</w:t>
      </w:r>
    </w:p>
    <w:p w:rsidR="001358F6" w:rsidRDefault="001358F6" w:rsidP="001F4248">
      <w:pPr>
        <w:outlineLvl w:val="0"/>
        <w:rPr>
          <w:b/>
          <w:sz w:val="28"/>
          <w:szCs w:val="28"/>
        </w:rPr>
      </w:pPr>
      <w:r>
        <w:rPr>
          <w:b/>
          <w:sz w:val="28"/>
          <w:szCs w:val="28"/>
        </w:rPr>
        <w:t>4. В основу Декрета о земле положены крестьянские наказы, совпадавшие с программой, составленной:</w:t>
      </w:r>
    </w:p>
    <w:p w:rsidR="001358F6" w:rsidRDefault="001358F6" w:rsidP="001F4248">
      <w:pPr>
        <w:rPr>
          <w:sz w:val="28"/>
          <w:szCs w:val="28"/>
        </w:rPr>
      </w:pPr>
      <w:r>
        <w:rPr>
          <w:sz w:val="28"/>
          <w:szCs w:val="28"/>
        </w:rPr>
        <w:t>а) эсерами;</w:t>
      </w:r>
    </w:p>
    <w:p w:rsidR="001358F6" w:rsidRDefault="001358F6" w:rsidP="001F4248">
      <w:pPr>
        <w:rPr>
          <w:sz w:val="28"/>
          <w:szCs w:val="28"/>
        </w:rPr>
      </w:pPr>
      <w:r>
        <w:rPr>
          <w:sz w:val="28"/>
          <w:szCs w:val="28"/>
        </w:rPr>
        <w:t>б) большевиками;</w:t>
      </w:r>
    </w:p>
    <w:p w:rsidR="001358F6" w:rsidRDefault="001358F6" w:rsidP="001F4248">
      <w:pPr>
        <w:rPr>
          <w:sz w:val="28"/>
          <w:szCs w:val="28"/>
        </w:rPr>
      </w:pPr>
      <w:r>
        <w:rPr>
          <w:sz w:val="28"/>
          <w:szCs w:val="28"/>
        </w:rPr>
        <w:t>в) меньшевиками;</w:t>
      </w:r>
    </w:p>
    <w:p w:rsidR="001358F6" w:rsidRDefault="001358F6" w:rsidP="001F4248">
      <w:pPr>
        <w:rPr>
          <w:sz w:val="28"/>
          <w:szCs w:val="28"/>
        </w:rPr>
      </w:pPr>
      <w:r>
        <w:rPr>
          <w:sz w:val="28"/>
          <w:szCs w:val="28"/>
        </w:rPr>
        <w:t>г) частично эсерами, частично большевиками и меньшевиками;</w:t>
      </w:r>
    </w:p>
    <w:p w:rsidR="001358F6" w:rsidRDefault="001358F6" w:rsidP="001F4248">
      <w:pPr>
        <w:rPr>
          <w:sz w:val="28"/>
          <w:szCs w:val="28"/>
        </w:rPr>
      </w:pPr>
      <w:r>
        <w:rPr>
          <w:sz w:val="28"/>
          <w:szCs w:val="28"/>
        </w:rPr>
        <w:t>д) самими крестьянами.</w:t>
      </w:r>
    </w:p>
    <w:p w:rsidR="001358F6" w:rsidRDefault="001358F6" w:rsidP="001F4248">
      <w:pPr>
        <w:outlineLvl w:val="0"/>
        <w:rPr>
          <w:b/>
          <w:sz w:val="28"/>
          <w:szCs w:val="28"/>
        </w:rPr>
      </w:pPr>
      <w:r>
        <w:rPr>
          <w:b/>
          <w:sz w:val="28"/>
          <w:szCs w:val="28"/>
        </w:rPr>
        <w:t>5. Председателем Реввоенсовета РСФСР и фактическим создателем Красной Армии в годы Гражданской войны являлся:</w:t>
      </w:r>
    </w:p>
    <w:p w:rsidR="001358F6" w:rsidRDefault="001358F6" w:rsidP="001F4248">
      <w:pPr>
        <w:rPr>
          <w:sz w:val="28"/>
          <w:szCs w:val="28"/>
        </w:rPr>
      </w:pPr>
      <w:r>
        <w:rPr>
          <w:sz w:val="28"/>
          <w:szCs w:val="28"/>
        </w:rPr>
        <w:t>а) В. Ленин;</w:t>
      </w:r>
    </w:p>
    <w:p w:rsidR="001358F6" w:rsidRDefault="001358F6" w:rsidP="001F4248">
      <w:pPr>
        <w:rPr>
          <w:sz w:val="28"/>
          <w:szCs w:val="28"/>
        </w:rPr>
      </w:pPr>
      <w:r>
        <w:rPr>
          <w:sz w:val="28"/>
          <w:szCs w:val="28"/>
        </w:rPr>
        <w:t xml:space="preserve">б) Л. Троцкий; </w:t>
      </w:r>
    </w:p>
    <w:p w:rsidR="001358F6" w:rsidRDefault="001358F6" w:rsidP="001F4248">
      <w:pPr>
        <w:rPr>
          <w:sz w:val="28"/>
          <w:szCs w:val="28"/>
        </w:rPr>
      </w:pPr>
      <w:r>
        <w:rPr>
          <w:sz w:val="28"/>
          <w:szCs w:val="28"/>
        </w:rPr>
        <w:t xml:space="preserve">в) И. Сталин; </w:t>
      </w:r>
    </w:p>
    <w:p w:rsidR="001358F6" w:rsidRDefault="001358F6" w:rsidP="001F4248">
      <w:pPr>
        <w:rPr>
          <w:sz w:val="28"/>
          <w:szCs w:val="28"/>
        </w:rPr>
      </w:pPr>
      <w:r>
        <w:rPr>
          <w:sz w:val="28"/>
          <w:szCs w:val="28"/>
        </w:rPr>
        <w:t>г) М. Фрунзе.</w:t>
      </w:r>
    </w:p>
    <w:p w:rsidR="001358F6" w:rsidRDefault="001358F6" w:rsidP="001F4248">
      <w:pPr>
        <w:outlineLvl w:val="0"/>
        <w:rPr>
          <w:b/>
          <w:sz w:val="28"/>
          <w:szCs w:val="28"/>
        </w:rPr>
      </w:pPr>
      <w:r>
        <w:rPr>
          <w:b/>
          <w:sz w:val="28"/>
          <w:szCs w:val="28"/>
        </w:rPr>
        <w:t>6. Мероприятие политики «военного коммунизма»  - это введение:</w:t>
      </w:r>
    </w:p>
    <w:p w:rsidR="001358F6" w:rsidRDefault="001358F6" w:rsidP="001F4248">
      <w:pPr>
        <w:rPr>
          <w:sz w:val="28"/>
          <w:szCs w:val="28"/>
        </w:rPr>
      </w:pPr>
      <w:r>
        <w:rPr>
          <w:sz w:val="28"/>
          <w:szCs w:val="28"/>
        </w:rPr>
        <w:t>а) продналога;</w:t>
      </w:r>
    </w:p>
    <w:p w:rsidR="001358F6" w:rsidRDefault="001358F6" w:rsidP="001F4248">
      <w:pPr>
        <w:rPr>
          <w:sz w:val="28"/>
          <w:szCs w:val="28"/>
        </w:rPr>
      </w:pPr>
      <w:r>
        <w:rPr>
          <w:sz w:val="28"/>
          <w:szCs w:val="28"/>
        </w:rPr>
        <w:t>б) аренды земли;</w:t>
      </w:r>
    </w:p>
    <w:p w:rsidR="001358F6" w:rsidRDefault="001358F6" w:rsidP="001F4248">
      <w:pPr>
        <w:rPr>
          <w:sz w:val="28"/>
          <w:szCs w:val="28"/>
        </w:rPr>
      </w:pPr>
      <w:r>
        <w:rPr>
          <w:sz w:val="28"/>
          <w:szCs w:val="28"/>
        </w:rPr>
        <w:t>в) трудовой повинности;</w:t>
      </w:r>
    </w:p>
    <w:p w:rsidR="001358F6" w:rsidRDefault="001358F6" w:rsidP="001F4248">
      <w:pPr>
        <w:rPr>
          <w:sz w:val="28"/>
          <w:szCs w:val="28"/>
        </w:rPr>
      </w:pPr>
      <w:r>
        <w:rPr>
          <w:sz w:val="28"/>
          <w:szCs w:val="28"/>
        </w:rPr>
        <w:t>г) твердой валюты.</w:t>
      </w:r>
    </w:p>
    <w:p w:rsidR="001358F6" w:rsidRDefault="001358F6" w:rsidP="001F4248">
      <w:pPr>
        <w:outlineLvl w:val="0"/>
        <w:rPr>
          <w:b/>
          <w:sz w:val="28"/>
          <w:szCs w:val="28"/>
        </w:rPr>
      </w:pPr>
      <w:r>
        <w:rPr>
          <w:b/>
          <w:sz w:val="28"/>
          <w:szCs w:val="28"/>
        </w:rPr>
        <w:t xml:space="preserve">7. Политика продразверстки в годы Гражданской войны предусматривала: </w:t>
      </w:r>
    </w:p>
    <w:p w:rsidR="001358F6" w:rsidRDefault="001358F6" w:rsidP="001F4248">
      <w:pPr>
        <w:rPr>
          <w:sz w:val="28"/>
          <w:szCs w:val="28"/>
        </w:rPr>
      </w:pPr>
      <w:r>
        <w:rPr>
          <w:sz w:val="28"/>
          <w:szCs w:val="28"/>
        </w:rPr>
        <w:t>а) увеличение хлебного импорта;</w:t>
      </w:r>
    </w:p>
    <w:p w:rsidR="001358F6" w:rsidRDefault="001358F6" w:rsidP="001F4248">
      <w:pPr>
        <w:rPr>
          <w:sz w:val="28"/>
          <w:szCs w:val="28"/>
        </w:rPr>
      </w:pPr>
      <w:r>
        <w:rPr>
          <w:sz w:val="28"/>
          <w:szCs w:val="28"/>
        </w:rPr>
        <w:t>б) увеличение хлебного экспорта;</w:t>
      </w:r>
    </w:p>
    <w:p w:rsidR="001358F6" w:rsidRDefault="001358F6" w:rsidP="001F4248">
      <w:pPr>
        <w:rPr>
          <w:sz w:val="28"/>
          <w:szCs w:val="28"/>
        </w:rPr>
      </w:pPr>
      <w:r>
        <w:rPr>
          <w:sz w:val="28"/>
          <w:szCs w:val="28"/>
        </w:rPr>
        <w:t xml:space="preserve">в) изъятие зерна и продовольствия у крестьян без какой-либо компенсации;   </w:t>
      </w:r>
    </w:p>
    <w:p w:rsidR="001358F6" w:rsidRDefault="001358F6" w:rsidP="001F4248">
      <w:pPr>
        <w:rPr>
          <w:sz w:val="28"/>
          <w:szCs w:val="28"/>
        </w:rPr>
      </w:pPr>
      <w:r>
        <w:rPr>
          <w:sz w:val="28"/>
          <w:szCs w:val="28"/>
        </w:rPr>
        <w:t>г) равномерное распределение продовольственных запасов между городом и деревней.</w:t>
      </w:r>
    </w:p>
    <w:p w:rsidR="001358F6" w:rsidRDefault="001358F6" w:rsidP="001F4248">
      <w:pPr>
        <w:outlineLvl w:val="0"/>
        <w:rPr>
          <w:b/>
          <w:sz w:val="28"/>
          <w:szCs w:val="28"/>
        </w:rPr>
      </w:pPr>
      <w:r>
        <w:rPr>
          <w:b/>
          <w:sz w:val="28"/>
          <w:szCs w:val="28"/>
        </w:rPr>
        <w:t>8. Что характеризует социально-экономическое развитие СССР в годы нэпа:</w:t>
      </w:r>
    </w:p>
    <w:p w:rsidR="001358F6" w:rsidRDefault="001358F6" w:rsidP="001F4248">
      <w:pPr>
        <w:rPr>
          <w:sz w:val="28"/>
          <w:szCs w:val="28"/>
        </w:rPr>
      </w:pPr>
      <w:r>
        <w:rPr>
          <w:sz w:val="28"/>
          <w:szCs w:val="28"/>
        </w:rPr>
        <w:t>а) аренда земли и предприятий;</w:t>
      </w:r>
    </w:p>
    <w:p w:rsidR="001358F6" w:rsidRDefault="001358F6" w:rsidP="001F4248">
      <w:pPr>
        <w:rPr>
          <w:sz w:val="28"/>
          <w:szCs w:val="28"/>
        </w:rPr>
      </w:pPr>
      <w:r>
        <w:rPr>
          <w:sz w:val="28"/>
          <w:szCs w:val="28"/>
        </w:rPr>
        <w:t>б) финансовая реформа;</w:t>
      </w:r>
    </w:p>
    <w:p w:rsidR="001358F6" w:rsidRDefault="001358F6" w:rsidP="001F4248">
      <w:pPr>
        <w:rPr>
          <w:sz w:val="28"/>
          <w:szCs w:val="28"/>
        </w:rPr>
      </w:pPr>
      <w:r>
        <w:rPr>
          <w:sz w:val="28"/>
          <w:szCs w:val="28"/>
        </w:rPr>
        <w:t>в) массовое социалистическое соревнование;</w:t>
      </w:r>
    </w:p>
    <w:p w:rsidR="001358F6" w:rsidRDefault="001358F6" w:rsidP="001F4248">
      <w:pPr>
        <w:rPr>
          <w:sz w:val="28"/>
          <w:szCs w:val="28"/>
        </w:rPr>
      </w:pPr>
      <w:r>
        <w:rPr>
          <w:sz w:val="28"/>
          <w:szCs w:val="28"/>
        </w:rPr>
        <w:t>г) уничтожение монополии государства во внешней торговле;</w:t>
      </w:r>
    </w:p>
    <w:p w:rsidR="001358F6" w:rsidRDefault="001358F6" w:rsidP="001F4248">
      <w:pPr>
        <w:rPr>
          <w:sz w:val="28"/>
          <w:szCs w:val="28"/>
        </w:rPr>
      </w:pPr>
      <w:r>
        <w:rPr>
          <w:sz w:val="28"/>
          <w:szCs w:val="28"/>
        </w:rPr>
        <w:t>д) создание трестов в промышленности;</w:t>
      </w:r>
    </w:p>
    <w:p w:rsidR="001358F6" w:rsidRDefault="001358F6" w:rsidP="001F4248">
      <w:pPr>
        <w:rPr>
          <w:sz w:val="28"/>
          <w:szCs w:val="28"/>
        </w:rPr>
      </w:pPr>
      <w:r>
        <w:rPr>
          <w:sz w:val="28"/>
          <w:szCs w:val="28"/>
        </w:rPr>
        <w:t xml:space="preserve">е) денационализация тяжелой индустрии, </w:t>
      </w:r>
    </w:p>
    <w:p w:rsidR="001358F6" w:rsidRDefault="001358F6" w:rsidP="001F4248">
      <w:pPr>
        <w:rPr>
          <w:sz w:val="28"/>
          <w:szCs w:val="28"/>
        </w:rPr>
      </w:pPr>
      <w:r>
        <w:rPr>
          <w:sz w:val="28"/>
          <w:szCs w:val="28"/>
        </w:rPr>
        <w:t>ж) всеобщая трудовая повинность.</w:t>
      </w:r>
    </w:p>
    <w:p w:rsidR="001358F6" w:rsidRDefault="001358F6" w:rsidP="001F4248">
      <w:pPr>
        <w:tabs>
          <w:tab w:val="left" w:pos="570"/>
        </w:tabs>
        <w:jc w:val="both"/>
        <w:outlineLvl w:val="0"/>
        <w:rPr>
          <w:b/>
          <w:sz w:val="28"/>
          <w:szCs w:val="28"/>
        </w:rPr>
      </w:pPr>
      <w:r>
        <w:rPr>
          <w:b/>
          <w:sz w:val="28"/>
          <w:szCs w:val="28"/>
        </w:rPr>
        <w:t>9. «Сталинский» план создания СССР назывался проектом:</w:t>
      </w:r>
    </w:p>
    <w:p w:rsidR="001358F6" w:rsidRDefault="001358F6" w:rsidP="001F4248">
      <w:pPr>
        <w:tabs>
          <w:tab w:val="left" w:pos="570"/>
        </w:tabs>
        <w:jc w:val="both"/>
        <w:rPr>
          <w:sz w:val="28"/>
          <w:szCs w:val="28"/>
        </w:rPr>
      </w:pPr>
      <w:r>
        <w:rPr>
          <w:sz w:val="28"/>
          <w:szCs w:val="28"/>
        </w:rPr>
        <w:t>а) «автономизации»;</w:t>
      </w:r>
    </w:p>
    <w:p w:rsidR="001358F6" w:rsidRDefault="001358F6" w:rsidP="001F4248">
      <w:pPr>
        <w:tabs>
          <w:tab w:val="left" w:pos="570"/>
        </w:tabs>
        <w:jc w:val="both"/>
        <w:rPr>
          <w:sz w:val="28"/>
          <w:szCs w:val="28"/>
        </w:rPr>
      </w:pPr>
      <w:r>
        <w:rPr>
          <w:sz w:val="28"/>
          <w:szCs w:val="28"/>
        </w:rPr>
        <w:t>б) «федерализации»;</w:t>
      </w:r>
    </w:p>
    <w:p w:rsidR="001358F6" w:rsidRDefault="001358F6" w:rsidP="001F4248">
      <w:pPr>
        <w:tabs>
          <w:tab w:val="left" w:pos="570"/>
        </w:tabs>
        <w:jc w:val="both"/>
        <w:rPr>
          <w:sz w:val="28"/>
          <w:szCs w:val="28"/>
        </w:rPr>
      </w:pPr>
      <w:r>
        <w:rPr>
          <w:sz w:val="28"/>
          <w:szCs w:val="28"/>
        </w:rPr>
        <w:t>в) «унитаризации»;</w:t>
      </w:r>
    </w:p>
    <w:p w:rsidR="001358F6" w:rsidRDefault="001358F6" w:rsidP="001F4248">
      <w:pPr>
        <w:tabs>
          <w:tab w:val="left" w:pos="570"/>
        </w:tabs>
        <w:jc w:val="both"/>
        <w:rPr>
          <w:sz w:val="28"/>
          <w:szCs w:val="28"/>
        </w:rPr>
      </w:pPr>
      <w:r>
        <w:rPr>
          <w:sz w:val="28"/>
          <w:szCs w:val="28"/>
        </w:rPr>
        <w:t>г) «сегрегации».</w:t>
      </w:r>
    </w:p>
    <w:p w:rsidR="001358F6" w:rsidRDefault="001358F6" w:rsidP="001F4248">
      <w:pPr>
        <w:outlineLvl w:val="0"/>
        <w:rPr>
          <w:b/>
          <w:sz w:val="28"/>
          <w:szCs w:val="28"/>
        </w:rPr>
      </w:pPr>
      <w:r>
        <w:rPr>
          <w:b/>
          <w:sz w:val="28"/>
          <w:szCs w:val="28"/>
        </w:rPr>
        <w:t xml:space="preserve">10. Определите форму национально-государственного устройства СССР в соответствии с Союзным договором от 30 декабря 1922 г.: </w:t>
      </w:r>
    </w:p>
    <w:p w:rsidR="001358F6" w:rsidRDefault="001358F6" w:rsidP="001F4248">
      <w:pPr>
        <w:rPr>
          <w:sz w:val="28"/>
          <w:szCs w:val="28"/>
        </w:rPr>
      </w:pPr>
      <w:r>
        <w:rPr>
          <w:sz w:val="28"/>
          <w:szCs w:val="28"/>
        </w:rPr>
        <w:t>а)  конфедеративное государство;</w:t>
      </w:r>
    </w:p>
    <w:p w:rsidR="001358F6" w:rsidRDefault="001358F6" w:rsidP="001F4248">
      <w:pPr>
        <w:rPr>
          <w:sz w:val="28"/>
          <w:szCs w:val="28"/>
        </w:rPr>
      </w:pPr>
      <w:r>
        <w:rPr>
          <w:sz w:val="28"/>
          <w:szCs w:val="28"/>
        </w:rPr>
        <w:t xml:space="preserve">б) федеративное государство; </w:t>
      </w:r>
    </w:p>
    <w:p w:rsidR="001358F6" w:rsidRDefault="001358F6" w:rsidP="001F4248">
      <w:pPr>
        <w:rPr>
          <w:sz w:val="28"/>
          <w:szCs w:val="28"/>
        </w:rPr>
      </w:pPr>
      <w:r>
        <w:rPr>
          <w:sz w:val="28"/>
          <w:szCs w:val="28"/>
        </w:rPr>
        <w:t>в)  унитарное государство.</w:t>
      </w:r>
    </w:p>
    <w:p w:rsidR="001358F6" w:rsidRDefault="001358F6" w:rsidP="00B0121E">
      <w:pPr>
        <w:pStyle w:val="31"/>
        <w:tabs>
          <w:tab w:val="left" w:pos="399"/>
        </w:tabs>
        <w:spacing w:line="240" w:lineRule="auto"/>
        <w:ind w:firstLine="570"/>
        <w:jc w:val="center"/>
        <w:outlineLvl w:val="0"/>
        <w:rPr>
          <w:b/>
          <w:szCs w:val="28"/>
        </w:rPr>
      </w:pPr>
      <w:r>
        <w:rPr>
          <w:b/>
          <w:szCs w:val="28"/>
        </w:rPr>
        <w:t>Рекомендуемая литература</w:t>
      </w:r>
    </w:p>
    <w:p w:rsidR="001358F6" w:rsidRDefault="001358F6" w:rsidP="007B0ED9">
      <w:pPr>
        <w:numPr>
          <w:ilvl w:val="0"/>
          <w:numId w:val="37"/>
        </w:numPr>
        <w:tabs>
          <w:tab w:val="left" w:pos="986"/>
        </w:tabs>
        <w:ind w:left="0" w:firstLine="284"/>
        <w:rPr>
          <w:sz w:val="28"/>
          <w:szCs w:val="28"/>
        </w:rPr>
      </w:pPr>
      <w:r>
        <w:rPr>
          <w:sz w:val="28"/>
          <w:szCs w:val="28"/>
        </w:rPr>
        <w:t>1917 год в судьбах России и мира. Октябрьская революция: от новых источников к новому осмыслению. – М., 1998.</w:t>
      </w:r>
    </w:p>
    <w:p w:rsidR="001358F6" w:rsidRDefault="001358F6" w:rsidP="007B0ED9">
      <w:pPr>
        <w:numPr>
          <w:ilvl w:val="0"/>
          <w:numId w:val="37"/>
        </w:numPr>
        <w:tabs>
          <w:tab w:val="left" w:pos="986"/>
        </w:tabs>
        <w:ind w:left="0" w:firstLine="284"/>
        <w:rPr>
          <w:sz w:val="28"/>
          <w:szCs w:val="28"/>
        </w:rPr>
      </w:pPr>
      <w:r>
        <w:rPr>
          <w:sz w:val="28"/>
          <w:szCs w:val="28"/>
        </w:rPr>
        <w:t>Анатомия революции. 1917 год в России: массы, партии, власть. – СПб, 1994.</w:t>
      </w:r>
    </w:p>
    <w:p w:rsidR="001358F6" w:rsidRDefault="001358F6" w:rsidP="007B0ED9">
      <w:pPr>
        <w:numPr>
          <w:ilvl w:val="0"/>
          <w:numId w:val="37"/>
        </w:numPr>
        <w:tabs>
          <w:tab w:val="left" w:pos="986"/>
        </w:tabs>
        <w:ind w:left="0" w:firstLine="284"/>
        <w:rPr>
          <w:sz w:val="28"/>
          <w:szCs w:val="28"/>
        </w:rPr>
      </w:pPr>
      <w:r>
        <w:rPr>
          <w:sz w:val="28"/>
          <w:szCs w:val="28"/>
        </w:rPr>
        <w:t>Булдаков В.П. Красная смута. Природа и последствия революционного насилия. – М.: РОССПЭН, 1997.</w:t>
      </w:r>
    </w:p>
    <w:p w:rsidR="001358F6" w:rsidRDefault="001358F6" w:rsidP="007B0ED9">
      <w:pPr>
        <w:numPr>
          <w:ilvl w:val="0"/>
          <w:numId w:val="37"/>
        </w:numPr>
        <w:tabs>
          <w:tab w:val="left" w:pos="986"/>
        </w:tabs>
        <w:ind w:left="0" w:firstLine="284"/>
        <w:rPr>
          <w:sz w:val="28"/>
          <w:szCs w:val="28"/>
        </w:rPr>
      </w:pPr>
      <w:r>
        <w:rPr>
          <w:sz w:val="28"/>
          <w:szCs w:val="28"/>
        </w:rPr>
        <w:t>Веннов А.В., Шишов А.В. Белые генералы: Корнилов, Краснов, Врангель, Юденич. – Ростов-на-Дону: Феникс, 2000.</w:t>
      </w:r>
    </w:p>
    <w:p w:rsidR="001358F6" w:rsidRDefault="001358F6" w:rsidP="007B0ED9">
      <w:pPr>
        <w:numPr>
          <w:ilvl w:val="0"/>
          <w:numId w:val="37"/>
        </w:numPr>
        <w:tabs>
          <w:tab w:val="left" w:pos="986"/>
        </w:tabs>
        <w:ind w:left="0" w:firstLine="284"/>
        <w:rPr>
          <w:sz w:val="28"/>
          <w:szCs w:val="28"/>
        </w:rPr>
      </w:pPr>
      <w:r>
        <w:rPr>
          <w:sz w:val="28"/>
          <w:szCs w:val="28"/>
        </w:rPr>
        <w:t>Волков С.В. Энциклопедия Гражданской войны. Белое движение. – СПб – М.: Олма-пресс, 2002.</w:t>
      </w:r>
    </w:p>
    <w:p w:rsidR="001358F6" w:rsidRDefault="001358F6" w:rsidP="007B0ED9">
      <w:pPr>
        <w:numPr>
          <w:ilvl w:val="0"/>
          <w:numId w:val="37"/>
        </w:numPr>
        <w:tabs>
          <w:tab w:val="left" w:pos="986"/>
        </w:tabs>
        <w:ind w:left="0" w:firstLine="284"/>
        <w:jc w:val="both"/>
        <w:rPr>
          <w:sz w:val="28"/>
          <w:szCs w:val="28"/>
        </w:rPr>
      </w:pPr>
      <w:r>
        <w:rPr>
          <w:sz w:val="28"/>
          <w:szCs w:val="28"/>
        </w:rPr>
        <w:t xml:space="preserve">Волкогонов Д.А. Ленин: Политический портрет. – М., 1994. </w:t>
      </w:r>
    </w:p>
    <w:p w:rsidR="001358F6" w:rsidRDefault="001358F6" w:rsidP="007B0ED9">
      <w:pPr>
        <w:numPr>
          <w:ilvl w:val="0"/>
          <w:numId w:val="37"/>
        </w:numPr>
        <w:tabs>
          <w:tab w:val="left" w:pos="986"/>
        </w:tabs>
        <w:ind w:left="0" w:firstLine="284"/>
        <w:jc w:val="both"/>
        <w:rPr>
          <w:sz w:val="28"/>
          <w:szCs w:val="28"/>
        </w:rPr>
      </w:pPr>
      <w:r>
        <w:rPr>
          <w:sz w:val="28"/>
          <w:szCs w:val="28"/>
        </w:rPr>
        <w:t>Волобуев П.В. Россия. 1917 год: Выбор исторического пути. – М., 1989.</w:t>
      </w:r>
    </w:p>
    <w:p w:rsidR="001358F6" w:rsidRDefault="001358F6" w:rsidP="007B0ED9">
      <w:pPr>
        <w:numPr>
          <w:ilvl w:val="0"/>
          <w:numId w:val="37"/>
        </w:numPr>
        <w:tabs>
          <w:tab w:val="left" w:pos="986"/>
        </w:tabs>
        <w:ind w:left="0" w:firstLine="284"/>
        <w:rPr>
          <w:sz w:val="28"/>
          <w:szCs w:val="28"/>
        </w:rPr>
      </w:pPr>
      <w:r>
        <w:rPr>
          <w:sz w:val="28"/>
          <w:szCs w:val="28"/>
        </w:rPr>
        <w:t>Гимпельсон Е.Г. Военный коммунизм. – М., 1973.</w:t>
      </w:r>
    </w:p>
    <w:p w:rsidR="001358F6" w:rsidRDefault="001358F6" w:rsidP="007B0ED9">
      <w:pPr>
        <w:numPr>
          <w:ilvl w:val="0"/>
          <w:numId w:val="37"/>
        </w:numPr>
        <w:tabs>
          <w:tab w:val="left" w:pos="986"/>
        </w:tabs>
        <w:ind w:left="0" w:firstLine="284"/>
        <w:rPr>
          <w:sz w:val="28"/>
          <w:szCs w:val="28"/>
        </w:rPr>
      </w:pPr>
      <w:r>
        <w:rPr>
          <w:sz w:val="28"/>
          <w:szCs w:val="28"/>
        </w:rPr>
        <w:t>Гимпельсон Е.Г. Формирование советской политической системы. 1917 – 1923 гг. - М., 1995.</w:t>
      </w:r>
    </w:p>
    <w:p w:rsidR="001358F6" w:rsidRDefault="001358F6" w:rsidP="007B0ED9">
      <w:pPr>
        <w:numPr>
          <w:ilvl w:val="0"/>
          <w:numId w:val="37"/>
        </w:numPr>
        <w:tabs>
          <w:tab w:val="left" w:pos="930"/>
          <w:tab w:val="left" w:pos="1083"/>
        </w:tabs>
        <w:ind w:left="0" w:firstLine="284"/>
        <w:rPr>
          <w:sz w:val="28"/>
          <w:szCs w:val="28"/>
        </w:rPr>
      </w:pPr>
      <w:r>
        <w:rPr>
          <w:sz w:val="28"/>
          <w:szCs w:val="28"/>
        </w:rPr>
        <w:t>Горбачев М.С. Размышления об Октябрьской революции. – М., 1997.</w:t>
      </w:r>
    </w:p>
    <w:p w:rsidR="001358F6" w:rsidRDefault="001358F6" w:rsidP="007B0ED9">
      <w:pPr>
        <w:numPr>
          <w:ilvl w:val="0"/>
          <w:numId w:val="37"/>
        </w:numPr>
        <w:tabs>
          <w:tab w:val="left" w:pos="930"/>
          <w:tab w:val="left" w:pos="1083"/>
        </w:tabs>
        <w:ind w:left="0" w:firstLine="284"/>
        <w:rPr>
          <w:sz w:val="28"/>
          <w:szCs w:val="28"/>
        </w:rPr>
      </w:pPr>
      <w:r>
        <w:rPr>
          <w:sz w:val="28"/>
          <w:szCs w:val="28"/>
        </w:rPr>
        <w:t>Гражданская война в России: перекрёсток мнений. - М., 1994.</w:t>
      </w:r>
    </w:p>
    <w:p w:rsidR="001358F6" w:rsidRDefault="001358F6" w:rsidP="007B0ED9">
      <w:pPr>
        <w:numPr>
          <w:ilvl w:val="0"/>
          <w:numId w:val="37"/>
        </w:numPr>
        <w:tabs>
          <w:tab w:val="left" w:pos="930"/>
          <w:tab w:val="left" w:pos="1083"/>
        </w:tabs>
        <w:ind w:left="0" w:firstLine="284"/>
        <w:rPr>
          <w:sz w:val="28"/>
          <w:szCs w:val="28"/>
        </w:rPr>
      </w:pPr>
      <w:r>
        <w:rPr>
          <w:sz w:val="28"/>
          <w:szCs w:val="28"/>
        </w:rPr>
        <w:t>Думова Н.Г. Кончилось ваше время… - М., 1990.</w:t>
      </w:r>
    </w:p>
    <w:p w:rsidR="001358F6" w:rsidRDefault="001358F6" w:rsidP="007B0ED9">
      <w:pPr>
        <w:numPr>
          <w:ilvl w:val="0"/>
          <w:numId w:val="37"/>
        </w:numPr>
        <w:tabs>
          <w:tab w:val="left" w:pos="930"/>
          <w:tab w:val="left" w:pos="1083"/>
        </w:tabs>
        <w:ind w:left="0" w:firstLine="284"/>
        <w:rPr>
          <w:sz w:val="28"/>
          <w:szCs w:val="28"/>
        </w:rPr>
      </w:pPr>
      <w:r>
        <w:rPr>
          <w:sz w:val="28"/>
          <w:szCs w:val="28"/>
        </w:rPr>
        <w:t>Зюганов Г.А. Октябрь и современность. – М., 1997.</w:t>
      </w:r>
    </w:p>
    <w:p w:rsidR="001358F6" w:rsidRDefault="001358F6" w:rsidP="007B0ED9">
      <w:pPr>
        <w:numPr>
          <w:ilvl w:val="0"/>
          <w:numId w:val="37"/>
        </w:numPr>
        <w:tabs>
          <w:tab w:val="left" w:pos="930"/>
          <w:tab w:val="left" w:pos="1083"/>
        </w:tabs>
        <w:ind w:left="0" w:firstLine="284"/>
        <w:rPr>
          <w:sz w:val="28"/>
          <w:szCs w:val="28"/>
        </w:rPr>
      </w:pPr>
      <w:r>
        <w:rPr>
          <w:sz w:val="28"/>
          <w:szCs w:val="28"/>
        </w:rPr>
        <w:t>Кабанов В.В. Крестьянское хозяйство в условиях «военного коммунизма». – М., 1988.</w:t>
      </w:r>
    </w:p>
    <w:p w:rsidR="001358F6" w:rsidRDefault="001358F6" w:rsidP="007B0ED9">
      <w:pPr>
        <w:numPr>
          <w:ilvl w:val="0"/>
          <w:numId w:val="37"/>
        </w:numPr>
        <w:tabs>
          <w:tab w:val="left" w:pos="930"/>
          <w:tab w:val="left" w:pos="1083"/>
        </w:tabs>
        <w:ind w:left="0" w:firstLine="284"/>
        <w:rPr>
          <w:sz w:val="28"/>
          <w:szCs w:val="28"/>
        </w:rPr>
      </w:pPr>
      <w:r>
        <w:rPr>
          <w:sz w:val="28"/>
          <w:szCs w:val="28"/>
        </w:rPr>
        <w:t>Кронштадт 1921 / Сост. В.П. Наумов. – М., 1997.</w:t>
      </w:r>
    </w:p>
    <w:p w:rsidR="001358F6" w:rsidRDefault="001358F6" w:rsidP="007B0ED9">
      <w:pPr>
        <w:numPr>
          <w:ilvl w:val="0"/>
          <w:numId w:val="37"/>
        </w:numPr>
        <w:tabs>
          <w:tab w:val="left" w:pos="930"/>
          <w:tab w:val="left" w:pos="1083"/>
        </w:tabs>
        <w:ind w:left="0" w:firstLine="284"/>
        <w:rPr>
          <w:sz w:val="28"/>
          <w:szCs w:val="28"/>
        </w:rPr>
      </w:pPr>
      <w:r>
        <w:rPr>
          <w:sz w:val="28"/>
          <w:szCs w:val="28"/>
        </w:rPr>
        <w:t>Лехович Д.В. Белые против красных. Судьба генерала Антона Деникина. – М., 1992.</w:t>
      </w:r>
    </w:p>
    <w:p w:rsidR="001358F6" w:rsidRDefault="001358F6" w:rsidP="007B0ED9">
      <w:pPr>
        <w:numPr>
          <w:ilvl w:val="0"/>
          <w:numId w:val="37"/>
        </w:numPr>
        <w:tabs>
          <w:tab w:val="left" w:pos="930"/>
          <w:tab w:val="left" w:pos="1083"/>
        </w:tabs>
        <w:ind w:left="0" w:firstLine="284"/>
        <w:rPr>
          <w:sz w:val="28"/>
          <w:szCs w:val="28"/>
        </w:rPr>
      </w:pPr>
      <w:r>
        <w:rPr>
          <w:sz w:val="28"/>
          <w:szCs w:val="28"/>
        </w:rPr>
        <w:t>Медведев Р.А. 1917. Русская революция. Победа и поражение большевиков. – М., 1997.</w:t>
      </w:r>
    </w:p>
    <w:p w:rsidR="001358F6" w:rsidRDefault="001358F6" w:rsidP="007B0ED9">
      <w:pPr>
        <w:numPr>
          <w:ilvl w:val="0"/>
          <w:numId w:val="37"/>
        </w:numPr>
        <w:tabs>
          <w:tab w:val="left" w:pos="930"/>
          <w:tab w:val="left" w:pos="1083"/>
        </w:tabs>
        <w:ind w:left="0" w:firstLine="284"/>
        <w:rPr>
          <w:sz w:val="28"/>
          <w:szCs w:val="28"/>
        </w:rPr>
      </w:pPr>
      <w:r>
        <w:rPr>
          <w:sz w:val="28"/>
          <w:szCs w:val="28"/>
        </w:rPr>
        <w:t>Мельгунов С.П. Красный террор в России 1918 – 1923 гг. – М., 1990.</w:t>
      </w:r>
    </w:p>
    <w:p w:rsidR="001358F6" w:rsidRDefault="001358F6" w:rsidP="007B0ED9">
      <w:pPr>
        <w:numPr>
          <w:ilvl w:val="0"/>
          <w:numId w:val="37"/>
        </w:numPr>
        <w:tabs>
          <w:tab w:val="left" w:pos="930"/>
          <w:tab w:val="left" w:pos="1083"/>
        </w:tabs>
        <w:ind w:left="0" w:firstLine="284"/>
        <w:rPr>
          <w:sz w:val="28"/>
          <w:szCs w:val="28"/>
        </w:rPr>
      </w:pPr>
      <w:r>
        <w:rPr>
          <w:sz w:val="28"/>
          <w:szCs w:val="28"/>
        </w:rPr>
        <w:t>Нэп: приобретения и потери. – М., 1994.</w:t>
      </w:r>
    </w:p>
    <w:p w:rsidR="001358F6" w:rsidRDefault="001358F6" w:rsidP="007B0ED9">
      <w:pPr>
        <w:numPr>
          <w:ilvl w:val="0"/>
          <w:numId w:val="37"/>
        </w:numPr>
        <w:tabs>
          <w:tab w:val="left" w:pos="930"/>
          <w:tab w:val="left" w:pos="1083"/>
        </w:tabs>
        <w:ind w:left="0" w:firstLine="284"/>
        <w:rPr>
          <w:sz w:val="28"/>
          <w:szCs w:val="28"/>
        </w:rPr>
      </w:pPr>
      <w:r>
        <w:rPr>
          <w:sz w:val="28"/>
          <w:szCs w:val="28"/>
        </w:rPr>
        <w:t>Октябрь 1917 г.: величайшее событие века или социальная катастрофа? – М., 1991.</w:t>
      </w:r>
    </w:p>
    <w:p w:rsidR="001358F6" w:rsidRDefault="001358F6" w:rsidP="007B0ED9">
      <w:pPr>
        <w:numPr>
          <w:ilvl w:val="0"/>
          <w:numId w:val="37"/>
        </w:numPr>
        <w:tabs>
          <w:tab w:val="left" w:pos="930"/>
          <w:tab w:val="left" w:pos="1083"/>
        </w:tabs>
        <w:ind w:left="0" w:firstLine="284"/>
        <w:rPr>
          <w:sz w:val="28"/>
          <w:szCs w:val="28"/>
        </w:rPr>
      </w:pPr>
      <w:r>
        <w:rPr>
          <w:sz w:val="28"/>
          <w:szCs w:val="28"/>
        </w:rPr>
        <w:t xml:space="preserve">Павлюченков С.А. Военный коммунизм в России: власть и массы. – М., 1997. </w:t>
      </w:r>
    </w:p>
    <w:p w:rsidR="001358F6" w:rsidRDefault="001358F6" w:rsidP="007B0ED9">
      <w:pPr>
        <w:numPr>
          <w:ilvl w:val="0"/>
          <w:numId w:val="37"/>
        </w:numPr>
        <w:tabs>
          <w:tab w:val="left" w:pos="930"/>
          <w:tab w:val="left" w:pos="1083"/>
        </w:tabs>
        <w:ind w:left="0" w:firstLine="284"/>
        <w:rPr>
          <w:sz w:val="28"/>
          <w:szCs w:val="28"/>
        </w:rPr>
      </w:pPr>
      <w:r>
        <w:rPr>
          <w:sz w:val="28"/>
          <w:szCs w:val="28"/>
        </w:rPr>
        <w:t>Пайпс Р. Русская революция. – М., 1994.</w:t>
      </w:r>
    </w:p>
    <w:p w:rsidR="001358F6" w:rsidRDefault="001358F6" w:rsidP="007B0ED9">
      <w:pPr>
        <w:numPr>
          <w:ilvl w:val="0"/>
          <w:numId w:val="37"/>
        </w:numPr>
        <w:tabs>
          <w:tab w:val="left" w:pos="930"/>
          <w:tab w:val="left" w:pos="1083"/>
        </w:tabs>
        <w:ind w:left="0" w:firstLine="284"/>
        <w:rPr>
          <w:sz w:val="28"/>
          <w:szCs w:val="28"/>
        </w:rPr>
      </w:pPr>
      <w:r>
        <w:rPr>
          <w:sz w:val="28"/>
          <w:szCs w:val="28"/>
        </w:rPr>
        <w:t>Первое советское правительство. Октябрь 1917 – июль 1918. – М., 1991.</w:t>
      </w:r>
    </w:p>
    <w:p w:rsidR="001358F6" w:rsidRDefault="001358F6" w:rsidP="007B0ED9">
      <w:pPr>
        <w:numPr>
          <w:ilvl w:val="0"/>
          <w:numId w:val="37"/>
        </w:numPr>
        <w:tabs>
          <w:tab w:val="left" w:pos="930"/>
          <w:tab w:val="left" w:pos="1083"/>
        </w:tabs>
        <w:ind w:left="0" w:firstLine="284"/>
        <w:rPr>
          <w:sz w:val="28"/>
          <w:szCs w:val="28"/>
        </w:rPr>
      </w:pPr>
      <w:r>
        <w:rPr>
          <w:sz w:val="28"/>
          <w:szCs w:val="28"/>
        </w:rPr>
        <w:t>Политические деятели России. 1917: Биографический словарь. – М., 1993.</w:t>
      </w:r>
    </w:p>
    <w:p w:rsidR="001358F6" w:rsidRDefault="001358F6" w:rsidP="007B0ED9">
      <w:pPr>
        <w:numPr>
          <w:ilvl w:val="0"/>
          <w:numId w:val="37"/>
        </w:numPr>
        <w:tabs>
          <w:tab w:val="left" w:pos="930"/>
          <w:tab w:val="left" w:pos="1083"/>
        </w:tabs>
        <w:ind w:left="0" w:firstLine="284"/>
        <w:rPr>
          <w:sz w:val="28"/>
          <w:szCs w:val="28"/>
        </w:rPr>
      </w:pPr>
      <w:r>
        <w:rPr>
          <w:sz w:val="28"/>
          <w:szCs w:val="28"/>
        </w:rPr>
        <w:t>Россия в изгнании: Судьбы российских эмигрантов за рубежом. – М., 1999.</w:t>
      </w:r>
    </w:p>
    <w:p w:rsidR="001358F6" w:rsidRDefault="001358F6" w:rsidP="007B0ED9">
      <w:pPr>
        <w:numPr>
          <w:ilvl w:val="0"/>
          <w:numId w:val="37"/>
        </w:numPr>
        <w:tabs>
          <w:tab w:val="left" w:pos="930"/>
          <w:tab w:val="left" w:pos="1083"/>
        </w:tabs>
        <w:ind w:left="0" w:firstLine="284"/>
        <w:rPr>
          <w:sz w:val="28"/>
          <w:szCs w:val="28"/>
        </w:rPr>
      </w:pPr>
      <w:r>
        <w:rPr>
          <w:sz w:val="28"/>
          <w:szCs w:val="28"/>
        </w:rPr>
        <w:t xml:space="preserve">Россия: русская военная эмиграция в 20 – 40-х годах: Документы и материалы. – М., 1998. </w:t>
      </w:r>
    </w:p>
    <w:p w:rsidR="001358F6" w:rsidRDefault="001358F6" w:rsidP="007B0ED9">
      <w:pPr>
        <w:numPr>
          <w:ilvl w:val="0"/>
          <w:numId w:val="37"/>
        </w:numPr>
        <w:tabs>
          <w:tab w:val="left" w:pos="930"/>
          <w:tab w:val="left" w:pos="1083"/>
        </w:tabs>
        <w:ind w:left="0" w:firstLine="284"/>
        <w:jc w:val="both"/>
        <w:rPr>
          <w:sz w:val="28"/>
          <w:szCs w:val="28"/>
        </w:rPr>
      </w:pPr>
      <w:r>
        <w:rPr>
          <w:sz w:val="28"/>
          <w:szCs w:val="28"/>
        </w:rPr>
        <w:t>Рутыч Н.Н. Белый фронт генерала Юденича: Биография чинов Северо-Западной армии. – М.: Русский путь, 2002.</w:t>
      </w:r>
    </w:p>
    <w:p w:rsidR="001358F6" w:rsidRDefault="001358F6" w:rsidP="007B0ED9">
      <w:pPr>
        <w:numPr>
          <w:ilvl w:val="0"/>
          <w:numId w:val="37"/>
        </w:numPr>
        <w:tabs>
          <w:tab w:val="left" w:pos="930"/>
          <w:tab w:val="left" w:pos="1083"/>
        </w:tabs>
        <w:ind w:left="0" w:firstLine="284"/>
        <w:jc w:val="both"/>
        <w:rPr>
          <w:sz w:val="28"/>
          <w:szCs w:val="28"/>
        </w:rPr>
      </w:pPr>
      <w:r>
        <w:rPr>
          <w:sz w:val="28"/>
          <w:szCs w:val="28"/>
        </w:rPr>
        <w:t>Смолин А.В. Белое движение на Северо-Западе России (1918 – 1920). – СПб: Дм. Булганин, 1999.</w:t>
      </w:r>
    </w:p>
    <w:p w:rsidR="001358F6" w:rsidRDefault="001358F6" w:rsidP="007B0ED9">
      <w:pPr>
        <w:numPr>
          <w:ilvl w:val="0"/>
          <w:numId w:val="37"/>
        </w:numPr>
        <w:tabs>
          <w:tab w:val="left" w:pos="930"/>
          <w:tab w:val="left" w:pos="1083"/>
        </w:tabs>
        <w:ind w:left="0" w:firstLine="284"/>
        <w:jc w:val="both"/>
        <w:rPr>
          <w:sz w:val="28"/>
          <w:szCs w:val="28"/>
        </w:rPr>
      </w:pPr>
      <w:r>
        <w:rPr>
          <w:sz w:val="28"/>
          <w:szCs w:val="28"/>
        </w:rPr>
        <w:t>Спирин Л.М. Россия 1917 год: Из истории политических партий. – М., 1987.</w:t>
      </w:r>
    </w:p>
    <w:p w:rsidR="001358F6" w:rsidRDefault="001358F6" w:rsidP="007B0ED9">
      <w:pPr>
        <w:numPr>
          <w:ilvl w:val="0"/>
          <w:numId w:val="37"/>
        </w:numPr>
        <w:tabs>
          <w:tab w:val="left" w:pos="930"/>
          <w:tab w:val="left" w:pos="1083"/>
        </w:tabs>
        <w:ind w:left="0" w:firstLine="284"/>
        <w:jc w:val="both"/>
        <w:rPr>
          <w:sz w:val="28"/>
          <w:szCs w:val="28"/>
        </w:rPr>
      </w:pPr>
      <w:r>
        <w:rPr>
          <w:sz w:val="28"/>
          <w:szCs w:val="28"/>
        </w:rPr>
        <w:t>Трукан Г.А. Был ли неизбежен Октябрь? – М., 1991.</w:t>
      </w:r>
    </w:p>
    <w:p w:rsidR="001358F6" w:rsidRDefault="001358F6" w:rsidP="007B0ED9">
      <w:pPr>
        <w:numPr>
          <w:ilvl w:val="0"/>
          <w:numId w:val="37"/>
        </w:numPr>
        <w:tabs>
          <w:tab w:val="left" w:pos="930"/>
          <w:tab w:val="left" w:pos="1083"/>
        </w:tabs>
        <w:ind w:left="0" w:firstLine="284"/>
        <w:rPr>
          <w:sz w:val="28"/>
          <w:szCs w:val="28"/>
        </w:rPr>
      </w:pPr>
      <w:r>
        <w:rPr>
          <w:sz w:val="28"/>
          <w:szCs w:val="28"/>
        </w:rPr>
        <w:t xml:space="preserve">Фишер Л. Жизнь Ленина. В 2 т. – М., 1997. </w:t>
      </w:r>
    </w:p>
    <w:p w:rsidR="001358F6" w:rsidRDefault="001358F6" w:rsidP="007B0ED9">
      <w:pPr>
        <w:numPr>
          <w:ilvl w:val="0"/>
          <w:numId w:val="37"/>
        </w:numPr>
        <w:tabs>
          <w:tab w:val="left" w:pos="930"/>
          <w:tab w:val="left" w:pos="1083"/>
        </w:tabs>
        <w:ind w:left="0" w:firstLine="284"/>
        <w:rPr>
          <w:sz w:val="28"/>
          <w:szCs w:val="28"/>
        </w:rPr>
      </w:pPr>
      <w:r>
        <w:rPr>
          <w:sz w:val="28"/>
          <w:szCs w:val="28"/>
        </w:rPr>
        <w:t>Фроянов И.Я. Уроки Красного Октября. – М.: Алгоритм, 2008.</w:t>
      </w:r>
    </w:p>
    <w:p w:rsidR="001358F6" w:rsidRDefault="001358F6" w:rsidP="007B0ED9">
      <w:pPr>
        <w:numPr>
          <w:ilvl w:val="0"/>
          <w:numId w:val="37"/>
        </w:numPr>
        <w:tabs>
          <w:tab w:val="left" w:pos="930"/>
          <w:tab w:val="left" w:pos="1083"/>
        </w:tabs>
        <w:ind w:left="0" w:firstLine="284"/>
        <w:rPr>
          <w:sz w:val="28"/>
          <w:szCs w:val="28"/>
        </w:rPr>
      </w:pPr>
      <w:r>
        <w:rPr>
          <w:sz w:val="28"/>
          <w:szCs w:val="28"/>
        </w:rPr>
        <w:t>Шамбаро В.Е. За веру, царя и Отечество! – М.: Алгоритм, 2003.</w:t>
      </w:r>
    </w:p>
    <w:p w:rsidR="001358F6" w:rsidRDefault="001358F6" w:rsidP="007B0ED9">
      <w:pPr>
        <w:numPr>
          <w:ilvl w:val="0"/>
          <w:numId w:val="37"/>
        </w:numPr>
        <w:tabs>
          <w:tab w:val="left" w:pos="930"/>
          <w:tab w:val="left" w:pos="1083"/>
        </w:tabs>
        <w:ind w:left="0" w:firstLine="284"/>
        <w:jc w:val="both"/>
        <w:rPr>
          <w:sz w:val="28"/>
          <w:szCs w:val="28"/>
        </w:rPr>
      </w:pPr>
      <w:r>
        <w:rPr>
          <w:sz w:val="28"/>
          <w:szCs w:val="28"/>
        </w:rPr>
        <w:t>Шанин Т. Революция как момент истины: Россия 1905 – 1907 гг. – 1917 – 1922 гг. – М., 1997.</w:t>
      </w:r>
    </w:p>
    <w:p w:rsidR="001358F6" w:rsidRDefault="001358F6" w:rsidP="007B0ED9">
      <w:pPr>
        <w:numPr>
          <w:ilvl w:val="0"/>
          <w:numId w:val="37"/>
        </w:numPr>
        <w:tabs>
          <w:tab w:val="left" w:pos="930"/>
          <w:tab w:val="left" w:pos="1083"/>
        </w:tabs>
        <w:ind w:left="0" w:firstLine="284"/>
        <w:jc w:val="both"/>
        <w:rPr>
          <w:sz w:val="28"/>
          <w:szCs w:val="28"/>
        </w:rPr>
      </w:pPr>
      <w:r>
        <w:rPr>
          <w:sz w:val="28"/>
          <w:szCs w:val="28"/>
        </w:rPr>
        <w:t xml:space="preserve">Шевоцуков П.А. Страницы истории Гражданской войны. – М., 1992. </w:t>
      </w:r>
    </w:p>
    <w:p w:rsidR="001358F6" w:rsidRDefault="001358F6" w:rsidP="00B0121E">
      <w:pPr>
        <w:spacing w:line="360" w:lineRule="auto"/>
        <w:ind w:firstLine="570"/>
        <w:jc w:val="center"/>
        <w:rPr>
          <w:b/>
          <w:sz w:val="28"/>
          <w:szCs w:val="28"/>
        </w:rPr>
      </w:pPr>
    </w:p>
    <w:p w:rsidR="001358F6" w:rsidRDefault="001358F6" w:rsidP="00B0121E">
      <w:pPr>
        <w:spacing w:line="360" w:lineRule="auto"/>
        <w:ind w:firstLine="570"/>
        <w:jc w:val="center"/>
        <w:outlineLvl w:val="0"/>
        <w:rPr>
          <w:b/>
          <w:sz w:val="28"/>
          <w:szCs w:val="28"/>
        </w:rPr>
      </w:pPr>
      <w:r>
        <w:rPr>
          <w:b/>
          <w:sz w:val="28"/>
          <w:szCs w:val="28"/>
        </w:rPr>
        <w:t xml:space="preserve">Тема </w:t>
      </w:r>
      <w:r>
        <w:rPr>
          <w:b/>
          <w:sz w:val="28"/>
          <w:szCs w:val="28"/>
          <w:lang w:val="en-US"/>
        </w:rPr>
        <w:t>VII</w:t>
      </w:r>
      <w:r>
        <w:rPr>
          <w:b/>
          <w:sz w:val="28"/>
          <w:szCs w:val="28"/>
        </w:rPr>
        <w:t>. СССР в 1920 – 30-е годы</w:t>
      </w:r>
    </w:p>
    <w:p w:rsidR="001358F6" w:rsidRDefault="001358F6" w:rsidP="00B0121E">
      <w:pPr>
        <w:pStyle w:val="31"/>
        <w:ind w:firstLine="570"/>
        <w:jc w:val="center"/>
        <w:rPr>
          <w:b/>
          <w:szCs w:val="28"/>
        </w:rPr>
      </w:pPr>
      <w:r>
        <w:rPr>
          <w:b/>
          <w:szCs w:val="28"/>
        </w:rPr>
        <w:t>План изучения темы:</w:t>
      </w:r>
    </w:p>
    <w:p w:rsidR="001358F6" w:rsidRDefault="001358F6" w:rsidP="00B0121E">
      <w:pPr>
        <w:numPr>
          <w:ilvl w:val="0"/>
          <w:numId w:val="28"/>
        </w:numPr>
        <w:tabs>
          <w:tab w:val="left" w:pos="986"/>
          <w:tab w:val="left" w:pos="1026"/>
        </w:tabs>
        <w:spacing w:line="360" w:lineRule="auto"/>
        <w:ind w:left="0" w:firstLine="570"/>
        <w:jc w:val="both"/>
        <w:rPr>
          <w:sz w:val="28"/>
          <w:szCs w:val="28"/>
        </w:rPr>
      </w:pPr>
      <w:r>
        <w:rPr>
          <w:sz w:val="28"/>
          <w:szCs w:val="28"/>
        </w:rPr>
        <w:t>Курс на строительство социализма в одной стране и его последствия</w:t>
      </w:r>
    </w:p>
    <w:p w:rsidR="001358F6" w:rsidRDefault="001358F6" w:rsidP="00B0121E">
      <w:pPr>
        <w:numPr>
          <w:ilvl w:val="0"/>
          <w:numId w:val="28"/>
        </w:numPr>
        <w:tabs>
          <w:tab w:val="left" w:pos="986"/>
          <w:tab w:val="left" w:pos="1026"/>
        </w:tabs>
        <w:spacing w:line="360" w:lineRule="auto"/>
        <w:ind w:left="0" w:firstLine="570"/>
        <w:jc w:val="both"/>
        <w:rPr>
          <w:color w:val="000000"/>
          <w:sz w:val="28"/>
          <w:szCs w:val="28"/>
        </w:rPr>
      </w:pPr>
      <w:r>
        <w:rPr>
          <w:sz w:val="28"/>
          <w:szCs w:val="28"/>
        </w:rPr>
        <w:t>Формирование и развитие тоталитарного режима. Усиление режима личной власти Сталина. Сопротивление сталинизму.</w:t>
      </w:r>
      <w:r>
        <w:rPr>
          <w:color w:val="000000"/>
          <w:sz w:val="28"/>
          <w:szCs w:val="28"/>
        </w:rPr>
        <w:t xml:space="preserve"> </w:t>
      </w:r>
    </w:p>
    <w:p w:rsidR="001358F6" w:rsidRDefault="001358F6" w:rsidP="00B0121E">
      <w:pPr>
        <w:numPr>
          <w:ilvl w:val="0"/>
          <w:numId w:val="28"/>
        </w:numPr>
        <w:tabs>
          <w:tab w:val="left" w:pos="986"/>
          <w:tab w:val="left" w:pos="1026"/>
        </w:tabs>
        <w:spacing w:line="360" w:lineRule="auto"/>
        <w:ind w:left="0" w:firstLine="570"/>
        <w:jc w:val="both"/>
        <w:rPr>
          <w:sz w:val="28"/>
          <w:szCs w:val="28"/>
        </w:rPr>
      </w:pPr>
      <w:r>
        <w:rPr>
          <w:sz w:val="28"/>
          <w:szCs w:val="28"/>
        </w:rPr>
        <w:t>Достижения советского образования, науки и техники.</w:t>
      </w:r>
    </w:p>
    <w:p w:rsidR="001358F6" w:rsidRDefault="001358F6" w:rsidP="00B0121E">
      <w:pPr>
        <w:numPr>
          <w:ilvl w:val="0"/>
          <w:numId w:val="28"/>
        </w:numPr>
        <w:tabs>
          <w:tab w:val="left" w:pos="986"/>
          <w:tab w:val="left" w:pos="1026"/>
        </w:tabs>
        <w:spacing w:line="360" w:lineRule="auto"/>
        <w:ind w:left="0" w:firstLine="570"/>
        <w:rPr>
          <w:sz w:val="28"/>
          <w:szCs w:val="28"/>
        </w:rPr>
      </w:pPr>
      <w:r>
        <w:rPr>
          <w:sz w:val="28"/>
          <w:szCs w:val="28"/>
        </w:rPr>
        <w:t>Внешняя политика СССР в 1920 – 30-е гг.</w:t>
      </w:r>
    </w:p>
    <w:p w:rsidR="001358F6" w:rsidRDefault="001358F6" w:rsidP="00B0121E">
      <w:pPr>
        <w:tabs>
          <w:tab w:val="left" w:pos="900"/>
        </w:tabs>
        <w:ind w:firstLine="570"/>
        <w:jc w:val="center"/>
        <w:outlineLvl w:val="0"/>
        <w:rPr>
          <w:b/>
          <w:sz w:val="28"/>
          <w:szCs w:val="28"/>
        </w:rPr>
      </w:pPr>
      <w:r>
        <w:rPr>
          <w:b/>
          <w:sz w:val="28"/>
          <w:szCs w:val="28"/>
        </w:rPr>
        <w:t>Требования к знаниям</w:t>
      </w:r>
    </w:p>
    <w:p w:rsidR="001358F6" w:rsidRDefault="001358F6" w:rsidP="00B0121E">
      <w:pPr>
        <w:pStyle w:val="a9"/>
        <w:tabs>
          <w:tab w:val="left" w:pos="570"/>
        </w:tabs>
        <w:ind w:firstLine="570"/>
        <w:jc w:val="both"/>
        <w:rPr>
          <w:i/>
          <w:sz w:val="28"/>
          <w:szCs w:val="28"/>
        </w:rPr>
      </w:pPr>
      <w:r>
        <w:rPr>
          <w:sz w:val="28"/>
          <w:szCs w:val="28"/>
        </w:rPr>
        <w:t xml:space="preserve">В результате изучения темы студент должен </w:t>
      </w:r>
      <w:r>
        <w:rPr>
          <w:i/>
          <w:sz w:val="28"/>
          <w:szCs w:val="28"/>
        </w:rPr>
        <w:t xml:space="preserve">знать: </w:t>
      </w:r>
    </w:p>
    <w:p w:rsidR="001358F6" w:rsidRDefault="001358F6" w:rsidP="00B0121E">
      <w:pPr>
        <w:pStyle w:val="a9"/>
        <w:tabs>
          <w:tab w:val="left" w:pos="570"/>
        </w:tabs>
        <w:ind w:firstLine="570"/>
        <w:jc w:val="both"/>
        <w:rPr>
          <w:sz w:val="28"/>
          <w:szCs w:val="28"/>
        </w:rPr>
      </w:pPr>
      <w:r>
        <w:rPr>
          <w:sz w:val="28"/>
          <w:szCs w:val="28"/>
        </w:rPr>
        <w:t>- особенности индустриализации и коллективизации в СССР, их результаты и последствия;</w:t>
      </w:r>
    </w:p>
    <w:p w:rsidR="001358F6" w:rsidRDefault="001358F6" w:rsidP="00B0121E">
      <w:pPr>
        <w:pStyle w:val="a9"/>
        <w:tabs>
          <w:tab w:val="left" w:pos="570"/>
        </w:tabs>
        <w:ind w:firstLine="570"/>
        <w:jc w:val="both"/>
        <w:rPr>
          <w:sz w:val="28"/>
          <w:szCs w:val="28"/>
        </w:rPr>
      </w:pPr>
      <w:r>
        <w:rPr>
          <w:sz w:val="28"/>
          <w:szCs w:val="28"/>
        </w:rPr>
        <w:t>- особенности формирования тоталитарного режима в СССР;</w:t>
      </w:r>
    </w:p>
    <w:p w:rsidR="001358F6" w:rsidRDefault="001358F6" w:rsidP="00B0121E">
      <w:pPr>
        <w:pStyle w:val="a9"/>
        <w:tabs>
          <w:tab w:val="left" w:pos="570"/>
        </w:tabs>
        <w:ind w:firstLine="570"/>
        <w:jc w:val="both"/>
        <w:rPr>
          <w:sz w:val="28"/>
          <w:szCs w:val="28"/>
        </w:rPr>
      </w:pPr>
      <w:r>
        <w:rPr>
          <w:sz w:val="28"/>
          <w:szCs w:val="28"/>
        </w:rPr>
        <w:t>- основные достижения советской науки и культуры;</w:t>
      </w:r>
    </w:p>
    <w:p w:rsidR="001358F6" w:rsidRDefault="001358F6" w:rsidP="00B0121E">
      <w:pPr>
        <w:pStyle w:val="a9"/>
        <w:tabs>
          <w:tab w:val="left" w:pos="570"/>
        </w:tabs>
        <w:ind w:firstLine="570"/>
        <w:jc w:val="both"/>
        <w:rPr>
          <w:sz w:val="28"/>
          <w:szCs w:val="28"/>
        </w:rPr>
      </w:pPr>
      <w:r>
        <w:rPr>
          <w:sz w:val="28"/>
          <w:szCs w:val="28"/>
        </w:rPr>
        <w:t>- основные направления и результаты внешней политики данного периода;</w:t>
      </w:r>
    </w:p>
    <w:p w:rsidR="001358F6" w:rsidRDefault="001358F6" w:rsidP="00B0121E">
      <w:pPr>
        <w:pStyle w:val="a9"/>
        <w:tabs>
          <w:tab w:val="left" w:pos="570"/>
        </w:tabs>
        <w:ind w:firstLine="570"/>
        <w:jc w:val="both"/>
        <w:rPr>
          <w:sz w:val="28"/>
          <w:szCs w:val="28"/>
        </w:rPr>
      </w:pPr>
      <w:r>
        <w:rPr>
          <w:sz w:val="28"/>
          <w:szCs w:val="28"/>
        </w:rPr>
        <w:t>- наиболее значительных государственных и общественно-политических деятелей СССР данного периода;</w:t>
      </w:r>
    </w:p>
    <w:p w:rsidR="001358F6" w:rsidRDefault="001358F6" w:rsidP="00B0121E">
      <w:pPr>
        <w:pStyle w:val="a9"/>
        <w:tabs>
          <w:tab w:val="left" w:pos="570"/>
        </w:tabs>
        <w:ind w:firstLine="570"/>
        <w:jc w:val="both"/>
        <w:rPr>
          <w:sz w:val="28"/>
          <w:szCs w:val="28"/>
        </w:rPr>
      </w:pPr>
      <w:r>
        <w:rPr>
          <w:sz w:val="28"/>
          <w:szCs w:val="28"/>
        </w:rPr>
        <w:t xml:space="preserve">- основные даты; </w:t>
      </w:r>
    </w:p>
    <w:p w:rsidR="001358F6" w:rsidRDefault="001358F6" w:rsidP="00B0121E">
      <w:pPr>
        <w:pStyle w:val="a9"/>
        <w:tabs>
          <w:tab w:val="left" w:pos="570"/>
        </w:tabs>
        <w:ind w:firstLine="570"/>
        <w:jc w:val="both"/>
        <w:rPr>
          <w:sz w:val="28"/>
          <w:szCs w:val="28"/>
        </w:rPr>
      </w:pPr>
      <w:r>
        <w:rPr>
          <w:sz w:val="28"/>
          <w:szCs w:val="28"/>
        </w:rPr>
        <w:t>- значение основных понятий и терминов.</w:t>
      </w:r>
    </w:p>
    <w:p w:rsidR="001358F6" w:rsidRDefault="001358F6" w:rsidP="00B0121E">
      <w:pPr>
        <w:ind w:firstLine="570"/>
        <w:jc w:val="center"/>
        <w:outlineLvl w:val="0"/>
        <w:rPr>
          <w:b/>
          <w:sz w:val="28"/>
          <w:szCs w:val="28"/>
        </w:rPr>
      </w:pPr>
      <w:r>
        <w:rPr>
          <w:b/>
          <w:sz w:val="28"/>
          <w:szCs w:val="28"/>
        </w:rPr>
        <w:t>Основные даты</w:t>
      </w:r>
    </w:p>
    <w:p w:rsidR="00973EBB" w:rsidRDefault="001358F6" w:rsidP="001F4248">
      <w:pPr>
        <w:jc w:val="both"/>
        <w:rPr>
          <w:sz w:val="28"/>
          <w:szCs w:val="28"/>
        </w:rPr>
      </w:pPr>
      <w:smartTag w:uri="urn:schemas-microsoft-com:office:smarttags" w:element="metricconverter">
        <w:smartTagPr>
          <w:attr w:name="ProductID" w:val="1922 г"/>
        </w:smartTagPr>
        <w:r>
          <w:rPr>
            <w:b/>
            <w:sz w:val="28"/>
            <w:szCs w:val="28"/>
          </w:rPr>
          <w:t>1922 г</w:t>
        </w:r>
      </w:smartTag>
      <w:r>
        <w:rPr>
          <w:b/>
          <w:sz w:val="28"/>
          <w:szCs w:val="28"/>
        </w:rPr>
        <w:t xml:space="preserve">. </w:t>
      </w:r>
      <w:r w:rsidRPr="004642F1">
        <w:rPr>
          <w:sz w:val="28"/>
          <w:szCs w:val="28"/>
        </w:rPr>
        <w:t>– Генуэзская конференция</w:t>
      </w:r>
      <w:r w:rsidR="004642F1" w:rsidRPr="004642F1">
        <w:rPr>
          <w:sz w:val="28"/>
          <w:szCs w:val="28"/>
        </w:rPr>
        <w:t>; Рапалльский договор с Германией</w:t>
      </w:r>
    </w:p>
    <w:p w:rsidR="00973EBB" w:rsidRPr="00973EBB" w:rsidRDefault="00973EBB" w:rsidP="001F4248">
      <w:pPr>
        <w:jc w:val="both"/>
        <w:rPr>
          <w:sz w:val="28"/>
          <w:szCs w:val="28"/>
        </w:rPr>
      </w:pPr>
      <w:r w:rsidRPr="00973EBB">
        <w:rPr>
          <w:b/>
          <w:sz w:val="28"/>
          <w:szCs w:val="28"/>
        </w:rPr>
        <w:t>1924 – 1925 гг.</w:t>
      </w:r>
      <w:r w:rsidRPr="00973EBB">
        <w:rPr>
          <w:sz w:val="28"/>
          <w:szCs w:val="28"/>
        </w:rPr>
        <w:t xml:space="preserve"> – полоса дипломатического признания СССР</w:t>
      </w:r>
    </w:p>
    <w:p w:rsidR="00973EBB" w:rsidRDefault="00973EBB" w:rsidP="001F4248">
      <w:pPr>
        <w:jc w:val="both"/>
        <w:rPr>
          <w:sz w:val="28"/>
          <w:szCs w:val="28"/>
        </w:rPr>
      </w:pPr>
      <w:smartTag w:uri="urn:schemas-microsoft-com:office:smarttags" w:element="metricconverter">
        <w:smartTagPr>
          <w:attr w:name="ProductID" w:val="1927 г"/>
        </w:smartTagPr>
        <w:r w:rsidRPr="00973EBB">
          <w:rPr>
            <w:b/>
            <w:sz w:val="28"/>
            <w:szCs w:val="28"/>
          </w:rPr>
          <w:t>1927 г</w:t>
        </w:r>
      </w:smartTag>
      <w:r w:rsidRPr="00973EBB">
        <w:rPr>
          <w:b/>
          <w:sz w:val="28"/>
          <w:szCs w:val="28"/>
        </w:rPr>
        <w:t xml:space="preserve">. </w:t>
      </w:r>
      <w:r w:rsidRPr="00973EBB">
        <w:rPr>
          <w:sz w:val="28"/>
          <w:szCs w:val="28"/>
        </w:rPr>
        <w:t>– принятие первого пятилетнего плана (</w:t>
      </w:r>
      <w:r w:rsidRPr="00973EBB">
        <w:rPr>
          <w:b/>
          <w:bCs/>
          <w:sz w:val="28"/>
          <w:szCs w:val="28"/>
        </w:rPr>
        <w:t>1928/29 – 1932/33 гг.</w:t>
      </w:r>
      <w:r w:rsidRPr="00973EBB">
        <w:rPr>
          <w:sz w:val="28"/>
          <w:szCs w:val="28"/>
        </w:rPr>
        <w:t xml:space="preserve"> – </w:t>
      </w:r>
      <w:r w:rsidRPr="00973EBB">
        <w:rPr>
          <w:sz w:val="28"/>
          <w:szCs w:val="28"/>
          <w:lang w:val="en-US"/>
        </w:rPr>
        <w:t>I</w:t>
      </w:r>
      <w:r w:rsidRPr="00973EBB">
        <w:rPr>
          <w:sz w:val="28"/>
          <w:szCs w:val="28"/>
        </w:rPr>
        <w:t xml:space="preserve"> пятилетка)</w:t>
      </w:r>
    </w:p>
    <w:p w:rsidR="00973EBB" w:rsidRDefault="00973EBB" w:rsidP="001F4248">
      <w:pPr>
        <w:jc w:val="both"/>
        <w:rPr>
          <w:sz w:val="28"/>
          <w:szCs w:val="28"/>
        </w:rPr>
      </w:pPr>
      <w:smartTag w:uri="urn:schemas-microsoft-com:office:smarttags" w:element="metricconverter">
        <w:smartTagPr>
          <w:attr w:name="ProductID" w:val="1928 г"/>
        </w:smartTagPr>
        <w:r w:rsidRPr="00973EBB">
          <w:rPr>
            <w:b/>
            <w:sz w:val="28"/>
            <w:szCs w:val="28"/>
          </w:rPr>
          <w:t>1928 г</w:t>
        </w:r>
      </w:smartTag>
      <w:r w:rsidRPr="00973EBB">
        <w:rPr>
          <w:b/>
          <w:sz w:val="28"/>
          <w:szCs w:val="28"/>
        </w:rPr>
        <w:t>.</w:t>
      </w:r>
      <w:r w:rsidRPr="00973EBB">
        <w:rPr>
          <w:sz w:val="28"/>
          <w:szCs w:val="28"/>
        </w:rPr>
        <w:t xml:space="preserve"> – начало форсированной индустриализации</w:t>
      </w:r>
    </w:p>
    <w:p w:rsidR="0018765A" w:rsidRDefault="00973EBB" w:rsidP="001F4248">
      <w:pPr>
        <w:jc w:val="both"/>
        <w:rPr>
          <w:sz w:val="28"/>
          <w:szCs w:val="28"/>
        </w:rPr>
      </w:pPr>
      <w:smartTag w:uri="urn:schemas-microsoft-com:office:smarttags" w:element="metricconverter">
        <w:smartTagPr>
          <w:attr w:name="ProductID" w:val="1929 г"/>
        </w:smartTagPr>
        <w:r w:rsidRPr="00973EBB">
          <w:rPr>
            <w:b/>
            <w:sz w:val="28"/>
            <w:szCs w:val="28"/>
          </w:rPr>
          <w:t>1929 г</w:t>
        </w:r>
      </w:smartTag>
      <w:r w:rsidRPr="00973EBB">
        <w:rPr>
          <w:b/>
          <w:sz w:val="28"/>
          <w:szCs w:val="28"/>
        </w:rPr>
        <w:t>.</w:t>
      </w:r>
      <w:r w:rsidRPr="00973EBB">
        <w:rPr>
          <w:sz w:val="28"/>
          <w:szCs w:val="28"/>
        </w:rPr>
        <w:t xml:space="preserve"> – «год великого перелома», начало форсированной коллективизации </w:t>
      </w:r>
    </w:p>
    <w:p w:rsidR="009373DB" w:rsidRDefault="0018765A" w:rsidP="001F4248">
      <w:pPr>
        <w:jc w:val="both"/>
        <w:rPr>
          <w:bCs/>
          <w:sz w:val="28"/>
          <w:szCs w:val="28"/>
        </w:rPr>
      </w:pPr>
      <w:r>
        <w:rPr>
          <w:sz w:val="28"/>
          <w:szCs w:val="28"/>
        </w:rPr>
        <w:t>1</w:t>
      </w:r>
      <w:r w:rsidRPr="0018765A">
        <w:rPr>
          <w:b/>
          <w:sz w:val="28"/>
          <w:szCs w:val="28"/>
        </w:rPr>
        <w:t xml:space="preserve">933 – 1937 гг. - </w:t>
      </w:r>
      <w:r w:rsidRPr="0018765A">
        <w:rPr>
          <w:bCs/>
          <w:sz w:val="28"/>
          <w:szCs w:val="28"/>
          <w:lang w:val="en-US"/>
        </w:rPr>
        <w:t>II</w:t>
      </w:r>
      <w:r w:rsidRPr="0018765A">
        <w:rPr>
          <w:bCs/>
          <w:sz w:val="28"/>
          <w:szCs w:val="28"/>
        </w:rPr>
        <w:t xml:space="preserve"> пятилетка </w:t>
      </w:r>
    </w:p>
    <w:p w:rsidR="009373DB" w:rsidRPr="00EE523F" w:rsidRDefault="009373DB" w:rsidP="001F4248">
      <w:pPr>
        <w:jc w:val="both"/>
        <w:rPr>
          <w:sz w:val="28"/>
          <w:szCs w:val="28"/>
        </w:rPr>
      </w:pPr>
      <w:r w:rsidRPr="00EE523F">
        <w:rPr>
          <w:b/>
          <w:color w:val="000000"/>
          <w:sz w:val="28"/>
          <w:szCs w:val="28"/>
        </w:rPr>
        <w:t>1933 -</w:t>
      </w:r>
      <w:r w:rsidRPr="00EE523F">
        <w:rPr>
          <w:color w:val="000000"/>
          <w:sz w:val="28"/>
          <w:szCs w:val="28"/>
        </w:rPr>
        <w:t xml:space="preserve"> </w:t>
      </w:r>
      <w:r w:rsidRPr="00EE523F">
        <w:rPr>
          <w:sz w:val="28"/>
          <w:szCs w:val="28"/>
        </w:rPr>
        <w:t>СССР взял курс на создание в Европе системы коллективной безопасности после прихода к власти в Германии фашистов</w:t>
      </w:r>
    </w:p>
    <w:p w:rsidR="00973EBB" w:rsidRDefault="00973EBB" w:rsidP="001F4248">
      <w:pPr>
        <w:jc w:val="both"/>
        <w:rPr>
          <w:sz w:val="28"/>
          <w:szCs w:val="28"/>
        </w:rPr>
      </w:pPr>
      <w:smartTag w:uri="urn:schemas-microsoft-com:office:smarttags" w:element="metricconverter">
        <w:smartTagPr>
          <w:attr w:name="ProductID" w:val="1934 г"/>
        </w:smartTagPr>
        <w:r w:rsidRPr="00973EBB">
          <w:rPr>
            <w:b/>
            <w:sz w:val="28"/>
            <w:szCs w:val="28"/>
          </w:rPr>
          <w:t>1934 г</w:t>
        </w:r>
      </w:smartTag>
      <w:r w:rsidRPr="00973EBB">
        <w:rPr>
          <w:b/>
          <w:sz w:val="28"/>
          <w:szCs w:val="28"/>
        </w:rPr>
        <w:t xml:space="preserve">. </w:t>
      </w:r>
      <w:r w:rsidRPr="00973EBB">
        <w:rPr>
          <w:sz w:val="28"/>
          <w:szCs w:val="28"/>
        </w:rPr>
        <w:t>– вступление СССР в Лигу Наций</w:t>
      </w:r>
    </w:p>
    <w:p w:rsidR="00973EBB" w:rsidRDefault="00973EBB" w:rsidP="001F4248">
      <w:pPr>
        <w:jc w:val="both"/>
        <w:rPr>
          <w:sz w:val="28"/>
          <w:szCs w:val="28"/>
        </w:rPr>
      </w:pPr>
      <w:r w:rsidRPr="00973EBB">
        <w:rPr>
          <w:b/>
          <w:sz w:val="28"/>
          <w:szCs w:val="28"/>
        </w:rPr>
        <w:t xml:space="preserve">1 декабря </w:t>
      </w:r>
      <w:smartTag w:uri="urn:schemas-microsoft-com:office:smarttags" w:element="metricconverter">
        <w:smartTagPr>
          <w:attr w:name="ProductID" w:val="1934 г"/>
        </w:smartTagPr>
        <w:r w:rsidRPr="00973EBB">
          <w:rPr>
            <w:b/>
            <w:sz w:val="28"/>
            <w:szCs w:val="28"/>
          </w:rPr>
          <w:t>1934 г</w:t>
        </w:r>
      </w:smartTag>
      <w:r w:rsidRPr="00973EBB">
        <w:rPr>
          <w:b/>
          <w:sz w:val="28"/>
          <w:szCs w:val="28"/>
        </w:rPr>
        <w:t xml:space="preserve">. </w:t>
      </w:r>
      <w:r w:rsidRPr="00973EBB">
        <w:rPr>
          <w:sz w:val="28"/>
          <w:szCs w:val="28"/>
        </w:rPr>
        <w:t>– убийство Кирова, начало массового террора</w:t>
      </w:r>
    </w:p>
    <w:p w:rsidR="00EE11A2" w:rsidRDefault="00EE11A2" w:rsidP="001F4248">
      <w:pPr>
        <w:jc w:val="both"/>
        <w:rPr>
          <w:b/>
          <w:sz w:val="28"/>
          <w:szCs w:val="28"/>
        </w:rPr>
      </w:pPr>
      <w:smartTag w:uri="urn:schemas-microsoft-com:office:smarttags" w:element="metricconverter">
        <w:smartTagPr>
          <w:attr w:name="ProductID" w:val="1935 г"/>
        </w:smartTagPr>
        <w:r>
          <w:rPr>
            <w:b/>
            <w:sz w:val="28"/>
            <w:szCs w:val="28"/>
          </w:rPr>
          <w:t>1935 г</w:t>
        </w:r>
      </w:smartTag>
      <w:r>
        <w:rPr>
          <w:b/>
          <w:sz w:val="28"/>
          <w:szCs w:val="28"/>
        </w:rPr>
        <w:t xml:space="preserve">. </w:t>
      </w:r>
      <w:r w:rsidRPr="00EE11A2">
        <w:rPr>
          <w:b/>
          <w:sz w:val="28"/>
          <w:szCs w:val="28"/>
        </w:rPr>
        <w:t xml:space="preserve">- </w:t>
      </w:r>
      <w:r w:rsidRPr="00EE11A2">
        <w:rPr>
          <w:spacing w:val="-2"/>
          <w:sz w:val="28"/>
          <w:szCs w:val="28"/>
        </w:rPr>
        <w:t>договор СССР с Францией и Чехословакией о взаимопомощи</w:t>
      </w:r>
    </w:p>
    <w:p w:rsidR="00973EBB" w:rsidRPr="00973EBB" w:rsidRDefault="00973EBB" w:rsidP="001F4248">
      <w:pPr>
        <w:jc w:val="both"/>
        <w:rPr>
          <w:sz w:val="28"/>
          <w:szCs w:val="28"/>
        </w:rPr>
      </w:pPr>
      <w:smartTag w:uri="urn:schemas-microsoft-com:office:smarttags" w:element="metricconverter">
        <w:smartTagPr>
          <w:attr w:name="ProductID" w:val="1936 г"/>
        </w:smartTagPr>
        <w:r w:rsidRPr="00973EBB">
          <w:rPr>
            <w:b/>
            <w:sz w:val="28"/>
            <w:szCs w:val="28"/>
          </w:rPr>
          <w:t>1936 г</w:t>
        </w:r>
      </w:smartTag>
      <w:r w:rsidRPr="00973EBB">
        <w:rPr>
          <w:b/>
          <w:sz w:val="28"/>
          <w:szCs w:val="28"/>
        </w:rPr>
        <w:t>.</w:t>
      </w:r>
      <w:r w:rsidRPr="00973EBB">
        <w:rPr>
          <w:sz w:val="28"/>
          <w:szCs w:val="28"/>
        </w:rPr>
        <w:t xml:space="preserve"> – принятие новой Конституции СССР</w:t>
      </w:r>
    </w:p>
    <w:p w:rsidR="00973EBB" w:rsidRPr="00973EBB" w:rsidRDefault="00973EBB" w:rsidP="001F4248">
      <w:pPr>
        <w:jc w:val="both"/>
        <w:rPr>
          <w:sz w:val="28"/>
          <w:szCs w:val="28"/>
        </w:rPr>
      </w:pPr>
      <w:smartTag w:uri="urn:schemas-microsoft-com:office:smarttags" w:element="metricconverter">
        <w:smartTagPr>
          <w:attr w:name="ProductID" w:val="1937 г"/>
        </w:smartTagPr>
        <w:r w:rsidRPr="00973EBB">
          <w:rPr>
            <w:b/>
            <w:sz w:val="28"/>
            <w:szCs w:val="28"/>
          </w:rPr>
          <w:t>1937 г</w:t>
        </w:r>
      </w:smartTag>
      <w:r w:rsidRPr="00973EBB">
        <w:rPr>
          <w:b/>
          <w:sz w:val="28"/>
          <w:szCs w:val="28"/>
        </w:rPr>
        <w:t xml:space="preserve">. </w:t>
      </w:r>
      <w:r w:rsidRPr="00973EBB">
        <w:rPr>
          <w:sz w:val="28"/>
          <w:szCs w:val="28"/>
        </w:rPr>
        <w:t>– завершение коллективизации</w:t>
      </w:r>
    </w:p>
    <w:p w:rsidR="00973EBB" w:rsidRPr="00973EBB" w:rsidRDefault="00973EBB" w:rsidP="001F4248">
      <w:pPr>
        <w:jc w:val="both"/>
        <w:rPr>
          <w:sz w:val="28"/>
          <w:szCs w:val="28"/>
        </w:rPr>
      </w:pPr>
      <w:r w:rsidRPr="00973EBB">
        <w:rPr>
          <w:b/>
          <w:sz w:val="28"/>
          <w:szCs w:val="28"/>
        </w:rPr>
        <w:t>1937 – 1938 гг.</w:t>
      </w:r>
      <w:r w:rsidRPr="00973EBB">
        <w:rPr>
          <w:sz w:val="28"/>
          <w:szCs w:val="28"/>
        </w:rPr>
        <w:t xml:space="preserve"> – «большой террор»</w:t>
      </w:r>
    </w:p>
    <w:p w:rsidR="00973EBB" w:rsidRPr="00973EBB" w:rsidRDefault="00973EBB" w:rsidP="001F4248">
      <w:pPr>
        <w:jc w:val="both"/>
        <w:rPr>
          <w:bCs/>
          <w:sz w:val="28"/>
          <w:szCs w:val="28"/>
        </w:rPr>
      </w:pPr>
      <w:r w:rsidRPr="00973EBB">
        <w:rPr>
          <w:b/>
          <w:sz w:val="28"/>
          <w:szCs w:val="28"/>
        </w:rPr>
        <w:t xml:space="preserve">1938 – 1942 гг. – </w:t>
      </w:r>
      <w:r w:rsidRPr="00973EBB">
        <w:rPr>
          <w:bCs/>
          <w:sz w:val="28"/>
          <w:szCs w:val="28"/>
          <w:lang w:val="en-US"/>
        </w:rPr>
        <w:t>III</w:t>
      </w:r>
      <w:r w:rsidRPr="00973EBB">
        <w:rPr>
          <w:bCs/>
          <w:sz w:val="28"/>
          <w:szCs w:val="28"/>
        </w:rPr>
        <w:t xml:space="preserve"> пятилетка</w:t>
      </w:r>
    </w:p>
    <w:p w:rsidR="00973EBB" w:rsidRPr="00973EBB" w:rsidRDefault="00973EBB" w:rsidP="001F4248">
      <w:pPr>
        <w:jc w:val="both"/>
        <w:rPr>
          <w:sz w:val="28"/>
          <w:szCs w:val="28"/>
        </w:rPr>
      </w:pPr>
      <w:r w:rsidRPr="00973EBB">
        <w:rPr>
          <w:b/>
          <w:sz w:val="28"/>
          <w:szCs w:val="28"/>
        </w:rPr>
        <w:t xml:space="preserve">июль </w:t>
      </w:r>
      <w:smartTag w:uri="urn:schemas-microsoft-com:office:smarttags" w:element="metricconverter">
        <w:smartTagPr>
          <w:attr w:name="ProductID" w:val="1938 г"/>
        </w:smartTagPr>
        <w:r w:rsidRPr="00973EBB">
          <w:rPr>
            <w:b/>
            <w:sz w:val="28"/>
            <w:szCs w:val="28"/>
          </w:rPr>
          <w:t>1938 г</w:t>
        </w:r>
      </w:smartTag>
      <w:r w:rsidRPr="00973EBB">
        <w:rPr>
          <w:b/>
          <w:sz w:val="28"/>
          <w:szCs w:val="28"/>
        </w:rPr>
        <w:t>.</w:t>
      </w:r>
      <w:r w:rsidRPr="00973EBB">
        <w:rPr>
          <w:sz w:val="28"/>
          <w:szCs w:val="28"/>
        </w:rPr>
        <w:t xml:space="preserve"> – советско-японский конфликт на озере Хасан</w:t>
      </w:r>
    </w:p>
    <w:p w:rsidR="00973EBB" w:rsidRPr="00973EBB" w:rsidRDefault="00973EBB" w:rsidP="001F4248">
      <w:pPr>
        <w:jc w:val="both"/>
        <w:rPr>
          <w:sz w:val="28"/>
          <w:szCs w:val="28"/>
        </w:rPr>
      </w:pPr>
      <w:r w:rsidRPr="00973EBB">
        <w:rPr>
          <w:b/>
          <w:sz w:val="28"/>
          <w:szCs w:val="28"/>
        </w:rPr>
        <w:t xml:space="preserve">май – сентябрь </w:t>
      </w:r>
      <w:smartTag w:uri="urn:schemas-microsoft-com:office:smarttags" w:element="metricconverter">
        <w:smartTagPr>
          <w:attr w:name="ProductID" w:val="1939 г"/>
        </w:smartTagPr>
        <w:r w:rsidRPr="00973EBB">
          <w:rPr>
            <w:b/>
            <w:sz w:val="28"/>
            <w:szCs w:val="28"/>
          </w:rPr>
          <w:t>1939 г</w:t>
        </w:r>
      </w:smartTag>
      <w:r w:rsidRPr="00973EBB">
        <w:rPr>
          <w:b/>
          <w:sz w:val="28"/>
          <w:szCs w:val="28"/>
        </w:rPr>
        <w:t>.</w:t>
      </w:r>
      <w:r w:rsidRPr="00973EBB">
        <w:rPr>
          <w:sz w:val="28"/>
          <w:szCs w:val="28"/>
        </w:rPr>
        <w:t xml:space="preserve"> – советско-японский конфликт на р. Халхин-Гол</w:t>
      </w:r>
    </w:p>
    <w:p w:rsidR="00973EBB" w:rsidRPr="00973EBB" w:rsidRDefault="00973EBB" w:rsidP="001F4248">
      <w:pPr>
        <w:jc w:val="both"/>
        <w:rPr>
          <w:sz w:val="28"/>
          <w:szCs w:val="28"/>
        </w:rPr>
      </w:pPr>
      <w:r w:rsidRPr="00973EBB">
        <w:rPr>
          <w:b/>
          <w:sz w:val="28"/>
          <w:szCs w:val="28"/>
        </w:rPr>
        <w:t xml:space="preserve">июнь – август </w:t>
      </w:r>
      <w:smartTag w:uri="urn:schemas-microsoft-com:office:smarttags" w:element="metricconverter">
        <w:smartTagPr>
          <w:attr w:name="ProductID" w:val="1939 г"/>
        </w:smartTagPr>
        <w:r w:rsidRPr="00973EBB">
          <w:rPr>
            <w:b/>
            <w:sz w:val="28"/>
            <w:szCs w:val="28"/>
          </w:rPr>
          <w:t>1939 г</w:t>
        </w:r>
      </w:smartTag>
      <w:r w:rsidRPr="00973EBB">
        <w:rPr>
          <w:b/>
          <w:sz w:val="28"/>
          <w:szCs w:val="28"/>
        </w:rPr>
        <w:t>.</w:t>
      </w:r>
      <w:r w:rsidRPr="00973EBB">
        <w:rPr>
          <w:sz w:val="28"/>
          <w:szCs w:val="28"/>
        </w:rPr>
        <w:t xml:space="preserve"> – англо-франко-советские переговоры в Москве</w:t>
      </w:r>
    </w:p>
    <w:p w:rsidR="00973EBB" w:rsidRPr="00973EBB" w:rsidRDefault="00973EBB" w:rsidP="001F4248">
      <w:pPr>
        <w:jc w:val="both"/>
        <w:rPr>
          <w:sz w:val="28"/>
          <w:szCs w:val="28"/>
        </w:rPr>
      </w:pPr>
      <w:r w:rsidRPr="00973EBB">
        <w:rPr>
          <w:b/>
          <w:sz w:val="28"/>
          <w:szCs w:val="28"/>
        </w:rPr>
        <w:t xml:space="preserve">23 августа </w:t>
      </w:r>
      <w:smartTag w:uri="urn:schemas-microsoft-com:office:smarttags" w:element="metricconverter">
        <w:smartTagPr>
          <w:attr w:name="ProductID" w:val="1939 г"/>
        </w:smartTagPr>
        <w:r w:rsidRPr="00973EBB">
          <w:rPr>
            <w:b/>
            <w:sz w:val="28"/>
            <w:szCs w:val="28"/>
          </w:rPr>
          <w:t>1939 г</w:t>
        </w:r>
      </w:smartTag>
      <w:r w:rsidRPr="00973EBB">
        <w:rPr>
          <w:b/>
          <w:sz w:val="28"/>
          <w:szCs w:val="28"/>
        </w:rPr>
        <w:t>.</w:t>
      </w:r>
      <w:r w:rsidRPr="00973EBB">
        <w:rPr>
          <w:sz w:val="28"/>
          <w:szCs w:val="28"/>
        </w:rPr>
        <w:t xml:space="preserve"> – советско-германский Пакт о ненападении (пакт Молотова-Риббентропа)</w:t>
      </w:r>
    </w:p>
    <w:p w:rsidR="00973EBB" w:rsidRPr="00973EBB" w:rsidRDefault="00973EBB" w:rsidP="001F4248">
      <w:pPr>
        <w:jc w:val="both"/>
        <w:rPr>
          <w:sz w:val="28"/>
          <w:szCs w:val="28"/>
        </w:rPr>
      </w:pPr>
      <w:r w:rsidRPr="00973EBB">
        <w:rPr>
          <w:b/>
          <w:sz w:val="28"/>
          <w:szCs w:val="28"/>
        </w:rPr>
        <w:t xml:space="preserve">сентябрь </w:t>
      </w:r>
      <w:smartTag w:uri="urn:schemas-microsoft-com:office:smarttags" w:element="metricconverter">
        <w:smartTagPr>
          <w:attr w:name="ProductID" w:val="1939 г"/>
        </w:smartTagPr>
        <w:r w:rsidRPr="00973EBB">
          <w:rPr>
            <w:b/>
            <w:sz w:val="28"/>
            <w:szCs w:val="28"/>
          </w:rPr>
          <w:t>1939 г</w:t>
        </w:r>
      </w:smartTag>
      <w:r w:rsidRPr="00973EBB">
        <w:rPr>
          <w:b/>
          <w:sz w:val="28"/>
          <w:szCs w:val="28"/>
        </w:rPr>
        <w:t>.</w:t>
      </w:r>
      <w:r w:rsidRPr="00973EBB">
        <w:rPr>
          <w:sz w:val="28"/>
          <w:szCs w:val="28"/>
        </w:rPr>
        <w:t xml:space="preserve"> – вступление советских войск в Зап. Белоруссию и Зап. Украину</w:t>
      </w:r>
    </w:p>
    <w:p w:rsidR="00973EBB" w:rsidRPr="00973EBB" w:rsidRDefault="00973EBB" w:rsidP="001F4248">
      <w:pPr>
        <w:jc w:val="both"/>
        <w:rPr>
          <w:sz w:val="28"/>
          <w:szCs w:val="28"/>
        </w:rPr>
      </w:pPr>
      <w:r w:rsidRPr="00973EBB">
        <w:rPr>
          <w:b/>
          <w:sz w:val="28"/>
          <w:szCs w:val="28"/>
        </w:rPr>
        <w:t xml:space="preserve">23 сентября </w:t>
      </w:r>
      <w:smartTag w:uri="urn:schemas-microsoft-com:office:smarttags" w:element="metricconverter">
        <w:smartTagPr>
          <w:attr w:name="ProductID" w:val="1939 г"/>
        </w:smartTagPr>
        <w:r w:rsidRPr="00973EBB">
          <w:rPr>
            <w:b/>
            <w:sz w:val="28"/>
            <w:szCs w:val="28"/>
          </w:rPr>
          <w:t>1939 г</w:t>
        </w:r>
      </w:smartTag>
      <w:r w:rsidRPr="00973EBB">
        <w:rPr>
          <w:b/>
          <w:sz w:val="28"/>
          <w:szCs w:val="28"/>
        </w:rPr>
        <w:t>.</w:t>
      </w:r>
      <w:r w:rsidRPr="00973EBB">
        <w:rPr>
          <w:sz w:val="28"/>
          <w:szCs w:val="28"/>
        </w:rPr>
        <w:t xml:space="preserve"> – советско-германский Договор  дружбе и границе</w:t>
      </w:r>
    </w:p>
    <w:p w:rsidR="00973EBB" w:rsidRPr="00973EBB" w:rsidRDefault="00973EBB" w:rsidP="001F4248">
      <w:pPr>
        <w:jc w:val="both"/>
        <w:rPr>
          <w:sz w:val="28"/>
          <w:szCs w:val="28"/>
        </w:rPr>
      </w:pPr>
      <w:r w:rsidRPr="00973EBB">
        <w:rPr>
          <w:b/>
          <w:sz w:val="28"/>
          <w:szCs w:val="28"/>
        </w:rPr>
        <w:t xml:space="preserve">ноябрь 1939 – март </w:t>
      </w:r>
      <w:smartTag w:uri="urn:schemas-microsoft-com:office:smarttags" w:element="metricconverter">
        <w:smartTagPr>
          <w:attr w:name="ProductID" w:val="1940 г"/>
        </w:smartTagPr>
        <w:r w:rsidRPr="00973EBB">
          <w:rPr>
            <w:b/>
            <w:sz w:val="28"/>
            <w:szCs w:val="28"/>
          </w:rPr>
          <w:t>1940 г</w:t>
        </w:r>
      </w:smartTag>
      <w:r w:rsidRPr="00973EBB">
        <w:rPr>
          <w:b/>
          <w:sz w:val="28"/>
          <w:szCs w:val="28"/>
        </w:rPr>
        <w:t>.</w:t>
      </w:r>
      <w:r w:rsidRPr="00973EBB">
        <w:rPr>
          <w:sz w:val="28"/>
          <w:szCs w:val="28"/>
        </w:rPr>
        <w:t xml:space="preserve"> – советско-финская война</w:t>
      </w:r>
    </w:p>
    <w:p w:rsidR="00973EBB" w:rsidRPr="00973EBB" w:rsidRDefault="00973EBB" w:rsidP="001F4248">
      <w:pPr>
        <w:jc w:val="both"/>
        <w:rPr>
          <w:sz w:val="28"/>
          <w:szCs w:val="28"/>
        </w:rPr>
      </w:pPr>
      <w:r w:rsidRPr="00973EBB">
        <w:rPr>
          <w:b/>
          <w:sz w:val="28"/>
          <w:szCs w:val="28"/>
        </w:rPr>
        <w:t xml:space="preserve">июнь </w:t>
      </w:r>
      <w:smartTag w:uri="urn:schemas-microsoft-com:office:smarttags" w:element="metricconverter">
        <w:smartTagPr>
          <w:attr w:name="ProductID" w:val="1940 г"/>
        </w:smartTagPr>
        <w:r w:rsidRPr="00973EBB">
          <w:rPr>
            <w:b/>
            <w:sz w:val="28"/>
            <w:szCs w:val="28"/>
          </w:rPr>
          <w:t>1940 г</w:t>
        </w:r>
      </w:smartTag>
      <w:r w:rsidRPr="00973EBB">
        <w:rPr>
          <w:b/>
          <w:sz w:val="28"/>
          <w:szCs w:val="28"/>
        </w:rPr>
        <w:t>.</w:t>
      </w:r>
      <w:r w:rsidRPr="00973EBB">
        <w:rPr>
          <w:sz w:val="28"/>
          <w:szCs w:val="28"/>
        </w:rPr>
        <w:t xml:space="preserve"> – вступление советских войск в Прибалтику, Бессарабию и Северную Буковину</w:t>
      </w:r>
    </w:p>
    <w:p w:rsidR="00CA2A18" w:rsidRPr="00CA2A18" w:rsidRDefault="00CA2A18" w:rsidP="00CA2A18">
      <w:pPr>
        <w:ind w:firstLine="567"/>
        <w:jc w:val="center"/>
        <w:rPr>
          <w:b/>
          <w:sz w:val="28"/>
          <w:szCs w:val="28"/>
        </w:rPr>
      </w:pPr>
      <w:r w:rsidRPr="00CA2A18">
        <w:rPr>
          <w:b/>
          <w:sz w:val="28"/>
          <w:szCs w:val="28"/>
        </w:rPr>
        <w:t>Содержание периода</w:t>
      </w:r>
    </w:p>
    <w:p w:rsidR="00120EF6" w:rsidRPr="0087110C" w:rsidRDefault="00120EF6" w:rsidP="0087110C">
      <w:pPr>
        <w:ind w:firstLine="567"/>
        <w:jc w:val="both"/>
        <w:rPr>
          <w:sz w:val="28"/>
          <w:szCs w:val="28"/>
        </w:rPr>
      </w:pPr>
      <w:r w:rsidRPr="0087110C">
        <w:rPr>
          <w:sz w:val="28"/>
          <w:szCs w:val="28"/>
        </w:rPr>
        <w:t>В мировой истории ХХ века конец 20-х - 30-е годы занимают особое место. В этот период система международных отношений переживала кризис. Особенно обострили международное положение экономически</w:t>
      </w:r>
      <w:r w:rsidR="00E26B71">
        <w:rPr>
          <w:sz w:val="28"/>
          <w:szCs w:val="28"/>
        </w:rPr>
        <w:t>й кризис</w:t>
      </w:r>
      <w:r w:rsidRPr="0087110C">
        <w:rPr>
          <w:sz w:val="28"/>
          <w:szCs w:val="28"/>
        </w:rPr>
        <w:t xml:space="preserve"> 1929 - 1933 гг. Обновление капитализма наиболее сложно шло в Германии (где в </w:t>
      </w:r>
      <w:smartTag w:uri="urn:schemas-microsoft-com:office:smarttags" w:element="metricconverter">
        <w:smartTagPr>
          <w:attr w:name="ProductID" w:val="1933 г"/>
        </w:smartTagPr>
        <w:r w:rsidRPr="0087110C">
          <w:rPr>
            <w:sz w:val="28"/>
            <w:szCs w:val="28"/>
          </w:rPr>
          <w:t>1933 г</w:t>
        </w:r>
      </w:smartTag>
      <w:r w:rsidRPr="0087110C">
        <w:rPr>
          <w:sz w:val="28"/>
          <w:szCs w:val="28"/>
        </w:rPr>
        <w:t xml:space="preserve">. к власти пришел А. Гитлер), Италии, Японии. Отсутствие колоний и средств толкало лидеров этих государств к ужесточению режимов, милитаризации экономики. В середине 1930-х годов возникла угроза прихода к власти фашистов во Франции, Австрии и других странах. Нарастание международной напряженности оказало непосредственное влияние на внутреннюю и внешнюю политику СССР. Советский Союз явился инициатором создания системы коллективной безопасности в Европе. Однако попытки СССР и стран западной демократии создать прочный заслон на пути разрастания фашистской агрессии не увенчались успехом. </w:t>
      </w:r>
    </w:p>
    <w:p w:rsidR="00120EF6" w:rsidRPr="0087110C" w:rsidRDefault="00120EF6" w:rsidP="0087110C">
      <w:pPr>
        <w:ind w:firstLine="567"/>
        <w:jc w:val="both"/>
        <w:rPr>
          <w:sz w:val="28"/>
          <w:szCs w:val="28"/>
        </w:rPr>
      </w:pPr>
      <w:r w:rsidRPr="0087110C">
        <w:rPr>
          <w:sz w:val="28"/>
          <w:szCs w:val="28"/>
        </w:rPr>
        <w:t xml:space="preserve">В конце </w:t>
      </w:r>
      <w:r w:rsidR="00E26B71">
        <w:rPr>
          <w:sz w:val="28"/>
          <w:szCs w:val="28"/>
        </w:rPr>
        <w:t>19</w:t>
      </w:r>
      <w:r w:rsidRPr="0087110C">
        <w:rPr>
          <w:sz w:val="28"/>
          <w:szCs w:val="28"/>
        </w:rPr>
        <w:t>20-х - 30-е годы в Советском  Союзе проводилась социально-экономическая модернизация</w:t>
      </w:r>
      <w:r w:rsidR="00E26B71">
        <w:rPr>
          <w:sz w:val="28"/>
          <w:szCs w:val="28"/>
        </w:rPr>
        <w:t xml:space="preserve"> (индустриализация)</w:t>
      </w:r>
      <w:r w:rsidRPr="0087110C">
        <w:rPr>
          <w:sz w:val="28"/>
          <w:szCs w:val="28"/>
        </w:rPr>
        <w:t xml:space="preserve">. Это было время первых пятилеток, годы сложных и противоречивых процессов с неоднозначными последствиями. С одной стороны, многие хозяйственные проекты 30-х годов отвечали долгосрочным интересам страны (развитие тяжелой индустрии, создание новых отраслей промышленности, хозяйственное освоение восточных регионов, укрепление обороноспособности). С другой стороны, радикальная перестройка производительных сил и производственных отношений привела к созданию в СССР нерыночной </w:t>
      </w:r>
      <w:r w:rsidR="00E26B71">
        <w:rPr>
          <w:sz w:val="28"/>
          <w:szCs w:val="28"/>
        </w:rPr>
        <w:t xml:space="preserve">(плановой) </w:t>
      </w:r>
      <w:r w:rsidRPr="0087110C">
        <w:rPr>
          <w:sz w:val="28"/>
          <w:szCs w:val="28"/>
        </w:rPr>
        <w:t xml:space="preserve">модели экономики. </w:t>
      </w:r>
    </w:p>
    <w:p w:rsidR="00120EF6" w:rsidRDefault="00120EF6" w:rsidP="0087110C">
      <w:pPr>
        <w:ind w:firstLine="567"/>
        <w:jc w:val="both"/>
        <w:rPr>
          <w:sz w:val="28"/>
          <w:szCs w:val="28"/>
        </w:rPr>
      </w:pPr>
      <w:r w:rsidRPr="0087110C">
        <w:rPr>
          <w:sz w:val="28"/>
          <w:szCs w:val="28"/>
        </w:rPr>
        <w:t xml:space="preserve">Результаты индустриальных преобразований оказались неоднозначными, они проводились в основном за счет народа, что отразилось на жизненном уровне трудящихся и последующем развитии советского общества. </w:t>
      </w:r>
      <w:r w:rsidR="00564CC6">
        <w:rPr>
          <w:sz w:val="28"/>
          <w:szCs w:val="28"/>
        </w:rPr>
        <w:t xml:space="preserve">Одним из основных источников индустриализации было перекачивание средств из сельского хозяйства. </w:t>
      </w:r>
      <w:r w:rsidR="00FE11E2">
        <w:rPr>
          <w:sz w:val="28"/>
          <w:szCs w:val="28"/>
        </w:rPr>
        <w:t>Была проведена сплошная ко</w:t>
      </w:r>
      <w:r w:rsidR="00FE11E2" w:rsidRPr="00FE11E2">
        <w:rPr>
          <w:sz w:val="28"/>
          <w:szCs w:val="28"/>
        </w:rPr>
        <w:t>ллективизация, результатом которой стало уничтожение индивидуального крестьянского хозяйства, обнищание деревни, падение сельского хозяйства и прикрепление крестьян к колхозам.</w:t>
      </w:r>
    </w:p>
    <w:p w:rsidR="00120EF6" w:rsidRPr="0087110C" w:rsidRDefault="00120EF6" w:rsidP="0087110C">
      <w:pPr>
        <w:ind w:firstLine="567"/>
        <w:jc w:val="both"/>
        <w:rPr>
          <w:sz w:val="28"/>
          <w:szCs w:val="28"/>
        </w:rPr>
      </w:pPr>
      <w:r w:rsidRPr="0087110C">
        <w:rPr>
          <w:sz w:val="28"/>
          <w:szCs w:val="28"/>
        </w:rPr>
        <w:t>В 30-е годы в СССР утверждается тоталитарный режим в форме административно-командной системы</w:t>
      </w:r>
      <w:r w:rsidR="00E26B71">
        <w:rPr>
          <w:sz w:val="28"/>
          <w:szCs w:val="28"/>
        </w:rPr>
        <w:t>, характеризующийся культом личности Сталина, господством однопартийной системы, массовыми репрессиями</w:t>
      </w:r>
      <w:r w:rsidRPr="0087110C">
        <w:rPr>
          <w:sz w:val="28"/>
          <w:szCs w:val="28"/>
        </w:rPr>
        <w:t xml:space="preserve">. </w:t>
      </w:r>
    </w:p>
    <w:p w:rsidR="001358F6" w:rsidRDefault="001358F6" w:rsidP="00B0121E">
      <w:pPr>
        <w:ind w:firstLine="570"/>
        <w:jc w:val="center"/>
        <w:outlineLvl w:val="0"/>
        <w:rPr>
          <w:b/>
          <w:sz w:val="28"/>
          <w:szCs w:val="28"/>
        </w:rPr>
      </w:pPr>
      <w:r>
        <w:rPr>
          <w:b/>
          <w:sz w:val="28"/>
          <w:szCs w:val="28"/>
        </w:rPr>
        <w:t>Глоссарий</w:t>
      </w:r>
    </w:p>
    <w:p w:rsidR="001358F6" w:rsidRDefault="001358F6" w:rsidP="00B0121E">
      <w:pPr>
        <w:ind w:firstLine="570"/>
        <w:jc w:val="both"/>
        <w:rPr>
          <w:sz w:val="28"/>
          <w:szCs w:val="28"/>
        </w:rPr>
      </w:pPr>
      <w:r>
        <w:rPr>
          <w:b/>
          <w:sz w:val="28"/>
          <w:szCs w:val="28"/>
        </w:rPr>
        <w:t xml:space="preserve">Авторитарный </w:t>
      </w:r>
      <w:r>
        <w:rPr>
          <w:sz w:val="28"/>
          <w:szCs w:val="28"/>
        </w:rPr>
        <w:t>– основанный на самовластии, диктате личности.</w:t>
      </w:r>
    </w:p>
    <w:p w:rsidR="001358F6" w:rsidRDefault="001358F6" w:rsidP="00B0121E">
      <w:pPr>
        <w:ind w:firstLine="570"/>
        <w:jc w:val="both"/>
        <w:rPr>
          <w:sz w:val="28"/>
          <w:szCs w:val="28"/>
        </w:rPr>
      </w:pPr>
      <w:r>
        <w:rPr>
          <w:b/>
          <w:sz w:val="28"/>
          <w:szCs w:val="28"/>
        </w:rPr>
        <w:t xml:space="preserve">Административная ссылка </w:t>
      </w:r>
      <w:r>
        <w:rPr>
          <w:sz w:val="28"/>
          <w:szCs w:val="28"/>
        </w:rPr>
        <w:t>– высылка неугодных лиц на постоянное место жительства в отдаленные районы без суда и следствия; характерно только для периода советской истории.</w:t>
      </w:r>
    </w:p>
    <w:p w:rsidR="001358F6" w:rsidRDefault="001358F6" w:rsidP="00B0121E">
      <w:pPr>
        <w:ind w:firstLine="570"/>
        <w:jc w:val="both"/>
        <w:rPr>
          <w:sz w:val="28"/>
          <w:szCs w:val="28"/>
        </w:rPr>
      </w:pPr>
      <w:r>
        <w:rPr>
          <w:b/>
          <w:sz w:val="28"/>
          <w:szCs w:val="28"/>
        </w:rPr>
        <w:t xml:space="preserve">Административно-командная система </w:t>
      </w:r>
      <w:r>
        <w:rPr>
          <w:sz w:val="28"/>
          <w:szCs w:val="28"/>
        </w:rPr>
        <w:t>– термин, обозначающий управленческую систему, сложившуюся в СССР в 1930 – 1950-е гг. Характерные черты: жесткая централизация управления; прямая иерархическая соподчиненность органов власти; директивное планирование; директивное ценообразование; безусловное преобладание государственной собственности и др</w:t>
      </w:r>
    </w:p>
    <w:p w:rsidR="001358F6" w:rsidRDefault="001358F6" w:rsidP="00B0121E">
      <w:pPr>
        <w:ind w:firstLine="570"/>
        <w:jc w:val="both"/>
        <w:rPr>
          <w:sz w:val="28"/>
          <w:szCs w:val="28"/>
        </w:rPr>
      </w:pPr>
      <w:r>
        <w:rPr>
          <w:b/>
          <w:sz w:val="28"/>
          <w:szCs w:val="28"/>
        </w:rPr>
        <w:t xml:space="preserve">Внеэкономическое принуждение </w:t>
      </w:r>
      <w:r>
        <w:rPr>
          <w:sz w:val="28"/>
          <w:szCs w:val="28"/>
        </w:rPr>
        <w:t>– система политико-административных мер, заставляющих работника заниматься производством, не имея материальных стимулов к труду.</w:t>
      </w:r>
    </w:p>
    <w:p w:rsidR="001358F6" w:rsidRDefault="001358F6" w:rsidP="00B0121E">
      <w:pPr>
        <w:ind w:firstLine="570"/>
        <w:jc w:val="both"/>
        <w:rPr>
          <w:sz w:val="28"/>
          <w:szCs w:val="28"/>
        </w:rPr>
      </w:pPr>
      <w:r>
        <w:rPr>
          <w:b/>
          <w:sz w:val="28"/>
          <w:szCs w:val="28"/>
        </w:rPr>
        <w:t xml:space="preserve">Вредитель </w:t>
      </w:r>
      <w:r>
        <w:rPr>
          <w:sz w:val="28"/>
          <w:szCs w:val="28"/>
        </w:rPr>
        <w:t>– термин советской юриспруденции; лицо, наносившее вред Советскому государству с целью ухудшения его экономического и, как следствие, политического положения. В советском уголовном праве вредительство классифицировалось как тяжкое государственное преступление. Обвинения во вредительстве являлись в эпоху сталинизма важным элементом политики террора в отношении технической интеллигенции, руководителей экономики, рядовых рабочих и колхозников.</w:t>
      </w:r>
    </w:p>
    <w:p w:rsidR="001358F6" w:rsidRDefault="001358F6" w:rsidP="00B0121E">
      <w:pPr>
        <w:ind w:firstLine="570"/>
        <w:jc w:val="both"/>
        <w:rPr>
          <w:color w:val="000000"/>
          <w:sz w:val="28"/>
          <w:szCs w:val="28"/>
        </w:rPr>
      </w:pPr>
      <w:r>
        <w:rPr>
          <w:b/>
          <w:sz w:val="28"/>
          <w:szCs w:val="28"/>
        </w:rPr>
        <w:t>ГУЛАГ</w:t>
      </w:r>
      <w:r>
        <w:rPr>
          <w:sz w:val="28"/>
          <w:szCs w:val="28"/>
        </w:rPr>
        <w:t xml:space="preserve"> – Главное управление исправительно-трудовых лагерей, трудовых поселений и мест заключения НКВД, а затем МВД СССР</w:t>
      </w:r>
      <w:r>
        <w:rPr>
          <w:color w:val="000000"/>
          <w:sz w:val="28"/>
          <w:szCs w:val="28"/>
        </w:rPr>
        <w:t>, созданное в 1931 г. В годы сталинских репрессий представлял собой систему концентрационных лагерей, в которых отбывали наказание жертвы политических репрессий.</w:t>
      </w:r>
    </w:p>
    <w:p w:rsidR="001358F6" w:rsidRDefault="001358F6" w:rsidP="00B0121E">
      <w:pPr>
        <w:ind w:firstLine="570"/>
        <w:jc w:val="both"/>
        <w:rPr>
          <w:sz w:val="28"/>
          <w:szCs w:val="28"/>
        </w:rPr>
      </w:pPr>
      <w:r>
        <w:rPr>
          <w:b/>
          <w:sz w:val="28"/>
          <w:szCs w:val="28"/>
        </w:rPr>
        <w:t xml:space="preserve">«Двадцатипятитысячники» </w:t>
      </w:r>
      <w:r>
        <w:rPr>
          <w:sz w:val="28"/>
          <w:szCs w:val="28"/>
        </w:rPr>
        <w:t>- рабочие промышленных центров СССР, направленные в 1929 – 1930 гг. по решению ВКП (б) на работу в деревню в целях проведения коллективизации.</w:t>
      </w:r>
    </w:p>
    <w:p w:rsidR="001358F6" w:rsidRDefault="001358F6" w:rsidP="00B0121E">
      <w:pPr>
        <w:ind w:firstLine="570"/>
        <w:jc w:val="both"/>
        <w:rPr>
          <w:sz w:val="28"/>
          <w:szCs w:val="28"/>
        </w:rPr>
      </w:pPr>
      <w:r>
        <w:rPr>
          <w:b/>
          <w:sz w:val="28"/>
          <w:szCs w:val="28"/>
        </w:rPr>
        <w:t xml:space="preserve">Индустриализация </w:t>
      </w:r>
      <w:r>
        <w:rPr>
          <w:sz w:val="28"/>
          <w:szCs w:val="28"/>
        </w:rPr>
        <w:t>– процесс создания крупного машинного производства, формирование новой социальной структуры и переход на этой основе от аграрного общества к индустриальному.</w:t>
      </w:r>
    </w:p>
    <w:p w:rsidR="001358F6" w:rsidRDefault="001358F6" w:rsidP="00B0121E">
      <w:pPr>
        <w:ind w:firstLine="570"/>
        <w:jc w:val="both"/>
        <w:rPr>
          <w:sz w:val="28"/>
          <w:szCs w:val="28"/>
        </w:rPr>
      </w:pPr>
      <w:r>
        <w:rPr>
          <w:b/>
          <w:sz w:val="28"/>
          <w:szCs w:val="28"/>
        </w:rPr>
        <w:t xml:space="preserve">Коллективизация </w:t>
      </w:r>
      <w:r>
        <w:rPr>
          <w:sz w:val="28"/>
          <w:szCs w:val="28"/>
        </w:rPr>
        <w:t>– процесс объединения мелких единоличных крестьянских хозяйств в крупные кооперативные социалистические хозяйства (колхозы), составная часть политики партии по социалистическому преобразованию общества. Политика советского государства, направленная на массовое создание насильственными методами коллективных хозяйств – колхозов.</w:t>
      </w:r>
    </w:p>
    <w:p w:rsidR="001358F6" w:rsidRDefault="001358F6" w:rsidP="00B0121E">
      <w:pPr>
        <w:ind w:firstLine="570"/>
        <w:jc w:val="both"/>
        <w:rPr>
          <w:sz w:val="28"/>
          <w:szCs w:val="28"/>
        </w:rPr>
      </w:pPr>
      <w:r>
        <w:rPr>
          <w:b/>
          <w:sz w:val="28"/>
          <w:szCs w:val="28"/>
        </w:rPr>
        <w:t xml:space="preserve">Коллективная безопасность </w:t>
      </w:r>
      <w:r>
        <w:rPr>
          <w:sz w:val="28"/>
          <w:szCs w:val="28"/>
        </w:rPr>
        <w:t>– концепция и конкретная политика нач. 1930-х гг., направленная на объединение усилий ряда стран в борьбе с угрозой войны и возможной агрессии.</w:t>
      </w:r>
    </w:p>
    <w:p w:rsidR="001358F6" w:rsidRDefault="001358F6" w:rsidP="00B0121E">
      <w:pPr>
        <w:ind w:firstLine="570"/>
        <w:jc w:val="both"/>
        <w:rPr>
          <w:sz w:val="28"/>
          <w:szCs w:val="28"/>
        </w:rPr>
      </w:pPr>
      <w:r>
        <w:rPr>
          <w:b/>
          <w:sz w:val="28"/>
          <w:szCs w:val="28"/>
        </w:rPr>
        <w:t xml:space="preserve">Коминтерн </w:t>
      </w:r>
      <w:r>
        <w:rPr>
          <w:sz w:val="28"/>
          <w:szCs w:val="28"/>
        </w:rPr>
        <w:t>– коммунистический (Третий) интернационал – международное объединение коммунистических партий.</w:t>
      </w:r>
    </w:p>
    <w:p w:rsidR="001358F6" w:rsidRDefault="001358F6" w:rsidP="00B0121E">
      <w:pPr>
        <w:ind w:firstLine="570"/>
        <w:jc w:val="both"/>
        <w:rPr>
          <w:sz w:val="28"/>
          <w:szCs w:val="28"/>
        </w:rPr>
      </w:pPr>
      <w:r>
        <w:rPr>
          <w:b/>
          <w:sz w:val="28"/>
          <w:szCs w:val="28"/>
        </w:rPr>
        <w:t xml:space="preserve">Кооператив </w:t>
      </w:r>
      <w:r>
        <w:rPr>
          <w:sz w:val="28"/>
          <w:szCs w:val="28"/>
        </w:rPr>
        <w:t>– общественная организация, создаваемая с целью совместного производства или совместной закупки предметов потребления на паях, в которой прибыль делится между всеми членами по числу принадлежащих им паев.</w:t>
      </w:r>
    </w:p>
    <w:p w:rsidR="001358F6" w:rsidRDefault="001358F6" w:rsidP="00B0121E">
      <w:pPr>
        <w:ind w:firstLine="570"/>
        <w:jc w:val="both"/>
        <w:rPr>
          <w:sz w:val="28"/>
          <w:szCs w:val="28"/>
        </w:rPr>
      </w:pPr>
      <w:r>
        <w:rPr>
          <w:b/>
          <w:sz w:val="28"/>
          <w:szCs w:val="28"/>
        </w:rPr>
        <w:t xml:space="preserve">Культ личности </w:t>
      </w:r>
      <w:r>
        <w:rPr>
          <w:sz w:val="28"/>
          <w:szCs w:val="28"/>
        </w:rPr>
        <w:t>– преклонение перед авторитетом какого-либо деятеля, чрезмерное преувеличение его действительных заслуг, приписывание ему при жизни определяющего влияния на ход исторического развития, установление диктаторского режима.</w:t>
      </w:r>
    </w:p>
    <w:p w:rsidR="001358F6" w:rsidRDefault="001358F6" w:rsidP="00B0121E">
      <w:pPr>
        <w:ind w:firstLine="570"/>
        <w:jc w:val="both"/>
        <w:rPr>
          <w:sz w:val="28"/>
          <w:szCs w:val="28"/>
        </w:rPr>
      </w:pPr>
      <w:r>
        <w:rPr>
          <w:b/>
          <w:sz w:val="28"/>
          <w:szCs w:val="28"/>
        </w:rPr>
        <w:t>Оппозиция</w:t>
      </w:r>
      <w:r>
        <w:rPr>
          <w:sz w:val="28"/>
          <w:szCs w:val="28"/>
        </w:rPr>
        <w:t xml:space="preserve"> – 1) противодействие, сопротивление, противопоставление своих взглядов, своей политики какой-либо другой политике, другим взглядам; 2) группа лиц внутри какого-либо общества, организации, партии, ведущая политику противодействия, сопротивления большинству.</w:t>
      </w:r>
    </w:p>
    <w:p w:rsidR="001358F6" w:rsidRDefault="001358F6" w:rsidP="00B0121E">
      <w:pPr>
        <w:ind w:firstLine="570"/>
        <w:jc w:val="both"/>
        <w:rPr>
          <w:sz w:val="28"/>
          <w:szCs w:val="28"/>
        </w:rPr>
      </w:pPr>
      <w:r>
        <w:rPr>
          <w:b/>
          <w:sz w:val="28"/>
          <w:szCs w:val="28"/>
        </w:rPr>
        <w:t xml:space="preserve">Пятилетка </w:t>
      </w:r>
      <w:r>
        <w:rPr>
          <w:sz w:val="28"/>
          <w:szCs w:val="28"/>
        </w:rPr>
        <w:t>– пятилетний план социально-экономического развития страны и период его осуществления.</w:t>
      </w:r>
    </w:p>
    <w:p w:rsidR="001358F6" w:rsidRDefault="001358F6" w:rsidP="00B0121E">
      <w:pPr>
        <w:ind w:firstLine="570"/>
        <w:jc w:val="both"/>
        <w:rPr>
          <w:sz w:val="28"/>
          <w:szCs w:val="28"/>
        </w:rPr>
      </w:pPr>
      <w:r>
        <w:rPr>
          <w:b/>
          <w:sz w:val="28"/>
          <w:szCs w:val="28"/>
        </w:rPr>
        <w:t xml:space="preserve">Репрессивный аппарат </w:t>
      </w:r>
      <w:r>
        <w:rPr>
          <w:sz w:val="28"/>
          <w:szCs w:val="28"/>
        </w:rPr>
        <w:t>– государственные органы и учреждения, осуществляющие репрессии (карательные меры, наказания).</w:t>
      </w:r>
    </w:p>
    <w:p w:rsidR="001358F6" w:rsidRDefault="001358F6" w:rsidP="00B0121E">
      <w:pPr>
        <w:ind w:firstLine="570"/>
        <w:jc w:val="both"/>
        <w:rPr>
          <w:sz w:val="28"/>
          <w:szCs w:val="28"/>
        </w:rPr>
      </w:pPr>
      <w:r>
        <w:rPr>
          <w:b/>
          <w:sz w:val="28"/>
          <w:szCs w:val="28"/>
        </w:rPr>
        <w:t xml:space="preserve">Социалистический реализм (соцреализм) </w:t>
      </w:r>
      <w:r>
        <w:rPr>
          <w:sz w:val="28"/>
          <w:szCs w:val="28"/>
        </w:rPr>
        <w:t>– художественное направление, метод, суть которого заключалась в том, что мастера искусства обязаны отображать советскую жизнь, какой она должна быть в обещанном социализме.</w:t>
      </w:r>
    </w:p>
    <w:p w:rsidR="001358F6" w:rsidRDefault="001358F6" w:rsidP="00B0121E">
      <w:pPr>
        <w:ind w:firstLine="570"/>
        <w:jc w:val="both"/>
        <w:rPr>
          <w:sz w:val="28"/>
          <w:szCs w:val="28"/>
        </w:rPr>
      </w:pPr>
      <w:r>
        <w:rPr>
          <w:b/>
          <w:sz w:val="28"/>
          <w:szCs w:val="28"/>
        </w:rPr>
        <w:t xml:space="preserve">Сталинизм </w:t>
      </w:r>
      <w:r>
        <w:rPr>
          <w:sz w:val="28"/>
          <w:szCs w:val="28"/>
        </w:rPr>
        <w:t>– одно из наиболее сложных явлений общественной и политической жизни России ХХ в., получившее название по имени своего творца. Д. Волкогонов определяет сталинизм как «тоталитарную форму отчуждения человека труда от власти, от участия в управлении государством, производством, другими общественными процессами». Характерные черты сталинизма: безальтернативность развития, незыблемость «законов» личной диктатуры, культовость, антигуманистичность, абсолютизация диктатуры политики над экономикой, социальной и духовной жизнью, культурой, спекуляция на вере народа в лучшее будущее, силовое воспитание «нового человека».</w:t>
      </w:r>
    </w:p>
    <w:p w:rsidR="001358F6" w:rsidRDefault="001358F6" w:rsidP="00B0121E">
      <w:pPr>
        <w:ind w:firstLine="570"/>
        <w:jc w:val="both"/>
        <w:rPr>
          <w:sz w:val="28"/>
          <w:szCs w:val="28"/>
        </w:rPr>
      </w:pPr>
      <w:r>
        <w:rPr>
          <w:b/>
          <w:sz w:val="28"/>
          <w:szCs w:val="28"/>
        </w:rPr>
        <w:t xml:space="preserve">Тоталитаризм </w:t>
      </w:r>
      <w:r>
        <w:rPr>
          <w:sz w:val="28"/>
          <w:szCs w:val="28"/>
        </w:rPr>
        <w:t>– общественно-политическое устройство, характеризующееся всеобъемлющим деспотическим вмешательством авторитарно-бюрократического государства во все сферы общественной жизни.</w:t>
      </w:r>
    </w:p>
    <w:p w:rsidR="001358F6" w:rsidRDefault="001358F6" w:rsidP="00B0121E">
      <w:pPr>
        <w:ind w:firstLine="570"/>
        <w:jc w:val="both"/>
        <w:rPr>
          <w:sz w:val="28"/>
          <w:szCs w:val="28"/>
        </w:rPr>
      </w:pPr>
      <w:r>
        <w:rPr>
          <w:b/>
          <w:sz w:val="28"/>
          <w:szCs w:val="28"/>
        </w:rPr>
        <w:t>Трудодень</w:t>
      </w:r>
      <w:r>
        <w:rPr>
          <w:sz w:val="28"/>
          <w:szCs w:val="28"/>
        </w:rPr>
        <w:t xml:space="preserve"> – оценка каждого вида работ в колхозе в зависимости от её сложности и трудности. Колхозы устанавливали нормы выработки и расценки каждой работы в трудоднях. В трудовой книжке колхозника записывалось общее количество выработанных трудодней. С середины 1960-х гг. трудодни были отменены, колхозы перешли на гарантированную денежную оплату труда.</w:t>
      </w:r>
    </w:p>
    <w:p w:rsidR="001358F6" w:rsidRDefault="001358F6" w:rsidP="00B0121E">
      <w:pPr>
        <w:ind w:firstLine="570"/>
        <w:jc w:val="both"/>
        <w:rPr>
          <w:sz w:val="28"/>
          <w:szCs w:val="28"/>
        </w:rPr>
      </w:pPr>
      <w:r>
        <w:rPr>
          <w:b/>
          <w:sz w:val="28"/>
          <w:szCs w:val="28"/>
        </w:rPr>
        <w:t xml:space="preserve">Форсирование - </w:t>
      </w:r>
      <w:r>
        <w:rPr>
          <w:sz w:val="28"/>
          <w:szCs w:val="28"/>
        </w:rPr>
        <w:t>преодоление естественных препятствий.</w:t>
      </w:r>
    </w:p>
    <w:p w:rsidR="001358F6" w:rsidRDefault="001358F6" w:rsidP="00B0121E">
      <w:pPr>
        <w:ind w:firstLine="570"/>
        <w:jc w:val="both"/>
        <w:rPr>
          <w:sz w:val="28"/>
          <w:szCs w:val="28"/>
        </w:rPr>
      </w:pPr>
      <w:r>
        <w:rPr>
          <w:b/>
          <w:sz w:val="28"/>
          <w:szCs w:val="28"/>
        </w:rPr>
        <w:t>Чрезвычайные методы хлебозаготовок</w:t>
      </w:r>
      <w:r>
        <w:rPr>
          <w:sz w:val="28"/>
          <w:szCs w:val="28"/>
        </w:rPr>
        <w:t xml:space="preserve"> – принудительное изъятие хлеба у крестьян.</w:t>
      </w:r>
    </w:p>
    <w:p w:rsidR="001358F6" w:rsidRDefault="001358F6" w:rsidP="00B0121E">
      <w:pPr>
        <w:ind w:firstLine="570"/>
        <w:jc w:val="both"/>
        <w:rPr>
          <w:sz w:val="28"/>
          <w:szCs w:val="28"/>
        </w:rPr>
      </w:pPr>
      <w:r>
        <w:rPr>
          <w:b/>
          <w:sz w:val="28"/>
          <w:szCs w:val="28"/>
        </w:rPr>
        <w:t>Экспансия</w:t>
      </w:r>
      <w:r>
        <w:rPr>
          <w:sz w:val="28"/>
          <w:szCs w:val="28"/>
        </w:rPr>
        <w:t xml:space="preserve"> – расширение сфер влияния как экономическими методами (например, вывоз капитала), так и внеэкономическими (вооруженные захваты новых территорий, дипломатическое давление и т.д.).</w:t>
      </w:r>
    </w:p>
    <w:p w:rsidR="001358F6" w:rsidRDefault="001358F6" w:rsidP="00B0121E">
      <w:pPr>
        <w:ind w:firstLine="570"/>
        <w:jc w:val="center"/>
        <w:outlineLvl w:val="0"/>
        <w:rPr>
          <w:b/>
          <w:sz w:val="28"/>
          <w:szCs w:val="28"/>
        </w:rPr>
      </w:pPr>
      <w:r>
        <w:rPr>
          <w:b/>
          <w:sz w:val="28"/>
          <w:szCs w:val="28"/>
        </w:rPr>
        <w:t>Персоналии</w:t>
      </w:r>
    </w:p>
    <w:p w:rsidR="00977050" w:rsidRDefault="001358F6" w:rsidP="00B0121E">
      <w:pPr>
        <w:ind w:firstLine="570"/>
        <w:jc w:val="both"/>
        <w:rPr>
          <w:sz w:val="28"/>
          <w:szCs w:val="28"/>
        </w:rPr>
      </w:pPr>
      <w:r>
        <w:rPr>
          <w:b/>
          <w:sz w:val="28"/>
          <w:szCs w:val="28"/>
        </w:rPr>
        <w:t xml:space="preserve">Берия Лаврентий Павлович </w:t>
      </w:r>
      <w:r>
        <w:rPr>
          <w:sz w:val="28"/>
          <w:szCs w:val="28"/>
        </w:rPr>
        <w:t>(1899 – 1953) – государственный и партийный деятель, один из руководителей закавказских большевиков. Соратник Сталина, после его смерти – первый заместитель Председателя Совета Министров СССР и министр внутренних дел СССР. Руководил НКВД, связан с массовыми репрессиями конца 1930-х – начала 50-х гг. Один из организаторов труда заключенных.</w:t>
      </w:r>
    </w:p>
    <w:p w:rsidR="00977050" w:rsidRDefault="00977050" w:rsidP="00B0121E">
      <w:pPr>
        <w:ind w:firstLine="570"/>
        <w:jc w:val="both"/>
        <w:rPr>
          <w:sz w:val="28"/>
          <w:szCs w:val="28"/>
        </w:rPr>
      </w:pPr>
      <w:r w:rsidRPr="00977050">
        <w:rPr>
          <w:b/>
          <w:sz w:val="28"/>
          <w:szCs w:val="28"/>
        </w:rPr>
        <w:t xml:space="preserve">Ворошилов Климент Ефремович </w:t>
      </w:r>
      <w:r w:rsidRPr="00977050">
        <w:rPr>
          <w:sz w:val="28"/>
          <w:szCs w:val="28"/>
        </w:rPr>
        <w:t>(1881 – 1969) – советский государственный, партийный и военный деятель. Участник трёх российских революций. Маршал Советского Союза, один из организаторов и руководителей Красной Армии. Нарком обороны СССР, зам. председателя Совета Министров СССР, председатель Президиума Верховного Совета СССР, член Политбюро ЦК КПСС.</w:t>
      </w:r>
    </w:p>
    <w:p w:rsidR="00977050" w:rsidRPr="00977050" w:rsidRDefault="00977050" w:rsidP="00B0121E">
      <w:pPr>
        <w:ind w:firstLine="570"/>
        <w:jc w:val="both"/>
        <w:rPr>
          <w:sz w:val="28"/>
          <w:szCs w:val="28"/>
        </w:rPr>
      </w:pPr>
      <w:r w:rsidRPr="00977050">
        <w:rPr>
          <w:b/>
          <w:sz w:val="28"/>
          <w:szCs w:val="28"/>
        </w:rPr>
        <w:t xml:space="preserve">Дзержинский Феликс Эдмундович </w:t>
      </w:r>
      <w:r w:rsidRPr="00977050">
        <w:rPr>
          <w:sz w:val="28"/>
          <w:szCs w:val="28"/>
        </w:rPr>
        <w:t>(1877 – 1926)</w:t>
      </w:r>
      <w:r w:rsidRPr="00977050">
        <w:rPr>
          <w:b/>
          <w:sz w:val="28"/>
          <w:szCs w:val="28"/>
        </w:rPr>
        <w:t xml:space="preserve"> </w:t>
      </w:r>
      <w:r w:rsidRPr="00977050">
        <w:rPr>
          <w:sz w:val="28"/>
          <w:szCs w:val="28"/>
        </w:rPr>
        <w:t xml:space="preserve">– политический и государственный деятель, председатель Всероссийской чрезвычайной комиссии по борьбе с контрреволюцией и саботажем (ВЧК), с марта </w:t>
      </w:r>
      <w:smartTag w:uri="urn:schemas-microsoft-com:office:smarttags" w:element="metricconverter">
        <w:smartTagPr>
          <w:attr w:name="ProductID" w:val="1919 г"/>
        </w:smartTagPr>
        <w:r w:rsidRPr="00977050">
          <w:rPr>
            <w:sz w:val="28"/>
            <w:szCs w:val="28"/>
          </w:rPr>
          <w:t>1919 г</w:t>
        </w:r>
      </w:smartTag>
      <w:r w:rsidRPr="00977050">
        <w:rPr>
          <w:sz w:val="28"/>
          <w:szCs w:val="28"/>
        </w:rPr>
        <w:t>. одновременно - народный комиссар внутренних дел (НКВД). В 1922 – 1926 гг. – председатель ГПУ, ОГПУ, председатель ВСНХ СССР.</w:t>
      </w:r>
    </w:p>
    <w:p w:rsidR="001358F6" w:rsidRDefault="001358F6" w:rsidP="00B0121E">
      <w:pPr>
        <w:ind w:firstLine="570"/>
        <w:jc w:val="both"/>
        <w:rPr>
          <w:sz w:val="28"/>
          <w:szCs w:val="28"/>
        </w:rPr>
      </w:pPr>
      <w:r>
        <w:rPr>
          <w:b/>
          <w:sz w:val="28"/>
          <w:szCs w:val="28"/>
        </w:rPr>
        <w:t xml:space="preserve">Киров (Костриков) Сергей Миронович </w:t>
      </w:r>
      <w:r>
        <w:rPr>
          <w:sz w:val="28"/>
          <w:szCs w:val="28"/>
        </w:rPr>
        <w:t xml:space="preserve">(1886 – 1934) – выдающийся советский партийный деятель, соратник В.И. Ленина. Член ВКП (б) с </w:t>
      </w:r>
      <w:smartTag w:uri="urn:schemas-microsoft-com:office:smarttags" w:element="metricconverter">
        <w:smartTagPr>
          <w:attr w:name="ProductID" w:val="1904 г"/>
        </w:smartTagPr>
        <w:r>
          <w:rPr>
            <w:sz w:val="28"/>
            <w:szCs w:val="28"/>
          </w:rPr>
          <w:t>1904 г</w:t>
        </w:r>
      </w:smartTag>
      <w:r>
        <w:rPr>
          <w:sz w:val="28"/>
          <w:szCs w:val="28"/>
        </w:rPr>
        <w:t xml:space="preserve">. Участник Октябрьского вооруженного восстания в Петрограде. Участник Гражданской войны – руководил обороной Астрахани. В 1921 – 1926 гг. – первый секретарь ЦК ВКП (б) Азербайджана; в 1926 – 1934 гг. – первый секретарь Ленинградского обкома и горкома партии. Член Политбюро в 1930 – 1934 гг., с </w:t>
      </w:r>
      <w:smartTag w:uri="urn:schemas-microsoft-com:office:smarttags" w:element="metricconverter">
        <w:smartTagPr>
          <w:attr w:name="ProductID" w:val="1934 г"/>
        </w:smartTagPr>
        <w:r>
          <w:rPr>
            <w:sz w:val="28"/>
            <w:szCs w:val="28"/>
          </w:rPr>
          <w:t>1934 г</w:t>
        </w:r>
      </w:smartTag>
      <w:r>
        <w:rPr>
          <w:sz w:val="28"/>
          <w:szCs w:val="28"/>
        </w:rPr>
        <w:t xml:space="preserve">. – секретарь ЦК. Убит 1 декабря </w:t>
      </w:r>
      <w:smartTag w:uri="urn:schemas-microsoft-com:office:smarttags" w:element="metricconverter">
        <w:smartTagPr>
          <w:attr w:name="ProductID" w:val="1934 г"/>
        </w:smartTagPr>
        <w:r>
          <w:rPr>
            <w:sz w:val="28"/>
            <w:szCs w:val="28"/>
          </w:rPr>
          <w:t>1934 г</w:t>
        </w:r>
      </w:smartTag>
      <w:r>
        <w:rPr>
          <w:sz w:val="28"/>
          <w:szCs w:val="28"/>
        </w:rPr>
        <w:t>. в результате теракта.</w:t>
      </w:r>
    </w:p>
    <w:p w:rsidR="001358F6" w:rsidRDefault="001358F6" w:rsidP="00B0121E">
      <w:pPr>
        <w:ind w:firstLine="570"/>
        <w:jc w:val="both"/>
        <w:rPr>
          <w:sz w:val="28"/>
          <w:szCs w:val="28"/>
        </w:rPr>
      </w:pPr>
      <w:r>
        <w:rPr>
          <w:b/>
          <w:sz w:val="28"/>
          <w:szCs w:val="28"/>
        </w:rPr>
        <w:t>Сталин</w:t>
      </w:r>
      <w:r>
        <w:rPr>
          <w:sz w:val="28"/>
          <w:szCs w:val="28"/>
        </w:rPr>
        <w:t xml:space="preserve"> </w:t>
      </w:r>
      <w:r>
        <w:rPr>
          <w:b/>
          <w:sz w:val="28"/>
          <w:szCs w:val="28"/>
        </w:rPr>
        <w:t>(Джугашвили) Иосиф Виссарионович</w:t>
      </w:r>
      <w:r>
        <w:rPr>
          <w:sz w:val="28"/>
          <w:szCs w:val="28"/>
        </w:rPr>
        <w:t xml:space="preserve"> (1879 – 1953) - российский революционер, соратник В.И. Ленина, член РСДРП с 1898 г. Участник революции 1905 – 1907 гг. (Закавказье). Внес весомый вклад в подготовку и осуществление Октябрьского вооруженного восстания 1917 г. (член Военно-революционного центра и Петроградского Военно-революционного комитета). С 1924 г. (после смерти Ленина) руководитель государства и лидер партии, нарком по делам национальностей (1917), Генеральный секретарь ЦК Коммунистической партии (с 1922), председатель СНК (Совмина) СССР, нарком обороны (1941 – 1947), председатель ГКО и Верховный главнокомандующий (1941 – 1945), Маршал Советского Союза (1943), Генералиссимус Советского Союза (1945). Находясь на посту Генерального секретаря ЦК, сосредоточил в своих руках неограниченную власть, установил в стране режим личной диктатуры.</w:t>
      </w:r>
    </w:p>
    <w:p w:rsidR="001358F6" w:rsidRDefault="001358F6" w:rsidP="00B0121E">
      <w:pPr>
        <w:ind w:firstLine="570"/>
        <w:jc w:val="both"/>
        <w:rPr>
          <w:sz w:val="28"/>
          <w:szCs w:val="28"/>
        </w:rPr>
      </w:pPr>
      <w:r>
        <w:rPr>
          <w:b/>
          <w:sz w:val="28"/>
          <w:szCs w:val="28"/>
        </w:rPr>
        <w:t>Троцкий (Бронштейн) Лев Давидович</w:t>
      </w:r>
      <w:r>
        <w:rPr>
          <w:sz w:val="28"/>
          <w:szCs w:val="28"/>
        </w:rPr>
        <w:t xml:space="preserve"> (1879 – 1940) – советский партийный и государственный деятель, публицист. С 1897 г. участвовал в революционном движении. Член РСДРП (б) с 1917 г. С 25 сентября 1917 г. – председатель Петроградского совета рабочих и солдатских депутатов. Один из организаторов Октябрьской революции 1917 г. В первом составе советского правительства занимал пост наркома по иностранным делам, но из-за своей особой позиции на переговорах в Брест-Литовске («ни войны, ни мира, а армию распускаем») был вынужден уйти в отставку. В годы гражданской войны Л.Д. Троцкий стал одним из организаторов Красной Армии, возглавил Реввоенсовет республики. В 20-е годы потерпел поражение во внутрипартийной борьбе со сталинской группировкой. В 1929 г. Троцкий был выслан из страны. В эмиграции создал </w:t>
      </w:r>
      <w:r>
        <w:rPr>
          <w:sz w:val="28"/>
          <w:szCs w:val="28"/>
          <w:lang w:val="en-US"/>
        </w:rPr>
        <w:t>IV</w:t>
      </w:r>
      <w:r>
        <w:rPr>
          <w:sz w:val="28"/>
          <w:szCs w:val="28"/>
        </w:rPr>
        <w:t xml:space="preserve"> Интернационал. В 1940 г. в Мексике агент НКВД Рамон Меркадер убил Троцкого.</w:t>
      </w:r>
    </w:p>
    <w:p w:rsidR="001358F6" w:rsidRDefault="001358F6" w:rsidP="00B0121E">
      <w:pPr>
        <w:tabs>
          <w:tab w:val="left" w:pos="456"/>
        </w:tabs>
        <w:ind w:firstLine="570"/>
        <w:jc w:val="center"/>
        <w:outlineLvl w:val="0"/>
        <w:rPr>
          <w:b/>
          <w:sz w:val="28"/>
          <w:szCs w:val="28"/>
        </w:rPr>
      </w:pPr>
      <w:r>
        <w:rPr>
          <w:b/>
          <w:sz w:val="28"/>
          <w:szCs w:val="28"/>
        </w:rPr>
        <w:t>Вопросы для самоконтроля</w:t>
      </w:r>
    </w:p>
    <w:p w:rsidR="001358F6" w:rsidRDefault="001358F6" w:rsidP="00B03970">
      <w:pPr>
        <w:numPr>
          <w:ilvl w:val="0"/>
          <w:numId w:val="27"/>
        </w:numPr>
        <w:tabs>
          <w:tab w:val="clear" w:pos="720"/>
          <w:tab w:val="left" w:pos="709"/>
        </w:tabs>
        <w:ind w:left="0" w:firstLine="284"/>
        <w:jc w:val="both"/>
        <w:rPr>
          <w:sz w:val="28"/>
          <w:szCs w:val="28"/>
        </w:rPr>
      </w:pPr>
      <w:r>
        <w:rPr>
          <w:sz w:val="28"/>
          <w:szCs w:val="28"/>
        </w:rPr>
        <w:t>Назовите основные социально-экономические проблемы, стоявшие перед страной в 1920-е годы.</w:t>
      </w:r>
    </w:p>
    <w:p w:rsidR="001358F6" w:rsidRDefault="001358F6" w:rsidP="00B03970">
      <w:pPr>
        <w:numPr>
          <w:ilvl w:val="0"/>
          <w:numId w:val="27"/>
        </w:numPr>
        <w:tabs>
          <w:tab w:val="clear" w:pos="720"/>
          <w:tab w:val="left" w:pos="709"/>
        </w:tabs>
        <w:ind w:left="0" w:firstLine="284"/>
        <w:jc w:val="both"/>
        <w:rPr>
          <w:sz w:val="28"/>
          <w:szCs w:val="28"/>
        </w:rPr>
      </w:pPr>
      <w:r>
        <w:rPr>
          <w:sz w:val="28"/>
          <w:szCs w:val="28"/>
        </w:rPr>
        <w:t>Каковы характерные особенности большевистского режима 1920-х годов в экономической и политической сферах?</w:t>
      </w:r>
    </w:p>
    <w:p w:rsidR="001358F6" w:rsidRDefault="001358F6" w:rsidP="00B03970">
      <w:pPr>
        <w:numPr>
          <w:ilvl w:val="0"/>
          <w:numId w:val="27"/>
        </w:numPr>
        <w:tabs>
          <w:tab w:val="clear" w:pos="720"/>
          <w:tab w:val="left" w:pos="709"/>
        </w:tabs>
        <w:ind w:left="0" w:firstLine="284"/>
        <w:jc w:val="both"/>
        <w:rPr>
          <w:sz w:val="28"/>
          <w:szCs w:val="28"/>
        </w:rPr>
      </w:pPr>
      <w:r>
        <w:rPr>
          <w:sz w:val="28"/>
          <w:szCs w:val="28"/>
        </w:rPr>
        <w:t>Какие основные этапы можно выделить во внутрипартийной борьбе в 1920-е годы. В чем заключались её причины?</w:t>
      </w:r>
    </w:p>
    <w:p w:rsidR="001358F6" w:rsidRDefault="001358F6" w:rsidP="00B03970">
      <w:pPr>
        <w:numPr>
          <w:ilvl w:val="0"/>
          <w:numId w:val="27"/>
        </w:numPr>
        <w:tabs>
          <w:tab w:val="clear" w:pos="720"/>
          <w:tab w:val="left" w:pos="709"/>
        </w:tabs>
        <w:ind w:left="0" w:firstLine="284"/>
        <w:jc w:val="both"/>
        <w:rPr>
          <w:sz w:val="28"/>
          <w:szCs w:val="28"/>
        </w:rPr>
      </w:pPr>
      <w:r>
        <w:rPr>
          <w:sz w:val="28"/>
          <w:szCs w:val="28"/>
        </w:rPr>
        <w:t>Почему Сталин смог победить своих политических оппонентов?</w:t>
      </w:r>
    </w:p>
    <w:p w:rsidR="001358F6" w:rsidRDefault="001358F6" w:rsidP="00B03970">
      <w:pPr>
        <w:numPr>
          <w:ilvl w:val="0"/>
          <w:numId w:val="27"/>
        </w:numPr>
        <w:tabs>
          <w:tab w:val="clear" w:pos="720"/>
          <w:tab w:val="left" w:pos="709"/>
        </w:tabs>
        <w:ind w:left="0" w:firstLine="284"/>
        <w:jc w:val="both"/>
        <w:rPr>
          <w:sz w:val="28"/>
          <w:szCs w:val="28"/>
        </w:rPr>
      </w:pPr>
      <w:r>
        <w:rPr>
          <w:sz w:val="28"/>
          <w:szCs w:val="28"/>
        </w:rPr>
        <w:t>В чем состояли главные причины коллективизации сельского хозяйства в СССР и каковы её результаты?</w:t>
      </w:r>
    </w:p>
    <w:p w:rsidR="001358F6" w:rsidRDefault="001358F6" w:rsidP="00B03970">
      <w:pPr>
        <w:numPr>
          <w:ilvl w:val="0"/>
          <w:numId w:val="27"/>
        </w:numPr>
        <w:tabs>
          <w:tab w:val="clear" w:pos="720"/>
          <w:tab w:val="left" w:pos="709"/>
        </w:tabs>
        <w:ind w:left="0" w:firstLine="284"/>
        <w:jc w:val="both"/>
        <w:rPr>
          <w:sz w:val="28"/>
          <w:szCs w:val="28"/>
        </w:rPr>
      </w:pPr>
      <w:r>
        <w:rPr>
          <w:sz w:val="28"/>
          <w:szCs w:val="28"/>
        </w:rPr>
        <w:t>Каковы были цели и методы политики «раскулачивания»?</w:t>
      </w:r>
    </w:p>
    <w:p w:rsidR="001358F6" w:rsidRDefault="001358F6" w:rsidP="00B03970">
      <w:pPr>
        <w:numPr>
          <w:ilvl w:val="0"/>
          <w:numId w:val="27"/>
        </w:numPr>
        <w:tabs>
          <w:tab w:val="clear" w:pos="720"/>
          <w:tab w:val="left" w:pos="709"/>
          <w:tab w:val="left" w:pos="1260"/>
        </w:tabs>
        <w:ind w:left="0" w:firstLine="284"/>
        <w:jc w:val="both"/>
        <w:rPr>
          <w:sz w:val="28"/>
          <w:szCs w:val="28"/>
        </w:rPr>
      </w:pPr>
      <w:r>
        <w:rPr>
          <w:sz w:val="28"/>
          <w:szCs w:val="28"/>
        </w:rPr>
        <w:t>Каковы особенности и результаты форсированной индустриализации в СССР в 1930-е годы?</w:t>
      </w:r>
    </w:p>
    <w:p w:rsidR="001358F6" w:rsidRDefault="001358F6" w:rsidP="00B03970">
      <w:pPr>
        <w:numPr>
          <w:ilvl w:val="0"/>
          <w:numId w:val="27"/>
        </w:numPr>
        <w:tabs>
          <w:tab w:val="clear" w:pos="720"/>
          <w:tab w:val="left" w:pos="709"/>
        </w:tabs>
        <w:ind w:left="0" w:firstLine="284"/>
        <w:jc w:val="both"/>
        <w:rPr>
          <w:sz w:val="28"/>
          <w:szCs w:val="28"/>
        </w:rPr>
      </w:pPr>
      <w:r>
        <w:rPr>
          <w:sz w:val="28"/>
          <w:szCs w:val="28"/>
        </w:rPr>
        <w:t>Назовите основные признаки тоталитаризма.</w:t>
      </w:r>
    </w:p>
    <w:p w:rsidR="001358F6" w:rsidRDefault="001358F6" w:rsidP="00B03970">
      <w:pPr>
        <w:numPr>
          <w:ilvl w:val="0"/>
          <w:numId w:val="27"/>
        </w:numPr>
        <w:tabs>
          <w:tab w:val="clear" w:pos="720"/>
          <w:tab w:val="left" w:pos="709"/>
        </w:tabs>
        <w:ind w:left="0" w:firstLine="284"/>
        <w:jc w:val="both"/>
        <w:rPr>
          <w:sz w:val="28"/>
          <w:szCs w:val="28"/>
        </w:rPr>
      </w:pPr>
      <w:r>
        <w:rPr>
          <w:sz w:val="28"/>
          <w:szCs w:val="28"/>
        </w:rPr>
        <w:t>Существовали ли объективные предпосылки формирования тоталитарного политического режима в СССР?</w:t>
      </w:r>
    </w:p>
    <w:p w:rsidR="001358F6" w:rsidRDefault="001358F6" w:rsidP="00B03970">
      <w:pPr>
        <w:numPr>
          <w:ilvl w:val="0"/>
          <w:numId w:val="27"/>
        </w:numPr>
        <w:tabs>
          <w:tab w:val="clear" w:pos="720"/>
          <w:tab w:val="left" w:pos="709"/>
          <w:tab w:val="left" w:pos="1140"/>
        </w:tabs>
        <w:ind w:left="0" w:firstLine="284"/>
        <w:jc w:val="both"/>
        <w:rPr>
          <w:sz w:val="28"/>
          <w:szCs w:val="28"/>
        </w:rPr>
      </w:pPr>
      <w:r>
        <w:rPr>
          <w:sz w:val="28"/>
          <w:szCs w:val="28"/>
        </w:rPr>
        <w:t>При помощи каких механизмов сталинский режим держал советский народ в 1930-е годы в состоянии повышенной мобилизационной готовности?</w:t>
      </w:r>
    </w:p>
    <w:p w:rsidR="001358F6" w:rsidRDefault="001358F6" w:rsidP="00B03970">
      <w:pPr>
        <w:numPr>
          <w:ilvl w:val="0"/>
          <w:numId w:val="27"/>
        </w:numPr>
        <w:tabs>
          <w:tab w:val="clear" w:pos="720"/>
          <w:tab w:val="left" w:pos="709"/>
          <w:tab w:val="left" w:pos="1140"/>
        </w:tabs>
        <w:ind w:left="0" w:firstLine="284"/>
        <w:jc w:val="both"/>
        <w:rPr>
          <w:sz w:val="28"/>
          <w:szCs w:val="28"/>
        </w:rPr>
      </w:pPr>
      <w:r>
        <w:rPr>
          <w:sz w:val="28"/>
          <w:szCs w:val="28"/>
        </w:rPr>
        <w:t>Осуществлялось ли сопротивление сталинскому режиму?</w:t>
      </w:r>
    </w:p>
    <w:p w:rsidR="001358F6" w:rsidRPr="00CA2A18" w:rsidRDefault="001358F6" w:rsidP="00B0121E">
      <w:pPr>
        <w:ind w:firstLine="570"/>
        <w:jc w:val="center"/>
        <w:outlineLvl w:val="0"/>
        <w:rPr>
          <w:b/>
          <w:sz w:val="28"/>
          <w:szCs w:val="28"/>
          <w:lang w:val="en-US"/>
        </w:rPr>
      </w:pPr>
      <w:r>
        <w:rPr>
          <w:b/>
          <w:sz w:val="28"/>
          <w:szCs w:val="28"/>
        </w:rPr>
        <w:t>Тест</w:t>
      </w:r>
      <w:r w:rsidR="00102AB9">
        <w:rPr>
          <w:b/>
          <w:sz w:val="28"/>
          <w:szCs w:val="28"/>
        </w:rPr>
        <w:t xml:space="preserve"> </w:t>
      </w:r>
      <w:r w:rsidR="00CA2A18">
        <w:rPr>
          <w:b/>
          <w:sz w:val="28"/>
          <w:szCs w:val="28"/>
          <w:lang w:val="en-US"/>
        </w:rPr>
        <w:t>VII</w:t>
      </w:r>
    </w:p>
    <w:p w:rsidR="001358F6" w:rsidRDefault="001358F6" w:rsidP="00102AB9">
      <w:pPr>
        <w:tabs>
          <w:tab w:val="left" w:pos="570"/>
        </w:tabs>
        <w:jc w:val="both"/>
        <w:outlineLvl w:val="0"/>
        <w:rPr>
          <w:b/>
          <w:sz w:val="28"/>
          <w:szCs w:val="28"/>
        </w:rPr>
      </w:pPr>
      <w:r>
        <w:rPr>
          <w:b/>
          <w:sz w:val="28"/>
          <w:szCs w:val="28"/>
        </w:rPr>
        <w:t xml:space="preserve">1. Главной целью индустриализации в СССР стало (-а):  </w:t>
      </w:r>
    </w:p>
    <w:p w:rsidR="001358F6" w:rsidRDefault="001358F6" w:rsidP="00102AB9">
      <w:pPr>
        <w:tabs>
          <w:tab w:val="left" w:pos="570"/>
        </w:tabs>
        <w:jc w:val="both"/>
        <w:rPr>
          <w:sz w:val="28"/>
          <w:szCs w:val="28"/>
        </w:rPr>
      </w:pPr>
      <w:r>
        <w:rPr>
          <w:sz w:val="28"/>
          <w:szCs w:val="28"/>
        </w:rPr>
        <w:t>а) повышение уровня материального благосостояния граждан СССР;</w:t>
      </w:r>
    </w:p>
    <w:p w:rsidR="001358F6" w:rsidRDefault="001358F6" w:rsidP="00102AB9">
      <w:pPr>
        <w:tabs>
          <w:tab w:val="left" w:pos="570"/>
        </w:tabs>
        <w:jc w:val="both"/>
        <w:rPr>
          <w:sz w:val="28"/>
          <w:szCs w:val="28"/>
        </w:rPr>
      </w:pPr>
      <w:r>
        <w:rPr>
          <w:sz w:val="28"/>
          <w:szCs w:val="28"/>
        </w:rPr>
        <w:t>б) создание за короткий срок современной тяжелой промышленности;</w:t>
      </w:r>
    </w:p>
    <w:p w:rsidR="001358F6" w:rsidRDefault="001358F6" w:rsidP="00102AB9">
      <w:pPr>
        <w:tabs>
          <w:tab w:val="left" w:pos="570"/>
        </w:tabs>
        <w:jc w:val="both"/>
        <w:rPr>
          <w:sz w:val="28"/>
          <w:szCs w:val="28"/>
        </w:rPr>
      </w:pPr>
      <w:r>
        <w:rPr>
          <w:sz w:val="28"/>
          <w:szCs w:val="28"/>
        </w:rPr>
        <w:t xml:space="preserve">в) консолидация пролетариата в политическом и социальном отношениях; </w:t>
      </w:r>
    </w:p>
    <w:p w:rsidR="001358F6" w:rsidRDefault="001358F6" w:rsidP="00102AB9">
      <w:pPr>
        <w:tabs>
          <w:tab w:val="left" w:pos="570"/>
        </w:tabs>
        <w:jc w:val="both"/>
        <w:rPr>
          <w:sz w:val="28"/>
          <w:szCs w:val="28"/>
        </w:rPr>
      </w:pPr>
      <w:r>
        <w:rPr>
          <w:sz w:val="28"/>
          <w:szCs w:val="28"/>
        </w:rPr>
        <w:t>г) достижение экономического превосходства над империалистическими государствами.</w:t>
      </w:r>
    </w:p>
    <w:p w:rsidR="001358F6" w:rsidRDefault="001358F6" w:rsidP="00102AB9">
      <w:pPr>
        <w:tabs>
          <w:tab w:val="left" w:pos="570"/>
        </w:tabs>
        <w:outlineLvl w:val="0"/>
        <w:rPr>
          <w:b/>
          <w:sz w:val="28"/>
          <w:szCs w:val="28"/>
        </w:rPr>
      </w:pPr>
      <w:r>
        <w:rPr>
          <w:b/>
          <w:sz w:val="28"/>
          <w:szCs w:val="28"/>
        </w:rPr>
        <w:t>2. Что такое ТОЗ:</w:t>
      </w:r>
    </w:p>
    <w:p w:rsidR="001358F6" w:rsidRDefault="001358F6" w:rsidP="00102AB9">
      <w:pPr>
        <w:tabs>
          <w:tab w:val="left" w:pos="570"/>
        </w:tabs>
        <w:rPr>
          <w:sz w:val="28"/>
          <w:szCs w:val="28"/>
        </w:rPr>
      </w:pPr>
      <w:r>
        <w:rPr>
          <w:sz w:val="28"/>
          <w:szCs w:val="28"/>
        </w:rPr>
        <w:t>а) подразделение МТС, тракторное отдельное звено;</w:t>
      </w:r>
    </w:p>
    <w:p w:rsidR="001358F6" w:rsidRDefault="001358F6" w:rsidP="00102AB9">
      <w:pPr>
        <w:tabs>
          <w:tab w:val="left" w:pos="570"/>
        </w:tabs>
        <w:rPr>
          <w:sz w:val="28"/>
          <w:szCs w:val="28"/>
        </w:rPr>
      </w:pPr>
      <w:r>
        <w:rPr>
          <w:sz w:val="28"/>
          <w:szCs w:val="28"/>
        </w:rPr>
        <w:t>б) крестьянский профсоюз;</w:t>
      </w:r>
    </w:p>
    <w:p w:rsidR="001358F6" w:rsidRDefault="001358F6" w:rsidP="00102AB9">
      <w:pPr>
        <w:tabs>
          <w:tab w:val="left" w:pos="570"/>
        </w:tabs>
        <w:rPr>
          <w:sz w:val="28"/>
          <w:szCs w:val="28"/>
        </w:rPr>
      </w:pPr>
      <w:r>
        <w:rPr>
          <w:sz w:val="28"/>
          <w:szCs w:val="28"/>
        </w:rPr>
        <w:t>в) форма крестьянской кооперации – товарищество по совместной обработке земли.</w:t>
      </w:r>
    </w:p>
    <w:p w:rsidR="001358F6" w:rsidRDefault="001358F6" w:rsidP="00102AB9">
      <w:pPr>
        <w:tabs>
          <w:tab w:val="left" w:pos="570"/>
        </w:tabs>
        <w:jc w:val="both"/>
        <w:outlineLvl w:val="0"/>
        <w:rPr>
          <w:b/>
          <w:sz w:val="28"/>
          <w:szCs w:val="28"/>
        </w:rPr>
      </w:pPr>
      <w:r>
        <w:rPr>
          <w:b/>
          <w:sz w:val="28"/>
          <w:szCs w:val="28"/>
        </w:rPr>
        <w:t>3. Назовите пункт, который не входил в цели политики коллекти</w:t>
      </w:r>
      <w:r>
        <w:rPr>
          <w:b/>
          <w:sz w:val="28"/>
          <w:szCs w:val="28"/>
        </w:rPr>
        <w:softHyphen/>
        <w:t>визации:</w:t>
      </w:r>
    </w:p>
    <w:p w:rsidR="001358F6" w:rsidRDefault="001358F6" w:rsidP="00102AB9">
      <w:pPr>
        <w:tabs>
          <w:tab w:val="left" w:pos="570"/>
        </w:tabs>
        <w:jc w:val="both"/>
        <w:rPr>
          <w:sz w:val="28"/>
          <w:szCs w:val="28"/>
        </w:rPr>
      </w:pPr>
      <w:r>
        <w:rPr>
          <w:sz w:val="28"/>
          <w:szCs w:val="28"/>
        </w:rPr>
        <w:t>а) изъятие средств из сельского хозяйства для проведе</w:t>
      </w:r>
      <w:r>
        <w:rPr>
          <w:sz w:val="28"/>
          <w:szCs w:val="28"/>
        </w:rPr>
        <w:softHyphen/>
        <w:t>ния индустриализации;</w:t>
      </w:r>
    </w:p>
    <w:p w:rsidR="001358F6" w:rsidRDefault="001358F6" w:rsidP="00102AB9">
      <w:pPr>
        <w:tabs>
          <w:tab w:val="left" w:pos="570"/>
        </w:tabs>
        <w:jc w:val="both"/>
        <w:rPr>
          <w:sz w:val="28"/>
          <w:szCs w:val="28"/>
        </w:rPr>
      </w:pPr>
      <w:r>
        <w:rPr>
          <w:sz w:val="28"/>
          <w:szCs w:val="28"/>
        </w:rPr>
        <w:t>б) социальное подчинение крестьянства советской власти и Коммунистической партии;</w:t>
      </w:r>
    </w:p>
    <w:p w:rsidR="001358F6" w:rsidRDefault="001358F6" w:rsidP="00102AB9">
      <w:pPr>
        <w:tabs>
          <w:tab w:val="left" w:pos="570"/>
        </w:tabs>
        <w:jc w:val="both"/>
        <w:rPr>
          <w:sz w:val="28"/>
          <w:szCs w:val="28"/>
        </w:rPr>
      </w:pPr>
      <w:r>
        <w:rPr>
          <w:sz w:val="28"/>
          <w:szCs w:val="28"/>
        </w:rPr>
        <w:t>в) повышение уровня материального благосостояния кре</w:t>
      </w:r>
      <w:r>
        <w:rPr>
          <w:sz w:val="28"/>
          <w:szCs w:val="28"/>
        </w:rPr>
        <w:softHyphen/>
        <w:t>стьянства;</w:t>
      </w:r>
    </w:p>
    <w:p w:rsidR="001358F6" w:rsidRDefault="001358F6" w:rsidP="00102AB9">
      <w:pPr>
        <w:tabs>
          <w:tab w:val="left" w:pos="570"/>
        </w:tabs>
        <w:jc w:val="both"/>
        <w:rPr>
          <w:sz w:val="28"/>
          <w:szCs w:val="28"/>
        </w:rPr>
      </w:pPr>
      <w:r>
        <w:rPr>
          <w:sz w:val="28"/>
          <w:szCs w:val="28"/>
        </w:rPr>
        <w:t>г) обобществление сельскохозяйственного производства.</w:t>
      </w:r>
    </w:p>
    <w:p w:rsidR="001358F6" w:rsidRDefault="001358F6" w:rsidP="00102AB9">
      <w:pPr>
        <w:tabs>
          <w:tab w:val="left" w:pos="570"/>
        </w:tabs>
        <w:jc w:val="both"/>
        <w:outlineLvl w:val="0"/>
        <w:rPr>
          <w:b/>
          <w:sz w:val="28"/>
          <w:szCs w:val="28"/>
        </w:rPr>
      </w:pPr>
      <w:r>
        <w:rPr>
          <w:b/>
          <w:sz w:val="28"/>
          <w:szCs w:val="28"/>
        </w:rPr>
        <w:t>4. 1937 год вошел в отечественную историю как год:</w:t>
      </w:r>
    </w:p>
    <w:p w:rsidR="001358F6" w:rsidRDefault="001358F6" w:rsidP="00102AB9">
      <w:pPr>
        <w:tabs>
          <w:tab w:val="left" w:pos="570"/>
        </w:tabs>
        <w:jc w:val="both"/>
        <w:rPr>
          <w:sz w:val="28"/>
          <w:szCs w:val="28"/>
        </w:rPr>
      </w:pPr>
      <w:r>
        <w:rPr>
          <w:sz w:val="28"/>
          <w:szCs w:val="28"/>
        </w:rPr>
        <w:t xml:space="preserve">а) «великого террора»; </w:t>
      </w:r>
    </w:p>
    <w:p w:rsidR="001358F6" w:rsidRDefault="001358F6" w:rsidP="00102AB9">
      <w:pPr>
        <w:tabs>
          <w:tab w:val="left" w:pos="570"/>
        </w:tabs>
        <w:jc w:val="both"/>
        <w:rPr>
          <w:sz w:val="28"/>
          <w:szCs w:val="28"/>
        </w:rPr>
      </w:pPr>
      <w:r>
        <w:rPr>
          <w:sz w:val="28"/>
          <w:szCs w:val="28"/>
        </w:rPr>
        <w:t>б) наивысших экономических достижений России;</w:t>
      </w:r>
    </w:p>
    <w:p w:rsidR="001358F6" w:rsidRDefault="001358F6" w:rsidP="00102AB9">
      <w:pPr>
        <w:tabs>
          <w:tab w:val="left" w:pos="570"/>
        </w:tabs>
        <w:jc w:val="both"/>
        <w:rPr>
          <w:sz w:val="28"/>
          <w:szCs w:val="28"/>
        </w:rPr>
      </w:pPr>
      <w:r>
        <w:rPr>
          <w:sz w:val="28"/>
          <w:szCs w:val="28"/>
        </w:rPr>
        <w:t>в) внешнеполитического признания СССР ведущими западными державами;</w:t>
      </w:r>
    </w:p>
    <w:p w:rsidR="001358F6" w:rsidRDefault="001358F6" w:rsidP="00102AB9">
      <w:pPr>
        <w:tabs>
          <w:tab w:val="left" w:pos="570"/>
        </w:tabs>
        <w:jc w:val="both"/>
        <w:rPr>
          <w:sz w:val="28"/>
          <w:szCs w:val="28"/>
        </w:rPr>
      </w:pPr>
      <w:r>
        <w:rPr>
          <w:sz w:val="28"/>
          <w:szCs w:val="28"/>
        </w:rPr>
        <w:t>г) окончательной победы социализма в стране.</w:t>
      </w:r>
    </w:p>
    <w:p w:rsidR="001358F6" w:rsidRDefault="001358F6" w:rsidP="00102AB9">
      <w:pPr>
        <w:tabs>
          <w:tab w:val="left" w:pos="570"/>
        </w:tabs>
        <w:jc w:val="both"/>
        <w:outlineLvl w:val="0"/>
        <w:rPr>
          <w:b/>
          <w:sz w:val="28"/>
          <w:szCs w:val="28"/>
        </w:rPr>
      </w:pPr>
      <w:r>
        <w:rPr>
          <w:b/>
          <w:sz w:val="28"/>
          <w:szCs w:val="28"/>
        </w:rPr>
        <w:t>5. Для советской военной доктрины в конце 1930-х гг. не был характерен тезис о том, что СССР:</w:t>
      </w:r>
    </w:p>
    <w:p w:rsidR="001358F6" w:rsidRDefault="001358F6" w:rsidP="00102AB9">
      <w:pPr>
        <w:tabs>
          <w:tab w:val="left" w:pos="570"/>
        </w:tabs>
        <w:jc w:val="both"/>
        <w:rPr>
          <w:sz w:val="28"/>
          <w:szCs w:val="28"/>
        </w:rPr>
      </w:pPr>
      <w:r>
        <w:rPr>
          <w:sz w:val="28"/>
          <w:szCs w:val="28"/>
        </w:rPr>
        <w:t>а) предполагал вести наступление с первых дней войны;</w:t>
      </w:r>
    </w:p>
    <w:p w:rsidR="001358F6" w:rsidRDefault="001358F6" w:rsidP="00102AB9">
      <w:pPr>
        <w:tabs>
          <w:tab w:val="left" w:pos="570"/>
        </w:tabs>
        <w:jc w:val="both"/>
        <w:rPr>
          <w:sz w:val="28"/>
          <w:szCs w:val="28"/>
        </w:rPr>
      </w:pPr>
      <w:r>
        <w:rPr>
          <w:sz w:val="28"/>
          <w:szCs w:val="28"/>
        </w:rPr>
        <w:t>б) предполагал вести войну на чужой территории;</w:t>
      </w:r>
    </w:p>
    <w:p w:rsidR="001358F6" w:rsidRDefault="001358F6" w:rsidP="00102AB9">
      <w:pPr>
        <w:tabs>
          <w:tab w:val="left" w:pos="570"/>
        </w:tabs>
        <w:jc w:val="both"/>
        <w:rPr>
          <w:sz w:val="28"/>
          <w:szCs w:val="28"/>
        </w:rPr>
      </w:pPr>
      <w:r>
        <w:rPr>
          <w:sz w:val="28"/>
          <w:szCs w:val="28"/>
        </w:rPr>
        <w:t>в) вынужден будет вести долгую и тяжелую войну;</w:t>
      </w:r>
    </w:p>
    <w:p w:rsidR="001358F6" w:rsidRDefault="001358F6" w:rsidP="00102AB9">
      <w:pPr>
        <w:tabs>
          <w:tab w:val="left" w:pos="570"/>
        </w:tabs>
        <w:jc w:val="both"/>
        <w:rPr>
          <w:sz w:val="28"/>
          <w:szCs w:val="28"/>
        </w:rPr>
      </w:pPr>
      <w:r>
        <w:rPr>
          <w:sz w:val="28"/>
          <w:szCs w:val="28"/>
        </w:rPr>
        <w:t>г) сумеет одержать победу над противником «малой кровью».</w:t>
      </w:r>
    </w:p>
    <w:p w:rsidR="001358F6" w:rsidRDefault="001358F6" w:rsidP="00102AB9">
      <w:pPr>
        <w:tabs>
          <w:tab w:val="left" w:pos="570"/>
        </w:tabs>
        <w:jc w:val="both"/>
        <w:outlineLvl w:val="0"/>
        <w:rPr>
          <w:b/>
          <w:sz w:val="28"/>
          <w:szCs w:val="28"/>
        </w:rPr>
      </w:pPr>
      <w:r>
        <w:rPr>
          <w:b/>
          <w:sz w:val="28"/>
          <w:szCs w:val="28"/>
        </w:rPr>
        <w:t>6. Созданная в СССР в 1930-е гг. командно-административная система характеризовалась:</w:t>
      </w:r>
    </w:p>
    <w:p w:rsidR="001358F6" w:rsidRDefault="001358F6" w:rsidP="00102AB9">
      <w:pPr>
        <w:tabs>
          <w:tab w:val="left" w:pos="570"/>
        </w:tabs>
        <w:jc w:val="both"/>
        <w:rPr>
          <w:sz w:val="28"/>
          <w:szCs w:val="28"/>
        </w:rPr>
      </w:pPr>
      <w:r>
        <w:rPr>
          <w:sz w:val="28"/>
          <w:szCs w:val="28"/>
        </w:rPr>
        <w:t>а) самостоятельностью производителей продукции;</w:t>
      </w:r>
    </w:p>
    <w:p w:rsidR="001358F6" w:rsidRDefault="001358F6" w:rsidP="00102AB9">
      <w:pPr>
        <w:tabs>
          <w:tab w:val="left" w:pos="570"/>
        </w:tabs>
        <w:jc w:val="both"/>
        <w:rPr>
          <w:sz w:val="28"/>
          <w:szCs w:val="28"/>
        </w:rPr>
      </w:pPr>
      <w:r>
        <w:rPr>
          <w:sz w:val="28"/>
          <w:szCs w:val="28"/>
        </w:rPr>
        <w:t>б) ограниченным вмешательством государства в экономику;</w:t>
      </w:r>
    </w:p>
    <w:p w:rsidR="001358F6" w:rsidRDefault="001358F6" w:rsidP="00102AB9">
      <w:pPr>
        <w:tabs>
          <w:tab w:val="left" w:pos="570"/>
        </w:tabs>
        <w:jc w:val="both"/>
        <w:rPr>
          <w:sz w:val="28"/>
          <w:szCs w:val="28"/>
        </w:rPr>
      </w:pPr>
      <w:r>
        <w:rPr>
          <w:sz w:val="28"/>
          <w:szCs w:val="28"/>
        </w:rPr>
        <w:t>в) свободой предпринимательства;</w:t>
      </w:r>
    </w:p>
    <w:p w:rsidR="001358F6" w:rsidRDefault="001358F6" w:rsidP="00102AB9">
      <w:pPr>
        <w:tabs>
          <w:tab w:val="left" w:pos="570"/>
        </w:tabs>
        <w:jc w:val="both"/>
        <w:rPr>
          <w:sz w:val="28"/>
          <w:szCs w:val="28"/>
        </w:rPr>
      </w:pPr>
      <w:r>
        <w:rPr>
          <w:sz w:val="28"/>
          <w:szCs w:val="28"/>
        </w:rPr>
        <w:t>г) подчинением экономики государству.</w:t>
      </w:r>
    </w:p>
    <w:p w:rsidR="001358F6" w:rsidRDefault="001358F6" w:rsidP="00102AB9">
      <w:pPr>
        <w:jc w:val="both"/>
        <w:outlineLvl w:val="0"/>
        <w:rPr>
          <w:b/>
          <w:sz w:val="28"/>
          <w:szCs w:val="28"/>
        </w:rPr>
      </w:pPr>
      <w:r>
        <w:rPr>
          <w:b/>
          <w:sz w:val="28"/>
          <w:szCs w:val="28"/>
        </w:rPr>
        <w:t xml:space="preserve">7. Военный конфликт СССР с Японией на р. Халхин-Гол произошел в:  </w:t>
      </w:r>
    </w:p>
    <w:p w:rsidR="001358F6" w:rsidRDefault="001358F6" w:rsidP="00102AB9">
      <w:pPr>
        <w:jc w:val="both"/>
        <w:rPr>
          <w:sz w:val="28"/>
          <w:szCs w:val="28"/>
        </w:rPr>
      </w:pPr>
      <w:r>
        <w:rPr>
          <w:sz w:val="28"/>
          <w:szCs w:val="28"/>
        </w:rPr>
        <w:t xml:space="preserve">а) 1938 г.; </w:t>
      </w:r>
    </w:p>
    <w:p w:rsidR="001358F6" w:rsidRDefault="001358F6" w:rsidP="00102AB9">
      <w:pPr>
        <w:jc w:val="both"/>
        <w:rPr>
          <w:sz w:val="28"/>
          <w:szCs w:val="28"/>
        </w:rPr>
      </w:pPr>
      <w:r>
        <w:rPr>
          <w:sz w:val="28"/>
          <w:szCs w:val="28"/>
        </w:rPr>
        <w:t>б) 1939 г.;</w:t>
      </w:r>
    </w:p>
    <w:p w:rsidR="001358F6" w:rsidRDefault="001358F6" w:rsidP="00102AB9">
      <w:pPr>
        <w:jc w:val="both"/>
        <w:rPr>
          <w:sz w:val="28"/>
          <w:szCs w:val="28"/>
        </w:rPr>
      </w:pPr>
      <w:r>
        <w:rPr>
          <w:sz w:val="28"/>
          <w:szCs w:val="28"/>
        </w:rPr>
        <w:t>в) 1941 г.;</w:t>
      </w:r>
    </w:p>
    <w:p w:rsidR="001358F6" w:rsidRDefault="001358F6" w:rsidP="00102AB9">
      <w:pPr>
        <w:jc w:val="both"/>
        <w:rPr>
          <w:sz w:val="28"/>
          <w:szCs w:val="28"/>
        </w:rPr>
      </w:pPr>
      <w:r>
        <w:rPr>
          <w:sz w:val="28"/>
          <w:szCs w:val="28"/>
        </w:rPr>
        <w:t>г) 1945 г.</w:t>
      </w:r>
    </w:p>
    <w:p w:rsidR="001358F6" w:rsidRDefault="001358F6" w:rsidP="00102AB9">
      <w:pPr>
        <w:jc w:val="both"/>
        <w:outlineLvl w:val="0"/>
        <w:rPr>
          <w:b/>
          <w:sz w:val="28"/>
          <w:szCs w:val="28"/>
        </w:rPr>
      </w:pPr>
      <w:r>
        <w:rPr>
          <w:b/>
          <w:sz w:val="28"/>
          <w:szCs w:val="28"/>
        </w:rPr>
        <w:t>8. Следствием пакта Молотова-Риббентропа стало(-а):</w:t>
      </w:r>
    </w:p>
    <w:p w:rsidR="001358F6" w:rsidRDefault="001358F6" w:rsidP="00102AB9">
      <w:pPr>
        <w:jc w:val="both"/>
        <w:rPr>
          <w:sz w:val="28"/>
          <w:szCs w:val="28"/>
        </w:rPr>
      </w:pPr>
      <w:r>
        <w:rPr>
          <w:sz w:val="28"/>
          <w:szCs w:val="28"/>
        </w:rPr>
        <w:t>а) вступление СССР в Лигу Наций;</w:t>
      </w:r>
    </w:p>
    <w:p w:rsidR="001358F6" w:rsidRDefault="001358F6" w:rsidP="00102AB9">
      <w:pPr>
        <w:jc w:val="both"/>
        <w:rPr>
          <w:sz w:val="28"/>
          <w:szCs w:val="28"/>
        </w:rPr>
      </w:pPr>
      <w:r>
        <w:rPr>
          <w:sz w:val="28"/>
          <w:szCs w:val="28"/>
        </w:rPr>
        <w:t>б) политическое сближение СССР со странами «западных демократий»;</w:t>
      </w:r>
    </w:p>
    <w:p w:rsidR="001358F6" w:rsidRDefault="001358F6" w:rsidP="00102AB9">
      <w:pPr>
        <w:jc w:val="both"/>
        <w:rPr>
          <w:sz w:val="28"/>
          <w:szCs w:val="28"/>
        </w:rPr>
      </w:pPr>
      <w:r>
        <w:rPr>
          <w:sz w:val="28"/>
          <w:szCs w:val="28"/>
        </w:rPr>
        <w:t>в) советско-финская война;</w:t>
      </w:r>
    </w:p>
    <w:p w:rsidR="001358F6" w:rsidRDefault="001358F6" w:rsidP="00102AB9">
      <w:pPr>
        <w:jc w:val="both"/>
        <w:rPr>
          <w:sz w:val="28"/>
          <w:szCs w:val="28"/>
        </w:rPr>
      </w:pPr>
      <w:r>
        <w:rPr>
          <w:sz w:val="28"/>
          <w:szCs w:val="28"/>
        </w:rPr>
        <w:t>г) вступление СССР в организацию военно-политической оси «Рим - Берлин - Токио».</w:t>
      </w:r>
    </w:p>
    <w:p w:rsidR="001358F6" w:rsidRDefault="001358F6" w:rsidP="00102AB9">
      <w:pPr>
        <w:jc w:val="both"/>
        <w:outlineLvl w:val="0"/>
        <w:rPr>
          <w:b/>
          <w:sz w:val="28"/>
          <w:szCs w:val="28"/>
        </w:rPr>
      </w:pPr>
      <w:r>
        <w:rPr>
          <w:b/>
          <w:sz w:val="28"/>
          <w:szCs w:val="28"/>
        </w:rPr>
        <w:t>9. Советско-финская война велась в:</w:t>
      </w:r>
    </w:p>
    <w:p w:rsidR="001358F6" w:rsidRDefault="001358F6" w:rsidP="00102AB9">
      <w:pPr>
        <w:jc w:val="both"/>
        <w:rPr>
          <w:sz w:val="28"/>
          <w:szCs w:val="28"/>
        </w:rPr>
      </w:pPr>
      <w:r>
        <w:rPr>
          <w:sz w:val="28"/>
          <w:szCs w:val="28"/>
        </w:rPr>
        <w:t>а) 1937 г.;</w:t>
      </w:r>
    </w:p>
    <w:p w:rsidR="001358F6" w:rsidRDefault="001358F6" w:rsidP="00102AB9">
      <w:pPr>
        <w:jc w:val="both"/>
        <w:rPr>
          <w:sz w:val="28"/>
          <w:szCs w:val="28"/>
        </w:rPr>
      </w:pPr>
      <w:r>
        <w:rPr>
          <w:sz w:val="28"/>
          <w:szCs w:val="28"/>
        </w:rPr>
        <w:t>б) 1938 г.;</w:t>
      </w:r>
    </w:p>
    <w:p w:rsidR="001358F6" w:rsidRDefault="001358F6" w:rsidP="00102AB9">
      <w:pPr>
        <w:jc w:val="both"/>
        <w:rPr>
          <w:sz w:val="28"/>
          <w:szCs w:val="28"/>
        </w:rPr>
      </w:pPr>
      <w:r>
        <w:rPr>
          <w:sz w:val="28"/>
          <w:szCs w:val="28"/>
        </w:rPr>
        <w:t>в) 1939 - 1940 гг.</w:t>
      </w:r>
    </w:p>
    <w:p w:rsidR="001358F6" w:rsidRDefault="001358F6" w:rsidP="00102AB9">
      <w:pPr>
        <w:jc w:val="both"/>
        <w:outlineLvl w:val="0"/>
        <w:rPr>
          <w:b/>
          <w:sz w:val="28"/>
          <w:szCs w:val="28"/>
        </w:rPr>
      </w:pPr>
      <w:r>
        <w:rPr>
          <w:b/>
          <w:sz w:val="28"/>
          <w:szCs w:val="28"/>
        </w:rPr>
        <w:t xml:space="preserve">10. Латвия, Литва, Эстония были включены в состав СССР в: </w:t>
      </w:r>
    </w:p>
    <w:p w:rsidR="001358F6" w:rsidRDefault="001358F6" w:rsidP="00102AB9">
      <w:pPr>
        <w:jc w:val="both"/>
        <w:rPr>
          <w:sz w:val="28"/>
          <w:szCs w:val="28"/>
        </w:rPr>
      </w:pPr>
      <w:r>
        <w:rPr>
          <w:sz w:val="28"/>
          <w:szCs w:val="28"/>
        </w:rPr>
        <w:t xml:space="preserve">а) 1937 г.; </w:t>
      </w:r>
    </w:p>
    <w:p w:rsidR="001358F6" w:rsidRDefault="001358F6" w:rsidP="00102AB9">
      <w:pPr>
        <w:jc w:val="both"/>
        <w:rPr>
          <w:sz w:val="28"/>
          <w:szCs w:val="28"/>
        </w:rPr>
      </w:pPr>
      <w:r>
        <w:rPr>
          <w:sz w:val="28"/>
          <w:szCs w:val="28"/>
        </w:rPr>
        <w:t>б) 1938 г.;</w:t>
      </w:r>
    </w:p>
    <w:p w:rsidR="001358F6" w:rsidRDefault="001358F6" w:rsidP="00102AB9">
      <w:pPr>
        <w:jc w:val="both"/>
        <w:rPr>
          <w:sz w:val="28"/>
          <w:szCs w:val="28"/>
        </w:rPr>
      </w:pPr>
      <w:r>
        <w:rPr>
          <w:sz w:val="28"/>
          <w:szCs w:val="28"/>
        </w:rPr>
        <w:t>в) 1939 г.;</w:t>
      </w:r>
    </w:p>
    <w:p w:rsidR="001358F6" w:rsidRDefault="001358F6" w:rsidP="00102AB9">
      <w:pPr>
        <w:jc w:val="both"/>
        <w:rPr>
          <w:sz w:val="28"/>
          <w:szCs w:val="28"/>
        </w:rPr>
      </w:pPr>
      <w:r>
        <w:rPr>
          <w:sz w:val="28"/>
          <w:szCs w:val="28"/>
        </w:rPr>
        <w:t>г) 1940 г.</w:t>
      </w:r>
    </w:p>
    <w:p w:rsidR="001358F6" w:rsidRDefault="001358F6" w:rsidP="00B0121E">
      <w:pPr>
        <w:pStyle w:val="31"/>
        <w:tabs>
          <w:tab w:val="left" w:pos="399"/>
        </w:tabs>
        <w:spacing w:line="240" w:lineRule="auto"/>
        <w:ind w:firstLine="570"/>
        <w:jc w:val="center"/>
        <w:outlineLvl w:val="0"/>
        <w:rPr>
          <w:b/>
          <w:szCs w:val="28"/>
        </w:rPr>
      </w:pPr>
      <w:r>
        <w:rPr>
          <w:b/>
          <w:szCs w:val="28"/>
        </w:rPr>
        <w:t>Рекомендуемая литература</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1939 год. Уроки истории. – М., 1990.</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Арендт Х. Истоки тоталитаризма. – М., 1996.</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Арон Р. Демократия и тоталитаризм. – М., 1993.</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Баландин Р., Миронов С. «Клубок» вокруг Сталина. Заговоры и борьба за власть в 1930-е годы. – М., 2002.</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Белади Л., Краус Т. Сталин. – М., 1990.</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 xml:space="preserve">Буллок А. Гитлер и Сталин: Жизнь и власть. В 2-х т. Т. 2. Смоленск, 1994. </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Волкогонов Д.А. Триумф и трагедия: Политический портрет И.В. Сталина. – М., 1999.</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Вселенский М.С. Номенклатура. Господствующий класс Советского Союза. – М., 1991.</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Геллер М., Некрич А. Утопия у власти. История Советского Союза с 1917 г. до наших дней. – М., 1995.</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Государственная власть СССР: Высшие органы власти и управления и их руководители. 1923 - 1991. Историко-биографический справочник. – М., 1999.</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Джилас М. Лицо тоталитаризма. – М.: Новости, 1992.</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Ивницкий Н.А. Коллективизация и раскулачивание (начало 30-х годов). – М., 1996.</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Липартелиани Г. Сталин Великий. Частные попытки исследования феномена личности И. В. Сталина. – М.: Роза Мира, 2008.</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Макушин В.Н. Отторжение: НЭП и командно-административная система. – Л., 1990.</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Медведев Ж.А., Медведев Р.А. Неизвестный Сталин. – М., 2002.</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Медведев Р.А. О Сталине и сталинизме. – М., 1990.</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Нэп: приобретения и потери. – М., 1994.</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Общество и власть. 1930-е годы: Повествование в документах. – М., 1998.</w:t>
      </w:r>
    </w:p>
    <w:p w:rsidR="001358F6" w:rsidRDefault="001358F6" w:rsidP="00B03970">
      <w:pPr>
        <w:numPr>
          <w:ilvl w:val="0"/>
          <w:numId w:val="13"/>
        </w:numPr>
        <w:tabs>
          <w:tab w:val="clear" w:pos="1158"/>
          <w:tab w:val="num" w:pos="709"/>
        </w:tabs>
        <w:spacing w:line="228" w:lineRule="auto"/>
        <w:ind w:left="0" w:firstLine="284"/>
        <w:rPr>
          <w:bCs/>
          <w:color w:val="000000"/>
          <w:sz w:val="28"/>
          <w:szCs w:val="28"/>
        </w:rPr>
      </w:pPr>
      <w:r>
        <w:rPr>
          <w:bCs/>
          <w:color w:val="000000"/>
          <w:sz w:val="28"/>
          <w:szCs w:val="28"/>
        </w:rPr>
        <w:t>Островский А. Кто стоял за спиной Сталина. – М., 2004.</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Платонов О. Тайная история России. ХХ век. Эпоха Сталина. – М., 1997.</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Платонов О.А. Терновый венец России: История русского народа в ХХ веке: В 2 т. – М., 1997.</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Симонов К.М. Глазами человека моего поколения: Размышления о И.В. Сталине. – М.: АПН, 1989.</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Стаднюк И.Ф. Исповедь сталиниста. – М., 1993.</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 xml:space="preserve">Сталин: в воспоминаниях современников и документах эпохи. – М., 1995. </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Сталинская школа фальсификаций. – М., 1996.</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Такер Р. Сталин: путь к власти, 1879 – 1929. История и личность. – М., 1990.</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Тепцов Н.В. Аграрная политика: На крутых поворотах 20 - 30-х гг. – М., 1990.</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Тинченко Я.Ю. Голгофа русского офицерства в СССР. 1930 – 1931 годы. – М.: Московский общественный научный фонд, 2000.</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Тоталитаризм как исторический феномен. – М., 1989.</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Фицпатрик Ш. Повседневный сталинизм. Социальная история советской России в 30-е годы. – М., 2001.</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Хлевнюк О.В. 1937-й. Сталин, НКВД и советское общество. – М., 1992.</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Цыганов В.Б. Формирование тоталитарного режима в СССР (материалы к лекции). – Екатеринбург, 1995.</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Черушев Н.С. 1937 год: Элита Красной Армии на голгофе. – М., 2003.</w:t>
      </w:r>
    </w:p>
    <w:p w:rsidR="001358F6" w:rsidRDefault="001358F6" w:rsidP="00B03970">
      <w:pPr>
        <w:numPr>
          <w:ilvl w:val="0"/>
          <w:numId w:val="13"/>
        </w:numPr>
        <w:tabs>
          <w:tab w:val="clear" w:pos="1158"/>
          <w:tab w:val="num" w:pos="709"/>
        </w:tabs>
        <w:spacing w:line="228" w:lineRule="auto"/>
        <w:ind w:left="0" w:firstLine="284"/>
        <w:rPr>
          <w:sz w:val="28"/>
          <w:szCs w:val="28"/>
        </w:rPr>
      </w:pPr>
      <w:r>
        <w:rPr>
          <w:sz w:val="28"/>
          <w:szCs w:val="28"/>
        </w:rPr>
        <w:t>Шишкин В.А. Власть. Политика. Экономика: Послереволюционная Россия (1917 – 1928 гг.). – СПб, 1997.</w:t>
      </w:r>
    </w:p>
    <w:p w:rsidR="00102AB9" w:rsidRDefault="00102AB9" w:rsidP="00B0121E">
      <w:pPr>
        <w:spacing w:line="360" w:lineRule="auto"/>
        <w:ind w:firstLine="570"/>
        <w:jc w:val="center"/>
        <w:outlineLvl w:val="0"/>
        <w:rPr>
          <w:b/>
          <w:sz w:val="28"/>
          <w:szCs w:val="28"/>
        </w:rPr>
      </w:pPr>
    </w:p>
    <w:p w:rsidR="001358F6" w:rsidRDefault="001358F6" w:rsidP="00B0121E">
      <w:pPr>
        <w:spacing w:line="360" w:lineRule="auto"/>
        <w:ind w:firstLine="570"/>
        <w:jc w:val="center"/>
        <w:outlineLvl w:val="0"/>
        <w:rPr>
          <w:b/>
          <w:sz w:val="28"/>
          <w:szCs w:val="28"/>
        </w:rPr>
      </w:pPr>
      <w:r>
        <w:rPr>
          <w:b/>
          <w:sz w:val="28"/>
          <w:szCs w:val="28"/>
        </w:rPr>
        <w:t>Тема VIII. СССР в период Второй мировой войны</w:t>
      </w:r>
    </w:p>
    <w:p w:rsidR="001358F6" w:rsidRDefault="001358F6" w:rsidP="00B0121E">
      <w:pPr>
        <w:pStyle w:val="31"/>
        <w:ind w:firstLine="570"/>
        <w:jc w:val="center"/>
        <w:rPr>
          <w:b/>
          <w:szCs w:val="28"/>
        </w:rPr>
      </w:pPr>
      <w:r>
        <w:rPr>
          <w:b/>
          <w:szCs w:val="28"/>
        </w:rPr>
        <w:t>План изучения темы:</w:t>
      </w:r>
    </w:p>
    <w:p w:rsidR="001358F6" w:rsidRDefault="001358F6" w:rsidP="00B0121E">
      <w:pPr>
        <w:numPr>
          <w:ilvl w:val="0"/>
          <w:numId w:val="23"/>
        </w:numPr>
        <w:tabs>
          <w:tab w:val="left" w:pos="986"/>
          <w:tab w:val="left" w:pos="1140"/>
        </w:tabs>
        <w:spacing w:line="360" w:lineRule="auto"/>
        <w:ind w:left="0" w:firstLine="570"/>
        <w:jc w:val="both"/>
        <w:rPr>
          <w:sz w:val="28"/>
          <w:szCs w:val="28"/>
        </w:rPr>
      </w:pPr>
      <w:r>
        <w:rPr>
          <w:sz w:val="28"/>
          <w:szCs w:val="28"/>
        </w:rPr>
        <w:t xml:space="preserve">СССР накануне и в начальный период Второй мировой войны. </w:t>
      </w:r>
    </w:p>
    <w:p w:rsidR="001358F6" w:rsidRDefault="00102AB9" w:rsidP="00102AB9">
      <w:pPr>
        <w:numPr>
          <w:ilvl w:val="1"/>
          <w:numId w:val="23"/>
        </w:numPr>
        <w:tabs>
          <w:tab w:val="left" w:pos="1031"/>
        </w:tabs>
        <w:spacing w:line="360" w:lineRule="auto"/>
        <w:ind w:left="0" w:firstLine="993"/>
        <w:jc w:val="both"/>
        <w:rPr>
          <w:sz w:val="28"/>
          <w:szCs w:val="28"/>
        </w:rPr>
      </w:pPr>
      <w:r>
        <w:rPr>
          <w:sz w:val="28"/>
          <w:szCs w:val="28"/>
        </w:rPr>
        <w:t xml:space="preserve"> </w:t>
      </w:r>
      <w:r w:rsidR="001358F6">
        <w:rPr>
          <w:sz w:val="28"/>
          <w:szCs w:val="28"/>
        </w:rPr>
        <w:t>Подготовка СССР к войне.</w:t>
      </w:r>
    </w:p>
    <w:p w:rsidR="001358F6" w:rsidRDefault="001358F6" w:rsidP="00B37AD0">
      <w:pPr>
        <w:numPr>
          <w:ilvl w:val="1"/>
          <w:numId w:val="23"/>
        </w:numPr>
        <w:tabs>
          <w:tab w:val="left" w:pos="1031"/>
        </w:tabs>
        <w:spacing w:line="360" w:lineRule="auto"/>
        <w:ind w:left="0" w:firstLine="993"/>
        <w:jc w:val="both"/>
        <w:rPr>
          <w:sz w:val="28"/>
          <w:szCs w:val="28"/>
        </w:rPr>
      </w:pPr>
      <w:r>
        <w:rPr>
          <w:sz w:val="28"/>
          <w:szCs w:val="28"/>
        </w:rPr>
        <w:t xml:space="preserve"> Расширение территории СССР накануне Великой Отечественный войны</w:t>
      </w:r>
      <w:r w:rsidR="00B37AD0">
        <w:rPr>
          <w:sz w:val="28"/>
          <w:szCs w:val="28"/>
        </w:rPr>
        <w:t>.</w:t>
      </w:r>
    </w:p>
    <w:p w:rsidR="001358F6" w:rsidRDefault="001358F6" w:rsidP="00B0121E">
      <w:pPr>
        <w:numPr>
          <w:ilvl w:val="0"/>
          <w:numId w:val="23"/>
        </w:numPr>
        <w:tabs>
          <w:tab w:val="left" w:pos="986"/>
          <w:tab w:val="left" w:pos="1140"/>
        </w:tabs>
        <w:spacing w:line="360" w:lineRule="auto"/>
        <w:ind w:left="0" w:firstLine="570"/>
        <w:jc w:val="both"/>
        <w:rPr>
          <w:sz w:val="28"/>
          <w:szCs w:val="28"/>
        </w:rPr>
      </w:pPr>
      <w:r>
        <w:rPr>
          <w:sz w:val="28"/>
          <w:szCs w:val="28"/>
        </w:rPr>
        <w:t>Великая Отечественная война.</w:t>
      </w:r>
    </w:p>
    <w:p w:rsidR="001358F6" w:rsidRDefault="001358F6" w:rsidP="00B37AD0">
      <w:pPr>
        <w:numPr>
          <w:ilvl w:val="1"/>
          <w:numId w:val="23"/>
        </w:numPr>
        <w:tabs>
          <w:tab w:val="left" w:pos="1031"/>
        </w:tabs>
        <w:spacing w:line="360" w:lineRule="auto"/>
        <w:ind w:left="0" w:firstLine="993"/>
        <w:jc w:val="both"/>
        <w:rPr>
          <w:sz w:val="28"/>
          <w:szCs w:val="28"/>
        </w:rPr>
      </w:pPr>
      <w:r>
        <w:rPr>
          <w:sz w:val="28"/>
          <w:szCs w:val="28"/>
        </w:rPr>
        <w:t xml:space="preserve"> Периодизация Великой Отечественной войны.</w:t>
      </w:r>
    </w:p>
    <w:p w:rsidR="001358F6" w:rsidRDefault="001358F6" w:rsidP="00B37AD0">
      <w:pPr>
        <w:numPr>
          <w:ilvl w:val="1"/>
          <w:numId w:val="23"/>
        </w:numPr>
        <w:tabs>
          <w:tab w:val="left" w:pos="1031"/>
        </w:tabs>
        <w:spacing w:line="360" w:lineRule="auto"/>
        <w:ind w:left="0" w:firstLine="993"/>
        <w:jc w:val="both"/>
        <w:rPr>
          <w:sz w:val="28"/>
          <w:szCs w:val="28"/>
        </w:rPr>
      </w:pPr>
      <w:r>
        <w:rPr>
          <w:sz w:val="28"/>
          <w:szCs w:val="28"/>
        </w:rPr>
        <w:t xml:space="preserve"> Причины неудач Красной Армии на начальном этапе войны.</w:t>
      </w:r>
    </w:p>
    <w:p w:rsidR="001358F6" w:rsidRDefault="001358F6" w:rsidP="00B37AD0">
      <w:pPr>
        <w:numPr>
          <w:ilvl w:val="1"/>
          <w:numId w:val="23"/>
        </w:numPr>
        <w:tabs>
          <w:tab w:val="left" w:pos="1031"/>
        </w:tabs>
        <w:spacing w:line="360" w:lineRule="auto"/>
        <w:ind w:left="0" w:firstLine="993"/>
        <w:jc w:val="both"/>
        <w:rPr>
          <w:sz w:val="28"/>
          <w:szCs w:val="28"/>
        </w:rPr>
      </w:pPr>
      <w:r>
        <w:rPr>
          <w:sz w:val="28"/>
          <w:szCs w:val="28"/>
        </w:rPr>
        <w:t xml:space="preserve"> Основные сражения Великой Отечественной войны.</w:t>
      </w:r>
    </w:p>
    <w:p w:rsidR="001358F6" w:rsidRDefault="001358F6" w:rsidP="00B37AD0">
      <w:pPr>
        <w:numPr>
          <w:ilvl w:val="1"/>
          <w:numId w:val="23"/>
        </w:numPr>
        <w:tabs>
          <w:tab w:val="left" w:pos="1031"/>
        </w:tabs>
        <w:spacing w:line="360" w:lineRule="auto"/>
        <w:ind w:left="0" w:firstLine="993"/>
        <w:jc w:val="both"/>
        <w:rPr>
          <w:sz w:val="28"/>
          <w:szCs w:val="28"/>
        </w:rPr>
      </w:pPr>
      <w:r>
        <w:rPr>
          <w:sz w:val="28"/>
          <w:szCs w:val="28"/>
        </w:rPr>
        <w:t xml:space="preserve"> Итоги и значение Великой Отечественной войны.</w:t>
      </w:r>
    </w:p>
    <w:p w:rsidR="001358F6" w:rsidRDefault="001358F6" w:rsidP="00B37AD0">
      <w:pPr>
        <w:numPr>
          <w:ilvl w:val="1"/>
          <w:numId w:val="23"/>
        </w:numPr>
        <w:tabs>
          <w:tab w:val="left" w:pos="1031"/>
        </w:tabs>
        <w:spacing w:line="360" w:lineRule="auto"/>
        <w:ind w:left="0" w:firstLine="993"/>
        <w:jc w:val="both"/>
        <w:rPr>
          <w:sz w:val="28"/>
          <w:szCs w:val="28"/>
        </w:rPr>
      </w:pPr>
      <w:r>
        <w:rPr>
          <w:sz w:val="28"/>
          <w:szCs w:val="28"/>
        </w:rPr>
        <w:t xml:space="preserve"> Роль союзников в победе над Германией.</w:t>
      </w:r>
    </w:p>
    <w:p w:rsidR="001358F6" w:rsidRDefault="001358F6" w:rsidP="00B0121E">
      <w:pPr>
        <w:tabs>
          <w:tab w:val="left" w:pos="900"/>
        </w:tabs>
        <w:ind w:firstLine="570"/>
        <w:jc w:val="center"/>
        <w:outlineLvl w:val="0"/>
        <w:rPr>
          <w:b/>
          <w:sz w:val="28"/>
          <w:szCs w:val="28"/>
        </w:rPr>
      </w:pPr>
      <w:r>
        <w:rPr>
          <w:b/>
          <w:sz w:val="28"/>
          <w:szCs w:val="28"/>
        </w:rPr>
        <w:t>Требования к знаниям</w:t>
      </w:r>
    </w:p>
    <w:p w:rsidR="001358F6" w:rsidRDefault="001358F6" w:rsidP="00B0121E">
      <w:pPr>
        <w:pStyle w:val="a9"/>
        <w:tabs>
          <w:tab w:val="left" w:pos="570"/>
        </w:tabs>
        <w:ind w:firstLine="570"/>
        <w:jc w:val="both"/>
        <w:rPr>
          <w:i/>
          <w:sz w:val="28"/>
          <w:szCs w:val="28"/>
        </w:rPr>
      </w:pPr>
      <w:r>
        <w:rPr>
          <w:sz w:val="28"/>
          <w:szCs w:val="28"/>
        </w:rPr>
        <w:t xml:space="preserve">В результате изучения темы студент должен </w:t>
      </w:r>
      <w:r>
        <w:rPr>
          <w:i/>
          <w:sz w:val="28"/>
          <w:szCs w:val="28"/>
        </w:rPr>
        <w:t xml:space="preserve">знать: </w:t>
      </w:r>
    </w:p>
    <w:p w:rsidR="001358F6" w:rsidRDefault="001358F6" w:rsidP="00B0121E">
      <w:pPr>
        <w:pStyle w:val="a9"/>
        <w:tabs>
          <w:tab w:val="left" w:pos="570"/>
        </w:tabs>
        <w:ind w:firstLine="570"/>
        <w:jc w:val="both"/>
        <w:rPr>
          <w:sz w:val="28"/>
          <w:szCs w:val="28"/>
        </w:rPr>
      </w:pPr>
      <w:r>
        <w:rPr>
          <w:sz w:val="28"/>
          <w:szCs w:val="28"/>
        </w:rPr>
        <w:t>- причины Второй мировой войны;</w:t>
      </w:r>
    </w:p>
    <w:p w:rsidR="001358F6" w:rsidRDefault="001358F6" w:rsidP="00B0121E">
      <w:pPr>
        <w:pStyle w:val="a9"/>
        <w:tabs>
          <w:tab w:val="left" w:pos="570"/>
        </w:tabs>
        <w:ind w:firstLine="570"/>
        <w:jc w:val="both"/>
        <w:rPr>
          <w:sz w:val="28"/>
          <w:szCs w:val="28"/>
        </w:rPr>
      </w:pPr>
      <w:r>
        <w:rPr>
          <w:sz w:val="28"/>
          <w:szCs w:val="28"/>
        </w:rPr>
        <w:t>- основные сражения Великой Отечественной войны и их результаты;</w:t>
      </w:r>
    </w:p>
    <w:p w:rsidR="001358F6" w:rsidRDefault="001358F6" w:rsidP="00B0121E">
      <w:pPr>
        <w:pStyle w:val="a9"/>
        <w:tabs>
          <w:tab w:val="left" w:pos="570"/>
        </w:tabs>
        <w:ind w:firstLine="570"/>
        <w:jc w:val="both"/>
        <w:rPr>
          <w:sz w:val="28"/>
          <w:szCs w:val="28"/>
        </w:rPr>
      </w:pPr>
      <w:r>
        <w:rPr>
          <w:sz w:val="28"/>
          <w:szCs w:val="28"/>
        </w:rPr>
        <w:t>- итоги и значение Великой Отечественной и Второй мировой войны;</w:t>
      </w:r>
    </w:p>
    <w:p w:rsidR="001358F6" w:rsidRDefault="001358F6" w:rsidP="00B0121E">
      <w:pPr>
        <w:pStyle w:val="a9"/>
        <w:tabs>
          <w:tab w:val="left" w:pos="570"/>
        </w:tabs>
        <w:ind w:firstLine="570"/>
        <w:jc w:val="both"/>
        <w:rPr>
          <w:sz w:val="28"/>
          <w:szCs w:val="28"/>
        </w:rPr>
      </w:pPr>
      <w:r>
        <w:rPr>
          <w:sz w:val="28"/>
          <w:szCs w:val="28"/>
        </w:rPr>
        <w:t>- основные этапы складывания антигитлеровской коалиции и роль союзников в победе над Германией;</w:t>
      </w:r>
    </w:p>
    <w:p w:rsidR="001358F6" w:rsidRDefault="001358F6" w:rsidP="00B0121E">
      <w:pPr>
        <w:pStyle w:val="a9"/>
        <w:tabs>
          <w:tab w:val="left" w:pos="570"/>
        </w:tabs>
        <w:ind w:firstLine="570"/>
        <w:jc w:val="both"/>
        <w:rPr>
          <w:sz w:val="28"/>
          <w:szCs w:val="28"/>
        </w:rPr>
      </w:pPr>
      <w:r>
        <w:rPr>
          <w:sz w:val="28"/>
          <w:szCs w:val="28"/>
        </w:rPr>
        <w:t>- наиболее значительных политических, общественных и военных деятелей периода Второй мировой войны;</w:t>
      </w:r>
    </w:p>
    <w:p w:rsidR="001358F6" w:rsidRDefault="001358F6" w:rsidP="00B0121E">
      <w:pPr>
        <w:pStyle w:val="a9"/>
        <w:tabs>
          <w:tab w:val="left" w:pos="570"/>
        </w:tabs>
        <w:ind w:firstLine="570"/>
        <w:jc w:val="both"/>
        <w:rPr>
          <w:sz w:val="28"/>
          <w:szCs w:val="28"/>
        </w:rPr>
      </w:pPr>
      <w:r>
        <w:rPr>
          <w:sz w:val="28"/>
          <w:szCs w:val="28"/>
        </w:rPr>
        <w:t>- основные даты;</w:t>
      </w:r>
    </w:p>
    <w:p w:rsidR="001358F6" w:rsidRDefault="001358F6" w:rsidP="00B0121E">
      <w:pPr>
        <w:pStyle w:val="a9"/>
        <w:tabs>
          <w:tab w:val="left" w:pos="570"/>
        </w:tabs>
        <w:ind w:firstLine="570"/>
        <w:jc w:val="both"/>
        <w:rPr>
          <w:sz w:val="28"/>
          <w:szCs w:val="28"/>
        </w:rPr>
      </w:pPr>
      <w:r>
        <w:rPr>
          <w:sz w:val="28"/>
          <w:szCs w:val="28"/>
        </w:rPr>
        <w:t>- значение основных понятий и терминов.</w:t>
      </w:r>
    </w:p>
    <w:p w:rsidR="001358F6" w:rsidRDefault="001358F6" w:rsidP="00B0121E">
      <w:pPr>
        <w:ind w:firstLine="570"/>
        <w:jc w:val="center"/>
        <w:outlineLvl w:val="0"/>
        <w:rPr>
          <w:b/>
          <w:sz w:val="28"/>
          <w:szCs w:val="28"/>
        </w:rPr>
      </w:pPr>
      <w:r>
        <w:rPr>
          <w:b/>
          <w:sz w:val="28"/>
          <w:szCs w:val="28"/>
        </w:rPr>
        <w:t>Основные даты</w:t>
      </w:r>
    </w:p>
    <w:p w:rsidR="001358F6" w:rsidRDefault="001358F6" w:rsidP="00B37AD0">
      <w:pPr>
        <w:jc w:val="both"/>
        <w:rPr>
          <w:sz w:val="28"/>
          <w:szCs w:val="28"/>
        </w:rPr>
      </w:pPr>
      <w:r>
        <w:rPr>
          <w:b/>
          <w:sz w:val="28"/>
          <w:szCs w:val="28"/>
        </w:rPr>
        <w:t xml:space="preserve">1 сентября 1939 г. </w:t>
      </w:r>
      <w:r>
        <w:rPr>
          <w:sz w:val="28"/>
          <w:szCs w:val="28"/>
        </w:rPr>
        <w:t>– начало Второй мировой войны</w:t>
      </w:r>
    </w:p>
    <w:p w:rsidR="001358F6" w:rsidRDefault="001358F6" w:rsidP="00B37AD0">
      <w:pPr>
        <w:jc w:val="both"/>
        <w:outlineLvl w:val="0"/>
        <w:rPr>
          <w:sz w:val="28"/>
          <w:szCs w:val="28"/>
        </w:rPr>
      </w:pPr>
      <w:r>
        <w:rPr>
          <w:b/>
          <w:sz w:val="28"/>
          <w:szCs w:val="28"/>
        </w:rPr>
        <w:t xml:space="preserve">22 июня 1941 г. – </w:t>
      </w:r>
      <w:r>
        <w:rPr>
          <w:sz w:val="28"/>
          <w:szCs w:val="28"/>
        </w:rPr>
        <w:t>начало Великой Отечественной войны</w:t>
      </w:r>
    </w:p>
    <w:p w:rsidR="001358F6" w:rsidRDefault="001358F6" w:rsidP="00B37AD0">
      <w:pPr>
        <w:jc w:val="both"/>
        <w:rPr>
          <w:sz w:val="28"/>
          <w:szCs w:val="28"/>
        </w:rPr>
      </w:pPr>
      <w:r>
        <w:rPr>
          <w:b/>
          <w:sz w:val="28"/>
          <w:szCs w:val="28"/>
        </w:rPr>
        <w:t xml:space="preserve">август 1941 г. </w:t>
      </w:r>
      <w:r>
        <w:rPr>
          <w:sz w:val="28"/>
          <w:szCs w:val="28"/>
        </w:rPr>
        <w:t>– У. Черчилль и Ф. Рузвельт подписали Атлантическую хартию, в которой излагались цели войны против фашистской Германии</w:t>
      </w:r>
    </w:p>
    <w:p w:rsidR="001358F6" w:rsidRDefault="001358F6" w:rsidP="00B37AD0">
      <w:pPr>
        <w:jc w:val="both"/>
        <w:rPr>
          <w:sz w:val="28"/>
          <w:szCs w:val="28"/>
        </w:rPr>
      </w:pPr>
      <w:r>
        <w:rPr>
          <w:b/>
          <w:sz w:val="28"/>
          <w:szCs w:val="28"/>
        </w:rPr>
        <w:t>сентябрь 1941 г.</w:t>
      </w:r>
      <w:r>
        <w:rPr>
          <w:sz w:val="28"/>
          <w:szCs w:val="28"/>
        </w:rPr>
        <w:t xml:space="preserve"> – присоединение СССР к Атлантической хартии</w:t>
      </w:r>
    </w:p>
    <w:p w:rsidR="001358F6" w:rsidRDefault="001358F6" w:rsidP="00B37AD0">
      <w:pPr>
        <w:jc w:val="both"/>
        <w:rPr>
          <w:sz w:val="28"/>
          <w:szCs w:val="28"/>
        </w:rPr>
      </w:pPr>
      <w:r>
        <w:rPr>
          <w:b/>
          <w:sz w:val="28"/>
          <w:szCs w:val="28"/>
        </w:rPr>
        <w:t xml:space="preserve">сентябрь – октябрь 1941 г. </w:t>
      </w:r>
      <w:r>
        <w:rPr>
          <w:sz w:val="28"/>
          <w:szCs w:val="28"/>
        </w:rPr>
        <w:t>– Московская конференция представителей СССР, США и Великобритании</w:t>
      </w:r>
    </w:p>
    <w:p w:rsidR="001358F6" w:rsidRDefault="001358F6" w:rsidP="00B37AD0">
      <w:pPr>
        <w:jc w:val="both"/>
        <w:rPr>
          <w:sz w:val="28"/>
          <w:szCs w:val="28"/>
        </w:rPr>
      </w:pPr>
      <w:r>
        <w:rPr>
          <w:b/>
          <w:sz w:val="28"/>
          <w:szCs w:val="28"/>
        </w:rPr>
        <w:t xml:space="preserve">7 ноября 1941 г. – </w:t>
      </w:r>
      <w:r>
        <w:rPr>
          <w:sz w:val="28"/>
          <w:szCs w:val="28"/>
        </w:rPr>
        <w:t>включение СССР в число стран, получающих помощь по ленд-лизу</w:t>
      </w:r>
    </w:p>
    <w:p w:rsidR="001358F6" w:rsidRDefault="001358F6" w:rsidP="00B37AD0">
      <w:pPr>
        <w:jc w:val="both"/>
        <w:rPr>
          <w:sz w:val="28"/>
          <w:szCs w:val="28"/>
        </w:rPr>
      </w:pPr>
      <w:r>
        <w:rPr>
          <w:b/>
          <w:sz w:val="28"/>
          <w:szCs w:val="28"/>
        </w:rPr>
        <w:t>5 – 6 декабря</w:t>
      </w:r>
      <w:r>
        <w:rPr>
          <w:sz w:val="28"/>
          <w:szCs w:val="28"/>
        </w:rPr>
        <w:t xml:space="preserve"> 1941 г. – контрнаступление Красной Армии под Москвой</w:t>
      </w:r>
    </w:p>
    <w:p w:rsidR="001358F6" w:rsidRDefault="001358F6" w:rsidP="00B37AD0">
      <w:pPr>
        <w:jc w:val="both"/>
        <w:outlineLvl w:val="0"/>
        <w:rPr>
          <w:sz w:val="28"/>
          <w:szCs w:val="28"/>
        </w:rPr>
      </w:pPr>
      <w:r>
        <w:rPr>
          <w:b/>
          <w:sz w:val="28"/>
          <w:szCs w:val="28"/>
        </w:rPr>
        <w:t>19 ноября 1942 – 2 февраля 1943 гг.</w:t>
      </w:r>
      <w:r>
        <w:rPr>
          <w:sz w:val="28"/>
          <w:szCs w:val="28"/>
        </w:rPr>
        <w:t xml:space="preserve"> – Сталинградская битва</w:t>
      </w:r>
    </w:p>
    <w:p w:rsidR="001358F6" w:rsidRDefault="001358F6" w:rsidP="00B37AD0">
      <w:pPr>
        <w:jc w:val="both"/>
        <w:rPr>
          <w:sz w:val="28"/>
          <w:szCs w:val="28"/>
        </w:rPr>
      </w:pPr>
      <w:r>
        <w:rPr>
          <w:b/>
          <w:sz w:val="28"/>
          <w:szCs w:val="28"/>
        </w:rPr>
        <w:t xml:space="preserve">5 – 12 июля 1943 г. </w:t>
      </w:r>
      <w:r>
        <w:rPr>
          <w:sz w:val="28"/>
          <w:szCs w:val="28"/>
        </w:rPr>
        <w:t>– Курская битва</w:t>
      </w:r>
    </w:p>
    <w:p w:rsidR="009373DB" w:rsidRDefault="001358F6" w:rsidP="00B37AD0">
      <w:pPr>
        <w:jc w:val="both"/>
        <w:rPr>
          <w:sz w:val="28"/>
          <w:szCs w:val="28"/>
        </w:rPr>
      </w:pPr>
      <w:r>
        <w:rPr>
          <w:b/>
          <w:sz w:val="28"/>
          <w:szCs w:val="28"/>
        </w:rPr>
        <w:t xml:space="preserve">ноябрь – декабрь </w:t>
      </w:r>
      <w:smartTag w:uri="urn:schemas-microsoft-com:office:smarttags" w:element="metricconverter">
        <w:smartTagPr>
          <w:attr w:name="ProductID" w:val="1943 г"/>
        </w:smartTagPr>
        <w:r>
          <w:rPr>
            <w:b/>
            <w:sz w:val="28"/>
            <w:szCs w:val="28"/>
          </w:rPr>
          <w:t>1943 г</w:t>
        </w:r>
      </w:smartTag>
      <w:r>
        <w:rPr>
          <w:b/>
          <w:sz w:val="28"/>
          <w:szCs w:val="28"/>
        </w:rPr>
        <w:t xml:space="preserve">. </w:t>
      </w:r>
      <w:r>
        <w:rPr>
          <w:sz w:val="28"/>
          <w:szCs w:val="28"/>
        </w:rPr>
        <w:t>– Тегеранская конференция глав правительств СССР, США и Великобритании</w:t>
      </w:r>
    </w:p>
    <w:p w:rsidR="009373DB" w:rsidRPr="00EE523F" w:rsidRDefault="009373DB" w:rsidP="00B37AD0">
      <w:pPr>
        <w:jc w:val="both"/>
        <w:rPr>
          <w:sz w:val="28"/>
          <w:szCs w:val="28"/>
        </w:rPr>
      </w:pPr>
      <w:r>
        <w:rPr>
          <w:b/>
          <w:sz w:val="28"/>
          <w:szCs w:val="28"/>
        </w:rPr>
        <w:t xml:space="preserve">март </w:t>
      </w:r>
      <w:smartTag w:uri="urn:schemas-microsoft-com:office:smarttags" w:element="metricconverter">
        <w:smartTagPr>
          <w:attr w:name="ProductID" w:val="1944 г"/>
        </w:smartTagPr>
        <w:r w:rsidRPr="00EE523F">
          <w:rPr>
            <w:b/>
            <w:bCs/>
            <w:sz w:val="28"/>
            <w:szCs w:val="28"/>
          </w:rPr>
          <w:t>1944</w:t>
        </w:r>
        <w:r>
          <w:rPr>
            <w:b/>
            <w:bCs/>
            <w:sz w:val="28"/>
            <w:szCs w:val="28"/>
          </w:rPr>
          <w:t xml:space="preserve"> г</w:t>
        </w:r>
      </w:smartTag>
      <w:r>
        <w:rPr>
          <w:b/>
          <w:bCs/>
          <w:sz w:val="28"/>
          <w:szCs w:val="28"/>
        </w:rPr>
        <w:t xml:space="preserve">. </w:t>
      </w:r>
      <w:r w:rsidRPr="00EE523F">
        <w:rPr>
          <w:b/>
          <w:bCs/>
          <w:sz w:val="28"/>
          <w:szCs w:val="28"/>
        </w:rPr>
        <w:t xml:space="preserve">– </w:t>
      </w:r>
      <w:r w:rsidRPr="00EE523F">
        <w:rPr>
          <w:sz w:val="28"/>
          <w:szCs w:val="28"/>
        </w:rPr>
        <w:t>восстанов</w:t>
      </w:r>
      <w:r>
        <w:rPr>
          <w:sz w:val="28"/>
          <w:szCs w:val="28"/>
        </w:rPr>
        <w:t>ление</w:t>
      </w:r>
      <w:r w:rsidRPr="00EE523F">
        <w:rPr>
          <w:sz w:val="28"/>
          <w:szCs w:val="28"/>
        </w:rPr>
        <w:t xml:space="preserve"> </w:t>
      </w:r>
      <w:r>
        <w:rPr>
          <w:sz w:val="28"/>
          <w:szCs w:val="28"/>
        </w:rPr>
        <w:t xml:space="preserve">государственной </w:t>
      </w:r>
      <w:r w:rsidRPr="00EE523F">
        <w:rPr>
          <w:sz w:val="28"/>
          <w:szCs w:val="28"/>
        </w:rPr>
        <w:t>границы СССР</w:t>
      </w:r>
    </w:p>
    <w:p w:rsidR="001358F6" w:rsidRDefault="001358F6" w:rsidP="00B37AD0">
      <w:pPr>
        <w:jc w:val="both"/>
        <w:rPr>
          <w:sz w:val="28"/>
          <w:szCs w:val="28"/>
        </w:rPr>
      </w:pPr>
      <w:r>
        <w:rPr>
          <w:b/>
          <w:sz w:val="28"/>
          <w:szCs w:val="28"/>
        </w:rPr>
        <w:t xml:space="preserve">6 июня </w:t>
      </w:r>
      <w:smartTag w:uri="urn:schemas-microsoft-com:office:smarttags" w:element="metricconverter">
        <w:smartTagPr>
          <w:attr w:name="ProductID" w:val="1944 г"/>
        </w:smartTagPr>
        <w:r>
          <w:rPr>
            <w:b/>
            <w:sz w:val="28"/>
            <w:szCs w:val="28"/>
          </w:rPr>
          <w:t>1944 г</w:t>
        </w:r>
      </w:smartTag>
      <w:r>
        <w:rPr>
          <w:b/>
          <w:sz w:val="28"/>
          <w:szCs w:val="28"/>
        </w:rPr>
        <w:t xml:space="preserve">.  </w:t>
      </w:r>
      <w:r>
        <w:rPr>
          <w:sz w:val="28"/>
          <w:szCs w:val="28"/>
        </w:rPr>
        <w:t>– высадка десанта союзных войск в Нормандии; открытие Второго фронта</w:t>
      </w:r>
    </w:p>
    <w:p w:rsidR="001358F6" w:rsidRDefault="001358F6" w:rsidP="00B37AD0">
      <w:pPr>
        <w:jc w:val="both"/>
        <w:rPr>
          <w:sz w:val="28"/>
          <w:szCs w:val="28"/>
        </w:rPr>
      </w:pPr>
      <w:r>
        <w:rPr>
          <w:b/>
          <w:sz w:val="28"/>
          <w:szCs w:val="28"/>
        </w:rPr>
        <w:t>июнь – август 1944 г.</w:t>
      </w:r>
      <w:r>
        <w:rPr>
          <w:sz w:val="28"/>
          <w:szCs w:val="28"/>
        </w:rPr>
        <w:t xml:space="preserve"> – операция «Багратион», освобождение Белоруссии</w:t>
      </w:r>
    </w:p>
    <w:p w:rsidR="001358F6" w:rsidRDefault="009373DB" w:rsidP="00B37AD0">
      <w:pPr>
        <w:jc w:val="both"/>
        <w:rPr>
          <w:sz w:val="28"/>
          <w:szCs w:val="28"/>
        </w:rPr>
      </w:pPr>
      <w:r>
        <w:rPr>
          <w:b/>
          <w:sz w:val="28"/>
          <w:szCs w:val="28"/>
        </w:rPr>
        <w:t xml:space="preserve">4 – 11 </w:t>
      </w:r>
      <w:r w:rsidR="001358F6">
        <w:rPr>
          <w:b/>
          <w:sz w:val="28"/>
          <w:szCs w:val="28"/>
        </w:rPr>
        <w:t xml:space="preserve">февраля </w:t>
      </w:r>
      <w:smartTag w:uri="urn:schemas-microsoft-com:office:smarttags" w:element="metricconverter">
        <w:smartTagPr>
          <w:attr w:name="ProductID" w:val="1945 г"/>
        </w:smartTagPr>
        <w:r w:rsidR="001358F6">
          <w:rPr>
            <w:b/>
            <w:sz w:val="28"/>
            <w:szCs w:val="28"/>
          </w:rPr>
          <w:t>1945 г</w:t>
        </w:r>
      </w:smartTag>
      <w:r w:rsidR="001358F6">
        <w:rPr>
          <w:b/>
          <w:sz w:val="28"/>
          <w:szCs w:val="28"/>
        </w:rPr>
        <w:t xml:space="preserve">. </w:t>
      </w:r>
      <w:r w:rsidR="001358F6">
        <w:rPr>
          <w:sz w:val="28"/>
          <w:szCs w:val="28"/>
        </w:rPr>
        <w:t>– Ялтинская конференция глав правительств СССР, США и Великобритании</w:t>
      </w:r>
    </w:p>
    <w:p w:rsidR="001358F6" w:rsidRDefault="001358F6" w:rsidP="00B37AD0">
      <w:pPr>
        <w:jc w:val="both"/>
        <w:outlineLvl w:val="0"/>
        <w:rPr>
          <w:sz w:val="28"/>
          <w:szCs w:val="28"/>
        </w:rPr>
      </w:pPr>
      <w:r>
        <w:rPr>
          <w:b/>
          <w:sz w:val="28"/>
          <w:szCs w:val="28"/>
        </w:rPr>
        <w:t>16 апреля – 2 мая 1945 г.</w:t>
      </w:r>
      <w:r>
        <w:rPr>
          <w:sz w:val="28"/>
          <w:szCs w:val="28"/>
        </w:rPr>
        <w:t xml:space="preserve"> – Берлинская операция</w:t>
      </w:r>
    </w:p>
    <w:p w:rsidR="001358F6" w:rsidRDefault="001358F6" w:rsidP="00B37AD0">
      <w:pPr>
        <w:jc w:val="both"/>
        <w:rPr>
          <w:sz w:val="28"/>
          <w:szCs w:val="28"/>
        </w:rPr>
      </w:pPr>
      <w:r>
        <w:rPr>
          <w:b/>
          <w:sz w:val="28"/>
          <w:szCs w:val="28"/>
        </w:rPr>
        <w:t xml:space="preserve">8 мая 1945 г. </w:t>
      </w:r>
      <w:r>
        <w:rPr>
          <w:sz w:val="28"/>
          <w:szCs w:val="28"/>
        </w:rPr>
        <w:t xml:space="preserve">– подписание акта о безоговорочной капитуляции Германии </w:t>
      </w:r>
    </w:p>
    <w:p w:rsidR="001358F6" w:rsidRDefault="001358F6" w:rsidP="00B37AD0">
      <w:pPr>
        <w:jc w:val="both"/>
        <w:outlineLvl w:val="0"/>
        <w:rPr>
          <w:sz w:val="28"/>
          <w:szCs w:val="28"/>
        </w:rPr>
      </w:pPr>
      <w:r>
        <w:rPr>
          <w:b/>
          <w:sz w:val="28"/>
          <w:szCs w:val="28"/>
        </w:rPr>
        <w:t xml:space="preserve">24 июня 1945 г. </w:t>
      </w:r>
      <w:r>
        <w:rPr>
          <w:sz w:val="28"/>
          <w:szCs w:val="28"/>
        </w:rPr>
        <w:t>– Парад Победы на Красной площади в Москве</w:t>
      </w:r>
    </w:p>
    <w:p w:rsidR="001358F6" w:rsidRDefault="001358F6" w:rsidP="00B37AD0">
      <w:pPr>
        <w:jc w:val="both"/>
        <w:rPr>
          <w:sz w:val="28"/>
          <w:szCs w:val="28"/>
        </w:rPr>
      </w:pPr>
      <w:r>
        <w:rPr>
          <w:b/>
          <w:sz w:val="28"/>
          <w:szCs w:val="28"/>
        </w:rPr>
        <w:t xml:space="preserve">июль 1945 г. </w:t>
      </w:r>
      <w:r>
        <w:rPr>
          <w:sz w:val="28"/>
          <w:szCs w:val="28"/>
        </w:rPr>
        <w:t>- Потсдамская конференция глав правительств СССР, США и Великобритании</w:t>
      </w:r>
    </w:p>
    <w:p w:rsidR="001358F6" w:rsidRDefault="001358F6" w:rsidP="00B37AD0">
      <w:pPr>
        <w:jc w:val="both"/>
        <w:outlineLvl w:val="0"/>
        <w:rPr>
          <w:sz w:val="28"/>
          <w:szCs w:val="28"/>
        </w:rPr>
      </w:pPr>
      <w:r>
        <w:rPr>
          <w:b/>
          <w:sz w:val="28"/>
          <w:szCs w:val="28"/>
        </w:rPr>
        <w:t>8 августа 1945 г.</w:t>
      </w:r>
      <w:r>
        <w:rPr>
          <w:sz w:val="28"/>
          <w:szCs w:val="28"/>
        </w:rPr>
        <w:t xml:space="preserve"> – объявление СССР войны Японии </w:t>
      </w:r>
    </w:p>
    <w:p w:rsidR="001358F6" w:rsidRDefault="001358F6" w:rsidP="00B37AD0">
      <w:pPr>
        <w:jc w:val="both"/>
        <w:rPr>
          <w:sz w:val="28"/>
          <w:szCs w:val="28"/>
        </w:rPr>
      </w:pPr>
      <w:r>
        <w:rPr>
          <w:b/>
          <w:sz w:val="28"/>
          <w:szCs w:val="28"/>
        </w:rPr>
        <w:t xml:space="preserve">2 сентября 1945 г. </w:t>
      </w:r>
      <w:r>
        <w:rPr>
          <w:sz w:val="28"/>
          <w:szCs w:val="28"/>
        </w:rPr>
        <w:t>- окончание Второй мировой войны</w:t>
      </w:r>
    </w:p>
    <w:p w:rsidR="001358F6" w:rsidRDefault="001358F6" w:rsidP="00B37AD0">
      <w:pPr>
        <w:jc w:val="both"/>
        <w:rPr>
          <w:sz w:val="28"/>
          <w:szCs w:val="28"/>
        </w:rPr>
      </w:pPr>
      <w:r>
        <w:rPr>
          <w:b/>
          <w:sz w:val="28"/>
          <w:szCs w:val="28"/>
        </w:rPr>
        <w:t xml:space="preserve">24 октября 1945 г. </w:t>
      </w:r>
      <w:r>
        <w:rPr>
          <w:sz w:val="28"/>
          <w:szCs w:val="28"/>
        </w:rPr>
        <w:t>создание Организации Объединенных Наций (ООН)</w:t>
      </w:r>
    </w:p>
    <w:p w:rsidR="001358F6" w:rsidRDefault="001358F6" w:rsidP="00B37AD0">
      <w:pPr>
        <w:jc w:val="both"/>
        <w:rPr>
          <w:sz w:val="28"/>
          <w:szCs w:val="28"/>
        </w:rPr>
      </w:pPr>
      <w:r>
        <w:rPr>
          <w:b/>
          <w:sz w:val="28"/>
          <w:szCs w:val="28"/>
        </w:rPr>
        <w:t>ноябрь 1945 – октябрь 1946 гг.</w:t>
      </w:r>
      <w:r>
        <w:rPr>
          <w:sz w:val="28"/>
          <w:szCs w:val="28"/>
        </w:rPr>
        <w:t xml:space="preserve"> – Нюрнбергский процесс над нацистскими преступниками</w:t>
      </w:r>
    </w:p>
    <w:p w:rsidR="00510F5B" w:rsidRPr="00510F5B" w:rsidRDefault="00510F5B" w:rsidP="00510F5B">
      <w:pPr>
        <w:ind w:firstLine="567"/>
        <w:jc w:val="center"/>
        <w:rPr>
          <w:b/>
          <w:sz w:val="28"/>
          <w:szCs w:val="28"/>
        </w:rPr>
      </w:pPr>
      <w:r w:rsidRPr="00510F5B">
        <w:rPr>
          <w:b/>
          <w:sz w:val="28"/>
          <w:szCs w:val="28"/>
        </w:rPr>
        <w:t>Содержание периода</w:t>
      </w:r>
    </w:p>
    <w:p w:rsidR="00120EF6" w:rsidRPr="00510F5B" w:rsidRDefault="00120EF6" w:rsidP="00510F5B">
      <w:pPr>
        <w:ind w:firstLine="567"/>
        <w:jc w:val="both"/>
        <w:rPr>
          <w:sz w:val="28"/>
          <w:szCs w:val="28"/>
        </w:rPr>
      </w:pPr>
      <w:r w:rsidRPr="00510F5B">
        <w:rPr>
          <w:sz w:val="28"/>
          <w:szCs w:val="28"/>
        </w:rPr>
        <w:t>Вторая мировая война 1939</w:t>
      </w:r>
      <w:r w:rsidR="00D00027">
        <w:rPr>
          <w:sz w:val="28"/>
          <w:szCs w:val="28"/>
        </w:rPr>
        <w:t xml:space="preserve"> – </w:t>
      </w:r>
      <w:r w:rsidRPr="00510F5B">
        <w:rPr>
          <w:sz w:val="28"/>
          <w:szCs w:val="28"/>
        </w:rPr>
        <w:t>1945 гг. явилась величайшей трагедией человечества, когда решался вопрос о том, победит фашизм или демократия. Однако попытка фашистской Германии расширить жизненное пространство за счет территории других стран, и в первую очередь СССР, потерпела крах.</w:t>
      </w:r>
    </w:p>
    <w:p w:rsidR="00120EF6" w:rsidRPr="00510F5B" w:rsidRDefault="00120EF6" w:rsidP="00510F5B">
      <w:pPr>
        <w:ind w:firstLine="567"/>
        <w:jc w:val="both"/>
        <w:rPr>
          <w:sz w:val="28"/>
          <w:szCs w:val="28"/>
        </w:rPr>
      </w:pPr>
      <w:r w:rsidRPr="00510F5B">
        <w:rPr>
          <w:sz w:val="28"/>
          <w:szCs w:val="28"/>
        </w:rPr>
        <w:t>Народы Советского Союза поднялись на Великую Отечественную войну для защиты Родины и ценою</w:t>
      </w:r>
      <w:r w:rsidR="00D00027">
        <w:rPr>
          <w:sz w:val="28"/>
          <w:szCs w:val="28"/>
        </w:rPr>
        <w:t xml:space="preserve"> огромны</w:t>
      </w:r>
      <w:r w:rsidRPr="00510F5B">
        <w:rPr>
          <w:sz w:val="28"/>
          <w:szCs w:val="28"/>
        </w:rPr>
        <w:t xml:space="preserve">х потерь нанесли поражение фашистской Германии и ее союзникам. 2 сентября </w:t>
      </w:r>
      <w:smartTag w:uri="urn:schemas-microsoft-com:office:smarttags" w:element="metricconverter">
        <w:smartTagPr>
          <w:attr w:name="ProductID" w:val="1945 г"/>
        </w:smartTagPr>
        <w:r w:rsidRPr="00510F5B">
          <w:rPr>
            <w:sz w:val="28"/>
            <w:szCs w:val="28"/>
          </w:rPr>
          <w:t>1945 г</w:t>
        </w:r>
      </w:smartTag>
      <w:r w:rsidRPr="00510F5B">
        <w:rPr>
          <w:sz w:val="28"/>
          <w:szCs w:val="28"/>
        </w:rPr>
        <w:t>. капитулировала Япония. Вторая мировая война окончилась.</w:t>
      </w:r>
    </w:p>
    <w:p w:rsidR="00120EF6" w:rsidRPr="00510F5B" w:rsidRDefault="00120EF6" w:rsidP="00510F5B">
      <w:pPr>
        <w:ind w:firstLine="567"/>
        <w:jc w:val="both"/>
        <w:rPr>
          <w:sz w:val="28"/>
          <w:szCs w:val="28"/>
        </w:rPr>
      </w:pPr>
      <w:r w:rsidRPr="00510F5B">
        <w:rPr>
          <w:sz w:val="28"/>
          <w:szCs w:val="28"/>
        </w:rPr>
        <w:t>Главным победителем в войне был многонациональный советский народ. И не будь репрессий, осуществленных И.В. Сталиным и его окружением, издержек административно-командной системы, могли быть иные пути развития войны и меньшие жертвы. Но при всех жертвах и потерях СССР выдержал испытание на прочность. История показала, что народы нашей страны, сплоченные единой целью, представляют собой могучую силу.</w:t>
      </w:r>
    </w:p>
    <w:p w:rsidR="00120EF6" w:rsidRPr="00510F5B" w:rsidRDefault="00120EF6" w:rsidP="00510F5B">
      <w:pPr>
        <w:ind w:firstLine="567"/>
        <w:jc w:val="both"/>
        <w:rPr>
          <w:sz w:val="28"/>
          <w:szCs w:val="28"/>
        </w:rPr>
      </w:pPr>
      <w:r w:rsidRPr="00510F5B">
        <w:rPr>
          <w:sz w:val="28"/>
          <w:szCs w:val="28"/>
        </w:rPr>
        <w:t>Победа в Великой Отечественной войне имела всемирно-историческое значение. Советские Вооруженные Силы избавили свою страну от фашистского порабощения, оказали помощь народам Европы и Азии в освобождении от фашизма.</w:t>
      </w:r>
    </w:p>
    <w:p w:rsidR="00120EF6" w:rsidRPr="00510F5B" w:rsidRDefault="00120EF6" w:rsidP="00510F5B">
      <w:pPr>
        <w:ind w:firstLine="567"/>
        <w:jc w:val="both"/>
        <w:rPr>
          <w:sz w:val="28"/>
          <w:szCs w:val="28"/>
        </w:rPr>
      </w:pPr>
      <w:r w:rsidRPr="00510F5B">
        <w:rPr>
          <w:sz w:val="28"/>
          <w:szCs w:val="28"/>
        </w:rPr>
        <w:t>Победа во Второй мировой войне - это общая заслуга более 50 государств и народов, вступивших в борьбу против фашистских Германии, Италии и милитаристской Японии. Вклад в неё был различен; наибольшие испытания</w:t>
      </w:r>
      <w:r w:rsidR="00D00027">
        <w:rPr>
          <w:sz w:val="28"/>
          <w:szCs w:val="28"/>
        </w:rPr>
        <w:t xml:space="preserve"> выпали на долю СССР,</w:t>
      </w:r>
      <w:r w:rsidRPr="00510F5B">
        <w:rPr>
          <w:sz w:val="28"/>
          <w:szCs w:val="28"/>
        </w:rPr>
        <w:t xml:space="preserve"> но общая победа над фашизмом  спасла мир от угрозы порабощения</w:t>
      </w:r>
      <w:r w:rsidR="00D00027">
        <w:rPr>
          <w:sz w:val="28"/>
          <w:szCs w:val="28"/>
        </w:rPr>
        <w:t>,</w:t>
      </w:r>
      <w:r w:rsidRPr="00510F5B">
        <w:rPr>
          <w:sz w:val="28"/>
          <w:szCs w:val="28"/>
        </w:rPr>
        <w:t xml:space="preserve"> дала возможность мирного развития всем народам планеты. </w:t>
      </w:r>
    </w:p>
    <w:p w:rsidR="001358F6" w:rsidRDefault="001358F6" w:rsidP="00B0121E">
      <w:pPr>
        <w:ind w:firstLine="570"/>
        <w:jc w:val="center"/>
        <w:outlineLvl w:val="0"/>
        <w:rPr>
          <w:b/>
          <w:sz w:val="28"/>
          <w:szCs w:val="28"/>
        </w:rPr>
      </w:pPr>
      <w:r>
        <w:rPr>
          <w:b/>
          <w:sz w:val="28"/>
          <w:szCs w:val="28"/>
        </w:rPr>
        <w:t>Глоссарий</w:t>
      </w:r>
    </w:p>
    <w:p w:rsidR="001358F6" w:rsidRDefault="001358F6" w:rsidP="00B0121E">
      <w:pPr>
        <w:ind w:firstLine="570"/>
        <w:jc w:val="both"/>
        <w:rPr>
          <w:sz w:val="28"/>
          <w:szCs w:val="28"/>
        </w:rPr>
      </w:pPr>
      <w:r>
        <w:rPr>
          <w:b/>
          <w:sz w:val="28"/>
          <w:szCs w:val="28"/>
        </w:rPr>
        <w:t xml:space="preserve">Агрессор </w:t>
      </w:r>
      <w:r>
        <w:rPr>
          <w:sz w:val="28"/>
          <w:szCs w:val="28"/>
        </w:rPr>
        <w:t>– нападающая сторона, захватчик, разжигатель войны.</w:t>
      </w:r>
    </w:p>
    <w:p w:rsidR="001358F6" w:rsidRDefault="001358F6" w:rsidP="00B0121E">
      <w:pPr>
        <w:ind w:firstLine="570"/>
        <w:jc w:val="both"/>
        <w:rPr>
          <w:sz w:val="28"/>
          <w:szCs w:val="28"/>
        </w:rPr>
      </w:pPr>
      <w:r>
        <w:rPr>
          <w:b/>
          <w:sz w:val="28"/>
          <w:szCs w:val="28"/>
        </w:rPr>
        <w:t xml:space="preserve">Аннексия </w:t>
      </w:r>
      <w:r>
        <w:rPr>
          <w:sz w:val="28"/>
          <w:szCs w:val="28"/>
        </w:rPr>
        <w:t>– захват, присоединение территории чужого государства вопреки воле его населения.</w:t>
      </w:r>
    </w:p>
    <w:p w:rsidR="001358F6" w:rsidRDefault="001358F6" w:rsidP="00B0121E">
      <w:pPr>
        <w:ind w:firstLine="570"/>
        <w:jc w:val="both"/>
        <w:rPr>
          <w:sz w:val="28"/>
          <w:szCs w:val="28"/>
        </w:rPr>
      </w:pPr>
      <w:r>
        <w:rPr>
          <w:b/>
          <w:sz w:val="28"/>
          <w:szCs w:val="28"/>
        </w:rPr>
        <w:t xml:space="preserve">Антигитлеровская коалиция </w:t>
      </w:r>
      <w:r>
        <w:rPr>
          <w:sz w:val="28"/>
          <w:szCs w:val="28"/>
        </w:rPr>
        <w:t>– союз государств и народов, боровшихся во Второй мировой войне против блока Германии, Италии и Японии и их сателлитов. Основное ядро антигитлеровской коалиции составляли ССССР, США, Великобритания.</w:t>
      </w:r>
    </w:p>
    <w:p w:rsidR="001358F6" w:rsidRDefault="001358F6" w:rsidP="00B0121E">
      <w:pPr>
        <w:ind w:firstLine="570"/>
        <w:jc w:val="both"/>
        <w:rPr>
          <w:sz w:val="28"/>
          <w:szCs w:val="28"/>
        </w:rPr>
      </w:pPr>
      <w:r>
        <w:rPr>
          <w:b/>
          <w:sz w:val="28"/>
          <w:szCs w:val="28"/>
        </w:rPr>
        <w:t xml:space="preserve">Атлантическая хартия </w:t>
      </w:r>
      <w:r>
        <w:rPr>
          <w:sz w:val="28"/>
          <w:szCs w:val="28"/>
        </w:rPr>
        <w:t>– декларация глав правительств США и Великобритании, подписанная в августе 1941 г., о целях войны против фашистской Германии и её союзников и послевоенном устройстве мира. В сентябре 1941 г. к ней присоединился СССР.</w:t>
      </w:r>
    </w:p>
    <w:p w:rsidR="001358F6" w:rsidRDefault="001358F6" w:rsidP="00B0121E">
      <w:pPr>
        <w:ind w:firstLine="570"/>
        <w:jc w:val="both"/>
        <w:rPr>
          <w:sz w:val="28"/>
          <w:szCs w:val="28"/>
        </w:rPr>
      </w:pPr>
      <w:r>
        <w:rPr>
          <w:b/>
          <w:bCs/>
          <w:color w:val="000000"/>
          <w:sz w:val="28"/>
          <w:szCs w:val="28"/>
        </w:rPr>
        <w:t>Блицкриг -</w:t>
      </w:r>
      <w:r>
        <w:rPr>
          <w:color w:val="000000"/>
          <w:sz w:val="28"/>
          <w:szCs w:val="28"/>
        </w:rPr>
        <w:t xml:space="preserve"> молниеносная война с достижением победы в кратчайший срок, до того как противник сумеет мобилизовать свои основные силы</w:t>
      </w:r>
      <w:r>
        <w:rPr>
          <w:sz w:val="28"/>
          <w:szCs w:val="28"/>
        </w:rPr>
        <w:t>; авантюристическая военная теория германского империализма.</w:t>
      </w:r>
    </w:p>
    <w:p w:rsidR="001358F6" w:rsidRDefault="001358F6" w:rsidP="00B0121E">
      <w:pPr>
        <w:ind w:firstLine="570"/>
        <w:jc w:val="both"/>
        <w:rPr>
          <w:sz w:val="28"/>
          <w:szCs w:val="28"/>
        </w:rPr>
      </w:pPr>
      <w:r>
        <w:rPr>
          <w:b/>
          <w:sz w:val="28"/>
          <w:szCs w:val="28"/>
        </w:rPr>
        <w:t>Блокада</w:t>
      </w:r>
      <w:r>
        <w:rPr>
          <w:sz w:val="28"/>
          <w:szCs w:val="28"/>
        </w:rPr>
        <w:t xml:space="preserve"> – система мер (военных, экономических, политических и др.), используемых в ходе войны или иного международного конфликта с целью изоляции какого-либо государства (части его или его вооруженных сил) от внешнего мира. Например, блокада Ленинграда во время ВОВ длилась 900 дней. За время блокады Ленинграда умерло 800 тыс. чел.</w:t>
      </w:r>
    </w:p>
    <w:p w:rsidR="001358F6" w:rsidRDefault="001358F6" w:rsidP="00B0121E">
      <w:pPr>
        <w:shd w:val="clear" w:color="auto" w:fill="FFFFFF"/>
        <w:autoSpaceDE w:val="0"/>
        <w:ind w:firstLine="570"/>
        <w:jc w:val="both"/>
        <w:rPr>
          <w:color w:val="000000"/>
          <w:sz w:val="28"/>
          <w:szCs w:val="28"/>
        </w:rPr>
      </w:pPr>
      <w:r>
        <w:rPr>
          <w:b/>
          <w:bCs/>
          <w:color w:val="000000"/>
          <w:sz w:val="28"/>
          <w:szCs w:val="28"/>
        </w:rPr>
        <w:t xml:space="preserve">Второй фронт </w:t>
      </w:r>
      <w:r>
        <w:rPr>
          <w:color w:val="000000"/>
          <w:sz w:val="28"/>
          <w:szCs w:val="28"/>
        </w:rPr>
        <w:t>- в годы Второй мировой войны фронт вооруженной борьбы против фашистской Германии, открытый союзниками СССР по антигитлеровской коалиции (Анг</w:t>
      </w:r>
      <w:r>
        <w:rPr>
          <w:color w:val="000000"/>
          <w:sz w:val="28"/>
          <w:szCs w:val="28"/>
        </w:rPr>
        <w:softHyphen/>
        <w:t>лией и США) в июле 1944 г. высадкой десанта в Нормандии (на северо-западе Франции).</w:t>
      </w:r>
    </w:p>
    <w:p w:rsidR="001358F6" w:rsidRDefault="001358F6" w:rsidP="00B0121E">
      <w:pPr>
        <w:shd w:val="clear" w:color="auto" w:fill="FFFFFF"/>
        <w:autoSpaceDE w:val="0"/>
        <w:ind w:firstLine="570"/>
        <w:jc w:val="both"/>
        <w:rPr>
          <w:color w:val="000000"/>
          <w:sz w:val="28"/>
          <w:szCs w:val="28"/>
        </w:rPr>
      </w:pPr>
      <w:r>
        <w:rPr>
          <w:b/>
          <w:color w:val="000000"/>
          <w:sz w:val="28"/>
          <w:szCs w:val="28"/>
        </w:rPr>
        <w:t>ГКО</w:t>
      </w:r>
      <w:r>
        <w:rPr>
          <w:color w:val="000000"/>
          <w:sz w:val="28"/>
          <w:szCs w:val="28"/>
        </w:rPr>
        <w:t xml:space="preserve"> - Государственный Комитет обороны - высший орган власти в СССР в период Великой Отечественной войны 1941 - 1945 гг., возглавляемый И.В. Сталиным. В руках ГКО была сосредоточена вся полнота власти в государстве.</w:t>
      </w:r>
    </w:p>
    <w:p w:rsidR="001358F6" w:rsidRDefault="001358F6" w:rsidP="00B0121E">
      <w:pPr>
        <w:shd w:val="clear" w:color="auto" w:fill="FFFFFF"/>
        <w:autoSpaceDE w:val="0"/>
        <w:ind w:firstLine="570"/>
        <w:jc w:val="both"/>
        <w:rPr>
          <w:color w:val="000000"/>
          <w:sz w:val="28"/>
          <w:szCs w:val="28"/>
        </w:rPr>
      </w:pPr>
      <w:r>
        <w:rPr>
          <w:b/>
          <w:bCs/>
          <w:color w:val="000000"/>
          <w:sz w:val="28"/>
          <w:szCs w:val="28"/>
        </w:rPr>
        <w:t>Движение Сопротивления -</w:t>
      </w:r>
      <w:r>
        <w:rPr>
          <w:color w:val="000000"/>
          <w:sz w:val="28"/>
          <w:szCs w:val="28"/>
        </w:rPr>
        <w:t xml:space="preserve"> во время Второй мировой войны 1939 - 1945 гг. нацио</w:t>
      </w:r>
      <w:r>
        <w:rPr>
          <w:color w:val="000000"/>
          <w:sz w:val="28"/>
          <w:szCs w:val="28"/>
        </w:rPr>
        <w:softHyphen/>
        <w:t>нально-освободительное, антифашистское движение против германских, итальянских оккупантов и их союзников, развернувшееся в большинстве стран Европы.</w:t>
      </w:r>
    </w:p>
    <w:p w:rsidR="001358F6" w:rsidRDefault="001358F6" w:rsidP="00B0121E">
      <w:pPr>
        <w:ind w:firstLine="570"/>
        <w:jc w:val="both"/>
        <w:rPr>
          <w:sz w:val="28"/>
          <w:szCs w:val="28"/>
        </w:rPr>
      </w:pPr>
      <w:r>
        <w:rPr>
          <w:b/>
          <w:sz w:val="28"/>
          <w:szCs w:val="28"/>
        </w:rPr>
        <w:t xml:space="preserve">Демаркационная линия </w:t>
      </w:r>
      <w:r>
        <w:rPr>
          <w:sz w:val="28"/>
          <w:szCs w:val="28"/>
        </w:rPr>
        <w:t>– граница на местности, разделяющая двеармии, заключившие перемирие.</w:t>
      </w:r>
    </w:p>
    <w:p w:rsidR="001358F6" w:rsidRDefault="001358F6" w:rsidP="00B0121E">
      <w:pPr>
        <w:ind w:firstLine="570"/>
        <w:jc w:val="both"/>
        <w:rPr>
          <w:sz w:val="28"/>
          <w:szCs w:val="28"/>
        </w:rPr>
      </w:pPr>
      <w:r>
        <w:rPr>
          <w:b/>
          <w:sz w:val="28"/>
          <w:szCs w:val="28"/>
        </w:rPr>
        <w:t xml:space="preserve">Депортация </w:t>
      </w:r>
      <w:r>
        <w:rPr>
          <w:sz w:val="28"/>
          <w:szCs w:val="28"/>
        </w:rPr>
        <w:t xml:space="preserve">– принудительное перемещение за пределы государства или определенного региона; высылка, изгнание из государства как мера уголовного наказания. В 1940-х гг. была осуществлена депортация ряда народов (калмыки, ингуши, чеченцы, немцы Поволжья, крымские татары, кабардинцы и др.). Реабилитация репрессированных народов относится к </w:t>
      </w:r>
      <w:smartTag w:uri="urn:schemas-microsoft-com:office:smarttags" w:element="metricconverter">
        <w:smartTagPr>
          <w:attr w:name="ProductID" w:val="1957 г"/>
        </w:smartTagPr>
        <w:r>
          <w:rPr>
            <w:sz w:val="28"/>
            <w:szCs w:val="28"/>
          </w:rPr>
          <w:t>1957 г</w:t>
        </w:r>
      </w:smartTag>
      <w:r>
        <w:rPr>
          <w:sz w:val="28"/>
          <w:szCs w:val="28"/>
        </w:rPr>
        <w:t xml:space="preserve">. (кроме немцев Поволжья, реабилитированных в </w:t>
      </w:r>
      <w:smartTag w:uri="urn:schemas-microsoft-com:office:smarttags" w:element="metricconverter">
        <w:smartTagPr>
          <w:attr w:name="ProductID" w:val="1964 г"/>
        </w:smartTagPr>
        <w:r>
          <w:rPr>
            <w:sz w:val="28"/>
            <w:szCs w:val="28"/>
          </w:rPr>
          <w:t>1964 г</w:t>
        </w:r>
      </w:smartTag>
      <w:r>
        <w:rPr>
          <w:sz w:val="28"/>
          <w:szCs w:val="28"/>
        </w:rPr>
        <w:t>.).</w:t>
      </w:r>
    </w:p>
    <w:p w:rsidR="001358F6" w:rsidRDefault="001358F6" w:rsidP="00B0121E">
      <w:pPr>
        <w:ind w:firstLine="570"/>
        <w:jc w:val="both"/>
        <w:rPr>
          <w:sz w:val="28"/>
          <w:szCs w:val="28"/>
        </w:rPr>
      </w:pPr>
      <w:r>
        <w:rPr>
          <w:b/>
          <w:sz w:val="28"/>
          <w:szCs w:val="28"/>
        </w:rPr>
        <w:t xml:space="preserve">«Дорога жизни» </w:t>
      </w:r>
      <w:r>
        <w:rPr>
          <w:sz w:val="28"/>
          <w:szCs w:val="28"/>
        </w:rPr>
        <w:t>- дорога по льду южной части Ладожского озера в целях организации помощи блокированному немецко-фашистскими войсками Ленинграду.</w:t>
      </w:r>
    </w:p>
    <w:p w:rsidR="001358F6" w:rsidRDefault="001358F6" w:rsidP="00B0121E">
      <w:pPr>
        <w:ind w:firstLine="570"/>
        <w:jc w:val="both"/>
        <w:rPr>
          <w:sz w:val="28"/>
          <w:szCs w:val="28"/>
        </w:rPr>
      </w:pPr>
      <w:r>
        <w:rPr>
          <w:b/>
          <w:sz w:val="28"/>
          <w:szCs w:val="28"/>
        </w:rPr>
        <w:t xml:space="preserve">Капитуляция </w:t>
      </w:r>
      <w:r>
        <w:rPr>
          <w:sz w:val="28"/>
          <w:szCs w:val="28"/>
        </w:rPr>
        <w:t>– прекращение вооруженного сопротивления одной из воюющих сторон и сдача победителю на продиктованных им условиях.</w:t>
      </w:r>
    </w:p>
    <w:p w:rsidR="001358F6" w:rsidRDefault="001358F6" w:rsidP="00B0121E">
      <w:pPr>
        <w:ind w:firstLine="570"/>
        <w:jc w:val="both"/>
        <w:rPr>
          <w:sz w:val="28"/>
          <w:szCs w:val="28"/>
        </w:rPr>
      </w:pPr>
      <w:r>
        <w:rPr>
          <w:b/>
          <w:sz w:val="28"/>
          <w:szCs w:val="28"/>
        </w:rPr>
        <w:t>Коалиция</w:t>
      </w:r>
      <w:r>
        <w:rPr>
          <w:sz w:val="28"/>
          <w:szCs w:val="28"/>
        </w:rPr>
        <w:t xml:space="preserve"> – объединение, союз на добровольных началах для достижения общих целей.</w:t>
      </w:r>
    </w:p>
    <w:p w:rsidR="001358F6" w:rsidRDefault="001358F6" w:rsidP="00B0121E">
      <w:pPr>
        <w:ind w:firstLine="570"/>
        <w:jc w:val="both"/>
        <w:rPr>
          <w:sz w:val="28"/>
          <w:szCs w:val="28"/>
        </w:rPr>
      </w:pPr>
      <w:r>
        <w:rPr>
          <w:b/>
          <w:sz w:val="28"/>
          <w:szCs w:val="28"/>
        </w:rPr>
        <w:t xml:space="preserve">Коллаборационизм </w:t>
      </w:r>
      <w:r>
        <w:rPr>
          <w:sz w:val="28"/>
          <w:szCs w:val="28"/>
        </w:rPr>
        <w:t>– термин, обычно применяемый к лицам, сотрудничавшим с оккупационными властями фашистской Германии в период Второй мировой войны.</w:t>
      </w:r>
    </w:p>
    <w:p w:rsidR="001358F6" w:rsidRDefault="001358F6" w:rsidP="00B0121E">
      <w:pPr>
        <w:ind w:firstLine="570"/>
        <w:jc w:val="both"/>
        <w:rPr>
          <w:sz w:val="28"/>
          <w:szCs w:val="28"/>
        </w:rPr>
      </w:pPr>
      <w:r>
        <w:rPr>
          <w:b/>
          <w:sz w:val="28"/>
          <w:szCs w:val="28"/>
        </w:rPr>
        <w:t>Контрибуция</w:t>
      </w:r>
      <w:r>
        <w:rPr>
          <w:sz w:val="28"/>
          <w:szCs w:val="28"/>
        </w:rPr>
        <w:t xml:space="preserve"> – платежи, налагаемые на побежденное государство в пользу государства-победителя (сравни: репарация).</w:t>
      </w:r>
    </w:p>
    <w:p w:rsidR="001358F6" w:rsidRDefault="001358F6" w:rsidP="00B0121E">
      <w:pPr>
        <w:ind w:firstLine="570"/>
        <w:jc w:val="both"/>
        <w:rPr>
          <w:sz w:val="28"/>
          <w:szCs w:val="28"/>
        </w:rPr>
      </w:pPr>
      <w:r>
        <w:rPr>
          <w:b/>
          <w:sz w:val="28"/>
          <w:szCs w:val="28"/>
        </w:rPr>
        <w:t>Коренной перелом</w:t>
      </w:r>
      <w:r>
        <w:rPr>
          <w:sz w:val="28"/>
          <w:szCs w:val="28"/>
        </w:rPr>
        <w:t xml:space="preserve"> – перехват стратегической инициативы, переход от обороны к стратегическому наступлению; изменение соотношение сил.</w:t>
      </w:r>
    </w:p>
    <w:p w:rsidR="001358F6" w:rsidRDefault="001358F6" w:rsidP="00B0121E">
      <w:pPr>
        <w:ind w:firstLine="570"/>
        <w:jc w:val="both"/>
        <w:rPr>
          <w:sz w:val="28"/>
          <w:szCs w:val="28"/>
        </w:rPr>
      </w:pPr>
      <w:r>
        <w:rPr>
          <w:b/>
          <w:sz w:val="28"/>
          <w:szCs w:val="28"/>
        </w:rPr>
        <w:t xml:space="preserve">Мобилизация </w:t>
      </w:r>
      <w:r>
        <w:rPr>
          <w:sz w:val="28"/>
          <w:szCs w:val="28"/>
        </w:rPr>
        <w:t>– перевод вооруженных сил государства или отдельных частей с мирного положения на военное и приведение их в полную боевую готовность; призыв военнообязанных на действительную военную службу.</w:t>
      </w:r>
    </w:p>
    <w:p w:rsidR="001358F6" w:rsidRDefault="001358F6" w:rsidP="00B0121E">
      <w:pPr>
        <w:ind w:firstLine="570"/>
        <w:jc w:val="both"/>
        <w:rPr>
          <w:sz w:val="28"/>
          <w:szCs w:val="28"/>
        </w:rPr>
      </w:pPr>
      <w:r>
        <w:rPr>
          <w:b/>
          <w:sz w:val="28"/>
          <w:szCs w:val="28"/>
        </w:rPr>
        <w:t xml:space="preserve">Партизан </w:t>
      </w:r>
      <w:r>
        <w:rPr>
          <w:sz w:val="28"/>
          <w:szCs w:val="28"/>
        </w:rPr>
        <w:t>– участник вооруженной борьбы в тылу вражеской армии.</w:t>
      </w:r>
    </w:p>
    <w:p w:rsidR="001358F6" w:rsidRDefault="001358F6" w:rsidP="00B0121E">
      <w:pPr>
        <w:ind w:firstLine="570"/>
        <w:jc w:val="both"/>
        <w:rPr>
          <w:sz w:val="28"/>
          <w:szCs w:val="28"/>
        </w:rPr>
      </w:pPr>
      <w:r>
        <w:rPr>
          <w:b/>
          <w:sz w:val="28"/>
          <w:szCs w:val="28"/>
        </w:rPr>
        <w:t>Партизанское движение</w:t>
      </w:r>
      <w:r>
        <w:rPr>
          <w:sz w:val="28"/>
          <w:szCs w:val="28"/>
        </w:rPr>
        <w:t xml:space="preserve"> – вид борьбы за свободу и национальную независимость или социальные преобразования, которая ведется на территории, занятой противником. </w:t>
      </w:r>
    </w:p>
    <w:p w:rsidR="001358F6" w:rsidRDefault="001358F6" w:rsidP="00B0121E">
      <w:pPr>
        <w:ind w:firstLine="570"/>
        <w:jc w:val="both"/>
        <w:rPr>
          <w:sz w:val="28"/>
          <w:szCs w:val="28"/>
        </w:rPr>
      </w:pPr>
      <w:r>
        <w:rPr>
          <w:b/>
          <w:sz w:val="28"/>
          <w:szCs w:val="28"/>
        </w:rPr>
        <w:t>План Маршалла</w:t>
      </w:r>
      <w:r>
        <w:rPr>
          <w:sz w:val="28"/>
          <w:szCs w:val="28"/>
        </w:rPr>
        <w:t xml:space="preserve"> – план экономической помощи странам Европы, пострадавшим в годы Второй мировой войны.</w:t>
      </w:r>
    </w:p>
    <w:p w:rsidR="001358F6" w:rsidRDefault="001358F6" w:rsidP="00B0121E">
      <w:pPr>
        <w:ind w:firstLine="570"/>
        <w:jc w:val="both"/>
        <w:rPr>
          <w:sz w:val="28"/>
          <w:szCs w:val="28"/>
        </w:rPr>
      </w:pPr>
      <w:r>
        <w:rPr>
          <w:b/>
          <w:sz w:val="28"/>
          <w:szCs w:val="28"/>
        </w:rPr>
        <w:t xml:space="preserve">Политбюро – </w:t>
      </w:r>
      <w:r>
        <w:rPr>
          <w:sz w:val="28"/>
          <w:szCs w:val="28"/>
        </w:rPr>
        <w:t>постоянно действующий</w:t>
      </w:r>
      <w:r>
        <w:rPr>
          <w:b/>
          <w:sz w:val="28"/>
          <w:szCs w:val="28"/>
        </w:rPr>
        <w:t xml:space="preserve"> </w:t>
      </w:r>
      <w:r>
        <w:rPr>
          <w:sz w:val="28"/>
          <w:szCs w:val="28"/>
        </w:rPr>
        <w:t xml:space="preserve">орган ЦК ВКП (б), рассматривающий возникающие между пленарными заседаниями ЦК особо важные политические вопросы. Высшая инстанция в партийно-государственной власти в СССР. В период между </w:t>
      </w:r>
      <w:r>
        <w:rPr>
          <w:sz w:val="28"/>
          <w:szCs w:val="28"/>
          <w:lang w:val="en-US"/>
        </w:rPr>
        <w:t>XIX</w:t>
      </w:r>
      <w:r>
        <w:rPr>
          <w:sz w:val="28"/>
          <w:szCs w:val="28"/>
        </w:rPr>
        <w:t xml:space="preserve"> и </w:t>
      </w:r>
      <w:r>
        <w:rPr>
          <w:sz w:val="28"/>
          <w:szCs w:val="28"/>
          <w:lang w:val="en-US"/>
        </w:rPr>
        <w:t>XXIII</w:t>
      </w:r>
      <w:r>
        <w:rPr>
          <w:sz w:val="28"/>
          <w:szCs w:val="28"/>
        </w:rPr>
        <w:t xml:space="preserve"> съездами КПСС (октябрь 1952 – март 1966) функции Политбюро выполнял созданный согласно Уставу КПСС Президиум ЦК КПСС.</w:t>
      </w:r>
    </w:p>
    <w:p w:rsidR="001358F6" w:rsidRDefault="001358F6" w:rsidP="00B0121E">
      <w:pPr>
        <w:ind w:firstLine="570"/>
        <w:jc w:val="both"/>
        <w:rPr>
          <w:sz w:val="28"/>
          <w:szCs w:val="28"/>
        </w:rPr>
      </w:pPr>
      <w:r>
        <w:rPr>
          <w:b/>
          <w:sz w:val="28"/>
          <w:szCs w:val="28"/>
        </w:rPr>
        <w:t xml:space="preserve">Приказ наркома обороны № 227 </w:t>
      </w:r>
      <w:r>
        <w:rPr>
          <w:sz w:val="28"/>
          <w:szCs w:val="28"/>
        </w:rPr>
        <w:t>– приказ И.В. Сталина от 28 июля 1942 г., в котором было сформулировано требование к войскам – «Ни шагу назад!». Средние и старшие командиры и политработники, провинившиеся в «нарушении дисциплины по трусости или неустойчивости», направлялись в штрафные батальоны, рядовые бойцы и младшие командиры – в штрафные роты. В каждой армии создавались заградотряды, которые ставились в тылу «неустойчивых дивизий» и обязывались «в случае паники и беспорядочного отхода частей дивизии расстреливать на месте паникеров и трусов». Штрафные роты и батальоны использовались на самых трудных участках фронта.</w:t>
      </w:r>
    </w:p>
    <w:p w:rsidR="001358F6" w:rsidRDefault="001358F6" w:rsidP="00B0121E">
      <w:pPr>
        <w:ind w:firstLine="570"/>
        <w:jc w:val="both"/>
        <w:rPr>
          <w:sz w:val="28"/>
          <w:szCs w:val="28"/>
        </w:rPr>
      </w:pPr>
      <w:r>
        <w:rPr>
          <w:b/>
          <w:sz w:val="28"/>
          <w:szCs w:val="28"/>
        </w:rPr>
        <w:t>«Пятая колонна»</w:t>
      </w:r>
      <w:r>
        <w:rPr>
          <w:sz w:val="28"/>
          <w:szCs w:val="28"/>
        </w:rPr>
        <w:t xml:space="preserve"> - в Испанской республике во время войны 1936 - 1939 гг. название агентуры генерала Франко, действовала в тылу, в то время как 4 колонны фашистских мятежников наступали на Мадрид. Во время 2-й мировой войны «пятая колонна» - условное название фашистской агентуры в различных странах.</w:t>
      </w:r>
    </w:p>
    <w:p w:rsidR="001358F6" w:rsidRDefault="001358F6" w:rsidP="00B0121E">
      <w:pPr>
        <w:ind w:firstLine="570"/>
        <w:jc w:val="both"/>
        <w:rPr>
          <w:sz w:val="28"/>
          <w:szCs w:val="28"/>
        </w:rPr>
      </w:pPr>
      <w:r>
        <w:rPr>
          <w:b/>
          <w:sz w:val="28"/>
          <w:szCs w:val="28"/>
        </w:rPr>
        <w:t xml:space="preserve">Репарации </w:t>
      </w:r>
      <w:r>
        <w:rPr>
          <w:sz w:val="28"/>
          <w:szCs w:val="28"/>
        </w:rPr>
        <w:t>– возмещение побежденным государством ущерба государству-победителю (ср.: контрибуция).</w:t>
      </w:r>
    </w:p>
    <w:p w:rsidR="001358F6" w:rsidRDefault="001358F6" w:rsidP="00B0121E">
      <w:pPr>
        <w:ind w:firstLine="570"/>
        <w:jc w:val="both"/>
        <w:rPr>
          <w:sz w:val="28"/>
          <w:szCs w:val="28"/>
        </w:rPr>
      </w:pPr>
      <w:r>
        <w:rPr>
          <w:b/>
          <w:sz w:val="28"/>
          <w:szCs w:val="28"/>
        </w:rPr>
        <w:t>Репатриация</w:t>
      </w:r>
      <w:r>
        <w:rPr>
          <w:sz w:val="28"/>
          <w:szCs w:val="28"/>
        </w:rPr>
        <w:t xml:space="preserve"> – возвращение на родину военнопленных, беженцев, эмигрантов, перемещенных лиц.</w:t>
      </w:r>
    </w:p>
    <w:p w:rsidR="001358F6" w:rsidRDefault="001358F6" w:rsidP="00B0121E">
      <w:pPr>
        <w:ind w:firstLine="570"/>
        <w:jc w:val="both"/>
        <w:rPr>
          <w:sz w:val="28"/>
          <w:szCs w:val="28"/>
        </w:rPr>
      </w:pPr>
      <w:r>
        <w:rPr>
          <w:b/>
          <w:sz w:val="28"/>
          <w:szCs w:val="28"/>
        </w:rPr>
        <w:t xml:space="preserve">Ставка Верховного Главнокомандования </w:t>
      </w:r>
      <w:r>
        <w:rPr>
          <w:sz w:val="28"/>
          <w:szCs w:val="28"/>
        </w:rPr>
        <w:t>– орган руководства всей боевой деятельностью Вооруженных Сил СССР. 23 июня 1941 г. создана Ставка Главного Командования в составе: Тимошенко (председатель), Ворошилов, Молотов, Сталин, Жуков, Буденный, Кузнецов. 10 июля 1941 г. Ставка преобразована в Ставку Верховного Командования, а 8 августа – в Ставку Верховного Главнокомандования во главе со Сталиным. Рабочим органом Ставки являлся Генеральный штаб.</w:t>
      </w:r>
    </w:p>
    <w:p w:rsidR="001358F6" w:rsidRDefault="001358F6" w:rsidP="00B0121E">
      <w:pPr>
        <w:ind w:firstLine="570"/>
        <w:jc w:val="both"/>
        <w:rPr>
          <w:sz w:val="28"/>
          <w:szCs w:val="28"/>
        </w:rPr>
      </w:pPr>
      <w:r>
        <w:rPr>
          <w:b/>
          <w:sz w:val="28"/>
          <w:szCs w:val="28"/>
        </w:rPr>
        <w:t xml:space="preserve">СМЕРШ </w:t>
      </w:r>
      <w:r>
        <w:rPr>
          <w:sz w:val="28"/>
          <w:szCs w:val="28"/>
        </w:rPr>
        <w:t>(смерть шпионам) – военная контрразведка (1943 – 46 гг.). СМЕРШ выявлял на освобожденных территориях всех подозреваемых в сотрудничестве с врагом и уничтожал националистскую оппозицию. В задачи СМЕРШа входила проверка возвращавшихся из плена на Родину. Возглавлял СМЕРШ В.С. Абакумов, подчинявшийся лично Сталину.</w:t>
      </w:r>
    </w:p>
    <w:p w:rsidR="001358F6" w:rsidRDefault="001358F6" w:rsidP="00B0121E">
      <w:pPr>
        <w:ind w:firstLine="570"/>
        <w:jc w:val="both"/>
        <w:rPr>
          <w:sz w:val="28"/>
          <w:szCs w:val="28"/>
        </w:rPr>
      </w:pPr>
      <w:r>
        <w:rPr>
          <w:b/>
          <w:sz w:val="28"/>
          <w:szCs w:val="28"/>
        </w:rPr>
        <w:t xml:space="preserve">Фашизм </w:t>
      </w:r>
      <w:r>
        <w:rPr>
          <w:sz w:val="28"/>
          <w:szCs w:val="28"/>
        </w:rPr>
        <w:t>– политическое течение крайней реакции, возникшее в 1920-х гг. в период общего экономического кризиса в Западной Европе, по форме власти – открыто террористическая диктатура, использующая насилие, политику территориальных захватов в стремлении к мировому господству.</w:t>
      </w:r>
    </w:p>
    <w:p w:rsidR="001358F6" w:rsidRDefault="001358F6" w:rsidP="00B0121E">
      <w:pPr>
        <w:ind w:firstLine="570"/>
        <w:jc w:val="both"/>
        <w:rPr>
          <w:sz w:val="28"/>
          <w:szCs w:val="28"/>
        </w:rPr>
      </w:pPr>
      <w:r>
        <w:rPr>
          <w:b/>
          <w:sz w:val="28"/>
          <w:szCs w:val="28"/>
        </w:rPr>
        <w:t>Фронт</w:t>
      </w:r>
      <w:r>
        <w:rPr>
          <w:sz w:val="28"/>
          <w:szCs w:val="28"/>
        </w:rPr>
        <w:t xml:space="preserve"> – район, где расположены действующие войска и происходят массовые военные действия.</w:t>
      </w:r>
    </w:p>
    <w:p w:rsidR="001358F6" w:rsidRDefault="001358F6" w:rsidP="00B0121E">
      <w:pPr>
        <w:ind w:firstLine="570"/>
        <w:jc w:val="both"/>
        <w:rPr>
          <w:sz w:val="28"/>
          <w:szCs w:val="28"/>
        </w:rPr>
      </w:pPr>
      <w:r>
        <w:rPr>
          <w:b/>
          <w:sz w:val="28"/>
          <w:szCs w:val="28"/>
        </w:rPr>
        <w:t>Эвакуация</w:t>
      </w:r>
      <w:r>
        <w:rPr>
          <w:sz w:val="28"/>
          <w:szCs w:val="28"/>
        </w:rPr>
        <w:t xml:space="preserve"> – вывоз населения, предприятий, учреждений из местности, находящейся под угрозой неприятельского нападения или какого-либо стихийного бедствия.</w:t>
      </w:r>
    </w:p>
    <w:p w:rsidR="001358F6" w:rsidRDefault="001358F6" w:rsidP="00B0121E">
      <w:pPr>
        <w:ind w:firstLine="570"/>
        <w:jc w:val="center"/>
        <w:outlineLvl w:val="0"/>
        <w:rPr>
          <w:b/>
          <w:sz w:val="28"/>
          <w:szCs w:val="28"/>
        </w:rPr>
      </w:pPr>
      <w:r>
        <w:rPr>
          <w:b/>
          <w:sz w:val="28"/>
          <w:szCs w:val="28"/>
        </w:rPr>
        <w:t>Персоналии</w:t>
      </w:r>
    </w:p>
    <w:p w:rsidR="001358F6" w:rsidRDefault="001358F6" w:rsidP="00B0121E">
      <w:pPr>
        <w:ind w:firstLine="570"/>
        <w:jc w:val="both"/>
        <w:rPr>
          <w:sz w:val="28"/>
          <w:szCs w:val="28"/>
        </w:rPr>
      </w:pPr>
      <w:r>
        <w:rPr>
          <w:b/>
          <w:sz w:val="28"/>
          <w:szCs w:val="28"/>
        </w:rPr>
        <w:t xml:space="preserve">Василевский Александр Михайлович </w:t>
      </w:r>
      <w:r>
        <w:rPr>
          <w:sz w:val="28"/>
          <w:szCs w:val="28"/>
        </w:rPr>
        <w:t>(1895 – 1977) - крупнейший советский военачальник. Маршал Советского Союза, дважды Герой Советского Союза. Начальник Генштаба (1942). В 1942 – 1944 гг. координировал действия ряда фронтов в крупных операциях. В 1945 г. – командующий 3-м Белорусским фронтом, затем главнокомандующий советскими войсками на Дальнем Востоке при разгроме Квантунской армии. В 1949 – 1953 гг. – министр Вооруженных Сил СССР, в 1953 – 1957 гг. – 1-й заместитель министра обороны СССР.</w:t>
      </w:r>
    </w:p>
    <w:p w:rsidR="001358F6" w:rsidRDefault="001358F6" w:rsidP="00B0121E">
      <w:pPr>
        <w:ind w:firstLine="570"/>
        <w:jc w:val="both"/>
        <w:rPr>
          <w:sz w:val="28"/>
          <w:szCs w:val="28"/>
        </w:rPr>
      </w:pPr>
      <w:r>
        <w:rPr>
          <w:b/>
          <w:sz w:val="28"/>
          <w:szCs w:val="28"/>
        </w:rPr>
        <w:t xml:space="preserve">Жуков Георгий Константинович </w:t>
      </w:r>
      <w:r>
        <w:rPr>
          <w:sz w:val="28"/>
          <w:szCs w:val="28"/>
        </w:rPr>
        <w:t>(1896 – 1974) – крупнейший советский военачальник. Маршал Советского Союза, четырежды Герой Советского Союза. Непосредственно участвовал в разработке и осуществлении крупнейших военных операций Великой Отечественной войны – Московской, Ленинградской, Сталинградской, Курской, Белорусской, Берлинской. 8 мая 1945 г. по поручению советского руководства принял безоговорочную капитуляцию фашистской Германии. 24 июня 1945 г. принимал Парад Победы. После войны командовал рядом военных округов. Позже – министр обороны СССР. С 1957 г. – в отставке.</w:t>
      </w:r>
    </w:p>
    <w:p w:rsidR="001358F6" w:rsidRDefault="001358F6" w:rsidP="00B0121E">
      <w:pPr>
        <w:ind w:firstLine="570"/>
        <w:jc w:val="both"/>
        <w:rPr>
          <w:sz w:val="28"/>
          <w:szCs w:val="28"/>
        </w:rPr>
      </w:pPr>
      <w:r>
        <w:rPr>
          <w:b/>
          <w:sz w:val="28"/>
          <w:szCs w:val="28"/>
        </w:rPr>
        <w:t xml:space="preserve">Конев Иван Степанович </w:t>
      </w:r>
      <w:r>
        <w:rPr>
          <w:sz w:val="28"/>
          <w:szCs w:val="28"/>
        </w:rPr>
        <w:t>(1897 – 1973) - крупнейший советский военачальник. Маршал Советского Союза, дважды Герой Советского Союза. Участвовал в битве под Москвой, Берлинской операции. После войны занимал высокие военные посты, в т.ч. заместителя министра обороны СССР и главнокомандующего объединенными вооруженными силами стран ОВД.</w:t>
      </w:r>
    </w:p>
    <w:p w:rsidR="001358F6" w:rsidRDefault="001358F6" w:rsidP="00B0121E">
      <w:pPr>
        <w:ind w:firstLine="570"/>
        <w:jc w:val="both"/>
        <w:rPr>
          <w:sz w:val="28"/>
          <w:szCs w:val="28"/>
        </w:rPr>
      </w:pPr>
      <w:r>
        <w:rPr>
          <w:b/>
          <w:sz w:val="28"/>
          <w:szCs w:val="28"/>
        </w:rPr>
        <w:t>Рокоссовский Константин Константинович</w:t>
      </w:r>
      <w:r>
        <w:rPr>
          <w:sz w:val="28"/>
          <w:szCs w:val="28"/>
        </w:rPr>
        <w:t xml:space="preserve"> (1896 – 1968) - крупнейший советский военачальник. Маршал Советского Союза, Герой Советского Союза. Участвовал в разработке важнейших военных операций. Командовал Парадом Победы 24 июня 1945 г. После войны командовал советской группой войск в Польше, позднее стал министром национальной обороны Польши (до 1956 г.).</w:t>
      </w:r>
    </w:p>
    <w:p w:rsidR="001358F6" w:rsidRDefault="001358F6" w:rsidP="00B0121E">
      <w:pPr>
        <w:tabs>
          <w:tab w:val="left" w:pos="399"/>
        </w:tabs>
        <w:ind w:firstLine="570"/>
        <w:jc w:val="center"/>
        <w:outlineLvl w:val="0"/>
        <w:rPr>
          <w:b/>
          <w:sz w:val="28"/>
          <w:szCs w:val="28"/>
        </w:rPr>
      </w:pPr>
      <w:r>
        <w:rPr>
          <w:b/>
          <w:sz w:val="28"/>
          <w:szCs w:val="28"/>
        </w:rPr>
        <w:t>Вопросы для самоконтроля</w:t>
      </w:r>
    </w:p>
    <w:p w:rsidR="001358F6" w:rsidRDefault="001358F6" w:rsidP="00B03970">
      <w:pPr>
        <w:numPr>
          <w:ilvl w:val="0"/>
          <w:numId w:val="44"/>
        </w:numPr>
        <w:tabs>
          <w:tab w:val="clear" w:pos="720"/>
          <w:tab w:val="left" w:pos="709"/>
        </w:tabs>
        <w:ind w:left="0" w:firstLine="284"/>
        <w:jc w:val="both"/>
        <w:rPr>
          <w:sz w:val="28"/>
          <w:szCs w:val="28"/>
        </w:rPr>
      </w:pPr>
      <w:r>
        <w:rPr>
          <w:sz w:val="28"/>
          <w:szCs w:val="28"/>
        </w:rPr>
        <w:t>В чем вы видите истоки и причины Второй мировой войны? В чем их сходство и различие с причинами Первой мировой войны?</w:t>
      </w:r>
    </w:p>
    <w:p w:rsidR="001358F6" w:rsidRDefault="001358F6" w:rsidP="00B03970">
      <w:pPr>
        <w:numPr>
          <w:ilvl w:val="0"/>
          <w:numId w:val="44"/>
        </w:numPr>
        <w:tabs>
          <w:tab w:val="clear" w:pos="720"/>
          <w:tab w:val="left" w:pos="709"/>
        </w:tabs>
        <w:ind w:left="0" w:firstLine="284"/>
        <w:jc w:val="both"/>
        <w:rPr>
          <w:sz w:val="28"/>
          <w:szCs w:val="28"/>
        </w:rPr>
      </w:pPr>
      <w:r>
        <w:rPr>
          <w:sz w:val="28"/>
          <w:szCs w:val="28"/>
        </w:rPr>
        <w:t>Что подтолкнуло Сталина к сближению с Гитлером в 1939 году? Можно ли было этого избежать?</w:t>
      </w:r>
    </w:p>
    <w:p w:rsidR="001358F6" w:rsidRDefault="001358F6" w:rsidP="00B03970">
      <w:pPr>
        <w:numPr>
          <w:ilvl w:val="0"/>
          <w:numId w:val="44"/>
        </w:numPr>
        <w:tabs>
          <w:tab w:val="clear" w:pos="720"/>
          <w:tab w:val="left" w:pos="709"/>
        </w:tabs>
        <w:ind w:left="0" w:firstLine="284"/>
        <w:jc w:val="both"/>
        <w:rPr>
          <w:sz w:val="28"/>
          <w:szCs w:val="28"/>
        </w:rPr>
      </w:pPr>
      <w:r>
        <w:rPr>
          <w:sz w:val="28"/>
          <w:szCs w:val="28"/>
        </w:rPr>
        <w:t>Каково главное содержание пакта «Молотов-Риббентроп»? Какие последствия он имел?</w:t>
      </w:r>
    </w:p>
    <w:p w:rsidR="001358F6" w:rsidRDefault="001358F6" w:rsidP="00B03970">
      <w:pPr>
        <w:numPr>
          <w:ilvl w:val="0"/>
          <w:numId w:val="44"/>
        </w:numPr>
        <w:tabs>
          <w:tab w:val="clear" w:pos="720"/>
          <w:tab w:val="left" w:pos="709"/>
        </w:tabs>
        <w:ind w:left="0" w:firstLine="284"/>
        <w:jc w:val="both"/>
        <w:rPr>
          <w:sz w:val="28"/>
          <w:szCs w:val="28"/>
        </w:rPr>
      </w:pPr>
      <w:r>
        <w:rPr>
          <w:sz w:val="28"/>
          <w:szCs w:val="28"/>
        </w:rPr>
        <w:t>В чем вы видите причины неудач Красной Армии на первом этапе войны?</w:t>
      </w:r>
    </w:p>
    <w:p w:rsidR="001358F6" w:rsidRDefault="001358F6" w:rsidP="00B03970">
      <w:pPr>
        <w:numPr>
          <w:ilvl w:val="0"/>
          <w:numId w:val="44"/>
        </w:numPr>
        <w:tabs>
          <w:tab w:val="clear" w:pos="720"/>
          <w:tab w:val="left" w:pos="709"/>
        </w:tabs>
        <w:ind w:left="0" w:firstLine="284"/>
        <w:jc w:val="both"/>
        <w:rPr>
          <w:sz w:val="28"/>
          <w:szCs w:val="28"/>
        </w:rPr>
      </w:pPr>
      <w:r>
        <w:rPr>
          <w:sz w:val="28"/>
          <w:szCs w:val="28"/>
        </w:rPr>
        <w:t>Каковы были особенности контрнаступлений советских войск под Москвой, Сталинградом, Курском?</w:t>
      </w:r>
    </w:p>
    <w:p w:rsidR="001358F6" w:rsidRDefault="001358F6" w:rsidP="00B03970">
      <w:pPr>
        <w:numPr>
          <w:ilvl w:val="0"/>
          <w:numId w:val="44"/>
        </w:numPr>
        <w:tabs>
          <w:tab w:val="clear" w:pos="720"/>
          <w:tab w:val="left" w:pos="709"/>
        </w:tabs>
        <w:ind w:left="0" w:firstLine="284"/>
        <w:jc w:val="both"/>
        <w:rPr>
          <w:sz w:val="28"/>
          <w:szCs w:val="28"/>
        </w:rPr>
      </w:pPr>
      <w:r>
        <w:rPr>
          <w:sz w:val="28"/>
          <w:szCs w:val="28"/>
        </w:rPr>
        <w:t>Почему и каким образом эволюционировал сталинский режим в годы Великой Отечественной войны?</w:t>
      </w:r>
    </w:p>
    <w:p w:rsidR="001358F6" w:rsidRDefault="001358F6" w:rsidP="00B03970">
      <w:pPr>
        <w:numPr>
          <w:ilvl w:val="0"/>
          <w:numId w:val="44"/>
        </w:numPr>
        <w:tabs>
          <w:tab w:val="clear" w:pos="720"/>
          <w:tab w:val="left" w:pos="709"/>
        </w:tabs>
        <w:ind w:left="0" w:firstLine="284"/>
        <w:jc w:val="both"/>
        <w:rPr>
          <w:sz w:val="28"/>
          <w:szCs w:val="28"/>
        </w:rPr>
      </w:pPr>
      <w:r>
        <w:rPr>
          <w:sz w:val="28"/>
          <w:szCs w:val="28"/>
        </w:rPr>
        <w:t>Как происходил переход советской экономики на военные рельсы в первые месяцы войны?</w:t>
      </w:r>
    </w:p>
    <w:p w:rsidR="00E75F8F" w:rsidRDefault="001358F6" w:rsidP="00E75F8F">
      <w:pPr>
        <w:numPr>
          <w:ilvl w:val="0"/>
          <w:numId w:val="44"/>
        </w:numPr>
        <w:tabs>
          <w:tab w:val="clear" w:pos="720"/>
          <w:tab w:val="left" w:pos="709"/>
        </w:tabs>
        <w:ind w:left="0" w:firstLine="284"/>
        <w:jc w:val="both"/>
        <w:rPr>
          <w:sz w:val="28"/>
          <w:szCs w:val="28"/>
        </w:rPr>
      </w:pPr>
      <w:r>
        <w:rPr>
          <w:sz w:val="28"/>
          <w:szCs w:val="28"/>
        </w:rPr>
        <w:t>Почему советско-германский фронт был решающим фронтом в годы войны?</w:t>
      </w:r>
    </w:p>
    <w:p w:rsidR="001358F6" w:rsidRDefault="001358F6" w:rsidP="00E75F8F">
      <w:pPr>
        <w:numPr>
          <w:ilvl w:val="0"/>
          <w:numId w:val="44"/>
        </w:numPr>
        <w:tabs>
          <w:tab w:val="clear" w:pos="720"/>
          <w:tab w:val="left" w:pos="709"/>
        </w:tabs>
        <w:ind w:left="0" w:firstLine="284"/>
        <w:jc w:val="both"/>
        <w:rPr>
          <w:sz w:val="28"/>
          <w:szCs w:val="28"/>
        </w:rPr>
      </w:pPr>
      <w:r>
        <w:rPr>
          <w:sz w:val="28"/>
          <w:szCs w:val="28"/>
        </w:rPr>
        <w:t>Назовите источники победы СССР в Великой Отечественной войне.</w:t>
      </w:r>
    </w:p>
    <w:p w:rsidR="001358F6" w:rsidRDefault="001358F6" w:rsidP="00B03970">
      <w:pPr>
        <w:numPr>
          <w:ilvl w:val="0"/>
          <w:numId w:val="44"/>
        </w:numPr>
        <w:tabs>
          <w:tab w:val="clear" w:pos="720"/>
          <w:tab w:val="left" w:pos="709"/>
          <w:tab w:val="left" w:pos="1083"/>
        </w:tabs>
        <w:ind w:left="0" w:firstLine="284"/>
        <w:jc w:val="both"/>
        <w:rPr>
          <w:sz w:val="28"/>
          <w:szCs w:val="28"/>
        </w:rPr>
      </w:pPr>
      <w:r>
        <w:rPr>
          <w:sz w:val="28"/>
          <w:szCs w:val="28"/>
        </w:rPr>
        <w:t>Когда сформировалась антигитлеровская коалиция? Как развивались отношения СССР с союзниками в годы войны?</w:t>
      </w:r>
      <w:r w:rsidR="00E75F8F">
        <w:rPr>
          <w:sz w:val="28"/>
          <w:szCs w:val="28"/>
        </w:rPr>
        <w:t xml:space="preserve"> </w:t>
      </w:r>
      <w:r>
        <w:rPr>
          <w:sz w:val="28"/>
          <w:szCs w:val="28"/>
        </w:rPr>
        <w:t>Какова роль Второго фронта во Второй мировой войне?</w:t>
      </w:r>
    </w:p>
    <w:p w:rsidR="001358F6" w:rsidRDefault="001358F6" w:rsidP="00B03970">
      <w:pPr>
        <w:numPr>
          <w:ilvl w:val="0"/>
          <w:numId w:val="44"/>
        </w:numPr>
        <w:tabs>
          <w:tab w:val="clear" w:pos="720"/>
          <w:tab w:val="left" w:pos="709"/>
          <w:tab w:val="left" w:pos="1083"/>
        </w:tabs>
        <w:ind w:left="0" w:firstLine="284"/>
        <w:jc w:val="both"/>
        <w:rPr>
          <w:sz w:val="28"/>
          <w:szCs w:val="28"/>
        </w:rPr>
      </w:pPr>
      <w:r>
        <w:rPr>
          <w:sz w:val="28"/>
          <w:szCs w:val="28"/>
        </w:rPr>
        <w:t>В чем причины колоссальных потерь СССР в Великой Отечественной войне 1941 – 1945 гг.?</w:t>
      </w:r>
    </w:p>
    <w:p w:rsidR="001358F6" w:rsidRPr="00CA2A18" w:rsidRDefault="001358F6" w:rsidP="00B0121E">
      <w:pPr>
        <w:ind w:firstLine="570"/>
        <w:jc w:val="center"/>
        <w:outlineLvl w:val="0"/>
        <w:rPr>
          <w:b/>
          <w:color w:val="000000"/>
          <w:sz w:val="28"/>
          <w:szCs w:val="28"/>
          <w:lang w:val="en-US"/>
        </w:rPr>
      </w:pPr>
      <w:r>
        <w:rPr>
          <w:b/>
          <w:color w:val="000000"/>
          <w:sz w:val="28"/>
          <w:szCs w:val="28"/>
        </w:rPr>
        <w:t>Тест</w:t>
      </w:r>
      <w:r w:rsidR="00CA2A18">
        <w:rPr>
          <w:b/>
          <w:color w:val="000000"/>
          <w:sz w:val="28"/>
          <w:szCs w:val="28"/>
        </w:rPr>
        <w:t xml:space="preserve"> </w:t>
      </w:r>
      <w:r w:rsidR="00CA2A18">
        <w:rPr>
          <w:b/>
          <w:color w:val="000000"/>
          <w:sz w:val="28"/>
          <w:szCs w:val="28"/>
          <w:lang w:val="en-US"/>
        </w:rPr>
        <w:t>VIII</w:t>
      </w:r>
    </w:p>
    <w:p w:rsidR="001358F6" w:rsidRDefault="001358F6" w:rsidP="00B37AD0">
      <w:pPr>
        <w:ind w:right="-321"/>
        <w:jc w:val="both"/>
        <w:rPr>
          <w:b/>
          <w:sz w:val="28"/>
          <w:szCs w:val="28"/>
        </w:rPr>
      </w:pPr>
      <w:r>
        <w:rPr>
          <w:b/>
          <w:sz w:val="28"/>
          <w:szCs w:val="28"/>
        </w:rPr>
        <w:t>1. Каковы цели Германии в войне против СССР:</w:t>
      </w:r>
    </w:p>
    <w:p w:rsidR="001358F6" w:rsidRDefault="001358F6" w:rsidP="00B37AD0">
      <w:pPr>
        <w:ind w:right="-321"/>
        <w:jc w:val="both"/>
        <w:rPr>
          <w:sz w:val="28"/>
          <w:szCs w:val="28"/>
        </w:rPr>
      </w:pPr>
      <w:r>
        <w:rPr>
          <w:sz w:val="28"/>
          <w:szCs w:val="28"/>
        </w:rPr>
        <w:t xml:space="preserve">а) уничтожение СССР как государства, присоединение его территории к Германии, ассимиляция населения; </w:t>
      </w:r>
    </w:p>
    <w:p w:rsidR="001358F6" w:rsidRDefault="001358F6" w:rsidP="00B37AD0">
      <w:pPr>
        <w:ind w:right="-321"/>
        <w:jc w:val="both"/>
        <w:rPr>
          <w:sz w:val="28"/>
          <w:szCs w:val="28"/>
        </w:rPr>
      </w:pPr>
      <w:r>
        <w:rPr>
          <w:sz w:val="28"/>
          <w:szCs w:val="28"/>
        </w:rPr>
        <w:t>б) оккупация СССР, ликвидация большевизма, создание послушного правительства, превращение населения западных областей в рабочую силу для немцев;</w:t>
      </w:r>
    </w:p>
    <w:p w:rsidR="001358F6" w:rsidRDefault="001358F6" w:rsidP="00B37AD0">
      <w:pPr>
        <w:ind w:right="-321"/>
        <w:jc w:val="both"/>
        <w:rPr>
          <w:sz w:val="28"/>
          <w:szCs w:val="28"/>
        </w:rPr>
      </w:pPr>
      <w:r>
        <w:rPr>
          <w:sz w:val="28"/>
          <w:szCs w:val="28"/>
        </w:rPr>
        <w:t>в) оккупация СССР, создание из него доминиона;</w:t>
      </w:r>
    </w:p>
    <w:p w:rsidR="001358F6" w:rsidRDefault="001358F6" w:rsidP="00B37AD0">
      <w:pPr>
        <w:ind w:right="-321"/>
        <w:jc w:val="both"/>
        <w:rPr>
          <w:sz w:val="28"/>
          <w:szCs w:val="28"/>
        </w:rPr>
      </w:pPr>
      <w:r>
        <w:rPr>
          <w:sz w:val="28"/>
          <w:szCs w:val="28"/>
        </w:rPr>
        <w:t>г) мировое господство.</w:t>
      </w:r>
    </w:p>
    <w:p w:rsidR="001358F6" w:rsidRDefault="001358F6" w:rsidP="00B37AD0">
      <w:pPr>
        <w:rPr>
          <w:b/>
          <w:sz w:val="28"/>
          <w:szCs w:val="28"/>
        </w:rPr>
      </w:pPr>
      <w:r>
        <w:rPr>
          <w:b/>
          <w:sz w:val="28"/>
          <w:szCs w:val="28"/>
        </w:rPr>
        <w:t>2. «Наше дело правое. Враг будет разбит. Победа будет за нами», - такими словами закончил выступление 22 июня 1941 г. первый заместитель Председателя Совнаркома:</w:t>
      </w:r>
    </w:p>
    <w:p w:rsidR="001358F6" w:rsidRDefault="001358F6" w:rsidP="00B37AD0">
      <w:pPr>
        <w:rPr>
          <w:sz w:val="28"/>
          <w:szCs w:val="28"/>
        </w:rPr>
      </w:pPr>
      <w:r>
        <w:rPr>
          <w:sz w:val="28"/>
          <w:szCs w:val="28"/>
        </w:rPr>
        <w:t>а) В.М. Молотов;</w:t>
      </w:r>
    </w:p>
    <w:p w:rsidR="001358F6" w:rsidRDefault="001358F6" w:rsidP="00B37AD0">
      <w:pPr>
        <w:rPr>
          <w:sz w:val="28"/>
          <w:szCs w:val="28"/>
        </w:rPr>
      </w:pPr>
      <w:r>
        <w:rPr>
          <w:sz w:val="28"/>
          <w:szCs w:val="28"/>
        </w:rPr>
        <w:t>б) С.К. Тимошенко;</w:t>
      </w:r>
    </w:p>
    <w:p w:rsidR="001358F6" w:rsidRDefault="001358F6" w:rsidP="00B37AD0">
      <w:pPr>
        <w:rPr>
          <w:sz w:val="28"/>
          <w:szCs w:val="28"/>
        </w:rPr>
      </w:pPr>
      <w:r>
        <w:rPr>
          <w:sz w:val="28"/>
          <w:szCs w:val="28"/>
        </w:rPr>
        <w:t>в) К.Е. Ворошилов;</w:t>
      </w:r>
    </w:p>
    <w:p w:rsidR="001358F6" w:rsidRDefault="001358F6" w:rsidP="00B37AD0">
      <w:pPr>
        <w:rPr>
          <w:sz w:val="28"/>
          <w:szCs w:val="28"/>
        </w:rPr>
      </w:pPr>
      <w:r>
        <w:rPr>
          <w:sz w:val="28"/>
          <w:szCs w:val="28"/>
        </w:rPr>
        <w:t>г) Б.М. Шапошников.</w:t>
      </w:r>
    </w:p>
    <w:p w:rsidR="001358F6" w:rsidRDefault="001358F6" w:rsidP="00B37AD0">
      <w:pPr>
        <w:jc w:val="both"/>
        <w:rPr>
          <w:b/>
          <w:sz w:val="28"/>
          <w:szCs w:val="28"/>
        </w:rPr>
      </w:pPr>
      <w:r>
        <w:rPr>
          <w:b/>
          <w:sz w:val="28"/>
          <w:szCs w:val="28"/>
        </w:rPr>
        <w:t xml:space="preserve">3. Верховным главнокомандующим советским войсками 8 августа 1941 г. был назначен:                                      </w:t>
      </w:r>
    </w:p>
    <w:p w:rsidR="001358F6" w:rsidRDefault="001358F6" w:rsidP="00B37AD0">
      <w:pPr>
        <w:jc w:val="both"/>
        <w:rPr>
          <w:sz w:val="28"/>
          <w:szCs w:val="28"/>
        </w:rPr>
      </w:pPr>
      <w:r>
        <w:rPr>
          <w:sz w:val="28"/>
          <w:szCs w:val="28"/>
        </w:rPr>
        <w:t xml:space="preserve">а) Г.К. Жуков; </w:t>
      </w:r>
    </w:p>
    <w:p w:rsidR="001358F6" w:rsidRDefault="001358F6" w:rsidP="00B37AD0">
      <w:pPr>
        <w:jc w:val="both"/>
        <w:rPr>
          <w:sz w:val="28"/>
          <w:szCs w:val="28"/>
        </w:rPr>
      </w:pPr>
      <w:r>
        <w:rPr>
          <w:sz w:val="28"/>
          <w:szCs w:val="28"/>
        </w:rPr>
        <w:t>б) К.Е. Ворошилов;</w:t>
      </w:r>
    </w:p>
    <w:p w:rsidR="001358F6" w:rsidRDefault="001358F6" w:rsidP="00B37AD0">
      <w:pPr>
        <w:jc w:val="both"/>
        <w:rPr>
          <w:sz w:val="28"/>
          <w:szCs w:val="28"/>
        </w:rPr>
      </w:pPr>
      <w:r>
        <w:rPr>
          <w:sz w:val="28"/>
          <w:szCs w:val="28"/>
        </w:rPr>
        <w:t xml:space="preserve">в) С.М. Буденный; </w:t>
      </w:r>
    </w:p>
    <w:p w:rsidR="001358F6" w:rsidRDefault="001358F6" w:rsidP="00B37AD0">
      <w:pPr>
        <w:jc w:val="both"/>
        <w:rPr>
          <w:sz w:val="28"/>
          <w:szCs w:val="28"/>
        </w:rPr>
      </w:pPr>
      <w:r>
        <w:rPr>
          <w:sz w:val="28"/>
          <w:szCs w:val="28"/>
        </w:rPr>
        <w:t>г) И.В. Сталин.</w:t>
      </w:r>
    </w:p>
    <w:p w:rsidR="001358F6" w:rsidRDefault="001358F6" w:rsidP="00B37AD0">
      <w:pPr>
        <w:rPr>
          <w:b/>
          <w:sz w:val="28"/>
          <w:szCs w:val="28"/>
        </w:rPr>
      </w:pPr>
      <w:r>
        <w:rPr>
          <w:b/>
          <w:sz w:val="28"/>
          <w:szCs w:val="28"/>
        </w:rPr>
        <w:t>4. Вся полнота власти в СССР в годы Великой Отечественной войны принадлежала:</w:t>
      </w:r>
    </w:p>
    <w:p w:rsidR="001358F6" w:rsidRDefault="001358F6" w:rsidP="00B37AD0">
      <w:pPr>
        <w:rPr>
          <w:sz w:val="28"/>
          <w:szCs w:val="28"/>
        </w:rPr>
      </w:pPr>
      <w:r>
        <w:rPr>
          <w:sz w:val="28"/>
          <w:szCs w:val="28"/>
        </w:rPr>
        <w:t>а СНК СССР;</w:t>
      </w:r>
    </w:p>
    <w:p w:rsidR="001358F6" w:rsidRDefault="001358F6" w:rsidP="00B37AD0">
      <w:pPr>
        <w:rPr>
          <w:sz w:val="28"/>
          <w:szCs w:val="28"/>
        </w:rPr>
      </w:pPr>
      <w:r>
        <w:rPr>
          <w:sz w:val="28"/>
          <w:szCs w:val="28"/>
        </w:rPr>
        <w:t>б) ЦК ВКП(б);</w:t>
      </w:r>
    </w:p>
    <w:p w:rsidR="001358F6" w:rsidRDefault="001358F6" w:rsidP="00B37AD0">
      <w:pPr>
        <w:rPr>
          <w:sz w:val="28"/>
          <w:szCs w:val="28"/>
        </w:rPr>
      </w:pPr>
      <w:r>
        <w:rPr>
          <w:sz w:val="28"/>
          <w:szCs w:val="28"/>
        </w:rPr>
        <w:t>в) ГКО;</w:t>
      </w:r>
    </w:p>
    <w:p w:rsidR="001358F6" w:rsidRDefault="001358F6" w:rsidP="00B37AD0">
      <w:pPr>
        <w:rPr>
          <w:sz w:val="28"/>
          <w:szCs w:val="28"/>
        </w:rPr>
      </w:pPr>
      <w:r>
        <w:rPr>
          <w:sz w:val="28"/>
          <w:szCs w:val="28"/>
        </w:rPr>
        <w:t>г) Верховному Совету СССР.</w:t>
      </w:r>
    </w:p>
    <w:p w:rsidR="001358F6" w:rsidRDefault="001358F6" w:rsidP="00B37AD0">
      <w:pPr>
        <w:ind w:right="3"/>
        <w:jc w:val="both"/>
        <w:rPr>
          <w:b/>
          <w:sz w:val="28"/>
          <w:szCs w:val="28"/>
        </w:rPr>
      </w:pPr>
      <w:r>
        <w:rPr>
          <w:b/>
          <w:sz w:val="28"/>
          <w:szCs w:val="28"/>
        </w:rPr>
        <w:t xml:space="preserve">5. Закон о ленд-лизе был принят в: </w:t>
      </w:r>
    </w:p>
    <w:p w:rsidR="001358F6" w:rsidRDefault="001358F6" w:rsidP="00B37AD0">
      <w:pPr>
        <w:ind w:right="3"/>
        <w:jc w:val="both"/>
        <w:rPr>
          <w:sz w:val="28"/>
          <w:szCs w:val="28"/>
        </w:rPr>
      </w:pPr>
      <w:r>
        <w:rPr>
          <w:sz w:val="28"/>
          <w:szCs w:val="28"/>
        </w:rPr>
        <w:t>а) 1941 г.;</w:t>
      </w:r>
    </w:p>
    <w:p w:rsidR="001358F6" w:rsidRDefault="001358F6" w:rsidP="00B37AD0">
      <w:pPr>
        <w:ind w:right="3"/>
        <w:jc w:val="both"/>
        <w:rPr>
          <w:sz w:val="28"/>
          <w:szCs w:val="28"/>
        </w:rPr>
      </w:pPr>
      <w:r>
        <w:rPr>
          <w:sz w:val="28"/>
          <w:szCs w:val="28"/>
        </w:rPr>
        <w:t xml:space="preserve">б) 1940 г.; </w:t>
      </w:r>
    </w:p>
    <w:p w:rsidR="001358F6" w:rsidRDefault="001358F6" w:rsidP="00B37AD0">
      <w:pPr>
        <w:ind w:right="3"/>
        <w:jc w:val="both"/>
        <w:rPr>
          <w:sz w:val="28"/>
          <w:szCs w:val="28"/>
        </w:rPr>
      </w:pPr>
      <w:r>
        <w:rPr>
          <w:sz w:val="28"/>
          <w:szCs w:val="28"/>
        </w:rPr>
        <w:t>в) 1939 г.;</w:t>
      </w:r>
    </w:p>
    <w:p w:rsidR="001358F6" w:rsidRDefault="001358F6" w:rsidP="00B37AD0">
      <w:pPr>
        <w:ind w:right="3"/>
        <w:jc w:val="both"/>
        <w:rPr>
          <w:sz w:val="28"/>
          <w:szCs w:val="28"/>
        </w:rPr>
      </w:pPr>
      <w:r>
        <w:rPr>
          <w:sz w:val="28"/>
          <w:szCs w:val="28"/>
        </w:rPr>
        <w:t>д) 1943 г.</w:t>
      </w:r>
    </w:p>
    <w:p w:rsidR="001358F6" w:rsidRDefault="001358F6" w:rsidP="00B37AD0">
      <w:pPr>
        <w:jc w:val="both"/>
        <w:rPr>
          <w:b/>
          <w:sz w:val="28"/>
          <w:szCs w:val="28"/>
        </w:rPr>
      </w:pPr>
      <w:r>
        <w:rPr>
          <w:b/>
          <w:sz w:val="28"/>
          <w:szCs w:val="28"/>
        </w:rPr>
        <w:t>6. Укажите кодовое название плана германского командования взятия Москвы:</w:t>
      </w:r>
    </w:p>
    <w:p w:rsidR="001358F6" w:rsidRDefault="001358F6" w:rsidP="00B37AD0">
      <w:pPr>
        <w:jc w:val="both"/>
        <w:rPr>
          <w:sz w:val="28"/>
          <w:szCs w:val="28"/>
        </w:rPr>
      </w:pPr>
      <w:r>
        <w:rPr>
          <w:sz w:val="28"/>
          <w:szCs w:val="28"/>
        </w:rPr>
        <w:t>а) Барбаросса»;</w:t>
      </w:r>
    </w:p>
    <w:p w:rsidR="001358F6" w:rsidRDefault="001358F6" w:rsidP="00B37AD0">
      <w:pPr>
        <w:jc w:val="both"/>
        <w:rPr>
          <w:sz w:val="28"/>
          <w:szCs w:val="28"/>
        </w:rPr>
      </w:pPr>
      <w:r>
        <w:rPr>
          <w:sz w:val="28"/>
          <w:szCs w:val="28"/>
        </w:rPr>
        <w:t>б) «Цитадель»;</w:t>
      </w:r>
    </w:p>
    <w:p w:rsidR="001358F6" w:rsidRDefault="001358F6" w:rsidP="00B37AD0">
      <w:pPr>
        <w:jc w:val="both"/>
        <w:rPr>
          <w:sz w:val="28"/>
          <w:szCs w:val="28"/>
        </w:rPr>
      </w:pPr>
      <w:r>
        <w:rPr>
          <w:sz w:val="28"/>
          <w:szCs w:val="28"/>
        </w:rPr>
        <w:t xml:space="preserve">в) «Тайфун»; </w:t>
      </w:r>
    </w:p>
    <w:p w:rsidR="001358F6" w:rsidRDefault="001358F6" w:rsidP="00B37AD0">
      <w:pPr>
        <w:jc w:val="both"/>
        <w:rPr>
          <w:sz w:val="28"/>
          <w:szCs w:val="28"/>
        </w:rPr>
      </w:pPr>
      <w:r>
        <w:rPr>
          <w:sz w:val="28"/>
          <w:szCs w:val="28"/>
        </w:rPr>
        <w:t>г) «Багратион».</w:t>
      </w:r>
    </w:p>
    <w:p w:rsidR="001358F6" w:rsidRDefault="001358F6" w:rsidP="00B37AD0">
      <w:pPr>
        <w:ind w:right="3"/>
        <w:jc w:val="both"/>
        <w:rPr>
          <w:b/>
          <w:sz w:val="28"/>
          <w:szCs w:val="28"/>
        </w:rPr>
      </w:pPr>
      <w:r>
        <w:rPr>
          <w:b/>
          <w:sz w:val="28"/>
          <w:szCs w:val="28"/>
        </w:rPr>
        <w:t xml:space="preserve">7. Коренной перелом в Великой Отечественной войне наступил в результате:  </w:t>
      </w:r>
    </w:p>
    <w:p w:rsidR="001358F6" w:rsidRDefault="001358F6" w:rsidP="00B37AD0">
      <w:pPr>
        <w:ind w:right="3"/>
        <w:jc w:val="both"/>
        <w:rPr>
          <w:sz w:val="28"/>
          <w:szCs w:val="28"/>
        </w:rPr>
      </w:pPr>
      <w:r>
        <w:rPr>
          <w:sz w:val="28"/>
          <w:szCs w:val="28"/>
        </w:rPr>
        <w:t>а) битвы под Москвой;</w:t>
      </w:r>
    </w:p>
    <w:p w:rsidR="001358F6" w:rsidRDefault="001358F6" w:rsidP="00B37AD0">
      <w:pPr>
        <w:ind w:right="3"/>
        <w:jc w:val="both"/>
        <w:rPr>
          <w:sz w:val="28"/>
          <w:szCs w:val="28"/>
        </w:rPr>
      </w:pPr>
      <w:r>
        <w:rPr>
          <w:sz w:val="28"/>
          <w:szCs w:val="28"/>
        </w:rPr>
        <w:t xml:space="preserve">б) Сталинградской битвы;  </w:t>
      </w:r>
    </w:p>
    <w:p w:rsidR="001358F6" w:rsidRDefault="001358F6" w:rsidP="00B37AD0">
      <w:pPr>
        <w:ind w:right="3"/>
        <w:jc w:val="both"/>
        <w:rPr>
          <w:sz w:val="28"/>
          <w:szCs w:val="28"/>
        </w:rPr>
      </w:pPr>
      <w:r>
        <w:rPr>
          <w:sz w:val="28"/>
          <w:szCs w:val="28"/>
        </w:rPr>
        <w:t>в) Берлинской операции;</w:t>
      </w:r>
    </w:p>
    <w:p w:rsidR="001358F6" w:rsidRDefault="001358F6" w:rsidP="00B37AD0">
      <w:pPr>
        <w:ind w:right="3"/>
        <w:jc w:val="both"/>
        <w:rPr>
          <w:sz w:val="28"/>
          <w:szCs w:val="28"/>
        </w:rPr>
      </w:pPr>
      <w:r>
        <w:rPr>
          <w:sz w:val="28"/>
          <w:szCs w:val="28"/>
        </w:rPr>
        <w:t>г) Курской битвы.</w:t>
      </w:r>
    </w:p>
    <w:p w:rsidR="001358F6" w:rsidRDefault="001358F6" w:rsidP="00B37AD0">
      <w:pPr>
        <w:rPr>
          <w:b/>
          <w:sz w:val="28"/>
          <w:szCs w:val="28"/>
        </w:rPr>
      </w:pPr>
      <w:r>
        <w:rPr>
          <w:b/>
          <w:sz w:val="28"/>
          <w:szCs w:val="28"/>
        </w:rPr>
        <w:t>8. Немецкий генштаб в 1943 г. разработал крупную операцию в районе Курска под кодовым названием:</w:t>
      </w:r>
    </w:p>
    <w:p w:rsidR="001358F6" w:rsidRDefault="001358F6" w:rsidP="00B37AD0">
      <w:pPr>
        <w:rPr>
          <w:sz w:val="28"/>
          <w:szCs w:val="28"/>
        </w:rPr>
      </w:pPr>
      <w:r>
        <w:rPr>
          <w:sz w:val="28"/>
          <w:szCs w:val="28"/>
        </w:rPr>
        <w:t>а) «Цитадель»;</w:t>
      </w:r>
    </w:p>
    <w:p w:rsidR="001358F6" w:rsidRDefault="001358F6" w:rsidP="00B37AD0">
      <w:pPr>
        <w:rPr>
          <w:sz w:val="28"/>
          <w:szCs w:val="28"/>
        </w:rPr>
      </w:pPr>
      <w:r>
        <w:rPr>
          <w:sz w:val="28"/>
          <w:szCs w:val="28"/>
        </w:rPr>
        <w:t>б) «Тайфун»;</w:t>
      </w:r>
    </w:p>
    <w:p w:rsidR="001358F6" w:rsidRDefault="001358F6" w:rsidP="00B37AD0">
      <w:pPr>
        <w:rPr>
          <w:sz w:val="28"/>
          <w:szCs w:val="28"/>
        </w:rPr>
      </w:pPr>
      <w:r>
        <w:rPr>
          <w:sz w:val="28"/>
          <w:szCs w:val="28"/>
        </w:rPr>
        <w:t>в) «Барбаросса»;</w:t>
      </w:r>
    </w:p>
    <w:p w:rsidR="001358F6" w:rsidRDefault="001358F6" w:rsidP="00B37AD0">
      <w:pPr>
        <w:rPr>
          <w:sz w:val="28"/>
          <w:szCs w:val="28"/>
        </w:rPr>
      </w:pPr>
      <w:r>
        <w:rPr>
          <w:sz w:val="28"/>
          <w:szCs w:val="28"/>
        </w:rPr>
        <w:t>г) «Фридрих Великий».</w:t>
      </w:r>
    </w:p>
    <w:p w:rsidR="001358F6" w:rsidRDefault="001358F6" w:rsidP="00B37AD0">
      <w:pPr>
        <w:jc w:val="both"/>
        <w:rPr>
          <w:b/>
          <w:color w:val="000000"/>
          <w:sz w:val="28"/>
          <w:szCs w:val="28"/>
        </w:rPr>
      </w:pPr>
      <w:r>
        <w:rPr>
          <w:b/>
          <w:color w:val="000000"/>
          <w:sz w:val="28"/>
          <w:szCs w:val="28"/>
        </w:rPr>
        <w:t xml:space="preserve">9. Тегеранская конференция глав стран антигитлеровской коалиции происходила в:  </w:t>
      </w:r>
    </w:p>
    <w:p w:rsidR="001358F6" w:rsidRDefault="001358F6" w:rsidP="00B37AD0">
      <w:pPr>
        <w:jc w:val="both"/>
        <w:rPr>
          <w:color w:val="000000"/>
          <w:sz w:val="28"/>
          <w:szCs w:val="28"/>
        </w:rPr>
      </w:pPr>
      <w:r>
        <w:rPr>
          <w:color w:val="000000"/>
          <w:sz w:val="28"/>
          <w:szCs w:val="28"/>
        </w:rPr>
        <w:t>а) 1939 г.;</w:t>
      </w:r>
    </w:p>
    <w:p w:rsidR="001358F6" w:rsidRDefault="001358F6" w:rsidP="00B37AD0">
      <w:pPr>
        <w:jc w:val="both"/>
        <w:rPr>
          <w:color w:val="000000"/>
          <w:sz w:val="28"/>
          <w:szCs w:val="28"/>
        </w:rPr>
      </w:pPr>
      <w:r>
        <w:rPr>
          <w:color w:val="000000"/>
          <w:sz w:val="28"/>
          <w:szCs w:val="28"/>
        </w:rPr>
        <w:t xml:space="preserve">б) 1941 г.; </w:t>
      </w:r>
    </w:p>
    <w:p w:rsidR="001358F6" w:rsidRDefault="001358F6" w:rsidP="00B37AD0">
      <w:pPr>
        <w:jc w:val="both"/>
        <w:rPr>
          <w:color w:val="000000"/>
          <w:sz w:val="28"/>
          <w:szCs w:val="28"/>
        </w:rPr>
      </w:pPr>
      <w:r>
        <w:rPr>
          <w:color w:val="000000"/>
          <w:sz w:val="28"/>
          <w:szCs w:val="28"/>
        </w:rPr>
        <w:t>в) 1943 г.;</w:t>
      </w:r>
    </w:p>
    <w:p w:rsidR="001358F6" w:rsidRDefault="001358F6" w:rsidP="00B37AD0">
      <w:pPr>
        <w:jc w:val="both"/>
        <w:rPr>
          <w:color w:val="000000"/>
          <w:sz w:val="28"/>
          <w:szCs w:val="28"/>
        </w:rPr>
      </w:pPr>
      <w:r>
        <w:rPr>
          <w:color w:val="000000"/>
          <w:sz w:val="28"/>
          <w:szCs w:val="28"/>
        </w:rPr>
        <w:t>г) 1945 г.</w:t>
      </w:r>
    </w:p>
    <w:p w:rsidR="001358F6" w:rsidRDefault="001358F6" w:rsidP="00B37AD0">
      <w:pPr>
        <w:jc w:val="both"/>
        <w:rPr>
          <w:b/>
          <w:sz w:val="28"/>
          <w:szCs w:val="28"/>
        </w:rPr>
      </w:pPr>
      <w:r>
        <w:rPr>
          <w:b/>
          <w:sz w:val="28"/>
          <w:szCs w:val="28"/>
        </w:rPr>
        <w:t>10. Назовите воинское звание И. Сталина, присвоенное ему после окончания войны с Германией:</w:t>
      </w:r>
    </w:p>
    <w:p w:rsidR="001358F6" w:rsidRDefault="001358F6" w:rsidP="00B37AD0">
      <w:pPr>
        <w:jc w:val="both"/>
        <w:rPr>
          <w:sz w:val="28"/>
          <w:szCs w:val="28"/>
        </w:rPr>
      </w:pPr>
      <w:r>
        <w:rPr>
          <w:sz w:val="28"/>
          <w:szCs w:val="28"/>
        </w:rPr>
        <w:t>а) генерал;</w:t>
      </w:r>
    </w:p>
    <w:p w:rsidR="001358F6" w:rsidRDefault="001358F6" w:rsidP="00B37AD0">
      <w:pPr>
        <w:jc w:val="both"/>
        <w:rPr>
          <w:sz w:val="28"/>
          <w:szCs w:val="28"/>
        </w:rPr>
      </w:pPr>
      <w:r>
        <w:rPr>
          <w:sz w:val="28"/>
          <w:szCs w:val="28"/>
        </w:rPr>
        <w:t>б) маршал;</w:t>
      </w:r>
    </w:p>
    <w:p w:rsidR="001358F6" w:rsidRDefault="001358F6" w:rsidP="00B37AD0">
      <w:pPr>
        <w:jc w:val="both"/>
        <w:rPr>
          <w:sz w:val="28"/>
          <w:szCs w:val="28"/>
        </w:rPr>
      </w:pPr>
      <w:r>
        <w:rPr>
          <w:sz w:val="28"/>
          <w:szCs w:val="28"/>
        </w:rPr>
        <w:t>в) фельдмаршал;</w:t>
      </w:r>
    </w:p>
    <w:p w:rsidR="001358F6" w:rsidRDefault="001358F6" w:rsidP="00B37AD0">
      <w:pPr>
        <w:tabs>
          <w:tab w:val="left" w:pos="3315"/>
        </w:tabs>
        <w:jc w:val="both"/>
        <w:rPr>
          <w:sz w:val="28"/>
          <w:szCs w:val="28"/>
        </w:rPr>
      </w:pPr>
      <w:r>
        <w:rPr>
          <w:sz w:val="28"/>
          <w:szCs w:val="28"/>
        </w:rPr>
        <w:t>г) генералиссимус.</w:t>
      </w:r>
      <w:r>
        <w:rPr>
          <w:sz w:val="28"/>
          <w:szCs w:val="28"/>
        </w:rPr>
        <w:tab/>
      </w:r>
    </w:p>
    <w:p w:rsidR="001358F6" w:rsidRDefault="001358F6" w:rsidP="00B0121E">
      <w:pPr>
        <w:pStyle w:val="31"/>
        <w:tabs>
          <w:tab w:val="left" w:pos="399"/>
        </w:tabs>
        <w:spacing w:line="240" w:lineRule="auto"/>
        <w:ind w:firstLine="570"/>
        <w:jc w:val="center"/>
        <w:outlineLvl w:val="0"/>
        <w:rPr>
          <w:b/>
          <w:szCs w:val="28"/>
        </w:rPr>
      </w:pPr>
      <w:r>
        <w:rPr>
          <w:b/>
          <w:szCs w:val="28"/>
        </w:rPr>
        <w:t>Рекомендуемая литература</w:t>
      </w:r>
    </w:p>
    <w:p w:rsidR="001358F6" w:rsidRDefault="001358F6" w:rsidP="00C44115">
      <w:pPr>
        <w:numPr>
          <w:ilvl w:val="0"/>
          <w:numId w:val="26"/>
        </w:numPr>
        <w:tabs>
          <w:tab w:val="left" w:pos="986"/>
        </w:tabs>
        <w:ind w:left="0" w:firstLine="284"/>
        <w:rPr>
          <w:sz w:val="28"/>
          <w:szCs w:val="28"/>
        </w:rPr>
      </w:pPr>
      <w:r>
        <w:rPr>
          <w:sz w:val="28"/>
          <w:szCs w:val="28"/>
        </w:rPr>
        <w:t>1941 год. В 2 кн. / Сост. Л.Е. Решин и др. – М., 1998.</w:t>
      </w:r>
    </w:p>
    <w:p w:rsidR="001358F6" w:rsidRDefault="001358F6" w:rsidP="00C44115">
      <w:pPr>
        <w:numPr>
          <w:ilvl w:val="0"/>
          <w:numId w:val="26"/>
        </w:numPr>
        <w:tabs>
          <w:tab w:val="left" w:pos="986"/>
        </w:tabs>
        <w:ind w:left="0" w:firstLine="284"/>
        <w:rPr>
          <w:sz w:val="28"/>
          <w:szCs w:val="28"/>
        </w:rPr>
      </w:pPr>
      <w:r>
        <w:rPr>
          <w:sz w:val="28"/>
          <w:szCs w:val="28"/>
        </w:rPr>
        <w:t>Анфилов В.А. Провал «блицкрига».- М.: Наука, 1994.</w:t>
      </w:r>
    </w:p>
    <w:p w:rsidR="001358F6" w:rsidRDefault="001358F6" w:rsidP="00C44115">
      <w:pPr>
        <w:numPr>
          <w:ilvl w:val="0"/>
          <w:numId w:val="26"/>
        </w:numPr>
        <w:tabs>
          <w:tab w:val="left" w:pos="986"/>
        </w:tabs>
        <w:ind w:left="0" w:firstLine="284"/>
        <w:rPr>
          <w:sz w:val="28"/>
          <w:szCs w:val="28"/>
        </w:rPr>
      </w:pPr>
      <w:r>
        <w:rPr>
          <w:sz w:val="28"/>
          <w:szCs w:val="28"/>
        </w:rPr>
        <w:t>Белоусов Р. Советская экономика в предвоенный период и в годы Великой Отечественной войны // Вопросы экономики. - 1995, № 5.</w:t>
      </w:r>
    </w:p>
    <w:p w:rsidR="001358F6" w:rsidRDefault="001358F6" w:rsidP="00C44115">
      <w:pPr>
        <w:numPr>
          <w:ilvl w:val="0"/>
          <w:numId w:val="26"/>
        </w:numPr>
        <w:tabs>
          <w:tab w:val="left" w:pos="986"/>
        </w:tabs>
        <w:ind w:left="0" w:firstLine="284"/>
        <w:rPr>
          <w:sz w:val="28"/>
          <w:szCs w:val="28"/>
        </w:rPr>
      </w:pPr>
      <w:r>
        <w:rPr>
          <w:sz w:val="28"/>
          <w:szCs w:val="28"/>
        </w:rPr>
        <w:t>Болдуин Х. Сражения выигранные и проигранные. Новый взгляд на крупные военные кампании Второй мировой войны. – М., 2001.</w:t>
      </w:r>
    </w:p>
    <w:p w:rsidR="001358F6" w:rsidRDefault="001358F6" w:rsidP="00C44115">
      <w:pPr>
        <w:numPr>
          <w:ilvl w:val="0"/>
          <w:numId w:val="26"/>
        </w:numPr>
        <w:tabs>
          <w:tab w:val="left" w:pos="986"/>
        </w:tabs>
        <w:ind w:left="0" w:firstLine="284"/>
        <w:rPr>
          <w:sz w:val="28"/>
          <w:szCs w:val="28"/>
        </w:rPr>
      </w:pPr>
      <w:r>
        <w:rPr>
          <w:sz w:val="28"/>
          <w:szCs w:val="28"/>
        </w:rPr>
        <w:t>Боффа Дж. История Советского Союза. Т.1. – М.: Международные отношения, 1994.</w:t>
      </w:r>
    </w:p>
    <w:p w:rsidR="001358F6" w:rsidRDefault="001358F6" w:rsidP="00C44115">
      <w:pPr>
        <w:numPr>
          <w:ilvl w:val="0"/>
          <w:numId w:val="26"/>
        </w:numPr>
        <w:tabs>
          <w:tab w:val="left" w:pos="986"/>
        </w:tabs>
        <w:ind w:left="0" w:firstLine="284"/>
        <w:rPr>
          <w:sz w:val="28"/>
          <w:szCs w:val="28"/>
        </w:rPr>
      </w:pPr>
      <w:r>
        <w:rPr>
          <w:sz w:val="28"/>
          <w:szCs w:val="28"/>
        </w:rPr>
        <w:t>Великая Отечественная война. 1941 – 1945. События. Люди. Документы: Кр. ист. справочник. – М., 1990.</w:t>
      </w:r>
    </w:p>
    <w:p w:rsidR="001358F6" w:rsidRDefault="001358F6" w:rsidP="00C44115">
      <w:pPr>
        <w:numPr>
          <w:ilvl w:val="0"/>
          <w:numId w:val="26"/>
        </w:numPr>
        <w:tabs>
          <w:tab w:val="left" w:pos="986"/>
        </w:tabs>
        <w:ind w:left="0" w:firstLine="284"/>
        <w:rPr>
          <w:sz w:val="28"/>
          <w:szCs w:val="28"/>
        </w:rPr>
      </w:pPr>
      <w:r>
        <w:rPr>
          <w:sz w:val="28"/>
          <w:szCs w:val="28"/>
        </w:rPr>
        <w:t>Волкогонов Д.А. Феномен героизма: (О героях и героическом). - М., 1985.</w:t>
      </w:r>
    </w:p>
    <w:p w:rsidR="001358F6" w:rsidRDefault="001358F6" w:rsidP="00C44115">
      <w:pPr>
        <w:numPr>
          <w:ilvl w:val="0"/>
          <w:numId w:val="26"/>
        </w:numPr>
        <w:tabs>
          <w:tab w:val="left" w:pos="986"/>
        </w:tabs>
        <w:ind w:left="0" w:firstLine="284"/>
        <w:rPr>
          <w:sz w:val="28"/>
          <w:szCs w:val="28"/>
        </w:rPr>
      </w:pPr>
      <w:r>
        <w:rPr>
          <w:sz w:val="28"/>
          <w:szCs w:val="28"/>
        </w:rPr>
        <w:t>Вторая мировая война. Два взгляда. Хроника и документы. – М., 1995.</w:t>
      </w:r>
    </w:p>
    <w:p w:rsidR="001358F6" w:rsidRDefault="001358F6" w:rsidP="00C44115">
      <w:pPr>
        <w:numPr>
          <w:ilvl w:val="0"/>
          <w:numId w:val="26"/>
        </w:numPr>
        <w:tabs>
          <w:tab w:val="left" w:pos="986"/>
          <w:tab w:val="left" w:pos="1083"/>
        </w:tabs>
        <w:ind w:left="0" w:firstLine="284"/>
        <w:rPr>
          <w:sz w:val="28"/>
          <w:szCs w:val="28"/>
        </w:rPr>
      </w:pPr>
      <w:r>
        <w:rPr>
          <w:sz w:val="28"/>
          <w:szCs w:val="28"/>
        </w:rPr>
        <w:t xml:space="preserve">Вторая мировая война: Актуальные проблемы. – М., 1995. </w:t>
      </w:r>
    </w:p>
    <w:p w:rsidR="001358F6" w:rsidRDefault="001358F6" w:rsidP="00C44115">
      <w:pPr>
        <w:numPr>
          <w:ilvl w:val="0"/>
          <w:numId w:val="26"/>
        </w:numPr>
        <w:tabs>
          <w:tab w:val="left" w:pos="986"/>
          <w:tab w:val="left" w:pos="1083"/>
        </w:tabs>
        <w:ind w:left="0" w:firstLine="284"/>
        <w:rPr>
          <w:sz w:val="28"/>
          <w:szCs w:val="28"/>
        </w:rPr>
      </w:pPr>
      <w:r>
        <w:rPr>
          <w:sz w:val="28"/>
          <w:szCs w:val="28"/>
        </w:rPr>
        <w:t>Гареев М.А. Готовил ли Советский Союз упреждающее нападение на Германию в 1941 году? // Война и политика, 1939 – 1941. – М.: Наука, 1999.</w:t>
      </w:r>
    </w:p>
    <w:p w:rsidR="001358F6" w:rsidRDefault="001358F6" w:rsidP="00C44115">
      <w:pPr>
        <w:numPr>
          <w:ilvl w:val="0"/>
          <w:numId w:val="26"/>
        </w:numPr>
        <w:tabs>
          <w:tab w:val="left" w:pos="986"/>
          <w:tab w:val="left" w:pos="1083"/>
        </w:tabs>
        <w:ind w:left="0" w:firstLine="284"/>
        <w:rPr>
          <w:sz w:val="28"/>
          <w:szCs w:val="28"/>
        </w:rPr>
      </w:pPr>
      <w:r>
        <w:rPr>
          <w:sz w:val="28"/>
          <w:szCs w:val="28"/>
        </w:rPr>
        <w:t>Гареев М.А. Неоднозначные страницы войны: Очерки о проблемных вопросах Великой Отечественной войны. – М., 1995.</w:t>
      </w:r>
    </w:p>
    <w:p w:rsidR="001358F6" w:rsidRDefault="001358F6" w:rsidP="00C44115">
      <w:pPr>
        <w:numPr>
          <w:ilvl w:val="0"/>
          <w:numId w:val="26"/>
        </w:numPr>
        <w:tabs>
          <w:tab w:val="left" w:pos="986"/>
          <w:tab w:val="left" w:pos="1083"/>
        </w:tabs>
        <w:ind w:left="0" w:firstLine="284"/>
        <w:rPr>
          <w:sz w:val="28"/>
          <w:szCs w:val="28"/>
        </w:rPr>
      </w:pPr>
      <w:r>
        <w:rPr>
          <w:sz w:val="28"/>
          <w:szCs w:val="28"/>
        </w:rPr>
        <w:t>Г.К. Жуков: взлет и падение. – М., 1996.</w:t>
      </w:r>
    </w:p>
    <w:p w:rsidR="001358F6" w:rsidRDefault="001358F6" w:rsidP="00C44115">
      <w:pPr>
        <w:numPr>
          <w:ilvl w:val="0"/>
          <w:numId w:val="26"/>
        </w:numPr>
        <w:tabs>
          <w:tab w:val="left" w:pos="986"/>
          <w:tab w:val="left" w:pos="1083"/>
        </w:tabs>
        <w:ind w:left="0" w:firstLine="284"/>
        <w:rPr>
          <w:sz w:val="28"/>
          <w:szCs w:val="28"/>
        </w:rPr>
      </w:pPr>
      <w:r>
        <w:rPr>
          <w:sz w:val="28"/>
          <w:szCs w:val="28"/>
        </w:rPr>
        <w:t>Городецкий Г. Роковой самообман: Сталин и нападение Германии на Советский Союз. – М. РОССПЭН, 1999.</w:t>
      </w:r>
    </w:p>
    <w:p w:rsidR="001358F6" w:rsidRDefault="001358F6" w:rsidP="00C44115">
      <w:pPr>
        <w:numPr>
          <w:ilvl w:val="0"/>
          <w:numId w:val="26"/>
        </w:numPr>
        <w:tabs>
          <w:tab w:val="left" w:pos="986"/>
          <w:tab w:val="left" w:pos="1083"/>
        </w:tabs>
        <w:ind w:left="0" w:firstLine="284"/>
        <w:rPr>
          <w:sz w:val="28"/>
          <w:szCs w:val="28"/>
        </w:rPr>
      </w:pPr>
      <w:r>
        <w:rPr>
          <w:sz w:val="28"/>
          <w:szCs w:val="28"/>
        </w:rPr>
        <w:t>Горьков Ю.А. Кремль. Ставка. Генштаб. – Тверь, 1995.</w:t>
      </w:r>
    </w:p>
    <w:p w:rsidR="001358F6" w:rsidRDefault="001358F6" w:rsidP="00C44115">
      <w:pPr>
        <w:numPr>
          <w:ilvl w:val="0"/>
          <w:numId w:val="26"/>
        </w:numPr>
        <w:tabs>
          <w:tab w:val="left" w:pos="986"/>
          <w:tab w:val="left" w:pos="1083"/>
        </w:tabs>
        <w:ind w:left="0" w:firstLine="284"/>
        <w:rPr>
          <w:sz w:val="28"/>
          <w:szCs w:val="28"/>
        </w:rPr>
      </w:pPr>
      <w:r>
        <w:rPr>
          <w:sz w:val="28"/>
          <w:szCs w:val="28"/>
        </w:rPr>
        <w:t>Готовил ли Сталин наступательную войну против Гитлера? Незапланированная дискуссия: Сб. материалов. – М., 1995.</w:t>
      </w:r>
    </w:p>
    <w:p w:rsidR="001358F6" w:rsidRDefault="001358F6" w:rsidP="00C44115">
      <w:pPr>
        <w:numPr>
          <w:ilvl w:val="0"/>
          <w:numId w:val="26"/>
        </w:numPr>
        <w:tabs>
          <w:tab w:val="left" w:pos="986"/>
          <w:tab w:val="left" w:pos="1083"/>
        </w:tabs>
        <w:ind w:left="0" w:firstLine="284"/>
        <w:rPr>
          <w:sz w:val="28"/>
          <w:szCs w:val="28"/>
        </w:rPr>
      </w:pPr>
      <w:r>
        <w:rPr>
          <w:sz w:val="28"/>
          <w:szCs w:val="28"/>
        </w:rPr>
        <w:t>Загладин Н.В. История успехов и неудач советской дипломатии. – М., 1990.</w:t>
      </w:r>
    </w:p>
    <w:p w:rsidR="001358F6" w:rsidRDefault="001358F6" w:rsidP="00C44115">
      <w:pPr>
        <w:numPr>
          <w:ilvl w:val="0"/>
          <w:numId w:val="26"/>
        </w:numPr>
        <w:tabs>
          <w:tab w:val="left" w:pos="986"/>
          <w:tab w:val="left" w:pos="1083"/>
        </w:tabs>
        <w:ind w:left="0" w:firstLine="284"/>
        <w:rPr>
          <w:sz w:val="28"/>
          <w:szCs w:val="28"/>
        </w:rPr>
      </w:pPr>
      <w:r>
        <w:rPr>
          <w:sz w:val="28"/>
          <w:szCs w:val="28"/>
        </w:rPr>
        <w:t xml:space="preserve">Иноземцев Н.Н. Цена победы в той самой войне: Фронтовой дневник. М., </w:t>
      </w:r>
      <w:r w:rsidR="00C44115">
        <w:rPr>
          <w:sz w:val="28"/>
          <w:szCs w:val="28"/>
        </w:rPr>
        <w:t>1</w:t>
      </w:r>
      <w:r>
        <w:rPr>
          <w:sz w:val="28"/>
          <w:szCs w:val="28"/>
        </w:rPr>
        <w:t>995.</w:t>
      </w:r>
    </w:p>
    <w:p w:rsidR="001358F6" w:rsidRDefault="001358F6" w:rsidP="00C44115">
      <w:pPr>
        <w:numPr>
          <w:ilvl w:val="0"/>
          <w:numId w:val="26"/>
        </w:numPr>
        <w:tabs>
          <w:tab w:val="left" w:pos="986"/>
          <w:tab w:val="left" w:pos="1083"/>
        </w:tabs>
        <w:ind w:left="0" w:firstLine="284"/>
        <w:rPr>
          <w:sz w:val="28"/>
          <w:szCs w:val="28"/>
        </w:rPr>
      </w:pPr>
      <w:r>
        <w:rPr>
          <w:sz w:val="28"/>
          <w:szCs w:val="28"/>
        </w:rPr>
        <w:t>Исаев А.В. Антисуворов. Десять мифов Второй мировой. – М., 2004.</w:t>
      </w:r>
    </w:p>
    <w:p w:rsidR="001358F6" w:rsidRDefault="001358F6" w:rsidP="00C44115">
      <w:pPr>
        <w:numPr>
          <w:ilvl w:val="0"/>
          <w:numId w:val="26"/>
        </w:numPr>
        <w:tabs>
          <w:tab w:val="left" w:pos="986"/>
          <w:tab w:val="left" w:pos="1083"/>
        </w:tabs>
        <w:ind w:left="0" w:firstLine="284"/>
        <w:rPr>
          <w:sz w:val="28"/>
          <w:szCs w:val="28"/>
        </w:rPr>
      </w:pPr>
      <w:r>
        <w:rPr>
          <w:sz w:val="28"/>
          <w:szCs w:val="28"/>
        </w:rPr>
        <w:t>Карр. Э. История Советской России. Т. 1, 2. – М., 1990.</w:t>
      </w:r>
    </w:p>
    <w:p w:rsidR="001358F6" w:rsidRDefault="001358F6" w:rsidP="00C44115">
      <w:pPr>
        <w:numPr>
          <w:ilvl w:val="0"/>
          <w:numId w:val="26"/>
        </w:numPr>
        <w:tabs>
          <w:tab w:val="left" w:pos="986"/>
          <w:tab w:val="left" w:pos="1083"/>
        </w:tabs>
        <w:ind w:left="0" w:firstLine="284"/>
        <w:rPr>
          <w:sz w:val="28"/>
          <w:szCs w:val="28"/>
        </w:rPr>
      </w:pPr>
      <w:r>
        <w:rPr>
          <w:sz w:val="28"/>
          <w:szCs w:val="28"/>
        </w:rPr>
        <w:t>Кто был кто в Великой Отечественной войне 1941 – 1945: Краткий справочник. – М., 1995.</w:t>
      </w:r>
    </w:p>
    <w:p w:rsidR="001358F6" w:rsidRDefault="001358F6" w:rsidP="00C44115">
      <w:pPr>
        <w:numPr>
          <w:ilvl w:val="0"/>
          <w:numId w:val="26"/>
        </w:numPr>
        <w:tabs>
          <w:tab w:val="left" w:pos="986"/>
          <w:tab w:val="left" w:pos="1083"/>
        </w:tabs>
        <w:ind w:left="0" w:firstLine="284"/>
        <w:rPr>
          <w:sz w:val="28"/>
          <w:szCs w:val="28"/>
        </w:rPr>
      </w:pPr>
      <w:r>
        <w:rPr>
          <w:sz w:val="28"/>
          <w:szCs w:val="28"/>
        </w:rPr>
        <w:t>Кузница победы. 1941 – 1945: Подвиг тыла в годы Великой Отечественной войны. – М., 1985.</w:t>
      </w:r>
    </w:p>
    <w:p w:rsidR="001358F6" w:rsidRDefault="001358F6" w:rsidP="00C44115">
      <w:pPr>
        <w:numPr>
          <w:ilvl w:val="0"/>
          <w:numId w:val="26"/>
        </w:numPr>
        <w:tabs>
          <w:tab w:val="left" w:pos="986"/>
          <w:tab w:val="left" w:pos="1083"/>
        </w:tabs>
        <w:ind w:left="0" w:firstLine="284"/>
        <w:rPr>
          <w:sz w:val="28"/>
          <w:szCs w:val="28"/>
        </w:rPr>
      </w:pPr>
      <w:r>
        <w:rPr>
          <w:sz w:val="28"/>
          <w:szCs w:val="28"/>
        </w:rPr>
        <w:t>Маршал Жуков: полководец и человек. В 2-х т. – М.: АПН, 1988.</w:t>
      </w:r>
    </w:p>
    <w:p w:rsidR="001358F6" w:rsidRDefault="001358F6" w:rsidP="00C44115">
      <w:pPr>
        <w:numPr>
          <w:ilvl w:val="0"/>
          <w:numId w:val="26"/>
        </w:numPr>
        <w:tabs>
          <w:tab w:val="left" w:pos="986"/>
          <w:tab w:val="left" w:pos="1083"/>
        </w:tabs>
        <w:ind w:left="0" w:firstLine="284"/>
        <w:rPr>
          <w:sz w:val="28"/>
          <w:szCs w:val="28"/>
        </w:rPr>
      </w:pPr>
      <w:r>
        <w:rPr>
          <w:sz w:val="28"/>
          <w:szCs w:val="28"/>
        </w:rPr>
        <w:t xml:space="preserve">Мельтюхов М.И. Упущенный шанс Сталина. Советский Союз и борьба за Европу: 1939 - 1941 (Документы, факты, суждения). – М.: Вече, 2000. </w:t>
      </w:r>
    </w:p>
    <w:p w:rsidR="001358F6" w:rsidRDefault="001358F6" w:rsidP="00C44115">
      <w:pPr>
        <w:numPr>
          <w:ilvl w:val="0"/>
          <w:numId w:val="26"/>
        </w:numPr>
        <w:tabs>
          <w:tab w:val="left" w:pos="986"/>
          <w:tab w:val="left" w:pos="1083"/>
        </w:tabs>
        <w:ind w:left="0" w:firstLine="284"/>
        <w:rPr>
          <w:sz w:val="28"/>
          <w:szCs w:val="28"/>
        </w:rPr>
      </w:pPr>
      <w:r>
        <w:rPr>
          <w:sz w:val="28"/>
          <w:szCs w:val="28"/>
        </w:rPr>
        <w:t xml:space="preserve">Невежин В.А. Синдром наступательной войны: советская пропаганда в преддверии «священных боев». 1939-1941 гг. М., 1997. </w:t>
      </w:r>
    </w:p>
    <w:p w:rsidR="001358F6" w:rsidRDefault="001358F6" w:rsidP="00C44115">
      <w:pPr>
        <w:numPr>
          <w:ilvl w:val="0"/>
          <w:numId w:val="26"/>
        </w:numPr>
        <w:tabs>
          <w:tab w:val="left" w:pos="986"/>
          <w:tab w:val="left" w:pos="1083"/>
        </w:tabs>
        <w:ind w:left="0" w:firstLine="284"/>
        <w:rPr>
          <w:sz w:val="28"/>
          <w:szCs w:val="28"/>
        </w:rPr>
      </w:pPr>
      <w:r>
        <w:rPr>
          <w:sz w:val="28"/>
          <w:szCs w:val="28"/>
        </w:rPr>
        <w:t>Некрич А.М. 1941, 22 июня. – М., 1995.</w:t>
      </w:r>
    </w:p>
    <w:p w:rsidR="001358F6" w:rsidRDefault="001358F6" w:rsidP="00C44115">
      <w:pPr>
        <w:numPr>
          <w:ilvl w:val="0"/>
          <w:numId w:val="26"/>
        </w:numPr>
        <w:tabs>
          <w:tab w:val="left" w:pos="986"/>
          <w:tab w:val="left" w:pos="1083"/>
        </w:tabs>
        <w:ind w:left="0" w:firstLine="284"/>
        <w:rPr>
          <w:sz w:val="28"/>
          <w:szCs w:val="28"/>
        </w:rPr>
      </w:pPr>
      <w:r>
        <w:rPr>
          <w:sz w:val="28"/>
          <w:szCs w:val="28"/>
        </w:rPr>
        <w:t>Нюрнбергский процесс. Сборник материалов. В 4 т. – М., 1987 – 1990.</w:t>
      </w:r>
    </w:p>
    <w:p w:rsidR="001358F6" w:rsidRDefault="001358F6" w:rsidP="00C44115">
      <w:pPr>
        <w:numPr>
          <w:ilvl w:val="0"/>
          <w:numId w:val="26"/>
        </w:numPr>
        <w:tabs>
          <w:tab w:val="left" w:pos="986"/>
          <w:tab w:val="left" w:pos="1083"/>
        </w:tabs>
        <w:ind w:left="0" w:firstLine="284"/>
        <w:rPr>
          <w:sz w:val="28"/>
          <w:szCs w:val="28"/>
        </w:rPr>
      </w:pPr>
      <w:r>
        <w:rPr>
          <w:sz w:val="28"/>
          <w:szCs w:val="28"/>
        </w:rPr>
        <w:t>Полководцы Великой Отечественной. – М., 1988.</w:t>
      </w:r>
    </w:p>
    <w:p w:rsidR="001358F6" w:rsidRDefault="001358F6" w:rsidP="00C44115">
      <w:pPr>
        <w:numPr>
          <w:ilvl w:val="0"/>
          <w:numId w:val="26"/>
        </w:numPr>
        <w:tabs>
          <w:tab w:val="left" w:pos="986"/>
          <w:tab w:val="left" w:pos="1083"/>
        </w:tabs>
        <w:ind w:left="0" w:firstLine="284"/>
        <w:rPr>
          <w:sz w:val="28"/>
          <w:szCs w:val="28"/>
        </w:rPr>
      </w:pPr>
      <w:r>
        <w:rPr>
          <w:sz w:val="28"/>
          <w:szCs w:val="28"/>
        </w:rPr>
        <w:t>Поляков С., Ильинский М. Зорге: подвиг и трагедия разведчика. – М.: Вече, 2001.</w:t>
      </w:r>
    </w:p>
    <w:p w:rsidR="001358F6" w:rsidRDefault="001358F6" w:rsidP="00C44115">
      <w:pPr>
        <w:numPr>
          <w:ilvl w:val="0"/>
          <w:numId w:val="26"/>
        </w:numPr>
        <w:tabs>
          <w:tab w:val="left" w:pos="986"/>
          <w:tab w:val="left" w:pos="1083"/>
        </w:tabs>
        <w:ind w:left="0" w:firstLine="284"/>
        <w:rPr>
          <w:sz w:val="28"/>
          <w:szCs w:val="28"/>
        </w:rPr>
      </w:pPr>
      <w:r>
        <w:rPr>
          <w:sz w:val="28"/>
          <w:szCs w:val="28"/>
        </w:rPr>
        <w:t>Пыльцын А.В. Штрафной удар, или Как офицерский штрафбат дошел до Берлина. – СПб., 2003.</w:t>
      </w:r>
    </w:p>
    <w:p w:rsidR="001358F6" w:rsidRDefault="001358F6" w:rsidP="00C44115">
      <w:pPr>
        <w:numPr>
          <w:ilvl w:val="0"/>
          <w:numId w:val="26"/>
        </w:numPr>
        <w:tabs>
          <w:tab w:val="left" w:pos="986"/>
          <w:tab w:val="left" w:pos="1083"/>
        </w:tabs>
        <w:ind w:left="0" w:firstLine="284"/>
        <w:rPr>
          <w:sz w:val="28"/>
          <w:szCs w:val="28"/>
        </w:rPr>
      </w:pPr>
      <w:r>
        <w:rPr>
          <w:sz w:val="28"/>
          <w:szCs w:val="28"/>
        </w:rPr>
        <w:t>Пыхалов И. Великая оболганная война. – М.: ЭКСМО, 2005.</w:t>
      </w:r>
    </w:p>
    <w:p w:rsidR="001358F6" w:rsidRDefault="001358F6" w:rsidP="00C44115">
      <w:pPr>
        <w:numPr>
          <w:ilvl w:val="0"/>
          <w:numId w:val="26"/>
        </w:numPr>
        <w:tabs>
          <w:tab w:val="left" w:pos="986"/>
          <w:tab w:val="left" w:pos="1083"/>
        </w:tabs>
        <w:ind w:left="0" w:firstLine="284"/>
        <w:rPr>
          <w:sz w:val="28"/>
          <w:szCs w:val="28"/>
        </w:rPr>
      </w:pPr>
      <w:r>
        <w:rPr>
          <w:sz w:val="28"/>
          <w:szCs w:val="28"/>
        </w:rPr>
        <w:t>Россия и СССР в войнах ХХ века: Статистическое исследование. – М., 2001.</w:t>
      </w:r>
    </w:p>
    <w:p w:rsidR="001358F6" w:rsidRDefault="001358F6" w:rsidP="00C44115">
      <w:pPr>
        <w:numPr>
          <w:ilvl w:val="0"/>
          <w:numId w:val="26"/>
        </w:numPr>
        <w:tabs>
          <w:tab w:val="left" w:pos="986"/>
          <w:tab w:val="left" w:pos="1083"/>
        </w:tabs>
        <w:ind w:left="0" w:firstLine="284"/>
        <w:rPr>
          <w:sz w:val="28"/>
          <w:szCs w:val="28"/>
        </w:rPr>
      </w:pPr>
      <w:r>
        <w:rPr>
          <w:sz w:val="28"/>
          <w:szCs w:val="28"/>
        </w:rPr>
        <w:t>Самсонов А.М. Вторая мировая война. – М., 1989.</w:t>
      </w:r>
    </w:p>
    <w:p w:rsidR="001358F6" w:rsidRDefault="001358F6" w:rsidP="00C44115">
      <w:pPr>
        <w:numPr>
          <w:ilvl w:val="0"/>
          <w:numId w:val="26"/>
        </w:numPr>
        <w:tabs>
          <w:tab w:val="left" w:pos="986"/>
          <w:tab w:val="left" w:pos="1083"/>
        </w:tabs>
        <w:ind w:left="0" w:firstLine="284"/>
        <w:rPr>
          <w:sz w:val="28"/>
          <w:szCs w:val="28"/>
        </w:rPr>
      </w:pPr>
      <w:r>
        <w:rPr>
          <w:sz w:val="28"/>
          <w:szCs w:val="28"/>
        </w:rPr>
        <w:t>Сенявская Е.С. Психология войны в ХХ веке: исторический опыт России. – М.: РОССПЭН, 1999.</w:t>
      </w:r>
    </w:p>
    <w:p w:rsidR="001358F6" w:rsidRDefault="001358F6" w:rsidP="00C44115">
      <w:pPr>
        <w:numPr>
          <w:ilvl w:val="0"/>
          <w:numId w:val="26"/>
        </w:numPr>
        <w:tabs>
          <w:tab w:val="left" w:pos="986"/>
          <w:tab w:val="left" w:pos="1083"/>
        </w:tabs>
        <w:ind w:left="0" w:firstLine="284"/>
        <w:rPr>
          <w:sz w:val="28"/>
          <w:szCs w:val="28"/>
        </w:rPr>
      </w:pPr>
      <w:r>
        <w:rPr>
          <w:sz w:val="28"/>
          <w:szCs w:val="28"/>
        </w:rPr>
        <w:t>Сиполс В. Тайны дипломатические: канун Великой Отечественной. 1939 - 1941. - М., 1997.</w:t>
      </w:r>
    </w:p>
    <w:p w:rsidR="001358F6" w:rsidRDefault="001358F6" w:rsidP="00C44115">
      <w:pPr>
        <w:numPr>
          <w:ilvl w:val="0"/>
          <w:numId w:val="26"/>
        </w:numPr>
        <w:tabs>
          <w:tab w:val="left" w:pos="986"/>
          <w:tab w:val="left" w:pos="1083"/>
        </w:tabs>
        <w:ind w:left="0" w:firstLine="284"/>
        <w:rPr>
          <w:sz w:val="28"/>
          <w:szCs w:val="28"/>
        </w:rPr>
      </w:pPr>
      <w:r>
        <w:rPr>
          <w:sz w:val="28"/>
          <w:szCs w:val="28"/>
        </w:rPr>
        <w:t>Скрытая правда войны: 1941 год / Сост. Н.Н. Кнышевский и др. – М.: Русская книга, 1992.</w:t>
      </w:r>
    </w:p>
    <w:p w:rsidR="001358F6" w:rsidRDefault="001358F6" w:rsidP="00C44115">
      <w:pPr>
        <w:numPr>
          <w:ilvl w:val="0"/>
          <w:numId w:val="26"/>
        </w:numPr>
        <w:tabs>
          <w:tab w:val="left" w:pos="986"/>
          <w:tab w:val="left" w:pos="1083"/>
        </w:tabs>
        <w:ind w:left="0" w:firstLine="284"/>
        <w:rPr>
          <w:sz w:val="28"/>
          <w:szCs w:val="28"/>
        </w:rPr>
      </w:pPr>
      <w:r>
        <w:rPr>
          <w:sz w:val="28"/>
          <w:szCs w:val="28"/>
        </w:rPr>
        <w:t>Соколов Б.В. Вторая мировая: факты и версии. – М.: АСТ-Пресс книга, 2005.</w:t>
      </w:r>
    </w:p>
    <w:p w:rsidR="001358F6" w:rsidRDefault="001358F6" w:rsidP="00C44115">
      <w:pPr>
        <w:numPr>
          <w:ilvl w:val="0"/>
          <w:numId w:val="26"/>
        </w:numPr>
        <w:tabs>
          <w:tab w:val="left" w:pos="986"/>
          <w:tab w:val="left" w:pos="1083"/>
        </w:tabs>
        <w:ind w:left="0" w:firstLine="284"/>
        <w:rPr>
          <w:sz w:val="28"/>
          <w:szCs w:val="28"/>
        </w:rPr>
      </w:pPr>
      <w:r>
        <w:rPr>
          <w:sz w:val="28"/>
          <w:szCs w:val="28"/>
        </w:rPr>
        <w:t>Соколов Б.В. Правда о Великой Отечественной войне. – СПб: Алетейя, 1998.</w:t>
      </w:r>
    </w:p>
    <w:p w:rsidR="001358F6" w:rsidRDefault="001358F6" w:rsidP="00C44115">
      <w:pPr>
        <w:numPr>
          <w:ilvl w:val="0"/>
          <w:numId w:val="26"/>
        </w:numPr>
        <w:tabs>
          <w:tab w:val="left" w:pos="986"/>
          <w:tab w:val="left" w:pos="1083"/>
        </w:tabs>
        <w:ind w:left="0" w:firstLine="284"/>
        <w:rPr>
          <w:sz w:val="28"/>
          <w:szCs w:val="28"/>
        </w:rPr>
      </w:pPr>
      <w:r>
        <w:rPr>
          <w:sz w:val="28"/>
          <w:szCs w:val="28"/>
        </w:rPr>
        <w:t>Солонин М. 22 июня, или Когда началась Великая Отечественная война? – М.: ЭКСМО-Пресс, 2008.</w:t>
      </w:r>
    </w:p>
    <w:p w:rsidR="001358F6" w:rsidRDefault="001358F6" w:rsidP="00C44115">
      <w:pPr>
        <w:numPr>
          <w:ilvl w:val="0"/>
          <w:numId w:val="26"/>
        </w:numPr>
        <w:tabs>
          <w:tab w:val="left" w:pos="986"/>
          <w:tab w:val="left" w:pos="1083"/>
        </w:tabs>
        <w:ind w:left="0" w:firstLine="284"/>
        <w:rPr>
          <w:sz w:val="28"/>
          <w:szCs w:val="28"/>
        </w:rPr>
      </w:pPr>
      <w:r>
        <w:rPr>
          <w:sz w:val="28"/>
          <w:szCs w:val="28"/>
        </w:rPr>
        <w:t>Союзники в войне. 1941-1945. – М., 1995.</w:t>
      </w:r>
    </w:p>
    <w:p w:rsidR="001358F6" w:rsidRDefault="001358F6" w:rsidP="00C44115">
      <w:pPr>
        <w:numPr>
          <w:ilvl w:val="0"/>
          <w:numId w:val="26"/>
        </w:numPr>
        <w:tabs>
          <w:tab w:val="left" w:pos="986"/>
          <w:tab w:val="left" w:pos="1083"/>
        </w:tabs>
        <w:ind w:left="0" w:firstLine="284"/>
        <w:rPr>
          <w:sz w:val="28"/>
          <w:szCs w:val="28"/>
        </w:rPr>
      </w:pPr>
      <w:r>
        <w:rPr>
          <w:sz w:val="28"/>
          <w:szCs w:val="28"/>
        </w:rPr>
        <w:t>Спар У. Жуков: Взлет и падение великого полководца. – М., 1995.</w:t>
      </w:r>
    </w:p>
    <w:p w:rsidR="001358F6" w:rsidRDefault="001358F6" w:rsidP="00C44115">
      <w:pPr>
        <w:numPr>
          <w:ilvl w:val="0"/>
          <w:numId w:val="26"/>
        </w:numPr>
        <w:tabs>
          <w:tab w:val="left" w:pos="986"/>
          <w:tab w:val="left" w:pos="1083"/>
        </w:tabs>
        <w:ind w:left="0" w:firstLine="284"/>
        <w:rPr>
          <w:sz w:val="28"/>
          <w:szCs w:val="28"/>
        </w:rPr>
      </w:pPr>
      <w:r>
        <w:rPr>
          <w:sz w:val="28"/>
          <w:szCs w:val="28"/>
        </w:rPr>
        <w:t>Суворов В. День «М»: Когда началась Вторая мировая война? – М., 2002.</w:t>
      </w:r>
    </w:p>
    <w:p w:rsidR="001358F6" w:rsidRPr="00B37AD0" w:rsidRDefault="001358F6" w:rsidP="00C44115">
      <w:pPr>
        <w:numPr>
          <w:ilvl w:val="0"/>
          <w:numId w:val="26"/>
        </w:numPr>
        <w:tabs>
          <w:tab w:val="left" w:pos="986"/>
          <w:tab w:val="left" w:pos="1083"/>
        </w:tabs>
        <w:ind w:left="0" w:firstLine="284"/>
        <w:rPr>
          <w:sz w:val="28"/>
          <w:szCs w:val="28"/>
        </w:rPr>
      </w:pPr>
      <w:r w:rsidRPr="00151ED4">
        <w:rPr>
          <w:sz w:val="28"/>
          <w:szCs w:val="28"/>
        </w:rPr>
        <w:t>Суворов В. Ледокол: Кто начал Вторую мировую войну?</w:t>
      </w:r>
      <w:r w:rsidRPr="00B37AD0">
        <w:rPr>
          <w:sz w:val="28"/>
          <w:szCs w:val="28"/>
        </w:rPr>
        <w:t xml:space="preserve"> – М., 2007.</w:t>
      </w:r>
    </w:p>
    <w:p w:rsidR="001358F6" w:rsidRDefault="001358F6" w:rsidP="00C44115">
      <w:pPr>
        <w:numPr>
          <w:ilvl w:val="0"/>
          <w:numId w:val="26"/>
        </w:numPr>
        <w:tabs>
          <w:tab w:val="left" w:pos="986"/>
          <w:tab w:val="left" w:pos="1083"/>
        </w:tabs>
        <w:ind w:left="0" w:firstLine="284"/>
        <w:rPr>
          <w:sz w:val="28"/>
          <w:szCs w:val="28"/>
        </w:rPr>
      </w:pPr>
      <w:r>
        <w:rPr>
          <w:sz w:val="28"/>
          <w:szCs w:val="28"/>
        </w:rPr>
        <w:t>Типпельскирх К. История Второй мировой войны. – М.,2007.</w:t>
      </w:r>
    </w:p>
    <w:p w:rsidR="001358F6" w:rsidRDefault="001358F6" w:rsidP="00C44115">
      <w:pPr>
        <w:numPr>
          <w:ilvl w:val="0"/>
          <w:numId w:val="26"/>
        </w:numPr>
        <w:tabs>
          <w:tab w:val="left" w:pos="986"/>
          <w:tab w:val="left" w:pos="1083"/>
        </w:tabs>
        <w:ind w:left="0" w:firstLine="284"/>
        <w:rPr>
          <w:sz w:val="28"/>
          <w:szCs w:val="28"/>
        </w:rPr>
      </w:pPr>
      <w:r>
        <w:rPr>
          <w:sz w:val="28"/>
          <w:szCs w:val="28"/>
        </w:rPr>
        <w:t>Уткин А.И. Вторая мировая война. – М., 2002.</w:t>
      </w:r>
    </w:p>
    <w:p w:rsidR="001358F6" w:rsidRDefault="001358F6" w:rsidP="00C44115">
      <w:pPr>
        <w:numPr>
          <w:ilvl w:val="0"/>
          <w:numId w:val="26"/>
        </w:numPr>
        <w:tabs>
          <w:tab w:val="left" w:pos="986"/>
          <w:tab w:val="left" w:pos="1083"/>
        </w:tabs>
        <w:ind w:left="0" w:firstLine="284"/>
        <w:rPr>
          <w:sz w:val="28"/>
          <w:szCs w:val="28"/>
        </w:rPr>
      </w:pPr>
      <w:r>
        <w:rPr>
          <w:sz w:val="28"/>
          <w:szCs w:val="28"/>
        </w:rPr>
        <w:t>Фуллер Дж. Вторая мировая война 1939 – 1945 гг. – М., 2003.</w:t>
      </w:r>
    </w:p>
    <w:p w:rsidR="001358F6" w:rsidRDefault="001358F6" w:rsidP="00C44115">
      <w:pPr>
        <w:numPr>
          <w:ilvl w:val="0"/>
          <w:numId w:val="26"/>
        </w:numPr>
        <w:tabs>
          <w:tab w:val="left" w:pos="986"/>
          <w:tab w:val="left" w:pos="1083"/>
        </w:tabs>
        <w:ind w:left="0" w:firstLine="284"/>
        <w:rPr>
          <w:sz w:val="28"/>
          <w:szCs w:val="28"/>
        </w:rPr>
      </w:pPr>
      <w:r>
        <w:rPr>
          <w:sz w:val="28"/>
          <w:szCs w:val="28"/>
        </w:rPr>
        <w:t>Чернова М.Н. Люди и судьбы. Россия – ХХ век. – М.: АРКТИ, 2003.</w:t>
      </w:r>
    </w:p>
    <w:p w:rsidR="00B37AD0" w:rsidRPr="00B37AD0" w:rsidRDefault="001358F6" w:rsidP="00C44115">
      <w:pPr>
        <w:numPr>
          <w:ilvl w:val="0"/>
          <w:numId w:val="26"/>
        </w:numPr>
        <w:tabs>
          <w:tab w:val="left" w:pos="986"/>
          <w:tab w:val="left" w:pos="1083"/>
        </w:tabs>
        <w:ind w:left="0" w:firstLine="284"/>
        <w:rPr>
          <w:b/>
          <w:sz w:val="28"/>
          <w:szCs w:val="28"/>
        </w:rPr>
      </w:pPr>
      <w:r>
        <w:rPr>
          <w:sz w:val="28"/>
          <w:szCs w:val="28"/>
        </w:rPr>
        <w:t>Яковлев Н.Н. Маршал Жуков. – М.: Известия, 1995.</w:t>
      </w:r>
    </w:p>
    <w:p w:rsidR="00B37AD0" w:rsidRPr="00B37AD0" w:rsidRDefault="00B37AD0" w:rsidP="00B37AD0">
      <w:pPr>
        <w:tabs>
          <w:tab w:val="left" w:pos="986"/>
          <w:tab w:val="left" w:pos="1083"/>
        </w:tabs>
        <w:rPr>
          <w:b/>
          <w:sz w:val="28"/>
          <w:szCs w:val="28"/>
        </w:rPr>
      </w:pPr>
    </w:p>
    <w:p w:rsidR="001358F6" w:rsidRDefault="001358F6" w:rsidP="00B37AD0">
      <w:pPr>
        <w:tabs>
          <w:tab w:val="left" w:pos="986"/>
          <w:tab w:val="left" w:pos="1083"/>
        </w:tabs>
        <w:spacing w:line="360" w:lineRule="auto"/>
        <w:jc w:val="center"/>
        <w:rPr>
          <w:b/>
          <w:sz w:val="28"/>
          <w:szCs w:val="28"/>
        </w:rPr>
      </w:pPr>
      <w:r>
        <w:rPr>
          <w:b/>
          <w:sz w:val="28"/>
          <w:szCs w:val="28"/>
        </w:rPr>
        <w:t>Тема IX. СССР в конце 1940-х – начале 50-х гг.</w:t>
      </w:r>
    </w:p>
    <w:p w:rsidR="001358F6" w:rsidRDefault="001358F6" w:rsidP="00B0121E">
      <w:pPr>
        <w:pStyle w:val="31"/>
        <w:ind w:firstLine="570"/>
        <w:jc w:val="center"/>
        <w:rPr>
          <w:b/>
          <w:szCs w:val="28"/>
        </w:rPr>
      </w:pPr>
      <w:r>
        <w:rPr>
          <w:b/>
          <w:szCs w:val="28"/>
        </w:rPr>
        <w:t>План изучения темы:</w:t>
      </w:r>
    </w:p>
    <w:p w:rsidR="001358F6" w:rsidRDefault="001358F6" w:rsidP="00B0121E">
      <w:pPr>
        <w:numPr>
          <w:ilvl w:val="0"/>
          <w:numId w:val="7"/>
        </w:numPr>
        <w:tabs>
          <w:tab w:val="left" w:pos="986"/>
          <w:tab w:val="left" w:pos="1140"/>
        </w:tabs>
        <w:spacing w:line="360" w:lineRule="auto"/>
        <w:ind w:left="0" w:firstLine="570"/>
        <w:jc w:val="both"/>
        <w:rPr>
          <w:sz w:val="28"/>
          <w:szCs w:val="28"/>
        </w:rPr>
      </w:pPr>
      <w:r>
        <w:rPr>
          <w:sz w:val="28"/>
          <w:szCs w:val="28"/>
        </w:rPr>
        <w:t>Социально-экономическое развитие СССР в конце 1940-х – нач. 50-х гг.</w:t>
      </w:r>
    </w:p>
    <w:p w:rsidR="001358F6" w:rsidRDefault="001358F6" w:rsidP="00B0121E">
      <w:pPr>
        <w:numPr>
          <w:ilvl w:val="0"/>
          <w:numId w:val="7"/>
        </w:numPr>
        <w:tabs>
          <w:tab w:val="left" w:pos="986"/>
          <w:tab w:val="left" w:pos="1140"/>
        </w:tabs>
        <w:spacing w:line="360" w:lineRule="auto"/>
        <w:ind w:left="0" w:firstLine="570"/>
        <w:jc w:val="both"/>
        <w:rPr>
          <w:sz w:val="28"/>
          <w:szCs w:val="28"/>
        </w:rPr>
      </w:pPr>
      <w:r>
        <w:rPr>
          <w:sz w:val="28"/>
          <w:szCs w:val="28"/>
        </w:rPr>
        <w:t xml:space="preserve">Общественно-политическая жизнь СССР в конце 1940-х – нач. 50-х гг. </w:t>
      </w:r>
      <w:r w:rsidR="00B37AD0">
        <w:rPr>
          <w:sz w:val="28"/>
          <w:szCs w:val="28"/>
        </w:rPr>
        <w:t xml:space="preserve">Демократический импульс войны. </w:t>
      </w:r>
      <w:r>
        <w:rPr>
          <w:sz w:val="28"/>
          <w:szCs w:val="28"/>
        </w:rPr>
        <w:t>Апогей сталинизма.</w:t>
      </w:r>
    </w:p>
    <w:p w:rsidR="001358F6" w:rsidRDefault="001358F6" w:rsidP="00B0121E">
      <w:pPr>
        <w:numPr>
          <w:ilvl w:val="0"/>
          <w:numId w:val="7"/>
        </w:numPr>
        <w:tabs>
          <w:tab w:val="left" w:pos="986"/>
          <w:tab w:val="left" w:pos="1140"/>
        </w:tabs>
        <w:spacing w:line="360" w:lineRule="auto"/>
        <w:ind w:left="0" w:firstLine="570"/>
        <w:jc w:val="both"/>
        <w:rPr>
          <w:sz w:val="28"/>
          <w:szCs w:val="28"/>
        </w:rPr>
      </w:pPr>
      <w:r>
        <w:rPr>
          <w:sz w:val="28"/>
          <w:szCs w:val="28"/>
        </w:rPr>
        <w:t>Культура СССР в конце 1940-х – нач. 50-х гг.</w:t>
      </w:r>
    </w:p>
    <w:p w:rsidR="001358F6" w:rsidRDefault="001358F6" w:rsidP="00B0121E">
      <w:pPr>
        <w:numPr>
          <w:ilvl w:val="0"/>
          <w:numId w:val="7"/>
        </w:numPr>
        <w:tabs>
          <w:tab w:val="left" w:pos="986"/>
          <w:tab w:val="left" w:pos="1140"/>
        </w:tabs>
        <w:spacing w:line="360" w:lineRule="auto"/>
        <w:ind w:left="0" w:firstLine="570"/>
        <w:jc w:val="both"/>
        <w:rPr>
          <w:sz w:val="28"/>
          <w:szCs w:val="28"/>
        </w:rPr>
      </w:pPr>
      <w:r>
        <w:rPr>
          <w:sz w:val="28"/>
          <w:szCs w:val="28"/>
        </w:rPr>
        <w:t>Внешняя политика СССР в послевоенные годы. «Холодная война».</w:t>
      </w:r>
    </w:p>
    <w:p w:rsidR="001358F6" w:rsidRDefault="001358F6" w:rsidP="00B0121E">
      <w:pPr>
        <w:tabs>
          <w:tab w:val="left" w:pos="900"/>
        </w:tabs>
        <w:ind w:firstLine="570"/>
        <w:jc w:val="center"/>
        <w:outlineLvl w:val="0"/>
        <w:rPr>
          <w:b/>
          <w:sz w:val="28"/>
          <w:szCs w:val="28"/>
        </w:rPr>
      </w:pPr>
      <w:r>
        <w:rPr>
          <w:b/>
          <w:sz w:val="28"/>
          <w:szCs w:val="28"/>
        </w:rPr>
        <w:t>Требования к знаниям</w:t>
      </w:r>
    </w:p>
    <w:p w:rsidR="001358F6" w:rsidRDefault="001358F6" w:rsidP="00B0121E">
      <w:pPr>
        <w:pStyle w:val="a9"/>
        <w:tabs>
          <w:tab w:val="left" w:pos="570"/>
        </w:tabs>
        <w:ind w:firstLine="570"/>
        <w:jc w:val="both"/>
        <w:rPr>
          <w:i/>
          <w:sz w:val="28"/>
          <w:szCs w:val="28"/>
        </w:rPr>
      </w:pPr>
      <w:r>
        <w:rPr>
          <w:sz w:val="28"/>
          <w:szCs w:val="28"/>
        </w:rPr>
        <w:t xml:space="preserve">В результате изучения темы студент должен </w:t>
      </w:r>
      <w:r>
        <w:rPr>
          <w:i/>
          <w:sz w:val="28"/>
          <w:szCs w:val="28"/>
        </w:rPr>
        <w:t xml:space="preserve">знать: </w:t>
      </w:r>
    </w:p>
    <w:p w:rsidR="001358F6" w:rsidRDefault="001358F6" w:rsidP="00B0121E">
      <w:pPr>
        <w:pStyle w:val="a9"/>
        <w:tabs>
          <w:tab w:val="left" w:pos="570"/>
        </w:tabs>
        <w:ind w:firstLine="570"/>
        <w:jc w:val="both"/>
        <w:rPr>
          <w:sz w:val="28"/>
          <w:szCs w:val="28"/>
        </w:rPr>
      </w:pPr>
      <w:r>
        <w:rPr>
          <w:sz w:val="28"/>
          <w:szCs w:val="28"/>
        </w:rPr>
        <w:t>- особенности социально-экономического развития СССР в послевоенный период;</w:t>
      </w:r>
    </w:p>
    <w:p w:rsidR="001358F6" w:rsidRDefault="001358F6" w:rsidP="00B0121E">
      <w:pPr>
        <w:pStyle w:val="a9"/>
        <w:tabs>
          <w:tab w:val="left" w:pos="570"/>
        </w:tabs>
        <w:ind w:firstLine="570"/>
        <w:jc w:val="both"/>
        <w:rPr>
          <w:sz w:val="28"/>
          <w:szCs w:val="28"/>
        </w:rPr>
      </w:pPr>
      <w:r>
        <w:rPr>
          <w:sz w:val="28"/>
          <w:szCs w:val="28"/>
        </w:rPr>
        <w:t>- особенности общественно-политической жизни СССР в 1940-х – начале 1950-х гг.;</w:t>
      </w:r>
    </w:p>
    <w:p w:rsidR="001358F6" w:rsidRDefault="001358F6" w:rsidP="00B0121E">
      <w:pPr>
        <w:pStyle w:val="a9"/>
        <w:tabs>
          <w:tab w:val="left" w:pos="570"/>
        </w:tabs>
        <w:ind w:firstLine="570"/>
        <w:jc w:val="both"/>
        <w:rPr>
          <w:sz w:val="28"/>
          <w:szCs w:val="28"/>
        </w:rPr>
      </w:pPr>
      <w:r>
        <w:rPr>
          <w:sz w:val="28"/>
          <w:szCs w:val="28"/>
        </w:rPr>
        <w:t>- наиболее значительные достижения советской науки и культуры в послевоенный период;</w:t>
      </w:r>
    </w:p>
    <w:p w:rsidR="001358F6" w:rsidRDefault="001358F6" w:rsidP="00B0121E">
      <w:pPr>
        <w:pStyle w:val="a9"/>
        <w:tabs>
          <w:tab w:val="left" w:pos="570"/>
        </w:tabs>
        <w:ind w:firstLine="570"/>
        <w:jc w:val="both"/>
        <w:rPr>
          <w:sz w:val="28"/>
          <w:szCs w:val="28"/>
        </w:rPr>
      </w:pPr>
      <w:r>
        <w:rPr>
          <w:sz w:val="28"/>
          <w:szCs w:val="28"/>
        </w:rPr>
        <w:t>- основные направления и результаты внешней политики СССР данного периода;</w:t>
      </w:r>
    </w:p>
    <w:p w:rsidR="001358F6" w:rsidRDefault="001358F6" w:rsidP="00B0121E">
      <w:pPr>
        <w:pStyle w:val="a9"/>
        <w:tabs>
          <w:tab w:val="left" w:pos="570"/>
        </w:tabs>
        <w:ind w:firstLine="570"/>
        <w:jc w:val="both"/>
        <w:rPr>
          <w:sz w:val="28"/>
          <w:szCs w:val="28"/>
        </w:rPr>
      </w:pPr>
      <w:r>
        <w:rPr>
          <w:sz w:val="28"/>
          <w:szCs w:val="28"/>
        </w:rPr>
        <w:t>- предпосылки «холодной войны»;</w:t>
      </w:r>
    </w:p>
    <w:p w:rsidR="001358F6" w:rsidRDefault="001358F6" w:rsidP="00B0121E">
      <w:pPr>
        <w:pStyle w:val="a9"/>
        <w:tabs>
          <w:tab w:val="left" w:pos="570"/>
        </w:tabs>
        <w:ind w:firstLine="570"/>
        <w:jc w:val="both"/>
        <w:rPr>
          <w:sz w:val="28"/>
          <w:szCs w:val="28"/>
        </w:rPr>
      </w:pPr>
      <w:r>
        <w:rPr>
          <w:sz w:val="28"/>
          <w:szCs w:val="28"/>
        </w:rPr>
        <w:t>- наиболее значительных государственных и политических деятелей СССР данного периода;</w:t>
      </w:r>
    </w:p>
    <w:p w:rsidR="001358F6" w:rsidRDefault="001358F6" w:rsidP="00B0121E">
      <w:pPr>
        <w:pStyle w:val="a9"/>
        <w:tabs>
          <w:tab w:val="left" w:pos="570"/>
        </w:tabs>
        <w:ind w:firstLine="570"/>
        <w:jc w:val="both"/>
        <w:rPr>
          <w:sz w:val="28"/>
          <w:szCs w:val="28"/>
        </w:rPr>
      </w:pPr>
      <w:r>
        <w:rPr>
          <w:sz w:val="28"/>
          <w:szCs w:val="28"/>
        </w:rPr>
        <w:t>- основные даты;</w:t>
      </w:r>
    </w:p>
    <w:p w:rsidR="001358F6" w:rsidRDefault="001358F6" w:rsidP="00B0121E">
      <w:pPr>
        <w:pStyle w:val="a9"/>
        <w:tabs>
          <w:tab w:val="left" w:pos="570"/>
        </w:tabs>
        <w:ind w:firstLine="570"/>
        <w:jc w:val="both"/>
        <w:rPr>
          <w:sz w:val="28"/>
          <w:szCs w:val="28"/>
        </w:rPr>
      </w:pPr>
      <w:r>
        <w:rPr>
          <w:sz w:val="28"/>
          <w:szCs w:val="28"/>
        </w:rPr>
        <w:t>- значение основных понятий и терминов.</w:t>
      </w:r>
    </w:p>
    <w:p w:rsidR="001358F6" w:rsidRDefault="001358F6" w:rsidP="00B0121E">
      <w:pPr>
        <w:pStyle w:val="a0"/>
        <w:spacing w:after="0"/>
        <w:ind w:firstLine="570"/>
        <w:jc w:val="center"/>
        <w:outlineLvl w:val="0"/>
        <w:rPr>
          <w:b/>
          <w:sz w:val="28"/>
          <w:szCs w:val="28"/>
        </w:rPr>
      </w:pPr>
      <w:r>
        <w:rPr>
          <w:b/>
          <w:sz w:val="28"/>
          <w:szCs w:val="28"/>
        </w:rPr>
        <w:t>Основные даты</w:t>
      </w:r>
    </w:p>
    <w:p w:rsidR="001358F6" w:rsidRDefault="001358F6" w:rsidP="00B37AD0">
      <w:pPr>
        <w:pStyle w:val="a0"/>
        <w:spacing w:after="0"/>
        <w:jc w:val="both"/>
        <w:rPr>
          <w:sz w:val="28"/>
          <w:szCs w:val="28"/>
        </w:rPr>
      </w:pPr>
      <w:r>
        <w:rPr>
          <w:b/>
          <w:sz w:val="28"/>
          <w:szCs w:val="28"/>
        </w:rPr>
        <w:t xml:space="preserve">октябрь 1945 г. </w:t>
      </w:r>
      <w:r>
        <w:rPr>
          <w:sz w:val="28"/>
          <w:szCs w:val="28"/>
        </w:rPr>
        <w:t>– образование ООН</w:t>
      </w:r>
    </w:p>
    <w:p w:rsidR="001358F6" w:rsidRDefault="001358F6" w:rsidP="00B37AD0">
      <w:pPr>
        <w:pStyle w:val="a0"/>
        <w:spacing w:after="0"/>
        <w:jc w:val="both"/>
        <w:rPr>
          <w:sz w:val="28"/>
          <w:szCs w:val="28"/>
        </w:rPr>
      </w:pPr>
      <w:r>
        <w:rPr>
          <w:b/>
          <w:sz w:val="28"/>
          <w:szCs w:val="28"/>
        </w:rPr>
        <w:t xml:space="preserve">март </w:t>
      </w:r>
      <w:smartTag w:uri="urn:schemas-microsoft-com:office:smarttags" w:element="metricconverter">
        <w:smartTagPr>
          <w:attr w:name="ProductID" w:val="1946 г"/>
        </w:smartTagPr>
        <w:r>
          <w:rPr>
            <w:b/>
            <w:sz w:val="28"/>
            <w:szCs w:val="28"/>
          </w:rPr>
          <w:t>1946 г</w:t>
        </w:r>
      </w:smartTag>
      <w:r>
        <w:rPr>
          <w:b/>
          <w:sz w:val="28"/>
          <w:szCs w:val="28"/>
        </w:rPr>
        <w:t xml:space="preserve">. </w:t>
      </w:r>
      <w:r>
        <w:rPr>
          <w:sz w:val="28"/>
          <w:szCs w:val="28"/>
        </w:rPr>
        <w:t>– фултонская речь У. Черчилля</w:t>
      </w:r>
      <w:r w:rsidR="002705F7">
        <w:rPr>
          <w:sz w:val="28"/>
          <w:szCs w:val="28"/>
        </w:rPr>
        <w:t>; начало Холодной войны</w:t>
      </w:r>
    </w:p>
    <w:p w:rsidR="001358F6" w:rsidRDefault="001358F6" w:rsidP="00B37AD0">
      <w:pPr>
        <w:pStyle w:val="a0"/>
        <w:spacing w:after="0"/>
        <w:jc w:val="both"/>
        <w:rPr>
          <w:sz w:val="28"/>
          <w:szCs w:val="28"/>
        </w:rPr>
      </w:pPr>
      <w:r>
        <w:rPr>
          <w:b/>
          <w:sz w:val="28"/>
          <w:szCs w:val="28"/>
        </w:rPr>
        <w:t xml:space="preserve">август 1946 г. </w:t>
      </w:r>
      <w:r>
        <w:rPr>
          <w:sz w:val="28"/>
          <w:szCs w:val="28"/>
        </w:rPr>
        <w:t>– Постановление ЦК ВКП (б) «О журналах «Звезда» и «Ленинград»; запрет на публикацию произведений А. Ахматовой и М. Зощенко</w:t>
      </w:r>
    </w:p>
    <w:p w:rsidR="001358F6" w:rsidRDefault="001358F6" w:rsidP="00B37AD0">
      <w:pPr>
        <w:pStyle w:val="a0"/>
        <w:spacing w:after="0"/>
        <w:jc w:val="both"/>
        <w:rPr>
          <w:sz w:val="28"/>
          <w:szCs w:val="28"/>
        </w:rPr>
      </w:pPr>
      <w:r>
        <w:rPr>
          <w:b/>
          <w:sz w:val="28"/>
          <w:szCs w:val="28"/>
        </w:rPr>
        <w:t xml:space="preserve">1947 г. </w:t>
      </w:r>
      <w:r>
        <w:rPr>
          <w:sz w:val="28"/>
          <w:szCs w:val="28"/>
        </w:rPr>
        <w:t>– денежная реформа; отмена карточек на продовольственные и промышленные товары</w:t>
      </w:r>
    </w:p>
    <w:p w:rsidR="009B13A4" w:rsidRPr="009B13A4" w:rsidRDefault="00336E15" w:rsidP="00B37AD0">
      <w:pPr>
        <w:pStyle w:val="a0"/>
        <w:spacing w:after="0"/>
        <w:jc w:val="both"/>
        <w:rPr>
          <w:sz w:val="28"/>
          <w:szCs w:val="28"/>
        </w:rPr>
      </w:pPr>
      <w:r>
        <w:rPr>
          <w:b/>
          <w:sz w:val="28"/>
          <w:szCs w:val="28"/>
        </w:rPr>
        <w:t>1946</w:t>
      </w:r>
      <w:r w:rsidR="009B13A4">
        <w:rPr>
          <w:b/>
          <w:sz w:val="28"/>
          <w:szCs w:val="28"/>
        </w:rPr>
        <w:t xml:space="preserve"> – 1953 гг. </w:t>
      </w:r>
      <w:r w:rsidR="009B13A4" w:rsidRPr="009B13A4">
        <w:rPr>
          <w:sz w:val="28"/>
          <w:szCs w:val="28"/>
        </w:rPr>
        <w:t>– борьба с космополитизмом</w:t>
      </w:r>
    </w:p>
    <w:p w:rsidR="001358F6" w:rsidRDefault="001358F6" w:rsidP="00B37AD0">
      <w:pPr>
        <w:pStyle w:val="a0"/>
        <w:spacing w:after="0"/>
        <w:jc w:val="both"/>
        <w:rPr>
          <w:sz w:val="28"/>
          <w:szCs w:val="28"/>
        </w:rPr>
      </w:pPr>
      <w:r>
        <w:rPr>
          <w:b/>
          <w:sz w:val="28"/>
          <w:szCs w:val="28"/>
        </w:rPr>
        <w:t xml:space="preserve">февраль </w:t>
      </w:r>
      <w:smartTag w:uri="urn:schemas-microsoft-com:office:smarttags" w:element="metricconverter">
        <w:smartTagPr>
          <w:attr w:name="ProductID" w:val="1948 г"/>
        </w:smartTagPr>
        <w:r>
          <w:rPr>
            <w:b/>
            <w:sz w:val="28"/>
            <w:szCs w:val="28"/>
          </w:rPr>
          <w:t>1948 г</w:t>
        </w:r>
      </w:smartTag>
      <w:r>
        <w:rPr>
          <w:b/>
          <w:sz w:val="28"/>
          <w:szCs w:val="28"/>
        </w:rPr>
        <w:t xml:space="preserve">. </w:t>
      </w:r>
      <w:r>
        <w:rPr>
          <w:sz w:val="28"/>
          <w:szCs w:val="28"/>
        </w:rPr>
        <w:t>– Постановление ЦК ВКП (б) «Об упаднических явлениях в советской музыке»; критика композиторов Д. Шостаковича, С. Прокофьева и др.</w:t>
      </w:r>
    </w:p>
    <w:p w:rsidR="001358F6" w:rsidRDefault="001358F6" w:rsidP="00B37AD0">
      <w:pPr>
        <w:pStyle w:val="a0"/>
        <w:spacing w:after="0"/>
        <w:jc w:val="both"/>
        <w:rPr>
          <w:sz w:val="28"/>
          <w:szCs w:val="28"/>
        </w:rPr>
      </w:pPr>
      <w:r>
        <w:rPr>
          <w:b/>
          <w:sz w:val="28"/>
          <w:szCs w:val="28"/>
        </w:rPr>
        <w:t xml:space="preserve">август </w:t>
      </w:r>
      <w:smartTag w:uri="urn:schemas-microsoft-com:office:smarttags" w:element="metricconverter">
        <w:smartTagPr>
          <w:attr w:name="ProductID" w:val="1948 г"/>
        </w:smartTagPr>
        <w:r>
          <w:rPr>
            <w:b/>
            <w:sz w:val="28"/>
            <w:szCs w:val="28"/>
          </w:rPr>
          <w:t>1948 г</w:t>
        </w:r>
      </w:smartTag>
      <w:r>
        <w:rPr>
          <w:b/>
          <w:sz w:val="28"/>
          <w:szCs w:val="28"/>
        </w:rPr>
        <w:t>.</w:t>
      </w:r>
      <w:r>
        <w:rPr>
          <w:sz w:val="28"/>
          <w:szCs w:val="28"/>
        </w:rPr>
        <w:t xml:space="preserve"> – запрет генетики</w:t>
      </w:r>
      <w:r w:rsidR="00D334FB" w:rsidRPr="00D334FB">
        <w:rPr>
          <w:sz w:val="28"/>
          <w:szCs w:val="28"/>
        </w:rPr>
        <w:t xml:space="preserve"> на сессии ВАСХНИЛ</w:t>
      </w:r>
    </w:p>
    <w:p w:rsidR="0065244F" w:rsidRPr="0065244F" w:rsidRDefault="001358F6" w:rsidP="0065244F">
      <w:pPr>
        <w:jc w:val="both"/>
        <w:rPr>
          <w:sz w:val="28"/>
          <w:szCs w:val="28"/>
        </w:rPr>
      </w:pPr>
      <w:r>
        <w:rPr>
          <w:b/>
          <w:sz w:val="28"/>
          <w:szCs w:val="28"/>
        </w:rPr>
        <w:t xml:space="preserve">1948 – 1949 гг. </w:t>
      </w:r>
      <w:r>
        <w:rPr>
          <w:sz w:val="28"/>
          <w:szCs w:val="28"/>
        </w:rPr>
        <w:t>– Берлинский криз</w:t>
      </w:r>
      <w:r w:rsidRPr="0065244F">
        <w:rPr>
          <w:sz w:val="28"/>
          <w:szCs w:val="28"/>
        </w:rPr>
        <w:t>ис</w:t>
      </w:r>
      <w:r w:rsidR="0065244F" w:rsidRPr="0065244F">
        <w:rPr>
          <w:sz w:val="28"/>
          <w:szCs w:val="28"/>
        </w:rPr>
        <w:t>, образование ФРГ (май 1949) и ГДР (октябрь 1949)</w:t>
      </w:r>
    </w:p>
    <w:p w:rsidR="001358F6" w:rsidRDefault="001358F6" w:rsidP="00B37AD0">
      <w:pPr>
        <w:pStyle w:val="a0"/>
        <w:spacing w:after="0"/>
        <w:jc w:val="both"/>
        <w:rPr>
          <w:sz w:val="28"/>
          <w:szCs w:val="28"/>
        </w:rPr>
      </w:pPr>
      <w:smartTag w:uri="urn:schemas-microsoft-com:office:smarttags" w:element="metricconverter">
        <w:smartTagPr>
          <w:attr w:name="ProductID" w:val="1949 г"/>
        </w:smartTagPr>
        <w:r>
          <w:rPr>
            <w:b/>
            <w:sz w:val="28"/>
            <w:szCs w:val="28"/>
          </w:rPr>
          <w:t>1949 г</w:t>
        </w:r>
      </w:smartTag>
      <w:r>
        <w:rPr>
          <w:b/>
          <w:sz w:val="28"/>
          <w:szCs w:val="28"/>
        </w:rPr>
        <w:t>.</w:t>
      </w:r>
      <w:r>
        <w:rPr>
          <w:sz w:val="28"/>
          <w:szCs w:val="28"/>
        </w:rPr>
        <w:t xml:space="preserve"> – создание НАТО</w:t>
      </w:r>
    </w:p>
    <w:p w:rsidR="001358F6" w:rsidRDefault="001358F6" w:rsidP="00B37AD0">
      <w:pPr>
        <w:pStyle w:val="a0"/>
        <w:spacing w:after="0"/>
        <w:jc w:val="both"/>
        <w:rPr>
          <w:sz w:val="28"/>
          <w:szCs w:val="28"/>
        </w:rPr>
      </w:pPr>
      <w:r>
        <w:rPr>
          <w:b/>
          <w:sz w:val="28"/>
          <w:szCs w:val="28"/>
        </w:rPr>
        <w:t>1949 г.</w:t>
      </w:r>
      <w:r>
        <w:rPr>
          <w:sz w:val="28"/>
          <w:szCs w:val="28"/>
        </w:rPr>
        <w:t xml:space="preserve"> – создание СЭВ</w:t>
      </w:r>
    </w:p>
    <w:p w:rsidR="001358F6" w:rsidRDefault="001358F6" w:rsidP="00B37AD0">
      <w:pPr>
        <w:pStyle w:val="a0"/>
        <w:spacing w:after="0"/>
        <w:jc w:val="both"/>
        <w:rPr>
          <w:sz w:val="28"/>
          <w:szCs w:val="28"/>
        </w:rPr>
      </w:pPr>
      <w:r>
        <w:rPr>
          <w:b/>
          <w:sz w:val="28"/>
          <w:szCs w:val="28"/>
        </w:rPr>
        <w:t xml:space="preserve">1949 г. </w:t>
      </w:r>
      <w:r>
        <w:rPr>
          <w:sz w:val="28"/>
          <w:szCs w:val="28"/>
        </w:rPr>
        <w:t>– «ленинградское дело»</w:t>
      </w:r>
    </w:p>
    <w:p w:rsidR="001358F6" w:rsidRDefault="001358F6" w:rsidP="00B37AD0">
      <w:pPr>
        <w:pStyle w:val="a0"/>
        <w:spacing w:after="0"/>
        <w:jc w:val="both"/>
        <w:rPr>
          <w:sz w:val="28"/>
          <w:szCs w:val="28"/>
        </w:rPr>
      </w:pPr>
      <w:r>
        <w:rPr>
          <w:b/>
          <w:sz w:val="28"/>
          <w:szCs w:val="28"/>
        </w:rPr>
        <w:t xml:space="preserve">август </w:t>
      </w:r>
      <w:smartTag w:uri="urn:schemas-microsoft-com:office:smarttags" w:element="metricconverter">
        <w:smartTagPr>
          <w:attr w:name="ProductID" w:val="1949 г"/>
        </w:smartTagPr>
        <w:r>
          <w:rPr>
            <w:b/>
            <w:sz w:val="28"/>
            <w:szCs w:val="28"/>
          </w:rPr>
          <w:t>1949 г</w:t>
        </w:r>
      </w:smartTag>
      <w:r>
        <w:rPr>
          <w:b/>
          <w:sz w:val="28"/>
          <w:szCs w:val="28"/>
        </w:rPr>
        <w:t>.</w:t>
      </w:r>
      <w:r>
        <w:rPr>
          <w:sz w:val="28"/>
          <w:szCs w:val="28"/>
        </w:rPr>
        <w:t xml:space="preserve"> – испытание в СССР атомной бомбы</w:t>
      </w:r>
    </w:p>
    <w:p w:rsidR="001358F6" w:rsidRDefault="001358F6" w:rsidP="00B37AD0">
      <w:pPr>
        <w:pStyle w:val="a0"/>
        <w:spacing w:after="0"/>
        <w:jc w:val="both"/>
        <w:rPr>
          <w:sz w:val="28"/>
          <w:szCs w:val="28"/>
        </w:rPr>
      </w:pPr>
      <w:r>
        <w:rPr>
          <w:b/>
          <w:sz w:val="28"/>
          <w:szCs w:val="28"/>
        </w:rPr>
        <w:t xml:space="preserve">1950 – 1953 гг. </w:t>
      </w:r>
      <w:r>
        <w:rPr>
          <w:sz w:val="28"/>
          <w:szCs w:val="28"/>
        </w:rPr>
        <w:t>– война в Корее</w:t>
      </w:r>
    </w:p>
    <w:p w:rsidR="001358F6" w:rsidRDefault="001358F6" w:rsidP="00B37AD0">
      <w:pPr>
        <w:pStyle w:val="a0"/>
        <w:spacing w:after="0"/>
        <w:jc w:val="both"/>
        <w:rPr>
          <w:sz w:val="28"/>
          <w:szCs w:val="28"/>
        </w:rPr>
      </w:pPr>
      <w:r>
        <w:rPr>
          <w:b/>
          <w:sz w:val="28"/>
          <w:szCs w:val="28"/>
        </w:rPr>
        <w:t>1952 г.</w:t>
      </w:r>
      <w:r>
        <w:rPr>
          <w:sz w:val="28"/>
          <w:szCs w:val="28"/>
        </w:rPr>
        <w:t xml:space="preserve"> – «дело врачей»</w:t>
      </w:r>
    </w:p>
    <w:p w:rsidR="001358F6" w:rsidRDefault="001358F6" w:rsidP="00B37AD0">
      <w:pPr>
        <w:pStyle w:val="a0"/>
        <w:spacing w:after="0"/>
        <w:jc w:val="both"/>
        <w:rPr>
          <w:sz w:val="28"/>
          <w:szCs w:val="28"/>
        </w:rPr>
      </w:pPr>
      <w:r>
        <w:rPr>
          <w:b/>
          <w:sz w:val="28"/>
          <w:szCs w:val="28"/>
        </w:rPr>
        <w:t>5 марта 1953 г.</w:t>
      </w:r>
      <w:r>
        <w:rPr>
          <w:sz w:val="28"/>
          <w:szCs w:val="28"/>
        </w:rPr>
        <w:t xml:space="preserve"> – смерть Сталина</w:t>
      </w:r>
    </w:p>
    <w:p w:rsidR="001358F6" w:rsidRDefault="001358F6" w:rsidP="00B37AD0">
      <w:pPr>
        <w:pStyle w:val="a0"/>
        <w:spacing w:after="0"/>
        <w:jc w:val="both"/>
        <w:rPr>
          <w:sz w:val="28"/>
          <w:szCs w:val="28"/>
        </w:rPr>
      </w:pPr>
      <w:r>
        <w:rPr>
          <w:b/>
          <w:sz w:val="28"/>
          <w:szCs w:val="28"/>
        </w:rPr>
        <w:t>август 1953 г.</w:t>
      </w:r>
      <w:r>
        <w:rPr>
          <w:sz w:val="28"/>
          <w:szCs w:val="28"/>
        </w:rPr>
        <w:t xml:space="preserve"> – испытание в СССР водородной бомбы</w:t>
      </w:r>
    </w:p>
    <w:p w:rsidR="00043C97" w:rsidRPr="00043C97" w:rsidRDefault="00043C97" w:rsidP="00043C97">
      <w:pPr>
        <w:ind w:firstLine="567"/>
        <w:jc w:val="center"/>
        <w:rPr>
          <w:b/>
          <w:sz w:val="28"/>
          <w:szCs w:val="28"/>
        </w:rPr>
      </w:pPr>
      <w:r>
        <w:rPr>
          <w:b/>
          <w:sz w:val="28"/>
          <w:szCs w:val="28"/>
        </w:rPr>
        <w:t>Содержание периода</w:t>
      </w:r>
    </w:p>
    <w:p w:rsidR="00120EF6" w:rsidRPr="00043C97" w:rsidRDefault="00120EF6" w:rsidP="00043C97">
      <w:pPr>
        <w:ind w:firstLine="567"/>
        <w:jc w:val="both"/>
        <w:rPr>
          <w:sz w:val="28"/>
          <w:szCs w:val="28"/>
        </w:rPr>
      </w:pPr>
      <w:r w:rsidRPr="00043C97">
        <w:rPr>
          <w:sz w:val="28"/>
          <w:szCs w:val="28"/>
        </w:rPr>
        <w:t xml:space="preserve">В </w:t>
      </w:r>
      <w:smartTag w:uri="urn:schemas-microsoft-com:office:smarttags" w:element="metricconverter">
        <w:smartTagPr>
          <w:attr w:name="ProductID" w:val="1945 г"/>
        </w:smartTagPr>
        <w:r w:rsidRPr="00043C97">
          <w:rPr>
            <w:sz w:val="28"/>
            <w:szCs w:val="28"/>
          </w:rPr>
          <w:t>1945 г</w:t>
        </w:r>
      </w:smartTag>
      <w:r w:rsidRPr="00043C97">
        <w:rPr>
          <w:sz w:val="28"/>
          <w:szCs w:val="28"/>
        </w:rPr>
        <w:t xml:space="preserve">. завершилась самая страшная война ХХ века. </w:t>
      </w:r>
      <w:r w:rsidR="002B30DE">
        <w:rPr>
          <w:sz w:val="28"/>
          <w:szCs w:val="28"/>
        </w:rPr>
        <w:t>Усилилось влияние СССР в мире, сложилась мировая система социализма. П</w:t>
      </w:r>
      <w:r w:rsidRPr="00043C97">
        <w:rPr>
          <w:sz w:val="28"/>
          <w:szCs w:val="28"/>
        </w:rPr>
        <w:t xml:space="preserve">ротиворечия мирового развития, геополитические интересы держав неизбежно вели к новому расколу на враждующие блоки, а сам мир - к </w:t>
      </w:r>
      <w:r w:rsidR="00043C97">
        <w:rPr>
          <w:sz w:val="28"/>
          <w:szCs w:val="28"/>
        </w:rPr>
        <w:t>Х</w:t>
      </w:r>
      <w:r w:rsidRPr="00043C97">
        <w:rPr>
          <w:sz w:val="28"/>
          <w:szCs w:val="28"/>
        </w:rPr>
        <w:t>олодной войне. Тем не менее</w:t>
      </w:r>
      <w:r w:rsidR="00E75F8F">
        <w:rPr>
          <w:sz w:val="28"/>
          <w:szCs w:val="28"/>
        </w:rPr>
        <w:t>,</w:t>
      </w:r>
      <w:r w:rsidRPr="00043C97">
        <w:rPr>
          <w:sz w:val="28"/>
          <w:szCs w:val="28"/>
        </w:rPr>
        <w:t xml:space="preserve"> у политиков хватало мудрости и ответственности в самые критические ситуации, не раз находясь на грани новой мировой войны, преодолевать кризисы путем взаимных уступок и компромиссов.</w:t>
      </w:r>
    </w:p>
    <w:p w:rsidR="002B30DE" w:rsidRDefault="00120EF6" w:rsidP="00043C97">
      <w:pPr>
        <w:ind w:firstLine="567"/>
        <w:jc w:val="both"/>
        <w:rPr>
          <w:sz w:val="28"/>
          <w:szCs w:val="28"/>
        </w:rPr>
      </w:pPr>
      <w:r w:rsidRPr="00043C97">
        <w:rPr>
          <w:sz w:val="28"/>
          <w:szCs w:val="28"/>
        </w:rPr>
        <w:t xml:space="preserve">СССР вышел из войны с огромными людскими и материальными потерями. Прямой ущерб, нанесенный войной, превышал 30% национального богатства. Социально-экономическое </w:t>
      </w:r>
      <w:r w:rsidR="002B30DE">
        <w:rPr>
          <w:sz w:val="28"/>
          <w:szCs w:val="28"/>
        </w:rPr>
        <w:t xml:space="preserve">и политическое </w:t>
      </w:r>
      <w:r w:rsidRPr="00043C97">
        <w:rPr>
          <w:sz w:val="28"/>
          <w:szCs w:val="28"/>
        </w:rPr>
        <w:t xml:space="preserve">развитие страны в послевоенный период носило сложный характер. Используя рычаги централизованного планирования, СССР удалось в сравнительно короткий срок восстановить народное хозяйство, мобилизовав для этого </w:t>
      </w:r>
      <w:r w:rsidR="002B30DE">
        <w:rPr>
          <w:sz w:val="28"/>
          <w:szCs w:val="28"/>
        </w:rPr>
        <w:t xml:space="preserve">все природные и людские ресурсы, и даже стать лидером на 1 этапе научно-технической революции. </w:t>
      </w:r>
    </w:p>
    <w:p w:rsidR="00120EF6" w:rsidRPr="00043C97" w:rsidRDefault="002B30DE" w:rsidP="00043C97">
      <w:pPr>
        <w:ind w:firstLine="567"/>
        <w:jc w:val="both"/>
        <w:rPr>
          <w:sz w:val="28"/>
          <w:szCs w:val="28"/>
        </w:rPr>
      </w:pPr>
      <w:r>
        <w:rPr>
          <w:sz w:val="28"/>
          <w:szCs w:val="28"/>
        </w:rPr>
        <w:t xml:space="preserve">Послевоенные годы вошли в историю как «апогей сталинизма» - усиление режима личной власти Сталина, сопровождающееся новым витком политических репрессий, борьбой с космополитизмом. </w:t>
      </w:r>
    </w:p>
    <w:p w:rsidR="001358F6" w:rsidRDefault="001358F6" w:rsidP="00B0121E">
      <w:pPr>
        <w:pStyle w:val="a0"/>
        <w:spacing w:after="0"/>
        <w:ind w:firstLine="570"/>
        <w:jc w:val="center"/>
        <w:outlineLvl w:val="0"/>
        <w:rPr>
          <w:b/>
          <w:sz w:val="28"/>
          <w:szCs w:val="28"/>
        </w:rPr>
      </w:pPr>
      <w:r>
        <w:rPr>
          <w:b/>
          <w:sz w:val="28"/>
          <w:szCs w:val="28"/>
        </w:rPr>
        <w:t>Глоссарий</w:t>
      </w:r>
    </w:p>
    <w:p w:rsidR="002E120C" w:rsidRDefault="001358F6" w:rsidP="00B0121E">
      <w:pPr>
        <w:ind w:firstLine="570"/>
        <w:jc w:val="both"/>
        <w:rPr>
          <w:sz w:val="28"/>
          <w:szCs w:val="28"/>
        </w:rPr>
      </w:pPr>
      <w:r>
        <w:rPr>
          <w:b/>
          <w:sz w:val="28"/>
          <w:szCs w:val="28"/>
        </w:rPr>
        <w:t xml:space="preserve">Биполярная система международных отношений </w:t>
      </w:r>
      <w:r>
        <w:rPr>
          <w:sz w:val="28"/>
          <w:szCs w:val="28"/>
        </w:rPr>
        <w:t>– система, основанная на противостоянии двух сверхдержав и созданных ими военно-политических блоков – НАТО и ОВД.</w:t>
      </w:r>
    </w:p>
    <w:p w:rsidR="002E120C" w:rsidRPr="002E120C" w:rsidRDefault="001358F6" w:rsidP="00B0121E">
      <w:pPr>
        <w:ind w:firstLine="570"/>
        <w:jc w:val="both"/>
        <w:rPr>
          <w:color w:val="000000"/>
          <w:sz w:val="28"/>
          <w:szCs w:val="28"/>
        </w:rPr>
      </w:pPr>
      <w:r w:rsidRPr="002E120C">
        <w:rPr>
          <w:b/>
          <w:bCs/>
          <w:color w:val="000000"/>
          <w:sz w:val="28"/>
          <w:szCs w:val="28"/>
        </w:rPr>
        <w:t xml:space="preserve">Военно-стратегический паритет </w:t>
      </w:r>
      <w:r w:rsidR="002E120C">
        <w:rPr>
          <w:color w:val="000000"/>
          <w:sz w:val="28"/>
          <w:szCs w:val="28"/>
        </w:rPr>
        <w:t>–</w:t>
      </w:r>
      <w:r w:rsidRPr="002E120C">
        <w:rPr>
          <w:color w:val="000000"/>
          <w:sz w:val="28"/>
          <w:szCs w:val="28"/>
        </w:rPr>
        <w:t xml:space="preserve"> равенство военного потенциала.</w:t>
      </w:r>
    </w:p>
    <w:p w:rsidR="002E120C" w:rsidRPr="002E120C" w:rsidRDefault="002E120C" w:rsidP="00B0121E">
      <w:pPr>
        <w:ind w:firstLine="570"/>
        <w:jc w:val="both"/>
        <w:rPr>
          <w:sz w:val="28"/>
          <w:szCs w:val="28"/>
        </w:rPr>
      </w:pPr>
      <w:r w:rsidRPr="002E120C">
        <w:rPr>
          <w:b/>
          <w:bCs/>
          <w:sz w:val="28"/>
          <w:szCs w:val="28"/>
        </w:rPr>
        <w:t>«Демократический импульс войны»</w:t>
      </w:r>
      <w:r>
        <w:rPr>
          <w:sz w:val="28"/>
          <w:szCs w:val="28"/>
        </w:rPr>
        <w:t xml:space="preserve"> - </w:t>
      </w:r>
      <w:r w:rsidRPr="002E120C">
        <w:rPr>
          <w:sz w:val="28"/>
          <w:szCs w:val="28"/>
        </w:rPr>
        <w:t xml:space="preserve">изменение общественно-политической атмосферы советского общества в 1945-1953 гг., проявляющееся в </w:t>
      </w:r>
      <w:r>
        <w:rPr>
          <w:sz w:val="28"/>
          <w:szCs w:val="28"/>
        </w:rPr>
        <w:t>ожидании ши</w:t>
      </w:r>
      <w:r w:rsidRPr="002E120C">
        <w:rPr>
          <w:sz w:val="28"/>
          <w:szCs w:val="28"/>
        </w:rPr>
        <w:t>роки</w:t>
      </w:r>
      <w:r>
        <w:rPr>
          <w:sz w:val="28"/>
          <w:szCs w:val="28"/>
        </w:rPr>
        <w:t>х</w:t>
      </w:r>
      <w:r w:rsidRPr="002E120C">
        <w:rPr>
          <w:sz w:val="28"/>
          <w:szCs w:val="28"/>
        </w:rPr>
        <w:t xml:space="preserve"> демократически</w:t>
      </w:r>
      <w:r>
        <w:rPr>
          <w:sz w:val="28"/>
          <w:szCs w:val="28"/>
        </w:rPr>
        <w:t>х преобразований</w:t>
      </w:r>
      <w:r w:rsidRPr="002E120C">
        <w:rPr>
          <w:sz w:val="28"/>
          <w:szCs w:val="28"/>
        </w:rPr>
        <w:t xml:space="preserve"> после Великой Отечественной войны.</w:t>
      </w:r>
    </w:p>
    <w:p w:rsidR="001358F6" w:rsidRDefault="001358F6" w:rsidP="00B0121E">
      <w:pPr>
        <w:ind w:firstLine="570"/>
        <w:jc w:val="both"/>
        <w:rPr>
          <w:sz w:val="28"/>
          <w:szCs w:val="28"/>
        </w:rPr>
      </w:pPr>
      <w:r>
        <w:rPr>
          <w:b/>
          <w:sz w:val="28"/>
          <w:szCs w:val="28"/>
        </w:rPr>
        <w:t xml:space="preserve">Доктрина Трумэна (доктрина «сдерживания») </w:t>
      </w:r>
      <w:r>
        <w:rPr>
          <w:sz w:val="28"/>
          <w:szCs w:val="28"/>
        </w:rPr>
        <w:t xml:space="preserve">- внешнеполитическая программа, выдвинутая президентом США Г. Трумэном после Второй мировой войны. Публично была озвучена 12 марта </w:t>
      </w:r>
      <w:smartTag w:uri="urn:schemas-microsoft-com:office:smarttags" w:element="metricconverter">
        <w:smartTagPr>
          <w:attr w:name="ProductID" w:val="1947 г"/>
        </w:smartTagPr>
        <w:r>
          <w:rPr>
            <w:sz w:val="28"/>
            <w:szCs w:val="28"/>
          </w:rPr>
          <w:t>1947 г</w:t>
        </w:r>
      </w:smartTag>
      <w:r>
        <w:rPr>
          <w:sz w:val="28"/>
          <w:szCs w:val="28"/>
        </w:rPr>
        <w:t>. Основой доктрины являлась политика «сдерживания» в отношении СССР во всём мире. Доктрина Трумэна явилась выражением борьбы США и их симпантов за необходимую им политико-экономическую однородность мира.</w:t>
      </w:r>
    </w:p>
    <w:p w:rsidR="001358F6" w:rsidRDefault="001358F6" w:rsidP="00B0121E">
      <w:pPr>
        <w:ind w:firstLine="570"/>
        <w:jc w:val="both"/>
        <w:rPr>
          <w:sz w:val="28"/>
          <w:szCs w:val="28"/>
        </w:rPr>
      </w:pPr>
      <w:r>
        <w:rPr>
          <w:b/>
          <w:sz w:val="28"/>
          <w:szCs w:val="28"/>
        </w:rPr>
        <w:t xml:space="preserve">«Железный занавес» </w:t>
      </w:r>
      <w:r>
        <w:rPr>
          <w:sz w:val="28"/>
          <w:szCs w:val="28"/>
        </w:rPr>
        <w:t>- система мер, направленных на внешнюю изоляцию СССР от других стран в годы «холодной войны».</w:t>
      </w:r>
    </w:p>
    <w:p w:rsidR="00033008" w:rsidRDefault="00033008" w:rsidP="00033008">
      <w:pPr>
        <w:ind w:firstLine="570"/>
        <w:jc w:val="both"/>
        <w:rPr>
          <w:sz w:val="28"/>
          <w:szCs w:val="28"/>
        </w:rPr>
      </w:pPr>
      <w:r>
        <w:rPr>
          <w:b/>
          <w:sz w:val="28"/>
          <w:szCs w:val="28"/>
        </w:rPr>
        <w:t xml:space="preserve">Космополит </w:t>
      </w:r>
      <w:r>
        <w:rPr>
          <w:sz w:val="28"/>
          <w:szCs w:val="28"/>
        </w:rPr>
        <w:t>– «гражданин мира», человек, лишенный чувства патриотизма, оторванный от интересов своей родины, чуждый своему народу, не считающий себя принадлежащим ни к какой национальности.</w:t>
      </w:r>
    </w:p>
    <w:p w:rsidR="00A96B16" w:rsidRDefault="00A96B16" w:rsidP="00B0121E">
      <w:pPr>
        <w:ind w:firstLine="570"/>
        <w:jc w:val="both"/>
        <w:rPr>
          <w:sz w:val="28"/>
          <w:szCs w:val="28"/>
        </w:rPr>
      </w:pPr>
      <w:r w:rsidRPr="00A96B16">
        <w:rPr>
          <w:b/>
          <w:sz w:val="28"/>
          <w:szCs w:val="28"/>
        </w:rPr>
        <w:t>Космополитизм</w:t>
      </w:r>
      <w:r>
        <w:rPr>
          <w:sz w:val="28"/>
          <w:szCs w:val="28"/>
        </w:rPr>
        <w:t xml:space="preserve"> – мировоззрение мирового гражданства, ставящее общечеловеческие интересы и ценности выше интересов отдельной нации. Борьба с космополитизмом – идеологическая кампания, проводившаяся в СССР с 1947 по 1953 гг.</w:t>
      </w:r>
    </w:p>
    <w:p w:rsidR="001358F6" w:rsidRDefault="001358F6" w:rsidP="00B0121E">
      <w:pPr>
        <w:ind w:firstLine="570"/>
        <w:jc w:val="both"/>
        <w:rPr>
          <w:sz w:val="28"/>
          <w:szCs w:val="28"/>
        </w:rPr>
      </w:pPr>
      <w:r>
        <w:rPr>
          <w:b/>
          <w:sz w:val="28"/>
          <w:szCs w:val="28"/>
        </w:rPr>
        <w:t xml:space="preserve">Организация объединенных наций (ООН) </w:t>
      </w:r>
      <w:r>
        <w:rPr>
          <w:sz w:val="28"/>
          <w:szCs w:val="28"/>
        </w:rPr>
        <w:t>– международная организация государств, созданная в целях поддержания и укрепления мира, безопасности и развития сотрудничества между государствами. Устав ООН подписан 26 июня 1945 г. государствами-участниками учредительной конференции в Сан-Франциско, в нём изложены взгляды на принципы послевоенного миропорядка. Важнейшие органы ООН – Генеральная ассамблея, Совет Безопасности. В настоящее время в ООН входят практически все страны мира. Штаб-квартира ООН расположена в Нью-Йорке.</w:t>
      </w:r>
    </w:p>
    <w:p w:rsidR="001358F6" w:rsidRDefault="001358F6" w:rsidP="00B0121E">
      <w:pPr>
        <w:ind w:firstLine="570"/>
        <w:jc w:val="both"/>
        <w:rPr>
          <w:sz w:val="28"/>
          <w:szCs w:val="28"/>
        </w:rPr>
      </w:pPr>
      <w:r>
        <w:rPr>
          <w:b/>
          <w:sz w:val="28"/>
          <w:szCs w:val="28"/>
        </w:rPr>
        <w:t>План Маршалла</w:t>
      </w:r>
      <w:r>
        <w:rPr>
          <w:sz w:val="28"/>
          <w:szCs w:val="28"/>
        </w:rPr>
        <w:t xml:space="preserve"> – план экономической помощи странам Европы, пострадавшим в годы Второй мировой войны.</w:t>
      </w:r>
    </w:p>
    <w:p w:rsidR="001358F6" w:rsidRDefault="001358F6" w:rsidP="00B0121E">
      <w:pPr>
        <w:ind w:firstLine="570"/>
        <w:jc w:val="both"/>
        <w:rPr>
          <w:sz w:val="28"/>
          <w:szCs w:val="28"/>
        </w:rPr>
      </w:pPr>
      <w:r>
        <w:rPr>
          <w:b/>
          <w:sz w:val="28"/>
          <w:szCs w:val="28"/>
        </w:rPr>
        <w:t>Совет экономической взаимопомощи (СЭВ)</w:t>
      </w:r>
      <w:r>
        <w:rPr>
          <w:sz w:val="28"/>
          <w:szCs w:val="28"/>
        </w:rPr>
        <w:t xml:space="preserve"> – межгосударственная экономическая организация социалистических стран. Учрежден в январе 1949 г. по инициативе СССР. Членами СЭВ являлись: НРБ, ВНР, ГДР, Куба, МНР, ПНР, СРВ, СРР, СССР и ЧССР. Цели – путем объединения и координации усилий содействовать углублению и совершенствованию сотрудничества, планомерному развитию народного хозяйства стран-членов, ускорению научно-технического прогресса, повышению уровня индустриализации стран с менее развитой промышленностью. Распущен в июне 1991 г. в связи с развалом системы социализма.</w:t>
      </w:r>
    </w:p>
    <w:p w:rsidR="001358F6" w:rsidRDefault="001358F6" w:rsidP="00B0121E">
      <w:pPr>
        <w:ind w:firstLine="570"/>
        <w:jc w:val="both"/>
        <w:rPr>
          <w:sz w:val="28"/>
          <w:szCs w:val="28"/>
        </w:rPr>
      </w:pPr>
      <w:r>
        <w:rPr>
          <w:sz w:val="28"/>
          <w:szCs w:val="28"/>
        </w:rPr>
        <w:t>«</w:t>
      </w:r>
      <w:r>
        <w:rPr>
          <w:b/>
          <w:sz w:val="28"/>
          <w:szCs w:val="28"/>
        </w:rPr>
        <w:t xml:space="preserve">Холодная война» - </w:t>
      </w:r>
      <w:r>
        <w:rPr>
          <w:sz w:val="28"/>
          <w:szCs w:val="28"/>
        </w:rPr>
        <w:t>состояние политической, экономической, идеологической, психологической конфронтации между государствами, сопровождающееся гонкой вооружений. Толчком к развязыванию холодной войны стал распад антигитлеровской коалиции после Второй мировой войны.</w:t>
      </w:r>
    </w:p>
    <w:p w:rsidR="001358F6" w:rsidRDefault="001358F6" w:rsidP="00B0121E">
      <w:pPr>
        <w:tabs>
          <w:tab w:val="left" w:pos="399"/>
        </w:tabs>
        <w:ind w:firstLine="570"/>
        <w:jc w:val="center"/>
        <w:outlineLvl w:val="0"/>
        <w:rPr>
          <w:b/>
          <w:sz w:val="28"/>
          <w:szCs w:val="28"/>
        </w:rPr>
      </w:pPr>
      <w:r>
        <w:rPr>
          <w:b/>
          <w:sz w:val="28"/>
          <w:szCs w:val="28"/>
        </w:rPr>
        <w:t>Вопросы для самоконтроля</w:t>
      </w:r>
    </w:p>
    <w:p w:rsidR="001358F6" w:rsidRDefault="001358F6" w:rsidP="00B03970">
      <w:pPr>
        <w:numPr>
          <w:ilvl w:val="0"/>
          <w:numId w:val="15"/>
        </w:numPr>
        <w:tabs>
          <w:tab w:val="clear" w:pos="720"/>
          <w:tab w:val="left" w:pos="709"/>
        </w:tabs>
        <w:ind w:left="0" w:firstLine="284"/>
        <w:jc w:val="both"/>
        <w:rPr>
          <w:sz w:val="28"/>
          <w:szCs w:val="28"/>
        </w:rPr>
      </w:pPr>
      <w:r>
        <w:rPr>
          <w:sz w:val="28"/>
          <w:szCs w:val="28"/>
        </w:rPr>
        <w:t>Чем можно объяснить ужесточение политического режима СССР в послевоенные годы? В чем оно проявлялось?</w:t>
      </w:r>
    </w:p>
    <w:p w:rsidR="001358F6" w:rsidRDefault="001358F6" w:rsidP="00B03970">
      <w:pPr>
        <w:numPr>
          <w:ilvl w:val="0"/>
          <w:numId w:val="15"/>
        </w:numPr>
        <w:tabs>
          <w:tab w:val="clear" w:pos="720"/>
          <w:tab w:val="left" w:pos="709"/>
        </w:tabs>
        <w:ind w:left="0" w:firstLine="284"/>
        <w:jc w:val="both"/>
        <w:rPr>
          <w:sz w:val="28"/>
          <w:szCs w:val="28"/>
        </w:rPr>
      </w:pPr>
      <w:r>
        <w:rPr>
          <w:sz w:val="28"/>
          <w:szCs w:val="28"/>
        </w:rPr>
        <w:t>Какие идеологические кампании были организованы и какую роль они сыграли?</w:t>
      </w:r>
    </w:p>
    <w:p w:rsidR="001358F6" w:rsidRDefault="001358F6" w:rsidP="00B03970">
      <w:pPr>
        <w:numPr>
          <w:ilvl w:val="0"/>
          <w:numId w:val="15"/>
        </w:numPr>
        <w:tabs>
          <w:tab w:val="clear" w:pos="720"/>
          <w:tab w:val="left" w:pos="709"/>
        </w:tabs>
        <w:ind w:left="0" w:firstLine="284"/>
        <w:jc w:val="both"/>
        <w:rPr>
          <w:sz w:val="28"/>
          <w:szCs w:val="28"/>
        </w:rPr>
      </w:pPr>
      <w:r>
        <w:rPr>
          <w:sz w:val="28"/>
          <w:szCs w:val="28"/>
        </w:rPr>
        <w:t>Что помогло Сталину еще более укрепить свою власть после войны?</w:t>
      </w:r>
    </w:p>
    <w:p w:rsidR="001358F6" w:rsidRDefault="001358F6" w:rsidP="00B03970">
      <w:pPr>
        <w:numPr>
          <w:ilvl w:val="0"/>
          <w:numId w:val="15"/>
        </w:numPr>
        <w:tabs>
          <w:tab w:val="clear" w:pos="720"/>
          <w:tab w:val="left" w:pos="709"/>
        </w:tabs>
        <w:ind w:left="0" w:firstLine="284"/>
        <w:jc w:val="both"/>
        <w:rPr>
          <w:sz w:val="28"/>
          <w:szCs w:val="28"/>
        </w:rPr>
      </w:pPr>
      <w:r>
        <w:rPr>
          <w:sz w:val="28"/>
          <w:szCs w:val="28"/>
        </w:rPr>
        <w:t>Почему послевоенная «оттепель» в международных отношениях завершилась «холодной войной»?</w:t>
      </w:r>
    </w:p>
    <w:p w:rsidR="001358F6" w:rsidRDefault="001358F6" w:rsidP="00B03970">
      <w:pPr>
        <w:numPr>
          <w:ilvl w:val="0"/>
          <w:numId w:val="15"/>
        </w:numPr>
        <w:tabs>
          <w:tab w:val="clear" w:pos="720"/>
          <w:tab w:val="left" w:pos="709"/>
        </w:tabs>
        <w:ind w:left="0" w:firstLine="284"/>
        <w:jc w:val="both"/>
        <w:rPr>
          <w:sz w:val="28"/>
          <w:szCs w:val="28"/>
        </w:rPr>
      </w:pPr>
      <w:r>
        <w:rPr>
          <w:sz w:val="28"/>
          <w:szCs w:val="28"/>
        </w:rPr>
        <w:t>Раскройте и оцените факторы, способствовавшие началу «холодной войны».</w:t>
      </w:r>
    </w:p>
    <w:p w:rsidR="001358F6" w:rsidRDefault="001358F6" w:rsidP="00B03970">
      <w:pPr>
        <w:numPr>
          <w:ilvl w:val="0"/>
          <w:numId w:val="15"/>
        </w:numPr>
        <w:tabs>
          <w:tab w:val="clear" w:pos="720"/>
          <w:tab w:val="left" w:pos="709"/>
        </w:tabs>
        <w:ind w:left="0" w:firstLine="284"/>
        <w:jc w:val="both"/>
        <w:rPr>
          <w:sz w:val="28"/>
          <w:szCs w:val="28"/>
        </w:rPr>
      </w:pPr>
      <w:r>
        <w:rPr>
          <w:sz w:val="28"/>
          <w:szCs w:val="28"/>
        </w:rPr>
        <w:t>Каковы были основные цели внешней политики СССР и этапы её развития после войны?</w:t>
      </w:r>
    </w:p>
    <w:p w:rsidR="001358F6" w:rsidRDefault="001358F6" w:rsidP="00B03970">
      <w:pPr>
        <w:numPr>
          <w:ilvl w:val="0"/>
          <w:numId w:val="15"/>
        </w:numPr>
        <w:tabs>
          <w:tab w:val="clear" w:pos="720"/>
          <w:tab w:val="left" w:pos="709"/>
        </w:tabs>
        <w:ind w:left="0" w:firstLine="284"/>
        <w:jc w:val="both"/>
        <w:rPr>
          <w:sz w:val="28"/>
          <w:szCs w:val="28"/>
        </w:rPr>
      </w:pPr>
      <w:r>
        <w:rPr>
          <w:sz w:val="28"/>
          <w:szCs w:val="28"/>
        </w:rPr>
        <w:t>Что такое «соцлагерь»?</w:t>
      </w:r>
    </w:p>
    <w:p w:rsidR="001358F6" w:rsidRDefault="001358F6" w:rsidP="00B03970">
      <w:pPr>
        <w:numPr>
          <w:ilvl w:val="0"/>
          <w:numId w:val="15"/>
        </w:numPr>
        <w:tabs>
          <w:tab w:val="clear" w:pos="720"/>
          <w:tab w:val="left" w:pos="709"/>
        </w:tabs>
        <w:ind w:left="0" w:firstLine="284"/>
        <w:jc w:val="both"/>
        <w:rPr>
          <w:sz w:val="28"/>
          <w:szCs w:val="28"/>
        </w:rPr>
      </w:pPr>
      <w:r>
        <w:rPr>
          <w:sz w:val="28"/>
          <w:szCs w:val="28"/>
        </w:rPr>
        <w:t>Каковы были основные задачи экономической политики после войны? За счет чего были достигнуты успехи в развитии промышленности?</w:t>
      </w:r>
    </w:p>
    <w:p w:rsidR="001358F6" w:rsidRDefault="001358F6" w:rsidP="00B03970">
      <w:pPr>
        <w:numPr>
          <w:ilvl w:val="0"/>
          <w:numId w:val="15"/>
        </w:numPr>
        <w:tabs>
          <w:tab w:val="clear" w:pos="720"/>
          <w:tab w:val="left" w:pos="709"/>
        </w:tabs>
        <w:ind w:left="0" w:firstLine="284"/>
        <w:jc w:val="both"/>
        <w:rPr>
          <w:sz w:val="28"/>
          <w:szCs w:val="28"/>
        </w:rPr>
      </w:pPr>
      <w:r>
        <w:rPr>
          <w:sz w:val="28"/>
          <w:szCs w:val="28"/>
        </w:rPr>
        <w:t>Какие тенденции проявлялись в массовом сознании после войны?</w:t>
      </w:r>
    </w:p>
    <w:p w:rsidR="001358F6" w:rsidRPr="00CA2A18" w:rsidRDefault="001358F6" w:rsidP="00B0121E">
      <w:pPr>
        <w:ind w:firstLine="570"/>
        <w:jc w:val="center"/>
        <w:outlineLvl w:val="0"/>
        <w:rPr>
          <w:b/>
          <w:sz w:val="28"/>
          <w:szCs w:val="28"/>
          <w:lang w:val="en-US"/>
        </w:rPr>
      </w:pPr>
      <w:r>
        <w:rPr>
          <w:b/>
          <w:sz w:val="28"/>
          <w:szCs w:val="28"/>
        </w:rPr>
        <w:t>Тест</w:t>
      </w:r>
      <w:r w:rsidR="00CA2A18">
        <w:rPr>
          <w:b/>
          <w:sz w:val="28"/>
          <w:szCs w:val="28"/>
        </w:rPr>
        <w:t xml:space="preserve"> </w:t>
      </w:r>
      <w:r w:rsidR="00CA2A18">
        <w:rPr>
          <w:b/>
          <w:sz w:val="28"/>
          <w:szCs w:val="28"/>
          <w:lang w:val="en-US"/>
        </w:rPr>
        <w:t>IX</w:t>
      </w:r>
    </w:p>
    <w:p w:rsidR="001358F6" w:rsidRPr="00B37AD0" w:rsidRDefault="001358F6" w:rsidP="00B37AD0">
      <w:pPr>
        <w:outlineLvl w:val="0"/>
        <w:rPr>
          <w:b/>
          <w:sz w:val="28"/>
          <w:szCs w:val="28"/>
        </w:rPr>
      </w:pPr>
      <w:r w:rsidRPr="00B37AD0">
        <w:rPr>
          <w:b/>
          <w:sz w:val="28"/>
          <w:szCs w:val="28"/>
        </w:rPr>
        <w:t>1. Период с 1945 по 1953 гг. в исторической литературе называют:</w:t>
      </w:r>
    </w:p>
    <w:p w:rsidR="001358F6" w:rsidRPr="00B37AD0" w:rsidRDefault="001358F6" w:rsidP="00B37AD0">
      <w:pPr>
        <w:rPr>
          <w:sz w:val="28"/>
          <w:szCs w:val="28"/>
        </w:rPr>
      </w:pPr>
      <w:r w:rsidRPr="00B37AD0">
        <w:rPr>
          <w:sz w:val="28"/>
          <w:szCs w:val="28"/>
        </w:rPr>
        <w:t>а) «холодной войной»;</w:t>
      </w:r>
    </w:p>
    <w:p w:rsidR="001358F6" w:rsidRPr="00B37AD0" w:rsidRDefault="001358F6" w:rsidP="00B37AD0">
      <w:pPr>
        <w:rPr>
          <w:sz w:val="28"/>
          <w:szCs w:val="28"/>
        </w:rPr>
      </w:pPr>
      <w:r w:rsidRPr="00B37AD0">
        <w:rPr>
          <w:sz w:val="28"/>
          <w:szCs w:val="28"/>
        </w:rPr>
        <w:t>б) «апогеем сталинизма»;</w:t>
      </w:r>
    </w:p>
    <w:p w:rsidR="001358F6" w:rsidRPr="00B37AD0" w:rsidRDefault="001358F6" w:rsidP="00B37AD0">
      <w:pPr>
        <w:rPr>
          <w:sz w:val="28"/>
          <w:szCs w:val="28"/>
        </w:rPr>
      </w:pPr>
      <w:r w:rsidRPr="00B37AD0">
        <w:rPr>
          <w:sz w:val="28"/>
          <w:szCs w:val="28"/>
        </w:rPr>
        <w:t>в) «застоем»;</w:t>
      </w:r>
    </w:p>
    <w:p w:rsidR="001358F6" w:rsidRPr="00B37AD0" w:rsidRDefault="001358F6" w:rsidP="00B37AD0">
      <w:pPr>
        <w:rPr>
          <w:sz w:val="28"/>
          <w:szCs w:val="28"/>
        </w:rPr>
      </w:pPr>
      <w:r w:rsidRPr="00B37AD0">
        <w:rPr>
          <w:sz w:val="28"/>
          <w:szCs w:val="28"/>
        </w:rPr>
        <w:t>г) «оттепелью».</w:t>
      </w:r>
    </w:p>
    <w:p w:rsidR="001358F6" w:rsidRPr="00B37AD0" w:rsidRDefault="001358F6" w:rsidP="00B37AD0">
      <w:pPr>
        <w:jc w:val="both"/>
        <w:outlineLvl w:val="0"/>
        <w:rPr>
          <w:b/>
          <w:sz w:val="28"/>
          <w:szCs w:val="28"/>
        </w:rPr>
      </w:pPr>
      <w:r w:rsidRPr="00B37AD0">
        <w:rPr>
          <w:b/>
          <w:sz w:val="28"/>
          <w:szCs w:val="28"/>
        </w:rPr>
        <w:t>2. Как назывался первый крупный политический процесс после войны:</w:t>
      </w:r>
    </w:p>
    <w:p w:rsidR="001358F6" w:rsidRPr="00B37AD0" w:rsidRDefault="001358F6" w:rsidP="00B37AD0">
      <w:pPr>
        <w:jc w:val="both"/>
        <w:rPr>
          <w:sz w:val="28"/>
          <w:szCs w:val="28"/>
        </w:rPr>
      </w:pPr>
      <w:r w:rsidRPr="00B37AD0">
        <w:rPr>
          <w:sz w:val="28"/>
          <w:szCs w:val="28"/>
        </w:rPr>
        <w:t>а) «московское дело»;</w:t>
      </w:r>
    </w:p>
    <w:p w:rsidR="001358F6" w:rsidRPr="00B37AD0" w:rsidRDefault="001358F6" w:rsidP="00B37AD0">
      <w:pPr>
        <w:jc w:val="both"/>
        <w:rPr>
          <w:sz w:val="28"/>
          <w:szCs w:val="28"/>
        </w:rPr>
      </w:pPr>
      <w:r w:rsidRPr="00B37AD0">
        <w:rPr>
          <w:sz w:val="28"/>
          <w:szCs w:val="28"/>
        </w:rPr>
        <w:t>б) «шахтинское дело»;</w:t>
      </w:r>
    </w:p>
    <w:p w:rsidR="001358F6" w:rsidRPr="00B37AD0" w:rsidRDefault="001358F6" w:rsidP="00B37AD0">
      <w:pPr>
        <w:jc w:val="both"/>
        <w:rPr>
          <w:sz w:val="28"/>
          <w:szCs w:val="28"/>
        </w:rPr>
      </w:pPr>
      <w:r w:rsidRPr="00B37AD0">
        <w:rPr>
          <w:sz w:val="28"/>
          <w:szCs w:val="28"/>
        </w:rPr>
        <w:t>в) «ленинградское дело»;</w:t>
      </w:r>
    </w:p>
    <w:p w:rsidR="001358F6" w:rsidRPr="00B37AD0" w:rsidRDefault="001358F6" w:rsidP="00B37AD0">
      <w:pPr>
        <w:jc w:val="both"/>
        <w:rPr>
          <w:sz w:val="28"/>
          <w:szCs w:val="28"/>
        </w:rPr>
      </w:pPr>
      <w:r w:rsidRPr="00B37AD0">
        <w:rPr>
          <w:sz w:val="28"/>
          <w:szCs w:val="28"/>
        </w:rPr>
        <w:t>г) «дело врачей».</w:t>
      </w:r>
    </w:p>
    <w:p w:rsidR="001358F6" w:rsidRPr="00B37AD0" w:rsidRDefault="001358F6" w:rsidP="00B37AD0">
      <w:pPr>
        <w:jc w:val="both"/>
        <w:outlineLvl w:val="0"/>
        <w:rPr>
          <w:b/>
          <w:sz w:val="28"/>
          <w:szCs w:val="28"/>
        </w:rPr>
      </w:pPr>
      <w:r w:rsidRPr="00B37AD0">
        <w:rPr>
          <w:b/>
          <w:sz w:val="28"/>
          <w:szCs w:val="28"/>
        </w:rPr>
        <w:t>3. Восстановление народного хозяйства СССР после войны характеризует:</w:t>
      </w:r>
    </w:p>
    <w:p w:rsidR="001358F6" w:rsidRPr="00B37AD0" w:rsidRDefault="001358F6" w:rsidP="00B37AD0">
      <w:pPr>
        <w:jc w:val="both"/>
        <w:rPr>
          <w:sz w:val="28"/>
          <w:szCs w:val="28"/>
        </w:rPr>
      </w:pPr>
      <w:r w:rsidRPr="00B37AD0">
        <w:rPr>
          <w:sz w:val="28"/>
          <w:szCs w:val="28"/>
        </w:rPr>
        <w:t>а) опережающие темпы восстановления сельского хозяйства;</w:t>
      </w:r>
    </w:p>
    <w:p w:rsidR="001358F6" w:rsidRPr="00B37AD0" w:rsidRDefault="001358F6" w:rsidP="00B37AD0">
      <w:pPr>
        <w:jc w:val="both"/>
        <w:rPr>
          <w:sz w:val="28"/>
          <w:szCs w:val="28"/>
        </w:rPr>
      </w:pPr>
      <w:r w:rsidRPr="00B37AD0">
        <w:rPr>
          <w:sz w:val="28"/>
          <w:szCs w:val="28"/>
        </w:rPr>
        <w:t>б) привлечение иностранных кредитов;</w:t>
      </w:r>
    </w:p>
    <w:p w:rsidR="001358F6" w:rsidRPr="00B37AD0" w:rsidRDefault="001358F6" w:rsidP="00B37AD0">
      <w:pPr>
        <w:jc w:val="both"/>
        <w:rPr>
          <w:sz w:val="28"/>
          <w:szCs w:val="28"/>
        </w:rPr>
      </w:pPr>
      <w:r w:rsidRPr="00B37AD0">
        <w:rPr>
          <w:sz w:val="28"/>
          <w:szCs w:val="28"/>
        </w:rPr>
        <w:t>в) разрешение частной инициативы;</w:t>
      </w:r>
    </w:p>
    <w:p w:rsidR="001358F6" w:rsidRPr="00B37AD0" w:rsidRDefault="001358F6" w:rsidP="00B37AD0">
      <w:pPr>
        <w:jc w:val="both"/>
        <w:rPr>
          <w:sz w:val="28"/>
          <w:szCs w:val="28"/>
        </w:rPr>
      </w:pPr>
      <w:r w:rsidRPr="00B37AD0">
        <w:rPr>
          <w:sz w:val="28"/>
          <w:szCs w:val="28"/>
        </w:rPr>
        <w:t>г) острая нехватка рабочей силы.</w:t>
      </w:r>
    </w:p>
    <w:p w:rsidR="001358F6" w:rsidRPr="00B37AD0" w:rsidRDefault="001358F6" w:rsidP="00B37AD0">
      <w:pPr>
        <w:jc w:val="both"/>
        <w:outlineLvl w:val="0"/>
        <w:rPr>
          <w:b/>
          <w:sz w:val="28"/>
          <w:szCs w:val="28"/>
        </w:rPr>
      </w:pPr>
      <w:r w:rsidRPr="00B37AD0">
        <w:rPr>
          <w:b/>
          <w:sz w:val="28"/>
          <w:szCs w:val="28"/>
        </w:rPr>
        <w:t>4. Сокращение объема производства в СССР в первые послевоенные годы произошло потому, что:</w:t>
      </w:r>
    </w:p>
    <w:p w:rsidR="001358F6" w:rsidRPr="00B37AD0" w:rsidRDefault="001358F6" w:rsidP="00B37AD0">
      <w:pPr>
        <w:jc w:val="both"/>
        <w:rPr>
          <w:sz w:val="28"/>
          <w:szCs w:val="28"/>
        </w:rPr>
      </w:pPr>
      <w:r w:rsidRPr="00B37AD0">
        <w:rPr>
          <w:sz w:val="28"/>
          <w:szCs w:val="28"/>
        </w:rPr>
        <w:t>а) была поведена децентрализация управления экономикой;</w:t>
      </w:r>
    </w:p>
    <w:p w:rsidR="001358F6" w:rsidRPr="00B37AD0" w:rsidRDefault="001358F6" w:rsidP="00B37AD0">
      <w:pPr>
        <w:jc w:val="both"/>
        <w:rPr>
          <w:sz w:val="28"/>
          <w:szCs w:val="28"/>
        </w:rPr>
      </w:pPr>
      <w:r w:rsidRPr="00B37AD0">
        <w:rPr>
          <w:sz w:val="28"/>
          <w:szCs w:val="28"/>
        </w:rPr>
        <w:t>б) осуществлялся перевод экономики на «мирные рельсы»;</w:t>
      </w:r>
    </w:p>
    <w:p w:rsidR="001358F6" w:rsidRPr="00B37AD0" w:rsidRDefault="001358F6" w:rsidP="00B37AD0">
      <w:pPr>
        <w:jc w:val="both"/>
        <w:rPr>
          <w:sz w:val="28"/>
          <w:szCs w:val="28"/>
        </w:rPr>
      </w:pPr>
      <w:r w:rsidRPr="00B37AD0">
        <w:rPr>
          <w:sz w:val="28"/>
          <w:szCs w:val="28"/>
        </w:rPr>
        <w:t>в) произошел отход от принципов плановой экономики;</w:t>
      </w:r>
    </w:p>
    <w:p w:rsidR="001358F6" w:rsidRPr="00B37AD0" w:rsidRDefault="001358F6" w:rsidP="00B37AD0">
      <w:pPr>
        <w:jc w:val="both"/>
        <w:rPr>
          <w:sz w:val="28"/>
          <w:szCs w:val="28"/>
        </w:rPr>
      </w:pPr>
      <w:r w:rsidRPr="00B37AD0">
        <w:rPr>
          <w:sz w:val="28"/>
          <w:szCs w:val="28"/>
        </w:rPr>
        <w:t>г) в стране разразился неурожай и голод.</w:t>
      </w:r>
    </w:p>
    <w:p w:rsidR="001358F6" w:rsidRPr="00B37AD0" w:rsidRDefault="001358F6" w:rsidP="00B37AD0">
      <w:pPr>
        <w:jc w:val="both"/>
        <w:outlineLvl w:val="0"/>
        <w:rPr>
          <w:b/>
          <w:sz w:val="28"/>
          <w:szCs w:val="28"/>
        </w:rPr>
      </w:pPr>
      <w:r w:rsidRPr="00B37AD0">
        <w:rPr>
          <w:b/>
          <w:sz w:val="28"/>
          <w:szCs w:val="28"/>
        </w:rPr>
        <w:t>5. В каком году были проведены испытания первой советской атомной бомбы:</w:t>
      </w:r>
    </w:p>
    <w:p w:rsidR="001358F6" w:rsidRPr="00B37AD0" w:rsidRDefault="001358F6" w:rsidP="00B37AD0">
      <w:pPr>
        <w:jc w:val="both"/>
        <w:rPr>
          <w:sz w:val="28"/>
          <w:szCs w:val="28"/>
        </w:rPr>
      </w:pPr>
      <w:r w:rsidRPr="00B37AD0">
        <w:rPr>
          <w:sz w:val="28"/>
          <w:szCs w:val="28"/>
        </w:rPr>
        <w:t xml:space="preserve">а) 1945 г.; </w:t>
      </w:r>
    </w:p>
    <w:p w:rsidR="001358F6" w:rsidRPr="00B37AD0" w:rsidRDefault="001358F6" w:rsidP="00B37AD0">
      <w:pPr>
        <w:jc w:val="both"/>
        <w:rPr>
          <w:sz w:val="28"/>
          <w:szCs w:val="28"/>
        </w:rPr>
      </w:pPr>
      <w:r w:rsidRPr="00B37AD0">
        <w:rPr>
          <w:sz w:val="28"/>
          <w:szCs w:val="28"/>
        </w:rPr>
        <w:t>б) 1947 г.;</w:t>
      </w:r>
    </w:p>
    <w:p w:rsidR="001358F6" w:rsidRPr="00B37AD0" w:rsidRDefault="001358F6" w:rsidP="00B37AD0">
      <w:pPr>
        <w:jc w:val="both"/>
        <w:rPr>
          <w:sz w:val="28"/>
          <w:szCs w:val="28"/>
        </w:rPr>
      </w:pPr>
      <w:r w:rsidRPr="00B37AD0">
        <w:rPr>
          <w:sz w:val="28"/>
          <w:szCs w:val="28"/>
        </w:rPr>
        <w:t>в) 1949 г.;</w:t>
      </w:r>
    </w:p>
    <w:p w:rsidR="001358F6" w:rsidRPr="00B37AD0" w:rsidRDefault="001358F6" w:rsidP="00B37AD0">
      <w:pPr>
        <w:jc w:val="both"/>
        <w:rPr>
          <w:sz w:val="28"/>
          <w:szCs w:val="28"/>
        </w:rPr>
      </w:pPr>
      <w:r w:rsidRPr="00B37AD0">
        <w:rPr>
          <w:sz w:val="28"/>
          <w:szCs w:val="28"/>
        </w:rPr>
        <w:t>г) 1953 г.</w:t>
      </w:r>
      <w:r w:rsidRPr="00B37AD0">
        <w:rPr>
          <w:sz w:val="28"/>
          <w:szCs w:val="28"/>
        </w:rPr>
        <w:tab/>
      </w:r>
    </w:p>
    <w:p w:rsidR="001358F6" w:rsidRPr="00B37AD0" w:rsidRDefault="001358F6" w:rsidP="00B37AD0">
      <w:pPr>
        <w:jc w:val="both"/>
        <w:outlineLvl w:val="0"/>
        <w:rPr>
          <w:b/>
          <w:sz w:val="28"/>
          <w:szCs w:val="28"/>
        </w:rPr>
      </w:pPr>
      <w:r w:rsidRPr="00B37AD0">
        <w:rPr>
          <w:b/>
          <w:sz w:val="28"/>
          <w:szCs w:val="28"/>
        </w:rPr>
        <w:t>6. В 1948 г. на сессии ВАСХНИЛ лженаукой была объявлена:</w:t>
      </w:r>
    </w:p>
    <w:p w:rsidR="001358F6" w:rsidRPr="00B37AD0" w:rsidRDefault="001358F6" w:rsidP="00B37AD0">
      <w:pPr>
        <w:jc w:val="both"/>
        <w:rPr>
          <w:sz w:val="28"/>
          <w:szCs w:val="28"/>
        </w:rPr>
      </w:pPr>
      <w:r w:rsidRPr="00B37AD0">
        <w:rPr>
          <w:sz w:val="28"/>
          <w:szCs w:val="28"/>
        </w:rPr>
        <w:t>а) психология;</w:t>
      </w:r>
    </w:p>
    <w:p w:rsidR="001358F6" w:rsidRPr="00B37AD0" w:rsidRDefault="001358F6" w:rsidP="00B37AD0">
      <w:pPr>
        <w:jc w:val="both"/>
        <w:rPr>
          <w:sz w:val="28"/>
          <w:szCs w:val="28"/>
        </w:rPr>
      </w:pPr>
      <w:r w:rsidRPr="00B37AD0">
        <w:rPr>
          <w:sz w:val="28"/>
          <w:szCs w:val="28"/>
        </w:rPr>
        <w:t xml:space="preserve">б) физиология;   </w:t>
      </w:r>
    </w:p>
    <w:p w:rsidR="001358F6" w:rsidRPr="00B37AD0" w:rsidRDefault="001358F6" w:rsidP="00B37AD0">
      <w:pPr>
        <w:jc w:val="both"/>
        <w:rPr>
          <w:sz w:val="28"/>
          <w:szCs w:val="28"/>
        </w:rPr>
      </w:pPr>
      <w:r w:rsidRPr="00B37AD0">
        <w:rPr>
          <w:sz w:val="28"/>
          <w:szCs w:val="28"/>
        </w:rPr>
        <w:t>в) астрология;</w:t>
      </w:r>
    </w:p>
    <w:p w:rsidR="001358F6" w:rsidRPr="00B37AD0" w:rsidRDefault="001358F6" w:rsidP="00B37AD0">
      <w:pPr>
        <w:jc w:val="both"/>
        <w:rPr>
          <w:sz w:val="28"/>
          <w:szCs w:val="28"/>
        </w:rPr>
      </w:pPr>
      <w:r w:rsidRPr="00B37AD0">
        <w:rPr>
          <w:sz w:val="28"/>
          <w:szCs w:val="28"/>
        </w:rPr>
        <w:t>г) генетика.</w:t>
      </w:r>
    </w:p>
    <w:p w:rsidR="001358F6" w:rsidRPr="00B37AD0" w:rsidRDefault="001358F6" w:rsidP="00B37AD0">
      <w:pPr>
        <w:jc w:val="both"/>
        <w:outlineLvl w:val="0"/>
        <w:rPr>
          <w:b/>
          <w:sz w:val="28"/>
          <w:szCs w:val="28"/>
        </w:rPr>
      </w:pPr>
      <w:r w:rsidRPr="00B37AD0">
        <w:rPr>
          <w:b/>
          <w:sz w:val="28"/>
          <w:szCs w:val="28"/>
        </w:rPr>
        <w:t>7. Речь У. Черчилля в Фултоне была посвящена:</w:t>
      </w:r>
    </w:p>
    <w:p w:rsidR="001358F6" w:rsidRPr="00B37AD0" w:rsidRDefault="001358F6" w:rsidP="00B37AD0">
      <w:pPr>
        <w:jc w:val="both"/>
        <w:rPr>
          <w:sz w:val="28"/>
          <w:szCs w:val="28"/>
        </w:rPr>
      </w:pPr>
      <w:r w:rsidRPr="00B37AD0">
        <w:rPr>
          <w:sz w:val="28"/>
          <w:szCs w:val="28"/>
        </w:rPr>
        <w:t>а) описанию ситуации в Европе как опасной для будущего западной демократии;</w:t>
      </w:r>
    </w:p>
    <w:p w:rsidR="001358F6" w:rsidRPr="00B37AD0" w:rsidRDefault="001358F6" w:rsidP="00B37AD0">
      <w:pPr>
        <w:jc w:val="both"/>
        <w:rPr>
          <w:sz w:val="28"/>
          <w:szCs w:val="28"/>
        </w:rPr>
      </w:pPr>
      <w:r w:rsidRPr="00B37AD0">
        <w:rPr>
          <w:sz w:val="28"/>
          <w:szCs w:val="28"/>
        </w:rPr>
        <w:t xml:space="preserve">б) вопросам разоружения и будущего устройства мира; </w:t>
      </w:r>
    </w:p>
    <w:p w:rsidR="001358F6" w:rsidRPr="00B37AD0" w:rsidRDefault="001358F6" w:rsidP="00B37AD0">
      <w:pPr>
        <w:jc w:val="both"/>
        <w:rPr>
          <w:sz w:val="28"/>
          <w:szCs w:val="28"/>
        </w:rPr>
      </w:pPr>
      <w:r w:rsidRPr="00B37AD0">
        <w:rPr>
          <w:sz w:val="28"/>
          <w:szCs w:val="28"/>
        </w:rPr>
        <w:t>в) проблемам реализации «плана Маршалла»;</w:t>
      </w:r>
    </w:p>
    <w:p w:rsidR="001358F6" w:rsidRPr="00B37AD0" w:rsidRDefault="001358F6" w:rsidP="00B37AD0">
      <w:pPr>
        <w:jc w:val="both"/>
        <w:rPr>
          <w:sz w:val="28"/>
          <w:szCs w:val="28"/>
        </w:rPr>
      </w:pPr>
      <w:r w:rsidRPr="00B37AD0">
        <w:rPr>
          <w:sz w:val="28"/>
          <w:szCs w:val="28"/>
        </w:rPr>
        <w:t>г) изложению основных принципов политики «сдерживания».</w:t>
      </w:r>
    </w:p>
    <w:p w:rsidR="001358F6" w:rsidRPr="00B37AD0" w:rsidRDefault="001358F6" w:rsidP="00B37AD0">
      <w:pPr>
        <w:outlineLvl w:val="0"/>
        <w:rPr>
          <w:b/>
          <w:sz w:val="28"/>
          <w:szCs w:val="28"/>
        </w:rPr>
      </w:pPr>
      <w:r w:rsidRPr="00B37AD0">
        <w:rPr>
          <w:b/>
          <w:sz w:val="28"/>
          <w:szCs w:val="28"/>
        </w:rPr>
        <w:t>8. СССР не принял «план Маршалла», потому что:</w:t>
      </w:r>
    </w:p>
    <w:p w:rsidR="001358F6" w:rsidRPr="00B37AD0" w:rsidRDefault="001358F6" w:rsidP="00B37AD0">
      <w:pPr>
        <w:rPr>
          <w:sz w:val="28"/>
          <w:szCs w:val="28"/>
        </w:rPr>
      </w:pPr>
      <w:r w:rsidRPr="00B37AD0">
        <w:rPr>
          <w:sz w:val="28"/>
          <w:szCs w:val="28"/>
        </w:rPr>
        <w:t>а) опасался вмешательства США во внутренние дела СССР;</w:t>
      </w:r>
    </w:p>
    <w:p w:rsidR="001358F6" w:rsidRPr="00B37AD0" w:rsidRDefault="001358F6" w:rsidP="00B37AD0">
      <w:pPr>
        <w:rPr>
          <w:sz w:val="28"/>
          <w:szCs w:val="28"/>
        </w:rPr>
      </w:pPr>
      <w:r w:rsidRPr="00B37AD0">
        <w:rPr>
          <w:sz w:val="28"/>
          <w:szCs w:val="28"/>
        </w:rPr>
        <w:t>б) от него отказались страны народной демократии Восточной Европы;</w:t>
      </w:r>
    </w:p>
    <w:p w:rsidR="001358F6" w:rsidRPr="00B37AD0" w:rsidRDefault="001358F6" w:rsidP="00B37AD0">
      <w:pPr>
        <w:rPr>
          <w:sz w:val="28"/>
          <w:szCs w:val="28"/>
        </w:rPr>
      </w:pPr>
      <w:r w:rsidRPr="00B37AD0">
        <w:rPr>
          <w:sz w:val="28"/>
          <w:szCs w:val="28"/>
        </w:rPr>
        <w:t>в) этот план предусматривал пересмотр границ СССР;</w:t>
      </w:r>
    </w:p>
    <w:p w:rsidR="001358F6" w:rsidRPr="00B37AD0" w:rsidRDefault="001358F6" w:rsidP="00B37AD0">
      <w:pPr>
        <w:rPr>
          <w:sz w:val="28"/>
          <w:szCs w:val="28"/>
        </w:rPr>
      </w:pPr>
      <w:r w:rsidRPr="00B37AD0">
        <w:rPr>
          <w:sz w:val="28"/>
          <w:szCs w:val="28"/>
        </w:rPr>
        <w:t>г) советское руководство не устроила сумма предложенной помощи.</w:t>
      </w:r>
    </w:p>
    <w:p w:rsidR="001358F6" w:rsidRPr="00B37AD0" w:rsidRDefault="001358F6" w:rsidP="00B37AD0">
      <w:pPr>
        <w:outlineLvl w:val="0"/>
        <w:rPr>
          <w:b/>
          <w:sz w:val="28"/>
          <w:szCs w:val="28"/>
        </w:rPr>
      </w:pPr>
      <w:r w:rsidRPr="00B37AD0">
        <w:rPr>
          <w:b/>
          <w:sz w:val="28"/>
          <w:szCs w:val="28"/>
        </w:rPr>
        <w:t xml:space="preserve">9. Совет экономической взаимопомощи (СЭВ) был создан в: </w:t>
      </w:r>
    </w:p>
    <w:p w:rsidR="001358F6" w:rsidRPr="00B37AD0" w:rsidRDefault="001358F6" w:rsidP="00B37AD0">
      <w:pPr>
        <w:rPr>
          <w:sz w:val="28"/>
          <w:szCs w:val="28"/>
        </w:rPr>
      </w:pPr>
      <w:r w:rsidRPr="00B37AD0">
        <w:rPr>
          <w:sz w:val="28"/>
          <w:szCs w:val="28"/>
        </w:rPr>
        <w:t xml:space="preserve">а) 1945 г.; </w:t>
      </w:r>
    </w:p>
    <w:p w:rsidR="001358F6" w:rsidRPr="00B37AD0" w:rsidRDefault="001358F6" w:rsidP="00B37AD0">
      <w:pPr>
        <w:rPr>
          <w:sz w:val="28"/>
          <w:szCs w:val="28"/>
        </w:rPr>
      </w:pPr>
      <w:r w:rsidRPr="00B37AD0">
        <w:rPr>
          <w:sz w:val="28"/>
          <w:szCs w:val="28"/>
        </w:rPr>
        <w:t>б) 1949 г.;</w:t>
      </w:r>
    </w:p>
    <w:p w:rsidR="001358F6" w:rsidRPr="00B37AD0" w:rsidRDefault="001358F6" w:rsidP="00B37AD0">
      <w:pPr>
        <w:rPr>
          <w:sz w:val="28"/>
          <w:szCs w:val="28"/>
        </w:rPr>
      </w:pPr>
      <w:r w:rsidRPr="00B37AD0">
        <w:rPr>
          <w:sz w:val="28"/>
          <w:szCs w:val="28"/>
        </w:rPr>
        <w:t>в) 1951 г.;</w:t>
      </w:r>
    </w:p>
    <w:p w:rsidR="001358F6" w:rsidRPr="00B37AD0" w:rsidRDefault="001358F6" w:rsidP="00B37AD0">
      <w:pPr>
        <w:rPr>
          <w:sz w:val="28"/>
          <w:szCs w:val="28"/>
        </w:rPr>
      </w:pPr>
      <w:r w:rsidRPr="00B37AD0">
        <w:rPr>
          <w:sz w:val="28"/>
          <w:szCs w:val="28"/>
        </w:rPr>
        <w:t>г) 1955 г.</w:t>
      </w:r>
    </w:p>
    <w:p w:rsidR="001358F6" w:rsidRPr="00B37AD0" w:rsidRDefault="001358F6" w:rsidP="00B37AD0">
      <w:pPr>
        <w:outlineLvl w:val="0"/>
        <w:rPr>
          <w:b/>
          <w:sz w:val="28"/>
          <w:szCs w:val="28"/>
        </w:rPr>
      </w:pPr>
      <w:r w:rsidRPr="00B37AD0">
        <w:rPr>
          <w:b/>
          <w:sz w:val="28"/>
          <w:szCs w:val="28"/>
        </w:rPr>
        <w:t>10. В послевоенный период СССР оказывал военную помощь в борьбе против внешней агрессии:</w:t>
      </w:r>
    </w:p>
    <w:p w:rsidR="001358F6" w:rsidRPr="00B37AD0" w:rsidRDefault="001358F6" w:rsidP="00B37AD0">
      <w:pPr>
        <w:rPr>
          <w:sz w:val="28"/>
          <w:szCs w:val="28"/>
        </w:rPr>
      </w:pPr>
      <w:r w:rsidRPr="00B37AD0">
        <w:rPr>
          <w:sz w:val="28"/>
          <w:szCs w:val="28"/>
        </w:rPr>
        <w:t>а) Северной Корее;</w:t>
      </w:r>
    </w:p>
    <w:p w:rsidR="001358F6" w:rsidRPr="00B37AD0" w:rsidRDefault="001358F6" w:rsidP="00B37AD0">
      <w:pPr>
        <w:rPr>
          <w:sz w:val="28"/>
          <w:szCs w:val="28"/>
        </w:rPr>
      </w:pPr>
      <w:r w:rsidRPr="00B37AD0">
        <w:rPr>
          <w:sz w:val="28"/>
          <w:szCs w:val="28"/>
        </w:rPr>
        <w:t>б) Боливии;</w:t>
      </w:r>
    </w:p>
    <w:p w:rsidR="001358F6" w:rsidRPr="00B37AD0" w:rsidRDefault="001358F6" w:rsidP="00B37AD0">
      <w:pPr>
        <w:rPr>
          <w:sz w:val="28"/>
          <w:szCs w:val="28"/>
        </w:rPr>
      </w:pPr>
      <w:r w:rsidRPr="00B37AD0">
        <w:rPr>
          <w:sz w:val="28"/>
          <w:szCs w:val="28"/>
        </w:rPr>
        <w:t>в) Ирану;</w:t>
      </w:r>
    </w:p>
    <w:p w:rsidR="001358F6" w:rsidRPr="00B37AD0" w:rsidRDefault="001358F6" w:rsidP="00B37AD0">
      <w:pPr>
        <w:rPr>
          <w:sz w:val="28"/>
          <w:szCs w:val="28"/>
        </w:rPr>
      </w:pPr>
      <w:r w:rsidRPr="00B37AD0">
        <w:rPr>
          <w:sz w:val="28"/>
          <w:szCs w:val="28"/>
        </w:rPr>
        <w:t>г) Монголии.</w:t>
      </w:r>
    </w:p>
    <w:p w:rsidR="001358F6" w:rsidRDefault="001358F6" w:rsidP="00B0121E">
      <w:pPr>
        <w:pStyle w:val="31"/>
        <w:tabs>
          <w:tab w:val="left" w:pos="399"/>
        </w:tabs>
        <w:spacing w:line="240" w:lineRule="auto"/>
        <w:ind w:firstLine="570"/>
        <w:jc w:val="center"/>
        <w:outlineLvl w:val="0"/>
        <w:rPr>
          <w:b/>
          <w:szCs w:val="28"/>
        </w:rPr>
      </w:pPr>
      <w:r>
        <w:rPr>
          <w:b/>
          <w:szCs w:val="28"/>
        </w:rPr>
        <w:t>Рекомендуемая литература</w:t>
      </w:r>
    </w:p>
    <w:p w:rsidR="001358F6" w:rsidRDefault="001358F6" w:rsidP="00B03970">
      <w:pPr>
        <w:numPr>
          <w:ilvl w:val="0"/>
          <w:numId w:val="46"/>
        </w:numPr>
        <w:tabs>
          <w:tab w:val="clear" w:pos="720"/>
          <w:tab w:val="left" w:pos="709"/>
        </w:tabs>
        <w:ind w:left="0" w:firstLine="284"/>
        <w:rPr>
          <w:sz w:val="28"/>
          <w:szCs w:val="28"/>
        </w:rPr>
      </w:pPr>
      <w:r>
        <w:rPr>
          <w:sz w:val="28"/>
          <w:szCs w:val="28"/>
        </w:rPr>
        <w:t>Бурлацкий Ф.М. Вожди и советники. – М., 1990.</w:t>
      </w:r>
    </w:p>
    <w:p w:rsidR="001358F6" w:rsidRDefault="001358F6" w:rsidP="00B03970">
      <w:pPr>
        <w:numPr>
          <w:ilvl w:val="0"/>
          <w:numId w:val="46"/>
        </w:numPr>
        <w:tabs>
          <w:tab w:val="clear" w:pos="720"/>
          <w:tab w:val="left" w:pos="709"/>
        </w:tabs>
        <w:ind w:left="0" w:firstLine="284"/>
        <w:rPr>
          <w:sz w:val="28"/>
          <w:szCs w:val="28"/>
        </w:rPr>
      </w:pPr>
      <w:r>
        <w:rPr>
          <w:sz w:val="28"/>
          <w:szCs w:val="28"/>
        </w:rPr>
        <w:t>Верт Н. История Советского государства. 1900 – 1991. – М., 1992.</w:t>
      </w:r>
    </w:p>
    <w:p w:rsidR="001358F6" w:rsidRDefault="001358F6" w:rsidP="00B03970">
      <w:pPr>
        <w:numPr>
          <w:ilvl w:val="0"/>
          <w:numId w:val="46"/>
        </w:numPr>
        <w:tabs>
          <w:tab w:val="clear" w:pos="720"/>
          <w:tab w:val="left" w:pos="709"/>
        </w:tabs>
        <w:ind w:left="0" w:firstLine="284"/>
        <w:rPr>
          <w:sz w:val="28"/>
          <w:szCs w:val="28"/>
        </w:rPr>
      </w:pPr>
      <w:r>
        <w:rPr>
          <w:rStyle w:val="a6"/>
          <w:i w:val="0"/>
          <w:sz w:val="28"/>
          <w:szCs w:val="28"/>
        </w:rPr>
        <w:t>Волков И.М.</w:t>
      </w:r>
      <w:r>
        <w:rPr>
          <w:sz w:val="28"/>
          <w:szCs w:val="28"/>
        </w:rPr>
        <w:t xml:space="preserve"> Деревня СССР в 1945 - 1953 годах в новейших исследованиях историков (конец 1980-х – 1990-е годы) // Отечественная история. 2000. № 6. </w:t>
      </w:r>
    </w:p>
    <w:p w:rsidR="001358F6" w:rsidRDefault="001358F6" w:rsidP="00B03970">
      <w:pPr>
        <w:numPr>
          <w:ilvl w:val="0"/>
          <w:numId w:val="46"/>
        </w:numPr>
        <w:tabs>
          <w:tab w:val="clear" w:pos="720"/>
          <w:tab w:val="left" w:pos="709"/>
        </w:tabs>
        <w:ind w:left="0" w:firstLine="284"/>
        <w:rPr>
          <w:sz w:val="28"/>
          <w:szCs w:val="28"/>
        </w:rPr>
      </w:pPr>
      <w:r>
        <w:rPr>
          <w:rStyle w:val="a6"/>
          <w:i w:val="0"/>
          <w:sz w:val="28"/>
          <w:szCs w:val="28"/>
        </w:rPr>
        <w:t>Данилов А.А</w:t>
      </w:r>
      <w:r>
        <w:rPr>
          <w:sz w:val="28"/>
          <w:szCs w:val="28"/>
        </w:rPr>
        <w:t>.</w:t>
      </w:r>
      <w:r>
        <w:rPr>
          <w:rStyle w:val="a6"/>
          <w:i w:val="0"/>
          <w:sz w:val="28"/>
          <w:szCs w:val="28"/>
        </w:rPr>
        <w:t>, Пыжиков А.В</w:t>
      </w:r>
      <w:r>
        <w:rPr>
          <w:sz w:val="28"/>
          <w:szCs w:val="28"/>
        </w:rPr>
        <w:t>. Рождение сверхдержавы: СССР в первые послевоенные годы. – М., 2001.</w:t>
      </w:r>
    </w:p>
    <w:p w:rsidR="001358F6" w:rsidRDefault="001358F6" w:rsidP="00B03970">
      <w:pPr>
        <w:numPr>
          <w:ilvl w:val="0"/>
          <w:numId w:val="46"/>
        </w:numPr>
        <w:tabs>
          <w:tab w:val="clear" w:pos="720"/>
          <w:tab w:val="left" w:pos="709"/>
        </w:tabs>
        <w:ind w:left="0" w:firstLine="284"/>
        <w:rPr>
          <w:sz w:val="28"/>
          <w:szCs w:val="28"/>
        </w:rPr>
      </w:pPr>
      <w:r>
        <w:rPr>
          <w:sz w:val="28"/>
          <w:szCs w:val="28"/>
        </w:rPr>
        <w:t>Денежная реформа 1947 года: реакция населения. По документам из «Особых папок» Сталина // Отечественная история. 1997, № 6.</w:t>
      </w:r>
    </w:p>
    <w:p w:rsidR="001358F6" w:rsidRDefault="001358F6" w:rsidP="00B03970">
      <w:pPr>
        <w:numPr>
          <w:ilvl w:val="0"/>
          <w:numId w:val="46"/>
        </w:numPr>
        <w:tabs>
          <w:tab w:val="clear" w:pos="720"/>
          <w:tab w:val="left" w:pos="709"/>
        </w:tabs>
        <w:ind w:left="0" w:firstLine="284"/>
        <w:rPr>
          <w:sz w:val="28"/>
          <w:szCs w:val="28"/>
        </w:rPr>
      </w:pPr>
      <w:r>
        <w:rPr>
          <w:sz w:val="28"/>
          <w:szCs w:val="28"/>
        </w:rPr>
        <w:t xml:space="preserve">Как снижали цены в конце 40-х - начале 50-х годов и что об этом говорил народ // Неизвестная Россия. XX век. Т. 2. - М., 1992. </w:t>
      </w:r>
    </w:p>
    <w:p w:rsidR="001358F6" w:rsidRDefault="001358F6" w:rsidP="00B03970">
      <w:pPr>
        <w:numPr>
          <w:ilvl w:val="0"/>
          <w:numId w:val="46"/>
        </w:numPr>
        <w:tabs>
          <w:tab w:val="clear" w:pos="720"/>
          <w:tab w:val="left" w:pos="709"/>
        </w:tabs>
        <w:ind w:left="0" w:firstLine="284"/>
        <w:rPr>
          <w:sz w:val="28"/>
          <w:szCs w:val="28"/>
        </w:rPr>
      </w:pPr>
      <w:r>
        <w:rPr>
          <w:sz w:val="28"/>
          <w:szCs w:val="28"/>
        </w:rPr>
        <w:t>Кара-Мурза С.Г. Советская цивилизация. – М.: Эксмо, 2008.</w:t>
      </w:r>
    </w:p>
    <w:p w:rsidR="001358F6" w:rsidRDefault="001358F6" w:rsidP="00B03970">
      <w:pPr>
        <w:numPr>
          <w:ilvl w:val="0"/>
          <w:numId w:val="46"/>
        </w:numPr>
        <w:tabs>
          <w:tab w:val="clear" w:pos="720"/>
          <w:tab w:val="left" w:pos="709"/>
        </w:tabs>
        <w:ind w:left="0" w:firstLine="284"/>
        <w:rPr>
          <w:sz w:val="28"/>
          <w:szCs w:val="28"/>
        </w:rPr>
      </w:pPr>
      <w:r>
        <w:rPr>
          <w:sz w:val="28"/>
          <w:szCs w:val="28"/>
        </w:rPr>
        <w:t>Липартелиани Г. Сталин Великий. Частные попытки исследования феномена личности И.В. Сталина. – М.: Роза Мира, 2008.</w:t>
      </w:r>
    </w:p>
    <w:p w:rsidR="001358F6" w:rsidRDefault="001358F6" w:rsidP="00B03970">
      <w:pPr>
        <w:numPr>
          <w:ilvl w:val="0"/>
          <w:numId w:val="46"/>
        </w:numPr>
        <w:tabs>
          <w:tab w:val="clear" w:pos="720"/>
          <w:tab w:val="left" w:pos="709"/>
        </w:tabs>
        <w:ind w:left="0" w:firstLine="284"/>
        <w:jc w:val="both"/>
        <w:rPr>
          <w:sz w:val="28"/>
          <w:szCs w:val="28"/>
        </w:rPr>
      </w:pPr>
      <w:r>
        <w:rPr>
          <w:sz w:val="28"/>
          <w:szCs w:val="28"/>
        </w:rPr>
        <w:t>Марьямов Г.Б. Кремлевский цензор: Сталин смотрит кино. – М., 1992.</w:t>
      </w:r>
    </w:p>
    <w:p w:rsidR="001358F6" w:rsidRDefault="001358F6" w:rsidP="00B03970">
      <w:pPr>
        <w:numPr>
          <w:ilvl w:val="0"/>
          <w:numId w:val="46"/>
        </w:numPr>
        <w:tabs>
          <w:tab w:val="clear" w:pos="720"/>
          <w:tab w:val="left" w:pos="709"/>
          <w:tab w:val="left" w:pos="1083"/>
        </w:tabs>
        <w:ind w:left="0" w:firstLine="284"/>
        <w:jc w:val="both"/>
        <w:rPr>
          <w:sz w:val="28"/>
          <w:szCs w:val="28"/>
        </w:rPr>
      </w:pPr>
      <w:r>
        <w:rPr>
          <w:sz w:val="28"/>
          <w:szCs w:val="28"/>
        </w:rPr>
        <w:t>Медведев Р.А. Они окружали Сталина. – М., 1990.</w:t>
      </w:r>
    </w:p>
    <w:p w:rsidR="001358F6" w:rsidRDefault="001358F6" w:rsidP="00B03970">
      <w:pPr>
        <w:numPr>
          <w:ilvl w:val="0"/>
          <w:numId w:val="46"/>
        </w:numPr>
        <w:tabs>
          <w:tab w:val="clear" w:pos="720"/>
          <w:tab w:val="left" w:pos="709"/>
          <w:tab w:val="left" w:pos="1083"/>
        </w:tabs>
        <w:ind w:left="0" w:firstLine="284"/>
        <w:jc w:val="both"/>
        <w:rPr>
          <w:sz w:val="28"/>
          <w:szCs w:val="28"/>
        </w:rPr>
      </w:pPr>
      <w:r>
        <w:rPr>
          <w:sz w:val="28"/>
          <w:szCs w:val="28"/>
        </w:rPr>
        <w:t>Млечин Л. Смерть Сталина. Вождь и его соратники. – М.: Центрполиграф, 2003.</w:t>
      </w:r>
    </w:p>
    <w:p w:rsidR="001358F6" w:rsidRDefault="001358F6" w:rsidP="00B03970">
      <w:pPr>
        <w:numPr>
          <w:ilvl w:val="0"/>
          <w:numId w:val="46"/>
        </w:numPr>
        <w:tabs>
          <w:tab w:val="clear" w:pos="720"/>
          <w:tab w:val="left" w:pos="709"/>
          <w:tab w:val="left" w:pos="1083"/>
        </w:tabs>
        <w:ind w:left="0" w:firstLine="284"/>
        <w:jc w:val="both"/>
        <w:rPr>
          <w:sz w:val="28"/>
          <w:szCs w:val="28"/>
        </w:rPr>
      </w:pPr>
      <w:r>
        <w:rPr>
          <w:sz w:val="28"/>
          <w:szCs w:val="28"/>
        </w:rPr>
        <w:t>Печатнов В.Сталин, Рузвельт, Трумэн. СССР и США в 1940-х гг. – М.: Терра - Книжный клуб, 2006.</w:t>
      </w:r>
    </w:p>
    <w:p w:rsidR="001358F6" w:rsidRDefault="001358F6" w:rsidP="00B03970">
      <w:pPr>
        <w:numPr>
          <w:ilvl w:val="0"/>
          <w:numId w:val="46"/>
        </w:numPr>
        <w:tabs>
          <w:tab w:val="clear" w:pos="720"/>
          <w:tab w:val="left" w:pos="709"/>
          <w:tab w:val="left" w:pos="1083"/>
        </w:tabs>
        <w:ind w:left="0" w:firstLine="284"/>
        <w:jc w:val="both"/>
        <w:rPr>
          <w:sz w:val="28"/>
          <w:szCs w:val="28"/>
        </w:rPr>
      </w:pPr>
      <w:r>
        <w:rPr>
          <w:sz w:val="28"/>
          <w:szCs w:val="28"/>
        </w:rPr>
        <w:t>Пихоя Р.Г. Советский Союз: история власти. 1945 – 1991. – М., 1998.</w:t>
      </w:r>
    </w:p>
    <w:p w:rsidR="001358F6" w:rsidRDefault="001358F6" w:rsidP="00B03970">
      <w:pPr>
        <w:numPr>
          <w:ilvl w:val="0"/>
          <w:numId w:val="46"/>
        </w:numPr>
        <w:tabs>
          <w:tab w:val="clear" w:pos="720"/>
          <w:tab w:val="left" w:pos="709"/>
          <w:tab w:val="left" w:pos="1083"/>
        </w:tabs>
        <w:ind w:left="0" w:firstLine="284"/>
        <w:jc w:val="both"/>
        <w:rPr>
          <w:sz w:val="28"/>
          <w:szCs w:val="28"/>
        </w:rPr>
      </w:pPr>
      <w:r>
        <w:rPr>
          <w:rStyle w:val="a6"/>
          <w:i w:val="0"/>
          <w:sz w:val="28"/>
          <w:szCs w:val="28"/>
        </w:rPr>
        <w:t>Попов В.П.</w:t>
      </w:r>
      <w:r>
        <w:rPr>
          <w:sz w:val="28"/>
          <w:szCs w:val="28"/>
        </w:rPr>
        <w:t xml:space="preserve"> Сталин и советская экономика в послевоенные годы // Отечественная история. 2001. № 3.</w:t>
      </w:r>
    </w:p>
    <w:p w:rsidR="001358F6" w:rsidRDefault="001358F6" w:rsidP="00B03970">
      <w:pPr>
        <w:numPr>
          <w:ilvl w:val="0"/>
          <w:numId w:val="46"/>
        </w:numPr>
        <w:tabs>
          <w:tab w:val="clear" w:pos="720"/>
          <w:tab w:val="left" w:pos="709"/>
          <w:tab w:val="left" w:pos="1083"/>
        </w:tabs>
        <w:ind w:left="0" w:firstLine="284"/>
        <w:jc w:val="both"/>
        <w:rPr>
          <w:sz w:val="28"/>
          <w:szCs w:val="28"/>
        </w:rPr>
      </w:pPr>
      <w:r>
        <w:rPr>
          <w:rStyle w:val="a6"/>
          <w:i w:val="0"/>
          <w:sz w:val="28"/>
          <w:szCs w:val="28"/>
        </w:rPr>
        <w:t>Пянкевич В.Л.</w:t>
      </w:r>
      <w:r>
        <w:rPr>
          <w:sz w:val="28"/>
          <w:szCs w:val="28"/>
        </w:rPr>
        <w:t xml:space="preserve"> Восстановление экономики СССР: Середина 1941 – середина 1950-х гг.: Историография. - СПб., 2002.</w:t>
      </w:r>
    </w:p>
    <w:p w:rsidR="001358F6" w:rsidRDefault="001358F6" w:rsidP="00B03970">
      <w:pPr>
        <w:numPr>
          <w:ilvl w:val="0"/>
          <w:numId w:val="46"/>
        </w:numPr>
        <w:tabs>
          <w:tab w:val="clear" w:pos="720"/>
          <w:tab w:val="left" w:pos="709"/>
          <w:tab w:val="left" w:pos="1083"/>
        </w:tabs>
        <w:ind w:left="0" w:firstLine="284"/>
        <w:jc w:val="both"/>
        <w:rPr>
          <w:sz w:val="28"/>
          <w:szCs w:val="28"/>
        </w:rPr>
      </w:pPr>
      <w:r>
        <w:rPr>
          <w:sz w:val="28"/>
          <w:szCs w:val="28"/>
        </w:rPr>
        <w:t>Рапопорт Я.Л. На рубеже двух эпох: Дело врачей 1953 г. – М., 1988.</w:t>
      </w:r>
    </w:p>
    <w:p w:rsidR="001358F6" w:rsidRDefault="001358F6" w:rsidP="00B03970">
      <w:pPr>
        <w:numPr>
          <w:ilvl w:val="0"/>
          <w:numId w:val="46"/>
        </w:numPr>
        <w:tabs>
          <w:tab w:val="clear" w:pos="720"/>
          <w:tab w:val="left" w:pos="709"/>
          <w:tab w:val="left" w:pos="1083"/>
        </w:tabs>
        <w:ind w:left="0" w:firstLine="284"/>
        <w:jc w:val="both"/>
        <w:rPr>
          <w:sz w:val="28"/>
          <w:szCs w:val="28"/>
        </w:rPr>
      </w:pPr>
      <w:r>
        <w:rPr>
          <w:iCs/>
          <w:sz w:val="28"/>
          <w:szCs w:val="28"/>
        </w:rPr>
        <w:t>Сивохина Т.А., Зезина М.Р.</w:t>
      </w:r>
      <w:r>
        <w:rPr>
          <w:sz w:val="28"/>
          <w:szCs w:val="28"/>
        </w:rPr>
        <w:t xml:space="preserve"> Апогей режима личной власти. «Оттепель». Поворот к неосталинизму: (Общественно-политическая жизнь в СССР в середине 40-х - 60-е годы). - М., 1993.</w:t>
      </w:r>
    </w:p>
    <w:p w:rsidR="001358F6" w:rsidRDefault="001358F6" w:rsidP="00B03970">
      <w:pPr>
        <w:numPr>
          <w:ilvl w:val="0"/>
          <w:numId w:val="46"/>
        </w:numPr>
        <w:tabs>
          <w:tab w:val="clear" w:pos="720"/>
          <w:tab w:val="left" w:pos="709"/>
          <w:tab w:val="left" w:pos="1083"/>
        </w:tabs>
        <w:ind w:left="0" w:firstLine="284"/>
        <w:jc w:val="both"/>
        <w:rPr>
          <w:sz w:val="28"/>
          <w:szCs w:val="28"/>
        </w:rPr>
      </w:pPr>
      <w:r>
        <w:rPr>
          <w:rStyle w:val="a6"/>
          <w:i w:val="0"/>
          <w:sz w:val="28"/>
          <w:szCs w:val="28"/>
        </w:rPr>
        <w:t>Сидоров С.Г.</w:t>
      </w:r>
      <w:r>
        <w:rPr>
          <w:sz w:val="28"/>
          <w:szCs w:val="28"/>
        </w:rPr>
        <w:t xml:space="preserve"> Труд военнопленных в СССР. 1939-1956 гг. - Волгоград, 2001.</w:t>
      </w:r>
    </w:p>
    <w:p w:rsidR="001358F6" w:rsidRDefault="001358F6" w:rsidP="00B03970">
      <w:pPr>
        <w:numPr>
          <w:ilvl w:val="0"/>
          <w:numId w:val="46"/>
        </w:numPr>
        <w:tabs>
          <w:tab w:val="clear" w:pos="720"/>
          <w:tab w:val="left" w:pos="709"/>
          <w:tab w:val="left" w:pos="1083"/>
        </w:tabs>
        <w:ind w:left="0" w:firstLine="284"/>
        <w:jc w:val="both"/>
        <w:rPr>
          <w:sz w:val="28"/>
          <w:szCs w:val="28"/>
        </w:rPr>
      </w:pPr>
      <w:r>
        <w:rPr>
          <w:sz w:val="28"/>
          <w:szCs w:val="28"/>
        </w:rPr>
        <w:t>Симонов К.М. Глазами человека моего поколения: Размышления о Сталине. – М., 1988.</w:t>
      </w:r>
    </w:p>
    <w:p w:rsidR="001358F6" w:rsidRDefault="001358F6" w:rsidP="00B03970">
      <w:pPr>
        <w:numPr>
          <w:ilvl w:val="0"/>
          <w:numId w:val="46"/>
        </w:numPr>
        <w:tabs>
          <w:tab w:val="clear" w:pos="720"/>
          <w:tab w:val="left" w:pos="709"/>
          <w:tab w:val="left" w:pos="1083"/>
        </w:tabs>
        <w:ind w:left="0" w:firstLine="284"/>
        <w:jc w:val="both"/>
        <w:rPr>
          <w:sz w:val="28"/>
          <w:szCs w:val="28"/>
        </w:rPr>
      </w:pPr>
      <w:r>
        <w:rPr>
          <w:sz w:val="28"/>
          <w:szCs w:val="28"/>
        </w:rPr>
        <w:t>Советская внешняя политика в годы «холодной войны». 1945 – 1985: Новое прочтение. – М., 1995.</w:t>
      </w:r>
    </w:p>
    <w:p w:rsidR="001358F6" w:rsidRDefault="001358F6" w:rsidP="00B03970">
      <w:pPr>
        <w:numPr>
          <w:ilvl w:val="0"/>
          <w:numId w:val="46"/>
        </w:numPr>
        <w:tabs>
          <w:tab w:val="clear" w:pos="720"/>
          <w:tab w:val="left" w:pos="709"/>
          <w:tab w:val="left" w:pos="1083"/>
        </w:tabs>
        <w:ind w:left="0" w:firstLine="284"/>
        <w:jc w:val="both"/>
        <w:rPr>
          <w:sz w:val="28"/>
          <w:szCs w:val="28"/>
        </w:rPr>
      </w:pPr>
      <w:r>
        <w:rPr>
          <w:sz w:val="28"/>
          <w:szCs w:val="28"/>
        </w:rPr>
        <w:t>Советский фактор в Восточной Европе. 1944-1953 г. В 2 т. Документы. – М., 2001.</w:t>
      </w:r>
    </w:p>
    <w:p w:rsidR="001358F6" w:rsidRDefault="001358F6" w:rsidP="00B03970">
      <w:pPr>
        <w:numPr>
          <w:ilvl w:val="0"/>
          <w:numId w:val="46"/>
        </w:numPr>
        <w:tabs>
          <w:tab w:val="clear" w:pos="720"/>
          <w:tab w:val="left" w:pos="709"/>
          <w:tab w:val="left" w:pos="1083"/>
        </w:tabs>
        <w:ind w:left="0" w:firstLine="284"/>
        <w:jc w:val="both"/>
        <w:rPr>
          <w:sz w:val="28"/>
          <w:szCs w:val="28"/>
        </w:rPr>
      </w:pPr>
      <w:r>
        <w:rPr>
          <w:sz w:val="28"/>
          <w:szCs w:val="28"/>
        </w:rPr>
        <w:t>СССР и холодная война. – М., 1995.</w:t>
      </w:r>
    </w:p>
    <w:p w:rsidR="001358F6" w:rsidRDefault="001358F6" w:rsidP="00B03970">
      <w:pPr>
        <w:numPr>
          <w:ilvl w:val="0"/>
          <w:numId w:val="46"/>
        </w:numPr>
        <w:tabs>
          <w:tab w:val="clear" w:pos="720"/>
          <w:tab w:val="left" w:pos="709"/>
          <w:tab w:val="left" w:pos="1083"/>
        </w:tabs>
        <w:ind w:left="0" w:firstLine="284"/>
        <w:jc w:val="both"/>
        <w:rPr>
          <w:sz w:val="28"/>
          <w:szCs w:val="28"/>
        </w:rPr>
      </w:pPr>
      <w:r>
        <w:rPr>
          <w:sz w:val="28"/>
          <w:szCs w:val="28"/>
        </w:rPr>
        <w:t>Сталинское десятилетие «холодной войны» / Под ред. А.О. Чубарьяна. – М., 1999.</w:t>
      </w:r>
    </w:p>
    <w:p w:rsidR="001358F6" w:rsidRDefault="001358F6" w:rsidP="00B03970">
      <w:pPr>
        <w:numPr>
          <w:ilvl w:val="0"/>
          <w:numId w:val="46"/>
        </w:numPr>
        <w:tabs>
          <w:tab w:val="clear" w:pos="720"/>
          <w:tab w:val="left" w:pos="709"/>
          <w:tab w:val="left" w:pos="1083"/>
        </w:tabs>
        <w:ind w:left="0" w:firstLine="284"/>
        <w:jc w:val="both"/>
        <w:rPr>
          <w:sz w:val="28"/>
          <w:szCs w:val="28"/>
        </w:rPr>
      </w:pPr>
      <w:r>
        <w:rPr>
          <w:sz w:val="28"/>
          <w:szCs w:val="28"/>
        </w:rPr>
        <w:t>У истоков социалистического содружества: СССР и восточноевропейские страны в 1944 - 1949 гг. - М., 1995.</w:t>
      </w:r>
    </w:p>
    <w:p w:rsidR="001358F6" w:rsidRDefault="001358F6" w:rsidP="00B03970">
      <w:pPr>
        <w:numPr>
          <w:ilvl w:val="0"/>
          <w:numId w:val="46"/>
        </w:numPr>
        <w:tabs>
          <w:tab w:val="clear" w:pos="720"/>
          <w:tab w:val="left" w:pos="709"/>
          <w:tab w:val="left" w:pos="1083"/>
        </w:tabs>
        <w:ind w:left="0" w:firstLine="284"/>
        <w:jc w:val="both"/>
        <w:rPr>
          <w:sz w:val="28"/>
          <w:szCs w:val="28"/>
        </w:rPr>
      </w:pPr>
      <w:r>
        <w:rPr>
          <w:sz w:val="28"/>
          <w:szCs w:val="28"/>
        </w:rPr>
        <w:t>Файнбург З.И. Не сотвори себе кумира: Социализм и «культ личности»: Очерки истории. – М., 1991.</w:t>
      </w:r>
    </w:p>
    <w:p w:rsidR="001358F6" w:rsidRDefault="001358F6" w:rsidP="00B03970">
      <w:pPr>
        <w:numPr>
          <w:ilvl w:val="0"/>
          <w:numId w:val="46"/>
        </w:numPr>
        <w:tabs>
          <w:tab w:val="clear" w:pos="720"/>
          <w:tab w:val="left" w:pos="709"/>
          <w:tab w:val="left" w:pos="1083"/>
        </w:tabs>
        <w:ind w:left="0" w:firstLine="284"/>
        <w:jc w:val="both"/>
        <w:rPr>
          <w:sz w:val="28"/>
          <w:szCs w:val="28"/>
        </w:rPr>
      </w:pPr>
      <w:r>
        <w:rPr>
          <w:sz w:val="28"/>
          <w:szCs w:val="28"/>
        </w:rPr>
        <w:t>Холловэй Д. Сталин и бомба: Советский Союз и атомная энергия: 1939 - 1956 гг. – М, 2001.</w:t>
      </w:r>
    </w:p>
    <w:p w:rsidR="001358F6" w:rsidRDefault="001358F6" w:rsidP="00B0121E">
      <w:pPr>
        <w:pStyle w:val="a0"/>
        <w:spacing w:after="0"/>
        <w:ind w:firstLine="570"/>
        <w:jc w:val="center"/>
        <w:rPr>
          <w:b/>
          <w:sz w:val="28"/>
          <w:szCs w:val="28"/>
        </w:rPr>
      </w:pPr>
    </w:p>
    <w:p w:rsidR="001358F6" w:rsidRDefault="001358F6" w:rsidP="00B0121E">
      <w:pPr>
        <w:pStyle w:val="a0"/>
        <w:spacing w:after="0" w:line="360" w:lineRule="auto"/>
        <w:ind w:firstLine="570"/>
        <w:jc w:val="center"/>
        <w:outlineLvl w:val="0"/>
        <w:rPr>
          <w:b/>
          <w:sz w:val="28"/>
          <w:szCs w:val="28"/>
        </w:rPr>
      </w:pPr>
      <w:r>
        <w:rPr>
          <w:b/>
          <w:sz w:val="28"/>
          <w:szCs w:val="28"/>
        </w:rPr>
        <w:t>Тема Х. СССР в конце 1950-х – начале 60-х гг.</w:t>
      </w:r>
    </w:p>
    <w:p w:rsidR="001358F6" w:rsidRDefault="001358F6" w:rsidP="00B0121E">
      <w:pPr>
        <w:pStyle w:val="31"/>
        <w:ind w:firstLine="570"/>
        <w:jc w:val="center"/>
        <w:rPr>
          <w:b/>
          <w:szCs w:val="28"/>
        </w:rPr>
      </w:pPr>
      <w:r>
        <w:rPr>
          <w:b/>
          <w:szCs w:val="28"/>
        </w:rPr>
        <w:t>План изучения темы:</w:t>
      </w:r>
    </w:p>
    <w:p w:rsidR="001358F6" w:rsidRDefault="001358F6" w:rsidP="00B0121E">
      <w:pPr>
        <w:numPr>
          <w:ilvl w:val="0"/>
          <w:numId w:val="22"/>
        </w:numPr>
        <w:tabs>
          <w:tab w:val="left" w:pos="986"/>
          <w:tab w:val="left" w:pos="1083"/>
        </w:tabs>
        <w:spacing w:line="360" w:lineRule="auto"/>
        <w:ind w:left="0" w:firstLine="570"/>
        <w:jc w:val="both"/>
        <w:rPr>
          <w:sz w:val="28"/>
          <w:szCs w:val="28"/>
        </w:rPr>
      </w:pPr>
      <w:r>
        <w:rPr>
          <w:sz w:val="28"/>
          <w:szCs w:val="28"/>
        </w:rPr>
        <w:t xml:space="preserve">Попытки осуществления политических и экономических реформ. </w:t>
      </w:r>
    </w:p>
    <w:p w:rsidR="001358F6" w:rsidRDefault="001358F6" w:rsidP="00B0121E">
      <w:pPr>
        <w:numPr>
          <w:ilvl w:val="0"/>
          <w:numId w:val="22"/>
        </w:numPr>
        <w:tabs>
          <w:tab w:val="left" w:pos="986"/>
          <w:tab w:val="left" w:pos="1083"/>
        </w:tabs>
        <w:spacing w:line="360" w:lineRule="auto"/>
        <w:ind w:left="0" w:firstLine="570"/>
        <w:jc w:val="both"/>
        <w:rPr>
          <w:sz w:val="28"/>
          <w:szCs w:val="28"/>
        </w:rPr>
      </w:pPr>
      <w:r>
        <w:rPr>
          <w:sz w:val="28"/>
          <w:szCs w:val="28"/>
        </w:rPr>
        <w:t>НТР и ее влияние на ход общественного развития.</w:t>
      </w:r>
    </w:p>
    <w:p w:rsidR="001358F6" w:rsidRDefault="001358F6" w:rsidP="00B0121E">
      <w:pPr>
        <w:tabs>
          <w:tab w:val="left" w:pos="900"/>
        </w:tabs>
        <w:ind w:firstLine="570"/>
        <w:jc w:val="center"/>
        <w:outlineLvl w:val="0"/>
        <w:rPr>
          <w:b/>
          <w:sz w:val="28"/>
          <w:szCs w:val="28"/>
        </w:rPr>
      </w:pPr>
      <w:r>
        <w:rPr>
          <w:b/>
          <w:sz w:val="28"/>
          <w:szCs w:val="28"/>
        </w:rPr>
        <w:t>Требования к знаниям</w:t>
      </w:r>
    </w:p>
    <w:p w:rsidR="001358F6" w:rsidRDefault="001358F6" w:rsidP="00B0121E">
      <w:pPr>
        <w:pStyle w:val="a9"/>
        <w:tabs>
          <w:tab w:val="left" w:pos="570"/>
        </w:tabs>
        <w:ind w:firstLine="570"/>
        <w:jc w:val="both"/>
        <w:rPr>
          <w:i/>
          <w:sz w:val="28"/>
          <w:szCs w:val="28"/>
        </w:rPr>
      </w:pPr>
      <w:r>
        <w:rPr>
          <w:sz w:val="28"/>
          <w:szCs w:val="28"/>
        </w:rPr>
        <w:t xml:space="preserve">В результате изучения темы студент должен </w:t>
      </w:r>
      <w:r>
        <w:rPr>
          <w:i/>
          <w:sz w:val="28"/>
          <w:szCs w:val="28"/>
        </w:rPr>
        <w:t xml:space="preserve">знать: </w:t>
      </w:r>
    </w:p>
    <w:p w:rsidR="001358F6" w:rsidRDefault="001358F6" w:rsidP="00B0121E">
      <w:pPr>
        <w:pStyle w:val="a9"/>
        <w:tabs>
          <w:tab w:val="left" w:pos="570"/>
        </w:tabs>
        <w:ind w:firstLine="570"/>
        <w:jc w:val="both"/>
        <w:rPr>
          <w:sz w:val="28"/>
          <w:szCs w:val="28"/>
        </w:rPr>
      </w:pPr>
      <w:r>
        <w:rPr>
          <w:sz w:val="28"/>
          <w:szCs w:val="28"/>
        </w:rPr>
        <w:t>- особенности социально-экономического развития СССР в конце 19050-х – начале 60-х гг.;</w:t>
      </w:r>
    </w:p>
    <w:p w:rsidR="001358F6" w:rsidRDefault="001358F6" w:rsidP="00B0121E">
      <w:pPr>
        <w:pStyle w:val="a9"/>
        <w:tabs>
          <w:tab w:val="left" w:pos="570"/>
        </w:tabs>
        <w:ind w:firstLine="570"/>
        <w:jc w:val="both"/>
        <w:rPr>
          <w:sz w:val="28"/>
          <w:szCs w:val="28"/>
        </w:rPr>
      </w:pPr>
      <w:r>
        <w:rPr>
          <w:sz w:val="28"/>
          <w:szCs w:val="28"/>
        </w:rPr>
        <w:t>- особенности общественно-политической жизни СССР в конце 1950-х – начале 60-х гг.;</w:t>
      </w:r>
    </w:p>
    <w:p w:rsidR="001358F6" w:rsidRDefault="001358F6" w:rsidP="00B0121E">
      <w:pPr>
        <w:pStyle w:val="a9"/>
        <w:tabs>
          <w:tab w:val="left" w:pos="570"/>
        </w:tabs>
        <w:ind w:firstLine="570"/>
        <w:jc w:val="both"/>
        <w:rPr>
          <w:sz w:val="28"/>
          <w:szCs w:val="28"/>
        </w:rPr>
      </w:pPr>
      <w:r>
        <w:rPr>
          <w:sz w:val="28"/>
          <w:szCs w:val="28"/>
        </w:rPr>
        <w:t>- истоки и сущность «хрущевской оттепели», её место в последующем развитии страны;</w:t>
      </w:r>
    </w:p>
    <w:p w:rsidR="001358F6" w:rsidRDefault="001358F6" w:rsidP="00B0121E">
      <w:pPr>
        <w:pStyle w:val="a9"/>
        <w:tabs>
          <w:tab w:val="left" w:pos="570"/>
        </w:tabs>
        <w:ind w:firstLine="570"/>
        <w:jc w:val="both"/>
        <w:rPr>
          <w:sz w:val="28"/>
          <w:szCs w:val="28"/>
        </w:rPr>
      </w:pPr>
      <w:r>
        <w:rPr>
          <w:sz w:val="28"/>
          <w:szCs w:val="28"/>
        </w:rPr>
        <w:t>- наиболее значительные достижения советской науки и культуры в данный период;</w:t>
      </w:r>
    </w:p>
    <w:p w:rsidR="001358F6" w:rsidRDefault="001358F6" w:rsidP="00B0121E">
      <w:pPr>
        <w:pStyle w:val="a9"/>
        <w:tabs>
          <w:tab w:val="left" w:pos="570"/>
        </w:tabs>
        <w:ind w:firstLine="570"/>
        <w:jc w:val="both"/>
        <w:rPr>
          <w:sz w:val="28"/>
          <w:szCs w:val="28"/>
        </w:rPr>
      </w:pPr>
      <w:r>
        <w:rPr>
          <w:sz w:val="28"/>
          <w:szCs w:val="28"/>
        </w:rPr>
        <w:t>- содержание НТР и её влияние на дальнейшее развитие страны;</w:t>
      </w:r>
    </w:p>
    <w:p w:rsidR="001358F6" w:rsidRDefault="001358F6" w:rsidP="00B0121E">
      <w:pPr>
        <w:pStyle w:val="a9"/>
        <w:tabs>
          <w:tab w:val="left" w:pos="570"/>
        </w:tabs>
        <w:ind w:firstLine="570"/>
        <w:jc w:val="both"/>
        <w:rPr>
          <w:sz w:val="28"/>
          <w:szCs w:val="28"/>
        </w:rPr>
      </w:pPr>
      <w:r>
        <w:rPr>
          <w:sz w:val="28"/>
          <w:szCs w:val="28"/>
        </w:rPr>
        <w:t>- основные направления и результаты внешней политики СССР данного периода;</w:t>
      </w:r>
    </w:p>
    <w:p w:rsidR="001358F6" w:rsidRDefault="001358F6" w:rsidP="00B0121E">
      <w:pPr>
        <w:pStyle w:val="a9"/>
        <w:tabs>
          <w:tab w:val="left" w:pos="570"/>
        </w:tabs>
        <w:ind w:firstLine="570"/>
        <w:jc w:val="both"/>
        <w:rPr>
          <w:sz w:val="28"/>
          <w:szCs w:val="28"/>
        </w:rPr>
      </w:pPr>
      <w:r>
        <w:rPr>
          <w:sz w:val="28"/>
          <w:szCs w:val="28"/>
        </w:rPr>
        <w:t>- наиболее значительных государственных и политических деятелей СССР данного периода;</w:t>
      </w:r>
    </w:p>
    <w:p w:rsidR="001358F6" w:rsidRDefault="001358F6" w:rsidP="00B0121E">
      <w:pPr>
        <w:pStyle w:val="a9"/>
        <w:tabs>
          <w:tab w:val="left" w:pos="570"/>
        </w:tabs>
        <w:ind w:firstLine="570"/>
        <w:jc w:val="both"/>
        <w:rPr>
          <w:sz w:val="28"/>
          <w:szCs w:val="28"/>
        </w:rPr>
      </w:pPr>
      <w:r>
        <w:rPr>
          <w:sz w:val="28"/>
          <w:szCs w:val="28"/>
        </w:rPr>
        <w:t>- основные даты;</w:t>
      </w:r>
    </w:p>
    <w:p w:rsidR="001358F6" w:rsidRDefault="001358F6" w:rsidP="00B0121E">
      <w:pPr>
        <w:pStyle w:val="a9"/>
        <w:tabs>
          <w:tab w:val="left" w:pos="570"/>
        </w:tabs>
        <w:ind w:firstLine="570"/>
        <w:jc w:val="both"/>
        <w:rPr>
          <w:sz w:val="28"/>
          <w:szCs w:val="28"/>
        </w:rPr>
      </w:pPr>
      <w:r>
        <w:rPr>
          <w:sz w:val="28"/>
          <w:szCs w:val="28"/>
        </w:rPr>
        <w:t>- значение основных понятий и терминов.</w:t>
      </w:r>
    </w:p>
    <w:p w:rsidR="001358F6" w:rsidRDefault="001358F6" w:rsidP="00B0121E">
      <w:pPr>
        <w:ind w:firstLine="570"/>
        <w:jc w:val="center"/>
        <w:outlineLvl w:val="0"/>
        <w:rPr>
          <w:b/>
          <w:sz w:val="28"/>
          <w:szCs w:val="28"/>
        </w:rPr>
      </w:pPr>
      <w:r>
        <w:rPr>
          <w:b/>
          <w:sz w:val="28"/>
          <w:szCs w:val="28"/>
        </w:rPr>
        <w:t>Основные даты</w:t>
      </w:r>
    </w:p>
    <w:p w:rsidR="001358F6" w:rsidRDefault="001358F6" w:rsidP="00B37AD0">
      <w:pPr>
        <w:jc w:val="both"/>
        <w:rPr>
          <w:sz w:val="28"/>
          <w:szCs w:val="28"/>
        </w:rPr>
      </w:pPr>
      <w:r>
        <w:rPr>
          <w:b/>
          <w:sz w:val="28"/>
          <w:szCs w:val="28"/>
        </w:rPr>
        <w:t xml:space="preserve">1954 г. </w:t>
      </w:r>
      <w:r>
        <w:rPr>
          <w:sz w:val="28"/>
          <w:szCs w:val="28"/>
        </w:rPr>
        <w:t>– начало освоения целины</w:t>
      </w:r>
    </w:p>
    <w:p w:rsidR="001358F6" w:rsidRDefault="001358F6" w:rsidP="00B37AD0">
      <w:pPr>
        <w:jc w:val="both"/>
        <w:rPr>
          <w:sz w:val="28"/>
          <w:szCs w:val="28"/>
        </w:rPr>
      </w:pPr>
      <w:r>
        <w:rPr>
          <w:b/>
          <w:sz w:val="28"/>
          <w:szCs w:val="28"/>
        </w:rPr>
        <w:t>1954 г. - в</w:t>
      </w:r>
      <w:r>
        <w:rPr>
          <w:sz w:val="28"/>
          <w:szCs w:val="28"/>
        </w:rPr>
        <w:t>ступление в строй первой в мире атомной электростанции (Обнинск)</w:t>
      </w:r>
    </w:p>
    <w:p w:rsidR="001358F6" w:rsidRDefault="001358F6" w:rsidP="00B37AD0">
      <w:pPr>
        <w:jc w:val="both"/>
        <w:rPr>
          <w:sz w:val="28"/>
          <w:szCs w:val="28"/>
        </w:rPr>
      </w:pPr>
      <w:r>
        <w:rPr>
          <w:b/>
          <w:sz w:val="28"/>
          <w:szCs w:val="28"/>
        </w:rPr>
        <w:t xml:space="preserve">1955 г. </w:t>
      </w:r>
      <w:r>
        <w:rPr>
          <w:sz w:val="28"/>
          <w:szCs w:val="28"/>
        </w:rPr>
        <w:t>– создание Организации Варшавского договора (ОВД)</w:t>
      </w:r>
    </w:p>
    <w:p w:rsidR="001358F6" w:rsidRDefault="001358F6" w:rsidP="00B37AD0">
      <w:pPr>
        <w:jc w:val="both"/>
        <w:outlineLvl w:val="0"/>
        <w:rPr>
          <w:sz w:val="28"/>
          <w:szCs w:val="28"/>
        </w:rPr>
      </w:pPr>
      <w:r>
        <w:rPr>
          <w:b/>
          <w:sz w:val="28"/>
          <w:szCs w:val="28"/>
        </w:rPr>
        <w:t xml:space="preserve">1955 г. </w:t>
      </w:r>
      <w:r>
        <w:rPr>
          <w:sz w:val="28"/>
          <w:szCs w:val="28"/>
        </w:rPr>
        <w:t>– начало «кукурузной эпопеи»</w:t>
      </w:r>
    </w:p>
    <w:p w:rsidR="001358F6" w:rsidRDefault="001358F6" w:rsidP="00B37AD0">
      <w:pPr>
        <w:jc w:val="both"/>
        <w:rPr>
          <w:sz w:val="28"/>
          <w:szCs w:val="28"/>
        </w:rPr>
      </w:pPr>
      <w:r>
        <w:rPr>
          <w:b/>
          <w:sz w:val="28"/>
          <w:szCs w:val="28"/>
        </w:rPr>
        <w:t xml:space="preserve">февраль </w:t>
      </w:r>
      <w:smartTag w:uri="urn:schemas-microsoft-com:office:smarttags" w:element="metricconverter">
        <w:smartTagPr>
          <w:attr w:name="ProductID" w:val="1956 г"/>
        </w:smartTagPr>
        <w:r>
          <w:rPr>
            <w:b/>
            <w:sz w:val="28"/>
            <w:szCs w:val="28"/>
          </w:rPr>
          <w:t>1956 г</w:t>
        </w:r>
      </w:smartTag>
      <w:r>
        <w:rPr>
          <w:b/>
          <w:sz w:val="28"/>
          <w:szCs w:val="28"/>
        </w:rPr>
        <w:t>.</w:t>
      </w:r>
      <w:r>
        <w:rPr>
          <w:sz w:val="28"/>
          <w:szCs w:val="28"/>
        </w:rPr>
        <w:t xml:space="preserve"> - ХХ съезд КПСС, доклад Хрущева «О культе личности Сталина»</w:t>
      </w:r>
      <w:r w:rsidR="00BD0C25">
        <w:rPr>
          <w:sz w:val="28"/>
          <w:szCs w:val="28"/>
        </w:rPr>
        <w:t>; провозглашение политики «мирного сосуществования» с кап. странами</w:t>
      </w:r>
    </w:p>
    <w:p w:rsidR="001358F6" w:rsidRDefault="001358F6" w:rsidP="00B37AD0">
      <w:pPr>
        <w:jc w:val="both"/>
        <w:rPr>
          <w:sz w:val="28"/>
          <w:szCs w:val="28"/>
        </w:rPr>
      </w:pPr>
      <w:r>
        <w:rPr>
          <w:b/>
          <w:sz w:val="28"/>
          <w:szCs w:val="28"/>
        </w:rPr>
        <w:t>июнь 1956 г.</w:t>
      </w:r>
      <w:r>
        <w:rPr>
          <w:sz w:val="28"/>
          <w:szCs w:val="28"/>
        </w:rPr>
        <w:t xml:space="preserve"> – Постановление ЦК КПСС «О преодолении культа личности и его последствий»</w:t>
      </w:r>
    </w:p>
    <w:p w:rsidR="001358F6" w:rsidRDefault="001358F6" w:rsidP="00B37AD0">
      <w:pPr>
        <w:jc w:val="both"/>
        <w:rPr>
          <w:sz w:val="28"/>
          <w:szCs w:val="28"/>
        </w:rPr>
      </w:pPr>
      <w:r>
        <w:rPr>
          <w:b/>
          <w:sz w:val="28"/>
          <w:szCs w:val="28"/>
        </w:rPr>
        <w:t xml:space="preserve">1957 г. </w:t>
      </w:r>
      <w:r>
        <w:rPr>
          <w:sz w:val="28"/>
          <w:szCs w:val="28"/>
        </w:rPr>
        <w:t>– ликвидация промышленных министерств, создание совнархозов (СНХ)</w:t>
      </w:r>
    </w:p>
    <w:p w:rsidR="001358F6" w:rsidRDefault="001358F6" w:rsidP="00B37AD0">
      <w:pPr>
        <w:jc w:val="both"/>
        <w:outlineLvl w:val="0"/>
        <w:rPr>
          <w:sz w:val="28"/>
          <w:szCs w:val="28"/>
        </w:rPr>
      </w:pPr>
      <w:r>
        <w:rPr>
          <w:b/>
          <w:sz w:val="28"/>
          <w:szCs w:val="28"/>
        </w:rPr>
        <w:t>1957 г.</w:t>
      </w:r>
      <w:r>
        <w:rPr>
          <w:sz w:val="28"/>
          <w:szCs w:val="28"/>
        </w:rPr>
        <w:t xml:space="preserve"> – провозглашение лозунга «Догнать и перегнать Америку!»</w:t>
      </w:r>
    </w:p>
    <w:p w:rsidR="001358F6" w:rsidRDefault="001358F6" w:rsidP="00B37AD0">
      <w:pPr>
        <w:jc w:val="both"/>
        <w:rPr>
          <w:sz w:val="28"/>
          <w:szCs w:val="28"/>
        </w:rPr>
      </w:pPr>
      <w:r>
        <w:rPr>
          <w:b/>
          <w:sz w:val="28"/>
          <w:szCs w:val="28"/>
        </w:rPr>
        <w:t xml:space="preserve">4 октября 1957 г. </w:t>
      </w:r>
      <w:r>
        <w:rPr>
          <w:sz w:val="28"/>
          <w:szCs w:val="28"/>
        </w:rPr>
        <w:t>– запуск первого в мире искусственного спутника Земли</w:t>
      </w:r>
    </w:p>
    <w:p w:rsidR="001358F6" w:rsidRDefault="001358F6" w:rsidP="00B37AD0">
      <w:pPr>
        <w:jc w:val="both"/>
        <w:rPr>
          <w:sz w:val="28"/>
          <w:szCs w:val="28"/>
        </w:rPr>
      </w:pPr>
      <w:r>
        <w:rPr>
          <w:b/>
          <w:sz w:val="28"/>
          <w:szCs w:val="28"/>
        </w:rPr>
        <w:t>1958 г.</w:t>
      </w:r>
      <w:r>
        <w:rPr>
          <w:sz w:val="28"/>
          <w:szCs w:val="28"/>
        </w:rPr>
        <w:t xml:space="preserve"> – реформа в сфере образования; введение обязательного 8-летнего образования</w:t>
      </w:r>
    </w:p>
    <w:p w:rsidR="001358F6" w:rsidRDefault="001358F6" w:rsidP="00B37AD0">
      <w:pPr>
        <w:jc w:val="both"/>
        <w:rPr>
          <w:sz w:val="28"/>
          <w:szCs w:val="28"/>
        </w:rPr>
      </w:pPr>
      <w:r>
        <w:rPr>
          <w:b/>
          <w:sz w:val="28"/>
          <w:szCs w:val="28"/>
        </w:rPr>
        <w:t xml:space="preserve">1 мая </w:t>
      </w:r>
      <w:smartTag w:uri="urn:schemas-microsoft-com:office:smarttags" w:element="metricconverter">
        <w:smartTagPr>
          <w:attr w:name="ProductID" w:val="1960 г"/>
        </w:smartTagPr>
        <w:r>
          <w:rPr>
            <w:b/>
            <w:sz w:val="28"/>
            <w:szCs w:val="28"/>
          </w:rPr>
          <w:t>1960 г</w:t>
        </w:r>
      </w:smartTag>
      <w:r>
        <w:rPr>
          <w:b/>
          <w:sz w:val="28"/>
          <w:szCs w:val="28"/>
        </w:rPr>
        <w:t xml:space="preserve">. </w:t>
      </w:r>
      <w:r>
        <w:rPr>
          <w:sz w:val="28"/>
          <w:szCs w:val="28"/>
        </w:rPr>
        <w:t>– сбит американский самолет-шпион У-2, пилотируемый Пауэрсом</w:t>
      </w:r>
    </w:p>
    <w:p w:rsidR="001358F6" w:rsidRDefault="001358F6" w:rsidP="00B37AD0">
      <w:pPr>
        <w:jc w:val="both"/>
        <w:outlineLvl w:val="0"/>
        <w:rPr>
          <w:sz w:val="28"/>
          <w:szCs w:val="28"/>
        </w:rPr>
      </w:pPr>
      <w:r>
        <w:rPr>
          <w:b/>
          <w:sz w:val="28"/>
          <w:szCs w:val="28"/>
        </w:rPr>
        <w:t xml:space="preserve">1960 г. </w:t>
      </w:r>
      <w:r>
        <w:rPr>
          <w:sz w:val="28"/>
          <w:szCs w:val="28"/>
        </w:rPr>
        <w:t>– ухудшение отношений с Албанией и Китаем</w:t>
      </w:r>
    </w:p>
    <w:p w:rsidR="001358F6" w:rsidRDefault="001358F6" w:rsidP="00B37AD0">
      <w:pPr>
        <w:jc w:val="both"/>
        <w:rPr>
          <w:sz w:val="28"/>
          <w:szCs w:val="28"/>
        </w:rPr>
      </w:pPr>
      <w:r>
        <w:rPr>
          <w:b/>
          <w:sz w:val="28"/>
          <w:szCs w:val="28"/>
        </w:rPr>
        <w:t xml:space="preserve">сентябрь 1960 г. </w:t>
      </w:r>
      <w:r>
        <w:rPr>
          <w:sz w:val="28"/>
          <w:szCs w:val="28"/>
        </w:rPr>
        <w:t>– выступление Хрущева на заседании Генеральной Ассамблеи ООН в США</w:t>
      </w:r>
    </w:p>
    <w:p w:rsidR="001358F6" w:rsidRDefault="001358F6" w:rsidP="00B37AD0">
      <w:pPr>
        <w:jc w:val="both"/>
        <w:rPr>
          <w:sz w:val="28"/>
          <w:szCs w:val="28"/>
        </w:rPr>
      </w:pPr>
      <w:r>
        <w:rPr>
          <w:b/>
          <w:sz w:val="28"/>
          <w:szCs w:val="28"/>
        </w:rPr>
        <w:t xml:space="preserve">1 января 1961 г. </w:t>
      </w:r>
      <w:r>
        <w:rPr>
          <w:sz w:val="28"/>
          <w:szCs w:val="28"/>
        </w:rPr>
        <w:t>– денежная реформа</w:t>
      </w:r>
    </w:p>
    <w:p w:rsidR="001358F6" w:rsidRDefault="001358F6" w:rsidP="00B37AD0">
      <w:pPr>
        <w:jc w:val="both"/>
        <w:rPr>
          <w:sz w:val="28"/>
          <w:szCs w:val="28"/>
        </w:rPr>
      </w:pPr>
      <w:r>
        <w:rPr>
          <w:b/>
          <w:sz w:val="28"/>
          <w:szCs w:val="28"/>
        </w:rPr>
        <w:t xml:space="preserve">12 апреля 1961 г. – </w:t>
      </w:r>
      <w:r>
        <w:rPr>
          <w:sz w:val="28"/>
          <w:szCs w:val="28"/>
        </w:rPr>
        <w:t>полет Ю. Гагарина в космос</w:t>
      </w:r>
    </w:p>
    <w:p w:rsidR="001358F6" w:rsidRDefault="002705F7" w:rsidP="00B37AD0">
      <w:pPr>
        <w:jc w:val="both"/>
        <w:rPr>
          <w:sz w:val="28"/>
          <w:szCs w:val="28"/>
        </w:rPr>
      </w:pPr>
      <w:r>
        <w:rPr>
          <w:b/>
          <w:sz w:val="28"/>
          <w:szCs w:val="28"/>
        </w:rPr>
        <w:t xml:space="preserve">август </w:t>
      </w:r>
      <w:smartTag w:uri="urn:schemas-microsoft-com:office:smarttags" w:element="metricconverter">
        <w:smartTagPr>
          <w:attr w:name="ProductID" w:val="1961 г"/>
        </w:smartTagPr>
        <w:r w:rsidR="001358F6">
          <w:rPr>
            <w:b/>
            <w:sz w:val="28"/>
            <w:szCs w:val="28"/>
          </w:rPr>
          <w:t>1961 г</w:t>
        </w:r>
      </w:smartTag>
      <w:r w:rsidR="001358F6">
        <w:rPr>
          <w:b/>
          <w:sz w:val="28"/>
          <w:szCs w:val="28"/>
        </w:rPr>
        <w:t>.</w:t>
      </w:r>
      <w:r w:rsidR="001358F6">
        <w:rPr>
          <w:sz w:val="28"/>
          <w:szCs w:val="28"/>
        </w:rPr>
        <w:t xml:space="preserve"> – возведение Берлинской стены</w:t>
      </w:r>
    </w:p>
    <w:p w:rsidR="001358F6" w:rsidRDefault="001358F6" w:rsidP="00B37AD0">
      <w:pPr>
        <w:jc w:val="both"/>
        <w:rPr>
          <w:sz w:val="28"/>
          <w:szCs w:val="28"/>
        </w:rPr>
      </w:pPr>
      <w:r>
        <w:rPr>
          <w:b/>
          <w:sz w:val="28"/>
          <w:szCs w:val="28"/>
        </w:rPr>
        <w:t xml:space="preserve">октябрь 1961 г. </w:t>
      </w:r>
      <w:r>
        <w:rPr>
          <w:sz w:val="28"/>
          <w:szCs w:val="28"/>
        </w:rPr>
        <w:t xml:space="preserve">– </w:t>
      </w:r>
      <w:r>
        <w:rPr>
          <w:sz w:val="28"/>
          <w:szCs w:val="28"/>
          <w:lang w:val="en-US"/>
        </w:rPr>
        <w:t>XXII</w:t>
      </w:r>
      <w:r>
        <w:rPr>
          <w:sz w:val="28"/>
          <w:szCs w:val="28"/>
        </w:rPr>
        <w:t xml:space="preserve"> съезд КПСС; принятие </w:t>
      </w:r>
      <w:r>
        <w:rPr>
          <w:sz w:val="28"/>
          <w:szCs w:val="28"/>
          <w:lang w:val="en-US"/>
        </w:rPr>
        <w:t>III</w:t>
      </w:r>
      <w:r>
        <w:rPr>
          <w:sz w:val="28"/>
          <w:szCs w:val="28"/>
        </w:rPr>
        <w:t xml:space="preserve"> Программы КПСС</w:t>
      </w:r>
    </w:p>
    <w:p w:rsidR="001358F6" w:rsidRDefault="001358F6" w:rsidP="00B37AD0">
      <w:pPr>
        <w:jc w:val="both"/>
        <w:rPr>
          <w:sz w:val="28"/>
          <w:szCs w:val="28"/>
        </w:rPr>
      </w:pPr>
      <w:r>
        <w:rPr>
          <w:b/>
          <w:sz w:val="28"/>
          <w:szCs w:val="28"/>
        </w:rPr>
        <w:t xml:space="preserve">июнь 1962 г. </w:t>
      </w:r>
      <w:r>
        <w:rPr>
          <w:sz w:val="28"/>
          <w:szCs w:val="28"/>
        </w:rPr>
        <w:t>– подавление войсками выступления рабочих в Новочеркасске</w:t>
      </w:r>
    </w:p>
    <w:p w:rsidR="001358F6" w:rsidRDefault="001358F6" w:rsidP="00B37AD0">
      <w:pPr>
        <w:jc w:val="both"/>
        <w:rPr>
          <w:sz w:val="28"/>
          <w:szCs w:val="28"/>
        </w:rPr>
      </w:pPr>
      <w:r>
        <w:rPr>
          <w:b/>
          <w:sz w:val="28"/>
          <w:szCs w:val="28"/>
        </w:rPr>
        <w:t xml:space="preserve">октябрь 1962 г. </w:t>
      </w:r>
      <w:r>
        <w:rPr>
          <w:sz w:val="28"/>
          <w:szCs w:val="28"/>
        </w:rPr>
        <w:t>– Карибский кризис</w:t>
      </w:r>
    </w:p>
    <w:p w:rsidR="001358F6" w:rsidRDefault="001358F6" w:rsidP="00B37AD0">
      <w:pPr>
        <w:jc w:val="both"/>
        <w:rPr>
          <w:sz w:val="28"/>
          <w:szCs w:val="28"/>
        </w:rPr>
      </w:pPr>
      <w:r>
        <w:rPr>
          <w:b/>
          <w:sz w:val="28"/>
          <w:szCs w:val="28"/>
        </w:rPr>
        <w:t xml:space="preserve">1964 г. </w:t>
      </w:r>
      <w:r>
        <w:rPr>
          <w:sz w:val="28"/>
          <w:szCs w:val="28"/>
        </w:rPr>
        <w:t>– введение пенсий для колхозников</w:t>
      </w:r>
    </w:p>
    <w:p w:rsidR="001358F6" w:rsidRDefault="001358F6" w:rsidP="00B37AD0">
      <w:pPr>
        <w:jc w:val="both"/>
        <w:rPr>
          <w:sz w:val="28"/>
          <w:szCs w:val="28"/>
        </w:rPr>
      </w:pPr>
      <w:r>
        <w:rPr>
          <w:b/>
          <w:sz w:val="28"/>
          <w:szCs w:val="28"/>
        </w:rPr>
        <w:t>октябрь 1964 г.</w:t>
      </w:r>
      <w:r>
        <w:rPr>
          <w:sz w:val="28"/>
          <w:szCs w:val="28"/>
        </w:rPr>
        <w:t xml:space="preserve"> – отставка Н.С. Хрущева</w:t>
      </w:r>
    </w:p>
    <w:p w:rsidR="00BD0C25" w:rsidRPr="00BD0C25" w:rsidRDefault="00BD0C25" w:rsidP="00BD0C25">
      <w:pPr>
        <w:ind w:firstLine="567"/>
        <w:jc w:val="center"/>
        <w:rPr>
          <w:b/>
          <w:sz w:val="28"/>
          <w:szCs w:val="28"/>
        </w:rPr>
      </w:pPr>
      <w:r>
        <w:rPr>
          <w:b/>
          <w:sz w:val="28"/>
          <w:szCs w:val="28"/>
        </w:rPr>
        <w:t>Содержание периода</w:t>
      </w:r>
    </w:p>
    <w:p w:rsidR="00F26210" w:rsidRPr="00BD0C25" w:rsidRDefault="00674102" w:rsidP="00BD0C25">
      <w:pPr>
        <w:ind w:firstLine="567"/>
        <w:jc w:val="both"/>
        <w:rPr>
          <w:sz w:val="28"/>
          <w:szCs w:val="28"/>
        </w:rPr>
      </w:pPr>
      <w:r>
        <w:rPr>
          <w:sz w:val="28"/>
          <w:szCs w:val="28"/>
        </w:rPr>
        <w:t>Период руководства Н.С. Хрущева вошел в историю как «оттепель», главным содержанием которого стало освобождение от тоталитаризма</w:t>
      </w:r>
      <w:r w:rsidR="0042190A">
        <w:rPr>
          <w:sz w:val="28"/>
          <w:szCs w:val="28"/>
        </w:rPr>
        <w:t>, либерализация общественной жизни</w:t>
      </w:r>
      <w:r>
        <w:rPr>
          <w:sz w:val="28"/>
          <w:szCs w:val="28"/>
        </w:rPr>
        <w:t xml:space="preserve">. </w:t>
      </w:r>
      <w:r w:rsidR="0042190A">
        <w:rPr>
          <w:sz w:val="28"/>
          <w:szCs w:val="28"/>
        </w:rPr>
        <w:t>Р</w:t>
      </w:r>
      <w:r w:rsidR="00F26210" w:rsidRPr="00BD0C25">
        <w:rPr>
          <w:sz w:val="28"/>
          <w:szCs w:val="28"/>
        </w:rPr>
        <w:t>еформы Хрущев</w:t>
      </w:r>
      <w:r>
        <w:rPr>
          <w:sz w:val="28"/>
          <w:szCs w:val="28"/>
        </w:rPr>
        <w:t xml:space="preserve">а </w:t>
      </w:r>
      <w:r w:rsidR="00F26210" w:rsidRPr="00BD0C25">
        <w:rPr>
          <w:sz w:val="28"/>
          <w:szCs w:val="28"/>
        </w:rPr>
        <w:t>охватили все стороны жизни</w:t>
      </w:r>
      <w:r>
        <w:rPr>
          <w:sz w:val="28"/>
          <w:szCs w:val="28"/>
        </w:rPr>
        <w:t>,</w:t>
      </w:r>
      <w:r w:rsidR="00F26210" w:rsidRPr="00BD0C25">
        <w:rPr>
          <w:sz w:val="28"/>
          <w:szCs w:val="28"/>
        </w:rPr>
        <w:t xml:space="preserve"> </w:t>
      </w:r>
      <w:r>
        <w:rPr>
          <w:sz w:val="28"/>
          <w:szCs w:val="28"/>
        </w:rPr>
        <w:t>о</w:t>
      </w:r>
      <w:r w:rsidR="00F26210" w:rsidRPr="00BD0C25">
        <w:rPr>
          <w:sz w:val="28"/>
          <w:szCs w:val="28"/>
        </w:rPr>
        <w:t xml:space="preserve">днако </w:t>
      </w:r>
      <w:r>
        <w:rPr>
          <w:sz w:val="28"/>
          <w:szCs w:val="28"/>
        </w:rPr>
        <w:t>н</w:t>
      </w:r>
      <w:r w:rsidR="00F26210" w:rsidRPr="00BD0C25">
        <w:rPr>
          <w:sz w:val="28"/>
          <w:szCs w:val="28"/>
        </w:rPr>
        <w:t xml:space="preserve">осили противоречивый характер, не затрагивали коренных основ экономической </w:t>
      </w:r>
      <w:r>
        <w:rPr>
          <w:sz w:val="28"/>
          <w:szCs w:val="28"/>
        </w:rPr>
        <w:t xml:space="preserve">и политической </w:t>
      </w:r>
      <w:r w:rsidR="00F26210" w:rsidRPr="00BD0C25">
        <w:rPr>
          <w:sz w:val="28"/>
          <w:szCs w:val="28"/>
        </w:rPr>
        <w:t>системы СССР, что стало причиной очередного кризиса советского общества и привело к отставке Н.С. Хрущева.</w:t>
      </w:r>
    </w:p>
    <w:p w:rsidR="00F26210" w:rsidRPr="00BD0C25" w:rsidRDefault="00F26210" w:rsidP="00BD0C25">
      <w:pPr>
        <w:ind w:firstLine="567"/>
        <w:jc w:val="both"/>
        <w:rPr>
          <w:sz w:val="28"/>
          <w:szCs w:val="28"/>
        </w:rPr>
      </w:pPr>
      <w:r w:rsidRPr="00BD0C25">
        <w:rPr>
          <w:sz w:val="28"/>
          <w:szCs w:val="28"/>
        </w:rPr>
        <w:t xml:space="preserve">Международные отношения в послевоенный период в значительной степени определялись противостоянием СССР и США, выразившимся в проведении политики </w:t>
      </w:r>
      <w:r w:rsidR="00BD0C25">
        <w:rPr>
          <w:sz w:val="28"/>
          <w:szCs w:val="28"/>
        </w:rPr>
        <w:t>Х</w:t>
      </w:r>
      <w:r w:rsidRPr="00BD0C25">
        <w:rPr>
          <w:sz w:val="28"/>
          <w:szCs w:val="28"/>
        </w:rPr>
        <w:t>олодной войны, стремлении двух сверхдержав расширить и упрочить свое влияние в мире.</w:t>
      </w:r>
    </w:p>
    <w:p w:rsidR="00F26210" w:rsidRDefault="00F26210" w:rsidP="00BD0C25">
      <w:pPr>
        <w:ind w:firstLine="567"/>
        <w:jc w:val="both"/>
        <w:rPr>
          <w:sz w:val="28"/>
          <w:szCs w:val="28"/>
        </w:rPr>
      </w:pPr>
      <w:r w:rsidRPr="00BD0C25">
        <w:rPr>
          <w:sz w:val="28"/>
          <w:szCs w:val="28"/>
        </w:rPr>
        <w:t xml:space="preserve">СССР выступал как лидер мировой системы социализма. Важным фактором развития социалистических стран являлось экономическое и военно-политическое сотрудничество по линии Совета экономической взаимопомощи (СЭВ) и Организации Варшавского договора (ОВД). Противоречивый характер взаимоотношений внутри социалистического лагеря проявился в отношениях СССР с Югославией, КНР, Венгрией, Польшей, которые стремились к большей самостоятельности. Двойственность внешнеполитического курса Советского Союза нашла отражение в политике </w:t>
      </w:r>
      <w:r w:rsidR="00BD0C25">
        <w:rPr>
          <w:sz w:val="28"/>
          <w:szCs w:val="28"/>
        </w:rPr>
        <w:t>«мирного сосуществования»</w:t>
      </w:r>
      <w:r w:rsidRPr="00BD0C25">
        <w:rPr>
          <w:sz w:val="28"/>
          <w:szCs w:val="28"/>
        </w:rPr>
        <w:t>, провозглашенной на XX съезде КПСС (</w:t>
      </w:r>
      <w:smartTag w:uri="urn:schemas-microsoft-com:office:smarttags" w:element="metricconverter">
        <w:smartTagPr>
          <w:attr w:name="ProductID" w:val="1956 г"/>
        </w:smartTagPr>
        <w:r w:rsidRPr="00BD0C25">
          <w:rPr>
            <w:sz w:val="28"/>
            <w:szCs w:val="28"/>
          </w:rPr>
          <w:t>1956 г</w:t>
        </w:r>
      </w:smartTag>
      <w:r w:rsidRPr="00BD0C25">
        <w:rPr>
          <w:sz w:val="28"/>
          <w:szCs w:val="28"/>
        </w:rPr>
        <w:t>.).</w:t>
      </w:r>
      <w:r w:rsidR="0042190A">
        <w:rPr>
          <w:sz w:val="28"/>
          <w:szCs w:val="28"/>
        </w:rPr>
        <w:t xml:space="preserve"> При Хрущеве Холодная война достигла апогея (Карибский кризис </w:t>
      </w:r>
      <w:smartTag w:uri="urn:schemas-microsoft-com:office:smarttags" w:element="metricconverter">
        <w:smartTagPr>
          <w:attr w:name="ProductID" w:val="1962 г"/>
        </w:smartTagPr>
        <w:r w:rsidR="0042190A">
          <w:rPr>
            <w:sz w:val="28"/>
            <w:szCs w:val="28"/>
          </w:rPr>
          <w:t>1962 г</w:t>
        </w:r>
      </w:smartTag>
      <w:r w:rsidR="0042190A">
        <w:rPr>
          <w:sz w:val="28"/>
          <w:szCs w:val="28"/>
        </w:rPr>
        <w:t>.).</w:t>
      </w:r>
    </w:p>
    <w:p w:rsidR="00CC50C8" w:rsidRDefault="00CC50C8" w:rsidP="00BD0C25">
      <w:pPr>
        <w:ind w:firstLine="567"/>
        <w:jc w:val="both"/>
        <w:rPr>
          <w:sz w:val="28"/>
          <w:szCs w:val="28"/>
        </w:rPr>
      </w:pPr>
      <w:r>
        <w:rPr>
          <w:sz w:val="28"/>
          <w:szCs w:val="28"/>
        </w:rPr>
        <w:t xml:space="preserve">В </w:t>
      </w:r>
      <w:smartTag w:uri="urn:schemas-microsoft-com:office:smarttags" w:element="metricconverter">
        <w:smartTagPr>
          <w:attr w:name="ProductID" w:val="1961 г"/>
        </w:smartTagPr>
        <w:r w:rsidRPr="00CC50C8">
          <w:rPr>
            <w:sz w:val="28"/>
            <w:szCs w:val="28"/>
          </w:rPr>
          <w:t>1961 г</w:t>
        </w:r>
      </w:smartTag>
      <w:r w:rsidRPr="00CC50C8">
        <w:rPr>
          <w:sz w:val="28"/>
          <w:szCs w:val="28"/>
        </w:rPr>
        <w:t>.</w:t>
      </w:r>
      <w:r>
        <w:rPr>
          <w:sz w:val="28"/>
          <w:szCs w:val="28"/>
        </w:rPr>
        <w:t xml:space="preserve"> состоялся</w:t>
      </w:r>
      <w:r w:rsidRPr="00CC50C8">
        <w:rPr>
          <w:sz w:val="28"/>
          <w:szCs w:val="28"/>
        </w:rPr>
        <w:t xml:space="preserve"> ХХ</w:t>
      </w:r>
      <w:r w:rsidRPr="00CC50C8">
        <w:rPr>
          <w:sz w:val="28"/>
          <w:szCs w:val="28"/>
          <w:lang w:val="en-US"/>
        </w:rPr>
        <w:t>II</w:t>
      </w:r>
      <w:r>
        <w:rPr>
          <w:sz w:val="28"/>
          <w:szCs w:val="28"/>
        </w:rPr>
        <w:t xml:space="preserve"> съезд КПСС, на котором</w:t>
      </w:r>
      <w:r w:rsidRPr="00CC50C8">
        <w:rPr>
          <w:sz w:val="28"/>
          <w:szCs w:val="28"/>
        </w:rPr>
        <w:t xml:space="preserve"> был утвержден проект </w:t>
      </w:r>
      <w:r>
        <w:rPr>
          <w:sz w:val="28"/>
          <w:szCs w:val="28"/>
        </w:rPr>
        <w:t xml:space="preserve">III </w:t>
      </w:r>
      <w:r w:rsidRPr="00CC50C8">
        <w:rPr>
          <w:sz w:val="28"/>
          <w:szCs w:val="28"/>
        </w:rPr>
        <w:t>программы партии, разрабо</w:t>
      </w:r>
      <w:r>
        <w:rPr>
          <w:sz w:val="28"/>
          <w:szCs w:val="28"/>
        </w:rPr>
        <w:t>танный под руководством Хрущева.</w:t>
      </w:r>
      <w:r w:rsidRPr="00CC50C8">
        <w:rPr>
          <w:sz w:val="28"/>
          <w:szCs w:val="28"/>
        </w:rPr>
        <w:t xml:space="preserve"> </w:t>
      </w:r>
      <w:r>
        <w:rPr>
          <w:sz w:val="28"/>
          <w:szCs w:val="28"/>
        </w:rPr>
        <w:t>Н</w:t>
      </w:r>
      <w:r w:rsidRPr="00CC50C8">
        <w:rPr>
          <w:sz w:val="28"/>
          <w:szCs w:val="28"/>
        </w:rPr>
        <w:t>овая программа провозглашала вступление страны в период развернутого строительства коммунизма, на осуществление программных задач отводилось 20 лет.</w:t>
      </w:r>
    </w:p>
    <w:p w:rsidR="001358F6" w:rsidRDefault="001358F6" w:rsidP="00B0121E">
      <w:pPr>
        <w:ind w:firstLine="570"/>
        <w:jc w:val="center"/>
        <w:outlineLvl w:val="0"/>
        <w:rPr>
          <w:b/>
          <w:sz w:val="28"/>
          <w:szCs w:val="28"/>
        </w:rPr>
      </w:pPr>
      <w:r>
        <w:rPr>
          <w:b/>
          <w:sz w:val="28"/>
          <w:szCs w:val="28"/>
        </w:rPr>
        <w:t>Глоссарий</w:t>
      </w:r>
    </w:p>
    <w:p w:rsidR="001358F6" w:rsidRDefault="001358F6" w:rsidP="00B0121E">
      <w:pPr>
        <w:ind w:firstLine="570"/>
        <w:jc w:val="both"/>
        <w:rPr>
          <w:sz w:val="28"/>
          <w:szCs w:val="28"/>
        </w:rPr>
      </w:pPr>
      <w:r>
        <w:rPr>
          <w:b/>
          <w:sz w:val="28"/>
          <w:szCs w:val="28"/>
        </w:rPr>
        <w:t xml:space="preserve">Венгерские события </w:t>
      </w:r>
      <w:r>
        <w:rPr>
          <w:sz w:val="28"/>
          <w:szCs w:val="28"/>
        </w:rPr>
        <w:t>– подавление советскими войсками антикоммунистического восстания в Венгрии (ноябрь 1956).</w:t>
      </w:r>
    </w:p>
    <w:p w:rsidR="001358F6" w:rsidRDefault="001358F6" w:rsidP="00B0121E">
      <w:pPr>
        <w:ind w:firstLine="570"/>
        <w:jc w:val="both"/>
        <w:rPr>
          <w:sz w:val="28"/>
          <w:szCs w:val="28"/>
        </w:rPr>
      </w:pPr>
      <w:r>
        <w:rPr>
          <w:b/>
          <w:sz w:val="28"/>
          <w:szCs w:val="28"/>
        </w:rPr>
        <w:t xml:space="preserve">Научно-техническая революция </w:t>
      </w:r>
      <w:r>
        <w:rPr>
          <w:sz w:val="28"/>
          <w:szCs w:val="28"/>
        </w:rPr>
        <w:t>– коренной переворот во всей структуре производительных сил общества, связанный с превращением науки в ведущий фактор развития общественного производства, непосредственную производительную силу.</w:t>
      </w:r>
    </w:p>
    <w:p w:rsidR="001358F6" w:rsidRDefault="001358F6" w:rsidP="00B0121E">
      <w:pPr>
        <w:ind w:firstLine="570"/>
        <w:jc w:val="both"/>
        <w:rPr>
          <w:sz w:val="28"/>
          <w:szCs w:val="28"/>
        </w:rPr>
      </w:pPr>
      <w:r>
        <w:rPr>
          <w:b/>
          <w:sz w:val="28"/>
          <w:szCs w:val="28"/>
        </w:rPr>
        <w:t xml:space="preserve">Номенклатура </w:t>
      </w:r>
      <w:r>
        <w:rPr>
          <w:sz w:val="28"/>
          <w:szCs w:val="28"/>
        </w:rPr>
        <w:t>– круг должностных лиц, назначение и утверждение которых относится к компетенции какого-либо вышестоящего органа.</w:t>
      </w:r>
    </w:p>
    <w:p w:rsidR="001358F6" w:rsidRDefault="001358F6" w:rsidP="00B0121E">
      <w:pPr>
        <w:ind w:firstLine="570"/>
        <w:jc w:val="both"/>
        <w:rPr>
          <w:sz w:val="28"/>
          <w:szCs w:val="28"/>
        </w:rPr>
      </w:pPr>
      <w:r>
        <w:rPr>
          <w:b/>
          <w:sz w:val="28"/>
          <w:szCs w:val="28"/>
        </w:rPr>
        <w:t xml:space="preserve">Организация Варшавского договора </w:t>
      </w:r>
      <w:r>
        <w:rPr>
          <w:sz w:val="28"/>
          <w:szCs w:val="28"/>
        </w:rPr>
        <w:t>– военно-политический блок социалистических стран. Учреждена в мае 1955 г. Страны-участницы обязались разрешать возникающие между ними споры мирными средствами, сотрудничать в действиях по обеспечению мира и безопасности, консультироваться по международным вопросам, затрагивающим их общие интересы. Предусматривалось оказание всесторонней помощи, включая военную, в случае вооруженного нападения на какое-либо из государств, подписавших Договор. Распущена в июле 1991 г.</w:t>
      </w:r>
    </w:p>
    <w:p w:rsidR="001358F6" w:rsidRDefault="001358F6" w:rsidP="00B0121E">
      <w:pPr>
        <w:ind w:firstLine="570"/>
        <w:jc w:val="both"/>
        <w:rPr>
          <w:sz w:val="28"/>
          <w:szCs w:val="28"/>
        </w:rPr>
      </w:pPr>
      <w:r>
        <w:rPr>
          <w:b/>
          <w:sz w:val="28"/>
          <w:szCs w:val="28"/>
        </w:rPr>
        <w:t xml:space="preserve">Реабилитация (юридическая) </w:t>
      </w:r>
      <w:r>
        <w:rPr>
          <w:sz w:val="28"/>
          <w:szCs w:val="28"/>
        </w:rPr>
        <w:t xml:space="preserve">– восстановление в правах, восстановление утраченного доброго имени, отмена необоснованного обвинения невиновного лица либо группы лиц из-за «отсутствия состава преступления». Производится в отношении жертв необоснованных политических и иных репрессий, массового террора и геноцида со стороны государства, которые выполнялись как в судебном, так и в несудебном и административном порядке. В СССР особое распространение термин «реабилитация» получил при Хрущёве в связи с реабилитацией репрессированных при Сталине (большинство – посмертно). </w:t>
      </w:r>
    </w:p>
    <w:p w:rsidR="001358F6" w:rsidRDefault="001358F6" w:rsidP="00B0121E">
      <w:pPr>
        <w:ind w:firstLine="570"/>
        <w:jc w:val="both"/>
        <w:rPr>
          <w:sz w:val="28"/>
          <w:szCs w:val="28"/>
        </w:rPr>
      </w:pPr>
      <w:r>
        <w:rPr>
          <w:b/>
          <w:sz w:val="28"/>
          <w:szCs w:val="28"/>
        </w:rPr>
        <w:t>Хрущёвская оттепель -</w:t>
      </w:r>
      <w:r>
        <w:rPr>
          <w:sz w:val="28"/>
          <w:szCs w:val="28"/>
        </w:rPr>
        <w:t xml:space="preserve"> период в истории СССР и стран социалистического лагеря, наступивший после смерти Сталина и характеризованный смягчением государственной политики и большей свободой в культуре и искусстве. Термин происходит от романа Ильи Эренбурга «Оттепель».</w:t>
      </w:r>
    </w:p>
    <w:p w:rsidR="001358F6" w:rsidRDefault="001358F6" w:rsidP="00B0121E">
      <w:pPr>
        <w:ind w:firstLine="570"/>
        <w:jc w:val="both"/>
        <w:rPr>
          <w:sz w:val="28"/>
          <w:szCs w:val="28"/>
        </w:rPr>
      </w:pPr>
      <w:r>
        <w:rPr>
          <w:b/>
          <w:sz w:val="28"/>
          <w:szCs w:val="28"/>
        </w:rPr>
        <w:t xml:space="preserve">Целина </w:t>
      </w:r>
      <w:r>
        <w:rPr>
          <w:sz w:val="28"/>
          <w:szCs w:val="28"/>
        </w:rPr>
        <w:t>– земли, покрытые естественной растительностью, которые веками не распахивались. Освоение целины в СССР (Казахстан, Сибирь, Поволжье) проводилось по инициативе Хрущева в 1954 – 1960 гг. На освоение целины было направлено около 300 тыс. добровольцев, распахано 41,8 млн. га. За два года посевная площадь в Казахстане увеличилась почти в 3 раза. В 1956 г. целина дала большой урожай, производство зерна увеличилось в 1,5 раза. Но уже к концу 50-х гг. целинные земли истощились. Целина так и не дала больших урожаев.</w:t>
      </w:r>
    </w:p>
    <w:p w:rsidR="001358F6" w:rsidRDefault="001358F6" w:rsidP="00B0121E">
      <w:pPr>
        <w:tabs>
          <w:tab w:val="left" w:pos="456"/>
        </w:tabs>
        <w:ind w:firstLine="570"/>
        <w:jc w:val="center"/>
        <w:outlineLvl w:val="0"/>
        <w:rPr>
          <w:b/>
          <w:sz w:val="28"/>
          <w:szCs w:val="28"/>
        </w:rPr>
      </w:pPr>
      <w:r>
        <w:rPr>
          <w:b/>
          <w:sz w:val="28"/>
          <w:szCs w:val="28"/>
        </w:rPr>
        <w:t>Вопросы для самоконтроля</w:t>
      </w:r>
    </w:p>
    <w:p w:rsidR="001358F6" w:rsidRDefault="001358F6" w:rsidP="00B03970">
      <w:pPr>
        <w:numPr>
          <w:ilvl w:val="0"/>
          <w:numId w:val="31"/>
        </w:numPr>
        <w:tabs>
          <w:tab w:val="clear" w:pos="720"/>
          <w:tab w:val="left" w:pos="709"/>
        </w:tabs>
        <w:ind w:left="0" w:firstLine="284"/>
        <w:jc w:val="both"/>
        <w:rPr>
          <w:sz w:val="28"/>
          <w:szCs w:val="28"/>
        </w:rPr>
      </w:pPr>
      <w:r>
        <w:rPr>
          <w:sz w:val="28"/>
          <w:szCs w:val="28"/>
        </w:rPr>
        <w:t>Почему борьба за власть после смерти Сталина завершилась победой Хрущева?</w:t>
      </w:r>
    </w:p>
    <w:p w:rsidR="001358F6" w:rsidRDefault="001358F6" w:rsidP="00B03970">
      <w:pPr>
        <w:numPr>
          <w:ilvl w:val="0"/>
          <w:numId w:val="31"/>
        </w:numPr>
        <w:tabs>
          <w:tab w:val="clear" w:pos="720"/>
          <w:tab w:val="left" w:pos="709"/>
        </w:tabs>
        <w:ind w:left="0" w:firstLine="284"/>
        <w:jc w:val="both"/>
        <w:rPr>
          <w:sz w:val="28"/>
          <w:szCs w:val="28"/>
        </w:rPr>
      </w:pPr>
      <w:r>
        <w:rPr>
          <w:sz w:val="28"/>
          <w:szCs w:val="28"/>
        </w:rPr>
        <w:t xml:space="preserve">В чем историческое значение ХХ съезда КПСС? </w:t>
      </w:r>
    </w:p>
    <w:p w:rsidR="001358F6" w:rsidRDefault="001358F6" w:rsidP="00B03970">
      <w:pPr>
        <w:numPr>
          <w:ilvl w:val="0"/>
          <w:numId w:val="31"/>
        </w:numPr>
        <w:tabs>
          <w:tab w:val="clear" w:pos="720"/>
          <w:tab w:val="left" w:pos="709"/>
        </w:tabs>
        <w:ind w:left="0" w:firstLine="284"/>
        <w:jc w:val="both"/>
        <w:rPr>
          <w:sz w:val="28"/>
          <w:szCs w:val="28"/>
        </w:rPr>
      </w:pPr>
      <w:r>
        <w:rPr>
          <w:sz w:val="28"/>
          <w:szCs w:val="28"/>
        </w:rPr>
        <w:t>Когда в СССР начался процесс десталинизации? С чем это было связано и в чем конкретно проявилось?</w:t>
      </w:r>
      <w:r w:rsidR="006F354B">
        <w:rPr>
          <w:sz w:val="28"/>
          <w:szCs w:val="28"/>
        </w:rPr>
        <w:t xml:space="preserve"> </w:t>
      </w:r>
      <w:r>
        <w:rPr>
          <w:sz w:val="28"/>
          <w:szCs w:val="28"/>
        </w:rPr>
        <w:t>В чем сущность регулируемой десталинизации?</w:t>
      </w:r>
    </w:p>
    <w:p w:rsidR="001358F6" w:rsidRDefault="001358F6" w:rsidP="00B03970">
      <w:pPr>
        <w:numPr>
          <w:ilvl w:val="0"/>
          <w:numId w:val="31"/>
        </w:numPr>
        <w:tabs>
          <w:tab w:val="clear" w:pos="720"/>
          <w:tab w:val="left" w:pos="709"/>
        </w:tabs>
        <w:ind w:left="0" w:firstLine="284"/>
        <w:jc w:val="both"/>
        <w:rPr>
          <w:sz w:val="28"/>
          <w:szCs w:val="28"/>
        </w:rPr>
      </w:pPr>
      <w:r>
        <w:rPr>
          <w:sz w:val="28"/>
          <w:szCs w:val="28"/>
        </w:rPr>
        <w:t xml:space="preserve">Назовите основные тенденции </w:t>
      </w:r>
      <w:r w:rsidR="00273471">
        <w:rPr>
          <w:sz w:val="28"/>
          <w:szCs w:val="28"/>
        </w:rPr>
        <w:t>социально-</w:t>
      </w:r>
      <w:r>
        <w:rPr>
          <w:sz w:val="28"/>
          <w:szCs w:val="28"/>
        </w:rPr>
        <w:t>экономического развития СССР в 1953 – 1964 гг.</w:t>
      </w:r>
    </w:p>
    <w:p w:rsidR="001358F6" w:rsidRDefault="001358F6" w:rsidP="00B03970">
      <w:pPr>
        <w:numPr>
          <w:ilvl w:val="0"/>
          <w:numId w:val="31"/>
        </w:numPr>
        <w:tabs>
          <w:tab w:val="clear" w:pos="720"/>
          <w:tab w:val="left" w:pos="709"/>
        </w:tabs>
        <w:ind w:left="0" w:firstLine="284"/>
        <w:jc w:val="both"/>
        <w:rPr>
          <w:sz w:val="28"/>
          <w:szCs w:val="28"/>
        </w:rPr>
      </w:pPr>
      <w:r>
        <w:rPr>
          <w:sz w:val="28"/>
          <w:szCs w:val="28"/>
        </w:rPr>
        <w:t xml:space="preserve">Какие достижения отечественной науки и техники </w:t>
      </w:r>
      <w:r w:rsidR="00273471">
        <w:rPr>
          <w:sz w:val="28"/>
          <w:szCs w:val="28"/>
        </w:rPr>
        <w:t>19</w:t>
      </w:r>
      <w:r>
        <w:rPr>
          <w:sz w:val="28"/>
          <w:szCs w:val="28"/>
        </w:rPr>
        <w:t>50-х – 60-х гг. вам представляются наиболее значимыми?</w:t>
      </w:r>
    </w:p>
    <w:p w:rsidR="001358F6" w:rsidRDefault="001358F6" w:rsidP="00273471">
      <w:pPr>
        <w:numPr>
          <w:ilvl w:val="0"/>
          <w:numId w:val="31"/>
        </w:numPr>
        <w:tabs>
          <w:tab w:val="clear" w:pos="720"/>
          <w:tab w:val="left" w:pos="709"/>
        </w:tabs>
        <w:ind w:left="0" w:firstLine="284"/>
        <w:jc w:val="both"/>
        <w:rPr>
          <w:sz w:val="28"/>
          <w:szCs w:val="28"/>
        </w:rPr>
      </w:pPr>
      <w:r>
        <w:rPr>
          <w:sz w:val="28"/>
          <w:szCs w:val="28"/>
        </w:rPr>
        <w:t>Каковы достижения социальной политики периода «оттепели»?</w:t>
      </w:r>
      <w:r w:rsidR="00273471">
        <w:rPr>
          <w:sz w:val="28"/>
          <w:szCs w:val="28"/>
        </w:rPr>
        <w:t xml:space="preserve"> </w:t>
      </w:r>
      <w:r>
        <w:rPr>
          <w:sz w:val="28"/>
          <w:szCs w:val="28"/>
        </w:rPr>
        <w:t>Как изменилась политика властей в отношении культуры? Какие произведения данного периода Вам известны?</w:t>
      </w:r>
    </w:p>
    <w:p w:rsidR="001358F6" w:rsidRDefault="001358F6" w:rsidP="00B03970">
      <w:pPr>
        <w:numPr>
          <w:ilvl w:val="0"/>
          <w:numId w:val="31"/>
        </w:numPr>
        <w:tabs>
          <w:tab w:val="clear" w:pos="720"/>
          <w:tab w:val="left" w:pos="709"/>
          <w:tab w:val="left" w:pos="1083"/>
        </w:tabs>
        <w:ind w:left="0" w:firstLine="284"/>
        <w:jc w:val="both"/>
        <w:rPr>
          <w:sz w:val="28"/>
          <w:szCs w:val="28"/>
        </w:rPr>
      </w:pPr>
      <w:r>
        <w:rPr>
          <w:sz w:val="28"/>
          <w:szCs w:val="28"/>
        </w:rPr>
        <w:t>Каковы результаты реформ, проведенных в стране в 1953 – 1964 гг.? В чем проявилась их непоследовательность и противоречивость?</w:t>
      </w:r>
    </w:p>
    <w:p w:rsidR="001358F6" w:rsidRDefault="001358F6" w:rsidP="00B03970">
      <w:pPr>
        <w:numPr>
          <w:ilvl w:val="0"/>
          <w:numId w:val="31"/>
        </w:numPr>
        <w:tabs>
          <w:tab w:val="clear" w:pos="720"/>
          <w:tab w:val="left" w:pos="709"/>
          <w:tab w:val="left" w:pos="1083"/>
        </w:tabs>
        <w:ind w:left="0" w:firstLine="284"/>
        <w:jc w:val="both"/>
        <w:rPr>
          <w:sz w:val="28"/>
          <w:szCs w:val="28"/>
        </w:rPr>
      </w:pPr>
      <w:r>
        <w:rPr>
          <w:sz w:val="28"/>
          <w:szCs w:val="28"/>
        </w:rPr>
        <w:t>Каковы были основные достижения и просчеты Н.С. Хрущева? Почему попытки частичной либерализации системы потерпели крах?</w:t>
      </w:r>
    </w:p>
    <w:p w:rsidR="001358F6" w:rsidRDefault="001358F6" w:rsidP="00B03970">
      <w:pPr>
        <w:numPr>
          <w:ilvl w:val="0"/>
          <w:numId w:val="31"/>
        </w:numPr>
        <w:tabs>
          <w:tab w:val="clear" w:pos="720"/>
          <w:tab w:val="left" w:pos="709"/>
          <w:tab w:val="left" w:pos="1083"/>
        </w:tabs>
        <w:ind w:left="0" w:firstLine="284"/>
        <w:jc w:val="both"/>
        <w:rPr>
          <w:sz w:val="28"/>
          <w:szCs w:val="28"/>
        </w:rPr>
      </w:pPr>
      <w:r>
        <w:rPr>
          <w:sz w:val="28"/>
          <w:szCs w:val="28"/>
        </w:rPr>
        <w:t>Определите место «оттепели» в последующей истории страны.</w:t>
      </w:r>
    </w:p>
    <w:p w:rsidR="006F354B" w:rsidRDefault="006F354B" w:rsidP="006F354B">
      <w:pPr>
        <w:numPr>
          <w:ilvl w:val="0"/>
          <w:numId w:val="31"/>
        </w:numPr>
        <w:tabs>
          <w:tab w:val="clear" w:pos="720"/>
          <w:tab w:val="left" w:pos="709"/>
          <w:tab w:val="left" w:pos="1083"/>
        </w:tabs>
        <w:ind w:left="0" w:firstLine="284"/>
        <w:jc w:val="both"/>
        <w:rPr>
          <w:sz w:val="28"/>
          <w:szCs w:val="28"/>
        </w:rPr>
      </w:pPr>
      <w:r>
        <w:rPr>
          <w:sz w:val="28"/>
          <w:szCs w:val="28"/>
        </w:rPr>
        <w:t>Назовите основные тенденции советской внешней политики в 1953 – 1964гг.</w:t>
      </w:r>
    </w:p>
    <w:p w:rsidR="001358F6" w:rsidRDefault="001358F6" w:rsidP="00B03970">
      <w:pPr>
        <w:numPr>
          <w:ilvl w:val="0"/>
          <w:numId w:val="31"/>
        </w:numPr>
        <w:tabs>
          <w:tab w:val="clear" w:pos="720"/>
          <w:tab w:val="left" w:pos="709"/>
          <w:tab w:val="left" w:pos="1083"/>
        </w:tabs>
        <w:ind w:left="0" w:firstLine="284"/>
        <w:jc w:val="both"/>
        <w:rPr>
          <w:sz w:val="28"/>
          <w:szCs w:val="28"/>
        </w:rPr>
      </w:pPr>
      <w:r>
        <w:rPr>
          <w:sz w:val="28"/>
          <w:szCs w:val="28"/>
        </w:rPr>
        <w:t>Назовите причины легкой и практически безболезненной отставки Н.С. Хрущева.</w:t>
      </w:r>
    </w:p>
    <w:p w:rsidR="001358F6" w:rsidRPr="00CA2A18" w:rsidRDefault="001358F6" w:rsidP="00B0121E">
      <w:pPr>
        <w:pStyle w:val="31"/>
        <w:spacing w:line="240" w:lineRule="auto"/>
        <w:ind w:firstLine="570"/>
        <w:jc w:val="center"/>
        <w:outlineLvl w:val="0"/>
        <w:rPr>
          <w:b/>
          <w:szCs w:val="28"/>
          <w:lang w:val="en-US"/>
        </w:rPr>
      </w:pPr>
      <w:r>
        <w:rPr>
          <w:b/>
          <w:szCs w:val="28"/>
        </w:rPr>
        <w:t>Тест</w:t>
      </w:r>
      <w:r w:rsidR="00CA2A18">
        <w:rPr>
          <w:b/>
          <w:szCs w:val="28"/>
        </w:rPr>
        <w:t xml:space="preserve"> </w:t>
      </w:r>
      <w:r w:rsidR="00CA2A18">
        <w:rPr>
          <w:b/>
          <w:szCs w:val="28"/>
          <w:lang w:val="en-US"/>
        </w:rPr>
        <w:t>X</w:t>
      </w:r>
    </w:p>
    <w:p w:rsidR="001358F6" w:rsidRDefault="001358F6" w:rsidP="00B37AD0">
      <w:pPr>
        <w:outlineLvl w:val="0"/>
        <w:rPr>
          <w:b/>
          <w:sz w:val="28"/>
          <w:szCs w:val="28"/>
        </w:rPr>
      </w:pPr>
      <w:r>
        <w:rPr>
          <w:b/>
          <w:sz w:val="28"/>
          <w:szCs w:val="28"/>
        </w:rPr>
        <w:t>1. «Оттепелью» в истории СССР называют:</w:t>
      </w:r>
    </w:p>
    <w:p w:rsidR="001358F6" w:rsidRDefault="001358F6" w:rsidP="00B37AD0">
      <w:pPr>
        <w:rPr>
          <w:sz w:val="28"/>
          <w:szCs w:val="28"/>
        </w:rPr>
      </w:pPr>
      <w:r>
        <w:rPr>
          <w:sz w:val="28"/>
          <w:szCs w:val="28"/>
        </w:rPr>
        <w:t>а) период разоблачения культа личности и начало обновления во всех сферах общественной жизни с сер. 1950-х гг. до сер. 1960-х гг.;</w:t>
      </w:r>
    </w:p>
    <w:p w:rsidR="001358F6" w:rsidRDefault="001358F6" w:rsidP="00B37AD0">
      <w:pPr>
        <w:rPr>
          <w:sz w:val="28"/>
          <w:szCs w:val="28"/>
        </w:rPr>
      </w:pPr>
      <w:r>
        <w:rPr>
          <w:sz w:val="28"/>
          <w:szCs w:val="28"/>
        </w:rPr>
        <w:t>б) ослабление международной напряженности в 1970-х гг.;</w:t>
      </w:r>
    </w:p>
    <w:p w:rsidR="001358F6" w:rsidRDefault="001358F6" w:rsidP="00B37AD0">
      <w:pPr>
        <w:rPr>
          <w:sz w:val="28"/>
          <w:szCs w:val="28"/>
        </w:rPr>
      </w:pPr>
      <w:r>
        <w:rPr>
          <w:sz w:val="28"/>
          <w:szCs w:val="28"/>
        </w:rPr>
        <w:t xml:space="preserve">в) деидеологизация отношений СССР с другими странами в конце 1980-х гг.; </w:t>
      </w:r>
    </w:p>
    <w:p w:rsidR="001358F6" w:rsidRDefault="001358F6" w:rsidP="00B37AD0">
      <w:pPr>
        <w:rPr>
          <w:sz w:val="28"/>
          <w:szCs w:val="28"/>
        </w:rPr>
      </w:pPr>
      <w:r>
        <w:rPr>
          <w:sz w:val="28"/>
          <w:szCs w:val="28"/>
        </w:rPr>
        <w:t>г) устранение угрозы распада социалистического лагеря в конце 1960-х гг.</w:t>
      </w:r>
    </w:p>
    <w:p w:rsidR="001358F6" w:rsidRDefault="001358F6" w:rsidP="00B37AD0">
      <w:pPr>
        <w:outlineLvl w:val="0"/>
        <w:rPr>
          <w:b/>
          <w:sz w:val="28"/>
          <w:szCs w:val="28"/>
        </w:rPr>
      </w:pPr>
      <w:r>
        <w:rPr>
          <w:b/>
          <w:sz w:val="28"/>
          <w:szCs w:val="28"/>
        </w:rPr>
        <w:t xml:space="preserve">2. С докладом «О культе личности Сталина и его последствиях» на ХХ съезде КПСС выступил: </w:t>
      </w:r>
    </w:p>
    <w:p w:rsidR="001358F6" w:rsidRDefault="001358F6" w:rsidP="00B37AD0">
      <w:pPr>
        <w:rPr>
          <w:sz w:val="28"/>
          <w:szCs w:val="28"/>
        </w:rPr>
      </w:pPr>
      <w:r>
        <w:rPr>
          <w:sz w:val="28"/>
          <w:szCs w:val="28"/>
        </w:rPr>
        <w:t xml:space="preserve">а) Н.С. Хрущев; </w:t>
      </w:r>
    </w:p>
    <w:p w:rsidR="001358F6" w:rsidRDefault="001358F6" w:rsidP="00B37AD0">
      <w:pPr>
        <w:rPr>
          <w:sz w:val="28"/>
          <w:szCs w:val="28"/>
        </w:rPr>
      </w:pPr>
      <w:r>
        <w:rPr>
          <w:sz w:val="28"/>
          <w:szCs w:val="28"/>
        </w:rPr>
        <w:t>б) К.Е. Ворошилов;</w:t>
      </w:r>
    </w:p>
    <w:p w:rsidR="001358F6" w:rsidRDefault="001358F6" w:rsidP="00B37AD0">
      <w:pPr>
        <w:rPr>
          <w:sz w:val="28"/>
          <w:szCs w:val="28"/>
        </w:rPr>
      </w:pPr>
      <w:r>
        <w:rPr>
          <w:sz w:val="28"/>
          <w:szCs w:val="28"/>
        </w:rPr>
        <w:t>в) В.М. Молотов;</w:t>
      </w:r>
    </w:p>
    <w:p w:rsidR="001358F6" w:rsidRDefault="001358F6" w:rsidP="00B37AD0">
      <w:pPr>
        <w:rPr>
          <w:sz w:val="28"/>
          <w:szCs w:val="28"/>
        </w:rPr>
      </w:pPr>
      <w:r>
        <w:rPr>
          <w:sz w:val="28"/>
          <w:szCs w:val="28"/>
        </w:rPr>
        <w:t>г) Г.М. Маленков.</w:t>
      </w:r>
    </w:p>
    <w:p w:rsidR="001358F6" w:rsidRDefault="001358F6" w:rsidP="00B37AD0">
      <w:pPr>
        <w:jc w:val="both"/>
        <w:outlineLvl w:val="0"/>
        <w:rPr>
          <w:b/>
          <w:sz w:val="28"/>
          <w:szCs w:val="28"/>
        </w:rPr>
      </w:pPr>
      <w:r>
        <w:rPr>
          <w:b/>
          <w:sz w:val="28"/>
          <w:szCs w:val="28"/>
        </w:rPr>
        <w:t>3. 4 октября 1957 г. в Советском Союзе:</w:t>
      </w:r>
    </w:p>
    <w:p w:rsidR="001358F6" w:rsidRDefault="001358F6" w:rsidP="00B37AD0">
      <w:pPr>
        <w:jc w:val="both"/>
        <w:rPr>
          <w:sz w:val="28"/>
          <w:szCs w:val="28"/>
        </w:rPr>
      </w:pPr>
      <w:r>
        <w:rPr>
          <w:sz w:val="28"/>
          <w:szCs w:val="28"/>
        </w:rPr>
        <w:t>а) произведено первое в мире испытание водородной бомбы;</w:t>
      </w:r>
    </w:p>
    <w:p w:rsidR="001358F6" w:rsidRDefault="001358F6" w:rsidP="00B37AD0">
      <w:pPr>
        <w:jc w:val="both"/>
        <w:rPr>
          <w:sz w:val="28"/>
          <w:szCs w:val="28"/>
        </w:rPr>
      </w:pPr>
      <w:r>
        <w:rPr>
          <w:sz w:val="28"/>
          <w:szCs w:val="28"/>
        </w:rPr>
        <w:t xml:space="preserve">б) был запущен в космос первый в мире искусственный спутник Земли;  </w:t>
      </w:r>
    </w:p>
    <w:p w:rsidR="001358F6" w:rsidRDefault="001358F6" w:rsidP="00B37AD0">
      <w:pPr>
        <w:jc w:val="both"/>
        <w:rPr>
          <w:sz w:val="28"/>
          <w:szCs w:val="28"/>
        </w:rPr>
      </w:pPr>
      <w:r>
        <w:rPr>
          <w:sz w:val="28"/>
          <w:szCs w:val="28"/>
        </w:rPr>
        <w:t>в) введен в эксплуатацию первый в мире атомный ледокол;</w:t>
      </w:r>
    </w:p>
    <w:p w:rsidR="001358F6" w:rsidRDefault="001358F6" w:rsidP="00B37AD0">
      <w:pPr>
        <w:jc w:val="both"/>
        <w:rPr>
          <w:sz w:val="28"/>
          <w:szCs w:val="28"/>
        </w:rPr>
      </w:pPr>
      <w:r>
        <w:rPr>
          <w:sz w:val="28"/>
          <w:szCs w:val="28"/>
        </w:rPr>
        <w:t>г) впервые был осуществлен прием телесигнала.</w:t>
      </w:r>
    </w:p>
    <w:p w:rsidR="001358F6" w:rsidRDefault="001358F6" w:rsidP="00B37AD0">
      <w:pPr>
        <w:outlineLvl w:val="0"/>
        <w:rPr>
          <w:b/>
          <w:sz w:val="28"/>
          <w:szCs w:val="28"/>
        </w:rPr>
      </w:pPr>
      <w:r>
        <w:rPr>
          <w:b/>
          <w:sz w:val="28"/>
          <w:szCs w:val="28"/>
        </w:rPr>
        <w:t>4. Волнения в Новочеркасске в 1962 г. были связаны с протестом рабочих против:</w:t>
      </w:r>
    </w:p>
    <w:p w:rsidR="001358F6" w:rsidRDefault="001358F6" w:rsidP="00B37AD0">
      <w:pPr>
        <w:rPr>
          <w:sz w:val="28"/>
          <w:szCs w:val="28"/>
        </w:rPr>
      </w:pPr>
      <w:r>
        <w:rPr>
          <w:sz w:val="28"/>
          <w:szCs w:val="28"/>
        </w:rPr>
        <w:t>а) действий подпольной антисоветской организации;</w:t>
      </w:r>
    </w:p>
    <w:p w:rsidR="001358F6" w:rsidRDefault="001358F6" w:rsidP="00B37AD0">
      <w:pPr>
        <w:rPr>
          <w:sz w:val="28"/>
          <w:szCs w:val="28"/>
        </w:rPr>
      </w:pPr>
      <w:r>
        <w:rPr>
          <w:sz w:val="28"/>
          <w:szCs w:val="28"/>
        </w:rPr>
        <w:t>б) частых отключений электричества в школах и больницах;</w:t>
      </w:r>
    </w:p>
    <w:p w:rsidR="001358F6" w:rsidRDefault="001358F6" w:rsidP="00B37AD0">
      <w:pPr>
        <w:rPr>
          <w:sz w:val="28"/>
          <w:szCs w:val="28"/>
        </w:rPr>
      </w:pPr>
      <w:r>
        <w:rPr>
          <w:sz w:val="28"/>
          <w:szCs w:val="28"/>
        </w:rPr>
        <w:t>в) значительного повышения цен на мясомолочные продукты;</w:t>
      </w:r>
    </w:p>
    <w:p w:rsidR="001358F6" w:rsidRDefault="001358F6" w:rsidP="00B37AD0">
      <w:pPr>
        <w:rPr>
          <w:sz w:val="28"/>
          <w:szCs w:val="28"/>
        </w:rPr>
      </w:pPr>
      <w:r>
        <w:rPr>
          <w:sz w:val="28"/>
          <w:szCs w:val="28"/>
        </w:rPr>
        <w:t>г) денежной реформы.</w:t>
      </w:r>
    </w:p>
    <w:p w:rsidR="001358F6" w:rsidRDefault="001358F6" w:rsidP="00B37AD0">
      <w:pPr>
        <w:outlineLvl w:val="0"/>
        <w:rPr>
          <w:b/>
          <w:sz w:val="28"/>
          <w:szCs w:val="28"/>
        </w:rPr>
      </w:pPr>
      <w:r>
        <w:rPr>
          <w:b/>
          <w:sz w:val="28"/>
          <w:szCs w:val="28"/>
        </w:rPr>
        <w:t>5. К периоду хрущевской «оттепели» не относится:</w:t>
      </w:r>
    </w:p>
    <w:p w:rsidR="001358F6" w:rsidRDefault="001358F6" w:rsidP="00B37AD0">
      <w:pPr>
        <w:rPr>
          <w:sz w:val="28"/>
          <w:szCs w:val="28"/>
        </w:rPr>
      </w:pPr>
      <w:r>
        <w:rPr>
          <w:sz w:val="28"/>
          <w:szCs w:val="28"/>
        </w:rPr>
        <w:t xml:space="preserve">а) освоение целины; </w:t>
      </w:r>
    </w:p>
    <w:p w:rsidR="001358F6" w:rsidRDefault="001358F6" w:rsidP="00B37AD0">
      <w:pPr>
        <w:rPr>
          <w:sz w:val="28"/>
          <w:szCs w:val="28"/>
        </w:rPr>
      </w:pPr>
      <w:r>
        <w:rPr>
          <w:sz w:val="28"/>
          <w:szCs w:val="28"/>
        </w:rPr>
        <w:t>б) реформирование политической системы СССР;</w:t>
      </w:r>
    </w:p>
    <w:p w:rsidR="001358F6" w:rsidRDefault="001358F6" w:rsidP="00B37AD0">
      <w:pPr>
        <w:rPr>
          <w:sz w:val="28"/>
          <w:szCs w:val="28"/>
        </w:rPr>
      </w:pPr>
      <w:r>
        <w:rPr>
          <w:sz w:val="28"/>
          <w:szCs w:val="28"/>
        </w:rPr>
        <w:t>в) некоторая либерализация внешнеполитического курса;</w:t>
      </w:r>
    </w:p>
    <w:p w:rsidR="001358F6" w:rsidRDefault="001358F6" w:rsidP="00B37AD0">
      <w:pPr>
        <w:rPr>
          <w:sz w:val="28"/>
          <w:szCs w:val="28"/>
        </w:rPr>
      </w:pPr>
      <w:r>
        <w:rPr>
          <w:sz w:val="28"/>
          <w:szCs w:val="28"/>
        </w:rPr>
        <w:t xml:space="preserve">г) ухудшение отношений с Китаем и Албанией.    </w:t>
      </w:r>
    </w:p>
    <w:p w:rsidR="001358F6" w:rsidRDefault="001358F6" w:rsidP="00B37AD0">
      <w:pPr>
        <w:outlineLvl w:val="0"/>
        <w:rPr>
          <w:b/>
          <w:sz w:val="28"/>
          <w:szCs w:val="28"/>
        </w:rPr>
      </w:pPr>
      <w:r>
        <w:rPr>
          <w:b/>
          <w:sz w:val="28"/>
          <w:szCs w:val="28"/>
        </w:rPr>
        <w:t>6. Внешняя политика СССР в 1953 - 1959 гг. характеризуется:</w:t>
      </w:r>
    </w:p>
    <w:p w:rsidR="001358F6" w:rsidRDefault="001358F6" w:rsidP="00B37AD0">
      <w:pPr>
        <w:rPr>
          <w:sz w:val="28"/>
          <w:szCs w:val="28"/>
        </w:rPr>
      </w:pPr>
      <w:r>
        <w:rPr>
          <w:sz w:val="28"/>
          <w:szCs w:val="28"/>
        </w:rPr>
        <w:t>а) уменьшением международной напряженности;</w:t>
      </w:r>
    </w:p>
    <w:p w:rsidR="001358F6" w:rsidRDefault="001358F6" w:rsidP="00B37AD0">
      <w:pPr>
        <w:rPr>
          <w:sz w:val="28"/>
          <w:szCs w:val="28"/>
        </w:rPr>
      </w:pPr>
      <w:r>
        <w:rPr>
          <w:sz w:val="28"/>
          <w:szCs w:val="28"/>
        </w:rPr>
        <w:t xml:space="preserve">б) обострением отношений между двумя военно-политическими блоками;   </w:t>
      </w:r>
    </w:p>
    <w:p w:rsidR="001358F6" w:rsidRDefault="001358F6" w:rsidP="00B37AD0">
      <w:pPr>
        <w:rPr>
          <w:sz w:val="28"/>
          <w:szCs w:val="28"/>
        </w:rPr>
      </w:pPr>
      <w:r>
        <w:rPr>
          <w:sz w:val="28"/>
          <w:szCs w:val="28"/>
        </w:rPr>
        <w:t>в) участием во Вьетнамской войне;</w:t>
      </w:r>
    </w:p>
    <w:p w:rsidR="001358F6" w:rsidRDefault="001358F6" w:rsidP="00B37AD0">
      <w:pPr>
        <w:rPr>
          <w:sz w:val="28"/>
          <w:szCs w:val="28"/>
        </w:rPr>
      </w:pPr>
      <w:r>
        <w:rPr>
          <w:sz w:val="28"/>
          <w:szCs w:val="28"/>
        </w:rPr>
        <w:t xml:space="preserve">г) участием в войне в Афганистане. </w:t>
      </w:r>
    </w:p>
    <w:p w:rsidR="001358F6" w:rsidRDefault="001358F6" w:rsidP="00B37AD0">
      <w:pPr>
        <w:jc w:val="both"/>
        <w:outlineLvl w:val="0"/>
        <w:rPr>
          <w:b/>
          <w:sz w:val="28"/>
          <w:szCs w:val="28"/>
        </w:rPr>
      </w:pPr>
      <w:r>
        <w:rPr>
          <w:b/>
          <w:sz w:val="28"/>
          <w:szCs w:val="28"/>
        </w:rPr>
        <w:t>7. Самым опасным для мира событием «холодной войны» был (о):</w:t>
      </w:r>
    </w:p>
    <w:p w:rsidR="001358F6" w:rsidRDefault="001358F6" w:rsidP="00B37AD0">
      <w:pPr>
        <w:jc w:val="both"/>
        <w:rPr>
          <w:sz w:val="28"/>
          <w:szCs w:val="28"/>
        </w:rPr>
      </w:pPr>
      <w:r>
        <w:rPr>
          <w:sz w:val="28"/>
          <w:szCs w:val="28"/>
        </w:rPr>
        <w:t>а) вмешательство советских войск в венгерские события 1956 г.;</w:t>
      </w:r>
    </w:p>
    <w:p w:rsidR="001358F6" w:rsidRDefault="001358F6" w:rsidP="00B37AD0">
      <w:pPr>
        <w:jc w:val="both"/>
        <w:rPr>
          <w:sz w:val="28"/>
          <w:szCs w:val="28"/>
        </w:rPr>
      </w:pPr>
      <w:r>
        <w:rPr>
          <w:sz w:val="28"/>
          <w:szCs w:val="28"/>
        </w:rPr>
        <w:t xml:space="preserve">б) инцидент с американским самолетом-разведчиком, сбитым над территорией СССР в 1960 г.; </w:t>
      </w:r>
    </w:p>
    <w:p w:rsidR="001358F6" w:rsidRDefault="001358F6" w:rsidP="00B37AD0">
      <w:pPr>
        <w:jc w:val="both"/>
        <w:rPr>
          <w:sz w:val="28"/>
          <w:szCs w:val="28"/>
        </w:rPr>
      </w:pPr>
      <w:r>
        <w:rPr>
          <w:sz w:val="28"/>
          <w:szCs w:val="28"/>
        </w:rPr>
        <w:t>в) Карибский кризис;</w:t>
      </w:r>
    </w:p>
    <w:p w:rsidR="001358F6" w:rsidRDefault="001358F6" w:rsidP="00B37AD0">
      <w:pPr>
        <w:jc w:val="both"/>
        <w:rPr>
          <w:sz w:val="28"/>
          <w:szCs w:val="28"/>
        </w:rPr>
      </w:pPr>
      <w:r>
        <w:rPr>
          <w:sz w:val="28"/>
          <w:szCs w:val="28"/>
        </w:rPr>
        <w:t>г) введение войск пяти членов ОВД в Чехословакию в 1968 г.</w:t>
      </w:r>
    </w:p>
    <w:p w:rsidR="001358F6" w:rsidRDefault="001358F6" w:rsidP="00B37AD0">
      <w:pPr>
        <w:tabs>
          <w:tab w:val="left" w:pos="3477"/>
        </w:tabs>
        <w:jc w:val="both"/>
        <w:outlineLvl w:val="0"/>
        <w:rPr>
          <w:b/>
          <w:sz w:val="28"/>
          <w:szCs w:val="28"/>
        </w:rPr>
      </w:pPr>
      <w:r>
        <w:rPr>
          <w:b/>
          <w:sz w:val="28"/>
          <w:szCs w:val="28"/>
        </w:rPr>
        <w:t>8. «Карибский кризис» был вызван:</w:t>
      </w:r>
    </w:p>
    <w:p w:rsidR="001358F6" w:rsidRDefault="001358F6" w:rsidP="00B37AD0">
      <w:pPr>
        <w:tabs>
          <w:tab w:val="left" w:pos="3477"/>
        </w:tabs>
        <w:jc w:val="both"/>
        <w:rPr>
          <w:sz w:val="28"/>
          <w:szCs w:val="28"/>
        </w:rPr>
      </w:pPr>
      <w:r>
        <w:rPr>
          <w:sz w:val="28"/>
          <w:szCs w:val="28"/>
        </w:rPr>
        <w:t>а) крушением финансовой системы США;</w:t>
      </w:r>
    </w:p>
    <w:p w:rsidR="001358F6" w:rsidRDefault="001358F6" w:rsidP="00B37AD0">
      <w:pPr>
        <w:tabs>
          <w:tab w:val="left" w:pos="3477"/>
        </w:tabs>
        <w:jc w:val="both"/>
        <w:rPr>
          <w:sz w:val="28"/>
          <w:szCs w:val="28"/>
        </w:rPr>
      </w:pPr>
      <w:r>
        <w:rPr>
          <w:sz w:val="28"/>
          <w:szCs w:val="28"/>
        </w:rPr>
        <w:t>б) поставкой советских ракет на Кубу;</w:t>
      </w:r>
    </w:p>
    <w:p w:rsidR="001358F6" w:rsidRDefault="001358F6" w:rsidP="00B37AD0">
      <w:pPr>
        <w:tabs>
          <w:tab w:val="left" w:pos="3477"/>
        </w:tabs>
        <w:jc w:val="both"/>
        <w:rPr>
          <w:sz w:val="28"/>
          <w:szCs w:val="28"/>
        </w:rPr>
      </w:pPr>
      <w:r>
        <w:rPr>
          <w:sz w:val="28"/>
          <w:szCs w:val="28"/>
        </w:rPr>
        <w:t>в) захватом Панамского канала армией США;</w:t>
      </w:r>
    </w:p>
    <w:p w:rsidR="001358F6" w:rsidRDefault="001358F6" w:rsidP="00B37AD0">
      <w:pPr>
        <w:tabs>
          <w:tab w:val="left" w:pos="3477"/>
        </w:tabs>
        <w:jc w:val="both"/>
        <w:rPr>
          <w:sz w:val="28"/>
          <w:szCs w:val="28"/>
        </w:rPr>
      </w:pPr>
      <w:r>
        <w:rPr>
          <w:sz w:val="28"/>
          <w:szCs w:val="28"/>
        </w:rPr>
        <w:t>г) военно-политическим вмешательством СССР и Кубы в дела стран Южной Америки.</w:t>
      </w:r>
    </w:p>
    <w:p w:rsidR="001358F6" w:rsidRDefault="001358F6" w:rsidP="00B37AD0">
      <w:pPr>
        <w:outlineLvl w:val="0"/>
        <w:rPr>
          <w:b/>
          <w:sz w:val="28"/>
          <w:szCs w:val="28"/>
        </w:rPr>
      </w:pPr>
      <w:r>
        <w:rPr>
          <w:b/>
          <w:sz w:val="28"/>
          <w:szCs w:val="28"/>
        </w:rPr>
        <w:t>9. Приоритетное направление экономических реформ Хрущева:</w:t>
      </w:r>
    </w:p>
    <w:p w:rsidR="001358F6" w:rsidRDefault="001358F6" w:rsidP="00B37AD0">
      <w:pPr>
        <w:rPr>
          <w:sz w:val="28"/>
          <w:szCs w:val="28"/>
        </w:rPr>
      </w:pPr>
      <w:r>
        <w:rPr>
          <w:sz w:val="28"/>
          <w:szCs w:val="28"/>
        </w:rPr>
        <w:t>а) тяжелая промышленность;</w:t>
      </w:r>
    </w:p>
    <w:p w:rsidR="001358F6" w:rsidRDefault="001358F6" w:rsidP="00B37AD0">
      <w:pPr>
        <w:rPr>
          <w:sz w:val="28"/>
          <w:szCs w:val="28"/>
        </w:rPr>
      </w:pPr>
      <w:r>
        <w:rPr>
          <w:sz w:val="28"/>
          <w:szCs w:val="28"/>
        </w:rPr>
        <w:t>б) легкая промышленность;</w:t>
      </w:r>
    </w:p>
    <w:p w:rsidR="001358F6" w:rsidRDefault="001358F6" w:rsidP="00B37AD0">
      <w:pPr>
        <w:rPr>
          <w:sz w:val="28"/>
          <w:szCs w:val="28"/>
        </w:rPr>
      </w:pPr>
      <w:r>
        <w:rPr>
          <w:sz w:val="28"/>
          <w:szCs w:val="28"/>
        </w:rPr>
        <w:t>в) сельское хозяйство.</w:t>
      </w:r>
    </w:p>
    <w:p w:rsidR="001358F6" w:rsidRDefault="001358F6" w:rsidP="00B37AD0">
      <w:pPr>
        <w:outlineLvl w:val="0"/>
        <w:rPr>
          <w:b/>
          <w:sz w:val="28"/>
          <w:szCs w:val="28"/>
        </w:rPr>
      </w:pPr>
      <w:r>
        <w:rPr>
          <w:b/>
          <w:sz w:val="28"/>
          <w:szCs w:val="28"/>
        </w:rPr>
        <w:t>10. Итоги либерализации советского общества в 1953 - 1964 г.:</w:t>
      </w:r>
    </w:p>
    <w:p w:rsidR="001358F6" w:rsidRDefault="001358F6" w:rsidP="00B37AD0">
      <w:pPr>
        <w:rPr>
          <w:sz w:val="28"/>
          <w:szCs w:val="28"/>
        </w:rPr>
      </w:pPr>
      <w:r>
        <w:rPr>
          <w:sz w:val="28"/>
          <w:szCs w:val="28"/>
        </w:rPr>
        <w:t>а) изменение основ общественно-политической системы;</w:t>
      </w:r>
    </w:p>
    <w:p w:rsidR="001358F6" w:rsidRDefault="001358F6" w:rsidP="00B37AD0">
      <w:pPr>
        <w:rPr>
          <w:sz w:val="28"/>
          <w:szCs w:val="28"/>
        </w:rPr>
      </w:pPr>
      <w:r>
        <w:rPr>
          <w:sz w:val="28"/>
          <w:szCs w:val="28"/>
        </w:rPr>
        <w:t>б) коренное обновление основ экономики;</w:t>
      </w:r>
    </w:p>
    <w:p w:rsidR="001358F6" w:rsidRDefault="001358F6" w:rsidP="00B37AD0">
      <w:pPr>
        <w:rPr>
          <w:sz w:val="28"/>
          <w:szCs w:val="28"/>
        </w:rPr>
      </w:pPr>
      <w:r>
        <w:rPr>
          <w:sz w:val="28"/>
          <w:szCs w:val="28"/>
        </w:rPr>
        <w:t>в) начало процесса десталинизации;</w:t>
      </w:r>
    </w:p>
    <w:p w:rsidR="001358F6" w:rsidRDefault="001358F6" w:rsidP="00B37AD0">
      <w:pPr>
        <w:rPr>
          <w:sz w:val="28"/>
          <w:szCs w:val="28"/>
        </w:rPr>
      </w:pPr>
      <w:r>
        <w:rPr>
          <w:sz w:val="28"/>
          <w:szCs w:val="28"/>
        </w:rPr>
        <w:t>г) частичные экономические преобразования.</w:t>
      </w:r>
    </w:p>
    <w:p w:rsidR="001358F6" w:rsidRDefault="001358F6" w:rsidP="00B0121E">
      <w:pPr>
        <w:pStyle w:val="31"/>
        <w:tabs>
          <w:tab w:val="left" w:pos="399"/>
        </w:tabs>
        <w:spacing w:line="240" w:lineRule="auto"/>
        <w:ind w:firstLine="570"/>
        <w:jc w:val="center"/>
        <w:outlineLvl w:val="0"/>
        <w:rPr>
          <w:b/>
          <w:szCs w:val="28"/>
        </w:rPr>
      </w:pPr>
      <w:r>
        <w:rPr>
          <w:b/>
          <w:szCs w:val="28"/>
        </w:rPr>
        <w:t>Рекомендуемая литература</w:t>
      </w:r>
    </w:p>
    <w:p w:rsidR="001358F6" w:rsidRDefault="001358F6" w:rsidP="003C193C">
      <w:pPr>
        <w:numPr>
          <w:ilvl w:val="0"/>
          <w:numId w:val="25"/>
        </w:numPr>
        <w:tabs>
          <w:tab w:val="clear" w:pos="720"/>
          <w:tab w:val="left" w:pos="709"/>
        </w:tabs>
        <w:ind w:left="0" w:firstLine="284"/>
        <w:rPr>
          <w:sz w:val="28"/>
          <w:szCs w:val="28"/>
        </w:rPr>
      </w:pPr>
      <w:r>
        <w:rPr>
          <w:sz w:val="28"/>
          <w:szCs w:val="28"/>
        </w:rPr>
        <w:t>ХХ съезд КПСС и его исторические реальности. – М., 1999.</w:t>
      </w:r>
    </w:p>
    <w:p w:rsidR="001358F6" w:rsidRDefault="001358F6" w:rsidP="003C193C">
      <w:pPr>
        <w:numPr>
          <w:ilvl w:val="0"/>
          <w:numId w:val="25"/>
        </w:numPr>
        <w:tabs>
          <w:tab w:val="clear" w:pos="720"/>
          <w:tab w:val="left" w:pos="709"/>
        </w:tabs>
        <w:ind w:left="0" w:firstLine="284"/>
        <w:rPr>
          <w:sz w:val="28"/>
          <w:szCs w:val="28"/>
        </w:rPr>
      </w:pPr>
      <w:r>
        <w:rPr>
          <w:sz w:val="28"/>
          <w:szCs w:val="28"/>
        </w:rPr>
        <w:t>Аджубей А. Те десять лет. – М., 1990.</w:t>
      </w:r>
    </w:p>
    <w:p w:rsidR="001358F6" w:rsidRDefault="001358F6" w:rsidP="003C193C">
      <w:pPr>
        <w:numPr>
          <w:ilvl w:val="0"/>
          <w:numId w:val="25"/>
        </w:numPr>
        <w:tabs>
          <w:tab w:val="clear" w:pos="720"/>
          <w:tab w:val="left" w:pos="709"/>
        </w:tabs>
        <w:ind w:left="0" w:firstLine="284"/>
        <w:rPr>
          <w:sz w:val="28"/>
          <w:szCs w:val="28"/>
        </w:rPr>
      </w:pPr>
      <w:r>
        <w:rPr>
          <w:sz w:val="28"/>
          <w:szCs w:val="28"/>
        </w:rPr>
        <w:t>Аксютин Ю.В., Волобуев О.В. ХХ съезд КПСС: новации и догмы. – М., 1991.</w:t>
      </w:r>
    </w:p>
    <w:p w:rsidR="001358F6" w:rsidRDefault="001358F6" w:rsidP="003C193C">
      <w:pPr>
        <w:numPr>
          <w:ilvl w:val="0"/>
          <w:numId w:val="25"/>
        </w:numPr>
        <w:tabs>
          <w:tab w:val="clear" w:pos="720"/>
          <w:tab w:val="left" w:pos="709"/>
        </w:tabs>
        <w:ind w:left="0" w:firstLine="284"/>
        <w:rPr>
          <w:sz w:val="28"/>
          <w:szCs w:val="28"/>
        </w:rPr>
      </w:pPr>
      <w:r>
        <w:rPr>
          <w:sz w:val="28"/>
          <w:szCs w:val="28"/>
        </w:rPr>
        <w:t>Арбатов Г.А. Затянувшееся выздоровление (1953 – 1985). – М., 1991.</w:t>
      </w:r>
    </w:p>
    <w:p w:rsidR="001358F6" w:rsidRDefault="001358F6" w:rsidP="003C193C">
      <w:pPr>
        <w:numPr>
          <w:ilvl w:val="0"/>
          <w:numId w:val="25"/>
        </w:numPr>
        <w:tabs>
          <w:tab w:val="clear" w:pos="720"/>
          <w:tab w:val="left" w:pos="709"/>
        </w:tabs>
        <w:ind w:left="0" w:firstLine="284"/>
        <w:rPr>
          <w:sz w:val="28"/>
          <w:szCs w:val="28"/>
        </w:rPr>
      </w:pPr>
      <w:r>
        <w:rPr>
          <w:sz w:val="28"/>
          <w:szCs w:val="28"/>
        </w:rPr>
        <w:t>Барсуков Н. Как был смещён Н.С. Хрущёв. - М, 1991.</w:t>
      </w:r>
    </w:p>
    <w:p w:rsidR="001358F6" w:rsidRDefault="001358F6" w:rsidP="003C193C">
      <w:pPr>
        <w:numPr>
          <w:ilvl w:val="0"/>
          <w:numId w:val="25"/>
        </w:numPr>
        <w:tabs>
          <w:tab w:val="clear" w:pos="720"/>
          <w:tab w:val="left" w:pos="709"/>
        </w:tabs>
        <w:ind w:left="0" w:firstLine="284"/>
        <w:rPr>
          <w:sz w:val="28"/>
          <w:szCs w:val="28"/>
        </w:rPr>
      </w:pPr>
      <w:r>
        <w:rPr>
          <w:sz w:val="28"/>
          <w:szCs w:val="28"/>
        </w:rPr>
        <w:t>Берия С.Л. Мой отец – Лаврентий Берия. – М.: Современник, 1994.</w:t>
      </w:r>
    </w:p>
    <w:p w:rsidR="001358F6" w:rsidRDefault="001358F6" w:rsidP="003C193C">
      <w:pPr>
        <w:numPr>
          <w:ilvl w:val="0"/>
          <w:numId w:val="25"/>
        </w:numPr>
        <w:tabs>
          <w:tab w:val="clear" w:pos="720"/>
          <w:tab w:val="left" w:pos="709"/>
        </w:tabs>
        <w:ind w:left="0" w:firstLine="284"/>
        <w:rPr>
          <w:sz w:val="28"/>
          <w:szCs w:val="28"/>
        </w:rPr>
      </w:pPr>
      <w:r>
        <w:rPr>
          <w:sz w:val="28"/>
          <w:szCs w:val="28"/>
        </w:rPr>
        <w:t>Берия: конец карьеры. – М., 1991.</w:t>
      </w:r>
    </w:p>
    <w:p w:rsidR="001358F6" w:rsidRDefault="001358F6" w:rsidP="003C193C">
      <w:pPr>
        <w:numPr>
          <w:ilvl w:val="0"/>
          <w:numId w:val="25"/>
        </w:numPr>
        <w:tabs>
          <w:tab w:val="clear" w:pos="720"/>
          <w:tab w:val="left" w:pos="709"/>
        </w:tabs>
        <w:ind w:left="0" w:firstLine="284"/>
        <w:rPr>
          <w:sz w:val="28"/>
          <w:szCs w:val="28"/>
        </w:rPr>
      </w:pPr>
      <w:r>
        <w:rPr>
          <w:rStyle w:val="a6"/>
          <w:i w:val="0"/>
          <w:sz w:val="28"/>
          <w:szCs w:val="28"/>
        </w:rPr>
        <w:t>Бурлацкий Ф.</w:t>
      </w:r>
      <w:r>
        <w:rPr>
          <w:sz w:val="28"/>
          <w:szCs w:val="28"/>
        </w:rPr>
        <w:t xml:space="preserve"> Никита Хрущев и его советники – красные, черные, белые. - М., 2002.</w:t>
      </w:r>
    </w:p>
    <w:p w:rsidR="001358F6" w:rsidRDefault="001358F6" w:rsidP="003C193C">
      <w:pPr>
        <w:numPr>
          <w:ilvl w:val="0"/>
          <w:numId w:val="25"/>
        </w:numPr>
        <w:tabs>
          <w:tab w:val="clear" w:pos="720"/>
          <w:tab w:val="left" w:pos="709"/>
        </w:tabs>
        <w:ind w:left="0" w:firstLine="284"/>
        <w:rPr>
          <w:sz w:val="28"/>
          <w:szCs w:val="28"/>
        </w:rPr>
      </w:pPr>
      <w:r>
        <w:rPr>
          <w:sz w:val="28"/>
          <w:szCs w:val="28"/>
        </w:rPr>
        <w:t>Вайль П., Гелис А. 60-е. Мир советского человека. – М., 1996.</w:t>
      </w:r>
    </w:p>
    <w:p w:rsidR="001358F6" w:rsidRDefault="001358F6" w:rsidP="003C193C">
      <w:pPr>
        <w:numPr>
          <w:ilvl w:val="0"/>
          <w:numId w:val="25"/>
        </w:numPr>
        <w:tabs>
          <w:tab w:val="clear" w:pos="720"/>
          <w:tab w:val="left" w:pos="709"/>
        </w:tabs>
        <w:ind w:left="0" w:firstLine="284"/>
        <w:rPr>
          <w:sz w:val="28"/>
          <w:szCs w:val="28"/>
        </w:rPr>
      </w:pPr>
      <w:r>
        <w:rPr>
          <w:sz w:val="28"/>
          <w:szCs w:val="28"/>
        </w:rPr>
        <w:t>Вербицкая О.М. Российское крестьянство: от Сталина к Хрущеву. – М., 1992.</w:t>
      </w:r>
    </w:p>
    <w:p w:rsidR="001358F6" w:rsidRDefault="001358F6" w:rsidP="003C193C">
      <w:pPr>
        <w:numPr>
          <w:ilvl w:val="0"/>
          <w:numId w:val="25"/>
        </w:numPr>
        <w:tabs>
          <w:tab w:val="clear" w:pos="720"/>
          <w:tab w:val="left" w:pos="709"/>
        </w:tabs>
        <w:ind w:left="0" w:firstLine="284"/>
        <w:jc w:val="both"/>
        <w:rPr>
          <w:sz w:val="28"/>
          <w:szCs w:val="28"/>
        </w:rPr>
      </w:pPr>
      <w:r>
        <w:rPr>
          <w:sz w:val="28"/>
          <w:szCs w:val="28"/>
        </w:rPr>
        <w:t>Веттиг Г. Н.С. Хрущев и Берлинский кризис 1958 - 1963 годов. – М.: Российская политическая энциклопедия, 2007.</w:t>
      </w:r>
    </w:p>
    <w:p w:rsidR="001358F6" w:rsidRDefault="001358F6" w:rsidP="003C193C">
      <w:pPr>
        <w:numPr>
          <w:ilvl w:val="0"/>
          <w:numId w:val="25"/>
        </w:numPr>
        <w:tabs>
          <w:tab w:val="clear" w:pos="720"/>
          <w:tab w:val="left" w:pos="709"/>
        </w:tabs>
        <w:ind w:left="0" w:firstLine="284"/>
        <w:rPr>
          <w:sz w:val="28"/>
          <w:szCs w:val="28"/>
        </w:rPr>
      </w:pPr>
      <w:r>
        <w:rPr>
          <w:sz w:val="28"/>
          <w:szCs w:val="28"/>
        </w:rPr>
        <w:t xml:space="preserve">Гришин В.В. От Хрущева до Горбачева. Политические портреты пяти генсеков и А.Н. Косыгина: Мемуары. – М., 1996. </w:t>
      </w:r>
    </w:p>
    <w:p w:rsidR="001358F6" w:rsidRDefault="001358F6" w:rsidP="003C193C">
      <w:pPr>
        <w:numPr>
          <w:ilvl w:val="0"/>
          <w:numId w:val="25"/>
        </w:numPr>
        <w:tabs>
          <w:tab w:val="clear" w:pos="720"/>
          <w:tab w:val="left" w:pos="709"/>
        </w:tabs>
        <w:ind w:left="0" w:firstLine="284"/>
        <w:rPr>
          <w:sz w:val="28"/>
          <w:szCs w:val="28"/>
        </w:rPr>
      </w:pPr>
      <w:r>
        <w:rPr>
          <w:rStyle w:val="a6"/>
          <w:i w:val="0"/>
          <w:sz w:val="28"/>
          <w:szCs w:val="28"/>
        </w:rPr>
        <w:t>Зезина М.Р.</w:t>
      </w:r>
      <w:r>
        <w:rPr>
          <w:sz w:val="28"/>
          <w:szCs w:val="28"/>
        </w:rPr>
        <w:t xml:space="preserve"> Советская художественная интеллигенция и власть в 1950-е – 60-е годы. - М., 1999.</w:t>
      </w:r>
    </w:p>
    <w:p w:rsidR="001358F6" w:rsidRDefault="001358F6" w:rsidP="003C193C">
      <w:pPr>
        <w:numPr>
          <w:ilvl w:val="0"/>
          <w:numId w:val="25"/>
        </w:numPr>
        <w:tabs>
          <w:tab w:val="clear" w:pos="720"/>
          <w:tab w:val="left" w:pos="709"/>
        </w:tabs>
        <w:ind w:left="0" w:firstLine="284"/>
        <w:rPr>
          <w:sz w:val="28"/>
          <w:szCs w:val="28"/>
        </w:rPr>
      </w:pPr>
      <w:r>
        <w:rPr>
          <w:rStyle w:val="a6"/>
          <w:i w:val="0"/>
          <w:sz w:val="28"/>
          <w:szCs w:val="28"/>
        </w:rPr>
        <w:t>Зеленин И.Е.</w:t>
      </w:r>
      <w:r>
        <w:rPr>
          <w:sz w:val="28"/>
          <w:szCs w:val="28"/>
        </w:rPr>
        <w:t xml:space="preserve"> Аграрная политика Н.С. Хрущева и сельское хозяйство. - М., 2001.</w:t>
      </w:r>
    </w:p>
    <w:p w:rsidR="001358F6" w:rsidRDefault="001358F6" w:rsidP="003C193C">
      <w:pPr>
        <w:numPr>
          <w:ilvl w:val="0"/>
          <w:numId w:val="25"/>
        </w:numPr>
        <w:tabs>
          <w:tab w:val="clear" w:pos="720"/>
          <w:tab w:val="left" w:pos="709"/>
        </w:tabs>
        <w:ind w:left="0" w:firstLine="284"/>
        <w:jc w:val="both"/>
        <w:rPr>
          <w:sz w:val="28"/>
          <w:szCs w:val="28"/>
        </w:rPr>
      </w:pPr>
      <w:r>
        <w:rPr>
          <w:sz w:val="28"/>
          <w:szCs w:val="28"/>
        </w:rPr>
        <w:t>Зубкова Е.Ю. Общество и реформы, 1945 – 1964. – М., 1993.</w:t>
      </w:r>
    </w:p>
    <w:p w:rsidR="001358F6" w:rsidRDefault="001358F6" w:rsidP="003C193C">
      <w:pPr>
        <w:numPr>
          <w:ilvl w:val="0"/>
          <w:numId w:val="25"/>
        </w:numPr>
        <w:tabs>
          <w:tab w:val="clear" w:pos="720"/>
          <w:tab w:val="left" w:pos="709"/>
        </w:tabs>
        <w:ind w:left="0" w:firstLine="284"/>
        <w:jc w:val="both"/>
        <w:rPr>
          <w:sz w:val="28"/>
          <w:szCs w:val="28"/>
        </w:rPr>
      </w:pPr>
      <w:r>
        <w:rPr>
          <w:sz w:val="28"/>
          <w:szCs w:val="28"/>
        </w:rPr>
        <w:t>Крамола: Инакомыслие в СССР при Хрущеве и Брежневе. 1953 - 1982 гг. – М.: Материк, 2005.</w:t>
      </w:r>
    </w:p>
    <w:p w:rsidR="001358F6" w:rsidRDefault="001358F6" w:rsidP="003C193C">
      <w:pPr>
        <w:numPr>
          <w:ilvl w:val="0"/>
          <w:numId w:val="25"/>
        </w:numPr>
        <w:tabs>
          <w:tab w:val="clear" w:pos="720"/>
          <w:tab w:val="left" w:pos="709"/>
        </w:tabs>
        <w:ind w:left="0" w:firstLine="284"/>
        <w:jc w:val="both"/>
        <w:rPr>
          <w:sz w:val="28"/>
          <w:szCs w:val="28"/>
        </w:rPr>
      </w:pPr>
      <w:r>
        <w:rPr>
          <w:sz w:val="28"/>
          <w:szCs w:val="28"/>
        </w:rPr>
        <w:t>Лельчук В.С. Научно-техническая революция и промышленное развитие СССР. – М., 1987.</w:t>
      </w:r>
    </w:p>
    <w:p w:rsidR="001358F6" w:rsidRDefault="001358F6" w:rsidP="003C193C">
      <w:pPr>
        <w:numPr>
          <w:ilvl w:val="0"/>
          <w:numId w:val="25"/>
        </w:numPr>
        <w:tabs>
          <w:tab w:val="clear" w:pos="720"/>
          <w:tab w:val="left" w:pos="709"/>
        </w:tabs>
        <w:ind w:left="0" w:firstLine="284"/>
        <w:jc w:val="both"/>
        <w:rPr>
          <w:sz w:val="28"/>
          <w:szCs w:val="28"/>
        </w:rPr>
      </w:pPr>
      <w:r>
        <w:rPr>
          <w:sz w:val="28"/>
          <w:szCs w:val="28"/>
        </w:rPr>
        <w:t>Лурье Л., Малярова И. 1956 год. Середина века. – М.: Издательский Дом «Нева», 2007.</w:t>
      </w:r>
    </w:p>
    <w:p w:rsidR="001358F6" w:rsidRDefault="001358F6" w:rsidP="003C193C">
      <w:pPr>
        <w:numPr>
          <w:ilvl w:val="0"/>
          <w:numId w:val="25"/>
        </w:numPr>
        <w:tabs>
          <w:tab w:val="clear" w:pos="720"/>
          <w:tab w:val="left" w:pos="709"/>
        </w:tabs>
        <w:ind w:left="0" w:firstLine="284"/>
        <w:jc w:val="both"/>
        <w:rPr>
          <w:sz w:val="28"/>
          <w:szCs w:val="28"/>
        </w:rPr>
      </w:pPr>
      <w:r>
        <w:rPr>
          <w:sz w:val="28"/>
          <w:szCs w:val="28"/>
        </w:rPr>
        <w:t>Медведев Р.А. Н.С. Хрущев: Политическая биография. – М., 1990.</w:t>
      </w:r>
    </w:p>
    <w:p w:rsidR="001358F6" w:rsidRDefault="001358F6" w:rsidP="003C193C">
      <w:pPr>
        <w:numPr>
          <w:ilvl w:val="0"/>
          <w:numId w:val="25"/>
        </w:numPr>
        <w:tabs>
          <w:tab w:val="clear" w:pos="720"/>
          <w:tab w:val="left" w:pos="709"/>
        </w:tabs>
        <w:ind w:left="0" w:firstLine="284"/>
        <w:jc w:val="both"/>
        <w:rPr>
          <w:sz w:val="28"/>
          <w:szCs w:val="28"/>
        </w:rPr>
      </w:pPr>
      <w:r>
        <w:rPr>
          <w:sz w:val="28"/>
          <w:szCs w:val="28"/>
        </w:rPr>
        <w:t>Микоян С.А. Анатомия Карибского кризиса. – М.: Academia, 2006.</w:t>
      </w:r>
    </w:p>
    <w:p w:rsidR="001358F6" w:rsidRDefault="001358F6" w:rsidP="003C193C">
      <w:pPr>
        <w:numPr>
          <w:ilvl w:val="0"/>
          <w:numId w:val="25"/>
        </w:numPr>
        <w:tabs>
          <w:tab w:val="clear" w:pos="720"/>
          <w:tab w:val="left" w:pos="709"/>
        </w:tabs>
        <w:ind w:left="0" w:firstLine="284"/>
        <w:jc w:val="both"/>
        <w:rPr>
          <w:sz w:val="28"/>
          <w:szCs w:val="28"/>
        </w:rPr>
      </w:pPr>
      <w:r>
        <w:rPr>
          <w:sz w:val="28"/>
          <w:szCs w:val="28"/>
        </w:rPr>
        <w:t>Никита Сергеевич Хрущев: Материалы к биографии. – М., 1989.</w:t>
      </w:r>
    </w:p>
    <w:p w:rsidR="001358F6" w:rsidRDefault="001358F6" w:rsidP="003C193C">
      <w:pPr>
        <w:numPr>
          <w:ilvl w:val="0"/>
          <w:numId w:val="25"/>
        </w:numPr>
        <w:tabs>
          <w:tab w:val="clear" w:pos="720"/>
          <w:tab w:val="left" w:pos="709"/>
        </w:tabs>
        <w:ind w:left="0" w:firstLine="284"/>
        <w:jc w:val="both"/>
        <w:rPr>
          <w:sz w:val="28"/>
          <w:szCs w:val="28"/>
        </w:rPr>
      </w:pPr>
      <w:r>
        <w:rPr>
          <w:sz w:val="28"/>
          <w:szCs w:val="28"/>
        </w:rPr>
        <w:t>Опенкин Л.А. Оттепель: как это было (1953 – 1955 гг.). – М., 1991.</w:t>
      </w:r>
    </w:p>
    <w:p w:rsidR="001358F6" w:rsidRDefault="001358F6" w:rsidP="003C193C">
      <w:pPr>
        <w:numPr>
          <w:ilvl w:val="0"/>
          <w:numId w:val="25"/>
        </w:numPr>
        <w:tabs>
          <w:tab w:val="clear" w:pos="720"/>
          <w:tab w:val="left" w:pos="709"/>
        </w:tabs>
        <w:ind w:left="0" w:firstLine="284"/>
        <w:jc w:val="both"/>
        <w:rPr>
          <w:sz w:val="28"/>
          <w:szCs w:val="28"/>
        </w:rPr>
      </w:pPr>
      <w:r>
        <w:rPr>
          <w:sz w:val="28"/>
          <w:szCs w:val="28"/>
        </w:rPr>
        <w:t>Пихоя Р.Г. Советский Союз: история власти. 1945 – 1991. – М., 1998.</w:t>
      </w:r>
    </w:p>
    <w:p w:rsidR="001358F6" w:rsidRDefault="001358F6" w:rsidP="003C193C">
      <w:pPr>
        <w:numPr>
          <w:ilvl w:val="0"/>
          <w:numId w:val="25"/>
        </w:numPr>
        <w:tabs>
          <w:tab w:val="clear" w:pos="720"/>
          <w:tab w:val="left" w:pos="709"/>
        </w:tabs>
        <w:ind w:left="0" w:firstLine="284"/>
        <w:jc w:val="both"/>
        <w:rPr>
          <w:sz w:val="28"/>
          <w:szCs w:val="28"/>
        </w:rPr>
      </w:pPr>
      <w:r>
        <w:rPr>
          <w:sz w:val="28"/>
          <w:szCs w:val="28"/>
        </w:rPr>
        <w:t>Пыжиков А.В. Опыт модернизации советского общества в 1953 – 1964 годах. – М., 1998.</w:t>
      </w:r>
    </w:p>
    <w:p w:rsidR="001358F6" w:rsidRDefault="001358F6" w:rsidP="003C193C">
      <w:pPr>
        <w:numPr>
          <w:ilvl w:val="0"/>
          <w:numId w:val="25"/>
        </w:numPr>
        <w:tabs>
          <w:tab w:val="clear" w:pos="720"/>
          <w:tab w:val="left" w:pos="709"/>
        </w:tabs>
        <w:ind w:left="0" w:firstLine="284"/>
        <w:jc w:val="both"/>
        <w:rPr>
          <w:sz w:val="28"/>
          <w:szCs w:val="28"/>
        </w:rPr>
      </w:pPr>
      <w:r>
        <w:rPr>
          <w:sz w:val="28"/>
          <w:szCs w:val="28"/>
        </w:rPr>
        <w:t>Советская внешняя политика в годы «холодной войны». 1945 – 1985: Новое прочтение. – М., 1995.</w:t>
      </w:r>
    </w:p>
    <w:p w:rsidR="001358F6" w:rsidRDefault="001358F6" w:rsidP="003C193C">
      <w:pPr>
        <w:numPr>
          <w:ilvl w:val="0"/>
          <w:numId w:val="25"/>
        </w:numPr>
        <w:tabs>
          <w:tab w:val="clear" w:pos="720"/>
          <w:tab w:val="left" w:pos="709"/>
        </w:tabs>
        <w:ind w:left="0" w:firstLine="284"/>
        <w:jc w:val="both"/>
        <w:rPr>
          <w:sz w:val="28"/>
          <w:szCs w:val="28"/>
        </w:rPr>
      </w:pPr>
      <w:r>
        <w:rPr>
          <w:sz w:val="28"/>
          <w:szCs w:val="28"/>
        </w:rPr>
        <w:t>СССР и холодная война. – М., 1995.</w:t>
      </w:r>
    </w:p>
    <w:p w:rsidR="001358F6" w:rsidRDefault="001358F6" w:rsidP="003C193C">
      <w:pPr>
        <w:numPr>
          <w:ilvl w:val="0"/>
          <w:numId w:val="25"/>
        </w:numPr>
        <w:tabs>
          <w:tab w:val="clear" w:pos="720"/>
          <w:tab w:val="left" w:pos="709"/>
        </w:tabs>
        <w:ind w:left="0" w:firstLine="284"/>
        <w:jc w:val="both"/>
        <w:rPr>
          <w:sz w:val="28"/>
          <w:szCs w:val="28"/>
        </w:rPr>
      </w:pPr>
      <w:r>
        <w:rPr>
          <w:rStyle w:val="a6"/>
          <w:i w:val="0"/>
          <w:sz w:val="28"/>
          <w:szCs w:val="28"/>
        </w:rPr>
        <w:t>Фурсенко А.А., Нафтали Т.</w:t>
      </w:r>
      <w:r>
        <w:rPr>
          <w:sz w:val="28"/>
          <w:szCs w:val="28"/>
        </w:rPr>
        <w:t xml:space="preserve"> Адская игра. Секретная история Карибского кризиса. - М., 1999.</w:t>
      </w:r>
    </w:p>
    <w:p w:rsidR="001358F6" w:rsidRDefault="001358F6" w:rsidP="003C193C">
      <w:pPr>
        <w:numPr>
          <w:ilvl w:val="0"/>
          <w:numId w:val="25"/>
        </w:numPr>
        <w:tabs>
          <w:tab w:val="clear" w:pos="720"/>
          <w:tab w:val="left" w:pos="709"/>
        </w:tabs>
        <w:ind w:left="0" w:firstLine="284"/>
        <w:jc w:val="both"/>
        <w:rPr>
          <w:sz w:val="28"/>
          <w:szCs w:val="28"/>
        </w:rPr>
      </w:pPr>
      <w:r>
        <w:rPr>
          <w:sz w:val="28"/>
          <w:szCs w:val="28"/>
        </w:rPr>
        <w:t>Хрущев Н.С. Воспоминания. – М., 1999.</w:t>
      </w:r>
    </w:p>
    <w:p w:rsidR="001358F6" w:rsidRDefault="001358F6" w:rsidP="003C193C">
      <w:pPr>
        <w:numPr>
          <w:ilvl w:val="0"/>
          <w:numId w:val="25"/>
        </w:numPr>
        <w:tabs>
          <w:tab w:val="clear" w:pos="720"/>
          <w:tab w:val="left" w:pos="709"/>
        </w:tabs>
        <w:ind w:left="0" w:firstLine="284"/>
        <w:jc w:val="both"/>
        <w:rPr>
          <w:sz w:val="28"/>
          <w:szCs w:val="28"/>
        </w:rPr>
      </w:pPr>
      <w:r>
        <w:rPr>
          <w:sz w:val="28"/>
          <w:szCs w:val="28"/>
        </w:rPr>
        <w:t>Хрущев С.Н. Никита Хрущев: кризисы и ракеты. – М., 1994.</w:t>
      </w:r>
    </w:p>
    <w:p w:rsidR="001358F6" w:rsidRDefault="001358F6" w:rsidP="00B0121E">
      <w:pPr>
        <w:tabs>
          <w:tab w:val="left" w:pos="1026"/>
        </w:tabs>
        <w:ind w:firstLine="570"/>
        <w:jc w:val="both"/>
        <w:rPr>
          <w:b/>
          <w:sz w:val="28"/>
          <w:szCs w:val="28"/>
        </w:rPr>
      </w:pPr>
    </w:p>
    <w:p w:rsidR="001358F6" w:rsidRDefault="001358F6" w:rsidP="00B0121E">
      <w:pPr>
        <w:tabs>
          <w:tab w:val="left" w:pos="1026"/>
        </w:tabs>
        <w:spacing w:line="360" w:lineRule="auto"/>
        <w:ind w:firstLine="570"/>
        <w:jc w:val="center"/>
        <w:outlineLvl w:val="0"/>
        <w:rPr>
          <w:b/>
          <w:sz w:val="28"/>
          <w:szCs w:val="28"/>
        </w:rPr>
      </w:pPr>
      <w:r>
        <w:rPr>
          <w:b/>
          <w:sz w:val="28"/>
          <w:szCs w:val="28"/>
        </w:rPr>
        <w:t>Тема XI. СССР в сер. 1960-х – сер. 80-х гг.</w:t>
      </w:r>
    </w:p>
    <w:p w:rsidR="001358F6" w:rsidRDefault="001358F6" w:rsidP="00B0121E">
      <w:pPr>
        <w:pStyle w:val="31"/>
        <w:ind w:firstLine="570"/>
        <w:jc w:val="center"/>
        <w:rPr>
          <w:b/>
          <w:szCs w:val="28"/>
        </w:rPr>
      </w:pPr>
      <w:r>
        <w:rPr>
          <w:b/>
          <w:szCs w:val="28"/>
        </w:rPr>
        <w:t>План изучения темы:</w:t>
      </w:r>
    </w:p>
    <w:p w:rsidR="001358F6" w:rsidRDefault="001358F6" w:rsidP="00B0121E">
      <w:pPr>
        <w:numPr>
          <w:ilvl w:val="0"/>
          <w:numId w:val="34"/>
        </w:numPr>
        <w:tabs>
          <w:tab w:val="left" w:pos="986"/>
          <w:tab w:val="left" w:pos="1140"/>
        </w:tabs>
        <w:spacing w:line="360" w:lineRule="auto"/>
        <w:ind w:left="0" w:firstLine="570"/>
        <w:jc w:val="both"/>
        <w:rPr>
          <w:sz w:val="28"/>
          <w:szCs w:val="28"/>
        </w:rPr>
      </w:pPr>
      <w:r>
        <w:rPr>
          <w:sz w:val="28"/>
          <w:szCs w:val="28"/>
        </w:rPr>
        <w:t>СССР в середине 1960 – 80-х гг.: нарастание кризисных явлений.</w:t>
      </w:r>
    </w:p>
    <w:p w:rsidR="00B37AD0" w:rsidRDefault="00B37AD0" w:rsidP="00B0121E">
      <w:pPr>
        <w:numPr>
          <w:ilvl w:val="0"/>
          <w:numId w:val="34"/>
        </w:numPr>
        <w:tabs>
          <w:tab w:val="left" w:pos="986"/>
          <w:tab w:val="left" w:pos="1140"/>
        </w:tabs>
        <w:spacing w:line="360" w:lineRule="auto"/>
        <w:ind w:left="0" w:firstLine="570"/>
        <w:jc w:val="both"/>
        <w:rPr>
          <w:sz w:val="28"/>
          <w:szCs w:val="28"/>
        </w:rPr>
      </w:pPr>
      <w:r>
        <w:rPr>
          <w:sz w:val="28"/>
          <w:szCs w:val="28"/>
        </w:rPr>
        <w:t>Разрядка в международных отношениях.</w:t>
      </w:r>
    </w:p>
    <w:p w:rsidR="001358F6" w:rsidRDefault="001358F6" w:rsidP="00B0121E">
      <w:pPr>
        <w:tabs>
          <w:tab w:val="left" w:pos="900"/>
        </w:tabs>
        <w:ind w:firstLine="570"/>
        <w:jc w:val="center"/>
        <w:outlineLvl w:val="0"/>
        <w:rPr>
          <w:b/>
          <w:sz w:val="28"/>
          <w:szCs w:val="28"/>
        </w:rPr>
      </w:pPr>
      <w:r>
        <w:rPr>
          <w:b/>
          <w:sz w:val="28"/>
          <w:szCs w:val="28"/>
        </w:rPr>
        <w:t>Требования к знаниям</w:t>
      </w:r>
    </w:p>
    <w:p w:rsidR="001358F6" w:rsidRDefault="001358F6" w:rsidP="00B0121E">
      <w:pPr>
        <w:pStyle w:val="a9"/>
        <w:tabs>
          <w:tab w:val="left" w:pos="570"/>
        </w:tabs>
        <w:ind w:firstLine="570"/>
        <w:jc w:val="both"/>
        <w:rPr>
          <w:i/>
          <w:sz w:val="28"/>
          <w:szCs w:val="28"/>
        </w:rPr>
      </w:pPr>
      <w:r>
        <w:rPr>
          <w:sz w:val="28"/>
          <w:szCs w:val="28"/>
        </w:rPr>
        <w:t xml:space="preserve">В результате изучения темы студент должен </w:t>
      </w:r>
      <w:r>
        <w:rPr>
          <w:i/>
          <w:sz w:val="28"/>
          <w:szCs w:val="28"/>
        </w:rPr>
        <w:t xml:space="preserve">знать: </w:t>
      </w:r>
    </w:p>
    <w:p w:rsidR="001358F6" w:rsidRDefault="001358F6" w:rsidP="00B0121E">
      <w:pPr>
        <w:pStyle w:val="a9"/>
        <w:tabs>
          <w:tab w:val="left" w:pos="570"/>
        </w:tabs>
        <w:ind w:firstLine="570"/>
        <w:jc w:val="both"/>
        <w:rPr>
          <w:sz w:val="28"/>
          <w:szCs w:val="28"/>
        </w:rPr>
      </w:pPr>
      <w:r>
        <w:rPr>
          <w:sz w:val="28"/>
          <w:szCs w:val="28"/>
        </w:rPr>
        <w:t>- особенности социально-экономического развития СССР в середине 1960-х – середине 80-х гг.;</w:t>
      </w:r>
    </w:p>
    <w:p w:rsidR="001358F6" w:rsidRDefault="001358F6" w:rsidP="00B0121E">
      <w:pPr>
        <w:pStyle w:val="a9"/>
        <w:tabs>
          <w:tab w:val="left" w:pos="570"/>
        </w:tabs>
        <w:ind w:firstLine="570"/>
        <w:jc w:val="both"/>
        <w:rPr>
          <w:sz w:val="28"/>
          <w:szCs w:val="28"/>
        </w:rPr>
      </w:pPr>
      <w:r>
        <w:rPr>
          <w:sz w:val="28"/>
          <w:szCs w:val="28"/>
        </w:rPr>
        <w:t>- сущность понятия «застойный период», его основные проявления;</w:t>
      </w:r>
    </w:p>
    <w:p w:rsidR="001358F6" w:rsidRDefault="001358F6" w:rsidP="00B0121E">
      <w:pPr>
        <w:pStyle w:val="a9"/>
        <w:tabs>
          <w:tab w:val="left" w:pos="570"/>
        </w:tabs>
        <w:ind w:firstLine="570"/>
        <w:jc w:val="both"/>
        <w:rPr>
          <w:sz w:val="28"/>
          <w:szCs w:val="28"/>
        </w:rPr>
      </w:pPr>
      <w:r>
        <w:rPr>
          <w:sz w:val="28"/>
          <w:szCs w:val="28"/>
        </w:rPr>
        <w:t>- особенности общественно-политической жизни СССР в середине 1960-х – середине 80-х гг.;</w:t>
      </w:r>
    </w:p>
    <w:p w:rsidR="001358F6" w:rsidRDefault="001358F6" w:rsidP="00B0121E">
      <w:pPr>
        <w:pStyle w:val="a9"/>
        <w:tabs>
          <w:tab w:val="left" w:pos="570"/>
        </w:tabs>
        <w:ind w:firstLine="570"/>
        <w:jc w:val="both"/>
        <w:rPr>
          <w:sz w:val="28"/>
          <w:szCs w:val="28"/>
        </w:rPr>
      </w:pPr>
      <w:r>
        <w:rPr>
          <w:sz w:val="28"/>
          <w:szCs w:val="28"/>
        </w:rPr>
        <w:t>- сущность диссидентского движения, его содержание и значение для развития страны;</w:t>
      </w:r>
    </w:p>
    <w:p w:rsidR="001358F6" w:rsidRDefault="001358F6" w:rsidP="00B0121E">
      <w:pPr>
        <w:pStyle w:val="a9"/>
        <w:tabs>
          <w:tab w:val="left" w:pos="570"/>
        </w:tabs>
        <w:ind w:firstLine="570"/>
        <w:jc w:val="both"/>
        <w:rPr>
          <w:sz w:val="28"/>
          <w:szCs w:val="28"/>
        </w:rPr>
      </w:pPr>
      <w:r>
        <w:rPr>
          <w:sz w:val="28"/>
          <w:szCs w:val="28"/>
        </w:rPr>
        <w:t>- наиболее значительные достижения советской науки и культуры в данный период;</w:t>
      </w:r>
    </w:p>
    <w:p w:rsidR="001358F6" w:rsidRDefault="001358F6" w:rsidP="00B0121E">
      <w:pPr>
        <w:pStyle w:val="a9"/>
        <w:tabs>
          <w:tab w:val="left" w:pos="570"/>
        </w:tabs>
        <w:ind w:firstLine="570"/>
        <w:jc w:val="both"/>
        <w:rPr>
          <w:sz w:val="28"/>
          <w:szCs w:val="28"/>
        </w:rPr>
      </w:pPr>
      <w:r>
        <w:rPr>
          <w:sz w:val="28"/>
          <w:szCs w:val="28"/>
        </w:rPr>
        <w:t>- основные направления и результаты внешней политики СССР данного периода;</w:t>
      </w:r>
    </w:p>
    <w:p w:rsidR="001358F6" w:rsidRDefault="001358F6" w:rsidP="00B0121E">
      <w:pPr>
        <w:pStyle w:val="a9"/>
        <w:tabs>
          <w:tab w:val="left" w:pos="570"/>
        </w:tabs>
        <w:ind w:firstLine="570"/>
        <w:jc w:val="both"/>
        <w:rPr>
          <w:sz w:val="28"/>
          <w:szCs w:val="28"/>
        </w:rPr>
      </w:pPr>
      <w:r>
        <w:rPr>
          <w:sz w:val="28"/>
          <w:szCs w:val="28"/>
        </w:rPr>
        <w:t xml:space="preserve">- сущность понятия «доктрина Брежнева», её результаты; </w:t>
      </w:r>
    </w:p>
    <w:p w:rsidR="001358F6" w:rsidRDefault="001358F6" w:rsidP="00B0121E">
      <w:pPr>
        <w:pStyle w:val="a9"/>
        <w:tabs>
          <w:tab w:val="left" w:pos="570"/>
        </w:tabs>
        <w:ind w:firstLine="570"/>
        <w:jc w:val="both"/>
        <w:rPr>
          <w:sz w:val="28"/>
          <w:szCs w:val="28"/>
        </w:rPr>
      </w:pPr>
      <w:r>
        <w:rPr>
          <w:sz w:val="28"/>
          <w:szCs w:val="28"/>
        </w:rPr>
        <w:t>- наиболее значительных государственных и политических деятелей СССР данного периода;</w:t>
      </w:r>
    </w:p>
    <w:p w:rsidR="001358F6" w:rsidRDefault="001358F6" w:rsidP="00B0121E">
      <w:pPr>
        <w:pStyle w:val="a9"/>
        <w:tabs>
          <w:tab w:val="left" w:pos="570"/>
        </w:tabs>
        <w:ind w:firstLine="570"/>
        <w:jc w:val="both"/>
        <w:rPr>
          <w:sz w:val="28"/>
          <w:szCs w:val="28"/>
        </w:rPr>
      </w:pPr>
      <w:r>
        <w:rPr>
          <w:sz w:val="28"/>
          <w:szCs w:val="28"/>
        </w:rPr>
        <w:t>- основные даты;</w:t>
      </w:r>
    </w:p>
    <w:p w:rsidR="001358F6" w:rsidRDefault="001358F6" w:rsidP="00B0121E">
      <w:pPr>
        <w:pStyle w:val="a9"/>
        <w:tabs>
          <w:tab w:val="left" w:pos="570"/>
        </w:tabs>
        <w:ind w:firstLine="570"/>
        <w:jc w:val="both"/>
        <w:rPr>
          <w:sz w:val="28"/>
          <w:szCs w:val="28"/>
        </w:rPr>
      </w:pPr>
      <w:r>
        <w:rPr>
          <w:sz w:val="28"/>
          <w:szCs w:val="28"/>
        </w:rPr>
        <w:t>- значение основных понятий и терминов.</w:t>
      </w:r>
    </w:p>
    <w:p w:rsidR="001358F6" w:rsidRDefault="001358F6" w:rsidP="00B0121E">
      <w:pPr>
        <w:ind w:firstLine="570"/>
        <w:jc w:val="center"/>
        <w:outlineLvl w:val="0"/>
        <w:rPr>
          <w:b/>
          <w:sz w:val="28"/>
          <w:szCs w:val="28"/>
        </w:rPr>
      </w:pPr>
      <w:r>
        <w:rPr>
          <w:b/>
          <w:sz w:val="28"/>
          <w:szCs w:val="28"/>
        </w:rPr>
        <w:t>Основные даты</w:t>
      </w:r>
    </w:p>
    <w:p w:rsidR="001D5CCE" w:rsidRPr="001D5CCE" w:rsidRDefault="001D5CCE" w:rsidP="001D5CCE">
      <w:pPr>
        <w:rPr>
          <w:sz w:val="28"/>
          <w:szCs w:val="28"/>
        </w:rPr>
      </w:pPr>
      <w:smartTag w:uri="urn:schemas-microsoft-com:office:smarttags" w:element="metricconverter">
        <w:smartTagPr>
          <w:attr w:name="ProductID" w:val="1963 г"/>
        </w:smartTagPr>
        <w:r w:rsidRPr="001D5CCE">
          <w:rPr>
            <w:b/>
            <w:sz w:val="28"/>
            <w:szCs w:val="28"/>
          </w:rPr>
          <w:t>1963 г</w:t>
        </w:r>
      </w:smartTag>
      <w:r w:rsidRPr="001D5CCE">
        <w:rPr>
          <w:b/>
          <w:sz w:val="28"/>
          <w:szCs w:val="28"/>
        </w:rPr>
        <w:t>.</w:t>
      </w:r>
      <w:r w:rsidRPr="001D5CCE">
        <w:rPr>
          <w:sz w:val="28"/>
          <w:szCs w:val="28"/>
        </w:rPr>
        <w:t xml:space="preserve"> </w:t>
      </w:r>
      <w:r>
        <w:rPr>
          <w:sz w:val="28"/>
          <w:szCs w:val="28"/>
        </w:rPr>
        <w:t xml:space="preserve">- </w:t>
      </w:r>
      <w:r w:rsidRPr="001D5CCE">
        <w:rPr>
          <w:sz w:val="28"/>
          <w:szCs w:val="28"/>
        </w:rPr>
        <w:t>в Москве подписан Договор о запрещении испытаний ядерного оружия в трёх средах: в</w:t>
      </w:r>
      <w:r w:rsidR="00EC4BBB">
        <w:rPr>
          <w:sz w:val="28"/>
          <w:szCs w:val="28"/>
        </w:rPr>
        <w:t xml:space="preserve"> атмосфере, космосе и под водой</w:t>
      </w:r>
    </w:p>
    <w:p w:rsidR="001358F6" w:rsidRDefault="009C13B2" w:rsidP="00B37AD0">
      <w:pPr>
        <w:tabs>
          <w:tab w:val="left" w:pos="284"/>
        </w:tabs>
        <w:jc w:val="both"/>
        <w:rPr>
          <w:sz w:val="28"/>
          <w:szCs w:val="28"/>
        </w:rPr>
      </w:pPr>
      <w:r>
        <w:rPr>
          <w:b/>
          <w:sz w:val="28"/>
          <w:szCs w:val="28"/>
        </w:rPr>
        <w:t>1965</w:t>
      </w:r>
      <w:r w:rsidR="001358F6">
        <w:rPr>
          <w:b/>
          <w:sz w:val="28"/>
          <w:szCs w:val="28"/>
        </w:rPr>
        <w:t xml:space="preserve"> – 197</w:t>
      </w:r>
      <w:r>
        <w:rPr>
          <w:b/>
          <w:sz w:val="28"/>
          <w:szCs w:val="28"/>
        </w:rPr>
        <w:t>5</w:t>
      </w:r>
      <w:r w:rsidR="001358F6">
        <w:rPr>
          <w:b/>
          <w:sz w:val="28"/>
          <w:szCs w:val="28"/>
        </w:rPr>
        <w:t xml:space="preserve"> гг. </w:t>
      </w:r>
      <w:r w:rsidR="001358F6">
        <w:rPr>
          <w:sz w:val="28"/>
          <w:szCs w:val="28"/>
        </w:rPr>
        <w:t>– оказание помощи Вьетнаму во время агрессии США</w:t>
      </w:r>
    </w:p>
    <w:p w:rsidR="001358F6" w:rsidRDefault="001358F6" w:rsidP="00B37AD0">
      <w:pPr>
        <w:tabs>
          <w:tab w:val="left" w:pos="284"/>
        </w:tabs>
        <w:jc w:val="both"/>
        <w:rPr>
          <w:sz w:val="28"/>
          <w:szCs w:val="28"/>
        </w:rPr>
      </w:pPr>
      <w:r>
        <w:rPr>
          <w:b/>
          <w:sz w:val="28"/>
          <w:szCs w:val="28"/>
        </w:rPr>
        <w:t xml:space="preserve">1965 - 1967 гг. </w:t>
      </w:r>
      <w:r>
        <w:rPr>
          <w:sz w:val="28"/>
          <w:szCs w:val="28"/>
        </w:rPr>
        <w:t>– экономические реформы А.Н. Косыгина</w:t>
      </w:r>
    </w:p>
    <w:p w:rsidR="001358F6" w:rsidRDefault="001358F6" w:rsidP="00B37AD0">
      <w:pPr>
        <w:tabs>
          <w:tab w:val="left" w:pos="284"/>
        </w:tabs>
        <w:jc w:val="both"/>
        <w:rPr>
          <w:sz w:val="28"/>
          <w:szCs w:val="28"/>
        </w:rPr>
      </w:pPr>
      <w:r>
        <w:rPr>
          <w:b/>
          <w:sz w:val="28"/>
          <w:szCs w:val="28"/>
        </w:rPr>
        <w:t xml:space="preserve">1968 г. </w:t>
      </w:r>
      <w:r>
        <w:rPr>
          <w:sz w:val="28"/>
          <w:szCs w:val="28"/>
        </w:rPr>
        <w:t xml:space="preserve">– ввод войск ОВД в Чехословакию; подавление «пражской весны» </w:t>
      </w:r>
    </w:p>
    <w:p w:rsidR="00805427" w:rsidRDefault="001358F6" w:rsidP="00B37AD0">
      <w:pPr>
        <w:tabs>
          <w:tab w:val="left" w:pos="284"/>
        </w:tabs>
        <w:jc w:val="both"/>
        <w:outlineLvl w:val="0"/>
        <w:rPr>
          <w:sz w:val="28"/>
          <w:szCs w:val="28"/>
        </w:rPr>
      </w:pPr>
      <w:r>
        <w:rPr>
          <w:b/>
          <w:sz w:val="28"/>
          <w:szCs w:val="28"/>
        </w:rPr>
        <w:t xml:space="preserve">1969 г. </w:t>
      </w:r>
      <w:r>
        <w:rPr>
          <w:sz w:val="28"/>
          <w:szCs w:val="28"/>
        </w:rPr>
        <w:t>– вооруженный конфликт с Китаем из-за острова Даманский</w:t>
      </w:r>
    </w:p>
    <w:p w:rsidR="009134F6" w:rsidRPr="009134F6" w:rsidRDefault="009134F6" w:rsidP="00B37AD0">
      <w:pPr>
        <w:tabs>
          <w:tab w:val="left" w:pos="284"/>
        </w:tabs>
        <w:jc w:val="both"/>
        <w:rPr>
          <w:b/>
          <w:sz w:val="28"/>
          <w:szCs w:val="28"/>
        </w:rPr>
      </w:pPr>
      <w:r w:rsidRPr="009134F6">
        <w:rPr>
          <w:b/>
          <w:sz w:val="28"/>
          <w:szCs w:val="28"/>
        </w:rPr>
        <w:t xml:space="preserve">сентябрь </w:t>
      </w:r>
      <w:smartTag w:uri="urn:schemas-microsoft-com:office:smarttags" w:element="metricconverter">
        <w:smartTagPr>
          <w:attr w:name="ProductID" w:val="1971 г"/>
        </w:smartTagPr>
        <w:r w:rsidRPr="009134F6">
          <w:rPr>
            <w:b/>
            <w:sz w:val="28"/>
            <w:szCs w:val="28"/>
          </w:rPr>
          <w:t xml:space="preserve">1971 </w:t>
        </w:r>
        <w:r>
          <w:rPr>
            <w:sz w:val="28"/>
            <w:szCs w:val="28"/>
          </w:rPr>
          <w:t>г</w:t>
        </w:r>
      </w:smartTag>
      <w:r>
        <w:rPr>
          <w:sz w:val="28"/>
          <w:szCs w:val="28"/>
        </w:rPr>
        <w:t xml:space="preserve">. </w:t>
      </w:r>
      <w:r w:rsidRPr="009134F6">
        <w:rPr>
          <w:sz w:val="28"/>
          <w:szCs w:val="28"/>
        </w:rPr>
        <w:t>- четырехстороннее соглашение по Западному Берлину</w:t>
      </w:r>
    </w:p>
    <w:p w:rsidR="00805427" w:rsidRPr="00805427" w:rsidRDefault="00805427" w:rsidP="00B37AD0">
      <w:pPr>
        <w:tabs>
          <w:tab w:val="left" w:pos="284"/>
        </w:tabs>
        <w:jc w:val="both"/>
        <w:rPr>
          <w:sz w:val="28"/>
          <w:szCs w:val="28"/>
        </w:rPr>
      </w:pPr>
      <w:r w:rsidRPr="00805427">
        <w:rPr>
          <w:b/>
          <w:sz w:val="28"/>
          <w:szCs w:val="28"/>
        </w:rPr>
        <w:t>22</w:t>
      </w:r>
      <w:r>
        <w:rPr>
          <w:b/>
          <w:sz w:val="28"/>
          <w:szCs w:val="28"/>
        </w:rPr>
        <w:t xml:space="preserve"> </w:t>
      </w:r>
      <w:r w:rsidRPr="00805427">
        <w:rPr>
          <w:b/>
          <w:sz w:val="28"/>
          <w:szCs w:val="28"/>
        </w:rPr>
        <w:t>-</w:t>
      </w:r>
      <w:r>
        <w:rPr>
          <w:b/>
          <w:sz w:val="28"/>
          <w:szCs w:val="28"/>
        </w:rPr>
        <w:t xml:space="preserve"> </w:t>
      </w:r>
      <w:r w:rsidRPr="00805427">
        <w:rPr>
          <w:b/>
          <w:sz w:val="28"/>
          <w:szCs w:val="28"/>
        </w:rPr>
        <w:t xml:space="preserve">30 мая </w:t>
      </w:r>
      <w:smartTag w:uri="urn:schemas-microsoft-com:office:smarttags" w:element="metricconverter">
        <w:smartTagPr>
          <w:attr w:name="ProductID" w:val="1972 г"/>
        </w:smartTagPr>
        <w:r w:rsidRPr="00805427">
          <w:rPr>
            <w:b/>
            <w:sz w:val="28"/>
            <w:szCs w:val="28"/>
          </w:rPr>
          <w:t>1972 г</w:t>
        </w:r>
      </w:smartTag>
      <w:r w:rsidRPr="00805427">
        <w:rPr>
          <w:b/>
          <w:sz w:val="28"/>
          <w:szCs w:val="28"/>
        </w:rPr>
        <w:t xml:space="preserve">. </w:t>
      </w:r>
      <w:r w:rsidRPr="00805427">
        <w:rPr>
          <w:sz w:val="28"/>
          <w:szCs w:val="28"/>
        </w:rPr>
        <w:t xml:space="preserve">- первый визит президента США Р. Никсона в Москву; подписание Договора по </w:t>
      </w:r>
      <w:r w:rsidRPr="00805427">
        <w:rPr>
          <w:b/>
          <w:sz w:val="28"/>
          <w:szCs w:val="28"/>
        </w:rPr>
        <w:t>ПРО</w:t>
      </w:r>
      <w:r>
        <w:rPr>
          <w:b/>
          <w:sz w:val="28"/>
          <w:szCs w:val="28"/>
        </w:rPr>
        <w:t xml:space="preserve"> </w:t>
      </w:r>
      <w:r w:rsidRPr="00805427">
        <w:rPr>
          <w:sz w:val="28"/>
          <w:szCs w:val="28"/>
        </w:rPr>
        <w:t>и соглашения о мерах в области ограничения стратегических наступательных вооружений (</w:t>
      </w:r>
      <w:r w:rsidRPr="00805427">
        <w:rPr>
          <w:b/>
          <w:sz w:val="28"/>
          <w:szCs w:val="28"/>
        </w:rPr>
        <w:t>ОСВ-1</w:t>
      </w:r>
      <w:r w:rsidRPr="00805427">
        <w:rPr>
          <w:sz w:val="28"/>
          <w:szCs w:val="28"/>
        </w:rPr>
        <w:t>)</w:t>
      </w:r>
    </w:p>
    <w:p w:rsidR="001358F6" w:rsidRDefault="001358F6" w:rsidP="00B37AD0">
      <w:pPr>
        <w:tabs>
          <w:tab w:val="left" w:pos="284"/>
        </w:tabs>
        <w:jc w:val="both"/>
        <w:rPr>
          <w:sz w:val="28"/>
          <w:szCs w:val="28"/>
        </w:rPr>
      </w:pPr>
      <w:r>
        <w:rPr>
          <w:b/>
          <w:sz w:val="28"/>
          <w:szCs w:val="28"/>
        </w:rPr>
        <w:t xml:space="preserve">1975 г. </w:t>
      </w:r>
      <w:r>
        <w:rPr>
          <w:sz w:val="28"/>
          <w:szCs w:val="28"/>
        </w:rPr>
        <w:t>– подписание в Хельсинки Заключительного акта Совещания по безопасности и сотрудничеству в Европе (СБСЕ) руководителями стран Европы, США и Канады</w:t>
      </w:r>
    </w:p>
    <w:p w:rsidR="001358F6" w:rsidRDefault="001358F6" w:rsidP="00B37AD0">
      <w:pPr>
        <w:tabs>
          <w:tab w:val="left" w:pos="284"/>
        </w:tabs>
        <w:jc w:val="both"/>
        <w:outlineLvl w:val="0"/>
        <w:rPr>
          <w:sz w:val="28"/>
          <w:szCs w:val="28"/>
        </w:rPr>
      </w:pPr>
      <w:r>
        <w:rPr>
          <w:b/>
          <w:sz w:val="28"/>
          <w:szCs w:val="28"/>
        </w:rPr>
        <w:t xml:space="preserve">7 октября 1977 г. </w:t>
      </w:r>
      <w:r>
        <w:rPr>
          <w:sz w:val="28"/>
          <w:szCs w:val="28"/>
        </w:rPr>
        <w:t>– принятие Конституции СССР</w:t>
      </w:r>
    </w:p>
    <w:p w:rsidR="001358F6" w:rsidRDefault="001358F6" w:rsidP="00B37AD0">
      <w:pPr>
        <w:tabs>
          <w:tab w:val="left" w:pos="284"/>
        </w:tabs>
        <w:jc w:val="both"/>
        <w:rPr>
          <w:sz w:val="28"/>
          <w:szCs w:val="28"/>
        </w:rPr>
      </w:pPr>
      <w:r>
        <w:rPr>
          <w:b/>
          <w:sz w:val="28"/>
          <w:szCs w:val="28"/>
        </w:rPr>
        <w:t>1979 г.</w:t>
      </w:r>
      <w:r>
        <w:rPr>
          <w:sz w:val="28"/>
          <w:szCs w:val="28"/>
        </w:rPr>
        <w:t xml:space="preserve"> – ввод советских войск в Афганистан</w:t>
      </w:r>
    </w:p>
    <w:p w:rsidR="001358F6" w:rsidRDefault="001358F6" w:rsidP="00B37AD0">
      <w:pPr>
        <w:tabs>
          <w:tab w:val="left" w:pos="284"/>
        </w:tabs>
        <w:jc w:val="both"/>
        <w:rPr>
          <w:sz w:val="28"/>
          <w:szCs w:val="28"/>
        </w:rPr>
      </w:pPr>
      <w:r>
        <w:rPr>
          <w:b/>
          <w:sz w:val="28"/>
          <w:szCs w:val="28"/>
        </w:rPr>
        <w:t>1980 г.</w:t>
      </w:r>
      <w:r>
        <w:rPr>
          <w:sz w:val="28"/>
          <w:szCs w:val="28"/>
        </w:rPr>
        <w:t xml:space="preserve"> – </w:t>
      </w:r>
      <w:r>
        <w:rPr>
          <w:sz w:val="28"/>
          <w:szCs w:val="28"/>
          <w:lang w:val="en-US"/>
        </w:rPr>
        <w:t>XXII</w:t>
      </w:r>
      <w:r>
        <w:rPr>
          <w:sz w:val="28"/>
          <w:szCs w:val="28"/>
        </w:rPr>
        <w:t xml:space="preserve"> летние Олимпийские игры в Москве</w:t>
      </w:r>
    </w:p>
    <w:p w:rsidR="002D562D" w:rsidRPr="002D562D" w:rsidRDefault="002D562D" w:rsidP="002D562D">
      <w:pPr>
        <w:ind w:firstLine="567"/>
        <w:jc w:val="center"/>
        <w:rPr>
          <w:b/>
          <w:sz w:val="28"/>
          <w:szCs w:val="28"/>
        </w:rPr>
      </w:pPr>
      <w:r w:rsidRPr="002D562D">
        <w:rPr>
          <w:b/>
          <w:sz w:val="28"/>
          <w:szCs w:val="28"/>
        </w:rPr>
        <w:t>Содержание периода</w:t>
      </w:r>
    </w:p>
    <w:p w:rsidR="00F26210" w:rsidRPr="002D562D" w:rsidRDefault="00F26210" w:rsidP="002D562D">
      <w:pPr>
        <w:ind w:firstLine="567"/>
        <w:jc w:val="both"/>
        <w:rPr>
          <w:sz w:val="28"/>
          <w:szCs w:val="28"/>
        </w:rPr>
      </w:pPr>
      <w:r w:rsidRPr="002D562D">
        <w:rPr>
          <w:sz w:val="28"/>
          <w:szCs w:val="28"/>
        </w:rPr>
        <w:t xml:space="preserve">Во всемирной истории </w:t>
      </w:r>
      <w:r w:rsidR="009134F6">
        <w:rPr>
          <w:sz w:val="28"/>
          <w:szCs w:val="28"/>
        </w:rPr>
        <w:t>19</w:t>
      </w:r>
      <w:r w:rsidRPr="002D562D">
        <w:rPr>
          <w:sz w:val="28"/>
          <w:szCs w:val="28"/>
        </w:rPr>
        <w:t>60-е - первая половина 80-х гг. был</w:t>
      </w:r>
      <w:r w:rsidR="009134F6">
        <w:rPr>
          <w:sz w:val="28"/>
          <w:szCs w:val="28"/>
        </w:rPr>
        <w:t>и</w:t>
      </w:r>
      <w:r w:rsidRPr="002D562D">
        <w:rPr>
          <w:sz w:val="28"/>
          <w:szCs w:val="28"/>
        </w:rPr>
        <w:t xml:space="preserve"> временем осуществления научно-технической революции и формирования постиндустриального общества в развитых странах. В отечественной истории 60-е - середина 80-х гг. были временем сложного и противоречивого развития. Это был период, когда во главе государства находился Л.И. Брежнев. В течение двух десятилетий СССР прошел сложный исторический путь: от свертывания</w:t>
      </w:r>
      <w:r w:rsidR="002D562D">
        <w:rPr>
          <w:sz w:val="28"/>
          <w:szCs w:val="28"/>
        </w:rPr>
        <w:t xml:space="preserve"> либеральных начинаний периода «</w:t>
      </w:r>
      <w:r w:rsidRPr="002D562D">
        <w:rPr>
          <w:sz w:val="28"/>
          <w:szCs w:val="28"/>
        </w:rPr>
        <w:t>оттепели</w:t>
      </w:r>
      <w:r w:rsidR="002D562D">
        <w:rPr>
          <w:sz w:val="28"/>
          <w:szCs w:val="28"/>
        </w:rPr>
        <w:t>»</w:t>
      </w:r>
      <w:r w:rsidRPr="002D562D">
        <w:rPr>
          <w:sz w:val="28"/>
          <w:szCs w:val="28"/>
        </w:rPr>
        <w:t xml:space="preserve"> и стабилизации до неуклонного скатывания в состояние экономической стагнации, массовой коррупции управленческих кадров, все большего отрыва официальных идеологических ус</w:t>
      </w:r>
      <w:r w:rsidR="002D562D">
        <w:rPr>
          <w:sz w:val="28"/>
          <w:szCs w:val="28"/>
        </w:rPr>
        <w:t>тановок от общественной жизни</w:t>
      </w:r>
      <w:r w:rsidRPr="002D562D">
        <w:rPr>
          <w:sz w:val="28"/>
          <w:szCs w:val="28"/>
        </w:rPr>
        <w:t xml:space="preserve">. Реформа </w:t>
      </w:r>
      <w:smartTag w:uri="urn:schemas-microsoft-com:office:smarttags" w:element="metricconverter">
        <w:smartTagPr>
          <w:attr w:name="ProductID" w:val="1965 г"/>
        </w:smartTagPr>
        <w:r w:rsidRPr="002D562D">
          <w:rPr>
            <w:sz w:val="28"/>
            <w:szCs w:val="28"/>
          </w:rPr>
          <w:t>1965 г</w:t>
        </w:r>
      </w:smartTag>
      <w:r w:rsidRPr="002D562D">
        <w:rPr>
          <w:sz w:val="28"/>
          <w:szCs w:val="28"/>
        </w:rPr>
        <w:t xml:space="preserve">. в конечном счете обернулась укреплением </w:t>
      </w:r>
      <w:r w:rsidR="002D562D">
        <w:rPr>
          <w:sz w:val="28"/>
          <w:szCs w:val="28"/>
        </w:rPr>
        <w:t>бюрократического аппарата</w:t>
      </w:r>
      <w:r w:rsidRPr="002D562D">
        <w:rPr>
          <w:sz w:val="28"/>
          <w:szCs w:val="28"/>
        </w:rPr>
        <w:t xml:space="preserve">. </w:t>
      </w:r>
    </w:p>
    <w:p w:rsidR="00F26210" w:rsidRPr="002D562D" w:rsidRDefault="00F26210" w:rsidP="002D562D">
      <w:pPr>
        <w:ind w:firstLine="567"/>
        <w:jc w:val="both"/>
        <w:rPr>
          <w:sz w:val="28"/>
          <w:szCs w:val="28"/>
        </w:rPr>
      </w:pPr>
      <w:r w:rsidRPr="002D562D">
        <w:rPr>
          <w:sz w:val="28"/>
          <w:szCs w:val="28"/>
        </w:rPr>
        <w:t xml:space="preserve">Более успешно осуществлялась международная деятельность. У брежневского руководства было два больших достижения: обеспечение военно-стратегического паритета с США и политика </w:t>
      </w:r>
      <w:r w:rsidR="002D562D">
        <w:rPr>
          <w:sz w:val="28"/>
          <w:szCs w:val="28"/>
        </w:rPr>
        <w:t>«</w:t>
      </w:r>
      <w:r w:rsidRPr="002D562D">
        <w:rPr>
          <w:sz w:val="28"/>
          <w:szCs w:val="28"/>
        </w:rPr>
        <w:t>разрядки</w:t>
      </w:r>
      <w:r w:rsidR="002D562D">
        <w:rPr>
          <w:sz w:val="28"/>
          <w:szCs w:val="28"/>
        </w:rPr>
        <w:t>»</w:t>
      </w:r>
      <w:r w:rsidRPr="002D562D">
        <w:rPr>
          <w:sz w:val="28"/>
          <w:szCs w:val="28"/>
        </w:rPr>
        <w:t xml:space="preserve"> начала </w:t>
      </w:r>
      <w:r w:rsidR="002D562D">
        <w:rPr>
          <w:sz w:val="28"/>
          <w:szCs w:val="28"/>
        </w:rPr>
        <w:t>19</w:t>
      </w:r>
      <w:r w:rsidRPr="002D562D">
        <w:rPr>
          <w:sz w:val="28"/>
          <w:szCs w:val="28"/>
        </w:rPr>
        <w:t xml:space="preserve">70-х гг. Однако и внешняя политика СССР носила противоречивый характер: шаги по укреплению мира перечеркивались авантюрами, подрывавшими международный авторитет СССР (чехословацкие события </w:t>
      </w:r>
      <w:smartTag w:uri="urn:schemas-microsoft-com:office:smarttags" w:element="metricconverter">
        <w:smartTagPr>
          <w:attr w:name="ProductID" w:val="1968 г"/>
        </w:smartTagPr>
        <w:r w:rsidRPr="002D562D">
          <w:rPr>
            <w:sz w:val="28"/>
            <w:szCs w:val="28"/>
          </w:rPr>
          <w:t>1968 г</w:t>
        </w:r>
      </w:smartTag>
      <w:r w:rsidRPr="002D562D">
        <w:rPr>
          <w:sz w:val="28"/>
          <w:szCs w:val="28"/>
        </w:rPr>
        <w:t xml:space="preserve">., вторжение СССР в Афганистан в </w:t>
      </w:r>
      <w:smartTag w:uri="urn:schemas-microsoft-com:office:smarttags" w:element="metricconverter">
        <w:smartTagPr>
          <w:attr w:name="ProductID" w:val="1979 г"/>
        </w:smartTagPr>
        <w:r w:rsidRPr="002D562D">
          <w:rPr>
            <w:sz w:val="28"/>
            <w:szCs w:val="28"/>
          </w:rPr>
          <w:t>1979 г</w:t>
        </w:r>
      </w:smartTag>
      <w:r w:rsidRPr="002D562D">
        <w:rPr>
          <w:sz w:val="28"/>
          <w:szCs w:val="28"/>
        </w:rPr>
        <w:t>.)</w:t>
      </w:r>
    </w:p>
    <w:p w:rsidR="00F26210" w:rsidRPr="002D562D" w:rsidRDefault="00F26210" w:rsidP="002D562D">
      <w:pPr>
        <w:ind w:firstLine="567"/>
        <w:jc w:val="both"/>
        <w:rPr>
          <w:sz w:val="28"/>
          <w:szCs w:val="28"/>
        </w:rPr>
      </w:pPr>
      <w:r w:rsidRPr="002D562D">
        <w:rPr>
          <w:sz w:val="28"/>
          <w:szCs w:val="28"/>
        </w:rPr>
        <w:t xml:space="preserve">Таким образом, двойственность внутренней и внешней политики СССР выразилась в борьбе двух противоположных тенденций - консервативной и прогрессивной, что в </w:t>
      </w:r>
      <w:r w:rsidR="002D562D">
        <w:rPr>
          <w:sz w:val="28"/>
          <w:szCs w:val="28"/>
        </w:rPr>
        <w:t>итоге</w:t>
      </w:r>
      <w:r w:rsidRPr="002D562D">
        <w:rPr>
          <w:sz w:val="28"/>
          <w:szCs w:val="28"/>
        </w:rPr>
        <w:t xml:space="preserve"> привело к неизбежности кризиса административно-командной системы, оказавшейся неспособной обеспечить эффективное решение новых задач, вставших перед страной в эпоху ускорения научно-технической революции. </w:t>
      </w:r>
    </w:p>
    <w:p w:rsidR="001358F6" w:rsidRDefault="001358F6" w:rsidP="00B0121E">
      <w:pPr>
        <w:ind w:firstLine="570"/>
        <w:jc w:val="center"/>
        <w:outlineLvl w:val="0"/>
        <w:rPr>
          <w:b/>
          <w:sz w:val="28"/>
          <w:szCs w:val="28"/>
        </w:rPr>
      </w:pPr>
      <w:r>
        <w:rPr>
          <w:b/>
          <w:sz w:val="28"/>
          <w:szCs w:val="28"/>
        </w:rPr>
        <w:t>Глоссарий</w:t>
      </w:r>
    </w:p>
    <w:p w:rsidR="001358F6" w:rsidRDefault="001358F6" w:rsidP="00B0121E">
      <w:pPr>
        <w:ind w:firstLine="570"/>
        <w:jc w:val="both"/>
        <w:rPr>
          <w:sz w:val="28"/>
          <w:szCs w:val="28"/>
        </w:rPr>
      </w:pPr>
      <w:r>
        <w:rPr>
          <w:b/>
          <w:sz w:val="28"/>
          <w:szCs w:val="28"/>
        </w:rPr>
        <w:t xml:space="preserve">Афганская война </w:t>
      </w:r>
      <w:r>
        <w:rPr>
          <w:sz w:val="28"/>
          <w:szCs w:val="28"/>
        </w:rPr>
        <w:t>– военные действия в Афганистане 1979 – 1989 гг. Советские войска были введены в Афганистан «ввиду сложной ситуации в этой стране» по решению узкого круга руководителей СССР (Брежнева, Андропова, Устинова, Громыко).</w:t>
      </w:r>
    </w:p>
    <w:p w:rsidR="001358F6" w:rsidRDefault="001358F6" w:rsidP="00B0121E">
      <w:pPr>
        <w:ind w:firstLine="570"/>
        <w:jc w:val="both"/>
        <w:rPr>
          <w:sz w:val="28"/>
          <w:szCs w:val="28"/>
        </w:rPr>
      </w:pPr>
      <w:r>
        <w:rPr>
          <w:b/>
          <w:sz w:val="28"/>
          <w:szCs w:val="28"/>
        </w:rPr>
        <w:t xml:space="preserve">Геронтократия </w:t>
      </w:r>
      <w:r>
        <w:rPr>
          <w:sz w:val="28"/>
          <w:szCs w:val="28"/>
        </w:rPr>
        <w:t>– власть престарелых. Термин характеризует период в истории страны</w:t>
      </w:r>
      <w:r w:rsidR="009134F6">
        <w:rPr>
          <w:sz w:val="28"/>
          <w:szCs w:val="28"/>
        </w:rPr>
        <w:t>,</w:t>
      </w:r>
      <w:r>
        <w:rPr>
          <w:sz w:val="28"/>
          <w:szCs w:val="28"/>
        </w:rPr>
        <w:t xml:space="preserve"> начиная с последних лет правления Брежнева и заканчивая смертью К.У. Черненко.</w:t>
      </w:r>
    </w:p>
    <w:p w:rsidR="001358F6" w:rsidRDefault="001358F6" w:rsidP="00B0121E">
      <w:pPr>
        <w:ind w:firstLine="570"/>
        <w:jc w:val="both"/>
        <w:rPr>
          <w:sz w:val="28"/>
          <w:szCs w:val="28"/>
        </w:rPr>
      </w:pPr>
      <w:r>
        <w:rPr>
          <w:b/>
          <w:sz w:val="28"/>
          <w:szCs w:val="28"/>
        </w:rPr>
        <w:t xml:space="preserve">Дефицит </w:t>
      </w:r>
      <w:r>
        <w:rPr>
          <w:sz w:val="28"/>
          <w:szCs w:val="28"/>
        </w:rPr>
        <w:t>– острый недостаток (товаров, услуг и т.п.), вызывающий ажиотажный спрос.</w:t>
      </w:r>
    </w:p>
    <w:p w:rsidR="001358F6" w:rsidRDefault="001358F6" w:rsidP="00B0121E">
      <w:pPr>
        <w:ind w:firstLine="570"/>
        <w:jc w:val="both"/>
        <w:rPr>
          <w:sz w:val="28"/>
          <w:szCs w:val="28"/>
        </w:rPr>
      </w:pPr>
      <w:r>
        <w:rPr>
          <w:b/>
          <w:sz w:val="28"/>
          <w:szCs w:val="28"/>
        </w:rPr>
        <w:t xml:space="preserve">Диссиденты </w:t>
      </w:r>
      <w:r>
        <w:rPr>
          <w:sz w:val="28"/>
          <w:szCs w:val="28"/>
        </w:rPr>
        <w:t>– инакомыслящие; люди, придерживающиеся иных, отличных от государственной идеологии, взглядов.</w:t>
      </w:r>
    </w:p>
    <w:p w:rsidR="001358F6" w:rsidRDefault="001358F6" w:rsidP="00B0121E">
      <w:pPr>
        <w:ind w:firstLine="570"/>
        <w:jc w:val="both"/>
        <w:rPr>
          <w:sz w:val="28"/>
          <w:szCs w:val="28"/>
        </w:rPr>
      </w:pPr>
      <w:r>
        <w:rPr>
          <w:b/>
          <w:sz w:val="28"/>
          <w:szCs w:val="28"/>
        </w:rPr>
        <w:t xml:space="preserve">Доктрина Брежнева </w:t>
      </w:r>
      <w:r>
        <w:rPr>
          <w:sz w:val="28"/>
          <w:szCs w:val="28"/>
        </w:rPr>
        <w:t>– политика «ограниченного суверенитета», опеки в отношении социалистических стран.</w:t>
      </w:r>
    </w:p>
    <w:p w:rsidR="001358F6" w:rsidRDefault="001358F6" w:rsidP="00B0121E">
      <w:pPr>
        <w:ind w:firstLine="570"/>
        <w:jc w:val="both"/>
        <w:rPr>
          <w:sz w:val="28"/>
          <w:szCs w:val="28"/>
        </w:rPr>
      </w:pPr>
      <w:r>
        <w:rPr>
          <w:b/>
          <w:sz w:val="28"/>
          <w:szCs w:val="28"/>
        </w:rPr>
        <w:t xml:space="preserve">Коррупция </w:t>
      </w:r>
      <w:r>
        <w:rPr>
          <w:sz w:val="28"/>
          <w:szCs w:val="28"/>
        </w:rPr>
        <w:t>– подкуп, продажность чиновников, политических деятелей и т.д.</w:t>
      </w:r>
    </w:p>
    <w:p w:rsidR="001358F6" w:rsidRDefault="001358F6" w:rsidP="00B0121E">
      <w:pPr>
        <w:ind w:firstLine="570"/>
        <w:jc w:val="both"/>
        <w:rPr>
          <w:sz w:val="28"/>
          <w:szCs w:val="28"/>
        </w:rPr>
      </w:pPr>
      <w:r>
        <w:rPr>
          <w:b/>
          <w:sz w:val="28"/>
          <w:szCs w:val="28"/>
        </w:rPr>
        <w:t xml:space="preserve">ОСВ-1 </w:t>
      </w:r>
      <w:r>
        <w:rPr>
          <w:sz w:val="28"/>
          <w:szCs w:val="28"/>
        </w:rPr>
        <w:t>– договор между СССР и США об ограничении числа межконтинентальных ракет и ракет, запускаемых с подводных лодок.</w:t>
      </w:r>
    </w:p>
    <w:p w:rsidR="001358F6" w:rsidRDefault="001358F6" w:rsidP="00B0121E">
      <w:pPr>
        <w:ind w:firstLine="570"/>
        <w:jc w:val="both"/>
        <w:rPr>
          <w:sz w:val="28"/>
          <w:szCs w:val="28"/>
        </w:rPr>
      </w:pPr>
      <w:r>
        <w:rPr>
          <w:b/>
          <w:sz w:val="28"/>
          <w:szCs w:val="28"/>
        </w:rPr>
        <w:t xml:space="preserve">Политика разрядки </w:t>
      </w:r>
      <w:r>
        <w:rPr>
          <w:sz w:val="28"/>
          <w:szCs w:val="28"/>
        </w:rPr>
        <w:t>– отказ от политики недоверия, соперничества, напряженности, от использования силы, угрозы применения силы и накопления вооружений как средства воздействия на другие страны, а также укрепление взаимного доверия и взаимопонимания, разрешение споров и конфликтов мирными средствами, невмешательство во внутренние дела государств, развитие контактов в политической, экономической, культурной и научно-технической областях.</w:t>
      </w:r>
    </w:p>
    <w:p w:rsidR="001358F6" w:rsidRDefault="001358F6" w:rsidP="00B0121E">
      <w:pPr>
        <w:ind w:firstLine="570"/>
        <w:jc w:val="both"/>
        <w:rPr>
          <w:sz w:val="28"/>
          <w:szCs w:val="28"/>
        </w:rPr>
      </w:pPr>
      <w:r>
        <w:rPr>
          <w:b/>
          <w:sz w:val="28"/>
          <w:szCs w:val="28"/>
        </w:rPr>
        <w:t xml:space="preserve">Развитой социализм </w:t>
      </w:r>
      <w:r>
        <w:rPr>
          <w:sz w:val="28"/>
          <w:szCs w:val="28"/>
        </w:rPr>
        <w:t>– длительный исторический этап, предшествующий построению коммунизма.</w:t>
      </w:r>
    </w:p>
    <w:p w:rsidR="001358F6" w:rsidRDefault="001358F6" w:rsidP="00B0121E">
      <w:pPr>
        <w:ind w:firstLine="570"/>
        <w:jc w:val="both"/>
        <w:rPr>
          <w:sz w:val="28"/>
          <w:szCs w:val="28"/>
        </w:rPr>
      </w:pPr>
      <w:r>
        <w:rPr>
          <w:b/>
          <w:sz w:val="28"/>
          <w:szCs w:val="28"/>
        </w:rPr>
        <w:t xml:space="preserve">Совещание по безопасности и сотрудничеству в Европе (СБСЕ) </w:t>
      </w:r>
      <w:r>
        <w:rPr>
          <w:sz w:val="28"/>
          <w:szCs w:val="28"/>
        </w:rPr>
        <w:t>– документы, подписанные лидерами 33 европейских стран в Хельсинки (1975), утверждающие десять принципов во взаимоотношениях государств-участников СБСЕ: суверенное равенство государств, их территориальная целостность, нерушимость границ, мирное урегулирование споров, невмешательство во внутренние дела, уважение прав человека, равноправие народов, взаимовыгодное сотрудничество, добросовестное выполнение обязательств по международному праву.</w:t>
      </w:r>
    </w:p>
    <w:p w:rsidR="001358F6" w:rsidRDefault="001358F6" w:rsidP="00B0121E">
      <w:pPr>
        <w:ind w:firstLine="570"/>
        <w:jc w:val="both"/>
        <w:rPr>
          <w:sz w:val="28"/>
          <w:szCs w:val="28"/>
        </w:rPr>
      </w:pPr>
      <w:r>
        <w:rPr>
          <w:b/>
          <w:sz w:val="28"/>
          <w:szCs w:val="28"/>
        </w:rPr>
        <w:t xml:space="preserve">Спекуляция </w:t>
      </w:r>
      <w:r>
        <w:rPr>
          <w:sz w:val="28"/>
          <w:szCs w:val="28"/>
        </w:rPr>
        <w:t>– скупка и перепродажа предметов с целью наживы (в СССР этим термином обозначалась любая коммерческая деятельность, которая преследовалась советскими законами и, как правило, наказывалась тюремным заключением).</w:t>
      </w:r>
    </w:p>
    <w:p w:rsidR="001358F6" w:rsidRDefault="001358F6" w:rsidP="00B0121E">
      <w:pPr>
        <w:ind w:firstLine="570"/>
        <w:jc w:val="both"/>
        <w:rPr>
          <w:sz w:val="28"/>
          <w:szCs w:val="28"/>
        </w:rPr>
      </w:pPr>
      <w:r>
        <w:rPr>
          <w:b/>
          <w:sz w:val="28"/>
          <w:szCs w:val="28"/>
        </w:rPr>
        <w:t>Стагнация</w:t>
      </w:r>
      <w:r>
        <w:rPr>
          <w:sz w:val="28"/>
          <w:szCs w:val="28"/>
        </w:rPr>
        <w:t xml:space="preserve"> – застой в экономике, производстве и т.п.</w:t>
      </w:r>
    </w:p>
    <w:p w:rsidR="001358F6" w:rsidRDefault="001358F6" w:rsidP="00B0121E">
      <w:pPr>
        <w:ind w:firstLine="570"/>
        <w:jc w:val="both"/>
        <w:rPr>
          <w:sz w:val="28"/>
          <w:szCs w:val="28"/>
        </w:rPr>
      </w:pPr>
      <w:r>
        <w:rPr>
          <w:b/>
          <w:sz w:val="28"/>
          <w:szCs w:val="28"/>
        </w:rPr>
        <w:t xml:space="preserve">«Теневая экономика» </w:t>
      </w:r>
      <w:r>
        <w:rPr>
          <w:sz w:val="28"/>
          <w:szCs w:val="28"/>
        </w:rPr>
        <w:t>- производство товаров массового спроса, организованное вопреки существующему законодательству, чаще всего нелегально.</w:t>
      </w:r>
    </w:p>
    <w:p w:rsidR="001358F6" w:rsidRDefault="001358F6" w:rsidP="00B0121E">
      <w:pPr>
        <w:ind w:firstLine="570"/>
        <w:jc w:val="center"/>
        <w:outlineLvl w:val="0"/>
        <w:rPr>
          <w:b/>
          <w:sz w:val="28"/>
          <w:szCs w:val="28"/>
        </w:rPr>
      </w:pPr>
      <w:r>
        <w:rPr>
          <w:b/>
          <w:sz w:val="28"/>
          <w:szCs w:val="28"/>
        </w:rPr>
        <w:t>Персоналии</w:t>
      </w:r>
    </w:p>
    <w:p w:rsidR="001358F6" w:rsidRDefault="001358F6" w:rsidP="00B0121E">
      <w:pPr>
        <w:ind w:firstLine="570"/>
        <w:jc w:val="both"/>
        <w:rPr>
          <w:sz w:val="28"/>
          <w:szCs w:val="28"/>
        </w:rPr>
      </w:pPr>
      <w:r>
        <w:rPr>
          <w:b/>
          <w:sz w:val="28"/>
          <w:szCs w:val="28"/>
        </w:rPr>
        <w:t xml:space="preserve">Андропов Юрий Владимирович </w:t>
      </w:r>
      <w:r>
        <w:rPr>
          <w:sz w:val="28"/>
          <w:szCs w:val="28"/>
        </w:rPr>
        <w:t>(1914 – 1984) – один из руководящих деятелей КПСС и Советского государства. В годы ВО войны – 1-й секретарь ЦК ЛКСМ Карелии. Активный участник партизанского движения. После войны – на партийной работе. С 1952 г. – на дипломатической работе. Затем – секретарь ЦК КПСС. С 1967 по 1982 гг. – председатель КГБ СССР. С 1982 г. – Генеральный секретарь ЦК КПСС. С 1983 г. – Председатель Президиума Верховного Совета СССР (одновременно). Пытался жесткими методами остановить нарастающий кризис в партии и государстве. Тяжелая болезнь и смерть не позволили реализовать его планы.</w:t>
      </w:r>
    </w:p>
    <w:p w:rsidR="001358F6" w:rsidRDefault="001358F6" w:rsidP="00B0121E">
      <w:pPr>
        <w:shd w:val="clear" w:color="auto" w:fill="FFFFFF"/>
        <w:autoSpaceDE w:val="0"/>
        <w:ind w:firstLine="570"/>
        <w:jc w:val="both"/>
        <w:rPr>
          <w:bCs/>
          <w:color w:val="000000"/>
          <w:sz w:val="28"/>
          <w:szCs w:val="28"/>
        </w:rPr>
      </w:pPr>
      <w:r>
        <w:rPr>
          <w:b/>
          <w:bCs/>
          <w:color w:val="000000"/>
          <w:sz w:val="28"/>
          <w:szCs w:val="28"/>
        </w:rPr>
        <w:t xml:space="preserve">Брежнев Леонид Ильич </w:t>
      </w:r>
      <w:r>
        <w:rPr>
          <w:bCs/>
          <w:color w:val="000000"/>
          <w:sz w:val="28"/>
          <w:szCs w:val="28"/>
        </w:rPr>
        <w:t>(1906 – 1982) – видный политический деятель СССР. С 1937 г. на советской и партийной работе. Во время ВОВ – на политработе в Красной Армии. В 1953 – 1960, 1963 – 1964 гг. – секретарь ЦК КПСС. Один из основных организаторов смещения Хрущева (1964). Генеральный секретарь ЦК КПСС (1964 – 1982), Председатель Президиума Верховного Совета (1960 – 1964, 1977 – 1982). В период пребывания на посту Генерального секретаря в СССР преобладали консервативные тенденции, нарастали негативные процессы в экономике, социальной и духовной жизни общества. Тем не менее в этот период возросло благосостояние народа, произошли серьезные сдвиги в разрядке международной напряженности.</w:t>
      </w:r>
    </w:p>
    <w:p w:rsidR="001358F6" w:rsidRDefault="001358F6" w:rsidP="00B0121E">
      <w:pPr>
        <w:shd w:val="clear" w:color="auto" w:fill="FFFFFF"/>
        <w:autoSpaceDE w:val="0"/>
        <w:ind w:firstLine="570"/>
        <w:jc w:val="both"/>
        <w:rPr>
          <w:bCs/>
          <w:color w:val="000000"/>
          <w:sz w:val="28"/>
          <w:szCs w:val="28"/>
        </w:rPr>
      </w:pPr>
      <w:r>
        <w:rPr>
          <w:b/>
          <w:bCs/>
          <w:color w:val="000000"/>
          <w:sz w:val="28"/>
          <w:szCs w:val="28"/>
        </w:rPr>
        <w:t xml:space="preserve">Косыгин Алексей Николаевич </w:t>
      </w:r>
      <w:r>
        <w:rPr>
          <w:bCs/>
          <w:color w:val="000000"/>
          <w:sz w:val="28"/>
          <w:szCs w:val="28"/>
        </w:rPr>
        <w:t xml:space="preserve">(1904 – 1980) – советский государственный деятель. После смещения Хрущева стал главой правительства. Руководил реализацией экономической реформы. Суть реформы заключалась в попытке ввести экономические стимулы и рычаги в управление стагнирующей командно-административной системой. В 1970-е гг. действия правительства Косыгина носили тактический характер и были направлены на подержание стабильности за счет массированной эксплуатации природных ресурсов страны. В 1980 г. ушел в отставку по состоянию здоровья. </w:t>
      </w:r>
    </w:p>
    <w:p w:rsidR="001358F6" w:rsidRDefault="001358F6" w:rsidP="00B0121E">
      <w:pPr>
        <w:shd w:val="clear" w:color="auto" w:fill="FFFFFF"/>
        <w:autoSpaceDE w:val="0"/>
        <w:ind w:firstLine="570"/>
        <w:jc w:val="both"/>
        <w:rPr>
          <w:sz w:val="28"/>
          <w:szCs w:val="28"/>
        </w:rPr>
      </w:pPr>
      <w:r>
        <w:rPr>
          <w:b/>
          <w:bCs/>
          <w:color w:val="000000"/>
          <w:sz w:val="28"/>
          <w:szCs w:val="28"/>
        </w:rPr>
        <w:t>Черненко Константин Устинович</w:t>
      </w:r>
      <w:r>
        <w:rPr>
          <w:bCs/>
          <w:color w:val="000000"/>
          <w:sz w:val="28"/>
          <w:szCs w:val="28"/>
        </w:rPr>
        <w:t xml:space="preserve"> (1911 – 1985) </w:t>
      </w:r>
      <w:r w:rsidR="00B37AD0">
        <w:rPr>
          <w:bCs/>
          <w:color w:val="000000"/>
          <w:sz w:val="28"/>
          <w:szCs w:val="28"/>
        </w:rPr>
        <w:t>–</w:t>
      </w:r>
      <w:r>
        <w:rPr>
          <w:bCs/>
          <w:color w:val="000000"/>
          <w:sz w:val="28"/>
          <w:szCs w:val="28"/>
        </w:rPr>
        <w:t xml:space="preserve"> </w:t>
      </w:r>
      <w:r w:rsidR="00B37AD0">
        <w:rPr>
          <w:bCs/>
          <w:color w:val="000000"/>
          <w:sz w:val="28"/>
          <w:szCs w:val="28"/>
        </w:rPr>
        <w:t>советский государственный д</w:t>
      </w:r>
      <w:r>
        <w:rPr>
          <w:sz w:val="28"/>
          <w:szCs w:val="28"/>
        </w:rPr>
        <w:t>еятел</w:t>
      </w:r>
      <w:r w:rsidR="00B37AD0">
        <w:rPr>
          <w:sz w:val="28"/>
          <w:szCs w:val="28"/>
        </w:rPr>
        <w:t>ь</w:t>
      </w:r>
      <w:r>
        <w:rPr>
          <w:sz w:val="28"/>
          <w:szCs w:val="28"/>
        </w:rPr>
        <w:t xml:space="preserve">. Член Политбюро с </w:t>
      </w:r>
      <w:smartTag w:uri="urn:schemas-microsoft-com:office:smarttags" w:element="metricconverter">
        <w:smartTagPr>
          <w:attr w:name="ProductID" w:val="1978 г"/>
        </w:smartTagPr>
        <w:r>
          <w:rPr>
            <w:sz w:val="28"/>
            <w:szCs w:val="28"/>
          </w:rPr>
          <w:t>1978 г</w:t>
        </w:r>
      </w:smartTag>
      <w:r>
        <w:rPr>
          <w:sz w:val="28"/>
          <w:szCs w:val="28"/>
        </w:rPr>
        <w:t xml:space="preserve">. Генеральный секретарь ЦК КПСС и Председатель Президиума Верховного Совета СССР с </w:t>
      </w:r>
      <w:smartTag w:uri="urn:schemas-microsoft-com:office:smarttags" w:element="metricconverter">
        <w:smartTagPr>
          <w:attr w:name="ProductID" w:val="1984 г"/>
        </w:smartTagPr>
        <w:r>
          <w:rPr>
            <w:sz w:val="28"/>
            <w:szCs w:val="28"/>
          </w:rPr>
          <w:t>1984 г</w:t>
        </w:r>
      </w:smartTag>
      <w:r>
        <w:rPr>
          <w:sz w:val="28"/>
          <w:szCs w:val="28"/>
        </w:rPr>
        <w:t>.</w:t>
      </w:r>
    </w:p>
    <w:p w:rsidR="001358F6" w:rsidRDefault="001358F6" w:rsidP="00B0121E">
      <w:pPr>
        <w:tabs>
          <w:tab w:val="left" w:pos="399"/>
        </w:tabs>
        <w:ind w:firstLine="570"/>
        <w:jc w:val="center"/>
        <w:outlineLvl w:val="0"/>
        <w:rPr>
          <w:b/>
          <w:sz w:val="28"/>
          <w:szCs w:val="28"/>
        </w:rPr>
      </w:pPr>
      <w:r>
        <w:rPr>
          <w:b/>
          <w:sz w:val="28"/>
          <w:szCs w:val="28"/>
        </w:rPr>
        <w:t>Вопросы для самоконтроля</w:t>
      </w:r>
    </w:p>
    <w:p w:rsidR="001358F6" w:rsidRDefault="001358F6" w:rsidP="00B0121E">
      <w:pPr>
        <w:numPr>
          <w:ilvl w:val="0"/>
          <w:numId w:val="43"/>
        </w:numPr>
        <w:tabs>
          <w:tab w:val="left" w:pos="929"/>
        </w:tabs>
        <w:ind w:left="0" w:firstLine="570"/>
        <w:jc w:val="both"/>
        <w:rPr>
          <w:sz w:val="28"/>
          <w:szCs w:val="28"/>
        </w:rPr>
      </w:pPr>
      <w:r>
        <w:rPr>
          <w:sz w:val="28"/>
          <w:szCs w:val="28"/>
        </w:rPr>
        <w:t xml:space="preserve">В чем причины установления консервативного курса нового руководства страны? Каковы его основные проявления? </w:t>
      </w:r>
    </w:p>
    <w:p w:rsidR="001358F6" w:rsidRDefault="001358F6" w:rsidP="00B0121E">
      <w:pPr>
        <w:numPr>
          <w:ilvl w:val="0"/>
          <w:numId w:val="43"/>
        </w:numPr>
        <w:tabs>
          <w:tab w:val="left" w:pos="929"/>
        </w:tabs>
        <w:ind w:left="0" w:firstLine="570"/>
        <w:jc w:val="both"/>
        <w:rPr>
          <w:sz w:val="28"/>
          <w:szCs w:val="28"/>
        </w:rPr>
      </w:pPr>
      <w:r>
        <w:rPr>
          <w:sz w:val="28"/>
          <w:szCs w:val="28"/>
        </w:rPr>
        <w:t>Чем было вызвано появление диссидентского движения? Какую роль в истории страны оно сыграло?</w:t>
      </w:r>
    </w:p>
    <w:p w:rsidR="001358F6" w:rsidRDefault="001358F6" w:rsidP="00B0121E">
      <w:pPr>
        <w:numPr>
          <w:ilvl w:val="0"/>
          <w:numId w:val="43"/>
        </w:numPr>
        <w:tabs>
          <w:tab w:val="left" w:pos="929"/>
        </w:tabs>
        <w:ind w:left="0" w:firstLine="570"/>
        <w:jc w:val="both"/>
        <w:rPr>
          <w:sz w:val="28"/>
          <w:szCs w:val="28"/>
        </w:rPr>
      </w:pPr>
      <w:r>
        <w:rPr>
          <w:sz w:val="28"/>
          <w:szCs w:val="28"/>
        </w:rPr>
        <w:t>Каковы основные причины и результаты экономической реформы 1965 г.?</w:t>
      </w:r>
    </w:p>
    <w:p w:rsidR="001358F6" w:rsidRDefault="001358F6" w:rsidP="00B0121E">
      <w:pPr>
        <w:numPr>
          <w:ilvl w:val="0"/>
          <w:numId w:val="43"/>
        </w:numPr>
        <w:tabs>
          <w:tab w:val="left" w:pos="929"/>
          <w:tab w:val="left" w:pos="1260"/>
        </w:tabs>
        <w:ind w:left="0" w:firstLine="570"/>
        <w:jc w:val="both"/>
        <w:rPr>
          <w:sz w:val="28"/>
          <w:szCs w:val="28"/>
        </w:rPr>
      </w:pPr>
      <w:r>
        <w:rPr>
          <w:sz w:val="28"/>
          <w:szCs w:val="28"/>
        </w:rPr>
        <w:t>Как вы понимаете определение «застойный период»? Как можно совместить это понятие с сущностью советской экономической системы? Каковы основные результаты периода «застоя»?</w:t>
      </w:r>
    </w:p>
    <w:p w:rsidR="001358F6" w:rsidRDefault="001358F6" w:rsidP="00B0121E">
      <w:pPr>
        <w:numPr>
          <w:ilvl w:val="0"/>
          <w:numId w:val="43"/>
        </w:numPr>
        <w:tabs>
          <w:tab w:val="left" w:pos="929"/>
          <w:tab w:val="left" w:pos="1260"/>
        </w:tabs>
        <w:ind w:left="0" w:firstLine="570"/>
        <w:jc w:val="both"/>
        <w:rPr>
          <w:sz w:val="28"/>
          <w:szCs w:val="28"/>
        </w:rPr>
      </w:pPr>
      <w:r>
        <w:rPr>
          <w:sz w:val="28"/>
          <w:szCs w:val="28"/>
        </w:rPr>
        <w:t>Укажите тенденции экономического и социального развития СССР в 70-е – начале 80-х годов. В чем причины растущего отставания СССР от западных стран?</w:t>
      </w:r>
    </w:p>
    <w:p w:rsidR="001358F6" w:rsidRDefault="001358F6" w:rsidP="00B0121E">
      <w:pPr>
        <w:numPr>
          <w:ilvl w:val="0"/>
          <w:numId w:val="43"/>
        </w:numPr>
        <w:tabs>
          <w:tab w:val="left" w:pos="929"/>
          <w:tab w:val="left" w:pos="1260"/>
        </w:tabs>
        <w:ind w:left="0" w:firstLine="570"/>
        <w:jc w:val="both"/>
        <w:rPr>
          <w:sz w:val="28"/>
          <w:szCs w:val="28"/>
        </w:rPr>
      </w:pPr>
      <w:r>
        <w:rPr>
          <w:sz w:val="28"/>
          <w:szCs w:val="28"/>
        </w:rPr>
        <w:t>Что мы понимаем, говоря о «теневой экономике»?</w:t>
      </w:r>
    </w:p>
    <w:p w:rsidR="001358F6" w:rsidRDefault="001358F6" w:rsidP="00B0121E">
      <w:pPr>
        <w:numPr>
          <w:ilvl w:val="0"/>
          <w:numId w:val="43"/>
        </w:numPr>
        <w:tabs>
          <w:tab w:val="left" w:pos="929"/>
          <w:tab w:val="left" w:pos="1260"/>
        </w:tabs>
        <w:ind w:left="0" w:firstLine="570"/>
        <w:jc w:val="both"/>
        <w:rPr>
          <w:sz w:val="28"/>
          <w:szCs w:val="28"/>
        </w:rPr>
      </w:pPr>
      <w:r>
        <w:rPr>
          <w:sz w:val="28"/>
          <w:szCs w:val="28"/>
        </w:rPr>
        <w:t>В чем заключались особенности внешней политики СССР в конце 60-х – начале 80- гг.? Могла ли «разрядка» стать продолжительной?</w:t>
      </w:r>
    </w:p>
    <w:p w:rsidR="001358F6" w:rsidRDefault="001358F6" w:rsidP="00B0121E">
      <w:pPr>
        <w:numPr>
          <w:ilvl w:val="0"/>
          <w:numId w:val="43"/>
        </w:numPr>
        <w:tabs>
          <w:tab w:val="left" w:pos="929"/>
          <w:tab w:val="left" w:pos="1260"/>
        </w:tabs>
        <w:ind w:left="0" w:firstLine="570"/>
        <w:jc w:val="both"/>
        <w:rPr>
          <w:sz w:val="28"/>
          <w:szCs w:val="28"/>
        </w:rPr>
      </w:pPr>
      <w:r>
        <w:rPr>
          <w:sz w:val="28"/>
          <w:szCs w:val="28"/>
        </w:rPr>
        <w:t>Каковы основные тенденции развития духовной сферы в СССР в 1960-е - 80-е гг.?</w:t>
      </w:r>
    </w:p>
    <w:p w:rsidR="001358F6" w:rsidRPr="00CA2A18" w:rsidRDefault="001358F6" w:rsidP="00B0121E">
      <w:pPr>
        <w:ind w:firstLine="570"/>
        <w:jc w:val="center"/>
        <w:outlineLvl w:val="0"/>
        <w:rPr>
          <w:b/>
          <w:sz w:val="28"/>
          <w:szCs w:val="28"/>
          <w:lang w:val="en-US"/>
        </w:rPr>
      </w:pPr>
      <w:r>
        <w:rPr>
          <w:b/>
          <w:sz w:val="28"/>
          <w:szCs w:val="28"/>
        </w:rPr>
        <w:t>Тест</w:t>
      </w:r>
      <w:r w:rsidR="00CA2A18">
        <w:rPr>
          <w:b/>
          <w:sz w:val="28"/>
          <w:szCs w:val="28"/>
        </w:rPr>
        <w:t xml:space="preserve"> </w:t>
      </w:r>
      <w:r w:rsidR="00CA2A18">
        <w:rPr>
          <w:b/>
          <w:sz w:val="28"/>
          <w:szCs w:val="28"/>
          <w:lang w:val="en-US"/>
        </w:rPr>
        <w:t>XI</w:t>
      </w:r>
    </w:p>
    <w:p w:rsidR="001358F6" w:rsidRDefault="001358F6" w:rsidP="00B37AD0">
      <w:pPr>
        <w:outlineLvl w:val="0"/>
        <w:rPr>
          <w:b/>
          <w:sz w:val="28"/>
          <w:szCs w:val="28"/>
        </w:rPr>
      </w:pPr>
      <w:r>
        <w:rPr>
          <w:b/>
          <w:sz w:val="28"/>
          <w:szCs w:val="28"/>
        </w:rPr>
        <w:t>1. Инициатор и руководитель хозяйственной реформы 1965 - 1967 гг. в СССР:</w:t>
      </w:r>
    </w:p>
    <w:p w:rsidR="001358F6" w:rsidRDefault="001358F6" w:rsidP="00B37AD0">
      <w:pPr>
        <w:rPr>
          <w:sz w:val="28"/>
          <w:szCs w:val="28"/>
        </w:rPr>
      </w:pPr>
      <w:r>
        <w:rPr>
          <w:sz w:val="28"/>
          <w:szCs w:val="28"/>
        </w:rPr>
        <w:t>а) Э.А. Шеварднадзе;</w:t>
      </w:r>
    </w:p>
    <w:p w:rsidR="001358F6" w:rsidRDefault="001358F6" w:rsidP="00B37AD0">
      <w:pPr>
        <w:rPr>
          <w:sz w:val="28"/>
          <w:szCs w:val="28"/>
        </w:rPr>
      </w:pPr>
      <w:r>
        <w:rPr>
          <w:sz w:val="28"/>
          <w:szCs w:val="28"/>
        </w:rPr>
        <w:t>б) Н.А. Булганин;</w:t>
      </w:r>
    </w:p>
    <w:p w:rsidR="001358F6" w:rsidRDefault="001358F6" w:rsidP="00B37AD0">
      <w:pPr>
        <w:rPr>
          <w:sz w:val="28"/>
          <w:szCs w:val="28"/>
        </w:rPr>
      </w:pPr>
      <w:r>
        <w:rPr>
          <w:sz w:val="28"/>
          <w:szCs w:val="28"/>
        </w:rPr>
        <w:t>в) А.Н. Косыгин;</w:t>
      </w:r>
    </w:p>
    <w:p w:rsidR="001358F6" w:rsidRDefault="001358F6" w:rsidP="00B37AD0">
      <w:pPr>
        <w:rPr>
          <w:sz w:val="28"/>
          <w:szCs w:val="28"/>
        </w:rPr>
      </w:pPr>
      <w:r>
        <w:rPr>
          <w:sz w:val="28"/>
          <w:szCs w:val="28"/>
        </w:rPr>
        <w:t>г) Л.И. Брежнев.</w:t>
      </w:r>
    </w:p>
    <w:p w:rsidR="001358F6" w:rsidRDefault="001358F6" w:rsidP="00B37AD0">
      <w:pPr>
        <w:jc w:val="both"/>
        <w:outlineLvl w:val="0"/>
        <w:rPr>
          <w:b/>
          <w:sz w:val="28"/>
          <w:szCs w:val="28"/>
        </w:rPr>
      </w:pPr>
      <w:r>
        <w:rPr>
          <w:b/>
          <w:sz w:val="28"/>
          <w:szCs w:val="28"/>
        </w:rPr>
        <w:t>2. Какие черты характеризуют содержание экономической реформы 1965 года:</w:t>
      </w:r>
    </w:p>
    <w:p w:rsidR="001358F6" w:rsidRDefault="001358F6" w:rsidP="00B37AD0">
      <w:pPr>
        <w:jc w:val="both"/>
        <w:rPr>
          <w:sz w:val="28"/>
          <w:szCs w:val="28"/>
        </w:rPr>
      </w:pPr>
      <w:r>
        <w:rPr>
          <w:sz w:val="28"/>
          <w:szCs w:val="28"/>
        </w:rPr>
        <w:t xml:space="preserve">а) сокращение числа плановых показателей, доводимых до предприятия;   </w:t>
      </w:r>
    </w:p>
    <w:p w:rsidR="001358F6" w:rsidRDefault="001358F6" w:rsidP="00B37AD0">
      <w:pPr>
        <w:jc w:val="both"/>
        <w:rPr>
          <w:sz w:val="28"/>
          <w:szCs w:val="28"/>
        </w:rPr>
      </w:pPr>
      <w:r>
        <w:rPr>
          <w:sz w:val="28"/>
          <w:szCs w:val="28"/>
        </w:rPr>
        <w:t>б) отмена монополии внешней торговли;</w:t>
      </w:r>
    </w:p>
    <w:p w:rsidR="001358F6" w:rsidRDefault="001358F6" w:rsidP="00B37AD0">
      <w:pPr>
        <w:jc w:val="both"/>
        <w:rPr>
          <w:sz w:val="28"/>
          <w:szCs w:val="28"/>
        </w:rPr>
      </w:pPr>
      <w:r>
        <w:rPr>
          <w:sz w:val="28"/>
          <w:szCs w:val="28"/>
        </w:rPr>
        <w:t>в) отмена планового ценообразования;</w:t>
      </w:r>
    </w:p>
    <w:p w:rsidR="001358F6" w:rsidRDefault="001358F6" w:rsidP="00B37AD0">
      <w:pPr>
        <w:jc w:val="both"/>
        <w:rPr>
          <w:sz w:val="28"/>
          <w:szCs w:val="28"/>
        </w:rPr>
      </w:pPr>
      <w:r>
        <w:rPr>
          <w:sz w:val="28"/>
          <w:szCs w:val="28"/>
        </w:rPr>
        <w:t>г) создание на предприятиях фондов материального стимулирования;</w:t>
      </w:r>
    </w:p>
    <w:p w:rsidR="001358F6" w:rsidRDefault="001358F6" w:rsidP="00B37AD0">
      <w:pPr>
        <w:jc w:val="both"/>
        <w:rPr>
          <w:sz w:val="28"/>
          <w:szCs w:val="28"/>
        </w:rPr>
      </w:pPr>
      <w:r>
        <w:rPr>
          <w:sz w:val="28"/>
          <w:szCs w:val="28"/>
        </w:rPr>
        <w:t xml:space="preserve">д) внедрение на предприятиях хозяйственного расчета;  </w:t>
      </w:r>
    </w:p>
    <w:p w:rsidR="001358F6" w:rsidRDefault="001358F6" w:rsidP="00B37AD0">
      <w:pPr>
        <w:jc w:val="both"/>
        <w:rPr>
          <w:sz w:val="28"/>
          <w:szCs w:val="28"/>
        </w:rPr>
      </w:pPr>
      <w:r>
        <w:rPr>
          <w:sz w:val="28"/>
          <w:szCs w:val="28"/>
        </w:rPr>
        <w:t>е) переход к управлению через совнархозы.</w:t>
      </w:r>
    </w:p>
    <w:p w:rsidR="001358F6" w:rsidRDefault="001358F6" w:rsidP="00B37AD0">
      <w:pPr>
        <w:outlineLvl w:val="0"/>
        <w:rPr>
          <w:b/>
          <w:sz w:val="28"/>
          <w:szCs w:val="28"/>
        </w:rPr>
      </w:pPr>
      <w:r>
        <w:rPr>
          <w:b/>
          <w:sz w:val="28"/>
          <w:szCs w:val="28"/>
        </w:rPr>
        <w:t xml:space="preserve">3. Первый выход в открытый космос, осуществленный космонавтом А. Леоновым, состоялся в:   </w:t>
      </w:r>
    </w:p>
    <w:p w:rsidR="001358F6" w:rsidRDefault="001358F6" w:rsidP="00B37AD0">
      <w:pPr>
        <w:rPr>
          <w:sz w:val="28"/>
          <w:szCs w:val="28"/>
        </w:rPr>
      </w:pPr>
      <w:r>
        <w:rPr>
          <w:sz w:val="28"/>
          <w:szCs w:val="28"/>
        </w:rPr>
        <w:t>а) 1961 г.;</w:t>
      </w:r>
    </w:p>
    <w:p w:rsidR="001358F6" w:rsidRDefault="001358F6" w:rsidP="00B37AD0">
      <w:pPr>
        <w:rPr>
          <w:sz w:val="28"/>
          <w:szCs w:val="28"/>
        </w:rPr>
      </w:pPr>
      <w:r>
        <w:rPr>
          <w:sz w:val="28"/>
          <w:szCs w:val="28"/>
        </w:rPr>
        <w:t>б) 1965 г.;</w:t>
      </w:r>
    </w:p>
    <w:p w:rsidR="001358F6" w:rsidRDefault="001358F6" w:rsidP="00B37AD0">
      <w:pPr>
        <w:rPr>
          <w:sz w:val="28"/>
          <w:szCs w:val="28"/>
        </w:rPr>
      </w:pPr>
      <w:r>
        <w:rPr>
          <w:sz w:val="28"/>
          <w:szCs w:val="28"/>
        </w:rPr>
        <w:t xml:space="preserve">в) 1967 г. </w:t>
      </w:r>
    </w:p>
    <w:p w:rsidR="001358F6" w:rsidRDefault="001358F6" w:rsidP="00B37AD0">
      <w:pPr>
        <w:jc w:val="both"/>
        <w:outlineLvl w:val="0"/>
        <w:rPr>
          <w:b/>
          <w:sz w:val="28"/>
          <w:szCs w:val="28"/>
        </w:rPr>
      </w:pPr>
      <w:r>
        <w:rPr>
          <w:b/>
          <w:sz w:val="28"/>
          <w:szCs w:val="28"/>
        </w:rPr>
        <w:t>4. Подъем экономики СССР в середине 1970-х годов был связан с:</w:t>
      </w:r>
    </w:p>
    <w:p w:rsidR="001358F6" w:rsidRDefault="001358F6" w:rsidP="00B37AD0">
      <w:pPr>
        <w:jc w:val="both"/>
        <w:rPr>
          <w:sz w:val="28"/>
          <w:szCs w:val="28"/>
        </w:rPr>
      </w:pPr>
      <w:r>
        <w:rPr>
          <w:sz w:val="28"/>
          <w:szCs w:val="28"/>
        </w:rPr>
        <w:t>а) интенсификацией промышленного и сельскохозяйствен</w:t>
      </w:r>
      <w:r>
        <w:rPr>
          <w:sz w:val="28"/>
          <w:szCs w:val="28"/>
        </w:rPr>
        <w:softHyphen/>
        <w:t xml:space="preserve">ного производства; </w:t>
      </w:r>
    </w:p>
    <w:p w:rsidR="001358F6" w:rsidRDefault="001358F6" w:rsidP="00B37AD0">
      <w:pPr>
        <w:jc w:val="both"/>
        <w:rPr>
          <w:sz w:val="28"/>
          <w:szCs w:val="28"/>
        </w:rPr>
      </w:pPr>
      <w:r>
        <w:rPr>
          <w:sz w:val="28"/>
          <w:szCs w:val="28"/>
        </w:rPr>
        <w:t>б) благоприятной конъюнктурой внешнего рынка энерго</w:t>
      </w:r>
      <w:r>
        <w:rPr>
          <w:sz w:val="28"/>
          <w:szCs w:val="28"/>
        </w:rPr>
        <w:softHyphen/>
        <w:t xml:space="preserve">носителей;  </w:t>
      </w:r>
    </w:p>
    <w:p w:rsidR="001358F6" w:rsidRDefault="001358F6" w:rsidP="00B37AD0">
      <w:pPr>
        <w:jc w:val="both"/>
        <w:rPr>
          <w:sz w:val="28"/>
          <w:szCs w:val="28"/>
        </w:rPr>
      </w:pPr>
      <w:r>
        <w:rPr>
          <w:sz w:val="28"/>
          <w:szCs w:val="28"/>
        </w:rPr>
        <w:t>в) проводимой приватизацией мелких промышленных пред</w:t>
      </w:r>
      <w:r>
        <w:rPr>
          <w:sz w:val="28"/>
          <w:szCs w:val="28"/>
        </w:rPr>
        <w:softHyphen/>
        <w:t xml:space="preserve">приятий;   </w:t>
      </w:r>
    </w:p>
    <w:p w:rsidR="001358F6" w:rsidRDefault="001358F6" w:rsidP="00B37AD0">
      <w:pPr>
        <w:jc w:val="both"/>
        <w:rPr>
          <w:sz w:val="28"/>
          <w:szCs w:val="28"/>
        </w:rPr>
      </w:pPr>
      <w:r>
        <w:rPr>
          <w:sz w:val="28"/>
          <w:szCs w:val="28"/>
        </w:rPr>
        <w:t>г) дополнительным привлечением средств населения в виде государственных займов.</w:t>
      </w:r>
    </w:p>
    <w:p w:rsidR="001358F6" w:rsidRDefault="001358F6" w:rsidP="00B37AD0">
      <w:pPr>
        <w:outlineLvl w:val="0"/>
        <w:rPr>
          <w:b/>
          <w:sz w:val="28"/>
          <w:szCs w:val="28"/>
        </w:rPr>
      </w:pPr>
      <w:r>
        <w:rPr>
          <w:b/>
          <w:sz w:val="28"/>
          <w:szCs w:val="28"/>
        </w:rPr>
        <w:t xml:space="preserve">5. В 1970-е годы произошло событие: </w:t>
      </w:r>
    </w:p>
    <w:p w:rsidR="001358F6" w:rsidRDefault="001358F6" w:rsidP="00B37AD0">
      <w:pPr>
        <w:rPr>
          <w:sz w:val="28"/>
          <w:szCs w:val="28"/>
        </w:rPr>
      </w:pPr>
      <w:r>
        <w:rPr>
          <w:sz w:val="28"/>
          <w:szCs w:val="28"/>
        </w:rPr>
        <w:t>а) Совещание по безопасности и сотрудничеству в Европе (СБСЕ);</w:t>
      </w:r>
    </w:p>
    <w:p w:rsidR="001358F6" w:rsidRDefault="001358F6" w:rsidP="00B37AD0">
      <w:pPr>
        <w:rPr>
          <w:sz w:val="28"/>
          <w:szCs w:val="28"/>
        </w:rPr>
      </w:pPr>
      <w:r>
        <w:rPr>
          <w:sz w:val="28"/>
          <w:szCs w:val="28"/>
        </w:rPr>
        <w:t>б) вооруженный конфликт с Китаем из-за о. Даманский;</w:t>
      </w:r>
    </w:p>
    <w:p w:rsidR="001358F6" w:rsidRDefault="001358F6" w:rsidP="00B37AD0">
      <w:pPr>
        <w:rPr>
          <w:sz w:val="28"/>
          <w:szCs w:val="28"/>
        </w:rPr>
      </w:pPr>
      <w:r>
        <w:rPr>
          <w:sz w:val="28"/>
          <w:szCs w:val="28"/>
        </w:rPr>
        <w:t>в) вывод советских войск из Афганистана;</w:t>
      </w:r>
    </w:p>
    <w:p w:rsidR="001358F6" w:rsidRDefault="001358F6" w:rsidP="00B37AD0">
      <w:pPr>
        <w:rPr>
          <w:sz w:val="28"/>
          <w:szCs w:val="28"/>
        </w:rPr>
      </w:pPr>
      <w:r>
        <w:rPr>
          <w:sz w:val="28"/>
          <w:szCs w:val="28"/>
        </w:rPr>
        <w:t>г) Карибский кризис;</w:t>
      </w:r>
    </w:p>
    <w:p w:rsidR="001358F6" w:rsidRDefault="001358F6" w:rsidP="00B37AD0">
      <w:pPr>
        <w:rPr>
          <w:sz w:val="28"/>
          <w:szCs w:val="28"/>
        </w:rPr>
      </w:pPr>
      <w:r>
        <w:rPr>
          <w:sz w:val="28"/>
          <w:szCs w:val="28"/>
        </w:rPr>
        <w:t>д) Корейская война.</w:t>
      </w:r>
    </w:p>
    <w:p w:rsidR="001358F6" w:rsidRDefault="001358F6" w:rsidP="00B37AD0">
      <w:pPr>
        <w:outlineLvl w:val="0"/>
        <w:rPr>
          <w:b/>
          <w:sz w:val="28"/>
          <w:szCs w:val="28"/>
        </w:rPr>
      </w:pPr>
      <w:r>
        <w:rPr>
          <w:b/>
          <w:sz w:val="28"/>
          <w:szCs w:val="28"/>
        </w:rPr>
        <w:t xml:space="preserve">6. Демонстративным ответом стран НАТО на введение советских войск в Афганистан является:  </w:t>
      </w:r>
    </w:p>
    <w:p w:rsidR="001358F6" w:rsidRDefault="001358F6" w:rsidP="00B37AD0">
      <w:pPr>
        <w:rPr>
          <w:sz w:val="28"/>
          <w:szCs w:val="28"/>
        </w:rPr>
      </w:pPr>
      <w:r>
        <w:rPr>
          <w:sz w:val="28"/>
          <w:szCs w:val="28"/>
        </w:rPr>
        <w:t>а) бойкот Московской Олимпиады-80;</w:t>
      </w:r>
    </w:p>
    <w:p w:rsidR="001358F6" w:rsidRDefault="001358F6" w:rsidP="00B37AD0">
      <w:pPr>
        <w:rPr>
          <w:sz w:val="28"/>
          <w:szCs w:val="28"/>
        </w:rPr>
      </w:pPr>
      <w:r>
        <w:rPr>
          <w:sz w:val="28"/>
          <w:szCs w:val="28"/>
        </w:rPr>
        <w:t xml:space="preserve">б) высылка части советских дипломатов; </w:t>
      </w:r>
    </w:p>
    <w:p w:rsidR="001358F6" w:rsidRDefault="001358F6" w:rsidP="00B37AD0">
      <w:pPr>
        <w:rPr>
          <w:sz w:val="28"/>
          <w:szCs w:val="28"/>
        </w:rPr>
      </w:pPr>
      <w:r>
        <w:rPr>
          <w:sz w:val="28"/>
          <w:szCs w:val="28"/>
        </w:rPr>
        <w:t>в) размещение ядерных ракет в Турции;</w:t>
      </w:r>
    </w:p>
    <w:p w:rsidR="001358F6" w:rsidRDefault="001358F6" w:rsidP="00B37AD0">
      <w:pPr>
        <w:rPr>
          <w:sz w:val="28"/>
          <w:szCs w:val="28"/>
        </w:rPr>
      </w:pPr>
      <w:r>
        <w:rPr>
          <w:sz w:val="28"/>
          <w:szCs w:val="28"/>
        </w:rPr>
        <w:t>г) выход из договора ОСВ-1.</w:t>
      </w:r>
    </w:p>
    <w:p w:rsidR="001358F6" w:rsidRDefault="001358F6" w:rsidP="00B37AD0">
      <w:pPr>
        <w:jc w:val="both"/>
        <w:outlineLvl w:val="0"/>
        <w:rPr>
          <w:b/>
          <w:sz w:val="28"/>
          <w:szCs w:val="28"/>
        </w:rPr>
      </w:pPr>
      <w:r>
        <w:rPr>
          <w:b/>
          <w:sz w:val="28"/>
          <w:szCs w:val="28"/>
        </w:rPr>
        <w:t>7. Реформы в СССР в начале 1980-х гг., связанные с именем Ю. Андропова, включали меры по:</w:t>
      </w:r>
    </w:p>
    <w:p w:rsidR="001358F6" w:rsidRDefault="001358F6" w:rsidP="00B37AD0">
      <w:pPr>
        <w:jc w:val="both"/>
        <w:rPr>
          <w:sz w:val="28"/>
          <w:szCs w:val="28"/>
        </w:rPr>
      </w:pPr>
      <w:r>
        <w:rPr>
          <w:sz w:val="28"/>
          <w:szCs w:val="28"/>
        </w:rPr>
        <w:t xml:space="preserve">а) укреплению трудовой дисциплины, борьбе с коррупцией, усилению правопорядка;  </w:t>
      </w:r>
    </w:p>
    <w:p w:rsidR="001358F6" w:rsidRDefault="001358F6" w:rsidP="00B37AD0">
      <w:pPr>
        <w:jc w:val="both"/>
        <w:rPr>
          <w:sz w:val="28"/>
          <w:szCs w:val="28"/>
        </w:rPr>
      </w:pPr>
      <w:r>
        <w:rPr>
          <w:sz w:val="28"/>
          <w:szCs w:val="28"/>
        </w:rPr>
        <w:t>б) переводу экономики на принципы хозрасчёта и само</w:t>
      </w:r>
      <w:r>
        <w:rPr>
          <w:sz w:val="28"/>
          <w:szCs w:val="28"/>
        </w:rPr>
        <w:softHyphen/>
        <w:t xml:space="preserve">окупаемости;  </w:t>
      </w:r>
    </w:p>
    <w:p w:rsidR="001358F6" w:rsidRDefault="001358F6" w:rsidP="00B37AD0">
      <w:pPr>
        <w:jc w:val="both"/>
        <w:rPr>
          <w:sz w:val="28"/>
          <w:szCs w:val="28"/>
        </w:rPr>
      </w:pPr>
      <w:r>
        <w:rPr>
          <w:sz w:val="28"/>
          <w:szCs w:val="28"/>
        </w:rPr>
        <w:t xml:space="preserve">в) внедрению научно-технических достижений в промышленное производство;    </w:t>
      </w:r>
    </w:p>
    <w:p w:rsidR="001358F6" w:rsidRDefault="001358F6" w:rsidP="00B37AD0">
      <w:pPr>
        <w:jc w:val="both"/>
        <w:rPr>
          <w:sz w:val="28"/>
          <w:szCs w:val="28"/>
        </w:rPr>
      </w:pPr>
      <w:r>
        <w:rPr>
          <w:sz w:val="28"/>
          <w:szCs w:val="28"/>
        </w:rPr>
        <w:t>г) усилению роли партийных органов на местах.</w:t>
      </w:r>
    </w:p>
    <w:p w:rsidR="001358F6" w:rsidRDefault="001358F6" w:rsidP="00B37AD0">
      <w:pPr>
        <w:jc w:val="both"/>
        <w:outlineLvl w:val="0"/>
        <w:rPr>
          <w:b/>
          <w:sz w:val="28"/>
          <w:szCs w:val="28"/>
        </w:rPr>
      </w:pPr>
      <w:r>
        <w:rPr>
          <w:b/>
          <w:sz w:val="28"/>
          <w:szCs w:val="28"/>
        </w:rPr>
        <w:t xml:space="preserve">8. Укажите правильный порядок смены руководителей партии и государства в 1960 - 80-х гг: </w:t>
      </w:r>
    </w:p>
    <w:p w:rsidR="001358F6" w:rsidRDefault="001358F6" w:rsidP="00B37AD0">
      <w:pPr>
        <w:jc w:val="both"/>
        <w:rPr>
          <w:sz w:val="28"/>
          <w:szCs w:val="28"/>
        </w:rPr>
      </w:pPr>
      <w:r>
        <w:rPr>
          <w:sz w:val="28"/>
          <w:szCs w:val="28"/>
        </w:rPr>
        <w:t>а) Н. Хрущев - Л. Брежнев - К. Черненко - Ю. Андропов;</w:t>
      </w:r>
    </w:p>
    <w:p w:rsidR="001358F6" w:rsidRDefault="001358F6" w:rsidP="00B37AD0">
      <w:pPr>
        <w:jc w:val="both"/>
        <w:rPr>
          <w:sz w:val="28"/>
          <w:szCs w:val="28"/>
        </w:rPr>
      </w:pPr>
      <w:r>
        <w:rPr>
          <w:sz w:val="28"/>
          <w:szCs w:val="28"/>
        </w:rPr>
        <w:t>б) Л. Брежнев - Н. Хрущев - К. Черненко - Ю. Андропов;</w:t>
      </w:r>
    </w:p>
    <w:p w:rsidR="001358F6" w:rsidRDefault="001358F6" w:rsidP="00B37AD0">
      <w:pPr>
        <w:jc w:val="both"/>
        <w:rPr>
          <w:sz w:val="28"/>
          <w:szCs w:val="28"/>
        </w:rPr>
      </w:pPr>
      <w:r>
        <w:rPr>
          <w:sz w:val="28"/>
          <w:szCs w:val="28"/>
        </w:rPr>
        <w:t xml:space="preserve">в) Н. Хрущев - Л. Брежнев - Ю. Андропов - К. Черненко;   </w:t>
      </w:r>
    </w:p>
    <w:p w:rsidR="001358F6" w:rsidRDefault="001358F6" w:rsidP="00B37AD0">
      <w:pPr>
        <w:jc w:val="both"/>
        <w:rPr>
          <w:sz w:val="28"/>
          <w:szCs w:val="28"/>
        </w:rPr>
      </w:pPr>
      <w:r>
        <w:rPr>
          <w:sz w:val="28"/>
          <w:szCs w:val="28"/>
        </w:rPr>
        <w:t>г) Н. Хрущев - К. Черненко - Л. Брежнев - Ю. Андропов.</w:t>
      </w:r>
    </w:p>
    <w:p w:rsidR="001358F6" w:rsidRDefault="001358F6" w:rsidP="00B37AD0">
      <w:pPr>
        <w:jc w:val="both"/>
        <w:outlineLvl w:val="0"/>
        <w:rPr>
          <w:b/>
          <w:sz w:val="28"/>
          <w:szCs w:val="28"/>
        </w:rPr>
      </w:pPr>
      <w:r>
        <w:rPr>
          <w:b/>
          <w:sz w:val="28"/>
          <w:szCs w:val="28"/>
        </w:rPr>
        <w:t xml:space="preserve">9. Двумя основными политическими противоречиями общественного развития и причинами </w:t>
      </w:r>
    </w:p>
    <w:p w:rsidR="001358F6" w:rsidRDefault="001358F6" w:rsidP="00B37AD0">
      <w:pPr>
        <w:jc w:val="both"/>
        <w:rPr>
          <w:b/>
          <w:sz w:val="28"/>
          <w:szCs w:val="28"/>
        </w:rPr>
      </w:pPr>
      <w:r>
        <w:rPr>
          <w:b/>
          <w:sz w:val="28"/>
          <w:szCs w:val="28"/>
        </w:rPr>
        <w:t xml:space="preserve">«застоя» являлись: </w:t>
      </w:r>
    </w:p>
    <w:p w:rsidR="001358F6" w:rsidRDefault="001358F6" w:rsidP="00B37AD0">
      <w:pPr>
        <w:jc w:val="both"/>
        <w:rPr>
          <w:sz w:val="28"/>
          <w:szCs w:val="28"/>
        </w:rPr>
      </w:pPr>
      <w:r>
        <w:rPr>
          <w:sz w:val="28"/>
          <w:szCs w:val="28"/>
        </w:rPr>
        <w:t>а) бюрократическая система управления и партийный диктат;</w:t>
      </w:r>
    </w:p>
    <w:p w:rsidR="001358F6" w:rsidRDefault="001358F6" w:rsidP="00B37AD0">
      <w:pPr>
        <w:jc w:val="both"/>
        <w:rPr>
          <w:sz w:val="28"/>
          <w:szCs w:val="28"/>
        </w:rPr>
      </w:pPr>
      <w:r>
        <w:rPr>
          <w:sz w:val="28"/>
          <w:szCs w:val="28"/>
        </w:rPr>
        <w:t>б) полная свобода осуществления прав человека;</w:t>
      </w:r>
    </w:p>
    <w:p w:rsidR="001358F6" w:rsidRDefault="001358F6" w:rsidP="00B37AD0">
      <w:pPr>
        <w:jc w:val="both"/>
        <w:rPr>
          <w:sz w:val="28"/>
          <w:szCs w:val="28"/>
        </w:rPr>
      </w:pPr>
      <w:r>
        <w:rPr>
          <w:sz w:val="28"/>
          <w:szCs w:val="28"/>
        </w:rPr>
        <w:t>в) огосударствление собственности на средства производства;</w:t>
      </w:r>
    </w:p>
    <w:p w:rsidR="001358F6" w:rsidRDefault="001358F6" w:rsidP="00B37AD0">
      <w:pPr>
        <w:jc w:val="both"/>
        <w:rPr>
          <w:sz w:val="28"/>
          <w:szCs w:val="28"/>
        </w:rPr>
      </w:pPr>
      <w:r>
        <w:rPr>
          <w:sz w:val="28"/>
          <w:szCs w:val="28"/>
        </w:rPr>
        <w:t>г) наличие гласности и плюрализма.</w:t>
      </w:r>
    </w:p>
    <w:p w:rsidR="001358F6" w:rsidRDefault="001358F6" w:rsidP="00B37AD0">
      <w:pPr>
        <w:jc w:val="both"/>
        <w:outlineLvl w:val="0"/>
        <w:rPr>
          <w:b/>
          <w:sz w:val="28"/>
          <w:szCs w:val="28"/>
        </w:rPr>
      </w:pPr>
      <w:r>
        <w:rPr>
          <w:b/>
          <w:sz w:val="28"/>
          <w:szCs w:val="28"/>
        </w:rPr>
        <w:t xml:space="preserve">10. Граждан СССР, призывавших руководство страны соблюдать конституционные права </w:t>
      </w:r>
    </w:p>
    <w:p w:rsidR="001358F6" w:rsidRDefault="001358F6" w:rsidP="00B37AD0">
      <w:pPr>
        <w:jc w:val="both"/>
        <w:rPr>
          <w:b/>
          <w:sz w:val="28"/>
          <w:szCs w:val="28"/>
        </w:rPr>
      </w:pPr>
      <w:r>
        <w:rPr>
          <w:b/>
          <w:sz w:val="28"/>
          <w:szCs w:val="28"/>
        </w:rPr>
        <w:t>человека, называли:</w:t>
      </w:r>
    </w:p>
    <w:p w:rsidR="001358F6" w:rsidRDefault="001358F6" w:rsidP="00B37AD0">
      <w:pPr>
        <w:jc w:val="both"/>
        <w:rPr>
          <w:sz w:val="28"/>
          <w:szCs w:val="28"/>
        </w:rPr>
      </w:pPr>
      <w:r>
        <w:rPr>
          <w:sz w:val="28"/>
          <w:szCs w:val="28"/>
        </w:rPr>
        <w:t xml:space="preserve">а) декадентами;  </w:t>
      </w:r>
    </w:p>
    <w:p w:rsidR="001358F6" w:rsidRDefault="001358F6" w:rsidP="00B37AD0">
      <w:pPr>
        <w:jc w:val="both"/>
        <w:rPr>
          <w:sz w:val="28"/>
          <w:szCs w:val="28"/>
        </w:rPr>
      </w:pPr>
      <w:r>
        <w:rPr>
          <w:sz w:val="28"/>
          <w:szCs w:val="28"/>
        </w:rPr>
        <w:t>б) диссидентами;</w:t>
      </w:r>
    </w:p>
    <w:p w:rsidR="001358F6" w:rsidRDefault="001358F6" w:rsidP="00B37AD0">
      <w:pPr>
        <w:jc w:val="both"/>
        <w:rPr>
          <w:sz w:val="28"/>
          <w:szCs w:val="28"/>
        </w:rPr>
      </w:pPr>
      <w:r>
        <w:rPr>
          <w:sz w:val="28"/>
          <w:szCs w:val="28"/>
        </w:rPr>
        <w:t xml:space="preserve">в) космополитами. </w:t>
      </w:r>
    </w:p>
    <w:p w:rsidR="001358F6" w:rsidRDefault="001358F6" w:rsidP="00B0121E">
      <w:pPr>
        <w:pStyle w:val="31"/>
        <w:tabs>
          <w:tab w:val="left" w:pos="399"/>
        </w:tabs>
        <w:spacing w:line="240" w:lineRule="auto"/>
        <w:ind w:firstLine="570"/>
        <w:jc w:val="center"/>
        <w:outlineLvl w:val="0"/>
        <w:rPr>
          <w:b/>
          <w:szCs w:val="28"/>
        </w:rPr>
      </w:pPr>
      <w:r>
        <w:rPr>
          <w:b/>
          <w:szCs w:val="28"/>
        </w:rPr>
        <w:t>Рекомендуемая литература</w:t>
      </w:r>
    </w:p>
    <w:p w:rsidR="001358F6" w:rsidRDefault="001358F6" w:rsidP="003C193C">
      <w:pPr>
        <w:numPr>
          <w:ilvl w:val="0"/>
          <w:numId w:val="2"/>
        </w:numPr>
        <w:tabs>
          <w:tab w:val="clear" w:pos="720"/>
          <w:tab w:val="left" w:pos="709"/>
        </w:tabs>
        <w:ind w:left="0" w:firstLine="284"/>
        <w:rPr>
          <w:sz w:val="28"/>
          <w:szCs w:val="28"/>
        </w:rPr>
      </w:pPr>
      <w:r>
        <w:rPr>
          <w:sz w:val="28"/>
          <w:szCs w:val="28"/>
        </w:rPr>
        <w:t>Алексеева Л. История инакомыслия в СССР. – М., 2006.</w:t>
      </w:r>
    </w:p>
    <w:p w:rsidR="001358F6" w:rsidRDefault="001358F6" w:rsidP="003C193C">
      <w:pPr>
        <w:numPr>
          <w:ilvl w:val="0"/>
          <w:numId w:val="2"/>
        </w:numPr>
        <w:tabs>
          <w:tab w:val="clear" w:pos="720"/>
          <w:tab w:val="left" w:pos="709"/>
        </w:tabs>
        <w:ind w:left="0" w:firstLine="284"/>
        <w:rPr>
          <w:sz w:val="28"/>
          <w:szCs w:val="28"/>
        </w:rPr>
      </w:pPr>
      <w:r>
        <w:rPr>
          <w:sz w:val="28"/>
          <w:szCs w:val="28"/>
        </w:rPr>
        <w:t>Арбатов Г.А. Затянувшееся выздоровление (1953 – 1985). – М., 1991.</w:t>
      </w:r>
    </w:p>
    <w:p w:rsidR="001358F6" w:rsidRDefault="001358F6" w:rsidP="003C193C">
      <w:pPr>
        <w:numPr>
          <w:ilvl w:val="0"/>
          <w:numId w:val="2"/>
        </w:numPr>
        <w:tabs>
          <w:tab w:val="clear" w:pos="720"/>
          <w:tab w:val="left" w:pos="709"/>
        </w:tabs>
        <w:ind w:left="0" w:firstLine="284"/>
        <w:rPr>
          <w:sz w:val="28"/>
          <w:szCs w:val="28"/>
        </w:rPr>
      </w:pPr>
      <w:r>
        <w:rPr>
          <w:sz w:val="28"/>
          <w:szCs w:val="28"/>
        </w:rPr>
        <w:t>Барсуков Н. Как был смещён Н.С. Хрущёв. - М, 1991.</w:t>
      </w:r>
    </w:p>
    <w:p w:rsidR="001358F6" w:rsidRDefault="001358F6" w:rsidP="003C193C">
      <w:pPr>
        <w:numPr>
          <w:ilvl w:val="0"/>
          <w:numId w:val="2"/>
        </w:numPr>
        <w:tabs>
          <w:tab w:val="clear" w:pos="720"/>
          <w:tab w:val="left" w:pos="709"/>
        </w:tabs>
        <w:ind w:left="0" w:firstLine="284"/>
        <w:rPr>
          <w:sz w:val="28"/>
          <w:szCs w:val="28"/>
        </w:rPr>
      </w:pPr>
      <w:r>
        <w:rPr>
          <w:sz w:val="28"/>
          <w:szCs w:val="28"/>
        </w:rPr>
        <w:t>Брежнев Л.И.: Материалы к биографии. – М., 1991.</w:t>
      </w:r>
    </w:p>
    <w:p w:rsidR="001358F6" w:rsidRDefault="001358F6" w:rsidP="003C193C">
      <w:pPr>
        <w:numPr>
          <w:ilvl w:val="0"/>
          <w:numId w:val="2"/>
        </w:numPr>
        <w:tabs>
          <w:tab w:val="clear" w:pos="720"/>
          <w:tab w:val="left" w:pos="709"/>
        </w:tabs>
        <w:ind w:left="0" w:firstLine="284"/>
        <w:rPr>
          <w:sz w:val="28"/>
          <w:szCs w:val="28"/>
        </w:rPr>
      </w:pPr>
      <w:r>
        <w:rPr>
          <w:sz w:val="28"/>
          <w:szCs w:val="28"/>
        </w:rPr>
        <w:t>Бурлацкий Ф.М. Вожди и советники. – М., 1990.</w:t>
      </w:r>
    </w:p>
    <w:p w:rsidR="001358F6" w:rsidRDefault="001358F6" w:rsidP="003C193C">
      <w:pPr>
        <w:numPr>
          <w:ilvl w:val="0"/>
          <w:numId w:val="2"/>
        </w:numPr>
        <w:tabs>
          <w:tab w:val="clear" w:pos="720"/>
          <w:tab w:val="left" w:pos="709"/>
        </w:tabs>
        <w:ind w:left="0" w:firstLine="284"/>
        <w:rPr>
          <w:sz w:val="28"/>
          <w:szCs w:val="28"/>
        </w:rPr>
      </w:pPr>
      <w:r>
        <w:rPr>
          <w:sz w:val="28"/>
          <w:szCs w:val="28"/>
        </w:rPr>
        <w:t>Верт Н. История Советского государства. 1900 – 1991. – М., 2002.</w:t>
      </w:r>
    </w:p>
    <w:p w:rsidR="001358F6" w:rsidRDefault="001358F6" w:rsidP="003C193C">
      <w:pPr>
        <w:numPr>
          <w:ilvl w:val="0"/>
          <w:numId w:val="2"/>
        </w:numPr>
        <w:tabs>
          <w:tab w:val="clear" w:pos="720"/>
          <w:tab w:val="left" w:pos="709"/>
        </w:tabs>
        <w:ind w:left="0" w:firstLine="284"/>
        <w:jc w:val="both"/>
        <w:rPr>
          <w:sz w:val="28"/>
          <w:szCs w:val="28"/>
        </w:rPr>
      </w:pPr>
      <w:r>
        <w:rPr>
          <w:sz w:val="28"/>
          <w:szCs w:val="28"/>
        </w:rPr>
        <w:t>Гришин В.В. От Хрущева до Горбачева. Политические портреты пяти генсеков и А.Н. Косыгина: Мемуары. – М., 1996.</w:t>
      </w:r>
    </w:p>
    <w:p w:rsidR="001358F6" w:rsidRDefault="001358F6" w:rsidP="003C193C">
      <w:pPr>
        <w:numPr>
          <w:ilvl w:val="0"/>
          <w:numId w:val="2"/>
        </w:numPr>
        <w:tabs>
          <w:tab w:val="clear" w:pos="720"/>
          <w:tab w:val="left" w:pos="709"/>
        </w:tabs>
        <w:ind w:left="0" w:firstLine="284"/>
        <w:jc w:val="both"/>
        <w:rPr>
          <w:sz w:val="28"/>
          <w:szCs w:val="28"/>
        </w:rPr>
      </w:pPr>
      <w:r>
        <w:rPr>
          <w:sz w:val="28"/>
          <w:szCs w:val="28"/>
        </w:rPr>
        <w:t>Кречмар Д. Политика и культура при Брежневе, Андропове, Черненко. 1970 – 1985. – М., 1996.</w:t>
      </w:r>
    </w:p>
    <w:p w:rsidR="001358F6" w:rsidRDefault="001358F6" w:rsidP="003C193C">
      <w:pPr>
        <w:numPr>
          <w:ilvl w:val="0"/>
          <w:numId w:val="2"/>
        </w:numPr>
        <w:tabs>
          <w:tab w:val="clear" w:pos="720"/>
          <w:tab w:val="left" w:pos="709"/>
        </w:tabs>
        <w:ind w:left="0" w:firstLine="284"/>
        <w:jc w:val="both"/>
        <w:rPr>
          <w:sz w:val="28"/>
          <w:szCs w:val="28"/>
        </w:rPr>
      </w:pPr>
      <w:r>
        <w:rPr>
          <w:sz w:val="28"/>
          <w:szCs w:val="28"/>
        </w:rPr>
        <w:t>Л.И. Брежнев: Материалы к биографии. – М., 1991.</w:t>
      </w:r>
    </w:p>
    <w:p w:rsidR="001358F6" w:rsidRDefault="001358F6" w:rsidP="003C193C">
      <w:pPr>
        <w:numPr>
          <w:ilvl w:val="0"/>
          <w:numId w:val="2"/>
        </w:numPr>
        <w:tabs>
          <w:tab w:val="clear" w:pos="720"/>
          <w:tab w:val="left" w:pos="709"/>
        </w:tabs>
        <w:ind w:left="0" w:firstLine="284"/>
        <w:jc w:val="both"/>
        <w:rPr>
          <w:sz w:val="28"/>
          <w:szCs w:val="28"/>
        </w:rPr>
      </w:pPr>
      <w:r>
        <w:rPr>
          <w:sz w:val="28"/>
          <w:szCs w:val="28"/>
        </w:rPr>
        <w:t>Медведев Р.А. Личность и эпоха: Политический портрет Л.И. Брежнева. – М., 1991.</w:t>
      </w:r>
    </w:p>
    <w:p w:rsidR="001358F6" w:rsidRDefault="001358F6" w:rsidP="003C193C">
      <w:pPr>
        <w:numPr>
          <w:ilvl w:val="0"/>
          <w:numId w:val="2"/>
        </w:numPr>
        <w:tabs>
          <w:tab w:val="clear" w:pos="720"/>
          <w:tab w:val="left" w:pos="709"/>
        </w:tabs>
        <w:ind w:left="0" w:firstLine="284"/>
        <w:jc w:val="both"/>
        <w:rPr>
          <w:sz w:val="28"/>
          <w:szCs w:val="28"/>
        </w:rPr>
      </w:pPr>
      <w:r>
        <w:rPr>
          <w:sz w:val="28"/>
          <w:szCs w:val="28"/>
        </w:rPr>
        <w:t>Меньшиков С. Советская экономика: Катастрофа или катарсис? – М., 1990.</w:t>
      </w:r>
    </w:p>
    <w:p w:rsidR="001358F6" w:rsidRDefault="001358F6" w:rsidP="003C193C">
      <w:pPr>
        <w:numPr>
          <w:ilvl w:val="0"/>
          <w:numId w:val="2"/>
        </w:numPr>
        <w:tabs>
          <w:tab w:val="clear" w:pos="720"/>
          <w:tab w:val="left" w:pos="709"/>
        </w:tabs>
        <w:ind w:left="0" w:firstLine="284"/>
        <w:jc w:val="both"/>
        <w:rPr>
          <w:sz w:val="28"/>
          <w:szCs w:val="28"/>
        </w:rPr>
      </w:pPr>
      <w:r>
        <w:rPr>
          <w:sz w:val="28"/>
          <w:szCs w:val="28"/>
        </w:rPr>
        <w:t>Миф о застое. – Л., 1991.</w:t>
      </w:r>
    </w:p>
    <w:p w:rsidR="001358F6" w:rsidRDefault="001358F6" w:rsidP="003C193C">
      <w:pPr>
        <w:numPr>
          <w:ilvl w:val="0"/>
          <w:numId w:val="2"/>
        </w:numPr>
        <w:tabs>
          <w:tab w:val="clear" w:pos="720"/>
          <w:tab w:val="left" w:pos="709"/>
        </w:tabs>
        <w:ind w:left="0" w:firstLine="284"/>
        <w:jc w:val="both"/>
        <w:rPr>
          <w:sz w:val="28"/>
          <w:szCs w:val="28"/>
        </w:rPr>
      </w:pPr>
      <w:r>
        <w:rPr>
          <w:sz w:val="28"/>
          <w:szCs w:val="28"/>
        </w:rPr>
        <w:t>На пороге  кризиса: нарастание застойных явлений в партии и обществе. – М., 1990.</w:t>
      </w:r>
    </w:p>
    <w:p w:rsidR="001358F6" w:rsidRDefault="001358F6" w:rsidP="003C193C">
      <w:pPr>
        <w:numPr>
          <w:ilvl w:val="0"/>
          <w:numId w:val="2"/>
        </w:numPr>
        <w:tabs>
          <w:tab w:val="clear" w:pos="720"/>
          <w:tab w:val="left" w:pos="709"/>
        </w:tabs>
        <w:ind w:left="0" w:firstLine="284"/>
        <w:jc w:val="both"/>
        <w:rPr>
          <w:sz w:val="28"/>
          <w:szCs w:val="28"/>
        </w:rPr>
      </w:pPr>
      <w:r>
        <w:rPr>
          <w:sz w:val="28"/>
          <w:szCs w:val="28"/>
        </w:rPr>
        <w:t>Пихоя Р.Г. Советский Союз: история власти. 1945 – 1991. – М., 1998.</w:t>
      </w:r>
    </w:p>
    <w:p w:rsidR="001358F6" w:rsidRDefault="001358F6" w:rsidP="003C193C">
      <w:pPr>
        <w:numPr>
          <w:ilvl w:val="0"/>
          <w:numId w:val="2"/>
        </w:numPr>
        <w:tabs>
          <w:tab w:val="clear" w:pos="720"/>
          <w:tab w:val="left" w:pos="709"/>
        </w:tabs>
        <w:ind w:left="0" w:firstLine="284"/>
        <w:jc w:val="both"/>
        <w:rPr>
          <w:sz w:val="28"/>
          <w:szCs w:val="28"/>
        </w:rPr>
      </w:pPr>
      <w:r>
        <w:rPr>
          <w:sz w:val="28"/>
          <w:szCs w:val="28"/>
        </w:rPr>
        <w:t>Погружение в трясину: Анатомия застоя. – М., 1991.</w:t>
      </w:r>
    </w:p>
    <w:p w:rsidR="001358F6" w:rsidRDefault="001358F6" w:rsidP="003C193C">
      <w:pPr>
        <w:numPr>
          <w:ilvl w:val="0"/>
          <w:numId w:val="2"/>
        </w:numPr>
        <w:tabs>
          <w:tab w:val="clear" w:pos="720"/>
          <w:tab w:val="left" w:pos="709"/>
        </w:tabs>
        <w:ind w:left="0" w:firstLine="284"/>
        <w:jc w:val="both"/>
        <w:rPr>
          <w:sz w:val="28"/>
          <w:szCs w:val="28"/>
        </w:rPr>
      </w:pPr>
      <w:r>
        <w:rPr>
          <w:sz w:val="28"/>
          <w:szCs w:val="28"/>
        </w:rPr>
        <w:t>Сахаров А.Д. Тревога и надежда. – М., 1990.</w:t>
      </w:r>
    </w:p>
    <w:p w:rsidR="001358F6" w:rsidRDefault="001358F6" w:rsidP="003C193C">
      <w:pPr>
        <w:numPr>
          <w:ilvl w:val="0"/>
          <w:numId w:val="2"/>
        </w:numPr>
        <w:tabs>
          <w:tab w:val="clear" w:pos="720"/>
          <w:tab w:val="left" w:pos="709"/>
        </w:tabs>
        <w:ind w:left="0" w:firstLine="284"/>
        <w:jc w:val="both"/>
        <w:rPr>
          <w:sz w:val="28"/>
          <w:szCs w:val="28"/>
        </w:rPr>
      </w:pPr>
      <w:r>
        <w:rPr>
          <w:sz w:val="28"/>
          <w:szCs w:val="28"/>
        </w:rPr>
        <w:t>Синицин И. Е. Андропов вблизи. Вспоминания о временах «оттепели» и «застоя». – М.: Рос. газета, 2004.</w:t>
      </w:r>
    </w:p>
    <w:p w:rsidR="001358F6" w:rsidRDefault="001358F6" w:rsidP="003C193C">
      <w:pPr>
        <w:numPr>
          <w:ilvl w:val="0"/>
          <w:numId w:val="2"/>
        </w:numPr>
        <w:tabs>
          <w:tab w:val="clear" w:pos="720"/>
          <w:tab w:val="left" w:pos="709"/>
        </w:tabs>
        <w:ind w:left="0" w:firstLine="284"/>
        <w:jc w:val="both"/>
        <w:rPr>
          <w:sz w:val="28"/>
          <w:szCs w:val="28"/>
        </w:rPr>
      </w:pPr>
      <w:r>
        <w:rPr>
          <w:sz w:val="28"/>
          <w:szCs w:val="28"/>
        </w:rPr>
        <w:t>Советская внешняя политика в годы «холодной войны». 1945 – 1985: Новое прочтение. – М., 1995.</w:t>
      </w:r>
    </w:p>
    <w:p w:rsidR="001358F6" w:rsidRDefault="001358F6" w:rsidP="003C193C">
      <w:pPr>
        <w:numPr>
          <w:ilvl w:val="0"/>
          <w:numId w:val="2"/>
        </w:numPr>
        <w:tabs>
          <w:tab w:val="clear" w:pos="720"/>
          <w:tab w:val="left" w:pos="709"/>
        </w:tabs>
        <w:ind w:left="0" w:firstLine="284"/>
        <w:jc w:val="both"/>
        <w:rPr>
          <w:sz w:val="28"/>
          <w:szCs w:val="28"/>
        </w:rPr>
      </w:pPr>
      <w:r>
        <w:rPr>
          <w:sz w:val="28"/>
          <w:szCs w:val="28"/>
        </w:rPr>
        <w:t>Уроки реформы 1965 г. – М., 1992.</w:t>
      </w:r>
    </w:p>
    <w:p w:rsidR="001358F6" w:rsidRDefault="001358F6" w:rsidP="003C193C">
      <w:pPr>
        <w:numPr>
          <w:ilvl w:val="0"/>
          <w:numId w:val="2"/>
        </w:numPr>
        <w:tabs>
          <w:tab w:val="clear" w:pos="720"/>
          <w:tab w:val="left" w:pos="709"/>
        </w:tabs>
        <w:ind w:left="0" w:firstLine="284"/>
        <w:jc w:val="both"/>
        <w:rPr>
          <w:sz w:val="28"/>
          <w:szCs w:val="28"/>
        </w:rPr>
      </w:pPr>
      <w:r>
        <w:rPr>
          <w:sz w:val="28"/>
          <w:szCs w:val="28"/>
        </w:rPr>
        <w:t>Ханин Г.И. Динамика экономического развития СССР. – Новосибирск, 1991.</w:t>
      </w:r>
    </w:p>
    <w:p w:rsidR="001358F6" w:rsidRDefault="001358F6" w:rsidP="003C193C">
      <w:pPr>
        <w:numPr>
          <w:ilvl w:val="0"/>
          <w:numId w:val="2"/>
        </w:numPr>
        <w:tabs>
          <w:tab w:val="clear" w:pos="720"/>
          <w:tab w:val="left" w:pos="709"/>
        </w:tabs>
        <w:ind w:left="0" w:firstLine="284"/>
        <w:jc w:val="both"/>
        <w:rPr>
          <w:sz w:val="28"/>
          <w:szCs w:val="28"/>
        </w:rPr>
      </w:pPr>
      <w:r>
        <w:rPr>
          <w:sz w:val="28"/>
          <w:szCs w:val="28"/>
        </w:rPr>
        <w:t>Чернецовский Ю.М. Россия и Советский Союз в мировой политике ХХ века. – СПб, 1996.</w:t>
      </w:r>
    </w:p>
    <w:p w:rsidR="00002024" w:rsidRDefault="00002024" w:rsidP="00B0121E">
      <w:pPr>
        <w:pStyle w:val="31"/>
        <w:ind w:firstLine="570"/>
        <w:jc w:val="center"/>
        <w:outlineLvl w:val="0"/>
        <w:rPr>
          <w:b/>
          <w:szCs w:val="28"/>
        </w:rPr>
      </w:pPr>
    </w:p>
    <w:p w:rsidR="001358F6" w:rsidRDefault="001358F6" w:rsidP="00B0121E">
      <w:pPr>
        <w:pStyle w:val="31"/>
        <w:ind w:firstLine="570"/>
        <w:jc w:val="center"/>
        <w:outlineLvl w:val="0"/>
        <w:rPr>
          <w:b/>
          <w:szCs w:val="28"/>
        </w:rPr>
      </w:pPr>
      <w:r>
        <w:rPr>
          <w:b/>
          <w:szCs w:val="28"/>
        </w:rPr>
        <w:t xml:space="preserve">Тема </w:t>
      </w:r>
      <w:r>
        <w:rPr>
          <w:b/>
          <w:szCs w:val="28"/>
          <w:lang w:val="en-US"/>
        </w:rPr>
        <w:t>XII</w:t>
      </w:r>
      <w:r>
        <w:rPr>
          <w:b/>
          <w:szCs w:val="28"/>
        </w:rPr>
        <w:t>. Советский Союз в 1985 – 1991 гг.</w:t>
      </w:r>
    </w:p>
    <w:p w:rsidR="001358F6" w:rsidRDefault="001358F6" w:rsidP="00B0121E">
      <w:pPr>
        <w:pStyle w:val="31"/>
        <w:tabs>
          <w:tab w:val="left" w:pos="1083"/>
          <w:tab w:val="left" w:pos="2400"/>
          <w:tab w:val="center" w:pos="5387"/>
        </w:tabs>
        <w:ind w:firstLine="570"/>
        <w:jc w:val="center"/>
        <w:rPr>
          <w:b/>
          <w:szCs w:val="28"/>
        </w:rPr>
      </w:pPr>
      <w:r>
        <w:rPr>
          <w:b/>
          <w:szCs w:val="28"/>
        </w:rPr>
        <w:t>План изучения темы:</w:t>
      </w:r>
    </w:p>
    <w:p w:rsidR="001358F6" w:rsidRDefault="001358F6" w:rsidP="00B0121E">
      <w:pPr>
        <w:pStyle w:val="a0"/>
        <w:numPr>
          <w:ilvl w:val="0"/>
          <w:numId w:val="10"/>
        </w:numPr>
        <w:tabs>
          <w:tab w:val="left" w:pos="929"/>
          <w:tab w:val="left" w:pos="1083"/>
        </w:tabs>
        <w:spacing w:after="0" w:line="360" w:lineRule="auto"/>
        <w:ind w:left="0" w:firstLine="570"/>
        <w:jc w:val="both"/>
        <w:rPr>
          <w:sz w:val="28"/>
          <w:szCs w:val="28"/>
        </w:rPr>
      </w:pPr>
      <w:r>
        <w:rPr>
          <w:sz w:val="28"/>
          <w:szCs w:val="28"/>
        </w:rPr>
        <w:t>«Перестройка» в СССР.</w:t>
      </w:r>
    </w:p>
    <w:p w:rsidR="001358F6" w:rsidRDefault="001358F6" w:rsidP="00B0121E">
      <w:pPr>
        <w:pStyle w:val="31"/>
        <w:numPr>
          <w:ilvl w:val="0"/>
          <w:numId w:val="10"/>
        </w:numPr>
        <w:tabs>
          <w:tab w:val="left" w:pos="929"/>
          <w:tab w:val="left" w:pos="1083"/>
        </w:tabs>
        <w:ind w:left="0" w:firstLine="570"/>
        <w:rPr>
          <w:szCs w:val="28"/>
        </w:rPr>
      </w:pPr>
      <w:r>
        <w:rPr>
          <w:szCs w:val="28"/>
        </w:rPr>
        <w:t xml:space="preserve">Попытка государственного переворота 1991 г. и его провал. </w:t>
      </w:r>
    </w:p>
    <w:p w:rsidR="001358F6" w:rsidRDefault="001358F6" w:rsidP="00B0121E">
      <w:pPr>
        <w:pStyle w:val="31"/>
        <w:numPr>
          <w:ilvl w:val="0"/>
          <w:numId w:val="10"/>
        </w:numPr>
        <w:tabs>
          <w:tab w:val="left" w:pos="929"/>
          <w:tab w:val="left" w:pos="1083"/>
        </w:tabs>
        <w:ind w:left="0" w:firstLine="570"/>
        <w:rPr>
          <w:szCs w:val="28"/>
        </w:rPr>
      </w:pPr>
      <w:r>
        <w:rPr>
          <w:szCs w:val="28"/>
        </w:rPr>
        <w:t xml:space="preserve">Распад СССР. Беловежские соглашения.  </w:t>
      </w:r>
    </w:p>
    <w:p w:rsidR="00002024" w:rsidRDefault="00002024" w:rsidP="00B0121E">
      <w:pPr>
        <w:tabs>
          <w:tab w:val="left" w:pos="900"/>
        </w:tabs>
        <w:ind w:firstLine="570"/>
        <w:jc w:val="center"/>
        <w:outlineLvl w:val="0"/>
        <w:rPr>
          <w:b/>
          <w:sz w:val="28"/>
          <w:szCs w:val="28"/>
        </w:rPr>
      </w:pPr>
    </w:p>
    <w:p w:rsidR="001358F6" w:rsidRDefault="001358F6" w:rsidP="00B0121E">
      <w:pPr>
        <w:tabs>
          <w:tab w:val="left" w:pos="900"/>
        </w:tabs>
        <w:ind w:firstLine="570"/>
        <w:jc w:val="center"/>
        <w:outlineLvl w:val="0"/>
        <w:rPr>
          <w:b/>
          <w:sz w:val="28"/>
          <w:szCs w:val="28"/>
        </w:rPr>
      </w:pPr>
      <w:r>
        <w:rPr>
          <w:b/>
          <w:sz w:val="28"/>
          <w:szCs w:val="28"/>
        </w:rPr>
        <w:t>Требования к знаниям</w:t>
      </w:r>
    </w:p>
    <w:p w:rsidR="001358F6" w:rsidRDefault="001358F6" w:rsidP="00B0121E">
      <w:pPr>
        <w:pStyle w:val="a9"/>
        <w:tabs>
          <w:tab w:val="left" w:pos="570"/>
        </w:tabs>
        <w:ind w:firstLine="570"/>
        <w:jc w:val="both"/>
        <w:rPr>
          <w:i/>
          <w:sz w:val="28"/>
          <w:szCs w:val="28"/>
        </w:rPr>
      </w:pPr>
      <w:r>
        <w:rPr>
          <w:sz w:val="28"/>
          <w:szCs w:val="28"/>
        </w:rPr>
        <w:t xml:space="preserve">В результате изучения темы студент должен </w:t>
      </w:r>
      <w:r>
        <w:rPr>
          <w:i/>
          <w:sz w:val="28"/>
          <w:szCs w:val="28"/>
        </w:rPr>
        <w:t xml:space="preserve">знать: </w:t>
      </w:r>
    </w:p>
    <w:p w:rsidR="001358F6" w:rsidRDefault="001358F6" w:rsidP="00B0121E">
      <w:pPr>
        <w:pStyle w:val="a9"/>
        <w:tabs>
          <w:tab w:val="left" w:pos="570"/>
        </w:tabs>
        <w:ind w:firstLine="570"/>
        <w:jc w:val="both"/>
        <w:rPr>
          <w:sz w:val="28"/>
          <w:szCs w:val="28"/>
        </w:rPr>
      </w:pPr>
      <w:r>
        <w:rPr>
          <w:sz w:val="28"/>
          <w:szCs w:val="28"/>
        </w:rPr>
        <w:t>- причины, основное содержание, результаты и последствия перестройки;</w:t>
      </w:r>
    </w:p>
    <w:p w:rsidR="001358F6" w:rsidRDefault="001358F6" w:rsidP="00B0121E">
      <w:pPr>
        <w:pStyle w:val="a9"/>
        <w:tabs>
          <w:tab w:val="left" w:pos="570"/>
        </w:tabs>
        <w:ind w:firstLine="570"/>
        <w:jc w:val="both"/>
        <w:rPr>
          <w:sz w:val="28"/>
          <w:szCs w:val="28"/>
        </w:rPr>
      </w:pPr>
      <w:r>
        <w:rPr>
          <w:sz w:val="28"/>
          <w:szCs w:val="28"/>
        </w:rPr>
        <w:t>- основное содержание политики «нового мышления» и её результаты;</w:t>
      </w:r>
    </w:p>
    <w:p w:rsidR="001358F6" w:rsidRDefault="001358F6" w:rsidP="00B0121E">
      <w:pPr>
        <w:pStyle w:val="a9"/>
        <w:tabs>
          <w:tab w:val="left" w:pos="570"/>
        </w:tabs>
        <w:ind w:firstLine="570"/>
        <w:jc w:val="both"/>
        <w:rPr>
          <w:sz w:val="28"/>
          <w:szCs w:val="28"/>
        </w:rPr>
      </w:pPr>
      <w:r>
        <w:rPr>
          <w:sz w:val="28"/>
          <w:szCs w:val="28"/>
        </w:rPr>
        <w:t>- предпосылки государственного переворота и его последствия;</w:t>
      </w:r>
    </w:p>
    <w:p w:rsidR="001358F6" w:rsidRDefault="001358F6" w:rsidP="00B0121E">
      <w:pPr>
        <w:pStyle w:val="a9"/>
        <w:tabs>
          <w:tab w:val="left" w:pos="570"/>
        </w:tabs>
        <w:ind w:firstLine="570"/>
        <w:jc w:val="both"/>
        <w:rPr>
          <w:sz w:val="28"/>
          <w:szCs w:val="28"/>
        </w:rPr>
      </w:pPr>
      <w:r>
        <w:rPr>
          <w:sz w:val="28"/>
          <w:szCs w:val="28"/>
        </w:rPr>
        <w:t>- причины распада СССР и его последствия;</w:t>
      </w:r>
    </w:p>
    <w:p w:rsidR="001358F6" w:rsidRDefault="001358F6" w:rsidP="00B0121E">
      <w:pPr>
        <w:pStyle w:val="a9"/>
        <w:tabs>
          <w:tab w:val="left" w:pos="570"/>
        </w:tabs>
        <w:ind w:firstLine="570"/>
        <w:jc w:val="both"/>
        <w:rPr>
          <w:sz w:val="28"/>
          <w:szCs w:val="28"/>
        </w:rPr>
      </w:pPr>
      <w:r>
        <w:rPr>
          <w:sz w:val="28"/>
          <w:szCs w:val="28"/>
        </w:rPr>
        <w:t>- основные даты;</w:t>
      </w:r>
    </w:p>
    <w:p w:rsidR="001358F6" w:rsidRDefault="001358F6" w:rsidP="00B0121E">
      <w:pPr>
        <w:pStyle w:val="a9"/>
        <w:tabs>
          <w:tab w:val="left" w:pos="570"/>
        </w:tabs>
        <w:ind w:firstLine="570"/>
        <w:jc w:val="both"/>
        <w:rPr>
          <w:sz w:val="28"/>
          <w:szCs w:val="28"/>
        </w:rPr>
      </w:pPr>
      <w:r>
        <w:rPr>
          <w:sz w:val="28"/>
          <w:szCs w:val="28"/>
        </w:rPr>
        <w:t>- значение основных понятий и терминов.</w:t>
      </w:r>
    </w:p>
    <w:p w:rsidR="001358F6" w:rsidRDefault="001358F6" w:rsidP="00B0121E">
      <w:pPr>
        <w:ind w:firstLine="570"/>
        <w:jc w:val="center"/>
        <w:outlineLvl w:val="0"/>
        <w:rPr>
          <w:b/>
          <w:sz w:val="28"/>
          <w:szCs w:val="28"/>
        </w:rPr>
      </w:pPr>
      <w:r>
        <w:rPr>
          <w:b/>
          <w:sz w:val="28"/>
          <w:szCs w:val="28"/>
        </w:rPr>
        <w:t>Основные даты</w:t>
      </w:r>
    </w:p>
    <w:p w:rsidR="001358F6" w:rsidRDefault="001358F6" w:rsidP="00B0121E">
      <w:pPr>
        <w:jc w:val="both"/>
        <w:rPr>
          <w:sz w:val="28"/>
          <w:szCs w:val="28"/>
        </w:rPr>
      </w:pPr>
      <w:r>
        <w:rPr>
          <w:b/>
          <w:sz w:val="28"/>
          <w:szCs w:val="28"/>
        </w:rPr>
        <w:t xml:space="preserve">март 1985 г. </w:t>
      </w:r>
      <w:r>
        <w:rPr>
          <w:sz w:val="28"/>
          <w:szCs w:val="28"/>
        </w:rPr>
        <w:t>– избрание М.С. Горбачева Генеральным секретарем ЦК КПСС</w:t>
      </w:r>
    </w:p>
    <w:p w:rsidR="001358F6" w:rsidRDefault="001358F6" w:rsidP="00B0121E">
      <w:pPr>
        <w:jc w:val="both"/>
        <w:rPr>
          <w:sz w:val="28"/>
          <w:szCs w:val="28"/>
        </w:rPr>
      </w:pPr>
      <w:r>
        <w:rPr>
          <w:b/>
          <w:sz w:val="28"/>
          <w:szCs w:val="28"/>
        </w:rPr>
        <w:t>май 1985 г.</w:t>
      </w:r>
      <w:r>
        <w:rPr>
          <w:sz w:val="28"/>
          <w:szCs w:val="28"/>
        </w:rPr>
        <w:t xml:space="preserve"> – постановление ЦК КПСС «О мерах по преодолению пьянства и алкоголизма»</w:t>
      </w:r>
    </w:p>
    <w:p w:rsidR="001358F6" w:rsidRDefault="001358F6" w:rsidP="00B0121E">
      <w:pPr>
        <w:jc w:val="both"/>
        <w:rPr>
          <w:sz w:val="28"/>
          <w:szCs w:val="28"/>
        </w:rPr>
      </w:pPr>
      <w:r>
        <w:rPr>
          <w:b/>
          <w:sz w:val="28"/>
          <w:szCs w:val="28"/>
        </w:rPr>
        <w:t xml:space="preserve">27 июля – 3 августа 1985 г. </w:t>
      </w:r>
      <w:r>
        <w:rPr>
          <w:sz w:val="28"/>
          <w:szCs w:val="28"/>
        </w:rPr>
        <w:t xml:space="preserve">– проведение </w:t>
      </w:r>
      <w:r>
        <w:rPr>
          <w:sz w:val="28"/>
          <w:szCs w:val="28"/>
          <w:lang w:val="en-US"/>
        </w:rPr>
        <w:t>XII</w:t>
      </w:r>
      <w:r>
        <w:rPr>
          <w:sz w:val="28"/>
          <w:szCs w:val="28"/>
        </w:rPr>
        <w:t xml:space="preserve"> Всемирного фестиваля молодежи в Москве</w:t>
      </w:r>
    </w:p>
    <w:p w:rsidR="001358F6" w:rsidRDefault="001358F6" w:rsidP="00B0121E">
      <w:pPr>
        <w:jc w:val="both"/>
        <w:rPr>
          <w:sz w:val="28"/>
          <w:szCs w:val="28"/>
        </w:rPr>
      </w:pPr>
      <w:r>
        <w:rPr>
          <w:b/>
          <w:sz w:val="28"/>
          <w:szCs w:val="28"/>
        </w:rPr>
        <w:t>апрель 1986 г.</w:t>
      </w:r>
      <w:r>
        <w:rPr>
          <w:sz w:val="28"/>
          <w:szCs w:val="28"/>
        </w:rPr>
        <w:t xml:space="preserve"> – авария на Чернобыльской АЭС</w:t>
      </w:r>
    </w:p>
    <w:p w:rsidR="001358F6" w:rsidRDefault="001358F6" w:rsidP="00B0121E">
      <w:pPr>
        <w:jc w:val="both"/>
        <w:rPr>
          <w:sz w:val="28"/>
          <w:szCs w:val="28"/>
        </w:rPr>
      </w:pPr>
      <w:r>
        <w:rPr>
          <w:b/>
          <w:sz w:val="28"/>
          <w:szCs w:val="28"/>
        </w:rPr>
        <w:t>май 1986 г.</w:t>
      </w:r>
      <w:r>
        <w:rPr>
          <w:sz w:val="28"/>
          <w:szCs w:val="28"/>
        </w:rPr>
        <w:t xml:space="preserve"> – постановление ЦК КПСС «О мерах по усилению борьбы с нетрудовыми доходами»</w:t>
      </w:r>
    </w:p>
    <w:p w:rsidR="001358F6" w:rsidRDefault="001358F6" w:rsidP="00B0121E">
      <w:pPr>
        <w:jc w:val="both"/>
        <w:rPr>
          <w:sz w:val="28"/>
          <w:szCs w:val="28"/>
        </w:rPr>
      </w:pPr>
      <w:r>
        <w:rPr>
          <w:b/>
          <w:sz w:val="28"/>
          <w:szCs w:val="28"/>
        </w:rPr>
        <w:t>февраль 1989 г.</w:t>
      </w:r>
      <w:r>
        <w:rPr>
          <w:sz w:val="28"/>
          <w:szCs w:val="28"/>
        </w:rPr>
        <w:t xml:space="preserve"> – завершение вывода советских войск из Афганистана</w:t>
      </w:r>
    </w:p>
    <w:p w:rsidR="001358F6" w:rsidRDefault="001358F6" w:rsidP="00B0121E">
      <w:pPr>
        <w:jc w:val="both"/>
        <w:rPr>
          <w:sz w:val="28"/>
          <w:szCs w:val="28"/>
        </w:rPr>
      </w:pPr>
      <w:r>
        <w:rPr>
          <w:b/>
          <w:sz w:val="28"/>
          <w:szCs w:val="28"/>
        </w:rPr>
        <w:t>май – июнь 1989 г.</w:t>
      </w:r>
      <w:r>
        <w:rPr>
          <w:sz w:val="28"/>
          <w:szCs w:val="28"/>
        </w:rPr>
        <w:t xml:space="preserve"> – </w:t>
      </w:r>
      <w:r>
        <w:rPr>
          <w:sz w:val="28"/>
          <w:szCs w:val="28"/>
          <w:lang w:val="en-US"/>
        </w:rPr>
        <w:t>I</w:t>
      </w:r>
      <w:r>
        <w:rPr>
          <w:sz w:val="28"/>
          <w:szCs w:val="28"/>
        </w:rPr>
        <w:t xml:space="preserve"> Съезд народных депутатов СССР; избрание М.С. Горбачева Председателем Верховного Совета СССР</w:t>
      </w:r>
    </w:p>
    <w:p w:rsidR="001358F6" w:rsidRDefault="001358F6" w:rsidP="00B0121E">
      <w:pPr>
        <w:jc w:val="both"/>
        <w:rPr>
          <w:sz w:val="28"/>
          <w:szCs w:val="28"/>
        </w:rPr>
      </w:pPr>
      <w:r>
        <w:rPr>
          <w:b/>
          <w:sz w:val="28"/>
          <w:szCs w:val="28"/>
        </w:rPr>
        <w:t>ноябрь 1989 г.</w:t>
      </w:r>
      <w:r>
        <w:rPr>
          <w:sz w:val="28"/>
          <w:szCs w:val="28"/>
        </w:rPr>
        <w:t xml:space="preserve"> – разрушение Берлинской стены</w:t>
      </w:r>
    </w:p>
    <w:p w:rsidR="001358F6" w:rsidRDefault="001358F6" w:rsidP="00B0121E">
      <w:pPr>
        <w:jc w:val="both"/>
        <w:rPr>
          <w:sz w:val="28"/>
          <w:szCs w:val="28"/>
        </w:rPr>
      </w:pPr>
      <w:r>
        <w:rPr>
          <w:b/>
          <w:sz w:val="28"/>
          <w:szCs w:val="28"/>
        </w:rPr>
        <w:t>декабрь 1989 г.</w:t>
      </w:r>
      <w:r>
        <w:rPr>
          <w:sz w:val="28"/>
          <w:szCs w:val="28"/>
        </w:rPr>
        <w:t xml:space="preserve"> – </w:t>
      </w:r>
      <w:r>
        <w:rPr>
          <w:sz w:val="28"/>
          <w:szCs w:val="28"/>
          <w:lang w:val="en-US"/>
        </w:rPr>
        <w:t>II</w:t>
      </w:r>
      <w:r>
        <w:rPr>
          <w:sz w:val="28"/>
          <w:szCs w:val="28"/>
        </w:rPr>
        <w:t xml:space="preserve"> Съезд народных депутатов СССР</w:t>
      </w:r>
    </w:p>
    <w:p w:rsidR="001358F6" w:rsidRDefault="001358F6" w:rsidP="00B0121E">
      <w:pPr>
        <w:jc w:val="both"/>
        <w:rPr>
          <w:sz w:val="28"/>
          <w:szCs w:val="28"/>
        </w:rPr>
      </w:pPr>
      <w:r>
        <w:rPr>
          <w:b/>
          <w:sz w:val="28"/>
          <w:szCs w:val="28"/>
        </w:rPr>
        <w:t>март 1990 г.</w:t>
      </w:r>
      <w:r>
        <w:rPr>
          <w:sz w:val="28"/>
          <w:szCs w:val="28"/>
        </w:rPr>
        <w:t xml:space="preserve"> – </w:t>
      </w:r>
      <w:r>
        <w:rPr>
          <w:sz w:val="28"/>
          <w:szCs w:val="28"/>
          <w:lang w:val="en-US"/>
        </w:rPr>
        <w:t>III</w:t>
      </w:r>
      <w:r>
        <w:rPr>
          <w:sz w:val="28"/>
          <w:szCs w:val="28"/>
        </w:rPr>
        <w:t xml:space="preserve"> Съезд народных депутатов СССР; избрание М.С. Горбачева Президентом СССР</w:t>
      </w:r>
    </w:p>
    <w:p w:rsidR="001358F6" w:rsidRDefault="001358F6" w:rsidP="00B0121E">
      <w:pPr>
        <w:jc w:val="both"/>
        <w:rPr>
          <w:sz w:val="28"/>
          <w:szCs w:val="28"/>
        </w:rPr>
      </w:pPr>
      <w:r>
        <w:rPr>
          <w:b/>
          <w:sz w:val="28"/>
          <w:szCs w:val="28"/>
        </w:rPr>
        <w:t xml:space="preserve">май 1990 г. </w:t>
      </w:r>
      <w:r>
        <w:rPr>
          <w:sz w:val="28"/>
          <w:szCs w:val="28"/>
        </w:rPr>
        <w:t xml:space="preserve">– </w:t>
      </w:r>
      <w:r>
        <w:rPr>
          <w:sz w:val="28"/>
          <w:szCs w:val="28"/>
          <w:lang w:val="en-US"/>
        </w:rPr>
        <w:t>I</w:t>
      </w:r>
      <w:r>
        <w:rPr>
          <w:sz w:val="28"/>
          <w:szCs w:val="28"/>
        </w:rPr>
        <w:t xml:space="preserve"> Съезд народных депутатов РСФСР; избрание Б.Н. Ельцина Председателем Верховного Совета РСФСР</w:t>
      </w:r>
    </w:p>
    <w:p w:rsidR="003F46F6" w:rsidRPr="003F46F6" w:rsidRDefault="003F46F6" w:rsidP="00B0121E">
      <w:pPr>
        <w:jc w:val="both"/>
        <w:rPr>
          <w:b/>
          <w:sz w:val="28"/>
          <w:szCs w:val="28"/>
        </w:rPr>
      </w:pPr>
      <w:smartTag w:uri="urn:schemas-microsoft-com:office:smarttags" w:element="metricconverter">
        <w:smartTagPr>
          <w:attr w:name="ProductID" w:val="1990 г"/>
        </w:smartTagPr>
        <w:r w:rsidRPr="003F46F6">
          <w:rPr>
            <w:b/>
            <w:sz w:val="28"/>
            <w:szCs w:val="28"/>
          </w:rPr>
          <w:t>1990 г</w:t>
        </w:r>
      </w:smartTag>
      <w:r w:rsidRPr="003F46F6">
        <w:rPr>
          <w:b/>
          <w:sz w:val="28"/>
          <w:szCs w:val="28"/>
        </w:rPr>
        <w:t>.</w:t>
      </w:r>
      <w:r w:rsidRPr="003F46F6">
        <w:rPr>
          <w:sz w:val="28"/>
          <w:szCs w:val="28"/>
        </w:rPr>
        <w:t xml:space="preserve"> – «парад суверенитетов» бывших советских союзных республик</w:t>
      </w:r>
    </w:p>
    <w:p w:rsidR="001358F6" w:rsidRDefault="001358F6" w:rsidP="00B0121E">
      <w:pPr>
        <w:jc w:val="both"/>
        <w:rPr>
          <w:sz w:val="28"/>
          <w:szCs w:val="28"/>
        </w:rPr>
      </w:pPr>
      <w:r>
        <w:rPr>
          <w:b/>
          <w:sz w:val="28"/>
          <w:szCs w:val="28"/>
        </w:rPr>
        <w:t xml:space="preserve">12 июня </w:t>
      </w:r>
      <w:smartTag w:uri="urn:schemas-microsoft-com:office:smarttags" w:element="metricconverter">
        <w:smartTagPr>
          <w:attr w:name="ProductID" w:val="1990 г"/>
        </w:smartTagPr>
        <w:r>
          <w:rPr>
            <w:b/>
            <w:sz w:val="28"/>
            <w:szCs w:val="28"/>
          </w:rPr>
          <w:t>1990 г</w:t>
        </w:r>
      </w:smartTag>
      <w:r>
        <w:rPr>
          <w:b/>
          <w:sz w:val="28"/>
          <w:szCs w:val="28"/>
        </w:rPr>
        <w:t>.</w:t>
      </w:r>
      <w:r>
        <w:rPr>
          <w:sz w:val="28"/>
          <w:szCs w:val="28"/>
        </w:rPr>
        <w:t xml:space="preserve"> – принятие Декларации о государственном суверенитете РСФСР</w:t>
      </w:r>
    </w:p>
    <w:p w:rsidR="00260BB3" w:rsidRPr="00260BB3" w:rsidRDefault="00260BB3" w:rsidP="00B0121E">
      <w:pPr>
        <w:jc w:val="both"/>
        <w:outlineLvl w:val="0"/>
        <w:rPr>
          <w:sz w:val="28"/>
          <w:szCs w:val="28"/>
        </w:rPr>
      </w:pPr>
      <w:r>
        <w:rPr>
          <w:b/>
          <w:sz w:val="28"/>
          <w:szCs w:val="28"/>
        </w:rPr>
        <w:t>и</w:t>
      </w:r>
      <w:r w:rsidRPr="00260BB3">
        <w:rPr>
          <w:b/>
          <w:sz w:val="28"/>
          <w:szCs w:val="28"/>
        </w:rPr>
        <w:t xml:space="preserve">юнь </w:t>
      </w:r>
      <w:smartTag w:uri="urn:schemas-microsoft-com:office:smarttags" w:element="metricconverter">
        <w:smartTagPr>
          <w:attr w:name="ProductID" w:val="1990 г"/>
        </w:smartTagPr>
        <w:r>
          <w:rPr>
            <w:b/>
            <w:sz w:val="28"/>
            <w:szCs w:val="28"/>
          </w:rPr>
          <w:t>1990 г</w:t>
        </w:r>
      </w:smartTag>
      <w:r>
        <w:rPr>
          <w:b/>
          <w:sz w:val="28"/>
          <w:szCs w:val="28"/>
        </w:rPr>
        <w:t xml:space="preserve">. </w:t>
      </w:r>
      <w:r>
        <w:rPr>
          <w:sz w:val="28"/>
          <w:szCs w:val="28"/>
        </w:rPr>
        <w:t>– Постановление ВС СССР о переходе к регулируемой рыночной экономике</w:t>
      </w:r>
    </w:p>
    <w:p w:rsidR="001358F6" w:rsidRDefault="001358F6" w:rsidP="00B0121E">
      <w:pPr>
        <w:jc w:val="both"/>
        <w:outlineLvl w:val="0"/>
        <w:rPr>
          <w:sz w:val="28"/>
          <w:szCs w:val="28"/>
        </w:rPr>
      </w:pPr>
      <w:r>
        <w:rPr>
          <w:b/>
          <w:sz w:val="28"/>
          <w:szCs w:val="28"/>
        </w:rPr>
        <w:t xml:space="preserve">12 июня </w:t>
      </w:r>
      <w:smartTag w:uri="urn:schemas-microsoft-com:office:smarttags" w:element="metricconverter">
        <w:smartTagPr>
          <w:attr w:name="ProductID" w:val="1991 г"/>
        </w:smartTagPr>
        <w:r>
          <w:rPr>
            <w:b/>
            <w:sz w:val="28"/>
            <w:szCs w:val="28"/>
          </w:rPr>
          <w:t>1991 г</w:t>
        </w:r>
      </w:smartTag>
      <w:r>
        <w:rPr>
          <w:b/>
          <w:sz w:val="28"/>
          <w:szCs w:val="28"/>
        </w:rPr>
        <w:t>.</w:t>
      </w:r>
      <w:r>
        <w:rPr>
          <w:sz w:val="28"/>
          <w:szCs w:val="28"/>
        </w:rPr>
        <w:t xml:space="preserve"> – избрание Б.Н. Ельцина Президентом России </w:t>
      </w:r>
    </w:p>
    <w:p w:rsidR="001358F6" w:rsidRDefault="001358F6" w:rsidP="00B0121E">
      <w:pPr>
        <w:jc w:val="both"/>
        <w:rPr>
          <w:sz w:val="28"/>
          <w:szCs w:val="28"/>
        </w:rPr>
      </w:pPr>
      <w:r>
        <w:rPr>
          <w:b/>
          <w:sz w:val="28"/>
          <w:szCs w:val="28"/>
        </w:rPr>
        <w:t xml:space="preserve">июль 1991 г. </w:t>
      </w:r>
      <w:r>
        <w:rPr>
          <w:sz w:val="28"/>
          <w:szCs w:val="28"/>
        </w:rPr>
        <w:t>– роспуск Организации Варшавского договора (ОВД)</w:t>
      </w:r>
    </w:p>
    <w:p w:rsidR="001358F6" w:rsidRDefault="001358F6" w:rsidP="00B0121E">
      <w:pPr>
        <w:jc w:val="both"/>
        <w:rPr>
          <w:sz w:val="28"/>
          <w:szCs w:val="28"/>
        </w:rPr>
      </w:pPr>
      <w:r>
        <w:rPr>
          <w:b/>
          <w:sz w:val="28"/>
          <w:szCs w:val="28"/>
        </w:rPr>
        <w:t xml:space="preserve">19 – 21 августа 1991 г. </w:t>
      </w:r>
      <w:r>
        <w:rPr>
          <w:sz w:val="28"/>
          <w:szCs w:val="28"/>
        </w:rPr>
        <w:t>– попытка государственного переворота в СССР</w:t>
      </w:r>
    </w:p>
    <w:p w:rsidR="001358F6" w:rsidRDefault="001358F6" w:rsidP="00B0121E">
      <w:pPr>
        <w:jc w:val="both"/>
        <w:rPr>
          <w:sz w:val="28"/>
          <w:szCs w:val="28"/>
        </w:rPr>
      </w:pPr>
      <w:r>
        <w:rPr>
          <w:b/>
          <w:sz w:val="28"/>
          <w:szCs w:val="28"/>
        </w:rPr>
        <w:t>8 декабря 1991 г.</w:t>
      </w:r>
      <w:r>
        <w:rPr>
          <w:sz w:val="28"/>
          <w:szCs w:val="28"/>
        </w:rPr>
        <w:t xml:space="preserve"> – распад СССР; подписание Беловежского соглашения о создании СНГ</w:t>
      </w:r>
    </w:p>
    <w:p w:rsidR="001358F6" w:rsidRDefault="001358F6" w:rsidP="00B0121E">
      <w:pPr>
        <w:jc w:val="both"/>
        <w:rPr>
          <w:sz w:val="28"/>
          <w:szCs w:val="28"/>
        </w:rPr>
      </w:pPr>
      <w:r>
        <w:rPr>
          <w:b/>
          <w:sz w:val="28"/>
          <w:szCs w:val="28"/>
        </w:rPr>
        <w:t>25 декабря 1991 г.</w:t>
      </w:r>
      <w:r>
        <w:rPr>
          <w:sz w:val="28"/>
          <w:szCs w:val="28"/>
        </w:rPr>
        <w:t xml:space="preserve"> – отставка М.С. Горбачева с поста Президента СССР</w:t>
      </w:r>
    </w:p>
    <w:p w:rsidR="00273471" w:rsidRPr="00273471" w:rsidRDefault="00273471" w:rsidP="00273471">
      <w:pPr>
        <w:ind w:firstLine="567"/>
        <w:jc w:val="center"/>
        <w:rPr>
          <w:b/>
          <w:sz w:val="28"/>
          <w:szCs w:val="28"/>
        </w:rPr>
      </w:pPr>
      <w:r w:rsidRPr="00273471">
        <w:rPr>
          <w:b/>
          <w:sz w:val="28"/>
          <w:szCs w:val="28"/>
        </w:rPr>
        <w:t>Содержание периода</w:t>
      </w:r>
    </w:p>
    <w:p w:rsidR="00F26210" w:rsidRPr="00273471" w:rsidRDefault="00F26210" w:rsidP="00273471">
      <w:pPr>
        <w:ind w:firstLine="567"/>
        <w:jc w:val="both"/>
        <w:rPr>
          <w:sz w:val="28"/>
          <w:szCs w:val="28"/>
        </w:rPr>
      </w:pPr>
      <w:r w:rsidRPr="00273471">
        <w:rPr>
          <w:sz w:val="28"/>
          <w:szCs w:val="28"/>
        </w:rPr>
        <w:t>1980-е - начало 90-х гг. - период мировой истории, который характеризовался крупными изменениями в международных отношениях, социально-экономическом и политическом развитии. В капиталистических государствах наблюдался новый подъем экономики. На этом фоне центральным событием стала перестройка в СССР.</w:t>
      </w:r>
    </w:p>
    <w:p w:rsidR="00F26210" w:rsidRPr="00273471" w:rsidRDefault="00F26210" w:rsidP="00273471">
      <w:pPr>
        <w:ind w:firstLine="567"/>
        <w:jc w:val="both"/>
        <w:rPr>
          <w:sz w:val="28"/>
          <w:szCs w:val="28"/>
        </w:rPr>
      </w:pPr>
      <w:r w:rsidRPr="00273471">
        <w:rPr>
          <w:sz w:val="28"/>
          <w:szCs w:val="28"/>
        </w:rPr>
        <w:t xml:space="preserve">В апреле </w:t>
      </w:r>
      <w:smartTag w:uri="urn:schemas-microsoft-com:office:smarttags" w:element="metricconverter">
        <w:smartTagPr>
          <w:attr w:name="ProductID" w:val="1985 г"/>
        </w:smartTagPr>
        <w:r w:rsidRPr="00273471">
          <w:rPr>
            <w:sz w:val="28"/>
            <w:szCs w:val="28"/>
          </w:rPr>
          <w:t>1985 г</w:t>
        </w:r>
      </w:smartTag>
      <w:r w:rsidRPr="00273471">
        <w:rPr>
          <w:sz w:val="28"/>
          <w:szCs w:val="28"/>
        </w:rPr>
        <w:t>. на Пленуме ЦК КПСС в качестве стратегической цели нового советского руководства во главе с М.С. Горбачевым был провозглашен курс на ускорение социально-экономического развития страны, демократизацию и гласность. Более четко цели перестройки были определены на январском (</w:t>
      </w:r>
      <w:smartTag w:uri="urn:schemas-microsoft-com:office:smarttags" w:element="metricconverter">
        <w:smartTagPr>
          <w:attr w:name="ProductID" w:val="1987 г"/>
        </w:smartTagPr>
        <w:r w:rsidRPr="00273471">
          <w:rPr>
            <w:sz w:val="28"/>
            <w:szCs w:val="28"/>
          </w:rPr>
          <w:t>1987 г</w:t>
        </w:r>
      </w:smartTag>
      <w:r w:rsidR="00273471">
        <w:rPr>
          <w:sz w:val="28"/>
          <w:szCs w:val="28"/>
        </w:rPr>
        <w:t>.) Пленуме ЦК КПСС:</w:t>
      </w:r>
      <w:r w:rsidRPr="00273471">
        <w:rPr>
          <w:sz w:val="28"/>
          <w:szCs w:val="28"/>
        </w:rPr>
        <w:t xml:space="preserve"> обновление всех сторон жизни нашего общества, придание социализму самых современных форм общественной организации, наиболее полное раскрытие творческого потенциала социалистического строя.</w:t>
      </w:r>
      <w:r w:rsidR="00273471">
        <w:rPr>
          <w:sz w:val="28"/>
          <w:szCs w:val="28"/>
        </w:rPr>
        <w:t xml:space="preserve"> </w:t>
      </w:r>
      <w:r w:rsidRPr="00273471">
        <w:rPr>
          <w:sz w:val="28"/>
          <w:szCs w:val="28"/>
        </w:rPr>
        <w:t>Новый внутренний и внешнеполитический курс советского руководства существенно изменил положение в обществе и в мире. В результате осуществления во внешней политике идеи нового политического мышления и</w:t>
      </w:r>
      <w:r w:rsidR="00273471">
        <w:rPr>
          <w:sz w:val="28"/>
          <w:szCs w:val="28"/>
        </w:rPr>
        <w:t>з страны закрытой</w:t>
      </w:r>
      <w:r w:rsidRPr="00273471">
        <w:rPr>
          <w:sz w:val="28"/>
          <w:szCs w:val="28"/>
        </w:rPr>
        <w:t xml:space="preserve"> С</w:t>
      </w:r>
      <w:r w:rsidR="00273471">
        <w:rPr>
          <w:sz w:val="28"/>
          <w:szCs w:val="28"/>
        </w:rPr>
        <w:t>ССР</w:t>
      </w:r>
      <w:r w:rsidRPr="00273471">
        <w:rPr>
          <w:sz w:val="28"/>
          <w:szCs w:val="28"/>
        </w:rPr>
        <w:t xml:space="preserve"> стал быстро превращаться в страну широких контактов.</w:t>
      </w:r>
    </w:p>
    <w:p w:rsidR="00273471" w:rsidRDefault="00F26210" w:rsidP="00273471">
      <w:pPr>
        <w:ind w:firstLine="567"/>
        <w:jc w:val="both"/>
        <w:rPr>
          <w:sz w:val="28"/>
          <w:szCs w:val="28"/>
        </w:rPr>
      </w:pPr>
      <w:r w:rsidRPr="00273471">
        <w:rPr>
          <w:sz w:val="28"/>
          <w:szCs w:val="28"/>
        </w:rPr>
        <w:t xml:space="preserve">Однако противоречивость и непоследовательность политики советского руководства, сложная социально-экономическая и политическая ситуация в обществе в конечном итоге привели страну к еще более глубокому кризису. Августовские события </w:t>
      </w:r>
      <w:smartTag w:uri="urn:schemas-microsoft-com:office:smarttags" w:element="metricconverter">
        <w:smartTagPr>
          <w:attr w:name="ProductID" w:val="1991 г"/>
        </w:smartTagPr>
        <w:r w:rsidRPr="00273471">
          <w:rPr>
            <w:sz w:val="28"/>
            <w:szCs w:val="28"/>
          </w:rPr>
          <w:t>1991 г</w:t>
        </w:r>
      </w:smartTag>
      <w:r w:rsidRPr="00273471">
        <w:rPr>
          <w:sz w:val="28"/>
          <w:szCs w:val="28"/>
        </w:rPr>
        <w:t xml:space="preserve">. завершились распадом Советского Союза и отстранением президента М.С. Горбачева от власти. </w:t>
      </w:r>
    </w:p>
    <w:p w:rsidR="00F26210" w:rsidRPr="00273471" w:rsidRDefault="00F26210" w:rsidP="00273471">
      <w:pPr>
        <w:ind w:firstLine="567"/>
        <w:jc w:val="both"/>
        <w:rPr>
          <w:sz w:val="28"/>
          <w:szCs w:val="28"/>
        </w:rPr>
      </w:pPr>
      <w:r w:rsidRPr="00273471">
        <w:rPr>
          <w:sz w:val="28"/>
          <w:szCs w:val="28"/>
        </w:rPr>
        <w:t xml:space="preserve">Распад СССР привел к созданию СНГ и крушению мировой системы социализма. </w:t>
      </w:r>
    </w:p>
    <w:p w:rsidR="001358F6" w:rsidRDefault="001358F6" w:rsidP="00B0121E">
      <w:pPr>
        <w:ind w:firstLine="570"/>
        <w:jc w:val="center"/>
        <w:outlineLvl w:val="0"/>
        <w:rPr>
          <w:b/>
          <w:sz w:val="28"/>
          <w:szCs w:val="28"/>
        </w:rPr>
      </w:pPr>
      <w:r>
        <w:rPr>
          <w:b/>
          <w:sz w:val="28"/>
          <w:szCs w:val="28"/>
        </w:rPr>
        <w:t>Глоссарий</w:t>
      </w:r>
    </w:p>
    <w:p w:rsidR="001358F6" w:rsidRDefault="001358F6" w:rsidP="00B0121E">
      <w:pPr>
        <w:ind w:firstLine="570"/>
        <w:jc w:val="both"/>
        <w:rPr>
          <w:sz w:val="28"/>
          <w:szCs w:val="28"/>
        </w:rPr>
      </w:pPr>
      <w:r>
        <w:rPr>
          <w:b/>
          <w:sz w:val="28"/>
          <w:szCs w:val="28"/>
        </w:rPr>
        <w:t xml:space="preserve">Августовские события 1991 г. </w:t>
      </w:r>
      <w:r>
        <w:rPr>
          <w:sz w:val="28"/>
          <w:szCs w:val="28"/>
        </w:rPr>
        <w:t>– попытка, предпринятая частью бывшего советского руководства остановить распад СССР путем введения в стране чрезвычайного положения и создания Государственного комитета по чрезвычайному положению (ГКЧП). Предпринятые действия ускорили развитие событий, разрушив хрупкое согласие о заключении нового Союзного договора; ГКЧП потерпел поражение. Последовавшие затем роспуск КПСС, ликвидация союзных органов власти и распад СССР означали, что в России произошли события, принципиально изменившие основы существовавшего в стране социально-экономического строя.</w:t>
      </w:r>
    </w:p>
    <w:p w:rsidR="001358F6" w:rsidRDefault="001358F6" w:rsidP="00B0121E">
      <w:pPr>
        <w:ind w:firstLine="570"/>
        <w:jc w:val="both"/>
        <w:rPr>
          <w:sz w:val="28"/>
          <w:szCs w:val="28"/>
        </w:rPr>
      </w:pPr>
      <w:r>
        <w:rPr>
          <w:b/>
          <w:sz w:val="28"/>
          <w:szCs w:val="28"/>
        </w:rPr>
        <w:t xml:space="preserve">«Бархатные» революции - </w:t>
      </w:r>
      <w:r>
        <w:rPr>
          <w:sz w:val="28"/>
          <w:szCs w:val="28"/>
        </w:rPr>
        <w:t>массовые антиправительственные демонстрации и митинги в странах Центральной и Юго-Восточной Европы, завершившиеся поражением коммунистических режимов (1989 – 1990). Главным фактором, определившим «бархатный» (бескровный) путь развития событий, стала позиция советского руководства, принявшего решение не вмешиваться.</w:t>
      </w:r>
    </w:p>
    <w:p w:rsidR="001358F6" w:rsidRDefault="001358F6" w:rsidP="00B0121E">
      <w:pPr>
        <w:ind w:firstLine="570"/>
        <w:jc w:val="both"/>
        <w:rPr>
          <w:sz w:val="28"/>
          <w:szCs w:val="28"/>
        </w:rPr>
      </w:pPr>
      <w:r>
        <w:rPr>
          <w:b/>
          <w:sz w:val="28"/>
          <w:szCs w:val="28"/>
        </w:rPr>
        <w:t xml:space="preserve">Гласность </w:t>
      </w:r>
      <w:r>
        <w:rPr>
          <w:sz w:val="28"/>
          <w:szCs w:val="28"/>
        </w:rPr>
        <w:t>– политика советского правительства конца 1980-х гг., направленная на расширение информированности общества о положении в стране и мире; о прошлом страны, связанном с политикой правящего режима.</w:t>
      </w:r>
    </w:p>
    <w:p w:rsidR="00273471" w:rsidRPr="00273471" w:rsidRDefault="00273471" w:rsidP="00B0121E">
      <w:pPr>
        <w:ind w:firstLine="570"/>
        <w:jc w:val="both"/>
        <w:rPr>
          <w:sz w:val="28"/>
          <w:szCs w:val="28"/>
        </w:rPr>
      </w:pPr>
      <w:r>
        <w:rPr>
          <w:b/>
          <w:sz w:val="28"/>
          <w:szCs w:val="28"/>
        </w:rPr>
        <w:t xml:space="preserve">ГКЧП – </w:t>
      </w:r>
      <w:r>
        <w:rPr>
          <w:sz w:val="28"/>
          <w:szCs w:val="28"/>
        </w:rPr>
        <w:t>государственны</w:t>
      </w:r>
      <w:r w:rsidRPr="00273471">
        <w:rPr>
          <w:sz w:val="28"/>
          <w:szCs w:val="28"/>
        </w:rPr>
        <w:t>й комитет по чрезвычайному положению. Члены ГКЧП: Янаев (вице-президент), Павлов (премьер-министр), Язов (министр обороны), Крючков (председатель КГБ), Пуго (министр ВД), Стародубцев (председатель Крестьянского союза СССР), Тизяков (президент Ассоциации государственных предприятий), Бакланов (заместитель председателя Совета обороны СССР)</w:t>
      </w:r>
      <w:r>
        <w:rPr>
          <w:sz w:val="28"/>
          <w:szCs w:val="28"/>
        </w:rPr>
        <w:t>.</w:t>
      </w:r>
    </w:p>
    <w:p w:rsidR="001358F6" w:rsidRDefault="001358F6" w:rsidP="00B0121E">
      <w:pPr>
        <w:ind w:firstLine="570"/>
        <w:jc w:val="both"/>
        <w:rPr>
          <w:sz w:val="28"/>
          <w:szCs w:val="28"/>
        </w:rPr>
      </w:pPr>
      <w:r>
        <w:rPr>
          <w:b/>
          <w:sz w:val="28"/>
          <w:szCs w:val="28"/>
        </w:rPr>
        <w:t xml:space="preserve">Демократизация </w:t>
      </w:r>
      <w:r>
        <w:rPr>
          <w:sz w:val="28"/>
          <w:szCs w:val="28"/>
        </w:rPr>
        <w:t>– политика советского правительства конца 1980-х гг., направленная на постепенное и ограниченное привлечение граждан к участию в политической жизни.</w:t>
      </w:r>
    </w:p>
    <w:p w:rsidR="001358F6" w:rsidRDefault="001358F6" w:rsidP="00B0121E">
      <w:pPr>
        <w:ind w:firstLine="570"/>
        <w:jc w:val="both"/>
        <w:rPr>
          <w:sz w:val="28"/>
          <w:szCs w:val="28"/>
        </w:rPr>
      </w:pPr>
      <w:r>
        <w:rPr>
          <w:b/>
          <w:sz w:val="28"/>
          <w:szCs w:val="28"/>
        </w:rPr>
        <w:t xml:space="preserve">Интеграция </w:t>
      </w:r>
      <w:r>
        <w:rPr>
          <w:sz w:val="28"/>
          <w:szCs w:val="28"/>
        </w:rPr>
        <w:t>– встречное развитие, ведущее к образованию единого целого, развивающегося на общей основе.</w:t>
      </w:r>
    </w:p>
    <w:p w:rsidR="001358F6" w:rsidRDefault="001358F6" w:rsidP="00B0121E">
      <w:pPr>
        <w:ind w:firstLine="570"/>
        <w:jc w:val="both"/>
        <w:rPr>
          <w:sz w:val="28"/>
          <w:szCs w:val="28"/>
        </w:rPr>
      </w:pPr>
      <w:r>
        <w:rPr>
          <w:b/>
          <w:sz w:val="28"/>
          <w:szCs w:val="28"/>
        </w:rPr>
        <w:t xml:space="preserve">Конверсия </w:t>
      </w:r>
      <w:r>
        <w:rPr>
          <w:sz w:val="28"/>
          <w:szCs w:val="28"/>
        </w:rPr>
        <w:t>– перевод промышленности (прежде всего ВПК) на выпуск мирной продукции.</w:t>
      </w:r>
    </w:p>
    <w:p w:rsidR="001358F6" w:rsidRDefault="001358F6" w:rsidP="00B0121E">
      <w:pPr>
        <w:ind w:firstLine="570"/>
        <w:jc w:val="both"/>
        <w:rPr>
          <w:sz w:val="28"/>
          <w:szCs w:val="28"/>
        </w:rPr>
      </w:pPr>
      <w:r>
        <w:rPr>
          <w:b/>
          <w:sz w:val="28"/>
          <w:szCs w:val="28"/>
        </w:rPr>
        <w:t xml:space="preserve">Мораторий </w:t>
      </w:r>
      <w:r>
        <w:rPr>
          <w:sz w:val="28"/>
          <w:szCs w:val="28"/>
        </w:rPr>
        <w:t>– договоренность об отсрочке или воздержании от каких-либо действий на определенный или неопределенный срок.</w:t>
      </w:r>
    </w:p>
    <w:p w:rsidR="001358F6" w:rsidRDefault="001358F6" w:rsidP="00B0121E">
      <w:pPr>
        <w:ind w:firstLine="570"/>
        <w:jc w:val="both"/>
        <w:rPr>
          <w:sz w:val="28"/>
          <w:szCs w:val="28"/>
        </w:rPr>
      </w:pPr>
      <w:r>
        <w:rPr>
          <w:b/>
          <w:sz w:val="28"/>
          <w:szCs w:val="28"/>
        </w:rPr>
        <w:t xml:space="preserve">Новое политическое мышление </w:t>
      </w:r>
      <w:r>
        <w:rPr>
          <w:sz w:val="28"/>
          <w:szCs w:val="28"/>
        </w:rPr>
        <w:t>– политика, основной чертой которой было признание СССР и США необходимости исключить военную силу как средство решения международных проблем и важности диалога между заинтересованными сторонами как основы международной политики.</w:t>
      </w:r>
    </w:p>
    <w:p w:rsidR="001358F6" w:rsidRDefault="001358F6" w:rsidP="00B0121E">
      <w:pPr>
        <w:ind w:firstLine="570"/>
        <w:jc w:val="both"/>
        <w:rPr>
          <w:sz w:val="28"/>
          <w:szCs w:val="28"/>
        </w:rPr>
      </w:pPr>
      <w:r>
        <w:rPr>
          <w:b/>
          <w:sz w:val="28"/>
          <w:szCs w:val="28"/>
        </w:rPr>
        <w:t xml:space="preserve">Перестройка </w:t>
      </w:r>
      <w:r>
        <w:rPr>
          <w:sz w:val="28"/>
          <w:szCs w:val="28"/>
        </w:rPr>
        <w:t>– термин, используемый для обозначения преобразований в СССР в 1985 – 1991 гг. Важнейшие направления перестройки: демократизация всех сторон жизни советского общества, расширение гласности, радикальная экономическая реформа; утверждение всеобъемлющей системы международной безопасности, безъядерного ненасильственного мира.</w:t>
      </w:r>
    </w:p>
    <w:p w:rsidR="001358F6" w:rsidRDefault="001358F6" w:rsidP="00B0121E">
      <w:pPr>
        <w:ind w:firstLine="570"/>
        <w:jc w:val="both"/>
        <w:rPr>
          <w:sz w:val="28"/>
          <w:szCs w:val="28"/>
        </w:rPr>
      </w:pPr>
      <w:r>
        <w:rPr>
          <w:b/>
          <w:sz w:val="28"/>
          <w:szCs w:val="28"/>
        </w:rPr>
        <w:t>Плюрализм</w:t>
      </w:r>
      <w:r>
        <w:rPr>
          <w:sz w:val="28"/>
          <w:szCs w:val="28"/>
        </w:rPr>
        <w:t xml:space="preserve"> – один из принципов общественного устройства, при котором существуют политические, идеологические и организационные возможности для выражения интересов различных социальных групп.</w:t>
      </w:r>
    </w:p>
    <w:p w:rsidR="001358F6" w:rsidRDefault="001358F6" w:rsidP="00B0121E">
      <w:pPr>
        <w:ind w:firstLine="570"/>
        <w:jc w:val="both"/>
        <w:rPr>
          <w:sz w:val="28"/>
          <w:szCs w:val="28"/>
        </w:rPr>
      </w:pPr>
      <w:r>
        <w:rPr>
          <w:b/>
          <w:sz w:val="28"/>
          <w:szCs w:val="28"/>
        </w:rPr>
        <w:t xml:space="preserve">Ускорение - </w:t>
      </w:r>
      <w:r>
        <w:rPr>
          <w:sz w:val="28"/>
          <w:szCs w:val="28"/>
        </w:rPr>
        <w:t>политика КПСС (1985), направленная на ускорение научно-технического развития экономики и рост производительности труда.</w:t>
      </w:r>
    </w:p>
    <w:p w:rsidR="001358F6" w:rsidRDefault="001358F6" w:rsidP="00B0121E">
      <w:pPr>
        <w:ind w:firstLine="570"/>
        <w:jc w:val="both"/>
        <w:rPr>
          <w:sz w:val="28"/>
          <w:szCs w:val="28"/>
        </w:rPr>
      </w:pPr>
      <w:r>
        <w:rPr>
          <w:b/>
          <w:sz w:val="28"/>
          <w:szCs w:val="28"/>
        </w:rPr>
        <w:t xml:space="preserve">Хозрасчет (хозяйственный расчет) </w:t>
      </w:r>
      <w:r>
        <w:rPr>
          <w:sz w:val="28"/>
          <w:szCs w:val="28"/>
        </w:rPr>
        <w:t>– метод самостоятельного ведения хозяйства государственным предприятием, при котором поощряется превышение доходов над расходами.</w:t>
      </w:r>
    </w:p>
    <w:p w:rsidR="001358F6" w:rsidRDefault="001358F6" w:rsidP="00B0121E">
      <w:pPr>
        <w:ind w:firstLine="570"/>
        <w:jc w:val="center"/>
        <w:outlineLvl w:val="0"/>
        <w:rPr>
          <w:b/>
          <w:sz w:val="28"/>
          <w:szCs w:val="28"/>
        </w:rPr>
      </w:pPr>
      <w:r>
        <w:rPr>
          <w:b/>
          <w:sz w:val="28"/>
          <w:szCs w:val="28"/>
        </w:rPr>
        <w:t>Персоналии</w:t>
      </w:r>
    </w:p>
    <w:p w:rsidR="001358F6" w:rsidRDefault="001358F6" w:rsidP="00B0121E">
      <w:pPr>
        <w:ind w:firstLine="570"/>
        <w:jc w:val="both"/>
        <w:rPr>
          <w:sz w:val="28"/>
          <w:szCs w:val="28"/>
        </w:rPr>
      </w:pPr>
      <w:r>
        <w:rPr>
          <w:b/>
          <w:sz w:val="28"/>
          <w:szCs w:val="28"/>
        </w:rPr>
        <w:t>Горбачев Михаил Сергеевич</w:t>
      </w:r>
      <w:r>
        <w:rPr>
          <w:sz w:val="28"/>
          <w:szCs w:val="28"/>
        </w:rPr>
        <w:t xml:space="preserve"> (р. 1931) – политический деятель СССР, главный инициатор перестройки (1985 – 1991).  В 1958 – 1962 гг. – на руководящих постах в Ставропольском краевом комитете комсомола. В </w:t>
      </w:r>
      <w:smartTag w:uri="urn:schemas-microsoft-com:office:smarttags" w:element="metricconverter">
        <w:smartTagPr>
          <w:attr w:name="ProductID" w:val="1966 г"/>
        </w:smartTagPr>
        <w:r>
          <w:rPr>
            <w:sz w:val="28"/>
            <w:szCs w:val="28"/>
          </w:rPr>
          <w:t>1966 г</w:t>
        </w:r>
      </w:smartTag>
      <w:r>
        <w:rPr>
          <w:sz w:val="28"/>
          <w:szCs w:val="28"/>
        </w:rPr>
        <w:t xml:space="preserve">. – первый секретарь Ставропольского горкома КПСС, в </w:t>
      </w:r>
      <w:smartTag w:uri="urn:schemas-microsoft-com:office:smarttags" w:element="metricconverter">
        <w:smartTagPr>
          <w:attr w:name="ProductID" w:val="1968 г"/>
        </w:smartTagPr>
        <w:r>
          <w:rPr>
            <w:sz w:val="28"/>
            <w:szCs w:val="28"/>
          </w:rPr>
          <w:t>1968 г</w:t>
        </w:r>
      </w:smartTag>
      <w:r>
        <w:rPr>
          <w:sz w:val="28"/>
          <w:szCs w:val="28"/>
        </w:rPr>
        <w:t xml:space="preserve">. – первый секретарь Ставропольского крайкома КПСС. С </w:t>
      </w:r>
      <w:smartTag w:uri="urn:schemas-microsoft-com:office:smarttags" w:element="metricconverter">
        <w:smartTagPr>
          <w:attr w:name="ProductID" w:val="1971 г"/>
        </w:smartTagPr>
        <w:r>
          <w:rPr>
            <w:sz w:val="28"/>
            <w:szCs w:val="28"/>
          </w:rPr>
          <w:t>1971 г</w:t>
        </w:r>
      </w:smartTag>
      <w:r>
        <w:rPr>
          <w:sz w:val="28"/>
          <w:szCs w:val="28"/>
        </w:rPr>
        <w:t xml:space="preserve">. – член ЦК КПСС, с </w:t>
      </w:r>
      <w:smartTag w:uri="urn:schemas-microsoft-com:office:smarttags" w:element="metricconverter">
        <w:smartTagPr>
          <w:attr w:name="ProductID" w:val="1980 г"/>
        </w:smartTagPr>
        <w:r>
          <w:rPr>
            <w:sz w:val="28"/>
            <w:szCs w:val="28"/>
          </w:rPr>
          <w:t>1980 г</w:t>
        </w:r>
      </w:smartTag>
      <w:r>
        <w:rPr>
          <w:sz w:val="28"/>
          <w:szCs w:val="28"/>
        </w:rPr>
        <w:t xml:space="preserve">. – член Политбюро ЦК КПСС. В </w:t>
      </w:r>
      <w:smartTag w:uri="urn:schemas-microsoft-com:office:smarttags" w:element="metricconverter">
        <w:smartTagPr>
          <w:attr w:name="ProductID" w:val="1985 г"/>
        </w:smartTagPr>
        <w:r>
          <w:rPr>
            <w:sz w:val="28"/>
            <w:szCs w:val="28"/>
          </w:rPr>
          <w:t>1985 г</w:t>
        </w:r>
      </w:smartTag>
      <w:r>
        <w:rPr>
          <w:sz w:val="28"/>
          <w:szCs w:val="28"/>
        </w:rPr>
        <w:t xml:space="preserve">. на Пленуме ЦК КПСС избран Генеральным секретарем ЦК КПСС. С </w:t>
      </w:r>
      <w:smartTag w:uri="urn:schemas-microsoft-com:office:smarttags" w:element="metricconverter">
        <w:smartTagPr>
          <w:attr w:name="ProductID" w:val="1989 г"/>
        </w:smartTagPr>
        <w:r>
          <w:rPr>
            <w:sz w:val="28"/>
            <w:szCs w:val="28"/>
          </w:rPr>
          <w:t>1989 г</w:t>
        </w:r>
      </w:smartTag>
      <w:r>
        <w:rPr>
          <w:sz w:val="28"/>
          <w:szCs w:val="28"/>
        </w:rPr>
        <w:t xml:space="preserve">. – Председатель Президиума Верховного Совета СССР. С </w:t>
      </w:r>
      <w:smartTag w:uri="urn:schemas-microsoft-com:office:smarttags" w:element="metricconverter">
        <w:smartTagPr>
          <w:attr w:name="ProductID" w:val="1990 г"/>
        </w:smartTagPr>
        <w:r>
          <w:rPr>
            <w:sz w:val="28"/>
            <w:szCs w:val="28"/>
          </w:rPr>
          <w:t>1990 г</w:t>
        </w:r>
      </w:smartTag>
      <w:r>
        <w:rPr>
          <w:sz w:val="28"/>
          <w:szCs w:val="28"/>
        </w:rPr>
        <w:t>. - Президент СССР. После отставки (декабрь 1991) продолжил активную политическую деятельность. В настоящее время – президент Международного фонда социально-экономических и политических исследований («Горбачев-фонд»). Автор работ по политологии. Председатель Социал-демократической партии с 11 марта 2000 года.</w:t>
      </w:r>
    </w:p>
    <w:p w:rsidR="001358F6" w:rsidRDefault="001358F6" w:rsidP="00B0121E">
      <w:pPr>
        <w:tabs>
          <w:tab w:val="left" w:pos="399"/>
        </w:tabs>
        <w:ind w:firstLine="570"/>
        <w:jc w:val="center"/>
        <w:outlineLvl w:val="0"/>
        <w:rPr>
          <w:b/>
          <w:sz w:val="28"/>
          <w:szCs w:val="28"/>
        </w:rPr>
      </w:pPr>
      <w:r>
        <w:rPr>
          <w:b/>
          <w:sz w:val="28"/>
          <w:szCs w:val="28"/>
        </w:rPr>
        <w:t>Вопросы для самоконтроля</w:t>
      </w:r>
    </w:p>
    <w:p w:rsidR="00CA06D8" w:rsidRDefault="001358F6" w:rsidP="003C193C">
      <w:pPr>
        <w:numPr>
          <w:ilvl w:val="0"/>
          <w:numId w:val="32"/>
        </w:numPr>
        <w:tabs>
          <w:tab w:val="clear" w:pos="720"/>
          <w:tab w:val="left" w:pos="567"/>
        </w:tabs>
        <w:ind w:left="0" w:firstLine="284"/>
        <w:jc w:val="both"/>
        <w:rPr>
          <w:sz w:val="28"/>
          <w:szCs w:val="28"/>
        </w:rPr>
      </w:pPr>
      <w:r>
        <w:rPr>
          <w:sz w:val="28"/>
          <w:szCs w:val="28"/>
        </w:rPr>
        <w:t>Каковы причины, приведшие к перестройке?</w:t>
      </w:r>
      <w:r w:rsidR="00CA06D8" w:rsidRPr="00CA06D8">
        <w:rPr>
          <w:sz w:val="28"/>
          <w:szCs w:val="28"/>
        </w:rPr>
        <w:t xml:space="preserve"> </w:t>
      </w:r>
      <w:r w:rsidR="00CA06D8">
        <w:rPr>
          <w:sz w:val="28"/>
          <w:szCs w:val="28"/>
        </w:rPr>
        <w:t>Назовите основные этапы перестройки.</w:t>
      </w:r>
    </w:p>
    <w:p w:rsidR="001358F6" w:rsidRDefault="001358F6" w:rsidP="003C193C">
      <w:pPr>
        <w:numPr>
          <w:ilvl w:val="0"/>
          <w:numId w:val="32"/>
        </w:numPr>
        <w:tabs>
          <w:tab w:val="clear" w:pos="720"/>
          <w:tab w:val="left" w:pos="567"/>
        </w:tabs>
        <w:ind w:left="0" w:firstLine="284"/>
        <w:jc w:val="both"/>
        <w:rPr>
          <w:sz w:val="28"/>
          <w:szCs w:val="28"/>
        </w:rPr>
      </w:pPr>
      <w:r>
        <w:rPr>
          <w:sz w:val="28"/>
          <w:szCs w:val="28"/>
        </w:rPr>
        <w:t>Какие новации предложил М.С. Горбачев в политике и экономике?</w:t>
      </w:r>
    </w:p>
    <w:p w:rsidR="001358F6" w:rsidRDefault="001358F6" w:rsidP="003C193C">
      <w:pPr>
        <w:numPr>
          <w:ilvl w:val="0"/>
          <w:numId w:val="32"/>
        </w:numPr>
        <w:tabs>
          <w:tab w:val="clear" w:pos="720"/>
          <w:tab w:val="left" w:pos="567"/>
        </w:tabs>
        <w:ind w:left="0" w:firstLine="284"/>
        <w:jc w:val="both"/>
        <w:rPr>
          <w:sz w:val="28"/>
          <w:szCs w:val="28"/>
        </w:rPr>
      </w:pPr>
      <w:r>
        <w:rPr>
          <w:sz w:val="28"/>
          <w:szCs w:val="28"/>
        </w:rPr>
        <w:t>Когда и почему в СССР появляются независимые общественные организации и партии? Назовите их.</w:t>
      </w:r>
    </w:p>
    <w:p w:rsidR="001358F6" w:rsidRDefault="001358F6" w:rsidP="003C193C">
      <w:pPr>
        <w:numPr>
          <w:ilvl w:val="0"/>
          <w:numId w:val="32"/>
        </w:numPr>
        <w:tabs>
          <w:tab w:val="clear" w:pos="720"/>
          <w:tab w:val="left" w:pos="567"/>
        </w:tabs>
        <w:ind w:left="0" w:firstLine="284"/>
        <w:jc w:val="both"/>
        <w:rPr>
          <w:sz w:val="28"/>
          <w:szCs w:val="28"/>
        </w:rPr>
      </w:pPr>
      <w:r>
        <w:rPr>
          <w:sz w:val="28"/>
          <w:szCs w:val="28"/>
        </w:rPr>
        <w:t>В чем вы видите причины обострения межнациональных отношений в СССР в годы «перестройки»?</w:t>
      </w:r>
    </w:p>
    <w:p w:rsidR="001358F6" w:rsidRDefault="001358F6" w:rsidP="003C193C">
      <w:pPr>
        <w:numPr>
          <w:ilvl w:val="0"/>
          <w:numId w:val="32"/>
        </w:numPr>
        <w:tabs>
          <w:tab w:val="clear" w:pos="720"/>
          <w:tab w:val="left" w:pos="567"/>
        </w:tabs>
        <w:ind w:left="0" w:firstLine="284"/>
        <w:jc w:val="both"/>
        <w:rPr>
          <w:sz w:val="28"/>
          <w:szCs w:val="28"/>
        </w:rPr>
      </w:pPr>
      <w:r>
        <w:rPr>
          <w:sz w:val="28"/>
          <w:szCs w:val="28"/>
        </w:rPr>
        <w:t>Укажите основные проявления и причины кризиса перестройки.</w:t>
      </w:r>
    </w:p>
    <w:p w:rsidR="001358F6" w:rsidRDefault="001358F6" w:rsidP="003C193C">
      <w:pPr>
        <w:numPr>
          <w:ilvl w:val="0"/>
          <w:numId w:val="32"/>
        </w:numPr>
        <w:tabs>
          <w:tab w:val="clear" w:pos="720"/>
          <w:tab w:val="left" w:pos="567"/>
        </w:tabs>
        <w:ind w:left="0" w:firstLine="284"/>
        <w:rPr>
          <w:sz w:val="28"/>
          <w:szCs w:val="28"/>
        </w:rPr>
      </w:pPr>
      <w:r>
        <w:rPr>
          <w:sz w:val="28"/>
          <w:szCs w:val="28"/>
        </w:rPr>
        <w:t xml:space="preserve">Что такое «политика нового мышления»? </w:t>
      </w:r>
    </w:p>
    <w:p w:rsidR="001358F6" w:rsidRDefault="001358F6" w:rsidP="003C193C">
      <w:pPr>
        <w:numPr>
          <w:ilvl w:val="0"/>
          <w:numId w:val="32"/>
        </w:numPr>
        <w:tabs>
          <w:tab w:val="clear" w:pos="720"/>
          <w:tab w:val="left" w:pos="567"/>
        </w:tabs>
        <w:ind w:left="0" w:firstLine="284"/>
        <w:rPr>
          <w:sz w:val="28"/>
          <w:szCs w:val="28"/>
        </w:rPr>
      </w:pPr>
      <w:r>
        <w:rPr>
          <w:sz w:val="28"/>
          <w:szCs w:val="28"/>
        </w:rPr>
        <w:t>Осуществима ли задача построения «демократического социализма» и «социалистической рыночной экономики»?</w:t>
      </w:r>
    </w:p>
    <w:p w:rsidR="001358F6" w:rsidRDefault="001358F6" w:rsidP="003C193C">
      <w:pPr>
        <w:numPr>
          <w:ilvl w:val="0"/>
          <w:numId w:val="32"/>
        </w:numPr>
        <w:tabs>
          <w:tab w:val="clear" w:pos="720"/>
          <w:tab w:val="left" w:pos="567"/>
        </w:tabs>
        <w:ind w:left="0" w:firstLine="284"/>
        <w:rPr>
          <w:sz w:val="28"/>
          <w:szCs w:val="28"/>
        </w:rPr>
      </w:pPr>
      <w:r>
        <w:rPr>
          <w:sz w:val="28"/>
          <w:szCs w:val="28"/>
        </w:rPr>
        <w:t>В чем суть программы «500 дней», разработанной С. Шаталиным и Г. Явлинским?</w:t>
      </w:r>
    </w:p>
    <w:p w:rsidR="001358F6" w:rsidRDefault="001358F6" w:rsidP="003C193C">
      <w:pPr>
        <w:numPr>
          <w:ilvl w:val="0"/>
          <w:numId w:val="32"/>
        </w:numPr>
        <w:tabs>
          <w:tab w:val="clear" w:pos="720"/>
          <w:tab w:val="left" w:pos="567"/>
        </w:tabs>
        <w:ind w:left="0" w:firstLine="284"/>
        <w:rPr>
          <w:sz w:val="28"/>
          <w:szCs w:val="28"/>
        </w:rPr>
      </w:pPr>
      <w:r>
        <w:rPr>
          <w:sz w:val="28"/>
          <w:szCs w:val="28"/>
        </w:rPr>
        <w:t xml:space="preserve">Чем был вызван августовский кризис </w:t>
      </w:r>
      <w:smartTag w:uri="urn:schemas-microsoft-com:office:smarttags" w:element="metricconverter">
        <w:smartTagPr>
          <w:attr w:name="ProductID" w:val="1991 г"/>
        </w:smartTagPr>
        <w:r>
          <w:rPr>
            <w:sz w:val="28"/>
            <w:szCs w:val="28"/>
          </w:rPr>
          <w:t>1991 г</w:t>
        </w:r>
      </w:smartTag>
      <w:r>
        <w:rPr>
          <w:sz w:val="28"/>
          <w:szCs w:val="28"/>
        </w:rPr>
        <w:t>.?</w:t>
      </w:r>
      <w:r w:rsidR="00CA06D8">
        <w:rPr>
          <w:sz w:val="28"/>
          <w:szCs w:val="28"/>
        </w:rPr>
        <w:t xml:space="preserve"> </w:t>
      </w:r>
      <w:r>
        <w:rPr>
          <w:sz w:val="28"/>
          <w:szCs w:val="28"/>
        </w:rPr>
        <w:t>Можно ли было сохранить СССР?</w:t>
      </w:r>
      <w:r w:rsidR="00CA06D8">
        <w:rPr>
          <w:sz w:val="28"/>
          <w:szCs w:val="28"/>
        </w:rPr>
        <w:t xml:space="preserve">  </w:t>
      </w:r>
      <w:r>
        <w:rPr>
          <w:sz w:val="28"/>
          <w:szCs w:val="28"/>
        </w:rPr>
        <w:t xml:space="preserve">Можно ли считать, что создание СНГ стало следствием августовских событий </w:t>
      </w:r>
      <w:smartTag w:uri="urn:schemas-microsoft-com:office:smarttags" w:element="metricconverter">
        <w:smartTagPr>
          <w:attr w:name="ProductID" w:val="1991 г"/>
        </w:smartTagPr>
        <w:r>
          <w:rPr>
            <w:sz w:val="28"/>
            <w:szCs w:val="28"/>
          </w:rPr>
          <w:t>1991 г</w:t>
        </w:r>
      </w:smartTag>
      <w:r>
        <w:rPr>
          <w:sz w:val="28"/>
          <w:szCs w:val="28"/>
        </w:rPr>
        <w:t>.?</w:t>
      </w:r>
    </w:p>
    <w:p w:rsidR="001358F6" w:rsidRPr="00CA2A18" w:rsidRDefault="001358F6" w:rsidP="00B0121E">
      <w:pPr>
        <w:ind w:firstLine="570"/>
        <w:jc w:val="center"/>
        <w:outlineLvl w:val="0"/>
        <w:rPr>
          <w:b/>
          <w:sz w:val="28"/>
          <w:szCs w:val="28"/>
          <w:lang w:val="en-US"/>
        </w:rPr>
      </w:pPr>
      <w:r>
        <w:rPr>
          <w:b/>
          <w:sz w:val="28"/>
          <w:szCs w:val="28"/>
        </w:rPr>
        <w:t>Тест</w:t>
      </w:r>
      <w:r w:rsidR="00CA2A18">
        <w:rPr>
          <w:b/>
          <w:sz w:val="28"/>
          <w:szCs w:val="28"/>
        </w:rPr>
        <w:t xml:space="preserve"> </w:t>
      </w:r>
      <w:r w:rsidR="00CA2A18">
        <w:rPr>
          <w:b/>
          <w:sz w:val="28"/>
          <w:szCs w:val="28"/>
          <w:lang w:val="en-US"/>
        </w:rPr>
        <w:t>XII</w:t>
      </w:r>
    </w:p>
    <w:p w:rsidR="001358F6" w:rsidRDefault="001358F6" w:rsidP="00B0121E">
      <w:pPr>
        <w:jc w:val="both"/>
        <w:rPr>
          <w:b/>
          <w:sz w:val="28"/>
          <w:szCs w:val="28"/>
        </w:rPr>
      </w:pPr>
      <w:r>
        <w:rPr>
          <w:b/>
          <w:sz w:val="28"/>
          <w:szCs w:val="28"/>
        </w:rPr>
        <w:t>1. Ранее других произошло событие:</w:t>
      </w:r>
    </w:p>
    <w:p w:rsidR="001358F6" w:rsidRDefault="001358F6" w:rsidP="00B0121E">
      <w:pPr>
        <w:jc w:val="both"/>
        <w:rPr>
          <w:sz w:val="28"/>
          <w:szCs w:val="28"/>
        </w:rPr>
      </w:pPr>
      <w:r>
        <w:rPr>
          <w:sz w:val="28"/>
          <w:szCs w:val="28"/>
        </w:rPr>
        <w:t>а) начало антиалкогольной кампании;</w:t>
      </w:r>
    </w:p>
    <w:p w:rsidR="001358F6" w:rsidRDefault="001358F6" w:rsidP="00B0121E">
      <w:pPr>
        <w:jc w:val="both"/>
        <w:rPr>
          <w:sz w:val="28"/>
          <w:szCs w:val="28"/>
        </w:rPr>
      </w:pPr>
      <w:r>
        <w:rPr>
          <w:sz w:val="28"/>
          <w:szCs w:val="28"/>
        </w:rPr>
        <w:t>б) распад Организации Варшавского договора (ОВД);</w:t>
      </w:r>
    </w:p>
    <w:p w:rsidR="001358F6" w:rsidRDefault="001358F6" w:rsidP="00B0121E">
      <w:pPr>
        <w:jc w:val="both"/>
        <w:rPr>
          <w:sz w:val="28"/>
          <w:szCs w:val="28"/>
        </w:rPr>
      </w:pPr>
      <w:r>
        <w:rPr>
          <w:sz w:val="28"/>
          <w:szCs w:val="28"/>
        </w:rPr>
        <w:t xml:space="preserve">в) </w:t>
      </w:r>
      <w:r>
        <w:rPr>
          <w:sz w:val="28"/>
          <w:szCs w:val="28"/>
          <w:lang w:val="en-US"/>
        </w:rPr>
        <w:t>XIX</w:t>
      </w:r>
      <w:r>
        <w:rPr>
          <w:sz w:val="28"/>
          <w:szCs w:val="28"/>
        </w:rPr>
        <w:t xml:space="preserve"> Всесоюзная партийная конференция;</w:t>
      </w:r>
    </w:p>
    <w:p w:rsidR="001358F6" w:rsidRDefault="001358F6" w:rsidP="00B0121E">
      <w:pPr>
        <w:jc w:val="both"/>
        <w:rPr>
          <w:sz w:val="28"/>
          <w:szCs w:val="28"/>
        </w:rPr>
      </w:pPr>
      <w:r>
        <w:rPr>
          <w:sz w:val="28"/>
          <w:szCs w:val="28"/>
        </w:rPr>
        <w:t>г) введение в СССР поста Президента.</w:t>
      </w:r>
    </w:p>
    <w:p w:rsidR="001358F6" w:rsidRDefault="001358F6" w:rsidP="00B0121E">
      <w:pPr>
        <w:rPr>
          <w:b/>
          <w:sz w:val="28"/>
          <w:szCs w:val="28"/>
        </w:rPr>
      </w:pPr>
      <w:r>
        <w:rPr>
          <w:b/>
          <w:sz w:val="28"/>
          <w:szCs w:val="28"/>
        </w:rPr>
        <w:t>2. Концепция перехода к регулируемой рыночной экономике в СССР была оформлена специальным постановлением Верхо</w:t>
      </w:r>
      <w:r w:rsidR="00260BB3">
        <w:rPr>
          <w:b/>
          <w:sz w:val="28"/>
          <w:szCs w:val="28"/>
        </w:rPr>
        <w:t xml:space="preserve">вного Совета СССР в июне ____ </w:t>
      </w:r>
      <w:r>
        <w:rPr>
          <w:b/>
          <w:sz w:val="28"/>
          <w:szCs w:val="28"/>
        </w:rPr>
        <w:t xml:space="preserve"> года (укажите год).</w:t>
      </w:r>
    </w:p>
    <w:p w:rsidR="001358F6" w:rsidRDefault="001358F6" w:rsidP="00B0121E">
      <w:pPr>
        <w:jc w:val="both"/>
        <w:rPr>
          <w:b/>
          <w:sz w:val="28"/>
          <w:szCs w:val="28"/>
        </w:rPr>
      </w:pPr>
      <w:r>
        <w:rPr>
          <w:b/>
          <w:sz w:val="28"/>
          <w:szCs w:val="28"/>
        </w:rPr>
        <w:t>3. Последствием проведения политики перестройки в СССР можно считать:</w:t>
      </w:r>
    </w:p>
    <w:p w:rsidR="001358F6" w:rsidRDefault="001358F6" w:rsidP="00B0121E">
      <w:pPr>
        <w:jc w:val="both"/>
        <w:rPr>
          <w:sz w:val="28"/>
          <w:szCs w:val="28"/>
        </w:rPr>
      </w:pPr>
      <w:r>
        <w:rPr>
          <w:sz w:val="28"/>
          <w:szCs w:val="28"/>
        </w:rPr>
        <w:t>а) прорыв в развитии высокотехнологичных производств;</w:t>
      </w:r>
    </w:p>
    <w:p w:rsidR="001358F6" w:rsidRDefault="001358F6" w:rsidP="00B0121E">
      <w:pPr>
        <w:jc w:val="both"/>
        <w:rPr>
          <w:sz w:val="28"/>
          <w:szCs w:val="28"/>
        </w:rPr>
      </w:pPr>
      <w:r>
        <w:rPr>
          <w:sz w:val="28"/>
          <w:szCs w:val="28"/>
        </w:rPr>
        <w:t>б) сокращение привилегий номенклатурных работников;</w:t>
      </w:r>
    </w:p>
    <w:p w:rsidR="001358F6" w:rsidRDefault="001358F6" w:rsidP="00B0121E">
      <w:pPr>
        <w:jc w:val="both"/>
        <w:rPr>
          <w:sz w:val="28"/>
          <w:szCs w:val="28"/>
        </w:rPr>
      </w:pPr>
      <w:r>
        <w:rPr>
          <w:sz w:val="28"/>
          <w:szCs w:val="28"/>
        </w:rPr>
        <w:t>в) обострение межнациональных отношений;</w:t>
      </w:r>
    </w:p>
    <w:p w:rsidR="001358F6" w:rsidRDefault="001358F6" w:rsidP="00B0121E">
      <w:pPr>
        <w:jc w:val="both"/>
        <w:rPr>
          <w:sz w:val="28"/>
          <w:szCs w:val="28"/>
        </w:rPr>
      </w:pPr>
      <w:r>
        <w:rPr>
          <w:sz w:val="28"/>
          <w:szCs w:val="28"/>
        </w:rPr>
        <w:t>г) быстрый рост уровня жизни населения.</w:t>
      </w:r>
    </w:p>
    <w:p w:rsidR="001358F6" w:rsidRDefault="001358F6" w:rsidP="00B0121E">
      <w:pPr>
        <w:jc w:val="both"/>
        <w:rPr>
          <w:b/>
          <w:sz w:val="28"/>
          <w:szCs w:val="28"/>
        </w:rPr>
      </w:pPr>
      <w:r>
        <w:rPr>
          <w:b/>
          <w:sz w:val="28"/>
          <w:szCs w:val="28"/>
        </w:rPr>
        <w:t>4. Внешнеполитический курс, названный «новым политическим мышлением» предполагал:</w:t>
      </w:r>
    </w:p>
    <w:p w:rsidR="001358F6" w:rsidRDefault="001358F6" w:rsidP="00B0121E">
      <w:pPr>
        <w:jc w:val="both"/>
        <w:rPr>
          <w:sz w:val="28"/>
          <w:szCs w:val="28"/>
        </w:rPr>
      </w:pPr>
      <w:r>
        <w:rPr>
          <w:sz w:val="28"/>
          <w:szCs w:val="28"/>
        </w:rPr>
        <w:t>а) сохранение военно-политического паритета;</w:t>
      </w:r>
    </w:p>
    <w:p w:rsidR="001358F6" w:rsidRDefault="001358F6" w:rsidP="00B0121E">
      <w:pPr>
        <w:jc w:val="both"/>
        <w:rPr>
          <w:sz w:val="28"/>
          <w:szCs w:val="28"/>
        </w:rPr>
      </w:pPr>
      <w:r>
        <w:rPr>
          <w:sz w:val="28"/>
          <w:szCs w:val="28"/>
        </w:rPr>
        <w:t>б) достижение военно-политического превосходства над НАТО;</w:t>
      </w:r>
    </w:p>
    <w:p w:rsidR="001358F6" w:rsidRDefault="001358F6" w:rsidP="00B0121E">
      <w:pPr>
        <w:jc w:val="both"/>
        <w:rPr>
          <w:sz w:val="28"/>
          <w:szCs w:val="28"/>
        </w:rPr>
      </w:pPr>
      <w:r>
        <w:rPr>
          <w:sz w:val="28"/>
          <w:szCs w:val="28"/>
        </w:rPr>
        <w:t>в) отказ от военно-политической конфронтации с Западом;</w:t>
      </w:r>
    </w:p>
    <w:p w:rsidR="001358F6" w:rsidRDefault="001358F6" w:rsidP="00B0121E">
      <w:pPr>
        <w:jc w:val="both"/>
        <w:rPr>
          <w:sz w:val="28"/>
          <w:szCs w:val="28"/>
        </w:rPr>
      </w:pPr>
      <w:r>
        <w:rPr>
          <w:sz w:val="28"/>
          <w:szCs w:val="28"/>
        </w:rPr>
        <w:t>г) внешнеполитическую самоизоляцию СССР.</w:t>
      </w:r>
    </w:p>
    <w:p w:rsidR="001358F6" w:rsidRDefault="001358F6" w:rsidP="00B0121E">
      <w:pPr>
        <w:rPr>
          <w:b/>
          <w:sz w:val="28"/>
          <w:szCs w:val="28"/>
        </w:rPr>
      </w:pPr>
      <w:r>
        <w:rPr>
          <w:b/>
          <w:sz w:val="28"/>
          <w:szCs w:val="28"/>
        </w:rPr>
        <w:t>5. Советские войска были выведены из Афганистана в:</w:t>
      </w:r>
    </w:p>
    <w:p w:rsidR="001358F6" w:rsidRDefault="001358F6" w:rsidP="00B0121E">
      <w:pPr>
        <w:rPr>
          <w:sz w:val="28"/>
          <w:szCs w:val="28"/>
        </w:rPr>
      </w:pPr>
      <w:r>
        <w:rPr>
          <w:sz w:val="28"/>
          <w:szCs w:val="28"/>
        </w:rPr>
        <w:t>а) 1985 г.;</w:t>
      </w:r>
    </w:p>
    <w:p w:rsidR="001358F6" w:rsidRDefault="001358F6" w:rsidP="00B0121E">
      <w:pPr>
        <w:rPr>
          <w:sz w:val="28"/>
          <w:szCs w:val="28"/>
        </w:rPr>
      </w:pPr>
      <w:r>
        <w:rPr>
          <w:sz w:val="28"/>
          <w:szCs w:val="28"/>
        </w:rPr>
        <w:t>б) 1989 г.;</w:t>
      </w:r>
    </w:p>
    <w:p w:rsidR="001358F6" w:rsidRDefault="001358F6" w:rsidP="00B0121E">
      <w:pPr>
        <w:rPr>
          <w:sz w:val="28"/>
          <w:szCs w:val="28"/>
        </w:rPr>
      </w:pPr>
      <w:r>
        <w:rPr>
          <w:sz w:val="28"/>
          <w:szCs w:val="28"/>
        </w:rPr>
        <w:t>в) 1991 г.;</w:t>
      </w:r>
    </w:p>
    <w:p w:rsidR="001358F6" w:rsidRDefault="001358F6" w:rsidP="00B0121E">
      <w:pPr>
        <w:rPr>
          <w:sz w:val="28"/>
          <w:szCs w:val="28"/>
        </w:rPr>
      </w:pPr>
      <w:r>
        <w:rPr>
          <w:sz w:val="28"/>
          <w:szCs w:val="28"/>
        </w:rPr>
        <w:t>г) 1993 г.</w:t>
      </w:r>
    </w:p>
    <w:p w:rsidR="001358F6" w:rsidRDefault="001358F6" w:rsidP="00B0121E">
      <w:pPr>
        <w:rPr>
          <w:b/>
          <w:sz w:val="28"/>
          <w:szCs w:val="28"/>
        </w:rPr>
      </w:pPr>
      <w:r>
        <w:rPr>
          <w:b/>
          <w:sz w:val="28"/>
          <w:szCs w:val="28"/>
        </w:rPr>
        <w:t>6. Институт президентства в СССР был введен в:</w:t>
      </w:r>
    </w:p>
    <w:p w:rsidR="001358F6" w:rsidRDefault="001358F6" w:rsidP="00B0121E">
      <w:pPr>
        <w:rPr>
          <w:sz w:val="28"/>
          <w:szCs w:val="28"/>
        </w:rPr>
      </w:pPr>
      <w:r>
        <w:rPr>
          <w:sz w:val="28"/>
          <w:szCs w:val="28"/>
        </w:rPr>
        <w:t xml:space="preserve">а) 1988 г.; </w:t>
      </w:r>
    </w:p>
    <w:p w:rsidR="001358F6" w:rsidRDefault="001358F6" w:rsidP="00B0121E">
      <w:pPr>
        <w:rPr>
          <w:sz w:val="28"/>
          <w:szCs w:val="28"/>
        </w:rPr>
      </w:pPr>
      <w:r>
        <w:rPr>
          <w:sz w:val="28"/>
          <w:szCs w:val="28"/>
        </w:rPr>
        <w:t xml:space="preserve">б) 1989 г.; </w:t>
      </w:r>
    </w:p>
    <w:p w:rsidR="001358F6" w:rsidRDefault="001358F6" w:rsidP="00B0121E">
      <w:pPr>
        <w:rPr>
          <w:sz w:val="28"/>
          <w:szCs w:val="28"/>
        </w:rPr>
      </w:pPr>
      <w:r>
        <w:rPr>
          <w:sz w:val="28"/>
          <w:szCs w:val="28"/>
        </w:rPr>
        <w:t xml:space="preserve">в) 1990 г.; </w:t>
      </w:r>
    </w:p>
    <w:p w:rsidR="001358F6" w:rsidRDefault="001358F6" w:rsidP="00B0121E">
      <w:pPr>
        <w:rPr>
          <w:sz w:val="28"/>
          <w:szCs w:val="28"/>
        </w:rPr>
      </w:pPr>
      <w:r>
        <w:rPr>
          <w:sz w:val="28"/>
          <w:szCs w:val="28"/>
        </w:rPr>
        <w:t>г) 1991 г.</w:t>
      </w:r>
    </w:p>
    <w:p w:rsidR="001358F6" w:rsidRDefault="001358F6" w:rsidP="00B0121E">
      <w:pPr>
        <w:rPr>
          <w:b/>
          <w:sz w:val="28"/>
          <w:szCs w:val="28"/>
        </w:rPr>
      </w:pPr>
      <w:r>
        <w:rPr>
          <w:b/>
          <w:sz w:val="28"/>
          <w:szCs w:val="28"/>
        </w:rPr>
        <w:t>7. 12 июня 1990 г. в СССР был(а,о) принят(а,о):</w:t>
      </w:r>
    </w:p>
    <w:p w:rsidR="001358F6" w:rsidRDefault="001358F6" w:rsidP="00B0121E">
      <w:pPr>
        <w:rPr>
          <w:sz w:val="28"/>
          <w:szCs w:val="28"/>
        </w:rPr>
      </w:pPr>
      <w:r>
        <w:rPr>
          <w:sz w:val="28"/>
          <w:szCs w:val="28"/>
        </w:rPr>
        <w:t>а) Конституция РФ;</w:t>
      </w:r>
    </w:p>
    <w:p w:rsidR="001358F6" w:rsidRDefault="001358F6" w:rsidP="00B0121E">
      <w:pPr>
        <w:rPr>
          <w:sz w:val="28"/>
          <w:szCs w:val="28"/>
        </w:rPr>
      </w:pPr>
      <w:r>
        <w:rPr>
          <w:sz w:val="28"/>
          <w:szCs w:val="28"/>
        </w:rPr>
        <w:t>б) Декларация о суверенитете России;</w:t>
      </w:r>
    </w:p>
    <w:p w:rsidR="001358F6" w:rsidRDefault="001358F6" w:rsidP="00B0121E">
      <w:pPr>
        <w:rPr>
          <w:sz w:val="28"/>
          <w:szCs w:val="28"/>
        </w:rPr>
      </w:pPr>
      <w:r>
        <w:rPr>
          <w:sz w:val="28"/>
          <w:szCs w:val="28"/>
        </w:rPr>
        <w:t>в) Беловежское соглашение;</w:t>
      </w:r>
    </w:p>
    <w:p w:rsidR="001358F6" w:rsidRDefault="001358F6" w:rsidP="00B0121E">
      <w:pPr>
        <w:rPr>
          <w:sz w:val="28"/>
          <w:szCs w:val="28"/>
        </w:rPr>
      </w:pPr>
      <w:r>
        <w:rPr>
          <w:sz w:val="28"/>
          <w:szCs w:val="28"/>
        </w:rPr>
        <w:t>г) Указ Президента РФ о борьбе с незаконными вооруженными формированиями в Чечне.</w:t>
      </w:r>
    </w:p>
    <w:p w:rsidR="001358F6" w:rsidRDefault="001358F6" w:rsidP="00B0121E">
      <w:pPr>
        <w:rPr>
          <w:b/>
          <w:sz w:val="28"/>
          <w:szCs w:val="28"/>
        </w:rPr>
      </w:pPr>
      <w:r>
        <w:rPr>
          <w:b/>
          <w:sz w:val="28"/>
          <w:szCs w:val="28"/>
        </w:rPr>
        <w:t>8. В 1990 г. Нобелевская премия мира была присуждена:</w:t>
      </w:r>
    </w:p>
    <w:p w:rsidR="001358F6" w:rsidRDefault="001358F6" w:rsidP="00B0121E">
      <w:pPr>
        <w:rPr>
          <w:sz w:val="28"/>
          <w:szCs w:val="28"/>
        </w:rPr>
      </w:pPr>
      <w:r>
        <w:rPr>
          <w:sz w:val="28"/>
          <w:szCs w:val="28"/>
        </w:rPr>
        <w:t>а) Б.Н.Ельцину;</w:t>
      </w:r>
    </w:p>
    <w:p w:rsidR="001358F6" w:rsidRDefault="001358F6" w:rsidP="00B0121E">
      <w:pPr>
        <w:rPr>
          <w:sz w:val="28"/>
          <w:szCs w:val="28"/>
        </w:rPr>
      </w:pPr>
      <w:r>
        <w:rPr>
          <w:sz w:val="28"/>
          <w:szCs w:val="28"/>
        </w:rPr>
        <w:t xml:space="preserve">б) Э.А. Шеварднадзе;    </w:t>
      </w:r>
    </w:p>
    <w:p w:rsidR="001358F6" w:rsidRDefault="001358F6" w:rsidP="00B0121E">
      <w:pPr>
        <w:rPr>
          <w:sz w:val="28"/>
          <w:szCs w:val="28"/>
        </w:rPr>
      </w:pPr>
      <w:r>
        <w:rPr>
          <w:sz w:val="28"/>
          <w:szCs w:val="28"/>
        </w:rPr>
        <w:t xml:space="preserve">в) М.С. Горбачеву; </w:t>
      </w:r>
    </w:p>
    <w:p w:rsidR="001358F6" w:rsidRDefault="001358F6" w:rsidP="00B0121E">
      <w:pPr>
        <w:rPr>
          <w:sz w:val="28"/>
          <w:szCs w:val="28"/>
        </w:rPr>
      </w:pPr>
      <w:r>
        <w:rPr>
          <w:sz w:val="28"/>
          <w:szCs w:val="28"/>
        </w:rPr>
        <w:t>г) А.И. Солженицыну;</w:t>
      </w:r>
    </w:p>
    <w:p w:rsidR="001358F6" w:rsidRDefault="001358F6" w:rsidP="00B0121E">
      <w:pPr>
        <w:rPr>
          <w:sz w:val="28"/>
          <w:szCs w:val="28"/>
        </w:rPr>
      </w:pPr>
      <w:r>
        <w:rPr>
          <w:sz w:val="28"/>
          <w:szCs w:val="28"/>
        </w:rPr>
        <w:t xml:space="preserve">д) А.Д. Сахарову.   </w:t>
      </w:r>
    </w:p>
    <w:p w:rsidR="001358F6" w:rsidRDefault="001358F6" w:rsidP="00B0121E">
      <w:pPr>
        <w:rPr>
          <w:b/>
          <w:sz w:val="28"/>
          <w:szCs w:val="28"/>
        </w:rPr>
      </w:pPr>
      <w:r>
        <w:rPr>
          <w:b/>
          <w:sz w:val="28"/>
          <w:szCs w:val="28"/>
        </w:rPr>
        <w:t>9. Имена В. Павлова, Д. Язова, Г. Янаева, В. Крючкова связаны с:</w:t>
      </w:r>
    </w:p>
    <w:p w:rsidR="001358F6" w:rsidRDefault="001358F6" w:rsidP="00B0121E">
      <w:pPr>
        <w:rPr>
          <w:sz w:val="28"/>
          <w:szCs w:val="28"/>
        </w:rPr>
      </w:pPr>
      <w:r>
        <w:rPr>
          <w:sz w:val="28"/>
          <w:szCs w:val="28"/>
        </w:rPr>
        <w:t>а) образованием ГКЧП;</w:t>
      </w:r>
    </w:p>
    <w:p w:rsidR="001358F6" w:rsidRDefault="001358F6" w:rsidP="00B0121E">
      <w:pPr>
        <w:rPr>
          <w:sz w:val="28"/>
          <w:szCs w:val="28"/>
        </w:rPr>
      </w:pPr>
      <w:r>
        <w:rPr>
          <w:sz w:val="28"/>
          <w:szCs w:val="28"/>
        </w:rPr>
        <w:t>б) «новоогарёвским процессом»;</w:t>
      </w:r>
    </w:p>
    <w:p w:rsidR="001358F6" w:rsidRDefault="001358F6" w:rsidP="00B0121E">
      <w:pPr>
        <w:rPr>
          <w:sz w:val="28"/>
          <w:szCs w:val="28"/>
        </w:rPr>
      </w:pPr>
      <w:r>
        <w:rPr>
          <w:sz w:val="28"/>
          <w:szCs w:val="28"/>
        </w:rPr>
        <w:t>в) экономическими реформами в период перестройки;</w:t>
      </w:r>
    </w:p>
    <w:p w:rsidR="001358F6" w:rsidRDefault="001358F6" w:rsidP="00B0121E">
      <w:pPr>
        <w:rPr>
          <w:sz w:val="28"/>
          <w:szCs w:val="28"/>
        </w:rPr>
      </w:pPr>
      <w:r>
        <w:rPr>
          <w:sz w:val="28"/>
          <w:szCs w:val="28"/>
        </w:rPr>
        <w:t>г) разработкой концепции нового политического мышления.</w:t>
      </w:r>
    </w:p>
    <w:p w:rsidR="001358F6" w:rsidRDefault="001358F6" w:rsidP="00B0121E">
      <w:pPr>
        <w:jc w:val="both"/>
        <w:rPr>
          <w:b/>
          <w:sz w:val="28"/>
          <w:szCs w:val="28"/>
        </w:rPr>
      </w:pPr>
      <w:r>
        <w:rPr>
          <w:b/>
          <w:sz w:val="28"/>
          <w:szCs w:val="28"/>
        </w:rPr>
        <w:t>10. Кто подписал Беловежское соглашение 8 декабря 1991 г.:</w:t>
      </w:r>
    </w:p>
    <w:p w:rsidR="001358F6" w:rsidRDefault="001358F6" w:rsidP="00B0121E">
      <w:pPr>
        <w:jc w:val="both"/>
        <w:rPr>
          <w:sz w:val="28"/>
          <w:szCs w:val="28"/>
        </w:rPr>
      </w:pPr>
      <w:r>
        <w:rPr>
          <w:sz w:val="28"/>
          <w:szCs w:val="28"/>
        </w:rPr>
        <w:t>а) Ельцин, Кравчук, Шушкевич;</w:t>
      </w:r>
    </w:p>
    <w:p w:rsidR="001358F6" w:rsidRDefault="001358F6" w:rsidP="00B0121E">
      <w:pPr>
        <w:jc w:val="both"/>
        <w:rPr>
          <w:sz w:val="28"/>
          <w:szCs w:val="28"/>
        </w:rPr>
      </w:pPr>
      <w:r>
        <w:rPr>
          <w:sz w:val="28"/>
          <w:szCs w:val="28"/>
        </w:rPr>
        <w:t>б) Ельцин, Кучма, Лукашенко;</w:t>
      </w:r>
    </w:p>
    <w:p w:rsidR="001358F6" w:rsidRDefault="001358F6" w:rsidP="00B0121E">
      <w:pPr>
        <w:jc w:val="both"/>
        <w:rPr>
          <w:sz w:val="28"/>
          <w:szCs w:val="28"/>
        </w:rPr>
      </w:pPr>
      <w:r>
        <w:rPr>
          <w:sz w:val="28"/>
          <w:szCs w:val="28"/>
        </w:rPr>
        <w:t>в) Путин, Кравчук, Лукашенко.</w:t>
      </w:r>
    </w:p>
    <w:p w:rsidR="001358F6" w:rsidRDefault="001358F6" w:rsidP="00B0121E">
      <w:pPr>
        <w:pStyle w:val="31"/>
        <w:tabs>
          <w:tab w:val="left" w:pos="399"/>
        </w:tabs>
        <w:spacing w:line="240" w:lineRule="auto"/>
        <w:ind w:firstLine="570"/>
        <w:jc w:val="center"/>
        <w:outlineLvl w:val="0"/>
        <w:rPr>
          <w:b/>
          <w:szCs w:val="28"/>
        </w:rPr>
      </w:pPr>
      <w:r>
        <w:rPr>
          <w:b/>
          <w:szCs w:val="28"/>
        </w:rPr>
        <w:t>Рекомендуемая литература</w:t>
      </w:r>
    </w:p>
    <w:p w:rsidR="001358F6" w:rsidRDefault="001358F6" w:rsidP="003C193C">
      <w:pPr>
        <w:numPr>
          <w:ilvl w:val="0"/>
          <w:numId w:val="30"/>
        </w:numPr>
        <w:tabs>
          <w:tab w:val="clear" w:pos="720"/>
          <w:tab w:val="left" w:pos="709"/>
        </w:tabs>
        <w:ind w:left="0" w:firstLine="284"/>
        <w:jc w:val="both"/>
        <w:rPr>
          <w:sz w:val="28"/>
          <w:szCs w:val="28"/>
        </w:rPr>
      </w:pPr>
      <w:r>
        <w:rPr>
          <w:sz w:val="28"/>
          <w:szCs w:val="28"/>
        </w:rPr>
        <w:t>Болдин В.И. Крушение пьедестала: Штрихи к портрету М.С. Горбачева. – М., 1995.</w:t>
      </w:r>
    </w:p>
    <w:p w:rsidR="001358F6" w:rsidRDefault="001358F6" w:rsidP="003C193C">
      <w:pPr>
        <w:numPr>
          <w:ilvl w:val="0"/>
          <w:numId w:val="30"/>
        </w:numPr>
        <w:tabs>
          <w:tab w:val="clear" w:pos="720"/>
          <w:tab w:val="left" w:pos="709"/>
        </w:tabs>
        <w:ind w:left="0" w:firstLine="284"/>
        <w:rPr>
          <w:sz w:val="28"/>
          <w:szCs w:val="28"/>
        </w:rPr>
      </w:pPr>
      <w:r>
        <w:rPr>
          <w:sz w:val="28"/>
          <w:szCs w:val="28"/>
        </w:rPr>
        <w:t>Бояринцев В. Перестройка: от Горбачева до Чубайса. – М.: Эксмо, 2005.</w:t>
      </w:r>
    </w:p>
    <w:p w:rsidR="001358F6" w:rsidRDefault="001358F6" w:rsidP="003C193C">
      <w:pPr>
        <w:numPr>
          <w:ilvl w:val="0"/>
          <w:numId w:val="30"/>
        </w:numPr>
        <w:tabs>
          <w:tab w:val="clear" w:pos="720"/>
          <w:tab w:val="left" w:pos="709"/>
        </w:tabs>
        <w:ind w:left="0" w:firstLine="284"/>
        <w:rPr>
          <w:sz w:val="28"/>
          <w:szCs w:val="28"/>
        </w:rPr>
      </w:pPr>
      <w:r>
        <w:rPr>
          <w:sz w:val="28"/>
          <w:szCs w:val="28"/>
        </w:rPr>
        <w:t>Волобуев П.В. Выбор путей общественного развития: История, теория, современность. – М., 1988.</w:t>
      </w:r>
    </w:p>
    <w:p w:rsidR="001358F6" w:rsidRDefault="001358F6" w:rsidP="003C193C">
      <w:pPr>
        <w:numPr>
          <w:ilvl w:val="0"/>
          <w:numId w:val="30"/>
        </w:numPr>
        <w:tabs>
          <w:tab w:val="clear" w:pos="720"/>
          <w:tab w:val="left" w:pos="709"/>
        </w:tabs>
        <w:ind w:left="0" w:firstLine="284"/>
        <w:jc w:val="both"/>
        <w:rPr>
          <w:sz w:val="28"/>
          <w:szCs w:val="28"/>
        </w:rPr>
      </w:pPr>
      <w:r>
        <w:rPr>
          <w:sz w:val="28"/>
          <w:szCs w:val="28"/>
        </w:rPr>
        <w:t>Горбачев – Ельцин: 1500 дней политического противостояния. – М., 1992.</w:t>
      </w:r>
    </w:p>
    <w:p w:rsidR="001358F6" w:rsidRDefault="001358F6" w:rsidP="003C193C">
      <w:pPr>
        <w:numPr>
          <w:ilvl w:val="0"/>
          <w:numId w:val="30"/>
        </w:numPr>
        <w:tabs>
          <w:tab w:val="clear" w:pos="720"/>
          <w:tab w:val="left" w:pos="709"/>
        </w:tabs>
        <w:ind w:left="0" w:firstLine="284"/>
        <w:jc w:val="both"/>
        <w:rPr>
          <w:sz w:val="28"/>
          <w:szCs w:val="28"/>
        </w:rPr>
      </w:pPr>
      <w:r>
        <w:rPr>
          <w:sz w:val="28"/>
          <w:szCs w:val="28"/>
        </w:rPr>
        <w:t>Горбачев М.С. Августовский путч. – М., 1991.</w:t>
      </w:r>
    </w:p>
    <w:p w:rsidR="001358F6" w:rsidRDefault="001358F6" w:rsidP="003C193C">
      <w:pPr>
        <w:numPr>
          <w:ilvl w:val="0"/>
          <w:numId w:val="30"/>
        </w:numPr>
        <w:tabs>
          <w:tab w:val="clear" w:pos="720"/>
          <w:tab w:val="left" w:pos="709"/>
        </w:tabs>
        <w:ind w:left="0" w:firstLine="284"/>
        <w:jc w:val="both"/>
        <w:rPr>
          <w:sz w:val="28"/>
          <w:szCs w:val="28"/>
        </w:rPr>
      </w:pPr>
      <w:r>
        <w:rPr>
          <w:sz w:val="28"/>
          <w:szCs w:val="28"/>
        </w:rPr>
        <w:t>Горбачев М.С. Декабрь 91-го: моя позиция. – М., 1992.</w:t>
      </w:r>
    </w:p>
    <w:p w:rsidR="001358F6" w:rsidRDefault="001358F6" w:rsidP="003C193C">
      <w:pPr>
        <w:numPr>
          <w:ilvl w:val="0"/>
          <w:numId w:val="30"/>
        </w:numPr>
        <w:tabs>
          <w:tab w:val="clear" w:pos="720"/>
          <w:tab w:val="left" w:pos="709"/>
        </w:tabs>
        <w:ind w:left="0" w:firstLine="284"/>
        <w:jc w:val="both"/>
        <w:rPr>
          <w:sz w:val="28"/>
          <w:szCs w:val="28"/>
        </w:rPr>
      </w:pPr>
      <w:r>
        <w:rPr>
          <w:sz w:val="28"/>
          <w:szCs w:val="28"/>
        </w:rPr>
        <w:t>Горбачев М.С. Жизнь и реформы. В 2 кн. – М., 1995.</w:t>
      </w:r>
    </w:p>
    <w:p w:rsidR="001358F6" w:rsidRDefault="001358F6" w:rsidP="003C193C">
      <w:pPr>
        <w:numPr>
          <w:ilvl w:val="0"/>
          <w:numId w:val="30"/>
        </w:numPr>
        <w:tabs>
          <w:tab w:val="clear" w:pos="720"/>
          <w:tab w:val="left" w:pos="709"/>
        </w:tabs>
        <w:ind w:left="0" w:firstLine="284"/>
        <w:jc w:val="both"/>
        <w:rPr>
          <w:sz w:val="28"/>
          <w:szCs w:val="28"/>
        </w:rPr>
      </w:pPr>
      <w:r>
        <w:rPr>
          <w:sz w:val="28"/>
          <w:szCs w:val="28"/>
        </w:rPr>
        <w:t>Горбачев М.С. Перестройка и новое мышление для нашей страны и всего мира. – М., 1987.</w:t>
      </w:r>
    </w:p>
    <w:p w:rsidR="001358F6" w:rsidRDefault="001358F6" w:rsidP="003C193C">
      <w:pPr>
        <w:numPr>
          <w:ilvl w:val="0"/>
          <w:numId w:val="30"/>
        </w:numPr>
        <w:tabs>
          <w:tab w:val="clear" w:pos="720"/>
          <w:tab w:val="left" w:pos="709"/>
        </w:tabs>
        <w:ind w:left="0" w:firstLine="284"/>
        <w:jc w:val="both"/>
        <w:rPr>
          <w:sz w:val="28"/>
          <w:szCs w:val="28"/>
        </w:rPr>
      </w:pPr>
      <w:r>
        <w:rPr>
          <w:sz w:val="28"/>
          <w:szCs w:val="28"/>
        </w:rPr>
        <w:t>Грачев А. Горбачев. – М., 2001.</w:t>
      </w:r>
    </w:p>
    <w:p w:rsidR="001358F6" w:rsidRDefault="001358F6" w:rsidP="003C193C">
      <w:pPr>
        <w:numPr>
          <w:ilvl w:val="0"/>
          <w:numId w:val="30"/>
        </w:numPr>
        <w:tabs>
          <w:tab w:val="clear" w:pos="720"/>
          <w:tab w:val="left" w:pos="709"/>
        </w:tabs>
        <w:ind w:left="0" w:firstLine="284"/>
        <w:jc w:val="both"/>
        <w:rPr>
          <w:sz w:val="28"/>
          <w:szCs w:val="28"/>
        </w:rPr>
      </w:pPr>
      <w:r>
        <w:rPr>
          <w:sz w:val="28"/>
          <w:szCs w:val="28"/>
        </w:rPr>
        <w:t>Грачев А.С. Кремлевская хроника. – М., 1994.</w:t>
      </w:r>
    </w:p>
    <w:p w:rsidR="001358F6" w:rsidRDefault="001358F6" w:rsidP="003C193C">
      <w:pPr>
        <w:numPr>
          <w:ilvl w:val="0"/>
          <w:numId w:val="30"/>
        </w:numPr>
        <w:tabs>
          <w:tab w:val="clear" w:pos="720"/>
          <w:tab w:val="left" w:pos="709"/>
        </w:tabs>
        <w:ind w:left="0" w:firstLine="284"/>
        <w:jc w:val="both"/>
        <w:rPr>
          <w:sz w:val="28"/>
          <w:szCs w:val="28"/>
        </w:rPr>
      </w:pPr>
      <w:r>
        <w:rPr>
          <w:sz w:val="28"/>
          <w:szCs w:val="28"/>
        </w:rPr>
        <w:t>Гришин В.В. От Хрущева до Горбачева. Политические портреты. – М., 1996.</w:t>
      </w:r>
    </w:p>
    <w:p w:rsidR="001358F6" w:rsidRDefault="001358F6" w:rsidP="003C193C">
      <w:pPr>
        <w:numPr>
          <w:ilvl w:val="0"/>
          <w:numId w:val="30"/>
        </w:numPr>
        <w:tabs>
          <w:tab w:val="clear" w:pos="720"/>
          <w:tab w:val="left" w:pos="709"/>
        </w:tabs>
        <w:ind w:left="0" w:firstLine="284"/>
        <w:jc w:val="both"/>
        <w:rPr>
          <w:sz w:val="28"/>
          <w:szCs w:val="28"/>
        </w:rPr>
      </w:pPr>
      <w:r>
        <w:rPr>
          <w:sz w:val="28"/>
          <w:szCs w:val="28"/>
        </w:rPr>
        <w:t>Медведев Р.А. В команде Горбачева: взгляд изнутри. – М., 1994.</w:t>
      </w:r>
    </w:p>
    <w:p w:rsidR="001358F6" w:rsidRDefault="001358F6" w:rsidP="003C193C">
      <w:pPr>
        <w:numPr>
          <w:ilvl w:val="0"/>
          <w:numId w:val="30"/>
        </w:numPr>
        <w:tabs>
          <w:tab w:val="clear" w:pos="720"/>
          <w:tab w:val="left" w:pos="709"/>
        </w:tabs>
        <w:ind w:left="0" w:firstLine="284"/>
        <w:jc w:val="both"/>
        <w:rPr>
          <w:sz w:val="28"/>
          <w:szCs w:val="28"/>
        </w:rPr>
      </w:pPr>
      <w:r>
        <w:rPr>
          <w:sz w:val="28"/>
          <w:szCs w:val="28"/>
        </w:rPr>
        <w:t>Многая лета… Михаилу Горбачеву – 70: Антология. – М.: Р.Валент, 2001.</w:t>
      </w:r>
    </w:p>
    <w:p w:rsidR="001358F6" w:rsidRDefault="001358F6" w:rsidP="003C193C">
      <w:pPr>
        <w:numPr>
          <w:ilvl w:val="0"/>
          <w:numId w:val="30"/>
        </w:numPr>
        <w:tabs>
          <w:tab w:val="clear" w:pos="720"/>
          <w:tab w:val="left" w:pos="709"/>
        </w:tabs>
        <w:ind w:left="0" w:firstLine="284"/>
        <w:jc w:val="both"/>
        <w:rPr>
          <w:sz w:val="28"/>
          <w:szCs w:val="28"/>
        </w:rPr>
      </w:pPr>
      <w:r>
        <w:rPr>
          <w:sz w:val="28"/>
          <w:szCs w:val="28"/>
        </w:rPr>
        <w:t>Павлов В.С. Август изнутри: Горбачев-путч. – М., 1993.</w:t>
      </w:r>
    </w:p>
    <w:p w:rsidR="001358F6" w:rsidRDefault="001358F6" w:rsidP="003C193C">
      <w:pPr>
        <w:numPr>
          <w:ilvl w:val="0"/>
          <w:numId w:val="30"/>
        </w:numPr>
        <w:tabs>
          <w:tab w:val="clear" w:pos="720"/>
          <w:tab w:val="left" w:pos="709"/>
        </w:tabs>
        <w:ind w:left="0" w:firstLine="284"/>
        <w:jc w:val="both"/>
        <w:rPr>
          <w:sz w:val="28"/>
          <w:szCs w:val="28"/>
        </w:rPr>
      </w:pPr>
      <w:r>
        <w:rPr>
          <w:sz w:val="28"/>
          <w:szCs w:val="28"/>
        </w:rPr>
        <w:t>Печенов В.А. Горбачев: к вершинам власти. – М., 1991.</w:t>
      </w:r>
    </w:p>
    <w:p w:rsidR="001358F6" w:rsidRDefault="001358F6" w:rsidP="003C193C">
      <w:pPr>
        <w:numPr>
          <w:ilvl w:val="0"/>
          <w:numId w:val="30"/>
        </w:numPr>
        <w:tabs>
          <w:tab w:val="clear" w:pos="720"/>
          <w:tab w:val="left" w:pos="709"/>
        </w:tabs>
        <w:ind w:left="0" w:firstLine="284"/>
        <w:jc w:val="both"/>
        <w:rPr>
          <w:sz w:val="28"/>
          <w:szCs w:val="28"/>
        </w:rPr>
      </w:pPr>
      <w:r>
        <w:rPr>
          <w:sz w:val="28"/>
          <w:szCs w:val="28"/>
        </w:rPr>
        <w:t>Пихоя Р.Г. Советский Союз: история власти. 1945 – 1991. – М., 1998.</w:t>
      </w:r>
    </w:p>
    <w:p w:rsidR="001358F6" w:rsidRDefault="001358F6" w:rsidP="003C193C">
      <w:pPr>
        <w:numPr>
          <w:ilvl w:val="0"/>
          <w:numId w:val="30"/>
        </w:numPr>
        <w:tabs>
          <w:tab w:val="clear" w:pos="720"/>
          <w:tab w:val="left" w:pos="709"/>
        </w:tabs>
        <w:ind w:left="0" w:firstLine="284"/>
        <w:jc w:val="both"/>
        <w:rPr>
          <w:sz w:val="28"/>
          <w:szCs w:val="28"/>
        </w:rPr>
      </w:pPr>
      <w:r>
        <w:rPr>
          <w:sz w:val="28"/>
          <w:szCs w:val="28"/>
        </w:rPr>
        <w:t>Попов Г.Х. Пути перестройки. – М., 1989.</w:t>
      </w:r>
    </w:p>
    <w:p w:rsidR="001358F6" w:rsidRDefault="001358F6" w:rsidP="003C193C">
      <w:pPr>
        <w:numPr>
          <w:ilvl w:val="0"/>
          <w:numId w:val="30"/>
        </w:numPr>
        <w:tabs>
          <w:tab w:val="clear" w:pos="720"/>
          <w:tab w:val="left" w:pos="709"/>
        </w:tabs>
        <w:ind w:left="0" w:firstLine="284"/>
        <w:jc w:val="both"/>
        <w:rPr>
          <w:sz w:val="28"/>
          <w:szCs w:val="28"/>
        </w:rPr>
      </w:pPr>
      <w:r>
        <w:rPr>
          <w:sz w:val="28"/>
          <w:szCs w:val="28"/>
        </w:rPr>
        <w:t>Согрин В. Политическая история современной России. 1985 – 1994 гг. От Горбачева до Ельцина. – М., 1994.</w:t>
      </w:r>
    </w:p>
    <w:p w:rsidR="001358F6" w:rsidRDefault="001358F6" w:rsidP="003C193C">
      <w:pPr>
        <w:numPr>
          <w:ilvl w:val="0"/>
          <w:numId w:val="30"/>
        </w:numPr>
        <w:tabs>
          <w:tab w:val="clear" w:pos="720"/>
          <w:tab w:val="left" w:pos="709"/>
        </w:tabs>
        <w:ind w:left="0" w:firstLine="284"/>
        <w:jc w:val="both"/>
        <w:rPr>
          <w:sz w:val="28"/>
          <w:szCs w:val="28"/>
        </w:rPr>
      </w:pPr>
      <w:r>
        <w:rPr>
          <w:sz w:val="28"/>
          <w:szCs w:val="28"/>
        </w:rPr>
        <w:t>Чернецовский Ю.М. Россия и Советский Союз в мировой политике ХХ века. – СПб, 1996.</w:t>
      </w:r>
    </w:p>
    <w:p w:rsidR="001358F6" w:rsidRDefault="001358F6" w:rsidP="003C193C">
      <w:pPr>
        <w:numPr>
          <w:ilvl w:val="0"/>
          <w:numId w:val="30"/>
        </w:numPr>
        <w:tabs>
          <w:tab w:val="clear" w:pos="720"/>
          <w:tab w:val="left" w:pos="709"/>
        </w:tabs>
        <w:ind w:left="0" w:firstLine="284"/>
        <w:jc w:val="both"/>
        <w:rPr>
          <w:sz w:val="28"/>
          <w:szCs w:val="28"/>
        </w:rPr>
      </w:pPr>
      <w:r>
        <w:rPr>
          <w:sz w:val="28"/>
          <w:szCs w:val="28"/>
        </w:rPr>
        <w:t>Черняев А.С. Шесть лет с Горбачевым. – М., 1993.</w:t>
      </w:r>
    </w:p>
    <w:p w:rsidR="001358F6" w:rsidRDefault="001358F6" w:rsidP="003C193C">
      <w:pPr>
        <w:numPr>
          <w:ilvl w:val="0"/>
          <w:numId w:val="30"/>
        </w:numPr>
        <w:tabs>
          <w:tab w:val="clear" w:pos="720"/>
          <w:tab w:val="left" w:pos="709"/>
        </w:tabs>
        <w:ind w:left="0" w:firstLine="284"/>
        <w:jc w:val="both"/>
        <w:rPr>
          <w:sz w:val="28"/>
          <w:szCs w:val="28"/>
        </w:rPr>
      </w:pPr>
      <w:r>
        <w:rPr>
          <w:sz w:val="28"/>
          <w:szCs w:val="28"/>
        </w:rPr>
        <w:t>Чешко С.В. Распад Советского Союза: Этнополитический анализ. – М., 1996.</w:t>
      </w:r>
    </w:p>
    <w:p w:rsidR="001358F6" w:rsidRDefault="001358F6" w:rsidP="003C193C">
      <w:pPr>
        <w:numPr>
          <w:ilvl w:val="0"/>
          <w:numId w:val="30"/>
        </w:numPr>
        <w:tabs>
          <w:tab w:val="clear" w:pos="720"/>
          <w:tab w:val="left" w:pos="709"/>
        </w:tabs>
        <w:ind w:left="0" w:firstLine="284"/>
        <w:jc w:val="both"/>
        <w:rPr>
          <w:sz w:val="28"/>
          <w:szCs w:val="28"/>
        </w:rPr>
      </w:pPr>
      <w:r>
        <w:rPr>
          <w:sz w:val="28"/>
          <w:szCs w:val="28"/>
        </w:rPr>
        <w:t>Шахназаров Г.Х. Цена свободы. Реформация Горбачева глазами его помощника. – М., 1993.</w:t>
      </w:r>
    </w:p>
    <w:p w:rsidR="001358F6" w:rsidRDefault="001358F6" w:rsidP="003C193C">
      <w:pPr>
        <w:numPr>
          <w:ilvl w:val="0"/>
          <w:numId w:val="30"/>
        </w:numPr>
        <w:tabs>
          <w:tab w:val="clear" w:pos="720"/>
          <w:tab w:val="left" w:pos="709"/>
        </w:tabs>
        <w:ind w:left="0" w:firstLine="284"/>
        <w:rPr>
          <w:sz w:val="28"/>
          <w:szCs w:val="28"/>
        </w:rPr>
      </w:pPr>
      <w:r>
        <w:rPr>
          <w:sz w:val="28"/>
          <w:szCs w:val="28"/>
        </w:rPr>
        <w:t>Ярошинская А. Чернобыль: Совершенно секретно. – М., 1991.</w:t>
      </w:r>
    </w:p>
    <w:p w:rsidR="001358F6" w:rsidRDefault="001358F6" w:rsidP="00B0121E">
      <w:pPr>
        <w:ind w:firstLine="570"/>
        <w:jc w:val="center"/>
        <w:rPr>
          <w:b/>
          <w:sz w:val="28"/>
          <w:szCs w:val="28"/>
        </w:rPr>
      </w:pPr>
    </w:p>
    <w:p w:rsidR="001358F6" w:rsidRDefault="001358F6" w:rsidP="00B0121E">
      <w:pPr>
        <w:spacing w:line="360" w:lineRule="auto"/>
        <w:ind w:firstLine="570"/>
        <w:jc w:val="center"/>
        <w:outlineLvl w:val="0"/>
        <w:rPr>
          <w:b/>
          <w:sz w:val="28"/>
          <w:szCs w:val="28"/>
        </w:rPr>
      </w:pPr>
      <w:r>
        <w:rPr>
          <w:b/>
          <w:sz w:val="28"/>
          <w:szCs w:val="28"/>
        </w:rPr>
        <w:t xml:space="preserve">Тема </w:t>
      </w:r>
      <w:r>
        <w:rPr>
          <w:b/>
          <w:sz w:val="28"/>
          <w:szCs w:val="28"/>
          <w:lang w:val="en-US"/>
        </w:rPr>
        <w:t>XIII</w:t>
      </w:r>
      <w:r>
        <w:rPr>
          <w:b/>
          <w:sz w:val="28"/>
          <w:szCs w:val="28"/>
        </w:rPr>
        <w:t>. Современная Россия</w:t>
      </w:r>
    </w:p>
    <w:p w:rsidR="001358F6" w:rsidRDefault="001358F6" w:rsidP="00B0121E">
      <w:pPr>
        <w:pStyle w:val="31"/>
        <w:ind w:firstLine="570"/>
        <w:jc w:val="center"/>
        <w:rPr>
          <w:b/>
          <w:szCs w:val="28"/>
        </w:rPr>
      </w:pPr>
      <w:r>
        <w:rPr>
          <w:b/>
          <w:szCs w:val="28"/>
        </w:rPr>
        <w:t>План изучения темы:</w:t>
      </w:r>
    </w:p>
    <w:p w:rsidR="001358F6" w:rsidRDefault="001358F6" w:rsidP="00B0121E">
      <w:pPr>
        <w:pStyle w:val="31"/>
        <w:numPr>
          <w:ilvl w:val="0"/>
          <w:numId w:val="45"/>
        </w:numPr>
        <w:tabs>
          <w:tab w:val="left" w:pos="929"/>
          <w:tab w:val="left" w:pos="1083"/>
        </w:tabs>
        <w:ind w:left="0" w:firstLine="570"/>
        <w:rPr>
          <w:szCs w:val="28"/>
        </w:rPr>
      </w:pPr>
      <w:r>
        <w:rPr>
          <w:szCs w:val="28"/>
        </w:rPr>
        <w:t>Становление новой российской государственности (1993 – 1999 гг.). Октябрьские события 1993 г. Принятие Конституции Российской Федерации.</w:t>
      </w:r>
    </w:p>
    <w:p w:rsidR="001358F6" w:rsidRDefault="001358F6" w:rsidP="00B0121E">
      <w:pPr>
        <w:pStyle w:val="31"/>
        <w:numPr>
          <w:ilvl w:val="0"/>
          <w:numId w:val="45"/>
        </w:numPr>
        <w:tabs>
          <w:tab w:val="left" w:pos="929"/>
          <w:tab w:val="left" w:pos="1083"/>
        </w:tabs>
        <w:ind w:left="0" w:firstLine="570"/>
        <w:rPr>
          <w:szCs w:val="28"/>
        </w:rPr>
      </w:pPr>
      <w:r>
        <w:rPr>
          <w:szCs w:val="28"/>
        </w:rPr>
        <w:t>Россия на пути радикальной социально-экономической модернизации. Переход к рыночной экономике.</w:t>
      </w:r>
    </w:p>
    <w:p w:rsidR="001358F6" w:rsidRDefault="001358F6" w:rsidP="00B0121E">
      <w:pPr>
        <w:numPr>
          <w:ilvl w:val="0"/>
          <w:numId w:val="45"/>
        </w:numPr>
        <w:tabs>
          <w:tab w:val="left" w:pos="929"/>
          <w:tab w:val="left" w:pos="1083"/>
        </w:tabs>
        <w:spacing w:line="360" w:lineRule="auto"/>
        <w:ind w:left="0" w:firstLine="570"/>
        <w:jc w:val="both"/>
        <w:rPr>
          <w:sz w:val="28"/>
          <w:szCs w:val="28"/>
        </w:rPr>
      </w:pPr>
      <w:r>
        <w:rPr>
          <w:sz w:val="28"/>
          <w:szCs w:val="28"/>
        </w:rPr>
        <w:t>Культура в современной России.</w:t>
      </w:r>
    </w:p>
    <w:p w:rsidR="001358F6" w:rsidRDefault="001358F6" w:rsidP="00B0121E">
      <w:pPr>
        <w:pStyle w:val="31"/>
        <w:numPr>
          <w:ilvl w:val="0"/>
          <w:numId w:val="45"/>
        </w:numPr>
        <w:tabs>
          <w:tab w:val="left" w:pos="929"/>
          <w:tab w:val="left" w:pos="1083"/>
        </w:tabs>
        <w:ind w:left="0" w:firstLine="570"/>
        <w:rPr>
          <w:szCs w:val="28"/>
        </w:rPr>
      </w:pPr>
      <w:r>
        <w:rPr>
          <w:szCs w:val="28"/>
        </w:rPr>
        <w:t>Внешнеполитическая деятельность в условиях новой геополитической ситуации.</w:t>
      </w:r>
      <w:r>
        <w:rPr>
          <w:color w:val="000000"/>
          <w:szCs w:val="28"/>
        </w:rPr>
        <w:t xml:space="preserve"> </w:t>
      </w:r>
      <w:r>
        <w:rPr>
          <w:szCs w:val="28"/>
        </w:rPr>
        <w:t>Место России в современной системе международных отношений.</w:t>
      </w:r>
    </w:p>
    <w:p w:rsidR="001358F6" w:rsidRDefault="001358F6" w:rsidP="00B0121E">
      <w:pPr>
        <w:tabs>
          <w:tab w:val="left" w:pos="900"/>
        </w:tabs>
        <w:ind w:firstLine="570"/>
        <w:jc w:val="center"/>
        <w:outlineLvl w:val="0"/>
        <w:rPr>
          <w:b/>
          <w:sz w:val="28"/>
          <w:szCs w:val="28"/>
        </w:rPr>
      </w:pPr>
      <w:r>
        <w:rPr>
          <w:b/>
          <w:sz w:val="28"/>
          <w:szCs w:val="28"/>
        </w:rPr>
        <w:t>Требования к знаниям</w:t>
      </w:r>
    </w:p>
    <w:p w:rsidR="001358F6" w:rsidRDefault="001358F6" w:rsidP="00B0121E">
      <w:pPr>
        <w:pStyle w:val="a9"/>
        <w:tabs>
          <w:tab w:val="left" w:pos="570"/>
        </w:tabs>
        <w:ind w:firstLine="570"/>
        <w:jc w:val="both"/>
        <w:rPr>
          <w:i/>
          <w:sz w:val="28"/>
          <w:szCs w:val="28"/>
        </w:rPr>
      </w:pPr>
      <w:r>
        <w:rPr>
          <w:sz w:val="28"/>
          <w:szCs w:val="28"/>
        </w:rPr>
        <w:t xml:space="preserve">В результате изучения темы студент должен </w:t>
      </w:r>
      <w:r>
        <w:rPr>
          <w:i/>
          <w:sz w:val="28"/>
          <w:szCs w:val="28"/>
        </w:rPr>
        <w:t xml:space="preserve">знать: </w:t>
      </w:r>
    </w:p>
    <w:p w:rsidR="001358F6" w:rsidRDefault="001358F6" w:rsidP="00B0121E">
      <w:pPr>
        <w:pStyle w:val="a9"/>
        <w:tabs>
          <w:tab w:val="left" w:pos="570"/>
        </w:tabs>
        <w:ind w:firstLine="570"/>
        <w:jc w:val="both"/>
        <w:rPr>
          <w:sz w:val="28"/>
          <w:szCs w:val="28"/>
        </w:rPr>
      </w:pPr>
      <w:r>
        <w:rPr>
          <w:sz w:val="28"/>
          <w:szCs w:val="28"/>
        </w:rPr>
        <w:t>- основные этапы, проблемы и противоречия становления новой российской государственности;</w:t>
      </w:r>
    </w:p>
    <w:p w:rsidR="001358F6" w:rsidRDefault="001358F6" w:rsidP="00B0121E">
      <w:pPr>
        <w:pStyle w:val="a9"/>
        <w:tabs>
          <w:tab w:val="left" w:pos="570"/>
        </w:tabs>
        <w:ind w:firstLine="570"/>
        <w:jc w:val="both"/>
        <w:rPr>
          <w:sz w:val="28"/>
          <w:szCs w:val="28"/>
        </w:rPr>
      </w:pPr>
      <w:r>
        <w:rPr>
          <w:sz w:val="28"/>
          <w:szCs w:val="28"/>
        </w:rPr>
        <w:t>- особенности социально-экономической модернизации в России и её социальные последствия;</w:t>
      </w:r>
    </w:p>
    <w:p w:rsidR="001358F6" w:rsidRDefault="001358F6" w:rsidP="00B0121E">
      <w:pPr>
        <w:tabs>
          <w:tab w:val="left" w:pos="570"/>
        </w:tabs>
        <w:ind w:firstLine="570"/>
        <w:rPr>
          <w:sz w:val="28"/>
          <w:szCs w:val="28"/>
        </w:rPr>
      </w:pPr>
      <w:r>
        <w:rPr>
          <w:sz w:val="28"/>
          <w:szCs w:val="28"/>
        </w:rPr>
        <w:t>- достижения и просчеты в осуществлении реформ;</w:t>
      </w:r>
    </w:p>
    <w:p w:rsidR="001358F6" w:rsidRDefault="001358F6" w:rsidP="00B0121E">
      <w:pPr>
        <w:pStyle w:val="a9"/>
        <w:tabs>
          <w:tab w:val="left" w:pos="570"/>
        </w:tabs>
        <w:ind w:firstLine="570"/>
        <w:jc w:val="both"/>
        <w:rPr>
          <w:sz w:val="28"/>
          <w:szCs w:val="28"/>
        </w:rPr>
      </w:pPr>
      <w:r>
        <w:rPr>
          <w:sz w:val="28"/>
          <w:szCs w:val="28"/>
        </w:rPr>
        <w:t>- проблемы развития СНГ;</w:t>
      </w:r>
    </w:p>
    <w:p w:rsidR="001358F6" w:rsidRDefault="001358F6" w:rsidP="00B0121E">
      <w:pPr>
        <w:pStyle w:val="a9"/>
        <w:tabs>
          <w:tab w:val="left" w:pos="570"/>
        </w:tabs>
        <w:ind w:firstLine="570"/>
        <w:jc w:val="both"/>
        <w:rPr>
          <w:sz w:val="28"/>
          <w:szCs w:val="28"/>
        </w:rPr>
      </w:pPr>
      <w:r>
        <w:rPr>
          <w:sz w:val="28"/>
          <w:szCs w:val="28"/>
        </w:rPr>
        <w:t>- основные направления внешней политики Российской Федерации на современном этапе;</w:t>
      </w:r>
    </w:p>
    <w:p w:rsidR="001358F6" w:rsidRDefault="001358F6" w:rsidP="00B0121E">
      <w:pPr>
        <w:pStyle w:val="a9"/>
        <w:tabs>
          <w:tab w:val="left" w:pos="570"/>
        </w:tabs>
        <w:ind w:firstLine="570"/>
        <w:jc w:val="both"/>
        <w:rPr>
          <w:sz w:val="28"/>
          <w:szCs w:val="28"/>
        </w:rPr>
      </w:pPr>
      <w:r>
        <w:rPr>
          <w:sz w:val="28"/>
          <w:szCs w:val="28"/>
        </w:rPr>
        <w:t>- особенности культуры России на современном этапе;</w:t>
      </w:r>
    </w:p>
    <w:p w:rsidR="001358F6" w:rsidRDefault="001358F6" w:rsidP="00B0121E">
      <w:pPr>
        <w:pStyle w:val="a9"/>
        <w:tabs>
          <w:tab w:val="left" w:pos="570"/>
        </w:tabs>
        <w:ind w:firstLine="570"/>
        <w:jc w:val="both"/>
        <w:rPr>
          <w:sz w:val="28"/>
          <w:szCs w:val="28"/>
        </w:rPr>
      </w:pPr>
      <w:r>
        <w:rPr>
          <w:sz w:val="28"/>
          <w:szCs w:val="28"/>
        </w:rPr>
        <w:t>- наиболее значительных политических и общественных деятелей современной России;</w:t>
      </w:r>
    </w:p>
    <w:p w:rsidR="001358F6" w:rsidRDefault="001358F6" w:rsidP="00B0121E">
      <w:pPr>
        <w:pStyle w:val="a9"/>
        <w:tabs>
          <w:tab w:val="left" w:pos="570"/>
        </w:tabs>
        <w:ind w:firstLine="570"/>
        <w:jc w:val="both"/>
        <w:rPr>
          <w:sz w:val="28"/>
          <w:szCs w:val="28"/>
        </w:rPr>
      </w:pPr>
      <w:r>
        <w:rPr>
          <w:sz w:val="28"/>
          <w:szCs w:val="28"/>
        </w:rPr>
        <w:t>- основные даты;</w:t>
      </w:r>
    </w:p>
    <w:p w:rsidR="001358F6" w:rsidRDefault="001358F6" w:rsidP="00B0121E">
      <w:pPr>
        <w:pStyle w:val="a9"/>
        <w:tabs>
          <w:tab w:val="left" w:pos="570"/>
        </w:tabs>
        <w:ind w:firstLine="570"/>
        <w:jc w:val="both"/>
        <w:rPr>
          <w:sz w:val="28"/>
          <w:szCs w:val="28"/>
        </w:rPr>
      </w:pPr>
      <w:r>
        <w:rPr>
          <w:sz w:val="28"/>
          <w:szCs w:val="28"/>
        </w:rPr>
        <w:t>- значение основных понятий и терминов.</w:t>
      </w:r>
    </w:p>
    <w:p w:rsidR="001358F6" w:rsidRDefault="001358F6" w:rsidP="00B0121E">
      <w:pPr>
        <w:ind w:firstLine="570"/>
        <w:jc w:val="center"/>
        <w:outlineLvl w:val="0"/>
        <w:rPr>
          <w:b/>
          <w:sz w:val="28"/>
          <w:szCs w:val="28"/>
        </w:rPr>
      </w:pPr>
      <w:r>
        <w:rPr>
          <w:b/>
          <w:sz w:val="28"/>
          <w:szCs w:val="28"/>
        </w:rPr>
        <w:t>Основные даты</w:t>
      </w:r>
    </w:p>
    <w:p w:rsidR="001358F6" w:rsidRDefault="001358F6" w:rsidP="00B0121E">
      <w:pPr>
        <w:jc w:val="both"/>
        <w:rPr>
          <w:sz w:val="28"/>
          <w:szCs w:val="28"/>
        </w:rPr>
      </w:pPr>
      <w:r>
        <w:rPr>
          <w:b/>
          <w:sz w:val="28"/>
          <w:szCs w:val="28"/>
        </w:rPr>
        <w:t>12 июня 1990 г.</w:t>
      </w:r>
      <w:r>
        <w:rPr>
          <w:sz w:val="28"/>
          <w:szCs w:val="28"/>
        </w:rPr>
        <w:t xml:space="preserve"> – принятие Декларации о государственном суверенитете РСФСР</w:t>
      </w:r>
    </w:p>
    <w:p w:rsidR="001358F6" w:rsidRDefault="001358F6" w:rsidP="00B0121E">
      <w:pPr>
        <w:jc w:val="both"/>
        <w:rPr>
          <w:sz w:val="28"/>
          <w:szCs w:val="28"/>
        </w:rPr>
      </w:pPr>
      <w:r>
        <w:rPr>
          <w:b/>
          <w:sz w:val="28"/>
          <w:szCs w:val="28"/>
        </w:rPr>
        <w:t>12 декабря 1991 г.</w:t>
      </w:r>
      <w:r>
        <w:rPr>
          <w:sz w:val="28"/>
          <w:szCs w:val="28"/>
        </w:rPr>
        <w:t xml:space="preserve"> – ратификация Беловежского соглашения Верховным Советом РСФСР</w:t>
      </w:r>
    </w:p>
    <w:p w:rsidR="001358F6" w:rsidRDefault="001358F6" w:rsidP="00B0121E">
      <w:pPr>
        <w:jc w:val="both"/>
        <w:outlineLvl w:val="0"/>
        <w:rPr>
          <w:sz w:val="28"/>
          <w:szCs w:val="28"/>
        </w:rPr>
      </w:pPr>
      <w:r>
        <w:rPr>
          <w:b/>
          <w:sz w:val="28"/>
          <w:szCs w:val="28"/>
        </w:rPr>
        <w:t xml:space="preserve">2 января 1992 г. </w:t>
      </w:r>
      <w:r>
        <w:rPr>
          <w:sz w:val="28"/>
          <w:szCs w:val="28"/>
        </w:rPr>
        <w:t>– Указ Президента РФ о либерализации цен</w:t>
      </w:r>
    </w:p>
    <w:p w:rsidR="001358F6" w:rsidRDefault="001358F6" w:rsidP="00B0121E">
      <w:pPr>
        <w:jc w:val="both"/>
        <w:rPr>
          <w:sz w:val="28"/>
          <w:szCs w:val="28"/>
        </w:rPr>
      </w:pPr>
      <w:r>
        <w:rPr>
          <w:b/>
          <w:sz w:val="28"/>
          <w:szCs w:val="28"/>
        </w:rPr>
        <w:t xml:space="preserve">1 февраля 1992 г. </w:t>
      </w:r>
      <w:r>
        <w:rPr>
          <w:sz w:val="28"/>
          <w:szCs w:val="28"/>
        </w:rPr>
        <w:t>– подписание Кэмп-Дэвидской Декларации Б. Ельциным и Д. Бушем (старшим); окончание «холодной войны»</w:t>
      </w:r>
    </w:p>
    <w:p w:rsidR="001358F6" w:rsidRDefault="001358F6" w:rsidP="00B0121E">
      <w:pPr>
        <w:jc w:val="both"/>
        <w:rPr>
          <w:sz w:val="28"/>
          <w:szCs w:val="28"/>
        </w:rPr>
      </w:pPr>
      <w:r>
        <w:rPr>
          <w:b/>
          <w:sz w:val="28"/>
          <w:szCs w:val="28"/>
        </w:rPr>
        <w:t xml:space="preserve">31 марта 1992 г. </w:t>
      </w:r>
      <w:r>
        <w:rPr>
          <w:sz w:val="28"/>
          <w:szCs w:val="28"/>
        </w:rPr>
        <w:t>– подписание Федеративного договора между федеральным центром и субъектами федерации</w:t>
      </w:r>
    </w:p>
    <w:p w:rsidR="001358F6" w:rsidRDefault="001358F6" w:rsidP="00B0121E">
      <w:pPr>
        <w:jc w:val="both"/>
        <w:rPr>
          <w:sz w:val="28"/>
          <w:szCs w:val="28"/>
        </w:rPr>
      </w:pPr>
      <w:r>
        <w:rPr>
          <w:b/>
          <w:sz w:val="28"/>
          <w:szCs w:val="28"/>
        </w:rPr>
        <w:t xml:space="preserve">апрель 1992 г. </w:t>
      </w:r>
      <w:r>
        <w:rPr>
          <w:sz w:val="28"/>
          <w:szCs w:val="28"/>
        </w:rPr>
        <w:t xml:space="preserve">– </w:t>
      </w:r>
      <w:r>
        <w:rPr>
          <w:sz w:val="28"/>
          <w:szCs w:val="28"/>
          <w:lang w:val="en-US"/>
        </w:rPr>
        <w:t>VI</w:t>
      </w:r>
      <w:r>
        <w:rPr>
          <w:sz w:val="28"/>
          <w:szCs w:val="28"/>
        </w:rPr>
        <w:t xml:space="preserve"> Съезд народных депутатов РСФСР; изменение названия государства (вместо РСФСР – РФ)</w:t>
      </w:r>
    </w:p>
    <w:p w:rsidR="001358F6" w:rsidRDefault="001358F6" w:rsidP="00B0121E">
      <w:pPr>
        <w:jc w:val="both"/>
        <w:rPr>
          <w:sz w:val="28"/>
          <w:szCs w:val="28"/>
        </w:rPr>
      </w:pPr>
      <w:r>
        <w:rPr>
          <w:b/>
          <w:sz w:val="28"/>
          <w:szCs w:val="28"/>
        </w:rPr>
        <w:t xml:space="preserve">август 1992 г. </w:t>
      </w:r>
      <w:r>
        <w:rPr>
          <w:sz w:val="28"/>
          <w:szCs w:val="28"/>
        </w:rPr>
        <w:t>– Указ Президента РФ о приватизационных чеках (ваучерах); начало первого этапа приватизации - чекового</w:t>
      </w:r>
    </w:p>
    <w:p w:rsidR="001358F6" w:rsidRDefault="001358F6" w:rsidP="00B0121E">
      <w:pPr>
        <w:jc w:val="both"/>
        <w:rPr>
          <w:sz w:val="28"/>
          <w:szCs w:val="28"/>
        </w:rPr>
      </w:pPr>
      <w:r>
        <w:rPr>
          <w:b/>
          <w:sz w:val="28"/>
          <w:szCs w:val="28"/>
        </w:rPr>
        <w:t xml:space="preserve">декабрь 1992 г. </w:t>
      </w:r>
      <w:r>
        <w:rPr>
          <w:sz w:val="28"/>
          <w:szCs w:val="28"/>
        </w:rPr>
        <w:t xml:space="preserve">– </w:t>
      </w:r>
      <w:r>
        <w:rPr>
          <w:sz w:val="28"/>
          <w:szCs w:val="28"/>
          <w:lang w:val="en-US"/>
        </w:rPr>
        <w:t>VII</w:t>
      </w:r>
      <w:r>
        <w:rPr>
          <w:sz w:val="28"/>
          <w:szCs w:val="28"/>
        </w:rPr>
        <w:t xml:space="preserve"> Съезд народных депутатов РФ; избрание В.С. Черномырдина главой Правительства </w:t>
      </w:r>
    </w:p>
    <w:p w:rsidR="001358F6" w:rsidRDefault="001358F6" w:rsidP="00B0121E">
      <w:pPr>
        <w:jc w:val="both"/>
        <w:rPr>
          <w:sz w:val="28"/>
          <w:szCs w:val="28"/>
        </w:rPr>
      </w:pPr>
      <w:r>
        <w:rPr>
          <w:b/>
          <w:sz w:val="28"/>
          <w:szCs w:val="28"/>
        </w:rPr>
        <w:t xml:space="preserve">25 апреля 1993 г. – </w:t>
      </w:r>
      <w:r>
        <w:rPr>
          <w:sz w:val="28"/>
          <w:szCs w:val="28"/>
        </w:rPr>
        <w:t>Всероссийский референдум о доверии Президенту и экономической политике правительства, о целесообразности досрочных выборов Президента и депутатского корпуса</w:t>
      </w:r>
    </w:p>
    <w:p w:rsidR="001358F6" w:rsidRDefault="001358F6" w:rsidP="00B0121E">
      <w:pPr>
        <w:jc w:val="both"/>
        <w:rPr>
          <w:sz w:val="28"/>
          <w:szCs w:val="28"/>
        </w:rPr>
      </w:pPr>
      <w:r>
        <w:rPr>
          <w:b/>
          <w:sz w:val="28"/>
          <w:szCs w:val="28"/>
        </w:rPr>
        <w:t>21 сентября 1993 г.</w:t>
      </w:r>
      <w:r>
        <w:rPr>
          <w:sz w:val="28"/>
          <w:szCs w:val="28"/>
        </w:rPr>
        <w:t xml:space="preserve"> – Указ Президента РФ «О поэтапной конституционной реформе в Российской Федерации»; информационная блокада Белого дома</w:t>
      </w:r>
    </w:p>
    <w:p w:rsidR="001358F6" w:rsidRDefault="001358F6" w:rsidP="00B0121E">
      <w:pPr>
        <w:jc w:val="both"/>
        <w:rPr>
          <w:sz w:val="28"/>
          <w:szCs w:val="28"/>
        </w:rPr>
      </w:pPr>
      <w:r>
        <w:rPr>
          <w:b/>
          <w:sz w:val="28"/>
          <w:szCs w:val="28"/>
        </w:rPr>
        <w:t xml:space="preserve">23 сентября 1993 г. </w:t>
      </w:r>
      <w:r>
        <w:rPr>
          <w:sz w:val="28"/>
          <w:szCs w:val="28"/>
        </w:rPr>
        <w:t>– Х чрезвычайный Съезд народных депутатов РФ; двоевластие</w:t>
      </w:r>
    </w:p>
    <w:p w:rsidR="001358F6" w:rsidRDefault="001358F6" w:rsidP="00B0121E">
      <w:pPr>
        <w:jc w:val="both"/>
        <w:rPr>
          <w:sz w:val="28"/>
          <w:szCs w:val="28"/>
        </w:rPr>
      </w:pPr>
      <w:r>
        <w:rPr>
          <w:b/>
          <w:sz w:val="28"/>
          <w:szCs w:val="28"/>
        </w:rPr>
        <w:t>3 – 4 октября 1993 г.</w:t>
      </w:r>
      <w:r>
        <w:rPr>
          <w:sz w:val="28"/>
          <w:szCs w:val="28"/>
        </w:rPr>
        <w:t xml:space="preserve"> – вооруженное противостояние в Москве: штурм мэрии и Останкинского телецентра, расстрел правительственными войсками Белого дома </w:t>
      </w:r>
    </w:p>
    <w:p w:rsidR="001358F6" w:rsidRDefault="001358F6" w:rsidP="00B0121E">
      <w:pPr>
        <w:jc w:val="both"/>
        <w:rPr>
          <w:sz w:val="28"/>
          <w:szCs w:val="28"/>
        </w:rPr>
      </w:pPr>
      <w:r>
        <w:rPr>
          <w:b/>
          <w:sz w:val="28"/>
          <w:szCs w:val="28"/>
        </w:rPr>
        <w:t>12 декабря 1993 г.</w:t>
      </w:r>
      <w:r>
        <w:rPr>
          <w:sz w:val="28"/>
          <w:szCs w:val="28"/>
        </w:rPr>
        <w:t xml:space="preserve"> – выборы в Федеральное Собрание, референдум о проекте новой Конституции, принятие Основного закона страны </w:t>
      </w:r>
    </w:p>
    <w:p w:rsidR="00374E4A" w:rsidRDefault="001358F6" w:rsidP="00B0121E">
      <w:pPr>
        <w:jc w:val="both"/>
        <w:outlineLvl w:val="0"/>
        <w:rPr>
          <w:sz w:val="28"/>
          <w:szCs w:val="28"/>
        </w:rPr>
      </w:pPr>
      <w:r>
        <w:rPr>
          <w:b/>
          <w:sz w:val="28"/>
          <w:szCs w:val="28"/>
        </w:rPr>
        <w:t xml:space="preserve">10 декабря </w:t>
      </w:r>
      <w:smartTag w:uri="urn:schemas-microsoft-com:office:smarttags" w:element="metricconverter">
        <w:smartTagPr>
          <w:attr w:name="ProductID" w:val="1994 г"/>
        </w:smartTagPr>
        <w:r>
          <w:rPr>
            <w:b/>
            <w:sz w:val="28"/>
            <w:szCs w:val="28"/>
          </w:rPr>
          <w:t>1994 г</w:t>
        </w:r>
      </w:smartTag>
      <w:r>
        <w:rPr>
          <w:b/>
          <w:sz w:val="28"/>
          <w:szCs w:val="28"/>
        </w:rPr>
        <w:t xml:space="preserve">. </w:t>
      </w:r>
      <w:r>
        <w:rPr>
          <w:sz w:val="28"/>
          <w:szCs w:val="28"/>
        </w:rPr>
        <w:t>– начало военных действий в Чечне</w:t>
      </w:r>
      <w:r w:rsidR="00374E4A">
        <w:rPr>
          <w:sz w:val="28"/>
          <w:szCs w:val="28"/>
        </w:rPr>
        <w:t xml:space="preserve"> </w:t>
      </w:r>
    </w:p>
    <w:p w:rsidR="001358F6" w:rsidRDefault="00374E4A" w:rsidP="00B0121E">
      <w:pPr>
        <w:jc w:val="both"/>
        <w:outlineLvl w:val="0"/>
        <w:rPr>
          <w:sz w:val="28"/>
          <w:szCs w:val="28"/>
        </w:rPr>
      </w:pPr>
      <w:r w:rsidRPr="00374E4A">
        <w:rPr>
          <w:b/>
          <w:sz w:val="28"/>
          <w:szCs w:val="28"/>
        </w:rPr>
        <w:t>1994 – 1996 гг.</w:t>
      </w:r>
      <w:r>
        <w:rPr>
          <w:sz w:val="28"/>
          <w:szCs w:val="28"/>
        </w:rPr>
        <w:t xml:space="preserve"> - первая чеченская кампания</w:t>
      </w:r>
    </w:p>
    <w:p w:rsidR="001358F6" w:rsidRDefault="001358F6" w:rsidP="00B0121E">
      <w:pPr>
        <w:jc w:val="both"/>
        <w:rPr>
          <w:sz w:val="28"/>
          <w:szCs w:val="28"/>
        </w:rPr>
      </w:pPr>
      <w:r>
        <w:rPr>
          <w:b/>
          <w:sz w:val="28"/>
          <w:szCs w:val="28"/>
        </w:rPr>
        <w:t>декабрь 1995 г.</w:t>
      </w:r>
      <w:r>
        <w:rPr>
          <w:sz w:val="28"/>
          <w:szCs w:val="28"/>
        </w:rPr>
        <w:t xml:space="preserve"> – выборы в Государственную думу РФ второго созыва</w:t>
      </w:r>
    </w:p>
    <w:p w:rsidR="001358F6" w:rsidRDefault="001358F6" w:rsidP="00B0121E">
      <w:pPr>
        <w:jc w:val="both"/>
        <w:rPr>
          <w:sz w:val="28"/>
          <w:szCs w:val="28"/>
        </w:rPr>
      </w:pPr>
      <w:r>
        <w:rPr>
          <w:b/>
          <w:sz w:val="28"/>
          <w:szCs w:val="28"/>
        </w:rPr>
        <w:t xml:space="preserve">январь 1996 г. </w:t>
      </w:r>
      <w:r>
        <w:rPr>
          <w:sz w:val="28"/>
          <w:szCs w:val="28"/>
        </w:rPr>
        <w:t>– вступление РФ в Совет Европы</w:t>
      </w:r>
    </w:p>
    <w:p w:rsidR="001358F6" w:rsidRDefault="001358F6" w:rsidP="00B0121E">
      <w:pPr>
        <w:jc w:val="both"/>
        <w:rPr>
          <w:sz w:val="28"/>
          <w:szCs w:val="28"/>
        </w:rPr>
      </w:pPr>
      <w:r>
        <w:rPr>
          <w:b/>
          <w:sz w:val="28"/>
          <w:szCs w:val="28"/>
        </w:rPr>
        <w:t>3 июля 1996 г.</w:t>
      </w:r>
      <w:r>
        <w:rPr>
          <w:sz w:val="28"/>
          <w:szCs w:val="28"/>
        </w:rPr>
        <w:t xml:space="preserve"> – избрание Б.Н. Ельцина Президентом РФ на второй срок </w:t>
      </w:r>
    </w:p>
    <w:p w:rsidR="001358F6" w:rsidRDefault="001358F6" w:rsidP="00B0121E">
      <w:pPr>
        <w:jc w:val="both"/>
        <w:outlineLvl w:val="0"/>
        <w:rPr>
          <w:sz w:val="28"/>
          <w:szCs w:val="28"/>
        </w:rPr>
      </w:pPr>
      <w:r>
        <w:rPr>
          <w:b/>
          <w:sz w:val="28"/>
          <w:szCs w:val="28"/>
        </w:rPr>
        <w:t xml:space="preserve">17 августа </w:t>
      </w:r>
      <w:smartTag w:uri="urn:schemas-microsoft-com:office:smarttags" w:element="metricconverter">
        <w:smartTagPr>
          <w:attr w:name="ProductID" w:val="1998 г"/>
        </w:smartTagPr>
        <w:r>
          <w:rPr>
            <w:b/>
            <w:sz w:val="28"/>
            <w:szCs w:val="28"/>
          </w:rPr>
          <w:t>1998 г</w:t>
        </w:r>
      </w:smartTag>
      <w:r>
        <w:rPr>
          <w:b/>
          <w:sz w:val="28"/>
          <w:szCs w:val="28"/>
        </w:rPr>
        <w:t xml:space="preserve">. </w:t>
      </w:r>
      <w:r>
        <w:rPr>
          <w:sz w:val="28"/>
          <w:szCs w:val="28"/>
        </w:rPr>
        <w:t>– финансовый кризис</w:t>
      </w:r>
      <w:r w:rsidR="00374E4A">
        <w:rPr>
          <w:sz w:val="28"/>
          <w:szCs w:val="28"/>
        </w:rPr>
        <w:t xml:space="preserve"> (дефолт)</w:t>
      </w:r>
    </w:p>
    <w:p w:rsidR="001358F6" w:rsidRDefault="001358F6" w:rsidP="00B0121E">
      <w:pPr>
        <w:jc w:val="both"/>
        <w:rPr>
          <w:sz w:val="28"/>
          <w:szCs w:val="28"/>
        </w:rPr>
      </w:pPr>
      <w:r>
        <w:rPr>
          <w:b/>
          <w:sz w:val="28"/>
          <w:szCs w:val="28"/>
        </w:rPr>
        <w:t xml:space="preserve">март 1999 г. </w:t>
      </w:r>
      <w:r>
        <w:rPr>
          <w:sz w:val="28"/>
          <w:szCs w:val="28"/>
        </w:rPr>
        <w:t>– начало бомбардировок Югославии войсками НАТО</w:t>
      </w:r>
    </w:p>
    <w:p w:rsidR="00374E4A" w:rsidRDefault="00374E4A" w:rsidP="00B0121E">
      <w:pPr>
        <w:jc w:val="both"/>
        <w:rPr>
          <w:b/>
          <w:sz w:val="28"/>
          <w:szCs w:val="28"/>
        </w:rPr>
      </w:pPr>
      <w:r>
        <w:rPr>
          <w:b/>
          <w:sz w:val="28"/>
          <w:szCs w:val="28"/>
        </w:rPr>
        <w:t>1999 – 2003</w:t>
      </w:r>
      <w:r w:rsidRPr="00374E4A">
        <w:rPr>
          <w:sz w:val="28"/>
          <w:szCs w:val="28"/>
        </w:rPr>
        <w:t xml:space="preserve"> – вторая чеченская кампания</w:t>
      </w:r>
    </w:p>
    <w:p w:rsidR="001358F6" w:rsidRDefault="001358F6" w:rsidP="00B0121E">
      <w:pPr>
        <w:jc w:val="both"/>
        <w:rPr>
          <w:sz w:val="28"/>
          <w:szCs w:val="28"/>
        </w:rPr>
      </w:pPr>
      <w:r>
        <w:rPr>
          <w:b/>
          <w:sz w:val="28"/>
          <w:szCs w:val="28"/>
        </w:rPr>
        <w:t xml:space="preserve">декабрь </w:t>
      </w:r>
      <w:smartTag w:uri="urn:schemas-microsoft-com:office:smarttags" w:element="metricconverter">
        <w:smartTagPr>
          <w:attr w:name="ProductID" w:val="1999 г"/>
        </w:smartTagPr>
        <w:r>
          <w:rPr>
            <w:b/>
            <w:sz w:val="28"/>
            <w:szCs w:val="28"/>
          </w:rPr>
          <w:t>1999 г</w:t>
        </w:r>
      </w:smartTag>
      <w:r>
        <w:rPr>
          <w:b/>
          <w:sz w:val="28"/>
          <w:szCs w:val="28"/>
        </w:rPr>
        <w:t>.</w:t>
      </w:r>
      <w:r>
        <w:rPr>
          <w:sz w:val="28"/>
          <w:szCs w:val="28"/>
        </w:rPr>
        <w:t xml:space="preserve"> – выборы в Государственную думу РФ третьего созыва</w:t>
      </w:r>
    </w:p>
    <w:p w:rsidR="001358F6" w:rsidRDefault="001358F6" w:rsidP="00B0121E">
      <w:pPr>
        <w:jc w:val="both"/>
        <w:outlineLvl w:val="0"/>
        <w:rPr>
          <w:sz w:val="28"/>
          <w:szCs w:val="28"/>
        </w:rPr>
      </w:pPr>
      <w:r>
        <w:rPr>
          <w:b/>
          <w:sz w:val="28"/>
          <w:szCs w:val="28"/>
        </w:rPr>
        <w:t xml:space="preserve">31 декабря 1999 г. </w:t>
      </w:r>
      <w:r>
        <w:rPr>
          <w:sz w:val="28"/>
          <w:szCs w:val="28"/>
        </w:rPr>
        <w:t>– отставка Б.Н. Ельцина с поста Президента РФ</w:t>
      </w:r>
    </w:p>
    <w:p w:rsidR="001358F6" w:rsidRDefault="001358F6" w:rsidP="00B0121E">
      <w:pPr>
        <w:jc w:val="both"/>
        <w:rPr>
          <w:sz w:val="28"/>
          <w:szCs w:val="28"/>
        </w:rPr>
      </w:pPr>
      <w:r>
        <w:rPr>
          <w:b/>
          <w:sz w:val="28"/>
          <w:szCs w:val="28"/>
        </w:rPr>
        <w:t xml:space="preserve">26 марта </w:t>
      </w:r>
      <w:smartTag w:uri="urn:schemas-microsoft-com:office:smarttags" w:element="metricconverter">
        <w:smartTagPr>
          <w:attr w:name="ProductID" w:val="2000 г"/>
        </w:smartTagPr>
        <w:r>
          <w:rPr>
            <w:b/>
            <w:sz w:val="28"/>
            <w:szCs w:val="28"/>
          </w:rPr>
          <w:t>2000 г</w:t>
        </w:r>
      </w:smartTag>
      <w:r>
        <w:rPr>
          <w:b/>
          <w:sz w:val="28"/>
          <w:szCs w:val="28"/>
        </w:rPr>
        <w:t xml:space="preserve">. </w:t>
      </w:r>
      <w:r>
        <w:rPr>
          <w:sz w:val="28"/>
          <w:szCs w:val="28"/>
        </w:rPr>
        <w:t>– избрание В.В. Путина Президентом РФ</w:t>
      </w:r>
    </w:p>
    <w:p w:rsidR="00374E4A" w:rsidRDefault="00374E4A" w:rsidP="00B0121E">
      <w:pPr>
        <w:jc w:val="both"/>
        <w:rPr>
          <w:sz w:val="28"/>
          <w:szCs w:val="28"/>
        </w:rPr>
      </w:pPr>
      <w:r w:rsidRPr="00374E4A">
        <w:rPr>
          <w:b/>
          <w:sz w:val="28"/>
          <w:szCs w:val="28"/>
        </w:rPr>
        <w:t xml:space="preserve">13 мая </w:t>
      </w:r>
      <w:smartTag w:uri="urn:schemas-microsoft-com:office:smarttags" w:element="metricconverter">
        <w:smartTagPr>
          <w:attr w:name="ProductID" w:val="2000 г"/>
        </w:smartTagPr>
        <w:r w:rsidRPr="00374E4A">
          <w:rPr>
            <w:b/>
            <w:sz w:val="28"/>
            <w:szCs w:val="28"/>
          </w:rPr>
          <w:t>2000 г</w:t>
        </w:r>
      </w:smartTag>
      <w:r w:rsidRPr="00374E4A">
        <w:rPr>
          <w:b/>
          <w:sz w:val="28"/>
          <w:szCs w:val="28"/>
        </w:rPr>
        <w:t>.</w:t>
      </w:r>
      <w:r>
        <w:rPr>
          <w:sz w:val="28"/>
          <w:szCs w:val="28"/>
        </w:rPr>
        <w:t xml:space="preserve"> – учреждение 7 федеральных округов</w:t>
      </w:r>
    </w:p>
    <w:p w:rsidR="00374E4A" w:rsidRPr="00374E4A" w:rsidRDefault="00374E4A" w:rsidP="00B0121E">
      <w:pPr>
        <w:jc w:val="both"/>
        <w:rPr>
          <w:b/>
          <w:sz w:val="28"/>
          <w:szCs w:val="28"/>
        </w:rPr>
      </w:pPr>
      <w:r w:rsidRPr="00374E4A">
        <w:rPr>
          <w:b/>
          <w:sz w:val="28"/>
          <w:szCs w:val="28"/>
        </w:rPr>
        <w:t xml:space="preserve">декабрь </w:t>
      </w:r>
      <w:smartTag w:uri="urn:schemas-microsoft-com:office:smarttags" w:element="metricconverter">
        <w:smartTagPr>
          <w:attr w:name="ProductID" w:val="2000 г"/>
        </w:smartTagPr>
        <w:r w:rsidRPr="00374E4A">
          <w:rPr>
            <w:b/>
            <w:sz w:val="28"/>
            <w:szCs w:val="28"/>
          </w:rPr>
          <w:t>200</w:t>
        </w:r>
        <w:r w:rsidR="00CC4524">
          <w:rPr>
            <w:b/>
            <w:sz w:val="28"/>
            <w:szCs w:val="28"/>
          </w:rPr>
          <w:t>0</w:t>
        </w:r>
        <w:r w:rsidRPr="00374E4A">
          <w:rPr>
            <w:b/>
            <w:sz w:val="28"/>
            <w:szCs w:val="28"/>
          </w:rPr>
          <w:t xml:space="preserve"> г</w:t>
        </w:r>
      </w:smartTag>
      <w:r w:rsidRPr="00374E4A">
        <w:rPr>
          <w:b/>
          <w:sz w:val="28"/>
          <w:szCs w:val="28"/>
        </w:rPr>
        <w:t>.</w:t>
      </w:r>
      <w:r w:rsidRPr="00374E4A">
        <w:rPr>
          <w:sz w:val="28"/>
          <w:szCs w:val="28"/>
        </w:rPr>
        <w:t xml:space="preserve"> </w:t>
      </w:r>
      <w:r>
        <w:rPr>
          <w:sz w:val="28"/>
          <w:szCs w:val="28"/>
        </w:rPr>
        <w:t>- З</w:t>
      </w:r>
      <w:r w:rsidRPr="00374E4A">
        <w:rPr>
          <w:sz w:val="28"/>
          <w:szCs w:val="28"/>
        </w:rPr>
        <w:t>акон</w:t>
      </w:r>
      <w:r w:rsidR="00CC4524">
        <w:rPr>
          <w:sz w:val="28"/>
          <w:szCs w:val="28"/>
        </w:rPr>
        <w:t>ы</w:t>
      </w:r>
      <w:r w:rsidRPr="00374E4A">
        <w:rPr>
          <w:sz w:val="28"/>
          <w:szCs w:val="28"/>
        </w:rPr>
        <w:t xml:space="preserve"> о </w:t>
      </w:r>
      <w:r w:rsidR="00CC4524">
        <w:rPr>
          <w:sz w:val="28"/>
          <w:szCs w:val="28"/>
        </w:rPr>
        <w:t>государствен</w:t>
      </w:r>
      <w:r w:rsidRPr="00374E4A">
        <w:rPr>
          <w:sz w:val="28"/>
          <w:szCs w:val="28"/>
        </w:rPr>
        <w:t>ных символах России</w:t>
      </w:r>
    </w:p>
    <w:p w:rsidR="001358F6" w:rsidRDefault="001358F6" w:rsidP="00B0121E">
      <w:pPr>
        <w:jc w:val="both"/>
        <w:rPr>
          <w:sz w:val="28"/>
          <w:szCs w:val="28"/>
        </w:rPr>
      </w:pPr>
      <w:r>
        <w:rPr>
          <w:b/>
          <w:sz w:val="28"/>
          <w:szCs w:val="28"/>
        </w:rPr>
        <w:t xml:space="preserve">декабрь </w:t>
      </w:r>
      <w:smartTag w:uri="urn:schemas-microsoft-com:office:smarttags" w:element="metricconverter">
        <w:smartTagPr>
          <w:attr w:name="ProductID" w:val="2003 г"/>
        </w:smartTagPr>
        <w:r>
          <w:rPr>
            <w:b/>
            <w:sz w:val="28"/>
            <w:szCs w:val="28"/>
          </w:rPr>
          <w:t>2003 г</w:t>
        </w:r>
      </w:smartTag>
      <w:r>
        <w:rPr>
          <w:b/>
          <w:sz w:val="28"/>
          <w:szCs w:val="28"/>
        </w:rPr>
        <w:t>.</w:t>
      </w:r>
      <w:r>
        <w:rPr>
          <w:sz w:val="28"/>
          <w:szCs w:val="28"/>
        </w:rPr>
        <w:t xml:space="preserve"> – выборы в Государственную думу РФ четвертого созыва</w:t>
      </w:r>
    </w:p>
    <w:p w:rsidR="009E6D8E" w:rsidRDefault="001358F6" w:rsidP="00B0121E">
      <w:pPr>
        <w:jc w:val="both"/>
        <w:rPr>
          <w:sz w:val="28"/>
          <w:szCs w:val="28"/>
        </w:rPr>
      </w:pPr>
      <w:r>
        <w:rPr>
          <w:b/>
          <w:sz w:val="28"/>
          <w:szCs w:val="28"/>
        </w:rPr>
        <w:t xml:space="preserve">март 2004 </w:t>
      </w:r>
      <w:r w:rsidR="00260BB3">
        <w:rPr>
          <w:b/>
          <w:sz w:val="28"/>
          <w:szCs w:val="28"/>
        </w:rPr>
        <w:t xml:space="preserve"> </w:t>
      </w:r>
      <w:r>
        <w:rPr>
          <w:b/>
          <w:sz w:val="28"/>
          <w:szCs w:val="28"/>
        </w:rPr>
        <w:t>г.</w:t>
      </w:r>
      <w:r>
        <w:rPr>
          <w:sz w:val="28"/>
          <w:szCs w:val="28"/>
        </w:rPr>
        <w:t xml:space="preserve"> – избрание В.В. Путина Президентом РФ на второй срок</w:t>
      </w:r>
    </w:p>
    <w:p w:rsidR="009E6D8E" w:rsidRPr="00EE523F" w:rsidRDefault="009E6D8E" w:rsidP="00B0121E">
      <w:pPr>
        <w:jc w:val="both"/>
        <w:rPr>
          <w:sz w:val="28"/>
          <w:szCs w:val="28"/>
        </w:rPr>
      </w:pPr>
      <w:smartTag w:uri="urn:schemas-microsoft-com:office:smarttags" w:element="metricconverter">
        <w:smartTagPr>
          <w:attr w:name="ProductID" w:val="2005 г"/>
        </w:smartTagPr>
        <w:r w:rsidRPr="00EE523F">
          <w:rPr>
            <w:b/>
            <w:bCs/>
            <w:sz w:val="28"/>
            <w:szCs w:val="28"/>
          </w:rPr>
          <w:t>2005</w:t>
        </w:r>
        <w:r w:rsidRPr="00EE523F">
          <w:rPr>
            <w:sz w:val="28"/>
            <w:szCs w:val="28"/>
          </w:rPr>
          <w:t xml:space="preserve"> </w:t>
        </w:r>
        <w:r>
          <w:rPr>
            <w:sz w:val="28"/>
            <w:szCs w:val="28"/>
          </w:rPr>
          <w:t>г</w:t>
        </w:r>
      </w:smartTag>
      <w:r>
        <w:rPr>
          <w:sz w:val="28"/>
          <w:szCs w:val="28"/>
        </w:rPr>
        <w:t xml:space="preserve">. </w:t>
      </w:r>
      <w:r w:rsidRPr="00EE523F">
        <w:rPr>
          <w:sz w:val="28"/>
          <w:szCs w:val="28"/>
        </w:rPr>
        <w:t>– монетизация льгот</w:t>
      </w:r>
      <w:r>
        <w:rPr>
          <w:sz w:val="28"/>
          <w:szCs w:val="28"/>
        </w:rPr>
        <w:t xml:space="preserve"> </w:t>
      </w:r>
      <w:r w:rsidR="00374E4A">
        <w:rPr>
          <w:sz w:val="28"/>
          <w:szCs w:val="28"/>
        </w:rPr>
        <w:t>М. Фрадкова</w:t>
      </w:r>
    </w:p>
    <w:p w:rsidR="009E6D8E" w:rsidRPr="009E6D8E" w:rsidRDefault="009E6D8E" w:rsidP="00B0121E">
      <w:pPr>
        <w:jc w:val="both"/>
        <w:rPr>
          <w:sz w:val="28"/>
          <w:szCs w:val="28"/>
        </w:rPr>
      </w:pPr>
      <w:smartTag w:uri="urn:schemas-microsoft-com:office:smarttags" w:element="metricconverter">
        <w:smartTagPr>
          <w:attr w:name="ProductID" w:val="2006 г"/>
        </w:smartTagPr>
        <w:r>
          <w:rPr>
            <w:b/>
            <w:sz w:val="28"/>
            <w:szCs w:val="28"/>
          </w:rPr>
          <w:t>2006 г</w:t>
        </w:r>
      </w:smartTag>
      <w:r>
        <w:rPr>
          <w:b/>
          <w:sz w:val="28"/>
          <w:szCs w:val="28"/>
        </w:rPr>
        <w:t xml:space="preserve">. </w:t>
      </w:r>
      <w:r w:rsidRPr="009E6D8E">
        <w:rPr>
          <w:sz w:val="28"/>
          <w:szCs w:val="28"/>
        </w:rPr>
        <w:t>– начало реали</w:t>
      </w:r>
      <w:r>
        <w:rPr>
          <w:sz w:val="28"/>
          <w:szCs w:val="28"/>
        </w:rPr>
        <w:t xml:space="preserve">зации </w:t>
      </w:r>
      <w:r w:rsidR="002E57E8">
        <w:rPr>
          <w:sz w:val="28"/>
          <w:szCs w:val="28"/>
        </w:rPr>
        <w:t>приоритетных национальных проектов</w:t>
      </w:r>
    </w:p>
    <w:p w:rsidR="001358F6" w:rsidRDefault="001358F6" w:rsidP="00B0121E">
      <w:pPr>
        <w:jc w:val="both"/>
        <w:rPr>
          <w:sz w:val="28"/>
          <w:szCs w:val="28"/>
        </w:rPr>
      </w:pPr>
      <w:r>
        <w:rPr>
          <w:b/>
          <w:sz w:val="28"/>
          <w:szCs w:val="28"/>
        </w:rPr>
        <w:t xml:space="preserve">декабрь </w:t>
      </w:r>
      <w:smartTag w:uri="urn:schemas-microsoft-com:office:smarttags" w:element="metricconverter">
        <w:smartTagPr>
          <w:attr w:name="ProductID" w:val="2007 г"/>
        </w:smartTagPr>
        <w:r>
          <w:rPr>
            <w:b/>
            <w:sz w:val="28"/>
            <w:szCs w:val="28"/>
          </w:rPr>
          <w:t>2007 г</w:t>
        </w:r>
      </w:smartTag>
      <w:r>
        <w:rPr>
          <w:b/>
          <w:sz w:val="28"/>
          <w:szCs w:val="28"/>
        </w:rPr>
        <w:t>.</w:t>
      </w:r>
      <w:r>
        <w:rPr>
          <w:sz w:val="28"/>
          <w:szCs w:val="28"/>
        </w:rPr>
        <w:t xml:space="preserve"> – выборы в Государственную думу РФ пятого созыва</w:t>
      </w:r>
    </w:p>
    <w:p w:rsidR="001358F6" w:rsidRDefault="001358F6" w:rsidP="00B0121E">
      <w:pPr>
        <w:jc w:val="both"/>
        <w:rPr>
          <w:sz w:val="28"/>
          <w:szCs w:val="28"/>
        </w:rPr>
      </w:pPr>
      <w:r>
        <w:rPr>
          <w:b/>
          <w:sz w:val="28"/>
          <w:szCs w:val="28"/>
        </w:rPr>
        <w:t>2 марта 2008 г.</w:t>
      </w:r>
      <w:r>
        <w:rPr>
          <w:sz w:val="28"/>
          <w:szCs w:val="28"/>
        </w:rPr>
        <w:t xml:space="preserve"> – выборы Президента Российской Федерации</w:t>
      </w:r>
    </w:p>
    <w:p w:rsidR="006F354B" w:rsidRPr="006F354B" w:rsidRDefault="006F354B" w:rsidP="006F354B">
      <w:pPr>
        <w:ind w:firstLine="567"/>
        <w:jc w:val="center"/>
        <w:rPr>
          <w:b/>
          <w:sz w:val="28"/>
          <w:szCs w:val="28"/>
        </w:rPr>
      </w:pPr>
      <w:r w:rsidRPr="006F354B">
        <w:rPr>
          <w:b/>
          <w:sz w:val="28"/>
          <w:szCs w:val="28"/>
        </w:rPr>
        <w:t>Содержание периода</w:t>
      </w:r>
    </w:p>
    <w:p w:rsidR="002F23BC" w:rsidRPr="006F354B" w:rsidRDefault="002F23BC" w:rsidP="006F354B">
      <w:pPr>
        <w:ind w:firstLine="567"/>
        <w:jc w:val="both"/>
        <w:rPr>
          <w:sz w:val="28"/>
          <w:szCs w:val="28"/>
        </w:rPr>
      </w:pPr>
      <w:r w:rsidRPr="006F354B">
        <w:rPr>
          <w:sz w:val="28"/>
          <w:szCs w:val="28"/>
        </w:rPr>
        <w:t>Конец 1991 года явился судьбоносным для нашей страны. В результате распада СССР образовались независимые государства. П</w:t>
      </w:r>
      <w:r w:rsidR="006F354B">
        <w:rPr>
          <w:sz w:val="28"/>
          <w:szCs w:val="28"/>
        </w:rPr>
        <w:t>равоп</w:t>
      </w:r>
      <w:r w:rsidRPr="006F354B">
        <w:rPr>
          <w:sz w:val="28"/>
          <w:szCs w:val="28"/>
        </w:rPr>
        <w:t xml:space="preserve">реемницей СССР стала Российская Федерация. С </w:t>
      </w:r>
      <w:r w:rsidR="00260BB3">
        <w:rPr>
          <w:sz w:val="28"/>
          <w:szCs w:val="28"/>
        </w:rPr>
        <w:t xml:space="preserve">января </w:t>
      </w:r>
      <w:smartTag w:uri="urn:schemas-microsoft-com:office:smarttags" w:element="metricconverter">
        <w:smartTagPr>
          <w:attr w:name="ProductID" w:val="1992 г"/>
        </w:smartTagPr>
        <w:r w:rsidRPr="006F354B">
          <w:rPr>
            <w:sz w:val="28"/>
            <w:szCs w:val="28"/>
          </w:rPr>
          <w:t>1992 г</w:t>
        </w:r>
      </w:smartTag>
      <w:r w:rsidRPr="006F354B">
        <w:rPr>
          <w:sz w:val="28"/>
          <w:szCs w:val="28"/>
        </w:rPr>
        <w:t>. в России начинаются глубокие преобразования.</w:t>
      </w:r>
    </w:p>
    <w:p w:rsidR="002F23BC" w:rsidRPr="006F354B" w:rsidRDefault="002F23BC" w:rsidP="006F354B">
      <w:pPr>
        <w:ind w:firstLine="567"/>
        <w:jc w:val="both"/>
        <w:rPr>
          <w:sz w:val="28"/>
          <w:szCs w:val="28"/>
        </w:rPr>
      </w:pPr>
      <w:r w:rsidRPr="006F354B">
        <w:rPr>
          <w:sz w:val="28"/>
          <w:szCs w:val="28"/>
        </w:rPr>
        <w:t>Наиболее трудным делом для российского руководства во главе с первым президентом Б.Н.</w:t>
      </w:r>
      <w:r w:rsidR="00260BB3">
        <w:rPr>
          <w:sz w:val="28"/>
          <w:szCs w:val="28"/>
        </w:rPr>
        <w:t xml:space="preserve"> </w:t>
      </w:r>
      <w:r w:rsidRPr="006F354B">
        <w:rPr>
          <w:sz w:val="28"/>
          <w:szCs w:val="28"/>
        </w:rPr>
        <w:t>Ельциным было решение экономических проблем. Курс на создание рыночной экономики и первые результаты реформ оказались противоречивыми. Острая политическая борьба, межнациональные конфликты негативно влияли на экономическую ситуацию. Резко возрос внешний государственный долг России</w:t>
      </w:r>
      <w:r w:rsidR="00260BB3">
        <w:rPr>
          <w:sz w:val="28"/>
          <w:szCs w:val="28"/>
        </w:rPr>
        <w:t>, выросла безработица, снизился</w:t>
      </w:r>
      <w:r w:rsidRPr="006F354B">
        <w:rPr>
          <w:sz w:val="28"/>
          <w:szCs w:val="28"/>
        </w:rPr>
        <w:t xml:space="preserve"> жизненный уровень россиян. Непродуманная технология приватизации породила олигархию, вызвала всплеск коррупции, рост преступности и т.д.</w:t>
      </w:r>
    </w:p>
    <w:p w:rsidR="002F23BC" w:rsidRDefault="002F23BC" w:rsidP="006F354B">
      <w:pPr>
        <w:ind w:firstLine="567"/>
        <w:jc w:val="both"/>
        <w:rPr>
          <w:sz w:val="28"/>
          <w:szCs w:val="28"/>
        </w:rPr>
      </w:pPr>
      <w:r w:rsidRPr="006F354B">
        <w:rPr>
          <w:sz w:val="28"/>
          <w:szCs w:val="28"/>
        </w:rPr>
        <w:t xml:space="preserve">26 марта </w:t>
      </w:r>
      <w:smartTag w:uri="urn:schemas-microsoft-com:office:smarttags" w:element="metricconverter">
        <w:smartTagPr>
          <w:attr w:name="ProductID" w:val="2000 г"/>
        </w:smartTagPr>
        <w:r w:rsidRPr="006F354B">
          <w:rPr>
            <w:sz w:val="28"/>
            <w:szCs w:val="28"/>
          </w:rPr>
          <w:t>2000 г</w:t>
        </w:r>
      </w:smartTag>
      <w:r w:rsidR="006F354B">
        <w:rPr>
          <w:sz w:val="28"/>
          <w:szCs w:val="28"/>
        </w:rPr>
        <w:t>. П</w:t>
      </w:r>
      <w:r w:rsidRPr="006F354B">
        <w:rPr>
          <w:sz w:val="28"/>
          <w:szCs w:val="28"/>
        </w:rPr>
        <w:t>резидентом РФ был избран В.В.Путин. Осмысливая историю России в ХХ в., Путин в одном из своих выступлений наметил будущее страны: демократическое, правовое, дееспособное федеративное государство. Новое российское руководство отстаивает национальные интересы России на международной арене, руководствуясь долговременными перспективами восстановления былой мощи и авторитета нашей страны на основе возрождения российского патриотизма и государственности. Особое внимание уделяется проблемам укрепления СНГ: идет активный поиск путей и форм сближения государств-членов Содружества. Наметились и другие обнадеживающие тенденции во всех сферах жизни общества. Российская Федерация вошла в десятку ведущих государств мира. Укрепить и усилить эти процессы – вот та задача, которую предстоит решить всему российскому обществу. Это станет возможным при том условии, если будут усвоены противоречивые уроки собственного и мирового исторического развития в последнем веке второго тысячелетия.</w:t>
      </w:r>
      <w:r w:rsidR="006F354B">
        <w:rPr>
          <w:sz w:val="28"/>
          <w:szCs w:val="28"/>
        </w:rPr>
        <w:t xml:space="preserve"> </w:t>
      </w:r>
    </w:p>
    <w:p w:rsidR="006F354B" w:rsidRPr="006F354B" w:rsidRDefault="006F354B" w:rsidP="006F354B">
      <w:pPr>
        <w:ind w:firstLine="567"/>
        <w:jc w:val="both"/>
        <w:rPr>
          <w:sz w:val="28"/>
          <w:szCs w:val="28"/>
        </w:rPr>
      </w:pPr>
      <w:r>
        <w:rPr>
          <w:sz w:val="28"/>
          <w:szCs w:val="28"/>
        </w:rPr>
        <w:t xml:space="preserve">2 марта 2008 года Президентом России был избран Д.А. Медведев, который провозгласил курс на продолжение реформ, укрепление российской государственности, развитие демократии и рыночной экономики, упрочение социальной защищенности граждан. </w:t>
      </w:r>
    </w:p>
    <w:p w:rsidR="001358F6" w:rsidRDefault="001358F6" w:rsidP="00B0121E">
      <w:pPr>
        <w:ind w:firstLine="570"/>
        <w:jc w:val="center"/>
        <w:outlineLvl w:val="0"/>
        <w:rPr>
          <w:b/>
          <w:sz w:val="28"/>
          <w:szCs w:val="28"/>
        </w:rPr>
      </w:pPr>
      <w:r>
        <w:rPr>
          <w:b/>
          <w:sz w:val="28"/>
          <w:szCs w:val="28"/>
        </w:rPr>
        <w:t>Глоссарий</w:t>
      </w:r>
    </w:p>
    <w:p w:rsidR="001358F6" w:rsidRDefault="001358F6" w:rsidP="00B0121E">
      <w:pPr>
        <w:ind w:firstLine="570"/>
        <w:jc w:val="both"/>
        <w:rPr>
          <w:sz w:val="28"/>
          <w:szCs w:val="28"/>
        </w:rPr>
      </w:pPr>
      <w:r>
        <w:rPr>
          <w:b/>
          <w:sz w:val="28"/>
          <w:szCs w:val="28"/>
        </w:rPr>
        <w:t xml:space="preserve">Бюджет - </w:t>
      </w:r>
      <w:r>
        <w:rPr>
          <w:sz w:val="28"/>
          <w:szCs w:val="28"/>
        </w:rPr>
        <w:t>смета денежных доходов и расходов. Формируется на уровне государства, предприятия, организации, семьи. Государственный бюджет принимается высшим законодательным органом страны. В России государственный бюджет учрежден в 1862 г. Он заменил роспись доходов и расходов государства.</w:t>
      </w:r>
    </w:p>
    <w:p w:rsidR="001358F6" w:rsidRDefault="001358F6" w:rsidP="00B0121E">
      <w:pPr>
        <w:ind w:firstLine="570"/>
        <w:jc w:val="both"/>
        <w:rPr>
          <w:sz w:val="28"/>
          <w:szCs w:val="28"/>
        </w:rPr>
      </w:pPr>
      <w:r>
        <w:rPr>
          <w:b/>
          <w:sz w:val="28"/>
          <w:szCs w:val="28"/>
        </w:rPr>
        <w:t xml:space="preserve">Валовой национальный продукт </w:t>
      </w:r>
      <w:r>
        <w:rPr>
          <w:sz w:val="28"/>
          <w:szCs w:val="28"/>
        </w:rPr>
        <w:t>– совокупная стоимость произведенных товаров и услуг, выраженная в рыночных ценах.</w:t>
      </w:r>
    </w:p>
    <w:p w:rsidR="001358F6" w:rsidRDefault="001358F6" w:rsidP="00B0121E">
      <w:pPr>
        <w:ind w:firstLine="570"/>
        <w:jc w:val="both"/>
        <w:rPr>
          <w:sz w:val="28"/>
          <w:szCs w:val="28"/>
        </w:rPr>
      </w:pPr>
      <w:r>
        <w:rPr>
          <w:b/>
          <w:sz w:val="28"/>
          <w:szCs w:val="28"/>
        </w:rPr>
        <w:t xml:space="preserve">Валовой общественный продукт </w:t>
      </w:r>
      <w:r>
        <w:rPr>
          <w:sz w:val="28"/>
          <w:szCs w:val="28"/>
        </w:rPr>
        <w:t>– стоимость материальных благ, созданных обществом в течение определенного периода.</w:t>
      </w:r>
    </w:p>
    <w:p w:rsidR="001358F6" w:rsidRDefault="001358F6" w:rsidP="00B0121E">
      <w:pPr>
        <w:ind w:firstLine="570"/>
        <w:jc w:val="both"/>
        <w:rPr>
          <w:sz w:val="28"/>
          <w:szCs w:val="28"/>
        </w:rPr>
      </w:pPr>
      <w:r>
        <w:rPr>
          <w:b/>
          <w:sz w:val="28"/>
          <w:szCs w:val="28"/>
        </w:rPr>
        <w:t>Ваучер</w:t>
      </w:r>
      <w:r>
        <w:rPr>
          <w:sz w:val="28"/>
          <w:szCs w:val="28"/>
        </w:rPr>
        <w:t xml:space="preserve"> – контрольный талон; приватизационный чек для целевого приобретения ценных бумаг (с ограниченной сферой обращения), недвижимости.</w:t>
      </w:r>
    </w:p>
    <w:p w:rsidR="001358F6" w:rsidRDefault="001358F6" w:rsidP="00B0121E">
      <w:pPr>
        <w:ind w:firstLine="570"/>
        <w:jc w:val="both"/>
        <w:rPr>
          <w:sz w:val="28"/>
          <w:szCs w:val="28"/>
        </w:rPr>
      </w:pPr>
      <w:r>
        <w:rPr>
          <w:b/>
          <w:sz w:val="28"/>
          <w:szCs w:val="28"/>
        </w:rPr>
        <w:t xml:space="preserve">Геополитика </w:t>
      </w:r>
      <w:r>
        <w:rPr>
          <w:sz w:val="28"/>
          <w:szCs w:val="28"/>
        </w:rPr>
        <w:t>– политика страны с учетом её географических границ, мирового и регионального расклада сил, состояния экономики, военного потенциала и социальной стабильности.</w:t>
      </w:r>
    </w:p>
    <w:p w:rsidR="001358F6" w:rsidRDefault="001358F6" w:rsidP="00B0121E">
      <w:pPr>
        <w:ind w:firstLine="570"/>
        <w:jc w:val="both"/>
        <w:rPr>
          <w:sz w:val="28"/>
          <w:szCs w:val="28"/>
        </w:rPr>
      </w:pPr>
      <w:r>
        <w:rPr>
          <w:b/>
          <w:sz w:val="28"/>
          <w:szCs w:val="28"/>
        </w:rPr>
        <w:t xml:space="preserve">Геополитическое положение </w:t>
      </w:r>
      <w:r>
        <w:rPr>
          <w:sz w:val="28"/>
          <w:szCs w:val="28"/>
        </w:rPr>
        <w:t>– соотношение между географическим положением страны и её потребностями в «жизненном пространстве».</w:t>
      </w:r>
    </w:p>
    <w:p w:rsidR="001358F6" w:rsidRDefault="001358F6" w:rsidP="00B0121E">
      <w:pPr>
        <w:ind w:firstLine="570"/>
        <w:jc w:val="both"/>
        <w:rPr>
          <w:sz w:val="28"/>
          <w:szCs w:val="28"/>
        </w:rPr>
      </w:pPr>
      <w:r>
        <w:rPr>
          <w:b/>
          <w:sz w:val="28"/>
          <w:szCs w:val="28"/>
        </w:rPr>
        <w:t xml:space="preserve">Геостратегическое положение </w:t>
      </w:r>
      <w:r>
        <w:rPr>
          <w:sz w:val="28"/>
          <w:szCs w:val="28"/>
        </w:rPr>
        <w:t>– географическое положение государства с точки зрения военного фактора.</w:t>
      </w:r>
    </w:p>
    <w:p w:rsidR="001358F6" w:rsidRDefault="001358F6" w:rsidP="00B0121E">
      <w:pPr>
        <w:ind w:firstLine="570"/>
        <w:jc w:val="both"/>
        <w:rPr>
          <w:sz w:val="28"/>
          <w:szCs w:val="28"/>
        </w:rPr>
      </w:pPr>
      <w:r>
        <w:rPr>
          <w:b/>
          <w:sz w:val="28"/>
          <w:szCs w:val="28"/>
        </w:rPr>
        <w:t>Глобализация</w:t>
      </w:r>
      <w:r>
        <w:rPr>
          <w:sz w:val="28"/>
          <w:szCs w:val="28"/>
        </w:rPr>
        <w:t xml:space="preserve"> – взаимосвязь процессов интернационализации экономики, развития единой системы мировой связи, изменения и ослабления функций национального государства; распространение действия определенного фактора (экономического, политического, культурного и др.) в ряде стран, за пределами какой-либо государственной территории, во всемирном масштабе. </w:t>
      </w:r>
    </w:p>
    <w:p w:rsidR="001358F6" w:rsidRDefault="001358F6" w:rsidP="00B0121E">
      <w:pPr>
        <w:ind w:firstLine="570"/>
        <w:jc w:val="both"/>
        <w:rPr>
          <w:sz w:val="28"/>
          <w:szCs w:val="28"/>
        </w:rPr>
      </w:pPr>
      <w:r>
        <w:rPr>
          <w:b/>
          <w:sz w:val="28"/>
          <w:szCs w:val="28"/>
        </w:rPr>
        <w:t xml:space="preserve">Гражданское общество </w:t>
      </w:r>
      <w:r>
        <w:rPr>
          <w:sz w:val="28"/>
          <w:szCs w:val="28"/>
        </w:rPr>
        <w:t>– совокупность межличностных отношений (семейных, экономических, культурных, религиозных и др.), которые складываются вне рамок и без вмешательства государства. Важнейшие институты гражданского общества: политические партии, движения, церковь, религиозные, творческие и иные неполитические организации, профессиональные объединения, частные предприятия, потребительские общества и др. Гражданское общество считается важнейшим условием формирования правового государства.</w:t>
      </w:r>
    </w:p>
    <w:p w:rsidR="001358F6" w:rsidRDefault="001358F6" w:rsidP="00B0121E">
      <w:pPr>
        <w:ind w:firstLine="570"/>
        <w:jc w:val="both"/>
        <w:outlineLvl w:val="0"/>
        <w:rPr>
          <w:sz w:val="28"/>
          <w:szCs w:val="28"/>
        </w:rPr>
      </w:pPr>
      <w:r>
        <w:rPr>
          <w:b/>
          <w:sz w:val="28"/>
          <w:szCs w:val="28"/>
        </w:rPr>
        <w:t xml:space="preserve">Девальвация </w:t>
      </w:r>
      <w:r>
        <w:rPr>
          <w:sz w:val="28"/>
          <w:szCs w:val="28"/>
        </w:rPr>
        <w:t>– быстрое падение в цене национальной валюты</w:t>
      </w:r>
    </w:p>
    <w:p w:rsidR="001358F6" w:rsidRDefault="001358F6" w:rsidP="00B0121E">
      <w:pPr>
        <w:ind w:firstLine="570"/>
        <w:jc w:val="both"/>
        <w:rPr>
          <w:sz w:val="28"/>
          <w:szCs w:val="28"/>
        </w:rPr>
      </w:pPr>
      <w:r>
        <w:rPr>
          <w:b/>
          <w:sz w:val="28"/>
          <w:szCs w:val="28"/>
        </w:rPr>
        <w:t xml:space="preserve">Дефолт </w:t>
      </w:r>
      <w:r>
        <w:rPr>
          <w:sz w:val="28"/>
          <w:szCs w:val="28"/>
        </w:rPr>
        <w:t>– отказ одной из сторон в договоре от выполнения обусловленных обязательств (уплата денег, предоставление услуг и др.).</w:t>
      </w:r>
    </w:p>
    <w:p w:rsidR="001358F6" w:rsidRDefault="001358F6" w:rsidP="00B0121E">
      <w:pPr>
        <w:ind w:firstLine="570"/>
        <w:jc w:val="both"/>
        <w:rPr>
          <w:sz w:val="28"/>
          <w:szCs w:val="28"/>
        </w:rPr>
      </w:pPr>
      <w:r>
        <w:rPr>
          <w:b/>
          <w:sz w:val="28"/>
          <w:szCs w:val="28"/>
        </w:rPr>
        <w:t>Дивиденд</w:t>
      </w:r>
      <w:r>
        <w:rPr>
          <w:sz w:val="28"/>
          <w:szCs w:val="28"/>
        </w:rPr>
        <w:t xml:space="preserve"> – доход, получаемый владельцем акции, часть прибыли акционерного общества.</w:t>
      </w:r>
    </w:p>
    <w:p w:rsidR="001358F6" w:rsidRDefault="001358F6" w:rsidP="00B0121E">
      <w:pPr>
        <w:ind w:firstLine="570"/>
        <w:jc w:val="both"/>
        <w:rPr>
          <w:sz w:val="28"/>
          <w:szCs w:val="28"/>
        </w:rPr>
      </w:pPr>
      <w:r>
        <w:rPr>
          <w:b/>
          <w:sz w:val="28"/>
          <w:szCs w:val="28"/>
        </w:rPr>
        <w:t xml:space="preserve">Олигархия </w:t>
      </w:r>
      <w:r>
        <w:rPr>
          <w:sz w:val="28"/>
          <w:szCs w:val="28"/>
        </w:rPr>
        <w:t>– форма правления, при которой власть распределена среди ограниченного круга лиц, ни одно из которых не пользуется абсолютной властью.</w:t>
      </w:r>
    </w:p>
    <w:p w:rsidR="001358F6" w:rsidRDefault="001358F6" w:rsidP="00B0121E">
      <w:pPr>
        <w:ind w:firstLine="570"/>
        <w:jc w:val="both"/>
        <w:rPr>
          <w:sz w:val="28"/>
          <w:szCs w:val="28"/>
        </w:rPr>
      </w:pPr>
      <w:r>
        <w:rPr>
          <w:b/>
          <w:sz w:val="28"/>
          <w:szCs w:val="28"/>
        </w:rPr>
        <w:t xml:space="preserve">Парламент </w:t>
      </w:r>
      <w:r>
        <w:rPr>
          <w:sz w:val="28"/>
          <w:szCs w:val="28"/>
        </w:rPr>
        <w:t>– высшее государственное законодательное представительное учреждение (в России – Федеральное Собрание).</w:t>
      </w:r>
    </w:p>
    <w:p w:rsidR="001358F6" w:rsidRDefault="001358F6" w:rsidP="00B0121E">
      <w:pPr>
        <w:ind w:firstLine="570"/>
        <w:jc w:val="both"/>
        <w:rPr>
          <w:sz w:val="28"/>
          <w:szCs w:val="28"/>
        </w:rPr>
      </w:pPr>
      <w:r>
        <w:rPr>
          <w:b/>
          <w:sz w:val="28"/>
          <w:szCs w:val="28"/>
        </w:rPr>
        <w:t>Парламентаризм</w:t>
      </w:r>
      <w:r>
        <w:rPr>
          <w:sz w:val="28"/>
          <w:szCs w:val="28"/>
        </w:rPr>
        <w:t xml:space="preserve"> – система организации и функционирования верховной государственной власти в демократических государствах, отличающаяся разделением законодательных и исполнительных функций при ведущем положении парламента. Правительство образуется и реально контролируется парламентом.</w:t>
      </w:r>
    </w:p>
    <w:p w:rsidR="001358F6" w:rsidRDefault="001358F6" w:rsidP="00B0121E">
      <w:pPr>
        <w:ind w:firstLine="570"/>
        <w:jc w:val="both"/>
        <w:rPr>
          <w:sz w:val="28"/>
          <w:szCs w:val="28"/>
        </w:rPr>
      </w:pPr>
      <w:r>
        <w:rPr>
          <w:b/>
          <w:sz w:val="28"/>
          <w:szCs w:val="28"/>
        </w:rPr>
        <w:t>«План Путина»</w:t>
      </w:r>
      <w:r>
        <w:rPr>
          <w:sz w:val="28"/>
          <w:szCs w:val="28"/>
        </w:rPr>
        <w:t xml:space="preserve"> — идеологическое клише, которым обозначается политическая и экономическая программа второго президента России Владимира Путина. Основные положения «Плана Путина»: дальнейшее развитие России как уникальной цивилизации, защита общего культурного пространства, русского языка, наших исторических традиций; повышение конкурентоспособности экономики через выход на инновационный путь развития, поддержку науки, развитие инфраструктуры, наращивание инвестиций в первую очередь в высокие технологии, в отрасли — локомотивы экономического роста; обеспечение нового качества жизни граждан путем продолжения реализации приоритетных национальных проектов, дальнейшего и значительного повышения заработной платы, пенсий и стипендий, оказания помощи гражданам в решении жилищной проблемы; поддержка институтов гражданского общества, стимулирование социальной мобильности и активности, продвижение общественных инициатив; укрепление суверенитета России, обороноспособности страны, обеспечение для нее достойного места в многополярном мире.</w:t>
      </w:r>
    </w:p>
    <w:p w:rsidR="001358F6" w:rsidRDefault="001358F6" w:rsidP="00B0121E">
      <w:pPr>
        <w:ind w:firstLine="570"/>
        <w:jc w:val="both"/>
        <w:rPr>
          <w:sz w:val="28"/>
          <w:szCs w:val="28"/>
        </w:rPr>
      </w:pPr>
      <w:r>
        <w:rPr>
          <w:sz w:val="28"/>
          <w:szCs w:val="28"/>
        </w:rPr>
        <w:t xml:space="preserve">Лозунг поддержки «плана Путина» был одним из основных в предвыборной кампании партии «Единая Россия» в преддверии парламентских и президентских выборов в 2007 и 2008 годах соответственно. После окончания выборов идиома «План Путина» перестала использоваться. </w:t>
      </w:r>
    </w:p>
    <w:p w:rsidR="001358F6" w:rsidRDefault="001358F6" w:rsidP="00B0121E">
      <w:pPr>
        <w:ind w:firstLine="570"/>
        <w:jc w:val="both"/>
        <w:rPr>
          <w:sz w:val="28"/>
          <w:szCs w:val="28"/>
        </w:rPr>
      </w:pPr>
      <w:r>
        <w:rPr>
          <w:b/>
          <w:sz w:val="28"/>
          <w:szCs w:val="28"/>
        </w:rPr>
        <w:t xml:space="preserve">Правительство РФ </w:t>
      </w:r>
      <w:r>
        <w:rPr>
          <w:sz w:val="28"/>
          <w:szCs w:val="28"/>
        </w:rPr>
        <w:t>– высший орган исполнительной власти. Состоит из Председателя (премьер-министра), его заместителей и министров. Председатель правительства назначается Президентом РФ с согласия Государственной Думы. Состав Правительства определяется Президентом по представлению председателя правительства. Правительство РФ разрабатывает и представляет Государственной Думе бюджет и обеспечивает его исполнение; обеспечивает проведение в России единой финансовой, кредитной и денежной политики, а также единой политики в области культуры, образования, здравоохранения; осуществляет управление федеральной собственностью; осуществляет меры по обеспечению обороноспособности страны.</w:t>
      </w:r>
    </w:p>
    <w:p w:rsidR="001358F6" w:rsidRDefault="001358F6" w:rsidP="00B0121E">
      <w:pPr>
        <w:ind w:firstLine="570"/>
        <w:jc w:val="both"/>
        <w:rPr>
          <w:sz w:val="28"/>
          <w:szCs w:val="28"/>
        </w:rPr>
      </w:pPr>
      <w:r>
        <w:rPr>
          <w:b/>
          <w:sz w:val="28"/>
          <w:szCs w:val="28"/>
        </w:rPr>
        <w:t xml:space="preserve">Президент </w:t>
      </w:r>
      <w:r>
        <w:rPr>
          <w:sz w:val="28"/>
          <w:szCs w:val="28"/>
        </w:rPr>
        <w:t>– глава государства во многих современных государствах с республиканской формой правления. Объем его полномочий в республиках разного типа неодинаков. В президентской республике президент возглавляет правительство и не несет ответственности перед парламентом. В парламентской республике исполнительная власть сосредоточена у правительства, которое формируется победившей на выборах партией (или блоком партий). В президентско-парламентской (смешанной) республике правительство несёт ответственность и перед президентом, и перед парламентом. Президент РФ – глава государства, осуществляющий широкий круг полномочий: представительство РФ внутри страны и в международных отношениях, охрана суверенитета страны, её независимости и целостности, обеспечения взаимодействия органов государственной власти, решение вопросов гражданства, награждения государственными наградами, помилования. Президент РФ – верховный главнокомандующий Вооруженными Силами РФ, может вводить на территории страны или в отдельных её регионах чрезвычайное положение. Избирается на 4 года на основе всеобщего, равного, прямого и тайного голосования. В 1991 – 1999 гг. Президентом РФ являлся Б.Н. Ельцин; в 2000 - 2008 гг. – В.В. Путин. 2 марта 2008 г. Президентом РФ был избран Д.А. Медведев.</w:t>
      </w:r>
    </w:p>
    <w:p w:rsidR="001358F6" w:rsidRDefault="001358F6" w:rsidP="00B0121E">
      <w:pPr>
        <w:ind w:firstLine="570"/>
        <w:jc w:val="both"/>
        <w:rPr>
          <w:sz w:val="28"/>
          <w:szCs w:val="28"/>
        </w:rPr>
      </w:pPr>
      <w:r>
        <w:rPr>
          <w:b/>
          <w:sz w:val="28"/>
          <w:szCs w:val="28"/>
        </w:rPr>
        <w:t xml:space="preserve">Приватизация </w:t>
      </w:r>
      <w:r>
        <w:rPr>
          <w:sz w:val="28"/>
          <w:szCs w:val="28"/>
        </w:rPr>
        <w:t>– передача государственной или муниципальной собственности в частную собственность. Конкретные формы приватизации различны: бесплатная передача гражданам; аренда с последующим выкупом; преобразование государственных предприятий в акционерные общества; выкуп предприятий на конкурентной основе.</w:t>
      </w:r>
    </w:p>
    <w:p w:rsidR="001358F6" w:rsidRDefault="001358F6" w:rsidP="00B0121E">
      <w:pPr>
        <w:ind w:firstLine="570"/>
        <w:jc w:val="both"/>
        <w:rPr>
          <w:sz w:val="28"/>
          <w:szCs w:val="28"/>
        </w:rPr>
      </w:pPr>
      <w:r>
        <w:rPr>
          <w:b/>
          <w:sz w:val="28"/>
          <w:szCs w:val="28"/>
        </w:rPr>
        <w:t>Приоритетные национальные проекты</w:t>
      </w:r>
      <w:r>
        <w:rPr>
          <w:sz w:val="28"/>
          <w:szCs w:val="28"/>
        </w:rPr>
        <w:t xml:space="preserve"> – программа по росту «человеческого капитала» в России, сформулированная президентом В. Путиным 5 сентября 2005 г. в обращении к правительству, парламенту и руководителям регионов и реализующаяся с 2006. В качестве приоритетных направлений «инвестиций в человека» глава государства выделил: здравоохранение; образование; жильё; сельское хозяйство. По сути ПНП стали стартовой площадкой для предвыборной гонки Дмитрия Медведева.</w:t>
      </w:r>
    </w:p>
    <w:p w:rsidR="001358F6" w:rsidRDefault="001358F6" w:rsidP="00B0121E">
      <w:pPr>
        <w:ind w:firstLine="570"/>
        <w:jc w:val="both"/>
        <w:rPr>
          <w:sz w:val="28"/>
          <w:szCs w:val="28"/>
        </w:rPr>
      </w:pPr>
      <w:r>
        <w:rPr>
          <w:b/>
          <w:sz w:val="28"/>
          <w:szCs w:val="28"/>
        </w:rPr>
        <w:t>Путч</w:t>
      </w:r>
      <w:r>
        <w:rPr>
          <w:sz w:val="28"/>
          <w:szCs w:val="28"/>
        </w:rPr>
        <w:t xml:space="preserve"> – государственный переворот, совершенный небольшой группой заговорщиков.</w:t>
      </w:r>
    </w:p>
    <w:p w:rsidR="001358F6" w:rsidRDefault="001358F6" w:rsidP="00B0121E">
      <w:pPr>
        <w:ind w:firstLine="570"/>
        <w:jc w:val="both"/>
        <w:rPr>
          <w:sz w:val="28"/>
          <w:szCs w:val="28"/>
        </w:rPr>
      </w:pPr>
      <w:r>
        <w:rPr>
          <w:b/>
          <w:sz w:val="28"/>
          <w:szCs w:val="28"/>
        </w:rPr>
        <w:t>Референдум</w:t>
      </w:r>
      <w:r>
        <w:rPr>
          <w:sz w:val="28"/>
          <w:szCs w:val="28"/>
        </w:rPr>
        <w:t xml:space="preserve"> – всенародное голосование для решения особо важного вопроса государственной жизни, для выявления общественного мнения.</w:t>
      </w:r>
    </w:p>
    <w:p w:rsidR="001358F6" w:rsidRDefault="001358F6" w:rsidP="00B0121E">
      <w:pPr>
        <w:ind w:firstLine="570"/>
        <w:jc w:val="both"/>
        <w:rPr>
          <w:sz w:val="28"/>
          <w:szCs w:val="28"/>
        </w:rPr>
      </w:pPr>
      <w:r>
        <w:rPr>
          <w:b/>
          <w:sz w:val="28"/>
          <w:szCs w:val="28"/>
        </w:rPr>
        <w:t xml:space="preserve">Сепаратисты </w:t>
      </w:r>
      <w:r>
        <w:rPr>
          <w:sz w:val="28"/>
          <w:szCs w:val="28"/>
        </w:rPr>
        <w:t>– сторонники отделения от государства какой-либо части.</w:t>
      </w:r>
    </w:p>
    <w:p w:rsidR="001358F6" w:rsidRDefault="001358F6" w:rsidP="00B0121E">
      <w:pPr>
        <w:ind w:firstLine="570"/>
        <w:jc w:val="both"/>
        <w:rPr>
          <w:sz w:val="28"/>
          <w:szCs w:val="28"/>
        </w:rPr>
      </w:pPr>
      <w:r>
        <w:rPr>
          <w:b/>
          <w:sz w:val="28"/>
          <w:szCs w:val="28"/>
        </w:rPr>
        <w:t>Терроризм</w:t>
      </w:r>
      <w:r>
        <w:rPr>
          <w:sz w:val="28"/>
          <w:szCs w:val="28"/>
        </w:rPr>
        <w:t xml:space="preserve"> (от лат. </w:t>
      </w:r>
      <w:r>
        <w:rPr>
          <w:sz w:val="28"/>
          <w:szCs w:val="28"/>
          <w:lang w:val="en-US"/>
        </w:rPr>
        <w:t>terror</w:t>
      </w:r>
      <w:r>
        <w:rPr>
          <w:sz w:val="28"/>
          <w:szCs w:val="28"/>
        </w:rPr>
        <w:t xml:space="preserve"> – страх, ужас, запугивание) – средство достижения политических целей путем террора, совершения террористических актов (убийств, похищений, захвата заложников и др.). </w:t>
      </w:r>
    </w:p>
    <w:p w:rsidR="001358F6" w:rsidRDefault="001358F6" w:rsidP="00B0121E">
      <w:pPr>
        <w:ind w:firstLine="570"/>
        <w:jc w:val="both"/>
        <w:rPr>
          <w:sz w:val="28"/>
          <w:szCs w:val="28"/>
        </w:rPr>
      </w:pPr>
      <w:r>
        <w:rPr>
          <w:b/>
          <w:sz w:val="28"/>
          <w:szCs w:val="28"/>
        </w:rPr>
        <w:t>Федеральное Собрание РФ</w:t>
      </w:r>
      <w:r>
        <w:rPr>
          <w:sz w:val="28"/>
          <w:szCs w:val="28"/>
        </w:rPr>
        <w:t xml:space="preserve"> – высший представительный и законодательный орган РФ. Состоит из двух палат – Совета Федерации и Государственной Думы.</w:t>
      </w:r>
    </w:p>
    <w:p w:rsidR="001358F6" w:rsidRDefault="001358F6" w:rsidP="00B0121E">
      <w:pPr>
        <w:ind w:firstLine="570"/>
        <w:jc w:val="both"/>
        <w:rPr>
          <w:sz w:val="28"/>
          <w:szCs w:val="28"/>
        </w:rPr>
      </w:pPr>
      <w:r>
        <w:rPr>
          <w:b/>
          <w:sz w:val="28"/>
          <w:szCs w:val="28"/>
        </w:rPr>
        <w:t xml:space="preserve">Фракция </w:t>
      </w:r>
      <w:r>
        <w:rPr>
          <w:sz w:val="28"/>
          <w:szCs w:val="28"/>
        </w:rPr>
        <w:t>– в парламенте – организованная группа членов какой-либо партии или блока партий.</w:t>
      </w:r>
    </w:p>
    <w:p w:rsidR="001358F6" w:rsidRDefault="001358F6" w:rsidP="00B0121E">
      <w:pPr>
        <w:ind w:firstLine="570"/>
        <w:jc w:val="both"/>
        <w:rPr>
          <w:sz w:val="28"/>
          <w:szCs w:val="28"/>
        </w:rPr>
      </w:pPr>
      <w:r>
        <w:rPr>
          <w:b/>
          <w:sz w:val="28"/>
          <w:szCs w:val="28"/>
        </w:rPr>
        <w:t>«Шоковая терапия»</w:t>
      </w:r>
      <w:r>
        <w:rPr>
          <w:sz w:val="28"/>
          <w:szCs w:val="28"/>
        </w:rPr>
        <w:t xml:space="preserve"> - система экономических мер, направленных на быстрый и резкий переход от плановой экономики к рыночной.</w:t>
      </w:r>
    </w:p>
    <w:p w:rsidR="001358F6" w:rsidRDefault="001358F6" w:rsidP="00B0121E">
      <w:pPr>
        <w:ind w:firstLine="570"/>
        <w:jc w:val="both"/>
        <w:rPr>
          <w:sz w:val="28"/>
          <w:szCs w:val="28"/>
        </w:rPr>
      </w:pPr>
      <w:r>
        <w:rPr>
          <w:b/>
          <w:sz w:val="28"/>
          <w:szCs w:val="28"/>
        </w:rPr>
        <w:t>Экстремизм</w:t>
      </w:r>
      <w:r>
        <w:rPr>
          <w:sz w:val="28"/>
          <w:szCs w:val="28"/>
        </w:rPr>
        <w:t xml:space="preserve"> – приверженность к крайним взглядам, крайним мерам политического воздействия.</w:t>
      </w:r>
    </w:p>
    <w:p w:rsidR="001358F6" w:rsidRDefault="001358F6" w:rsidP="00B0121E">
      <w:pPr>
        <w:ind w:firstLine="570"/>
        <w:jc w:val="center"/>
        <w:outlineLvl w:val="0"/>
        <w:rPr>
          <w:b/>
          <w:sz w:val="28"/>
          <w:szCs w:val="28"/>
        </w:rPr>
      </w:pPr>
      <w:r>
        <w:rPr>
          <w:b/>
          <w:sz w:val="28"/>
          <w:szCs w:val="28"/>
        </w:rPr>
        <w:t>Персоналии</w:t>
      </w:r>
    </w:p>
    <w:p w:rsidR="001358F6" w:rsidRDefault="001358F6" w:rsidP="00B0121E">
      <w:pPr>
        <w:ind w:firstLine="570"/>
        <w:jc w:val="both"/>
        <w:rPr>
          <w:sz w:val="28"/>
          <w:szCs w:val="28"/>
        </w:rPr>
      </w:pPr>
      <w:r>
        <w:rPr>
          <w:b/>
          <w:sz w:val="28"/>
          <w:szCs w:val="28"/>
        </w:rPr>
        <w:t xml:space="preserve">Зубков Виктор Алексеевич </w:t>
      </w:r>
      <w:r>
        <w:rPr>
          <w:sz w:val="28"/>
          <w:szCs w:val="28"/>
        </w:rPr>
        <w:t xml:space="preserve">(р. 1941) – российский государственный деятель, экономист, кандидат экономических наук, в 1991 - 2004 заместитель руководителя различных министерств и ведомств. В 2004 - 2007 руководитель Федеральной службы РФ по финансовому мониторингу. С </w:t>
      </w:r>
      <w:r w:rsidR="007C012A">
        <w:rPr>
          <w:sz w:val="28"/>
          <w:szCs w:val="28"/>
        </w:rPr>
        <w:t>окт</w:t>
      </w:r>
      <w:r>
        <w:rPr>
          <w:sz w:val="28"/>
          <w:szCs w:val="28"/>
        </w:rPr>
        <w:t xml:space="preserve">ября 2007 по май </w:t>
      </w:r>
      <w:smartTag w:uri="urn:schemas-microsoft-com:office:smarttags" w:element="metricconverter">
        <w:smartTagPr>
          <w:attr w:name="ProductID" w:val="2008 г"/>
        </w:smartTagPr>
        <w:r>
          <w:rPr>
            <w:sz w:val="28"/>
            <w:szCs w:val="28"/>
          </w:rPr>
          <w:t>2008 г</w:t>
        </w:r>
      </w:smartTag>
      <w:r>
        <w:rPr>
          <w:sz w:val="28"/>
          <w:szCs w:val="28"/>
        </w:rPr>
        <w:t>. - Председатель Правительства РФ. С 12 мая 2008 года – первый заместитель Председателя Правительства России в составе правительства В. Путина. Председатель совета директоров Газпрома.</w:t>
      </w:r>
    </w:p>
    <w:p w:rsidR="001358F6" w:rsidRDefault="001358F6" w:rsidP="00B0121E">
      <w:pPr>
        <w:ind w:firstLine="570"/>
        <w:jc w:val="both"/>
        <w:rPr>
          <w:sz w:val="28"/>
          <w:szCs w:val="28"/>
        </w:rPr>
      </w:pPr>
      <w:r>
        <w:rPr>
          <w:b/>
          <w:sz w:val="28"/>
          <w:szCs w:val="28"/>
        </w:rPr>
        <w:t xml:space="preserve">Гайдар Егор Тимурович </w:t>
      </w:r>
      <w:r>
        <w:rPr>
          <w:sz w:val="28"/>
          <w:szCs w:val="28"/>
        </w:rPr>
        <w:t xml:space="preserve">(р. 1956) – российский государственный деятель, доктор экономических наук. В 1978 г. окончил экономический факультет МГУ. В 1990 – 1991 гг. директор Института экономической политики Академии народного хозяйства СССР. В ноябре 1991 г. назначен зам. Председателя Правительства по вопросам экономической политики и одновременно министром экономики и финансов в Правительстве под председательством Б.Н. Ельцина. С июня по декабрь 1992 г. – исполняющий обязанности Председателя Совета Министров. В декабре 1992 г. отправлен в отставку. </w:t>
      </w:r>
    </w:p>
    <w:p w:rsidR="001358F6" w:rsidRDefault="001358F6" w:rsidP="00B0121E">
      <w:pPr>
        <w:ind w:firstLine="570"/>
        <w:jc w:val="both"/>
        <w:rPr>
          <w:sz w:val="28"/>
          <w:szCs w:val="28"/>
        </w:rPr>
      </w:pPr>
      <w:r>
        <w:rPr>
          <w:b/>
          <w:sz w:val="28"/>
          <w:szCs w:val="28"/>
        </w:rPr>
        <w:t>Ельцин Борис Николаевич</w:t>
      </w:r>
      <w:r>
        <w:rPr>
          <w:sz w:val="28"/>
          <w:szCs w:val="28"/>
        </w:rPr>
        <w:t xml:space="preserve"> (1931 - 2007) – первый Президент России (1991 – 1999). С 1955 г. работал в строительных организациях в Свердловске. С 1968 г. – на партийной работе; с 1976 г. – Первый секретарь Свердловского обкома КПСС. С 1985 г. – на работе в аппарате ЦК КПСС; с декабря 1985 г. – Первый секретарь Московского горкома КПСС; в 1986 – 1988 гг. – кандидат в члены Политбюро ЦК КПСС. В 1988 – 1989 гг. – заместитель Председателя Госстроя СССР. В 1990 г. избран народным депутатом РСФСР и Председателем Верховного Совета РСФСР. В 1991 г. избран Президентом РСФСР. 31 декабря 1999 г. объявил о своей отставке.</w:t>
      </w:r>
    </w:p>
    <w:p w:rsidR="001358F6" w:rsidRDefault="001358F6" w:rsidP="00B0121E">
      <w:pPr>
        <w:ind w:firstLine="570"/>
        <w:jc w:val="both"/>
        <w:rPr>
          <w:sz w:val="28"/>
          <w:szCs w:val="28"/>
        </w:rPr>
      </w:pPr>
      <w:r>
        <w:rPr>
          <w:b/>
          <w:sz w:val="28"/>
          <w:szCs w:val="28"/>
        </w:rPr>
        <w:t>Касьянов Михаил Михайлович</w:t>
      </w:r>
      <w:r>
        <w:rPr>
          <w:sz w:val="28"/>
          <w:szCs w:val="28"/>
        </w:rPr>
        <w:t xml:space="preserve"> (р. 1957 г.) - российский государственный деятель. Занимал ряд руководящих должностей в Министерствах экономики и финансов. В 1999 – 2000 гг. – министр финансов РФ, с января 2000 г. – первый заместитель Председателя Правительства РФ, с мая 2000 г. по февраль 2004 г. – Председатель Правительства РФ. В настоящее время - Председатель общероссийского общественно-политического движения «Российский народно-демократический союз».</w:t>
      </w:r>
    </w:p>
    <w:p w:rsidR="001358F6" w:rsidRDefault="001358F6" w:rsidP="00B0121E">
      <w:pPr>
        <w:ind w:firstLine="570"/>
        <w:jc w:val="both"/>
        <w:rPr>
          <w:sz w:val="28"/>
          <w:szCs w:val="28"/>
        </w:rPr>
      </w:pPr>
      <w:r>
        <w:rPr>
          <w:b/>
          <w:sz w:val="28"/>
          <w:szCs w:val="28"/>
        </w:rPr>
        <w:t xml:space="preserve">Кириенко Сергей Владиленович </w:t>
      </w:r>
      <w:r>
        <w:rPr>
          <w:sz w:val="28"/>
          <w:szCs w:val="28"/>
        </w:rPr>
        <w:t>(р. 1962) – с апреля по август 1998 г. – Председатель Правительства РФ. В 2000 – 2005 гг. – полномочный представитель Президента РФ в Приволжском федеральном округе. В настоящее время – Генеральный директор государственной корпорации «Росатом».</w:t>
      </w:r>
    </w:p>
    <w:p w:rsidR="001358F6" w:rsidRDefault="001358F6" w:rsidP="00B0121E">
      <w:pPr>
        <w:ind w:firstLine="570"/>
        <w:jc w:val="both"/>
        <w:rPr>
          <w:sz w:val="28"/>
          <w:szCs w:val="28"/>
        </w:rPr>
      </w:pPr>
      <w:r>
        <w:rPr>
          <w:b/>
          <w:sz w:val="28"/>
          <w:szCs w:val="28"/>
        </w:rPr>
        <w:t xml:space="preserve">Примаков Евгений Максимович </w:t>
      </w:r>
      <w:r>
        <w:rPr>
          <w:sz w:val="28"/>
          <w:szCs w:val="28"/>
        </w:rPr>
        <w:t>(р. 1929) – российский государственный деятель, с сентября 1998 г. по май 1999 г.  – Председатель Правительства РФ. В 1956 – 1962 гг. работал на Гостелерадио, в 1966 – 1970 гг. – корреспондент «Правды» на Ближнем Востоке; в 1970 – 1977 гг. – зам. директора Института мировой экономики и международных отношений АН СССР; в 1985 – 1989 гг. – директор Института востоковедения АН СССР. В 1989 г. избран народным депутатом СССР, был Председателем Совета Союза Верховного Совета СССР. В 1991 – 1996 гг. – директор Службы внешней разведки; в 1996 – 1998 гг. – министр иностранных дел РФ. В настоящее время - президент Торгово-промышленной палаты России.</w:t>
      </w:r>
    </w:p>
    <w:p w:rsidR="001358F6" w:rsidRDefault="001358F6" w:rsidP="00B0121E">
      <w:pPr>
        <w:ind w:firstLine="570"/>
        <w:jc w:val="both"/>
        <w:rPr>
          <w:sz w:val="28"/>
          <w:szCs w:val="28"/>
        </w:rPr>
      </w:pPr>
      <w:r>
        <w:rPr>
          <w:b/>
          <w:sz w:val="28"/>
          <w:szCs w:val="28"/>
        </w:rPr>
        <w:t xml:space="preserve">Путин Владимир Владимирович </w:t>
      </w:r>
      <w:r>
        <w:rPr>
          <w:sz w:val="28"/>
          <w:szCs w:val="28"/>
        </w:rPr>
        <w:t xml:space="preserve">(р. 1952) – российский государственный деятель, Президент РФ с 2000 г. В 1975 г. окончил юридический факультет ЛГУ, служил в органах государственной безопасности, внешней разведке КГБ СССР. В июле 1998 г. назначен директором Федеральной службы безопасности РФ. В августе 1999 г. утвержден на посту Председателя Правительства. 31 декабря 1999 г. занял пост исполняющего обязанности Президента РФ. В 2004 г. избран Президентом РФ на второй срок. С мая 2008 г. – Председатель Правительства РФ. </w:t>
      </w:r>
    </w:p>
    <w:p w:rsidR="001358F6" w:rsidRDefault="001358F6" w:rsidP="00B0121E">
      <w:pPr>
        <w:ind w:firstLine="570"/>
        <w:jc w:val="both"/>
        <w:rPr>
          <w:sz w:val="28"/>
          <w:szCs w:val="28"/>
        </w:rPr>
      </w:pPr>
      <w:r>
        <w:rPr>
          <w:b/>
          <w:sz w:val="28"/>
          <w:szCs w:val="28"/>
        </w:rPr>
        <w:t xml:space="preserve">Степашин Сергей Вадимович </w:t>
      </w:r>
      <w:r>
        <w:rPr>
          <w:sz w:val="28"/>
          <w:szCs w:val="28"/>
        </w:rPr>
        <w:t>(р. 1952) – российский государственный деятель, доктор юридических наук. Служил во внутренних войсках, преподавал, работал в Агентстве федеральной безопасности и Федеральной службе контрразведки. В 1997 – 1998 гг. – министр юстиции, с 1998 г. – министр внутренних дел РФ. С мая по август 1999 г. – Председатель Правительства РФ. В настоящее время – председатель Счетной палаты РФ.</w:t>
      </w:r>
    </w:p>
    <w:p w:rsidR="001358F6" w:rsidRDefault="001358F6" w:rsidP="00B0121E">
      <w:pPr>
        <w:ind w:firstLine="570"/>
        <w:jc w:val="both"/>
        <w:rPr>
          <w:sz w:val="28"/>
          <w:szCs w:val="28"/>
        </w:rPr>
      </w:pPr>
      <w:r>
        <w:rPr>
          <w:b/>
          <w:sz w:val="28"/>
          <w:szCs w:val="28"/>
        </w:rPr>
        <w:t xml:space="preserve">Фрадков Михаил Ефимович </w:t>
      </w:r>
      <w:r>
        <w:rPr>
          <w:sz w:val="28"/>
          <w:szCs w:val="28"/>
        </w:rPr>
        <w:t>(р. 1950 г.) - российский государственный деятель, работал в системах внешней торговли и внешнеэкономических связей, возглавлял налоговую полицию РФ (ФСНП), был постоянным представителем РФ в Евросоюзе. С марта 2004 по октябрь 2007 г. – Председатель Правительства РФ.</w:t>
      </w:r>
    </w:p>
    <w:p w:rsidR="001358F6" w:rsidRDefault="001358F6" w:rsidP="00B0121E">
      <w:pPr>
        <w:ind w:firstLine="570"/>
        <w:jc w:val="both"/>
        <w:rPr>
          <w:sz w:val="28"/>
          <w:szCs w:val="28"/>
        </w:rPr>
      </w:pPr>
      <w:r>
        <w:rPr>
          <w:b/>
          <w:sz w:val="28"/>
          <w:szCs w:val="28"/>
        </w:rPr>
        <w:t>Черномырдин Виктор Степанович</w:t>
      </w:r>
      <w:r>
        <w:rPr>
          <w:sz w:val="28"/>
          <w:szCs w:val="28"/>
        </w:rPr>
        <w:t xml:space="preserve"> (р. 1938) - российский государственный и общественный деятель. С 1982 заместитель министра нефтяной и газовой промышленности СССР. С 1983 одновременно глава Всесоюзного промышленного объединения по добыче газа в Тюменской обл. «Главтюменгазпром». В 1985 - 1989 министр нефтяной и газовой промышленности. В 1989 после образования первого в стране государственного концерна Газпром избран председателем правления Газпрома. В мае 1992 г. назначен вице-премьером по топливно-энергетическому комплексу. В декабре 1992 на съезде народных депутатов утвержден председателем совета министров (с 1993 - председателем правительства). В марте 1998 отправлен в отставку. С 1999 г. Черномырдин занимал пост председателя правления РАО Газпром. В мае 2001 г. президент В.В. Путин назначил Черномырдина послом России в Украине.</w:t>
      </w:r>
    </w:p>
    <w:p w:rsidR="001358F6" w:rsidRDefault="001358F6" w:rsidP="00B0121E">
      <w:pPr>
        <w:tabs>
          <w:tab w:val="left" w:pos="456"/>
        </w:tabs>
        <w:ind w:firstLine="570"/>
        <w:jc w:val="center"/>
        <w:outlineLvl w:val="0"/>
        <w:rPr>
          <w:b/>
          <w:sz w:val="28"/>
          <w:szCs w:val="28"/>
        </w:rPr>
      </w:pPr>
      <w:r>
        <w:rPr>
          <w:b/>
          <w:sz w:val="28"/>
          <w:szCs w:val="28"/>
        </w:rPr>
        <w:t>Вопросы для самоконтроля</w:t>
      </w:r>
    </w:p>
    <w:p w:rsidR="001358F6" w:rsidRDefault="001358F6" w:rsidP="003C193C">
      <w:pPr>
        <w:numPr>
          <w:ilvl w:val="0"/>
          <w:numId w:val="18"/>
        </w:numPr>
        <w:tabs>
          <w:tab w:val="left" w:pos="709"/>
        </w:tabs>
        <w:ind w:left="0" w:firstLine="284"/>
        <w:jc w:val="both"/>
        <w:rPr>
          <w:sz w:val="28"/>
          <w:szCs w:val="28"/>
        </w:rPr>
      </w:pPr>
      <w:r>
        <w:rPr>
          <w:sz w:val="28"/>
          <w:szCs w:val="28"/>
        </w:rPr>
        <w:t>Охарактеризуйте основные положения программы перехода к рыночной экономике Е.Т. Гайдара.</w:t>
      </w:r>
      <w:r w:rsidR="009F76D6">
        <w:rPr>
          <w:sz w:val="28"/>
          <w:szCs w:val="28"/>
        </w:rPr>
        <w:t xml:space="preserve"> </w:t>
      </w:r>
      <w:r>
        <w:rPr>
          <w:sz w:val="28"/>
          <w:szCs w:val="28"/>
        </w:rPr>
        <w:t>Какие социальные последствия имела «шоковая терапия»?</w:t>
      </w:r>
    </w:p>
    <w:p w:rsidR="001358F6" w:rsidRDefault="001358F6" w:rsidP="003C193C">
      <w:pPr>
        <w:numPr>
          <w:ilvl w:val="0"/>
          <w:numId w:val="18"/>
        </w:numPr>
        <w:tabs>
          <w:tab w:val="left" w:pos="709"/>
        </w:tabs>
        <w:ind w:left="0" w:firstLine="284"/>
        <w:jc w:val="both"/>
        <w:rPr>
          <w:sz w:val="28"/>
          <w:szCs w:val="28"/>
        </w:rPr>
      </w:pPr>
      <w:r>
        <w:rPr>
          <w:sz w:val="28"/>
          <w:szCs w:val="28"/>
        </w:rPr>
        <w:t>Охарактеризуйте основные этапы становления российской государственности в 1992 - 200</w:t>
      </w:r>
      <w:r w:rsidR="009F76D6">
        <w:rPr>
          <w:sz w:val="28"/>
          <w:szCs w:val="28"/>
        </w:rPr>
        <w:t>9</w:t>
      </w:r>
      <w:r>
        <w:rPr>
          <w:sz w:val="28"/>
          <w:szCs w:val="28"/>
        </w:rPr>
        <w:t xml:space="preserve"> гг. (создание государственных структур, формирование Вооруженных Сил России, выработка военной доктрины, возрождение многопартийности и т.д.). </w:t>
      </w:r>
    </w:p>
    <w:p w:rsidR="001358F6" w:rsidRDefault="001358F6" w:rsidP="003C193C">
      <w:pPr>
        <w:numPr>
          <w:ilvl w:val="0"/>
          <w:numId w:val="18"/>
        </w:numPr>
        <w:tabs>
          <w:tab w:val="left" w:pos="709"/>
        </w:tabs>
        <w:ind w:left="0" w:firstLine="284"/>
        <w:jc w:val="both"/>
        <w:rPr>
          <w:sz w:val="28"/>
          <w:szCs w:val="28"/>
        </w:rPr>
      </w:pPr>
      <w:r>
        <w:rPr>
          <w:sz w:val="28"/>
          <w:szCs w:val="28"/>
        </w:rPr>
        <w:t>Создана ли в России рыночная экономика, сформированы ли право</w:t>
      </w:r>
      <w:r>
        <w:rPr>
          <w:sz w:val="28"/>
          <w:szCs w:val="28"/>
        </w:rPr>
        <w:softHyphen/>
        <w:t>вое государство и гражданское общество?</w:t>
      </w:r>
    </w:p>
    <w:p w:rsidR="001358F6" w:rsidRDefault="001358F6" w:rsidP="003C193C">
      <w:pPr>
        <w:numPr>
          <w:ilvl w:val="0"/>
          <w:numId w:val="18"/>
        </w:numPr>
        <w:tabs>
          <w:tab w:val="left" w:pos="709"/>
        </w:tabs>
        <w:ind w:left="0" w:firstLine="284"/>
        <w:jc w:val="both"/>
        <w:rPr>
          <w:sz w:val="28"/>
          <w:szCs w:val="28"/>
        </w:rPr>
      </w:pPr>
      <w:r>
        <w:rPr>
          <w:sz w:val="28"/>
          <w:szCs w:val="28"/>
        </w:rPr>
        <w:t>В чем суть политического кризиса декабря 1992 - октября 1993 г.? Каковы причины конфликта между законодательной и исполнительной властью?</w:t>
      </w:r>
    </w:p>
    <w:p w:rsidR="001358F6" w:rsidRDefault="001358F6" w:rsidP="003C193C">
      <w:pPr>
        <w:numPr>
          <w:ilvl w:val="0"/>
          <w:numId w:val="18"/>
        </w:numPr>
        <w:tabs>
          <w:tab w:val="left" w:pos="709"/>
        </w:tabs>
        <w:ind w:left="0" w:firstLine="284"/>
        <w:jc w:val="both"/>
        <w:rPr>
          <w:sz w:val="28"/>
          <w:szCs w:val="28"/>
        </w:rPr>
      </w:pPr>
      <w:r>
        <w:rPr>
          <w:sz w:val="28"/>
          <w:szCs w:val="28"/>
        </w:rPr>
        <w:t>Дайте общую характеристику Конституции РФ 1993 г.</w:t>
      </w:r>
    </w:p>
    <w:p w:rsidR="001358F6" w:rsidRDefault="001358F6" w:rsidP="003C193C">
      <w:pPr>
        <w:numPr>
          <w:ilvl w:val="0"/>
          <w:numId w:val="18"/>
        </w:numPr>
        <w:tabs>
          <w:tab w:val="left" w:pos="709"/>
        </w:tabs>
        <w:ind w:left="0" w:firstLine="284"/>
        <w:jc w:val="both"/>
        <w:rPr>
          <w:sz w:val="28"/>
          <w:szCs w:val="28"/>
        </w:rPr>
      </w:pPr>
      <w:r>
        <w:rPr>
          <w:sz w:val="28"/>
          <w:szCs w:val="28"/>
        </w:rPr>
        <w:t>Проанализируйте расклад политических сил в обществе и в Госдуме 1993, 1995 и 1999, 2003</w:t>
      </w:r>
      <w:r w:rsidR="009F76D6">
        <w:rPr>
          <w:sz w:val="28"/>
          <w:szCs w:val="28"/>
        </w:rPr>
        <w:t>, 2007</w:t>
      </w:r>
      <w:r>
        <w:rPr>
          <w:sz w:val="28"/>
          <w:szCs w:val="28"/>
        </w:rPr>
        <w:t xml:space="preserve"> гг.</w:t>
      </w:r>
    </w:p>
    <w:p w:rsidR="001358F6" w:rsidRDefault="001358F6" w:rsidP="003C193C">
      <w:pPr>
        <w:numPr>
          <w:ilvl w:val="0"/>
          <w:numId w:val="18"/>
        </w:numPr>
        <w:tabs>
          <w:tab w:val="left" w:pos="709"/>
        </w:tabs>
        <w:ind w:left="0" w:firstLine="284"/>
        <w:jc w:val="both"/>
        <w:rPr>
          <w:sz w:val="28"/>
          <w:szCs w:val="28"/>
        </w:rPr>
      </w:pPr>
      <w:r>
        <w:rPr>
          <w:sz w:val="28"/>
          <w:szCs w:val="28"/>
        </w:rPr>
        <w:t>Каковы причины войны в Чечне и её последствия для страны? Какие задачи необходимо решить для преодоления отрицательных тенденций в развитии межнациональных отношений?</w:t>
      </w:r>
    </w:p>
    <w:p w:rsidR="001358F6" w:rsidRDefault="001358F6" w:rsidP="003C193C">
      <w:pPr>
        <w:numPr>
          <w:ilvl w:val="0"/>
          <w:numId w:val="18"/>
        </w:numPr>
        <w:tabs>
          <w:tab w:val="left" w:pos="709"/>
        </w:tabs>
        <w:ind w:left="0" w:firstLine="284"/>
        <w:jc w:val="both"/>
        <w:rPr>
          <w:sz w:val="28"/>
          <w:szCs w:val="28"/>
        </w:rPr>
      </w:pPr>
      <w:r>
        <w:rPr>
          <w:sz w:val="28"/>
          <w:szCs w:val="28"/>
        </w:rPr>
        <w:t>Каковы основные тенденции развития культуры в России в условиях становления рыночных отношений?</w:t>
      </w:r>
    </w:p>
    <w:p w:rsidR="001358F6" w:rsidRDefault="001358F6" w:rsidP="003C193C">
      <w:pPr>
        <w:numPr>
          <w:ilvl w:val="0"/>
          <w:numId w:val="18"/>
        </w:numPr>
        <w:tabs>
          <w:tab w:val="left" w:pos="709"/>
        </w:tabs>
        <w:ind w:left="0" w:firstLine="284"/>
        <w:jc w:val="both"/>
        <w:rPr>
          <w:sz w:val="28"/>
          <w:szCs w:val="28"/>
        </w:rPr>
      </w:pPr>
      <w:r>
        <w:rPr>
          <w:sz w:val="28"/>
          <w:szCs w:val="28"/>
        </w:rPr>
        <w:t xml:space="preserve">Каким образом и в каких документах были определены принципы взаимоотношений стран СНГ? </w:t>
      </w:r>
    </w:p>
    <w:p w:rsidR="001358F6" w:rsidRDefault="001358F6" w:rsidP="003C193C">
      <w:pPr>
        <w:numPr>
          <w:ilvl w:val="0"/>
          <w:numId w:val="18"/>
        </w:numPr>
        <w:tabs>
          <w:tab w:val="left" w:pos="709"/>
        </w:tabs>
        <w:ind w:left="0" w:firstLine="284"/>
        <w:jc w:val="both"/>
        <w:rPr>
          <w:sz w:val="28"/>
          <w:szCs w:val="28"/>
        </w:rPr>
      </w:pPr>
      <w:r>
        <w:rPr>
          <w:sz w:val="28"/>
          <w:szCs w:val="28"/>
        </w:rPr>
        <w:t xml:space="preserve">Назовите основные направления внешней политики суверенной России. </w:t>
      </w:r>
    </w:p>
    <w:p w:rsidR="001358F6" w:rsidRDefault="001358F6" w:rsidP="003C193C">
      <w:pPr>
        <w:numPr>
          <w:ilvl w:val="0"/>
          <w:numId w:val="18"/>
        </w:numPr>
        <w:tabs>
          <w:tab w:val="left" w:pos="709"/>
        </w:tabs>
        <w:ind w:left="0" w:firstLine="284"/>
        <w:jc w:val="both"/>
        <w:rPr>
          <w:sz w:val="28"/>
          <w:szCs w:val="28"/>
        </w:rPr>
      </w:pPr>
      <w:r>
        <w:rPr>
          <w:sz w:val="28"/>
          <w:szCs w:val="28"/>
        </w:rPr>
        <w:t>Каково место России в современной системе международных отношений? Каковы перспективы международного развития России в начале XXI века?</w:t>
      </w:r>
    </w:p>
    <w:p w:rsidR="001358F6" w:rsidRPr="00CA2A18" w:rsidRDefault="001358F6" w:rsidP="00B0121E">
      <w:pPr>
        <w:ind w:firstLine="570"/>
        <w:jc w:val="center"/>
        <w:outlineLvl w:val="0"/>
        <w:rPr>
          <w:b/>
          <w:sz w:val="28"/>
          <w:szCs w:val="28"/>
          <w:lang w:val="en-US"/>
        </w:rPr>
      </w:pPr>
      <w:r>
        <w:rPr>
          <w:b/>
          <w:sz w:val="28"/>
          <w:szCs w:val="28"/>
        </w:rPr>
        <w:t>Тест</w:t>
      </w:r>
      <w:r w:rsidR="00CA2A18">
        <w:rPr>
          <w:b/>
          <w:sz w:val="28"/>
          <w:szCs w:val="28"/>
        </w:rPr>
        <w:t xml:space="preserve"> </w:t>
      </w:r>
      <w:r w:rsidR="00CA2A18">
        <w:rPr>
          <w:b/>
          <w:sz w:val="28"/>
          <w:szCs w:val="28"/>
          <w:lang w:val="en-US"/>
        </w:rPr>
        <w:t>XIII</w:t>
      </w:r>
    </w:p>
    <w:p w:rsidR="001358F6" w:rsidRDefault="001358F6" w:rsidP="00CA06D8">
      <w:pPr>
        <w:tabs>
          <w:tab w:val="left" w:pos="570"/>
        </w:tabs>
        <w:jc w:val="both"/>
        <w:rPr>
          <w:b/>
          <w:sz w:val="28"/>
          <w:szCs w:val="28"/>
        </w:rPr>
      </w:pPr>
      <w:r>
        <w:rPr>
          <w:b/>
          <w:sz w:val="28"/>
          <w:szCs w:val="28"/>
        </w:rPr>
        <w:t xml:space="preserve">1. Когда была принята Декларация о государственном суверенитете РСФСР: </w:t>
      </w:r>
    </w:p>
    <w:p w:rsidR="001358F6" w:rsidRDefault="001358F6" w:rsidP="00CA06D8">
      <w:pPr>
        <w:tabs>
          <w:tab w:val="left" w:pos="570"/>
        </w:tabs>
        <w:jc w:val="both"/>
        <w:rPr>
          <w:sz w:val="28"/>
          <w:szCs w:val="28"/>
        </w:rPr>
      </w:pPr>
      <w:r>
        <w:rPr>
          <w:sz w:val="28"/>
          <w:szCs w:val="28"/>
        </w:rPr>
        <w:t>а) 12 июня 1990 г.;</w:t>
      </w:r>
    </w:p>
    <w:p w:rsidR="001358F6" w:rsidRDefault="001358F6" w:rsidP="00CA06D8">
      <w:pPr>
        <w:tabs>
          <w:tab w:val="left" w:pos="570"/>
        </w:tabs>
        <w:jc w:val="both"/>
        <w:rPr>
          <w:sz w:val="28"/>
          <w:szCs w:val="28"/>
        </w:rPr>
      </w:pPr>
      <w:r>
        <w:rPr>
          <w:sz w:val="28"/>
          <w:szCs w:val="28"/>
        </w:rPr>
        <w:t>б) 12 июня 1991 г.;</w:t>
      </w:r>
    </w:p>
    <w:p w:rsidR="001358F6" w:rsidRDefault="001358F6" w:rsidP="00CA06D8">
      <w:pPr>
        <w:tabs>
          <w:tab w:val="left" w:pos="570"/>
        </w:tabs>
        <w:jc w:val="both"/>
        <w:rPr>
          <w:sz w:val="28"/>
          <w:szCs w:val="28"/>
        </w:rPr>
      </w:pPr>
      <w:r>
        <w:rPr>
          <w:sz w:val="28"/>
          <w:szCs w:val="28"/>
        </w:rPr>
        <w:t>в) 12 декабря 1993 г.;</w:t>
      </w:r>
    </w:p>
    <w:p w:rsidR="001358F6" w:rsidRDefault="001358F6" w:rsidP="00CA06D8">
      <w:pPr>
        <w:tabs>
          <w:tab w:val="left" w:pos="570"/>
        </w:tabs>
        <w:jc w:val="both"/>
        <w:rPr>
          <w:sz w:val="28"/>
          <w:szCs w:val="28"/>
        </w:rPr>
      </w:pPr>
      <w:r>
        <w:rPr>
          <w:sz w:val="28"/>
          <w:szCs w:val="28"/>
        </w:rPr>
        <w:t>г) 12 апреля 1995 г.</w:t>
      </w:r>
    </w:p>
    <w:p w:rsidR="001358F6" w:rsidRDefault="001358F6" w:rsidP="00CA06D8">
      <w:pPr>
        <w:tabs>
          <w:tab w:val="left" w:pos="570"/>
        </w:tabs>
        <w:rPr>
          <w:b/>
          <w:sz w:val="28"/>
          <w:szCs w:val="28"/>
        </w:rPr>
      </w:pPr>
      <w:r>
        <w:rPr>
          <w:b/>
          <w:sz w:val="28"/>
          <w:szCs w:val="28"/>
        </w:rPr>
        <w:t>2. Президент Российской Федерации:</w:t>
      </w:r>
    </w:p>
    <w:p w:rsidR="001358F6" w:rsidRDefault="001358F6" w:rsidP="00CA06D8">
      <w:pPr>
        <w:tabs>
          <w:tab w:val="left" w:pos="570"/>
        </w:tabs>
        <w:rPr>
          <w:sz w:val="28"/>
          <w:szCs w:val="28"/>
        </w:rPr>
      </w:pPr>
      <w:r>
        <w:rPr>
          <w:sz w:val="28"/>
          <w:szCs w:val="28"/>
        </w:rPr>
        <w:t>а) избирается Федеральным Собранием;</w:t>
      </w:r>
    </w:p>
    <w:p w:rsidR="001358F6" w:rsidRDefault="001358F6" w:rsidP="00CA06D8">
      <w:pPr>
        <w:tabs>
          <w:tab w:val="left" w:pos="570"/>
        </w:tabs>
        <w:rPr>
          <w:sz w:val="28"/>
          <w:szCs w:val="28"/>
        </w:rPr>
      </w:pPr>
      <w:r>
        <w:rPr>
          <w:sz w:val="28"/>
          <w:szCs w:val="28"/>
        </w:rPr>
        <w:t>б) назначается Конституционным Судом Российской Федерации;</w:t>
      </w:r>
    </w:p>
    <w:p w:rsidR="001358F6" w:rsidRDefault="001358F6" w:rsidP="00CA06D8">
      <w:pPr>
        <w:tabs>
          <w:tab w:val="left" w:pos="570"/>
        </w:tabs>
        <w:rPr>
          <w:sz w:val="28"/>
          <w:szCs w:val="28"/>
        </w:rPr>
      </w:pPr>
      <w:r>
        <w:rPr>
          <w:sz w:val="28"/>
          <w:szCs w:val="28"/>
        </w:rPr>
        <w:t>в) избирается всенародным голосованием;</w:t>
      </w:r>
    </w:p>
    <w:p w:rsidR="001358F6" w:rsidRDefault="001358F6" w:rsidP="00CA06D8">
      <w:pPr>
        <w:tabs>
          <w:tab w:val="left" w:pos="570"/>
        </w:tabs>
        <w:rPr>
          <w:sz w:val="28"/>
          <w:szCs w:val="28"/>
        </w:rPr>
      </w:pPr>
      <w:r>
        <w:rPr>
          <w:sz w:val="28"/>
          <w:szCs w:val="28"/>
        </w:rPr>
        <w:t>г) назначается Советом Безопасности Российской Федерации</w:t>
      </w:r>
    </w:p>
    <w:p w:rsidR="001358F6" w:rsidRDefault="001358F6" w:rsidP="00CA06D8">
      <w:pPr>
        <w:widowControl w:val="0"/>
        <w:autoSpaceDE w:val="0"/>
        <w:jc w:val="both"/>
        <w:rPr>
          <w:b/>
          <w:sz w:val="28"/>
          <w:szCs w:val="28"/>
        </w:rPr>
      </w:pPr>
      <w:r>
        <w:rPr>
          <w:b/>
          <w:sz w:val="28"/>
          <w:szCs w:val="28"/>
        </w:rPr>
        <w:t xml:space="preserve">3. Окончание «холодной войны» между Россией и США было зафиксировано в Кэмп-Дэвидской декларации во время визита Б.Н. Ельцина в США в … году: </w:t>
      </w:r>
    </w:p>
    <w:p w:rsidR="001358F6" w:rsidRDefault="001358F6" w:rsidP="00CA06D8">
      <w:pPr>
        <w:widowControl w:val="0"/>
        <w:autoSpaceDE w:val="0"/>
        <w:jc w:val="both"/>
        <w:rPr>
          <w:sz w:val="28"/>
          <w:szCs w:val="28"/>
        </w:rPr>
      </w:pPr>
      <w:r>
        <w:rPr>
          <w:sz w:val="28"/>
          <w:szCs w:val="28"/>
        </w:rPr>
        <w:t>а) 1991;</w:t>
      </w:r>
    </w:p>
    <w:p w:rsidR="001358F6" w:rsidRDefault="001358F6" w:rsidP="00CA06D8">
      <w:pPr>
        <w:widowControl w:val="0"/>
        <w:autoSpaceDE w:val="0"/>
        <w:jc w:val="both"/>
        <w:rPr>
          <w:sz w:val="28"/>
          <w:szCs w:val="28"/>
        </w:rPr>
      </w:pPr>
      <w:r>
        <w:rPr>
          <w:sz w:val="28"/>
          <w:szCs w:val="28"/>
        </w:rPr>
        <w:t>б) 1992;</w:t>
      </w:r>
    </w:p>
    <w:p w:rsidR="001358F6" w:rsidRDefault="001358F6" w:rsidP="00CA06D8">
      <w:pPr>
        <w:widowControl w:val="0"/>
        <w:autoSpaceDE w:val="0"/>
        <w:jc w:val="both"/>
        <w:rPr>
          <w:sz w:val="28"/>
          <w:szCs w:val="28"/>
        </w:rPr>
      </w:pPr>
      <w:r>
        <w:rPr>
          <w:sz w:val="28"/>
          <w:szCs w:val="28"/>
        </w:rPr>
        <w:t>в) 1993;</w:t>
      </w:r>
    </w:p>
    <w:p w:rsidR="001358F6" w:rsidRDefault="001358F6" w:rsidP="00CA06D8">
      <w:pPr>
        <w:widowControl w:val="0"/>
        <w:autoSpaceDE w:val="0"/>
        <w:jc w:val="both"/>
        <w:rPr>
          <w:sz w:val="28"/>
          <w:szCs w:val="28"/>
        </w:rPr>
      </w:pPr>
      <w:r>
        <w:rPr>
          <w:sz w:val="28"/>
          <w:szCs w:val="28"/>
        </w:rPr>
        <w:t>г) 1994.</w:t>
      </w:r>
    </w:p>
    <w:p w:rsidR="001358F6" w:rsidRDefault="001358F6" w:rsidP="00CA06D8">
      <w:pPr>
        <w:tabs>
          <w:tab w:val="left" w:pos="570"/>
        </w:tabs>
        <w:rPr>
          <w:b/>
          <w:sz w:val="28"/>
          <w:szCs w:val="28"/>
        </w:rPr>
      </w:pPr>
      <w:r>
        <w:rPr>
          <w:b/>
          <w:sz w:val="28"/>
          <w:szCs w:val="28"/>
        </w:rPr>
        <w:t>4. Либерализация цен – это:</w:t>
      </w:r>
    </w:p>
    <w:p w:rsidR="001358F6" w:rsidRDefault="001358F6" w:rsidP="00CA06D8">
      <w:pPr>
        <w:tabs>
          <w:tab w:val="left" w:pos="570"/>
        </w:tabs>
        <w:rPr>
          <w:sz w:val="28"/>
          <w:szCs w:val="28"/>
        </w:rPr>
      </w:pPr>
      <w:r>
        <w:rPr>
          <w:sz w:val="28"/>
          <w:szCs w:val="28"/>
        </w:rPr>
        <w:t>а) освобождение цен от государственного регулирования;</w:t>
      </w:r>
    </w:p>
    <w:p w:rsidR="001358F6" w:rsidRDefault="001358F6" w:rsidP="00CA06D8">
      <w:pPr>
        <w:tabs>
          <w:tab w:val="left" w:pos="570"/>
        </w:tabs>
        <w:rPr>
          <w:sz w:val="28"/>
          <w:szCs w:val="28"/>
        </w:rPr>
      </w:pPr>
      <w:r>
        <w:rPr>
          <w:sz w:val="28"/>
          <w:szCs w:val="28"/>
        </w:rPr>
        <w:t>б) установление государством цен на товары массового спроса;</w:t>
      </w:r>
    </w:p>
    <w:p w:rsidR="001358F6" w:rsidRDefault="001358F6" w:rsidP="00CA06D8">
      <w:pPr>
        <w:tabs>
          <w:tab w:val="left" w:pos="570"/>
        </w:tabs>
        <w:rPr>
          <w:sz w:val="28"/>
          <w:szCs w:val="28"/>
        </w:rPr>
      </w:pPr>
      <w:r>
        <w:rPr>
          <w:sz w:val="28"/>
          <w:szCs w:val="28"/>
        </w:rPr>
        <w:t>в) установление цен в разных регионах страны с учетом конкретной экономической ситуации;</w:t>
      </w:r>
    </w:p>
    <w:p w:rsidR="001358F6" w:rsidRDefault="001358F6" w:rsidP="00CA06D8">
      <w:pPr>
        <w:tabs>
          <w:tab w:val="left" w:pos="570"/>
        </w:tabs>
        <w:rPr>
          <w:sz w:val="28"/>
          <w:szCs w:val="28"/>
        </w:rPr>
      </w:pPr>
      <w:r>
        <w:rPr>
          <w:sz w:val="28"/>
          <w:szCs w:val="28"/>
        </w:rPr>
        <w:t>г) установление цен с учетом европейских стандартов.</w:t>
      </w:r>
    </w:p>
    <w:p w:rsidR="001358F6" w:rsidRDefault="001358F6" w:rsidP="00CA06D8">
      <w:pPr>
        <w:tabs>
          <w:tab w:val="left" w:pos="570"/>
        </w:tabs>
        <w:jc w:val="both"/>
        <w:rPr>
          <w:b/>
          <w:sz w:val="28"/>
          <w:szCs w:val="28"/>
        </w:rPr>
      </w:pPr>
      <w:r>
        <w:rPr>
          <w:b/>
          <w:sz w:val="28"/>
          <w:szCs w:val="28"/>
        </w:rPr>
        <w:t xml:space="preserve">5. Кто сменил Е. Гайдара на посту Председателя Правительства РФ в </w:t>
      </w:r>
      <w:smartTag w:uri="urn:schemas-microsoft-com:office:smarttags" w:element="metricconverter">
        <w:smartTagPr>
          <w:attr w:name="ProductID" w:val="1992 г"/>
        </w:smartTagPr>
        <w:r>
          <w:rPr>
            <w:b/>
            <w:sz w:val="28"/>
            <w:szCs w:val="28"/>
          </w:rPr>
          <w:t>1992 г</w:t>
        </w:r>
      </w:smartTag>
      <w:r>
        <w:rPr>
          <w:b/>
          <w:sz w:val="28"/>
          <w:szCs w:val="28"/>
        </w:rPr>
        <w:t xml:space="preserve">.:    </w:t>
      </w:r>
    </w:p>
    <w:p w:rsidR="001358F6" w:rsidRDefault="001358F6" w:rsidP="00CA06D8">
      <w:pPr>
        <w:tabs>
          <w:tab w:val="left" w:pos="570"/>
        </w:tabs>
        <w:jc w:val="both"/>
        <w:rPr>
          <w:sz w:val="28"/>
          <w:szCs w:val="28"/>
        </w:rPr>
      </w:pPr>
      <w:r>
        <w:rPr>
          <w:sz w:val="28"/>
          <w:szCs w:val="28"/>
        </w:rPr>
        <w:t>а) М.М. Касьянов;</w:t>
      </w:r>
    </w:p>
    <w:p w:rsidR="001358F6" w:rsidRDefault="001358F6" w:rsidP="00CA06D8">
      <w:pPr>
        <w:tabs>
          <w:tab w:val="left" w:pos="570"/>
        </w:tabs>
        <w:jc w:val="both"/>
        <w:rPr>
          <w:sz w:val="28"/>
          <w:szCs w:val="28"/>
        </w:rPr>
      </w:pPr>
      <w:r>
        <w:rPr>
          <w:sz w:val="28"/>
          <w:szCs w:val="28"/>
        </w:rPr>
        <w:t xml:space="preserve">б) В.С. Черномырдин; </w:t>
      </w:r>
    </w:p>
    <w:p w:rsidR="001358F6" w:rsidRDefault="001358F6" w:rsidP="00CA06D8">
      <w:pPr>
        <w:tabs>
          <w:tab w:val="left" w:pos="570"/>
        </w:tabs>
        <w:jc w:val="both"/>
        <w:rPr>
          <w:sz w:val="28"/>
          <w:szCs w:val="28"/>
        </w:rPr>
      </w:pPr>
      <w:r>
        <w:rPr>
          <w:sz w:val="28"/>
          <w:szCs w:val="28"/>
        </w:rPr>
        <w:t>в) Е.М. Примаков;</w:t>
      </w:r>
    </w:p>
    <w:p w:rsidR="001358F6" w:rsidRDefault="001358F6" w:rsidP="00CA06D8">
      <w:pPr>
        <w:tabs>
          <w:tab w:val="left" w:pos="570"/>
        </w:tabs>
        <w:jc w:val="both"/>
        <w:rPr>
          <w:sz w:val="28"/>
          <w:szCs w:val="28"/>
        </w:rPr>
      </w:pPr>
      <w:r>
        <w:rPr>
          <w:sz w:val="28"/>
          <w:szCs w:val="28"/>
        </w:rPr>
        <w:t>г) В.В. Путин.</w:t>
      </w:r>
    </w:p>
    <w:p w:rsidR="001358F6" w:rsidRDefault="001358F6" w:rsidP="00CA06D8">
      <w:pPr>
        <w:tabs>
          <w:tab w:val="left" w:pos="570"/>
        </w:tabs>
        <w:jc w:val="both"/>
        <w:rPr>
          <w:b/>
          <w:sz w:val="28"/>
          <w:szCs w:val="28"/>
        </w:rPr>
      </w:pPr>
      <w:r>
        <w:rPr>
          <w:b/>
          <w:sz w:val="28"/>
          <w:szCs w:val="28"/>
        </w:rPr>
        <w:t>6. В каком году вышел Указ Президента Б.Н. Ельцина о роспуске Верховного Совета РСФСР:</w:t>
      </w:r>
    </w:p>
    <w:p w:rsidR="001358F6" w:rsidRDefault="001358F6" w:rsidP="00CA06D8">
      <w:pPr>
        <w:tabs>
          <w:tab w:val="left" w:pos="570"/>
        </w:tabs>
        <w:jc w:val="both"/>
        <w:rPr>
          <w:sz w:val="28"/>
          <w:szCs w:val="28"/>
        </w:rPr>
      </w:pPr>
      <w:r>
        <w:rPr>
          <w:sz w:val="28"/>
          <w:szCs w:val="28"/>
        </w:rPr>
        <w:t>а) 1991 г.;</w:t>
      </w:r>
    </w:p>
    <w:p w:rsidR="001358F6" w:rsidRDefault="001358F6" w:rsidP="00CA06D8">
      <w:pPr>
        <w:tabs>
          <w:tab w:val="left" w:pos="570"/>
        </w:tabs>
        <w:jc w:val="both"/>
        <w:rPr>
          <w:sz w:val="28"/>
          <w:szCs w:val="28"/>
        </w:rPr>
      </w:pPr>
      <w:r>
        <w:rPr>
          <w:sz w:val="28"/>
          <w:szCs w:val="28"/>
        </w:rPr>
        <w:t xml:space="preserve">б) 1992 г.; </w:t>
      </w:r>
    </w:p>
    <w:p w:rsidR="001358F6" w:rsidRDefault="001358F6" w:rsidP="00CA06D8">
      <w:pPr>
        <w:tabs>
          <w:tab w:val="left" w:pos="570"/>
        </w:tabs>
        <w:jc w:val="both"/>
        <w:rPr>
          <w:sz w:val="28"/>
          <w:szCs w:val="28"/>
        </w:rPr>
      </w:pPr>
      <w:r>
        <w:rPr>
          <w:sz w:val="28"/>
          <w:szCs w:val="28"/>
        </w:rPr>
        <w:t>в) 1993 г.;</w:t>
      </w:r>
    </w:p>
    <w:p w:rsidR="001358F6" w:rsidRDefault="001358F6" w:rsidP="00CA06D8">
      <w:pPr>
        <w:tabs>
          <w:tab w:val="left" w:pos="570"/>
        </w:tabs>
        <w:jc w:val="both"/>
        <w:rPr>
          <w:sz w:val="28"/>
          <w:szCs w:val="28"/>
        </w:rPr>
      </w:pPr>
      <w:r>
        <w:rPr>
          <w:sz w:val="28"/>
          <w:szCs w:val="28"/>
        </w:rPr>
        <w:t>г) 1994 г.</w:t>
      </w:r>
    </w:p>
    <w:p w:rsidR="001358F6" w:rsidRDefault="001358F6" w:rsidP="00CA06D8">
      <w:pPr>
        <w:tabs>
          <w:tab w:val="left" w:pos="570"/>
        </w:tabs>
        <w:rPr>
          <w:b/>
          <w:sz w:val="28"/>
          <w:szCs w:val="28"/>
        </w:rPr>
      </w:pPr>
      <w:r>
        <w:rPr>
          <w:b/>
          <w:sz w:val="28"/>
          <w:szCs w:val="28"/>
        </w:rPr>
        <w:t>7. Важнейшим документом Российской Федерации, принятым в 1993 г., является:</w:t>
      </w:r>
    </w:p>
    <w:p w:rsidR="001358F6" w:rsidRDefault="001358F6" w:rsidP="00CA06D8">
      <w:pPr>
        <w:tabs>
          <w:tab w:val="left" w:pos="570"/>
        </w:tabs>
        <w:rPr>
          <w:sz w:val="28"/>
          <w:szCs w:val="28"/>
        </w:rPr>
      </w:pPr>
      <w:r>
        <w:rPr>
          <w:sz w:val="28"/>
          <w:szCs w:val="28"/>
        </w:rPr>
        <w:t xml:space="preserve">а) пятилетний план развития хозяйства; </w:t>
      </w:r>
    </w:p>
    <w:p w:rsidR="001358F6" w:rsidRDefault="001358F6" w:rsidP="00CA06D8">
      <w:pPr>
        <w:tabs>
          <w:tab w:val="left" w:pos="570"/>
        </w:tabs>
        <w:rPr>
          <w:sz w:val="28"/>
          <w:szCs w:val="28"/>
        </w:rPr>
      </w:pPr>
      <w:r>
        <w:rPr>
          <w:sz w:val="28"/>
          <w:szCs w:val="28"/>
        </w:rPr>
        <w:t>б) декларация о суверенитете России;</w:t>
      </w:r>
    </w:p>
    <w:p w:rsidR="001358F6" w:rsidRDefault="001358F6" w:rsidP="00CA06D8">
      <w:pPr>
        <w:tabs>
          <w:tab w:val="left" w:pos="570"/>
        </w:tabs>
        <w:rPr>
          <w:sz w:val="28"/>
          <w:szCs w:val="28"/>
        </w:rPr>
      </w:pPr>
      <w:r>
        <w:rPr>
          <w:sz w:val="28"/>
          <w:szCs w:val="28"/>
        </w:rPr>
        <w:t>в) постановление о преодолении культа личности Сталина;</w:t>
      </w:r>
    </w:p>
    <w:p w:rsidR="001358F6" w:rsidRDefault="001358F6" w:rsidP="00CA06D8">
      <w:pPr>
        <w:tabs>
          <w:tab w:val="left" w:pos="570"/>
        </w:tabs>
        <w:rPr>
          <w:sz w:val="28"/>
          <w:szCs w:val="28"/>
        </w:rPr>
      </w:pPr>
      <w:r>
        <w:rPr>
          <w:sz w:val="28"/>
          <w:szCs w:val="28"/>
        </w:rPr>
        <w:t>г)  Конституция РФ;</w:t>
      </w:r>
    </w:p>
    <w:p w:rsidR="001358F6" w:rsidRDefault="001358F6" w:rsidP="00CA06D8">
      <w:pPr>
        <w:tabs>
          <w:tab w:val="left" w:pos="570"/>
        </w:tabs>
        <w:rPr>
          <w:sz w:val="28"/>
          <w:szCs w:val="28"/>
        </w:rPr>
      </w:pPr>
      <w:r>
        <w:rPr>
          <w:sz w:val="28"/>
          <w:szCs w:val="28"/>
        </w:rPr>
        <w:t>д) продовольственная программа.</w:t>
      </w:r>
    </w:p>
    <w:p w:rsidR="001358F6" w:rsidRDefault="001358F6" w:rsidP="00CA06D8">
      <w:pPr>
        <w:rPr>
          <w:b/>
          <w:sz w:val="28"/>
          <w:szCs w:val="28"/>
        </w:rPr>
      </w:pPr>
      <w:r>
        <w:rPr>
          <w:b/>
          <w:sz w:val="28"/>
          <w:szCs w:val="28"/>
        </w:rPr>
        <w:t>8. Носителем суверенитета и единственным источником власти в РФ по Конституции является:</w:t>
      </w:r>
    </w:p>
    <w:p w:rsidR="001358F6" w:rsidRDefault="001358F6" w:rsidP="00CA06D8">
      <w:pPr>
        <w:rPr>
          <w:sz w:val="28"/>
          <w:szCs w:val="28"/>
        </w:rPr>
      </w:pPr>
      <w:r>
        <w:rPr>
          <w:sz w:val="28"/>
          <w:szCs w:val="28"/>
        </w:rPr>
        <w:t>а) Федеральное Собрание – парламент РФ;</w:t>
      </w:r>
    </w:p>
    <w:p w:rsidR="001358F6" w:rsidRDefault="001358F6" w:rsidP="00CA06D8">
      <w:pPr>
        <w:rPr>
          <w:sz w:val="28"/>
          <w:szCs w:val="28"/>
        </w:rPr>
      </w:pPr>
      <w:r>
        <w:rPr>
          <w:sz w:val="28"/>
          <w:szCs w:val="28"/>
        </w:rPr>
        <w:t>б) народ;</w:t>
      </w:r>
    </w:p>
    <w:p w:rsidR="001358F6" w:rsidRDefault="001358F6" w:rsidP="00CA06D8">
      <w:pPr>
        <w:rPr>
          <w:sz w:val="28"/>
          <w:szCs w:val="28"/>
        </w:rPr>
      </w:pPr>
      <w:r>
        <w:rPr>
          <w:sz w:val="28"/>
          <w:szCs w:val="28"/>
        </w:rPr>
        <w:t xml:space="preserve">в) Президент РФ; </w:t>
      </w:r>
    </w:p>
    <w:p w:rsidR="001358F6" w:rsidRDefault="001358F6" w:rsidP="00CA06D8">
      <w:pPr>
        <w:rPr>
          <w:sz w:val="28"/>
          <w:szCs w:val="28"/>
        </w:rPr>
      </w:pPr>
      <w:r>
        <w:rPr>
          <w:sz w:val="28"/>
          <w:szCs w:val="28"/>
        </w:rPr>
        <w:t>г) Правительство РФ.</w:t>
      </w:r>
    </w:p>
    <w:p w:rsidR="001358F6" w:rsidRDefault="001358F6" w:rsidP="00CA06D8">
      <w:pPr>
        <w:tabs>
          <w:tab w:val="left" w:pos="570"/>
        </w:tabs>
        <w:rPr>
          <w:b/>
          <w:sz w:val="28"/>
          <w:szCs w:val="28"/>
        </w:rPr>
      </w:pPr>
      <w:r>
        <w:rPr>
          <w:b/>
          <w:sz w:val="28"/>
          <w:szCs w:val="28"/>
        </w:rPr>
        <w:t>9. Государственная дума в России на современном этапе:</w:t>
      </w:r>
    </w:p>
    <w:p w:rsidR="001358F6" w:rsidRDefault="001358F6" w:rsidP="00CA06D8">
      <w:pPr>
        <w:tabs>
          <w:tab w:val="left" w:pos="570"/>
        </w:tabs>
        <w:rPr>
          <w:sz w:val="28"/>
          <w:szCs w:val="28"/>
        </w:rPr>
      </w:pPr>
      <w:r>
        <w:rPr>
          <w:sz w:val="28"/>
          <w:szCs w:val="28"/>
        </w:rPr>
        <w:t>а) двухпалатный парламент;</w:t>
      </w:r>
    </w:p>
    <w:p w:rsidR="001358F6" w:rsidRDefault="001358F6" w:rsidP="00CA06D8">
      <w:pPr>
        <w:tabs>
          <w:tab w:val="left" w:pos="570"/>
        </w:tabs>
        <w:rPr>
          <w:sz w:val="28"/>
          <w:szCs w:val="28"/>
        </w:rPr>
      </w:pPr>
      <w:r>
        <w:rPr>
          <w:sz w:val="28"/>
          <w:szCs w:val="28"/>
        </w:rPr>
        <w:t>б) высшая судебная инстанция;</w:t>
      </w:r>
    </w:p>
    <w:p w:rsidR="001358F6" w:rsidRDefault="001358F6" w:rsidP="00CA06D8">
      <w:pPr>
        <w:tabs>
          <w:tab w:val="left" w:pos="570"/>
        </w:tabs>
        <w:rPr>
          <w:sz w:val="28"/>
          <w:szCs w:val="28"/>
        </w:rPr>
      </w:pPr>
      <w:r>
        <w:rPr>
          <w:sz w:val="28"/>
          <w:szCs w:val="28"/>
        </w:rPr>
        <w:t>в) верхняя палата Федерального собрания;</w:t>
      </w:r>
    </w:p>
    <w:p w:rsidR="001358F6" w:rsidRDefault="001358F6" w:rsidP="00CA06D8">
      <w:pPr>
        <w:tabs>
          <w:tab w:val="left" w:pos="570"/>
        </w:tabs>
        <w:rPr>
          <w:sz w:val="28"/>
          <w:szCs w:val="28"/>
        </w:rPr>
      </w:pPr>
      <w:r>
        <w:rPr>
          <w:sz w:val="28"/>
          <w:szCs w:val="28"/>
        </w:rPr>
        <w:t>г) нижняя палата Федерального собрания;</w:t>
      </w:r>
    </w:p>
    <w:p w:rsidR="001358F6" w:rsidRDefault="001358F6" w:rsidP="00CA06D8">
      <w:pPr>
        <w:tabs>
          <w:tab w:val="left" w:pos="570"/>
        </w:tabs>
        <w:rPr>
          <w:sz w:val="28"/>
          <w:szCs w:val="28"/>
        </w:rPr>
      </w:pPr>
      <w:r>
        <w:rPr>
          <w:sz w:val="28"/>
          <w:szCs w:val="28"/>
        </w:rPr>
        <w:t>д) совещательный орган при Президенте России.</w:t>
      </w:r>
    </w:p>
    <w:p w:rsidR="001358F6" w:rsidRDefault="001358F6" w:rsidP="00CA06D8">
      <w:pPr>
        <w:tabs>
          <w:tab w:val="left" w:pos="570"/>
        </w:tabs>
        <w:jc w:val="both"/>
        <w:rPr>
          <w:b/>
          <w:sz w:val="28"/>
          <w:szCs w:val="28"/>
        </w:rPr>
      </w:pPr>
      <w:r>
        <w:rPr>
          <w:b/>
          <w:sz w:val="28"/>
          <w:szCs w:val="28"/>
        </w:rPr>
        <w:t>10. Какую должность занимал В.В. Путин до назначения Председателем Правительства РФ</w:t>
      </w:r>
      <w:r w:rsidR="00693E0A">
        <w:rPr>
          <w:b/>
          <w:sz w:val="28"/>
          <w:szCs w:val="28"/>
        </w:rPr>
        <w:t xml:space="preserve"> (в </w:t>
      </w:r>
      <w:smartTag w:uri="urn:schemas-microsoft-com:office:smarttags" w:element="metricconverter">
        <w:smartTagPr>
          <w:attr w:name="ProductID" w:val="2000 г"/>
        </w:smartTagPr>
        <w:r w:rsidR="00693E0A">
          <w:rPr>
            <w:b/>
            <w:sz w:val="28"/>
            <w:szCs w:val="28"/>
          </w:rPr>
          <w:t>2000 г</w:t>
        </w:r>
      </w:smartTag>
      <w:r w:rsidR="00693E0A">
        <w:rPr>
          <w:b/>
          <w:sz w:val="28"/>
          <w:szCs w:val="28"/>
        </w:rPr>
        <w:t>.)</w:t>
      </w:r>
      <w:r>
        <w:rPr>
          <w:b/>
          <w:sz w:val="28"/>
          <w:szCs w:val="28"/>
        </w:rPr>
        <w:t>:</w:t>
      </w:r>
    </w:p>
    <w:p w:rsidR="001358F6" w:rsidRDefault="001358F6" w:rsidP="00CA06D8">
      <w:pPr>
        <w:tabs>
          <w:tab w:val="left" w:pos="570"/>
        </w:tabs>
        <w:jc w:val="both"/>
        <w:rPr>
          <w:sz w:val="28"/>
          <w:szCs w:val="28"/>
        </w:rPr>
      </w:pPr>
      <w:r>
        <w:rPr>
          <w:sz w:val="28"/>
          <w:szCs w:val="28"/>
        </w:rPr>
        <w:t>а) руководитель Федеральной Службы Безопасности;</w:t>
      </w:r>
    </w:p>
    <w:p w:rsidR="001358F6" w:rsidRDefault="001358F6" w:rsidP="00CA06D8">
      <w:pPr>
        <w:tabs>
          <w:tab w:val="left" w:pos="570"/>
        </w:tabs>
        <w:jc w:val="both"/>
        <w:rPr>
          <w:sz w:val="28"/>
          <w:szCs w:val="28"/>
        </w:rPr>
      </w:pPr>
      <w:r>
        <w:rPr>
          <w:sz w:val="28"/>
          <w:szCs w:val="28"/>
        </w:rPr>
        <w:t>б) руководитель внешней разведки;</w:t>
      </w:r>
    </w:p>
    <w:p w:rsidR="001358F6" w:rsidRDefault="001358F6" w:rsidP="00CA06D8">
      <w:pPr>
        <w:tabs>
          <w:tab w:val="left" w:pos="570"/>
        </w:tabs>
        <w:jc w:val="both"/>
        <w:rPr>
          <w:sz w:val="28"/>
          <w:szCs w:val="28"/>
        </w:rPr>
      </w:pPr>
      <w:r>
        <w:rPr>
          <w:sz w:val="28"/>
          <w:szCs w:val="28"/>
        </w:rPr>
        <w:t>в) министр иностранных дел;</w:t>
      </w:r>
    </w:p>
    <w:p w:rsidR="001358F6" w:rsidRDefault="001358F6" w:rsidP="00CA06D8">
      <w:pPr>
        <w:tabs>
          <w:tab w:val="left" w:pos="570"/>
        </w:tabs>
        <w:jc w:val="both"/>
        <w:rPr>
          <w:sz w:val="28"/>
          <w:szCs w:val="28"/>
        </w:rPr>
      </w:pPr>
      <w:r>
        <w:rPr>
          <w:sz w:val="28"/>
          <w:szCs w:val="28"/>
        </w:rPr>
        <w:t>г) губернатор Санкт-Петербурга.</w:t>
      </w:r>
    </w:p>
    <w:p w:rsidR="00260BB3" w:rsidRDefault="00260BB3" w:rsidP="00B0121E">
      <w:pPr>
        <w:pStyle w:val="31"/>
        <w:tabs>
          <w:tab w:val="left" w:pos="399"/>
        </w:tabs>
        <w:spacing w:line="240" w:lineRule="auto"/>
        <w:ind w:firstLine="570"/>
        <w:jc w:val="center"/>
        <w:outlineLvl w:val="0"/>
        <w:rPr>
          <w:b/>
          <w:szCs w:val="28"/>
        </w:rPr>
      </w:pPr>
    </w:p>
    <w:p w:rsidR="001358F6" w:rsidRDefault="001358F6" w:rsidP="00B0121E">
      <w:pPr>
        <w:pStyle w:val="31"/>
        <w:tabs>
          <w:tab w:val="left" w:pos="399"/>
        </w:tabs>
        <w:spacing w:line="240" w:lineRule="auto"/>
        <w:ind w:firstLine="570"/>
        <w:jc w:val="center"/>
        <w:outlineLvl w:val="0"/>
        <w:rPr>
          <w:b/>
          <w:szCs w:val="28"/>
        </w:rPr>
      </w:pPr>
      <w:r>
        <w:rPr>
          <w:b/>
          <w:szCs w:val="28"/>
        </w:rPr>
        <w:t>Рекомендуемая литература</w:t>
      </w:r>
    </w:p>
    <w:p w:rsidR="001358F6" w:rsidRDefault="001358F6" w:rsidP="003C193C">
      <w:pPr>
        <w:numPr>
          <w:ilvl w:val="0"/>
          <w:numId w:val="40"/>
        </w:numPr>
        <w:tabs>
          <w:tab w:val="clear" w:pos="720"/>
          <w:tab w:val="left" w:pos="709"/>
        </w:tabs>
        <w:ind w:left="0" w:firstLine="284"/>
        <w:rPr>
          <w:sz w:val="28"/>
          <w:szCs w:val="28"/>
        </w:rPr>
      </w:pPr>
      <w:r>
        <w:rPr>
          <w:sz w:val="28"/>
          <w:szCs w:val="28"/>
        </w:rPr>
        <w:t>Абалкин Л.И., Мильнер Б.З., Медведев В.А. и др. Роль государства в становлении и регулировании рыночной экономики. – М., 1997.</w:t>
      </w:r>
    </w:p>
    <w:p w:rsidR="001358F6" w:rsidRDefault="001358F6" w:rsidP="003C193C">
      <w:pPr>
        <w:numPr>
          <w:ilvl w:val="0"/>
          <w:numId w:val="40"/>
        </w:numPr>
        <w:tabs>
          <w:tab w:val="clear" w:pos="720"/>
          <w:tab w:val="left" w:pos="709"/>
        </w:tabs>
        <w:ind w:left="0" w:firstLine="284"/>
        <w:rPr>
          <w:sz w:val="28"/>
          <w:szCs w:val="28"/>
        </w:rPr>
      </w:pPr>
      <w:r>
        <w:rPr>
          <w:sz w:val="28"/>
          <w:szCs w:val="28"/>
        </w:rPr>
        <w:t>Абдулатипов Р.Г. Власть и совесть: политики, люди и народы в лабиринтах смутного времени. – М., 1994.</w:t>
      </w:r>
    </w:p>
    <w:p w:rsidR="001358F6" w:rsidRDefault="001358F6" w:rsidP="003C193C">
      <w:pPr>
        <w:numPr>
          <w:ilvl w:val="0"/>
          <w:numId w:val="40"/>
        </w:numPr>
        <w:tabs>
          <w:tab w:val="clear" w:pos="720"/>
          <w:tab w:val="left" w:pos="709"/>
        </w:tabs>
        <w:ind w:left="0" w:firstLine="284"/>
        <w:rPr>
          <w:sz w:val="28"/>
          <w:szCs w:val="28"/>
        </w:rPr>
      </w:pPr>
      <w:r>
        <w:rPr>
          <w:sz w:val="28"/>
          <w:szCs w:val="28"/>
        </w:rPr>
        <w:t>Аганбегян А.Г. Некоторые экономические проблемы переходного периода. - М., 1994.</w:t>
      </w:r>
    </w:p>
    <w:p w:rsidR="001358F6" w:rsidRDefault="001358F6" w:rsidP="003C193C">
      <w:pPr>
        <w:numPr>
          <w:ilvl w:val="0"/>
          <w:numId w:val="40"/>
        </w:numPr>
        <w:tabs>
          <w:tab w:val="clear" w:pos="720"/>
          <w:tab w:val="left" w:pos="709"/>
        </w:tabs>
        <w:ind w:left="0" w:firstLine="284"/>
        <w:rPr>
          <w:sz w:val="28"/>
          <w:szCs w:val="28"/>
        </w:rPr>
      </w:pPr>
      <w:r>
        <w:rPr>
          <w:sz w:val="28"/>
          <w:szCs w:val="28"/>
        </w:rPr>
        <w:t>Бабурин С.Н. Российский путь: утраты и обретения. Статьи, выступления и интервью. - М., 1997.</w:t>
      </w:r>
    </w:p>
    <w:p w:rsidR="001358F6" w:rsidRDefault="001358F6" w:rsidP="003C193C">
      <w:pPr>
        <w:numPr>
          <w:ilvl w:val="0"/>
          <w:numId w:val="40"/>
        </w:numPr>
        <w:tabs>
          <w:tab w:val="clear" w:pos="720"/>
          <w:tab w:val="left" w:pos="709"/>
        </w:tabs>
        <w:ind w:left="0" w:firstLine="284"/>
        <w:jc w:val="both"/>
        <w:rPr>
          <w:sz w:val="28"/>
          <w:szCs w:val="28"/>
        </w:rPr>
      </w:pPr>
      <w:r>
        <w:rPr>
          <w:sz w:val="28"/>
          <w:szCs w:val="28"/>
        </w:rPr>
        <w:t xml:space="preserve">Беляева Л.А. Социальная модернизация в России в конце </w:t>
      </w:r>
      <w:r>
        <w:rPr>
          <w:sz w:val="28"/>
          <w:szCs w:val="28"/>
          <w:lang w:val="en-US"/>
        </w:rPr>
        <w:t>XX</w:t>
      </w:r>
      <w:r>
        <w:rPr>
          <w:sz w:val="28"/>
          <w:szCs w:val="28"/>
        </w:rPr>
        <w:t xml:space="preserve"> века. – М., 1997.</w:t>
      </w:r>
    </w:p>
    <w:p w:rsidR="001358F6" w:rsidRDefault="001358F6" w:rsidP="003C193C">
      <w:pPr>
        <w:numPr>
          <w:ilvl w:val="0"/>
          <w:numId w:val="40"/>
        </w:numPr>
        <w:tabs>
          <w:tab w:val="clear" w:pos="720"/>
          <w:tab w:val="left" w:pos="709"/>
        </w:tabs>
        <w:ind w:left="0" w:firstLine="284"/>
        <w:rPr>
          <w:sz w:val="28"/>
          <w:szCs w:val="28"/>
        </w:rPr>
      </w:pPr>
      <w:r>
        <w:rPr>
          <w:sz w:val="28"/>
          <w:szCs w:val="28"/>
        </w:rPr>
        <w:t xml:space="preserve">Бокарев Ю.П. Рубль в условиях радикальной экономической реформы: 1992-1994 гг. // Русский рубль. Два века истории. </w:t>
      </w:r>
      <w:r>
        <w:rPr>
          <w:sz w:val="28"/>
          <w:szCs w:val="28"/>
          <w:lang w:val="en-US"/>
        </w:rPr>
        <w:t>XIX</w:t>
      </w:r>
      <w:r>
        <w:rPr>
          <w:sz w:val="28"/>
          <w:szCs w:val="28"/>
        </w:rPr>
        <w:t xml:space="preserve"> - ХХ вв. - М., 1994.</w:t>
      </w:r>
    </w:p>
    <w:p w:rsidR="001358F6" w:rsidRDefault="001358F6" w:rsidP="003C193C">
      <w:pPr>
        <w:numPr>
          <w:ilvl w:val="0"/>
          <w:numId w:val="40"/>
        </w:numPr>
        <w:tabs>
          <w:tab w:val="clear" w:pos="720"/>
          <w:tab w:val="left" w:pos="709"/>
        </w:tabs>
        <w:ind w:left="0" w:firstLine="284"/>
        <w:jc w:val="both"/>
        <w:rPr>
          <w:sz w:val="28"/>
          <w:szCs w:val="28"/>
        </w:rPr>
      </w:pPr>
      <w:r>
        <w:rPr>
          <w:sz w:val="28"/>
          <w:szCs w:val="28"/>
        </w:rPr>
        <w:t>Боффа Д. От СССР к России: история неоконченного кризиса, 1964 – 1994. – М., 1996.</w:t>
      </w:r>
    </w:p>
    <w:p w:rsidR="001358F6" w:rsidRDefault="001358F6" w:rsidP="003C193C">
      <w:pPr>
        <w:numPr>
          <w:ilvl w:val="0"/>
          <w:numId w:val="40"/>
        </w:numPr>
        <w:tabs>
          <w:tab w:val="clear" w:pos="720"/>
          <w:tab w:val="left" w:pos="709"/>
        </w:tabs>
        <w:ind w:left="0" w:firstLine="284"/>
        <w:jc w:val="both"/>
        <w:rPr>
          <w:sz w:val="28"/>
          <w:szCs w:val="28"/>
        </w:rPr>
      </w:pPr>
      <w:r>
        <w:rPr>
          <w:sz w:val="28"/>
          <w:szCs w:val="28"/>
        </w:rPr>
        <w:t>Внешняя политика России: От Ельцина к Путину. – М., 2002.</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Внешняя политика Российской Федерации. 1992 – 1999. – М., 2000.</w:t>
      </w:r>
    </w:p>
    <w:p w:rsidR="001358F6" w:rsidRDefault="001358F6" w:rsidP="003C193C">
      <w:pPr>
        <w:numPr>
          <w:ilvl w:val="0"/>
          <w:numId w:val="40"/>
        </w:numPr>
        <w:tabs>
          <w:tab w:val="clear" w:pos="720"/>
          <w:tab w:val="left" w:pos="709"/>
          <w:tab w:val="left" w:pos="1026"/>
        </w:tabs>
        <w:ind w:left="0" w:firstLine="284"/>
        <w:rPr>
          <w:sz w:val="28"/>
          <w:szCs w:val="28"/>
        </w:rPr>
      </w:pPr>
      <w:r>
        <w:rPr>
          <w:sz w:val="28"/>
          <w:szCs w:val="28"/>
        </w:rPr>
        <w:t>Гайдар Е.Т. Дни поражений и побед. – М., 1997.</w:t>
      </w:r>
    </w:p>
    <w:p w:rsidR="001358F6" w:rsidRDefault="001358F6" w:rsidP="003C193C">
      <w:pPr>
        <w:numPr>
          <w:ilvl w:val="0"/>
          <w:numId w:val="40"/>
        </w:numPr>
        <w:tabs>
          <w:tab w:val="clear" w:pos="720"/>
          <w:tab w:val="left" w:pos="709"/>
          <w:tab w:val="left" w:pos="1026"/>
        </w:tabs>
        <w:ind w:left="0" w:firstLine="284"/>
        <w:rPr>
          <w:sz w:val="28"/>
          <w:szCs w:val="28"/>
        </w:rPr>
      </w:pPr>
      <w:r>
        <w:rPr>
          <w:sz w:val="28"/>
          <w:szCs w:val="28"/>
        </w:rPr>
        <w:t>Говорухин С.С. Великая криминальная революция. – М., 1993.</w:t>
      </w:r>
    </w:p>
    <w:p w:rsidR="001358F6" w:rsidRDefault="001358F6" w:rsidP="003C193C">
      <w:pPr>
        <w:numPr>
          <w:ilvl w:val="0"/>
          <w:numId w:val="40"/>
        </w:numPr>
        <w:tabs>
          <w:tab w:val="clear" w:pos="720"/>
          <w:tab w:val="left" w:pos="709"/>
          <w:tab w:val="left" w:pos="1026"/>
        </w:tabs>
        <w:ind w:left="0" w:firstLine="284"/>
        <w:rPr>
          <w:sz w:val="28"/>
          <w:szCs w:val="28"/>
        </w:rPr>
      </w:pPr>
      <w:r>
        <w:rPr>
          <w:sz w:val="28"/>
          <w:szCs w:val="28"/>
        </w:rPr>
        <w:t>Государственное регулирование экономики: мировой опыт и реформа в России (теория и практика). / Отв. ред. Ю.Ф. Воробьев. – М., 1996.</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Данилов А.А., Пыжиков А.В. Россия в 90-е гг. ХХ в. – М., 2002.</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Дегоев В., Ибрагимов Р. Россия при Путине. Обретения, тревоги, надежды. – М.: Империум XXI век, 2007.</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Зевелев А., Павлов Ю. Созидатель или разрушитель? Б.Н. Ельцин: факты и размышления. – М., 1998.</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Зорин В.Ю. Российская Федерация: проблемы формирования этнокультурной политики. – М., 2002.</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Калашников М., Кугушев С. Третий проект. Точка перехода. – М.: АСТ, 2006.</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Карацуба И.В., Курукин И.В., Соколов Н.П. Выбирая свою историю. «Развилки» на пути России: от Рюриковичей до олигархов. – М.: Колибри, 2005.</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Колесников А. Раздвоение ВВП. Как Путин Медведева выбрал. – М.: Коммерсантъ, Эксмо, 2008.</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Коржаков А. Борис Ельцин: от рассвета до заката. – М.: Интербук, 1997.</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Кьеза Д. Прощай, Россия! – М., 1998.</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Млечин Л. Кремль. Президенты России. Стратегия власти от Б. Н. Ельцина до В. В. Путина. – М.: Центрполиграф, 2003.</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Москва. Осень-93. Хроника противостояния. – М., 1994.</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Олещук В.А., Павленко В.Б. Политическая Россия. Партии. Блоки. Лидеры. – М., 1997.</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От первого лица. Разговоры с Владимиром Путиным. – М., 2000.</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Попцов О.М. Хроника царя Бориса. Кремль, 1991 – 1995. – М., 1995.</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Примаков Е.М. Восемь месяцев плюс. – М., 2001.</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Путч (19 – 21 августа 1991 года): Хроника тревожных дней: Сборник. – М.: Новости, 1991.</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Путь в ХХI век: Стратегические проблемы и перспективы российской экономики / Отв. ред. Д.С. Львов. - М., 1999.</w:t>
      </w:r>
    </w:p>
    <w:p w:rsidR="001358F6" w:rsidRDefault="001358F6" w:rsidP="003C193C">
      <w:pPr>
        <w:numPr>
          <w:ilvl w:val="0"/>
          <w:numId w:val="40"/>
        </w:numPr>
        <w:tabs>
          <w:tab w:val="clear" w:pos="720"/>
          <w:tab w:val="left" w:pos="709"/>
          <w:tab w:val="left" w:pos="1026"/>
        </w:tabs>
        <w:ind w:left="0" w:firstLine="284"/>
        <w:jc w:val="both"/>
        <w:rPr>
          <w:sz w:val="28"/>
          <w:szCs w:val="28"/>
        </w:rPr>
      </w:pPr>
      <w:r>
        <w:rPr>
          <w:rStyle w:val="a6"/>
          <w:i w:val="0"/>
          <w:sz w:val="28"/>
          <w:szCs w:val="28"/>
        </w:rPr>
        <w:t>Рар А</w:t>
      </w:r>
      <w:r>
        <w:rPr>
          <w:rStyle w:val="a6"/>
          <w:sz w:val="28"/>
          <w:szCs w:val="28"/>
        </w:rPr>
        <w:t>.</w:t>
      </w:r>
      <w:r>
        <w:rPr>
          <w:sz w:val="28"/>
          <w:szCs w:val="28"/>
        </w:rPr>
        <w:t xml:space="preserve"> Владимир Путин. «Немец» в Кремле. – М., 2002.</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Реформирование России: мифы и реальность (1989-1994). – М., 1994.</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Россия и страны ближнего зарубежья: история и современность. – М., 1995.</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Россия и Чечня (1990 – 1997 годы): Документы свидетельствуют. – М., 1997.</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Россия: Поиски пути. – М., 1999.</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Собчак А. Хождение во власть: рассказ о рождении парламента. – М., 1991.</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Современная политическая история России (1985 – 1997 годы): Хроника. – М., 1997.</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Соловьев В., Клепикова Е. Борис Ельцин. Политические метаморфозы. – М., 1992.</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 xml:space="preserve">Уткин А.И. Мировой порядок </w:t>
      </w:r>
      <w:r>
        <w:rPr>
          <w:sz w:val="28"/>
          <w:szCs w:val="28"/>
          <w:lang w:val="en-US"/>
        </w:rPr>
        <w:t>XXI</w:t>
      </w:r>
      <w:r>
        <w:rPr>
          <w:sz w:val="28"/>
          <w:szCs w:val="28"/>
        </w:rPr>
        <w:t xml:space="preserve"> века. – М., 2001.</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Шевцова Л. Режим Бориса Ельцина. – М., 1999.</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Экономические реформы в России: итоги последних лет 1991 – 1996. – М., 1997.</w:t>
      </w:r>
    </w:p>
    <w:p w:rsidR="001358F6" w:rsidRDefault="001358F6" w:rsidP="003C193C">
      <w:pPr>
        <w:numPr>
          <w:ilvl w:val="0"/>
          <w:numId w:val="40"/>
        </w:numPr>
        <w:tabs>
          <w:tab w:val="clear" w:pos="720"/>
          <w:tab w:val="left" w:pos="709"/>
          <w:tab w:val="left" w:pos="1026"/>
        </w:tabs>
        <w:ind w:left="0" w:firstLine="284"/>
        <w:jc w:val="both"/>
        <w:rPr>
          <w:sz w:val="28"/>
          <w:szCs w:val="28"/>
        </w:rPr>
      </w:pPr>
      <w:r>
        <w:rPr>
          <w:sz w:val="28"/>
          <w:szCs w:val="28"/>
        </w:rPr>
        <w:t>Эпоха Ельцина: Очерки политической истории. – М., 2001.</w:t>
      </w:r>
    </w:p>
    <w:p w:rsidR="00966596" w:rsidRDefault="00966596" w:rsidP="00B0121E">
      <w:pPr>
        <w:spacing w:line="360" w:lineRule="auto"/>
        <w:ind w:firstLine="570"/>
        <w:jc w:val="center"/>
        <w:outlineLvl w:val="0"/>
        <w:rPr>
          <w:b/>
          <w:sz w:val="28"/>
          <w:szCs w:val="28"/>
        </w:rPr>
      </w:pPr>
    </w:p>
    <w:p w:rsidR="00002024" w:rsidRDefault="00002024" w:rsidP="00B0121E">
      <w:pPr>
        <w:spacing w:line="360" w:lineRule="auto"/>
        <w:ind w:firstLine="570"/>
        <w:jc w:val="center"/>
        <w:outlineLvl w:val="0"/>
        <w:rPr>
          <w:b/>
          <w:sz w:val="28"/>
          <w:szCs w:val="28"/>
        </w:rPr>
      </w:pPr>
    </w:p>
    <w:p w:rsidR="00002024" w:rsidRDefault="00002024" w:rsidP="00B0121E">
      <w:pPr>
        <w:spacing w:line="360" w:lineRule="auto"/>
        <w:ind w:firstLine="570"/>
        <w:jc w:val="center"/>
        <w:outlineLvl w:val="0"/>
        <w:rPr>
          <w:b/>
          <w:sz w:val="28"/>
          <w:szCs w:val="28"/>
        </w:rPr>
      </w:pPr>
    </w:p>
    <w:p w:rsidR="00002024" w:rsidRDefault="00002024" w:rsidP="00B0121E">
      <w:pPr>
        <w:spacing w:line="360" w:lineRule="auto"/>
        <w:ind w:firstLine="570"/>
        <w:jc w:val="center"/>
        <w:outlineLvl w:val="0"/>
        <w:rPr>
          <w:b/>
          <w:sz w:val="28"/>
          <w:szCs w:val="28"/>
        </w:rPr>
      </w:pPr>
    </w:p>
    <w:p w:rsidR="00002024" w:rsidRDefault="00002024" w:rsidP="00B0121E">
      <w:pPr>
        <w:spacing w:line="360" w:lineRule="auto"/>
        <w:ind w:firstLine="570"/>
        <w:jc w:val="center"/>
        <w:outlineLvl w:val="0"/>
        <w:rPr>
          <w:b/>
          <w:sz w:val="28"/>
          <w:szCs w:val="28"/>
        </w:rPr>
      </w:pPr>
    </w:p>
    <w:p w:rsidR="001358F6" w:rsidRDefault="00002024" w:rsidP="00B0121E">
      <w:pPr>
        <w:spacing w:line="360" w:lineRule="auto"/>
        <w:ind w:firstLine="570"/>
        <w:jc w:val="center"/>
        <w:outlineLvl w:val="0"/>
        <w:rPr>
          <w:b/>
          <w:sz w:val="28"/>
          <w:szCs w:val="28"/>
        </w:rPr>
      </w:pPr>
      <w:r>
        <w:rPr>
          <w:b/>
          <w:sz w:val="28"/>
          <w:szCs w:val="28"/>
        </w:rPr>
        <w:br w:type="page"/>
      </w:r>
      <w:r w:rsidR="001358F6">
        <w:rPr>
          <w:b/>
          <w:sz w:val="28"/>
          <w:szCs w:val="28"/>
        </w:rPr>
        <w:t>Рекомендуемые Интернет-ресурсы:</w:t>
      </w:r>
    </w:p>
    <w:p w:rsidR="001358F6" w:rsidRDefault="00151ED4" w:rsidP="00B0121E">
      <w:pPr>
        <w:ind w:firstLine="570"/>
        <w:jc w:val="both"/>
      </w:pPr>
      <w:hyperlink r:id="rId7" w:anchor="_blank" w:history="1">
        <w:r w:rsidR="001358F6">
          <w:rPr>
            <w:rStyle w:val="a4"/>
          </w:rPr>
          <w:t>http://center.fio.ru/som/</w:t>
        </w:r>
      </w:hyperlink>
    </w:p>
    <w:p w:rsidR="001358F6" w:rsidRDefault="001358F6" w:rsidP="00B0121E">
      <w:pPr>
        <w:ind w:firstLine="570"/>
        <w:jc w:val="both"/>
      </w:pPr>
      <w:r w:rsidRPr="00151ED4">
        <w:t>http://historydoc.edu.ru</w:t>
      </w:r>
      <w:r>
        <w:rPr>
          <w:sz w:val="28"/>
          <w:szCs w:val="28"/>
        </w:rPr>
        <w:br/>
      </w:r>
      <w:r w:rsidR="009F76D6">
        <w:rPr>
          <w:sz w:val="28"/>
          <w:szCs w:val="28"/>
        </w:rPr>
        <w:t xml:space="preserve">    </w:t>
      </w:r>
      <w:r w:rsidR="00966596">
        <w:rPr>
          <w:sz w:val="28"/>
          <w:szCs w:val="28"/>
        </w:rPr>
        <w:t xml:space="preserve">   </w:t>
      </w:r>
      <w:r w:rsidR="009F76D6">
        <w:rPr>
          <w:sz w:val="28"/>
          <w:szCs w:val="28"/>
        </w:rPr>
        <w:t xml:space="preserve"> </w:t>
      </w:r>
      <w:hyperlink r:id="rId8" w:history="1">
        <w:r>
          <w:rPr>
            <w:rStyle w:val="a4"/>
          </w:rPr>
          <w:t>http://www.</w:t>
        </w:r>
        <w:r>
          <w:rPr>
            <w:rStyle w:val="a4"/>
            <w:lang w:val="en-US"/>
          </w:rPr>
          <w:t>lib</w:t>
        </w:r>
        <w:r>
          <w:rPr>
            <w:rStyle w:val="a4"/>
          </w:rPr>
          <w:t>.</w:t>
        </w:r>
        <w:r>
          <w:rPr>
            <w:rStyle w:val="a4"/>
            <w:lang w:val="en-US"/>
          </w:rPr>
          <w:t>udsu</w:t>
        </w:r>
        <w:r>
          <w:rPr>
            <w:rStyle w:val="a4"/>
          </w:rPr>
          <w:t>/</w:t>
        </w:r>
        <w:r>
          <w:rPr>
            <w:rStyle w:val="a4"/>
            <w:lang w:val="en-US"/>
          </w:rPr>
          <w:t>ru</w:t>
        </w:r>
      </w:hyperlink>
    </w:p>
    <w:p w:rsidR="001358F6" w:rsidRDefault="001358F6" w:rsidP="00B0121E">
      <w:pPr>
        <w:ind w:firstLine="570"/>
      </w:pPr>
      <w:r w:rsidRPr="00151ED4">
        <w:t>http://rus-hist.on.ufanet.ru</w:t>
      </w:r>
    </w:p>
    <w:p w:rsidR="001358F6" w:rsidRDefault="00151ED4" w:rsidP="00B0121E">
      <w:pPr>
        <w:ind w:firstLine="570"/>
        <w:jc w:val="both"/>
        <w:rPr>
          <w:sz w:val="28"/>
          <w:szCs w:val="28"/>
        </w:rPr>
      </w:pPr>
      <w:hyperlink r:id="rId9" w:history="1">
        <w:r w:rsidR="001358F6">
          <w:rPr>
            <w:rStyle w:val="a4"/>
            <w:lang w:val="en-US"/>
          </w:rPr>
          <w:t>http</w:t>
        </w:r>
        <w:r w:rsidR="001358F6">
          <w:rPr>
            <w:rStyle w:val="a4"/>
          </w:rPr>
          <w:t>://</w:t>
        </w:r>
        <w:r w:rsidR="001358F6">
          <w:rPr>
            <w:rStyle w:val="a4"/>
            <w:lang w:val="en-US"/>
          </w:rPr>
          <w:t>web</w:t>
        </w:r>
        <w:r w:rsidR="001358F6">
          <w:rPr>
            <w:rStyle w:val="a4"/>
          </w:rPr>
          <w:t>-</w:t>
        </w:r>
        <w:r w:rsidR="001358F6">
          <w:rPr>
            <w:rStyle w:val="a4"/>
            <w:lang w:val="en-US"/>
          </w:rPr>
          <w:t>local</w:t>
        </w:r>
        <w:r w:rsidR="001358F6">
          <w:rPr>
            <w:rStyle w:val="a4"/>
          </w:rPr>
          <w:t>.</w:t>
        </w:r>
        <w:r w:rsidR="001358F6">
          <w:rPr>
            <w:rStyle w:val="a4"/>
            <w:lang w:val="en-US"/>
          </w:rPr>
          <w:t>rudn</w:t>
        </w:r>
        <w:r w:rsidR="001358F6">
          <w:rPr>
            <w:rStyle w:val="a4"/>
          </w:rPr>
          <w:t>.</w:t>
        </w:r>
        <w:r w:rsidR="001358F6">
          <w:rPr>
            <w:rStyle w:val="a4"/>
            <w:lang w:val="en-US"/>
          </w:rPr>
          <w:t>ru</w:t>
        </w:r>
        <w:r w:rsidR="001358F6">
          <w:rPr>
            <w:rStyle w:val="a4"/>
          </w:rPr>
          <w:t>/</w:t>
        </w:r>
        <w:r w:rsidR="001358F6">
          <w:rPr>
            <w:rStyle w:val="a4"/>
            <w:lang w:val="en-US"/>
          </w:rPr>
          <w:t>web</w:t>
        </w:r>
        <w:r w:rsidR="001358F6">
          <w:rPr>
            <w:rStyle w:val="a4"/>
          </w:rPr>
          <w:t>-</w:t>
        </w:r>
        <w:r w:rsidR="001358F6">
          <w:rPr>
            <w:rStyle w:val="a4"/>
            <w:lang w:val="en-US"/>
          </w:rPr>
          <w:t>local</w:t>
        </w:r>
        <w:r w:rsidR="001358F6">
          <w:rPr>
            <w:rStyle w:val="a4"/>
          </w:rPr>
          <w:t>/</w:t>
        </w:r>
        <w:r w:rsidR="001358F6">
          <w:rPr>
            <w:rStyle w:val="a4"/>
            <w:lang w:val="en-US"/>
          </w:rPr>
          <w:t>uem</w:t>
        </w:r>
        <w:r w:rsidR="001358F6">
          <w:rPr>
            <w:rStyle w:val="a4"/>
          </w:rPr>
          <w:t>/</w:t>
        </w:r>
        <w:r w:rsidR="001358F6">
          <w:rPr>
            <w:rStyle w:val="a4"/>
            <w:lang w:val="en-US"/>
          </w:rPr>
          <w:t>ido</w:t>
        </w:r>
        <w:r w:rsidR="001358F6">
          <w:rPr>
            <w:rStyle w:val="a4"/>
          </w:rPr>
          <w:t>/3/</w:t>
        </w:r>
        <w:r w:rsidR="001358F6">
          <w:rPr>
            <w:rStyle w:val="a4"/>
            <w:lang w:val="en-US"/>
          </w:rPr>
          <w:t>hist</w:t>
        </w:r>
        <w:r w:rsidR="001358F6">
          <w:rPr>
            <w:rStyle w:val="a4"/>
          </w:rPr>
          <w:t>/</w:t>
        </w:r>
        <w:r w:rsidR="001358F6">
          <w:rPr>
            <w:rStyle w:val="a4"/>
            <w:lang w:val="en-US"/>
          </w:rPr>
          <w:t>hist</w:t>
        </w:r>
        <w:r w:rsidR="001358F6">
          <w:rPr>
            <w:rStyle w:val="a4"/>
          </w:rPr>
          <w:t>.</w:t>
        </w:r>
        <w:r w:rsidR="001358F6">
          <w:rPr>
            <w:rStyle w:val="a4"/>
            <w:lang w:val="en-US"/>
          </w:rPr>
          <w:t>html</w:t>
        </w:r>
      </w:hyperlink>
      <w:r w:rsidR="001358F6">
        <w:rPr>
          <w:sz w:val="28"/>
          <w:szCs w:val="28"/>
        </w:rPr>
        <w:t xml:space="preserve"> </w:t>
      </w:r>
    </w:p>
    <w:p w:rsidR="001358F6" w:rsidRDefault="001358F6" w:rsidP="00B0121E">
      <w:pPr>
        <w:ind w:firstLine="570"/>
        <w:jc w:val="both"/>
      </w:pPr>
      <w:r w:rsidRPr="00151ED4">
        <w:rPr>
          <w:lang w:val="en-US"/>
        </w:rPr>
        <w:t>http</w:t>
      </w:r>
      <w:r w:rsidRPr="00151ED4">
        <w:t>://</w:t>
      </w:r>
      <w:r w:rsidRPr="00151ED4">
        <w:rPr>
          <w:lang w:val="en-US"/>
        </w:rPr>
        <w:t>window</w:t>
      </w:r>
      <w:r w:rsidRPr="00151ED4">
        <w:t>.</w:t>
      </w:r>
      <w:r w:rsidRPr="00151ED4">
        <w:rPr>
          <w:lang w:val="en-US"/>
        </w:rPr>
        <w:t>edu</w:t>
      </w:r>
      <w:r w:rsidRPr="00151ED4">
        <w:t>.</w:t>
      </w:r>
      <w:r w:rsidRPr="00151ED4">
        <w:rPr>
          <w:lang w:val="en-US"/>
        </w:rPr>
        <w:t>ru</w:t>
      </w:r>
    </w:p>
    <w:p w:rsidR="001358F6" w:rsidRDefault="00151ED4" w:rsidP="00B0121E">
      <w:pPr>
        <w:ind w:firstLine="570"/>
        <w:jc w:val="both"/>
      </w:pPr>
      <w:hyperlink r:id="rId10" w:anchor="_blank" w:history="1">
        <w:r w:rsidR="001358F6">
          <w:rPr>
            <w:rStyle w:val="a4"/>
          </w:rPr>
          <w:t>http://www.hist.msu.ru/ER/index.html</w:t>
        </w:r>
      </w:hyperlink>
    </w:p>
    <w:p w:rsidR="001358F6" w:rsidRDefault="001358F6" w:rsidP="00B0121E">
      <w:pPr>
        <w:ind w:firstLine="570"/>
        <w:jc w:val="both"/>
      </w:pPr>
      <w:r w:rsidRPr="00151ED4">
        <w:t>http://www.history.ru/</w:t>
      </w:r>
    </w:p>
    <w:p w:rsidR="001358F6" w:rsidRDefault="00151ED4" w:rsidP="00B0121E">
      <w:pPr>
        <w:ind w:firstLine="570"/>
        <w:jc w:val="both"/>
      </w:pPr>
      <w:hyperlink r:id="rId11" w:history="1">
        <w:r w:rsidR="001358F6">
          <w:rPr>
            <w:rStyle w:val="a4"/>
            <w:lang w:val="en-US"/>
          </w:rPr>
          <w:t>http</w:t>
        </w:r>
        <w:r w:rsidR="001358F6">
          <w:rPr>
            <w:rStyle w:val="a4"/>
          </w:rPr>
          <w:t>://</w:t>
        </w:r>
        <w:r w:rsidR="001358F6">
          <w:rPr>
            <w:rStyle w:val="a4"/>
            <w:lang w:val="en-US"/>
          </w:rPr>
          <w:t>www</w:t>
        </w:r>
        <w:r w:rsidR="001358F6">
          <w:rPr>
            <w:rStyle w:val="a4"/>
          </w:rPr>
          <w:t>.</w:t>
        </w:r>
        <w:r w:rsidR="001358F6">
          <w:rPr>
            <w:rStyle w:val="a4"/>
            <w:lang w:val="en-US"/>
          </w:rPr>
          <w:t>hronos</w:t>
        </w:r>
        <w:r w:rsidR="001358F6">
          <w:rPr>
            <w:rStyle w:val="a4"/>
          </w:rPr>
          <w:t>.</w:t>
        </w:r>
        <w:r w:rsidR="001358F6">
          <w:rPr>
            <w:rStyle w:val="a4"/>
            <w:lang w:val="en-US"/>
          </w:rPr>
          <w:t>km</w:t>
        </w:r>
        <w:r w:rsidR="001358F6">
          <w:rPr>
            <w:rStyle w:val="a4"/>
          </w:rPr>
          <w:t>.</w:t>
        </w:r>
        <w:r w:rsidR="001358F6">
          <w:rPr>
            <w:rStyle w:val="a4"/>
            <w:lang w:val="en-US"/>
          </w:rPr>
          <w:t>ru</w:t>
        </w:r>
        <w:r w:rsidR="001358F6">
          <w:rPr>
            <w:rStyle w:val="a4"/>
          </w:rPr>
          <w:t>/</w:t>
        </w:r>
      </w:hyperlink>
    </w:p>
    <w:p w:rsidR="001358F6" w:rsidRDefault="001358F6" w:rsidP="00B0121E">
      <w:pPr>
        <w:ind w:firstLine="570"/>
      </w:pPr>
      <w:r w:rsidRPr="00151ED4">
        <w:rPr>
          <w:lang w:val="en-US"/>
        </w:rPr>
        <w:t>http</w:t>
      </w:r>
      <w:r w:rsidRPr="00151ED4">
        <w:t>://</w:t>
      </w:r>
      <w:r w:rsidRPr="00151ED4">
        <w:rPr>
          <w:lang w:val="en-US"/>
        </w:rPr>
        <w:t>www</w:t>
      </w:r>
      <w:r w:rsidRPr="00151ED4">
        <w:t>.</w:t>
      </w:r>
      <w:r w:rsidRPr="00151ED4">
        <w:rPr>
          <w:lang w:val="en-US"/>
        </w:rPr>
        <w:t>lants</w:t>
      </w:r>
      <w:r w:rsidRPr="00151ED4">
        <w:t>.</w:t>
      </w:r>
      <w:r w:rsidRPr="00151ED4">
        <w:rPr>
          <w:lang w:val="en-US"/>
        </w:rPr>
        <w:t>tellur</w:t>
      </w:r>
      <w:r w:rsidRPr="00151ED4">
        <w:t>.</w:t>
      </w:r>
      <w:r w:rsidRPr="00151ED4">
        <w:rPr>
          <w:lang w:val="en-US"/>
        </w:rPr>
        <w:t>ru</w:t>
      </w:r>
      <w:r w:rsidRPr="00151ED4">
        <w:t>/</w:t>
      </w:r>
      <w:r w:rsidRPr="00151ED4">
        <w:rPr>
          <w:lang w:val="en-US"/>
        </w:rPr>
        <w:t>history</w:t>
      </w:r>
      <w:r w:rsidRPr="00151ED4">
        <w:t>/</w:t>
      </w:r>
      <w:r w:rsidRPr="00151ED4">
        <w:rPr>
          <w:lang w:val="en-US"/>
        </w:rPr>
        <w:t>index</w:t>
      </w:r>
      <w:r w:rsidRPr="00151ED4">
        <w:t>.</w:t>
      </w:r>
      <w:r w:rsidRPr="00151ED4">
        <w:rPr>
          <w:lang w:val="en-US"/>
        </w:rPr>
        <w:t>htm</w:t>
      </w:r>
    </w:p>
    <w:p w:rsidR="001358F6" w:rsidRDefault="00151ED4" w:rsidP="00B0121E">
      <w:pPr>
        <w:ind w:firstLine="570"/>
        <w:jc w:val="both"/>
      </w:pPr>
      <w:hyperlink r:id="rId12" w:anchor="_blank" w:history="1">
        <w:r w:rsidR="001358F6">
          <w:rPr>
            <w:rStyle w:val="a4"/>
          </w:rPr>
          <w:t xml:space="preserve"> http://www.magister.msk.ru/library/revolt/revolt.htm</w:t>
        </w:r>
      </w:hyperlink>
    </w:p>
    <w:p w:rsidR="001358F6" w:rsidRDefault="001358F6" w:rsidP="00B0121E">
      <w:pPr>
        <w:ind w:firstLine="570"/>
        <w:jc w:val="both"/>
        <w:rPr>
          <w:sz w:val="28"/>
          <w:szCs w:val="28"/>
        </w:rPr>
      </w:pPr>
      <w:r w:rsidRPr="00151ED4">
        <w:rPr>
          <w:lang w:val="en-US"/>
        </w:rPr>
        <w:t>http</w:t>
      </w:r>
      <w:r w:rsidRPr="00151ED4">
        <w:t>://</w:t>
      </w:r>
      <w:r w:rsidRPr="00151ED4">
        <w:rPr>
          <w:lang w:val="en-US"/>
        </w:rPr>
        <w:t>www</w:t>
      </w:r>
      <w:r w:rsidRPr="00151ED4">
        <w:t>.</w:t>
      </w:r>
      <w:r w:rsidRPr="00151ED4">
        <w:rPr>
          <w:lang w:val="en-US"/>
        </w:rPr>
        <w:t>rubricon</w:t>
      </w:r>
      <w:r w:rsidRPr="00151ED4">
        <w:t>.</w:t>
      </w:r>
      <w:r w:rsidRPr="00151ED4">
        <w:rPr>
          <w:lang w:val="en-US"/>
        </w:rPr>
        <w:t>com</w:t>
      </w:r>
      <w:r w:rsidRPr="00151ED4">
        <w:t>/</w:t>
      </w:r>
      <w:r w:rsidRPr="00151ED4">
        <w:rPr>
          <w:lang w:val="en-US"/>
        </w:rPr>
        <w:t>whist</w:t>
      </w:r>
      <w:r w:rsidRPr="00151ED4">
        <w:t>_1.</w:t>
      </w:r>
      <w:r w:rsidRPr="00151ED4">
        <w:rPr>
          <w:lang w:val="en-US"/>
        </w:rPr>
        <w:t>asp</w:t>
      </w:r>
      <w:r>
        <w:rPr>
          <w:sz w:val="28"/>
          <w:szCs w:val="28"/>
        </w:rPr>
        <w:t xml:space="preserve"> </w:t>
      </w:r>
    </w:p>
    <w:p w:rsidR="001358F6" w:rsidRDefault="00151ED4" w:rsidP="00B0121E">
      <w:pPr>
        <w:ind w:firstLine="570"/>
      </w:pPr>
      <w:hyperlink r:id="rId13" w:history="1">
        <w:r w:rsidR="001358F6">
          <w:rPr>
            <w:rStyle w:val="a4"/>
          </w:rPr>
          <w:t>http://www.rulex.ru</w:t>
        </w:r>
      </w:hyperlink>
    </w:p>
    <w:p w:rsidR="001358F6" w:rsidRDefault="001358F6" w:rsidP="00B0121E">
      <w:pPr>
        <w:ind w:firstLine="570"/>
        <w:jc w:val="both"/>
      </w:pPr>
      <w:r w:rsidRPr="00151ED4">
        <w:t>http://www.rusarchives.ru</w:t>
      </w:r>
    </w:p>
    <w:p w:rsidR="001358F6" w:rsidRDefault="00151ED4" w:rsidP="00B0121E">
      <w:pPr>
        <w:ind w:firstLine="570"/>
        <w:jc w:val="both"/>
        <w:rPr>
          <w:sz w:val="28"/>
          <w:szCs w:val="28"/>
        </w:rPr>
      </w:pPr>
      <w:hyperlink r:id="rId14" w:anchor="_blank" w:history="1">
        <w:r w:rsidR="001358F6">
          <w:rPr>
            <w:rStyle w:val="a4"/>
          </w:rPr>
          <w:t>http://www.shpl.ru</w:t>
        </w:r>
      </w:hyperlink>
    </w:p>
    <w:p w:rsidR="003C193C" w:rsidRDefault="003C193C" w:rsidP="00B0121E">
      <w:pPr>
        <w:tabs>
          <w:tab w:val="left" w:pos="399"/>
        </w:tabs>
        <w:ind w:firstLine="570"/>
        <w:jc w:val="center"/>
        <w:outlineLvl w:val="0"/>
        <w:rPr>
          <w:b/>
          <w:sz w:val="28"/>
          <w:szCs w:val="28"/>
        </w:rPr>
      </w:pPr>
    </w:p>
    <w:p w:rsidR="001358F6" w:rsidRDefault="001358F6" w:rsidP="00B0121E">
      <w:pPr>
        <w:tabs>
          <w:tab w:val="left" w:pos="399"/>
        </w:tabs>
        <w:ind w:firstLine="570"/>
        <w:jc w:val="center"/>
        <w:outlineLvl w:val="0"/>
        <w:rPr>
          <w:b/>
          <w:sz w:val="28"/>
          <w:szCs w:val="28"/>
        </w:rPr>
      </w:pPr>
      <w:r>
        <w:rPr>
          <w:b/>
          <w:sz w:val="28"/>
          <w:szCs w:val="28"/>
        </w:rPr>
        <w:t>Ответы на вопросы тестов</w:t>
      </w:r>
    </w:p>
    <w:p w:rsidR="001358F6" w:rsidRDefault="001358F6" w:rsidP="00B0121E">
      <w:pPr>
        <w:ind w:firstLine="570"/>
        <w:rPr>
          <w:sz w:val="20"/>
          <w:szCs w:val="20"/>
        </w:rPr>
      </w:pPr>
      <w:r>
        <w:rPr>
          <w:sz w:val="20"/>
          <w:szCs w:val="20"/>
        </w:rPr>
        <w:t>Введение:  1 – б</w:t>
      </w:r>
      <w:r w:rsidR="007821DF">
        <w:rPr>
          <w:sz w:val="20"/>
          <w:szCs w:val="20"/>
        </w:rPr>
        <w:t xml:space="preserve">; 2 – д; 3 – а, в; 4 – а; 5 – б; 6 – 1в, 2б, 3а; 7 </w:t>
      </w:r>
      <w:r w:rsidR="009F76D6">
        <w:rPr>
          <w:sz w:val="20"/>
          <w:szCs w:val="20"/>
        </w:rPr>
        <w:t>–</w:t>
      </w:r>
      <w:r w:rsidR="007821DF">
        <w:rPr>
          <w:sz w:val="20"/>
          <w:szCs w:val="20"/>
        </w:rPr>
        <w:t xml:space="preserve"> </w:t>
      </w:r>
      <w:r w:rsidR="009F76D6">
        <w:rPr>
          <w:sz w:val="20"/>
          <w:szCs w:val="20"/>
        </w:rPr>
        <w:t xml:space="preserve">1а, 2б, 3в; </w:t>
      </w:r>
      <w:r w:rsidR="000E3ECE">
        <w:rPr>
          <w:sz w:val="20"/>
          <w:szCs w:val="20"/>
        </w:rPr>
        <w:t>8 – 1в, 2а, 3б; 9 – в; 10 – б.</w:t>
      </w:r>
    </w:p>
    <w:p w:rsidR="001358F6" w:rsidRDefault="001358F6" w:rsidP="00B0121E">
      <w:pPr>
        <w:ind w:firstLine="570"/>
        <w:rPr>
          <w:sz w:val="20"/>
          <w:szCs w:val="20"/>
        </w:rPr>
      </w:pPr>
      <w:r>
        <w:rPr>
          <w:sz w:val="20"/>
          <w:szCs w:val="20"/>
        </w:rPr>
        <w:t xml:space="preserve">Тема </w:t>
      </w:r>
      <w:r>
        <w:rPr>
          <w:sz w:val="20"/>
          <w:szCs w:val="20"/>
          <w:lang w:val="en-US"/>
        </w:rPr>
        <w:t>I</w:t>
      </w:r>
      <w:r>
        <w:rPr>
          <w:sz w:val="20"/>
          <w:szCs w:val="20"/>
        </w:rPr>
        <w:t>:       1 – а; 2 – г; 3 – б; 4 – в; 5 – б; 6 – в; 7 – в; 8 – а, б, в; 9 – а; 10 – в.</w:t>
      </w:r>
    </w:p>
    <w:p w:rsidR="001358F6" w:rsidRDefault="001358F6" w:rsidP="00B0121E">
      <w:pPr>
        <w:ind w:firstLine="570"/>
        <w:rPr>
          <w:sz w:val="20"/>
          <w:szCs w:val="20"/>
        </w:rPr>
      </w:pPr>
      <w:r>
        <w:rPr>
          <w:sz w:val="20"/>
          <w:szCs w:val="20"/>
        </w:rPr>
        <w:t xml:space="preserve">Тема </w:t>
      </w:r>
      <w:r>
        <w:rPr>
          <w:sz w:val="20"/>
          <w:szCs w:val="20"/>
          <w:lang w:val="en-US"/>
        </w:rPr>
        <w:t>II</w:t>
      </w:r>
      <w:r>
        <w:rPr>
          <w:sz w:val="20"/>
          <w:szCs w:val="20"/>
        </w:rPr>
        <w:t>:     1 – а, б; 2 – в; 3 – б; 4 – а; 5 – б; 6 – б; 7 – г; 8 – б; 9 – б; 10 – в.</w:t>
      </w:r>
    </w:p>
    <w:p w:rsidR="001358F6" w:rsidRDefault="001358F6" w:rsidP="00B0121E">
      <w:pPr>
        <w:ind w:firstLine="570"/>
        <w:rPr>
          <w:sz w:val="20"/>
          <w:szCs w:val="20"/>
        </w:rPr>
      </w:pPr>
      <w:r>
        <w:rPr>
          <w:sz w:val="20"/>
          <w:szCs w:val="20"/>
        </w:rPr>
        <w:t xml:space="preserve">Тема </w:t>
      </w:r>
      <w:r>
        <w:rPr>
          <w:sz w:val="20"/>
          <w:szCs w:val="20"/>
          <w:lang w:val="en-US"/>
        </w:rPr>
        <w:t>III</w:t>
      </w:r>
      <w:r>
        <w:rPr>
          <w:sz w:val="20"/>
          <w:szCs w:val="20"/>
        </w:rPr>
        <w:t xml:space="preserve">: </w:t>
      </w:r>
      <w:r w:rsidR="000E3ECE">
        <w:rPr>
          <w:sz w:val="20"/>
          <w:szCs w:val="20"/>
        </w:rPr>
        <w:t xml:space="preserve"> </w:t>
      </w:r>
      <w:r>
        <w:rPr>
          <w:sz w:val="20"/>
          <w:szCs w:val="20"/>
        </w:rPr>
        <w:t xml:space="preserve">  1 – а; 2 – в; 3 – б; 4 – в; 5 – а; 6 – б; 7 – а; 8 – в; 9 – в; 10 – в.</w:t>
      </w:r>
    </w:p>
    <w:p w:rsidR="001358F6" w:rsidRDefault="001358F6" w:rsidP="00B0121E">
      <w:pPr>
        <w:ind w:firstLine="570"/>
        <w:rPr>
          <w:sz w:val="20"/>
          <w:szCs w:val="20"/>
        </w:rPr>
      </w:pPr>
      <w:r>
        <w:rPr>
          <w:sz w:val="20"/>
          <w:szCs w:val="20"/>
        </w:rPr>
        <w:t xml:space="preserve">Тема </w:t>
      </w:r>
      <w:r>
        <w:rPr>
          <w:sz w:val="20"/>
          <w:szCs w:val="20"/>
          <w:lang w:val="en-US"/>
        </w:rPr>
        <w:t>IV</w:t>
      </w:r>
      <w:r>
        <w:rPr>
          <w:sz w:val="20"/>
          <w:szCs w:val="20"/>
        </w:rPr>
        <w:t xml:space="preserve">:  </w:t>
      </w:r>
      <w:r w:rsidR="000E3ECE">
        <w:rPr>
          <w:sz w:val="20"/>
          <w:szCs w:val="20"/>
        </w:rPr>
        <w:t xml:space="preserve"> </w:t>
      </w:r>
      <w:r>
        <w:rPr>
          <w:sz w:val="20"/>
          <w:szCs w:val="20"/>
        </w:rPr>
        <w:t xml:space="preserve"> 1 – а; 2 – а; 3 – б; 4 – б; 5 – г; 6 – б, г, д; 7 – б; 8 – а; 9 – г; 10 – а.</w:t>
      </w:r>
    </w:p>
    <w:p w:rsidR="001358F6" w:rsidRDefault="001358F6" w:rsidP="00B0121E">
      <w:pPr>
        <w:ind w:firstLine="570"/>
        <w:rPr>
          <w:sz w:val="20"/>
          <w:szCs w:val="20"/>
        </w:rPr>
      </w:pPr>
      <w:r>
        <w:rPr>
          <w:sz w:val="20"/>
          <w:szCs w:val="20"/>
        </w:rPr>
        <w:t xml:space="preserve">Тема </w:t>
      </w:r>
      <w:r>
        <w:rPr>
          <w:sz w:val="20"/>
          <w:szCs w:val="20"/>
          <w:lang w:val="en-US"/>
        </w:rPr>
        <w:t>V</w:t>
      </w:r>
      <w:r>
        <w:rPr>
          <w:sz w:val="20"/>
          <w:szCs w:val="20"/>
        </w:rPr>
        <w:t>:     1 – г; 2 – а; 3 – а; 4 – а; 5 – б; 6 – г; 7 – в; 8 – д; 9 – а; 10 – а.</w:t>
      </w:r>
    </w:p>
    <w:p w:rsidR="001358F6" w:rsidRDefault="001358F6" w:rsidP="00B0121E">
      <w:pPr>
        <w:ind w:firstLine="570"/>
        <w:rPr>
          <w:sz w:val="20"/>
          <w:szCs w:val="20"/>
        </w:rPr>
      </w:pPr>
      <w:r>
        <w:rPr>
          <w:sz w:val="20"/>
          <w:szCs w:val="20"/>
        </w:rPr>
        <w:t xml:space="preserve">Тема </w:t>
      </w:r>
      <w:r>
        <w:rPr>
          <w:sz w:val="20"/>
          <w:szCs w:val="20"/>
          <w:lang w:val="en-US"/>
        </w:rPr>
        <w:t>VI</w:t>
      </w:r>
      <w:r>
        <w:rPr>
          <w:sz w:val="20"/>
          <w:szCs w:val="20"/>
        </w:rPr>
        <w:t>:    1 – б; 2 – б; 3 – в; 4 – а; 5 – б; 6 – в; 7 – в; 8 – а, б, в, е; 9 – а; 10 – б.</w:t>
      </w:r>
    </w:p>
    <w:p w:rsidR="001358F6" w:rsidRDefault="001358F6" w:rsidP="00B0121E">
      <w:pPr>
        <w:ind w:firstLine="570"/>
        <w:rPr>
          <w:sz w:val="20"/>
          <w:szCs w:val="20"/>
        </w:rPr>
      </w:pPr>
      <w:r>
        <w:rPr>
          <w:sz w:val="20"/>
          <w:szCs w:val="20"/>
        </w:rPr>
        <w:t xml:space="preserve">Тема </w:t>
      </w:r>
      <w:r>
        <w:rPr>
          <w:sz w:val="20"/>
          <w:szCs w:val="20"/>
          <w:lang w:val="en-US"/>
        </w:rPr>
        <w:t>VII</w:t>
      </w:r>
      <w:r>
        <w:rPr>
          <w:sz w:val="20"/>
          <w:szCs w:val="20"/>
        </w:rPr>
        <w:t xml:space="preserve">:   1 – б; 2 – в; 3 – в; 4 – а; 5 – в; 6 – г; 7 – б; 8 – в; 9 – в; 10 – г. </w:t>
      </w:r>
    </w:p>
    <w:p w:rsidR="001358F6" w:rsidRDefault="001358F6" w:rsidP="00B0121E">
      <w:pPr>
        <w:ind w:firstLine="570"/>
        <w:rPr>
          <w:sz w:val="20"/>
          <w:szCs w:val="20"/>
        </w:rPr>
      </w:pPr>
      <w:r>
        <w:rPr>
          <w:sz w:val="20"/>
          <w:szCs w:val="20"/>
        </w:rPr>
        <w:t xml:space="preserve">Тема </w:t>
      </w:r>
      <w:r>
        <w:rPr>
          <w:sz w:val="20"/>
          <w:szCs w:val="20"/>
          <w:lang w:val="en-US"/>
        </w:rPr>
        <w:t>VIII</w:t>
      </w:r>
      <w:r>
        <w:rPr>
          <w:sz w:val="20"/>
          <w:szCs w:val="20"/>
        </w:rPr>
        <w:t>: 1 – а; 2 – а; 3 – г; 4 – в; 5 – а; 6 – в; 7 – б, г; 8 – а; 9 – в; 10 – г.</w:t>
      </w:r>
    </w:p>
    <w:p w:rsidR="001358F6" w:rsidRDefault="001358F6" w:rsidP="00B0121E">
      <w:pPr>
        <w:ind w:firstLine="570"/>
        <w:rPr>
          <w:sz w:val="20"/>
          <w:szCs w:val="20"/>
        </w:rPr>
      </w:pPr>
      <w:r>
        <w:rPr>
          <w:sz w:val="20"/>
          <w:szCs w:val="20"/>
        </w:rPr>
        <w:t xml:space="preserve">Тема </w:t>
      </w:r>
      <w:r>
        <w:rPr>
          <w:sz w:val="20"/>
          <w:szCs w:val="20"/>
          <w:lang w:val="en-US"/>
        </w:rPr>
        <w:t>IX</w:t>
      </w:r>
      <w:r>
        <w:rPr>
          <w:sz w:val="20"/>
          <w:szCs w:val="20"/>
        </w:rPr>
        <w:t xml:space="preserve">:   1 – б; 2 – в; 3 – г; 4 – г; 5 – в; 6 – г; 7 – а, г; 8 – а; 9 – б; 10 – а. </w:t>
      </w:r>
    </w:p>
    <w:p w:rsidR="001358F6" w:rsidRDefault="001358F6" w:rsidP="00B0121E">
      <w:pPr>
        <w:ind w:firstLine="570"/>
        <w:rPr>
          <w:sz w:val="20"/>
          <w:szCs w:val="20"/>
        </w:rPr>
      </w:pPr>
      <w:r>
        <w:rPr>
          <w:sz w:val="20"/>
          <w:szCs w:val="20"/>
        </w:rPr>
        <w:t xml:space="preserve">Тема </w:t>
      </w:r>
      <w:r>
        <w:rPr>
          <w:sz w:val="20"/>
          <w:szCs w:val="20"/>
          <w:lang w:val="en-US"/>
        </w:rPr>
        <w:t>X</w:t>
      </w:r>
      <w:r>
        <w:rPr>
          <w:sz w:val="20"/>
          <w:szCs w:val="20"/>
        </w:rPr>
        <w:t>:     1 – а; 2 – а; 3 – б; 4 – в; 5 – б; 6 – а; 7 – в; 8 – б; 9 – в; 10 – в, г.</w:t>
      </w:r>
    </w:p>
    <w:p w:rsidR="001358F6" w:rsidRDefault="001358F6" w:rsidP="00B0121E">
      <w:pPr>
        <w:ind w:firstLine="570"/>
        <w:rPr>
          <w:sz w:val="20"/>
          <w:szCs w:val="20"/>
        </w:rPr>
      </w:pPr>
      <w:r>
        <w:rPr>
          <w:sz w:val="20"/>
          <w:szCs w:val="20"/>
        </w:rPr>
        <w:t xml:space="preserve">Тема </w:t>
      </w:r>
      <w:r>
        <w:rPr>
          <w:sz w:val="20"/>
          <w:szCs w:val="20"/>
          <w:lang w:val="en-US"/>
        </w:rPr>
        <w:t>XI</w:t>
      </w:r>
      <w:r>
        <w:rPr>
          <w:sz w:val="20"/>
          <w:szCs w:val="20"/>
        </w:rPr>
        <w:t>:   1 – в; 2 – а, в, г, д; 3 – б; 4 – б; 5 – а; 6 – а; 7 – а; 8 – в; 9 – а, в; 10-б.</w:t>
      </w:r>
    </w:p>
    <w:p w:rsidR="001358F6" w:rsidRDefault="001358F6" w:rsidP="00B0121E">
      <w:pPr>
        <w:ind w:firstLine="570"/>
        <w:rPr>
          <w:sz w:val="20"/>
          <w:szCs w:val="20"/>
        </w:rPr>
      </w:pPr>
      <w:r>
        <w:rPr>
          <w:sz w:val="20"/>
          <w:szCs w:val="20"/>
        </w:rPr>
        <w:t xml:space="preserve">Тема </w:t>
      </w:r>
      <w:r>
        <w:rPr>
          <w:sz w:val="20"/>
          <w:szCs w:val="20"/>
          <w:lang w:val="en-US"/>
        </w:rPr>
        <w:t>XII</w:t>
      </w:r>
      <w:r>
        <w:rPr>
          <w:sz w:val="20"/>
          <w:szCs w:val="20"/>
        </w:rPr>
        <w:t>:  1 – а; 2 – 1990 г.; 3 – в; 4 – в; 5 – б; 6 – в; 7 – б; 8 – в; 9 – а; 10 – а.</w:t>
      </w:r>
    </w:p>
    <w:p w:rsidR="001358F6" w:rsidRDefault="001358F6" w:rsidP="00B0121E">
      <w:pPr>
        <w:ind w:firstLine="570"/>
      </w:pPr>
      <w:r>
        <w:rPr>
          <w:sz w:val="20"/>
          <w:szCs w:val="20"/>
        </w:rPr>
        <w:t xml:space="preserve">Тема </w:t>
      </w:r>
      <w:r>
        <w:rPr>
          <w:sz w:val="20"/>
          <w:szCs w:val="20"/>
          <w:lang w:val="en-US"/>
        </w:rPr>
        <w:t>XIII</w:t>
      </w:r>
      <w:r>
        <w:rPr>
          <w:sz w:val="20"/>
          <w:szCs w:val="20"/>
        </w:rPr>
        <w:t>: 1 – а; 2 – в; 3 – б; 4 – а; 5 – б; 6 – в; 7 – г; 8 – б; 9 – г; 10 – а.</w:t>
      </w:r>
      <w:bookmarkStart w:id="0" w:name="_GoBack"/>
      <w:bookmarkEnd w:id="0"/>
    </w:p>
    <w:sectPr w:rsidR="001358F6" w:rsidSect="0057115D">
      <w:headerReference w:type="even" r:id="rId15"/>
      <w:headerReference w:type="default" r:id="rId16"/>
      <w:footerReference w:type="even" r:id="rId17"/>
      <w:footerReference w:type="default" r:id="rId18"/>
      <w:headerReference w:type="first" r:id="rId19"/>
      <w:footerReference w:type="first" r:id="rId20"/>
      <w:footnotePr>
        <w:pos w:val="beneathText"/>
      </w:footnotePr>
      <w:pgSz w:w="11905" w:h="16837"/>
      <w:pgMar w:top="964" w:right="964" w:bottom="964" w:left="96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EE6" w:rsidRDefault="00E27EE6">
      <w:r>
        <w:separator/>
      </w:r>
    </w:p>
  </w:endnote>
  <w:endnote w:type="continuationSeparator" w:id="0">
    <w:p w:rsidR="00E27EE6" w:rsidRDefault="00E27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54B" w:rsidRDefault="006F354B">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54B" w:rsidRDefault="00151ED4">
    <w:pPr>
      <w:pStyle w:val="ac"/>
      <w:ind w:right="360"/>
    </w:pPr>
    <w:r>
      <w:pict>
        <v:shapetype id="_x0000_t202" coordsize="21600,21600" o:spt="202" path="m,l,21600r21600,l21600,xe">
          <v:stroke joinstyle="miter"/>
          <v:path gradientshapeok="t" o:connecttype="rect"/>
        </v:shapetype>
        <v:shape id="_x0000_s1025" type="#_x0000_t202" style="position:absolute;margin-left:0;margin-top:.05pt;width:12pt;height:10.45pt;z-index:251657728;mso-wrap-distance-left:0;mso-wrap-distance-right:0;mso-position-horizontal:center;mso-position-horizontal-relative:margin" stroked="f">
          <v:fill opacity="0" color2="black"/>
          <v:textbox inset="0,0,0,0">
            <w:txbxContent>
              <w:p w:rsidR="006F354B" w:rsidRDefault="006F354B">
                <w:r>
                  <w:rPr>
                    <w:rStyle w:val="a5"/>
                    <w:sz w:val="16"/>
                    <w:szCs w:val="16"/>
                  </w:rPr>
                  <w:fldChar w:fldCharType="begin"/>
                </w:r>
                <w:r>
                  <w:rPr>
                    <w:rStyle w:val="a5"/>
                    <w:sz w:val="16"/>
                    <w:szCs w:val="16"/>
                  </w:rPr>
                  <w:instrText xml:space="preserve"> PAGE </w:instrText>
                </w:r>
                <w:r>
                  <w:rPr>
                    <w:rStyle w:val="a5"/>
                    <w:sz w:val="16"/>
                    <w:szCs w:val="16"/>
                  </w:rPr>
                  <w:fldChar w:fldCharType="separate"/>
                </w:r>
                <w:r w:rsidR="0025628E">
                  <w:rPr>
                    <w:rStyle w:val="a5"/>
                    <w:noProof/>
                    <w:sz w:val="16"/>
                    <w:szCs w:val="16"/>
                  </w:rPr>
                  <w:t>25</w:t>
                </w:r>
                <w:r>
                  <w:fldChar w:fldCharType="end"/>
                </w:r>
              </w:p>
            </w:txbxContent>
          </v:textbox>
          <w10:wrap type="square" side="largest"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54B" w:rsidRDefault="006F354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EE6" w:rsidRDefault="00E27EE6">
      <w:r>
        <w:separator/>
      </w:r>
    </w:p>
  </w:footnote>
  <w:footnote w:type="continuationSeparator" w:id="0">
    <w:p w:rsidR="00E27EE6" w:rsidRDefault="00E27E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54B" w:rsidRDefault="006F354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54B" w:rsidRDefault="006F354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354B" w:rsidRDefault="006F354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1"/>
    <w:lvl w:ilvl="0">
      <w:start w:val="1"/>
      <w:numFmt w:val="decimal"/>
      <w:lvlText w:val="%1."/>
      <w:lvlJc w:val="left"/>
      <w:pPr>
        <w:tabs>
          <w:tab w:val="num" w:pos="720"/>
        </w:tabs>
        <w:ind w:left="720" w:hanging="360"/>
      </w:pPr>
    </w:lvl>
  </w:abstractNum>
  <w:abstractNum w:abstractNumId="1">
    <w:nsid w:val="00000002"/>
    <w:multiLevelType w:val="singleLevel"/>
    <w:tmpl w:val="00000002"/>
    <w:name w:val="WW8Num12"/>
    <w:lvl w:ilvl="0">
      <w:start w:val="1"/>
      <w:numFmt w:val="decimal"/>
      <w:lvlText w:val="%1."/>
      <w:lvlJc w:val="left"/>
      <w:pPr>
        <w:tabs>
          <w:tab w:val="num" w:pos="720"/>
        </w:tabs>
        <w:ind w:left="720" w:hanging="360"/>
      </w:pPr>
    </w:lvl>
  </w:abstractNum>
  <w:abstractNum w:abstractNumId="2">
    <w:nsid w:val="00000003"/>
    <w:multiLevelType w:val="singleLevel"/>
    <w:tmpl w:val="00000003"/>
    <w:name w:val="WW8Num13"/>
    <w:lvl w:ilvl="0">
      <w:start w:val="4"/>
      <w:numFmt w:val="decimal"/>
      <w:lvlText w:val="%1."/>
      <w:lvlJc w:val="left"/>
      <w:pPr>
        <w:tabs>
          <w:tab w:val="num" w:pos="645"/>
        </w:tabs>
        <w:ind w:left="645" w:hanging="360"/>
      </w:pPr>
    </w:lvl>
  </w:abstractNum>
  <w:abstractNum w:abstractNumId="3">
    <w:nsid w:val="00000004"/>
    <w:multiLevelType w:val="singleLevel"/>
    <w:tmpl w:val="00000004"/>
    <w:name w:val="WW8Num18"/>
    <w:lvl w:ilvl="0">
      <w:start w:val="1"/>
      <w:numFmt w:val="decimal"/>
      <w:lvlText w:val="%1."/>
      <w:lvlJc w:val="left"/>
      <w:pPr>
        <w:tabs>
          <w:tab w:val="num" w:pos="1335"/>
        </w:tabs>
        <w:ind w:left="1335" w:hanging="795"/>
      </w:pPr>
    </w:lvl>
  </w:abstractNum>
  <w:abstractNum w:abstractNumId="4">
    <w:nsid w:val="00000005"/>
    <w:multiLevelType w:val="singleLevel"/>
    <w:tmpl w:val="00000005"/>
    <w:name w:val="WW8Num19"/>
    <w:lvl w:ilvl="0">
      <w:start w:val="1"/>
      <w:numFmt w:val="decimal"/>
      <w:lvlText w:val="%1."/>
      <w:lvlJc w:val="left"/>
      <w:pPr>
        <w:tabs>
          <w:tab w:val="num" w:pos="360"/>
        </w:tabs>
        <w:ind w:left="360" w:hanging="360"/>
      </w:pPr>
      <w:rPr>
        <w:b w:val="0"/>
        <w:i w:val="0"/>
        <w:u w:val="none"/>
      </w:rPr>
    </w:lvl>
  </w:abstractNum>
  <w:abstractNum w:abstractNumId="5">
    <w:nsid w:val="00000006"/>
    <w:multiLevelType w:val="singleLevel"/>
    <w:tmpl w:val="00000006"/>
    <w:name w:val="WW8Num21"/>
    <w:lvl w:ilvl="0">
      <w:start w:val="1"/>
      <w:numFmt w:val="decimal"/>
      <w:lvlText w:val="%1."/>
      <w:lvlJc w:val="left"/>
      <w:pPr>
        <w:tabs>
          <w:tab w:val="num" w:pos="1005"/>
        </w:tabs>
        <w:ind w:left="1005" w:hanging="360"/>
      </w:pPr>
    </w:lvl>
  </w:abstractNum>
  <w:abstractNum w:abstractNumId="6">
    <w:nsid w:val="00000007"/>
    <w:multiLevelType w:val="singleLevel"/>
    <w:tmpl w:val="00000007"/>
    <w:name w:val="WW8Num25"/>
    <w:lvl w:ilvl="0">
      <w:start w:val="1"/>
      <w:numFmt w:val="decimal"/>
      <w:lvlText w:val="%1."/>
      <w:lvlJc w:val="left"/>
      <w:pPr>
        <w:tabs>
          <w:tab w:val="num" w:pos="873"/>
        </w:tabs>
        <w:ind w:left="873" w:hanging="360"/>
      </w:pPr>
    </w:lvl>
  </w:abstractNum>
  <w:abstractNum w:abstractNumId="7">
    <w:nsid w:val="00000008"/>
    <w:multiLevelType w:val="singleLevel"/>
    <w:tmpl w:val="00000008"/>
    <w:name w:val="WW8Num26"/>
    <w:lvl w:ilvl="0">
      <w:start w:val="1"/>
      <w:numFmt w:val="decimal"/>
      <w:lvlText w:val="%1."/>
      <w:lvlJc w:val="left"/>
      <w:pPr>
        <w:tabs>
          <w:tab w:val="num" w:pos="900"/>
        </w:tabs>
        <w:ind w:left="900" w:hanging="360"/>
      </w:pPr>
    </w:lvl>
  </w:abstractNum>
  <w:abstractNum w:abstractNumId="8">
    <w:nsid w:val="00000009"/>
    <w:multiLevelType w:val="singleLevel"/>
    <w:tmpl w:val="00000009"/>
    <w:name w:val="WW8Num31"/>
    <w:lvl w:ilvl="0">
      <w:start w:val="1"/>
      <w:numFmt w:val="decimal"/>
      <w:lvlText w:val="%1."/>
      <w:lvlJc w:val="left"/>
      <w:pPr>
        <w:tabs>
          <w:tab w:val="num" w:pos="303"/>
        </w:tabs>
        <w:ind w:left="303" w:hanging="360"/>
      </w:pPr>
    </w:lvl>
  </w:abstractNum>
  <w:abstractNum w:abstractNumId="9">
    <w:nsid w:val="0000000A"/>
    <w:multiLevelType w:val="singleLevel"/>
    <w:tmpl w:val="0000000A"/>
    <w:name w:val="WW8Num33"/>
    <w:lvl w:ilvl="0">
      <w:start w:val="1"/>
      <w:numFmt w:val="decimal"/>
      <w:lvlText w:val="%1."/>
      <w:lvlJc w:val="left"/>
      <w:pPr>
        <w:tabs>
          <w:tab w:val="num" w:pos="303"/>
        </w:tabs>
        <w:ind w:left="303" w:hanging="360"/>
      </w:pPr>
      <w:rPr>
        <w:b w:val="0"/>
        <w:i w:val="0"/>
        <w:u w:val="none"/>
      </w:rPr>
    </w:lvl>
  </w:abstractNum>
  <w:abstractNum w:abstractNumId="10">
    <w:nsid w:val="0000000B"/>
    <w:multiLevelType w:val="singleLevel"/>
    <w:tmpl w:val="8F94C1EE"/>
    <w:name w:val="WW8Num41"/>
    <w:lvl w:ilvl="0">
      <w:start w:val="1"/>
      <w:numFmt w:val="decimal"/>
      <w:lvlText w:val="%1."/>
      <w:lvlJc w:val="left"/>
      <w:pPr>
        <w:tabs>
          <w:tab w:val="num" w:pos="720"/>
        </w:tabs>
        <w:ind w:left="720" w:hanging="360"/>
      </w:pPr>
      <w:rPr>
        <w:b w:val="0"/>
      </w:rPr>
    </w:lvl>
  </w:abstractNum>
  <w:abstractNum w:abstractNumId="11">
    <w:nsid w:val="0000000C"/>
    <w:multiLevelType w:val="singleLevel"/>
    <w:tmpl w:val="0000000C"/>
    <w:name w:val="WW8Num42"/>
    <w:lvl w:ilvl="0">
      <w:start w:val="1"/>
      <w:numFmt w:val="decimal"/>
      <w:lvlText w:val="%1."/>
      <w:lvlJc w:val="left"/>
      <w:pPr>
        <w:tabs>
          <w:tab w:val="num" w:pos="930"/>
        </w:tabs>
        <w:ind w:left="930" w:hanging="360"/>
      </w:pPr>
      <w:rPr>
        <w:i w:val="0"/>
      </w:rPr>
    </w:lvl>
  </w:abstractNum>
  <w:abstractNum w:abstractNumId="12">
    <w:nsid w:val="0000000D"/>
    <w:multiLevelType w:val="singleLevel"/>
    <w:tmpl w:val="0000000D"/>
    <w:name w:val="WW8Num45"/>
    <w:lvl w:ilvl="0">
      <w:start w:val="1"/>
      <w:numFmt w:val="decimal"/>
      <w:lvlText w:val="%1."/>
      <w:lvlJc w:val="left"/>
      <w:pPr>
        <w:tabs>
          <w:tab w:val="num" w:pos="1158"/>
        </w:tabs>
        <w:ind w:left="1158" w:hanging="360"/>
      </w:pPr>
    </w:lvl>
  </w:abstractNum>
  <w:abstractNum w:abstractNumId="13">
    <w:nsid w:val="0000000E"/>
    <w:multiLevelType w:val="singleLevel"/>
    <w:tmpl w:val="0000000E"/>
    <w:name w:val="WW8Num46"/>
    <w:lvl w:ilvl="0">
      <w:start w:val="1"/>
      <w:numFmt w:val="decimal"/>
      <w:lvlText w:val="%1."/>
      <w:lvlJc w:val="left"/>
      <w:pPr>
        <w:tabs>
          <w:tab w:val="num" w:pos="1080"/>
        </w:tabs>
        <w:ind w:left="1080" w:hanging="360"/>
      </w:pPr>
    </w:lvl>
  </w:abstractNum>
  <w:abstractNum w:abstractNumId="14">
    <w:nsid w:val="0000000F"/>
    <w:multiLevelType w:val="singleLevel"/>
    <w:tmpl w:val="0000000F"/>
    <w:name w:val="WW8Num48"/>
    <w:lvl w:ilvl="0">
      <w:start w:val="1"/>
      <w:numFmt w:val="decimal"/>
      <w:lvlText w:val="%1."/>
      <w:lvlJc w:val="left"/>
      <w:pPr>
        <w:tabs>
          <w:tab w:val="num" w:pos="720"/>
        </w:tabs>
        <w:ind w:left="720" w:hanging="360"/>
      </w:pPr>
    </w:lvl>
  </w:abstractNum>
  <w:abstractNum w:abstractNumId="15">
    <w:nsid w:val="00000010"/>
    <w:multiLevelType w:val="singleLevel"/>
    <w:tmpl w:val="00000010"/>
    <w:name w:val="WW8Num49"/>
    <w:lvl w:ilvl="0">
      <w:start w:val="1"/>
      <w:numFmt w:val="decimal"/>
      <w:lvlText w:val="%1."/>
      <w:lvlJc w:val="left"/>
      <w:pPr>
        <w:tabs>
          <w:tab w:val="num" w:pos="588"/>
        </w:tabs>
        <w:ind w:left="588" w:hanging="360"/>
      </w:pPr>
    </w:lvl>
  </w:abstractNum>
  <w:abstractNum w:abstractNumId="16">
    <w:nsid w:val="00000011"/>
    <w:multiLevelType w:val="singleLevel"/>
    <w:tmpl w:val="00000011"/>
    <w:name w:val="WW8Num52"/>
    <w:lvl w:ilvl="0">
      <w:start w:val="1"/>
      <w:numFmt w:val="decimal"/>
      <w:lvlText w:val="%1."/>
      <w:lvlJc w:val="left"/>
      <w:pPr>
        <w:tabs>
          <w:tab w:val="num" w:pos="873"/>
        </w:tabs>
        <w:ind w:left="873" w:hanging="360"/>
      </w:pPr>
    </w:lvl>
  </w:abstractNum>
  <w:abstractNum w:abstractNumId="17">
    <w:nsid w:val="00000012"/>
    <w:multiLevelType w:val="singleLevel"/>
    <w:tmpl w:val="00000012"/>
    <w:name w:val="WW8Num53"/>
    <w:lvl w:ilvl="0">
      <w:start w:val="1"/>
      <w:numFmt w:val="decimal"/>
      <w:lvlText w:val="%1."/>
      <w:lvlJc w:val="left"/>
      <w:pPr>
        <w:tabs>
          <w:tab w:val="num" w:pos="303"/>
        </w:tabs>
        <w:ind w:left="303" w:hanging="360"/>
      </w:pPr>
    </w:lvl>
  </w:abstractNum>
  <w:abstractNum w:abstractNumId="18">
    <w:nsid w:val="00000013"/>
    <w:multiLevelType w:val="singleLevel"/>
    <w:tmpl w:val="00000013"/>
    <w:lvl w:ilvl="0">
      <w:start w:val="1"/>
      <w:numFmt w:val="decimal"/>
      <w:lvlText w:val="%1."/>
      <w:lvlJc w:val="left"/>
      <w:pPr>
        <w:tabs>
          <w:tab w:val="num" w:pos="720"/>
        </w:tabs>
        <w:ind w:left="720" w:hanging="360"/>
      </w:pPr>
    </w:lvl>
  </w:abstractNum>
  <w:abstractNum w:abstractNumId="19">
    <w:nsid w:val="00000014"/>
    <w:multiLevelType w:val="singleLevel"/>
    <w:tmpl w:val="9286B724"/>
    <w:name w:val="WW8Num56"/>
    <w:lvl w:ilvl="0">
      <w:start w:val="1"/>
      <w:numFmt w:val="decimal"/>
      <w:lvlText w:val="%1."/>
      <w:lvlJc w:val="left"/>
      <w:pPr>
        <w:tabs>
          <w:tab w:val="num" w:pos="720"/>
        </w:tabs>
        <w:ind w:left="720" w:hanging="360"/>
      </w:pPr>
      <w:rPr>
        <w:i w:val="0"/>
        <w:sz w:val="28"/>
        <w:szCs w:val="28"/>
        <w:u w:val="none"/>
      </w:rPr>
    </w:lvl>
  </w:abstractNum>
  <w:abstractNum w:abstractNumId="20">
    <w:nsid w:val="00000015"/>
    <w:multiLevelType w:val="singleLevel"/>
    <w:tmpl w:val="00000015"/>
    <w:name w:val="WW8Num62"/>
    <w:lvl w:ilvl="0">
      <w:start w:val="1"/>
      <w:numFmt w:val="decimal"/>
      <w:lvlText w:val="%1."/>
      <w:lvlJc w:val="left"/>
      <w:pPr>
        <w:tabs>
          <w:tab w:val="num" w:pos="360"/>
        </w:tabs>
        <w:ind w:left="360" w:hanging="360"/>
      </w:pPr>
    </w:lvl>
  </w:abstractNum>
  <w:abstractNum w:abstractNumId="21">
    <w:nsid w:val="00000016"/>
    <w:multiLevelType w:val="singleLevel"/>
    <w:tmpl w:val="00000016"/>
    <w:name w:val="WW8Num63"/>
    <w:lvl w:ilvl="0">
      <w:start w:val="1"/>
      <w:numFmt w:val="decimal"/>
      <w:lvlText w:val="%1."/>
      <w:lvlJc w:val="left"/>
      <w:pPr>
        <w:tabs>
          <w:tab w:val="num" w:pos="1290"/>
        </w:tabs>
        <w:ind w:left="1290" w:hanging="360"/>
      </w:pPr>
    </w:lvl>
  </w:abstractNum>
  <w:abstractNum w:abstractNumId="22">
    <w:nsid w:val="00000017"/>
    <w:multiLevelType w:val="multilevel"/>
    <w:tmpl w:val="00000017"/>
    <w:name w:val="WW8Num64"/>
    <w:lvl w:ilvl="0">
      <w:start w:val="1"/>
      <w:numFmt w:val="decimal"/>
      <w:lvlText w:val="%1."/>
      <w:lvlJc w:val="left"/>
      <w:pPr>
        <w:tabs>
          <w:tab w:val="num" w:pos="930"/>
        </w:tabs>
        <w:ind w:left="930" w:hanging="360"/>
      </w:pPr>
      <w:rPr>
        <w:b w:val="0"/>
        <w:i w:val="0"/>
        <w:u w:val="none"/>
      </w:rPr>
    </w:lvl>
    <w:lvl w:ilvl="1">
      <w:start w:val="1"/>
      <w:numFmt w:val="decimal"/>
      <w:lvlText w:val="%1.%2."/>
      <w:lvlJc w:val="left"/>
      <w:pPr>
        <w:tabs>
          <w:tab w:val="num" w:pos="1089"/>
        </w:tabs>
        <w:ind w:left="1089" w:hanging="405"/>
      </w:pPr>
    </w:lvl>
    <w:lvl w:ilvl="2">
      <w:start w:val="1"/>
      <w:numFmt w:val="decimal"/>
      <w:lvlText w:val="%1.%2.%3."/>
      <w:lvlJc w:val="left"/>
      <w:pPr>
        <w:tabs>
          <w:tab w:val="num" w:pos="1290"/>
        </w:tabs>
        <w:ind w:left="1290" w:hanging="720"/>
      </w:pPr>
    </w:lvl>
    <w:lvl w:ilvl="3">
      <w:start w:val="1"/>
      <w:numFmt w:val="decimal"/>
      <w:lvlText w:val="%1.%2.%3.%4."/>
      <w:lvlJc w:val="left"/>
      <w:pPr>
        <w:tabs>
          <w:tab w:val="num" w:pos="1290"/>
        </w:tabs>
        <w:ind w:left="1290" w:hanging="720"/>
      </w:pPr>
    </w:lvl>
    <w:lvl w:ilvl="4">
      <w:start w:val="1"/>
      <w:numFmt w:val="decimal"/>
      <w:lvlText w:val="%1.%2.%3.%4.%5."/>
      <w:lvlJc w:val="left"/>
      <w:pPr>
        <w:tabs>
          <w:tab w:val="num" w:pos="1650"/>
        </w:tabs>
        <w:ind w:left="1650" w:hanging="1080"/>
      </w:pPr>
    </w:lvl>
    <w:lvl w:ilvl="5">
      <w:start w:val="1"/>
      <w:numFmt w:val="decimal"/>
      <w:lvlText w:val="%1.%2.%3.%4.%5.%6."/>
      <w:lvlJc w:val="left"/>
      <w:pPr>
        <w:tabs>
          <w:tab w:val="num" w:pos="1650"/>
        </w:tabs>
        <w:ind w:left="1650" w:hanging="1080"/>
      </w:pPr>
    </w:lvl>
    <w:lvl w:ilvl="6">
      <w:start w:val="1"/>
      <w:numFmt w:val="decimal"/>
      <w:lvlText w:val="%1.%2.%3.%4.%5.%6.%7."/>
      <w:lvlJc w:val="left"/>
      <w:pPr>
        <w:tabs>
          <w:tab w:val="num" w:pos="2010"/>
        </w:tabs>
        <w:ind w:left="2010" w:hanging="1440"/>
      </w:pPr>
    </w:lvl>
    <w:lvl w:ilvl="7">
      <w:start w:val="1"/>
      <w:numFmt w:val="decimal"/>
      <w:lvlText w:val="%1.%2.%3.%4.%5.%6.%7.%8."/>
      <w:lvlJc w:val="left"/>
      <w:pPr>
        <w:tabs>
          <w:tab w:val="num" w:pos="2010"/>
        </w:tabs>
        <w:ind w:left="2010" w:hanging="1440"/>
      </w:pPr>
    </w:lvl>
    <w:lvl w:ilvl="8">
      <w:start w:val="1"/>
      <w:numFmt w:val="decimal"/>
      <w:lvlText w:val="%1.%2.%3.%4.%5.%6.%7.%8.%9."/>
      <w:lvlJc w:val="left"/>
      <w:pPr>
        <w:tabs>
          <w:tab w:val="num" w:pos="2370"/>
        </w:tabs>
        <w:ind w:left="2370" w:hanging="1800"/>
      </w:pPr>
    </w:lvl>
  </w:abstractNum>
  <w:abstractNum w:abstractNumId="23">
    <w:nsid w:val="00000018"/>
    <w:multiLevelType w:val="singleLevel"/>
    <w:tmpl w:val="00000018"/>
    <w:name w:val="WW8Num65"/>
    <w:lvl w:ilvl="0">
      <w:start w:val="1"/>
      <w:numFmt w:val="decimal"/>
      <w:lvlText w:val="%1."/>
      <w:lvlJc w:val="left"/>
      <w:pPr>
        <w:tabs>
          <w:tab w:val="num" w:pos="1500"/>
        </w:tabs>
        <w:ind w:left="1500" w:hanging="360"/>
      </w:pPr>
    </w:lvl>
  </w:abstractNum>
  <w:abstractNum w:abstractNumId="24">
    <w:nsid w:val="00000019"/>
    <w:multiLevelType w:val="singleLevel"/>
    <w:tmpl w:val="C1AEA93E"/>
    <w:name w:val="WW8Num66"/>
    <w:lvl w:ilvl="0">
      <w:start w:val="1"/>
      <w:numFmt w:val="decimal"/>
      <w:lvlText w:val="%1."/>
      <w:lvlJc w:val="left"/>
      <w:pPr>
        <w:tabs>
          <w:tab w:val="num" w:pos="720"/>
        </w:tabs>
        <w:ind w:left="720" w:hanging="360"/>
      </w:pPr>
      <w:rPr>
        <w:b w:val="0"/>
        <w:sz w:val="28"/>
        <w:szCs w:val="28"/>
      </w:rPr>
    </w:lvl>
  </w:abstractNum>
  <w:abstractNum w:abstractNumId="25">
    <w:nsid w:val="0000001A"/>
    <w:multiLevelType w:val="singleLevel"/>
    <w:tmpl w:val="89702F94"/>
    <w:name w:val="WW8Num69"/>
    <w:lvl w:ilvl="0">
      <w:start w:val="1"/>
      <w:numFmt w:val="decimal"/>
      <w:lvlText w:val="%1."/>
      <w:lvlJc w:val="left"/>
      <w:pPr>
        <w:tabs>
          <w:tab w:val="num" w:pos="720"/>
        </w:tabs>
        <w:ind w:left="720" w:hanging="360"/>
      </w:pPr>
      <w:rPr>
        <w:b w:val="0"/>
      </w:rPr>
    </w:lvl>
  </w:abstractNum>
  <w:abstractNum w:abstractNumId="26">
    <w:nsid w:val="0000001B"/>
    <w:multiLevelType w:val="singleLevel"/>
    <w:tmpl w:val="0000001B"/>
    <w:name w:val="WW8Num71"/>
    <w:lvl w:ilvl="0">
      <w:start w:val="1"/>
      <w:numFmt w:val="decimal"/>
      <w:lvlText w:val="%1."/>
      <w:lvlJc w:val="left"/>
      <w:pPr>
        <w:tabs>
          <w:tab w:val="num" w:pos="720"/>
        </w:tabs>
        <w:ind w:left="720" w:hanging="360"/>
      </w:pPr>
    </w:lvl>
  </w:abstractNum>
  <w:abstractNum w:abstractNumId="27">
    <w:nsid w:val="0000001C"/>
    <w:multiLevelType w:val="singleLevel"/>
    <w:tmpl w:val="0000001C"/>
    <w:name w:val="WW8Num75"/>
    <w:lvl w:ilvl="0">
      <w:start w:val="1"/>
      <w:numFmt w:val="decimal"/>
      <w:lvlText w:val="%1."/>
      <w:lvlJc w:val="left"/>
      <w:pPr>
        <w:tabs>
          <w:tab w:val="num" w:pos="930"/>
        </w:tabs>
        <w:ind w:left="930" w:hanging="360"/>
      </w:pPr>
      <w:rPr>
        <w:b w:val="0"/>
        <w:i w:val="0"/>
        <w:u w:val="none"/>
      </w:rPr>
    </w:lvl>
  </w:abstractNum>
  <w:abstractNum w:abstractNumId="28">
    <w:nsid w:val="0000001D"/>
    <w:multiLevelType w:val="singleLevel"/>
    <w:tmpl w:val="0000001D"/>
    <w:name w:val="WW8Num77"/>
    <w:lvl w:ilvl="0">
      <w:start w:val="1"/>
      <w:numFmt w:val="decimal"/>
      <w:lvlText w:val="%1."/>
      <w:lvlJc w:val="left"/>
      <w:pPr>
        <w:tabs>
          <w:tab w:val="num" w:pos="900"/>
        </w:tabs>
        <w:ind w:left="900" w:hanging="360"/>
      </w:pPr>
    </w:lvl>
  </w:abstractNum>
  <w:abstractNum w:abstractNumId="29">
    <w:nsid w:val="0000001E"/>
    <w:multiLevelType w:val="singleLevel"/>
    <w:tmpl w:val="93188AF4"/>
    <w:name w:val="WW8Num78"/>
    <w:lvl w:ilvl="0">
      <w:start w:val="1"/>
      <w:numFmt w:val="decimal"/>
      <w:lvlText w:val="%1."/>
      <w:lvlJc w:val="left"/>
      <w:pPr>
        <w:tabs>
          <w:tab w:val="num" w:pos="720"/>
        </w:tabs>
        <w:ind w:left="720" w:hanging="360"/>
      </w:pPr>
      <w:rPr>
        <w:sz w:val="28"/>
        <w:szCs w:val="28"/>
      </w:rPr>
    </w:lvl>
  </w:abstractNum>
  <w:abstractNum w:abstractNumId="30">
    <w:nsid w:val="0000001F"/>
    <w:multiLevelType w:val="singleLevel"/>
    <w:tmpl w:val="0000001F"/>
    <w:name w:val="WW8Num79"/>
    <w:lvl w:ilvl="0">
      <w:start w:val="1"/>
      <w:numFmt w:val="decimal"/>
      <w:lvlText w:val="%1."/>
      <w:lvlJc w:val="left"/>
      <w:pPr>
        <w:tabs>
          <w:tab w:val="num" w:pos="720"/>
        </w:tabs>
        <w:ind w:left="720" w:hanging="360"/>
      </w:pPr>
    </w:lvl>
  </w:abstractNum>
  <w:abstractNum w:abstractNumId="31">
    <w:nsid w:val="00000020"/>
    <w:multiLevelType w:val="singleLevel"/>
    <w:tmpl w:val="00000020"/>
    <w:name w:val="WW8Num80"/>
    <w:lvl w:ilvl="0">
      <w:start w:val="1"/>
      <w:numFmt w:val="decimal"/>
      <w:lvlText w:val="%1."/>
      <w:lvlJc w:val="left"/>
      <w:pPr>
        <w:tabs>
          <w:tab w:val="num" w:pos="720"/>
        </w:tabs>
        <w:ind w:left="720" w:hanging="360"/>
      </w:pPr>
    </w:lvl>
  </w:abstractNum>
  <w:abstractNum w:abstractNumId="32">
    <w:nsid w:val="00000021"/>
    <w:multiLevelType w:val="singleLevel"/>
    <w:tmpl w:val="00000021"/>
    <w:name w:val="WW8Num82"/>
    <w:lvl w:ilvl="0">
      <w:start w:val="1"/>
      <w:numFmt w:val="decimal"/>
      <w:lvlText w:val="%1."/>
      <w:lvlJc w:val="left"/>
      <w:pPr>
        <w:tabs>
          <w:tab w:val="num" w:pos="720"/>
        </w:tabs>
        <w:ind w:left="720" w:hanging="360"/>
      </w:pPr>
    </w:lvl>
  </w:abstractNum>
  <w:abstractNum w:abstractNumId="33">
    <w:nsid w:val="00000022"/>
    <w:multiLevelType w:val="singleLevel"/>
    <w:tmpl w:val="00000022"/>
    <w:name w:val="WW8Num83"/>
    <w:lvl w:ilvl="0">
      <w:start w:val="1"/>
      <w:numFmt w:val="decimal"/>
      <w:lvlText w:val="%1."/>
      <w:lvlJc w:val="left"/>
      <w:pPr>
        <w:tabs>
          <w:tab w:val="num" w:pos="1290"/>
        </w:tabs>
        <w:ind w:left="1290" w:hanging="360"/>
      </w:pPr>
    </w:lvl>
  </w:abstractNum>
  <w:abstractNum w:abstractNumId="34">
    <w:nsid w:val="00000023"/>
    <w:multiLevelType w:val="singleLevel"/>
    <w:tmpl w:val="00000023"/>
    <w:name w:val="WW8Num85"/>
    <w:lvl w:ilvl="0">
      <w:start w:val="1"/>
      <w:numFmt w:val="decimal"/>
      <w:lvlText w:val="%1."/>
      <w:lvlJc w:val="left"/>
      <w:pPr>
        <w:tabs>
          <w:tab w:val="num" w:pos="720"/>
        </w:tabs>
        <w:ind w:left="720" w:hanging="360"/>
      </w:pPr>
    </w:lvl>
  </w:abstractNum>
  <w:abstractNum w:abstractNumId="35">
    <w:nsid w:val="00000024"/>
    <w:multiLevelType w:val="multilevel"/>
    <w:tmpl w:val="00000024"/>
    <w:name w:val="WW8Num86"/>
    <w:lvl w:ilvl="0">
      <w:start w:val="1"/>
      <w:numFmt w:val="decimal"/>
      <w:lvlText w:val="%1."/>
      <w:lvlJc w:val="left"/>
      <w:pPr>
        <w:tabs>
          <w:tab w:val="num" w:pos="1260"/>
        </w:tabs>
        <w:ind w:left="1260" w:hanging="360"/>
      </w:pPr>
    </w:lvl>
    <w:lvl w:ilvl="1">
      <w:start w:val="1"/>
      <w:numFmt w:val="decimal"/>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36">
    <w:nsid w:val="00000025"/>
    <w:multiLevelType w:val="singleLevel"/>
    <w:tmpl w:val="00000025"/>
    <w:name w:val="WW8Num90"/>
    <w:lvl w:ilvl="0">
      <w:start w:val="1"/>
      <w:numFmt w:val="decimal"/>
      <w:lvlText w:val="%1."/>
      <w:lvlJc w:val="left"/>
      <w:pPr>
        <w:tabs>
          <w:tab w:val="num" w:pos="720"/>
        </w:tabs>
        <w:ind w:left="720" w:hanging="360"/>
      </w:pPr>
    </w:lvl>
  </w:abstractNum>
  <w:abstractNum w:abstractNumId="37">
    <w:nsid w:val="00000026"/>
    <w:multiLevelType w:val="singleLevel"/>
    <w:tmpl w:val="FEF8F9E2"/>
    <w:name w:val="WW8Num91"/>
    <w:lvl w:ilvl="0">
      <w:start w:val="1"/>
      <w:numFmt w:val="decimal"/>
      <w:lvlText w:val="%1."/>
      <w:lvlJc w:val="left"/>
      <w:pPr>
        <w:tabs>
          <w:tab w:val="num" w:pos="360"/>
        </w:tabs>
        <w:ind w:left="360" w:hanging="360"/>
      </w:pPr>
      <w:rPr>
        <w:b w:val="0"/>
        <w:i w:val="0"/>
        <w:sz w:val="28"/>
        <w:szCs w:val="28"/>
        <w:u w:val="none"/>
      </w:rPr>
    </w:lvl>
  </w:abstractNum>
  <w:abstractNum w:abstractNumId="38">
    <w:nsid w:val="00000027"/>
    <w:multiLevelType w:val="singleLevel"/>
    <w:tmpl w:val="00000027"/>
    <w:name w:val="WW8Num93"/>
    <w:lvl w:ilvl="0">
      <w:start w:val="1"/>
      <w:numFmt w:val="decimal"/>
      <w:lvlText w:val="%1."/>
      <w:lvlJc w:val="left"/>
      <w:pPr>
        <w:tabs>
          <w:tab w:val="num" w:pos="930"/>
        </w:tabs>
        <w:ind w:left="930" w:hanging="360"/>
      </w:pPr>
    </w:lvl>
  </w:abstractNum>
  <w:abstractNum w:abstractNumId="39">
    <w:nsid w:val="00000028"/>
    <w:multiLevelType w:val="singleLevel"/>
    <w:tmpl w:val="00000028"/>
    <w:name w:val="WW8Num94"/>
    <w:lvl w:ilvl="0">
      <w:start w:val="1"/>
      <w:numFmt w:val="decimal"/>
      <w:lvlText w:val="%1."/>
      <w:lvlJc w:val="left"/>
      <w:pPr>
        <w:tabs>
          <w:tab w:val="num" w:pos="720"/>
        </w:tabs>
        <w:ind w:left="720" w:hanging="360"/>
      </w:pPr>
    </w:lvl>
  </w:abstractNum>
  <w:abstractNum w:abstractNumId="40">
    <w:nsid w:val="00000029"/>
    <w:multiLevelType w:val="singleLevel"/>
    <w:tmpl w:val="00000029"/>
    <w:name w:val="WW8Num95"/>
    <w:lvl w:ilvl="0">
      <w:start w:val="1"/>
      <w:numFmt w:val="decimal"/>
      <w:lvlText w:val="%1."/>
      <w:lvlJc w:val="left"/>
      <w:pPr>
        <w:tabs>
          <w:tab w:val="num" w:pos="720"/>
        </w:tabs>
        <w:ind w:left="720" w:hanging="360"/>
      </w:pPr>
    </w:lvl>
  </w:abstractNum>
  <w:abstractNum w:abstractNumId="41">
    <w:nsid w:val="0000002A"/>
    <w:multiLevelType w:val="singleLevel"/>
    <w:tmpl w:val="0000002A"/>
    <w:name w:val="WW8Num96"/>
    <w:lvl w:ilvl="0">
      <w:start w:val="1"/>
      <w:numFmt w:val="decimal"/>
      <w:lvlText w:val="%1."/>
      <w:lvlJc w:val="left"/>
      <w:pPr>
        <w:tabs>
          <w:tab w:val="num" w:pos="873"/>
        </w:tabs>
        <w:ind w:left="873" w:hanging="360"/>
      </w:pPr>
    </w:lvl>
  </w:abstractNum>
  <w:abstractNum w:abstractNumId="42">
    <w:nsid w:val="0000002B"/>
    <w:multiLevelType w:val="singleLevel"/>
    <w:tmpl w:val="0000002B"/>
    <w:name w:val="WW8Num97"/>
    <w:lvl w:ilvl="0">
      <w:start w:val="1"/>
      <w:numFmt w:val="decimal"/>
      <w:lvlText w:val="%1."/>
      <w:lvlJc w:val="left"/>
      <w:pPr>
        <w:tabs>
          <w:tab w:val="num" w:pos="303"/>
        </w:tabs>
        <w:ind w:left="303" w:hanging="360"/>
      </w:pPr>
    </w:lvl>
  </w:abstractNum>
  <w:abstractNum w:abstractNumId="43">
    <w:nsid w:val="0000002C"/>
    <w:multiLevelType w:val="singleLevel"/>
    <w:tmpl w:val="0000002C"/>
    <w:name w:val="WW8Num98"/>
    <w:lvl w:ilvl="0">
      <w:start w:val="1"/>
      <w:numFmt w:val="decimal"/>
      <w:lvlText w:val="%1."/>
      <w:lvlJc w:val="left"/>
      <w:pPr>
        <w:tabs>
          <w:tab w:val="num" w:pos="720"/>
        </w:tabs>
        <w:ind w:left="720" w:hanging="360"/>
      </w:pPr>
      <w:rPr>
        <w:b w:val="0"/>
      </w:rPr>
    </w:lvl>
  </w:abstractNum>
  <w:abstractNum w:abstractNumId="44">
    <w:nsid w:val="0000002D"/>
    <w:multiLevelType w:val="singleLevel"/>
    <w:tmpl w:val="0000002D"/>
    <w:name w:val="WW8Num101"/>
    <w:lvl w:ilvl="0">
      <w:start w:val="1"/>
      <w:numFmt w:val="decimal"/>
      <w:lvlText w:val="%1."/>
      <w:lvlJc w:val="left"/>
      <w:pPr>
        <w:tabs>
          <w:tab w:val="num" w:pos="303"/>
        </w:tabs>
        <w:ind w:left="303" w:hanging="360"/>
      </w:pPr>
      <w:rPr>
        <w:b w:val="0"/>
        <w:i w:val="0"/>
        <w:u w:val="none"/>
      </w:rPr>
    </w:lvl>
  </w:abstractNum>
  <w:abstractNum w:abstractNumId="45">
    <w:nsid w:val="0000002E"/>
    <w:multiLevelType w:val="singleLevel"/>
    <w:tmpl w:val="0000002E"/>
    <w:name w:val="WW8Num104"/>
    <w:lvl w:ilvl="0">
      <w:start w:val="1"/>
      <w:numFmt w:val="decimal"/>
      <w:lvlText w:val="%1."/>
      <w:lvlJc w:val="left"/>
      <w:pPr>
        <w:tabs>
          <w:tab w:val="num" w:pos="720"/>
        </w:tabs>
        <w:ind w:left="720" w:hanging="360"/>
      </w:pPr>
    </w:lvl>
  </w:abstractNum>
  <w:abstractNum w:abstractNumId="46">
    <w:nsid w:val="0000002F"/>
    <w:multiLevelType w:val="multilevel"/>
    <w:tmpl w:val="0000002F"/>
    <w:name w:val="WW8Num105"/>
    <w:lvl w:ilvl="0">
      <w:start w:val="1"/>
      <w:numFmt w:val="decimal"/>
      <w:lvlText w:val="%1."/>
      <w:lvlJc w:val="left"/>
      <w:pPr>
        <w:tabs>
          <w:tab w:val="num" w:pos="1485"/>
        </w:tabs>
        <w:ind w:left="1485" w:hanging="945"/>
      </w:pPr>
    </w:lvl>
    <w:lvl w:ilvl="1">
      <w:start w:val="1"/>
      <w:numFmt w:val="decimal"/>
      <w:lvlText w:val="%2."/>
      <w:lvlJc w:val="left"/>
      <w:pPr>
        <w:tabs>
          <w:tab w:val="num" w:pos="1620"/>
        </w:tabs>
        <w:ind w:left="1620" w:hanging="360"/>
      </w:pPr>
      <w:rPr>
        <w:b w:val="0"/>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47">
    <w:nsid w:val="00000030"/>
    <w:multiLevelType w:val="multilevel"/>
    <w:tmpl w:val="0000003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8">
    <w:nsid w:val="305E4560"/>
    <w:multiLevelType w:val="singleLevel"/>
    <w:tmpl w:val="F2380270"/>
    <w:lvl w:ilvl="0">
      <w:start w:val="1"/>
      <w:numFmt w:val="decimal"/>
      <w:lvlText w:val="%1."/>
      <w:lvlJc w:val="left"/>
      <w:pPr>
        <w:tabs>
          <w:tab w:val="num" w:pos="360"/>
        </w:tabs>
        <w:ind w:left="36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8F6"/>
    <w:rsid w:val="00002024"/>
    <w:rsid w:val="0002493D"/>
    <w:rsid w:val="00031880"/>
    <w:rsid w:val="00033008"/>
    <w:rsid w:val="00037E17"/>
    <w:rsid w:val="00040A56"/>
    <w:rsid w:val="000435E9"/>
    <w:rsid w:val="00043C97"/>
    <w:rsid w:val="00054175"/>
    <w:rsid w:val="0005548D"/>
    <w:rsid w:val="00065096"/>
    <w:rsid w:val="000764EA"/>
    <w:rsid w:val="000B1DDF"/>
    <w:rsid w:val="000B3DEC"/>
    <w:rsid w:val="000B532D"/>
    <w:rsid w:val="000B6C4F"/>
    <w:rsid w:val="000C5B45"/>
    <w:rsid w:val="000C7043"/>
    <w:rsid w:val="000D4520"/>
    <w:rsid w:val="000E3ECE"/>
    <w:rsid w:val="000F0602"/>
    <w:rsid w:val="00102AB9"/>
    <w:rsid w:val="00120EF6"/>
    <w:rsid w:val="00122378"/>
    <w:rsid w:val="00122906"/>
    <w:rsid w:val="001358F6"/>
    <w:rsid w:val="00151ED4"/>
    <w:rsid w:val="00156208"/>
    <w:rsid w:val="00160705"/>
    <w:rsid w:val="0017295B"/>
    <w:rsid w:val="0018765A"/>
    <w:rsid w:val="00190569"/>
    <w:rsid w:val="00196D2F"/>
    <w:rsid w:val="001A308C"/>
    <w:rsid w:val="001A4963"/>
    <w:rsid w:val="001C37A5"/>
    <w:rsid w:val="001D5CCE"/>
    <w:rsid w:val="001E6ACB"/>
    <w:rsid w:val="001F4248"/>
    <w:rsid w:val="00201E4F"/>
    <w:rsid w:val="00222948"/>
    <w:rsid w:val="00231674"/>
    <w:rsid w:val="002405E6"/>
    <w:rsid w:val="00240ABE"/>
    <w:rsid w:val="00241ECA"/>
    <w:rsid w:val="00251FDA"/>
    <w:rsid w:val="0025628E"/>
    <w:rsid w:val="00256E6E"/>
    <w:rsid w:val="00260BB3"/>
    <w:rsid w:val="00261CB0"/>
    <w:rsid w:val="00264E8F"/>
    <w:rsid w:val="002705F7"/>
    <w:rsid w:val="00273471"/>
    <w:rsid w:val="002775CB"/>
    <w:rsid w:val="002A0102"/>
    <w:rsid w:val="002A0271"/>
    <w:rsid w:val="002B30DE"/>
    <w:rsid w:val="002B61E0"/>
    <w:rsid w:val="002B7C09"/>
    <w:rsid w:val="002C5E13"/>
    <w:rsid w:val="002C6654"/>
    <w:rsid w:val="002D1DD3"/>
    <w:rsid w:val="002D562D"/>
    <w:rsid w:val="002E120C"/>
    <w:rsid w:val="002E18FF"/>
    <w:rsid w:val="002E57E8"/>
    <w:rsid w:val="002F23BC"/>
    <w:rsid w:val="002F794E"/>
    <w:rsid w:val="0030601E"/>
    <w:rsid w:val="00317656"/>
    <w:rsid w:val="00327489"/>
    <w:rsid w:val="0033300E"/>
    <w:rsid w:val="00336C55"/>
    <w:rsid w:val="00336E15"/>
    <w:rsid w:val="00353908"/>
    <w:rsid w:val="0036262D"/>
    <w:rsid w:val="003712A1"/>
    <w:rsid w:val="00374E4A"/>
    <w:rsid w:val="003924BF"/>
    <w:rsid w:val="003A6541"/>
    <w:rsid w:val="003C193C"/>
    <w:rsid w:val="003C30FC"/>
    <w:rsid w:val="003C5201"/>
    <w:rsid w:val="003D0126"/>
    <w:rsid w:val="003D2E20"/>
    <w:rsid w:val="003F46F6"/>
    <w:rsid w:val="003F4E5F"/>
    <w:rsid w:val="004025E2"/>
    <w:rsid w:val="00417DD9"/>
    <w:rsid w:val="0042190A"/>
    <w:rsid w:val="00434E3A"/>
    <w:rsid w:val="004551C5"/>
    <w:rsid w:val="0045683D"/>
    <w:rsid w:val="004630E1"/>
    <w:rsid w:val="004642F1"/>
    <w:rsid w:val="004734C8"/>
    <w:rsid w:val="00474A11"/>
    <w:rsid w:val="004A168F"/>
    <w:rsid w:val="004A4F29"/>
    <w:rsid w:val="004A6AF1"/>
    <w:rsid w:val="004C0290"/>
    <w:rsid w:val="004C6D65"/>
    <w:rsid w:val="004E1823"/>
    <w:rsid w:val="004E2DFB"/>
    <w:rsid w:val="004F2709"/>
    <w:rsid w:val="00507668"/>
    <w:rsid w:val="00510F5B"/>
    <w:rsid w:val="0055427A"/>
    <w:rsid w:val="005553BF"/>
    <w:rsid w:val="005568DE"/>
    <w:rsid w:val="00563E64"/>
    <w:rsid w:val="00564151"/>
    <w:rsid w:val="00564CC6"/>
    <w:rsid w:val="00565FC5"/>
    <w:rsid w:val="00567BFD"/>
    <w:rsid w:val="005707F4"/>
    <w:rsid w:val="0057115D"/>
    <w:rsid w:val="005822AF"/>
    <w:rsid w:val="00596BCC"/>
    <w:rsid w:val="005A3D18"/>
    <w:rsid w:val="005A5EDB"/>
    <w:rsid w:val="005B0767"/>
    <w:rsid w:val="0060584E"/>
    <w:rsid w:val="00605FFB"/>
    <w:rsid w:val="006219A1"/>
    <w:rsid w:val="00623789"/>
    <w:rsid w:val="00627EC6"/>
    <w:rsid w:val="0063479F"/>
    <w:rsid w:val="00636E75"/>
    <w:rsid w:val="00637A55"/>
    <w:rsid w:val="0064101C"/>
    <w:rsid w:val="00641FC7"/>
    <w:rsid w:val="0065244F"/>
    <w:rsid w:val="00665BBB"/>
    <w:rsid w:val="00674102"/>
    <w:rsid w:val="00682CC8"/>
    <w:rsid w:val="00685825"/>
    <w:rsid w:val="00693E0A"/>
    <w:rsid w:val="006A01CE"/>
    <w:rsid w:val="006A7D50"/>
    <w:rsid w:val="006B1208"/>
    <w:rsid w:val="006D3316"/>
    <w:rsid w:val="006E11CE"/>
    <w:rsid w:val="006F354B"/>
    <w:rsid w:val="007039C0"/>
    <w:rsid w:val="007564AE"/>
    <w:rsid w:val="0076236B"/>
    <w:rsid w:val="00777E86"/>
    <w:rsid w:val="007821DF"/>
    <w:rsid w:val="00794AA5"/>
    <w:rsid w:val="007B0ED9"/>
    <w:rsid w:val="007B7700"/>
    <w:rsid w:val="007C012A"/>
    <w:rsid w:val="007E632F"/>
    <w:rsid w:val="007F55EC"/>
    <w:rsid w:val="00805427"/>
    <w:rsid w:val="00806E08"/>
    <w:rsid w:val="00810444"/>
    <w:rsid w:val="00811E79"/>
    <w:rsid w:val="00826BBD"/>
    <w:rsid w:val="008334F6"/>
    <w:rsid w:val="00841D8F"/>
    <w:rsid w:val="00844175"/>
    <w:rsid w:val="00861477"/>
    <w:rsid w:val="00862A71"/>
    <w:rsid w:val="00865F8F"/>
    <w:rsid w:val="00870F51"/>
    <w:rsid w:val="0087110C"/>
    <w:rsid w:val="008B6461"/>
    <w:rsid w:val="008B7B95"/>
    <w:rsid w:val="008C2AF7"/>
    <w:rsid w:val="008F68F7"/>
    <w:rsid w:val="009134F6"/>
    <w:rsid w:val="00932315"/>
    <w:rsid w:val="009354B5"/>
    <w:rsid w:val="009373DB"/>
    <w:rsid w:val="00951FCD"/>
    <w:rsid w:val="00966596"/>
    <w:rsid w:val="00973EBB"/>
    <w:rsid w:val="00977050"/>
    <w:rsid w:val="009770A0"/>
    <w:rsid w:val="00993711"/>
    <w:rsid w:val="009B13A4"/>
    <w:rsid w:val="009C13B2"/>
    <w:rsid w:val="009C5878"/>
    <w:rsid w:val="009E6043"/>
    <w:rsid w:val="009E6D8E"/>
    <w:rsid w:val="009F76D6"/>
    <w:rsid w:val="00A02607"/>
    <w:rsid w:val="00A145E7"/>
    <w:rsid w:val="00A2773D"/>
    <w:rsid w:val="00A366F8"/>
    <w:rsid w:val="00A57821"/>
    <w:rsid w:val="00A64753"/>
    <w:rsid w:val="00A66BDB"/>
    <w:rsid w:val="00A71B4A"/>
    <w:rsid w:val="00A82129"/>
    <w:rsid w:val="00A92C4D"/>
    <w:rsid w:val="00A96B16"/>
    <w:rsid w:val="00AC74FC"/>
    <w:rsid w:val="00AE41B9"/>
    <w:rsid w:val="00B0121E"/>
    <w:rsid w:val="00B03953"/>
    <w:rsid w:val="00B03970"/>
    <w:rsid w:val="00B309FF"/>
    <w:rsid w:val="00B37AD0"/>
    <w:rsid w:val="00B44850"/>
    <w:rsid w:val="00B56A71"/>
    <w:rsid w:val="00B60393"/>
    <w:rsid w:val="00B916E5"/>
    <w:rsid w:val="00B93FDA"/>
    <w:rsid w:val="00B96ACD"/>
    <w:rsid w:val="00BA3CAA"/>
    <w:rsid w:val="00BC26C1"/>
    <w:rsid w:val="00BD0C25"/>
    <w:rsid w:val="00BE1F3C"/>
    <w:rsid w:val="00C02650"/>
    <w:rsid w:val="00C162C1"/>
    <w:rsid w:val="00C44115"/>
    <w:rsid w:val="00C452DD"/>
    <w:rsid w:val="00C52E0B"/>
    <w:rsid w:val="00C6244C"/>
    <w:rsid w:val="00C62A8E"/>
    <w:rsid w:val="00C71EC1"/>
    <w:rsid w:val="00C87CF8"/>
    <w:rsid w:val="00C90697"/>
    <w:rsid w:val="00CA06D8"/>
    <w:rsid w:val="00CA2A18"/>
    <w:rsid w:val="00CA77E5"/>
    <w:rsid w:val="00CB3DB5"/>
    <w:rsid w:val="00CC4524"/>
    <w:rsid w:val="00CC50C8"/>
    <w:rsid w:val="00CE38CA"/>
    <w:rsid w:val="00CF25ED"/>
    <w:rsid w:val="00CF7A99"/>
    <w:rsid w:val="00D00027"/>
    <w:rsid w:val="00D078D9"/>
    <w:rsid w:val="00D334FB"/>
    <w:rsid w:val="00D438C6"/>
    <w:rsid w:val="00D43C25"/>
    <w:rsid w:val="00D67907"/>
    <w:rsid w:val="00D7331D"/>
    <w:rsid w:val="00D76A8B"/>
    <w:rsid w:val="00D81500"/>
    <w:rsid w:val="00D83607"/>
    <w:rsid w:val="00D842A6"/>
    <w:rsid w:val="00DA5AFF"/>
    <w:rsid w:val="00DB788D"/>
    <w:rsid w:val="00DC01F2"/>
    <w:rsid w:val="00DC307A"/>
    <w:rsid w:val="00DD4546"/>
    <w:rsid w:val="00DD70B1"/>
    <w:rsid w:val="00DE1E25"/>
    <w:rsid w:val="00DF0BCF"/>
    <w:rsid w:val="00DF0BF1"/>
    <w:rsid w:val="00E04351"/>
    <w:rsid w:val="00E13735"/>
    <w:rsid w:val="00E142EB"/>
    <w:rsid w:val="00E26B71"/>
    <w:rsid w:val="00E27EE6"/>
    <w:rsid w:val="00E30485"/>
    <w:rsid w:val="00E57890"/>
    <w:rsid w:val="00E73BCB"/>
    <w:rsid w:val="00E75F8F"/>
    <w:rsid w:val="00E849E4"/>
    <w:rsid w:val="00EA3F77"/>
    <w:rsid w:val="00EA5D1D"/>
    <w:rsid w:val="00EC4BBB"/>
    <w:rsid w:val="00ED2149"/>
    <w:rsid w:val="00EE11A2"/>
    <w:rsid w:val="00EE2AF7"/>
    <w:rsid w:val="00EE3432"/>
    <w:rsid w:val="00EE3B0E"/>
    <w:rsid w:val="00EF6C80"/>
    <w:rsid w:val="00F05755"/>
    <w:rsid w:val="00F2048A"/>
    <w:rsid w:val="00F222A7"/>
    <w:rsid w:val="00F26210"/>
    <w:rsid w:val="00F44490"/>
    <w:rsid w:val="00F84A31"/>
    <w:rsid w:val="00F91000"/>
    <w:rsid w:val="00FB0D59"/>
    <w:rsid w:val="00FC313E"/>
    <w:rsid w:val="00FD247D"/>
    <w:rsid w:val="00FD2884"/>
    <w:rsid w:val="00FE11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colormenu v:ext="edit" fillcolor="none [4]" strokecolor="none [1]" shadowcolor="none [2]"/>
    </o:shapedefaults>
    <o:shapelayout v:ext="edit">
      <o:idmap v:ext="edit" data="2"/>
    </o:shapelayout>
  </w:shapeDefaults>
  <w:decimalSymbol w:val=","/>
  <w:listSeparator w:val=";"/>
  <w15:chartTrackingRefBased/>
  <w15:docId w15:val="{7F10009F-ABE8-46FF-A035-A5DAE24B8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rFonts w:eastAsia="SimSun"/>
      <w:sz w:val="24"/>
      <w:szCs w:val="24"/>
      <w:lang w:eastAsia="ar-SA"/>
    </w:rPr>
  </w:style>
  <w:style w:type="paragraph" w:styleId="3">
    <w:name w:val="heading 3"/>
    <w:basedOn w:val="a"/>
    <w:next w:val="a0"/>
    <w:qFormat/>
    <w:pPr>
      <w:tabs>
        <w:tab w:val="num" w:pos="0"/>
      </w:tabs>
      <w:spacing w:before="280" w:after="280"/>
      <w:outlineLvl w:val="2"/>
    </w:pPr>
    <w:rPr>
      <w:rFonts w:ascii="Arial" w:eastAsia="Times New Roman" w:hAnsi="Arial" w:cs="Arial"/>
      <w:b/>
      <w:bCs/>
      <w:color w:val="660033"/>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9z0">
    <w:name w:val="WW8Num19z0"/>
    <w:rPr>
      <w:b w:val="0"/>
      <w:i w:val="0"/>
      <w:u w:val="none"/>
    </w:rPr>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33z0">
    <w:name w:val="WW8Num33z0"/>
    <w:rPr>
      <w:b w:val="0"/>
      <w:i w:val="0"/>
      <w:u w:val="none"/>
    </w:rPr>
  </w:style>
  <w:style w:type="character" w:customStyle="1" w:styleId="WW8Num34z0">
    <w:name w:val="WW8Num34z0"/>
    <w:rPr>
      <w:b w:val="0"/>
      <w:i w:val="0"/>
      <w:u w:val="none"/>
    </w:rPr>
  </w:style>
  <w:style w:type="character" w:customStyle="1" w:styleId="WW8Num36z0">
    <w:name w:val="WW8Num36z0"/>
    <w:rPr>
      <w:b w:val="0"/>
      <w:i w:val="0"/>
      <w:u w:val="none"/>
    </w:rPr>
  </w:style>
  <w:style w:type="character" w:customStyle="1" w:styleId="WW8Num37z0">
    <w:name w:val="WW8Num37z0"/>
    <w:rPr>
      <w:b w:val="0"/>
      <w:i w:val="0"/>
      <w:u w:val="none"/>
    </w:rPr>
  </w:style>
  <w:style w:type="character" w:customStyle="1" w:styleId="WW8Num42z0">
    <w:name w:val="WW8Num42z0"/>
    <w:rPr>
      <w:i w:val="0"/>
    </w:rPr>
  </w:style>
  <w:style w:type="character" w:customStyle="1" w:styleId="WW8Num56z0">
    <w:name w:val="WW8Num56z0"/>
    <w:rPr>
      <w:i w:val="0"/>
      <w:sz w:val="24"/>
      <w:szCs w:val="24"/>
      <w:u w:val="none"/>
    </w:rPr>
  </w:style>
  <w:style w:type="character" w:customStyle="1" w:styleId="WW8Num64z0">
    <w:name w:val="WW8Num64z0"/>
    <w:rPr>
      <w:b w:val="0"/>
      <w:i w:val="0"/>
      <w:u w:val="none"/>
    </w:rPr>
  </w:style>
  <w:style w:type="character" w:customStyle="1" w:styleId="WW8Num66z0">
    <w:name w:val="WW8Num66z0"/>
    <w:rPr>
      <w:b w:val="0"/>
      <w:sz w:val="22"/>
      <w:szCs w:val="22"/>
    </w:rPr>
  </w:style>
  <w:style w:type="character" w:customStyle="1" w:styleId="WW8Num72z0">
    <w:name w:val="WW8Num72z0"/>
    <w:rPr>
      <w:b w:val="0"/>
      <w:i w:val="0"/>
      <w:u w:val="none"/>
    </w:rPr>
  </w:style>
  <w:style w:type="character" w:customStyle="1" w:styleId="WW8Num75z0">
    <w:name w:val="WW8Num75z0"/>
    <w:rPr>
      <w:b w:val="0"/>
      <w:i w:val="0"/>
      <w:u w:val="none"/>
    </w:rPr>
  </w:style>
  <w:style w:type="character" w:customStyle="1" w:styleId="WW8Num78z0">
    <w:name w:val="WW8Num78z0"/>
    <w:rPr>
      <w:sz w:val="22"/>
      <w:szCs w:val="22"/>
    </w:rPr>
  </w:style>
  <w:style w:type="character" w:customStyle="1" w:styleId="WW8Num91z0">
    <w:name w:val="WW8Num91z0"/>
    <w:rPr>
      <w:b w:val="0"/>
      <w:i w:val="0"/>
      <w:sz w:val="24"/>
      <w:szCs w:val="24"/>
      <w:u w:val="none"/>
    </w:rPr>
  </w:style>
  <w:style w:type="character" w:customStyle="1" w:styleId="WW8Num92z1">
    <w:name w:val="WW8Num92z1"/>
    <w:rPr>
      <w:rFonts w:ascii="Times New Roman" w:hAnsi="Times New Roman"/>
      <w:color w:val="000000"/>
      <w:sz w:val="24"/>
    </w:rPr>
  </w:style>
  <w:style w:type="character" w:customStyle="1" w:styleId="WW8Num92z2">
    <w:name w:val="WW8Num92z2"/>
    <w:rPr>
      <w:rFonts w:ascii="Symbol" w:hAnsi="Symbol"/>
    </w:rPr>
  </w:style>
  <w:style w:type="character" w:customStyle="1" w:styleId="WW8Num98z0">
    <w:name w:val="WW8Num98z0"/>
    <w:rPr>
      <w:b w:val="0"/>
    </w:rPr>
  </w:style>
  <w:style w:type="character" w:customStyle="1" w:styleId="WW8Num101z0">
    <w:name w:val="WW8Num101z0"/>
    <w:rPr>
      <w:b w:val="0"/>
      <w:i w:val="0"/>
      <w:u w:val="none"/>
    </w:rPr>
  </w:style>
  <w:style w:type="character" w:customStyle="1" w:styleId="WW8Num105z1">
    <w:name w:val="WW8Num105z1"/>
    <w:rPr>
      <w:b w:val="0"/>
    </w:rPr>
  </w:style>
  <w:style w:type="character" w:customStyle="1" w:styleId="WW8Num106z0">
    <w:name w:val="WW8Num106z0"/>
    <w:rPr>
      <w:rFonts w:ascii="Symbol" w:eastAsia="Times New Roman" w:hAnsi="Symbol" w:cs="Times New Roman"/>
    </w:rPr>
  </w:style>
  <w:style w:type="character" w:customStyle="1" w:styleId="WW8Num106z1">
    <w:name w:val="WW8Num106z1"/>
    <w:rPr>
      <w:rFonts w:ascii="Courier New" w:hAnsi="Courier New" w:cs="Courier New"/>
    </w:rPr>
  </w:style>
  <w:style w:type="character" w:customStyle="1" w:styleId="WW8Num106z2">
    <w:name w:val="WW8Num106z2"/>
    <w:rPr>
      <w:rFonts w:ascii="Wingdings" w:hAnsi="Wingdings"/>
    </w:rPr>
  </w:style>
  <w:style w:type="character" w:customStyle="1" w:styleId="WW8Num106z3">
    <w:name w:val="WW8Num106z3"/>
    <w:rPr>
      <w:rFonts w:ascii="Symbol" w:hAnsi="Symbol"/>
    </w:rPr>
  </w:style>
  <w:style w:type="character" w:customStyle="1" w:styleId="1">
    <w:name w:val="Основной шрифт абзаца1"/>
  </w:style>
  <w:style w:type="character" w:styleId="a4">
    <w:name w:val="Hyperlink"/>
    <w:basedOn w:val="1"/>
    <w:rPr>
      <w:color w:val="0000FF"/>
      <w:u w:val="single"/>
    </w:rPr>
  </w:style>
  <w:style w:type="character" w:styleId="a5">
    <w:name w:val="page number"/>
    <w:basedOn w:val="1"/>
  </w:style>
  <w:style w:type="character" w:styleId="a6">
    <w:name w:val="Emphasis"/>
    <w:basedOn w:val="1"/>
    <w:qFormat/>
    <w:rPr>
      <w:i/>
      <w:iCs/>
    </w:rPr>
  </w:style>
  <w:style w:type="paragraph" w:customStyle="1" w:styleId="a7">
    <w:name w:val="Заголовок"/>
    <w:basedOn w:val="a"/>
    <w:next w:val="a0"/>
    <w:pPr>
      <w:keepNext/>
      <w:spacing w:before="240" w:after="120"/>
    </w:pPr>
    <w:rPr>
      <w:rFonts w:ascii="Arial" w:eastAsia="Lucida Sans Unicode" w:hAnsi="Arial" w:cs="Tahoma"/>
      <w:sz w:val="28"/>
      <w:szCs w:val="28"/>
    </w:rPr>
  </w:style>
  <w:style w:type="paragraph" w:styleId="a0">
    <w:name w:val="Body Text"/>
    <w:basedOn w:val="a"/>
    <w:pPr>
      <w:spacing w:after="120"/>
    </w:pPr>
    <w:rPr>
      <w:rFonts w:eastAsia="Times New Roman"/>
    </w:rPr>
  </w:style>
  <w:style w:type="paragraph" w:styleId="a8">
    <w:name w:val="List"/>
    <w:basedOn w:val="a0"/>
    <w:rPr>
      <w:rFonts w:ascii="Arial" w:hAnsi="Arial" w:cs="Tahoma"/>
    </w:rPr>
  </w:style>
  <w:style w:type="paragraph" w:customStyle="1" w:styleId="10">
    <w:name w:val="Название1"/>
    <w:basedOn w:val="a"/>
    <w:pPr>
      <w:suppressLineNumbers/>
      <w:spacing w:before="120" w:after="120"/>
    </w:pPr>
    <w:rPr>
      <w:rFonts w:ascii="Arial" w:hAnsi="Arial" w:cs="Tahoma"/>
      <w:i/>
      <w:iCs/>
      <w:sz w:val="20"/>
    </w:rPr>
  </w:style>
  <w:style w:type="paragraph" w:customStyle="1" w:styleId="11">
    <w:name w:val="Указатель1"/>
    <w:basedOn w:val="a"/>
    <w:pPr>
      <w:suppressLineNumbers/>
    </w:pPr>
    <w:rPr>
      <w:rFonts w:ascii="Arial" w:hAnsi="Arial" w:cs="Tahoma"/>
    </w:rPr>
  </w:style>
  <w:style w:type="paragraph" w:customStyle="1" w:styleId="31">
    <w:name w:val="Основной текст с отступом 31"/>
    <w:basedOn w:val="a"/>
    <w:pPr>
      <w:spacing w:line="360" w:lineRule="auto"/>
      <w:ind w:firstLine="539"/>
      <w:jc w:val="both"/>
    </w:pPr>
    <w:rPr>
      <w:rFonts w:eastAsia="Times New Roman"/>
      <w:sz w:val="28"/>
      <w:szCs w:val="20"/>
    </w:rPr>
  </w:style>
  <w:style w:type="paragraph" w:styleId="a9">
    <w:name w:val="Title"/>
    <w:basedOn w:val="a"/>
    <w:next w:val="aa"/>
    <w:qFormat/>
    <w:pPr>
      <w:jc w:val="center"/>
    </w:pPr>
    <w:rPr>
      <w:rFonts w:eastAsia="Times New Roman"/>
      <w:szCs w:val="20"/>
    </w:rPr>
  </w:style>
  <w:style w:type="paragraph" w:styleId="aa">
    <w:name w:val="Subtitle"/>
    <w:basedOn w:val="a7"/>
    <w:next w:val="a0"/>
    <w:qFormat/>
    <w:pPr>
      <w:jc w:val="center"/>
    </w:pPr>
    <w:rPr>
      <w:i/>
      <w:iCs/>
    </w:rPr>
  </w:style>
  <w:style w:type="paragraph" w:styleId="ab">
    <w:name w:val="Normal (Web)"/>
    <w:basedOn w:val="a"/>
    <w:pPr>
      <w:spacing w:before="280" w:after="280"/>
    </w:pPr>
    <w:rPr>
      <w:rFonts w:eastAsia="Times New Roman"/>
    </w:rPr>
  </w:style>
  <w:style w:type="paragraph" w:customStyle="1" w:styleId="21">
    <w:name w:val="Основной текст 21"/>
    <w:basedOn w:val="a"/>
    <w:pPr>
      <w:spacing w:after="120" w:line="480" w:lineRule="auto"/>
    </w:pPr>
  </w:style>
  <w:style w:type="paragraph" w:styleId="ac">
    <w:name w:val="footer"/>
    <w:basedOn w:val="a"/>
    <w:pPr>
      <w:tabs>
        <w:tab w:val="center" w:pos="4677"/>
        <w:tab w:val="right" w:pos="9355"/>
      </w:tabs>
    </w:pPr>
  </w:style>
  <w:style w:type="paragraph" w:styleId="ad">
    <w:name w:val="header"/>
    <w:basedOn w:val="a"/>
    <w:pPr>
      <w:tabs>
        <w:tab w:val="center" w:pos="4677"/>
        <w:tab w:val="right" w:pos="9355"/>
      </w:tabs>
    </w:pPr>
  </w:style>
  <w:style w:type="paragraph" w:customStyle="1" w:styleId="ae">
    <w:name w:val="Содержимое врезки"/>
    <w:basedOn w:val="a0"/>
  </w:style>
  <w:style w:type="paragraph" w:styleId="af">
    <w:name w:val="Document Map"/>
    <w:basedOn w:val="a"/>
    <w:semiHidden/>
    <w:rsid w:val="00474A11"/>
    <w:pPr>
      <w:shd w:val="clear" w:color="auto" w:fill="000080"/>
    </w:pPr>
    <w:rPr>
      <w:rFonts w:ascii="Tahoma" w:hAnsi="Tahoma" w:cs="Tahoma"/>
    </w:rPr>
  </w:style>
  <w:style w:type="paragraph" w:styleId="af0">
    <w:name w:val="Body Text First Indent"/>
    <w:basedOn w:val="a0"/>
    <w:rsid w:val="00861477"/>
    <w:pPr>
      <w:ind w:firstLine="210"/>
    </w:pPr>
    <w:rPr>
      <w:rFonts w:eastAsia="SimSun"/>
    </w:rPr>
  </w:style>
  <w:style w:type="paragraph" w:styleId="af1">
    <w:name w:val="Plain Text"/>
    <w:basedOn w:val="a"/>
    <w:rsid w:val="002E120C"/>
    <w:pPr>
      <w:suppressAutoHyphens w:val="0"/>
    </w:pPr>
    <w:rPr>
      <w:rFonts w:ascii="Courier New" w:eastAsia="Times New Roman" w:hAnsi="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udsu/ru" TargetMode="External"/><Relationship Id="rId13" Type="http://schemas.openxmlformats.org/officeDocument/2006/relationships/hyperlink" Target="http://www.rulex.ru/"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center.fio.ru/som/" TargetMode="External"/><Relationship Id="rId12" Type="http://schemas.openxmlformats.org/officeDocument/2006/relationships/hyperlink" Target="http://www.magister.msk.ru/library/revolt/revolt.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ronos.km.r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hist.msu.ru/ER/index.html"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eb-local.rudn.ru/web-local/uem/ido/3/hist/hist.html" TargetMode="External"/><Relationship Id="rId14" Type="http://schemas.openxmlformats.org/officeDocument/2006/relationships/hyperlink" Target="http://www.shpl.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44264</Words>
  <Characters>252310</Characters>
  <Application>Microsoft Office Word</Application>
  <DocSecurity>0</DocSecurity>
  <Lines>2102</Lines>
  <Paragraphs>591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Дом</Company>
  <LinksUpToDate>false</LinksUpToDate>
  <CharactersWithSpaces>295983</CharactersWithSpaces>
  <SharedDoc>false</SharedDoc>
  <HLinks>
    <vt:vector size="96" baseType="variant">
      <vt:variant>
        <vt:i4>7536678</vt:i4>
      </vt:variant>
      <vt:variant>
        <vt:i4>45</vt:i4>
      </vt:variant>
      <vt:variant>
        <vt:i4>0</vt:i4>
      </vt:variant>
      <vt:variant>
        <vt:i4>5</vt:i4>
      </vt:variant>
      <vt:variant>
        <vt:lpwstr>http://www.shpl.ru/</vt:lpwstr>
      </vt:variant>
      <vt:variant>
        <vt:lpwstr/>
      </vt:variant>
      <vt:variant>
        <vt:i4>6815856</vt:i4>
      </vt:variant>
      <vt:variant>
        <vt:i4>42</vt:i4>
      </vt:variant>
      <vt:variant>
        <vt:i4>0</vt:i4>
      </vt:variant>
      <vt:variant>
        <vt:i4>5</vt:i4>
      </vt:variant>
      <vt:variant>
        <vt:lpwstr>http://www.rusarchives.ru/</vt:lpwstr>
      </vt:variant>
      <vt:variant>
        <vt:lpwstr/>
      </vt:variant>
      <vt:variant>
        <vt:i4>1048603</vt:i4>
      </vt:variant>
      <vt:variant>
        <vt:i4>39</vt:i4>
      </vt:variant>
      <vt:variant>
        <vt:i4>0</vt:i4>
      </vt:variant>
      <vt:variant>
        <vt:i4>5</vt:i4>
      </vt:variant>
      <vt:variant>
        <vt:lpwstr>http://www.rulex.ru/</vt:lpwstr>
      </vt:variant>
      <vt:variant>
        <vt:lpwstr/>
      </vt:variant>
      <vt:variant>
        <vt:i4>4849774</vt:i4>
      </vt:variant>
      <vt:variant>
        <vt:i4>36</vt:i4>
      </vt:variant>
      <vt:variant>
        <vt:i4>0</vt:i4>
      </vt:variant>
      <vt:variant>
        <vt:i4>5</vt:i4>
      </vt:variant>
      <vt:variant>
        <vt:lpwstr>http://www.rubricon.com/whist_1.asp</vt:lpwstr>
      </vt:variant>
      <vt:variant>
        <vt:lpwstr/>
      </vt:variant>
      <vt:variant>
        <vt:i4>1769487</vt:i4>
      </vt:variant>
      <vt:variant>
        <vt:i4>33</vt:i4>
      </vt:variant>
      <vt:variant>
        <vt:i4>0</vt:i4>
      </vt:variant>
      <vt:variant>
        <vt:i4>5</vt:i4>
      </vt:variant>
      <vt:variant>
        <vt:lpwstr>http://www.magister.msk.ru/library/revolt/revolt.htm</vt:lpwstr>
      </vt:variant>
      <vt:variant>
        <vt:lpwstr/>
      </vt:variant>
      <vt:variant>
        <vt:i4>1114204</vt:i4>
      </vt:variant>
      <vt:variant>
        <vt:i4>30</vt:i4>
      </vt:variant>
      <vt:variant>
        <vt:i4>0</vt:i4>
      </vt:variant>
      <vt:variant>
        <vt:i4>5</vt:i4>
      </vt:variant>
      <vt:variant>
        <vt:lpwstr>http://www.lants.tellur.ru/history/index.htm</vt:lpwstr>
      </vt:variant>
      <vt:variant>
        <vt:lpwstr/>
      </vt:variant>
      <vt:variant>
        <vt:i4>6094863</vt:i4>
      </vt:variant>
      <vt:variant>
        <vt:i4>27</vt:i4>
      </vt:variant>
      <vt:variant>
        <vt:i4>0</vt:i4>
      </vt:variant>
      <vt:variant>
        <vt:i4>5</vt:i4>
      </vt:variant>
      <vt:variant>
        <vt:lpwstr>http://www.hronos.km.ru/</vt:lpwstr>
      </vt:variant>
      <vt:variant>
        <vt:lpwstr/>
      </vt:variant>
      <vt:variant>
        <vt:i4>8061028</vt:i4>
      </vt:variant>
      <vt:variant>
        <vt:i4>24</vt:i4>
      </vt:variant>
      <vt:variant>
        <vt:i4>0</vt:i4>
      </vt:variant>
      <vt:variant>
        <vt:i4>5</vt:i4>
      </vt:variant>
      <vt:variant>
        <vt:lpwstr>http://www.history.ru/</vt:lpwstr>
      </vt:variant>
      <vt:variant>
        <vt:lpwstr/>
      </vt:variant>
      <vt:variant>
        <vt:i4>4259850</vt:i4>
      </vt:variant>
      <vt:variant>
        <vt:i4>21</vt:i4>
      </vt:variant>
      <vt:variant>
        <vt:i4>0</vt:i4>
      </vt:variant>
      <vt:variant>
        <vt:i4>5</vt:i4>
      </vt:variant>
      <vt:variant>
        <vt:lpwstr>http://www.hist.msu.ru/ER/index.html</vt:lpwstr>
      </vt:variant>
      <vt:variant>
        <vt:lpwstr/>
      </vt:variant>
      <vt:variant>
        <vt:i4>4980753</vt:i4>
      </vt:variant>
      <vt:variant>
        <vt:i4>18</vt:i4>
      </vt:variant>
      <vt:variant>
        <vt:i4>0</vt:i4>
      </vt:variant>
      <vt:variant>
        <vt:i4>5</vt:i4>
      </vt:variant>
      <vt:variant>
        <vt:lpwstr>http://window.edu.ru/</vt:lpwstr>
      </vt:variant>
      <vt:variant>
        <vt:lpwstr/>
      </vt:variant>
      <vt:variant>
        <vt:i4>6750268</vt:i4>
      </vt:variant>
      <vt:variant>
        <vt:i4>15</vt:i4>
      </vt:variant>
      <vt:variant>
        <vt:i4>0</vt:i4>
      </vt:variant>
      <vt:variant>
        <vt:i4>5</vt:i4>
      </vt:variant>
      <vt:variant>
        <vt:lpwstr>http://web-local.rudn.ru/web-local/uem/ido/3/hist/hist.html</vt:lpwstr>
      </vt:variant>
      <vt:variant>
        <vt:lpwstr/>
      </vt:variant>
      <vt:variant>
        <vt:i4>5963779</vt:i4>
      </vt:variant>
      <vt:variant>
        <vt:i4>12</vt:i4>
      </vt:variant>
      <vt:variant>
        <vt:i4>0</vt:i4>
      </vt:variant>
      <vt:variant>
        <vt:i4>5</vt:i4>
      </vt:variant>
      <vt:variant>
        <vt:lpwstr>http://rus-hist.on.ufanet.ru/</vt:lpwstr>
      </vt:variant>
      <vt:variant>
        <vt:lpwstr/>
      </vt:variant>
      <vt:variant>
        <vt:i4>7929972</vt:i4>
      </vt:variant>
      <vt:variant>
        <vt:i4>9</vt:i4>
      </vt:variant>
      <vt:variant>
        <vt:i4>0</vt:i4>
      </vt:variant>
      <vt:variant>
        <vt:i4>5</vt:i4>
      </vt:variant>
      <vt:variant>
        <vt:lpwstr>http://www.lib.udsu/ru</vt:lpwstr>
      </vt:variant>
      <vt:variant>
        <vt:lpwstr/>
      </vt:variant>
      <vt:variant>
        <vt:i4>5767171</vt:i4>
      </vt:variant>
      <vt:variant>
        <vt:i4>6</vt:i4>
      </vt:variant>
      <vt:variant>
        <vt:i4>0</vt:i4>
      </vt:variant>
      <vt:variant>
        <vt:i4>5</vt:i4>
      </vt:variant>
      <vt:variant>
        <vt:lpwstr>http://historydoc.edu.ru/</vt:lpwstr>
      </vt:variant>
      <vt:variant>
        <vt:lpwstr/>
      </vt:variant>
      <vt:variant>
        <vt:i4>4259921</vt:i4>
      </vt:variant>
      <vt:variant>
        <vt:i4>3</vt:i4>
      </vt:variant>
      <vt:variant>
        <vt:i4>0</vt:i4>
      </vt:variant>
      <vt:variant>
        <vt:i4>5</vt:i4>
      </vt:variant>
      <vt:variant>
        <vt:lpwstr>http://center.fio.ru/som/</vt:lpwstr>
      </vt:variant>
      <vt:variant>
        <vt:lpwstr/>
      </vt:variant>
      <vt:variant>
        <vt:i4>3473524</vt:i4>
      </vt:variant>
      <vt:variant>
        <vt:i4>0</vt:i4>
      </vt:variant>
      <vt:variant>
        <vt:i4>0</vt:i4>
      </vt:variant>
      <vt:variant>
        <vt:i4>5</vt:i4>
      </vt:variant>
      <vt:variant>
        <vt:lpwstr>http://militera.narod.ru/research/suvorov1.zip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Оля</dc:creator>
  <cp:keywords/>
  <dc:description/>
  <cp:lastModifiedBy>Irina</cp:lastModifiedBy>
  <cp:revision>2</cp:revision>
  <dcterms:created xsi:type="dcterms:W3CDTF">2014-07-20T11:24:00Z</dcterms:created>
  <dcterms:modified xsi:type="dcterms:W3CDTF">2014-07-20T11:24:00Z</dcterms:modified>
</cp:coreProperties>
</file>