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B44" w:rsidRPr="00E54A4C" w:rsidRDefault="003E2B44" w:rsidP="00B460BF">
      <w:pPr>
        <w:spacing w:line="264" w:lineRule="auto"/>
        <w:ind w:firstLine="567"/>
        <w:jc w:val="center"/>
        <w:rPr>
          <w:rFonts w:cs="Times New Roman"/>
          <w:b/>
          <w:sz w:val="30"/>
          <w:szCs w:val="30"/>
        </w:rPr>
      </w:pPr>
      <w:r w:rsidRPr="00E54A4C">
        <w:rPr>
          <w:rFonts w:cs="Times New Roman"/>
          <w:b/>
          <w:sz w:val="30"/>
          <w:szCs w:val="30"/>
        </w:rPr>
        <w:t>А. Н. Гильманова</w:t>
      </w:r>
    </w:p>
    <w:p w:rsidR="003E2B44" w:rsidRPr="00E54A4C" w:rsidRDefault="003E2B44" w:rsidP="00B460BF">
      <w:pPr>
        <w:spacing w:line="264" w:lineRule="auto"/>
        <w:ind w:firstLine="567"/>
        <w:jc w:val="center"/>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7F0123" w:rsidP="00B460BF">
      <w:pPr>
        <w:spacing w:line="264" w:lineRule="auto"/>
        <w:ind w:firstLine="567"/>
        <w:jc w:val="center"/>
        <w:rPr>
          <w:rFonts w:cs="Times New Roman"/>
          <w:b/>
          <w:sz w:val="30"/>
          <w:szCs w:val="30"/>
        </w:rPr>
      </w:pPr>
      <w:r>
        <w:rPr>
          <w:rFonts w:cs="Times New Roman"/>
          <w:b/>
          <w:sz w:val="30"/>
          <w:szCs w:val="30"/>
        </w:rPr>
        <w:t>КУРСОВАЯ РАБОТА</w:t>
      </w:r>
    </w:p>
    <w:p w:rsidR="003E2B44" w:rsidRPr="00E54A4C" w:rsidRDefault="003E2B44" w:rsidP="00B460BF">
      <w:pPr>
        <w:spacing w:line="264" w:lineRule="auto"/>
        <w:ind w:firstLine="567"/>
        <w:rPr>
          <w:rFonts w:cs="Times New Roman"/>
          <w:sz w:val="30"/>
          <w:szCs w:val="30"/>
        </w:rPr>
      </w:pPr>
    </w:p>
    <w:p w:rsidR="003E2B44" w:rsidRDefault="003E2B44" w:rsidP="00B460BF">
      <w:pPr>
        <w:spacing w:line="264" w:lineRule="auto"/>
        <w:ind w:firstLine="567"/>
        <w:jc w:val="center"/>
        <w:rPr>
          <w:rFonts w:cs="Times New Roman"/>
          <w:sz w:val="30"/>
          <w:szCs w:val="30"/>
        </w:rPr>
      </w:pPr>
      <w:r w:rsidRPr="00E54A4C">
        <w:rPr>
          <w:rFonts w:cs="Times New Roman"/>
          <w:sz w:val="30"/>
          <w:szCs w:val="30"/>
        </w:rPr>
        <w:t>Учебно-методическое пособ</w:t>
      </w:r>
      <w:r w:rsidR="007F0123">
        <w:rPr>
          <w:rFonts w:cs="Times New Roman"/>
          <w:sz w:val="30"/>
          <w:szCs w:val="30"/>
        </w:rPr>
        <w:t>ие по выполнению</w:t>
      </w:r>
      <w:r w:rsidRPr="00E54A4C">
        <w:rPr>
          <w:rFonts w:cs="Times New Roman"/>
          <w:sz w:val="30"/>
          <w:szCs w:val="30"/>
        </w:rPr>
        <w:t xml:space="preserve"> </w:t>
      </w:r>
      <w:r w:rsidR="00C82B5C">
        <w:rPr>
          <w:rFonts w:cs="Times New Roman"/>
          <w:sz w:val="30"/>
          <w:szCs w:val="30"/>
        </w:rPr>
        <w:t xml:space="preserve">курсовых работ </w:t>
      </w:r>
      <w:r w:rsidRPr="00E54A4C">
        <w:rPr>
          <w:rFonts w:cs="Times New Roman"/>
          <w:sz w:val="30"/>
          <w:szCs w:val="30"/>
        </w:rPr>
        <w:t>для студентов отделений и факультетов журна</w:t>
      </w:r>
      <w:r w:rsidR="007F0123">
        <w:rPr>
          <w:rFonts w:cs="Times New Roman"/>
          <w:sz w:val="30"/>
          <w:szCs w:val="30"/>
        </w:rPr>
        <w:t xml:space="preserve">листики обучающихся по направлению </w:t>
      </w:r>
    </w:p>
    <w:p w:rsidR="007F0123" w:rsidRPr="00E54A4C" w:rsidRDefault="007F0123" w:rsidP="00B460BF">
      <w:pPr>
        <w:spacing w:line="264" w:lineRule="auto"/>
        <w:ind w:firstLine="567"/>
        <w:jc w:val="center"/>
        <w:rPr>
          <w:rFonts w:cs="Times New Roman"/>
          <w:sz w:val="30"/>
          <w:szCs w:val="30"/>
        </w:rPr>
      </w:pPr>
      <w:r>
        <w:rPr>
          <w:rFonts w:cs="Times New Roman"/>
          <w:sz w:val="30"/>
          <w:szCs w:val="30"/>
        </w:rPr>
        <w:t>03</w:t>
      </w:r>
      <w:r w:rsidR="00CA0395">
        <w:rPr>
          <w:rFonts w:cs="Times New Roman"/>
          <w:sz w:val="30"/>
          <w:szCs w:val="30"/>
        </w:rPr>
        <w:t>1300 Журналистика (бакалавриат), профилям «Телевидение» и «Международная журналистика»</w:t>
      </w:r>
    </w:p>
    <w:p w:rsidR="003E2B44" w:rsidRDefault="003E2B44" w:rsidP="00B460BF">
      <w:pPr>
        <w:spacing w:line="264" w:lineRule="auto"/>
        <w:ind w:firstLine="567"/>
        <w:rPr>
          <w:rFonts w:cs="Times New Roman"/>
          <w:sz w:val="30"/>
          <w:szCs w:val="30"/>
        </w:rPr>
      </w:pPr>
    </w:p>
    <w:p w:rsidR="008A1B10" w:rsidRDefault="008A1B10" w:rsidP="00B460BF">
      <w:pPr>
        <w:spacing w:line="264" w:lineRule="auto"/>
        <w:ind w:firstLine="567"/>
        <w:rPr>
          <w:rFonts w:cs="Times New Roman"/>
          <w:sz w:val="30"/>
          <w:szCs w:val="30"/>
        </w:rPr>
      </w:pPr>
    </w:p>
    <w:p w:rsidR="008A1B10" w:rsidRDefault="008A1B10" w:rsidP="00B460BF">
      <w:pPr>
        <w:spacing w:line="264" w:lineRule="auto"/>
        <w:ind w:firstLine="567"/>
        <w:rPr>
          <w:rFonts w:cs="Times New Roman"/>
          <w:sz w:val="30"/>
          <w:szCs w:val="30"/>
        </w:rPr>
      </w:pPr>
    </w:p>
    <w:p w:rsidR="008A1B10" w:rsidRDefault="008A1B10" w:rsidP="00B460BF">
      <w:pPr>
        <w:spacing w:line="264" w:lineRule="auto"/>
        <w:ind w:firstLine="567"/>
        <w:rPr>
          <w:rFonts w:cs="Times New Roman"/>
          <w:sz w:val="30"/>
          <w:szCs w:val="30"/>
        </w:rPr>
      </w:pPr>
    </w:p>
    <w:p w:rsidR="008A1B10" w:rsidRDefault="008A1B10" w:rsidP="00B460BF">
      <w:pPr>
        <w:spacing w:line="264" w:lineRule="auto"/>
        <w:ind w:firstLine="567"/>
        <w:rPr>
          <w:rFonts w:cs="Times New Roman"/>
          <w:sz w:val="30"/>
          <w:szCs w:val="30"/>
        </w:rPr>
      </w:pPr>
    </w:p>
    <w:p w:rsidR="008A1B10" w:rsidRDefault="008A1B10" w:rsidP="00B460BF">
      <w:pPr>
        <w:spacing w:line="264" w:lineRule="auto"/>
        <w:ind w:firstLine="567"/>
        <w:rPr>
          <w:rFonts w:cs="Times New Roman"/>
          <w:sz w:val="30"/>
          <w:szCs w:val="30"/>
        </w:rPr>
      </w:pPr>
    </w:p>
    <w:p w:rsidR="008A1B10" w:rsidRPr="00E54A4C" w:rsidRDefault="008A1B10"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3E2B44" w:rsidRPr="00E54A4C" w:rsidRDefault="003E2B44" w:rsidP="00B460BF">
      <w:pPr>
        <w:spacing w:line="264" w:lineRule="auto"/>
        <w:ind w:firstLine="567"/>
        <w:rPr>
          <w:rFonts w:cs="Times New Roman"/>
          <w:sz w:val="30"/>
          <w:szCs w:val="30"/>
        </w:rPr>
      </w:pPr>
    </w:p>
    <w:p w:rsidR="00D30578" w:rsidRPr="00E54A4C" w:rsidRDefault="00D30578" w:rsidP="00B460BF">
      <w:pPr>
        <w:spacing w:line="264" w:lineRule="auto"/>
        <w:ind w:firstLine="567"/>
        <w:jc w:val="center"/>
        <w:rPr>
          <w:rFonts w:cs="Times New Roman"/>
          <w:sz w:val="30"/>
          <w:szCs w:val="30"/>
        </w:rPr>
      </w:pPr>
    </w:p>
    <w:p w:rsidR="003E2B44" w:rsidRPr="00E54A4C" w:rsidRDefault="007F0123" w:rsidP="00B460BF">
      <w:pPr>
        <w:spacing w:line="264" w:lineRule="auto"/>
        <w:ind w:firstLine="567"/>
        <w:jc w:val="center"/>
        <w:rPr>
          <w:rFonts w:cs="Times New Roman"/>
          <w:b/>
          <w:sz w:val="30"/>
          <w:szCs w:val="30"/>
        </w:rPr>
      </w:pPr>
      <w:r>
        <w:rPr>
          <w:rFonts w:cs="Times New Roman"/>
          <w:b/>
          <w:sz w:val="30"/>
          <w:szCs w:val="30"/>
        </w:rPr>
        <w:t>КАЗАНЬ</w:t>
      </w:r>
    </w:p>
    <w:p w:rsidR="003E2B44" w:rsidRPr="00E54A4C" w:rsidRDefault="003E2B44" w:rsidP="00E313EA">
      <w:pPr>
        <w:spacing w:line="264" w:lineRule="auto"/>
        <w:ind w:firstLine="567"/>
        <w:jc w:val="center"/>
        <w:rPr>
          <w:rFonts w:cs="Times New Roman"/>
          <w:b/>
          <w:sz w:val="30"/>
          <w:szCs w:val="30"/>
        </w:rPr>
      </w:pPr>
      <w:r w:rsidRPr="00E54A4C">
        <w:rPr>
          <w:rFonts w:cs="Times New Roman"/>
          <w:b/>
          <w:sz w:val="30"/>
          <w:szCs w:val="30"/>
        </w:rPr>
        <w:t>2012</w:t>
      </w:r>
    </w:p>
    <w:p w:rsidR="003E2B44" w:rsidRPr="00E54A4C" w:rsidRDefault="003E2B44" w:rsidP="00B460BF">
      <w:pPr>
        <w:spacing w:line="264" w:lineRule="auto"/>
        <w:ind w:firstLine="567"/>
        <w:rPr>
          <w:rFonts w:cs="Times New Roman"/>
          <w:b/>
          <w:bCs/>
          <w:sz w:val="30"/>
          <w:szCs w:val="30"/>
        </w:rPr>
      </w:pPr>
      <w:r w:rsidRPr="00E54A4C">
        <w:rPr>
          <w:rFonts w:cs="Times New Roman"/>
          <w:b/>
          <w:bCs/>
          <w:sz w:val="30"/>
          <w:szCs w:val="30"/>
        </w:rPr>
        <w:t>УДК  070:378 (075.8)</w:t>
      </w:r>
    </w:p>
    <w:p w:rsidR="003E2B44" w:rsidRPr="00E54A4C" w:rsidRDefault="003E2B44" w:rsidP="00B460BF">
      <w:pPr>
        <w:spacing w:line="264" w:lineRule="auto"/>
        <w:ind w:firstLine="567"/>
        <w:rPr>
          <w:rFonts w:cs="Times New Roman"/>
          <w:b/>
          <w:bCs/>
          <w:sz w:val="30"/>
          <w:szCs w:val="30"/>
        </w:rPr>
      </w:pPr>
      <w:r w:rsidRPr="00E54A4C">
        <w:rPr>
          <w:rFonts w:cs="Times New Roman"/>
          <w:b/>
          <w:bCs/>
          <w:sz w:val="30"/>
          <w:szCs w:val="30"/>
        </w:rPr>
        <w:t>ББК 74.58:76.01Я73</w:t>
      </w:r>
    </w:p>
    <w:p w:rsidR="003E2B44" w:rsidRPr="00E54A4C" w:rsidRDefault="003E2B44" w:rsidP="00B460BF">
      <w:pPr>
        <w:spacing w:line="264" w:lineRule="auto"/>
        <w:ind w:firstLine="567"/>
        <w:rPr>
          <w:rFonts w:cs="Times New Roman"/>
          <w:b/>
          <w:bCs/>
          <w:sz w:val="30"/>
          <w:szCs w:val="30"/>
        </w:rPr>
      </w:pPr>
    </w:p>
    <w:p w:rsidR="003E2B44" w:rsidRPr="00E54A4C" w:rsidRDefault="003E2B44" w:rsidP="00B460BF">
      <w:pPr>
        <w:spacing w:line="264" w:lineRule="auto"/>
        <w:ind w:firstLine="567"/>
        <w:jc w:val="center"/>
        <w:rPr>
          <w:rFonts w:cs="Times New Roman"/>
          <w:i/>
          <w:sz w:val="30"/>
          <w:szCs w:val="30"/>
        </w:rPr>
      </w:pPr>
      <w:r w:rsidRPr="00E54A4C">
        <w:rPr>
          <w:rFonts w:cs="Times New Roman"/>
          <w:i/>
          <w:sz w:val="30"/>
          <w:szCs w:val="30"/>
        </w:rPr>
        <w:t>Печатается по решени</w:t>
      </w:r>
      <w:r w:rsidR="00D30578">
        <w:rPr>
          <w:rFonts w:cs="Times New Roman"/>
          <w:i/>
          <w:sz w:val="30"/>
          <w:szCs w:val="30"/>
        </w:rPr>
        <w:t>ю Учебно-методической комиссии</w:t>
      </w:r>
    </w:p>
    <w:p w:rsidR="003E2B44" w:rsidRPr="00E54A4C" w:rsidRDefault="003E2B44" w:rsidP="00B460BF">
      <w:pPr>
        <w:spacing w:line="264" w:lineRule="auto"/>
        <w:ind w:firstLine="567"/>
        <w:jc w:val="center"/>
        <w:rPr>
          <w:rFonts w:cs="Times New Roman"/>
          <w:i/>
          <w:sz w:val="30"/>
          <w:szCs w:val="30"/>
        </w:rPr>
      </w:pPr>
      <w:r w:rsidRPr="00E54A4C">
        <w:rPr>
          <w:rFonts w:cs="Times New Roman"/>
          <w:i/>
          <w:sz w:val="30"/>
          <w:szCs w:val="30"/>
        </w:rPr>
        <w:t xml:space="preserve">факультета </w:t>
      </w:r>
      <w:r w:rsidR="007F0123">
        <w:rPr>
          <w:rFonts w:cs="Times New Roman"/>
          <w:i/>
          <w:sz w:val="30"/>
          <w:szCs w:val="30"/>
        </w:rPr>
        <w:t>журналистики и социологии Казанского Приволжского Федерального университета</w:t>
      </w:r>
    </w:p>
    <w:p w:rsidR="003E2B44" w:rsidRPr="00E54A4C" w:rsidRDefault="00CA0395" w:rsidP="00B460BF">
      <w:pPr>
        <w:spacing w:line="264" w:lineRule="auto"/>
        <w:ind w:firstLine="567"/>
        <w:jc w:val="center"/>
        <w:rPr>
          <w:rFonts w:cs="Times New Roman"/>
          <w:i/>
          <w:sz w:val="30"/>
          <w:szCs w:val="30"/>
        </w:rPr>
      </w:pPr>
      <w:r>
        <w:rPr>
          <w:rFonts w:cs="Times New Roman"/>
          <w:i/>
          <w:sz w:val="30"/>
          <w:szCs w:val="30"/>
        </w:rPr>
        <w:t xml:space="preserve">Протокол № 3 </w:t>
      </w:r>
      <w:r w:rsidR="003E2B44" w:rsidRPr="00E54A4C">
        <w:rPr>
          <w:rFonts w:cs="Times New Roman"/>
          <w:i/>
          <w:sz w:val="30"/>
          <w:szCs w:val="30"/>
        </w:rPr>
        <w:t xml:space="preserve">от </w:t>
      </w:r>
      <w:r>
        <w:rPr>
          <w:rFonts w:cs="Times New Roman"/>
          <w:i/>
          <w:sz w:val="30"/>
          <w:szCs w:val="30"/>
        </w:rPr>
        <w:t xml:space="preserve">19 марта </w:t>
      </w:r>
      <w:r w:rsidR="003E2B44" w:rsidRPr="00E54A4C">
        <w:rPr>
          <w:rFonts w:cs="Times New Roman"/>
          <w:i/>
          <w:sz w:val="30"/>
          <w:szCs w:val="30"/>
        </w:rPr>
        <w:t>2012г.</w:t>
      </w:r>
    </w:p>
    <w:p w:rsidR="003E2B44" w:rsidRPr="00E54A4C" w:rsidRDefault="003E2B44" w:rsidP="00B460BF">
      <w:pPr>
        <w:spacing w:line="264" w:lineRule="auto"/>
        <w:ind w:firstLine="567"/>
        <w:jc w:val="center"/>
        <w:rPr>
          <w:rFonts w:cs="Times New Roman"/>
          <w:i/>
          <w:sz w:val="30"/>
          <w:szCs w:val="30"/>
        </w:rPr>
      </w:pPr>
    </w:p>
    <w:p w:rsidR="003E2B44" w:rsidRPr="00E54A4C" w:rsidRDefault="003E2B44" w:rsidP="00B460BF">
      <w:pPr>
        <w:spacing w:line="264" w:lineRule="auto"/>
        <w:ind w:firstLine="567"/>
        <w:jc w:val="center"/>
        <w:rPr>
          <w:rFonts w:cs="Times New Roman"/>
          <w:i/>
          <w:sz w:val="30"/>
          <w:szCs w:val="30"/>
        </w:rPr>
      </w:pPr>
    </w:p>
    <w:p w:rsidR="003E2B44" w:rsidRPr="00E54A4C" w:rsidRDefault="003E2B44" w:rsidP="00B460BF">
      <w:pPr>
        <w:spacing w:line="264" w:lineRule="auto"/>
        <w:ind w:firstLine="567"/>
        <w:rPr>
          <w:rFonts w:cs="Times New Roman"/>
          <w:i/>
          <w:sz w:val="30"/>
          <w:szCs w:val="30"/>
        </w:rPr>
      </w:pPr>
    </w:p>
    <w:p w:rsidR="0056364E" w:rsidRDefault="0056364E" w:rsidP="00B460BF">
      <w:pPr>
        <w:spacing w:line="264" w:lineRule="auto"/>
        <w:ind w:firstLine="567"/>
        <w:jc w:val="center"/>
        <w:rPr>
          <w:rFonts w:cs="Times New Roman"/>
          <w:b/>
          <w:i/>
          <w:iCs/>
          <w:sz w:val="30"/>
          <w:szCs w:val="30"/>
        </w:rPr>
      </w:pPr>
      <w:r>
        <w:rPr>
          <w:rFonts w:cs="Times New Roman"/>
          <w:b/>
          <w:i/>
          <w:iCs/>
          <w:sz w:val="30"/>
          <w:szCs w:val="30"/>
        </w:rPr>
        <w:t>Научный редактор</w:t>
      </w:r>
    </w:p>
    <w:p w:rsidR="0056364E" w:rsidRPr="00E54A4C" w:rsidRDefault="0056364E" w:rsidP="00B460BF">
      <w:pPr>
        <w:spacing w:line="264" w:lineRule="auto"/>
        <w:ind w:firstLine="567"/>
        <w:jc w:val="center"/>
        <w:rPr>
          <w:rFonts w:cs="Times New Roman"/>
          <w:b/>
          <w:sz w:val="30"/>
          <w:szCs w:val="30"/>
        </w:rPr>
      </w:pPr>
      <w:r w:rsidRPr="00E54A4C">
        <w:rPr>
          <w:rFonts w:cs="Times New Roman"/>
          <w:sz w:val="30"/>
          <w:szCs w:val="30"/>
        </w:rPr>
        <w:t xml:space="preserve">доктор пед. наук, проф. </w:t>
      </w:r>
      <w:r w:rsidRPr="00E54A4C">
        <w:rPr>
          <w:rFonts w:cs="Times New Roman"/>
          <w:b/>
          <w:sz w:val="30"/>
          <w:szCs w:val="30"/>
        </w:rPr>
        <w:t>Е.С.Дорощук</w:t>
      </w:r>
    </w:p>
    <w:p w:rsidR="00D85200" w:rsidRDefault="00D85200" w:rsidP="00B460BF">
      <w:pPr>
        <w:spacing w:line="264" w:lineRule="auto"/>
        <w:ind w:firstLine="567"/>
        <w:jc w:val="center"/>
        <w:rPr>
          <w:rFonts w:cs="Times New Roman"/>
          <w:b/>
          <w:i/>
          <w:iCs/>
          <w:sz w:val="30"/>
          <w:szCs w:val="30"/>
        </w:rPr>
      </w:pPr>
    </w:p>
    <w:p w:rsidR="00D85200" w:rsidRDefault="00D85200" w:rsidP="00B460BF">
      <w:pPr>
        <w:spacing w:line="264" w:lineRule="auto"/>
        <w:ind w:firstLine="567"/>
        <w:jc w:val="center"/>
        <w:rPr>
          <w:rFonts w:cs="Times New Roman"/>
          <w:b/>
          <w:i/>
          <w:iCs/>
          <w:sz w:val="30"/>
          <w:szCs w:val="30"/>
        </w:rPr>
      </w:pPr>
    </w:p>
    <w:p w:rsidR="003E2B44" w:rsidRPr="00E54A4C" w:rsidRDefault="0056364E" w:rsidP="00B460BF">
      <w:pPr>
        <w:spacing w:line="264" w:lineRule="auto"/>
        <w:ind w:firstLine="567"/>
        <w:jc w:val="center"/>
        <w:rPr>
          <w:rFonts w:cs="Times New Roman"/>
          <w:b/>
          <w:i/>
          <w:iCs/>
          <w:sz w:val="30"/>
          <w:szCs w:val="30"/>
        </w:rPr>
      </w:pPr>
      <w:r>
        <w:rPr>
          <w:rFonts w:cs="Times New Roman"/>
          <w:b/>
          <w:i/>
          <w:iCs/>
          <w:sz w:val="30"/>
          <w:szCs w:val="30"/>
        </w:rPr>
        <w:t>Рецензент</w:t>
      </w:r>
      <w:r w:rsidR="003E2B44" w:rsidRPr="00E54A4C">
        <w:rPr>
          <w:rFonts w:cs="Times New Roman"/>
          <w:b/>
          <w:i/>
          <w:iCs/>
          <w:sz w:val="30"/>
          <w:szCs w:val="30"/>
        </w:rPr>
        <w:t>:</w:t>
      </w:r>
    </w:p>
    <w:p w:rsidR="003E2B44" w:rsidRPr="00E54A4C" w:rsidRDefault="003E2B44" w:rsidP="00B460BF">
      <w:pPr>
        <w:spacing w:line="264" w:lineRule="auto"/>
        <w:ind w:firstLine="567"/>
        <w:jc w:val="center"/>
        <w:rPr>
          <w:rFonts w:cs="Times New Roman"/>
          <w:sz w:val="30"/>
          <w:szCs w:val="30"/>
        </w:rPr>
      </w:pPr>
      <w:r w:rsidRPr="00E54A4C">
        <w:rPr>
          <w:rFonts w:cs="Times New Roman"/>
          <w:sz w:val="30"/>
          <w:szCs w:val="30"/>
        </w:rPr>
        <w:t>канд. филол. наук,</w:t>
      </w:r>
      <w:r w:rsidR="00A61769" w:rsidRPr="00E54A4C">
        <w:rPr>
          <w:rFonts w:cs="Times New Roman"/>
          <w:sz w:val="30"/>
          <w:szCs w:val="30"/>
        </w:rPr>
        <w:t xml:space="preserve"> ассистент</w:t>
      </w:r>
      <w:r w:rsidRPr="00E54A4C">
        <w:rPr>
          <w:rFonts w:cs="Times New Roman"/>
          <w:sz w:val="30"/>
          <w:szCs w:val="30"/>
        </w:rPr>
        <w:t>.</w:t>
      </w:r>
      <w:r w:rsidR="00A61769" w:rsidRPr="00E54A4C">
        <w:rPr>
          <w:rFonts w:cs="Times New Roman"/>
          <w:sz w:val="30"/>
          <w:szCs w:val="30"/>
        </w:rPr>
        <w:t xml:space="preserve"> </w:t>
      </w:r>
      <w:r w:rsidR="00A61769" w:rsidRPr="00E54A4C">
        <w:rPr>
          <w:rFonts w:cs="Times New Roman"/>
          <w:b/>
          <w:sz w:val="30"/>
          <w:szCs w:val="30"/>
        </w:rPr>
        <w:t>М.Х.Фатыхова</w:t>
      </w:r>
    </w:p>
    <w:p w:rsidR="003E2B44" w:rsidRDefault="003E2B44" w:rsidP="00B460BF">
      <w:pPr>
        <w:spacing w:line="264" w:lineRule="auto"/>
        <w:ind w:firstLine="567"/>
        <w:jc w:val="center"/>
        <w:rPr>
          <w:rFonts w:cs="Times New Roman"/>
          <w:sz w:val="30"/>
          <w:szCs w:val="30"/>
        </w:rPr>
      </w:pPr>
    </w:p>
    <w:p w:rsidR="00D30578" w:rsidRPr="00E54A4C" w:rsidRDefault="00D30578" w:rsidP="00B460BF">
      <w:pPr>
        <w:spacing w:line="264" w:lineRule="auto"/>
        <w:ind w:firstLine="567"/>
        <w:jc w:val="center"/>
        <w:rPr>
          <w:rFonts w:cs="Times New Roman"/>
          <w:sz w:val="30"/>
          <w:szCs w:val="30"/>
        </w:rPr>
      </w:pPr>
    </w:p>
    <w:p w:rsidR="003E2B44" w:rsidRPr="00E54A4C" w:rsidRDefault="003E2B44" w:rsidP="00B460BF">
      <w:pPr>
        <w:spacing w:line="264" w:lineRule="auto"/>
        <w:ind w:firstLine="567"/>
        <w:jc w:val="both"/>
        <w:rPr>
          <w:rFonts w:cs="Times New Roman"/>
          <w:b/>
          <w:bCs/>
          <w:sz w:val="30"/>
          <w:szCs w:val="30"/>
        </w:rPr>
      </w:pPr>
      <w:r w:rsidRPr="00E54A4C">
        <w:rPr>
          <w:rFonts w:cs="Times New Roman"/>
          <w:b/>
          <w:bCs/>
          <w:sz w:val="30"/>
          <w:szCs w:val="30"/>
        </w:rPr>
        <w:t>Гильманова А.Н.</w:t>
      </w:r>
    </w:p>
    <w:p w:rsidR="003E2B44" w:rsidRPr="00E54A4C" w:rsidRDefault="00C46DA8" w:rsidP="00B460BF">
      <w:pPr>
        <w:spacing w:line="264" w:lineRule="auto"/>
        <w:ind w:firstLine="567"/>
        <w:jc w:val="both"/>
        <w:rPr>
          <w:rFonts w:cs="Times New Roman"/>
          <w:sz w:val="30"/>
          <w:szCs w:val="30"/>
        </w:rPr>
      </w:pPr>
      <w:r>
        <w:rPr>
          <w:rFonts w:cs="Times New Roman"/>
          <w:b/>
          <w:bCs/>
          <w:sz w:val="30"/>
          <w:szCs w:val="30"/>
        </w:rPr>
        <w:t xml:space="preserve">Курсовая работа </w:t>
      </w:r>
      <w:r w:rsidR="003E2B44" w:rsidRPr="00E54A4C">
        <w:rPr>
          <w:rFonts w:cs="Times New Roman"/>
          <w:sz w:val="30"/>
          <w:szCs w:val="30"/>
        </w:rPr>
        <w:t>учеб. - метод. пособи</w:t>
      </w:r>
      <w:r>
        <w:rPr>
          <w:rFonts w:cs="Times New Roman"/>
          <w:sz w:val="30"/>
          <w:szCs w:val="30"/>
        </w:rPr>
        <w:t>е</w:t>
      </w:r>
      <w:r w:rsidR="003E2B44" w:rsidRPr="00E54A4C">
        <w:rPr>
          <w:rFonts w:cs="Times New Roman"/>
          <w:sz w:val="30"/>
          <w:szCs w:val="30"/>
        </w:rPr>
        <w:t xml:space="preserve"> для студентов отделений и факультетов журн</w:t>
      </w:r>
      <w:r>
        <w:rPr>
          <w:rFonts w:cs="Times New Roman"/>
          <w:sz w:val="30"/>
          <w:szCs w:val="30"/>
        </w:rPr>
        <w:t>алистики</w:t>
      </w:r>
      <w:r w:rsidR="003E2B44" w:rsidRPr="00E54A4C">
        <w:rPr>
          <w:rFonts w:cs="Times New Roman"/>
          <w:sz w:val="30"/>
          <w:szCs w:val="30"/>
        </w:rPr>
        <w:t xml:space="preserve"> / А.Н. Гильманова. – Казань: К</w:t>
      </w:r>
      <w:r w:rsidR="003E77B6">
        <w:rPr>
          <w:rFonts w:cs="Times New Roman"/>
          <w:sz w:val="30"/>
          <w:szCs w:val="30"/>
        </w:rPr>
        <w:t>а</w:t>
      </w:r>
      <w:r w:rsidR="00366E44">
        <w:rPr>
          <w:rFonts w:cs="Times New Roman"/>
          <w:sz w:val="30"/>
          <w:szCs w:val="30"/>
        </w:rPr>
        <w:t>занский университет, 2012. –  41</w:t>
      </w:r>
      <w:r w:rsidR="003E2B44" w:rsidRPr="00E54A4C">
        <w:rPr>
          <w:rFonts w:cs="Times New Roman"/>
          <w:sz w:val="30"/>
          <w:szCs w:val="30"/>
        </w:rPr>
        <w:t xml:space="preserve"> с.</w:t>
      </w:r>
    </w:p>
    <w:p w:rsidR="003E2B44" w:rsidRPr="00E54A4C" w:rsidRDefault="003E2B44" w:rsidP="00B460BF">
      <w:pPr>
        <w:spacing w:line="264" w:lineRule="auto"/>
        <w:ind w:firstLine="567"/>
        <w:jc w:val="both"/>
        <w:rPr>
          <w:rFonts w:cs="Times New Roman"/>
          <w:sz w:val="30"/>
          <w:szCs w:val="30"/>
        </w:rPr>
      </w:pPr>
    </w:p>
    <w:p w:rsidR="003E2B44" w:rsidRPr="00E54A4C" w:rsidRDefault="003E2B44" w:rsidP="00B460BF">
      <w:pPr>
        <w:spacing w:line="264" w:lineRule="auto"/>
        <w:ind w:firstLine="567"/>
        <w:jc w:val="both"/>
        <w:rPr>
          <w:rFonts w:cs="Times New Roman"/>
          <w:sz w:val="30"/>
          <w:szCs w:val="30"/>
        </w:rPr>
      </w:pPr>
    </w:p>
    <w:p w:rsidR="00735B24" w:rsidRPr="00E54A4C" w:rsidRDefault="00C46DA8" w:rsidP="00B460BF">
      <w:pPr>
        <w:spacing w:line="264" w:lineRule="auto"/>
        <w:ind w:firstLine="567"/>
        <w:jc w:val="both"/>
        <w:rPr>
          <w:rFonts w:cs="Times New Roman"/>
          <w:sz w:val="30"/>
          <w:szCs w:val="30"/>
        </w:rPr>
      </w:pPr>
      <w:r>
        <w:rPr>
          <w:rFonts w:cs="Times New Roman"/>
          <w:sz w:val="30"/>
          <w:szCs w:val="30"/>
        </w:rPr>
        <w:t>Учебно-м</w:t>
      </w:r>
      <w:r w:rsidR="003E2B44" w:rsidRPr="00E54A4C">
        <w:rPr>
          <w:rFonts w:cs="Times New Roman"/>
          <w:sz w:val="30"/>
          <w:szCs w:val="30"/>
        </w:rPr>
        <w:t>етодическое пособие</w:t>
      </w:r>
      <w:r w:rsidR="00735B24" w:rsidRPr="00735B24">
        <w:rPr>
          <w:rFonts w:cs="Times New Roman"/>
          <w:sz w:val="30"/>
          <w:szCs w:val="30"/>
        </w:rPr>
        <w:t xml:space="preserve"> </w:t>
      </w:r>
      <w:r w:rsidR="00735B24" w:rsidRPr="00E54A4C">
        <w:rPr>
          <w:rFonts w:cs="Times New Roman"/>
          <w:sz w:val="30"/>
          <w:szCs w:val="30"/>
        </w:rPr>
        <w:t>содержит рекомендации по подготовке, оформлению и процедуре защиты курсовой работы по журналистике</w:t>
      </w:r>
      <w:r w:rsidR="00735B24">
        <w:rPr>
          <w:rFonts w:cs="Times New Roman"/>
          <w:sz w:val="30"/>
          <w:szCs w:val="30"/>
        </w:rPr>
        <w:t>. П</w:t>
      </w:r>
      <w:r w:rsidR="003E2B44" w:rsidRPr="00E54A4C">
        <w:rPr>
          <w:rFonts w:cs="Times New Roman"/>
          <w:sz w:val="30"/>
          <w:szCs w:val="30"/>
        </w:rPr>
        <w:t xml:space="preserve">редназначено для студентов отделений и факультетов журналистики, обучающихся по </w:t>
      </w:r>
      <w:r w:rsidR="004E5E84">
        <w:rPr>
          <w:rFonts w:cs="Times New Roman"/>
          <w:sz w:val="30"/>
          <w:szCs w:val="30"/>
        </w:rPr>
        <w:t>направлению 031300 Журналистика (бакалавриат)</w:t>
      </w:r>
      <w:r w:rsidR="00735B24">
        <w:rPr>
          <w:rFonts w:cs="Times New Roman"/>
          <w:sz w:val="30"/>
          <w:szCs w:val="30"/>
        </w:rPr>
        <w:t xml:space="preserve"> и профилям подготовки «Телевидение» и «Международная журналистика».</w:t>
      </w:r>
    </w:p>
    <w:p w:rsidR="003E2B44" w:rsidRPr="00E54A4C" w:rsidRDefault="003E2B44" w:rsidP="00B460BF">
      <w:pPr>
        <w:spacing w:line="264" w:lineRule="auto"/>
        <w:ind w:firstLine="567"/>
        <w:rPr>
          <w:rFonts w:cs="Times New Roman"/>
          <w:sz w:val="30"/>
          <w:szCs w:val="30"/>
        </w:rPr>
      </w:pPr>
    </w:p>
    <w:p w:rsidR="00F84437" w:rsidRDefault="00F84437" w:rsidP="00B460BF">
      <w:pPr>
        <w:spacing w:line="264" w:lineRule="auto"/>
        <w:ind w:firstLine="567"/>
        <w:rPr>
          <w:rFonts w:cs="Times New Roman"/>
          <w:sz w:val="30"/>
          <w:szCs w:val="30"/>
        </w:rPr>
      </w:pPr>
    </w:p>
    <w:p w:rsidR="00F84437" w:rsidRDefault="00F84437" w:rsidP="00B460BF">
      <w:pPr>
        <w:spacing w:line="264" w:lineRule="auto"/>
        <w:ind w:firstLine="567"/>
        <w:rPr>
          <w:rFonts w:cs="Times New Roman"/>
          <w:sz w:val="30"/>
          <w:szCs w:val="30"/>
        </w:rPr>
      </w:pPr>
    </w:p>
    <w:p w:rsidR="00D30578" w:rsidRDefault="00D30578" w:rsidP="00B460BF">
      <w:pPr>
        <w:spacing w:line="264" w:lineRule="auto"/>
        <w:ind w:firstLine="567"/>
        <w:rPr>
          <w:rFonts w:cs="Times New Roman"/>
          <w:sz w:val="30"/>
          <w:szCs w:val="30"/>
        </w:rPr>
      </w:pPr>
    </w:p>
    <w:p w:rsidR="00D30578" w:rsidRDefault="00D30578" w:rsidP="00B460BF">
      <w:pPr>
        <w:spacing w:line="264" w:lineRule="auto"/>
        <w:ind w:firstLine="567"/>
        <w:rPr>
          <w:rFonts w:cs="Times New Roman"/>
          <w:sz w:val="30"/>
          <w:szCs w:val="30"/>
        </w:rPr>
      </w:pPr>
    </w:p>
    <w:p w:rsidR="00D30578" w:rsidRDefault="00D30578" w:rsidP="00B460BF">
      <w:pPr>
        <w:spacing w:line="264" w:lineRule="auto"/>
        <w:ind w:firstLine="567"/>
        <w:rPr>
          <w:rFonts w:cs="Times New Roman"/>
          <w:sz w:val="30"/>
          <w:szCs w:val="30"/>
        </w:rPr>
      </w:pPr>
    </w:p>
    <w:p w:rsidR="00D30578" w:rsidRDefault="00D30578" w:rsidP="00B460BF">
      <w:pPr>
        <w:spacing w:line="264" w:lineRule="auto"/>
        <w:ind w:firstLine="567"/>
        <w:rPr>
          <w:rFonts w:cs="Times New Roman"/>
          <w:sz w:val="30"/>
          <w:szCs w:val="30"/>
        </w:rPr>
      </w:pPr>
    </w:p>
    <w:p w:rsidR="00D30578" w:rsidRDefault="00D30578" w:rsidP="00B460BF">
      <w:pPr>
        <w:spacing w:line="264" w:lineRule="auto"/>
        <w:ind w:firstLine="567"/>
        <w:rPr>
          <w:rFonts w:cs="Times New Roman"/>
          <w:sz w:val="30"/>
          <w:szCs w:val="30"/>
        </w:rPr>
      </w:pPr>
    </w:p>
    <w:p w:rsidR="003E2B44" w:rsidRPr="00E54A4C" w:rsidRDefault="003E2B44" w:rsidP="00B460BF">
      <w:pPr>
        <w:spacing w:line="264" w:lineRule="auto"/>
        <w:ind w:firstLine="567"/>
        <w:jc w:val="right"/>
        <w:rPr>
          <w:rFonts w:cs="Times New Roman"/>
          <w:sz w:val="30"/>
          <w:szCs w:val="30"/>
        </w:rPr>
      </w:pPr>
      <w:r w:rsidRPr="00E54A4C">
        <w:rPr>
          <w:rFonts w:cs="Times New Roman"/>
          <w:caps/>
          <w:sz w:val="30"/>
          <w:szCs w:val="30"/>
        </w:rPr>
        <w:t xml:space="preserve">© </w:t>
      </w:r>
      <w:r w:rsidRPr="00E54A4C">
        <w:rPr>
          <w:rFonts w:cs="Times New Roman"/>
          <w:sz w:val="30"/>
          <w:szCs w:val="30"/>
        </w:rPr>
        <w:t>Казанский университет, 2012</w:t>
      </w:r>
    </w:p>
    <w:p w:rsidR="00D30578" w:rsidRDefault="003E2B44" w:rsidP="00B460BF">
      <w:pPr>
        <w:widowControl w:val="0"/>
        <w:spacing w:after="120" w:line="264" w:lineRule="auto"/>
        <w:ind w:firstLine="567"/>
        <w:jc w:val="right"/>
        <w:rPr>
          <w:rFonts w:cs="Times New Roman"/>
          <w:sz w:val="30"/>
          <w:szCs w:val="30"/>
        </w:rPr>
      </w:pPr>
      <w:r w:rsidRPr="00E54A4C">
        <w:rPr>
          <w:rFonts w:cs="Times New Roman"/>
          <w:sz w:val="30"/>
          <w:szCs w:val="30"/>
        </w:rPr>
        <w:t>© Гильманова А.Н., 2012</w:t>
      </w:r>
    </w:p>
    <w:p w:rsidR="00AB11E7" w:rsidRDefault="00D30578" w:rsidP="00B460BF">
      <w:pPr>
        <w:widowControl w:val="0"/>
        <w:spacing w:after="120" w:line="264" w:lineRule="auto"/>
        <w:ind w:firstLine="567"/>
        <w:jc w:val="center"/>
        <w:rPr>
          <w:rFonts w:cs="Times New Roman"/>
          <w:b/>
          <w:sz w:val="30"/>
          <w:szCs w:val="30"/>
        </w:rPr>
      </w:pPr>
      <w:r>
        <w:rPr>
          <w:rFonts w:cs="Times New Roman"/>
          <w:sz w:val="30"/>
          <w:szCs w:val="30"/>
        </w:rPr>
        <w:br w:type="page"/>
      </w:r>
      <w:r w:rsidR="003E2B44" w:rsidRPr="00E54A4C">
        <w:rPr>
          <w:rFonts w:cs="Times New Roman"/>
          <w:b/>
          <w:sz w:val="30"/>
          <w:szCs w:val="30"/>
        </w:rPr>
        <w:t>ВВЕДЕНИЕ</w:t>
      </w:r>
    </w:p>
    <w:p w:rsidR="00600AAB" w:rsidRPr="00E54A4C" w:rsidRDefault="00600AAB" w:rsidP="00B460BF">
      <w:pPr>
        <w:spacing w:line="264" w:lineRule="auto"/>
        <w:ind w:firstLine="567"/>
        <w:jc w:val="center"/>
        <w:rPr>
          <w:rFonts w:cs="Times New Roman"/>
          <w:b/>
          <w:sz w:val="30"/>
          <w:szCs w:val="30"/>
        </w:rPr>
      </w:pPr>
    </w:p>
    <w:p w:rsidR="00600AAB" w:rsidRPr="00600AAB" w:rsidRDefault="002D0AE9" w:rsidP="00B460BF">
      <w:pPr>
        <w:spacing w:line="264" w:lineRule="auto"/>
        <w:ind w:firstLine="567"/>
        <w:jc w:val="both"/>
        <w:rPr>
          <w:rFonts w:cs="Times New Roman"/>
          <w:sz w:val="30"/>
          <w:szCs w:val="30"/>
        </w:rPr>
      </w:pPr>
      <w:r w:rsidRPr="00E54A4C">
        <w:rPr>
          <w:rFonts w:cs="Times New Roman"/>
          <w:sz w:val="30"/>
          <w:szCs w:val="30"/>
        </w:rPr>
        <w:t xml:space="preserve">Курсовая работа по специальности является одной из форм </w:t>
      </w:r>
      <w:r w:rsidR="00735B24">
        <w:rPr>
          <w:rFonts w:cs="Times New Roman"/>
          <w:sz w:val="30"/>
          <w:szCs w:val="30"/>
        </w:rPr>
        <w:t xml:space="preserve">самостоятельной </w:t>
      </w:r>
      <w:r w:rsidR="002B05BA">
        <w:rPr>
          <w:sz w:val="30"/>
          <w:szCs w:val="30"/>
        </w:rPr>
        <w:t>учебно-исследовательской работы студентов</w:t>
      </w:r>
      <w:r w:rsidR="00600AAB" w:rsidRPr="00600AAB">
        <w:rPr>
          <w:sz w:val="30"/>
          <w:szCs w:val="30"/>
        </w:rPr>
        <w:t>. </w:t>
      </w:r>
      <w:r w:rsidR="00600AAB">
        <w:t xml:space="preserve"> </w:t>
      </w:r>
      <w:r w:rsidRPr="00E54A4C">
        <w:rPr>
          <w:rFonts w:cs="Times New Roman"/>
          <w:sz w:val="30"/>
          <w:szCs w:val="30"/>
        </w:rPr>
        <w:t xml:space="preserve">Ее целью является </w:t>
      </w:r>
      <w:r w:rsidR="00600AAB">
        <w:rPr>
          <w:sz w:val="30"/>
          <w:szCs w:val="30"/>
        </w:rPr>
        <w:t>приобщение</w:t>
      </w:r>
      <w:r w:rsidR="00600AAB" w:rsidRPr="00600AAB">
        <w:rPr>
          <w:sz w:val="30"/>
          <w:szCs w:val="30"/>
        </w:rPr>
        <w:t xml:space="preserve"> к творчес</w:t>
      </w:r>
      <w:r w:rsidR="00600AAB">
        <w:rPr>
          <w:sz w:val="30"/>
          <w:szCs w:val="30"/>
        </w:rPr>
        <w:t>кой деятельности, способствующей</w:t>
      </w:r>
      <w:r w:rsidR="00600AAB" w:rsidRPr="00600AAB">
        <w:rPr>
          <w:sz w:val="30"/>
          <w:szCs w:val="30"/>
        </w:rPr>
        <w:t xml:space="preserve"> развитию инициативы, инд</w:t>
      </w:r>
      <w:r w:rsidR="00600AAB">
        <w:rPr>
          <w:sz w:val="30"/>
          <w:szCs w:val="30"/>
        </w:rPr>
        <w:t>ивидуальных интересов студентов – бакалавров</w:t>
      </w:r>
      <w:r w:rsidR="002B05BA">
        <w:rPr>
          <w:sz w:val="30"/>
          <w:szCs w:val="30"/>
        </w:rPr>
        <w:t>, обучающихся</w:t>
      </w:r>
      <w:r w:rsidR="00600AAB">
        <w:rPr>
          <w:sz w:val="30"/>
          <w:szCs w:val="30"/>
        </w:rPr>
        <w:t xml:space="preserve"> </w:t>
      </w:r>
      <w:r w:rsidR="000737F7">
        <w:rPr>
          <w:rFonts w:cs="Times New Roman"/>
          <w:sz w:val="30"/>
          <w:szCs w:val="30"/>
        </w:rPr>
        <w:t>по профилям «Телевидение» и «М</w:t>
      </w:r>
      <w:r w:rsidR="00600AAB">
        <w:rPr>
          <w:rFonts w:cs="Times New Roman"/>
          <w:sz w:val="30"/>
          <w:szCs w:val="30"/>
        </w:rPr>
        <w:t>еждународная журналистика»</w:t>
      </w:r>
      <w:r w:rsidR="00D30578">
        <w:rPr>
          <w:rFonts w:cs="Times New Roman"/>
          <w:sz w:val="30"/>
          <w:szCs w:val="30"/>
        </w:rPr>
        <w:t>.</w:t>
      </w:r>
    </w:p>
    <w:p w:rsidR="002D0AE9" w:rsidRDefault="002D0AE9" w:rsidP="00B460BF">
      <w:pPr>
        <w:spacing w:line="264" w:lineRule="auto"/>
        <w:ind w:firstLine="567"/>
        <w:jc w:val="both"/>
        <w:rPr>
          <w:rFonts w:cs="Times New Roman"/>
          <w:sz w:val="30"/>
          <w:szCs w:val="30"/>
        </w:rPr>
      </w:pPr>
      <w:r w:rsidRPr="00E54A4C">
        <w:rPr>
          <w:rFonts w:cs="Times New Roman"/>
          <w:sz w:val="30"/>
          <w:szCs w:val="30"/>
        </w:rPr>
        <w:t xml:space="preserve">Общие правила подготовки, оформления и защиты выпускных квалификационных работ содержатся в </w:t>
      </w:r>
      <w:r w:rsidR="00E40518" w:rsidRPr="00E54A4C">
        <w:rPr>
          <w:rFonts w:cs="Times New Roman"/>
          <w:sz w:val="30"/>
          <w:szCs w:val="30"/>
        </w:rPr>
        <w:t xml:space="preserve"> Регламенте </w:t>
      </w:r>
      <w:r w:rsidR="006A03DE" w:rsidRPr="00E54A4C">
        <w:rPr>
          <w:rFonts w:cs="Times New Roman"/>
          <w:sz w:val="30"/>
          <w:szCs w:val="30"/>
        </w:rPr>
        <w:t>подготовки и защиты курсовой работы в федеральном государственном автономном образовательном учреждении высшего профессионального образования «Казанский (</w:t>
      </w:r>
      <w:r w:rsidR="00E36ED4">
        <w:rPr>
          <w:rFonts w:cs="Times New Roman"/>
          <w:sz w:val="30"/>
          <w:szCs w:val="30"/>
        </w:rPr>
        <w:t>Приволжский) ф</w:t>
      </w:r>
      <w:r w:rsidR="006A03DE" w:rsidRPr="00E54A4C">
        <w:rPr>
          <w:rFonts w:cs="Times New Roman"/>
          <w:sz w:val="30"/>
          <w:szCs w:val="30"/>
        </w:rPr>
        <w:t xml:space="preserve">едеральный университет», составленном в соответствии </w:t>
      </w:r>
      <w:r w:rsidR="00832E07" w:rsidRPr="00E54A4C">
        <w:rPr>
          <w:rFonts w:cs="Times New Roman"/>
          <w:sz w:val="30"/>
          <w:szCs w:val="30"/>
        </w:rPr>
        <w:t>с Законом Российской Федерации от 10.07.1992 г.</w:t>
      </w:r>
      <w:r w:rsidR="00E36ED4">
        <w:rPr>
          <w:rFonts w:cs="Times New Roman"/>
          <w:sz w:val="30"/>
          <w:szCs w:val="30"/>
        </w:rPr>
        <w:t xml:space="preserve"> </w:t>
      </w:r>
      <w:r w:rsidR="00832E07" w:rsidRPr="00E54A4C">
        <w:rPr>
          <w:rFonts w:cs="Times New Roman"/>
          <w:sz w:val="30"/>
          <w:szCs w:val="30"/>
        </w:rPr>
        <w:t>№3266 «Об образовании»</w:t>
      </w:r>
      <w:r w:rsidR="00E36ED4">
        <w:rPr>
          <w:rFonts w:cs="Times New Roman"/>
          <w:sz w:val="30"/>
          <w:szCs w:val="30"/>
        </w:rPr>
        <w:t>,</w:t>
      </w:r>
      <w:r w:rsidR="00832E07" w:rsidRPr="00E54A4C">
        <w:rPr>
          <w:rFonts w:cs="Times New Roman"/>
          <w:sz w:val="30"/>
          <w:szCs w:val="30"/>
        </w:rPr>
        <w:t xml:space="preserve"> Федеральным законом от 22.08.1996 г.</w:t>
      </w:r>
      <w:r w:rsidR="00E36ED4">
        <w:rPr>
          <w:rFonts w:cs="Times New Roman"/>
          <w:sz w:val="30"/>
          <w:szCs w:val="30"/>
        </w:rPr>
        <w:t xml:space="preserve"> </w:t>
      </w:r>
      <w:r w:rsidR="00832E07" w:rsidRPr="00E54A4C">
        <w:rPr>
          <w:rFonts w:cs="Times New Roman"/>
          <w:sz w:val="30"/>
          <w:szCs w:val="30"/>
        </w:rPr>
        <w:t>№125-ФЗ «О высшем и послевузовском профессионал</w:t>
      </w:r>
      <w:r w:rsidR="00E36ED4">
        <w:rPr>
          <w:rFonts w:cs="Times New Roman"/>
          <w:sz w:val="30"/>
          <w:szCs w:val="30"/>
        </w:rPr>
        <w:t>ьном образовании», постановлением</w:t>
      </w:r>
      <w:r w:rsidR="00832E07" w:rsidRPr="00E54A4C">
        <w:rPr>
          <w:rFonts w:cs="Times New Roman"/>
          <w:sz w:val="30"/>
          <w:szCs w:val="30"/>
        </w:rPr>
        <w:t xml:space="preserve"> Правительства Российской Федерации от 14.02.2008 г. №71 «Об утверждении типового положения об образовательном учреждении высшего профессионального образования (высшем учебном заведении)»</w:t>
      </w:r>
      <w:r w:rsidR="0098733B" w:rsidRPr="00E54A4C">
        <w:rPr>
          <w:rFonts w:cs="Times New Roman"/>
          <w:sz w:val="30"/>
          <w:szCs w:val="30"/>
        </w:rPr>
        <w:t>.</w:t>
      </w:r>
    </w:p>
    <w:p w:rsidR="007062FA" w:rsidRPr="007062FA" w:rsidRDefault="007062FA" w:rsidP="00B460BF">
      <w:pPr>
        <w:spacing w:line="264" w:lineRule="auto"/>
        <w:ind w:firstLine="567"/>
        <w:jc w:val="both"/>
        <w:rPr>
          <w:rFonts w:cs="Times New Roman"/>
          <w:sz w:val="30"/>
          <w:szCs w:val="30"/>
        </w:rPr>
      </w:pPr>
      <w:r>
        <w:rPr>
          <w:sz w:val="30"/>
          <w:szCs w:val="30"/>
        </w:rPr>
        <w:t>Целью курсовой работы является проверка качества</w:t>
      </w:r>
      <w:r w:rsidRPr="007062FA">
        <w:rPr>
          <w:sz w:val="30"/>
          <w:szCs w:val="30"/>
        </w:rPr>
        <w:t xml:space="preserve"> полученных студентом знаний в процессе обучения,</w:t>
      </w:r>
      <w:r w:rsidR="00E36ED4">
        <w:rPr>
          <w:sz w:val="30"/>
          <w:szCs w:val="30"/>
        </w:rPr>
        <w:t xml:space="preserve"> готовности</w:t>
      </w:r>
      <w:r>
        <w:rPr>
          <w:sz w:val="30"/>
          <w:szCs w:val="30"/>
        </w:rPr>
        <w:t xml:space="preserve"> будущих бакалавров</w:t>
      </w:r>
      <w:r w:rsidRPr="007062FA">
        <w:rPr>
          <w:sz w:val="30"/>
          <w:szCs w:val="30"/>
        </w:rPr>
        <w:t xml:space="preserve"> к использованию полученных теоретических знаний для самостоятель</w:t>
      </w:r>
      <w:r>
        <w:rPr>
          <w:sz w:val="30"/>
          <w:szCs w:val="30"/>
        </w:rPr>
        <w:t>ного решения практических задач.</w:t>
      </w:r>
    </w:p>
    <w:p w:rsidR="004F0226" w:rsidRPr="00E54A4C" w:rsidRDefault="00C55EA0" w:rsidP="00B460BF">
      <w:pPr>
        <w:spacing w:line="264" w:lineRule="auto"/>
        <w:ind w:firstLine="567"/>
        <w:jc w:val="both"/>
        <w:rPr>
          <w:rFonts w:cs="Times New Roman"/>
          <w:sz w:val="30"/>
          <w:szCs w:val="30"/>
        </w:rPr>
      </w:pPr>
      <w:r>
        <w:rPr>
          <w:rFonts w:cs="Times New Roman"/>
          <w:sz w:val="30"/>
          <w:szCs w:val="30"/>
        </w:rPr>
        <w:t xml:space="preserve">Выполнение студентами-бакалаврами </w:t>
      </w:r>
      <w:r w:rsidR="002B05BA">
        <w:rPr>
          <w:rFonts w:cs="Times New Roman"/>
          <w:sz w:val="30"/>
          <w:szCs w:val="30"/>
        </w:rPr>
        <w:t>курсовой работы</w:t>
      </w:r>
      <w:r w:rsidR="004F0226" w:rsidRPr="00E54A4C">
        <w:rPr>
          <w:rFonts w:cs="Times New Roman"/>
          <w:sz w:val="30"/>
          <w:szCs w:val="30"/>
        </w:rPr>
        <w:t xml:space="preserve"> </w:t>
      </w:r>
      <w:r w:rsidR="002B05BA">
        <w:rPr>
          <w:rFonts w:cs="Times New Roman"/>
          <w:sz w:val="30"/>
          <w:szCs w:val="30"/>
          <w:lang w:bidi="ar-SA"/>
        </w:rPr>
        <w:t>способств</w:t>
      </w:r>
      <w:r>
        <w:rPr>
          <w:rFonts w:cs="Times New Roman"/>
          <w:sz w:val="30"/>
          <w:szCs w:val="30"/>
          <w:lang w:bidi="ar-SA"/>
        </w:rPr>
        <w:t xml:space="preserve">ует решению ряда педагогических задач: </w:t>
      </w:r>
      <w:r w:rsidR="008A23F6" w:rsidRPr="00E54A4C">
        <w:rPr>
          <w:rFonts w:cs="Times New Roman"/>
          <w:sz w:val="30"/>
          <w:szCs w:val="30"/>
          <w:lang w:bidi="ar-SA"/>
        </w:rPr>
        <w:t>углублению и закреплению имеющихся теоретиче</w:t>
      </w:r>
      <w:r w:rsidR="004F0226" w:rsidRPr="00E54A4C">
        <w:rPr>
          <w:rFonts w:cs="Times New Roman"/>
          <w:sz w:val="30"/>
          <w:szCs w:val="30"/>
          <w:lang w:bidi="ar-SA"/>
        </w:rPr>
        <w:t>ских знаний изучаемых дисциплин,</w:t>
      </w:r>
      <w:r w:rsidR="004F0226" w:rsidRPr="00E54A4C">
        <w:rPr>
          <w:rFonts w:cs="Times New Roman"/>
          <w:sz w:val="30"/>
          <w:szCs w:val="30"/>
        </w:rPr>
        <w:t xml:space="preserve"> </w:t>
      </w:r>
      <w:r w:rsidR="002B05BA">
        <w:rPr>
          <w:rFonts w:cs="Times New Roman"/>
          <w:sz w:val="30"/>
          <w:szCs w:val="30"/>
          <w:lang w:bidi="ar-SA"/>
        </w:rPr>
        <w:t>совершенств</w:t>
      </w:r>
      <w:r>
        <w:rPr>
          <w:rFonts w:cs="Times New Roman"/>
          <w:sz w:val="30"/>
          <w:szCs w:val="30"/>
          <w:lang w:bidi="ar-SA"/>
        </w:rPr>
        <w:t>ованию методических навыков</w:t>
      </w:r>
      <w:r w:rsidR="008A23F6" w:rsidRPr="00E54A4C">
        <w:rPr>
          <w:rFonts w:cs="Times New Roman"/>
          <w:sz w:val="30"/>
          <w:szCs w:val="30"/>
          <w:lang w:bidi="ar-SA"/>
        </w:rPr>
        <w:t xml:space="preserve"> в самостоятельной </w:t>
      </w:r>
      <w:r w:rsidR="004F0226" w:rsidRPr="00E54A4C">
        <w:rPr>
          <w:rFonts w:cs="Times New Roman"/>
          <w:sz w:val="30"/>
          <w:szCs w:val="30"/>
          <w:lang w:bidi="ar-SA"/>
        </w:rPr>
        <w:t xml:space="preserve">работе с источниками информации, </w:t>
      </w:r>
      <w:r w:rsidR="00E36ED4">
        <w:rPr>
          <w:rFonts w:cs="Times New Roman"/>
          <w:sz w:val="30"/>
          <w:szCs w:val="30"/>
          <w:lang w:bidi="ar-SA"/>
        </w:rPr>
        <w:t>овладению</w:t>
      </w:r>
      <w:r w:rsidR="008A23F6" w:rsidRPr="00E54A4C">
        <w:rPr>
          <w:rFonts w:cs="Times New Roman"/>
          <w:sz w:val="30"/>
          <w:szCs w:val="30"/>
          <w:lang w:bidi="ar-SA"/>
        </w:rPr>
        <w:t xml:space="preserve"> методо</w:t>
      </w:r>
      <w:r w:rsidR="002B05BA">
        <w:rPr>
          <w:rFonts w:cs="Times New Roman"/>
          <w:sz w:val="30"/>
          <w:szCs w:val="30"/>
          <w:lang w:bidi="ar-SA"/>
        </w:rPr>
        <w:t>логией исследования.</w:t>
      </w:r>
    </w:p>
    <w:p w:rsidR="00C55EA0" w:rsidRPr="00E54A4C" w:rsidRDefault="004F0226" w:rsidP="00B460BF">
      <w:pPr>
        <w:spacing w:line="264" w:lineRule="auto"/>
        <w:ind w:firstLine="567"/>
        <w:jc w:val="both"/>
        <w:rPr>
          <w:rFonts w:cs="Times New Roman"/>
          <w:sz w:val="30"/>
          <w:szCs w:val="30"/>
        </w:rPr>
      </w:pPr>
      <w:r w:rsidRPr="00E54A4C">
        <w:rPr>
          <w:rFonts w:cs="Times New Roman"/>
          <w:sz w:val="30"/>
          <w:szCs w:val="30"/>
          <w:lang w:bidi="ar-SA"/>
        </w:rPr>
        <w:t xml:space="preserve">В данном методическом пособии </w:t>
      </w:r>
      <w:r w:rsidR="008A23F6" w:rsidRPr="00E54A4C">
        <w:rPr>
          <w:rFonts w:cs="Times New Roman"/>
          <w:sz w:val="30"/>
          <w:szCs w:val="30"/>
          <w:lang w:bidi="ar-SA"/>
        </w:rPr>
        <w:t>обобщена и системат</w:t>
      </w:r>
      <w:r w:rsidR="001A30EC">
        <w:rPr>
          <w:rFonts w:cs="Times New Roman"/>
          <w:sz w:val="30"/>
          <w:szCs w:val="30"/>
          <w:lang w:bidi="ar-SA"/>
        </w:rPr>
        <w:t xml:space="preserve">изирована </w:t>
      </w:r>
      <w:r w:rsidR="00E36ED4">
        <w:rPr>
          <w:rFonts w:cs="Times New Roman"/>
          <w:sz w:val="30"/>
          <w:szCs w:val="30"/>
          <w:lang w:bidi="ar-SA"/>
        </w:rPr>
        <w:t>необходимая информация, связан</w:t>
      </w:r>
      <w:r w:rsidR="008A23F6" w:rsidRPr="00E54A4C">
        <w:rPr>
          <w:rFonts w:cs="Times New Roman"/>
          <w:sz w:val="30"/>
          <w:szCs w:val="30"/>
          <w:lang w:bidi="ar-SA"/>
        </w:rPr>
        <w:t>ая с разработкой, оформлением и защитой курсовых</w:t>
      </w:r>
      <w:r w:rsidR="00C55EA0">
        <w:rPr>
          <w:rFonts w:cs="Times New Roman"/>
          <w:sz w:val="30"/>
          <w:szCs w:val="30"/>
          <w:lang w:bidi="ar-SA"/>
        </w:rPr>
        <w:t xml:space="preserve"> работ по</w:t>
      </w:r>
      <w:r w:rsidR="00E36ED4">
        <w:rPr>
          <w:rFonts w:cs="Times New Roman"/>
          <w:sz w:val="30"/>
          <w:szCs w:val="30"/>
        </w:rPr>
        <w:t xml:space="preserve"> профилям «Телевидение» и «М</w:t>
      </w:r>
      <w:r w:rsidR="00C55EA0">
        <w:rPr>
          <w:rFonts w:cs="Times New Roman"/>
          <w:sz w:val="30"/>
          <w:szCs w:val="30"/>
        </w:rPr>
        <w:t>еждународная журналистика»</w:t>
      </w:r>
      <w:r w:rsidR="00B460BF">
        <w:rPr>
          <w:rFonts w:cs="Times New Roman"/>
          <w:sz w:val="30"/>
          <w:szCs w:val="30"/>
        </w:rPr>
        <w:t>.</w:t>
      </w:r>
    </w:p>
    <w:p w:rsidR="00F7347E" w:rsidRPr="0046259A" w:rsidRDefault="00B460BF" w:rsidP="00B460BF">
      <w:pPr>
        <w:spacing w:line="264" w:lineRule="auto"/>
        <w:ind w:firstLine="567"/>
        <w:jc w:val="center"/>
        <w:rPr>
          <w:rFonts w:cs="Times New Roman"/>
          <w:b/>
          <w:sz w:val="30"/>
          <w:szCs w:val="30"/>
        </w:rPr>
      </w:pPr>
      <w:r>
        <w:rPr>
          <w:rFonts w:cs="Times New Roman"/>
          <w:sz w:val="30"/>
          <w:szCs w:val="30"/>
        </w:rPr>
        <w:br w:type="page"/>
      </w:r>
      <w:r w:rsidR="00F7347E">
        <w:rPr>
          <w:rFonts w:cs="Times New Roman"/>
          <w:b/>
          <w:sz w:val="30"/>
          <w:szCs w:val="30"/>
        </w:rPr>
        <w:t xml:space="preserve">Раздел </w:t>
      </w:r>
      <w:r w:rsidR="00F7347E">
        <w:rPr>
          <w:rFonts w:cs="Times New Roman"/>
          <w:b/>
          <w:sz w:val="30"/>
          <w:szCs w:val="30"/>
          <w:lang w:val="en-US"/>
        </w:rPr>
        <w:t>I</w:t>
      </w:r>
      <w:r w:rsidR="00F7347E">
        <w:rPr>
          <w:rFonts w:cs="Times New Roman"/>
          <w:b/>
          <w:sz w:val="30"/>
          <w:szCs w:val="30"/>
        </w:rPr>
        <w:t>. Подготовка к написанию курсовой работы</w:t>
      </w:r>
    </w:p>
    <w:p w:rsidR="00F7347E" w:rsidRDefault="00F7347E" w:rsidP="00B460BF">
      <w:pPr>
        <w:spacing w:line="264" w:lineRule="auto"/>
        <w:ind w:firstLine="567"/>
        <w:jc w:val="center"/>
        <w:rPr>
          <w:rFonts w:cs="Times New Roman"/>
          <w:b/>
          <w:sz w:val="30"/>
          <w:szCs w:val="30"/>
        </w:rPr>
      </w:pPr>
    </w:p>
    <w:p w:rsidR="00377C70" w:rsidRPr="00E54A4C" w:rsidRDefault="00F22037" w:rsidP="00B460BF">
      <w:pPr>
        <w:spacing w:line="264" w:lineRule="auto"/>
        <w:ind w:firstLine="567"/>
        <w:jc w:val="center"/>
        <w:rPr>
          <w:rFonts w:cs="Times New Roman"/>
          <w:b/>
          <w:sz w:val="30"/>
          <w:szCs w:val="30"/>
        </w:rPr>
      </w:pPr>
      <w:r w:rsidRPr="00E54A4C">
        <w:rPr>
          <w:rFonts w:cs="Times New Roman"/>
          <w:b/>
          <w:sz w:val="30"/>
          <w:szCs w:val="30"/>
        </w:rPr>
        <w:t>1.</w:t>
      </w:r>
      <w:r w:rsidR="0004179A">
        <w:rPr>
          <w:rFonts w:cs="Times New Roman"/>
          <w:b/>
          <w:sz w:val="30"/>
          <w:szCs w:val="30"/>
        </w:rPr>
        <w:t>1.</w:t>
      </w:r>
      <w:r w:rsidRPr="00E54A4C">
        <w:rPr>
          <w:rFonts w:cs="Times New Roman"/>
          <w:b/>
          <w:sz w:val="30"/>
          <w:szCs w:val="30"/>
        </w:rPr>
        <w:t xml:space="preserve"> </w:t>
      </w:r>
      <w:r w:rsidR="00703197">
        <w:rPr>
          <w:rFonts w:cs="Times New Roman"/>
          <w:b/>
          <w:sz w:val="30"/>
          <w:szCs w:val="30"/>
        </w:rPr>
        <w:t>Специфика</w:t>
      </w:r>
      <w:r w:rsidR="0046259A">
        <w:rPr>
          <w:rFonts w:cs="Times New Roman"/>
          <w:b/>
          <w:sz w:val="30"/>
          <w:szCs w:val="30"/>
        </w:rPr>
        <w:t xml:space="preserve"> исследования средств массовой информации </w:t>
      </w:r>
    </w:p>
    <w:p w:rsidR="00557C1D" w:rsidRPr="00E54A4C" w:rsidRDefault="00557C1D" w:rsidP="00B460BF">
      <w:pPr>
        <w:spacing w:line="264" w:lineRule="auto"/>
        <w:ind w:firstLine="567"/>
        <w:jc w:val="center"/>
        <w:rPr>
          <w:rFonts w:cs="Times New Roman"/>
          <w:b/>
          <w:sz w:val="30"/>
          <w:szCs w:val="30"/>
        </w:rPr>
      </w:pPr>
    </w:p>
    <w:p w:rsidR="00BF7612" w:rsidRDefault="00BB1A57" w:rsidP="00B460BF">
      <w:pPr>
        <w:spacing w:line="264" w:lineRule="auto"/>
        <w:ind w:firstLine="567"/>
        <w:jc w:val="both"/>
        <w:rPr>
          <w:rFonts w:cs="Times New Roman"/>
          <w:sz w:val="30"/>
          <w:szCs w:val="30"/>
        </w:rPr>
      </w:pPr>
      <w:r w:rsidRPr="00E54A4C">
        <w:rPr>
          <w:rFonts w:cs="Times New Roman"/>
          <w:sz w:val="30"/>
          <w:szCs w:val="30"/>
        </w:rPr>
        <w:t>Научное познание это процесс, который включает в себя два основных уровня</w:t>
      </w:r>
      <w:r w:rsidR="00510FA3" w:rsidRPr="00E54A4C">
        <w:rPr>
          <w:rFonts w:cs="Times New Roman"/>
          <w:sz w:val="30"/>
          <w:szCs w:val="30"/>
        </w:rPr>
        <w:t xml:space="preserve"> - </w:t>
      </w:r>
      <w:r w:rsidR="00510FA3" w:rsidRPr="00E54A4C">
        <w:rPr>
          <w:rFonts w:cs="Times New Roman"/>
          <w:b/>
          <w:i/>
          <w:sz w:val="30"/>
          <w:szCs w:val="30"/>
        </w:rPr>
        <w:t>теоретический</w:t>
      </w:r>
      <w:r w:rsidR="00BF7612" w:rsidRPr="00E54A4C">
        <w:rPr>
          <w:rFonts w:cs="Times New Roman"/>
          <w:b/>
          <w:i/>
          <w:sz w:val="30"/>
          <w:szCs w:val="30"/>
        </w:rPr>
        <w:t xml:space="preserve"> и эмпирический</w:t>
      </w:r>
      <w:r w:rsidR="00510FA3" w:rsidRPr="00E54A4C">
        <w:rPr>
          <w:rFonts w:cs="Times New Roman"/>
          <w:sz w:val="30"/>
          <w:szCs w:val="30"/>
        </w:rPr>
        <w:t>.</w:t>
      </w:r>
    </w:p>
    <w:p w:rsidR="00592109" w:rsidRDefault="00592109" w:rsidP="00B460BF">
      <w:pPr>
        <w:spacing w:line="264" w:lineRule="auto"/>
        <w:ind w:firstLine="567"/>
        <w:jc w:val="both"/>
        <w:rPr>
          <w:rFonts w:cs="Times New Roman"/>
          <w:sz w:val="30"/>
          <w:szCs w:val="30"/>
        </w:rPr>
      </w:pPr>
    </w:p>
    <w:p w:rsidR="00592109" w:rsidRPr="00E54A4C" w:rsidRDefault="00592109" w:rsidP="00B460BF">
      <w:pPr>
        <w:spacing w:line="264" w:lineRule="auto"/>
        <w:ind w:firstLine="567"/>
        <w:jc w:val="both"/>
        <w:rPr>
          <w:rFonts w:cs="Times New Roman"/>
          <w:sz w:val="30"/>
          <w:szCs w:val="30"/>
        </w:rPr>
      </w:pPr>
      <w:r w:rsidRPr="00E54A4C">
        <w:rPr>
          <w:rFonts w:cs="Times New Roman"/>
          <w:b/>
          <w:i/>
          <w:sz w:val="30"/>
          <w:szCs w:val="30"/>
        </w:rPr>
        <w:t>На эмпирическом уровне</w:t>
      </w:r>
      <w:r w:rsidRPr="00E54A4C">
        <w:rPr>
          <w:rFonts w:cs="Times New Roman"/>
          <w:sz w:val="30"/>
          <w:szCs w:val="30"/>
        </w:rPr>
        <w:t xml:space="preserve"> преобладает живое созерцание (чувственное познание), рациональный момент и его фо</w:t>
      </w:r>
      <w:r>
        <w:rPr>
          <w:rFonts w:cs="Times New Roman"/>
          <w:sz w:val="30"/>
          <w:szCs w:val="30"/>
        </w:rPr>
        <w:t>рмы (суждения, понятия). И</w:t>
      </w:r>
      <w:r w:rsidRPr="00E54A4C">
        <w:rPr>
          <w:rFonts w:cs="Times New Roman"/>
          <w:sz w:val="30"/>
          <w:szCs w:val="30"/>
        </w:rPr>
        <w:t xml:space="preserve">сследуемый объект отражается преимущественно со стороны своих внешний связей и проявлений, доступных живому созерцанию и выражающих внутренние отношения. </w:t>
      </w:r>
    </w:p>
    <w:p w:rsidR="001E6F97" w:rsidRPr="00592109" w:rsidRDefault="00592109" w:rsidP="00B460BF">
      <w:pPr>
        <w:spacing w:line="264" w:lineRule="auto"/>
        <w:ind w:firstLine="567"/>
        <w:jc w:val="both"/>
        <w:rPr>
          <w:rFonts w:cs="Times New Roman"/>
          <w:sz w:val="30"/>
          <w:szCs w:val="30"/>
        </w:rPr>
      </w:pPr>
      <w:r w:rsidRPr="00E54A4C">
        <w:rPr>
          <w:rFonts w:cs="Times New Roman"/>
          <w:sz w:val="30"/>
          <w:szCs w:val="30"/>
        </w:rPr>
        <w:t>Эмпирическое познание в науке начинается с анализа данных, полученных посредством научного наблюдения и эксперимента, в результате которых возникают представления об эмпирических объектах. Эмпирические объекты - это не просто любые чувственно воспринимаемые предметы реальности, а некие модели чувственных объектов, которые выступают заменителями первых (например, модель функционирования телеканала не есть сам телеканал), но также воспринимаются органами чувств, что обеспечивает наглядность, являющуюся важ</w:t>
      </w:r>
      <w:r>
        <w:rPr>
          <w:rFonts w:cs="Times New Roman"/>
          <w:sz w:val="30"/>
          <w:szCs w:val="30"/>
        </w:rPr>
        <w:t>ным моментом научного познания.</w:t>
      </w:r>
    </w:p>
    <w:p w:rsidR="005A4DFA" w:rsidRDefault="00BF7612" w:rsidP="00B460BF">
      <w:pPr>
        <w:spacing w:line="264" w:lineRule="auto"/>
        <w:ind w:firstLine="567"/>
        <w:jc w:val="both"/>
        <w:rPr>
          <w:rFonts w:cs="Times New Roman"/>
          <w:sz w:val="30"/>
          <w:szCs w:val="30"/>
        </w:rPr>
      </w:pPr>
      <w:r w:rsidRPr="00E54A4C">
        <w:rPr>
          <w:rFonts w:cs="Times New Roman"/>
          <w:b/>
          <w:i/>
          <w:sz w:val="30"/>
          <w:szCs w:val="30"/>
        </w:rPr>
        <w:t>Теоретический уровень</w:t>
      </w:r>
      <w:r w:rsidRPr="00E54A4C">
        <w:rPr>
          <w:rFonts w:cs="Times New Roman"/>
          <w:sz w:val="30"/>
          <w:szCs w:val="30"/>
        </w:rPr>
        <w:t xml:space="preserve"> исследования концентрирует в </w:t>
      </w:r>
      <w:r w:rsidR="00B460BF" w:rsidRPr="00E54A4C">
        <w:rPr>
          <w:rFonts w:cs="Times New Roman"/>
          <w:sz w:val="30"/>
          <w:szCs w:val="30"/>
        </w:rPr>
        <w:t>себе,</w:t>
      </w:r>
      <w:r w:rsidRPr="00E54A4C">
        <w:rPr>
          <w:rFonts w:cs="Times New Roman"/>
          <w:sz w:val="30"/>
          <w:szCs w:val="30"/>
        </w:rPr>
        <w:t xml:space="preserve"> прежде всего процесс рационального познания, который начинается с отдельных понятий и суждений и завершается построением теории и теоретически обоснованных предположений (гипотез). Он связан с широким использованием абстракций и идеализаций, формулированием законов более высокой степени общности, чем эмпирические закономерности.</w:t>
      </w:r>
    </w:p>
    <w:p w:rsidR="00537871" w:rsidRDefault="00537871" w:rsidP="00B460BF">
      <w:pPr>
        <w:spacing w:line="264" w:lineRule="auto"/>
        <w:ind w:firstLine="567"/>
        <w:jc w:val="both"/>
        <w:rPr>
          <w:rFonts w:cs="Times New Roman"/>
          <w:sz w:val="30"/>
          <w:szCs w:val="30"/>
        </w:rPr>
      </w:pPr>
      <w:r>
        <w:rPr>
          <w:rFonts w:cs="Times New Roman"/>
          <w:sz w:val="30"/>
          <w:szCs w:val="30"/>
        </w:rPr>
        <w:t xml:space="preserve">В исследовании средств массовой информации выделяют множество направлений, так как СМИ являются сложным объектом для анализа. </w:t>
      </w:r>
      <w:r w:rsidR="00856C8D">
        <w:rPr>
          <w:rFonts w:cs="Times New Roman"/>
          <w:sz w:val="30"/>
          <w:szCs w:val="30"/>
        </w:rPr>
        <w:t>В данной таблице приведены</w:t>
      </w:r>
      <w:r>
        <w:rPr>
          <w:rFonts w:cs="Times New Roman"/>
          <w:sz w:val="30"/>
          <w:szCs w:val="30"/>
        </w:rPr>
        <w:t xml:space="preserve"> традиционные направления исследования.</w:t>
      </w:r>
    </w:p>
    <w:p w:rsidR="00537871" w:rsidRPr="00E54A4C" w:rsidRDefault="00537871" w:rsidP="00B460BF">
      <w:pPr>
        <w:spacing w:line="264" w:lineRule="auto"/>
        <w:ind w:firstLine="567"/>
        <w:jc w:val="both"/>
        <w:rPr>
          <w:rFonts w:cs="Times New Roman"/>
          <w:sz w:val="30"/>
          <w:szCs w:val="30"/>
        </w:rPr>
      </w:pPr>
    </w:p>
    <w:p w:rsidR="00A1568D" w:rsidRPr="00A1568D" w:rsidRDefault="00A1568D" w:rsidP="00B460BF">
      <w:pPr>
        <w:spacing w:line="264" w:lineRule="auto"/>
        <w:ind w:firstLine="567"/>
        <w:jc w:val="center"/>
        <w:rPr>
          <w:rFonts w:cs="Times New Roman"/>
          <w:b/>
          <w:sz w:val="30"/>
          <w:szCs w:val="30"/>
        </w:rPr>
      </w:pPr>
      <w:r w:rsidRPr="002754E5">
        <w:rPr>
          <w:rFonts w:cs="Times New Roman"/>
          <w:b/>
          <w:sz w:val="30"/>
          <w:szCs w:val="30"/>
        </w:rPr>
        <w:t>Средства массовой информации как объект исследования</w:t>
      </w:r>
      <w:r>
        <w:rPr>
          <w:rStyle w:val="a8"/>
          <w:rFonts w:cs="Times New Roman"/>
          <w:b/>
          <w:sz w:val="30"/>
          <w:szCs w:val="30"/>
        </w:rPr>
        <w:footnoteReference w:id="1"/>
      </w:r>
    </w:p>
    <w:tbl>
      <w:tblPr>
        <w:tblpPr w:leftFromText="180" w:rightFromText="180" w:vertAnchor="text" w:horzAnchor="margin" w:tblpY="4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6"/>
        <w:gridCol w:w="7192"/>
      </w:tblGrid>
      <w:tr w:rsidR="00A1568D" w:rsidRPr="008F4C5B" w:rsidTr="00E2699D">
        <w:tc>
          <w:tcPr>
            <w:tcW w:w="3116" w:type="dxa"/>
          </w:tcPr>
          <w:p w:rsidR="00A1568D" w:rsidRPr="008F4C5B" w:rsidRDefault="00A1568D" w:rsidP="00B460BF">
            <w:pPr>
              <w:spacing w:line="264" w:lineRule="auto"/>
              <w:jc w:val="center"/>
              <w:rPr>
                <w:rFonts w:cs="Times New Roman"/>
                <w:b/>
                <w:sz w:val="28"/>
                <w:szCs w:val="28"/>
              </w:rPr>
            </w:pPr>
            <w:r w:rsidRPr="008F4C5B">
              <w:rPr>
                <w:rFonts w:cs="Times New Roman"/>
                <w:b/>
                <w:sz w:val="28"/>
                <w:szCs w:val="28"/>
              </w:rPr>
              <w:t>Направление исследования СМИ</w:t>
            </w:r>
          </w:p>
        </w:tc>
        <w:tc>
          <w:tcPr>
            <w:tcW w:w="7192" w:type="dxa"/>
          </w:tcPr>
          <w:p w:rsidR="00A1568D" w:rsidRPr="008F4C5B" w:rsidRDefault="00A1568D" w:rsidP="00B460BF">
            <w:pPr>
              <w:spacing w:line="264" w:lineRule="auto"/>
              <w:jc w:val="center"/>
              <w:rPr>
                <w:rFonts w:cs="Times New Roman"/>
                <w:b/>
                <w:sz w:val="28"/>
                <w:szCs w:val="28"/>
              </w:rPr>
            </w:pPr>
            <w:r w:rsidRPr="008F4C5B">
              <w:rPr>
                <w:rFonts w:cs="Times New Roman"/>
                <w:b/>
                <w:sz w:val="28"/>
                <w:szCs w:val="28"/>
              </w:rPr>
              <w:t>Объект исследования</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Философское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 Природа информации и информационных процессов, законы функционирования информации в обществе, природа коммуникативного действия, связь развития средств коммуникации с этапами развития цивилизации</w:t>
            </w:r>
            <w:r w:rsidR="00537871">
              <w:rPr>
                <w:rFonts w:cs="Times New Roman"/>
                <w:sz w:val="28"/>
                <w:szCs w:val="28"/>
              </w:rPr>
              <w:t>.</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Теоретико-журналистское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Общая теория журналистики, теория печати, телевидения, радио, интернет журналистики, регулирование журналистской деятельности, профессиональная этика, СМИ как часть публичной сферы, типология издания и каналов, основные классы изданий и каналов – массовые, качественные, деловые, корпоративные</w:t>
            </w:r>
            <w:r w:rsidR="00537871">
              <w:rPr>
                <w:rFonts w:cs="Times New Roman"/>
                <w:sz w:val="28"/>
                <w:szCs w:val="28"/>
              </w:rPr>
              <w:t>.</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Коммуникативистское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СМИ в ряду средств социальной коммуникации; СМИ как институционализированные виды коммуникации; особенности структуры коммуникации в СМИ, взаимодействие видов социальной коммуникации, виды социальной коммуникации в Интернете и тенденции их развития. </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Юридическое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Правовое регулирование СМИ, правовые нормы и их обоснование, правоприменительная практика в сфере функционирования СМИ, проблемы авторского права, в том числе и в новых медиа</w:t>
            </w:r>
            <w:r w:rsidR="00537871">
              <w:rPr>
                <w:rFonts w:cs="Times New Roman"/>
                <w:sz w:val="28"/>
                <w:szCs w:val="28"/>
              </w:rPr>
              <w:t>.</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Искусствоведческое </w:t>
            </w:r>
          </w:p>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Литературоведческое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СМИ как создатели и трансляторы произведений художественной культуры, художественные жанры в разных средствах массовой информации</w:t>
            </w:r>
            <w:r w:rsidR="00537871">
              <w:rPr>
                <w:rFonts w:cs="Times New Roman"/>
                <w:sz w:val="28"/>
                <w:szCs w:val="28"/>
              </w:rPr>
              <w:t>.</w:t>
            </w:r>
            <w:r w:rsidRPr="008F4C5B">
              <w:rPr>
                <w:rFonts w:cs="Times New Roman"/>
                <w:sz w:val="28"/>
                <w:szCs w:val="28"/>
              </w:rPr>
              <w:t xml:space="preserve"> </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Культурологическое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Продукты СМИ как явления культуры, использование каналов СМИ в культурах и субкультурах, художественная культура в СМИ, анализ архетипов и повторяющихся сюжетов в текстах СМИ, развитие и преемственность культурных форм в СМИ; массовая и высокая художественная  </w:t>
            </w:r>
            <w:r w:rsidR="00537871">
              <w:rPr>
                <w:rFonts w:cs="Times New Roman"/>
                <w:sz w:val="28"/>
                <w:szCs w:val="28"/>
              </w:rPr>
              <w:t>культура в СМИ.</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Филологическое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Теория и практика создания и функционирования текстов СМИ, язык СМИ и его развитие, специфика языка различных СМИ, языковые средства у отдельных авторов, в конкретных жанрах,  речевое взаимодействие в дискуссиях и обсуждениях, соотношение нарратива и аргументации в текстах СМИ, особенности дискурса в разных типах изданий и каналов, в разных т</w:t>
            </w:r>
            <w:r w:rsidR="00A922FE">
              <w:rPr>
                <w:rFonts w:cs="Times New Roman"/>
                <w:sz w:val="28"/>
                <w:szCs w:val="28"/>
              </w:rPr>
              <w:t>ематических областях, творческий почерк журналиста</w:t>
            </w:r>
            <w:r w:rsidR="000B1878">
              <w:rPr>
                <w:rFonts w:cs="Times New Roman"/>
                <w:sz w:val="28"/>
                <w:szCs w:val="28"/>
              </w:rPr>
              <w:t>.</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Политологическое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Политические СМИ в системе политических отношений, представленность в контексте различных политических сил, медийные средства политического влияния на аудиторию, возможности СМИ в установлении связей между властью и обществом, роль СМИ в электоральном процессе, влияние СМИ на политическую культуру общества, роль СМИ в становлении гражданского общества, политическое влияние новых медиа, СМИ в </w:t>
            </w:r>
            <w:r w:rsidR="00E246B1">
              <w:rPr>
                <w:rFonts w:cs="Times New Roman"/>
                <w:sz w:val="28"/>
                <w:szCs w:val="28"/>
              </w:rPr>
              <w:t>формировании политической нации.</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Организационно-управленческое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Менеджмент-деятельность по организации процесса производства и распространения массовой информац</w:t>
            </w:r>
            <w:r w:rsidR="001452E4">
              <w:rPr>
                <w:rFonts w:cs="Times New Roman"/>
                <w:sz w:val="28"/>
                <w:szCs w:val="28"/>
              </w:rPr>
              <w:t>ии, управлению персоналом медиа–</w:t>
            </w:r>
            <w:r w:rsidRPr="008F4C5B">
              <w:rPr>
                <w:rFonts w:cs="Times New Roman"/>
                <w:sz w:val="28"/>
                <w:szCs w:val="28"/>
              </w:rPr>
              <w:t xml:space="preserve">предприятий, достижение эффективности СМИ как участника медиарынка </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Экономическое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СМИ как участники экономических отношений на уровне экономики в целом, отдельных отраслей и конкретных медиапредприятий </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Историческое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Смена состояний</w:t>
            </w:r>
            <w:r w:rsidR="000D7666">
              <w:rPr>
                <w:rFonts w:cs="Times New Roman"/>
                <w:sz w:val="28"/>
                <w:szCs w:val="28"/>
              </w:rPr>
              <w:t xml:space="preserve"> общества </w:t>
            </w:r>
            <w:r w:rsidRPr="008F4C5B">
              <w:rPr>
                <w:rFonts w:cs="Times New Roman"/>
                <w:sz w:val="28"/>
                <w:szCs w:val="28"/>
              </w:rPr>
              <w:t>, связанная с зарождением, становлением, развитием, исчезновением СМИ, фигуры, события, явления, произведения, определение развития СМИ.</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Психологическое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Законы восприятия массовой информации, влияние СМИ на сознание и поведение личности и групп, психология журналистского творчества</w:t>
            </w:r>
            <w:r w:rsidR="000D7666">
              <w:rPr>
                <w:rFonts w:cs="Times New Roman"/>
                <w:sz w:val="28"/>
                <w:szCs w:val="28"/>
              </w:rPr>
              <w:t>.</w:t>
            </w:r>
            <w:r w:rsidRPr="008F4C5B">
              <w:rPr>
                <w:rFonts w:cs="Times New Roman"/>
                <w:sz w:val="28"/>
                <w:szCs w:val="28"/>
              </w:rPr>
              <w:t xml:space="preserve"> </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Социологическое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Социальный смысл обмена информацией в процессе коммуникации, роль СМИ в функционировании малых и больших социальных общностей, в социальных процессах и социальных отношениях, репрезентация социальной действительности, социальных субъектов в контексте СМИ, социальная эффективность СМИ</w:t>
            </w:r>
            <w:r w:rsidR="000D7666">
              <w:rPr>
                <w:rFonts w:cs="Times New Roman"/>
                <w:sz w:val="28"/>
                <w:szCs w:val="28"/>
              </w:rPr>
              <w:t>.</w:t>
            </w:r>
            <w:r w:rsidRPr="008F4C5B">
              <w:rPr>
                <w:rFonts w:cs="Times New Roman"/>
                <w:sz w:val="28"/>
                <w:szCs w:val="28"/>
              </w:rPr>
              <w:t xml:space="preserve"> </w:t>
            </w:r>
          </w:p>
        </w:tc>
      </w:tr>
      <w:tr w:rsidR="00A1568D" w:rsidRPr="008F4C5B" w:rsidTr="00E2699D">
        <w:tc>
          <w:tcPr>
            <w:tcW w:w="3116"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Адвертологическое </w:t>
            </w:r>
          </w:p>
        </w:tc>
        <w:tc>
          <w:tcPr>
            <w:tcW w:w="7192" w:type="dxa"/>
          </w:tcPr>
          <w:p w:rsidR="00A1568D" w:rsidRPr="008F4C5B" w:rsidRDefault="00A1568D" w:rsidP="00B460BF">
            <w:pPr>
              <w:spacing w:line="264" w:lineRule="auto"/>
              <w:jc w:val="both"/>
              <w:rPr>
                <w:rFonts w:cs="Times New Roman"/>
                <w:sz w:val="28"/>
                <w:szCs w:val="28"/>
              </w:rPr>
            </w:pPr>
            <w:r w:rsidRPr="008F4C5B">
              <w:rPr>
                <w:rFonts w:cs="Times New Roman"/>
                <w:sz w:val="28"/>
                <w:szCs w:val="28"/>
              </w:rPr>
              <w:t xml:space="preserve">Изучение СМИ как рекламоносителей, каналов связи с общественностью, как средств продвижения, взаимоотношения промотивных и журналистских текстов </w:t>
            </w:r>
            <w:r w:rsidR="00A922FE">
              <w:rPr>
                <w:rFonts w:cs="Times New Roman"/>
                <w:sz w:val="28"/>
                <w:szCs w:val="28"/>
              </w:rPr>
              <w:t>, имидж, личность журналиста.</w:t>
            </w:r>
          </w:p>
        </w:tc>
      </w:tr>
    </w:tbl>
    <w:p w:rsidR="002754E5" w:rsidRDefault="002754E5" w:rsidP="00B460BF">
      <w:pPr>
        <w:spacing w:line="264" w:lineRule="auto"/>
        <w:ind w:firstLine="567"/>
        <w:jc w:val="both"/>
        <w:rPr>
          <w:rFonts w:cs="Times New Roman"/>
          <w:sz w:val="30"/>
          <w:szCs w:val="30"/>
        </w:rPr>
      </w:pPr>
    </w:p>
    <w:p w:rsidR="00BF7612" w:rsidRDefault="00266031" w:rsidP="00B460BF">
      <w:pPr>
        <w:spacing w:line="264" w:lineRule="auto"/>
        <w:ind w:firstLine="567"/>
        <w:jc w:val="center"/>
        <w:rPr>
          <w:rFonts w:cs="Times New Roman"/>
          <w:b/>
          <w:sz w:val="30"/>
          <w:szCs w:val="30"/>
        </w:rPr>
      </w:pPr>
      <w:r>
        <w:rPr>
          <w:rFonts w:cs="Times New Roman"/>
          <w:b/>
          <w:sz w:val="30"/>
          <w:szCs w:val="30"/>
        </w:rPr>
        <w:t>1.2</w:t>
      </w:r>
      <w:r w:rsidR="00F22037" w:rsidRPr="00E54A4C">
        <w:rPr>
          <w:rFonts w:cs="Times New Roman"/>
          <w:b/>
          <w:sz w:val="30"/>
          <w:szCs w:val="30"/>
        </w:rPr>
        <w:t xml:space="preserve">. </w:t>
      </w:r>
      <w:r w:rsidR="005A4DFA" w:rsidRPr="00E54A4C">
        <w:rPr>
          <w:rFonts w:cs="Times New Roman"/>
          <w:b/>
          <w:sz w:val="30"/>
          <w:szCs w:val="30"/>
        </w:rPr>
        <w:t>Научно-методологический ап</w:t>
      </w:r>
      <w:r w:rsidR="006F6971" w:rsidRPr="00E54A4C">
        <w:rPr>
          <w:rFonts w:cs="Times New Roman"/>
          <w:b/>
          <w:sz w:val="30"/>
          <w:szCs w:val="30"/>
        </w:rPr>
        <w:t>парат курсовой работы</w:t>
      </w:r>
    </w:p>
    <w:p w:rsidR="00B460BF" w:rsidRPr="00E54A4C" w:rsidRDefault="00B460BF" w:rsidP="00B460BF">
      <w:pPr>
        <w:spacing w:line="264" w:lineRule="auto"/>
        <w:ind w:firstLine="567"/>
        <w:jc w:val="both"/>
        <w:rPr>
          <w:rFonts w:cs="Times New Roman"/>
          <w:b/>
          <w:sz w:val="30"/>
          <w:szCs w:val="30"/>
        </w:rPr>
      </w:pPr>
    </w:p>
    <w:p w:rsidR="00BF7612" w:rsidRPr="00E54A4C" w:rsidRDefault="00332A60" w:rsidP="00B460BF">
      <w:pPr>
        <w:spacing w:line="264" w:lineRule="auto"/>
        <w:ind w:firstLine="567"/>
        <w:jc w:val="both"/>
        <w:rPr>
          <w:rFonts w:cs="Times New Roman"/>
          <w:iCs/>
          <w:sz w:val="30"/>
          <w:szCs w:val="30"/>
        </w:rPr>
      </w:pPr>
      <w:r w:rsidRPr="00E54A4C">
        <w:rPr>
          <w:rFonts w:cs="Times New Roman"/>
          <w:b/>
          <w:i/>
          <w:sz w:val="30"/>
          <w:szCs w:val="30"/>
        </w:rPr>
        <w:t>Метод</w:t>
      </w:r>
      <w:r w:rsidRPr="00E54A4C">
        <w:rPr>
          <w:rFonts w:cs="Times New Roman"/>
          <w:sz w:val="30"/>
          <w:szCs w:val="30"/>
        </w:rPr>
        <w:t xml:space="preserve"> (греческое </w:t>
      </w:r>
      <w:r w:rsidRPr="00E54A4C">
        <w:rPr>
          <w:rFonts w:cs="Times New Roman"/>
          <w:sz w:val="30"/>
          <w:szCs w:val="30"/>
          <w:lang w:val="en-US"/>
        </w:rPr>
        <w:t>metodos</w:t>
      </w:r>
      <w:r w:rsidRPr="00E54A4C">
        <w:rPr>
          <w:rFonts w:cs="Times New Roman"/>
          <w:sz w:val="30"/>
          <w:szCs w:val="30"/>
        </w:rPr>
        <w:t>) в самом широком смысле слова – «путь</w:t>
      </w:r>
      <w:r w:rsidR="005D59AB" w:rsidRPr="00E54A4C">
        <w:rPr>
          <w:rFonts w:cs="Times New Roman"/>
          <w:sz w:val="30"/>
          <w:szCs w:val="30"/>
        </w:rPr>
        <w:t xml:space="preserve"> к чему –</w:t>
      </w:r>
      <w:r w:rsidR="00C50C19" w:rsidRPr="00E54A4C">
        <w:rPr>
          <w:rFonts w:cs="Times New Roman"/>
          <w:sz w:val="30"/>
          <w:szCs w:val="30"/>
        </w:rPr>
        <w:t xml:space="preserve"> </w:t>
      </w:r>
      <w:r w:rsidR="005D59AB" w:rsidRPr="00E54A4C">
        <w:rPr>
          <w:rFonts w:cs="Times New Roman"/>
          <w:sz w:val="30"/>
          <w:szCs w:val="30"/>
        </w:rPr>
        <w:t xml:space="preserve">либо», в науке — </w:t>
      </w:r>
      <w:r w:rsidR="005D59AB" w:rsidRPr="001E0271">
        <w:rPr>
          <w:rFonts w:eastAsia="Lucida Sans Unicode" w:cs="Times New Roman"/>
          <w:iCs/>
          <w:sz w:val="30"/>
          <w:szCs w:val="30"/>
        </w:rPr>
        <w:t>способ</w:t>
      </w:r>
      <w:r w:rsidR="005D59AB" w:rsidRPr="00E54A4C">
        <w:rPr>
          <w:rFonts w:cs="Times New Roman"/>
          <w:sz w:val="30"/>
          <w:szCs w:val="30"/>
        </w:rPr>
        <w:t xml:space="preserve"> достижения поставленной цели, предполагающий совокупность </w:t>
      </w:r>
      <w:r w:rsidR="005D59AB" w:rsidRPr="001E0271">
        <w:rPr>
          <w:rFonts w:eastAsia="Lucida Sans Unicode" w:cs="Times New Roman"/>
          <w:iCs/>
          <w:sz w:val="30"/>
          <w:szCs w:val="30"/>
        </w:rPr>
        <w:t>приемов</w:t>
      </w:r>
      <w:r w:rsidR="005D59AB" w:rsidRPr="00E54A4C">
        <w:rPr>
          <w:rFonts w:cs="Times New Roman"/>
          <w:sz w:val="30"/>
          <w:szCs w:val="30"/>
        </w:rPr>
        <w:t xml:space="preserve"> и </w:t>
      </w:r>
      <w:r w:rsidR="005D59AB" w:rsidRPr="001E0271">
        <w:rPr>
          <w:rFonts w:eastAsia="Lucida Sans Unicode" w:cs="Times New Roman"/>
          <w:iCs/>
          <w:sz w:val="30"/>
          <w:szCs w:val="30"/>
        </w:rPr>
        <w:t>средств</w:t>
      </w:r>
      <w:r w:rsidR="005D59AB" w:rsidRPr="00E54A4C">
        <w:rPr>
          <w:rFonts w:cs="Times New Roman"/>
          <w:iCs/>
          <w:sz w:val="30"/>
          <w:szCs w:val="30"/>
        </w:rPr>
        <w:t xml:space="preserve">. </w:t>
      </w:r>
    </w:p>
    <w:p w:rsidR="00BF7612" w:rsidRPr="00E54A4C" w:rsidRDefault="005D59AB" w:rsidP="00B460BF">
      <w:pPr>
        <w:spacing w:line="264" w:lineRule="auto"/>
        <w:ind w:firstLine="567"/>
        <w:jc w:val="both"/>
        <w:rPr>
          <w:rFonts w:cs="Times New Roman"/>
          <w:sz w:val="30"/>
          <w:szCs w:val="30"/>
        </w:rPr>
      </w:pPr>
      <w:r w:rsidRPr="00E54A4C">
        <w:rPr>
          <w:rStyle w:val="a3"/>
          <w:rFonts w:eastAsia="Lucida Sans Unicode" w:cs="Times New Roman"/>
          <w:i/>
          <w:sz w:val="30"/>
          <w:szCs w:val="30"/>
        </w:rPr>
        <w:t>Методол</w:t>
      </w:r>
      <w:r w:rsidRPr="00E54A4C">
        <w:rPr>
          <w:rStyle w:val="udar"/>
          <w:rFonts w:eastAsia="Lucida Sans Unicode" w:cs="Times New Roman"/>
          <w:bCs/>
          <w:i/>
          <w:sz w:val="30"/>
          <w:szCs w:val="30"/>
        </w:rPr>
        <w:t>о</w:t>
      </w:r>
      <w:r w:rsidRPr="00E54A4C">
        <w:rPr>
          <w:rStyle w:val="a3"/>
          <w:rFonts w:eastAsia="Lucida Sans Unicode" w:cs="Times New Roman"/>
          <w:i/>
          <w:sz w:val="30"/>
          <w:szCs w:val="30"/>
        </w:rPr>
        <w:t>гия</w:t>
      </w:r>
      <w:r w:rsidRPr="00E54A4C">
        <w:rPr>
          <w:rFonts w:cs="Times New Roman"/>
          <w:sz w:val="30"/>
          <w:szCs w:val="30"/>
        </w:rPr>
        <w:t xml:space="preserve"> (от </w:t>
      </w:r>
      <w:r w:rsidRPr="001E0271">
        <w:rPr>
          <w:rFonts w:eastAsia="Lucida Sans Unicode" w:cs="Times New Roman"/>
          <w:sz w:val="30"/>
          <w:szCs w:val="30"/>
        </w:rPr>
        <w:t>метод</w:t>
      </w:r>
      <w:r w:rsidRPr="00E54A4C">
        <w:rPr>
          <w:rFonts w:cs="Times New Roman"/>
          <w:sz w:val="30"/>
          <w:szCs w:val="30"/>
        </w:rPr>
        <w:t xml:space="preserve"> и</w:t>
      </w:r>
      <w:r w:rsidRPr="001E0271">
        <w:rPr>
          <w:rFonts w:eastAsia="Lucida Sans Unicode" w:cs="Times New Roman"/>
          <w:sz w:val="30"/>
          <w:szCs w:val="30"/>
        </w:rPr>
        <w:t>... логия</w:t>
      </w:r>
      <w:r w:rsidRPr="00E54A4C">
        <w:rPr>
          <w:rFonts w:cs="Times New Roman"/>
          <w:sz w:val="30"/>
          <w:szCs w:val="30"/>
        </w:rPr>
        <w:t>), учение о структуре, логической организации, методах и средствах деятельности.</w:t>
      </w:r>
      <w:r w:rsidR="008528E8" w:rsidRPr="00E54A4C">
        <w:rPr>
          <w:rFonts w:cs="Times New Roman"/>
          <w:sz w:val="30"/>
          <w:szCs w:val="30"/>
        </w:rPr>
        <w:t xml:space="preserve"> Методология </w:t>
      </w:r>
      <w:r w:rsidR="00B460BF">
        <w:rPr>
          <w:rFonts w:cs="Times New Roman"/>
          <w:sz w:val="30"/>
          <w:szCs w:val="30"/>
        </w:rPr>
        <w:t>научного познания, т.</w:t>
      </w:r>
      <w:r w:rsidR="008528E8" w:rsidRPr="00E54A4C">
        <w:rPr>
          <w:rFonts w:cs="Times New Roman"/>
          <w:sz w:val="30"/>
          <w:szCs w:val="30"/>
        </w:rPr>
        <w:t>е. учение о принципах построения, формах и способах научно-познавательной деятельности.</w:t>
      </w:r>
      <w:r w:rsidR="008528E8" w:rsidRPr="00E54A4C">
        <w:rPr>
          <w:rStyle w:val="a8"/>
          <w:rFonts w:cs="Times New Roman"/>
          <w:sz w:val="30"/>
          <w:szCs w:val="30"/>
        </w:rPr>
        <w:footnoteReference w:id="2"/>
      </w:r>
    </w:p>
    <w:p w:rsidR="00B460BF" w:rsidRDefault="003C0944" w:rsidP="00B460BF">
      <w:pPr>
        <w:spacing w:line="264" w:lineRule="auto"/>
        <w:ind w:firstLine="567"/>
        <w:contextualSpacing/>
        <w:jc w:val="both"/>
        <w:rPr>
          <w:rFonts w:cs="Times New Roman"/>
          <w:sz w:val="30"/>
          <w:szCs w:val="30"/>
        </w:rPr>
      </w:pPr>
      <w:r w:rsidRPr="00E54A4C">
        <w:rPr>
          <w:rFonts w:cs="Times New Roman"/>
          <w:sz w:val="30"/>
          <w:szCs w:val="30"/>
        </w:rPr>
        <w:t xml:space="preserve">Принято выделять следующие </w:t>
      </w:r>
      <w:r w:rsidRPr="00E54A4C">
        <w:rPr>
          <w:rFonts w:cs="Times New Roman"/>
          <w:b/>
          <w:i/>
          <w:sz w:val="30"/>
          <w:szCs w:val="30"/>
        </w:rPr>
        <w:t>группы научных методов</w:t>
      </w:r>
      <w:r w:rsidRPr="00E54A4C">
        <w:rPr>
          <w:rFonts w:cs="Times New Roman"/>
          <w:sz w:val="30"/>
          <w:szCs w:val="30"/>
        </w:rPr>
        <w:t xml:space="preserve">: </w:t>
      </w:r>
      <w:r w:rsidRPr="00E54A4C">
        <w:rPr>
          <w:rFonts w:cs="Times New Roman"/>
          <w:b/>
          <w:i/>
          <w:sz w:val="30"/>
          <w:szCs w:val="30"/>
        </w:rPr>
        <w:t>общефилософские</w:t>
      </w:r>
      <w:r w:rsidRPr="00E54A4C">
        <w:rPr>
          <w:rFonts w:cs="Times New Roman"/>
          <w:sz w:val="30"/>
          <w:szCs w:val="30"/>
        </w:rPr>
        <w:t xml:space="preserve"> (</w:t>
      </w:r>
      <w:r w:rsidR="00220F26" w:rsidRPr="00E54A4C">
        <w:rPr>
          <w:rFonts w:cs="Times New Roman"/>
          <w:sz w:val="30"/>
          <w:szCs w:val="30"/>
        </w:rPr>
        <w:t>дедукция, индукция, диалектика, системный подход, синергетический подх</w:t>
      </w:r>
      <w:r w:rsidR="00FA3293">
        <w:rPr>
          <w:rFonts w:cs="Times New Roman"/>
          <w:sz w:val="30"/>
          <w:szCs w:val="30"/>
        </w:rPr>
        <w:t>од, материализм или метафизика)</w:t>
      </w:r>
      <w:r w:rsidR="00220F26" w:rsidRPr="00E54A4C">
        <w:rPr>
          <w:rFonts w:cs="Times New Roman"/>
          <w:sz w:val="30"/>
          <w:szCs w:val="30"/>
        </w:rPr>
        <w:t xml:space="preserve">; </w:t>
      </w:r>
      <w:r w:rsidR="00220F26" w:rsidRPr="00E54A4C">
        <w:rPr>
          <w:rFonts w:cs="Times New Roman"/>
          <w:b/>
          <w:i/>
          <w:sz w:val="30"/>
          <w:szCs w:val="30"/>
        </w:rPr>
        <w:t>общенаучные</w:t>
      </w:r>
      <w:r w:rsidR="00220F26" w:rsidRPr="00E54A4C">
        <w:rPr>
          <w:rFonts w:cs="Times New Roman"/>
          <w:sz w:val="30"/>
          <w:szCs w:val="30"/>
        </w:rPr>
        <w:t xml:space="preserve"> (объективность, воспроизводимост</w:t>
      </w:r>
      <w:r w:rsidR="007E189D">
        <w:rPr>
          <w:rFonts w:cs="Times New Roman"/>
          <w:sz w:val="30"/>
          <w:szCs w:val="30"/>
        </w:rPr>
        <w:t>ь, эвристичность, конкретность)</w:t>
      </w:r>
      <w:r w:rsidR="00220F26" w:rsidRPr="00E54A4C">
        <w:rPr>
          <w:rFonts w:cs="Times New Roman"/>
          <w:sz w:val="30"/>
          <w:szCs w:val="30"/>
        </w:rPr>
        <w:t xml:space="preserve">; </w:t>
      </w:r>
      <w:r w:rsidR="00220F26" w:rsidRPr="00E54A4C">
        <w:rPr>
          <w:rFonts w:cs="Times New Roman"/>
          <w:b/>
          <w:i/>
          <w:sz w:val="30"/>
          <w:szCs w:val="30"/>
        </w:rPr>
        <w:t>частно-научные</w:t>
      </w:r>
      <w:r w:rsidR="00220F26" w:rsidRPr="00E54A4C">
        <w:rPr>
          <w:rFonts w:cs="Times New Roman"/>
          <w:sz w:val="30"/>
          <w:szCs w:val="30"/>
        </w:rPr>
        <w:t xml:space="preserve"> </w:t>
      </w:r>
      <w:r w:rsidR="0016421F" w:rsidRPr="00E54A4C">
        <w:rPr>
          <w:rFonts w:cs="Times New Roman"/>
          <w:sz w:val="30"/>
          <w:szCs w:val="30"/>
        </w:rPr>
        <w:t>(</w:t>
      </w:r>
      <w:r w:rsidR="00220F26" w:rsidRPr="00E54A4C">
        <w:rPr>
          <w:rFonts w:cs="Times New Roman"/>
          <w:sz w:val="30"/>
          <w:szCs w:val="30"/>
        </w:rPr>
        <w:t>с</w:t>
      </w:r>
      <w:r w:rsidR="006F6971" w:rsidRPr="00E54A4C">
        <w:rPr>
          <w:rFonts w:cs="Times New Roman"/>
          <w:sz w:val="30"/>
          <w:szCs w:val="30"/>
        </w:rPr>
        <w:t>бор и анализ информации)</w:t>
      </w:r>
      <w:r w:rsidR="00220F26" w:rsidRPr="00E54A4C">
        <w:rPr>
          <w:rFonts w:cs="Times New Roman"/>
          <w:sz w:val="30"/>
          <w:szCs w:val="30"/>
        </w:rPr>
        <w:t>. В</w:t>
      </w:r>
      <w:r w:rsidR="0016421F" w:rsidRPr="00E54A4C">
        <w:rPr>
          <w:rFonts w:cs="Times New Roman"/>
          <w:sz w:val="30"/>
          <w:szCs w:val="30"/>
        </w:rPr>
        <w:t xml:space="preserve"> </w:t>
      </w:r>
      <w:r w:rsidR="0016421F" w:rsidRPr="00E54A4C">
        <w:rPr>
          <w:rFonts w:cs="Times New Roman"/>
          <w:b/>
          <w:i/>
          <w:sz w:val="30"/>
          <w:szCs w:val="30"/>
        </w:rPr>
        <w:t>журналистике</w:t>
      </w:r>
      <w:r w:rsidR="0016421F" w:rsidRPr="00E54A4C">
        <w:rPr>
          <w:rFonts w:cs="Times New Roman"/>
          <w:sz w:val="30"/>
          <w:szCs w:val="30"/>
        </w:rPr>
        <w:t xml:space="preserve"> </w:t>
      </w:r>
      <w:r w:rsidR="00220F26" w:rsidRPr="00E54A4C">
        <w:rPr>
          <w:rFonts w:cs="Times New Roman"/>
          <w:sz w:val="30"/>
          <w:szCs w:val="30"/>
        </w:rPr>
        <w:t xml:space="preserve">используются </w:t>
      </w:r>
      <w:r w:rsidR="00220F26" w:rsidRPr="00E54A4C">
        <w:rPr>
          <w:rFonts w:cs="Times New Roman"/>
          <w:b/>
          <w:i/>
          <w:sz w:val="30"/>
          <w:szCs w:val="30"/>
        </w:rPr>
        <w:t>следующие методы</w:t>
      </w:r>
      <w:r w:rsidR="00220F26" w:rsidRPr="00E54A4C">
        <w:rPr>
          <w:rFonts w:cs="Times New Roman"/>
          <w:sz w:val="30"/>
          <w:szCs w:val="30"/>
        </w:rPr>
        <w:t xml:space="preserve"> получения эмпирических данных</w:t>
      </w:r>
      <w:r w:rsidR="0040597A">
        <w:rPr>
          <w:rFonts w:cs="Times New Roman"/>
          <w:sz w:val="30"/>
          <w:szCs w:val="30"/>
        </w:rPr>
        <w:t>: наблюдение</w:t>
      </w:r>
      <w:r w:rsidR="0016421F" w:rsidRPr="00E54A4C">
        <w:rPr>
          <w:rFonts w:cs="Times New Roman"/>
          <w:sz w:val="30"/>
          <w:szCs w:val="30"/>
        </w:rPr>
        <w:t>,</w:t>
      </w:r>
      <w:r w:rsidR="0049062F">
        <w:rPr>
          <w:rFonts w:cs="Times New Roman"/>
          <w:sz w:val="30"/>
          <w:szCs w:val="30"/>
        </w:rPr>
        <w:t xml:space="preserve"> метод</w:t>
      </w:r>
      <w:r w:rsidR="0016421F" w:rsidRPr="00E54A4C">
        <w:rPr>
          <w:rFonts w:cs="Times New Roman"/>
          <w:sz w:val="30"/>
          <w:szCs w:val="30"/>
        </w:rPr>
        <w:t xml:space="preserve"> </w:t>
      </w:r>
      <w:r w:rsidR="0049062F">
        <w:rPr>
          <w:rFonts w:cs="Times New Roman"/>
          <w:sz w:val="30"/>
          <w:szCs w:val="30"/>
        </w:rPr>
        <w:t xml:space="preserve">фокус-групп, </w:t>
      </w:r>
      <w:r w:rsidR="0040597A">
        <w:rPr>
          <w:rFonts w:cs="Times New Roman"/>
          <w:sz w:val="30"/>
          <w:szCs w:val="30"/>
        </w:rPr>
        <w:t>опрос</w:t>
      </w:r>
      <w:r w:rsidR="0016421F" w:rsidRPr="00E54A4C">
        <w:rPr>
          <w:rFonts w:cs="Times New Roman"/>
          <w:sz w:val="30"/>
          <w:szCs w:val="30"/>
        </w:rPr>
        <w:t xml:space="preserve"> (интервьюир</w:t>
      </w:r>
      <w:r w:rsidR="0040597A">
        <w:rPr>
          <w:rFonts w:cs="Times New Roman"/>
          <w:sz w:val="30"/>
          <w:szCs w:val="30"/>
        </w:rPr>
        <w:t>ование, анкетирование), изучение</w:t>
      </w:r>
      <w:r w:rsidR="0016421F" w:rsidRPr="00E54A4C">
        <w:rPr>
          <w:rFonts w:cs="Times New Roman"/>
          <w:sz w:val="30"/>
          <w:szCs w:val="30"/>
        </w:rPr>
        <w:t xml:space="preserve"> документов (официальных, личных</w:t>
      </w:r>
      <w:r w:rsidR="006F6971" w:rsidRPr="00E54A4C">
        <w:rPr>
          <w:rFonts w:cs="Times New Roman"/>
          <w:sz w:val="30"/>
          <w:szCs w:val="30"/>
        </w:rPr>
        <w:t>, работа в архивах, библиотеках)</w:t>
      </w:r>
      <w:r w:rsidR="0049062F">
        <w:rPr>
          <w:rFonts w:cs="Times New Roman"/>
          <w:sz w:val="30"/>
          <w:szCs w:val="30"/>
        </w:rPr>
        <w:t>, контент-анализ</w:t>
      </w:r>
      <w:r w:rsidR="006F6971" w:rsidRPr="00E54A4C">
        <w:rPr>
          <w:rFonts w:cs="Times New Roman"/>
          <w:sz w:val="30"/>
          <w:szCs w:val="30"/>
        </w:rPr>
        <w:t xml:space="preserve">, </w:t>
      </w:r>
      <w:r w:rsidR="0069620E">
        <w:rPr>
          <w:rFonts w:cs="Times New Roman"/>
          <w:sz w:val="30"/>
          <w:szCs w:val="30"/>
        </w:rPr>
        <w:t>проведение</w:t>
      </w:r>
      <w:r w:rsidR="0016421F" w:rsidRPr="00E54A4C">
        <w:rPr>
          <w:rFonts w:cs="Times New Roman"/>
          <w:sz w:val="30"/>
          <w:szCs w:val="30"/>
        </w:rPr>
        <w:t xml:space="preserve"> эксперимента (реа</w:t>
      </w:r>
      <w:r w:rsidR="006F6971" w:rsidRPr="00E54A4C">
        <w:rPr>
          <w:rFonts w:cs="Times New Roman"/>
          <w:sz w:val="30"/>
          <w:szCs w:val="30"/>
        </w:rPr>
        <w:t>льного, модельного, мысленного)</w:t>
      </w:r>
      <w:r w:rsidR="00B460BF">
        <w:rPr>
          <w:rFonts w:cs="Times New Roman"/>
          <w:sz w:val="30"/>
          <w:szCs w:val="30"/>
        </w:rPr>
        <w:t>.</w:t>
      </w:r>
    </w:p>
    <w:p w:rsidR="00E3104F" w:rsidRDefault="00965043" w:rsidP="00E3104F">
      <w:pPr>
        <w:spacing w:line="264" w:lineRule="auto"/>
        <w:ind w:firstLine="567"/>
        <w:contextualSpacing/>
        <w:jc w:val="both"/>
        <w:rPr>
          <w:sz w:val="30"/>
          <w:szCs w:val="30"/>
        </w:rPr>
      </w:pPr>
      <w:r>
        <w:rPr>
          <w:rFonts w:cs="Times New Roman"/>
          <w:sz w:val="30"/>
          <w:szCs w:val="30"/>
        </w:rPr>
        <w:t xml:space="preserve">Эмпирические методы </w:t>
      </w:r>
      <w:r w:rsidRPr="00863E99">
        <w:rPr>
          <w:rFonts w:cs="Times New Roman"/>
          <w:b/>
          <w:i/>
          <w:sz w:val="30"/>
          <w:szCs w:val="30"/>
        </w:rPr>
        <w:t>исследования телевидения</w:t>
      </w:r>
      <w:r>
        <w:rPr>
          <w:rFonts w:cs="Times New Roman"/>
          <w:sz w:val="30"/>
          <w:szCs w:val="30"/>
        </w:rPr>
        <w:t xml:space="preserve"> имеют свою специфику в сборе, обрабо</w:t>
      </w:r>
      <w:r w:rsidR="008F1CB4">
        <w:rPr>
          <w:sz w:val="30"/>
          <w:szCs w:val="30"/>
        </w:rPr>
        <w:t xml:space="preserve">тке полученной видео </w:t>
      </w:r>
      <w:r w:rsidR="0040597A">
        <w:rPr>
          <w:rFonts w:cs="Times New Roman"/>
          <w:sz w:val="30"/>
          <w:szCs w:val="30"/>
        </w:rPr>
        <w:t>информации. Журнал, газета являются долговечным и доступным документом, который удобно хранить в архивах, библиотеках. Для исследования материалов телевидения</w:t>
      </w:r>
      <w:r w:rsidR="00E758F2">
        <w:rPr>
          <w:sz w:val="30"/>
          <w:szCs w:val="30"/>
        </w:rPr>
        <w:t>,</w:t>
      </w:r>
      <w:r w:rsidR="0040597A">
        <w:rPr>
          <w:rFonts w:cs="Times New Roman"/>
          <w:sz w:val="30"/>
          <w:szCs w:val="30"/>
        </w:rPr>
        <w:t xml:space="preserve"> необходимо заранее разработать методику исследования </w:t>
      </w:r>
      <w:r w:rsidR="0076113E">
        <w:rPr>
          <w:rFonts w:cs="Times New Roman"/>
          <w:sz w:val="30"/>
          <w:szCs w:val="30"/>
        </w:rPr>
        <w:t>и</w:t>
      </w:r>
      <w:r w:rsidR="0040597A">
        <w:rPr>
          <w:rFonts w:cs="Times New Roman"/>
          <w:sz w:val="30"/>
          <w:szCs w:val="30"/>
        </w:rPr>
        <w:t xml:space="preserve"> определенный хронологический период просматривать или записывать на носители необходимую передачу, телеролик. Возможно обращение в архив тел</w:t>
      </w:r>
      <w:r w:rsidR="0076113E">
        <w:rPr>
          <w:rFonts w:cs="Times New Roman"/>
          <w:sz w:val="30"/>
          <w:szCs w:val="30"/>
        </w:rPr>
        <w:t>еканала и анализ телеинформации, предоставленной архивными работниками, но необходимо учитывать, что</w:t>
      </w:r>
      <w:r w:rsidR="00E758F2">
        <w:rPr>
          <w:sz w:val="30"/>
          <w:szCs w:val="30"/>
        </w:rPr>
        <w:t xml:space="preserve">, </w:t>
      </w:r>
      <w:r w:rsidR="0076113E">
        <w:rPr>
          <w:rFonts w:cs="Times New Roman"/>
          <w:sz w:val="30"/>
          <w:szCs w:val="30"/>
        </w:rPr>
        <w:t>как правило, доступ к архивной информации телеканалов платный, а также важен тот факт, что по Закону РФ «О СМИ»</w:t>
      </w:r>
      <w:r w:rsidR="00E758F2">
        <w:rPr>
          <w:sz w:val="30"/>
          <w:szCs w:val="30"/>
        </w:rPr>
        <w:t xml:space="preserve"> от 27.12.1991.№ 2124-1</w:t>
      </w:r>
      <w:r w:rsidR="0076113E">
        <w:rPr>
          <w:rFonts w:cs="Times New Roman"/>
          <w:sz w:val="30"/>
          <w:szCs w:val="30"/>
        </w:rPr>
        <w:t xml:space="preserve"> телеканал обязан хранить</w:t>
      </w:r>
      <w:r w:rsidR="0076113E">
        <w:rPr>
          <w:sz w:val="30"/>
          <w:szCs w:val="30"/>
        </w:rPr>
        <w:t xml:space="preserve"> обычные материалы</w:t>
      </w:r>
      <w:r w:rsidR="0076113E" w:rsidRPr="0076113E">
        <w:rPr>
          <w:sz w:val="30"/>
          <w:szCs w:val="30"/>
        </w:rPr>
        <w:t xml:space="preserve"> передач - не менее одного месяца со дня выхода в эфир</w:t>
      </w:r>
      <w:bookmarkStart w:id="0" w:name="p602"/>
      <w:bookmarkEnd w:id="0"/>
      <w:r w:rsidR="00E758F2">
        <w:rPr>
          <w:sz w:val="30"/>
          <w:szCs w:val="30"/>
        </w:rPr>
        <w:t>. И</w:t>
      </w:r>
      <w:r w:rsidR="0076113E">
        <w:rPr>
          <w:sz w:val="30"/>
          <w:szCs w:val="30"/>
        </w:rPr>
        <w:t xml:space="preserve">сключение </w:t>
      </w:r>
      <w:r w:rsidR="0076113E" w:rsidRPr="0076113E">
        <w:rPr>
          <w:sz w:val="30"/>
          <w:szCs w:val="30"/>
        </w:rPr>
        <w:t xml:space="preserve">составляют </w:t>
      </w:r>
      <w:r w:rsidR="0076113E">
        <w:rPr>
          <w:sz w:val="30"/>
          <w:szCs w:val="30"/>
        </w:rPr>
        <w:t>а</w:t>
      </w:r>
      <w:r w:rsidR="0076113E" w:rsidRPr="0076113E">
        <w:rPr>
          <w:sz w:val="30"/>
          <w:szCs w:val="30"/>
        </w:rPr>
        <w:t>удио- и видеозаписи вышедших в эфир радио- и телепрограмм, содержащих предвыборную агитацию, а</w:t>
      </w:r>
      <w:r w:rsidR="0076113E">
        <w:rPr>
          <w:sz w:val="30"/>
          <w:szCs w:val="30"/>
        </w:rPr>
        <w:t xml:space="preserve">гитацию по вопросам референдума, которые хранятся </w:t>
      </w:r>
      <w:r w:rsidR="0076113E" w:rsidRPr="0076113E">
        <w:rPr>
          <w:sz w:val="30"/>
          <w:szCs w:val="30"/>
        </w:rPr>
        <w:t xml:space="preserve">не менее 12 месяцев </w:t>
      </w:r>
      <w:r w:rsidR="00E758F2">
        <w:rPr>
          <w:sz w:val="30"/>
          <w:szCs w:val="30"/>
        </w:rPr>
        <w:t>со дня выхода</w:t>
      </w:r>
      <w:r w:rsidR="0076113E" w:rsidRPr="0076113E">
        <w:rPr>
          <w:sz w:val="30"/>
          <w:szCs w:val="30"/>
        </w:rPr>
        <w:t xml:space="preserve"> в эфир.</w:t>
      </w:r>
    </w:p>
    <w:p w:rsidR="00E3104F" w:rsidRDefault="00965043" w:rsidP="00E3104F">
      <w:pPr>
        <w:spacing w:line="264" w:lineRule="auto"/>
        <w:ind w:firstLine="567"/>
        <w:contextualSpacing/>
        <w:jc w:val="both"/>
        <w:rPr>
          <w:sz w:val="30"/>
          <w:szCs w:val="30"/>
        </w:rPr>
      </w:pPr>
      <w:r w:rsidRPr="00CF1AB1">
        <w:rPr>
          <w:b/>
          <w:sz w:val="30"/>
          <w:szCs w:val="30"/>
        </w:rPr>
        <w:t xml:space="preserve">Наблюдение </w:t>
      </w:r>
      <w:r w:rsidRPr="00CF1AB1">
        <w:rPr>
          <w:sz w:val="30"/>
          <w:szCs w:val="30"/>
        </w:rPr>
        <w:t>— это целенаправленный процесс восприятия предметов действительности, результаты которого фиксируются в описании. Для получения значимых результатов необходимо многократное наблюдение</w:t>
      </w:r>
      <w:r>
        <w:rPr>
          <w:sz w:val="30"/>
          <w:szCs w:val="30"/>
        </w:rPr>
        <w:t xml:space="preserve"> (студенту необходимо взять определенный хронологический период, если период длительный, то можно сделать выборку)</w:t>
      </w:r>
      <w:r w:rsidRPr="00CF1AB1">
        <w:rPr>
          <w:sz w:val="30"/>
          <w:szCs w:val="30"/>
        </w:rPr>
        <w:t>.</w:t>
      </w:r>
    </w:p>
    <w:p w:rsidR="00E3104F" w:rsidRDefault="00965043" w:rsidP="00E3104F">
      <w:pPr>
        <w:spacing w:line="264" w:lineRule="auto"/>
        <w:ind w:firstLine="567"/>
        <w:contextualSpacing/>
        <w:jc w:val="both"/>
        <w:rPr>
          <w:b/>
          <w:sz w:val="30"/>
          <w:szCs w:val="30"/>
        </w:rPr>
      </w:pPr>
      <w:r w:rsidRPr="00CF1AB1">
        <w:rPr>
          <w:b/>
          <w:sz w:val="30"/>
          <w:szCs w:val="30"/>
        </w:rPr>
        <w:t>Виды наблюдения</w:t>
      </w:r>
    </w:p>
    <w:p w:rsidR="00E3104F" w:rsidRDefault="00965043" w:rsidP="00E3104F">
      <w:pPr>
        <w:numPr>
          <w:ilvl w:val="0"/>
          <w:numId w:val="26"/>
        </w:numPr>
        <w:spacing w:line="264" w:lineRule="auto"/>
        <w:contextualSpacing/>
        <w:jc w:val="both"/>
        <w:rPr>
          <w:rFonts w:cs="Times New Roman"/>
          <w:sz w:val="30"/>
          <w:szCs w:val="30"/>
          <w:lang w:bidi="ar-SA"/>
        </w:rPr>
      </w:pPr>
      <w:r w:rsidRPr="00CF1AB1">
        <w:rPr>
          <w:rFonts w:cs="Times New Roman"/>
          <w:sz w:val="30"/>
          <w:szCs w:val="30"/>
          <w:lang w:bidi="ar-SA"/>
        </w:rPr>
        <w:t>непосредственное наблюдение, которое осуществляется без применения технических средств;</w:t>
      </w:r>
    </w:p>
    <w:p w:rsidR="00965043" w:rsidRPr="00CF1AB1" w:rsidRDefault="00965043" w:rsidP="00E3104F">
      <w:pPr>
        <w:numPr>
          <w:ilvl w:val="0"/>
          <w:numId w:val="26"/>
        </w:numPr>
        <w:spacing w:line="264" w:lineRule="auto"/>
        <w:contextualSpacing/>
        <w:jc w:val="both"/>
        <w:rPr>
          <w:rFonts w:cs="Times New Roman"/>
          <w:sz w:val="30"/>
          <w:szCs w:val="30"/>
          <w:lang w:bidi="ar-SA"/>
        </w:rPr>
      </w:pPr>
      <w:r w:rsidRPr="00CF1AB1">
        <w:rPr>
          <w:rFonts w:cs="Times New Roman"/>
          <w:sz w:val="30"/>
          <w:szCs w:val="30"/>
          <w:lang w:bidi="ar-SA"/>
        </w:rPr>
        <w:t>опосредованное наблюдение — с использованием технических устройств.</w:t>
      </w:r>
    </w:p>
    <w:p w:rsidR="00965043" w:rsidRDefault="00E3104F" w:rsidP="00B460BF">
      <w:pPr>
        <w:pStyle w:val="a9"/>
        <w:spacing w:line="264" w:lineRule="auto"/>
        <w:ind w:firstLine="567"/>
        <w:rPr>
          <w:b/>
          <w:sz w:val="30"/>
          <w:szCs w:val="30"/>
        </w:rPr>
      </w:pPr>
      <w:r>
        <w:rPr>
          <w:b/>
          <w:sz w:val="30"/>
          <w:szCs w:val="30"/>
        </w:rPr>
        <w:br w:type="page"/>
      </w:r>
      <w:r w:rsidR="00965043" w:rsidRPr="003A025E">
        <w:rPr>
          <w:b/>
          <w:sz w:val="30"/>
          <w:szCs w:val="30"/>
        </w:rPr>
        <w:t>Организация наблюдения</w:t>
      </w:r>
      <w:r w:rsidR="00965043">
        <w:rPr>
          <w:b/>
          <w:sz w:val="30"/>
          <w:szCs w:val="30"/>
        </w:rPr>
        <w:t xml:space="preserve"> за телеинформацией</w:t>
      </w:r>
    </w:p>
    <w:p w:rsidR="00965043" w:rsidRDefault="00965043" w:rsidP="00B460BF">
      <w:pPr>
        <w:pStyle w:val="a9"/>
        <w:spacing w:line="264" w:lineRule="auto"/>
        <w:ind w:firstLine="567"/>
        <w:rPr>
          <w:b/>
          <w:i/>
          <w:sz w:val="30"/>
          <w:szCs w:val="30"/>
        </w:rPr>
      </w:pPr>
      <w:r w:rsidRPr="00CF1AB1">
        <w:rPr>
          <w:b/>
          <w:i/>
          <w:sz w:val="30"/>
          <w:szCs w:val="30"/>
        </w:rPr>
        <w:t>непосредственное наблюдение</w:t>
      </w:r>
    </w:p>
    <w:p w:rsidR="00965043" w:rsidRDefault="00965043" w:rsidP="00B460BF">
      <w:pPr>
        <w:pStyle w:val="a9"/>
        <w:spacing w:line="264" w:lineRule="auto"/>
        <w:ind w:firstLine="567"/>
        <w:rPr>
          <w:sz w:val="30"/>
          <w:szCs w:val="30"/>
        </w:rPr>
      </w:pPr>
      <w:r w:rsidRPr="00C313EE">
        <w:rPr>
          <w:sz w:val="30"/>
          <w:szCs w:val="30"/>
        </w:rPr>
        <w:t xml:space="preserve">Для непосредственного наблюдения </w:t>
      </w:r>
      <w:r>
        <w:rPr>
          <w:sz w:val="30"/>
          <w:szCs w:val="30"/>
        </w:rPr>
        <w:t>за телепередачей студенту необходимо подготовиться заранее. Необходимо выделить критерии, единицы наблюдения, которые нужно фиксировать в записной книжке. Мы рекомендуем  заранее создать таблиц</w:t>
      </w:r>
      <w:r w:rsidR="00C27AB2">
        <w:rPr>
          <w:sz w:val="30"/>
          <w:szCs w:val="30"/>
        </w:rPr>
        <w:t>у, в которую необходимо внести н</w:t>
      </w:r>
      <w:r>
        <w:rPr>
          <w:sz w:val="30"/>
          <w:szCs w:val="30"/>
        </w:rPr>
        <w:t xml:space="preserve">азвание телеканала, название передачи, дату выхода в эфир, единицы наблюдения </w:t>
      </w:r>
    </w:p>
    <w:p w:rsidR="00965043" w:rsidRPr="00C662D0" w:rsidRDefault="00965043" w:rsidP="00B460BF">
      <w:pPr>
        <w:pStyle w:val="a9"/>
        <w:spacing w:line="264" w:lineRule="auto"/>
        <w:ind w:firstLine="567"/>
        <w:rPr>
          <w:i/>
          <w:sz w:val="28"/>
          <w:szCs w:val="28"/>
        </w:rPr>
      </w:pPr>
      <w:r w:rsidRPr="00C662D0">
        <w:rPr>
          <w:i/>
          <w:sz w:val="28"/>
          <w:szCs w:val="28"/>
        </w:rPr>
        <w:t>Пример таблицы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7"/>
        <w:gridCol w:w="2577"/>
        <w:gridCol w:w="2577"/>
        <w:gridCol w:w="2577"/>
      </w:tblGrid>
      <w:tr w:rsidR="00965043" w:rsidRPr="009B2724" w:rsidTr="009B2724">
        <w:tc>
          <w:tcPr>
            <w:tcW w:w="2577" w:type="dxa"/>
          </w:tcPr>
          <w:p w:rsidR="00965043" w:rsidRPr="009B2724" w:rsidRDefault="00965043" w:rsidP="00B460BF">
            <w:pPr>
              <w:pStyle w:val="a9"/>
              <w:spacing w:line="264" w:lineRule="auto"/>
              <w:ind w:firstLine="567"/>
              <w:rPr>
                <w:sz w:val="28"/>
                <w:szCs w:val="28"/>
              </w:rPr>
            </w:pPr>
            <w:r w:rsidRPr="009B2724">
              <w:rPr>
                <w:sz w:val="28"/>
                <w:szCs w:val="28"/>
              </w:rPr>
              <w:t>Название канала</w:t>
            </w:r>
          </w:p>
        </w:tc>
        <w:tc>
          <w:tcPr>
            <w:tcW w:w="2577" w:type="dxa"/>
          </w:tcPr>
          <w:p w:rsidR="00965043" w:rsidRPr="009B2724" w:rsidRDefault="00965043" w:rsidP="00B460BF">
            <w:pPr>
              <w:pStyle w:val="a9"/>
              <w:spacing w:line="264" w:lineRule="auto"/>
              <w:ind w:firstLine="567"/>
              <w:rPr>
                <w:sz w:val="28"/>
                <w:szCs w:val="28"/>
              </w:rPr>
            </w:pPr>
            <w:r w:rsidRPr="009B2724">
              <w:rPr>
                <w:sz w:val="28"/>
                <w:szCs w:val="28"/>
              </w:rPr>
              <w:t xml:space="preserve">Название передачи </w:t>
            </w:r>
          </w:p>
        </w:tc>
        <w:tc>
          <w:tcPr>
            <w:tcW w:w="2577" w:type="dxa"/>
          </w:tcPr>
          <w:p w:rsidR="00965043" w:rsidRPr="009B2724" w:rsidRDefault="00965043" w:rsidP="00B460BF">
            <w:pPr>
              <w:pStyle w:val="a9"/>
              <w:spacing w:line="264" w:lineRule="auto"/>
              <w:ind w:firstLine="567"/>
              <w:rPr>
                <w:sz w:val="28"/>
                <w:szCs w:val="28"/>
              </w:rPr>
            </w:pPr>
            <w:r w:rsidRPr="009B2724">
              <w:rPr>
                <w:sz w:val="28"/>
                <w:szCs w:val="28"/>
              </w:rPr>
              <w:t xml:space="preserve">Дата выхода в эфир </w:t>
            </w:r>
          </w:p>
        </w:tc>
        <w:tc>
          <w:tcPr>
            <w:tcW w:w="2577" w:type="dxa"/>
          </w:tcPr>
          <w:p w:rsidR="00965043" w:rsidRPr="009B2724" w:rsidRDefault="00965043" w:rsidP="00B460BF">
            <w:pPr>
              <w:pStyle w:val="a9"/>
              <w:spacing w:line="264" w:lineRule="auto"/>
              <w:ind w:firstLine="567"/>
              <w:rPr>
                <w:sz w:val="28"/>
                <w:szCs w:val="28"/>
              </w:rPr>
            </w:pPr>
            <w:r w:rsidRPr="009B2724">
              <w:rPr>
                <w:sz w:val="28"/>
                <w:szCs w:val="28"/>
              </w:rPr>
              <w:t xml:space="preserve">Жанр  телесюжета </w:t>
            </w:r>
          </w:p>
        </w:tc>
      </w:tr>
      <w:tr w:rsidR="00965043" w:rsidRPr="009B2724" w:rsidTr="009B2724">
        <w:tc>
          <w:tcPr>
            <w:tcW w:w="2577" w:type="dxa"/>
          </w:tcPr>
          <w:p w:rsidR="00965043" w:rsidRPr="009B2724" w:rsidRDefault="00965043" w:rsidP="00B460BF">
            <w:pPr>
              <w:pStyle w:val="a9"/>
              <w:spacing w:line="264" w:lineRule="auto"/>
              <w:ind w:firstLine="567"/>
              <w:rPr>
                <w:sz w:val="28"/>
                <w:szCs w:val="28"/>
              </w:rPr>
            </w:pPr>
            <w:r w:rsidRPr="009B2724">
              <w:rPr>
                <w:sz w:val="28"/>
                <w:szCs w:val="28"/>
              </w:rPr>
              <w:t xml:space="preserve"> ТНВ</w:t>
            </w:r>
          </w:p>
        </w:tc>
        <w:tc>
          <w:tcPr>
            <w:tcW w:w="2577" w:type="dxa"/>
          </w:tcPr>
          <w:p w:rsidR="00965043" w:rsidRPr="009B2724" w:rsidRDefault="00965043" w:rsidP="00B460BF">
            <w:pPr>
              <w:pStyle w:val="a9"/>
              <w:spacing w:line="264" w:lineRule="auto"/>
              <w:ind w:firstLine="567"/>
              <w:rPr>
                <w:sz w:val="28"/>
                <w:szCs w:val="28"/>
              </w:rPr>
            </w:pPr>
            <w:r w:rsidRPr="009B2724">
              <w:rPr>
                <w:sz w:val="28"/>
                <w:szCs w:val="28"/>
              </w:rPr>
              <w:t>Новости Татарстана</w:t>
            </w:r>
          </w:p>
        </w:tc>
        <w:tc>
          <w:tcPr>
            <w:tcW w:w="2577" w:type="dxa"/>
          </w:tcPr>
          <w:p w:rsidR="00965043" w:rsidRPr="009B2724" w:rsidRDefault="00965043" w:rsidP="00B460BF">
            <w:pPr>
              <w:pStyle w:val="a9"/>
              <w:spacing w:line="264" w:lineRule="auto"/>
              <w:ind w:firstLine="567"/>
              <w:rPr>
                <w:sz w:val="28"/>
                <w:szCs w:val="28"/>
              </w:rPr>
            </w:pPr>
            <w:r w:rsidRPr="009B2724">
              <w:rPr>
                <w:sz w:val="28"/>
                <w:szCs w:val="28"/>
              </w:rPr>
              <w:t>29.02.2012.</w:t>
            </w:r>
          </w:p>
        </w:tc>
        <w:tc>
          <w:tcPr>
            <w:tcW w:w="2577" w:type="dxa"/>
          </w:tcPr>
          <w:p w:rsidR="00965043" w:rsidRPr="009B2724" w:rsidRDefault="00965043" w:rsidP="00B460BF">
            <w:pPr>
              <w:pStyle w:val="a9"/>
              <w:spacing w:line="264" w:lineRule="auto"/>
              <w:ind w:firstLine="567"/>
              <w:rPr>
                <w:sz w:val="28"/>
                <w:szCs w:val="28"/>
              </w:rPr>
            </w:pPr>
            <w:r w:rsidRPr="009B2724">
              <w:rPr>
                <w:sz w:val="28"/>
                <w:szCs w:val="28"/>
              </w:rPr>
              <w:t>1.Репортаж</w:t>
            </w:r>
          </w:p>
          <w:p w:rsidR="00965043" w:rsidRPr="009B2724" w:rsidRDefault="00965043" w:rsidP="00B460BF">
            <w:pPr>
              <w:pStyle w:val="a9"/>
              <w:spacing w:line="264" w:lineRule="auto"/>
              <w:ind w:firstLine="567"/>
              <w:rPr>
                <w:sz w:val="28"/>
                <w:szCs w:val="28"/>
              </w:rPr>
            </w:pPr>
            <w:r w:rsidRPr="009B2724">
              <w:rPr>
                <w:sz w:val="28"/>
                <w:szCs w:val="28"/>
              </w:rPr>
              <w:t xml:space="preserve">2. Заметка </w:t>
            </w:r>
          </w:p>
          <w:p w:rsidR="00965043" w:rsidRPr="009B2724" w:rsidRDefault="00965043" w:rsidP="00B460BF">
            <w:pPr>
              <w:pStyle w:val="a9"/>
              <w:spacing w:line="264" w:lineRule="auto"/>
              <w:ind w:firstLine="567"/>
              <w:rPr>
                <w:sz w:val="28"/>
                <w:szCs w:val="28"/>
              </w:rPr>
            </w:pPr>
            <w:r w:rsidRPr="009B2724">
              <w:rPr>
                <w:sz w:val="28"/>
                <w:szCs w:val="28"/>
              </w:rPr>
              <w:t>3.Отчет</w:t>
            </w:r>
          </w:p>
        </w:tc>
      </w:tr>
    </w:tbl>
    <w:p w:rsidR="00965043" w:rsidRDefault="00965043" w:rsidP="00B460BF">
      <w:pPr>
        <w:pStyle w:val="a9"/>
        <w:spacing w:line="264" w:lineRule="auto"/>
        <w:ind w:firstLine="567"/>
        <w:rPr>
          <w:sz w:val="30"/>
          <w:szCs w:val="30"/>
        </w:rPr>
      </w:pPr>
      <w:r>
        <w:rPr>
          <w:sz w:val="30"/>
          <w:szCs w:val="30"/>
        </w:rPr>
        <w:t>Студенту будет проще фиксировать, а затем анализировать единицы наблюдения в готовой таблице.</w:t>
      </w:r>
    </w:p>
    <w:p w:rsidR="00965043" w:rsidRPr="00CF1AB1" w:rsidRDefault="00965043" w:rsidP="00B460BF">
      <w:pPr>
        <w:pStyle w:val="a9"/>
        <w:spacing w:line="264" w:lineRule="auto"/>
        <w:ind w:firstLine="567"/>
        <w:rPr>
          <w:b/>
          <w:i/>
          <w:sz w:val="30"/>
          <w:szCs w:val="30"/>
        </w:rPr>
      </w:pPr>
      <w:r w:rsidRPr="00CF1AB1">
        <w:rPr>
          <w:b/>
          <w:i/>
          <w:sz w:val="30"/>
          <w:szCs w:val="30"/>
        </w:rPr>
        <w:t>опосредованное наблюдение</w:t>
      </w:r>
    </w:p>
    <w:p w:rsidR="00E3104F" w:rsidRDefault="00AD698D" w:rsidP="00E3104F">
      <w:pPr>
        <w:pStyle w:val="a9"/>
        <w:spacing w:before="0" w:beforeAutospacing="0" w:after="0" w:afterAutospacing="0" w:line="264" w:lineRule="auto"/>
        <w:ind w:firstLine="567"/>
        <w:jc w:val="both"/>
        <w:rPr>
          <w:sz w:val="30"/>
          <w:szCs w:val="30"/>
        </w:rPr>
      </w:pPr>
      <w:r>
        <w:rPr>
          <w:sz w:val="30"/>
          <w:szCs w:val="30"/>
        </w:rPr>
        <w:t>Раньше для записи видео информации, вышедшей в эфир</w:t>
      </w:r>
      <w:r w:rsidR="00AB3F1E">
        <w:rPr>
          <w:sz w:val="30"/>
          <w:szCs w:val="30"/>
        </w:rPr>
        <w:t>,</w:t>
      </w:r>
      <w:r w:rsidR="00965043" w:rsidRPr="00CF1AB1">
        <w:rPr>
          <w:sz w:val="30"/>
          <w:szCs w:val="30"/>
        </w:rPr>
        <w:t xml:space="preserve"> использовались видеомагнитофоны, сейчас - различные рекордеры - плееры с записью на DVD, Blu-ray, жесткий диск (HDD) или комбинированные. Наиболее удобны </w:t>
      </w:r>
      <w:r w:rsidR="00965043" w:rsidRPr="001E0271">
        <w:rPr>
          <w:rFonts w:eastAsia="Lucida Sans Unicode"/>
          <w:sz w:val="30"/>
          <w:szCs w:val="30"/>
        </w:rPr>
        <w:t>ТВ-рекордеры, в которых есть жесткий диск</w:t>
      </w:r>
      <w:r w:rsidR="00965043" w:rsidRPr="00CF1AB1">
        <w:rPr>
          <w:sz w:val="30"/>
          <w:szCs w:val="30"/>
        </w:rPr>
        <w:t>.</w:t>
      </w:r>
    </w:p>
    <w:p w:rsidR="00E3104F" w:rsidRDefault="00965043" w:rsidP="00E3104F">
      <w:pPr>
        <w:pStyle w:val="a9"/>
        <w:spacing w:before="0" w:beforeAutospacing="0" w:after="0" w:afterAutospacing="0" w:line="264" w:lineRule="auto"/>
        <w:ind w:firstLine="567"/>
        <w:jc w:val="both"/>
        <w:rPr>
          <w:sz w:val="30"/>
          <w:szCs w:val="30"/>
        </w:rPr>
      </w:pPr>
      <w:r w:rsidRPr="00CF1AB1">
        <w:rPr>
          <w:sz w:val="30"/>
          <w:szCs w:val="30"/>
        </w:rPr>
        <w:t xml:space="preserve">В последнее время появились </w:t>
      </w:r>
      <w:r w:rsidRPr="001E0271">
        <w:rPr>
          <w:rFonts w:eastAsia="Lucida Sans Unicode"/>
          <w:sz w:val="30"/>
          <w:szCs w:val="30"/>
        </w:rPr>
        <w:t>телевизоры с возможностью записи на встроенную память или внешний диск, подключаемый к телевизору по USB</w:t>
      </w:r>
      <w:r w:rsidRPr="00CF1AB1">
        <w:rPr>
          <w:sz w:val="30"/>
          <w:szCs w:val="30"/>
        </w:rPr>
        <w:t xml:space="preserve">. Но запись с таких телевизоров возможна только с цифрового сигнала, а с аналогового не будет записывать. Сейчас в России эфирное телевидение является аналоговым, цифровое эфирное телевидение только начало внедряться, поэтому воспользоваться возможностью записи </w:t>
      </w:r>
      <w:r w:rsidR="00B1217C">
        <w:rPr>
          <w:sz w:val="30"/>
          <w:szCs w:val="30"/>
        </w:rPr>
        <w:t>с эфирного ТВ пока не удастся.</w:t>
      </w:r>
    </w:p>
    <w:p w:rsidR="00965043" w:rsidRDefault="00965043" w:rsidP="00E3104F">
      <w:pPr>
        <w:pStyle w:val="a9"/>
        <w:spacing w:before="0" w:beforeAutospacing="0" w:after="0" w:afterAutospacing="0" w:line="264" w:lineRule="auto"/>
        <w:ind w:firstLine="567"/>
        <w:jc w:val="both"/>
        <w:rPr>
          <w:sz w:val="30"/>
          <w:szCs w:val="30"/>
        </w:rPr>
      </w:pPr>
      <w:r w:rsidRPr="00CF1AB1">
        <w:rPr>
          <w:sz w:val="30"/>
          <w:szCs w:val="30"/>
        </w:rPr>
        <w:t xml:space="preserve">Но можно уже сейчас подключить цифровое телевидение - по спутнику или по кабелю. Спутниковые и кабельные ТВ-провайдеры, как правило, одновременно предлагают и услугу подключения к Интернету. Некоторые из них предоставляют услуги </w:t>
      </w:r>
      <w:r w:rsidRPr="00CF1AB1">
        <w:rPr>
          <w:b/>
          <w:bCs/>
          <w:sz w:val="30"/>
          <w:szCs w:val="30"/>
        </w:rPr>
        <w:t>телевидения с записью.</w:t>
      </w:r>
      <w:r w:rsidRPr="00CF1AB1">
        <w:rPr>
          <w:sz w:val="30"/>
          <w:szCs w:val="30"/>
        </w:rPr>
        <w:t xml:space="preserve"> Для этого необходим ТВ-тюнер (ресивер, декодер) с функцией записи на встроенный жесткий диск (HDD). Некоторые ТВ-каналы идут в формате высокой четкости (HDTV).</w:t>
      </w:r>
    </w:p>
    <w:p w:rsidR="00E3104F" w:rsidRDefault="00E3104F" w:rsidP="00E3104F">
      <w:pPr>
        <w:pStyle w:val="a9"/>
        <w:spacing w:before="0" w:beforeAutospacing="0" w:after="0" w:afterAutospacing="0" w:line="264" w:lineRule="auto"/>
        <w:ind w:firstLine="567"/>
        <w:rPr>
          <w:i/>
          <w:sz w:val="30"/>
          <w:szCs w:val="30"/>
        </w:rPr>
      </w:pPr>
    </w:p>
    <w:p w:rsidR="00965043" w:rsidRPr="006A1CD5" w:rsidRDefault="00965043" w:rsidP="00E3104F">
      <w:pPr>
        <w:pStyle w:val="a9"/>
        <w:spacing w:before="0" w:beforeAutospacing="0" w:after="0" w:afterAutospacing="0" w:line="264" w:lineRule="auto"/>
        <w:ind w:firstLine="567"/>
        <w:rPr>
          <w:i/>
          <w:sz w:val="30"/>
          <w:szCs w:val="30"/>
        </w:rPr>
      </w:pPr>
      <w:r>
        <w:rPr>
          <w:i/>
          <w:sz w:val="30"/>
          <w:szCs w:val="30"/>
        </w:rPr>
        <w:t>Студенту в помощь</w:t>
      </w:r>
      <w:r w:rsidRPr="006A1CD5">
        <w:rPr>
          <w:i/>
          <w:sz w:val="30"/>
          <w:szCs w:val="30"/>
        </w:rPr>
        <w:t xml:space="preserve">: </w:t>
      </w:r>
    </w:p>
    <w:p w:rsidR="00E3104F" w:rsidRDefault="00965043" w:rsidP="00E3104F">
      <w:pPr>
        <w:pStyle w:val="a9"/>
        <w:spacing w:before="0" w:beforeAutospacing="0" w:after="0" w:afterAutospacing="0" w:line="264" w:lineRule="auto"/>
        <w:ind w:firstLine="567"/>
        <w:rPr>
          <w:b/>
          <w:i/>
          <w:sz w:val="30"/>
          <w:szCs w:val="30"/>
        </w:rPr>
      </w:pPr>
      <w:r w:rsidRPr="006A1CD5">
        <w:rPr>
          <w:bCs/>
          <w:i/>
          <w:sz w:val="30"/>
          <w:szCs w:val="30"/>
        </w:rPr>
        <w:t xml:space="preserve">Записи  архива ТВ-передач федеральных каналов широко представлены на </w:t>
      </w:r>
      <w:r w:rsidRPr="001E0271">
        <w:rPr>
          <w:rFonts w:eastAsia="Lucida Sans Unicode"/>
          <w:b/>
          <w:bCs/>
          <w:i/>
          <w:sz w:val="30"/>
          <w:szCs w:val="30"/>
        </w:rPr>
        <w:t>Билайн-ТВ</w:t>
      </w:r>
      <w:r w:rsidRPr="00C313EE">
        <w:rPr>
          <w:b/>
          <w:i/>
          <w:sz w:val="30"/>
          <w:szCs w:val="30"/>
        </w:rPr>
        <w:t xml:space="preserve"> (бывшая Корбина </w:t>
      </w:r>
      <w:r w:rsidRPr="00E3104F">
        <w:rPr>
          <w:b/>
          <w:i/>
          <w:sz w:val="30"/>
          <w:szCs w:val="30"/>
          <w:lang w:val="en-US"/>
        </w:rPr>
        <w:t>www</w:t>
      </w:r>
      <w:r w:rsidRPr="00E3104F">
        <w:rPr>
          <w:b/>
          <w:i/>
          <w:sz w:val="30"/>
          <w:szCs w:val="30"/>
        </w:rPr>
        <w:t>.</w:t>
      </w:r>
      <w:r w:rsidRPr="00E3104F">
        <w:rPr>
          <w:b/>
          <w:i/>
          <w:sz w:val="30"/>
          <w:szCs w:val="30"/>
          <w:lang w:val="en-US"/>
        </w:rPr>
        <w:t>corbina</w:t>
      </w:r>
      <w:r w:rsidRPr="00E3104F">
        <w:rPr>
          <w:b/>
          <w:i/>
          <w:sz w:val="30"/>
          <w:szCs w:val="30"/>
        </w:rPr>
        <w:t>.</w:t>
      </w:r>
      <w:r w:rsidRPr="00E3104F">
        <w:rPr>
          <w:b/>
          <w:i/>
          <w:sz w:val="30"/>
          <w:szCs w:val="30"/>
          <w:lang w:val="en-US"/>
        </w:rPr>
        <w:t>ru</w:t>
      </w:r>
      <w:r w:rsidRPr="00C662D0">
        <w:rPr>
          <w:b/>
          <w:i/>
          <w:sz w:val="30"/>
          <w:szCs w:val="30"/>
        </w:rPr>
        <w:t>).</w:t>
      </w:r>
    </w:p>
    <w:p w:rsidR="00965043" w:rsidRPr="00E3104F" w:rsidRDefault="00965043" w:rsidP="00E3104F">
      <w:pPr>
        <w:pStyle w:val="a9"/>
        <w:spacing w:before="0" w:beforeAutospacing="0" w:after="0" w:afterAutospacing="0" w:line="264" w:lineRule="auto"/>
        <w:ind w:firstLine="567"/>
        <w:rPr>
          <w:b/>
          <w:i/>
          <w:sz w:val="30"/>
          <w:szCs w:val="30"/>
        </w:rPr>
      </w:pPr>
      <w:r w:rsidRPr="006A1CD5">
        <w:rPr>
          <w:i/>
          <w:sz w:val="30"/>
          <w:szCs w:val="30"/>
        </w:rPr>
        <w:t xml:space="preserve">Записи архива новостных передач региональных каналов на последние годы есть на сайте </w:t>
      </w:r>
      <w:r w:rsidRPr="00C313EE">
        <w:rPr>
          <w:b/>
          <w:i/>
          <w:sz w:val="30"/>
          <w:szCs w:val="30"/>
        </w:rPr>
        <w:t xml:space="preserve">Информационного агентства РТ Татар-информ  </w:t>
      </w:r>
      <w:r w:rsidR="00E3104F" w:rsidRPr="00E3104F">
        <w:rPr>
          <w:b/>
          <w:i/>
          <w:sz w:val="30"/>
          <w:szCs w:val="30"/>
          <w:lang w:val="en-US"/>
        </w:rPr>
        <w:t>www</w:t>
      </w:r>
      <w:r w:rsidR="00E3104F" w:rsidRPr="00E3104F">
        <w:rPr>
          <w:b/>
          <w:i/>
          <w:sz w:val="30"/>
          <w:szCs w:val="30"/>
        </w:rPr>
        <w:t>.</w:t>
      </w:r>
      <w:r w:rsidR="00E3104F" w:rsidRPr="00E3104F">
        <w:rPr>
          <w:b/>
          <w:i/>
          <w:sz w:val="30"/>
          <w:szCs w:val="30"/>
          <w:lang w:val="en-US"/>
        </w:rPr>
        <w:t>tatar</w:t>
      </w:r>
      <w:r w:rsidR="00E3104F" w:rsidRPr="00E3104F">
        <w:rPr>
          <w:b/>
          <w:i/>
          <w:sz w:val="30"/>
          <w:szCs w:val="30"/>
        </w:rPr>
        <w:t>-</w:t>
      </w:r>
      <w:r w:rsidR="00E3104F" w:rsidRPr="00E3104F">
        <w:rPr>
          <w:b/>
          <w:i/>
          <w:sz w:val="30"/>
          <w:szCs w:val="30"/>
          <w:lang w:val="en-US"/>
        </w:rPr>
        <w:t>inform</w:t>
      </w:r>
      <w:r w:rsidR="00E3104F" w:rsidRPr="00E3104F">
        <w:rPr>
          <w:b/>
          <w:i/>
          <w:sz w:val="30"/>
          <w:szCs w:val="30"/>
        </w:rPr>
        <w:t>.</w:t>
      </w:r>
      <w:r w:rsidR="00E3104F" w:rsidRPr="00E3104F">
        <w:rPr>
          <w:b/>
          <w:i/>
          <w:sz w:val="30"/>
          <w:szCs w:val="30"/>
          <w:lang w:val="en-US"/>
        </w:rPr>
        <w:t>ru</w:t>
      </w:r>
    </w:p>
    <w:p w:rsidR="00E3104F" w:rsidRPr="00E3104F" w:rsidRDefault="00E3104F" w:rsidP="00E3104F">
      <w:pPr>
        <w:pStyle w:val="a9"/>
        <w:spacing w:before="0" w:beforeAutospacing="0" w:after="0" w:afterAutospacing="0" w:line="264" w:lineRule="auto"/>
        <w:ind w:firstLine="567"/>
        <w:rPr>
          <w:b/>
          <w:i/>
          <w:sz w:val="30"/>
          <w:szCs w:val="30"/>
        </w:rPr>
      </w:pPr>
    </w:p>
    <w:p w:rsidR="00965043" w:rsidRPr="002754E5" w:rsidRDefault="00965043" w:rsidP="00B460BF">
      <w:pPr>
        <w:spacing w:line="264" w:lineRule="auto"/>
        <w:ind w:firstLine="567"/>
        <w:jc w:val="both"/>
        <w:rPr>
          <w:rFonts w:cs="Times New Roman"/>
          <w:sz w:val="30"/>
          <w:szCs w:val="30"/>
        </w:rPr>
      </w:pPr>
      <w:r w:rsidRPr="003A025E">
        <w:rPr>
          <w:rFonts w:cs="Times New Roman"/>
          <w:b/>
          <w:sz w:val="30"/>
          <w:szCs w:val="30"/>
        </w:rPr>
        <w:t>Проведение опросов (ин</w:t>
      </w:r>
      <w:r>
        <w:rPr>
          <w:rFonts w:cs="Times New Roman"/>
          <w:b/>
          <w:sz w:val="30"/>
          <w:szCs w:val="30"/>
        </w:rPr>
        <w:t xml:space="preserve">тервьюирование, анкетирование) – </w:t>
      </w:r>
      <w:r w:rsidRPr="001E0271">
        <w:rPr>
          <w:rFonts w:eastAsia="Lucida Sans Unicode"/>
          <w:sz w:val="30"/>
          <w:szCs w:val="30"/>
        </w:rPr>
        <w:t>общение</w:t>
      </w:r>
      <w:r w:rsidRPr="00DA6532">
        <w:rPr>
          <w:sz w:val="30"/>
          <w:szCs w:val="30"/>
        </w:rPr>
        <w:t xml:space="preserve"> интервьюера и респондента, в котором главным инструментом выступает заранее сформулированный вопрос.</w:t>
      </w:r>
      <w:r>
        <w:rPr>
          <w:sz w:val="30"/>
          <w:szCs w:val="30"/>
        </w:rPr>
        <w:t xml:space="preserve"> Опрос ориентирован на выявление различных точек зрения на изучаемую проблему. Опрос при исследовании телевидения может применяться при анализе актуальности тематической направленности канала, рассмотрении этических регуляторов</w:t>
      </w:r>
      <w:r w:rsidRPr="00CF0F44">
        <w:rPr>
          <w:sz w:val="30"/>
          <w:szCs w:val="30"/>
        </w:rPr>
        <w:t xml:space="preserve"> профессионального поведения</w:t>
      </w:r>
      <w:r>
        <w:rPr>
          <w:sz w:val="30"/>
          <w:szCs w:val="30"/>
        </w:rPr>
        <w:t xml:space="preserve"> тележурналиста, изучении </w:t>
      </w:r>
      <w:r>
        <w:rPr>
          <w:rFonts w:cs="Times New Roman"/>
          <w:sz w:val="30"/>
          <w:szCs w:val="30"/>
        </w:rPr>
        <w:t>менеджмент-деятельности по организации процесса производства и распространения массовой информации, анализе мероприятий по управлению персоналом телеканала, достижению эффективности телека</w:t>
      </w:r>
      <w:r w:rsidR="002F2109">
        <w:rPr>
          <w:rFonts w:cs="Times New Roman"/>
          <w:sz w:val="30"/>
          <w:szCs w:val="30"/>
        </w:rPr>
        <w:t>нала как участника медиарынка.</w:t>
      </w:r>
    </w:p>
    <w:p w:rsidR="00965043" w:rsidRDefault="00965043" w:rsidP="00B460BF">
      <w:pPr>
        <w:spacing w:line="264" w:lineRule="auto"/>
        <w:ind w:firstLine="567"/>
        <w:jc w:val="both"/>
        <w:rPr>
          <w:rFonts w:cs="Times New Roman"/>
          <w:b/>
          <w:sz w:val="30"/>
          <w:szCs w:val="30"/>
        </w:rPr>
      </w:pPr>
    </w:p>
    <w:p w:rsidR="00965043" w:rsidRDefault="00965043" w:rsidP="00B460BF">
      <w:pPr>
        <w:spacing w:line="264" w:lineRule="auto"/>
        <w:ind w:firstLine="567"/>
        <w:jc w:val="both"/>
        <w:rPr>
          <w:rFonts w:cs="Times New Roman"/>
          <w:b/>
          <w:i/>
          <w:sz w:val="30"/>
          <w:szCs w:val="30"/>
        </w:rPr>
      </w:pPr>
      <w:r w:rsidRPr="003F3259">
        <w:rPr>
          <w:rFonts w:cs="Times New Roman"/>
          <w:b/>
          <w:i/>
          <w:sz w:val="30"/>
          <w:szCs w:val="30"/>
        </w:rPr>
        <w:t>Виды опросов</w:t>
      </w:r>
      <w:r>
        <w:rPr>
          <w:rFonts w:cs="Times New Roman"/>
          <w:b/>
          <w:i/>
          <w:sz w:val="30"/>
          <w:szCs w:val="30"/>
        </w:rPr>
        <w:t>:</w:t>
      </w:r>
    </w:p>
    <w:p w:rsidR="00965043" w:rsidRDefault="00965043" w:rsidP="00B460BF">
      <w:pPr>
        <w:spacing w:line="264" w:lineRule="auto"/>
        <w:ind w:firstLine="567"/>
        <w:jc w:val="both"/>
        <w:rPr>
          <w:sz w:val="30"/>
          <w:szCs w:val="30"/>
        </w:rPr>
      </w:pPr>
      <w:r>
        <w:rPr>
          <w:rFonts w:cs="Times New Roman"/>
          <w:b/>
          <w:i/>
          <w:sz w:val="30"/>
          <w:szCs w:val="30"/>
        </w:rPr>
        <w:t xml:space="preserve">Анкетирование - </w:t>
      </w:r>
      <w:r w:rsidRPr="001E0271">
        <w:rPr>
          <w:rFonts w:eastAsia="Lucida Sans Unicode"/>
          <w:sz w:val="30"/>
          <w:szCs w:val="30"/>
        </w:rPr>
        <w:t>опрос</w:t>
      </w:r>
      <w:r w:rsidRPr="003F3259">
        <w:rPr>
          <w:sz w:val="30"/>
          <w:szCs w:val="30"/>
        </w:rPr>
        <w:t xml:space="preserve"> при помощи </w:t>
      </w:r>
      <w:r w:rsidRPr="001E0271">
        <w:rPr>
          <w:rFonts w:eastAsia="Lucida Sans Unicode"/>
          <w:sz w:val="30"/>
          <w:szCs w:val="30"/>
        </w:rPr>
        <w:t>анкеты</w:t>
      </w:r>
      <w:r w:rsidRPr="003F3259">
        <w:rPr>
          <w:sz w:val="30"/>
          <w:szCs w:val="30"/>
        </w:rPr>
        <w:t>.</w:t>
      </w:r>
      <w:r>
        <w:rPr>
          <w:sz w:val="30"/>
          <w:szCs w:val="30"/>
        </w:rPr>
        <w:t xml:space="preserve"> </w:t>
      </w:r>
      <w:r w:rsidRPr="003F3259">
        <w:rPr>
          <w:sz w:val="30"/>
          <w:szCs w:val="30"/>
        </w:rPr>
        <w:t>Анкета - специально оформленный список вопросов</w:t>
      </w:r>
      <w:r>
        <w:rPr>
          <w:sz w:val="30"/>
          <w:szCs w:val="30"/>
        </w:rPr>
        <w:t xml:space="preserve">. </w:t>
      </w:r>
    </w:p>
    <w:p w:rsidR="00965043" w:rsidRDefault="00965043" w:rsidP="00B460BF">
      <w:pPr>
        <w:spacing w:line="264" w:lineRule="auto"/>
        <w:ind w:firstLine="567"/>
        <w:jc w:val="both"/>
        <w:rPr>
          <w:sz w:val="30"/>
          <w:szCs w:val="30"/>
        </w:rPr>
      </w:pPr>
      <w:r>
        <w:rPr>
          <w:b/>
          <w:i/>
          <w:sz w:val="30"/>
          <w:szCs w:val="30"/>
        </w:rPr>
        <w:t xml:space="preserve">Виды анкетирования: </w:t>
      </w:r>
      <w:r w:rsidRPr="003F3259">
        <w:rPr>
          <w:sz w:val="30"/>
          <w:szCs w:val="30"/>
        </w:rPr>
        <w:t xml:space="preserve">разделяют анкетирование по числу респондентов на (индивидуальное, групповое, массовое) по </w:t>
      </w:r>
      <w:r>
        <w:rPr>
          <w:sz w:val="30"/>
          <w:szCs w:val="30"/>
        </w:rPr>
        <w:t xml:space="preserve">полноте охвата на </w:t>
      </w:r>
      <w:r w:rsidR="00A14423">
        <w:rPr>
          <w:sz w:val="30"/>
          <w:szCs w:val="30"/>
        </w:rPr>
        <w:t>(сплошное - всех представителей</w:t>
      </w:r>
      <w:r>
        <w:rPr>
          <w:sz w:val="30"/>
          <w:szCs w:val="30"/>
        </w:rPr>
        <w:t>, выборочное – части) по типу контактов с</w:t>
      </w:r>
      <w:r w:rsidR="002F2109">
        <w:rPr>
          <w:sz w:val="30"/>
          <w:szCs w:val="30"/>
        </w:rPr>
        <w:t xml:space="preserve"> респондентом (очное, заочное).</w:t>
      </w:r>
    </w:p>
    <w:p w:rsidR="002F2109" w:rsidRDefault="002F2109" w:rsidP="00B460BF">
      <w:pPr>
        <w:spacing w:line="264" w:lineRule="auto"/>
        <w:ind w:firstLine="567"/>
        <w:jc w:val="both"/>
        <w:rPr>
          <w:sz w:val="30"/>
          <w:szCs w:val="30"/>
        </w:rPr>
      </w:pPr>
    </w:p>
    <w:p w:rsidR="00965043" w:rsidRDefault="00965043" w:rsidP="002F2109">
      <w:pPr>
        <w:pStyle w:val="a9"/>
        <w:spacing w:before="0" w:beforeAutospacing="0" w:after="0" w:afterAutospacing="0" w:line="264" w:lineRule="auto"/>
        <w:ind w:firstLine="567"/>
        <w:rPr>
          <w:i/>
          <w:sz w:val="30"/>
          <w:szCs w:val="30"/>
        </w:rPr>
      </w:pPr>
      <w:r>
        <w:rPr>
          <w:i/>
          <w:sz w:val="30"/>
          <w:szCs w:val="30"/>
        </w:rPr>
        <w:t>Студенту в помощь</w:t>
      </w:r>
      <w:r w:rsidR="002F2109">
        <w:rPr>
          <w:i/>
          <w:sz w:val="30"/>
          <w:szCs w:val="30"/>
        </w:rPr>
        <w:t>:</w:t>
      </w:r>
    </w:p>
    <w:p w:rsidR="002F2109" w:rsidRDefault="002F2109" w:rsidP="002F2109">
      <w:pPr>
        <w:pStyle w:val="a9"/>
        <w:spacing w:before="0" w:beforeAutospacing="0" w:after="0" w:afterAutospacing="0" w:line="264" w:lineRule="auto"/>
        <w:ind w:firstLine="567"/>
        <w:rPr>
          <w:i/>
          <w:sz w:val="30"/>
          <w:szCs w:val="30"/>
        </w:rPr>
      </w:pPr>
    </w:p>
    <w:p w:rsidR="00965043" w:rsidRPr="001B36A2" w:rsidRDefault="00965043" w:rsidP="002F2109">
      <w:pPr>
        <w:pStyle w:val="a9"/>
        <w:spacing w:before="0" w:beforeAutospacing="0" w:after="0" w:afterAutospacing="0" w:line="264" w:lineRule="auto"/>
        <w:ind w:firstLine="567"/>
        <w:rPr>
          <w:b/>
          <w:i/>
          <w:sz w:val="30"/>
          <w:szCs w:val="30"/>
        </w:rPr>
      </w:pPr>
      <w:r w:rsidRPr="001B36A2">
        <w:rPr>
          <w:b/>
          <w:i/>
          <w:sz w:val="30"/>
          <w:szCs w:val="30"/>
        </w:rPr>
        <w:t xml:space="preserve">Как разработать анкету </w:t>
      </w:r>
    </w:p>
    <w:p w:rsidR="00965043" w:rsidRDefault="00965043" w:rsidP="002F2109">
      <w:pPr>
        <w:pStyle w:val="a9"/>
        <w:spacing w:before="0" w:beforeAutospacing="0" w:after="0" w:afterAutospacing="0" w:line="264" w:lineRule="auto"/>
        <w:ind w:firstLine="567"/>
        <w:rPr>
          <w:i/>
          <w:sz w:val="30"/>
          <w:szCs w:val="30"/>
        </w:rPr>
      </w:pPr>
      <w:r>
        <w:rPr>
          <w:i/>
          <w:sz w:val="30"/>
          <w:szCs w:val="30"/>
        </w:rPr>
        <w:t>1.Выявить цель анкетирования</w:t>
      </w:r>
    </w:p>
    <w:p w:rsidR="00965043" w:rsidRDefault="00965043" w:rsidP="002F2109">
      <w:pPr>
        <w:pStyle w:val="a9"/>
        <w:spacing w:before="0" w:beforeAutospacing="0" w:after="0" w:afterAutospacing="0" w:line="264" w:lineRule="auto"/>
        <w:ind w:firstLine="567"/>
        <w:rPr>
          <w:i/>
          <w:sz w:val="30"/>
          <w:szCs w:val="30"/>
        </w:rPr>
      </w:pPr>
      <w:r>
        <w:rPr>
          <w:i/>
          <w:sz w:val="30"/>
          <w:szCs w:val="30"/>
        </w:rPr>
        <w:t>2.Подобрать целевую аудиторию</w:t>
      </w:r>
    </w:p>
    <w:p w:rsidR="00965043" w:rsidRDefault="00965043" w:rsidP="002F2109">
      <w:pPr>
        <w:pStyle w:val="a9"/>
        <w:spacing w:before="0" w:beforeAutospacing="0" w:after="0" w:afterAutospacing="0" w:line="264" w:lineRule="auto"/>
        <w:ind w:firstLine="567"/>
        <w:rPr>
          <w:i/>
          <w:sz w:val="30"/>
          <w:szCs w:val="30"/>
        </w:rPr>
      </w:pPr>
      <w:r>
        <w:rPr>
          <w:i/>
          <w:sz w:val="30"/>
          <w:szCs w:val="30"/>
        </w:rPr>
        <w:t xml:space="preserve">3.Формулировать вопросы кратко и четко </w:t>
      </w:r>
    </w:p>
    <w:p w:rsidR="00566F35" w:rsidRDefault="00965043" w:rsidP="002F2109">
      <w:pPr>
        <w:pStyle w:val="a9"/>
        <w:spacing w:before="0" w:beforeAutospacing="0" w:after="0" w:afterAutospacing="0" w:line="264" w:lineRule="auto"/>
        <w:ind w:firstLine="567"/>
        <w:rPr>
          <w:i/>
          <w:sz w:val="30"/>
          <w:szCs w:val="30"/>
        </w:rPr>
      </w:pPr>
      <w:r>
        <w:rPr>
          <w:i/>
          <w:sz w:val="30"/>
          <w:szCs w:val="30"/>
        </w:rPr>
        <w:t xml:space="preserve">4. Правильно подобрать варианты ответов </w:t>
      </w:r>
    </w:p>
    <w:p w:rsidR="002F2109" w:rsidRDefault="002F2109" w:rsidP="002F2109">
      <w:pPr>
        <w:pStyle w:val="a9"/>
        <w:spacing w:before="0" w:beforeAutospacing="0" w:after="0" w:afterAutospacing="0" w:line="264" w:lineRule="auto"/>
        <w:ind w:firstLine="567"/>
        <w:rPr>
          <w:i/>
          <w:sz w:val="30"/>
          <w:szCs w:val="30"/>
        </w:rPr>
      </w:pPr>
    </w:p>
    <w:p w:rsidR="002F2109" w:rsidRDefault="002F2109" w:rsidP="002F2109">
      <w:pPr>
        <w:pStyle w:val="a9"/>
        <w:spacing w:before="0" w:beforeAutospacing="0" w:after="0" w:afterAutospacing="0" w:line="264" w:lineRule="auto"/>
        <w:ind w:firstLine="567"/>
        <w:rPr>
          <w:i/>
          <w:sz w:val="30"/>
          <w:szCs w:val="30"/>
        </w:rPr>
      </w:pPr>
    </w:p>
    <w:p w:rsidR="00965043" w:rsidRDefault="00965043" w:rsidP="002F2109">
      <w:pPr>
        <w:pStyle w:val="a9"/>
        <w:spacing w:before="0" w:beforeAutospacing="0" w:after="0" w:afterAutospacing="0" w:line="264" w:lineRule="auto"/>
        <w:ind w:firstLine="567"/>
        <w:rPr>
          <w:i/>
          <w:sz w:val="30"/>
          <w:szCs w:val="30"/>
        </w:rPr>
      </w:pPr>
      <w:r>
        <w:rPr>
          <w:i/>
          <w:sz w:val="30"/>
          <w:szCs w:val="30"/>
        </w:rPr>
        <w:t xml:space="preserve">Пример анкеты: </w:t>
      </w:r>
    </w:p>
    <w:p w:rsidR="00965043" w:rsidRPr="00944CBF" w:rsidRDefault="00965043" w:rsidP="00B460BF">
      <w:pPr>
        <w:pStyle w:val="a9"/>
        <w:spacing w:line="264" w:lineRule="auto"/>
        <w:ind w:firstLine="567"/>
        <w:rPr>
          <w:b/>
          <w:sz w:val="30"/>
          <w:szCs w:val="30"/>
        </w:rPr>
      </w:pPr>
      <w:r w:rsidRPr="00944CBF">
        <w:rPr>
          <w:b/>
          <w:sz w:val="30"/>
          <w:szCs w:val="30"/>
        </w:rPr>
        <w:t>Профессиональная этика тележурналиста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9"/>
        <w:gridCol w:w="2829"/>
      </w:tblGrid>
      <w:tr w:rsidR="00965043" w:rsidRPr="009B2724" w:rsidTr="009B2724">
        <w:tc>
          <w:tcPr>
            <w:tcW w:w="7479" w:type="dxa"/>
          </w:tcPr>
          <w:p w:rsidR="00965043" w:rsidRPr="009B2724" w:rsidRDefault="00965043" w:rsidP="00B460BF">
            <w:pPr>
              <w:pStyle w:val="a9"/>
              <w:spacing w:line="264" w:lineRule="auto"/>
              <w:ind w:firstLine="567"/>
              <w:rPr>
                <w:i/>
                <w:sz w:val="30"/>
                <w:szCs w:val="30"/>
              </w:rPr>
            </w:pPr>
            <w:r w:rsidRPr="009B2724">
              <w:rPr>
                <w:i/>
                <w:sz w:val="30"/>
                <w:szCs w:val="30"/>
              </w:rPr>
              <w:t>ФИО (если анкета анонимная не указываем)</w:t>
            </w:r>
          </w:p>
        </w:tc>
        <w:tc>
          <w:tcPr>
            <w:tcW w:w="2829" w:type="dxa"/>
          </w:tcPr>
          <w:p w:rsidR="00965043" w:rsidRPr="009B2724" w:rsidRDefault="00965043" w:rsidP="00B460BF">
            <w:pPr>
              <w:pStyle w:val="a9"/>
              <w:spacing w:line="264" w:lineRule="auto"/>
              <w:ind w:firstLine="567"/>
              <w:rPr>
                <w:i/>
                <w:sz w:val="30"/>
                <w:szCs w:val="30"/>
              </w:rPr>
            </w:pPr>
          </w:p>
        </w:tc>
      </w:tr>
      <w:tr w:rsidR="00965043" w:rsidRPr="009B2724" w:rsidTr="009B2724">
        <w:tc>
          <w:tcPr>
            <w:tcW w:w="7479" w:type="dxa"/>
          </w:tcPr>
          <w:p w:rsidR="00965043" w:rsidRPr="009B2724" w:rsidRDefault="00965043" w:rsidP="00B460BF">
            <w:pPr>
              <w:pStyle w:val="a9"/>
              <w:spacing w:line="264" w:lineRule="auto"/>
              <w:ind w:firstLine="567"/>
              <w:rPr>
                <w:i/>
                <w:sz w:val="30"/>
                <w:szCs w:val="30"/>
              </w:rPr>
            </w:pPr>
            <w:r w:rsidRPr="009B2724">
              <w:rPr>
                <w:i/>
                <w:sz w:val="30"/>
                <w:szCs w:val="30"/>
              </w:rPr>
              <w:t xml:space="preserve">Должность </w:t>
            </w:r>
          </w:p>
        </w:tc>
        <w:tc>
          <w:tcPr>
            <w:tcW w:w="2829" w:type="dxa"/>
          </w:tcPr>
          <w:p w:rsidR="00965043" w:rsidRPr="009B2724" w:rsidRDefault="00965043" w:rsidP="00B460BF">
            <w:pPr>
              <w:pStyle w:val="a9"/>
              <w:spacing w:line="264" w:lineRule="auto"/>
              <w:ind w:firstLine="567"/>
              <w:rPr>
                <w:i/>
                <w:sz w:val="30"/>
                <w:szCs w:val="30"/>
              </w:rPr>
            </w:pPr>
          </w:p>
        </w:tc>
      </w:tr>
      <w:tr w:rsidR="00965043" w:rsidRPr="009B2724" w:rsidTr="009B2724">
        <w:tc>
          <w:tcPr>
            <w:tcW w:w="7479" w:type="dxa"/>
          </w:tcPr>
          <w:p w:rsidR="00965043" w:rsidRPr="009B2724" w:rsidRDefault="00965043" w:rsidP="00B460BF">
            <w:pPr>
              <w:pStyle w:val="a9"/>
              <w:spacing w:line="264" w:lineRule="auto"/>
              <w:ind w:firstLine="567"/>
              <w:rPr>
                <w:i/>
                <w:sz w:val="30"/>
                <w:szCs w:val="30"/>
              </w:rPr>
            </w:pPr>
            <w:r w:rsidRPr="009B2724">
              <w:rPr>
                <w:i/>
                <w:sz w:val="30"/>
                <w:szCs w:val="30"/>
              </w:rPr>
              <w:t xml:space="preserve">Возраст </w:t>
            </w:r>
          </w:p>
        </w:tc>
        <w:tc>
          <w:tcPr>
            <w:tcW w:w="2829" w:type="dxa"/>
          </w:tcPr>
          <w:p w:rsidR="00965043" w:rsidRPr="009B2724" w:rsidRDefault="00965043" w:rsidP="00B460BF">
            <w:pPr>
              <w:pStyle w:val="a9"/>
              <w:spacing w:line="264" w:lineRule="auto"/>
              <w:ind w:firstLine="567"/>
              <w:rPr>
                <w:i/>
                <w:sz w:val="30"/>
                <w:szCs w:val="30"/>
              </w:rPr>
            </w:pPr>
          </w:p>
        </w:tc>
      </w:tr>
      <w:tr w:rsidR="00965043" w:rsidRPr="009B2724" w:rsidTr="009B2724">
        <w:tc>
          <w:tcPr>
            <w:tcW w:w="7479" w:type="dxa"/>
          </w:tcPr>
          <w:p w:rsidR="00965043" w:rsidRPr="009B2724" w:rsidRDefault="00965043" w:rsidP="00B460BF">
            <w:pPr>
              <w:pStyle w:val="a9"/>
              <w:spacing w:line="264" w:lineRule="auto"/>
              <w:ind w:firstLine="567"/>
              <w:rPr>
                <w:i/>
                <w:sz w:val="30"/>
                <w:szCs w:val="30"/>
              </w:rPr>
            </w:pPr>
            <w:r w:rsidRPr="009B2724">
              <w:rPr>
                <w:i/>
                <w:sz w:val="30"/>
                <w:szCs w:val="30"/>
              </w:rPr>
              <w:t>Сохраняете ли Вы профессиональную тайну в отношении источника информации, полученной конфиденциальным путем?</w:t>
            </w:r>
          </w:p>
        </w:tc>
        <w:tc>
          <w:tcPr>
            <w:tcW w:w="2829" w:type="dxa"/>
          </w:tcPr>
          <w:p w:rsidR="00965043" w:rsidRPr="009B2724" w:rsidRDefault="00965043" w:rsidP="00B460BF">
            <w:pPr>
              <w:pStyle w:val="a9"/>
              <w:spacing w:line="264" w:lineRule="auto"/>
              <w:ind w:firstLine="567"/>
              <w:rPr>
                <w:i/>
                <w:sz w:val="30"/>
                <w:szCs w:val="30"/>
              </w:rPr>
            </w:pPr>
          </w:p>
        </w:tc>
      </w:tr>
      <w:tr w:rsidR="00965043" w:rsidRPr="009B2724" w:rsidTr="009B2724">
        <w:tc>
          <w:tcPr>
            <w:tcW w:w="7479" w:type="dxa"/>
          </w:tcPr>
          <w:p w:rsidR="00965043" w:rsidRPr="009B2724" w:rsidRDefault="00965043" w:rsidP="00B460BF">
            <w:pPr>
              <w:pStyle w:val="a9"/>
              <w:spacing w:line="264" w:lineRule="auto"/>
              <w:ind w:firstLine="567"/>
              <w:rPr>
                <w:i/>
                <w:sz w:val="30"/>
                <w:szCs w:val="30"/>
              </w:rPr>
            </w:pPr>
            <w:r w:rsidRPr="009B2724">
              <w:rPr>
                <w:i/>
                <w:sz w:val="30"/>
                <w:szCs w:val="30"/>
              </w:rPr>
              <w:t>Считаете ли Вы свой профессиональный статус несовместимым с занятием должности в органах государственной власти?</w:t>
            </w:r>
          </w:p>
        </w:tc>
        <w:tc>
          <w:tcPr>
            <w:tcW w:w="2829" w:type="dxa"/>
          </w:tcPr>
          <w:p w:rsidR="00965043" w:rsidRPr="009B2724" w:rsidRDefault="00965043" w:rsidP="00B460BF">
            <w:pPr>
              <w:pStyle w:val="a9"/>
              <w:spacing w:line="264" w:lineRule="auto"/>
              <w:ind w:firstLine="567"/>
              <w:rPr>
                <w:i/>
                <w:sz w:val="30"/>
                <w:szCs w:val="30"/>
              </w:rPr>
            </w:pPr>
          </w:p>
        </w:tc>
      </w:tr>
      <w:tr w:rsidR="00965043" w:rsidRPr="009B2724" w:rsidTr="009B2724">
        <w:tc>
          <w:tcPr>
            <w:tcW w:w="7479" w:type="dxa"/>
          </w:tcPr>
          <w:p w:rsidR="00965043" w:rsidRPr="009B2724" w:rsidRDefault="00965043" w:rsidP="00B460BF">
            <w:pPr>
              <w:pStyle w:val="a9"/>
              <w:spacing w:line="264" w:lineRule="auto"/>
              <w:ind w:firstLine="567"/>
              <w:rPr>
                <w:i/>
                <w:sz w:val="30"/>
                <w:szCs w:val="30"/>
              </w:rPr>
            </w:pPr>
            <w:r w:rsidRPr="009B2724">
              <w:rPr>
                <w:i/>
                <w:sz w:val="30"/>
                <w:szCs w:val="30"/>
              </w:rPr>
              <w:t>Рассматриваете ли Вы злонамеренное искажение фактов, клевету как тяжкие преступления?</w:t>
            </w:r>
          </w:p>
        </w:tc>
        <w:tc>
          <w:tcPr>
            <w:tcW w:w="2829" w:type="dxa"/>
          </w:tcPr>
          <w:p w:rsidR="00965043" w:rsidRPr="009B2724" w:rsidRDefault="00965043" w:rsidP="00B460BF">
            <w:pPr>
              <w:pStyle w:val="a9"/>
              <w:spacing w:line="264" w:lineRule="auto"/>
              <w:ind w:firstLine="567"/>
              <w:rPr>
                <w:i/>
                <w:sz w:val="30"/>
                <w:szCs w:val="30"/>
              </w:rPr>
            </w:pPr>
          </w:p>
        </w:tc>
      </w:tr>
      <w:tr w:rsidR="00965043" w:rsidRPr="009B2724" w:rsidTr="009B2724">
        <w:tc>
          <w:tcPr>
            <w:tcW w:w="7479" w:type="dxa"/>
          </w:tcPr>
          <w:p w:rsidR="00965043" w:rsidRPr="009B2724" w:rsidRDefault="00965043" w:rsidP="00B460BF">
            <w:pPr>
              <w:pStyle w:val="a9"/>
              <w:spacing w:line="264" w:lineRule="auto"/>
              <w:ind w:firstLine="567"/>
              <w:rPr>
                <w:i/>
                <w:sz w:val="30"/>
                <w:szCs w:val="30"/>
              </w:rPr>
            </w:pPr>
            <w:r w:rsidRPr="009B2724">
              <w:rPr>
                <w:i/>
                <w:sz w:val="30"/>
                <w:szCs w:val="30"/>
              </w:rPr>
              <w:t xml:space="preserve">Откажетесь ли Вы от задания, если выполнение его связано с нарушением норм профессиональной этики? </w:t>
            </w:r>
          </w:p>
        </w:tc>
        <w:tc>
          <w:tcPr>
            <w:tcW w:w="2829" w:type="dxa"/>
          </w:tcPr>
          <w:p w:rsidR="00965043" w:rsidRPr="009B2724" w:rsidRDefault="00965043" w:rsidP="00B460BF">
            <w:pPr>
              <w:pStyle w:val="a9"/>
              <w:spacing w:line="264" w:lineRule="auto"/>
              <w:ind w:firstLine="567"/>
              <w:rPr>
                <w:i/>
                <w:sz w:val="30"/>
                <w:szCs w:val="30"/>
              </w:rPr>
            </w:pPr>
          </w:p>
        </w:tc>
      </w:tr>
    </w:tbl>
    <w:p w:rsidR="00965043" w:rsidRPr="003F3259" w:rsidRDefault="00965043" w:rsidP="00B460BF">
      <w:pPr>
        <w:spacing w:line="264" w:lineRule="auto"/>
        <w:ind w:firstLine="567"/>
        <w:jc w:val="both"/>
        <w:rPr>
          <w:rFonts w:cs="Times New Roman"/>
          <w:b/>
          <w:i/>
          <w:sz w:val="30"/>
          <w:szCs w:val="30"/>
        </w:rPr>
      </w:pPr>
    </w:p>
    <w:p w:rsidR="00965043" w:rsidRPr="001F2108" w:rsidRDefault="00965043" w:rsidP="002F2109">
      <w:pPr>
        <w:spacing w:line="264" w:lineRule="auto"/>
        <w:ind w:firstLine="567"/>
        <w:jc w:val="both"/>
        <w:rPr>
          <w:sz w:val="30"/>
          <w:szCs w:val="30"/>
        </w:rPr>
      </w:pPr>
      <w:r w:rsidRPr="001F2108">
        <w:rPr>
          <w:rFonts w:cs="Times New Roman"/>
          <w:b/>
          <w:i/>
          <w:sz w:val="30"/>
          <w:szCs w:val="30"/>
        </w:rPr>
        <w:t xml:space="preserve">Интервьюирование - </w:t>
      </w:r>
      <w:r>
        <w:rPr>
          <w:sz w:val="30"/>
          <w:szCs w:val="30"/>
        </w:rPr>
        <w:t>проведение</w:t>
      </w:r>
      <w:r w:rsidRPr="001F2108">
        <w:rPr>
          <w:sz w:val="30"/>
          <w:szCs w:val="30"/>
        </w:rPr>
        <w:t xml:space="preserve"> разговора по заранее разработанному плану. </w:t>
      </w:r>
    </w:p>
    <w:p w:rsidR="00965043" w:rsidRPr="001F2108" w:rsidRDefault="00965043" w:rsidP="002F2109">
      <w:pPr>
        <w:pStyle w:val="3"/>
        <w:spacing w:line="264" w:lineRule="auto"/>
        <w:ind w:left="0" w:firstLine="0"/>
        <w:jc w:val="center"/>
        <w:rPr>
          <w:rFonts w:ascii="Times New Roman" w:hAnsi="Times New Roman" w:cs="Times New Roman"/>
          <w:sz w:val="30"/>
          <w:szCs w:val="30"/>
        </w:rPr>
      </w:pPr>
      <w:r w:rsidRPr="001F2108">
        <w:rPr>
          <w:rStyle w:val="mw-headline"/>
          <w:rFonts w:ascii="Times New Roman" w:hAnsi="Times New Roman" w:cs="Times New Roman"/>
          <w:sz w:val="30"/>
          <w:szCs w:val="30"/>
        </w:rPr>
        <w:t>Виды интервью как метода исследования</w:t>
      </w:r>
      <w:r>
        <w:rPr>
          <w:rStyle w:val="a8"/>
          <w:rFonts w:ascii="Times New Roman" w:hAnsi="Times New Roman" w:cs="Times New Roman"/>
          <w:sz w:val="30"/>
          <w:szCs w:val="30"/>
        </w:rPr>
        <w:footnoteReference w:id="3"/>
      </w:r>
    </w:p>
    <w:p w:rsidR="00965043" w:rsidRPr="001F2108" w:rsidRDefault="00965043" w:rsidP="002F2109">
      <w:pPr>
        <w:numPr>
          <w:ilvl w:val="0"/>
          <w:numId w:val="23"/>
        </w:numPr>
        <w:spacing w:before="100" w:beforeAutospacing="1" w:after="100" w:afterAutospacing="1" w:line="264" w:lineRule="auto"/>
        <w:ind w:left="0" w:firstLine="567"/>
        <w:jc w:val="both"/>
        <w:rPr>
          <w:rFonts w:cs="Times New Roman"/>
          <w:sz w:val="30"/>
          <w:szCs w:val="30"/>
        </w:rPr>
      </w:pPr>
      <w:r w:rsidRPr="001F2108">
        <w:rPr>
          <w:rFonts w:cs="Times New Roman"/>
          <w:b/>
          <w:bCs/>
          <w:sz w:val="30"/>
          <w:szCs w:val="30"/>
        </w:rPr>
        <w:t>Стандартизированное, полустандартизированное</w:t>
      </w:r>
      <w:r w:rsidRPr="001F2108">
        <w:rPr>
          <w:rFonts w:cs="Times New Roman"/>
          <w:sz w:val="30"/>
          <w:szCs w:val="30"/>
        </w:rPr>
        <w:t>. В таком интервью заранее определены формулировки вопросов и последовательность, в которой они задаются.</w:t>
      </w:r>
    </w:p>
    <w:p w:rsidR="00965043" w:rsidRPr="001F2108" w:rsidRDefault="00965043" w:rsidP="002F2109">
      <w:pPr>
        <w:numPr>
          <w:ilvl w:val="0"/>
          <w:numId w:val="23"/>
        </w:numPr>
        <w:spacing w:before="100" w:beforeAutospacing="1" w:after="100" w:afterAutospacing="1" w:line="264" w:lineRule="auto"/>
        <w:ind w:left="0" w:firstLine="567"/>
        <w:jc w:val="both"/>
        <w:rPr>
          <w:rFonts w:cs="Times New Roman"/>
          <w:sz w:val="30"/>
          <w:szCs w:val="30"/>
        </w:rPr>
      </w:pPr>
      <w:r w:rsidRPr="001F2108">
        <w:rPr>
          <w:rFonts w:cs="Times New Roman"/>
          <w:b/>
          <w:bCs/>
          <w:sz w:val="30"/>
          <w:szCs w:val="30"/>
        </w:rPr>
        <w:t xml:space="preserve">Нестандартизированное, свободное или </w:t>
      </w:r>
      <w:r w:rsidRPr="001E0271">
        <w:rPr>
          <w:rFonts w:eastAsia="Lucida Sans Unicode" w:cs="Times New Roman"/>
          <w:b/>
          <w:bCs/>
          <w:sz w:val="30"/>
          <w:szCs w:val="30"/>
        </w:rPr>
        <w:t>ненаправленное интервью</w:t>
      </w:r>
      <w:r>
        <w:rPr>
          <w:rFonts w:cs="Times New Roman"/>
          <w:sz w:val="30"/>
          <w:szCs w:val="30"/>
        </w:rPr>
        <w:t xml:space="preserve">. При таком интервью интервьюер </w:t>
      </w:r>
      <w:r w:rsidRPr="001F2108">
        <w:rPr>
          <w:rFonts w:cs="Times New Roman"/>
          <w:sz w:val="30"/>
          <w:szCs w:val="30"/>
        </w:rPr>
        <w:t xml:space="preserve">следует лишь общему плану, сформулированному соответственно задачам исследования, задавая вопросы по ситуации. Благодаря своей гибкости располагает к более хорошему в сравнении со стандартизированным интервью контакту между </w:t>
      </w:r>
      <w:r>
        <w:rPr>
          <w:rFonts w:cs="Times New Roman"/>
          <w:sz w:val="30"/>
          <w:szCs w:val="30"/>
        </w:rPr>
        <w:t xml:space="preserve">исследователем </w:t>
      </w:r>
      <w:r w:rsidRPr="001F2108">
        <w:rPr>
          <w:rFonts w:cs="Times New Roman"/>
          <w:sz w:val="30"/>
          <w:szCs w:val="30"/>
        </w:rPr>
        <w:t>и респондентом.</w:t>
      </w:r>
    </w:p>
    <w:p w:rsidR="002F2109" w:rsidRPr="002F2109" w:rsidRDefault="00965043" w:rsidP="002F2109">
      <w:pPr>
        <w:numPr>
          <w:ilvl w:val="0"/>
          <w:numId w:val="23"/>
        </w:numPr>
        <w:spacing w:before="100" w:beforeAutospacing="1" w:after="100" w:afterAutospacing="1" w:line="264" w:lineRule="auto"/>
        <w:ind w:left="0" w:firstLine="567"/>
        <w:jc w:val="both"/>
        <w:rPr>
          <w:sz w:val="30"/>
          <w:szCs w:val="30"/>
        </w:rPr>
      </w:pPr>
      <w:r w:rsidRPr="002F2109">
        <w:rPr>
          <w:rFonts w:cs="Times New Roman"/>
          <w:b/>
          <w:bCs/>
          <w:sz w:val="30"/>
          <w:szCs w:val="30"/>
        </w:rPr>
        <w:t>Полустандартизированное или фокусированное интервью</w:t>
      </w:r>
      <w:r w:rsidRPr="002F2109">
        <w:rPr>
          <w:rFonts w:cs="Times New Roman"/>
          <w:sz w:val="30"/>
          <w:szCs w:val="30"/>
        </w:rPr>
        <w:t>. При проведении данного вида интервью  исследователь руководствуется перечнем как строго необходимых, так и возможных вопросов.</w:t>
      </w:r>
    </w:p>
    <w:p w:rsidR="00AA1EA8" w:rsidRDefault="00965043" w:rsidP="002F2109">
      <w:pPr>
        <w:numPr>
          <w:ilvl w:val="0"/>
          <w:numId w:val="23"/>
        </w:numPr>
        <w:spacing w:line="264" w:lineRule="auto"/>
        <w:ind w:left="0" w:firstLine="567"/>
        <w:jc w:val="both"/>
        <w:rPr>
          <w:sz w:val="30"/>
          <w:szCs w:val="30"/>
        </w:rPr>
      </w:pPr>
      <w:r w:rsidRPr="00AA1EA8">
        <w:rPr>
          <w:rFonts w:cs="Times New Roman"/>
          <w:b/>
          <w:sz w:val="30"/>
          <w:szCs w:val="30"/>
        </w:rPr>
        <w:t xml:space="preserve">Изучение документов (официальных, личных, работа в архивах, библиотеках) – </w:t>
      </w:r>
      <w:r w:rsidRPr="00AA1EA8">
        <w:rPr>
          <w:sz w:val="30"/>
          <w:szCs w:val="30"/>
        </w:rPr>
        <w:t xml:space="preserve">это совокупность </w:t>
      </w:r>
      <w:r w:rsidRPr="00AA1EA8">
        <w:rPr>
          <w:rFonts w:eastAsia="Lucida Sans Unicode"/>
          <w:sz w:val="30"/>
          <w:szCs w:val="30"/>
        </w:rPr>
        <w:t>методических</w:t>
      </w:r>
      <w:r w:rsidRPr="00AA1EA8">
        <w:rPr>
          <w:sz w:val="30"/>
          <w:szCs w:val="30"/>
        </w:rPr>
        <w:t xml:space="preserve"> </w:t>
      </w:r>
      <w:r w:rsidRPr="00AA1EA8">
        <w:rPr>
          <w:rFonts w:eastAsia="Lucida Sans Unicode"/>
          <w:sz w:val="30"/>
          <w:szCs w:val="30"/>
        </w:rPr>
        <w:t>приёмов</w:t>
      </w:r>
      <w:r w:rsidRPr="00AA1EA8">
        <w:rPr>
          <w:sz w:val="30"/>
          <w:szCs w:val="30"/>
        </w:rPr>
        <w:t xml:space="preserve"> и </w:t>
      </w:r>
      <w:r w:rsidRPr="001E0271">
        <w:rPr>
          <w:rFonts w:eastAsia="Lucida Sans Unicode"/>
          <w:sz w:val="30"/>
          <w:szCs w:val="30"/>
        </w:rPr>
        <w:t>процедур</w:t>
      </w:r>
      <w:r w:rsidRPr="00AA1EA8">
        <w:rPr>
          <w:sz w:val="30"/>
          <w:szCs w:val="30"/>
        </w:rPr>
        <w:t xml:space="preserve">, применяемых для извлечения из </w:t>
      </w:r>
      <w:r w:rsidRPr="001E0271">
        <w:rPr>
          <w:rFonts w:eastAsia="Lucida Sans Unicode"/>
          <w:sz w:val="30"/>
          <w:szCs w:val="30"/>
        </w:rPr>
        <w:t>документальных</w:t>
      </w:r>
      <w:r w:rsidRPr="00AA1EA8">
        <w:rPr>
          <w:sz w:val="30"/>
          <w:szCs w:val="30"/>
        </w:rPr>
        <w:t xml:space="preserve"> </w:t>
      </w:r>
      <w:r w:rsidRPr="00AA1EA8">
        <w:rPr>
          <w:rFonts w:eastAsia="Lucida Sans Unicode"/>
          <w:sz w:val="30"/>
          <w:szCs w:val="30"/>
        </w:rPr>
        <w:t>источников</w:t>
      </w:r>
      <w:r w:rsidRPr="00AA1EA8">
        <w:rPr>
          <w:sz w:val="30"/>
          <w:szCs w:val="30"/>
        </w:rPr>
        <w:t xml:space="preserve"> </w:t>
      </w:r>
      <w:r w:rsidRPr="001E0271">
        <w:rPr>
          <w:rFonts w:eastAsia="Lucida Sans Unicode"/>
          <w:sz w:val="30"/>
          <w:szCs w:val="30"/>
        </w:rPr>
        <w:t>информации</w:t>
      </w:r>
      <w:r w:rsidRPr="00AA1EA8">
        <w:rPr>
          <w:sz w:val="30"/>
          <w:szCs w:val="30"/>
        </w:rPr>
        <w:t xml:space="preserve"> для эмпирического исследования.</w:t>
      </w:r>
      <w:r>
        <w:rPr>
          <w:rStyle w:val="a8"/>
          <w:sz w:val="30"/>
          <w:szCs w:val="30"/>
        </w:rPr>
        <w:footnoteReference w:id="4"/>
      </w:r>
    </w:p>
    <w:p w:rsidR="002F2109" w:rsidRPr="00AA1EA8" w:rsidRDefault="00965043" w:rsidP="00AA1EA8">
      <w:pPr>
        <w:spacing w:line="264" w:lineRule="auto"/>
        <w:ind w:firstLine="567"/>
        <w:jc w:val="both"/>
        <w:rPr>
          <w:sz w:val="30"/>
          <w:szCs w:val="30"/>
        </w:rPr>
      </w:pPr>
      <w:r w:rsidRPr="00AA1EA8">
        <w:rPr>
          <w:sz w:val="30"/>
          <w:szCs w:val="30"/>
        </w:rPr>
        <w:t>К документам необходимым для анализа в эмпирическом исследовании курсовой работы по журналистике мы можем выделить: телепередачи, радиопередачи, фотографии, фильмы, статистические документы, тексты газет.</w:t>
      </w:r>
    </w:p>
    <w:p w:rsidR="00965043" w:rsidRDefault="00965043" w:rsidP="002F2109">
      <w:pPr>
        <w:spacing w:line="264" w:lineRule="auto"/>
        <w:ind w:firstLine="567"/>
        <w:jc w:val="both"/>
        <w:rPr>
          <w:sz w:val="30"/>
          <w:szCs w:val="30"/>
        </w:rPr>
      </w:pPr>
      <w:r>
        <w:rPr>
          <w:sz w:val="30"/>
          <w:szCs w:val="30"/>
        </w:rPr>
        <w:t>Д</w:t>
      </w:r>
      <w:r w:rsidR="00AA1EA8">
        <w:rPr>
          <w:sz w:val="30"/>
          <w:szCs w:val="30"/>
        </w:rPr>
        <w:t>окументы могут быть двух видов:</w:t>
      </w:r>
    </w:p>
    <w:p w:rsidR="00965043" w:rsidRDefault="00965043" w:rsidP="002F2109">
      <w:pPr>
        <w:spacing w:line="264" w:lineRule="auto"/>
        <w:ind w:firstLine="567"/>
        <w:jc w:val="both"/>
        <w:rPr>
          <w:sz w:val="30"/>
          <w:szCs w:val="30"/>
        </w:rPr>
      </w:pPr>
      <w:r>
        <w:rPr>
          <w:sz w:val="30"/>
          <w:szCs w:val="30"/>
        </w:rPr>
        <w:t>а) существующие до исследования (статистические данные, фильмы, телепередачи, радиопередачи, фотографии, фильмы, тексты газет</w:t>
      </w:r>
      <w:r w:rsidR="00824E24">
        <w:rPr>
          <w:sz w:val="30"/>
          <w:szCs w:val="30"/>
        </w:rPr>
        <w:t>)</w:t>
      </w:r>
      <w:r>
        <w:rPr>
          <w:sz w:val="30"/>
          <w:szCs w:val="30"/>
        </w:rPr>
        <w:t>.</w:t>
      </w:r>
    </w:p>
    <w:p w:rsidR="00965043" w:rsidRPr="00986462" w:rsidRDefault="00965043" w:rsidP="002F2109">
      <w:pPr>
        <w:spacing w:line="264" w:lineRule="auto"/>
        <w:ind w:firstLine="567"/>
        <w:jc w:val="both"/>
        <w:rPr>
          <w:rFonts w:cs="Times New Roman"/>
          <w:sz w:val="30"/>
          <w:szCs w:val="30"/>
        </w:rPr>
      </w:pPr>
      <w:r>
        <w:rPr>
          <w:rFonts w:cs="Times New Roman"/>
          <w:sz w:val="30"/>
          <w:szCs w:val="30"/>
        </w:rPr>
        <w:t>б</w:t>
      </w:r>
      <w:r w:rsidRPr="00986462">
        <w:rPr>
          <w:rFonts w:cs="Times New Roman"/>
          <w:sz w:val="30"/>
          <w:szCs w:val="30"/>
        </w:rPr>
        <w:t xml:space="preserve">) </w:t>
      </w:r>
      <w:r>
        <w:rPr>
          <w:rFonts w:cs="Times New Roman"/>
          <w:sz w:val="30"/>
          <w:szCs w:val="30"/>
        </w:rPr>
        <w:t>создаваемые во</w:t>
      </w:r>
      <w:r w:rsidR="009D0DAD">
        <w:rPr>
          <w:rFonts w:cs="Times New Roman"/>
          <w:sz w:val="30"/>
          <w:szCs w:val="30"/>
        </w:rPr>
        <w:t xml:space="preserve"> </w:t>
      </w:r>
      <w:r>
        <w:rPr>
          <w:rFonts w:cs="Times New Roman"/>
          <w:sz w:val="30"/>
          <w:szCs w:val="30"/>
        </w:rPr>
        <w:t xml:space="preserve">время исследования (результаты проведения фокус-группы, результаты контент-анализа) </w:t>
      </w:r>
    </w:p>
    <w:p w:rsidR="00AA1EA8" w:rsidRDefault="00AA1EA8" w:rsidP="00AA1EA8">
      <w:pPr>
        <w:pStyle w:val="a9"/>
        <w:spacing w:before="0" w:beforeAutospacing="0" w:after="0" w:afterAutospacing="0" w:line="264" w:lineRule="auto"/>
        <w:ind w:firstLine="567"/>
        <w:jc w:val="both"/>
        <w:rPr>
          <w:b/>
          <w:sz w:val="30"/>
          <w:szCs w:val="30"/>
        </w:rPr>
      </w:pPr>
    </w:p>
    <w:p w:rsidR="002F2109" w:rsidRDefault="00965043" w:rsidP="00AA1EA8">
      <w:pPr>
        <w:pStyle w:val="a9"/>
        <w:spacing w:before="0" w:beforeAutospacing="0" w:after="0" w:afterAutospacing="0" w:line="264" w:lineRule="auto"/>
        <w:ind w:firstLine="567"/>
        <w:jc w:val="both"/>
        <w:rPr>
          <w:sz w:val="30"/>
          <w:szCs w:val="30"/>
        </w:rPr>
      </w:pPr>
      <w:r>
        <w:rPr>
          <w:b/>
          <w:sz w:val="30"/>
          <w:szCs w:val="30"/>
        </w:rPr>
        <w:t xml:space="preserve">Фокус-группы - </w:t>
      </w:r>
      <w:r w:rsidRPr="00C662D0">
        <w:rPr>
          <w:sz w:val="30"/>
          <w:szCs w:val="30"/>
        </w:rPr>
        <w:t xml:space="preserve">метод качественных исследований в </w:t>
      </w:r>
      <w:r w:rsidRPr="001E0271">
        <w:rPr>
          <w:rFonts w:eastAsia="Lucida Sans Unicode"/>
          <w:sz w:val="30"/>
          <w:szCs w:val="30"/>
        </w:rPr>
        <w:t>социологии</w:t>
      </w:r>
      <w:r w:rsidRPr="00C662D0">
        <w:rPr>
          <w:sz w:val="30"/>
          <w:szCs w:val="30"/>
        </w:rPr>
        <w:t>.</w:t>
      </w:r>
      <w:r>
        <w:rPr>
          <w:sz w:val="30"/>
          <w:szCs w:val="30"/>
        </w:rPr>
        <w:t xml:space="preserve"> </w:t>
      </w:r>
      <w:r w:rsidRPr="00C662D0">
        <w:rPr>
          <w:sz w:val="30"/>
          <w:szCs w:val="30"/>
        </w:rPr>
        <w:t>Исследование заключается в глубинном интервьюировании представителей целевой аудитории.</w:t>
      </w:r>
      <w:r>
        <w:rPr>
          <w:rStyle w:val="a8"/>
          <w:sz w:val="30"/>
          <w:szCs w:val="30"/>
        </w:rPr>
        <w:footnoteReference w:id="5"/>
      </w:r>
      <w:r w:rsidRPr="00C662D0">
        <w:rPr>
          <w:sz w:val="30"/>
          <w:szCs w:val="30"/>
        </w:rPr>
        <w:t xml:space="preserve"> </w:t>
      </w:r>
    </w:p>
    <w:p w:rsidR="00965043" w:rsidRDefault="00965043" w:rsidP="00AA1EA8">
      <w:pPr>
        <w:pStyle w:val="a9"/>
        <w:spacing w:before="0" w:beforeAutospacing="0" w:after="0" w:afterAutospacing="0" w:line="264" w:lineRule="auto"/>
        <w:ind w:firstLine="567"/>
        <w:jc w:val="both"/>
        <w:rPr>
          <w:sz w:val="30"/>
          <w:szCs w:val="30"/>
        </w:rPr>
      </w:pPr>
      <w:r w:rsidRPr="00C662D0">
        <w:rPr>
          <w:sz w:val="30"/>
          <w:szCs w:val="30"/>
        </w:rPr>
        <w:t>В</w:t>
      </w:r>
      <w:r>
        <w:rPr>
          <w:sz w:val="30"/>
          <w:szCs w:val="30"/>
        </w:rPr>
        <w:t xml:space="preserve"> эмпирическом исследовании деятельности СМИ может использоваться при исследовании воздействия на аудиторию продукта СМИ: телепрограммы, радиопрограммы, номера газеты, документально</w:t>
      </w:r>
      <w:r w:rsidR="00477E71">
        <w:rPr>
          <w:sz w:val="30"/>
          <w:szCs w:val="30"/>
        </w:rPr>
        <w:t>го</w:t>
      </w:r>
      <w:r>
        <w:rPr>
          <w:sz w:val="30"/>
          <w:szCs w:val="30"/>
        </w:rPr>
        <w:t xml:space="preserve"> фильма, фотографии. </w:t>
      </w:r>
    </w:p>
    <w:p w:rsidR="00AA1EA8" w:rsidRDefault="00AA1EA8" w:rsidP="00AA1EA8">
      <w:pPr>
        <w:pStyle w:val="a9"/>
        <w:spacing w:before="0" w:beforeAutospacing="0" w:after="0" w:afterAutospacing="0" w:line="264" w:lineRule="auto"/>
        <w:ind w:firstLine="567"/>
        <w:jc w:val="both"/>
        <w:rPr>
          <w:b/>
          <w:i/>
          <w:sz w:val="30"/>
          <w:szCs w:val="30"/>
        </w:rPr>
      </w:pPr>
    </w:p>
    <w:p w:rsidR="00AA1EA8" w:rsidRDefault="00965043" w:rsidP="00AA1EA8">
      <w:pPr>
        <w:pStyle w:val="a9"/>
        <w:spacing w:before="0" w:beforeAutospacing="0" w:after="0" w:afterAutospacing="0" w:line="264" w:lineRule="auto"/>
        <w:ind w:firstLine="567"/>
        <w:jc w:val="both"/>
        <w:rPr>
          <w:b/>
          <w:i/>
          <w:sz w:val="30"/>
          <w:szCs w:val="30"/>
        </w:rPr>
      </w:pPr>
      <w:r>
        <w:rPr>
          <w:b/>
          <w:i/>
          <w:sz w:val="30"/>
          <w:szCs w:val="30"/>
        </w:rPr>
        <w:t xml:space="preserve">Организация исследования </w:t>
      </w:r>
      <w:r w:rsidR="00AA1EA8">
        <w:rPr>
          <w:b/>
          <w:i/>
          <w:sz w:val="30"/>
          <w:szCs w:val="30"/>
        </w:rPr>
        <w:t>методом фокус-группы</w:t>
      </w:r>
    </w:p>
    <w:p w:rsidR="00965043" w:rsidRPr="00DA6532" w:rsidRDefault="00965043" w:rsidP="00AA1EA8">
      <w:pPr>
        <w:pStyle w:val="a9"/>
        <w:spacing w:before="0" w:beforeAutospacing="0" w:after="0" w:afterAutospacing="0" w:line="264" w:lineRule="auto"/>
        <w:ind w:firstLine="567"/>
        <w:jc w:val="both"/>
        <w:rPr>
          <w:sz w:val="30"/>
          <w:szCs w:val="30"/>
        </w:rPr>
      </w:pPr>
      <w:r>
        <w:rPr>
          <w:sz w:val="30"/>
          <w:szCs w:val="30"/>
        </w:rPr>
        <w:t xml:space="preserve">В эмпирическом исследовании телевидения может применяться при анализе </w:t>
      </w:r>
      <w:r w:rsidRPr="00DA6532">
        <w:rPr>
          <w:sz w:val="30"/>
          <w:szCs w:val="30"/>
        </w:rPr>
        <w:t>воздействия ТВ-передач, ТВ-сюжетов, ТВ-рекламы на аудиторию.</w:t>
      </w:r>
    </w:p>
    <w:p w:rsidR="00965043" w:rsidRPr="00DA6532" w:rsidRDefault="00965043" w:rsidP="00AA1EA8">
      <w:pPr>
        <w:pStyle w:val="a9"/>
        <w:spacing w:before="0" w:beforeAutospacing="0" w:after="0" w:afterAutospacing="0" w:line="264" w:lineRule="auto"/>
        <w:ind w:firstLine="567"/>
        <w:jc w:val="both"/>
        <w:rPr>
          <w:b/>
          <w:i/>
          <w:sz w:val="30"/>
          <w:szCs w:val="30"/>
        </w:rPr>
      </w:pPr>
      <w:r w:rsidRPr="00DA6532">
        <w:rPr>
          <w:b/>
          <w:i/>
          <w:sz w:val="30"/>
          <w:szCs w:val="30"/>
        </w:rPr>
        <w:t>Этапы проведения фокус-группы:</w:t>
      </w:r>
    </w:p>
    <w:p w:rsidR="00965043" w:rsidRPr="00DA6532" w:rsidRDefault="00965043" w:rsidP="00AA1EA8">
      <w:pPr>
        <w:pStyle w:val="a9"/>
        <w:spacing w:before="0" w:beforeAutospacing="0" w:after="0" w:afterAutospacing="0" w:line="264" w:lineRule="auto"/>
        <w:ind w:firstLine="567"/>
        <w:jc w:val="both"/>
        <w:rPr>
          <w:b/>
          <w:i/>
          <w:sz w:val="30"/>
          <w:szCs w:val="30"/>
        </w:rPr>
      </w:pPr>
      <w:r>
        <w:rPr>
          <w:b/>
          <w:i/>
          <w:sz w:val="30"/>
          <w:szCs w:val="30"/>
        </w:rPr>
        <w:t>1)</w:t>
      </w:r>
      <w:r w:rsidRPr="00DA6532">
        <w:rPr>
          <w:b/>
          <w:i/>
          <w:sz w:val="30"/>
          <w:szCs w:val="30"/>
        </w:rPr>
        <w:t xml:space="preserve">Выборка участников </w:t>
      </w:r>
    </w:p>
    <w:p w:rsidR="00965043" w:rsidRDefault="00965043" w:rsidP="00AA1EA8">
      <w:pPr>
        <w:pStyle w:val="a9"/>
        <w:spacing w:before="0" w:beforeAutospacing="0" w:after="0" w:afterAutospacing="0" w:line="264" w:lineRule="auto"/>
        <w:ind w:firstLine="567"/>
        <w:jc w:val="both"/>
        <w:rPr>
          <w:sz w:val="30"/>
          <w:szCs w:val="30"/>
        </w:rPr>
      </w:pPr>
      <w:r>
        <w:rPr>
          <w:sz w:val="30"/>
          <w:szCs w:val="30"/>
        </w:rPr>
        <w:t xml:space="preserve">Для репрезентативности исследования студент должен осуществить выборку участников фокус группы: по возрасту, полу, религиозной, национальной принадлежности: максимально приблизить ее к целевой аудитории телепередачи, телеканала. Обычно выборка составляет 10-12 человек. </w:t>
      </w:r>
      <w:r w:rsidRPr="00C662D0">
        <w:rPr>
          <w:sz w:val="30"/>
          <w:szCs w:val="30"/>
        </w:rPr>
        <w:t>При отборе участников фокус-группы стараются подобрать незнакомых между собой людей</w:t>
      </w:r>
      <w:r>
        <w:rPr>
          <w:sz w:val="30"/>
          <w:szCs w:val="30"/>
        </w:rPr>
        <w:t>.</w:t>
      </w:r>
    </w:p>
    <w:p w:rsidR="00AA1EA8" w:rsidRDefault="00965043" w:rsidP="00AA1EA8">
      <w:pPr>
        <w:pStyle w:val="a9"/>
        <w:spacing w:before="0" w:beforeAutospacing="0" w:after="0" w:afterAutospacing="0" w:line="264" w:lineRule="auto"/>
        <w:ind w:firstLine="567"/>
        <w:jc w:val="both"/>
        <w:rPr>
          <w:i/>
          <w:sz w:val="30"/>
          <w:szCs w:val="30"/>
        </w:rPr>
      </w:pPr>
      <w:r w:rsidRPr="00DA6532">
        <w:rPr>
          <w:b/>
          <w:i/>
          <w:sz w:val="30"/>
          <w:szCs w:val="30"/>
        </w:rPr>
        <w:t>2) Подготовка сценария фокус-группы</w:t>
      </w:r>
      <w:r w:rsidRPr="00DA6532">
        <w:rPr>
          <w:i/>
          <w:sz w:val="30"/>
          <w:szCs w:val="30"/>
        </w:rPr>
        <w:t xml:space="preserve"> </w:t>
      </w:r>
    </w:p>
    <w:p w:rsidR="00AA1EA8" w:rsidRDefault="00965043" w:rsidP="00AA1EA8">
      <w:pPr>
        <w:pStyle w:val="a9"/>
        <w:spacing w:before="0" w:beforeAutospacing="0" w:after="0" w:afterAutospacing="0" w:line="264" w:lineRule="auto"/>
        <w:ind w:firstLine="567"/>
        <w:jc w:val="both"/>
        <w:rPr>
          <w:sz w:val="30"/>
          <w:szCs w:val="30"/>
        </w:rPr>
      </w:pPr>
      <w:r>
        <w:rPr>
          <w:sz w:val="30"/>
          <w:szCs w:val="30"/>
        </w:rPr>
        <w:t xml:space="preserve">В сценарии определяются критерии, единицы анализа, которые будут вынесены на обсуждение </w:t>
      </w:r>
    </w:p>
    <w:p w:rsidR="00AA1EA8" w:rsidRDefault="00965043" w:rsidP="00AA1EA8">
      <w:pPr>
        <w:pStyle w:val="a9"/>
        <w:spacing w:before="0" w:beforeAutospacing="0" w:after="0" w:afterAutospacing="0" w:line="264" w:lineRule="auto"/>
        <w:ind w:firstLine="567"/>
        <w:jc w:val="both"/>
        <w:rPr>
          <w:b/>
          <w:i/>
          <w:sz w:val="30"/>
          <w:szCs w:val="30"/>
        </w:rPr>
      </w:pPr>
      <w:r>
        <w:rPr>
          <w:b/>
          <w:i/>
          <w:sz w:val="30"/>
          <w:szCs w:val="30"/>
        </w:rPr>
        <w:t>3) Проведение фокус-группы</w:t>
      </w:r>
      <w:r w:rsidRPr="00DA6532">
        <w:rPr>
          <w:b/>
          <w:i/>
          <w:sz w:val="30"/>
          <w:szCs w:val="30"/>
        </w:rPr>
        <w:t xml:space="preserve"> </w:t>
      </w:r>
    </w:p>
    <w:p w:rsidR="00965043" w:rsidRDefault="00965043" w:rsidP="00AA1EA8">
      <w:pPr>
        <w:pStyle w:val="a9"/>
        <w:spacing w:before="0" w:beforeAutospacing="0" w:after="0" w:afterAutospacing="0" w:line="264" w:lineRule="auto"/>
        <w:ind w:firstLine="567"/>
        <w:jc w:val="both"/>
        <w:rPr>
          <w:sz w:val="30"/>
          <w:szCs w:val="30"/>
        </w:rPr>
      </w:pPr>
      <w:r>
        <w:rPr>
          <w:sz w:val="30"/>
          <w:szCs w:val="30"/>
        </w:rPr>
        <w:t>Фокус-группу проводит модератор, который ставит на обсуждение тему (сюжет, передачу, заранее включенный в «гайд» - сценарий фокус-группы) и следит за тем, чтобы каждый из участников высказал</w:t>
      </w:r>
      <w:r w:rsidR="00AA1EA8">
        <w:rPr>
          <w:sz w:val="30"/>
          <w:szCs w:val="30"/>
        </w:rPr>
        <w:t xml:space="preserve"> мнение по каждому из сюжетов.</w:t>
      </w:r>
    </w:p>
    <w:p w:rsidR="00965043" w:rsidRDefault="00965043" w:rsidP="00AA1EA8">
      <w:pPr>
        <w:pStyle w:val="a9"/>
        <w:spacing w:before="0" w:beforeAutospacing="0" w:after="0" w:afterAutospacing="0" w:line="264" w:lineRule="auto"/>
        <w:ind w:firstLine="567"/>
        <w:jc w:val="both"/>
        <w:rPr>
          <w:sz w:val="30"/>
          <w:szCs w:val="30"/>
        </w:rPr>
      </w:pPr>
      <w:r>
        <w:rPr>
          <w:sz w:val="30"/>
          <w:szCs w:val="30"/>
        </w:rPr>
        <w:t xml:space="preserve">Возможно проведение </w:t>
      </w:r>
      <w:r w:rsidRPr="00DA6532">
        <w:rPr>
          <w:b/>
          <w:i/>
          <w:sz w:val="30"/>
          <w:szCs w:val="30"/>
        </w:rPr>
        <w:t>претеста</w:t>
      </w:r>
      <w:r>
        <w:rPr>
          <w:sz w:val="30"/>
          <w:szCs w:val="30"/>
        </w:rPr>
        <w:t xml:space="preserve"> (опрос мнения до показа передачи, сюжета, ролика) и </w:t>
      </w:r>
      <w:r w:rsidRPr="00DA6532">
        <w:rPr>
          <w:b/>
          <w:i/>
          <w:sz w:val="30"/>
          <w:szCs w:val="30"/>
        </w:rPr>
        <w:t>посттеста</w:t>
      </w:r>
      <w:r>
        <w:rPr>
          <w:sz w:val="30"/>
          <w:szCs w:val="30"/>
        </w:rPr>
        <w:t xml:space="preserve"> (опрос мне</w:t>
      </w:r>
      <w:r w:rsidR="006400B5">
        <w:rPr>
          <w:sz w:val="30"/>
          <w:szCs w:val="30"/>
        </w:rPr>
        <w:t>ния после просмотра передачи, сюжета</w:t>
      </w:r>
      <w:r>
        <w:rPr>
          <w:sz w:val="30"/>
          <w:szCs w:val="30"/>
        </w:rPr>
        <w:t xml:space="preserve">) </w:t>
      </w:r>
    </w:p>
    <w:p w:rsidR="00965043" w:rsidRPr="00DA6532" w:rsidRDefault="00965043" w:rsidP="00AA1EA8">
      <w:pPr>
        <w:pStyle w:val="a9"/>
        <w:spacing w:before="0" w:beforeAutospacing="0" w:after="0" w:afterAutospacing="0" w:line="264" w:lineRule="auto"/>
        <w:ind w:firstLine="567"/>
        <w:rPr>
          <w:b/>
          <w:i/>
          <w:sz w:val="30"/>
          <w:szCs w:val="30"/>
        </w:rPr>
      </w:pPr>
      <w:r w:rsidRPr="00DA6532">
        <w:rPr>
          <w:b/>
          <w:i/>
          <w:sz w:val="30"/>
          <w:szCs w:val="30"/>
        </w:rPr>
        <w:t xml:space="preserve">4) Фиксация и анализ результатов </w:t>
      </w:r>
    </w:p>
    <w:p w:rsidR="00965043" w:rsidRDefault="00965043" w:rsidP="00AA1EA8">
      <w:pPr>
        <w:pStyle w:val="a9"/>
        <w:spacing w:before="0" w:beforeAutospacing="0" w:line="264" w:lineRule="auto"/>
        <w:ind w:firstLine="567"/>
        <w:jc w:val="both"/>
        <w:rPr>
          <w:sz w:val="30"/>
          <w:szCs w:val="30"/>
        </w:rPr>
      </w:pPr>
      <w:r>
        <w:rPr>
          <w:sz w:val="30"/>
          <w:szCs w:val="30"/>
        </w:rPr>
        <w:t xml:space="preserve">Результаты фокус-группы также можно фиксировать непосредственно, в момент проведения исследования и при помощи записи на видеокамеру, фотокамеру. Рекомендуется студенту фиксировать результаты в заранее созданную таблицу. </w:t>
      </w:r>
    </w:p>
    <w:p w:rsidR="00965043" w:rsidRDefault="00965043" w:rsidP="00B460BF">
      <w:pPr>
        <w:pStyle w:val="a9"/>
        <w:spacing w:line="264" w:lineRule="auto"/>
        <w:ind w:firstLine="567"/>
        <w:rPr>
          <w:i/>
          <w:sz w:val="30"/>
          <w:szCs w:val="30"/>
        </w:rPr>
      </w:pPr>
      <w:r w:rsidRPr="00C005A0">
        <w:rPr>
          <w:i/>
          <w:sz w:val="30"/>
          <w:szCs w:val="30"/>
        </w:rPr>
        <w:t xml:space="preserve">Пример таблицы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1951"/>
        <w:gridCol w:w="1905"/>
        <w:gridCol w:w="1920"/>
        <w:gridCol w:w="1920"/>
      </w:tblGrid>
      <w:tr w:rsidR="00965043" w:rsidRPr="009D31D4" w:rsidTr="00454A15">
        <w:tc>
          <w:tcPr>
            <w:tcW w:w="2061" w:type="dxa"/>
          </w:tcPr>
          <w:p w:rsidR="00965043" w:rsidRPr="009D31D4" w:rsidRDefault="00965043" w:rsidP="00AA1EA8">
            <w:pPr>
              <w:pStyle w:val="a9"/>
              <w:spacing w:line="264" w:lineRule="auto"/>
              <w:jc w:val="center"/>
              <w:rPr>
                <w:i/>
                <w:sz w:val="28"/>
                <w:szCs w:val="28"/>
              </w:rPr>
            </w:pPr>
            <w:r w:rsidRPr="009D31D4">
              <w:rPr>
                <w:i/>
                <w:sz w:val="28"/>
                <w:szCs w:val="28"/>
              </w:rPr>
              <w:t>Мнение участника претест/посттест</w:t>
            </w:r>
          </w:p>
        </w:tc>
        <w:tc>
          <w:tcPr>
            <w:tcW w:w="2061" w:type="dxa"/>
          </w:tcPr>
          <w:p w:rsidR="00965043" w:rsidRPr="009D31D4" w:rsidRDefault="00965043" w:rsidP="00AA1EA8">
            <w:pPr>
              <w:pStyle w:val="a9"/>
              <w:spacing w:line="264" w:lineRule="auto"/>
              <w:jc w:val="center"/>
              <w:rPr>
                <w:i/>
                <w:sz w:val="28"/>
                <w:szCs w:val="28"/>
              </w:rPr>
            </w:pPr>
            <w:r w:rsidRPr="009D31D4">
              <w:rPr>
                <w:i/>
                <w:sz w:val="28"/>
                <w:szCs w:val="28"/>
              </w:rPr>
              <w:t>Сюжет</w:t>
            </w:r>
          </w:p>
        </w:tc>
        <w:tc>
          <w:tcPr>
            <w:tcW w:w="2062" w:type="dxa"/>
          </w:tcPr>
          <w:p w:rsidR="00965043" w:rsidRPr="009D31D4" w:rsidRDefault="00965043" w:rsidP="00AA1EA8">
            <w:pPr>
              <w:pStyle w:val="a9"/>
              <w:spacing w:line="264" w:lineRule="auto"/>
              <w:jc w:val="center"/>
              <w:rPr>
                <w:i/>
                <w:sz w:val="28"/>
                <w:szCs w:val="28"/>
              </w:rPr>
            </w:pPr>
            <w:r w:rsidRPr="009D31D4">
              <w:rPr>
                <w:i/>
                <w:sz w:val="28"/>
                <w:szCs w:val="28"/>
              </w:rPr>
              <w:t>Тема</w:t>
            </w:r>
          </w:p>
        </w:tc>
        <w:tc>
          <w:tcPr>
            <w:tcW w:w="2062" w:type="dxa"/>
          </w:tcPr>
          <w:p w:rsidR="00965043" w:rsidRPr="009D31D4" w:rsidRDefault="00965043" w:rsidP="00AA1EA8">
            <w:pPr>
              <w:pStyle w:val="a9"/>
              <w:spacing w:line="264" w:lineRule="auto"/>
              <w:jc w:val="center"/>
              <w:rPr>
                <w:i/>
                <w:sz w:val="28"/>
                <w:szCs w:val="28"/>
              </w:rPr>
            </w:pPr>
            <w:r w:rsidRPr="009D31D4">
              <w:rPr>
                <w:i/>
                <w:sz w:val="28"/>
                <w:szCs w:val="28"/>
              </w:rPr>
              <w:t>Видео ряд</w:t>
            </w:r>
          </w:p>
        </w:tc>
        <w:tc>
          <w:tcPr>
            <w:tcW w:w="2062" w:type="dxa"/>
          </w:tcPr>
          <w:p w:rsidR="00965043" w:rsidRPr="009D31D4" w:rsidRDefault="00965043" w:rsidP="00AA1EA8">
            <w:pPr>
              <w:pStyle w:val="a9"/>
              <w:spacing w:line="264" w:lineRule="auto"/>
              <w:jc w:val="center"/>
              <w:rPr>
                <w:i/>
                <w:sz w:val="28"/>
                <w:szCs w:val="28"/>
              </w:rPr>
            </w:pPr>
            <w:r w:rsidRPr="009D31D4">
              <w:rPr>
                <w:i/>
                <w:sz w:val="28"/>
                <w:szCs w:val="28"/>
              </w:rPr>
              <w:t>Аудио ряд</w:t>
            </w:r>
          </w:p>
        </w:tc>
      </w:tr>
      <w:tr w:rsidR="00965043" w:rsidRPr="009D31D4" w:rsidTr="00454A15">
        <w:tc>
          <w:tcPr>
            <w:tcW w:w="2061" w:type="dxa"/>
          </w:tcPr>
          <w:p w:rsidR="00965043" w:rsidRPr="009D31D4" w:rsidRDefault="00965043" w:rsidP="00AA1EA8">
            <w:pPr>
              <w:pStyle w:val="a9"/>
              <w:spacing w:line="264" w:lineRule="auto"/>
              <w:rPr>
                <w:i/>
                <w:sz w:val="28"/>
                <w:szCs w:val="28"/>
              </w:rPr>
            </w:pPr>
            <w:r w:rsidRPr="009D31D4">
              <w:rPr>
                <w:i/>
                <w:sz w:val="28"/>
                <w:szCs w:val="28"/>
              </w:rPr>
              <w:t xml:space="preserve">Участник 1 </w:t>
            </w:r>
          </w:p>
        </w:tc>
        <w:tc>
          <w:tcPr>
            <w:tcW w:w="2061" w:type="dxa"/>
          </w:tcPr>
          <w:p w:rsidR="00965043" w:rsidRPr="009D31D4" w:rsidRDefault="00965043" w:rsidP="00AA1EA8">
            <w:pPr>
              <w:pStyle w:val="a9"/>
              <w:spacing w:line="264" w:lineRule="auto"/>
              <w:rPr>
                <w:i/>
                <w:sz w:val="28"/>
                <w:szCs w:val="28"/>
              </w:rPr>
            </w:pPr>
          </w:p>
        </w:tc>
        <w:tc>
          <w:tcPr>
            <w:tcW w:w="2062" w:type="dxa"/>
          </w:tcPr>
          <w:p w:rsidR="00965043" w:rsidRPr="009D31D4" w:rsidRDefault="00965043" w:rsidP="00AA1EA8">
            <w:pPr>
              <w:pStyle w:val="a9"/>
              <w:spacing w:line="264" w:lineRule="auto"/>
              <w:rPr>
                <w:i/>
                <w:sz w:val="28"/>
                <w:szCs w:val="28"/>
              </w:rPr>
            </w:pPr>
          </w:p>
        </w:tc>
        <w:tc>
          <w:tcPr>
            <w:tcW w:w="2062" w:type="dxa"/>
          </w:tcPr>
          <w:p w:rsidR="00965043" w:rsidRPr="009D31D4" w:rsidRDefault="00965043" w:rsidP="00AA1EA8">
            <w:pPr>
              <w:pStyle w:val="a9"/>
              <w:spacing w:line="264" w:lineRule="auto"/>
              <w:rPr>
                <w:i/>
                <w:sz w:val="28"/>
                <w:szCs w:val="28"/>
              </w:rPr>
            </w:pPr>
          </w:p>
        </w:tc>
        <w:tc>
          <w:tcPr>
            <w:tcW w:w="2062" w:type="dxa"/>
          </w:tcPr>
          <w:p w:rsidR="00965043" w:rsidRPr="009D31D4" w:rsidRDefault="00965043" w:rsidP="00AA1EA8">
            <w:pPr>
              <w:pStyle w:val="a9"/>
              <w:spacing w:line="264" w:lineRule="auto"/>
              <w:rPr>
                <w:i/>
                <w:sz w:val="28"/>
                <w:szCs w:val="28"/>
              </w:rPr>
            </w:pPr>
          </w:p>
        </w:tc>
      </w:tr>
      <w:tr w:rsidR="00965043" w:rsidRPr="009D31D4" w:rsidTr="00454A15">
        <w:tc>
          <w:tcPr>
            <w:tcW w:w="2061" w:type="dxa"/>
          </w:tcPr>
          <w:p w:rsidR="00965043" w:rsidRPr="009D31D4" w:rsidRDefault="00965043" w:rsidP="00AA1EA8">
            <w:pPr>
              <w:pStyle w:val="a9"/>
              <w:spacing w:line="264" w:lineRule="auto"/>
              <w:rPr>
                <w:i/>
                <w:sz w:val="28"/>
                <w:szCs w:val="28"/>
              </w:rPr>
            </w:pPr>
            <w:r w:rsidRPr="009D31D4">
              <w:rPr>
                <w:i/>
                <w:sz w:val="28"/>
                <w:szCs w:val="28"/>
              </w:rPr>
              <w:t xml:space="preserve">Участник 2 </w:t>
            </w:r>
          </w:p>
        </w:tc>
        <w:tc>
          <w:tcPr>
            <w:tcW w:w="2061" w:type="dxa"/>
          </w:tcPr>
          <w:p w:rsidR="00965043" w:rsidRPr="009D31D4" w:rsidRDefault="00965043" w:rsidP="00AA1EA8">
            <w:pPr>
              <w:pStyle w:val="a9"/>
              <w:spacing w:line="264" w:lineRule="auto"/>
              <w:rPr>
                <w:i/>
                <w:sz w:val="28"/>
                <w:szCs w:val="28"/>
              </w:rPr>
            </w:pPr>
          </w:p>
        </w:tc>
        <w:tc>
          <w:tcPr>
            <w:tcW w:w="2062" w:type="dxa"/>
          </w:tcPr>
          <w:p w:rsidR="00965043" w:rsidRPr="009D31D4" w:rsidRDefault="00965043" w:rsidP="00AA1EA8">
            <w:pPr>
              <w:pStyle w:val="a9"/>
              <w:spacing w:line="264" w:lineRule="auto"/>
              <w:rPr>
                <w:i/>
                <w:sz w:val="28"/>
                <w:szCs w:val="28"/>
              </w:rPr>
            </w:pPr>
          </w:p>
        </w:tc>
        <w:tc>
          <w:tcPr>
            <w:tcW w:w="2062" w:type="dxa"/>
          </w:tcPr>
          <w:p w:rsidR="00965043" w:rsidRPr="009D31D4" w:rsidRDefault="00965043" w:rsidP="00AA1EA8">
            <w:pPr>
              <w:pStyle w:val="a9"/>
              <w:spacing w:line="264" w:lineRule="auto"/>
              <w:rPr>
                <w:i/>
                <w:sz w:val="28"/>
                <w:szCs w:val="28"/>
              </w:rPr>
            </w:pPr>
          </w:p>
        </w:tc>
        <w:tc>
          <w:tcPr>
            <w:tcW w:w="2062" w:type="dxa"/>
          </w:tcPr>
          <w:p w:rsidR="00965043" w:rsidRPr="009D31D4" w:rsidRDefault="00965043" w:rsidP="00AA1EA8">
            <w:pPr>
              <w:pStyle w:val="a9"/>
              <w:spacing w:line="264" w:lineRule="auto"/>
              <w:rPr>
                <w:i/>
                <w:sz w:val="28"/>
                <w:szCs w:val="28"/>
              </w:rPr>
            </w:pPr>
          </w:p>
        </w:tc>
      </w:tr>
    </w:tbl>
    <w:p w:rsidR="00965043" w:rsidRPr="003A025E" w:rsidRDefault="00965043" w:rsidP="00B460BF">
      <w:pPr>
        <w:spacing w:line="264" w:lineRule="auto"/>
        <w:ind w:firstLine="567"/>
        <w:jc w:val="both"/>
        <w:rPr>
          <w:rFonts w:cs="Times New Roman"/>
          <w:b/>
          <w:sz w:val="30"/>
          <w:szCs w:val="30"/>
        </w:rPr>
      </w:pPr>
    </w:p>
    <w:p w:rsidR="00965043" w:rsidRDefault="00965043" w:rsidP="00B460BF">
      <w:pPr>
        <w:spacing w:line="264" w:lineRule="auto"/>
        <w:ind w:firstLine="567"/>
        <w:jc w:val="both"/>
        <w:rPr>
          <w:sz w:val="30"/>
          <w:szCs w:val="30"/>
        </w:rPr>
      </w:pPr>
      <w:r w:rsidRPr="003A025E">
        <w:rPr>
          <w:rFonts w:cs="Times New Roman"/>
          <w:b/>
          <w:sz w:val="30"/>
          <w:szCs w:val="30"/>
        </w:rPr>
        <w:t>Контент-анализ</w:t>
      </w:r>
      <w:r>
        <w:rPr>
          <w:rFonts w:cs="Times New Roman"/>
          <w:b/>
          <w:sz w:val="30"/>
          <w:szCs w:val="30"/>
        </w:rPr>
        <w:t xml:space="preserve"> –</w:t>
      </w:r>
      <w:r w:rsidRPr="005B6472">
        <w:rPr>
          <w:b/>
          <w:bCs/>
        </w:rPr>
        <w:t xml:space="preserve"> </w:t>
      </w:r>
      <w:r w:rsidRPr="004E74BB">
        <w:rPr>
          <w:bCs/>
          <w:sz w:val="30"/>
          <w:szCs w:val="30"/>
        </w:rPr>
        <w:t>анализ содержания</w:t>
      </w:r>
      <w:r w:rsidRPr="004E74BB">
        <w:rPr>
          <w:sz w:val="30"/>
          <w:szCs w:val="30"/>
        </w:rPr>
        <w:t xml:space="preserve"> — стандартная </w:t>
      </w:r>
      <w:r w:rsidRPr="001E0271">
        <w:rPr>
          <w:rFonts w:eastAsia="Lucida Sans Unicode"/>
          <w:sz w:val="30"/>
          <w:szCs w:val="30"/>
        </w:rPr>
        <w:t>методика</w:t>
      </w:r>
      <w:r w:rsidRPr="004E74BB">
        <w:rPr>
          <w:sz w:val="30"/>
          <w:szCs w:val="30"/>
        </w:rPr>
        <w:t xml:space="preserve"> исследования в области </w:t>
      </w:r>
      <w:r w:rsidRPr="001E0271">
        <w:rPr>
          <w:rFonts w:eastAsia="Lucida Sans Unicode"/>
          <w:sz w:val="30"/>
          <w:szCs w:val="30"/>
        </w:rPr>
        <w:t>общественных наук</w:t>
      </w:r>
      <w:r w:rsidRPr="004E74BB">
        <w:rPr>
          <w:sz w:val="30"/>
          <w:szCs w:val="30"/>
        </w:rPr>
        <w:t>, предметом анализа которой является содержание текстовых массивов и продуктов коммуникативной корреспонденции.</w:t>
      </w:r>
      <w:r>
        <w:rPr>
          <w:rStyle w:val="a8"/>
          <w:sz w:val="30"/>
          <w:szCs w:val="30"/>
        </w:rPr>
        <w:footnoteReference w:id="6"/>
      </w:r>
    </w:p>
    <w:p w:rsidR="00965043" w:rsidRPr="00C20737" w:rsidRDefault="00965043" w:rsidP="00B460BF">
      <w:pPr>
        <w:pStyle w:val="a9"/>
        <w:spacing w:line="264" w:lineRule="auto"/>
        <w:ind w:firstLine="567"/>
        <w:rPr>
          <w:b/>
          <w:i/>
          <w:sz w:val="30"/>
          <w:szCs w:val="30"/>
        </w:rPr>
      </w:pPr>
      <w:r w:rsidRPr="00DA6532">
        <w:rPr>
          <w:b/>
          <w:i/>
          <w:sz w:val="30"/>
          <w:szCs w:val="30"/>
        </w:rPr>
        <w:t>Организация ис</w:t>
      </w:r>
      <w:r>
        <w:rPr>
          <w:b/>
          <w:i/>
          <w:sz w:val="30"/>
          <w:szCs w:val="30"/>
        </w:rPr>
        <w:t>следования методом контент-анализа</w:t>
      </w:r>
    </w:p>
    <w:p w:rsidR="00965043" w:rsidRDefault="00965043" w:rsidP="00AA1EA8">
      <w:pPr>
        <w:spacing w:line="264" w:lineRule="auto"/>
        <w:ind w:firstLine="567"/>
        <w:rPr>
          <w:sz w:val="30"/>
          <w:szCs w:val="30"/>
        </w:rPr>
      </w:pPr>
      <w:r>
        <w:rPr>
          <w:sz w:val="30"/>
          <w:szCs w:val="30"/>
        </w:rPr>
        <w:t>При проведении эмпирического исследования деятельности СМИ может быть проведен контент-анализ содержания ТВ материалов (сюжетов, роликов, передач), радиоматериалов, публикаций печатных и интернет изданий.</w:t>
      </w:r>
    </w:p>
    <w:p w:rsidR="00965043" w:rsidRDefault="00965043" w:rsidP="00AA1EA8">
      <w:pPr>
        <w:pStyle w:val="a9"/>
        <w:spacing w:before="0" w:beforeAutospacing="0" w:after="0" w:afterAutospacing="0" w:line="264" w:lineRule="auto"/>
        <w:ind w:firstLine="567"/>
        <w:rPr>
          <w:b/>
          <w:i/>
          <w:sz w:val="30"/>
          <w:szCs w:val="30"/>
        </w:rPr>
      </w:pPr>
      <w:r>
        <w:rPr>
          <w:b/>
          <w:i/>
          <w:sz w:val="30"/>
          <w:szCs w:val="30"/>
        </w:rPr>
        <w:t>Этапы проведения контент-анализа</w:t>
      </w:r>
    </w:p>
    <w:p w:rsidR="00965043" w:rsidRPr="007D08A1" w:rsidRDefault="00965043" w:rsidP="00AA1EA8">
      <w:pPr>
        <w:pStyle w:val="a9"/>
        <w:spacing w:before="0" w:beforeAutospacing="0" w:after="0" w:afterAutospacing="0" w:line="264" w:lineRule="auto"/>
        <w:ind w:firstLine="567"/>
        <w:rPr>
          <w:sz w:val="30"/>
          <w:szCs w:val="30"/>
        </w:rPr>
      </w:pPr>
      <w:r w:rsidRPr="007D08A1">
        <w:rPr>
          <w:sz w:val="30"/>
          <w:szCs w:val="30"/>
        </w:rPr>
        <w:t>1) определение изучаемых источников-документов (фильм, передача, газета, ролики, фотографии)</w:t>
      </w:r>
    </w:p>
    <w:p w:rsidR="00965043" w:rsidRPr="007D08A1" w:rsidRDefault="00965043" w:rsidP="00AA1EA8">
      <w:pPr>
        <w:pStyle w:val="a9"/>
        <w:spacing w:before="0" w:beforeAutospacing="0" w:after="0" w:afterAutospacing="0" w:line="264" w:lineRule="auto"/>
        <w:ind w:firstLine="567"/>
        <w:rPr>
          <w:sz w:val="30"/>
          <w:szCs w:val="30"/>
        </w:rPr>
      </w:pPr>
      <w:r w:rsidRPr="007D08A1">
        <w:rPr>
          <w:sz w:val="30"/>
          <w:szCs w:val="30"/>
        </w:rPr>
        <w:t>2) формирование выборки (определение хронологического периода и принципы отбора информации, документа)</w:t>
      </w:r>
    </w:p>
    <w:p w:rsidR="00965043" w:rsidRPr="007D08A1" w:rsidRDefault="00965043" w:rsidP="00AA1EA8">
      <w:pPr>
        <w:pStyle w:val="a9"/>
        <w:spacing w:before="0" w:beforeAutospacing="0" w:after="0" w:afterAutospacing="0" w:line="264" w:lineRule="auto"/>
        <w:ind w:firstLine="567"/>
        <w:rPr>
          <w:sz w:val="30"/>
          <w:szCs w:val="30"/>
        </w:rPr>
      </w:pPr>
      <w:r w:rsidRPr="007D08A1">
        <w:rPr>
          <w:sz w:val="30"/>
          <w:szCs w:val="30"/>
        </w:rPr>
        <w:t>Например: информационные выпуски программы «Время» Первого канала за 2011 год по 2 выпуска в неделю.</w:t>
      </w:r>
    </w:p>
    <w:p w:rsidR="00965043" w:rsidRPr="007D08A1" w:rsidRDefault="00965043" w:rsidP="00AA1EA8">
      <w:pPr>
        <w:pStyle w:val="a9"/>
        <w:spacing w:before="0" w:beforeAutospacing="0" w:line="264" w:lineRule="auto"/>
        <w:ind w:firstLine="567"/>
        <w:rPr>
          <w:sz w:val="30"/>
          <w:szCs w:val="30"/>
        </w:rPr>
      </w:pPr>
      <w:r w:rsidRPr="007D08A1">
        <w:rPr>
          <w:sz w:val="30"/>
          <w:szCs w:val="30"/>
        </w:rPr>
        <w:t>3)выделение единиц анализа (слова, темы, формы подачи материала: жанровые особенности материала, рекламные материалы)</w:t>
      </w:r>
    </w:p>
    <w:p w:rsidR="00965043" w:rsidRPr="007D08A1" w:rsidRDefault="00965043" w:rsidP="00AA1EA8">
      <w:pPr>
        <w:pStyle w:val="a9"/>
        <w:spacing w:after="0" w:afterAutospacing="0" w:line="264" w:lineRule="auto"/>
        <w:ind w:firstLine="567"/>
        <w:rPr>
          <w:sz w:val="30"/>
          <w:szCs w:val="30"/>
        </w:rPr>
      </w:pPr>
      <w:r w:rsidRPr="007D08A1">
        <w:rPr>
          <w:sz w:val="30"/>
          <w:szCs w:val="30"/>
        </w:rPr>
        <w:t xml:space="preserve">4)выделение единиц счета, которые могут совпадать с единицами анализа или выделяться специально </w:t>
      </w:r>
    </w:p>
    <w:p w:rsidR="00965043" w:rsidRPr="007D08A1" w:rsidRDefault="00965043" w:rsidP="00AA1EA8">
      <w:pPr>
        <w:pStyle w:val="a9"/>
        <w:spacing w:before="0" w:beforeAutospacing="0" w:after="0" w:afterAutospacing="0" w:line="264" w:lineRule="auto"/>
        <w:ind w:firstLine="567"/>
        <w:rPr>
          <w:sz w:val="30"/>
          <w:szCs w:val="30"/>
        </w:rPr>
      </w:pPr>
      <w:r w:rsidRPr="007D08A1">
        <w:rPr>
          <w:sz w:val="30"/>
          <w:szCs w:val="30"/>
        </w:rPr>
        <w:t xml:space="preserve">5)Непосредственно процедура подсчета </w:t>
      </w:r>
    </w:p>
    <w:p w:rsidR="00965043" w:rsidRPr="007D08A1" w:rsidRDefault="00965043" w:rsidP="00AA1EA8">
      <w:pPr>
        <w:pStyle w:val="a9"/>
        <w:spacing w:before="0" w:beforeAutospacing="0" w:line="264" w:lineRule="auto"/>
        <w:ind w:firstLine="567"/>
        <w:rPr>
          <w:sz w:val="30"/>
          <w:szCs w:val="30"/>
        </w:rPr>
      </w:pPr>
      <w:r w:rsidRPr="007D08A1">
        <w:rPr>
          <w:sz w:val="30"/>
          <w:szCs w:val="30"/>
        </w:rPr>
        <w:t xml:space="preserve">Для подсчета студенту необходимо создать таблицу, как правило, в таблице указываются изучаемый источник, единицы анализа, единицы счета </w:t>
      </w:r>
    </w:p>
    <w:p w:rsidR="00965043" w:rsidRDefault="00965043" w:rsidP="00B460BF">
      <w:pPr>
        <w:pStyle w:val="a9"/>
        <w:spacing w:line="264" w:lineRule="auto"/>
        <w:ind w:firstLine="567"/>
        <w:rPr>
          <w:i/>
          <w:sz w:val="30"/>
          <w:szCs w:val="30"/>
        </w:rPr>
      </w:pPr>
      <w:r>
        <w:rPr>
          <w:i/>
          <w:sz w:val="30"/>
          <w:szCs w:val="30"/>
        </w:rPr>
        <w:t xml:space="preserve">Пример таблицы </w:t>
      </w:r>
    </w:p>
    <w:p w:rsidR="00965043" w:rsidRPr="00F4242D" w:rsidRDefault="00AA1EA8" w:rsidP="00B460BF">
      <w:pPr>
        <w:pStyle w:val="a9"/>
        <w:spacing w:line="264" w:lineRule="auto"/>
        <w:ind w:firstLine="567"/>
        <w:rPr>
          <w:b/>
          <w:i/>
          <w:sz w:val="30"/>
          <w:szCs w:val="30"/>
        </w:rPr>
      </w:pPr>
      <w:r>
        <w:rPr>
          <w:b/>
          <w:i/>
          <w:sz w:val="30"/>
          <w:szCs w:val="30"/>
        </w:rPr>
        <w:t>Контент-анализ</w:t>
      </w:r>
      <w:r w:rsidR="00965043" w:rsidRPr="00F4242D">
        <w:rPr>
          <w:b/>
          <w:i/>
          <w:sz w:val="30"/>
          <w:szCs w:val="30"/>
        </w:rPr>
        <w:t xml:space="preserve"> информационной программы «Время» </w:t>
      </w:r>
      <w:r w:rsidR="00965043">
        <w:rPr>
          <w:b/>
          <w:i/>
          <w:sz w:val="30"/>
          <w:szCs w:val="30"/>
        </w:rPr>
        <w:t xml:space="preserve">Первый </w:t>
      </w:r>
      <w:r w:rsidR="00965043" w:rsidRPr="00F4242D">
        <w:rPr>
          <w:b/>
          <w:i/>
          <w:sz w:val="30"/>
          <w:szCs w:val="30"/>
        </w:rPr>
        <w:t xml:space="preserve">канал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2"/>
        <w:gridCol w:w="3307"/>
        <w:gridCol w:w="1762"/>
        <w:gridCol w:w="2087"/>
      </w:tblGrid>
      <w:tr w:rsidR="00965043" w:rsidRPr="009D31D4" w:rsidTr="009B2724">
        <w:tc>
          <w:tcPr>
            <w:tcW w:w="3436" w:type="dxa"/>
          </w:tcPr>
          <w:p w:rsidR="00965043" w:rsidRPr="009D31D4" w:rsidRDefault="00965043" w:rsidP="00AA1EA8">
            <w:pPr>
              <w:pStyle w:val="a9"/>
              <w:spacing w:line="264" w:lineRule="auto"/>
              <w:rPr>
                <w:i/>
                <w:sz w:val="28"/>
                <w:szCs w:val="28"/>
              </w:rPr>
            </w:pPr>
            <w:r w:rsidRPr="009D31D4">
              <w:rPr>
                <w:i/>
                <w:sz w:val="28"/>
                <w:szCs w:val="28"/>
              </w:rPr>
              <w:t xml:space="preserve">Дата выхода в эфир </w:t>
            </w:r>
          </w:p>
        </w:tc>
        <w:tc>
          <w:tcPr>
            <w:tcW w:w="3436" w:type="dxa"/>
          </w:tcPr>
          <w:p w:rsidR="00965043" w:rsidRPr="009D31D4" w:rsidRDefault="00965043" w:rsidP="00AA1EA8">
            <w:pPr>
              <w:pStyle w:val="a9"/>
              <w:spacing w:line="264" w:lineRule="auto"/>
              <w:rPr>
                <w:i/>
                <w:sz w:val="28"/>
                <w:szCs w:val="28"/>
              </w:rPr>
            </w:pPr>
            <w:r w:rsidRPr="009D31D4">
              <w:rPr>
                <w:i/>
                <w:sz w:val="28"/>
                <w:szCs w:val="28"/>
              </w:rPr>
              <w:t xml:space="preserve">Единица анализа – тема: сюжеты посвященные выборам в Государственную Думу </w:t>
            </w:r>
          </w:p>
        </w:tc>
        <w:tc>
          <w:tcPr>
            <w:tcW w:w="3436" w:type="dxa"/>
            <w:gridSpan w:val="2"/>
          </w:tcPr>
          <w:p w:rsidR="00965043" w:rsidRPr="009D31D4" w:rsidRDefault="00965043" w:rsidP="00AA1EA8">
            <w:pPr>
              <w:pStyle w:val="a9"/>
              <w:spacing w:line="264" w:lineRule="auto"/>
              <w:rPr>
                <w:i/>
                <w:sz w:val="28"/>
                <w:szCs w:val="28"/>
              </w:rPr>
            </w:pPr>
            <w:r w:rsidRPr="009D31D4">
              <w:rPr>
                <w:i/>
                <w:sz w:val="28"/>
                <w:szCs w:val="28"/>
              </w:rPr>
              <w:t xml:space="preserve">Единица счета: упоминание словосочетания Болотная площадь </w:t>
            </w:r>
          </w:p>
        </w:tc>
      </w:tr>
      <w:tr w:rsidR="00965043" w:rsidRPr="009D31D4" w:rsidTr="009B2724">
        <w:tc>
          <w:tcPr>
            <w:tcW w:w="3436" w:type="dxa"/>
          </w:tcPr>
          <w:p w:rsidR="00965043" w:rsidRPr="009D31D4" w:rsidRDefault="00965043" w:rsidP="00AA1EA8">
            <w:pPr>
              <w:pStyle w:val="a9"/>
              <w:spacing w:line="264" w:lineRule="auto"/>
              <w:rPr>
                <w:i/>
                <w:sz w:val="28"/>
                <w:szCs w:val="28"/>
              </w:rPr>
            </w:pPr>
          </w:p>
        </w:tc>
        <w:tc>
          <w:tcPr>
            <w:tcW w:w="3436" w:type="dxa"/>
          </w:tcPr>
          <w:p w:rsidR="00965043" w:rsidRPr="009D31D4" w:rsidRDefault="00965043" w:rsidP="00AA1EA8">
            <w:pPr>
              <w:pStyle w:val="a9"/>
              <w:spacing w:line="264" w:lineRule="auto"/>
              <w:rPr>
                <w:i/>
                <w:sz w:val="28"/>
                <w:szCs w:val="28"/>
              </w:rPr>
            </w:pPr>
          </w:p>
        </w:tc>
        <w:tc>
          <w:tcPr>
            <w:tcW w:w="1718" w:type="dxa"/>
          </w:tcPr>
          <w:p w:rsidR="00965043" w:rsidRPr="009D31D4" w:rsidRDefault="00965043" w:rsidP="00AA1EA8">
            <w:pPr>
              <w:pStyle w:val="a9"/>
              <w:spacing w:line="264" w:lineRule="auto"/>
              <w:rPr>
                <w:i/>
                <w:sz w:val="28"/>
                <w:szCs w:val="28"/>
              </w:rPr>
            </w:pPr>
            <w:r w:rsidRPr="009D31D4">
              <w:rPr>
                <w:i/>
                <w:sz w:val="28"/>
                <w:szCs w:val="28"/>
              </w:rPr>
              <w:t xml:space="preserve">Частота упоминания абсолютная, раз </w:t>
            </w:r>
          </w:p>
        </w:tc>
        <w:tc>
          <w:tcPr>
            <w:tcW w:w="1718" w:type="dxa"/>
          </w:tcPr>
          <w:p w:rsidR="00965043" w:rsidRPr="009D31D4" w:rsidRDefault="00965043" w:rsidP="00AA1EA8">
            <w:pPr>
              <w:pStyle w:val="a9"/>
              <w:spacing w:line="264" w:lineRule="auto"/>
              <w:rPr>
                <w:i/>
                <w:sz w:val="28"/>
                <w:szCs w:val="28"/>
              </w:rPr>
            </w:pPr>
            <w:r w:rsidRPr="009D31D4">
              <w:rPr>
                <w:i/>
                <w:sz w:val="28"/>
                <w:szCs w:val="28"/>
              </w:rPr>
              <w:t>Частота упоминания относительная %</w:t>
            </w:r>
          </w:p>
        </w:tc>
      </w:tr>
    </w:tbl>
    <w:p w:rsidR="00965043" w:rsidRPr="004E74BB" w:rsidRDefault="00965043" w:rsidP="00B460BF">
      <w:pPr>
        <w:spacing w:line="264" w:lineRule="auto"/>
        <w:ind w:firstLine="567"/>
        <w:jc w:val="both"/>
        <w:rPr>
          <w:rFonts w:cs="Times New Roman"/>
          <w:b/>
          <w:sz w:val="30"/>
          <w:szCs w:val="30"/>
        </w:rPr>
      </w:pPr>
    </w:p>
    <w:p w:rsidR="00965043" w:rsidRDefault="00965043" w:rsidP="00B460BF">
      <w:pPr>
        <w:spacing w:line="264" w:lineRule="auto"/>
        <w:ind w:firstLine="567"/>
        <w:jc w:val="both"/>
        <w:rPr>
          <w:sz w:val="30"/>
          <w:szCs w:val="30"/>
        </w:rPr>
      </w:pPr>
      <w:r w:rsidRPr="003A025E">
        <w:rPr>
          <w:rFonts w:cs="Times New Roman"/>
          <w:b/>
          <w:sz w:val="30"/>
          <w:szCs w:val="30"/>
        </w:rPr>
        <w:t>Проведения эксперимента (реального, модельного, мысленного)</w:t>
      </w:r>
      <w:r w:rsidRPr="009D3CF0">
        <w:t xml:space="preserve"> </w:t>
      </w:r>
      <w:r>
        <w:t xml:space="preserve">- </w:t>
      </w:r>
      <w:r w:rsidRPr="001E0271">
        <w:rPr>
          <w:rFonts w:eastAsia="Lucida Sans Unicode"/>
          <w:sz w:val="30"/>
          <w:szCs w:val="30"/>
        </w:rPr>
        <w:t>опыт</w:t>
      </w:r>
      <w:r w:rsidRPr="009D3CF0">
        <w:rPr>
          <w:sz w:val="30"/>
          <w:szCs w:val="30"/>
        </w:rPr>
        <w:t xml:space="preserve"> для получения новых </w:t>
      </w:r>
      <w:r w:rsidRPr="001E0271">
        <w:rPr>
          <w:rFonts w:eastAsia="Lucida Sans Unicode"/>
          <w:sz w:val="30"/>
          <w:szCs w:val="30"/>
        </w:rPr>
        <w:t>научных</w:t>
      </w:r>
      <w:r w:rsidRPr="009D3CF0">
        <w:rPr>
          <w:sz w:val="30"/>
          <w:szCs w:val="30"/>
        </w:rPr>
        <w:t xml:space="preserve"> </w:t>
      </w:r>
      <w:r w:rsidRPr="001E0271">
        <w:rPr>
          <w:rFonts w:eastAsia="Lucida Sans Unicode"/>
          <w:sz w:val="30"/>
          <w:szCs w:val="30"/>
        </w:rPr>
        <w:t>знаний</w:t>
      </w:r>
      <w:r w:rsidRPr="009D3CF0">
        <w:rPr>
          <w:sz w:val="30"/>
          <w:szCs w:val="30"/>
        </w:rPr>
        <w:t xml:space="preserve"> посредством целенаправленного вмешательства исследователя в жизнедеятельность испытуемого.</w:t>
      </w:r>
      <w:r>
        <w:rPr>
          <w:rStyle w:val="a8"/>
          <w:sz w:val="30"/>
          <w:szCs w:val="30"/>
        </w:rPr>
        <w:footnoteReference w:id="7"/>
      </w:r>
    </w:p>
    <w:p w:rsidR="00965043" w:rsidRDefault="00965043" w:rsidP="00B460BF">
      <w:pPr>
        <w:spacing w:line="264" w:lineRule="auto"/>
        <w:ind w:firstLine="567"/>
        <w:jc w:val="both"/>
        <w:rPr>
          <w:sz w:val="30"/>
          <w:szCs w:val="30"/>
        </w:rPr>
      </w:pPr>
      <w:r>
        <w:rPr>
          <w:sz w:val="30"/>
          <w:szCs w:val="30"/>
        </w:rPr>
        <w:t xml:space="preserve">В исследовании СМИ, как правило, используют </w:t>
      </w:r>
      <w:r w:rsidRPr="0017094F">
        <w:rPr>
          <w:b/>
          <w:bCs/>
          <w:sz w:val="30"/>
          <w:szCs w:val="30"/>
        </w:rPr>
        <w:t>модели́рование</w:t>
      </w:r>
      <w:r w:rsidRPr="0017094F">
        <w:rPr>
          <w:sz w:val="30"/>
          <w:szCs w:val="30"/>
        </w:rPr>
        <w:t xml:space="preserve"> — исследование объектов познания на их </w:t>
      </w:r>
      <w:r w:rsidRPr="001E0271">
        <w:rPr>
          <w:rFonts w:eastAsia="Lucida Sans Unicode"/>
          <w:sz w:val="30"/>
          <w:szCs w:val="30"/>
        </w:rPr>
        <w:t>моделях</w:t>
      </w:r>
      <w:r w:rsidRPr="0017094F">
        <w:rPr>
          <w:sz w:val="30"/>
          <w:szCs w:val="30"/>
        </w:rPr>
        <w:t>; построение моделей реально существующих предм</w:t>
      </w:r>
      <w:r>
        <w:rPr>
          <w:sz w:val="30"/>
          <w:szCs w:val="30"/>
        </w:rPr>
        <w:t>етов и явлений (модель организации деятельности телеканала</w:t>
      </w:r>
      <w:r w:rsidRPr="0017094F">
        <w:rPr>
          <w:sz w:val="30"/>
          <w:szCs w:val="30"/>
        </w:rPr>
        <w:t xml:space="preserve">, </w:t>
      </w:r>
      <w:r>
        <w:rPr>
          <w:sz w:val="30"/>
          <w:szCs w:val="30"/>
        </w:rPr>
        <w:t xml:space="preserve">модель продвижения СМИ на информационном рынке, модель творческой деятельности журналиста-международника). </w:t>
      </w:r>
    </w:p>
    <w:p w:rsidR="00965043" w:rsidRPr="006346AF" w:rsidRDefault="00965043" w:rsidP="00AA1EA8">
      <w:pPr>
        <w:spacing w:before="100" w:beforeAutospacing="1" w:after="100" w:afterAutospacing="1" w:line="264" w:lineRule="auto"/>
        <w:rPr>
          <w:rFonts w:cs="Times New Roman"/>
          <w:sz w:val="30"/>
          <w:szCs w:val="30"/>
          <w:lang w:bidi="ar-SA"/>
        </w:rPr>
      </w:pPr>
      <w:r w:rsidRPr="006346AF">
        <w:rPr>
          <w:rFonts w:cs="Times New Roman"/>
          <w:sz w:val="30"/>
          <w:szCs w:val="30"/>
          <w:lang w:bidi="ar-SA"/>
        </w:rPr>
        <w:t>Процесс моделирования включает три элемента:</w:t>
      </w:r>
    </w:p>
    <w:p w:rsidR="00965043" w:rsidRPr="006346AF" w:rsidRDefault="00965043" w:rsidP="00AA1EA8">
      <w:pPr>
        <w:numPr>
          <w:ilvl w:val="0"/>
          <w:numId w:val="24"/>
        </w:numPr>
        <w:spacing w:before="100" w:beforeAutospacing="1" w:after="100" w:afterAutospacing="1" w:line="264" w:lineRule="auto"/>
        <w:ind w:firstLine="0"/>
        <w:rPr>
          <w:rFonts w:cs="Times New Roman"/>
          <w:sz w:val="30"/>
          <w:szCs w:val="30"/>
          <w:lang w:bidi="ar-SA"/>
        </w:rPr>
      </w:pPr>
      <w:r w:rsidRPr="006346AF">
        <w:rPr>
          <w:rFonts w:cs="Times New Roman"/>
          <w:sz w:val="30"/>
          <w:szCs w:val="30"/>
          <w:lang w:bidi="ar-SA"/>
        </w:rPr>
        <w:t>субъект (исследователь),</w:t>
      </w:r>
    </w:p>
    <w:p w:rsidR="00965043" w:rsidRPr="006346AF" w:rsidRDefault="00965043" w:rsidP="00AA1EA8">
      <w:pPr>
        <w:numPr>
          <w:ilvl w:val="0"/>
          <w:numId w:val="24"/>
        </w:numPr>
        <w:spacing w:before="100" w:beforeAutospacing="1" w:after="100" w:afterAutospacing="1" w:line="264" w:lineRule="auto"/>
        <w:ind w:firstLine="0"/>
        <w:rPr>
          <w:rFonts w:cs="Times New Roman"/>
          <w:sz w:val="30"/>
          <w:szCs w:val="30"/>
          <w:lang w:bidi="ar-SA"/>
        </w:rPr>
      </w:pPr>
      <w:r w:rsidRPr="006346AF">
        <w:rPr>
          <w:rFonts w:cs="Times New Roman"/>
          <w:sz w:val="30"/>
          <w:szCs w:val="30"/>
          <w:lang w:bidi="ar-SA"/>
        </w:rPr>
        <w:t>объект исследования,</w:t>
      </w:r>
    </w:p>
    <w:p w:rsidR="00965043" w:rsidRPr="006346AF" w:rsidRDefault="00965043" w:rsidP="00AA1EA8">
      <w:pPr>
        <w:numPr>
          <w:ilvl w:val="0"/>
          <w:numId w:val="24"/>
        </w:numPr>
        <w:spacing w:before="100" w:beforeAutospacing="1" w:after="100" w:afterAutospacing="1" w:line="264" w:lineRule="auto"/>
        <w:ind w:firstLine="0"/>
        <w:rPr>
          <w:rFonts w:cs="Times New Roman"/>
          <w:sz w:val="30"/>
          <w:szCs w:val="30"/>
          <w:lang w:bidi="ar-SA"/>
        </w:rPr>
      </w:pPr>
      <w:r w:rsidRPr="006346AF">
        <w:rPr>
          <w:rFonts w:cs="Times New Roman"/>
          <w:sz w:val="30"/>
          <w:szCs w:val="30"/>
          <w:lang w:bidi="ar-SA"/>
        </w:rPr>
        <w:t>модель, определяющую (отражающую) отношения познающего субъекта и познаваемого объекта.</w:t>
      </w:r>
    </w:p>
    <w:p w:rsidR="00965043" w:rsidRDefault="00965043" w:rsidP="00B460BF">
      <w:pPr>
        <w:spacing w:line="264" w:lineRule="auto"/>
        <w:ind w:firstLine="567"/>
        <w:jc w:val="both"/>
        <w:rPr>
          <w:sz w:val="30"/>
          <w:szCs w:val="30"/>
        </w:rPr>
      </w:pPr>
      <w:r>
        <w:rPr>
          <w:rFonts w:cs="Times New Roman"/>
          <w:b/>
          <w:sz w:val="30"/>
          <w:szCs w:val="30"/>
        </w:rPr>
        <w:t>С</w:t>
      </w:r>
      <w:r w:rsidRPr="003A025E">
        <w:rPr>
          <w:rFonts w:cs="Times New Roman"/>
          <w:b/>
          <w:sz w:val="30"/>
          <w:szCs w:val="30"/>
        </w:rPr>
        <w:t xml:space="preserve">равнительный анализ </w:t>
      </w:r>
      <w:r w:rsidRPr="00D96274">
        <w:rPr>
          <w:rFonts w:cs="Times New Roman"/>
          <w:b/>
          <w:sz w:val="30"/>
          <w:szCs w:val="30"/>
        </w:rPr>
        <w:t xml:space="preserve">- </w:t>
      </w:r>
      <w:r w:rsidRPr="00D96274">
        <w:rPr>
          <w:sz w:val="30"/>
          <w:szCs w:val="30"/>
        </w:rPr>
        <w:t xml:space="preserve">операция мысленного или реального расчленения целого (вещи, свойства, процесса или отношения между предметами) на составные части, </w:t>
      </w:r>
      <w:r>
        <w:rPr>
          <w:sz w:val="30"/>
          <w:szCs w:val="30"/>
        </w:rPr>
        <w:t xml:space="preserve">а также выявления </w:t>
      </w:r>
      <w:r w:rsidRPr="00D96274">
        <w:rPr>
          <w:sz w:val="30"/>
          <w:szCs w:val="30"/>
        </w:rPr>
        <w:t>суждений о сходстве или различии объектов</w:t>
      </w:r>
      <w:r>
        <w:rPr>
          <w:sz w:val="30"/>
          <w:szCs w:val="30"/>
        </w:rPr>
        <w:t>.</w:t>
      </w:r>
    </w:p>
    <w:p w:rsidR="00965043" w:rsidRDefault="00965043" w:rsidP="00B460BF">
      <w:pPr>
        <w:spacing w:line="264" w:lineRule="auto"/>
        <w:ind w:firstLine="567"/>
        <w:jc w:val="both"/>
        <w:rPr>
          <w:sz w:val="30"/>
          <w:szCs w:val="30"/>
        </w:rPr>
      </w:pPr>
      <w:r>
        <w:rPr>
          <w:sz w:val="30"/>
          <w:szCs w:val="30"/>
        </w:rPr>
        <w:t xml:space="preserve">Для операции сравнительного анализа деятельности СМИ студенту необходимо выделить источники исследования, единицы сравнения. Также рекомендуем заносить результаты сравнительного анализа в заранее подготовленную таблицу. </w:t>
      </w:r>
    </w:p>
    <w:p w:rsidR="00965043" w:rsidRDefault="00965043" w:rsidP="00B460BF">
      <w:pPr>
        <w:spacing w:line="264" w:lineRule="auto"/>
        <w:ind w:firstLine="567"/>
        <w:jc w:val="both"/>
        <w:rPr>
          <w:sz w:val="30"/>
          <w:szCs w:val="30"/>
        </w:rPr>
      </w:pPr>
    </w:p>
    <w:p w:rsidR="00965043" w:rsidRPr="00D07124" w:rsidRDefault="00965043" w:rsidP="00B460BF">
      <w:pPr>
        <w:spacing w:line="264" w:lineRule="auto"/>
        <w:ind w:firstLine="567"/>
        <w:jc w:val="both"/>
        <w:rPr>
          <w:i/>
          <w:sz w:val="30"/>
          <w:szCs w:val="30"/>
        </w:rPr>
      </w:pPr>
      <w:r w:rsidRPr="00D07124">
        <w:rPr>
          <w:i/>
          <w:sz w:val="30"/>
          <w:szCs w:val="30"/>
        </w:rPr>
        <w:t xml:space="preserve">Пример таблицы </w:t>
      </w:r>
    </w:p>
    <w:p w:rsidR="00965043" w:rsidRDefault="00965043" w:rsidP="00B460BF">
      <w:pPr>
        <w:spacing w:line="264" w:lineRule="auto"/>
        <w:ind w:firstLine="567"/>
        <w:jc w:val="center"/>
        <w:rPr>
          <w:i/>
          <w:sz w:val="30"/>
          <w:szCs w:val="30"/>
        </w:rPr>
      </w:pPr>
      <w:r w:rsidRPr="00D07124">
        <w:rPr>
          <w:i/>
          <w:sz w:val="30"/>
          <w:szCs w:val="30"/>
        </w:rPr>
        <w:t>Сравнительная таблица сюжетов новостных телепрограмм «Вести Татарстан» (ГТРК-Татарстан) и «Новости Татарстана» (ТНВ)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2"/>
        <w:gridCol w:w="1472"/>
        <w:gridCol w:w="1472"/>
        <w:gridCol w:w="1473"/>
        <w:gridCol w:w="1473"/>
        <w:gridCol w:w="1473"/>
        <w:gridCol w:w="1473"/>
      </w:tblGrid>
      <w:tr w:rsidR="00965043" w:rsidRPr="009D31D4" w:rsidTr="009B2724">
        <w:tc>
          <w:tcPr>
            <w:tcW w:w="1472" w:type="dxa"/>
          </w:tcPr>
          <w:p w:rsidR="00965043" w:rsidRPr="009D31D4" w:rsidRDefault="00965043" w:rsidP="00AA1EA8">
            <w:pPr>
              <w:spacing w:line="264" w:lineRule="auto"/>
              <w:jc w:val="both"/>
              <w:rPr>
                <w:i/>
                <w:sz w:val="28"/>
                <w:szCs w:val="28"/>
              </w:rPr>
            </w:pPr>
          </w:p>
        </w:tc>
        <w:tc>
          <w:tcPr>
            <w:tcW w:w="4417" w:type="dxa"/>
            <w:gridSpan w:val="3"/>
          </w:tcPr>
          <w:p w:rsidR="00965043" w:rsidRPr="009D31D4" w:rsidRDefault="00965043" w:rsidP="00AA1EA8">
            <w:pPr>
              <w:spacing w:line="264" w:lineRule="auto"/>
              <w:jc w:val="center"/>
              <w:rPr>
                <w:i/>
                <w:sz w:val="28"/>
                <w:szCs w:val="28"/>
              </w:rPr>
            </w:pPr>
            <w:r w:rsidRPr="009D31D4">
              <w:rPr>
                <w:i/>
                <w:sz w:val="28"/>
                <w:szCs w:val="28"/>
              </w:rPr>
              <w:t>Вести Татарстана</w:t>
            </w:r>
          </w:p>
        </w:tc>
        <w:tc>
          <w:tcPr>
            <w:tcW w:w="4419" w:type="dxa"/>
            <w:gridSpan w:val="3"/>
          </w:tcPr>
          <w:p w:rsidR="00965043" w:rsidRPr="009D31D4" w:rsidRDefault="00965043" w:rsidP="00AA1EA8">
            <w:pPr>
              <w:spacing w:line="264" w:lineRule="auto"/>
              <w:jc w:val="center"/>
              <w:rPr>
                <w:i/>
                <w:sz w:val="28"/>
                <w:szCs w:val="28"/>
              </w:rPr>
            </w:pPr>
            <w:r w:rsidRPr="009D31D4">
              <w:rPr>
                <w:i/>
                <w:sz w:val="28"/>
                <w:szCs w:val="28"/>
              </w:rPr>
              <w:t>Новости Татарстана</w:t>
            </w:r>
          </w:p>
        </w:tc>
      </w:tr>
      <w:tr w:rsidR="00965043" w:rsidRPr="009D31D4" w:rsidTr="009B2724">
        <w:tc>
          <w:tcPr>
            <w:tcW w:w="1472" w:type="dxa"/>
          </w:tcPr>
          <w:p w:rsidR="00965043" w:rsidRPr="009D31D4" w:rsidRDefault="00965043" w:rsidP="00AA1EA8">
            <w:pPr>
              <w:spacing w:line="264" w:lineRule="auto"/>
              <w:jc w:val="both"/>
              <w:rPr>
                <w:i/>
                <w:sz w:val="28"/>
                <w:szCs w:val="28"/>
              </w:rPr>
            </w:pPr>
            <w:r w:rsidRPr="009D31D4">
              <w:rPr>
                <w:i/>
                <w:sz w:val="28"/>
                <w:szCs w:val="28"/>
              </w:rPr>
              <w:t>Дата выхода в эфир</w:t>
            </w:r>
          </w:p>
        </w:tc>
        <w:tc>
          <w:tcPr>
            <w:tcW w:w="1472" w:type="dxa"/>
          </w:tcPr>
          <w:p w:rsidR="00965043" w:rsidRPr="009D31D4" w:rsidRDefault="00965043" w:rsidP="00AA1EA8">
            <w:pPr>
              <w:spacing w:line="264" w:lineRule="auto"/>
              <w:jc w:val="both"/>
              <w:rPr>
                <w:i/>
                <w:sz w:val="28"/>
                <w:szCs w:val="28"/>
              </w:rPr>
            </w:pPr>
            <w:r w:rsidRPr="009D31D4">
              <w:rPr>
                <w:i/>
                <w:sz w:val="28"/>
                <w:szCs w:val="28"/>
              </w:rPr>
              <w:t xml:space="preserve">Тематика сюжетов </w:t>
            </w:r>
          </w:p>
        </w:tc>
        <w:tc>
          <w:tcPr>
            <w:tcW w:w="1472" w:type="dxa"/>
          </w:tcPr>
          <w:p w:rsidR="00965043" w:rsidRPr="009D31D4" w:rsidRDefault="00965043" w:rsidP="00AA1EA8">
            <w:pPr>
              <w:spacing w:line="264" w:lineRule="auto"/>
              <w:jc w:val="both"/>
              <w:rPr>
                <w:i/>
                <w:sz w:val="28"/>
                <w:szCs w:val="28"/>
              </w:rPr>
            </w:pPr>
            <w:r w:rsidRPr="009D31D4">
              <w:rPr>
                <w:i/>
                <w:sz w:val="28"/>
                <w:szCs w:val="28"/>
              </w:rPr>
              <w:t xml:space="preserve">Видеоряд </w:t>
            </w:r>
          </w:p>
        </w:tc>
        <w:tc>
          <w:tcPr>
            <w:tcW w:w="1473" w:type="dxa"/>
          </w:tcPr>
          <w:p w:rsidR="00965043" w:rsidRPr="009D31D4" w:rsidRDefault="00965043" w:rsidP="00AA1EA8">
            <w:pPr>
              <w:spacing w:line="264" w:lineRule="auto"/>
              <w:jc w:val="both"/>
              <w:rPr>
                <w:i/>
                <w:sz w:val="28"/>
                <w:szCs w:val="28"/>
              </w:rPr>
            </w:pPr>
            <w:r w:rsidRPr="009D31D4">
              <w:rPr>
                <w:i/>
                <w:sz w:val="28"/>
                <w:szCs w:val="28"/>
              </w:rPr>
              <w:t xml:space="preserve">Звукоряд </w:t>
            </w:r>
          </w:p>
        </w:tc>
        <w:tc>
          <w:tcPr>
            <w:tcW w:w="1473" w:type="dxa"/>
          </w:tcPr>
          <w:p w:rsidR="00965043" w:rsidRPr="009D31D4" w:rsidRDefault="00965043" w:rsidP="00AA1EA8">
            <w:pPr>
              <w:spacing w:line="264" w:lineRule="auto"/>
              <w:jc w:val="both"/>
              <w:rPr>
                <w:i/>
                <w:sz w:val="28"/>
                <w:szCs w:val="28"/>
              </w:rPr>
            </w:pPr>
            <w:r w:rsidRPr="009D31D4">
              <w:rPr>
                <w:i/>
                <w:sz w:val="28"/>
                <w:szCs w:val="28"/>
              </w:rPr>
              <w:t>Тематика сюжетов</w:t>
            </w:r>
          </w:p>
        </w:tc>
        <w:tc>
          <w:tcPr>
            <w:tcW w:w="1473" w:type="dxa"/>
          </w:tcPr>
          <w:p w:rsidR="00965043" w:rsidRPr="009D31D4" w:rsidRDefault="00965043" w:rsidP="00AA1EA8">
            <w:pPr>
              <w:spacing w:line="264" w:lineRule="auto"/>
              <w:jc w:val="both"/>
              <w:rPr>
                <w:i/>
                <w:sz w:val="28"/>
                <w:szCs w:val="28"/>
              </w:rPr>
            </w:pPr>
            <w:r w:rsidRPr="009D31D4">
              <w:rPr>
                <w:i/>
                <w:sz w:val="28"/>
                <w:szCs w:val="28"/>
              </w:rPr>
              <w:t>Видеоряд</w:t>
            </w:r>
          </w:p>
        </w:tc>
        <w:tc>
          <w:tcPr>
            <w:tcW w:w="1473" w:type="dxa"/>
          </w:tcPr>
          <w:p w:rsidR="00965043" w:rsidRPr="009D31D4" w:rsidRDefault="00965043" w:rsidP="00AA1EA8">
            <w:pPr>
              <w:spacing w:line="264" w:lineRule="auto"/>
              <w:jc w:val="both"/>
              <w:rPr>
                <w:i/>
                <w:sz w:val="28"/>
                <w:szCs w:val="28"/>
              </w:rPr>
            </w:pPr>
            <w:r w:rsidRPr="009D31D4">
              <w:rPr>
                <w:i/>
                <w:sz w:val="28"/>
                <w:szCs w:val="28"/>
              </w:rPr>
              <w:t>Звукоряд</w:t>
            </w:r>
          </w:p>
        </w:tc>
      </w:tr>
    </w:tbl>
    <w:p w:rsidR="007C6568" w:rsidRDefault="007C6568" w:rsidP="00B460BF">
      <w:pPr>
        <w:spacing w:line="264" w:lineRule="auto"/>
        <w:ind w:firstLine="567"/>
        <w:rPr>
          <w:rFonts w:cs="Times New Roman"/>
          <w:b/>
          <w:sz w:val="30"/>
          <w:szCs w:val="30"/>
        </w:rPr>
      </w:pPr>
    </w:p>
    <w:p w:rsidR="007C6568" w:rsidRDefault="007C6568" w:rsidP="00B460BF">
      <w:pPr>
        <w:spacing w:line="264" w:lineRule="auto"/>
        <w:ind w:firstLine="567"/>
        <w:jc w:val="center"/>
        <w:rPr>
          <w:rFonts w:cs="Times New Roman"/>
          <w:b/>
          <w:sz w:val="30"/>
          <w:szCs w:val="30"/>
        </w:rPr>
      </w:pPr>
    </w:p>
    <w:p w:rsidR="006F6971" w:rsidRDefault="00766020" w:rsidP="00B23C4A">
      <w:pPr>
        <w:spacing w:line="264" w:lineRule="auto"/>
        <w:ind w:firstLine="567"/>
        <w:jc w:val="both"/>
        <w:rPr>
          <w:rFonts w:cs="Times New Roman"/>
          <w:b/>
          <w:sz w:val="30"/>
          <w:szCs w:val="30"/>
        </w:rPr>
      </w:pPr>
      <w:r>
        <w:rPr>
          <w:rFonts w:cs="Times New Roman"/>
          <w:b/>
          <w:sz w:val="30"/>
          <w:szCs w:val="30"/>
        </w:rPr>
        <w:t>1.3</w:t>
      </w:r>
      <w:r w:rsidR="00F22037" w:rsidRPr="00E54A4C">
        <w:rPr>
          <w:rFonts w:cs="Times New Roman"/>
          <w:b/>
          <w:sz w:val="30"/>
          <w:szCs w:val="30"/>
        </w:rPr>
        <w:t xml:space="preserve">. </w:t>
      </w:r>
      <w:r w:rsidR="006F6971" w:rsidRPr="00E54A4C">
        <w:rPr>
          <w:rFonts w:cs="Times New Roman"/>
          <w:b/>
          <w:sz w:val="30"/>
          <w:szCs w:val="30"/>
        </w:rPr>
        <w:t>В</w:t>
      </w:r>
      <w:r w:rsidR="0082741E" w:rsidRPr="00E54A4C">
        <w:rPr>
          <w:rFonts w:cs="Times New Roman"/>
          <w:b/>
          <w:sz w:val="30"/>
          <w:szCs w:val="30"/>
        </w:rPr>
        <w:t xml:space="preserve">иды, </w:t>
      </w:r>
      <w:r w:rsidR="006F6971" w:rsidRPr="00E54A4C">
        <w:rPr>
          <w:rFonts w:cs="Times New Roman"/>
          <w:b/>
          <w:sz w:val="30"/>
          <w:szCs w:val="30"/>
        </w:rPr>
        <w:t>этапы</w:t>
      </w:r>
      <w:r w:rsidR="0082741E" w:rsidRPr="00E54A4C">
        <w:rPr>
          <w:rFonts w:cs="Times New Roman"/>
          <w:b/>
          <w:sz w:val="30"/>
          <w:szCs w:val="30"/>
        </w:rPr>
        <w:t xml:space="preserve"> и разделы</w:t>
      </w:r>
      <w:r w:rsidR="006F6971" w:rsidRPr="00E54A4C">
        <w:rPr>
          <w:rFonts w:cs="Times New Roman"/>
          <w:b/>
          <w:sz w:val="30"/>
          <w:szCs w:val="30"/>
        </w:rPr>
        <w:t xml:space="preserve"> курсового исследования</w:t>
      </w:r>
    </w:p>
    <w:p w:rsidR="00C25A08" w:rsidRPr="00E54A4C" w:rsidRDefault="002900D8" w:rsidP="00B23C4A">
      <w:pPr>
        <w:spacing w:line="264" w:lineRule="auto"/>
        <w:ind w:firstLine="567"/>
        <w:jc w:val="both"/>
        <w:rPr>
          <w:rFonts w:cs="Times New Roman"/>
          <w:sz w:val="30"/>
          <w:szCs w:val="30"/>
        </w:rPr>
      </w:pPr>
      <w:r>
        <w:rPr>
          <w:rFonts w:cs="Times New Roman"/>
          <w:b/>
          <w:sz w:val="30"/>
          <w:szCs w:val="30"/>
        </w:rPr>
        <w:t>Студенты</w:t>
      </w:r>
      <w:r>
        <w:rPr>
          <w:rFonts w:cs="Times New Roman"/>
          <w:sz w:val="30"/>
          <w:szCs w:val="30"/>
        </w:rPr>
        <w:t>-бакалавры по профилям «телевидение» и «международная журналистика» могут выполнять два вида курсовой работы</w:t>
      </w:r>
      <w:r w:rsidR="0082741E" w:rsidRPr="00E54A4C">
        <w:rPr>
          <w:rFonts w:cs="Times New Roman"/>
          <w:sz w:val="30"/>
          <w:szCs w:val="30"/>
        </w:rPr>
        <w:t>:</w:t>
      </w:r>
      <w:r w:rsidR="0082741E" w:rsidRPr="00E54A4C">
        <w:rPr>
          <w:rStyle w:val="a8"/>
          <w:rFonts w:cs="Times New Roman"/>
          <w:sz w:val="30"/>
          <w:szCs w:val="30"/>
        </w:rPr>
        <w:footnoteReference w:id="8"/>
      </w:r>
    </w:p>
    <w:p w:rsidR="006F6971" w:rsidRPr="00E54A4C" w:rsidRDefault="00C25A08" w:rsidP="00B23C4A">
      <w:pPr>
        <w:spacing w:line="264" w:lineRule="auto"/>
        <w:ind w:firstLine="567"/>
        <w:jc w:val="both"/>
        <w:rPr>
          <w:rFonts w:cs="Times New Roman"/>
          <w:sz w:val="30"/>
          <w:szCs w:val="30"/>
        </w:rPr>
      </w:pPr>
      <w:r w:rsidRPr="00E54A4C">
        <w:rPr>
          <w:rFonts w:cs="Times New Roman"/>
          <w:sz w:val="30"/>
          <w:szCs w:val="30"/>
        </w:rPr>
        <w:t>- ку</w:t>
      </w:r>
      <w:r w:rsidR="00B23C4A">
        <w:rPr>
          <w:rFonts w:cs="Times New Roman"/>
          <w:sz w:val="30"/>
          <w:szCs w:val="30"/>
        </w:rPr>
        <w:t xml:space="preserve">рсовая работа по специальности </w:t>
      </w:r>
    </w:p>
    <w:p w:rsidR="00C25A08" w:rsidRPr="00E54A4C" w:rsidRDefault="00C25A08" w:rsidP="00B460BF">
      <w:pPr>
        <w:spacing w:line="264" w:lineRule="auto"/>
        <w:ind w:firstLine="567"/>
        <w:jc w:val="both"/>
        <w:rPr>
          <w:rFonts w:cs="Times New Roman"/>
          <w:sz w:val="30"/>
          <w:szCs w:val="30"/>
        </w:rPr>
      </w:pPr>
      <w:r w:rsidRPr="00E54A4C">
        <w:rPr>
          <w:rFonts w:cs="Times New Roman"/>
          <w:sz w:val="30"/>
          <w:szCs w:val="30"/>
        </w:rPr>
        <w:t xml:space="preserve">-курсовая работа по дисциплине учебного плана </w:t>
      </w:r>
    </w:p>
    <w:p w:rsidR="0054368A" w:rsidRPr="00E54A4C" w:rsidRDefault="00C25A08" w:rsidP="00B460BF">
      <w:pPr>
        <w:spacing w:line="264" w:lineRule="auto"/>
        <w:ind w:firstLine="567"/>
        <w:jc w:val="both"/>
        <w:rPr>
          <w:rFonts w:cs="Times New Roman"/>
          <w:sz w:val="30"/>
          <w:szCs w:val="30"/>
        </w:rPr>
      </w:pPr>
      <w:r w:rsidRPr="00E54A4C">
        <w:rPr>
          <w:rFonts w:cs="Times New Roman"/>
          <w:b/>
          <w:i/>
          <w:sz w:val="30"/>
          <w:szCs w:val="30"/>
        </w:rPr>
        <w:t>Курсовой работой по специальности</w:t>
      </w:r>
      <w:r w:rsidRPr="00E54A4C">
        <w:rPr>
          <w:rFonts w:cs="Times New Roman"/>
          <w:sz w:val="30"/>
          <w:szCs w:val="30"/>
        </w:rPr>
        <w:t xml:space="preserve"> является самостоятельное научн</w:t>
      </w:r>
      <w:r w:rsidR="002900D8">
        <w:rPr>
          <w:rFonts w:cs="Times New Roman"/>
          <w:sz w:val="30"/>
          <w:szCs w:val="30"/>
        </w:rPr>
        <w:t xml:space="preserve">ое исследование по </w:t>
      </w:r>
      <w:r w:rsidRPr="00E54A4C">
        <w:rPr>
          <w:rFonts w:cs="Times New Roman"/>
          <w:sz w:val="30"/>
          <w:szCs w:val="30"/>
        </w:rPr>
        <w:t>профил</w:t>
      </w:r>
      <w:r w:rsidR="002900D8">
        <w:rPr>
          <w:rFonts w:cs="Times New Roman"/>
          <w:sz w:val="30"/>
          <w:szCs w:val="30"/>
        </w:rPr>
        <w:t>ю</w:t>
      </w:r>
      <w:r w:rsidRPr="00E54A4C">
        <w:rPr>
          <w:rFonts w:cs="Times New Roman"/>
          <w:sz w:val="30"/>
          <w:szCs w:val="30"/>
        </w:rPr>
        <w:t xml:space="preserve">, выполняемое студентом в соответствии с учебным планом под научным руководством преподавателя кафедры (факультета) </w:t>
      </w:r>
      <w:r w:rsidR="007A7DC2" w:rsidRPr="00E54A4C">
        <w:rPr>
          <w:rFonts w:cs="Times New Roman"/>
          <w:sz w:val="30"/>
          <w:szCs w:val="30"/>
        </w:rPr>
        <w:t>имеющим научную степень и служащее углубленному познанию избранной осн</w:t>
      </w:r>
      <w:r w:rsidR="0054368A" w:rsidRPr="00E54A4C">
        <w:rPr>
          <w:rFonts w:cs="Times New Roman"/>
          <w:sz w:val="30"/>
          <w:szCs w:val="30"/>
        </w:rPr>
        <w:t>овной образовательной программы</w:t>
      </w:r>
      <w:r w:rsidR="007A7DC2" w:rsidRPr="00E54A4C">
        <w:rPr>
          <w:rFonts w:cs="Times New Roman"/>
          <w:sz w:val="30"/>
          <w:szCs w:val="30"/>
        </w:rPr>
        <w:t>.</w:t>
      </w:r>
      <w:r w:rsidR="0054368A" w:rsidRPr="00E54A4C">
        <w:rPr>
          <w:rFonts w:cs="Times New Roman"/>
          <w:sz w:val="30"/>
          <w:szCs w:val="30"/>
        </w:rPr>
        <w:t xml:space="preserve"> </w:t>
      </w:r>
      <w:r w:rsidR="007A7DC2" w:rsidRPr="00E54A4C">
        <w:rPr>
          <w:rFonts w:cs="Times New Roman"/>
          <w:sz w:val="30"/>
          <w:szCs w:val="30"/>
        </w:rPr>
        <w:t xml:space="preserve">Курсовая работа по специальности направлена на решение какой-либо познавательной проблемы, соотнесении теоретических положений с фактами, систематичности изложения, оперировании современной специальной терминологией. </w:t>
      </w:r>
    </w:p>
    <w:p w:rsidR="007A7DC2" w:rsidRPr="00E54A4C" w:rsidRDefault="007F7451" w:rsidP="00B460BF">
      <w:pPr>
        <w:spacing w:line="264" w:lineRule="auto"/>
        <w:ind w:firstLine="567"/>
        <w:jc w:val="both"/>
        <w:rPr>
          <w:rFonts w:cs="Times New Roman"/>
          <w:sz w:val="30"/>
          <w:szCs w:val="30"/>
        </w:rPr>
      </w:pPr>
      <w:r w:rsidRPr="00E54A4C">
        <w:rPr>
          <w:rFonts w:cs="Times New Roman"/>
          <w:b/>
          <w:i/>
          <w:sz w:val="30"/>
          <w:szCs w:val="30"/>
        </w:rPr>
        <w:t>Курсовая работа по дисциплине</w:t>
      </w:r>
      <w:r w:rsidRPr="00E54A4C">
        <w:rPr>
          <w:rFonts w:cs="Times New Roman"/>
          <w:sz w:val="30"/>
          <w:szCs w:val="30"/>
        </w:rPr>
        <w:t xml:space="preserve"> самостоятельная учебно-методическая работа студента, выполняемая под руководством преподавателя по общепрофессиональным  </w:t>
      </w:r>
      <w:r w:rsidR="003A7705" w:rsidRPr="00E54A4C">
        <w:rPr>
          <w:rFonts w:cs="Times New Roman"/>
          <w:sz w:val="30"/>
          <w:szCs w:val="30"/>
        </w:rPr>
        <w:t xml:space="preserve">и специальным дисциплинам </w:t>
      </w:r>
      <w:r w:rsidR="0054368A" w:rsidRPr="00E54A4C">
        <w:rPr>
          <w:rFonts w:cs="Times New Roman"/>
          <w:sz w:val="30"/>
          <w:szCs w:val="30"/>
        </w:rPr>
        <w:t xml:space="preserve"> </w:t>
      </w:r>
      <w:r w:rsidR="003A7705" w:rsidRPr="00E54A4C">
        <w:rPr>
          <w:rFonts w:cs="Times New Roman"/>
          <w:sz w:val="30"/>
          <w:szCs w:val="30"/>
        </w:rPr>
        <w:t xml:space="preserve">учебного плана. </w:t>
      </w:r>
    </w:p>
    <w:p w:rsidR="002900D8" w:rsidRDefault="003A7705" w:rsidP="00B460BF">
      <w:pPr>
        <w:spacing w:line="264" w:lineRule="auto"/>
        <w:ind w:firstLine="567"/>
        <w:jc w:val="both"/>
        <w:rPr>
          <w:rFonts w:cs="Times New Roman"/>
          <w:sz w:val="30"/>
          <w:szCs w:val="30"/>
        </w:rPr>
      </w:pPr>
      <w:r w:rsidRPr="00E54A4C">
        <w:rPr>
          <w:rFonts w:cs="Times New Roman"/>
          <w:sz w:val="30"/>
          <w:szCs w:val="30"/>
        </w:rPr>
        <w:t xml:space="preserve">Курсовая работа по дисциплине учебного плана имеет целью развитие у студентов навыков самостоятельной творческой работы, овладения методами современных научных исследований, углубленное изучение какого-либо вопроса, темы, раздела учебной дисциплины (включая изучение литературы и источников). </w:t>
      </w:r>
    </w:p>
    <w:p w:rsidR="009C127F" w:rsidRPr="00E54A4C" w:rsidRDefault="006552AA" w:rsidP="00B23C4A">
      <w:pPr>
        <w:spacing w:line="264" w:lineRule="auto"/>
        <w:ind w:firstLine="567"/>
        <w:jc w:val="both"/>
        <w:rPr>
          <w:rFonts w:cs="Times New Roman"/>
          <w:sz w:val="30"/>
          <w:szCs w:val="30"/>
        </w:rPr>
      </w:pPr>
      <w:r w:rsidRPr="00E54A4C">
        <w:rPr>
          <w:rFonts w:cs="Times New Roman"/>
          <w:b/>
          <w:i/>
          <w:sz w:val="30"/>
          <w:szCs w:val="30"/>
        </w:rPr>
        <w:t xml:space="preserve">Этапами работы над курсовым исследованием </w:t>
      </w:r>
      <w:r w:rsidR="009C127F" w:rsidRPr="00E54A4C">
        <w:rPr>
          <w:rFonts w:cs="Times New Roman"/>
          <w:sz w:val="30"/>
          <w:szCs w:val="30"/>
        </w:rPr>
        <w:t xml:space="preserve">являются: </w:t>
      </w:r>
    </w:p>
    <w:p w:rsidR="009C127F" w:rsidRDefault="009C127F" w:rsidP="00B23C4A">
      <w:pPr>
        <w:spacing w:line="264" w:lineRule="auto"/>
        <w:ind w:firstLine="567"/>
        <w:jc w:val="both"/>
        <w:rPr>
          <w:rFonts w:cs="Times New Roman"/>
          <w:sz w:val="30"/>
          <w:szCs w:val="30"/>
        </w:rPr>
      </w:pPr>
      <w:r w:rsidRPr="00E54A4C">
        <w:rPr>
          <w:rFonts w:cs="Times New Roman"/>
          <w:sz w:val="30"/>
          <w:szCs w:val="30"/>
        </w:rPr>
        <w:t>- выбор темы</w:t>
      </w:r>
      <w:r w:rsidR="00BA4CDF" w:rsidRPr="00E54A4C">
        <w:rPr>
          <w:rFonts w:cs="Times New Roman"/>
          <w:sz w:val="30"/>
          <w:szCs w:val="30"/>
        </w:rPr>
        <w:t>, утверждение темы курсовой работы и научного руководителя</w:t>
      </w:r>
    </w:p>
    <w:p w:rsidR="00F50486" w:rsidRDefault="00F50486" w:rsidP="00B23C4A">
      <w:pPr>
        <w:spacing w:line="264" w:lineRule="auto"/>
        <w:ind w:firstLine="567"/>
        <w:jc w:val="both"/>
        <w:rPr>
          <w:rFonts w:cs="Times New Roman"/>
          <w:sz w:val="30"/>
          <w:szCs w:val="30"/>
        </w:rPr>
      </w:pPr>
      <w:r>
        <w:rPr>
          <w:rFonts w:cs="Times New Roman"/>
          <w:sz w:val="30"/>
          <w:szCs w:val="30"/>
        </w:rPr>
        <w:t>- анализ темы по актуальности, новизне, практической значимости, степени изученности</w:t>
      </w:r>
    </w:p>
    <w:p w:rsidR="00F50486" w:rsidRDefault="00F50486" w:rsidP="00B23C4A">
      <w:pPr>
        <w:spacing w:line="264" w:lineRule="auto"/>
        <w:ind w:firstLine="567"/>
        <w:jc w:val="both"/>
        <w:rPr>
          <w:rFonts w:cs="Times New Roman"/>
          <w:sz w:val="30"/>
          <w:szCs w:val="30"/>
        </w:rPr>
      </w:pPr>
      <w:r>
        <w:rPr>
          <w:rFonts w:cs="Times New Roman"/>
          <w:sz w:val="30"/>
          <w:szCs w:val="30"/>
        </w:rPr>
        <w:t>- определение предмета исследования, эмпирической базы</w:t>
      </w:r>
    </w:p>
    <w:p w:rsidR="00F50486" w:rsidRPr="00E54A4C" w:rsidRDefault="00F50486" w:rsidP="00B23C4A">
      <w:pPr>
        <w:spacing w:line="264" w:lineRule="auto"/>
        <w:ind w:firstLine="567"/>
        <w:jc w:val="both"/>
        <w:rPr>
          <w:rFonts w:cs="Times New Roman"/>
          <w:sz w:val="30"/>
          <w:szCs w:val="30"/>
        </w:rPr>
      </w:pPr>
      <w:r>
        <w:rPr>
          <w:rFonts w:cs="Times New Roman"/>
          <w:sz w:val="30"/>
          <w:szCs w:val="30"/>
        </w:rPr>
        <w:t>- утверждение у научного руководителя научных подходов изучения темы</w:t>
      </w:r>
    </w:p>
    <w:p w:rsidR="006552AA" w:rsidRPr="00E54A4C" w:rsidRDefault="009C127F" w:rsidP="00B23C4A">
      <w:pPr>
        <w:spacing w:line="264" w:lineRule="auto"/>
        <w:ind w:firstLine="567"/>
        <w:jc w:val="both"/>
        <w:rPr>
          <w:rFonts w:cs="Times New Roman"/>
          <w:sz w:val="30"/>
          <w:szCs w:val="30"/>
        </w:rPr>
      </w:pPr>
      <w:r w:rsidRPr="00E54A4C">
        <w:rPr>
          <w:rFonts w:cs="Times New Roman"/>
          <w:sz w:val="30"/>
          <w:szCs w:val="30"/>
        </w:rPr>
        <w:t xml:space="preserve">- составление индивидуального рабочего плана </w:t>
      </w:r>
    </w:p>
    <w:p w:rsidR="009C127F" w:rsidRPr="00E54A4C" w:rsidRDefault="009C127F" w:rsidP="00B23C4A">
      <w:pPr>
        <w:spacing w:line="264" w:lineRule="auto"/>
        <w:ind w:firstLine="567"/>
        <w:jc w:val="both"/>
        <w:rPr>
          <w:rFonts w:cs="Times New Roman"/>
          <w:sz w:val="30"/>
          <w:szCs w:val="30"/>
        </w:rPr>
      </w:pPr>
      <w:r w:rsidRPr="00E54A4C">
        <w:rPr>
          <w:rFonts w:cs="Times New Roman"/>
          <w:sz w:val="30"/>
          <w:szCs w:val="30"/>
        </w:rPr>
        <w:t xml:space="preserve">- библиографический поиск литературных источников </w:t>
      </w:r>
    </w:p>
    <w:p w:rsidR="009C127F" w:rsidRPr="00E54A4C" w:rsidRDefault="009C127F" w:rsidP="00B23C4A">
      <w:pPr>
        <w:spacing w:line="264" w:lineRule="auto"/>
        <w:ind w:firstLine="567"/>
        <w:jc w:val="both"/>
        <w:rPr>
          <w:rFonts w:cs="Times New Roman"/>
          <w:sz w:val="30"/>
          <w:szCs w:val="30"/>
        </w:rPr>
      </w:pPr>
      <w:r w:rsidRPr="00E54A4C">
        <w:rPr>
          <w:rFonts w:cs="Times New Roman"/>
          <w:sz w:val="30"/>
          <w:szCs w:val="30"/>
        </w:rPr>
        <w:t xml:space="preserve">- изучение литературы и отбор фактического материала </w:t>
      </w:r>
    </w:p>
    <w:p w:rsidR="009C127F" w:rsidRPr="00E54A4C" w:rsidRDefault="009C127F" w:rsidP="00B23C4A">
      <w:pPr>
        <w:spacing w:line="264" w:lineRule="auto"/>
        <w:ind w:firstLine="567"/>
        <w:jc w:val="both"/>
        <w:rPr>
          <w:rFonts w:cs="Times New Roman"/>
          <w:sz w:val="30"/>
          <w:szCs w:val="30"/>
        </w:rPr>
      </w:pPr>
      <w:r w:rsidRPr="00E54A4C">
        <w:rPr>
          <w:rFonts w:cs="Times New Roman"/>
          <w:sz w:val="30"/>
          <w:szCs w:val="30"/>
        </w:rPr>
        <w:t xml:space="preserve">- работа над рукописью курсового исследования </w:t>
      </w:r>
    </w:p>
    <w:p w:rsidR="009C127F" w:rsidRPr="00E54A4C" w:rsidRDefault="009C127F" w:rsidP="00B23C4A">
      <w:pPr>
        <w:spacing w:line="264" w:lineRule="auto"/>
        <w:ind w:firstLine="567"/>
        <w:jc w:val="both"/>
        <w:rPr>
          <w:rFonts w:cs="Times New Roman"/>
          <w:sz w:val="30"/>
          <w:szCs w:val="30"/>
        </w:rPr>
      </w:pPr>
      <w:r w:rsidRPr="00E54A4C">
        <w:rPr>
          <w:rFonts w:cs="Times New Roman"/>
          <w:sz w:val="30"/>
          <w:szCs w:val="30"/>
        </w:rPr>
        <w:t xml:space="preserve">- оформление курсовой работы </w:t>
      </w:r>
    </w:p>
    <w:p w:rsidR="009C127F" w:rsidRPr="00E54A4C" w:rsidRDefault="009C127F" w:rsidP="00B23C4A">
      <w:pPr>
        <w:spacing w:line="264" w:lineRule="auto"/>
        <w:ind w:firstLine="567"/>
        <w:jc w:val="both"/>
        <w:rPr>
          <w:rFonts w:cs="Times New Roman"/>
          <w:sz w:val="30"/>
          <w:szCs w:val="30"/>
        </w:rPr>
      </w:pPr>
      <w:r w:rsidRPr="00E54A4C">
        <w:rPr>
          <w:rFonts w:cs="Times New Roman"/>
          <w:sz w:val="30"/>
          <w:szCs w:val="30"/>
        </w:rPr>
        <w:t>- защита курсовой работы</w:t>
      </w:r>
    </w:p>
    <w:p w:rsidR="00EB3161" w:rsidRPr="00E54A4C" w:rsidRDefault="00EB3161" w:rsidP="00B23C4A">
      <w:pPr>
        <w:spacing w:line="264" w:lineRule="auto"/>
        <w:ind w:firstLine="567"/>
        <w:jc w:val="both"/>
        <w:rPr>
          <w:rFonts w:cs="Times New Roman"/>
          <w:sz w:val="30"/>
          <w:szCs w:val="30"/>
        </w:rPr>
      </w:pPr>
      <w:r w:rsidRPr="00E54A4C">
        <w:rPr>
          <w:rFonts w:cs="Times New Roman"/>
          <w:sz w:val="30"/>
          <w:szCs w:val="30"/>
        </w:rPr>
        <w:t>Выбор темы курсовой работы и разработку индивидуального рабочего плана студент осуществляет в</w:t>
      </w:r>
      <w:r w:rsidR="00BA4CDF" w:rsidRPr="00E54A4C">
        <w:rPr>
          <w:rFonts w:cs="Times New Roman"/>
          <w:sz w:val="30"/>
          <w:szCs w:val="30"/>
        </w:rPr>
        <w:t xml:space="preserve">месте с научным руководителем. </w:t>
      </w:r>
    </w:p>
    <w:p w:rsidR="009D31D4" w:rsidRDefault="009D31D4" w:rsidP="00B460BF">
      <w:pPr>
        <w:spacing w:line="264" w:lineRule="auto"/>
        <w:ind w:firstLine="567"/>
        <w:jc w:val="center"/>
        <w:rPr>
          <w:rFonts w:cs="Times New Roman"/>
          <w:b/>
          <w:i/>
          <w:sz w:val="30"/>
          <w:szCs w:val="30"/>
        </w:rPr>
      </w:pPr>
    </w:p>
    <w:p w:rsidR="0082741E" w:rsidRDefault="0082741E" w:rsidP="00B460BF">
      <w:pPr>
        <w:spacing w:line="264" w:lineRule="auto"/>
        <w:ind w:firstLine="567"/>
        <w:jc w:val="center"/>
        <w:rPr>
          <w:rFonts w:cs="Times New Roman"/>
          <w:b/>
          <w:i/>
          <w:sz w:val="30"/>
          <w:szCs w:val="30"/>
        </w:rPr>
      </w:pPr>
      <w:r w:rsidRPr="00E54A4C">
        <w:rPr>
          <w:rFonts w:cs="Times New Roman"/>
          <w:b/>
          <w:i/>
          <w:sz w:val="30"/>
          <w:szCs w:val="30"/>
        </w:rPr>
        <w:t>Курсовая работа должна включать следующие раздел</w:t>
      </w:r>
      <w:r w:rsidR="008D7857" w:rsidRPr="00E54A4C">
        <w:rPr>
          <w:rFonts w:cs="Times New Roman"/>
          <w:b/>
          <w:i/>
          <w:sz w:val="30"/>
          <w:szCs w:val="30"/>
        </w:rPr>
        <w:t>ы:</w:t>
      </w:r>
      <w:r w:rsidR="008D7857" w:rsidRPr="00E54A4C">
        <w:rPr>
          <w:rStyle w:val="a8"/>
          <w:rFonts w:cs="Times New Roman"/>
          <w:b/>
          <w:i/>
          <w:sz w:val="30"/>
          <w:szCs w:val="30"/>
        </w:rPr>
        <w:footnoteReference w:id="9"/>
      </w:r>
    </w:p>
    <w:p w:rsidR="009D31D4" w:rsidRPr="00E54A4C" w:rsidRDefault="009D31D4" w:rsidP="00B460BF">
      <w:pPr>
        <w:spacing w:line="264" w:lineRule="auto"/>
        <w:ind w:firstLine="567"/>
        <w:jc w:val="center"/>
        <w:rPr>
          <w:rFonts w:cs="Times New Roman"/>
          <w:b/>
          <w:i/>
          <w:sz w:val="30"/>
          <w:szCs w:val="30"/>
        </w:rPr>
      </w:pPr>
    </w:p>
    <w:p w:rsidR="0082741E" w:rsidRPr="00E54A4C" w:rsidRDefault="0082741E" w:rsidP="00B23C4A">
      <w:pPr>
        <w:numPr>
          <w:ilvl w:val="0"/>
          <w:numId w:val="1"/>
        </w:numPr>
        <w:tabs>
          <w:tab w:val="clear" w:pos="1287"/>
          <w:tab w:val="num" w:pos="0"/>
          <w:tab w:val="left" w:pos="993"/>
        </w:tabs>
        <w:spacing w:line="264" w:lineRule="auto"/>
        <w:ind w:left="0" w:firstLine="567"/>
        <w:jc w:val="both"/>
        <w:rPr>
          <w:rFonts w:cs="Times New Roman"/>
          <w:i/>
          <w:iCs/>
          <w:sz w:val="30"/>
          <w:szCs w:val="30"/>
        </w:rPr>
      </w:pPr>
      <w:r w:rsidRPr="00E54A4C">
        <w:rPr>
          <w:rFonts w:cs="Times New Roman"/>
          <w:i/>
          <w:iCs/>
          <w:sz w:val="30"/>
          <w:szCs w:val="30"/>
        </w:rPr>
        <w:t xml:space="preserve">Титульный лист. </w:t>
      </w:r>
      <w:r w:rsidRPr="00E54A4C">
        <w:rPr>
          <w:rFonts w:cs="Times New Roman"/>
          <w:sz w:val="30"/>
          <w:szCs w:val="30"/>
        </w:rPr>
        <w:t>Оформляется по образцу, приведенному в приложении.</w:t>
      </w:r>
    </w:p>
    <w:p w:rsidR="0082741E" w:rsidRPr="00E54A4C" w:rsidRDefault="0082741E" w:rsidP="00B23C4A">
      <w:pPr>
        <w:numPr>
          <w:ilvl w:val="0"/>
          <w:numId w:val="1"/>
        </w:numPr>
        <w:tabs>
          <w:tab w:val="clear" w:pos="1287"/>
          <w:tab w:val="num" w:pos="0"/>
          <w:tab w:val="left" w:pos="993"/>
        </w:tabs>
        <w:spacing w:line="264" w:lineRule="auto"/>
        <w:ind w:left="0" w:firstLine="567"/>
        <w:jc w:val="both"/>
        <w:rPr>
          <w:rFonts w:cs="Times New Roman"/>
          <w:i/>
          <w:iCs/>
          <w:sz w:val="30"/>
          <w:szCs w:val="30"/>
        </w:rPr>
      </w:pPr>
      <w:r w:rsidRPr="00E54A4C">
        <w:rPr>
          <w:rFonts w:cs="Times New Roman"/>
          <w:i/>
          <w:iCs/>
          <w:sz w:val="30"/>
          <w:szCs w:val="30"/>
        </w:rPr>
        <w:t xml:space="preserve">Содержание. </w:t>
      </w:r>
      <w:r w:rsidRPr="00E54A4C">
        <w:rPr>
          <w:rFonts w:cs="Times New Roman"/>
          <w:sz w:val="30"/>
          <w:szCs w:val="30"/>
        </w:rPr>
        <w:t>Включает порядок расположения отдельных частей курсовой работы с указанием страниц, на которых соответствующий раздел начинается.</w:t>
      </w:r>
      <w:r w:rsidR="0080585D" w:rsidRPr="00E54A4C">
        <w:rPr>
          <w:rStyle w:val="a8"/>
          <w:rFonts w:cs="Times New Roman"/>
          <w:sz w:val="30"/>
          <w:szCs w:val="30"/>
        </w:rPr>
        <w:footnoteReference w:id="10"/>
      </w:r>
    </w:p>
    <w:p w:rsidR="0082741E" w:rsidRPr="00E54A4C" w:rsidRDefault="0082741E" w:rsidP="00B23C4A">
      <w:pPr>
        <w:numPr>
          <w:ilvl w:val="0"/>
          <w:numId w:val="1"/>
        </w:numPr>
        <w:tabs>
          <w:tab w:val="clear" w:pos="1287"/>
          <w:tab w:val="num" w:pos="0"/>
          <w:tab w:val="left" w:pos="993"/>
        </w:tabs>
        <w:spacing w:line="264" w:lineRule="auto"/>
        <w:ind w:left="0" w:firstLine="567"/>
        <w:jc w:val="both"/>
        <w:rPr>
          <w:rFonts w:cs="Times New Roman"/>
          <w:i/>
          <w:iCs/>
          <w:sz w:val="30"/>
          <w:szCs w:val="30"/>
        </w:rPr>
      </w:pPr>
      <w:r w:rsidRPr="00E54A4C">
        <w:rPr>
          <w:rFonts w:cs="Times New Roman"/>
          <w:i/>
          <w:iCs/>
          <w:sz w:val="30"/>
          <w:szCs w:val="30"/>
        </w:rPr>
        <w:t xml:space="preserve">Введение. </w:t>
      </w:r>
      <w:r w:rsidRPr="00E54A4C">
        <w:rPr>
          <w:rFonts w:cs="Times New Roman"/>
          <w:sz w:val="30"/>
          <w:szCs w:val="30"/>
        </w:rPr>
        <w:t>В нем автор обосновывает научную актуальность, практическую значимость, новизну темы, а также указывает цель и задачи проводимого исследования.</w:t>
      </w:r>
    </w:p>
    <w:p w:rsidR="0082741E" w:rsidRPr="00E54A4C" w:rsidRDefault="0082741E" w:rsidP="00B23C4A">
      <w:pPr>
        <w:numPr>
          <w:ilvl w:val="0"/>
          <w:numId w:val="1"/>
        </w:numPr>
        <w:tabs>
          <w:tab w:val="clear" w:pos="1287"/>
          <w:tab w:val="num" w:pos="0"/>
          <w:tab w:val="left" w:pos="993"/>
        </w:tabs>
        <w:spacing w:line="264" w:lineRule="auto"/>
        <w:ind w:left="0" w:firstLine="567"/>
        <w:jc w:val="both"/>
        <w:rPr>
          <w:rFonts w:cs="Times New Roman"/>
          <w:i/>
          <w:iCs/>
          <w:sz w:val="30"/>
          <w:szCs w:val="30"/>
        </w:rPr>
      </w:pPr>
      <w:r w:rsidRPr="00E54A4C">
        <w:rPr>
          <w:rFonts w:cs="Times New Roman"/>
          <w:i/>
          <w:iCs/>
          <w:sz w:val="30"/>
          <w:szCs w:val="30"/>
        </w:rPr>
        <w:t xml:space="preserve">Основная часть. </w:t>
      </w:r>
      <w:r w:rsidRPr="00E54A4C">
        <w:rPr>
          <w:rFonts w:cs="Times New Roman"/>
          <w:sz w:val="30"/>
          <w:szCs w:val="30"/>
        </w:rPr>
        <w:t>Структура и состав основной части может меняться в зависимости от специфики и направления выполняемой работы. Структура основной части устанавливается научными руководителями и кафедрами самостоятельно.</w:t>
      </w:r>
    </w:p>
    <w:p w:rsidR="0082741E" w:rsidRPr="00E54A4C" w:rsidRDefault="0082741E" w:rsidP="00B23C4A">
      <w:pPr>
        <w:numPr>
          <w:ilvl w:val="0"/>
          <w:numId w:val="1"/>
        </w:numPr>
        <w:tabs>
          <w:tab w:val="clear" w:pos="1287"/>
          <w:tab w:val="num" w:pos="0"/>
          <w:tab w:val="left" w:pos="993"/>
        </w:tabs>
        <w:spacing w:line="264" w:lineRule="auto"/>
        <w:ind w:left="0" w:firstLine="567"/>
        <w:jc w:val="both"/>
        <w:rPr>
          <w:rFonts w:cs="Times New Roman"/>
          <w:i/>
          <w:iCs/>
          <w:sz w:val="30"/>
          <w:szCs w:val="30"/>
        </w:rPr>
      </w:pPr>
      <w:r w:rsidRPr="00E54A4C">
        <w:rPr>
          <w:rFonts w:cs="Times New Roman"/>
          <w:i/>
          <w:iCs/>
          <w:sz w:val="30"/>
          <w:szCs w:val="30"/>
        </w:rPr>
        <w:t xml:space="preserve">Заключение (или выводы). </w:t>
      </w:r>
      <w:r w:rsidRPr="00E54A4C">
        <w:rPr>
          <w:rFonts w:cs="Times New Roman"/>
          <w:sz w:val="30"/>
          <w:szCs w:val="30"/>
        </w:rPr>
        <w:t>В заключении подводится итог проведенному исследованию, формулируются предложения и выводы автора, вытекающие из всей работы.</w:t>
      </w:r>
    </w:p>
    <w:p w:rsidR="0082741E" w:rsidRPr="00E54A4C" w:rsidRDefault="0082741E" w:rsidP="00B23C4A">
      <w:pPr>
        <w:numPr>
          <w:ilvl w:val="0"/>
          <w:numId w:val="1"/>
        </w:numPr>
        <w:tabs>
          <w:tab w:val="clear" w:pos="1287"/>
          <w:tab w:val="num" w:pos="0"/>
          <w:tab w:val="left" w:pos="993"/>
        </w:tabs>
        <w:spacing w:line="264" w:lineRule="auto"/>
        <w:ind w:left="0" w:firstLine="567"/>
        <w:jc w:val="both"/>
        <w:rPr>
          <w:rFonts w:cs="Times New Roman"/>
          <w:i/>
          <w:iCs/>
          <w:sz w:val="30"/>
          <w:szCs w:val="30"/>
        </w:rPr>
      </w:pPr>
      <w:r w:rsidRPr="00E54A4C">
        <w:rPr>
          <w:rFonts w:cs="Times New Roman"/>
          <w:i/>
          <w:iCs/>
          <w:sz w:val="30"/>
          <w:szCs w:val="30"/>
        </w:rPr>
        <w:t xml:space="preserve">Список литературы. </w:t>
      </w:r>
      <w:r w:rsidRPr="00E54A4C">
        <w:rPr>
          <w:rFonts w:cs="Times New Roman"/>
          <w:sz w:val="30"/>
          <w:szCs w:val="30"/>
        </w:rPr>
        <w:t>В список литературы включаются только те работы, на которые сделаны ссылки в тексте курсовой работы. Список оформляетс</w:t>
      </w:r>
      <w:r w:rsidR="00057B43">
        <w:rPr>
          <w:rFonts w:cs="Times New Roman"/>
          <w:sz w:val="30"/>
          <w:szCs w:val="30"/>
        </w:rPr>
        <w:t>я в соответствии с ГОСТ 7.1-2008</w:t>
      </w:r>
      <w:r w:rsidRPr="00E54A4C">
        <w:rPr>
          <w:rFonts w:cs="Times New Roman"/>
          <w:sz w:val="30"/>
          <w:szCs w:val="30"/>
        </w:rPr>
        <w:t>.</w:t>
      </w:r>
    </w:p>
    <w:p w:rsidR="0082741E" w:rsidRPr="00E54A4C" w:rsidRDefault="0082741E" w:rsidP="00B23C4A">
      <w:pPr>
        <w:numPr>
          <w:ilvl w:val="0"/>
          <w:numId w:val="1"/>
        </w:numPr>
        <w:tabs>
          <w:tab w:val="clear" w:pos="1287"/>
          <w:tab w:val="num" w:pos="0"/>
          <w:tab w:val="left" w:pos="993"/>
        </w:tabs>
        <w:spacing w:line="264" w:lineRule="auto"/>
        <w:ind w:left="0" w:firstLine="567"/>
        <w:jc w:val="both"/>
        <w:rPr>
          <w:rFonts w:cs="Times New Roman"/>
          <w:i/>
          <w:iCs/>
          <w:sz w:val="30"/>
          <w:szCs w:val="30"/>
        </w:rPr>
      </w:pPr>
      <w:r w:rsidRPr="00E54A4C">
        <w:rPr>
          <w:rFonts w:cs="Times New Roman"/>
          <w:i/>
          <w:iCs/>
          <w:sz w:val="30"/>
          <w:szCs w:val="30"/>
        </w:rPr>
        <w:t xml:space="preserve">Приложения. </w:t>
      </w:r>
      <w:r w:rsidRPr="00E54A4C">
        <w:rPr>
          <w:rFonts w:cs="Times New Roman"/>
          <w:sz w:val="30"/>
          <w:szCs w:val="30"/>
        </w:rPr>
        <w:t>Приводятся используемые в работе документы, таблицы, графики, схемы и др. (аналитические табличные и графические материалы могут быть приведены также в основной части).</w:t>
      </w:r>
    </w:p>
    <w:p w:rsidR="00BF7612" w:rsidRPr="00E54A4C" w:rsidRDefault="00BF7612" w:rsidP="00B460BF">
      <w:pPr>
        <w:spacing w:line="264" w:lineRule="auto"/>
        <w:ind w:firstLine="567"/>
        <w:rPr>
          <w:rFonts w:cs="Times New Roman"/>
          <w:sz w:val="30"/>
          <w:szCs w:val="30"/>
        </w:rPr>
      </w:pPr>
    </w:p>
    <w:p w:rsidR="0035384F" w:rsidRPr="00E54A4C"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center"/>
        <w:rPr>
          <w:rFonts w:cs="Times New Roman"/>
          <w:b/>
          <w:bCs/>
          <w:sz w:val="30"/>
          <w:szCs w:val="30"/>
        </w:rPr>
      </w:pPr>
      <w:r>
        <w:rPr>
          <w:rFonts w:cs="Times New Roman"/>
          <w:b/>
          <w:bCs/>
          <w:sz w:val="30"/>
          <w:szCs w:val="30"/>
        </w:rPr>
        <w:t>1.4.</w:t>
      </w:r>
      <w:r w:rsidRPr="00E54A4C">
        <w:rPr>
          <w:rFonts w:cs="Times New Roman"/>
          <w:b/>
          <w:bCs/>
          <w:sz w:val="30"/>
          <w:szCs w:val="30"/>
        </w:rPr>
        <w:t xml:space="preserve"> Работа с научным руководителем </w:t>
      </w:r>
    </w:p>
    <w:p w:rsidR="0035384F" w:rsidRPr="00E54A4C"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center"/>
        <w:rPr>
          <w:rFonts w:cs="Times New Roman"/>
          <w:b/>
          <w:bCs/>
          <w:sz w:val="30"/>
          <w:szCs w:val="30"/>
        </w:rPr>
      </w:pPr>
    </w:p>
    <w:p w:rsidR="0035384F"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Задача научного руководителя – оказать научную и методическую поддержку, помочь студенту выстроить исследование таким образом, чтобы оно соответствовало общенаучным принципам. Научный руководитель выполняет контролирующие функции</w:t>
      </w:r>
      <w:r w:rsidRPr="00E54A4C">
        <w:rPr>
          <w:rFonts w:cs="Times New Roman"/>
          <w:b/>
          <w:i/>
          <w:sz w:val="30"/>
          <w:szCs w:val="30"/>
        </w:rPr>
        <w:t>. Взаимодействие с руководителем – ответственность и инициатива самого студента!</w:t>
      </w:r>
      <w:r w:rsidRPr="00E54A4C">
        <w:rPr>
          <w:rFonts w:cs="Times New Roman"/>
          <w:sz w:val="30"/>
          <w:szCs w:val="30"/>
        </w:rPr>
        <w:t xml:space="preserve"> Консультации у научного руководителя должны носить постоянный, а не единичный характер. </w:t>
      </w:r>
    </w:p>
    <w:p w:rsidR="0035384F"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Pr>
          <w:rFonts w:cs="Times New Roman"/>
          <w:sz w:val="30"/>
          <w:szCs w:val="30"/>
        </w:rPr>
        <w:t xml:space="preserve">Для того, </w:t>
      </w:r>
      <w:r w:rsidRPr="00E54A4C">
        <w:rPr>
          <w:rFonts w:cs="Times New Roman"/>
          <w:sz w:val="30"/>
          <w:szCs w:val="30"/>
        </w:rPr>
        <w:t>чтобы взаимодействие с научным руководителем было продуктивным, необходимо:</w:t>
      </w:r>
      <w:r>
        <w:rPr>
          <w:rFonts w:cs="Times New Roman"/>
          <w:sz w:val="30"/>
          <w:szCs w:val="30"/>
        </w:rPr>
        <w:t xml:space="preserve"> </w:t>
      </w:r>
    </w:p>
    <w:p w:rsidR="008F1A0B" w:rsidRDefault="008F1A0B"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Pr>
          <w:rFonts w:cs="Times New Roman"/>
          <w:sz w:val="30"/>
          <w:szCs w:val="30"/>
        </w:rPr>
        <w:t>1. Связаться с научным</w:t>
      </w:r>
      <w:r w:rsidR="0035384F" w:rsidRPr="00E54A4C">
        <w:rPr>
          <w:rFonts w:cs="Times New Roman"/>
          <w:sz w:val="30"/>
          <w:szCs w:val="30"/>
        </w:rPr>
        <w:t xml:space="preserve"> руководителем</w:t>
      </w:r>
      <w:r>
        <w:rPr>
          <w:rFonts w:cs="Times New Roman"/>
          <w:sz w:val="30"/>
          <w:szCs w:val="30"/>
        </w:rPr>
        <w:t>.</w:t>
      </w:r>
    </w:p>
    <w:p w:rsidR="0035384F"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2. Выяснить требования научного руководителя к взаимодействию с ним.</w:t>
      </w:r>
    </w:p>
    <w:p w:rsidR="0035384F"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3. Регулярно взаимодействовать с руководителем: ставить его в известность о прочитанной теоретической литературе по теме, ходе работы над курсовой</w:t>
      </w:r>
      <w:r w:rsidR="00086FA2">
        <w:rPr>
          <w:rFonts w:cs="Times New Roman"/>
          <w:sz w:val="30"/>
          <w:szCs w:val="30"/>
        </w:rPr>
        <w:t xml:space="preserve">, присылать (приносить) </w:t>
      </w:r>
      <w:r w:rsidRPr="00E54A4C">
        <w:rPr>
          <w:rFonts w:cs="Times New Roman"/>
          <w:sz w:val="30"/>
          <w:szCs w:val="30"/>
        </w:rPr>
        <w:t>промежуточные варианты текста работы и т.д.</w:t>
      </w:r>
    </w:p>
    <w:p w:rsidR="0035384F"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4. Если у студента возникают сомнения в правильности выбора темы, методик для исследования, литературы и т.д., эти сомнения нужно обсуждать именно с научным руководителем.</w:t>
      </w:r>
    </w:p>
    <w:p w:rsidR="0035384F" w:rsidRPr="00E54A4C"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 xml:space="preserve">5. Представить завершенный вариант курсовой работы не позднее, чем за неделю до защиты. </w:t>
      </w:r>
    </w:p>
    <w:p w:rsidR="0035384F" w:rsidRPr="00E54A4C"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Cs/>
          <w:sz w:val="30"/>
          <w:szCs w:val="30"/>
        </w:rPr>
      </w:pPr>
      <w:r w:rsidRPr="00E54A4C">
        <w:rPr>
          <w:rFonts w:cs="Times New Roman"/>
          <w:bCs/>
          <w:sz w:val="30"/>
          <w:szCs w:val="30"/>
        </w:rPr>
        <w:t>Студент и научный руководитель несут персональную ответственнос</w:t>
      </w:r>
      <w:r>
        <w:rPr>
          <w:rFonts w:cs="Times New Roman"/>
          <w:bCs/>
          <w:sz w:val="30"/>
          <w:szCs w:val="30"/>
        </w:rPr>
        <w:t>ть за содержание курсовой работы</w:t>
      </w:r>
      <w:r w:rsidRPr="00E54A4C">
        <w:rPr>
          <w:rFonts w:cs="Times New Roman"/>
          <w:sz w:val="30"/>
          <w:szCs w:val="30"/>
        </w:rPr>
        <w:t>. Научный руководитель принимает решение о допуске курсовой работы к защите. В случае отрицательного отзыва научного руководителя решение о допуске к защите  по заявлению студента може</w:t>
      </w:r>
      <w:r w:rsidR="00B23C4A">
        <w:rPr>
          <w:rFonts w:cs="Times New Roman"/>
          <w:sz w:val="30"/>
          <w:szCs w:val="30"/>
        </w:rPr>
        <w:t>т принять заведующий кафедрой.</w:t>
      </w:r>
    </w:p>
    <w:p w:rsidR="0035384F" w:rsidRPr="00E54A4C" w:rsidRDefault="0035384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center"/>
        <w:rPr>
          <w:rFonts w:cs="Times New Roman"/>
          <w:b/>
          <w:bCs/>
          <w:sz w:val="30"/>
          <w:szCs w:val="30"/>
        </w:rPr>
      </w:pPr>
    </w:p>
    <w:p w:rsidR="004B2624" w:rsidRDefault="004B2624" w:rsidP="00B460BF">
      <w:pPr>
        <w:spacing w:line="264" w:lineRule="auto"/>
        <w:ind w:firstLine="567"/>
        <w:jc w:val="center"/>
        <w:rPr>
          <w:rFonts w:cs="Times New Roman"/>
          <w:b/>
          <w:sz w:val="30"/>
          <w:szCs w:val="30"/>
        </w:rPr>
      </w:pPr>
      <w:r>
        <w:rPr>
          <w:rFonts w:cs="Times New Roman"/>
          <w:b/>
          <w:sz w:val="30"/>
          <w:szCs w:val="30"/>
        </w:rPr>
        <w:t xml:space="preserve">1.5. </w:t>
      </w:r>
      <w:r w:rsidRPr="00E54A4C">
        <w:rPr>
          <w:rFonts w:cs="Times New Roman"/>
          <w:b/>
          <w:sz w:val="30"/>
          <w:szCs w:val="30"/>
        </w:rPr>
        <w:t>Специфика самостоятельной работы с научной литературой</w:t>
      </w:r>
    </w:p>
    <w:p w:rsidR="004B2624" w:rsidRDefault="004B2624" w:rsidP="00B460BF">
      <w:pPr>
        <w:spacing w:line="264" w:lineRule="auto"/>
        <w:ind w:firstLine="567"/>
        <w:jc w:val="center"/>
        <w:rPr>
          <w:rFonts w:cs="Times New Roman"/>
          <w:b/>
          <w:sz w:val="30"/>
          <w:szCs w:val="30"/>
        </w:rPr>
      </w:pPr>
    </w:p>
    <w:p w:rsidR="004B2624" w:rsidRPr="00A11490" w:rsidRDefault="004B2624" w:rsidP="00B460BF">
      <w:pPr>
        <w:spacing w:line="264" w:lineRule="auto"/>
        <w:ind w:firstLine="567"/>
        <w:jc w:val="both"/>
        <w:rPr>
          <w:rStyle w:val="a4"/>
          <w:rFonts w:cs="Times New Roman"/>
          <w:b/>
          <w:i w:val="0"/>
          <w:iCs w:val="0"/>
          <w:sz w:val="30"/>
          <w:szCs w:val="30"/>
        </w:rPr>
      </w:pPr>
      <w:r w:rsidRPr="00E54A4C">
        <w:rPr>
          <w:rFonts w:cs="Times New Roman"/>
          <w:sz w:val="30"/>
          <w:szCs w:val="30"/>
        </w:rPr>
        <w:t>Подбор литературы по теме курсовой работы осуществляется студентом самостоятельно. Научный руководитель лишь помогает ему определ</w:t>
      </w:r>
      <w:r>
        <w:rPr>
          <w:rFonts w:cs="Times New Roman"/>
          <w:sz w:val="30"/>
          <w:szCs w:val="30"/>
        </w:rPr>
        <w:t>ить основные направления работы</w:t>
      </w:r>
      <w:r w:rsidR="00B23C4A">
        <w:rPr>
          <w:rFonts w:cs="Times New Roman"/>
          <w:sz w:val="30"/>
          <w:szCs w:val="30"/>
        </w:rPr>
        <w:t>, указывает</w:t>
      </w:r>
      <w:r w:rsidRPr="00E54A4C">
        <w:rPr>
          <w:rFonts w:cs="Times New Roman"/>
          <w:sz w:val="30"/>
          <w:szCs w:val="30"/>
        </w:rPr>
        <w:t xml:space="preserve"> наиболее важные научные источники, которые следует использова</w:t>
      </w:r>
      <w:r>
        <w:rPr>
          <w:rFonts w:cs="Times New Roman"/>
          <w:sz w:val="30"/>
          <w:szCs w:val="30"/>
        </w:rPr>
        <w:t>ть при ее написании, разъясняет</w:t>
      </w:r>
      <w:r w:rsidRPr="00E54A4C">
        <w:rPr>
          <w:rFonts w:cs="Times New Roman"/>
          <w:sz w:val="30"/>
          <w:szCs w:val="30"/>
        </w:rPr>
        <w:t>, где их можно отыскать. При подборе литературы рекомендуется использовать фонды научных библиотек, электронных каталогов и сети Интер</w:t>
      </w:r>
      <w:r w:rsidR="00B23C4A">
        <w:rPr>
          <w:rFonts w:cs="Times New Roman"/>
          <w:sz w:val="30"/>
          <w:szCs w:val="30"/>
        </w:rPr>
        <w:t>нет. Источниками</w:t>
      </w:r>
      <w:r w:rsidRPr="00E54A4C">
        <w:rPr>
          <w:rFonts w:cs="Times New Roman"/>
          <w:sz w:val="30"/>
          <w:szCs w:val="30"/>
        </w:rPr>
        <w:t xml:space="preserve"> могут быть: </w:t>
      </w:r>
      <w:r w:rsidRPr="00E54A4C">
        <w:rPr>
          <w:rStyle w:val="a4"/>
          <w:rFonts w:eastAsia="Lucida Sans Unicode" w:cs="Times New Roman"/>
          <w:i w:val="0"/>
          <w:sz w:val="30"/>
          <w:szCs w:val="30"/>
          <w:lang w:val="en-US"/>
        </w:rPr>
        <w:t>a</w:t>
      </w:r>
      <w:r w:rsidRPr="00E54A4C">
        <w:rPr>
          <w:rStyle w:val="a4"/>
          <w:rFonts w:eastAsia="Lucida Sans Unicode" w:cs="Times New Roman"/>
          <w:i w:val="0"/>
          <w:sz w:val="30"/>
          <w:szCs w:val="30"/>
        </w:rPr>
        <w:t>)научная литера</w:t>
      </w:r>
      <w:r w:rsidR="00B23C4A">
        <w:rPr>
          <w:rStyle w:val="a4"/>
          <w:rFonts w:eastAsia="Lucida Sans Unicode" w:cs="Times New Roman"/>
          <w:i w:val="0"/>
          <w:sz w:val="30"/>
          <w:szCs w:val="30"/>
        </w:rPr>
        <w:t xml:space="preserve">тура в виде печатного издания, </w:t>
      </w:r>
      <w:r w:rsidRPr="00E54A4C">
        <w:rPr>
          <w:rStyle w:val="a4"/>
          <w:rFonts w:eastAsia="Lucida Sans Unicode" w:cs="Times New Roman"/>
          <w:i w:val="0"/>
          <w:sz w:val="30"/>
          <w:szCs w:val="30"/>
        </w:rPr>
        <w:t xml:space="preserve">б)кодексы, федеральные законы, законы, постановления правительства, законодательные акты регионального значения, локальные законодательные акты (судебные решения, постановления, определения, приказы), в)научные статьи, журналы, выписки из научных статей. </w:t>
      </w:r>
    </w:p>
    <w:p w:rsidR="004B2624" w:rsidRPr="00E54A4C" w:rsidRDefault="004B2624" w:rsidP="00B460BF">
      <w:pPr>
        <w:spacing w:line="264" w:lineRule="auto"/>
        <w:ind w:firstLine="567"/>
        <w:jc w:val="both"/>
        <w:rPr>
          <w:rStyle w:val="a4"/>
          <w:rFonts w:eastAsia="Lucida Sans Unicode" w:cs="Times New Roman"/>
          <w:i w:val="0"/>
          <w:sz w:val="30"/>
          <w:szCs w:val="30"/>
        </w:rPr>
      </w:pPr>
      <w:r w:rsidRPr="00E54A4C">
        <w:rPr>
          <w:rStyle w:val="a4"/>
          <w:rFonts w:eastAsia="Lucida Sans Unicode" w:cs="Times New Roman"/>
          <w:i w:val="0"/>
          <w:sz w:val="30"/>
          <w:szCs w:val="30"/>
        </w:rPr>
        <w:t xml:space="preserve">Работать с научной литературой и иными источниками необходимо по следующей схеме: во-первых, необходимо уловить и прописать главную - несущую мысль в нескольких предложениях и затем расшифровать данную мысль еще пятью, шестью предложениями. К главным мыслям по теме главы курсовой работы определенно можно отнести понятия, определения, терминологию, раскрывающую суть исследуемого направления работы. Научную литературу необходимо классифицировать. Важно конспектировать выходные данные издания термины, понятия, авторскую точку зрения на исследуемую проблему. </w:t>
      </w:r>
    </w:p>
    <w:p w:rsidR="008F1A0B" w:rsidRDefault="008F1A0B" w:rsidP="00B460BF">
      <w:pPr>
        <w:spacing w:line="264" w:lineRule="auto"/>
        <w:ind w:firstLine="567"/>
        <w:jc w:val="center"/>
        <w:rPr>
          <w:rFonts w:cs="Times New Roman"/>
          <w:b/>
          <w:sz w:val="30"/>
          <w:szCs w:val="30"/>
        </w:rPr>
      </w:pPr>
    </w:p>
    <w:p w:rsidR="00057B43" w:rsidRPr="00F613EF" w:rsidRDefault="00057B43" w:rsidP="00B460BF">
      <w:pPr>
        <w:spacing w:line="264" w:lineRule="auto"/>
        <w:ind w:firstLine="567"/>
        <w:jc w:val="center"/>
        <w:rPr>
          <w:rFonts w:cs="Times New Roman"/>
          <w:b/>
          <w:sz w:val="30"/>
          <w:szCs w:val="30"/>
        </w:rPr>
      </w:pPr>
      <w:r>
        <w:rPr>
          <w:rFonts w:cs="Times New Roman"/>
          <w:b/>
          <w:sz w:val="30"/>
          <w:szCs w:val="30"/>
        </w:rPr>
        <w:t xml:space="preserve">Раздел </w:t>
      </w:r>
      <w:r>
        <w:rPr>
          <w:rFonts w:cs="Times New Roman"/>
          <w:b/>
          <w:sz w:val="30"/>
          <w:szCs w:val="30"/>
          <w:lang w:val="en-US"/>
        </w:rPr>
        <w:t>II</w:t>
      </w:r>
      <w:r>
        <w:rPr>
          <w:rFonts w:cs="Times New Roman"/>
          <w:b/>
          <w:sz w:val="30"/>
          <w:szCs w:val="30"/>
        </w:rPr>
        <w:t>. Выполнение, оформление и защита курсовой работы</w:t>
      </w:r>
    </w:p>
    <w:p w:rsidR="00057B43" w:rsidRPr="00011B71" w:rsidRDefault="00057B43" w:rsidP="00B460BF">
      <w:pPr>
        <w:spacing w:line="264" w:lineRule="auto"/>
        <w:ind w:firstLine="567"/>
        <w:jc w:val="center"/>
        <w:rPr>
          <w:rFonts w:cs="Times New Roman"/>
          <w:b/>
          <w:sz w:val="30"/>
          <w:szCs w:val="30"/>
        </w:rPr>
      </w:pPr>
    </w:p>
    <w:p w:rsidR="00057B43" w:rsidRPr="00057B43" w:rsidRDefault="00057B43" w:rsidP="00B460BF">
      <w:pPr>
        <w:spacing w:line="264" w:lineRule="auto"/>
        <w:ind w:firstLine="567"/>
        <w:jc w:val="center"/>
        <w:rPr>
          <w:rFonts w:cs="Times New Roman"/>
          <w:b/>
          <w:sz w:val="30"/>
          <w:szCs w:val="30"/>
        </w:rPr>
      </w:pPr>
      <w:r w:rsidRPr="00057B43">
        <w:rPr>
          <w:rFonts w:cs="Times New Roman"/>
          <w:b/>
          <w:sz w:val="30"/>
          <w:szCs w:val="30"/>
        </w:rPr>
        <w:t>2.1. Общие рекомендации по написанию введения и глав основной части</w:t>
      </w:r>
    </w:p>
    <w:p w:rsidR="0080585D" w:rsidRPr="00E54A4C" w:rsidRDefault="0080585D" w:rsidP="00B460BF">
      <w:pPr>
        <w:spacing w:line="264" w:lineRule="auto"/>
        <w:ind w:firstLine="567"/>
        <w:rPr>
          <w:rFonts w:cs="Times New Roman"/>
          <w:sz w:val="30"/>
          <w:szCs w:val="30"/>
          <w:lang w:eastAsia="en-US" w:bidi="ar-SA"/>
        </w:rPr>
      </w:pPr>
    </w:p>
    <w:p w:rsidR="0080585D" w:rsidRPr="00E54A4C" w:rsidRDefault="00C31FC3" w:rsidP="00B460BF">
      <w:pPr>
        <w:spacing w:line="264" w:lineRule="auto"/>
        <w:ind w:firstLine="567"/>
        <w:jc w:val="both"/>
        <w:rPr>
          <w:rFonts w:cs="Times New Roman"/>
          <w:sz w:val="30"/>
          <w:szCs w:val="30"/>
        </w:rPr>
      </w:pPr>
      <w:r w:rsidRPr="00E54A4C">
        <w:rPr>
          <w:rFonts w:cs="Times New Roman"/>
          <w:sz w:val="30"/>
          <w:szCs w:val="30"/>
        </w:rPr>
        <w:t>Здесь обычно обосновывается актуальность выбранной темы, цель и содержание поставленных задач, формулируется объект и предмет исследования, указывается избранный метод (или методы) исследования, сообщается, в чем заключается теоретическая значимость и прикладная ценность полученных результатов, а также отмечаются положени</w:t>
      </w:r>
      <w:r w:rsidR="00B23C4A">
        <w:rPr>
          <w:rFonts w:cs="Times New Roman"/>
          <w:sz w:val="30"/>
          <w:szCs w:val="30"/>
        </w:rPr>
        <w:t>я, которые выносятся на защиту.</w:t>
      </w:r>
    </w:p>
    <w:p w:rsidR="000422A3" w:rsidRDefault="00E00E98" w:rsidP="00B460BF">
      <w:pPr>
        <w:spacing w:line="264" w:lineRule="auto"/>
        <w:ind w:firstLine="567"/>
        <w:jc w:val="both"/>
        <w:rPr>
          <w:rStyle w:val="a4"/>
          <w:rFonts w:eastAsia="Lucida Sans Unicode"/>
          <w:sz w:val="30"/>
          <w:szCs w:val="30"/>
        </w:rPr>
      </w:pPr>
      <w:r>
        <w:rPr>
          <w:rFonts w:cs="Times New Roman"/>
          <w:b/>
          <w:i/>
          <w:sz w:val="30"/>
          <w:szCs w:val="30"/>
        </w:rPr>
        <w:t>А</w:t>
      </w:r>
      <w:r w:rsidR="00C31FC3" w:rsidRPr="00E54A4C">
        <w:rPr>
          <w:rFonts w:cs="Times New Roman"/>
          <w:b/>
          <w:i/>
          <w:sz w:val="30"/>
          <w:szCs w:val="30"/>
        </w:rPr>
        <w:t>ктуальность</w:t>
      </w:r>
      <w:r>
        <w:rPr>
          <w:rFonts w:cs="Times New Roman"/>
          <w:b/>
          <w:i/>
          <w:sz w:val="30"/>
          <w:szCs w:val="30"/>
        </w:rPr>
        <w:t xml:space="preserve"> выбранной</w:t>
      </w:r>
      <w:r w:rsidR="00C31FC3" w:rsidRPr="00E54A4C">
        <w:rPr>
          <w:rFonts w:cs="Times New Roman"/>
          <w:b/>
          <w:i/>
          <w:sz w:val="30"/>
          <w:szCs w:val="30"/>
        </w:rPr>
        <w:t xml:space="preserve"> </w:t>
      </w:r>
      <w:r w:rsidR="00182000" w:rsidRPr="00E54A4C">
        <w:rPr>
          <w:rFonts w:cs="Times New Roman"/>
          <w:b/>
          <w:i/>
          <w:sz w:val="30"/>
          <w:szCs w:val="30"/>
        </w:rPr>
        <w:t>темы</w:t>
      </w:r>
      <w:r w:rsidR="00182000" w:rsidRPr="00E54A4C">
        <w:rPr>
          <w:rFonts w:cs="Times New Roman"/>
          <w:i/>
          <w:sz w:val="30"/>
          <w:szCs w:val="30"/>
        </w:rPr>
        <w:t xml:space="preserve"> </w:t>
      </w:r>
      <w:r w:rsidR="00C31FC3" w:rsidRPr="00E54A4C">
        <w:rPr>
          <w:rFonts w:cs="Times New Roman"/>
          <w:sz w:val="30"/>
          <w:szCs w:val="30"/>
        </w:rPr>
        <w:t xml:space="preserve">выражает </w:t>
      </w:r>
      <w:r w:rsidR="00182000" w:rsidRPr="00E54A4C">
        <w:rPr>
          <w:rFonts w:cs="Times New Roman"/>
          <w:sz w:val="30"/>
          <w:szCs w:val="30"/>
        </w:rPr>
        <w:t xml:space="preserve">формулировку </w:t>
      </w:r>
      <w:r w:rsidR="00E77D15" w:rsidRPr="00E54A4C">
        <w:rPr>
          <w:rFonts w:cs="Times New Roman"/>
          <w:sz w:val="30"/>
          <w:szCs w:val="30"/>
        </w:rPr>
        <w:t xml:space="preserve">научной </w:t>
      </w:r>
      <w:r w:rsidR="00182000" w:rsidRPr="00E54A4C">
        <w:rPr>
          <w:rFonts w:cs="Times New Roman"/>
          <w:sz w:val="30"/>
          <w:szCs w:val="30"/>
        </w:rPr>
        <w:t>проблем</w:t>
      </w:r>
      <w:r w:rsidR="00E77D15" w:rsidRPr="00E54A4C">
        <w:rPr>
          <w:rFonts w:cs="Times New Roman"/>
          <w:sz w:val="30"/>
          <w:szCs w:val="30"/>
        </w:rPr>
        <w:t xml:space="preserve">ы, заключенную в теме курсовой работы. </w:t>
      </w:r>
      <w:r w:rsidR="00EC769E" w:rsidRPr="00E54A4C">
        <w:rPr>
          <w:b/>
          <w:i/>
          <w:sz w:val="30"/>
          <w:szCs w:val="30"/>
        </w:rPr>
        <w:t xml:space="preserve">Степень изученности темы </w:t>
      </w:r>
      <w:r w:rsidR="00EC769E" w:rsidRPr="00E54A4C">
        <w:rPr>
          <w:sz w:val="30"/>
          <w:szCs w:val="30"/>
        </w:rPr>
        <w:t>заключается в</w:t>
      </w:r>
      <w:r>
        <w:rPr>
          <w:sz w:val="30"/>
          <w:szCs w:val="30"/>
        </w:rPr>
        <w:t xml:space="preserve"> характеристике </w:t>
      </w:r>
      <w:r w:rsidR="00A271F3" w:rsidRPr="00E54A4C">
        <w:rPr>
          <w:sz w:val="30"/>
          <w:szCs w:val="30"/>
        </w:rPr>
        <w:t>освещенности темы в научной  литературе, выделение наиболее важных проблем и существующих подходов к их решению.</w:t>
      </w:r>
      <w:r w:rsidR="00EC769E" w:rsidRPr="00E54A4C">
        <w:rPr>
          <w:sz w:val="30"/>
          <w:szCs w:val="30"/>
        </w:rPr>
        <w:t xml:space="preserve"> </w:t>
      </w:r>
      <w:r w:rsidR="00EA7C27" w:rsidRPr="00E54A4C">
        <w:rPr>
          <w:rStyle w:val="a3"/>
          <w:rFonts w:eastAsia="Lucida Sans Unicode"/>
          <w:i/>
          <w:sz w:val="30"/>
          <w:szCs w:val="30"/>
        </w:rPr>
        <w:t>Цель исследования</w:t>
      </w:r>
      <w:r w:rsidR="00EA7C27" w:rsidRPr="00E54A4C">
        <w:rPr>
          <w:rStyle w:val="a3"/>
          <w:rFonts w:eastAsia="Lucida Sans Unicode"/>
          <w:sz w:val="30"/>
          <w:szCs w:val="30"/>
        </w:rPr>
        <w:t xml:space="preserve"> </w:t>
      </w:r>
      <w:r w:rsidR="00EA7C27" w:rsidRPr="00E54A4C">
        <w:rPr>
          <w:sz w:val="30"/>
          <w:szCs w:val="30"/>
        </w:rPr>
        <w:t>представляет собой конкретизацию темы работы, то ради чего проводится исследование.</w:t>
      </w:r>
      <w:r w:rsidR="0088429D" w:rsidRPr="00E54A4C">
        <w:rPr>
          <w:sz w:val="30"/>
          <w:szCs w:val="30"/>
        </w:rPr>
        <w:t xml:space="preserve"> </w:t>
      </w:r>
      <w:r w:rsidR="00EA7C27" w:rsidRPr="00E54A4C">
        <w:rPr>
          <w:rStyle w:val="a3"/>
          <w:rFonts w:eastAsia="Lucida Sans Unicode"/>
          <w:i/>
          <w:sz w:val="30"/>
          <w:szCs w:val="30"/>
        </w:rPr>
        <w:t>Задачи</w:t>
      </w:r>
      <w:r w:rsidR="00EA7C27" w:rsidRPr="00E54A4C">
        <w:rPr>
          <w:rStyle w:val="a3"/>
          <w:rFonts w:eastAsia="Lucida Sans Unicode"/>
          <w:sz w:val="30"/>
          <w:szCs w:val="30"/>
        </w:rPr>
        <w:t xml:space="preserve"> </w:t>
      </w:r>
      <w:r w:rsidR="00EA7C27" w:rsidRPr="00E54A4C">
        <w:rPr>
          <w:sz w:val="30"/>
          <w:szCs w:val="30"/>
        </w:rPr>
        <w:t>формируются в процессе разделения цели исследования на конкретные этапы, решение которы</w:t>
      </w:r>
      <w:r w:rsidR="00B23C4A">
        <w:rPr>
          <w:sz w:val="30"/>
          <w:szCs w:val="30"/>
        </w:rPr>
        <w:t>х необходимо для ее достижения.</w:t>
      </w:r>
      <w:r w:rsidR="00EA7C27" w:rsidRPr="00E54A4C">
        <w:rPr>
          <w:sz w:val="30"/>
          <w:szCs w:val="30"/>
        </w:rPr>
        <w:t>Как правило, формулировки задач ложатся в основу названий глав.</w:t>
      </w:r>
      <w:r w:rsidR="0088429D" w:rsidRPr="00E54A4C">
        <w:rPr>
          <w:sz w:val="30"/>
          <w:szCs w:val="30"/>
        </w:rPr>
        <w:t xml:space="preserve"> </w:t>
      </w:r>
      <w:r w:rsidR="00A271F3" w:rsidRPr="00E54A4C">
        <w:rPr>
          <w:b/>
          <w:bCs/>
          <w:i/>
          <w:sz w:val="30"/>
          <w:szCs w:val="30"/>
        </w:rPr>
        <w:t>Объект исследования</w:t>
      </w:r>
      <w:r w:rsidR="00A271F3" w:rsidRPr="00E54A4C">
        <w:rPr>
          <w:b/>
          <w:bCs/>
          <w:sz w:val="30"/>
          <w:szCs w:val="30"/>
        </w:rPr>
        <w:t xml:space="preserve"> </w:t>
      </w:r>
      <w:r w:rsidR="00A271F3" w:rsidRPr="00E54A4C">
        <w:rPr>
          <w:sz w:val="30"/>
          <w:szCs w:val="30"/>
        </w:rPr>
        <w:t xml:space="preserve">подразумевает широкую область науки, в рамках которой лежит исследуемая проблема. Систему взаимосвязей, в которой она зарождается. </w:t>
      </w:r>
      <w:r w:rsidR="00A271F3" w:rsidRPr="00E54A4C">
        <w:rPr>
          <w:b/>
          <w:bCs/>
          <w:i/>
          <w:sz w:val="30"/>
          <w:szCs w:val="30"/>
        </w:rPr>
        <w:t>Предмет исследования</w:t>
      </w:r>
      <w:r w:rsidR="00A271F3" w:rsidRPr="00E54A4C">
        <w:rPr>
          <w:sz w:val="30"/>
          <w:szCs w:val="30"/>
        </w:rPr>
        <w:t xml:space="preserve"> - составная часть объекта, непосре</w:t>
      </w:r>
      <w:r w:rsidR="00F50486">
        <w:rPr>
          <w:sz w:val="30"/>
          <w:szCs w:val="30"/>
        </w:rPr>
        <w:t>дственно связана с эмпирической базой исследования</w:t>
      </w:r>
      <w:r w:rsidR="0026731C" w:rsidRPr="00E54A4C">
        <w:rPr>
          <w:sz w:val="30"/>
          <w:szCs w:val="30"/>
        </w:rPr>
        <w:t xml:space="preserve">.  Также  во введении курсовой работы необходимо указать на </w:t>
      </w:r>
      <w:r w:rsidR="0026731C" w:rsidRPr="00B45492">
        <w:rPr>
          <w:rStyle w:val="a4"/>
          <w:rFonts w:eastAsia="Lucida Sans Unicode"/>
          <w:b/>
          <w:sz w:val="30"/>
          <w:szCs w:val="30"/>
        </w:rPr>
        <w:t>методы исследования</w:t>
      </w:r>
      <w:r w:rsidR="0026731C" w:rsidRPr="00E54A4C">
        <w:rPr>
          <w:rStyle w:val="a4"/>
          <w:rFonts w:eastAsia="Lucida Sans Unicode"/>
          <w:sz w:val="30"/>
          <w:szCs w:val="30"/>
        </w:rPr>
        <w:t xml:space="preserve">, </w:t>
      </w:r>
      <w:r w:rsidR="000422A3" w:rsidRPr="000422A3">
        <w:rPr>
          <w:rStyle w:val="a4"/>
          <w:rFonts w:eastAsia="Lucida Sans Unicode"/>
          <w:i w:val="0"/>
          <w:sz w:val="30"/>
          <w:szCs w:val="30"/>
        </w:rPr>
        <w:t>используемые в работе</w:t>
      </w:r>
      <w:r w:rsidR="000422A3">
        <w:rPr>
          <w:rStyle w:val="a4"/>
          <w:rFonts w:eastAsia="Lucida Sans Unicode"/>
          <w:sz w:val="30"/>
          <w:szCs w:val="30"/>
        </w:rPr>
        <w:t xml:space="preserve">. </w:t>
      </w:r>
    </w:p>
    <w:p w:rsidR="0026731C" w:rsidRDefault="000422A3" w:rsidP="00B460BF">
      <w:pPr>
        <w:spacing w:line="264" w:lineRule="auto"/>
        <w:ind w:firstLine="567"/>
        <w:jc w:val="both"/>
        <w:rPr>
          <w:sz w:val="30"/>
          <w:szCs w:val="30"/>
        </w:rPr>
      </w:pPr>
      <w:r>
        <w:rPr>
          <w:rStyle w:val="a4"/>
          <w:rFonts w:eastAsia="Lucida Sans Unicode"/>
          <w:b/>
          <w:sz w:val="30"/>
          <w:szCs w:val="30"/>
        </w:rPr>
        <w:t>В эмпирической базе</w:t>
      </w:r>
      <w:r w:rsidRPr="000422A3">
        <w:rPr>
          <w:rStyle w:val="a4"/>
          <w:rFonts w:eastAsia="Lucida Sans Unicode"/>
          <w:b/>
          <w:sz w:val="30"/>
          <w:szCs w:val="30"/>
        </w:rPr>
        <w:t xml:space="preserve"> исследования</w:t>
      </w:r>
      <w:r>
        <w:rPr>
          <w:sz w:val="30"/>
          <w:szCs w:val="30"/>
        </w:rPr>
        <w:t xml:space="preserve"> необходимо </w:t>
      </w:r>
      <w:r w:rsidR="0026731C" w:rsidRPr="00E54A4C">
        <w:rPr>
          <w:sz w:val="30"/>
          <w:szCs w:val="30"/>
        </w:rPr>
        <w:t xml:space="preserve">описать на каком конкретном материале выполнена сама работа. Здесь дается характеристика основных источников получения информации (официальных, научных, литературных, библиографических), а также указываются </w:t>
      </w:r>
      <w:r w:rsidR="0026731C" w:rsidRPr="000422A3">
        <w:rPr>
          <w:b/>
          <w:i/>
          <w:sz w:val="30"/>
          <w:szCs w:val="30"/>
        </w:rPr>
        <w:t xml:space="preserve">методологические основы </w:t>
      </w:r>
      <w:r w:rsidR="0026731C" w:rsidRPr="000422A3">
        <w:rPr>
          <w:sz w:val="30"/>
          <w:szCs w:val="30"/>
        </w:rPr>
        <w:t>проведенного</w:t>
      </w:r>
      <w:r w:rsidR="0026731C" w:rsidRPr="000422A3">
        <w:rPr>
          <w:b/>
          <w:i/>
          <w:sz w:val="30"/>
          <w:szCs w:val="30"/>
        </w:rPr>
        <w:t xml:space="preserve"> исследования</w:t>
      </w:r>
      <w:r>
        <w:rPr>
          <w:sz w:val="30"/>
          <w:szCs w:val="30"/>
        </w:rPr>
        <w:t xml:space="preserve"> и </w:t>
      </w:r>
      <w:r w:rsidR="00CC00F0" w:rsidRPr="00CC00F0">
        <w:rPr>
          <w:b/>
          <w:i/>
          <w:iCs/>
          <w:sz w:val="30"/>
          <w:szCs w:val="30"/>
        </w:rPr>
        <w:t>практическая</w:t>
      </w:r>
      <w:r w:rsidR="00423567" w:rsidRPr="00CC00F0">
        <w:rPr>
          <w:b/>
          <w:i/>
          <w:iCs/>
          <w:sz w:val="30"/>
          <w:szCs w:val="30"/>
        </w:rPr>
        <w:t xml:space="preserve"> значимость</w:t>
      </w:r>
      <w:r w:rsidR="00423567" w:rsidRPr="00E54A4C">
        <w:rPr>
          <w:sz w:val="30"/>
          <w:szCs w:val="30"/>
        </w:rPr>
        <w:t xml:space="preserve">. </w:t>
      </w:r>
      <w:r w:rsidR="00772BF9" w:rsidRPr="00E54A4C">
        <w:rPr>
          <w:sz w:val="30"/>
          <w:szCs w:val="30"/>
        </w:rPr>
        <w:t xml:space="preserve">Завершается введение описанием </w:t>
      </w:r>
      <w:r w:rsidR="00772BF9" w:rsidRPr="00E54A4C">
        <w:rPr>
          <w:b/>
          <w:i/>
          <w:sz w:val="30"/>
          <w:szCs w:val="30"/>
        </w:rPr>
        <w:t>структуры работы</w:t>
      </w:r>
      <w:r w:rsidR="00772BF9" w:rsidRPr="00E54A4C">
        <w:rPr>
          <w:sz w:val="30"/>
          <w:szCs w:val="30"/>
        </w:rPr>
        <w:t xml:space="preserve">. </w:t>
      </w:r>
    </w:p>
    <w:p w:rsidR="000422A3" w:rsidRDefault="000422A3" w:rsidP="00B460BF">
      <w:pPr>
        <w:spacing w:line="264" w:lineRule="auto"/>
        <w:ind w:firstLine="567"/>
        <w:rPr>
          <w:sz w:val="30"/>
          <w:szCs w:val="30"/>
        </w:rPr>
      </w:pPr>
    </w:p>
    <w:p w:rsidR="000422A3" w:rsidRPr="004C14D0" w:rsidRDefault="000422A3" w:rsidP="00B460BF">
      <w:pPr>
        <w:spacing w:line="264" w:lineRule="auto"/>
        <w:ind w:firstLine="567"/>
        <w:rPr>
          <w:i/>
          <w:sz w:val="30"/>
          <w:szCs w:val="30"/>
        </w:rPr>
      </w:pPr>
      <w:r w:rsidRPr="004C14D0">
        <w:rPr>
          <w:i/>
          <w:sz w:val="30"/>
          <w:szCs w:val="30"/>
        </w:rPr>
        <w:t xml:space="preserve">Студенту в помощь </w:t>
      </w:r>
    </w:p>
    <w:p w:rsidR="000422A3" w:rsidRPr="004C14D0" w:rsidRDefault="000422A3" w:rsidP="00B460BF">
      <w:pPr>
        <w:spacing w:line="264" w:lineRule="auto"/>
        <w:ind w:firstLine="567"/>
        <w:rPr>
          <w:i/>
          <w:sz w:val="30"/>
          <w:szCs w:val="30"/>
        </w:rPr>
      </w:pPr>
    </w:p>
    <w:p w:rsidR="00AD6C16" w:rsidRPr="004C14D0" w:rsidRDefault="00DD4DC0" w:rsidP="00B460BF">
      <w:pPr>
        <w:pStyle w:val="af4"/>
        <w:spacing w:after="0" w:line="264" w:lineRule="auto"/>
        <w:ind w:firstLine="567"/>
        <w:jc w:val="both"/>
        <w:rPr>
          <w:sz w:val="30"/>
          <w:szCs w:val="30"/>
        </w:rPr>
      </w:pPr>
      <w:r w:rsidRPr="004C14D0">
        <w:rPr>
          <w:sz w:val="30"/>
          <w:szCs w:val="30"/>
        </w:rPr>
        <w:t xml:space="preserve">В качестве </w:t>
      </w:r>
      <w:r w:rsidRPr="004C14D0">
        <w:rPr>
          <w:b/>
          <w:sz w:val="30"/>
          <w:szCs w:val="30"/>
        </w:rPr>
        <w:t>примера</w:t>
      </w:r>
      <w:r w:rsidRPr="004C14D0">
        <w:rPr>
          <w:sz w:val="30"/>
          <w:szCs w:val="30"/>
        </w:rPr>
        <w:t xml:space="preserve"> можно рассмотреть курсовую работу на тему: </w:t>
      </w:r>
      <w:r w:rsidRPr="004C14D0">
        <w:rPr>
          <w:b/>
          <w:sz w:val="30"/>
          <w:szCs w:val="30"/>
        </w:rPr>
        <w:t>«Новости культуры на канале ГТРК Татарстан»</w:t>
      </w:r>
      <w:r w:rsidR="00F0630E">
        <w:rPr>
          <w:b/>
          <w:sz w:val="30"/>
          <w:szCs w:val="30"/>
        </w:rPr>
        <w:t xml:space="preserve">. </w:t>
      </w:r>
      <w:r w:rsidRPr="004C14D0">
        <w:rPr>
          <w:b/>
          <w:sz w:val="30"/>
          <w:szCs w:val="30"/>
        </w:rPr>
        <w:t>Актуальность выбранной темы</w:t>
      </w:r>
      <w:r w:rsidR="00AD6C16" w:rsidRPr="004C14D0">
        <w:rPr>
          <w:sz w:val="30"/>
          <w:szCs w:val="30"/>
        </w:rPr>
        <w:t xml:space="preserve"> в изучении новых форм преподнесения материа</w:t>
      </w:r>
      <w:r w:rsidR="00B12546">
        <w:rPr>
          <w:sz w:val="30"/>
          <w:szCs w:val="30"/>
        </w:rPr>
        <w:t>ла</w:t>
      </w:r>
      <w:r w:rsidR="00AD6C16" w:rsidRPr="004C14D0">
        <w:rPr>
          <w:sz w:val="30"/>
          <w:szCs w:val="30"/>
        </w:rPr>
        <w:t xml:space="preserve">. </w:t>
      </w:r>
      <w:r w:rsidR="00AD6C16" w:rsidRPr="004C14D0">
        <w:rPr>
          <w:b/>
          <w:sz w:val="30"/>
          <w:szCs w:val="30"/>
        </w:rPr>
        <w:t>Степень изученности темы</w:t>
      </w:r>
      <w:r w:rsidR="00AD6C16" w:rsidRPr="004C14D0">
        <w:rPr>
          <w:sz w:val="30"/>
          <w:szCs w:val="30"/>
        </w:rPr>
        <w:t>. Основы телевизионной журналистики и  инновации в творчестве журналистов электронных средств массовой информации ранее были изучены и проработаны такими авторами, как Кузнецов Г.В., Цвик В.Л., Муратов С.А. В то же время, вопрос специфики формирования новостей культуры в структуре новостных программ государственного телеканала исследуется и анализируется впервые.</w:t>
      </w:r>
      <w:r w:rsidR="00AD6C16" w:rsidRPr="004C14D0">
        <w:rPr>
          <w:b/>
          <w:sz w:val="30"/>
          <w:szCs w:val="30"/>
        </w:rPr>
        <w:t xml:space="preserve"> Целью </w:t>
      </w:r>
      <w:r w:rsidR="0069246C" w:rsidRPr="004C14D0">
        <w:rPr>
          <w:sz w:val="30"/>
          <w:szCs w:val="30"/>
        </w:rPr>
        <w:t xml:space="preserve">данной </w:t>
      </w:r>
      <w:r w:rsidR="00AD6C16" w:rsidRPr="004C14D0">
        <w:rPr>
          <w:sz w:val="30"/>
          <w:szCs w:val="30"/>
        </w:rPr>
        <w:t xml:space="preserve">работы является </w:t>
      </w:r>
      <w:r w:rsidR="000422A3" w:rsidRPr="004C14D0">
        <w:rPr>
          <w:sz w:val="30"/>
          <w:szCs w:val="30"/>
        </w:rPr>
        <w:t>определение специфики</w:t>
      </w:r>
      <w:r w:rsidR="00AD6C16" w:rsidRPr="004C14D0">
        <w:rPr>
          <w:sz w:val="30"/>
          <w:szCs w:val="30"/>
        </w:rPr>
        <w:t xml:space="preserve"> подачи новостей культуры на государственном канале ГТРК «Татарстан». Для достижения цели были поставлены следующие </w:t>
      </w:r>
      <w:r w:rsidR="00AD6C16" w:rsidRPr="004C14D0">
        <w:rPr>
          <w:b/>
          <w:sz w:val="30"/>
          <w:szCs w:val="30"/>
        </w:rPr>
        <w:t>задачи</w:t>
      </w:r>
      <w:r w:rsidR="00AD6C16" w:rsidRPr="004C14D0">
        <w:rPr>
          <w:sz w:val="30"/>
          <w:szCs w:val="30"/>
        </w:rPr>
        <w:t xml:space="preserve">: </w:t>
      </w:r>
    </w:p>
    <w:p w:rsidR="000422A3" w:rsidRPr="004C14D0" w:rsidRDefault="000422A3" w:rsidP="00B23C4A">
      <w:pPr>
        <w:pStyle w:val="af4"/>
        <w:numPr>
          <w:ilvl w:val="0"/>
          <w:numId w:val="17"/>
        </w:numPr>
        <w:tabs>
          <w:tab w:val="clear" w:pos="720"/>
          <w:tab w:val="num" w:pos="567"/>
          <w:tab w:val="left" w:pos="1701"/>
        </w:tabs>
        <w:spacing w:after="0" w:line="264" w:lineRule="auto"/>
        <w:ind w:firstLine="567"/>
        <w:jc w:val="both"/>
        <w:rPr>
          <w:sz w:val="30"/>
          <w:szCs w:val="30"/>
        </w:rPr>
      </w:pPr>
      <w:r w:rsidRPr="004C14D0">
        <w:rPr>
          <w:sz w:val="30"/>
          <w:szCs w:val="30"/>
        </w:rPr>
        <w:t>Определить функции культурного вещания на региональном уровне;</w:t>
      </w:r>
    </w:p>
    <w:p w:rsidR="00AD6C16" w:rsidRPr="004C14D0" w:rsidRDefault="00AD6C16" w:rsidP="00B23C4A">
      <w:pPr>
        <w:pStyle w:val="af4"/>
        <w:numPr>
          <w:ilvl w:val="0"/>
          <w:numId w:val="17"/>
        </w:numPr>
        <w:tabs>
          <w:tab w:val="clear" w:pos="720"/>
          <w:tab w:val="num" w:pos="567"/>
          <w:tab w:val="left" w:pos="1701"/>
        </w:tabs>
        <w:spacing w:after="0" w:line="264" w:lineRule="auto"/>
        <w:ind w:firstLine="567"/>
        <w:jc w:val="both"/>
        <w:rPr>
          <w:sz w:val="30"/>
          <w:szCs w:val="30"/>
        </w:rPr>
      </w:pPr>
      <w:r w:rsidRPr="004C14D0">
        <w:rPr>
          <w:sz w:val="30"/>
          <w:szCs w:val="30"/>
        </w:rPr>
        <w:t xml:space="preserve">Выявить основные направления в развитии форм и методов освещения новостей культуры на </w:t>
      </w:r>
      <w:r w:rsidR="000422A3" w:rsidRPr="004C14D0">
        <w:rPr>
          <w:sz w:val="30"/>
          <w:szCs w:val="30"/>
        </w:rPr>
        <w:t>региональном ТВ</w:t>
      </w:r>
      <w:r w:rsidRPr="004C14D0">
        <w:rPr>
          <w:sz w:val="30"/>
          <w:szCs w:val="30"/>
        </w:rPr>
        <w:t>;</w:t>
      </w:r>
    </w:p>
    <w:p w:rsidR="000422A3" w:rsidRPr="004C14D0" w:rsidRDefault="000422A3" w:rsidP="00B23C4A">
      <w:pPr>
        <w:pStyle w:val="af4"/>
        <w:numPr>
          <w:ilvl w:val="0"/>
          <w:numId w:val="17"/>
        </w:numPr>
        <w:tabs>
          <w:tab w:val="clear" w:pos="720"/>
          <w:tab w:val="num" w:pos="567"/>
          <w:tab w:val="left" w:pos="1701"/>
        </w:tabs>
        <w:spacing w:after="0" w:line="264" w:lineRule="auto"/>
        <w:ind w:firstLine="567"/>
        <w:jc w:val="both"/>
        <w:rPr>
          <w:sz w:val="30"/>
          <w:szCs w:val="30"/>
        </w:rPr>
      </w:pPr>
      <w:r w:rsidRPr="004C14D0">
        <w:rPr>
          <w:sz w:val="30"/>
          <w:szCs w:val="30"/>
        </w:rPr>
        <w:t xml:space="preserve">Определить роль и место культурных новостей в структуре информационных блоков региональной телекомпании; </w:t>
      </w:r>
    </w:p>
    <w:p w:rsidR="006842E2" w:rsidRPr="004C14D0" w:rsidRDefault="006842E2" w:rsidP="00B23C4A">
      <w:pPr>
        <w:pStyle w:val="af4"/>
        <w:numPr>
          <w:ilvl w:val="0"/>
          <w:numId w:val="17"/>
        </w:numPr>
        <w:tabs>
          <w:tab w:val="clear" w:pos="720"/>
          <w:tab w:val="num" w:pos="567"/>
          <w:tab w:val="left" w:pos="1701"/>
        </w:tabs>
        <w:spacing w:after="0" w:line="264" w:lineRule="auto"/>
        <w:ind w:firstLine="567"/>
        <w:jc w:val="both"/>
        <w:rPr>
          <w:sz w:val="30"/>
          <w:szCs w:val="30"/>
        </w:rPr>
      </w:pPr>
      <w:r w:rsidRPr="004C14D0">
        <w:rPr>
          <w:sz w:val="30"/>
          <w:szCs w:val="30"/>
        </w:rPr>
        <w:t>Выявить особенности новостей культуры ГТРК «Татарстан»</w:t>
      </w:r>
    </w:p>
    <w:p w:rsidR="00AD6C16" w:rsidRPr="004C14D0" w:rsidRDefault="00AD6C16" w:rsidP="00B460BF">
      <w:pPr>
        <w:pStyle w:val="af4"/>
        <w:spacing w:after="0" w:line="264" w:lineRule="auto"/>
        <w:ind w:firstLine="567"/>
        <w:jc w:val="both"/>
        <w:rPr>
          <w:b/>
          <w:sz w:val="30"/>
          <w:szCs w:val="30"/>
        </w:rPr>
      </w:pPr>
      <w:r w:rsidRPr="004C14D0">
        <w:rPr>
          <w:b/>
          <w:sz w:val="30"/>
          <w:szCs w:val="30"/>
        </w:rPr>
        <w:t xml:space="preserve">Объект и предмет исследования. </w:t>
      </w:r>
    </w:p>
    <w:p w:rsidR="00AD6C16" w:rsidRPr="004C14D0" w:rsidRDefault="00AD6C16" w:rsidP="00B460BF">
      <w:pPr>
        <w:pStyle w:val="af4"/>
        <w:spacing w:after="0" w:line="264" w:lineRule="auto"/>
        <w:ind w:firstLine="567"/>
        <w:jc w:val="both"/>
        <w:rPr>
          <w:sz w:val="30"/>
          <w:szCs w:val="30"/>
        </w:rPr>
      </w:pPr>
      <w:r w:rsidRPr="004C14D0">
        <w:rPr>
          <w:b/>
          <w:sz w:val="30"/>
          <w:szCs w:val="30"/>
        </w:rPr>
        <w:t xml:space="preserve">Объектом </w:t>
      </w:r>
      <w:r w:rsidR="0069246C" w:rsidRPr="004C14D0">
        <w:rPr>
          <w:sz w:val="30"/>
          <w:szCs w:val="30"/>
        </w:rPr>
        <w:t xml:space="preserve">данного </w:t>
      </w:r>
      <w:r w:rsidRPr="004C14D0">
        <w:rPr>
          <w:sz w:val="30"/>
          <w:szCs w:val="30"/>
        </w:rPr>
        <w:t xml:space="preserve">исследования стали новости культуры в структуре новостных программ государственного телеканала. </w:t>
      </w:r>
      <w:r w:rsidRPr="004C14D0">
        <w:rPr>
          <w:b/>
          <w:sz w:val="30"/>
          <w:szCs w:val="30"/>
        </w:rPr>
        <w:t>Предметом</w:t>
      </w:r>
      <w:r w:rsidR="0069246C" w:rsidRPr="004C14D0">
        <w:rPr>
          <w:sz w:val="30"/>
          <w:szCs w:val="30"/>
        </w:rPr>
        <w:t xml:space="preserve"> исследования</w:t>
      </w:r>
      <w:r w:rsidRPr="004C14D0">
        <w:rPr>
          <w:sz w:val="30"/>
          <w:szCs w:val="30"/>
        </w:rPr>
        <w:t xml:space="preserve"> </w:t>
      </w:r>
      <w:r w:rsidR="0069246C" w:rsidRPr="004C14D0">
        <w:rPr>
          <w:sz w:val="30"/>
          <w:szCs w:val="30"/>
        </w:rPr>
        <w:t xml:space="preserve">курсовой </w:t>
      </w:r>
      <w:r w:rsidRPr="004C14D0">
        <w:rPr>
          <w:sz w:val="30"/>
          <w:szCs w:val="30"/>
        </w:rPr>
        <w:t xml:space="preserve">работы стали приемы, методы, специфика освещения культурной тематики в прессе на основе программ ГТРК "Татарстан". </w:t>
      </w:r>
      <w:r w:rsidRPr="004C14D0">
        <w:rPr>
          <w:b/>
          <w:sz w:val="30"/>
          <w:szCs w:val="30"/>
        </w:rPr>
        <w:t>Методологической основой</w:t>
      </w:r>
      <w:r w:rsidR="0069246C" w:rsidRPr="004C14D0">
        <w:rPr>
          <w:sz w:val="30"/>
          <w:szCs w:val="30"/>
        </w:rPr>
        <w:t xml:space="preserve"> курсовой</w:t>
      </w:r>
      <w:r w:rsidRPr="004C14D0">
        <w:rPr>
          <w:sz w:val="30"/>
          <w:szCs w:val="30"/>
        </w:rPr>
        <w:t xml:space="preserve"> работы являются общенаучные методы исследования: диалектический, сравнительно-сопоставительный, а также метод анализа и синтеза.</w:t>
      </w:r>
      <w:r w:rsidR="00215211">
        <w:rPr>
          <w:sz w:val="30"/>
          <w:szCs w:val="30"/>
        </w:rPr>
        <w:t xml:space="preserve"> </w:t>
      </w:r>
      <w:r w:rsidR="00215211" w:rsidRPr="004C14D0">
        <w:rPr>
          <w:sz w:val="30"/>
          <w:szCs w:val="30"/>
        </w:rPr>
        <w:t xml:space="preserve">В процессе работы </w:t>
      </w:r>
      <w:r w:rsidR="00215211">
        <w:rPr>
          <w:sz w:val="30"/>
          <w:szCs w:val="30"/>
        </w:rPr>
        <w:t xml:space="preserve">также </w:t>
      </w:r>
      <w:r w:rsidR="00215211" w:rsidRPr="004C14D0">
        <w:rPr>
          <w:sz w:val="30"/>
          <w:szCs w:val="30"/>
        </w:rPr>
        <w:t>были использованы методы</w:t>
      </w:r>
      <w:r w:rsidR="00215211" w:rsidRPr="004C14D0">
        <w:rPr>
          <w:b/>
          <w:bCs/>
          <w:sz w:val="30"/>
          <w:szCs w:val="30"/>
        </w:rPr>
        <w:t xml:space="preserve"> </w:t>
      </w:r>
      <w:r w:rsidR="00215211" w:rsidRPr="004C14D0">
        <w:rPr>
          <w:sz w:val="30"/>
          <w:szCs w:val="30"/>
        </w:rPr>
        <w:t>наблюдения, изучения документов, писем и интервью.</w:t>
      </w:r>
    </w:p>
    <w:p w:rsidR="00AD6C16" w:rsidRPr="004C14D0" w:rsidRDefault="00AD6C16" w:rsidP="00B460BF">
      <w:pPr>
        <w:pStyle w:val="af4"/>
        <w:spacing w:after="0" w:line="264" w:lineRule="auto"/>
        <w:ind w:firstLine="567"/>
        <w:jc w:val="both"/>
        <w:rPr>
          <w:color w:val="000000"/>
          <w:sz w:val="30"/>
          <w:szCs w:val="30"/>
        </w:rPr>
      </w:pPr>
      <w:r w:rsidRPr="004C14D0">
        <w:rPr>
          <w:b/>
          <w:sz w:val="30"/>
          <w:szCs w:val="30"/>
        </w:rPr>
        <w:t>Теоретико-методологической базой</w:t>
      </w:r>
      <w:r w:rsidRPr="004C14D0">
        <w:rPr>
          <w:sz w:val="30"/>
          <w:szCs w:val="30"/>
        </w:rPr>
        <w:t xml:space="preserve"> для данного исследования послужили работы известных авторов в области телевизионной журналистики, в частности, Г.В.Кузнецова, В.Л. Цвика, В.В. Егорова, А.Я. Юровского</w:t>
      </w:r>
      <w:r w:rsidR="00391508" w:rsidRPr="004C14D0">
        <w:rPr>
          <w:sz w:val="30"/>
          <w:szCs w:val="30"/>
        </w:rPr>
        <w:t>, А.Г. Киселев, М.В. Ахвледиани</w:t>
      </w:r>
      <w:r w:rsidRPr="004C14D0">
        <w:rPr>
          <w:sz w:val="30"/>
          <w:szCs w:val="30"/>
        </w:rPr>
        <w:t xml:space="preserve"> и др.; в области риторических основ журналистики – З.С. Смелковой, </w:t>
      </w:r>
      <w:r w:rsidR="00391508" w:rsidRPr="004C14D0">
        <w:rPr>
          <w:sz w:val="30"/>
          <w:szCs w:val="30"/>
        </w:rPr>
        <w:t>Л. В. Ассуировой, М.Р. Савовой;</w:t>
      </w:r>
      <w:r w:rsidRPr="004C14D0">
        <w:rPr>
          <w:sz w:val="30"/>
          <w:szCs w:val="30"/>
        </w:rPr>
        <w:t xml:space="preserve"> в области медиапсихологии – Е.Е. Прониной, </w:t>
      </w:r>
      <w:r w:rsidRPr="004C14D0">
        <w:rPr>
          <w:color w:val="000000"/>
          <w:sz w:val="30"/>
          <w:szCs w:val="30"/>
        </w:rPr>
        <w:t>Винтерхофф-Шпурк Петера; религии – В.Ф. Зелинского, Г.Г. Майорова; культуроло</w:t>
      </w:r>
      <w:r w:rsidR="00C53300">
        <w:rPr>
          <w:color w:val="000000"/>
          <w:sz w:val="30"/>
          <w:szCs w:val="30"/>
        </w:rPr>
        <w:t>гии – Ю.С. Борцова, Г.В. Драч.</w:t>
      </w:r>
    </w:p>
    <w:p w:rsidR="00AD6C16" w:rsidRPr="004C14D0" w:rsidRDefault="00AD6C16" w:rsidP="00B460BF">
      <w:pPr>
        <w:pStyle w:val="af4"/>
        <w:spacing w:after="0" w:line="264" w:lineRule="auto"/>
        <w:ind w:firstLine="567"/>
        <w:jc w:val="both"/>
        <w:rPr>
          <w:sz w:val="30"/>
          <w:szCs w:val="30"/>
        </w:rPr>
      </w:pPr>
      <w:r w:rsidRPr="004C14D0">
        <w:rPr>
          <w:b/>
          <w:sz w:val="30"/>
          <w:szCs w:val="30"/>
        </w:rPr>
        <w:t>Эмпирическая база</w:t>
      </w:r>
      <w:r w:rsidRPr="004C14D0">
        <w:rPr>
          <w:sz w:val="30"/>
          <w:szCs w:val="30"/>
        </w:rPr>
        <w:t xml:space="preserve"> работы состоит из вышедших в эфир новостных программ государственного телеканала ГТРК «Татарстан» - «Вести-Татарстан», «Вести-Татарстан. События недели», «Вести-Татарстан. Утро» - за период с декабря 2008 по май 2009 года. </w:t>
      </w:r>
    </w:p>
    <w:p w:rsidR="00AD6C16" w:rsidRPr="004C14D0" w:rsidRDefault="00AD6C16" w:rsidP="00B460BF">
      <w:pPr>
        <w:shd w:val="clear" w:color="auto" w:fill="FFFFFF"/>
        <w:tabs>
          <w:tab w:val="left" w:pos="10800"/>
        </w:tabs>
        <w:spacing w:line="264" w:lineRule="auto"/>
        <w:ind w:firstLine="567"/>
        <w:jc w:val="both"/>
        <w:rPr>
          <w:sz w:val="30"/>
          <w:szCs w:val="30"/>
        </w:rPr>
      </w:pPr>
      <w:r w:rsidRPr="004C14D0">
        <w:rPr>
          <w:b/>
          <w:bCs/>
          <w:sz w:val="30"/>
          <w:szCs w:val="30"/>
        </w:rPr>
        <w:t>Практическая значимость</w:t>
      </w:r>
      <w:r w:rsidR="0069246C" w:rsidRPr="004C14D0">
        <w:rPr>
          <w:sz w:val="30"/>
          <w:szCs w:val="30"/>
        </w:rPr>
        <w:t xml:space="preserve"> данной </w:t>
      </w:r>
      <w:r w:rsidRPr="004C14D0">
        <w:rPr>
          <w:sz w:val="30"/>
          <w:szCs w:val="30"/>
        </w:rPr>
        <w:t>работы заключается в том, что</w:t>
      </w:r>
      <w:r w:rsidRPr="004C14D0">
        <w:rPr>
          <w:bCs/>
          <w:sz w:val="30"/>
          <w:szCs w:val="30"/>
        </w:rPr>
        <w:t xml:space="preserve"> </w:t>
      </w:r>
      <w:r w:rsidRPr="004C14D0">
        <w:rPr>
          <w:sz w:val="30"/>
          <w:szCs w:val="30"/>
        </w:rPr>
        <w:t>результаты исследований будут полезны начинающим журналистам и руководителям телекомпаний. В них можно почерпнуть для себя определенные знания о специфике новостей культуры, о новых формах ее подачи. Это позволит избежать основных ошибок в телеэфире</w:t>
      </w:r>
      <w:r w:rsidRPr="004C14D0">
        <w:rPr>
          <w:i/>
          <w:iCs/>
          <w:sz w:val="30"/>
          <w:szCs w:val="30"/>
        </w:rPr>
        <w:t xml:space="preserve">. </w:t>
      </w:r>
    </w:p>
    <w:p w:rsidR="00AD6C16" w:rsidRPr="004C14D0" w:rsidRDefault="00AD6C16" w:rsidP="00B460BF">
      <w:pPr>
        <w:pStyle w:val="210"/>
        <w:spacing w:after="0" w:line="264" w:lineRule="auto"/>
        <w:ind w:firstLine="567"/>
        <w:jc w:val="both"/>
        <w:rPr>
          <w:color w:val="000000"/>
          <w:spacing w:val="4"/>
          <w:sz w:val="30"/>
          <w:szCs w:val="30"/>
        </w:rPr>
      </w:pPr>
      <w:r w:rsidRPr="004C14D0">
        <w:rPr>
          <w:b/>
          <w:bCs/>
          <w:color w:val="000000"/>
          <w:spacing w:val="4"/>
          <w:sz w:val="30"/>
          <w:szCs w:val="30"/>
        </w:rPr>
        <w:t>Новизна</w:t>
      </w:r>
      <w:r w:rsidRPr="004C14D0">
        <w:rPr>
          <w:b/>
          <w:color w:val="000000"/>
          <w:spacing w:val="4"/>
          <w:sz w:val="30"/>
          <w:szCs w:val="30"/>
        </w:rPr>
        <w:t xml:space="preserve"> </w:t>
      </w:r>
      <w:r w:rsidRPr="004C14D0">
        <w:rPr>
          <w:color w:val="000000"/>
          <w:spacing w:val="4"/>
          <w:sz w:val="30"/>
          <w:szCs w:val="30"/>
        </w:rPr>
        <w:t xml:space="preserve">работы заключается в том, что  </w:t>
      </w:r>
      <w:r w:rsidR="00224F27" w:rsidRPr="004C14D0">
        <w:rPr>
          <w:color w:val="000000"/>
          <w:spacing w:val="4"/>
          <w:sz w:val="30"/>
          <w:szCs w:val="30"/>
        </w:rPr>
        <w:t xml:space="preserve">был изучен региональный контент государственного ТВ, выявлены </w:t>
      </w:r>
      <w:r w:rsidRPr="004C14D0">
        <w:rPr>
          <w:color w:val="000000"/>
          <w:spacing w:val="4"/>
          <w:sz w:val="30"/>
          <w:szCs w:val="30"/>
        </w:rPr>
        <w:t>специфические черты новостей культуры.</w:t>
      </w:r>
    </w:p>
    <w:p w:rsidR="00DD4DC0" w:rsidRPr="00E00E98" w:rsidRDefault="0069246C" w:rsidP="00C53300">
      <w:pPr>
        <w:spacing w:line="264" w:lineRule="auto"/>
        <w:ind w:firstLine="567"/>
        <w:jc w:val="both"/>
        <w:rPr>
          <w:rFonts w:cs="Times New Roman"/>
          <w:sz w:val="30"/>
          <w:szCs w:val="30"/>
        </w:rPr>
      </w:pPr>
      <w:r w:rsidRPr="004C14D0">
        <w:rPr>
          <w:b/>
          <w:sz w:val="30"/>
          <w:szCs w:val="30"/>
        </w:rPr>
        <w:t xml:space="preserve">Структура </w:t>
      </w:r>
      <w:r w:rsidR="00AD6C16" w:rsidRPr="004C14D0">
        <w:rPr>
          <w:b/>
          <w:sz w:val="30"/>
          <w:szCs w:val="30"/>
        </w:rPr>
        <w:t>работы</w:t>
      </w:r>
      <w:r w:rsidR="00224F27" w:rsidRPr="004C14D0">
        <w:rPr>
          <w:b/>
          <w:sz w:val="30"/>
          <w:szCs w:val="30"/>
        </w:rPr>
        <w:t xml:space="preserve"> </w:t>
      </w:r>
      <w:r w:rsidR="00BF0660" w:rsidRPr="004C14D0">
        <w:rPr>
          <w:sz w:val="30"/>
          <w:szCs w:val="30"/>
        </w:rPr>
        <w:t>к</w:t>
      </w:r>
      <w:r w:rsidRPr="004C14D0">
        <w:rPr>
          <w:sz w:val="30"/>
          <w:szCs w:val="30"/>
        </w:rPr>
        <w:t>урсовая</w:t>
      </w:r>
      <w:r w:rsidR="00AD6C16" w:rsidRPr="004C14D0">
        <w:rPr>
          <w:sz w:val="30"/>
          <w:szCs w:val="30"/>
        </w:rPr>
        <w:t xml:space="preserve"> работа состоит из введения, двух глав, заключения, списка использованных источников и научной литературы, а также приложения.</w:t>
      </w:r>
    </w:p>
    <w:p w:rsidR="00C53300" w:rsidRDefault="00101D57"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В главах</w:t>
      </w:r>
      <w:r w:rsidR="00F85F3C">
        <w:rPr>
          <w:rFonts w:cs="Times New Roman"/>
          <w:sz w:val="30"/>
          <w:szCs w:val="30"/>
        </w:rPr>
        <w:t xml:space="preserve"> или разделах</w:t>
      </w:r>
      <w:r w:rsidRPr="00E54A4C">
        <w:rPr>
          <w:rFonts w:cs="Times New Roman"/>
          <w:sz w:val="30"/>
          <w:szCs w:val="30"/>
        </w:rPr>
        <w:t xml:space="preserve"> </w:t>
      </w:r>
      <w:r w:rsidRPr="00E54A4C">
        <w:rPr>
          <w:rStyle w:val="a4"/>
          <w:rFonts w:eastAsia="Lucida Sans Unicode" w:cs="Times New Roman"/>
          <w:b/>
          <w:sz w:val="30"/>
          <w:szCs w:val="30"/>
        </w:rPr>
        <w:t>основной части курсовой работы</w:t>
      </w:r>
      <w:r w:rsidRPr="00E54A4C">
        <w:rPr>
          <w:rStyle w:val="a4"/>
          <w:rFonts w:eastAsia="Lucida Sans Unicode" w:cs="Times New Roman"/>
          <w:sz w:val="30"/>
          <w:szCs w:val="30"/>
        </w:rPr>
        <w:t xml:space="preserve"> </w:t>
      </w:r>
      <w:r w:rsidRPr="00E54A4C">
        <w:rPr>
          <w:rFonts w:cs="Times New Roman"/>
          <w:sz w:val="30"/>
          <w:szCs w:val="30"/>
        </w:rPr>
        <w:t xml:space="preserve">подробно рассматривается методика и техника исследования и обобщаются результаты.  Главы </w:t>
      </w:r>
      <w:r w:rsidR="00F85F3C">
        <w:rPr>
          <w:rFonts w:cs="Times New Roman"/>
          <w:sz w:val="30"/>
          <w:szCs w:val="30"/>
        </w:rPr>
        <w:t xml:space="preserve">или разделы </w:t>
      </w:r>
      <w:r w:rsidRPr="00E54A4C">
        <w:rPr>
          <w:rFonts w:cs="Times New Roman"/>
          <w:sz w:val="30"/>
          <w:szCs w:val="30"/>
        </w:rPr>
        <w:t>курсовой работы должны быть пропорциональны друг другу.</w:t>
      </w:r>
    </w:p>
    <w:p w:rsidR="0062798F" w:rsidRDefault="00101D57"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 xml:space="preserve">Все материалы, не являющиеся насущно важными для понимания решения научной задачи, выносятся в приложения.  Как правило, </w:t>
      </w:r>
      <w:r w:rsidRPr="00E54A4C">
        <w:rPr>
          <w:rFonts w:cs="Times New Roman"/>
          <w:b/>
          <w:i/>
          <w:sz w:val="30"/>
          <w:szCs w:val="30"/>
        </w:rPr>
        <w:t xml:space="preserve">первая глава </w:t>
      </w:r>
      <w:r w:rsidR="00F85F3C">
        <w:rPr>
          <w:rFonts w:cs="Times New Roman"/>
          <w:b/>
          <w:i/>
          <w:sz w:val="30"/>
          <w:szCs w:val="30"/>
        </w:rPr>
        <w:t xml:space="preserve">или раздел </w:t>
      </w:r>
      <w:r w:rsidR="0062798F">
        <w:rPr>
          <w:rFonts w:cs="Times New Roman"/>
          <w:sz w:val="30"/>
          <w:szCs w:val="30"/>
        </w:rPr>
        <w:t xml:space="preserve">курсовой работы </w:t>
      </w:r>
      <w:r w:rsidRPr="00E54A4C">
        <w:rPr>
          <w:rFonts w:cs="Times New Roman"/>
          <w:sz w:val="30"/>
          <w:szCs w:val="30"/>
        </w:rPr>
        <w:t xml:space="preserve">носит теоретический характер. В ней студент должен раскрыть взгляды, подходы  авторов  изучавших данную научную проблему до него.  В теоретической главе </w:t>
      </w:r>
      <w:r w:rsidR="00F85F3C">
        <w:rPr>
          <w:rFonts w:cs="Times New Roman"/>
          <w:sz w:val="30"/>
          <w:szCs w:val="30"/>
        </w:rPr>
        <w:t xml:space="preserve">или разделе </w:t>
      </w:r>
      <w:r w:rsidRPr="00E54A4C">
        <w:rPr>
          <w:rFonts w:cs="Times New Roman"/>
          <w:sz w:val="30"/>
          <w:szCs w:val="30"/>
        </w:rPr>
        <w:t>также даются основные термины и понятия, которыми студент будет оперировать, проводя соб</w:t>
      </w:r>
      <w:r w:rsidR="001C33CE" w:rsidRPr="00E54A4C">
        <w:rPr>
          <w:rFonts w:cs="Times New Roman"/>
          <w:sz w:val="30"/>
          <w:szCs w:val="30"/>
        </w:rPr>
        <w:t xml:space="preserve">ственное исследование практической  </w:t>
      </w:r>
      <w:r w:rsidR="00C53300">
        <w:rPr>
          <w:rFonts w:cs="Times New Roman"/>
          <w:sz w:val="30"/>
          <w:szCs w:val="30"/>
        </w:rPr>
        <w:t>главе курсовой работы.</w:t>
      </w:r>
    </w:p>
    <w:p w:rsidR="0062798F" w:rsidRDefault="0062798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62798F">
        <w:rPr>
          <w:rFonts w:cs="Times New Roman"/>
          <w:b/>
          <w:i/>
          <w:sz w:val="30"/>
          <w:szCs w:val="30"/>
        </w:rPr>
        <w:t>Вторая глава</w:t>
      </w:r>
      <w:r>
        <w:rPr>
          <w:rFonts w:cs="Times New Roman"/>
          <w:sz w:val="30"/>
          <w:szCs w:val="30"/>
        </w:rPr>
        <w:t xml:space="preserve"> или раздел  курсовой работы посвящается </w:t>
      </w:r>
      <w:r w:rsidRPr="0062798F">
        <w:rPr>
          <w:rFonts w:cs="Times New Roman"/>
          <w:b/>
          <w:i/>
          <w:sz w:val="30"/>
          <w:szCs w:val="30"/>
        </w:rPr>
        <w:t>эмпирическому исследованию</w:t>
      </w:r>
      <w:r>
        <w:rPr>
          <w:rFonts w:cs="Times New Roman"/>
          <w:sz w:val="30"/>
          <w:szCs w:val="30"/>
        </w:rPr>
        <w:t xml:space="preserve">, если автором разработана собственная модель анализа СМИ, то методика также может быть изложена в практической части курсовой работы. </w:t>
      </w:r>
    </w:p>
    <w:p w:rsidR="00A11490" w:rsidRDefault="00101D57"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Содержание глав</w:t>
      </w:r>
      <w:r w:rsidR="00F85F3C">
        <w:rPr>
          <w:rFonts w:cs="Times New Roman"/>
          <w:sz w:val="30"/>
          <w:szCs w:val="30"/>
        </w:rPr>
        <w:t xml:space="preserve"> или разделов</w:t>
      </w:r>
      <w:r w:rsidRPr="00E54A4C">
        <w:rPr>
          <w:rFonts w:cs="Times New Roman"/>
          <w:sz w:val="30"/>
          <w:szCs w:val="30"/>
        </w:rPr>
        <w:t xml:space="preserve"> основной части должно точно соотв</w:t>
      </w:r>
      <w:r w:rsidR="00ED2ACE" w:rsidRPr="00E54A4C">
        <w:rPr>
          <w:rFonts w:cs="Times New Roman"/>
          <w:sz w:val="30"/>
          <w:szCs w:val="30"/>
        </w:rPr>
        <w:t xml:space="preserve">етствовать теме курсовой </w:t>
      </w:r>
      <w:r w:rsidRPr="00E54A4C">
        <w:rPr>
          <w:rFonts w:cs="Times New Roman"/>
          <w:sz w:val="30"/>
          <w:szCs w:val="30"/>
        </w:rPr>
        <w:t>работы и полностью ее раскрывать. Эти главы</w:t>
      </w:r>
      <w:r w:rsidR="00F85F3C">
        <w:rPr>
          <w:rFonts w:cs="Times New Roman"/>
          <w:sz w:val="30"/>
          <w:szCs w:val="30"/>
        </w:rPr>
        <w:t xml:space="preserve"> или разделы</w:t>
      </w:r>
      <w:r w:rsidRPr="00E54A4C">
        <w:rPr>
          <w:rFonts w:cs="Times New Roman"/>
          <w:sz w:val="30"/>
          <w:szCs w:val="30"/>
        </w:rPr>
        <w:t xml:space="preserve"> должны показать умение студента сжато, логично и аргументировано</w:t>
      </w:r>
      <w:r w:rsidR="007A0B11" w:rsidRPr="00E54A4C">
        <w:rPr>
          <w:rFonts w:cs="Times New Roman"/>
          <w:sz w:val="30"/>
          <w:szCs w:val="30"/>
        </w:rPr>
        <w:t xml:space="preserve"> излагать материал. </w:t>
      </w:r>
    </w:p>
    <w:p w:rsidR="00725876" w:rsidRPr="00E54A4C" w:rsidRDefault="007A0B11"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По каждой главе</w:t>
      </w:r>
      <w:r w:rsidR="00556055" w:rsidRPr="00E54A4C">
        <w:rPr>
          <w:rFonts w:cs="Times New Roman"/>
          <w:sz w:val="30"/>
          <w:szCs w:val="30"/>
        </w:rPr>
        <w:t xml:space="preserve"> </w:t>
      </w:r>
      <w:r w:rsidR="00F85F3C">
        <w:rPr>
          <w:rFonts w:cs="Times New Roman"/>
          <w:sz w:val="30"/>
          <w:szCs w:val="30"/>
        </w:rPr>
        <w:t xml:space="preserve">или разделу </w:t>
      </w:r>
      <w:r w:rsidR="00556055" w:rsidRPr="00E54A4C">
        <w:rPr>
          <w:rFonts w:cs="Times New Roman"/>
          <w:sz w:val="30"/>
          <w:szCs w:val="30"/>
        </w:rPr>
        <w:t>делаются выводы</w:t>
      </w:r>
      <w:r w:rsidRPr="00E54A4C">
        <w:rPr>
          <w:rFonts w:cs="Times New Roman"/>
          <w:sz w:val="30"/>
          <w:szCs w:val="30"/>
        </w:rPr>
        <w:t>, которые выносятся в заключение курсовой работы.</w:t>
      </w:r>
      <w:r w:rsidR="005400CB" w:rsidRPr="00E54A4C">
        <w:rPr>
          <w:rFonts w:cs="Times New Roman"/>
          <w:sz w:val="30"/>
          <w:szCs w:val="30"/>
        </w:rPr>
        <w:t xml:space="preserve"> </w:t>
      </w:r>
      <w:r w:rsidR="00556055" w:rsidRPr="00E54A4C">
        <w:rPr>
          <w:rFonts w:cs="Times New Roman"/>
          <w:b/>
          <w:i/>
          <w:sz w:val="30"/>
          <w:szCs w:val="30"/>
        </w:rPr>
        <w:t xml:space="preserve">Заключение </w:t>
      </w:r>
      <w:r w:rsidR="00EA7A88" w:rsidRPr="00E54A4C">
        <w:rPr>
          <w:rFonts w:cs="Times New Roman"/>
          <w:b/>
          <w:i/>
          <w:sz w:val="30"/>
          <w:szCs w:val="30"/>
        </w:rPr>
        <w:t xml:space="preserve">- </w:t>
      </w:r>
      <w:r w:rsidR="00EA7A88" w:rsidRPr="00E54A4C">
        <w:rPr>
          <w:rFonts w:cs="Times New Roman"/>
          <w:sz w:val="30"/>
          <w:szCs w:val="30"/>
        </w:rPr>
        <w:t xml:space="preserve">это итог изложенного в работе. Заключение курсовой работы является логическим обобщением теоретических и прикладных исследований, проведенных студентом во время подготовки работы. Правильно написанное </w:t>
      </w:r>
      <w:r w:rsidR="00EA7A88" w:rsidRPr="00E54A4C">
        <w:rPr>
          <w:rStyle w:val="a3"/>
          <w:rFonts w:eastAsia="Lucida Sans Unicode" w:cs="Times New Roman"/>
          <w:b w:val="0"/>
          <w:sz w:val="30"/>
          <w:szCs w:val="30"/>
        </w:rPr>
        <w:t>заключение курсовой работы</w:t>
      </w:r>
      <w:r w:rsidR="00EA7A88" w:rsidRPr="00E54A4C">
        <w:rPr>
          <w:rFonts w:cs="Times New Roman"/>
          <w:sz w:val="30"/>
          <w:szCs w:val="30"/>
        </w:rPr>
        <w:t xml:space="preserve"> должно иметь в качестве своей основы выводы, полученные студентом в ходе проведенного им исследования связанные с поставленными в курсовой работе задачами. Таким образом, оно не должно стать просто автоматическим суммированием выводов и вопросов в конце каждой из глав. </w:t>
      </w:r>
      <w:r w:rsidR="00725876" w:rsidRPr="00E54A4C">
        <w:rPr>
          <w:rFonts w:cs="Times New Roman"/>
          <w:sz w:val="30"/>
          <w:szCs w:val="30"/>
        </w:rPr>
        <w:t xml:space="preserve">В конце работы помещаются </w:t>
      </w:r>
      <w:r w:rsidR="00725876" w:rsidRPr="00E54A4C">
        <w:rPr>
          <w:rFonts w:cs="Times New Roman"/>
          <w:b/>
          <w:i/>
          <w:sz w:val="30"/>
          <w:szCs w:val="30"/>
        </w:rPr>
        <w:t>список использованных источников и научной литературы</w:t>
      </w:r>
      <w:r w:rsidR="00725876" w:rsidRPr="00E54A4C">
        <w:rPr>
          <w:rFonts w:cs="Times New Roman"/>
          <w:sz w:val="30"/>
          <w:szCs w:val="30"/>
        </w:rPr>
        <w:t xml:space="preserve"> и приложения, включающие необходимые таблицы, карты, схемы и др. При оформлении библиографического списка, равно как и ссылок на него в основном тексте, в обязательном порядке соблюдаются требования действующего ГОСТа.</w:t>
      </w:r>
    </w:p>
    <w:p w:rsidR="00101D57" w:rsidRDefault="00725876"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Титульный лист курсовой работы, также соответствующий всем требованиям действующего ГОСТа, подписывается автором исследования, подтверждающим завершенность труда, и научным руководителем, подтверждающим возможность публичной защиты курсового исследования.</w:t>
      </w:r>
    </w:p>
    <w:p w:rsidR="00766020" w:rsidRPr="00766020" w:rsidRDefault="00766020"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p>
    <w:p w:rsidR="00423567" w:rsidRPr="00E54A4C" w:rsidRDefault="00766020" w:rsidP="00B460BF">
      <w:pPr>
        <w:spacing w:line="264" w:lineRule="auto"/>
        <w:ind w:firstLine="567"/>
        <w:jc w:val="center"/>
        <w:rPr>
          <w:rFonts w:cs="Times New Roman"/>
          <w:b/>
          <w:sz w:val="30"/>
          <w:szCs w:val="30"/>
        </w:rPr>
      </w:pPr>
      <w:r>
        <w:rPr>
          <w:rFonts w:cs="Times New Roman"/>
          <w:b/>
          <w:sz w:val="30"/>
          <w:szCs w:val="30"/>
        </w:rPr>
        <w:t>2.2</w:t>
      </w:r>
      <w:r w:rsidR="00423567" w:rsidRPr="00E54A4C">
        <w:rPr>
          <w:rFonts w:cs="Times New Roman"/>
          <w:b/>
          <w:sz w:val="30"/>
          <w:szCs w:val="30"/>
        </w:rPr>
        <w:t xml:space="preserve">. </w:t>
      </w:r>
      <w:r w:rsidR="00A62279" w:rsidRPr="00E54A4C">
        <w:rPr>
          <w:rFonts w:cs="Times New Roman"/>
          <w:b/>
          <w:sz w:val="30"/>
          <w:szCs w:val="30"/>
        </w:rPr>
        <w:t>Основные ст</w:t>
      </w:r>
      <w:r w:rsidR="00423567" w:rsidRPr="00E54A4C">
        <w:rPr>
          <w:rFonts w:cs="Times New Roman"/>
          <w:b/>
          <w:sz w:val="30"/>
          <w:szCs w:val="30"/>
        </w:rPr>
        <w:t>илевые черты научного изложения</w:t>
      </w:r>
    </w:p>
    <w:p w:rsidR="00423567" w:rsidRPr="00E54A4C" w:rsidRDefault="00423567" w:rsidP="00B460BF">
      <w:pPr>
        <w:spacing w:line="264" w:lineRule="auto"/>
        <w:ind w:firstLine="567"/>
        <w:rPr>
          <w:rFonts w:cs="Times New Roman"/>
          <w:sz w:val="30"/>
          <w:szCs w:val="30"/>
        </w:rPr>
      </w:pPr>
    </w:p>
    <w:p w:rsidR="002A4118" w:rsidRPr="00E54A4C" w:rsidRDefault="00BB0BBF" w:rsidP="00B460BF">
      <w:pPr>
        <w:spacing w:line="264" w:lineRule="auto"/>
        <w:ind w:firstLine="567"/>
        <w:jc w:val="both"/>
        <w:rPr>
          <w:rFonts w:cs="Times New Roman"/>
          <w:sz w:val="30"/>
          <w:szCs w:val="30"/>
        </w:rPr>
      </w:pPr>
      <w:r w:rsidRPr="00E54A4C">
        <w:rPr>
          <w:rFonts w:cs="Times New Roman"/>
          <w:sz w:val="30"/>
          <w:szCs w:val="30"/>
        </w:rPr>
        <w:t xml:space="preserve">Научный стиль характеризуется логической последовательностью изложения, упорядоченной системой связи между частями высказывания, стремлением авторов к точности, сжатости, однозначности при сохранении насыщенности содержания. Так как ведущей формой научного мышления является понятие, почти каждая лексическая единица в научном стиле обозначает </w:t>
      </w:r>
      <w:r w:rsidRPr="00E54A4C">
        <w:rPr>
          <w:rFonts w:cs="Times New Roman"/>
          <w:b/>
          <w:sz w:val="30"/>
          <w:szCs w:val="30"/>
        </w:rPr>
        <w:t>понятие</w:t>
      </w:r>
      <w:r w:rsidRPr="00E54A4C">
        <w:rPr>
          <w:rFonts w:cs="Times New Roman"/>
          <w:sz w:val="30"/>
          <w:szCs w:val="30"/>
        </w:rPr>
        <w:t xml:space="preserve"> или абстрактный предмет. Точно и однозначно называют специальные понятия научной сферы общения и раскрывают их содержание особые лексические единицы — </w:t>
      </w:r>
      <w:r w:rsidRPr="001E0271">
        <w:rPr>
          <w:rFonts w:eastAsia="Lucida Sans Unicode" w:cs="Times New Roman"/>
          <w:sz w:val="30"/>
          <w:szCs w:val="30"/>
        </w:rPr>
        <w:t>термины</w:t>
      </w:r>
      <w:r w:rsidRPr="00E54A4C">
        <w:rPr>
          <w:rFonts w:cs="Times New Roman"/>
          <w:sz w:val="30"/>
          <w:szCs w:val="30"/>
        </w:rPr>
        <w:t xml:space="preserve">. </w:t>
      </w:r>
      <w:r w:rsidRPr="00E54A4C">
        <w:rPr>
          <w:rFonts w:cs="Times New Roman"/>
          <w:b/>
          <w:sz w:val="30"/>
          <w:szCs w:val="30"/>
        </w:rPr>
        <w:t>Термин </w:t>
      </w:r>
      <w:r w:rsidRPr="00E54A4C">
        <w:rPr>
          <w:rFonts w:cs="Times New Roman"/>
          <w:sz w:val="30"/>
          <w:szCs w:val="30"/>
        </w:rPr>
        <w:t>— это слово или словосочетание, обозначающее понятие специальной области знания или деятельности и являющееся элементом определенной системы терминов. Внутри данной системы термин стремится к однозначности, не выражает экспрессии.</w:t>
      </w:r>
    </w:p>
    <w:p w:rsidR="002A4118" w:rsidRPr="00E54A4C" w:rsidRDefault="002A4118" w:rsidP="00B460BF">
      <w:pPr>
        <w:spacing w:line="264" w:lineRule="auto"/>
        <w:ind w:firstLine="567"/>
        <w:jc w:val="both"/>
        <w:rPr>
          <w:rFonts w:cs="Times New Roman"/>
          <w:sz w:val="30"/>
          <w:szCs w:val="30"/>
        </w:rPr>
      </w:pPr>
      <w:r w:rsidRPr="00E54A4C">
        <w:rPr>
          <w:rFonts w:cs="Times New Roman"/>
          <w:sz w:val="30"/>
          <w:szCs w:val="30"/>
        </w:rPr>
        <w:t>Языку научного общения присущи свои грамматические особенности. Отвлеченность и обобщенность научной речи проявляются в особенностях функционирования разнообразных грамматических, в частности морфологических, единиц, что обнаруживается в выборе категорий и форм, а также степени их частоты в тексте. Реализация закона экономии языковых средств в научном стиле речи приводит к использованию более кратких вариантных форм, в частности форм существительных мужского рода вместо форм женского рода: клавиш (вместо клавиша), манжет (вместо манжета).</w:t>
      </w:r>
    </w:p>
    <w:p w:rsidR="002A4118" w:rsidRPr="00E54A4C" w:rsidRDefault="002A4118" w:rsidP="00B460BF">
      <w:pPr>
        <w:spacing w:line="264" w:lineRule="auto"/>
        <w:ind w:firstLine="567"/>
        <w:jc w:val="both"/>
        <w:rPr>
          <w:rFonts w:cs="Times New Roman"/>
          <w:sz w:val="30"/>
          <w:szCs w:val="30"/>
        </w:rPr>
      </w:pPr>
      <w:r w:rsidRPr="00E54A4C">
        <w:rPr>
          <w:rFonts w:cs="Times New Roman"/>
          <w:sz w:val="30"/>
          <w:szCs w:val="30"/>
        </w:rPr>
        <w:t>Формы единственного числа имен существительных используются в зна</w:t>
      </w:r>
      <w:r w:rsidR="00315A67" w:rsidRPr="00E54A4C">
        <w:rPr>
          <w:rFonts w:cs="Times New Roman"/>
          <w:sz w:val="30"/>
          <w:szCs w:val="30"/>
        </w:rPr>
        <w:t xml:space="preserve">чении множественного числа: </w:t>
      </w:r>
      <w:r w:rsidR="002F33A3" w:rsidRPr="00E54A4C">
        <w:rPr>
          <w:rFonts w:cs="Times New Roman"/>
          <w:sz w:val="30"/>
          <w:szCs w:val="30"/>
        </w:rPr>
        <w:t>миросозерцание</w:t>
      </w:r>
      <w:r w:rsidRPr="00E54A4C">
        <w:rPr>
          <w:rFonts w:cs="Times New Roman"/>
          <w:sz w:val="30"/>
          <w:szCs w:val="30"/>
        </w:rPr>
        <w:t xml:space="preserve"> — </w:t>
      </w:r>
      <w:r w:rsidR="002F33A3" w:rsidRPr="00E54A4C">
        <w:rPr>
          <w:rFonts w:cs="Times New Roman"/>
          <w:sz w:val="30"/>
          <w:szCs w:val="30"/>
        </w:rPr>
        <w:t>обобщенная модель действительности</w:t>
      </w:r>
      <w:r w:rsidR="00C364F3" w:rsidRPr="00E54A4C">
        <w:rPr>
          <w:rFonts w:cs="Times New Roman"/>
          <w:sz w:val="30"/>
          <w:szCs w:val="30"/>
        </w:rPr>
        <w:t>; общественное мнение как система ориентаций в современности</w:t>
      </w:r>
      <w:r w:rsidRPr="00E54A4C">
        <w:rPr>
          <w:rFonts w:cs="Times New Roman"/>
          <w:sz w:val="30"/>
          <w:szCs w:val="30"/>
        </w:rPr>
        <w:t>. Вещественные и отвлеченные существительные нередко употребляются в форме множе</w:t>
      </w:r>
      <w:r w:rsidR="005400CB" w:rsidRPr="00E54A4C">
        <w:rPr>
          <w:rFonts w:cs="Times New Roman"/>
          <w:sz w:val="30"/>
          <w:szCs w:val="30"/>
        </w:rPr>
        <w:t xml:space="preserve">ственного числа: жанровые формы, модели коммуникации, </w:t>
      </w:r>
      <w:r w:rsidR="00315A67" w:rsidRPr="00E54A4C">
        <w:rPr>
          <w:rFonts w:cs="Times New Roman"/>
          <w:sz w:val="30"/>
          <w:szCs w:val="30"/>
        </w:rPr>
        <w:t>функции журналистики</w:t>
      </w:r>
      <w:r w:rsidRPr="00E54A4C">
        <w:rPr>
          <w:rFonts w:cs="Times New Roman"/>
          <w:sz w:val="30"/>
          <w:szCs w:val="30"/>
        </w:rPr>
        <w:t xml:space="preserve">. Для научной речи характерно использование глагольных форм с ослабленными лексико-грамматическими значениями времени, лица, числа, что подтверждается синонимией структур </w:t>
      </w:r>
      <w:r w:rsidR="008B713A" w:rsidRPr="00E54A4C">
        <w:rPr>
          <w:rFonts w:cs="Times New Roman"/>
          <w:sz w:val="30"/>
          <w:szCs w:val="30"/>
        </w:rPr>
        <w:t>предложения: верстку производят — верстка</w:t>
      </w:r>
      <w:r w:rsidRPr="00E54A4C">
        <w:rPr>
          <w:rFonts w:cs="Times New Roman"/>
          <w:sz w:val="30"/>
          <w:szCs w:val="30"/>
        </w:rPr>
        <w:t xml:space="preserve"> производится; можно вывести заключение — выводится заключение и пр.</w:t>
      </w:r>
    </w:p>
    <w:p w:rsidR="00423567" w:rsidRPr="00E54A4C" w:rsidRDefault="002A4118" w:rsidP="00B460BF">
      <w:pPr>
        <w:spacing w:line="264" w:lineRule="auto"/>
        <w:ind w:firstLine="567"/>
        <w:jc w:val="both"/>
        <w:rPr>
          <w:rFonts w:cs="Times New Roman"/>
          <w:sz w:val="30"/>
          <w:szCs w:val="30"/>
        </w:rPr>
      </w:pPr>
      <w:r w:rsidRPr="00E54A4C">
        <w:rPr>
          <w:rFonts w:cs="Times New Roman"/>
          <w:sz w:val="30"/>
          <w:szCs w:val="30"/>
        </w:rPr>
        <w:t>Формы лица глагола и личные местоимения в научном стиле также употребляются в соответствии с передачей отвлеченно-обобщающих значений. Практически не используются формы 2-го лица и местоимения ты, вы, так как они являются наиболее конкретными, мал процент форм 1-го лица ед. числа. Наиболее часты в научной речи отвлеченные по значению формы 3-го лица и местоимения он, она, оно. Местоимение мы, кроме употребления в значении так называемого авторского мы, вместе с формой глагола часто выражает значение разной степени отвлеченности и обобщенности в значении «мы совокупности» (я и аудитория): Мы приходим к результату. Мы можем заключить.</w:t>
      </w:r>
    </w:p>
    <w:p w:rsidR="00423567" w:rsidRPr="00E54A4C" w:rsidRDefault="00693298" w:rsidP="00B460BF">
      <w:pPr>
        <w:spacing w:line="264" w:lineRule="auto"/>
        <w:ind w:firstLine="567"/>
        <w:jc w:val="both"/>
        <w:rPr>
          <w:rFonts w:cs="Times New Roman"/>
          <w:sz w:val="30"/>
          <w:szCs w:val="30"/>
        </w:rPr>
      </w:pPr>
      <w:r w:rsidRPr="00E54A4C">
        <w:rPr>
          <w:rFonts w:cs="Times New Roman"/>
          <w:sz w:val="30"/>
          <w:szCs w:val="30"/>
        </w:rPr>
        <w:t xml:space="preserve">Обобщенно-абстрактный характер научной речи, вневременной план изложения материала обусловливают употребление определённых типов синтаксических конструкций: неопределённо-личных, обобщенно-личных и безличных предложений. Действующее лицо в них отсутствует или мыслится обобщённо, неопределённо; всё внимание сосредоточено на действии, на его обстоятельствах. Неопределённо-личные и обобщённо-личные предложения используются при введении терминов, выведении формул, при объяснении материала в примерах: </w:t>
      </w:r>
      <w:r w:rsidR="000870BA" w:rsidRPr="00E54A4C">
        <w:rPr>
          <w:rFonts w:cs="Times New Roman"/>
          <w:iCs/>
          <w:sz w:val="30"/>
          <w:szCs w:val="30"/>
        </w:rPr>
        <w:t>журналистика является одним из важнейших социальных институтов</w:t>
      </w:r>
      <w:r w:rsidRPr="00E54A4C">
        <w:rPr>
          <w:rFonts w:cs="Times New Roman"/>
          <w:iCs/>
          <w:sz w:val="30"/>
          <w:szCs w:val="30"/>
        </w:rPr>
        <w:t xml:space="preserve">; </w:t>
      </w:r>
      <w:r w:rsidR="00FE00FA" w:rsidRPr="00E54A4C">
        <w:rPr>
          <w:rFonts w:cs="Times New Roman"/>
          <w:iCs/>
          <w:sz w:val="30"/>
          <w:szCs w:val="30"/>
        </w:rPr>
        <w:t>совместная информационная деятельность</w:t>
      </w:r>
      <w:r w:rsidRPr="00E54A4C">
        <w:rPr>
          <w:rFonts w:cs="Times New Roman"/>
          <w:sz w:val="30"/>
          <w:szCs w:val="30"/>
        </w:rPr>
        <w:t>.</w:t>
      </w:r>
    </w:p>
    <w:p w:rsidR="00A11490" w:rsidRPr="00E54A4C" w:rsidRDefault="00A11490" w:rsidP="00B460BF">
      <w:pPr>
        <w:spacing w:line="264" w:lineRule="auto"/>
        <w:ind w:firstLine="567"/>
        <w:rPr>
          <w:rFonts w:eastAsia="Lucida Sans Unicode" w:cs="Times New Roman"/>
          <w:iCs/>
          <w:sz w:val="30"/>
          <w:szCs w:val="30"/>
        </w:rPr>
      </w:pPr>
    </w:p>
    <w:p w:rsidR="00441A40" w:rsidRPr="00E54A4C" w:rsidRDefault="00BB15EF" w:rsidP="00B460BF">
      <w:pPr>
        <w:spacing w:line="264" w:lineRule="auto"/>
        <w:ind w:firstLine="567"/>
        <w:jc w:val="center"/>
        <w:rPr>
          <w:rFonts w:cs="Times New Roman"/>
          <w:b/>
          <w:sz w:val="30"/>
          <w:szCs w:val="30"/>
        </w:rPr>
      </w:pPr>
      <w:r>
        <w:rPr>
          <w:rFonts w:cs="Times New Roman"/>
          <w:b/>
          <w:sz w:val="30"/>
          <w:szCs w:val="30"/>
        </w:rPr>
        <w:t>2.3</w:t>
      </w:r>
      <w:r w:rsidR="009E2056" w:rsidRPr="00E54A4C">
        <w:rPr>
          <w:rFonts w:cs="Times New Roman"/>
          <w:b/>
          <w:sz w:val="30"/>
          <w:szCs w:val="30"/>
        </w:rPr>
        <w:t>. Культура оформления курсовой работы</w:t>
      </w:r>
    </w:p>
    <w:p w:rsidR="00C53300" w:rsidRDefault="00326BEF" w:rsidP="00B460BF">
      <w:pPr>
        <w:pStyle w:val="a9"/>
        <w:spacing w:line="264" w:lineRule="auto"/>
        <w:ind w:firstLine="567"/>
        <w:jc w:val="both"/>
        <w:rPr>
          <w:sz w:val="30"/>
          <w:szCs w:val="30"/>
        </w:rPr>
      </w:pPr>
      <w:r w:rsidRPr="00E54A4C">
        <w:rPr>
          <w:sz w:val="30"/>
          <w:szCs w:val="30"/>
        </w:rPr>
        <w:t xml:space="preserve">Как и все виды письменных работ, </w:t>
      </w:r>
      <w:r w:rsidR="00935F08" w:rsidRPr="00E54A4C">
        <w:rPr>
          <w:rStyle w:val="a3"/>
          <w:rFonts w:eastAsia="Lucida Sans Unicode"/>
          <w:b w:val="0"/>
          <w:sz w:val="30"/>
          <w:szCs w:val="30"/>
        </w:rPr>
        <w:t>курсовая</w:t>
      </w:r>
      <w:r w:rsidRPr="00E54A4C">
        <w:rPr>
          <w:rStyle w:val="a3"/>
          <w:rFonts w:eastAsia="Lucida Sans Unicode"/>
          <w:b w:val="0"/>
          <w:sz w:val="30"/>
          <w:szCs w:val="30"/>
        </w:rPr>
        <w:t xml:space="preserve"> работа выполняется</w:t>
      </w:r>
      <w:r w:rsidRPr="00E54A4C">
        <w:rPr>
          <w:sz w:val="30"/>
          <w:szCs w:val="30"/>
        </w:rPr>
        <w:t xml:space="preserve"> на стандартных листах бумаги А4 (210х297 мм) с одной стороны. Текст работы отпечатывае</w:t>
      </w:r>
      <w:r w:rsidR="007266F6">
        <w:rPr>
          <w:sz w:val="30"/>
          <w:szCs w:val="30"/>
        </w:rPr>
        <w:t>тся через полтора интервала. Пост</w:t>
      </w:r>
      <w:r w:rsidRPr="00E54A4C">
        <w:rPr>
          <w:sz w:val="30"/>
          <w:szCs w:val="30"/>
        </w:rPr>
        <w:t>раничные сноски оформляются через один интервал. При этом соблюдаются следующие размеры полей: левое – 35 мм, правое – до 15 мм, верхнее и нижнее – не менее 20 мм. Обычно принято оформление мат</w:t>
      </w:r>
      <w:r w:rsidR="00DA6B55">
        <w:rPr>
          <w:sz w:val="30"/>
          <w:szCs w:val="30"/>
        </w:rPr>
        <w:t xml:space="preserve">ериалов в следующем </w:t>
      </w:r>
      <w:r w:rsidRPr="00E54A4C">
        <w:rPr>
          <w:sz w:val="30"/>
          <w:szCs w:val="30"/>
        </w:rPr>
        <w:t xml:space="preserve">формате: </w:t>
      </w:r>
      <w:r w:rsidR="00935F08" w:rsidRPr="00E54A4C">
        <w:rPr>
          <w:sz w:val="30"/>
          <w:szCs w:val="30"/>
        </w:rPr>
        <w:t xml:space="preserve">шрифт </w:t>
      </w:r>
      <w:r w:rsidRPr="00E54A4C">
        <w:rPr>
          <w:sz w:val="30"/>
          <w:szCs w:val="30"/>
        </w:rPr>
        <w:t>Times New Roman, 14 кегль (для сносок – 10 кегль).</w:t>
      </w:r>
    </w:p>
    <w:p w:rsidR="00C53300" w:rsidRDefault="00326BEF" w:rsidP="00B460BF">
      <w:pPr>
        <w:pStyle w:val="a9"/>
        <w:spacing w:line="264" w:lineRule="auto"/>
        <w:ind w:firstLine="567"/>
        <w:jc w:val="both"/>
        <w:rPr>
          <w:sz w:val="30"/>
          <w:szCs w:val="30"/>
        </w:rPr>
      </w:pPr>
      <w:r w:rsidRPr="00E54A4C">
        <w:rPr>
          <w:sz w:val="30"/>
          <w:szCs w:val="30"/>
        </w:rPr>
        <w:t>Фамилии, названия учреждений, организаций, фирм, названия изделий и другие собственные имена в тексте приводят на языке оригинала. Допускается транслитерировать собственные имена и приводить названия организации в переводе на язык работы (русский язык) с добавлением при первом упоминании ори</w:t>
      </w:r>
      <w:r w:rsidR="00935F08" w:rsidRPr="00E54A4C">
        <w:rPr>
          <w:sz w:val="30"/>
          <w:szCs w:val="30"/>
        </w:rPr>
        <w:t xml:space="preserve">гинального названия. В курсовой </w:t>
      </w:r>
      <w:r w:rsidRPr="00E54A4C">
        <w:rPr>
          <w:sz w:val="30"/>
          <w:szCs w:val="30"/>
        </w:rPr>
        <w:t xml:space="preserve"> работе можно использовать сокращения русских слов и словосочетаний в соответствии с действующим государственным стандартом. Текст основной части ра</w:t>
      </w:r>
      <w:r w:rsidR="00DA6B55">
        <w:rPr>
          <w:sz w:val="30"/>
          <w:szCs w:val="30"/>
        </w:rPr>
        <w:t>боты делят на главы и параграфы</w:t>
      </w:r>
      <w:r w:rsidRPr="00E54A4C">
        <w:rPr>
          <w:sz w:val="30"/>
          <w:szCs w:val="30"/>
        </w:rPr>
        <w:t>. Переносы слов и их подчеркивание в заголовках не допускаются</w:t>
      </w:r>
      <w:r w:rsidR="00935F08" w:rsidRPr="00E54A4C">
        <w:rPr>
          <w:sz w:val="30"/>
          <w:szCs w:val="30"/>
        </w:rPr>
        <w:t xml:space="preserve">. </w:t>
      </w:r>
      <w:r w:rsidRPr="00E54A4C">
        <w:rPr>
          <w:sz w:val="30"/>
          <w:szCs w:val="30"/>
        </w:rPr>
        <w:t xml:space="preserve"> Каждую главу следует начинать с нового листа (страницы). Абзацы в тексте начинаются отступом, равны</w:t>
      </w:r>
      <w:r w:rsidR="00DA6B55">
        <w:rPr>
          <w:sz w:val="30"/>
          <w:szCs w:val="30"/>
        </w:rPr>
        <w:t>м 15 – 17 мм. Страницы курсовой</w:t>
      </w:r>
      <w:r w:rsidRPr="00E54A4C">
        <w:rPr>
          <w:sz w:val="30"/>
          <w:szCs w:val="30"/>
        </w:rPr>
        <w:t xml:space="preserve"> работы следует нумеровать арабскими цифрами, соблюдая сквозную нумерацию по всей работе. Номер страницы проставляют в середине верхнего</w:t>
      </w:r>
      <w:r w:rsidR="00935F08" w:rsidRPr="00E54A4C">
        <w:rPr>
          <w:sz w:val="30"/>
          <w:szCs w:val="30"/>
        </w:rPr>
        <w:t xml:space="preserve"> </w:t>
      </w:r>
      <w:r w:rsidRPr="00E54A4C">
        <w:rPr>
          <w:sz w:val="30"/>
          <w:szCs w:val="30"/>
        </w:rPr>
        <w:t>поля листа без отточий и дефисов. Титульный лист включают в общую нумерацию страниц работы, но номер страницы на нем не проставляют. Главы, параграфы должны иметь порядковую нумерацию в пределах всей работы и обозначаться арабскими цифрами, например: 1, 2, 3 и т. д. Номер параграфа включает номер главы, отделенный точкой, например 1.1., 1.2., 1.3. и т. д.</w:t>
      </w:r>
    </w:p>
    <w:p w:rsidR="00BE0683" w:rsidRDefault="008A1B10" w:rsidP="00B460BF">
      <w:pPr>
        <w:pStyle w:val="a9"/>
        <w:spacing w:line="264" w:lineRule="auto"/>
        <w:ind w:firstLine="567"/>
        <w:jc w:val="both"/>
        <w:rPr>
          <w:sz w:val="30"/>
          <w:szCs w:val="30"/>
        </w:rPr>
      </w:pPr>
      <w:r>
        <w:rPr>
          <w:sz w:val="30"/>
          <w:szCs w:val="30"/>
        </w:rPr>
        <w:t xml:space="preserve">При выполнении курсовой </w:t>
      </w:r>
      <w:r w:rsidR="00326BEF" w:rsidRPr="00E54A4C">
        <w:rPr>
          <w:sz w:val="30"/>
          <w:szCs w:val="30"/>
        </w:rPr>
        <w:t xml:space="preserve"> работы</w:t>
      </w:r>
      <w:r w:rsidR="00326BEF" w:rsidRPr="00E54A4C">
        <w:rPr>
          <w:i/>
          <w:iCs/>
          <w:sz w:val="30"/>
          <w:szCs w:val="30"/>
        </w:rPr>
        <w:t xml:space="preserve"> </w:t>
      </w:r>
      <w:r w:rsidR="00326BEF" w:rsidRPr="00E54A4C">
        <w:rPr>
          <w:b/>
          <w:i/>
          <w:iCs/>
          <w:sz w:val="30"/>
          <w:szCs w:val="30"/>
        </w:rPr>
        <w:t>иллюстрации</w:t>
      </w:r>
      <w:r w:rsidR="00F74DEF">
        <w:rPr>
          <w:b/>
          <w:i/>
          <w:iCs/>
          <w:sz w:val="30"/>
          <w:szCs w:val="30"/>
        </w:rPr>
        <w:t xml:space="preserve">, </w:t>
      </w:r>
      <w:r w:rsidR="00F74DEF" w:rsidRPr="00F74DEF">
        <w:rPr>
          <w:iCs/>
          <w:sz w:val="30"/>
          <w:szCs w:val="30"/>
        </w:rPr>
        <w:t>в основном принято</w:t>
      </w:r>
      <w:r w:rsidR="00F74DEF">
        <w:rPr>
          <w:b/>
          <w:i/>
          <w:iCs/>
          <w:sz w:val="30"/>
          <w:szCs w:val="30"/>
        </w:rPr>
        <w:t xml:space="preserve"> </w:t>
      </w:r>
      <w:r w:rsidR="00326BEF" w:rsidRPr="00E54A4C">
        <w:rPr>
          <w:i/>
          <w:iCs/>
          <w:sz w:val="30"/>
          <w:szCs w:val="30"/>
        </w:rPr>
        <w:t xml:space="preserve"> </w:t>
      </w:r>
      <w:r w:rsidR="00326BEF" w:rsidRPr="00E54A4C">
        <w:rPr>
          <w:sz w:val="30"/>
          <w:szCs w:val="30"/>
        </w:rPr>
        <w:t>(таблицы, графики, схемы, диаграммы)</w:t>
      </w:r>
      <w:r w:rsidR="00F74DEF">
        <w:rPr>
          <w:sz w:val="30"/>
          <w:szCs w:val="30"/>
        </w:rPr>
        <w:t xml:space="preserve"> выносить</w:t>
      </w:r>
      <w:r w:rsidR="003720CF" w:rsidRPr="00E54A4C">
        <w:rPr>
          <w:sz w:val="30"/>
          <w:szCs w:val="30"/>
        </w:rPr>
        <w:t xml:space="preserve"> в приложения. </w:t>
      </w:r>
      <w:r w:rsidR="00326BEF" w:rsidRPr="00E54A4C">
        <w:rPr>
          <w:sz w:val="30"/>
          <w:szCs w:val="30"/>
        </w:rPr>
        <w:t xml:space="preserve"> Некоторые из них, лучше всего иллюстрирующие сущность решаемых задач и выводы, к которым вы пришли, представляются на защите в виде отдельных распечаток с одновременным показом их на экра</w:t>
      </w:r>
      <w:r w:rsidR="00697A25">
        <w:rPr>
          <w:sz w:val="30"/>
          <w:szCs w:val="30"/>
        </w:rPr>
        <w:t>не</w:t>
      </w:r>
      <w:r w:rsidR="00326BEF" w:rsidRPr="00E54A4C">
        <w:rPr>
          <w:sz w:val="30"/>
          <w:szCs w:val="30"/>
        </w:rPr>
        <w:t xml:space="preserve">. </w:t>
      </w:r>
      <w:r w:rsidR="00697A25" w:rsidRPr="00E54A4C">
        <w:rPr>
          <w:sz w:val="30"/>
          <w:szCs w:val="30"/>
        </w:rPr>
        <w:t>При необходимости под иллюстрацией помещают поясняющую информацию. Иллюстрации нумеруются арабскими цифрами в пределах всей работы или в пределах одного раздела, например, «Рисунок 3.1» обозначает первый рисунок третьей главы. Если в работе только одна иллюстрация, ее нумеровать не следует и слово «рисунок» под ней не пишут.</w:t>
      </w:r>
      <w:r w:rsidR="00697A25">
        <w:rPr>
          <w:sz w:val="30"/>
          <w:szCs w:val="30"/>
        </w:rPr>
        <w:t xml:space="preserve"> </w:t>
      </w:r>
    </w:p>
    <w:p w:rsidR="00A11490" w:rsidRDefault="006E0D87" w:rsidP="00B460BF">
      <w:pPr>
        <w:pStyle w:val="a9"/>
        <w:spacing w:line="264" w:lineRule="auto"/>
        <w:ind w:firstLine="567"/>
        <w:jc w:val="both"/>
        <w:rPr>
          <w:sz w:val="30"/>
          <w:szCs w:val="30"/>
        </w:rPr>
      </w:pPr>
      <w:r w:rsidRPr="00256E94">
        <w:rPr>
          <w:b/>
          <w:i/>
          <w:sz w:val="30"/>
          <w:szCs w:val="30"/>
        </w:rPr>
        <w:t>Телевизионные материалы</w:t>
      </w:r>
      <w:r w:rsidR="00915A5D">
        <w:rPr>
          <w:b/>
          <w:i/>
          <w:sz w:val="30"/>
          <w:szCs w:val="30"/>
        </w:rPr>
        <w:t>, публикации</w:t>
      </w:r>
      <w:r>
        <w:rPr>
          <w:sz w:val="30"/>
          <w:szCs w:val="30"/>
        </w:rPr>
        <w:t xml:space="preserve"> также могут быть представлены в курсовой работе. В приложениях </w:t>
      </w:r>
      <w:r w:rsidR="00915A5D">
        <w:rPr>
          <w:sz w:val="30"/>
          <w:szCs w:val="30"/>
        </w:rPr>
        <w:t xml:space="preserve">телевизионные материалы </w:t>
      </w:r>
      <w:r>
        <w:rPr>
          <w:sz w:val="30"/>
          <w:szCs w:val="30"/>
        </w:rPr>
        <w:t>оформляются в качес</w:t>
      </w:r>
      <w:r w:rsidR="00915A5D">
        <w:rPr>
          <w:sz w:val="30"/>
          <w:szCs w:val="30"/>
        </w:rPr>
        <w:t>тве сценария, микрофонных папок,</w:t>
      </w:r>
      <w:r w:rsidR="00F956A4">
        <w:rPr>
          <w:sz w:val="30"/>
          <w:szCs w:val="30"/>
        </w:rPr>
        <w:t xml:space="preserve"> а</w:t>
      </w:r>
      <w:r w:rsidR="00915A5D">
        <w:rPr>
          <w:sz w:val="30"/>
          <w:szCs w:val="30"/>
        </w:rPr>
        <w:t xml:space="preserve"> публикации в качестве копии текста</w:t>
      </w:r>
      <w:r w:rsidR="00F956A4">
        <w:rPr>
          <w:sz w:val="30"/>
          <w:szCs w:val="30"/>
        </w:rPr>
        <w:t xml:space="preserve"> статьи</w:t>
      </w:r>
      <w:r w:rsidR="00915A5D">
        <w:rPr>
          <w:sz w:val="30"/>
          <w:szCs w:val="30"/>
        </w:rPr>
        <w:t xml:space="preserve"> с печатной или электронной версии газеты</w:t>
      </w:r>
      <w:r w:rsidR="00935D3C">
        <w:rPr>
          <w:sz w:val="30"/>
          <w:szCs w:val="30"/>
        </w:rPr>
        <w:t>.</w:t>
      </w:r>
      <w:r w:rsidR="00915A5D">
        <w:rPr>
          <w:sz w:val="30"/>
          <w:szCs w:val="30"/>
        </w:rPr>
        <w:t xml:space="preserve"> </w:t>
      </w:r>
      <w:r w:rsidR="00935D3C">
        <w:rPr>
          <w:sz w:val="30"/>
          <w:szCs w:val="30"/>
        </w:rPr>
        <w:t xml:space="preserve">На защите </w:t>
      </w:r>
      <w:r>
        <w:rPr>
          <w:sz w:val="30"/>
          <w:szCs w:val="30"/>
        </w:rPr>
        <w:t>телевизионные материалы</w:t>
      </w:r>
      <w:r w:rsidR="00935D3C">
        <w:rPr>
          <w:sz w:val="30"/>
          <w:szCs w:val="30"/>
        </w:rPr>
        <w:t xml:space="preserve"> и публикации</w:t>
      </w:r>
      <w:r>
        <w:rPr>
          <w:sz w:val="30"/>
          <w:szCs w:val="30"/>
        </w:rPr>
        <w:t xml:space="preserve"> могут лечь в основу презентации работы. </w:t>
      </w:r>
      <w:r w:rsidR="00326BEF" w:rsidRPr="00E54A4C">
        <w:rPr>
          <w:sz w:val="30"/>
          <w:szCs w:val="30"/>
        </w:rPr>
        <w:t>Перечень их должен быть тщательно продуман и согласован с текстом выступления автора на защите.</w:t>
      </w:r>
      <w:r w:rsidR="003720CF" w:rsidRPr="00E54A4C">
        <w:rPr>
          <w:sz w:val="30"/>
          <w:szCs w:val="30"/>
        </w:rPr>
        <w:t xml:space="preserve"> Прило</w:t>
      </w:r>
      <w:r w:rsidR="00A52D6D">
        <w:rPr>
          <w:sz w:val="30"/>
          <w:szCs w:val="30"/>
        </w:rPr>
        <w:t>жение должно</w:t>
      </w:r>
      <w:r w:rsidR="00326BEF" w:rsidRPr="00E54A4C">
        <w:rPr>
          <w:sz w:val="30"/>
          <w:szCs w:val="30"/>
        </w:rPr>
        <w:t xml:space="preserve"> иметь название, к</w:t>
      </w:r>
      <w:r w:rsidR="00C46901">
        <w:rPr>
          <w:sz w:val="30"/>
          <w:szCs w:val="30"/>
        </w:rPr>
        <w:t>оторое помещают над документом, иллюстрацией</w:t>
      </w:r>
      <w:r w:rsidR="00FD4F40">
        <w:rPr>
          <w:sz w:val="30"/>
          <w:szCs w:val="30"/>
        </w:rPr>
        <w:t>, публикацией</w:t>
      </w:r>
      <w:r w:rsidR="00326BEF" w:rsidRPr="00E54A4C">
        <w:rPr>
          <w:sz w:val="30"/>
          <w:szCs w:val="30"/>
        </w:rPr>
        <w:t xml:space="preserve">. </w:t>
      </w:r>
    </w:p>
    <w:p w:rsidR="00D63D0A" w:rsidRPr="00E54A4C" w:rsidRDefault="00D63D0A" w:rsidP="00B460BF">
      <w:pPr>
        <w:pStyle w:val="6"/>
        <w:spacing w:line="264" w:lineRule="auto"/>
        <w:ind w:firstLine="567"/>
        <w:jc w:val="center"/>
        <w:rPr>
          <w:rFonts w:ascii="Times New Roman" w:hAnsi="Times New Roman"/>
          <w:bCs w:val="0"/>
          <w:caps/>
          <w:sz w:val="30"/>
          <w:szCs w:val="30"/>
        </w:rPr>
      </w:pPr>
      <w:r w:rsidRPr="00E54A4C">
        <w:rPr>
          <w:rFonts w:ascii="Times New Roman" w:hAnsi="Times New Roman"/>
          <w:bCs w:val="0"/>
          <w:caps/>
          <w:sz w:val="30"/>
          <w:szCs w:val="30"/>
        </w:rPr>
        <w:t>Оформление библиографических ссылок</w:t>
      </w:r>
    </w:p>
    <w:p w:rsidR="00D63D0A" w:rsidRPr="00E54A4C" w:rsidRDefault="00D63D0A" w:rsidP="00B460BF">
      <w:pPr>
        <w:tabs>
          <w:tab w:val="left" w:pos="1260"/>
        </w:tabs>
        <w:spacing w:line="264" w:lineRule="auto"/>
        <w:ind w:firstLine="567"/>
        <w:jc w:val="center"/>
        <w:rPr>
          <w:rFonts w:cs="Times New Roman"/>
          <w:i/>
          <w:iCs/>
          <w:sz w:val="30"/>
          <w:szCs w:val="30"/>
        </w:rPr>
      </w:pPr>
      <w:r w:rsidRPr="00E54A4C">
        <w:rPr>
          <w:rFonts w:cs="Times New Roman"/>
          <w:sz w:val="30"/>
          <w:szCs w:val="30"/>
        </w:rPr>
        <w:t>(ГОСТ Р 7.05-2008)</w:t>
      </w:r>
    </w:p>
    <w:p w:rsidR="00D63D0A" w:rsidRPr="00E54A4C" w:rsidRDefault="00D63D0A" w:rsidP="00B460BF">
      <w:pPr>
        <w:spacing w:line="264" w:lineRule="auto"/>
        <w:ind w:firstLine="567"/>
        <w:rPr>
          <w:rFonts w:cs="Times New Roman"/>
          <w:sz w:val="30"/>
          <w:szCs w:val="30"/>
        </w:rPr>
      </w:pPr>
    </w:p>
    <w:p w:rsidR="00D63D0A" w:rsidRPr="00E54A4C" w:rsidRDefault="00D63D0A" w:rsidP="00B460BF">
      <w:pPr>
        <w:spacing w:line="264" w:lineRule="auto"/>
        <w:ind w:firstLine="567"/>
        <w:jc w:val="both"/>
        <w:rPr>
          <w:rFonts w:cs="Times New Roman"/>
          <w:b/>
          <w:bCs/>
          <w:sz w:val="30"/>
          <w:szCs w:val="30"/>
        </w:rPr>
      </w:pPr>
      <w:r w:rsidRPr="00E54A4C">
        <w:rPr>
          <w:rFonts w:cs="Times New Roman"/>
          <w:b/>
          <w:bCs/>
          <w:sz w:val="30"/>
          <w:szCs w:val="30"/>
        </w:rPr>
        <w:t>Статьи из журналов и сборников</w:t>
      </w:r>
    </w:p>
    <w:p w:rsidR="00B26E79" w:rsidRPr="00B26E79" w:rsidRDefault="00B26E79" w:rsidP="00B460BF">
      <w:pPr>
        <w:spacing w:after="100" w:afterAutospacing="1" w:line="264" w:lineRule="auto"/>
        <w:ind w:firstLine="567"/>
        <w:jc w:val="both"/>
        <w:rPr>
          <w:iCs/>
          <w:sz w:val="30"/>
          <w:szCs w:val="30"/>
        </w:rPr>
      </w:pPr>
      <w:r w:rsidRPr="00B26E79">
        <w:rPr>
          <w:iCs/>
          <w:sz w:val="30"/>
          <w:szCs w:val="30"/>
        </w:rPr>
        <w:t>Баутов А.Н. Анализ некоторых аспектов оптимального медиапланирования // Маркетинг и маркетинговые исследования в России. — 2001.</w:t>
      </w:r>
      <w:r w:rsidRPr="00B26E79">
        <w:rPr>
          <w:sz w:val="30"/>
          <w:szCs w:val="30"/>
        </w:rPr>
        <w:t>—</w:t>
      </w:r>
      <w:r w:rsidRPr="00B26E79">
        <w:rPr>
          <w:iCs/>
          <w:sz w:val="30"/>
          <w:szCs w:val="30"/>
        </w:rPr>
        <w:t xml:space="preserve"> №3.</w:t>
      </w:r>
      <w:r w:rsidRPr="00B26E79">
        <w:rPr>
          <w:sz w:val="30"/>
          <w:szCs w:val="30"/>
        </w:rPr>
        <w:t xml:space="preserve">с.41—44. </w:t>
      </w:r>
    </w:p>
    <w:p w:rsidR="00B26E79" w:rsidRDefault="00B26E79" w:rsidP="00B460BF">
      <w:pPr>
        <w:spacing w:line="264" w:lineRule="auto"/>
        <w:ind w:firstLine="567"/>
        <w:jc w:val="both"/>
        <w:rPr>
          <w:sz w:val="30"/>
          <w:szCs w:val="30"/>
        </w:rPr>
      </w:pPr>
      <w:r w:rsidRPr="00B26E79">
        <w:rPr>
          <w:sz w:val="30"/>
          <w:szCs w:val="30"/>
        </w:rPr>
        <w:t>Мингалимов Р.Г. Трансформация национальной печати Республики Татарстан в годы перестройки // Изв. Сарат. ун-та. Нов. сер. Сер. Филология. Журналистика.</w:t>
      </w:r>
      <w:r>
        <w:rPr>
          <w:sz w:val="30"/>
          <w:szCs w:val="30"/>
        </w:rPr>
        <w:t>-</w:t>
      </w:r>
      <w:r w:rsidRPr="00B26E79">
        <w:rPr>
          <w:sz w:val="30"/>
          <w:szCs w:val="30"/>
        </w:rPr>
        <w:t xml:space="preserve"> 2011.</w:t>
      </w:r>
      <w:r>
        <w:rPr>
          <w:sz w:val="30"/>
          <w:szCs w:val="30"/>
        </w:rPr>
        <w:t>-</w:t>
      </w:r>
      <w:r w:rsidRPr="00B26E79">
        <w:rPr>
          <w:sz w:val="30"/>
          <w:szCs w:val="30"/>
        </w:rPr>
        <w:t xml:space="preserve"> Т. 11 вып. 4 С. 112 — 114</w:t>
      </w:r>
      <w:r>
        <w:rPr>
          <w:sz w:val="30"/>
          <w:szCs w:val="30"/>
        </w:rPr>
        <w:t>.</w:t>
      </w:r>
    </w:p>
    <w:p w:rsidR="004B0A65" w:rsidRPr="004B0A65" w:rsidRDefault="004B0A65" w:rsidP="00B460BF">
      <w:pPr>
        <w:spacing w:line="264" w:lineRule="auto"/>
        <w:ind w:firstLine="567"/>
        <w:jc w:val="both"/>
        <w:rPr>
          <w:sz w:val="30"/>
          <w:szCs w:val="30"/>
        </w:rPr>
      </w:pPr>
    </w:p>
    <w:p w:rsidR="00B26E79" w:rsidRDefault="00D63D0A" w:rsidP="00B460BF">
      <w:pPr>
        <w:spacing w:line="264" w:lineRule="auto"/>
        <w:ind w:firstLine="567"/>
        <w:jc w:val="both"/>
        <w:rPr>
          <w:rFonts w:cs="Times New Roman"/>
          <w:b/>
          <w:bCs/>
          <w:sz w:val="30"/>
          <w:szCs w:val="30"/>
        </w:rPr>
      </w:pPr>
      <w:r w:rsidRPr="00E54A4C">
        <w:rPr>
          <w:rFonts w:cs="Times New Roman"/>
          <w:b/>
          <w:bCs/>
          <w:sz w:val="30"/>
          <w:szCs w:val="30"/>
        </w:rPr>
        <w:t>Статья</w:t>
      </w:r>
      <w:r w:rsidRPr="00824D3C">
        <w:rPr>
          <w:rFonts w:cs="Times New Roman"/>
          <w:b/>
          <w:bCs/>
          <w:sz w:val="30"/>
          <w:szCs w:val="30"/>
        </w:rPr>
        <w:t xml:space="preserve"> </w:t>
      </w:r>
      <w:r w:rsidRPr="00E54A4C">
        <w:rPr>
          <w:rFonts w:cs="Times New Roman"/>
          <w:b/>
          <w:bCs/>
          <w:sz w:val="30"/>
          <w:szCs w:val="30"/>
        </w:rPr>
        <w:t>с</w:t>
      </w:r>
      <w:r w:rsidRPr="00824D3C">
        <w:rPr>
          <w:rFonts w:cs="Times New Roman"/>
          <w:b/>
          <w:bCs/>
          <w:sz w:val="30"/>
          <w:szCs w:val="30"/>
        </w:rPr>
        <w:t xml:space="preserve"> </w:t>
      </w:r>
      <w:r w:rsidRPr="00E54A4C">
        <w:rPr>
          <w:rFonts w:cs="Times New Roman"/>
          <w:b/>
          <w:bCs/>
          <w:sz w:val="30"/>
          <w:szCs w:val="30"/>
        </w:rPr>
        <w:t>двумя</w:t>
      </w:r>
      <w:r w:rsidRPr="00824D3C">
        <w:rPr>
          <w:rFonts w:cs="Times New Roman"/>
          <w:b/>
          <w:bCs/>
          <w:sz w:val="30"/>
          <w:szCs w:val="30"/>
        </w:rPr>
        <w:t xml:space="preserve"> </w:t>
      </w:r>
      <w:r w:rsidRPr="00E54A4C">
        <w:rPr>
          <w:rFonts w:cs="Times New Roman"/>
          <w:b/>
          <w:bCs/>
          <w:sz w:val="30"/>
          <w:szCs w:val="30"/>
        </w:rPr>
        <w:t>авторами</w:t>
      </w:r>
    </w:p>
    <w:p w:rsidR="00824D3C" w:rsidRPr="00824D3C" w:rsidRDefault="00824D3C" w:rsidP="00B460BF">
      <w:pPr>
        <w:spacing w:line="264" w:lineRule="auto"/>
        <w:ind w:firstLine="567"/>
        <w:jc w:val="both"/>
        <w:rPr>
          <w:rFonts w:cs="Times New Roman"/>
          <w:b/>
          <w:bCs/>
          <w:sz w:val="30"/>
          <w:szCs w:val="30"/>
        </w:rPr>
      </w:pPr>
      <w:r w:rsidRPr="00824D3C">
        <w:rPr>
          <w:sz w:val="30"/>
          <w:szCs w:val="30"/>
        </w:rPr>
        <w:t>Прозоров В.В. Елина Е.Г. Филология и журналистика: степень родства // Изв. Сарат. ун-та. Нов. сер. Сер. Филология. Журналистика. 2007. Т. 7 вып. 1 С. 51 — 56</w:t>
      </w: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r w:rsidRPr="00E54A4C">
        <w:rPr>
          <w:rFonts w:cs="Times New Roman"/>
          <w:b/>
          <w:bCs/>
          <w:color w:val="000000"/>
          <w:sz w:val="30"/>
          <w:szCs w:val="30"/>
        </w:rPr>
        <w:t>Из газеты</w:t>
      </w:r>
      <w:r w:rsidRPr="00E54A4C">
        <w:rPr>
          <w:rFonts w:cs="Times New Roman"/>
          <w:color w:val="000000"/>
          <w:sz w:val="30"/>
          <w:szCs w:val="30"/>
        </w:rPr>
        <w:t xml:space="preserve"> </w:t>
      </w:r>
    </w:p>
    <w:p w:rsidR="00E801A1" w:rsidRPr="00E801A1" w:rsidRDefault="00E801A1" w:rsidP="00B460BF">
      <w:pPr>
        <w:pStyle w:val="a6"/>
        <w:spacing w:line="264" w:lineRule="auto"/>
        <w:ind w:firstLine="567"/>
        <w:rPr>
          <w:sz w:val="30"/>
          <w:szCs w:val="30"/>
        </w:rPr>
      </w:pPr>
      <w:r>
        <w:rPr>
          <w:sz w:val="30"/>
          <w:szCs w:val="30"/>
        </w:rPr>
        <w:t>Чернобровкина Е.</w:t>
      </w:r>
      <w:r w:rsidRPr="00E801A1">
        <w:rPr>
          <w:sz w:val="30"/>
          <w:szCs w:val="30"/>
        </w:rPr>
        <w:t xml:space="preserve">У кого рейтинг выше, или кто входит в чертову дюжину наиболее влиятельных людей Татарстана // Вечерняя Казань. – 1999. – 6 октября. </w:t>
      </w:r>
    </w:p>
    <w:p w:rsidR="00A11490" w:rsidRDefault="00A11490" w:rsidP="00B460BF">
      <w:pPr>
        <w:pStyle w:val="21"/>
        <w:spacing w:line="264" w:lineRule="auto"/>
        <w:rPr>
          <w:b/>
          <w:bCs/>
          <w:sz w:val="30"/>
          <w:szCs w:val="30"/>
        </w:rPr>
      </w:pPr>
    </w:p>
    <w:p w:rsidR="00D63D0A" w:rsidRPr="00E54A4C" w:rsidRDefault="00D63D0A" w:rsidP="00B460BF">
      <w:pPr>
        <w:pStyle w:val="21"/>
        <w:spacing w:line="264" w:lineRule="auto"/>
        <w:rPr>
          <w:b/>
          <w:bCs/>
          <w:sz w:val="30"/>
          <w:szCs w:val="30"/>
        </w:rPr>
      </w:pPr>
      <w:r w:rsidRPr="00E54A4C">
        <w:rPr>
          <w:b/>
          <w:bCs/>
          <w:sz w:val="30"/>
          <w:szCs w:val="30"/>
        </w:rPr>
        <w:t>Монографии</w:t>
      </w: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color w:val="000000"/>
          <w:sz w:val="30"/>
          <w:szCs w:val="30"/>
        </w:rPr>
      </w:pPr>
      <w:r w:rsidRPr="00E54A4C">
        <w:rPr>
          <w:rFonts w:cs="Times New Roman"/>
          <w:b/>
          <w:bCs/>
          <w:color w:val="000000"/>
          <w:sz w:val="30"/>
          <w:szCs w:val="30"/>
        </w:rPr>
        <w:t>Книга с одним автором</w:t>
      </w:r>
    </w:p>
    <w:p w:rsidR="00D25BBC" w:rsidRDefault="00D25BBC" w:rsidP="00B460BF">
      <w:pPr>
        <w:pStyle w:val="af4"/>
        <w:widowControl w:val="0"/>
        <w:tabs>
          <w:tab w:val="left" w:pos="360"/>
        </w:tabs>
        <w:spacing w:after="0" w:line="264" w:lineRule="auto"/>
        <w:ind w:firstLine="567"/>
        <w:jc w:val="both"/>
        <w:rPr>
          <w:sz w:val="30"/>
          <w:szCs w:val="30"/>
        </w:rPr>
      </w:pPr>
      <w:r w:rsidRPr="00D25BBC">
        <w:rPr>
          <w:sz w:val="30"/>
          <w:szCs w:val="30"/>
        </w:rPr>
        <w:t>Ачкасова В.А. Региональный политический ландшафт России: столкн</w:t>
      </w:r>
      <w:r>
        <w:rPr>
          <w:sz w:val="30"/>
          <w:szCs w:val="30"/>
        </w:rPr>
        <w:t>овение интересов. - СПб.:</w:t>
      </w:r>
      <w:r w:rsidRPr="00D25BBC">
        <w:rPr>
          <w:sz w:val="30"/>
          <w:szCs w:val="30"/>
        </w:rPr>
        <w:t xml:space="preserve"> 2002.</w:t>
      </w:r>
      <w:r>
        <w:rPr>
          <w:sz w:val="30"/>
          <w:szCs w:val="30"/>
        </w:rPr>
        <w:t xml:space="preserve"> </w:t>
      </w:r>
      <w:r w:rsidRPr="00D25BBC">
        <w:rPr>
          <w:sz w:val="30"/>
          <w:szCs w:val="30"/>
        </w:rPr>
        <w:t>- 154 с.</w:t>
      </w:r>
    </w:p>
    <w:p w:rsidR="00D63D0A"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r w:rsidRPr="00E54A4C">
        <w:rPr>
          <w:rFonts w:cs="Times New Roman"/>
          <w:color w:val="000000"/>
          <w:sz w:val="30"/>
          <w:szCs w:val="30"/>
        </w:rPr>
        <w:t>Допускается предписанный знак точку и тире, разделяющий области библиографического описания, заменять точкой.</w:t>
      </w:r>
    </w:p>
    <w:p w:rsidR="00D25BBC" w:rsidRDefault="00D25BBC" w:rsidP="00B460BF">
      <w:pPr>
        <w:pStyle w:val="af4"/>
        <w:widowControl w:val="0"/>
        <w:tabs>
          <w:tab w:val="left" w:pos="360"/>
        </w:tabs>
        <w:spacing w:after="0" w:line="264" w:lineRule="auto"/>
        <w:ind w:firstLine="567"/>
        <w:jc w:val="both"/>
        <w:rPr>
          <w:sz w:val="30"/>
          <w:szCs w:val="30"/>
        </w:rPr>
      </w:pPr>
      <w:r w:rsidRPr="00D25BBC">
        <w:rPr>
          <w:sz w:val="30"/>
          <w:szCs w:val="30"/>
        </w:rPr>
        <w:t>Ачкасова В.А. Региональный политический ландшафт России: столкн</w:t>
      </w:r>
      <w:r>
        <w:rPr>
          <w:sz w:val="30"/>
          <w:szCs w:val="30"/>
        </w:rPr>
        <w:t>овение интересов. СПб.:</w:t>
      </w:r>
      <w:r w:rsidRPr="00D25BBC">
        <w:rPr>
          <w:sz w:val="30"/>
          <w:szCs w:val="30"/>
        </w:rPr>
        <w:t xml:space="preserve"> 2002.</w:t>
      </w:r>
      <w:r>
        <w:rPr>
          <w:sz w:val="30"/>
          <w:szCs w:val="30"/>
        </w:rPr>
        <w:t xml:space="preserve"> </w:t>
      </w:r>
      <w:r w:rsidRPr="00D25BBC">
        <w:rPr>
          <w:sz w:val="30"/>
          <w:szCs w:val="30"/>
        </w:rPr>
        <w:t>- 154 с.</w:t>
      </w:r>
    </w:p>
    <w:p w:rsidR="00D25BBC" w:rsidRPr="00E54A4C" w:rsidRDefault="00D25BBC"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color w:val="000000"/>
          <w:sz w:val="30"/>
          <w:szCs w:val="30"/>
        </w:rPr>
      </w:pPr>
      <w:r w:rsidRPr="00E54A4C">
        <w:rPr>
          <w:rFonts w:cs="Times New Roman"/>
          <w:b/>
          <w:bCs/>
          <w:color w:val="000000"/>
          <w:sz w:val="30"/>
          <w:szCs w:val="30"/>
        </w:rPr>
        <w:t>Книга с двумя авторами</w:t>
      </w:r>
    </w:p>
    <w:p w:rsidR="00CF7E5F" w:rsidRPr="00CF7E5F" w:rsidRDefault="00CF7E5F" w:rsidP="00B460BF">
      <w:pPr>
        <w:pStyle w:val="a6"/>
        <w:widowControl w:val="0"/>
        <w:tabs>
          <w:tab w:val="left" w:pos="360"/>
        </w:tabs>
        <w:suppressAutoHyphens/>
        <w:spacing w:line="264" w:lineRule="auto"/>
        <w:ind w:firstLine="567"/>
        <w:jc w:val="both"/>
        <w:rPr>
          <w:rFonts w:cs="Times New Roman"/>
          <w:sz w:val="30"/>
          <w:szCs w:val="30"/>
          <w:lang w:eastAsia="ar-SA" w:bidi="ar-SA"/>
        </w:rPr>
      </w:pPr>
      <w:r w:rsidRPr="00CF7E5F">
        <w:rPr>
          <w:rFonts w:cs="Times New Roman"/>
          <w:sz w:val="30"/>
          <w:szCs w:val="30"/>
          <w:lang w:eastAsia="ar-SA" w:bidi="ar-SA"/>
        </w:rPr>
        <w:t>Михайлов С.</w:t>
      </w:r>
      <w:r w:rsidR="005938AE">
        <w:rPr>
          <w:rFonts w:cs="Times New Roman"/>
          <w:sz w:val="30"/>
          <w:szCs w:val="30"/>
          <w:lang w:eastAsia="ar-SA" w:bidi="ar-SA"/>
        </w:rPr>
        <w:t xml:space="preserve">А. </w:t>
      </w:r>
      <w:r w:rsidRPr="00CF7E5F">
        <w:rPr>
          <w:rFonts w:cs="Times New Roman"/>
          <w:sz w:val="30"/>
          <w:szCs w:val="30"/>
          <w:lang w:eastAsia="ar-SA" w:bidi="ar-SA"/>
        </w:rPr>
        <w:t>Электронная практика СМИ в информац</w:t>
      </w:r>
      <w:r>
        <w:rPr>
          <w:rFonts w:cs="Times New Roman"/>
          <w:sz w:val="30"/>
          <w:szCs w:val="30"/>
          <w:lang w:eastAsia="ar-SA" w:bidi="ar-SA"/>
        </w:rPr>
        <w:t xml:space="preserve">ионно-коммуникативном обществе </w:t>
      </w:r>
      <w:r w:rsidRPr="00CF7E5F">
        <w:rPr>
          <w:rFonts w:cs="Times New Roman"/>
          <w:sz w:val="30"/>
          <w:szCs w:val="30"/>
          <w:lang w:eastAsia="ar-SA" w:bidi="ar-SA"/>
        </w:rPr>
        <w:t xml:space="preserve">/ С.А. </w:t>
      </w:r>
      <w:r>
        <w:rPr>
          <w:rFonts w:cs="Times New Roman"/>
          <w:sz w:val="30"/>
          <w:szCs w:val="30"/>
          <w:lang w:eastAsia="ar-SA" w:bidi="ar-SA"/>
        </w:rPr>
        <w:t xml:space="preserve">Михайлов, М.Г. Чирков. -  СПб, </w:t>
      </w:r>
      <w:r w:rsidRPr="00CF7E5F">
        <w:rPr>
          <w:rFonts w:cs="Times New Roman"/>
          <w:sz w:val="30"/>
          <w:szCs w:val="30"/>
          <w:lang w:eastAsia="ar-SA" w:bidi="ar-SA"/>
        </w:rPr>
        <w:t>2001. – 88 с.</w:t>
      </w:r>
    </w:p>
    <w:p w:rsidR="00CF7E5F" w:rsidRPr="00E54A4C" w:rsidRDefault="00CF7E5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r w:rsidRPr="00E54A4C">
        <w:rPr>
          <w:rFonts w:cs="Times New Roman"/>
          <w:b/>
          <w:bCs/>
          <w:color w:val="000000"/>
          <w:sz w:val="30"/>
          <w:szCs w:val="30"/>
        </w:rPr>
        <w:t>Книга с тремя авторами</w:t>
      </w:r>
    </w:p>
    <w:p w:rsidR="005E5A61" w:rsidRPr="00A511DE" w:rsidRDefault="005E5A61" w:rsidP="00B460BF">
      <w:pPr>
        <w:pStyle w:val="a6"/>
        <w:widowControl w:val="0"/>
        <w:tabs>
          <w:tab w:val="left" w:pos="360"/>
        </w:tabs>
        <w:suppressAutoHyphens/>
        <w:spacing w:line="264" w:lineRule="auto"/>
        <w:ind w:firstLine="567"/>
        <w:jc w:val="both"/>
        <w:rPr>
          <w:rFonts w:cs="Times New Roman"/>
          <w:sz w:val="30"/>
          <w:szCs w:val="30"/>
          <w:lang w:eastAsia="ar-SA" w:bidi="ar-SA"/>
        </w:rPr>
      </w:pPr>
      <w:r w:rsidRPr="00A511DE">
        <w:rPr>
          <w:rFonts w:cs="Times New Roman"/>
          <w:sz w:val="30"/>
          <w:szCs w:val="30"/>
          <w:lang w:eastAsia="ar-SA" w:bidi="ar-SA"/>
        </w:rPr>
        <w:t>Сиберт Ф.С. Четыре теории прессы / Ф.С. Сиберт, У. Шрамм,  Т. Питерсон. -  М.:</w:t>
      </w:r>
      <w:r w:rsidR="00A511DE" w:rsidRPr="00A511DE">
        <w:rPr>
          <w:sz w:val="30"/>
          <w:szCs w:val="30"/>
        </w:rPr>
        <w:t xml:space="preserve"> Вагриус, 1998. - 223 с.</w:t>
      </w:r>
      <w:r w:rsidRPr="00A511DE">
        <w:rPr>
          <w:rFonts w:cs="Times New Roman"/>
          <w:sz w:val="30"/>
          <w:szCs w:val="30"/>
          <w:lang w:eastAsia="ar-SA" w:bidi="ar-SA"/>
        </w:rPr>
        <w:t xml:space="preserve"> </w:t>
      </w:r>
    </w:p>
    <w:p w:rsidR="005E5A61" w:rsidRPr="00E54A4C" w:rsidRDefault="005E5A61" w:rsidP="00B460BF">
      <w:pPr>
        <w:pStyle w:val="af"/>
        <w:spacing w:line="264" w:lineRule="auto"/>
        <w:ind w:firstLine="567"/>
        <w:rPr>
          <w:sz w:val="30"/>
          <w:szCs w:val="30"/>
        </w:rPr>
      </w:pPr>
    </w:p>
    <w:p w:rsidR="00D63D0A"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color w:val="000000"/>
          <w:sz w:val="30"/>
          <w:szCs w:val="30"/>
        </w:rPr>
      </w:pPr>
      <w:r w:rsidRPr="00E54A4C">
        <w:rPr>
          <w:rFonts w:cs="Times New Roman"/>
          <w:b/>
          <w:bCs/>
          <w:color w:val="000000"/>
          <w:sz w:val="30"/>
          <w:szCs w:val="30"/>
        </w:rPr>
        <w:t>Книга с пятью авторами и более</w:t>
      </w:r>
    </w:p>
    <w:p w:rsidR="005304C6" w:rsidRPr="00E54A4C" w:rsidRDefault="005304C6"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p>
    <w:p w:rsidR="005304C6" w:rsidRPr="005304C6" w:rsidRDefault="005304C6" w:rsidP="00B460BF">
      <w:pPr>
        <w:spacing w:line="264" w:lineRule="auto"/>
        <w:ind w:firstLine="567"/>
        <w:rPr>
          <w:sz w:val="30"/>
          <w:szCs w:val="30"/>
        </w:rPr>
      </w:pPr>
      <w:r w:rsidRPr="005304C6">
        <w:rPr>
          <w:rStyle w:val="a4"/>
          <w:rFonts w:eastAsia="Lucida Sans Unicode"/>
          <w:i w:val="0"/>
          <w:sz w:val="30"/>
          <w:szCs w:val="30"/>
        </w:rPr>
        <w:t>Система средств массовой информации России</w:t>
      </w:r>
      <w:r w:rsidRPr="005304C6">
        <w:rPr>
          <w:i/>
          <w:sz w:val="30"/>
          <w:szCs w:val="30"/>
        </w:rPr>
        <w:t>:</w:t>
      </w:r>
      <w:r>
        <w:rPr>
          <w:sz w:val="30"/>
          <w:szCs w:val="30"/>
        </w:rPr>
        <w:t xml:space="preserve"> у</w:t>
      </w:r>
      <w:r w:rsidRPr="005304C6">
        <w:rPr>
          <w:sz w:val="30"/>
          <w:szCs w:val="30"/>
        </w:rPr>
        <w:t>чебное пособ</w:t>
      </w:r>
      <w:r>
        <w:rPr>
          <w:sz w:val="30"/>
          <w:szCs w:val="30"/>
        </w:rPr>
        <w:t xml:space="preserve">ие для вузов / Я. Н. Засурский </w:t>
      </w:r>
      <w:r w:rsidRPr="00E54A4C">
        <w:rPr>
          <w:rFonts w:cs="Times New Roman"/>
          <w:color w:val="000000"/>
          <w:sz w:val="30"/>
          <w:szCs w:val="30"/>
        </w:rPr>
        <w:t>[и др.].</w:t>
      </w:r>
      <w:r w:rsidRPr="005304C6">
        <w:rPr>
          <w:sz w:val="30"/>
          <w:szCs w:val="30"/>
        </w:rPr>
        <w:t xml:space="preserve"> — М.: Аспект Пресс, 2003.- 259 с.</w:t>
      </w:r>
    </w:p>
    <w:p w:rsidR="00D63D0A" w:rsidRPr="00CB0BAE" w:rsidRDefault="005304C6" w:rsidP="00B460BF">
      <w:pPr>
        <w:shd w:val="clear" w:color="auto" w:fill="FFFFFF"/>
        <w:spacing w:line="264" w:lineRule="auto"/>
        <w:ind w:firstLine="567"/>
        <w:rPr>
          <w:color w:val="000000"/>
        </w:rPr>
      </w:pPr>
      <w:r>
        <w:rPr>
          <w:color w:val="000000"/>
        </w:rPr>
        <w:br/>
      </w: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r w:rsidRPr="00E54A4C">
        <w:rPr>
          <w:rFonts w:cs="Times New Roman"/>
          <w:b/>
          <w:bCs/>
          <w:color w:val="000000"/>
          <w:sz w:val="30"/>
          <w:szCs w:val="30"/>
        </w:rPr>
        <w:t>Сборник</w:t>
      </w:r>
    </w:p>
    <w:p w:rsidR="005C2A85" w:rsidRPr="005C2A85" w:rsidRDefault="005C2A85" w:rsidP="00B460BF">
      <w:pPr>
        <w:pStyle w:val="af4"/>
        <w:widowControl w:val="0"/>
        <w:tabs>
          <w:tab w:val="left" w:pos="360"/>
        </w:tabs>
        <w:spacing w:after="0" w:line="264" w:lineRule="auto"/>
        <w:ind w:firstLine="567"/>
        <w:jc w:val="both"/>
        <w:rPr>
          <w:sz w:val="30"/>
          <w:szCs w:val="30"/>
        </w:rPr>
      </w:pPr>
      <w:r w:rsidRPr="005C2A85">
        <w:rPr>
          <w:sz w:val="30"/>
          <w:szCs w:val="30"/>
        </w:rPr>
        <w:t>Жур</w:t>
      </w:r>
      <w:r>
        <w:rPr>
          <w:sz w:val="30"/>
          <w:szCs w:val="30"/>
        </w:rPr>
        <w:t>налистика и перестройка: сб. ст. / под</w:t>
      </w:r>
      <w:r w:rsidRPr="005C2A85">
        <w:rPr>
          <w:sz w:val="30"/>
          <w:szCs w:val="30"/>
        </w:rPr>
        <w:t>. ред. М.В. Шкондин</w:t>
      </w:r>
      <w:r>
        <w:rPr>
          <w:sz w:val="30"/>
          <w:szCs w:val="30"/>
        </w:rPr>
        <w:t>а. - М.:</w:t>
      </w:r>
      <w:r w:rsidRPr="005C2A85">
        <w:rPr>
          <w:sz w:val="30"/>
          <w:szCs w:val="30"/>
        </w:rPr>
        <w:t xml:space="preserve"> </w:t>
      </w:r>
      <w:r w:rsidRPr="005304C6">
        <w:rPr>
          <w:sz w:val="30"/>
          <w:szCs w:val="30"/>
        </w:rPr>
        <w:t>Аспект Пресс</w:t>
      </w:r>
      <w:r>
        <w:rPr>
          <w:sz w:val="30"/>
          <w:szCs w:val="30"/>
        </w:rPr>
        <w:t>,</w:t>
      </w:r>
      <w:r w:rsidRPr="005C2A85">
        <w:rPr>
          <w:sz w:val="30"/>
          <w:szCs w:val="30"/>
        </w:rPr>
        <w:t xml:space="preserve"> 1989. – 176 с.</w:t>
      </w: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color w:val="000000"/>
          <w:sz w:val="30"/>
          <w:szCs w:val="30"/>
        </w:rPr>
      </w:pP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r w:rsidRPr="00E54A4C">
        <w:rPr>
          <w:rFonts w:cs="Times New Roman"/>
          <w:b/>
          <w:bCs/>
          <w:color w:val="000000"/>
          <w:sz w:val="30"/>
          <w:szCs w:val="30"/>
        </w:rPr>
        <w:t>Из собрания сочинения</w:t>
      </w:r>
    </w:p>
    <w:p w:rsidR="004E0ED7" w:rsidRPr="004E0ED7" w:rsidRDefault="004E0ED7"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sz w:val="30"/>
          <w:szCs w:val="30"/>
        </w:rPr>
      </w:pPr>
      <w:r w:rsidRPr="00723888">
        <w:rPr>
          <w:rFonts w:cs="Times New Roman"/>
          <w:color w:val="000000"/>
          <w:sz w:val="30"/>
          <w:szCs w:val="30"/>
        </w:rPr>
        <w:t>Короленко В.Г. Мултанское жертвоприношение</w:t>
      </w:r>
      <w:r w:rsidR="00D63D0A" w:rsidRPr="00723888">
        <w:rPr>
          <w:rFonts w:cs="Times New Roman"/>
          <w:color w:val="000000"/>
          <w:sz w:val="30"/>
          <w:szCs w:val="30"/>
        </w:rPr>
        <w:t xml:space="preserve"> // </w:t>
      </w:r>
      <w:r w:rsidRPr="00723888">
        <w:rPr>
          <w:sz w:val="30"/>
          <w:szCs w:val="30"/>
        </w:rPr>
        <w:t xml:space="preserve">Полн. </w:t>
      </w:r>
      <w:r w:rsidRPr="00723888">
        <w:rPr>
          <w:bCs/>
          <w:sz w:val="30"/>
          <w:szCs w:val="30"/>
        </w:rPr>
        <w:t>собр</w:t>
      </w:r>
      <w:r w:rsidRPr="00723888">
        <w:rPr>
          <w:sz w:val="30"/>
          <w:szCs w:val="30"/>
        </w:rPr>
        <w:t xml:space="preserve">. </w:t>
      </w:r>
      <w:r w:rsidRPr="00723888">
        <w:rPr>
          <w:bCs/>
          <w:sz w:val="30"/>
          <w:szCs w:val="30"/>
        </w:rPr>
        <w:t>соч</w:t>
      </w:r>
      <w:r w:rsidRPr="00723888">
        <w:rPr>
          <w:sz w:val="30"/>
          <w:szCs w:val="30"/>
        </w:rPr>
        <w:t>.: в 9 т.</w:t>
      </w:r>
      <w:r w:rsidR="00723888" w:rsidRPr="00723888">
        <w:rPr>
          <w:sz w:val="30"/>
          <w:szCs w:val="30"/>
        </w:rPr>
        <w:t xml:space="preserve"> -</w:t>
      </w:r>
      <w:r w:rsidRPr="00723888">
        <w:rPr>
          <w:sz w:val="30"/>
          <w:szCs w:val="30"/>
        </w:rPr>
        <w:t xml:space="preserve"> СПб., 1914. -- Т. 4. -- С. 413-414</w:t>
      </w:r>
      <w:r w:rsidRPr="004E0ED7">
        <w:rPr>
          <w:sz w:val="30"/>
          <w:szCs w:val="30"/>
        </w:rPr>
        <w:t xml:space="preserve">. </w:t>
      </w: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color w:val="000000"/>
          <w:sz w:val="30"/>
          <w:szCs w:val="30"/>
        </w:rPr>
      </w:pPr>
    </w:p>
    <w:p w:rsidR="00AB3298"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r w:rsidRPr="00E54A4C">
        <w:rPr>
          <w:rFonts w:cs="Times New Roman"/>
          <w:b/>
          <w:bCs/>
          <w:color w:val="000000"/>
          <w:sz w:val="30"/>
          <w:szCs w:val="30"/>
        </w:rPr>
        <w:t>Из словаря</w:t>
      </w:r>
      <w:r w:rsidRPr="00E54A4C">
        <w:rPr>
          <w:rFonts w:cs="Times New Roman"/>
          <w:color w:val="000000"/>
          <w:sz w:val="30"/>
          <w:szCs w:val="30"/>
        </w:rPr>
        <w:t xml:space="preserve"> </w:t>
      </w:r>
    </w:p>
    <w:p w:rsidR="00D63D0A" w:rsidRPr="00E54A4C" w:rsidRDefault="00AB3298"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Pr>
          <w:rFonts w:cs="Times New Roman"/>
          <w:color w:val="000000"/>
          <w:sz w:val="30"/>
          <w:szCs w:val="30"/>
        </w:rPr>
        <w:t>Ожегов С.И. Толковый словар</w:t>
      </w:r>
      <w:r w:rsidR="006D28E8">
        <w:rPr>
          <w:rFonts w:cs="Times New Roman"/>
          <w:color w:val="000000"/>
          <w:sz w:val="30"/>
          <w:szCs w:val="30"/>
        </w:rPr>
        <w:t>ь русского языка /  С.И. Ожегов</w:t>
      </w:r>
      <w:r>
        <w:rPr>
          <w:rFonts w:cs="Times New Roman"/>
          <w:color w:val="000000"/>
          <w:sz w:val="30"/>
          <w:szCs w:val="30"/>
        </w:rPr>
        <w:t>, Н.Ю. Шведова. 4-е изд., доп.- М.: Азбуковник, 1999. – 939 с.</w:t>
      </w:r>
      <w:r w:rsidR="00D63D0A" w:rsidRPr="00E54A4C">
        <w:rPr>
          <w:rFonts w:cs="Times New Roman"/>
          <w:color w:val="000000"/>
          <w:sz w:val="30"/>
          <w:szCs w:val="30"/>
        </w:rPr>
        <w:t xml:space="preserve"> </w:t>
      </w: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p>
    <w:p w:rsidR="00D63D0A"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sz w:val="30"/>
          <w:szCs w:val="30"/>
        </w:rPr>
      </w:pPr>
      <w:r w:rsidRPr="00E54A4C">
        <w:rPr>
          <w:rFonts w:cs="Times New Roman"/>
          <w:b/>
          <w:bCs/>
          <w:sz w:val="30"/>
          <w:szCs w:val="30"/>
        </w:rPr>
        <w:t>Автореферат диссертации</w:t>
      </w:r>
    </w:p>
    <w:p w:rsidR="00AB3298" w:rsidRPr="00AB3298" w:rsidRDefault="00AB3298" w:rsidP="00B460BF">
      <w:pPr>
        <w:pStyle w:val="a6"/>
        <w:widowControl w:val="0"/>
        <w:tabs>
          <w:tab w:val="left" w:pos="360"/>
        </w:tabs>
        <w:suppressAutoHyphens/>
        <w:spacing w:line="264" w:lineRule="auto"/>
        <w:ind w:firstLine="567"/>
        <w:jc w:val="both"/>
        <w:rPr>
          <w:rFonts w:ascii="Times New Roman CYR" w:hAnsi="Times New Roman CYR" w:cs="Times New Roman CYR"/>
          <w:sz w:val="30"/>
          <w:szCs w:val="30"/>
          <w:lang w:eastAsia="ar-SA" w:bidi="ar-SA"/>
        </w:rPr>
      </w:pPr>
      <w:r w:rsidRPr="00AB3298">
        <w:rPr>
          <w:rFonts w:cs="Times New Roman"/>
          <w:sz w:val="30"/>
          <w:szCs w:val="30"/>
          <w:lang w:eastAsia="ar-SA" w:bidi="ar-SA"/>
        </w:rPr>
        <w:t xml:space="preserve">Натапова Н.В. Формирование имиджа главы местной администрации средствами массовой информации (на </w:t>
      </w:r>
      <w:r>
        <w:rPr>
          <w:rFonts w:cs="Times New Roman"/>
          <w:sz w:val="30"/>
          <w:szCs w:val="30"/>
          <w:lang w:eastAsia="ar-SA" w:bidi="ar-SA"/>
        </w:rPr>
        <w:t xml:space="preserve">примере Республики Татарстан): Автореф. дис. </w:t>
      </w:r>
      <w:r w:rsidRPr="00AB3298">
        <w:rPr>
          <w:rFonts w:cs="Times New Roman"/>
          <w:sz w:val="30"/>
          <w:szCs w:val="30"/>
          <w:lang w:eastAsia="ar-SA" w:bidi="ar-SA"/>
        </w:rPr>
        <w:t>канд. со</w:t>
      </w:r>
      <w:r>
        <w:rPr>
          <w:rFonts w:cs="Times New Roman"/>
          <w:sz w:val="30"/>
          <w:szCs w:val="30"/>
          <w:lang w:eastAsia="ar-SA" w:bidi="ar-SA"/>
        </w:rPr>
        <w:t xml:space="preserve">циол. наук </w:t>
      </w:r>
      <w:r w:rsidRPr="00AB3298">
        <w:rPr>
          <w:rFonts w:cs="Times New Roman"/>
          <w:sz w:val="30"/>
          <w:szCs w:val="30"/>
          <w:lang w:eastAsia="ar-SA" w:bidi="ar-SA"/>
        </w:rPr>
        <w:t>- Казань, 2003. - 22 с.</w:t>
      </w:r>
      <w:r w:rsidRPr="00AB3298">
        <w:rPr>
          <w:rFonts w:ascii="Times New Roman CYR" w:hAnsi="Times New Roman CYR" w:cs="Times New Roman CYR"/>
          <w:sz w:val="30"/>
          <w:szCs w:val="30"/>
          <w:lang w:eastAsia="ar-SA" w:bidi="ar-SA"/>
        </w:rPr>
        <w:t xml:space="preserve"> </w:t>
      </w: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p>
    <w:p w:rsidR="00D63D0A"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sz w:val="30"/>
          <w:szCs w:val="30"/>
        </w:rPr>
      </w:pPr>
      <w:r w:rsidRPr="00E54A4C">
        <w:rPr>
          <w:rFonts w:cs="Times New Roman"/>
          <w:b/>
          <w:bCs/>
          <w:sz w:val="30"/>
          <w:szCs w:val="30"/>
        </w:rPr>
        <w:t>Диссертация</w:t>
      </w:r>
    </w:p>
    <w:p w:rsidR="00AB3298" w:rsidRPr="00AB3298" w:rsidRDefault="00AB3298" w:rsidP="00B460BF">
      <w:pPr>
        <w:widowControl w:val="0"/>
        <w:tabs>
          <w:tab w:val="left" w:pos="360"/>
        </w:tabs>
        <w:suppressAutoHyphens/>
        <w:spacing w:line="264" w:lineRule="auto"/>
        <w:ind w:firstLine="567"/>
        <w:jc w:val="both"/>
        <w:rPr>
          <w:rFonts w:cs="Times New Roman"/>
          <w:sz w:val="30"/>
          <w:szCs w:val="30"/>
          <w:lang w:eastAsia="ar-SA" w:bidi="ar-SA"/>
        </w:rPr>
      </w:pPr>
      <w:r w:rsidRPr="00AB3298">
        <w:rPr>
          <w:rFonts w:cs="Times New Roman"/>
          <w:sz w:val="30"/>
          <w:szCs w:val="30"/>
          <w:lang w:eastAsia="ar-SA" w:bidi="ar-SA"/>
        </w:rPr>
        <w:t>Гарифуллин В.З. Лингвостилистическая система татарского газетного текста: дис. ... д-ра филол.н</w:t>
      </w:r>
      <w:r>
        <w:rPr>
          <w:rFonts w:cs="Times New Roman"/>
          <w:sz w:val="30"/>
          <w:szCs w:val="30"/>
          <w:lang w:eastAsia="ar-SA" w:bidi="ar-SA"/>
        </w:rPr>
        <w:t>аук. – Казань, 1998. – 54-55</w:t>
      </w:r>
      <w:r w:rsidRPr="00AB3298">
        <w:rPr>
          <w:rFonts w:cs="Times New Roman"/>
          <w:sz w:val="30"/>
          <w:szCs w:val="30"/>
          <w:lang w:eastAsia="ar-SA" w:bidi="ar-SA"/>
        </w:rPr>
        <w:t xml:space="preserve">. </w:t>
      </w:r>
    </w:p>
    <w:p w:rsidR="00D63D0A"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p>
    <w:p w:rsidR="00C53300" w:rsidRDefault="00C53300"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p>
    <w:p w:rsidR="00C53300" w:rsidRPr="00E54A4C" w:rsidRDefault="00C53300"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r w:rsidRPr="00E54A4C">
        <w:rPr>
          <w:rFonts w:cs="Times New Roman"/>
          <w:b/>
          <w:bCs/>
          <w:color w:val="000000"/>
          <w:sz w:val="30"/>
          <w:szCs w:val="30"/>
        </w:rPr>
        <w:t>Официальные документы</w:t>
      </w: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color w:val="000000"/>
          <w:sz w:val="30"/>
          <w:szCs w:val="30"/>
        </w:rPr>
      </w:pPr>
      <w:r w:rsidRPr="00E54A4C">
        <w:rPr>
          <w:rFonts w:cs="Times New Roman"/>
          <w:color w:val="000000"/>
          <w:sz w:val="30"/>
          <w:szCs w:val="30"/>
        </w:rPr>
        <w:t>Конституция (Основной закон) Российской Федерации. – М.: Маркетинг, 2001. – 39 с.</w:t>
      </w:r>
    </w:p>
    <w:p w:rsidR="00D63D0A" w:rsidRPr="00E54A4C"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sz w:val="30"/>
          <w:szCs w:val="30"/>
        </w:rPr>
      </w:pPr>
    </w:p>
    <w:p w:rsidR="00D63D0A"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sz w:val="30"/>
          <w:szCs w:val="30"/>
        </w:rPr>
      </w:pPr>
      <w:r w:rsidRPr="00E54A4C">
        <w:rPr>
          <w:rFonts w:cs="Times New Roman"/>
          <w:b/>
          <w:bCs/>
          <w:sz w:val="30"/>
          <w:szCs w:val="30"/>
        </w:rPr>
        <w:t>Интернет-документы</w:t>
      </w:r>
    </w:p>
    <w:p w:rsidR="003604DF" w:rsidRDefault="003604D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sz w:val="30"/>
          <w:szCs w:val="30"/>
        </w:rPr>
      </w:pPr>
    </w:p>
    <w:p w:rsidR="003604DF" w:rsidRPr="003604DF" w:rsidRDefault="003604DF" w:rsidP="00B460BF">
      <w:pPr>
        <w:pStyle w:val="af4"/>
        <w:widowControl w:val="0"/>
        <w:tabs>
          <w:tab w:val="left" w:pos="360"/>
        </w:tabs>
        <w:spacing w:after="0" w:line="264" w:lineRule="auto"/>
        <w:ind w:firstLine="567"/>
        <w:jc w:val="both"/>
        <w:rPr>
          <w:sz w:val="30"/>
          <w:szCs w:val="30"/>
        </w:rPr>
      </w:pPr>
      <w:r w:rsidRPr="003604DF">
        <w:rPr>
          <w:sz w:val="30"/>
          <w:szCs w:val="30"/>
        </w:rPr>
        <w:t>Чугров С.В. Роль СМИ во взаимоотношения власти и общества [Электронны</w:t>
      </w:r>
      <w:r>
        <w:rPr>
          <w:sz w:val="30"/>
          <w:szCs w:val="30"/>
        </w:rPr>
        <w:t>й ресурс</w:t>
      </w:r>
      <w:r w:rsidRPr="003604DF">
        <w:rPr>
          <w:sz w:val="30"/>
          <w:szCs w:val="30"/>
        </w:rPr>
        <w:t xml:space="preserve">] // Материалы международного пресс-клуба: сайт. – URL: </w:t>
      </w:r>
      <w:r w:rsidRPr="001E0271">
        <w:rPr>
          <w:rFonts w:eastAsia="Lucida Sans Unicode"/>
          <w:sz w:val="30"/>
          <w:szCs w:val="30"/>
        </w:rPr>
        <w:t>www.pressclub.host.ru</w:t>
      </w:r>
      <w:r w:rsidRPr="003604DF">
        <w:rPr>
          <w:sz w:val="30"/>
          <w:szCs w:val="30"/>
        </w:rPr>
        <w:t xml:space="preserve"> ( дата обращения: 05.03.2012).</w:t>
      </w:r>
    </w:p>
    <w:p w:rsidR="003604DF" w:rsidRDefault="003604D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b/>
          <w:bCs/>
          <w:sz w:val="30"/>
          <w:szCs w:val="30"/>
        </w:rPr>
      </w:pPr>
    </w:p>
    <w:p w:rsidR="003604DF" w:rsidRPr="00253159" w:rsidRDefault="00D63D0A"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both"/>
        <w:rPr>
          <w:rFonts w:cs="Times New Roman"/>
          <w:sz w:val="30"/>
          <w:szCs w:val="30"/>
        </w:rPr>
      </w:pPr>
      <w:r w:rsidRPr="00E54A4C">
        <w:rPr>
          <w:rFonts w:cs="Times New Roman"/>
          <w:sz w:val="30"/>
          <w:szCs w:val="30"/>
        </w:rPr>
        <w:t>Официальные периодические издания: электронный путеводитель / Рос. нац. б</w:t>
      </w:r>
      <w:r w:rsidRPr="00E54A4C">
        <w:rPr>
          <w:rFonts w:cs="Times New Roman"/>
          <w:sz w:val="30"/>
          <w:szCs w:val="30"/>
        </w:rPr>
        <w:noBreakHyphen/>
        <w:t xml:space="preserve">ка, Центр правовой информации. [СПб.], 2005–2007. URL: </w:t>
      </w:r>
      <w:r w:rsidRPr="001E0271">
        <w:rPr>
          <w:rFonts w:cs="Times New Roman"/>
          <w:sz w:val="30"/>
          <w:szCs w:val="30"/>
        </w:rPr>
        <w:t>http://www.nlr.ru/lawcenter/izd/index.html</w:t>
      </w:r>
      <w:r w:rsidRPr="00E54A4C">
        <w:rPr>
          <w:rFonts w:cs="Times New Roman"/>
          <w:sz w:val="30"/>
          <w:szCs w:val="30"/>
        </w:rPr>
        <w:t xml:space="preserve"> (дата обращения: 18.01.2007).</w:t>
      </w:r>
    </w:p>
    <w:p w:rsidR="003720CF" w:rsidRPr="00E54A4C" w:rsidRDefault="003720CF"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center"/>
        <w:rPr>
          <w:rFonts w:cs="Times New Roman"/>
          <w:b/>
          <w:bCs/>
          <w:sz w:val="30"/>
          <w:szCs w:val="30"/>
        </w:rPr>
      </w:pPr>
    </w:p>
    <w:p w:rsidR="00D63D0A" w:rsidRPr="00E54A4C" w:rsidRDefault="00521974" w:rsidP="00B46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567"/>
        <w:jc w:val="center"/>
        <w:rPr>
          <w:rFonts w:cs="Times New Roman"/>
          <w:b/>
          <w:bCs/>
          <w:sz w:val="30"/>
          <w:szCs w:val="30"/>
        </w:rPr>
      </w:pPr>
      <w:r>
        <w:rPr>
          <w:rFonts w:cs="Times New Roman"/>
          <w:b/>
          <w:sz w:val="30"/>
          <w:szCs w:val="30"/>
        </w:rPr>
        <w:t>2.4</w:t>
      </w:r>
      <w:r w:rsidR="003720CF" w:rsidRPr="00E54A4C">
        <w:rPr>
          <w:rFonts w:cs="Times New Roman"/>
          <w:b/>
          <w:sz w:val="30"/>
          <w:szCs w:val="30"/>
        </w:rPr>
        <w:t>. Культура защиты курсовой работы</w:t>
      </w:r>
    </w:p>
    <w:p w:rsidR="008B2DAC" w:rsidRPr="00E54A4C" w:rsidRDefault="008B2DAC" w:rsidP="00B460BF">
      <w:pPr>
        <w:spacing w:line="264" w:lineRule="auto"/>
        <w:ind w:firstLine="567"/>
        <w:jc w:val="center"/>
        <w:rPr>
          <w:rFonts w:cs="Times New Roman"/>
          <w:b/>
          <w:sz w:val="30"/>
          <w:szCs w:val="30"/>
        </w:rPr>
      </w:pPr>
    </w:p>
    <w:p w:rsidR="008B2DAC" w:rsidRPr="00E54A4C" w:rsidRDefault="00F809E6" w:rsidP="00B460BF">
      <w:pPr>
        <w:spacing w:line="264" w:lineRule="auto"/>
        <w:ind w:firstLine="567"/>
        <w:jc w:val="both"/>
        <w:rPr>
          <w:rFonts w:cs="Times New Roman"/>
          <w:sz w:val="30"/>
          <w:szCs w:val="30"/>
        </w:rPr>
      </w:pPr>
      <w:r>
        <w:rPr>
          <w:rFonts w:cs="Times New Roman"/>
          <w:sz w:val="30"/>
          <w:szCs w:val="30"/>
        </w:rPr>
        <w:t>Защита</w:t>
      </w:r>
      <w:r w:rsidR="00A8513D" w:rsidRPr="00E54A4C">
        <w:rPr>
          <w:rFonts w:cs="Times New Roman"/>
          <w:sz w:val="30"/>
          <w:szCs w:val="30"/>
        </w:rPr>
        <w:t xml:space="preserve"> кур</w:t>
      </w:r>
      <w:r w:rsidR="004B0A65">
        <w:rPr>
          <w:rFonts w:cs="Times New Roman"/>
          <w:sz w:val="30"/>
          <w:szCs w:val="30"/>
        </w:rPr>
        <w:t>совых работ</w:t>
      </w:r>
      <w:r>
        <w:rPr>
          <w:rFonts w:cs="Times New Roman"/>
          <w:sz w:val="30"/>
          <w:szCs w:val="30"/>
        </w:rPr>
        <w:t xml:space="preserve"> по направлению </w:t>
      </w:r>
      <w:r w:rsidR="004B0A65">
        <w:rPr>
          <w:rFonts w:cs="Times New Roman"/>
          <w:sz w:val="30"/>
          <w:szCs w:val="30"/>
        </w:rPr>
        <w:t>производится</w:t>
      </w:r>
      <w:r w:rsidR="00A8513D" w:rsidRPr="00E54A4C">
        <w:rPr>
          <w:rFonts w:cs="Times New Roman"/>
          <w:sz w:val="30"/>
          <w:szCs w:val="30"/>
        </w:rPr>
        <w:t xml:space="preserve"> на заседании комиссии, назначенной заведующим кафедрой, в составе не менее 3 преподавателей  и в присутствии научного руководителя курсовой работы. </w:t>
      </w:r>
    </w:p>
    <w:p w:rsidR="00DA4680" w:rsidRPr="00E54A4C" w:rsidRDefault="0071237B" w:rsidP="00B460BF">
      <w:pPr>
        <w:spacing w:line="264" w:lineRule="auto"/>
        <w:ind w:firstLine="567"/>
        <w:jc w:val="both"/>
        <w:rPr>
          <w:rFonts w:cs="Times New Roman"/>
          <w:sz w:val="30"/>
          <w:szCs w:val="30"/>
        </w:rPr>
      </w:pPr>
      <w:r w:rsidRPr="00E54A4C">
        <w:rPr>
          <w:rFonts w:cs="Times New Roman"/>
          <w:sz w:val="30"/>
          <w:szCs w:val="30"/>
        </w:rPr>
        <w:t>Ку</w:t>
      </w:r>
      <w:r w:rsidR="00F809E6">
        <w:rPr>
          <w:rFonts w:cs="Times New Roman"/>
          <w:sz w:val="30"/>
          <w:szCs w:val="30"/>
        </w:rPr>
        <w:t xml:space="preserve">рсовая работа по направлению </w:t>
      </w:r>
      <w:r w:rsidRPr="00E54A4C">
        <w:rPr>
          <w:rFonts w:cs="Times New Roman"/>
          <w:sz w:val="30"/>
          <w:szCs w:val="30"/>
        </w:rPr>
        <w:t xml:space="preserve">подготовки допускается заведующим выпускающей кафедры к защите при условии законченного оформления </w:t>
      </w:r>
      <w:r w:rsidR="00E41C36" w:rsidRPr="00E54A4C">
        <w:rPr>
          <w:rFonts w:cs="Times New Roman"/>
          <w:sz w:val="30"/>
          <w:szCs w:val="30"/>
        </w:rPr>
        <w:t xml:space="preserve"> курсовой работы, положительног</w:t>
      </w:r>
      <w:r w:rsidR="00F809E6">
        <w:rPr>
          <w:rFonts w:cs="Times New Roman"/>
          <w:sz w:val="30"/>
          <w:szCs w:val="30"/>
        </w:rPr>
        <w:t xml:space="preserve">о отзыва научного руководителя. </w:t>
      </w:r>
      <w:r w:rsidR="00E41C36" w:rsidRPr="00E54A4C">
        <w:rPr>
          <w:rFonts w:cs="Times New Roman"/>
          <w:sz w:val="30"/>
          <w:szCs w:val="30"/>
        </w:rPr>
        <w:t>В случае недопуска курсовой работы к защите (отрицательного отзыва научного рук</w:t>
      </w:r>
      <w:r w:rsidR="00F809E6">
        <w:rPr>
          <w:rFonts w:cs="Times New Roman"/>
          <w:sz w:val="30"/>
          <w:szCs w:val="30"/>
        </w:rPr>
        <w:t>оводителя), комиссия</w:t>
      </w:r>
      <w:r w:rsidR="00E41C36" w:rsidRPr="00E54A4C">
        <w:rPr>
          <w:rFonts w:cs="Times New Roman"/>
          <w:sz w:val="30"/>
          <w:szCs w:val="30"/>
        </w:rPr>
        <w:t xml:space="preserve"> проставляет в экзаменационной ведомости  студенту неудовлетворительную оценку.</w:t>
      </w:r>
    </w:p>
    <w:p w:rsidR="005001CE" w:rsidRDefault="004B0A65" w:rsidP="00B460BF">
      <w:pPr>
        <w:spacing w:line="264" w:lineRule="auto"/>
        <w:ind w:firstLine="567"/>
        <w:jc w:val="both"/>
        <w:rPr>
          <w:rFonts w:cs="Times New Roman"/>
          <w:sz w:val="30"/>
          <w:szCs w:val="30"/>
        </w:rPr>
      </w:pPr>
      <w:r>
        <w:rPr>
          <w:rFonts w:cs="Times New Roman"/>
          <w:sz w:val="30"/>
          <w:szCs w:val="30"/>
        </w:rPr>
        <w:t>При защите курсовой работы по направлению</w:t>
      </w:r>
      <w:r w:rsidR="00E41C36" w:rsidRPr="00E54A4C">
        <w:rPr>
          <w:rFonts w:cs="Times New Roman"/>
          <w:sz w:val="30"/>
          <w:szCs w:val="30"/>
        </w:rPr>
        <w:t xml:space="preserve"> студенту предоставляется время для выступления, в котором студент докладывает об основных результатах работы. После выступления студент отвечает на вопросы комиссии</w:t>
      </w:r>
      <w:r w:rsidR="006E4B94">
        <w:rPr>
          <w:rFonts w:cs="Times New Roman"/>
          <w:sz w:val="30"/>
          <w:szCs w:val="30"/>
        </w:rPr>
        <w:t xml:space="preserve">. </w:t>
      </w:r>
      <w:r w:rsidR="00E8601F" w:rsidRPr="00E54A4C">
        <w:rPr>
          <w:rFonts w:cs="Times New Roman"/>
          <w:b/>
          <w:i/>
          <w:sz w:val="30"/>
          <w:szCs w:val="30"/>
        </w:rPr>
        <w:t>Выступление н</w:t>
      </w:r>
      <w:r w:rsidR="006E4B94">
        <w:rPr>
          <w:rFonts w:cs="Times New Roman"/>
          <w:b/>
          <w:i/>
          <w:sz w:val="30"/>
          <w:szCs w:val="30"/>
        </w:rPr>
        <w:t>а защите не должно превышать 5</w:t>
      </w:r>
      <w:r w:rsidR="00E8601F" w:rsidRPr="00E54A4C">
        <w:rPr>
          <w:rFonts w:cs="Times New Roman"/>
          <w:b/>
          <w:i/>
          <w:sz w:val="30"/>
          <w:szCs w:val="30"/>
        </w:rPr>
        <w:t xml:space="preserve"> минут</w:t>
      </w:r>
      <w:r w:rsidR="00E8601F" w:rsidRPr="00E54A4C">
        <w:rPr>
          <w:rFonts w:cs="Times New Roman"/>
          <w:sz w:val="30"/>
          <w:szCs w:val="30"/>
        </w:rPr>
        <w:t xml:space="preserve">. В речи студент раскрывает актуальность, теоретические и методические основы работы, дает характеристику объекту и предмету, целям и задачам  исследования. Рассказывает о методах, источниках, эмпирической базе, обосновывает основные положения работы, выносимые на </w:t>
      </w:r>
      <w:r w:rsidR="001C7F78">
        <w:rPr>
          <w:rFonts w:cs="Times New Roman"/>
          <w:sz w:val="30"/>
          <w:szCs w:val="30"/>
        </w:rPr>
        <w:t>защиты.  Выступление завершает</w:t>
      </w:r>
      <w:r w:rsidR="00E8601F" w:rsidRPr="00E54A4C">
        <w:rPr>
          <w:rFonts w:cs="Times New Roman"/>
          <w:sz w:val="30"/>
          <w:szCs w:val="30"/>
        </w:rPr>
        <w:t xml:space="preserve"> определение практической значимости результатов исследования. </w:t>
      </w:r>
      <w:r w:rsidR="00815281" w:rsidRPr="00E54A4C">
        <w:rPr>
          <w:rFonts w:cs="Times New Roman"/>
          <w:sz w:val="30"/>
          <w:szCs w:val="30"/>
        </w:rPr>
        <w:t>Формой аттестации студента по ку</w:t>
      </w:r>
      <w:r w:rsidR="006E4B94">
        <w:rPr>
          <w:rFonts w:cs="Times New Roman"/>
          <w:sz w:val="30"/>
          <w:szCs w:val="30"/>
        </w:rPr>
        <w:t xml:space="preserve">рсовым работам по направлению является </w:t>
      </w:r>
      <w:r w:rsidR="00815281" w:rsidRPr="00E54A4C">
        <w:rPr>
          <w:rFonts w:cs="Times New Roman"/>
          <w:sz w:val="30"/>
          <w:szCs w:val="30"/>
        </w:rPr>
        <w:t xml:space="preserve"> дифференцированный зачет. Оценка по ку</w:t>
      </w:r>
      <w:r w:rsidR="006E4B94">
        <w:rPr>
          <w:rFonts w:cs="Times New Roman"/>
          <w:sz w:val="30"/>
          <w:szCs w:val="30"/>
        </w:rPr>
        <w:t>рсовой работе по направлению</w:t>
      </w:r>
      <w:r w:rsidR="001C7F78">
        <w:rPr>
          <w:rFonts w:cs="Times New Roman"/>
          <w:sz w:val="30"/>
          <w:szCs w:val="30"/>
        </w:rPr>
        <w:t xml:space="preserve"> объявляется после защиты </w:t>
      </w:r>
      <w:r w:rsidR="00815281" w:rsidRPr="00E54A4C">
        <w:rPr>
          <w:rFonts w:cs="Times New Roman"/>
          <w:sz w:val="30"/>
          <w:szCs w:val="30"/>
        </w:rPr>
        <w:t xml:space="preserve">и выставляется в ведомости и зачетной книжке. </w:t>
      </w:r>
    </w:p>
    <w:p w:rsidR="003E77B6" w:rsidRPr="00C007A1" w:rsidRDefault="00E8601F" w:rsidP="00B460BF">
      <w:pPr>
        <w:spacing w:line="264" w:lineRule="auto"/>
        <w:ind w:firstLine="567"/>
        <w:jc w:val="both"/>
        <w:rPr>
          <w:rFonts w:cs="Times New Roman"/>
          <w:sz w:val="30"/>
          <w:szCs w:val="30"/>
        </w:rPr>
      </w:pPr>
      <w:r w:rsidRPr="00E54A4C">
        <w:rPr>
          <w:rFonts w:cs="Times New Roman"/>
          <w:sz w:val="30"/>
          <w:szCs w:val="30"/>
        </w:rPr>
        <w:t xml:space="preserve">Защита курсовой работы по дисциплине не производится. Руководитель курсовой работы </w:t>
      </w:r>
      <w:r w:rsidR="00817A40" w:rsidRPr="00E54A4C">
        <w:rPr>
          <w:rFonts w:cs="Times New Roman"/>
          <w:sz w:val="30"/>
          <w:szCs w:val="30"/>
        </w:rPr>
        <w:t>проверяет е</w:t>
      </w:r>
      <w:r w:rsidR="006E4B94">
        <w:rPr>
          <w:rFonts w:cs="Times New Roman"/>
          <w:sz w:val="30"/>
          <w:szCs w:val="30"/>
        </w:rPr>
        <w:t>е и проставляет зачет</w:t>
      </w:r>
      <w:r w:rsidR="00952F51">
        <w:rPr>
          <w:rFonts w:cs="Times New Roman"/>
          <w:sz w:val="30"/>
          <w:szCs w:val="30"/>
        </w:rPr>
        <w:t xml:space="preserve">. </w:t>
      </w:r>
      <w:r w:rsidR="00817A40" w:rsidRPr="00E54A4C">
        <w:rPr>
          <w:rFonts w:cs="Times New Roman"/>
          <w:sz w:val="30"/>
          <w:szCs w:val="30"/>
        </w:rPr>
        <w:t>В случае неудовлетворительной оценки за курсовую работу по дисциплине студент должен представить исправленную работу в установле</w:t>
      </w:r>
      <w:r w:rsidR="00243FCB" w:rsidRPr="00E54A4C">
        <w:rPr>
          <w:rFonts w:cs="Times New Roman"/>
          <w:sz w:val="30"/>
          <w:szCs w:val="30"/>
        </w:rPr>
        <w:t xml:space="preserve">нный преподавателем срок. </w:t>
      </w:r>
    </w:p>
    <w:p w:rsidR="006E4B94" w:rsidRPr="00E54A4C" w:rsidRDefault="00C007A1" w:rsidP="00B460BF">
      <w:pPr>
        <w:spacing w:line="264" w:lineRule="auto"/>
        <w:ind w:firstLine="567"/>
        <w:jc w:val="center"/>
        <w:rPr>
          <w:rFonts w:cs="Times New Roman"/>
          <w:b/>
          <w:iCs/>
          <w:sz w:val="30"/>
          <w:szCs w:val="30"/>
        </w:rPr>
      </w:pPr>
      <w:r>
        <w:rPr>
          <w:rFonts w:cs="Times New Roman"/>
          <w:b/>
          <w:iCs/>
          <w:sz w:val="30"/>
          <w:szCs w:val="30"/>
        </w:rPr>
        <w:t>2.5</w:t>
      </w:r>
      <w:r w:rsidR="00147318" w:rsidRPr="00E54A4C">
        <w:rPr>
          <w:rFonts w:cs="Times New Roman"/>
          <w:b/>
          <w:iCs/>
          <w:sz w:val="30"/>
          <w:szCs w:val="30"/>
        </w:rPr>
        <w:t xml:space="preserve">. </w:t>
      </w:r>
      <w:r w:rsidR="000631C8">
        <w:rPr>
          <w:rFonts w:cs="Times New Roman"/>
          <w:b/>
          <w:iCs/>
          <w:sz w:val="30"/>
          <w:szCs w:val="30"/>
        </w:rPr>
        <w:t>Примерные т</w:t>
      </w:r>
      <w:r w:rsidR="00147318" w:rsidRPr="00E54A4C">
        <w:rPr>
          <w:rFonts w:cs="Times New Roman"/>
          <w:b/>
          <w:iCs/>
          <w:sz w:val="30"/>
          <w:szCs w:val="30"/>
        </w:rPr>
        <w:t>емы курсовых работ</w:t>
      </w:r>
      <w:r w:rsidR="004C14D0">
        <w:rPr>
          <w:rStyle w:val="a8"/>
          <w:rFonts w:cs="Times New Roman"/>
          <w:b/>
          <w:iCs/>
          <w:sz w:val="30"/>
          <w:szCs w:val="30"/>
        </w:rPr>
        <w:footnoteReference w:id="11"/>
      </w:r>
      <w:r w:rsidR="00147318" w:rsidRPr="00E54A4C">
        <w:rPr>
          <w:rFonts w:cs="Times New Roman"/>
          <w:b/>
          <w:iCs/>
          <w:sz w:val="30"/>
          <w:szCs w:val="30"/>
        </w:rPr>
        <w:t xml:space="preserve"> </w:t>
      </w:r>
      <w:r w:rsidR="005A7CDB">
        <w:rPr>
          <w:rFonts w:cs="Times New Roman"/>
          <w:b/>
          <w:iCs/>
          <w:sz w:val="30"/>
          <w:szCs w:val="30"/>
        </w:rPr>
        <w:t>профиль:</w:t>
      </w:r>
    </w:p>
    <w:p w:rsidR="00111BE4" w:rsidRPr="00A33F17" w:rsidRDefault="00111BE4" w:rsidP="00B460BF">
      <w:pPr>
        <w:spacing w:line="264" w:lineRule="auto"/>
        <w:ind w:firstLine="567"/>
        <w:jc w:val="center"/>
        <w:rPr>
          <w:b/>
          <w:sz w:val="30"/>
          <w:szCs w:val="30"/>
        </w:rPr>
      </w:pPr>
      <w:r>
        <w:rPr>
          <w:b/>
          <w:sz w:val="30"/>
          <w:szCs w:val="30"/>
        </w:rPr>
        <w:t xml:space="preserve">Международная журналистика </w:t>
      </w:r>
    </w:p>
    <w:p w:rsidR="00111BE4" w:rsidRPr="00A33F17" w:rsidRDefault="00111BE4" w:rsidP="00B460BF">
      <w:pPr>
        <w:spacing w:line="264" w:lineRule="auto"/>
        <w:ind w:firstLine="567"/>
        <w:jc w:val="center"/>
        <w:rPr>
          <w:b/>
          <w:sz w:val="30"/>
          <w:szCs w:val="30"/>
        </w:rPr>
      </w:pPr>
    </w:p>
    <w:p w:rsidR="00111BE4" w:rsidRPr="00A33F17" w:rsidRDefault="00111BE4" w:rsidP="00B460BF">
      <w:pPr>
        <w:spacing w:line="264" w:lineRule="auto"/>
        <w:ind w:firstLine="567"/>
        <w:jc w:val="center"/>
        <w:rPr>
          <w:b/>
          <w:sz w:val="30"/>
          <w:szCs w:val="30"/>
        </w:rPr>
      </w:pPr>
      <w:r>
        <w:rPr>
          <w:b/>
          <w:sz w:val="30"/>
          <w:szCs w:val="30"/>
        </w:rPr>
        <w:t>Теория и практика международной журналистики</w:t>
      </w:r>
    </w:p>
    <w:p w:rsidR="00111BE4" w:rsidRPr="00A33F17" w:rsidRDefault="00111BE4" w:rsidP="00B460BF">
      <w:pPr>
        <w:spacing w:line="264" w:lineRule="auto"/>
        <w:ind w:firstLine="567"/>
        <w:jc w:val="center"/>
        <w:rPr>
          <w:b/>
          <w:sz w:val="30"/>
          <w:szCs w:val="30"/>
        </w:rPr>
      </w:pPr>
    </w:p>
    <w:p w:rsidR="00111BE4" w:rsidRPr="00A33F17" w:rsidRDefault="00111BE4" w:rsidP="00B460BF">
      <w:pPr>
        <w:spacing w:line="264" w:lineRule="auto"/>
        <w:ind w:firstLine="567"/>
        <w:rPr>
          <w:rFonts w:cs="Times New Roman"/>
          <w:sz w:val="30"/>
          <w:szCs w:val="30"/>
          <w:lang w:bidi="ar-SA"/>
        </w:rPr>
      </w:pPr>
      <w:r>
        <w:rPr>
          <w:rFonts w:cs="Times New Roman"/>
          <w:sz w:val="30"/>
          <w:szCs w:val="30"/>
          <w:lang w:bidi="ar-SA"/>
        </w:rPr>
        <w:t>1.</w:t>
      </w:r>
      <w:r w:rsidRPr="00A33F17">
        <w:rPr>
          <w:rFonts w:cs="Times New Roman"/>
          <w:sz w:val="30"/>
          <w:szCs w:val="30"/>
          <w:lang w:bidi="ar-SA"/>
        </w:rPr>
        <w:t>История международных  отношений и дипломатии</w:t>
      </w:r>
    </w:p>
    <w:p w:rsidR="00111BE4" w:rsidRDefault="00111BE4" w:rsidP="00B460BF">
      <w:pPr>
        <w:spacing w:line="264" w:lineRule="auto"/>
        <w:ind w:firstLine="567"/>
        <w:rPr>
          <w:rFonts w:cs="Times New Roman"/>
          <w:sz w:val="30"/>
          <w:szCs w:val="30"/>
          <w:lang w:bidi="ar-SA"/>
        </w:rPr>
      </w:pPr>
      <w:r>
        <w:rPr>
          <w:rFonts w:cs="Times New Roman"/>
          <w:sz w:val="30"/>
          <w:szCs w:val="30"/>
          <w:lang w:bidi="ar-SA"/>
        </w:rPr>
        <w:t>2.</w:t>
      </w:r>
      <w:r w:rsidRPr="00A33F17">
        <w:rPr>
          <w:rFonts w:cs="Times New Roman"/>
          <w:sz w:val="30"/>
          <w:szCs w:val="30"/>
          <w:lang w:bidi="ar-SA"/>
        </w:rPr>
        <w:t>Теория и  практика работ</w:t>
      </w:r>
      <w:r w:rsidR="00A4776E">
        <w:rPr>
          <w:rFonts w:cs="Times New Roman"/>
          <w:sz w:val="30"/>
          <w:szCs w:val="30"/>
          <w:lang w:bidi="ar-SA"/>
        </w:rPr>
        <w:t xml:space="preserve">ы журналиста международника  за </w:t>
      </w:r>
      <w:r w:rsidRPr="00A33F17">
        <w:rPr>
          <w:rFonts w:cs="Times New Roman"/>
          <w:sz w:val="30"/>
          <w:szCs w:val="30"/>
          <w:lang w:bidi="ar-SA"/>
        </w:rPr>
        <w:t>рубежом</w:t>
      </w:r>
    </w:p>
    <w:p w:rsidR="00111BE4" w:rsidRDefault="00111BE4" w:rsidP="00B460BF">
      <w:pPr>
        <w:spacing w:line="264" w:lineRule="auto"/>
        <w:ind w:firstLine="567"/>
        <w:rPr>
          <w:rFonts w:cs="Times New Roman"/>
          <w:sz w:val="30"/>
          <w:szCs w:val="30"/>
          <w:lang w:bidi="ar-SA"/>
        </w:rPr>
      </w:pPr>
      <w:r>
        <w:rPr>
          <w:rFonts w:cs="Times New Roman"/>
          <w:sz w:val="30"/>
          <w:szCs w:val="30"/>
          <w:lang w:bidi="ar-SA"/>
        </w:rPr>
        <w:t>3.</w:t>
      </w:r>
      <w:r w:rsidRPr="00A33F17">
        <w:rPr>
          <w:rFonts w:cs="Times New Roman"/>
          <w:sz w:val="30"/>
          <w:szCs w:val="30"/>
          <w:lang w:bidi="ar-SA"/>
        </w:rPr>
        <w:t>Глобальные, национальные, региональные модели СМИ</w:t>
      </w:r>
    </w:p>
    <w:p w:rsidR="00111BE4" w:rsidRDefault="00111BE4" w:rsidP="00B460BF">
      <w:pPr>
        <w:spacing w:line="264" w:lineRule="auto"/>
        <w:ind w:firstLine="567"/>
        <w:rPr>
          <w:rFonts w:cs="Times New Roman"/>
          <w:sz w:val="30"/>
          <w:szCs w:val="30"/>
          <w:lang w:bidi="ar-SA"/>
        </w:rPr>
      </w:pPr>
      <w:r>
        <w:rPr>
          <w:rFonts w:cs="Times New Roman"/>
          <w:sz w:val="30"/>
          <w:szCs w:val="30"/>
          <w:lang w:bidi="ar-SA"/>
        </w:rPr>
        <w:t>4.</w:t>
      </w:r>
      <w:r w:rsidRPr="00FF47F6">
        <w:rPr>
          <w:rFonts w:cs="Times New Roman"/>
          <w:sz w:val="30"/>
          <w:szCs w:val="30"/>
          <w:lang w:bidi="ar-SA"/>
        </w:rPr>
        <w:t>Теория и  практика работ</w:t>
      </w:r>
      <w:r w:rsidR="00A4776E">
        <w:rPr>
          <w:rFonts w:cs="Times New Roman"/>
          <w:sz w:val="30"/>
          <w:szCs w:val="30"/>
          <w:lang w:bidi="ar-SA"/>
        </w:rPr>
        <w:t xml:space="preserve">ы журналиста международника  за </w:t>
      </w:r>
      <w:r w:rsidRPr="00FF47F6">
        <w:rPr>
          <w:rFonts w:cs="Times New Roman"/>
          <w:sz w:val="30"/>
          <w:szCs w:val="30"/>
          <w:lang w:bidi="ar-SA"/>
        </w:rPr>
        <w:t>рубежом</w:t>
      </w:r>
    </w:p>
    <w:p w:rsidR="00111BE4" w:rsidRDefault="00A4776E" w:rsidP="00B460BF">
      <w:pPr>
        <w:spacing w:line="264" w:lineRule="auto"/>
        <w:ind w:firstLine="567"/>
        <w:rPr>
          <w:rFonts w:cs="Times New Roman"/>
          <w:sz w:val="30"/>
          <w:szCs w:val="30"/>
          <w:lang w:bidi="ar-SA"/>
        </w:rPr>
      </w:pPr>
      <w:r>
        <w:rPr>
          <w:rFonts w:cs="Times New Roman"/>
          <w:sz w:val="30"/>
          <w:szCs w:val="30"/>
          <w:lang w:bidi="ar-SA"/>
        </w:rPr>
        <w:t>5. Политика и </w:t>
      </w:r>
      <w:r w:rsidR="00111BE4" w:rsidRPr="007B36C8">
        <w:rPr>
          <w:rFonts w:cs="Times New Roman"/>
          <w:sz w:val="30"/>
          <w:szCs w:val="30"/>
          <w:lang w:bidi="ar-SA"/>
        </w:rPr>
        <w:t>международная журналистика.</w:t>
      </w:r>
    </w:p>
    <w:p w:rsidR="00111BE4" w:rsidRPr="007B36C8" w:rsidRDefault="00111BE4" w:rsidP="00B460BF">
      <w:pPr>
        <w:spacing w:before="100" w:beforeAutospacing="1" w:after="100" w:afterAutospacing="1" w:line="264" w:lineRule="auto"/>
        <w:ind w:firstLine="567"/>
        <w:jc w:val="center"/>
        <w:rPr>
          <w:rFonts w:cs="Times New Roman"/>
          <w:b/>
          <w:sz w:val="30"/>
          <w:szCs w:val="30"/>
          <w:lang w:bidi="ar-SA"/>
        </w:rPr>
      </w:pPr>
      <w:r w:rsidRPr="007B36C8">
        <w:rPr>
          <w:rFonts w:cs="Times New Roman"/>
          <w:b/>
          <w:sz w:val="30"/>
          <w:szCs w:val="30"/>
          <w:lang w:bidi="ar-SA"/>
        </w:rPr>
        <w:t>Основы журналистской деятельности</w:t>
      </w:r>
    </w:p>
    <w:p w:rsidR="00111BE4" w:rsidRDefault="00111BE4" w:rsidP="00C53300">
      <w:pPr>
        <w:numPr>
          <w:ilvl w:val="0"/>
          <w:numId w:val="27"/>
        </w:numPr>
        <w:suppressAutoHyphens/>
        <w:spacing w:line="264" w:lineRule="auto"/>
        <w:jc w:val="both"/>
        <w:rPr>
          <w:sz w:val="30"/>
          <w:szCs w:val="30"/>
        </w:rPr>
      </w:pPr>
      <w:r w:rsidRPr="007B36C8">
        <w:rPr>
          <w:sz w:val="30"/>
          <w:szCs w:val="30"/>
        </w:rPr>
        <w:t>Ж</w:t>
      </w:r>
      <w:r>
        <w:rPr>
          <w:sz w:val="30"/>
          <w:szCs w:val="30"/>
        </w:rPr>
        <w:t>урналист-международник</w:t>
      </w:r>
      <w:r w:rsidRPr="007B36C8">
        <w:rPr>
          <w:sz w:val="30"/>
          <w:szCs w:val="30"/>
        </w:rPr>
        <w:t xml:space="preserve"> в коллективной творческой деятельности </w:t>
      </w:r>
    </w:p>
    <w:p w:rsidR="00111BE4" w:rsidRDefault="00111BE4" w:rsidP="00C53300">
      <w:pPr>
        <w:numPr>
          <w:ilvl w:val="0"/>
          <w:numId w:val="27"/>
        </w:numPr>
        <w:suppressAutoHyphens/>
        <w:spacing w:line="264" w:lineRule="auto"/>
        <w:jc w:val="both"/>
        <w:rPr>
          <w:sz w:val="30"/>
          <w:szCs w:val="30"/>
        </w:rPr>
      </w:pPr>
      <w:r w:rsidRPr="00F255C3">
        <w:rPr>
          <w:sz w:val="30"/>
          <w:szCs w:val="30"/>
        </w:rPr>
        <w:t>Авторское журналистское творчество как профессиональная деятельность.</w:t>
      </w:r>
    </w:p>
    <w:p w:rsidR="00111BE4" w:rsidRPr="00734138" w:rsidRDefault="00111BE4" w:rsidP="00C53300">
      <w:pPr>
        <w:numPr>
          <w:ilvl w:val="0"/>
          <w:numId w:val="27"/>
        </w:numPr>
        <w:suppressAutoHyphens/>
        <w:spacing w:line="264" w:lineRule="auto"/>
        <w:jc w:val="both"/>
        <w:rPr>
          <w:sz w:val="30"/>
          <w:szCs w:val="30"/>
        </w:rPr>
      </w:pPr>
      <w:r w:rsidRPr="00312984">
        <w:rPr>
          <w:sz w:val="30"/>
          <w:szCs w:val="30"/>
        </w:rPr>
        <w:t>Источники информации для журналиста-международника, методы её получения.</w:t>
      </w:r>
    </w:p>
    <w:p w:rsidR="00111BE4" w:rsidRPr="00734138" w:rsidRDefault="00111BE4" w:rsidP="00C53300">
      <w:pPr>
        <w:numPr>
          <w:ilvl w:val="0"/>
          <w:numId w:val="27"/>
        </w:numPr>
        <w:suppressAutoHyphens/>
        <w:spacing w:line="264" w:lineRule="auto"/>
        <w:jc w:val="both"/>
        <w:rPr>
          <w:sz w:val="30"/>
          <w:szCs w:val="30"/>
        </w:rPr>
      </w:pPr>
      <w:r w:rsidRPr="00312984">
        <w:rPr>
          <w:sz w:val="30"/>
          <w:szCs w:val="30"/>
        </w:rPr>
        <w:t>Основные черты журналистского произведения как особого рода текста</w:t>
      </w:r>
      <w:r w:rsidR="00542141">
        <w:rPr>
          <w:sz w:val="30"/>
          <w:szCs w:val="30"/>
        </w:rPr>
        <w:t>.</w:t>
      </w:r>
    </w:p>
    <w:p w:rsidR="00111BE4" w:rsidRPr="00312984" w:rsidRDefault="00111BE4" w:rsidP="00C53300">
      <w:pPr>
        <w:numPr>
          <w:ilvl w:val="0"/>
          <w:numId w:val="27"/>
        </w:numPr>
        <w:suppressAutoHyphens/>
        <w:spacing w:line="264" w:lineRule="auto"/>
        <w:jc w:val="both"/>
        <w:rPr>
          <w:sz w:val="30"/>
          <w:szCs w:val="30"/>
        </w:rPr>
      </w:pPr>
      <w:r w:rsidRPr="00312984">
        <w:rPr>
          <w:sz w:val="30"/>
          <w:szCs w:val="30"/>
        </w:rPr>
        <w:t>Жанровые разновидности журналистского творчества в зарубежных СМИ.</w:t>
      </w:r>
    </w:p>
    <w:p w:rsidR="00111BE4" w:rsidRDefault="00111BE4" w:rsidP="00C53300">
      <w:pPr>
        <w:numPr>
          <w:ilvl w:val="0"/>
          <w:numId w:val="27"/>
        </w:numPr>
        <w:suppressAutoHyphens/>
        <w:spacing w:line="264" w:lineRule="auto"/>
        <w:jc w:val="both"/>
        <w:rPr>
          <w:sz w:val="30"/>
          <w:szCs w:val="30"/>
        </w:rPr>
      </w:pPr>
      <w:r w:rsidRPr="001A1384">
        <w:rPr>
          <w:sz w:val="30"/>
          <w:szCs w:val="30"/>
        </w:rPr>
        <w:t xml:space="preserve">Технология работы над конкретными жанровыми моделями </w:t>
      </w:r>
      <w:r>
        <w:rPr>
          <w:sz w:val="30"/>
          <w:szCs w:val="30"/>
        </w:rPr>
        <w:t xml:space="preserve">журналиста – международника </w:t>
      </w:r>
      <w:r w:rsidRPr="001A1384">
        <w:rPr>
          <w:sz w:val="30"/>
          <w:szCs w:val="30"/>
        </w:rPr>
        <w:t>(информационными, аналитическими и т.п.).</w:t>
      </w:r>
    </w:p>
    <w:p w:rsidR="00111BE4" w:rsidRPr="001A1384" w:rsidRDefault="00111BE4" w:rsidP="00B460BF">
      <w:pPr>
        <w:suppressAutoHyphens/>
        <w:spacing w:line="264" w:lineRule="auto"/>
        <w:ind w:firstLine="567"/>
        <w:jc w:val="both"/>
        <w:rPr>
          <w:sz w:val="30"/>
          <w:szCs w:val="30"/>
        </w:rPr>
      </w:pPr>
    </w:p>
    <w:p w:rsidR="00111BE4" w:rsidRDefault="00111BE4" w:rsidP="00B460BF">
      <w:pPr>
        <w:spacing w:line="264" w:lineRule="auto"/>
        <w:ind w:firstLine="567"/>
        <w:jc w:val="center"/>
        <w:rPr>
          <w:b/>
          <w:sz w:val="30"/>
          <w:szCs w:val="30"/>
        </w:rPr>
      </w:pPr>
      <w:r w:rsidRPr="00281DEC">
        <w:rPr>
          <w:b/>
          <w:sz w:val="30"/>
          <w:szCs w:val="30"/>
        </w:rPr>
        <w:t>Психология имиджа журналиста-международника</w:t>
      </w:r>
    </w:p>
    <w:p w:rsidR="00111BE4" w:rsidRDefault="00111BE4" w:rsidP="00B460BF">
      <w:pPr>
        <w:spacing w:line="264" w:lineRule="auto"/>
        <w:ind w:firstLine="567"/>
        <w:jc w:val="center"/>
        <w:rPr>
          <w:b/>
          <w:sz w:val="30"/>
          <w:szCs w:val="30"/>
        </w:rPr>
      </w:pPr>
    </w:p>
    <w:p w:rsidR="00111BE4" w:rsidRDefault="00111BE4" w:rsidP="00C53300">
      <w:pPr>
        <w:spacing w:line="264" w:lineRule="auto"/>
        <w:ind w:firstLine="567"/>
        <w:jc w:val="both"/>
        <w:rPr>
          <w:bCs/>
          <w:sz w:val="30"/>
          <w:szCs w:val="30"/>
        </w:rPr>
      </w:pPr>
      <w:r w:rsidRPr="00281DEC">
        <w:rPr>
          <w:sz w:val="30"/>
          <w:szCs w:val="30"/>
        </w:rPr>
        <w:t>1.</w:t>
      </w:r>
      <w:r w:rsidRPr="00281DEC">
        <w:rPr>
          <w:bCs/>
          <w:sz w:val="30"/>
          <w:szCs w:val="30"/>
        </w:rPr>
        <w:t xml:space="preserve"> Взаимодействие и коммуникация в процессе формирования имиджа журналиста-международника</w:t>
      </w:r>
      <w:r>
        <w:rPr>
          <w:bCs/>
          <w:sz w:val="30"/>
          <w:szCs w:val="30"/>
        </w:rPr>
        <w:t>.</w:t>
      </w:r>
    </w:p>
    <w:p w:rsidR="00111BE4" w:rsidRDefault="00111BE4" w:rsidP="00C53300">
      <w:pPr>
        <w:spacing w:line="264" w:lineRule="auto"/>
        <w:ind w:firstLine="567"/>
        <w:jc w:val="both"/>
        <w:rPr>
          <w:bCs/>
          <w:sz w:val="30"/>
          <w:szCs w:val="30"/>
        </w:rPr>
      </w:pPr>
      <w:r>
        <w:rPr>
          <w:bCs/>
          <w:sz w:val="30"/>
          <w:szCs w:val="30"/>
        </w:rPr>
        <w:t>2.Имидж журналиста-международника: практика формирования и развития.</w:t>
      </w:r>
    </w:p>
    <w:p w:rsidR="00111BE4" w:rsidRDefault="00111BE4" w:rsidP="00C53300">
      <w:pPr>
        <w:spacing w:line="264" w:lineRule="auto"/>
        <w:ind w:firstLine="567"/>
        <w:jc w:val="both"/>
        <w:rPr>
          <w:bCs/>
          <w:sz w:val="30"/>
          <w:szCs w:val="30"/>
        </w:rPr>
      </w:pPr>
      <w:r>
        <w:rPr>
          <w:bCs/>
          <w:sz w:val="30"/>
          <w:szCs w:val="30"/>
        </w:rPr>
        <w:t>3.Ментальные усилия и социальное взаимодействие журналиста-международника в практической деятельности.</w:t>
      </w:r>
    </w:p>
    <w:p w:rsidR="00111BE4" w:rsidRDefault="00111BE4" w:rsidP="00C53300">
      <w:pPr>
        <w:spacing w:line="264" w:lineRule="auto"/>
        <w:ind w:firstLine="567"/>
        <w:rPr>
          <w:bCs/>
          <w:sz w:val="30"/>
          <w:szCs w:val="30"/>
        </w:rPr>
      </w:pPr>
      <w:r>
        <w:rPr>
          <w:bCs/>
          <w:sz w:val="30"/>
          <w:szCs w:val="30"/>
        </w:rPr>
        <w:t>4.Препятствия в творческой самореализации</w:t>
      </w:r>
      <w:r w:rsidRPr="00E70F13">
        <w:rPr>
          <w:bCs/>
          <w:sz w:val="30"/>
          <w:szCs w:val="30"/>
        </w:rPr>
        <w:t xml:space="preserve"> </w:t>
      </w:r>
      <w:r>
        <w:rPr>
          <w:bCs/>
          <w:sz w:val="30"/>
          <w:szCs w:val="30"/>
        </w:rPr>
        <w:t>журналиста-международника в сфере массовой коммуникации.</w:t>
      </w:r>
    </w:p>
    <w:p w:rsidR="00111BE4" w:rsidRDefault="00111BE4" w:rsidP="00C53300">
      <w:pPr>
        <w:spacing w:line="264" w:lineRule="auto"/>
        <w:ind w:firstLine="567"/>
        <w:rPr>
          <w:bCs/>
          <w:sz w:val="30"/>
          <w:szCs w:val="30"/>
        </w:rPr>
      </w:pPr>
      <w:r>
        <w:rPr>
          <w:bCs/>
          <w:sz w:val="30"/>
          <w:szCs w:val="30"/>
        </w:rPr>
        <w:t>5.Стресс и дистресс в международной журналистике</w:t>
      </w:r>
    </w:p>
    <w:p w:rsidR="00111BE4" w:rsidRDefault="00111BE4" w:rsidP="00C53300">
      <w:pPr>
        <w:spacing w:line="264" w:lineRule="auto"/>
        <w:ind w:firstLine="567"/>
        <w:rPr>
          <w:bCs/>
          <w:sz w:val="30"/>
          <w:szCs w:val="30"/>
        </w:rPr>
      </w:pPr>
      <w:r>
        <w:rPr>
          <w:bCs/>
          <w:sz w:val="30"/>
          <w:szCs w:val="30"/>
        </w:rPr>
        <w:t>6.Творческая индивидуальность журналиста-международника</w:t>
      </w:r>
    </w:p>
    <w:p w:rsidR="00111BE4" w:rsidRPr="00281DEC" w:rsidRDefault="00111BE4" w:rsidP="00C53300">
      <w:pPr>
        <w:spacing w:line="264" w:lineRule="auto"/>
        <w:ind w:firstLine="567"/>
        <w:rPr>
          <w:i/>
          <w:sz w:val="30"/>
          <w:szCs w:val="30"/>
        </w:rPr>
      </w:pPr>
    </w:p>
    <w:p w:rsidR="00111BE4" w:rsidRDefault="00111BE4" w:rsidP="00C53300">
      <w:pPr>
        <w:spacing w:line="264" w:lineRule="auto"/>
        <w:ind w:firstLine="567"/>
        <w:jc w:val="center"/>
        <w:rPr>
          <w:b/>
          <w:sz w:val="30"/>
          <w:szCs w:val="30"/>
        </w:rPr>
      </w:pPr>
      <w:r w:rsidRPr="00CE765E">
        <w:rPr>
          <w:b/>
          <w:sz w:val="30"/>
          <w:szCs w:val="30"/>
        </w:rPr>
        <w:t>Зарубежная реклама</w:t>
      </w:r>
    </w:p>
    <w:p w:rsidR="00111BE4" w:rsidRDefault="00111BE4" w:rsidP="00B460BF">
      <w:pPr>
        <w:spacing w:line="264" w:lineRule="auto"/>
        <w:ind w:firstLine="567"/>
        <w:jc w:val="center"/>
        <w:rPr>
          <w:b/>
          <w:sz w:val="30"/>
          <w:szCs w:val="30"/>
        </w:rPr>
      </w:pPr>
    </w:p>
    <w:p w:rsidR="00111BE4" w:rsidRPr="00CE765E" w:rsidRDefault="00111BE4" w:rsidP="00C53300">
      <w:pPr>
        <w:numPr>
          <w:ilvl w:val="0"/>
          <w:numId w:val="29"/>
        </w:numPr>
        <w:spacing w:line="264" w:lineRule="auto"/>
        <w:rPr>
          <w:sz w:val="30"/>
          <w:szCs w:val="30"/>
        </w:rPr>
      </w:pPr>
      <w:r w:rsidRPr="00CE765E">
        <w:rPr>
          <w:sz w:val="30"/>
          <w:szCs w:val="30"/>
        </w:rPr>
        <w:t>Особенности подачи рекламной информации в разных типах зарубежных изданий, телевизионных и радиокомпаний.</w:t>
      </w:r>
    </w:p>
    <w:p w:rsidR="00111BE4" w:rsidRDefault="00111BE4" w:rsidP="00C53300">
      <w:pPr>
        <w:numPr>
          <w:ilvl w:val="0"/>
          <w:numId w:val="29"/>
        </w:numPr>
        <w:spacing w:line="264" w:lineRule="auto"/>
        <w:rPr>
          <w:sz w:val="30"/>
          <w:szCs w:val="30"/>
        </w:rPr>
      </w:pPr>
      <w:r w:rsidRPr="00CE765E">
        <w:rPr>
          <w:sz w:val="30"/>
          <w:szCs w:val="30"/>
        </w:rPr>
        <w:t>История и современность рекламной деятельности в зарубежных странах (на примере США и стран Западной Европы).</w:t>
      </w:r>
    </w:p>
    <w:p w:rsidR="00111BE4" w:rsidRPr="002A1CF0" w:rsidRDefault="00111BE4" w:rsidP="00C53300">
      <w:pPr>
        <w:numPr>
          <w:ilvl w:val="0"/>
          <w:numId w:val="29"/>
        </w:numPr>
        <w:spacing w:line="264" w:lineRule="auto"/>
        <w:rPr>
          <w:sz w:val="30"/>
          <w:szCs w:val="30"/>
        </w:rPr>
      </w:pPr>
      <w:r w:rsidRPr="002A1CF0">
        <w:rPr>
          <w:sz w:val="30"/>
          <w:szCs w:val="30"/>
        </w:rPr>
        <w:t>Рынок американской рекламы и тенденции развития рекламного бизнеса в США.</w:t>
      </w:r>
    </w:p>
    <w:p w:rsidR="00111BE4" w:rsidRPr="006A24DF" w:rsidRDefault="00111BE4" w:rsidP="00C53300">
      <w:pPr>
        <w:numPr>
          <w:ilvl w:val="0"/>
          <w:numId w:val="29"/>
        </w:numPr>
        <w:spacing w:line="264" w:lineRule="auto"/>
        <w:rPr>
          <w:sz w:val="30"/>
          <w:szCs w:val="30"/>
        </w:rPr>
      </w:pPr>
      <w:r w:rsidRPr="006A24DF">
        <w:rPr>
          <w:sz w:val="30"/>
          <w:szCs w:val="30"/>
        </w:rPr>
        <w:t>Современная реклама в Европе. Состояние рекламного рынка (реклама в прессе, на радио, на телевидении, наружная реклама и реклама в транспорте).</w:t>
      </w:r>
    </w:p>
    <w:p w:rsidR="00111BE4" w:rsidRPr="00A80A21" w:rsidRDefault="00111BE4" w:rsidP="00C53300">
      <w:pPr>
        <w:numPr>
          <w:ilvl w:val="0"/>
          <w:numId w:val="29"/>
        </w:numPr>
        <w:spacing w:line="264" w:lineRule="auto"/>
        <w:rPr>
          <w:sz w:val="30"/>
          <w:szCs w:val="30"/>
        </w:rPr>
      </w:pPr>
      <w:r w:rsidRPr="00A80A21">
        <w:rPr>
          <w:sz w:val="30"/>
          <w:szCs w:val="30"/>
        </w:rPr>
        <w:t xml:space="preserve">Успешные рекламные и </w:t>
      </w:r>
      <w:r w:rsidRPr="00A80A21">
        <w:rPr>
          <w:sz w:val="30"/>
          <w:szCs w:val="30"/>
          <w:lang w:val="en-US"/>
        </w:rPr>
        <w:t>PR</w:t>
      </w:r>
      <w:r w:rsidRPr="00A80A21">
        <w:rPr>
          <w:sz w:val="30"/>
          <w:szCs w:val="30"/>
        </w:rPr>
        <w:t>-кампании в мировой практике: способы достижения результата.</w:t>
      </w:r>
    </w:p>
    <w:p w:rsidR="00111BE4" w:rsidRPr="00A80A21" w:rsidRDefault="00111BE4" w:rsidP="00C53300">
      <w:pPr>
        <w:widowControl w:val="0"/>
        <w:numPr>
          <w:ilvl w:val="0"/>
          <w:numId w:val="29"/>
        </w:numPr>
        <w:spacing w:line="264" w:lineRule="auto"/>
        <w:jc w:val="both"/>
        <w:rPr>
          <w:sz w:val="30"/>
          <w:szCs w:val="30"/>
        </w:rPr>
      </w:pPr>
      <w:r w:rsidRPr="00A80A21">
        <w:rPr>
          <w:sz w:val="30"/>
          <w:szCs w:val="30"/>
        </w:rPr>
        <w:t xml:space="preserve">Рациональное и эмоциональное в американской рекламе. </w:t>
      </w:r>
    </w:p>
    <w:p w:rsidR="00111BE4" w:rsidRPr="00A80A21" w:rsidRDefault="00111BE4" w:rsidP="00C53300">
      <w:pPr>
        <w:widowControl w:val="0"/>
        <w:numPr>
          <w:ilvl w:val="0"/>
          <w:numId w:val="29"/>
        </w:numPr>
        <w:spacing w:line="264" w:lineRule="auto"/>
        <w:jc w:val="both"/>
        <w:rPr>
          <w:sz w:val="30"/>
          <w:szCs w:val="30"/>
        </w:rPr>
      </w:pPr>
      <w:r w:rsidRPr="00A80A21">
        <w:rPr>
          <w:sz w:val="30"/>
          <w:szCs w:val="30"/>
        </w:rPr>
        <w:t>Проблемы межкультурной коммуникации в рекламной деятельности глобального мира.</w:t>
      </w:r>
    </w:p>
    <w:p w:rsidR="00111BE4" w:rsidRPr="00A80A21" w:rsidRDefault="00111BE4" w:rsidP="00C53300">
      <w:pPr>
        <w:widowControl w:val="0"/>
        <w:numPr>
          <w:ilvl w:val="0"/>
          <w:numId w:val="29"/>
        </w:numPr>
        <w:spacing w:line="264" w:lineRule="auto"/>
        <w:jc w:val="both"/>
        <w:rPr>
          <w:sz w:val="30"/>
          <w:szCs w:val="30"/>
        </w:rPr>
      </w:pPr>
      <w:r w:rsidRPr="00A80A21">
        <w:rPr>
          <w:sz w:val="30"/>
          <w:szCs w:val="30"/>
        </w:rPr>
        <w:t xml:space="preserve">Средства распространения рекламной информации глобального мира. </w:t>
      </w:r>
    </w:p>
    <w:p w:rsidR="00111BE4" w:rsidRPr="00A80A21" w:rsidRDefault="00111BE4" w:rsidP="00C53300">
      <w:pPr>
        <w:widowControl w:val="0"/>
        <w:numPr>
          <w:ilvl w:val="0"/>
          <w:numId w:val="29"/>
        </w:numPr>
        <w:spacing w:line="264" w:lineRule="auto"/>
        <w:jc w:val="both"/>
        <w:rPr>
          <w:sz w:val="30"/>
          <w:szCs w:val="30"/>
        </w:rPr>
      </w:pPr>
      <w:r w:rsidRPr="00A80A21">
        <w:rPr>
          <w:sz w:val="30"/>
          <w:szCs w:val="30"/>
        </w:rPr>
        <w:t>Мультимедийная реклама скандинавских стран.</w:t>
      </w:r>
    </w:p>
    <w:p w:rsidR="00111BE4" w:rsidRPr="00A80A21" w:rsidRDefault="00111BE4" w:rsidP="00C53300">
      <w:pPr>
        <w:widowControl w:val="0"/>
        <w:numPr>
          <w:ilvl w:val="0"/>
          <w:numId w:val="29"/>
        </w:numPr>
        <w:spacing w:line="264" w:lineRule="auto"/>
        <w:ind w:left="1843" w:hanging="1134"/>
        <w:jc w:val="both"/>
        <w:rPr>
          <w:sz w:val="30"/>
          <w:szCs w:val="30"/>
        </w:rPr>
      </w:pPr>
      <w:r w:rsidRPr="00A80A21">
        <w:rPr>
          <w:sz w:val="30"/>
          <w:szCs w:val="30"/>
        </w:rPr>
        <w:t>Рекламные методы создания политического имиджа в европейских странах.</w:t>
      </w:r>
    </w:p>
    <w:p w:rsidR="00111BE4" w:rsidRPr="00A80A21" w:rsidRDefault="00111BE4" w:rsidP="00340A67">
      <w:pPr>
        <w:widowControl w:val="0"/>
        <w:numPr>
          <w:ilvl w:val="0"/>
          <w:numId w:val="29"/>
        </w:numPr>
        <w:spacing w:line="264" w:lineRule="auto"/>
        <w:jc w:val="both"/>
        <w:rPr>
          <w:sz w:val="30"/>
          <w:szCs w:val="30"/>
        </w:rPr>
      </w:pPr>
      <w:r w:rsidRPr="00A80A21">
        <w:rPr>
          <w:sz w:val="30"/>
          <w:szCs w:val="30"/>
        </w:rPr>
        <w:t>Коммуникативный дизайн рекламы ближнего зарубежья.</w:t>
      </w:r>
    </w:p>
    <w:p w:rsidR="00111BE4" w:rsidRPr="00A80A21" w:rsidRDefault="00111BE4" w:rsidP="00340A67">
      <w:pPr>
        <w:widowControl w:val="0"/>
        <w:numPr>
          <w:ilvl w:val="0"/>
          <w:numId w:val="29"/>
        </w:numPr>
        <w:spacing w:line="264" w:lineRule="auto"/>
        <w:jc w:val="both"/>
        <w:rPr>
          <w:sz w:val="30"/>
          <w:szCs w:val="30"/>
        </w:rPr>
      </w:pPr>
      <w:r w:rsidRPr="00A80A21">
        <w:rPr>
          <w:sz w:val="30"/>
          <w:szCs w:val="30"/>
        </w:rPr>
        <w:t>Образ потребителя в рекламных продуктах европейских стран.</w:t>
      </w:r>
    </w:p>
    <w:p w:rsidR="00111BE4" w:rsidRPr="00A80A21" w:rsidRDefault="00111BE4" w:rsidP="00340A67">
      <w:pPr>
        <w:widowControl w:val="0"/>
        <w:numPr>
          <w:ilvl w:val="0"/>
          <w:numId w:val="29"/>
        </w:numPr>
        <w:spacing w:line="264" w:lineRule="auto"/>
        <w:jc w:val="both"/>
        <w:rPr>
          <w:sz w:val="30"/>
          <w:szCs w:val="30"/>
        </w:rPr>
      </w:pPr>
      <w:r w:rsidRPr="00A80A21">
        <w:rPr>
          <w:sz w:val="30"/>
          <w:szCs w:val="30"/>
        </w:rPr>
        <w:t>Современные методы тестирования рекламного продукта.</w:t>
      </w:r>
    </w:p>
    <w:p w:rsidR="00111BE4" w:rsidRPr="00A80A21" w:rsidRDefault="00111BE4" w:rsidP="00340A67">
      <w:pPr>
        <w:widowControl w:val="0"/>
        <w:numPr>
          <w:ilvl w:val="0"/>
          <w:numId w:val="29"/>
        </w:numPr>
        <w:spacing w:line="264" w:lineRule="auto"/>
        <w:jc w:val="both"/>
        <w:rPr>
          <w:sz w:val="30"/>
          <w:szCs w:val="30"/>
        </w:rPr>
      </w:pPr>
      <w:r w:rsidRPr="00A80A21">
        <w:rPr>
          <w:sz w:val="30"/>
          <w:szCs w:val="30"/>
        </w:rPr>
        <w:t xml:space="preserve">Проблемы правового и этического регулирования ламной деятельности. </w:t>
      </w:r>
    </w:p>
    <w:p w:rsidR="00111BE4" w:rsidRPr="00A80A21" w:rsidRDefault="00111BE4" w:rsidP="00340A67">
      <w:pPr>
        <w:widowControl w:val="0"/>
        <w:numPr>
          <w:ilvl w:val="0"/>
          <w:numId w:val="29"/>
        </w:numPr>
        <w:spacing w:line="264" w:lineRule="auto"/>
        <w:jc w:val="both"/>
        <w:rPr>
          <w:sz w:val="30"/>
          <w:szCs w:val="30"/>
        </w:rPr>
      </w:pPr>
      <w:r w:rsidRPr="00A80A21">
        <w:rPr>
          <w:sz w:val="30"/>
          <w:szCs w:val="30"/>
        </w:rPr>
        <w:t>Творческая сторона рекламы на рынках Европы и Азии.</w:t>
      </w:r>
    </w:p>
    <w:p w:rsidR="00111BE4" w:rsidRPr="00A80A21" w:rsidRDefault="00111BE4" w:rsidP="00340A67">
      <w:pPr>
        <w:widowControl w:val="0"/>
        <w:numPr>
          <w:ilvl w:val="0"/>
          <w:numId w:val="29"/>
        </w:numPr>
        <w:spacing w:line="264" w:lineRule="auto"/>
        <w:jc w:val="both"/>
        <w:rPr>
          <w:sz w:val="30"/>
          <w:szCs w:val="30"/>
        </w:rPr>
      </w:pPr>
      <w:r w:rsidRPr="00A80A21">
        <w:rPr>
          <w:sz w:val="30"/>
          <w:szCs w:val="30"/>
        </w:rPr>
        <w:t>Торговая марка: местный, региональный и глобальный уровни.</w:t>
      </w:r>
    </w:p>
    <w:p w:rsidR="00111BE4" w:rsidRPr="005A7CDB" w:rsidRDefault="00111BE4" w:rsidP="00340A67">
      <w:pPr>
        <w:numPr>
          <w:ilvl w:val="0"/>
          <w:numId w:val="29"/>
        </w:numPr>
        <w:tabs>
          <w:tab w:val="left" w:pos="851"/>
        </w:tabs>
        <w:spacing w:line="264" w:lineRule="auto"/>
        <w:jc w:val="both"/>
        <w:rPr>
          <w:sz w:val="30"/>
          <w:szCs w:val="30"/>
        </w:rPr>
      </w:pPr>
      <w:r w:rsidRPr="00A80A21">
        <w:rPr>
          <w:sz w:val="30"/>
          <w:szCs w:val="30"/>
        </w:rPr>
        <w:t>Способы регулирования международной рекламной деятельности.</w:t>
      </w:r>
    </w:p>
    <w:p w:rsidR="00111BE4" w:rsidRPr="00A80A21" w:rsidRDefault="00111BE4" w:rsidP="00B460BF">
      <w:pPr>
        <w:spacing w:before="100" w:beforeAutospacing="1" w:after="100" w:afterAutospacing="1" w:line="264" w:lineRule="auto"/>
        <w:ind w:firstLine="567"/>
        <w:jc w:val="center"/>
        <w:rPr>
          <w:rFonts w:cs="Times New Roman"/>
          <w:b/>
          <w:sz w:val="30"/>
          <w:szCs w:val="30"/>
          <w:lang w:bidi="ar-SA"/>
        </w:rPr>
      </w:pPr>
      <w:r w:rsidRPr="00C9424B">
        <w:rPr>
          <w:rFonts w:cs="Times New Roman"/>
          <w:b/>
          <w:sz w:val="30"/>
          <w:szCs w:val="30"/>
          <w:lang w:bidi="ar-SA"/>
        </w:rPr>
        <w:t>Стилистика и литературное редактирование</w:t>
      </w:r>
    </w:p>
    <w:p w:rsidR="00111BE4" w:rsidRPr="006E6813" w:rsidRDefault="00111BE4" w:rsidP="00B460BF">
      <w:pPr>
        <w:pStyle w:val="a5"/>
        <w:widowControl/>
        <w:numPr>
          <w:ilvl w:val="0"/>
          <w:numId w:val="18"/>
        </w:numPr>
        <w:suppressAutoHyphens w:val="0"/>
        <w:spacing w:line="264" w:lineRule="auto"/>
        <w:ind w:firstLine="567"/>
        <w:rPr>
          <w:rFonts w:ascii="Times New Roman" w:hAnsi="Times New Roman"/>
          <w:sz w:val="30"/>
          <w:szCs w:val="30"/>
        </w:rPr>
      </w:pPr>
      <w:r w:rsidRPr="006E6813">
        <w:rPr>
          <w:rFonts w:ascii="Times New Roman" w:hAnsi="Times New Roman"/>
          <w:sz w:val="30"/>
          <w:szCs w:val="30"/>
        </w:rPr>
        <w:t>Эмоциональная окраска написанного и сказанного слова</w:t>
      </w:r>
      <w:r>
        <w:rPr>
          <w:rFonts w:ascii="Times New Roman" w:hAnsi="Times New Roman"/>
          <w:sz w:val="30"/>
          <w:szCs w:val="30"/>
        </w:rPr>
        <w:t xml:space="preserve"> в зарубежных СМИ</w:t>
      </w:r>
      <w:r w:rsidRPr="006E6813">
        <w:rPr>
          <w:rFonts w:ascii="Times New Roman" w:hAnsi="Times New Roman"/>
          <w:sz w:val="30"/>
          <w:szCs w:val="30"/>
        </w:rPr>
        <w:t>.</w:t>
      </w:r>
    </w:p>
    <w:p w:rsidR="00111BE4" w:rsidRPr="006E6813" w:rsidRDefault="00111BE4" w:rsidP="00B460BF">
      <w:pPr>
        <w:pStyle w:val="a5"/>
        <w:widowControl/>
        <w:numPr>
          <w:ilvl w:val="0"/>
          <w:numId w:val="18"/>
        </w:numPr>
        <w:suppressAutoHyphens w:val="0"/>
        <w:spacing w:line="264" w:lineRule="auto"/>
        <w:ind w:firstLine="567"/>
        <w:rPr>
          <w:rFonts w:ascii="Times New Roman" w:hAnsi="Times New Roman"/>
          <w:sz w:val="30"/>
          <w:szCs w:val="30"/>
        </w:rPr>
      </w:pPr>
      <w:r w:rsidRPr="006E6813">
        <w:rPr>
          <w:rFonts w:ascii="Times New Roman" w:hAnsi="Times New Roman"/>
          <w:sz w:val="30"/>
          <w:szCs w:val="30"/>
        </w:rPr>
        <w:t>Характеристика авторского стиля</w:t>
      </w:r>
      <w:r>
        <w:rPr>
          <w:rFonts w:ascii="Times New Roman" w:hAnsi="Times New Roman"/>
          <w:sz w:val="30"/>
          <w:szCs w:val="30"/>
        </w:rPr>
        <w:t xml:space="preserve"> журналиста-международника</w:t>
      </w:r>
      <w:r w:rsidRPr="006E6813">
        <w:rPr>
          <w:rFonts w:ascii="Times New Roman" w:hAnsi="Times New Roman"/>
          <w:sz w:val="30"/>
          <w:szCs w:val="30"/>
        </w:rPr>
        <w:t>.</w:t>
      </w:r>
    </w:p>
    <w:p w:rsidR="00111BE4" w:rsidRPr="006E6813" w:rsidRDefault="00111BE4" w:rsidP="00B460BF">
      <w:pPr>
        <w:pStyle w:val="a5"/>
        <w:widowControl/>
        <w:numPr>
          <w:ilvl w:val="0"/>
          <w:numId w:val="18"/>
        </w:numPr>
        <w:suppressAutoHyphens w:val="0"/>
        <w:spacing w:line="264" w:lineRule="auto"/>
        <w:ind w:firstLine="567"/>
        <w:rPr>
          <w:rFonts w:ascii="Times New Roman" w:hAnsi="Times New Roman"/>
          <w:sz w:val="30"/>
          <w:szCs w:val="30"/>
        </w:rPr>
      </w:pPr>
      <w:r w:rsidRPr="006E6813">
        <w:rPr>
          <w:rFonts w:ascii="Times New Roman" w:hAnsi="Times New Roman"/>
          <w:sz w:val="30"/>
          <w:szCs w:val="30"/>
        </w:rPr>
        <w:t>Тенденции современной лексики газетной речи</w:t>
      </w:r>
      <w:r>
        <w:rPr>
          <w:rFonts w:ascii="Times New Roman" w:hAnsi="Times New Roman"/>
          <w:sz w:val="30"/>
          <w:szCs w:val="30"/>
        </w:rPr>
        <w:t xml:space="preserve"> зарубежных СМИ</w:t>
      </w:r>
      <w:r w:rsidRPr="006E6813">
        <w:rPr>
          <w:rFonts w:ascii="Times New Roman" w:hAnsi="Times New Roman"/>
          <w:sz w:val="30"/>
          <w:szCs w:val="30"/>
        </w:rPr>
        <w:t xml:space="preserve">. </w:t>
      </w:r>
    </w:p>
    <w:p w:rsidR="00111BE4" w:rsidRPr="006E6813" w:rsidRDefault="00111BE4" w:rsidP="00B460BF">
      <w:pPr>
        <w:pStyle w:val="a5"/>
        <w:widowControl/>
        <w:numPr>
          <w:ilvl w:val="0"/>
          <w:numId w:val="18"/>
        </w:numPr>
        <w:suppressAutoHyphens w:val="0"/>
        <w:spacing w:line="264" w:lineRule="auto"/>
        <w:ind w:firstLine="567"/>
        <w:rPr>
          <w:rFonts w:ascii="Times New Roman" w:hAnsi="Times New Roman"/>
          <w:sz w:val="30"/>
          <w:szCs w:val="30"/>
        </w:rPr>
      </w:pPr>
      <w:r w:rsidRPr="006E6813">
        <w:rPr>
          <w:rFonts w:ascii="Times New Roman" w:hAnsi="Times New Roman"/>
          <w:sz w:val="30"/>
          <w:szCs w:val="30"/>
        </w:rPr>
        <w:t>Стилистические ресурсы газетного синтаксиса</w:t>
      </w:r>
      <w:r>
        <w:rPr>
          <w:rFonts w:ascii="Times New Roman" w:hAnsi="Times New Roman"/>
          <w:sz w:val="30"/>
          <w:szCs w:val="30"/>
        </w:rPr>
        <w:t xml:space="preserve"> зарубежных СМИ</w:t>
      </w:r>
      <w:r w:rsidRPr="006E6813">
        <w:rPr>
          <w:rFonts w:ascii="Times New Roman" w:hAnsi="Times New Roman"/>
          <w:sz w:val="30"/>
          <w:szCs w:val="30"/>
        </w:rPr>
        <w:t>.</w:t>
      </w:r>
    </w:p>
    <w:p w:rsidR="00111BE4" w:rsidRPr="006E6813" w:rsidRDefault="00111BE4" w:rsidP="00B460BF">
      <w:pPr>
        <w:pStyle w:val="af6"/>
        <w:numPr>
          <w:ilvl w:val="0"/>
          <w:numId w:val="18"/>
        </w:numPr>
        <w:spacing w:before="100" w:line="264" w:lineRule="auto"/>
        <w:ind w:firstLine="567"/>
        <w:rPr>
          <w:color w:val="000000"/>
          <w:sz w:val="30"/>
          <w:szCs w:val="30"/>
        </w:rPr>
      </w:pPr>
      <w:r w:rsidRPr="006E6813">
        <w:rPr>
          <w:color w:val="000000"/>
          <w:sz w:val="30"/>
          <w:szCs w:val="30"/>
        </w:rPr>
        <w:t>Своеобразие работы редактора</w:t>
      </w:r>
      <w:r>
        <w:rPr>
          <w:color w:val="000000"/>
          <w:sz w:val="30"/>
          <w:szCs w:val="30"/>
        </w:rPr>
        <w:t xml:space="preserve"> зарубежного СМИ или корреспондента  зарубежного СМИ</w:t>
      </w:r>
      <w:r w:rsidRPr="006E6813">
        <w:rPr>
          <w:color w:val="000000"/>
          <w:sz w:val="30"/>
          <w:szCs w:val="30"/>
        </w:rPr>
        <w:t xml:space="preserve">  с применением современных технических средств.  </w:t>
      </w:r>
    </w:p>
    <w:p w:rsidR="00111BE4" w:rsidRPr="006E6813" w:rsidRDefault="00111BE4" w:rsidP="00B460BF">
      <w:pPr>
        <w:pStyle w:val="af6"/>
        <w:numPr>
          <w:ilvl w:val="0"/>
          <w:numId w:val="18"/>
        </w:numPr>
        <w:spacing w:before="100" w:line="264" w:lineRule="auto"/>
        <w:ind w:firstLine="567"/>
        <w:rPr>
          <w:color w:val="000000"/>
          <w:sz w:val="30"/>
          <w:szCs w:val="30"/>
        </w:rPr>
      </w:pPr>
      <w:r w:rsidRPr="006E6813">
        <w:rPr>
          <w:color w:val="000000"/>
          <w:sz w:val="30"/>
          <w:szCs w:val="30"/>
        </w:rPr>
        <w:t>Уникальность методики редакторского анализа и правки текста</w:t>
      </w:r>
      <w:r>
        <w:rPr>
          <w:color w:val="000000"/>
          <w:sz w:val="30"/>
          <w:szCs w:val="30"/>
        </w:rPr>
        <w:t xml:space="preserve"> зарубежного СМИ</w:t>
      </w:r>
      <w:r w:rsidRPr="006E6813">
        <w:rPr>
          <w:color w:val="000000"/>
          <w:sz w:val="30"/>
          <w:szCs w:val="30"/>
        </w:rPr>
        <w:t xml:space="preserve">. </w:t>
      </w:r>
    </w:p>
    <w:p w:rsidR="00111BE4" w:rsidRPr="006E6813" w:rsidRDefault="00111BE4" w:rsidP="00B460BF">
      <w:pPr>
        <w:pStyle w:val="af6"/>
        <w:numPr>
          <w:ilvl w:val="0"/>
          <w:numId w:val="18"/>
        </w:numPr>
        <w:spacing w:before="100" w:line="264" w:lineRule="auto"/>
        <w:ind w:firstLine="567"/>
        <w:rPr>
          <w:color w:val="000000"/>
          <w:sz w:val="30"/>
          <w:szCs w:val="30"/>
        </w:rPr>
      </w:pPr>
      <w:r w:rsidRPr="006E6813">
        <w:rPr>
          <w:sz w:val="30"/>
          <w:szCs w:val="30"/>
        </w:rPr>
        <w:t>Своеобразие редактирования рекламных текстов</w:t>
      </w:r>
      <w:r>
        <w:rPr>
          <w:sz w:val="30"/>
          <w:szCs w:val="30"/>
        </w:rPr>
        <w:t xml:space="preserve"> зарубежных СМИ</w:t>
      </w:r>
      <w:r w:rsidRPr="006E6813">
        <w:rPr>
          <w:sz w:val="30"/>
          <w:szCs w:val="30"/>
        </w:rPr>
        <w:t xml:space="preserve">.  </w:t>
      </w:r>
    </w:p>
    <w:p w:rsidR="00111BE4" w:rsidRPr="004979C7" w:rsidRDefault="00111BE4" w:rsidP="00B460BF">
      <w:pPr>
        <w:spacing w:line="264" w:lineRule="auto"/>
        <w:ind w:firstLine="567"/>
        <w:rPr>
          <w:b/>
          <w:sz w:val="30"/>
          <w:szCs w:val="30"/>
        </w:rPr>
      </w:pPr>
    </w:p>
    <w:p w:rsidR="00111BE4" w:rsidRDefault="00111BE4" w:rsidP="00B460BF">
      <w:pPr>
        <w:spacing w:line="264" w:lineRule="auto"/>
        <w:ind w:firstLine="567"/>
        <w:rPr>
          <w:snapToGrid w:val="0"/>
          <w:sz w:val="30"/>
          <w:szCs w:val="30"/>
        </w:rPr>
      </w:pPr>
    </w:p>
    <w:p w:rsidR="00111BE4" w:rsidRDefault="00111BE4" w:rsidP="00B460BF">
      <w:pPr>
        <w:spacing w:line="264" w:lineRule="auto"/>
        <w:ind w:firstLine="567"/>
        <w:jc w:val="center"/>
        <w:rPr>
          <w:b/>
          <w:sz w:val="30"/>
          <w:szCs w:val="30"/>
        </w:rPr>
      </w:pPr>
      <w:r w:rsidRPr="00235F7D">
        <w:rPr>
          <w:b/>
          <w:sz w:val="30"/>
          <w:szCs w:val="30"/>
        </w:rPr>
        <w:t>Диалог с массовой аудиторией: международный аспект</w:t>
      </w:r>
    </w:p>
    <w:p w:rsidR="00111BE4" w:rsidRPr="00235F7D" w:rsidRDefault="00111BE4" w:rsidP="00B460BF">
      <w:pPr>
        <w:spacing w:line="264" w:lineRule="auto"/>
        <w:ind w:firstLine="567"/>
        <w:jc w:val="center"/>
        <w:rPr>
          <w:b/>
          <w:sz w:val="30"/>
          <w:szCs w:val="30"/>
        </w:rPr>
      </w:pPr>
    </w:p>
    <w:p w:rsidR="00111BE4" w:rsidRPr="00235F7D" w:rsidRDefault="00111BE4" w:rsidP="00340A67">
      <w:pPr>
        <w:spacing w:line="264" w:lineRule="auto"/>
        <w:ind w:firstLine="567"/>
        <w:rPr>
          <w:sz w:val="30"/>
          <w:szCs w:val="30"/>
        </w:rPr>
      </w:pPr>
      <w:r w:rsidRPr="00235F7D">
        <w:rPr>
          <w:sz w:val="30"/>
          <w:szCs w:val="30"/>
        </w:rPr>
        <w:t>1. Особенности массовой аудитории стран Ближнего Востока.</w:t>
      </w:r>
    </w:p>
    <w:p w:rsidR="00111BE4" w:rsidRPr="00235F7D" w:rsidRDefault="00111BE4" w:rsidP="00340A67">
      <w:pPr>
        <w:spacing w:line="264" w:lineRule="auto"/>
        <w:ind w:firstLine="567"/>
        <w:rPr>
          <w:sz w:val="30"/>
          <w:szCs w:val="30"/>
        </w:rPr>
      </w:pPr>
      <w:r w:rsidRPr="00235F7D">
        <w:rPr>
          <w:sz w:val="30"/>
          <w:szCs w:val="30"/>
        </w:rPr>
        <w:t>2. Особенности массовой аудитории Восточноевропейских стран.</w:t>
      </w:r>
    </w:p>
    <w:p w:rsidR="00111BE4" w:rsidRPr="00235F7D" w:rsidRDefault="00111BE4" w:rsidP="00340A67">
      <w:pPr>
        <w:spacing w:line="264" w:lineRule="auto"/>
        <w:ind w:firstLine="567"/>
        <w:rPr>
          <w:sz w:val="30"/>
          <w:szCs w:val="30"/>
        </w:rPr>
      </w:pPr>
      <w:r w:rsidRPr="00235F7D">
        <w:rPr>
          <w:sz w:val="30"/>
          <w:szCs w:val="30"/>
        </w:rPr>
        <w:t>3. Особенности массовой аудитории стран Латинской Америки.</w:t>
      </w:r>
    </w:p>
    <w:p w:rsidR="00111BE4" w:rsidRPr="00235F7D" w:rsidRDefault="00111BE4" w:rsidP="00340A67">
      <w:pPr>
        <w:spacing w:line="264" w:lineRule="auto"/>
        <w:ind w:firstLine="567"/>
        <w:rPr>
          <w:sz w:val="30"/>
          <w:szCs w:val="30"/>
        </w:rPr>
      </w:pPr>
      <w:r w:rsidRPr="00235F7D">
        <w:rPr>
          <w:sz w:val="30"/>
          <w:szCs w:val="30"/>
        </w:rPr>
        <w:t>4. Особенности массовой аудитории стран Средней Азии.</w:t>
      </w:r>
    </w:p>
    <w:p w:rsidR="00111BE4" w:rsidRPr="00235F7D" w:rsidRDefault="00111BE4" w:rsidP="00340A67">
      <w:pPr>
        <w:spacing w:line="264" w:lineRule="auto"/>
        <w:ind w:firstLine="567"/>
        <w:rPr>
          <w:sz w:val="30"/>
          <w:szCs w:val="30"/>
        </w:rPr>
      </w:pPr>
      <w:r w:rsidRPr="00235F7D">
        <w:rPr>
          <w:sz w:val="30"/>
          <w:szCs w:val="30"/>
        </w:rPr>
        <w:t>5. Особенности восприятия и общения с аудиторией Японии.</w:t>
      </w:r>
    </w:p>
    <w:p w:rsidR="00111BE4" w:rsidRPr="00235F7D" w:rsidRDefault="00111BE4" w:rsidP="00340A67">
      <w:pPr>
        <w:spacing w:line="264" w:lineRule="auto"/>
        <w:ind w:firstLine="567"/>
        <w:rPr>
          <w:sz w:val="30"/>
          <w:szCs w:val="30"/>
        </w:rPr>
      </w:pPr>
      <w:r w:rsidRPr="00235F7D">
        <w:rPr>
          <w:sz w:val="30"/>
          <w:szCs w:val="30"/>
        </w:rPr>
        <w:t>6. Специфика взаимодействия с представителями национальных меньшинств России.</w:t>
      </w:r>
    </w:p>
    <w:p w:rsidR="00111BE4" w:rsidRPr="00235F7D" w:rsidRDefault="00111BE4" w:rsidP="00340A67">
      <w:pPr>
        <w:spacing w:line="264" w:lineRule="auto"/>
        <w:ind w:firstLine="567"/>
        <w:rPr>
          <w:sz w:val="30"/>
          <w:szCs w:val="30"/>
        </w:rPr>
      </w:pPr>
      <w:r w:rsidRPr="00235F7D">
        <w:rPr>
          <w:sz w:val="30"/>
          <w:szCs w:val="30"/>
        </w:rPr>
        <w:t>7. Специфика взаимодействия с национальными диаспорами в странах Европы.</w:t>
      </w:r>
    </w:p>
    <w:p w:rsidR="00111BE4" w:rsidRPr="00235F7D" w:rsidRDefault="00111BE4" w:rsidP="00340A67">
      <w:pPr>
        <w:spacing w:line="264" w:lineRule="auto"/>
        <w:ind w:firstLine="567"/>
        <w:rPr>
          <w:sz w:val="30"/>
          <w:szCs w:val="30"/>
        </w:rPr>
      </w:pPr>
      <w:r w:rsidRPr="00235F7D">
        <w:rPr>
          <w:sz w:val="30"/>
          <w:szCs w:val="30"/>
        </w:rPr>
        <w:t>8. Проблемы восприятия эмигрантов Западной Европы.</w:t>
      </w:r>
    </w:p>
    <w:p w:rsidR="00111BE4" w:rsidRPr="00235F7D" w:rsidRDefault="00111BE4" w:rsidP="00340A67">
      <w:pPr>
        <w:spacing w:line="264" w:lineRule="auto"/>
        <w:ind w:firstLine="567"/>
        <w:rPr>
          <w:sz w:val="30"/>
          <w:szCs w:val="30"/>
        </w:rPr>
      </w:pPr>
      <w:r w:rsidRPr="00235F7D">
        <w:rPr>
          <w:sz w:val="30"/>
          <w:szCs w:val="30"/>
        </w:rPr>
        <w:t>9. Особенности массовой аудитории США.</w:t>
      </w:r>
    </w:p>
    <w:p w:rsidR="00111BE4" w:rsidRPr="00235F7D" w:rsidRDefault="00111BE4" w:rsidP="00340A67">
      <w:pPr>
        <w:spacing w:line="264" w:lineRule="auto"/>
        <w:ind w:firstLine="567"/>
        <w:rPr>
          <w:sz w:val="30"/>
          <w:szCs w:val="30"/>
        </w:rPr>
      </w:pPr>
      <w:r w:rsidRPr="00235F7D">
        <w:rPr>
          <w:sz w:val="30"/>
          <w:szCs w:val="30"/>
        </w:rPr>
        <w:t>10. Особенности организации общения и диалога с массовой аудиторией многонационального государства.</w:t>
      </w:r>
    </w:p>
    <w:p w:rsidR="00111BE4" w:rsidRPr="00235F7D" w:rsidRDefault="00111BE4" w:rsidP="00340A67">
      <w:pPr>
        <w:spacing w:line="264" w:lineRule="auto"/>
        <w:ind w:firstLine="567"/>
        <w:rPr>
          <w:sz w:val="30"/>
          <w:szCs w:val="30"/>
        </w:rPr>
      </w:pPr>
      <w:r w:rsidRPr="00235F7D">
        <w:rPr>
          <w:sz w:val="30"/>
          <w:szCs w:val="30"/>
        </w:rPr>
        <w:t>11. Специфика взаимодейс</w:t>
      </w:r>
      <w:r w:rsidR="002A1CF0">
        <w:rPr>
          <w:sz w:val="30"/>
          <w:szCs w:val="30"/>
        </w:rPr>
        <w:t xml:space="preserve">твия </w:t>
      </w:r>
      <w:r w:rsidR="00AE3BCD">
        <w:rPr>
          <w:sz w:val="30"/>
          <w:szCs w:val="30"/>
        </w:rPr>
        <w:t xml:space="preserve">представителей зарубежных СМИ </w:t>
      </w:r>
      <w:r w:rsidR="002A1CF0">
        <w:rPr>
          <w:sz w:val="30"/>
          <w:szCs w:val="30"/>
        </w:rPr>
        <w:t xml:space="preserve">с массовой аудиторией </w:t>
      </w:r>
      <w:r w:rsidRPr="00235F7D">
        <w:rPr>
          <w:sz w:val="30"/>
          <w:szCs w:val="30"/>
        </w:rPr>
        <w:t xml:space="preserve"> Северного Кавказа.</w:t>
      </w:r>
    </w:p>
    <w:p w:rsidR="00111BE4" w:rsidRDefault="00111BE4" w:rsidP="00340A67">
      <w:pPr>
        <w:spacing w:line="264" w:lineRule="auto"/>
        <w:ind w:firstLine="567"/>
        <w:rPr>
          <w:sz w:val="30"/>
          <w:szCs w:val="30"/>
        </w:rPr>
      </w:pPr>
      <w:r w:rsidRPr="00235F7D">
        <w:rPr>
          <w:sz w:val="30"/>
          <w:szCs w:val="30"/>
        </w:rPr>
        <w:t>12. Национальные особенности и массовая аудитория.</w:t>
      </w:r>
    </w:p>
    <w:p w:rsidR="00111BE4" w:rsidRPr="00235F7D" w:rsidRDefault="00111BE4" w:rsidP="00340A67">
      <w:pPr>
        <w:spacing w:line="264" w:lineRule="auto"/>
        <w:ind w:firstLine="567"/>
        <w:rPr>
          <w:sz w:val="30"/>
          <w:szCs w:val="30"/>
        </w:rPr>
      </w:pPr>
    </w:p>
    <w:p w:rsidR="00111BE4" w:rsidRPr="00F74AE5" w:rsidRDefault="00111BE4" w:rsidP="00340A67">
      <w:pPr>
        <w:spacing w:line="264" w:lineRule="auto"/>
        <w:ind w:firstLine="567"/>
        <w:rPr>
          <w:sz w:val="30"/>
          <w:szCs w:val="30"/>
        </w:rPr>
      </w:pPr>
      <w:r w:rsidRPr="00F74AE5">
        <w:rPr>
          <w:b/>
          <w:sz w:val="30"/>
          <w:szCs w:val="30"/>
        </w:rPr>
        <w:t>Дизайн в зарубежных СМИ</w:t>
      </w:r>
    </w:p>
    <w:p w:rsidR="00111BE4" w:rsidRPr="002A5070" w:rsidRDefault="00111BE4" w:rsidP="00340A67">
      <w:pPr>
        <w:spacing w:line="264" w:lineRule="auto"/>
        <w:ind w:firstLine="567"/>
        <w:rPr>
          <w:i/>
          <w:sz w:val="28"/>
          <w:szCs w:val="28"/>
        </w:rPr>
      </w:pPr>
    </w:p>
    <w:p w:rsidR="00111BE4" w:rsidRDefault="00111BE4" w:rsidP="00340A67">
      <w:pPr>
        <w:spacing w:line="264" w:lineRule="auto"/>
        <w:ind w:firstLine="567"/>
        <w:rPr>
          <w:sz w:val="30"/>
          <w:szCs w:val="30"/>
        </w:rPr>
      </w:pPr>
      <w:r w:rsidRPr="00D470D1">
        <w:rPr>
          <w:sz w:val="30"/>
          <w:szCs w:val="30"/>
        </w:rPr>
        <w:t xml:space="preserve">1. </w:t>
      </w:r>
      <w:r>
        <w:rPr>
          <w:sz w:val="30"/>
          <w:szCs w:val="30"/>
        </w:rPr>
        <w:t>Инфографика</w:t>
      </w:r>
      <w:r w:rsidR="00DC231F">
        <w:rPr>
          <w:sz w:val="30"/>
          <w:szCs w:val="30"/>
        </w:rPr>
        <w:t xml:space="preserve"> СМИ</w:t>
      </w:r>
      <w:r w:rsidR="00D367C0">
        <w:rPr>
          <w:sz w:val="30"/>
          <w:szCs w:val="30"/>
        </w:rPr>
        <w:t xml:space="preserve"> зарубежных стран.</w:t>
      </w:r>
    </w:p>
    <w:p w:rsidR="00111BE4" w:rsidRDefault="00111BE4" w:rsidP="00340A67">
      <w:pPr>
        <w:spacing w:line="264" w:lineRule="auto"/>
        <w:ind w:firstLine="567"/>
        <w:rPr>
          <w:sz w:val="30"/>
          <w:szCs w:val="30"/>
        </w:rPr>
      </w:pPr>
      <w:r>
        <w:rPr>
          <w:sz w:val="30"/>
          <w:szCs w:val="30"/>
        </w:rPr>
        <w:t>2.Недокументальная иллюстрация в зарубежных СМИ</w:t>
      </w:r>
      <w:r w:rsidR="00D367C0">
        <w:rPr>
          <w:sz w:val="30"/>
          <w:szCs w:val="30"/>
        </w:rPr>
        <w:t>.</w:t>
      </w:r>
    </w:p>
    <w:p w:rsidR="00111BE4" w:rsidRDefault="00111BE4" w:rsidP="00340A67">
      <w:pPr>
        <w:spacing w:line="264" w:lineRule="auto"/>
        <w:ind w:firstLine="567"/>
        <w:rPr>
          <w:sz w:val="30"/>
          <w:szCs w:val="30"/>
        </w:rPr>
      </w:pPr>
      <w:r>
        <w:rPr>
          <w:sz w:val="30"/>
          <w:szCs w:val="30"/>
        </w:rPr>
        <w:t>3.Редизайн  в зарубеж</w:t>
      </w:r>
      <w:r w:rsidR="00D367C0">
        <w:rPr>
          <w:sz w:val="30"/>
          <w:szCs w:val="30"/>
        </w:rPr>
        <w:t>ных СМИ.</w:t>
      </w:r>
    </w:p>
    <w:p w:rsidR="00111BE4" w:rsidRDefault="00111BE4" w:rsidP="00340A67">
      <w:pPr>
        <w:spacing w:line="264" w:lineRule="auto"/>
        <w:ind w:firstLine="567"/>
        <w:rPr>
          <w:sz w:val="30"/>
          <w:szCs w:val="30"/>
        </w:rPr>
      </w:pPr>
      <w:r>
        <w:rPr>
          <w:sz w:val="30"/>
          <w:szCs w:val="30"/>
        </w:rPr>
        <w:t>4. Графический дизайн за</w:t>
      </w:r>
      <w:r w:rsidR="00F24D78">
        <w:rPr>
          <w:sz w:val="30"/>
          <w:szCs w:val="30"/>
        </w:rPr>
        <w:t>рубежных СМИ и программирование.</w:t>
      </w:r>
    </w:p>
    <w:p w:rsidR="00111BE4" w:rsidRDefault="00111BE4" w:rsidP="00B460BF">
      <w:pPr>
        <w:spacing w:line="264" w:lineRule="auto"/>
        <w:ind w:firstLine="567"/>
        <w:rPr>
          <w:sz w:val="30"/>
          <w:szCs w:val="30"/>
        </w:rPr>
      </w:pPr>
      <w:r>
        <w:rPr>
          <w:sz w:val="30"/>
          <w:szCs w:val="30"/>
        </w:rPr>
        <w:t>5.Особенности зарубежного дизайна главной страницы о</w:t>
      </w:r>
      <w:r w:rsidR="007E6040">
        <w:rPr>
          <w:sz w:val="30"/>
          <w:szCs w:val="30"/>
        </w:rPr>
        <w:t>н-лайн версии печатного издания.</w:t>
      </w:r>
    </w:p>
    <w:p w:rsidR="00111BE4" w:rsidRDefault="00111BE4" w:rsidP="00B460BF">
      <w:pPr>
        <w:spacing w:line="264" w:lineRule="auto"/>
        <w:ind w:firstLine="567"/>
        <w:rPr>
          <w:sz w:val="30"/>
          <w:szCs w:val="30"/>
        </w:rPr>
      </w:pPr>
      <w:r>
        <w:rPr>
          <w:sz w:val="30"/>
          <w:szCs w:val="30"/>
        </w:rPr>
        <w:t>6. История развития дизайна зарубежных СМИ</w:t>
      </w:r>
      <w:r w:rsidR="007E6040">
        <w:rPr>
          <w:sz w:val="30"/>
          <w:szCs w:val="30"/>
        </w:rPr>
        <w:t>.</w:t>
      </w:r>
    </w:p>
    <w:p w:rsidR="00111BE4" w:rsidRDefault="00111BE4" w:rsidP="00B460BF">
      <w:pPr>
        <w:spacing w:line="264" w:lineRule="auto"/>
        <w:ind w:firstLine="567"/>
        <w:rPr>
          <w:sz w:val="30"/>
          <w:szCs w:val="30"/>
        </w:rPr>
      </w:pPr>
      <w:r>
        <w:rPr>
          <w:sz w:val="30"/>
          <w:szCs w:val="30"/>
        </w:rPr>
        <w:t>7.Электронные технологии и т</w:t>
      </w:r>
      <w:r w:rsidR="007E6040">
        <w:rPr>
          <w:sz w:val="30"/>
          <w:szCs w:val="30"/>
        </w:rPr>
        <w:t>радиционные техники иллюстрации.</w:t>
      </w:r>
    </w:p>
    <w:p w:rsidR="00111BE4" w:rsidRDefault="00111BE4" w:rsidP="00B460BF">
      <w:pPr>
        <w:spacing w:line="264" w:lineRule="auto"/>
        <w:ind w:firstLine="567"/>
        <w:rPr>
          <w:sz w:val="30"/>
          <w:szCs w:val="30"/>
        </w:rPr>
      </w:pPr>
      <w:r>
        <w:rPr>
          <w:sz w:val="30"/>
          <w:szCs w:val="30"/>
        </w:rPr>
        <w:t>8</w:t>
      </w:r>
      <w:r w:rsidR="00537ACE">
        <w:rPr>
          <w:sz w:val="30"/>
          <w:szCs w:val="30"/>
        </w:rPr>
        <w:t>.Мультимедиа в «Нью-Йорк Таймс».</w:t>
      </w:r>
    </w:p>
    <w:p w:rsidR="00111BE4" w:rsidRDefault="00111BE4" w:rsidP="00B460BF">
      <w:pPr>
        <w:spacing w:line="264" w:lineRule="auto"/>
        <w:ind w:firstLine="567"/>
        <w:rPr>
          <w:sz w:val="30"/>
          <w:szCs w:val="30"/>
        </w:rPr>
      </w:pPr>
      <w:r>
        <w:rPr>
          <w:sz w:val="30"/>
          <w:szCs w:val="30"/>
        </w:rPr>
        <w:t xml:space="preserve">9.Актуальные проблемы современной </w:t>
      </w:r>
      <w:r>
        <w:rPr>
          <w:sz w:val="30"/>
          <w:szCs w:val="30"/>
          <w:lang w:val="en-US"/>
        </w:rPr>
        <w:t>web</w:t>
      </w:r>
      <w:r>
        <w:rPr>
          <w:sz w:val="30"/>
          <w:szCs w:val="30"/>
        </w:rPr>
        <w:t>-типографики зарубежного СМИ</w:t>
      </w:r>
      <w:r w:rsidR="00537ACE">
        <w:rPr>
          <w:sz w:val="30"/>
          <w:szCs w:val="30"/>
        </w:rPr>
        <w:t>.</w:t>
      </w:r>
    </w:p>
    <w:p w:rsidR="00111BE4" w:rsidRDefault="00111BE4" w:rsidP="00B460BF">
      <w:pPr>
        <w:shd w:val="clear" w:color="auto" w:fill="FFFFFF"/>
        <w:spacing w:line="264" w:lineRule="auto"/>
        <w:ind w:firstLine="567"/>
        <w:jc w:val="center"/>
        <w:rPr>
          <w:b/>
          <w:color w:val="000000"/>
          <w:sz w:val="28"/>
          <w:szCs w:val="30"/>
        </w:rPr>
      </w:pPr>
    </w:p>
    <w:p w:rsidR="00111BE4" w:rsidRPr="0091677D" w:rsidRDefault="00111BE4" w:rsidP="00B460BF">
      <w:pPr>
        <w:spacing w:line="264" w:lineRule="auto"/>
        <w:ind w:firstLine="567"/>
        <w:jc w:val="center"/>
        <w:rPr>
          <w:b/>
          <w:sz w:val="30"/>
          <w:szCs w:val="30"/>
        </w:rPr>
      </w:pPr>
      <w:r w:rsidRPr="0091677D">
        <w:rPr>
          <w:b/>
          <w:sz w:val="30"/>
          <w:szCs w:val="30"/>
        </w:rPr>
        <w:t>Основы межкультурной коммуникации</w:t>
      </w:r>
    </w:p>
    <w:p w:rsidR="00111BE4" w:rsidRDefault="00111BE4" w:rsidP="00340A67">
      <w:pPr>
        <w:spacing w:line="264" w:lineRule="auto"/>
        <w:rPr>
          <w:sz w:val="30"/>
          <w:szCs w:val="30"/>
        </w:rPr>
      </w:pPr>
    </w:p>
    <w:p w:rsidR="00111BE4" w:rsidRDefault="00111BE4" w:rsidP="00B460BF">
      <w:pPr>
        <w:spacing w:line="264" w:lineRule="auto"/>
        <w:ind w:firstLine="567"/>
        <w:rPr>
          <w:sz w:val="30"/>
          <w:szCs w:val="30"/>
        </w:rPr>
      </w:pPr>
      <w:r w:rsidRPr="0091677D">
        <w:rPr>
          <w:sz w:val="30"/>
          <w:szCs w:val="30"/>
        </w:rPr>
        <w:t>1. Национально-культурная специфика коммуникации</w:t>
      </w:r>
      <w:r>
        <w:rPr>
          <w:sz w:val="30"/>
          <w:szCs w:val="30"/>
        </w:rPr>
        <w:t xml:space="preserve"> в зарубежных странах.</w:t>
      </w:r>
    </w:p>
    <w:p w:rsidR="00111BE4" w:rsidRDefault="00002F18" w:rsidP="00B460BF">
      <w:pPr>
        <w:spacing w:line="264" w:lineRule="auto"/>
        <w:ind w:firstLine="567"/>
        <w:rPr>
          <w:sz w:val="30"/>
          <w:szCs w:val="30"/>
        </w:rPr>
      </w:pPr>
      <w:r>
        <w:rPr>
          <w:sz w:val="30"/>
          <w:szCs w:val="30"/>
        </w:rPr>
        <w:t>2. Отражение европейской (</w:t>
      </w:r>
      <w:r w:rsidR="00111BE4">
        <w:rPr>
          <w:sz w:val="30"/>
          <w:szCs w:val="30"/>
        </w:rPr>
        <w:t>мусульманской, японской) моделей</w:t>
      </w:r>
      <w:r w:rsidR="00111BE4" w:rsidRPr="0091677D">
        <w:rPr>
          <w:sz w:val="30"/>
          <w:szCs w:val="30"/>
        </w:rPr>
        <w:t xml:space="preserve"> коммуни</w:t>
      </w:r>
      <w:r w:rsidR="00111BE4">
        <w:rPr>
          <w:sz w:val="30"/>
          <w:szCs w:val="30"/>
        </w:rPr>
        <w:t xml:space="preserve">кации в зарубежных СМИ. </w:t>
      </w:r>
    </w:p>
    <w:p w:rsidR="00111BE4" w:rsidRPr="00426BCA" w:rsidRDefault="00111BE4" w:rsidP="00B460BF">
      <w:pPr>
        <w:spacing w:line="264" w:lineRule="auto"/>
        <w:ind w:firstLine="567"/>
        <w:rPr>
          <w:rFonts w:cs="Times New Roman"/>
          <w:sz w:val="30"/>
          <w:szCs w:val="30"/>
        </w:rPr>
      </w:pPr>
      <w:r>
        <w:rPr>
          <w:sz w:val="30"/>
          <w:szCs w:val="30"/>
        </w:rPr>
        <w:t>3.</w:t>
      </w:r>
      <w:r w:rsidRPr="0091677D">
        <w:rPr>
          <w:sz w:val="30"/>
          <w:szCs w:val="30"/>
        </w:rPr>
        <w:t xml:space="preserve"> </w:t>
      </w:r>
      <w:r w:rsidRPr="00426BCA">
        <w:rPr>
          <w:rFonts w:cs="Times New Roman"/>
          <w:sz w:val="30"/>
          <w:szCs w:val="30"/>
        </w:rPr>
        <w:t>Особенности</w:t>
      </w:r>
      <w:r>
        <w:rPr>
          <w:rFonts w:cs="Times New Roman"/>
          <w:sz w:val="30"/>
          <w:szCs w:val="30"/>
        </w:rPr>
        <w:t xml:space="preserve"> межличностной коммуникации </w:t>
      </w:r>
      <w:r w:rsidRPr="00426BCA">
        <w:rPr>
          <w:rFonts w:cs="Times New Roman"/>
          <w:sz w:val="30"/>
          <w:szCs w:val="30"/>
        </w:rPr>
        <w:t>при межкультурном общении</w:t>
      </w:r>
      <w:r>
        <w:rPr>
          <w:rFonts w:cs="Times New Roman"/>
          <w:sz w:val="30"/>
          <w:szCs w:val="30"/>
        </w:rPr>
        <w:t xml:space="preserve"> с представителями стран мира. </w:t>
      </w:r>
    </w:p>
    <w:p w:rsidR="00111BE4" w:rsidRDefault="00111BE4" w:rsidP="00B460BF">
      <w:pPr>
        <w:spacing w:line="264" w:lineRule="auto"/>
        <w:ind w:firstLine="567"/>
        <w:rPr>
          <w:sz w:val="30"/>
          <w:szCs w:val="30"/>
        </w:rPr>
      </w:pPr>
      <w:r>
        <w:rPr>
          <w:sz w:val="30"/>
          <w:szCs w:val="30"/>
        </w:rPr>
        <w:t>4</w:t>
      </w:r>
      <w:r w:rsidRPr="0091677D">
        <w:rPr>
          <w:sz w:val="30"/>
          <w:szCs w:val="30"/>
        </w:rPr>
        <w:t xml:space="preserve">.Система национальных символов, эталонов, стереотипов в деятельности </w:t>
      </w:r>
      <w:r>
        <w:rPr>
          <w:sz w:val="30"/>
          <w:szCs w:val="30"/>
        </w:rPr>
        <w:t xml:space="preserve"> журналиста-международника</w:t>
      </w:r>
      <w:r w:rsidR="001045E9">
        <w:rPr>
          <w:sz w:val="30"/>
          <w:szCs w:val="30"/>
        </w:rPr>
        <w:t>.</w:t>
      </w:r>
      <w:r>
        <w:rPr>
          <w:sz w:val="30"/>
          <w:szCs w:val="30"/>
        </w:rPr>
        <w:t xml:space="preserve"> </w:t>
      </w:r>
    </w:p>
    <w:p w:rsidR="00111BE4" w:rsidRDefault="00111BE4" w:rsidP="00B460BF">
      <w:pPr>
        <w:spacing w:line="264" w:lineRule="auto"/>
        <w:ind w:firstLine="567"/>
        <w:rPr>
          <w:rFonts w:cs="Times New Roman"/>
          <w:sz w:val="30"/>
          <w:szCs w:val="30"/>
        </w:rPr>
      </w:pPr>
      <w:r w:rsidRPr="005C3253">
        <w:rPr>
          <w:rFonts w:cs="Times New Roman"/>
          <w:sz w:val="30"/>
          <w:szCs w:val="30"/>
        </w:rPr>
        <w:t>5. Межкультурные конфликты на станицах зарубежных СМИ</w:t>
      </w:r>
      <w:r w:rsidR="001045E9">
        <w:rPr>
          <w:rFonts w:cs="Times New Roman"/>
          <w:sz w:val="30"/>
          <w:szCs w:val="30"/>
        </w:rPr>
        <w:t>.</w:t>
      </w:r>
      <w:r w:rsidRPr="005C3253">
        <w:rPr>
          <w:rFonts w:cs="Times New Roman"/>
          <w:sz w:val="30"/>
          <w:szCs w:val="30"/>
        </w:rPr>
        <w:t xml:space="preserve">  </w:t>
      </w:r>
    </w:p>
    <w:p w:rsidR="00111BE4" w:rsidRDefault="00111BE4" w:rsidP="00B460BF">
      <w:pPr>
        <w:spacing w:line="264" w:lineRule="auto"/>
        <w:ind w:firstLine="567"/>
        <w:rPr>
          <w:rFonts w:cs="Times New Roman"/>
          <w:sz w:val="30"/>
          <w:szCs w:val="30"/>
        </w:rPr>
      </w:pPr>
    </w:p>
    <w:p w:rsidR="00111BE4" w:rsidRDefault="00111BE4" w:rsidP="00B460BF">
      <w:pPr>
        <w:spacing w:line="264" w:lineRule="auto"/>
        <w:ind w:firstLine="567"/>
        <w:jc w:val="center"/>
        <w:rPr>
          <w:rFonts w:cs="Times New Roman"/>
          <w:b/>
          <w:sz w:val="30"/>
          <w:szCs w:val="30"/>
        </w:rPr>
      </w:pPr>
      <w:r w:rsidRPr="00831113">
        <w:rPr>
          <w:rFonts w:cs="Times New Roman"/>
          <w:b/>
          <w:sz w:val="30"/>
          <w:szCs w:val="30"/>
        </w:rPr>
        <w:t>Экономика и менеджмент СМИ</w:t>
      </w:r>
      <w:r w:rsidR="00E448AF">
        <w:rPr>
          <w:rFonts w:cs="Times New Roman"/>
          <w:b/>
          <w:sz w:val="30"/>
          <w:szCs w:val="30"/>
        </w:rPr>
        <w:t>,</w:t>
      </w:r>
    </w:p>
    <w:p w:rsidR="00E448AF" w:rsidRDefault="00E448AF" w:rsidP="00340A67">
      <w:pPr>
        <w:spacing w:line="264" w:lineRule="auto"/>
        <w:ind w:firstLine="567"/>
        <w:rPr>
          <w:b/>
          <w:sz w:val="30"/>
          <w:szCs w:val="30"/>
        </w:rPr>
      </w:pPr>
      <w:r>
        <w:rPr>
          <w:b/>
          <w:sz w:val="30"/>
          <w:szCs w:val="30"/>
        </w:rPr>
        <w:t>Основы экономики и менеджмента зарубежных стран</w:t>
      </w:r>
    </w:p>
    <w:p w:rsidR="00E448AF" w:rsidRDefault="00E448AF" w:rsidP="00B460BF">
      <w:pPr>
        <w:spacing w:line="264" w:lineRule="auto"/>
        <w:ind w:firstLine="567"/>
        <w:jc w:val="center"/>
        <w:rPr>
          <w:b/>
          <w:sz w:val="30"/>
          <w:szCs w:val="30"/>
        </w:rPr>
      </w:pPr>
    </w:p>
    <w:p w:rsidR="00E448AF" w:rsidRPr="00734138" w:rsidRDefault="00E448AF" w:rsidP="00B460BF">
      <w:pPr>
        <w:spacing w:line="264" w:lineRule="auto"/>
        <w:ind w:firstLine="567"/>
        <w:rPr>
          <w:sz w:val="30"/>
          <w:szCs w:val="30"/>
        </w:rPr>
      </w:pPr>
      <w:r w:rsidRPr="00734138">
        <w:rPr>
          <w:sz w:val="30"/>
          <w:szCs w:val="30"/>
        </w:rPr>
        <w:t>1. Медиаэкономика в условиях перехода развитых стран к информационному обществу.</w:t>
      </w:r>
    </w:p>
    <w:p w:rsidR="00E448AF" w:rsidRPr="00734138" w:rsidRDefault="00E448AF" w:rsidP="00B460BF">
      <w:pPr>
        <w:spacing w:line="264" w:lineRule="auto"/>
        <w:ind w:firstLine="567"/>
        <w:rPr>
          <w:sz w:val="30"/>
          <w:szCs w:val="30"/>
        </w:rPr>
      </w:pPr>
      <w:r w:rsidRPr="00734138">
        <w:rPr>
          <w:sz w:val="30"/>
          <w:szCs w:val="30"/>
        </w:rPr>
        <w:t>2. Особенности медиаэкономики в условиях информационно богатых медиарынков.</w:t>
      </w:r>
    </w:p>
    <w:p w:rsidR="00E448AF" w:rsidRPr="00734138" w:rsidRDefault="00E448AF" w:rsidP="00B460BF">
      <w:pPr>
        <w:spacing w:line="264" w:lineRule="auto"/>
        <w:ind w:firstLine="567"/>
        <w:rPr>
          <w:sz w:val="30"/>
          <w:szCs w:val="30"/>
        </w:rPr>
      </w:pPr>
      <w:r w:rsidRPr="00734138">
        <w:rPr>
          <w:sz w:val="30"/>
          <w:szCs w:val="30"/>
        </w:rPr>
        <w:t>3. Современная медиаэкономика в условиях  глобализации и технологического прогресса</w:t>
      </w:r>
      <w:r>
        <w:rPr>
          <w:sz w:val="30"/>
          <w:szCs w:val="30"/>
        </w:rPr>
        <w:t>.</w:t>
      </w:r>
    </w:p>
    <w:p w:rsidR="00E448AF" w:rsidRPr="00734138" w:rsidRDefault="00E448AF" w:rsidP="00B460BF">
      <w:pPr>
        <w:spacing w:line="264" w:lineRule="auto"/>
        <w:ind w:firstLine="567"/>
        <w:rPr>
          <w:sz w:val="30"/>
          <w:szCs w:val="30"/>
        </w:rPr>
      </w:pPr>
      <w:r w:rsidRPr="00734138">
        <w:rPr>
          <w:sz w:val="30"/>
          <w:szCs w:val="30"/>
        </w:rPr>
        <w:t>4. Основы медиаменеджмента за рубежом</w:t>
      </w:r>
      <w:r>
        <w:rPr>
          <w:sz w:val="30"/>
          <w:szCs w:val="30"/>
        </w:rPr>
        <w:t>.</w:t>
      </w:r>
    </w:p>
    <w:p w:rsidR="00E448AF" w:rsidRPr="00734138" w:rsidRDefault="00E448AF" w:rsidP="00B460BF">
      <w:pPr>
        <w:spacing w:line="264" w:lineRule="auto"/>
        <w:ind w:firstLine="567"/>
        <w:rPr>
          <w:sz w:val="30"/>
          <w:szCs w:val="30"/>
        </w:rPr>
      </w:pPr>
      <w:r w:rsidRPr="00734138">
        <w:rPr>
          <w:sz w:val="30"/>
          <w:szCs w:val="30"/>
        </w:rPr>
        <w:t>5. Владельцы и управляющие в медиабизнесе.</w:t>
      </w:r>
    </w:p>
    <w:p w:rsidR="00E448AF" w:rsidRDefault="00E448AF" w:rsidP="00B460BF">
      <w:pPr>
        <w:spacing w:line="264" w:lineRule="auto"/>
        <w:ind w:firstLine="567"/>
        <w:rPr>
          <w:sz w:val="30"/>
          <w:szCs w:val="30"/>
        </w:rPr>
      </w:pPr>
      <w:r w:rsidRPr="00734138">
        <w:rPr>
          <w:sz w:val="30"/>
          <w:szCs w:val="30"/>
        </w:rPr>
        <w:t>6. Медиаменеджмент и государс</w:t>
      </w:r>
      <w:r>
        <w:rPr>
          <w:sz w:val="30"/>
          <w:szCs w:val="30"/>
        </w:rPr>
        <w:t>твенная политика в области СМИ различных стран.</w:t>
      </w:r>
    </w:p>
    <w:p w:rsidR="00E448AF" w:rsidRDefault="00E448AF" w:rsidP="00B460BF">
      <w:pPr>
        <w:spacing w:line="264" w:lineRule="auto"/>
        <w:ind w:firstLine="567"/>
        <w:rPr>
          <w:sz w:val="30"/>
          <w:szCs w:val="30"/>
        </w:rPr>
      </w:pPr>
      <w:r>
        <w:rPr>
          <w:sz w:val="30"/>
          <w:szCs w:val="30"/>
        </w:rPr>
        <w:t>7.</w:t>
      </w:r>
      <w:r w:rsidRPr="0010335A">
        <w:rPr>
          <w:sz w:val="28"/>
          <w:u w:val="single"/>
        </w:rPr>
        <w:t xml:space="preserve"> </w:t>
      </w:r>
      <w:r>
        <w:rPr>
          <w:sz w:val="30"/>
          <w:szCs w:val="30"/>
        </w:rPr>
        <w:t>Медиамаркетинг в зарубежных странах.</w:t>
      </w:r>
    </w:p>
    <w:p w:rsidR="00E448AF" w:rsidRDefault="00E448AF" w:rsidP="00B460BF">
      <w:pPr>
        <w:spacing w:line="264" w:lineRule="auto"/>
        <w:ind w:firstLine="567"/>
        <w:rPr>
          <w:snapToGrid w:val="0"/>
          <w:sz w:val="30"/>
          <w:szCs w:val="30"/>
        </w:rPr>
      </w:pPr>
      <w:r>
        <w:rPr>
          <w:snapToGrid w:val="0"/>
          <w:sz w:val="30"/>
          <w:szCs w:val="30"/>
        </w:rPr>
        <w:t>8.</w:t>
      </w:r>
      <w:r w:rsidRPr="0010335A">
        <w:rPr>
          <w:snapToGrid w:val="0"/>
          <w:sz w:val="30"/>
          <w:szCs w:val="30"/>
        </w:rPr>
        <w:t>Медиапланирование</w:t>
      </w:r>
      <w:r>
        <w:rPr>
          <w:snapToGrid w:val="0"/>
          <w:sz w:val="30"/>
          <w:szCs w:val="30"/>
        </w:rPr>
        <w:t xml:space="preserve"> в зарубежных СМИ.</w:t>
      </w:r>
    </w:p>
    <w:p w:rsidR="00111BE4" w:rsidRPr="00831113" w:rsidRDefault="00E448AF" w:rsidP="00B460BF">
      <w:pPr>
        <w:spacing w:line="264" w:lineRule="auto"/>
        <w:ind w:firstLine="567"/>
        <w:jc w:val="both"/>
        <w:rPr>
          <w:sz w:val="30"/>
          <w:szCs w:val="30"/>
        </w:rPr>
      </w:pPr>
      <w:r>
        <w:rPr>
          <w:rFonts w:cs="Times New Roman"/>
          <w:sz w:val="30"/>
          <w:szCs w:val="30"/>
        </w:rPr>
        <w:t>9</w:t>
      </w:r>
      <w:r w:rsidR="00111BE4">
        <w:rPr>
          <w:sz w:val="30"/>
          <w:szCs w:val="30"/>
        </w:rPr>
        <w:t>.</w:t>
      </w:r>
      <w:r w:rsidR="00111BE4" w:rsidRPr="00831113">
        <w:rPr>
          <w:sz w:val="30"/>
          <w:szCs w:val="30"/>
        </w:rPr>
        <w:t>Экономическая природа</w:t>
      </w:r>
      <w:r w:rsidR="00111BE4">
        <w:rPr>
          <w:sz w:val="30"/>
          <w:szCs w:val="30"/>
        </w:rPr>
        <w:t xml:space="preserve"> американских (европейских, китайских)</w:t>
      </w:r>
      <w:r w:rsidR="00111BE4" w:rsidRPr="00831113">
        <w:rPr>
          <w:sz w:val="30"/>
          <w:szCs w:val="30"/>
        </w:rPr>
        <w:t xml:space="preserve"> СМИ.</w:t>
      </w:r>
    </w:p>
    <w:p w:rsidR="00111BE4" w:rsidRPr="00831113" w:rsidRDefault="00E448AF" w:rsidP="00B460BF">
      <w:pPr>
        <w:spacing w:line="264" w:lineRule="auto"/>
        <w:ind w:firstLine="567"/>
        <w:jc w:val="both"/>
        <w:rPr>
          <w:sz w:val="30"/>
          <w:szCs w:val="30"/>
        </w:rPr>
      </w:pPr>
      <w:r>
        <w:rPr>
          <w:sz w:val="30"/>
          <w:szCs w:val="30"/>
        </w:rPr>
        <w:t>10</w:t>
      </w:r>
      <w:r w:rsidR="00111BE4">
        <w:rPr>
          <w:sz w:val="30"/>
          <w:szCs w:val="30"/>
        </w:rPr>
        <w:t>.</w:t>
      </w:r>
      <w:r w:rsidR="00111BE4" w:rsidRPr="00831113">
        <w:rPr>
          <w:sz w:val="30"/>
          <w:szCs w:val="30"/>
        </w:rPr>
        <w:t xml:space="preserve">Специфика рынка </w:t>
      </w:r>
      <w:r w:rsidR="00111BE4">
        <w:rPr>
          <w:sz w:val="30"/>
          <w:szCs w:val="30"/>
        </w:rPr>
        <w:t xml:space="preserve">зарубежных </w:t>
      </w:r>
      <w:r w:rsidR="00111BE4" w:rsidRPr="00831113">
        <w:rPr>
          <w:sz w:val="30"/>
          <w:szCs w:val="30"/>
        </w:rPr>
        <w:t>СМИ.</w:t>
      </w:r>
    </w:p>
    <w:p w:rsidR="00111BE4" w:rsidRPr="00831113" w:rsidRDefault="00E448AF" w:rsidP="00B460BF">
      <w:pPr>
        <w:spacing w:line="264" w:lineRule="auto"/>
        <w:ind w:left="-360" w:firstLine="567"/>
        <w:jc w:val="both"/>
        <w:rPr>
          <w:sz w:val="30"/>
          <w:szCs w:val="30"/>
        </w:rPr>
      </w:pPr>
      <w:r>
        <w:rPr>
          <w:sz w:val="30"/>
          <w:szCs w:val="30"/>
        </w:rPr>
        <w:t xml:space="preserve">    11</w:t>
      </w:r>
      <w:r w:rsidR="00111BE4">
        <w:rPr>
          <w:sz w:val="30"/>
          <w:szCs w:val="30"/>
        </w:rPr>
        <w:t>.</w:t>
      </w:r>
      <w:r w:rsidR="00111BE4" w:rsidRPr="00831113">
        <w:rPr>
          <w:sz w:val="30"/>
          <w:szCs w:val="30"/>
        </w:rPr>
        <w:t>Эк</w:t>
      </w:r>
      <w:r w:rsidR="00111BE4">
        <w:rPr>
          <w:sz w:val="30"/>
          <w:szCs w:val="30"/>
        </w:rPr>
        <w:t>ономические особенности зарубежных медиахолдингов</w:t>
      </w:r>
      <w:r w:rsidR="00111BE4" w:rsidRPr="00831113">
        <w:rPr>
          <w:sz w:val="30"/>
          <w:szCs w:val="30"/>
        </w:rPr>
        <w:t>.</w:t>
      </w:r>
    </w:p>
    <w:p w:rsidR="00111BE4" w:rsidRPr="00831113" w:rsidRDefault="00E448AF" w:rsidP="00B460BF">
      <w:pPr>
        <w:spacing w:line="264" w:lineRule="auto"/>
        <w:ind w:firstLine="567"/>
        <w:jc w:val="both"/>
        <w:rPr>
          <w:sz w:val="30"/>
          <w:szCs w:val="30"/>
        </w:rPr>
      </w:pPr>
      <w:r>
        <w:rPr>
          <w:sz w:val="30"/>
          <w:szCs w:val="30"/>
        </w:rPr>
        <w:t>12</w:t>
      </w:r>
      <w:r w:rsidR="00111BE4">
        <w:rPr>
          <w:sz w:val="30"/>
          <w:szCs w:val="30"/>
        </w:rPr>
        <w:t>.</w:t>
      </w:r>
      <w:r w:rsidR="00111BE4" w:rsidRPr="00831113">
        <w:rPr>
          <w:sz w:val="30"/>
          <w:szCs w:val="30"/>
        </w:rPr>
        <w:t xml:space="preserve">Экономические особенности </w:t>
      </w:r>
      <w:r w:rsidR="00111BE4">
        <w:rPr>
          <w:sz w:val="30"/>
          <w:szCs w:val="30"/>
        </w:rPr>
        <w:t xml:space="preserve">зарубежных </w:t>
      </w:r>
      <w:r w:rsidR="00111BE4" w:rsidRPr="00831113">
        <w:rPr>
          <w:sz w:val="30"/>
          <w:szCs w:val="30"/>
        </w:rPr>
        <w:t>электронных СМИ.</w:t>
      </w:r>
    </w:p>
    <w:p w:rsidR="00111BE4" w:rsidRPr="00831113" w:rsidRDefault="00E448AF" w:rsidP="00B460BF">
      <w:pPr>
        <w:spacing w:line="264" w:lineRule="auto"/>
        <w:ind w:firstLine="567"/>
        <w:jc w:val="both"/>
        <w:rPr>
          <w:sz w:val="30"/>
          <w:szCs w:val="30"/>
        </w:rPr>
      </w:pPr>
      <w:r>
        <w:rPr>
          <w:sz w:val="30"/>
          <w:szCs w:val="30"/>
        </w:rPr>
        <w:t>13</w:t>
      </w:r>
      <w:r w:rsidR="00111BE4">
        <w:rPr>
          <w:sz w:val="30"/>
          <w:szCs w:val="30"/>
        </w:rPr>
        <w:t>.</w:t>
      </w:r>
      <w:r w:rsidR="00111BE4" w:rsidRPr="00831113">
        <w:rPr>
          <w:sz w:val="30"/>
          <w:szCs w:val="30"/>
        </w:rPr>
        <w:t xml:space="preserve">Финансирование </w:t>
      </w:r>
      <w:r w:rsidR="00111BE4">
        <w:rPr>
          <w:sz w:val="30"/>
          <w:szCs w:val="30"/>
        </w:rPr>
        <w:t xml:space="preserve">зарубежного </w:t>
      </w:r>
      <w:r w:rsidR="00111BE4" w:rsidRPr="00831113">
        <w:rPr>
          <w:sz w:val="30"/>
          <w:szCs w:val="30"/>
        </w:rPr>
        <w:t>медиапредприятия.</w:t>
      </w:r>
    </w:p>
    <w:p w:rsidR="00111BE4" w:rsidRDefault="00E448AF" w:rsidP="00B460BF">
      <w:pPr>
        <w:spacing w:line="264" w:lineRule="auto"/>
        <w:ind w:firstLine="567"/>
        <w:jc w:val="both"/>
        <w:rPr>
          <w:sz w:val="30"/>
          <w:szCs w:val="30"/>
        </w:rPr>
      </w:pPr>
      <w:r>
        <w:rPr>
          <w:sz w:val="30"/>
          <w:szCs w:val="30"/>
        </w:rPr>
        <w:t>14</w:t>
      </w:r>
      <w:r w:rsidR="00111BE4">
        <w:rPr>
          <w:sz w:val="30"/>
          <w:szCs w:val="30"/>
        </w:rPr>
        <w:t>.</w:t>
      </w:r>
      <w:r w:rsidR="00111BE4" w:rsidRPr="00831113">
        <w:rPr>
          <w:sz w:val="30"/>
          <w:szCs w:val="30"/>
        </w:rPr>
        <w:t xml:space="preserve">Управление </w:t>
      </w:r>
      <w:r w:rsidR="00111BE4">
        <w:rPr>
          <w:sz w:val="30"/>
          <w:szCs w:val="30"/>
        </w:rPr>
        <w:t xml:space="preserve">зарубежным </w:t>
      </w:r>
      <w:r w:rsidR="00111BE4" w:rsidRPr="00831113">
        <w:rPr>
          <w:sz w:val="30"/>
          <w:szCs w:val="30"/>
        </w:rPr>
        <w:t>медиапредприятием.</w:t>
      </w:r>
    </w:p>
    <w:p w:rsidR="00111BE4" w:rsidRDefault="00111BE4" w:rsidP="00B460BF">
      <w:pPr>
        <w:spacing w:line="264" w:lineRule="auto"/>
        <w:ind w:firstLine="567"/>
        <w:jc w:val="both"/>
        <w:rPr>
          <w:sz w:val="30"/>
          <w:szCs w:val="30"/>
        </w:rPr>
      </w:pPr>
    </w:p>
    <w:p w:rsidR="00111BE4" w:rsidRDefault="00111BE4" w:rsidP="00B460BF">
      <w:pPr>
        <w:spacing w:line="264" w:lineRule="auto"/>
        <w:ind w:firstLine="567"/>
        <w:jc w:val="center"/>
        <w:rPr>
          <w:b/>
          <w:sz w:val="30"/>
          <w:szCs w:val="30"/>
        </w:rPr>
      </w:pPr>
      <w:r>
        <w:rPr>
          <w:b/>
          <w:sz w:val="30"/>
          <w:szCs w:val="30"/>
        </w:rPr>
        <w:t>Правовые и психологические основы деятельности журналиста за рубежом</w:t>
      </w:r>
    </w:p>
    <w:p w:rsidR="00111BE4" w:rsidRDefault="00111BE4" w:rsidP="00B460BF">
      <w:pPr>
        <w:spacing w:line="264" w:lineRule="auto"/>
        <w:ind w:firstLine="567"/>
        <w:rPr>
          <w:b/>
          <w:sz w:val="30"/>
          <w:szCs w:val="30"/>
        </w:rPr>
      </w:pPr>
    </w:p>
    <w:p w:rsidR="00111BE4" w:rsidRPr="00A103C0" w:rsidRDefault="00111BE4" w:rsidP="00B460BF">
      <w:pPr>
        <w:pStyle w:val="5"/>
        <w:spacing w:line="264" w:lineRule="auto"/>
        <w:ind w:firstLine="567"/>
        <w:jc w:val="left"/>
        <w:rPr>
          <w:rFonts w:ascii="Times New Roman" w:eastAsia="Times New Roman" w:hAnsi="Times New Roman"/>
          <w:b w:val="0"/>
          <w:bCs/>
          <w:color w:val="auto"/>
          <w:kern w:val="0"/>
          <w:sz w:val="30"/>
          <w:u w:val="none"/>
          <w:lang w:eastAsia="ru-RU"/>
        </w:rPr>
      </w:pPr>
      <w:bookmarkStart w:id="1" w:name="sakon"/>
      <w:r w:rsidRPr="00A103C0">
        <w:rPr>
          <w:rFonts w:ascii="Times New Roman" w:hAnsi="Times New Roman"/>
          <w:b w:val="0"/>
          <w:sz w:val="30"/>
          <w:u w:val="none"/>
        </w:rPr>
        <w:t>1.</w:t>
      </w:r>
      <w:r w:rsidRPr="00A103C0">
        <w:rPr>
          <w:rFonts w:ascii="Times New Roman" w:eastAsia="Times New Roman" w:hAnsi="Times New Roman"/>
          <w:b w:val="0"/>
          <w:bCs/>
          <w:color w:val="auto"/>
          <w:kern w:val="0"/>
          <w:sz w:val="30"/>
          <w:u w:val="none"/>
          <w:lang w:eastAsia="ru-RU"/>
        </w:rPr>
        <w:t>Законодательное регулирование деятельности СМИ Германии</w:t>
      </w:r>
      <w:bookmarkEnd w:id="1"/>
      <w:r w:rsidR="00E704A3">
        <w:rPr>
          <w:rFonts w:ascii="Times New Roman" w:eastAsia="Times New Roman" w:hAnsi="Times New Roman"/>
          <w:b w:val="0"/>
          <w:bCs/>
          <w:color w:val="auto"/>
          <w:kern w:val="0"/>
          <w:sz w:val="30"/>
          <w:u w:val="none"/>
          <w:lang w:eastAsia="ru-RU"/>
        </w:rPr>
        <w:t>.</w:t>
      </w:r>
    </w:p>
    <w:p w:rsidR="00111BE4" w:rsidRDefault="00111BE4" w:rsidP="00B460BF">
      <w:pPr>
        <w:spacing w:line="264" w:lineRule="auto"/>
        <w:ind w:firstLine="567"/>
        <w:rPr>
          <w:rFonts w:cs="Times New Roman"/>
          <w:sz w:val="30"/>
          <w:szCs w:val="30"/>
        </w:rPr>
      </w:pPr>
      <w:r>
        <w:rPr>
          <w:rFonts w:cs="Times New Roman"/>
          <w:sz w:val="30"/>
          <w:szCs w:val="30"/>
        </w:rPr>
        <w:t>2.Правовое регулирование сети Интернет в странах Европы, США</w:t>
      </w:r>
      <w:r w:rsidR="00E704A3">
        <w:rPr>
          <w:rFonts w:cs="Times New Roman"/>
          <w:sz w:val="30"/>
          <w:szCs w:val="30"/>
        </w:rPr>
        <w:t>.</w:t>
      </w:r>
    </w:p>
    <w:p w:rsidR="00111BE4" w:rsidRPr="00F14371" w:rsidRDefault="00111BE4" w:rsidP="00B460BF">
      <w:pPr>
        <w:spacing w:line="264" w:lineRule="auto"/>
        <w:ind w:firstLine="567"/>
        <w:rPr>
          <w:rFonts w:cs="Times New Roman"/>
          <w:sz w:val="30"/>
          <w:szCs w:val="30"/>
        </w:rPr>
      </w:pPr>
      <w:r w:rsidRPr="00F14371">
        <w:rPr>
          <w:rFonts w:cs="Times New Roman"/>
          <w:sz w:val="30"/>
          <w:szCs w:val="30"/>
        </w:rPr>
        <w:t>3. Правовые основы деятельности</w:t>
      </w:r>
      <w:r>
        <w:rPr>
          <w:rFonts w:cs="Times New Roman"/>
          <w:sz w:val="30"/>
          <w:szCs w:val="30"/>
        </w:rPr>
        <w:t xml:space="preserve"> СМИ </w:t>
      </w:r>
      <w:r w:rsidRPr="00F14371">
        <w:rPr>
          <w:rFonts w:cs="Times New Roman"/>
          <w:sz w:val="30"/>
          <w:szCs w:val="30"/>
        </w:rPr>
        <w:t xml:space="preserve"> в Великобритании</w:t>
      </w:r>
      <w:r w:rsidR="00E704A3">
        <w:rPr>
          <w:rFonts w:cs="Times New Roman"/>
          <w:sz w:val="30"/>
          <w:szCs w:val="30"/>
        </w:rPr>
        <w:t>.</w:t>
      </w:r>
    </w:p>
    <w:p w:rsidR="00111BE4" w:rsidRPr="00F14371" w:rsidRDefault="00111BE4" w:rsidP="00B460BF">
      <w:pPr>
        <w:spacing w:line="264" w:lineRule="auto"/>
        <w:ind w:firstLine="567"/>
        <w:rPr>
          <w:rFonts w:cs="Times New Roman"/>
          <w:sz w:val="30"/>
          <w:szCs w:val="30"/>
        </w:rPr>
      </w:pPr>
      <w:r w:rsidRPr="00F14371">
        <w:rPr>
          <w:rFonts w:cs="Times New Roman"/>
          <w:sz w:val="30"/>
          <w:szCs w:val="30"/>
        </w:rPr>
        <w:t>4. Правовые основы деятельности</w:t>
      </w:r>
      <w:r>
        <w:rPr>
          <w:rFonts w:cs="Times New Roman"/>
          <w:sz w:val="30"/>
          <w:szCs w:val="30"/>
        </w:rPr>
        <w:t xml:space="preserve"> СМИ </w:t>
      </w:r>
      <w:r w:rsidRPr="00F14371">
        <w:rPr>
          <w:rFonts w:cs="Times New Roman"/>
          <w:sz w:val="30"/>
          <w:szCs w:val="30"/>
        </w:rPr>
        <w:t xml:space="preserve"> во Франции.</w:t>
      </w:r>
    </w:p>
    <w:p w:rsidR="00111BE4" w:rsidRPr="00F14371" w:rsidRDefault="00111BE4" w:rsidP="00B460BF">
      <w:pPr>
        <w:spacing w:line="264" w:lineRule="auto"/>
        <w:ind w:firstLine="567"/>
        <w:rPr>
          <w:rFonts w:cs="Times New Roman"/>
          <w:sz w:val="30"/>
          <w:szCs w:val="30"/>
        </w:rPr>
      </w:pPr>
      <w:r w:rsidRPr="00F14371">
        <w:rPr>
          <w:rFonts w:cs="Times New Roman"/>
          <w:sz w:val="30"/>
          <w:szCs w:val="30"/>
        </w:rPr>
        <w:t>5.Правовые о</w:t>
      </w:r>
      <w:r>
        <w:rPr>
          <w:rFonts w:cs="Times New Roman"/>
          <w:sz w:val="30"/>
          <w:szCs w:val="30"/>
        </w:rPr>
        <w:t xml:space="preserve">сновы деятельности СМИ  в Японии и </w:t>
      </w:r>
      <w:r w:rsidRPr="00F14371">
        <w:rPr>
          <w:rFonts w:cs="Times New Roman"/>
          <w:sz w:val="30"/>
          <w:szCs w:val="30"/>
        </w:rPr>
        <w:t>странах Азии</w:t>
      </w:r>
      <w:r w:rsidR="00E704A3">
        <w:rPr>
          <w:rFonts w:cs="Times New Roman"/>
          <w:sz w:val="30"/>
          <w:szCs w:val="30"/>
        </w:rPr>
        <w:t>.</w:t>
      </w:r>
    </w:p>
    <w:p w:rsidR="00111BE4" w:rsidRDefault="00111BE4" w:rsidP="00B460BF">
      <w:pPr>
        <w:spacing w:line="264" w:lineRule="auto"/>
        <w:ind w:firstLine="567"/>
        <w:rPr>
          <w:rFonts w:cs="Times New Roman"/>
          <w:sz w:val="30"/>
          <w:szCs w:val="30"/>
        </w:rPr>
      </w:pPr>
      <w:r w:rsidRPr="00F14371">
        <w:rPr>
          <w:rFonts w:cs="Times New Roman"/>
          <w:sz w:val="30"/>
          <w:szCs w:val="30"/>
        </w:rPr>
        <w:t xml:space="preserve">6. Правовые основы деятельности </w:t>
      </w:r>
      <w:r>
        <w:rPr>
          <w:rFonts w:cs="Times New Roman"/>
          <w:sz w:val="30"/>
          <w:szCs w:val="30"/>
        </w:rPr>
        <w:t xml:space="preserve">СМИ </w:t>
      </w:r>
      <w:r w:rsidRPr="00F14371">
        <w:rPr>
          <w:rFonts w:cs="Times New Roman"/>
          <w:sz w:val="30"/>
          <w:szCs w:val="30"/>
        </w:rPr>
        <w:t>в Турции и странах Ближнего Востока</w:t>
      </w:r>
      <w:r w:rsidR="00E704A3">
        <w:rPr>
          <w:rFonts w:cs="Times New Roman"/>
          <w:sz w:val="30"/>
          <w:szCs w:val="30"/>
        </w:rPr>
        <w:t>.</w:t>
      </w:r>
    </w:p>
    <w:p w:rsidR="00ED1E9C" w:rsidRDefault="00ED1E9C" w:rsidP="00B460BF">
      <w:pPr>
        <w:spacing w:line="264" w:lineRule="auto"/>
        <w:ind w:firstLine="567"/>
        <w:rPr>
          <w:rFonts w:cs="Times New Roman"/>
          <w:sz w:val="30"/>
          <w:szCs w:val="30"/>
        </w:rPr>
      </w:pPr>
    </w:p>
    <w:p w:rsidR="00111BE4" w:rsidRDefault="00111BE4" w:rsidP="00B460BF">
      <w:pPr>
        <w:spacing w:line="264" w:lineRule="auto"/>
        <w:ind w:firstLine="567"/>
        <w:jc w:val="center"/>
        <w:rPr>
          <w:i/>
          <w:sz w:val="30"/>
          <w:szCs w:val="30"/>
        </w:rPr>
      </w:pPr>
      <w:r>
        <w:rPr>
          <w:b/>
          <w:sz w:val="30"/>
          <w:szCs w:val="30"/>
        </w:rPr>
        <w:t>Современные международные отношения и журналистика</w:t>
      </w:r>
    </w:p>
    <w:p w:rsidR="00111BE4" w:rsidRDefault="00111BE4" w:rsidP="00B460BF">
      <w:pPr>
        <w:spacing w:line="264" w:lineRule="auto"/>
        <w:ind w:firstLine="567"/>
        <w:rPr>
          <w:rFonts w:cs="Times New Roman"/>
          <w:sz w:val="30"/>
          <w:szCs w:val="30"/>
        </w:rPr>
      </w:pPr>
    </w:p>
    <w:p w:rsidR="00111BE4" w:rsidRDefault="00111BE4" w:rsidP="00B460BF">
      <w:pPr>
        <w:spacing w:line="264" w:lineRule="auto"/>
        <w:ind w:left="142" w:firstLine="567"/>
        <w:rPr>
          <w:rFonts w:cs="Arial"/>
          <w:sz w:val="30"/>
          <w:szCs w:val="30"/>
        </w:rPr>
      </w:pPr>
      <w:r>
        <w:rPr>
          <w:sz w:val="30"/>
          <w:szCs w:val="30"/>
        </w:rPr>
        <w:t>1.Специфика теорий международных отношений</w:t>
      </w:r>
      <w:r w:rsidR="004957AE">
        <w:rPr>
          <w:sz w:val="30"/>
          <w:szCs w:val="30"/>
        </w:rPr>
        <w:t>.</w:t>
      </w:r>
    </w:p>
    <w:p w:rsidR="00111BE4" w:rsidRDefault="00111BE4" w:rsidP="00B460BF">
      <w:pPr>
        <w:spacing w:line="264" w:lineRule="auto"/>
        <w:ind w:left="142" w:firstLine="567"/>
        <w:rPr>
          <w:sz w:val="30"/>
          <w:szCs w:val="30"/>
        </w:rPr>
      </w:pPr>
      <w:r>
        <w:rPr>
          <w:sz w:val="30"/>
          <w:szCs w:val="30"/>
        </w:rPr>
        <w:t>2.Участники международных отношений</w:t>
      </w:r>
      <w:r w:rsidR="004957AE">
        <w:rPr>
          <w:sz w:val="30"/>
          <w:szCs w:val="30"/>
        </w:rPr>
        <w:t>.</w:t>
      </w:r>
    </w:p>
    <w:p w:rsidR="00111BE4" w:rsidRDefault="00111BE4" w:rsidP="00B460BF">
      <w:pPr>
        <w:spacing w:line="264" w:lineRule="auto"/>
        <w:ind w:left="142" w:firstLine="567"/>
        <w:rPr>
          <w:sz w:val="30"/>
          <w:szCs w:val="30"/>
        </w:rPr>
      </w:pPr>
      <w:r>
        <w:rPr>
          <w:sz w:val="30"/>
          <w:szCs w:val="30"/>
        </w:rPr>
        <w:t>3.Цели, интересы и средства участников в международных отношениях.</w:t>
      </w:r>
    </w:p>
    <w:p w:rsidR="00111BE4" w:rsidRDefault="00111BE4" w:rsidP="00B460BF">
      <w:pPr>
        <w:spacing w:line="264" w:lineRule="auto"/>
        <w:ind w:left="142" w:firstLine="567"/>
        <w:rPr>
          <w:sz w:val="30"/>
          <w:szCs w:val="30"/>
        </w:rPr>
      </w:pPr>
      <w:r>
        <w:rPr>
          <w:sz w:val="30"/>
          <w:szCs w:val="30"/>
        </w:rPr>
        <w:t>4.Прогнозирование в международной сфере.</w:t>
      </w:r>
    </w:p>
    <w:p w:rsidR="00111BE4" w:rsidRDefault="00111BE4" w:rsidP="00B460BF">
      <w:pPr>
        <w:spacing w:line="264" w:lineRule="auto"/>
        <w:ind w:left="142" w:firstLine="567"/>
        <w:rPr>
          <w:sz w:val="30"/>
          <w:szCs w:val="30"/>
        </w:rPr>
      </w:pPr>
      <w:r>
        <w:rPr>
          <w:sz w:val="30"/>
          <w:szCs w:val="30"/>
        </w:rPr>
        <w:t>5.Внешняя политика и внешнеполитическая деятельность государства.</w:t>
      </w:r>
    </w:p>
    <w:p w:rsidR="00111BE4" w:rsidRDefault="00111BE4" w:rsidP="00B460BF">
      <w:pPr>
        <w:spacing w:line="264" w:lineRule="auto"/>
        <w:ind w:left="142" w:firstLine="567"/>
        <w:rPr>
          <w:sz w:val="30"/>
          <w:szCs w:val="30"/>
        </w:rPr>
      </w:pPr>
      <w:r>
        <w:rPr>
          <w:sz w:val="30"/>
          <w:szCs w:val="30"/>
        </w:rPr>
        <w:t>6.Внешнеполитическая деятельность России.</w:t>
      </w:r>
    </w:p>
    <w:p w:rsidR="00111BE4" w:rsidRDefault="00111BE4" w:rsidP="00B460BF">
      <w:pPr>
        <w:spacing w:line="264" w:lineRule="auto"/>
        <w:ind w:firstLine="567"/>
        <w:jc w:val="center"/>
        <w:rPr>
          <w:b/>
          <w:sz w:val="28"/>
          <w:szCs w:val="28"/>
        </w:rPr>
      </w:pPr>
    </w:p>
    <w:p w:rsidR="00111BE4" w:rsidRDefault="00111BE4" w:rsidP="00B460BF">
      <w:pPr>
        <w:spacing w:line="264" w:lineRule="auto"/>
        <w:ind w:firstLine="567"/>
        <w:jc w:val="center"/>
        <w:rPr>
          <w:b/>
          <w:sz w:val="30"/>
          <w:szCs w:val="30"/>
        </w:rPr>
      </w:pPr>
      <w:r w:rsidRPr="00BB71E8">
        <w:rPr>
          <w:b/>
          <w:sz w:val="30"/>
          <w:szCs w:val="30"/>
        </w:rPr>
        <w:t xml:space="preserve">Технология интервью </w:t>
      </w:r>
    </w:p>
    <w:p w:rsidR="00111BE4" w:rsidRPr="00BB71E8" w:rsidRDefault="00111BE4" w:rsidP="00B460BF">
      <w:pPr>
        <w:spacing w:line="264" w:lineRule="auto"/>
        <w:ind w:firstLine="567"/>
        <w:jc w:val="center"/>
        <w:rPr>
          <w:b/>
          <w:sz w:val="30"/>
          <w:szCs w:val="30"/>
        </w:rPr>
      </w:pPr>
    </w:p>
    <w:p w:rsidR="00111BE4" w:rsidRPr="00BB71E8" w:rsidRDefault="00111BE4" w:rsidP="00B460BF">
      <w:pPr>
        <w:spacing w:line="264" w:lineRule="auto"/>
        <w:ind w:firstLine="567"/>
        <w:rPr>
          <w:sz w:val="30"/>
          <w:szCs w:val="30"/>
        </w:rPr>
      </w:pPr>
      <w:r w:rsidRPr="00BB71E8">
        <w:rPr>
          <w:sz w:val="30"/>
          <w:szCs w:val="30"/>
        </w:rPr>
        <w:t>1. Подготовка интервью для зарубежной печати</w:t>
      </w:r>
      <w:r w:rsidR="004957AE">
        <w:rPr>
          <w:sz w:val="30"/>
          <w:szCs w:val="30"/>
        </w:rPr>
        <w:t>.</w:t>
      </w:r>
    </w:p>
    <w:p w:rsidR="00111BE4" w:rsidRPr="00BB71E8" w:rsidRDefault="00111BE4" w:rsidP="00B460BF">
      <w:pPr>
        <w:spacing w:line="264" w:lineRule="auto"/>
        <w:ind w:firstLine="567"/>
        <w:rPr>
          <w:sz w:val="30"/>
          <w:szCs w:val="30"/>
        </w:rPr>
      </w:pPr>
      <w:r w:rsidRPr="00BB71E8">
        <w:rPr>
          <w:sz w:val="30"/>
          <w:szCs w:val="30"/>
        </w:rPr>
        <w:t xml:space="preserve">2. </w:t>
      </w:r>
      <w:r w:rsidR="004957AE">
        <w:rPr>
          <w:sz w:val="30"/>
          <w:szCs w:val="30"/>
        </w:rPr>
        <w:t>Интервью в эфире зарубежных СМИ.</w:t>
      </w:r>
    </w:p>
    <w:p w:rsidR="00111BE4" w:rsidRDefault="004957AE" w:rsidP="00B460BF">
      <w:pPr>
        <w:spacing w:line="264" w:lineRule="auto"/>
        <w:ind w:firstLine="567"/>
        <w:rPr>
          <w:sz w:val="30"/>
          <w:szCs w:val="30"/>
        </w:rPr>
      </w:pPr>
      <w:r>
        <w:rPr>
          <w:sz w:val="30"/>
          <w:szCs w:val="30"/>
        </w:rPr>
        <w:t xml:space="preserve">3. </w:t>
      </w:r>
      <w:r w:rsidR="00111BE4" w:rsidRPr="00BB71E8">
        <w:rPr>
          <w:sz w:val="30"/>
          <w:szCs w:val="30"/>
        </w:rPr>
        <w:t>Интервью в глобальной сети</w:t>
      </w:r>
      <w:r>
        <w:rPr>
          <w:sz w:val="30"/>
          <w:szCs w:val="30"/>
        </w:rPr>
        <w:t>.</w:t>
      </w:r>
    </w:p>
    <w:p w:rsidR="00111BE4" w:rsidRDefault="00111BE4" w:rsidP="00B460BF">
      <w:pPr>
        <w:spacing w:line="264" w:lineRule="auto"/>
        <w:ind w:firstLine="567"/>
        <w:rPr>
          <w:sz w:val="30"/>
          <w:szCs w:val="30"/>
        </w:rPr>
      </w:pPr>
    </w:p>
    <w:p w:rsidR="00111BE4" w:rsidRPr="00BB71E8" w:rsidRDefault="00111BE4" w:rsidP="00B460BF">
      <w:pPr>
        <w:spacing w:line="264" w:lineRule="auto"/>
        <w:ind w:firstLine="567"/>
        <w:jc w:val="center"/>
        <w:rPr>
          <w:b/>
          <w:sz w:val="30"/>
          <w:szCs w:val="30"/>
        </w:rPr>
      </w:pPr>
      <w:r w:rsidRPr="00BB71E8">
        <w:rPr>
          <w:b/>
          <w:sz w:val="30"/>
          <w:szCs w:val="30"/>
        </w:rPr>
        <w:t xml:space="preserve">Основы теории коммуникации </w:t>
      </w:r>
    </w:p>
    <w:p w:rsidR="00111BE4" w:rsidRDefault="00111BE4" w:rsidP="00B460BF">
      <w:pPr>
        <w:spacing w:line="264" w:lineRule="auto"/>
        <w:ind w:firstLine="567"/>
        <w:rPr>
          <w:sz w:val="30"/>
          <w:szCs w:val="30"/>
        </w:rPr>
      </w:pPr>
    </w:p>
    <w:p w:rsidR="00016DE0" w:rsidRDefault="00111BE4" w:rsidP="00B460BF">
      <w:pPr>
        <w:pStyle w:val="11"/>
        <w:spacing w:line="264" w:lineRule="auto"/>
        <w:ind w:left="142" w:firstLine="567"/>
        <w:rPr>
          <w:sz w:val="30"/>
          <w:szCs w:val="30"/>
        </w:rPr>
      </w:pPr>
      <w:r>
        <w:rPr>
          <w:sz w:val="30"/>
          <w:szCs w:val="30"/>
        </w:rPr>
        <w:t>1.</w:t>
      </w:r>
      <w:r w:rsidRPr="00BB71E8">
        <w:rPr>
          <w:sz w:val="30"/>
          <w:szCs w:val="30"/>
        </w:rPr>
        <w:t>Социальная  коммуникации как основа процесса общения.</w:t>
      </w:r>
    </w:p>
    <w:p w:rsidR="00111BE4" w:rsidRDefault="00111BE4" w:rsidP="00B460BF">
      <w:pPr>
        <w:pStyle w:val="11"/>
        <w:spacing w:line="264" w:lineRule="auto"/>
        <w:ind w:left="142" w:firstLine="567"/>
        <w:rPr>
          <w:sz w:val="30"/>
          <w:szCs w:val="30"/>
        </w:rPr>
      </w:pPr>
      <w:r>
        <w:rPr>
          <w:sz w:val="30"/>
          <w:szCs w:val="30"/>
        </w:rPr>
        <w:t>2.</w:t>
      </w:r>
      <w:r w:rsidRPr="00BB71E8">
        <w:rPr>
          <w:sz w:val="30"/>
          <w:szCs w:val="30"/>
        </w:rPr>
        <w:t>Характерные функции коммуникации</w:t>
      </w:r>
      <w:r>
        <w:rPr>
          <w:sz w:val="30"/>
          <w:szCs w:val="30"/>
        </w:rPr>
        <w:t xml:space="preserve"> в зарубежных странах.</w:t>
      </w:r>
    </w:p>
    <w:p w:rsidR="00111BE4" w:rsidRPr="00BB71E8" w:rsidRDefault="00111BE4" w:rsidP="00B460BF">
      <w:pPr>
        <w:pStyle w:val="11"/>
        <w:spacing w:line="264" w:lineRule="auto"/>
        <w:ind w:left="142" w:firstLine="567"/>
        <w:rPr>
          <w:sz w:val="30"/>
          <w:szCs w:val="30"/>
        </w:rPr>
      </w:pPr>
      <w:r>
        <w:rPr>
          <w:sz w:val="30"/>
          <w:szCs w:val="30"/>
        </w:rPr>
        <w:t>3.</w:t>
      </w:r>
      <w:r w:rsidRPr="00BB71E8">
        <w:rPr>
          <w:sz w:val="30"/>
          <w:szCs w:val="30"/>
        </w:rPr>
        <w:t xml:space="preserve">Особенности межличностной и массовой коммуникаций. </w:t>
      </w:r>
    </w:p>
    <w:p w:rsidR="00111BE4" w:rsidRPr="00BB71E8" w:rsidRDefault="00111BE4" w:rsidP="00B460BF">
      <w:pPr>
        <w:pStyle w:val="11"/>
        <w:spacing w:line="264" w:lineRule="auto"/>
        <w:ind w:left="142" w:firstLine="567"/>
        <w:rPr>
          <w:sz w:val="30"/>
          <w:szCs w:val="30"/>
        </w:rPr>
      </w:pPr>
      <w:r>
        <w:rPr>
          <w:sz w:val="30"/>
          <w:szCs w:val="30"/>
        </w:rPr>
        <w:t>4.</w:t>
      </w:r>
      <w:r w:rsidRPr="00BB71E8">
        <w:rPr>
          <w:sz w:val="30"/>
          <w:szCs w:val="30"/>
        </w:rPr>
        <w:t>Коммуникативный акт и его составные элементы</w:t>
      </w:r>
    </w:p>
    <w:p w:rsidR="00111BE4" w:rsidRPr="00BB71E8" w:rsidRDefault="00111BE4" w:rsidP="00B460BF">
      <w:pPr>
        <w:pStyle w:val="11"/>
        <w:spacing w:line="264" w:lineRule="auto"/>
        <w:ind w:left="142" w:firstLine="567"/>
        <w:rPr>
          <w:sz w:val="30"/>
          <w:szCs w:val="30"/>
        </w:rPr>
      </w:pPr>
      <w:r>
        <w:rPr>
          <w:sz w:val="30"/>
          <w:szCs w:val="30"/>
        </w:rPr>
        <w:t>5.</w:t>
      </w:r>
      <w:r w:rsidRPr="00BB71E8">
        <w:rPr>
          <w:sz w:val="30"/>
          <w:szCs w:val="30"/>
        </w:rPr>
        <w:t xml:space="preserve">Убеждение и внушение как способы коммуникативного воздействия на аудиторию. </w:t>
      </w:r>
    </w:p>
    <w:p w:rsidR="00111BE4" w:rsidRPr="00BB71E8" w:rsidRDefault="00111BE4" w:rsidP="00B460BF">
      <w:pPr>
        <w:pStyle w:val="11"/>
        <w:spacing w:line="264" w:lineRule="auto"/>
        <w:ind w:left="142" w:firstLine="567"/>
        <w:rPr>
          <w:sz w:val="30"/>
          <w:szCs w:val="30"/>
        </w:rPr>
      </w:pPr>
      <w:r>
        <w:rPr>
          <w:sz w:val="30"/>
          <w:szCs w:val="30"/>
        </w:rPr>
        <w:t>6.</w:t>
      </w:r>
      <w:r w:rsidRPr="00BB71E8">
        <w:rPr>
          <w:sz w:val="30"/>
          <w:szCs w:val="30"/>
        </w:rPr>
        <w:t>Знак как средство передачи информации различного рода: компоненты значения знака</w:t>
      </w:r>
      <w:r>
        <w:rPr>
          <w:sz w:val="30"/>
          <w:szCs w:val="30"/>
        </w:rPr>
        <w:t xml:space="preserve"> разных странах</w:t>
      </w:r>
      <w:r w:rsidRPr="00BB71E8">
        <w:rPr>
          <w:sz w:val="30"/>
          <w:szCs w:val="30"/>
        </w:rPr>
        <w:t xml:space="preserve">. </w:t>
      </w:r>
    </w:p>
    <w:p w:rsidR="00111BE4" w:rsidRPr="00BB71E8" w:rsidRDefault="00111BE4" w:rsidP="00B460BF">
      <w:pPr>
        <w:pStyle w:val="11"/>
        <w:spacing w:line="264" w:lineRule="auto"/>
        <w:ind w:left="142" w:firstLine="567"/>
        <w:rPr>
          <w:sz w:val="30"/>
          <w:szCs w:val="30"/>
        </w:rPr>
      </w:pPr>
      <w:r>
        <w:rPr>
          <w:sz w:val="30"/>
          <w:szCs w:val="30"/>
        </w:rPr>
        <w:t>7.</w:t>
      </w:r>
      <w:r w:rsidRPr="00BB71E8">
        <w:rPr>
          <w:sz w:val="30"/>
          <w:szCs w:val="30"/>
        </w:rPr>
        <w:t xml:space="preserve">Типология коммуникативных единиц невербальной коммуникации. </w:t>
      </w:r>
    </w:p>
    <w:p w:rsidR="00111BE4" w:rsidRPr="00BB71E8" w:rsidRDefault="00111BE4" w:rsidP="00B460BF">
      <w:pPr>
        <w:pStyle w:val="11"/>
        <w:spacing w:line="264" w:lineRule="auto"/>
        <w:ind w:left="142" w:firstLine="567"/>
        <w:rPr>
          <w:sz w:val="30"/>
          <w:szCs w:val="30"/>
        </w:rPr>
      </w:pPr>
      <w:r>
        <w:rPr>
          <w:sz w:val="30"/>
          <w:szCs w:val="30"/>
        </w:rPr>
        <w:t>8.</w:t>
      </w:r>
      <w:r w:rsidRPr="00BB71E8">
        <w:rPr>
          <w:sz w:val="30"/>
          <w:szCs w:val="30"/>
        </w:rPr>
        <w:t xml:space="preserve">Соотношение сознательного и бессознательного в невербальной коммуникации. </w:t>
      </w:r>
    </w:p>
    <w:p w:rsidR="00111BE4" w:rsidRPr="00BB71E8" w:rsidRDefault="00111BE4" w:rsidP="00B460BF">
      <w:pPr>
        <w:pStyle w:val="11"/>
        <w:spacing w:line="264" w:lineRule="auto"/>
        <w:ind w:left="142" w:firstLine="567"/>
        <w:rPr>
          <w:sz w:val="30"/>
          <w:szCs w:val="30"/>
        </w:rPr>
      </w:pPr>
      <w:r>
        <w:rPr>
          <w:sz w:val="30"/>
          <w:szCs w:val="30"/>
        </w:rPr>
        <w:t>9.</w:t>
      </w:r>
      <w:r w:rsidRPr="00BB71E8">
        <w:rPr>
          <w:sz w:val="30"/>
          <w:szCs w:val="30"/>
        </w:rPr>
        <w:t xml:space="preserve">Особенности передачи информации: одновременное распространение по разным каналам, синтез разных средств коммуникации. </w:t>
      </w:r>
    </w:p>
    <w:p w:rsidR="00111BE4" w:rsidRPr="00BB71E8" w:rsidRDefault="00111BE4" w:rsidP="00B460BF">
      <w:pPr>
        <w:pStyle w:val="11"/>
        <w:spacing w:line="264" w:lineRule="auto"/>
        <w:ind w:left="142" w:firstLine="567"/>
        <w:rPr>
          <w:sz w:val="30"/>
          <w:szCs w:val="30"/>
        </w:rPr>
      </w:pPr>
      <w:r>
        <w:rPr>
          <w:sz w:val="30"/>
          <w:szCs w:val="30"/>
        </w:rPr>
        <w:t>11.</w:t>
      </w:r>
      <w:r w:rsidRPr="00BB71E8">
        <w:rPr>
          <w:sz w:val="30"/>
          <w:szCs w:val="30"/>
        </w:rPr>
        <w:t xml:space="preserve">Коммуникативные системы кино и телевидения. </w:t>
      </w:r>
    </w:p>
    <w:p w:rsidR="00111BE4" w:rsidRDefault="00111BE4" w:rsidP="00B460BF">
      <w:pPr>
        <w:pStyle w:val="11"/>
        <w:spacing w:line="264" w:lineRule="auto"/>
        <w:ind w:left="142" w:firstLine="567"/>
        <w:rPr>
          <w:sz w:val="30"/>
          <w:szCs w:val="30"/>
        </w:rPr>
      </w:pPr>
      <w:r>
        <w:rPr>
          <w:sz w:val="30"/>
          <w:szCs w:val="30"/>
        </w:rPr>
        <w:t>12.</w:t>
      </w:r>
      <w:r w:rsidRPr="00BB71E8">
        <w:rPr>
          <w:sz w:val="30"/>
          <w:szCs w:val="30"/>
        </w:rPr>
        <w:t xml:space="preserve">Мифологическая и художественная коммуникации. </w:t>
      </w:r>
    </w:p>
    <w:p w:rsidR="00111BE4" w:rsidRDefault="00111BE4" w:rsidP="00B460BF">
      <w:pPr>
        <w:pStyle w:val="11"/>
        <w:spacing w:line="264" w:lineRule="auto"/>
        <w:ind w:left="142" w:firstLine="567"/>
        <w:rPr>
          <w:sz w:val="30"/>
          <w:szCs w:val="30"/>
        </w:rPr>
      </w:pPr>
    </w:p>
    <w:p w:rsidR="00111BE4" w:rsidRDefault="00111BE4" w:rsidP="00B460BF">
      <w:pPr>
        <w:pStyle w:val="11"/>
        <w:spacing w:line="264" w:lineRule="auto"/>
        <w:ind w:left="142" w:firstLine="567"/>
        <w:jc w:val="center"/>
        <w:rPr>
          <w:b/>
          <w:sz w:val="30"/>
          <w:szCs w:val="30"/>
        </w:rPr>
      </w:pPr>
      <w:r w:rsidRPr="00241287">
        <w:rPr>
          <w:b/>
          <w:sz w:val="30"/>
          <w:szCs w:val="30"/>
        </w:rPr>
        <w:t>Теория и практика международной журналистики</w:t>
      </w:r>
      <w:r>
        <w:rPr>
          <w:b/>
          <w:sz w:val="30"/>
          <w:szCs w:val="30"/>
        </w:rPr>
        <w:t>: проблематика зарубежной информации</w:t>
      </w:r>
    </w:p>
    <w:p w:rsidR="00111BE4" w:rsidRDefault="00111BE4" w:rsidP="00B460BF">
      <w:pPr>
        <w:pStyle w:val="11"/>
        <w:spacing w:line="264" w:lineRule="auto"/>
        <w:ind w:left="142" w:firstLine="567"/>
        <w:rPr>
          <w:bCs/>
          <w:sz w:val="30"/>
          <w:szCs w:val="30"/>
        </w:rPr>
      </w:pPr>
      <w:r w:rsidRPr="00241287">
        <w:rPr>
          <w:sz w:val="30"/>
          <w:szCs w:val="30"/>
        </w:rPr>
        <w:t>1.</w:t>
      </w:r>
      <w:r w:rsidRPr="00241287">
        <w:rPr>
          <w:bCs/>
          <w:sz w:val="30"/>
          <w:szCs w:val="30"/>
        </w:rPr>
        <w:t xml:space="preserve"> Американские СМИ на международных рынках: конфликт глобализации и эгоцентризма</w:t>
      </w:r>
      <w:r w:rsidR="00161042">
        <w:rPr>
          <w:bCs/>
          <w:sz w:val="30"/>
          <w:szCs w:val="30"/>
        </w:rPr>
        <w:t>.</w:t>
      </w:r>
    </w:p>
    <w:p w:rsidR="00111BE4" w:rsidRPr="00241287" w:rsidRDefault="00111BE4" w:rsidP="00B460BF">
      <w:pPr>
        <w:pStyle w:val="11"/>
        <w:spacing w:line="264" w:lineRule="auto"/>
        <w:ind w:left="142" w:firstLine="567"/>
        <w:rPr>
          <w:sz w:val="30"/>
          <w:szCs w:val="30"/>
        </w:rPr>
      </w:pPr>
      <w:r w:rsidRPr="00241287">
        <w:rPr>
          <w:bCs/>
          <w:sz w:val="30"/>
          <w:szCs w:val="30"/>
        </w:rPr>
        <w:t>2. Проблематика терроризма в зарубежных СМИ</w:t>
      </w:r>
      <w:r w:rsidR="00161042">
        <w:rPr>
          <w:bCs/>
          <w:sz w:val="30"/>
          <w:szCs w:val="30"/>
        </w:rPr>
        <w:t>.</w:t>
      </w:r>
    </w:p>
    <w:p w:rsidR="00111BE4" w:rsidRDefault="00111BE4" w:rsidP="00B460BF">
      <w:pPr>
        <w:pStyle w:val="11"/>
        <w:spacing w:line="264" w:lineRule="auto"/>
        <w:ind w:left="142" w:firstLine="567"/>
        <w:rPr>
          <w:bCs/>
          <w:sz w:val="30"/>
          <w:szCs w:val="30"/>
        </w:rPr>
      </w:pPr>
      <w:r w:rsidRPr="00241287">
        <w:rPr>
          <w:bCs/>
          <w:sz w:val="30"/>
          <w:szCs w:val="30"/>
        </w:rPr>
        <w:t>3. Интернет в системе мировых информационных процессов</w:t>
      </w:r>
      <w:r w:rsidR="00161042">
        <w:rPr>
          <w:bCs/>
          <w:sz w:val="30"/>
          <w:szCs w:val="30"/>
        </w:rPr>
        <w:t>.</w:t>
      </w:r>
    </w:p>
    <w:p w:rsidR="00111BE4" w:rsidRDefault="00111BE4" w:rsidP="00B460BF">
      <w:pPr>
        <w:pStyle w:val="41"/>
        <w:spacing w:line="264" w:lineRule="auto"/>
        <w:ind w:firstLine="567"/>
        <w:outlineLvl w:val="9"/>
        <w:rPr>
          <w:rFonts w:ascii="Times New Roman" w:hAnsi="Times New Roman"/>
          <w:b w:val="0"/>
          <w:sz w:val="30"/>
          <w:szCs w:val="30"/>
        </w:rPr>
      </w:pPr>
      <w:r w:rsidRPr="00111BE4">
        <w:rPr>
          <w:rFonts w:ascii="Times New Roman" w:hAnsi="Times New Roman"/>
          <w:b w:val="0"/>
          <w:bCs w:val="0"/>
          <w:sz w:val="30"/>
          <w:szCs w:val="30"/>
        </w:rPr>
        <w:t xml:space="preserve">  4.</w:t>
      </w:r>
      <w:r w:rsidRPr="00111BE4">
        <w:rPr>
          <w:rFonts w:ascii="Times New Roman" w:hAnsi="Times New Roman"/>
          <w:b w:val="0"/>
          <w:sz w:val="30"/>
          <w:szCs w:val="30"/>
        </w:rPr>
        <w:t xml:space="preserve"> Информационное пространство государств-участников СНГ</w:t>
      </w:r>
      <w:r w:rsidR="00161042">
        <w:rPr>
          <w:rFonts w:ascii="Times New Roman" w:hAnsi="Times New Roman"/>
          <w:b w:val="0"/>
          <w:sz w:val="30"/>
          <w:szCs w:val="30"/>
        </w:rPr>
        <w:t>.</w:t>
      </w:r>
    </w:p>
    <w:p w:rsidR="00111BE4" w:rsidRPr="00111BE4" w:rsidRDefault="00111BE4" w:rsidP="00B460BF">
      <w:pPr>
        <w:pStyle w:val="41"/>
        <w:spacing w:line="264" w:lineRule="auto"/>
        <w:ind w:firstLine="567"/>
        <w:outlineLvl w:val="9"/>
        <w:rPr>
          <w:rFonts w:ascii="Times New Roman" w:hAnsi="Times New Roman"/>
          <w:b w:val="0"/>
          <w:sz w:val="30"/>
          <w:szCs w:val="30"/>
        </w:rPr>
      </w:pPr>
      <w:r w:rsidRPr="00111BE4">
        <w:rPr>
          <w:rFonts w:ascii="Times New Roman" w:hAnsi="Times New Roman"/>
          <w:b w:val="0"/>
          <w:sz w:val="30"/>
          <w:szCs w:val="30"/>
        </w:rPr>
        <w:t xml:space="preserve">  5. </w:t>
      </w:r>
      <w:r w:rsidRPr="00111BE4">
        <w:rPr>
          <w:rFonts w:ascii="Times New Roman" w:hAnsi="Times New Roman"/>
          <w:b w:val="0"/>
          <w:bCs w:val="0"/>
          <w:sz w:val="30"/>
          <w:szCs w:val="30"/>
        </w:rPr>
        <w:t>Каким нам видится ислам: мусульмане на Западе по страницам зарубежных СМИ</w:t>
      </w:r>
      <w:r w:rsidR="00161042">
        <w:rPr>
          <w:rFonts w:ascii="Times New Roman" w:hAnsi="Times New Roman"/>
          <w:b w:val="0"/>
          <w:bCs w:val="0"/>
          <w:sz w:val="30"/>
          <w:szCs w:val="30"/>
        </w:rPr>
        <w:t>.</w:t>
      </w:r>
    </w:p>
    <w:p w:rsidR="00111BE4" w:rsidRPr="00241287" w:rsidRDefault="00111BE4" w:rsidP="00B460BF">
      <w:pPr>
        <w:pStyle w:val="11"/>
        <w:spacing w:line="264" w:lineRule="auto"/>
        <w:ind w:left="142" w:firstLine="567"/>
        <w:rPr>
          <w:sz w:val="30"/>
          <w:szCs w:val="30"/>
        </w:rPr>
      </w:pPr>
      <w:r w:rsidRPr="00241287">
        <w:rPr>
          <w:bCs/>
          <w:sz w:val="30"/>
          <w:szCs w:val="30"/>
        </w:rPr>
        <w:t xml:space="preserve"> </w:t>
      </w:r>
    </w:p>
    <w:p w:rsidR="005A7CDB" w:rsidRDefault="005A7CDB" w:rsidP="00B460BF">
      <w:pPr>
        <w:tabs>
          <w:tab w:val="num" w:pos="142"/>
        </w:tabs>
        <w:spacing w:line="264" w:lineRule="auto"/>
        <w:ind w:left="142" w:firstLine="567"/>
        <w:jc w:val="center"/>
        <w:rPr>
          <w:rFonts w:cs="Times New Roman"/>
          <w:b/>
          <w:sz w:val="30"/>
          <w:szCs w:val="30"/>
        </w:rPr>
      </w:pPr>
      <w:r>
        <w:rPr>
          <w:rFonts w:cs="Times New Roman"/>
          <w:b/>
          <w:sz w:val="30"/>
          <w:szCs w:val="30"/>
        </w:rPr>
        <w:t>Профиль</w:t>
      </w:r>
    </w:p>
    <w:p w:rsidR="00111BE4" w:rsidRDefault="00111BE4" w:rsidP="00B460BF">
      <w:pPr>
        <w:tabs>
          <w:tab w:val="num" w:pos="142"/>
        </w:tabs>
        <w:spacing w:line="264" w:lineRule="auto"/>
        <w:ind w:left="142" w:firstLine="567"/>
        <w:jc w:val="center"/>
        <w:rPr>
          <w:rFonts w:cs="Times New Roman"/>
          <w:b/>
          <w:sz w:val="30"/>
          <w:szCs w:val="30"/>
        </w:rPr>
      </w:pPr>
      <w:r w:rsidRPr="008D0322">
        <w:rPr>
          <w:rFonts w:cs="Times New Roman"/>
          <w:b/>
          <w:sz w:val="30"/>
          <w:szCs w:val="30"/>
        </w:rPr>
        <w:t xml:space="preserve"> «Телевидение»</w:t>
      </w:r>
    </w:p>
    <w:p w:rsidR="00111BE4" w:rsidRDefault="00111BE4" w:rsidP="00B460BF">
      <w:pPr>
        <w:spacing w:line="264" w:lineRule="auto"/>
        <w:ind w:firstLine="567"/>
        <w:jc w:val="center"/>
        <w:rPr>
          <w:b/>
          <w:sz w:val="30"/>
          <w:szCs w:val="30"/>
        </w:rPr>
      </w:pPr>
      <w:r w:rsidRPr="002657FC">
        <w:rPr>
          <w:b/>
          <w:sz w:val="30"/>
          <w:szCs w:val="30"/>
        </w:rPr>
        <w:t>Телепрограмма как форма вещания</w:t>
      </w:r>
    </w:p>
    <w:p w:rsidR="00111BE4" w:rsidRDefault="00111BE4" w:rsidP="00B460BF">
      <w:pPr>
        <w:spacing w:line="264" w:lineRule="auto"/>
        <w:ind w:firstLine="567"/>
        <w:jc w:val="center"/>
        <w:rPr>
          <w:b/>
          <w:sz w:val="30"/>
          <w:szCs w:val="30"/>
        </w:rPr>
      </w:pPr>
    </w:p>
    <w:p w:rsidR="00111BE4" w:rsidRPr="002657FC" w:rsidRDefault="00111BE4" w:rsidP="00B460BF">
      <w:pPr>
        <w:spacing w:line="264" w:lineRule="auto"/>
        <w:ind w:firstLine="567"/>
        <w:rPr>
          <w:sz w:val="30"/>
          <w:szCs w:val="30"/>
        </w:rPr>
      </w:pPr>
      <w:r w:rsidRPr="002657FC">
        <w:rPr>
          <w:sz w:val="30"/>
          <w:szCs w:val="30"/>
        </w:rPr>
        <w:t>1.Программирование как процесс, принципы программирования</w:t>
      </w:r>
      <w:r w:rsidR="00D60AEF">
        <w:rPr>
          <w:sz w:val="30"/>
          <w:szCs w:val="30"/>
        </w:rPr>
        <w:t>.</w:t>
      </w:r>
    </w:p>
    <w:p w:rsidR="00111BE4" w:rsidRPr="002657FC" w:rsidRDefault="00111BE4" w:rsidP="00B460BF">
      <w:pPr>
        <w:spacing w:line="264" w:lineRule="auto"/>
        <w:ind w:firstLine="567"/>
        <w:rPr>
          <w:sz w:val="30"/>
          <w:szCs w:val="30"/>
        </w:rPr>
      </w:pPr>
      <w:r w:rsidRPr="002657FC">
        <w:rPr>
          <w:sz w:val="30"/>
          <w:szCs w:val="30"/>
        </w:rPr>
        <w:t>2.Виды и типы телепрограмм</w:t>
      </w:r>
      <w:r w:rsidR="00D60AEF">
        <w:rPr>
          <w:sz w:val="30"/>
          <w:szCs w:val="30"/>
        </w:rPr>
        <w:t>.</w:t>
      </w:r>
    </w:p>
    <w:p w:rsidR="00111BE4" w:rsidRDefault="00111BE4" w:rsidP="00B460BF">
      <w:pPr>
        <w:spacing w:line="264" w:lineRule="auto"/>
        <w:ind w:firstLine="567"/>
        <w:rPr>
          <w:sz w:val="30"/>
          <w:szCs w:val="30"/>
        </w:rPr>
      </w:pPr>
      <w:r w:rsidRPr="002657FC">
        <w:rPr>
          <w:sz w:val="30"/>
          <w:szCs w:val="30"/>
        </w:rPr>
        <w:t>3.Проектирование телепрограмм</w:t>
      </w:r>
      <w:r w:rsidR="00D60AEF">
        <w:rPr>
          <w:sz w:val="30"/>
          <w:szCs w:val="30"/>
        </w:rPr>
        <w:t>.</w:t>
      </w:r>
    </w:p>
    <w:p w:rsidR="00111BE4" w:rsidRDefault="00111BE4" w:rsidP="00B460BF">
      <w:pPr>
        <w:spacing w:line="264" w:lineRule="auto"/>
        <w:ind w:firstLine="567"/>
        <w:rPr>
          <w:sz w:val="30"/>
          <w:szCs w:val="30"/>
        </w:rPr>
      </w:pPr>
    </w:p>
    <w:p w:rsidR="00111BE4" w:rsidRDefault="00111BE4" w:rsidP="00B460BF">
      <w:pPr>
        <w:spacing w:line="264" w:lineRule="auto"/>
        <w:ind w:firstLine="567"/>
        <w:jc w:val="center"/>
        <w:rPr>
          <w:b/>
          <w:sz w:val="30"/>
          <w:szCs w:val="30"/>
        </w:rPr>
      </w:pPr>
      <w:r w:rsidRPr="00C25E7C">
        <w:rPr>
          <w:b/>
          <w:sz w:val="30"/>
          <w:szCs w:val="30"/>
        </w:rPr>
        <w:t>Телевизионная реклама</w:t>
      </w:r>
    </w:p>
    <w:p w:rsidR="00111BE4" w:rsidRPr="00C25E7C" w:rsidRDefault="00111BE4" w:rsidP="00B460BF">
      <w:pPr>
        <w:spacing w:line="264" w:lineRule="auto"/>
        <w:ind w:firstLine="567"/>
        <w:jc w:val="center"/>
        <w:rPr>
          <w:b/>
          <w:sz w:val="30"/>
          <w:szCs w:val="30"/>
        </w:rPr>
      </w:pPr>
    </w:p>
    <w:p w:rsidR="00111BE4" w:rsidRPr="00A1702C" w:rsidRDefault="00111BE4" w:rsidP="00B460BF">
      <w:pPr>
        <w:spacing w:line="264" w:lineRule="auto"/>
        <w:ind w:firstLine="567"/>
        <w:rPr>
          <w:sz w:val="30"/>
          <w:szCs w:val="30"/>
        </w:rPr>
      </w:pPr>
      <w:r w:rsidRPr="00A1702C">
        <w:rPr>
          <w:sz w:val="30"/>
          <w:szCs w:val="30"/>
        </w:rPr>
        <w:t>1. Реализация рекламной деятельности на федеральном и реги</w:t>
      </w:r>
      <w:r>
        <w:rPr>
          <w:sz w:val="30"/>
          <w:szCs w:val="30"/>
        </w:rPr>
        <w:t>ональном телевизионных каналах.</w:t>
      </w:r>
    </w:p>
    <w:p w:rsidR="00111BE4" w:rsidRPr="00A1702C" w:rsidRDefault="00111BE4" w:rsidP="00B460BF">
      <w:pPr>
        <w:spacing w:line="264" w:lineRule="auto"/>
        <w:ind w:firstLine="567"/>
        <w:rPr>
          <w:sz w:val="30"/>
          <w:szCs w:val="30"/>
        </w:rPr>
      </w:pPr>
      <w:r w:rsidRPr="0007290B">
        <w:rPr>
          <w:sz w:val="30"/>
          <w:szCs w:val="30"/>
        </w:rPr>
        <w:t>2</w:t>
      </w:r>
      <w:r w:rsidRPr="00A1702C">
        <w:rPr>
          <w:i/>
          <w:sz w:val="30"/>
          <w:szCs w:val="30"/>
        </w:rPr>
        <w:t>.</w:t>
      </w:r>
      <w:r w:rsidRPr="00A1702C">
        <w:rPr>
          <w:sz w:val="30"/>
          <w:szCs w:val="30"/>
        </w:rPr>
        <w:t xml:space="preserve"> Рекламная информация в контексте целостного программного контент</w:t>
      </w:r>
      <w:r>
        <w:rPr>
          <w:sz w:val="30"/>
          <w:szCs w:val="30"/>
        </w:rPr>
        <w:t>а.</w:t>
      </w:r>
    </w:p>
    <w:p w:rsidR="00111BE4" w:rsidRPr="00A1702C" w:rsidRDefault="00111BE4" w:rsidP="00B460BF">
      <w:pPr>
        <w:spacing w:line="264" w:lineRule="auto"/>
        <w:ind w:firstLine="567"/>
        <w:rPr>
          <w:sz w:val="30"/>
          <w:szCs w:val="30"/>
        </w:rPr>
      </w:pPr>
      <w:r w:rsidRPr="00A1702C">
        <w:rPr>
          <w:sz w:val="30"/>
          <w:szCs w:val="30"/>
        </w:rPr>
        <w:t xml:space="preserve"> утренних программ</w:t>
      </w:r>
      <w:r w:rsidR="00322E09">
        <w:rPr>
          <w:sz w:val="30"/>
          <w:szCs w:val="30"/>
        </w:rPr>
        <w:t xml:space="preserve"> регионального и федерального </w:t>
      </w:r>
      <w:r w:rsidRPr="00A1702C">
        <w:rPr>
          <w:sz w:val="30"/>
          <w:szCs w:val="30"/>
        </w:rPr>
        <w:t>телевизионных каналов</w:t>
      </w:r>
      <w:r>
        <w:rPr>
          <w:sz w:val="30"/>
          <w:szCs w:val="30"/>
        </w:rPr>
        <w:t>.</w:t>
      </w:r>
    </w:p>
    <w:p w:rsidR="00111BE4" w:rsidRDefault="00111BE4" w:rsidP="00B460BF">
      <w:pPr>
        <w:spacing w:line="264" w:lineRule="auto"/>
        <w:ind w:firstLine="567"/>
        <w:rPr>
          <w:sz w:val="30"/>
          <w:szCs w:val="30"/>
        </w:rPr>
      </w:pPr>
      <w:r w:rsidRPr="00A1702C">
        <w:rPr>
          <w:sz w:val="30"/>
          <w:szCs w:val="30"/>
        </w:rPr>
        <w:t>3.Виды и жанры телевизионной рекламы.</w:t>
      </w:r>
    </w:p>
    <w:p w:rsidR="00111BE4" w:rsidRPr="00A1702C" w:rsidRDefault="00111BE4" w:rsidP="00B460BF">
      <w:pPr>
        <w:spacing w:line="264" w:lineRule="auto"/>
        <w:ind w:firstLine="567"/>
        <w:rPr>
          <w:sz w:val="30"/>
          <w:szCs w:val="30"/>
        </w:rPr>
      </w:pPr>
    </w:p>
    <w:p w:rsidR="00111BE4" w:rsidRDefault="00111BE4" w:rsidP="00B460BF">
      <w:pPr>
        <w:spacing w:line="264" w:lineRule="auto"/>
        <w:ind w:firstLine="567"/>
        <w:jc w:val="center"/>
        <w:rPr>
          <w:b/>
          <w:sz w:val="30"/>
          <w:szCs w:val="30"/>
        </w:rPr>
      </w:pPr>
      <w:r w:rsidRPr="00D92676">
        <w:rPr>
          <w:b/>
          <w:sz w:val="30"/>
          <w:szCs w:val="30"/>
        </w:rPr>
        <w:t>Социальная антропология и журналистика</w:t>
      </w:r>
    </w:p>
    <w:p w:rsidR="00111BE4" w:rsidRPr="00D92676" w:rsidRDefault="00111BE4" w:rsidP="00B460BF">
      <w:pPr>
        <w:spacing w:line="264" w:lineRule="auto"/>
        <w:ind w:firstLine="567"/>
        <w:jc w:val="center"/>
        <w:rPr>
          <w:i/>
          <w:sz w:val="30"/>
          <w:szCs w:val="30"/>
        </w:rPr>
      </w:pPr>
    </w:p>
    <w:p w:rsidR="00111BE4" w:rsidRDefault="00111BE4" w:rsidP="00B460BF">
      <w:pPr>
        <w:spacing w:line="264" w:lineRule="auto"/>
        <w:ind w:firstLine="567"/>
        <w:rPr>
          <w:sz w:val="30"/>
          <w:szCs w:val="30"/>
        </w:rPr>
      </w:pPr>
      <w:r>
        <w:rPr>
          <w:sz w:val="30"/>
          <w:szCs w:val="30"/>
        </w:rPr>
        <w:t>1.Социокультурная антопология и современное мифотворчество в тележурналистике</w:t>
      </w:r>
      <w:r w:rsidR="00D60AEF">
        <w:rPr>
          <w:sz w:val="30"/>
          <w:szCs w:val="30"/>
        </w:rPr>
        <w:t>.</w:t>
      </w:r>
    </w:p>
    <w:p w:rsidR="00111BE4" w:rsidRPr="00D92676" w:rsidRDefault="00111BE4" w:rsidP="00B460BF">
      <w:pPr>
        <w:spacing w:line="264" w:lineRule="auto"/>
        <w:ind w:firstLine="567"/>
        <w:rPr>
          <w:sz w:val="30"/>
          <w:szCs w:val="30"/>
        </w:rPr>
      </w:pPr>
      <w:r>
        <w:rPr>
          <w:sz w:val="30"/>
          <w:szCs w:val="30"/>
        </w:rPr>
        <w:t>1. Ф</w:t>
      </w:r>
      <w:r w:rsidRPr="00D92676">
        <w:rPr>
          <w:sz w:val="30"/>
          <w:szCs w:val="30"/>
        </w:rPr>
        <w:t>ункции журналистики как к</w:t>
      </w:r>
      <w:r>
        <w:rPr>
          <w:sz w:val="30"/>
          <w:szCs w:val="30"/>
        </w:rPr>
        <w:t>ультурного института, модели  телевизионного вещания.</w:t>
      </w:r>
    </w:p>
    <w:p w:rsidR="00111BE4" w:rsidRPr="00D92676" w:rsidRDefault="00111BE4" w:rsidP="00B460BF">
      <w:pPr>
        <w:spacing w:line="264" w:lineRule="auto"/>
        <w:ind w:firstLine="567"/>
        <w:rPr>
          <w:sz w:val="30"/>
          <w:szCs w:val="30"/>
        </w:rPr>
      </w:pPr>
      <w:r>
        <w:rPr>
          <w:sz w:val="30"/>
          <w:szCs w:val="30"/>
        </w:rPr>
        <w:t xml:space="preserve">2. Телепродукт </w:t>
      </w:r>
      <w:r w:rsidRPr="00D92676">
        <w:rPr>
          <w:sz w:val="30"/>
          <w:szCs w:val="30"/>
        </w:rPr>
        <w:t>как символическая организация культурного пространства журналистики.</w:t>
      </w:r>
    </w:p>
    <w:p w:rsidR="00111BE4" w:rsidRDefault="00111BE4" w:rsidP="00B460BF">
      <w:pPr>
        <w:spacing w:line="264" w:lineRule="auto"/>
        <w:ind w:firstLine="567"/>
        <w:rPr>
          <w:sz w:val="30"/>
          <w:szCs w:val="30"/>
        </w:rPr>
      </w:pPr>
      <w:r>
        <w:rPr>
          <w:sz w:val="30"/>
          <w:szCs w:val="30"/>
        </w:rPr>
        <w:t>3.К</w:t>
      </w:r>
      <w:r w:rsidRPr="00D92676">
        <w:rPr>
          <w:sz w:val="30"/>
          <w:szCs w:val="30"/>
        </w:rPr>
        <w:t xml:space="preserve">оммуникативное поле культуры в </w:t>
      </w:r>
      <w:r>
        <w:rPr>
          <w:sz w:val="30"/>
          <w:szCs w:val="30"/>
        </w:rPr>
        <w:t>тележурналистике.</w:t>
      </w:r>
    </w:p>
    <w:p w:rsidR="00111BE4" w:rsidRDefault="00111BE4" w:rsidP="00B460BF">
      <w:pPr>
        <w:spacing w:line="264" w:lineRule="auto"/>
        <w:ind w:firstLine="567"/>
        <w:rPr>
          <w:sz w:val="30"/>
          <w:szCs w:val="30"/>
        </w:rPr>
      </w:pPr>
      <w:r>
        <w:rPr>
          <w:sz w:val="30"/>
          <w:szCs w:val="30"/>
        </w:rPr>
        <w:t>4.Т</w:t>
      </w:r>
      <w:r w:rsidRPr="00D92676">
        <w:rPr>
          <w:sz w:val="30"/>
          <w:szCs w:val="30"/>
        </w:rPr>
        <w:t xml:space="preserve">ипы и виды коммуникации в </w:t>
      </w:r>
      <w:r>
        <w:rPr>
          <w:sz w:val="30"/>
          <w:szCs w:val="30"/>
        </w:rPr>
        <w:t>теле</w:t>
      </w:r>
      <w:r w:rsidRPr="00D92676">
        <w:rPr>
          <w:sz w:val="30"/>
          <w:szCs w:val="30"/>
        </w:rPr>
        <w:t>журналистике</w:t>
      </w:r>
    </w:p>
    <w:p w:rsidR="00111BE4" w:rsidRDefault="00111BE4" w:rsidP="00B460BF">
      <w:pPr>
        <w:spacing w:line="264" w:lineRule="auto"/>
        <w:ind w:firstLine="567"/>
        <w:rPr>
          <w:sz w:val="30"/>
          <w:szCs w:val="30"/>
        </w:rPr>
      </w:pPr>
      <w:r>
        <w:rPr>
          <w:sz w:val="30"/>
          <w:szCs w:val="30"/>
        </w:rPr>
        <w:t>5.</w:t>
      </w:r>
      <w:r w:rsidRPr="00D92676">
        <w:rPr>
          <w:sz w:val="30"/>
          <w:szCs w:val="30"/>
        </w:rPr>
        <w:t>Личность журналиста в культуре: культура и личность журналиста: антропологические особенности; ролевое поведение журналиста в процессе профессиональной деятельности.</w:t>
      </w:r>
    </w:p>
    <w:p w:rsidR="00111BE4" w:rsidRPr="00D92676" w:rsidRDefault="00111BE4" w:rsidP="00B460BF">
      <w:pPr>
        <w:spacing w:line="264" w:lineRule="auto"/>
        <w:ind w:firstLine="567"/>
        <w:rPr>
          <w:sz w:val="30"/>
          <w:szCs w:val="30"/>
        </w:rPr>
      </w:pPr>
    </w:p>
    <w:p w:rsidR="00111BE4" w:rsidRDefault="00111BE4" w:rsidP="00B460BF">
      <w:pPr>
        <w:spacing w:line="264" w:lineRule="auto"/>
        <w:ind w:firstLine="567"/>
        <w:jc w:val="center"/>
        <w:rPr>
          <w:b/>
          <w:sz w:val="30"/>
          <w:szCs w:val="30"/>
        </w:rPr>
      </w:pPr>
      <w:r w:rsidRPr="002E4079">
        <w:rPr>
          <w:b/>
          <w:sz w:val="30"/>
          <w:szCs w:val="30"/>
        </w:rPr>
        <w:t>Правовые основы журналистики</w:t>
      </w:r>
    </w:p>
    <w:p w:rsidR="00111BE4" w:rsidRDefault="00111BE4" w:rsidP="00B460BF">
      <w:pPr>
        <w:spacing w:line="264" w:lineRule="auto"/>
        <w:ind w:firstLine="567"/>
        <w:jc w:val="center"/>
        <w:rPr>
          <w:b/>
          <w:sz w:val="30"/>
          <w:szCs w:val="30"/>
        </w:rPr>
      </w:pPr>
    </w:p>
    <w:p w:rsidR="00111BE4" w:rsidRPr="00FC564B" w:rsidRDefault="00111BE4" w:rsidP="00B460BF">
      <w:pPr>
        <w:spacing w:line="264" w:lineRule="auto"/>
        <w:ind w:left="720" w:firstLine="567"/>
        <w:jc w:val="both"/>
        <w:rPr>
          <w:b/>
        </w:rPr>
      </w:pPr>
      <w:r>
        <w:rPr>
          <w:rStyle w:val="a3"/>
          <w:b w:val="0"/>
        </w:rPr>
        <w:t>.</w:t>
      </w:r>
    </w:p>
    <w:p w:rsidR="00111BE4" w:rsidRPr="001634BB" w:rsidRDefault="00111BE4" w:rsidP="00B460BF">
      <w:pPr>
        <w:pStyle w:val="a9"/>
        <w:spacing w:before="0" w:beforeAutospacing="0" w:after="0" w:afterAutospacing="0" w:line="264" w:lineRule="auto"/>
        <w:ind w:left="142" w:firstLine="567"/>
        <w:jc w:val="both"/>
        <w:rPr>
          <w:b/>
          <w:sz w:val="30"/>
          <w:szCs w:val="30"/>
        </w:rPr>
      </w:pPr>
      <w:r>
        <w:rPr>
          <w:rStyle w:val="a3"/>
          <w:b w:val="0"/>
          <w:sz w:val="30"/>
          <w:szCs w:val="30"/>
        </w:rPr>
        <w:t>1.</w:t>
      </w:r>
      <w:r w:rsidRPr="001634BB">
        <w:rPr>
          <w:rStyle w:val="a3"/>
          <w:b w:val="0"/>
          <w:sz w:val="30"/>
          <w:szCs w:val="30"/>
        </w:rPr>
        <w:t xml:space="preserve">Организация деятельности </w:t>
      </w:r>
      <w:r>
        <w:rPr>
          <w:rStyle w:val="a3"/>
          <w:b w:val="0"/>
          <w:sz w:val="30"/>
          <w:szCs w:val="30"/>
        </w:rPr>
        <w:t>теле</w:t>
      </w:r>
      <w:r w:rsidRPr="001634BB">
        <w:rPr>
          <w:rStyle w:val="a3"/>
          <w:b w:val="0"/>
          <w:sz w:val="30"/>
          <w:szCs w:val="30"/>
        </w:rPr>
        <w:t>редакции.</w:t>
      </w:r>
    </w:p>
    <w:p w:rsidR="00111BE4" w:rsidRPr="001634BB" w:rsidRDefault="00111BE4" w:rsidP="00B460BF">
      <w:pPr>
        <w:pStyle w:val="a9"/>
        <w:spacing w:before="0" w:beforeAutospacing="0" w:after="0" w:afterAutospacing="0" w:line="264" w:lineRule="auto"/>
        <w:ind w:left="142" w:firstLine="567"/>
        <w:jc w:val="both"/>
        <w:rPr>
          <w:b/>
          <w:sz w:val="30"/>
          <w:szCs w:val="30"/>
        </w:rPr>
      </w:pPr>
      <w:r>
        <w:rPr>
          <w:rStyle w:val="a3"/>
          <w:b w:val="0"/>
          <w:sz w:val="30"/>
          <w:szCs w:val="30"/>
        </w:rPr>
        <w:t>2.</w:t>
      </w:r>
      <w:r w:rsidRPr="001634BB">
        <w:rPr>
          <w:rStyle w:val="a3"/>
          <w:b w:val="0"/>
          <w:sz w:val="30"/>
          <w:szCs w:val="30"/>
        </w:rPr>
        <w:t>Госуда</w:t>
      </w:r>
      <w:r>
        <w:rPr>
          <w:rStyle w:val="a3"/>
          <w:b w:val="0"/>
          <w:sz w:val="30"/>
          <w:szCs w:val="30"/>
        </w:rPr>
        <w:t>рственная политика в области телевещания</w:t>
      </w:r>
      <w:r w:rsidRPr="001634BB">
        <w:rPr>
          <w:rStyle w:val="a3"/>
          <w:b w:val="0"/>
          <w:sz w:val="30"/>
          <w:szCs w:val="30"/>
        </w:rPr>
        <w:t>.</w:t>
      </w:r>
    </w:p>
    <w:p w:rsidR="00111BE4" w:rsidRPr="001634BB" w:rsidRDefault="00111BE4" w:rsidP="00B460BF">
      <w:pPr>
        <w:pStyle w:val="a9"/>
        <w:spacing w:before="0" w:beforeAutospacing="0" w:after="0" w:afterAutospacing="0" w:line="264" w:lineRule="auto"/>
        <w:ind w:left="142" w:firstLine="567"/>
        <w:jc w:val="both"/>
        <w:rPr>
          <w:b/>
          <w:sz w:val="30"/>
          <w:szCs w:val="30"/>
        </w:rPr>
      </w:pPr>
      <w:r>
        <w:rPr>
          <w:rStyle w:val="a3"/>
          <w:b w:val="0"/>
          <w:sz w:val="30"/>
          <w:szCs w:val="30"/>
        </w:rPr>
        <w:t>3.</w:t>
      </w:r>
      <w:r w:rsidRPr="001634BB">
        <w:rPr>
          <w:rStyle w:val="a3"/>
          <w:b w:val="0"/>
          <w:sz w:val="30"/>
          <w:szCs w:val="30"/>
        </w:rPr>
        <w:t>Лицензирование и регулирование телерадиовещания.</w:t>
      </w:r>
    </w:p>
    <w:p w:rsidR="00111BE4" w:rsidRPr="001634BB" w:rsidRDefault="00111BE4" w:rsidP="00B460BF">
      <w:pPr>
        <w:pStyle w:val="a9"/>
        <w:spacing w:before="0" w:beforeAutospacing="0" w:after="0" w:afterAutospacing="0" w:line="264" w:lineRule="auto"/>
        <w:ind w:left="142" w:firstLine="567"/>
        <w:jc w:val="both"/>
        <w:rPr>
          <w:b/>
          <w:sz w:val="30"/>
          <w:szCs w:val="30"/>
        </w:rPr>
      </w:pPr>
      <w:r>
        <w:rPr>
          <w:rStyle w:val="a3"/>
          <w:b w:val="0"/>
          <w:sz w:val="30"/>
          <w:szCs w:val="30"/>
        </w:rPr>
        <w:t>4.Специфика деятельности телеканала</w:t>
      </w:r>
      <w:r w:rsidRPr="001634BB">
        <w:rPr>
          <w:rStyle w:val="a3"/>
          <w:b w:val="0"/>
          <w:sz w:val="30"/>
          <w:szCs w:val="30"/>
        </w:rPr>
        <w:t xml:space="preserve"> в предвыборный период.</w:t>
      </w:r>
    </w:p>
    <w:p w:rsidR="00111BE4" w:rsidRPr="001634BB" w:rsidRDefault="00111BE4" w:rsidP="00B460BF">
      <w:pPr>
        <w:pStyle w:val="a9"/>
        <w:spacing w:before="0" w:beforeAutospacing="0" w:after="0" w:afterAutospacing="0" w:line="264" w:lineRule="auto"/>
        <w:ind w:left="142" w:firstLine="567"/>
        <w:jc w:val="both"/>
        <w:rPr>
          <w:b/>
          <w:sz w:val="30"/>
          <w:szCs w:val="30"/>
        </w:rPr>
      </w:pPr>
      <w:r>
        <w:rPr>
          <w:rStyle w:val="a3"/>
          <w:b w:val="0"/>
          <w:sz w:val="30"/>
          <w:szCs w:val="30"/>
        </w:rPr>
        <w:t>5.</w:t>
      </w:r>
      <w:r w:rsidRPr="001634BB">
        <w:rPr>
          <w:rStyle w:val="a3"/>
          <w:b w:val="0"/>
          <w:sz w:val="30"/>
          <w:szCs w:val="30"/>
        </w:rPr>
        <w:t>Интеллектуальная собственность</w:t>
      </w:r>
      <w:r>
        <w:rPr>
          <w:rStyle w:val="a3"/>
          <w:b w:val="0"/>
          <w:sz w:val="30"/>
          <w:szCs w:val="30"/>
        </w:rPr>
        <w:t xml:space="preserve"> и деятельность тележурналиста</w:t>
      </w:r>
      <w:r w:rsidRPr="001634BB">
        <w:rPr>
          <w:rStyle w:val="a3"/>
          <w:b w:val="0"/>
          <w:sz w:val="30"/>
          <w:szCs w:val="30"/>
        </w:rPr>
        <w:t>.</w:t>
      </w:r>
    </w:p>
    <w:p w:rsidR="00111BE4" w:rsidRPr="001634BB" w:rsidRDefault="00111BE4" w:rsidP="00B460BF">
      <w:pPr>
        <w:pStyle w:val="a9"/>
        <w:spacing w:before="0" w:beforeAutospacing="0" w:after="0" w:afterAutospacing="0" w:line="264" w:lineRule="auto"/>
        <w:ind w:left="142" w:firstLine="567"/>
        <w:jc w:val="both"/>
        <w:rPr>
          <w:b/>
          <w:sz w:val="30"/>
          <w:szCs w:val="30"/>
        </w:rPr>
      </w:pPr>
      <w:r>
        <w:rPr>
          <w:rStyle w:val="a3"/>
          <w:b w:val="0"/>
          <w:sz w:val="30"/>
          <w:szCs w:val="30"/>
        </w:rPr>
        <w:t>6.</w:t>
      </w:r>
      <w:r w:rsidRPr="001634BB">
        <w:rPr>
          <w:rStyle w:val="a3"/>
          <w:b w:val="0"/>
          <w:sz w:val="30"/>
          <w:szCs w:val="30"/>
        </w:rPr>
        <w:t>Регулирование рекламы</w:t>
      </w:r>
      <w:r>
        <w:rPr>
          <w:rStyle w:val="a3"/>
          <w:b w:val="0"/>
          <w:sz w:val="30"/>
          <w:szCs w:val="30"/>
        </w:rPr>
        <w:t xml:space="preserve"> на телевидении</w:t>
      </w:r>
      <w:r w:rsidRPr="001634BB">
        <w:rPr>
          <w:rStyle w:val="a3"/>
          <w:b w:val="0"/>
          <w:sz w:val="30"/>
          <w:szCs w:val="30"/>
        </w:rPr>
        <w:t>.</w:t>
      </w:r>
    </w:p>
    <w:p w:rsidR="00111BE4" w:rsidRPr="001634BB" w:rsidRDefault="00111BE4" w:rsidP="00B460BF">
      <w:pPr>
        <w:spacing w:line="264" w:lineRule="auto"/>
        <w:ind w:left="142" w:firstLine="567"/>
        <w:jc w:val="both"/>
        <w:rPr>
          <w:b/>
          <w:sz w:val="30"/>
          <w:szCs w:val="30"/>
        </w:rPr>
      </w:pPr>
      <w:r>
        <w:rPr>
          <w:rStyle w:val="a3"/>
          <w:b w:val="0"/>
          <w:sz w:val="30"/>
          <w:szCs w:val="30"/>
        </w:rPr>
        <w:t>8.Цифровое телевидение</w:t>
      </w:r>
      <w:r w:rsidRPr="001634BB">
        <w:rPr>
          <w:rStyle w:val="a3"/>
          <w:b w:val="0"/>
          <w:sz w:val="30"/>
          <w:szCs w:val="30"/>
        </w:rPr>
        <w:t xml:space="preserve"> и его правовое регулирование.</w:t>
      </w:r>
    </w:p>
    <w:p w:rsidR="00111BE4" w:rsidRDefault="00111BE4" w:rsidP="00B460BF">
      <w:pPr>
        <w:pStyle w:val="a9"/>
        <w:spacing w:before="0" w:beforeAutospacing="0" w:after="0" w:afterAutospacing="0" w:line="264" w:lineRule="auto"/>
        <w:ind w:left="142" w:firstLine="567"/>
        <w:jc w:val="both"/>
        <w:rPr>
          <w:rStyle w:val="a3"/>
          <w:b w:val="0"/>
          <w:sz w:val="30"/>
          <w:szCs w:val="30"/>
        </w:rPr>
      </w:pPr>
      <w:r>
        <w:rPr>
          <w:rStyle w:val="a3"/>
          <w:b w:val="0"/>
          <w:sz w:val="30"/>
          <w:szCs w:val="30"/>
        </w:rPr>
        <w:t>9.</w:t>
      </w:r>
      <w:r w:rsidRPr="001634BB">
        <w:rPr>
          <w:rStyle w:val="a3"/>
          <w:b w:val="0"/>
          <w:sz w:val="30"/>
          <w:szCs w:val="30"/>
        </w:rPr>
        <w:t>Защита чести, достоинства и деловой репутации</w:t>
      </w:r>
      <w:r>
        <w:rPr>
          <w:rStyle w:val="a3"/>
          <w:b w:val="0"/>
          <w:sz w:val="30"/>
          <w:szCs w:val="30"/>
        </w:rPr>
        <w:t xml:space="preserve"> тележурналиста</w:t>
      </w:r>
      <w:r w:rsidRPr="001634BB">
        <w:rPr>
          <w:rStyle w:val="a3"/>
          <w:b w:val="0"/>
          <w:sz w:val="30"/>
          <w:szCs w:val="30"/>
        </w:rPr>
        <w:t>.</w:t>
      </w:r>
    </w:p>
    <w:p w:rsidR="00111BE4" w:rsidRDefault="00111BE4" w:rsidP="00B460BF">
      <w:pPr>
        <w:pStyle w:val="a9"/>
        <w:spacing w:before="0" w:beforeAutospacing="0" w:after="0" w:afterAutospacing="0" w:line="264" w:lineRule="auto"/>
        <w:ind w:left="142" w:firstLine="567"/>
        <w:jc w:val="both"/>
        <w:rPr>
          <w:rStyle w:val="a3"/>
          <w:b w:val="0"/>
          <w:sz w:val="30"/>
          <w:szCs w:val="30"/>
        </w:rPr>
      </w:pPr>
    </w:p>
    <w:p w:rsidR="00111BE4" w:rsidRDefault="00111BE4" w:rsidP="00B460BF">
      <w:pPr>
        <w:pStyle w:val="a9"/>
        <w:spacing w:before="0" w:beforeAutospacing="0" w:after="0" w:afterAutospacing="0" w:line="264" w:lineRule="auto"/>
        <w:ind w:left="142" w:firstLine="567"/>
        <w:jc w:val="center"/>
        <w:rPr>
          <w:rStyle w:val="a3"/>
          <w:sz w:val="30"/>
          <w:szCs w:val="30"/>
        </w:rPr>
      </w:pPr>
      <w:r w:rsidRPr="00CF0F44">
        <w:rPr>
          <w:rStyle w:val="a3"/>
          <w:sz w:val="30"/>
          <w:szCs w:val="30"/>
        </w:rPr>
        <w:t>Профессиональная этика журналиста</w:t>
      </w:r>
    </w:p>
    <w:p w:rsidR="00111BE4" w:rsidRPr="00CF0F44" w:rsidRDefault="00111BE4" w:rsidP="00B460BF">
      <w:pPr>
        <w:pStyle w:val="a9"/>
        <w:spacing w:before="0" w:beforeAutospacing="0" w:after="0" w:afterAutospacing="0" w:line="264" w:lineRule="auto"/>
        <w:ind w:left="142" w:firstLine="567"/>
        <w:jc w:val="center"/>
        <w:rPr>
          <w:sz w:val="30"/>
          <w:szCs w:val="30"/>
        </w:rPr>
      </w:pPr>
    </w:p>
    <w:p w:rsidR="00111BE4" w:rsidRPr="00CF0F44" w:rsidRDefault="00111BE4" w:rsidP="00B460BF">
      <w:pPr>
        <w:spacing w:line="264" w:lineRule="auto"/>
        <w:ind w:left="142" w:firstLine="567"/>
        <w:jc w:val="both"/>
        <w:rPr>
          <w:sz w:val="30"/>
          <w:szCs w:val="30"/>
        </w:rPr>
      </w:pPr>
      <w:r>
        <w:rPr>
          <w:bCs/>
          <w:sz w:val="30"/>
          <w:szCs w:val="30"/>
        </w:rPr>
        <w:t>1.</w:t>
      </w:r>
      <w:r w:rsidRPr="00CF0F44">
        <w:rPr>
          <w:bCs/>
          <w:sz w:val="30"/>
          <w:szCs w:val="30"/>
        </w:rPr>
        <w:t xml:space="preserve">Мораль и этика как </w:t>
      </w:r>
      <w:r w:rsidRPr="00CF0F44">
        <w:rPr>
          <w:sz w:val="30"/>
          <w:szCs w:val="30"/>
        </w:rPr>
        <w:t>регуляторы профессионального поведения</w:t>
      </w:r>
      <w:r>
        <w:rPr>
          <w:sz w:val="30"/>
          <w:szCs w:val="30"/>
        </w:rPr>
        <w:t xml:space="preserve"> тележурналиста</w:t>
      </w:r>
      <w:r w:rsidRPr="00CF0F44">
        <w:rPr>
          <w:sz w:val="30"/>
          <w:szCs w:val="30"/>
        </w:rPr>
        <w:t>.</w:t>
      </w:r>
    </w:p>
    <w:p w:rsidR="00111BE4" w:rsidRPr="00CF0F44" w:rsidRDefault="00111BE4" w:rsidP="00B460BF">
      <w:pPr>
        <w:spacing w:line="264" w:lineRule="auto"/>
        <w:ind w:left="142" w:firstLine="567"/>
        <w:jc w:val="both"/>
        <w:rPr>
          <w:sz w:val="30"/>
          <w:szCs w:val="30"/>
        </w:rPr>
      </w:pPr>
      <w:r>
        <w:rPr>
          <w:sz w:val="30"/>
          <w:szCs w:val="30"/>
        </w:rPr>
        <w:t>2.</w:t>
      </w:r>
      <w:r w:rsidRPr="00CF0F44">
        <w:rPr>
          <w:sz w:val="30"/>
          <w:szCs w:val="30"/>
        </w:rPr>
        <w:t>Журналистика и общественная мораль.</w:t>
      </w:r>
    </w:p>
    <w:p w:rsidR="00111BE4" w:rsidRPr="00CF0F44" w:rsidRDefault="00111BE4" w:rsidP="00B460BF">
      <w:pPr>
        <w:spacing w:line="264" w:lineRule="auto"/>
        <w:ind w:left="142" w:firstLine="567"/>
        <w:jc w:val="both"/>
        <w:rPr>
          <w:sz w:val="30"/>
          <w:szCs w:val="30"/>
        </w:rPr>
      </w:pPr>
      <w:r>
        <w:rPr>
          <w:sz w:val="30"/>
          <w:szCs w:val="30"/>
        </w:rPr>
        <w:t>3.</w:t>
      </w:r>
      <w:r w:rsidRPr="00CF0F44">
        <w:rPr>
          <w:sz w:val="30"/>
          <w:szCs w:val="30"/>
        </w:rPr>
        <w:t>Общество и СМИ: моральные конфликты.</w:t>
      </w:r>
    </w:p>
    <w:p w:rsidR="00111BE4" w:rsidRPr="00CF0F44" w:rsidRDefault="00111BE4" w:rsidP="00B460BF">
      <w:pPr>
        <w:spacing w:line="264" w:lineRule="auto"/>
        <w:ind w:left="142" w:firstLine="567"/>
        <w:rPr>
          <w:sz w:val="30"/>
          <w:szCs w:val="30"/>
        </w:rPr>
      </w:pPr>
      <w:r>
        <w:rPr>
          <w:bCs/>
          <w:sz w:val="30"/>
          <w:szCs w:val="30"/>
        </w:rPr>
        <w:t>4.</w:t>
      </w:r>
      <w:r w:rsidRPr="00CF0F44">
        <w:rPr>
          <w:bCs/>
          <w:sz w:val="30"/>
          <w:szCs w:val="30"/>
        </w:rPr>
        <w:t>Профессиональная мораль и профессиональная этика</w:t>
      </w:r>
      <w:r>
        <w:rPr>
          <w:bCs/>
          <w:sz w:val="30"/>
          <w:szCs w:val="30"/>
        </w:rPr>
        <w:t xml:space="preserve"> на ТВ</w:t>
      </w:r>
      <w:r w:rsidRPr="00CF0F44">
        <w:rPr>
          <w:bCs/>
          <w:sz w:val="30"/>
          <w:szCs w:val="30"/>
        </w:rPr>
        <w:t>: возникновение, становление и развитие.</w:t>
      </w:r>
    </w:p>
    <w:p w:rsidR="00111BE4" w:rsidRPr="00CF0F44" w:rsidRDefault="00111BE4" w:rsidP="00B460BF">
      <w:pPr>
        <w:spacing w:line="264" w:lineRule="auto"/>
        <w:ind w:left="142" w:firstLine="567"/>
        <w:rPr>
          <w:sz w:val="30"/>
          <w:szCs w:val="30"/>
        </w:rPr>
      </w:pPr>
      <w:r>
        <w:rPr>
          <w:sz w:val="30"/>
          <w:szCs w:val="30"/>
        </w:rPr>
        <w:t>5.</w:t>
      </w:r>
      <w:r w:rsidRPr="00CF0F44">
        <w:rPr>
          <w:sz w:val="30"/>
          <w:szCs w:val="30"/>
        </w:rPr>
        <w:t xml:space="preserve">Этические стандарты и кодексы: основные требования к </w:t>
      </w:r>
      <w:r>
        <w:rPr>
          <w:sz w:val="30"/>
          <w:szCs w:val="30"/>
        </w:rPr>
        <w:t>теле</w:t>
      </w:r>
      <w:r w:rsidRPr="00CF0F44">
        <w:rPr>
          <w:sz w:val="30"/>
          <w:szCs w:val="30"/>
        </w:rPr>
        <w:t>журналисту.</w:t>
      </w:r>
    </w:p>
    <w:p w:rsidR="00111BE4" w:rsidRPr="00CF0F44" w:rsidRDefault="00111BE4" w:rsidP="00B460BF">
      <w:pPr>
        <w:spacing w:line="264" w:lineRule="auto"/>
        <w:ind w:left="142" w:firstLine="567"/>
        <w:jc w:val="both"/>
        <w:rPr>
          <w:sz w:val="30"/>
          <w:szCs w:val="30"/>
        </w:rPr>
      </w:pPr>
      <w:r>
        <w:rPr>
          <w:bCs/>
          <w:sz w:val="30"/>
          <w:szCs w:val="30"/>
        </w:rPr>
        <w:t>6.</w:t>
      </w:r>
      <w:r w:rsidRPr="00CF0F44">
        <w:rPr>
          <w:bCs/>
          <w:sz w:val="30"/>
          <w:szCs w:val="30"/>
        </w:rPr>
        <w:t xml:space="preserve">Социальная ответственность </w:t>
      </w:r>
      <w:r>
        <w:rPr>
          <w:bCs/>
          <w:sz w:val="30"/>
          <w:szCs w:val="30"/>
        </w:rPr>
        <w:t>теле</w:t>
      </w:r>
      <w:r w:rsidRPr="00CF0F44">
        <w:rPr>
          <w:bCs/>
          <w:sz w:val="30"/>
          <w:szCs w:val="30"/>
        </w:rPr>
        <w:t>журналиста как моральная категория.</w:t>
      </w:r>
    </w:p>
    <w:p w:rsidR="00111BE4" w:rsidRPr="00CF0F44" w:rsidRDefault="00111BE4" w:rsidP="00B460BF">
      <w:pPr>
        <w:spacing w:line="264" w:lineRule="auto"/>
        <w:ind w:left="142" w:firstLine="567"/>
        <w:jc w:val="both"/>
        <w:rPr>
          <w:sz w:val="30"/>
          <w:szCs w:val="30"/>
        </w:rPr>
      </w:pPr>
      <w:r>
        <w:rPr>
          <w:bCs/>
          <w:sz w:val="30"/>
          <w:szCs w:val="30"/>
        </w:rPr>
        <w:t>7.</w:t>
      </w:r>
      <w:r w:rsidRPr="00CF0F44">
        <w:rPr>
          <w:bCs/>
          <w:sz w:val="30"/>
          <w:szCs w:val="30"/>
        </w:rPr>
        <w:t>Условия осуществления профессионально-этических норм в журналистике.</w:t>
      </w:r>
    </w:p>
    <w:p w:rsidR="00111BE4" w:rsidRPr="00CF0F44" w:rsidRDefault="00111BE4" w:rsidP="00B460BF">
      <w:pPr>
        <w:spacing w:line="264" w:lineRule="auto"/>
        <w:ind w:left="142" w:firstLine="567"/>
        <w:jc w:val="both"/>
        <w:rPr>
          <w:sz w:val="30"/>
          <w:szCs w:val="30"/>
        </w:rPr>
      </w:pPr>
      <w:r>
        <w:rPr>
          <w:sz w:val="30"/>
          <w:szCs w:val="30"/>
        </w:rPr>
        <w:t>8.</w:t>
      </w:r>
      <w:r w:rsidRPr="00CF0F44">
        <w:rPr>
          <w:sz w:val="30"/>
          <w:szCs w:val="30"/>
        </w:rPr>
        <w:t>Перспективы саморегулирования СМИ в России.</w:t>
      </w:r>
    </w:p>
    <w:p w:rsidR="00111BE4" w:rsidRPr="00CF0F44" w:rsidRDefault="00111BE4" w:rsidP="00B460BF">
      <w:pPr>
        <w:spacing w:line="264" w:lineRule="auto"/>
        <w:ind w:left="142" w:firstLine="567"/>
        <w:jc w:val="both"/>
        <w:rPr>
          <w:sz w:val="30"/>
          <w:szCs w:val="30"/>
        </w:rPr>
      </w:pPr>
    </w:p>
    <w:p w:rsidR="00111BE4" w:rsidRPr="00BB71E8" w:rsidRDefault="00111BE4" w:rsidP="00B460BF">
      <w:pPr>
        <w:spacing w:line="264" w:lineRule="auto"/>
        <w:ind w:firstLine="567"/>
        <w:jc w:val="center"/>
        <w:rPr>
          <w:b/>
          <w:sz w:val="30"/>
          <w:szCs w:val="30"/>
        </w:rPr>
      </w:pPr>
      <w:r w:rsidRPr="00BB71E8">
        <w:rPr>
          <w:b/>
          <w:sz w:val="30"/>
          <w:szCs w:val="30"/>
        </w:rPr>
        <w:t xml:space="preserve">Основы теории коммуникации </w:t>
      </w:r>
    </w:p>
    <w:p w:rsidR="00111BE4" w:rsidRDefault="00111BE4" w:rsidP="00B460BF">
      <w:pPr>
        <w:spacing w:line="264" w:lineRule="auto"/>
        <w:ind w:firstLine="567"/>
        <w:rPr>
          <w:sz w:val="30"/>
          <w:szCs w:val="30"/>
        </w:rPr>
      </w:pPr>
    </w:p>
    <w:p w:rsidR="00111BE4" w:rsidRDefault="00111BE4" w:rsidP="00B460BF">
      <w:pPr>
        <w:pStyle w:val="11"/>
        <w:spacing w:line="264" w:lineRule="auto"/>
        <w:ind w:left="142" w:firstLine="567"/>
        <w:rPr>
          <w:sz w:val="30"/>
          <w:szCs w:val="30"/>
        </w:rPr>
      </w:pPr>
      <w:r>
        <w:rPr>
          <w:sz w:val="30"/>
          <w:szCs w:val="30"/>
        </w:rPr>
        <w:t>1.</w:t>
      </w:r>
      <w:r w:rsidR="00322E09">
        <w:rPr>
          <w:sz w:val="30"/>
          <w:szCs w:val="30"/>
        </w:rPr>
        <w:t>Социальная  коммуникация</w:t>
      </w:r>
      <w:r w:rsidRPr="00BB71E8">
        <w:rPr>
          <w:sz w:val="30"/>
          <w:szCs w:val="30"/>
        </w:rPr>
        <w:t xml:space="preserve"> как основа процесса общения</w:t>
      </w:r>
      <w:r>
        <w:rPr>
          <w:sz w:val="30"/>
          <w:szCs w:val="30"/>
        </w:rPr>
        <w:t xml:space="preserve"> в кадре</w:t>
      </w:r>
      <w:r w:rsidRPr="00BB71E8">
        <w:rPr>
          <w:sz w:val="30"/>
          <w:szCs w:val="30"/>
        </w:rPr>
        <w:t xml:space="preserve">. </w:t>
      </w:r>
      <w:r>
        <w:rPr>
          <w:sz w:val="30"/>
          <w:szCs w:val="30"/>
        </w:rPr>
        <w:t>2.</w:t>
      </w:r>
      <w:r w:rsidRPr="00BB71E8">
        <w:rPr>
          <w:sz w:val="30"/>
          <w:szCs w:val="30"/>
        </w:rPr>
        <w:t>Особенности межличностной и массовой коммуникаций</w:t>
      </w:r>
      <w:r>
        <w:rPr>
          <w:sz w:val="30"/>
          <w:szCs w:val="30"/>
        </w:rPr>
        <w:t xml:space="preserve"> в условиях подготовки телесюжета</w:t>
      </w:r>
      <w:r w:rsidRPr="00BB71E8">
        <w:rPr>
          <w:sz w:val="30"/>
          <w:szCs w:val="30"/>
        </w:rPr>
        <w:t xml:space="preserve">. </w:t>
      </w:r>
    </w:p>
    <w:p w:rsidR="00111BE4" w:rsidRPr="00BB71E8" w:rsidRDefault="00111BE4" w:rsidP="00B460BF">
      <w:pPr>
        <w:pStyle w:val="11"/>
        <w:spacing w:line="264" w:lineRule="auto"/>
        <w:ind w:left="142" w:firstLine="567"/>
        <w:rPr>
          <w:sz w:val="30"/>
          <w:szCs w:val="30"/>
        </w:rPr>
      </w:pPr>
      <w:r>
        <w:rPr>
          <w:sz w:val="30"/>
          <w:szCs w:val="30"/>
        </w:rPr>
        <w:t>3.</w:t>
      </w:r>
      <w:r w:rsidRPr="00BB71E8">
        <w:rPr>
          <w:sz w:val="30"/>
          <w:szCs w:val="30"/>
        </w:rPr>
        <w:t>Коммуникативный акт и его составные элементы</w:t>
      </w:r>
      <w:r>
        <w:rPr>
          <w:sz w:val="30"/>
          <w:szCs w:val="30"/>
        </w:rPr>
        <w:t xml:space="preserve"> при подготовке к телебеседе</w:t>
      </w:r>
      <w:r w:rsidR="00C85DA5">
        <w:rPr>
          <w:sz w:val="30"/>
          <w:szCs w:val="30"/>
        </w:rPr>
        <w:t>.</w:t>
      </w:r>
    </w:p>
    <w:p w:rsidR="00111BE4" w:rsidRPr="00BB71E8" w:rsidRDefault="00111BE4" w:rsidP="00B460BF">
      <w:pPr>
        <w:pStyle w:val="11"/>
        <w:spacing w:line="264" w:lineRule="auto"/>
        <w:ind w:left="142" w:firstLine="567"/>
        <w:rPr>
          <w:sz w:val="30"/>
          <w:szCs w:val="30"/>
        </w:rPr>
      </w:pPr>
      <w:r>
        <w:rPr>
          <w:sz w:val="30"/>
          <w:szCs w:val="30"/>
        </w:rPr>
        <w:t>4.</w:t>
      </w:r>
      <w:r w:rsidRPr="00BB71E8">
        <w:rPr>
          <w:sz w:val="30"/>
          <w:szCs w:val="30"/>
        </w:rPr>
        <w:t>Убеждение и внушение как способы коммуникативного воздействия на</w:t>
      </w:r>
      <w:r>
        <w:rPr>
          <w:sz w:val="30"/>
          <w:szCs w:val="30"/>
        </w:rPr>
        <w:t xml:space="preserve"> телевизионную</w:t>
      </w:r>
      <w:r w:rsidRPr="00BB71E8">
        <w:rPr>
          <w:sz w:val="30"/>
          <w:szCs w:val="30"/>
        </w:rPr>
        <w:t xml:space="preserve"> аудиторию. </w:t>
      </w:r>
    </w:p>
    <w:p w:rsidR="00111BE4" w:rsidRPr="00BB71E8" w:rsidRDefault="00111BE4" w:rsidP="00B460BF">
      <w:pPr>
        <w:pStyle w:val="11"/>
        <w:spacing w:line="264" w:lineRule="auto"/>
        <w:ind w:left="142" w:firstLine="567"/>
        <w:rPr>
          <w:sz w:val="30"/>
          <w:szCs w:val="30"/>
        </w:rPr>
      </w:pPr>
      <w:r>
        <w:rPr>
          <w:sz w:val="30"/>
          <w:szCs w:val="30"/>
        </w:rPr>
        <w:t>5.</w:t>
      </w:r>
      <w:r w:rsidRPr="00BB71E8">
        <w:rPr>
          <w:sz w:val="30"/>
          <w:szCs w:val="30"/>
        </w:rPr>
        <w:t xml:space="preserve">Коммуникативные системы кино и телевидения. </w:t>
      </w:r>
    </w:p>
    <w:p w:rsidR="00111BE4" w:rsidRDefault="00111BE4" w:rsidP="00B460BF">
      <w:pPr>
        <w:pStyle w:val="11"/>
        <w:spacing w:line="264" w:lineRule="auto"/>
        <w:ind w:left="142" w:firstLine="567"/>
        <w:rPr>
          <w:sz w:val="30"/>
          <w:szCs w:val="30"/>
        </w:rPr>
      </w:pPr>
      <w:r>
        <w:rPr>
          <w:sz w:val="30"/>
          <w:szCs w:val="30"/>
        </w:rPr>
        <w:t>6.</w:t>
      </w:r>
      <w:r w:rsidRPr="00BB71E8">
        <w:rPr>
          <w:sz w:val="30"/>
          <w:szCs w:val="30"/>
        </w:rPr>
        <w:t>Мифологическая и художественная коммуникации</w:t>
      </w:r>
      <w:r>
        <w:rPr>
          <w:sz w:val="30"/>
          <w:szCs w:val="30"/>
        </w:rPr>
        <w:t xml:space="preserve"> в телетворчестве</w:t>
      </w:r>
      <w:r w:rsidRPr="00BB71E8">
        <w:rPr>
          <w:sz w:val="30"/>
          <w:szCs w:val="30"/>
        </w:rPr>
        <w:t xml:space="preserve">. </w:t>
      </w:r>
    </w:p>
    <w:p w:rsidR="00340A67" w:rsidRDefault="00340A67" w:rsidP="00B460BF">
      <w:pPr>
        <w:pStyle w:val="11"/>
        <w:spacing w:line="264" w:lineRule="auto"/>
        <w:ind w:left="142" w:firstLine="567"/>
        <w:jc w:val="center"/>
        <w:rPr>
          <w:b/>
          <w:sz w:val="30"/>
          <w:szCs w:val="30"/>
        </w:rPr>
      </w:pPr>
    </w:p>
    <w:p w:rsidR="00111BE4" w:rsidRPr="00FE5A75" w:rsidRDefault="00111BE4" w:rsidP="00B460BF">
      <w:pPr>
        <w:pStyle w:val="11"/>
        <w:spacing w:line="264" w:lineRule="auto"/>
        <w:ind w:left="142" w:firstLine="567"/>
        <w:jc w:val="center"/>
        <w:rPr>
          <w:b/>
          <w:sz w:val="30"/>
          <w:szCs w:val="30"/>
        </w:rPr>
      </w:pPr>
      <w:r w:rsidRPr="00FE5A75">
        <w:rPr>
          <w:b/>
          <w:sz w:val="30"/>
          <w:szCs w:val="30"/>
        </w:rPr>
        <w:t>Экономика и менеджмент СМИ</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1.</w:t>
      </w:r>
      <w:r w:rsidRPr="00FE5A75">
        <w:rPr>
          <w:rFonts w:ascii="Times New Roman" w:hAnsi="Times New Roman"/>
          <w:sz w:val="30"/>
          <w:szCs w:val="30"/>
        </w:rPr>
        <w:t xml:space="preserve">Экономический фактор в процессе возникновения и развития </w:t>
      </w:r>
      <w:r>
        <w:rPr>
          <w:rFonts w:ascii="Times New Roman" w:hAnsi="Times New Roman"/>
          <w:sz w:val="30"/>
          <w:szCs w:val="30"/>
        </w:rPr>
        <w:t>телевидения</w:t>
      </w:r>
      <w:r w:rsidRPr="00FE5A75">
        <w:rPr>
          <w:rFonts w:ascii="Times New Roman" w:hAnsi="Times New Roman"/>
          <w:sz w:val="30"/>
          <w:szCs w:val="30"/>
        </w:rPr>
        <w:t>.</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 xml:space="preserve">2.Телеканал (на примере конкретного телеканала) как участник </w:t>
      </w:r>
      <w:r w:rsidRPr="00FE5A75">
        <w:rPr>
          <w:rFonts w:ascii="Times New Roman" w:hAnsi="Times New Roman"/>
          <w:sz w:val="30"/>
          <w:szCs w:val="30"/>
        </w:rPr>
        <w:t>информационного рынка.</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3.</w:t>
      </w:r>
      <w:r w:rsidRPr="00FE5A75">
        <w:rPr>
          <w:rFonts w:ascii="Times New Roman" w:hAnsi="Times New Roman"/>
          <w:sz w:val="30"/>
          <w:szCs w:val="30"/>
        </w:rPr>
        <w:t>Спрос и предложение</w:t>
      </w:r>
      <w:r>
        <w:rPr>
          <w:rFonts w:ascii="Times New Roman" w:hAnsi="Times New Roman"/>
          <w:sz w:val="30"/>
          <w:szCs w:val="30"/>
        </w:rPr>
        <w:t xml:space="preserve"> телеинформации</w:t>
      </w:r>
      <w:r w:rsidRPr="00FE5A75">
        <w:rPr>
          <w:rFonts w:ascii="Times New Roman" w:hAnsi="Times New Roman"/>
          <w:sz w:val="30"/>
          <w:szCs w:val="30"/>
        </w:rPr>
        <w:t>.</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4.</w:t>
      </w:r>
      <w:r w:rsidRPr="00FE5A75">
        <w:rPr>
          <w:rFonts w:ascii="Times New Roman" w:hAnsi="Times New Roman"/>
          <w:sz w:val="30"/>
          <w:szCs w:val="30"/>
        </w:rPr>
        <w:t>Конкуренция и конкурентные ситуации</w:t>
      </w:r>
      <w:r>
        <w:rPr>
          <w:rFonts w:ascii="Times New Roman" w:hAnsi="Times New Roman"/>
          <w:sz w:val="30"/>
          <w:szCs w:val="30"/>
        </w:rPr>
        <w:t xml:space="preserve"> на телевидении</w:t>
      </w:r>
      <w:r w:rsidR="00D12BE4">
        <w:rPr>
          <w:rFonts w:ascii="Times New Roman" w:hAnsi="Times New Roman"/>
          <w:sz w:val="30"/>
          <w:szCs w:val="30"/>
        </w:rPr>
        <w:t>.</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5.</w:t>
      </w:r>
      <w:r w:rsidRPr="00FE5A75">
        <w:rPr>
          <w:rFonts w:ascii="Times New Roman" w:hAnsi="Times New Roman"/>
          <w:sz w:val="30"/>
          <w:szCs w:val="30"/>
        </w:rPr>
        <w:t xml:space="preserve">Правовые и экономические формы организации </w:t>
      </w:r>
      <w:r>
        <w:rPr>
          <w:rFonts w:ascii="Times New Roman" w:hAnsi="Times New Roman"/>
          <w:sz w:val="30"/>
          <w:szCs w:val="30"/>
        </w:rPr>
        <w:t>телеканала</w:t>
      </w:r>
      <w:r w:rsidR="00D12BE4">
        <w:rPr>
          <w:rFonts w:ascii="Times New Roman" w:hAnsi="Times New Roman"/>
          <w:sz w:val="30"/>
          <w:szCs w:val="30"/>
        </w:rPr>
        <w:t>.</w:t>
      </w:r>
      <w:r>
        <w:rPr>
          <w:rFonts w:ascii="Times New Roman" w:hAnsi="Times New Roman"/>
          <w:sz w:val="30"/>
          <w:szCs w:val="30"/>
        </w:rPr>
        <w:t xml:space="preserve"> </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6.</w:t>
      </w:r>
      <w:r w:rsidRPr="00FE5A75">
        <w:rPr>
          <w:rFonts w:ascii="Times New Roman" w:hAnsi="Times New Roman"/>
          <w:sz w:val="30"/>
          <w:szCs w:val="30"/>
        </w:rPr>
        <w:t xml:space="preserve">Финансовый капитал на </w:t>
      </w:r>
      <w:r>
        <w:rPr>
          <w:rFonts w:ascii="Times New Roman" w:hAnsi="Times New Roman"/>
          <w:sz w:val="30"/>
          <w:szCs w:val="30"/>
        </w:rPr>
        <w:t>телевизионном</w:t>
      </w:r>
      <w:r w:rsidRPr="00FE5A75">
        <w:rPr>
          <w:rFonts w:ascii="Times New Roman" w:hAnsi="Times New Roman"/>
          <w:sz w:val="30"/>
          <w:szCs w:val="30"/>
        </w:rPr>
        <w:t xml:space="preserve"> рынке.</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7.</w:t>
      </w:r>
      <w:r w:rsidRPr="00FE5A75">
        <w:rPr>
          <w:rFonts w:ascii="Times New Roman" w:hAnsi="Times New Roman"/>
          <w:sz w:val="30"/>
          <w:szCs w:val="30"/>
        </w:rPr>
        <w:t>Информационный маркетинг</w:t>
      </w:r>
      <w:r>
        <w:rPr>
          <w:rFonts w:ascii="Times New Roman" w:hAnsi="Times New Roman"/>
          <w:sz w:val="30"/>
          <w:szCs w:val="30"/>
        </w:rPr>
        <w:t xml:space="preserve"> федеральных телеканалов</w:t>
      </w:r>
      <w:r w:rsidRPr="00FE5A75">
        <w:rPr>
          <w:rFonts w:ascii="Times New Roman" w:hAnsi="Times New Roman"/>
          <w:sz w:val="30"/>
          <w:szCs w:val="30"/>
        </w:rPr>
        <w:t>.</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8.</w:t>
      </w:r>
      <w:r w:rsidRPr="00FE5A75">
        <w:rPr>
          <w:rFonts w:ascii="Times New Roman" w:hAnsi="Times New Roman"/>
          <w:sz w:val="30"/>
          <w:szCs w:val="30"/>
        </w:rPr>
        <w:t>Финансовая политика ре</w:t>
      </w:r>
      <w:r>
        <w:rPr>
          <w:rFonts w:ascii="Times New Roman" w:hAnsi="Times New Roman"/>
          <w:sz w:val="30"/>
          <w:szCs w:val="30"/>
        </w:rPr>
        <w:t>гионального телеканала</w:t>
      </w:r>
      <w:r w:rsidRPr="00FE5A75">
        <w:rPr>
          <w:rFonts w:ascii="Times New Roman" w:hAnsi="Times New Roman"/>
          <w:sz w:val="30"/>
          <w:szCs w:val="30"/>
        </w:rPr>
        <w:t>.</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9.</w:t>
      </w:r>
      <w:r w:rsidRPr="00FE5A75">
        <w:rPr>
          <w:rFonts w:ascii="Times New Roman" w:hAnsi="Times New Roman"/>
          <w:sz w:val="30"/>
          <w:szCs w:val="30"/>
        </w:rPr>
        <w:t>Бизнес-планирование</w:t>
      </w:r>
      <w:r>
        <w:rPr>
          <w:rFonts w:ascii="Times New Roman" w:hAnsi="Times New Roman"/>
          <w:sz w:val="30"/>
          <w:szCs w:val="30"/>
        </w:rPr>
        <w:t xml:space="preserve"> на ТВ</w:t>
      </w:r>
      <w:r w:rsidRPr="00FE5A75">
        <w:rPr>
          <w:rFonts w:ascii="Times New Roman" w:hAnsi="Times New Roman"/>
          <w:sz w:val="30"/>
          <w:szCs w:val="30"/>
        </w:rPr>
        <w:t>.</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10.</w:t>
      </w:r>
      <w:r w:rsidRPr="00FE5A75">
        <w:rPr>
          <w:rFonts w:ascii="Times New Roman" w:hAnsi="Times New Roman"/>
          <w:sz w:val="30"/>
          <w:szCs w:val="30"/>
        </w:rPr>
        <w:t>Рекламная политика</w:t>
      </w:r>
      <w:r>
        <w:rPr>
          <w:rFonts w:ascii="Times New Roman" w:hAnsi="Times New Roman"/>
          <w:sz w:val="30"/>
          <w:szCs w:val="30"/>
        </w:rPr>
        <w:t xml:space="preserve"> ТВ (на примере конкретного телеканала)</w:t>
      </w:r>
      <w:r w:rsidRPr="00FE5A75">
        <w:rPr>
          <w:rFonts w:ascii="Times New Roman" w:hAnsi="Times New Roman"/>
          <w:sz w:val="30"/>
          <w:szCs w:val="30"/>
        </w:rPr>
        <w:t>.</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11.</w:t>
      </w:r>
      <w:r w:rsidRPr="00FE5A75">
        <w:rPr>
          <w:rFonts w:ascii="Times New Roman" w:hAnsi="Times New Roman"/>
          <w:sz w:val="30"/>
          <w:szCs w:val="30"/>
        </w:rPr>
        <w:t>Ценовая политика</w:t>
      </w:r>
      <w:r>
        <w:rPr>
          <w:rFonts w:ascii="Times New Roman" w:hAnsi="Times New Roman"/>
          <w:sz w:val="30"/>
          <w:szCs w:val="30"/>
        </w:rPr>
        <w:t xml:space="preserve"> на телепродукт</w:t>
      </w:r>
      <w:r w:rsidRPr="00FE5A75">
        <w:rPr>
          <w:rFonts w:ascii="Times New Roman" w:hAnsi="Times New Roman"/>
          <w:sz w:val="30"/>
          <w:szCs w:val="30"/>
        </w:rPr>
        <w:t>.</w:t>
      </w:r>
    </w:p>
    <w:p w:rsidR="00111BE4" w:rsidRPr="00FE5A75" w:rsidRDefault="00887C76"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12</w:t>
      </w:r>
      <w:r w:rsidR="009D3DFB">
        <w:rPr>
          <w:rFonts w:ascii="Times New Roman" w:hAnsi="Times New Roman"/>
          <w:sz w:val="30"/>
          <w:szCs w:val="30"/>
        </w:rPr>
        <w:t>.</w:t>
      </w:r>
      <w:r>
        <w:rPr>
          <w:rFonts w:ascii="Times New Roman" w:hAnsi="Times New Roman"/>
          <w:sz w:val="30"/>
          <w:szCs w:val="30"/>
        </w:rPr>
        <w:t>Прибыль</w:t>
      </w:r>
      <w:r w:rsidR="00111BE4" w:rsidRPr="00FE5A75">
        <w:rPr>
          <w:rFonts w:ascii="Times New Roman" w:hAnsi="Times New Roman"/>
          <w:sz w:val="30"/>
          <w:szCs w:val="30"/>
        </w:rPr>
        <w:t xml:space="preserve"> и эко</w:t>
      </w:r>
      <w:r>
        <w:rPr>
          <w:rFonts w:ascii="Times New Roman" w:hAnsi="Times New Roman"/>
          <w:sz w:val="30"/>
          <w:szCs w:val="30"/>
        </w:rPr>
        <w:t>номическая эффективность</w:t>
      </w:r>
      <w:r w:rsidR="00111BE4">
        <w:rPr>
          <w:rFonts w:ascii="Times New Roman" w:hAnsi="Times New Roman"/>
          <w:sz w:val="30"/>
          <w:szCs w:val="30"/>
        </w:rPr>
        <w:t xml:space="preserve"> телеканала</w:t>
      </w:r>
      <w:r w:rsidR="00111BE4" w:rsidRPr="00FE5A75">
        <w:rPr>
          <w:rFonts w:ascii="Times New Roman" w:hAnsi="Times New Roman"/>
          <w:sz w:val="30"/>
          <w:szCs w:val="30"/>
        </w:rPr>
        <w:t>.</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13.</w:t>
      </w:r>
      <w:r w:rsidRPr="00FE5A75">
        <w:rPr>
          <w:rFonts w:ascii="Times New Roman" w:hAnsi="Times New Roman"/>
          <w:sz w:val="30"/>
          <w:szCs w:val="30"/>
        </w:rPr>
        <w:t xml:space="preserve">Экономические основы труда </w:t>
      </w:r>
      <w:r>
        <w:rPr>
          <w:rFonts w:ascii="Times New Roman" w:hAnsi="Times New Roman"/>
          <w:sz w:val="30"/>
          <w:szCs w:val="30"/>
        </w:rPr>
        <w:t>теле</w:t>
      </w:r>
      <w:r w:rsidRPr="00FE5A75">
        <w:rPr>
          <w:rFonts w:ascii="Times New Roman" w:hAnsi="Times New Roman"/>
          <w:sz w:val="30"/>
          <w:szCs w:val="30"/>
        </w:rPr>
        <w:t>журналиста.</w:t>
      </w:r>
    </w:p>
    <w:p w:rsidR="00111BE4" w:rsidRPr="00FE5A75" w:rsidRDefault="00111BE4" w:rsidP="00340A67">
      <w:pPr>
        <w:pStyle w:val="af1"/>
        <w:spacing w:line="264" w:lineRule="auto"/>
        <w:ind w:firstLine="567"/>
        <w:jc w:val="both"/>
        <w:rPr>
          <w:rFonts w:ascii="Times New Roman" w:hAnsi="Times New Roman"/>
          <w:sz w:val="30"/>
          <w:szCs w:val="30"/>
        </w:rPr>
      </w:pPr>
      <w:r>
        <w:rPr>
          <w:rFonts w:ascii="Times New Roman" w:hAnsi="Times New Roman"/>
          <w:sz w:val="30"/>
          <w:szCs w:val="30"/>
        </w:rPr>
        <w:t>14.</w:t>
      </w:r>
      <w:r w:rsidRPr="00FE5A75">
        <w:rPr>
          <w:rFonts w:ascii="Times New Roman" w:hAnsi="Times New Roman"/>
          <w:sz w:val="30"/>
          <w:szCs w:val="30"/>
        </w:rPr>
        <w:t>Экономические методы управления редакционным коллективом</w:t>
      </w:r>
      <w:r>
        <w:rPr>
          <w:rFonts w:ascii="Times New Roman" w:hAnsi="Times New Roman"/>
          <w:sz w:val="30"/>
          <w:szCs w:val="30"/>
        </w:rPr>
        <w:t xml:space="preserve"> на телевидении</w:t>
      </w:r>
      <w:r w:rsidRPr="00FE5A75">
        <w:rPr>
          <w:rFonts w:ascii="Times New Roman" w:hAnsi="Times New Roman"/>
          <w:sz w:val="30"/>
          <w:szCs w:val="30"/>
        </w:rPr>
        <w:t>.</w:t>
      </w:r>
    </w:p>
    <w:p w:rsidR="00111BE4" w:rsidRDefault="00111BE4" w:rsidP="00B460BF">
      <w:pPr>
        <w:spacing w:line="264" w:lineRule="auto"/>
        <w:ind w:firstLine="567"/>
        <w:jc w:val="center"/>
        <w:rPr>
          <w:b/>
          <w:sz w:val="30"/>
          <w:szCs w:val="30"/>
        </w:rPr>
      </w:pPr>
      <w:r>
        <w:rPr>
          <w:b/>
          <w:sz w:val="30"/>
          <w:szCs w:val="30"/>
        </w:rPr>
        <w:t>Основы теории журналистики</w:t>
      </w:r>
    </w:p>
    <w:p w:rsidR="00111BE4" w:rsidRPr="00B54EEC" w:rsidRDefault="00111BE4" w:rsidP="00B460BF">
      <w:pPr>
        <w:spacing w:line="264" w:lineRule="auto"/>
        <w:ind w:firstLine="567"/>
        <w:jc w:val="center"/>
        <w:rPr>
          <w:b/>
          <w:sz w:val="30"/>
          <w:szCs w:val="30"/>
        </w:rPr>
      </w:pPr>
    </w:p>
    <w:p w:rsidR="00111BE4" w:rsidRPr="007701F7" w:rsidRDefault="00111BE4" w:rsidP="00B460BF">
      <w:pPr>
        <w:spacing w:line="264" w:lineRule="auto"/>
        <w:ind w:firstLine="567"/>
        <w:jc w:val="both"/>
        <w:rPr>
          <w:sz w:val="30"/>
          <w:szCs w:val="30"/>
        </w:rPr>
      </w:pPr>
      <w:r>
        <w:rPr>
          <w:sz w:val="30"/>
          <w:szCs w:val="30"/>
        </w:rPr>
        <w:t>1.</w:t>
      </w:r>
      <w:r w:rsidRPr="007701F7">
        <w:rPr>
          <w:sz w:val="30"/>
          <w:szCs w:val="30"/>
        </w:rPr>
        <w:t xml:space="preserve">Социальная позиция </w:t>
      </w:r>
      <w:r>
        <w:rPr>
          <w:sz w:val="30"/>
          <w:szCs w:val="30"/>
        </w:rPr>
        <w:t>теле</w:t>
      </w:r>
      <w:r w:rsidRPr="007701F7">
        <w:rPr>
          <w:sz w:val="30"/>
          <w:szCs w:val="30"/>
        </w:rPr>
        <w:t>журналиста.</w:t>
      </w:r>
    </w:p>
    <w:p w:rsidR="00111BE4" w:rsidRPr="007701F7" w:rsidRDefault="00111BE4" w:rsidP="00B460BF">
      <w:pPr>
        <w:spacing w:line="264" w:lineRule="auto"/>
        <w:ind w:firstLine="567"/>
        <w:jc w:val="both"/>
        <w:rPr>
          <w:sz w:val="30"/>
          <w:szCs w:val="30"/>
        </w:rPr>
      </w:pPr>
      <w:r>
        <w:rPr>
          <w:sz w:val="30"/>
          <w:szCs w:val="30"/>
        </w:rPr>
        <w:t xml:space="preserve">2.Понятие свободы слова в </w:t>
      </w:r>
      <w:r w:rsidRPr="007701F7">
        <w:rPr>
          <w:sz w:val="30"/>
          <w:szCs w:val="30"/>
        </w:rPr>
        <w:t>деятельности</w:t>
      </w:r>
      <w:r>
        <w:rPr>
          <w:sz w:val="30"/>
          <w:szCs w:val="30"/>
        </w:rPr>
        <w:t xml:space="preserve"> тележурналиста</w:t>
      </w:r>
      <w:r w:rsidRPr="007701F7">
        <w:rPr>
          <w:sz w:val="30"/>
          <w:szCs w:val="30"/>
        </w:rPr>
        <w:t>.</w:t>
      </w:r>
    </w:p>
    <w:p w:rsidR="00111BE4" w:rsidRPr="007701F7" w:rsidRDefault="00111BE4" w:rsidP="00B460BF">
      <w:pPr>
        <w:spacing w:line="264" w:lineRule="auto"/>
        <w:ind w:firstLine="567"/>
        <w:jc w:val="both"/>
        <w:rPr>
          <w:sz w:val="30"/>
          <w:szCs w:val="30"/>
        </w:rPr>
      </w:pPr>
      <w:r>
        <w:rPr>
          <w:sz w:val="30"/>
          <w:szCs w:val="30"/>
        </w:rPr>
        <w:t>3.Телевидение</w:t>
      </w:r>
      <w:r w:rsidRPr="007701F7">
        <w:rPr>
          <w:sz w:val="30"/>
          <w:szCs w:val="30"/>
        </w:rPr>
        <w:t xml:space="preserve"> как социальный институт.</w:t>
      </w:r>
    </w:p>
    <w:p w:rsidR="00111BE4" w:rsidRPr="007701F7" w:rsidRDefault="00111BE4" w:rsidP="00B460BF">
      <w:pPr>
        <w:spacing w:line="264" w:lineRule="auto"/>
        <w:ind w:firstLine="567"/>
        <w:jc w:val="both"/>
        <w:rPr>
          <w:sz w:val="30"/>
          <w:szCs w:val="30"/>
        </w:rPr>
      </w:pPr>
      <w:r>
        <w:rPr>
          <w:sz w:val="30"/>
          <w:szCs w:val="30"/>
        </w:rPr>
        <w:t>4.Телевидение</w:t>
      </w:r>
      <w:r w:rsidRPr="007701F7">
        <w:rPr>
          <w:sz w:val="30"/>
          <w:szCs w:val="30"/>
        </w:rPr>
        <w:t xml:space="preserve"> в </w:t>
      </w:r>
      <w:r>
        <w:rPr>
          <w:sz w:val="30"/>
          <w:szCs w:val="30"/>
        </w:rPr>
        <w:t xml:space="preserve">современном </w:t>
      </w:r>
      <w:r w:rsidRPr="007701F7">
        <w:rPr>
          <w:sz w:val="30"/>
          <w:szCs w:val="30"/>
        </w:rPr>
        <w:t>информационном пространстве.</w:t>
      </w:r>
    </w:p>
    <w:p w:rsidR="00111BE4" w:rsidRPr="007701F7" w:rsidRDefault="00111BE4" w:rsidP="00B460BF">
      <w:pPr>
        <w:spacing w:line="264" w:lineRule="auto"/>
        <w:ind w:firstLine="567"/>
        <w:jc w:val="both"/>
        <w:rPr>
          <w:sz w:val="30"/>
          <w:szCs w:val="30"/>
        </w:rPr>
      </w:pPr>
      <w:r>
        <w:rPr>
          <w:sz w:val="30"/>
          <w:szCs w:val="30"/>
        </w:rPr>
        <w:t>5.Творческая деятельность тележурналиста</w:t>
      </w:r>
      <w:r w:rsidRPr="007701F7">
        <w:rPr>
          <w:sz w:val="30"/>
          <w:szCs w:val="30"/>
        </w:rPr>
        <w:t>.</w:t>
      </w:r>
    </w:p>
    <w:p w:rsidR="00111BE4" w:rsidRPr="007701F7" w:rsidRDefault="00111BE4" w:rsidP="00B460BF">
      <w:pPr>
        <w:spacing w:line="264" w:lineRule="auto"/>
        <w:ind w:firstLine="567"/>
        <w:jc w:val="both"/>
        <w:rPr>
          <w:sz w:val="30"/>
          <w:szCs w:val="30"/>
        </w:rPr>
      </w:pPr>
      <w:r>
        <w:rPr>
          <w:sz w:val="30"/>
          <w:szCs w:val="30"/>
        </w:rPr>
        <w:t>6.</w:t>
      </w:r>
      <w:r w:rsidRPr="007701F7">
        <w:rPr>
          <w:sz w:val="30"/>
          <w:szCs w:val="30"/>
        </w:rPr>
        <w:t xml:space="preserve">Действенность и эффективность </w:t>
      </w:r>
      <w:r>
        <w:rPr>
          <w:sz w:val="30"/>
          <w:szCs w:val="30"/>
        </w:rPr>
        <w:t>теле</w:t>
      </w:r>
      <w:r w:rsidRPr="007701F7">
        <w:rPr>
          <w:sz w:val="30"/>
          <w:szCs w:val="30"/>
        </w:rPr>
        <w:t>журналистики.</w:t>
      </w:r>
    </w:p>
    <w:p w:rsidR="00111BE4" w:rsidRDefault="00CD7F15" w:rsidP="00B460BF">
      <w:pPr>
        <w:spacing w:line="264" w:lineRule="auto"/>
        <w:ind w:firstLine="567"/>
        <w:jc w:val="both"/>
        <w:rPr>
          <w:sz w:val="30"/>
          <w:szCs w:val="30"/>
        </w:rPr>
      </w:pPr>
      <w:r>
        <w:rPr>
          <w:sz w:val="30"/>
          <w:szCs w:val="30"/>
        </w:rPr>
        <w:t>7.</w:t>
      </w:r>
      <w:r w:rsidR="00111BE4">
        <w:rPr>
          <w:sz w:val="30"/>
          <w:szCs w:val="30"/>
        </w:rPr>
        <w:t>Профессиональная этика журналиста на телевидении</w:t>
      </w:r>
      <w:r w:rsidR="00111BE4" w:rsidRPr="007701F7">
        <w:rPr>
          <w:sz w:val="30"/>
          <w:szCs w:val="30"/>
        </w:rPr>
        <w:t>.</w:t>
      </w:r>
    </w:p>
    <w:p w:rsidR="00111BE4" w:rsidRDefault="00111BE4" w:rsidP="00B460BF">
      <w:pPr>
        <w:spacing w:line="264" w:lineRule="auto"/>
        <w:ind w:firstLine="567"/>
        <w:jc w:val="both"/>
        <w:rPr>
          <w:sz w:val="30"/>
          <w:szCs w:val="30"/>
        </w:rPr>
      </w:pPr>
    </w:p>
    <w:p w:rsidR="00111BE4" w:rsidRPr="00C70EBB" w:rsidRDefault="00111BE4" w:rsidP="00B460BF">
      <w:pPr>
        <w:spacing w:line="264" w:lineRule="auto"/>
        <w:ind w:firstLine="567"/>
        <w:jc w:val="center"/>
        <w:rPr>
          <w:b/>
          <w:sz w:val="30"/>
          <w:szCs w:val="30"/>
        </w:rPr>
      </w:pPr>
      <w:r w:rsidRPr="00C70EBB">
        <w:rPr>
          <w:b/>
          <w:sz w:val="30"/>
          <w:szCs w:val="30"/>
        </w:rPr>
        <w:t>Введение в кибержурналистику</w:t>
      </w:r>
    </w:p>
    <w:p w:rsidR="00111BE4" w:rsidRPr="00C70EBB" w:rsidRDefault="00111BE4" w:rsidP="00B460BF">
      <w:pPr>
        <w:spacing w:line="264" w:lineRule="auto"/>
        <w:ind w:firstLine="567"/>
        <w:jc w:val="center"/>
        <w:rPr>
          <w:b/>
          <w:sz w:val="30"/>
          <w:szCs w:val="30"/>
        </w:rPr>
      </w:pPr>
    </w:p>
    <w:p w:rsidR="00111BE4" w:rsidRDefault="00111BE4" w:rsidP="00340A67">
      <w:pPr>
        <w:spacing w:line="264" w:lineRule="auto"/>
        <w:ind w:firstLine="567"/>
        <w:jc w:val="both"/>
        <w:rPr>
          <w:sz w:val="30"/>
          <w:szCs w:val="30"/>
        </w:rPr>
      </w:pPr>
      <w:r w:rsidRPr="00C70EBB">
        <w:rPr>
          <w:sz w:val="30"/>
          <w:szCs w:val="30"/>
        </w:rPr>
        <w:t>1.Интернет как новый канал коммуникации в работе тележурналиста.</w:t>
      </w:r>
    </w:p>
    <w:p w:rsidR="00111BE4" w:rsidRDefault="00111BE4" w:rsidP="00340A67">
      <w:pPr>
        <w:spacing w:line="264" w:lineRule="auto"/>
        <w:ind w:firstLine="567"/>
        <w:jc w:val="both"/>
        <w:rPr>
          <w:sz w:val="30"/>
          <w:szCs w:val="30"/>
        </w:rPr>
      </w:pPr>
      <w:r w:rsidRPr="00C70EBB">
        <w:rPr>
          <w:sz w:val="30"/>
          <w:szCs w:val="30"/>
        </w:rPr>
        <w:t xml:space="preserve">2. Глобальная сеть как путь к источникам информации в профессиональной деятельности тележурналиста. </w:t>
      </w:r>
    </w:p>
    <w:p w:rsidR="00111BE4" w:rsidRDefault="00111BE4" w:rsidP="00340A67">
      <w:pPr>
        <w:spacing w:line="264" w:lineRule="auto"/>
        <w:ind w:firstLine="567"/>
        <w:jc w:val="both"/>
        <w:rPr>
          <w:bCs/>
          <w:sz w:val="30"/>
          <w:szCs w:val="30"/>
        </w:rPr>
      </w:pPr>
      <w:r w:rsidRPr="00E93A54">
        <w:rPr>
          <w:sz w:val="30"/>
          <w:szCs w:val="30"/>
        </w:rPr>
        <w:t>3.</w:t>
      </w:r>
      <w:r w:rsidRPr="00E93A54">
        <w:rPr>
          <w:bCs/>
          <w:sz w:val="30"/>
          <w:szCs w:val="30"/>
        </w:rPr>
        <w:t xml:space="preserve"> Телевидение межсетевого протокола</w:t>
      </w:r>
      <w:r>
        <w:rPr>
          <w:bCs/>
          <w:sz w:val="30"/>
          <w:szCs w:val="30"/>
        </w:rPr>
        <w:t>.</w:t>
      </w:r>
    </w:p>
    <w:p w:rsidR="00111BE4" w:rsidRDefault="00111BE4" w:rsidP="00340A67">
      <w:pPr>
        <w:spacing w:line="264" w:lineRule="auto"/>
        <w:ind w:firstLine="567"/>
        <w:jc w:val="both"/>
        <w:rPr>
          <w:sz w:val="30"/>
          <w:szCs w:val="30"/>
        </w:rPr>
      </w:pPr>
      <w:r w:rsidRPr="00707221">
        <w:rPr>
          <w:bCs/>
          <w:sz w:val="30"/>
          <w:szCs w:val="30"/>
        </w:rPr>
        <w:t>4.</w:t>
      </w:r>
      <w:r w:rsidRPr="00707221">
        <w:rPr>
          <w:sz w:val="30"/>
          <w:szCs w:val="30"/>
        </w:rPr>
        <w:t xml:space="preserve"> Программные инструменты  веб-сайта телеканала</w:t>
      </w:r>
      <w:r w:rsidR="005F67A9">
        <w:rPr>
          <w:sz w:val="30"/>
          <w:szCs w:val="30"/>
        </w:rPr>
        <w:t>.</w:t>
      </w:r>
    </w:p>
    <w:p w:rsidR="00111BE4" w:rsidRDefault="00111BE4" w:rsidP="00340A67">
      <w:pPr>
        <w:spacing w:line="264" w:lineRule="auto"/>
        <w:ind w:firstLine="567"/>
        <w:jc w:val="both"/>
        <w:rPr>
          <w:sz w:val="30"/>
          <w:szCs w:val="30"/>
        </w:rPr>
      </w:pPr>
      <w:r w:rsidRPr="00707221">
        <w:rPr>
          <w:sz w:val="30"/>
          <w:szCs w:val="30"/>
        </w:rPr>
        <w:t>5. Проектирование структуры сайта телеканала</w:t>
      </w:r>
      <w:r w:rsidR="005F67A9">
        <w:rPr>
          <w:sz w:val="30"/>
          <w:szCs w:val="30"/>
        </w:rPr>
        <w:t>.</w:t>
      </w:r>
      <w:r>
        <w:rPr>
          <w:sz w:val="30"/>
          <w:szCs w:val="30"/>
        </w:rPr>
        <w:t xml:space="preserve"> </w:t>
      </w:r>
    </w:p>
    <w:p w:rsidR="00EC5F40" w:rsidRPr="00707221" w:rsidRDefault="00EC5F40" w:rsidP="00B460BF">
      <w:pPr>
        <w:spacing w:line="264" w:lineRule="auto"/>
        <w:ind w:firstLine="567"/>
        <w:rPr>
          <w:rFonts w:cs="Arial"/>
          <w:sz w:val="30"/>
          <w:szCs w:val="30"/>
        </w:rPr>
      </w:pPr>
    </w:p>
    <w:p w:rsidR="00EC5F40" w:rsidRPr="00B31146" w:rsidRDefault="00EC5F40" w:rsidP="00B460BF">
      <w:pPr>
        <w:spacing w:line="264" w:lineRule="auto"/>
        <w:ind w:firstLine="567"/>
        <w:jc w:val="center"/>
        <w:rPr>
          <w:b/>
          <w:sz w:val="30"/>
          <w:szCs w:val="30"/>
        </w:rPr>
      </w:pPr>
      <w:r w:rsidRPr="00B31146">
        <w:rPr>
          <w:b/>
          <w:sz w:val="30"/>
          <w:szCs w:val="30"/>
        </w:rPr>
        <w:t xml:space="preserve">Технология интервью </w:t>
      </w:r>
    </w:p>
    <w:p w:rsidR="00986329" w:rsidRPr="002A5070" w:rsidRDefault="00986329" w:rsidP="00B460BF">
      <w:pPr>
        <w:spacing w:line="264" w:lineRule="auto"/>
        <w:ind w:firstLine="567"/>
        <w:jc w:val="center"/>
        <w:rPr>
          <w:b/>
          <w:sz w:val="28"/>
          <w:szCs w:val="28"/>
        </w:rPr>
      </w:pPr>
    </w:p>
    <w:p w:rsidR="00986329" w:rsidRDefault="00986329" w:rsidP="00B460BF">
      <w:pPr>
        <w:spacing w:line="264" w:lineRule="auto"/>
        <w:ind w:firstLine="567"/>
        <w:rPr>
          <w:rFonts w:cs="Times New Roman"/>
          <w:sz w:val="30"/>
          <w:szCs w:val="30"/>
        </w:rPr>
      </w:pPr>
      <w:r>
        <w:rPr>
          <w:rFonts w:cs="Times New Roman"/>
          <w:sz w:val="30"/>
          <w:szCs w:val="30"/>
        </w:rPr>
        <w:t>1. Специфика подготовки интервью на телевидении</w:t>
      </w:r>
      <w:r w:rsidR="002D62A9">
        <w:rPr>
          <w:rFonts w:cs="Times New Roman"/>
          <w:sz w:val="30"/>
          <w:szCs w:val="30"/>
        </w:rPr>
        <w:t>.</w:t>
      </w:r>
      <w:r>
        <w:rPr>
          <w:rFonts w:cs="Times New Roman"/>
          <w:sz w:val="30"/>
          <w:szCs w:val="30"/>
        </w:rPr>
        <w:t xml:space="preserve"> </w:t>
      </w:r>
    </w:p>
    <w:p w:rsidR="00986329" w:rsidRPr="00CA645F" w:rsidRDefault="00986329" w:rsidP="00B460BF">
      <w:pPr>
        <w:spacing w:line="264" w:lineRule="auto"/>
        <w:ind w:firstLine="567"/>
        <w:rPr>
          <w:sz w:val="30"/>
          <w:szCs w:val="30"/>
        </w:rPr>
      </w:pPr>
      <w:r w:rsidRPr="00CA645F">
        <w:rPr>
          <w:rFonts w:cs="Times New Roman"/>
          <w:sz w:val="30"/>
          <w:szCs w:val="30"/>
        </w:rPr>
        <w:t xml:space="preserve">2. </w:t>
      </w:r>
      <w:r w:rsidR="00CA645F">
        <w:rPr>
          <w:sz w:val="30"/>
          <w:szCs w:val="30"/>
        </w:rPr>
        <w:t xml:space="preserve">Интервью в </w:t>
      </w:r>
      <w:r w:rsidRPr="00CA645F">
        <w:rPr>
          <w:sz w:val="30"/>
          <w:szCs w:val="30"/>
        </w:rPr>
        <w:t>прямом эфире</w:t>
      </w:r>
      <w:r w:rsidR="002D62A9">
        <w:rPr>
          <w:sz w:val="30"/>
          <w:szCs w:val="30"/>
        </w:rPr>
        <w:t>.</w:t>
      </w:r>
    </w:p>
    <w:p w:rsidR="00986329" w:rsidRPr="00CA645F" w:rsidRDefault="00381ED3" w:rsidP="00B460BF">
      <w:pPr>
        <w:spacing w:line="264" w:lineRule="auto"/>
        <w:ind w:firstLine="567"/>
        <w:rPr>
          <w:sz w:val="30"/>
          <w:szCs w:val="30"/>
        </w:rPr>
      </w:pPr>
      <w:r w:rsidRPr="00CA645F">
        <w:rPr>
          <w:sz w:val="30"/>
          <w:szCs w:val="30"/>
        </w:rPr>
        <w:t>3. Формы интервью на ТВ: скрытая запись, смена профессии.</w:t>
      </w:r>
    </w:p>
    <w:p w:rsidR="008F5758" w:rsidRDefault="008F5758" w:rsidP="00B460BF">
      <w:pPr>
        <w:spacing w:line="264" w:lineRule="auto"/>
        <w:ind w:firstLine="567"/>
        <w:rPr>
          <w:sz w:val="28"/>
          <w:szCs w:val="28"/>
        </w:rPr>
      </w:pPr>
    </w:p>
    <w:p w:rsidR="008F5758" w:rsidRPr="00AD698D" w:rsidRDefault="008F5758" w:rsidP="00B460BF">
      <w:pPr>
        <w:spacing w:line="264" w:lineRule="auto"/>
        <w:ind w:firstLine="567"/>
        <w:jc w:val="center"/>
        <w:rPr>
          <w:b/>
          <w:sz w:val="30"/>
          <w:szCs w:val="30"/>
        </w:rPr>
      </w:pPr>
      <w:r w:rsidRPr="00AD698D">
        <w:rPr>
          <w:b/>
          <w:sz w:val="30"/>
          <w:szCs w:val="30"/>
        </w:rPr>
        <w:t>Инновационная журналистика</w:t>
      </w:r>
    </w:p>
    <w:p w:rsidR="008F5758" w:rsidRPr="008F5758" w:rsidRDefault="008F5758" w:rsidP="00B460BF">
      <w:pPr>
        <w:spacing w:line="264" w:lineRule="auto"/>
        <w:ind w:right="1134" w:firstLine="567"/>
        <w:rPr>
          <w:rFonts w:cs="Times New Roman"/>
          <w:sz w:val="30"/>
          <w:szCs w:val="30"/>
          <w:lang w:bidi="ar-SA"/>
        </w:rPr>
      </w:pPr>
      <w:r>
        <w:rPr>
          <w:rFonts w:cs="Times New Roman"/>
          <w:bCs/>
          <w:sz w:val="30"/>
          <w:szCs w:val="30"/>
          <w:lang w:bidi="ar-SA"/>
        </w:rPr>
        <w:t>1.</w:t>
      </w:r>
      <w:r w:rsidRPr="008F5758">
        <w:rPr>
          <w:rFonts w:cs="Times New Roman"/>
          <w:bCs/>
          <w:sz w:val="30"/>
          <w:szCs w:val="30"/>
          <w:lang w:bidi="ar-SA"/>
        </w:rPr>
        <w:t>Кабельное телевидение</w:t>
      </w:r>
      <w:r w:rsidR="0078454A">
        <w:rPr>
          <w:rFonts w:cs="Times New Roman"/>
          <w:bCs/>
          <w:sz w:val="30"/>
          <w:szCs w:val="30"/>
          <w:lang w:bidi="ar-SA"/>
        </w:rPr>
        <w:t>.</w:t>
      </w:r>
    </w:p>
    <w:p w:rsidR="008F5758" w:rsidRPr="008F5758" w:rsidRDefault="008F5758" w:rsidP="00B460BF">
      <w:pPr>
        <w:spacing w:line="264" w:lineRule="auto"/>
        <w:ind w:right="1134" w:firstLine="567"/>
        <w:rPr>
          <w:rFonts w:cs="Times New Roman"/>
          <w:bCs/>
          <w:sz w:val="30"/>
          <w:szCs w:val="30"/>
          <w:lang w:bidi="ar-SA"/>
        </w:rPr>
      </w:pPr>
      <w:r>
        <w:rPr>
          <w:rFonts w:cs="Times New Roman"/>
          <w:bCs/>
          <w:sz w:val="30"/>
          <w:szCs w:val="30"/>
          <w:lang w:bidi="ar-SA"/>
        </w:rPr>
        <w:t>2.</w:t>
      </w:r>
      <w:r w:rsidRPr="008F5758">
        <w:rPr>
          <w:rFonts w:cs="Times New Roman"/>
          <w:bCs/>
          <w:sz w:val="30"/>
          <w:szCs w:val="30"/>
          <w:lang w:bidi="ar-SA"/>
        </w:rPr>
        <w:t>Спутниковое ТВ</w:t>
      </w:r>
      <w:r w:rsidR="0078454A">
        <w:rPr>
          <w:rFonts w:cs="Times New Roman"/>
          <w:bCs/>
          <w:sz w:val="30"/>
          <w:szCs w:val="30"/>
          <w:lang w:bidi="ar-SA"/>
        </w:rPr>
        <w:t>.</w:t>
      </w:r>
    </w:p>
    <w:p w:rsidR="008F5758" w:rsidRPr="008F5758" w:rsidRDefault="008F5758" w:rsidP="00B460BF">
      <w:pPr>
        <w:spacing w:line="264" w:lineRule="auto"/>
        <w:ind w:right="1134" w:firstLine="567"/>
        <w:rPr>
          <w:rFonts w:cs="Times New Roman"/>
          <w:sz w:val="30"/>
          <w:szCs w:val="30"/>
          <w:lang w:bidi="ar-SA"/>
        </w:rPr>
      </w:pPr>
      <w:r>
        <w:rPr>
          <w:rFonts w:cs="Times New Roman"/>
          <w:bCs/>
          <w:sz w:val="30"/>
          <w:szCs w:val="30"/>
          <w:lang w:bidi="ar-SA"/>
        </w:rPr>
        <w:t>3.</w:t>
      </w:r>
      <w:r w:rsidRPr="008F5758">
        <w:rPr>
          <w:rFonts w:cs="Times New Roman"/>
          <w:bCs/>
          <w:sz w:val="30"/>
          <w:szCs w:val="30"/>
          <w:lang w:bidi="ar-SA"/>
        </w:rPr>
        <w:t>Цифровое ТВ</w:t>
      </w:r>
      <w:r w:rsidR="0078454A">
        <w:rPr>
          <w:rFonts w:cs="Times New Roman"/>
          <w:bCs/>
          <w:sz w:val="30"/>
          <w:szCs w:val="30"/>
          <w:lang w:bidi="ar-SA"/>
        </w:rPr>
        <w:t>.</w:t>
      </w:r>
    </w:p>
    <w:p w:rsidR="008F5758" w:rsidRDefault="008F5758" w:rsidP="00B460BF">
      <w:pPr>
        <w:spacing w:line="264" w:lineRule="auto"/>
        <w:ind w:right="1134" w:firstLine="567"/>
        <w:rPr>
          <w:rFonts w:cs="Times New Roman"/>
          <w:bCs/>
          <w:sz w:val="30"/>
          <w:szCs w:val="30"/>
          <w:lang w:bidi="ar-SA"/>
        </w:rPr>
      </w:pPr>
      <w:r>
        <w:rPr>
          <w:rFonts w:cs="Times New Roman"/>
          <w:bCs/>
          <w:sz w:val="30"/>
          <w:szCs w:val="30"/>
          <w:lang w:bidi="ar-SA"/>
        </w:rPr>
        <w:t>4.</w:t>
      </w:r>
      <w:r w:rsidRPr="008F5758">
        <w:rPr>
          <w:rFonts w:cs="Times New Roman"/>
          <w:bCs/>
          <w:sz w:val="30"/>
          <w:szCs w:val="30"/>
          <w:lang w:bidi="ar-SA"/>
        </w:rPr>
        <w:t>Проблема регулирования «новейших» телекоммуникаций</w:t>
      </w:r>
      <w:r w:rsidR="0078454A">
        <w:rPr>
          <w:rFonts w:cs="Times New Roman"/>
          <w:bCs/>
          <w:sz w:val="30"/>
          <w:szCs w:val="30"/>
          <w:lang w:bidi="ar-SA"/>
        </w:rPr>
        <w:t>.</w:t>
      </w:r>
    </w:p>
    <w:p w:rsidR="007835C1" w:rsidRPr="008F5758" w:rsidRDefault="007835C1" w:rsidP="00B460BF">
      <w:pPr>
        <w:spacing w:line="264" w:lineRule="auto"/>
        <w:ind w:right="1134" w:firstLine="567"/>
        <w:rPr>
          <w:rFonts w:cs="Times New Roman"/>
          <w:sz w:val="30"/>
          <w:szCs w:val="30"/>
          <w:lang w:bidi="ar-SA"/>
        </w:rPr>
      </w:pPr>
    </w:p>
    <w:p w:rsidR="008F5758" w:rsidRDefault="007835C1" w:rsidP="00B460BF">
      <w:pPr>
        <w:spacing w:line="264" w:lineRule="auto"/>
        <w:ind w:firstLine="567"/>
        <w:jc w:val="center"/>
        <w:rPr>
          <w:b/>
          <w:sz w:val="30"/>
          <w:szCs w:val="30"/>
        </w:rPr>
      </w:pPr>
      <w:r w:rsidRPr="007835C1">
        <w:rPr>
          <w:b/>
          <w:sz w:val="30"/>
          <w:szCs w:val="30"/>
        </w:rPr>
        <w:t>Теория и методика тележурналистики</w:t>
      </w:r>
    </w:p>
    <w:p w:rsidR="007835C1" w:rsidRPr="007835C1" w:rsidRDefault="007835C1" w:rsidP="00340A67">
      <w:pPr>
        <w:spacing w:line="264" w:lineRule="auto"/>
        <w:ind w:left="142" w:right="1134" w:firstLine="567"/>
        <w:jc w:val="both"/>
        <w:rPr>
          <w:rFonts w:cs="Times New Roman"/>
          <w:sz w:val="30"/>
          <w:szCs w:val="30"/>
          <w:lang w:bidi="ar-SA"/>
        </w:rPr>
      </w:pPr>
      <w:r>
        <w:rPr>
          <w:rFonts w:cs="Times New Roman"/>
          <w:bCs/>
          <w:sz w:val="30"/>
          <w:szCs w:val="30"/>
          <w:lang w:bidi="ar-SA"/>
        </w:rPr>
        <w:t xml:space="preserve">1. </w:t>
      </w:r>
      <w:r w:rsidRPr="007835C1">
        <w:rPr>
          <w:rFonts w:cs="Times New Roman"/>
          <w:bCs/>
          <w:sz w:val="30"/>
          <w:szCs w:val="30"/>
          <w:lang w:bidi="ar-SA"/>
        </w:rPr>
        <w:t>Язык экрана</w:t>
      </w:r>
      <w:r w:rsidR="00B24D5D">
        <w:rPr>
          <w:rFonts w:cs="Times New Roman"/>
          <w:bCs/>
          <w:sz w:val="30"/>
          <w:szCs w:val="30"/>
          <w:lang w:bidi="ar-SA"/>
        </w:rPr>
        <w:t>.</w:t>
      </w:r>
    </w:p>
    <w:p w:rsidR="00F6379E" w:rsidRDefault="007835C1" w:rsidP="00340A67">
      <w:pPr>
        <w:spacing w:line="264" w:lineRule="auto"/>
        <w:ind w:left="142" w:right="1134" w:firstLine="567"/>
        <w:jc w:val="both"/>
        <w:rPr>
          <w:rFonts w:cs="Times New Roman"/>
          <w:bCs/>
          <w:sz w:val="30"/>
          <w:szCs w:val="30"/>
          <w:lang w:bidi="ar-SA"/>
        </w:rPr>
      </w:pPr>
      <w:r>
        <w:rPr>
          <w:rFonts w:cs="Times New Roman"/>
          <w:bCs/>
          <w:sz w:val="30"/>
          <w:szCs w:val="30"/>
          <w:lang w:bidi="ar-SA"/>
        </w:rPr>
        <w:t>2.</w:t>
      </w:r>
      <w:r w:rsidRPr="007835C1">
        <w:rPr>
          <w:rFonts w:cs="Times New Roman"/>
          <w:bCs/>
          <w:sz w:val="30"/>
          <w:szCs w:val="30"/>
          <w:lang w:bidi="ar-SA"/>
        </w:rPr>
        <w:t>Профессия оператора: между техникой и искусством</w:t>
      </w:r>
      <w:r w:rsidR="00B24D5D">
        <w:rPr>
          <w:rFonts w:cs="Times New Roman"/>
          <w:bCs/>
          <w:sz w:val="30"/>
          <w:szCs w:val="30"/>
          <w:lang w:bidi="ar-SA"/>
        </w:rPr>
        <w:t>.</w:t>
      </w:r>
      <w:r w:rsidRPr="007835C1">
        <w:rPr>
          <w:rFonts w:cs="Times New Roman"/>
          <w:bCs/>
          <w:sz w:val="30"/>
          <w:szCs w:val="30"/>
          <w:lang w:bidi="ar-SA"/>
        </w:rPr>
        <w:t xml:space="preserve"> </w:t>
      </w:r>
    </w:p>
    <w:p w:rsidR="007835C1" w:rsidRPr="007835C1" w:rsidRDefault="007835C1" w:rsidP="00340A67">
      <w:pPr>
        <w:spacing w:line="264" w:lineRule="auto"/>
        <w:ind w:left="142" w:right="1134" w:firstLine="567"/>
        <w:jc w:val="both"/>
        <w:rPr>
          <w:rFonts w:cs="Times New Roman"/>
          <w:sz w:val="30"/>
          <w:szCs w:val="30"/>
          <w:lang w:bidi="ar-SA"/>
        </w:rPr>
      </w:pPr>
      <w:r>
        <w:rPr>
          <w:rFonts w:cs="Times New Roman"/>
          <w:bCs/>
          <w:sz w:val="30"/>
          <w:szCs w:val="30"/>
          <w:lang w:bidi="ar-SA"/>
        </w:rPr>
        <w:t>3.</w:t>
      </w:r>
      <w:r w:rsidRPr="007835C1">
        <w:rPr>
          <w:rFonts w:cs="Times New Roman"/>
          <w:bCs/>
          <w:sz w:val="30"/>
          <w:szCs w:val="30"/>
          <w:lang w:bidi="ar-SA"/>
        </w:rPr>
        <w:t>Основы режиссуры прямого эфира</w:t>
      </w:r>
      <w:r w:rsidR="00B24D5D">
        <w:rPr>
          <w:rFonts w:cs="Times New Roman"/>
          <w:bCs/>
          <w:sz w:val="30"/>
          <w:szCs w:val="30"/>
          <w:lang w:bidi="ar-SA"/>
        </w:rPr>
        <w:t>.</w:t>
      </w:r>
    </w:p>
    <w:p w:rsidR="007835C1" w:rsidRDefault="007835C1" w:rsidP="00340A67">
      <w:pPr>
        <w:spacing w:line="264" w:lineRule="auto"/>
        <w:ind w:left="142" w:right="1134" w:firstLine="567"/>
        <w:jc w:val="both"/>
        <w:rPr>
          <w:rFonts w:cs="Times New Roman"/>
          <w:bCs/>
          <w:sz w:val="30"/>
          <w:szCs w:val="30"/>
          <w:lang w:bidi="ar-SA"/>
        </w:rPr>
      </w:pPr>
      <w:r>
        <w:rPr>
          <w:rFonts w:cs="Times New Roman"/>
          <w:bCs/>
          <w:sz w:val="30"/>
          <w:szCs w:val="30"/>
          <w:lang w:bidi="ar-SA"/>
        </w:rPr>
        <w:t>4.</w:t>
      </w:r>
      <w:r w:rsidRPr="007835C1">
        <w:rPr>
          <w:rFonts w:cs="Times New Roman"/>
          <w:bCs/>
          <w:sz w:val="30"/>
          <w:szCs w:val="30"/>
          <w:lang w:bidi="ar-SA"/>
        </w:rPr>
        <w:t>Соотношение изображения и слова</w:t>
      </w:r>
      <w:r w:rsidR="00471E1D">
        <w:rPr>
          <w:rFonts w:cs="Times New Roman"/>
          <w:bCs/>
          <w:sz w:val="30"/>
          <w:szCs w:val="30"/>
          <w:lang w:bidi="ar-SA"/>
        </w:rPr>
        <w:t>.</w:t>
      </w:r>
    </w:p>
    <w:p w:rsidR="00F6379E" w:rsidRPr="00F6379E" w:rsidRDefault="007835C1" w:rsidP="00340A67">
      <w:pPr>
        <w:spacing w:line="264" w:lineRule="auto"/>
        <w:ind w:left="142" w:right="1134" w:firstLine="567"/>
        <w:jc w:val="both"/>
        <w:rPr>
          <w:rFonts w:cs="Times New Roman"/>
          <w:sz w:val="30"/>
          <w:szCs w:val="30"/>
          <w:lang w:bidi="ar-SA"/>
        </w:rPr>
      </w:pPr>
      <w:r w:rsidRPr="00F6379E">
        <w:rPr>
          <w:rFonts w:cs="Times New Roman"/>
          <w:bCs/>
          <w:sz w:val="30"/>
          <w:szCs w:val="30"/>
          <w:lang w:bidi="ar-SA"/>
        </w:rPr>
        <w:t>5.</w:t>
      </w:r>
      <w:r w:rsidR="00F6379E" w:rsidRPr="00F6379E">
        <w:rPr>
          <w:bCs/>
          <w:sz w:val="30"/>
          <w:szCs w:val="30"/>
        </w:rPr>
        <w:t xml:space="preserve"> </w:t>
      </w:r>
      <w:r w:rsidR="00F6379E" w:rsidRPr="00F6379E">
        <w:rPr>
          <w:rFonts w:cs="Times New Roman"/>
          <w:bCs/>
          <w:sz w:val="30"/>
          <w:szCs w:val="30"/>
          <w:lang w:bidi="ar-SA"/>
        </w:rPr>
        <w:t>Редактор (продюсер) – организатор творческого процесса</w:t>
      </w:r>
      <w:r w:rsidR="00471E1D">
        <w:rPr>
          <w:rFonts w:cs="Times New Roman"/>
          <w:bCs/>
          <w:sz w:val="30"/>
          <w:szCs w:val="30"/>
          <w:lang w:bidi="ar-SA"/>
        </w:rPr>
        <w:t>.</w:t>
      </w:r>
    </w:p>
    <w:p w:rsidR="00F6379E" w:rsidRPr="00F6379E" w:rsidRDefault="00F6379E" w:rsidP="00340A67">
      <w:pPr>
        <w:spacing w:line="264" w:lineRule="auto"/>
        <w:ind w:left="142" w:right="1134" w:firstLine="567"/>
        <w:jc w:val="both"/>
        <w:rPr>
          <w:rFonts w:cs="Times New Roman"/>
          <w:sz w:val="30"/>
          <w:szCs w:val="30"/>
          <w:lang w:bidi="ar-SA"/>
        </w:rPr>
      </w:pPr>
      <w:r>
        <w:rPr>
          <w:rFonts w:cs="Times New Roman"/>
          <w:bCs/>
          <w:sz w:val="30"/>
          <w:szCs w:val="30"/>
          <w:lang w:bidi="ar-SA"/>
        </w:rPr>
        <w:t>6.</w:t>
      </w:r>
      <w:r w:rsidRPr="00F6379E">
        <w:rPr>
          <w:rFonts w:cs="Times New Roman"/>
          <w:bCs/>
          <w:sz w:val="30"/>
          <w:szCs w:val="30"/>
          <w:lang w:bidi="ar-SA"/>
        </w:rPr>
        <w:t>Телерепортер</w:t>
      </w:r>
      <w:r>
        <w:rPr>
          <w:rFonts w:cs="Times New Roman"/>
          <w:bCs/>
          <w:sz w:val="30"/>
          <w:szCs w:val="30"/>
          <w:lang w:bidi="ar-SA"/>
        </w:rPr>
        <w:t xml:space="preserve"> на региональном канале</w:t>
      </w:r>
      <w:r w:rsidR="00471E1D">
        <w:rPr>
          <w:rFonts w:cs="Times New Roman"/>
          <w:bCs/>
          <w:sz w:val="30"/>
          <w:szCs w:val="30"/>
          <w:lang w:bidi="ar-SA"/>
        </w:rPr>
        <w:t>.</w:t>
      </w:r>
    </w:p>
    <w:p w:rsidR="00F6379E" w:rsidRPr="00F6379E" w:rsidRDefault="00F6379E" w:rsidP="00340A67">
      <w:pPr>
        <w:spacing w:line="264" w:lineRule="auto"/>
        <w:ind w:left="142" w:right="1134" w:firstLine="567"/>
        <w:jc w:val="both"/>
        <w:rPr>
          <w:rFonts w:cs="Times New Roman"/>
          <w:sz w:val="30"/>
          <w:szCs w:val="30"/>
          <w:lang w:bidi="ar-SA"/>
        </w:rPr>
      </w:pPr>
      <w:r>
        <w:rPr>
          <w:rFonts w:cs="Times New Roman"/>
          <w:bCs/>
          <w:sz w:val="30"/>
          <w:szCs w:val="30"/>
          <w:lang w:bidi="ar-SA"/>
        </w:rPr>
        <w:t>7.</w:t>
      </w:r>
      <w:r w:rsidRPr="00F6379E">
        <w:rPr>
          <w:rFonts w:cs="Times New Roman"/>
          <w:bCs/>
          <w:sz w:val="30"/>
          <w:szCs w:val="30"/>
          <w:lang w:bidi="ar-SA"/>
        </w:rPr>
        <w:t>Комментатор и обозреватель</w:t>
      </w:r>
      <w:r>
        <w:rPr>
          <w:rFonts w:cs="Times New Roman"/>
          <w:bCs/>
          <w:sz w:val="30"/>
          <w:szCs w:val="30"/>
          <w:lang w:bidi="ar-SA"/>
        </w:rPr>
        <w:t xml:space="preserve"> на федеральном телеканале</w:t>
      </w:r>
      <w:r w:rsidR="00471E1D">
        <w:rPr>
          <w:rFonts w:cs="Times New Roman"/>
          <w:bCs/>
          <w:sz w:val="30"/>
          <w:szCs w:val="30"/>
          <w:lang w:bidi="ar-SA"/>
        </w:rPr>
        <w:t>.</w:t>
      </w:r>
    </w:p>
    <w:p w:rsidR="00D36EA8" w:rsidRPr="00E54A4C" w:rsidRDefault="003E16AB" w:rsidP="00340A67">
      <w:pPr>
        <w:spacing w:line="264" w:lineRule="auto"/>
        <w:ind w:firstLine="567"/>
        <w:jc w:val="center"/>
        <w:rPr>
          <w:rFonts w:cs="Times New Roman"/>
          <w:b/>
          <w:sz w:val="30"/>
          <w:szCs w:val="30"/>
        </w:rPr>
      </w:pPr>
      <w:r>
        <w:rPr>
          <w:rFonts w:cs="Times New Roman"/>
          <w:b/>
          <w:sz w:val="30"/>
          <w:szCs w:val="30"/>
        </w:rPr>
        <w:t>ГЛОССАРИЙ</w:t>
      </w:r>
      <w:r w:rsidR="007B0FEB" w:rsidRPr="00E54A4C">
        <w:rPr>
          <w:rStyle w:val="a8"/>
          <w:rFonts w:cs="Times New Roman"/>
          <w:b/>
          <w:sz w:val="30"/>
          <w:szCs w:val="30"/>
        </w:rPr>
        <w:footnoteReference w:id="12"/>
      </w:r>
    </w:p>
    <w:p w:rsidR="00D36EA8" w:rsidRPr="00E54A4C" w:rsidRDefault="00D36EA8" w:rsidP="00B460BF">
      <w:pPr>
        <w:spacing w:line="264" w:lineRule="auto"/>
        <w:ind w:firstLine="567"/>
        <w:jc w:val="center"/>
        <w:rPr>
          <w:rFonts w:cs="Times New Roman"/>
          <w:b/>
          <w:sz w:val="30"/>
          <w:szCs w:val="30"/>
        </w:rPr>
      </w:pPr>
    </w:p>
    <w:p w:rsidR="007B0FEB" w:rsidRDefault="007B0FEB" w:rsidP="00B460BF">
      <w:pPr>
        <w:spacing w:line="264" w:lineRule="auto"/>
        <w:ind w:firstLine="567"/>
        <w:jc w:val="both"/>
        <w:rPr>
          <w:rFonts w:cs="Times New Roman"/>
          <w:sz w:val="30"/>
          <w:szCs w:val="30"/>
        </w:rPr>
      </w:pPr>
      <w:r w:rsidRPr="00E54A4C">
        <w:rPr>
          <w:rFonts w:cs="Times New Roman"/>
          <w:b/>
          <w:sz w:val="30"/>
          <w:szCs w:val="30"/>
        </w:rPr>
        <w:t xml:space="preserve">Анализ – </w:t>
      </w:r>
      <w:r w:rsidR="00473A5F" w:rsidRPr="00E54A4C">
        <w:rPr>
          <w:rFonts w:cs="Times New Roman"/>
          <w:b/>
          <w:sz w:val="30"/>
          <w:szCs w:val="30"/>
        </w:rPr>
        <w:t xml:space="preserve"> </w:t>
      </w:r>
      <w:r w:rsidRPr="00E54A4C">
        <w:rPr>
          <w:rFonts w:cs="Times New Roman"/>
          <w:sz w:val="30"/>
          <w:szCs w:val="30"/>
        </w:rPr>
        <w:t>наиболее пр</w:t>
      </w:r>
      <w:r w:rsidR="00180C25">
        <w:rPr>
          <w:rFonts w:cs="Times New Roman"/>
          <w:sz w:val="30"/>
          <w:szCs w:val="30"/>
        </w:rPr>
        <w:t xml:space="preserve">остой прием познания объектов  </w:t>
      </w:r>
      <w:r w:rsidRPr="00E54A4C">
        <w:rPr>
          <w:rFonts w:cs="Times New Roman"/>
          <w:sz w:val="30"/>
          <w:szCs w:val="30"/>
        </w:rPr>
        <w:t xml:space="preserve">предметов, явлений, процессов, происходящих в мире). Мысленное или практическое (если это возможно) разложение, расчленение объекта на составляющие части, изучение его отдельных признаков, свойств, качеств, выявление наиболее значимых, существенных сторон  и связей. </w:t>
      </w:r>
    </w:p>
    <w:p w:rsidR="000E5A9C" w:rsidRDefault="000E5A9C" w:rsidP="00B460BF">
      <w:pPr>
        <w:spacing w:line="264" w:lineRule="auto"/>
        <w:ind w:firstLine="567"/>
        <w:jc w:val="both"/>
        <w:rPr>
          <w:rFonts w:cs="Times New Roman"/>
          <w:sz w:val="30"/>
          <w:szCs w:val="30"/>
        </w:rPr>
      </w:pPr>
    </w:p>
    <w:p w:rsidR="000E5A9C" w:rsidRDefault="000E5A9C" w:rsidP="00B460BF">
      <w:pPr>
        <w:spacing w:line="264" w:lineRule="auto"/>
        <w:ind w:firstLine="567"/>
        <w:jc w:val="both"/>
        <w:rPr>
          <w:sz w:val="30"/>
          <w:szCs w:val="30"/>
        </w:rPr>
      </w:pPr>
      <w:r w:rsidRPr="001F2F90">
        <w:rPr>
          <w:rFonts w:cs="Times New Roman"/>
          <w:b/>
          <w:sz w:val="30"/>
          <w:szCs w:val="30"/>
        </w:rPr>
        <w:t>Анкетирование –</w:t>
      </w:r>
      <w:r w:rsidRPr="001F2F90">
        <w:rPr>
          <w:sz w:val="30"/>
          <w:szCs w:val="30"/>
        </w:rPr>
        <w:t xml:space="preserve"> письменная форма опроса, осуществляющаяся, как правило, заочно, т.е. без прямого и непосредственного контакта интервьюера с респондентом.</w:t>
      </w:r>
    </w:p>
    <w:p w:rsidR="00DA4AC6" w:rsidRPr="00E54A4C" w:rsidRDefault="00DA4AC6" w:rsidP="00B460BF">
      <w:pPr>
        <w:spacing w:line="264" w:lineRule="auto"/>
        <w:ind w:firstLine="567"/>
        <w:jc w:val="both"/>
        <w:rPr>
          <w:rFonts w:cs="Times New Roman"/>
          <w:sz w:val="30"/>
          <w:szCs w:val="30"/>
        </w:rPr>
      </w:pPr>
    </w:p>
    <w:p w:rsidR="00DA4AC6" w:rsidRDefault="00DA4AC6" w:rsidP="00B460BF">
      <w:pPr>
        <w:spacing w:line="264" w:lineRule="auto"/>
        <w:ind w:firstLine="567"/>
        <w:jc w:val="both"/>
        <w:rPr>
          <w:sz w:val="30"/>
          <w:szCs w:val="30"/>
        </w:rPr>
      </w:pPr>
      <w:r w:rsidRPr="00E54A4C">
        <w:rPr>
          <w:rFonts w:cs="Times New Roman"/>
          <w:b/>
          <w:sz w:val="30"/>
          <w:szCs w:val="30"/>
        </w:rPr>
        <w:t xml:space="preserve">Воспроизводимость - </w:t>
      </w:r>
      <w:r w:rsidRPr="00F76B20">
        <w:rPr>
          <w:sz w:val="30"/>
          <w:szCs w:val="30"/>
        </w:rPr>
        <w:t>близость друг к другу независимых результатов измерений, полученных в конкретных установленных условиях.</w:t>
      </w:r>
    </w:p>
    <w:p w:rsidR="00DA4AC6" w:rsidRDefault="00DA4AC6" w:rsidP="00B460BF">
      <w:pPr>
        <w:spacing w:line="264" w:lineRule="auto"/>
        <w:ind w:firstLine="567"/>
        <w:jc w:val="both"/>
        <w:rPr>
          <w:sz w:val="30"/>
          <w:szCs w:val="30"/>
        </w:rPr>
      </w:pPr>
    </w:p>
    <w:p w:rsidR="00DA4AC6" w:rsidRPr="00472193" w:rsidRDefault="00DA4AC6" w:rsidP="00B460BF">
      <w:pPr>
        <w:spacing w:line="264" w:lineRule="auto"/>
        <w:ind w:firstLine="567"/>
        <w:jc w:val="both"/>
        <w:rPr>
          <w:rFonts w:cs="Times New Roman"/>
          <w:b/>
          <w:sz w:val="30"/>
          <w:szCs w:val="30"/>
        </w:rPr>
      </w:pPr>
      <w:r w:rsidRPr="00E54A4C">
        <w:rPr>
          <w:rFonts w:cs="Times New Roman"/>
          <w:b/>
          <w:sz w:val="30"/>
          <w:szCs w:val="30"/>
        </w:rPr>
        <w:t xml:space="preserve">Дедукция </w:t>
      </w:r>
      <w:r w:rsidRPr="00472193">
        <w:rPr>
          <w:rFonts w:cs="Times New Roman"/>
          <w:b/>
          <w:sz w:val="30"/>
          <w:szCs w:val="30"/>
        </w:rPr>
        <w:t xml:space="preserve">– </w:t>
      </w:r>
      <w:r w:rsidRPr="00472193">
        <w:rPr>
          <w:sz w:val="30"/>
          <w:szCs w:val="30"/>
        </w:rPr>
        <w:t xml:space="preserve">(от лат. deductio — выведение), переход от общего к частному; в более специальном смысле термин "Д." обозначает процесс логического вывода, т. е. перехода по тем или иным правилам </w:t>
      </w:r>
      <w:r w:rsidRPr="001E0271">
        <w:rPr>
          <w:rFonts w:eastAsia="Lucida Sans Unicode"/>
          <w:sz w:val="30"/>
          <w:szCs w:val="30"/>
        </w:rPr>
        <w:t>логики</w:t>
      </w:r>
      <w:r w:rsidRPr="00472193">
        <w:rPr>
          <w:sz w:val="30"/>
          <w:szCs w:val="30"/>
        </w:rPr>
        <w:t xml:space="preserve"> от некоторых данных предложений — посылок к их следствиям (заключениям), причём в некотором смысле следствия всегда можно характеризовать как "частные случаи" ("примеры") общих посылок.</w:t>
      </w:r>
    </w:p>
    <w:p w:rsidR="00DA4AC6" w:rsidRDefault="00DA4AC6" w:rsidP="00B460BF">
      <w:pPr>
        <w:spacing w:line="264" w:lineRule="auto"/>
        <w:ind w:firstLine="567"/>
        <w:jc w:val="both"/>
        <w:rPr>
          <w:sz w:val="30"/>
          <w:szCs w:val="30"/>
        </w:rPr>
      </w:pPr>
    </w:p>
    <w:p w:rsidR="00DA4AC6" w:rsidRDefault="00DA4AC6" w:rsidP="00B460BF">
      <w:pPr>
        <w:spacing w:line="264" w:lineRule="auto"/>
        <w:ind w:firstLine="567"/>
        <w:jc w:val="both"/>
        <w:rPr>
          <w:rFonts w:cs="Times New Roman"/>
          <w:sz w:val="30"/>
          <w:szCs w:val="30"/>
        </w:rPr>
      </w:pPr>
      <w:r w:rsidRPr="00E54A4C">
        <w:rPr>
          <w:rFonts w:cs="Times New Roman"/>
          <w:b/>
          <w:sz w:val="30"/>
          <w:szCs w:val="30"/>
        </w:rPr>
        <w:t xml:space="preserve">Диалектика – </w:t>
      </w:r>
      <w:r w:rsidRPr="00E54A4C">
        <w:rPr>
          <w:rFonts w:cs="Times New Roman"/>
          <w:sz w:val="30"/>
          <w:szCs w:val="30"/>
        </w:rPr>
        <w:t>учение о наиболее общих закономерных связях, становлении и развитии бытия и познания, а также основанный на этом учении метод творчески познающего мышления.  Слово «диалектика» впервые ввел древнегреческий философ Сократ, обозначивший им искусство спора, диалога, направленного на взаимозаинтересованное обсуждение проблемы с целью установления истины путем противоборства мнений.</w:t>
      </w:r>
    </w:p>
    <w:p w:rsidR="000E5A9C" w:rsidRDefault="000E5A9C" w:rsidP="00B460BF">
      <w:pPr>
        <w:spacing w:line="264" w:lineRule="auto"/>
        <w:ind w:firstLine="567"/>
        <w:jc w:val="both"/>
        <w:rPr>
          <w:rFonts w:cs="Times New Roman"/>
          <w:sz w:val="30"/>
          <w:szCs w:val="30"/>
        </w:rPr>
      </w:pPr>
    </w:p>
    <w:p w:rsidR="000E5A9C" w:rsidRDefault="000E5A9C" w:rsidP="00B460BF">
      <w:pPr>
        <w:spacing w:line="264" w:lineRule="auto"/>
        <w:ind w:firstLine="567"/>
        <w:jc w:val="both"/>
        <w:rPr>
          <w:sz w:val="30"/>
          <w:szCs w:val="30"/>
        </w:rPr>
      </w:pPr>
      <w:r>
        <w:rPr>
          <w:rFonts w:cs="Times New Roman"/>
          <w:b/>
          <w:sz w:val="30"/>
          <w:szCs w:val="30"/>
        </w:rPr>
        <w:t>Жанр</w:t>
      </w:r>
      <w:r w:rsidRPr="00E54A4C">
        <w:rPr>
          <w:rFonts w:cs="Times New Roman"/>
          <w:b/>
          <w:sz w:val="30"/>
          <w:szCs w:val="30"/>
        </w:rPr>
        <w:t xml:space="preserve"> –</w:t>
      </w:r>
      <w:r w:rsidRPr="00FD6008">
        <w:t xml:space="preserve"> </w:t>
      </w:r>
      <w:r w:rsidRPr="00FD6008">
        <w:rPr>
          <w:sz w:val="30"/>
          <w:szCs w:val="30"/>
        </w:rPr>
        <w:t xml:space="preserve">(от </w:t>
      </w:r>
      <w:r w:rsidRPr="001E0271">
        <w:rPr>
          <w:rFonts w:eastAsia="Lucida Sans Unicode"/>
          <w:sz w:val="30"/>
          <w:szCs w:val="30"/>
        </w:rPr>
        <w:t>фр.</w:t>
      </w:r>
      <w:r w:rsidRPr="00FD6008">
        <w:rPr>
          <w:sz w:val="30"/>
          <w:szCs w:val="30"/>
        </w:rPr>
        <w:t> </w:t>
      </w:r>
      <w:r w:rsidRPr="00FD6008">
        <w:rPr>
          <w:i/>
          <w:iCs/>
          <w:sz w:val="30"/>
          <w:szCs w:val="30"/>
          <w:lang w:val="fr-FR"/>
        </w:rPr>
        <w:t>genre</w:t>
      </w:r>
      <w:r w:rsidRPr="00FD6008">
        <w:rPr>
          <w:sz w:val="30"/>
          <w:szCs w:val="30"/>
        </w:rPr>
        <w:t> — род) — общее понятие, отражающее наиболее существенные свойства и связи явлений мира искусства, совокупность формальных и содержательных особенностей произведения. Жанры сформированы наборами условий; многие произведения используют несколько жанров посредством заимствования и объединения этих условий.</w:t>
      </w:r>
    </w:p>
    <w:p w:rsidR="000E5A9C" w:rsidRDefault="000E5A9C" w:rsidP="00B460BF">
      <w:pPr>
        <w:spacing w:line="264" w:lineRule="auto"/>
        <w:ind w:firstLine="567"/>
        <w:jc w:val="both"/>
        <w:rPr>
          <w:rFonts w:cs="Times New Roman"/>
          <w:sz w:val="30"/>
          <w:szCs w:val="30"/>
        </w:rPr>
      </w:pPr>
    </w:p>
    <w:p w:rsidR="000E5A9C" w:rsidRDefault="00DA4AC6" w:rsidP="00B460BF">
      <w:pPr>
        <w:spacing w:line="264" w:lineRule="auto"/>
        <w:ind w:firstLine="567"/>
        <w:jc w:val="both"/>
        <w:rPr>
          <w:rFonts w:cs="Times New Roman"/>
          <w:sz w:val="30"/>
          <w:szCs w:val="30"/>
        </w:rPr>
      </w:pPr>
      <w:r w:rsidRPr="00E54A4C">
        <w:rPr>
          <w:rFonts w:cs="Times New Roman"/>
          <w:sz w:val="30"/>
          <w:szCs w:val="30"/>
        </w:rPr>
        <w:t xml:space="preserve"> </w:t>
      </w:r>
      <w:r w:rsidR="000E5A9C" w:rsidRPr="00E54A4C">
        <w:rPr>
          <w:rFonts w:cs="Times New Roman"/>
          <w:b/>
          <w:sz w:val="30"/>
          <w:szCs w:val="30"/>
        </w:rPr>
        <w:t xml:space="preserve">Журналистика </w:t>
      </w:r>
      <w:r w:rsidR="000E5A9C" w:rsidRPr="00464821">
        <w:rPr>
          <w:rFonts w:cs="Times New Roman"/>
          <w:sz w:val="30"/>
          <w:szCs w:val="30"/>
        </w:rPr>
        <w:t xml:space="preserve">– особый социальный институт (лат </w:t>
      </w:r>
      <w:r w:rsidR="000E5A9C">
        <w:rPr>
          <w:rFonts w:cs="Times New Roman"/>
          <w:sz w:val="30"/>
          <w:szCs w:val="30"/>
          <w:lang w:val="en-US"/>
        </w:rPr>
        <w:t>institutum</w:t>
      </w:r>
      <w:r w:rsidR="000E5A9C" w:rsidRPr="00464821">
        <w:rPr>
          <w:rFonts w:cs="Times New Roman"/>
          <w:sz w:val="30"/>
          <w:szCs w:val="30"/>
        </w:rPr>
        <w:t xml:space="preserve"> </w:t>
      </w:r>
      <w:r w:rsidR="000E5A9C">
        <w:rPr>
          <w:rFonts w:cs="Times New Roman"/>
          <w:sz w:val="30"/>
          <w:szCs w:val="30"/>
        </w:rPr>
        <w:t xml:space="preserve">– учреждение, установление), система различных учреждений. Это – газетные, журнальные, книжные редакции, издательства и теле-, радиоорганизации, агенства, пресс-центры и т.д. (учредителями которых также выступают различные институты) </w:t>
      </w:r>
    </w:p>
    <w:p w:rsidR="000E5A9C" w:rsidRDefault="000E5A9C" w:rsidP="00B460BF">
      <w:pPr>
        <w:spacing w:line="264" w:lineRule="auto"/>
        <w:ind w:firstLine="567"/>
        <w:jc w:val="both"/>
        <w:rPr>
          <w:rFonts w:cs="Times New Roman"/>
          <w:sz w:val="30"/>
          <w:szCs w:val="30"/>
        </w:rPr>
      </w:pPr>
    </w:p>
    <w:p w:rsidR="000E5A9C" w:rsidRPr="000E5A9C" w:rsidRDefault="000E5A9C" w:rsidP="00B460BF">
      <w:pPr>
        <w:spacing w:line="264" w:lineRule="auto"/>
        <w:ind w:firstLine="567"/>
        <w:jc w:val="both"/>
        <w:rPr>
          <w:rFonts w:cs="Times New Roman"/>
          <w:b/>
          <w:sz w:val="30"/>
          <w:szCs w:val="30"/>
        </w:rPr>
      </w:pPr>
      <w:r w:rsidRPr="00585197">
        <w:rPr>
          <w:rFonts w:cs="Times New Roman"/>
          <w:b/>
          <w:sz w:val="30"/>
          <w:szCs w:val="30"/>
        </w:rPr>
        <w:t>Журналист</w:t>
      </w:r>
      <w:r>
        <w:rPr>
          <w:rFonts w:cs="Times New Roman"/>
          <w:b/>
          <w:sz w:val="30"/>
          <w:szCs w:val="30"/>
        </w:rPr>
        <w:t xml:space="preserve"> </w:t>
      </w:r>
      <w:r w:rsidRPr="00585197">
        <w:rPr>
          <w:rFonts w:cs="Times New Roman"/>
          <w:b/>
          <w:sz w:val="30"/>
          <w:szCs w:val="30"/>
        </w:rPr>
        <w:t>-</w:t>
      </w:r>
      <w:r>
        <w:rPr>
          <w:rFonts w:cs="Times New Roman"/>
          <w:b/>
          <w:sz w:val="30"/>
          <w:szCs w:val="30"/>
        </w:rPr>
        <w:t xml:space="preserve">  </w:t>
      </w:r>
      <w:r w:rsidRPr="00585197">
        <w:rPr>
          <w:sz w:val="30"/>
          <w:szCs w:val="30"/>
        </w:rPr>
        <w:t>лицо, занимающееся редактированием, созданием, сбором или подготовкой сообщений и материалов для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по ее уполномочию</w:t>
      </w:r>
      <w:r>
        <w:rPr>
          <w:rFonts w:cs="Times New Roman"/>
          <w:b/>
          <w:sz w:val="30"/>
          <w:szCs w:val="30"/>
        </w:rPr>
        <w:t>.</w:t>
      </w:r>
    </w:p>
    <w:p w:rsidR="00DA4AC6" w:rsidRPr="00E54A4C" w:rsidRDefault="00DA4AC6" w:rsidP="00B460BF">
      <w:pPr>
        <w:spacing w:line="264" w:lineRule="auto"/>
        <w:ind w:firstLine="567"/>
        <w:jc w:val="both"/>
        <w:rPr>
          <w:rFonts w:cs="Times New Roman"/>
          <w:sz w:val="30"/>
          <w:szCs w:val="30"/>
        </w:rPr>
      </w:pPr>
    </w:p>
    <w:p w:rsidR="00DA4AC6" w:rsidRDefault="00DA4AC6" w:rsidP="00B460BF">
      <w:pPr>
        <w:spacing w:line="264" w:lineRule="auto"/>
        <w:ind w:firstLine="567"/>
        <w:jc w:val="both"/>
        <w:rPr>
          <w:sz w:val="30"/>
          <w:szCs w:val="30"/>
        </w:rPr>
      </w:pPr>
      <w:r w:rsidRPr="00E54A4C">
        <w:rPr>
          <w:rFonts w:cs="Times New Roman"/>
          <w:b/>
          <w:sz w:val="30"/>
          <w:szCs w:val="30"/>
        </w:rPr>
        <w:t xml:space="preserve">Индукция – </w:t>
      </w:r>
      <w:r w:rsidRPr="00B21AAF">
        <w:rPr>
          <w:sz w:val="30"/>
          <w:szCs w:val="30"/>
        </w:rPr>
        <w:t>(от лат. inductio — наведение) — форма мысли, в к-рой осуществляется переход от частного знания к более общему. В логике И. наз. умозаключение, позволяющее из наличия к-л. признака у части предметов данного класса делать вывод о присутствии этого признака у всех его предметов.</w:t>
      </w:r>
    </w:p>
    <w:p w:rsidR="00DA4AC6" w:rsidRPr="00EF769A" w:rsidRDefault="00DA4AC6" w:rsidP="00B460BF">
      <w:pPr>
        <w:pStyle w:val="a9"/>
        <w:spacing w:line="264" w:lineRule="auto"/>
        <w:ind w:firstLine="567"/>
        <w:rPr>
          <w:sz w:val="30"/>
          <w:szCs w:val="30"/>
        </w:rPr>
      </w:pPr>
      <w:r w:rsidRPr="00FF33FF">
        <w:rPr>
          <w:b/>
          <w:sz w:val="30"/>
          <w:szCs w:val="30"/>
        </w:rPr>
        <w:t>Интервью</w:t>
      </w:r>
      <w:r>
        <w:rPr>
          <w:b/>
          <w:sz w:val="30"/>
          <w:szCs w:val="30"/>
        </w:rPr>
        <w:t xml:space="preserve"> </w:t>
      </w:r>
      <w:r w:rsidRPr="00EF769A">
        <w:rPr>
          <w:b/>
          <w:sz w:val="30"/>
          <w:szCs w:val="30"/>
        </w:rPr>
        <w:t xml:space="preserve">- </w:t>
      </w:r>
      <w:r w:rsidRPr="00EF769A">
        <w:rPr>
          <w:sz w:val="30"/>
          <w:szCs w:val="30"/>
        </w:rPr>
        <w:t>(</w:t>
      </w:r>
      <w:r w:rsidRPr="001E0271">
        <w:rPr>
          <w:rFonts w:eastAsia="Lucida Sans Unicode"/>
          <w:sz w:val="30"/>
          <w:szCs w:val="30"/>
        </w:rPr>
        <w:t>англ.</w:t>
      </w:r>
      <w:r w:rsidRPr="00FF33FF">
        <w:rPr>
          <w:sz w:val="30"/>
          <w:szCs w:val="30"/>
        </w:rPr>
        <w:t> </w:t>
      </w:r>
      <w:r w:rsidRPr="00FF33FF">
        <w:rPr>
          <w:i/>
          <w:iCs/>
          <w:sz w:val="30"/>
          <w:szCs w:val="30"/>
          <w:lang w:val="en"/>
        </w:rPr>
        <w:t>interview</w:t>
      </w:r>
      <w:r w:rsidRPr="00FF33FF">
        <w:rPr>
          <w:sz w:val="30"/>
          <w:szCs w:val="30"/>
        </w:rPr>
        <w:t xml:space="preserve">) — разновидность </w:t>
      </w:r>
      <w:r w:rsidRPr="001E0271">
        <w:rPr>
          <w:rFonts w:eastAsia="Lucida Sans Unicode"/>
          <w:sz w:val="30"/>
          <w:szCs w:val="30"/>
        </w:rPr>
        <w:t>разговора</w:t>
      </w:r>
      <w:r w:rsidRPr="00FF33FF">
        <w:rPr>
          <w:sz w:val="30"/>
          <w:szCs w:val="30"/>
        </w:rPr>
        <w:t xml:space="preserve">, </w:t>
      </w:r>
      <w:r w:rsidRPr="001E0271">
        <w:rPr>
          <w:rFonts w:eastAsia="Lucida Sans Unicode"/>
          <w:sz w:val="30"/>
          <w:szCs w:val="30"/>
        </w:rPr>
        <w:t>беседы</w:t>
      </w:r>
      <w:r w:rsidRPr="00FF33FF">
        <w:rPr>
          <w:sz w:val="30"/>
          <w:szCs w:val="30"/>
        </w:rPr>
        <w:t xml:space="preserve"> между двумя и более людьми, при которой интервьюер задаёт </w:t>
      </w:r>
      <w:r w:rsidRPr="001E0271">
        <w:rPr>
          <w:rFonts w:eastAsia="Lucida Sans Unicode"/>
          <w:sz w:val="30"/>
          <w:szCs w:val="30"/>
        </w:rPr>
        <w:t>вопросы</w:t>
      </w:r>
      <w:r w:rsidRPr="00FF33FF">
        <w:rPr>
          <w:sz w:val="30"/>
          <w:szCs w:val="30"/>
        </w:rPr>
        <w:t xml:space="preserve"> своим собеседникам и получает от них </w:t>
      </w:r>
      <w:r w:rsidRPr="001E0271">
        <w:rPr>
          <w:rFonts w:eastAsia="Lucida Sans Unicode"/>
          <w:sz w:val="30"/>
          <w:szCs w:val="30"/>
        </w:rPr>
        <w:t>ответы</w:t>
      </w:r>
      <w:r w:rsidRPr="00FF33FF">
        <w:rPr>
          <w:sz w:val="30"/>
          <w:szCs w:val="30"/>
        </w:rPr>
        <w:t>.</w:t>
      </w:r>
      <w:r>
        <w:rPr>
          <w:sz w:val="30"/>
          <w:szCs w:val="30"/>
        </w:rPr>
        <w:t xml:space="preserve"> </w:t>
      </w:r>
      <w:r w:rsidRPr="00FF33FF">
        <w:rPr>
          <w:sz w:val="30"/>
          <w:szCs w:val="30"/>
        </w:rPr>
        <w:t xml:space="preserve">Используется как метод исследования в целом ряде </w:t>
      </w:r>
      <w:r w:rsidRPr="001E0271">
        <w:rPr>
          <w:rFonts w:eastAsia="Lucida Sans Unicode"/>
          <w:sz w:val="30"/>
          <w:szCs w:val="30"/>
        </w:rPr>
        <w:t>социальных</w:t>
      </w:r>
      <w:r w:rsidRPr="00EF769A">
        <w:rPr>
          <w:sz w:val="30"/>
          <w:szCs w:val="30"/>
        </w:rPr>
        <w:t xml:space="preserve"> и </w:t>
      </w:r>
      <w:r w:rsidRPr="001E0271">
        <w:rPr>
          <w:rFonts w:eastAsia="Lucida Sans Unicode"/>
          <w:sz w:val="30"/>
          <w:szCs w:val="30"/>
        </w:rPr>
        <w:t>гуманитарных наук</w:t>
      </w:r>
      <w:r>
        <w:rPr>
          <w:sz w:val="30"/>
          <w:szCs w:val="30"/>
        </w:rPr>
        <w:t xml:space="preserve">. </w:t>
      </w:r>
    </w:p>
    <w:p w:rsidR="00DA4AC6" w:rsidRDefault="00DA4AC6" w:rsidP="00B460BF">
      <w:pPr>
        <w:spacing w:line="264" w:lineRule="auto"/>
        <w:ind w:firstLine="567"/>
        <w:jc w:val="both"/>
        <w:rPr>
          <w:rFonts w:cs="Times New Roman"/>
          <w:sz w:val="30"/>
          <w:szCs w:val="30"/>
        </w:rPr>
      </w:pPr>
      <w:r w:rsidRPr="00E54A4C">
        <w:rPr>
          <w:rFonts w:cs="Times New Roman"/>
          <w:b/>
          <w:sz w:val="30"/>
          <w:szCs w:val="30"/>
        </w:rPr>
        <w:t>Информация</w:t>
      </w:r>
      <w:r>
        <w:rPr>
          <w:rFonts w:cs="Times New Roman"/>
          <w:b/>
          <w:sz w:val="30"/>
          <w:szCs w:val="30"/>
        </w:rPr>
        <w:t xml:space="preserve"> </w:t>
      </w:r>
      <w:r w:rsidRPr="0092471F">
        <w:rPr>
          <w:rFonts w:cs="Times New Roman"/>
          <w:sz w:val="30"/>
          <w:szCs w:val="30"/>
        </w:rPr>
        <w:t xml:space="preserve">– это совокупность сведений </w:t>
      </w:r>
      <w:r>
        <w:rPr>
          <w:rFonts w:cs="Times New Roman"/>
          <w:sz w:val="30"/>
          <w:szCs w:val="30"/>
        </w:rPr>
        <w:t xml:space="preserve">вербально и невербально зафиксированных, которую несет журналистика аудитории. </w:t>
      </w:r>
    </w:p>
    <w:p w:rsidR="000E5A9C" w:rsidRDefault="000E5A9C" w:rsidP="00B460BF">
      <w:pPr>
        <w:spacing w:line="264" w:lineRule="auto"/>
        <w:ind w:firstLine="567"/>
        <w:jc w:val="both"/>
        <w:rPr>
          <w:rFonts w:cs="Times New Roman"/>
          <w:sz w:val="30"/>
          <w:szCs w:val="30"/>
        </w:rPr>
      </w:pPr>
    </w:p>
    <w:p w:rsidR="000E5A9C" w:rsidRDefault="000E5A9C" w:rsidP="00B460BF">
      <w:pPr>
        <w:spacing w:line="264" w:lineRule="auto"/>
        <w:ind w:firstLine="567"/>
        <w:jc w:val="both"/>
        <w:rPr>
          <w:sz w:val="30"/>
          <w:szCs w:val="30"/>
        </w:rPr>
      </w:pPr>
      <w:r w:rsidRPr="00E54A4C">
        <w:rPr>
          <w:rFonts w:cs="Times New Roman"/>
          <w:b/>
          <w:sz w:val="30"/>
          <w:szCs w:val="30"/>
        </w:rPr>
        <w:t>Канал</w:t>
      </w:r>
      <w:r>
        <w:rPr>
          <w:rFonts w:cs="Times New Roman"/>
          <w:b/>
          <w:sz w:val="30"/>
          <w:szCs w:val="30"/>
        </w:rPr>
        <w:t xml:space="preserve"> </w:t>
      </w:r>
      <w:r w:rsidRPr="00E54A4C">
        <w:rPr>
          <w:rFonts w:cs="Times New Roman"/>
          <w:b/>
          <w:sz w:val="30"/>
          <w:szCs w:val="30"/>
        </w:rPr>
        <w:t>-</w:t>
      </w:r>
      <w:r>
        <w:t xml:space="preserve"> </w:t>
      </w:r>
      <w:r w:rsidRPr="006A65A0">
        <w:rPr>
          <w:sz w:val="30"/>
          <w:szCs w:val="30"/>
        </w:rPr>
        <w:t>(от</w:t>
      </w:r>
      <w:r>
        <w:rPr>
          <w:sz w:val="30"/>
          <w:szCs w:val="30"/>
        </w:rPr>
        <w:t xml:space="preserve"> </w:t>
      </w:r>
      <w:r w:rsidRPr="001E0271">
        <w:rPr>
          <w:rFonts w:eastAsia="Lucida Sans Unicode"/>
          <w:sz w:val="30"/>
          <w:szCs w:val="30"/>
        </w:rPr>
        <w:t>лат.</w:t>
      </w:r>
      <w:r w:rsidRPr="006A65A0">
        <w:rPr>
          <w:sz w:val="30"/>
          <w:szCs w:val="30"/>
        </w:rPr>
        <w:t> </w:t>
      </w:r>
      <w:r w:rsidRPr="006A65A0">
        <w:rPr>
          <w:i/>
          <w:iCs/>
          <w:sz w:val="30"/>
          <w:szCs w:val="30"/>
          <w:lang w:val="la-Latn"/>
        </w:rPr>
        <w:t>canalis</w:t>
      </w:r>
      <w:r w:rsidRPr="006A65A0">
        <w:rPr>
          <w:sz w:val="30"/>
          <w:szCs w:val="30"/>
        </w:rPr>
        <w:t> — труба, жёлоб) вытянутое, искусственно ограниченное пространство, предназначенное для организации связи, пер</w:t>
      </w:r>
      <w:r>
        <w:rPr>
          <w:sz w:val="30"/>
          <w:szCs w:val="30"/>
        </w:rPr>
        <w:t>едачи или перемещения чего-либо.</w:t>
      </w:r>
    </w:p>
    <w:p w:rsidR="000E5A9C" w:rsidRDefault="000E5A9C" w:rsidP="00B460BF">
      <w:pPr>
        <w:spacing w:line="264" w:lineRule="auto"/>
        <w:ind w:firstLine="567"/>
        <w:jc w:val="both"/>
        <w:rPr>
          <w:sz w:val="30"/>
          <w:szCs w:val="30"/>
        </w:rPr>
      </w:pPr>
    </w:p>
    <w:p w:rsidR="000E5A9C" w:rsidRPr="00AD488C" w:rsidRDefault="000E5A9C" w:rsidP="00B460BF">
      <w:pPr>
        <w:spacing w:line="264" w:lineRule="auto"/>
        <w:ind w:firstLine="567"/>
        <w:jc w:val="both"/>
        <w:rPr>
          <w:sz w:val="30"/>
          <w:szCs w:val="30"/>
        </w:rPr>
      </w:pPr>
      <w:r w:rsidRPr="00E54A4C">
        <w:rPr>
          <w:rFonts w:cs="Times New Roman"/>
          <w:b/>
          <w:sz w:val="30"/>
          <w:szCs w:val="30"/>
        </w:rPr>
        <w:t xml:space="preserve">Конкретность – </w:t>
      </w:r>
      <w:r w:rsidRPr="00FF33FF">
        <w:rPr>
          <w:sz w:val="30"/>
          <w:szCs w:val="30"/>
        </w:rPr>
        <w:t xml:space="preserve">(лат. concretus — сгущенный, сросшийся) — </w:t>
      </w:r>
      <w:r w:rsidRPr="001E0271">
        <w:rPr>
          <w:rFonts w:eastAsia="Lucida Sans Unicode"/>
          <w:sz w:val="30"/>
          <w:szCs w:val="30"/>
        </w:rPr>
        <w:t>свойство</w:t>
      </w:r>
      <w:r w:rsidRPr="00FF33FF">
        <w:rPr>
          <w:sz w:val="30"/>
          <w:szCs w:val="30"/>
        </w:rPr>
        <w:t xml:space="preserve"> </w:t>
      </w:r>
      <w:r w:rsidRPr="00FF33FF">
        <w:rPr>
          <w:i/>
          <w:iCs/>
          <w:sz w:val="30"/>
          <w:szCs w:val="30"/>
        </w:rPr>
        <w:t>истины,</w:t>
      </w:r>
      <w:r w:rsidRPr="00FF33FF">
        <w:rPr>
          <w:sz w:val="30"/>
          <w:szCs w:val="30"/>
        </w:rPr>
        <w:t xml:space="preserve"> основанное на учете и обобщении конкретных условий существования того или иного явления, зависимость истины от определенных условий места и времени и т. д.</w:t>
      </w:r>
    </w:p>
    <w:p w:rsidR="000E5A9C" w:rsidRDefault="000E5A9C" w:rsidP="00B460BF">
      <w:pPr>
        <w:spacing w:line="264" w:lineRule="auto"/>
        <w:ind w:firstLine="567"/>
        <w:jc w:val="both"/>
        <w:rPr>
          <w:sz w:val="30"/>
          <w:szCs w:val="30"/>
        </w:rPr>
      </w:pPr>
    </w:p>
    <w:p w:rsidR="000E5A9C" w:rsidRDefault="000E5A9C" w:rsidP="00B460BF">
      <w:pPr>
        <w:spacing w:line="264" w:lineRule="auto"/>
        <w:ind w:firstLine="567"/>
        <w:jc w:val="both"/>
        <w:rPr>
          <w:sz w:val="30"/>
          <w:szCs w:val="30"/>
        </w:rPr>
      </w:pPr>
      <w:r w:rsidRPr="00AD488C">
        <w:rPr>
          <w:b/>
          <w:sz w:val="30"/>
          <w:szCs w:val="30"/>
        </w:rPr>
        <w:t>Контент-анализ -</w:t>
      </w:r>
      <w:r w:rsidRPr="00AD488C">
        <w:rPr>
          <w:sz w:val="30"/>
          <w:szCs w:val="30"/>
        </w:rPr>
        <w:t xml:space="preserve"> количественный анализа текстов и текстовых массивов с целью последующей содержательной интерпретации выявленных числовых закономерностей.</w:t>
      </w:r>
    </w:p>
    <w:p w:rsidR="000E5A9C" w:rsidRPr="00AD488C" w:rsidRDefault="000E5A9C" w:rsidP="00B460BF">
      <w:pPr>
        <w:spacing w:line="264" w:lineRule="auto"/>
        <w:ind w:firstLine="567"/>
        <w:jc w:val="both"/>
        <w:rPr>
          <w:b/>
          <w:sz w:val="30"/>
          <w:szCs w:val="30"/>
        </w:rPr>
      </w:pPr>
    </w:p>
    <w:p w:rsidR="000E5A9C" w:rsidRDefault="000E5A9C" w:rsidP="00B460BF">
      <w:pPr>
        <w:spacing w:line="264" w:lineRule="auto"/>
        <w:ind w:firstLine="567"/>
        <w:jc w:val="both"/>
        <w:rPr>
          <w:sz w:val="30"/>
          <w:szCs w:val="30"/>
        </w:rPr>
      </w:pPr>
      <w:r w:rsidRPr="00E54A4C">
        <w:rPr>
          <w:rFonts w:cs="Times New Roman"/>
          <w:b/>
          <w:sz w:val="30"/>
          <w:szCs w:val="30"/>
        </w:rPr>
        <w:t>Массовая информация –</w:t>
      </w:r>
      <w:r w:rsidRPr="00963EBF">
        <w:t xml:space="preserve"> </w:t>
      </w:r>
      <w:r w:rsidRPr="00963EBF">
        <w:rPr>
          <w:sz w:val="30"/>
          <w:szCs w:val="30"/>
        </w:rPr>
        <w:t>предназначенные для неограниченного круга лиц печатные, аудио-, аудиовизуальные и иные сообщения и материалы</w:t>
      </w:r>
    </w:p>
    <w:p w:rsidR="000E5A9C" w:rsidRPr="00963EBF" w:rsidRDefault="000E5A9C" w:rsidP="00B460BF">
      <w:pPr>
        <w:spacing w:line="264" w:lineRule="auto"/>
        <w:ind w:firstLine="567"/>
        <w:jc w:val="both"/>
        <w:rPr>
          <w:rFonts w:cs="Times New Roman"/>
          <w:b/>
          <w:sz w:val="30"/>
          <w:szCs w:val="30"/>
        </w:rPr>
      </w:pPr>
    </w:p>
    <w:p w:rsidR="000E5A9C" w:rsidRDefault="000E5A9C" w:rsidP="00B460BF">
      <w:pPr>
        <w:spacing w:line="264" w:lineRule="auto"/>
        <w:ind w:firstLine="567"/>
        <w:jc w:val="both"/>
        <w:rPr>
          <w:sz w:val="30"/>
          <w:szCs w:val="30"/>
        </w:rPr>
      </w:pPr>
      <w:r w:rsidRPr="00E54A4C">
        <w:rPr>
          <w:rFonts w:cs="Times New Roman"/>
          <w:b/>
          <w:sz w:val="30"/>
          <w:szCs w:val="30"/>
        </w:rPr>
        <w:t>Массовая аудитория</w:t>
      </w:r>
      <w:r w:rsidRPr="00585197">
        <w:rPr>
          <w:rFonts w:cs="Times New Roman"/>
          <w:b/>
          <w:sz w:val="30"/>
          <w:szCs w:val="30"/>
        </w:rPr>
        <w:t>-</w:t>
      </w:r>
      <w:r w:rsidRPr="00585197">
        <w:rPr>
          <w:sz w:val="30"/>
          <w:szCs w:val="30"/>
        </w:rPr>
        <w:t>— совокупность лиц, которые регуляр</w:t>
      </w:r>
      <w:r>
        <w:rPr>
          <w:sz w:val="30"/>
          <w:szCs w:val="30"/>
        </w:rPr>
        <w:t xml:space="preserve">но пользуются информацией СМИ. </w:t>
      </w:r>
      <w:r w:rsidRPr="00585197">
        <w:rPr>
          <w:sz w:val="30"/>
          <w:szCs w:val="30"/>
        </w:rPr>
        <w:t>Сообщение для массовой аудитории строится таким образом, чтобы оно могло привлечь внимание и возбудить интерес большинства лиц, входящих в такую аудиторию.</w:t>
      </w:r>
    </w:p>
    <w:p w:rsidR="000E5A9C" w:rsidRDefault="000E5A9C" w:rsidP="00B460BF">
      <w:pPr>
        <w:spacing w:line="264" w:lineRule="auto"/>
        <w:ind w:firstLine="567"/>
        <w:jc w:val="both"/>
        <w:rPr>
          <w:sz w:val="30"/>
          <w:szCs w:val="30"/>
        </w:rPr>
      </w:pPr>
    </w:p>
    <w:p w:rsidR="000E5A9C" w:rsidRPr="00E54A4C" w:rsidRDefault="000E5A9C" w:rsidP="00B460BF">
      <w:pPr>
        <w:spacing w:line="264" w:lineRule="auto"/>
        <w:ind w:firstLine="567"/>
        <w:jc w:val="both"/>
        <w:rPr>
          <w:rFonts w:cs="Times New Roman"/>
          <w:sz w:val="30"/>
          <w:szCs w:val="30"/>
        </w:rPr>
      </w:pPr>
      <w:r w:rsidRPr="00E54A4C">
        <w:rPr>
          <w:rFonts w:cs="Times New Roman"/>
          <w:b/>
          <w:sz w:val="30"/>
          <w:szCs w:val="30"/>
        </w:rPr>
        <w:t xml:space="preserve">Метафизика </w:t>
      </w:r>
      <w:r w:rsidRPr="00E54A4C">
        <w:rPr>
          <w:rFonts w:cs="Times New Roman"/>
          <w:sz w:val="30"/>
          <w:szCs w:val="30"/>
        </w:rPr>
        <w:t xml:space="preserve">– (лат. </w:t>
      </w:r>
      <w:r w:rsidRPr="00E54A4C">
        <w:rPr>
          <w:rFonts w:cs="Times New Roman"/>
          <w:sz w:val="30"/>
          <w:szCs w:val="30"/>
          <w:lang w:val="en-US"/>
        </w:rPr>
        <w:t>Metaphysica</w:t>
      </w:r>
      <w:r w:rsidRPr="00E54A4C">
        <w:rPr>
          <w:rFonts w:cs="Times New Roman"/>
          <w:sz w:val="30"/>
          <w:szCs w:val="30"/>
        </w:rPr>
        <w:t xml:space="preserve"> – букв.:  «то, что идет после физики». Первоначально под метафизикой имелось ввиду все философское знание  о бытии, о мире. Но с накоплением знаний о специфических проявлениях бытия в различных объектах (предметах, явлениях, процессах) от философии начали отпочковываться конкретные науки –физика, математика, астрономия и др. И тогда термином  «метафизика» с тали именовать лишь философию как чисто умозрительное знание о мире в целом и его первопричинах, о первооснове всего существующего, как учение о сверхчувственных принципах и началах бытия.  </w:t>
      </w:r>
    </w:p>
    <w:p w:rsidR="000E5A9C" w:rsidRPr="00E54A4C" w:rsidRDefault="000E5A9C" w:rsidP="00B460BF">
      <w:pPr>
        <w:spacing w:line="264" w:lineRule="auto"/>
        <w:ind w:firstLine="567"/>
        <w:jc w:val="both"/>
        <w:rPr>
          <w:rFonts w:cs="Times New Roman"/>
          <w:sz w:val="30"/>
          <w:szCs w:val="30"/>
        </w:rPr>
      </w:pPr>
    </w:p>
    <w:p w:rsidR="000E5A9C" w:rsidRDefault="000E5A9C" w:rsidP="00B460BF">
      <w:pPr>
        <w:spacing w:line="264" w:lineRule="auto"/>
        <w:ind w:firstLine="567"/>
        <w:jc w:val="both"/>
        <w:rPr>
          <w:sz w:val="30"/>
          <w:szCs w:val="30"/>
        </w:rPr>
      </w:pPr>
      <w:r w:rsidRPr="00AD488C">
        <w:rPr>
          <w:b/>
          <w:sz w:val="30"/>
          <w:szCs w:val="30"/>
        </w:rPr>
        <w:t xml:space="preserve">Наблюдение - </w:t>
      </w:r>
      <w:r w:rsidRPr="00AD488C">
        <w:rPr>
          <w:sz w:val="30"/>
          <w:szCs w:val="30"/>
        </w:rPr>
        <w:t>преднамеренное и целенаправленное восприятие внешнего мира с целью изучения и отыскания смысла в явлениях. В зависимости от положения наблюдателя различают простое (или обычное) наблюдение, когда события регистрируются со стороны, и соучаствующее (или включенное) наблюдение, когда события анализируются как бы «изнутри».</w:t>
      </w:r>
    </w:p>
    <w:p w:rsidR="000E5A9C" w:rsidRPr="00AD488C" w:rsidRDefault="000E5A9C" w:rsidP="00B460BF">
      <w:pPr>
        <w:spacing w:line="264" w:lineRule="auto"/>
        <w:ind w:firstLine="567"/>
        <w:jc w:val="both"/>
        <w:rPr>
          <w:b/>
          <w:sz w:val="30"/>
          <w:szCs w:val="30"/>
        </w:rPr>
      </w:pPr>
    </w:p>
    <w:p w:rsidR="000E5A9C" w:rsidRDefault="000E5A9C" w:rsidP="00B460BF">
      <w:pPr>
        <w:spacing w:line="264" w:lineRule="auto"/>
        <w:ind w:firstLine="567"/>
        <w:jc w:val="both"/>
        <w:rPr>
          <w:rFonts w:cs="Times New Roman"/>
          <w:sz w:val="30"/>
          <w:szCs w:val="30"/>
        </w:rPr>
      </w:pPr>
      <w:r w:rsidRPr="00E54A4C">
        <w:rPr>
          <w:rFonts w:cs="Times New Roman"/>
          <w:b/>
          <w:sz w:val="30"/>
          <w:szCs w:val="30"/>
        </w:rPr>
        <w:t xml:space="preserve">Объект- </w:t>
      </w:r>
      <w:r w:rsidRPr="00E54A4C">
        <w:rPr>
          <w:rFonts w:cs="Times New Roman"/>
          <w:sz w:val="30"/>
          <w:szCs w:val="30"/>
        </w:rPr>
        <w:t xml:space="preserve">то, что познается, или на что направлена практическая деятельность  человека, людей. Объект – не просто внешний мир, природа, общество, а та часть действительности, которая вовлечена в процесс познавательной или практической деятельности человека. </w:t>
      </w:r>
    </w:p>
    <w:p w:rsidR="000E5A9C" w:rsidRDefault="000E5A9C" w:rsidP="00B460BF">
      <w:pPr>
        <w:spacing w:line="264" w:lineRule="auto"/>
        <w:ind w:firstLine="567"/>
        <w:jc w:val="both"/>
        <w:rPr>
          <w:rFonts w:cs="Times New Roman"/>
          <w:sz w:val="30"/>
          <w:szCs w:val="30"/>
        </w:rPr>
      </w:pPr>
    </w:p>
    <w:p w:rsidR="000E5A9C" w:rsidRDefault="000E5A9C" w:rsidP="00B460BF">
      <w:pPr>
        <w:spacing w:line="264" w:lineRule="auto"/>
        <w:ind w:firstLine="567"/>
        <w:jc w:val="both"/>
        <w:rPr>
          <w:rFonts w:cs="Times New Roman"/>
          <w:sz w:val="30"/>
          <w:szCs w:val="30"/>
        </w:rPr>
      </w:pPr>
      <w:r w:rsidRPr="00E54A4C">
        <w:rPr>
          <w:rFonts w:cs="Times New Roman"/>
          <w:b/>
          <w:sz w:val="30"/>
          <w:szCs w:val="30"/>
        </w:rPr>
        <w:t xml:space="preserve">Объективность -  </w:t>
      </w:r>
      <w:r w:rsidRPr="00E54A4C">
        <w:rPr>
          <w:rFonts w:cs="Times New Roman"/>
          <w:sz w:val="30"/>
          <w:szCs w:val="30"/>
        </w:rPr>
        <w:t>характеристика явлений материального и духовного мира  (вещей, знаний и т.д.) как существующих</w:t>
      </w:r>
      <w:r>
        <w:rPr>
          <w:rFonts w:cs="Times New Roman"/>
          <w:sz w:val="30"/>
          <w:szCs w:val="30"/>
        </w:rPr>
        <w:t xml:space="preserve"> независимо от субъекта, противостоящих ему или взаимодействующих с ним. Например, объективные законы науки суть выработанные человечеством знания, которые отдельный субъект может использовать в своей деятельности, но не может изменить. </w:t>
      </w:r>
    </w:p>
    <w:p w:rsidR="000E5A9C" w:rsidRDefault="000E5A9C" w:rsidP="00B460BF">
      <w:pPr>
        <w:spacing w:line="264" w:lineRule="auto"/>
        <w:ind w:firstLine="567"/>
        <w:jc w:val="both"/>
        <w:rPr>
          <w:rFonts w:cs="Times New Roman"/>
          <w:sz w:val="30"/>
          <w:szCs w:val="30"/>
        </w:rPr>
      </w:pPr>
    </w:p>
    <w:p w:rsidR="000E5A9C" w:rsidRDefault="000E5A9C" w:rsidP="00B460BF">
      <w:pPr>
        <w:spacing w:line="264" w:lineRule="auto"/>
        <w:ind w:firstLine="567"/>
        <w:jc w:val="both"/>
        <w:rPr>
          <w:sz w:val="30"/>
          <w:szCs w:val="30"/>
        </w:rPr>
      </w:pPr>
      <w:r w:rsidRPr="00AD488C">
        <w:rPr>
          <w:b/>
          <w:sz w:val="30"/>
          <w:szCs w:val="30"/>
        </w:rPr>
        <w:t>Опрос</w:t>
      </w:r>
      <w:r>
        <w:rPr>
          <w:b/>
          <w:sz w:val="30"/>
          <w:szCs w:val="30"/>
        </w:rPr>
        <w:t xml:space="preserve"> </w:t>
      </w:r>
      <w:r w:rsidRPr="00AD488C">
        <w:rPr>
          <w:b/>
          <w:sz w:val="30"/>
          <w:szCs w:val="30"/>
        </w:rPr>
        <w:t xml:space="preserve">- </w:t>
      </w:r>
      <w:r w:rsidRPr="00AD488C">
        <w:rPr>
          <w:sz w:val="30"/>
          <w:szCs w:val="30"/>
        </w:rPr>
        <w:t>метод</w:t>
      </w:r>
      <w:r w:rsidRPr="00AD488C">
        <w:rPr>
          <w:b/>
          <w:sz w:val="30"/>
          <w:szCs w:val="30"/>
        </w:rPr>
        <w:t xml:space="preserve"> </w:t>
      </w:r>
      <w:r w:rsidRPr="00AD488C">
        <w:rPr>
          <w:sz w:val="30"/>
          <w:szCs w:val="30"/>
        </w:rPr>
        <w:t xml:space="preserve">заключающийся в осуществлении взаимодействия между интервьюером и опрашиваемыми посредством получения от субъекта ответов на заранее сформулированные вопросы. Иными словами, опрос представляет собой </w:t>
      </w:r>
      <w:r w:rsidRPr="001E0271">
        <w:rPr>
          <w:rFonts w:eastAsia="Lucida Sans Unicode"/>
          <w:sz w:val="30"/>
          <w:szCs w:val="30"/>
        </w:rPr>
        <w:t>общение</w:t>
      </w:r>
      <w:r w:rsidRPr="00AD488C">
        <w:rPr>
          <w:sz w:val="30"/>
          <w:szCs w:val="30"/>
        </w:rPr>
        <w:t xml:space="preserve"> интервьюера и респондента, в котором главным инструментом выступает заранее сформулированный вопрос.</w:t>
      </w:r>
    </w:p>
    <w:p w:rsidR="000E5A9C" w:rsidRPr="00E54A4C" w:rsidRDefault="000E5A9C" w:rsidP="00B460BF">
      <w:pPr>
        <w:spacing w:line="264" w:lineRule="auto"/>
        <w:ind w:firstLine="567"/>
        <w:jc w:val="both"/>
        <w:rPr>
          <w:rFonts w:cs="Times New Roman"/>
          <w:sz w:val="30"/>
          <w:szCs w:val="30"/>
        </w:rPr>
      </w:pPr>
    </w:p>
    <w:p w:rsidR="000E5A9C" w:rsidRDefault="000E5A9C" w:rsidP="00B460BF">
      <w:pPr>
        <w:spacing w:line="264" w:lineRule="auto"/>
        <w:ind w:firstLine="567"/>
        <w:jc w:val="both"/>
        <w:rPr>
          <w:rFonts w:cs="Times New Roman"/>
          <w:sz w:val="30"/>
          <w:szCs w:val="30"/>
        </w:rPr>
      </w:pPr>
      <w:r w:rsidRPr="00E54A4C">
        <w:rPr>
          <w:rFonts w:cs="Times New Roman"/>
          <w:b/>
          <w:sz w:val="30"/>
          <w:szCs w:val="30"/>
        </w:rPr>
        <w:t xml:space="preserve">Практика – </w:t>
      </w:r>
      <w:r w:rsidRPr="00E54A4C">
        <w:rPr>
          <w:rFonts w:cs="Times New Roman"/>
          <w:sz w:val="30"/>
          <w:szCs w:val="30"/>
        </w:rPr>
        <w:t xml:space="preserve">целесообразная, целеполагающая деятельность человека, направленная на освоение, преобразование им мира и самого себя. В процессе практической деятельности происходит удовлетворение потребностей, интересов людей, рождение новых потребностей и т.д. Сам же человек, его потребности, как способы их удовлетворения, не даются готовыми от природы, а появляются, формируются в процессе освоения им форм культуры, существующих в обществе, поэтому практика всегда имеет общественный характер. </w:t>
      </w:r>
    </w:p>
    <w:p w:rsidR="000E5A9C" w:rsidRDefault="000E5A9C" w:rsidP="00B460BF">
      <w:pPr>
        <w:spacing w:line="264" w:lineRule="auto"/>
        <w:ind w:firstLine="567"/>
        <w:jc w:val="both"/>
        <w:rPr>
          <w:rFonts w:cs="Times New Roman"/>
          <w:sz w:val="30"/>
          <w:szCs w:val="30"/>
        </w:rPr>
      </w:pPr>
    </w:p>
    <w:p w:rsidR="000E5A9C" w:rsidRDefault="000E5A9C" w:rsidP="00B460BF">
      <w:pPr>
        <w:spacing w:line="264" w:lineRule="auto"/>
        <w:ind w:firstLine="567"/>
        <w:jc w:val="both"/>
        <w:rPr>
          <w:sz w:val="30"/>
          <w:szCs w:val="30"/>
        </w:rPr>
      </w:pPr>
      <w:r w:rsidRPr="006A65A0">
        <w:rPr>
          <w:b/>
          <w:sz w:val="30"/>
          <w:szCs w:val="30"/>
        </w:rPr>
        <w:t>Редакция</w:t>
      </w:r>
      <w:r w:rsidR="009C136D">
        <w:rPr>
          <w:b/>
          <w:sz w:val="30"/>
          <w:szCs w:val="30"/>
        </w:rPr>
        <w:t xml:space="preserve"> </w:t>
      </w:r>
      <w:r w:rsidRPr="006A65A0">
        <w:rPr>
          <w:b/>
          <w:sz w:val="30"/>
          <w:szCs w:val="30"/>
        </w:rPr>
        <w:t>-</w:t>
      </w:r>
      <w:r>
        <w:t xml:space="preserve"> </w:t>
      </w:r>
      <w:r w:rsidRPr="006A65A0">
        <w:rPr>
          <w:sz w:val="30"/>
          <w:szCs w:val="30"/>
        </w:rPr>
        <w:t>организация, учреждение, предприятие либо гражданин, объединение граждан, осуществляющие производство и выпуск средства массовой информации</w:t>
      </w:r>
    </w:p>
    <w:p w:rsidR="000E5A9C" w:rsidRPr="00E54A4C" w:rsidRDefault="000E5A9C" w:rsidP="00B460BF">
      <w:pPr>
        <w:spacing w:line="264" w:lineRule="auto"/>
        <w:ind w:firstLine="567"/>
        <w:jc w:val="both"/>
        <w:rPr>
          <w:rFonts w:cs="Times New Roman"/>
          <w:sz w:val="30"/>
          <w:szCs w:val="30"/>
        </w:rPr>
      </w:pPr>
    </w:p>
    <w:p w:rsidR="000E5A9C" w:rsidRPr="00E54A4C" w:rsidRDefault="000E5A9C" w:rsidP="00B460BF">
      <w:pPr>
        <w:spacing w:line="264" w:lineRule="auto"/>
        <w:ind w:firstLine="567"/>
        <w:jc w:val="both"/>
        <w:rPr>
          <w:rFonts w:cs="Times New Roman"/>
          <w:sz w:val="30"/>
          <w:szCs w:val="30"/>
        </w:rPr>
      </w:pPr>
      <w:r w:rsidRPr="00E54A4C">
        <w:rPr>
          <w:rFonts w:cs="Times New Roman"/>
          <w:b/>
          <w:sz w:val="30"/>
          <w:szCs w:val="30"/>
        </w:rPr>
        <w:t xml:space="preserve">Субъект-  </w:t>
      </w:r>
      <w:r w:rsidRPr="00E54A4C">
        <w:rPr>
          <w:rFonts w:cs="Times New Roman"/>
          <w:sz w:val="30"/>
          <w:szCs w:val="30"/>
        </w:rPr>
        <w:t>это тот, кто познает и действует</w:t>
      </w:r>
    </w:p>
    <w:p w:rsidR="000E5A9C" w:rsidRDefault="000E5A9C" w:rsidP="00B460BF">
      <w:pPr>
        <w:spacing w:line="264" w:lineRule="auto"/>
        <w:ind w:firstLine="567"/>
        <w:jc w:val="both"/>
        <w:rPr>
          <w:rFonts w:cs="Times New Roman"/>
          <w:sz w:val="30"/>
          <w:szCs w:val="30"/>
        </w:rPr>
      </w:pPr>
    </w:p>
    <w:p w:rsidR="007B0FEB" w:rsidRPr="00E54A4C" w:rsidRDefault="007B0FEB" w:rsidP="00B460BF">
      <w:pPr>
        <w:spacing w:line="264" w:lineRule="auto"/>
        <w:ind w:firstLine="567"/>
        <w:jc w:val="both"/>
        <w:rPr>
          <w:rFonts w:cs="Times New Roman"/>
          <w:sz w:val="30"/>
          <w:szCs w:val="30"/>
        </w:rPr>
      </w:pPr>
      <w:r w:rsidRPr="00E54A4C">
        <w:rPr>
          <w:rFonts w:cs="Times New Roman"/>
          <w:b/>
          <w:sz w:val="30"/>
          <w:szCs w:val="30"/>
        </w:rPr>
        <w:t xml:space="preserve">Синтез – </w:t>
      </w:r>
      <w:r w:rsidR="00473A5F" w:rsidRPr="00E54A4C">
        <w:rPr>
          <w:rFonts w:cs="Times New Roman"/>
          <w:b/>
          <w:sz w:val="30"/>
          <w:szCs w:val="30"/>
        </w:rPr>
        <w:t xml:space="preserve"> </w:t>
      </w:r>
      <w:r w:rsidRPr="00E54A4C">
        <w:rPr>
          <w:rFonts w:cs="Times New Roman"/>
          <w:sz w:val="30"/>
          <w:szCs w:val="30"/>
        </w:rPr>
        <w:t xml:space="preserve">это воссоздание объекта из частей, выделенных с помощью анализа. Синтез позволяет составить представление об объекте в целом </w:t>
      </w:r>
    </w:p>
    <w:p w:rsidR="00AF255F" w:rsidRPr="00E54A4C" w:rsidRDefault="00AF255F" w:rsidP="00B460BF">
      <w:pPr>
        <w:spacing w:line="264" w:lineRule="auto"/>
        <w:ind w:firstLine="567"/>
        <w:jc w:val="both"/>
        <w:rPr>
          <w:rFonts w:cs="Times New Roman"/>
          <w:sz w:val="30"/>
          <w:szCs w:val="30"/>
        </w:rPr>
      </w:pPr>
    </w:p>
    <w:p w:rsidR="000E5A9C" w:rsidRPr="00B21AAF" w:rsidRDefault="000E5A9C" w:rsidP="00B460BF">
      <w:pPr>
        <w:spacing w:line="264" w:lineRule="auto"/>
        <w:ind w:firstLine="567"/>
        <w:jc w:val="both"/>
        <w:rPr>
          <w:rFonts w:cs="Times New Roman"/>
          <w:b/>
          <w:sz w:val="30"/>
          <w:szCs w:val="30"/>
        </w:rPr>
      </w:pPr>
      <w:r w:rsidRPr="00E54A4C">
        <w:rPr>
          <w:rFonts w:cs="Times New Roman"/>
          <w:b/>
          <w:sz w:val="30"/>
          <w:szCs w:val="30"/>
        </w:rPr>
        <w:t xml:space="preserve">Система – </w:t>
      </w:r>
      <w:r w:rsidRPr="00B21AAF">
        <w:rPr>
          <w:sz w:val="30"/>
          <w:szCs w:val="30"/>
        </w:rPr>
        <w:t xml:space="preserve">(от </w:t>
      </w:r>
      <w:r w:rsidRPr="00B21AAF">
        <w:rPr>
          <w:rFonts w:eastAsia="Lucida Sans Unicode"/>
          <w:sz w:val="30"/>
          <w:szCs w:val="30"/>
        </w:rPr>
        <w:t>др.-греч</w:t>
      </w:r>
      <w:r w:rsidRPr="00B21AAF">
        <w:rPr>
          <w:sz w:val="30"/>
          <w:szCs w:val="30"/>
        </w:rPr>
        <w:t xml:space="preserve"> — целое, составленное из частей; соединение) — </w:t>
      </w:r>
      <w:r w:rsidRPr="001E0271">
        <w:rPr>
          <w:rFonts w:eastAsia="Lucida Sans Unicode"/>
          <w:sz w:val="30"/>
          <w:szCs w:val="30"/>
        </w:rPr>
        <w:t>множество</w:t>
      </w:r>
      <w:r w:rsidRPr="00B21AAF">
        <w:rPr>
          <w:sz w:val="30"/>
          <w:szCs w:val="30"/>
        </w:rPr>
        <w:t xml:space="preserve"> элементов, находящихся в отношениях и связях друг с другом, которое образует определённую целостность, единство</w:t>
      </w:r>
    </w:p>
    <w:p w:rsidR="000E5A9C" w:rsidRPr="00E54A4C" w:rsidRDefault="000E5A9C" w:rsidP="00B460BF">
      <w:pPr>
        <w:spacing w:line="264" w:lineRule="auto"/>
        <w:ind w:firstLine="567"/>
        <w:jc w:val="both"/>
        <w:rPr>
          <w:rFonts w:cs="Times New Roman"/>
          <w:sz w:val="30"/>
          <w:szCs w:val="30"/>
        </w:rPr>
      </w:pPr>
    </w:p>
    <w:p w:rsidR="000E5A9C" w:rsidRDefault="000E5A9C" w:rsidP="00B460BF">
      <w:pPr>
        <w:spacing w:line="264" w:lineRule="auto"/>
        <w:ind w:firstLine="567"/>
        <w:jc w:val="both"/>
        <w:rPr>
          <w:sz w:val="30"/>
          <w:szCs w:val="30"/>
        </w:rPr>
      </w:pPr>
      <w:r w:rsidRPr="00E54A4C">
        <w:rPr>
          <w:rFonts w:cs="Times New Roman"/>
          <w:b/>
          <w:sz w:val="30"/>
          <w:szCs w:val="30"/>
        </w:rPr>
        <w:t>Синергетика</w:t>
      </w:r>
      <w:r w:rsidR="003E77B6">
        <w:rPr>
          <w:rFonts w:cs="Times New Roman"/>
          <w:b/>
          <w:sz w:val="30"/>
          <w:szCs w:val="30"/>
        </w:rPr>
        <w:t xml:space="preserve"> </w:t>
      </w:r>
      <w:r w:rsidRPr="00B21AAF">
        <w:rPr>
          <w:rFonts w:cs="Times New Roman"/>
          <w:b/>
          <w:sz w:val="30"/>
          <w:szCs w:val="30"/>
        </w:rPr>
        <w:t>-</w:t>
      </w:r>
      <w:r w:rsidRPr="00B21AAF">
        <w:rPr>
          <w:sz w:val="30"/>
          <w:szCs w:val="30"/>
        </w:rPr>
        <w:t xml:space="preserve"> </w:t>
      </w:r>
      <w:r>
        <w:rPr>
          <w:sz w:val="30"/>
          <w:szCs w:val="30"/>
        </w:rPr>
        <w:t>(</w:t>
      </w:r>
      <w:r w:rsidRPr="00B21AAF">
        <w:rPr>
          <w:sz w:val="30"/>
          <w:szCs w:val="30"/>
        </w:rPr>
        <w:t>греч. synergei</w:t>
      </w:r>
      <w:r>
        <w:rPr>
          <w:sz w:val="30"/>
          <w:szCs w:val="30"/>
        </w:rPr>
        <w:t>a – сотрудничество, содружество)</w:t>
      </w:r>
      <w:r w:rsidRPr="00B21AAF">
        <w:rPr>
          <w:sz w:val="30"/>
          <w:szCs w:val="30"/>
        </w:rPr>
        <w:t xml:space="preserve"> — научная теория о самоорганизации в природе и обществе как открытых системах.</w:t>
      </w:r>
    </w:p>
    <w:p w:rsidR="000E5A9C" w:rsidRPr="00B21AAF" w:rsidRDefault="000E5A9C" w:rsidP="00B460BF">
      <w:pPr>
        <w:spacing w:line="264" w:lineRule="auto"/>
        <w:ind w:firstLine="567"/>
        <w:jc w:val="both"/>
        <w:rPr>
          <w:rFonts w:cs="Times New Roman"/>
          <w:b/>
          <w:sz w:val="30"/>
          <w:szCs w:val="30"/>
        </w:rPr>
      </w:pPr>
    </w:p>
    <w:p w:rsidR="000E5A9C" w:rsidRPr="00963EBF" w:rsidRDefault="000E5A9C" w:rsidP="00B460BF">
      <w:pPr>
        <w:spacing w:line="264" w:lineRule="auto"/>
        <w:ind w:firstLine="567"/>
        <w:jc w:val="both"/>
        <w:rPr>
          <w:rFonts w:cs="Times New Roman"/>
          <w:b/>
          <w:sz w:val="30"/>
          <w:szCs w:val="30"/>
        </w:rPr>
      </w:pPr>
      <w:r>
        <w:rPr>
          <w:rFonts w:cs="Times New Roman"/>
          <w:b/>
          <w:sz w:val="30"/>
          <w:szCs w:val="30"/>
        </w:rPr>
        <w:t>Средство</w:t>
      </w:r>
      <w:r w:rsidRPr="00E54A4C">
        <w:rPr>
          <w:rFonts w:cs="Times New Roman"/>
          <w:b/>
          <w:sz w:val="30"/>
          <w:szCs w:val="30"/>
        </w:rPr>
        <w:t xml:space="preserve"> массовой информации</w:t>
      </w:r>
      <w:r w:rsidR="003E77B6">
        <w:rPr>
          <w:rFonts w:cs="Times New Roman"/>
          <w:b/>
          <w:sz w:val="30"/>
          <w:szCs w:val="30"/>
        </w:rPr>
        <w:t xml:space="preserve"> </w:t>
      </w:r>
      <w:r w:rsidRPr="00963EBF">
        <w:rPr>
          <w:rFonts w:cs="Times New Roman"/>
          <w:b/>
          <w:sz w:val="30"/>
          <w:szCs w:val="30"/>
        </w:rPr>
        <w:t xml:space="preserve">- </w:t>
      </w:r>
      <w:r w:rsidRPr="00963EBF">
        <w:rPr>
          <w:sz w:val="30"/>
          <w:szCs w:val="30"/>
        </w:rPr>
        <w:t xml:space="preserve">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r>
        <w:rPr>
          <w:sz w:val="30"/>
          <w:szCs w:val="30"/>
        </w:rPr>
        <w:t>.</w:t>
      </w:r>
    </w:p>
    <w:p w:rsidR="00AF255F" w:rsidRPr="00E54A4C" w:rsidRDefault="00AF255F" w:rsidP="00B460BF">
      <w:pPr>
        <w:spacing w:line="264" w:lineRule="auto"/>
        <w:ind w:firstLine="567"/>
        <w:jc w:val="both"/>
        <w:rPr>
          <w:rFonts w:cs="Times New Roman"/>
          <w:sz w:val="30"/>
          <w:szCs w:val="30"/>
        </w:rPr>
      </w:pPr>
    </w:p>
    <w:p w:rsidR="007B0FEB" w:rsidRDefault="007B0FEB" w:rsidP="00B460BF">
      <w:pPr>
        <w:spacing w:line="264" w:lineRule="auto"/>
        <w:ind w:firstLine="567"/>
        <w:jc w:val="both"/>
        <w:rPr>
          <w:rFonts w:cs="Times New Roman"/>
          <w:sz w:val="30"/>
          <w:szCs w:val="30"/>
        </w:rPr>
      </w:pPr>
      <w:r w:rsidRPr="00E54A4C">
        <w:rPr>
          <w:rFonts w:cs="Times New Roman"/>
          <w:b/>
          <w:sz w:val="30"/>
          <w:szCs w:val="30"/>
        </w:rPr>
        <w:t>Теория –</w:t>
      </w:r>
      <w:r w:rsidR="00473A5F" w:rsidRPr="00E54A4C">
        <w:rPr>
          <w:rFonts w:cs="Times New Roman"/>
          <w:b/>
          <w:sz w:val="30"/>
          <w:szCs w:val="30"/>
        </w:rPr>
        <w:t xml:space="preserve"> </w:t>
      </w:r>
      <w:r w:rsidR="00473A5F" w:rsidRPr="00E54A4C">
        <w:rPr>
          <w:rFonts w:cs="Times New Roman"/>
          <w:sz w:val="30"/>
          <w:szCs w:val="30"/>
        </w:rPr>
        <w:t xml:space="preserve">совокупность взглядов, идей, представлений, служащих для объяснения, истолкования явлений и процессов действительности. Она  может иметь равную степень обобщения, т.е. относится к ограниченной сфере реального мира или подниматься до мировоззренческих обобщений относительно мира в целом. Теория , дающая знание о важнейших закономерностях в различных областях деятельности и отличающаяся логической стройностью и непротиворечивость, точностью, выверенностью своих основных положений, - это научная теория. </w:t>
      </w:r>
    </w:p>
    <w:p w:rsidR="007479DE" w:rsidRDefault="007479DE" w:rsidP="00B460BF">
      <w:pPr>
        <w:spacing w:line="264" w:lineRule="auto"/>
        <w:ind w:firstLine="567"/>
        <w:jc w:val="both"/>
        <w:rPr>
          <w:rFonts w:cs="Times New Roman"/>
          <w:sz w:val="30"/>
          <w:szCs w:val="30"/>
        </w:rPr>
      </w:pPr>
    </w:p>
    <w:p w:rsidR="007479DE" w:rsidRDefault="007479DE" w:rsidP="00B460BF">
      <w:pPr>
        <w:spacing w:line="264" w:lineRule="auto"/>
        <w:ind w:firstLine="567"/>
        <w:jc w:val="both"/>
        <w:rPr>
          <w:sz w:val="30"/>
          <w:szCs w:val="30"/>
        </w:rPr>
      </w:pPr>
      <w:r w:rsidRPr="00585197">
        <w:rPr>
          <w:b/>
          <w:sz w:val="30"/>
          <w:szCs w:val="30"/>
        </w:rPr>
        <w:t>Телеканал, радиоканал</w:t>
      </w:r>
      <w:r>
        <w:t xml:space="preserve"> </w:t>
      </w:r>
      <w:r w:rsidRPr="00585197">
        <w:rPr>
          <w:sz w:val="30"/>
          <w:szCs w:val="30"/>
        </w:rPr>
        <w:t>– совокупность  теле-, радиопрограмм и (или) соответственно иных аудиовизуальных, звуковых сообщений и материалов сформированная в соответствии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w:t>
      </w:r>
    </w:p>
    <w:p w:rsidR="007479DE" w:rsidRPr="00E54A4C" w:rsidRDefault="007479DE" w:rsidP="00B460BF">
      <w:pPr>
        <w:spacing w:line="264" w:lineRule="auto"/>
        <w:ind w:firstLine="567"/>
        <w:jc w:val="both"/>
        <w:rPr>
          <w:rFonts w:cs="Times New Roman"/>
          <w:sz w:val="30"/>
          <w:szCs w:val="30"/>
        </w:rPr>
      </w:pPr>
    </w:p>
    <w:p w:rsidR="007479DE" w:rsidRDefault="007479DE" w:rsidP="00B460BF">
      <w:pPr>
        <w:spacing w:line="264" w:lineRule="auto"/>
        <w:ind w:firstLine="567"/>
        <w:jc w:val="both"/>
        <w:rPr>
          <w:sz w:val="30"/>
          <w:szCs w:val="30"/>
        </w:rPr>
      </w:pPr>
      <w:r w:rsidRPr="00E54A4C">
        <w:rPr>
          <w:rFonts w:cs="Times New Roman"/>
          <w:b/>
          <w:sz w:val="30"/>
          <w:szCs w:val="30"/>
        </w:rPr>
        <w:t>Учредитель</w:t>
      </w:r>
      <w:r>
        <w:rPr>
          <w:rFonts w:cs="Times New Roman"/>
          <w:b/>
          <w:sz w:val="30"/>
          <w:szCs w:val="30"/>
        </w:rPr>
        <w:t xml:space="preserve"> </w:t>
      </w:r>
      <w:r w:rsidRPr="00E54A4C">
        <w:rPr>
          <w:rFonts w:cs="Times New Roman"/>
          <w:b/>
          <w:sz w:val="30"/>
          <w:szCs w:val="30"/>
        </w:rPr>
        <w:t>-</w:t>
      </w:r>
      <w:r>
        <w:t xml:space="preserve"> </w:t>
      </w:r>
      <w:r w:rsidRPr="00585197">
        <w:rPr>
          <w:sz w:val="30"/>
          <w:szCs w:val="30"/>
        </w:rPr>
        <w:t>гражданин, объединение граждан, организация, государственный орган</w:t>
      </w:r>
      <w:r>
        <w:rPr>
          <w:sz w:val="30"/>
          <w:szCs w:val="30"/>
        </w:rPr>
        <w:t xml:space="preserve">, занимающийся </w:t>
      </w:r>
      <w:r w:rsidRPr="00585197">
        <w:rPr>
          <w:sz w:val="30"/>
          <w:szCs w:val="30"/>
        </w:rPr>
        <w:t>производством продукции средства массовой информации</w:t>
      </w:r>
    </w:p>
    <w:p w:rsidR="00FF33FF" w:rsidRPr="00F76B20" w:rsidRDefault="00FF33FF" w:rsidP="00B460BF">
      <w:pPr>
        <w:spacing w:line="264" w:lineRule="auto"/>
        <w:ind w:firstLine="567"/>
        <w:jc w:val="both"/>
        <w:rPr>
          <w:rFonts w:cs="Times New Roman"/>
          <w:b/>
          <w:sz w:val="30"/>
          <w:szCs w:val="30"/>
        </w:rPr>
      </w:pPr>
    </w:p>
    <w:p w:rsidR="00D36EA8" w:rsidRDefault="00FF33FF" w:rsidP="00B460BF">
      <w:pPr>
        <w:spacing w:line="264" w:lineRule="auto"/>
        <w:ind w:firstLine="567"/>
        <w:jc w:val="both"/>
        <w:rPr>
          <w:sz w:val="30"/>
          <w:szCs w:val="30"/>
        </w:rPr>
      </w:pPr>
      <w:r>
        <w:rPr>
          <w:rFonts w:cs="Times New Roman"/>
          <w:b/>
          <w:sz w:val="30"/>
          <w:szCs w:val="30"/>
        </w:rPr>
        <w:t>Эвристика</w:t>
      </w:r>
      <w:r w:rsidR="00D36EA8" w:rsidRPr="00E54A4C">
        <w:rPr>
          <w:rFonts w:cs="Times New Roman"/>
          <w:b/>
          <w:sz w:val="30"/>
          <w:szCs w:val="30"/>
        </w:rPr>
        <w:t xml:space="preserve"> – </w:t>
      </w:r>
      <w:r w:rsidRPr="00FF33FF">
        <w:rPr>
          <w:sz w:val="30"/>
          <w:szCs w:val="30"/>
        </w:rPr>
        <w:t>(</w:t>
      </w:r>
      <w:r>
        <w:rPr>
          <w:rFonts w:eastAsia="Lucida Sans Unicode"/>
          <w:sz w:val="30"/>
          <w:szCs w:val="30"/>
        </w:rPr>
        <w:t xml:space="preserve">лат. </w:t>
      </w:r>
      <w:r w:rsidRPr="00FF33FF">
        <w:rPr>
          <w:sz w:val="30"/>
          <w:szCs w:val="30"/>
        </w:rPr>
        <w:t> </w:t>
      </w:r>
      <w:r w:rsidRPr="00FF33FF">
        <w:rPr>
          <w:i/>
          <w:iCs/>
          <w:sz w:val="30"/>
          <w:szCs w:val="30"/>
          <w:lang w:val="la-Latn"/>
        </w:rPr>
        <w:t>Evrica</w:t>
      </w:r>
      <w:r w:rsidRPr="00FF33FF">
        <w:rPr>
          <w:sz w:val="30"/>
          <w:szCs w:val="30"/>
        </w:rPr>
        <w:t xml:space="preserve"> — «отыскиваю», «открываю») — отрасль знания, изучающая </w:t>
      </w:r>
      <w:r w:rsidRPr="001E0271">
        <w:rPr>
          <w:rFonts w:eastAsia="Lucida Sans Unicode"/>
          <w:sz w:val="30"/>
          <w:szCs w:val="30"/>
        </w:rPr>
        <w:t>творческое</w:t>
      </w:r>
      <w:r w:rsidRPr="00FF33FF">
        <w:rPr>
          <w:sz w:val="30"/>
          <w:szCs w:val="30"/>
        </w:rPr>
        <w:t>, неосознанное мышление человека.</w:t>
      </w:r>
    </w:p>
    <w:p w:rsidR="003F2E0D" w:rsidRPr="001F2F90" w:rsidRDefault="003F2E0D" w:rsidP="00B460BF">
      <w:pPr>
        <w:spacing w:line="264" w:lineRule="auto"/>
        <w:ind w:firstLine="567"/>
        <w:jc w:val="both"/>
        <w:rPr>
          <w:rFonts w:cs="Times New Roman"/>
          <w:b/>
          <w:sz w:val="30"/>
          <w:szCs w:val="30"/>
        </w:rPr>
      </w:pPr>
    </w:p>
    <w:p w:rsidR="00D36EA8" w:rsidRDefault="00D36EA8" w:rsidP="00B460BF">
      <w:pPr>
        <w:spacing w:line="264" w:lineRule="auto"/>
        <w:ind w:firstLine="567"/>
        <w:jc w:val="both"/>
        <w:rPr>
          <w:sz w:val="30"/>
          <w:szCs w:val="30"/>
        </w:rPr>
      </w:pPr>
      <w:r w:rsidRPr="00E54A4C">
        <w:rPr>
          <w:rFonts w:cs="Times New Roman"/>
          <w:b/>
          <w:sz w:val="30"/>
          <w:szCs w:val="30"/>
        </w:rPr>
        <w:t xml:space="preserve">Эксперимент </w:t>
      </w:r>
      <w:r w:rsidRPr="003F2E0D">
        <w:rPr>
          <w:rFonts w:cs="Times New Roman"/>
          <w:b/>
          <w:sz w:val="30"/>
          <w:szCs w:val="30"/>
        </w:rPr>
        <w:t xml:space="preserve">– </w:t>
      </w:r>
      <w:r w:rsidR="00EB3078" w:rsidRPr="003F2E0D">
        <w:rPr>
          <w:sz w:val="30"/>
          <w:szCs w:val="30"/>
        </w:rPr>
        <w:t xml:space="preserve">проводимый в специальных условиях </w:t>
      </w:r>
      <w:r w:rsidR="00EB3078" w:rsidRPr="001E0271">
        <w:rPr>
          <w:rFonts w:eastAsia="Lucida Sans Unicode"/>
          <w:sz w:val="30"/>
          <w:szCs w:val="30"/>
        </w:rPr>
        <w:t>опыт</w:t>
      </w:r>
      <w:r w:rsidR="00EB3078" w:rsidRPr="003F2E0D">
        <w:rPr>
          <w:sz w:val="30"/>
          <w:szCs w:val="30"/>
        </w:rPr>
        <w:t xml:space="preserve"> для получения новых </w:t>
      </w:r>
      <w:r w:rsidR="00EB3078" w:rsidRPr="001E0271">
        <w:rPr>
          <w:rFonts w:eastAsia="Lucida Sans Unicode"/>
          <w:sz w:val="30"/>
          <w:szCs w:val="30"/>
        </w:rPr>
        <w:t>научных</w:t>
      </w:r>
      <w:r w:rsidR="00EB3078" w:rsidRPr="003F2E0D">
        <w:rPr>
          <w:sz w:val="30"/>
          <w:szCs w:val="30"/>
        </w:rPr>
        <w:t xml:space="preserve"> </w:t>
      </w:r>
      <w:r w:rsidR="00EB3078" w:rsidRPr="001E0271">
        <w:rPr>
          <w:rFonts w:eastAsia="Lucida Sans Unicode"/>
          <w:sz w:val="30"/>
          <w:szCs w:val="30"/>
        </w:rPr>
        <w:t>знаний</w:t>
      </w:r>
      <w:r w:rsidR="00EB3078" w:rsidRPr="003F2E0D">
        <w:rPr>
          <w:sz w:val="30"/>
          <w:szCs w:val="30"/>
        </w:rPr>
        <w:t xml:space="preserve"> посредством целенаправленного вмешательства исследователя в жизнедеятельность испытуемого.</w:t>
      </w:r>
    </w:p>
    <w:p w:rsidR="00585197" w:rsidRPr="00E54A4C" w:rsidRDefault="00585197" w:rsidP="00B460BF">
      <w:pPr>
        <w:spacing w:line="264" w:lineRule="auto"/>
        <w:ind w:firstLine="567"/>
        <w:jc w:val="both"/>
        <w:rPr>
          <w:rFonts w:cs="Times New Roman"/>
          <w:b/>
          <w:sz w:val="30"/>
          <w:szCs w:val="30"/>
        </w:rPr>
      </w:pPr>
    </w:p>
    <w:p w:rsidR="00D36EA8" w:rsidRDefault="006C2942" w:rsidP="00B460BF">
      <w:pPr>
        <w:spacing w:line="264" w:lineRule="auto"/>
        <w:ind w:firstLine="567"/>
        <w:jc w:val="both"/>
        <w:rPr>
          <w:sz w:val="30"/>
          <w:szCs w:val="30"/>
        </w:rPr>
      </w:pPr>
      <w:r w:rsidRPr="00585197">
        <w:rPr>
          <w:rFonts w:cs="Times New Roman"/>
          <w:b/>
          <w:sz w:val="30"/>
          <w:szCs w:val="30"/>
        </w:rPr>
        <w:t>Эффективность –</w:t>
      </w:r>
      <w:r w:rsidR="00585197">
        <w:rPr>
          <w:rFonts w:cs="Times New Roman"/>
          <w:b/>
          <w:sz w:val="30"/>
          <w:szCs w:val="30"/>
        </w:rPr>
        <w:t xml:space="preserve"> </w:t>
      </w:r>
      <w:r w:rsidR="00585197" w:rsidRPr="00585197">
        <w:rPr>
          <w:sz w:val="30"/>
          <w:szCs w:val="30"/>
        </w:rPr>
        <w:t>достижение каких-либо определенных результатов с минимально возможными издержками или получение максимально возможного объема продукции из данного количества ресурсов.</w:t>
      </w:r>
    </w:p>
    <w:p w:rsidR="007479DE" w:rsidRDefault="007479DE" w:rsidP="00B460BF">
      <w:pPr>
        <w:pStyle w:val="af1"/>
        <w:spacing w:line="264" w:lineRule="auto"/>
        <w:ind w:firstLine="567"/>
        <w:rPr>
          <w:rFonts w:ascii="Times New Roman" w:hAnsi="Times New Roman"/>
          <w:b/>
          <w:sz w:val="30"/>
          <w:szCs w:val="30"/>
        </w:rPr>
      </w:pPr>
    </w:p>
    <w:p w:rsidR="00C15988" w:rsidRPr="00E54A4C" w:rsidRDefault="00340A67" w:rsidP="00B460BF">
      <w:pPr>
        <w:pStyle w:val="af1"/>
        <w:spacing w:line="264" w:lineRule="auto"/>
        <w:ind w:firstLine="567"/>
        <w:jc w:val="center"/>
        <w:rPr>
          <w:rFonts w:ascii="Times New Roman" w:hAnsi="Times New Roman"/>
          <w:b/>
          <w:sz w:val="30"/>
          <w:szCs w:val="30"/>
        </w:rPr>
      </w:pPr>
      <w:r>
        <w:rPr>
          <w:rFonts w:ascii="Times New Roman" w:hAnsi="Times New Roman"/>
          <w:b/>
          <w:sz w:val="30"/>
          <w:szCs w:val="30"/>
        </w:rPr>
        <w:br w:type="page"/>
      </w:r>
      <w:r w:rsidR="0060069C">
        <w:rPr>
          <w:rFonts w:ascii="Times New Roman" w:hAnsi="Times New Roman"/>
          <w:b/>
          <w:sz w:val="30"/>
          <w:szCs w:val="30"/>
        </w:rPr>
        <w:t xml:space="preserve">ОСНОВНАЯ </w:t>
      </w:r>
      <w:r w:rsidR="00C15988" w:rsidRPr="00E54A4C">
        <w:rPr>
          <w:rFonts w:ascii="Times New Roman" w:hAnsi="Times New Roman"/>
          <w:b/>
          <w:sz w:val="30"/>
          <w:szCs w:val="30"/>
        </w:rPr>
        <w:t>ЛИТЕРАТУРА</w:t>
      </w:r>
    </w:p>
    <w:p w:rsidR="00D36EA8" w:rsidRPr="00E54A4C" w:rsidRDefault="00D36EA8" w:rsidP="00B460BF">
      <w:pPr>
        <w:spacing w:line="264" w:lineRule="auto"/>
        <w:ind w:firstLine="567"/>
        <w:rPr>
          <w:rFonts w:cs="Times New Roman"/>
          <w:b/>
          <w:sz w:val="30"/>
          <w:szCs w:val="30"/>
        </w:rPr>
      </w:pPr>
    </w:p>
    <w:p w:rsidR="00AA303E" w:rsidRPr="00AA303E" w:rsidRDefault="00AA303E" w:rsidP="00B460BF">
      <w:pPr>
        <w:tabs>
          <w:tab w:val="left" w:pos="142"/>
        </w:tabs>
        <w:suppressAutoHyphens/>
        <w:spacing w:line="264" w:lineRule="auto"/>
        <w:ind w:firstLine="567"/>
        <w:jc w:val="both"/>
        <w:rPr>
          <w:rFonts w:cs="Times New Roman"/>
          <w:b/>
          <w:sz w:val="30"/>
          <w:szCs w:val="30"/>
          <w:lang w:eastAsia="ar-SA" w:bidi="ar-SA"/>
        </w:rPr>
      </w:pPr>
      <w:r w:rsidRPr="00AA303E">
        <w:rPr>
          <w:rFonts w:cs="Times New Roman"/>
          <w:b/>
          <w:sz w:val="30"/>
          <w:szCs w:val="30"/>
          <w:lang w:eastAsia="ar-SA" w:bidi="ar-SA"/>
        </w:rPr>
        <w:t xml:space="preserve">Российская Федерация. Законы. О средствах массовой информации : [Федер.закон: принят Верховным Советом Российской Федерации 27 декабря 1991 г.: по состоянию на </w:t>
      </w:r>
      <w:r>
        <w:rPr>
          <w:rFonts w:cs="Arial"/>
          <w:b/>
          <w:sz w:val="30"/>
          <w:szCs w:val="30"/>
          <w:lang w:eastAsia="ar-SA" w:bidi="ar-SA"/>
        </w:rPr>
        <w:t>14 июня 2011</w:t>
      </w:r>
      <w:r w:rsidRPr="00AA303E">
        <w:rPr>
          <w:rFonts w:cs="Arial"/>
          <w:b/>
          <w:sz w:val="30"/>
          <w:szCs w:val="30"/>
          <w:lang w:eastAsia="ar-SA" w:bidi="ar-SA"/>
        </w:rPr>
        <w:t xml:space="preserve"> г.</w:t>
      </w:r>
      <w:r w:rsidR="00AD488C">
        <w:rPr>
          <w:rFonts w:cs="Times New Roman"/>
          <w:b/>
          <w:sz w:val="30"/>
          <w:szCs w:val="30"/>
          <w:lang w:eastAsia="ar-SA" w:bidi="ar-SA"/>
        </w:rPr>
        <w:t xml:space="preserve">] </w:t>
      </w:r>
      <w:r>
        <w:rPr>
          <w:rFonts w:cs="Times New Roman"/>
          <w:b/>
          <w:sz w:val="30"/>
          <w:szCs w:val="30"/>
          <w:lang w:eastAsia="ar-SA" w:bidi="ar-SA"/>
        </w:rPr>
        <w:t>М.: Юрид. лит., 2010</w:t>
      </w:r>
      <w:r w:rsidR="00AD488C">
        <w:rPr>
          <w:rFonts w:cs="Times New Roman"/>
          <w:b/>
          <w:sz w:val="30"/>
          <w:szCs w:val="30"/>
          <w:lang w:eastAsia="ar-SA" w:bidi="ar-SA"/>
        </w:rPr>
        <w:t>.- 39</w:t>
      </w:r>
      <w:r w:rsidRPr="00AA303E">
        <w:rPr>
          <w:rFonts w:cs="Times New Roman"/>
          <w:b/>
          <w:sz w:val="30"/>
          <w:szCs w:val="30"/>
          <w:lang w:eastAsia="ar-SA" w:bidi="ar-SA"/>
        </w:rPr>
        <w:t xml:space="preserve">с. </w:t>
      </w:r>
    </w:p>
    <w:p w:rsidR="00D36EA8" w:rsidRPr="00E54A4C" w:rsidRDefault="00D36EA8" w:rsidP="00B460BF">
      <w:pPr>
        <w:spacing w:line="264" w:lineRule="auto"/>
        <w:ind w:firstLine="567"/>
        <w:jc w:val="center"/>
        <w:rPr>
          <w:rFonts w:cs="Times New Roman"/>
          <w:b/>
          <w:sz w:val="30"/>
          <w:szCs w:val="30"/>
        </w:rPr>
      </w:pPr>
    </w:p>
    <w:p w:rsidR="00686FA8" w:rsidRDefault="00A94D4C" w:rsidP="00B460BF">
      <w:pPr>
        <w:spacing w:line="264" w:lineRule="auto"/>
        <w:ind w:firstLine="567"/>
        <w:jc w:val="both"/>
        <w:rPr>
          <w:rFonts w:cs="Times New Roman"/>
          <w:b/>
          <w:sz w:val="30"/>
          <w:szCs w:val="30"/>
        </w:rPr>
      </w:pPr>
      <w:r w:rsidRPr="00E54A4C">
        <w:rPr>
          <w:rFonts w:cs="Times New Roman"/>
          <w:b/>
          <w:sz w:val="30"/>
          <w:szCs w:val="30"/>
        </w:rPr>
        <w:t>ГОСТ Р 7.0.5-2008 Национальны</w:t>
      </w:r>
      <w:r w:rsidR="00CB470B" w:rsidRPr="00E54A4C">
        <w:rPr>
          <w:rFonts w:cs="Times New Roman"/>
          <w:b/>
          <w:sz w:val="30"/>
          <w:szCs w:val="30"/>
        </w:rPr>
        <w:t>й стандарт Российской Федерации. Библиографическая ссылка. Общие требования и правила составления.</w:t>
      </w:r>
    </w:p>
    <w:p w:rsidR="00AD488C" w:rsidRPr="00AD488C" w:rsidRDefault="00AD488C" w:rsidP="00B460BF">
      <w:pPr>
        <w:spacing w:line="264" w:lineRule="auto"/>
        <w:ind w:firstLine="567"/>
        <w:jc w:val="both"/>
        <w:rPr>
          <w:rFonts w:cs="Times New Roman"/>
          <w:sz w:val="30"/>
          <w:szCs w:val="30"/>
        </w:rPr>
      </w:pPr>
      <w:r w:rsidRPr="00AD488C">
        <w:rPr>
          <w:rFonts w:cs="Times New Roman"/>
          <w:sz w:val="30"/>
          <w:szCs w:val="30"/>
        </w:rPr>
        <w:t>М.:</w:t>
      </w:r>
      <w:r w:rsidR="00184065">
        <w:rPr>
          <w:rFonts w:cs="Times New Roman"/>
          <w:sz w:val="30"/>
          <w:szCs w:val="30"/>
        </w:rPr>
        <w:t xml:space="preserve"> </w:t>
      </w:r>
      <w:r w:rsidR="0078211E">
        <w:rPr>
          <w:rFonts w:cs="Times New Roman"/>
          <w:sz w:val="30"/>
          <w:szCs w:val="30"/>
        </w:rPr>
        <w:t>Стандартинформ,</w:t>
      </w:r>
      <w:r w:rsidRPr="00AD488C">
        <w:rPr>
          <w:rFonts w:cs="Times New Roman"/>
          <w:sz w:val="30"/>
          <w:szCs w:val="30"/>
        </w:rPr>
        <w:t xml:space="preserve"> 2008</w:t>
      </w:r>
    </w:p>
    <w:p w:rsidR="00CB470B" w:rsidRPr="00E54A4C" w:rsidRDefault="00CB470B" w:rsidP="00B460BF">
      <w:pPr>
        <w:spacing w:line="264" w:lineRule="auto"/>
        <w:ind w:firstLine="567"/>
        <w:jc w:val="both"/>
        <w:rPr>
          <w:rFonts w:cs="Times New Roman"/>
          <w:b/>
          <w:sz w:val="30"/>
          <w:szCs w:val="30"/>
        </w:rPr>
      </w:pPr>
    </w:p>
    <w:p w:rsidR="000F1B36" w:rsidRDefault="00CB470B" w:rsidP="00B460BF">
      <w:pPr>
        <w:spacing w:line="264" w:lineRule="auto"/>
        <w:ind w:firstLine="567"/>
        <w:jc w:val="both"/>
        <w:rPr>
          <w:rFonts w:cs="Times New Roman"/>
          <w:sz w:val="30"/>
          <w:szCs w:val="30"/>
        </w:rPr>
      </w:pPr>
      <w:r w:rsidRPr="00E54A4C">
        <w:rPr>
          <w:rFonts w:cs="Times New Roman"/>
          <w:b/>
          <w:sz w:val="30"/>
          <w:szCs w:val="30"/>
        </w:rPr>
        <w:t xml:space="preserve">Регламент </w:t>
      </w:r>
      <w:r w:rsidRPr="00E54A4C">
        <w:rPr>
          <w:rFonts w:cs="Times New Roman"/>
          <w:sz w:val="30"/>
          <w:szCs w:val="30"/>
        </w:rPr>
        <w:t>подготовки и защиты курсовой работы в федеральном государственном автономном образовательном учреждении высшего профессионального образования «Казанский (Приволжский) Федеральный университет» Утверждено 20.</w:t>
      </w:r>
      <w:r w:rsidR="007038B4">
        <w:rPr>
          <w:rFonts w:cs="Times New Roman"/>
          <w:sz w:val="30"/>
          <w:szCs w:val="30"/>
        </w:rPr>
        <w:t>10.2011. № 0.1.1. 56-06/48/11 /</w:t>
      </w:r>
      <w:r w:rsidRPr="00E54A4C">
        <w:rPr>
          <w:rFonts w:cs="Times New Roman"/>
          <w:sz w:val="30"/>
          <w:szCs w:val="30"/>
        </w:rPr>
        <w:t xml:space="preserve"> </w:t>
      </w:r>
      <w:r w:rsidR="007038B4" w:rsidRPr="00E54A4C">
        <w:rPr>
          <w:rFonts w:cs="Times New Roman"/>
          <w:sz w:val="30"/>
          <w:szCs w:val="30"/>
        </w:rPr>
        <w:t>Казанский (Приволжский) Федеральный университет</w:t>
      </w:r>
      <w:r w:rsidR="007038B4">
        <w:rPr>
          <w:rFonts w:cs="Times New Roman"/>
          <w:sz w:val="30"/>
          <w:szCs w:val="30"/>
        </w:rPr>
        <w:t>.</w:t>
      </w:r>
      <w:r w:rsidR="007038B4" w:rsidRPr="007038B4">
        <w:rPr>
          <w:rFonts w:cs="Times New Roman"/>
          <w:sz w:val="30"/>
          <w:szCs w:val="30"/>
        </w:rPr>
        <w:t xml:space="preserve"> </w:t>
      </w:r>
      <w:r w:rsidR="007038B4" w:rsidRPr="00DA4AC6">
        <w:rPr>
          <w:rFonts w:cs="Times New Roman"/>
          <w:sz w:val="30"/>
          <w:szCs w:val="30"/>
          <w:lang w:val="en-US"/>
        </w:rPr>
        <w:t>URL</w:t>
      </w:r>
      <w:r w:rsidR="007038B4" w:rsidRPr="00DA4AC6">
        <w:rPr>
          <w:rFonts w:cs="Times New Roman"/>
          <w:sz w:val="30"/>
          <w:szCs w:val="30"/>
        </w:rPr>
        <w:t xml:space="preserve">: </w:t>
      </w:r>
      <w:r w:rsidR="00DA4AC6" w:rsidRPr="001E0271">
        <w:rPr>
          <w:rFonts w:cs="Times New Roman"/>
          <w:sz w:val="30"/>
          <w:szCs w:val="30"/>
          <w:lang w:val="en-US"/>
        </w:rPr>
        <w:t>http</w:t>
      </w:r>
      <w:r w:rsidR="00DA4AC6" w:rsidRPr="001E0271">
        <w:rPr>
          <w:rFonts w:cs="Times New Roman"/>
          <w:sz w:val="30"/>
          <w:szCs w:val="30"/>
        </w:rPr>
        <w:t>://</w:t>
      </w:r>
      <w:r w:rsidR="00DA4AC6" w:rsidRPr="001E0271">
        <w:rPr>
          <w:rFonts w:cs="Times New Roman"/>
          <w:sz w:val="30"/>
          <w:szCs w:val="30"/>
          <w:lang w:val="en-US"/>
        </w:rPr>
        <w:t>www</w:t>
      </w:r>
      <w:r w:rsidR="00DA4AC6" w:rsidRPr="001E0271">
        <w:rPr>
          <w:rFonts w:cs="Times New Roman"/>
          <w:sz w:val="30"/>
          <w:szCs w:val="30"/>
        </w:rPr>
        <w:t>.</w:t>
      </w:r>
      <w:r w:rsidR="00DA4AC6" w:rsidRPr="001E0271">
        <w:rPr>
          <w:rFonts w:cs="Times New Roman"/>
          <w:sz w:val="30"/>
          <w:szCs w:val="30"/>
          <w:lang w:val="en-US"/>
        </w:rPr>
        <w:t>ksu</w:t>
      </w:r>
      <w:r w:rsidR="00DA4AC6" w:rsidRPr="001E0271">
        <w:rPr>
          <w:rFonts w:cs="Times New Roman"/>
          <w:sz w:val="30"/>
          <w:szCs w:val="30"/>
        </w:rPr>
        <w:t>.</w:t>
      </w:r>
      <w:r w:rsidR="00DA4AC6" w:rsidRPr="001E0271">
        <w:rPr>
          <w:rFonts w:cs="Times New Roman"/>
          <w:sz w:val="30"/>
          <w:szCs w:val="30"/>
          <w:lang w:val="en-US"/>
        </w:rPr>
        <w:t>ru</w:t>
      </w:r>
      <w:r w:rsidR="00DA4AC6" w:rsidRPr="001E0271">
        <w:rPr>
          <w:rFonts w:cs="Times New Roman"/>
          <w:sz w:val="30"/>
          <w:szCs w:val="30"/>
        </w:rPr>
        <w:t>/</w:t>
      </w:r>
      <w:r w:rsidR="00DA4AC6" w:rsidRPr="001E0271">
        <w:rPr>
          <w:rFonts w:cs="Times New Roman"/>
          <w:sz w:val="30"/>
          <w:szCs w:val="30"/>
          <w:lang w:val="en-US"/>
        </w:rPr>
        <w:t>umu</w:t>
      </w:r>
      <w:r w:rsidR="00DA4AC6" w:rsidRPr="001E0271">
        <w:rPr>
          <w:rFonts w:cs="Times New Roman"/>
          <w:sz w:val="30"/>
          <w:szCs w:val="30"/>
        </w:rPr>
        <w:t>/</w:t>
      </w:r>
      <w:r w:rsidR="00DA4AC6" w:rsidRPr="001E0271">
        <w:rPr>
          <w:rFonts w:cs="Times New Roman"/>
          <w:sz w:val="30"/>
          <w:szCs w:val="30"/>
          <w:lang w:val="en-US"/>
        </w:rPr>
        <w:t>index</w:t>
      </w:r>
      <w:r w:rsidR="00DA4AC6" w:rsidRPr="001E0271">
        <w:rPr>
          <w:rFonts w:cs="Times New Roman"/>
          <w:sz w:val="30"/>
          <w:szCs w:val="30"/>
        </w:rPr>
        <w:t>.</w:t>
      </w:r>
      <w:r w:rsidR="00DA4AC6" w:rsidRPr="001E0271">
        <w:rPr>
          <w:rFonts w:cs="Times New Roman"/>
          <w:sz w:val="30"/>
          <w:szCs w:val="30"/>
          <w:lang w:val="en-US"/>
        </w:rPr>
        <w:t>php</w:t>
      </w:r>
      <w:r w:rsidR="00DA4AC6" w:rsidRPr="001E0271">
        <w:rPr>
          <w:rFonts w:cs="Times New Roman"/>
          <w:sz w:val="30"/>
          <w:szCs w:val="30"/>
        </w:rPr>
        <w:t>?</w:t>
      </w:r>
      <w:r w:rsidR="00DA4AC6" w:rsidRPr="001E0271">
        <w:rPr>
          <w:rFonts w:cs="Times New Roman"/>
          <w:sz w:val="30"/>
          <w:szCs w:val="30"/>
          <w:lang w:val="en-US"/>
        </w:rPr>
        <w:t>id</w:t>
      </w:r>
      <w:r w:rsidR="00DA4AC6" w:rsidRPr="001E0271">
        <w:rPr>
          <w:rFonts w:cs="Times New Roman"/>
          <w:sz w:val="30"/>
          <w:szCs w:val="30"/>
        </w:rPr>
        <w:t>=3&amp;</w:t>
      </w:r>
      <w:r w:rsidR="00DA4AC6" w:rsidRPr="001E0271">
        <w:rPr>
          <w:rFonts w:cs="Times New Roman"/>
          <w:sz w:val="30"/>
          <w:szCs w:val="30"/>
          <w:lang w:val="en-US"/>
        </w:rPr>
        <w:t>idm</w:t>
      </w:r>
      <w:r w:rsidR="00DA4AC6" w:rsidRPr="001E0271">
        <w:rPr>
          <w:rFonts w:cs="Times New Roman"/>
          <w:sz w:val="30"/>
          <w:szCs w:val="30"/>
        </w:rPr>
        <w:t>=7&amp;</w:t>
      </w:r>
      <w:r w:rsidR="00DA4AC6" w:rsidRPr="001E0271">
        <w:rPr>
          <w:rFonts w:cs="Times New Roman"/>
          <w:sz w:val="30"/>
          <w:szCs w:val="30"/>
          <w:lang w:val="en-US"/>
        </w:rPr>
        <w:t>num</w:t>
      </w:r>
      <w:r w:rsidR="00DA4AC6" w:rsidRPr="001E0271">
        <w:rPr>
          <w:rFonts w:cs="Times New Roman"/>
          <w:sz w:val="30"/>
          <w:szCs w:val="30"/>
        </w:rPr>
        <w:t>=1</w:t>
      </w:r>
      <w:r w:rsidR="00442216">
        <w:rPr>
          <w:rFonts w:cs="Times New Roman"/>
          <w:sz w:val="30"/>
          <w:szCs w:val="30"/>
        </w:rPr>
        <w:t xml:space="preserve"> (дата обращения: 14.02.2012</w:t>
      </w:r>
      <w:r w:rsidR="00DA4AC6" w:rsidRPr="00E54A4C">
        <w:rPr>
          <w:rFonts w:cs="Times New Roman"/>
          <w:sz w:val="30"/>
          <w:szCs w:val="30"/>
        </w:rPr>
        <w:t>).</w:t>
      </w:r>
    </w:p>
    <w:p w:rsidR="00E36F1D" w:rsidRPr="00E36F1D" w:rsidRDefault="00E36F1D" w:rsidP="00B460BF">
      <w:pPr>
        <w:pStyle w:val="af4"/>
        <w:widowControl w:val="0"/>
        <w:tabs>
          <w:tab w:val="left" w:pos="360"/>
        </w:tabs>
        <w:spacing w:after="0" w:line="264" w:lineRule="auto"/>
        <w:ind w:firstLine="567"/>
        <w:jc w:val="both"/>
        <w:rPr>
          <w:sz w:val="30"/>
          <w:szCs w:val="30"/>
        </w:rPr>
      </w:pPr>
    </w:p>
    <w:p w:rsidR="000F1B36" w:rsidRDefault="000F1B36" w:rsidP="00B460BF">
      <w:pPr>
        <w:pStyle w:val="af4"/>
        <w:widowControl w:val="0"/>
        <w:tabs>
          <w:tab w:val="left" w:pos="360"/>
        </w:tabs>
        <w:spacing w:after="0" w:line="264" w:lineRule="auto"/>
        <w:ind w:firstLine="567"/>
        <w:jc w:val="both"/>
        <w:rPr>
          <w:sz w:val="30"/>
          <w:szCs w:val="30"/>
        </w:rPr>
      </w:pPr>
      <w:r>
        <w:rPr>
          <w:sz w:val="30"/>
          <w:szCs w:val="30"/>
        </w:rPr>
        <w:t>Гогоцкий С.С. Философский словарь. – СПб.: Тропа Трояна, 2009. - 296 с.</w:t>
      </w:r>
    </w:p>
    <w:p w:rsidR="00DC231F" w:rsidRDefault="00DC231F" w:rsidP="00B460BF">
      <w:pPr>
        <w:spacing w:line="264" w:lineRule="auto"/>
        <w:ind w:firstLine="567"/>
        <w:jc w:val="both"/>
        <w:rPr>
          <w:rFonts w:cs="Times New Roman"/>
          <w:sz w:val="30"/>
          <w:szCs w:val="30"/>
        </w:rPr>
      </w:pPr>
    </w:p>
    <w:p w:rsidR="00DA4AC6" w:rsidRDefault="005938AE" w:rsidP="00B460BF">
      <w:pPr>
        <w:spacing w:line="264" w:lineRule="auto"/>
        <w:ind w:firstLine="567"/>
        <w:jc w:val="both"/>
        <w:rPr>
          <w:rFonts w:cs="Times New Roman"/>
          <w:sz w:val="30"/>
          <w:szCs w:val="30"/>
        </w:rPr>
      </w:pPr>
      <w:r>
        <w:rPr>
          <w:rFonts w:cs="Times New Roman"/>
          <w:sz w:val="30"/>
          <w:szCs w:val="30"/>
        </w:rPr>
        <w:t>Добреньков  В.И. Методология и методы научной работы / В.И. Добреньков, Н.Г.Осипова. – М.: КДУ, 2011 - 274 с.</w:t>
      </w:r>
    </w:p>
    <w:p w:rsidR="00F21476" w:rsidRDefault="00F21476" w:rsidP="00B460BF">
      <w:pPr>
        <w:spacing w:line="264" w:lineRule="auto"/>
        <w:ind w:firstLine="567"/>
        <w:jc w:val="both"/>
        <w:rPr>
          <w:rFonts w:cs="Times New Roman"/>
          <w:sz w:val="30"/>
          <w:szCs w:val="30"/>
        </w:rPr>
      </w:pPr>
    </w:p>
    <w:p w:rsidR="00CA3F76" w:rsidRPr="00CA3F76" w:rsidRDefault="00CA3F76" w:rsidP="00B460BF">
      <w:pPr>
        <w:pStyle w:val="a6"/>
        <w:spacing w:line="264" w:lineRule="auto"/>
        <w:ind w:firstLine="567"/>
        <w:rPr>
          <w:sz w:val="30"/>
          <w:szCs w:val="30"/>
        </w:rPr>
      </w:pPr>
      <w:r w:rsidRPr="00CA3F76">
        <w:rPr>
          <w:i/>
          <w:sz w:val="30"/>
          <w:szCs w:val="30"/>
        </w:rPr>
        <w:t>Кохановский В.П</w:t>
      </w:r>
      <w:r w:rsidRPr="00CA3F76">
        <w:rPr>
          <w:sz w:val="30"/>
          <w:szCs w:val="30"/>
        </w:rPr>
        <w:t>. Философ</w:t>
      </w:r>
      <w:r>
        <w:rPr>
          <w:sz w:val="30"/>
          <w:szCs w:val="30"/>
        </w:rPr>
        <w:t>ия</w:t>
      </w:r>
      <w:r w:rsidR="00F21476">
        <w:rPr>
          <w:sz w:val="30"/>
          <w:szCs w:val="30"/>
        </w:rPr>
        <w:t xml:space="preserve"> науки в вопросах и ответах – Ростов н/Д.: Феникс, 2010. – 352 </w:t>
      </w:r>
      <w:r>
        <w:rPr>
          <w:sz w:val="30"/>
          <w:szCs w:val="30"/>
        </w:rPr>
        <w:t>с.</w:t>
      </w:r>
    </w:p>
    <w:p w:rsidR="007038B4" w:rsidRPr="00CA3F76" w:rsidRDefault="007038B4" w:rsidP="00B460BF">
      <w:pPr>
        <w:spacing w:line="264" w:lineRule="auto"/>
        <w:ind w:firstLine="567"/>
        <w:jc w:val="both"/>
        <w:rPr>
          <w:rFonts w:cs="Times New Roman"/>
          <w:sz w:val="30"/>
          <w:szCs w:val="30"/>
        </w:rPr>
      </w:pPr>
    </w:p>
    <w:p w:rsidR="00CB470B" w:rsidRDefault="00CB470B" w:rsidP="00B460BF">
      <w:pPr>
        <w:pStyle w:val="af1"/>
        <w:spacing w:line="264" w:lineRule="auto"/>
        <w:ind w:firstLine="567"/>
        <w:jc w:val="both"/>
        <w:rPr>
          <w:rFonts w:ascii="Times New Roman" w:hAnsi="Times New Roman"/>
          <w:iCs/>
          <w:sz w:val="30"/>
          <w:szCs w:val="30"/>
        </w:rPr>
      </w:pPr>
      <w:r w:rsidRPr="00E54A4C">
        <w:rPr>
          <w:rFonts w:ascii="Times New Roman" w:hAnsi="Times New Roman"/>
          <w:i/>
          <w:iCs/>
          <w:sz w:val="30"/>
          <w:szCs w:val="30"/>
        </w:rPr>
        <w:t>Кузин Ф.А.</w:t>
      </w:r>
      <w:r w:rsidRPr="00E54A4C">
        <w:rPr>
          <w:rFonts w:ascii="Times New Roman" w:hAnsi="Times New Roman"/>
          <w:iCs/>
          <w:sz w:val="30"/>
          <w:szCs w:val="30"/>
        </w:rPr>
        <w:t xml:space="preserve"> Диссертация: Методика написания. Правила оформления. Порядок защиты.</w:t>
      </w:r>
      <w:r w:rsidR="00F21476">
        <w:rPr>
          <w:rFonts w:ascii="Times New Roman" w:hAnsi="Times New Roman"/>
          <w:iCs/>
          <w:sz w:val="30"/>
          <w:szCs w:val="30"/>
        </w:rPr>
        <w:t xml:space="preserve"> </w:t>
      </w:r>
      <w:r w:rsidR="00F902DD">
        <w:rPr>
          <w:rFonts w:ascii="Times New Roman" w:hAnsi="Times New Roman"/>
          <w:iCs/>
          <w:sz w:val="30"/>
          <w:szCs w:val="30"/>
        </w:rPr>
        <w:t>М.: Ось-89, 201</w:t>
      </w:r>
      <w:r w:rsidRPr="00E54A4C">
        <w:rPr>
          <w:rFonts w:ascii="Times New Roman" w:hAnsi="Times New Roman"/>
          <w:iCs/>
          <w:sz w:val="30"/>
          <w:szCs w:val="30"/>
        </w:rPr>
        <w:t>1</w:t>
      </w:r>
      <w:r w:rsidR="00FE51DD">
        <w:rPr>
          <w:rFonts w:ascii="Times New Roman" w:hAnsi="Times New Roman"/>
          <w:iCs/>
          <w:sz w:val="30"/>
          <w:szCs w:val="30"/>
        </w:rPr>
        <w:t>. -</w:t>
      </w:r>
      <w:r w:rsidR="00F21476">
        <w:rPr>
          <w:rFonts w:ascii="Times New Roman" w:hAnsi="Times New Roman"/>
          <w:iCs/>
          <w:sz w:val="30"/>
          <w:szCs w:val="30"/>
        </w:rPr>
        <w:t xml:space="preserve"> </w:t>
      </w:r>
      <w:r w:rsidR="00F902DD">
        <w:rPr>
          <w:rFonts w:ascii="Times New Roman" w:hAnsi="Times New Roman"/>
          <w:iCs/>
          <w:sz w:val="30"/>
          <w:szCs w:val="30"/>
        </w:rPr>
        <w:t>448</w:t>
      </w:r>
      <w:r w:rsidR="00FE51DD">
        <w:rPr>
          <w:rFonts w:ascii="Times New Roman" w:hAnsi="Times New Roman"/>
          <w:iCs/>
          <w:sz w:val="30"/>
          <w:szCs w:val="30"/>
        </w:rPr>
        <w:t xml:space="preserve"> с.</w:t>
      </w:r>
    </w:p>
    <w:p w:rsidR="00E76B91" w:rsidRDefault="00E76B91" w:rsidP="00B460BF">
      <w:pPr>
        <w:pStyle w:val="af1"/>
        <w:spacing w:line="264" w:lineRule="auto"/>
        <w:ind w:firstLine="567"/>
        <w:jc w:val="both"/>
        <w:rPr>
          <w:rFonts w:ascii="Times New Roman" w:hAnsi="Times New Roman"/>
          <w:iCs/>
          <w:sz w:val="30"/>
          <w:szCs w:val="30"/>
        </w:rPr>
      </w:pPr>
    </w:p>
    <w:p w:rsidR="00E76B91" w:rsidRDefault="00E76B91" w:rsidP="00B460BF">
      <w:pPr>
        <w:pStyle w:val="a6"/>
        <w:spacing w:line="264" w:lineRule="auto"/>
        <w:ind w:firstLine="567"/>
        <w:rPr>
          <w:sz w:val="30"/>
          <w:szCs w:val="30"/>
        </w:rPr>
      </w:pPr>
      <w:r w:rsidRPr="00E76B91">
        <w:rPr>
          <w:sz w:val="30"/>
          <w:szCs w:val="30"/>
        </w:rPr>
        <w:t>Исследование СМИ: методология, подходы, методы. М.:</w:t>
      </w:r>
      <w:r>
        <w:rPr>
          <w:sz w:val="30"/>
          <w:szCs w:val="30"/>
        </w:rPr>
        <w:t xml:space="preserve"> Изд-во Моск ун-та, 2011. – 235 с.</w:t>
      </w:r>
    </w:p>
    <w:p w:rsidR="00CB470B" w:rsidRPr="00E76B91" w:rsidRDefault="00CB470B" w:rsidP="00B460BF">
      <w:pPr>
        <w:spacing w:line="264" w:lineRule="auto"/>
        <w:ind w:firstLine="567"/>
        <w:jc w:val="both"/>
        <w:rPr>
          <w:rFonts w:cs="Times New Roman"/>
          <w:sz w:val="30"/>
          <w:szCs w:val="30"/>
        </w:rPr>
      </w:pPr>
    </w:p>
    <w:p w:rsidR="00CB470B" w:rsidRPr="00E54A4C" w:rsidRDefault="00CB470B" w:rsidP="00B460BF">
      <w:pPr>
        <w:spacing w:line="264" w:lineRule="auto"/>
        <w:ind w:firstLine="567"/>
        <w:jc w:val="both"/>
        <w:rPr>
          <w:rFonts w:cs="Times New Roman"/>
          <w:sz w:val="30"/>
          <w:szCs w:val="30"/>
        </w:rPr>
      </w:pPr>
      <w:r w:rsidRPr="00E54A4C">
        <w:rPr>
          <w:rFonts w:cs="Times New Roman"/>
          <w:bCs/>
          <w:i/>
          <w:sz w:val="30"/>
          <w:szCs w:val="30"/>
        </w:rPr>
        <w:t>Курсовая работа</w:t>
      </w:r>
      <w:r w:rsidRPr="00E54A4C">
        <w:rPr>
          <w:rFonts w:cs="Times New Roman"/>
          <w:bCs/>
          <w:sz w:val="30"/>
          <w:szCs w:val="30"/>
        </w:rPr>
        <w:t>: методическое пособие по выполнению (подготовке) и защите для студентов отделений / факультетов журналистики</w:t>
      </w:r>
      <w:r w:rsidRPr="00E54A4C">
        <w:rPr>
          <w:rFonts w:cs="Times New Roman"/>
          <w:sz w:val="30"/>
          <w:szCs w:val="30"/>
        </w:rPr>
        <w:t xml:space="preserve"> / науч. ред. М.В. Симкачева. – Казань: Казан. гос. ун-т, 2009. – 64 с.</w:t>
      </w:r>
    </w:p>
    <w:p w:rsidR="00F902DD" w:rsidRPr="00AD488C" w:rsidRDefault="00F902DD" w:rsidP="00B460BF">
      <w:pPr>
        <w:pStyle w:val="af1"/>
        <w:spacing w:line="264" w:lineRule="auto"/>
        <w:ind w:firstLine="567"/>
        <w:jc w:val="both"/>
        <w:rPr>
          <w:rFonts w:ascii="Times New Roman" w:hAnsi="Times New Roman"/>
          <w:sz w:val="30"/>
          <w:szCs w:val="30"/>
        </w:rPr>
      </w:pPr>
    </w:p>
    <w:p w:rsidR="00CB470B" w:rsidRDefault="00F902DD" w:rsidP="00B460BF">
      <w:pPr>
        <w:pStyle w:val="af4"/>
        <w:widowControl w:val="0"/>
        <w:tabs>
          <w:tab w:val="left" w:pos="360"/>
        </w:tabs>
        <w:spacing w:after="0" w:line="264" w:lineRule="auto"/>
        <w:ind w:firstLine="567"/>
        <w:jc w:val="both"/>
        <w:rPr>
          <w:sz w:val="30"/>
          <w:szCs w:val="30"/>
        </w:rPr>
      </w:pPr>
      <w:r w:rsidRPr="00F902DD">
        <w:rPr>
          <w:i/>
          <w:sz w:val="30"/>
          <w:szCs w:val="30"/>
        </w:rPr>
        <w:t>Мишин В.М.</w:t>
      </w:r>
      <w:r>
        <w:rPr>
          <w:sz w:val="30"/>
          <w:szCs w:val="30"/>
        </w:rPr>
        <w:t xml:space="preserve"> Исследование систем управления. – М.: Юнити Дана, 2010. – 528 с.</w:t>
      </w:r>
    </w:p>
    <w:p w:rsidR="00CB470B" w:rsidRDefault="00C15988" w:rsidP="00B460BF">
      <w:pPr>
        <w:pStyle w:val="af1"/>
        <w:spacing w:line="264" w:lineRule="auto"/>
        <w:ind w:firstLine="567"/>
        <w:jc w:val="both"/>
        <w:rPr>
          <w:rFonts w:ascii="Times New Roman" w:hAnsi="Times New Roman"/>
          <w:iCs/>
          <w:sz w:val="30"/>
          <w:szCs w:val="30"/>
        </w:rPr>
      </w:pPr>
      <w:r w:rsidRPr="00E54A4C">
        <w:rPr>
          <w:rFonts w:ascii="Times New Roman" w:hAnsi="Times New Roman"/>
          <w:iCs/>
          <w:sz w:val="30"/>
          <w:szCs w:val="30"/>
        </w:rPr>
        <w:t>Научно-исследовательская работа студентов</w:t>
      </w:r>
      <w:r w:rsidRPr="00E54A4C">
        <w:rPr>
          <w:rFonts w:ascii="Times New Roman" w:hAnsi="Times New Roman"/>
          <w:sz w:val="30"/>
          <w:szCs w:val="30"/>
        </w:rPr>
        <w:t>: у</w:t>
      </w:r>
      <w:r w:rsidRPr="00E54A4C">
        <w:rPr>
          <w:rFonts w:ascii="Times New Roman" w:hAnsi="Times New Roman"/>
          <w:iCs/>
          <w:sz w:val="30"/>
          <w:szCs w:val="30"/>
        </w:rPr>
        <w:t>чебно-методическое пособие</w:t>
      </w:r>
      <w:r w:rsidRPr="00E54A4C">
        <w:rPr>
          <w:rFonts w:ascii="Times New Roman" w:hAnsi="Times New Roman"/>
          <w:sz w:val="30"/>
          <w:szCs w:val="30"/>
        </w:rPr>
        <w:t xml:space="preserve"> </w:t>
      </w:r>
      <w:r w:rsidRPr="00E54A4C">
        <w:rPr>
          <w:rFonts w:ascii="Times New Roman" w:hAnsi="Times New Roman"/>
          <w:iCs/>
          <w:sz w:val="30"/>
          <w:szCs w:val="30"/>
        </w:rPr>
        <w:t>/ Д.В. Туманов [и др.]; под ред. Д.В. Туманова. – Казань: Изд-во Казанск. гос. ун-та, 2007. – 100 с.</w:t>
      </w:r>
    </w:p>
    <w:p w:rsidR="00850394" w:rsidRDefault="00850394" w:rsidP="00B460BF">
      <w:pPr>
        <w:pStyle w:val="af1"/>
        <w:spacing w:line="264" w:lineRule="auto"/>
        <w:ind w:firstLine="567"/>
        <w:jc w:val="both"/>
        <w:rPr>
          <w:rFonts w:ascii="Times New Roman" w:hAnsi="Times New Roman"/>
          <w:iCs/>
          <w:sz w:val="30"/>
          <w:szCs w:val="30"/>
        </w:rPr>
      </w:pPr>
    </w:p>
    <w:p w:rsidR="00850394" w:rsidRPr="00E54A4C" w:rsidRDefault="00850394" w:rsidP="00B460BF">
      <w:pPr>
        <w:pStyle w:val="af1"/>
        <w:spacing w:line="264" w:lineRule="auto"/>
        <w:ind w:firstLine="567"/>
        <w:jc w:val="both"/>
        <w:rPr>
          <w:rFonts w:ascii="Times New Roman" w:hAnsi="Times New Roman"/>
          <w:iCs/>
          <w:sz w:val="30"/>
          <w:szCs w:val="30"/>
        </w:rPr>
      </w:pPr>
      <w:r w:rsidRPr="00850394">
        <w:rPr>
          <w:rFonts w:ascii="Times New Roman" w:hAnsi="Times New Roman"/>
          <w:i/>
          <w:iCs/>
          <w:sz w:val="30"/>
          <w:szCs w:val="30"/>
        </w:rPr>
        <w:t>Прохоров Е.П.</w:t>
      </w:r>
      <w:r>
        <w:rPr>
          <w:rFonts w:ascii="Times New Roman" w:hAnsi="Times New Roman"/>
          <w:iCs/>
          <w:sz w:val="30"/>
          <w:szCs w:val="30"/>
        </w:rPr>
        <w:t xml:space="preserve"> Введение в теорию журналистики: Уч. для студ. вузов / Е.П.Прохоров – 7-е изд., испр и доп. – М.: Аспект Пресс, 2009 – 368 с.</w:t>
      </w:r>
    </w:p>
    <w:p w:rsidR="00AA303E" w:rsidRPr="00E54A4C" w:rsidRDefault="00AA303E" w:rsidP="00B460BF">
      <w:pPr>
        <w:pStyle w:val="af1"/>
        <w:spacing w:line="264" w:lineRule="auto"/>
        <w:ind w:firstLine="567"/>
        <w:jc w:val="both"/>
        <w:rPr>
          <w:rFonts w:ascii="Times New Roman" w:hAnsi="Times New Roman"/>
          <w:iCs/>
          <w:sz w:val="30"/>
          <w:szCs w:val="30"/>
        </w:rPr>
      </w:pPr>
    </w:p>
    <w:p w:rsidR="00850394" w:rsidRDefault="00850394" w:rsidP="00B460BF">
      <w:pPr>
        <w:spacing w:line="264" w:lineRule="auto"/>
        <w:ind w:firstLine="567"/>
        <w:jc w:val="both"/>
        <w:rPr>
          <w:rFonts w:cs="Times New Roman"/>
          <w:sz w:val="30"/>
          <w:szCs w:val="30"/>
        </w:rPr>
      </w:pPr>
      <w:r w:rsidRPr="00850394">
        <w:rPr>
          <w:rFonts w:cs="Times New Roman"/>
          <w:i/>
          <w:sz w:val="30"/>
          <w:szCs w:val="30"/>
        </w:rPr>
        <w:t>Фоломеева Т.В.</w:t>
      </w:r>
      <w:r>
        <w:rPr>
          <w:rFonts w:cs="Times New Roman"/>
          <w:sz w:val="30"/>
          <w:szCs w:val="30"/>
        </w:rPr>
        <w:t xml:space="preserve"> Социальная психология: практикум. – М.: Аспект Пресс, 2009. – 480 с.</w:t>
      </w:r>
    </w:p>
    <w:p w:rsidR="00150436" w:rsidRDefault="00150436" w:rsidP="00B460BF">
      <w:pPr>
        <w:spacing w:line="264" w:lineRule="auto"/>
        <w:ind w:firstLine="567"/>
        <w:rPr>
          <w:sz w:val="30"/>
          <w:szCs w:val="30"/>
        </w:rPr>
      </w:pPr>
    </w:p>
    <w:p w:rsidR="00150436" w:rsidRPr="00150436" w:rsidRDefault="00150436" w:rsidP="00B460BF">
      <w:pPr>
        <w:spacing w:line="264" w:lineRule="auto"/>
        <w:ind w:firstLine="567"/>
        <w:rPr>
          <w:sz w:val="30"/>
          <w:szCs w:val="30"/>
        </w:rPr>
      </w:pPr>
      <w:r w:rsidRPr="00150436">
        <w:rPr>
          <w:i/>
          <w:sz w:val="30"/>
          <w:szCs w:val="30"/>
        </w:rPr>
        <w:t>Шалак В.И.</w:t>
      </w:r>
      <w:r w:rsidRPr="00150436">
        <w:rPr>
          <w:sz w:val="30"/>
          <w:szCs w:val="30"/>
        </w:rPr>
        <w:t xml:space="preserve"> Современный контент-анализ</w:t>
      </w:r>
      <w:r>
        <w:rPr>
          <w:sz w:val="30"/>
          <w:szCs w:val="30"/>
        </w:rPr>
        <w:t>. – М.:</w:t>
      </w:r>
      <w:r w:rsidRPr="00150436">
        <w:rPr>
          <w:sz w:val="30"/>
          <w:szCs w:val="30"/>
        </w:rPr>
        <w:t xml:space="preserve"> Омега-Л</w:t>
      </w:r>
      <w:r>
        <w:rPr>
          <w:sz w:val="30"/>
          <w:szCs w:val="30"/>
        </w:rPr>
        <w:t>,</w:t>
      </w:r>
      <w:r w:rsidRPr="00150436">
        <w:rPr>
          <w:sz w:val="30"/>
          <w:szCs w:val="30"/>
        </w:rPr>
        <w:t xml:space="preserve"> 2009</w:t>
      </w:r>
      <w:r>
        <w:rPr>
          <w:sz w:val="30"/>
          <w:szCs w:val="30"/>
        </w:rPr>
        <w:t>.-</w:t>
      </w:r>
      <w:r w:rsidRPr="00150436">
        <w:rPr>
          <w:sz w:val="30"/>
          <w:szCs w:val="30"/>
        </w:rPr>
        <w:t xml:space="preserve"> 272</w:t>
      </w:r>
      <w:r>
        <w:rPr>
          <w:sz w:val="30"/>
          <w:szCs w:val="30"/>
        </w:rPr>
        <w:t xml:space="preserve"> с.</w:t>
      </w:r>
    </w:p>
    <w:p w:rsidR="007D5624" w:rsidRDefault="007D5624" w:rsidP="00B460BF">
      <w:pPr>
        <w:spacing w:line="264" w:lineRule="auto"/>
        <w:ind w:firstLine="567"/>
        <w:jc w:val="center"/>
        <w:rPr>
          <w:rFonts w:cs="Times New Roman"/>
          <w:b/>
          <w:sz w:val="30"/>
          <w:szCs w:val="30"/>
        </w:rPr>
      </w:pPr>
    </w:p>
    <w:p w:rsidR="007D5624" w:rsidRDefault="0060069C" w:rsidP="00B460BF">
      <w:pPr>
        <w:spacing w:line="264" w:lineRule="auto"/>
        <w:ind w:firstLine="567"/>
        <w:jc w:val="center"/>
        <w:rPr>
          <w:rFonts w:cs="Times New Roman"/>
          <w:b/>
          <w:sz w:val="30"/>
          <w:szCs w:val="30"/>
        </w:rPr>
      </w:pPr>
      <w:r>
        <w:rPr>
          <w:rFonts w:cs="Times New Roman"/>
          <w:b/>
          <w:sz w:val="30"/>
          <w:szCs w:val="30"/>
        </w:rPr>
        <w:t xml:space="preserve">ДОПОЛНИТЕЛЬНАЯ ЛИТЕРАТУРА </w:t>
      </w:r>
    </w:p>
    <w:p w:rsidR="007D5624" w:rsidRDefault="007D5624" w:rsidP="00B460BF">
      <w:pPr>
        <w:spacing w:line="264" w:lineRule="auto"/>
        <w:ind w:firstLine="567"/>
        <w:jc w:val="center"/>
        <w:rPr>
          <w:rFonts w:cs="Times New Roman"/>
          <w:b/>
          <w:sz w:val="30"/>
          <w:szCs w:val="30"/>
        </w:rPr>
      </w:pPr>
    </w:p>
    <w:p w:rsidR="0060069C" w:rsidRDefault="0060069C" w:rsidP="00B460BF">
      <w:pPr>
        <w:pStyle w:val="af4"/>
        <w:widowControl w:val="0"/>
        <w:tabs>
          <w:tab w:val="left" w:pos="360"/>
        </w:tabs>
        <w:spacing w:after="0" w:line="264" w:lineRule="auto"/>
        <w:ind w:firstLine="567"/>
        <w:jc w:val="both"/>
        <w:rPr>
          <w:sz w:val="30"/>
          <w:szCs w:val="30"/>
        </w:rPr>
      </w:pPr>
      <w:r w:rsidRPr="00E36F1D">
        <w:rPr>
          <w:sz w:val="30"/>
          <w:szCs w:val="30"/>
        </w:rPr>
        <w:t>Белановский С.А. Индивид</w:t>
      </w:r>
      <w:r>
        <w:rPr>
          <w:sz w:val="30"/>
          <w:szCs w:val="30"/>
        </w:rPr>
        <w:t>уальное глубокое интервью. - М.</w:t>
      </w:r>
      <w:r w:rsidRPr="00E36F1D">
        <w:rPr>
          <w:sz w:val="30"/>
          <w:szCs w:val="30"/>
        </w:rPr>
        <w:t xml:space="preserve">: Никколо-Медиа, 2005. </w:t>
      </w:r>
      <w:r>
        <w:rPr>
          <w:sz w:val="30"/>
          <w:szCs w:val="30"/>
        </w:rPr>
        <w:t>–</w:t>
      </w:r>
      <w:r w:rsidRPr="00E36F1D">
        <w:rPr>
          <w:sz w:val="30"/>
          <w:szCs w:val="30"/>
        </w:rPr>
        <w:t xml:space="preserve"> 320 с.</w:t>
      </w:r>
    </w:p>
    <w:p w:rsidR="0060069C" w:rsidRDefault="0060069C" w:rsidP="00B460BF">
      <w:pPr>
        <w:pStyle w:val="af4"/>
        <w:widowControl w:val="0"/>
        <w:tabs>
          <w:tab w:val="left" w:pos="360"/>
        </w:tabs>
        <w:spacing w:after="0" w:line="264" w:lineRule="auto"/>
        <w:ind w:firstLine="567"/>
        <w:jc w:val="both"/>
        <w:rPr>
          <w:sz w:val="30"/>
          <w:szCs w:val="30"/>
        </w:rPr>
      </w:pPr>
    </w:p>
    <w:p w:rsidR="0060069C" w:rsidRPr="00046D37" w:rsidRDefault="0060069C" w:rsidP="00B460BF">
      <w:pPr>
        <w:pStyle w:val="a6"/>
        <w:spacing w:line="264" w:lineRule="auto"/>
        <w:ind w:firstLine="567"/>
        <w:rPr>
          <w:sz w:val="30"/>
          <w:szCs w:val="30"/>
        </w:rPr>
      </w:pPr>
      <w:r>
        <w:rPr>
          <w:sz w:val="30"/>
          <w:szCs w:val="30"/>
        </w:rPr>
        <w:t>Гудвин.</w:t>
      </w:r>
      <w:r w:rsidRPr="00016DE0">
        <w:rPr>
          <w:sz w:val="30"/>
          <w:szCs w:val="30"/>
        </w:rPr>
        <w:t xml:space="preserve"> </w:t>
      </w:r>
      <w:r w:rsidRPr="00046D37">
        <w:rPr>
          <w:sz w:val="30"/>
          <w:szCs w:val="30"/>
        </w:rPr>
        <w:t>Дж</w:t>
      </w:r>
      <w:r>
        <w:rPr>
          <w:sz w:val="30"/>
          <w:szCs w:val="30"/>
        </w:rPr>
        <w:t>.</w:t>
      </w:r>
      <w:r w:rsidRPr="00016DE0">
        <w:rPr>
          <w:sz w:val="30"/>
          <w:szCs w:val="30"/>
        </w:rPr>
        <w:t xml:space="preserve"> </w:t>
      </w:r>
      <w:r w:rsidRPr="00046D37">
        <w:rPr>
          <w:sz w:val="30"/>
          <w:szCs w:val="30"/>
        </w:rPr>
        <w:t xml:space="preserve">Исследование в психологии: методы и планирование / </w:t>
      </w:r>
      <w:r>
        <w:rPr>
          <w:sz w:val="30"/>
          <w:szCs w:val="30"/>
        </w:rPr>
        <w:t>СПб.: Питер, 2004. – 200 с</w:t>
      </w:r>
      <w:r w:rsidRPr="00046D37">
        <w:rPr>
          <w:sz w:val="30"/>
          <w:szCs w:val="30"/>
        </w:rPr>
        <w:t>.</w:t>
      </w:r>
    </w:p>
    <w:p w:rsidR="007D5624" w:rsidRDefault="007D5624" w:rsidP="00B460BF">
      <w:pPr>
        <w:spacing w:line="264" w:lineRule="auto"/>
        <w:ind w:firstLine="567"/>
        <w:jc w:val="center"/>
        <w:rPr>
          <w:rFonts w:cs="Times New Roman"/>
          <w:b/>
          <w:sz w:val="30"/>
          <w:szCs w:val="30"/>
        </w:rPr>
      </w:pPr>
    </w:p>
    <w:p w:rsidR="0060069C" w:rsidRPr="0060069C" w:rsidRDefault="0060069C" w:rsidP="00B460BF">
      <w:pPr>
        <w:pStyle w:val="af1"/>
        <w:spacing w:line="264" w:lineRule="auto"/>
        <w:ind w:firstLine="567"/>
        <w:jc w:val="both"/>
        <w:rPr>
          <w:rFonts w:ascii="Times New Roman" w:hAnsi="Times New Roman"/>
          <w:sz w:val="30"/>
          <w:szCs w:val="30"/>
        </w:rPr>
      </w:pPr>
      <w:r w:rsidRPr="00E54A4C">
        <w:rPr>
          <w:rFonts w:ascii="Times New Roman" w:hAnsi="Times New Roman"/>
          <w:i/>
          <w:sz w:val="30"/>
          <w:szCs w:val="30"/>
        </w:rPr>
        <w:t>Курсовая работа по журналистике</w:t>
      </w:r>
      <w:r w:rsidRPr="00E54A4C">
        <w:rPr>
          <w:rFonts w:ascii="Times New Roman" w:hAnsi="Times New Roman"/>
          <w:sz w:val="30"/>
          <w:szCs w:val="30"/>
        </w:rPr>
        <w:t xml:space="preserve">: методические указания для студентов / Е.С.Дорощук, Л.М.Пивоварова </w:t>
      </w:r>
      <w:r w:rsidRPr="00E54A4C">
        <w:rPr>
          <w:rFonts w:ascii="Times New Roman" w:hAnsi="Times New Roman"/>
          <w:iCs/>
          <w:sz w:val="30"/>
          <w:szCs w:val="30"/>
        </w:rPr>
        <w:t>[и др.]; п</w:t>
      </w:r>
      <w:r w:rsidRPr="00E54A4C">
        <w:rPr>
          <w:rFonts w:ascii="Times New Roman" w:hAnsi="Times New Roman"/>
          <w:sz w:val="30"/>
          <w:szCs w:val="30"/>
        </w:rPr>
        <w:t>од ред. Т.А.Спирчаговой. – Казань, Набережные Челны, 2001. – 26 с.</w:t>
      </w:r>
    </w:p>
    <w:p w:rsidR="0060069C" w:rsidRPr="0060069C" w:rsidRDefault="0060069C" w:rsidP="00B460BF">
      <w:pPr>
        <w:pStyle w:val="af1"/>
        <w:spacing w:line="264" w:lineRule="auto"/>
        <w:ind w:firstLine="567"/>
        <w:jc w:val="both"/>
        <w:rPr>
          <w:rFonts w:ascii="Times New Roman" w:hAnsi="Times New Roman"/>
          <w:sz w:val="30"/>
          <w:szCs w:val="30"/>
        </w:rPr>
      </w:pPr>
    </w:p>
    <w:p w:rsidR="0060069C" w:rsidRPr="0060069C" w:rsidRDefault="0060069C" w:rsidP="00B460BF">
      <w:pPr>
        <w:pStyle w:val="af1"/>
        <w:spacing w:line="264" w:lineRule="auto"/>
        <w:ind w:firstLine="567"/>
        <w:jc w:val="both"/>
        <w:rPr>
          <w:rFonts w:ascii="Times New Roman" w:hAnsi="Times New Roman"/>
          <w:sz w:val="30"/>
          <w:szCs w:val="30"/>
        </w:rPr>
      </w:pPr>
      <w:r w:rsidRPr="00E54A4C">
        <w:rPr>
          <w:rFonts w:ascii="Times New Roman" w:hAnsi="Times New Roman"/>
          <w:i/>
          <w:sz w:val="30"/>
          <w:szCs w:val="30"/>
        </w:rPr>
        <w:t>Курсовая работа по специализациям в области электронных СМИ</w:t>
      </w:r>
      <w:r w:rsidRPr="00E54A4C">
        <w:rPr>
          <w:rFonts w:ascii="Times New Roman" w:hAnsi="Times New Roman"/>
          <w:sz w:val="30"/>
          <w:szCs w:val="30"/>
        </w:rPr>
        <w:t>: Процесс подготовки, оформление, защита: методическое пособие / под ред. Е.С.Дорощук. – Казань, 2004. – 32 с.</w:t>
      </w:r>
    </w:p>
    <w:p w:rsidR="0060069C" w:rsidRPr="00AD488C" w:rsidRDefault="0060069C" w:rsidP="00B460BF">
      <w:pPr>
        <w:pStyle w:val="af1"/>
        <w:spacing w:line="264" w:lineRule="auto"/>
        <w:ind w:firstLine="567"/>
        <w:jc w:val="both"/>
        <w:rPr>
          <w:rFonts w:ascii="Times New Roman" w:hAnsi="Times New Roman"/>
          <w:sz w:val="30"/>
          <w:szCs w:val="30"/>
        </w:rPr>
      </w:pPr>
    </w:p>
    <w:p w:rsidR="0060069C" w:rsidRDefault="0060069C" w:rsidP="00B460BF">
      <w:pPr>
        <w:pStyle w:val="af1"/>
        <w:spacing w:line="264" w:lineRule="auto"/>
        <w:ind w:firstLine="567"/>
        <w:jc w:val="both"/>
        <w:rPr>
          <w:rFonts w:ascii="Times New Roman" w:hAnsi="Times New Roman"/>
          <w:sz w:val="30"/>
          <w:szCs w:val="30"/>
        </w:rPr>
      </w:pPr>
      <w:r w:rsidRPr="00E54A4C">
        <w:rPr>
          <w:rFonts w:ascii="Times New Roman" w:hAnsi="Times New Roman"/>
          <w:i/>
          <w:sz w:val="30"/>
          <w:szCs w:val="30"/>
        </w:rPr>
        <w:t xml:space="preserve">Лебедев А.А. </w:t>
      </w:r>
      <w:r w:rsidRPr="00E54A4C">
        <w:rPr>
          <w:rFonts w:ascii="Times New Roman" w:hAnsi="Times New Roman"/>
          <w:iCs/>
          <w:sz w:val="30"/>
          <w:szCs w:val="30"/>
        </w:rPr>
        <w:t>Методика научного исследования студента</w:t>
      </w:r>
      <w:r w:rsidRPr="00E54A4C">
        <w:rPr>
          <w:rFonts w:ascii="Times New Roman" w:hAnsi="Times New Roman"/>
          <w:sz w:val="30"/>
          <w:szCs w:val="30"/>
        </w:rPr>
        <w:t>: программа спецкурса и материалы к семинарам. – Казань: Изд-во Казанск. гос. ун-та, 2005. – 48 с.</w:t>
      </w:r>
    </w:p>
    <w:p w:rsidR="0060069C" w:rsidRDefault="0060069C" w:rsidP="00B460BF">
      <w:pPr>
        <w:pStyle w:val="af1"/>
        <w:spacing w:line="264" w:lineRule="auto"/>
        <w:ind w:firstLine="567"/>
        <w:jc w:val="both"/>
        <w:rPr>
          <w:rFonts w:ascii="Times New Roman" w:hAnsi="Times New Roman"/>
          <w:sz w:val="30"/>
          <w:szCs w:val="30"/>
        </w:rPr>
      </w:pPr>
    </w:p>
    <w:p w:rsidR="0060069C" w:rsidRDefault="0060069C" w:rsidP="00B460BF">
      <w:pPr>
        <w:spacing w:line="264" w:lineRule="auto"/>
        <w:ind w:firstLine="567"/>
        <w:jc w:val="both"/>
        <w:rPr>
          <w:rFonts w:cs="Times New Roman"/>
          <w:sz w:val="30"/>
          <w:szCs w:val="30"/>
        </w:rPr>
      </w:pPr>
      <w:r w:rsidRPr="00E54A4C">
        <w:rPr>
          <w:rFonts w:cs="Times New Roman"/>
          <w:i/>
          <w:sz w:val="30"/>
          <w:szCs w:val="30"/>
        </w:rPr>
        <w:t>Прохоров Е.П.</w:t>
      </w:r>
      <w:r w:rsidRPr="00E54A4C">
        <w:rPr>
          <w:rFonts w:cs="Times New Roman"/>
          <w:sz w:val="30"/>
          <w:szCs w:val="30"/>
        </w:rPr>
        <w:t xml:space="preserve"> Исследуя журналистику. Теоретические основы, методология, методика, техника работы исследователя СМИ. – М.: РИП-Холдинг, 2005</w:t>
      </w:r>
    </w:p>
    <w:p w:rsidR="00686FA8" w:rsidRPr="00E54A4C" w:rsidRDefault="006E1181" w:rsidP="00B460BF">
      <w:pPr>
        <w:spacing w:line="264" w:lineRule="auto"/>
        <w:ind w:firstLine="567"/>
        <w:jc w:val="center"/>
        <w:rPr>
          <w:rFonts w:cs="Times New Roman"/>
          <w:b/>
          <w:sz w:val="30"/>
          <w:szCs w:val="30"/>
        </w:rPr>
      </w:pPr>
      <w:r>
        <w:rPr>
          <w:rFonts w:cs="Times New Roman"/>
          <w:sz w:val="30"/>
          <w:szCs w:val="30"/>
        </w:rPr>
        <w:br w:type="page"/>
      </w:r>
      <w:r w:rsidR="00211998" w:rsidRPr="00E54A4C">
        <w:rPr>
          <w:rFonts w:cs="Times New Roman"/>
          <w:b/>
          <w:sz w:val="30"/>
          <w:szCs w:val="30"/>
        </w:rPr>
        <w:t>ПРИЛОЖЕНИЯ</w:t>
      </w:r>
    </w:p>
    <w:p w:rsidR="00686FA8" w:rsidRPr="00E54A4C" w:rsidRDefault="00686FA8" w:rsidP="00B460BF">
      <w:pPr>
        <w:spacing w:line="264" w:lineRule="auto"/>
        <w:ind w:firstLine="567"/>
        <w:jc w:val="center"/>
        <w:rPr>
          <w:rFonts w:cs="Times New Roman"/>
          <w:b/>
          <w:sz w:val="30"/>
          <w:szCs w:val="30"/>
        </w:rPr>
      </w:pPr>
    </w:p>
    <w:p w:rsidR="00D62310" w:rsidRDefault="00686FA8" w:rsidP="006E1181">
      <w:pPr>
        <w:spacing w:line="264" w:lineRule="auto"/>
        <w:ind w:firstLine="567"/>
        <w:jc w:val="center"/>
        <w:rPr>
          <w:rFonts w:cs="Times New Roman"/>
          <w:b/>
          <w:i/>
          <w:sz w:val="30"/>
          <w:szCs w:val="30"/>
        </w:rPr>
      </w:pPr>
      <w:r w:rsidRPr="00E54A4C">
        <w:rPr>
          <w:rFonts w:cs="Times New Roman"/>
          <w:b/>
          <w:i/>
          <w:sz w:val="30"/>
          <w:szCs w:val="30"/>
        </w:rPr>
        <w:t>Приложение 1</w:t>
      </w:r>
    </w:p>
    <w:p w:rsidR="00686FA8" w:rsidRPr="00E54A4C" w:rsidRDefault="00566F35" w:rsidP="00B460BF">
      <w:pPr>
        <w:spacing w:line="264" w:lineRule="auto"/>
        <w:ind w:firstLine="567"/>
        <w:jc w:val="center"/>
        <w:rPr>
          <w:rFonts w:cs="Times New Roman"/>
          <w:b/>
          <w:i/>
          <w:sz w:val="30"/>
          <w:szCs w:val="30"/>
        </w:rPr>
      </w:pPr>
      <w:r>
        <w:rPr>
          <w:rFonts w:cs="Times New Roman"/>
          <w:b/>
          <w:i/>
          <w:sz w:val="30"/>
          <w:szCs w:val="30"/>
        </w:rPr>
        <w:t>Титульный лист курсовой</w:t>
      </w:r>
      <w:r w:rsidR="00D62310">
        <w:rPr>
          <w:rFonts w:cs="Times New Roman"/>
          <w:b/>
          <w:i/>
          <w:sz w:val="30"/>
          <w:szCs w:val="30"/>
        </w:rPr>
        <w:t xml:space="preserve"> </w:t>
      </w:r>
      <w:r>
        <w:rPr>
          <w:rFonts w:cs="Times New Roman"/>
          <w:b/>
          <w:i/>
          <w:sz w:val="30"/>
          <w:szCs w:val="30"/>
        </w:rPr>
        <w:t>работы для бакалавров</w:t>
      </w:r>
    </w:p>
    <w:p w:rsidR="00686FA8" w:rsidRPr="00E54A4C" w:rsidRDefault="00686FA8" w:rsidP="00B460BF">
      <w:pPr>
        <w:spacing w:line="264" w:lineRule="auto"/>
        <w:ind w:firstLine="567"/>
        <w:jc w:val="center"/>
        <w:rPr>
          <w:rFonts w:cs="Times New Roman"/>
          <w:b/>
          <w:sz w:val="30"/>
          <w:szCs w:val="30"/>
        </w:rPr>
      </w:pPr>
    </w:p>
    <w:p w:rsidR="00686FA8" w:rsidRPr="00E54A4C" w:rsidRDefault="006279DA" w:rsidP="00B460BF">
      <w:pPr>
        <w:spacing w:line="264" w:lineRule="auto"/>
        <w:ind w:firstLine="567"/>
        <w:jc w:val="center"/>
        <w:rPr>
          <w:rFonts w:cs="Times New Roman"/>
          <w:b/>
          <w:sz w:val="30"/>
          <w:szCs w:val="30"/>
        </w:rPr>
      </w:pPr>
      <w:r>
        <w:rPr>
          <w:rFonts w:cs="Times New Roman"/>
          <w:b/>
          <w:sz w:val="30"/>
          <w:szCs w:val="30"/>
        </w:rPr>
        <w:t>МИНИСТЕРСТВО ОБРАЗОВАНИЯ И</w:t>
      </w:r>
      <w:r w:rsidR="00686FA8" w:rsidRPr="00E54A4C">
        <w:rPr>
          <w:rFonts w:cs="Times New Roman"/>
          <w:b/>
          <w:sz w:val="30"/>
          <w:szCs w:val="30"/>
        </w:rPr>
        <w:t xml:space="preserve"> НАУКИ  </w:t>
      </w:r>
    </w:p>
    <w:p w:rsidR="00686FA8" w:rsidRPr="00E54A4C" w:rsidRDefault="00686FA8" w:rsidP="00B460BF">
      <w:pPr>
        <w:spacing w:line="264" w:lineRule="auto"/>
        <w:ind w:firstLine="567"/>
        <w:jc w:val="center"/>
        <w:rPr>
          <w:rFonts w:cs="Times New Roman"/>
          <w:b/>
          <w:sz w:val="30"/>
          <w:szCs w:val="30"/>
        </w:rPr>
      </w:pPr>
      <w:r w:rsidRPr="00E54A4C">
        <w:rPr>
          <w:rFonts w:cs="Times New Roman"/>
          <w:b/>
          <w:sz w:val="30"/>
          <w:szCs w:val="30"/>
        </w:rPr>
        <w:t>РОССИЙСКОЙ  ФЕДЕРАЦИИ</w:t>
      </w:r>
    </w:p>
    <w:p w:rsidR="00686FA8" w:rsidRPr="00E54A4C" w:rsidRDefault="00686FA8" w:rsidP="00B460BF">
      <w:pPr>
        <w:spacing w:line="264" w:lineRule="auto"/>
        <w:ind w:firstLine="567"/>
        <w:jc w:val="center"/>
        <w:rPr>
          <w:rFonts w:cs="Times New Roman"/>
          <w:b/>
          <w:sz w:val="30"/>
          <w:szCs w:val="30"/>
        </w:rPr>
      </w:pPr>
      <w:r w:rsidRPr="00E54A4C">
        <w:rPr>
          <w:rFonts w:cs="Times New Roman"/>
          <w:b/>
          <w:sz w:val="30"/>
          <w:szCs w:val="30"/>
        </w:rPr>
        <w:t>Федеральное государственное автономное образовательное учреждение</w:t>
      </w:r>
    </w:p>
    <w:p w:rsidR="00686FA8" w:rsidRPr="00E54A4C" w:rsidRDefault="00686FA8" w:rsidP="00B460BF">
      <w:pPr>
        <w:spacing w:line="264" w:lineRule="auto"/>
        <w:ind w:firstLine="567"/>
        <w:jc w:val="center"/>
        <w:rPr>
          <w:rFonts w:cs="Times New Roman"/>
          <w:b/>
          <w:sz w:val="30"/>
          <w:szCs w:val="30"/>
        </w:rPr>
      </w:pPr>
      <w:r w:rsidRPr="00E54A4C">
        <w:rPr>
          <w:rFonts w:cs="Times New Roman"/>
          <w:b/>
          <w:sz w:val="30"/>
          <w:szCs w:val="30"/>
        </w:rPr>
        <w:t xml:space="preserve"> высшего профессионального образования</w:t>
      </w:r>
    </w:p>
    <w:p w:rsidR="00686FA8" w:rsidRPr="00E54A4C" w:rsidRDefault="00686FA8" w:rsidP="00B460BF">
      <w:pPr>
        <w:spacing w:line="264" w:lineRule="auto"/>
        <w:ind w:firstLine="567"/>
        <w:jc w:val="center"/>
        <w:rPr>
          <w:rFonts w:cs="Times New Roman"/>
          <w:b/>
          <w:sz w:val="30"/>
          <w:szCs w:val="30"/>
        </w:rPr>
      </w:pPr>
      <w:r w:rsidRPr="00E54A4C">
        <w:rPr>
          <w:rFonts w:cs="Times New Roman"/>
          <w:b/>
          <w:sz w:val="30"/>
          <w:szCs w:val="30"/>
        </w:rPr>
        <w:t>«Казанский (Приволжский) федеральный университет»</w:t>
      </w:r>
    </w:p>
    <w:p w:rsidR="00686FA8" w:rsidRPr="00E54A4C" w:rsidRDefault="00686FA8" w:rsidP="00B460BF">
      <w:pPr>
        <w:spacing w:line="264" w:lineRule="auto"/>
        <w:ind w:firstLine="567"/>
        <w:jc w:val="center"/>
        <w:rPr>
          <w:rFonts w:cs="Times New Roman"/>
          <w:b/>
          <w:sz w:val="30"/>
          <w:szCs w:val="30"/>
        </w:rPr>
      </w:pPr>
    </w:p>
    <w:p w:rsidR="00686FA8" w:rsidRPr="00E54A4C" w:rsidRDefault="00686FA8" w:rsidP="00B460BF">
      <w:pPr>
        <w:spacing w:line="264" w:lineRule="auto"/>
        <w:ind w:firstLine="567"/>
        <w:jc w:val="center"/>
        <w:rPr>
          <w:rFonts w:cs="Times New Roman"/>
          <w:b/>
          <w:sz w:val="30"/>
          <w:szCs w:val="30"/>
        </w:rPr>
      </w:pPr>
      <w:r w:rsidRPr="00E54A4C">
        <w:rPr>
          <w:rFonts w:cs="Times New Roman"/>
          <w:b/>
          <w:sz w:val="30"/>
          <w:szCs w:val="30"/>
        </w:rPr>
        <w:t>ФАКУЛЬТЕТ ЖУРНАЛИСТИКИ И СОЦИОЛОГИИ</w:t>
      </w:r>
    </w:p>
    <w:p w:rsidR="00686FA8" w:rsidRPr="00E54A4C" w:rsidRDefault="00686FA8" w:rsidP="00B460BF">
      <w:pPr>
        <w:spacing w:line="264" w:lineRule="auto"/>
        <w:ind w:firstLine="567"/>
        <w:jc w:val="center"/>
        <w:rPr>
          <w:rFonts w:cs="Times New Roman"/>
          <w:b/>
          <w:sz w:val="30"/>
          <w:szCs w:val="30"/>
        </w:rPr>
      </w:pPr>
    </w:p>
    <w:p w:rsidR="00686FA8" w:rsidRPr="00E54A4C" w:rsidRDefault="00686FA8" w:rsidP="00B460BF">
      <w:pPr>
        <w:spacing w:line="264" w:lineRule="auto"/>
        <w:ind w:firstLine="567"/>
        <w:jc w:val="center"/>
        <w:rPr>
          <w:rFonts w:cs="Times New Roman"/>
          <w:b/>
          <w:sz w:val="30"/>
          <w:szCs w:val="30"/>
        </w:rPr>
      </w:pPr>
      <w:r w:rsidRPr="00E54A4C">
        <w:rPr>
          <w:rFonts w:cs="Times New Roman"/>
          <w:b/>
          <w:sz w:val="30"/>
          <w:szCs w:val="30"/>
        </w:rPr>
        <w:t>КАФЕДРА ТЕОРИИ И ПРАКТИКИ ЭЛЕКТРОННЫХ СРЕДСТВ МАССОВОЙ ИНФОРМАЦИИ</w:t>
      </w:r>
    </w:p>
    <w:p w:rsidR="00686FA8" w:rsidRPr="00E54A4C" w:rsidRDefault="00686FA8" w:rsidP="00B460BF">
      <w:pPr>
        <w:spacing w:line="264" w:lineRule="auto"/>
        <w:ind w:firstLine="567"/>
        <w:jc w:val="center"/>
        <w:rPr>
          <w:rFonts w:cs="Times New Roman"/>
          <w:b/>
          <w:sz w:val="30"/>
          <w:szCs w:val="30"/>
        </w:rPr>
      </w:pPr>
    </w:p>
    <w:p w:rsidR="00686FA8" w:rsidRPr="00E54A4C" w:rsidRDefault="00566F35" w:rsidP="00B460BF">
      <w:pPr>
        <w:spacing w:line="264" w:lineRule="auto"/>
        <w:ind w:firstLine="567"/>
        <w:jc w:val="center"/>
        <w:rPr>
          <w:rFonts w:cs="Times New Roman"/>
          <w:b/>
          <w:sz w:val="30"/>
          <w:szCs w:val="30"/>
        </w:rPr>
      </w:pPr>
      <w:r>
        <w:rPr>
          <w:rFonts w:cs="Times New Roman"/>
          <w:b/>
          <w:sz w:val="30"/>
          <w:szCs w:val="30"/>
        </w:rPr>
        <w:t>Направление</w:t>
      </w:r>
      <w:r w:rsidR="00686FA8" w:rsidRPr="00E54A4C">
        <w:rPr>
          <w:rFonts w:cs="Times New Roman"/>
          <w:b/>
          <w:sz w:val="30"/>
          <w:szCs w:val="30"/>
        </w:rPr>
        <w:t>:</w:t>
      </w:r>
      <w:r w:rsidR="00AD698D">
        <w:rPr>
          <w:rFonts w:cs="Times New Roman"/>
          <w:sz w:val="30"/>
          <w:szCs w:val="30"/>
        </w:rPr>
        <w:t xml:space="preserve"> </w:t>
      </w:r>
      <w:r w:rsidR="008A14E6" w:rsidRPr="008A14E6">
        <w:rPr>
          <w:b/>
          <w:sz w:val="28"/>
          <w:szCs w:val="28"/>
        </w:rPr>
        <w:t>031300</w:t>
      </w:r>
      <w:r w:rsidR="008A14E6">
        <w:rPr>
          <w:b/>
          <w:sz w:val="28"/>
          <w:szCs w:val="28"/>
        </w:rPr>
        <w:t xml:space="preserve"> </w:t>
      </w:r>
      <w:r w:rsidR="00686FA8" w:rsidRPr="00E54A4C">
        <w:rPr>
          <w:rFonts w:cs="Times New Roman"/>
          <w:b/>
          <w:sz w:val="30"/>
          <w:szCs w:val="30"/>
        </w:rPr>
        <w:t>– Журналистика</w:t>
      </w:r>
    </w:p>
    <w:p w:rsidR="00686FA8" w:rsidRPr="00E54A4C" w:rsidRDefault="00686FA8" w:rsidP="00B460BF">
      <w:pPr>
        <w:spacing w:line="264" w:lineRule="auto"/>
        <w:ind w:firstLine="567"/>
        <w:jc w:val="center"/>
        <w:rPr>
          <w:rFonts w:cs="Times New Roman"/>
          <w:b/>
          <w:sz w:val="30"/>
          <w:szCs w:val="30"/>
        </w:rPr>
      </w:pPr>
    </w:p>
    <w:p w:rsidR="00686FA8" w:rsidRPr="00E54A4C" w:rsidRDefault="00566F35" w:rsidP="00B460BF">
      <w:pPr>
        <w:spacing w:line="264" w:lineRule="auto"/>
        <w:ind w:firstLine="567"/>
        <w:jc w:val="center"/>
        <w:rPr>
          <w:rFonts w:cs="Times New Roman"/>
          <w:b/>
          <w:sz w:val="30"/>
          <w:szCs w:val="30"/>
        </w:rPr>
      </w:pPr>
      <w:r>
        <w:rPr>
          <w:rFonts w:cs="Times New Roman"/>
          <w:b/>
          <w:sz w:val="30"/>
          <w:szCs w:val="30"/>
        </w:rPr>
        <w:t>Профиль</w:t>
      </w:r>
      <w:r w:rsidR="00686FA8" w:rsidRPr="00E54A4C">
        <w:rPr>
          <w:rFonts w:cs="Times New Roman"/>
          <w:b/>
          <w:sz w:val="30"/>
          <w:szCs w:val="30"/>
        </w:rPr>
        <w:t>: Телевидение</w:t>
      </w:r>
    </w:p>
    <w:p w:rsidR="00686FA8" w:rsidRPr="00E54A4C" w:rsidRDefault="00686FA8" w:rsidP="00B460BF">
      <w:pPr>
        <w:spacing w:line="264" w:lineRule="auto"/>
        <w:ind w:firstLine="567"/>
        <w:jc w:val="center"/>
        <w:rPr>
          <w:rFonts w:cs="Times New Roman"/>
          <w:b/>
          <w:sz w:val="30"/>
          <w:szCs w:val="30"/>
        </w:rPr>
      </w:pPr>
    </w:p>
    <w:p w:rsidR="00686FA8" w:rsidRPr="00E54A4C" w:rsidRDefault="00686FA8" w:rsidP="00B460BF">
      <w:pPr>
        <w:spacing w:line="264" w:lineRule="auto"/>
        <w:ind w:firstLine="567"/>
        <w:jc w:val="center"/>
        <w:rPr>
          <w:rFonts w:cs="Times New Roman"/>
          <w:b/>
          <w:sz w:val="30"/>
          <w:szCs w:val="30"/>
        </w:rPr>
      </w:pPr>
      <w:r w:rsidRPr="00E54A4C">
        <w:rPr>
          <w:rFonts w:cs="Times New Roman"/>
          <w:b/>
          <w:sz w:val="30"/>
          <w:szCs w:val="30"/>
        </w:rPr>
        <w:t>КУРСОВАЯ РАБОТА</w:t>
      </w:r>
    </w:p>
    <w:p w:rsidR="00686FA8" w:rsidRPr="00E54A4C" w:rsidRDefault="00686FA8" w:rsidP="00B460BF">
      <w:pPr>
        <w:spacing w:line="264" w:lineRule="auto"/>
        <w:ind w:firstLine="567"/>
        <w:jc w:val="center"/>
        <w:rPr>
          <w:rFonts w:cs="Times New Roman"/>
          <w:b/>
          <w:sz w:val="30"/>
          <w:szCs w:val="30"/>
        </w:rPr>
      </w:pPr>
    </w:p>
    <w:p w:rsidR="00686FA8" w:rsidRDefault="00566F35" w:rsidP="00B460BF">
      <w:pPr>
        <w:spacing w:line="264" w:lineRule="auto"/>
        <w:ind w:firstLine="567"/>
        <w:jc w:val="center"/>
        <w:rPr>
          <w:rFonts w:cs="Times New Roman"/>
          <w:b/>
          <w:sz w:val="30"/>
          <w:szCs w:val="30"/>
        </w:rPr>
      </w:pPr>
      <w:r>
        <w:rPr>
          <w:rFonts w:cs="Times New Roman"/>
          <w:b/>
          <w:sz w:val="30"/>
          <w:szCs w:val="30"/>
        </w:rPr>
        <w:t>ТЕМА</w:t>
      </w:r>
    </w:p>
    <w:p w:rsidR="003941F3" w:rsidRPr="00E54A4C" w:rsidRDefault="003941F3" w:rsidP="00B460BF">
      <w:pPr>
        <w:spacing w:line="264" w:lineRule="auto"/>
        <w:ind w:firstLine="567"/>
        <w:jc w:val="center"/>
        <w:rPr>
          <w:rFonts w:cs="Times New Roman"/>
          <w:b/>
          <w:sz w:val="30"/>
          <w:szCs w:val="30"/>
        </w:rPr>
      </w:pPr>
    </w:p>
    <w:p w:rsidR="00686FA8" w:rsidRPr="00E54A4C" w:rsidRDefault="00686FA8" w:rsidP="00B460BF">
      <w:pPr>
        <w:spacing w:line="264" w:lineRule="auto"/>
        <w:ind w:firstLine="567"/>
        <w:jc w:val="center"/>
        <w:rPr>
          <w:rFonts w:cs="Times New Roman"/>
          <w:b/>
          <w:sz w:val="30"/>
          <w:szCs w:val="30"/>
        </w:rPr>
      </w:pPr>
    </w:p>
    <w:p w:rsidR="00686FA8" w:rsidRPr="00E54A4C" w:rsidRDefault="00686FA8" w:rsidP="00B460BF">
      <w:pPr>
        <w:spacing w:line="264" w:lineRule="auto"/>
        <w:ind w:firstLine="567"/>
        <w:jc w:val="center"/>
        <w:rPr>
          <w:rFonts w:cs="Times New Roman"/>
          <w:b/>
          <w:sz w:val="30"/>
          <w:szCs w:val="30"/>
        </w:rPr>
      </w:pPr>
    </w:p>
    <w:p w:rsidR="00686FA8" w:rsidRPr="00E54A4C" w:rsidRDefault="00686FA8" w:rsidP="00B460BF">
      <w:pPr>
        <w:spacing w:line="264" w:lineRule="auto"/>
        <w:ind w:firstLine="567"/>
        <w:rPr>
          <w:rFonts w:cs="Times New Roman"/>
          <w:b/>
          <w:sz w:val="30"/>
          <w:szCs w:val="30"/>
        </w:rPr>
      </w:pPr>
      <w:r w:rsidRPr="00E54A4C">
        <w:rPr>
          <w:rFonts w:cs="Times New Roman"/>
          <w:b/>
          <w:sz w:val="30"/>
          <w:szCs w:val="30"/>
        </w:rPr>
        <w:t>Студент __ курса</w:t>
      </w:r>
    </w:p>
    <w:p w:rsidR="00686FA8" w:rsidRPr="00E54A4C" w:rsidRDefault="00686FA8" w:rsidP="00B460BF">
      <w:pPr>
        <w:spacing w:line="264" w:lineRule="auto"/>
        <w:ind w:firstLine="567"/>
        <w:rPr>
          <w:rFonts w:cs="Times New Roman"/>
          <w:b/>
          <w:sz w:val="30"/>
          <w:szCs w:val="30"/>
        </w:rPr>
      </w:pPr>
      <w:r w:rsidRPr="00E54A4C">
        <w:rPr>
          <w:rFonts w:cs="Times New Roman"/>
          <w:b/>
          <w:sz w:val="30"/>
          <w:szCs w:val="30"/>
        </w:rPr>
        <w:t>Группа № ____</w:t>
      </w:r>
    </w:p>
    <w:p w:rsidR="00686FA8" w:rsidRPr="003941F3" w:rsidRDefault="00686FA8" w:rsidP="00B460BF">
      <w:pPr>
        <w:spacing w:line="264" w:lineRule="auto"/>
        <w:ind w:firstLine="567"/>
        <w:rPr>
          <w:rFonts w:cs="Times New Roman"/>
          <w:b/>
          <w:sz w:val="30"/>
          <w:szCs w:val="30"/>
        </w:rPr>
      </w:pPr>
      <w:r w:rsidRPr="00E54A4C">
        <w:rPr>
          <w:rFonts w:cs="Times New Roman"/>
          <w:b/>
          <w:sz w:val="30"/>
          <w:szCs w:val="30"/>
        </w:rPr>
        <w:t xml:space="preserve">«___»______ 201__ г.                       </w:t>
      </w:r>
      <w:r w:rsidR="00566F35">
        <w:rPr>
          <w:rFonts w:cs="Times New Roman"/>
          <w:b/>
          <w:sz w:val="30"/>
          <w:szCs w:val="30"/>
        </w:rPr>
        <w:t>подпись</w:t>
      </w:r>
      <w:r w:rsidRPr="00E54A4C">
        <w:rPr>
          <w:rFonts w:cs="Times New Roman"/>
          <w:b/>
          <w:sz w:val="30"/>
          <w:szCs w:val="30"/>
        </w:rPr>
        <w:t xml:space="preserve">      </w:t>
      </w:r>
      <w:r w:rsidR="008A14E6">
        <w:rPr>
          <w:rFonts w:cs="Times New Roman"/>
          <w:b/>
          <w:sz w:val="30"/>
          <w:szCs w:val="30"/>
        </w:rPr>
        <w:t xml:space="preserve">                 </w:t>
      </w:r>
      <w:r w:rsidRPr="00E54A4C">
        <w:rPr>
          <w:rFonts w:cs="Times New Roman"/>
          <w:b/>
          <w:sz w:val="30"/>
          <w:szCs w:val="30"/>
        </w:rPr>
        <w:t>И. И. Иванов</w:t>
      </w:r>
    </w:p>
    <w:p w:rsidR="00686FA8" w:rsidRPr="00E54A4C" w:rsidRDefault="00686FA8" w:rsidP="00B460BF">
      <w:pPr>
        <w:spacing w:line="264" w:lineRule="auto"/>
        <w:ind w:firstLine="567"/>
        <w:rPr>
          <w:rFonts w:cs="Times New Roman"/>
          <w:b/>
          <w:sz w:val="30"/>
          <w:szCs w:val="30"/>
        </w:rPr>
      </w:pPr>
    </w:p>
    <w:p w:rsidR="00686FA8" w:rsidRPr="00E54A4C" w:rsidRDefault="00686FA8" w:rsidP="00B460BF">
      <w:pPr>
        <w:spacing w:line="264" w:lineRule="auto"/>
        <w:ind w:firstLine="567"/>
        <w:rPr>
          <w:rFonts w:cs="Times New Roman"/>
          <w:b/>
          <w:sz w:val="30"/>
          <w:szCs w:val="30"/>
        </w:rPr>
      </w:pPr>
      <w:r w:rsidRPr="00E54A4C">
        <w:rPr>
          <w:rFonts w:cs="Times New Roman"/>
          <w:b/>
          <w:sz w:val="30"/>
          <w:szCs w:val="30"/>
        </w:rPr>
        <w:t>Научный руководитель</w:t>
      </w:r>
    </w:p>
    <w:p w:rsidR="00566F35" w:rsidRDefault="00686FA8" w:rsidP="00B460BF">
      <w:pPr>
        <w:spacing w:line="264" w:lineRule="auto"/>
        <w:ind w:firstLine="567"/>
        <w:rPr>
          <w:rFonts w:cs="Times New Roman"/>
          <w:sz w:val="30"/>
          <w:szCs w:val="30"/>
        </w:rPr>
      </w:pPr>
      <w:r w:rsidRPr="00E54A4C">
        <w:rPr>
          <w:rFonts w:cs="Times New Roman"/>
          <w:b/>
          <w:sz w:val="30"/>
          <w:szCs w:val="30"/>
        </w:rPr>
        <w:t xml:space="preserve">доцент кафедры ЭСМИ </w:t>
      </w:r>
      <w:r w:rsidR="00566F35" w:rsidRPr="00E54A4C">
        <w:rPr>
          <w:rFonts w:cs="Times New Roman"/>
          <w:sz w:val="30"/>
          <w:szCs w:val="30"/>
        </w:rPr>
        <w:t>(должность)</w:t>
      </w:r>
      <w:r w:rsidR="00566F35">
        <w:rPr>
          <w:rFonts w:cs="Times New Roman"/>
          <w:sz w:val="30"/>
          <w:szCs w:val="30"/>
        </w:rPr>
        <w:t>,</w:t>
      </w:r>
      <w:r w:rsidR="00566F35" w:rsidRPr="00E54A4C">
        <w:rPr>
          <w:rFonts w:cs="Times New Roman"/>
          <w:sz w:val="30"/>
          <w:szCs w:val="30"/>
        </w:rPr>
        <w:t xml:space="preserve"> </w:t>
      </w:r>
    </w:p>
    <w:p w:rsidR="00566F35" w:rsidRPr="00E54A4C" w:rsidRDefault="00686FA8" w:rsidP="00B460BF">
      <w:pPr>
        <w:spacing w:line="264" w:lineRule="auto"/>
        <w:ind w:firstLine="567"/>
        <w:rPr>
          <w:rFonts w:cs="Times New Roman"/>
          <w:b/>
          <w:sz w:val="30"/>
          <w:szCs w:val="30"/>
        </w:rPr>
      </w:pPr>
      <w:r w:rsidRPr="00E54A4C">
        <w:rPr>
          <w:rFonts w:cs="Times New Roman"/>
          <w:b/>
          <w:sz w:val="30"/>
          <w:szCs w:val="30"/>
        </w:rPr>
        <w:t xml:space="preserve">канд. ист. </w:t>
      </w:r>
      <w:r w:rsidR="00566F35">
        <w:rPr>
          <w:rFonts w:cs="Times New Roman"/>
          <w:b/>
          <w:sz w:val="30"/>
          <w:szCs w:val="30"/>
        </w:rPr>
        <w:t>н</w:t>
      </w:r>
      <w:r w:rsidRPr="00E54A4C">
        <w:rPr>
          <w:rFonts w:cs="Times New Roman"/>
          <w:b/>
          <w:sz w:val="30"/>
          <w:szCs w:val="30"/>
        </w:rPr>
        <w:t>аук</w:t>
      </w:r>
      <w:r w:rsidR="00566F35">
        <w:rPr>
          <w:rFonts w:cs="Times New Roman"/>
          <w:b/>
          <w:sz w:val="30"/>
          <w:szCs w:val="30"/>
        </w:rPr>
        <w:t xml:space="preserve"> </w:t>
      </w:r>
      <w:r w:rsidR="00566F35" w:rsidRPr="00E54A4C">
        <w:rPr>
          <w:rFonts w:cs="Times New Roman"/>
          <w:sz w:val="30"/>
          <w:szCs w:val="30"/>
        </w:rPr>
        <w:t>(уч. звание)</w:t>
      </w:r>
    </w:p>
    <w:p w:rsidR="00686FA8" w:rsidRPr="00E54A4C" w:rsidRDefault="00686FA8" w:rsidP="00B460BF">
      <w:pPr>
        <w:spacing w:line="264" w:lineRule="auto"/>
        <w:ind w:firstLine="567"/>
        <w:rPr>
          <w:rFonts w:cs="Times New Roman"/>
          <w:b/>
          <w:sz w:val="30"/>
          <w:szCs w:val="30"/>
        </w:rPr>
      </w:pPr>
    </w:p>
    <w:p w:rsidR="00686FA8" w:rsidRPr="00E54A4C" w:rsidRDefault="00686FA8" w:rsidP="00B460BF">
      <w:pPr>
        <w:spacing w:line="264" w:lineRule="auto"/>
        <w:ind w:firstLine="567"/>
        <w:rPr>
          <w:rFonts w:cs="Times New Roman"/>
          <w:b/>
          <w:sz w:val="30"/>
          <w:szCs w:val="30"/>
        </w:rPr>
      </w:pPr>
      <w:r w:rsidRPr="00E54A4C">
        <w:rPr>
          <w:rFonts w:cs="Times New Roman"/>
          <w:b/>
          <w:sz w:val="30"/>
          <w:szCs w:val="30"/>
        </w:rPr>
        <w:t xml:space="preserve">«__»_______201__г.                          </w:t>
      </w:r>
      <w:r w:rsidR="008A14E6">
        <w:rPr>
          <w:rFonts w:cs="Times New Roman"/>
          <w:b/>
          <w:sz w:val="30"/>
          <w:szCs w:val="30"/>
        </w:rPr>
        <w:t>подпись</w:t>
      </w:r>
      <w:r w:rsidRPr="00E54A4C">
        <w:rPr>
          <w:rFonts w:cs="Times New Roman"/>
          <w:b/>
          <w:sz w:val="30"/>
          <w:szCs w:val="30"/>
        </w:rPr>
        <w:t xml:space="preserve">     </w:t>
      </w:r>
      <w:r w:rsidR="008A14E6">
        <w:rPr>
          <w:rFonts w:cs="Times New Roman"/>
          <w:b/>
          <w:sz w:val="30"/>
          <w:szCs w:val="30"/>
        </w:rPr>
        <w:t xml:space="preserve">                 </w:t>
      </w:r>
      <w:r w:rsidRPr="00E54A4C">
        <w:rPr>
          <w:rFonts w:cs="Times New Roman"/>
          <w:b/>
          <w:sz w:val="30"/>
          <w:szCs w:val="30"/>
        </w:rPr>
        <w:t>И. И. Иванов</w:t>
      </w:r>
    </w:p>
    <w:p w:rsidR="00686FA8" w:rsidRPr="00E54A4C" w:rsidRDefault="00686FA8" w:rsidP="00B460BF">
      <w:pPr>
        <w:spacing w:line="264" w:lineRule="auto"/>
        <w:ind w:firstLine="567"/>
        <w:jc w:val="center"/>
        <w:rPr>
          <w:rFonts w:cs="Times New Roman"/>
          <w:b/>
          <w:sz w:val="30"/>
          <w:szCs w:val="30"/>
        </w:rPr>
      </w:pPr>
    </w:p>
    <w:p w:rsidR="00686FA8" w:rsidRPr="00E54A4C" w:rsidRDefault="00686FA8" w:rsidP="00B460BF">
      <w:pPr>
        <w:spacing w:line="264" w:lineRule="auto"/>
        <w:ind w:firstLine="567"/>
        <w:jc w:val="center"/>
        <w:rPr>
          <w:rFonts w:cs="Times New Roman"/>
          <w:b/>
          <w:sz w:val="30"/>
          <w:szCs w:val="30"/>
        </w:rPr>
      </w:pPr>
    </w:p>
    <w:p w:rsidR="00686FA8" w:rsidRPr="00E54A4C" w:rsidRDefault="00566F35" w:rsidP="00B460BF">
      <w:pPr>
        <w:spacing w:line="264" w:lineRule="auto"/>
        <w:ind w:firstLine="567"/>
        <w:rPr>
          <w:rFonts w:cs="Times New Roman"/>
          <w:b/>
          <w:sz w:val="30"/>
          <w:szCs w:val="30"/>
        </w:rPr>
      </w:pPr>
      <w:r>
        <w:rPr>
          <w:rFonts w:cs="Times New Roman"/>
          <w:b/>
          <w:sz w:val="30"/>
          <w:szCs w:val="30"/>
        </w:rPr>
        <w:t xml:space="preserve">                                                        </w:t>
      </w:r>
      <w:r w:rsidR="00211998" w:rsidRPr="00E54A4C">
        <w:rPr>
          <w:rFonts w:cs="Times New Roman"/>
          <w:b/>
          <w:sz w:val="30"/>
          <w:szCs w:val="30"/>
        </w:rPr>
        <w:t>Казань - 2012</w:t>
      </w:r>
    </w:p>
    <w:p w:rsidR="00D36EA8" w:rsidRPr="00E54A4C" w:rsidRDefault="00D36EA8" w:rsidP="00B460BF">
      <w:pPr>
        <w:spacing w:line="264" w:lineRule="auto"/>
        <w:ind w:firstLine="567"/>
        <w:jc w:val="center"/>
        <w:rPr>
          <w:rFonts w:cs="Times New Roman"/>
          <w:b/>
          <w:sz w:val="30"/>
          <w:szCs w:val="30"/>
        </w:rPr>
      </w:pPr>
    </w:p>
    <w:p w:rsidR="00A62279" w:rsidRPr="00E54A4C" w:rsidRDefault="00686FA8" w:rsidP="00B460BF">
      <w:pPr>
        <w:spacing w:line="264" w:lineRule="auto"/>
        <w:ind w:firstLine="567"/>
        <w:jc w:val="right"/>
        <w:rPr>
          <w:rFonts w:cs="Times New Roman"/>
          <w:b/>
          <w:i/>
          <w:sz w:val="30"/>
          <w:szCs w:val="30"/>
        </w:rPr>
      </w:pPr>
      <w:r w:rsidRPr="00E54A4C">
        <w:rPr>
          <w:rFonts w:cs="Times New Roman"/>
          <w:b/>
          <w:i/>
          <w:sz w:val="30"/>
          <w:szCs w:val="30"/>
        </w:rPr>
        <w:t>Приложение 2</w:t>
      </w:r>
    </w:p>
    <w:p w:rsidR="00686FA8" w:rsidRPr="00E54A4C" w:rsidRDefault="00686FA8" w:rsidP="00B460BF">
      <w:pPr>
        <w:pStyle w:val="31"/>
        <w:spacing w:line="264" w:lineRule="auto"/>
        <w:ind w:left="0" w:firstLine="567"/>
        <w:jc w:val="right"/>
        <w:rPr>
          <w:rFonts w:cs="Times New Roman"/>
          <w:b/>
          <w:bCs/>
          <w:i/>
          <w:iCs/>
          <w:sz w:val="30"/>
          <w:szCs w:val="30"/>
        </w:rPr>
      </w:pPr>
    </w:p>
    <w:p w:rsidR="00D36EA8" w:rsidRPr="00C66991" w:rsidRDefault="00D36EA8" w:rsidP="00B460BF">
      <w:pPr>
        <w:pStyle w:val="31"/>
        <w:spacing w:line="264" w:lineRule="auto"/>
        <w:ind w:left="0" w:firstLine="567"/>
        <w:jc w:val="center"/>
        <w:rPr>
          <w:rFonts w:cs="Times New Roman"/>
          <w:b/>
          <w:bCs/>
          <w:i/>
          <w:iCs/>
          <w:sz w:val="28"/>
          <w:szCs w:val="28"/>
        </w:rPr>
      </w:pPr>
      <w:r w:rsidRPr="00C66991">
        <w:rPr>
          <w:rFonts w:cs="Times New Roman"/>
          <w:b/>
          <w:bCs/>
          <w:i/>
          <w:iCs/>
          <w:sz w:val="28"/>
          <w:szCs w:val="28"/>
        </w:rPr>
        <w:t>Примерный в</w:t>
      </w:r>
      <w:r w:rsidR="00A94D4C" w:rsidRPr="00C66991">
        <w:rPr>
          <w:rFonts w:cs="Times New Roman"/>
          <w:b/>
          <w:bCs/>
          <w:i/>
          <w:iCs/>
          <w:sz w:val="28"/>
          <w:szCs w:val="28"/>
        </w:rPr>
        <w:t xml:space="preserve">ариант структуры курсовой </w:t>
      </w:r>
      <w:r w:rsidRPr="00C66991">
        <w:rPr>
          <w:rFonts w:cs="Times New Roman"/>
          <w:b/>
          <w:bCs/>
          <w:i/>
          <w:iCs/>
          <w:sz w:val="28"/>
          <w:szCs w:val="28"/>
        </w:rPr>
        <w:t xml:space="preserve"> работы</w:t>
      </w:r>
    </w:p>
    <w:p w:rsidR="008B766D" w:rsidRPr="00C66991" w:rsidRDefault="008B766D" w:rsidP="00B460BF">
      <w:pPr>
        <w:pStyle w:val="31"/>
        <w:spacing w:line="264" w:lineRule="auto"/>
        <w:ind w:left="0" w:firstLine="567"/>
        <w:jc w:val="center"/>
        <w:rPr>
          <w:rFonts w:cs="Times New Roman"/>
          <w:b/>
          <w:sz w:val="28"/>
          <w:szCs w:val="28"/>
        </w:rPr>
      </w:pPr>
      <w:r w:rsidRPr="00C66991">
        <w:rPr>
          <w:rFonts w:cs="Times New Roman"/>
          <w:b/>
          <w:sz w:val="28"/>
          <w:szCs w:val="28"/>
        </w:rPr>
        <w:t>Профиль  «Телевидение»</w:t>
      </w:r>
    </w:p>
    <w:p w:rsidR="008B766D" w:rsidRPr="00C66991" w:rsidRDefault="008B766D" w:rsidP="00B460BF">
      <w:pPr>
        <w:pStyle w:val="31"/>
        <w:spacing w:line="264" w:lineRule="auto"/>
        <w:ind w:left="0" w:firstLine="567"/>
        <w:rPr>
          <w:rFonts w:cs="Times New Roman"/>
          <w:sz w:val="28"/>
          <w:szCs w:val="28"/>
        </w:rPr>
      </w:pPr>
      <w:r w:rsidRPr="00C66991">
        <w:rPr>
          <w:rFonts w:cs="Times New Roman"/>
          <w:b/>
          <w:sz w:val="28"/>
          <w:szCs w:val="28"/>
        </w:rPr>
        <w:t>Введение</w:t>
      </w:r>
      <w:r w:rsidRPr="00C66991">
        <w:rPr>
          <w:rFonts w:cs="Times New Roman"/>
          <w:sz w:val="28"/>
          <w:szCs w:val="28"/>
        </w:rPr>
        <w:t>……………</w:t>
      </w:r>
    </w:p>
    <w:p w:rsidR="008B766D" w:rsidRPr="00C66991" w:rsidRDefault="008B766D" w:rsidP="00B460BF">
      <w:pPr>
        <w:pStyle w:val="31"/>
        <w:spacing w:line="264" w:lineRule="auto"/>
        <w:ind w:left="0" w:firstLine="567"/>
        <w:rPr>
          <w:rFonts w:cs="Times New Roman"/>
          <w:sz w:val="28"/>
          <w:szCs w:val="28"/>
        </w:rPr>
      </w:pPr>
    </w:p>
    <w:p w:rsidR="008B766D" w:rsidRPr="00C66991" w:rsidRDefault="008B766D" w:rsidP="00B460BF">
      <w:pPr>
        <w:pStyle w:val="31"/>
        <w:spacing w:line="264" w:lineRule="auto"/>
        <w:ind w:left="0" w:firstLine="567"/>
        <w:rPr>
          <w:sz w:val="28"/>
          <w:szCs w:val="28"/>
        </w:rPr>
      </w:pPr>
      <w:r w:rsidRPr="00C66991">
        <w:rPr>
          <w:sz w:val="28"/>
          <w:szCs w:val="28"/>
        </w:rPr>
        <w:t>Глава I. Теоретические основы подачи новостей культуры</w:t>
      </w:r>
    </w:p>
    <w:p w:rsidR="008B766D" w:rsidRPr="00C66991" w:rsidRDefault="008B766D" w:rsidP="00B460BF">
      <w:pPr>
        <w:pStyle w:val="31"/>
        <w:spacing w:line="264" w:lineRule="auto"/>
        <w:ind w:left="0" w:firstLine="567"/>
        <w:rPr>
          <w:rFonts w:cs="Times New Roman"/>
          <w:sz w:val="28"/>
          <w:szCs w:val="28"/>
        </w:rPr>
      </w:pPr>
    </w:p>
    <w:p w:rsidR="008B766D" w:rsidRPr="00C66991" w:rsidRDefault="008B766D" w:rsidP="00B460BF">
      <w:pPr>
        <w:pStyle w:val="31"/>
        <w:spacing w:line="264" w:lineRule="auto"/>
        <w:ind w:left="0" w:firstLine="567"/>
        <w:rPr>
          <w:rFonts w:cs="Times New Roman"/>
          <w:sz w:val="28"/>
          <w:szCs w:val="28"/>
        </w:rPr>
      </w:pPr>
      <w:r w:rsidRPr="00C66991">
        <w:rPr>
          <w:rFonts w:cs="Times New Roman"/>
          <w:sz w:val="28"/>
          <w:szCs w:val="28"/>
        </w:rPr>
        <w:t>1.1</w:t>
      </w:r>
      <w:r w:rsidRPr="00C66991">
        <w:rPr>
          <w:sz w:val="28"/>
          <w:szCs w:val="28"/>
        </w:rPr>
        <w:t xml:space="preserve"> Новые тенденции в формировании жанров телевизионной журналистики</w:t>
      </w:r>
    </w:p>
    <w:p w:rsidR="008B766D" w:rsidRPr="00C66991" w:rsidRDefault="008B766D" w:rsidP="00B460BF">
      <w:pPr>
        <w:pStyle w:val="31"/>
        <w:spacing w:line="264" w:lineRule="auto"/>
        <w:ind w:left="0" w:firstLine="567"/>
        <w:rPr>
          <w:rFonts w:cs="Times New Roman"/>
          <w:sz w:val="28"/>
          <w:szCs w:val="28"/>
          <w:lang w:val="en-US"/>
        </w:rPr>
      </w:pPr>
      <w:r w:rsidRPr="00C66991">
        <w:rPr>
          <w:rFonts w:cs="Times New Roman"/>
          <w:sz w:val="28"/>
          <w:szCs w:val="28"/>
        </w:rPr>
        <w:t>1.2</w:t>
      </w:r>
      <w:r w:rsidRPr="00C66991">
        <w:rPr>
          <w:sz w:val="28"/>
          <w:szCs w:val="28"/>
        </w:rPr>
        <w:t xml:space="preserve"> Специфика телевизионного текста как журналистского произведения в новостях культуры</w:t>
      </w:r>
      <w:r w:rsidRPr="00C66991">
        <w:rPr>
          <w:rFonts w:cs="Times New Roman"/>
          <w:sz w:val="28"/>
          <w:szCs w:val="28"/>
        </w:rPr>
        <w:t xml:space="preserve"> </w:t>
      </w:r>
    </w:p>
    <w:p w:rsidR="008B766D" w:rsidRPr="00C66991" w:rsidRDefault="008B766D" w:rsidP="00B460BF">
      <w:pPr>
        <w:pStyle w:val="31"/>
        <w:spacing w:line="264" w:lineRule="auto"/>
        <w:ind w:left="0" w:firstLine="567"/>
        <w:rPr>
          <w:rFonts w:cs="Times New Roman"/>
          <w:sz w:val="28"/>
          <w:szCs w:val="28"/>
          <w:lang w:val="en-US"/>
        </w:rPr>
      </w:pPr>
    </w:p>
    <w:p w:rsidR="008B766D" w:rsidRPr="00C66991" w:rsidRDefault="008B766D" w:rsidP="00B460BF">
      <w:pPr>
        <w:pStyle w:val="31"/>
        <w:spacing w:line="264" w:lineRule="auto"/>
        <w:ind w:left="0" w:firstLine="567"/>
        <w:rPr>
          <w:sz w:val="28"/>
          <w:szCs w:val="28"/>
          <w:lang w:val="en-US"/>
        </w:rPr>
      </w:pPr>
      <w:r w:rsidRPr="00C66991">
        <w:rPr>
          <w:rFonts w:cs="Times New Roman"/>
          <w:sz w:val="28"/>
          <w:szCs w:val="28"/>
        </w:rPr>
        <w:t xml:space="preserve"> Глава </w:t>
      </w:r>
      <w:r w:rsidRPr="00C66991">
        <w:rPr>
          <w:rFonts w:cs="Times New Roman"/>
          <w:sz w:val="28"/>
          <w:szCs w:val="28"/>
          <w:lang w:val="en-US"/>
        </w:rPr>
        <w:t>II</w:t>
      </w:r>
      <w:r w:rsidRPr="00C66991">
        <w:rPr>
          <w:rFonts w:cs="Times New Roman"/>
          <w:sz w:val="28"/>
          <w:szCs w:val="28"/>
        </w:rPr>
        <w:t xml:space="preserve">. </w:t>
      </w:r>
      <w:r w:rsidRPr="00C66991">
        <w:rPr>
          <w:sz w:val="28"/>
          <w:szCs w:val="28"/>
        </w:rPr>
        <w:t>Анализ модели авторской журналисткой деятельности</w:t>
      </w:r>
    </w:p>
    <w:p w:rsidR="008B766D" w:rsidRPr="00C66991" w:rsidRDefault="008B766D" w:rsidP="00B460BF">
      <w:pPr>
        <w:pStyle w:val="31"/>
        <w:spacing w:line="264" w:lineRule="auto"/>
        <w:ind w:left="0" w:firstLine="567"/>
        <w:rPr>
          <w:rFonts w:cs="Times New Roman"/>
          <w:sz w:val="28"/>
          <w:szCs w:val="28"/>
          <w:lang w:val="en-US"/>
        </w:rPr>
      </w:pPr>
    </w:p>
    <w:p w:rsidR="008B766D" w:rsidRPr="00C66991" w:rsidRDefault="008B766D" w:rsidP="00B460BF">
      <w:pPr>
        <w:pStyle w:val="31"/>
        <w:spacing w:line="264" w:lineRule="auto"/>
        <w:ind w:left="0" w:firstLine="567"/>
        <w:rPr>
          <w:rFonts w:cs="Times New Roman"/>
          <w:sz w:val="28"/>
          <w:szCs w:val="28"/>
        </w:rPr>
      </w:pPr>
      <w:r w:rsidRPr="00C66991">
        <w:rPr>
          <w:rFonts w:cs="Times New Roman"/>
          <w:sz w:val="28"/>
          <w:szCs w:val="28"/>
        </w:rPr>
        <w:t>2.1</w:t>
      </w:r>
      <w:r w:rsidRPr="00C66991">
        <w:rPr>
          <w:sz w:val="28"/>
          <w:szCs w:val="28"/>
        </w:rPr>
        <w:t xml:space="preserve"> Журналистское произведение: текст, замысел, факт</w:t>
      </w:r>
    </w:p>
    <w:p w:rsidR="008B766D" w:rsidRPr="00C66991" w:rsidRDefault="008B766D" w:rsidP="00B460BF">
      <w:pPr>
        <w:pStyle w:val="31"/>
        <w:spacing w:line="264" w:lineRule="auto"/>
        <w:ind w:left="0" w:firstLine="567"/>
        <w:rPr>
          <w:rFonts w:cs="Times New Roman"/>
          <w:sz w:val="28"/>
          <w:szCs w:val="28"/>
        </w:rPr>
      </w:pPr>
      <w:r w:rsidRPr="00C66991">
        <w:rPr>
          <w:rFonts w:cs="Times New Roman"/>
          <w:sz w:val="28"/>
          <w:szCs w:val="28"/>
        </w:rPr>
        <w:t>2.2</w:t>
      </w:r>
      <w:r w:rsidRPr="00C66991">
        <w:rPr>
          <w:sz w:val="28"/>
          <w:szCs w:val="28"/>
        </w:rPr>
        <w:t xml:space="preserve"> Организация деятельности журналиста в кадре и за кадром</w:t>
      </w:r>
    </w:p>
    <w:p w:rsidR="008B766D" w:rsidRPr="00C66991" w:rsidRDefault="008B766D" w:rsidP="00B460BF">
      <w:pPr>
        <w:pStyle w:val="31"/>
        <w:spacing w:line="264" w:lineRule="auto"/>
        <w:ind w:left="0" w:firstLine="567"/>
        <w:rPr>
          <w:rFonts w:cs="Times New Roman"/>
          <w:sz w:val="28"/>
          <w:szCs w:val="28"/>
        </w:rPr>
      </w:pPr>
    </w:p>
    <w:p w:rsidR="008B766D" w:rsidRPr="00C66991" w:rsidRDefault="008B766D" w:rsidP="00B460BF">
      <w:pPr>
        <w:pStyle w:val="31"/>
        <w:spacing w:line="264" w:lineRule="auto"/>
        <w:ind w:left="0" w:firstLine="567"/>
        <w:rPr>
          <w:rFonts w:cs="Times New Roman"/>
          <w:sz w:val="28"/>
          <w:szCs w:val="28"/>
        </w:rPr>
      </w:pPr>
      <w:r w:rsidRPr="00C66991">
        <w:rPr>
          <w:rFonts w:cs="Times New Roman"/>
          <w:sz w:val="28"/>
          <w:szCs w:val="28"/>
        </w:rPr>
        <w:t>Заключение……………….</w:t>
      </w:r>
    </w:p>
    <w:p w:rsidR="008B766D" w:rsidRPr="00C66991" w:rsidRDefault="008B766D" w:rsidP="00B460BF">
      <w:pPr>
        <w:pStyle w:val="31"/>
        <w:spacing w:line="264" w:lineRule="auto"/>
        <w:ind w:left="0" w:firstLine="567"/>
        <w:rPr>
          <w:rFonts w:cs="Times New Roman"/>
          <w:sz w:val="28"/>
          <w:szCs w:val="28"/>
        </w:rPr>
      </w:pPr>
    </w:p>
    <w:p w:rsidR="008B766D" w:rsidRPr="00C66991" w:rsidRDefault="008B766D" w:rsidP="00B460BF">
      <w:pPr>
        <w:pStyle w:val="31"/>
        <w:spacing w:line="264" w:lineRule="auto"/>
        <w:ind w:left="0" w:firstLine="567"/>
        <w:rPr>
          <w:rFonts w:cs="Times New Roman"/>
          <w:sz w:val="28"/>
          <w:szCs w:val="28"/>
        </w:rPr>
      </w:pPr>
      <w:r w:rsidRPr="00C66991">
        <w:rPr>
          <w:rFonts w:cs="Times New Roman"/>
          <w:sz w:val="28"/>
          <w:szCs w:val="28"/>
        </w:rPr>
        <w:t>Список использованной литературы и источников………</w:t>
      </w:r>
    </w:p>
    <w:p w:rsidR="008B766D" w:rsidRPr="00C66991" w:rsidRDefault="008B766D" w:rsidP="00B460BF">
      <w:pPr>
        <w:pStyle w:val="31"/>
        <w:spacing w:line="264" w:lineRule="auto"/>
        <w:ind w:left="0" w:firstLine="567"/>
        <w:rPr>
          <w:rFonts w:cs="Times New Roman"/>
          <w:sz w:val="28"/>
          <w:szCs w:val="28"/>
        </w:rPr>
      </w:pPr>
    </w:p>
    <w:p w:rsidR="008B766D" w:rsidRPr="00C66991" w:rsidRDefault="008B766D" w:rsidP="00B460BF">
      <w:pPr>
        <w:pStyle w:val="31"/>
        <w:spacing w:line="264" w:lineRule="auto"/>
        <w:ind w:left="0" w:firstLine="567"/>
        <w:rPr>
          <w:rFonts w:cs="Times New Roman"/>
          <w:b/>
          <w:bCs/>
          <w:sz w:val="28"/>
          <w:szCs w:val="28"/>
        </w:rPr>
      </w:pPr>
      <w:r w:rsidRPr="00C66991">
        <w:rPr>
          <w:rFonts w:cs="Times New Roman"/>
          <w:sz w:val="28"/>
          <w:szCs w:val="28"/>
        </w:rPr>
        <w:t>Приложения (если есть)…………..</w:t>
      </w:r>
    </w:p>
    <w:p w:rsidR="008B766D" w:rsidRPr="00C66991" w:rsidRDefault="008B766D" w:rsidP="00B460BF">
      <w:pPr>
        <w:pStyle w:val="31"/>
        <w:spacing w:line="264" w:lineRule="auto"/>
        <w:ind w:left="0" w:firstLine="567"/>
        <w:rPr>
          <w:rFonts w:cs="Times New Roman"/>
          <w:b/>
          <w:bCs/>
          <w:sz w:val="28"/>
          <w:szCs w:val="28"/>
        </w:rPr>
      </w:pPr>
    </w:p>
    <w:p w:rsidR="008B766D" w:rsidRPr="008B766D" w:rsidRDefault="008B766D" w:rsidP="00B460BF">
      <w:pPr>
        <w:pStyle w:val="31"/>
        <w:spacing w:line="264" w:lineRule="auto"/>
        <w:ind w:left="0" w:firstLine="567"/>
        <w:jc w:val="center"/>
        <w:rPr>
          <w:rFonts w:cs="Times New Roman"/>
          <w:b/>
          <w:sz w:val="28"/>
          <w:szCs w:val="28"/>
        </w:rPr>
      </w:pPr>
      <w:r w:rsidRPr="008B766D">
        <w:rPr>
          <w:rFonts w:cs="Times New Roman"/>
          <w:b/>
          <w:sz w:val="28"/>
          <w:szCs w:val="28"/>
        </w:rPr>
        <w:t>Профиль «Международная журналистика»</w:t>
      </w:r>
    </w:p>
    <w:p w:rsidR="00C66991" w:rsidRDefault="00C66991" w:rsidP="00B460BF">
      <w:pPr>
        <w:pStyle w:val="31"/>
        <w:spacing w:line="264" w:lineRule="auto"/>
        <w:ind w:left="0" w:firstLine="567"/>
        <w:jc w:val="both"/>
        <w:rPr>
          <w:rFonts w:cs="Times New Roman"/>
          <w:sz w:val="28"/>
          <w:szCs w:val="28"/>
        </w:rPr>
      </w:pPr>
    </w:p>
    <w:p w:rsidR="008B766D" w:rsidRPr="002E0B25" w:rsidRDefault="008B766D" w:rsidP="00B460BF">
      <w:pPr>
        <w:pStyle w:val="31"/>
        <w:spacing w:line="264" w:lineRule="auto"/>
        <w:ind w:left="0" w:firstLine="567"/>
        <w:jc w:val="both"/>
        <w:rPr>
          <w:rFonts w:cs="Times New Roman"/>
          <w:sz w:val="28"/>
          <w:szCs w:val="28"/>
        </w:rPr>
      </w:pPr>
      <w:r w:rsidRPr="002E0B25">
        <w:rPr>
          <w:rFonts w:cs="Times New Roman"/>
          <w:sz w:val="28"/>
          <w:szCs w:val="28"/>
        </w:rPr>
        <w:t>Введение………….</w:t>
      </w:r>
    </w:p>
    <w:p w:rsidR="008B766D" w:rsidRPr="00E54A4C" w:rsidRDefault="008B766D" w:rsidP="00B460BF">
      <w:pPr>
        <w:pStyle w:val="31"/>
        <w:spacing w:line="264" w:lineRule="auto"/>
        <w:ind w:left="0" w:firstLine="567"/>
        <w:jc w:val="both"/>
        <w:rPr>
          <w:rFonts w:cs="Times New Roman"/>
          <w:sz w:val="30"/>
          <w:szCs w:val="30"/>
        </w:rPr>
      </w:pPr>
    </w:p>
    <w:p w:rsidR="008B766D" w:rsidRPr="00454A15" w:rsidRDefault="008B766D" w:rsidP="00BB6359">
      <w:pPr>
        <w:spacing w:line="264" w:lineRule="auto"/>
        <w:ind w:firstLine="567"/>
        <w:jc w:val="both"/>
        <w:rPr>
          <w:sz w:val="28"/>
          <w:szCs w:val="28"/>
        </w:rPr>
      </w:pPr>
      <w:r>
        <w:rPr>
          <w:rFonts w:cs="Times New Roman"/>
          <w:sz w:val="30"/>
          <w:szCs w:val="30"/>
        </w:rPr>
        <w:t xml:space="preserve">Глава </w:t>
      </w:r>
      <w:r w:rsidRPr="00E54A4C">
        <w:rPr>
          <w:rFonts w:cs="Times New Roman"/>
          <w:sz w:val="30"/>
          <w:szCs w:val="30"/>
        </w:rPr>
        <w:t xml:space="preserve">1. </w:t>
      </w:r>
      <w:r w:rsidRPr="00454A15">
        <w:rPr>
          <w:sz w:val="28"/>
          <w:szCs w:val="28"/>
        </w:rPr>
        <w:t xml:space="preserve">Теоретико-методологические основы изучения общественно-политической прессы России и США </w:t>
      </w:r>
    </w:p>
    <w:p w:rsidR="008B766D" w:rsidRPr="00454A15" w:rsidRDefault="008B766D" w:rsidP="00BB6359">
      <w:pPr>
        <w:spacing w:line="264" w:lineRule="auto"/>
        <w:ind w:firstLine="567"/>
        <w:jc w:val="both"/>
        <w:rPr>
          <w:sz w:val="28"/>
          <w:szCs w:val="28"/>
        </w:rPr>
      </w:pPr>
      <w:r w:rsidRPr="00454A15">
        <w:rPr>
          <w:rFonts w:cs="Times New Roman"/>
          <w:sz w:val="28"/>
          <w:szCs w:val="28"/>
        </w:rPr>
        <w:t>1.1</w:t>
      </w:r>
      <w:r w:rsidRPr="00454A15">
        <w:rPr>
          <w:sz w:val="28"/>
          <w:szCs w:val="28"/>
        </w:rPr>
        <w:t xml:space="preserve"> Процесс формирования СМИ в России и США </w:t>
      </w:r>
    </w:p>
    <w:p w:rsidR="008B766D" w:rsidRPr="00454A15" w:rsidRDefault="008B766D" w:rsidP="00BB6359">
      <w:pPr>
        <w:pStyle w:val="31"/>
        <w:spacing w:line="264" w:lineRule="auto"/>
        <w:ind w:left="0" w:firstLine="567"/>
        <w:jc w:val="both"/>
        <w:rPr>
          <w:rFonts w:cs="Times New Roman"/>
          <w:sz w:val="28"/>
          <w:szCs w:val="28"/>
        </w:rPr>
      </w:pPr>
      <w:r>
        <w:rPr>
          <w:rFonts w:cs="Times New Roman"/>
          <w:sz w:val="28"/>
          <w:szCs w:val="28"/>
        </w:rPr>
        <w:t xml:space="preserve">1.2 </w:t>
      </w:r>
      <w:r w:rsidRPr="00454A15">
        <w:rPr>
          <w:sz w:val="28"/>
          <w:szCs w:val="28"/>
        </w:rPr>
        <w:t xml:space="preserve">Структурные особенности медийного пространства США </w:t>
      </w:r>
    </w:p>
    <w:p w:rsidR="008B766D" w:rsidRPr="00454A15" w:rsidRDefault="008B766D" w:rsidP="00BB6359">
      <w:pPr>
        <w:spacing w:line="264" w:lineRule="auto"/>
        <w:ind w:firstLine="567"/>
        <w:jc w:val="both"/>
        <w:rPr>
          <w:sz w:val="28"/>
          <w:szCs w:val="28"/>
        </w:rPr>
      </w:pPr>
      <w:r>
        <w:rPr>
          <w:rFonts w:cs="Times New Roman"/>
          <w:sz w:val="28"/>
          <w:szCs w:val="28"/>
        </w:rPr>
        <w:t xml:space="preserve">Глава </w:t>
      </w:r>
      <w:r w:rsidRPr="00454A15">
        <w:rPr>
          <w:rFonts w:cs="Times New Roman"/>
          <w:sz w:val="28"/>
          <w:szCs w:val="28"/>
        </w:rPr>
        <w:t xml:space="preserve">2. </w:t>
      </w:r>
      <w:r w:rsidRPr="00454A15">
        <w:rPr>
          <w:sz w:val="28"/>
          <w:szCs w:val="28"/>
        </w:rPr>
        <w:t xml:space="preserve">Сравнительный анализ формирования политической повестки дня в общественно-политических изданиях России и США </w:t>
      </w:r>
    </w:p>
    <w:p w:rsidR="008B766D" w:rsidRPr="00454A15" w:rsidRDefault="008B766D" w:rsidP="00BB6359">
      <w:pPr>
        <w:spacing w:line="264" w:lineRule="auto"/>
        <w:ind w:firstLine="567"/>
        <w:jc w:val="both"/>
        <w:rPr>
          <w:sz w:val="28"/>
          <w:szCs w:val="28"/>
        </w:rPr>
      </w:pPr>
      <w:r w:rsidRPr="00454A15">
        <w:rPr>
          <w:rFonts w:cs="Times New Roman"/>
          <w:sz w:val="28"/>
          <w:szCs w:val="28"/>
        </w:rPr>
        <w:t>2.1</w:t>
      </w:r>
      <w:r>
        <w:t xml:space="preserve">. </w:t>
      </w:r>
      <w:r w:rsidRPr="00454A15">
        <w:rPr>
          <w:sz w:val="28"/>
          <w:szCs w:val="28"/>
        </w:rPr>
        <w:t xml:space="preserve">Политический факт и его интерпретация в газетах Известия и Нью-Йорк таймс </w:t>
      </w:r>
    </w:p>
    <w:p w:rsidR="008B766D" w:rsidRPr="00454A15" w:rsidRDefault="008B766D" w:rsidP="00BB6359">
      <w:pPr>
        <w:pStyle w:val="31"/>
        <w:spacing w:line="264" w:lineRule="auto"/>
        <w:ind w:left="0" w:firstLine="567"/>
        <w:jc w:val="both"/>
        <w:rPr>
          <w:rFonts w:cs="Times New Roman"/>
          <w:sz w:val="28"/>
          <w:szCs w:val="28"/>
        </w:rPr>
      </w:pPr>
      <w:r w:rsidRPr="00454A15">
        <w:rPr>
          <w:rFonts w:cs="Times New Roman"/>
          <w:sz w:val="28"/>
          <w:szCs w:val="28"/>
        </w:rPr>
        <w:t>2.2</w:t>
      </w:r>
      <w:r>
        <w:t xml:space="preserve"> </w:t>
      </w:r>
      <w:r w:rsidRPr="00454A15">
        <w:rPr>
          <w:sz w:val="28"/>
          <w:szCs w:val="28"/>
        </w:rPr>
        <w:t>Проблема взаимодействия власти и СМИ во время</w:t>
      </w:r>
      <w:r>
        <w:rPr>
          <w:sz w:val="28"/>
          <w:szCs w:val="28"/>
        </w:rPr>
        <w:t xml:space="preserve"> освещения политических проблем</w:t>
      </w:r>
    </w:p>
    <w:p w:rsidR="008B766D" w:rsidRPr="00454A15" w:rsidRDefault="008B766D" w:rsidP="00B460BF">
      <w:pPr>
        <w:spacing w:line="264" w:lineRule="auto"/>
        <w:ind w:firstLine="567"/>
        <w:rPr>
          <w:sz w:val="28"/>
          <w:szCs w:val="28"/>
        </w:rPr>
      </w:pPr>
      <w:r>
        <w:rPr>
          <w:rFonts w:cs="Times New Roman"/>
          <w:sz w:val="28"/>
          <w:szCs w:val="28"/>
        </w:rPr>
        <w:t xml:space="preserve">Глава </w:t>
      </w:r>
      <w:r w:rsidRPr="00454A15">
        <w:rPr>
          <w:rFonts w:cs="Times New Roman"/>
          <w:sz w:val="28"/>
          <w:szCs w:val="28"/>
        </w:rPr>
        <w:t xml:space="preserve">3. </w:t>
      </w:r>
      <w:r w:rsidRPr="00454A15">
        <w:rPr>
          <w:sz w:val="28"/>
          <w:szCs w:val="28"/>
        </w:rPr>
        <w:t xml:space="preserve">Социальная и этическая ответственность американских и российских </w:t>
      </w:r>
      <w:r w:rsidRPr="00454A15">
        <w:rPr>
          <w:sz w:val="28"/>
          <w:szCs w:val="28"/>
          <w:lang w:val="en-US"/>
        </w:rPr>
        <w:t>mass</w:t>
      </w:r>
      <w:r w:rsidRPr="00454A15">
        <w:rPr>
          <w:sz w:val="28"/>
          <w:szCs w:val="28"/>
        </w:rPr>
        <w:t>-</w:t>
      </w:r>
      <w:r w:rsidRPr="00454A15">
        <w:rPr>
          <w:sz w:val="28"/>
          <w:szCs w:val="28"/>
          <w:lang w:val="en-US"/>
        </w:rPr>
        <w:t>media</w:t>
      </w:r>
      <w:r w:rsidRPr="00454A15">
        <w:rPr>
          <w:sz w:val="28"/>
          <w:szCs w:val="28"/>
        </w:rPr>
        <w:t xml:space="preserve"> перед обществом</w:t>
      </w:r>
    </w:p>
    <w:p w:rsidR="008B766D" w:rsidRDefault="008B766D" w:rsidP="00B460BF">
      <w:pPr>
        <w:pStyle w:val="31"/>
        <w:spacing w:line="264" w:lineRule="auto"/>
        <w:ind w:left="0" w:firstLine="567"/>
        <w:jc w:val="both"/>
        <w:rPr>
          <w:rFonts w:cs="Times New Roman"/>
          <w:sz w:val="28"/>
          <w:szCs w:val="28"/>
        </w:rPr>
      </w:pPr>
      <w:r w:rsidRPr="00454A15">
        <w:rPr>
          <w:rFonts w:cs="Times New Roman"/>
          <w:sz w:val="28"/>
          <w:szCs w:val="28"/>
        </w:rPr>
        <w:t>3.1</w:t>
      </w:r>
      <w:r>
        <w:rPr>
          <w:rFonts w:cs="Times New Roman"/>
          <w:sz w:val="28"/>
          <w:szCs w:val="28"/>
        </w:rPr>
        <w:t xml:space="preserve"> Анализ кодекса профессиональной этики российского журналиста </w:t>
      </w:r>
    </w:p>
    <w:p w:rsidR="008B766D" w:rsidRPr="00454A15" w:rsidRDefault="008B766D" w:rsidP="00B460BF">
      <w:pPr>
        <w:pStyle w:val="31"/>
        <w:spacing w:line="264" w:lineRule="auto"/>
        <w:ind w:left="0" w:firstLine="567"/>
        <w:jc w:val="both"/>
        <w:rPr>
          <w:rFonts w:cs="Times New Roman"/>
          <w:sz w:val="28"/>
          <w:szCs w:val="28"/>
        </w:rPr>
      </w:pPr>
      <w:r>
        <w:rPr>
          <w:rFonts w:cs="Times New Roman"/>
          <w:sz w:val="28"/>
          <w:szCs w:val="28"/>
        </w:rPr>
        <w:t>3.2 Регулирование этических норм в деятельности журналистов США</w:t>
      </w:r>
    </w:p>
    <w:p w:rsidR="008B766D" w:rsidRPr="00454A15" w:rsidRDefault="008B766D" w:rsidP="00B460BF">
      <w:pPr>
        <w:pStyle w:val="31"/>
        <w:spacing w:line="264" w:lineRule="auto"/>
        <w:ind w:left="0" w:firstLine="567"/>
        <w:jc w:val="both"/>
        <w:rPr>
          <w:rFonts w:cs="Times New Roman"/>
          <w:sz w:val="28"/>
          <w:szCs w:val="28"/>
        </w:rPr>
      </w:pPr>
    </w:p>
    <w:p w:rsidR="008B766D" w:rsidRPr="00454A15" w:rsidRDefault="008B766D" w:rsidP="00B460BF">
      <w:pPr>
        <w:pStyle w:val="31"/>
        <w:spacing w:line="264" w:lineRule="auto"/>
        <w:ind w:left="0" w:firstLine="567"/>
        <w:jc w:val="both"/>
        <w:rPr>
          <w:rFonts w:cs="Times New Roman"/>
          <w:sz w:val="28"/>
          <w:szCs w:val="28"/>
        </w:rPr>
      </w:pPr>
      <w:r w:rsidRPr="00454A15">
        <w:rPr>
          <w:rFonts w:cs="Times New Roman"/>
          <w:sz w:val="28"/>
          <w:szCs w:val="28"/>
        </w:rPr>
        <w:t>Заключение……..</w:t>
      </w:r>
    </w:p>
    <w:p w:rsidR="008B766D" w:rsidRPr="00454A15" w:rsidRDefault="008B766D" w:rsidP="00B460BF">
      <w:pPr>
        <w:pStyle w:val="31"/>
        <w:spacing w:line="264" w:lineRule="auto"/>
        <w:ind w:left="0" w:firstLine="567"/>
        <w:jc w:val="both"/>
        <w:rPr>
          <w:rFonts w:cs="Times New Roman"/>
          <w:sz w:val="28"/>
          <w:szCs w:val="28"/>
        </w:rPr>
      </w:pPr>
    </w:p>
    <w:p w:rsidR="008B766D" w:rsidRPr="00454A15" w:rsidRDefault="008B766D" w:rsidP="00B460BF">
      <w:pPr>
        <w:pStyle w:val="31"/>
        <w:spacing w:line="264" w:lineRule="auto"/>
        <w:ind w:left="0" w:firstLine="567"/>
        <w:jc w:val="both"/>
        <w:rPr>
          <w:rFonts w:cs="Times New Roman"/>
          <w:sz w:val="28"/>
          <w:szCs w:val="28"/>
        </w:rPr>
      </w:pPr>
      <w:r w:rsidRPr="00454A15">
        <w:rPr>
          <w:rFonts w:cs="Times New Roman"/>
          <w:sz w:val="28"/>
          <w:szCs w:val="28"/>
        </w:rPr>
        <w:t>Список использованной литературы</w:t>
      </w:r>
      <w:r>
        <w:rPr>
          <w:rFonts w:cs="Times New Roman"/>
          <w:sz w:val="28"/>
          <w:szCs w:val="28"/>
        </w:rPr>
        <w:t xml:space="preserve"> и источников</w:t>
      </w:r>
      <w:r w:rsidRPr="00454A15">
        <w:rPr>
          <w:rFonts w:cs="Times New Roman"/>
          <w:sz w:val="28"/>
          <w:szCs w:val="28"/>
        </w:rPr>
        <w:t>……..</w:t>
      </w:r>
    </w:p>
    <w:p w:rsidR="008B766D" w:rsidRPr="00454A15" w:rsidRDefault="008B766D" w:rsidP="00B460BF">
      <w:pPr>
        <w:pStyle w:val="31"/>
        <w:spacing w:line="264" w:lineRule="auto"/>
        <w:ind w:left="0" w:firstLine="567"/>
        <w:jc w:val="both"/>
        <w:rPr>
          <w:rFonts w:cs="Times New Roman"/>
          <w:sz w:val="28"/>
          <w:szCs w:val="28"/>
        </w:rPr>
      </w:pPr>
    </w:p>
    <w:p w:rsidR="008B766D" w:rsidRDefault="008B766D" w:rsidP="00B460BF">
      <w:pPr>
        <w:pStyle w:val="31"/>
        <w:spacing w:line="264" w:lineRule="auto"/>
        <w:ind w:left="0" w:firstLine="567"/>
        <w:rPr>
          <w:rFonts w:cs="Times New Roman"/>
          <w:b/>
          <w:bCs/>
          <w:sz w:val="30"/>
          <w:szCs w:val="30"/>
        </w:rPr>
      </w:pPr>
      <w:r w:rsidRPr="00454A15">
        <w:rPr>
          <w:rFonts w:cs="Times New Roman"/>
          <w:sz w:val="28"/>
          <w:szCs w:val="28"/>
        </w:rPr>
        <w:t>Приложения</w:t>
      </w:r>
      <w:r>
        <w:rPr>
          <w:rFonts w:cs="Times New Roman"/>
          <w:sz w:val="28"/>
          <w:szCs w:val="28"/>
        </w:rPr>
        <w:t xml:space="preserve"> (если есть)</w:t>
      </w:r>
      <w:r w:rsidRPr="00454A15">
        <w:rPr>
          <w:rFonts w:cs="Times New Roman"/>
          <w:sz w:val="28"/>
          <w:szCs w:val="28"/>
        </w:rPr>
        <w:t>………</w:t>
      </w:r>
    </w:p>
    <w:p w:rsidR="008248FB" w:rsidRPr="00E54A4C" w:rsidRDefault="00F84437" w:rsidP="00BB6359">
      <w:pPr>
        <w:spacing w:line="264" w:lineRule="auto"/>
        <w:ind w:firstLine="567"/>
        <w:jc w:val="both"/>
        <w:rPr>
          <w:rFonts w:cs="Times New Roman"/>
          <w:b/>
          <w:i/>
          <w:sz w:val="30"/>
          <w:szCs w:val="30"/>
        </w:rPr>
      </w:pPr>
      <w:r>
        <w:rPr>
          <w:rFonts w:cs="Times New Roman"/>
          <w:b/>
          <w:i/>
          <w:sz w:val="30"/>
          <w:szCs w:val="30"/>
        </w:rPr>
        <w:t>Приложение 3</w:t>
      </w:r>
    </w:p>
    <w:p w:rsidR="008248FB" w:rsidRDefault="008248FB" w:rsidP="00BB6359">
      <w:pPr>
        <w:pStyle w:val="6"/>
        <w:spacing w:line="264" w:lineRule="auto"/>
        <w:ind w:firstLine="567"/>
        <w:jc w:val="both"/>
        <w:rPr>
          <w:rFonts w:ascii="Times New Roman" w:hAnsi="Times New Roman"/>
          <w:bCs w:val="0"/>
          <w:caps/>
          <w:sz w:val="30"/>
          <w:szCs w:val="30"/>
        </w:rPr>
      </w:pPr>
    </w:p>
    <w:p w:rsidR="00C15988" w:rsidRPr="00E54A4C" w:rsidRDefault="00C15988" w:rsidP="00BB6359">
      <w:pPr>
        <w:pStyle w:val="6"/>
        <w:spacing w:line="264" w:lineRule="auto"/>
        <w:ind w:firstLine="567"/>
        <w:jc w:val="center"/>
        <w:rPr>
          <w:rFonts w:ascii="Times New Roman" w:hAnsi="Times New Roman"/>
          <w:bCs w:val="0"/>
          <w:caps/>
          <w:sz w:val="30"/>
          <w:szCs w:val="30"/>
        </w:rPr>
      </w:pPr>
      <w:r w:rsidRPr="00E54A4C">
        <w:rPr>
          <w:rFonts w:ascii="Times New Roman" w:hAnsi="Times New Roman"/>
          <w:bCs w:val="0"/>
          <w:caps/>
          <w:sz w:val="30"/>
          <w:szCs w:val="30"/>
        </w:rPr>
        <w:t>Отзыв научного руководителя на курсовую работу по специальности</w:t>
      </w:r>
    </w:p>
    <w:p w:rsidR="00C15988" w:rsidRPr="00E54A4C" w:rsidRDefault="00C15988" w:rsidP="00B460BF">
      <w:pPr>
        <w:spacing w:line="264" w:lineRule="auto"/>
        <w:ind w:firstLine="567"/>
        <w:jc w:val="both"/>
        <w:rPr>
          <w:rFonts w:cs="Times New Roman"/>
          <w:sz w:val="30"/>
          <w:szCs w:val="30"/>
        </w:rPr>
      </w:pPr>
    </w:p>
    <w:p w:rsidR="00C15988" w:rsidRPr="00E54A4C" w:rsidRDefault="00C15988" w:rsidP="00B460BF">
      <w:pPr>
        <w:spacing w:line="264" w:lineRule="auto"/>
        <w:ind w:firstLine="567"/>
        <w:jc w:val="both"/>
        <w:rPr>
          <w:rFonts w:cs="Times New Roman"/>
          <w:sz w:val="30"/>
          <w:szCs w:val="30"/>
        </w:rPr>
      </w:pPr>
      <w:r w:rsidRPr="00E54A4C">
        <w:rPr>
          <w:rFonts w:cs="Times New Roman"/>
          <w:sz w:val="30"/>
          <w:szCs w:val="30"/>
        </w:rPr>
        <w:t>Отзыв научного руководителя на курсовую работу по специальности составляется в произвольной форме с обязательным освещением следующих основных вопросов:</w:t>
      </w:r>
    </w:p>
    <w:p w:rsidR="00C15988" w:rsidRPr="00E54A4C" w:rsidRDefault="00C15988" w:rsidP="00B460BF">
      <w:pPr>
        <w:pStyle w:val="21"/>
        <w:numPr>
          <w:ilvl w:val="0"/>
          <w:numId w:val="14"/>
        </w:numPr>
        <w:tabs>
          <w:tab w:val="clear" w:pos="1479"/>
          <w:tab w:val="num" w:pos="0"/>
          <w:tab w:val="left" w:pos="900"/>
        </w:tabs>
        <w:spacing w:line="264" w:lineRule="auto"/>
        <w:ind w:left="0" w:firstLine="567"/>
        <w:rPr>
          <w:sz w:val="30"/>
          <w:szCs w:val="30"/>
        </w:rPr>
      </w:pPr>
      <w:r w:rsidRPr="00E54A4C">
        <w:rPr>
          <w:sz w:val="30"/>
          <w:szCs w:val="30"/>
        </w:rPr>
        <w:t>Соответствие содержания работы заданию на выполнение курсовой работы, актуальность темы.</w:t>
      </w:r>
    </w:p>
    <w:p w:rsidR="00C15988" w:rsidRPr="00E54A4C" w:rsidRDefault="00C15988" w:rsidP="00B460BF">
      <w:pPr>
        <w:pStyle w:val="21"/>
        <w:numPr>
          <w:ilvl w:val="0"/>
          <w:numId w:val="14"/>
        </w:numPr>
        <w:tabs>
          <w:tab w:val="clear" w:pos="1479"/>
          <w:tab w:val="num" w:pos="0"/>
          <w:tab w:val="left" w:pos="900"/>
        </w:tabs>
        <w:spacing w:line="264" w:lineRule="auto"/>
        <w:ind w:left="0" w:firstLine="567"/>
        <w:rPr>
          <w:sz w:val="30"/>
          <w:szCs w:val="30"/>
        </w:rPr>
      </w:pPr>
      <w:r w:rsidRPr="00E54A4C">
        <w:rPr>
          <w:sz w:val="30"/>
          <w:szCs w:val="30"/>
        </w:rPr>
        <w:t>Полнота, глубина и обоснованность решения поставленных вопросов.</w:t>
      </w:r>
    </w:p>
    <w:p w:rsidR="00C15988" w:rsidRPr="00E54A4C" w:rsidRDefault="00C15988" w:rsidP="00B460BF">
      <w:pPr>
        <w:pStyle w:val="21"/>
        <w:numPr>
          <w:ilvl w:val="0"/>
          <w:numId w:val="14"/>
        </w:numPr>
        <w:tabs>
          <w:tab w:val="clear" w:pos="1479"/>
          <w:tab w:val="num" w:pos="0"/>
          <w:tab w:val="left" w:pos="900"/>
        </w:tabs>
        <w:spacing w:line="264" w:lineRule="auto"/>
        <w:ind w:left="0" w:firstLine="567"/>
        <w:rPr>
          <w:sz w:val="30"/>
          <w:szCs w:val="30"/>
        </w:rPr>
      </w:pPr>
      <w:r w:rsidRPr="00E54A4C">
        <w:rPr>
          <w:sz w:val="30"/>
          <w:szCs w:val="30"/>
        </w:rPr>
        <w:t>Степень самостоятельности исполнителя курсовой работы в решении поставленных вопросов, его инициативность, умение обобщать другие работы и делать соответствующие выводы. Умение принимать самостоятельные решения, использовать в работе современные достижения науки и техники.</w:t>
      </w:r>
    </w:p>
    <w:p w:rsidR="00C15988" w:rsidRPr="00E54A4C" w:rsidRDefault="00C15988" w:rsidP="00B460BF">
      <w:pPr>
        <w:pStyle w:val="21"/>
        <w:numPr>
          <w:ilvl w:val="0"/>
          <w:numId w:val="14"/>
        </w:numPr>
        <w:tabs>
          <w:tab w:val="clear" w:pos="1479"/>
          <w:tab w:val="num" w:pos="0"/>
          <w:tab w:val="left" w:pos="900"/>
        </w:tabs>
        <w:spacing w:line="264" w:lineRule="auto"/>
        <w:ind w:left="0" w:firstLine="567"/>
        <w:rPr>
          <w:sz w:val="30"/>
          <w:szCs w:val="30"/>
        </w:rPr>
      </w:pPr>
      <w:r w:rsidRPr="00E54A4C">
        <w:rPr>
          <w:sz w:val="30"/>
          <w:szCs w:val="30"/>
        </w:rPr>
        <w:t>Способность к проведению экспериментов, умение делать выводы из проведенных экспериментов (если они предусмотрены заданием).</w:t>
      </w:r>
    </w:p>
    <w:p w:rsidR="00C15988" w:rsidRPr="00E54A4C" w:rsidRDefault="00C15988" w:rsidP="00B460BF">
      <w:pPr>
        <w:pStyle w:val="21"/>
        <w:numPr>
          <w:ilvl w:val="0"/>
          <w:numId w:val="14"/>
        </w:numPr>
        <w:tabs>
          <w:tab w:val="clear" w:pos="1479"/>
          <w:tab w:val="num" w:pos="0"/>
          <w:tab w:val="left" w:pos="900"/>
        </w:tabs>
        <w:spacing w:line="264" w:lineRule="auto"/>
        <w:ind w:left="0" w:firstLine="567"/>
        <w:rPr>
          <w:sz w:val="30"/>
          <w:szCs w:val="30"/>
        </w:rPr>
      </w:pPr>
      <w:r w:rsidRPr="00E54A4C">
        <w:rPr>
          <w:sz w:val="30"/>
          <w:szCs w:val="30"/>
        </w:rPr>
        <w:t>Степень усвоения, способность и умение использовать знания по общеобразовательным дисциплинам в самостоятельной работе, грамотность изложения материала и качество графических приложений.</w:t>
      </w:r>
    </w:p>
    <w:p w:rsidR="00C15988" w:rsidRPr="00E54A4C" w:rsidRDefault="00C15988" w:rsidP="00B460BF">
      <w:pPr>
        <w:pStyle w:val="21"/>
        <w:numPr>
          <w:ilvl w:val="0"/>
          <w:numId w:val="14"/>
        </w:numPr>
        <w:tabs>
          <w:tab w:val="clear" w:pos="1479"/>
          <w:tab w:val="num" w:pos="0"/>
          <w:tab w:val="left" w:pos="900"/>
        </w:tabs>
        <w:spacing w:line="264" w:lineRule="auto"/>
        <w:ind w:left="0" w:firstLine="567"/>
        <w:rPr>
          <w:sz w:val="30"/>
          <w:szCs w:val="30"/>
        </w:rPr>
      </w:pPr>
      <w:r w:rsidRPr="00E54A4C">
        <w:rPr>
          <w:sz w:val="30"/>
          <w:szCs w:val="30"/>
        </w:rPr>
        <w:t>Другие вопросы по усмотрению руководителя.</w:t>
      </w:r>
    </w:p>
    <w:p w:rsidR="00C15988" w:rsidRPr="00E54A4C" w:rsidRDefault="00C15988" w:rsidP="00B460BF">
      <w:pPr>
        <w:pStyle w:val="21"/>
        <w:numPr>
          <w:ilvl w:val="0"/>
          <w:numId w:val="14"/>
        </w:numPr>
        <w:tabs>
          <w:tab w:val="clear" w:pos="1479"/>
          <w:tab w:val="num" w:pos="0"/>
          <w:tab w:val="left" w:pos="900"/>
        </w:tabs>
        <w:spacing w:line="264" w:lineRule="auto"/>
        <w:ind w:left="0" w:firstLine="567"/>
        <w:rPr>
          <w:sz w:val="30"/>
          <w:szCs w:val="30"/>
        </w:rPr>
      </w:pPr>
      <w:r w:rsidRPr="00E54A4C">
        <w:rPr>
          <w:sz w:val="30"/>
          <w:szCs w:val="30"/>
        </w:rPr>
        <w:t>Недостатки курсовой работы.</w:t>
      </w:r>
    </w:p>
    <w:p w:rsidR="00C15988" w:rsidRPr="00E54A4C" w:rsidRDefault="00C15988" w:rsidP="00B460BF">
      <w:pPr>
        <w:pStyle w:val="21"/>
        <w:numPr>
          <w:ilvl w:val="0"/>
          <w:numId w:val="14"/>
        </w:numPr>
        <w:tabs>
          <w:tab w:val="clear" w:pos="1479"/>
          <w:tab w:val="num" w:pos="0"/>
          <w:tab w:val="left" w:pos="900"/>
        </w:tabs>
        <w:spacing w:line="264" w:lineRule="auto"/>
        <w:ind w:left="0" w:firstLine="567"/>
        <w:rPr>
          <w:sz w:val="30"/>
          <w:szCs w:val="30"/>
        </w:rPr>
      </w:pPr>
      <w:r w:rsidRPr="00E54A4C">
        <w:rPr>
          <w:sz w:val="30"/>
          <w:szCs w:val="30"/>
        </w:rPr>
        <w:t>Возможности и место практического использования курсовой работы или ее отдельных частей (на производстве, НИР и учебном процессе).</w:t>
      </w:r>
    </w:p>
    <w:p w:rsidR="00C15988" w:rsidRPr="00E54A4C" w:rsidRDefault="00C15988" w:rsidP="00B460BF">
      <w:pPr>
        <w:pStyle w:val="21"/>
        <w:numPr>
          <w:ilvl w:val="0"/>
          <w:numId w:val="14"/>
        </w:numPr>
        <w:tabs>
          <w:tab w:val="clear" w:pos="1479"/>
          <w:tab w:val="num" w:pos="0"/>
          <w:tab w:val="left" w:pos="900"/>
        </w:tabs>
        <w:spacing w:line="264" w:lineRule="auto"/>
        <w:ind w:left="0" w:firstLine="567"/>
        <w:rPr>
          <w:sz w:val="30"/>
          <w:szCs w:val="30"/>
        </w:rPr>
      </w:pPr>
      <w:r w:rsidRPr="00E54A4C">
        <w:rPr>
          <w:sz w:val="30"/>
          <w:szCs w:val="30"/>
        </w:rPr>
        <w:t>Предлагаемая оценка курсовой работы.</w:t>
      </w:r>
    </w:p>
    <w:p w:rsidR="00C15988" w:rsidRPr="00E54A4C" w:rsidRDefault="00C15988" w:rsidP="00B460BF">
      <w:pPr>
        <w:pStyle w:val="21"/>
        <w:spacing w:line="264" w:lineRule="auto"/>
        <w:rPr>
          <w:sz w:val="30"/>
          <w:szCs w:val="30"/>
        </w:rPr>
      </w:pPr>
    </w:p>
    <w:p w:rsidR="00AF5DE9" w:rsidRDefault="00211998" w:rsidP="00BB6359">
      <w:pPr>
        <w:spacing w:line="264" w:lineRule="auto"/>
        <w:ind w:firstLine="567"/>
        <w:jc w:val="right"/>
        <w:rPr>
          <w:rFonts w:cs="Times New Roman"/>
          <w:sz w:val="30"/>
          <w:szCs w:val="30"/>
        </w:rPr>
      </w:pPr>
      <w:r w:rsidRPr="00E54A4C">
        <w:rPr>
          <w:rFonts w:cs="Times New Roman"/>
          <w:sz w:val="30"/>
          <w:szCs w:val="30"/>
        </w:rPr>
        <w:t>Подпись научного руководителя</w:t>
      </w:r>
    </w:p>
    <w:p w:rsidR="00350751" w:rsidRDefault="00350751" w:rsidP="00B460BF">
      <w:pPr>
        <w:spacing w:line="264" w:lineRule="auto"/>
        <w:ind w:firstLine="567"/>
        <w:jc w:val="both"/>
        <w:rPr>
          <w:rFonts w:cs="Times New Roman"/>
          <w:sz w:val="30"/>
          <w:szCs w:val="30"/>
        </w:rPr>
      </w:pPr>
    </w:p>
    <w:p w:rsidR="000A406C" w:rsidRDefault="00412348" w:rsidP="00B460BF">
      <w:pPr>
        <w:spacing w:line="264" w:lineRule="auto"/>
        <w:ind w:firstLine="567"/>
        <w:jc w:val="center"/>
        <w:rPr>
          <w:rFonts w:cs="Times New Roman"/>
          <w:b/>
          <w:sz w:val="30"/>
          <w:szCs w:val="30"/>
        </w:rPr>
      </w:pPr>
      <w:r>
        <w:rPr>
          <w:rFonts w:cs="Times New Roman"/>
          <w:b/>
          <w:sz w:val="30"/>
          <w:szCs w:val="30"/>
        </w:rPr>
        <w:t>СОДЕРЖАНИЕ</w:t>
      </w:r>
    </w:p>
    <w:p w:rsidR="000A406C" w:rsidRDefault="000A406C" w:rsidP="00B460BF">
      <w:pPr>
        <w:spacing w:line="264" w:lineRule="auto"/>
        <w:ind w:firstLine="567"/>
        <w:jc w:val="center"/>
        <w:rPr>
          <w:rFonts w:cs="Times New Roman"/>
          <w:b/>
          <w:sz w:val="30"/>
          <w:szCs w:val="3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9"/>
        <w:gridCol w:w="1269"/>
      </w:tblGrid>
      <w:tr w:rsidR="000A406C" w:rsidRPr="00E2699D" w:rsidTr="00E2699D">
        <w:tc>
          <w:tcPr>
            <w:tcW w:w="9039" w:type="dxa"/>
          </w:tcPr>
          <w:p w:rsidR="000A406C" w:rsidRPr="00E2699D" w:rsidRDefault="000A406C" w:rsidP="00B460BF">
            <w:pPr>
              <w:spacing w:line="264" w:lineRule="auto"/>
              <w:ind w:firstLine="567"/>
              <w:rPr>
                <w:rFonts w:cs="Times New Roman"/>
                <w:b/>
                <w:sz w:val="30"/>
                <w:szCs w:val="30"/>
              </w:rPr>
            </w:pPr>
            <w:r w:rsidRPr="00E2699D">
              <w:rPr>
                <w:rFonts w:cs="Times New Roman"/>
                <w:b/>
                <w:sz w:val="30"/>
                <w:szCs w:val="30"/>
              </w:rPr>
              <w:t>ВВЕДЕНИЕ</w:t>
            </w:r>
          </w:p>
          <w:p w:rsidR="000A406C" w:rsidRPr="00E2699D" w:rsidRDefault="000A406C" w:rsidP="00B460BF">
            <w:pPr>
              <w:spacing w:line="264" w:lineRule="auto"/>
              <w:ind w:firstLine="567"/>
              <w:rPr>
                <w:rFonts w:cs="Times New Roman"/>
                <w:b/>
                <w:sz w:val="30"/>
                <w:szCs w:val="30"/>
              </w:rPr>
            </w:pPr>
          </w:p>
          <w:p w:rsidR="000A406C" w:rsidRPr="00E2699D" w:rsidRDefault="000A406C" w:rsidP="00B460BF">
            <w:pPr>
              <w:spacing w:line="264" w:lineRule="auto"/>
              <w:ind w:firstLine="567"/>
              <w:rPr>
                <w:rFonts w:cs="Times New Roman"/>
                <w:b/>
                <w:sz w:val="30"/>
                <w:szCs w:val="30"/>
              </w:rPr>
            </w:pPr>
            <w:r w:rsidRPr="00E2699D">
              <w:rPr>
                <w:rFonts w:cs="Times New Roman"/>
                <w:b/>
                <w:sz w:val="30"/>
                <w:szCs w:val="30"/>
              </w:rPr>
              <w:t xml:space="preserve">Раздел </w:t>
            </w:r>
            <w:r w:rsidRPr="00E2699D">
              <w:rPr>
                <w:rFonts w:cs="Times New Roman"/>
                <w:b/>
                <w:sz w:val="30"/>
                <w:szCs w:val="30"/>
                <w:lang w:val="en-US"/>
              </w:rPr>
              <w:t>I</w:t>
            </w:r>
            <w:r w:rsidRPr="00E2699D">
              <w:rPr>
                <w:rFonts w:cs="Times New Roman"/>
                <w:b/>
                <w:sz w:val="30"/>
                <w:szCs w:val="30"/>
              </w:rPr>
              <w:t>. Подготовка к написанию курсовой работы</w:t>
            </w:r>
          </w:p>
          <w:p w:rsidR="000A406C" w:rsidRPr="00E2699D" w:rsidRDefault="000A406C" w:rsidP="00B460BF">
            <w:pPr>
              <w:spacing w:line="264" w:lineRule="auto"/>
              <w:ind w:firstLine="567"/>
              <w:rPr>
                <w:rFonts w:cs="Times New Roman"/>
                <w:b/>
                <w:sz w:val="30"/>
                <w:szCs w:val="30"/>
              </w:rPr>
            </w:pPr>
          </w:p>
          <w:p w:rsidR="000A406C" w:rsidRPr="00E2699D" w:rsidRDefault="000A406C" w:rsidP="00BB6359">
            <w:pPr>
              <w:spacing w:line="264" w:lineRule="auto"/>
              <w:ind w:firstLine="567"/>
              <w:jc w:val="both"/>
              <w:rPr>
                <w:rFonts w:cs="Times New Roman"/>
                <w:sz w:val="30"/>
                <w:szCs w:val="30"/>
              </w:rPr>
            </w:pPr>
            <w:r w:rsidRPr="00E2699D">
              <w:rPr>
                <w:rFonts w:cs="Times New Roman"/>
                <w:sz w:val="30"/>
                <w:szCs w:val="30"/>
              </w:rPr>
              <w:t xml:space="preserve">1.1. Специфика исследования средств массовой информации   </w:t>
            </w:r>
          </w:p>
          <w:p w:rsidR="000A406C" w:rsidRPr="00E2699D" w:rsidRDefault="000A406C" w:rsidP="00BB6359">
            <w:pPr>
              <w:spacing w:line="264" w:lineRule="auto"/>
              <w:ind w:firstLine="567"/>
              <w:jc w:val="both"/>
              <w:rPr>
                <w:rFonts w:cs="Times New Roman"/>
                <w:sz w:val="30"/>
                <w:szCs w:val="30"/>
              </w:rPr>
            </w:pPr>
            <w:r w:rsidRPr="00E2699D">
              <w:rPr>
                <w:rFonts w:cs="Times New Roman"/>
                <w:sz w:val="30"/>
                <w:szCs w:val="30"/>
              </w:rPr>
              <w:t>1.2.Научно-методологический аппарат курсовой работы</w:t>
            </w:r>
          </w:p>
          <w:p w:rsidR="000A406C" w:rsidRPr="00E2699D" w:rsidRDefault="000A406C" w:rsidP="00BB6359">
            <w:pPr>
              <w:spacing w:line="264" w:lineRule="auto"/>
              <w:ind w:firstLine="567"/>
              <w:jc w:val="both"/>
              <w:rPr>
                <w:rFonts w:cs="Times New Roman"/>
                <w:sz w:val="30"/>
                <w:szCs w:val="30"/>
              </w:rPr>
            </w:pPr>
            <w:r w:rsidRPr="00E2699D">
              <w:rPr>
                <w:rFonts w:cs="Times New Roman"/>
                <w:sz w:val="30"/>
                <w:szCs w:val="30"/>
              </w:rPr>
              <w:t xml:space="preserve">1.3. Виды, этапы и разделы курсового исследования  </w:t>
            </w:r>
          </w:p>
          <w:p w:rsidR="000A406C" w:rsidRPr="00E2699D" w:rsidRDefault="000A406C" w:rsidP="00BB6359">
            <w:pPr>
              <w:spacing w:line="264" w:lineRule="auto"/>
              <w:ind w:firstLine="567"/>
              <w:jc w:val="both"/>
              <w:rPr>
                <w:rFonts w:cs="Times New Roman"/>
                <w:bCs/>
                <w:sz w:val="30"/>
                <w:szCs w:val="30"/>
              </w:rPr>
            </w:pPr>
            <w:r w:rsidRPr="00E2699D">
              <w:rPr>
                <w:rFonts w:cs="Times New Roman"/>
                <w:sz w:val="30"/>
                <w:szCs w:val="30"/>
              </w:rPr>
              <w:t xml:space="preserve">1.4. </w:t>
            </w:r>
            <w:r w:rsidRPr="00E2699D">
              <w:rPr>
                <w:rFonts w:cs="Times New Roman"/>
                <w:bCs/>
                <w:sz w:val="30"/>
                <w:szCs w:val="30"/>
              </w:rPr>
              <w:t xml:space="preserve">Работа с научным руководителем         </w:t>
            </w:r>
          </w:p>
          <w:p w:rsidR="000A406C" w:rsidRPr="00E2699D" w:rsidRDefault="000A406C" w:rsidP="00B460BF">
            <w:pPr>
              <w:spacing w:line="264" w:lineRule="auto"/>
              <w:ind w:firstLine="567"/>
              <w:rPr>
                <w:rFonts w:cs="Times New Roman"/>
                <w:sz w:val="30"/>
                <w:szCs w:val="30"/>
              </w:rPr>
            </w:pPr>
            <w:r w:rsidRPr="00E2699D">
              <w:rPr>
                <w:rFonts w:cs="Times New Roman"/>
                <w:bCs/>
                <w:sz w:val="30"/>
                <w:szCs w:val="30"/>
              </w:rPr>
              <w:t xml:space="preserve">1.5. </w:t>
            </w:r>
            <w:r w:rsidRPr="00E2699D">
              <w:rPr>
                <w:rFonts w:cs="Times New Roman"/>
                <w:sz w:val="30"/>
                <w:szCs w:val="30"/>
              </w:rPr>
              <w:t>Специфика самостоятельной работы с научной литературой</w:t>
            </w:r>
          </w:p>
          <w:p w:rsidR="000A406C" w:rsidRPr="00E2699D" w:rsidRDefault="000A406C" w:rsidP="00B460BF">
            <w:pPr>
              <w:spacing w:line="264" w:lineRule="auto"/>
              <w:ind w:firstLine="567"/>
              <w:rPr>
                <w:rFonts w:cs="Times New Roman"/>
                <w:sz w:val="30"/>
                <w:szCs w:val="30"/>
              </w:rPr>
            </w:pPr>
          </w:p>
          <w:p w:rsidR="000A406C" w:rsidRPr="00E2699D" w:rsidRDefault="000A406C" w:rsidP="00B460BF">
            <w:pPr>
              <w:spacing w:line="264" w:lineRule="auto"/>
              <w:ind w:firstLine="567"/>
              <w:rPr>
                <w:rFonts w:cs="Times New Roman"/>
                <w:b/>
                <w:sz w:val="30"/>
                <w:szCs w:val="30"/>
              </w:rPr>
            </w:pPr>
            <w:r w:rsidRPr="00E2699D">
              <w:rPr>
                <w:rFonts w:cs="Times New Roman"/>
                <w:b/>
                <w:sz w:val="30"/>
                <w:szCs w:val="30"/>
              </w:rPr>
              <w:t xml:space="preserve">Раздел </w:t>
            </w:r>
            <w:r w:rsidRPr="00E2699D">
              <w:rPr>
                <w:rFonts w:cs="Times New Roman"/>
                <w:b/>
                <w:sz w:val="30"/>
                <w:szCs w:val="30"/>
                <w:lang w:val="en-US"/>
              </w:rPr>
              <w:t>II</w:t>
            </w:r>
            <w:r w:rsidRPr="00E2699D">
              <w:rPr>
                <w:rFonts w:cs="Times New Roman"/>
                <w:b/>
                <w:sz w:val="30"/>
                <w:szCs w:val="30"/>
              </w:rPr>
              <w:t xml:space="preserve">. Выполнение, оформление и защита курсовой работы </w:t>
            </w:r>
          </w:p>
          <w:p w:rsidR="000A406C" w:rsidRPr="00E2699D" w:rsidRDefault="000A406C" w:rsidP="00B460BF">
            <w:pPr>
              <w:spacing w:line="264" w:lineRule="auto"/>
              <w:ind w:firstLine="567"/>
              <w:rPr>
                <w:rFonts w:cs="Times New Roman"/>
                <w:sz w:val="30"/>
                <w:szCs w:val="30"/>
              </w:rPr>
            </w:pPr>
          </w:p>
          <w:p w:rsidR="000A406C" w:rsidRPr="00E2699D" w:rsidRDefault="000A406C" w:rsidP="00B460BF">
            <w:pPr>
              <w:spacing w:line="264" w:lineRule="auto"/>
              <w:ind w:firstLine="567"/>
              <w:rPr>
                <w:rFonts w:cs="Times New Roman"/>
                <w:sz w:val="30"/>
                <w:szCs w:val="30"/>
              </w:rPr>
            </w:pPr>
            <w:r w:rsidRPr="00E2699D">
              <w:rPr>
                <w:rFonts w:cs="Times New Roman"/>
                <w:sz w:val="30"/>
                <w:szCs w:val="30"/>
              </w:rPr>
              <w:t>2.1. Общие рекомендации по написанию введения и глав основной части</w:t>
            </w:r>
          </w:p>
          <w:p w:rsidR="000A406C" w:rsidRPr="00E2699D" w:rsidRDefault="000A406C" w:rsidP="00B460BF">
            <w:pPr>
              <w:spacing w:line="264" w:lineRule="auto"/>
              <w:ind w:firstLine="567"/>
              <w:rPr>
                <w:rFonts w:cs="Times New Roman"/>
                <w:sz w:val="30"/>
                <w:szCs w:val="30"/>
              </w:rPr>
            </w:pPr>
            <w:r w:rsidRPr="00E2699D">
              <w:rPr>
                <w:rFonts w:cs="Times New Roman"/>
                <w:sz w:val="30"/>
                <w:szCs w:val="30"/>
              </w:rPr>
              <w:t>2.2. Основные стилевые черты научного изложения</w:t>
            </w:r>
          </w:p>
          <w:p w:rsidR="000A406C" w:rsidRPr="00E2699D" w:rsidRDefault="000A406C" w:rsidP="00B460BF">
            <w:pPr>
              <w:spacing w:line="264" w:lineRule="auto"/>
              <w:ind w:firstLine="567"/>
              <w:rPr>
                <w:rFonts w:cs="Times New Roman"/>
                <w:sz w:val="30"/>
                <w:szCs w:val="30"/>
              </w:rPr>
            </w:pPr>
            <w:r w:rsidRPr="00E2699D">
              <w:rPr>
                <w:rFonts w:cs="Times New Roman"/>
                <w:sz w:val="30"/>
                <w:szCs w:val="30"/>
              </w:rPr>
              <w:t>2.3. Культура оформления курсовой работы</w:t>
            </w:r>
          </w:p>
          <w:p w:rsidR="000A406C" w:rsidRPr="00E2699D" w:rsidRDefault="000A406C" w:rsidP="00B460BF">
            <w:pPr>
              <w:spacing w:line="264" w:lineRule="auto"/>
              <w:ind w:firstLine="567"/>
              <w:rPr>
                <w:rFonts w:cs="Times New Roman"/>
                <w:sz w:val="30"/>
                <w:szCs w:val="30"/>
              </w:rPr>
            </w:pPr>
            <w:r w:rsidRPr="00E2699D">
              <w:rPr>
                <w:rFonts w:cs="Times New Roman"/>
                <w:sz w:val="30"/>
                <w:szCs w:val="30"/>
              </w:rPr>
              <w:t>2.4. Правила защиты курсовой работы</w:t>
            </w:r>
          </w:p>
          <w:p w:rsidR="000A406C" w:rsidRPr="00E2699D" w:rsidRDefault="000A406C" w:rsidP="00B460BF">
            <w:pPr>
              <w:spacing w:line="264" w:lineRule="auto"/>
              <w:ind w:firstLine="567"/>
              <w:rPr>
                <w:rFonts w:cs="Times New Roman"/>
                <w:sz w:val="30"/>
                <w:szCs w:val="30"/>
              </w:rPr>
            </w:pPr>
            <w:r w:rsidRPr="00E2699D">
              <w:rPr>
                <w:rFonts w:cs="Times New Roman"/>
                <w:sz w:val="30"/>
                <w:szCs w:val="30"/>
              </w:rPr>
              <w:t xml:space="preserve">2.5. Темы курсовых работ </w:t>
            </w:r>
          </w:p>
          <w:p w:rsidR="000A406C" w:rsidRPr="00E2699D" w:rsidRDefault="000A406C" w:rsidP="00B460BF">
            <w:pPr>
              <w:spacing w:line="264" w:lineRule="auto"/>
              <w:ind w:firstLine="567"/>
              <w:rPr>
                <w:rFonts w:cs="Times New Roman"/>
                <w:sz w:val="30"/>
                <w:szCs w:val="30"/>
              </w:rPr>
            </w:pPr>
          </w:p>
          <w:p w:rsidR="000A406C" w:rsidRPr="00E2699D" w:rsidRDefault="000A406C" w:rsidP="00B460BF">
            <w:pPr>
              <w:spacing w:line="264" w:lineRule="auto"/>
              <w:ind w:firstLine="567"/>
              <w:rPr>
                <w:rFonts w:cs="Times New Roman"/>
                <w:b/>
                <w:sz w:val="30"/>
                <w:szCs w:val="30"/>
              </w:rPr>
            </w:pPr>
            <w:r w:rsidRPr="00E2699D">
              <w:rPr>
                <w:rFonts w:cs="Times New Roman"/>
                <w:b/>
                <w:sz w:val="30"/>
                <w:szCs w:val="30"/>
              </w:rPr>
              <w:t>ГЛОССАРИЙ</w:t>
            </w:r>
          </w:p>
          <w:p w:rsidR="000A406C" w:rsidRPr="00E2699D" w:rsidRDefault="000A406C" w:rsidP="00B460BF">
            <w:pPr>
              <w:spacing w:line="264" w:lineRule="auto"/>
              <w:ind w:firstLine="567"/>
              <w:rPr>
                <w:rFonts w:cs="Times New Roman"/>
                <w:b/>
                <w:sz w:val="30"/>
                <w:szCs w:val="30"/>
              </w:rPr>
            </w:pPr>
          </w:p>
          <w:p w:rsidR="000A406C" w:rsidRPr="00E2699D" w:rsidRDefault="000A406C" w:rsidP="00B460BF">
            <w:pPr>
              <w:pStyle w:val="af1"/>
              <w:spacing w:line="264" w:lineRule="auto"/>
              <w:ind w:firstLine="567"/>
              <w:rPr>
                <w:rFonts w:ascii="Times New Roman" w:hAnsi="Times New Roman"/>
                <w:b/>
                <w:sz w:val="30"/>
                <w:szCs w:val="30"/>
              </w:rPr>
            </w:pPr>
            <w:r w:rsidRPr="00E2699D">
              <w:rPr>
                <w:rFonts w:ascii="Times New Roman" w:hAnsi="Times New Roman"/>
                <w:b/>
                <w:sz w:val="30"/>
                <w:szCs w:val="30"/>
              </w:rPr>
              <w:t>ЛИТЕРАТУРА</w:t>
            </w:r>
          </w:p>
          <w:p w:rsidR="000A406C" w:rsidRPr="00E2699D" w:rsidRDefault="000A406C" w:rsidP="00B460BF">
            <w:pPr>
              <w:pStyle w:val="af1"/>
              <w:spacing w:line="264" w:lineRule="auto"/>
              <w:ind w:firstLine="567"/>
              <w:rPr>
                <w:rFonts w:ascii="Times New Roman" w:hAnsi="Times New Roman"/>
                <w:b/>
                <w:sz w:val="30"/>
                <w:szCs w:val="30"/>
              </w:rPr>
            </w:pPr>
          </w:p>
          <w:p w:rsidR="000A406C" w:rsidRPr="00E2699D" w:rsidRDefault="000A406C" w:rsidP="00B460BF">
            <w:pPr>
              <w:spacing w:line="264" w:lineRule="auto"/>
              <w:ind w:firstLine="567"/>
              <w:rPr>
                <w:rFonts w:cs="Times New Roman"/>
                <w:b/>
                <w:sz w:val="30"/>
                <w:szCs w:val="30"/>
              </w:rPr>
            </w:pPr>
            <w:r w:rsidRPr="00E2699D">
              <w:rPr>
                <w:rFonts w:cs="Times New Roman"/>
                <w:b/>
                <w:sz w:val="30"/>
                <w:szCs w:val="30"/>
              </w:rPr>
              <w:t>ПРИЛОЖЕНИЯ</w:t>
            </w:r>
          </w:p>
          <w:p w:rsidR="000A406C" w:rsidRPr="00E2699D" w:rsidRDefault="000A406C" w:rsidP="00B460BF">
            <w:pPr>
              <w:spacing w:line="264" w:lineRule="auto"/>
              <w:ind w:firstLine="567"/>
              <w:rPr>
                <w:rFonts w:cs="Times New Roman"/>
                <w:b/>
                <w:sz w:val="30"/>
                <w:szCs w:val="30"/>
              </w:rPr>
            </w:pPr>
          </w:p>
        </w:tc>
        <w:tc>
          <w:tcPr>
            <w:tcW w:w="1269" w:type="dxa"/>
          </w:tcPr>
          <w:p w:rsidR="00BB6359" w:rsidRPr="00BB6359" w:rsidRDefault="00BB6359" w:rsidP="00BB6359">
            <w:pPr>
              <w:spacing w:line="264" w:lineRule="auto"/>
              <w:jc w:val="center"/>
              <w:rPr>
                <w:rFonts w:cs="Times New Roman"/>
                <w:b/>
                <w:sz w:val="30"/>
                <w:szCs w:val="30"/>
                <w:vertAlign w:val="superscript"/>
              </w:rPr>
            </w:pPr>
          </w:p>
          <w:p w:rsidR="000A406C" w:rsidRDefault="000A406C" w:rsidP="00BB6359">
            <w:pPr>
              <w:spacing w:line="264" w:lineRule="auto"/>
              <w:ind w:firstLine="567"/>
              <w:jc w:val="center"/>
              <w:rPr>
                <w:rFonts w:cs="Times New Roman"/>
                <w:b/>
                <w:sz w:val="30"/>
                <w:szCs w:val="30"/>
                <w:vertAlign w:val="superscript"/>
              </w:rPr>
            </w:pPr>
          </w:p>
          <w:p w:rsidR="00BB6359" w:rsidRDefault="00BB6359" w:rsidP="00BB6359">
            <w:pPr>
              <w:spacing w:line="264" w:lineRule="auto"/>
              <w:ind w:firstLine="567"/>
              <w:jc w:val="center"/>
              <w:rPr>
                <w:rFonts w:cs="Times New Roman"/>
                <w:b/>
                <w:sz w:val="30"/>
                <w:szCs w:val="30"/>
                <w:vertAlign w:val="superscript"/>
              </w:rPr>
            </w:pPr>
          </w:p>
          <w:p w:rsidR="00BB6359" w:rsidRPr="00BB6359" w:rsidRDefault="00BB6359" w:rsidP="00BB6359">
            <w:pPr>
              <w:spacing w:line="264" w:lineRule="auto"/>
              <w:ind w:firstLine="567"/>
              <w:jc w:val="center"/>
              <w:rPr>
                <w:rFonts w:cs="Times New Roman"/>
                <w:b/>
                <w:sz w:val="30"/>
                <w:szCs w:val="30"/>
                <w:vertAlign w:val="superscript"/>
              </w:rPr>
            </w:pP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4</w:t>
            </w: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6</w:t>
            </w:r>
          </w:p>
          <w:p w:rsidR="000A406C" w:rsidRPr="00BB6359" w:rsidRDefault="00E83D7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14</w:t>
            </w: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16</w:t>
            </w: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17</w:t>
            </w:r>
          </w:p>
          <w:p w:rsidR="000A406C" w:rsidRPr="00BB6359" w:rsidRDefault="000A406C" w:rsidP="00BB6359">
            <w:pPr>
              <w:spacing w:line="264" w:lineRule="auto"/>
              <w:ind w:firstLine="567"/>
              <w:jc w:val="center"/>
              <w:rPr>
                <w:rFonts w:cs="Times New Roman"/>
                <w:b/>
                <w:sz w:val="30"/>
                <w:szCs w:val="30"/>
                <w:vertAlign w:val="superscript"/>
              </w:rPr>
            </w:pP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18</w:t>
            </w:r>
          </w:p>
          <w:p w:rsidR="000A406C" w:rsidRPr="00BB6359" w:rsidRDefault="000A406C" w:rsidP="00BB6359">
            <w:pPr>
              <w:spacing w:line="264" w:lineRule="auto"/>
              <w:ind w:firstLine="567"/>
              <w:jc w:val="center"/>
              <w:rPr>
                <w:rFonts w:cs="Times New Roman"/>
                <w:b/>
                <w:sz w:val="30"/>
                <w:szCs w:val="30"/>
                <w:vertAlign w:val="superscript"/>
              </w:rPr>
            </w:pP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18</w:t>
            </w:r>
          </w:p>
          <w:p w:rsidR="000A406C" w:rsidRPr="00BB6359" w:rsidRDefault="000A406C" w:rsidP="00BB6359">
            <w:pPr>
              <w:spacing w:line="264" w:lineRule="auto"/>
              <w:ind w:firstLine="567"/>
              <w:jc w:val="center"/>
              <w:rPr>
                <w:rFonts w:cs="Times New Roman"/>
                <w:b/>
                <w:sz w:val="30"/>
                <w:szCs w:val="30"/>
                <w:vertAlign w:val="superscript"/>
              </w:rPr>
            </w:pP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21</w:t>
            </w: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22</w:t>
            </w: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25</w:t>
            </w: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26</w:t>
            </w:r>
          </w:p>
          <w:p w:rsidR="000A406C" w:rsidRPr="00BB6359" w:rsidRDefault="000A406C" w:rsidP="00BB6359">
            <w:pPr>
              <w:spacing w:line="264" w:lineRule="auto"/>
              <w:ind w:firstLine="567"/>
              <w:jc w:val="center"/>
              <w:rPr>
                <w:rFonts w:cs="Times New Roman"/>
                <w:b/>
                <w:sz w:val="30"/>
                <w:szCs w:val="30"/>
                <w:vertAlign w:val="superscript"/>
              </w:rPr>
            </w:pPr>
          </w:p>
          <w:p w:rsidR="00BB6359" w:rsidRPr="00BB6359" w:rsidRDefault="00BB6359" w:rsidP="00BB6359">
            <w:pPr>
              <w:spacing w:line="264" w:lineRule="auto"/>
              <w:ind w:firstLine="567"/>
              <w:jc w:val="center"/>
              <w:rPr>
                <w:rFonts w:cs="Times New Roman"/>
                <w:b/>
                <w:sz w:val="30"/>
                <w:szCs w:val="30"/>
                <w:vertAlign w:val="superscript"/>
              </w:rPr>
            </w:pP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35</w:t>
            </w:r>
          </w:p>
          <w:p w:rsidR="000A406C" w:rsidRPr="00BB6359" w:rsidRDefault="000A406C" w:rsidP="00BB6359">
            <w:pPr>
              <w:spacing w:line="264" w:lineRule="auto"/>
              <w:ind w:firstLine="567"/>
              <w:jc w:val="center"/>
              <w:rPr>
                <w:rFonts w:cs="Times New Roman"/>
                <w:b/>
                <w:sz w:val="30"/>
                <w:szCs w:val="30"/>
                <w:vertAlign w:val="superscript"/>
              </w:rPr>
            </w:pPr>
          </w:p>
          <w:p w:rsidR="000A406C" w:rsidRPr="00BB6359" w:rsidRDefault="000A406C" w:rsidP="00BB6359">
            <w:pPr>
              <w:spacing w:line="264" w:lineRule="auto"/>
              <w:ind w:firstLine="567"/>
              <w:jc w:val="center"/>
              <w:rPr>
                <w:rFonts w:cs="Times New Roman"/>
                <w:b/>
                <w:sz w:val="30"/>
                <w:szCs w:val="30"/>
                <w:vertAlign w:val="superscript"/>
              </w:rPr>
            </w:pPr>
            <w:r w:rsidRPr="00BB6359">
              <w:rPr>
                <w:rFonts w:cs="Times New Roman"/>
                <w:b/>
                <w:sz w:val="30"/>
                <w:szCs w:val="30"/>
                <w:vertAlign w:val="superscript"/>
              </w:rPr>
              <w:t>40</w:t>
            </w:r>
          </w:p>
          <w:p w:rsidR="000A406C" w:rsidRPr="00BB6359" w:rsidRDefault="000A406C" w:rsidP="00BB6359">
            <w:pPr>
              <w:spacing w:line="264" w:lineRule="auto"/>
              <w:ind w:firstLine="567"/>
              <w:jc w:val="center"/>
              <w:rPr>
                <w:rFonts w:cs="Times New Roman"/>
                <w:b/>
                <w:sz w:val="30"/>
                <w:szCs w:val="30"/>
                <w:vertAlign w:val="superscript"/>
              </w:rPr>
            </w:pPr>
          </w:p>
          <w:p w:rsidR="000A406C" w:rsidRPr="00E2699D" w:rsidRDefault="000B5E60" w:rsidP="00BB6359">
            <w:pPr>
              <w:spacing w:line="264" w:lineRule="auto"/>
              <w:ind w:firstLine="567"/>
              <w:jc w:val="center"/>
              <w:rPr>
                <w:rFonts w:cs="Times New Roman"/>
                <w:b/>
                <w:sz w:val="30"/>
                <w:szCs w:val="30"/>
              </w:rPr>
            </w:pPr>
            <w:r w:rsidRPr="00BB6359">
              <w:rPr>
                <w:rFonts w:cs="Times New Roman"/>
                <w:b/>
                <w:sz w:val="30"/>
                <w:szCs w:val="30"/>
                <w:vertAlign w:val="superscript"/>
              </w:rPr>
              <w:t>42</w:t>
            </w:r>
          </w:p>
        </w:tc>
      </w:tr>
    </w:tbl>
    <w:p w:rsidR="00350751" w:rsidRPr="00E54A4C" w:rsidRDefault="00350751" w:rsidP="00D97257">
      <w:pPr>
        <w:spacing w:line="264" w:lineRule="auto"/>
        <w:jc w:val="both"/>
        <w:rPr>
          <w:rFonts w:cs="Times New Roman"/>
          <w:sz w:val="30"/>
          <w:szCs w:val="30"/>
        </w:rPr>
      </w:pPr>
      <w:bookmarkStart w:id="2" w:name="_GoBack"/>
      <w:bookmarkEnd w:id="2"/>
    </w:p>
    <w:sectPr w:rsidR="00350751" w:rsidRPr="00E54A4C" w:rsidSect="00D30578">
      <w:footerReference w:type="default" r:id="rId8"/>
      <w:pgSz w:w="11906" w:h="16838"/>
      <w:pgMar w:top="737" w:right="907" w:bottom="1077" w:left="90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813" w:rsidRDefault="00A51813" w:rsidP="00557C1D">
      <w:r>
        <w:separator/>
      </w:r>
    </w:p>
  </w:endnote>
  <w:endnote w:type="continuationSeparator" w:id="0">
    <w:p w:rsidR="00A51813" w:rsidRDefault="00A51813" w:rsidP="0055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A15" w:rsidRDefault="00454A15">
    <w:pPr>
      <w:pStyle w:val="ac"/>
      <w:jc w:val="center"/>
    </w:pPr>
    <w:r>
      <w:fldChar w:fldCharType="begin"/>
    </w:r>
    <w:r>
      <w:instrText xml:space="preserve"> PAGE   \* MERGEFORMAT </w:instrText>
    </w:r>
    <w:r>
      <w:fldChar w:fldCharType="separate"/>
    </w:r>
    <w:r w:rsidR="00E313EA">
      <w:rPr>
        <w:noProof/>
      </w:rPr>
      <w:t>2</w:t>
    </w:r>
    <w:r>
      <w:fldChar w:fldCharType="end"/>
    </w:r>
  </w:p>
  <w:p w:rsidR="00454A15" w:rsidRDefault="00454A1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813" w:rsidRDefault="00A51813" w:rsidP="00557C1D">
      <w:r>
        <w:separator/>
      </w:r>
    </w:p>
  </w:footnote>
  <w:footnote w:type="continuationSeparator" w:id="0">
    <w:p w:rsidR="00A51813" w:rsidRDefault="00A51813" w:rsidP="00557C1D">
      <w:r>
        <w:continuationSeparator/>
      </w:r>
    </w:p>
  </w:footnote>
  <w:footnote w:id="1">
    <w:p w:rsidR="00A1568D" w:rsidRDefault="00A1568D" w:rsidP="00A1568D">
      <w:pPr>
        <w:pStyle w:val="a6"/>
      </w:pPr>
      <w:r>
        <w:rPr>
          <w:rStyle w:val="a8"/>
        </w:rPr>
        <w:footnoteRef/>
      </w:r>
      <w:r>
        <w:t xml:space="preserve"> Исследование СМИ: методология, подход</w:t>
      </w:r>
      <w:r w:rsidR="00FC18A1">
        <w:t>ы, методы. М.</w:t>
      </w:r>
      <w:r w:rsidR="00200926">
        <w:t>,</w:t>
      </w:r>
      <w:r w:rsidR="00F06713">
        <w:t xml:space="preserve"> </w:t>
      </w:r>
      <w:r>
        <w:t>2011. – С. 8</w:t>
      </w:r>
      <w:r w:rsidR="001D445C">
        <w:t>.</w:t>
      </w:r>
    </w:p>
  </w:footnote>
  <w:footnote w:id="2">
    <w:p w:rsidR="00200926" w:rsidRPr="00200926" w:rsidRDefault="00454A15" w:rsidP="00200926">
      <w:pPr>
        <w:pStyle w:val="af4"/>
        <w:widowControl w:val="0"/>
        <w:tabs>
          <w:tab w:val="left" w:pos="360"/>
        </w:tabs>
        <w:spacing w:after="0" w:line="264" w:lineRule="auto"/>
        <w:jc w:val="both"/>
        <w:rPr>
          <w:sz w:val="20"/>
          <w:szCs w:val="20"/>
        </w:rPr>
      </w:pPr>
      <w:r w:rsidRPr="00200926">
        <w:rPr>
          <w:rStyle w:val="a8"/>
          <w:sz w:val="20"/>
          <w:szCs w:val="20"/>
        </w:rPr>
        <w:footnoteRef/>
      </w:r>
      <w:r w:rsidRPr="00200926">
        <w:rPr>
          <w:sz w:val="20"/>
          <w:szCs w:val="20"/>
        </w:rPr>
        <w:t xml:space="preserve"> </w:t>
      </w:r>
      <w:r w:rsidR="00200926" w:rsidRPr="00200926">
        <w:rPr>
          <w:sz w:val="20"/>
          <w:szCs w:val="20"/>
        </w:rPr>
        <w:t>Гогоцкий С</w:t>
      </w:r>
      <w:r w:rsidR="00F53555">
        <w:rPr>
          <w:sz w:val="20"/>
          <w:szCs w:val="20"/>
        </w:rPr>
        <w:t>.С. Философский словарь. – СПб.</w:t>
      </w:r>
      <w:r w:rsidR="00200926">
        <w:rPr>
          <w:sz w:val="20"/>
          <w:szCs w:val="20"/>
        </w:rPr>
        <w:t>,</w:t>
      </w:r>
      <w:r w:rsidR="00200926" w:rsidRPr="00200926">
        <w:rPr>
          <w:sz w:val="20"/>
          <w:szCs w:val="20"/>
        </w:rPr>
        <w:t xml:space="preserve"> 2009. </w:t>
      </w:r>
      <w:r w:rsidR="002F25EC">
        <w:rPr>
          <w:sz w:val="20"/>
          <w:szCs w:val="20"/>
        </w:rPr>
        <w:t>–</w:t>
      </w:r>
      <w:r w:rsidR="00200926" w:rsidRPr="00200926">
        <w:rPr>
          <w:sz w:val="20"/>
          <w:szCs w:val="20"/>
        </w:rPr>
        <w:t xml:space="preserve"> </w:t>
      </w:r>
      <w:r w:rsidR="002F25EC">
        <w:rPr>
          <w:sz w:val="20"/>
          <w:szCs w:val="20"/>
        </w:rPr>
        <w:t>С. 29</w:t>
      </w:r>
      <w:r w:rsidR="001D445C">
        <w:rPr>
          <w:sz w:val="20"/>
          <w:szCs w:val="20"/>
        </w:rPr>
        <w:t>.</w:t>
      </w:r>
    </w:p>
    <w:p w:rsidR="00454A15" w:rsidRPr="000F5925" w:rsidRDefault="00454A15">
      <w:pPr>
        <w:pStyle w:val="a6"/>
      </w:pPr>
    </w:p>
  </w:footnote>
  <w:footnote w:id="3">
    <w:p w:rsidR="00454A15" w:rsidRDefault="00454A15" w:rsidP="00965043">
      <w:pPr>
        <w:pStyle w:val="a6"/>
      </w:pPr>
      <w:r>
        <w:rPr>
          <w:rStyle w:val="a8"/>
        </w:rPr>
        <w:footnoteRef/>
      </w:r>
      <w:r>
        <w:t xml:space="preserve"> Белановский С.А. Индивидуальное глубоко</w:t>
      </w:r>
      <w:r w:rsidR="00F53555">
        <w:t>е интервью. - М.</w:t>
      </w:r>
      <w:r>
        <w:t xml:space="preserve">, 2005. - </w:t>
      </w:r>
      <w:r w:rsidR="00F12F7E">
        <w:t xml:space="preserve"> С. 32</w:t>
      </w:r>
      <w:r w:rsidR="001D445C">
        <w:t>.</w:t>
      </w:r>
    </w:p>
  </w:footnote>
  <w:footnote w:id="4">
    <w:p w:rsidR="00454A15" w:rsidRPr="00E7058C" w:rsidRDefault="00454A15" w:rsidP="00E7058C">
      <w:pPr>
        <w:spacing w:line="264" w:lineRule="auto"/>
        <w:jc w:val="both"/>
        <w:rPr>
          <w:rFonts w:cs="Times New Roman"/>
          <w:sz w:val="20"/>
          <w:szCs w:val="20"/>
        </w:rPr>
      </w:pPr>
      <w:r w:rsidRPr="00E7058C">
        <w:rPr>
          <w:rStyle w:val="a8"/>
          <w:sz w:val="20"/>
          <w:szCs w:val="20"/>
        </w:rPr>
        <w:footnoteRef/>
      </w:r>
      <w:r w:rsidRPr="00E7058C">
        <w:rPr>
          <w:sz w:val="20"/>
          <w:szCs w:val="20"/>
        </w:rPr>
        <w:t xml:space="preserve"> </w:t>
      </w:r>
      <w:r w:rsidR="00E7058C" w:rsidRPr="00E7058C">
        <w:rPr>
          <w:rFonts w:cs="Times New Roman"/>
          <w:sz w:val="20"/>
          <w:szCs w:val="20"/>
        </w:rPr>
        <w:t>Добреньков  В.И. Методология и методы научной работы / В.И</w:t>
      </w:r>
      <w:r w:rsidR="00F53555">
        <w:rPr>
          <w:rFonts w:cs="Times New Roman"/>
          <w:sz w:val="20"/>
          <w:szCs w:val="20"/>
        </w:rPr>
        <w:t>. Добреньков, Н.Г.Осипова. – М.</w:t>
      </w:r>
      <w:r w:rsidR="00E7058C" w:rsidRPr="00E7058C">
        <w:rPr>
          <w:rFonts w:cs="Times New Roman"/>
          <w:sz w:val="20"/>
          <w:szCs w:val="20"/>
        </w:rPr>
        <w:t xml:space="preserve">, 2011 </w:t>
      </w:r>
      <w:r w:rsidR="00E7058C">
        <w:rPr>
          <w:rFonts w:cs="Times New Roman"/>
          <w:sz w:val="20"/>
          <w:szCs w:val="20"/>
        </w:rPr>
        <w:t>–</w:t>
      </w:r>
      <w:r w:rsidR="00E7058C" w:rsidRPr="00E7058C">
        <w:rPr>
          <w:rFonts w:cs="Times New Roman"/>
          <w:sz w:val="20"/>
          <w:szCs w:val="20"/>
        </w:rPr>
        <w:t xml:space="preserve"> </w:t>
      </w:r>
      <w:r w:rsidR="00E7058C">
        <w:rPr>
          <w:rFonts w:cs="Times New Roman"/>
          <w:sz w:val="20"/>
          <w:szCs w:val="20"/>
        </w:rPr>
        <w:t>С.</w:t>
      </w:r>
      <w:r w:rsidR="007266F6">
        <w:rPr>
          <w:rFonts w:cs="Times New Roman"/>
          <w:sz w:val="20"/>
          <w:szCs w:val="20"/>
        </w:rPr>
        <w:t xml:space="preserve">74 </w:t>
      </w:r>
    </w:p>
  </w:footnote>
  <w:footnote w:id="5">
    <w:p w:rsidR="00454A15" w:rsidRDefault="00454A15" w:rsidP="00965043">
      <w:pPr>
        <w:pStyle w:val="a6"/>
      </w:pPr>
      <w:r>
        <w:rPr>
          <w:rStyle w:val="a8"/>
        </w:rPr>
        <w:footnoteRef/>
      </w:r>
      <w:r w:rsidR="009B2019">
        <w:t xml:space="preserve"> </w:t>
      </w:r>
      <w:r>
        <w:t xml:space="preserve">Фаломеева Т.В.  </w:t>
      </w:r>
      <w:r w:rsidR="00E7058C">
        <w:t>Социал</w:t>
      </w:r>
      <w:r w:rsidR="00F53555">
        <w:t>ьная психология : Практикум. М.</w:t>
      </w:r>
      <w:r w:rsidR="00A33499">
        <w:t>,</w:t>
      </w:r>
      <w:r w:rsidR="00E7058C">
        <w:t xml:space="preserve"> 2009  – С. 80</w:t>
      </w:r>
      <w:r w:rsidR="000278CB">
        <w:t>.</w:t>
      </w:r>
      <w:r w:rsidR="00E7058C">
        <w:t xml:space="preserve"> </w:t>
      </w:r>
    </w:p>
  </w:footnote>
  <w:footnote w:id="6">
    <w:p w:rsidR="00454A15" w:rsidRPr="001847D5" w:rsidRDefault="00454A15" w:rsidP="00965043">
      <w:pPr>
        <w:rPr>
          <w:sz w:val="20"/>
          <w:szCs w:val="20"/>
        </w:rPr>
      </w:pPr>
      <w:r w:rsidRPr="001847D5">
        <w:rPr>
          <w:rStyle w:val="a8"/>
          <w:sz w:val="20"/>
          <w:szCs w:val="20"/>
        </w:rPr>
        <w:footnoteRef/>
      </w:r>
      <w:r w:rsidRPr="001847D5">
        <w:rPr>
          <w:sz w:val="20"/>
          <w:szCs w:val="20"/>
        </w:rPr>
        <w:t xml:space="preserve"> Шалак В.И. Современный контент-анализ</w:t>
      </w:r>
      <w:r w:rsidR="000278CB">
        <w:rPr>
          <w:sz w:val="20"/>
          <w:szCs w:val="20"/>
        </w:rPr>
        <w:t>. М.</w:t>
      </w:r>
      <w:r w:rsidR="00AB5440">
        <w:rPr>
          <w:sz w:val="20"/>
          <w:szCs w:val="20"/>
        </w:rPr>
        <w:t>,</w:t>
      </w:r>
      <w:r w:rsidRPr="001847D5">
        <w:rPr>
          <w:sz w:val="20"/>
          <w:szCs w:val="20"/>
        </w:rPr>
        <w:t xml:space="preserve"> 2009</w:t>
      </w:r>
      <w:r w:rsidR="005D17B1">
        <w:rPr>
          <w:sz w:val="20"/>
          <w:szCs w:val="20"/>
        </w:rPr>
        <w:t xml:space="preserve"> </w:t>
      </w:r>
      <w:r w:rsidR="00AB5440">
        <w:rPr>
          <w:sz w:val="20"/>
          <w:szCs w:val="20"/>
        </w:rPr>
        <w:t>- С. 27</w:t>
      </w:r>
      <w:r w:rsidR="000278CB">
        <w:rPr>
          <w:sz w:val="20"/>
          <w:szCs w:val="20"/>
        </w:rPr>
        <w:t>.</w:t>
      </w:r>
    </w:p>
    <w:p w:rsidR="00454A15" w:rsidRPr="004E74BB" w:rsidRDefault="00454A15" w:rsidP="00965043">
      <w:pPr>
        <w:pStyle w:val="2"/>
        <w:ind w:left="0" w:firstLine="0"/>
        <w:jc w:val="left"/>
        <w:rPr>
          <w:b w:val="0"/>
          <w:sz w:val="20"/>
          <w:szCs w:val="20"/>
        </w:rPr>
      </w:pPr>
    </w:p>
    <w:p w:rsidR="00454A15" w:rsidRDefault="00454A15" w:rsidP="00965043">
      <w:pPr>
        <w:pStyle w:val="a6"/>
      </w:pPr>
    </w:p>
  </w:footnote>
  <w:footnote w:id="7">
    <w:p w:rsidR="00454A15" w:rsidRDefault="00454A15" w:rsidP="00965043">
      <w:pPr>
        <w:pStyle w:val="a6"/>
      </w:pPr>
      <w:r>
        <w:rPr>
          <w:rStyle w:val="a8"/>
        </w:rPr>
        <w:footnoteRef/>
      </w:r>
      <w:r w:rsidR="00740E45">
        <w:t xml:space="preserve"> Гудвин.</w:t>
      </w:r>
      <w:r w:rsidR="00740E45" w:rsidRPr="00740E45">
        <w:t xml:space="preserve"> </w:t>
      </w:r>
      <w:r w:rsidR="00740E45">
        <w:t xml:space="preserve">Дж. </w:t>
      </w:r>
      <w:r>
        <w:t xml:space="preserve"> Исследование в психологии: мето</w:t>
      </w:r>
      <w:r w:rsidR="00EE217B">
        <w:t>ды и планирование. СПб.</w:t>
      </w:r>
      <w:r>
        <w:t>, 2004. С. 172.</w:t>
      </w:r>
    </w:p>
  </w:footnote>
  <w:footnote w:id="8">
    <w:p w:rsidR="00454A15" w:rsidRPr="00D13F0B" w:rsidRDefault="00454A15" w:rsidP="00B11147">
      <w:pPr>
        <w:spacing w:line="264" w:lineRule="auto"/>
        <w:jc w:val="both"/>
        <w:rPr>
          <w:rFonts w:cs="Times New Roman"/>
          <w:sz w:val="20"/>
          <w:szCs w:val="20"/>
        </w:rPr>
      </w:pPr>
      <w:r>
        <w:rPr>
          <w:rStyle w:val="a8"/>
        </w:rPr>
        <w:footnoteRef/>
      </w:r>
      <w:r>
        <w:t xml:space="preserve"> </w:t>
      </w:r>
      <w:r w:rsidRPr="00D13F0B">
        <w:rPr>
          <w:rFonts w:cs="Times New Roman"/>
          <w:sz w:val="20"/>
          <w:szCs w:val="20"/>
        </w:rPr>
        <w:t xml:space="preserve">Регламент подготовки и защиты курсовой работы в федеральном государственном автономном образовательном учреждении высшего профессионального образования «Казанский (Приволжский) Федеральный университет» Утверждено 20.10.2011. № 0.1.1. 56-06/48/11 / Казанский (Приволжский) Федеральный университет. </w:t>
      </w:r>
      <w:r w:rsidRPr="00D13F0B">
        <w:rPr>
          <w:rFonts w:cs="Times New Roman"/>
          <w:sz w:val="20"/>
          <w:szCs w:val="20"/>
          <w:lang w:val="en-US"/>
        </w:rPr>
        <w:t>URL</w:t>
      </w:r>
      <w:r w:rsidRPr="00D13F0B">
        <w:rPr>
          <w:rFonts w:cs="Times New Roman"/>
          <w:sz w:val="20"/>
          <w:szCs w:val="20"/>
        </w:rPr>
        <w:t xml:space="preserve">: </w:t>
      </w:r>
      <w:r w:rsidRPr="001E0271">
        <w:rPr>
          <w:rFonts w:cs="Times New Roman"/>
          <w:sz w:val="20"/>
          <w:szCs w:val="20"/>
          <w:lang w:val="en-US"/>
        </w:rPr>
        <w:t>http</w:t>
      </w:r>
      <w:r w:rsidRPr="001E0271">
        <w:rPr>
          <w:rFonts w:cs="Times New Roman"/>
          <w:sz w:val="20"/>
          <w:szCs w:val="20"/>
        </w:rPr>
        <w:t>://</w:t>
      </w:r>
      <w:r w:rsidRPr="001E0271">
        <w:rPr>
          <w:rFonts w:cs="Times New Roman"/>
          <w:sz w:val="20"/>
          <w:szCs w:val="20"/>
          <w:lang w:val="en-US"/>
        </w:rPr>
        <w:t>www</w:t>
      </w:r>
      <w:r w:rsidRPr="001E0271">
        <w:rPr>
          <w:rFonts w:cs="Times New Roman"/>
          <w:sz w:val="20"/>
          <w:szCs w:val="20"/>
        </w:rPr>
        <w:t>.</w:t>
      </w:r>
      <w:r w:rsidRPr="001E0271">
        <w:rPr>
          <w:rFonts w:cs="Times New Roman"/>
          <w:sz w:val="20"/>
          <w:szCs w:val="20"/>
          <w:lang w:val="en-US"/>
        </w:rPr>
        <w:t>ksu</w:t>
      </w:r>
      <w:r w:rsidRPr="001E0271">
        <w:rPr>
          <w:rFonts w:cs="Times New Roman"/>
          <w:sz w:val="20"/>
          <w:szCs w:val="20"/>
        </w:rPr>
        <w:t>.</w:t>
      </w:r>
      <w:r w:rsidRPr="001E0271">
        <w:rPr>
          <w:rFonts w:cs="Times New Roman"/>
          <w:sz w:val="20"/>
          <w:szCs w:val="20"/>
          <w:lang w:val="en-US"/>
        </w:rPr>
        <w:t>ru</w:t>
      </w:r>
      <w:r w:rsidRPr="001E0271">
        <w:rPr>
          <w:rFonts w:cs="Times New Roman"/>
          <w:sz w:val="20"/>
          <w:szCs w:val="20"/>
        </w:rPr>
        <w:t>/</w:t>
      </w:r>
      <w:r w:rsidRPr="001E0271">
        <w:rPr>
          <w:rFonts w:cs="Times New Roman"/>
          <w:sz w:val="20"/>
          <w:szCs w:val="20"/>
          <w:lang w:val="en-US"/>
        </w:rPr>
        <w:t>umu</w:t>
      </w:r>
      <w:r w:rsidRPr="001E0271">
        <w:rPr>
          <w:rFonts w:cs="Times New Roman"/>
          <w:sz w:val="20"/>
          <w:szCs w:val="20"/>
        </w:rPr>
        <w:t>/</w:t>
      </w:r>
      <w:r w:rsidRPr="001E0271">
        <w:rPr>
          <w:rFonts w:cs="Times New Roman"/>
          <w:sz w:val="20"/>
          <w:szCs w:val="20"/>
          <w:lang w:val="en-US"/>
        </w:rPr>
        <w:t>index</w:t>
      </w:r>
      <w:r w:rsidRPr="001E0271">
        <w:rPr>
          <w:rFonts w:cs="Times New Roman"/>
          <w:sz w:val="20"/>
          <w:szCs w:val="20"/>
        </w:rPr>
        <w:t>.</w:t>
      </w:r>
      <w:r w:rsidRPr="001E0271">
        <w:rPr>
          <w:rFonts w:cs="Times New Roman"/>
          <w:sz w:val="20"/>
          <w:szCs w:val="20"/>
          <w:lang w:val="en-US"/>
        </w:rPr>
        <w:t>php</w:t>
      </w:r>
      <w:r w:rsidRPr="001E0271">
        <w:rPr>
          <w:rFonts w:cs="Times New Roman"/>
          <w:sz w:val="20"/>
          <w:szCs w:val="20"/>
        </w:rPr>
        <w:t>?</w:t>
      </w:r>
      <w:r w:rsidRPr="001E0271">
        <w:rPr>
          <w:rFonts w:cs="Times New Roman"/>
          <w:sz w:val="20"/>
          <w:szCs w:val="20"/>
          <w:lang w:val="en-US"/>
        </w:rPr>
        <w:t>id</w:t>
      </w:r>
      <w:r w:rsidRPr="001E0271">
        <w:rPr>
          <w:rFonts w:cs="Times New Roman"/>
          <w:sz w:val="20"/>
          <w:szCs w:val="20"/>
        </w:rPr>
        <w:t>=3&amp;</w:t>
      </w:r>
      <w:r w:rsidRPr="001E0271">
        <w:rPr>
          <w:rFonts w:cs="Times New Roman"/>
          <w:sz w:val="20"/>
          <w:szCs w:val="20"/>
          <w:lang w:val="en-US"/>
        </w:rPr>
        <w:t>idm</w:t>
      </w:r>
      <w:r w:rsidRPr="001E0271">
        <w:rPr>
          <w:rFonts w:cs="Times New Roman"/>
          <w:sz w:val="20"/>
          <w:szCs w:val="20"/>
        </w:rPr>
        <w:t>=7&amp;</w:t>
      </w:r>
      <w:r w:rsidRPr="001E0271">
        <w:rPr>
          <w:rFonts w:cs="Times New Roman"/>
          <w:sz w:val="20"/>
          <w:szCs w:val="20"/>
          <w:lang w:val="en-US"/>
        </w:rPr>
        <w:t>num</w:t>
      </w:r>
      <w:r w:rsidRPr="001E0271">
        <w:rPr>
          <w:rFonts w:cs="Times New Roman"/>
          <w:sz w:val="20"/>
          <w:szCs w:val="20"/>
        </w:rPr>
        <w:t>=1</w:t>
      </w:r>
      <w:r w:rsidRPr="00D13F0B">
        <w:rPr>
          <w:rFonts w:cs="Times New Roman"/>
          <w:sz w:val="20"/>
          <w:szCs w:val="20"/>
        </w:rPr>
        <w:t xml:space="preserve"> (дата обращения: 14.02.2011).</w:t>
      </w:r>
    </w:p>
    <w:p w:rsidR="00454A15" w:rsidRDefault="00454A15">
      <w:pPr>
        <w:pStyle w:val="a6"/>
      </w:pPr>
    </w:p>
  </w:footnote>
  <w:footnote w:id="9">
    <w:p w:rsidR="00454A15" w:rsidRPr="00D13F0B" w:rsidRDefault="00454A15" w:rsidP="00D13F0B">
      <w:pPr>
        <w:spacing w:line="264" w:lineRule="auto"/>
        <w:jc w:val="both"/>
        <w:rPr>
          <w:rFonts w:cs="Times New Roman"/>
          <w:sz w:val="20"/>
          <w:szCs w:val="20"/>
        </w:rPr>
      </w:pPr>
      <w:r>
        <w:rPr>
          <w:rStyle w:val="a8"/>
        </w:rPr>
        <w:footnoteRef/>
      </w:r>
      <w:r>
        <w:t xml:space="preserve"> </w:t>
      </w:r>
      <w:r w:rsidRPr="00D13F0B">
        <w:rPr>
          <w:rFonts w:cs="Times New Roman"/>
          <w:sz w:val="20"/>
          <w:szCs w:val="20"/>
        </w:rPr>
        <w:t xml:space="preserve">Регламент подготовки и защиты курсовой работы в федеральном государственном автономном образовательном учреждении высшего профессионального образования «Казанский (Приволжский) Федеральный университет» Утверждено 20.10.2011. № 0.1.1. 56-06/48/11 / Казанский (Приволжский) Федеральный университет. </w:t>
      </w:r>
      <w:r w:rsidRPr="00D13F0B">
        <w:rPr>
          <w:rFonts w:cs="Times New Roman"/>
          <w:sz w:val="20"/>
          <w:szCs w:val="20"/>
          <w:lang w:val="en-US"/>
        </w:rPr>
        <w:t>URL</w:t>
      </w:r>
      <w:r w:rsidRPr="00D13F0B">
        <w:rPr>
          <w:rFonts w:cs="Times New Roman"/>
          <w:sz w:val="20"/>
          <w:szCs w:val="20"/>
        </w:rPr>
        <w:t xml:space="preserve">: </w:t>
      </w:r>
      <w:r w:rsidRPr="001E0271">
        <w:rPr>
          <w:rFonts w:cs="Times New Roman"/>
          <w:sz w:val="20"/>
          <w:szCs w:val="20"/>
          <w:lang w:val="en-US"/>
        </w:rPr>
        <w:t>http</w:t>
      </w:r>
      <w:r w:rsidRPr="001E0271">
        <w:rPr>
          <w:rFonts w:cs="Times New Roman"/>
          <w:sz w:val="20"/>
          <w:szCs w:val="20"/>
        </w:rPr>
        <w:t>://</w:t>
      </w:r>
      <w:r w:rsidRPr="001E0271">
        <w:rPr>
          <w:rFonts w:cs="Times New Roman"/>
          <w:sz w:val="20"/>
          <w:szCs w:val="20"/>
          <w:lang w:val="en-US"/>
        </w:rPr>
        <w:t>www</w:t>
      </w:r>
      <w:r w:rsidRPr="001E0271">
        <w:rPr>
          <w:rFonts w:cs="Times New Roman"/>
          <w:sz w:val="20"/>
          <w:szCs w:val="20"/>
        </w:rPr>
        <w:t>.</w:t>
      </w:r>
      <w:r w:rsidRPr="001E0271">
        <w:rPr>
          <w:rFonts w:cs="Times New Roman"/>
          <w:sz w:val="20"/>
          <w:szCs w:val="20"/>
          <w:lang w:val="en-US"/>
        </w:rPr>
        <w:t>ksu</w:t>
      </w:r>
      <w:r w:rsidRPr="001E0271">
        <w:rPr>
          <w:rFonts w:cs="Times New Roman"/>
          <w:sz w:val="20"/>
          <w:szCs w:val="20"/>
        </w:rPr>
        <w:t>.</w:t>
      </w:r>
      <w:r w:rsidRPr="001E0271">
        <w:rPr>
          <w:rFonts w:cs="Times New Roman"/>
          <w:sz w:val="20"/>
          <w:szCs w:val="20"/>
          <w:lang w:val="en-US"/>
        </w:rPr>
        <w:t>ru</w:t>
      </w:r>
      <w:r w:rsidRPr="001E0271">
        <w:rPr>
          <w:rFonts w:cs="Times New Roman"/>
          <w:sz w:val="20"/>
          <w:szCs w:val="20"/>
        </w:rPr>
        <w:t>/</w:t>
      </w:r>
      <w:r w:rsidRPr="001E0271">
        <w:rPr>
          <w:rFonts w:cs="Times New Roman"/>
          <w:sz w:val="20"/>
          <w:szCs w:val="20"/>
          <w:lang w:val="en-US"/>
        </w:rPr>
        <w:t>umu</w:t>
      </w:r>
      <w:r w:rsidRPr="001E0271">
        <w:rPr>
          <w:rFonts w:cs="Times New Roman"/>
          <w:sz w:val="20"/>
          <w:szCs w:val="20"/>
        </w:rPr>
        <w:t>/</w:t>
      </w:r>
      <w:r w:rsidRPr="001E0271">
        <w:rPr>
          <w:rFonts w:cs="Times New Roman"/>
          <w:sz w:val="20"/>
          <w:szCs w:val="20"/>
          <w:lang w:val="en-US"/>
        </w:rPr>
        <w:t>index</w:t>
      </w:r>
      <w:r w:rsidRPr="001E0271">
        <w:rPr>
          <w:rFonts w:cs="Times New Roman"/>
          <w:sz w:val="20"/>
          <w:szCs w:val="20"/>
        </w:rPr>
        <w:t>.</w:t>
      </w:r>
      <w:r w:rsidRPr="001E0271">
        <w:rPr>
          <w:rFonts w:cs="Times New Roman"/>
          <w:sz w:val="20"/>
          <w:szCs w:val="20"/>
          <w:lang w:val="en-US"/>
        </w:rPr>
        <w:t>php</w:t>
      </w:r>
      <w:r w:rsidRPr="001E0271">
        <w:rPr>
          <w:rFonts w:cs="Times New Roman"/>
          <w:sz w:val="20"/>
          <w:szCs w:val="20"/>
        </w:rPr>
        <w:t>?</w:t>
      </w:r>
      <w:r w:rsidRPr="001E0271">
        <w:rPr>
          <w:rFonts w:cs="Times New Roman"/>
          <w:sz w:val="20"/>
          <w:szCs w:val="20"/>
          <w:lang w:val="en-US"/>
        </w:rPr>
        <w:t>id</w:t>
      </w:r>
      <w:r w:rsidRPr="001E0271">
        <w:rPr>
          <w:rFonts w:cs="Times New Roman"/>
          <w:sz w:val="20"/>
          <w:szCs w:val="20"/>
        </w:rPr>
        <w:t>=3&amp;</w:t>
      </w:r>
      <w:r w:rsidRPr="001E0271">
        <w:rPr>
          <w:rFonts w:cs="Times New Roman"/>
          <w:sz w:val="20"/>
          <w:szCs w:val="20"/>
          <w:lang w:val="en-US"/>
        </w:rPr>
        <w:t>idm</w:t>
      </w:r>
      <w:r w:rsidRPr="001E0271">
        <w:rPr>
          <w:rFonts w:cs="Times New Roman"/>
          <w:sz w:val="20"/>
          <w:szCs w:val="20"/>
        </w:rPr>
        <w:t>=7&amp;</w:t>
      </w:r>
      <w:r w:rsidRPr="001E0271">
        <w:rPr>
          <w:rFonts w:cs="Times New Roman"/>
          <w:sz w:val="20"/>
          <w:szCs w:val="20"/>
          <w:lang w:val="en-US"/>
        </w:rPr>
        <w:t>num</w:t>
      </w:r>
      <w:r w:rsidRPr="001E0271">
        <w:rPr>
          <w:rFonts w:cs="Times New Roman"/>
          <w:sz w:val="20"/>
          <w:szCs w:val="20"/>
        </w:rPr>
        <w:t>=1</w:t>
      </w:r>
      <w:r w:rsidRPr="00D13F0B">
        <w:rPr>
          <w:rFonts w:cs="Times New Roman"/>
          <w:sz w:val="20"/>
          <w:szCs w:val="20"/>
        </w:rPr>
        <w:t xml:space="preserve"> (дата обращения: 14.02.2011).</w:t>
      </w:r>
    </w:p>
  </w:footnote>
  <w:footnote w:id="10">
    <w:p w:rsidR="00454A15" w:rsidRDefault="00454A15">
      <w:pPr>
        <w:pStyle w:val="a6"/>
      </w:pPr>
      <w:r>
        <w:rPr>
          <w:rStyle w:val="a8"/>
        </w:rPr>
        <w:footnoteRef/>
      </w:r>
      <w:r>
        <w:t xml:space="preserve"> Образец оформления оглавления представлен в Приложении № 2. </w:t>
      </w:r>
    </w:p>
  </w:footnote>
  <w:footnote w:id="11">
    <w:p w:rsidR="004C14D0" w:rsidRDefault="004C14D0">
      <w:pPr>
        <w:pStyle w:val="a6"/>
      </w:pPr>
      <w:r>
        <w:rPr>
          <w:rStyle w:val="a8"/>
        </w:rPr>
        <w:footnoteRef/>
      </w:r>
      <w:r>
        <w:t xml:space="preserve"> </w:t>
      </w:r>
      <w:r w:rsidR="00F41887">
        <w:t xml:space="preserve"> Прим</w:t>
      </w:r>
      <w:r w:rsidR="00D5784C">
        <w:t>.</w:t>
      </w:r>
      <w:r w:rsidR="00F41887">
        <w:t xml:space="preserve"> авт.</w:t>
      </w:r>
      <w:r>
        <w:t xml:space="preserve"> :  при составлении </w:t>
      </w:r>
      <w:r w:rsidR="00F41887">
        <w:t>раздела «Т</w:t>
      </w:r>
      <w:r>
        <w:t>ем</w:t>
      </w:r>
      <w:r w:rsidR="00F41887">
        <w:t>ы</w:t>
      </w:r>
      <w:r>
        <w:t xml:space="preserve"> курсовых работ</w:t>
      </w:r>
      <w:r w:rsidR="00F41887">
        <w:t xml:space="preserve">» </w:t>
      </w:r>
      <w:r>
        <w:t xml:space="preserve"> были использованы </w:t>
      </w:r>
      <w:r w:rsidR="00F41887">
        <w:t xml:space="preserve"> рабочие программы дисциплин, разработанные преподавателями кафедры Т</w:t>
      </w:r>
      <w:r w:rsidR="00A3394C">
        <w:t xml:space="preserve"> </w:t>
      </w:r>
      <w:r w:rsidR="009C32F6">
        <w:t>и</w:t>
      </w:r>
      <w:r w:rsidR="00A3394C">
        <w:t xml:space="preserve"> </w:t>
      </w:r>
      <w:r w:rsidR="00F41887">
        <w:t>П ЭСМИ  факультета журналистики и социологии К(П)ФУ</w:t>
      </w:r>
      <w:r w:rsidR="00AB6E39">
        <w:t>.</w:t>
      </w:r>
    </w:p>
  </w:footnote>
  <w:footnote w:id="12">
    <w:p w:rsidR="00454A15" w:rsidRPr="000E0737" w:rsidRDefault="00454A15" w:rsidP="000E0737">
      <w:pPr>
        <w:pStyle w:val="af1"/>
        <w:spacing w:line="264" w:lineRule="auto"/>
        <w:jc w:val="both"/>
        <w:rPr>
          <w:rFonts w:ascii="Times New Roman" w:hAnsi="Times New Roman"/>
          <w:iCs/>
        </w:rPr>
      </w:pPr>
      <w:r w:rsidRPr="007D5624">
        <w:rPr>
          <w:rStyle w:val="a8"/>
        </w:rPr>
        <w:footnoteRef/>
      </w:r>
      <w:r>
        <w:t xml:space="preserve">  </w:t>
      </w:r>
      <w:r w:rsidRPr="000E0737">
        <w:rPr>
          <w:rFonts w:ascii="Times New Roman" w:hAnsi="Times New Roman"/>
        </w:rPr>
        <w:t>См.:</w:t>
      </w:r>
      <w:r w:rsidR="000E0737" w:rsidRPr="000E0737">
        <w:rPr>
          <w:rFonts w:ascii="Times New Roman" w:hAnsi="Times New Roman"/>
        </w:rPr>
        <w:t xml:space="preserve"> Гогоцкий С</w:t>
      </w:r>
      <w:r w:rsidR="00811211">
        <w:rPr>
          <w:rFonts w:ascii="Times New Roman" w:hAnsi="Times New Roman"/>
        </w:rPr>
        <w:t>.С. Философский словарь. – СПб.</w:t>
      </w:r>
      <w:r w:rsidR="000E0737" w:rsidRPr="000E0737">
        <w:rPr>
          <w:rFonts w:ascii="Times New Roman" w:hAnsi="Times New Roman"/>
        </w:rPr>
        <w:t>, 2009.</w:t>
      </w:r>
      <w:r w:rsidR="000E0737">
        <w:rPr>
          <w:rFonts w:ascii="Times New Roman" w:hAnsi="Times New Roman"/>
        </w:rPr>
        <w:t>;</w:t>
      </w:r>
      <w:r w:rsidR="000E0737" w:rsidRPr="000E0737">
        <w:rPr>
          <w:rFonts w:ascii="Times New Roman" w:hAnsi="Times New Roman"/>
        </w:rPr>
        <w:t xml:space="preserve"> </w:t>
      </w:r>
      <w:r w:rsidR="000E0737" w:rsidRPr="000E0737">
        <w:rPr>
          <w:rFonts w:ascii="Times New Roman" w:hAnsi="Times New Roman"/>
          <w:iCs/>
        </w:rPr>
        <w:t xml:space="preserve">Прохоров Е.П. Введение в теорию журналистики: Уч. для студ. вузов / Е.П.Прохоров – 7-е изд., испр и доп. – </w:t>
      </w:r>
      <w:r w:rsidR="003D57D5">
        <w:rPr>
          <w:rFonts w:ascii="Times New Roman" w:hAnsi="Times New Roman"/>
          <w:iCs/>
        </w:rPr>
        <w:t>М.</w:t>
      </w:r>
      <w:r w:rsidR="000E0737" w:rsidRPr="000E0737">
        <w:rPr>
          <w:rFonts w:ascii="Times New Roman" w:hAnsi="Times New Roman"/>
          <w:iCs/>
        </w:rPr>
        <w:t>, 2009</w:t>
      </w:r>
      <w:r w:rsidR="000E0737">
        <w:rPr>
          <w:rFonts w:ascii="Times New Roman" w:hAnsi="Times New Roman"/>
          <w:iCs/>
        </w:rPr>
        <w:t>.;</w:t>
      </w:r>
      <w:r w:rsidRPr="007D5624">
        <w:rPr>
          <w:lang w:eastAsia="ar-SA"/>
        </w:rPr>
        <w:t xml:space="preserve"> </w:t>
      </w:r>
      <w:r w:rsidRPr="000E0737">
        <w:rPr>
          <w:rFonts w:ascii="Times New Roman" w:hAnsi="Times New Roman"/>
          <w:lang w:eastAsia="ar-SA"/>
        </w:rPr>
        <w:t xml:space="preserve">Российская Федерация. Законы. О средствах массовой информации :[Федер.закон: принят Верховным Советом Российской Федерации 27 декабря 1991 г.: по состоянию на 14 июня 2011 г.] М., 2010. </w:t>
      </w:r>
    </w:p>
    <w:p w:rsidR="00454A15" w:rsidRPr="000E0737" w:rsidRDefault="00454A15" w:rsidP="007D5624">
      <w:pPr>
        <w:pStyle w:val="1"/>
        <w:spacing w:before="227" w:after="194"/>
        <w:ind w:left="0" w:right="162" w:firstLine="0"/>
        <w:rPr>
          <w:rFonts w:ascii="Times New Roman" w:hAnsi="Times New Roman" w:cs="Times New Roman"/>
          <w:b w:val="0"/>
          <w:sz w:val="20"/>
          <w:szCs w:val="20"/>
        </w:rPr>
      </w:pPr>
    </w:p>
    <w:p w:rsidR="00454A15" w:rsidRDefault="00454A15">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nsid w:val="068840CE"/>
    <w:multiLevelType w:val="multilevel"/>
    <w:tmpl w:val="CFF44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381CB8"/>
    <w:multiLevelType w:val="multilevel"/>
    <w:tmpl w:val="000A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B64391"/>
    <w:multiLevelType w:val="hybridMultilevel"/>
    <w:tmpl w:val="C9DEE4EE"/>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DC55FB"/>
    <w:multiLevelType w:val="multilevel"/>
    <w:tmpl w:val="9AD68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B82971"/>
    <w:multiLevelType w:val="multilevel"/>
    <w:tmpl w:val="1254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1D573F"/>
    <w:multiLevelType w:val="hybridMultilevel"/>
    <w:tmpl w:val="07800EF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39B19FC"/>
    <w:multiLevelType w:val="multilevel"/>
    <w:tmpl w:val="E69C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A60A22"/>
    <w:multiLevelType w:val="hybridMultilevel"/>
    <w:tmpl w:val="F362C0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6F53F5A"/>
    <w:multiLevelType w:val="hybridMultilevel"/>
    <w:tmpl w:val="5DAC2094"/>
    <w:lvl w:ilvl="0" w:tplc="CB226684">
      <w:start w:val="1"/>
      <w:numFmt w:val="decimal"/>
      <w:lvlText w:val="%1."/>
      <w:lvlJc w:val="left"/>
      <w:pPr>
        <w:tabs>
          <w:tab w:val="num" w:pos="1491"/>
        </w:tabs>
        <w:ind w:left="1491" w:hanging="924"/>
      </w:pPr>
      <w:rPr>
        <w:rFonts w:hint="default"/>
      </w:rPr>
    </w:lvl>
    <w:lvl w:ilvl="1" w:tplc="3F506194">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280E5160"/>
    <w:multiLevelType w:val="hybridMultilevel"/>
    <w:tmpl w:val="7F42A2F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14B3D41"/>
    <w:multiLevelType w:val="hybridMultilevel"/>
    <w:tmpl w:val="BB34688C"/>
    <w:lvl w:ilvl="0" w:tplc="A0D236F4">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470C19"/>
    <w:multiLevelType w:val="hybridMultilevel"/>
    <w:tmpl w:val="AB46279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39AE11D6"/>
    <w:multiLevelType w:val="hybridMultilevel"/>
    <w:tmpl w:val="ACCC7C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BF26637"/>
    <w:multiLevelType w:val="hybridMultilevel"/>
    <w:tmpl w:val="65D87D1C"/>
    <w:lvl w:ilvl="0" w:tplc="0E760BC8">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5853FC8"/>
    <w:multiLevelType w:val="hybridMultilevel"/>
    <w:tmpl w:val="4E9E53D0"/>
    <w:lvl w:ilvl="0" w:tplc="478655D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6"/>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FA15D7"/>
    <w:multiLevelType w:val="multilevel"/>
    <w:tmpl w:val="14822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563ADB"/>
    <w:multiLevelType w:val="hybridMultilevel"/>
    <w:tmpl w:val="5B96EA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250099B"/>
    <w:multiLevelType w:val="multilevel"/>
    <w:tmpl w:val="73FAB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163033"/>
    <w:multiLevelType w:val="hybridMultilevel"/>
    <w:tmpl w:val="A7F63C72"/>
    <w:lvl w:ilvl="0" w:tplc="478655DE">
      <w:start w:val="1"/>
      <w:numFmt w:val="decimal"/>
      <w:lvlText w:val="%1."/>
      <w:lvlJc w:val="left"/>
      <w:pPr>
        <w:ind w:left="1212" w:hanging="360"/>
      </w:pPr>
      <w:rPr>
        <w:rFonts w:ascii="Times New Roman" w:hAnsi="Times New Roman" w:hint="default"/>
        <w:b w:val="0"/>
        <w:i w:val="0"/>
        <w:caps w:val="0"/>
        <w:strike w:val="0"/>
        <w:dstrike w:val="0"/>
        <w:outline w:val="0"/>
        <w:shadow w:val="0"/>
        <w:emboss w:val="0"/>
        <w:imprint w:val="0"/>
        <w:vanish w:val="0"/>
        <w:sz w:val="26"/>
        <w:vertAlign w:val="baseline"/>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5E4F52CC"/>
    <w:multiLevelType w:val="hybridMultilevel"/>
    <w:tmpl w:val="2598844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8AC5120"/>
    <w:multiLevelType w:val="hybridMultilevel"/>
    <w:tmpl w:val="D570C90A"/>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90C3FA4"/>
    <w:multiLevelType w:val="hybridMultilevel"/>
    <w:tmpl w:val="693A6AE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71203B69"/>
    <w:multiLevelType w:val="hybridMultilevel"/>
    <w:tmpl w:val="C25257A2"/>
    <w:lvl w:ilvl="0" w:tplc="0419000F">
      <w:start w:val="1"/>
      <w:numFmt w:val="decimal"/>
      <w:lvlText w:val="%1."/>
      <w:lvlJc w:val="left"/>
      <w:pPr>
        <w:tabs>
          <w:tab w:val="num" w:pos="1077"/>
        </w:tabs>
        <w:ind w:left="107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20C7D2C"/>
    <w:multiLevelType w:val="multilevel"/>
    <w:tmpl w:val="9C781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6A903EC"/>
    <w:multiLevelType w:val="hybridMultilevel"/>
    <w:tmpl w:val="FC1ECC14"/>
    <w:lvl w:ilvl="0" w:tplc="E4A665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ECD45D6"/>
    <w:multiLevelType w:val="hybridMultilevel"/>
    <w:tmpl w:val="FDF42FF6"/>
    <w:lvl w:ilvl="0" w:tplc="25D84784">
      <w:start w:val="1"/>
      <w:numFmt w:val="decimal"/>
      <w:lvlText w:val="%1."/>
      <w:lvlJc w:val="left"/>
      <w:pPr>
        <w:tabs>
          <w:tab w:val="num" w:pos="1479"/>
        </w:tabs>
        <w:ind w:left="1479" w:hanging="912"/>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24"/>
  </w:num>
  <w:num w:numId="2">
    <w:abstractNumId w:val="9"/>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6"/>
  </w:num>
  <w:num w:numId="13">
    <w:abstractNumId w:val="11"/>
  </w:num>
  <w:num w:numId="14">
    <w:abstractNumId w:val="28"/>
  </w:num>
  <w:num w:numId="15">
    <w:abstractNumId w:val="1"/>
  </w:num>
  <w:num w:numId="16">
    <w:abstractNumId w:val="2"/>
  </w:num>
  <w:num w:numId="17">
    <w:abstractNumId w:val="0"/>
  </w:num>
  <w:num w:numId="18">
    <w:abstractNumId w:val="5"/>
  </w:num>
  <w:num w:numId="19">
    <w:abstractNumId w:val="20"/>
  </w:num>
  <w:num w:numId="20">
    <w:abstractNumId w:val="7"/>
  </w:num>
  <w:num w:numId="21">
    <w:abstractNumId w:val="26"/>
  </w:num>
  <w:num w:numId="22">
    <w:abstractNumId w:val="6"/>
  </w:num>
  <w:num w:numId="23">
    <w:abstractNumId w:val="18"/>
  </w:num>
  <w:num w:numId="24">
    <w:abstractNumId w:val="4"/>
  </w:num>
  <w:num w:numId="25">
    <w:abstractNumId w:val="8"/>
  </w:num>
  <w:num w:numId="26">
    <w:abstractNumId w:val="19"/>
  </w:num>
  <w:num w:numId="27">
    <w:abstractNumId w:val="17"/>
  </w:num>
  <w:num w:numId="28">
    <w:abstractNumId w:val="27"/>
  </w:num>
  <w:num w:numId="29">
    <w:abstractNumId w:val="2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6B6"/>
    <w:rsid w:val="00002F18"/>
    <w:rsid w:val="00010035"/>
    <w:rsid w:val="00011B71"/>
    <w:rsid w:val="00013281"/>
    <w:rsid w:val="00016DE0"/>
    <w:rsid w:val="00017445"/>
    <w:rsid w:val="000278CB"/>
    <w:rsid w:val="00030265"/>
    <w:rsid w:val="0004179A"/>
    <w:rsid w:val="000422A3"/>
    <w:rsid w:val="000438BF"/>
    <w:rsid w:val="00046D37"/>
    <w:rsid w:val="00052856"/>
    <w:rsid w:val="00057B43"/>
    <w:rsid w:val="000631C8"/>
    <w:rsid w:val="000714BF"/>
    <w:rsid w:val="00072D1C"/>
    <w:rsid w:val="000737F7"/>
    <w:rsid w:val="00073C24"/>
    <w:rsid w:val="00086FA2"/>
    <w:rsid w:val="000870BA"/>
    <w:rsid w:val="00087DD1"/>
    <w:rsid w:val="000928AA"/>
    <w:rsid w:val="00092F6F"/>
    <w:rsid w:val="0009310B"/>
    <w:rsid w:val="000A0CD9"/>
    <w:rsid w:val="000A2EDF"/>
    <w:rsid w:val="000A406C"/>
    <w:rsid w:val="000B1878"/>
    <w:rsid w:val="000B21A9"/>
    <w:rsid w:val="000B5E60"/>
    <w:rsid w:val="000C6BA5"/>
    <w:rsid w:val="000D7666"/>
    <w:rsid w:val="000E0737"/>
    <w:rsid w:val="000E5A9C"/>
    <w:rsid w:val="000E61B7"/>
    <w:rsid w:val="000F1B36"/>
    <w:rsid w:val="000F3F60"/>
    <w:rsid w:val="000F5925"/>
    <w:rsid w:val="00101D57"/>
    <w:rsid w:val="001045E9"/>
    <w:rsid w:val="00106275"/>
    <w:rsid w:val="0011189A"/>
    <w:rsid w:val="00111B77"/>
    <w:rsid w:val="00111BE4"/>
    <w:rsid w:val="001159AB"/>
    <w:rsid w:val="00130917"/>
    <w:rsid w:val="00137BCC"/>
    <w:rsid w:val="001452E4"/>
    <w:rsid w:val="00147318"/>
    <w:rsid w:val="00150436"/>
    <w:rsid w:val="001567F0"/>
    <w:rsid w:val="00161042"/>
    <w:rsid w:val="0016421F"/>
    <w:rsid w:val="00164E4A"/>
    <w:rsid w:val="0017094F"/>
    <w:rsid w:val="00177300"/>
    <w:rsid w:val="00180C25"/>
    <w:rsid w:val="00182000"/>
    <w:rsid w:val="00184065"/>
    <w:rsid w:val="001847D5"/>
    <w:rsid w:val="00197C38"/>
    <w:rsid w:val="001A1975"/>
    <w:rsid w:val="001A30EC"/>
    <w:rsid w:val="001A3C13"/>
    <w:rsid w:val="001A52F4"/>
    <w:rsid w:val="001B0500"/>
    <w:rsid w:val="001B36A2"/>
    <w:rsid w:val="001C33CE"/>
    <w:rsid w:val="001C7F78"/>
    <w:rsid w:val="001D445C"/>
    <w:rsid w:val="001E0271"/>
    <w:rsid w:val="001E6F97"/>
    <w:rsid w:val="001F2108"/>
    <w:rsid w:val="001F2F90"/>
    <w:rsid w:val="001F4CD4"/>
    <w:rsid w:val="00200926"/>
    <w:rsid w:val="002042CA"/>
    <w:rsid w:val="00211998"/>
    <w:rsid w:val="00215211"/>
    <w:rsid w:val="00220F26"/>
    <w:rsid w:val="00224F27"/>
    <w:rsid w:val="00232E8F"/>
    <w:rsid w:val="00240966"/>
    <w:rsid w:val="00243FCB"/>
    <w:rsid w:val="00246C0A"/>
    <w:rsid w:val="00247806"/>
    <w:rsid w:val="00253159"/>
    <w:rsid w:val="00256E94"/>
    <w:rsid w:val="00257F59"/>
    <w:rsid w:val="00266031"/>
    <w:rsid w:val="0026731C"/>
    <w:rsid w:val="00274CD4"/>
    <w:rsid w:val="002754E5"/>
    <w:rsid w:val="00275F75"/>
    <w:rsid w:val="002840C8"/>
    <w:rsid w:val="002900D8"/>
    <w:rsid w:val="00291267"/>
    <w:rsid w:val="00293FB1"/>
    <w:rsid w:val="002A1CF0"/>
    <w:rsid w:val="002A4118"/>
    <w:rsid w:val="002B05BA"/>
    <w:rsid w:val="002B1952"/>
    <w:rsid w:val="002B3906"/>
    <w:rsid w:val="002C1663"/>
    <w:rsid w:val="002C6C49"/>
    <w:rsid w:val="002C77D1"/>
    <w:rsid w:val="002D0721"/>
    <w:rsid w:val="002D0AE9"/>
    <w:rsid w:val="002D62A9"/>
    <w:rsid w:val="002E0B25"/>
    <w:rsid w:val="002F2109"/>
    <w:rsid w:val="002F25EC"/>
    <w:rsid w:val="002F33A3"/>
    <w:rsid w:val="003006FA"/>
    <w:rsid w:val="00306C5C"/>
    <w:rsid w:val="00312861"/>
    <w:rsid w:val="00314D86"/>
    <w:rsid w:val="00315A67"/>
    <w:rsid w:val="00315DE9"/>
    <w:rsid w:val="0032199E"/>
    <w:rsid w:val="00322E09"/>
    <w:rsid w:val="00326BEF"/>
    <w:rsid w:val="00326CB8"/>
    <w:rsid w:val="00332A60"/>
    <w:rsid w:val="003346AA"/>
    <w:rsid w:val="003362BE"/>
    <w:rsid w:val="00340877"/>
    <w:rsid w:val="00340A67"/>
    <w:rsid w:val="00350751"/>
    <w:rsid w:val="00351B77"/>
    <w:rsid w:val="003530BF"/>
    <w:rsid w:val="0035384F"/>
    <w:rsid w:val="003604DF"/>
    <w:rsid w:val="00363D1C"/>
    <w:rsid w:val="00364DEE"/>
    <w:rsid w:val="00366E44"/>
    <w:rsid w:val="00371D74"/>
    <w:rsid w:val="003720CF"/>
    <w:rsid w:val="00377C70"/>
    <w:rsid w:val="00381ED3"/>
    <w:rsid w:val="00391508"/>
    <w:rsid w:val="003941F3"/>
    <w:rsid w:val="003A025E"/>
    <w:rsid w:val="003A159F"/>
    <w:rsid w:val="003A6BF7"/>
    <w:rsid w:val="003A7705"/>
    <w:rsid w:val="003B68F0"/>
    <w:rsid w:val="003C0944"/>
    <w:rsid w:val="003D214B"/>
    <w:rsid w:val="003D57D5"/>
    <w:rsid w:val="003D66CB"/>
    <w:rsid w:val="003D7B6B"/>
    <w:rsid w:val="003E16AB"/>
    <w:rsid w:val="003E2B44"/>
    <w:rsid w:val="003E6893"/>
    <w:rsid w:val="003E77B6"/>
    <w:rsid w:val="003F2E0D"/>
    <w:rsid w:val="003F3259"/>
    <w:rsid w:val="0040597A"/>
    <w:rsid w:val="00411507"/>
    <w:rsid w:val="00412348"/>
    <w:rsid w:val="00412C5E"/>
    <w:rsid w:val="00413074"/>
    <w:rsid w:val="00413ABC"/>
    <w:rsid w:val="00423567"/>
    <w:rsid w:val="00427B59"/>
    <w:rsid w:val="0043088A"/>
    <w:rsid w:val="00431B20"/>
    <w:rsid w:val="0043732A"/>
    <w:rsid w:val="00440344"/>
    <w:rsid w:val="00441A40"/>
    <w:rsid w:val="00442216"/>
    <w:rsid w:val="00446D57"/>
    <w:rsid w:val="00454A15"/>
    <w:rsid w:val="0045697E"/>
    <w:rsid w:val="00456CF3"/>
    <w:rsid w:val="0046259A"/>
    <w:rsid w:val="0046429C"/>
    <w:rsid w:val="00464821"/>
    <w:rsid w:val="00471E1D"/>
    <w:rsid w:val="00472193"/>
    <w:rsid w:val="004727F4"/>
    <w:rsid w:val="00473A5F"/>
    <w:rsid w:val="00477E71"/>
    <w:rsid w:val="0049062F"/>
    <w:rsid w:val="004957AE"/>
    <w:rsid w:val="004B0A65"/>
    <w:rsid w:val="004B2624"/>
    <w:rsid w:val="004C14D0"/>
    <w:rsid w:val="004C4C54"/>
    <w:rsid w:val="004C65AD"/>
    <w:rsid w:val="004E0ED7"/>
    <w:rsid w:val="004E5E84"/>
    <w:rsid w:val="004E74BB"/>
    <w:rsid w:val="004F0226"/>
    <w:rsid w:val="004F57DC"/>
    <w:rsid w:val="004F6D18"/>
    <w:rsid w:val="005001CE"/>
    <w:rsid w:val="00500C51"/>
    <w:rsid w:val="00503ABE"/>
    <w:rsid w:val="00510FA3"/>
    <w:rsid w:val="00511979"/>
    <w:rsid w:val="00521974"/>
    <w:rsid w:val="00523174"/>
    <w:rsid w:val="005304C6"/>
    <w:rsid w:val="00531489"/>
    <w:rsid w:val="00537871"/>
    <w:rsid w:val="005379BA"/>
    <w:rsid w:val="00537ACE"/>
    <w:rsid w:val="005400CB"/>
    <w:rsid w:val="00542141"/>
    <w:rsid w:val="0054368A"/>
    <w:rsid w:val="00556055"/>
    <w:rsid w:val="00556628"/>
    <w:rsid w:val="00557C1D"/>
    <w:rsid w:val="00560E68"/>
    <w:rsid w:val="00563594"/>
    <w:rsid w:val="0056364E"/>
    <w:rsid w:val="00566F35"/>
    <w:rsid w:val="005749C3"/>
    <w:rsid w:val="00583456"/>
    <w:rsid w:val="00585197"/>
    <w:rsid w:val="00592109"/>
    <w:rsid w:val="00592F21"/>
    <w:rsid w:val="005938AE"/>
    <w:rsid w:val="00597277"/>
    <w:rsid w:val="00597BAA"/>
    <w:rsid w:val="005A184E"/>
    <w:rsid w:val="005A4DFA"/>
    <w:rsid w:val="005A7CDB"/>
    <w:rsid w:val="005B6472"/>
    <w:rsid w:val="005C2A85"/>
    <w:rsid w:val="005C2F58"/>
    <w:rsid w:val="005C6525"/>
    <w:rsid w:val="005C65B2"/>
    <w:rsid w:val="005D17B1"/>
    <w:rsid w:val="005D59AB"/>
    <w:rsid w:val="005D6CBC"/>
    <w:rsid w:val="005E24D6"/>
    <w:rsid w:val="005E5A61"/>
    <w:rsid w:val="005F59F2"/>
    <w:rsid w:val="005F67A9"/>
    <w:rsid w:val="0060069C"/>
    <w:rsid w:val="00600AAB"/>
    <w:rsid w:val="0062798F"/>
    <w:rsid w:val="006279DA"/>
    <w:rsid w:val="00631C40"/>
    <w:rsid w:val="006346AF"/>
    <w:rsid w:val="006352D8"/>
    <w:rsid w:val="006400B5"/>
    <w:rsid w:val="006552AA"/>
    <w:rsid w:val="00656F51"/>
    <w:rsid w:val="00657B19"/>
    <w:rsid w:val="00663E8F"/>
    <w:rsid w:val="00671805"/>
    <w:rsid w:val="00680128"/>
    <w:rsid w:val="00683055"/>
    <w:rsid w:val="006842E2"/>
    <w:rsid w:val="006860B4"/>
    <w:rsid w:val="006863E2"/>
    <w:rsid w:val="00686FA8"/>
    <w:rsid w:val="0069052C"/>
    <w:rsid w:val="0069246C"/>
    <w:rsid w:val="0069269E"/>
    <w:rsid w:val="00693298"/>
    <w:rsid w:val="0069620E"/>
    <w:rsid w:val="00697A25"/>
    <w:rsid w:val="006A03DE"/>
    <w:rsid w:val="006A1CD5"/>
    <w:rsid w:val="006A65A0"/>
    <w:rsid w:val="006B30D1"/>
    <w:rsid w:val="006B3131"/>
    <w:rsid w:val="006B4A81"/>
    <w:rsid w:val="006B75EB"/>
    <w:rsid w:val="006C2942"/>
    <w:rsid w:val="006D28E8"/>
    <w:rsid w:val="006D577E"/>
    <w:rsid w:val="006E0D87"/>
    <w:rsid w:val="006E1181"/>
    <w:rsid w:val="006E4B94"/>
    <w:rsid w:val="006F02B4"/>
    <w:rsid w:val="006F6971"/>
    <w:rsid w:val="007014F1"/>
    <w:rsid w:val="00703197"/>
    <w:rsid w:val="007038B4"/>
    <w:rsid w:val="007062FA"/>
    <w:rsid w:val="0071237B"/>
    <w:rsid w:val="007215D6"/>
    <w:rsid w:val="00723888"/>
    <w:rsid w:val="00725876"/>
    <w:rsid w:val="007266F6"/>
    <w:rsid w:val="00733B67"/>
    <w:rsid w:val="00734B55"/>
    <w:rsid w:val="00735B24"/>
    <w:rsid w:val="00736678"/>
    <w:rsid w:val="007375DF"/>
    <w:rsid w:val="00737DFC"/>
    <w:rsid w:val="00740E45"/>
    <w:rsid w:val="00747735"/>
    <w:rsid w:val="007479DE"/>
    <w:rsid w:val="0076113E"/>
    <w:rsid w:val="00766020"/>
    <w:rsid w:val="00772BF9"/>
    <w:rsid w:val="0078211E"/>
    <w:rsid w:val="007835C1"/>
    <w:rsid w:val="0078454A"/>
    <w:rsid w:val="007934AF"/>
    <w:rsid w:val="00796EB4"/>
    <w:rsid w:val="00797BA7"/>
    <w:rsid w:val="007A0B11"/>
    <w:rsid w:val="007A5F75"/>
    <w:rsid w:val="007A7150"/>
    <w:rsid w:val="007A7DC2"/>
    <w:rsid w:val="007B0FEB"/>
    <w:rsid w:val="007B3A64"/>
    <w:rsid w:val="007C552A"/>
    <w:rsid w:val="007C6568"/>
    <w:rsid w:val="007C7D42"/>
    <w:rsid w:val="007D08A1"/>
    <w:rsid w:val="007D34E9"/>
    <w:rsid w:val="007D5624"/>
    <w:rsid w:val="007E189D"/>
    <w:rsid w:val="007E6040"/>
    <w:rsid w:val="007F0123"/>
    <w:rsid w:val="007F130C"/>
    <w:rsid w:val="007F4323"/>
    <w:rsid w:val="007F7451"/>
    <w:rsid w:val="008038E6"/>
    <w:rsid w:val="0080585D"/>
    <w:rsid w:val="00810DC0"/>
    <w:rsid w:val="00811211"/>
    <w:rsid w:val="00815281"/>
    <w:rsid w:val="00817A40"/>
    <w:rsid w:val="008248FB"/>
    <w:rsid w:val="00824D3C"/>
    <w:rsid w:val="00824E24"/>
    <w:rsid w:val="0082741E"/>
    <w:rsid w:val="00832E07"/>
    <w:rsid w:val="00832E41"/>
    <w:rsid w:val="00842364"/>
    <w:rsid w:val="00850394"/>
    <w:rsid w:val="008528E8"/>
    <w:rsid w:val="00856C8D"/>
    <w:rsid w:val="00863E99"/>
    <w:rsid w:val="00863F43"/>
    <w:rsid w:val="00866F66"/>
    <w:rsid w:val="008778A6"/>
    <w:rsid w:val="0088429D"/>
    <w:rsid w:val="00887C76"/>
    <w:rsid w:val="008912BB"/>
    <w:rsid w:val="008A14E6"/>
    <w:rsid w:val="008A1B10"/>
    <w:rsid w:val="008A23F6"/>
    <w:rsid w:val="008A34AC"/>
    <w:rsid w:val="008A40E8"/>
    <w:rsid w:val="008B2DAC"/>
    <w:rsid w:val="008B5A64"/>
    <w:rsid w:val="008B713A"/>
    <w:rsid w:val="008B766D"/>
    <w:rsid w:val="008C045B"/>
    <w:rsid w:val="008D409B"/>
    <w:rsid w:val="008D7857"/>
    <w:rsid w:val="008E6C32"/>
    <w:rsid w:val="008F1979"/>
    <w:rsid w:val="008F1A0B"/>
    <w:rsid w:val="008F1CB4"/>
    <w:rsid w:val="008F45B5"/>
    <w:rsid w:val="008F4BED"/>
    <w:rsid w:val="008F4C5B"/>
    <w:rsid w:val="008F5758"/>
    <w:rsid w:val="009028C9"/>
    <w:rsid w:val="009115C6"/>
    <w:rsid w:val="00912D38"/>
    <w:rsid w:val="009142FC"/>
    <w:rsid w:val="00915A5D"/>
    <w:rsid w:val="00922733"/>
    <w:rsid w:val="0092471F"/>
    <w:rsid w:val="00935D3C"/>
    <w:rsid w:val="00935F08"/>
    <w:rsid w:val="009447EE"/>
    <w:rsid w:val="00944CBF"/>
    <w:rsid w:val="00952F51"/>
    <w:rsid w:val="00963EBF"/>
    <w:rsid w:val="00965043"/>
    <w:rsid w:val="00967D5C"/>
    <w:rsid w:val="00977515"/>
    <w:rsid w:val="00977F14"/>
    <w:rsid w:val="009851BB"/>
    <w:rsid w:val="00986329"/>
    <w:rsid w:val="00986462"/>
    <w:rsid w:val="0098733B"/>
    <w:rsid w:val="009A66E3"/>
    <w:rsid w:val="009B2019"/>
    <w:rsid w:val="009B2724"/>
    <w:rsid w:val="009B3FFE"/>
    <w:rsid w:val="009C127F"/>
    <w:rsid w:val="009C136D"/>
    <w:rsid w:val="009C32F6"/>
    <w:rsid w:val="009C7B46"/>
    <w:rsid w:val="009D0DAD"/>
    <w:rsid w:val="009D1513"/>
    <w:rsid w:val="009D31D4"/>
    <w:rsid w:val="009D3CF0"/>
    <w:rsid w:val="009D3DFB"/>
    <w:rsid w:val="009E2056"/>
    <w:rsid w:val="009E6258"/>
    <w:rsid w:val="009F0C3F"/>
    <w:rsid w:val="009F6D05"/>
    <w:rsid w:val="00A00088"/>
    <w:rsid w:val="00A11490"/>
    <w:rsid w:val="00A1237B"/>
    <w:rsid w:val="00A14423"/>
    <w:rsid w:val="00A1568D"/>
    <w:rsid w:val="00A271F3"/>
    <w:rsid w:val="00A33499"/>
    <w:rsid w:val="00A3394C"/>
    <w:rsid w:val="00A4142B"/>
    <w:rsid w:val="00A417D6"/>
    <w:rsid w:val="00A46AF1"/>
    <w:rsid w:val="00A4776E"/>
    <w:rsid w:val="00A511DE"/>
    <w:rsid w:val="00A51813"/>
    <w:rsid w:val="00A52D6D"/>
    <w:rsid w:val="00A61769"/>
    <w:rsid w:val="00A62279"/>
    <w:rsid w:val="00A643AD"/>
    <w:rsid w:val="00A75C9B"/>
    <w:rsid w:val="00A766BC"/>
    <w:rsid w:val="00A812F1"/>
    <w:rsid w:val="00A84457"/>
    <w:rsid w:val="00A8513D"/>
    <w:rsid w:val="00A8676B"/>
    <w:rsid w:val="00A86CAE"/>
    <w:rsid w:val="00A87413"/>
    <w:rsid w:val="00A87B22"/>
    <w:rsid w:val="00A922FE"/>
    <w:rsid w:val="00A94D4C"/>
    <w:rsid w:val="00AA1EA8"/>
    <w:rsid w:val="00AA303E"/>
    <w:rsid w:val="00AA6726"/>
    <w:rsid w:val="00AB11E7"/>
    <w:rsid w:val="00AB3298"/>
    <w:rsid w:val="00AB3F1E"/>
    <w:rsid w:val="00AB5440"/>
    <w:rsid w:val="00AB5AB2"/>
    <w:rsid w:val="00AB6E39"/>
    <w:rsid w:val="00AD488C"/>
    <w:rsid w:val="00AD698D"/>
    <w:rsid w:val="00AD6C16"/>
    <w:rsid w:val="00AE3BCD"/>
    <w:rsid w:val="00AF255F"/>
    <w:rsid w:val="00AF2916"/>
    <w:rsid w:val="00AF4BB6"/>
    <w:rsid w:val="00AF5DE9"/>
    <w:rsid w:val="00AF6E48"/>
    <w:rsid w:val="00B11147"/>
    <w:rsid w:val="00B1217C"/>
    <w:rsid w:val="00B12546"/>
    <w:rsid w:val="00B151F8"/>
    <w:rsid w:val="00B21AAF"/>
    <w:rsid w:val="00B23C4A"/>
    <w:rsid w:val="00B24D5D"/>
    <w:rsid w:val="00B26E79"/>
    <w:rsid w:val="00B31146"/>
    <w:rsid w:val="00B45492"/>
    <w:rsid w:val="00B460BF"/>
    <w:rsid w:val="00B47F27"/>
    <w:rsid w:val="00B626B2"/>
    <w:rsid w:val="00B63495"/>
    <w:rsid w:val="00B77345"/>
    <w:rsid w:val="00B815A1"/>
    <w:rsid w:val="00B96981"/>
    <w:rsid w:val="00BA1D14"/>
    <w:rsid w:val="00BA4CDF"/>
    <w:rsid w:val="00BA57FC"/>
    <w:rsid w:val="00BB0BBF"/>
    <w:rsid w:val="00BB15EF"/>
    <w:rsid w:val="00BB1A57"/>
    <w:rsid w:val="00BB6359"/>
    <w:rsid w:val="00BC6845"/>
    <w:rsid w:val="00BD2442"/>
    <w:rsid w:val="00BD76C5"/>
    <w:rsid w:val="00BD7BF5"/>
    <w:rsid w:val="00BE0683"/>
    <w:rsid w:val="00BF0660"/>
    <w:rsid w:val="00BF7612"/>
    <w:rsid w:val="00C005A0"/>
    <w:rsid w:val="00C007A1"/>
    <w:rsid w:val="00C15988"/>
    <w:rsid w:val="00C20737"/>
    <w:rsid w:val="00C25A08"/>
    <w:rsid w:val="00C27AB2"/>
    <w:rsid w:val="00C313EE"/>
    <w:rsid w:val="00C31FC3"/>
    <w:rsid w:val="00C326A4"/>
    <w:rsid w:val="00C3381C"/>
    <w:rsid w:val="00C360CE"/>
    <w:rsid w:val="00C364F3"/>
    <w:rsid w:val="00C46901"/>
    <w:rsid w:val="00C46DA8"/>
    <w:rsid w:val="00C46DE5"/>
    <w:rsid w:val="00C50C19"/>
    <w:rsid w:val="00C53300"/>
    <w:rsid w:val="00C55EA0"/>
    <w:rsid w:val="00C564B5"/>
    <w:rsid w:val="00C60EB7"/>
    <w:rsid w:val="00C662D0"/>
    <w:rsid w:val="00C66991"/>
    <w:rsid w:val="00C728CE"/>
    <w:rsid w:val="00C762C9"/>
    <w:rsid w:val="00C775B5"/>
    <w:rsid w:val="00C822BD"/>
    <w:rsid w:val="00C82B5C"/>
    <w:rsid w:val="00C85DA5"/>
    <w:rsid w:val="00CA0395"/>
    <w:rsid w:val="00CA3F76"/>
    <w:rsid w:val="00CA645F"/>
    <w:rsid w:val="00CA6623"/>
    <w:rsid w:val="00CB0BAE"/>
    <w:rsid w:val="00CB470B"/>
    <w:rsid w:val="00CC00F0"/>
    <w:rsid w:val="00CC7DD4"/>
    <w:rsid w:val="00CD7F15"/>
    <w:rsid w:val="00CF1AB1"/>
    <w:rsid w:val="00CF7E5F"/>
    <w:rsid w:val="00D03F6B"/>
    <w:rsid w:val="00D07124"/>
    <w:rsid w:val="00D10DC7"/>
    <w:rsid w:val="00D115ED"/>
    <w:rsid w:val="00D12BE4"/>
    <w:rsid w:val="00D13F0B"/>
    <w:rsid w:val="00D14761"/>
    <w:rsid w:val="00D227D4"/>
    <w:rsid w:val="00D253D2"/>
    <w:rsid w:val="00D25BBC"/>
    <w:rsid w:val="00D30578"/>
    <w:rsid w:val="00D366D9"/>
    <w:rsid w:val="00D367C0"/>
    <w:rsid w:val="00D36EA8"/>
    <w:rsid w:val="00D4611F"/>
    <w:rsid w:val="00D5784C"/>
    <w:rsid w:val="00D60AEF"/>
    <w:rsid w:val="00D62310"/>
    <w:rsid w:val="00D63D0A"/>
    <w:rsid w:val="00D82170"/>
    <w:rsid w:val="00D85200"/>
    <w:rsid w:val="00D95D91"/>
    <w:rsid w:val="00D96274"/>
    <w:rsid w:val="00D97257"/>
    <w:rsid w:val="00DA0404"/>
    <w:rsid w:val="00DA4680"/>
    <w:rsid w:val="00DA4AC6"/>
    <w:rsid w:val="00DA5CA6"/>
    <w:rsid w:val="00DA6532"/>
    <w:rsid w:val="00DA6B55"/>
    <w:rsid w:val="00DC231F"/>
    <w:rsid w:val="00DC75A8"/>
    <w:rsid w:val="00DD4DC0"/>
    <w:rsid w:val="00DF17F3"/>
    <w:rsid w:val="00E00E98"/>
    <w:rsid w:val="00E04406"/>
    <w:rsid w:val="00E07111"/>
    <w:rsid w:val="00E246B1"/>
    <w:rsid w:val="00E2699D"/>
    <w:rsid w:val="00E26E9F"/>
    <w:rsid w:val="00E3104F"/>
    <w:rsid w:val="00E313EA"/>
    <w:rsid w:val="00E36ED4"/>
    <w:rsid w:val="00E36F1D"/>
    <w:rsid w:val="00E40518"/>
    <w:rsid w:val="00E41C36"/>
    <w:rsid w:val="00E43B92"/>
    <w:rsid w:val="00E448AF"/>
    <w:rsid w:val="00E47E2E"/>
    <w:rsid w:val="00E54A4C"/>
    <w:rsid w:val="00E565F5"/>
    <w:rsid w:val="00E60EB7"/>
    <w:rsid w:val="00E704A3"/>
    <w:rsid w:val="00E7058C"/>
    <w:rsid w:val="00E758F2"/>
    <w:rsid w:val="00E76B91"/>
    <w:rsid w:val="00E77D15"/>
    <w:rsid w:val="00E801A1"/>
    <w:rsid w:val="00E826F5"/>
    <w:rsid w:val="00E83D7C"/>
    <w:rsid w:val="00E8601F"/>
    <w:rsid w:val="00EA7A88"/>
    <w:rsid w:val="00EA7C27"/>
    <w:rsid w:val="00EB3078"/>
    <w:rsid w:val="00EB3161"/>
    <w:rsid w:val="00EC06B6"/>
    <w:rsid w:val="00EC5F40"/>
    <w:rsid w:val="00EC63AD"/>
    <w:rsid w:val="00EC769E"/>
    <w:rsid w:val="00ED1E9C"/>
    <w:rsid w:val="00ED2ACE"/>
    <w:rsid w:val="00ED612B"/>
    <w:rsid w:val="00EE217B"/>
    <w:rsid w:val="00EE370A"/>
    <w:rsid w:val="00EE442C"/>
    <w:rsid w:val="00EF769A"/>
    <w:rsid w:val="00F01FBD"/>
    <w:rsid w:val="00F05682"/>
    <w:rsid w:val="00F0630E"/>
    <w:rsid w:val="00F06713"/>
    <w:rsid w:val="00F10A09"/>
    <w:rsid w:val="00F12F7E"/>
    <w:rsid w:val="00F21476"/>
    <w:rsid w:val="00F22037"/>
    <w:rsid w:val="00F233A7"/>
    <w:rsid w:val="00F24D78"/>
    <w:rsid w:val="00F32866"/>
    <w:rsid w:val="00F41887"/>
    <w:rsid w:val="00F4242D"/>
    <w:rsid w:val="00F50486"/>
    <w:rsid w:val="00F53555"/>
    <w:rsid w:val="00F54D2E"/>
    <w:rsid w:val="00F55344"/>
    <w:rsid w:val="00F557F5"/>
    <w:rsid w:val="00F57472"/>
    <w:rsid w:val="00F613EF"/>
    <w:rsid w:val="00F6182B"/>
    <w:rsid w:val="00F6379E"/>
    <w:rsid w:val="00F650BE"/>
    <w:rsid w:val="00F7347E"/>
    <w:rsid w:val="00F74DEF"/>
    <w:rsid w:val="00F76B20"/>
    <w:rsid w:val="00F809E6"/>
    <w:rsid w:val="00F82A5A"/>
    <w:rsid w:val="00F84437"/>
    <w:rsid w:val="00F85F3C"/>
    <w:rsid w:val="00F902DD"/>
    <w:rsid w:val="00F956A4"/>
    <w:rsid w:val="00FA16C8"/>
    <w:rsid w:val="00FA2585"/>
    <w:rsid w:val="00FA3293"/>
    <w:rsid w:val="00FA5F8E"/>
    <w:rsid w:val="00FA7F25"/>
    <w:rsid w:val="00FB7A8F"/>
    <w:rsid w:val="00FC18A1"/>
    <w:rsid w:val="00FC298F"/>
    <w:rsid w:val="00FC7992"/>
    <w:rsid w:val="00FD0561"/>
    <w:rsid w:val="00FD4F40"/>
    <w:rsid w:val="00FD6008"/>
    <w:rsid w:val="00FE00FA"/>
    <w:rsid w:val="00FE0122"/>
    <w:rsid w:val="00FE51DD"/>
    <w:rsid w:val="00FE5256"/>
    <w:rsid w:val="00FF33FF"/>
    <w:rsid w:val="00FF35F2"/>
    <w:rsid w:val="00FF5D7D"/>
    <w:rsid w:val="00FF5DE1"/>
    <w:rsid w:val="00FF5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90AA4D28-2224-4BCA-81CD-2806CB89B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B19"/>
    <w:rPr>
      <w:rFonts w:ascii="Times New Roman" w:eastAsia="Times New Roman" w:hAnsi="Times New Roman" w:cs="Latha"/>
      <w:sz w:val="24"/>
      <w:szCs w:val="24"/>
      <w:lang w:bidi="ta-IN"/>
    </w:rPr>
  </w:style>
  <w:style w:type="paragraph" w:styleId="1">
    <w:name w:val="heading 1"/>
    <w:basedOn w:val="a"/>
    <w:next w:val="a"/>
    <w:link w:val="10"/>
    <w:qFormat/>
    <w:rsid w:val="007375DF"/>
    <w:pPr>
      <w:keepNext/>
      <w:widowControl w:val="0"/>
      <w:tabs>
        <w:tab w:val="num" w:pos="432"/>
      </w:tabs>
      <w:suppressAutoHyphens/>
      <w:spacing w:before="240" w:after="60"/>
      <w:ind w:left="432" w:hanging="432"/>
      <w:outlineLvl w:val="0"/>
    </w:pPr>
    <w:rPr>
      <w:rFonts w:ascii="Arial" w:eastAsia="Lucida Sans Unicode" w:hAnsi="Arial"/>
      <w:b/>
      <w:bCs/>
      <w:kern w:val="1"/>
      <w:sz w:val="32"/>
      <w:szCs w:val="32"/>
      <w:lang w:eastAsia="en-US" w:bidi="ar-SA"/>
    </w:rPr>
  </w:style>
  <w:style w:type="paragraph" w:styleId="2">
    <w:name w:val="heading 2"/>
    <w:basedOn w:val="a"/>
    <w:next w:val="a"/>
    <w:link w:val="20"/>
    <w:qFormat/>
    <w:rsid w:val="007375DF"/>
    <w:pPr>
      <w:keepNext/>
      <w:widowControl w:val="0"/>
      <w:shd w:val="clear" w:color="auto" w:fill="FFFFFF"/>
      <w:tabs>
        <w:tab w:val="num" w:pos="576"/>
      </w:tabs>
      <w:suppressAutoHyphens/>
      <w:ind w:left="3960" w:firstLine="708"/>
      <w:jc w:val="both"/>
      <w:outlineLvl w:val="1"/>
    </w:pPr>
    <w:rPr>
      <w:rFonts w:ascii="Arial" w:eastAsia="Lucida Sans Unicode" w:hAnsi="Arial" w:cs="Times New Roman"/>
      <w:b/>
      <w:bCs/>
      <w:color w:val="000000"/>
      <w:kern w:val="1"/>
      <w:sz w:val="30"/>
      <w:szCs w:val="30"/>
      <w:lang w:eastAsia="en-US" w:bidi="ar-SA"/>
    </w:rPr>
  </w:style>
  <w:style w:type="paragraph" w:styleId="3">
    <w:name w:val="heading 3"/>
    <w:basedOn w:val="a"/>
    <w:next w:val="a"/>
    <w:link w:val="30"/>
    <w:qFormat/>
    <w:rsid w:val="007375DF"/>
    <w:pPr>
      <w:keepNext/>
      <w:widowControl w:val="0"/>
      <w:tabs>
        <w:tab w:val="num" w:pos="720"/>
      </w:tabs>
      <w:suppressAutoHyphens/>
      <w:autoSpaceDE w:val="0"/>
      <w:spacing w:before="240" w:after="60"/>
      <w:ind w:left="720" w:hanging="720"/>
      <w:outlineLvl w:val="2"/>
    </w:pPr>
    <w:rPr>
      <w:rFonts w:ascii="Arial" w:eastAsia="Lucida Sans Unicode" w:hAnsi="Arial"/>
      <w:b/>
      <w:bCs/>
      <w:kern w:val="1"/>
      <w:sz w:val="26"/>
      <w:szCs w:val="26"/>
      <w:lang w:eastAsia="en-US" w:bidi="ar-SA"/>
    </w:rPr>
  </w:style>
  <w:style w:type="paragraph" w:styleId="4">
    <w:name w:val="heading 4"/>
    <w:basedOn w:val="a"/>
    <w:next w:val="a"/>
    <w:link w:val="40"/>
    <w:uiPriority w:val="9"/>
    <w:semiHidden/>
    <w:unhideWhenUsed/>
    <w:qFormat/>
    <w:rsid w:val="00597277"/>
    <w:pPr>
      <w:keepNext/>
      <w:spacing w:before="240" w:after="60"/>
      <w:outlineLvl w:val="3"/>
    </w:pPr>
    <w:rPr>
      <w:rFonts w:ascii="Calibri" w:hAnsi="Calibri" w:cs="Times New Roman"/>
      <w:b/>
      <w:bCs/>
      <w:sz w:val="28"/>
      <w:szCs w:val="28"/>
    </w:rPr>
  </w:style>
  <w:style w:type="paragraph" w:styleId="5">
    <w:name w:val="heading 5"/>
    <w:basedOn w:val="a"/>
    <w:next w:val="a"/>
    <w:link w:val="50"/>
    <w:uiPriority w:val="9"/>
    <w:qFormat/>
    <w:rsid w:val="007375DF"/>
    <w:pPr>
      <w:keepNext/>
      <w:widowControl w:val="0"/>
      <w:shd w:val="clear" w:color="auto" w:fill="FFFFFF"/>
      <w:tabs>
        <w:tab w:val="num" w:pos="1008"/>
      </w:tabs>
      <w:suppressAutoHyphens/>
      <w:ind w:left="1008" w:hanging="1008"/>
      <w:jc w:val="center"/>
      <w:outlineLvl w:val="4"/>
    </w:pPr>
    <w:rPr>
      <w:rFonts w:ascii="Arial" w:eastAsia="Lucida Sans Unicode" w:hAnsi="Arial" w:cs="Times New Roman"/>
      <w:b/>
      <w:color w:val="000000"/>
      <w:kern w:val="1"/>
      <w:sz w:val="28"/>
      <w:szCs w:val="30"/>
      <w:u w:val="single"/>
      <w:lang w:eastAsia="en-US" w:bidi="ar-SA"/>
    </w:rPr>
  </w:style>
  <w:style w:type="paragraph" w:styleId="6">
    <w:name w:val="heading 6"/>
    <w:basedOn w:val="a"/>
    <w:next w:val="a"/>
    <w:link w:val="60"/>
    <w:uiPriority w:val="9"/>
    <w:semiHidden/>
    <w:unhideWhenUsed/>
    <w:qFormat/>
    <w:rsid w:val="00D63D0A"/>
    <w:pPr>
      <w:spacing w:before="240" w:after="60"/>
      <w:outlineLvl w:val="5"/>
    </w:pPr>
    <w:rPr>
      <w:rFonts w:ascii="Calibri"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75DF"/>
    <w:rPr>
      <w:rFonts w:ascii="Arial" w:eastAsia="Lucida Sans Unicode" w:hAnsi="Arial" w:cs="Arial"/>
      <w:b/>
      <w:bCs/>
      <w:kern w:val="1"/>
      <w:sz w:val="32"/>
      <w:szCs w:val="32"/>
      <w:lang w:eastAsia="en-US"/>
    </w:rPr>
  </w:style>
  <w:style w:type="character" w:customStyle="1" w:styleId="20">
    <w:name w:val="Заголовок 2 Знак"/>
    <w:basedOn w:val="a0"/>
    <w:link w:val="2"/>
    <w:rsid w:val="007375DF"/>
    <w:rPr>
      <w:rFonts w:ascii="Arial" w:eastAsia="Lucida Sans Unicode" w:hAnsi="Arial"/>
      <w:b/>
      <w:bCs/>
      <w:color w:val="000000"/>
      <w:kern w:val="1"/>
      <w:sz w:val="30"/>
      <w:szCs w:val="30"/>
      <w:shd w:val="clear" w:color="auto" w:fill="FFFFFF"/>
      <w:lang w:eastAsia="en-US"/>
    </w:rPr>
  </w:style>
  <w:style w:type="character" w:customStyle="1" w:styleId="30">
    <w:name w:val="Заголовок 3 Знак"/>
    <w:basedOn w:val="a0"/>
    <w:link w:val="3"/>
    <w:rsid w:val="007375DF"/>
    <w:rPr>
      <w:rFonts w:ascii="Arial" w:eastAsia="Lucida Sans Unicode" w:hAnsi="Arial" w:cs="Arial"/>
      <w:b/>
      <w:bCs/>
      <w:kern w:val="1"/>
      <w:sz w:val="26"/>
      <w:szCs w:val="26"/>
      <w:lang w:eastAsia="en-US"/>
    </w:rPr>
  </w:style>
  <w:style w:type="character" w:customStyle="1" w:styleId="50">
    <w:name w:val="Заголовок 5 Знак"/>
    <w:basedOn w:val="a0"/>
    <w:link w:val="5"/>
    <w:uiPriority w:val="9"/>
    <w:rsid w:val="007375DF"/>
    <w:rPr>
      <w:rFonts w:ascii="Arial" w:eastAsia="Lucida Sans Unicode" w:hAnsi="Arial"/>
      <w:b/>
      <w:color w:val="000000"/>
      <w:kern w:val="1"/>
      <w:sz w:val="28"/>
      <w:szCs w:val="30"/>
      <w:u w:val="single"/>
      <w:shd w:val="clear" w:color="auto" w:fill="FFFFFF"/>
      <w:lang w:eastAsia="en-US"/>
    </w:rPr>
  </w:style>
  <w:style w:type="character" w:styleId="a3">
    <w:name w:val="Strong"/>
    <w:basedOn w:val="a0"/>
    <w:uiPriority w:val="22"/>
    <w:qFormat/>
    <w:rsid w:val="007375DF"/>
    <w:rPr>
      <w:b/>
      <w:bCs/>
    </w:rPr>
  </w:style>
  <w:style w:type="character" w:styleId="a4">
    <w:name w:val="Emphasis"/>
    <w:basedOn w:val="a0"/>
    <w:uiPriority w:val="20"/>
    <w:qFormat/>
    <w:rsid w:val="007375DF"/>
    <w:rPr>
      <w:i/>
      <w:iCs/>
    </w:rPr>
  </w:style>
  <w:style w:type="paragraph" w:styleId="a5">
    <w:name w:val="List Paragraph"/>
    <w:basedOn w:val="a"/>
    <w:qFormat/>
    <w:rsid w:val="007375DF"/>
    <w:pPr>
      <w:widowControl w:val="0"/>
      <w:suppressAutoHyphens/>
      <w:ind w:left="720"/>
      <w:contextualSpacing/>
    </w:pPr>
    <w:rPr>
      <w:rFonts w:ascii="Arial" w:eastAsia="Lucida Sans Unicode" w:hAnsi="Arial" w:cs="Times New Roman"/>
      <w:kern w:val="1"/>
      <w:sz w:val="20"/>
      <w:lang w:eastAsia="en-US" w:bidi="ar-SA"/>
    </w:rPr>
  </w:style>
  <w:style w:type="paragraph" w:styleId="a6">
    <w:name w:val="footnote text"/>
    <w:basedOn w:val="a"/>
    <w:link w:val="a7"/>
    <w:unhideWhenUsed/>
    <w:rsid w:val="00557C1D"/>
    <w:rPr>
      <w:sz w:val="20"/>
      <w:szCs w:val="20"/>
    </w:rPr>
  </w:style>
  <w:style w:type="character" w:customStyle="1" w:styleId="a7">
    <w:name w:val="Текст виноски Знак"/>
    <w:basedOn w:val="a0"/>
    <w:link w:val="a6"/>
    <w:uiPriority w:val="99"/>
    <w:rsid w:val="00557C1D"/>
    <w:rPr>
      <w:rFonts w:ascii="Times New Roman" w:eastAsia="Times New Roman" w:hAnsi="Times New Roman" w:cs="Latha"/>
      <w:lang w:bidi="ta-IN"/>
    </w:rPr>
  </w:style>
  <w:style w:type="character" w:styleId="a8">
    <w:name w:val="footnote reference"/>
    <w:basedOn w:val="a0"/>
    <w:uiPriority w:val="99"/>
    <w:semiHidden/>
    <w:unhideWhenUsed/>
    <w:rsid w:val="00557C1D"/>
    <w:rPr>
      <w:vertAlign w:val="superscript"/>
    </w:rPr>
  </w:style>
  <w:style w:type="paragraph" w:styleId="a9">
    <w:name w:val="Normal (Web)"/>
    <w:basedOn w:val="a"/>
    <w:uiPriority w:val="99"/>
    <w:unhideWhenUsed/>
    <w:rsid w:val="00511979"/>
    <w:pPr>
      <w:spacing w:before="100" w:beforeAutospacing="1" w:after="100" w:afterAutospacing="1"/>
    </w:pPr>
    <w:rPr>
      <w:rFonts w:cs="Times New Roman"/>
      <w:lang w:bidi="ar-SA"/>
    </w:rPr>
  </w:style>
  <w:style w:type="paragraph" w:styleId="aa">
    <w:name w:val="header"/>
    <w:basedOn w:val="a"/>
    <w:link w:val="ab"/>
    <w:uiPriority w:val="99"/>
    <w:semiHidden/>
    <w:unhideWhenUsed/>
    <w:rsid w:val="0043088A"/>
    <w:pPr>
      <w:tabs>
        <w:tab w:val="center" w:pos="4677"/>
        <w:tab w:val="right" w:pos="9355"/>
      </w:tabs>
    </w:pPr>
  </w:style>
  <w:style w:type="character" w:customStyle="1" w:styleId="ab">
    <w:name w:val="Верхній колонтитул Знак"/>
    <w:basedOn w:val="a0"/>
    <w:link w:val="aa"/>
    <w:uiPriority w:val="99"/>
    <w:semiHidden/>
    <w:rsid w:val="0043088A"/>
    <w:rPr>
      <w:rFonts w:ascii="Times New Roman" w:eastAsia="Times New Roman" w:hAnsi="Times New Roman" w:cs="Latha"/>
      <w:sz w:val="24"/>
      <w:szCs w:val="24"/>
      <w:lang w:bidi="ta-IN"/>
    </w:rPr>
  </w:style>
  <w:style w:type="paragraph" w:styleId="ac">
    <w:name w:val="footer"/>
    <w:basedOn w:val="a"/>
    <w:link w:val="ad"/>
    <w:uiPriority w:val="99"/>
    <w:unhideWhenUsed/>
    <w:rsid w:val="0043088A"/>
    <w:pPr>
      <w:tabs>
        <w:tab w:val="center" w:pos="4677"/>
        <w:tab w:val="right" w:pos="9355"/>
      </w:tabs>
    </w:pPr>
  </w:style>
  <w:style w:type="character" w:customStyle="1" w:styleId="ad">
    <w:name w:val="Нижній колонтитул Знак"/>
    <w:basedOn w:val="a0"/>
    <w:link w:val="ac"/>
    <w:uiPriority w:val="99"/>
    <w:rsid w:val="0043088A"/>
    <w:rPr>
      <w:rFonts w:ascii="Times New Roman" w:eastAsia="Times New Roman" w:hAnsi="Times New Roman" w:cs="Latha"/>
      <w:sz w:val="24"/>
      <w:szCs w:val="24"/>
      <w:lang w:bidi="ta-IN"/>
    </w:rPr>
  </w:style>
  <w:style w:type="character" w:styleId="ae">
    <w:name w:val="Hyperlink"/>
    <w:basedOn w:val="a0"/>
    <w:uiPriority w:val="99"/>
    <w:unhideWhenUsed/>
    <w:rsid w:val="005D59AB"/>
    <w:rPr>
      <w:color w:val="0000FF"/>
      <w:u w:val="single"/>
    </w:rPr>
  </w:style>
  <w:style w:type="character" w:customStyle="1" w:styleId="udar">
    <w:name w:val="udar"/>
    <w:basedOn w:val="a0"/>
    <w:rsid w:val="005D59AB"/>
  </w:style>
  <w:style w:type="character" w:customStyle="1" w:styleId="40">
    <w:name w:val="Заголовок 4 Знак"/>
    <w:basedOn w:val="a0"/>
    <w:link w:val="4"/>
    <w:uiPriority w:val="9"/>
    <w:semiHidden/>
    <w:rsid w:val="00597277"/>
    <w:rPr>
      <w:rFonts w:ascii="Calibri" w:eastAsia="Times New Roman" w:hAnsi="Calibri" w:cs="Times New Roman"/>
      <w:b/>
      <w:bCs/>
      <w:sz w:val="28"/>
      <w:szCs w:val="28"/>
      <w:lang w:bidi="ta-IN"/>
    </w:rPr>
  </w:style>
  <w:style w:type="character" w:customStyle="1" w:styleId="60">
    <w:name w:val="Заголовок 6 Знак"/>
    <w:basedOn w:val="a0"/>
    <w:link w:val="6"/>
    <w:uiPriority w:val="9"/>
    <w:semiHidden/>
    <w:rsid w:val="00D63D0A"/>
    <w:rPr>
      <w:rFonts w:ascii="Calibri" w:eastAsia="Times New Roman" w:hAnsi="Calibri" w:cs="Times New Roman"/>
      <w:b/>
      <w:bCs/>
      <w:sz w:val="22"/>
      <w:szCs w:val="22"/>
      <w:lang w:bidi="ta-IN"/>
    </w:rPr>
  </w:style>
  <w:style w:type="paragraph" w:styleId="af">
    <w:name w:val="Body Text Indent"/>
    <w:basedOn w:val="a"/>
    <w:link w:val="af0"/>
    <w:semiHidden/>
    <w:rsid w:val="00D6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86"/>
      <w:jc w:val="both"/>
    </w:pPr>
    <w:rPr>
      <w:rFonts w:cs="Times New Roman"/>
      <w:color w:val="000000"/>
      <w:sz w:val="32"/>
      <w:szCs w:val="28"/>
      <w:lang w:bidi="ar-SA"/>
    </w:rPr>
  </w:style>
  <w:style w:type="character" w:customStyle="1" w:styleId="af0">
    <w:name w:val="Основний текст з відступом Знак"/>
    <w:basedOn w:val="a0"/>
    <w:link w:val="af"/>
    <w:semiHidden/>
    <w:rsid w:val="00D63D0A"/>
    <w:rPr>
      <w:rFonts w:ascii="Times New Roman" w:eastAsia="Times New Roman" w:hAnsi="Times New Roman"/>
      <w:color w:val="000000"/>
      <w:sz w:val="32"/>
      <w:szCs w:val="28"/>
    </w:rPr>
  </w:style>
  <w:style w:type="paragraph" w:styleId="21">
    <w:name w:val="Body Text Indent 2"/>
    <w:basedOn w:val="a"/>
    <w:link w:val="22"/>
    <w:semiHidden/>
    <w:rsid w:val="00D63D0A"/>
    <w:pPr>
      <w:ind w:firstLine="567"/>
      <w:jc w:val="both"/>
    </w:pPr>
    <w:rPr>
      <w:rFonts w:cs="Times New Roman"/>
      <w:sz w:val="32"/>
      <w:lang w:bidi="ar-SA"/>
    </w:rPr>
  </w:style>
  <w:style w:type="character" w:customStyle="1" w:styleId="22">
    <w:name w:val="Основний текст з відступом 2 Знак"/>
    <w:basedOn w:val="a0"/>
    <w:link w:val="21"/>
    <w:semiHidden/>
    <w:rsid w:val="00D63D0A"/>
    <w:rPr>
      <w:rFonts w:ascii="Times New Roman" w:eastAsia="Times New Roman" w:hAnsi="Times New Roman"/>
      <w:sz w:val="32"/>
      <w:szCs w:val="24"/>
    </w:rPr>
  </w:style>
  <w:style w:type="paragraph" w:styleId="31">
    <w:name w:val="Body Text Indent 3"/>
    <w:basedOn w:val="a"/>
    <w:link w:val="32"/>
    <w:uiPriority w:val="99"/>
    <w:semiHidden/>
    <w:unhideWhenUsed/>
    <w:rsid w:val="00D36EA8"/>
    <w:pPr>
      <w:spacing w:after="120"/>
      <w:ind w:left="283"/>
    </w:pPr>
    <w:rPr>
      <w:sz w:val="16"/>
      <w:szCs w:val="16"/>
    </w:rPr>
  </w:style>
  <w:style w:type="character" w:customStyle="1" w:styleId="32">
    <w:name w:val="Основний текст з відступом 3 Знак"/>
    <w:basedOn w:val="a0"/>
    <w:link w:val="31"/>
    <w:uiPriority w:val="99"/>
    <w:semiHidden/>
    <w:rsid w:val="00D36EA8"/>
    <w:rPr>
      <w:rFonts w:ascii="Times New Roman" w:eastAsia="Times New Roman" w:hAnsi="Times New Roman" w:cs="Latha"/>
      <w:sz w:val="16"/>
      <w:szCs w:val="16"/>
      <w:lang w:bidi="ta-IN"/>
    </w:rPr>
  </w:style>
  <w:style w:type="character" w:styleId="HTML">
    <w:name w:val="HTML Typewriter"/>
    <w:basedOn w:val="a0"/>
    <w:semiHidden/>
    <w:rsid w:val="00147318"/>
    <w:rPr>
      <w:rFonts w:ascii="Tahoma" w:eastAsia="Times New Roman" w:hAnsi="Tahoma" w:cs="Tahoma"/>
      <w:color w:val="FFFFFF"/>
      <w:sz w:val="20"/>
      <w:szCs w:val="20"/>
    </w:rPr>
  </w:style>
  <w:style w:type="paragraph" w:customStyle="1" w:styleId="Style5">
    <w:name w:val="Style5"/>
    <w:basedOn w:val="a"/>
    <w:uiPriority w:val="99"/>
    <w:rsid w:val="00686FA8"/>
    <w:pPr>
      <w:widowControl w:val="0"/>
      <w:autoSpaceDE w:val="0"/>
      <w:autoSpaceDN w:val="0"/>
      <w:adjustRightInd w:val="0"/>
    </w:pPr>
    <w:rPr>
      <w:rFonts w:cs="Times New Roman"/>
      <w:lang w:bidi="ar-SA"/>
    </w:rPr>
  </w:style>
  <w:style w:type="paragraph" w:customStyle="1" w:styleId="Style6">
    <w:name w:val="Style6"/>
    <w:basedOn w:val="a"/>
    <w:uiPriority w:val="99"/>
    <w:rsid w:val="00686FA8"/>
    <w:pPr>
      <w:widowControl w:val="0"/>
      <w:autoSpaceDE w:val="0"/>
      <w:autoSpaceDN w:val="0"/>
      <w:adjustRightInd w:val="0"/>
      <w:spacing w:line="317" w:lineRule="exact"/>
      <w:jc w:val="both"/>
    </w:pPr>
    <w:rPr>
      <w:rFonts w:cs="Times New Roman"/>
      <w:lang w:bidi="ar-SA"/>
    </w:rPr>
  </w:style>
  <w:style w:type="paragraph" w:customStyle="1" w:styleId="Style7">
    <w:name w:val="Style7"/>
    <w:basedOn w:val="a"/>
    <w:uiPriority w:val="99"/>
    <w:rsid w:val="00686FA8"/>
    <w:pPr>
      <w:widowControl w:val="0"/>
      <w:autoSpaceDE w:val="0"/>
      <w:autoSpaceDN w:val="0"/>
      <w:adjustRightInd w:val="0"/>
    </w:pPr>
    <w:rPr>
      <w:rFonts w:cs="Times New Roman"/>
      <w:lang w:bidi="ar-SA"/>
    </w:rPr>
  </w:style>
  <w:style w:type="paragraph" w:customStyle="1" w:styleId="Style10">
    <w:name w:val="Style10"/>
    <w:basedOn w:val="a"/>
    <w:uiPriority w:val="99"/>
    <w:rsid w:val="00686FA8"/>
    <w:pPr>
      <w:widowControl w:val="0"/>
      <w:autoSpaceDE w:val="0"/>
      <w:autoSpaceDN w:val="0"/>
      <w:adjustRightInd w:val="0"/>
    </w:pPr>
    <w:rPr>
      <w:rFonts w:cs="Times New Roman"/>
      <w:lang w:bidi="ar-SA"/>
    </w:rPr>
  </w:style>
  <w:style w:type="character" w:customStyle="1" w:styleId="FontStyle14">
    <w:name w:val="Font Style14"/>
    <w:basedOn w:val="a0"/>
    <w:uiPriority w:val="99"/>
    <w:rsid w:val="00686FA8"/>
    <w:rPr>
      <w:rFonts w:ascii="Times New Roman" w:hAnsi="Times New Roman" w:cs="Times New Roman"/>
      <w:sz w:val="24"/>
      <w:szCs w:val="24"/>
    </w:rPr>
  </w:style>
  <w:style w:type="character" w:customStyle="1" w:styleId="FontStyle15">
    <w:name w:val="Font Style15"/>
    <w:basedOn w:val="a0"/>
    <w:uiPriority w:val="99"/>
    <w:rsid w:val="00686FA8"/>
    <w:rPr>
      <w:rFonts w:ascii="Times New Roman" w:hAnsi="Times New Roman" w:cs="Times New Roman"/>
      <w:b/>
      <w:bCs/>
      <w:sz w:val="22"/>
      <w:szCs w:val="22"/>
    </w:rPr>
  </w:style>
  <w:style w:type="character" w:customStyle="1" w:styleId="FontStyle16">
    <w:name w:val="Font Style16"/>
    <w:basedOn w:val="a0"/>
    <w:uiPriority w:val="99"/>
    <w:rsid w:val="00686FA8"/>
    <w:rPr>
      <w:rFonts w:ascii="Times New Roman" w:hAnsi="Times New Roman" w:cs="Times New Roman"/>
      <w:b/>
      <w:bCs/>
      <w:w w:val="30"/>
      <w:sz w:val="14"/>
      <w:szCs w:val="14"/>
    </w:rPr>
  </w:style>
  <w:style w:type="paragraph" w:styleId="af1">
    <w:name w:val="Plain Text"/>
    <w:basedOn w:val="a"/>
    <w:link w:val="af2"/>
    <w:rsid w:val="00C15988"/>
    <w:rPr>
      <w:rFonts w:ascii="Courier New" w:hAnsi="Courier New" w:cs="Times New Roman"/>
      <w:sz w:val="20"/>
      <w:szCs w:val="20"/>
      <w:lang w:bidi="ar-SA"/>
    </w:rPr>
  </w:style>
  <w:style w:type="character" w:customStyle="1" w:styleId="af2">
    <w:name w:val="Текст Знак"/>
    <w:basedOn w:val="a0"/>
    <w:link w:val="af1"/>
    <w:rsid w:val="00C15988"/>
    <w:rPr>
      <w:rFonts w:ascii="Courier New" w:eastAsia="Times New Roman" w:hAnsi="Courier New"/>
    </w:rPr>
  </w:style>
  <w:style w:type="table" w:styleId="af3">
    <w:name w:val="Table Grid"/>
    <w:basedOn w:val="a1"/>
    <w:uiPriority w:val="59"/>
    <w:rsid w:val="002754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Body Text"/>
    <w:basedOn w:val="a"/>
    <w:link w:val="af5"/>
    <w:semiHidden/>
    <w:rsid w:val="00AD6C16"/>
    <w:pPr>
      <w:suppressAutoHyphens/>
      <w:spacing w:after="120"/>
    </w:pPr>
    <w:rPr>
      <w:rFonts w:cs="Times New Roman"/>
      <w:lang w:eastAsia="ar-SA" w:bidi="ar-SA"/>
    </w:rPr>
  </w:style>
  <w:style w:type="character" w:customStyle="1" w:styleId="af5">
    <w:name w:val="Основний текст Знак"/>
    <w:basedOn w:val="a0"/>
    <w:link w:val="af4"/>
    <w:semiHidden/>
    <w:rsid w:val="00AD6C16"/>
    <w:rPr>
      <w:rFonts w:ascii="Times New Roman" w:eastAsia="Times New Roman" w:hAnsi="Times New Roman"/>
      <w:sz w:val="24"/>
      <w:szCs w:val="24"/>
      <w:lang w:eastAsia="ar-SA"/>
    </w:rPr>
  </w:style>
  <w:style w:type="paragraph" w:customStyle="1" w:styleId="210">
    <w:name w:val="Основной текст 21"/>
    <w:basedOn w:val="a"/>
    <w:rsid w:val="00AD6C16"/>
    <w:pPr>
      <w:suppressAutoHyphens/>
      <w:spacing w:after="120" w:line="480" w:lineRule="auto"/>
    </w:pPr>
    <w:rPr>
      <w:rFonts w:cs="Times New Roman"/>
      <w:lang w:eastAsia="ar-SA" w:bidi="ar-SA"/>
    </w:rPr>
  </w:style>
  <w:style w:type="paragraph" w:customStyle="1" w:styleId="af6">
    <w:name w:val="Список определений"/>
    <w:basedOn w:val="a"/>
    <w:next w:val="a"/>
    <w:rsid w:val="00111BE4"/>
    <w:pPr>
      <w:ind w:left="360"/>
    </w:pPr>
    <w:rPr>
      <w:rFonts w:cs="Times New Roman"/>
      <w:snapToGrid w:val="0"/>
      <w:szCs w:val="20"/>
      <w:lang w:bidi="ar-SA"/>
    </w:rPr>
  </w:style>
  <w:style w:type="paragraph" w:customStyle="1" w:styleId="11">
    <w:name w:val="Звичайний1"/>
    <w:rsid w:val="00111BE4"/>
    <w:pPr>
      <w:spacing w:before="100" w:after="100"/>
    </w:pPr>
    <w:rPr>
      <w:rFonts w:ascii="Times New Roman" w:eastAsia="Times New Roman" w:hAnsi="Times New Roman"/>
      <w:snapToGrid w:val="0"/>
      <w:sz w:val="24"/>
    </w:rPr>
  </w:style>
  <w:style w:type="paragraph" w:customStyle="1" w:styleId="41">
    <w:name w:val="Стиль Заголовок 4 + по ширине"/>
    <w:basedOn w:val="4"/>
    <w:rsid w:val="00111BE4"/>
  </w:style>
  <w:style w:type="paragraph" w:styleId="23">
    <w:name w:val="Body Text 2"/>
    <w:basedOn w:val="a"/>
    <w:link w:val="24"/>
    <w:uiPriority w:val="99"/>
    <w:semiHidden/>
    <w:unhideWhenUsed/>
    <w:rsid w:val="00111BE4"/>
    <w:pPr>
      <w:spacing w:after="120" w:line="480" w:lineRule="auto"/>
    </w:pPr>
  </w:style>
  <w:style w:type="character" w:customStyle="1" w:styleId="24">
    <w:name w:val="Основний текст 2 Знак"/>
    <w:basedOn w:val="a0"/>
    <w:link w:val="23"/>
    <w:uiPriority w:val="99"/>
    <w:semiHidden/>
    <w:rsid w:val="00111BE4"/>
    <w:rPr>
      <w:rFonts w:ascii="Times New Roman" w:eastAsia="Times New Roman" w:hAnsi="Times New Roman" w:cs="Latha"/>
      <w:sz w:val="24"/>
      <w:szCs w:val="24"/>
      <w:lang w:bidi="ta-IN"/>
    </w:rPr>
  </w:style>
  <w:style w:type="character" w:customStyle="1" w:styleId="mw-headline">
    <w:name w:val="mw-headline"/>
    <w:basedOn w:val="a0"/>
    <w:rsid w:val="003F3259"/>
  </w:style>
  <w:style w:type="character" w:customStyle="1" w:styleId="editsection">
    <w:name w:val="editsection"/>
    <w:basedOn w:val="a0"/>
    <w:rsid w:val="003F3259"/>
  </w:style>
  <w:style w:type="paragraph" w:customStyle="1" w:styleId="aa0">
    <w:name w:val="aa"/>
    <w:basedOn w:val="a"/>
    <w:rsid w:val="00440344"/>
    <w:pPr>
      <w:spacing w:before="100" w:beforeAutospacing="1" w:after="100" w:afterAutospacing="1"/>
    </w:pPr>
    <w:rPr>
      <w:rFonts w:cs="Times New Roman"/>
      <w:lang w:bidi="ar-SA"/>
    </w:rPr>
  </w:style>
  <w:style w:type="paragraph" w:customStyle="1" w:styleId="u">
    <w:name w:val="u"/>
    <w:basedOn w:val="a"/>
    <w:rsid w:val="0076113E"/>
    <w:pPr>
      <w:spacing w:before="100" w:beforeAutospacing="1" w:after="100" w:afterAutospacing="1"/>
    </w:pPr>
    <w:rPr>
      <w:rFonts w:cs="Times New Roman"/>
      <w:lang w:bidi="ar-SA"/>
    </w:rPr>
  </w:style>
  <w:style w:type="paragraph" w:styleId="af7">
    <w:name w:val="Document Map"/>
    <w:basedOn w:val="a"/>
    <w:link w:val="af8"/>
    <w:uiPriority w:val="99"/>
    <w:semiHidden/>
    <w:unhideWhenUsed/>
    <w:rsid w:val="002F2109"/>
    <w:rPr>
      <w:rFonts w:ascii="Tahoma" w:hAnsi="Tahoma" w:cs="Tahoma"/>
      <w:sz w:val="16"/>
      <w:szCs w:val="16"/>
    </w:rPr>
  </w:style>
  <w:style w:type="character" w:customStyle="1" w:styleId="af8">
    <w:name w:val="Схема документа Знак"/>
    <w:basedOn w:val="a0"/>
    <w:link w:val="af7"/>
    <w:uiPriority w:val="99"/>
    <w:semiHidden/>
    <w:rsid w:val="002F2109"/>
    <w:rPr>
      <w:rFonts w:ascii="Tahoma" w:eastAsia="Times New Roman" w:hAnsi="Tahoma" w:cs="Tahoma"/>
      <w:sz w:val="16"/>
      <w:szCs w:val="16"/>
      <w:lang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03198">
      <w:bodyDiv w:val="1"/>
      <w:marLeft w:val="0"/>
      <w:marRight w:val="0"/>
      <w:marTop w:val="0"/>
      <w:marBottom w:val="0"/>
      <w:divBdr>
        <w:top w:val="none" w:sz="0" w:space="0" w:color="auto"/>
        <w:left w:val="none" w:sz="0" w:space="0" w:color="auto"/>
        <w:bottom w:val="none" w:sz="0" w:space="0" w:color="auto"/>
        <w:right w:val="none" w:sz="0" w:space="0" w:color="auto"/>
      </w:divBdr>
    </w:div>
    <w:div w:id="150564276">
      <w:bodyDiv w:val="1"/>
      <w:marLeft w:val="0"/>
      <w:marRight w:val="0"/>
      <w:marTop w:val="0"/>
      <w:marBottom w:val="0"/>
      <w:divBdr>
        <w:top w:val="none" w:sz="0" w:space="0" w:color="auto"/>
        <w:left w:val="none" w:sz="0" w:space="0" w:color="auto"/>
        <w:bottom w:val="none" w:sz="0" w:space="0" w:color="auto"/>
        <w:right w:val="none" w:sz="0" w:space="0" w:color="auto"/>
      </w:divBdr>
    </w:div>
    <w:div w:id="168177940">
      <w:bodyDiv w:val="1"/>
      <w:marLeft w:val="0"/>
      <w:marRight w:val="0"/>
      <w:marTop w:val="0"/>
      <w:marBottom w:val="0"/>
      <w:divBdr>
        <w:top w:val="none" w:sz="0" w:space="0" w:color="auto"/>
        <w:left w:val="none" w:sz="0" w:space="0" w:color="auto"/>
        <w:bottom w:val="none" w:sz="0" w:space="0" w:color="auto"/>
        <w:right w:val="none" w:sz="0" w:space="0" w:color="auto"/>
      </w:divBdr>
    </w:div>
    <w:div w:id="251209405">
      <w:bodyDiv w:val="1"/>
      <w:marLeft w:val="0"/>
      <w:marRight w:val="0"/>
      <w:marTop w:val="0"/>
      <w:marBottom w:val="0"/>
      <w:divBdr>
        <w:top w:val="none" w:sz="0" w:space="0" w:color="auto"/>
        <w:left w:val="none" w:sz="0" w:space="0" w:color="auto"/>
        <w:bottom w:val="none" w:sz="0" w:space="0" w:color="auto"/>
        <w:right w:val="none" w:sz="0" w:space="0" w:color="auto"/>
      </w:divBdr>
    </w:div>
    <w:div w:id="418841055">
      <w:bodyDiv w:val="1"/>
      <w:marLeft w:val="0"/>
      <w:marRight w:val="0"/>
      <w:marTop w:val="0"/>
      <w:marBottom w:val="0"/>
      <w:divBdr>
        <w:top w:val="none" w:sz="0" w:space="0" w:color="auto"/>
        <w:left w:val="none" w:sz="0" w:space="0" w:color="auto"/>
        <w:bottom w:val="none" w:sz="0" w:space="0" w:color="auto"/>
        <w:right w:val="none" w:sz="0" w:space="0" w:color="auto"/>
      </w:divBdr>
    </w:div>
    <w:div w:id="455410046">
      <w:bodyDiv w:val="1"/>
      <w:marLeft w:val="0"/>
      <w:marRight w:val="0"/>
      <w:marTop w:val="0"/>
      <w:marBottom w:val="0"/>
      <w:divBdr>
        <w:top w:val="none" w:sz="0" w:space="0" w:color="auto"/>
        <w:left w:val="none" w:sz="0" w:space="0" w:color="auto"/>
        <w:bottom w:val="none" w:sz="0" w:space="0" w:color="auto"/>
        <w:right w:val="none" w:sz="0" w:space="0" w:color="auto"/>
      </w:divBdr>
    </w:div>
    <w:div w:id="517744715">
      <w:bodyDiv w:val="1"/>
      <w:marLeft w:val="0"/>
      <w:marRight w:val="0"/>
      <w:marTop w:val="0"/>
      <w:marBottom w:val="0"/>
      <w:divBdr>
        <w:top w:val="none" w:sz="0" w:space="0" w:color="auto"/>
        <w:left w:val="none" w:sz="0" w:space="0" w:color="auto"/>
        <w:bottom w:val="none" w:sz="0" w:space="0" w:color="auto"/>
        <w:right w:val="none" w:sz="0" w:space="0" w:color="auto"/>
      </w:divBdr>
    </w:div>
    <w:div w:id="594826054">
      <w:bodyDiv w:val="1"/>
      <w:marLeft w:val="0"/>
      <w:marRight w:val="0"/>
      <w:marTop w:val="0"/>
      <w:marBottom w:val="0"/>
      <w:divBdr>
        <w:top w:val="none" w:sz="0" w:space="0" w:color="auto"/>
        <w:left w:val="none" w:sz="0" w:space="0" w:color="auto"/>
        <w:bottom w:val="none" w:sz="0" w:space="0" w:color="auto"/>
        <w:right w:val="none" w:sz="0" w:space="0" w:color="auto"/>
      </w:divBdr>
    </w:div>
    <w:div w:id="733047886">
      <w:bodyDiv w:val="1"/>
      <w:marLeft w:val="0"/>
      <w:marRight w:val="0"/>
      <w:marTop w:val="0"/>
      <w:marBottom w:val="0"/>
      <w:divBdr>
        <w:top w:val="none" w:sz="0" w:space="0" w:color="auto"/>
        <w:left w:val="none" w:sz="0" w:space="0" w:color="auto"/>
        <w:bottom w:val="none" w:sz="0" w:space="0" w:color="auto"/>
        <w:right w:val="none" w:sz="0" w:space="0" w:color="auto"/>
      </w:divBdr>
    </w:div>
    <w:div w:id="918372540">
      <w:bodyDiv w:val="1"/>
      <w:marLeft w:val="0"/>
      <w:marRight w:val="0"/>
      <w:marTop w:val="0"/>
      <w:marBottom w:val="0"/>
      <w:divBdr>
        <w:top w:val="none" w:sz="0" w:space="0" w:color="auto"/>
        <w:left w:val="none" w:sz="0" w:space="0" w:color="auto"/>
        <w:bottom w:val="none" w:sz="0" w:space="0" w:color="auto"/>
        <w:right w:val="none" w:sz="0" w:space="0" w:color="auto"/>
      </w:divBdr>
    </w:div>
    <w:div w:id="926575776">
      <w:bodyDiv w:val="1"/>
      <w:marLeft w:val="0"/>
      <w:marRight w:val="0"/>
      <w:marTop w:val="0"/>
      <w:marBottom w:val="0"/>
      <w:divBdr>
        <w:top w:val="none" w:sz="0" w:space="0" w:color="auto"/>
        <w:left w:val="none" w:sz="0" w:space="0" w:color="auto"/>
        <w:bottom w:val="none" w:sz="0" w:space="0" w:color="auto"/>
        <w:right w:val="none" w:sz="0" w:space="0" w:color="auto"/>
      </w:divBdr>
    </w:div>
    <w:div w:id="930427295">
      <w:bodyDiv w:val="1"/>
      <w:marLeft w:val="0"/>
      <w:marRight w:val="0"/>
      <w:marTop w:val="0"/>
      <w:marBottom w:val="0"/>
      <w:divBdr>
        <w:top w:val="none" w:sz="0" w:space="0" w:color="auto"/>
        <w:left w:val="none" w:sz="0" w:space="0" w:color="auto"/>
        <w:bottom w:val="none" w:sz="0" w:space="0" w:color="auto"/>
        <w:right w:val="none" w:sz="0" w:space="0" w:color="auto"/>
      </w:divBdr>
      <w:divsChild>
        <w:div w:id="407503035">
          <w:marLeft w:val="0"/>
          <w:marRight w:val="0"/>
          <w:marTop w:val="0"/>
          <w:marBottom w:val="0"/>
          <w:divBdr>
            <w:top w:val="none" w:sz="0" w:space="0" w:color="auto"/>
            <w:left w:val="none" w:sz="0" w:space="0" w:color="auto"/>
            <w:bottom w:val="none" w:sz="0" w:space="0" w:color="auto"/>
            <w:right w:val="none" w:sz="0" w:space="0" w:color="auto"/>
          </w:divBdr>
        </w:div>
        <w:div w:id="2135251949">
          <w:marLeft w:val="0"/>
          <w:marRight w:val="0"/>
          <w:marTop w:val="0"/>
          <w:marBottom w:val="0"/>
          <w:divBdr>
            <w:top w:val="none" w:sz="0" w:space="0" w:color="auto"/>
            <w:left w:val="none" w:sz="0" w:space="0" w:color="auto"/>
            <w:bottom w:val="none" w:sz="0" w:space="0" w:color="auto"/>
            <w:right w:val="none" w:sz="0" w:space="0" w:color="auto"/>
          </w:divBdr>
        </w:div>
      </w:divsChild>
    </w:div>
    <w:div w:id="1050181119">
      <w:bodyDiv w:val="1"/>
      <w:marLeft w:val="0"/>
      <w:marRight w:val="0"/>
      <w:marTop w:val="0"/>
      <w:marBottom w:val="0"/>
      <w:divBdr>
        <w:top w:val="none" w:sz="0" w:space="0" w:color="auto"/>
        <w:left w:val="none" w:sz="0" w:space="0" w:color="auto"/>
        <w:bottom w:val="none" w:sz="0" w:space="0" w:color="auto"/>
        <w:right w:val="none" w:sz="0" w:space="0" w:color="auto"/>
      </w:divBdr>
    </w:div>
    <w:div w:id="1076394060">
      <w:bodyDiv w:val="1"/>
      <w:marLeft w:val="0"/>
      <w:marRight w:val="0"/>
      <w:marTop w:val="0"/>
      <w:marBottom w:val="0"/>
      <w:divBdr>
        <w:top w:val="none" w:sz="0" w:space="0" w:color="auto"/>
        <w:left w:val="none" w:sz="0" w:space="0" w:color="auto"/>
        <w:bottom w:val="none" w:sz="0" w:space="0" w:color="auto"/>
        <w:right w:val="none" w:sz="0" w:space="0" w:color="auto"/>
      </w:divBdr>
    </w:div>
    <w:div w:id="1078289016">
      <w:bodyDiv w:val="1"/>
      <w:marLeft w:val="0"/>
      <w:marRight w:val="0"/>
      <w:marTop w:val="0"/>
      <w:marBottom w:val="0"/>
      <w:divBdr>
        <w:top w:val="none" w:sz="0" w:space="0" w:color="auto"/>
        <w:left w:val="none" w:sz="0" w:space="0" w:color="auto"/>
        <w:bottom w:val="none" w:sz="0" w:space="0" w:color="auto"/>
        <w:right w:val="none" w:sz="0" w:space="0" w:color="auto"/>
      </w:divBdr>
    </w:div>
    <w:div w:id="1135023061">
      <w:bodyDiv w:val="1"/>
      <w:marLeft w:val="0"/>
      <w:marRight w:val="0"/>
      <w:marTop w:val="0"/>
      <w:marBottom w:val="0"/>
      <w:divBdr>
        <w:top w:val="none" w:sz="0" w:space="0" w:color="auto"/>
        <w:left w:val="none" w:sz="0" w:space="0" w:color="auto"/>
        <w:bottom w:val="none" w:sz="0" w:space="0" w:color="auto"/>
        <w:right w:val="none" w:sz="0" w:space="0" w:color="auto"/>
      </w:divBdr>
    </w:div>
    <w:div w:id="1243487511">
      <w:bodyDiv w:val="1"/>
      <w:marLeft w:val="0"/>
      <w:marRight w:val="0"/>
      <w:marTop w:val="0"/>
      <w:marBottom w:val="0"/>
      <w:divBdr>
        <w:top w:val="none" w:sz="0" w:space="0" w:color="auto"/>
        <w:left w:val="none" w:sz="0" w:space="0" w:color="auto"/>
        <w:bottom w:val="none" w:sz="0" w:space="0" w:color="auto"/>
        <w:right w:val="none" w:sz="0" w:space="0" w:color="auto"/>
      </w:divBdr>
    </w:div>
    <w:div w:id="1260481741">
      <w:bodyDiv w:val="1"/>
      <w:marLeft w:val="0"/>
      <w:marRight w:val="0"/>
      <w:marTop w:val="0"/>
      <w:marBottom w:val="0"/>
      <w:divBdr>
        <w:top w:val="none" w:sz="0" w:space="0" w:color="auto"/>
        <w:left w:val="none" w:sz="0" w:space="0" w:color="auto"/>
        <w:bottom w:val="none" w:sz="0" w:space="0" w:color="auto"/>
        <w:right w:val="none" w:sz="0" w:space="0" w:color="auto"/>
      </w:divBdr>
    </w:div>
    <w:div w:id="1291202865">
      <w:bodyDiv w:val="1"/>
      <w:marLeft w:val="0"/>
      <w:marRight w:val="0"/>
      <w:marTop w:val="0"/>
      <w:marBottom w:val="0"/>
      <w:divBdr>
        <w:top w:val="none" w:sz="0" w:space="0" w:color="auto"/>
        <w:left w:val="none" w:sz="0" w:space="0" w:color="auto"/>
        <w:bottom w:val="none" w:sz="0" w:space="0" w:color="auto"/>
        <w:right w:val="none" w:sz="0" w:space="0" w:color="auto"/>
      </w:divBdr>
    </w:div>
    <w:div w:id="1333871508">
      <w:bodyDiv w:val="1"/>
      <w:marLeft w:val="0"/>
      <w:marRight w:val="0"/>
      <w:marTop w:val="0"/>
      <w:marBottom w:val="0"/>
      <w:divBdr>
        <w:top w:val="none" w:sz="0" w:space="0" w:color="auto"/>
        <w:left w:val="none" w:sz="0" w:space="0" w:color="auto"/>
        <w:bottom w:val="none" w:sz="0" w:space="0" w:color="auto"/>
        <w:right w:val="none" w:sz="0" w:space="0" w:color="auto"/>
      </w:divBdr>
    </w:div>
    <w:div w:id="1346516556">
      <w:bodyDiv w:val="1"/>
      <w:marLeft w:val="0"/>
      <w:marRight w:val="0"/>
      <w:marTop w:val="0"/>
      <w:marBottom w:val="0"/>
      <w:divBdr>
        <w:top w:val="none" w:sz="0" w:space="0" w:color="auto"/>
        <w:left w:val="none" w:sz="0" w:space="0" w:color="auto"/>
        <w:bottom w:val="none" w:sz="0" w:space="0" w:color="auto"/>
        <w:right w:val="none" w:sz="0" w:space="0" w:color="auto"/>
      </w:divBdr>
    </w:div>
    <w:div w:id="1385955565">
      <w:bodyDiv w:val="1"/>
      <w:marLeft w:val="0"/>
      <w:marRight w:val="0"/>
      <w:marTop w:val="0"/>
      <w:marBottom w:val="0"/>
      <w:divBdr>
        <w:top w:val="none" w:sz="0" w:space="0" w:color="auto"/>
        <w:left w:val="none" w:sz="0" w:space="0" w:color="auto"/>
        <w:bottom w:val="none" w:sz="0" w:space="0" w:color="auto"/>
        <w:right w:val="none" w:sz="0" w:space="0" w:color="auto"/>
      </w:divBdr>
    </w:div>
    <w:div w:id="1503930564">
      <w:bodyDiv w:val="1"/>
      <w:marLeft w:val="0"/>
      <w:marRight w:val="0"/>
      <w:marTop w:val="0"/>
      <w:marBottom w:val="0"/>
      <w:divBdr>
        <w:top w:val="none" w:sz="0" w:space="0" w:color="auto"/>
        <w:left w:val="none" w:sz="0" w:space="0" w:color="auto"/>
        <w:bottom w:val="none" w:sz="0" w:space="0" w:color="auto"/>
        <w:right w:val="none" w:sz="0" w:space="0" w:color="auto"/>
      </w:divBdr>
    </w:div>
    <w:div w:id="1524706874">
      <w:bodyDiv w:val="1"/>
      <w:marLeft w:val="0"/>
      <w:marRight w:val="0"/>
      <w:marTop w:val="0"/>
      <w:marBottom w:val="0"/>
      <w:divBdr>
        <w:top w:val="none" w:sz="0" w:space="0" w:color="auto"/>
        <w:left w:val="none" w:sz="0" w:space="0" w:color="auto"/>
        <w:bottom w:val="none" w:sz="0" w:space="0" w:color="auto"/>
        <w:right w:val="none" w:sz="0" w:space="0" w:color="auto"/>
      </w:divBdr>
    </w:div>
    <w:div w:id="1564482673">
      <w:bodyDiv w:val="1"/>
      <w:marLeft w:val="0"/>
      <w:marRight w:val="0"/>
      <w:marTop w:val="0"/>
      <w:marBottom w:val="0"/>
      <w:divBdr>
        <w:top w:val="none" w:sz="0" w:space="0" w:color="auto"/>
        <w:left w:val="none" w:sz="0" w:space="0" w:color="auto"/>
        <w:bottom w:val="none" w:sz="0" w:space="0" w:color="auto"/>
        <w:right w:val="none" w:sz="0" w:space="0" w:color="auto"/>
      </w:divBdr>
    </w:div>
    <w:div w:id="1668358723">
      <w:bodyDiv w:val="1"/>
      <w:marLeft w:val="0"/>
      <w:marRight w:val="0"/>
      <w:marTop w:val="0"/>
      <w:marBottom w:val="0"/>
      <w:divBdr>
        <w:top w:val="none" w:sz="0" w:space="0" w:color="auto"/>
        <w:left w:val="none" w:sz="0" w:space="0" w:color="auto"/>
        <w:bottom w:val="none" w:sz="0" w:space="0" w:color="auto"/>
        <w:right w:val="none" w:sz="0" w:space="0" w:color="auto"/>
      </w:divBdr>
      <w:divsChild>
        <w:div w:id="1086656235">
          <w:marLeft w:val="0"/>
          <w:marRight w:val="0"/>
          <w:marTop w:val="0"/>
          <w:marBottom w:val="0"/>
          <w:divBdr>
            <w:top w:val="none" w:sz="0" w:space="0" w:color="auto"/>
            <w:left w:val="none" w:sz="0" w:space="0" w:color="auto"/>
            <w:bottom w:val="none" w:sz="0" w:space="0" w:color="auto"/>
            <w:right w:val="none" w:sz="0" w:space="0" w:color="auto"/>
          </w:divBdr>
        </w:div>
      </w:divsChild>
    </w:div>
    <w:div w:id="1874726997">
      <w:bodyDiv w:val="1"/>
      <w:marLeft w:val="0"/>
      <w:marRight w:val="0"/>
      <w:marTop w:val="0"/>
      <w:marBottom w:val="0"/>
      <w:divBdr>
        <w:top w:val="none" w:sz="0" w:space="0" w:color="auto"/>
        <w:left w:val="none" w:sz="0" w:space="0" w:color="auto"/>
        <w:bottom w:val="none" w:sz="0" w:space="0" w:color="auto"/>
        <w:right w:val="none" w:sz="0" w:space="0" w:color="auto"/>
      </w:divBdr>
    </w:div>
    <w:div w:id="1907372239">
      <w:bodyDiv w:val="1"/>
      <w:marLeft w:val="0"/>
      <w:marRight w:val="0"/>
      <w:marTop w:val="0"/>
      <w:marBottom w:val="0"/>
      <w:divBdr>
        <w:top w:val="none" w:sz="0" w:space="0" w:color="auto"/>
        <w:left w:val="none" w:sz="0" w:space="0" w:color="auto"/>
        <w:bottom w:val="none" w:sz="0" w:space="0" w:color="auto"/>
        <w:right w:val="none" w:sz="0" w:space="0" w:color="auto"/>
      </w:divBdr>
    </w:div>
    <w:div w:id="1912303723">
      <w:bodyDiv w:val="1"/>
      <w:marLeft w:val="0"/>
      <w:marRight w:val="0"/>
      <w:marTop w:val="0"/>
      <w:marBottom w:val="0"/>
      <w:divBdr>
        <w:top w:val="none" w:sz="0" w:space="0" w:color="auto"/>
        <w:left w:val="none" w:sz="0" w:space="0" w:color="auto"/>
        <w:bottom w:val="none" w:sz="0" w:space="0" w:color="auto"/>
        <w:right w:val="none" w:sz="0" w:space="0" w:color="auto"/>
      </w:divBdr>
    </w:div>
    <w:div w:id="2060589220">
      <w:bodyDiv w:val="1"/>
      <w:marLeft w:val="0"/>
      <w:marRight w:val="0"/>
      <w:marTop w:val="0"/>
      <w:marBottom w:val="0"/>
      <w:divBdr>
        <w:top w:val="none" w:sz="0" w:space="0" w:color="auto"/>
        <w:left w:val="none" w:sz="0" w:space="0" w:color="auto"/>
        <w:bottom w:val="none" w:sz="0" w:space="0" w:color="auto"/>
        <w:right w:val="none" w:sz="0" w:space="0" w:color="auto"/>
      </w:divBdr>
    </w:div>
    <w:div w:id="211643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8EDC9-6F30-4E6D-BE39-24BC06CDB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10830</Words>
  <Characters>61735</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72421</CharactersWithSpaces>
  <SharedDoc>false</SharedDoc>
  <HLinks>
    <vt:vector size="270" baseType="variant">
      <vt:variant>
        <vt:i4>917576</vt:i4>
      </vt:variant>
      <vt:variant>
        <vt:i4>126</vt:i4>
      </vt:variant>
      <vt:variant>
        <vt:i4>0</vt:i4>
      </vt:variant>
      <vt:variant>
        <vt:i4>5</vt:i4>
      </vt:variant>
      <vt:variant>
        <vt:lpwstr>http://www.ksu.ru/umu/index.php?id=3&amp;idm=7&amp;num=1</vt:lpwstr>
      </vt:variant>
      <vt:variant>
        <vt:lpwstr/>
      </vt:variant>
      <vt:variant>
        <vt:i4>5439505</vt:i4>
      </vt:variant>
      <vt:variant>
        <vt:i4>123</vt:i4>
      </vt:variant>
      <vt:variant>
        <vt:i4>0</vt:i4>
      </vt:variant>
      <vt:variant>
        <vt:i4>5</vt:i4>
      </vt:variant>
      <vt:variant>
        <vt:lpwstr>http://ru.wikipedia.org/wiki/%D0%97%D0%BD%D0%B0%D0%BD%D0%B8%D0%B5</vt:lpwstr>
      </vt:variant>
      <vt:variant>
        <vt:lpwstr/>
      </vt:variant>
      <vt:variant>
        <vt:i4>8323177</vt:i4>
      </vt:variant>
      <vt:variant>
        <vt:i4>120</vt:i4>
      </vt:variant>
      <vt:variant>
        <vt:i4>0</vt:i4>
      </vt:variant>
      <vt:variant>
        <vt:i4>5</vt:i4>
      </vt:variant>
      <vt:variant>
        <vt:lpwstr>http://ru.wikipedia.org/wiki/%D0%9D%D0%B0%D1%83%D0%BA%D0%B0</vt:lpwstr>
      </vt:variant>
      <vt:variant>
        <vt:lpwstr/>
      </vt:variant>
      <vt:variant>
        <vt:i4>5439567</vt:i4>
      </vt:variant>
      <vt:variant>
        <vt:i4>117</vt:i4>
      </vt:variant>
      <vt:variant>
        <vt:i4>0</vt:i4>
      </vt:variant>
      <vt:variant>
        <vt:i4>5</vt:i4>
      </vt:variant>
      <vt:variant>
        <vt:lpwstr>http://ru.wikipedia.org/wiki/%D0%9E%D0%BF%D1%8B%D1%82</vt:lpwstr>
      </vt:variant>
      <vt:variant>
        <vt:lpwstr/>
      </vt:variant>
      <vt:variant>
        <vt:i4>720968</vt:i4>
      </vt:variant>
      <vt:variant>
        <vt:i4>114</vt:i4>
      </vt:variant>
      <vt:variant>
        <vt:i4>0</vt:i4>
      </vt:variant>
      <vt:variant>
        <vt:i4>5</vt:i4>
      </vt:variant>
      <vt:variant>
        <vt:lpwstr>http://ru.wikipedia.org/wiki/%D0%A2%D0%B2%D0%BE%D1%80%D1%87%D0%B5%D1%81%D1%82%D0%B2%D0%BE</vt:lpwstr>
      </vt:variant>
      <vt:variant>
        <vt:lpwstr/>
      </vt:variant>
      <vt:variant>
        <vt:i4>2359359</vt:i4>
      </vt:variant>
      <vt:variant>
        <vt:i4>111</vt:i4>
      </vt:variant>
      <vt:variant>
        <vt:i4>0</vt:i4>
      </vt:variant>
      <vt:variant>
        <vt:i4>5</vt:i4>
      </vt:variant>
      <vt:variant>
        <vt:lpwstr>http://ru.wikipedia.org/wiki/%D0%9C%D0%BD%D0%BE%D0%B6%D0%B5%D1%81%D1%82%D0%B2%D0%BE</vt:lpwstr>
      </vt:variant>
      <vt:variant>
        <vt:lpwstr/>
      </vt:variant>
      <vt:variant>
        <vt:i4>8323179</vt:i4>
      </vt:variant>
      <vt:variant>
        <vt:i4>108</vt:i4>
      </vt:variant>
      <vt:variant>
        <vt:i4>0</vt:i4>
      </vt:variant>
      <vt:variant>
        <vt:i4>5</vt:i4>
      </vt:variant>
      <vt:variant>
        <vt:lpwstr>http://ru.wikipedia.org/wiki/%D0%9E%D0%B1%D1%89%D0%B5%D0%BD%D0%B8%D0%B5</vt:lpwstr>
      </vt:variant>
      <vt:variant>
        <vt:lpwstr/>
      </vt:variant>
      <vt:variant>
        <vt:i4>2949166</vt:i4>
      </vt:variant>
      <vt:variant>
        <vt:i4>105</vt:i4>
      </vt:variant>
      <vt:variant>
        <vt:i4>0</vt:i4>
      </vt:variant>
      <vt:variant>
        <vt:i4>5</vt:i4>
      </vt:variant>
      <vt:variant>
        <vt:lpwstr>http://www.edudic.ru/fil/1107/</vt:lpwstr>
      </vt:variant>
      <vt:variant>
        <vt:lpwstr/>
      </vt:variant>
      <vt:variant>
        <vt:i4>2686978</vt:i4>
      </vt:variant>
      <vt:variant>
        <vt:i4>102</vt:i4>
      </vt:variant>
      <vt:variant>
        <vt:i4>0</vt:i4>
      </vt:variant>
      <vt:variant>
        <vt:i4>5</vt:i4>
      </vt:variant>
      <vt:variant>
        <vt:lpwstr>http://ru.wikipedia.org/wiki/%D0%9B%D0%B0%D1%82%D0%B8%D0%BD%D1%81%D0%BA%D0%B8%D0%B9_%D1%8F%D0%B7%D1%8B%D0%BA</vt:lpwstr>
      </vt:variant>
      <vt:variant>
        <vt:lpwstr/>
      </vt:variant>
      <vt:variant>
        <vt:i4>7536652</vt:i4>
      </vt:variant>
      <vt:variant>
        <vt:i4>99</vt:i4>
      </vt:variant>
      <vt:variant>
        <vt:i4>0</vt:i4>
      </vt:variant>
      <vt:variant>
        <vt:i4>5</vt:i4>
      </vt:variant>
      <vt:variant>
        <vt:lpwstr>http://ru.wikipedia.org/wiki/%D0%93%D1%83%D0%BC%D0%B0%D0%BD%D0%B8%D1%82%D0%B0%D1%80%D0%BD%D1%8B%D0%B5_%D0%BD%D0%B0%D1%83%D0%BA%D0%B8</vt:lpwstr>
      </vt:variant>
      <vt:variant>
        <vt:lpwstr/>
      </vt:variant>
      <vt:variant>
        <vt:i4>7536649</vt:i4>
      </vt:variant>
      <vt:variant>
        <vt:i4>96</vt:i4>
      </vt:variant>
      <vt:variant>
        <vt:i4>0</vt:i4>
      </vt:variant>
      <vt:variant>
        <vt:i4>5</vt:i4>
      </vt:variant>
      <vt:variant>
        <vt:lpwstr>http://ru.wikipedia.org/wiki/%D0%9E%D0%B1%D1%89%D0%B5%D1%81%D1%82%D0%B2%D0%B5%D0%BD%D0%BD%D1%8B%D0%B5_%D0%BD%D0%B0%D1%83%D0%BA%D0%B8</vt:lpwstr>
      </vt:variant>
      <vt:variant>
        <vt:lpwstr/>
      </vt:variant>
      <vt:variant>
        <vt:i4>2359359</vt:i4>
      </vt:variant>
      <vt:variant>
        <vt:i4>93</vt:i4>
      </vt:variant>
      <vt:variant>
        <vt:i4>0</vt:i4>
      </vt:variant>
      <vt:variant>
        <vt:i4>5</vt:i4>
      </vt:variant>
      <vt:variant>
        <vt:lpwstr>http://ru.wikipedia.org/wiki/%D0%9E%D1%82%D0%B2%D0%B5%D1%82</vt:lpwstr>
      </vt:variant>
      <vt:variant>
        <vt:lpwstr/>
      </vt:variant>
      <vt:variant>
        <vt:i4>5439562</vt:i4>
      </vt:variant>
      <vt:variant>
        <vt:i4>90</vt:i4>
      </vt:variant>
      <vt:variant>
        <vt:i4>0</vt:i4>
      </vt:variant>
      <vt:variant>
        <vt:i4>5</vt:i4>
      </vt:variant>
      <vt:variant>
        <vt:lpwstr>http://ru.wikipedia.org/wiki/%D0%92%D0%BE%D0%BF%D1%80%D0%BE%D1%81</vt:lpwstr>
      </vt:variant>
      <vt:variant>
        <vt:lpwstr/>
      </vt:variant>
      <vt:variant>
        <vt:i4>524314</vt:i4>
      </vt:variant>
      <vt:variant>
        <vt:i4>87</vt:i4>
      </vt:variant>
      <vt:variant>
        <vt:i4>0</vt:i4>
      </vt:variant>
      <vt:variant>
        <vt:i4>5</vt:i4>
      </vt:variant>
      <vt:variant>
        <vt:lpwstr>http://ru.wikipedia.org/wiki/%D0%91%D0%B5%D1%81%D0%B5%D0%B4%D0%B0</vt:lpwstr>
      </vt:variant>
      <vt:variant>
        <vt:lpwstr/>
      </vt:variant>
      <vt:variant>
        <vt:i4>5242904</vt:i4>
      </vt:variant>
      <vt:variant>
        <vt:i4>84</vt:i4>
      </vt:variant>
      <vt:variant>
        <vt:i4>0</vt:i4>
      </vt:variant>
      <vt:variant>
        <vt:i4>5</vt:i4>
      </vt:variant>
      <vt:variant>
        <vt:lpwstr>http://ru.wikipedia.org/wiki/%D0%A0%D0%B0%D0%B7%D0%B3%D0%BE%D0%B2%D0%BE%D1%80</vt:lpwstr>
      </vt:variant>
      <vt:variant>
        <vt:lpwstr/>
      </vt:variant>
      <vt:variant>
        <vt:i4>327803</vt:i4>
      </vt:variant>
      <vt:variant>
        <vt:i4>81</vt:i4>
      </vt:variant>
      <vt:variant>
        <vt:i4>0</vt:i4>
      </vt:variant>
      <vt:variant>
        <vt:i4>5</vt:i4>
      </vt:variant>
      <vt:variant>
        <vt:lpwstr>http://ru.wikipedia.org/wiki/%D0%90%D0%BD%D0%B3%D0%BB%D0%B8%D0%B9%D1%81%D0%BA%D0%B8%D0%B9_%D1%8F%D0%B7%D1%8B%D0%BA</vt:lpwstr>
      </vt:variant>
      <vt:variant>
        <vt:lpwstr/>
      </vt:variant>
      <vt:variant>
        <vt:i4>7405660</vt:i4>
      </vt:variant>
      <vt:variant>
        <vt:i4>78</vt:i4>
      </vt:variant>
      <vt:variant>
        <vt:i4>0</vt:i4>
      </vt:variant>
      <vt:variant>
        <vt:i4>5</vt:i4>
      </vt:variant>
      <vt:variant>
        <vt:lpwstr>http://ru.wikipedia.org/wiki/%D0%A4%D1%80%D0%B0%D0%BD%D1%86%D1%83%D0%B7%D1%81%D0%BA%D0%B8%D0%B9_%D1%8F%D0%B7%D1%8B%D0%BA</vt:lpwstr>
      </vt:variant>
      <vt:variant>
        <vt:lpwstr/>
      </vt:variant>
      <vt:variant>
        <vt:i4>4259913</vt:i4>
      </vt:variant>
      <vt:variant>
        <vt:i4>75</vt:i4>
      </vt:variant>
      <vt:variant>
        <vt:i4>0</vt:i4>
      </vt:variant>
      <vt:variant>
        <vt:i4>5</vt:i4>
      </vt:variant>
      <vt:variant>
        <vt:lpwstr>http://slovari.yandex.ru/~%D0%BA%D0%BD%D0%B8%D0%B3%D0%B8/%D0%91%D0%A1%D0%AD/%D0%9B%D0%BE%D0%B3%D0%B8%D0%BA%D0%B0/</vt:lpwstr>
      </vt:variant>
      <vt:variant>
        <vt:lpwstr/>
      </vt:variant>
      <vt:variant>
        <vt:i4>2359394</vt:i4>
      </vt:variant>
      <vt:variant>
        <vt:i4>72</vt:i4>
      </vt:variant>
      <vt:variant>
        <vt:i4>0</vt:i4>
      </vt:variant>
      <vt:variant>
        <vt:i4>5</vt:i4>
      </vt:variant>
      <vt:variant>
        <vt:lpwstr>http://www.nlr.ru/lawcenter/izd/index.html</vt:lpwstr>
      </vt:variant>
      <vt:variant>
        <vt:lpwstr/>
      </vt:variant>
      <vt:variant>
        <vt:i4>196608</vt:i4>
      </vt:variant>
      <vt:variant>
        <vt:i4>69</vt:i4>
      </vt:variant>
      <vt:variant>
        <vt:i4>0</vt:i4>
      </vt:variant>
      <vt:variant>
        <vt:i4>5</vt:i4>
      </vt:variant>
      <vt:variant>
        <vt:lpwstr>http://www.pressclub.host.ru/</vt:lpwstr>
      </vt:variant>
      <vt:variant>
        <vt:lpwstr/>
      </vt:variant>
      <vt:variant>
        <vt:i4>5242946</vt:i4>
      </vt:variant>
      <vt:variant>
        <vt:i4>66</vt:i4>
      </vt:variant>
      <vt:variant>
        <vt:i4>0</vt:i4>
      </vt:variant>
      <vt:variant>
        <vt:i4>5</vt:i4>
      </vt:variant>
      <vt:variant>
        <vt:lpwstr>http://ru.wikipedia.org/wiki/%D0%A2%D0%B5%D1%80%D0%BC%D0%B8%D0%BD</vt:lpwstr>
      </vt:variant>
      <vt:variant>
        <vt:lpwstr/>
      </vt:variant>
      <vt:variant>
        <vt:i4>524363</vt:i4>
      </vt:variant>
      <vt:variant>
        <vt:i4>63</vt:i4>
      </vt:variant>
      <vt:variant>
        <vt:i4>0</vt:i4>
      </vt:variant>
      <vt:variant>
        <vt:i4>5</vt:i4>
      </vt:variant>
      <vt:variant>
        <vt:lpwstr>http://ru.wikipedia.org/wiki/%D0%9C%D0%BE%D0%B4%D0%B5%D0%BB%D1%8C</vt:lpwstr>
      </vt:variant>
      <vt:variant>
        <vt:lpwstr/>
      </vt:variant>
      <vt:variant>
        <vt:i4>5439505</vt:i4>
      </vt:variant>
      <vt:variant>
        <vt:i4>60</vt:i4>
      </vt:variant>
      <vt:variant>
        <vt:i4>0</vt:i4>
      </vt:variant>
      <vt:variant>
        <vt:i4>5</vt:i4>
      </vt:variant>
      <vt:variant>
        <vt:lpwstr>http://ru.wikipedia.org/wiki/%D0%97%D0%BD%D0%B0%D0%BD%D0%B8%D0%B5</vt:lpwstr>
      </vt:variant>
      <vt:variant>
        <vt:lpwstr/>
      </vt:variant>
      <vt:variant>
        <vt:i4>8323177</vt:i4>
      </vt:variant>
      <vt:variant>
        <vt:i4>57</vt:i4>
      </vt:variant>
      <vt:variant>
        <vt:i4>0</vt:i4>
      </vt:variant>
      <vt:variant>
        <vt:i4>5</vt:i4>
      </vt:variant>
      <vt:variant>
        <vt:lpwstr>http://ru.wikipedia.org/wiki/%D0%9D%D0%B0%D1%83%D0%BA%D0%B0</vt:lpwstr>
      </vt:variant>
      <vt:variant>
        <vt:lpwstr/>
      </vt:variant>
      <vt:variant>
        <vt:i4>5439567</vt:i4>
      </vt:variant>
      <vt:variant>
        <vt:i4>54</vt:i4>
      </vt:variant>
      <vt:variant>
        <vt:i4>0</vt:i4>
      </vt:variant>
      <vt:variant>
        <vt:i4>5</vt:i4>
      </vt:variant>
      <vt:variant>
        <vt:lpwstr>http://ru.wikipedia.org/wiki/%D0%9E%D0%BF%D1%8B%D1%82</vt:lpwstr>
      </vt:variant>
      <vt:variant>
        <vt:lpwstr/>
      </vt:variant>
      <vt:variant>
        <vt:i4>7536649</vt:i4>
      </vt:variant>
      <vt:variant>
        <vt:i4>51</vt:i4>
      </vt:variant>
      <vt:variant>
        <vt:i4>0</vt:i4>
      </vt:variant>
      <vt:variant>
        <vt:i4>5</vt:i4>
      </vt:variant>
      <vt:variant>
        <vt:lpwstr>http://ru.wikipedia.org/wiki/%D0%9E%D0%B1%D1%89%D0%B5%D1%81%D1%82%D0%B2%D0%B5%D0%BD%D0%BD%D1%8B%D0%B5_%D0%BD%D0%B0%D1%83%D0%BA%D0%B8</vt:lpwstr>
      </vt:variant>
      <vt:variant>
        <vt:lpwstr/>
      </vt:variant>
      <vt:variant>
        <vt:i4>8323182</vt:i4>
      </vt:variant>
      <vt:variant>
        <vt:i4>48</vt:i4>
      </vt:variant>
      <vt:variant>
        <vt:i4>0</vt:i4>
      </vt:variant>
      <vt:variant>
        <vt:i4>5</vt:i4>
      </vt:variant>
      <vt:variant>
        <vt:lpwstr>http://ru.wikipedia.org/wiki/%D0%9C%D0%B5%D1%82%D0%BE%D0%B4</vt:lpwstr>
      </vt:variant>
      <vt:variant>
        <vt:lpwstr/>
      </vt:variant>
      <vt:variant>
        <vt:i4>720925</vt:i4>
      </vt:variant>
      <vt:variant>
        <vt:i4>45</vt:i4>
      </vt:variant>
      <vt:variant>
        <vt:i4>0</vt:i4>
      </vt:variant>
      <vt:variant>
        <vt:i4>5</vt:i4>
      </vt:variant>
      <vt:variant>
        <vt:lpwstr>http://ru.wikipedia.org/wiki/%D0%A1%D0%BE%D1%86%D0%B8%D0%BE%D0%BB%D0%BE%D0%B3%D0%B8%D1%8F</vt:lpwstr>
      </vt:variant>
      <vt:variant>
        <vt:lpwstr/>
      </vt:variant>
      <vt:variant>
        <vt:i4>5439566</vt:i4>
      </vt:variant>
      <vt:variant>
        <vt:i4>42</vt:i4>
      </vt:variant>
      <vt:variant>
        <vt:i4>0</vt:i4>
      </vt:variant>
      <vt:variant>
        <vt:i4>5</vt:i4>
      </vt:variant>
      <vt:variant>
        <vt:lpwstr>http://ru.wikipedia.org/wiki/%D0%98%D0%BD%D1%84%D0%BE%D1%80%D0%BC%D0%B0%D1%86%D0%B8%D1%8F</vt:lpwstr>
      </vt:variant>
      <vt:variant>
        <vt:lpwstr/>
      </vt:variant>
      <vt:variant>
        <vt:i4>5439519</vt:i4>
      </vt:variant>
      <vt:variant>
        <vt:i4>39</vt:i4>
      </vt:variant>
      <vt:variant>
        <vt:i4>0</vt:i4>
      </vt:variant>
      <vt:variant>
        <vt:i4>5</vt:i4>
      </vt:variant>
      <vt:variant>
        <vt:lpwstr>http://ru.wikipedia.org/wiki/%D0%94%D0%BE%D0%BA%D1%83%D0%BC%D0%B5%D0%BD%D1%82</vt:lpwstr>
      </vt:variant>
      <vt:variant>
        <vt:lpwstr/>
      </vt:variant>
      <vt:variant>
        <vt:i4>2359400</vt:i4>
      </vt:variant>
      <vt:variant>
        <vt:i4>36</vt:i4>
      </vt:variant>
      <vt:variant>
        <vt:i4>0</vt:i4>
      </vt:variant>
      <vt:variant>
        <vt:i4>5</vt:i4>
      </vt:variant>
      <vt:variant>
        <vt:lpwstr>http://ru.wikipedia.org/wiki/%D0%9F%D1%80%D0%BE%D1%86%D0%B5%D0%B4%D1%83%D1%80%D0%B0</vt:lpwstr>
      </vt:variant>
      <vt:variant>
        <vt:lpwstr/>
      </vt:variant>
      <vt:variant>
        <vt:i4>524408</vt:i4>
      </vt:variant>
      <vt:variant>
        <vt:i4>33</vt:i4>
      </vt:variant>
      <vt:variant>
        <vt:i4>0</vt:i4>
      </vt:variant>
      <vt:variant>
        <vt:i4>5</vt:i4>
      </vt:variant>
      <vt:variant>
        <vt:lpwstr>http://ru.wikipedia.org/wiki/%D0%9D%D0%B5%D0%BD%D0%B0%D0%BF%D1%80%D0%B0%D0%B2%D0%BB%D0%B5%D0%BD%D0%BD%D0%BE%D0%B5_%D0%B8%D0%BD%D1%82%D0%B5%D1%80%D0%B2%D1%8C%D1%8E</vt:lpwstr>
      </vt:variant>
      <vt:variant>
        <vt:lpwstr/>
      </vt:variant>
      <vt:variant>
        <vt:i4>524316</vt:i4>
      </vt:variant>
      <vt:variant>
        <vt:i4>30</vt:i4>
      </vt:variant>
      <vt:variant>
        <vt:i4>0</vt:i4>
      </vt:variant>
      <vt:variant>
        <vt:i4>5</vt:i4>
      </vt:variant>
      <vt:variant>
        <vt:lpwstr>http://ru.wikipedia.org/wiki/%D0%90%D0%BD%D0%BA%D0%B5%D1%82%D0%B0</vt:lpwstr>
      </vt:variant>
      <vt:variant>
        <vt:lpwstr/>
      </vt:variant>
      <vt:variant>
        <vt:i4>7798874</vt:i4>
      </vt:variant>
      <vt:variant>
        <vt:i4>27</vt:i4>
      </vt:variant>
      <vt:variant>
        <vt:i4>0</vt:i4>
      </vt:variant>
      <vt:variant>
        <vt:i4>5</vt:i4>
      </vt:variant>
      <vt:variant>
        <vt:lpwstr>http://ru.wikipedia.org/wiki/%D0%9C%D0%B5%D1%82%D0%BE%D0%B4_%D0%BE%D0%BF%D1%80%D0%BE%D1%81%D0%B0</vt:lpwstr>
      </vt:variant>
      <vt:variant>
        <vt:lpwstr/>
      </vt:variant>
      <vt:variant>
        <vt:i4>8323179</vt:i4>
      </vt:variant>
      <vt:variant>
        <vt:i4>24</vt:i4>
      </vt:variant>
      <vt:variant>
        <vt:i4>0</vt:i4>
      </vt:variant>
      <vt:variant>
        <vt:i4>5</vt:i4>
      </vt:variant>
      <vt:variant>
        <vt:lpwstr>http://ru.wikipedia.org/wiki/%D0%9E%D0%B1%D1%89%D0%B5%D0%BD%D0%B8%D0%B5</vt:lpwstr>
      </vt:variant>
      <vt:variant>
        <vt:lpwstr/>
      </vt:variant>
      <vt:variant>
        <vt:i4>5046278</vt:i4>
      </vt:variant>
      <vt:variant>
        <vt:i4>21</vt:i4>
      </vt:variant>
      <vt:variant>
        <vt:i4>0</vt:i4>
      </vt:variant>
      <vt:variant>
        <vt:i4>5</vt:i4>
      </vt:variant>
      <vt:variant>
        <vt:lpwstr>http://tv.beeline.ru/</vt:lpwstr>
      </vt:variant>
      <vt:variant>
        <vt:lpwstr/>
      </vt:variant>
      <vt:variant>
        <vt:i4>6422599</vt:i4>
      </vt:variant>
      <vt:variant>
        <vt:i4>18</vt:i4>
      </vt:variant>
      <vt:variant>
        <vt:i4>0</vt:i4>
      </vt:variant>
      <vt:variant>
        <vt:i4>5</vt:i4>
      </vt:variant>
      <vt:variant>
        <vt:lpwstr>http://market.yandex.ru/guru.xml?CMD=-RR=9,0,0,0-PF=2140498189%7EEQ%7Esel%7Ex1796580012-PF=2140498189%7EEQ%7Esel%7Ex1134467228-PF=2140498189%7EEQ%7Esel%7Ex1447888444-VIS=160-CAT_ID=108206-EXC=1-PG=10&amp;hid=90639</vt:lpwstr>
      </vt:variant>
      <vt:variant>
        <vt:lpwstr/>
      </vt:variant>
      <vt:variant>
        <vt:i4>7733259</vt:i4>
      </vt:variant>
      <vt:variant>
        <vt:i4>15</vt:i4>
      </vt:variant>
      <vt:variant>
        <vt:i4>0</vt:i4>
      </vt:variant>
      <vt:variant>
        <vt:i4>5</vt:i4>
      </vt:variant>
      <vt:variant>
        <vt:lpwstr>http://market.yandex.ru/guru.xml?CMD=-RR=9,0,0,0-PF=2142616907%7EEQ%7Esel%7Ex1543114433-PF=2142616907%7EEQ%7Esel%7Ex1293799179-VIS=160-CAT_ID=140982-EXC=1-PG=10&amp;hid=90633</vt:lpwstr>
      </vt:variant>
      <vt:variant>
        <vt:lpwstr/>
      </vt:variant>
      <vt:variant>
        <vt:i4>3211321</vt:i4>
      </vt:variant>
      <vt:variant>
        <vt:i4>12</vt:i4>
      </vt:variant>
      <vt:variant>
        <vt:i4>0</vt:i4>
      </vt:variant>
      <vt:variant>
        <vt:i4>5</vt:i4>
      </vt:variant>
      <vt:variant>
        <vt:lpwstr>http://slovari.yandex.ru/~%D0%BA%D0%BD%D0%B8%D0%B3%D0%B8/%D0%91%D0%A1%D0%AD/...%D0%BB%D0%BE%D0%B3%D0%B8%D1%8F/</vt:lpwstr>
      </vt:variant>
      <vt:variant>
        <vt:lpwstr/>
      </vt:variant>
      <vt:variant>
        <vt:i4>6815845</vt:i4>
      </vt:variant>
      <vt:variant>
        <vt:i4>9</vt:i4>
      </vt:variant>
      <vt:variant>
        <vt:i4>0</vt:i4>
      </vt:variant>
      <vt:variant>
        <vt:i4>5</vt:i4>
      </vt:variant>
      <vt:variant>
        <vt:lpwstr>http://slovari.yandex.ru/~%D0%BA%D0%BD%D0%B8%D0%B3%D0%B8/%D0%91%D0%A1%D0%AD/%D0%9C%D0%B5%D1%82%D0%BE%D0%B4/</vt:lpwstr>
      </vt:variant>
      <vt:variant>
        <vt:lpwstr/>
      </vt:variant>
      <vt:variant>
        <vt:i4>2687077</vt:i4>
      </vt:variant>
      <vt:variant>
        <vt:i4>6</vt:i4>
      </vt:variant>
      <vt:variant>
        <vt:i4>0</vt:i4>
      </vt:variant>
      <vt:variant>
        <vt:i4>5</vt:i4>
      </vt:variant>
      <vt:variant>
        <vt:lpwstr>http://slovari.yandex.ru/~%D0%BA%D0%BD%D0%B8%D0%B3%D0%B8/%D0%A1%D0%BB%D0%BE%D0%B2%D0%B0%D1%80%D1%8C %D0%B8%D0%B7%D0%BE%D0%B1%D1%80%D0%B0%D0%B7%D0%B8%D1%82%D0%B5%D0%BB%D1%8C%D0%BD%D0%BE%D0%B3%D0%BE %D0%B8%D1%81%D0%BA%D1%83%D1%81%D1%81%D1%82%D0%B2%D0%B0/%D0%A1%D1%80%D0%B5%D0%B4%D1%81%D1%82%D0%B2%D0%BE/</vt:lpwstr>
      </vt:variant>
      <vt:variant>
        <vt:lpwstr/>
      </vt:variant>
      <vt:variant>
        <vt:i4>2687077</vt:i4>
      </vt:variant>
      <vt:variant>
        <vt:i4>3</vt:i4>
      </vt:variant>
      <vt:variant>
        <vt:i4>0</vt:i4>
      </vt:variant>
      <vt:variant>
        <vt:i4>5</vt:i4>
      </vt:variant>
      <vt:variant>
        <vt:lpwstr>http://slovari.yandex.ru/~%D0%BA%D0%BD%D0%B8%D0%B3%D0%B8/%D0%A1%D0%BB%D0%BE%D0%B2%D0%B0%D1%80%D1%8C %D0%B8%D0%B7%D0%BE%D0%B1%D1%80%D0%B0%D0%B7%D0%B8%D1%82%D0%B5%D0%BB%D1%8C%D0%BD%D0%BE%D0%B3%D0%BE %D0%B8%D1%81%D0%BA%D1%83%D1%81%D1%81%D1%82%D0%B2%D0%B0/%D0%9F%D1%80%D0%B8%D1%91%D0%BC/</vt:lpwstr>
      </vt:variant>
      <vt:variant>
        <vt:lpwstr/>
      </vt:variant>
      <vt:variant>
        <vt:i4>2687077</vt:i4>
      </vt:variant>
      <vt:variant>
        <vt:i4>0</vt:i4>
      </vt:variant>
      <vt:variant>
        <vt:i4>0</vt:i4>
      </vt:variant>
      <vt:variant>
        <vt:i4>5</vt:i4>
      </vt:variant>
      <vt:variant>
        <vt:lpwstr>http://slovari.yandex.ru/~%D0%BA%D0%BD%D0%B8%D0%B3%D0%B8/%D0%A1%D0%BB%D0%BE%D0%B2%D0%B0%D1%80%D1%8C %D0%B8%D0%B7%D0%BE%D0%B1%D1%80%D0%B0%D0%B7%D0%B8%D1%82%D0%B5%D0%BB%D1%8C%D0%BD%D0%BE%D0%B3%D0%BE %D0%B8%D1%81%D0%BA%D1%83%D1%81%D1%81%D1%82%D0%B2%D0%B0/%D0%A1%D0%BF%D0%BE%D1%81%D0%BE%D0%B1/</vt:lpwstr>
      </vt:variant>
      <vt:variant>
        <vt:lpwstr/>
      </vt:variant>
      <vt:variant>
        <vt:i4>917576</vt:i4>
      </vt:variant>
      <vt:variant>
        <vt:i4>3</vt:i4>
      </vt:variant>
      <vt:variant>
        <vt:i4>0</vt:i4>
      </vt:variant>
      <vt:variant>
        <vt:i4>5</vt:i4>
      </vt:variant>
      <vt:variant>
        <vt:lpwstr>http://www.ksu.ru/umu/index.php?id=3&amp;idm=7&amp;num=1</vt:lpwstr>
      </vt:variant>
      <vt:variant>
        <vt:lpwstr/>
      </vt:variant>
      <vt:variant>
        <vt:i4>917576</vt:i4>
      </vt:variant>
      <vt:variant>
        <vt:i4>0</vt:i4>
      </vt:variant>
      <vt:variant>
        <vt:i4>0</vt:i4>
      </vt:variant>
      <vt:variant>
        <vt:i4>5</vt:i4>
      </vt:variant>
      <vt:variant>
        <vt:lpwstr>http://www.ksu.ru/umu/index.php?id=3&amp;idm=7&amp;num=1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cp:lastModifiedBy>Irina</cp:lastModifiedBy>
  <cp:revision>2</cp:revision>
  <dcterms:created xsi:type="dcterms:W3CDTF">2014-09-18T06:34:00Z</dcterms:created>
  <dcterms:modified xsi:type="dcterms:W3CDTF">2014-09-18T06:34:00Z</dcterms:modified>
</cp:coreProperties>
</file>