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366" w:rsidRDefault="008B5366">
      <w:pPr>
        <w:pStyle w:val="20"/>
        <w:jc w:val="center"/>
        <w:rPr>
          <w:b/>
          <w:color w:val="800000"/>
          <w:u w:val="single"/>
        </w:rPr>
      </w:pPr>
      <w:r>
        <w:rPr>
          <w:b/>
          <w:color w:val="800000"/>
          <w:u w:val="single"/>
        </w:rPr>
        <w:t>ЭКОНОМИЧЕСКАЯ ТЕОРИЯ</w:t>
      </w:r>
    </w:p>
    <w:p w:rsidR="008B5366" w:rsidRDefault="008B5366">
      <w:pPr>
        <w:pStyle w:val="20"/>
        <w:ind w:firstLine="0"/>
        <w:rPr>
          <w:color w:val="auto"/>
        </w:rPr>
      </w:pPr>
    </w:p>
    <w:p w:rsidR="008B5366" w:rsidRDefault="008B5366">
      <w:pPr>
        <w:ind w:left="181"/>
        <w:jc w:val="center"/>
        <w:rPr>
          <w:rFonts w:ascii="Arial" w:hAnsi="Arial"/>
          <w:b/>
        </w:rPr>
      </w:pPr>
      <w:r>
        <w:rPr>
          <w:rFonts w:ascii="Arial" w:hAnsi="Arial"/>
          <w:b/>
        </w:rPr>
        <w:t>1. Эк теория и ее структура.</w:t>
      </w:r>
    </w:p>
    <w:p w:rsidR="008B5366" w:rsidRDefault="008B5366">
      <w:pPr>
        <w:ind w:firstLine="540"/>
        <w:jc w:val="both"/>
        <w:rPr>
          <w:i/>
        </w:rPr>
      </w:pPr>
      <w:r>
        <w:t xml:space="preserve">Она состоит из </w:t>
      </w:r>
      <w:r>
        <w:rPr>
          <w:i/>
        </w:rPr>
        <w:t>общих основ эк теории</w:t>
      </w:r>
      <w:r>
        <w:t xml:space="preserve">, </w:t>
      </w:r>
      <w:r>
        <w:rPr>
          <w:i/>
        </w:rPr>
        <w:t>микро- и макроэкономики и интерэкономики (мировой экономики).</w:t>
      </w:r>
    </w:p>
    <w:p w:rsidR="008B5366" w:rsidRDefault="008B5366">
      <w:pPr>
        <w:ind w:firstLine="540"/>
        <w:jc w:val="both"/>
      </w:pPr>
      <w:r>
        <w:t xml:space="preserve"> </w:t>
      </w:r>
      <w:r>
        <w:rPr>
          <w:b/>
          <w:i/>
        </w:rPr>
        <w:t xml:space="preserve">В общ осн эк теории </w:t>
      </w:r>
      <w:r>
        <w:t>дается: хар-ка понятия общества и экономики, материального производства как основы жизни человеческого общ-ва; необх-ть изучения законов и закономерностей развития общес-го производства, предмет и объект эк теории, показывается исторический процесс развития данной науки. Поскольку объектом эк теории выступают эк отношения, в данном разделе исследуются природа эк системы общества, место и роль отношений собственности в эк системе и в совокупности эк отношений. Здесь же раскрываются природа и направление деятельности производства как важнейшей фазы воспроизводственного процесса. Особое значение анализу сущности товара и денег, механизму функционирования рынка.</w:t>
      </w:r>
    </w:p>
    <w:p w:rsidR="008B5366" w:rsidRDefault="008B5366">
      <w:pPr>
        <w:ind w:firstLine="540"/>
        <w:jc w:val="both"/>
      </w:pPr>
      <w:r>
        <w:rPr>
          <w:b/>
          <w:i/>
        </w:rPr>
        <w:t xml:space="preserve">Микроэкономика </w:t>
      </w:r>
      <w:r>
        <w:t xml:space="preserve">объясняет, как и почему принимаются экономические решения на низшем уровне, каким образом предприятия планируют численность рабочих, как потребители принимают решения о покупке товара и как на его выбор влияют изменения цен и доходов потребителей. Микр-ка помогает понять взаимодействие субъектов экономики, процесс ценообразования на товары и услуги в условиях рынка. </w:t>
      </w:r>
    </w:p>
    <w:p w:rsidR="008B5366" w:rsidRDefault="008B5366">
      <w:pPr>
        <w:ind w:firstLine="540"/>
        <w:jc w:val="both"/>
      </w:pPr>
      <w:r>
        <w:rPr>
          <w:b/>
          <w:i/>
        </w:rPr>
        <w:t>Макроэкономика</w:t>
      </w:r>
      <w:r>
        <w:t xml:space="preserve"> рассматривает экономические процессы на уровне нац экономики. Она нац объем производства, ВНП, ВВП, нац доход. Макроэкономика занимается изучением взаимосвязи совокупного спроса и предложения; их влияния на национальный объем производства; проблем установления общего равновесия на товарном, денежном и ресурсном рынках; государственного вмешательства в экономику; проблем инфляции, безработицы, социальной защищенности населения. </w:t>
      </w:r>
    </w:p>
    <w:p w:rsidR="008B5366" w:rsidRDefault="008B5366">
      <w:pPr>
        <w:ind w:firstLine="540"/>
        <w:jc w:val="both"/>
      </w:pPr>
      <w:r>
        <w:rPr>
          <w:b/>
          <w:i/>
        </w:rPr>
        <w:t>Интерэкономика</w:t>
      </w:r>
      <w:r>
        <w:t xml:space="preserve"> (мировая экономика) рассматривает экономические отношения в мировом сообществе. Она изучает объективные предпосылки развития связей в мировом сообществе, процессы международной экономической интеграции, современные экономические структуры в международных отношениях, противоречия интересов субъектов мирового сообщества, мировой рынок и механизм его функционирования, формы международных экономических отношений, экономические аспекты глобальных проблем. </w:t>
      </w:r>
    </w:p>
    <w:p w:rsidR="008B5366" w:rsidRDefault="008B5366">
      <w:pPr>
        <w:pStyle w:val="20"/>
        <w:ind w:left="-360" w:firstLine="528"/>
        <w:rPr>
          <w:i/>
          <w:color w:val="auto"/>
        </w:rPr>
      </w:pPr>
    </w:p>
    <w:p w:rsidR="008B5366" w:rsidRDefault="008B5366">
      <w:pPr>
        <w:ind w:left="181"/>
        <w:jc w:val="center"/>
        <w:rPr>
          <w:rFonts w:ascii="Arial" w:hAnsi="Arial"/>
          <w:b/>
        </w:rPr>
      </w:pPr>
      <w:r>
        <w:rPr>
          <w:rFonts w:ascii="Arial" w:hAnsi="Arial"/>
          <w:b/>
        </w:rPr>
        <w:t>2 Теория спроса и предложения. Равновесие</w:t>
      </w:r>
    </w:p>
    <w:p w:rsidR="008B5366" w:rsidRDefault="008B5366">
      <w:pPr>
        <w:ind w:firstLine="540"/>
        <w:jc w:val="both"/>
      </w:pPr>
      <w:r>
        <w:t>Спрос – потребное количество товара, которое потребители готовы купить при существующем уровне цен в данное время на данном рынке.</w:t>
      </w:r>
    </w:p>
    <w:p w:rsidR="008B5366" w:rsidRDefault="008B5366">
      <w:pPr>
        <w:ind w:firstLine="540"/>
        <w:jc w:val="both"/>
      </w:pPr>
      <w:r>
        <w:t>Предложение – количество товара, которое производители готовы продать по данной цене в данное время и на данном рынке.</w:t>
      </w:r>
    </w:p>
    <w:p w:rsidR="008B5366" w:rsidRDefault="008B5366">
      <w:pPr>
        <w:ind w:firstLine="540"/>
        <w:jc w:val="both"/>
      </w:pPr>
      <w:r>
        <w:t>Закон спроса и предложения увязывает понятие спроса и предложения с понятием цены. Зависимости при этом линейные. Так при увеличении цены спрос на продукцию падает – закон спроса. Наоборот, при увеличении цены, предложение сокращается – закон предложения.</w:t>
      </w:r>
    </w:p>
    <w:p w:rsidR="008B5366" w:rsidRDefault="008B5366">
      <w:pPr>
        <w:ind w:firstLine="540"/>
        <w:jc w:val="both"/>
      </w:pPr>
      <w:r>
        <w:t>На изменение спроса могут влиять факторы (помимо цены): денежные доходы покупателей, покупательские ожидания (инфляционные, погодные, предпраздничные, сезонные условия), наличие на рынках взаимозаменяемых и взаимодополняемых товаров.</w:t>
      </w:r>
    </w:p>
    <w:p w:rsidR="008B5366" w:rsidRDefault="008B5366">
      <w:pPr>
        <w:ind w:firstLine="540"/>
        <w:jc w:val="both"/>
      </w:pPr>
      <w:r>
        <w:lastRenderedPageBreak/>
        <w:t>На изменение предложения (кроме цены): уровень технологии производства данных товаров, гос. налоговая политика, субсидирование, кредитная политика, наличие на рынке взаимозамен. и вззаимодоп. ресурсов и факторов производства.</w:t>
      </w:r>
    </w:p>
    <w:p w:rsidR="008B5366" w:rsidRDefault="008B5366">
      <w:pPr>
        <w:ind w:firstLine="540"/>
        <w:jc w:val="both"/>
      </w:pPr>
      <w:r>
        <w:t>Рыночное равновесие – баланс между спросом и предложением, выраженный в установлении равновесной цены. Равновесная цена – цена, по которой, покупатель готов купить, а продавец согласен продать данный товар.</w:t>
      </w:r>
    </w:p>
    <w:p w:rsidR="008B5366" w:rsidRDefault="008B5366">
      <w:pPr>
        <w:ind w:firstLine="540"/>
        <w:jc w:val="both"/>
      </w:pPr>
      <w:r>
        <w:t>Рыночное равновесие выражается графиком спроса-предложения. Точка пересечения линий спроса и предложения – равновесная цена.</w:t>
      </w:r>
    </w:p>
    <w:p w:rsidR="008B5366" w:rsidRDefault="008B5366">
      <w:pPr>
        <w:ind w:firstLine="540"/>
        <w:jc w:val="both"/>
      </w:pPr>
    </w:p>
    <w:p w:rsidR="008B5366" w:rsidRDefault="008B5366">
      <w:pPr>
        <w:ind w:firstLine="540"/>
        <w:jc w:val="center"/>
        <w:rPr>
          <w:rFonts w:ascii="Arial" w:hAnsi="Arial"/>
          <w:b/>
        </w:rPr>
      </w:pPr>
      <w:r>
        <w:rPr>
          <w:rFonts w:ascii="Arial" w:hAnsi="Arial"/>
          <w:b/>
        </w:rPr>
        <w:t>3. Марксистская и неоклассическая концепции издержек производства</w:t>
      </w:r>
    </w:p>
    <w:p w:rsidR="008B5366" w:rsidRDefault="008B5366">
      <w:pPr>
        <w:ind w:firstLine="540"/>
        <w:jc w:val="both"/>
      </w:pPr>
      <w:r>
        <w:t xml:space="preserve">Существуют два подхода к изучению издержек предприятия: марксистский; немарксистский или неоклассическая концепция издержек (А.Маршалл, Дж.Робинсон). </w:t>
      </w:r>
      <w:r>
        <w:rPr>
          <w:b/>
          <w:i/>
        </w:rPr>
        <w:t>Марксистская теория издержек считает</w:t>
      </w:r>
      <w:r>
        <w:t xml:space="preserve">, что существуют два вида издержек: издержки производства - затраты предприятия по поводу самого производства; издержки обращения - затраты, связанные с реализацией продукции. Подразделяются на два подвида: 1- дополнительные затраты, связанные с продолжением процесса производства в сфере обращения. Они увеличивают стоимость товара (транспорт, расфасовка, упаковка, сортировка); 2- чистые - издержки на торговые операции непосредственно (содержание магазинов, зарплата продавцов, телефонные, телеграфные). Они не увеличивают стоимости товара. </w:t>
      </w:r>
    </w:p>
    <w:p w:rsidR="008B5366" w:rsidRDefault="008B5366">
      <w:pPr>
        <w:ind w:firstLine="540"/>
        <w:jc w:val="both"/>
        <w:rPr>
          <w:u w:val="single"/>
        </w:rPr>
      </w:pPr>
      <w:r>
        <w:rPr>
          <w:b/>
          <w:i/>
        </w:rPr>
        <w:t>Неоклассическая концепция издержек</w:t>
      </w:r>
      <w:r>
        <w:t xml:space="preserve"> учитывает взаимосвязь между издержками и объемом производства, а также между издержками и ценой на данный вид товара. </w:t>
      </w:r>
      <w:r>
        <w:rPr>
          <w:u w:val="single"/>
        </w:rPr>
        <w:t>Выделяют следующие виды издержек:</w:t>
      </w:r>
    </w:p>
    <w:p w:rsidR="008B5366" w:rsidRDefault="008B5366" w:rsidP="008B5366">
      <w:pPr>
        <w:numPr>
          <w:ilvl w:val="0"/>
          <w:numId w:val="16"/>
        </w:numPr>
        <w:tabs>
          <w:tab w:val="clear" w:pos="360"/>
          <w:tab w:val="num" w:pos="900"/>
        </w:tabs>
        <w:ind w:left="900"/>
        <w:jc w:val="both"/>
        <w:rPr>
          <w:rFonts w:ascii="Arial" w:hAnsi="Arial"/>
          <w:b/>
        </w:rPr>
      </w:pPr>
      <w:r>
        <w:t>постоянные издержки, которые не зависят от величины производства. К ним относятся плата за аренду помещения, затраты на оборудование, оплата управленческого и административного персонала и т.п.;</w:t>
      </w:r>
    </w:p>
    <w:p w:rsidR="008B5366" w:rsidRDefault="008B5366" w:rsidP="008B5366">
      <w:pPr>
        <w:numPr>
          <w:ilvl w:val="0"/>
          <w:numId w:val="16"/>
        </w:numPr>
        <w:tabs>
          <w:tab w:val="clear" w:pos="360"/>
          <w:tab w:val="num" w:pos="900"/>
        </w:tabs>
        <w:ind w:left="900"/>
        <w:jc w:val="both"/>
        <w:rPr>
          <w:rFonts w:ascii="Arial" w:hAnsi="Arial"/>
          <w:b/>
        </w:rPr>
      </w:pPr>
      <w:r>
        <w:t xml:space="preserve"> переменные -зависят от количества производимой продукции (сырье, зарплата рабочих). Сумма постоянных и переменных издержек образует (общие) валовые издержки. </w:t>
      </w:r>
    </w:p>
    <w:p w:rsidR="008B5366" w:rsidRDefault="008B5366" w:rsidP="008B5366">
      <w:pPr>
        <w:numPr>
          <w:ilvl w:val="0"/>
          <w:numId w:val="16"/>
        </w:numPr>
        <w:tabs>
          <w:tab w:val="clear" w:pos="360"/>
          <w:tab w:val="num" w:pos="900"/>
        </w:tabs>
        <w:ind w:left="900"/>
        <w:jc w:val="both"/>
        <w:rPr>
          <w:rFonts w:ascii="Arial" w:hAnsi="Arial"/>
          <w:b/>
        </w:rPr>
      </w:pPr>
      <w:r>
        <w:t xml:space="preserve">Существуют: средние постоянные; средние переменные; средние валовые издержки, то есть издержки на единицу продукции; </w:t>
      </w:r>
    </w:p>
    <w:p w:rsidR="008B5366" w:rsidRDefault="008B5366" w:rsidP="008B5366">
      <w:pPr>
        <w:numPr>
          <w:ilvl w:val="0"/>
          <w:numId w:val="16"/>
        </w:numPr>
        <w:tabs>
          <w:tab w:val="clear" w:pos="360"/>
          <w:tab w:val="num" w:pos="900"/>
        </w:tabs>
        <w:ind w:left="900"/>
        <w:jc w:val="both"/>
        <w:rPr>
          <w:rFonts w:ascii="Arial" w:hAnsi="Arial"/>
          <w:b/>
        </w:rPr>
      </w:pPr>
      <w:r>
        <w:t>предельные - дополнительные издержки на производство каждой дополнительной единицы продукции по сравнению с данным объемом выпуска.</w:t>
      </w:r>
    </w:p>
    <w:p w:rsidR="008B5366" w:rsidRDefault="008B5366">
      <w:pPr>
        <w:ind w:firstLine="567"/>
        <w:jc w:val="both"/>
      </w:pPr>
      <w:r>
        <w:t>В современной концепции издержек  предельные издержки необходимы для определения объема производства, приносящего максимальную прибыль, для определения эффективного распределения ресурсов в обществе. Прибыль предприятия будет возрастать, если доход от последней проданной единицы товара превышает предельные издержки этой единицы, тогда наиболее прибыльным будет производство и реализация такого объема продукции, когда имеется равенство дополнительного дохода и предельных издержек.</w:t>
      </w:r>
    </w:p>
    <w:p w:rsidR="008B5366" w:rsidRDefault="008B5366">
      <w:pPr>
        <w:ind w:firstLine="567"/>
        <w:jc w:val="both"/>
      </w:pPr>
      <w:r>
        <w:t>Предельные издержки используются для определения роста эффективности и общественного благополучия. Оно имеет место, если существует соответствие между предельной полезностью и предельными издержками каждой отрасли. Существуют альтернативные затраты, по которым можно сделать выбор между теми или иными экономическими решениями. Если на оси абсцисс будем откладывать объем продукции Q, а на оси ординат - издержки С, то постоянные издержки РС будут выглядеть как прямая линия, параллельная оси абсцисс.</w:t>
      </w:r>
    </w:p>
    <w:p w:rsidR="008B5366" w:rsidRDefault="008B5366">
      <w:pPr>
        <w:ind w:firstLine="567"/>
        <w:jc w:val="both"/>
      </w:pPr>
      <w:r>
        <w:t xml:space="preserve">Переменные издержки меняются в прямой зависимости от объема производства. Они связаны с затратами на покупку сырья и рабочей силы. Динамика переменных издержек (VС) неравномерна: начиная с нуля, по мере роста производства они первоначально растут очень быстро; затем, по мере дальнейшего увеличения объемов производства, начинает складываться фактор экономии на массовом производстве, и рост переменных издержек становится уже более медленным, чем увеличение продукции. </w:t>
      </w:r>
    </w:p>
    <w:p w:rsidR="008B5366" w:rsidRDefault="008B5366">
      <w:pPr>
        <w:ind w:firstLine="567"/>
        <w:jc w:val="both"/>
        <w:rPr>
          <w:rFonts w:ascii="Arial" w:hAnsi="Arial"/>
          <w:b/>
        </w:rPr>
      </w:pPr>
      <w:r>
        <w:t>В дальнейшем, однако, когда вступает в действие закон убывающей производительности, переменные издержки снова начинают обгонять рост производства. Валовые (общие) издержки (ТС) представляют собой сумму постоянных и переменных издержек при каждом конкретном уровне производства. Факторы повышения доходности производства -это, прежде всего снижение издержек производства.</w:t>
      </w:r>
    </w:p>
    <w:p w:rsidR="008B5366" w:rsidRDefault="008B5366">
      <w:pPr>
        <w:ind w:firstLine="540"/>
        <w:jc w:val="center"/>
        <w:rPr>
          <w:rFonts w:ascii="Arial" w:hAnsi="Arial"/>
          <w:b/>
        </w:rPr>
      </w:pPr>
    </w:p>
    <w:p w:rsidR="008B5366" w:rsidRDefault="008B5366">
      <w:pPr>
        <w:ind w:firstLine="540"/>
        <w:jc w:val="center"/>
        <w:rPr>
          <w:rFonts w:ascii="Arial" w:hAnsi="Arial"/>
          <w:b/>
        </w:rPr>
      </w:pPr>
    </w:p>
    <w:p w:rsidR="008B5366" w:rsidRDefault="008B5366">
      <w:pPr>
        <w:ind w:firstLine="540"/>
        <w:jc w:val="center"/>
        <w:rPr>
          <w:rFonts w:ascii="Arial" w:hAnsi="Arial"/>
          <w:b/>
        </w:rPr>
      </w:pPr>
      <w:r>
        <w:rPr>
          <w:rFonts w:ascii="Arial" w:hAnsi="Arial"/>
          <w:b/>
        </w:rPr>
        <w:t>4. Виды доходов: з/п, ссудный процент, земельная рента.</w:t>
      </w:r>
    </w:p>
    <w:p w:rsidR="008B5366" w:rsidRDefault="008B5366">
      <w:pPr>
        <w:ind w:firstLine="540"/>
        <w:jc w:val="both"/>
      </w:pPr>
      <w:r>
        <w:t xml:space="preserve">Известно, что общие доходы каждого человека включают в себя множество статей поступления. Это з/п, пенсии, стипендии, дотации, компенсации, льготы, проценты по вкладам, арендная плата, земельная рента и др. вклад каждой составляющей в общую сумму дохода значительно варьируется в зависимости от множества условий. Но чаще всего основную часть доходов занимает заработная плата. </w:t>
      </w:r>
    </w:p>
    <w:p w:rsidR="008B5366" w:rsidRDefault="008B5366">
      <w:pPr>
        <w:ind w:firstLine="540"/>
        <w:jc w:val="both"/>
      </w:pPr>
      <w:r>
        <w:t>З/п – плата за труд. Ставка з/п – цена использования единицы труда за единицу времени. Различают номинальную и реальную з/п. Номинальная – сумма денег, которую получает работник за определенный период времени. Реальная – масса жизненных благ и услуг, которые можно приобрести за полученные деньги. Она находится в прямой зависимости от номинальной з/п и в обратной  - от уровня цена на предметы потребления и блага и размера уплачиваемых работником налогов. Рынок труда также подчиняется законам рыночного равновесия, поэтому заработная плата выступает на нем как цена равновесия между спросом на труд и его предложением.</w:t>
      </w:r>
    </w:p>
    <w:p w:rsidR="008B5366" w:rsidRDefault="008B5366">
      <w:pPr>
        <w:ind w:firstLine="540"/>
        <w:jc w:val="both"/>
      </w:pPr>
      <w:r>
        <w:t>Понятие ссудного процента тесно связано с понятием рынка капитала. Так ссудный процент – это доход, порождаемый ссудным капиталом (т.е. заемными средствами).  Это плата за предоставленные капитальные средства (не в физическом выражении, а в денежном). Таким образом ссудный процент – это ставка доходности капитала. Процент также является равновесной ценой на рынке заемных средств (спрос –ставка процента, предложение – заемные средства). Различают номинальную ии реальную ставку ссудного процента. Номинальная – это текущая рыночная ставка, не учитывающая уровень инфляции. Реальная – это номинальная за вычетом ожидаемых темпов инфляции. Размер ссудного процента зависит от степени рискованности вложения средств, срока займа, степени монополизации рынка заемных средств.</w:t>
      </w:r>
    </w:p>
    <w:p w:rsidR="008B5366" w:rsidRDefault="008B5366">
      <w:pPr>
        <w:ind w:firstLine="540"/>
        <w:jc w:val="both"/>
      </w:pPr>
      <w:r>
        <w:t xml:space="preserve">Земельная рента – плата за использование земли.  Т.к. предложение земли ограничено, то ставка земельной ренты определяется лишь уровнем спроса (т.е. на графике спроса-предложения предложение выражается прямой, перпендикулярной оси Х). Различают чистую (абсолютную) и дифференциальную земельную ренту. Абсолют рента определяется спросом и предложением на рынке земли (арендная плата даже с самого худшего участка), а дифференц рента связана с неоднородностью земельных участков по качеству и плодородию. Дифференц рента -–это рента полученная с более выгодных участков земли. Различают дифференц ренту </w:t>
      </w:r>
      <w:r>
        <w:rPr>
          <w:lang w:val="en-US"/>
        </w:rPr>
        <w:t xml:space="preserve">I </w:t>
      </w:r>
      <w:r>
        <w:t xml:space="preserve">и дифференциал ренту </w:t>
      </w:r>
      <w:r>
        <w:rPr>
          <w:lang w:val="en-US"/>
        </w:rPr>
        <w:t>II</w:t>
      </w:r>
      <w:r>
        <w:t xml:space="preserve">. Диф рента </w:t>
      </w:r>
      <w:r>
        <w:rPr>
          <w:lang w:val="en-US"/>
        </w:rPr>
        <w:t xml:space="preserve">I </w:t>
      </w:r>
      <w:r>
        <w:t xml:space="preserve">возникает в следствии различия участков по плодородию и близости к рынкам сбыта. Диф рента </w:t>
      </w:r>
      <w:r>
        <w:rPr>
          <w:lang w:val="en-US"/>
        </w:rPr>
        <w:t>II</w:t>
      </w:r>
      <w:r>
        <w:t xml:space="preserve"> возникает в следствии дополнительных вложений затрат, т.е. путем интенсификации производства. Ее можно получить на худших по плодородию участках земли путем использования передовых технологий.</w:t>
      </w:r>
    </w:p>
    <w:p w:rsidR="008B5366" w:rsidRDefault="008B5366">
      <w:pPr>
        <w:ind w:firstLine="540"/>
        <w:jc w:val="center"/>
        <w:rPr>
          <w:rFonts w:ascii="Arial" w:hAnsi="Arial"/>
          <w:b/>
        </w:rPr>
      </w:pPr>
      <w:r>
        <w:rPr>
          <w:rFonts w:ascii="Arial" w:hAnsi="Arial"/>
          <w:b/>
        </w:rPr>
        <w:t>5. ВВП и его состав</w:t>
      </w:r>
    </w:p>
    <w:p w:rsidR="008B5366" w:rsidRDefault="008B5366">
      <w:pPr>
        <w:ind w:firstLine="540"/>
        <w:jc w:val="both"/>
      </w:pPr>
      <w:r>
        <w:t>Показатель ВВП используется эк теорией и статистикой для измерения объема национального производства, характеристики экономического роста и т.д. он является внутренним т.к. учитывает производство резидентов РФ. При его расчете используют следующие методы:</w:t>
      </w:r>
    </w:p>
    <w:p w:rsidR="008B5366" w:rsidRDefault="008B5366">
      <w:pPr>
        <w:ind w:firstLine="540"/>
        <w:jc w:val="both"/>
      </w:pPr>
      <w:r>
        <w:rPr>
          <w:b/>
        </w:rPr>
        <w:t xml:space="preserve">1. метод добавленной стоимости. </w:t>
      </w:r>
      <w:r>
        <w:t xml:space="preserve">ВВП – денежная оценка всех произведенных конечных товаров и услуг в экономике за год. При этом под конечными товарами и услугами понимаются те, которые в отличие от промежуточных, потребляются полностью, т.е. не участвуют в дальнейшем производстве. Поэтому для исключения двойного счета в состав ВВП включаются только конечные товары и услуги.  </w:t>
      </w:r>
    </w:p>
    <w:p w:rsidR="008B5366" w:rsidRDefault="008B5366">
      <w:pPr>
        <w:ind w:firstLine="540"/>
        <w:jc w:val="both"/>
      </w:pPr>
      <w:r>
        <w:t>Исключить двойной счет позволяет показатель добавленной стоимости – разница между продажей готовой продукции и стоимостью потребленного для ее производства сырья. Суммируя добавленные стоимости, произведенные всеми фирмами в стране, можно определить ВВП, который и представляет рыночную оценку всех выпущенных товаров и услуг. При этом ВВП может быть рассчитан в основных ценах и ценах производителя.</w:t>
      </w:r>
    </w:p>
    <w:p w:rsidR="008B5366" w:rsidRDefault="008B5366">
      <w:pPr>
        <w:ind w:firstLine="540"/>
        <w:jc w:val="both"/>
      </w:pPr>
      <w:r>
        <w:rPr>
          <w:b/>
        </w:rPr>
        <w:t xml:space="preserve">2. расчет ВВП по расходам. </w:t>
      </w:r>
      <w:r>
        <w:t>Определяется с помощью суммирования всех расходов эк субъектов на приобретение конечных продуктов за год. При этом суммируются следующие величины:</w:t>
      </w:r>
    </w:p>
    <w:p w:rsidR="008B5366" w:rsidRDefault="008B5366" w:rsidP="008B5366">
      <w:pPr>
        <w:numPr>
          <w:ilvl w:val="0"/>
          <w:numId w:val="2"/>
        </w:numPr>
        <w:tabs>
          <w:tab w:val="clear" w:pos="360"/>
          <w:tab w:val="num" w:pos="900"/>
        </w:tabs>
        <w:ind w:left="900"/>
        <w:jc w:val="both"/>
      </w:pPr>
      <w:r>
        <w:t>Потребительские расходы населения (на покупку товаров длительного пользования, продовольствия, одежды, предметов домашнего обихода, услуг).</w:t>
      </w:r>
    </w:p>
    <w:p w:rsidR="008B5366" w:rsidRDefault="008B5366" w:rsidP="008B5366">
      <w:pPr>
        <w:numPr>
          <w:ilvl w:val="0"/>
          <w:numId w:val="2"/>
        </w:numPr>
        <w:tabs>
          <w:tab w:val="clear" w:pos="360"/>
          <w:tab w:val="num" w:pos="900"/>
        </w:tabs>
        <w:ind w:left="900"/>
        <w:jc w:val="both"/>
      </w:pPr>
      <w:r>
        <w:t>Валовые частные инвестиции в национальную экономику (чистые инвестиции, увеличивающие производственные мощности + амортизация)</w:t>
      </w:r>
    </w:p>
    <w:p w:rsidR="008B5366" w:rsidRDefault="008B5366" w:rsidP="008B5366">
      <w:pPr>
        <w:numPr>
          <w:ilvl w:val="0"/>
          <w:numId w:val="2"/>
        </w:numPr>
        <w:tabs>
          <w:tab w:val="clear" w:pos="360"/>
          <w:tab w:val="num" w:pos="900"/>
        </w:tabs>
        <w:ind w:left="900"/>
        <w:jc w:val="both"/>
      </w:pPr>
      <w:r>
        <w:t>Государственные закупки товаров и услуг (это расходы гос. учреждений и органов власти на приобретение  товаров и оплату услуг труда занятых в гос секторе, но не включая трансферты)</w:t>
      </w:r>
    </w:p>
    <w:p w:rsidR="008B5366" w:rsidRDefault="008B5366" w:rsidP="008B5366">
      <w:pPr>
        <w:numPr>
          <w:ilvl w:val="0"/>
          <w:numId w:val="2"/>
        </w:numPr>
        <w:tabs>
          <w:tab w:val="clear" w:pos="360"/>
          <w:tab w:val="num" w:pos="900"/>
        </w:tabs>
        <w:ind w:left="900"/>
        <w:jc w:val="both"/>
      </w:pPr>
      <w:r>
        <w:t>Чистый экспорт – разница между экспортом и импортом страны.</w:t>
      </w:r>
    </w:p>
    <w:p w:rsidR="008B5366" w:rsidRDefault="008B5366">
      <w:pPr>
        <w:ind w:left="540"/>
        <w:jc w:val="both"/>
      </w:pPr>
      <w:r>
        <w:t>Т.е. ВВП=Потребительские расходы населения+валовые частные инвестиции+гос закупки товаров и услуг+чистый экспорт</w:t>
      </w:r>
    </w:p>
    <w:p w:rsidR="008B5366" w:rsidRDefault="008B5366">
      <w:pPr>
        <w:ind w:left="540"/>
        <w:jc w:val="both"/>
      </w:pPr>
      <w:r>
        <w:rPr>
          <w:b/>
        </w:rPr>
        <w:t xml:space="preserve">3. Расчет ВВП по доходам.  </w:t>
      </w:r>
      <w:r>
        <w:t>ВВП можно представить как сумму доходов (з/п, ссудный процент, рента, прибыль, амортизация и т.д.).При этом в него включаются доходы только резидентов и нерезидентов на территории РФ.В ВВП по этому методу включаются также косвенные и прямые налоги на предприятие, амортизация, доходы от собственности и нераспределенная прибыль.</w:t>
      </w:r>
    </w:p>
    <w:p w:rsidR="008B5366" w:rsidRDefault="008B5366">
      <w:pPr>
        <w:ind w:left="540"/>
        <w:jc w:val="both"/>
      </w:pPr>
      <w:r>
        <w:t>Т.е. ВВП=з/п+процент+рента+прибыль+амортизация+косвенные налоги</w:t>
      </w:r>
    </w:p>
    <w:p w:rsidR="008B5366" w:rsidRDefault="008B5366">
      <w:pPr>
        <w:ind w:left="540"/>
        <w:jc w:val="both"/>
      </w:pPr>
      <w:r>
        <w:t>В целом ВВП может быть номинальным и реальным. Номинальный ВВП – подсчитанный в текущих ценах. Реальный – фактический объем выпуска продукции подсчитанный в ценах базисного периода.</w:t>
      </w:r>
    </w:p>
    <w:p w:rsidR="008B5366" w:rsidRDefault="008B5366">
      <w:pPr>
        <w:ind w:firstLine="360"/>
        <w:jc w:val="center"/>
        <w:rPr>
          <w:rFonts w:ascii="Arial" w:hAnsi="Arial"/>
          <w:b/>
        </w:rPr>
      </w:pPr>
    </w:p>
    <w:p w:rsidR="008B5366" w:rsidRDefault="008B5366">
      <w:pPr>
        <w:ind w:firstLine="360"/>
        <w:jc w:val="center"/>
        <w:rPr>
          <w:rFonts w:ascii="Arial" w:hAnsi="Arial"/>
          <w:b/>
        </w:rPr>
      </w:pPr>
      <w:r>
        <w:rPr>
          <w:rFonts w:ascii="Arial" w:hAnsi="Arial"/>
          <w:b/>
        </w:rPr>
        <w:t>6. Макроэкономическая нестабильность: циклы, безработица, инфляция</w:t>
      </w:r>
    </w:p>
    <w:p w:rsidR="008B5366" w:rsidRDefault="008B5366">
      <w:pPr>
        <w:ind w:firstLine="540"/>
        <w:jc w:val="both"/>
      </w:pPr>
      <w:r>
        <w:t>Развитие народного хозяйства в рыночных условиях неравномерно, оно характеризуется периодами подъема и спада производства - увеличения или уменьшения темпов экономического роста. Это явление называется цикличностью развития. Цикличность - это всеобщая форма движения экономики в условиях рыночного хозяйства, отражающая неравномерность его развития, движение от одного устойчивого состояния к другому через периоды спада, кризиса и подъема. Причины цикличности развития заложены в самом механизме рыночной экономики и состоят в нарушении равновесия совокупного спроса, совокупного предложения, системы ценообразования производимых товаров. Выделяют следующие этапы цикличности развития (по Марксу):</w:t>
      </w:r>
    </w:p>
    <w:p w:rsidR="008B5366" w:rsidRDefault="008B5366">
      <w:pPr>
        <w:ind w:firstLine="540"/>
        <w:jc w:val="both"/>
      </w:pPr>
      <w:r>
        <w:rPr>
          <w:b/>
        </w:rPr>
        <w:t>Кризис</w:t>
      </w:r>
      <w:r>
        <w:t xml:space="preserve"> - резкое падение темпов эконом. роста, сокращение масштабов производства, увеличение товарных запасов, рост безработицы, расстройство кредитно-денежной системы.</w:t>
      </w:r>
    </w:p>
    <w:p w:rsidR="008B5366" w:rsidRDefault="008B5366">
      <w:pPr>
        <w:ind w:firstLine="540"/>
        <w:jc w:val="both"/>
      </w:pPr>
      <w:r>
        <w:rPr>
          <w:b/>
        </w:rPr>
        <w:t>Депрессия</w:t>
      </w:r>
      <w:r>
        <w:t xml:space="preserve"> - низкий уровень пр-ва, который уже не уменьшается; значительные масштабы безработицы; более/менее стабильные цены; товарные запасы уже не растут; ссудный % на низком уровне.</w:t>
      </w:r>
    </w:p>
    <w:p w:rsidR="008B5366" w:rsidRDefault="008B5366">
      <w:pPr>
        <w:ind w:firstLine="540"/>
        <w:jc w:val="both"/>
      </w:pPr>
      <w:r>
        <w:rPr>
          <w:b/>
        </w:rPr>
        <w:t>Оживление</w:t>
      </w:r>
      <w:r>
        <w:t xml:space="preserve"> - повышается уровень производства, сокращается безработица, небольшое увеличение цен на ресурсы и продукты, улучшения в кредитной сфере, курс акций стабилизируется.</w:t>
      </w:r>
    </w:p>
    <w:p w:rsidR="008B5366" w:rsidRDefault="008B5366">
      <w:pPr>
        <w:ind w:firstLine="540"/>
        <w:jc w:val="both"/>
      </w:pPr>
      <w:r>
        <w:rPr>
          <w:b/>
        </w:rPr>
        <w:t>Подъем</w:t>
      </w:r>
      <w:r>
        <w:t xml:space="preserve"> всегда носит лихорадочный характер - повышение цен на продукцию фирм, произв. средства производства; рост спроса на эл-ты основного капитала; сокращение безработицы; рост кредита.</w:t>
      </w:r>
    </w:p>
    <w:p w:rsidR="008B5366" w:rsidRDefault="008B5366">
      <w:pPr>
        <w:ind w:firstLine="540"/>
        <w:jc w:val="both"/>
      </w:pPr>
      <w:r>
        <w:t xml:space="preserve">Типы экономических циклов: </w:t>
      </w:r>
      <w:r>
        <w:rPr>
          <w:b/>
          <w:i/>
        </w:rPr>
        <w:t>краткосрочные</w:t>
      </w:r>
      <w:r>
        <w:t xml:space="preserve"> - характерны отклонением равновесного состояния рынка, охватывающим отдельные предприятия или отрасли. Равновесие восстанавливается в относительно короткие сроки путем регулирования переменными издержками производства, объемами производимой продукции и ценовой политикой; </w:t>
      </w:r>
      <w:r>
        <w:rPr>
          <w:b/>
          <w:i/>
        </w:rPr>
        <w:t>среднесрочные</w:t>
      </w:r>
      <w:r>
        <w:t xml:space="preserve"> или промышленные циклы (циклы перепроизводства) - периодичность которых составляет 1-12 лет, преодолеваются путем перелива капиталов из отрасли в отрасль, замены части устаревшего оборудования, перепрофилирования производства; </w:t>
      </w:r>
      <w:r>
        <w:rPr>
          <w:b/>
          <w:i/>
        </w:rPr>
        <w:t>длительные циклы</w:t>
      </w:r>
      <w:r>
        <w:t xml:space="preserve"> связаны с исчерпыванием возможностей существующей технологии и организации производства. Здесь требуется переход к новым технологиям, новым способам производства, требующего полного обновления оборудования, подготовки и переподготовки кадров. </w:t>
      </w:r>
    </w:p>
    <w:p w:rsidR="008B5366" w:rsidRDefault="008B5366">
      <w:pPr>
        <w:ind w:firstLine="540"/>
        <w:jc w:val="both"/>
      </w:pPr>
      <w:r>
        <w:rPr>
          <w:rFonts w:ascii="Times New Roman CYR" w:hAnsi="Times New Roman CYR"/>
        </w:rPr>
        <w:t>Безработица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Безработица выступает как превышение предложения рабочей силы над спросом на нее.</w:t>
      </w:r>
    </w:p>
    <w:p w:rsidR="008B5366" w:rsidRDefault="008B5366">
      <w:pPr>
        <w:ind w:firstLine="540"/>
        <w:jc w:val="both"/>
      </w:pPr>
      <w:r>
        <w:rPr>
          <w:rFonts w:ascii="Times New Roman CYR" w:hAnsi="Times New Roman CYR"/>
        </w:rPr>
        <w:t>Инфляция - это обесценение денег, снижение их покупательной способности.</w:t>
      </w:r>
    </w:p>
    <w:p w:rsidR="008B5366" w:rsidRDefault="008B5366">
      <w:pPr>
        <w:ind w:firstLine="540"/>
        <w:jc w:val="both"/>
      </w:pPr>
      <w:r>
        <w:t xml:space="preserve">Изменение этих показателей напрямую зависит от фазы экономического  цикла. Т.е. на фазе кризиса идет рост безработицы и инфляции и т.д.  </w:t>
      </w:r>
    </w:p>
    <w:p w:rsidR="008B5366" w:rsidRDefault="008B5366">
      <w:pPr>
        <w:ind w:left="181"/>
        <w:jc w:val="center"/>
        <w:rPr>
          <w:rFonts w:ascii="Arial" w:hAnsi="Arial"/>
          <w:b/>
        </w:rPr>
      </w:pPr>
    </w:p>
    <w:p w:rsidR="008B5366" w:rsidRDefault="008B5366">
      <w:pPr>
        <w:ind w:left="181"/>
        <w:jc w:val="center"/>
        <w:rPr>
          <w:rFonts w:ascii="Arial" w:hAnsi="Arial"/>
          <w:b/>
        </w:rPr>
      </w:pPr>
      <w:r>
        <w:rPr>
          <w:rFonts w:ascii="Arial" w:hAnsi="Arial"/>
          <w:b/>
        </w:rPr>
        <w:t>7 Глобализация и ее проблемы</w:t>
      </w:r>
    </w:p>
    <w:p w:rsidR="008B5366" w:rsidRDefault="008B5366">
      <w:pPr>
        <w:pStyle w:val="20"/>
        <w:ind w:firstLine="528"/>
        <w:rPr>
          <w:color w:val="auto"/>
        </w:rPr>
      </w:pPr>
      <w:r>
        <w:rPr>
          <w:b/>
          <w:i/>
          <w:color w:val="auto"/>
        </w:rPr>
        <w:t>Глоб-я</w:t>
      </w:r>
      <w:r>
        <w:rPr>
          <w:color w:val="auto"/>
        </w:rPr>
        <w:t xml:space="preserve"> – это слияние нац экономик в единую, общемировую систему, основанную на легкости перемещения капитала, на информационной открытости мира, на технологической и научной революции, на основе коммуникационного сближ-я, межнациональных соц движений, новых видов транспорта,  интернац-го образования и т.д.  </w:t>
      </w:r>
    </w:p>
    <w:p w:rsidR="008B5366" w:rsidRDefault="008B5366">
      <w:pPr>
        <w:pStyle w:val="20"/>
        <w:tabs>
          <w:tab w:val="left" w:pos="360"/>
          <w:tab w:val="left" w:pos="9000"/>
        </w:tabs>
        <w:rPr>
          <w:color w:val="auto"/>
        </w:rPr>
      </w:pPr>
      <w:r>
        <w:rPr>
          <w:color w:val="auto"/>
        </w:rPr>
        <w:t>Можно выделить несколько факторов, опред процесс глобализации:</w:t>
      </w:r>
    </w:p>
    <w:p w:rsidR="008B5366" w:rsidRDefault="008B5366" w:rsidP="008B5366">
      <w:pPr>
        <w:pStyle w:val="20"/>
        <w:numPr>
          <w:ilvl w:val="0"/>
          <w:numId w:val="1"/>
        </w:numPr>
        <w:tabs>
          <w:tab w:val="left" w:pos="360"/>
          <w:tab w:val="left" w:pos="9000"/>
        </w:tabs>
        <w:ind w:left="0"/>
        <w:rPr>
          <w:i/>
          <w:color w:val="auto"/>
        </w:rPr>
        <w:sectPr w:rsidR="008B5366">
          <w:pgSz w:w="11906" w:h="16838"/>
          <w:pgMar w:top="567" w:right="567" w:bottom="839" w:left="567" w:header="0" w:footer="0" w:gutter="0"/>
          <w:cols w:space="708" w:equalWidth="0">
            <w:col w:w="10772"/>
          </w:cols>
          <w:docGrid w:linePitch="360"/>
        </w:sectPr>
      </w:pPr>
    </w:p>
    <w:p w:rsidR="008B5366" w:rsidRDefault="008B5366" w:rsidP="008B5366">
      <w:pPr>
        <w:pStyle w:val="20"/>
        <w:numPr>
          <w:ilvl w:val="0"/>
          <w:numId w:val="1"/>
        </w:numPr>
        <w:tabs>
          <w:tab w:val="left" w:pos="360"/>
          <w:tab w:val="left" w:pos="9000"/>
        </w:tabs>
        <w:ind w:left="0" w:firstLine="0"/>
        <w:rPr>
          <w:color w:val="auto"/>
        </w:rPr>
      </w:pPr>
      <w:r>
        <w:rPr>
          <w:i/>
          <w:color w:val="auto"/>
        </w:rPr>
        <w:t>производственно-технический</w:t>
      </w:r>
      <w:r>
        <w:rPr>
          <w:color w:val="auto"/>
        </w:rPr>
        <w:t xml:space="preserve"> </w:t>
      </w:r>
    </w:p>
    <w:p w:rsidR="008B5366" w:rsidRDefault="008B5366" w:rsidP="008B5366">
      <w:pPr>
        <w:pStyle w:val="20"/>
        <w:numPr>
          <w:ilvl w:val="0"/>
          <w:numId w:val="1"/>
        </w:numPr>
        <w:tabs>
          <w:tab w:val="left" w:pos="360"/>
          <w:tab w:val="left" w:pos="9000"/>
        </w:tabs>
        <w:ind w:left="0" w:firstLine="0"/>
        <w:rPr>
          <w:color w:val="auto"/>
        </w:rPr>
      </w:pPr>
      <w:r>
        <w:rPr>
          <w:i/>
          <w:color w:val="auto"/>
        </w:rPr>
        <w:t>экономический</w:t>
      </w:r>
      <w:r>
        <w:rPr>
          <w:color w:val="auto"/>
        </w:rPr>
        <w:t xml:space="preserve"> </w:t>
      </w:r>
    </w:p>
    <w:p w:rsidR="008B5366" w:rsidRDefault="008B5366" w:rsidP="008B5366">
      <w:pPr>
        <w:pStyle w:val="20"/>
        <w:numPr>
          <w:ilvl w:val="0"/>
          <w:numId w:val="1"/>
        </w:numPr>
        <w:tabs>
          <w:tab w:val="left" w:pos="360"/>
          <w:tab w:val="left" w:pos="9000"/>
        </w:tabs>
        <w:ind w:left="0" w:firstLine="0"/>
        <w:rPr>
          <w:color w:val="auto"/>
        </w:rPr>
      </w:pPr>
      <w:r>
        <w:rPr>
          <w:i/>
          <w:color w:val="auto"/>
        </w:rPr>
        <w:t>информационный</w:t>
      </w:r>
      <w:r>
        <w:rPr>
          <w:color w:val="auto"/>
        </w:rPr>
        <w:t xml:space="preserve"> </w:t>
      </w:r>
    </w:p>
    <w:p w:rsidR="008B5366" w:rsidRDefault="008B5366" w:rsidP="008B5366">
      <w:pPr>
        <w:pStyle w:val="20"/>
        <w:numPr>
          <w:ilvl w:val="0"/>
          <w:numId w:val="1"/>
        </w:numPr>
        <w:tabs>
          <w:tab w:val="left" w:pos="360"/>
          <w:tab w:val="left" w:pos="9000"/>
        </w:tabs>
        <w:ind w:left="0" w:firstLine="0"/>
        <w:rPr>
          <w:color w:val="auto"/>
        </w:rPr>
      </w:pPr>
      <w:r>
        <w:rPr>
          <w:i/>
          <w:color w:val="auto"/>
        </w:rPr>
        <w:t>научно-технологический</w:t>
      </w:r>
      <w:r>
        <w:rPr>
          <w:color w:val="auto"/>
        </w:rPr>
        <w:t xml:space="preserve">, </w:t>
      </w:r>
    </w:p>
    <w:p w:rsidR="008B5366" w:rsidRDefault="008B5366" w:rsidP="008B5366">
      <w:pPr>
        <w:pStyle w:val="20"/>
        <w:numPr>
          <w:ilvl w:val="0"/>
          <w:numId w:val="1"/>
        </w:numPr>
        <w:tabs>
          <w:tab w:val="left" w:pos="360"/>
          <w:tab w:val="left" w:pos="9000"/>
        </w:tabs>
        <w:ind w:left="0" w:firstLine="0"/>
        <w:rPr>
          <w:color w:val="auto"/>
        </w:rPr>
      </w:pPr>
      <w:r>
        <w:rPr>
          <w:i/>
          <w:color w:val="auto"/>
        </w:rPr>
        <w:t>социологический</w:t>
      </w:r>
      <w:r>
        <w:rPr>
          <w:color w:val="auto"/>
        </w:rPr>
        <w:t xml:space="preserve">, </w:t>
      </w:r>
    </w:p>
    <w:p w:rsidR="008B5366" w:rsidRDefault="008B5366" w:rsidP="008B5366">
      <w:pPr>
        <w:pStyle w:val="20"/>
        <w:numPr>
          <w:ilvl w:val="0"/>
          <w:numId w:val="1"/>
        </w:numPr>
        <w:tabs>
          <w:tab w:val="left" w:pos="360"/>
          <w:tab w:val="left" w:pos="9000"/>
        </w:tabs>
        <w:ind w:left="0" w:firstLine="0"/>
        <w:rPr>
          <w:color w:val="auto"/>
        </w:rPr>
      </w:pPr>
      <w:r>
        <w:rPr>
          <w:i/>
          <w:color w:val="auto"/>
        </w:rPr>
        <w:t>политический</w:t>
      </w:r>
      <w:r>
        <w:rPr>
          <w:color w:val="auto"/>
        </w:rPr>
        <w:t xml:space="preserve">, </w:t>
      </w:r>
    </w:p>
    <w:p w:rsidR="008B5366" w:rsidRDefault="008B5366" w:rsidP="008B5366">
      <w:pPr>
        <w:pStyle w:val="20"/>
        <w:numPr>
          <w:ilvl w:val="0"/>
          <w:numId w:val="1"/>
        </w:numPr>
        <w:tabs>
          <w:tab w:val="left" w:pos="360"/>
          <w:tab w:val="left" w:pos="9000"/>
        </w:tabs>
        <w:ind w:left="0" w:firstLine="0"/>
      </w:pPr>
      <w:r>
        <w:rPr>
          <w:i/>
          <w:color w:val="auto"/>
        </w:rPr>
        <w:t>экологический</w:t>
      </w:r>
      <w:r>
        <w:rPr>
          <w:color w:val="auto"/>
        </w:rPr>
        <w:t xml:space="preserve">, </w:t>
      </w:r>
    </w:p>
    <w:p w:rsidR="008B5366" w:rsidRDefault="008B5366">
      <w:pPr>
        <w:pStyle w:val="20"/>
        <w:tabs>
          <w:tab w:val="left" w:pos="540"/>
          <w:tab w:val="left" w:pos="9000"/>
        </w:tabs>
        <w:ind w:firstLine="0"/>
        <w:sectPr w:rsidR="008B5366">
          <w:type w:val="continuous"/>
          <w:pgSz w:w="11906" w:h="16838"/>
          <w:pgMar w:top="567" w:right="567" w:bottom="839" w:left="567" w:header="0" w:footer="0" w:gutter="0"/>
          <w:cols w:space="708" w:equalWidth="0">
            <w:col w:w="10772" w:space="433"/>
          </w:cols>
          <w:docGrid w:linePitch="360"/>
        </w:sectPr>
      </w:pPr>
    </w:p>
    <w:p w:rsidR="008B5366" w:rsidRDefault="008B5366">
      <w:pPr>
        <w:pStyle w:val="20"/>
        <w:tabs>
          <w:tab w:val="left" w:pos="0"/>
          <w:tab w:val="left" w:pos="9000"/>
        </w:tabs>
        <w:rPr>
          <w:b/>
          <w:i/>
        </w:rPr>
      </w:pPr>
      <w:r>
        <w:rPr>
          <w:b/>
          <w:i/>
        </w:rPr>
        <w:t>Проблемы глобали-ции:</w:t>
      </w:r>
    </w:p>
    <w:p w:rsidR="008B5366" w:rsidRDefault="008B5366">
      <w:pPr>
        <w:pStyle w:val="20"/>
        <w:tabs>
          <w:tab w:val="left" w:pos="0"/>
          <w:tab w:val="left" w:pos="9000"/>
        </w:tabs>
      </w:pPr>
      <w:r>
        <w:t>1.</w:t>
      </w:r>
      <w:r>
        <w:rPr>
          <w:b/>
          <w:i/>
        </w:rPr>
        <w:t xml:space="preserve"> </w:t>
      </w:r>
      <w:r>
        <w:t xml:space="preserve">связана с вопросом, </w:t>
      </w:r>
      <w:r>
        <w:rPr>
          <w:i/>
        </w:rPr>
        <w:t>кто оказывается в выигрыше от глобализации</w:t>
      </w:r>
      <w:r>
        <w:t>. Фактически основную часть преимуществ получают богатые страны или индивиды. Несправедливое распределение благ от глобализации порождает угрозу конфликтов на региональном, национальном и интернациональном уровнях.</w:t>
      </w:r>
    </w:p>
    <w:p w:rsidR="008B5366" w:rsidRDefault="008B5366">
      <w:pPr>
        <w:pStyle w:val="Web"/>
        <w:tabs>
          <w:tab w:val="left" w:pos="0"/>
        </w:tabs>
        <w:spacing w:before="0" w:after="0"/>
        <w:ind w:firstLine="540"/>
        <w:jc w:val="both"/>
        <w:rPr>
          <w:sz w:val="28"/>
        </w:rPr>
      </w:pPr>
      <w:r>
        <w:rPr>
          <w:sz w:val="28"/>
        </w:rPr>
        <w:t xml:space="preserve">Некоторые оппоненты говорят о возможности глобальной конвергенции доходов, аргументируя это тем, что экономика бедных государств развивается более высокими темпами, чем богатых. Но это не так (применимо лишь к нескольким развивающимся странам).  В результате происходит не конвергенция или выравнивание доходов, а скорее их поляризация. В процессе глобализации быстроразвивающиеся страны входят в круг богатых государств, а бедные страны все больше отстают от них. </w:t>
      </w:r>
    </w:p>
    <w:p w:rsidR="008B5366" w:rsidRDefault="008B5366">
      <w:pPr>
        <w:pStyle w:val="Web"/>
        <w:tabs>
          <w:tab w:val="left" w:pos="0"/>
        </w:tabs>
        <w:spacing w:before="0" w:after="0"/>
        <w:ind w:firstLine="540"/>
        <w:jc w:val="both"/>
        <w:rPr>
          <w:sz w:val="28"/>
        </w:rPr>
      </w:pPr>
      <w:r>
        <w:rPr>
          <w:sz w:val="28"/>
        </w:rPr>
        <w:t xml:space="preserve">2. </w:t>
      </w:r>
      <w:r>
        <w:rPr>
          <w:i/>
          <w:sz w:val="28"/>
        </w:rPr>
        <w:t>угроза потенциальной региональной или глобальной нестабильности из-за взаимозависимости национальных экономик на мировом уровне.</w:t>
      </w:r>
      <w:r>
        <w:rPr>
          <w:sz w:val="28"/>
        </w:rPr>
        <w:t xml:space="preserve"> Локальные экономические колебания или кризисы в одной стране могут иметь региональные или даже глобальные последствия. Подобные явления свидетельствуют о большой уязвимости взаимосвязанных экономик.</w:t>
      </w:r>
    </w:p>
    <w:p w:rsidR="008B5366" w:rsidRDefault="008B5366">
      <w:pPr>
        <w:pStyle w:val="Web"/>
        <w:tabs>
          <w:tab w:val="left" w:pos="0"/>
        </w:tabs>
        <w:spacing w:before="0" w:after="0"/>
        <w:ind w:firstLine="540"/>
        <w:jc w:val="both"/>
        <w:rPr>
          <w:sz w:val="28"/>
        </w:rPr>
      </w:pPr>
      <w:r>
        <w:rPr>
          <w:sz w:val="28"/>
        </w:rPr>
        <w:t>3.</w:t>
      </w:r>
      <w:r>
        <w:rPr>
          <w:i/>
          <w:sz w:val="28"/>
        </w:rPr>
        <w:t xml:space="preserve"> контроль над экономикой отдельных стран может перейти от суверенных правительств в другие руки,</w:t>
      </w:r>
      <w:r>
        <w:rPr>
          <w:sz w:val="28"/>
        </w:rPr>
        <w:t xml:space="preserve"> в том числе к наиболее сильным государствам, многонациональным или глобальным корпорациям и международным организациям. В силу этого некоторые усматривают в глобализации попытку подрыва национального суверенитета. </w:t>
      </w:r>
    </w:p>
    <w:p w:rsidR="008B5366" w:rsidRDefault="008B5366">
      <w:pPr>
        <w:pStyle w:val="Web"/>
        <w:tabs>
          <w:tab w:val="left" w:pos="0"/>
        </w:tabs>
        <w:spacing w:before="0" w:after="0"/>
        <w:ind w:firstLine="540"/>
        <w:jc w:val="both"/>
        <w:rPr>
          <w:sz w:val="28"/>
        </w:rPr>
      </w:pPr>
      <w:r>
        <w:rPr>
          <w:sz w:val="28"/>
        </w:rPr>
        <w:t xml:space="preserve">4. </w:t>
      </w:r>
      <w:r>
        <w:rPr>
          <w:i/>
          <w:sz w:val="28"/>
        </w:rPr>
        <w:t>рост безработицы в развитых странах с высоким уровнем заработной платы.</w:t>
      </w:r>
      <w:r>
        <w:rPr>
          <w:sz w:val="28"/>
        </w:rPr>
        <w:t xml:space="preserve"> Но это утверждение опровергается низкой нормой безработицы во многих из них и ее высоким уровнем в государствах с низкой заработной платой. </w:t>
      </w:r>
    </w:p>
    <w:p w:rsidR="008B5366" w:rsidRDefault="008B5366">
      <w:pPr>
        <w:pStyle w:val="Web"/>
        <w:tabs>
          <w:tab w:val="left" w:pos="0"/>
        </w:tabs>
        <w:spacing w:before="0" w:after="0"/>
        <w:ind w:firstLine="540"/>
        <w:jc w:val="both"/>
        <w:rPr>
          <w:sz w:val="28"/>
        </w:rPr>
      </w:pPr>
      <w:r>
        <w:rPr>
          <w:sz w:val="28"/>
        </w:rPr>
        <w:t>5</w:t>
      </w:r>
      <w:r>
        <w:rPr>
          <w:i/>
          <w:sz w:val="28"/>
        </w:rPr>
        <w:t>. угроза социальному благосостоянию некоторых стран.</w:t>
      </w:r>
      <w:r>
        <w:rPr>
          <w:sz w:val="28"/>
        </w:rPr>
        <w:t xml:space="preserve"> Однако значительно большее влияние на эту сферу оказывают другие факторы – налоговая политика и демографические тенденции. Однако нельзя отрицать тог факта, что в последнее время во многих развитых странах уменьшается процентная доля </w:t>
      </w:r>
      <w:r>
        <w:rPr>
          <w:i/>
          <w:sz w:val="28"/>
        </w:rPr>
        <w:t>среднего класса</w:t>
      </w:r>
      <w:r>
        <w:rPr>
          <w:sz w:val="28"/>
        </w:rPr>
        <w:t xml:space="preserve">. </w:t>
      </w:r>
    </w:p>
    <w:p w:rsidR="008B5366" w:rsidRDefault="008B5366">
      <w:pPr>
        <w:pStyle w:val="Web"/>
        <w:tabs>
          <w:tab w:val="left" w:pos="0"/>
        </w:tabs>
        <w:spacing w:before="0" w:after="0"/>
        <w:ind w:firstLine="540"/>
        <w:jc w:val="both"/>
        <w:rPr>
          <w:sz w:val="28"/>
        </w:rPr>
      </w:pPr>
      <w:r>
        <w:rPr>
          <w:sz w:val="28"/>
        </w:rPr>
        <w:t xml:space="preserve">6. Глобальные взаимосвязи чреваты и </w:t>
      </w:r>
      <w:r>
        <w:rPr>
          <w:i/>
          <w:sz w:val="28"/>
        </w:rPr>
        <w:t>глобальными экологическими бедствиями</w:t>
      </w:r>
      <w:r>
        <w:rPr>
          <w:sz w:val="28"/>
        </w:rPr>
        <w:t>, связанными, например, с всеобщими потеплением и изменением климата, широкомасштабными эпидемиями.</w:t>
      </w:r>
    </w:p>
    <w:p w:rsidR="008B5366" w:rsidRDefault="008B5366">
      <w:pPr>
        <w:pStyle w:val="2"/>
        <w:tabs>
          <w:tab w:val="left" w:pos="0"/>
        </w:tabs>
        <w:ind w:firstLine="540"/>
        <w:jc w:val="center"/>
        <w:rPr>
          <w:rFonts w:ascii="Book Antiqua" w:hAnsi="Book Antiqua"/>
          <w:color w:val="800000"/>
          <w:sz w:val="32"/>
        </w:rPr>
      </w:pPr>
    </w:p>
    <w:p w:rsidR="008B5366" w:rsidRDefault="008B5366">
      <w:pPr>
        <w:ind w:left="181"/>
        <w:jc w:val="center"/>
        <w:rPr>
          <w:rFonts w:ascii="Arial" w:hAnsi="Arial"/>
          <w:b/>
        </w:rPr>
      </w:pPr>
      <w:r>
        <w:rPr>
          <w:rFonts w:ascii="Arial" w:hAnsi="Arial"/>
          <w:b/>
        </w:rPr>
        <w:t>8. Закономерности переходного периода к рыночной экономике</w:t>
      </w:r>
    </w:p>
    <w:p w:rsidR="008B5366" w:rsidRDefault="008B5366">
      <w:pPr>
        <w:autoSpaceDE w:val="0"/>
        <w:autoSpaceDN w:val="0"/>
        <w:adjustRightInd w:val="0"/>
        <w:ind w:firstLine="540"/>
        <w:jc w:val="both"/>
      </w:pPr>
      <w:r>
        <w:t>Это преобразование возможно лишь путем изменения всей совокупности экономических отношений прежней системы, механизма ее функционирования. На это нужно много времени, поэтому появилось понятие экономики «переходного» типа.</w:t>
      </w:r>
    </w:p>
    <w:p w:rsidR="008B5366" w:rsidRDefault="008B5366">
      <w:pPr>
        <w:autoSpaceDE w:val="0"/>
        <w:autoSpaceDN w:val="0"/>
        <w:adjustRightInd w:val="0"/>
        <w:ind w:firstLine="540"/>
        <w:jc w:val="both"/>
      </w:pPr>
      <w:r>
        <w:t>В ее структуре противоречиво сосуществуют элементы и экономические связи как старой, так и новой экономических систем. С одной стороны, в ней присутствуют оставшиеся в наследство от прежней экономической системы элементы (гос предприятия, колхозы, домашние хозяйства). С другой стороны, в экономике - появляются и получают развитие новые, элементы, такие, как предпринимательские структуры на базе частной собственности.</w:t>
      </w:r>
    </w:p>
    <w:p w:rsidR="008B5366" w:rsidRDefault="008B5366">
      <w:pPr>
        <w:pStyle w:val="a8"/>
      </w:pPr>
      <w:r>
        <w:t>Главная закономерность п.п. – утрата гос-ом функций единоличного распоряжения ресурсами. Теперь значительная часть переходит в частную собст-ть.</w:t>
      </w:r>
    </w:p>
    <w:p w:rsidR="008B5366" w:rsidRDefault="008B5366">
      <w:pPr>
        <w:pStyle w:val="a8"/>
      </w:pPr>
      <w:r>
        <w:t xml:space="preserve">Вторая – бюджетный кризис. Оборона и соц-я сфера целиком и полностью фин-сь государством, потребность в этом сохранилась по сей день. Промышленность оказалась в таком глубоком кризисе, что также не может обойтись без подд-ки гос-ва. Бюджет должен здравоохр-ю, образованию, соц-му обесп-ю. </w:t>
      </w:r>
    </w:p>
    <w:p w:rsidR="008B5366" w:rsidRDefault="008B5366">
      <w:pPr>
        <w:pStyle w:val="a8"/>
      </w:pPr>
      <w:r>
        <w:t xml:space="preserve">Третья – трансформационный спад – в п.п. эк-ка переж-т глубокий кризис, связанный с отсут-ем  коорд-ции м/д  экон-ми агентами: прежние плановые мех-мы коорд-ии хоз-й деят-ти  уже разрушены, а новые или слабы/ отсутствуют. </w:t>
      </w:r>
    </w:p>
    <w:p w:rsidR="008B5366" w:rsidRDefault="008B5366">
      <w:pPr>
        <w:autoSpaceDE w:val="0"/>
        <w:autoSpaceDN w:val="0"/>
        <w:adjustRightInd w:val="0"/>
        <w:ind w:firstLine="540"/>
        <w:jc w:val="both"/>
      </w:pPr>
      <w:r>
        <w:t>Наиб. существенными условиями формирования рыноч. эк-ки являются:</w:t>
      </w:r>
    </w:p>
    <w:p w:rsidR="008B5366" w:rsidRDefault="008B5366" w:rsidP="008B5366">
      <w:pPr>
        <w:numPr>
          <w:ilvl w:val="3"/>
          <w:numId w:val="1"/>
        </w:numPr>
        <w:tabs>
          <w:tab w:val="clear" w:pos="2880"/>
          <w:tab w:val="num" w:pos="900"/>
        </w:tabs>
        <w:autoSpaceDE w:val="0"/>
        <w:autoSpaceDN w:val="0"/>
        <w:adjustRightInd w:val="0"/>
        <w:ind w:left="540" w:firstLine="0"/>
        <w:jc w:val="both"/>
      </w:pPr>
      <w:r>
        <w:t xml:space="preserve">оставшийся от командно-административ сис высокий уровень внешнего долга, большая армия и т.д. при низком уровне жизни населения требует кардинальных перемен. </w:t>
      </w:r>
    </w:p>
    <w:p w:rsidR="008B5366" w:rsidRDefault="008B5366" w:rsidP="008B5366">
      <w:pPr>
        <w:numPr>
          <w:ilvl w:val="3"/>
          <w:numId w:val="1"/>
        </w:numPr>
        <w:tabs>
          <w:tab w:val="clear" w:pos="2880"/>
          <w:tab w:val="num" w:pos="900"/>
        </w:tabs>
        <w:autoSpaceDE w:val="0"/>
        <w:autoSpaceDN w:val="0"/>
        <w:adjustRightInd w:val="0"/>
        <w:ind w:left="540" w:firstLine="0"/>
        <w:jc w:val="both"/>
      </w:pPr>
      <w:r>
        <w:t>Социалистическая система характеризовалась низким уровнем мотивации труда (уравнительный характер зарплаты). Существовало иждивенчество за счет государства. Поэтому переход к рынку был закономерен.</w:t>
      </w:r>
    </w:p>
    <w:p w:rsidR="008B5366" w:rsidRDefault="008B5366" w:rsidP="008B5366">
      <w:pPr>
        <w:numPr>
          <w:ilvl w:val="3"/>
          <w:numId w:val="1"/>
        </w:numPr>
        <w:tabs>
          <w:tab w:val="clear" w:pos="2880"/>
          <w:tab w:val="num" w:pos="900"/>
        </w:tabs>
        <w:autoSpaceDE w:val="0"/>
        <w:autoSpaceDN w:val="0"/>
        <w:adjustRightInd w:val="0"/>
        <w:ind w:left="540" w:firstLine="0"/>
        <w:jc w:val="both"/>
      </w:pPr>
      <w:r>
        <w:t>После распада СССР, произошел распад старых хозяйственных связей. Многие из них были неэффективными и новые связи стали устанавливаться на рыночных условиях.</w:t>
      </w:r>
    </w:p>
    <w:p w:rsidR="008B5366" w:rsidRDefault="008B5366" w:rsidP="008B5366">
      <w:pPr>
        <w:numPr>
          <w:ilvl w:val="3"/>
          <w:numId w:val="1"/>
        </w:numPr>
        <w:tabs>
          <w:tab w:val="clear" w:pos="2880"/>
          <w:tab w:val="num" w:pos="900"/>
        </w:tabs>
        <w:autoSpaceDE w:val="0"/>
        <w:autoSpaceDN w:val="0"/>
        <w:adjustRightInd w:val="0"/>
        <w:ind w:left="540" w:firstLine="0"/>
        <w:jc w:val="both"/>
      </w:pPr>
      <w:r>
        <w:t>Старая система управления экономикой показала свою неэффективность (масштабный спад производства и т.д.). Для повышения эффективности объективно необходим переход к рынку.</w:t>
      </w:r>
    </w:p>
    <w:p w:rsidR="008B5366" w:rsidRDefault="008B5366" w:rsidP="008B5366">
      <w:pPr>
        <w:numPr>
          <w:ilvl w:val="3"/>
          <w:numId w:val="1"/>
        </w:numPr>
        <w:tabs>
          <w:tab w:val="clear" w:pos="2880"/>
          <w:tab w:val="num" w:pos="900"/>
        </w:tabs>
        <w:autoSpaceDE w:val="0"/>
        <w:autoSpaceDN w:val="0"/>
        <w:adjustRightInd w:val="0"/>
        <w:ind w:left="540" w:firstLine="0"/>
        <w:jc w:val="both"/>
      </w:pPr>
      <w:r>
        <w:t>На фоне мировой глобадлизации старая система отличалась отсутствием четко отработанных ВЭС, что подтолкнуло к переходу к рынку.</w:t>
      </w:r>
    </w:p>
    <w:p w:rsidR="008B5366" w:rsidRDefault="008B5366" w:rsidP="008B5366">
      <w:pPr>
        <w:numPr>
          <w:ilvl w:val="3"/>
          <w:numId w:val="1"/>
        </w:numPr>
        <w:tabs>
          <w:tab w:val="clear" w:pos="2880"/>
          <w:tab w:val="num" w:pos="900"/>
        </w:tabs>
        <w:autoSpaceDE w:val="0"/>
        <w:autoSpaceDN w:val="0"/>
        <w:adjustRightInd w:val="0"/>
        <w:ind w:left="540" w:firstLine="0"/>
        <w:jc w:val="both"/>
      </w:pPr>
      <w:r>
        <w:t>Интенсивное развитие всех новых форм и отношений (и особенно частной собственности) определило развитие рыночной экономики.</w:t>
      </w:r>
    </w:p>
    <w:p w:rsidR="008B5366" w:rsidRDefault="008B5366">
      <w:pPr>
        <w:autoSpaceDE w:val="0"/>
        <w:autoSpaceDN w:val="0"/>
        <w:adjustRightInd w:val="0"/>
        <w:ind w:firstLine="540"/>
        <w:jc w:val="both"/>
      </w:pPr>
    </w:p>
    <w:p w:rsidR="008B5366" w:rsidRDefault="008B5366">
      <w:pPr>
        <w:ind w:left="181"/>
        <w:jc w:val="center"/>
        <w:rPr>
          <w:rFonts w:ascii="Arial" w:hAnsi="Arial"/>
          <w:b/>
        </w:rPr>
      </w:pPr>
    </w:p>
    <w:p w:rsidR="008B5366" w:rsidRDefault="008B5366">
      <w:pPr>
        <w:ind w:left="181"/>
        <w:jc w:val="center"/>
        <w:rPr>
          <w:rFonts w:ascii="Arial" w:hAnsi="Arial"/>
          <w:b/>
        </w:rPr>
      </w:pPr>
      <w:r>
        <w:rPr>
          <w:rFonts w:ascii="Arial" w:hAnsi="Arial"/>
          <w:b/>
        </w:rPr>
        <w:t>9. Модели экономического роста</w:t>
      </w:r>
    </w:p>
    <w:p w:rsidR="008B5366" w:rsidRDefault="008B5366">
      <w:pPr>
        <w:pStyle w:val="a4"/>
        <w:ind w:firstLine="540"/>
      </w:pPr>
      <w:r>
        <w:t xml:space="preserve">Эк. рост – увеличение объемов созданных за определенный период товаров и услуг. Его принято измерять относительно предшествующего периода в % или абсолютных величинах. </w:t>
      </w:r>
    </w:p>
    <w:p w:rsidR="008B5366" w:rsidRDefault="008B5366">
      <w:pPr>
        <w:autoSpaceDE w:val="0"/>
        <w:autoSpaceDN w:val="0"/>
        <w:adjustRightInd w:val="0"/>
        <w:ind w:firstLine="540"/>
        <w:jc w:val="both"/>
      </w:pPr>
      <w:r>
        <w:t>Различают экстенсивный (привлечение дополнительных факторов производства) и интенсивный (применение новых технологий, более эффективное исп факторов производства) типы эк роста. Результатом интенсификации всегда служит повышение качества.</w:t>
      </w:r>
    </w:p>
    <w:p w:rsidR="008B5366" w:rsidRDefault="008B5366">
      <w:pPr>
        <w:autoSpaceDE w:val="0"/>
        <w:autoSpaceDN w:val="0"/>
        <w:adjustRightInd w:val="0"/>
        <w:ind w:firstLine="540"/>
        <w:jc w:val="both"/>
      </w:pPr>
      <w:r>
        <w:t>К основным факторам (ресурсам) эк роста относятся труд, земля, капитал. В свою очередь они делятся на факторы второго порядка (капитал=здания+сооружения+сырье+денежные средства+…). При этом каждый из ресурсов постоянно изменяется в зависимости от других ресурсов и выполняет различные функции в воздействии на эк рост. При этом можно выделить многофакторную и двухфакторную модели экономического роста.</w:t>
      </w:r>
    </w:p>
    <w:p w:rsidR="008B5366" w:rsidRDefault="008B5366">
      <w:pPr>
        <w:autoSpaceDE w:val="0"/>
        <w:autoSpaceDN w:val="0"/>
        <w:adjustRightInd w:val="0"/>
        <w:ind w:firstLine="540"/>
        <w:jc w:val="both"/>
      </w:pPr>
      <w:r>
        <w:t xml:space="preserve">Взаимодействие ресурсов выражается кривой производственных возможностей. Увеличение объема ресурсов и повышение их качества приводит к смещению кривой в право. Но это номинальное действие на эк. рост. Реально не бывает полного замещения ресурсов, поэтому смешение может иметь несколько другой характер. Это связано с наличием ресурсов, которые косвенно воздействуют на эк рост, помимо ресурсов прямого воздействия (например на труд – талант, образованность и предпринимательская способность т.д.). Поэтому такая модель называется многофакторной. </w:t>
      </w:r>
    </w:p>
    <w:p w:rsidR="008B5366" w:rsidRDefault="008B5366">
      <w:pPr>
        <w:autoSpaceDE w:val="0"/>
        <w:autoSpaceDN w:val="0"/>
        <w:adjustRightInd w:val="0"/>
        <w:ind w:firstLine="540"/>
        <w:jc w:val="both"/>
        <w:rPr>
          <w:color w:val="0000FF"/>
        </w:rPr>
      </w:pPr>
      <w:r>
        <w:t>Двухфакторная модель описывает зависимости только от труда и капитала.</w:t>
      </w:r>
    </w:p>
    <w:p w:rsidR="008B5366" w:rsidRDefault="008B5366">
      <w:pPr>
        <w:ind w:left="181"/>
        <w:jc w:val="center"/>
        <w:rPr>
          <w:rFonts w:ascii="Arial" w:hAnsi="Arial"/>
          <w:b/>
        </w:rPr>
      </w:pPr>
    </w:p>
    <w:p w:rsidR="008B5366" w:rsidRDefault="008B5366">
      <w:pPr>
        <w:ind w:left="181"/>
        <w:jc w:val="center"/>
        <w:rPr>
          <w:rFonts w:ascii="Arial" w:hAnsi="Arial"/>
          <w:b/>
        </w:rPr>
      </w:pPr>
    </w:p>
    <w:p w:rsidR="008B5366" w:rsidRDefault="008B5366">
      <w:pPr>
        <w:ind w:left="181"/>
        <w:jc w:val="center"/>
        <w:rPr>
          <w:rFonts w:ascii="Arial" w:hAnsi="Arial"/>
          <w:b/>
        </w:rPr>
      </w:pPr>
    </w:p>
    <w:p w:rsidR="008B5366" w:rsidRDefault="008B5366">
      <w:pPr>
        <w:ind w:left="181"/>
        <w:jc w:val="center"/>
        <w:rPr>
          <w:rFonts w:ascii="Arial" w:hAnsi="Arial"/>
          <w:b/>
        </w:rPr>
      </w:pPr>
      <w:r>
        <w:rPr>
          <w:rFonts w:ascii="Arial" w:hAnsi="Arial"/>
          <w:b/>
        </w:rPr>
        <w:t>10. Инфляция и безработица. Кривая Филлипса</w:t>
      </w:r>
    </w:p>
    <w:p w:rsidR="008B5366" w:rsidRDefault="008B5366">
      <w:pPr>
        <w:ind w:firstLine="540"/>
        <w:jc w:val="both"/>
        <w:rPr>
          <w:rFonts w:ascii="Times New Roman CYR" w:hAnsi="Times New Roman CYR"/>
        </w:rPr>
      </w:pPr>
      <w:r>
        <w:rPr>
          <w:rFonts w:ascii="Times New Roman CYR" w:hAnsi="Times New Roman CYR"/>
          <w:b/>
          <w:i/>
        </w:rPr>
        <w:t>Безработица</w:t>
      </w:r>
      <w:r>
        <w:rPr>
          <w:rFonts w:ascii="Times New Roman CYR" w:hAnsi="Times New Roman CYR"/>
        </w:rPr>
        <w:t xml:space="preserve">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Безработица выступает как превышение предложения рабочей силы над спросом на нее.</w:t>
      </w:r>
    </w:p>
    <w:p w:rsidR="008B5366" w:rsidRDefault="008B5366">
      <w:pPr>
        <w:ind w:firstLine="540"/>
        <w:jc w:val="both"/>
      </w:pPr>
      <w:r>
        <w:t>Выделяют структурную, фрикционную, циклическую, скрытую, добровольную формы безработицы.</w:t>
      </w:r>
    </w:p>
    <w:p w:rsidR="008B5366" w:rsidRDefault="008B5366">
      <w:pPr>
        <w:ind w:firstLine="540"/>
        <w:jc w:val="both"/>
      </w:pPr>
      <w:r>
        <w:t xml:space="preserve"> Структурная безработица – связана с изменением в технологиях. Как правило, внедрение новых технологий приводит либо к увольнению части рабочей силы, либо к переобучению персонала.  </w:t>
      </w:r>
    </w:p>
    <w:p w:rsidR="008B5366" w:rsidRDefault="008B5366">
      <w:pPr>
        <w:ind w:firstLine="540"/>
        <w:jc w:val="both"/>
      </w:pPr>
      <w:r>
        <w:t>Фрикционная (текучая, временная) безработица – это безработица из-за необходимости для уволенного работника найти свободное место по своей специальности, даже если есть такие места на рынке труда, их поиск и переход в новую организацию требуют времени.</w:t>
      </w:r>
    </w:p>
    <w:p w:rsidR="008B5366" w:rsidRDefault="008B5366">
      <w:pPr>
        <w:ind w:firstLine="540"/>
        <w:jc w:val="both"/>
      </w:pPr>
      <w:r>
        <w:t>Циклическая безработица –это невозможность найти работу в регионах и странах, пораженных экономическим спадом, когда даже общее число свободных рабочих мест оказывается меньше числа безработных или когда люди по разным причинам лишены возможности приобрести новую, требуемую рынком, специальность либо перебраться на жительство в районы, где шансы на трудоустройство выше.</w:t>
      </w:r>
    </w:p>
    <w:p w:rsidR="008B5366" w:rsidRDefault="008B5366">
      <w:pPr>
        <w:ind w:firstLine="540"/>
        <w:jc w:val="both"/>
      </w:pPr>
      <w:r>
        <w:t>Скрытая безработица – характерна для отечественной экономики; суть ее в том, что в условиях неполного использования ресурсов предприятия, вызванного экономическим кризисом, компания не увольняет работников, а переводит их либо на сокращенный режим рабочего времени, либо отправляют в вынужденные неоплаченные отпуска.</w:t>
      </w:r>
    </w:p>
    <w:p w:rsidR="008B5366" w:rsidRDefault="008B5366">
      <w:pPr>
        <w:ind w:firstLine="540"/>
        <w:jc w:val="both"/>
      </w:pPr>
      <w:r>
        <w:t>Добровольная безработица – это безработица связана с нежеланием работать в условиях пониженной заработанной платы.</w:t>
      </w:r>
    </w:p>
    <w:p w:rsidR="008B5366" w:rsidRDefault="008B5366">
      <w:pPr>
        <w:ind w:firstLine="540"/>
        <w:jc w:val="both"/>
      </w:pPr>
      <w:r>
        <w:rPr>
          <w:rFonts w:ascii="Times New Roman CYR" w:hAnsi="Times New Roman CYR"/>
          <w:b/>
          <w:i/>
        </w:rPr>
        <w:t>Инфляция</w:t>
      </w:r>
      <w:r>
        <w:rPr>
          <w:rFonts w:ascii="Times New Roman CYR" w:hAnsi="Times New Roman CYR"/>
        </w:rPr>
        <w:t xml:space="preserve"> - это обесценение денег, снижение их покупательной способности.</w:t>
      </w:r>
    </w:p>
    <w:p w:rsidR="008B5366" w:rsidRDefault="008B5366">
      <w:pPr>
        <w:ind w:firstLine="540"/>
        <w:jc w:val="both"/>
      </w:pPr>
      <w:r>
        <w:t>Природа возникновения - несоответствие между обращением товарной и денежной массы, порождаемое чаще всего выпуском в обращение избыточных наличных и безналичных денег, не обеспеченных товарами. Кроме того, природой может быть дефицит бюджета и т.д.</w:t>
      </w:r>
    </w:p>
    <w:p w:rsidR="008B5366" w:rsidRDefault="008B5366">
      <w:pPr>
        <w:ind w:firstLine="540"/>
        <w:jc w:val="both"/>
        <w:rPr>
          <w:u w:val="single"/>
        </w:rPr>
      </w:pPr>
      <w:r>
        <w:rPr>
          <w:u w:val="single"/>
        </w:rPr>
        <w:t>Виды инфляции:</w:t>
      </w:r>
    </w:p>
    <w:p w:rsidR="008B5366" w:rsidRDefault="008B5366">
      <w:pPr>
        <w:pStyle w:val="a4"/>
        <w:autoSpaceDE/>
        <w:autoSpaceDN/>
        <w:adjustRightInd/>
      </w:pPr>
      <w:r>
        <w:t xml:space="preserve">1 Ползучая инфляция, для которой характерны относительно невысокие темпы роста цен, примерно до десяти или несколько более процентов в год. </w:t>
      </w:r>
    </w:p>
    <w:p w:rsidR="008B5366" w:rsidRDefault="008B5366">
      <w:pPr>
        <w:pStyle w:val="a4"/>
        <w:autoSpaceDE/>
        <w:autoSpaceDN/>
        <w:adjustRightInd/>
      </w:pPr>
      <w:r>
        <w:t>2. Голопирующая инфляция в отличие от ползучей становится трудноуправляемой. Темп ее роста до 100% в год.</w:t>
      </w:r>
    </w:p>
    <w:p w:rsidR="008B5366" w:rsidRDefault="008B5366">
      <w:pPr>
        <w:jc w:val="both"/>
      </w:pPr>
      <w:r>
        <w:t xml:space="preserve">3. Гиперинфляция - ежегодный темп прироста цен свыше 100%. Особенность гиперинфляции в том, что она оказывается практически неуправляемой; обычные функциональные взаимосвязи и привычные рычаги управления ценами не действуют. </w:t>
      </w:r>
    </w:p>
    <w:p w:rsidR="008B5366" w:rsidRDefault="008B5366">
      <w:pPr>
        <w:ind w:firstLine="540"/>
        <w:jc w:val="both"/>
      </w:pPr>
      <w:r>
        <w:t>Показатели безработицы высоки при низких темпах роста номинальной зарплаты и понижаются по мере возрастания зарплаты. Это отображает кривая Филлипса. Но здесь не принимаются в расчет факторы неравномерности инфляционного процесса или роста производительности труда.</w:t>
      </w:r>
    </w:p>
    <w:p w:rsidR="008B5366" w:rsidRDefault="008B5366">
      <w:pPr>
        <w:jc w:val="both"/>
      </w:pPr>
      <w:r>
        <w:t>Если снижается уровень инфляции, то повышается уровень безработицы и наоборот (крива Фоллипса).</w:t>
      </w:r>
    </w:p>
    <w:p w:rsidR="008B5366" w:rsidRDefault="008B5366">
      <w:pPr>
        <w:ind w:firstLine="540"/>
        <w:jc w:val="both"/>
      </w:pPr>
      <w:r>
        <w:t>Потери общ-ва от безработицы и инфляции. Закон Оукена (1:2) – 1% безработицы циклической приводит к потреям общества в ВВП в размере 2%. Потери общ-ва от инфляции оносительно больше, чем от безработицы (до 3-4%).</w:t>
      </w: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ЭКОНОМИКА СЕЛЬСКОГО ХОЗЯЙСТВА</w:t>
      </w:r>
    </w:p>
    <w:p w:rsidR="008B5366" w:rsidRDefault="008B5366">
      <w:pPr>
        <w:ind w:left="181"/>
        <w:jc w:val="center"/>
        <w:rPr>
          <w:rFonts w:ascii="Arial" w:hAnsi="Arial"/>
          <w:b/>
        </w:rPr>
      </w:pPr>
    </w:p>
    <w:p w:rsidR="008B5366" w:rsidRDefault="008B5366">
      <w:pPr>
        <w:shd w:val="clear" w:color="auto" w:fill="FFFFFF"/>
        <w:autoSpaceDE w:val="0"/>
        <w:autoSpaceDN w:val="0"/>
        <w:adjustRightInd w:val="0"/>
        <w:jc w:val="center"/>
        <w:rPr>
          <w:rFonts w:ascii="Arial" w:hAnsi="Arial"/>
        </w:rPr>
      </w:pPr>
      <w:r>
        <w:rPr>
          <w:rFonts w:ascii="Arial" w:hAnsi="Arial"/>
          <w:b/>
        </w:rPr>
        <w:t>11. Понятие, состав и структура АПК</w:t>
      </w:r>
    </w:p>
    <w:p w:rsidR="008B5366" w:rsidRDefault="008B5366">
      <w:pPr>
        <w:shd w:val="clear" w:color="auto" w:fill="FFFFFF"/>
        <w:autoSpaceDE w:val="0"/>
        <w:autoSpaceDN w:val="0"/>
        <w:adjustRightInd w:val="0"/>
        <w:ind w:firstLine="540"/>
        <w:jc w:val="both"/>
      </w:pPr>
      <w:r>
        <w:rPr>
          <w:b/>
        </w:rPr>
        <w:t>Агропромышленный комплекс (АПК)</w:t>
      </w:r>
      <w:r>
        <w:t xml:space="preserve"> —совокупность отраслей народного хозяйства, связанных между собой экономическими от</w:t>
      </w:r>
      <w:r>
        <w:softHyphen/>
        <w:t>ношениями по поводу производства, распределения, обмена и по</w:t>
      </w:r>
      <w:r>
        <w:softHyphen/>
        <w:t>требления сельскохозяйственной продукции. В него входят отрас</w:t>
      </w:r>
      <w:r>
        <w:softHyphen/>
        <w:t>ли, обеспечивающие производство сельскохозяйственной продук</w:t>
      </w:r>
      <w:r>
        <w:softHyphen/>
        <w:t>ции, ее переработку, хранение и реализацию, производство средств производства в АПК и его обслуживание. АПК представляет собой сложную производственно-экономическую систему, в со</w:t>
      </w:r>
      <w:r>
        <w:softHyphen/>
        <w:t>ставе которой выделяют три основные сферы.</w:t>
      </w:r>
    </w:p>
    <w:p w:rsidR="008B5366" w:rsidRDefault="008B5366">
      <w:pPr>
        <w:shd w:val="clear" w:color="auto" w:fill="FFFFFF"/>
        <w:autoSpaceDE w:val="0"/>
        <w:autoSpaceDN w:val="0"/>
        <w:adjustRightInd w:val="0"/>
        <w:ind w:firstLine="540"/>
        <w:jc w:val="both"/>
      </w:pPr>
      <w:r>
        <w:rPr>
          <w:b/>
          <w:i/>
          <w:lang w:val="en-US"/>
        </w:rPr>
        <w:t>I</w:t>
      </w:r>
      <w:r>
        <w:rPr>
          <w:b/>
          <w:i/>
        </w:rPr>
        <w:t xml:space="preserve"> сфера</w:t>
      </w:r>
      <w:r>
        <w:rPr>
          <w:i/>
        </w:rPr>
        <w:t xml:space="preserve"> </w:t>
      </w:r>
      <w:r>
        <w:t>включает отрасли промышленности, обеспечивающие АПК средствами производства (тракторное и сельскохозяйственное машиностроение, машиностроение для пищевой и легкой про</w:t>
      </w:r>
      <w:r>
        <w:softHyphen/>
        <w:t>мышленности, производство минеральных удобрений и химичес</w:t>
      </w:r>
      <w:r>
        <w:softHyphen/>
        <w:t xml:space="preserve">ких средств защиты растений, ремонт оборудования и техники, строительство). На долю данной сферы приходится около 10 </w:t>
      </w:r>
      <w:r>
        <w:rPr>
          <w:i/>
        </w:rPr>
        <w:t xml:space="preserve">% </w:t>
      </w:r>
      <w:r>
        <w:t>конечного продукта и 15 % основных производственных фон</w:t>
      </w:r>
      <w:r>
        <w:softHyphen/>
        <w:t>дов, 20 % численности работников АПК.</w:t>
      </w:r>
    </w:p>
    <w:p w:rsidR="008B5366" w:rsidRDefault="008B5366">
      <w:pPr>
        <w:shd w:val="clear" w:color="auto" w:fill="FFFFFF"/>
        <w:autoSpaceDE w:val="0"/>
        <w:autoSpaceDN w:val="0"/>
        <w:adjustRightInd w:val="0"/>
        <w:ind w:firstLine="540"/>
        <w:jc w:val="both"/>
      </w:pPr>
      <w:r>
        <w:rPr>
          <w:b/>
          <w:i/>
          <w:lang w:val="en-US"/>
        </w:rPr>
        <w:t>II</w:t>
      </w:r>
      <w:r>
        <w:rPr>
          <w:b/>
          <w:i/>
        </w:rPr>
        <w:t xml:space="preserve"> сфера</w:t>
      </w:r>
      <w:r>
        <w:t xml:space="preserve"> представлена сельским хозяйством и является централь</w:t>
      </w:r>
      <w:r>
        <w:softHyphen/>
        <w:t>ным звеном агропромышленного комплекса. В нее в свою очередь входят отрасли растениеводства и животноводства. В дайной сфере производится почти 50% ко</w:t>
      </w:r>
      <w:r>
        <w:softHyphen/>
        <w:t>нечного продукта и сосредоточено около 65 % производственных основных фондов и 60 % численности работников.</w:t>
      </w:r>
    </w:p>
    <w:p w:rsidR="008B5366" w:rsidRDefault="008B5366">
      <w:pPr>
        <w:shd w:val="clear" w:color="auto" w:fill="FFFFFF"/>
        <w:autoSpaceDE w:val="0"/>
        <w:autoSpaceDN w:val="0"/>
        <w:adjustRightInd w:val="0"/>
        <w:ind w:firstLine="540"/>
        <w:jc w:val="both"/>
      </w:pPr>
      <w:r>
        <w:rPr>
          <w:b/>
          <w:i/>
          <w:lang w:val="en-US"/>
        </w:rPr>
        <w:t>III</w:t>
      </w:r>
      <w:r>
        <w:rPr>
          <w:b/>
          <w:i/>
        </w:rPr>
        <w:t xml:space="preserve"> сфера</w:t>
      </w:r>
      <w:r>
        <w:rPr>
          <w:i/>
        </w:rPr>
        <w:t xml:space="preserve"> </w:t>
      </w:r>
      <w:r>
        <w:t>включает отрасли и предприятия, обес</w:t>
      </w:r>
      <w:r>
        <w:softHyphen/>
        <w:t>печивающие заготовку, транспортировку, хранение, переработку сельскохозяйственного сырья, а также реализацию конечного про</w:t>
      </w:r>
      <w:r>
        <w:softHyphen/>
        <w:t>дукта. В данную сферу входят пищевая промышленность (пищевку</w:t>
      </w:r>
      <w:r>
        <w:softHyphen/>
        <w:t xml:space="preserve">совая, молочная и мясная), легкая промышленность (текстильная, кожевенно-меховая и обувная), комбикормовая промышленность, заготовительные и торговые организации. На долю </w:t>
      </w:r>
      <w:r>
        <w:rPr>
          <w:lang w:val="en-US"/>
        </w:rPr>
        <w:t>III</w:t>
      </w:r>
      <w:r>
        <w:t xml:space="preserve"> сферы при</w:t>
      </w:r>
      <w:r>
        <w:softHyphen/>
        <w:t>ходится 40 % общего объема конечной продукции, 20 % всех произ</w:t>
      </w:r>
      <w:r>
        <w:softHyphen/>
        <w:t>водственных основных фондов и численности работников АПК.</w:t>
      </w:r>
    </w:p>
    <w:p w:rsidR="008B5366" w:rsidRDefault="008B5366">
      <w:pPr>
        <w:shd w:val="clear" w:color="auto" w:fill="FFFFFF"/>
        <w:autoSpaceDE w:val="0"/>
        <w:autoSpaceDN w:val="0"/>
        <w:adjustRightInd w:val="0"/>
        <w:ind w:firstLine="540"/>
        <w:jc w:val="both"/>
      </w:pPr>
      <w:r>
        <w:t xml:space="preserve">В зависимости от целевого использования конечного продукта АПК подразделяется на </w:t>
      </w:r>
      <w:r>
        <w:rPr>
          <w:b/>
        </w:rPr>
        <w:t>продовольственный</w:t>
      </w:r>
      <w:r>
        <w:t xml:space="preserve"> и </w:t>
      </w:r>
      <w:r>
        <w:rPr>
          <w:b/>
        </w:rPr>
        <w:t>непродовольствен</w:t>
      </w:r>
      <w:r>
        <w:rPr>
          <w:b/>
        </w:rPr>
        <w:softHyphen/>
        <w:t>ный комплексы</w:t>
      </w:r>
      <w:r>
        <w:t>. Наибольшая доля конечной продукции создается в продовольственном комплексе. Он включает отрасли и предприя</w:t>
      </w:r>
      <w:r>
        <w:softHyphen/>
        <w:t>тия всех сфер АПК, которые занимаются производством и доведе</w:t>
      </w:r>
      <w:r>
        <w:softHyphen/>
        <w:t>нием продуктов питания до потребителей.</w:t>
      </w:r>
    </w:p>
    <w:p w:rsidR="008B5366" w:rsidRDefault="008B5366">
      <w:pPr>
        <w:shd w:val="clear" w:color="auto" w:fill="FFFFFF"/>
        <w:autoSpaceDE w:val="0"/>
        <w:autoSpaceDN w:val="0"/>
        <w:adjustRightInd w:val="0"/>
        <w:ind w:firstLine="540"/>
        <w:jc w:val="both"/>
      </w:pPr>
      <w:r>
        <w:t>По отраслевому признаку в продовольственном комплексе вы</w:t>
      </w:r>
      <w:r>
        <w:softHyphen/>
        <w:t xml:space="preserve">деляют восемь </w:t>
      </w:r>
      <w:r>
        <w:rPr>
          <w:i/>
        </w:rPr>
        <w:t xml:space="preserve">продуктовых подкомплексов: </w:t>
      </w:r>
      <w:r>
        <w:t>зернопродуктовый, кар</w:t>
      </w:r>
      <w:r>
        <w:softHyphen/>
        <w:t>тофелепродуктовый, свеклосахарный, плодоовощеконсервный, виноградно-винодельческий, мясной, молочный, масложировой. Среди продуктовых подкомплексов три являются ведущими: зернопродуктовый, мясной и молочный. На их долю приходится более 75 % производства всей продукции сельского хозяйства, око</w:t>
      </w:r>
      <w:r>
        <w:softHyphen/>
        <w:t>ло 85 % производственных основных фондов и почти 80 % числен</w:t>
      </w:r>
      <w:r>
        <w:softHyphen/>
        <w:t>ности работников.</w:t>
      </w:r>
    </w:p>
    <w:p w:rsidR="008B5366" w:rsidRDefault="008B5366">
      <w:pPr>
        <w:pStyle w:val="30"/>
        <w:autoSpaceDE w:val="0"/>
        <w:autoSpaceDN w:val="0"/>
        <w:adjustRightInd w:val="0"/>
        <w:rPr>
          <w:rFonts w:ascii="Times New Roman" w:hAnsi="Times New Roman"/>
        </w:rPr>
      </w:pPr>
      <w:r>
        <w:rPr>
          <w:rFonts w:ascii="Times New Roman" w:hAnsi="Times New Roman"/>
        </w:rPr>
        <w:t>В непродовольственный комплекс входят подкомплексы: табачно продуктовый, одежды и текстиль изделий, хлопко-продуктовый, кожевенно обувной, лесопроизводственный, эфиромасличный.</w:t>
      </w:r>
    </w:p>
    <w:p w:rsidR="008B5366" w:rsidRDefault="008B5366">
      <w:pPr>
        <w:shd w:val="clear" w:color="auto" w:fill="FFFFFF"/>
        <w:autoSpaceDE w:val="0"/>
        <w:autoSpaceDN w:val="0"/>
        <w:adjustRightInd w:val="0"/>
        <w:ind w:firstLine="540"/>
        <w:jc w:val="both"/>
      </w:pPr>
      <w:r>
        <w:t xml:space="preserve">Основной формой организации эк отношений в системе АПК, является хозяйственный договор. </w:t>
      </w:r>
      <w:r>
        <w:rPr>
          <w:i/>
        </w:rPr>
        <w:t>Хозяй</w:t>
      </w:r>
      <w:r>
        <w:rPr>
          <w:i/>
        </w:rPr>
        <w:softHyphen/>
        <w:t xml:space="preserve">ственный договор </w:t>
      </w:r>
      <w:r>
        <w:t>— документ, определяющий взаимные обязатель</w:t>
      </w:r>
      <w:r>
        <w:softHyphen/>
        <w:t>ства двух сторон в процессе выполнения тех или иных мероприя</w:t>
      </w:r>
      <w:r>
        <w:softHyphen/>
        <w:t>тий. С его помощью предприятия и организации регулируют взаим</w:t>
      </w:r>
      <w:r>
        <w:softHyphen/>
        <w:t>ные поставки материальных средств и объемы оказываемых услуг, цены, расценки и тарифы на продукцию и услуги, определяют сан</w:t>
      </w:r>
      <w:r>
        <w:softHyphen/>
        <w:t>кции за нарушение объемов, качества, ассортимента и сроков реа</w:t>
      </w:r>
      <w:r>
        <w:softHyphen/>
        <w:t>лизации товаров.В договоре регламентируются права, обязанности и ответствен</w:t>
      </w:r>
      <w:r>
        <w:softHyphen/>
        <w:t xml:space="preserve">ность сторон за конкретные результаты. </w:t>
      </w:r>
    </w:p>
    <w:p w:rsidR="008B5366" w:rsidRDefault="008B5366">
      <w:pPr>
        <w:shd w:val="clear" w:color="auto" w:fill="FFFFFF"/>
        <w:autoSpaceDE w:val="0"/>
        <w:autoSpaceDN w:val="0"/>
        <w:adjustRightInd w:val="0"/>
        <w:ind w:firstLine="540"/>
        <w:jc w:val="both"/>
      </w:pPr>
      <w:r>
        <w:t>Перспективной формой договорных отношений являются ук</w:t>
      </w:r>
      <w:r>
        <w:softHyphen/>
        <w:t xml:space="preserve">репление </w:t>
      </w:r>
      <w:r>
        <w:rPr>
          <w:i/>
        </w:rPr>
        <w:t xml:space="preserve">прямых связей </w:t>
      </w:r>
      <w:r>
        <w:t>сельскохозяйственных предприятий с пере</w:t>
      </w:r>
      <w:r>
        <w:softHyphen/>
        <w:t>рабатывающей промышленностью и торговлей, расширение при</w:t>
      </w:r>
      <w:r>
        <w:softHyphen/>
        <w:t xml:space="preserve">емки сельскохозяйственной продукции на месте ее производства. </w:t>
      </w:r>
    </w:p>
    <w:p w:rsidR="008B5366" w:rsidRDefault="008B5366">
      <w:pPr>
        <w:shd w:val="clear" w:color="auto" w:fill="FFFFFF"/>
        <w:autoSpaceDE w:val="0"/>
        <w:autoSpaceDN w:val="0"/>
        <w:adjustRightInd w:val="0"/>
        <w:ind w:firstLine="540"/>
        <w:jc w:val="both"/>
      </w:pPr>
      <w:r>
        <w:t xml:space="preserve">В условиях дефицита денежных средств, неплатежеспособности многих товаропроизводителей происходит переход предприятий некоторых продуктовых подкомплексов (свеклосахарный, масло-жировой и др.) на </w:t>
      </w:r>
      <w:r>
        <w:rPr>
          <w:i/>
        </w:rPr>
        <w:t xml:space="preserve">давальческую модель </w:t>
      </w:r>
      <w:r>
        <w:t>взаимоотношений. По давальческой моде</w:t>
      </w:r>
      <w:r>
        <w:softHyphen/>
        <w:t>ли переработчик оказывает услуги сельскохозяйственным предприятиям, пе</w:t>
      </w:r>
      <w:r>
        <w:softHyphen/>
        <w:t>рерабатывая сырье и возвращая им продукцию. Оплата услуг по пе</w:t>
      </w:r>
      <w:r>
        <w:softHyphen/>
        <w:t xml:space="preserve">реработке сырья осуществляется частью конечной продукции. </w:t>
      </w:r>
    </w:p>
    <w:p w:rsidR="008B5366" w:rsidRDefault="008B5366">
      <w:pPr>
        <w:shd w:val="clear" w:color="auto" w:fill="FFFFFF"/>
        <w:autoSpaceDE w:val="0"/>
        <w:autoSpaceDN w:val="0"/>
        <w:adjustRightInd w:val="0"/>
        <w:ind w:firstLine="540"/>
        <w:jc w:val="both"/>
      </w:pPr>
      <w:r>
        <w:t>Как показывает отечественный и зарубежный опыт, экономи</w:t>
      </w:r>
      <w:r>
        <w:softHyphen/>
        <w:t>ческие отношения между сельскохозяйственными и перерабатыва</w:t>
      </w:r>
      <w:r>
        <w:softHyphen/>
        <w:t xml:space="preserve">ющими предприятиями эффективно регулируются через </w:t>
      </w:r>
      <w:r>
        <w:rPr>
          <w:i/>
        </w:rPr>
        <w:t>интегра</w:t>
      </w:r>
      <w:r>
        <w:rPr>
          <w:i/>
        </w:rPr>
        <w:softHyphen/>
        <w:t xml:space="preserve">цию </w:t>
      </w:r>
      <w:r>
        <w:t xml:space="preserve">и </w:t>
      </w:r>
      <w:r>
        <w:rPr>
          <w:i/>
        </w:rPr>
        <w:t xml:space="preserve">кооперацию </w:t>
      </w:r>
      <w:r>
        <w:t>в производстве и переработке сельскохозяйствен</w:t>
      </w:r>
      <w:r>
        <w:softHyphen/>
        <w:t>ной продукции, создание различных интегрированных организа</w:t>
      </w:r>
      <w:r>
        <w:softHyphen/>
        <w:t>ционных форм: агрозаводов, агрофирм, агроконсорциумов, концернов, ассоциаций и т.д.</w:t>
      </w:r>
    </w:p>
    <w:p w:rsidR="008B5366" w:rsidRDefault="008B5366">
      <w:pPr>
        <w:ind w:firstLine="540"/>
        <w:jc w:val="both"/>
      </w:pPr>
      <w:r>
        <w:t>С.-х. кооперация – система различных сельскохозяйственных кооперативов и их союзов, созданных для совместного удовлетворения своих экономических интересов.</w:t>
      </w:r>
    </w:p>
    <w:p w:rsidR="008B5366" w:rsidRDefault="008B5366">
      <w:pPr>
        <w:ind w:firstLine="540"/>
        <w:jc w:val="both"/>
      </w:pPr>
      <w:r>
        <w:t>Агропромышленная интеграция – объединение предприятий для реализации общих эк интересов за счет соединения части материальных, фин и трудовых ресурсов. Она м.б. горизонтальной и вертикальной. Горизонтальная подразумевает внутриотраслевые связи.</w:t>
      </w:r>
    </w:p>
    <w:p w:rsidR="008B5366" w:rsidRDefault="008B5366">
      <w:pPr>
        <w:jc w:val="both"/>
      </w:pPr>
      <w:r>
        <w:t>Вертикальная – сотрудничество промышленных и с.-х. предприятий, т.е. межотраслевые связи.</w:t>
      </w:r>
    </w:p>
    <w:p w:rsidR="008B5366" w:rsidRDefault="008B5366">
      <w:pPr>
        <w:shd w:val="clear" w:color="auto" w:fill="FFFFFF"/>
        <w:autoSpaceDE w:val="0"/>
        <w:autoSpaceDN w:val="0"/>
        <w:adjustRightInd w:val="0"/>
        <w:jc w:val="center"/>
        <w:rPr>
          <w:rFonts w:ascii="Arial" w:hAnsi="Arial"/>
          <w:b/>
        </w:rPr>
      </w:pPr>
    </w:p>
    <w:p w:rsidR="008B5366" w:rsidRDefault="008B5366">
      <w:pPr>
        <w:shd w:val="clear" w:color="auto" w:fill="FFFFFF"/>
        <w:autoSpaceDE w:val="0"/>
        <w:autoSpaceDN w:val="0"/>
        <w:adjustRightInd w:val="0"/>
        <w:jc w:val="center"/>
        <w:rPr>
          <w:rFonts w:ascii="Arial" w:hAnsi="Arial"/>
        </w:rPr>
      </w:pPr>
      <w:r>
        <w:rPr>
          <w:rFonts w:ascii="Arial" w:hAnsi="Arial"/>
          <w:b/>
        </w:rPr>
        <w:t>12. Земля как глав средство производства в с.-х. Эк оценка земли</w:t>
      </w:r>
    </w:p>
    <w:p w:rsidR="008B5366" w:rsidRDefault="008B5366">
      <w:pPr>
        <w:ind w:firstLine="540"/>
        <w:jc w:val="both"/>
      </w:pPr>
      <w:r>
        <w:t>В сельском хозяйстве земля - главное средство производства, фун</w:t>
      </w:r>
      <w:r>
        <w:softHyphen/>
        <w:t>кционирующее одновременно как предмет труда и средство труда. Предметы труда — это то, на что направлен труд человека. Под</w:t>
      </w:r>
      <w:r>
        <w:softHyphen/>
        <w:t>вергая обработке землю, люди обеспечивают условия для роста и развития сельскохозяйственных культур. С помощью средств труда воздействуют на предметы труда. Земля, обладая механическими, физическими, химическими и биологическими свойствами, воз</w:t>
      </w:r>
      <w:r>
        <w:softHyphen/>
        <w:t xml:space="preserve">действует на растения. </w:t>
      </w:r>
    </w:p>
    <w:p w:rsidR="008B5366" w:rsidRDefault="008B5366">
      <w:pPr>
        <w:pStyle w:val="30"/>
        <w:autoSpaceDE w:val="0"/>
        <w:autoSpaceDN w:val="0"/>
        <w:adjustRightInd w:val="0"/>
        <w:rPr>
          <w:rFonts w:ascii="Times New Roman" w:hAnsi="Times New Roman"/>
        </w:rPr>
      </w:pPr>
      <w:r>
        <w:rPr>
          <w:rFonts w:ascii="Times New Roman" w:hAnsi="Times New Roman"/>
        </w:rPr>
        <w:t>Земля как средство производства отличается от других средств производства рядом специфических особенностей.</w:t>
      </w:r>
    </w:p>
    <w:p w:rsidR="008B5366" w:rsidRDefault="008B5366">
      <w:pPr>
        <w:pStyle w:val="21"/>
        <w:tabs>
          <w:tab w:val="left" w:pos="180"/>
          <w:tab w:val="left" w:pos="540"/>
          <w:tab w:val="left" w:pos="720"/>
          <w:tab w:val="left" w:pos="900"/>
          <w:tab w:val="left" w:pos="1080"/>
          <w:tab w:val="left" w:pos="1260"/>
          <w:tab w:val="left" w:pos="1440"/>
        </w:tabs>
      </w:pPr>
      <w:r>
        <w:t>1. является продуктом природы.</w:t>
      </w:r>
    </w:p>
    <w:p w:rsidR="008B5366" w:rsidRDefault="008B5366">
      <w:pPr>
        <w:shd w:val="clear" w:color="auto" w:fill="FFFFFF"/>
        <w:tabs>
          <w:tab w:val="left" w:pos="180"/>
          <w:tab w:val="left" w:pos="540"/>
          <w:tab w:val="left" w:pos="720"/>
          <w:tab w:val="left" w:pos="900"/>
          <w:tab w:val="left" w:pos="1080"/>
          <w:tab w:val="left" w:pos="1260"/>
          <w:tab w:val="left" w:pos="1440"/>
        </w:tabs>
        <w:autoSpaceDE w:val="0"/>
        <w:autoSpaceDN w:val="0"/>
        <w:adjustRightInd w:val="0"/>
        <w:jc w:val="both"/>
      </w:pPr>
      <w:r>
        <w:t xml:space="preserve">2. территориально ограничена. </w:t>
      </w:r>
    </w:p>
    <w:p w:rsidR="008B5366" w:rsidRDefault="008B5366">
      <w:pPr>
        <w:pStyle w:val="21"/>
        <w:tabs>
          <w:tab w:val="left" w:pos="-180"/>
          <w:tab w:val="left" w:pos="0"/>
          <w:tab w:val="left" w:pos="180"/>
          <w:tab w:val="left" w:pos="540"/>
          <w:tab w:val="left" w:pos="900"/>
        </w:tabs>
      </w:pPr>
      <w:r>
        <w:t>3. не может быть заменена никакими другими средствами производства.</w:t>
      </w:r>
    </w:p>
    <w:p w:rsidR="008B5366" w:rsidRDefault="008B5366">
      <w:pPr>
        <w:shd w:val="clear" w:color="auto" w:fill="FFFFFF"/>
        <w:tabs>
          <w:tab w:val="left" w:pos="180"/>
          <w:tab w:val="left" w:pos="540"/>
          <w:tab w:val="left" w:pos="720"/>
          <w:tab w:val="left" w:pos="900"/>
          <w:tab w:val="left" w:pos="1080"/>
          <w:tab w:val="left" w:pos="1260"/>
          <w:tab w:val="left" w:pos="1440"/>
        </w:tabs>
        <w:autoSpaceDE w:val="0"/>
        <w:autoSpaceDN w:val="0"/>
        <w:adjustRightInd w:val="0"/>
        <w:jc w:val="both"/>
      </w:pPr>
      <w:r>
        <w:t>4. неоднородна по качеству.</w:t>
      </w:r>
    </w:p>
    <w:p w:rsidR="008B5366" w:rsidRDefault="008B5366">
      <w:pPr>
        <w:shd w:val="clear" w:color="auto" w:fill="FFFFFF"/>
        <w:tabs>
          <w:tab w:val="left" w:pos="180"/>
          <w:tab w:val="left" w:pos="540"/>
          <w:tab w:val="left" w:pos="720"/>
          <w:tab w:val="left" w:pos="900"/>
          <w:tab w:val="left" w:pos="1080"/>
          <w:tab w:val="left" w:pos="1260"/>
          <w:tab w:val="left" w:pos="1440"/>
        </w:tabs>
        <w:autoSpaceDE w:val="0"/>
        <w:autoSpaceDN w:val="0"/>
        <w:adjustRightInd w:val="0"/>
        <w:jc w:val="both"/>
      </w:pPr>
      <w:r>
        <w:t>6. обладает территориальной протяженностью и постоян</w:t>
      </w:r>
      <w:r>
        <w:softHyphen/>
        <w:t>ным расположением участков, что позволяет широко применять в сельском хозяйстве мобильные машины.</w:t>
      </w:r>
    </w:p>
    <w:p w:rsidR="008B5366" w:rsidRDefault="008B5366">
      <w:pPr>
        <w:pStyle w:val="21"/>
        <w:tabs>
          <w:tab w:val="left" w:pos="180"/>
          <w:tab w:val="left" w:pos="540"/>
          <w:tab w:val="left" w:pos="720"/>
          <w:tab w:val="left" w:pos="900"/>
          <w:tab w:val="left" w:pos="1080"/>
          <w:tab w:val="left" w:pos="1260"/>
          <w:tab w:val="left" w:pos="1440"/>
        </w:tabs>
      </w:pPr>
      <w:r>
        <w:t>7.  характер использования земли в сельскохозяйственном про</w:t>
      </w:r>
      <w:r>
        <w:softHyphen/>
        <w:t>изводстве многоплановый. 8. при правильном использовании не изнашивается, не ухудшается, а, напротив, улучшает свои свойства. Эта особенность земли обуслов</w:t>
      </w:r>
      <w:r>
        <w:softHyphen/>
        <w:t>лена плодородием почвы.</w:t>
      </w:r>
    </w:p>
    <w:p w:rsidR="008B5366" w:rsidRDefault="008B5366">
      <w:pPr>
        <w:shd w:val="clear" w:color="auto" w:fill="FFFFFF"/>
        <w:autoSpaceDE w:val="0"/>
        <w:autoSpaceDN w:val="0"/>
        <w:adjustRightInd w:val="0"/>
        <w:ind w:firstLine="540"/>
        <w:jc w:val="both"/>
      </w:pPr>
      <w:r>
        <w:t xml:space="preserve">Под </w:t>
      </w:r>
      <w:r>
        <w:rPr>
          <w:i/>
        </w:rPr>
        <w:t xml:space="preserve">плодородием </w:t>
      </w:r>
      <w:r>
        <w:t>понимают свойство земли отдавать воэделывае</w:t>
      </w:r>
      <w:r>
        <w:softHyphen/>
        <w:t>мым растениям необходимые питательные вещества для получении урожая. Различают три вида плодородия: естественное, искусствен</w:t>
      </w:r>
      <w:r>
        <w:softHyphen/>
        <w:t>ное и экономическое.</w:t>
      </w:r>
    </w:p>
    <w:p w:rsidR="008B5366" w:rsidRDefault="008B5366">
      <w:pPr>
        <w:shd w:val="clear" w:color="auto" w:fill="FFFFFF"/>
        <w:autoSpaceDE w:val="0"/>
        <w:autoSpaceDN w:val="0"/>
        <w:adjustRightInd w:val="0"/>
        <w:jc w:val="both"/>
      </w:pPr>
      <w:r>
        <w:t>Естественное (потенциальное) плодородие рассматривается как результат длительного почвообразующего процесса. Искусственное   плодородие — это результат воз</w:t>
      </w:r>
      <w:r>
        <w:softHyphen/>
        <w:t>действия человека на почву путем ее обработки и т.д. Экономическое плодородие — это единство естественного и искусственного плодородия. Возни</w:t>
      </w:r>
      <w:r>
        <w:softHyphen/>
        <w:t>кает в результате использования природных ресурсов почвы, по</w:t>
      </w:r>
      <w:r>
        <w:softHyphen/>
        <w:t>полнения недостающих питательных веществ, улучшения ее физи</w:t>
      </w:r>
      <w:r>
        <w:softHyphen/>
        <w:t xml:space="preserve">ческих и других свойств. </w:t>
      </w:r>
    </w:p>
    <w:p w:rsidR="008B5366" w:rsidRDefault="008B5366">
      <w:pPr>
        <w:shd w:val="clear" w:color="auto" w:fill="FFFFFF"/>
        <w:autoSpaceDE w:val="0"/>
        <w:autoSpaceDN w:val="0"/>
        <w:adjustRightInd w:val="0"/>
        <w:jc w:val="both"/>
      </w:pPr>
      <w:r>
        <w:t>В соответствии с основным целевым назначением земельный фонд подразделяют на земли:  сельскохозяйственного назначения; населенных пунктов; промышленности</w:t>
      </w:r>
      <w:r>
        <w:rPr>
          <w:b/>
        </w:rPr>
        <w:t xml:space="preserve">; </w:t>
      </w:r>
      <w:r>
        <w:t>лесного фонда; водного фонда; запаса.</w:t>
      </w:r>
    </w:p>
    <w:p w:rsidR="008B5366" w:rsidRDefault="008B5366">
      <w:pPr>
        <w:shd w:val="clear" w:color="auto" w:fill="FFFFFF"/>
        <w:autoSpaceDE w:val="0"/>
        <w:autoSpaceDN w:val="0"/>
        <w:adjustRightInd w:val="0"/>
        <w:jc w:val="both"/>
      </w:pPr>
      <w:r>
        <w:rPr>
          <w:i/>
        </w:rPr>
        <w:t>К землям сельскохозяйственного назначения</w:t>
      </w:r>
      <w:r>
        <w:t xml:space="preserve"> относят территорию, предоставленную сельскохозяйственным товаропроизводителям и предназначенную для ведения сельского хозяйства.</w:t>
      </w:r>
      <w:r>
        <w:rPr>
          <w:b/>
        </w:rPr>
        <w:t xml:space="preserve"> </w:t>
      </w:r>
      <w:r>
        <w:t xml:space="preserve">По хозяйственному использованию земли подразделяют на сельскохозяйственные и несельскохозяйственные угодья. </w:t>
      </w:r>
      <w:r>
        <w:rPr>
          <w:b/>
        </w:rPr>
        <w:t>Сель</w:t>
      </w:r>
      <w:r>
        <w:rPr>
          <w:b/>
        </w:rPr>
        <w:softHyphen/>
        <w:t xml:space="preserve">скохозяйственные угодья </w:t>
      </w:r>
      <w:r>
        <w:t>— земли, систематически используе</w:t>
      </w:r>
      <w:r>
        <w:softHyphen/>
        <w:t xml:space="preserve">мые для получения сельскохозяйственной продукции. Они включают пашню, залежи, многолетние насаждения, сенокосы и пастбища. </w:t>
      </w:r>
      <w:r>
        <w:rPr>
          <w:i/>
        </w:rPr>
        <w:t xml:space="preserve">Структура сельскохозяйственных угодий </w:t>
      </w:r>
      <w:r>
        <w:t>представляет собой про</w:t>
      </w:r>
      <w:r>
        <w:softHyphen/>
        <w:t>центное соотношение отдельных видов угодий в общей их площа</w:t>
      </w:r>
      <w:r>
        <w:softHyphen/>
        <w:t xml:space="preserve">ди. </w:t>
      </w:r>
    </w:p>
    <w:p w:rsidR="008B5366" w:rsidRDefault="008B5366">
      <w:pPr>
        <w:shd w:val="clear" w:color="auto" w:fill="FFFFFF"/>
        <w:autoSpaceDE w:val="0"/>
        <w:autoSpaceDN w:val="0"/>
        <w:adjustRightInd w:val="0"/>
        <w:jc w:val="both"/>
      </w:pPr>
      <w:r>
        <w:t>Оценка земли как главного средства производства имеет свои особенности. Она включает бонитировку почв и экономи</w:t>
      </w:r>
      <w:r>
        <w:softHyphen/>
        <w:t>ческую оценку. Общая оценка земли находит свое выражение в земельном кадастре. Земельный кадастр — определенная система достоверных сведе</w:t>
      </w:r>
      <w:r>
        <w:softHyphen/>
        <w:t xml:space="preserve">ний и документов о правовом положении, количестве, качестве и оценке земель. </w:t>
      </w:r>
    </w:p>
    <w:p w:rsidR="008B5366" w:rsidRDefault="008B5366">
      <w:pPr>
        <w:shd w:val="clear" w:color="auto" w:fill="FFFFFF"/>
        <w:autoSpaceDE w:val="0"/>
        <w:autoSpaceDN w:val="0"/>
        <w:adjustRightInd w:val="0"/>
        <w:ind w:firstLine="540"/>
        <w:jc w:val="both"/>
      </w:pPr>
      <w:r>
        <w:rPr>
          <w:i/>
        </w:rPr>
        <w:t xml:space="preserve">Бонитировка </w:t>
      </w:r>
      <w:r>
        <w:t>— это сравнительная оценка почв по плодородию, проводимая при сопоставимых уровнях агротехники и интенсивно</w:t>
      </w:r>
      <w:r>
        <w:softHyphen/>
        <w:t>сти земледелия. В качестве показателей при бонитировке использу</w:t>
      </w:r>
      <w:r>
        <w:softHyphen/>
        <w:t>ют как урожайность сельскохозяйственных культур, так и наиболее устойчивые свойства почв (содержание фи</w:t>
      </w:r>
      <w:r>
        <w:softHyphen/>
        <w:t>зической глины, гумуса, кислот</w:t>
      </w:r>
      <w:r>
        <w:softHyphen/>
        <w:t>ность, и др.). В результате рассчитывают совокупный балл по оценочным группам почв.</w:t>
      </w:r>
    </w:p>
    <w:p w:rsidR="008B5366" w:rsidRDefault="008B5366">
      <w:pPr>
        <w:shd w:val="clear" w:color="auto" w:fill="FFFFFF"/>
        <w:autoSpaceDE w:val="0"/>
        <w:autoSpaceDN w:val="0"/>
        <w:adjustRightInd w:val="0"/>
        <w:ind w:firstLine="540"/>
        <w:jc w:val="both"/>
      </w:pPr>
      <w:r>
        <w:rPr>
          <w:i/>
        </w:rPr>
        <w:t xml:space="preserve">Экономическая оценка </w:t>
      </w:r>
      <w:r>
        <w:t>характеризует землю как средство произ</w:t>
      </w:r>
      <w:r>
        <w:softHyphen/>
        <w:t>водства в сельском хозяйстве. Отличие ее от бонитировки состоит в том, что земля оценивается не как природное тело, а как средство производства, в неразрывной связи с экономическими его условия</w:t>
      </w:r>
      <w:r>
        <w:softHyphen/>
        <w:t>ми. При экономической оценке земли учитывают не только каче</w:t>
      </w:r>
      <w:r>
        <w:softHyphen/>
        <w:t>ственную характеристику почв — бонитет, но и условия производ</w:t>
      </w:r>
      <w:r>
        <w:softHyphen/>
        <w:t>ства: число работников на 100 га площади, стоимость силовых и ра</w:t>
      </w:r>
      <w:r>
        <w:softHyphen/>
        <w:t xml:space="preserve">бочих машин на 1 га, применение удобрений, количество осадков за вегетационный период и др. На основе уравнения регрессии </w:t>
      </w:r>
      <w:r>
        <w:rPr>
          <w:i/>
        </w:rPr>
        <w:t xml:space="preserve">У </w:t>
      </w:r>
      <w:r>
        <w:t>= а0 + а1*1 +а2*2 + а3*3...а</w:t>
      </w:r>
      <w:r>
        <w:rPr>
          <w:i/>
        </w:rPr>
        <w:t>п</w:t>
      </w:r>
      <w:r>
        <w:t>*</w:t>
      </w:r>
      <w:r>
        <w:rPr>
          <w:i/>
        </w:rPr>
        <w:t xml:space="preserve">п, </w:t>
      </w:r>
      <w:r>
        <w:t>используя вышеперечислен</w:t>
      </w:r>
      <w:r>
        <w:softHyphen/>
        <w:t>ные факторы, рассчитывают урожайность и стоимость валовой про</w:t>
      </w:r>
      <w:r>
        <w:softHyphen/>
        <w:t>дукции с 1 га.</w:t>
      </w:r>
    </w:p>
    <w:p w:rsidR="008B5366" w:rsidRDefault="008B5366">
      <w:pPr>
        <w:shd w:val="clear" w:color="auto" w:fill="FFFFFF"/>
        <w:autoSpaceDE w:val="0"/>
        <w:autoSpaceDN w:val="0"/>
        <w:adjustRightInd w:val="0"/>
        <w:ind w:firstLine="540"/>
        <w:jc w:val="both"/>
      </w:pPr>
      <w:r>
        <w:t>Оценивают землю на основе массовых данных о фактической урожайности сельскохозяйственных культур и затратах на их про</w:t>
      </w:r>
      <w:r>
        <w:softHyphen/>
        <w:t>изводство за длительный период (не менее 5 лет). Экономическая оценка земли выражается в баллах. За 1 балл принимают урожай</w:t>
      </w:r>
      <w:r>
        <w:softHyphen/>
        <w:t>ность культур 0,5 ц корм. ед., или стоимость валовой продукции 10 руб.</w:t>
      </w:r>
    </w:p>
    <w:p w:rsidR="008B5366" w:rsidRDefault="008B5366">
      <w:pPr>
        <w:shd w:val="clear" w:color="auto" w:fill="FFFFFF"/>
        <w:autoSpaceDE w:val="0"/>
        <w:autoSpaceDN w:val="0"/>
        <w:adjustRightInd w:val="0"/>
        <w:jc w:val="both"/>
      </w:pPr>
    </w:p>
    <w:p w:rsidR="008B5366" w:rsidRDefault="008B5366">
      <w:pPr>
        <w:ind w:firstLine="540"/>
        <w:jc w:val="center"/>
        <w:rPr>
          <w:rFonts w:ascii="Arial" w:hAnsi="Arial"/>
          <w:b/>
        </w:rPr>
      </w:pPr>
    </w:p>
    <w:p w:rsidR="008B5366" w:rsidRDefault="008B5366">
      <w:pPr>
        <w:ind w:left="181"/>
        <w:jc w:val="center"/>
        <w:rPr>
          <w:rFonts w:ascii="Arial" w:hAnsi="Arial"/>
          <w:b/>
        </w:rPr>
      </w:pPr>
    </w:p>
    <w:p w:rsidR="008B5366" w:rsidRDefault="008B5366">
      <w:pPr>
        <w:ind w:left="181"/>
        <w:jc w:val="center"/>
        <w:rPr>
          <w:rFonts w:ascii="Arial" w:hAnsi="Arial"/>
          <w:b/>
        </w:rPr>
      </w:pPr>
    </w:p>
    <w:p w:rsidR="008B5366" w:rsidRDefault="008B5366">
      <w:pPr>
        <w:ind w:left="181"/>
        <w:jc w:val="center"/>
        <w:rPr>
          <w:rFonts w:ascii="Arial" w:hAnsi="Arial"/>
          <w:b/>
        </w:rPr>
      </w:pPr>
      <w:r>
        <w:rPr>
          <w:rFonts w:ascii="Arial" w:hAnsi="Arial"/>
          <w:b/>
        </w:rPr>
        <w:t>13. Трудовые ресурсы и производительность труда</w:t>
      </w:r>
    </w:p>
    <w:p w:rsidR="008B5366" w:rsidRDefault="008B5366">
      <w:pPr>
        <w:shd w:val="clear" w:color="auto" w:fill="FFFFFF"/>
        <w:ind w:firstLine="567"/>
        <w:jc w:val="both"/>
        <w:rPr>
          <w:rFonts w:ascii="Book Antiqua" w:hAnsi="Book Antiqua"/>
        </w:rPr>
      </w:pPr>
      <w:r>
        <w:rPr>
          <w:rFonts w:ascii="Book Antiqua" w:hAnsi="Book Antiqua"/>
        </w:rPr>
        <w:t>Повышение эффективности сельскохо</w:t>
      </w:r>
      <w:r>
        <w:rPr>
          <w:rFonts w:ascii="Book Antiqua" w:hAnsi="Book Antiqua"/>
        </w:rPr>
        <w:softHyphen/>
        <w:t>зяйственного производства и конечные результаты труда непосредственно за</w:t>
      </w:r>
      <w:r>
        <w:rPr>
          <w:rFonts w:ascii="Book Antiqua" w:hAnsi="Book Antiqua"/>
        </w:rPr>
        <w:softHyphen/>
        <w:t>висят от уровня квалификации кадров и степени использования трудовых ре</w:t>
      </w:r>
      <w:r>
        <w:rPr>
          <w:rFonts w:ascii="Book Antiqua" w:hAnsi="Book Antiqua"/>
        </w:rPr>
        <w:softHyphen/>
        <w:t xml:space="preserve">сурсов. </w:t>
      </w:r>
    </w:p>
    <w:p w:rsidR="008B5366" w:rsidRDefault="008B5366">
      <w:pPr>
        <w:ind w:firstLine="567"/>
        <w:jc w:val="both"/>
        <w:rPr>
          <w:rFonts w:ascii="Book Antiqua" w:hAnsi="Book Antiqua"/>
        </w:rPr>
      </w:pPr>
      <w:r>
        <w:rPr>
          <w:rFonts w:ascii="Book Antiqua" w:hAnsi="Book Antiqua"/>
          <w:b/>
          <w:u w:val="single"/>
        </w:rPr>
        <w:t>Под трудовыми ресурсами</w:t>
      </w:r>
      <w:r>
        <w:rPr>
          <w:rFonts w:ascii="Book Antiqua" w:hAnsi="Book Antiqua"/>
        </w:rPr>
        <w:t xml:space="preserve"> понимают часть населения, обладающую физическим развитием, умственными способностями и знаниями, необходимыми  для осуществления полезной деятельности. Возрастные границы и социально-демографический состав трудовых ресурсов определяются системой законодательных актов.</w:t>
      </w:r>
    </w:p>
    <w:p w:rsidR="008B5366" w:rsidRDefault="008B5366">
      <w:pPr>
        <w:shd w:val="clear" w:color="auto" w:fill="FFFFFF"/>
        <w:ind w:firstLine="567"/>
        <w:jc w:val="both"/>
        <w:rPr>
          <w:rFonts w:ascii="Book Antiqua" w:hAnsi="Book Antiqua"/>
        </w:rPr>
      </w:pPr>
      <w:r>
        <w:rPr>
          <w:rFonts w:ascii="Book Antiqua" w:hAnsi="Book Antiqua"/>
        </w:rPr>
        <w:t>Согласно действующему законодательству к трудовым ресур</w:t>
      </w:r>
      <w:r>
        <w:rPr>
          <w:rFonts w:ascii="Book Antiqua" w:hAnsi="Book Antiqua"/>
        </w:rPr>
        <w:softHyphen/>
        <w:t>сам сельского хозяйства относят население в трудоспособном воз</w:t>
      </w:r>
      <w:r>
        <w:rPr>
          <w:rFonts w:ascii="Book Antiqua" w:hAnsi="Book Antiqua"/>
        </w:rPr>
        <w:softHyphen/>
        <w:t xml:space="preserve">расте: мужчины в возрасте от 16 до 59 лет, женщины в возрасте от 16 до 54 лет включительно. </w:t>
      </w:r>
    </w:p>
    <w:p w:rsidR="008B5366" w:rsidRDefault="008B5366">
      <w:pPr>
        <w:shd w:val="clear" w:color="auto" w:fill="FFFFFF"/>
        <w:ind w:firstLine="567"/>
        <w:jc w:val="both"/>
        <w:rPr>
          <w:rFonts w:ascii="Book Antiqua" w:hAnsi="Book Antiqua"/>
        </w:rPr>
      </w:pPr>
      <w:r>
        <w:rPr>
          <w:rFonts w:ascii="Book Antiqua" w:hAnsi="Book Antiqua"/>
        </w:rPr>
        <w:t>Состав трудовых ресурсов сельскохозяйственных предприятий представ</w:t>
      </w:r>
      <w:r>
        <w:rPr>
          <w:rFonts w:ascii="Book Antiqua" w:hAnsi="Book Antiqua"/>
        </w:rPr>
        <w:softHyphen/>
        <w:t>лен постоянными, сезонными и временными работниками. Кроме того, труд рес можно разделить на руководителей, специалистов, младший обслуживающий персонал Постоян</w:t>
      </w:r>
      <w:r>
        <w:rPr>
          <w:rFonts w:ascii="Book Antiqua" w:hAnsi="Book Antiqua"/>
        </w:rPr>
        <w:softHyphen/>
        <w:t>ными являются работники, принятые на работу без указания сро</w:t>
      </w:r>
      <w:r>
        <w:rPr>
          <w:rFonts w:ascii="Book Antiqua" w:hAnsi="Book Antiqua"/>
        </w:rPr>
        <w:softHyphen/>
        <w:t xml:space="preserve">ка. Сезонные работники зачисляются на определенный период года, но не более 6 месяцев, а временные работники считаются те, которые принимают участие в работе не более 2 месяцев. </w:t>
      </w:r>
    </w:p>
    <w:p w:rsidR="008B5366" w:rsidRDefault="008B5366">
      <w:pPr>
        <w:ind w:firstLine="567"/>
        <w:jc w:val="both"/>
        <w:rPr>
          <w:rFonts w:ascii="Book Antiqua" w:hAnsi="Book Antiqua"/>
        </w:rPr>
      </w:pPr>
      <w:r>
        <w:rPr>
          <w:rFonts w:ascii="Book Antiqua" w:hAnsi="Book Antiqua"/>
          <w:b/>
          <w:u w:val="single"/>
        </w:rPr>
        <w:t xml:space="preserve">Производительность труда </w:t>
      </w:r>
      <w:r>
        <w:rPr>
          <w:rFonts w:ascii="Book Antiqua" w:hAnsi="Book Antiqua"/>
        </w:rPr>
        <w:t>– это продуктивность и эффективность конкретного труда, которая определяется количеством продукции, произведенной за единицу рабочего времени (час, смену, месяц, год), или количеством времени, затраченного на производство единицы продукции.</w:t>
      </w:r>
    </w:p>
    <w:p w:rsidR="008B5366" w:rsidRDefault="008B5366">
      <w:pPr>
        <w:ind w:firstLine="567"/>
        <w:jc w:val="both"/>
        <w:rPr>
          <w:rFonts w:ascii="Book Antiqua" w:hAnsi="Book Antiqua"/>
        </w:rPr>
      </w:pPr>
      <w:r>
        <w:rPr>
          <w:rFonts w:ascii="Book Antiqua" w:hAnsi="Book Antiqua"/>
        </w:rPr>
        <w:t>Производительность труда является важнейшим экономическим показателем, который служит для определения плодотворности трудовой деятельности работников – главной производительной силы общества. Его применение позволяет оценить эффективность труда как отдельного работника, так и коллектива предприятия.</w:t>
      </w:r>
    </w:p>
    <w:p w:rsidR="008B5366" w:rsidRDefault="008B5366">
      <w:pPr>
        <w:shd w:val="clear" w:color="auto" w:fill="FFFFFF"/>
        <w:ind w:firstLine="567"/>
        <w:jc w:val="both"/>
        <w:rPr>
          <w:rFonts w:ascii="Book Antiqua" w:hAnsi="Book Antiqua"/>
        </w:rPr>
      </w:pPr>
      <w:r>
        <w:rPr>
          <w:rFonts w:ascii="Book Antiqua" w:hAnsi="Book Antiqua"/>
        </w:rPr>
        <w:t>Производительность труда  - это отношение валовой продукции (ВП) к затратам труда на производство продукции (Т).</w:t>
      </w:r>
    </w:p>
    <w:p w:rsidR="008B5366" w:rsidRDefault="008B5366">
      <w:pPr>
        <w:shd w:val="clear" w:color="auto" w:fill="FFFFFF"/>
        <w:ind w:firstLine="567"/>
        <w:jc w:val="center"/>
        <w:rPr>
          <w:rFonts w:ascii="Book Antiqua" w:hAnsi="Book Antiqua"/>
          <w:b/>
        </w:rPr>
      </w:pPr>
      <w:r>
        <w:rPr>
          <w:rFonts w:ascii="Book Antiqua" w:hAnsi="Book Antiqua"/>
          <w:b/>
        </w:rPr>
        <w:t>Пт = ВП/Т</w:t>
      </w:r>
    </w:p>
    <w:p w:rsidR="008B5366" w:rsidRDefault="008B5366">
      <w:pPr>
        <w:shd w:val="clear" w:color="auto" w:fill="FFFFFF"/>
        <w:ind w:firstLine="567"/>
        <w:jc w:val="both"/>
        <w:rPr>
          <w:rFonts w:ascii="Book Antiqua" w:hAnsi="Book Antiqua"/>
        </w:rPr>
      </w:pPr>
      <w:r>
        <w:rPr>
          <w:rFonts w:ascii="Book Antiqua" w:hAnsi="Book Antiqua"/>
        </w:rPr>
        <w:t>Показатели производительности дифференцируются по про</w:t>
      </w:r>
      <w:r>
        <w:rPr>
          <w:rFonts w:ascii="Book Antiqua" w:hAnsi="Book Antiqua"/>
        </w:rPr>
        <w:softHyphen/>
        <w:t>дуктам, группам продуктов, отраслям, хозяйствам, территориям и т.д. Она может исчислятся как в стоимостном, так и в натуральном выражении.</w:t>
      </w:r>
    </w:p>
    <w:p w:rsidR="008B5366" w:rsidRDefault="008B5366">
      <w:pPr>
        <w:ind w:firstLine="567"/>
        <w:jc w:val="both"/>
        <w:rPr>
          <w:rFonts w:ascii="Book Antiqua" w:hAnsi="Book Antiqua"/>
        </w:rPr>
      </w:pPr>
      <w:r>
        <w:rPr>
          <w:rFonts w:ascii="Book Antiqua" w:hAnsi="Book Antiqua"/>
        </w:rPr>
        <w:t xml:space="preserve">Уровень и динамику производительности труда можно выразить и при помощи обратной величины – </w:t>
      </w:r>
      <w:r>
        <w:rPr>
          <w:rFonts w:ascii="Book Antiqua" w:hAnsi="Book Antiqua"/>
          <w:b/>
          <w:i/>
        </w:rPr>
        <w:t>трудоемкости</w:t>
      </w:r>
      <w:r>
        <w:rPr>
          <w:rFonts w:ascii="Book Antiqua" w:hAnsi="Book Antiqua"/>
        </w:rPr>
        <w:t>, т.е. трудоемкость представляет собой затраты рабочего времени на единицу продукции (</w:t>
      </w:r>
      <w:r>
        <w:rPr>
          <w:rFonts w:ascii="Book Antiqua" w:hAnsi="Book Antiqua"/>
          <w:b/>
        </w:rPr>
        <w:t>Т/ВП</w:t>
      </w:r>
      <w:r>
        <w:rPr>
          <w:rFonts w:ascii="Book Antiqua" w:hAnsi="Book Antiqua"/>
        </w:rPr>
        <w:t xml:space="preserve">). </w:t>
      </w:r>
    </w:p>
    <w:p w:rsidR="008B5366" w:rsidRDefault="008B5366">
      <w:pPr>
        <w:shd w:val="clear" w:color="auto" w:fill="FFFFFF"/>
        <w:ind w:firstLine="567"/>
        <w:jc w:val="both"/>
        <w:rPr>
          <w:rFonts w:ascii="Book Antiqua" w:hAnsi="Book Antiqua"/>
        </w:rPr>
      </w:pPr>
      <w:r>
        <w:rPr>
          <w:rFonts w:ascii="Book Antiqua" w:hAnsi="Book Antiqua"/>
        </w:rPr>
        <w:t>Уровень использования трудо</w:t>
      </w:r>
      <w:r>
        <w:rPr>
          <w:rFonts w:ascii="Book Antiqua" w:hAnsi="Book Antiqua"/>
        </w:rPr>
        <w:softHyphen/>
        <w:t>вых ресурсов характеризуется сис</w:t>
      </w:r>
      <w:r>
        <w:rPr>
          <w:rFonts w:ascii="Book Antiqua" w:hAnsi="Book Antiqua"/>
        </w:rPr>
        <w:softHyphen/>
        <w:t>темой таких показателей, как от</w:t>
      </w:r>
      <w:r>
        <w:rPr>
          <w:rFonts w:ascii="Book Antiqua" w:hAnsi="Book Antiqua"/>
        </w:rPr>
        <w:softHyphen/>
        <w:t>ношение числа работников, уча</w:t>
      </w:r>
      <w:r>
        <w:rPr>
          <w:rFonts w:ascii="Book Antiqua" w:hAnsi="Book Antiqua"/>
        </w:rPr>
        <w:softHyphen/>
        <w:t>ствующих в общественном произ</w:t>
      </w:r>
      <w:r>
        <w:rPr>
          <w:rFonts w:ascii="Book Antiqua" w:hAnsi="Book Antiqua"/>
        </w:rPr>
        <w:softHyphen/>
        <w:t>водстве, к их общему количеству; размах сезонности труда (отношение максимальных месячных затрат труда к минимальным), помесячное распределение затрат труда (нормальное распред – 8,33%), коэффициент текучести кадров (число выбывших или уволенных к среднегодовой численности), коэффициент обеспеченности труд рес (факт численность к требуемой по плану). В свою очередь эффективность использо</w:t>
      </w:r>
      <w:r>
        <w:rPr>
          <w:rFonts w:ascii="Book Antiqua" w:hAnsi="Book Antiqua"/>
        </w:rPr>
        <w:softHyphen/>
        <w:t>вания трудовых ресурсов характе</w:t>
      </w:r>
      <w:r>
        <w:rPr>
          <w:rFonts w:ascii="Book Antiqua" w:hAnsi="Book Antiqua"/>
        </w:rPr>
        <w:softHyphen/>
        <w:t>ризуется производительностью труда, эффективностью использо</w:t>
      </w:r>
      <w:r>
        <w:rPr>
          <w:rFonts w:ascii="Book Antiqua" w:hAnsi="Book Antiqua"/>
        </w:rPr>
        <w:softHyphen/>
        <w:t>вания производственных фондов и земли, размером фонда оплаты труда в расчете на среднегодового работника за месяц, день, час.</w:t>
      </w:r>
    </w:p>
    <w:p w:rsidR="008B5366" w:rsidRDefault="008B5366">
      <w:pPr>
        <w:ind w:firstLine="720"/>
        <w:jc w:val="both"/>
      </w:pPr>
      <w:r>
        <w:rPr>
          <w:u w:val="single"/>
        </w:rPr>
        <w:t>Показатели использования трудовых ресурсов</w:t>
      </w:r>
      <w:r>
        <w:t xml:space="preserve">:   </w:t>
      </w:r>
    </w:p>
    <w:p w:rsidR="008B5366" w:rsidRDefault="008B5366">
      <w:pPr>
        <w:ind w:left="540"/>
        <w:jc w:val="both"/>
        <w:rPr>
          <w:b/>
          <w:sz w:val="20"/>
        </w:rPr>
      </w:pPr>
      <w:r>
        <w:t xml:space="preserve">1. Уровень использования трудовых ресурсов  </w:t>
      </w:r>
      <w:r>
        <w:rPr>
          <w:b/>
        </w:rPr>
        <w:t>К</w:t>
      </w:r>
      <w:r>
        <w:rPr>
          <w:b/>
          <w:sz w:val="20"/>
        </w:rPr>
        <w:t>у</w:t>
      </w:r>
      <w:r>
        <w:rPr>
          <w:b/>
        </w:rPr>
        <w:t xml:space="preserve"> = Т</w:t>
      </w:r>
      <w:r>
        <w:rPr>
          <w:b/>
          <w:sz w:val="20"/>
        </w:rPr>
        <w:t>ф</w:t>
      </w:r>
      <w:r>
        <w:rPr>
          <w:b/>
        </w:rPr>
        <w:t xml:space="preserve"> /Т</w:t>
      </w:r>
      <w:r>
        <w:rPr>
          <w:b/>
          <w:sz w:val="20"/>
        </w:rPr>
        <w:t>н,</w:t>
      </w:r>
    </w:p>
    <w:p w:rsidR="008B5366" w:rsidRDefault="008B5366">
      <w:pPr>
        <w:jc w:val="both"/>
      </w:pPr>
      <w:r>
        <w:t xml:space="preserve">где </w:t>
      </w:r>
      <w:r>
        <w:rPr>
          <w:b/>
        </w:rPr>
        <w:t>К</w:t>
      </w:r>
      <w:r>
        <w:rPr>
          <w:b/>
          <w:sz w:val="20"/>
        </w:rPr>
        <w:t xml:space="preserve">у </w:t>
      </w:r>
      <w:r>
        <w:t xml:space="preserve">– коэффициент участия трудовых ресурсов в общественном производстве; </w:t>
      </w:r>
      <w:r>
        <w:rPr>
          <w:b/>
        </w:rPr>
        <w:t>Т</w:t>
      </w:r>
      <w:r>
        <w:rPr>
          <w:b/>
          <w:sz w:val="20"/>
        </w:rPr>
        <w:t xml:space="preserve">ф </w:t>
      </w:r>
      <w:r>
        <w:t xml:space="preserve">– трудовые ресурсы, участвующие в производстве, чел.;   </w:t>
      </w:r>
      <w:r>
        <w:rPr>
          <w:b/>
        </w:rPr>
        <w:t>Т</w:t>
      </w:r>
      <w:r>
        <w:rPr>
          <w:b/>
          <w:sz w:val="20"/>
        </w:rPr>
        <w:t xml:space="preserve">н </w:t>
      </w:r>
      <w:r>
        <w:t xml:space="preserve">– наличие трудовых ресурсов, чел.    </w:t>
      </w:r>
    </w:p>
    <w:p w:rsidR="008B5366" w:rsidRDefault="008B5366" w:rsidP="008B5366">
      <w:pPr>
        <w:numPr>
          <w:ilvl w:val="0"/>
          <w:numId w:val="3"/>
        </w:numPr>
        <w:jc w:val="both"/>
      </w:pPr>
      <w:r>
        <w:t xml:space="preserve">Степень использованиятруд рес  </w:t>
      </w:r>
      <w:r>
        <w:rPr>
          <w:b/>
        </w:rPr>
        <w:t>К</w:t>
      </w:r>
      <w:r>
        <w:rPr>
          <w:b/>
          <w:sz w:val="20"/>
        </w:rPr>
        <w:t>г</w:t>
      </w:r>
      <w:r>
        <w:rPr>
          <w:b/>
        </w:rPr>
        <w:t xml:space="preserve"> = Р</w:t>
      </w:r>
      <w:r>
        <w:rPr>
          <w:b/>
          <w:sz w:val="20"/>
        </w:rPr>
        <w:t>ф</w:t>
      </w:r>
      <w:r>
        <w:rPr>
          <w:b/>
        </w:rPr>
        <w:t xml:space="preserve"> / Р</w:t>
      </w:r>
      <w:r>
        <w:rPr>
          <w:b/>
          <w:sz w:val="20"/>
        </w:rPr>
        <w:t>в</w:t>
      </w:r>
      <w:r>
        <w:t>,</w:t>
      </w:r>
    </w:p>
    <w:p w:rsidR="008B5366" w:rsidRDefault="008B5366">
      <w:pPr>
        <w:jc w:val="both"/>
      </w:pPr>
      <w:r>
        <w:t xml:space="preserve">где  </w:t>
      </w:r>
      <w:r>
        <w:rPr>
          <w:b/>
        </w:rPr>
        <w:t>Р</w:t>
      </w:r>
      <w:r>
        <w:rPr>
          <w:b/>
          <w:sz w:val="20"/>
        </w:rPr>
        <w:t xml:space="preserve">ф </w:t>
      </w:r>
      <w:r>
        <w:t xml:space="preserve">– рабочее время фактически отработанное, чел-дн; </w:t>
      </w:r>
      <w:r>
        <w:rPr>
          <w:b/>
        </w:rPr>
        <w:t>Р</w:t>
      </w:r>
      <w:r>
        <w:rPr>
          <w:b/>
          <w:sz w:val="20"/>
        </w:rPr>
        <w:t xml:space="preserve">в </w:t>
      </w:r>
      <w:r>
        <w:t>– возможный годовой фонд рабочего времени, дней.</w:t>
      </w:r>
    </w:p>
    <w:p w:rsidR="008B5366" w:rsidRDefault="008B5366" w:rsidP="008B5366">
      <w:pPr>
        <w:numPr>
          <w:ilvl w:val="0"/>
          <w:numId w:val="3"/>
        </w:numPr>
        <w:jc w:val="both"/>
      </w:pPr>
      <w:r>
        <w:t xml:space="preserve">Коэффициент использования рабочего времени дня  </w:t>
      </w:r>
      <w:r>
        <w:rPr>
          <w:b/>
        </w:rPr>
        <w:t>К</w:t>
      </w:r>
      <w:r>
        <w:rPr>
          <w:b/>
          <w:sz w:val="20"/>
        </w:rPr>
        <w:t>д</w:t>
      </w:r>
      <w:r>
        <w:rPr>
          <w:b/>
        </w:rPr>
        <w:t xml:space="preserve"> = В</w:t>
      </w:r>
      <w:r>
        <w:rPr>
          <w:b/>
          <w:sz w:val="20"/>
        </w:rPr>
        <w:t>ф</w:t>
      </w:r>
      <w:r>
        <w:rPr>
          <w:b/>
        </w:rPr>
        <w:t xml:space="preserve"> / В</w:t>
      </w:r>
      <w:r>
        <w:rPr>
          <w:b/>
          <w:sz w:val="20"/>
        </w:rPr>
        <w:t>р</w:t>
      </w:r>
      <w:r>
        <w:t>,</w:t>
      </w:r>
    </w:p>
    <w:p w:rsidR="008B5366" w:rsidRDefault="008B5366">
      <w:pPr>
        <w:jc w:val="both"/>
      </w:pPr>
      <w:r>
        <w:t xml:space="preserve">где </w:t>
      </w:r>
      <w:r>
        <w:rPr>
          <w:b/>
        </w:rPr>
        <w:t>В</w:t>
      </w:r>
      <w:r>
        <w:rPr>
          <w:b/>
          <w:sz w:val="20"/>
        </w:rPr>
        <w:t xml:space="preserve">ф </w:t>
      </w:r>
      <w:r>
        <w:t xml:space="preserve">– фактически отработанное время дня, час; </w:t>
      </w:r>
      <w:r>
        <w:rPr>
          <w:b/>
        </w:rPr>
        <w:t>В</w:t>
      </w:r>
      <w:r>
        <w:rPr>
          <w:b/>
          <w:sz w:val="20"/>
        </w:rPr>
        <w:t xml:space="preserve">р </w:t>
      </w:r>
      <w:r>
        <w:t>– установленное (нормативное) рабочее время дня, час.</w:t>
      </w:r>
    </w:p>
    <w:p w:rsidR="008B5366" w:rsidRDefault="008B5366" w:rsidP="008B5366">
      <w:pPr>
        <w:numPr>
          <w:ilvl w:val="0"/>
          <w:numId w:val="3"/>
        </w:numPr>
        <w:jc w:val="both"/>
      </w:pPr>
      <w:r>
        <w:t xml:space="preserve">Коэффициент сезонности использования трудовых ресурсов </w:t>
      </w:r>
      <w:r>
        <w:rPr>
          <w:b/>
        </w:rPr>
        <w:t>К</w:t>
      </w:r>
      <w:r>
        <w:rPr>
          <w:b/>
          <w:sz w:val="20"/>
        </w:rPr>
        <w:t>с</w:t>
      </w:r>
      <w:r>
        <w:rPr>
          <w:b/>
        </w:rPr>
        <w:t xml:space="preserve"> = З</w:t>
      </w:r>
      <w:r>
        <w:rPr>
          <w:b/>
          <w:sz w:val="20"/>
        </w:rPr>
        <w:t>м</w:t>
      </w:r>
      <w:r>
        <w:rPr>
          <w:b/>
        </w:rPr>
        <w:t>/З</w:t>
      </w:r>
      <w:r>
        <w:rPr>
          <w:b/>
          <w:sz w:val="20"/>
        </w:rPr>
        <w:t>ср</w:t>
      </w:r>
      <w:r>
        <w:rPr>
          <w:b/>
        </w:rPr>
        <w:t xml:space="preserve">, </w:t>
      </w:r>
    </w:p>
    <w:p w:rsidR="008B5366" w:rsidRDefault="008B5366">
      <w:pPr>
        <w:jc w:val="both"/>
      </w:pPr>
      <w:r>
        <w:t xml:space="preserve">где </w:t>
      </w:r>
      <w:r>
        <w:rPr>
          <w:b/>
        </w:rPr>
        <w:t>З</w:t>
      </w:r>
      <w:r>
        <w:rPr>
          <w:b/>
          <w:sz w:val="20"/>
        </w:rPr>
        <w:t xml:space="preserve">м </w:t>
      </w:r>
      <w:r>
        <w:t xml:space="preserve">– максимальная или минимальная занятость работников в месяц, час; </w:t>
      </w:r>
      <w:r>
        <w:rPr>
          <w:b/>
        </w:rPr>
        <w:t>З</w:t>
      </w:r>
      <w:r>
        <w:rPr>
          <w:b/>
          <w:sz w:val="20"/>
        </w:rPr>
        <w:t xml:space="preserve">ср </w:t>
      </w:r>
      <w:r>
        <w:t>– среднемесячная занятость работников, час.</w:t>
      </w:r>
    </w:p>
    <w:p w:rsidR="008B5366" w:rsidRDefault="008B5366">
      <w:pPr>
        <w:ind w:firstLine="720"/>
        <w:jc w:val="both"/>
      </w:pPr>
      <w:r>
        <w:t>Повышение эффективности использования трудовых ресурсов находит выражение либо в приросте объема произведенной продукции (выручке от реализации), либо в снижении себестоимости ее производства, что и в том и другом случае равнозначно получению прибыли.</w:t>
      </w:r>
    </w:p>
    <w:p w:rsidR="008B5366" w:rsidRDefault="008B5366">
      <w:pPr>
        <w:ind w:firstLine="567"/>
        <w:jc w:val="both"/>
      </w:pPr>
    </w:p>
    <w:p w:rsidR="008B5366" w:rsidRDefault="008B5366">
      <w:pPr>
        <w:ind w:firstLine="567"/>
        <w:jc w:val="both"/>
      </w:pPr>
    </w:p>
    <w:p w:rsidR="008B5366" w:rsidRDefault="008B5366">
      <w:pPr>
        <w:ind w:firstLine="540"/>
        <w:jc w:val="center"/>
        <w:rPr>
          <w:rFonts w:ascii="Arial" w:hAnsi="Arial"/>
          <w:b/>
          <w:color w:val="FF0000"/>
        </w:rPr>
      </w:pPr>
      <w:r>
        <w:rPr>
          <w:rFonts w:ascii="Arial" w:hAnsi="Arial"/>
          <w:b/>
        </w:rPr>
        <w:t xml:space="preserve">14 Эк эффективность использования техники, удобрений, средств защиты растений и животных </w:t>
      </w:r>
    </w:p>
    <w:p w:rsidR="008B5366" w:rsidRDefault="008B5366">
      <w:pPr>
        <w:pStyle w:val="30"/>
        <w:autoSpaceDE w:val="0"/>
        <w:autoSpaceDN w:val="0"/>
        <w:adjustRightInd w:val="0"/>
        <w:rPr>
          <w:rFonts w:ascii="Times New Roman" w:hAnsi="Times New Roman"/>
        </w:rPr>
      </w:pPr>
      <w:r>
        <w:rPr>
          <w:rFonts w:ascii="Times New Roman" w:hAnsi="Times New Roman"/>
        </w:rPr>
        <w:t>Основным показателем эффективности использованиятехники, удобрений и т.д. является обеспеченность ими.</w:t>
      </w:r>
    </w:p>
    <w:p w:rsidR="008B5366" w:rsidRDefault="008B5366">
      <w:pPr>
        <w:shd w:val="clear" w:color="auto" w:fill="FFFFFF"/>
        <w:autoSpaceDE w:val="0"/>
        <w:autoSpaceDN w:val="0"/>
        <w:adjustRightInd w:val="0"/>
        <w:ind w:firstLine="540"/>
        <w:jc w:val="both"/>
        <w:rPr>
          <w:rFonts w:ascii="Arial" w:hAnsi="Arial"/>
        </w:rPr>
      </w:pPr>
      <w:r>
        <w:rPr>
          <w:i/>
        </w:rPr>
        <w:t xml:space="preserve">Обеспеченность с.-х. Машинами, удобрениями </w:t>
      </w:r>
      <w:r>
        <w:t>ха</w:t>
      </w:r>
      <w:r>
        <w:softHyphen/>
        <w:t>рактеризуется наличием машин и орудий различных видов в расче</w:t>
      </w:r>
      <w:r>
        <w:softHyphen/>
        <w:t>те на 100 га пашни или какой-либо культуры (для специальных машин). Для средств защиты этот показатель расчитывается в расчете на голову скота или 1 га с.-х. культуры.</w:t>
      </w:r>
    </w:p>
    <w:p w:rsidR="008B5366" w:rsidRDefault="008B5366">
      <w:pPr>
        <w:shd w:val="clear" w:color="auto" w:fill="FFFFFF"/>
        <w:autoSpaceDE w:val="0"/>
        <w:autoSpaceDN w:val="0"/>
        <w:adjustRightInd w:val="0"/>
        <w:ind w:firstLine="540"/>
        <w:jc w:val="both"/>
        <w:rPr>
          <w:rFonts w:ascii="Arial" w:hAnsi="Arial"/>
        </w:rPr>
      </w:pPr>
      <w:r>
        <w:t>В качестве показателя обеспеченности хозяйства техникой мож</w:t>
      </w:r>
      <w:r>
        <w:softHyphen/>
        <w:t>но использовать коэффициент обеспеченности (Коб), который оп</w:t>
      </w:r>
      <w:r>
        <w:softHyphen/>
        <w:t>ределяется как отношение фактического количества техники (ТХф) к нормативной потребности (ТХ</w:t>
      </w:r>
      <w:r>
        <w:rPr>
          <w:vertAlign w:val="subscript"/>
        </w:rPr>
        <w:t>Н</w:t>
      </w:r>
      <w:r>
        <w:t>), %. Аналогичный коэффициент расчитывается по удобрениям и средствам защиты.</w:t>
      </w:r>
    </w:p>
    <w:p w:rsidR="008B5366" w:rsidRDefault="008B5366">
      <w:pPr>
        <w:shd w:val="clear" w:color="auto" w:fill="FFFFFF"/>
        <w:autoSpaceDE w:val="0"/>
        <w:autoSpaceDN w:val="0"/>
        <w:adjustRightInd w:val="0"/>
        <w:ind w:firstLine="540"/>
        <w:jc w:val="both"/>
        <w:rPr>
          <w:rFonts w:ascii="Arial" w:hAnsi="Arial"/>
        </w:rPr>
      </w:pPr>
      <w:r>
        <w:rPr>
          <w:i/>
        </w:rPr>
        <w:t xml:space="preserve">Эффективность использования машинно-тракторного парка </w:t>
      </w:r>
      <w:r>
        <w:t>в сельском хозяйстве характеризуется следующей системой показате</w:t>
      </w:r>
      <w:r>
        <w:softHyphen/>
        <w:t>лей.</w:t>
      </w:r>
    </w:p>
    <w:p w:rsidR="008B5366" w:rsidRDefault="008B5366" w:rsidP="008B5366">
      <w:pPr>
        <w:numPr>
          <w:ilvl w:val="0"/>
          <w:numId w:val="5"/>
        </w:numPr>
        <w:shd w:val="clear" w:color="auto" w:fill="FFFFFF"/>
        <w:autoSpaceDE w:val="0"/>
        <w:autoSpaceDN w:val="0"/>
        <w:adjustRightInd w:val="0"/>
        <w:jc w:val="both"/>
        <w:rPr>
          <w:rFonts w:ascii="Arial" w:hAnsi="Arial"/>
        </w:rPr>
      </w:pPr>
      <w:r>
        <w:t>Сменная и дневная выработка в условных эталонных гекта</w:t>
      </w:r>
      <w:r>
        <w:softHyphen/>
        <w:t>рах — отношение объема механизированных работ к числу отрабо</w:t>
      </w:r>
      <w:r>
        <w:softHyphen/>
        <w:t>танных тракторами смен или дней.</w:t>
      </w:r>
    </w:p>
    <w:p w:rsidR="008B5366" w:rsidRDefault="008B5366" w:rsidP="008B5366">
      <w:pPr>
        <w:numPr>
          <w:ilvl w:val="0"/>
          <w:numId w:val="5"/>
        </w:numPr>
        <w:shd w:val="clear" w:color="auto" w:fill="FFFFFF"/>
        <w:autoSpaceDE w:val="0"/>
        <w:autoSpaceDN w:val="0"/>
        <w:adjustRightInd w:val="0"/>
        <w:jc w:val="both"/>
        <w:rPr>
          <w:rFonts w:ascii="Arial" w:hAnsi="Arial"/>
        </w:rPr>
      </w:pPr>
      <w:r>
        <w:t>Годовая выработка в эталонных гектарах на физический и ус</w:t>
      </w:r>
      <w:r>
        <w:softHyphen/>
        <w:t>ловный эталонный трактор — отношение объема механизирован</w:t>
      </w:r>
      <w:r>
        <w:softHyphen/>
        <w:t>ных работ к числу физических или условных тракторов.</w:t>
      </w:r>
    </w:p>
    <w:p w:rsidR="008B5366" w:rsidRDefault="008B5366" w:rsidP="008B5366">
      <w:pPr>
        <w:numPr>
          <w:ilvl w:val="0"/>
          <w:numId w:val="5"/>
        </w:numPr>
        <w:shd w:val="clear" w:color="auto" w:fill="FFFFFF"/>
        <w:autoSpaceDE w:val="0"/>
        <w:autoSpaceDN w:val="0"/>
        <w:adjustRightInd w:val="0"/>
        <w:jc w:val="both"/>
        <w:rPr>
          <w:rFonts w:ascii="Arial" w:hAnsi="Arial"/>
        </w:rPr>
      </w:pPr>
      <w:r>
        <w:t>Коэффициент сменности работы тракторов — отношение числа машино-смен к числу машино-дней или отношение дневной выработки к сменной выработке.</w:t>
      </w:r>
    </w:p>
    <w:p w:rsidR="008B5366" w:rsidRDefault="008B5366" w:rsidP="008B5366">
      <w:pPr>
        <w:numPr>
          <w:ilvl w:val="0"/>
          <w:numId w:val="5"/>
        </w:numPr>
        <w:shd w:val="clear" w:color="auto" w:fill="FFFFFF"/>
        <w:autoSpaceDE w:val="0"/>
        <w:autoSpaceDN w:val="0"/>
        <w:adjustRightInd w:val="0"/>
        <w:jc w:val="both"/>
        <w:rPr>
          <w:rFonts w:ascii="Arial" w:hAnsi="Arial"/>
        </w:rPr>
      </w:pPr>
      <w:r>
        <w:t>Число отработанных машино-дней и машино-смен физичес</w:t>
      </w:r>
      <w:r>
        <w:softHyphen/>
        <w:t>ким или эталонным трактором — отношение общего числа отрабо</w:t>
      </w:r>
      <w:r>
        <w:softHyphen/>
        <w:t>танных машино-дней и машино-смен к числу тракторов.</w:t>
      </w:r>
    </w:p>
    <w:p w:rsidR="008B5366" w:rsidRDefault="008B5366" w:rsidP="008B5366">
      <w:pPr>
        <w:numPr>
          <w:ilvl w:val="0"/>
          <w:numId w:val="5"/>
        </w:numPr>
        <w:shd w:val="clear" w:color="auto" w:fill="FFFFFF"/>
        <w:autoSpaceDE w:val="0"/>
        <w:autoSpaceDN w:val="0"/>
        <w:adjustRightInd w:val="0"/>
        <w:jc w:val="both"/>
        <w:rPr>
          <w:rFonts w:ascii="Arial" w:hAnsi="Arial"/>
        </w:rPr>
      </w:pPr>
      <w:r>
        <w:t>Коэффициент использования тракторного парка — отноше</w:t>
      </w:r>
      <w:r>
        <w:softHyphen/>
        <w:t>ние числа отработанных машино-дней одним трактором кгодоному фонду рабочею времени.</w:t>
      </w:r>
    </w:p>
    <w:p w:rsidR="008B5366" w:rsidRDefault="008B5366">
      <w:pPr>
        <w:shd w:val="clear" w:color="auto" w:fill="FFFFFF"/>
        <w:autoSpaceDE w:val="0"/>
        <w:autoSpaceDN w:val="0"/>
        <w:adjustRightInd w:val="0"/>
        <w:ind w:firstLine="540"/>
        <w:jc w:val="both"/>
      </w:pPr>
      <w:r>
        <w:rPr>
          <w:i/>
        </w:rPr>
        <w:t xml:space="preserve">Эффективность использования комбайнов </w:t>
      </w:r>
      <w:r>
        <w:t>(зерноуборочных, кар</w:t>
      </w:r>
      <w:r>
        <w:softHyphen/>
        <w:t>тофелеуборочных, силосоуборочных и т. д.) определяется следую</w:t>
      </w:r>
      <w:r>
        <w:softHyphen/>
        <w:t>щими показателями:</w:t>
      </w:r>
    </w:p>
    <w:p w:rsidR="008B5366" w:rsidRDefault="008B5366" w:rsidP="008B5366">
      <w:pPr>
        <w:numPr>
          <w:ilvl w:val="0"/>
          <w:numId w:val="4"/>
        </w:numPr>
        <w:shd w:val="clear" w:color="auto" w:fill="FFFFFF"/>
        <w:tabs>
          <w:tab w:val="clear" w:pos="360"/>
          <w:tab w:val="num" w:pos="900"/>
        </w:tabs>
        <w:autoSpaceDE w:val="0"/>
        <w:autoSpaceDN w:val="0"/>
        <w:adjustRightInd w:val="0"/>
        <w:ind w:left="900"/>
        <w:jc w:val="both"/>
      </w:pPr>
      <w:r>
        <w:t>сезонная выработка, га;</w:t>
      </w:r>
    </w:p>
    <w:p w:rsidR="008B5366" w:rsidRDefault="008B5366" w:rsidP="008B5366">
      <w:pPr>
        <w:numPr>
          <w:ilvl w:val="0"/>
          <w:numId w:val="4"/>
        </w:numPr>
        <w:shd w:val="clear" w:color="auto" w:fill="FFFFFF"/>
        <w:tabs>
          <w:tab w:val="clear" w:pos="360"/>
          <w:tab w:val="num" w:pos="900"/>
        </w:tabs>
        <w:autoSpaceDE w:val="0"/>
        <w:autoSpaceDN w:val="0"/>
        <w:adjustRightInd w:val="0"/>
        <w:ind w:left="900"/>
        <w:jc w:val="both"/>
      </w:pPr>
      <w:r>
        <w:t>дневная (суточная) выработка, га;</w:t>
      </w:r>
    </w:p>
    <w:p w:rsidR="008B5366" w:rsidRDefault="008B5366" w:rsidP="008B5366">
      <w:pPr>
        <w:numPr>
          <w:ilvl w:val="0"/>
          <w:numId w:val="4"/>
        </w:numPr>
        <w:shd w:val="clear" w:color="auto" w:fill="FFFFFF"/>
        <w:tabs>
          <w:tab w:val="clear" w:pos="360"/>
          <w:tab w:val="num" w:pos="900"/>
        </w:tabs>
        <w:autoSpaceDE w:val="0"/>
        <w:autoSpaceDN w:val="0"/>
        <w:adjustRightInd w:val="0"/>
        <w:ind w:left="900"/>
        <w:jc w:val="both"/>
      </w:pPr>
      <w:r>
        <w:t>число дней работы.</w:t>
      </w:r>
    </w:p>
    <w:p w:rsidR="008B5366" w:rsidRDefault="008B5366">
      <w:pPr>
        <w:shd w:val="clear" w:color="auto" w:fill="FFFFFF"/>
        <w:autoSpaceDE w:val="0"/>
        <w:autoSpaceDN w:val="0"/>
        <w:adjustRightInd w:val="0"/>
      </w:pPr>
    </w:p>
    <w:p w:rsidR="008B5366" w:rsidRDefault="008B5366">
      <w:pPr>
        <w:shd w:val="clear" w:color="auto" w:fill="FFFFFF"/>
        <w:autoSpaceDE w:val="0"/>
        <w:autoSpaceDN w:val="0"/>
        <w:adjustRightInd w:val="0"/>
        <w:jc w:val="center"/>
        <w:rPr>
          <w:rFonts w:ascii="Arial" w:hAnsi="Arial"/>
          <w:b/>
        </w:rPr>
      </w:pPr>
      <w:r>
        <w:rPr>
          <w:rFonts w:ascii="Arial" w:hAnsi="Arial"/>
          <w:b/>
        </w:rPr>
        <w:t>15. Инвестиции в сельское хозяйство</w:t>
      </w:r>
    </w:p>
    <w:p w:rsidR="008B5366" w:rsidRDefault="008B5366">
      <w:pPr>
        <w:shd w:val="clear" w:color="auto" w:fill="FFFFFF"/>
        <w:autoSpaceDE w:val="0"/>
        <w:autoSpaceDN w:val="0"/>
        <w:adjustRightInd w:val="0"/>
        <w:ind w:firstLine="540"/>
        <w:jc w:val="both"/>
        <w:rPr>
          <w:rFonts w:ascii="Arial" w:hAnsi="Arial"/>
        </w:rPr>
      </w:pPr>
      <w:r>
        <w:rPr>
          <w:b/>
          <w:i/>
          <w:u w:val="single"/>
        </w:rPr>
        <w:t xml:space="preserve">Инвестиции </w:t>
      </w:r>
      <w:r>
        <w:t>— долгосрочные вложения денежных средств (капи</w:t>
      </w:r>
      <w:r>
        <w:softHyphen/>
        <w:t>тала) в отрасли экономики в целях получения доходов (прибыли). Объектами инвестиционной деятельности могут быть:</w:t>
      </w:r>
    </w:p>
    <w:p w:rsidR="008B5366" w:rsidRDefault="008B5366" w:rsidP="008B5366">
      <w:pPr>
        <w:pStyle w:val="30"/>
        <w:numPr>
          <w:ilvl w:val="0"/>
          <w:numId w:val="6"/>
        </w:numPr>
        <w:tabs>
          <w:tab w:val="clear" w:pos="360"/>
          <w:tab w:val="num" w:pos="900"/>
        </w:tabs>
        <w:autoSpaceDE w:val="0"/>
        <w:autoSpaceDN w:val="0"/>
        <w:adjustRightInd w:val="0"/>
        <w:ind w:left="900"/>
        <w:rPr>
          <w:rFonts w:ascii="Times New Roman" w:hAnsi="Times New Roman"/>
        </w:rPr>
      </w:pPr>
      <w:r>
        <w:rPr>
          <w:rFonts w:ascii="Times New Roman" w:hAnsi="Times New Roman"/>
        </w:rPr>
        <w:t>вновь создаваемые и реконструируемые основные фонды, а так</w:t>
      </w:r>
      <w:r>
        <w:rPr>
          <w:rFonts w:ascii="Times New Roman" w:hAnsi="Times New Roman"/>
        </w:rPr>
        <w:softHyphen/>
        <w:t>же оборотные средства во всех отраслях народного хозяйства;</w:t>
      </w:r>
    </w:p>
    <w:p w:rsidR="008B5366" w:rsidRDefault="008B5366" w:rsidP="008B5366">
      <w:pPr>
        <w:numPr>
          <w:ilvl w:val="0"/>
          <w:numId w:val="6"/>
        </w:numPr>
        <w:shd w:val="clear" w:color="auto" w:fill="FFFFFF"/>
        <w:tabs>
          <w:tab w:val="clear" w:pos="360"/>
          <w:tab w:val="num" w:pos="900"/>
        </w:tabs>
        <w:autoSpaceDE w:val="0"/>
        <w:autoSpaceDN w:val="0"/>
        <w:adjustRightInd w:val="0"/>
        <w:ind w:left="900"/>
        <w:jc w:val="both"/>
        <w:rPr>
          <w:rFonts w:ascii="Arial" w:hAnsi="Arial"/>
        </w:rPr>
      </w:pPr>
      <w:r>
        <w:t>ценные бумаги (акции, облигации и др.);</w:t>
      </w:r>
    </w:p>
    <w:p w:rsidR="008B5366" w:rsidRDefault="008B5366" w:rsidP="008B5366">
      <w:pPr>
        <w:numPr>
          <w:ilvl w:val="0"/>
          <w:numId w:val="6"/>
        </w:numPr>
        <w:shd w:val="clear" w:color="auto" w:fill="FFFFFF"/>
        <w:tabs>
          <w:tab w:val="clear" w:pos="360"/>
          <w:tab w:val="num" w:pos="900"/>
        </w:tabs>
        <w:autoSpaceDE w:val="0"/>
        <w:autoSpaceDN w:val="0"/>
        <w:adjustRightInd w:val="0"/>
        <w:ind w:left="900"/>
        <w:jc w:val="both"/>
        <w:rPr>
          <w:rFonts w:ascii="Arial" w:hAnsi="Arial"/>
        </w:rPr>
      </w:pPr>
      <w:r>
        <w:t>целевые денежные вклады;</w:t>
      </w:r>
    </w:p>
    <w:p w:rsidR="008B5366" w:rsidRDefault="008B5366" w:rsidP="008B5366">
      <w:pPr>
        <w:numPr>
          <w:ilvl w:val="0"/>
          <w:numId w:val="6"/>
        </w:numPr>
        <w:shd w:val="clear" w:color="auto" w:fill="FFFFFF"/>
        <w:tabs>
          <w:tab w:val="clear" w:pos="360"/>
          <w:tab w:val="num" w:pos="900"/>
        </w:tabs>
        <w:autoSpaceDE w:val="0"/>
        <w:autoSpaceDN w:val="0"/>
        <w:adjustRightInd w:val="0"/>
        <w:ind w:left="900"/>
        <w:jc w:val="both"/>
        <w:rPr>
          <w:rFonts w:ascii="Arial" w:hAnsi="Arial"/>
        </w:rPr>
      </w:pPr>
      <w:r>
        <w:t>научно-техническая продукция и другие объекты собственности;</w:t>
      </w:r>
    </w:p>
    <w:p w:rsidR="008B5366" w:rsidRDefault="008B5366" w:rsidP="008B5366">
      <w:pPr>
        <w:numPr>
          <w:ilvl w:val="0"/>
          <w:numId w:val="6"/>
        </w:numPr>
        <w:shd w:val="clear" w:color="auto" w:fill="FFFFFF"/>
        <w:tabs>
          <w:tab w:val="clear" w:pos="360"/>
          <w:tab w:val="num" w:pos="900"/>
        </w:tabs>
        <w:autoSpaceDE w:val="0"/>
        <w:autoSpaceDN w:val="0"/>
        <w:adjustRightInd w:val="0"/>
        <w:ind w:left="900"/>
        <w:jc w:val="both"/>
        <w:rPr>
          <w:rFonts w:ascii="Arial" w:hAnsi="Arial"/>
        </w:rPr>
      </w:pPr>
      <w:r>
        <w:t>имущественные права и права на интеллектуальную собствен</w:t>
      </w:r>
      <w:r>
        <w:softHyphen/>
        <w:t>ность.</w:t>
      </w:r>
    </w:p>
    <w:p w:rsidR="008B5366" w:rsidRDefault="008B5366">
      <w:pPr>
        <w:shd w:val="clear" w:color="auto" w:fill="FFFFFF"/>
        <w:autoSpaceDE w:val="0"/>
        <w:autoSpaceDN w:val="0"/>
        <w:adjustRightInd w:val="0"/>
        <w:ind w:firstLine="540"/>
        <w:jc w:val="both"/>
        <w:rPr>
          <w:rFonts w:ascii="Arial" w:hAnsi="Arial"/>
        </w:rPr>
      </w:pPr>
      <w:r>
        <w:t xml:space="preserve">Различают финансовые (портфельные) и реальные инвестиции. </w:t>
      </w:r>
      <w:r>
        <w:rPr>
          <w:i/>
        </w:rPr>
        <w:t xml:space="preserve">Финансовые инвестиции — </w:t>
      </w:r>
      <w:r>
        <w:t>это приобретение акций, облигаций и других ценных бумаг, вложение денег в депозитные счета в банках под проценты.</w:t>
      </w:r>
      <w:r>
        <w:rPr>
          <w:rFonts w:ascii="Arial" w:hAnsi="Arial"/>
        </w:rPr>
        <w:t xml:space="preserve"> </w:t>
      </w:r>
      <w:r>
        <w:rPr>
          <w:i/>
        </w:rPr>
        <w:t xml:space="preserve">Реальные инвестиции </w:t>
      </w:r>
      <w:r>
        <w:t>— вложения денежных средств в капиталь</w:t>
      </w:r>
      <w:r>
        <w:softHyphen/>
        <w:t xml:space="preserve">ное строительство, расширение и развитие производства. Реальные инвестиции представляют собой </w:t>
      </w:r>
      <w:r>
        <w:rPr>
          <w:b/>
        </w:rPr>
        <w:t>капитальные вложения</w:t>
      </w:r>
      <w:r>
        <w:t>. Ка</w:t>
      </w:r>
      <w:r>
        <w:softHyphen/>
        <w:t>питальные вложения представляют собой затраты не только на со</w:t>
      </w:r>
      <w:r>
        <w:softHyphen/>
        <w:t>здание новых, но и на расширение, реконструкцию и модернизацию действующих объектов.</w:t>
      </w:r>
    </w:p>
    <w:p w:rsidR="008B5366" w:rsidRDefault="008B5366">
      <w:pPr>
        <w:shd w:val="clear" w:color="auto" w:fill="FFFFFF"/>
        <w:autoSpaceDE w:val="0"/>
        <w:autoSpaceDN w:val="0"/>
        <w:adjustRightInd w:val="0"/>
        <w:ind w:firstLine="540"/>
        <w:jc w:val="both"/>
        <w:rPr>
          <w:rFonts w:ascii="Arial" w:hAnsi="Arial"/>
        </w:rPr>
      </w:pPr>
      <w:r>
        <w:t>По направлениям использования капитальные вложения клас</w:t>
      </w:r>
      <w:r>
        <w:softHyphen/>
        <w:t xml:space="preserve">сифицируют как производственные и непроизводственные. </w:t>
      </w:r>
      <w:r>
        <w:rPr>
          <w:i/>
        </w:rPr>
        <w:t>Произ</w:t>
      </w:r>
      <w:r>
        <w:rPr>
          <w:i/>
        </w:rPr>
        <w:softHyphen/>
        <w:t xml:space="preserve">водственные капитальные вложения </w:t>
      </w:r>
      <w:r>
        <w:t>направляются на развитие про</w:t>
      </w:r>
      <w:r>
        <w:softHyphen/>
        <w:t xml:space="preserve">изводства продукции, </w:t>
      </w:r>
      <w:r>
        <w:rPr>
          <w:i/>
        </w:rPr>
        <w:t xml:space="preserve">непроизводственные </w:t>
      </w:r>
      <w:r>
        <w:t>— на развитие социаль</w:t>
      </w:r>
      <w:r>
        <w:softHyphen/>
        <w:t>ной сферы.</w:t>
      </w:r>
    </w:p>
    <w:p w:rsidR="008B5366" w:rsidRDefault="008B5366">
      <w:pPr>
        <w:shd w:val="clear" w:color="auto" w:fill="FFFFFF"/>
        <w:autoSpaceDE w:val="0"/>
        <w:autoSpaceDN w:val="0"/>
        <w:adjustRightInd w:val="0"/>
        <w:ind w:firstLine="540"/>
        <w:jc w:val="both"/>
        <w:rPr>
          <w:rFonts w:ascii="Arial" w:hAnsi="Arial"/>
        </w:rPr>
      </w:pPr>
      <w:r>
        <w:t>Основные направления использования капитальных вложений в сельское хозяйство следующие:</w:t>
      </w:r>
    </w:p>
    <w:p w:rsidR="008B5366" w:rsidRDefault="008B5366" w:rsidP="008B5366">
      <w:pPr>
        <w:numPr>
          <w:ilvl w:val="0"/>
          <w:numId w:val="7"/>
        </w:numPr>
        <w:shd w:val="clear" w:color="auto" w:fill="FFFFFF"/>
        <w:tabs>
          <w:tab w:val="clear" w:pos="360"/>
          <w:tab w:val="num" w:pos="900"/>
        </w:tabs>
        <w:autoSpaceDE w:val="0"/>
        <w:autoSpaceDN w:val="0"/>
        <w:adjustRightInd w:val="0"/>
        <w:ind w:left="900"/>
        <w:jc w:val="both"/>
        <w:rPr>
          <w:rFonts w:ascii="Arial" w:hAnsi="Arial"/>
        </w:rPr>
      </w:pPr>
      <w:r>
        <w:t>строительство объектов производственного и непроизводственного назначения;</w:t>
      </w:r>
    </w:p>
    <w:p w:rsidR="008B5366" w:rsidRDefault="008B5366" w:rsidP="008B5366">
      <w:pPr>
        <w:pStyle w:val="30"/>
        <w:numPr>
          <w:ilvl w:val="0"/>
          <w:numId w:val="7"/>
        </w:numPr>
        <w:tabs>
          <w:tab w:val="clear" w:pos="360"/>
          <w:tab w:val="num" w:pos="900"/>
        </w:tabs>
        <w:autoSpaceDE w:val="0"/>
        <w:autoSpaceDN w:val="0"/>
        <w:adjustRightInd w:val="0"/>
        <w:ind w:left="900"/>
        <w:rPr>
          <w:rFonts w:ascii="Times New Roman" w:hAnsi="Times New Roman"/>
        </w:rPr>
      </w:pPr>
      <w:r>
        <w:rPr>
          <w:rFonts w:ascii="Times New Roman" w:hAnsi="Times New Roman"/>
        </w:rPr>
        <w:t>приобретение техники, оборудования и транспортных средств;</w:t>
      </w:r>
    </w:p>
    <w:p w:rsidR="008B5366" w:rsidRDefault="008B5366" w:rsidP="008B5366">
      <w:pPr>
        <w:numPr>
          <w:ilvl w:val="0"/>
          <w:numId w:val="7"/>
        </w:numPr>
        <w:shd w:val="clear" w:color="auto" w:fill="FFFFFF"/>
        <w:tabs>
          <w:tab w:val="clear" w:pos="360"/>
          <w:tab w:val="num" w:pos="900"/>
        </w:tabs>
        <w:autoSpaceDE w:val="0"/>
        <w:autoSpaceDN w:val="0"/>
        <w:adjustRightInd w:val="0"/>
        <w:ind w:left="900"/>
        <w:jc w:val="both"/>
      </w:pPr>
      <w:r>
        <w:t>закладка многолетних насаждений;</w:t>
      </w:r>
    </w:p>
    <w:p w:rsidR="008B5366" w:rsidRDefault="008B5366" w:rsidP="008B5366">
      <w:pPr>
        <w:numPr>
          <w:ilvl w:val="0"/>
          <w:numId w:val="7"/>
        </w:numPr>
        <w:shd w:val="clear" w:color="auto" w:fill="FFFFFF"/>
        <w:tabs>
          <w:tab w:val="clear" w:pos="360"/>
          <w:tab w:val="num" w:pos="900"/>
        </w:tabs>
        <w:autoSpaceDE w:val="0"/>
        <w:autoSpaceDN w:val="0"/>
        <w:adjustRightInd w:val="0"/>
        <w:ind w:left="900"/>
        <w:jc w:val="both"/>
      </w:pPr>
      <w:r>
        <w:t>формирование основного стада продуктивного и рабочего скота;</w:t>
      </w:r>
    </w:p>
    <w:p w:rsidR="008B5366" w:rsidRDefault="008B5366" w:rsidP="008B5366">
      <w:pPr>
        <w:numPr>
          <w:ilvl w:val="0"/>
          <w:numId w:val="7"/>
        </w:numPr>
        <w:shd w:val="clear" w:color="auto" w:fill="FFFFFF"/>
        <w:tabs>
          <w:tab w:val="clear" w:pos="360"/>
          <w:tab w:val="num" w:pos="900"/>
        </w:tabs>
        <w:autoSpaceDE w:val="0"/>
        <w:autoSpaceDN w:val="0"/>
        <w:adjustRightInd w:val="0"/>
        <w:ind w:left="900"/>
        <w:jc w:val="both"/>
      </w:pPr>
      <w:r>
        <w:t>улучшение земель (без сооружений).</w:t>
      </w:r>
    </w:p>
    <w:p w:rsidR="008B5366" w:rsidRDefault="008B5366">
      <w:pPr>
        <w:shd w:val="clear" w:color="auto" w:fill="FFFFFF"/>
        <w:autoSpaceDE w:val="0"/>
        <w:autoSpaceDN w:val="0"/>
        <w:adjustRightInd w:val="0"/>
        <w:ind w:firstLine="540"/>
        <w:jc w:val="both"/>
      </w:pPr>
      <w:r>
        <w:t>Эффективность использования капитальных вложений в значи</w:t>
      </w:r>
      <w:r>
        <w:softHyphen/>
        <w:t>тельной мере зависит от их структуры, которая может быть техноло</w:t>
      </w:r>
      <w:r>
        <w:softHyphen/>
        <w:t>гической, воспроизводственной, отраслевой и территориальной.</w:t>
      </w:r>
    </w:p>
    <w:p w:rsidR="008B5366" w:rsidRDefault="008B5366">
      <w:pPr>
        <w:shd w:val="clear" w:color="auto" w:fill="FFFFFF"/>
        <w:autoSpaceDE w:val="0"/>
        <w:autoSpaceDN w:val="0"/>
        <w:adjustRightInd w:val="0"/>
        <w:ind w:firstLine="540"/>
        <w:jc w:val="both"/>
      </w:pPr>
      <w:r>
        <w:t xml:space="preserve">Под </w:t>
      </w:r>
      <w:r>
        <w:rPr>
          <w:i/>
        </w:rPr>
        <w:t xml:space="preserve">технологической структурой </w:t>
      </w:r>
      <w:r>
        <w:t>капитальных вложений пони</w:t>
      </w:r>
      <w:r>
        <w:softHyphen/>
        <w:t xml:space="preserve">мают долю отдельных затрат (строительно-монтажные работы, приобретение машин и оборудования, проектно-изыскательские работы и пр.) в сметной стоимости. </w:t>
      </w:r>
      <w:r>
        <w:rPr>
          <w:i/>
        </w:rPr>
        <w:t xml:space="preserve">Воспроизводственная структура </w:t>
      </w:r>
      <w:r>
        <w:t>капитальных вложений характе</w:t>
      </w:r>
      <w:r>
        <w:softHyphen/>
        <w:t>ризует их долю по различным направлениям использования — но</w:t>
      </w:r>
      <w:r>
        <w:softHyphen/>
        <w:t xml:space="preserve">вое строительство, реконструкция и техническое перевооружение производства, расширение действующего производства. Под </w:t>
      </w:r>
      <w:r>
        <w:rPr>
          <w:i/>
        </w:rPr>
        <w:t xml:space="preserve">отраслевой структурой </w:t>
      </w:r>
      <w:r>
        <w:t>капитальных вложений понимают их соотношение по различным отраслям сельского хозяйства и на</w:t>
      </w:r>
      <w:r>
        <w:softHyphen/>
        <w:t xml:space="preserve">родного хозяйства в целом. </w:t>
      </w:r>
      <w:r>
        <w:rPr>
          <w:i/>
        </w:rPr>
        <w:t xml:space="preserve">Территориальная структура </w:t>
      </w:r>
      <w:r>
        <w:t>капитальных вложений — это их со</w:t>
      </w:r>
      <w:r>
        <w:softHyphen/>
        <w:t>отношение по отдельным экономическим районам, республикам, краям и областям Российской Федерации.</w:t>
      </w:r>
    </w:p>
    <w:p w:rsidR="008B5366" w:rsidRDefault="008B5366">
      <w:pPr>
        <w:pStyle w:val="30"/>
        <w:autoSpaceDE w:val="0"/>
        <w:autoSpaceDN w:val="0"/>
        <w:adjustRightInd w:val="0"/>
        <w:rPr>
          <w:rFonts w:ascii="Times New Roman" w:hAnsi="Times New Roman"/>
          <w:b/>
          <w:i/>
          <w:u w:val="single"/>
        </w:rPr>
      </w:pPr>
      <w:r>
        <w:rPr>
          <w:rFonts w:ascii="Times New Roman" w:hAnsi="Times New Roman"/>
          <w:b/>
          <w:i/>
          <w:u w:val="single"/>
        </w:rPr>
        <w:t>Источники инвестиций:</w:t>
      </w:r>
    </w:p>
    <w:p w:rsidR="008B5366" w:rsidRDefault="008B5366" w:rsidP="008B5366">
      <w:pPr>
        <w:numPr>
          <w:ilvl w:val="0"/>
          <w:numId w:val="8"/>
        </w:numPr>
        <w:shd w:val="clear" w:color="auto" w:fill="FFFFFF"/>
        <w:tabs>
          <w:tab w:val="clear" w:pos="360"/>
          <w:tab w:val="num" w:pos="540"/>
        </w:tabs>
        <w:autoSpaceDE w:val="0"/>
        <w:autoSpaceDN w:val="0"/>
        <w:adjustRightInd w:val="0"/>
        <w:ind w:left="540"/>
        <w:jc w:val="both"/>
      </w:pPr>
      <w:r>
        <w:t>собственные фин ресурсы и внутрихозяйственные резервы инвесторов (прибыль, амортизация, накопления, средства органов страхования и т.д.)</w:t>
      </w:r>
    </w:p>
    <w:p w:rsidR="008B5366" w:rsidRDefault="008B5366" w:rsidP="008B5366">
      <w:pPr>
        <w:numPr>
          <w:ilvl w:val="0"/>
          <w:numId w:val="8"/>
        </w:numPr>
        <w:shd w:val="clear" w:color="auto" w:fill="FFFFFF"/>
        <w:tabs>
          <w:tab w:val="clear" w:pos="360"/>
          <w:tab w:val="num" w:pos="540"/>
        </w:tabs>
        <w:autoSpaceDE w:val="0"/>
        <w:autoSpaceDN w:val="0"/>
        <w:adjustRightInd w:val="0"/>
        <w:ind w:left="540"/>
        <w:jc w:val="both"/>
      </w:pPr>
      <w:r>
        <w:t>заемных финансовых средств инвесторов (банковских и бюд</w:t>
      </w:r>
      <w:r>
        <w:softHyphen/>
        <w:t>жетных кредитов, облигационных займов);</w:t>
      </w:r>
    </w:p>
    <w:p w:rsidR="008B5366" w:rsidRDefault="008B5366" w:rsidP="008B5366">
      <w:pPr>
        <w:numPr>
          <w:ilvl w:val="0"/>
          <w:numId w:val="8"/>
        </w:numPr>
        <w:shd w:val="clear" w:color="auto" w:fill="FFFFFF"/>
        <w:tabs>
          <w:tab w:val="clear" w:pos="360"/>
          <w:tab w:val="num" w:pos="540"/>
        </w:tabs>
        <w:autoSpaceDE w:val="0"/>
        <w:autoSpaceDN w:val="0"/>
        <w:adjustRightInd w:val="0"/>
        <w:ind w:left="540"/>
        <w:jc w:val="both"/>
      </w:pPr>
      <w:r>
        <w:t>привлеченных финансовых средств (полученных от продажи ак</w:t>
      </w:r>
      <w:r>
        <w:softHyphen/>
        <w:t>ций, паевых и иных взносов членов трудовых коллективов, граж</w:t>
      </w:r>
      <w:r>
        <w:softHyphen/>
        <w:t>дан, юридических лиц);</w:t>
      </w:r>
    </w:p>
    <w:p w:rsidR="008B5366" w:rsidRDefault="008B5366" w:rsidP="008B5366">
      <w:pPr>
        <w:numPr>
          <w:ilvl w:val="0"/>
          <w:numId w:val="8"/>
        </w:numPr>
        <w:shd w:val="clear" w:color="auto" w:fill="FFFFFF"/>
        <w:tabs>
          <w:tab w:val="clear" w:pos="360"/>
          <w:tab w:val="num" w:pos="540"/>
        </w:tabs>
        <w:autoSpaceDE w:val="0"/>
        <w:autoSpaceDN w:val="0"/>
        <w:adjustRightInd w:val="0"/>
        <w:ind w:left="540"/>
        <w:jc w:val="both"/>
      </w:pPr>
      <w:r>
        <w:t>инвестиционных ассигнований из государственного бюджета, местных бюджетов и внебюджетных фондов.</w:t>
      </w:r>
    </w:p>
    <w:p w:rsidR="008B5366" w:rsidRDefault="008B5366">
      <w:pPr>
        <w:pStyle w:val="30"/>
        <w:autoSpaceDE w:val="0"/>
        <w:autoSpaceDN w:val="0"/>
        <w:adjustRightInd w:val="0"/>
        <w:rPr>
          <w:rFonts w:ascii="Times New Roman" w:hAnsi="Times New Roman"/>
        </w:rPr>
      </w:pPr>
      <w:r>
        <w:rPr>
          <w:rFonts w:ascii="Times New Roman" w:hAnsi="Times New Roman"/>
        </w:rPr>
        <w:t>В условиях рыночной экономики основным источником финан</w:t>
      </w:r>
      <w:r>
        <w:rPr>
          <w:rFonts w:ascii="Times New Roman" w:hAnsi="Times New Roman"/>
        </w:rPr>
        <w:softHyphen/>
        <w:t>сирования капитальных вложений в сельское хозяйство являются собственные средства — прибыль и амортизационные отчисления. Как правило, амортизационные отчисления обеспечивают простое, а прибыль — расширенное воспроизводство основных фондов.</w:t>
      </w:r>
    </w:p>
    <w:p w:rsidR="008B5366" w:rsidRDefault="008B5366">
      <w:pPr>
        <w:shd w:val="clear" w:color="auto" w:fill="FFFFFF"/>
        <w:autoSpaceDE w:val="0"/>
        <w:autoSpaceDN w:val="0"/>
        <w:adjustRightInd w:val="0"/>
        <w:ind w:firstLine="540"/>
        <w:jc w:val="both"/>
      </w:pPr>
      <w:r>
        <w:rPr>
          <w:b/>
          <w:i/>
          <w:u w:val="single"/>
        </w:rPr>
        <w:t>Экономическая эффективность</w:t>
      </w:r>
      <w:r>
        <w:t xml:space="preserve"> капитальных вложений опреде</w:t>
      </w:r>
      <w:r>
        <w:softHyphen/>
        <w:t>ляется путем сопоставления полученного эффекта от их примене</w:t>
      </w:r>
      <w:r>
        <w:softHyphen/>
        <w:t>ния с величиной вложений. В зависимости от целей анализа опре</w:t>
      </w:r>
      <w:r>
        <w:softHyphen/>
        <w:t>деляют общую (абсолютную) и сравнительную экономическую эф</w:t>
      </w:r>
      <w:r>
        <w:softHyphen/>
        <w:t>фективность капитальных вложений.</w:t>
      </w:r>
    </w:p>
    <w:p w:rsidR="008B5366" w:rsidRDefault="008B5366">
      <w:pPr>
        <w:shd w:val="clear" w:color="auto" w:fill="FFFFFF"/>
        <w:autoSpaceDE w:val="0"/>
        <w:autoSpaceDN w:val="0"/>
        <w:adjustRightInd w:val="0"/>
        <w:ind w:firstLine="540"/>
        <w:jc w:val="both"/>
      </w:pPr>
      <w:r>
        <w:rPr>
          <w:i/>
        </w:rPr>
        <w:t xml:space="preserve">Общую экономическую эффективность капитальных вложений </w:t>
      </w:r>
      <w:r>
        <w:t>рассчитывают при определении целесообразности их осуществле</w:t>
      </w:r>
      <w:r>
        <w:softHyphen/>
        <w:t xml:space="preserve">ния. </w:t>
      </w:r>
      <w:r>
        <w:rPr>
          <w:b/>
        </w:rPr>
        <w:t>Коэффициент общей экономической эффективности капитальных вложений</w:t>
      </w:r>
      <w:r>
        <w:t xml:space="preserve"> (капиталоотдача, Э</w:t>
      </w:r>
      <w:r>
        <w:rPr>
          <w:vertAlign w:val="subscript"/>
        </w:rPr>
        <w:t>о</w:t>
      </w:r>
      <w:r>
        <w:t>) измеряется отношением при</w:t>
      </w:r>
      <w:r>
        <w:softHyphen/>
        <w:t>роста прибыли (чистой продукции, чистого дохода) к вызвавшим этот прирост капиталовложениям: Эо=</w:t>
      </w:r>
      <w:r>
        <w:sym w:font="Symbol" w:char="F044"/>
      </w:r>
      <w:r>
        <w:t>П/К</w:t>
      </w:r>
    </w:p>
    <w:p w:rsidR="008B5366" w:rsidRDefault="008B5366">
      <w:pPr>
        <w:shd w:val="clear" w:color="auto" w:fill="FFFFFF"/>
        <w:autoSpaceDE w:val="0"/>
        <w:autoSpaceDN w:val="0"/>
        <w:adjustRightInd w:val="0"/>
        <w:ind w:firstLine="540"/>
        <w:jc w:val="both"/>
      </w:pPr>
      <w:r>
        <w:rPr>
          <w:b/>
        </w:rPr>
        <w:t>Срок окупаемости капитальных вложений</w:t>
      </w:r>
      <w:r>
        <w:t xml:space="preserve"> (Т</w:t>
      </w:r>
      <w:r>
        <w:rPr>
          <w:vertAlign w:val="subscript"/>
        </w:rPr>
        <w:t>о</w:t>
      </w:r>
      <w:r>
        <w:t>)— обратный коэффициенту общей экономической эффективности показатель: То=К/</w:t>
      </w:r>
      <w:r>
        <w:sym w:font="Symbol" w:char="F044"/>
      </w:r>
      <w:r>
        <w:t>П</w:t>
      </w:r>
    </w:p>
    <w:p w:rsidR="008B5366" w:rsidRDefault="008B5366">
      <w:pPr>
        <w:pStyle w:val="30"/>
        <w:autoSpaceDE w:val="0"/>
        <w:autoSpaceDN w:val="0"/>
        <w:adjustRightInd w:val="0"/>
        <w:rPr>
          <w:rFonts w:ascii="Times New Roman" w:hAnsi="Times New Roman"/>
        </w:rPr>
      </w:pPr>
      <w:r>
        <w:rPr>
          <w:rFonts w:ascii="Times New Roman" w:hAnsi="Times New Roman"/>
          <w:b/>
        </w:rPr>
        <w:t>Строительный лаг</w:t>
      </w:r>
      <w:r>
        <w:rPr>
          <w:rFonts w:ascii="Times New Roman" w:hAnsi="Times New Roman"/>
        </w:rPr>
        <w:t xml:space="preserve"> (Лс) представляет собой время, не</w:t>
      </w:r>
      <w:r>
        <w:rPr>
          <w:rFonts w:ascii="Times New Roman" w:hAnsi="Times New Roman"/>
        </w:rPr>
        <w:softHyphen/>
        <w:t>обходимое для сооружения объекта и монтажа оборудования. Его величина показывает время нахождения среднегодовой суммы ка</w:t>
      </w:r>
      <w:r>
        <w:rPr>
          <w:rFonts w:ascii="Times New Roman" w:hAnsi="Times New Roman"/>
        </w:rPr>
        <w:softHyphen/>
        <w:t>питальных вложений в незавершенном  строительстве.</w:t>
      </w:r>
    </w:p>
    <w:p w:rsidR="008B5366" w:rsidRDefault="008B5366">
      <w:pPr>
        <w:pStyle w:val="30"/>
        <w:autoSpaceDE w:val="0"/>
        <w:autoSpaceDN w:val="0"/>
        <w:adjustRightInd w:val="0"/>
        <w:rPr>
          <w:rFonts w:ascii="Times New Roman" w:hAnsi="Times New Roman"/>
        </w:rPr>
      </w:pPr>
      <w:r>
        <w:rPr>
          <w:b/>
        </w:rPr>
        <w:t>Лаг освоения</w:t>
      </w:r>
      <w:r>
        <w:t xml:space="preserve"> (Ло) - время, необходимое для достижения предусмотренного проектом уровня отдачи от введенных в действие основных фондов. </w:t>
      </w:r>
    </w:p>
    <w:p w:rsidR="008B5366" w:rsidRDefault="008B5366">
      <w:pPr>
        <w:pStyle w:val="30"/>
        <w:autoSpaceDE w:val="0"/>
        <w:autoSpaceDN w:val="0"/>
        <w:adjustRightInd w:val="0"/>
      </w:pPr>
      <w:r>
        <w:t>Сокращение времени строительства и освоения способствует повышению экономической эффективности капитальных вложе</w:t>
      </w:r>
      <w:r>
        <w:softHyphen/>
        <w:t>ний.</w:t>
      </w:r>
    </w:p>
    <w:p w:rsidR="008B5366" w:rsidRDefault="008B5366">
      <w:pPr>
        <w:shd w:val="clear" w:color="auto" w:fill="FFFFFF"/>
        <w:autoSpaceDE w:val="0"/>
        <w:autoSpaceDN w:val="0"/>
        <w:adjustRightInd w:val="0"/>
        <w:ind w:firstLine="540"/>
        <w:jc w:val="both"/>
      </w:pPr>
      <w:r>
        <w:rPr>
          <w:i/>
        </w:rPr>
        <w:t>Сравнительная экономическая эффективность капитальных вло</w:t>
      </w:r>
      <w:r>
        <w:rPr>
          <w:i/>
        </w:rPr>
        <w:softHyphen/>
        <w:t xml:space="preserve">жений </w:t>
      </w:r>
      <w:r>
        <w:t>рассчитывается при сопоставлении нескольких вариантов хозяйственных решений, то есть при определении наиболее эффек</w:t>
      </w:r>
      <w:r>
        <w:softHyphen/>
        <w:t>тивного варианта капитальных вложений.</w:t>
      </w:r>
    </w:p>
    <w:p w:rsidR="008B5366" w:rsidRDefault="008B5366">
      <w:pPr>
        <w:shd w:val="clear" w:color="auto" w:fill="FFFFFF"/>
        <w:autoSpaceDE w:val="0"/>
        <w:autoSpaceDN w:val="0"/>
        <w:adjustRightInd w:val="0"/>
        <w:ind w:firstLine="540"/>
        <w:jc w:val="both"/>
      </w:pPr>
      <w:r>
        <w:t>Показателем сравнительной экономической эффективности ка</w:t>
      </w:r>
      <w:r>
        <w:softHyphen/>
        <w:t xml:space="preserve">питальных вложений являются приведенные затраты. </w:t>
      </w:r>
      <w:r>
        <w:rPr>
          <w:b/>
        </w:rPr>
        <w:t>Приве</w:t>
      </w:r>
      <w:r>
        <w:rPr>
          <w:b/>
        </w:rPr>
        <w:softHyphen/>
        <w:t xml:space="preserve">денные затраты </w:t>
      </w:r>
      <w:r>
        <w:t>(П</w:t>
      </w:r>
      <w:r>
        <w:rPr>
          <w:vertAlign w:val="subscript"/>
        </w:rPr>
        <w:t>3</w:t>
      </w:r>
      <w:r>
        <w:t>) представляют собой сумму текущих производственных затрат (себестоимости, С) и капитальных вложе</w:t>
      </w:r>
      <w:r>
        <w:softHyphen/>
        <w:t xml:space="preserve">ний (К), приведенных к одинаковой размерности через нормативный коэффициент сравнительной эффективности (Ен=0,12): Пз=С+Ен*К Экономически целесообразным считается вариант, который обеспечивает минимум приведенных затрат. </w:t>
      </w:r>
    </w:p>
    <w:p w:rsidR="008B5366" w:rsidRDefault="008B5366">
      <w:pPr>
        <w:shd w:val="clear" w:color="auto" w:fill="FFFFFF"/>
        <w:autoSpaceDE w:val="0"/>
        <w:autoSpaceDN w:val="0"/>
        <w:adjustRightInd w:val="0"/>
        <w:ind w:firstLine="540"/>
        <w:jc w:val="both"/>
      </w:pPr>
      <w:r>
        <w:t>Однако прямое сравнение величины инвестиций и доходов в ус</w:t>
      </w:r>
      <w:r>
        <w:softHyphen/>
        <w:t>ловиях рыночной экономики дает несколько искаженные результа</w:t>
      </w:r>
      <w:r>
        <w:softHyphen/>
        <w:t>ты, так как эти суммы разнесены во времени на несколько лет. По</w:t>
      </w:r>
      <w:r>
        <w:softHyphen/>
        <w:t>этому величина доходов от инвестиций должна быть оценена на на</w:t>
      </w:r>
      <w:r>
        <w:softHyphen/>
        <w:t>стоящий момент — «приведена» к стоимости на момент осуществ</w:t>
      </w:r>
      <w:r>
        <w:softHyphen/>
        <w:t>ления капитальных вложений. Доходы, которые будут получены в будущем, имеют в настоящий момент стоимость мень</w:t>
      </w:r>
      <w:r>
        <w:softHyphen/>
        <w:t>шую, чем их номинально ожидаемая величина. Для сопоставления «живых» денег с деньгами в будущем имеет</w:t>
      </w:r>
      <w:r>
        <w:softHyphen/>
        <w:t xml:space="preserve">ся специальный экономический прием, называемый </w:t>
      </w:r>
      <w:r>
        <w:rPr>
          <w:i/>
        </w:rPr>
        <w:t>дисконтиро</w:t>
      </w:r>
      <w:r>
        <w:rPr>
          <w:i/>
        </w:rPr>
        <w:softHyphen/>
        <w:t>ванием.</w:t>
      </w:r>
    </w:p>
    <w:p w:rsidR="008B5366" w:rsidRDefault="008B5366">
      <w:pPr>
        <w:shd w:val="clear" w:color="auto" w:fill="FFFFFF"/>
        <w:autoSpaceDE w:val="0"/>
        <w:autoSpaceDN w:val="0"/>
        <w:adjustRightInd w:val="0"/>
        <w:ind w:firstLine="540"/>
        <w:jc w:val="both"/>
      </w:pPr>
      <w:r>
        <w:t xml:space="preserve">Оценку будущих доходов в настоящее время называют </w:t>
      </w:r>
      <w:r>
        <w:rPr>
          <w:i/>
        </w:rPr>
        <w:t xml:space="preserve">текущей дисконтированной стоимостью — </w:t>
      </w:r>
      <w:r>
        <w:rPr>
          <w:i/>
          <w:lang w:val="en-US"/>
        </w:rPr>
        <w:t>PDV (Present Discont Value)</w:t>
      </w:r>
      <w:r>
        <w:t>.</w:t>
      </w:r>
      <w:r>
        <w:rPr>
          <w:lang w:val="en-US"/>
        </w:rPr>
        <w:t xml:space="preserve"> </w:t>
      </w:r>
      <w:r>
        <w:t>Она означает, что, при ставке процента 10%, 110 руб. в будущем году (121 руб. через два года) равны 100 руб. в настоящее время — это и есть их текущая дис</w:t>
      </w:r>
      <w:r>
        <w:softHyphen/>
        <w:t>контированная стоимость.</w:t>
      </w:r>
    </w:p>
    <w:p w:rsidR="008B5366" w:rsidRDefault="008B5366">
      <w:pPr>
        <w:shd w:val="clear" w:color="auto" w:fill="FFFFFF"/>
        <w:autoSpaceDE w:val="0"/>
        <w:autoSpaceDN w:val="0"/>
        <w:adjustRightInd w:val="0"/>
        <w:ind w:firstLine="540"/>
        <w:jc w:val="both"/>
        <w:rPr>
          <w:lang w:val="en-US"/>
        </w:rPr>
      </w:pPr>
      <w:r>
        <w:t>Текущая дисконтированная стоимость при известной величине будущих доходов (Р), установленной ставке дисконта</w:t>
      </w:r>
      <w:r>
        <w:rPr>
          <w:lang w:val="en-US"/>
        </w:rPr>
        <w:t xml:space="preserve"> r </w:t>
      </w:r>
      <w:r>
        <w:t xml:space="preserve">и заданном временном периоде </w:t>
      </w:r>
      <w:r>
        <w:rPr>
          <w:lang w:val="en-US"/>
        </w:rPr>
        <w:t xml:space="preserve">n </w:t>
      </w:r>
      <w:r>
        <w:t xml:space="preserve">расчитывается по формуле: </w:t>
      </w:r>
      <w:r>
        <w:rPr>
          <w:lang w:val="en-US"/>
        </w:rPr>
        <w:t>PDV=P/(1+r)</w:t>
      </w:r>
      <w:r>
        <w:rPr>
          <w:vertAlign w:val="superscript"/>
          <w:lang w:val="en-US"/>
        </w:rPr>
        <w:t xml:space="preserve">n </w:t>
      </w:r>
      <w:r>
        <w:t xml:space="preserve"> Множитель. Уравнивающий настоящие и будущие стоимости 1/</w:t>
      </w:r>
      <w:r>
        <w:rPr>
          <w:lang w:val="en-US"/>
        </w:rPr>
        <w:t>(1+r)</w:t>
      </w:r>
      <w:r>
        <w:rPr>
          <w:vertAlign w:val="superscript"/>
          <w:lang w:val="en-US"/>
        </w:rPr>
        <w:t xml:space="preserve">n </w:t>
      </w:r>
      <w:r>
        <w:rPr>
          <w:lang w:val="en-US"/>
        </w:rPr>
        <w:t xml:space="preserve"> - коэффициент дисконтирования.</w:t>
      </w:r>
    </w:p>
    <w:p w:rsidR="008B5366" w:rsidRDefault="008B5366">
      <w:pPr>
        <w:shd w:val="clear" w:color="auto" w:fill="FFFFFF"/>
        <w:autoSpaceDE w:val="0"/>
        <w:autoSpaceDN w:val="0"/>
        <w:adjustRightInd w:val="0"/>
        <w:ind w:firstLine="540"/>
        <w:jc w:val="both"/>
        <w:rPr>
          <w:lang w:val="en-US"/>
        </w:rPr>
      </w:pPr>
      <w:r>
        <w:rPr>
          <w:lang w:val="en-US"/>
        </w:rPr>
        <w:t>Использование понятия дисконтирования определило еще ряд показателей эффективности инвестиций. Основное из них – чистая дисконтированная стоимость.</w:t>
      </w:r>
    </w:p>
    <w:p w:rsidR="008B5366" w:rsidRDefault="008B5366">
      <w:pPr>
        <w:pStyle w:val="20"/>
        <w:ind w:firstLine="539"/>
      </w:pPr>
      <w:r>
        <w:rPr>
          <w:b/>
          <w:i/>
          <w:lang w:val="en-US"/>
        </w:rPr>
        <w:t xml:space="preserve">NPV </w:t>
      </w:r>
      <w:r>
        <w:t>– сумма дисконтированных приростов чистых выгод.</w:t>
      </w:r>
    </w:p>
    <w:p w:rsidR="008B5366" w:rsidRDefault="008B5366">
      <w:pPr>
        <w:pStyle w:val="21"/>
        <w:ind w:firstLine="567"/>
      </w:pPr>
      <w:r>
        <w:t xml:space="preserve">Проект эффективен в том случае, если </w:t>
      </w:r>
      <w:r>
        <w:rPr>
          <w:lang w:val="en-US"/>
        </w:rPr>
        <w:t>NPV</w:t>
      </w:r>
      <w:r>
        <w:t xml:space="preserve"> </w:t>
      </w:r>
      <w:r>
        <w:sym w:font="Symbol" w:char="F03E"/>
      </w:r>
      <w:r>
        <w:t xml:space="preserve"> 0. При сравнении вариантов эффективнее проект с большим </w:t>
      </w:r>
      <w:r>
        <w:rPr>
          <w:lang w:val="en-US"/>
        </w:rPr>
        <w:t>NPV</w:t>
      </w:r>
      <w:r>
        <w:t xml:space="preserve">. </w:t>
      </w:r>
    </w:p>
    <w:p w:rsidR="008B5366" w:rsidRDefault="008B5366">
      <w:pPr>
        <w:pStyle w:val="21"/>
        <w:ind w:firstLine="567"/>
      </w:pPr>
      <w:r>
        <w:rPr>
          <w:b/>
          <w:i/>
        </w:rPr>
        <w:t>2. ВНР (</w:t>
      </w:r>
      <w:r>
        <w:rPr>
          <w:b/>
          <w:i/>
          <w:lang w:val="en-US"/>
        </w:rPr>
        <w:t>IRR</w:t>
      </w:r>
      <w:r>
        <w:rPr>
          <w:b/>
          <w:i/>
        </w:rPr>
        <w:t>)  "внутренняя норма рентабельности"</w:t>
      </w:r>
      <w:r>
        <w:tab/>
        <w:t>Внутренняя норма рентабельности равна показателю процентной ставки (</w:t>
      </w:r>
      <w:r>
        <w:rPr>
          <w:lang w:val="en-US"/>
        </w:rPr>
        <w:t>Rate)</w:t>
      </w:r>
      <w:r>
        <w:t>, при  (</w:t>
      </w:r>
      <w:r>
        <w:rPr>
          <w:lang w:val="en-US"/>
        </w:rPr>
        <w:t>NPV</w:t>
      </w:r>
      <w:r>
        <w:t xml:space="preserve">) = 0, при этом если: </w:t>
      </w:r>
      <w:r>
        <w:rPr>
          <w:lang w:val="en-US"/>
        </w:rPr>
        <w:t xml:space="preserve"> IRR</w:t>
      </w:r>
      <w:r>
        <w:t>&gt;</w:t>
      </w:r>
      <w:r>
        <w:rPr>
          <w:lang w:val="en-US"/>
        </w:rPr>
        <w:t>Rate</w:t>
      </w:r>
      <w:r>
        <w:t xml:space="preserve">, то проект эффективен, </w:t>
      </w:r>
    </w:p>
    <w:p w:rsidR="008B5366" w:rsidRDefault="008B5366">
      <w:pPr>
        <w:pStyle w:val="30"/>
      </w:pPr>
      <w:r>
        <w:rPr>
          <w:b/>
          <w:i/>
        </w:rPr>
        <w:t>3. ИРИ (</w:t>
      </w:r>
      <w:r>
        <w:rPr>
          <w:b/>
          <w:i/>
          <w:lang w:val="en-US"/>
        </w:rPr>
        <w:t>PI</w:t>
      </w:r>
      <w:r>
        <w:rPr>
          <w:b/>
          <w:i/>
        </w:rPr>
        <w:t>) "индекс рентабельности инвестиций"</w:t>
      </w:r>
      <w:r>
        <w:t xml:space="preserve"> отражает уровень эффективности отдачи инвестиций. </w:t>
      </w:r>
      <w:r>
        <w:rPr>
          <w:lang w:val="en-US"/>
        </w:rPr>
        <w:t xml:space="preserve">Определяется как отношение между всеми дисконтированными доходами от проекта и всеми дисконтированными расходами на него. </w:t>
      </w:r>
      <w:r>
        <w:t xml:space="preserve"> Если  (</w:t>
      </w:r>
      <w:r>
        <w:rPr>
          <w:lang w:val="en-US"/>
        </w:rPr>
        <w:t>PI</w:t>
      </w:r>
      <w:r>
        <w:t xml:space="preserve">)  </w:t>
      </w:r>
      <w:r>
        <w:sym w:font="Symbol" w:char="F03E"/>
      </w:r>
      <w:r>
        <w:t xml:space="preserve"> 1, то проект следует принять.</w:t>
      </w:r>
    </w:p>
    <w:p w:rsidR="008B5366" w:rsidRDefault="008B5366">
      <w:pPr>
        <w:pStyle w:val="21"/>
        <w:ind w:firstLine="567"/>
      </w:pPr>
      <w:r>
        <w:rPr>
          <w:b/>
          <w:i/>
        </w:rPr>
        <w:t>4. СОИ (</w:t>
      </w:r>
      <w:r>
        <w:rPr>
          <w:b/>
          <w:i/>
          <w:lang w:val="en-US"/>
        </w:rPr>
        <w:t>PBP</w:t>
      </w:r>
      <w:r>
        <w:rPr>
          <w:b/>
          <w:i/>
        </w:rPr>
        <w:t>) "срок окупаемости инвестиций"</w:t>
      </w:r>
      <w:r>
        <w:t xml:space="preserve"> - оценка эффективности во временном аспекте, начиная с которого сумма дисконтированных приростов чистых выгод становится (и остается) положительной.</w:t>
      </w:r>
    </w:p>
    <w:p w:rsidR="008B5366" w:rsidRDefault="008B5366">
      <w:pPr>
        <w:shd w:val="clear" w:color="auto" w:fill="FFFFFF"/>
        <w:autoSpaceDE w:val="0"/>
        <w:autoSpaceDN w:val="0"/>
        <w:adjustRightInd w:val="0"/>
        <w:jc w:val="center"/>
      </w:pPr>
    </w:p>
    <w:p w:rsidR="008B5366" w:rsidRDefault="008B5366">
      <w:pPr>
        <w:shd w:val="clear" w:color="auto" w:fill="FFFFFF"/>
        <w:autoSpaceDE w:val="0"/>
        <w:autoSpaceDN w:val="0"/>
        <w:adjustRightInd w:val="0"/>
        <w:jc w:val="center"/>
        <w:rPr>
          <w:rFonts w:ascii="Arial" w:hAnsi="Arial"/>
          <w:b/>
        </w:rPr>
      </w:pPr>
      <w:r>
        <w:rPr>
          <w:rFonts w:ascii="Arial" w:hAnsi="Arial"/>
          <w:b/>
        </w:rPr>
        <w:t>16. Эк эффективность сельского хозяйства</w:t>
      </w:r>
    </w:p>
    <w:p w:rsidR="008B5366" w:rsidRDefault="008B5366">
      <w:pPr>
        <w:shd w:val="clear" w:color="auto" w:fill="FFFFFF"/>
        <w:autoSpaceDE w:val="0"/>
        <w:autoSpaceDN w:val="0"/>
        <w:adjustRightInd w:val="0"/>
        <w:ind w:firstLine="900"/>
        <w:jc w:val="both"/>
      </w:pPr>
      <w:r>
        <w:rPr>
          <w:b/>
          <w:u w:val="single"/>
        </w:rPr>
        <w:t>Эффективность производства</w:t>
      </w:r>
      <w:r>
        <w:t xml:space="preserve"> – сложная эк категория, отражающая его результативность. При характеристике эк эффективности используют систему натуральных и стоимостных показателей. </w:t>
      </w:r>
      <w:r>
        <w:rPr>
          <w:b/>
          <w:i/>
        </w:rPr>
        <w:t>Натуральными показателями</w:t>
      </w:r>
      <w:r>
        <w:t xml:space="preserve"> выступают урожайность и продуктивность, а также производство продукции на 100 га (землеотдача) или на 1 голову скота, фондоотдача, ресурсоотдача (отношение вал продукции к величине ресурсного потенциала), производительность труда, фондоемкость, фондовооруженность  коэффициент оборачиваемости оборотных средств</w:t>
      </w:r>
      <w:r>
        <w:rPr>
          <w:lang w:val="en-US"/>
        </w:rPr>
        <w:t xml:space="preserve"> (</w:t>
      </w:r>
      <w:r>
        <w:t xml:space="preserve">выручка/средний остаток об средств за год) и т.д. </w:t>
      </w:r>
    </w:p>
    <w:p w:rsidR="008B5366" w:rsidRDefault="008B5366">
      <w:pPr>
        <w:shd w:val="clear" w:color="auto" w:fill="FFFFFF"/>
        <w:autoSpaceDE w:val="0"/>
        <w:autoSpaceDN w:val="0"/>
        <w:adjustRightInd w:val="0"/>
        <w:ind w:firstLine="900"/>
        <w:jc w:val="both"/>
      </w:pPr>
      <w:r>
        <w:t>Кроме того, оценку эк эффективности можно провести путем сопоставления ресурсного и производственного потенциала.</w:t>
      </w:r>
    </w:p>
    <w:p w:rsidR="008B5366" w:rsidRDefault="008B5366">
      <w:pPr>
        <w:shd w:val="clear" w:color="auto" w:fill="FFFFFF"/>
        <w:autoSpaceDE w:val="0"/>
        <w:autoSpaceDN w:val="0"/>
        <w:adjustRightInd w:val="0"/>
        <w:ind w:firstLine="900"/>
        <w:jc w:val="both"/>
      </w:pPr>
      <w:r>
        <w:t>Ресурсный потенциал – совокупность трудовых, природных, материальных ресурсов, которая определяется количеством, качеством и внутренней структурой каждого ресурса.</w:t>
      </w:r>
    </w:p>
    <w:p w:rsidR="008B5366" w:rsidRDefault="008B5366">
      <w:pPr>
        <w:shd w:val="clear" w:color="auto" w:fill="FFFFFF"/>
        <w:autoSpaceDE w:val="0"/>
        <w:autoSpaceDN w:val="0"/>
        <w:adjustRightInd w:val="0"/>
        <w:ind w:firstLine="900"/>
        <w:jc w:val="both"/>
      </w:pPr>
      <w:r>
        <w:t>Производственный потенциал – объективная способность предприятия производить сельхоз. продукцию, зависящая от количества и качества материальных, трудовых и природных ресурсов, а также уровня их отдачи.</w:t>
      </w:r>
    </w:p>
    <w:p w:rsidR="008B5366" w:rsidRDefault="008B5366">
      <w:pPr>
        <w:shd w:val="clear" w:color="auto" w:fill="FFFFFF"/>
        <w:autoSpaceDE w:val="0"/>
        <w:autoSpaceDN w:val="0"/>
        <w:adjustRightInd w:val="0"/>
        <w:ind w:firstLine="900"/>
        <w:jc w:val="both"/>
      </w:pPr>
      <w:r>
        <w:t xml:space="preserve">Натуральные показатели выступают базой для расчета </w:t>
      </w:r>
      <w:r>
        <w:rPr>
          <w:b/>
          <w:i/>
        </w:rPr>
        <w:t>стоимостных показателей</w:t>
      </w:r>
      <w:r>
        <w:t>: валовой и товарной продукции, валового и чистого дохода, прибыли и рентабельности производства, а также маржинального дохода.</w:t>
      </w:r>
    </w:p>
    <w:p w:rsidR="008B5366" w:rsidRDefault="008B5366">
      <w:pPr>
        <w:shd w:val="clear" w:color="auto" w:fill="FFFFFF"/>
        <w:autoSpaceDE w:val="0"/>
        <w:autoSpaceDN w:val="0"/>
        <w:adjustRightInd w:val="0"/>
        <w:ind w:firstLine="900"/>
        <w:jc w:val="both"/>
      </w:pPr>
      <w:r>
        <w:t>Валовая продукция –вся созданная за определенный период продукция в стоимостном выражении. Товарная продукция – реализованная продукция.</w:t>
      </w:r>
    </w:p>
    <w:p w:rsidR="008B5366" w:rsidRDefault="008B5366">
      <w:pPr>
        <w:shd w:val="clear" w:color="auto" w:fill="FFFFFF"/>
        <w:autoSpaceDE w:val="0"/>
        <w:autoSpaceDN w:val="0"/>
        <w:adjustRightInd w:val="0"/>
        <w:ind w:firstLine="900"/>
        <w:jc w:val="both"/>
      </w:pPr>
      <w:r>
        <w:t>Валовый доход (ВД)=Валовая продукция(ВП)-Материальные затраты(Мз)</w:t>
      </w:r>
    </w:p>
    <w:p w:rsidR="008B5366" w:rsidRDefault="008B5366">
      <w:pPr>
        <w:shd w:val="clear" w:color="auto" w:fill="FFFFFF"/>
        <w:autoSpaceDE w:val="0"/>
        <w:autoSpaceDN w:val="0"/>
        <w:adjustRightInd w:val="0"/>
        <w:ind w:firstLine="900"/>
        <w:jc w:val="both"/>
      </w:pPr>
      <w:r>
        <w:t>Чистый доход (ЧД)=Валовая продукция (ВП)-Себестоимость производства (Сп)</w:t>
      </w:r>
    </w:p>
    <w:p w:rsidR="008B5366" w:rsidRDefault="008B5366">
      <w:pPr>
        <w:shd w:val="clear" w:color="auto" w:fill="FFFFFF"/>
        <w:autoSpaceDE w:val="0"/>
        <w:autoSpaceDN w:val="0"/>
        <w:adjustRightInd w:val="0"/>
        <w:ind w:firstLine="900"/>
        <w:jc w:val="both"/>
      </w:pPr>
      <w:r>
        <w:t>Кроме того, ЧД=ВД-От, где От – оплата труда.</w:t>
      </w:r>
    </w:p>
    <w:p w:rsidR="008B5366" w:rsidRDefault="008B5366">
      <w:pPr>
        <w:shd w:val="clear" w:color="auto" w:fill="FFFFFF"/>
        <w:autoSpaceDE w:val="0"/>
        <w:autoSpaceDN w:val="0"/>
        <w:adjustRightInd w:val="0"/>
        <w:ind w:firstLine="900"/>
        <w:jc w:val="both"/>
      </w:pPr>
      <w:r>
        <w:t>Прибыль - характеризует финансовый результат предпринимательской деятельности. Различают валовую прибыль, прибыль от реализации и чистую прибыль.</w:t>
      </w:r>
    </w:p>
    <w:p w:rsidR="008B5366" w:rsidRDefault="008B5366">
      <w:pPr>
        <w:shd w:val="clear" w:color="auto" w:fill="FFFFFF"/>
        <w:autoSpaceDE w:val="0"/>
        <w:autoSpaceDN w:val="0"/>
        <w:adjustRightInd w:val="0"/>
        <w:ind w:firstLine="900"/>
        <w:jc w:val="both"/>
      </w:pPr>
      <w:r>
        <w:t xml:space="preserve">Валовая прибыль – прибыль от всех видов деятельности. </w:t>
      </w:r>
    </w:p>
    <w:p w:rsidR="008B5366" w:rsidRDefault="008B5366">
      <w:pPr>
        <w:shd w:val="clear" w:color="auto" w:fill="FFFFFF"/>
        <w:autoSpaceDE w:val="0"/>
        <w:autoSpaceDN w:val="0"/>
        <w:adjustRightInd w:val="0"/>
        <w:ind w:firstLine="900"/>
        <w:jc w:val="both"/>
      </w:pPr>
      <w:r>
        <w:t>Прибыль от реализации (П)=Выручка (Вр)-себестоим полная (Ск)</w:t>
      </w:r>
    </w:p>
    <w:p w:rsidR="008B5366" w:rsidRDefault="008B5366">
      <w:pPr>
        <w:shd w:val="clear" w:color="auto" w:fill="FFFFFF"/>
        <w:autoSpaceDE w:val="0"/>
        <w:autoSpaceDN w:val="0"/>
        <w:adjustRightInd w:val="0"/>
        <w:ind w:firstLine="900"/>
        <w:jc w:val="both"/>
      </w:pPr>
      <w:r>
        <w:t>Чистая прибыль=Валовая прибыль - налоги, не вошедшие в себестоимость.</w:t>
      </w:r>
    </w:p>
    <w:p w:rsidR="008B5366" w:rsidRDefault="008B5366">
      <w:pPr>
        <w:shd w:val="clear" w:color="auto" w:fill="FFFFFF"/>
        <w:autoSpaceDE w:val="0"/>
        <w:autoSpaceDN w:val="0"/>
        <w:adjustRightInd w:val="0"/>
        <w:ind w:firstLine="900"/>
        <w:jc w:val="both"/>
      </w:pPr>
      <w:r>
        <w:t>Также можно рассчитать окупаемость затрат (Оз) Оз=Вр/Ск*100%</w:t>
      </w:r>
    </w:p>
    <w:p w:rsidR="008B5366" w:rsidRDefault="008B5366">
      <w:pPr>
        <w:shd w:val="clear" w:color="auto" w:fill="FFFFFF"/>
        <w:autoSpaceDE w:val="0"/>
        <w:autoSpaceDN w:val="0"/>
        <w:adjustRightInd w:val="0"/>
        <w:ind w:firstLine="900"/>
        <w:jc w:val="both"/>
      </w:pPr>
      <w:r>
        <w:t>Норма прибыли (</w:t>
      </w:r>
      <w:r>
        <w:rPr>
          <w:lang w:val="en-US"/>
        </w:rPr>
        <w:t>N</w:t>
      </w:r>
      <w:r>
        <w:t xml:space="preserve">) – процентное отношение прибыли к среднегодовой стоимости основных и оборотных фондов: </w:t>
      </w:r>
      <w:r>
        <w:rPr>
          <w:lang w:val="en-US"/>
        </w:rPr>
        <w:t>N=</w:t>
      </w:r>
      <w:r>
        <w:t>П/(Фо+Фоб)*100%</w:t>
      </w:r>
    </w:p>
    <w:p w:rsidR="008B5366" w:rsidRDefault="008B5366">
      <w:pPr>
        <w:shd w:val="clear" w:color="auto" w:fill="FFFFFF"/>
        <w:autoSpaceDE w:val="0"/>
        <w:autoSpaceDN w:val="0"/>
        <w:adjustRightInd w:val="0"/>
        <w:ind w:firstLine="900"/>
        <w:jc w:val="both"/>
      </w:pPr>
      <w:r>
        <w:t>Обобщающим показателем эк эффективности является рентабельность. Уровень рентабельности рассчитывают как процентное отношение прибыли к полной себестоимости. Кроме того, можно рассчитать производственную рентабельность, рентабельность активов, и др.</w:t>
      </w:r>
    </w:p>
    <w:p w:rsidR="008B5366" w:rsidRDefault="008B5366">
      <w:pPr>
        <w:shd w:val="clear" w:color="auto" w:fill="FFFFFF"/>
        <w:autoSpaceDE w:val="0"/>
        <w:autoSpaceDN w:val="0"/>
        <w:adjustRightInd w:val="0"/>
        <w:ind w:firstLine="900"/>
        <w:jc w:val="both"/>
        <w:rPr>
          <w:lang w:val="en-US"/>
        </w:rPr>
      </w:pPr>
      <w:r>
        <w:rPr>
          <w:b/>
          <w:i/>
        </w:rPr>
        <w:t>Маржинальный доход</w:t>
      </w:r>
      <w:r>
        <w:t xml:space="preserve"> – это предельный доход, т.е. дополнительный доход полученный от реализации дополнительной единицы продукции </w:t>
      </w:r>
      <w:r>
        <w:rPr>
          <w:lang w:val="en-US"/>
        </w:rPr>
        <w:t>МД=Вр-VC</w:t>
      </w:r>
    </w:p>
    <w:p w:rsidR="008B5366" w:rsidRDefault="008B5366">
      <w:pPr>
        <w:shd w:val="clear" w:color="auto" w:fill="FFFFFF"/>
        <w:autoSpaceDE w:val="0"/>
        <w:autoSpaceDN w:val="0"/>
        <w:adjustRightInd w:val="0"/>
        <w:jc w:val="center"/>
        <w:rPr>
          <w:rFonts w:ascii="Arial" w:hAnsi="Arial"/>
          <w:sz w:val="18"/>
        </w:rPr>
      </w:pPr>
    </w:p>
    <w:p w:rsidR="008B5366" w:rsidRDefault="008B5366">
      <w:pPr>
        <w:shd w:val="clear" w:color="auto" w:fill="FFFFFF"/>
        <w:autoSpaceDE w:val="0"/>
        <w:autoSpaceDN w:val="0"/>
        <w:adjustRightInd w:val="0"/>
        <w:jc w:val="center"/>
        <w:rPr>
          <w:rFonts w:ascii="Arial" w:hAnsi="Arial"/>
          <w:b/>
        </w:rPr>
      </w:pPr>
      <w:r>
        <w:rPr>
          <w:rFonts w:ascii="Arial" w:hAnsi="Arial"/>
          <w:b/>
        </w:rPr>
        <w:t>17. Издержки производства и себестоимость продукции</w:t>
      </w:r>
    </w:p>
    <w:p w:rsidR="008B5366" w:rsidRDefault="008B5366">
      <w:pPr>
        <w:shd w:val="clear" w:color="auto" w:fill="FFFFFF"/>
        <w:autoSpaceDE w:val="0"/>
        <w:autoSpaceDN w:val="0"/>
        <w:adjustRightInd w:val="0"/>
        <w:ind w:firstLine="540"/>
        <w:jc w:val="both"/>
        <w:rPr>
          <w:rFonts w:ascii="Courier New" w:hAnsi="Courier New"/>
          <w:i/>
        </w:rPr>
      </w:pPr>
      <w:r>
        <w:t>При производстве сельскохозяйственной продукции затрачива</w:t>
      </w:r>
      <w:r>
        <w:softHyphen/>
        <w:t>ется живой и прошлый (овеществленный) труд. Совокупность зат</w:t>
      </w:r>
      <w:r>
        <w:softHyphen/>
        <w:t>рат живого и прошлого труда, овеществленного в средствах произ</w:t>
      </w:r>
      <w:r>
        <w:softHyphen/>
        <w:t xml:space="preserve">водства, на создание продукции образует </w:t>
      </w:r>
      <w:r>
        <w:rPr>
          <w:b/>
          <w:i/>
        </w:rPr>
        <w:t>издержки производства.</w:t>
      </w:r>
    </w:p>
    <w:p w:rsidR="008B5366" w:rsidRDefault="008B5366">
      <w:pPr>
        <w:shd w:val="clear" w:color="auto" w:fill="FFFFFF"/>
        <w:autoSpaceDE w:val="0"/>
        <w:autoSpaceDN w:val="0"/>
        <w:adjustRightInd w:val="0"/>
        <w:ind w:firstLine="540"/>
        <w:jc w:val="both"/>
        <w:rPr>
          <w:rFonts w:ascii="Courier New" w:hAnsi="Courier New"/>
        </w:rPr>
      </w:pPr>
      <w:r>
        <w:t>Различают общественные и индивидуальные издержки, или из</w:t>
      </w:r>
      <w:r>
        <w:softHyphen/>
        <w:t>держки конкретного предприятия.</w:t>
      </w:r>
    </w:p>
    <w:p w:rsidR="008B5366" w:rsidRDefault="008B5366">
      <w:pPr>
        <w:shd w:val="clear" w:color="auto" w:fill="FFFFFF"/>
        <w:autoSpaceDE w:val="0"/>
        <w:autoSpaceDN w:val="0"/>
        <w:adjustRightInd w:val="0"/>
        <w:ind w:firstLine="540"/>
        <w:jc w:val="both"/>
        <w:rPr>
          <w:b/>
        </w:rPr>
      </w:pPr>
      <w:r>
        <w:rPr>
          <w:i/>
        </w:rPr>
        <w:t xml:space="preserve">Общественные издержки производства </w:t>
      </w:r>
      <w:r>
        <w:t>представляют собой сум</w:t>
      </w:r>
      <w:r>
        <w:softHyphen/>
        <w:t xml:space="preserve">му овеществленного и живого труда, затраченного обществом на производство данной продукции. Сп = С + </w:t>
      </w:r>
      <w:r>
        <w:rPr>
          <w:lang w:val="en-US"/>
        </w:rPr>
        <w:t>V</w:t>
      </w:r>
      <w:r>
        <w:t xml:space="preserve"> +</w:t>
      </w:r>
      <w:r>
        <w:rPr>
          <w:lang w:val="en-US"/>
        </w:rPr>
        <w:t>m</w:t>
      </w:r>
      <w:r>
        <w:t>,</w:t>
      </w:r>
      <w:r>
        <w:rPr>
          <w:rFonts w:ascii="Courier New" w:hAnsi="Courier New"/>
        </w:rPr>
        <w:t xml:space="preserve"> </w:t>
      </w:r>
      <w:r>
        <w:t xml:space="preserve">где с — овеществ прошлый труд; </w:t>
      </w:r>
      <w:r>
        <w:rPr>
          <w:lang w:val="en-US"/>
        </w:rPr>
        <w:t>V</w:t>
      </w:r>
      <w:r>
        <w:t xml:space="preserve"> живой труд, </w:t>
      </w:r>
      <w:r>
        <w:rPr>
          <w:lang w:val="en-US"/>
        </w:rPr>
        <w:t>m</w:t>
      </w:r>
      <w:r>
        <w:t xml:space="preserve"> -</w:t>
      </w:r>
      <w:r>
        <w:rPr>
          <w:i/>
        </w:rPr>
        <w:t xml:space="preserve">   </w:t>
      </w:r>
      <w:r>
        <w:t>прибавочный труд.</w:t>
      </w:r>
      <w:r>
        <w:rPr>
          <w:b/>
        </w:rPr>
        <w:t xml:space="preserve"> </w:t>
      </w:r>
    </w:p>
    <w:p w:rsidR="008B5366" w:rsidRDefault="008B5366">
      <w:pPr>
        <w:shd w:val="clear" w:color="auto" w:fill="FFFFFF"/>
        <w:autoSpaceDE w:val="0"/>
        <w:autoSpaceDN w:val="0"/>
        <w:adjustRightInd w:val="0"/>
        <w:ind w:firstLine="540"/>
        <w:jc w:val="both"/>
      </w:pPr>
      <w:r>
        <w:t xml:space="preserve">В общем виде понятие </w:t>
      </w:r>
      <w:r>
        <w:rPr>
          <w:i/>
        </w:rPr>
        <w:t xml:space="preserve">индивидуальных издержек </w:t>
      </w:r>
      <w:r>
        <w:t>(издержек про</w:t>
      </w:r>
      <w:r>
        <w:softHyphen/>
        <w:t>изводства конкретного предприятия) оп</w:t>
      </w:r>
      <w:r>
        <w:softHyphen/>
        <w:t>ределяется как затраты на вводимые факторы. Классическими фак</w:t>
      </w:r>
      <w:r>
        <w:softHyphen/>
        <w:t>торами производства являются труд, земля, капитал.</w:t>
      </w:r>
    </w:p>
    <w:p w:rsidR="008B5366" w:rsidRDefault="008B5366">
      <w:pPr>
        <w:shd w:val="clear" w:color="auto" w:fill="FFFFFF"/>
        <w:autoSpaceDE w:val="0"/>
        <w:autoSpaceDN w:val="0"/>
        <w:adjustRightInd w:val="0"/>
        <w:ind w:firstLine="540"/>
        <w:jc w:val="both"/>
      </w:pPr>
      <w:r>
        <w:t>В условиях рынка определяют также издержки по принципу упу</w:t>
      </w:r>
      <w:r>
        <w:softHyphen/>
        <w:t xml:space="preserve">щенных возможностей. Под </w:t>
      </w:r>
      <w:r>
        <w:rPr>
          <w:i/>
        </w:rPr>
        <w:t xml:space="preserve">издержками упущенных возможностей </w:t>
      </w:r>
      <w:r>
        <w:t>понимают издержки и потери дохода, которые возникают при вы</w:t>
      </w:r>
      <w:r>
        <w:softHyphen/>
        <w:t>боре одного из способов осуществления хозяйственных операций и отказе от другого возможного способа. Так как издержки упущен</w:t>
      </w:r>
      <w:r>
        <w:softHyphen/>
        <w:t xml:space="preserve">ных возможностей предполагают выбор, их также называют </w:t>
      </w:r>
      <w:r>
        <w:rPr>
          <w:i/>
        </w:rPr>
        <w:t>альтер</w:t>
      </w:r>
      <w:r>
        <w:rPr>
          <w:i/>
        </w:rPr>
        <w:softHyphen/>
        <w:t>нативными.</w:t>
      </w:r>
    </w:p>
    <w:p w:rsidR="008B5366" w:rsidRDefault="008B5366">
      <w:pPr>
        <w:shd w:val="clear" w:color="auto" w:fill="FFFFFF"/>
        <w:autoSpaceDE w:val="0"/>
        <w:autoSpaceDN w:val="0"/>
        <w:adjustRightInd w:val="0"/>
        <w:ind w:firstLine="540"/>
        <w:jc w:val="both"/>
      </w:pPr>
      <w:r>
        <w:t xml:space="preserve">Издержки, рассчитанные с учетом упущенных возможностей, часто называют также </w:t>
      </w:r>
      <w:r>
        <w:rPr>
          <w:i/>
        </w:rPr>
        <w:t xml:space="preserve">экономическими. </w:t>
      </w:r>
      <w:r>
        <w:t>Они включают все виды выплат за используемые ресурсы и состоят из двух видов: внешних, или явных, и внутренних, или неявных.</w:t>
      </w:r>
    </w:p>
    <w:p w:rsidR="008B5366" w:rsidRDefault="008B5366">
      <w:pPr>
        <w:shd w:val="clear" w:color="auto" w:fill="FFFFFF"/>
        <w:autoSpaceDE w:val="0"/>
        <w:autoSpaceDN w:val="0"/>
        <w:adjustRightInd w:val="0"/>
        <w:ind w:firstLine="540"/>
        <w:jc w:val="both"/>
      </w:pPr>
      <w:r>
        <w:t>Внешние (явные) издержки представляют собой издержки предприятия на оплату используемых факторов производства. Это расходы на оплату труда, основные и оборотные фонды, а также оплата предпринимательских способностей организаторов произ</w:t>
      </w:r>
      <w:r>
        <w:softHyphen/>
        <w:t xml:space="preserve">водства и сбыта. Группа явных издержек составляет бухгалтерские издержки — </w:t>
      </w:r>
      <w:r>
        <w:rPr>
          <w:b/>
          <w:i/>
        </w:rPr>
        <w:t>себестоимость продукции</w:t>
      </w:r>
      <w:r>
        <w:t>.</w:t>
      </w:r>
    </w:p>
    <w:p w:rsidR="008B5366" w:rsidRDefault="008B5366">
      <w:pPr>
        <w:shd w:val="clear" w:color="auto" w:fill="FFFFFF"/>
        <w:autoSpaceDE w:val="0"/>
        <w:autoSpaceDN w:val="0"/>
        <w:adjustRightInd w:val="0"/>
        <w:ind w:firstLine="540"/>
        <w:jc w:val="both"/>
      </w:pPr>
      <w:r>
        <w:t>Внутренние (неявные) издержки представляют со</w:t>
      </w:r>
      <w:r>
        <w:softHyphen/>
        <w:t>бой денежные платежи, которые предприятие могло бы получить при более выгодном использовании принадлежащих ему ресурсов. Сюда относят «издержки упущенных возможностей» (недополучен</w:t>
      </w:r>
      <w:r>
        <w:softHyphen/>
        <w:t xml:space="preserve">ную прибыль) и нормальную прибыль. </w:t>
      </w:r>
    </w:p>
    <w:p w:rsidR="008B5366" w:rsidRDefault="008B5366">
      <w:pPr>
        <w:shd w:val="clear" w:color="auto" w:fill="FFFFFF"/>
        <w:autoSpaceDE w:val="0"/>
        <w:autoSpaceDN w:val="0"/>
        <w:adjustRightInd w:val="0"/>
        <w:ind w:firstLine="540"/>
        <w:jc w:val="both"/>
      </w:pPr>
      <w:r>
        <w:t>Издержки, связанные с возмеще</w:t>
      </w:r>
      <w:r>
        <w:softHyphen/>
        <w:t>нием производственных факторов, не зависящих от объемов про</w:t>
      </w:r>
      <w:r>
        <w:softHyphen/>
        <w:t xml:space="preserve">изводимой продукции, называют </w:t>
      </w:r>
      <w:r>
        <w:rPr>
          <w:i/>
        </w:rPr>
        <w:t>постоянными (</w:t>
      </w:r>
      <w:r>
        <w:rPr>
          <w:i/>
          <w:lang w:val="en-US"/>
        </w:rPr>
        <w:t>FC)</w:t>
      </w:r>
      <w:r>
        <w:rPr>
          <w:i/>
        </w:rPr>
        <w:t xml:space="preserve">. </w:t>
      </w:r>
      <w:r>
        <w:t>Это амортизация основных средств, затраты на организацию производства и уп</w:t>
      </w:r>
      <w:r>
        <w:softHyphen/>
        <w:t>равление, арендная плата, страховые платежи и некоторые дру</w:t>
      </w:r>
      <w:r>
        <w:softHyphen/>
        <w:t xml:space="preserve">гие. Под </w:t>
      </w:r>
      <w:r>
        <w:rPr>
          <w:i/>
        </w:rPr>
        <w:t>переменными</w:t>
      </w:r>
      <w:r>
        <w:rPr>
          <w:i/>
          <w:lang w:val="en-US"/>
        </w:rPr>
        <w:t xml:space="preserve"> (VC)</w:t>
      </w:r>
      <w:r>
        <w:rPr>
          <w:i/>
        </w:rPr>
        <w:t xml:space="preserve"> </w:t>
      </w:r>
      <w:r>
        <w:t>понимают издержки, величина которых изме</w:t>
      </w:r>
      <w:r>
        <w:softHyphen/>
        <w:t>няется с изменением объемов производства продукции. К ним от</w:t>
      </w:r>
      <w:r>
        <w:softHyphen/>
        <w:t>носят заработную плату, платежи за использованные сырье и мате</w:t>
      </w:r>
      <w:r>
        <w:softHyphen/>
        <w:t>риалы, корма, удобрения, средства защиты растений и животных, топливо, электроэнергию и т. д.</w:t>
      </w:r>
    </w:p>
    <w:p w:rsidR="008B5366" w:rsidRDefault="008B5366">
      <w:pPr>
        <w:shd w:val="clear" w:color="auto" w:fill="FFFFFF"/>
        <w:autoSpaceDE w:val="0"/>
        <w:autoSpaceDN w:val="0"/>
        <w:adjustRightInd w:val="0"/>
        <w:ind w:firstLine="540"/>
        <w:jc w:val="both"/>
        <w:rPr>
          <w:lang w:val="en-US"/>
        </w:rPr>
      </w:pPr>
      <w:r>
        <w:t xml:space="preserve">Сумма постоянных и переменных издержек составляет </w:t>
      </w:r>
      <w:r>
        <w:rPr>
          <w:i/>
        </w:rPr>
        <w:t>общие издержки предприятия</w:t>
      </w:r>
      <w:r>
        <w:rPr>
          <w:i/>
          <w:lang w:val="en-US"/>
        </w:rPr>
        <w:t xml:space="preserve"> (TC=FC+VC)</w:t>
      </w:r>
      <w:r>
        <w:rPr>
          <w:i/>
        </w:rPr>
        <w:t xml:space="preserve">. </w:t>
      </w:r>
      <w:r>
        <w:t xml:space="preserve">Определяют также средние издержки. </w:t>
      </w:r>
      <w:r>
        <w:rPr>
          <w:i/>
        </w:rPr>
        <w:t>Сред</w:t>
      </w:r>
      <w:r>
        <w:rPr>
          <w:i/>
        </w:rPr>
        <w:softHyphen/>
        <w:t xml:space="preserve">ними </w:t>
      </w:r>
      <w:r>
        <w:t>называют издержки, приходящиеся на единицу производи</w:t>
      </w:r>
      <w:r>
        <w:softHyphen/>
        <w:t>мой продукции</w:t>
      </w:r>
      <w:r>
        <w:rPr>
          <w:lang w:val="en-US"/>
        </w:rPr>
        <w:t xml:space="preserve"> </w:t>
      </w:r>
      <w:r>
        <w:rPr>
          <w:i/>
          <w:lang w:val="en-US"/>
        </w:rPr>
        <w:t>(TC/Q=ATC)</w:t>
      </w:r>
      <w:r>
        <w:t xml:space="preserve">. </w:t>
      </w:r>
    </w:p>
    <w:p w:rsidR="008B5366" w:rsidRDefault="008B5366">
      <w:pPr>
        <w:shd w:val="clear" w:color="auto" w:fill="FFFFFF"/>
        <w:autoSpaceDE w:val="0"/>
        <w:autoSpaceDN w:val="0"/>
        <w:adjustRightInd w:val="0"/>
        <w:ind w:firstLine="540"/>
        <w:jc w:val="both"/>
      </w:pPr>
      <w:r>
        <w:t xml:space="preserve">Различают также </w:t>
      </w:r>
      <w:r>
        <w:rPr>
          <w:i/>
        </w:rPr>
        <w:t xml:space="preserve">предельные издержки предприятия. </w:t>
      </w:r>
      <w:r>
        <w:t>Это дополнительные издержки на производство еще одной единицы продукции</w:t>
      </w:r>
      <w:r>
        <w:rPr>
          <w:lang w:val="en-US"/>
        </w:rPr>
        <w:t xml:space="preserve"> (MTC=</w:t>
      </w:r>
      <w:r>
        <w:rPr>
          <w:lang w:val="en-US"/>
        </w:rPr>
        <w:sym w:font="Symbol" w:char="F044"/>
      </w:r>
      <w:r>
        <w:rPr>
          <w:lang w:val="en-US"/>
        </w:rPr>
        <w:t>TC/</w:t>
      </w:r>
      <w:r>
        <w:rPr>
          <w:lang w:val="en-US"/>
        </w:rPr>
        <w:sym w:font="Symbol" w:char="F044"/>
      </w:r>
      <w:r>
        <w:rPr>
          <w:lang w:val="en-US"/>
        </w:rPr>
        <w:t>Q)</w:t>
      </w:r>
      <w:r>
        <w:t>.</w:t>
      </w:r>
    </w:p>
    <w:p w:rsidR="008B5366" w:rsidRDefault="008B5366">
      <w:pPr>
        <w:shd w:val="clear" w:color="auto" w:fill="FFFFFF"/>
        <w:autoSpaceDE w:val="0"/>
        <w:autoSpaceDN w:val="0"/>
        <w:adjustRightInd w:val="0"/>
        <w:ind w:firstLine="540"/>
        <w:jc w:val="both"/>
      </w:pPr>
      <w:r>
        <w:t>В экономическом смысле себестоимость - это денежное выра</w:t>
      </w:r>
      <w:r>
        <w:softHyphen/>
        <w:t>жение затрат предприятия на производство и реализацию продук</w:t>
      </w:r>
      <w:r>
        <w:softHyphen/>
        <w:t>ции. Себестоимость представляет собой стоимостную оценку исполь</w:t>
      </w:r>
      <w:r>
        <w:softHyphen/>
        <w:t>зуемых в процессе производства продукции (работ, услуг) природ</w:t>
      </w:r>
      <w:r>
        <w:softHyphen/>
        <w:t>ных ресурсов, сырья, материалов, топлива, энергии, основных фон</w:t>
      </w:r>
      <w:r>
        <w:softHyphen/>
        <w:t xml:space="preserve">дов, трудовых ресурсов, а также других затрат на ее производство и реализацию. Она отражает величину затрат, которые обеспечивают процесс простого воспроизводства на предприятии. </w:t>
      </w:r>
    </w:p>
    <w:p w:rsidR="008B5366" w:rsidRDefault="008B5366">
      <w:pPr>
        <w:shd w:val="clear" w:color="auto" w:fill="FFFFFF"/>
        <w:autoSpaceDE w:val="0"/>
        <w:autoSpaceDN w:val="0"/>
        <w:adjustRightInd w:val="0"/>
        <w:ind w:firstLine="540"/>
        <w:jc w:val="both"/>
      </w:pPr>
      <w:r>
        <w:t>Себестоимость — один из важнейших показателей экономичес</w:t>
      </w:r>
      <w:r>
        <w:softHyphen/>
        <w:t>кой эффективности, фиксирующий, во что обходится предприятию производство того или иного вида продукции.</w:t>
      </w:r>
    </w:p>
    <w:p w:rsidR="008B5366" w:rsidRDefault="008B5366">
      <w:pPr>
        <w:shd w:val="clear" w:color="auto" w:fill="FFFFFF"/>
        <w:autoSpaceDE w:val="0"/>
        <w:autoSpaceDN w:val="0"/>
        <w:adjustRightInd w:val="0"/>
        <w:ind w:firstLine="540"/>
        <w:jc w:val="both"/>
      </w:pPr>
      <w:r>
        <w:t>Рассчитывают себестоимость:</w:t>
      </w:r>
      <w:r>
        <w:rPr>
          <w:lang w:val="en-US"/>
        </w:rPr>
        <w:t xml:space="preserve"> </w:t>
      </w:r>
      <w:r>
        <w:t>валовой продукции;</w:t>
      </w:r>
      <w:r>
        <w:rPr>
          <w:lang w:val="en-US"/>
        </w:rPr>
        <w:t xml:space="preserve">  </w:t>
      </w:r>
      <w:r>
        <w:t>единицы продукции.</w:t>
      </w:r>
    </w:p>
    <w:p w:rsidR="008B5366" w:rsidRDefault="008B5366">
      <w:pPr>
        <w:shd w:val="clear" w:color="auto" w:fill="FFFFFF"/>
        <w:autoSpaceDE w:val="0"/>
        <w:autoSpaceDN w:val="0"/>
        <w:adjustRightInd w:val="0"/>
        <w:ind w:firstLine="540"/>
        <w:jc w:val="both"/>
      </w:pPr>
      <w:r>
        <w:t>Сумма всех производственных затрат (ПЗ) предприятия на про</w:t>
      </w:r>
      <w:r>
        <w:softHyphen/>
        <w:t xml:space="preserve">дукцию представляет собой </w:t>
      </w:r>
      <w:r>
        <w:rPr>
          <w:b/>
        </w:rPr>
        <w:t>себестоимость валовой продукции (С</w:t>
      </w:r>
      <w:r>
        <w:rPr>
          <w:b/>
          <w:vertAlign w:val="subscript"/>
        </w:rPr>
        <w:t>в</w:t>
      </w:r>
      <w:r>
        <w:rPr>
          <w:b/>
        </w:rPr>
        <w:t>):</w:t>
      </w:r>
      <w:r>
        <w:rPr>
          <w:lang w:val="en-US"/>
        </w:rPr>
        <w:t xml:space="preserve"> </w:t>
      </w:r>
      <w:r>
        <w:t>ПЗ = С</w:t>
      </w:r>
      <w:r>
        <w:rPr>
          <w:vertAlign w:val="subscript"/>
        </w:rPr>
        <w:t>в</w:t>
      </w:r>
      <w:r>
        <w:t xml:space="preserve"> = А + МЗ + ОТ,</w:t>
      </w:r>
    </w:p>
    <w:p w:rsidR="008B5366" w:rsidRDefault="008B5366">
      <w:pPr>
        <w:pStyle w:val="30"/>
        <w:autoSpaceDE w:val="0"/>
        <w:autoSpaceDN w:val="0"/>
        <w:adjustRightInd w:val="0"/>
        <w:rPr>
          <w:rFonts w:ascii="Times New Roman" w:hAnsi="Times New Roman"/>
        </w:rPr>
      </w:pPr>
      <w:r>
        <w:rPr>
          <w:rFonts w:ascii="Times New Roman" w:hAnsi="Times New Roman"/>
          <w:b/>
        </w:rPr>
        <w:t>Себестоимость единицы продукции</w:t>
      </w:r>
      <w:r>
        <w:rPr>
          <w:rFonts w:ascii="Times New Roman" w:hAnsi="Times New Roman"/>
        </w:rPr>
        <w:t xml:space="preserve"> (С) исчисляют делением зат</w:t>
      </w:r>
      <w:r>
        <w:rPr>
          <w:rFonts w:ascii="Times New Roman" w:hAnsi="Times New Roman"/>
        </w:rPr>
        <w:softHyphen/>
        <w:t>рат на производство валовой продукции (ПЗ) соответствующий вида на ее объем в натуральном выражении (ВП):</w:t>
      </w:r>
    </w:p>
    <w:p w:rsidR="008B5366" w:rsidRDefault="008B5366">
      <w:pPr>
        <w:shd w:val="clear" w:color="auto" w:fill="FFFFFF"/>
        <w:autoSpaceDE w:val="0"/>
        <w:autoSpaceDN w:val="0"/>
        <w:adjustRightInd w:val="0"/>
        <w:ind w:firstLine="540"/>
        <w:jc w:val="both"/>
        <w:rPr>
          <w:lang w:val="en-US"/>
        </w:rPr>
      </w:pPr>
      <w:r>
        <w:t>В сельскохозяйственном производстве различают индивидуаль</w:t>
      </w:r>
      <w:r>
        <w:softHyphen/>
        <w:t xml:space="preserve">ную и среднеотраслевую себестоимость. </w:t>
      </w:r>
      <w:r>
        <w:rPr>
          <w:b/>
          <w:i/>
        </w:rPr>
        <w:t>Индивидуальную себестои</w:t>
      </w:r>
      <w:r>
        <w:rPr>
          <w:b/>
          <w:i/>
        </w:rPr>
        <w:softHyphen/>
        <w:t>мость</w:t>
      </w:r>
      <w:r>
        <w:rPr>
          <w:i/>
        </w:rPr>
        <w:t xml:space="preserve"> </w:t>
      </w:r>
      <w:r>
        <w:t>определяют на каждом предприятии по отдельным видам продукции.</w:t>
      </w:r>
      <w:r>
        <w:rPr>
          <w:lang w:val="en-US"/>
        </w:rPr>
        <w:t xml:space="preserve"> </w:t>
      </w:r>
      <w:r>
        <w:rPr>
          <w:b/>
          <w:i/>
        </w:rPr>
        <w:t>Среднеотраслевую себестоимость</w:t>
      </w:r>
      <w:r>
        <w:rPr>
          <w:i/>
        </w:rPr>
        <w:t xml:space="preserve"> </w:t>
      </w:r>
      <w:r>
        <w:t>рассчитывают как средневзве</w:t>
      </w:r>
      <w:r>
        <w:softHyphen/>
        <w:t xml:space="preserve">шенную величину по каждому виду продукции по стране в целом. </w:t>
      </w:r>
    </w:p>
    <w:p w:rsidR="008B5366" w:rsidRDefault="008B5366">
      <w:pPr>
        <w:shd w:val="clear" w:color="auto" w:fill="FFFFFF"/>
        <w:autoSpaceDE w:val="0"/>
        <w:autoSpaceDN w:val="0"/>
        <w:adjustRightInd w:val="0"/>
        <w:ind w:firstLine="540"/>
        <w:jc w:val="both"/>
      </w:pPr>
      <w:r>
        <w:t>В зависимости от включенных в себестоимость затрат исчисляют следующие ее виды: технологическую, производственную и полную (коммерческую).</w:t>
      </w:r>
    </w:p>
    <w:p w:rsidR="008B5366" w:rsidRDefault="008B5366">
      <w:pPr>
        <w:shd w:val="clear" w:color="auto" w:fill="FFFFFF"/>
        <w:autoSpaceDE w:val="0"/>
        <w:autoSpaceDN w:val="0"/>
        <w:adjustRightInd w:val="0"/>
        <w:ind w:firstLine="540"/>
        <w:jc w:val="both"/>
      </w:pPr>
      <w:r>
        <w:rPr>
          <w:b/>
          <w:i/>
        </w:rPr>
        <w:t>Технологическая себестоимость</w:t>
      </w:r>
      <w:r>
        <w:rPr>
          <w:i/>
        </w:rPr>
        <w:t xml:space="preserve"> </w:t>
      </w:r>
      <w:r>
        <w:t>представляет собой технологи</w:t>
      </w:r>
      <w:r>
        <w:softHyphen/>
        <w:t>ческие (обусловленные технологией производства продукции) и общепроизводственные (по организации и управлению отраслью) затраты.</w:t>
      </w:r>
    </w:p>
    <w:p w:rsidR="008B5366" w:rsidRDefault="008B5366">
      <w:pPr>
        <w:shd w:val="clear" w:color="auto" w:fill="FFFFFF"/>
        <w:autoSpaceDE w:val="0"/>
        <w:autoSpaceDN w:val="0"/>
        <w:adjustRightInd w:val="0"/>
        <w:ind w:firstLine="540"/>
        <w:jc w:val="both"/>
      </w:pPr>
      <w:r>
        <w:rPr>
          <w:b/>
          <w:i/>
        </w:rPr>
        <w:t>Производственная себестоимость</w:t>
      </w:r>
      <w:r>
        <w:rPr>
          <w:i/>
        </w:rPr>
        <w:t xml:space="preserve"> </w:t>
      </w:r>
      <w:r>
        <w:t>помимо технологической включает общехозяйственные расходы (затраты на организацию и управление предприятия), то есть затраты, связанные с производ</w:t>
      </w:r>
      <w:r>
        <w:softHyphen/>
        <w:t>ством продукции.</w:t>
      </w:r>
    </w:p>
    <w:p w:rsidR="008B5366" w:rsidRDefault="008B5366">
      <w:pPr>
        <w:shd w:val="clear" w:color="auto" w:fill="FFFFFF"/>
        <w:autoSpaceDE w:val="0"/>
        <w:autoSpaceDN w:val="0"/>
        <w:adjustRightInd w:val="0"/>
        <w:ind w:firstLine="540"/>
        <w:jc w:val="both"/>
      </w:pPr>
      <w:r>
        <w:rPr>
          <w:b/>
          <w:i/>
        </w:rPr>
        <w:t>Полная (коммерческая) себестоимость</w:t>
      </w:r>
      <w:r>
        <w:rPr>
          <w:i/>
        </w:rPr>
        <w:t xml:space="preserve"> </w:t>
      </w:r>
      <w:r>
        <w:t>отражает все затраты на производство и реализацию продукции, слагается из производ</w:t>
      </w:r>
      <w:r>
        <w:softHyphen/>
        <w:t>ственной себестоимости и вне производственных расходов, связан</w:t>
      </w:r>
      <w:r>
        <w:softHyphen/>
        <w:t>ных с реализацией продукции.</w:t>
      </w:r>
    </w:p>
    <w:p w:rsidR="008B5366" w:rsidRDefault="008B5366">
      <w:pPr>
        <w:pStyle w:val="30"/>
        <w:autoSpaceDE w:val="0"/>
        <w:autoSpaceDN w:val="0"/>
        <w:adjustRightInd w:val="0"/>
      </w:pPr>
      <w:r>
        <w:t xml:space="preserve">При исчислении себестоимости затрат группируют по элементам и статьям. </w:t>
      </w:r>
      <w:r>
        <w:rPr>
          <w:u w:val="single"/>
        </w:rPr>
        <w:t>Элементы:</w:t>
      </w:r>
      <w:r>
        <w:rPr>
          <w:rFonts w:ascii="Times New Roman" w:hAnsi="Times New Roman"/>
        </w:rPr>
        <w:t xml:space="preserve"> </w:t>
      </w:r>
      <w:r>
        <w:t>материальные затраты, затраты на оплату труда; на социальные нужды; амортизация основных фондов; прочие.</w:t>
      </w:r>
    </w:p>
    <w:p w:rsidR="008B5366" w:rsidRDefault="008B5366">
      <w:pPr>
        <w:shd w:val="clear" w:color="auto" w:fill="FFFFFF"/>
        <w:autoSpaceDE w:val="0"/>
        <w:autoSpaceDN w:val="0"/>
        <w:adjustRightInd w:val="0"/>
        <w:ind w:firstLine="540"/>
        <w:jc w:val="both"/>
      </w:pPr>
      <w:r>
        <w:t xml:space="preserve">Элемент </w:t>
      </w:r>
      <w:r>
        <w:rPr>
          <w:i/>
        </w:rPr>
        <w:t xml:space="preserve">«Материальные затраты» </w:t>
      </w:r>
      <w:r>
        <w:t>включает затраты на корма, семена, удобрения, нефтепро</w:t>
      </w:r>
      <w:r>
        <w:softHyphen/>
        <w:t>дукты, электроэнергию, запчасти, средства защиты растений и жи</w:t>
      </w:r>
      <w:r>
        <w:softHyphen/>
        <w:t>вотных и др.</w:t>
      </w:r>
    </w:p>
    <w:p w:rsidR="008B5366" w:rsidRDefault="008B5366">
      <w:pPr>
        <w:shd w:val="clear" w:color="auto" w:fill="FFFFFF"/>
        <w:autoSpaceDE w:val="0"/>
        <w:autoSpaceDN w:val="0"/>
        <w:adjustRightInd w:val="0"/>
        <w:ind w:firstLine="540"/>
        <w:jc w:val="both"/>
      </w:pPr>
      <w:r>
        <w:t>Классификация затрат по элементам служит основой для опре</w:t>
      </w:r>
      <w:r>
        <w:softHyphen/>
        <w:t>деления потребностей в средствах на оплату труда, в материальных ресурсах.</w:t>
      </w:r>
    </w:p>
    <w:p w:rsidR="008B5366" w:rsidRDefault="008B5366">
      <w:pPr>
        <w:shd w:val="clear" w:color="auto" w:fill="FFFFFF"/>
        <w:autoSpaceDE w:val="0"/>
        <w:autoSpaceDN w:val="0"/>
        <w:adjustRightInd w:val="0"/>
        <w:ind w:firstLine="540"/>
        <w:jc w:val="both"/>
        <w:rPr>
          <w:rFonts w:ascii="Arial" w:hAnsi="Arial"/>
        </w:rPr>
      </w:pPr>
      <w:r>
        <w:t>Вместе с тем по элементам затрат нельзя определить конкрет</w:t>
      </w:r>
      <w:r>
        <w:softHyphen/>
        <w:t xml:space="preserve">ное </w:t>
      </w:r>
      <w:r>
        <w:rPr>
          <w:b/>
        </w:rPr>
        <w:t xml:space="preserve">направление </w:t>
      </w:r>
      <w:r>
        <w:t>и место их использования (основная деятель</w:t>
      </w:r>
      <w:r>
        <w:softHyphen/>
        <w:t xml:space="preserve">ность, обслуживающее производство, затраты на управление производством и т. д.), что не позволяет исчислять себестоимость единицы продукции. Поэтому используют классификацию по статьям. Под </w:t>
      </w:r>
      <w:r>
        <w:rPr>
          <w:i/>
        </w:rPr>
        <w:t xml:space="preserve">статьями калькуляции </w:t>
      </w:r>
      <w:r>
        <w:t>понимают затраты, включающие один или несколь</w:t>
      </w:r>
      <w:r>
        <w:softHyphen/>
        <w:t>ко элементов. Так, напрмер, при калькуляции себестоимости продукции растениеводства учитывают следующие статьи затрат: оплата труда с отчислениями на</w:t>
      </w:r>
      <w:r>
        <w:rPr>
          <w:rFonts w:ascii="Arial" w:hAnsi="Arial"/>
        </w:rPr>
        <w:t xml:space="preserve"> </w:t>
      </w:r>
      <w:r>
        <w:t>соц нужды, семена и посадочный материал</w:t>
      </w:r>
      <w:r>
        <w:rPr>
          <w:rFonts w:ascii="Arial" w:hAnsi="Arial"/>
        </w:rPr>
        <w:t xml:space="preserve">, </w:t>
      </w:r>
      <w:r>
        <w:t>удобрения минеральные и органические, средства защиты растений, содержание основных средств, работы и услуги</w:t>
      </w:r>
      <w:r>
        <w:rPr>
          <w:rFonts w:ascii="Arial" w:hAnsi="Arial"/>
        </w:rPr>
        <w:t>, о</w:t>
      </w:r>
      <w:r>
        <w:t>рганизация производства и управления, платежи по кредитам</w:t>
      </w:r>
      <w:r>
        <w:rPr>
          <w:rFonts w:ascii="Arial" w:hAnsi="Arial"/>
        </w:rPr>
        <w:t xml:space="preserve">, </w:t>
      </w:r>
      <w:r>
        <w:t>прочие затраты. В животноводстве отсутствуют такие статьи как семена и посадочный материал, удобрения, но есть статья корма и потери от падежа животных.</w:t>
      </w:r>
      <w:r>
        <w:rPr>
          <w:rFonts w:ascii="Arial" w:hAnsi="Arial"/>
        </w:rPr>
        <w:t xml:space="preserve">                                   </w:t>
      </w:r>
    </w:p>
    <w:p w:rsidR="008B5366" w:rsidRDefault="008B5366">
      <w:pPr>
        <w:shd w:val="clear" w:color="auto" w:fill="FFFFFF"/>
        <w:autoSpaceDE w:val="0"/>
        <w:autoSpaceDN w:val="0"/>
        <w:adjustRightInd w:val="0"/>
        <w:ind w:firstLine="540"/>
        <w:jc w:val="both"/>
      </w:pPr>
      <w:r>
        <w:rPr>
          <w:i/>
        </w:rPr>
        <w:t xml:space="preserve">Калькуляция себестоимости </w:t>
      </w:r>
      <w:r>
        <w:t>- это определенная система расчета в денежном выражении затрат на производство и реализацию про</w:t>
      </w:r>
      <w:r>
        <w:softHyphen/>
        <w:t>дукции, работ, услуг.</w:t>
      </w:r>
    </w:p>
    <w:p w:rsidR="008B5366" w:rsidRDefault="008B5366">
      <w:pPr>
        <w:shd w:val="clear" w:color="auto" w:fill="FFFFFF"/>
        <w:autoSpaceDE w:val="0"/>
        <w:autoSpaceDN w:val="0"/>
        <w:adjustRightInd w:val="0"/>
        <w:ind w:firstLine="540"/>
        <w:jc w:val="both"/>
      </w:pPr>
      <w:r>
        <w:t>В сельском хозяйстве исчисляют себестоимость всех основных видов продукции растениеводства, животноводства, а также под</w:t>
      </w:r>
      <w:r>
        <w:softHyphen/>
        <w:t>собных (промышленных) и обслуживающих производств.</w:t>
      </w:r>
    </w:p>
    <w:p w:rsidR="008B5366" w:rsidRDefault="008B5366">
      <w:pPr>
        <w:shd w:val="clear" w:color="auto" w:fill="FFFFFF"/>
        <w:autoSpaceDE w:val="0"/>
        <w:autoSpaceDN w:val="0"/>
        <w:adjustRightInd w:val="0"/>
        <w:ind w:firstLine="540"/>
        <w:jc w:val="both"/>
      </w:pPr>
      <w:r>
        <w:t>Себестоимость продукции (работ, услуг) исчисляют в такой пос</w:t>
      </w:r>
      <w:r>
        <w:softHyphen/>
        <w:t>ледовательности:</w:t>
      </w:r>
    </w:p>
    <w:p w:rsidR="008B5366" w:rsidRDefault="008B5366" w:rsidP="008B5366">
      <w:pPr>
        <w:numPr>
          <w:ilvl w:val="0"/>
          <w:numId w:val="9"/>
        </w:numPr>
        <w:shd w:val="clear" w:color="auto" w:fill="FFFFFF"/>
        <w:autoSpaceDE w:val="0"/>
        <w:autoSpaceDN w:val="0"/>
        <w:adjustRightInd w:val="0"/>
        <w:jc w:val="both"/>
      </w:pPr>
      <w:r>
        <w:t xml:space="preserve">распределяют по объектам учета производственные затраты </w:t>
      </w:r>
    </w:p>
    <w:p w:rsidR="008B5366" w:rsidRDefault="008B5366" w:rsidP="008B5366">
      <w:pPr>
        <w:numPr>
          <w:ilvl w:val="0"/>
          <w:numId w:val="9"/>
        </w:numPr>
        <w:shd w:val="clear" w:color="auto" w:fill="FFFFFF"/>
        <w:autoSpaceDE w:val="0"/>
        <w:autoSpaceDN w:val="0"/>
        <w:adjustRightInd w:val="0"/>
        <w:jc w:val="both"/>
      </w:pPr>
      <w:r>
        <w:t>исчисляют себестоимость продукции (работ, услуг) вспомогательных и подсобных промышленных производств, оказывающих услуги основному производству;</w:t>
      </w:r>
    </w:p>
    <w:p w:rsidR="008B5366" w:rsidRDefault="008B5366" w:rsidP="008B5366">
      <w:pPr>
        <w:numPr>
          <w:ilvl w:val="0"/>
          <w:numId w:val="9"/>
        </w:numPr>
        <w:shd w:val="clear" w:color="auto" w:fill="FFFFFF"/>
        <w:autoSpaceDE w:val="0"/>
        <w:autoSpaceDN w:val="0"/>
        <w:adjustRightInd w:val="0"/>
        <w:jc w:val="both"/>
      </w:pPr>
      <w:r>
        <w:t>распределяют бригадные (фермерские), отраслевые (цеховые) и общехозяйственные расходы;</w:t>
      </w:r>
    </w:p>
    <w:p w:rsidR="008B5366" w:rsidRDefault="008B5366" w:rsidP="008B5366">
      <w:pPr>
        <w:numPr>
          <w:ilvl w:val="0"/>
          <w:numId w:val="9"/>
        </w:numPr>
        <w:shd w:val="clear" w:color="auto" w:fill="FFFFFF"/>
        <w:autoSpaceDE w:val="0"/>
        <w:autoSpaceDN w:val="0"/>
        <w:adjustRightInd w:val="0"/>
        <w:jc w:val="both"/>
      </w:pPr>
      <w:r>
        <w:t>рассчитывают полную себестоимость товарной продукции расте</w:t>
      </w:r>
      <w:r>
        <w:softHyphen/>
        <w:t>ниеводства и животноводства и промышленных производств путем добавления к производственной себестоимости затрат на реализацию.</w:t>
      </w:r>
    </w:p>
    <w:p w:rsidR="008B5366" w:rsidRDefault="008B5366">
      <w:pPr>
        <w:shd w:val="clear" w:color="auto" w:fill="FFFFFF"/>
        <w:autoSpaceDE w:val="0"/>
        <w:autoSpaceDN w:val="0"/>
        <w:adjustRightInd w:val="0"/>
        <w:ind w:firstLine="540"/>
        <w:jc w:val="both"/>
      </w:pPr>
      <w:r>
        <w:t>Методы распределения производственных затрат:</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метод прямого счета (все затраты делятся на объем одного вида продукции)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метод исключения затрат (исключение из общей суммы затрат побочной продукции, выра</w:t>
      </w:r>
      <w:r>
        <w:softHyphen/>
        <w:t xml:space="preserve">женной в денежной форме);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распределения затрат по видам продукции пропорционально выбранной базе (количественно</w:t>
      </w:r>
      <w:r>
        <w:softHyphen/>
        <w:t>му значению одного из признаков), общего для данного вида про</w:t>
      </w:r>
      <w:r>
        <w:softHyphen/>
        <w:t>дукции (например, пропорционально содержанию в зерноотходах полноценного зерна, питательных веществ, выручке, нормативным затратам и т.д.); Этот метод приводит к выравниванию рентабельности.</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 xml:space="preserve">метод коэффициентов (распределения затрат с помощью экономически обоснованных коэффициентов, устанавливаемых в централизованном порядке -  молоко 90%, приплод – 10%);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комбинированного — включает два или более из рассмотренных выше методов.</w:t>
      </w:r>
    </w:p>
    <w:p w:rsidR="008B5366" w:rsidRDefault="008B5366">
      <w:pPr>
        <w:shd w:val="clear" w:color="auto" w:fill="FFFFFF"/>
        <w:autoSpaceDE w:val="0"/>
        <w:autoSpaceDN w:val="0"/>
        <w:adjustRightInd w:val="0"/>
        <w:ind w:firstLine="900"/>
        <w:jc w:val="both"/>
        <w:rPr>
          <w:lang w:val="en-US"/>
        </w:rPr>
      </w:pPr>
      <w:r>
        <w:rPr>
          <w:b/>
          <w:i/>
          <w:lang w:val="en-US"/>
        </w:rPr>
        <w:t>Ценовая эластичность</w:t>
      </w:r>
      <w:r>
        <w:rPr>
          <w:lang w:val="en-US"/>
        </w:rPr>
        <w:t xml:space="preserve"> (Э</w:t>
      </w:r>
      <w:r>
        <w:rPr>
          <w:i/>
          <w:lang w:val="en-US"/>
        </w:rPr>
        <w:t>d</w:t>
      </w:r>
      <w:r>
        <w:t>)</w:t>
      </w:r>
      <w:r>
        <w:rPr>
          <w:lang w:val="en-US"/>
        </w:rPr>
        <w:t xml:space="preserve"> показывает на сколько процентов изменится объем продаж вследствии 1%-ного изменения цены за единицу товара.</w:t>
      </w:r>
    </w:p>
    <w:p w:rsidR="008B5366" w:rsidRDefault="008B5366">
      <w:pPr>
        <w:shd w:val="clear" w:color="auto" w:fill="FFFFFF"/>
        <w:autoSpaceDE w:val="0"/>
        <w:autoSpaceDN w:val="0"/>
        <w:adjustRightInd w:val="0"/>
        <w:ind w:firstLine="900"/>
        <w:jc w:val="both"/>
      </w:pPr>
      <w:r>
        <w:rPr>
          <w:lang w:val="en-US"/>
        </w:rPr>
        <w:t>Э</w:t>
      </w:r>
      <w:r>
        <w:rPr>
          <w:i/>
          <w:lang w:val="en-US"/>
        </w:rPr>
        <w:t>d</w:t>
      </w:r>
      <w:r>
        <w:rPr>
          <w:lang w:val="en-US"/>
        </w:rPr>
        <w:t>=</w:t>
      </w:r>
      <w:r>
        <w:rPr>
          <w:lang w:val="en-US"/>
        </w:rPr>
        <w:sym w:font="Symbol" w:char="F044"/>
      </w:r>
      <w:r>
        <w:rPr>
          <w:lang w:val="en-US"/>
        </w:rPr>
        <w:t>Q,%/</w:t>
      </w:r>
      <w:r>
        <w:rPr>
          <w:lang w:val="en-US"/>
        </w:rPr>
        <w:sym w:font="Symbol" w:char="F044"/>
      </w:r>
      <w:r>
        <w:rPr>
          <w:lang w:val="en-US"/>
        </w:rPr>
        <w:t>p,%</w:t>
      </w:r>
      <w:r>
        <w:t xml:space="preserve"> , где </w:t>
      </w:r>
      <w:r>
        <w:rPr>
          <w:lang w:val="en-US"/>
        </w:rPr>
        <w:t xml:space="preserve">Q – объем продаж, p- </w:t>
      </w:r>
      <w:r>
        <w:t>цена реализации.</w:t>
      </w:r>
    </w:p>
    <w:p w:rsidR="008B5366" w:rsidRDefault="008B5366">
      <w:pPr>
        <w:shd w:val="clear" w:color="auto" w:fill="FFFFFF"/>
        <w:autoSpaceDE w:val="0"/>
        <w:autoSpaceDN w:val="0"/>
        <w:adjustRightInd w:val="0"/>
        <w:ind w:firstLine="900"/>
        <w:jc w:val="both"/>
      </w:pPr>
      <w:r>
        <w:t>Выделяют абсолютно неэластичный, неэластичный, с единичной эластичностью эластичный, абсолютно эластичный спрос.</w:t>
      </w:r>
    </w:p>
    <w:p w:rsidR="008B5366" w:rsidRDefault="008B5366">
      <w:pPr>
        <w:shd w:val="clear" w:color="auto" w:fill="FFFFFF"/>
        <w:autoSpaceDE w:val="0"/>
        <w:autoSpaceDN w:val="0"/>
        <w:adjustRightInd w:val="0"/>
        <w:ind w:firstLine="900"/>
        <w:jc w:val="both"/>
      </w:pPr>
      <w:r>
        <w:t>Абсолютно неэластичный – покупается фиксированное количество товара, независимо от цены. Абсолютно эластичный – имеется только одна цена, по которой покупается товар. Эластичный – незначительные повышения цены ведут к значительному сокращению спроса. Неэластичный – существенное увеличение цены ведет к незначительному снижению спроса.</w:t>
      </w:r>
    </w:p>
    <w:p w:rsidR="008B5366" w:rsidRDefault="008B5366">
      <w:pPr>
        <w:ind w:left="540"/>
        <w:rPr>
          <w:rFonts w:ascii="Arial" w:hAnsi="Arial"/>
          <w:b/>
        </w:rPr>
      </w:pPr>
    </w:p>
    <w:p w:rsidR="008B5366" w:rsidRDefault="008B5366">
      <w:pPr>
        <w:ind w:left="540"/>
        <w:rPr>
          <w:rFonts w:ascii="Arial" w:hAnsi="Arial"/>
          <w:b/>
        </w:rPr>
      </w:pPr>
      <w:r>
        <w:rPr>
          <w:rFonts w:ascii="Arial" w:hAnsi="Arial"/>
          <w:b/>
        </w:rPr>
        <w:t xml:space="preserve">                                                                     </w:t>
      </w:r>
    </w:p>
    <w:p w:rsidR="008B5366" w:rsidRDefault="008B5366" w:rsidP="008B5366">
      <w:pPr>
        <w:numPr>
          <w:ilvl w:val="0"/>
          <w:numId w:val="11"/>
        </w:numPr>
        <w:jc w:val="center"/>
        <w:rPr>
          <w:rFonts w:ascii="Arial" w:hAnsi="Arial"/>
          <w:b/>
        </w:rPr>
      </w:pPr>
      <w:r>
        <w:rPr>
          <w:rFonts w:ascii="Arial" w:hAnsi="Arial"/>
          <w:b/>
        </w:rPr>
        <w:t>Сельскохозяйственные рынки</w:t>
      </w:r>
    </w:p>
    <w:p w:rsidR="008B5366" w:rsidRDefault="008B5366">
      <w:pPr>
        <w:ind w:firstLine="540"/>
        <w:jc w:val="both"/>
      </w:pPr>
      <w:r>
        <w:rPr>
          <w:b/>
        </w:rPr>
        <w:t xml:space="preserve">Рынок – </w:t>
      </w:r>
      <w:r>
        <w:t>система эк отношений, кот складываются в процессе производства, обращения и распределения продукции, работ и услуг и характеризуется свободой хоз субъектов в выборе продавцов и покупателей, формировании цен и источников ресурсов.</w:t>
      </w:r>
    </w:p>
    <w:p w:rsidR="008B5366" w:rsidRDefault="008B5366">
      <w:pPr>
        <w:ind w:firstLine="540"/>
        <w:jc w:val="both"/>
      </w:pPr>
      <w:r>
        <w:rPr>
          <w:b/>
        </w:rPr>
        <w:t>С.-х. рынки</w:t>
      </w:r>
      <w:r>
        <w:t xml:space="preserve"> – система эк отношений между субъектами рынка в сфере обращения с.-х. и продовольственной продукции.</w:t>
      </w:r>
    </w:p>
    <w:p w:rsidR="008B5366" w:rsidRDefault="008B5366">
      <w:pPr>
        <w:pStyle w:val="21"/>
        <w:ind w:firstLine="709"/>
      </w:pPr>
      <w:r>
        <w:t xml:space="preserve">Функционирование рынка осуществляется благодаря наличию основных элементов, которые в действительности определяют рыночный механизм. Основными из них являются: спрос, предложение, конкуренция и система цен. </w:t>
      </w:r>
    </w:p>
    <w:p w:rsidR="008B5366" w:rsidRDefault="008B5366">
      <w:pPr>
        <w:pStyle w:val="21"/>
        <w:ind w:firstLine="709"/>
      </w:pPr>
      <w:r>
        <w:t>Функции рынка в сельском хозяйстве:</w:t>
      </w:r>
    </w:p>
    <w:p w:rsidR="008B5366" w:rsidRDefault="008B5366" w:rsidP="008B5366">
      <w:pPr>
        <w:pStyle w:val="21"/>
        <w:numPr>
          <w:ilvl w:val="0"/>
          <w:numId w:val="17"/>
        </w:numPr>
        <w:tabs>
          <w:tab w:val="clear" w:pos="360"/>
          <w:tab w:val="num" w:pos="1069"/>
        </w:tabs>
        <w:ind w:left="1069"/>
      </w:pPr>
      <w:r>
        <w:t>Обеспечивает признание общественного характера труда на производство продукции.</w:t>
      </w:r>
    </w:p>
    <w:p w:rsidR="008B5366" w:rsidRDefault="008B5366" w:rsidP="008B5366">
      <w:pPr>
        <w:pStyle w:val="21"/>
        <w:numPr>
          <w:ilvl w:val="0"/>
          <w:numId w:val="17"/>
        </w:numPr>
        <w:tabs>
          <w:tab w:val="clear" w:pos="360"/>
          <w:tab w:val="num" w:pos="1069"/>
        </w:tabs>
        <w:ind w:left="1069"/>
      </w:pPr>
      <w:r>
        <w:t>Стимулирует рост эффективности пр-ва посредством рационального использования материальных ресурсов</w:t>
      </w:r>
    </w:p>
    <w:p w:rsidR="008B5366" w:rsidRDefault="008B5366" w:rsidP="008B5366">
      <w:pPr>
        <w:pStyle w:val="21"/>
        <w:numPr>
          <w:ilvl w:val="0"/>
          <w:numId w:val="17"/>
        </w:numPr>
        <w:tabs>
          <w:tab w:val="clear" w:pos="360"/>
          <w:tab w:val="num" w:pos="1069"/>
        </w:tabs>
        <w:ind w:left="1069"/>
      </w:pPr>
      <w:r>
        <w:t>Выступает регулятором аграрного пр-ва, информирует товаропроизводителей о спросе и предложении на продукцию</w:t>
      </w:r>
    </w:p>
    <w:p w:rsidR="008B5366" w:rsidRDefault="008B5366" w:rsidP="008B5366">
      <w:pPr>
        <w:pStyle w:val="21"/>
        <w:numPr>
          <w:ilvl w:val="0"/>
          <w:numId w:val="17"/>
        </w:numPr>
        <w:tabs>
          <w:tab w:val="clear" w:pos="360"/>
          <w:tab w:val="num" w:pos="1069"/>
        </w:tabs>
        <w:ind w:left="1069"/>
      </w:pPr>
      <w:r>
        <w:t>Способствует стабилизации цен на с/х продукцию</w:t>
      </w:r>
    </w:p>
    <w:p w:rsidR="008B5366" w:rsidRDefault="008B5366" w:rsidP="008B5366">
      <w:pPr>
        <w:pStyle w:val="21"/>
        <w:numPr>
          <w:ilvl w:val="0"/>
          <w:numId w:val="17"/>
        </w:numPr>
        <w:tabs>
          <w:tab w:val="clear" w:pos="360"/>
          <w:tab w:val="num" w:pos="1069"/>
        </w:tabs>
        <w:ind w:left="1069"/>
      </w:pPr>
      <w:r>
        <w:t>Служит мощным рычагом снижения издержек пр-ва на единицу продукции</w:t>
      </w:r>
    </w:p>
    <w:p w:rsidR="008B5366" w:rsidRDefault="008B5366" w:rsidP="008B5366">
      <w:pPr>
        <w:pStyle w:val="21"/>
        <w:numPr>
          <w:ilvl w:val="0"/>
          <w:numId w:val="17"/>
        </w:numPr>
        <w:tabs>
          <w:tab w:val="clear" w:pos="360"/>
          <w:tab w:val="num" w:pos="1069"/>
        </w:tabs>
        <w:ind w:left="1069"/>
      </w:pPr>
      <w:r>
        <w:t>Обеспечивает получение прибыли каждому нормально работающему предприятия</w:t>
      </w:r>
    </w:p>
    <w:p w:rsidR="008B5366" w:rsidRDefault="008B5366" w:rsidP="008B5366">
      <w:pPr>
        <w:pStyle w:val="21"/>
        <w:numPr>
          <w:ilvl w:val="0"/>
          <w:numId w:val="17"/>
        </w:numPr>
        <w:tabs>
          <w:tab w:val="clear" w:pos="360"/>
          <w:tab w:val="num" w:pos="1069"/>
        </w:tabs>
        <w:ind w:left="1069"/>
      </w:pPr>
      <w:r>
        <w:t>Обеспечивает повышение качества с/х продукции</w:t>
      </w:r>
    </w:p>
    <w:p w:rsidR="008B5366" w:rsidRDefault="008B5366" w:rsidP="008B5366">
      <w:pPr>
        <w:pStyle w:val="21"/>
        <w:numPr>
          <w:ilvl w:val="0"/>
          <w:numId w:val="17"/>
        </w:numPr>
        <w:tabs>
          <w:tab w:val="clear" w:pos="360"/>
          <w:tab w:val="num" w:pos="1069"/>
        </w:tabs>
        <w:ind w:left="1069"/>
      </w:pPr>
      <w:r>
        <w:t>Способствует ускорению научно-технического прогресса в с/х</w:t>
      </w:r>
    </w:p>
    <w:p w:rsidR="008B5366" w:rsidRDefault="008B5366" w:rsidP="008B5366">
      <w:pPr>
        <w:pStyle w:val="21"/>
        <w:numPr>
          <w:ilvl w:val="0"/>
          <w:numId w:val="17"/>
        </w:numPr>
        <w:tabs>
          <w:tab w:val="clear" w:pos="360"/>
          <w:tab w:val="num" w:pos="1069"/>
        </w:tabs>
        <w:ind w:left="1069"/>
      </w:pPr>
      <w:r>
        <w:t>Содействует установлению взаимосвязей между фазами пр-ва</w:t>
      </w:r>
    </w:p>
    <w:p w:rsidR="008B5366" w:rsidRDefault="008B5366" w:rsidP="008B5366">
      <w:pPr>
        <w:pStyle w:val="21"/>
        <w:numPr>
          <w:ilvl w:val="0"/>
          <w:numId w:val="17"/>
        </w:numPr>
        <w:tabs>
          <w:tab w:val="clear" w:pos="360"/>
          <w:tab w:val="num" w:pos="1069"/>
        </w:tabs>
        <w:ind w:left="1069"/>
      </w:pPr>
      <w:r>
        <w:t>Способствует решению социальных проблем в аграрном секторе</w:t>
      </w:r>
    </w:p>
    <w:p w:rsidR="008B5366" w:rsidRDefault="008B5366">
      <w:pPr>
        <w:ind w:firstLine="540"/>
        <w:jc w:val="both"/>
      </w:pPr>
      <w:r>
        <w:t>Классификация аграрных рынков:</w:t>
      </w:r>
    </w:p>
    <w:p w:rsidR="008B5366" w:rsidRDefault="008B5366" w:rsidP="008B5366">
      <w:pPr>
        <w:numPr>
          <w:ilvl w:val="3"/>
          <w:numId w:val="3"/>
        </w:numPr>
        <w:tabs>
          <w:tab w:val="clear" w:pos="2880"/>
          <w:tab w:val="num" w:pos="360"/>
        </w:tabs>
        <w:ind w:left="360"/>
        <w:jc w:val="both"/>
      </w:pPr>
      <w:r>
        <w:rPr>
          <w:b/>
          <w:u w:val="single"/>
        </w:rPr>
        <w:t>рынок материально-тех ресурсов для с.-х.</w:t>
      </w:r>
      <w:r>
        <w:t xml:space="preserve"> В его основе лежат три наиболее крупные отрасли: сельскохозяйственное машиностроение, производство химических удобрений и средств защиты растений, комбикормовая промышленность. Эти отрасли характеризуются олигопольной структурой, те. На рынке доминируют несколько крупнейших фирм.</w:t>
      </w:r>
    </w:p>
    <w:p w:rsidR="008B5366" w:rsidRDefault="008B5366" w:rsidP="008B5366">
      <w:pPr>
        <w:numPr>
          <w:ilvl w:val="3"/>
          <w:numId w:val="3"/>
        </w:numPr>
        <w:tabs>
          <w:tab w:val="clear" w:pos="2880"/>
          <w:tab w:val="num" w:pos="360"/>
        </w:tabs>
        <w:ind w:left="360"/>
        <w:jc w:val="both"/>
      </w:pPr>
      <w:r>
        <w:rPr>
          <w:b/>
          <w:u w:val="single"/>
        </w:rPr>
        <w:t>Рынок сферы услуг</w:t>
      </w:r>
      <w:r>
        <w:t>, предоставляемых с.-х. товаропроизводителям. Это система диллерских, ремонтно-тех, аудиторских и др. организаций и фирм.</w:t>
      </w:r>
    </w:p>
    <w:p w:rsidR="008B5366" w:rsidRDefault="008B5366" w:rsidP="008B5366">
      <w:pPr>
        <w:numPr>
          <w:ilvl w:val="3"/>
          <w:numId w:val="3"/>
        </w:numPr>
        <w:tabs>
          <w:tab w:val="clear" w:pos="2880"/>
          <w:tab w:val="num" w:pos="360"/>
        </w:tabs>
        <w:ind w:left="360"/>
        <w:jc w:val="both"/>
      </w:pPr>
      <w:r>
        <w:rPr>
          <w:b/>
          <w:u w:val="single"/>
        </w:rPr>
        <w:t>Рынок маркетинговой сферы.</w:t>
      </w:r>
      <w:r>
        <w:t xml:space="preserve"> Он делится по продуктовым сегментам и по конкурентным повелениям фирм. </w:t>
      </w:r>
    </w:p>
    <w:p w:rsidR="008B5366" w:rsidRDefault="008B5366" w:rsidP="008B5366">
      <w:pPr>
        <w:pStyle w:val="a4"/>
        <w:numPr>
          <w:ilvl w:val="1"/>
          <w:numId w:val="12"/>
        </w:numPr>
        <w:autoSpaceDE/>
        <w:autoSpaceDN/>
        <w:adjustRightInd/>
      </w:pPr>
      <w:r>
        <w:t>рынок сырьевых продовольственных товаров (мукомольная, крупяная, сахарная и др. отрасли). Для него характерна относительная однородность и стандартизованность продукции, реализация товаров крупными партиями.</w:t>
      </w:r>
    </w:p>
    <w:p w:rsidR="008B5366" w:rsidRDefault="008B5366" w:rsidP="008B5366">
      <w:pPr>
        <w:numPr>
          <w:ilvl w:val="1"/>
          <w:numId w:val="12"/>
        </w:numPr>
        <w:jc w:val="both"/>
      </w:pPr>
      <w:r>
        <w:t>рынок продовольственных товаров высокой степени переработки. Продукция неоднородна, высокодифференцирована (табак, консервы, кондитерские товары. Он олигополистичен.</w:t>
      </w:r>
    </w:p>
    <w:p w:rsidR="008B5366" w:rsidRDefault="008B5366" w:rsidP="008B5366">
      <w:pPr>
        <w:numPr>
          <w:ilvl w:val="1"/>
          <w:numId w:val="12"/>
        </w:numPr>
        <w:jc w:val="both"/>
      </w:pPr>
      <w:r>
        <w:t>Рынок относительно однородной продукции с низкой степенью переработки (молоко, мясо и т.д.)</w:t>
      </w:r>
    </w:p>
    <w:p w:rsidR="008B5366" w:rsidRDefault="008B5366" w:rsidP="008B5366">
      <w:pPr>
        <w:numPr>
          <w:ilvl w:val="1"/>
          <w:numId w:val="12"/>
        </w:numPr>
        <w:jc w:val="both"/>
      </w:pPr>
      <w:r>
        <w:t>Рынок продовольственной сервиса (т.е. общественное питание). Он имеет много уровней.</w:t>
      </w:r>
    </w:p>
    <w:p w:rsidR="008B5366" w:rsidRDefault="008B5366" w:rsidP="008B5366">
      <w:pPr>
        <w:numPr>
          <w:ilvl w:val="0"/>
          <w:numId w:val="3"/>
        </w:numPr>
        <w:jc w:val="both"/>
        <w:rPr>
          <w:b/>
          <w:u w:val="single"/>
        </w:rPr>
      </w:pPr>
      <w:r>
        <w:rPr>
          <w:b/>
          <w:u w:val="single"/>
        </w:rPr>
        <w:t>Сельскохозяйственный рынок.</w:t>
      </w:r>
    </w:p>
    <w:p w:rsidR="008B5366" w:rsidRDefault="008B5366">
      <w:pPr>
        <w:jc w:val="both"/>
        <w:rPr>
          <w:b/>
          <w:u w:val="single"/>
        </w:rPr>
      </w:pPr>
      <w:r>
        <w:rPr>
          <w:b/>
          <w:i/>
          <w:u w:val="single"/>
        </w:rPr>
        <w:t>Конъюнктура рынка</w:t>
      </w:r>
      <w:r>
        <w:rPr>
          <w:b/>
          <w:i/>
        </w:rPr>
        <w:t xml:space="preserve"> -</w:t>
      </w:r>
      <w:r>
        <w:t xml:space="preserve"> сложившаяся на рынке экономич. ситуация, которую хар-ют соотношение м/у спросом и предл-ем, уровень цен, товарные запасы и т.д.</w:t>
      </w:r>
    </w:p>
    <w:p w:rsidR="008B5366" w:rsidRDefault="008B5366">
      <w:pPr>
        <w:ind w:firstLine="540"/>
        <w:jc w:val="both"/>
      </w:pP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19. Валовая и товарная продукция</w:t>
      </w:r>
    </w:p>
    <w:p w:rsidR="008B5366" w:rsidRDefault="008B5366">
      <w:pPr>
        <w:ind w:firstLine="540"/>
        <w:jc w:val="both"/>
      </w:pPr>
      <w:r>
        <w:rPr>
          <w:b/>
          <w:i/>
        </w:rPr>
        <w:t>Валовая продукция</w:t>
      </w:r>
      <w:r>
        <w:t xml:space="preserve"> сельского хозяйства – суммарное количество произведенной в отрасли продукции за определенный период. Она состоит из валовой продукции растениеводства и валовой продукции животноводства.</w:t>
      </w:r>
    </w:p>
    <w:p w:rsidR="008B5366" w:rsidRDefault="008B5366">
      <w:pPr>
        <w:ind w:firstLine="540"/>
        <w:jc w:val="both"/>
      </w:pPr>
      <w:r>
        <w:t>ВП растениеводства – включает валовые сборы сельскохозяйственных культур с учетом побочной продукции, стоимость посадки многолетних насаждений, стоимость выращивания молодых многолетних насаждений и прирост незавершенного производства.</w:t>
      </w:r>
    </w:p>
    <w:p w:rsidR="008B5366" w:rsidRDefault="008B5366">
      <w:pPr>
        <w:ind w:firstLine="540"/>
        <w:jc w:val="both"/>
      </w:pPr>
      <w:r>
        <w:t>ВП животноводства – состоит из гот продукции, не связанной с убоем животных, приплода, прироста выращиваемого молодняка и взрослого скота, а также побочной продукции.</w:t>
      </w:r>
    </w:p>
    <w:p w:rsidR="008B5366" w:rsidRDefault="008B5366">
      <w:pPr>
        <w:ind w:firstLine="540"/>
        <w:jc w:val="both"/>
      </w:pPr>
      <w:r>
        <w:t>ВП сельского хозяйства учитывается в натуральном и в стоимостном выражении. В натуральных показателях она рассчитывается по отдельным видам продукции. В стоимостном м.б. рассчитана в сопоставимых или текущих ценах (товарная часть- по ценам реализации, нетоварная –по себестоимости).</w:t>
      </w:r>
    </w:p>
    <w:p w:rsidR="008B5366" w:rsidRDefault="008B5366">
      <w:pPr>
        <w:ind w:firstLine="540"/>
        <w:jc w:val="both"/>
      </w:pPr>
      <w:r>
        <w:t>ВП сельского хозяйства отличается от ВП с.-х. предприятия на сумму продукции подсобных отраслей и промышленных производств, а также доходов от работ и услуг на стороне.</w:t>
      </w:r>
    </w:p>
    <w:p w:rsidR="008B5366" w:rsidRDefault="008B5366">
      <w:pPr>
        <w:ind w:firstLine="540"/>
        <w:jc w:val="both"/>
      </w:pPr>
      <w:r>
        <w:rPr>
          <w:b/>
          <w:i/>
        </w:rPr>
        <w:t>Товарная продукция</w:t>
      </w:r>
      <w:r>
        <w:t xml:space="preserve"> – часть ВП, предназначенная для реализации.  Часть товарной продукции, отпущенной и оплаченной потребителем называется реализованной продукцией. Но на практике это синонимы. Основным показателем оценки товарной продукции является уровень товарности, т.е. процентное отношение товарной продукции в валовой.</w:t>
      </w:r>
    </w:p>
    <w:p w:rsidR="008B5366" w:rsidRDefault="008B5366">
      <w:pPr>
        <w:ind w:firstLine="540"/>
        <w:jc w:val="both"/>
      </w:pPr>
      <w:r>
        <w:t>В целом ВП =С+</w:t>
      </w:r>
      <w:r>
        <w:rPr>
          <w:lang w:val="en-US"/>
        </w:rPr>
        <w:t>V+m</w:t>
      </w:r>
      <w:r>
        <w:t xml:space="preserve">, где С – потребленные средства производства, </w:t>
      </w:r>
      <w:r>
        <w:rPr>
          <w:lang w:val="en-US"/>
        </w:rPr>
        <w:t>V+m</w:t>
      </w:r>
      <w:r>
        <w:t xml:space="preserve"> – вновь созданная стоимость.</w:t>
      </w:r>
    </w:p>
    <w:p w:rsidR="008B5366" w:rsidRDefault="008B5366">
      <w:pPr>
        <w:ind w:firstLine="540"/>
        <w:jc w:val="both"/>
      </w:pPr>
      <w:r>
        <w:t>ВП=Фонд возмещения (материальные затраты с учетом амортизации)+Валовый доход (чистая продукция)</w:t>
      </w:r>
    </w:p>
    <w:p w:rsidR="008B5366" w:rsidRDefault="008B5366">
      <w:pPr>
        <w:ind w:firstLine="540"/>
        <w:jc w:val="both"/>
      </w:pPr>
      <w:r>
        <w:t>Валовый доход=Фонд потребления +чистый доход</w:t>
      </w:r>
    </w:p>
    <w:p w:rsidR="008B5366" w:rsidRDefault="008B5366">
      <w:pPr>
        <w:ind w:firstLine="540"/>
        <w:jc w:val="both"/>
      </w:pPr>
      <w:r>
        <w:t>Часть чистого дохода идет на накопления и называется фондом накопления (предназначен для расширенного воспроизводства).</w:t>
      </w:r>
    </w:p>
    <w:p w:rsidR="008B5366" w:rsidRDefault="008B5366">
      <w:pPr>
        <w:shd w:val="clear" w:color="auto" w:fill="FFFFFF"/>
        <w:autoSpaceDE w:val="0"/>
        <w:autoSpaceDN w:val="0"/>
        <w:adjustRightInd w:val="0"/>
        <w:ind w:firstLine="540"/>
        <w:jc w:val="center"/>
        <w:rPr>
          <w:rFonts w:ascii="Arial" w:hAnsi="Arial"/>
          <w:b/>
        </w:rPr>
      </w:pPr>
    </w:p>
    <w:p w:rsidR="008B5366" w:rsidRDefault="008B5366" w:rsidP="008B5366">
      <w:pPr>
        <w:numPr>
          <w:ilvl w:val="0"/>
          <w:numId w:val="15"/>
        </w:numPr>
        <w:shd w:val="clear" w:color="auto" w:fill="FFFFFF"/>
        <w:autoSpaceDE w:val="0"/>
        <w:autoSpaceDN w:val="0"/>
        <w:adjustRightInd w:val="0"/>
        <w:jc w:val="center"/>
        <w:rPr>
          <w:rFonts w:ascii="Arial" w:hAnsi="Arial"/>
          <w:b/>
        </w:rPr>
      </w:pPr>
      <w:r>
        <w:rPr>
          <w:rFonts w:ascii="Arial" w:hAnsi="Arial"/>
          <w:b/>
        </w:rPr>
        <w:t>Цена и ценообразование на продукцию с.-х.</w:t>
      </w:r>
    </w:p>
    <w:p w:rsidR="008B5366" w:rsidRDefault="008B5366">
      <w:pPr>
        <w:shd w:val="clear" w:color="auto" w:fill="FFFFFF"/>
        <w:autoSpaceDE w:val="0"/>
        <w:autoSpaceDN w:val="0"/>
        <w:adjustRightInd w:val="0"/>
        <w:ind w:firstLine="900"/>
        <w:jc w:val="both"/>
      </w:pPr>
      <w:r>
        <w:rPr>
          <w:b/>
          <w:i/>
        </w:rPr>
        <w:t>Цена</w:t>
      </w:r>
      <w:r>
        <w:t xml:space="preserve"> – денежное выражение стоимости товара. Кроме того, цена – форма выражения ценности благ, проявляющаяся в процессе их обмена. Т.е. как экономическая сущность цена проявляется только в условиях обмена товара. </w:t>
      </w:r>
      <w:r>
        <w:rPr>
          <w:i/>
          <w:u w:val="single"/>
        </w:rPr>
        <w:t>Функции цены</w:t>
      </w:r>
      <w:r>
        <w:t>:</w:t>
      </w:r>
    </w:p>
    <w:p w:rsidR="008B5366" w:rsidRDefault="008B5366" w:rsidP="008B5366">
      <w:pPr>
        <w:numPr>
          <w:ilvl w:val="6"/>
          <w:numId w:val="15"/>
        </w:numPr>
        <w:shd w:val="clear" w:color="auto" w:fill="FFFFFF"/>
        <w:tabs>
          <w:tab w:val="clear" w:pos="5040"/>
          <w:tab w:val="num" w:pos="709"/>
        </w:tabs>
        <w:autoSpaceDE w:val="0"/>
        <w:autoSpaceDN w:val="0"/>
        <w:adjustRightInd w:val="0"/>
        <w:ind w:left="540" w:hanging="180"/>
        <w:jc w:val="both"/>
      </w:pPr>
      <w:r>
        <w:t>измерительная – определяет стоимость товара,</w:t>
      </w:r>
    </w:p>
    <w:p w:rsidR="008B5366" w:rsidRDefault="008B5366" w:rsidP="008B5366">
      <w:pPr>
        <w:numPr>
          <w:ilvl w:val="6"/>
          <w:numId w:val="15"/>
        </w:numPr>
        <w:shd w:val="clear" w:color="auto" w:fill="FFFFFF"/>
        <w:tabs>
          <w:tab w:val="clear" w:pos="5040"/>
          <w:tab w:val="num" w:pos="709"/>
        </w:tabs>
        <w:autoSpaceDE w:val="0"/>
        <w:autoSpaceDN w:val="0"/>
        <w:adjustRightInd w:val="0"/>
        <w:ind w:left="540" w:hanging="180"/>
        <w:jc w:val="both"/>
      </w:pPr>
      <w:r>
        <w:t>учетная – переводит показатели количества и качества товара в денежные единицы, что дает возможность их учета.</w:t>
      </w:r>
    </w:p>
    <w:p w:rsidR="008B5366" w:rsidRDefault="008B5366" w:rsidP="008B5366">
      <w:pPr>
        <w:numPr>
          <w:ilvl w:val="6"/>
          <w:numId w:val="15"/>
        </w:numPr>
        <w:shd w:val="clear" w:color="auto" w:fill="FFFFFF"/>
        <w:tabs>
          <w:tab w:val="clear" w:pos="5040"/>
          <w:tab w:val="num" w:pos="709"/>
        </w:tabs>
        <w:autoSpaceDE w:val="0"/>
        <w:autoSpaceDN w:val="0"/>
        <w:adjustRightInd w:val="0"/>
        <w:ind w:left="540" w:hanging="180"/>
        <w:jc w:val="both"/>
      </w:pPr>
      <w:r>
        <w:t>регулирующая –основной инструмент, позволяющий уравновесить спрос и предложение.</w:t>
      </w:r>
    </w:p>
    <w:p w:rsidR="008B5366" w:rsidRDefault="008B5366" w:rsidP="008B5366">
      <w:pPr>
        <w:numPr>
          <w:ilvl w:val="6"/>
          <w:numId w:val="15"/>
        </w:numPr>
        <w:shd w:val="clear" w:color="auto" w:fill="FFFFFF"/>
        <w:tabs>
          <w:tab w:val="clear" w:pos="5040"/>
          <w:tab w:val="num" w:pos="709"/>
        </w:tabs>
        <w:autoSpaceDE w:val="0"/>
        <w:autoSpaceDN w:val="0"/>
        <w:adjustRightInd w:val="0"/>
        <w:ind w:left="540" w:hanging="180"/>
        <w:jc w:val="both"/>
      </w:pPr>
      <w:r>
        <w:t xml:space="preserve">распределительная – государство через ценообразование осуществляет перераспределение национального дохода между отраслями, регионами и т.д. </w:t>
      </w:r>
    </w:p>
    <w:p w:rsidR="008B5366" w:rsidRDefault="008B5366" w:rsidP="008B5366">
      <w:pPr>
        <w:numPr>
          <w:ilvl w:val="6"/>
          <w:numId w:val="15"/>
        </w:numPr>
        <w:shd w:val="clear" w:color="auto" w:fill="FFFFFF"/>
        <w:tabs>
          <w:tab w:val="clear" w:pos="5040"/>
          <w:tab w:val="num" w:pos="709"/>
        </w:tabs>
        <w:autoSpaceDE w:val="0"/>
        <w:autoSpaceDN w:val="0"/>
        <w:adjustRightInd w:val="0"/>
        <w:ind w:left="540" w:hanging="180"/>
        <w:jc w:val="both"/>
      </w:pPr>
      <w:r>
        <w:t>стимулирующая – цена может стимулировать увеличение выпуска продукции и рост ее качества.</w:t>
      </w:r>
    </w:p>
    <w:p w:rsidR="008B5366" w:rsidRDefault="008B5366">
      <w:pPr>
        <w:shd w:val="clear" w:color="auto" w:fill="FFFFFF"/>
        <w:autoSpaceDE w:val="0"/>
        <w:autoSpaceDN w:val="0"/>
        <w:adjustRightInd w:val="0"/>
        <w:ind w:firstLine="720"/>
        <w:jc w:val="both"/>
      </w:pPr>
      <w:r>
        <w:rPr>
          <w:b/>
          <w:i/>
        </w:rPr>
        <w:t>Механизм ценообразования</w:t>
      </w:r>
      <w:r>
        <w:t xml:space="preserve"> – способ формирования новых цен и изменения действующих с учетом влияния ценообразующих факторов. Различают затратный (производственный) и рыночный способы ценообразования. Затратный способ определяет цену на основе затрат на производство и реализацию единицы продукции. При этом подразумевается получение производителем определенной суммы прибыли. По данному методу цена: Ц=С+П, где с – средние издержки производства и реализации единицы продукции, П – прибыль за единицу товара. </w:t>
      </w:r>
    </w:p>
    <w:p w:rsidR="008B5366" w:rsidRDefault="008B5366">
      <w:pPr>
        <w:shd w:val="clear" w:color="auto" w:fill="FFFFFF"/>
        <w:autoSpaceDE w:val="0"/>
        <w:autoSpaceDN w:val="0"/>
        <w:adjustRightInd w:val="0"/>
        <w:ind w:firstLine="720"/>
        <w:jc w:val="both"/>
      </w:pPr>
      <w:r>
        <w:t>В рыночном механизме цена устанавливается на основе выравнивания спроса и предложения. Т.е. это равновесная цена на данное количество товара.</w:t>
      </w:r>
    </w:p>
    <w:p w:rsidR="008B5366" w:rsidRDefault="008B5366">
      <w:pPr>
        <w:shd w:val="clear" w:color="auto" w:fill="FFFFFF"/>
        <w:autoSpaceDE w:val="0"/>
        <w:autoSpaceDN w:val="0"/>
        <w:adjustRightInd w:val="0"/>
        <w:ind w:firstLine="720"/>
        <w:jc w:val="both"/>
      </w:pPr>
      <w:r>
        <w:t xml:space="preserve">По ряду признаков </w:t>
      </w:r>
      <w:r>
        <w:rPr>
          <w:b/>
          <w:i/>
        </w:rPr>
        <w:t>цены подразделяются на виды</w:t>
      </w:r>
      <w:r>
        <w:t xml:space="preserve">. </w:t>
      </w:r>
      <w:r>
        <w:rPr>
          <w:i/>
        </w:rPr>
        <w:t>Оптовые цены</w:t>
      </w:r>
      <w:r>
        <w:t xml:space="preserve"> – цены, по которым продукция реализуется крупными партиями. </w:t>
      </w:r>
      <w:r>
        <w:rPr>
          <w:i/>
        </w:rPr>
        <w:t>Розничные</w:t>
      </w:r>
      <w:r>
        <w:t xml:space="preserve"> – в розничной сети, в небольшом количестве, отдельным покупателям. </w:t>
      </w:r>
      <w:r>
        <w:rPr>
          <w:i/>
        </w:rPr>
        <w:t>Закупочные</w:t>
      </w:r>
      <w:r>
        <w:t xml:space="preserve"> – цены, по кот государство закупает продукцию у производителей. </w:t>
      </w:r>
      <w:r>
        <w:rPr>
          <w:i/>
        </w:rPr>
        <w:t xml:space="preserve">Регулируемые </w:t>
      </w:r>
      <w:r>
        <w:t xml:space="preserve">– регулируются гос органами. </w:t>
      </w:r>
      <w:r>
        <w:rPr>
          <w:i/>
        </w:rPr>
        <w:t>Целевые</w:t>
      </w:r>
      <w:r>
        <w:t xml:space="preserve"> – устанавливаются государством для обеспечения паритетного соотношения цена на промышленную и с.-х. продукцию, покрытия расходов, получения достаточной прибыли для расширенного воспроизводства. </w:t>
      </w:r>
      <w:r>
        <w:rPr>
          <w:i/>
        </w:rPr>
        <w:t>Гарантированные</w:t>
      </w:r>
      <w:r>
        <w:t xml:space="preserve"> – применяются в случае, если средние рыночные цены ниже гарантированных (они должны обеспечить получение производителем дохода для расшир воспроизводства). </w:t>
      </w:r>
      <w:r>
        <w:rPr>
          <w:i/>
        </w:rPr>
        <w:t>Договорные</w:t>
      </w:r>
      <w:r>
        <w:t xml:space="preserve"> – по соглашению сторон. </w:t>
      </w:r>
      <w:r>
        <w:rPr>
          <w:i/>
        </w:rPr>
        <w:t>Свободные (рыночные)</w:t>
      </w:r>
      <w:r>
        <w:t xml:space="preserve"> – под воздействием спроса и предложения. </w:t>
      </w:r>
      <w:r>
        <w:rPr>
          <w:i/>
        </w:rPr>
        <w:t xml:space="preserve">Монопольная </w:t>
      </w:r>
      <w:r>
        <w:t>цена – устанавливается монополиями (обычно она более высокая в случае продажи, и боле низкая в случае покупки сырья). По времени действия – постоянные (не меняются в теч всего срока), текущие (меняются в рамках одного контракта в завис-ти от ситуации на рыке), сезонные (в пределах одного периода). Сопоставимые цены – принятые за базу сопоставления, единые для страны. В зависимости от вида рынка, на кот они образуются – биржевые, аукционные и т.д. Кроме того, выделяют мировые цены.</w:t>
      </w:r>
    </w:p>
    <w:p w:rsidR="008B5366" w:rsidRDefault="008B5366">
      <w:pPr>
        <w:shd w:val="clear" w:color="auto" w:fill="FFFFFF"/>
        <w:autoSpaceDE w:val="0"/>
        <w:autoSpaceDN w:val="0"/>
        <w:adjustRightInd w:val="0"/>
        <w:ind w:firstLine="720"/>
        <w:jc w:val="both"/>
      </w:pPr>
      <w:r>
        <w:t>Сезонное движение цен – ценовые различия в реализации продукции в разные периоды времени. Это движение обусловлено особенностями сельскохозяйственного производства, и в частности его сезонностью. Так продукцию селькохосяйства можно реализовывать как за счет текущего производства, так и за счет запасов. Кроме того некоторая продукция имеет различные производственные затраты в течении года (например молочное скотоводство), что тоже обуславливает сезонное движение цен. Кроме всего прочего, сезонное движение цен может быть вызвано сезонностью спроса на данную продукцию.</w:t>
      </w:r>
    </w:p>
    <w:p w:rsidR="008B5366" w:rsidRDefault="008B5366">
      <w:pPr>
        <w:shd w:val="clear" w:color="auto" w:fill="FFFFFF"/>
        <w:autoSpaceDE w:val="0"/>
        <w:autoSpaceDN w:val="0"/>
        <w:adjustRightInd w:val="0"/>
        <w:ind w:firstLine="720"/>
        <w:jc w:val="both"/>
      </w:pPr>
    </w:p>
    <w:p w:rsidR="008B5366" w:rsidRDefault="008B5366">
      <w:pPr>
        <w:shd w:val="clear" w:color="auto" w:fill="FFFFFF"/>
        <w:autoSpaceDE w:val="0"/>
        <w:autoSpaceDN w:val="0"/>
        <w:adjustRightInd w:val="0"/>
        <w:ind w:firstLine="540"/>
        <w:jc w:val="center"/>
        <w:rPr>
          <w:rFonts w:ascii="Arial" w:hAnsi="Arial"/>
        </w:rPr>
      </w:pPr>
      <w:r>
        <w:rPr>
          <w:rFonts w:ascii="Arial" w:hAnsi="Arial"/>
          <w:b/>
        </w:rPr>
        <w:t>21. Основные и оборотные средства в с.-х.</w:t>
      </w:r>
    </w:p>
    <w:p w:rsidR="008B5366" w:rsidRDefault="008B5366">
      <w:pPr>
        <w:shd w:val="clear" w:color="auto" w:fill="FFFFFF"/>
        <w:autoSpaceDE w:val="0"/>
        <w:autoSpaceDN w:val="0"/>
        <w:adjustRightInd w:val="0"/>
        <w:ind w:firstLine="540"/>
        <w:jc w:val="both"/>
      </w:pPr>
      <w:r>
        <w:t>Выраженные в стоимостной форме, средства произ</w:t>
      </w:r>
      <w:r>
        <w:softHyphen/>
        <w:t>водства представляют собой производственные фонды, которые подразделяются на основные и оборотные.</w:t>
      </w:r>
    </w:p>
    <w:p w:rsidR="008B5366" w:rsidRDefault="008B5366">
      <w:pPr>
        <w:shd w:val="clear" w:color="auto" w:fill="FFFFFF"/>
        <w:autoSpaceDE w:val="0"/>
        <w:autoSpaceDN w:val="0"/>
        <w:adjustRightInd w:val="0"/>
        <w:ind w:firstLine="540"/>
        <w:jc w:val="both"/>
      </w:pPr>
      <w:r>
        <w:rPr>
          <w:b/>
        </w:rPr>
        <w:t>Основные фонды (ОФ)</w:t>
      </w:r>
      <w:r>
        <w:t xml:space="preserve"> - это средста груда, которые многократно участвуют в производственном процессе, сохраняя при  ном спою натуральную форму, а их стоимость переносится на производимую продукцию частями, по мере износа. </w:t>
      </w:r>
    </w:p>
    <w:p w:rsidR="008B5366" w:rsidRDefault="008B5366">
      <w:pPr>
        <w:shd w:val="clear" w:color="auto" w:fill="FFFFFF"/>
        <w:autoSpaceDE w:val="0"/>
        <w:autoSpaceDN w:val="0"/>
        <w:adjustRightInd w:val="0"/>
        <w:ind w:firstLine="540"/>
        <w:jc w:val="both"/>
      </w:pPr>
      <w:r>
        <w:t>Для учета, анализа и планирования основные фонды классифи</w:t>
      </w:r>
      <w:r>
        <w:softHyphen/>
        <w:t>цируют по ряду признаков.</w:t>
      </w:r>
    </w:p>
    <w:p w:rsidR="008B5366" w:rsidRDefault="008B5366">
      <w:pPr>
        <w:shd w:val="clear" w:color="auto" w:fill="FFFFFF"/>
        <w:autoSpaceDE w:val="0"/>
        <w:autoSpaceDN w:val="0"/>
        <w:adjustRightInd w:val="0"/>
        <w:ind w:firstLine="540"/>
        <w:jc w:val="both"/>
      </w:pPr>
      <w:r>
        <w:rPr>
          <w:b/>
        </w:rPr>
        <w:t>По функциональному назначению</w:t>
      </w:r>
      <w:r>
        <w:t xml:space="preserve"> ОФ делят на производственные и непроизводственные. </w:t>
      </w:r>
      <w:r>
        <w:rPr>
          <w:i/>
        </w:rPr>
        <w:t xml:space="preserve">Производственные ОФ </w:t>
      </w:r>
      <w:r>
        <w:t>— это фонды, которые непосредственно участвуют в производственном процессе или создают условия для его нормаль</w:t>
      </w:r>
      <w:r>
        <w:softHyphen/>
        <w:t>ного осуществления. В свою очередь, они подразделяются на ос</w:t>
      </w:r>
      <w:r>
        <w:softHyphen/>
        <w:t>новные производственные фонды сельскохозяйственного и несель</w:t>
      </w:r>
      <w:r>
        <w:softHyphen/>
        <w:t>скохозяйственного назначения.</w:t>
      </w:r>
    </w:p>
    <w:p w:rsidR="008B5366" w:rsidRDefault="008B5366">
      <w:pPr>
        <w:shd w:val="clear" w:color="auto" w:fill="FFFFFF"/>
        <w:autoSpaceDE w:val="0"/>
        <w:autoSpaceDN w:val="0"/>
        <w:adjustRightInd w:val="0"/>
        <w:ind w:firstLine="540"/>
        <w:jc w:val="both"/>
      </w:pPr>
      <w:r>
        <w:rPr>
          <w:i/>
        </w:rPr>
        <w:t xml:space="preserve">Непроизводственные ОФ </w:t>
      </w:r>
      <w:r>
        <w:t>— фонды, непосредственно не участвующие в производственном процессе (жилые дома, детс</w:t>
      </w:r>
      <w:r>
        <w:softHyphen/>
        <w:t>кие и спортивные учреждения, школы, больницы, другие объекты бытового и культурного назначения).</w:t>
      </w:r>
    </w:p>
    <w:p w:rsidR="008B5366" w:rsidRDefault="008B5366">
      <w:pPr>
        <w:shd w:val="clear" w:color="auto" w:fill="FFFFFF"/>
        <w:autoSpaceDE w:val="0"/>
        <w:autoSpaceDN w:val="0"/>
        <w:adjustRightInd w:val="0"/>
        <w:ind w:firstLine="540"/>
        <w:jc w:val="both"/>
      </w:pPr>
      <w:r>
        <w:rPr>
          <w:b/>
        </w:rPr>
        <w:t>По вещественно-натуральному составу:</w:t>
      </w:r>
    </w:p>
    <w:p w:rsidR="008B5366" w:rsidRDefault="008B5366">
      <w:pPr>
        <w:shd w:val="clear" w:color="auto" w:fill="FFFFFF"/>
        <w:autoSpaceDE w:val="0"/>
        <w:autoSpaceDN w:val="0"/>
        <w:adjustRightInd w:val="0"/>
        <w:ind w:firstLine="540"/>
        <w:jc w:val="both"/>
      </w:pPr>
      <w:r>
        <w:t xml:space="preserve">1.    Здания — административные,   хозяйственные,   основных, вспомогательных и подсобных производств. </w:t>
      </w:r>
    </w:p>
    <w:p w:rsidR="008B5366" w:rsidRDefault="008B5366">
      <w:pPr>
        <w:shd w:val="clear" w:color="auto" w:fill="FFFFFF"/>
        <w:autoSpaceDE w:val="0"/>
        <w:autoSpaceDN w:val="0"/>
        <w:adjustRightInd w:val="0"/>
        <w:ind w:firstLine="540"/>
        <w:jc w:val="both"/>
      </w:pPr>
      <w:r>
        <w:t>2.  Сооружения — инженерно-строительные объекты, которые необходимы для осуществления процесса производства.</w:t>
      </w:r>
    </w:p>
    <w:p w:rsidR="008B5366" w:rsidRDefault="008B5366">
      <w:pPr>
        <w:shd w:val="clear" w:color="auto" w:fill="FFFFFF"/>
        <w:autoSpaceDE w:val="0"/>
        <w:autoSpaceDN w:val="0"/>
        <w:adjustRightInd w:val="0"/>
        <w:ind w:firstLine="540"/>
        <w:jc w:val="both"/>
      </w:pPr>
      <w:r>
        <w:t>3. Передаточные устройства — водопроводные и электрические сети, теплосети, телефонные и телеграфные сети, газовые сети.</w:t>
      </w:r>
    </w:p>
    <w:p w:rsidR="008B5366" w:rsidRDefault="008B5366">
      <w:pPr>
        <w:shd w:val="clear" w:color="auto" w:fill="FFFFFF"/>
        <w:autoSpaceDE w:val="0"/>
        <w:autoSpaceDN w:val="0"/>
        <w:adjustRightInd w:val="0"/>
        <w:ind w:firstLine="540"/>
        <w:jc w:val="both"/>
      </w:pPr>
      <w:r>
        <w:t>4. Машины и оборудование — все виды машин и оборуд, используемых в с.-х..</w:t>
      </w:r>
    </w:p>
    <w:p w:rsidR="008B5366" w:rsidRDefault="008B5366">
      <w:pPr>
        <w:shd w:val="clear" w:color="auto" w:fill="FFFFFF"/>
        <w:autoSpaceDE w:val="0"/>
        <w:autoSpaceDN w:val="0"/>
        <w:adjustRightInd w:val="0"/>
        <w:ind w:firstLine="540"/>
        <w:jc w:val="both"/>
      </w:pPr>
      <w:r>
        <w:t>5.  Транспортные средства —все виды автомобилей, гужевой и водный транспорт,</w:t>
      </w:r>
      <w:r>
        <w:rPr>
          <w:b/>
        </w:rPr>
        <w:t xml:space="preserve"> </w:t>
      </w:r>
      <w:r>
        <w:t>прицепы, электрокары и т. д.</w:t>
      </w:r>
    </w:p>
    <w:p w:rsidR="008B5366" w:rsidRDefault="008B5366">
      <w:pPr>
        <w:ind w:firstLine="540"/>
        <w:jc w:val="both"/>
      </w:pPr>
      <w:r>
        <w:t>6. Производственный и хозяйственный инвентарь — емкости для хранения,  тара (фляги, бидоны и Т.Д.), мебель, шкафы, пишущие машинки, компьютеры, множи</w:t>
      </w:r>
      <w:r>
        <w:softHyphen/>
        <w:t>тельные аппараты, противопожарный инвентарь и др.</w:t>
      </w:r>
    </w:p>
    <w:p w:rsidR="008B5366" w:rsidRDefault="008B5366">
      <w:pPr>
        <w:shd w:val="clear" w:color="auto" w:fill="FFFFFF"/>
        <w:autoSpaceDE w:val="0"/>
        <w:autoSpaceDN w:val="0"/>
        <w:adjustRightInd w:val="0"/>
        <w:ind w:firstLine="540"/>
        <w:jc w:val="both"/>
      </w:pPr>
      <w:r>
        <w:t>7. Рабочий скот: лошади, волы, верблюды.</w:t>
      </w:r>
    </w:p>
    <w:p w:rsidR="008B5366" w:rsidRDefault="008B5366">
      <w:pPr>
        <w:shd w:val="clear" w:color="auto" w:fill="FFFFFF"/>
        <w:autoSpaceDE w:val="0"/>
        <w:autoSpaceDN w:val="0"/>
        <w:adjustRightInd w:val="0"/>
        <w:ind w:firstLine="540"/>
        <w:jc w:val="both"/>
      </w:pPr>
      <w:r>
        <w:t>8. Продуктивный скот: коровы, свиноматки, козы, овцематки и др.</w:t>
      </w:r>
    </w:p>
    <w:p w:rsidR="008B5366" w:rsidRDefault="008B5366">
      <w:pPr>
        <w:shd w:val="clear" w:color="auto" w:fill="FFFFFF"/>
        <w:autoSpaceDE w:val="0"/>
        <w:autoSpaceDN w:val="0"/>
        <w:adjustRightInd w:val="0"/>
        <w:ind w:firstLine="540"/>
        <w:jc w:val="both"/>
      </w:pPr>
      <w:r>
        <w:t>9. Многолетние насаждения: плодовые, ягодные, чайные, поле</w:t>
      </w:r>
      <w:r>
        <w:softHyphen/>
        <w:t>защитные.</w:t>
      </w:r>
    </w:p>
    <w:p w:rsidR="008B5366" w:rsidRDefault="008B5366">
      <w:pPr>
        <w:shd w:val="clear" w:color="auto" w:fill="FFFFFF"/>
        <w:autoSpaceDE w:val="0"/>
        <w:autoSpaceDN w:val="0"/>
        <w:adjustRightInd w:val="0"/>
        <w:ind w:firstLine="540"/>
        <w:jc w:val="both"/>
      </w:pPr>
      <w:r>
        <w:t>10.Капитальные вложения по улучшению земель (без сооруже</w:t>
      </w:r>
      <w:r>
        <w:softHyphen/>
        <w:t>ний) — затраты на поверхностное улучшение земель сельскохозяй</w:t>
      </w:r>
      <w:r>
        <w:softHyphen/>
        <w:t>ственного назначения.</w:t>
      </w:r>
    </w:p>
    <w:p w:rsidR="008B5366" w:rsidRDefault="008B5366">
      <w:pPr>
        <w:shd w:val="clear" w:color="auto" w:fill="FFFFFF"/>
        <w:autoSpaceDE w:val="0"/>
        <w:autoSpaceDN w:val="0"/>
        <w:adjustRightInd w:val="0"/>
        <w:ind w:firstLine="540"/>
        <w:jc w:val="both"/>
      </w:pPr>
      <w:r>
        <w:t>11.Инструмент и прочие основные фонды.</w:t>
      </w:r>
    </w:p>
    <w:p w:rsidR="008B5366" w:rsidRDefault="008B5366">
      <w:pPr>
        <w:shd w:val="clear" w:color="auto" w:fill="FFFFFF"/>
        <w:autoSpaceDE w:val="0"/>
        <w:autoSpaceDN w:val="0"/>
        <w:adjustRightInd w:val="0"/>
        <w:ind w:firstLine="540"/>
        <w:jc w:val="both"/>
      </w:pPr>
      <w:r>
        <w:t xml:space="preserve">В зависимости </w:t>
      </w:r>
      <w:r>
        <w:rPr>
          <w:b/>
        </w:rPr>
        <w:t>от степени влияния фондов на процесс производ</w:t>
      </w:r>
      <w:r>
        <w:rPr>
          <w:b/>
        </w:rPr>
        <w:softHyphen/>
        <w:t>ства</w:t>
      </w:r>
      <w:r>
        <w:t xml:space="preserve"> их подразделяют на две части. Активная часть основных фондов принимает непосред</w:t>
      </w:r>
      <w:r>
        <w:softHyphen/>
        <w:t>ственное участие в производственном процессе (машины и обору</w:t>
      </w:r>
      <w:r>
        <w:softHyphen/>
        <w:t>дование, транспортные средства, рабочий и продуктивный скот, многолетние насаждения, приборы, инвентарь). Пассивная часть основных фондов обеспечивает нор</w:t>
      </w:r>
      <w:r>
        <w:softHyphen/>
        <w:t>мальное функционирование производственного процесса (здания, сооружения).</w:t>
      </w:r>
    </w:p>
    <w:p w:rsidR="008B5366" w:rsidRDefault="008B5366">
      <w:pPr>
        <w:shd w:val="clear" w:color="auto" w:fill="FFFFFF"/>
        <w:autoSpaceDE w:val="0"/>
        <w:autoSpaceDN w:val="0"/>
        <w:adjustRightInd w:val="0"/>
        <w:ind w:firstLine="540"/>
        <w:jc w:val="both"/>
      </w:pPr>
      <w:r>
        <w:rPr>
          <w:b/>
        </w:rPr>
        <w:t>По отраслевому признаку</w:t>
      </w:r>
      <w:r>
        <w:t xml:space="preserve"> основные фонды подразделяют на фонды растениеводства, животноводства и общего назначения.</w:t>
      </w:r>
    </w:p>
    <w:p w:rsidR="008B5366" w:rsidRDefault="008B5366">
      <w:pPr>
        <w:shd w:val="clear" w:color="auto" w:fill="FFFFFF"/>
        <w:autoSpaceDE w:val="0"/>
        <w:autoSpaceDN w:val="0"/>
        <w:adjustRightInd w:val="0"/>
        <w:ind w:firstLine="540"/>
        <w:jc w:val="both"/>
      </w:pPr>
      <w:r>
        <w:rPr>
          <w:b/>
        </w:rPr>
        <w:t>По принадлежности</w:t>
      </w:r>
      <w:r>
        <w:t xml:space="preserve"> основные фонды делят на собственные и арендованные.</w:t>
      </w:r>
    </w:p>
    <w:p w:rsidR="008B5366" w:rsidRDefault="008B5366">
      <w:pPr>
        <w:shd w:val="clear" w:color="auto" w:fill="FFFFFF"/>
        <w:autoSpaceDE w:val="0"/>
        <w:autoSpaceDN w:val="0"/>
        <w:adjustRightInd w:val="0"/>
        <w:ind w:firstLine="540"/>
        <w:jc w:val="both"/>
        <w:rPr>
          <w:b/>
          <w:i/>
          <w:u w:val="single"/>
        </w:rPr>
      </w:pPr>
      <w:r>
        <w:rPr>
          <w:b/>
          <w:i/>
          <w:u w:val="single"/>
        </w:rPr>
        <w:t xml:space="preserve">Эффективность использования основных фондов: </w:t>
      </w:r>
    </w:p>
    <w:p w:rsidR="008B5366" w:rsidRDefault="008B5366">
      <w:pPr>
        <w:shd w:val="clear" w:color="auto" w:fill="FFFFFF"/>
        <w:autoSpaceDE w:val="0"/>
        <w:autoSpaceDN w:val="0"/>
        <w:adjustRightInd w:val="0"/>
        <w:ind w:firstLine="540"/>
        <w:jc w:val="both"/>
      </w:pPr>
      <w:r>
        <w:rPr>
          <w:i/>
        </w:rPr>
        <w:t xml:space="preserve">Фондоотдача </w:t>
      </w:r>
      <w:r>
        <w:t>(Ф</w:t>
      </w:r>
      <w:r>
        <w:rPr>
          <w:vertAlign w:val="subscript"/>
        </w:rPr>
        <w:t>от</w:t>
      </w:r>
      <w:r>
        <w:t>) представляет собой отношение стоимости ва</w:t>
      </w:r>
      <w:r>
        <w:softHyphen/>
        <w:t>ловой продукции сельского хозяйства к среднегодовой стоимости основных производственных фондов сельскохозяйственного на</w:t>
      </w:r>
      <w:r>
        <w:softHyphen/>
        <w:t>значения и показывает, сколько продукции получено на единицу основных фондов (Фот=ВП/ОФ)</w:t>
      </w:r>
    </w:p>
    <w:p w:rsidR="008B5366" w:rsidRDefault="008B5366">
      <w:pPr>
        <w:shd w:val="clear" w:color="auto" w:fill="FFFFFF"/>
        <w:autoSpaceDE w:val="0"/>
        <w:autoSpaceDN w:val="0"/>
        <w:adjustRightInd w:val="0"/>
        <w:ind w:firstLine="540"/>
        <w:jc w:val="both"/>
      </w:pPr>
      <w:r>
        <w:t xml:space="preserve">Обратным показателем по отношению к фондоотдаче является </w:t>
      </w:r>
      <w:r>
        <w:rPr>
          <w:i/>
        </w:rPr>
        <w:t>Фондоемкость</w:t>
      </w:r>
      <w:r>
        <w:t xml:space="preserve"> (Ф</w:t>
      </w:r>
      <w:r>
        <w:rPr>
          <w:vertAlign w:val="subscript"/>
        </w:rPr>
        <w:t>ем</w:t>
      </w:r>
      <w:r>
        <w:t>) выражает отношение среднегодовой сто</w:t>
      </w:r>
      <w:r>
        <w:softHyphen/>
        <w:t>имости основных производственных фондов к стоимости вало</w:t>
      </w:r>
      <w:r>
        <w:softHyphen/>
        <w:t>вой продукции сельского хозяйства и показывает, сколько ос</w:t>
      </w:r>
      <w:r>
        <w:softHyphen/>
        <w:t>новных средств принимало участие в производстве единицы про</w:t>
      </w:r>
      <w:r>
        <w:softHyphen/>
        <w:t>дукции:</w:t>
      </w:r>
    </w:p>
    <w:p w:rsidR="008B5366" w:rsidRDefault="008B5366">
      <w:pPr>
        <w:shd w:val="clear" w:color="auto" w:fill="FFFFFF"/>
        <w:autoSpaceDE w:val="0"/>
        <w:autoSpaceDN w:val="0"/>
        <w:adjustRightInd w:val="0"/>
        <w:ind w:firstLine="540"/>
        <w:jc w:val="both"/>
      </w:pPr>
      <w:r>
        <w:t>Фондоотдачу и фондоемкость можно рассчитывать не только по валовой, но и по чистой продукции (валовому доходу), чистому доходу. Для характеристики экономической эффективности исполь</w:t>
      </w:r>
      <w:r>
        <w:softHyphen/>
        <w:t>зования основных фондов применяют такой показатель, как срок их окупаемости (С</w:t>
      </w:r>
      <w:r>
        <w:rPr>
          <w:vertAlign w:val="subscript"/>
        </w:rPr>
        <w:t>ок</w:t>
      </w:r>
      <w:r>
        <w:t>). Это отношение среднегодовой сто</w:t>
      </w:r>
      <w:r>
        <w:softHyphen/>
        <w:t>имости производственных основных средств к годовой сумме прибыли.</w:t>
      </w:r>
    </w:p>
    <w:p w:rsidR="008B5366" w:rsidRDefault="008B5366">
      <w:pPr>
        <w:shd w:val="clear" w:color="auto" w:fill="FFFFFF"/>
        <w:autoSpaceDE w:val="0"/>
        <w:autoSpaceDN w:val="0"/>
        <w:adjustRightInd w:val="0"/>
        <w:ind w:firstLine="540"/>
        <w:jc w:val="both"/>
      </w:pPr>
      <w:r>
        <w:t>В процессе сельскохозяйственного производства важную роль играют оборотные средства, которые состоят из производственных оборотных фондов и фондов обращения.</w:t>
      </w:r>
    </w:p>
    <w:p w:rsidR="008B5366" w:rsidRDefault="008B5366">
      <w:pPr>
        <w:shd w:val="clear" w:color="auto" w:fill="FFFFFF"/>
        <w:autoSpaceDE w:val="0"/>
        <w:autoSpaceDN w:val="0"/>
        <w:adjustRightInd w:val="0"/>
        <w:ind w:firstLine="540"/>
        <w:jc w:val="both"/>
      </w:pPr>
      <w:r>
        <w:rPr>
          <w:b/>
        </w:rPr>
        <w:t xml:space="preserve">Производственные оборотные фонды </w:t>
      </w:r>
      <w:r>
        <w:t>— это средства производ</w:t>
      </w:r>
      <w:r>
        <w:softHyphen/>
        <w:t>ства, которые целиком потребляются в процессе одного производ</w:t>
      </w:r>
      <w:r>
        <w:softHyphen/>
        <w:t>ственного цикла, полностью переносят стоимость на созданный продукт и изменяют свою натурально-вещественную форму. Про</w:t>
      </w:r>
      <w:r>
        <w:softHyphen/>
        <w:t>изводственные оборотные фонды подразделяются на производ</w:t>
      </w:r>
      <w:r>
        <w:softHyphen/>
        <w:t>ственные запасы, незавершенное производство и расходы будущих периодов.</w:t>
      </w:r>
    </w:p>
    <w:p w:rsidR="008B5366" w:rsidRDefault="008B5366">
      <w:pPr>
        <w:shd w:val="clear" w:color="auto" w:fill="FFFFFF"/>
        <w:autoSpaceDE w:val="0"/>
        <w:autoSpaceDN w:val="0"/>
        <w:adjustRightInd w:val="0"/>
        <w:ind w:firstLine="540"/>
        <w:jc w:val="both"/>
      </w:pPr>
      <w:r>
        <w:rPr>
          <w:i/>
        </w:rPr>
        <w:t xml:space="preserve">Производственные запасы — </w:t>
      </w:r>
      <w:r>
        <w:t>это предметы, которые еще не всту</w:t>
      </w:r>
      <w:r>
        <w:softHyphen/>
        <w:t>пили в процесс производственного потребления. К ним относятся семена, посадочный материал, удобрения, ядохимикаты, корма, топливо, запасные части, мелкий инвентарь и др.</w:t>
      </w:r>
    </w:p>
    <w:p w:rsidR="008B5366" w:rsidRDefault="008B5366">
      <w:pPr>
        <w:shd w:val="clear" w:color="auto" w:fill="FFFFFF"/>
        <w:autoSpaceDE w:val="0"/>
        <w:autoSpaceDN w:val="0"/>
        <w:adjustRightInd w:val="0"/>
        <w:ind w:firstLine="540"/>
        <w:jc w:val="both"/>
      </w:pPr>
      <w:r>
        <w:rPr>
          <w:i/>
        </w:rPr>
        <w:t>Незавершенное</w:t>
      </w:r>
      <w:r>
        <w:rPr>
          <w:b/>
          <w:i/>
        </w:rPr>
        <w:t xml:space="preserve"> </w:t>
      </w:r>
      <w:r>
        <w:rPr>
          <w:i/>
        </w:rPr>
        <w:t xml:space="preserve">производство  -   </w:t>
      </w:r>
      <w:r>
        <w:t xml:space="preserve">это оборотные </w:t>
      </w:r>
      <w:r>
        <w:rPr>
          <w:b/>
        </w:rPr>
        <w:t>фонды, которые</w:t>
      </w:r>
      <w:r>
        <w:t xml:space="preserve"> находятся па стадии производства</w:t>
      </w:r>
      <w:r>
        <w:rPr>
          <w:b/>
        </w:rPr>
        <w:t xml:space="preserve">. </w:t>
      </w:r>
      <w:r>
        <w:t>Это</w:t>
      </w:r>
      <w:r>
        <w:rPr>
          <w:b/>
        </w:rPr>
        <w:t xml:space="preserve"> </w:t>
      </w:r>
      <w:r>
        <w:t>затраты под урожай будущих лет, затраты на незаконченную инкуба</w:t>
      </w:r>
      <w:r>
        <w:softHyphen/>
        <w:t>цию яиц и т.д..</w:t>
      </w:r>
    </w:p>
    <w:p w:rsidR="008B5366" w:rsidRDefault="008B5366">
      <w:pPr>
        <w:shd w:val="clear" w:color="auto" w:fill="FFFFFF"/>
        <w:autoSpaceDE w:val="0"/>
        <w:autoSpaceDN w:val="0"/>
        <w:adjustRightInd w:val="0"/>
        <w:ind w:firstLine="540"/>
        <w:jc w:val="both"/>
      </w:pPr>
      <w:r>
        <w:rPr>
          <w:i/>
        </w:rPr>
        <w:t xml:space="preserve">Расходы будущих периодов </w:t>
      </w:r>
      <w:r>
        <w:t>— это затраты на строительство и со</w:t>
      </w:r>
      <w:r>
        <w:softHyphen/>
        <w:t>держание летних лагерей, загонов, навесов и других сооружений некапитального характера для животных, пусконаладочные работы (животноводческие комплексы, тепличные комбинаты и др.). Они включаются в себестоимость продукции равными долями в течение 2—3 лет.</w:t>
      </w:r>
    </w:p>
    <w:p w:rsidR="008B5366" w:rsidRDefault="008B5366">
      <w:pPr>
        <w:shd w:val="clear" w:color="auto" w:fill="FFFFFF"/>
        <w:autoSpaceDE w:val="0"/>
        <w:autoSpaceDN w:val="0"/>
        <w:adjustRightInd w:val="0"/>
        <w:ind w:firstLine="540"/>
        <w:jc w:val="both"/>
      </w:pPr>
      <w:r>
        <w:rPr>
          <w:b/>
        </w:rPr>
        <w:t xml:space="preserve">Фонды обращения </w:t>
      </w:r>
      <w:r>
        <w:t>— это средства, обслуживающие процесс реа</w:t>
      </w:r>
      <w:r>
        <w:softHyphen/>
        <w:t>лизации продукции: готовая продукция, предназначенная для реа</w:t>
      </w:r>
      <w:r>
        <w:softHyphen/>
        <w:t>лизации, денежные средства в кассе и на счетах, а также средства в расчетах — расчеты с организациями, по оплате труда, с разными лицами, товары отгруженные, прочие дебиторы.</w:t>
      </w:r>
    </w:p>
    <w:p w:rsidR="008B5366" w:rsidRDefault="008B5366">
      <w:pPr>
        <w:shd w:val="clear" w:color="auto" w:fill="FFFFFF"/>
        <w:autoSpaceDE w:val="0"/>
        <w:autoSpaceDN w:val="0"/>
        <w:adjustRightInd w:val="0"/>
        <w:ind w:firstLine="540"/>
        <w:jc w:val="both"/>
      </w:pPr>
      <w:r>
        <w:rPr>
          <w:b/>
          <w:i/>
          <w:u w:val="single"/>
        </w:rPr>
        <w:t>Эффективность ОбФ:</w:t>
      </w:r>
      <w:r>
        <w:t xml:space="preserve"> коэффициент оборачиваемости оборотных средств, коэффициент загрузки средств в обороте, про</w:t>
      </w:r>
      <w:r>
        <w:softHyphen/>
        <w:t>должительность одного оборота, высвобождение средств из оборо</w:t>
      </w:r>
      <w:r>
        <w:softHyphen/>
        <w:t>та, материалоемкость.</w:t>
      </w:r>
    </w:p>
    <w:p w:rsidR="008B5366" w:rsidRDefault="008B5366">
      <w:pPr>
        <w:shd w:val="clear" w:color="auto" w:fill="FFFFFF"/>
        <w:autoSpaceDE w:val="0"/>
        <w:autoSpaceDN w:val="0"/>
        <w:adjustRightInd w:val="0"/>
        <w:ind w:firstLine="540"/>
        <w:jc w:val="both"/>
      </w:pPr>
      <w:r>
        <w:rPr>
          <w:i/>
        </w:rPr>
        <w:t xml:space="preserve">Коэффициент оборачиваемости оборотных средств </w:t>
      </w:r>
      <w:r>
        <w:t>(Коб) — отно</w:t>
      </w:r>
      <w:r>
        <w:softHyphen/>
        <w:t>шение денежной выручки от реализации продукции и стоимости молодняка, переведенного в основное стадо, за вычетом стоимости проданного скота основного стада к среднему остатку оборотных средств за год:=(Вр+М-С)/Ообф Чем больше, тем лучше.</w:t>
      </w:r>
    </w:p>
    <w:p w:rsidR="008B5366" w:rsidRDefault="008B5366">
      <w:pPr>
        <w:shd w:val="clear" w:color="auto" w:fill="FFFFFF"/>
        <w:autoSpaceDE w:val="0"/>
        <w:autoSpaceDN w:val="0"/>
        <w:adjustRightInd w:val="0"/>
        <w:ind w:firstLine="540"/>
        <w:jc w:val="both"/>
      </w:pPr>
      <w:r>
        <w:rPr>
          <w:i/>
        </w:rPr>
        <w:t xml:space="preserve">Коэффициент загрузки средств в обороте </w:t>
      </w:r>
      <w:r>
        <w:t>(К</w:t>
      </w:r>
      <w:r>
        <w:rPr>
          <w:vertAlign w:val="subscript"/>
        </w:rPr>
        <w:t>зг</w:t>
      </w:r>
      <w:r>
        <w:t>) — обратный пока</w:t>
      </w:r>
      <w:r>
        <w:softHyphen/>
        <w:t>затель коэф оборач-ти, характеризует сумму обо</w:t>
      </w:r>
      <w:r>
        <w:softHyphen/>
        <w:t>ротных средств,</w:t>
      </w:r>
      <w:r>
        <w:rPr>
          <w:b/>
        </w:rPr>
        <w:t xml:space="preserve"> </w:t>
      </w:r>
      <w:r>
        <w:t>авансируемых на единицу (1 руб.) выручки от реализации продукции. Чем меньше, тем лучше.</w:t>
      </w:r>
    </w:p>
    <w:p w:rsidR="008B5366" w:rsidRDefault="008B5366">
      <w:pPr>
        <w:shd w:val="clear" w:color="auto" w:fill="FFFFFF"/>
        <w:autoSpaceDE w:val="0"/>
        <w:autoSpaceDN w:val="0"/>
        <w:adjustRightInd w:val="0"/>
        <w:ind w:firstLine="540"/>
        <w:jc w:val="both"/>
      </w:pPr>
      <w:r>
        <w:rPr>
          <w:i/>
        </w:rPr>
        <w:t>Продолжительность одно оборота</w:t>
      </w:r>
      <w:r>
        <w:t xml:space="preserve"> (Т) показывает, за какой период предприятию возвращаются его оборот средства в виде выручки Т=365/Коб Чем меньше, тем лучше.</w:t>
      </w:r>
    </w:p>
    <w:p w:rsidR="008B5366" w:rsidRDefault="008B5366">
      <w:pPr>
        <w:shd w:val="clear" w:color="auto" w:fill="FFFFFF"/>
        <w:autoSpaceDE w:val="0"/>
        <w:autoSpaceDN w:val="0"/>
        <w:adjustRightInd w:val="0"/>
        <w:ind w:firstLine="540"/>
        <w:jc w:val="both"/>
      </w:pPr>
      <w:r>
        <w:rPr>
          <w:i/>
        </w:rPr>
        <w:t>Высвобождение об средтв за счет ускорения оборачиваемости</w:t>
      </w:r>
      <w:r>
        <w:t xml:space="preserve"> (Овыс=Во(Тб-То)/365) Во – выручка в отчетном периоде, Тб и То – сред продолжительность одного оборота, дней.</w:t>
      </w:r>
    </w:p>
    <w:p w:rsidR="008B5366" w:rsidRDefault="008B5366">
      <w:pPr>
        <w:shd w:val="clear" w:color="auto" w:fill="FFFFFF"/>
        <w:autoSpaceDE w:val="0"/>
        <w:autoSpaceDN w:val="0"/>
        <w:adjustRightInd w:val="0"/>
        <w:ind w:firstLine="540"/>
        <w:jc w:val="both"/>
      </w:pPr>
      <w:r>
        <w:t>Основными показателями экономической эффективности ис</w:t>
      </w:r>
      <w:r>
        <w:softHyphen/>
        <w:t>пользования всех производственных фондов являются норма при</w:t>
      </w:r>
      <w:r>
        <w:softHyphen/>
        <w:t>были и материалоемкость продукции.</w:t>
      </w:r>
    </w:p>
    <w:p w:rsidR="008B5366" w:rsidRDefault="008B5366">
      <w:pPr>
        <w:shd w:val="clear" w:color="auto" w:fill="FFFFFF"/>
        <w:autoSpaceDE w:val="0"/>
        <w:autoSpaceDN w:val="0"/>
        <w:adjustRightInd w:val="0"/>
        <w:ind w:firstLine="540"/>
        <w:jc w:val="both"/>
      </w:pPr>
      <w:r>
        <w:rPr>
          <w:i/>
        </w:rPr>
        <w:t xml:space="preserve">Норма прибыли </w:t>
      </w:r>
      <w:r>
        <w:t>(Н) - отношение прибыли к среднегодовой сто</w:t>
      </w:r>
      <w:r>
        <w:softHyphen/>
        <w:t>имости производственных основных и оборотных фондов, %.</w:t>
      </w:r>
    </w:p>
    <w:p w:rsidR="008B5366" w:rsidRDefault="008B5366">
      <w:pPr>
        <w:shd w:val="clear" w:color="auto" w:fill="FFFFFF"/>
        <w:autoSpaceDE w:val="0"/>
        <w:autoSpaceDN w:val="0"/>
        <w:adjustRightInd w:val="0"/>
        <w:ind w:firstLine="540"/>
        <w:jc w:val="both"/>
      </w:pPr>
      <w:r>
        <w:rPr>
          <w:i/>
        </w:rPr>
        <w:t>Материалоемкость (Ме)</w:t>
      </w:r>
      <w:r>
        <w:t xml:space="preserve"> – это материальные затраты на производство единицы продукции в стоимостном или натуральном выражении.  Материалоемкость равна отношению затрат материальных ресурсов (МЗ) к объему валовой продукции (ВП)</w:t>
      </w:r>
    </w:p>
    <w:p w:rsidR="008B5366" w:rsidRDefault="008B5366">
      <w:pPr>
        <w:shd w:val="clear" w:color="auto" w:fill="FFFFFF"/>
        <w:autoSpaceDE w:val="0"/>
        <w:autoSpaceDN w:val="0"/>
        <w:adjustRightInd w:val="0"/>
        <w:ind w:firstLine="540"/>
        <w:jc w:val="both"/>
      </w:pPr>
    </w:p>
    <w:p w:rsidR="008B5366" w:rsidRDefault="008B5366">
      <w:pPr>
        <w:ind w:left="181"/>
        <w:jc w:val="center"/>
        <w:rPr>
          <w:rFonts w:ascii="Arial" w:hAnsi="Arial"/>
          <w:b/>
        </w:rPr>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ОРГАНИЗАЦИЯ С.-Х. ПРОИЗВОДСТВА</w:t>
      </w: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 xml:space="preserve">22.Орган и оценка эф-ти и исп-я зем рес-в и землеустр-ва. </w:t>
      </w:r>
    </w:p>
    <w:p w:rsidR="008B5366" w:rsidRDefault="008B5366">
      <w:pPr>
        <w:jc w:val="both"/>
      </w:pPr>
      <w:r>
        <w:rPr>
          <w:i/>
        </w:rPr>
        <w:t>Орг-я зем терр-и</w:t>
      </w:r>
      <w:r>
        <w:t xml:space="preserve"> – опред-е внеш его границ, граниз произ-ных продраз-й, размещение севооборотов, произ-ных центров, населенных пунктов, мелиоратив и дорожн сети, др коммуник-й, источников водоснаб-я. </w:t>
      </w:r>
    </w:p>
    <w:p w:rsidR="008B5366" w:rsidRDefault="008B5366">
      <w:pPr>
        <w:jc w:val="both"/>
      </w:pPr>
      <w:r>
        <w:rPr>
          <w:i/>
        </w:rPr>
        <w:t>Террит-ое землеуст-во</w:t>
      </w:r>
      <w:r>
        <w:t xml:space="preserve">: разм-е и форм-е землепользований; усан-е размеров землеп-й; размещ-е границ землеп-й; размещ-е центр-ых усадеб; состав-е схем внутрихоз-го землеустройсва терр-й; включ-е в состав землеп-й угодий опред-го вида и кач-ва в оптим соотн-и. </w:t>
      </w:r>
      <w:r>
        <w:rPr>
          <w:i/>
        </w:rPr>
        <w:t>Внутрихоз-ое землеустройство</w:t>
      </w:r>
      <w:r>
        <w:t>: размещ-е произ-ых подраз-й и хоз центров; орг-ция угодий и севооборотов; лесомелиоративные, гидротехнич и др мероп-я по борьбе с эрозией почв; внутрихоз и дорожн строит-во; орг-я терр-й севооборотов, садов, сенокосов и пастбищ.</w:t>
      </w:r>
    </w:p>
    <w:p w:rsidR="008B5366" w:rsidRDefault="008B5366">
      <w:pPr>
        <w:jc w:val="both"/>
      </w:pPr>
      <w:r>
        <w:t xml:space="preserve">2 формы орг-и терр-й: централизованная (вся деят-ть концентир-ся в едином хоз центре) и децентрализованная (несколько хоз центров, из них 1 центральный). </w:t>
      </w:r>
    </w:p>
    <w:p w:rsidR="008B5366" w:rsidRDefault="008B5366">
      <w:pPr>
        <w:jc w:val="both"/>
      </w:pPr>
      <w:r>
        <w:t xml:space="preserve">При орг-и зем терр-и на площади пашни создают сист севооб. Важно менее ценные угодья переводить в более ценные (н-р, пастбища – в пашню), т.е. осущ-ть трансформацию. Осн зад-ча тран-ции лучшее исп-е земель, получ-е с них макс прод-и. </w:t>
      </w:r>
    </w:p>
    <w:p w:rsidR="008B5366" w:rsidRDefault="008B5366">
      <w:pPr>
        <w:jc w:val="both"/>
      </w:pPr>
      <w:r>
        <w:t xml:space="preserve">Степень исп-я сх уг-й на кажд пред-и хар-ся уд.весом,%: с.х. уг-й в общ зем пл-ди; пашни в пл-ди сх уг-й (распаханность сх уг-й); посевов в пл-ди пашни; сенокосов в пл-ди сх уг-й; пастбищ в пл-ди сх уг-й, в т.ч. орошаемых, осушенных. </w:t>
      </w:r>
    </w:p>
    <w:p w:rsidR="008B5366" w:rsidRDefault="008B5366">
      <w:pPr>
        <w:jc w:val="both"/>
      </w:pPr>
      <w:r>
        <w:rPr>
          <w:i/>
        </w:rPr>
        <w:t>Эк оц-ка исп-я земли.</w:t>
      </w:r>
      <w:r>
        <w:t xml:space="preserve"> Обобщающ пок-ли: 1)ст-ть ВП раст-ва в расчете на 1 или 100 га сх уг-й; 2)выход ВП в корм ед на 1 или 100 га сх уг-й (для х-в, возд-щих кормовые и полевые к-ры); 3)размер вал и чистого дохода от раст-ва на 1 или 100 га сх уг-й; 4)окупаемость матер-денеж затрат (выход ВП, ВД или ЧД на 100 руб. МДЗ); 5)землеотдача = ВП/Ст-ть зем участка, землеемкость = Ст-ть зем участка/ВП.</w:t>
      </w:r>
    </w:p>
    <w:p w:rsidR="008B5366" w:rsidRDefault="008B5366">
      <w:pPr>
        <w:jc w:val="both"/>
      </w:pPr>
      <w:r>
        <w:t>Частные пок-ли: Ур-ть к-р, объем пр-ва молока, мяса на 100 га сопоставимых сх уг-й.</w:t>
      </w:r>
    </w:p>
    <w:p w:rsidR="008B5366" w:rsidRDefault="008B5366">
      <w:pPr>
        <w:jc w:val="both"/>
      </w:pPr>
      <w:r>
        <w:t>Вспомогат пок-ли: с/с прод-и, фондоемкость, трудоемкость, окуп-ть затрат.</w:t>
      </w:r>
    </w:p>
    <w:p w:rsidR="008B5366" w:rsidRDefault="008B5366">
      <w:pPr>
        <w:jc w:val="both"/>
      </w:pPr>
      <w:r>
        <w:t>Можно расчит-ть пок-ли на 1 или 100 га усл пашни (Пу). Пу=Ппашни+Псенок и пастбищ*К, где К-коэф превода естест сенокосов и пастбищ в услов пашню. У=урожайность. К=Усенок и пастбищ / Усена или з/м на пашни.</w:t>
      </w:r>
    </w:p>
    <w:p w:rsidR="008B5366" w:rsidRDefault="008B5366">
      <w:pPr>
        <w:jc w:val="both"/>
      </w:pPr>
      <w:r>
        <w:t>При сравнении эк эф-ти исп-я зем на пред-ях с разными по кач-ву почвами исп-ют пок-ли выходаВП, ВД, ЧД, П в расчете на ед-цу соизмеримой (кадастровой) пл-ди сх уг-й (Пкад). Пкад = (Пашни*Б1+Псенокосов*Б2+Ппастбищ*Б3)/100, где Б1,2,3 – баллы оценки пашни, сенокосов и пастбищ.</w:t>
      </w: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23.Орг-я исп-я труд рес. Формы орг-и труда на сх пред-ях.</w:t>
      </w:r>
    </w:p>
    <w:p w:rsidR="008B5366" w:rsidRDefault="008B5366">
      <w:pPr>
        <w:jc w:val="both"/>
      </w:pPr>
      <w:r>
        <w:t>Труд рес с.х-ва – часть населения, способ-ая заниматься общ-но полезной деят-тью. Различают след виды числ-ти раб-ков: списочную (вкл всех лиц, к-ые состоят в штате пред-я на опред дату); среднесписочную (показ, сколько в среднем числилось ежедневно работников по спискам за рассм календ период); среднегодовую (исчис-ют суммир-ем среднеспис чис-ти раб-ков за месяцы года и делением получ суммы на 12).</w:t>
      </w:r>
    </w:p>
    <w:p w:rsidR="008B5366" w:rsidRDefault="008B5366">
      <w:pPr>
        <w:jc w:val="both"/>
      </w:pPr>
      <w:r>
        <w:t xml:space="preserve">Основой для расчета необх числ-ти рабочих в раст-ве явл-ся тех карты. Среднегод числ-ть трактор-машинистов опр-ся делением затрат их труда а годовой фонд раб времени тракториста-машиниста. В жив-ве числ-ть основных рабочих находят делением кол-ва скота на норму обслуж-я. </w:t>
      </w:r>
    </w:p>
    <w:p w:rsidR="008B5366" w:rsidRDefault="008B5366">
      <w:pPr>
        <w:jc w:val="both"/>
      </w:pPr>
      <w:r>
        <w:t xml:space="preserve">Из-за сезонности акт-ть раб-ков с.х-ва в общественном пр-ве неодинакова. Пок-ли, хар-щие сезонность труда: 1)годовой коэф сез-ти труда Кгс – отн-е суммы отклонений фактич затрат труда по месяцам от среднемесяч затрат к годовым затратам труда; 2)коэф неравномерной сезонной нагрузки Кнс – отн-е затрат труда в месяце максимального и минимального вып-я работ к среднемесяч затратам труда; 3)разах сезонности Рс – отн-е максим иесячных затрат труда к мин затратам труда; 4)помесячная структура затрат труда; 5)пок-ль сезонности труда СТ – опр-ся суммир-ем затрат труда, выражен в % к общегодовым затратам, за те месяцы, в к-ых они были выше среднемесяч., и вычитанием из получ суммы произведения среднемесяч затрат за год и числа месяцев, за к-ое производилось суммир-е. </w:t>
      </w:r>
    </w:p>
    <w:p w:rsidR="008B5366" w:rsidRDefault="008B5366">
      <w:pPr>
        <w:jc w:val="both"/>
      </w:pPr>
      <w:r>
        <w:t xml:space="preserve">Эф-ное исп-е раб силы во многом зависит от орг-и труда. </w:t>
      </w:r>
      <w:r>
        <w:rPr>
          <w:i/>
        </w:rPr>
        <w:t>Орг-я труда</w:t>
      </w:r>
      <w:r>
        <w:t xml:space="preserve"> – согласованные дейс-я людей, объединен для реш-я единой произ-ной задачи. В труд процессе раб-ки тесно связаны, все вместе они образуют орг-ную систему. </w:t>
      </w:r>
    </w:p>
    <w:p w:rsidR="008B5366" w:rsidRDefault="008B5366">
      <w:pPr>
        <w:jc w:val="both"/>
      </w:pPr>
      <w:r>
        <w:rPr>
          <w:i/>
        </w:rPr>
        <w:t xml:space="preserve">Формы орг-и труда: </w:t>
      </w:r>
      <w:r>
        <w:t xml:space="preserve">произв-ые бригады, механизир-ые звенья и отряды, посевные и уборочно-транспортные комплексы (позвол углубить процесс разд-я и кооп-и труда, обес-ть поточность и комплексность работ), рабочие группы и др. </w:t>
      </w:r>
      <w:r>
        <w:rPr>
          <w:i/>
        </w:rPr>
        <w:t>Постоянная произв-ая бригада</w:t>
      </w:r>
      <w:r>
        <w:t xml:space="preserve"> – осн ф-ма орг-и труда. Различают след виды произв бригад: 1.специализированные – заняты произ-ом 1 вида прод-и, воздел-ем 1 к-ры или обслуж-ем отдельных возрастных гупп ж-ых; 2.комплексные – объедин раб-их, обслуж-их несколько разнородных по применяемой технологии отраслей х-ва; 3.отраслевые – заняты произ-ом нескольких однородн по тех-гии видов прод-и в составе одной отрасли х-ва. </w:t>
      </w:r>
      <w:r>
        <w:rPr>
          <w:i/>
        </w:rPr>
        <w:t>Механиз звенья</w:t>
      </w:r>
      <w:r>
        <w:t xml:space="preserve"> – закрепл отд-ый уч-ток зем, тракторыи набор сх машин. </w:t>
      </w:r>
      <w:r>
        <w:rPr>
          <w:i/>
        </w:rPr>
        <w:t>Механиз отряды</w:t>
      </w:r>
      <w:r>
        <w:t xml:space="preserve"> – своими силами вып-ют комплекс работ по загот-ке и внес-ю уд-й, улуш-ю лугов и пастбищ, а также др культурнотехнич мероп-я, связан с повыш-ем плодор-я почв. </w:t>
      </w:r>
      <w:r>
        <w:rPr>
          <w:i/>
        </w:rPr>
        <w:t>Рабоч группы</w:t>
      </w:r>
      <w:r>
        <w:t xml:space="preserve"> соз-ся на опред период для вып-я конкретного производственного зад-я. </w:t>
      </w:r>
    </w:p>
    <w:p w:rsidR="008B5366" w:rsidRDefault="008B5366">
      <w:pPr>
        <w:jc w:val="both"/>
      </w:pPr>
      <w:r>
        <w:t xml:space="preserve">Орг-я исп-я раб силы пред-ет правильную расстановку кадров на пред-и. Составной частью поблеммы расст-ки кадров явл-ся пофес-ый отбор (выяв-е способ-тей и наклонностей чел-ка, его пригодности к тому или иному виду труд деят-ти. Надо сост-ть рабочие планы, орг-но-технологические карты, часовые графики. Для правильной орг-и вып-я работ необх соблюдать пр-пы: пропорциональность – соот-е м/у отдельными эл-тами труд процесса; соглас-ть (синхронность) – вып-е операций в строго опред-ое время каждым исполнителем; равномерность (ритмич-ть) – вып-ние операций, связ-ных м/у собой, в едином темпе; непрерыв-ть (поточность) – осущ-ние труд процесса с миним числом перерывов или без них. </w:t>
      </w:r>
    </w:p>
    <w:p w:rsidR="008B5366" w:rsidRDefault="008B5366">
      <w:pPr>
        <w:shd w:val="clear" w:color="auto" w:fill="FFFFFF"/>
        <w:jc w:val="both"/>
        <w:rPr>
          <w:lang w:val="en-US"/>
        </w:rPr>
      </w:pPr>
      <w:r>
        <w:rPr>
          <w:i/>
        </w:rPr>
        <w:t>Ф-мы хоз-ния</w:t>
      </w:r>
      <w:r>
        <w:t>: 1)бригадный подряд – админ-ция х-ва закреп-ет за бригадой опред пл-дь, необх технику и др ср-ва пр-ва, обеспеч-ет в пределах плановой потреб-ти необх ОбС и услугами, а подряд колл-в обязуется произвести опред-ый объем прод-и; 2)арендный подряд – соб-к земли, ОС пр-ва (арендодатель) передает их по дог-ру произ-лю сх прод-и (арендатору) в длительное исп-е за опред плату. 2 вида аренды - свободная (труд колл-в, получив в аренду землю и др ср-ва пр-ва сомостоят формир-ет произ-ную программу деят-ти и реал-ет произ-ную прод-ю по своему усмотрению) и целевая (колл-в получ от арендодателя землю, ОС пр-ва и заказ на продажу администрации х-ва опред кол-во прод-и); 3)внутрихоз произв кооператив – предполаг значит большую орг-эк самост-ть и ответ-ть раб-ков внутрихоз подраздел-й. Сущ-ть внутрихоз пр-ных кооп, создав-ых на базе имею-ся подраз-й – раб-ки получ наиб орг-произ сам-ть, оставаясь при этом в составе крупного сх пред-я. Произвед-ую прод-ю в объеме заключ дог-ра внутрихоз кооп реал-ют через снабженческо-сбытовой кооп (службу), а сверхплановую – по свободно выбир-ым каналам и ценам.</w:t>
      </w:r>
    </w:p>
    <w:p w:rsidR="008B5366" w:rsidRDefault="008B5366">
      <w:pPr>
        <w:shd w:val="clear" w:color="auto" w:fill="FFFFFF"/>
        <w:jc w:val="both"/>
      </w:pPr>
      <w:r>
        <w:t xml:space="preserve">  </w:t>
      </w: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24.Орг-я и оц-ка эф-ти исп-я основных ср-в (ОС) пр-ва на сх пред-и.</w:t>
      </w:r>
    </w:p>
    <w:p w:rsidR="008B5366" w:rsidRDefault="008B5366">
      <w:pPr>
        <w:jc w:val="both"/>
      </w:pPr>
      <w:r>
        <w:rPr>
          <w:i/>
        </w:rPr>
        <w:t>ОС</w:t>
      </w:r>
      <w:r>
        <w:t xml:space="preserve"> – ср-ва труда (зд-я, сооруж-я, машины и т.д.). Не исменяют свою натур ф-му, переносят свою ст-ть на вновь созданную прод-ю или на вып-ную работу по частям, по мере физич износа. По назначению опред-ют произ-ые и непроиз-ые ОС. Осн произ-ые ср-ва (ОПС) – часть имущ-ва пред-я, исп-ая в кач-ве средств труда на пр-ве прод-и, вып-и работ или оказ услуг в теч-и длительного времени, нескольких произ-ых циклов. По степени исп-я ОС дел-ся на: наход-щиеся в эксплуатации; в резерве (в запасе, на консервации); в стадии строит-ва, сборки, реконструкции, частич ликвид-ции. По степени участия в произ-ом процессе ОС дел-ся на активные (приним непосред-ое участие в произ-ом процессе) и пассивные (обеспеч необх усл-я для функ-ния произ-го процесса). По принад-ти пред-ю ОС дел-ся на собственные и аренд-ые. </w:t>
      </w:r>
    </w:p>
    <w:p w:rsidR="008B5366" w:rsidRDefault="008B5366">
      <w:pPr>
        <w:jc w:val="both"/>
      </w:pPr>
      <w:r>
        <w:rPr>
          <w:i/>
        </w:rPr>
        <w:t>Структура ОС</w:t>
      </w:r>
      <w:r>
        <w:t xml:space="preserve"> определяет спец-ю пред-я, местоположение, концентрацию пр-ва и его технич ур-нь. </w:t>
      </w:r>
      <w:r>
        <w:rPr>
          <w:i/>
        </w:rPr>
        <w:t>Движ-е</w:t>
      </w:r>
      <w:r>
        <w:t xml:space="preserve"> (1 и 2 пок-ли) и </w:t>
      </w:r>
      <w:r>
        <w:rPr>
          <w:i/>
        </w:rPr>
        <w:t>состав</w:t>
      </w:r>
      <w:r>
        <w:t xml:space="preserve"> (3-5) ОС хар-ют след пок-ми: 1)коэф износа = износ ОС / первонач ст-ть ОС; 2)коэф годности = (первонач ст-ть ОС – износ)/  первонач ст-ть ОС; 3)коэф обнов-я ОС = поступило ОС за год / ст-ть ОС на конец года; 4)коэф выбытия = выбыло ОС за год /  ст-ть ОС на нач года; 5)коэф реальной ст-ти ОС в имущ-ве пред-я = среднегод ст-ть ОС / среднегод ст-ть имущ-ва. </w:t>
      </w:r>
    </w:p>
    <w:p w:rsidR="008B5366" w:rsidRDefault="008B5366">
      <w:pPr>
        <w:jc w:val="both"/>
      </w:pPr>
      <w:r>
        <w:rPr>
          <w:i/>
        </w:rPr>
        <w:t xml:space="preserve">Пок-ли оснащенности ОС: </w:t>
      </w:r>
      <w:r>
        <w:t xml:space="preserve"> </w:t>
      </w:r>
      <w:r>
        <w:rPr>
          <w:i/>
        </w:rPr>
        <w:t>фондообеспеченность</w:t>
      </w:r>
      <w:r>
        <w:t xml:space="preserve"> - ст-ть ОПС сх назначения в расчете на единицу пл-ди сх уг-й. </w:t>
      </w:r>
      <w:r>
        <w:rPr>
          <w:i/>
        </w:rPr>
        <w:t>Фондовооруженность</w:t>
      </w:r>
      <w:r>
        <w:t xml:space="preserve"> – ст-ть ОПС сх назначения в расчете на 1 рабоника, занятого в с.х-ве. </w:t>
      </w:r>
      <w:r>
        <w:rPr>
          <w:i/>
        </w:rPr>
        <w:t>Энергообеспеченность</w:t>
      </w:r>
      <w:r>
        <w:t xml:space="preserve"> – отношение мощности энерг-ких рес к пл-ди пашни или посева. </w:t>
      </w:r>
      <w:r>
        <w:rPr>
          <w:i/>
        </w:rPr>
        <w:t>Энерговооруж-ть</w:t>
      </w:r>
      <w:r>
        <w:t xml:space="preserve"> -  мощность энерг-ких рес в расчете на одного среднегод раб-ка. </w:t>
      </w:r>
    </w:p>
    <w:p w:rsidR="008B5366" w:rsidRDefault="008B5366">
      <w:pPr>
        <w:jc w:val="both"/>
      </w:pPr>
      <w:r>
        <w:rPr>
          <w:i/>
        </w:rPr>
        <w:t>Пок-ли исп-я ОС: фондоотдача</w:t>
      </w:r>
      <w:r>
        <w:t xml:space="preserve"> – ст-ть ВП в расчете на ед ст-ти ОПС; </w:t>
      </w:r>
      <w:r>
        <w:rPr>
          <w:i/>
        </w:rPr>
        <w:t>фондоемкость</w:t>
      </w:r>
      <w:r>
        <w:t xml:space="preserve"> – наоборот; </w:t>
      </w:r>
      <w:r>
        <w:rPr>
          <w:i/>
        </w:rPr>
        <w:t>ур-нь рен-ти исп-я ОС</w:t>
      </w:r>
      <w:r>
        <w:t xml:space="preserve"> – прибыль / ст-ть ОС. Также исп-ют и др пок-ли для хар-ки исп-я ОС: пр-во ВП, ВД и П на ед зем пл-ди; пр-во ВП на 1 руб. производственных затрат; срок окуп-ти ОС = Среднегод ст-ть ОС / прибыль.  </w:t>
      </w:r>
    </w:p>
    <w:p w:rsidR="008B5366" w:rsidRDefault="008B5366">
      <w:pPr>
        <w:shd w:val="clear" w:color="auto" w:fill="FFFFFF"/>
        <w:autoSpaceDE w:val="0"/>
        <w:autoSpaceDN w:val="0"/>
        <w:adjustRightInd w:val="0"/>
        <w:ind w:firstLine="540"/>
        <w:jc w:val="center"/>
        <w:rPr>
          <w:rFonts w:ascii="Arial" w:hAnsi="Arial"/>
          <w:b/>
        </w:rPr>
      </w:pP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25.Оборотные ср-ва (ОбС) сх пред-я: состав, орг-я и оценка эф-ти исп-я.</w:t>
      </w:r>
    </w:p>
    <w:p w:rsidR="008B5366" w:rsidRDefault="008B5366">
      <w:pPr>
        <w:jc w:val="both"/>
      </w:pPr>
      <w:r>
        <w:t xml:space="preserve">ОбС – предметы труда (ГСМ, семена и т.д.). ОбС состоят из: </w:t>
      </w:r>
      <w:r>
        <w:rPr>
          <w:i/>
        </w:rPr>
        <w:t>произ-ых ОбС</w:t>
      </w:r>
      <w:r>
        <w:t xml:space="preserve"> (ср-ва, к-ые целиком потреб-ся в 1 произв-ом цикле, меняют свою натуральную ф-му и  полностью переносят ст-ть на прод-ю) и </w:t>
      </w:r>
      <w:r>
        <w:rPr>
          <w:i/>
        </w:rPr>
        <w:t>ср-в обращения</w:t>
      </w:r>
      <w:r>
        <w:t xml:space="preserve"> (ср-ва, к-ые обеспеч процесс реал-ции прод-и).</w:t>
      </w:r>
    </w:p>
    <w:p w:rsidR="008B5366" w:rsidRDefault="008B5366">
      <w:pPr>
        <w:jc w:val="both"/>
      </w:pPr>
      <w:r>
        <w:t xml:space="preserve">В зав-ти от источников форм-я оборот к-ла выдел собствен и заемный оборот к-л. В зав-ти от ликвидности (скороти превращ-я в деньги) выд-ют абсолют лик-ые ср-ва; быстрореализуемые ОбС; медленнореал-ые. В зав-ти от степени риска влож-я ср-в в оборот к-л различ с миним-ым риском влож-я, с малым риском влож-я, со средним риском вл-я и с высоким риском вл-я. В зав-ти от матер-веществен содер-я выдел-ют предметы труда, гот прод-я и товары и денед ср-ва и ср-ва в расчетах. Осн источ пополнения собствен ОбС – П, получ-ая пред-ем, прирост добавочного к-ла, резервный к-л и др.  </w:t>
      </w:r>
    </w:p>
    <w:p w:rsidR="008B5366" w:rsidRDefault="008B5366">
      <w:pPr>
        <w:jc w:val="both"/>
      </w:pPr>
      <w:r>
        <w:t xml:space="preserve">Структура ОбС - %-ное соот-е каждого вида ОбС к общей сумме. Ан структуры позвол косвенно судить о спец-ии пред-я.  </w:t>
      </w:r>
    </w:p>
    <w:p w:rsidR="008B5366" w:rsidRDefault="008B5366">
      <w:pPr>
        <w:jc w:val="both"/>
      </w:pPr>
      <w:r>
        <w:t xml:space="preserve">Сущ-ют собственные, заемные (кредиты банка) и привлеченные ОбС. Для собствен ОбС исп-ся П и устойчивые пассивы ( т.е. нормальная переход-ая из месяца в месяц задол-ть по зар плате и отсилений от нее). Привлеч ср-ва – кредит-ая задол-ть и ср-ва целевого финансир-я до момента их исп-я по прямому назнач-ю). </w:t>
      </w:r>
    </w:p>
    <w:p w:rsidR="008B5366" w:rsidRDefault="008B5366">
      <w:pPr>
        <w:jc w:val="both"/>
        <w:rPr>
          <w:sz w:val="20"/>
        </w:rPr>
      </w:pPr>
      <w:r>
        <w:rPr>
          <w:i/>
        </w:rPr>
        <w:t xml:space="preserve">Эф-ть исп-я ОбС: коэф обор-ти ОбС – </w:t>
      </w:r>
      <w:r>
        <w:t>Выр-ка / среднегод ст-ть ОбС; ко</w:t>
      </w:r>
      <w:r>
        <w:rPr>
          <w:i/>
        </w:rPr>
        <w:t>эф закрепления ср-в в обороте</w:t>
      </w:r>
      <w:r>
        <w:t xml:space="preserve"> – наоборот; </w:t>
      </w:r>
      <w:r>
        <w:rPr>
          <w:i/>
        </w:rPr>
        <w:t>длит-ть оборота</w:t>
      </w:r>
      <w:r>
        <w:t xml:space="preserve"> = 360 / коэф обор-ти; </w:t>
      </w:r>
      <w:r>
        <w:rPr>
          <w:i/>
        </w:rPr>
        <w:t>коэф загрузки ОбС</w:t>
      </w:r>
      <w:r>
        <w:t xml:space="preserve"> – затраты ОбС на получение ед (1 руб.) выручки от реал-ции прод-и. Чем ниже этот коэф, тем эф-ней исп-е ОбС.; </w:t>
      </w:r>
      <w:r>
        <w:rPr>
          <w:i/>
        </w:rPr>
        <w:t>абсолютное высвобождение</w:t>
      </w:r>
      <w:r>
        <w:t xml:space="preserve"> – сниж-е суммы ОбС в текущ году по сравнению с предыдущ годом при том же объеме реал-и прод-и или при его увелич-и; </w:t>
      </w:r>
      <w:r>
        <w:rPr>
          <w:i/>
        </w:rPr>
        <w:t>относит высвобождение</w:t>
      </w:r>
      <w:r>
        <w:t xml:space="preserve"> – им место тогда, когда темпы роста объема продаж опережают темпы роста ОбС. Относит высвобож-е = (выр-ка от реал-и в отчет году*(прод-ть оборота в базис году – прод-ть оборота в отчет году)) / 365; </w:t>
      </w:r>
      <w:r>
        <w:rPr>
          <w:i/>
        </w:rPr>
        <w:t>норма прибыли</w:t>
      </w:r>
      <w:r>
        <w:t xml:space="preserve"> = (П / (среднегод остаток ОС + среднегод остаток ОбС)) *100. Эф-ть исп-я ОбС м.выразить через товар прод-ю, ВД и П в расчете на 1 руб. ОбС, а м.применить</w:t>
      </w:r>
    </w:p>
    <w:p w:rsidR="008B5366" w:rsidRDefault="008B5366">
      <w:pPr>
        <w:jc w:val="both"/>
        <w:rPr>
          <w:b/>
        </w:rPr>
      </w:pPr>
    </w:p>
    <w:p w:rsidR="008B5366" w:rsidRDefault="008B5366">
      <w:pPr>
        <w:shd w:val="clear" w:color="auto" w:fill="FFFFFF"/>
        <w:autoSpaceDE w:val="0"/>
        <w:autoSpaceDN w:val="0"/>
        <w:adjustRightInd w:val="0"/>
        <w:ind w:firstLine="540"/>
        <w:jc w:val="center"/>
        <w:rPr>
          <w:rFonts w:ascii="Arial" w:hAnsi="Arial"/>
          <w:b/>
        </w:rPr>
      </w:pPr>
      <w:r>
        <w:rPr>
          <w:rFonts w:ascii="Arial" w:hAnsi="Arial"/>
          <w:b/>
        </w:rPr>
        <w:t xml:space="preserve">26. Организ-правов формы предпр АПК: оценка и выбор д/конкр услов. </w:t>
      </w:r>
    </w:p>
    <w:p w:rsidR="008B5366" w:rsidRDefault="008B5366">
      <w:pPr>
        <w:ind w:firstLine="567"/>
        <w:jc w:val="both"/>
      </w:pPr>
      <w:r>
        <w:t>Орг-ная ф-ма пред-я – сп-б упорядоч-ти раб-ков, зем пл-ди, ср-в и предметов труда, задейс-ных во всех сферах хоз деят-ти, а не только в произ-ной.</w:t>
      </w:r>
    </w:p>
    <w:p w:rsidR="008B5366" w:rsidRDefault="008B5366">
      <w:pPr>
        <w:ind w:firstLine="567"/>
        <w:jc w:val="both"/>
      </w:pPr>
      <w:r>
        <w:rPr>
          <w:b/>
          <w:i/>
        </w:rPr>
        <w:t>ОПФ</w:t>
      </w:r>
      <w:r>
        <w:rPr>
          <w:b/>
        </w:rPr>
        <w:t>:</w:t>
      </w:r>
      <w:r>
        <w:t xml:space="preserve"> </w:t>
      </w:r>
      <w:r>
        <w:rPr>
          <w:lang w:val="en-US"/>
        </w:rPr>
        <w:t>I</w:t>
      </w:r>
      <w:r>
        <w:t xml:space="preserve">.Справом юр лица: 1)коммерч орг-и: ХТ (полные, на вере); ХО (ООО,ОДО); АО (ЗАО, ОАО); производ-ные кооперативы (колхозы, коопхозы); унитарные предприятия: а)муниципальные; б)госуд-ные (на праве хоз-го ведения, на праве оператив-го упр-я); 2)неком орг-и (потреб кооп-вы, объедин-я в ф-ме ассоциаций); </w:t>
      </w:r>
      <w:r>
        <w:rPr>
          <w:lang w:val="en-US"/>
        </w:rPr>
        <w:t>II</w:t>
      </w:r>
      <w:r>
        <w:t>.Без права юр лица: 1)предприним-ая деят-ть граждан (К(Ф)Х, др виды пред-кой деят-ти); 2)подсобные х-ва сельских жителей, садово-огородные х-ва граждан.</w:t>
      </w:r>
    </w:p>
    <w:p w:rsidR="008B5366" w:rsidRDefault="008B5366">
      <w:pPr>
        <w:ind w:firstLine="567"/>
        <w:jc w:val="both"/>
      </w:pPr>
      <w:r>
        <w:rPr>
          <w:b/>
          <w:i/>
        </w:rPr>
        <w:t>Полное тов-во (ПТ</w:t>
      </w:r>
      <w:r>
        <w:rPr>
          <w:i/>
        </w:rPr>
        <w:t>)</w:t>
      </w:r>
      <w:r>
        <w:t xml:space="preserve">. Учредит д-т: учредит дог-р, устава нет. Участники – пред-ли. Все полные тов-щи учас-ют в упр-и, при этом кажд им 1 голос; пред-ют от имени тов0ва без довнр-ти и след-но д.б. полное доверие м/у тов-щами. Макс кол-во уч-ков не ограничено, но фактич 7-10 чел. Полные тов-щи отвеч по обязат-вам тов-ва не только вкладами, но и личн имущ-вом. К-л – создается складочный к-л, вклад в виде имущ-ва, денег, имущ прав, объекты интеллект соб-ти в денеж оц-ке. К моменту гос рег-ции д.б. внесено не менее 5% вклада. Нет нормы размера вклада. П расп-ся пропор-но вкладу. Выход из ПТ:1)тов-во создано без указ срока. Для выхода под-ся заяв-е не менее чем за 6 мес.; 2)тов-во соз-нона опред-ый срок. Выход только с согласия др уч-ков в люб время. </w:t>
      </w:r>
    </w:p>
    <w:p w:rsidR="008B5366" w:rsidRDefault="008B5366">
      <w:pPr>
        <w:ind w:firstLine="567"/>
        <w:jc w:val="both"/>
      </w:pPr>
      <w:r>
        <w:rPr>
          <w:b/>
          <w:i/>
        </w:rPr>
        <w:t>Тов-во на вере (ТНВ</w:t>
      </w:r>
      <w:r>
        <w:rPr>
          <w:i/>
        </w:rPr>
        <w:t>)</w:t>
      </w:r>
      <w:r>
        <w:t xml:space="preserve">. Фун-ет как и ПТ. Помимо полн тов-щей есть вкладчики. Им раб-ть не обяз-но; в упр-и не участвуют; пред-ть от имени тов-ва не могут, или могут но только по довер-ти; по обяз-вам тов-ва не отвечают; П получ в 1 очередь; выйти м. по окончании фин.года; наслед-е доли свободное; передача вклада др лицу без огран-ий. От них треб-ся – пополнение склад-го к-ла. </w:t>
      </w:r>
    </w:p>
    <w:p w:rsidR="008B5366" w:rsidRDefault="008B5366">
      <w:pPr>
        <w:ind w:firstLine="567"/>
        <w:jc w:val="both"/>
      </w:pPr>
      <w:r>
        <w:rPr>
          <w:b/>
          <w:i/>
        </w:rPr>
        <w:t>ООО</w:t>
      </w:r>
      <w:r>
        <w:rPr>
          <w:b/>
        </w:rPr>
        <w:t xml:space="preserve">. </w:t>
      </w:r>
      <w:r>
        <w:t xml:space="preserve">Учред д-ты: учред-ый дог-р (где более 1 уч-ка), устав. Отв-ть огранич вкладом в уст к-л. Число уч-ков: мин -1, макс – 50. Уч-ки им право: участв-ть в упр-и по пр-пу 1 уч-к = 1 голос; получ-ть люб инф-ю о деят-ти ООО; участв-ть в расп-и П; переуступ свою долю др уч-кам; выйти в люб время с частью имущ-ва в стоим или натур выраж-и пропорцион доли в уст к-ле. Уст к-л сост из номинал доли уч-ков. Вклад офор-ся свид-вом(это не цен бумага). Размер уст к-ла миним 100 МРОТ на дату рег-ции. П расп-ся пропорц долям в уст к-ле. </w:t>
      </w:r>
    </w:p>
    <w:p w:rsidR="008B5366" w:rsidRDefault="008B5366">
      <w:pPr>
        <w:ind w:firstLine="567"/>
        <w:jc w:val="both"/>
      </w:pPr>
      <w:r>
        <w:rPr>
          <w:b/>
          <w:i/>
        </w:rPr>
        <w:t>ОДО</w:t>
      </w:r>
      <w:r>
        <w:rPr>
          <w:b/>
        </w:rPr>
        <w:t xml:space="preserve">. </w:t>
      </w:r>
      <w:r>
        <w:t xml:space="preserve">Фун-ет анал ООО, кроме имущ отв-ти. Отв-ть по обязат-вам распр-ся и на личное имущ-во и не вклады. </w:t>
      </w:r>
    </w:p>
    <w:p w:rsidR="008B5366" w:rsidRDefault="008B5366">
      <w:pPr>
        <w:ind w:firstLine="567"/>
        <w:jc w:val="both"/>
      </w:pPr>
      <w:r>
        <w:rPr>
          <w:b/>
          <w:i/>
        </w:rPr>
        <w:t>АО</w:t>
      </w:r>
      <w:r>
        <w:rPr>
          <w:b/>
        </w:rPr>
        <w:t xml:space="preserve"> </w:t>
      </w:r>
      <w:r>
        <w:t xml:space="preserve">– это общ-во объед-я к-лов, в к-ых уст к-л дел-ся на опред число долей (акция); акционеры не отвеч-ют по долгам общ-ва и несут риск убытков только в пределах ст-ти их акций. 1 акция = 1 голос. Контрольн пакет позволяет блокир-ть реш-е общ собр-я. Виды акций: обыкновенные (раб-ки), привилегированные (бывш акционеры). Число привил акций не более 25%. Голос-ют только обыкнов акции. Различия </w:t>
      </w:r>
      <w:r>
        <w:rPr>
          <w:i/>
        </w:rPr>
        <w:t>ОАО и ЗАО</w:t>
      </w:r>
      <w:r>
        <w:t xml:space="preserve">: 1)по сп-бу распр-я акций (ОАО – открыт и закрыт подписка и свобод продажа; ЗАО – отлько среди заранее определ круга лиц); 2)по сп-бу передачи акций (ОАО – свободное отчуждение акций без согласия др акционеров, ЗАО – акции прод-ся  преим-но др акционерам); 3) по кол-ву уч-ков (ОАО – не органич, ЗАО макс 50); 4) размер уст к-ла (ОАО – мин 1000 МРОТ, ЗАО – мин 100 МРОТ); 5)сп-б ведения дел (ОАО- публичное, с достпупом всех заинтер лиц, ЗАО – закрытое). Чистая прибыль, к-ая остается после созд-я всех фондов распр-ся среди акционеров в виде дивидендов. </w:t>
      </w:r>
    </w:p>
    <w:p w:rsidR="008B5366" w:rsidRDefault="008B5366">
      <w:pPr>
        <w:ind w:firstLine="567"/>
        <w:jc w:val="both"/>
      </w:pPr>
      <w:r>
        <w:rPr>
          <w:b/>
          <w:i/>
        </w:rPr>
        <w:t>Произ-ый кооп-в (ПК)</w:t>
      </w:r>
      <w:r>
        <w:rPr>
          <w:b/>
        </w:rPr>
        <w:t>.</w:t>
      </w:r>
      <w:r>
        <w:t xml:space="preserve"> Сх кооп – орг-я созданная гражданами на основе добровольн членства для совмест деят-ти, основан на объедин их имущ-ва в целях удовлет-я матер и иных потреб-ей членов кооп. Выда СХПК: сх (рыболовецкая) артель (колхоз), коопхоз. Различия: 1)членство (колх – граждане РФ, коопх – главы К(Ф)Х и владельцы ЛПХ); 2) по виду деят-ти (колх – пр-во, перераб, сбыт сх прод-и и иная незапрещ законом деят-ть, коопх – совместная обработ земли и иная деят-ть, связан с пр-вом сх прод-и); 3)форм-е имущ-ва (колх – объедин имущ паи и зем доли, коопх – объедин имущ паи, но каждый раб-ет на своей земле). Общее: мин число членов 5 чел., макс –не огр-но; личное труд участие в деят-ти; не менее 50% объема работ д.б. вып-но членами. Выход их кооп – письмен заяв-е за 2 нед, согласия не треб-ся. Выход с частью имущ-ва пропорц паевому взносу. К моменту регист д.б. внесено 10% ст-ти имущ-ва. </w:t>
      </w:r>
    </w:p>
    <w:p w:rsidR="008B5366" w:rsidRDefault="008B5366">
      <w:pPr>
        <w:ind w:firstLine="567"/>
        <w:jc w:val="both"/>
      </w:pPr>
      <w:r>
        <w:rPr>
          <w:b/>
          <w:i/>
        </w:rPr>
        <w:t>Потреб кооп-в</w:t>
      </w:r>
      <w:r>
        <w:t xml:space="preserve"> – неком орг-я, создан гражданами и юр лицами при усл-и обязат участия в хоз деят-ти кооп-ва. К моменту регист д.б. внесено 25% ст-ти имущ-ва. Виды потреб кооп: перераб-щие; сбытовые; обслуж-щие; снабж-кие; садоводчиские, огород-кие, живот-кие; кредитные; страховые. Членами м.б. только граждане РФ старше 16 лет, иностранцы, люди без граж-ва и юр.лица. </w:t>
      </w:r>
    </w:p>
    <w:p w:rsidR="008B5366" w:rsidRDefault="008B5366">
      <w:pPr>
        <w:ind w:firstLine="567"/>
        <w:jc w:val="both"/>
      </w:pPr>
      <w:r>
        <w:rPr>
          <w:b/>
          <w:i/>
        </w:rPr>
        <w:t>Унитар пред-е (УП</w:t>
      </w:r>
      <w:r>
        <w:rPr>
          <w:i/>
        </w:rPr>
        <w:t>)</w:t>
      </w:r>
      <w:r>
        <w:t xml:space="preserve"> не влад-ет правом соб-ти на закреплен за ним ср-ва пр-ва. Имущ-во в соб-ти учредит-ля и его имущ-во не м.б. разделено на доли, паи, вклады. Учредители разные по видам УП: ГУП – соз-ся гос-вом в лице уполномоч органа, в т.ч. правит-вом; МУП – соз-ся муниц органом. </w:t>
      </w:r>
      <w:r>
        <w:rPr>
          <w:i/>
        </w:rPr>
        <w:t>УП на праве операт ведения</w:t>
      </w:r>
      <w:r>
        <w:t xml:space="preserve"> (казенные) полностью подчин учред-лю, к-ый опред все. У них нет свободы действий. </w:t>
      </w:r>
      <w:r>
        <w:rPr>
          <w:i/>
        </w:rPr>
        <w:t>УП на праве хоз ведения</w:t>
      </w:r>
      <w:r>
        <w:t xml:space="preserve"> получ заказ от учред-ля, но он не покрывает всю произ-ую программу и оставш часть прод-и реал по своему усмотрению. Более свободны в своих дейс-ях.</w:t>
      </w:r>
    </w:p>
    <w:p w:rsidR="008B5366" w:rsidRDefault="008B5366">
      <w:pPr>
        <w:ind w:firstLine="567"/>
        <w:jc w:val="both"/>
      </w:pPr>
      <w:r>
        <w:rPr>
          <w:b/>
          <w:i/>
        </w:rPr>
        <w:t>Пр-пы рацион построения пред-я</w:t>
      </w:r>
      <w:r>
        <w:rPr>
          <w:b/>
        </w:rPr>
        <w:t>:</w:t>
      </w:r>
      <w:r>
        <w:t xml:space="preserve"> 1.соот-е целей созд-я и деят-ти усл-ям хоз-ния; 2.выбор наиб приемлем ОПФ; 3.оптим сочит видов деят-ти и рацион размер; 4.обеспеч и поддер-е пропорц-ти эл-тов произ-го потенциала; 5.орг-я рацион структуры; 6.гибкая и динамич структура упр-я, обеспеч-ая компетентное руководство хоз деят.</w:t>
      </w:r>
    </w:p>
    <w:p w:rsidR="008B5366" w:rsidRDefault="008B5366">
      <w:pPr>
        <w:ind w:firstLine="567"/>
        <w:jc w:val="both"/>
        <w:rPr>
          <w:sz w:val="20"/>
        </w:rPr>
      </w:pPr>
      <w:r>
        <w:rPr>
          <w:b/>
          <w:i/>
        </w:rPr>
        <w:t>Оценку орг-эк устройства пред-я</w:t>
      </w:r>
      <w:r>
        <w:t xml:space="preserve"> осущ-ют по след пок-лям: ур-нь тов-ти отраслей; ст-ть ВП; пл-дь сх уг-й; поголовье ж-ых; ст-ть произв-ных фондов (к-ла); структура денежной выр-ки; струк матер и трудов затрат; соотн-е собствен и наемного персонала, их доля в общей числ-ти раб-ков и сумме трудозатрат; коэф-т сезонности трудозатрат и занятости осн раб-ков; пр-во прод-и на ед затрат живого и овеществленного труда; П, ВД, ЧД; ур-нь рен-ти пр-ва.</w:t>
      </w:r>
      <w:r>
        <w:rPr>
          <w:sz w:val="20"/>
        </w:rPr>
        <w:t xml:space="preserve"> </w:t>
      </w:r>
    </w:p>
    <w:p w:rsidR="008B5366" w:rsidRDefault="008B5366">
      <w:pPr>
        <w:jc w:val="both"/>
        <w:rPr>
          <w:b/>
        </w:rPr>
      </w:pPr>
    </w:p>
    <w:p w:rsidR="008B5366" w:rsidRDefault="008B5366">
      <w:pPr>
        <w:jc w:val="center"/>
      </w:pPr>
      <w:r>
        <w:rPr>
          <w:rFonts w:ascii="Arial" w:hAnsi="Arial"/>
          <w:b/>
        </w:rPr>
        <w:t>27. Стратег и опер планирование: единство и противоречие.</w:t>
      </w:r>
    </w:p>
    <w:p w:rsidR="008B5366" w:rsidRDefault="008B5366">
      <w:pPr>
        <w:shd w:val="clear" w:color="auto" w:fill="FFFFFF"/>
        <w:ind w:firstLine="567"/>
        <w:jc w:val="both"/>
      </w:pPr>
      <w:r>
        <w:t>По сод-ю план реш-й</w:t>
      </w:r>
      <w:r>
        <w:rPr>
          <w:i/>
        </w:rPr>
        <w:t xml:space="preserve"> </w:t>
      </w:r>
      <w:r>
        <w:t>выдел СП, тактическое, оперативно-календарное и бизнес-план-е.</w:t>
      </w:r>
    </w:p>
    <w:p w:rsidR="008B5366" w:rsidRDefault="008B5366">
      <w:pPr>
        <w:shd w:val="clear" w:color="auto" w:fill="FFFFFF"/>
        <w:ind w:firstLine="567"/>
        <w:jc w:val="both"/>
      </w:pPr>
      <w:r>
        <w:rPr>
          <w:b/>
          <w:i/>
        </w:rPr>
        <w:t>СП</w:t>
      </w:r>
      <w:r>
        <w:rPr>
          <w:b/>
        </w:rPr>
        <w:t xml:space="preserve"> </w:t>
      </w:r>
      <w:r>
        <w:t>ориен-но на долгосроч перспективу и опред осн напр-я развит хоз субъекта. Осня цель СП - соз</w:t>
      </w:r>
      <w:r>
        <w:softHyphen/>
        <w:t>д-е потенциала для выжив-я пред-я в усл-ях дина</w:t>
      </w:r>
      <w:r>
        <w:softHyphen/>
        <w:t>мично измен-ся внеш и внут среды, порождаю</w:t>
      </w:r>
      <w:r>
        <w:softHyphen/>
        <w:t>щей неопр-сть перспективы. В рез-те СП пред-е ставит перспек цели и выраб-ет ср-ва их достиж.</w:t>
      </w:r>
    </w:p>
    <w:p w:rsidR="008B5366" w:rsidRDefault="008B5366">
      <w:pPr>
        <w:shd w:val="clear" w:color="auto" w:fill="FFFFFF"/>
        <w:ind w:firstLine="567"/>
        <w:jc w:val="both"/>
      </w:pPr>
      <w:r>
        <w:rPr>
          <w:b/>
        </w:rPr>
        <w:t>Стратегия</w:t>
      </w:r>
      <w:r>
        <w:t xml:space="preserve"> – перспектив план дейст-й; прикрытие с целью перехит-ть своих конкур-тов на р-ке; позиц-я максим исп-я эк усл-й внутр и внеш среды; систематиз-я операт-ых, годовых и перспектив планов орг-и для достиж-я конеч целей. Признано, что лучше им люб страт-ю, чем никакую. СП основыв-ся на краткосроч, среднесроч и долгосроч прогнозах вероятного измен-я рыноч среды. </w:t>
      </w:r>
    </w:p>
    <w:p w:rsidR="008B5366" w:rsidRDefault="008B5366">
      <w:pPr>
        <w:shd w:val="clear" w:color="auto" w:fill="FFFFFF"/>
        <w:ind w:firstLine="567"/>
        <w:jc w:val="both"/>
      </w:pPr>
      <w:r>
        <w:rPr>
          <w:b/>
        </w:rPr>
        <w:t>Эт-пы СП:</w:t>
      </w:r>
      <w:r>
        <w:t xml:space="preserve"> опре-е миссии пред-я; формул-е целей и задач функ-ния пред-я; ан и оц внеш среды; ан и оц внутрен структуры пред-я; разраб-ка и ан стратегич альтернатив; выбор стратегии. «-» СП: не дает и не м.дать в силу своей сущности детального описания будущ-го, его рез-т кач опис-е сост-я; СП не им четкого алгоритма сост-я и реал-и плана; процесс СП треб-ет значит-ых затрат рес-сов и времени; негативные послед-я СП гораздо серьезнее, чем традиц-ного перспективного; само по себе СП рез-та привести на может, оно д.б. дополнено механиз-ми реал-и стратег плана.</w:t>
      </w:r>
    </w:p>
    <w:p w:rsidR="008B5366" w:rsidRDefault="008B5366">
      <w:pPr>
        <w:shd w:val="clear" w:color="auto" w:fill="FFFFFF"/>
        <w:ind w:firstLine="567"/>
        <w:jc w:val="both"/>
      </w:pPr>
      <w:r>
        <w:rPr>
          <w:b/>
          <w:i/>
        </w:rPr>
        <w:t>Тактич план-е (ТП)</w:t>
      </w:r>
      <w:r>
        <w:t xml:space="preserve"> следует сч-ть процессом созд-я предпосылок для реал-и новых возможностей, а </w:t>
      </w:r>
      <w:r>
        <w:rPr>
          <w:b/>
        </w:rPr>
        <w:t>опера</w:t>
      </w:r>
      <w:r>
        <w:rPr>
          <w:b/>
        </w:rPr>
        <w:softHyphen/>
        <w:t>тивно-календарное план-е (ОКП)</w:t>
      </w:r>
      <w:r>
        <w:t xml:space="preserve"> - процессом их реал-и. ТП позвол реал-ть вскрытые рез-вы, что м.найти выраж-е в увел-и объемов пр-ва, сниж-и затрат, повыш кач-ва прод-и, росте произ-сти труда, уменьш потреб в ка</w:t>
      </w:r>
      <w:r>
        <w:softHyphen/>
        <w:t xml:space="preserve">питал затратах и т.п. ТП охват-ет краткосроч и среднесроч периоды, а СП эф-но в долгосроч и среднесроч периодах. </w:t>
      </w:r>
    </w:p>
    <w:p w:rsidR="008B5366" w:rsidRDefault="008B5366">
      <w:pPr>
        <w:shd w:val="clear" w:color="auto" w:fill="FFFFFF"/>
        <w:ind w:firstLine="567"/>
        <w:jc w:val="both"/>
      </w:pPr>
      <w:r>
        <w:t>В процессе ОКП вып-ся след план-ые ф-ции: 1)опред время вып-я отд операций по пр-ву прод-и; 2)осущ опер-ная подготовка пр-ва пу</w:t>
      </w:r>
      <w:r>
        <w:softHyphen/>
        <w:t>тем заказа и доставки на раб места матер-лов, необх для вып-я плана пр-ва пр-и;3)ведется систематич учет, кон-ль, ан и регулир-е хода пр-го процесса, предупреж-щие или ликвид-ие его откл-я от план-го графика.</w:t>
      </w:r>
    </w:p>
    <w:p w:rsidR="008B5366" w:rsidRDefault="008B5366">
      <w:pPr>
        <w:jc w:val="both"/>
      </w:pPr>
      <w:r>
        <w:rPr>
          <w:b/>
          <w:i/>
          <w:u w:val="single"/>
        </w:rPr>
        <w:t>Оперативное план-е.</w:t>
      </w:r>
      <w:r>
        <w:t xml:space="preserve"> - составл планы по периодам работ в отраслях и подразд-ях хоз-ва – р (опре технл раб пл по периодам с/х раб и пл-наряды на выполн отд раб,опре пл реализ пр-ии и обслужив техники. Периоды:-весен,-ухода за растен, сеноубор,-уборки ран зерн,посева озим,-зимн),ж(опер пл по пр-ву и реализ пр-ии,размещ погол,покупки и продаже скота и кормов, зел конвейера, граф обеспечения ферм кормами + декадные задания по вых пр-ии-мол,прир жм, получ и сохранен приплода идр),строит,обслужив и подсобн пр-вах. Опер пл непрерывны,через них вся сис-ма внутрихоз пл увязана с У пр-вом. Годовой план х-ва, зад-я бригадам, фермам, технол карты, определяя программу на год, не затрагивают орг-и отд-ых работ. </w:t>
      </w:r>
    </w:p>
    <w:p w:rsidR="008B5366" w:rsidRDefault="008B5366">
      <w:pPr>
        <w:shd w:val="clear" w:color="auto" w:fill="FFFFFF"/>
        <w:ind w:firstLine="567"/>
        <w:jc w:val="both"/>
      </w:pPr>
    </w:p>
    <w:p w:rsidR="008B5366" w:rsidRDefault="008B5366">
      <w:pPr>
        <w:jc w:val="center"/>
        <w:rPr>
          <w:rFonts w:ascii="Arial" w:hAnsi="Arial"/>
          <w:b/>
        </w:rPr>
      </w:pPr>
      <w:r>
        <w:rPr>
          <w:rFonts w:ascii="Arial" w:hAnsi="Arial"/>
          <w:b/>
        </w:rPr>
        <w:t>28.Система х-ва: понятие, эл-ты, оц эф-ти.</w:t>
      </w:r>
    </w:p>
    <w:p w:rsidR="008B5366" w:rsidRDefault="008B5366">
      <w:pPr>
        <w:shd w:val="clear" w:color="auto" w:fill="FFFFFF"/>
        <w:ind w:firstLine="567"/>
        <w:jc w:val="both"/>
        <w:rPr>
          <w:i/>
        </w:rPr>
      </w:pPr>
      <w:r>
        <w:t xml:space="preserve">На уровне пред-я люб орг-ной ф-мы </w:t>
      </w:r>
      <w:r>
        <w:rPr>
          <w:b/>
          <w:i/>
        </w:rPr>
        <w:t>сист вед-я х-ва</w:t>
      </w:r>
      <w:r>
        <w:t xml:space="preserve"> представл собой множест</w:t>
      </w:r>
      <w:r>
        <w:softHyphen/>
        <w:t>во взаимосвяз компонентов и эл-тов, образующих опред-ую це</w:t>
      </w:r>
      <w:r>
        <w:softHyphen/>
        <w:t>лостность и единство. Т.о., сист вед-я х-ва предст-ет собой совокуп-ть общих и частных пр-пов по</w:t>
      </w:r>
      <w:r>
        <w:softHyphen/>
        <w:t>строения и ведения пр-ва для конкретных соц-эк усл-й.</w:t>
      </w:r>
      <w:r>
        <w:rPr>
          <w:i/>
        </w:rPr>
        <w:t xml:space="preserve"> </w:t>
      </w:r>
    </w:p>
    <w:p w:rsidR="008B5366" w:rsidRDefault="008B5366">
      <w:pPr>
        <w:shd w:val="clear" w:color="auto" w:fill="FFFFFF"/>
        <w:ind w:firstLine="567"/>
        <w:jc w:val="both"/>
      </w:pPr>
      <w:r>
        <w:rPr>
          <w:b/>
          <w:i/>
        </w:rPr>
        <w:t>Ее внут</w:t>
      </w:r>
      <w:r>
        <w:rPr>
          <w:b/>
          <w:i/>
        </w:rPr>
        <w:softHyphen/>
        <w:t>р содерж-ем</w:t>
      </w:r>
      <w:r>
        <w:t xml:space="preserve"> явл про</w:t>
      </w:r>
      <w:r>
        <w:softHyphen/>
        <w:t>из-ая, орган-ая и со</w:t>
      </w:r>
      <w:r>
        <w:softHyphen/>
        <w:t>ц структуры пред-я. Вна</w:t>
      </w:r>
      <w:r>
        <w:softHyphen/>
        <w:t>чале строится произв-ая струк</w:t>
      </w:r>
      <w:r>
        <w:softHyphen/>
        <w:t>тура, на ее основе — орг-ая, и с учетом параметров про</w:t>
      </w:r>
      <w:r>
        <w:softHyphen/>
        <w:t>изв-ой и орг-ой д.формир-ся соц струк</w:t>
      </w:r>
      <w:r>
        <w:softHyphen/>
        <w:t xml:space="preserve">тура. </w:t>
      </w:r>
    </w:p>
    <w:p w:rsidR="008B5366" w:rsidRDefault="008B5366">
      <w:pPr>
        <w:shd w:val="clear" w:color="auto" w:fill="FFFFFF"/>
        <w:ind w:firstLine="567"/>
        <w:jc w:val="both"/>
      </w:pPr>
      <w:r>
        <w:rPr>
          <w:b/>
          <w:i/>
          <w:u w:val="single"/>
        </w:rPr>
        <w:t>Этапы обоснов-я сист вед-я х-ва:</w:t>
      </w:r>
      <w:r>
        <w:t xml:space="preserve"> 1.опр-е целей деят-ти; 2.структуризация сист – выбор концепции сист вед-я х-ва, т.е. будущ сист обосн-ется как структур-ая сов-ть осн и вспомог отраслейи обслуж-их пр-в; 3.прогнозные параметры разв-я – исп-е пр-па план-я от будущего к настоящему; 4.базовая эк-математич модель прогноз-я – опред-ют наиб точн и объективн м-ды и методики прогноз-я разв-я симт; 5.осн треб-я к эл-там и компонентам; 6.проектир-е эл-тов и компонентов; 7.кач-ая хар-ка составляющих; 9.формир-е осн разделов; 10.эк оц вариантов – выбор наиб выгодного авр-та с т.з. хоз-ной (комм-ой) эф-ти. При </w:t>
      </w:r>
      <w:r>
        <w:rPr>
          <w:b/>
          <w:i/>
          <w:u w:val="single"/>
        </w:rPr>
        <w:t>оц эф-ти</w:t>
      </w:r>
      <w:r>
        <w:t xml:space="preserve"> исп-ся пок-ли вывода ВП, товар прод-и, ВД и ЧД, издержек пр-ва, измен-я в ОС и ОбС, ур-ня производ-ти и опл тр, П, рентаб-ти пр-ва и др. Специфика рыноч отн-й обязывает в оц вар-тов особое вним-е обращ-ть на фин пок-ли (фин устойч-ть, платеж-ть и рен-ть) и экологич эф-ть. </w:t>
      </w:r>
    </w:p>
    <w:p w:rsidR="008B5366" w:rsidRDefault="008B5366">
      <w:pPr>
        <w:shd w:val="clear" w:color="auto" w:fill="FFFFFF"/>
        <w:ind w:firstLine="567"/>
        <w:jc w:val="both"/>
      </w:pPr>
      <w:r>
        <w:rPr>
          <w:b/>
          <w:i/>
          <w:u w:val="single"/>
        </w:rPr>
        <w:t>Сист раст-ва</w:t>
      </w:r>
      <w:r>
        <w:t xml:space="preserve"> пред-ет собой сов-ть имеющ-ся в х-ве отраслей, произ-щих раст-кую прод-ю (полевод-во, лугов-во, овощев-во, садовод-во и т.д.), вкл мроп-я по их вед-ю, исп-мые матер-технич оснащение, технологию и орг-ю пр-ва. Элементы сист раст-ва: матер-технич оснащ-е (сист машин и орудий для комп-ой механизац и автом-и пр-ва; растен-кие потройки и сооруж-я; оборуд-е и др ср-ва пр-ва); технология (севообороты, семеновод-во, обраб почвы и уход за раст-ми; борьба с вредит, болезнями; мероп-я по регул-ю водного режима почвы; мероп-я по борьбе с эрозией почв); орг-я труда и пр-ва (исп-е терр-и;орг-я, нормир-е и оплата тр раб-ков раст-ва; упр-е в отраслях раст-ва; план-е в отраслях раст-ва; учет и кон-ль в отраслях раст-ва.</w:t>
      </w:r>
    </w:p>
    <w:p w:rsidR="008B5366" w:rsidRDefault="008B5366">
      <w:pPr>
        <w:shd w:val="clear" w:color="auto" w:fill="FFFFFF"/>
        <w:ind w:firstLine="567"/>
        <w:jc w:val="both"/>
      </w:pPr>
      <w:r>
        <w:rPr>
          <w:b/>
          <w:i/>
          <w:u w:val="single"/>
        </w:rPr>
        <w:t>Сист ж-ва</w:t>
      </w:r>
      <w:r>
        <w:rPr>
          <w:b/>
          <w:u w:val="single"/>
        </w:rPr>
        <w:t xml:space="preserve"> </w:t>
      </w:r>
      <w:r>
        <w:t>- это со</w:t>
      </w:r>
      <w:r>
        <w:softHyphen/>
        <w:t>став и размеры отраслей ж-ва, обусл-ые спец-ей, ур-ем интенс-ти, внутрих и межхоз свя</w:t>
      </w:r>
      <w:r>
        <w:softHyphen/>
        <w:t>зями сх пред-я, а также сов-ть (комплекс) матер-технич, технологи</w:t>
      </w:r>
      <w:r>
        <w:softHyphen/>
        <w:t>ч и орг-эк приемов постр-я и вед-я пр-ва в каждой отрасли (эл-тов сист), обеспеч удовлет-е потреб-ей общ-ва в про</w:t>
      </w:r>
      <w:r>
        <w:softHyphen/>
        <w:t>д-и при наивысшей эф-ти пр-ва. Эл-ты сист ж-ва: 1.мат-тех-кие - тип по</w:t>
      </w:r>
      <w:r>
        <w:softHyphen/>
        <w:t>строек для содер-я скота; сист машин для вып-я труд про</w:t>
      </w:r>
      <w:r>
        <w:softHyphen/>
        <w:t>цессов по обслуж-ю ж-ых; оборуд-е ферм и др ср-ва пр-ва, связ с вед-ем отрасли; 2.технологич – воспроиз-во стада, соверш-ние пород и племен кач-в ж-ых; тип и уровень корм-я; сп-б содер-я; профилактич- меры борьбы с болезнями; 3.орг-эк - состав, произв-ое напр-е и соот-ие отд-ых отраслей; структура стада и пород состав ж-ых; плотность поголовья в расчете на ед зем пл-ди; спец-я пред-я, размер и разме</w:t>
      </w:r>
      <w:r>
        <w:softHyphen/>
        <w:t>щ-е ферм на его терр-и; внут</w:t>
      </w:r>
      <w:r>
        <w:softHyphen/>
        <w:t>рих и межхоз связи между отраслями и группами ж-ых; орг-я и усл-я труда.</w:t>
      </w:r>
    </w:p>
    <w:p w:rsidR="008B5366" w:rsidRDefault="008B5366">
      <w:pPr>
        <w:shd w:val="clear" w:color="auto" w:fill="FFFFFF"/>
        <w:ind w:firstLine="567"/>
        <w:jc w:val="both"/>
      </w:pPr>
      <w:r>
        <w:rPr>
          <w:i/>
        </w:rPr>
        <w:t>Ф-мы хоз-ния</w:t>
      </w:r>
      <w:r>
        <w:t xml:space="preserve">: 1)бригадный подряд – админ-ция х-ва закреп-ет за бригадой опред пл-дь, необх технику и др ср-ва пр-ва, обеспеч-ет в пределах плановой потреб-ти необх ОбС и услугами, а подряд колл-в обязуется произвести опред-ый объем прод-и; 2)арендный подряд – соб-к земли, ОС пр-ва (арендодатель) передает их по дог-ру произ-лю сх прод-и (арендатору) в длительное исп-е за опред плату. 2 вида аренды - свободная (труд колл-в, получив в аренду землю и др ср-ва пр-ва сомостоят формир-ет произ-ную программу деят-ти и реал-ет произ-ную прод-ю по своему усмотрению) и целевая (колл-в получ от арендодателя землю, ОС пр-ва и заказ на продажу администрации х-ва опред кол-во прод-и); 3)внутрихоз произв кооператив – предполаг значит большую орг-эк самост-ть и ответ-ть раб-ков внутрихоз подраздел-й. Сущ-ть внутрихоз пр-ных кооп, создав-ых на базе имею-ся подраз-й – раб-ки получ наиб орг-произ сам-ть, оставаясь при этом в составе крупного сх пред-я. Произвед-ую прод-ю в объеме заключ дог-ра внутрихоз кооп реал-ют через снабженческо-сбытовой кооп (службу), а сверхплановую – по свободно выбир-ым каналам и ценам.  </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 xml:space="preserve">29.Орг-ция фин.пл-я(ФП) и виды фин.планов: страт.,тек.,опер. </w:t>
      </w:r>
    </w:p>
    <w:p w:rsidR="008B5366" w:rsidRDefault="008B5366">
      <w:pPr>
        <w:jc w:val="both"/>
      </w:pPr>
      <w:r>
        <w:rPr>
          <w:b/>
          <w:i/>
        </w:rPr>
        <w:t>ФП</w:t>
      </w:r>
      <w:r>
        <w:rPr>
          <w:i/>
        </w:rPr>
        <w:t xml:space="preserve"> </w:t>
      </w:r>
      <w:r>
        <w:t>- это пл-ние всех дох-в и напр-ний расход-я ден. ср-в пред-я для обесп-я его разв-я. ФП осущ-ся посред-вом сост-я фин.пл. разн. сод-я и назнач-я в зав-ти от задач и объек-в план-я. В целом фин планирование подразумевает разработку бюджета.</w:t>
      </w:r>
    </w:p>
    <w:p w:rsidR="008B5366" w:rsidRDefault="008B5366">
      <w:pPr>
        <w:pStyle w:val="2"/>
        <w:spacing w:before="0" w:after="0"/>
        <w:jc w:val="both"/>
        <w:rPr>
          <w:rFonts w:ascii="Times New Roman" w:hAnsi="Times New Roman"/>
          <w:b w:val="0"/>
          <w:i w:val="0"/>
        </w:rPr>
      </w:pPr>
      <w:bookmarkStart w:id="0" w:name="_Toc420335120"/>
      <w:r>
        <w:rPr>
          <w:rFonts w:ascii="Times New Roman" w:hAnsi="Times New Roman"/>
        </w:rPr>
        <w:t>Организация планирования</w:t>
      </w:r>
      <w:bookmarkEnd w:id="0"/>
      <w:r>
        <w:rPr>
          <w:rFonts w:ascii="Times New Roman" w:hAnsi="Times New Roman"/>
          <w:b w:val="0"/>
          <w:i w:val="0"/>
        </w:rPr>
        <w:t xml:space="preserve">.Орг-ция план-я зав-т от величины пр-я. На очень мелк. пр-х не сущ-т разд-я управл. ф-й, и рук-ли им. возм-ть самост-но вникнуть во все проб-мы. На круп. пр-х работа по сост-ю бюдж-в (пл-в) д. пр-ся децентр-но. Б-ты подр-ний не д. разр-ся изолир-но др. от др. </w:t>
      </w:r>
      <w:r>
        <w:rPr>
          <w:rFonts w:ascii="Times New Roman" w:hAnsi="Times New Roman"/>
          <w:b w:val="0"/>
          <w:i w:val="0"/>
          <w:u w:val="single"/>
        </w:rPr>
        <w:t>Разл-т 2 схемы орг-ции работ по сост-ю б-в (пл-в):</w:t>
      </w:r>
      <w:r>
        <w:rPr>
          <w:rFonts w:ascii="Times New Roman" w:hAnsi="Times New Roman"/>
          <w:b w:val="0"/>
          <w:i w:val="0"/>
        </w:rPr>
        <w:t xml:space="preserve"> по методу сверху-вниз(1) и по методу снизу-вверх(2). По методу (1)  работа по сост-ю б-в нач-ся “сверху”, т.е. рук-во пр-я опр-т цели и задачи. Эти пок-ли продв-ся на более низк. ур-ни стр-ры пр-я и вкл-ся в планы подр-й. По методу(2) поступают наоборот. На практике целесооб-но исп-ть оба метода. </w:t>
      </w:r>
    </w:p>
    <w:p w:rsidR="008B5366" w:rsidRDefault="008B5366">
      <w:pPr>
        <w:jc w:val="both"/>
      </w:pPr>
      <w:r>
        <w:rPr>
          <w:b/>
          <w:i/>
        </w:rPr>
        <w:t>Задачи ФП</w:t>
      </w:r>
      <w:r>
        <w:t>:1)Опред-ть источ и размеры соб. ф. р-в.2)Прин-е реш-я о необх-ти привл-я внеш. ф. р-в за сч. выпуска цен. бумаг, пол-я кред-в, займов.3)Выявл-ся рез-вы рац. испол-я произв. мощн-й, ОФ и об. ср-в в целях макс. возм.повыш-я эф-ти пр-ва, его рент-ти.4)Опр-ть фин. взаимоотн-я пр-я с госбюдж-м, банками. 5)Обесп-ся соблюд-е интер-в акц-в и др. инвест-в.6)Контр-ся фин. сост-е, пл/сп-ть и кр/сп-ть пр-я.</w:t>
      </w:r>
    </w:p>
    <w:p w:rsidR="008B5366" w:rsidRDefault="008B5366">
      <w:pPr>
        <w:jc w:val="both"/>
      </w:pPr>
      <w:r>
        <w:rPr>
          <w:b/>
          <w:i/>
        </w:rPr>
        <w:t>Принципы ФП.:</w:t>
      </w:r>
      <w:r>
        <w:t xml:space="preserve">1)Пр-п науч-ти - научно обосн. методы расчета и т.д. 2)Пр-п компл-сти -увязка пок-лей ф. пл.3)Пр-п опт-ти -выбор 1 наиб. опт. пл. реш-я из возм. вар-тов пл. Сущ-т 3 вида плана: опт, пессим, нейтр. </w:t>
      </w:r>
    </w:p>
    <w:p w:rsidR="008B5366" w:rsidRDefault="008B5366">
      <w:pPr>
        <w:jc w:val="both"/>
      </w:pPr>
      <w:r>
        <w:rPr>
          <w:b/>
          <w:u w:val="single"/>
        </w:rPr>
        <w:t>Страт. ФП</w:t>
      </w:r>
      <w:r>
        <w:rPr>
          <w:b/>
          <w:i/>
          <w:u w:val="single"/>
        </w:rPr>
        <w:t>.</w:t>
      </w:r>
      <w:r>
        <w:t xml:space="preserve"> Опр-т важнейш. пок-ли, пропорции и темпы расш-я воспр-ва. Сост-ся на срок 3-5 лет. </w:t>
      </w:r>
      <w:r>
        <w:rPr>
          <w:u w:val="single"/>
        </w:rPr>
        <w:t xml:space="preserve">Задачи: </w:t>
      </w:r>
      <w:r>
        <w:t>1)Обосн-е путей макс. испол-я для дост-я св. целей, благопр. факт-в и спос-в нейтр-ции неблаг. факт-в. Оптим-я рисков.2)Выбор и обосн-е источн-в фин-я выбр. страт-и. Вкл-т в себя: разр-ку  фин. страт-и пр-я и прогноз-е ф. д-и.3)Ф. стр-я д. соот-ть целям и напр-м эк. стр-и. Иногда ф. стр-я оказ-т реш. вл-е на общ. стр-ю.</w:t>
      </w:r>
    </w:p>
    <w:p w:rsidR="008B5366" w:rsidRDefault="008B5366">
      <w:pPr>
        <w:jc w:val="both"/>
      </w:pPr>
      <w:r>
        <w:rPr>
          <w:i/>
        </w:rPr>
        <w:t>6 типов стр-й</w:t>
      </w:r>
      <w:r>
        <w:rPr>
          <w:b/>
          <w:i/>
        </w:rPr>
        <w:t>:</w:t>
      </w:r>
      <w:r>
        <w:t>1)Вхожд-е в нов. бизнес.2)Стр-я «дойной коровы» баз-ся на предпол-х: а)Путем эфф управл-я прям. изд-ми (перемен.) фирма стрем-ся к пол-ю устойч.ден. потока;б)Зан-т бол. долю рынка для исп-я эффекта масштаба – это позв-т ей к.-то время при мин. капит. Влож-х «снимать сливки».3)Стр-я выхода из дан. б-са.4)Расш-е дан. б-са.5)Инновации в данный б-с.6)Стр-я выжив-я.</w:t>
      </w:r>
    </w:p>
    <w:p w:rsidR="008B5366" w:rsidRDefault="008B5366">
      <w:pPr>
        <w:jc w:val="both"/>
      </w:pPr>
      <w:r>
        <w:rPr>
          <w:b/>
          <w:u w:val="single"/>
        </w:rPr>
        <w:t>Тек. ФП.</w:t>
      </w:r>
      <w:r>
        <w:rPr>
          <w:i/>
        </w:rPr>
        <w:t xml:space="preserve">  </w:t>
      </w:r>
      <w:r>
        <w:t>Это конкр-ция пок-лей страт. пл-в. Сост-ся на 1 год, разбив-ся на кварталы и/или месяцы. Разраб-ся 4 документа:</w:t>
      </w:r>
    </w:p>
    <w:p w:rsidR="008B5366" w:rsidRDefault="008B5366">
      <w:pPr>
        <w:jc w:val="both"/>
      </w:pPr>
      <w:r>
        <w:t xml:space="preserve">1)План движ-я ден. ср-в (ПДДС).2)План отчета о приб-х и убыт-х.3)План бухг. баланса.4)Фин. план пр-я. Сост-ся на основе 1),2),3). Цель – оценка фин. полож-я фирмы на конец план. года. В основе план-я лежит опред-е </w:t>
      </w:r>
      <w:r>
        <w:rPr>
          <w:lang w:val="en-US"/>
        </w:rPr>
        <w:t>V</w:t>
      </w:r>
      <w:r>
        <w:t xml:space="preserve"> буд. продаж. Далее рассч-т план по пр-ву. Затем опр-ся кол-во необх. мат. и тр. рес-в, прогн-ся изм-я цен на них, опр-ся прямые (переем.) затраты на пр-во. Обобщ-м рез-ты в пл. отчета  о приб-х и уб-х .</w:t>
      </w:r>
    </w:p>
    <w:p w:rsidR="008B5366" w:rsidRDefault="008B5366">
      <w:pPr>
        <w:jc w:val="both"/>
      </w:pPr>
      <w:r>
        <w:rPr>
          <w:b/>
          <w:u w:val="single"/>
        </w:rPr>
        <w:t>Опер. ФП.</w:t>
      </w:r>
      <w:r>
        <w:rPr>
          <w:i/>
        </w:rPr>
        <w:t xml:space="preserve"> </w:t>
      </w:r>
      <w:r>
        <w:t>ОФП допол-т текущ. ФП.  Цель – контроль за форм-м и расх-м ф. р-в, ожид-х в ближ. будущем. ОФП сост-т все пр-я.</w:t>
      </w:r>
    </w:p>
    <w:p w:rsidR="008B5366" w:rsidRDefault="008B5366">
      <w:pPr>
        <w:jc w:val="both"/>
      </w:pPr>
      <w:r>
        <w:t xml:space="preserve">Задача:1)Эф.  конт-ль за форм-м и испол-м фин. рес-в.2)Обесп-е и поддерж-е ликв-ти фирмы. </w:t>
      </w:r>
    </w:p>
    <w:p w:rsidR="008B5366" w:rsidRDefault="008B5366">
      <w:pPr>
        <w:jc w:val="both"/>
      </w:pPr>
      <w:r>
        <w:t>Составляется 3 плана:1)Сост-е и исполн-е платежного календаря.2)Сост-е кассового плана.3)Расчет потр-ти в краткоср. кредите.</w:t>
      </w:r>
    </w:p>
    <w:p w:rsidR="008B5366" w:rsidRDefault="008B5366">
      <w:pPr>
        <w:shd w:val="clear" w:color="auto" w:fill="FFFFFF"/>
        <w:jc w:val="both"/>
        <w:rPr>
          <w:b/>
          <w:spacing w:val="-2"/>
        </w:rPr>
      </w:pPr>
    </w:p>
    <w:p w:rsidR="008B5366" w:rsidRDefault="008B5366">
      <w:pPr>
        <w:jc w:val="center"/>
        <w:rPr>
          <w:rFonts w:ascii="Arial" w:hAnsi="Arial"/>
          <w:b/>
        </w:rPr>
      </w:pPr>
      <w:r>
        <w:rPr>
          <w:rFonts w:ascii="Arial" w:hAnsi="Arial"/>
          <w:b/>
        </w:rPr>
        <w:t>30. Планир рес. потенциала, н.-т. и соц. развития.</w:t>
      </w:r>
    </w:p>
    <w:p w:rsidR="008B5366" w:rsidRDefault="008B5366">
      <w:pPr>
        <w:shd w:val="clear" w:color="auto" w:fill="FFFFFF"/>
        <w:jc w:val="both"/>
        <w:rPr>
          <w:spacing w:val="-2"/>
          <w:w w:val="106"/>
        </w:rPr>
      </w:pPr>
      <w:r>
        <w:rPr>
          <w:b/>
          <w:i/>
          <w:w w:val="107"/>
          <w:u w:val="single"/>
        </w:rPr>
        <w:t>План разв-я пр-я</w:t>
      </w:r>
      <w:r>
        <w:rPr>
          <w:w w:val="107"/>
        </w:rPr>
        <w:t xml:space="preserve"> явл-ся компл-м и сост-т из ряда планов по указ. </w:t>
      </w:r>
      <w:r>
        <w:rPr>
          <w:spacing w:val="-4"/>
          <w:w w:val="107"/>
        </w:rPr>
        <w:t xml:space="preserve">направл-м работы. </w:t>
      </w:r>
      <w:r>
        <w:rPr>
          <w:spacing w:val="-2"/>
          <w:w w:val="107"/>
        </w:rPr>
        <w:t>В</w:t>
      </w:r>
      <w:r>
        <w:rPr>
          <w:spacing w:val="-3"/>
          <w:w w:val="107"/>
        </w:rPr>
        <w:t xml:space="preserve">ыд-т след. </w:t>
      </w:r>
      <w:r>
        <w:rPr>
          <w:b/>
          <w:i/>
          <w:spacing w:val="-3"/>
          <w:w w:val="107"/>
        </w:rPr>
        <w:t>на</w:t>
      </w:r>
      <w:r>
        <w:rPr>
          <w:b/>
          <w:i/>
          <w:spacing w:val="-3"/>
          <w:w w:val="107"/>
        </w:rPr>
        <w:softHyphen/>
      </w:r>
      <w:r>
        <w:rPr>
          <w:b/>
          <w:i/>
          <w:spacing w:val="-1"/>
          <w:w w:val="107"/>
        </w:rPr>
        <w:t xml:space="preserve">пр-я планир разв-я пр-я: </w:t>
      </w:r>
      <w:r>
        <w:rPr>
          <w:b/>
          <w:w w:val="107"/>
        </w:rPr>
        <w:t>1.</w:t>
      </w:r>
      <w:r>
        <w:rPr>
          <w:w w:val="107"/>
        </w:rPr>
        <w:t xml:space="preserve"> План созд-я и осв-я нов. пр-ции, по</w:t>
      </w:r>
      <w:r>
        <w:rPr>
          <w:w w:val="107"/>
        </w:rPr>
        <w:softHyphen/>
      </w:r>
      <w:r>
        <w:rPr>
          <w:spacing w:val="-2"/>
          <w:w w:val="107"/>
        </w:rPr>
        <w:t xml:space="preserve">выш-я кач-ва выпуск. пр-ции. </w:t>
      </w:r>
      <w:r>
        <w:rPr>
          <w:b/>
          <w:w w:val="105"/>
        </w:rPr>
        <w:t>2.</w:t>
      </w:r>
      <w:r>
        <w:rPr>
          <w:w w:val="105"/>
        </w:rPr>
        <w:t xml:space="preserve"> План внедр-я нов. техн-гий, мех-ция и </w:t>
      </w:r>
      <w:r>
        <w:rPr>
          <w:spacing w:val="-2"/>
          <w:w w:val="105"/>
        </w:rPr>
        <w:t>автом-ция пр-ва.</w:t>
      </w:r>
      <w:r>
        <w:rPr>
          <w:spacing w:val="-7"/>
          <w:w w:val="105"/>
        </w:rPr>
        <w:t xml:space="preserve"> </w:t>
      </w:r>
      <w:r>
        <w:rPr>
          <w:b/>
          <w:w w:val="105"/>
        </w:rPr>
        <w:t>3.</w:t>
      </w:r>
      <w:r>
        <w:rPr>
          <w:w w:val="105"/>
        </w:rPr>
        <w:t xml:space="preserve"> План соверш-я упр-я и орг-ции пр-ва. </w:t>
      </w:r>
      <w:r>
        <w:rPr>
          <w:b/>
          <w:w w:val="105"/>
        </w:rPr>
        <w:t>4.</w:t>
      </w:r>
      <w:r>
        <w:rPr>
          <w:w w:val="105"/>
        </w:rPr>
        <w:t xml:space="preserve"> План соверш-я орг-ции труда. </w:t>
      </w:r>
      <w:r>
        <w:rPr>
          <w:b/>
          <w:w w:val="106"/>
        </w:rPr>
        <w:t>5.</w:t>
      </w:r>
      <w:r>
        <w:rPr>
          <w:w w:val="106"/>
        </w:rPr>
        <w:t xml:space="preserve"> План сниж-я мат/ем-ти и енерг/ем-ти пр-ции. </w:t>
      </w:r>
      <w:r>
        <w:rPr>
          <w:b/>
          <w:spacing w:val="-1"/>
          <w:w w:val="106"/>
        </w:rPr>
        <w:t>6.</w:t>
      </w:r>
      <w:r>
        <w:rPr>
          <w:spacing w:val="-1"/>
          <w:w w:val="106"/>
        </w:rPr>
        <w:t xml:space="preserve"> План соц. разв-я кол-ва. </w:t>
      </w:r>
      <w:r>
        <w:rPr>
          <w:b/>
          <w:w w:val="106"/>
        </w:rPr>
        <w:t>7.</w:t>
      </w:r>
      <w:r>
        <w:rPr>
          <w:w w:val="106"/>
        </w:rPr>
        <w:t xml:space="preserve"> План мер-тий по охр. природы и рац.</w:t>
      </w:r>
      <w:r>
        <w:rPr>
          <w:spacing w:val="-2"/>
          <w:w w:val="106"/>
        </w:rPr>
        <w:t xml:space="preserve"> исп-ю прир. рес-в. </w:t>
      </w:r>
    </w:p>
    <w:p w:rsidR="008B5366" w:rsidRDefault="008B5366">
      <w:pPr>
        <w:shd w:val="clear" w:color="auto" w:fill="FFFFFF"/>
        <w:jc w:val="both"/>
        <w:rPr>
          <w:w w:val="104"/>
        </w:rPr>
      </w:pPr>
      <w:r>
        <w:rPr>
          <w:w w:val="106"/>
        </w:rPr>
        <w:t xml:space="preserve">Разработка каждого из указанных планов идет по </w:t>
      </w:r>
      <w:r>
        <w:rPr>
          <w:b/>
          <w:w w:val="106"/>
        </w:rPr>
        <w:t xml:space="preserve">этапам </w:t>
      </w:r>
      <w:r>
        <w:rPr>
          <w:b/>
          <w:spacing w:val="-3"/>
          <w:w w:val="106"/>
        </w:rPr>
        <w:t>1.</w:t>
      </w:r>
      <w:r>
        <w:rPr>
          <w:spacing w:val="-3"/>
          <w:w w:val="106"/>
        </w:rPr>
        <w:t xml:space="preserve"> Подг-ка исх. данных.</w:t>
      </w:r>
      <w:r>
        <w:rPr>
          <w:b/>
          <w:spacing w:val="-3"/>
          <w:w w:val="106"/>
        </w:rPr>
        <w:t>2.</w:t>
      </w:r>
      <w:r>
        <w:rPr>
          <w:spacing w:val="-3"/>
          <w:w w:val="106"/>
        </w:rPr>
        <w:t xml:space="preserve"> Сост-е проекта плана.</w:t>
      </w:r>
      <w:r>
        <w:rPr>
          <w:b/>
          <w:spacing w:val="-5"/>
          <w:w w:val="106"/>
        </w:rPr>
        <w:t>3.</w:t>
      </w:r>
      <w:r>
        <w:rPr>
          <w:spacing w:val="-5"/>
          <w:w w:val="106"/>
        </w:rPr>
        <w:t xml:space="preserve"> Обсужд-е, уточн-е проекта плана, оконч.</w:t>
      </w:r>
      <w:r>
        <w:rPr>
          <w:spacing w:val="-4"/>
          <w:w w:val="106"/>
        </w:rPr>
        <w:t xml:space="preserve"> его оформл-е и утвер-е. </w:t>
      </w:r>
      <w:r>
        <w:rPr>
          <w:w w:val="104"/>
        </w:rPr>
        <w:t xml:space="preserve">Все предл. к внедр-ю техн. и орг. мер-тия д.б. эк-ки обосн-ны. Центр. место в эк. обосн-и зан-т расчет их эк. эф-ти. </w:t>
      </w:r>
    </w:p>
    <w:p w:rsidR="008B5366" w:rsidRDefault="008B5366">
      <w:pPr>
        <w:shd w:val="clear" w:color="auto" w:fill="FFFFFF"/>
        <w:jc w:val="both"/>
      </w:pPr>
      <w:r>
        <w:rPr>
          <w:b/>
          <w:i/>
          <w:spacing w:val="-6"/>
          <w:u w:val="single"/>
        </w:rPr>
        <w:t>План-е пр. пр-мы пр-</w:t>
      </w:r>
      <w:r>
        <w:rPr>
          <w:b/>
          <w:i/>
          <w:spacing w:val="-9"/>
          <w:u w:val="single"/>
        </w:rPr>
        <w:t>я</w:t>
      </w:r>
      <w:r>
        <w:rPr>
          <w:i/>
          <w:spacing w:val="-9"/>
          <w:u w:val="single"/>
        </w:rPr>
        <w:t xml:space="preserve"> </w:t>
      </w:r>
      <w:r>
        <w:rPr>
          <w:w w:val="103"/>
        </w:rPr>
        <w:t xml:space="preserve">План пр-ва пр-ции - 1 из центр. пл-в разв-я пр-я. В нем опр-ся потр-ть в обор-и, </w:t>
      </w:r>
      <w:r>
        <w:rPr>
          <w:spacing w:val="-3"/>
          <w:w w:val="103"/>
        </w:rPr>
        <w:t>мат.-техн. рес-х, числ-ть раб-</w:t>
      </w:r>
      <w:r>
        <w:rPr>
          <w:w w:val="103"/>
        </w:rPr>
        <w:t xml:space="preserve">х и фонд их з/пл, сметы затрат на пр-во и т. д. Пр. прогр-ма, опр-я </w:t>
      </w:r>
      <w:r>
        <w:rPr>
          <w:w w:val="103"/>
          <w:lang w:val="en-US"/>
        </w:rPr>
        <w:t>V</w:t>
      </w:r>
      <w:r>
        <w:rPr>
          <w:w w:val="103"/>
        </w:rPr>
        <w:t xml:space="preserve"> </w:t>
      </w:r>
      <w:r>
        <w:rPr>
          <w:spacing w:val="-2"/>
          <w:w w:val="103"/>
        </w:rPr>
        <w:t>пр-ва</w:t>
      </w:r>
      <w:r>
        <w:rPr>
          <w:w w:val="103"/>
        </w:rPr>
        <w:t xml:space="preserve">, явл-ся исх. и ведущ. разд-м плана </w:t>
      </w:r>
      <w:r>
        <w:rPr>
          <w:spacing w:val="-4"/>
          <w:w w:val="103"/>
        </w:rPr>
        <w:t>пр-ва.</w:t>
      </w:r>
      <w:r>
        <w:rPr>
          <w:w w:val="103"/>
        </w:rPr>
        <w:t>Разр-ка произв. прогр-мы осущ-ся на основе:дог-в;нал-я пр. мощн-й по выпуску кажд. вида пр-ции;возм-й приобр-я мат. рес-</w:t>
      </w:r>
      <w:r>
        <w:rPr>
          <w:spacing w:val="-12"/>
          <w:w w:val="103"/>
        </w:rPr>
        <w:t>в;</w:t>
      </w:r>
      <w:r>
        <w:rPr>
          <w:spacing w:val="-2"/>
          <w:w w:val="104"/>
        </w:rPr>
        <w:t>учета   сост-я   техн.   и   технол.</w:t>
      </w:r>
      <w:r>
        <w:rPr>
          <w:spacing w:val="-7"/>
          <w:w w:val="104"/>
        </w:rPr>
        <w:t xml:space="preserve"> базы;</w:t>
      </w:r>
      <w:r>
        <w:rPr>
          <w:w w:val="104"/>
        </w:rPr>
        <w:t>нал-я кадр. пот-ла.</w:t>
      </w:r>
    </w:p>
    <w:p w:rsidR="008B5366" w:rsidRDefault="008B5366">
      <w:pPr>
        <w:shd w:val="clear" w:color="auto" w:fill="FFFFFF"/>
        <w:tabs>
          <w:tab w:val="left" w:pos="900"/>
        </w:tabs>
        <w:jc w:val="both"/>
        <w:rPr>
          <w:i/>
          <w:w w:val="104"/>
        </w:rPr>
      </w:pPr>
      <w:r>
        <w:rPr>
          <w:i/>
          <w:w w:val="104"/>
        </w:rPr>
        <w:t>Произв.прог-ма на с.х.пр-тии:</w:t>
      </w:r>
    </w:p>
    <w:p w:rsidR="008B5366" w:rsidRDefault="008B5366">
      <w:pPr>
        <w:shd w:val="clear" w:color="auto" w:fill="FFFFFF"/>
        <w:tabs>
          <w:tab w:val="left" w:pos="900"/>
        </w:tabs>
        <w:jc w:val="both"/>
      </w:pPr>
      <w:r>
        <w:rPr>
          <w:b/>
        </w:rPr>
        <w:t>1.</w:t>
      </w:r>
      <w:r>
        <w:t xml:space="preserve"> Обосн-е </w:t>
      </w:r>
      <w:r>
        <w:rPr>
          <w:lang w:val="en-US"/>
        </w:rPr>
        <w:t>V</w:t>
      </w:r>
      <w:r>
        <w:t xml:space="preserve"> пр-ва на пр-тии на персп-ву. </w:t>
      </w:r>
      <w:r>
        <w:rPr>
          <w:b/>
        </w:rPr>
        <w:t>1.1</w:t>
      </w:r>
      <w:r>
        <w:t xml:space="preserve"> опр-т возм. размер произв. рес-в (з. уг., жив. помещ-й и др.), кот. б. расп-ть пр-е на персп-ву:</w:t>
      </w:r>
      <w:r>
        <w:rPr>
          <w:b/>
        </w:rPr>
        <w:t>а)</w:t>
      </w:r>
      <w:r>
        <w:t xml:space="preserve">трансф-я з.уг.,расчет площ. на перс-ву  </w:t>
      </w:r>
      <w:r>
        <w:rPr>
          <w:b/>
        </w:rPr>
        <w:t>б)</w:t>
      </w:r>
      <w:r>
        <w:t xml:space="preserve">факт. и возм. кол-во ск.-мест. </w:t>
      </w:r>
      <w:r>
        <w:rPr>
          <w:b/>
        </w:rPr>
        <w:t>в)</w:t>
      </w:r>
      <w:r>
        <w:t>факт.числ-ть и возм. измен-е: опред-т факт. числ-ть раб-в отд.проф-й; расчет раб-в уход на пенсию, уволен.(исходя из тенд-и); устан-т ск-ко принять или увол-ть, исх. из потр-ти пр-я.</w:t>
      </w:r>
      <w:r>
        <w:rPr>
          <w:b/>
        </w:rPr>
        <w:t>1.2</w:t>
      </w:r>
      <w:r>
        <w:t xml:space="preserve"> пров-т обосн-е тех.-эк. пок-лей </w:t>
      </w:r>
      <w:r>
        <w:rPr>
          <w:b/>
        </w:rPr>
        <w:t>а)</w:t>
      </w:r>
      <w:r>
        <w:t xml:space="preserve"> Ур-нь урож-ти с.х.к-р ,корм.уг.: </w:t>
      </w:r>
      <w:r>
        <w:rPr>
          <w:b/>
        </w:rPr>
        <w:t>б)</w:t>
      </w:r>
      <w:r>
        <w:t xml:space="preserve"> Ур-нь прод-ти, стр-ра стада по видам жив-х: нах-т пред. и возм. ур-ни прод-ти. </w:t>
      </w:r>
      <w:r>
        <w:rPr>
          <w:b/>
        </w:rPr>
        <w:t>в)</w:t>
      </w:r>
      <w:r>
        <w:t xml:space="preserve"> год. норма расх.кормов и ее стр-ра. </w:t>
      </w:r>
      <w:r>
        <w:rPr>
          <w:b/>
        </w:rPr>
        <w:t xml:space="preserve">г) </w:t>
      </w:r>
      <w:r>
        <w:t>мат-ден.затр</w:t>
      </w:r>
      <w:r>
        <w:rPr>
          <w:b/>
        </w:rPr>
        <w:t xml:space="preserve">. </w:t>
      </w:r>
      <w:r>
        <w:t xml:space="preserve">на 1 га пос.,себ-ть 1 ц пр-ции р-ва. </w:t>
      </w:r>
      <w:r>
        <w:rPr>
          <w:b/>
        </w:rPr>
        <w:t xml:space="preserve">1.3 </w:t>
      </w:r>
      <w:r>
        <w:rPr>
          <w:lang w:val="en-US"/>
        </w:rPr>
        <w:t>V</w:t>
      </w:r>
      <w:r>
        <w:t xml:space="preserve"> пр-ва с.х.пр-ции на год осв-я проекта:</w:t>
      </w:r>
      <w:r>
        <w:rPr>
          <w:b/>
        </w:rPr>
        <w:t>а)</w:t>
      </w:r>
      <w:r>
        <w:t xml:space="preserve"> Расчет возм. </w:t>
      </w:r>
      <w:r>
        <w:rPr>
          <w:lang w:val="en-US"/>
        </w:rPr>
        <w:t>V</w:t>
      </w:r>
      <w:r>
        <w:t xml:space="preserve"> пр-ва пр-ции р-ва и ж-ва. </w:t>
      </w:r>
      <w:r>
        <w:rPr>
          <w:b/>
        </w:rPr>
        <w:t xml:space="preserve">б) </w:t>
      </w:r>
      <w:r>
        <w:t>расчет потр-ти пр-и р-ва на произв.нужды.</w:t>
      </w:r>
      <w:r>
        <w:rPr>
          <w:b/>
        </w:rPr>
        <w:t xml:space="preserve"> в) </w:t>
      </w:r>
      <w:r>
        <w:t xml:space="preserve">предвар. распр-е пр-и р-ва. </w:t>
      </w:r>
      <w:r>
        <w:rPr>
          <w:b/>
        </w:rPr>
        <w:t xml:space="preserve">г) </w:t>
      </w:r>
      <w:r>
        <w:t xml:space="preserve">уточн-е проект.размера посев.площ.,пог-я скота. </w:t>
      </w:r>
      <w:r>
        <w:rPr>
          <w:b/>
        </w:rPr>
        <w:t>д</w:t>
      </w:r>
      <w:r>
        <w:t>) расчет проект.вал пр-ва пр-ции р-ва и ж-ва</w:t>
      </w:r>
    </w:p>
    <w:p w:rsidR="008B5366" w:rsidRDefault="008B5366">
      <w:pPr>
        <w:jc w:val="both"/>
      </w:pPr>
      <w:r>
        <w:rPr>
          <w:b/>
          <w:i/>
        </w:rPr>
        <w:t>2.</w:t>
      </w:r>
      <w:r>
        <w:rPr>
          <w:i/>
        </w:rPr>
        <w:t>Осн.балансы пр-ва,расч.затр.тр. и ср-в.</w:t>
      </w:r>
      <w:r>
        <w:rPr>
          <w:b/>
        </w:rPr>
        <w:t>2.1.</w:t>
      </w:r>
      <w:r>
        <w:t xml:space="preserve"> Б-с корм. и подстилки. </w:t>
      </w:r>
      <w:r>
        <w:rPr>
          <w:b/>
        </w:rPr>
        <w:t>2.</w:t>
      </w:r>
      <w:r>
        <w:t xml:space="preserve"> Б-с с.х.пр-ции. </w:t>
      </w:r>
    </w:p>
    <w:p w:rsidR="008B5366" w:rsidRDefault="008B5366">
      <w:pPr>
        <w:jc w:val="both"/>
      </w:pPr>
      <w:r>
        <w:rPr>
          <w:b/>
          <w:i/>
        </w:rPr>
        <w:t>3</w:t>
      </w:r>
      <w:r>
        <w:rPr>
          <w:i/>
        </w:rPr>
        <w:t xml:space="preserve">.Экон.оценка произв.стр-ры пред-я </w:t>
      </w:r>
      <w:r>
        <w:t>Вед-ся расчет вал пр-ва и вал. выручки, себ-ти пр-ции,ур-ня затр. на вал. и тов.пр-ю</w:t>
      </w:r>
    </w:p>
    <w:p w:rsidR="008B5366" w:rsidRDefault="008B5366">
      <w:pPr>
        <w:jc w:val="both"/>
      </w:pPr>
      <w:r>
        <w:rPr>
          <w:b/>
          <w:i/>
        </w:rPr>
        <w:t>4</w:t>
      </w:r>
      <w:r>
        <w:rPr>
          <w:i/>
        </w:rPr>
        <w:t>. Сис-ма орган. мер-тий по освоению проекта.</w:t>
      </w:r>
      <w:r>
        <w:rPr>
          <w:b/>
          <w:i/>
        </w:rPr>
        <w:t xml:space="preserve"> </w:t>
      </w:r>
      <w:r>
        <w:t>Сов-е орг-ции и опл.тр., формы хоз-я, с-ма соц.мер-тий по привл-ю и закрепл. раб.силы, произв. взаимосвязи.</w:t>
      </w:r>
    </w:p>
    <w:p w:rsidR="008B5366" w:rsidRDefault="008B5366">
      <w:pPr>
        <w:jc w:val="both"/>
      </w:pPr>
      <w:r>
        <w:rPr>
          <w:b/>
          <w:i/>
          <w:u w:val="single"/>
        </w:rPr>
        <w:t>План-е мат.-тех.обесп-м</w:t>
      </w:r>
      <w:r>
        <w:rPr>
          <w:i/>
          <w:u w:val="single"/>
        </w:rPr>
        <w:t>.</w:t>
      </w:r>
      <w:r>
        <w:t xml:space="preserve">Модель многоэт. пл-я </w:t>
      </w:r>
      <w:bookmarkStart w:id="1" w:name="OCRUncertain349"/>
      <w:r>
        <w:t>МТО:</w:t>
      </w:r>
      <w:bookmarkEnd w:id="1"/>
      <w:r>
        <w:rPr>
          <w:b/>
          <w:noProof/>
        </w:rPr>
        <w:t>1)</w:t>
      </w:r>
      <w:r>
        <w:t xml:space="preserve"> Страт.   пл-е. Осн-но на долгоср. прогн-х спроса</w:t>
      </w:r>
      <w:bookmarkStart w:id="2" w:name="OCRUncertain350"/>
      <w:r>
        <w:t>,</w:t>
      </w:r>
      <w:bookmarkEnd w:id="2"/>
      <w:r>
        <w:t xml:space="preserve"> дви</w:t>
      </w:r>
      <w:bookmarkStart w:id="3" w:name="OCRUncertain351"/>
      <w:r>
        <w:t>ж</w:t>
      </w:r>
      <w:bookmarkEnd w:id="3"/>
      <w:r>
        <w:t>-я изд-к, и</w:t>
      </w:r>
      <w:bookmarkStart w:id="4" w:name="OCRUncertain352"/>
      <w:r>
        <w:t>з</w:t>
      </w:r>
      <w:bookmarkEnd w:id="4"/>
      <w:r>
        <w:t>м-й хоз. среды и пред-.в загрузки произв. мощн-й. Это позв-т осущ-ть опт. стр-ю в области марк-га, пр-ва и фин-я.</w:t>
      </w:r>
      <w:r>
        <w:rPr>
          <w:b/>
          <w:noProof/>
        </w:rPr>
        <w:t>2)</w:t>
      </w:r>
      <w:r>
        <w:t xml:space="preserve"> Такт.    пл-е. Прим-ся во врем. пер-д от неск. мес-в до 1 года. Она пом-т сформ-ть </w:t>
      </w:r>
      <w:bookmarkStart w:id="5" w:name="OCRUncertain356"/>
      <w:r>
        <w:t>взаимоув</w:t>
      </w:r>
      <w:bookmarkEnd w:id="5"/>
      <w:r>
        <w:t>. задачи по получ-ю год. приб., а также разр-ть сов-ть частных планов для опер. служб закупки, пр-ва</w:t>
      </w:r>
      <w:bookmarkStart w:id="6" w:name="OCRUncertain359"/>
      <w:r>
        <w:t>,</w:t>
      </w:r>
      <w:bookmarkEnd w:id="6"/>
      <w:r>
        <w:t xml:space="preserve"> перевозок, сод-я тех-</w:t>
      </w:r>
      <w:r>
        <w:softHyphen/>
        <w:t>ки. и т.п. Тактическое планы легко поддаются пересмотру в те</w:t>
      </w:r>
      <w:r>
        <w:softHyphen/>
        <w:t>чение года, по мере выявления реального спроса.</w:t>
      </w:r>
      <w:r>
        <w:rPr>
          <w:b/>
          <w:noProof/>
        </w:rPr>
        <w:t>3)</w:t>
      </w:r>
      <w:r>
        <w:t xml:space="preserve"> Опер.   пл-е. Дает возм-ть распр-ть получ. заказы между разл. произв. подразд-ми так, чтобы обесп-ть конкр. удовл-ние тек. потр-тей. </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31.Орг-я и эк эф-ть реализации прод-и с/х пред-ем</w:t>
      </w:r>
    </w:p>
    <w:p w:rsidR="008B5366" w:rsidRDefault="008B5366">
      <w:pPr>
        <w:shd w:val="clear" w:color="auto" w:fill="FFFFFF"/>
        <w:jc w:val="both"/>
      </w:pPr>
      <w:r>
        <w:rPr>
          <w:b/>
          <w:i/>
        </w:rPr>
        <w:t>Каналы реал-и:</w:t>
      </w:r>
      <w:r>
        <w:t xml:space="preserve"> 1)при продаже прод-и гос-ву оно выступ-ет по отн-ю к сх товар-лю гарантир оптов покуп-ем и приним-ет от них прод-ю по гарантир ценам; </w:t>
      </w:r>
      <w:r>
        <w:rPr>
          <w:b/>
        </w:rPr>
        <w:t>2)</w:t>
      </w:r>
      <w:r>
        <w:t xml:space="preserve"> местные оптов р-ки, в т.ч. опт ярмарки, аукционы, выставки-продажи. Цель участия товар-ля в таких р-ках – не только продажа и приобрит-е товара, но и изуч-е спроса на товары, к-ые они произ-дят; </w:t>
      </w:r>
      <w:r>
        <w:rPr>
          <w:b/>
        </w:rPr>
        <w:t>3)</w:t>
      </w:r>
      <w:r>
        <w:t xml:space="preserve">взаимная поставка прод-и сх пред-ми. </w:t>
      </w:r>
      <w:r>
        <w:rPr>
          <w:b/>
        </w:rPr>
        <w:t>4)</w:t>
      </w:r>
      <w:r>
        <w:t xml:space="preserve"> комиссионная торговля через потреб кооп-ю. Потреб кооп-я покуп на сх пред-ях, в К(Ф)Х и в х-вах насел-я картофель, овощи и др прод-ю и исп-ют ее преимущ-но для снабжения местного нас-я; </w:t>
      </w:r>
      <w:r>
        <w:rPr>
          <w:b/>
        </w:rPr>
        <w:t>5)</w:t>
      </w:r>
      <w:r>
        <w:t xml:space="preserve">реал-я пред-ям торговли или обществен питания. Этот канал позвол-ет ликвидир-ть превалочн операции, ускорить доставку прод-и, снизить потери при тран-ке, лучше сохранить кач-во; </w:t>
      </w:r>
      <w:r>
        <w:rPr>
          <w:b/>
        </w:rPr>
        <w:t>6)</w:t>
      </w:r>
      <w:r>
        <w:t xml:space="preserve">торговля на колхозном р-ке. Выводит товар-ля на непостред-ный контакт с потреб-лем, что позвол лучше изуч-ть потреб спрос; </w:t>
      </w:r>
      <w:r>
        <w:rPr>
          <w:b/>
        </w:rPr>
        <w:t>7)</w:t>
      </w:r>
      <w:r>
        <w:t xml:space="preserve">реал-я в рамках сх пред-й на общ пит-е и для продажи работникам (в т.ч. в счет опл тр) – постоянный канал сбыта. </w:t>
      </w:r>
    </w:p>
    <w:p w:rsidR="008B5366" w:rsidRDefault="008B5366">
      <w:pPr>
        <w:shd w:val="clear" w:color="auto" w:fill="FFFFFF"/>
        <w:ind w:firstLine="567"/>
        <w:jc w:val="both"/>
      </w:pPr>
      <w:r>
        <w:t>При выборе перспектив каналов реал-и сх прод-и д.б. учтены след организац ф-ры: возмож объем реал-и, кач-во прод-и, склад-ся на р-ке цена, затраты на реал-ю, спрос на прод-ю и спепень его удов-я. учит-ют нал-е на сх пред-и хранилищ, холодильников, перераб цехов.</w:t>
      </w:r>
    </w:p>
    <w:p w:rsidR="008B5366" w:rsidRDefault="008B5366">
      <w:pPr>
        <w:shd w:val="clear" w:color="auto" w:fill="FFFFFF"/>
        <w:ind w:firstLine="567"/>
        <w:jc w:val="both"/>
      </w:pPr>
      <w:r>
        <w:rPr>
          <w:spacing w:val="4"/>
        </w:rPr>
        <w:t xml:space="preserve">Исх моментом эк оц слож-ся и </w:t>
      </w:r>
      <w:r>
        <w:rPr>
          <w:spacing w:val="5"/>
        </w:rPr>
        <w:t xml:space="preserve">потенц возмож каналов реали явл-ся расчет </w:t>
      </w:r>
      <w:r>
        <w:rPr>
          <w:spacing w:val="2"/>
        </w:rPr>
        <w:t xml:space="preserve">массы прибыли на ед реализ продукции. </w:t>
      </w:r>
    </w:p>
    <w:p w:rsidR="008B5366" w:rsidRDefault="008B5366">
      <w:pPr>
        <w:shd w:val="clear" w:color="auto" w:fill="FFFFFF"/>
        <w:ind w:firstLine="567"/>
        <w:jc w:val="both"/>
      </w:pPr>
      <w:r>
        <w:rPr>
          <w:spacing w:val="6"/>
        </w:rPr>
        <w:t>Орган-ная и эк оц каналов реал-</w:t>
      </w:r>
      <w:r>
        <w:rPr>
          <w:spacing w:val="4"/>
        </w:rPr>
        <w:t>и сх прод-и позвол не только при</w:t>
      </w:r>
      <w:r>
        <w:rPr>
          <w:spacing w:val="4"/>
        </w:rPr>
        <w:softHyphen/>
        <w:t>нять обоснов реш-е относит их выбора, но и обо</w:t>
      </w:r>
      <w:r>
        <w:rPr>
          <w:spacing w:val="4"/>
        </w:rPr>
        <w:softHyphen/>
      </w:r>
      <w:r>
        <w:rPr>
          <w:spacing w:val="1"/>
        </w:rPr>
        <w:t xml:space="preserve">сновать предлож-я по увелич-ю П от реал-и. Так, </w:t>
      </w:r>
      <w:r>
        <w:rPr>
          <w:spacing w:val="4"/>
        </w:rPr>
        <w:t>сх пред-я, не имеющ специал-</w:t>
      </w:r>
      <w:r>
        <w:rPr>
          <w:spacing w:val="2"/>
        </w:rPr>
        <w:t>ного транспорта, хр-щ, перераб цехов, сорти</w:t>
      </w:r>
      <w:r>
        <w:rPr>
          <w:spacing w:val="2"/>
        </w:rPr>
        <w:softHyphen/>
      </w:r>
      <w:r>
        <w:rPr>
          <w:spacing w:val="1"/>
        </w:rPr>
        <w:t>ровоч пунктов и т. д., м. прийти к выводу о целесообразно</w:t>
      </w:r>
      <w:r>
        <w:rPr>
          <w:spacing w:val="1"/>
        </w:rPr>
        <w:softHyphen/>
        <w:t>сти их приобретения или строительства. Для этого ожидаемый раз</w:t>
      </w:r>
      <w:r>
        <w:rPr>
          <w:spacing w:val="1"/>
        </w:rPr>
        <w:softHyphen/>
      </w:r>
      <w:r>
        <w:rPr>
          <w:spacing w:val="4"/>
        </w:rPr>
        <w:t xml:space="preserve">мер П от реал-и прод-и тем или иным сп-бом </w:t>
      </w:r>
      <w:r>
        <w:rPr>
          <w:spacing w:val="3"/>
        </w:rPr>
        <w:t>сравнивают с затратами на освоение новых мощностей.</w:t>
      </w:r>
    </w:p>
    <w:p w:rsidR="008B5366" w:rsidRDefault="008B5366">
      <w:pPr>
        <w:shd w:val="clear" w:color="auto" w:fill="FFFFFF"/>
        <w:jc w:val="both"/>
        <w:rPr>
          <w:spacing w:val="-1"/>
        </w:rPr>
      </w:pPr>
      <w:r>
        <w:rPr>
          <w:b/>
          <w:i/>
          <w:spacing w:val="2"/>
        </w:rPr>
        <w:t xml:space="preserve">Сп-бы реал-и сх прод-и </w:t>
      </w:r>
      <w:r>
        <w:rPr>
          <w:spacing w:val="2"/>
        </w:rPr>
        <w:t>различ-</w:t>
      </w:r>
      <w:r>
        <w:rPr>
          <w:spacing w:val="3"/>
        </w:rPr>
        <w:t xml:space="preserve">ся по месту ее приемки и усл-ям транспор-ки к местам </w:t>
      </w:r>
      <w:r>
        <w:rPr>
          <w:spacing w:val="4"/>
        </w:rPr>
        <w:t xml:space="preserve">перер-ки (хр-я). </w:t>
      </w:r>
      <w:r>
        <w:rPr>
          <w:spacing w:val="1"/>
        </w:rPr>
        <w:t xml:space="preserve">Большинство сх пред-й доставл </w:t>
      </w:r>
      <w:r>
        <w:rPr>
          <w:spacing w:val="-5"/>
        </w:rPr>
        <w:t>прод-ю к местам реал-и собствен транспортом</w:t>
      </w:r>
      <w:r>
        <w:rPr>
          <w:i/>
          <w:spacing w:val="-5"/>
        </w:rPr>
        <w:t xml:space="preserve">. </w:t>
      </w:r>
      <w:r>
        <w:rPr>
          <w:spacing w:val="-2"/>
        </w:rPr>
        <w:t>Широкое распростр-е получил центровывоз</w:t>
      </w:r>
      <w:r>
        <w:rPr>
          <w:i/>
          <w:spacing w:val="-2"/>
        </w:rPr>
        <w:t xml:space="preserve">. </w:t>
      </w:r>
      <w:r>
        <w:t>В кач-ве наиб приемлемого в соврем усл-ях сп-</w:t>
      </w:r>
      <w:r>
        <w:rPr>
          <w:spacing w:val="2"/>
        </w:rPr>
        <w:t>ба осущ-ния связей сх, заготовит и перераб пред-й все большее распростра</w:t>
      </w:r>
      <w:r>
        <w:rPr>
          <w:spacing w:val="2"/>
        </w:rPr>
        <w:softHyphen/>
      </w:r>
      <w:r>
        <w:rPr>
          <w:spacing w:val="-3"/>
        </w:rPr>
        <w:t>нение получает приемка прод-и непосредственно у сх</w:t>
      </w:r>
      <w:r>
        <w:rPr>
          <w:spacing w:val="-6"/>
        </w:rPr>
        <w:t xml:space="preserve"> товар-лей с послед доставкой на перера</w:t>
      </w:r>
      <w:r>
        <w:rPr>
          <w:spacing w:val="-6"/>
        </w:rPr>
        <w:softHyphen/>
      </w:r>
      <w:r>
        <w:rPr>
          <w:spacing w:val="-4"/>
        </w:rPr>
        <w:t xml:space="preserve">б (или в торговую сеть) спец-ным транспортом </w:t>
      </w:r>
      <w:r>
        <w:rPr>
          <w:spacing w:val="-3"/>
        </w:rPr>
        <w:t xml:space="preserve">перераб пред-й (заготовителейРаспространена приемка на фермах и комплексах скота и птицы с </w:t>
      </w:r>
      <w:r>
        <w:rPr>
          <w:spacing w:val="-4"/>
        </w:rPr>
        <w:t>вывозом транспортом мясоперераб-их (или автотранспор</w:t>
      </w:r>
      <w:r>
        <w:rPr>
          <w:spacing w:val="-4"/>
        </w:rPr>
        <w:softHyphen/>
      </w:r>
      <w:r>
        <w:rPr>
          <w:spacing w:val="1"/>
        </w:rPr>
        <w:t xml:space="preserve">тных) пред-й. </w:t>
      </w:r>
      <w:r>
        <w:rPr>
          <w:spacing w:val="2"/>
        </w:rPr>
        <w:t xml:space="preserve">Широкое распространение получила практика сдачи-приемки </w:t>
      </w:r>
      <w:r>
        <w:rPr>
          <w:spacing w:val="-1"/>
        </w:rPr>
        <w:t>скота и расчета за принятых животных по массе и качеству мяса,</w:t>
      </w:r>
      <w:r>
        <w:t xml:space="preserve"> </w:t>
      </w:r>
      <w:r>
        <w:rPr>
          <w:spacing w:val="-1"/>
        </w:rPr>
        <w:t xml:space="preserve">полученного после убоя. </w:t>
      </w:r>
    </w:p>
    <w:p w:rsidR="008B5366" w:rsidRDefault="008B5366">
      <w:pPr>
        <w:shd w:val="clear" w:color="auto" w:fill="FFFFFF"/>
        <w:jc w:val="both"/>
      </w:pPr>
      <w:r>
        <w:rPr>
          <w:b/>
          <w:i/>
        </w:rPr>
        <w:t>Ан реал-и прод-и:</w:t>
      </w:r>
      <w:r>
        <w:t xml:space="preserve"> коэф товар-ти = товар прод-я/ВП; Коэф реал-и = реал-ная прод-я/товар прод-я (этот коэф хар-ет рыноч активность пред-я), где товар прод-я = ВП – внутрихоз потреб-е. </w:t>
      </w:r>
    </w:p>
    <w:p w:rsidR="008B5366" w:rsidRDefault="008B5366">
      <w:pPr>
        <w:shd w:val="clear" w:color="auto" w:fill="FFFFFF"/>
        <w:jc w:val="both"/>
        <w:rPr>
          <w:b/>
        </w:rPr>
      </w:pPr>
    </w:p>
    <w:p w:rsidR="008B5366" w:rsidRDefault="008B5366">
      <w:pPr>
        <w:jc w:val="center"/>
        <w:rPr>
          <w:rFonts w:ascii="Arial" w:hAnsi="Arial"/>
          <w:b/>
        </w:rPr>
      </w:pPr>
    </w:p>
    <w:p w:rsidR="008B5366" w:rsidRDefault="008B5366">
      <w:pPr>
        <w:jc w:val="center"/>
        <w:rPr>
          <w:rFonts w:ascii="Arial" w:hAnsi="Arial"/>
          <w:b/>
        </w:rPr>
      </w:pPr>
    </w:p>
    <w:p w:rsidR="008B5366" w:rsidRDefault="008B5366">
      <w:pPr>
        <w:jc w:val="center"/>
        <w:rPr>
          <w:rFonts w:ascii="Arial" w:hAnsi="Arial"/>
          <w:b/>
        </w:rPr>
      </w:pPr>
      <w:r>
        <w:rPr>
          <w:rFonts w:ascii="Arial" w:hAnsi="Arial"/>
          <w:b/>
        </w:rPr>
        <w:t>32. Произв-ое, комм-кое и фин-вое пред-во с/х пред-й.</w:t>
      </w:r>
    </w:p>
    <w:p w:rsidR="008B5366" w:rsidRDefault="008B5366">
      <w:pPr>
        <w:shd w:val="clear" w:color="auto" w:fill="FFFFFF"/>
        <w:ind w:firstLine="567"/>
        <w:jc w:val="both"/>
        <w:rPr>
          <w:b/>
          <w:i/>
        </w:rPr>
      </w:pPr>
      <w:r>
        <w:rPr>
          <w:b/>
          <w:i/>
        </w:rPr>
        <w:t>Предпринимат-во</w:t>
      </w:r>
      <w:r>
        <w:t>-ГК РФ-самостоят-но осуществляемая на свой страх и риск деят-ть, направл на систематич получ приб (П) от пользования имущ-вом,продажи товаров,выполнения работ,оказ усл лицами зарегистрирован в кач-ве пред-лей в установл законом порядке.Объект-товар(то,что м составлять предмет сделки). Субъект ПД-лица,кот заним этой д-тью.</w:t>
      </w:r>
    </w:p>
    <w:p w:rsidR="008B5366" w:rsidRDefault="008B5366">
      <w:pPr>
        <w:shd w:val="clear" w:color="auto" w:fill="FFFFFF"/>
        <w:ind w:firstLine="567"/>
        <w:jc w:val="both"/>
      </w:pPr>
      <w:r>
        <w:rPr>
          <w:b/>
          <w:i/>
        </w:rPr>
        <w:t>К произ-му пред-ву</w:t>
      </w:r>
      <w:r>
        <w:rPr>
          <w:b/>
        </w:rPr>
        <w:t xml:space="preserve"> </w:t>
      </w:r>
      <w:r>
        <w:t>отн-ся деят-ть, при осущ-и к-ой пред-ль непосред-но занят пр-вом прод-и, выполн-ем работ и оказ услуг, к-ые как товар подлежат послед-ей реа</w:t>
      </w:r>
      <w:r>
        <w:softHyphen/>
        <w:t>л-ции конечным потреб-ям или посредникам. При этом ф-ции пр-ва явл для пред-ля осн-ми, тогда как др ф-ции воспр-ва играют вспомог-ую, но также достаточно важную роль. Произв-ое пред-во пред-ет соед-е живого труда (раб силы) с предметами и ср-ми труда, рез-том к-го явл-ся пр-во опред-го товара. Для осущ-ния пр-ва предп-ль исп-ет как собствен ср-ва пр-ва и раб силу, так и привлеченные (наемных работников; ср-ва, взятые в аренду; лизинг и др.). Кроме того, пред-лю, чтобы осущ-ть произ-ную деят-ть, треб-ся различ усл (транспортные, ре</w:t>
      </w:r>
      <w:r>
        <w:softHyphen/>
        <w:t>монтные, строительные, информац-ые и др.), для оказания к-ых он вынужден привлекать сторонние орг-и и от</w:t>
      </w:r>
      <w:r>
        <w:softHyphen/>
        <w:t>дел лиц. Конечной стадией произ-го пред-ва явл-ся реал-я покупателю товар прод-и (работ, услуг) и получ-е денеж выручки.</w:t>
      </w:r>
    </w:p>
    <w:p w:rsidR="008B5366" w:rsidRDefault="008B5366">
      <w:pPr>
        <w:shd w:val="clear" w:color="auto" w:fill="FFFFFF"/>
        <w:ind w:firstLine="567"/>
        <w:jc w:val="both"/>
      </w:pPr>
      <w:r>
        <w:rPr>
          <w:b/>
          <w:i/>
        </w:rPr>
        <w:t>Комм  пред-во</w:t>
      </w:r>
      <w:r>
        <w:rPr>
          <w:b/>
        </w:rPr>
        <w:t xml:space="preserve"> </w:t>
      </w:r>
      <w:r>
        <w:t>распростран-ся на фазы обмена, распр-я и потреб-я товара, т.е. определяю</w:t>
      </w:r>
      <w:r>
        <w:softHyphen/>
        <w:t>щую роль в нем играют товарно-денеж и торгово-обменные операции. Основу этого вида пред-кой деят-ти состав операции и сделки по купле-продаже, товаров. При</w:t>
      </w:r>
      <w:r>
        <w:softHyphen/>
        <w:t>обретаемые матер-ные ресурсы пред-ль покупает в виде готового товара, к-ый затем реал-ет потреб-лю. Осн затратами в дан слу</w:t>
      </w:r>
      <w:r>
        <w:softHyphen/>
        <w:t>ч кроме затрат на покупку товара для послед-ей продажи явл: наем работников для вып-я различ комм операций, приобр-е или аренда складов, баз, торго</w:t>
      </w:r>
      <w:r>
        <w:softHyphen/>
        <w:t>вых точек, необх для хр-я и реал-и товара, по</w:t>
      </w:r>
      <w:r>
        <w:softHyphen/>
        <w:t>луч-е и оплата различ вида усл, рекламная деят-ть, налоги и др. Комм пред-во по своей природе более рискованно, и потери здесь ощутимее, чем в произв-ном, т.к. в данн случае им место риски, к-ых достаточно сложно избежать. В связи с этим комм предпр-во целесообразно, если оно обеспеч-ет более высокую чистую прибыль на ед затрат, чем произв-ое.</w:t>
      </w:r>
    </w:p>
    <w:p w:rsidR="008B5366" w:rsidRDefault="008B5366">
      <w:pPr>
        <w:shd w:val="clear" w:color="auto" w:fill="FFFFFF"/>
        <w:ind w:firstLine="567"/>
        <w:jc w:val="both"/>
        <w:rPr>
          <w:sz w:val="20"/>
        </w:rPr>
      </w:pPr>
      <w:r>
        <w:rPr>
          <w:b/>
          <w:i/>
        </w:rPr>
        <w:t>Фин-ое пред-во</w:t>
      </w:r>
      <w:r>
        <w:rPr>
          <w:b/>
        </w:rPr>
        <w:t xml:space="preserve"> </w:t>
      </w:r>
      <w:r>
        <w:t>— особый вид пред-ва, в к-ом объектом сделки явл специф товары — деньги, валюта, цен бумаги. Пред-ль м.выступать как в роли продавца, так и в роли покупателя фин ценностей (активов). Например, если предприниматель им свобод деньги, валюту, ЦБ, он м.их продать или предоставить в долг за опред-ую плату и под опред-ый %. В роли таких пред-лей выступ банки и др кред учреж</w:t>
      </w:r>
      <w:r>
        <w:softHyphen/>
        <w:t>-я. Сх пред-и м.приобретать ЦБ с целью получ-я опред дохода — ди</w:t>
      </w:r>
      <w:r>
        <w:softHyphen/>
        <w:t>видендов (%) и прибыли от реал-и бумаг на фин р-ке по более высокой курсовой цене. Специфич видом фин предп-ва яв</w:t>
      </w:r>
      <w:r>
        <w:softHyphen/>
        <w:t>л-ся выпуск и продажа ЦБ самим предп-</w:t>
      </w:r>
      <w:r>
        <w:softHyphen/>
        <w:t xml:space="preserve">лем. Получ-ые  в рез-те продажи ЦБ ср-ва направ-ся на развит-е осн пр-ва, т.е. произ-ное пред-во. Одним из осн фак-ров фин пред-ва я ур-нь разв-я фин р-ка, а также нал-е необх законодат базы. </w:t>
      </w:r>
    </w:p>
    <w:p w:rsidR="008B5366" w:rsidRDefault="008B5366">
      <w:pPr>
        <w:jc w:val="both"/>
        <w:rPr>
          <w:b/>
        </w:rPr>
      </w:pPr>
    </w:p>
    <w:p w:rsidR="008B5366" w:rsidRDefault="008B5366">
      <w:pPr>
        <w:jc w:val="center"/>
        <w:rPr>
          <w:rFonts w:ascii="Arial" w:hAnsi="Arial"/>
          <w:b/>
        </w:rPr>
      </w:pPr>
      <w:r>
        <w:rPr>
          <w:rFonts w:ascii="Arial" w:hAnsi="Arial"/>
          <w:b/>
        </w:rPr>
        <w:t>33. Предприним решения:обоснование,условия реализации.</w:t>
      </w:r>
    </w:p>
    <w:p w:rsidR="008B5366" w:rsidRDefault="008B5366">
      <w:pPr>
        <w:shd w:val="clear" w:color="auto" w:fill="FFFFFF"/>
        <w:ind w:firstLine="567"/>
        <w:rPr>
          <w:sz w:val="20"/>
        </w:rPr>
      </w:pPr>
      <w:r>
        <w:t xml:space="preserve">Д/реализации реш необх соблюд логику. Выдел этапы: </w:t>
      </w:r>
      <w:r>
        <w:rPr>
          <w:u w:val="single"/>
        </w:rPr>
        <w:t xml:space="preserve">1.Зарождение идеи </w:t>
      </w:r>
      <w:r>
        <w:t xml:space="preserve">(Исследование сложившейся на р потребит спрос). М исследов разн методами, но обычно использсов-ть мет, т к д.б. учтено воздейсти\вие ф-ров на спрос.Если С </w:t>
      </w:r>
      <w:r>
        <w:t>П- рынок не насыщен дан товаром,можно выход на него. П</w:t>
      </w:r>
      <w:r>
        <w:t xml:space="preserve">С –не им смысла. </w:t>
      </w:r>
      <w:r>
        <w:rPr>
          <w:u w:val="single"/>
        </w:rPr>
        <w:t>2. Оценка идеи на реальность ее осущ-я.</w:t>
      </w:r>
      <w:r>
        <w:t xml:space="preserve">На эт этапе важно выбрать не только вид деят-ти,но и </w:t>
      </w:r>
      <w:r>
        <w:rPr>
          <w:lang w:val="en-US"/>
        </w:rPr>
        <w:t>t</w:t>
      </w:r>
      <w:r>
        <w:t xml:space="preserve"> ее начала. Надо оценить,куда выход на р.На эт эт предпр устанавлив,на сколько монополизиров отр,найдется ли д/него ниша на эт р. Следует оц-ть конъюнктуру р-ка. </w:t>
      </w:r>
      <w:r>
        <w:rPr>
          <w:u w:val="single"/>
        </w:rPr>
        <w:t>3.Проведение необх расчетов</w:t>
      </w:r>
      <w:r>
        <w:t xml:space="preserve">(сколько треб рес,где,у кого и на каких услов их приобрести). Спрогнозиров цену на предлагаем товар. Важно,чт даже при </w:t>
      </w:r>
      <w:r>
        <w:rPr>
          <w:lang w:val="en-US"/>
        </w:rPr>
        <w:t>min</w:t>
      </w:r>
      <w:r>
        <w:t xml:space="preserve"> цене была обеспеч П.Т.е. и с издержками-при </w:t>
      </w:r>
      <w:r>
        <w:rPr>
          <w:lang w:val="en-US"/>
        </w:rPr>
        <w:t>max</w:t>
      </w:r>
      <w:r>
        <w:t xml:space="preserve"> изд-абс П. След учит-ть и др ф-р, влия</w:t>
      </w:r>
      <w:r>
        <w:softHyphen/>
        <w:t>ющий на размер П, — собствен расходы пред-ля. Желат-но сд-ть многовариантные расчеты этих рас</w:t>
      </w:r>
      <w:r>
        <w:softHyphen/>
        <w:t xml:space="preserve">ходов и наиб приемлемый вар-т включ в бизнес-план. </w:t>
      </w:r>
      <w:r>
        <w:rPr>
          <w:u w:val="single"/>
        </w:rPr>
        <w:t>4.Экспертная оценка</w:t>
      </w:r>
      <w:r>
        <w:t xml:space="preserve"> выполнен расчетов-ТЭО-тех-эк обоснование. ТЭО вкл в себя несколько сводных табл, к-ые дают представление о наиб важных пок-лях, влияющ на принятие пред-го реш-я. К их числу отно</w:t>
      </w:r>
      <w:r>
        <w:softHyphen/>
        <w:t>сятся: балансовая прибыль, ЧП (за вычетом нало</w:t>
      </w:r>
      <w:r>
        <w:softHyphen/>
        <w:t>гов), ур-нь рентаб-ти, срок окуп-ти инвестиций и др. ТЭО явл основой для разраб бизнес-плана и позво</w:t>
      </w:r>
      <w:r>
        <w:softHyphen/>
        <w:t>л пред-лю аргументир-но убедить партнеров, спонсоров, инвесторов в том, что его проект позвол эф-но вклад-ть ср-ва и получ достаточную П, а это крайне важно при инвес-нии ср-в во вновь созд-мые пред-я.</w:t>
      </w:r>
    </w:p>
    <w:p w:rsidR="008B5366" w:rsidRDefault="008B5366">
      <w:pPr>
        <w:spacing w:line="216" w:lineRule="auto"/>
        <w:jc w:val="both"/>
      </w:pPr>
      <w:r>
        <w:rPr>
          <w:u w:val="single"/>
        </w:rPr>
        <w:t>5.Принятие предприним реш</w:t>
      </w:r>
      <w:r>
        <w:t>-я –требует обоснование в 1 док-те- бизн-плане. Состоит из 12 разделов:</w:t>
      </w:r>
    </w:p>
    <w:p w:rsidR="008B5366" w:rsidRDefault="008B5366" w:rsidP="008B5366">
      <w:pPr>
        <w:numPr>
          <w:ilvl w:val="0"/>
          <w:numId w:val="22"/>
        </w:numPr>
        <w:spacing w:line="216" w:lineRule="auto"/>
        <w:jc w:val="both"/>
      </w:pPr>
      <w:r>
        <w:t>Резюме</w:t>
      </w:r>
    </w:p>
    <w:p w:rsidR="008B5366" w:rsidRDefault="008B5366" w:rsidP="008B5366">
      <w:pPr>
        <w:numPr>
          <w:ilvl w:val="0"/>
          <w:numId w:val="22"/>
        </w:numPr>
        <w:spacing w:line="216" w:lineRule="auto"/>
        <w:jc w:val="both"/>
      </w:pPr>
      <w:r>
        <w:t xml:space="preserve">Общая характеристика предприятия </w:t>
      </w:r>
    </w:p>
    <w:p w:rsidR="008B5366" w:rsidRDefault="008B5366" w:rsidP="008B5366">
      <w:pPr>
        <w:numPr>
          <w:ilvl w:val="0"/>
          <w:numId w:val="22"/>
        </w:numPr>
        <w:spacing w:line="216" w:lineRule="auto"/>
        <w:jc w:val="both"/>
      </w:pPr>
      <w:r>
        <w:t>Хар-ка товаров и услуг</w:t>
      </w:r>
    </w:p>
    <w:p w:rsidR="008B5366" w:rsidRDefault="008B5366" w:rsidP="008B5366">
      <w:pPr>
        <w:numPr>
          <w:ilvl w:val="0"/>
          <w:numId w:val="22"/>
        </w:numPr>
        <w:spacing w:line="216" w:lineRule="auto"/>
        <w:jc w:val="both"/>
      </w:pPr>
      <w:r>
        <w:t>Рынки сбыта</w:t>
      </w:r>
    </w:p>
    <w:p w:rsidR="008B5366" w:rsidRDefault="008B5366" w:rsidP="008B5366">
      <w:pPr>
        <w:numPr>
          <w:ilvl w:val="0"/>
          <w:numId w:val="22"/>
        </w:numPr>
        <w:spacing w:line="216" w:lineRule="auto"/>
        <w:jc w:val="both"/>
      </w:pPr>
      <w:r>
        <w:t>Конкуренция и др. внешние факторы</w:t>
      </w:r>
    </w:p>
    <w:p w:rsidR="008B5366" w:rsidRDefault="008B5366" w:rsidP="008B5366">
      <w:pPr>
        <w:numPr>
          <w:ilvl w:val="0"/>
          <w:numId w:val="22"/>
        </w:numPr>
        <w:spacing w:line="216" w:lineRule="auto"/>
        <w:jc w:val="both"/>
      </w:pPr>
      <w:r>
        <w:t>Стратегия маркетинга</w:t>
      </w:r>
    </w:p>
    <w:p w:rsidR="008B5366" w:rsidRDefault="008B5366" w:rsidP="008B5366">
      <w:pPr>
        <w:numPr>
          <w:ilvl w:val="0"/>
          <w:numId w:val="22"/>
        </w:numPr>
        <w:spacing w:line="216" w:lineRule="auto"/>
        <w:jc w:val="both"/>
      </w:pPr>
      <w:r>
        <w:t>Производственный план</w:t>
      </w:r>
    </w:p>
    <w:p w:rsidR="008B5366" w:rsidRDefault="008B5366" w:rsidP="008B5366">
      <w:pPr>
        <w:numPr>
          <w:ilvl w:val="0"/>
          <w:numId w:val="22"/>
        </w:numPr>
        <w:spacing w:line="216" w:lineRule="auto"/>
        <w:jc w:val="both"/>
      </w:pPr>
      <w:r>
        <w:t>Организационный план  (хар-ка управляющих и персонала, организационная схема, кадровая политика)</w:t>
      </w:r>
    </w:p>
    <w:p w:rsidR="008B5366" w:rsidRDefault="008B5366" w:rsidP="008B5366">
      <w:pPr>
        <w:numPr>
          <w:ilvl w:val="0"/>
          <w:numId w:val="22"/>
        </w:numPr>
        <w:spacing w:line="216" w:lineRule="auto"/>
        <w:jc w:val="both"/>
      </w:pPr>
      <w:r>
        <w:t>Юридич план</w:t>
      </w:r>
    </w:p>
    <w:p w:rsidR="008B5366" w:rsidRDefault="008B5366" w:rsidP="008B5366">
      <w:pPr>
        <w:numPr>
          <w:ilvl w:val="0"/>
          <w:numId w:val="22"/>
        </w:numPr>
        <w:spacing w:line="216" w:lineRule="auto"/>
        <w:jc w:val="both"/>
      </w:pPr>
      <w:r>
        <w:t>Оценка рисков</w:t>
      </w:r>
    </w:p>
    <w:p w:rsidR="008B5366" w:rsidRDefault="008B5366" w:rsidP="008B5366">
      <w:pPr>
        <w:numPr>
          <w:ilvl w:val="0"/>
          <w:numId w:val="22"/>
        </w:numPr>
        <w:spacing w:line="216" w:lineRule="auto"/>
        <w:jc w:val="both"/>
      </w:pPr>
      <w:r>
        <w:t>Финансовый план</w:t>
      </w:r>
    </w:p>
    <w:p w:rsidR="008B5366" w:rsidRDefault="008B5366" w:rsidP="008B5366">
      <w:pPr>
        <w:numPr>
          <w:ilvl w:val="0"/>
          <w:numId w:val="22"/>
        </w:numPr>
        <w:spacing w:line="216" w:lineRule="auto"/>
        <w:jc w:val="both"/>
      </w:pPr>
      <w:r>
        <w:t>Стратегия финансирования.</w:t>
      </w:r>
    </w:p>
    <w:p w:rsidR="008B5366" w:rsidRDefault="008B5366">
      <w:pPr>
        <w:jc w:val="both"/>
      </w:pPr>
    </w:p>
    <w:p w:rsidR="008B5366" w:rsidRDefault="008B5366">
      <w:pPr>
        <w:jc w:val="both"/>
        <w:rPr>
          <w:b/>
        </w:rPr>
      </w:pPr>
    </w:p>
    <w:p w:rsidR="008B5366" w:rsidRDefault="008B5366">
      <w:pPr>
        <w:jc w:val="center"/>
        <w:rPr>
          <w:rFonts w:ascii="Arial" w:hAnsi="Arial"/>
          <w:b/>
        </w:rPr>
      </w:pPr>
      <w:r>
        <w:rPr>
          <w:rFonts w:ascii="Arial" w:hAnsi="Arial"/>
          <w:b/>
        </w:rPr>
        <w:t xml:space="preserve">34. Методы оценки предприним рисков,их исп-е в предприним д-ти д/прогнозирования вероятн-ти и уровня риска. </w:t>
      </w:r>
    </w:p>
    <w:p w:rsidR="008B5366" w:rsidRDefault="008B5366">
      <w:pPr>
        <w:jc w:val="both"/>
      </w:pPr>
      <w:r>
        <w:rPr>
          <w:b/>
          <w:i/>
        </w:rPr>
        <w:t xml:space="preserve">Риск </w:t>
      </w:r>
      <w:r>
        <w:t xml:space="preserve">- непредвиденая предприним-лем опасность,кот способств возникновению потерь,угрожает реализ поставлен целей и обусловлено случ хар-ром принятых решений. </w:t>
      </w:r>
      <w:r>
        <w:rPr>
          <w:u w:val="single"/>
        </w:rPr>
        <w:t xml:space="preserve">Виды р: </w:t>
      </w:r>
      <w:r>
        <w:t xml:space="preserve">1. мат-тех 2.профильно-технич 3.снабженч-сбытов 4.производствен 5.инвестицион 6.кредитн р 7.процентн 8.валютн  9.управленч 10.маркетинг 11.эк-правов 12.политич р. </w:t>
      </w:r>
    </w:p>
    <w:p w:rsidR="008B5366" w:rsidRDefault="008B5366">
      <w:pPr>
        <w:ind w:firstLine="567"/>
        <w:jc w:val="both"/>
      </w:pPr>
      <w:r>
        <w:rPr>
          <w:spacing w:val="-3"/>
        </w:rPr>
        <w:t>Для оценки предпр-го риска используют стати</w:t>
      </w:r>
      <w:r>
        <w:rPr>
          <w:spacing w:val="-3"/>
        </w:rPr>
        <w:softHyphen/>
      </w:r>
      <w:r>
        <w:rPr>
          <w:spacing w:val="-1"/>
        </w:rPr>
        <w:t>ст-й, эксперт-й, расчетно-аналит-й методы.</w:t>
      </w:r>
    </w:p>
    <w:p w:rsidR="008B5366" w:rsidRDefault="008B5366">
      <w:pPr>
        <w:shd w:val="clear" w:color="auto" w:fill="FFFFFF"/>
        <w:spacing w:before="29"/>
        <w:ind w:right="65" w:firstLine="180"/>
        <w:jc w:val="both"/>
      </w:pPr>
      <w:r>
        <w:rPr>
          <w:spacing w:val="-8"/>
        </w:rPr>
        <w:t xml:space="preserve">Суть </w:t>
      </w:r>
      <w:r>
        <w:rPr>
          <w:i/>
          <w:spacing w:val="-8"/>
        </w:rPr>
        <w:t>статист-го метода –</w:t>
      </w:r>
      <w:r>
        <w:rPr>
          <w:spacing w:val="-7"/>
        </w:rPr>
        <w:t xml:space="preserve">анализир-ся статистика потерь, имевших </w:t>
      </w:r>
      <w:r>
        <w:rPr>
          <w:spacing w:val="-6"/>
        </w:rPr>
        <w:t xml:space="preserve">место в аналогичных видах предпр-ой деят-ти, и </w:t>
      </w:r>
      <w:r>
        <w:rPr>
          <w:spacing w:val="-7"/>
        </w:rPr>
        <w:t xml:space="preserve">устан-ся частота проявления опред-ых ур-ней потерь. Если статис-ий массив достаточно представителен, то частоту </w:t>
      </w:r>
      <w:r>
        <w:rPr>
          <w:spacing w:val="-4"/>
        </w:rPr>
        <w:t>возник-я данного ур-ня потерь можно приравнять к веро</w:t>
      </w:r>
      <w:r>
        <w:rPr>
          <w:spacing w:val="-4"/>
        </w:rPr>
        <w:softHyphen/>
        <w:t>ят-ти их возник-ния и на этой основе построить кривую ве</w:t>
      </w:r>
      <w:r>
        <w:rPr>
          <w:spacing w:val="-4"/>
        </w:rPr>
        <w:softHyphen/>
      </w:r>
      <w:r>
        <w:rPr>
          <w:spacing w:val="-2"/>
        </w:rPr>
        <w:t>роятностей потерь, кот-я и есть искомая кривая риска.</w:t>
      </w:r>
    </w:p>
    <w:p w:rsidR="008B5366" w:rsidRDefault="008B5366">
      <w:pPr>
        <w:shd w:val="clear" w:color="auto" w:fill="FFFFFF"/>
        <w:spacing w:before="36"/>
        <w:ind w:right="130" w:firstLine="180"/>
        <w:jc w:val="both"/>
      </w:pPr>
      <w:r>
        <w:rPr>
          <w:spacing w:val="-5"/>
        </w:rPr>
        <w:t xml:space="preserve">Разделив число случаев, в кот-х имел место данный ур-нь </w:t>
      </w:r>
      <w:r>
        <w:rPr>
          <w:spacing w:val="-4"/>
        </w:rPr>
        <w:t xml:space="preserve">потерь, на общ. число случаев, можно устан-ть частоту </w:t>
      </w:r>
      <w:r>
        <w:rPr>
          <w:spacing w:val="-2"/>
        </w:rPr>
        <w:t>возник-я потерь данного ур-ня. Далее, допуская, что ве</w:t>
      </w:r>
      <w:r>
        <w:rPr>
          <w:spacing w:val="-2"/>
        </w:rPr>
        <w:softHyphen/>
      </w:r>
      <w:r>
        <w:rPr>
          <w:spacing w:val="-3"/>
        </w:rPr>
        <w:t>р-ть возник-ия таких потерь близка к частотам их про</w:t>
      </w:r>
      <w:r>
        <w:rPr>
          <w:spacing w:val="-3"/>
        </w:rPr>
        <w:softHyphen/>
      </w:r>
      <w:r>
        <w:rPr>
          <w:spacing w:val="-4"/>
        </w:rPr>
        <w:t>явления, строят график частот и кривую прогнозируемых вероят</w:t>
      </w:r>
      <w:r>
        <w:rPr>
          <w:spacing w:val="-4"/>
        </w:rPr>
        <w:softHyphen/>
      </w:r>
      <w:r>
        <w:rPr>
          <w:spacing w:val="-1"/>
        </w:rPr>
        <w:t>ностей потерь с учетом хар-ра этой кривой.</w:t>
      </w:r>
    </w:p>
    <w:p w:rsidR="008B5366" w:rsidRDefault="008B5366">
      <w:pPr>
        <w:shd w:val="clear" w:color="auto" w:fill="FFFFFF"/>
        <w:spacing w:before="14"/>
        <w:ind w:firstLine="180"/>
        <w:jc w:val="both"/>
      </w:pPr>
      <w:r>
        <w:rPr>
          <w:spacing w:val="-4"/>
        </w:rPr>
        <w:t>Д/ применения статис-го метода треб-ся значит-</w:t>
      </w:r>
      <w:r>
        <w:rPr>
          <w:spacing w:val="-3"/>
        </w:rPr>
        <w:t>ый массив исх-й. инф-ии. При отсутствии такого мас</w:t>
      </w:r>
      <w:r>
        <w:rPr>
          <w:spacing w:val="-3"/>
        </w:rPr>
        <w:softHyphen/>
      </w:r>
      <w:r>
        <w:rPr>
          <w:spacing w:val="-5"/>
        </w:rPr>
        <w:t xml:space="preserve">сива применяют </w:t>
      </w:r>
      <w:r>
        <w:rPr>
          <w:i/>
          <w:spacing w:val="-5"/>
        </w:rPr>
        <w:t xml:space="preserve">экспертный метод, </w:t>
      </w:r>
      <w:r>
        <w:rPr>
          <w:spacing w:val="-5"/>
        </w:rPr>
        <w:t>кот-ый м/б реали</w:t>
      </w:r>
      <w:r>
        <w:rPr>
          <w:spacing w:val="-5"/>
        </w:rPr>
        <w:softHyphen/>
      </w:r>
      <w:r>
        <w:rPr>
          <w:spacing w:val="-3"/>
        </w:rPr>
        <w:t>зован путем обработки мнений опытных предпр-лей или специалистов. Опытный, знающий человек способен интуитивно или по аналогии оценить, каков наиб. вероятный ущерб при</w:t>
      </w:r>
      <w:r>
        <w:rPr>
          <w:spacing w:val="-3"/>
        </w:rPr>
        <w:softHyphen/>
      </w:r>
      <w:r>
        <w:rPr>
          <w:spacing w:val="-2"/>
        </w:rPr>
        <w:t>менительно к конкретному виду предпр-ва.</w:t>
      </w:r>
      <w:r>
        <w:t xml:space="preserve"> </w:t>
      </w:r>
      <w:r>
        <w:rPr>
          <w:spacing w:val="-3"/>
        </w:rPr>
        <w:t xml:space="preserve">Опр-ют частоту оценок как </w:t>
      </w:r>
      <w:r>
        <w:rPr>
          <w:spacing w:val="-4"/>
        </w:rPr>
        <w:t>частное от деления числа экспертов, высказавших данную оценку, на общее число экспертных оценок. Это позволяет построить гра</w:t>
      </w:r>
      <w:r>
        <w:rPr>
          <w:spacing w:val="-2"/>
        </w:rPr>
        <w:t xml:space="preserve">фик частот и на его основе воспроизвести кривую вероятности </w:t>
      </w:r>
      <w:r>
        <w:rPr>
          <w:spacing w:val="-1"/>
        </w:rPr>
        <w:t>потерь.</w:t>
      </w:r>
    </w:p>
    <w:p w:rsidR="008B5366" w:rsidRDefault="008B5366">
      <w:pPr>
        <w:shd w:val="clear" w:color="auto" w:fill="FFFFFF"/>
        <w:spacing w:before="7"/>
        <w:ind w:firstLine="180"/>
        <w:jc w:val="both"/>
      </w:pPr>
      <w:r>
        <w:rPr>
          <w:spacing w:val="-3"/>
        </w:rPr>
        <w:t xml:space="preserve">При использ-ии экспертного метода надо учитывать, что оценка риска в значит-ой мере зависит от индивидуального </w:t>
      </w:r>
      <w:r>
        <w:rPr>
          <w:spacing w:val="-4"/>
        </w:rPr>
        <w:t>восприятия человека и прежде всего от того, тяготеет ли он к ус</w:t>
      </w:r>
      <w:r>
        <w:rPr>
          <w:spacing w:val="-4"/>
        </w:rPr>
        <w:softHyphen/>
      </w:r>
      <w:r>
        <w:rPr>
          <w:spacing w:val="-5"/>
        </w:rPr>
        <w:t xml:space="preserve">пеху или опасается неудачи. </w:t>
      </w:r>
    </w:p>
    <w:p w:rsidR="008B5366" w:rsidRDefault="008B5366">
      <w:pPr>
        <w:shd w:val="clear" w:color="auto" w:fill="FFFFFF"/>
        <w:spacing w:before="7"/>
        <w:ind w:right="7" w:firstLine="180"/>
        <w:jc w:val="both"/>
      </w:pPr>
      <w:r>
        <w:rPr>
          <w:i/>
          <w:spacing w:val="-5"/>
        </w:rPr>
        <w:t xml:space="preserve">Расчетно-аналиттеский метод </w:t>
      </w:r>
      <w:r>
        <w:rPr>
          <w:spacing w:val="-5"/>
        </w:rPr>
        <w:t>постр-я кривой распред-</w:t>
      </w:r>
      <w:r>
        <w:rPr>
          <w:spacing w:val="-3"/>
        </w:rPr>
        <w:t xml:space="preserve">я вероятностей потерь и оценки на этой основе показателей предпр-го риска основан на эл-тах теории игр, которые в принципе применимы ко всем видам предпр-го риска. При принятии предпр-их реш-й в </w:t>
      </w:r>
      <w:r>
        <w:rPr>
          <w:spacing w:val="-2"/>
        </w:rPr>
        <w:t>этом случае использ-ся матем-ие методы.</w:t>
      </w:r>
    </w:p>
    <w:p w:rsidR="008B5366" w:rsidRDefault="008B5366">
      <w:pPr>
        <w:ind w:firstLine="567"/>
        <w:jc w:val="both"/>
      </w:pPr>
      <w:r>
        <w:rPr>
          <w:b/>
          <w:i/>
        </w:rPr>
        <w:t>Д/сниж вероят-ти</w:t>
      </w:r>
      <w:r>
        <w:t xml:space="preserve"> р необх: 1-знать общ и конкр причины дан вида р; 2-оценить вер-ть появл р; 3-опред обст-ва, в кот возник р; 4-выяснить альтернативн направля д-ти пр-я; 5-сопоставить выгоду и риск,присущие предприним реш. По степ возник-я р различ: 1-допустимый эк р(угроза потери больш частиП от деят-ти пр-я в целом или опред ее вида). 2-критич риск (угроза потери всей Выручки). 3.абсолютн(угр банкротства и потери всего имущ-ва). </w:t>
      </w:r>
      <w:r>
        <w:rPr>
          <w:u w:val="single"/>
        </w:rPr>
        <w:t>Меропр против осн форм р:</w:t>
      </w:r>
      <w:r>
        <w:t xml:space="preserve"> 1-страхование; 2-изучение рынка; 3-изучен клиентов; 4текущ контроль затрат; 5-исп-е залога при кредитов-я; 6-диверсификация р –наличие неск торгов каналов,р сбыта.7-изучение конкурентов; 8-эф стимулир д-ти р-ков,от кот завис снижение р. </w:t>
      </w:r>
    </w:p>
    <w:p w:rsidR="008B5366" w:rsidRDefault="008B5366">
      <w:pPr>
        <w:ind w:firstLine="567"/>
        <w:jc w:val="both"/>
        <w:rPr>
          <w:b/>
        </w:rPr>
      </w:pPr>
      <w:r>
        <w:rPr>
          <w:b/>
          <w:i/>
          <w:u w:val="single"/>
        </w:rPr>
        <w:t>Этапы процесса управления р:</w:t>
      </w:r>
      <w:r>
        <w:rPr>
          <w:u w:val="single"/>
        </w:rPr>
        <w:t xml:space="preserve"> </w:t>
      </w:r>
      <w:r>
        <w:rPr>
          <w:b/>
        </w:rPr>
        <w:t>1</w:t>
      </w:r>
      <w:r>
        <w:t xml:space="preserve">-выяснение р. </w:t>
      </w:r>
      <w:r>
        <w:rPr>
          <w:b/>
        </w:rPr>
        <w:t>2</w:t>
      </w:r>
      <w:r>
        <w:t xml:space="preserve">.Оценка р. </w:t>
      </w:r>
      <w:r>
        <w:rPr>
          <w:b/>
        </w:rPr>
        <w:t>3</w:t>
      </w:r>
      <w:r>
        <w:t>.Выбор методов управл р: *</w:t>
      </w:r>
      <w:r>
        <w:rPr>
          <w:u w:val="single"/>
        </w:rPr>
        <w:t xml:space="preserve">уклонение </w:t>
      </w:r>
      <w:r>
        <w:t>от р-если оч серьезн и крупн р: -отказ от 1 вида р не влечет за соб возникнов др более высок уровня р, -ур-нь р намного выше Ур-ня доход-ти пр-я, -фин потери по дан виду р пр-ль не м возместить за счет соб ср-в; *</w:t>
      </w:r>
      <w:r>
        <w:rPr>
          <w:u w:val="single"/>
        </w:rPr>
        <w:t>Принятие р на себя</w:t>
      </w:r>
      <w:r>
        <w:t>-значит ч предприним сознательно берут р на себя и заним бизнесом до тех пор, пока убытки от непредвиденных последствий не привод к невосполнимым потерям. *</w:t>
      </w:r>
      <w:r>
        <w:rPr>
          <w:u w:val="single"/>
        </w:rPr>
        <w:t>Передача</w:t>
      </w:r>
      <w:r>
        <w:t xml:space="preserve"> или трансферт р: -заключ-е договора факторинга(его предмет-кредитный риск пр-ля,кот передается коммерч банку или специализир факторинг фирме); -заключ догов поручит-ва- поручитель обязыв перед кредитором 3-его лица отвечать за исполн-е обяз-ва должником полностью или частич; -передача рисков поставщ сырья и матер(предм передачи –р,связ с порчей или потерей имущ-ва); -перед р путем заключ биржевых сделок (осущ путем хеджирования,при этом стороны заключ контракт,в кот указыв специфич положение относительно передачи р). *</w:t>
      </w:r>
      <w:r>
        <w:rPr>
          <w:u w:val="single"/>
        </w:rPr>
        <w:t>Мет страхов.</w:t>
      </w:r>
      <w:r>
        <w:t xml:space="preserve"> *Распределение р-ков с др участниками,заинтересов в успехе сделки. *Диверсификация: предприним д-ти,портфеля цен бум,программы реальн инвестиров-я. </w:t>
      </w:r>
      <w:r>
        <w:rPr>
          <w:b/>
        </w:rPr>
        <w:t>4.</w:t>
      </w:r>
      <w:r>
        <w:t xml:space="preserve"> Применение методов </w:t>
      </w:r>
      <w:r>
        <w:rPr>
          <w:b/>
        </w:rPr>
        <w:t>5</w:t>
      </w:r>
      <w:r>
        <w:t xml:space="preserve">.Оценка резул. </w:t>
      </w:r>
    </w:p>
    <w:p w:rsidR="008B5366" w:rsidRDefault="008B5366">
      <w:pPr>
        <w:jc w:val="center"/>
        <w:rPr>
          <w:rFonts w:ascii="Arial" w:hAnsi="Arial"/>
          <w:b/>
        </w:rPr>
      </w:pPr>
      <w:r>
        <w:rPr>
          <w:rFonts w:ascii="Arial" w:hAnsi="Arial"/>
          <w:b/>
        </w:rPr>
        <w:t>35. Диагностика кадрового потенц пр-я.</w:t>
      </w:r>
    </w:p>
    <w:p w:rsidR="008B5366" w:rsidRDefault="008B5366">
      <w:pPr>
        <w:ind w:firstLine="567"/>
        <w:jc w:val="both"/>
        <w:rPr>
          <w:color w:val="auto"/>
        </w:rPr>
      </w:pPr>
      <w:r>
        <w:rPr>
          <w:color w:val="auto"/>
        </w:rPr>
        <w:t xml:space="preserve">Диагн включает: *определние оценочн признаков; *выбор методов из измер-я; *оценка достигнут ур-ня и отклонение от норм, план или общепринят заданий; *выявление основн ф-ров, вызв-х изменение и учет их влияния; *прогноз основн тенденций. Птенциал пр-я –сов-ть его кадр,матер и фин возм-тей, исп-х д/пр-ва и реализ пр-ии (раб,усл), а также для получ-я высоких эк и фин рез-в д-ти пр-я.  Основн мет Д: -экспертн, -бальный, -фактич ан-з (ЭММ), -машин. эмитацион моделир-е.Д м. проводится в виде комплексн исслед или поэтапно.  </w:t>
      </w:r>
    </w:p>
    <w:p w:rsidR="008B5366" w:rsidRDefault="008B5366">
      <w:pPr>
        <w:ind w:firstLine="567"/>
        <w:jc w:val="both"/>
      </w:pPr>
      <w:r>
        <w:t>Анализ соц развит кол-ва</w:t>
      </w:r>
      <w:r>
        <w:rPr>
          <w:b/>
        </w:rPr>
        <w:t xml:space="preserve"> </w:t>
      </w:r>
      <w:r>
        <w:t>помогает обосновать меропр, необход д/укрепления кадров потенц. С эт целью осущ-т детально соотв-вие намеченного состава осн групп раб-ков фактич потреб-ти. На с/х пр-ии необх анализир обеспеч-ть кадрами кажд профес,выяснить причины недобора (избытка)раб-в той или иной проф-и. На обеспеч-ть и слабообеспеч-ть кадров и эф-ть их исп-я влияет внешн и внутрен движен раб силы. Движ характериз-ся системой абсолютн и относит пок-лей. Д/оц соотнош-я принятых и увол раб-ков примен пок-ли: -</w:t>
      </w:r>
      <w:r>
        <w:rPr>
          <w:lang w:val="en-US"/>
        </w:rPr>
        <w:t>k</w:t>
      </w:r>
      <w:r>
        <w:t xml:space="preserve"> оборота=увол по собствен жел и по др причин/среднегод числен раб; </w:t>
      </w:r>
      <w:r>
        <w:rPr>
          <w:lang w:val="en-US"/>
        </w:rPr>
        <w:t>k</w:t>
      </w:r>
      <w:r>
        <w:t xml:space="preserve"> стабильн=кол-во раб, проработавш целый год/сргодов числ раб; </w:t>
      </w:r>
      <w:r>
        <w:rPr>
          <w:lang w:val="en-US"/>
        </w:rPr>
        <w:t>k</w:t>
      </w:r>
      <w:r>
        <w:t xml:space="preserve"> текучести кадров=кол-во уволивш по соб жел и за наруш трудов дисципл/сргодов числ раб. Причины текучести: -неудовлетвор-ть з/пл, -плохие условия тр, -удал-тьраб от жилья, -необесп-ть соц-бытов условиями. При ан кадр потенц след изучить потери рабоч </w:t>
      </w:r>
      <w:r>
        <w:rPr>
          <w:lang w:val="en-US"/>
        </w:rPr>
        <w:t>t</w:t>
      </w:r>
      <w:r>
        <w:t xml:space="preserve">: по вине раб, по прир-климатич, по организ. На основе ан –конкретн меропр-я, предотвращ потери раб </w:t>
      </w:r>
      <w:r>
        <w:rPr>
          <w:lang w:val="en-US"/>
        </w:rPr>
        <w:t>t</w:t>
      </w:r>
      <w:r>
        <w:t xml:space="preserve"> и улучш исп-я кадров потенциала. След исследов-ть профес-демографич состав по возр группам и проф-м за 3-5 лет. След-т разработать план на ближ и отдален перспективу на основе факта –по повыш общ образов-я его жителей. Заверш Д кадр потенц расчетом необх д/финансир-я мероприятий по соц развит пр-я. Опред-т также потреб-ть и источники (собств ср-ва, кредиты банка, целевое финансир-е).</w:t>
      </w:r>
    </w:p>
    <w:p w:rsidR="008B5366" w:rsidRDefault="008B5366">
      <w:pPr>
        <w:jc w:val="center"/>
        <w:rPr>
          <w:rFonts w:ascii="Arial" w:hAnsi="Arial"/>
          <w:b/>
        </w:rPr>
      </w:pPr>
    </w:p>
    <w:p w:rsidR="008B5366" w:rsidRDefault="008B5366">
      <w:pPr>
        <w:jc w:val="center"/>
        <w:rPr>
          <w:rFonts w:ascii="Arial" w:hAnsi="Arial"/>
          <w:b/>
        </w:rPr>
      </w:pPr>
    </w:p>
    <w:p w:rsidR="008B5366" w:rsidRDefault="008B5366">
      <w:pPr>
        <w:jc w:val="center"/>
        <w:rPr>
          <w:rFonts w:ascii="Arial" w:hAnsi="Arial"/>
          <w:b/>
        </w:rPr>
      </w:pPr>
      <w:r>
        <w:rPr>
          <w:rFonts w:ascii="Arial" w:hAnsi="Arial"/>
          <w:b/>
        </w:rPr>
        <w:t>36. Диагностика технического потенциала предприятия</w:t>
      </w:r>
    </w:p>
    <w:p w:rsidR="008B5366" w:rsidRDefault="008B5366">
      <w:pPr>
        <w:ind w:firstLine="567"/>
        <w:jc w:val="both"/>
        <w:rPr>
          <w:color w:val="auto"/>
        </w:rPr>
      </w:pPr>
      <w:r>
        <w:rPr>
          <w:color w:val="auto"/>
        </w:rPr>
        <w:t xml:space="preserve">Диагн включает: *определние оценочн признаков; *выбор методов из измер-я; *оценка достигнут ур-ня и отклонение от норм, план или общепринят заданий; *выявление основн ф-ров, вызв-х изменение и учет их влияния; *прогноз основн тенденций. Птенциал пр-я –сов-ть его кадр,матер и фин возм-тей, исп-х д/пр-ва и реализ пр-ии (раб,усл), а также для получ-я высоких эк и фин рез-в д-ти пр-я.  Основн мет Д: -экспертн, -бальный, -фактич ан-з (ЭММ), -машин. эмитацион моделир-е.Д м. проводится в виде комплексн исслед или поэтапно.  </w:t>
      </w:r>
    </w:p>
    <w:p w:rsidR="008B5366" w:rsidRDefault="008B5366">
      <w:pPr>
        <w:ind w:firstLine="567"/>
        <w:jc w:val="both"/>
      </w:pPr>
      <w:r>
        <w:t>Тех пот –часть произв пот-ла с/х пр-й –это сов-ть имеющ в наличии машин,оборуд,числ-ть механиз-ров,обсл-х эту технику. Это сис-ма «человек+машина» опр-т уров необх квалиф-ии раб-в, их занятость,влияет на разм опл тр,уров трудоемк-ти и др пок. Из-за снижен техн потенц затягив-ся посевн раб,отток квалифицир кадров. Гос помощь по приобр техн сниж и сост 7% от потреб-ти. На основ этого анал м дать оценку ур-ня обеспеч-ти и исп-е техн потенц, выявить узкие места и разр-ть орг меропр по внедр-ю комплексн мех-ции произв процессов в с/х отраслях. Анализ предполаг разр-ку текущ и перспективн планов по внедрен в пр-во нов техники и передов технол. Кажд пр-е д.б. нацелено на перевооруж-е ведущих отраслей. 1из форм гос помощи в обесп-ии техникой – лизинг.</w:t>
      </w:r>
    </w:p>
    <w:p w:rsidR="008B5366" w:rsidRDefault="008B5366"/>
    <w:p w:rsidR="008B5366" w:rsidRDefault="008B5366">
      <w:pPr>
        <w:jc w:val="center"/>
        <w:rPr>
          <w:rFonts w:ascii="Arial" w:hAnsi="Arial"/>
          <w:b/>
        </w:rPr>
      </w:pPr>
      <w:r>
        <w:rPr>
          <w:rFonts w:ascii="Arial" w:hAnsi="Arial"/>
          <w:b/>
        </w:rPr>
        <w:t>37. Диагностика производственного потенциала  предприятия</w:t>
      </w:r>
    </w:p>
    <w:p w:rsidR="008B5366" w:rsidRDefault="008B5366">
      <w:pPr>
        <w:ind w:firstLine="567"/>
        <w:jc w:val="both"/>
        <w:rPr>
          <w:color w:val="auto"/>
        </w:rPr>
      </w:pPr>
      <w:r>
        <w:rPr>
          <w:color w:val="auto"/>
        </w:rPr>
        <w:t xml:space="preserve">Диагн включает: *определние оценочн признаков; *выбор методов из измер-я; *оценка достигнут ур-ня и отклонение от норм, план или общепринят заданий; *выявление основн ф-ров, вызв-х изменение и учет их влияния; *прогноз основн тенденций. Птенциал пр-я –сов-ть его кадр,матер и фин возм-тей, исп-х д/пр-ва и реализ пр-ии (раб,усл), а также для получ-я высоких эк и фин рез-в д-ти пр-я.  Основн мет Д: -экспертн, -бальный, -фактич ан-з (ЭММ), -машин. эмитацион моделир-е.Д м. проводится в виде комплексн исслед или поэтапно.  </w:t>
      </w:r>
    </w:p>
    <w:p w:rsidR="008B5366" w:rsidRDefault="008B5366">
      <w:pPr>
        <w:pStyle w:val="31"/>
        <w:ind w:firstLine="567"/>
      </w:pPr>
      <w:r>
        <w:t xml:space="preserve">Биоллогич потенц –основная часть произв пот с.-х. предприятия. Представл породами жив-х и птицы, сортами к-р,кот располагает пр-е д/пр-ва с/х продукции. Кажд с/х пр-е д. дать эк оценку биологич рес-в и разр-ть стратегию восстановл-я,развития и исп-я биол потенц. Факт уровень исп-я биол потенц находит ограждение в ур-ти и прод-ти. Их надо анализировать в длительн динамике по усреднен показ-лям. Источн роста явл увеличение посевов,занятых высокоурож сортами к-р. Меропр по улучш земель недостаточны. В РФ 11 уник пород КРС,24 пор кур,8 пород свиней. </w:t>
      </w:r>
    </w:p>
    <w:p w:rsidR="008B5366" w:rsidRDefault="008B5366">
      <w:pPr>
        <w:pStyle w:val="31"/>
        <w:ind w:firstLine="567"/>
      </w:pPr>
      <w:r>
        <w:t>Помимо биолгического производственный потенциал включает кадровый и технический, а также финансовый.</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38. Диагностика финансового потенциала предприятия.</w:t>
      </w:r>
    </w:p>
    <w:p w:rsidR="008B5366" w:rsidRDefault="008B5366">
      <w:pPr>
        <w:shd w:val="clear" w:color="auto" w:fill="FFFFFF"/>
        <w:ind w:firstLine="567"/>
      </w:pPr>
      <w:r>
        <w:t xml:space="preserve">Диаг-ка фин п-ла пред-я включ: экспресс диаг-ка текущего состояния пред-я; оц стр-ры баланса и диаг-ка банкротства; оц рыночной позиции пред-я; диаг-ка запаса фин прочности. Осн рез-том диаг фин сост м.б. ответ на вопрос – может ли пред-е погасить свои долги. </w:t>
      </w:r>
    </w:p>
    <w:p w:rsidR="008B5366" w:rsidRDefault="008B5366">
      <w:r>
        <w:rPr>
          <w:b/>
        </w:rPr>
        <w:t>1.</w:t>
      </w:r>
      <w:r>
        <w:t xml:space="preserve"> экспресс-диагност текущ сост. Осн рез-т – вернет ли пр-е взятые деньги? Для этого рассм-ся ср-ва погашения кредита. Партнерам по догов отн-м важны фин уст-ть,независим-ть пр-я,спос-ть маневриров-я собств ср-ми.При анализе: *</w:t>
      </w:r>
      <w:r>
        <w:rPr>
          <w:lang w:val="en-US"/>
        </w:rPr>
        <w:t>k</w:t>
      </w:r>
      <w:r>
        <w:t xml:space="preserve"> роста валюты баланса сопоставл с </w:t>
      </w:r>
      <w:r>
        <w:rPr>
          <w:lang w:val="en-US"/>
        </w:rPr>
        <w:t xml:space="preserve">k </w:t>
      </w:r>
      <w:r>
        <w:t xml:space="preserve">роста выр-ки и П от финанс д-ти. *оценка платежеспос-ти: ОбАк&lt;(Собст Капитал*2) – ВнеобАкт. </w:t>
      </w:r>
      <w:r>
        <w:rPr>
          <w:b/>
        </w:rPr>
        <w:t>2.</w:t>
      </w:r>
      <w:r>
        <w:t xml:space="preserve">оценка стр-ры баланса и Д банкротства. Отличит особ-ть пр- АПК: -недостаток собств обор капит, -низкая платежеспос-ть, -высок </w:t>
      </w:r>
      <w:r>
        <w:rPr>
          <w:lang w:val="en-US"/>
        </w:rPr>
        <w:t>V</w:t>
      </w:r>
      <w:r>
        <w:t xml:space="preserve"> бартерных операций, -высок ст-ть кредитн рес-в. Баланс удовлетв, если есть значит откл-я от величины след пок-лей: </w:t>
      </w:r>
      <w:r>
        <w:rPr>
          <w:lang w:val="en-US"/>
        </w:rPr>
        <w:t>K</w:t>
      </w:r>
      <w:r>
        <w:t xml:space="preserve">тек ликв=(ОбА-Расх буд пер)/Краткосрочн обязат-Дох буд пер –Резервы предсоящ расхи платеж(&gt;2), Кобесп об ср=ДВыр/Ср/год ст-ть ОбС(&gt;0,1), рост СК(отсутствие колебаний). </w:t>
      </w:r>
      <w:r>
        <w:rPr>
          <w:b/>
        </w:rPr>
        <w:t>3.</w:t>
      </w:r>
      <w:r>
        <w:t xml:space="preserve">Оц рыноч позиций. </w:t>
      </w:r>
      <w:r>
        <w:rPr>
          <w:b/>
        </w:rPr>
        <w:t>4.</w:t>
      </w:r>
      <w:r>
        <w:t xml:space="preserve">Д запасов фин устойч-ти пр. </w:t>
      </w:r>
      <w:r>
        <w:rPr>
          <w:b/>
        </w:rPr>
        <w:t>Кфу</w:t>
      </w:r>
      <w:r>
        <w:t xml:space="preserve">=(Долгоср обяз + Соб капит)/Б, &gt;0,6-показыв,какая часть активов финансир-ся за сч устойчивых источников, </w:t>
      </w:r>
      <w:r>
        <w:rPr>
          <w:b/>
        </w:rPr>
        <w:t>Ккапит</w:t>
      </w:r>
      <w:r>
        <w:t xml:space="preserve">=(Долгоср обяз +Краткоср)/Капит и резервы: ск-ко заемн ср-в пр-е привлекло в расч на 1 руб ср-в,влож в активы. </w:t>
      </w:r>
      <w:r>
        <w:rPr>
          <w:b/>
        </w:rPr>
        <w:t>Кавт</w:t>
      </w:r>
      <w:r>
        <w:t xml:space="preserve">=Капит и рез/Б=0,4-0,6: показ уд вес собств капит в валюте бал. </w:t>
      </w:r>
      <w:r>
        <w:rPr>
          <w:b/>
        </w:rPr>
        <w:t>Кманевр соб капит</w:t>
      </w:r>
      <w:r>
        <w:t>=(Капит-внеоб акт)/Капит: какая часть СК использов д/формир ОбА.</w:t>
      </w:r>
      <w:r>
        <w:rPr>
          <w:b/>
        </w:rPr>
        <w:t xml:space="preserve"> Кфин=</w:t>
      </w:r>
      <w:r>
        <w:t>(К-ВнА)/ОбА: как часть ОбА финансир за сч собств источн.</w:t>
      </w:r>
    </w:p>
    <w:p w:rsidR="008B5366" w:rsidRDefault="008B5366">
      <w:pPr>
        <w:shd w:val="clear" w:color="auto" w:fill="FFFFFF"/>
      </w:pPr>
      <w:r>
        <w:rPr>
          <w:b/>
        </w:rPr>
        <w:t>Запас фин прочности</w:t>
      </w:r>
      <w:r>
        <w:t xml:space="preserve"> = (Выр-ка(В) – бузубыточный объем продаж(Тв))/В*100, где Тв=В*А/МД, где А - постоянные затраты, МД –маржинальный доход. МД= П+А или МД=В-Р, где Р-переменные затраты.</w:t>
      </w: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br w:type="page"/>
        <w:t>ПРОГНОЗИРОВАНИЕ И ПЛАНИРОВАНИЕ</w:t>
      </w:r>
    </w:p>
    <w:p w:rsidR="008B5366" w:rsidRDefault="008B5366">
      <w:pPr>
        <w:ind w:firstLine="180"/>
        <w:jc w:val="center"/>
        <w:rPr>
          <w:rFonts w:ascii="Arial" w:hAnsi="Arial"/>
          <w:b/>
        </w:rPr>
      </w:pPr>
      <w:r>
        <w:rPr>
          <w:rFonts w:ascii="Arial" w:hAnsi="Arial"/>
          <w:b/>
        </w:rPr>
        <w:t xml:space="preserve">39. Сущн-ть пронгозир-я как экономич категории. </w:t>
      </w:r>
    </w:p>
    <w:p w:rsidR="008B5366" w:rsidRDefault="008B5366">
      <w:pPr>
        <w:ind w:firstLine="180"/>
        <w:jc w:val="center"/>
        <w:rPr>
          <w:rFonts w:ascii="Arial" w:hAnsi="Arial"/>
          <w:b/>
        </w:rPr>
      </w:pPr>
      <w:r>
        <w:rPr>
          <w:rFonts w:ascii="Arial" w:hAnsi="Arial"/>
          <w:b/>
        </w:rPr>
        <w:t>Классиф-я экон прогнозов.</w:t>
      </w:r>
    </w:p>
    <w:p w:rsidR="008B5366" w:rsidRDefault="008B5366">
      <w:pPr>
        <w:ind w:firstLine="567"/>
        <w:jc w:val="both"/>
      </w:pPr>
      <w:r>
        <w:rPr>
          <w:b/>
        </w:rPr>
        <w:t>Эк прогн</w:t>
      </w:r>
      <w:r>
        <w:t xml:space="preserve">- научно обоснованное суждение о возможных состояниях объектов в будущем и(или) об альтернативных путях и сроках их осуществления. </w:t>
      </w:r>
    </w:p>
    <w:p w:rsidR="008B5366" w:rsidRDefault="008B5366">
      <w:pPr>
        <w:jc w:val="both"/>
      </w:pPr>
      <w:r>
        <w:rPr>
          <w:b/>
          <w:i/>
          <w:u w:val="single"/>
        </w:rPr>
        <w:t>1 по масштабн-ти объекта прогн-я:</w:t>
      </w:r>
      <w:r>
        <w:t>-глобальные (рассм наиболее общ тенденции и законом-ти эк-ки в миров масшт), -макропрогнозы (служ для прогн-я общ тенденций на уровне страны), -межотраслев, -межрегиональн (д/предсказания разв-я комплексов н/х в разрезе республик, р-в), -регионал (разв отд р-в), -развития н/х комплексов (предвидение технич, технологич и организацион взаимосвязи), -отраслевые, -микропрогн (по видам продуктов).Более широк примен нах комплексные прогнозы.</w:t>
      </w:r>
    </w:p>
    <w:p w:rsidR="008B5366" w:rsidRDefault="008B5366">
      <w:pPr>
        <w:jc w:val="both"/>
      </w:pPr>
      <w:r>
        <w:rPr>
          <w:b/>
          <w:i/>
          <w:u w:val="single"/>
        </w:rPr>
        <w:t>2 по горизонту прогнозирования</w:t>
      </w:r>
      <w:r>
        <w:rPr>
          <w:b/>
          <w:u w:val="single"/>
        </w:rPr>
        <w:t>:</w:t>
      </w:r>
      <w:r>
        <w:t>-долгосроч (5-15л), -среднеср (1-5л), -краткоср (от 1 мес до1 года), -оперативные (до1мес) дальнесрочные – свыше 20 лет</w:t>
      </w:r>
    </w:p>
    <w:p w:rsidR="008B5366" w:rsidRDefault="008B5366">
      <w:pPr>
        <w:jc w:val="both"/>
      </w:pPr>
      <w:r>
        <w:rPr>
          <w:b/>
          <w:i/>
          <w:u w:val="single"/>
        </w:rPr>
        <w:t>3 по времени осуществ-я</w:t>
      </w:r>
      <w:r>
        <w:rPr>
          <w:b/>
          <w:u w:val="single"/>
        </w:rPr>
        <w:t>:</w:t>
      </w:r>
      <w:r>
        <w:t>-пр в реал масштабе врем (пров-ся относит-но объектов, кот быстро меняют свои хар-ки), -этапный прогн (принятие пргнозн реш-й в теч-иие 1 этапа ЖЦ, а реализацию – в теч-е другого), -неогранич по врем принятия реш-я (без указ конкр срока).</w:t>
      </w:r>
    </w:p>
    <w:p w:rsidR="008B5366" w:rsidRDefault="008B5366">
      <w:pPr>
        <w:jc w:val="both"/>
        <w:rPr>
          <w:i/>
        </w:rPr>
      </w:pPr>
      <w:r>
        <w:rPr>
          <w:b/>
          <w:i/>
          <w:u w:val="single"/>
        </w:rPr>
        <w:t xml:space="preserve">4по цели прогн </w:t>
      </w:r>
      <w:r>
        <w:t>-на основе творческого видения будущ (базир на утопич/антиутопич описании будущ), -поисковые (имеют объективн анализ историч закономерн; принц: от настоящ к будущ), -нормативные (предпол провед-е исследов-е от будущ сост-я к настоящ – когда невозможно использов поисковое прогн; примен качествен показ-ли), -комбинирован (с использ поисковых и и нормативн приемо).</w:t>
      </w:r>
      <w:r>
        <w:rPr>
          <w:i/>
        </w:rPr>
        <w:t xml:space="preserve"> </w:t>
      </w:r>
    </w:p>
    <w:p w:rsidR="008B5366" w:rsidRDefault="008B5366">
      <w:pPr>
        <w:jc w:val="both"/>
      </w:pPr>
      <w:r>
        <w:rPr>
          <w:b/>
          <w:i/>
          <w:u w:val="single"/>
        </w:rPr>
        <w:t>5 по спос представл-я</w:t>
      </w:r>
      <w:r>
        <w:t>-точечный (предпол единств наиболее вероятн значение прогнозируемого пок-ля), -интервальн (предсказ велич показ в определ интервале</w:t>
      </w:r>
    </w:p>
    <w:p w:rsidR="008B5366" w:rsidRDefault="008B5366">
      <w:pPr>
        <w:jc w:val="both"/>
      </w:pPr>
      <w:r>
        <w:rPr>
          <w:b/>
          <w:i/>
          <w:u w:val="single"/>
        </w:rPr>
        <w:t>6 по хар-ру прогноз-я</w:t>
      </w:r>
      <w:r>
        <w:t>-пассивные (пердполаг, что р-н, предприятие не могут активно воздействов на своё будущее, на внешн среду), -активн (наоборот), -вариантный (связ с неопредел-ю внешн среды=&gt; предполаг разр-ку неск вар-тов разв-я), -инвариантн (разр в 1 вар-те, рассч на высок степень определ-ти внешн среды), -частные, обобщающие, пессимистич, оптимистич.</w:t>
      </w:r>
    </w:p>
    <w:p w:rsidR="008B5366" w:rsidRDefault="008B5366">
      <w:pPr>
        <w:jc w:val="both"/>
      </w:pPr>
      <w:r>
        <w:rPr>
          <w:b/>
          <w:i/>
          <w:u w:val="single"/>
        </w:rPr>
        <w:t>7 по степени формализации условий</w:t>
      </w:r>
      <w:r>
        <w:rPr>
          <w:i/>
        </w:rPr>
        <w:t xml:space="preserve"> </w:t>
      </w:r>
      <w:r>
        <w:t>– учитыв-ся знания объекта: -интуитивн (на уровне предчуств), -предметные (с пом формул, выдел высок, средн, низк степ формализ усл-й).</w:t>
      </w:r>
    </w:p>
    <w:p w:rsidR="008B5366" w:rsidRDefault="008B5366">
      <w:pPr>
        <w:jc w:val="both"/>
      </w:pPr>
    </w:p>
    <w:p w:rsidR="008B5366" w:rsidRDefault="008B5366">
      <w:pPr>
        <w:jc w:val="center"/>
        <w:rPr>
          <w:rFonts w:ascii="Arial" w:hAnsi="Arial"/>
          <w:b/>
        </w:rPr>
      </w:pPr>
      <w:r>
        <w:rPr>
          <w:rFonts w:ascii="Arial" w:hAnsi="Arial"/>
          <w:b/>
        </w:rPr>
        <w:t>40. Основные теории планирования,их экономич сущность.</w:t>
      </w:r>
    </w:p>
    <w:p w:rsidR="008B5366" w:rsidRDefault="008B5366">
      <w:pPr>
        <w:jc w:val="both"/>
      </w:pPr>
      <w:r>
        <w:rPr>
          <w:b/>
        </w:rPr>
        <w:t xml:space="preserve"> </w:t>
      </w:r>
      <w:r>
        <w:t xml:space="preserve">Зарождение современ теории прог и пл относ к нач 20-х гг.До этого в большинстве стран делались попытки использовать в планировании прогнозную </w:t>
      </w:r>
      <w:r>
        <w:rPr>
          <w:b/>
        </w:rPr>
        <w:t>(генетическую)</w:t>
      </w:r>
      <w:r>
        <w:t xml:space="preserve"> концепцию, основоположниками кот стали Кондратьев,Базаров,Громан идр.Сущность ее заключ в отождествлении пл и прогн. Т.е. без прогноза нельзя планировать. Первым теоретиком этой концепции был Кондратьев, в наст </w:t>
      </w:r>
      <w:r>
        <w:rPr>
          <w:lang w:val="en-US"/>
        </w:rPr>
        <w:t>t</w:t>
      </w:r>
      <w:r>
        <w:t xml:space="preserve"> эта конц нашла применение в виде одной из сторон индикативн планир. Праллельно сней в Германиибыла директивная система планирования. В РФ она существовала до 1992 года. Сейчас она сохранилась на локальных уровнях. </w:t>
      </w:r>
    </w:p>
    <w:p w:rsidR="008B5366" w:rsidRDefault="008B5366">
      <w:pPr>
        <w:jc w:val="both"/>
      </w:pPr>
      <w:r>
        <w:t>На глобаль уровне она превратилась в инликативную систему. Индикативная система схожа с генетичско, но доработана на основе рыночных отношений.</w:t>
      </w:r>
    </w:p>
    <w:p w:rsidR="008B5366" w:rsidRDefault="008B5366">
      <w:pPr>
        <w:jc w:val="both"/>
      </w:pPr>
      <w:r>
        <w:t xml:space="preserve">Индикативная система включает совокупность процедур формирования методологии составления планов на основе многоступенчатой итерации и относительного равнооправия всех участников. </w:t>
      </w:r>
    </w:p>
    <w:p w:rsidR="008B5366" w:rsidRDefault="008B5366">
      <w:pPr>
        <w:jc w:val="both"/>
      </w:pPr>
      <w:r>
        <w:t>Итерация – процедура, включающая совокупность более мелких процедур (циклов).</w:t>
      </w:r>
    </w:p>
    <w:p w:rsidR="008B5366" w:rsidRDefault="008B5366">
      <w:pPr>
        <w:jc w:val="both"/>
      </w:pPr>
      <w:r>
        <w:t>Таким образом индикативное планирование отличается следующими особенностями:</w:t>
      </w:r>
    </w:p>
    <w:p w:rsidR="008B5366" w:rsidRDefault="008B5366" w:rsidP="008B5366">
      <w:pPr>
        <w:numPr>
          <w:ilvl w:val="0"/>
          <w:numId w:val="23"/>
        </w:numPr>
        <w:jc w:val="both"/>
      </w:pPr>
      <w:r>
        <w:t>Относительное равноправие всех участников.</w:t>
      </w:r>
    </w:p>
    <w:p w:rsidR="008B5366" w:rsidRDefault="008B5366" w:rsidP="008B5366">
      <w:pPr>
        <w:numPr>
          <w:ilvl w:val="0"/>
          <w:numId w:val="23"/>
        </w:numPr>
        <w:jc w:val="both"/>
      </w:pPr>
      <w:r>
        <w:t>Подразумевает включение в планирование всех работников организации.</w:t>
      </w:r>
    </w:p>
    <w:p w:rsidR="008B5366" w:rsidRDefault="008B5366" w:rsidP="008B5366">
      <w:pPr>
        <w:numPr>
          <w:ilvl w:val="0"/>
          <w:numId w:val="23"/>
        </w:numPr>
        <w:jc w:val="both"/>
      </w:pPr>
      <w:r>
        <w:t>Согласовывает менеджмент планирования верхнего и нижнего уровня.</w:t>
      </w:r>
    </w:p>
    <w:p w:rsidR="008B5366" w:rsidRDefault="008B5366" w:rsidP="008B5366">
      <w:pPr>
        <w:numPr>
          <w:ilvl w:val="0"/>
          <w:numId w:val="23"/>
        </w:numPr>
        <w:jc w:val="both"/>
      </w:pPr>
      <w:r>
        <w:t>Включает все задачи (от эк до соц.)</w:t>
      </w:r>
    </w:p>
    <w:p w:rsidR="008B5366" w:rsidRDefault="008B5366" w:rsidP="008B5366">
      <w:pPr>
        <w:numPr>
          <w:ilvl w:val="0"/>
          <w:numId w:val="23"/>
        </w:numPr>
        <w:jc w:val="both"/>
      </w:pPr>
      <w:r>
        <w:t>Доступно для народа.</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41. Интуитивные методы прогнозир,их сущн и классиф.</w:t>
      </w:r>
    </w:p>
    <w:p w:rsidR="008B5366" w:rsidRDefault="008B5366">
      <w:pPr>
        <w:jc w:val="both"/>
      </w:pPr>
      <w:r>
        <w:rPr>
          <w:b/>
          <w:i/>
          <w:u w:val="single"/>
        </w:rPr>
        <w:t>Интуит мет примен если:</w:t>
      </w:r>
      <w:r>
        <w:t xml:space="preserve"> -объект,экон явление не поддается математич опис, формализ-ии; -отсутств достаточн статистич выборка; -нет необходим ср-в для проведен формализиров исследов-й; -отсутств вычислит техника,ПО,квалифиц кадры; -возникли экстремальн ситуац. </w:t>
      </w:r>
    </w:p>
    <w:p w:rsidR="008B5366" w:rsidRDefault="008B5366">
      <w:pPr>
        <w:jc w:val="both"/>
      </w:pPr>
      <w:r>
        <w:t xml:space="preserve">Классиф: </w:t>
      </w:r>
      <w:r>
        <w:rPr>
          <w:b/>
        </w:rPr>
        <w:t xml:space="preserve">Индивидуальн: </w:t>
      </w:r>
      <w:r>
        <w:rPr>
          <w:u w:val="single"/>
        </w:rPr>
        <w:t>1интервью</w:t>
      </w:r>
      <w:r>
        <w:t xml:space="preserve">-предполаг частн беседу с экспертом. Заранее разраб-ся прогр в виде вопросов по перспективн разв-ю объекта, эксперт дает заключения по самым разным проблемам. </w:t>
      </w:r>
      <w:r>
        <w:rPr>
          <w:u w:val="single"/>
        </w:rPr>
        <w:t>2аналитич записки</w:t>
      </w:r>
      <w:r>
        <w:t xml:space="preserve">-эксперт индивидуально проводит все необход разработки по анализу и прогнозиров-ю объекта,имеет доступ к необход информ-ии. </w:t>
      </w:r>
      <w:r>
        <w:rPr>
          <w:u w:val="single"/>
        </w:rPr>
        <w:t>3построение сценариев</w:t>
      </w:r>
      <w:r>
        <w:t xml:space="preserve">//описание возможн последов-ти событий, кот связыв настоящ и будущее. Сценарий готов-ся высококвалифицированным экспертом,обычно д/долгосрочн планир-я.Сценарий м.б. оформлен в письмен виде,в нем устанавлив-ся вероятная последов-ть прогнозируемого проц-са и последов-ть наступл-я возможн событий,исх из ситуации,кот сложил в наст </w:t>
      </w:r>
      <w:r>
        <w:rPr>
          <w:lang w:val="en-US"/>
        </w:rPr>
        <w:t>t</w:t>
      </w:r>
      <w:r>
        <w:t>. Его цель- определ генеральн или стратегич направл-е разв-я события.</w:t>
      </w:r>
      <w:r>
        <w:rPr>
          <w:u w:val="single"/>
        </w:rPr>
        <w:t xml:space="preserve"> 4.анкетирование</w:t>
      </w:r>
      <w:r>
        <w:t xml:space="preserve">: анкета д.б. разработана с применением стандартизирован терминологии, д.б. смыслов определен-ти в формулировке, удобной д/автоматизиров обр-ки. </w:t>
      </w:r>
      <w:r>
        <w:rPr>
          <w:b/>
        </w:rPr>
        <w:t>Коллективн</w:t>
      </w:r>
      <w:r>
        <w:t xml:space="preserve">: </w:t>
      </w:r>
      <w:r>
        <w:rPr>
          <w:u w:val="single"/>
        </w:rPr>
        <w:t>1.мозговой атаки</w:t>
      </w:r>
      <w:r>
        <w:t xml:space="preserve">-формир-ся группа 6-12 чел (желат не знакомых др сдр) во главе с ведущим. </w:t>
      </w:r>
      <w:r>
        <w:rPr>
          <w:u w:val="single"/>
        </w:rPr>
        <w:t>2.мет комиссий(круглого стола)</w:t>
      </w:r>
      <w:r>
        <w:t>-выбир-ся комиссия,в рамках кот согласуются мнения экспертов с целью выраб-ки единого мнения.</w:t>
      </w:r>
      <w:r>
        <w:rPr>
          <w:u w:val="single"/>
        </w:rPr>
        <w:t>3.мет Дельфы</w:t>
      </w:r>
      <w:r>
        <w:t>-проводятся анкетные опросы экспертов,кот не знают др др и не общаются.Статист оценка предполаг усредненную оценку прогноза показ-лей дан проблемы.</w:t>
      </w:r>
      <w:r>
        <w:rPr>
          <w:u w:val="single"/>
        </w:rPr>
        <w:t xml:space="preserve"> 3.мет дерева целей </w:t>
      </w:r>
      <w:r>
        <w:t xml:space="preserve">основн задача разбивается на подзадачи,д/нее исп-т матемтеория графов идр.Граф-фигура,сост из точек –вершин и ребер.В дереве целей вершины им количеств оценку(к-т относит важности),сумма которых на определ уровне=1. </w:t>
      </w:r>
      <w:r>
        <w:rPr>
          <w:u w:val="single"/>
        </w:rPr>
        <w:t>4матричн мет</w:t>
      </w:r>
      <w:r>
        <w:t xml:space="preserve"> исп в случ прогнозир-я больших сис-м, ее представл в форме матрицы д/анализа перекрестного влияния: в нач дается прогноз разв-я компонентов во </w:t>
      </w:r>
      <w:r>
        <w:rPr>
          <w:lang w:val="en-US"/>
        </w:rPr>
        <w:t>t</w:t>
      </w:r>
      <w:r>
        <w:t>,потом выявл-ся перекрестное влияние одних событ на др. Интенсив-ть воздейств-я м определ-ся в %,баллах идт.</w:t>
      </w:r>
      <w:r>
        <w:rPr>
          <w:u w:val="single"/>
        </w:rPr>
        <w:t>5.эвристическое прогнозир-е</w:t>
      </w:r>
      <w:r>
        <w:t xml:space="preserve"> основыв на обощении суждений спец-тов в узких областях знаний.</w:t>
      </w:r>
    </w:p>
    <w:p w:rsidR="008B5366" w:rsidRDefault="008B5366">
      <w:pPr>
        <w:jc w:val="both"/>
      </w:pPr>
    </w:p>
    <w:p w:rsidR="008B5366" w:rsidRDefault="008B5366">
      <w:pPr>
        <w:jc w:val="center"/>
        <w:rPr>
          <w:rFonts w:ascii="Arial" w:hAnsi="Arial"/>
          <w:b/>
        </w:rPr>
      </w:pPr>
      <w:r>
        <w:rPr>
          <w:rFonts w:ascii="Arial" w:hAnsi="Arial"/>
          <w:b/>
        </w:rPr>
        <w:t>42.Формализиров мет прогнозир,их классиф.</w:t>
      </w:r>
    </w:p>
    <w:p w:rsidR="008B5366" w:rsidRDefault="008B5366">
      <w:pPr>
        <w:jc w:val="both"/>
      </w:pPr>
      <w:r>
        <w:rPr>
          <w:b/>
        </w:rPr>
        <w:t>прогнозн экстрапаляция-сост</w:t>
      </w:r>
      <w:r>
        <w:t xml:space="preserve"> в анализе изменений объектов исслед-я во </w:t>
      </w:r>
      <w:r>
        <w:rPr>
          <w:lang w:val="en-US"/>
        </w:rPr>
        <w:t>t</w:t>
      </w:r>
      <w:r>
        <w:t xml:space="preserve"> и распространение выявленных закономерностей на будущее.Исх информ-я –временные ряды.Хорошо примен д/ср/срочн прогнозир.Условия: текущ период измен-я показ-лей м.б. охарактеризов трендом; основн условия, определяющие показ-ли в текущ периоде, не претерпят существ изменен в будущ; отклонения фактич значен показ от линии тренда нося случ хар-р и распредел-ся по нормальн закону.Дел на: </w:t>
      </w:r>
      <w:r>
        <w:rPr>
          <w:u w:val="single"/>
        </w:rPr>
        <w:t>1.прост экстрапол</w:t>
      </w:r>
      <w:r>
        <w:t xml:space="preserve">-предполаг расчет простого среднего значен показ-ля, кот закладыв-ся в основу краткосрочн прогноза. (но только при </w:t>
      </w:r>
      <w:r>
        <w:rPr>
          <w:lang w:val="en-US"/>
        </w:rPr>
        <w:t>r</w:t>
      </w:r>
      <w:r>
        <w:rPr>
          <w:lang w:val="en-US"/>
        </w:rPr>
        <w:sym w:font="Symbol" w:char="F03E"/>
      </w:r>
      <w:r>
        <w:rPr>
          <w:lang w:val="en-US"/>
        </w:rPr>
        <w:t>0.7)</w:t>
      </w:r>
      <w:r>
        <w:rPr>
          <w:u w:val="single"/>
        </w:rPr>
        <w:t>2.аналитич выравнив-е динамич рядов</w:t>
      </w:r>
      <w:r>
        <w:t xml:space="preserve">-нахождение математич ф-ии,кот наиболее точно описыв тенденцию изменений. Необх выбр форму кривой,отраж тенденц, определ показ-ли,дающ качеств хар-ку тенденции изменений, оценить доставерность прогнозн расчетов. </w:t>
      </w:r>
      <w:r>
        <w:rPr>
          <w:u w:val="single"/>
        </w:rPr>
        <w:t>3.мет экспоненциального сглаживания</w:t>
      </w:r>
      <w:r>
        <w:rPr>
          <w:u w:val="single"/>
          <w:lang w:val="en-US"/>
        </w:rPr>
        <w:t xml:space="preserve"> (</w:t>
      </w:r>
      <w:r>
        <w:t xml:space="preserve">при </w:t>
      </w:r>
      <w:r>
        <w:rPr>
          <w:lang w:val="en-US"/>
        </w:rPr>
        <w:t xml:space="preserve">r </w:t>
      </w:r>
      <w:r>
        <w:t xml:space="preserve">от 0,3 до 0,7) выравнив-е сильно колеблющихся динамич рядов в целях послед прогнозир-я. Позвол давать обоснован прогнозы на основании рядов динамики и обеспечив большой учет показ-лей, достигнут в последн годы. </w:t>
      </w:r>
      <w:r>
        <w:rPr>
          <w:u w:val="single"/>
        </w:rPr>
        <w:t>4 мет скользящих средних</w:t>
      </w:r>
      <w:r>
        <w:t xml:space="preserve"> позволяет отвлечься от колебаний временного ряда. Определ величину интерв (Р</w:t>
      </w:r>
      <w:r>
        <w:rPr>
          <w:lang w:val="en-US"/>
        </w:rPr>
        <w:t>min</w:t>
      </w:r>
      <w:r>
        <w:t>=2, Р</w:t>
      </w:r>
      <w:r>
        <w:rPr>
          <w:lang w:val="en-US"/>
        </w:rPr>
        <w:t>max</w:t>
      </w:r>
      <w:r>
        <w:t>=</w:t>
      </w:r>
      <w:r>
        <w:rPr>
          <w:lang w:val="en-US"/>
        </w:rPr>
        <w:t>N</w:t>
      </w:r>
      <w:r>
        <w:t xml:space="preserve">-1, </w:t>
      </w:r>
      <w:r>
        <w:rPr>
          <w:lang w:val="en-US"/>
        </w:rPr>
        <w:t>n</w:t>
      </w:r>
      <w:r>
        <w:t xml:space="preserve">-длина рассматриваем времен ряда)скольжения,обеспечив погашение случ отклонений во времен ряду. </w:t>
      </w:r>
      <w:r>
        <w:rPr>
          <w:b/>
        </w:rPr>
        <w:t>Методы моделиров-я</w:t>
      </w:r>
      <w:r>
        <w:t xml:space="preserve">. </w:t>
      </w:r>
      <w:r>
        <w:rPr>
          <w:u w:val="single"/>
        </w:rPr>
        <w:t>1.экономич моделир</w:t>
      </w:r>
      <w:r>
        <w:t xml:space="preserve"> Модель-мера,образец –условн образ объекта исследов-я соц и экономич процессов. Предполаг выделение существ харак-к объекта и детальн формализ-ю его эл-тов. Выдел: -структурн мод, -сетевое моделиров-е, -имитационные модели. </w:t>
      </w:r>
      <w:r>
        <w:rPr>
          <w:u w:val="single"/>
        </w:rPr>
        <w:t>4.статистич моделиров-е</w:t>
      </w:r>
      <w:r>
        <w:t xml:space="preserve"> на основании одного уравнения регрессии и на основе сис-мы уравнений регр. Следует: -уточнить качеств взаимосв исслед показ-ля, -предлож наиб вероятн хар-р связей м/ду завис пок-ми, -провести технич проверку статист данных, -подобрать наиб приемл матем уравнение. </w:t>
      </w:r>
      <w:r>
        <w:rPr>
          <w:u w:val="single"/>
        </w:rPr>
        <w:t>5.ЭММ</w:t>
      </w:r>
      <w:r>
        <w:t xml:space="preserve">: -детерминиров мод,реш с пом симп-мет, -линейно-динамич –на базе линейн мод, им блочно-диагональн стр-ру, -нелин –исп-ся завис-ти люб вида, -стохастич мод –в них часть или все парам задаются случ величинами. </w:t>
      </w:r>
      <w:r>
        <w:rPr>
          <w:u w:val="single"/>
        </w:rPr>
        <w:t>6.теории распознав образ. 7.теор катастроф</w:t>
      </w:r>
      <w:r>
        <w:t xml:space="preserve"> (скачкообразн измен,возник в виде внезапн ответа сис-мы на возникающ изменен внешн усл). </w:t>
      </w:r>
      <w:r>
        <w:rPr>
          <w:u w:val="single"/>
        </w:rPr>
        <w:t>8.теор нейросетей</w:t>
      </w:r>
      <w:r>
        <w:t>-сеть с конечн числом слоев из однородн Эл-тов.</w:t>
      </w:r>
    </w:p>
    <w:p w:rsidR="008B5366" w:rsidRDefault="008B5366">
      <w:pPr>
        <w:jc w:val="both"/>
        <w:rPr>
          <w:b/>
        </w:rPr>
      </w:pPr>
    </w:p>
    <w:p w:rsidR="008B5366" w:rsidRDefault="008B5366">
      <w:pPr>
        <w:jc w:val="center"/>
        <w:rPr>
          <w:rFonts w:ascii="Arial" w:hAnsi="Arial"/>
          <w:b/>
        </w:rPr>
      </w:pPr>
      <w:r>
        <w:rPr>
          <w:rFonts w:ascii="Arial" w:hAnsi="Arial"/>
          <w:b/>
        </w:rPr>
        <w:t xml:space="preserve">43. Методы прогнозир разв-я АПК и регион продуктов подкомплексов. </w:t>
      </w:r>
    </w:p>
    <w:p w:rsidR="008B5366" w:rsidRDefault="008B5366">
      <w:pPr>
        <w:jc w:val="both"/>
      </w:pPr>
      <w:r>
        <w:t xml:space="preserve">АПК-экономич сис-ма, объединяющая с/х произв-во с др отраслями. </w:t>
      </w:r>
      <w:r>
        <w:rPr>
          <w:b/>
        </w:rPr>
        <w:t>Методы</w:t>
      </w:r>
      <w:r>
        <w:t xml:space="preserve"> прогнозир АПК: </w:t>
      </w:r>
      <w:r>
        <w:rPr>
          <w:b/>
          <w:u w:val="single"/>
        </w:rPr>
        <w:t>1.балансовый</w:t>
      </w:r>
      <w:r>
        <w:rPr>
          <w:u w:val="single"/>
        </w:rPr>
        <w:t xml:space="preserve"> м</w:t>
      </w:r>
      <w:r>
        <w:t xml:space="preserve">-бал//равновесие двух сторон, им вид табл,сост из 2 частей: приходн и расход. Виды: -материальн: установление материальн и веществ пропорций на уровне предприятия,региона,страны (в га,т,м,шт). –стоимостн: все величины выраж в денежн форме. –трудовые. –натурально-стоимостн: расчеты провод-ся параллельно в стоимостн и натур выраж. –статистические: составл на год,они дают некоторые представления о динамике экономич явлений. Также выдел бал зем угодий,энергетич,финанс. </w:t>
      </w:r>
      <w:r>
        <w:rPr>
          <w:b/>
          <w:u w:val="single"/>
        </w:rPr>
        <w:t>2.программно-целевой</w:t>
      </w:r>
      <w:r>
        <w:t xml:space="preserve"> исп д/разраб-ки целев программ. Основыв на выборе цели функционирования объекта и разраб-ке д/него неск вар-тов экономич и социальн прогр развития. </w:t>
      </w:r>
      <w:r>
        <w:rPr>
          <w:b/>
          <w:u w:val="single"/>
        </w:rPr>
        <w:t>4.нормативн мет</w:t>
      </w:r>
      <w:r>
        <w:t xml:space="preserve"> базир-ся на нормативн базе планир, кот включ сов-ть норм (обоснован мера предельн или </w:t>
      </w:r>
      <w:r>
        <w:rPr>
          <w:lang w:val="en-US"/>
        </w:rPr>
        <w:t>min</w:t>
      </w:r>
      <w:r>
        <w:t xml:space="preserve"> допустим величины показ-ля плана конкретного хоз-ва: </w:t>
      </w:r>
      <w:r>
        <w:rPr>
          <w:lang w:val="en-US"/>
        </w:rPr>
        <w:t>N</w:t>
      </w:r>
      <w:r>
        <w:t xml:space="preserve"> естеств убыли, затрат мет ресурсов,труда,зарпл идр) и нормативов(обобщенные величины затр раб </w:t>
      </w:r>
      <w:r>
        <w:rPr>
          <w:lang w:val="en-US"/>
        </w:rPr>
        <w:t>t</w:t>
      </w:r>
      <w:r>
        <w:t xml:space="preserve">,мат и ден рес-в,установл аналитич и расчетн путем на 1га,1гол). </w:t>
      </w:r>
      <w:r>
        <w:rPr>
          <w:b/>
          <w:u w:val="single"/>
        </w:rPr>
        <w:t>5.расчетно-конструктивн и ЭММ</w:t>
      </w:r>
      <w:r>
        <w:t xml:space="preserve"> основан на разраб-ке различн вар-тов тех-экономич к-тов, мат-ден затр, балансовой увязке отраслей и эл-тов пр-ва. Предлож Чаяновым. </w:t>
      </w:r>
      <w:r>
        <w:rPr>
          <w:u w:val="single"/>
        </w:rPr>
        <w:t>Также примен мет</w:t>
      </w:r>
      <w:r>
        <w:t xml:space="preserve"> системн анализа, построения сценариев,вся сов-ть экспертн и формализован мет. При разраб-ке гос прогнозов и целев прогр АПК обычно подраздел на 3 сферы: </w:t>
      </w:r>
      <w:r>
        <w:rPr>
          <w:u w:val="single"/>
        </w:rPr>
        <w:t>1сф-отрасли</w:t>
      </w:r>
      <w:r>
        <w:t xml:space="preserve"> промышлен-ти,обеспечивающ с/х,пищев и мясо-молочн промышлен-ть и заготовит сис-му ср-вами пр-ва: -тракторн и с/х машиностроение,машиностр д/легк и пищев пром-ти, -химич пром(минер удобр и СЗР); -микробиологич; -комбикормовая пр. </w:t>
      </w:r>
      <w:r>
        <w:rPr>
          <w:u w:val="single"/>
        </w:rPr>
        <w:t>2сф-непосредственно</w:t>
      </w:r>
      <w:r>
        <w:t xml:space="preserve"> с/х произ-во(р+ж),агрохимич,ветерин-санитарн обслужив,лесное хоз. </w:t>
      </w:r>
      <w:r>
        <w:rPr>
          <w:u w:val="single"/>
        </w:rPr>
        <w:t xml:space="preserve">3сф- сов-ть </w:t>
      </w:r>
      <w:r>
        <w:t xml:space="preserve">отрасл и произ-в,обеспеч заготов,транспортир,хранен и перераб: легк промышлен,заводы по первичн перераб-ки льна,шерсти,мехового сырья,мукомольно-крупян пром,предприятия торговли и общепитания. Обслуживание процесса воспроиз-ва во всех сферах АПК осущ-ся отраслями </w:t>
      </w:r>
      <w:r>
        <w:rPr>
          <w:u w:val="single"/>
        </w:rPr>
        <w:t>инфраструктуры</w:t>
      </w:r>
      <w:r>
        <w:t xml:space="preserve">.Все 3 сферы АПК требуют сбалансиров-ти м/ду собой,что м.б. достигнуто с помощью единого программного планиров-я. При прогнозиров-ии развития АПК след обратить внимание на </w:t>
      </w:r>
      <w:r>
        <w:rPr>
          <w:b/>
        </w:rPr>
        <w:t>3 группы важн пропорций</w:t>
      </w:r>
      <w:r>
        <w:t xml:space="preserve"> (балансов): 1гр-показыв соотношение м/ду потребностью в аграрн пр-ии и произв-вом конечн пр-ии.2гр котролир соотношение ресурсного и инвестицион комплексов. 3гр характериз соотношения м/ду основными сферами и отраслями АПК. Эти расч требуют больших объемов вычислений, поэт использ ЭВМ ЭММ. В наст </w:t>
      </w:r>
      <w:r>
        <w:rPr>
          <w:lang w:val="en-US"/>
        </w:rPr>
        <w:t>t</w:t>
      </w:r>
      <w:r>
        <w:t xml:space="preserve"> не разработана методика единого стратегич планир развит АПКНа глобальн уровне планир-я АПК в основу д.б. полож разраб целев прогр,на обл Ур-не –общая постановка задачи по прогнозиров-ю раздел-ся на отдельн задачи (модули): по разр-ку целев комплексн прогр; по развит и размещению и отрасл и обл предприятий; разраб-ки балансов пр-ва и потребления пр-ии. Д/этого использ ЭММетоды-задачи по оптимизации производств стр-ры и увязке ее с перераб-кой пр-ии. </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44. Опыт прогнозир и планир в развит капиталист странах.</w:t>
      </w:r>
    </w:p>
    <w:p w:rsidR="008B5366" w:rsidRDefault="008B5366">
      <w:pPr>
        <w:ind w:right="-5" w:firstLine="540"/>
        <w:jc w:val="both"/>
      </w:pPr>
      <w:r>
        <w:t xml:space="preserve"> Широкое разв-е регионального и отраслевого прогноз-я наблюдается в </w:t>
      </w:r>
      <w:r>
        <w:rPr>
          <w:b/>
        </w:rPr>
        <w:t>США</w:t>
      </w:r>
      <w:r>
        <w:t>. Каждое крупное пред-е стремится точнее определить свои перспективы. Поэтому прогноз-ем занимаются в МСХ США, университетах и на опытных станциях, используя экономико- математические м-ды и ЭВМ. Американские исследователи все прогнозы подразделяют на 3 группы. В 1 группу положены экстраполяционные м-ды, т.е. перенос сложившейся тенденции на будущее( в будущем разв-е будет происходить по тем же з-нам , что и в настоящем). Основой разработки прогнозов 2 группы явл максимальная точность наступления событий в будущем. При разработке прогнозов 3 группы возникает необх-ть в формировании модели идеального будущего. Особое внимание  при прогнозировании разв-я сельского х-ва США уделяется спросу, производству и ценам.</w:t>
      </w:r>
    </w:p>
    <w:p w:rsidR="008B5366" w:rsidRDefault="008B5366">
      <w:pPr>
        <w:ind w:right="-5" w:firstLine="540"/>
        <w:jc w:val="both"/>
      </w:pPr>
      <w:r>
        <w:t xml:space="preserve">Министерство с-х </w:t>
      </w:r>
      <w:r>
        <w:rPr>
          <w:b/>
        </w:rPr>
        <w:t>Канады</w:t>
      </w:r>
      <w:r>
        <w:t xml:space="preserve"> прогнозирует цены на основные виды с-х продукции по отдельным странам с широким исп-ем математических и эк-ких моделей.</w:t>
      </w:r>
    </w:p>
    <w:p w:rsidR="008B5366" w:rsidRDefault="008B5366">
      <w:pPr>
        <w:ind w:right="-5" w:firstLine="540"/>
        <w:jc w:val="both"/>
      </w:pPr>
      <w:r>
        <w:t xml:space="preserve">В </w:t>
      </w:r>
      <w:r>
        <w:rPr>
          <w:b/>
        </w:rPr>
        <w:t>Великобритании</w:t>
      </w:r>
      <w:r>
        <w:t xml:space="preserve"> прогнозы с-х пр-ва и ежегодные балансы продовольствия составляются с учетом внутренних потребностей, внешних рынков и ур-ня мировых цен. Для </w:t>
      </w:r>
      <w:r>
        <w:rPr>
          <w:b/>
        </w:rPr>
        <w:t xml:space="preserve">Дании </w:t>
      </w:r>
      <w:r>
        <w:t xml:space="preserve">важнейшее значение имеют прогнозы разв-я внешних рынков с-х продукции.  В прогнозировании разв-я с-х пр-ва в этих странах участвуют министерства сельского х-ва и научно-исследовательские институты.  Во </w:t>
      </w:r>
      <w:r>
        <w:rPr>
          <w:b/>
        </w:rPr>
        <w:t xml:space="preserve">Франции </w:t>
      </w:r>
      <w:r>
        <w:t xml:space="preserve">при прогнозировании исп-ются два важнейших подхода: экстраполяция сложившихся тенденций, графические м-ды и модел-е будущего разв-я сельского х-ва. </w:t>
      </w:r>
    </w:p>
    <w:p w:rsidR="008B5366" w:rsidRDefault="008B5366">
      <w:pPr>
        <w:ind w:right="-5" w:firstLine="540"/>
        <w:jc w:val="both"/>
      </w:pPr>
      <w:r>
        <w:t xml:space="preserve">В </w:t>
      </w:r>
      <w:r>
        <w:rPr>
          <w:b/>
        </w:rPr>
        <w:t>АПК Чехии и Словакии</w:t>
      </w:r>
      <w:r>
        <w:t xml:space="preserve"> главным в план-и  явл хозяйственный договор.</w:t>
      </w:r>
    </w:p>
    <w:p w:rsidR="008B5366" w:rsidRDefault="008B5366">
      <w:pPr>
        <w:ind w:right="-5" w:firstLine="540"/>
        <w:jc w:val="both"/>
      </w:pPr>
      <w:r>
        <w:t xml:space="preserve">Все крупные </w:t>
      </w:r>
      <w:r>
        <w:rPr>
          <w:b/>
        </w:rPr>
        <w:t>японские</w:t>
      </w:r>
      <w:r>
        <w:t xml:space="preserve"> фирмы имеют плановые отделы; подготовка планов централизована, план-е осуществляется сверху-вниз. Временной горизонт план-я – 5 лет, прогноз-я- 15. Процесс план-я включает 4 стадии: формулировка предпосылок. Уточнение проблем. Долгосрочная стратегия, среднесрочные и краткосрочные планы. Особо следует подчеркнуть . что в Японии , как и во Франции . существует сист общенационального прогноз-я, иногда её называют индикативным план-ем. Общепризнано , что  основой японского бизнеса явл планомерность. Всякое действие  включает три операции: план-е,  само действие и контроль. Большое внимание уделяется всем видам планов, особенно стратегическим. Особое внимание обращается на квалификацию плановика и коллективный разум людей, принимающих участие в план-и.</w:t>
      </w:r>
    </w:p>
    <w:p w:rsidR="008B5366" w:rsidRDefault="008B5366">
      <w:pPr>
        <w:ind w:right="-5" w:firstLine="540"/>
        <w:jc w:val="both"/>
      </w:pPr>
      <w:r>
        <w:t>Прогноз-ем разв-я мирового сельского х-ва  занимается ООН и ФАО.</w:t>
      </w:r>
    </w:p>
    <w:p w:rsidR="008B5366" w:rsidRDefault="008B5366">
      <w:pPr>
        <w:jc w:val="both"/>
        <w:rPr>
          <w:rFonts w:ascii="Arial" w:hAnsi="Arial"/>
          <w:b/>
        </w:rPr>
      </w:pPr>
    </w:p>
    <w:p w:rsidR="008B5366" w:rsidRDefault="008B5366">
      <w:pPr>
        <w:jc w:val="center"/>
        <w:rPr>
          <w:rFonts w:ascii="Arial" w:hAnsi="Arial"/>
          <w:b/>
        </w:rPr>
      </w:pPr>
      <w:r>
        <w:rPr>
          <w:rFonts w:ascii="Arial" w:hAnsi="Arial"/>
          <w:b/>
        </w:rPr>
        <w:t>45. Индикативн планир в рыночн отношений.</w:t>
      </w:r>
    </w:p>
    <w:p w:rsidR="008B5366" w:rsidRDefault="008B5366">
      <w:pPr>
        <w:ind w:firstLine="851"/>
        <w:jc w:val="both"/>
      </w:pPr>
      <w:r>
        <w:t>//появилось в 80-х гг на базе генетич планир-я.</w:t>
      </w:r>
      <w:r>
        <w:rPr>
          <w:b/>
          <w:i/>
        </w:rPr>
        <w:t xml:space="preserve"> Индикативное план-е</w:t>
      </w:r>
      <w:r>
        <w:t xml:space="preserve"> (от лат. «indicator» – указатель) – недирективное, советующее, ориентирующее план-е на государственном уровне. Это сп-б регулирования эк-ких процессов с помощью определения рекомендуемых целей разв-я пр-ва и создания государством финансовых и других стимулов для тех коммерческих фирм, которые соглашаются действовать в соответствии с государственными рекомендациями.</w:t>
      </w:r>
    </w:p>
    <w:p w:rsidR="008B5366" w:rsidRDefault="008B5366">
      <w:pPr>
        <w:pStyle w:val="21"/>
        <w:ind w:firstLine="851"/>
      </w:pPr>
      <w:r>
        <w:t xml:space="preserve">Индикативный тип план-я осуществляется на базе государственной собственности. Органы государственной власти и упр-я конкретизируют в плане свою стратегию и приоритеты. Индикативный план содержит основные показатели объемов, структуры, темпов роста пр-ва и потребления, динамики цен, экспорта и импорта, инвестиций и др. Он также исп-ется как основной инструмент упр-я, однако меняется набор средств реализации планов. Этот тип план-я предполагает исп-е прямых и косвенных эк-ких регуляторов, (цены, доходы, налоги, процентные ставки, кредиты и др.) ориентирующих субъектов р-ка на выполнение поставленных целей, реализацию плановых индикаторов. </w:t>
      </w:r>
    </w:p>
    <w:p w:rsidR="008B5366" w:rsidRDefault="008B5366">
      <w:pPr>
        <w:ind w:firstLine="851"/>
        <w:jc w:val="both"/>
      </w:pPr>
      <w:r>
        <w:t xml:space="preserve">В условиях индикативного план-я плановые документы содержат лишь общие контуры прогноза относительно желаемого разв-я эк-ки в целом, а также фиксируют реш-я о государственных расходах и инвестициях, о текущих расходах госпредприятий. Прямой задачей плана здесь выступает координация использования государственных ресурсов, не претендующих на прямое определение реш-й хозяйствующих субъектов частного сектора. </w:t>
      </w:r>
    </w:p>
    <w:p w:rsidR="008B5366" w:rsidRDefault="008B5366">
      <w:pPr>
        <w:pStyle w:val="a5"/>
        <w:ind w:firstLine="567"/>
        <w:jc w:val="both"/>
        <w:rPr>
          <w:sz w:val="28"/>
        </w:rPr>
      </w:pPr>
      <w:r>
        <w:rPr>
          <w:sz w:val="28"/>
        </w:rPr>
        <w:t>При выявлении сущности индикативного план-я важно иметь в виду, что оно, во-первых, обязано включать в себя деят-ть по «синтезированию» разрабатываемых конкурирующими фирмами микропланов (программ). Во-вторых, оно не м. не охватывать проблем выработки адекватной общенациональному плану финансово-кредитной политики. В-третьих, индикативное план-е призвано обеспечить оптимальное сопряжение целей народнохозяйственного разв-я со средствами их достижения.</w:t>
      </w:r>
    </w:p>
    <w:p w:rsidR="008B5366" w:rsidRDefault="008B5366">
      <w:pPr>
        <w:jc w:val="both"/>
      </w:pPr>
      <w:r>
        <w:t xml:space="preserve"> </w:t>
      </w:r>
      <w:r>
        <w:rPr>
          <w:b/>
        </w:rPr>
        <w:t>Сис-ма индикаторов</w:t>
      </w:r>
      <w:r>
        <w:t xml:space="preserve">: 1. опережающ: </w:t>
      </w:r>
      <w:r>
        <w:rPr>
          <w:lang w:val="en-US"/>
        </w:rPr>
        <w:t>V</w:t>
      </w:r>
      <w:r>
        <w:t xml:space="preserve"> поставки продов тов в фед,регион продов фонды, уров цен на разл акции,кол-во лицензий,цены. 2совпадающ: отраж реальн сост экон: ВНП в сопост ценах, </w:t>
      </w:r>
      <w:r>
        <w:rPr>
          <w:lang w:val="en-US"/>
        </w:rPr>
        <w:t>V</w:t>
      </w:r>
      <w:r>
        <w:t xml:space="preserve">ВП в АПК, </w:t>
      </w:r>
      <w:r>
        <w:rPr>
          <w:lang w:val="en-US"/>
        </w:rPr>
        <w:t>V</w:t>
      </w:r>
      <w:r>
        <w:t xml:space="preserve"> личн дох насел,уров безработ итд. 3. запаздывающ-отстает от сложивш коньюктуры рынка: производит-ть тр, непогашаемые займы в сопост ценах.</w:t>
      </w:r>
    </w:p>
    <w:p w:rsidR="008B5366" w:rsidRDefault="008B5366">
      <w:pPr>
        <w:jc w:val="both"/>
      </w:pPr>
    </w:p>
    <w:p w:rsidR="008B5366" w:rsidRDefault="008B5366">
      <w:pPr>
        <w:jc w:val="center"/>
      </w:pPr>
      <w:r>
        <w:rPr>
          <w:rFonts w:ascii="Arial" w:hAnsi="Arial"/>
          <w:b/>
        </w:rPr>
        <w:t>46. Система гос прогноз,программ и планов соц-эк развит РФ.</w:t>
      </w:r>
    </w:p>
    <w:p w:rsidR="008B5366" w:rsidRDefault="008B5366">
      <w:pPr>
        <w:jc w:val="both"/>
      </w:pPr>
      <w:r>
        <w:t xml:space="preserve">Гос прогн и разраб-ка прогр осущ в соотв-вии с ФЗ «О гос прогнозир и прогр соц-эк разв РФ». В соотв с этим зак Прав-во РФ разработ необх нормативн-правов акты,ответственность за разраб-ку и реализ прогн возлож на Минэкономразвития РФ, кот заним-ся разраб и обоснов аспектов внутрен политики гос-ва,реализ внутрен политики гос-ва,разр прогн,ФЦП и планов. </w:t>
      </w:r>
      <w:r>
        <w:rPr>
          <w:b/>
        </w:rPr>
        <w:t>Основн виды</w:t>
      </w:r>
      <w:r>
        <w:t xml:space="preserve"> прогнозов: </w:t>
      </w:r>
      <w:r>
        <w:rPr>
          <w:i/>
        </w:rPr>
        <w:t>Глобальн</w:t>
      </w:r>
      <w:r>
        <w:t>-рассматрив наиб общие тенденции и закономерности эк-ки в миров масштабе,</w:t>
      </w:r>
      <w:r>
        <w:rPr>
          <w:i/>
        </w:rPr>
        <w:t xml:space="preserve"> макропрогн</w:t>
      </w:r>
      <w:r>
        <w:t xml:space="preserve">-д/прогнозиров общих тенденций на уровне страны, </w:t>
      </w:r>
      <w:r>
        <w:rPr>
          <w:i/>
        </w:rPr>
        <w:t>структурные-</w:t>
      </w:r>
      <w:r>
        <w:t xml:space="preserve"> для предсказания развития комплексов нар хоз-ва в разрезе регионов, их отдельн соц и производств сфер, </w:t>
      </w:r>
      <w:r>
        <w:rPr>
          <w:i/>
        </w:rPr>
        <w:t>региональн</w:t>
      </w:r>
      <w:r>
        <w:t xml:space="preserve">-предсказ разв отдельн регионов страны. Прогнозир-е </w:t>
      </w:r>
      <w:r>
        <w:rPr>
          <w:i/>
        </w:rPr>
        <w:t>народохоз комплексов</w:t>
      </w:r>
      <w:r>
        <w:t xml:space="preserve"> –предвидение технич,технол и организ взаимосвязи,</w:t>
      </w:r>
      <w:r>
        <w:rPr>
          <w:i/>
        </w:rPr>
        <w:t xml:space="preserve"> отраслев-</w:t>
      </w:r>
      <w:r>
        <w:t>по отрасл н/х. К</w:t>
      </w:r>
      <w:r>
        <w:rPr>
          <w:i/>
        </w:rPr>
        <w:t>омплексн</w:t>
      </w:r>
      <w:r>
        <w:t xml:space="preserve">-составл в виде общ прогнозов развития нац эк-ки в целом,по регионам,отраслям. </w:t>
      </w:r>
      <w:r>
        <w:rPr>
          <w:b/>
        </w:rPr>
        <w:t xml:space="preserve">По </w:t>
      </w:r>
      <w:r>
        <w:rPr>
          <w:b/>
          <w:lang w:val="en-US"/>
        </w:rPr>
        <w:t>t</w:t>
      </w:r>
      <w:r>
        <w:rPr>
          <w:b/>
        </w:rPr>
        <w:t>:</w:t>
      </w:r>
      <w:r>
        <w:t xml:space="preserve"> долгосрочн (5-10л), среднеср (1-5л), краткоср (1 мес-1год),оперативн (до1 мес).</w:t>
      </w:r>
      <w:r>
        <w:rPr>
          <w:b/>
        </w:rPr>
        <w:t xml:space="preserve"> По </w:t>
      </w:r>
      <w:r>
        <w:rPr>
          <w:b/>
          <w:lang w:val="en-US"/>
        </w:rPr>
        <w:t>t</w:t>
      </w:r>
      <w:r>
        <w:rPr>
          <w:b/>
        </w:rPr>
        <w:t xml:space="preserve"> осуществления:</w:t>
      </w:r>
      <w:r>
        <w:t xml:space="preserve"> </w:t>
      </w:r>
      <w:r>
        <w:rPr>
          <w:b/>
        </w:rPr>
        <w:t>-</w:t>
      </w:r>
      <w:r>
        <w:t xml:space="preserve">в реальн масштабе: проводится относит объектов,кот быстро меняют свои хар-ки. </w:t>
      </w:r>
      <w:r>
        <w:rPr>
          <w:b/>
        </w:rPr>
        <w:t>–</w:t>
      </w:r>
      <w:r>
        <w:t xml:space="preserve">этапный прогн: предполаг принятие прогнозн решений в теч 1 этапа ЖЦ,а реализацию –в течение другого. </w:t>
      </w:r>
      <w:r>
        <w:rPr>
          <w:b/>
        </w:rPr>
        <w:t>–</w:t>
      </w:r>
      <w:r>
        <w:t xml:space="preserve">неогранич по </w:t>
      </w:r>
      <w:r>
        <w:rPr>
          <w:lang w:val="en-US"/>
        </w:rPr>
        <w:t>t</w:t>
      </w:r>
      <w:r>
        <w:t xml:space="preserve">: составл без укеаз срока. </w:t>
      </w:r>
      <w:r>
        <w:rPr>
          <w:b/>
        </w:rPr>
        <w:t>По цели прогнозир:</w:t>
      </w:r>
      <w:r>
        <w:t xml:space="preserve"> -поисковое прогн-е им в св основе объективн анализ историч закономерн-тей, принцип: от настоящего к будущ.Основ на экстрапал тенденц. –нормативное пр предполаг проведен исследов от будущ (нормативн) состояния к настоящ. –интервальный предсказыв величину показателя в определ интервале,наприм,цены сниз на 5-10%. </w:t>
      </w:r>
      <w:r>
        <w:rPr>
          <w:b/>
        </w:rPr>
        <w:t xml:space="preserve">По хар прогнозир: </w:t>
      </w:r>
      <w:r>
        <w:t xml:space="preserve">-пассивный: предпол, что регион,пр-е не мог активно воздействов на св будущ(внеш ср). –активный –самые активные действия пр-я,региона на вн ср. –вариантный: связ с неопредел-ю вн ср,предполаг разр неск вар-тов развит. –инвариантн: разраб-ся в 1вар-те,т.е. расчит на высок определенность вн ср. </w:t>
      </w:r>
      <w:r>
        <w:rPr>
          <w:b/>
        </w:rPr>
        <w:t>По хар-ру прогноз:</w:t>
      </w:r>
      <w:r>
        <w:t xml:space="preserve"> -частн,-обобщ,-пессимистич,-оптимистич. </w:t>
      </w:r>
      <w:r>
        <w:rPr>
          <w:b/>
        </w:rPr>
        <w:t>В РФ</w:t>
      </w:r>
      <w:r>
        <w:t xml:space="preserve"> гос прогнозир соц-эк разв осущ на долгосрочн персп (10-летн пер и уточн 1раз в 5лет). На осн этого прогн обосновыв вар-ты развит РФ,определ цели и пути и ср-ва их достиж. </w:t>
      </w:r>
      <w:r>
        <w:rPr>
          <w:b/>
        </w:rPr>
        <w:t xml:space="preserve">Концепция соц-эк разв РФ </w:t>
      </w:r>
      <w:r>
        <w:t xml:space="preserve"> -определ спос трактовки вероятн соц-эк проц в об-ве и стратег их разв. Ср/ср прогн соц-эк разв (3-5л) разр в соотв с ФЗ и публикуется. Президент после вступл в должн в 1ом послании излагает спец раздел,посвящ концепции с-э р: общ хар-ка современ сост нац эк-ки, стратегич цели и приоритеты политики гос на срср персп. Исходя из предлож Презид конц Прав-во разраб программу с-э р на срср пер. Ее разделы: -оценка итогов сэр за предыд пер и хар-ка сост эк, -макроэк полит, аграрн полит, инвест и структ,регион экон пол. Разработан прогр направл в Госдуму и Сов Фед. </w:t>
      </w:r>
      <w:r>
        <w:rPr>
          <w:b/>
        </w:rPr>
        <w:t>Краткоср гос прогн</w:t>
      </w:r>
      <w:r>
        <w:t>: Презид ежег обращ к ФСобр с посл,в кот содерж анализ выполнения срср прогр разв и ее уточнен на предстоящ год. Прав-во в Госдуму представл проект бюдж + итоги соц-эк разв, прон с-эр на предст год, перечень ФЦП,проекты ФЗ идр. Прав-во осущ ежемес мониторинг выполн прогр. Прогн,конц,прогр разраб орг-ии,пр-я,НИИ,отраслев министерства.</w:t>
      </w:r>
    </w:p>
    <w:p w:rsidR="008B5366" w:rsidRDefault="008B5366">
      <w:pPr>
        <w:jc w:val="center"/>
        <w:rPr>
          <w:rFonts w:ascii="Arial" w:hAnsi="Arial"/>
          <w:b/>
        </w:rPr>
      </w:pPr>
    </w:p>
    <w:p w:rsidR="008B5366" w:rsidRDefault="008B5366">
      <w:pPr>
        <w:jc w:val="center"/>
        <w:rPr>
          <w:rFonts w:ascii="Arial" w:hAnsi="Arial"/>
          <w:b/>
        </w:rPr>
      </w:pPr>
      <w:r>
        <w:rPr>
          <w:rFonts w:ascii="Arial" w:hAnsi="Arial"/>
          <w:b/>
        </w:rPr>
        <w:t xml:space="preserve">47.Методы экономич оценки приоритетности критериев </w:t>
      </w:r>
    </w:p>
    <w:p w:rsidR="008B5366" w:rsidRDefault="008B5366">
      <w:pPr>
        <w:jc w:val="center"/>
        <w:rPr>
          <w:rFonts w:ascii="Arial" w:hAnsi="Arial"/>
          <w:b/>
        </w:rPr>
      </w:pPr>
      <w:r>
        <w:rPr>
          <w:rFonts w:ascii="Arial" w:hAnsi="Arial"/>
          <w:b/>
        </w:rPr>
        <w:t xml:space="preserve">прогнозир и планир. </w:t>
      </w:r>
    </w:p>
    <w:p w:rsidR="008B5366" w:rsidRDefault="008B5366">
      <w:pPr>
        <w:shd w:val="clear" w:color="auto" w:fill="FFFFFF"/>
        <w:jc w:val="both"/>
      </w:pPr>
      <w:r>
        <w:rPr>
          <w:b/>
        </w:rPr>
        <w:t>1. Основные критерии эффективности.</w:t>
      </w:r>
      <w:r>
        <w:t xml:space="preserve"> С одной стороны, критерии эффективности должны обладать социальной </w:t>
      </w:r>
      <w:r>
        <w:rPr>
          <w:spacing w:val="-10"/>
        </w:rPr>
        <w:t>направленностью, а с другой — обес</w:t>
      </w:r>
      <w:r>
        <w:rPr>
          <w:spacing w:val="-10"/>
        </w:rPr>
        <w:softHyphen/>
      </w:r>
      <w:r>
        <w:rPr>
          <w:spacing w:val="-8"/>
        </w:rPr>
        <w:t xml:space="preserve">печивать расширенное устойчивое воспроизводство. </w:t>
      </w:r>
    </w:p>
    <w:p w:rsidR="008B5366" w:rsidRDefault="008B5366">
      <w:pPr>
        <w:shd w:val="clear" w:color="auto" w:fill="FFFFFF"/>
        <w:ind w:right="53"/>
        <w:jc w:val="both"/>
        <w:rPr>
          <w:spacing w:val="-8"/>
        </w:rPr>
      </w:pPr>
      <w:r>
        <w:rPr>
          <w:i/>
          <w:spacing w:val="-6"/>
        </w:rPr>
        <w:t>Социальную эффективность</w:t>
      </w:r>
      <w:r>
        <w:rPr>
          <w:spacing w:val="-6"/>
        </w:rPr>
        <w:t xml:space="preserve"> в определенной степени характе</w:t>
      </w:r>
      <w:r>
        <w:rPr>
          <w:spacing w:val="-6"/>
        </w:rPr>
        <w:softHyphen/>
      </w:r>
      <w:r>
        <w:rPr>
          <w:spacing w:val="-8"/>
        </w:rPr>
        <w:t xml:space="preserve">ризует показатель, рассчитанный как отношение валового дохода к среднегодовой численности работников. </w:t>
      </w:r>
      <w:r>
        <w:rPr>
          <w:i/>
          <w:spacing w:val="-8"/>
        </w:rPr>
        <w:t>Н</w:t>
      </w:r>
      <w:r>
        <w:rPr>
          <w:i/>
          <w:spacing w:val="-7"/>
        </w:rPr>
        <w:t>ародно-хозяйственное благосостояние</w:t>
      </w:r>
      <w:r>
        <w:rPr>
          <w:spacing w:val="-7"/>
        </w:rPr>
        <w:t xml:space="preserve"> об</w:t>
      </w:r>
      <w:r>
        <w:rPr>
          <w:spacing w:val="-7"/>
        </w:rPr>
        <w:softHyphen/>
      </w:r>
      <w:r>
        <w:rPr>
          <w:spacing w:val="-5"/>
        </w:rPr>
        <w:t xml:space="preserve">разуют разнокачественные показатели, которые не имеют общих </w:t>
      </w:r>
      <w:r>
        <w:rPr>
          <w:spacing w:val="-7"/>
        </w:rPr>
        <w:t xml:space="preserve">единиц измерения. </w:t>
      </w:r>
      <w:r>
        <w:rPr>
          <w:spacing w:val="-5"/>
        </w:rPr>
        <w:t xml:space="preserve">При построении ЭММ обычно </w:t>
      </w:r>
      <w:r>
        <w:rPr>
          <w:spacing w:val="-8"/>
        </w:rPr>
        <w:t>формируют колич и кач взаимосвязи и систе</w:t>
      </w:r>
      <w:r>
        <w:rPr>
          <w:spacing w:val="-8"/>
        </w:rPr>
        <w:softHyphen/>
      </w:r>
      <w:r>
        <w:rPr>
          <w:spacing w:val="-9"/>
        </w:rPr>
        <w:t>му целей. В общей системе целей необходимо выделять основную</w:t>
      </w:r>
      <w:r>
        <w:rPr>
          <w:spacing w:val="-7"/>
        </w:rPr>
        <w:t xml:space="preserve">. </w:t>
      </w:r>
      <w:r>
        <w:rPr>
          <w:spacing w:val="-8"/>
        </w:rPr>
        <w:t>В целевом блоке любой экономико-математической задачи формируется критерий оптимальности, который по своему содер</w:t>
      </w:r>
      <w:r>
        <w:rPr>
          <w:spacing w:val="-8"/>
        </w:rPr>
        <w:softHyphen/>
        <w:t>жанию должен отражать с качественной и количественной сторон целевую направленность модели задачи.</w:t>
      </w:r>
    </w:p>
    <w:p w:rsidR="008B5366" w:rsidRDefault="008B5366">
      <w:pPr>
        <w:shd w:val="clear" w:color="auto" w:fill="FFFFFF"/>
        <w:ind w:right="24"/>
        <w:jc w:val="both"/>
        <w:rPr>
          <w:spacing w:val="-8"/>
        </w:rPr>
      </w:pPr>
      <w:r>
        <w:rPr>
          <w:spacing w:val="-8"/>
        </w:rPr>
        <w:t>В настоящее время на любом уровне прогнозирования формируется множество целей. Поэтому возникла проблема строгого подбора для них соответствующих тех</w:t>
      </w:r>
      <w:r>
        <w:rPr>
          <w:spacing w:val="-8"/>
        </w:rPr>
        <w:softHyphen/>
        <w:t>нико-экономических показателей.</w:t>
      </w:r>
    </w:p>
    <w:p w:rsidR="008B5366" w:rsidRDefault="008B5366">
      <w:pPr>
        <w:shd w:val="clear" w:color="auto" w:fill="FFFFFF"/>
        <w:ind w:right="24"/>
        <w:jc w:val="both"/>
        <w:rPr>
          <w:spacing w:val="-8"/>
        </w:rPr>
      </w:pPr>
      <w:r>
        <w:rPr>
          <w:spacing w:val="-8"/>
        </w:rPr>
        <w:t>В системе планирования должна использовать</w:t>
      </w:r>
      <w:r>
        <w:rPr>
          <w:spacing w:val="-8"/>
        </w:rPr>
        <w:softHyphen/>
        <w:t>ся совокупность критериев. Цели в планировании разнокачественные, а поэтому и критерии также разнокачествен</w:t>
      </w:r>
      <w:r>
        <w:rPr>
          <w:spacing w:val="-8"/>
        </w:rPr>
        <w:softHyphen/>
        <w:t>ные, что затрудняет их сопоставимость по результатам решения.</w:t>
      </w:r>
    </w:p>
    <w:p w:rsidR="008B5366" w:rsidRDefault="008B5366">
      <w:pPr>
        <w:shd w:val="clear" w:color="auto" w:fill="FFFFFF"/>
        <w:ind w:right="24"/>
        <w:jc w:val="both"/>
        <w:rPr>
          <w:spacing w:val="-8"/>
        </w:rPr>
      </w:pPr>
      <w:r>
        <w:rPr>
          <w:b/>
          <w:spacing w:val="-8"/>
        </w:rPr>
        <w:t>2. Обоснование предпочтительности критерия прогнозирования</w:t>
      </w:r>
    </w:p>
    <w:p w:rsidR="008B5366" w:rsidRDefault="008B5366">
      <w:pPr>
        <w:shd w:val="clear" w:color="auto" w:fill="FFFFFF"/>
        <w:ind w:right="24"/>
        <w:jc w:val="both"/>
        <w:rPr>
          <w:spacing w:val="-8"/>
        </w:rPr>
      </w:pPr>
      <w:r>
        <w:rPr>
          <w:spacing w:val="-8"/>
        </w:rPr>
        <w:t>Выбор наиболее приемлемого варианта перспективного разви</w:t>
      </w:r>
      <w:r>
        <w:rPr>
          <w:spacing w:val="-8"/>
        </w:rPr>
        <w:softHyphen/>
        <w:t>тия района, или выбор предпочтительного критерия оптимальнос</w:t>
      </w:r>
      <w:r>
        <w:rPr>
          <w:spacing w:val="-8"/>
        </w:rPr>
        <w:softHyphen/>
        <w:t>ти, может быть произведен с использованием трех основных мето</w:t>
      </w:r>
      <w:r>
        <w:rPr>
          <w:spacing w:val="-8"/>
        </w:rPr>
        <w:softHyphen/>
        <w:t>дов: коэффициентов относительной эффективности, метода Р. Мантойффеля и графическим методом</w:t>
      </w:r>
      <w:r>
        <w:rPr>
          <w:b/>
          <w:i/>
          <w:spacing w:val="-8"/>
          <w:u w:val="single"/>
        </w:rPr>
        <w:t>.  Коэффициенты</w:t>
      </w:r>
      <w:r>
        <w:rPr>
          <w:spacing w:val="-8"/>
        </w:rPr>
        <w:t xml:space="preserve"> – стоимость ВП, прибыль, рентабельность. Они потом складываются в суммарный показатель относительной эффектиности (по разным вариантам на максимум). По этому методу оценки локальных критериев оптимальности приоритет имеют критерии максимума прибыли и максимума рентабельности. </w:t>
      </w:r>
    </w:p>
    <w:p w:rsidR="008B5366" w:rsidRDefault="008B5366">
      <w:pPr>
        <w:shd w:val="clear" w:color="auto" w:fill="FFFFFF"/>
        <w:ind w:right="24"/>
        <w:jc w:val="both"/>
        <w:rPr>
          <w:spacing w:val="-8"/>
        </w:rPr>
      </w:pPr>
      <w:r>
        <w:rPr>
          <w:b/>
          <w:i/>
          <w:spacing w:val="-8"/>
          <w:u w:val="single"/>
        </w:rPr>
        <w:t>Сущность метода Мантойффеля</w:t>
      </w:r>
      <w:r>
        <w:rPr>
          <w:spacing w:val="-8"/>
        </w:rPr>
        <w:t xml:space="preserve"> заключается в определе</w:t>
      </w:r>
      <w:r>
        <w:rPr>
          <w:spacing w:val="-8"/>
        </w:rPr>
        <w:softHyphen/>
        <w:t>нии разницы между наименьшим значением и остальными значе</w:t>
      </w:r>
      <w:r>
        <w:rPr>
          <w:spacing w:val="-8"/>
        </w:rPr>
        <w:softHyphen/>
        <w:t>ниями динамического ряда. В последующем определяется про</w:t>
      </w:r>
      <w:r>
        <w:rPr>
          <w:spacing w:val="-8"/>
        </w:rPr>
        <w:softHyphen/>
        <w:t>центное отношение разностей к наибольшей разности в строке. По максимуму суммы процентов по экономическим показателям, оце</w:t>
      </w:r>
      <w:r>
        <w:rPr>
          <w:spacing w:val="-8"/>
        </w:rPr>
        <w:softHyphen/>
        <w:t xml:space="preserve">нивающим критерии оптимальности, выбирается наиболее предпочтительный из них. </w:t>
      </w:r>
    </w:p>
    <w:p w:rsidR="008B5366" w:rsidRDefault="008B5366">
      <w:pPr>
        <w:shd w:val="clear" w:color="auto" w:fill="FFFFFF"/>
        <w:ind w:right="24"/>
        <w:jc w:val="both"/>
        <w:rPr>
          <w:spacing w:val="-8"/>
        </w:rPr>
      </w:pPr>
      <w:r>
        <w:rPr>
          <w:spacing w:val="-8"/>
        </w:rPr>
        <w:t xml:space="preserve">Более простой метод — </w:t>
      </w:r>
      <w:r>
        <w:rPr>
          <w:b/>
          <w:i/>
          <w:spacing w:val="-8"/>
          <w:u w:val="single"/>
        </w:rPr>
        <w:t>графический.</w:t>
      </w:r>
      <w:r>
        <w:rPr>
          <w:spacing w:val="-8"/>
        </w:rPr>
        <w:t xml:space="preserve"> При построении графиков по трем осям в разных масштабах откладываются рассматриваемые экономические показатели по вариантам решения задач с различными критериями оптимальнос</w:t>
      </w:r>
      <w:r>
        <w:rPr>
          <w:spacing w:val="-8"/>
        </w:rPr>
        <w:softHyphen/>
        <w:t>ти. Площадь образуемых треугольников на графике в относитель</w:t>
      </w:r>
      <w:r>
        <w:rPr>
          <w:spacing w:val="-8"/>
        </w:rPr>
        <w:softHyphen/>
        <w:t>ной степени может характеризовать экономические результаты ре</w:t>
      </w:r>
      <w:r>
        <w:rPr>
          <w:spacing w:val="-8"/>
        </w:rPr>
        <w:softHyphen/>
        <w:t>шения задачи по тому или иному критерию. На графике легко срав</w:t>
      </w:r>
      <w:r>
        <w:rPr>
          <w:spacing w:val="-8"/>
        </w:rPr>
        <w:softHyphen/>
        <w:t>нивать оценки планов при различных критериях оптимальности, но на его построение требуется много времени.</w:t>
      </w:r>
    </w:p>
    <w:p w:rsidR="008B5366" w:rsidRDefault="008B5366">
      <w:pPr>
        <w:shd w:val="clear" w:color="auto" w:fill="FFFFFF"/>
        <w:ind w:right="24"/>
        <w:jc w:val="both"/>
        <w:rPr>
          <w:b/>
          <w:spacing w:val="-8"/>
        </w:rPr>
      </w:pPr>
    </w:p>
    <w:p w:rsidR="008B5366" w:rsidRDefault="008B5366">
      <w:pPr>
        <w:jc w:val="center"/>
        <w:rPr>
          <w:rFonts w:ascii="Arial" w:hAnsi="Arial"/>
          <w:b/>
        </w:rPr>
      </w:pPr>
      <w:r>
        <w:rPr>
          <w:rFonts w:ascii="Arial" w:hAnsi="Arial"/>
          <w:b/>
        </w:rPr>
        <w:t>48. Оценка эффек-ти и надеж-ти программ уст развития сельских территорий.</w:t>
      </w:r>
    </w:p>
    <w:p w:rsidR="008B5366" w:rsidRDefault="008B5366">
      <w:pPr>
        <w:jc w:val="center"/>
        <w:rPr>
          <w:rFonts w:ascii="Arial" w:hAnsi="Arial"/>
          <w:b/>
        </w:rPr>
      </w:pPr>
    </w:p>
    <w:p w:rsidR="008B5366" w:rsidRDefault="008B5366">
      <w:pPr>
        <w:shd w:val="clear" w:color="auto" w:fill="FFFFFF"/>
        <w:ind w:right="24" w:firstLine="567"/>
        <w:jc w:val="both"/>
        <w:rPr>
          <w:spacing w:val="-8"/>
        </w:rPr>
      </w:pPr>
      <w:r>
        <w:rPr>
          <w:b/>
          <w:i/>
          <w:spacing w:val="-8"/>
        </w:rPr>
        <w:t>Устойчивость</w:t>
      </w:r>
      <w:r>
        <w:rPr>
          <w:spacing w:val="-8"/>
        </w:rPr>
        <w:t xml:space="preserve"> развития сельских территорий – стабильное соц-эк развитие , не разрушающее своей природной основы и обеспечивающее непрерывный прогресс общества.</w:t>
      </w:r>
    </w:p>
    <w:p w:rsidR="008B5366" w:rsidRDefault="008B5366">
      <w:pPr>
        <w:shd w:val="clear" w:color="auto" w:fill="FFFFFF"/>
        <w:ind w:right="24"/>
        <w:jc w:val="both"/>
        <w:rPr>
          <w:b/>
          <w:i/>
        </w:rPr>
      </w:pPr>
      <w:r>
        <w:rPr>
          <w:b/>
          <w:i/>
        </w:rPr>
        <w:t>Принципы при прогнозировании устойчивого развития:</w:t>
      </w:r>
    </w:p>
    <w:p w:rsidR="008B5366" w:rsidRDefault="008B5366" w:rsidP="008B5366">
      <w:pPr>
        <w:numPr>
          <w:ilvl w:val="0"/>
          <w:numId w:val="24"/>
        </w:numPr>
        <w:shd w:val="clear" w:color="auto" w:fill="FFFFFF"/>
        <w:ind w:right="24"/>
        <w:jc w:val="both"/>
      </w:pPr>
      <w:r>
        <w:t>Максимальное использование ресурсов в сельской местности</w:t>
      </w:r>
    </w:p>
    <w:p w:rsidR="008B5366" w:rsidRDefault="008B5366" w:rsidP="008B5366">
      <w:pPr>
        <w:numPr>
          <w:ilvl w:val="0"/>
          <w:numId w:val="24"/>
        </w:numPr>
        <w:shd w:val="clear" w:color="auto" w:fill="FFFFFF"/>
        <w:ind w:right="24"/>
        <w:jc w:val="both"/>
      </w:pPr>
      <w:r>
        <w:t>Развитие села ка единого соц-эк, культур, территориального комплекса</w:t>
      </w:r>
    </w:p>
    <w:p w:rsidR="008B5366" w:rsidRDefault="008B5366" w:rsidP="008B5366">
      <w:pPr>
        <w:numPr>
          <w:ilvl w:val="0"/>
          <w:numId w:val="24"/>
        </w:numPr>
        <w:shd w:val="clear" w:color="auto" w:fill="FFFFFF"/>
        <w:ind w:right="24"/>
        <w:jc w:val="both"/>
      </w:pPr>
      <w:r>
        <w:t>Расширение связи села с городом</w:t>
      </w:r>
    </w:p>
    <w:p w:rsidR="008B5366" w:rsidRDefault="008B5366" w:rsidP="008B5366">
      <w:pPr>
        <w:numPr>
          <w:ilvl w:val="0"/>
          <w:numId w:val="24"/>
        </w:numPr>
        <w:shd w:val="clear" w:color="auto" w:fill="FFFFFF"/>
        <w:ind w:right="24"/>
        <w:jc w:val="both"/>
      </w:pPr>
      <w:r>
        <w:t>Разработка гос сырьевых программ</w:t>
      </w:r>
    </w:p>
    <w:p w:rsidR="008B5366" w:rsidRDefault="008B5366" w:rsidP="008B5366">
      <w:pPr>
        <w:numPr>
          <w:ilvl w:val="0"/>
          <w:numId w:val="24"/>
        </w:numPr>
        <w:shd w:val="clear" w:color="auto" w:fill="FFFFFF"/>
        <w:ind w:right="24"/>
        <w:jc w:val="both"/>
      </w:pPr>
      <w:r>
        <w:t>Стимулирование развития партнерства между сельскими муниципалитетами и гос-м</w:t>
      </w:r>
    </w:p>
    <w:p w:rsidR="008B5366" w:rsidRDefault="008B5366" w:rsidP="008B5366">
      <w:pPr>
        <w:numPr>
          <w:ilvl w:val="0"/>
          <w:numId w:val="24"/>
        </w:numPr>
        <w:shd w:val="clear" w:color="auto" w:fill="FFFFFF"/>
        <w:ind w:right="24"/>
        <w:jc w:val="both"/>
      </w:pPr>
      <w:r>
        <w:t>Бережное отношение к земель ресурсам</w:t>
      </w:r>
    </w:p>
    <w:p w:rsidR="008B5366" w:rsidRDefault="008B5366" w:rsidP="008B5366">
      <w:pPr>
        <w:numPr>
          <w:ilvl w:val="0"/>
          <w:numId w:val="24"/>
        </w:numPr>
        <w:shd w:val="clear" w:color="auto" w:fill="FFFFFF"/>
        <w:ind w:right="24"/>
        <w:jc w:val="both"/>
      </w:pPr>
      <w:r>
        <w:t>Свобод доступ всех категорий сельских жителлей к ресурсам страны.</w:t>
      </w:r>
    </w:p>
    <w:p w:rsidR="008B5366" w:rsidRDefault="008B5366" w:rsidP="008B5366">
      <w:pPr>
        <w:numPr>
          <w:ilvl w:val="0"/>
          <w:numId w:val="24"/>
        </w:numPr>
        <w:shd w:val="clear" w:color="auto" w:fill="FFFFFF"/>
        <w:ind w:right="24"/>
        <w:jc w:val="both"/>
      </w:pPr>
      <w:r>
        <w:t>Экологически щадящий режим</w:t>
      </w:r>
    </w:p>
    <w:p w:rsidR="008B5366" w:rsidRDefault="008B5366">
      <w:pPr>
        <w:shd w:val="clear" w:color="auto" w:fill="FFFFFF"/>
        <w:ind w:right="24"/>
        <w:jc w:val="both"/>
        <w:rPr>
          <w:spacing w:val="-8"/>
        </w:rPr>
      </w:pPr>
      <w:r>
        <w:rPr>
          <w:b/>
          <w:i/>
          <w:spacing w:val="-8"/>
        </w:rPr>
        <w:t>Устойчивость прогнозов</w:t>
      </w:r>
      <w:r>
        <w:rPr>
          <w:spacing w:val="-8"/>
        </w:rPr>
        <w:t xml:space="preserve"> зависит от их качест</w:t>
      </w:r>
      <w:r>
        <w:rPr>
          <w:spacing w:val="-8"/>
        </w:rPr>
        <w:softHyphen/>
        <w:t xml:space="preserve">ва и условий выполнения. </w:t>
      </w:r>
    </w:p>
    <w:p w:rsidR="008B5366" w:rsidRDefault="008B5366">
      <w:pPr>
        <w:shd w:val="clear" w:color="auto" w:fill="FFFFFF"/>
        <w:ind w:right="24"/>
        <w:jc w:val="both"/>
        <w:rPr>
          <w:spacing w:val="-8"/>
        </w:rPr>
      </w:pPr>
      <w:r>
        <w:rPr>
          <w:spacing w:val="-8"/>
        </w:rPr>
        <w:t>Исследования показывают, что устойчивость пла</w:t>
      </w:r>
      <w:r>
        <w:rPr>
          <w:spacing w:val="-8"/>
        </w:rPr>
        <w:softHyphen/>
        <w:t>нового показателя можно характеризовать коэффициентами кор</w:t>
      </w:r>
      <w:r>
        <w:rPr>
          <w:spacing w:val="-8"/>
        </w:rPr>
        <w:softHyphen/>
        <w:t>реляции, автокорреляции, величиной остаточной Вариации, сред</w:t>
      </w:r>
      <w:r>
        <w:rPr>
          <w:spacing w:val="-8"/>
        </w:rPr>
        <w:softHyphen/>
        <w:t>ним коэффициентом роста по годам, а также размахом колеблемос</w:t>
      </w:r>
      <w:r>
        <w:rPr>
          <w:spacing w:val="-8"/>
        </w:rPr>
        <w:softHyphen/>
        <w:t>ти относительно рассчитанного тренда.</w:t>
      </w:r>
    </w:p>
    <w:p w:rsidR="008B5366" w:rsidRDefault="008B5366">
      <w:pPr>
        <w:pStyle w:val="5"/>
      </w:pPr>
      <w:r>
        <w:t>Оценка надежности плана</w:t>
      </w:r>
    </w:p>
    <w:p w:rsidR="008B5366" w:rsidRDefault="008B5366" w:rsidP="008B5366">
      <w:pPr>
        <w:numPr>
          <w:ilvl w:val="0"/>
          <w:numId w:val="25"/>
        </w:numPr>
        <w:shd w:val="clear" w:color="auto" w:fill="FFFFFF"/>
        <w:ind w:right="24"/>
        <w:jc w:val="both"/>
        <w:rPr>
          <w:spacing w:val="-8"/>
        </w:rPr>
      </w:pPr>
      <w:r>
        <w:rPr>
          <w:spacing w:val="-8"/>
        </w:rPr>
        <w:t>Рост производства ВП и ТП, фондов и т.д.</w:t>
      </w:r>
    </w:p>
    <w:p w:rsidR="008B5366" w:rsidRDefault="008B5366" w:rsidP="008B5366">
      <w:pPr>
        <w:numPr>
          <w:ilvl w:val="0"/>
          <w:numId w:val="25"/>
        </w:numPr>
        <w:shd w:val="clear" w:color="auto" w:fill="FFFFFF"/>
        <w:ind w:right="24"/>
        <w:jc w:val="both"/>
        <w:rPr>
          <w:spacing w:val="-8"/>
        </w:rPr>
      </w:pPr>
      <w:r>
        <w:rPr>
          <w:spacing w:val="-8"/>
        </w:rPr>
        <w:t>Окупаемость затрат, , прибыль, рентабельность</w:t>
      </w:r>
    </w:p>
    <w:p w:rsidR="008B5366" w:rsidRDefault="008B5366" w:rsidP="008B5366">
      <w:pPr>
        <w:numPr>
          <w:ilvl w:val="0"/>
          <w:numId w:val="25"/>
        </w:numPr>
        <w:shd w:val="clear" w:color="auto" w:fill="FFFFFF"/>
        <w:ind w:right="24"/>
        <w:jc w:val="both"/>
        <w:rPr>
          <w:spacing w:val="-8"/>
        </w:rPr>
      </w:pPr>
      <w:r>
        <w:rPr>
          <w:spacing w:val="-8"/>
        </w:rPr>
        <w:t>Специфические показатели:</w:t>
      </w:r>
    </w:p>
    <w:p w:rsidR="008B5366" w:rsidRDefault="008B5366">
      <w:pPr>
        <w:shd w:val="clear" w:color="auto" w:fill="FFFFFF"/>
        <w:ind w:right="24"/>
        <w:jc w:val="both"/>
        <w:rPr>
          <w:spacing w:val="-8"/>
        </w:rPr>
      </w:pPr>
      <w:r>
        <w:rPr>
          <w:spacing w:val="-8"/>
        </w:rPr>
        <w:t>К действенности плана=показатели плана/факт</w:t>
      </w:r>
    </w:p>
    <w:p w:rsidR="008B5366" w:rsidRDefault="008B5366">
      <w:pPr>
        <w:shd w:val="clear" w:color="auto" w:fill="FFFFFF"/>
        <w:ind w:right="24"/>
        <w:jc w:val="both"/>
        <w:rPr>
          <w:spacing w:val="-8"/>
        </w:rPr>
      </w:pPr>
      <w:r>
        <w:rPr>
          <w:spacing w:val="-8"/>
        </w:rPr>
        <w:t>Кэкономичности плана=МЗ по плану/МЗ факт</w:t>
      </w:r>
    </w:p>
    <w:p w:rsidR="008B5366" w:rsidRDefault="008B5366">
      <w:pPr>
        <w:shd w:val="clear" w:color="auto" w:fill="FFFFFF"/>
        <w:ind w:right="24"/>
        <w:jc w:val="both"/>
        <w:rPr>
          <w:spacing w:val="-8"/>
        </w:rPr>
      </w:pPr>
      <w:r>
        <w:rPr>
          <w:spacing w:val="-8"/>
        </w:rPr>
        <w:t>К прибыльности+Ппо плану/П факт</w:t>
      </w:r>
    </w:p>
    <w:p w:rsidR="008B5366" w:rsidRDefault="008B5366">
      <w:pPr>
        <w:shd w:val="clear" w:color="auto" w:fill="FFFFFF"/>
        <w:ind w:right="24"/>
        <w:jc w:val="both"/>
        <w:rPr>
          <w:spacing w:val="-8"/>
        </w:rPr>
      </w:pPr>
      <w:r>
        <w:rPr>
          <w:spacing w:val="-8"/>
        </w:rPr>
        <w:t>Планы должны быть нажежными, т.е. устойчивыми и гибкими.</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49. Политико -административный состав России. </w:t>
      </w:r>
    </w:p>
    <w:p w:rsidR="008B5366" w:rsidRDefault="008B5366">
      <w:pPr>
        <w:shd w:val="clear" w:color="auto" w:fill="FFFFFF"/>
        <w:ind w:firstLine="567"/>
        <w:jc w:val="both"/>
      </w:pPr>
      <w:r>
        <w:rPr>
          <w:snapToGrid w:val="0"/>
        </w:rPr>
        <w:t>В стране действует республиканская форма правления. Российское государство представляет собой федерацию, объединяющую 89 субъектов.</w:t>
      </w:r>
      <w:r>
        <w:t xml:space="preserve"> 21 авт респ, 1 авт обл, 10 авт округ. 2 гор фед наз,6 краев,49 област. Все субъекты равноправны, но республики обладают большей степенью самостоятельности (своя конституция, свой президент).</w:t>
      </w:r>
    </w:p>
    <w:p w:rsidR="008B5366" w:rsidRDefault="008B5366">
      <w:pPr>
        <w:shd w:val="clear" w:color="auto" w:fill="FFFFFF"/>
        <w:ind w:firstLine="567"/>
        <w:jc w:val="both"/>
      </w:pPr>
      <w:r>
        <w:t>Федеральные округа – высший уровень политико-администат деления. Они созданы по Указу Презид РФ. 7 фед округов(фо), в кажд из них свой полномочный представитель Презид,  кот ответственен перед ним. Задача представ –контроль за исполнен решений фед орг власти, посредничество во взаимодействии президентских структур с с органами гос власти, укрепление федераль свласти (т.е экономических целей нет).ФО: 1Центральн(Москва), самый больш по числен-ти насел и ВРП. 2. Сев-Зап(СПб), 3.Сев-Кавказс(Рост-на-Д), 4.Приволжский(Нижн.Новг), 5.Уральск (Екатеринбург), 6.Сибирс (Новосибирск), 7.Дальневост(Хабаровск).</w:t>
      </w:r>
    </w:p>
    <w:p w:rsidR="008B5366" w:rsidRDefault="008B5366">
      <w:pPr>
        <w:shd w:val="clear" w:color="auto" w:fill="FFFFFF"/>
        <w:ind w:firstLine="567"/>
        <w:jc w:val="both"/>
      </w:pPr>
      <w:r>
        <w:t xml:space="preserve">Помими названного деления существует эк районирование и проблемное районирование. </w:t>
      </w:r>
    </w:p>
    <w:p w:rsidR="008B5366" w:rsidRDefault="008B5366">
      <w:pPr>
        <w:shd w:val="clear" w:color="auto" w:fill="FFFFFF"/>
        <w:ind w:firstLine="567"/>
        <w:jc w:val="both"/>
        <w:rPr>
          <w:snapToGrid w:val="0"/>
        </w:rPr>
      </w:pPr>
      <w:r>
        <w:t>Эк районирование основано на различии территорий  по наличию ресурсов, их качеству, доступности, ведущему к различным издержкам производства, что приводит к территориальному разделению труда. Эк районы формально отображают территориальное разделение труда.</w:t>
      </w:r>
    </w:p>
    <w:p w:rsidR="008B5366" w:rsidRDefault="008B5366">
      <w:pPr>
        <w:shd w:val="clear" w:color="auto" w:fill="FFFFFF"/>
        <w:ind w:right="24"/>
        <w:jc w:val="center"/>
      </w:pPr>
      <w:r>
        <w:t>Современное изменение в полит-администрат составе происходит из-за проблем:</w:t>
      </w:r>
    </w:p>
    <w:p w:rsidR="008B5366" w:rsidRDefault="008B5366" w:rsidP="008B5366">
      <w:pPr>
        <w:numPr>
          <w:ilvl w:val="0"/>
          <w:numId w:val="26"/>
        </w:numPr>
        <w:shd w:val="clear" w:color="auto" w:fill="FFFFFF"/>
        <w:ind w:right="24"/>
        <w:jc w:val="both"/>
      </w:pPr>
      <w:r>
        <w:t>Фактическое неравенство фед округов (9 из 10 авт округ имею двойное подчинение-области и федерации в целом)</w:t>
      </w:r>
    </w:p>
    <w:p w:rsidR="008B5366" w:rsidRDefault="008B5366" w:rsidP="008B5366">
      <w:pPr>
        <w:numPr>
          <w:ilvl w:val="0"/>
          <w:numId w:val="26"/>
        </w:numPr>
        <w:shd w:val="clear" w:color="auto" w:fill="FFFFFF"/>
        <w:ind w:right="24"/>
        <w:jc w:val="both"/>
      </w:pPr>
      <w:r>
        <w:t>Фед округа не отвечают эк специализации</w:t>
      </w:r>
    </w:p>
    <w:p w:rsidR="008B5366" w:rsidRDefault="008B5366" w:rsidP="008B5366">
      <w:pPr>
        <w:numPr>
          <w:ilvl w:val="0"/>
          <w:numId w:val="26"/>
        </w:numPr>
        <w:shd w:val="clear" w:color="auto" w:fill="FFFFFF"/>
        <w:ind w:right="24"/>
        <w:jc w:val="both"/>
      </w:pPr>
      <w:r>
        <w:t>Совпадают с военнными округами</w:t>
      </w:r>
    </w:p>
    <w:p w:rsidR="008B5366" w:rsidRDefault="008B5366">
      <w:pPr>
        <w:shd w:val="clear" w:color="auto" w:fill="FFFFFF"/>
        <w:ind w:right="24"/>
        <w:jc w:val="both"/>
      </w:pPr>
      <w:r>
        <w:t>В ближайшее время объединятся Пермская обл и Коми-перм  АО в Пермский край. Ханты-Мансийский АО хочет выделиться из Тюменской обл.</w:t>
      </w:r>
    </w:p>
    <w:p w:rsidR="008B5366" w:rsidRDefault="008B5366">
      <w:pPr>
        <w:shd w:val="clear" w:color="auto" w:fill="FFFFFF"/>
        <w:ind w:right="24"/>
        <w:jc w:val="both"/>
      </w:pPr>
    </w:p>
    <w:p w:rsidR="008B5366" w:rsidRDefault="008B5366">
      <w:pPr>
        <w:shd w:val="clear" w:color="auto" w:fill="FFFFFF"/>
        <w:ind w:right="24"/>
        <w:jc w:val="center"/>
        <w:rPr>
          <w:rFonts w:ascii="Arial" w:hAnsi="Arial"/>
          <w:b/>
        </w:rPr>
      </w:pPr>
      <w:r>
        <w:rPr>
          <w:rFonts w:ascii="Arial" w:hAnsi="Arial"/>
          <w:b/>
        </w:rPr>
        <w:t xml:space="preserve">50. Размещение отраслей растениеводства, животноводства и пищевой </w:t>
      </w:r>
    </w:p>
    <w:p w:rsidR="008B5366" w:rsidRDefault="008B5366">
      <w:pPr>
        <w:shd w:val="clear" w:color="auto" w:fill="FFFFFF"/>
        <w:ind w:right="24"/>
        <w:jc w:val="center"/>
        <w:rPr>
          <w:rFonts w:ascii="Arial" w:hAnsi="Arial"/>
          <w:b/>
        </w:rPr>
      </w:pPr>
      <w:r>
        <w:rPr>
          <w:rFonts w:ascii="Arial" w:hAnsi="Arial"/>
          <w:b/>
        </w:rPr>
        <w:t>промышленности по регионам России.</w:t>
      </w:r>
    </w:p>
    <w:p w:rsidR="008B5366" w:rsidRDefault="008B5366">
      <w:pPr>
        <w:shd w:val="clear" w:color="auto" w:fill="FFFFFF"/>
        <w:ind w:firstLine="567"/>
        <w:jc w:val="both"/>
        <w:rPr>
          <w:spacing w:val="-8"/>
        </w:rPr>
      </w:pPr>
      <w:r>
        <w:rPr>
          <w:spacing w:val="-8"/>
        </w:rPr>
        <w:t>Размещение с/х –это распределение пр-ва отдельн видов пр-ии по тер-рии страны в целях наиболее эффективного использования.На размешщение сельского хозяйства влияют его особености:</w:t>
      </w:r>
    </w:p>
    <w:p w:rsidR="008B5366" w:rsidRDefault="008B5366" w:rsidP="008B5366">
      <w:pPr>
        <w:numPr>
          <w:ilvl w:val="0"/>
          <w:numId w:val="27"/>
        </w:numPr>
        <w:shd w:val="clear" w:color="auto" w:fill="FFFFFF"/>
        <w:tabs>
          <w:tab w:val="clear" w:pos="360"/>
          <w:tab w:val="num" w:pos="927"/>
          <w:tab w:val="num" w:pos="987"/>
        </w:tabs>
        <w:ind w:left="927"/>
        <w:jc w:val="both"/>
        <w:rPr>
          <w:spacing w:val="-8"/>
        </w:rPr>
      </w:pPr>
      <w:r>
        <w:rPr>
          <w:spacing w:val="-8"/>
        </w:rPr>
        <w:t xml:space="preserve">Сезонность производства </w:t>
      </w:r>
    </w:p>
    <w:p w:rsidR="008B5366" w:rsidRDefault="008B5366" w:rsidP="008B5366">
      <w:pPr>
        <w:numPr>
          <w:ilvl w:val="0"/>
          <w:numId w:val="27"/>
        </w:numPr>
        <w:shd w:val="clear" w:color="auto" w:fill="FFFFFF"/>
        <w:tabs>
          <w:tab w:val="clear" w:pos="360"/>
          <w:tab w:val="num" w:pos="927"/>
          <w:tab w:val="num" w:pos="987"/>
        </w:tabs>
        <w:ind w:left="927"/>
        <w:jc w:val="both"/>
        <w:rPr>
          <w:spacing w:val="-8"/>
        </w:rPr>
      </w:pPr>
      <w:r>
        <w:rPr>
          <w:spacing w:val="-8"/>
        </w:rPr>
        <w:t>исполь животных и растений</w:t>
      </w:r>
    </w:p>
    <w:p w:rsidR="008B5366" w:rsidRDefault="008B5366" w:rsidP="008B5366">
      <w:pPr>
        <w:numPr>
          <w:ilvl w:val="0"/>
          <w:numId w:val="27"/>
        </w:numPr>
        <w:shd w:val="clear" w:color="auto" w:fill="FFFFFF"/>
        <w:tabs>
          <w:tab w:val="clear" w:pos="360"/>
          <w:tab w:val="num" w:pos="927"/>
          <w:tab w:val="num" w:pos="987"/>
        </w:tabs>
        <w:ind w:left="927"/>
        <w:jc w:val="both"/>
        <w:rPr>
          <w:spacing w:val="-8"/>
        </w:rPr>
      </w:pPr>
      <w:r>
        <w:rPr>
          <w:spacing w:val="-8"/>
        </w:rPr>
        <w:t>ограниченность земли  и т.д.</w:t>
      </w:r>
    </w:p>
    <w:p w:rsidR="008B5366" w:rsidRDefault="008B5366">
      <w:pPr>
        <w:shd w:val="clear" w:color="auto" w:fill="FFFFFF"/>
        <w:tabs>
          <w:tab w:val="num" w:pos="987"/>
        </w:tabs>
        <w:jc w:val="both"/>
        <w:rPr>
          <w:spacing w:val="-8"/>
        </w:rPr>
      </w:pPr>
      <w:r>
        <w:rPr>
          <w:spacing w:val="-8"/>
        </w:rPr>
        <w:t>При этом факторами  размещения сельского хозяйства явля:</w:t>
      </w:r>
    </w:p>
    <w:p w:rsidR="008B5366" w:rsidRDefault="008B5366" w:rsidP="008B5366">
      <w:pPr>
        <w:numPr>
          <w:ilvl w:val="0"/>
          <w:numId w:val="28"/>
        </w:numPr>
        <w:shd w:val="clear" w:color="auto" w:fill="FFFFFF"/>
        <w:tabs>
          <w:tab w:val="clear" w:pos="360"/>
          <w:tab w:val="num" w:pos="927"/>
        </w:tabs>
        <w:ind w:left="927"/>
        <w:jc w:val="both"/>
        <w:rPr>
          <w:spacing w:val="-8"/>
        </w:rPr>
      </w:pPr>
      <w:r>
        <w:rPr>
          <w:spacing w:val="-8"/>
        </w:rPr>
        <w:t>природные</w:t>
      </w:r>
    </w:p>
    <w:p w:rsidR="008B5366" w:rsidRDefault="008B5366" w:rsidP="008B5366">
      <w:pPr>
        <w:numPr>
          <w:ilvl w:val="0"/>
          <w:numId w:val="28"/>
        </w:numPr>
        <w:shd w:val="clear" w:color="auto" w:fill="FFFFFF"/>
        <w:tabs>
          <w:tab w:val="clear" w:pos="360"/>
          <w:tab w:val="num" w:pos="927"/>
        </w:tabs>
        <w:ind w:left="927"/>
        <w:jc w:val="both"/>
        <w:rPr>
          <w:spacing w:val="-8"/>
        </w:rPr>
      </w:pPr>
      <w:r>
        <w:rPr>
          <w:spacing w:val="-8"/>
        </w:rPr>
        <w:t>соц.-эк.</w:t>
      </w:r>
    </w:p>
    <w:p w:rsidR="008B5366" w:rsidRDefault="008B5366" w:rsidP="008B5366">
      <w:pPr>
        <w:numPr>
          <w:ilvl w:val="0"/>
          <w:numId w:val="28"/>
        </w:numPr>
        <w:shd w:val="clear" w:color="auto" w:fill="FFFFFF"/>
        <w:tabs>
          <w:tab w:val="clear" w:pos="360"/>
          <w:tab w:val="num" w:pos="927"/>
        </w:tabs>
        <w:ind w:left="927"/>
        <w:jc w:val="both"/>
        <w:rPr>
          <w:spacing w:val="-8"/>
        </w:rPr>
      </w:pPr>
      <w:r>
        <w:rPr>
          <w:spacing w:val="-8"/>
        </w:rPr>
        <w:t>уровень развития производственных сил (транспорт, связь и т.д.)</w:t>
      </w:r>
    </w:p>
    <w:p w:rsidR="008B5366" w:rsidRDefault="008B5366">
      <w:pPr>
        <w:shd w:val="clear" w:color="auto" w:fill="FFFFFF"/>
        <w:ind w:firstLine="567"/>
        <w:jc w:val="both"/>
        <w:rPr>
          <w:spacing w:val="-8"/>
        </w:rPr>
      </w:pPr>
      <w:r>
        <w:rPr>
          <w:spacing w:val="-8"/>
        </w:rPr>
        <w:t xml:space="preserve">Основой размещения растениеводства является природное зонирование (агро-климатическое районирование) Оно использует показатели: сумма положительных температур, условия перезимовки, влажность. Основную часть Росси занимает умеренный пояс. Кроме того, есть холодный и теплый. В нутри поясов выделяют агро-климатические зоны: увлажненные и неувлажненные. </w:t>
      </w:r>
    </w:p>
    <w:p w:rsidR="008B5366" w:rsidRDefault="008B5366">
      <w:pPr>
        <w:shd w:val="clear" w:color="auto" w:fill="FFFFFF"/>
        <w:ind w:firstLine="567"/>
        <w:jc w:val="both"/>
        <w:rPr>
          <w:spacing w:val="-8"/>
        </w:rPr>
      </w:pPr>
      <w:r>
        <w:rPr>
          <w:spacing w:val="-8"/>
        </w:rPr>
        <w:t>Наиболее развитыми отраслями растениеводства в Рф являются зернопроизводство, кормовые культуры. Они размещены повсеместно. Локализованы: сахар, лен-долгунец, картофель (88% производится в Европейской зоне в близи крупных городов).</w:t>
      </w:r>
    </w:p>
    <w:p w:rsidR="008B5366" w:rsidRDefault="008B5366">
      <w:pPr>
        <w:shd w:val="clear" w:color="auto" w:fill="FFFFFF"/>
        <w:ind w:firstLine="567"/>
        <w:jc w:val="both"/>
        <w:rPr>
          <w:spacing w:val="-8"/>
        </w:rPr>
      </w:pPr>
      <w:r>
        <w:rPr>
          <w:spacing w:val="-8"/>
        </w:rPr>
        <w:t>Большое значение на современное размешение с.-х. оказывает сокращение посевных площадей.</w:t>
      </w:r>
    </w:p>
    <w:p w:rsidR="008B5366" w:rsidRDefault="008B5366">
      <w:pPr>
        <w:shd w:val="clear" w:color="auto" w:fill="FFFFFF"/>
        <w:ind w:firstLine="567"/>
        <w:jc w:val="both"/>
        <w:rPr>
          <w:spacing w:val="-8"/>
        </w:rPr>
      </w:pPr>
      <w:r>
        <w:t xml:space="preserve">Основным условием размещения животноводства является кормовая база. Среди отраслей животноводства наиболее азвиты скотоводство, птицеводство, свиноводство. При этом производство молока тяготеет к северу (сев-зав,), а производство мяса – к югу (Волго-вятский). Свиноводство- северный, центрально-ченрнозем. Овцеводство- Северо-Кавказ. </w:t>
      </w:r>
      <w:r>
        <w:rPr>
          <w:spacing w:val="-8"/>
        </w:rPr>
        <w:t>Птицеводство ориентировано на зерно (особенно Цент-черн Округ, Зап Сибирь).</w:t>
      </w:r>
    </w:p>
    <w:p w:rsidR="008B5366" w:rsidRDefault="008B5366">
      <w:pPr>
        <w:shd w:val="clear" w:color="auto" w:fill="FFFFFF"/>
        <w:ind w:firstLine="567"/>
        <w:jc w:val="both"/>
        <w:rPr>
          <w:spacing w:val="-8"/>
        </w:rPr>
      </w:pPr>
      <w:r>
        <w:rPr>
          <w:spacing w:val="-8"/>
        </w:rPr>
        <w:t>Факторы размещения пищевой промышленности:</w:t>
      </w:r>
    </w:p>
    <w:p w:rsidR="008B5366" w:rsidRDefault="008B5366">
      <w:pPr>
        <w:shd w:val="clear" w:color="auto" w:fill="FFFFFF"/>
        <w:ind w:firstLine="567"/>
        <w:jc w:val="both"/>
        <w:rPr>
          <w:spacing w:val="-8"/>
        </w:rPr>
      </w:pPr>
      <w:r>
        <w:rPr>
          <w:spacing w:val="-8"/>
        </w:rPr>
        <w:t>А) сырье (это материалоемкие производства (сахар, масло ит.д.), нетранспортабельные продукты)</w:t>
      </w:r>
    </w:p>
    <w:p w:rsidR="008B5366" w:rsidRDefault="008B5366">
      <w:pPr>
        <w:shd w:val="clear" w:color="auto" w:fill="FFFFFF"/>
        <w:ind w:firstLine="567"/>
        <w:jc w:val="both"/>
        <w:rPr>
          <w:spacing w:val="-8"/>
        </w:rPr>
      </w:pPr>
      <w:r>
        <w:rPr>
          <w:spacing w:val="-8"/>
        </w:rPr>
        <w:t>Б) потребление (тынки сбыта) это молочно-кислое производство, хлебо-булочные изделия),</w:t>
      </w:r>
    </w:p>
    <w:p w:rsidR="008B5366" w:rsidRDefault="008B5366">
      <w:pPr>
        <w:shd w:val="clear" w:color="auto" w:fill="FFFFFF"/>
        <w:ind w:firstLine="567"/>
        <w:jc w:val="both"/>
        <w:rPr>
          <w:spacing w:val="-8"/>
        </w:rPr>
      </w:pPr>
      <w:r>
        <w:rPr>
          <w:spacing w:val="-8"/>
        </w:rPr>
        <w:t>В)и на сырье и на потребление.</w:t>
      </w:r>
    </w:p>
    <w:p w:rsidR="008B5366" w:rsidRDefault="008B5366">
      <w:pPr>
        <w:shd w:val="clear" w:color="auto" w:fill="FFFFFF"/>
        <w:ind w:firstLine="567"/>
        <w:jc w:val="both"/>
        <w:rPr>
          <w:spacing w:val="-8"/>
        </w:rPr>
      </w:pPr>
      <w:r>
        <w:rPr>
          <w:spacing w:val="-8"/>
        </w:rPr>
        <w:t>Особенности пищевой промышленности- повсеместное размещение.</w:t>
      </w:r>
    </w:p>
    <w:p w:rsidR="008B5366" w:rsidRDefault="008B5366">
      <w:pPr>
        <w:shd w:val="clear" w:color="auto" w:fill="FFFFFF"/>
        <w:ind w:left="567"/>
        <w:jc w:val="both"/>
        <w:rPr>
          <w:spacing w:val="-8"/>
        </w:rPr>
      </w:pPr>
    </w:p>
    <w:p w:rsidR="008B5366" w:rsidRDefault="008B5366">
      <w:pPr>
        <w:shd w:val="clear" w:color="auto" w:fill="FFFFFF"/>
        <w:ind w:right="24"/>
        <w:jc w:val="center"/>
        <w:rPr>
          <w:b/>
          <w:spacing w:val="-8"/>
        </w:rPr>
      </w:pPr>
      <w:r>
        <w:rPr>
          <w:rFonts w:ascii="Arial" w:hAnsi="Arial"/>
          <w:b/>
        </w:rPr>
        <w:t>51.Региональное прогнозир и планир.</w:t>
      </w:r>
    </w:p>
    <w:p w:rsidR="008B5366" w:rsidRDefault="008B5366">
      <w:pPr>
        <w:shd w:val="clear" w:color="auto" w:fill="FFFFFF"/>
        <w:ind w:firstLine="567"/>
        <w:jc w:val="both"/>
        <w:rPr>
          <w:spacing w:val="-8"/>
        </w:rPr>
      </w:pPr>
      <w:r>
        <w:rPr>
          <w:spacing w:val="-8"/>
        </w:rPr>
        <w:t>Осущ-ся с помощью разраб-ки и реализ-ии региональн прогр// разновидн-ть целев комплексн прогр, они служ инструментом регулиров и управления региональн стратегий экон,соц и н-тех развития. В СССР в системе ПИП разрабатывались следующие документы:</w:t>
      </w:r>
    </w:p>
    <w:p w:rsidR="008B5366" w:rsidRDefault="008B5366" w:rsidP="008B5366">
      <w:pPr>
        <w:numPr>
          <w:ilvl w:val="0"/>
          <w:numId w:val="29"/>
        </w:numPr>
        <w:shd w:val="clear" w:color="auto" w:fill="FFFFFF"/>
        <w:tabs>
          <w:tab w:val="clear" w:pos="360"/>
          <w:tab w:val="num" w:pos="927"/>
        </w:tabs>
        <w:ind w:left="927"/>
        <w:jc w:val="both"/>
        <w:rPr>
          <w:spacing w:val="-8"/>
        </w:rPr>
      </w:pPr>
      <w:r>
        <w:rPr>
          <w:spacing w:val="-8"/>
        </w:rPr>
        <w:t>Генеральная схема развития и размещения производственных сил на 10-15 лет.</w:t>
      </w:r>
    </w:p>
    <w:p w:rsidR="008B5366" w:rsidRDefault="008B5366" w:rsidP="008B5366">
      <w:pPr>
        <w:numPr>
          <w:ilvl w:val="0"/>
          <w:numId w:val="29"/>
        </w:numPr>
        <w:shd w:val="clear" w:color="auto" w:fill="FFFFFF"/>
        <w:tabs>
          <w:tab w:val="clear" w:pos="360"/>
          <w:tab w:val="num" w:pos="927"/>
        </w:tabs>
        <w:ind w:left="927"/>
        <w:jc w:val="both"/>
        <w:rPr>
          <w:spacing w:val="-8"/>
        </w:rPr>
      </w:pPr>
      <w:r>
        <w:rPr>
          <w:spacing w:val="-8"/>
        </w:rPr>
        <w:t>Генеральная схема расселения на 10-15 лет</w:t>
      </w:r>
    </w:p>
    <w:p w:rsidR="008B5366" w:rsidRDefault="008B5366" w:rsidP="008B5366">
      <w:pPr>
        <w:numPr>
          <w:ilvl w:val="0"/>
          <w:numId w:val="29"/>
        </w:numPr>
        <w:shd w:val="clear" w:color="auto" w:fill="FFFFFF"/>
        <w:tabs>
          <w:tab w:val="clear" w:pos="360"/>
          <w:tab w:val="num" w:pos="927"/>
        </w:tabs>
        <w:ind w:left="927"/>
        <w:jc w:val="both"/>
        <w:rPr>
          <w:spacing w:val="-8"/>
        </w:rPr>
      </w:pPr>
      <w:r>
        <w:rPr>
          <w:spacing w:val="-8"/>
        </w:rPr>
        <w:t>Генеральные планы  городов</w:t>
      </w:r>
    </w:p>
    <w:p w:rsidR="008B5366" w:rsidRDefault="008B5366" w:rsidP="008B5366">
      <w:pPr>
        <w:numPr>
          <w:ilvl w:val="0"/>
          <w:numId w:val="29"/>
        </w:numPr>
        <w:shd w:val="clear" w:color="auto" w:fill="FFFFFF"/>
        <w:tabs>
          <w:tab w:val="clear" w:pos="360"/>
          <w:tab w:val="num" w:pos="927"/>
        </w:tabs>
        <w:ind w:left="927"/>
        <w:jc w:val="both"/>
        <w:rPr>
          <w:spacing w:val="-8"/>
        </w:rPr>
      </w:pPr>
      <w:r>
        <w:rPr>
          <w:spacing w:val="-8"/>
        </w:rPr>
        <w:t>Комплексная программа НТП на 20 лет с территориальным разрезом</w:t>
      </w:r>
    </w:p>
    <w:p w:rsidR="008B5366" w:rsidRDefault="008B5366" w:rsidP="008B5366">
      <w:pPr>
        <w:numPr>
          <w:ilvl w:val="0"/>
          <w:numId w:val="29"/>
        </w:numPr>
        <w:shd w:val="clear" w:color="auto" w:fill="FFFFFF"/>
        <w:tabs>
          <w:tab w:val="clear" w:pos="360"/>
          <w:tab w:val="num" w:pos="927"/>
        </w:tabs>
        <w:ind w:left="927"/>
        <w:jc w:val="both"/>
        <w:rPr>
          <w:spacing w:val="-8"/>
        </w:rPr>
      </w:pPr>
      <w:r>
        <w:rPr>
          <w:spacing w:val="-8"/>
        </w:rPr>
        <w:t>5-летниегодовые планы по отраслям и территориям</w:t>
      </w:r>
    </w:p>
    <w:p w:rsidR="008B5366" w:rsidRDefault="008B5366">
      <w:pPr>
        <w:shd w:val="clear" w:color="auto" w:fill="FFFFFF"/>
        <w:jc w:val="both"/>
        <w:rPr>
          <w:spacing w:val="-8"/>
        </w:rPr>
      </w:pPr>
      <w:r>
        <w:rPr>
          <w:spacing w:val="-8"/>
        </w:rPr>
        <w:t>Сейчас региональная ПИП преходит только на уровень субъектов РФ. На современном этапе территориальное планирование будет включать отечественную практику, науку и мировую практику.</w:t>
      </w:r>
    </w:p>
    <w:p w:rsidR="008B5366" w:rsidRDefault="008B5366">
      <w:pPr>
        <w:shd w:val="clear" w:color="auto" w:fill="FFFFFF"/>
        <w:jc w:val="both"/>
        <w:rPr>
          <w:spacing w:val="-8"/>
        </w:rPr>
      </w:pPr>
      <w:r>
        <w:rPr>
          <w:spacing w:val="-8"/>
        </w:rPr>
        <w:t>В мире ПИП регулируется законами. В разных странах своя специфика. Но общие особенности:</w:t>
      </w:r>
    </w:p>
    <w:p w:rsidR="008B5366" w:rsidRDefault="008B5366" w:rsidP="008B5366">
      <w:pPr>
        <w:numPr>
          <w:ilvl w:val="0"/>
          <w:numId w:val="30"/>
        </w:numPr>
        <w:shd w:val="clear" w:color="auto" w:fill="FFFFFF"/>
        <w:jc w:val="both"/>
        <w:rPr>
          <w:spacing w:val="-8"/>
        </w:rPr>
      </w:pPr>
      <w:r>
        <w:rPr>
          <w:spacing w:val="-8"/>
        </w:rPr>
        <w:t>редко встречается разработка нац плланов  пространственного развития</w:t>
      </w:r>
    </w:p>
    <w:p w:rsidR="008B5366" w:rsidRDefault="008B5366" w:rsidP="008B5366">
      <w:pPr>
        <w:numPr>
          <w:ilvl w:val="0"/>
          <w:numId w:val="30"/>
        </w:numPr>
        <w:shd w:val="clear" w:color="auto" w:fill="FFFFFF"/>
        <w:jc w:val="both"/>
        <w:rPr>
          <w:spacing w:val="-8"/>
        </w:rPr>
      </w:pPr>
      <w:r>
        <w:rPr>
          <w:spacing w:val="-8"/>
        </w:rPr>
        <w:t>в основном планы развития регионов</w:t>
      </w:r>
    </w:p>
    <w:p w:rsidR="008B5366" w:rsidRDefault="008B5366" w:rsidP="008B5366">
      <w:pPr>
        <w:numPr>
          <w:ilvl w:val="0"/>
          <w:numId w:val="30"/>
        </w:numPr>
        <w:shd w:val="clear" w:color="auto" w:fill="FFFFFF"/>
        <w:jc w:val="both"/>
        <w:rPr>
          <w:spacing w:val="-8"/>
        </w:rPr>
      </w:pPr>
      <w:r>
        <w:rPr>
          <w:spacing w:val="-8"/>
        </w:rPr>
        <w:t>основным объектом территор планирования является физичексое планирование, т.е. инфраструктура, охрана окруж среды,  ит.д.</w:t>
      </w:r>
    </w:p>
    <w:p w:rsidR="008B5366" w:rsidRDefault="008B5366" w:rsidP="008B5366">
      <w:pPr>
        <w:numPr>
          <w:ilvl w:val="0"/>
          <w:numId w:val="30"/>
        </w:numPr>
        <w:shd w:val="clear" w:color="auto" w:fill="FFFFFF"/>
        <w:jc w:val="both"/>
        <w:rPr>
          <w:spacing w:val="-8"/>
        </w:rPr>
      </w:pPr>
      <w:r>
        <w:rPr>
          <w:spacing w:val="-8"/>
        </w:rPr>
        <w:t>чаще всего планам предшествуют прогнозы</w:t>
      </w:r>
    </w:p>
    <w:p w:rsidR="008B5366" w:rsidRDefault="008B5366" w:rsidP="008B5366">
      <w:pPr>
        <w:numPr>
          <w:ilvl w:val="0"/>
          <w:numId w:val="30"/>
        </w:numPr>
        <w:shd w:val="clear" w:color="auto" w:fill="FFFFFF"/>
        <w:jc w:val="both"/>
        <w:rPr>
          <w:spacing w:val="-8"/>
        </w:rPr>
      </w:pPr>
      <w:r>
        <w:rPr>
          <w:spacing w:val="-8"/>
        </w:rPr>
        <w:t>рег планы тесно связаны с бюджетной политикой</w:t>
      </w:r>
    </w:p>
    <w:p w:rsidR="008B5366" w:rsidRDefault="008B5366" w:rsidP="008B5366">
      <w:pPr>
        <w:numPr>
          <w:ilvl w:val="0"/>
          <w:numId w:val="30"/>
        </w:numPr>
        <w:shd w:val="clear" w:color="auto" w:fill="FFFFFF"/>
        <w:jc w:val="both"/>
        <w:rPr>
          <w:spacing w:val="-8"/>
        </w:rPr>
      </w:pPr>
      <w:r>
        <w:rPr>
          <w:spacing w:val="-8"/>
        </w:rPr>
        <w:t>планы и пронозы не дерективны (индикативны), т.е. рекомендательные.</w:t>
      </w:r>
    </w:p>
    <w:p w:rsidR="008B5366" w:rsidRDefault="008B5366">
      <w:pPr>
        <w:shd w:val="clear" w:color="auto" w:fill="FFFFFF"/>
        <w:ind w:firstLine="426"/>
        <w:jc w:val="both"/>
        <w:rPr>
          <w:spacing w:val="-8"/>
        </w:rPr>
      </w:pPr>
      <w:r>
        <w:rPr>
          <w:spacing w:val="-8"/>
        </w:rPr>
        <w:t>В настоящее время в интересах регионального Пип создано Министерство рег развития. Министр – Яковлев. Этому министерству подчинены фед агенства по строительству и ЖКХ. В ГД и Совете Федерации есть комитеты по региональному развитию. В аппарате президента есть полпреды по рег развитию.</w:t>
      </w:r>
    </w:p>
    <w:p w:rsidR="008B5366" w:rsidRDefault="008B5366">
      <w:pPr>
        <w:shd w:val="clear" w:color="auto" w:fill="FFFFFF"/>
        <w:ind w:firstLine="426"/>
        <w:jc w:val="both"/>
        <w:rPr>
          <w:spacing w:val="-8"/>
        </w:rPr>
      </w:pPr>
      <w:r>
        <w:rPr>
          <w:spacing w:val="-8"/>
        </w:rPr>
        <w:t>Правовая основа рег планирования – функциональная форма рег политики. Существуют «Основных положений региональной политики 1996 года. В 3 главе «Осн….» есть методы и нормы реализации региональной политики, в кот есть ПИП.</w:t>
      </w:r>
    </w:p>
    <w:p w:rsidR="008B5366" w:rsidRDefault="008B5366">
      <w:pPr>
        <w:shd w:val="clear" w:color="auto" w:fill="FFFFFF"/>
        <w:ind w:firstLine="426"/>
        <w:jc w:val="both"/>
        <w:rPr>
          <w:spacing w:val="-8"/>
        </w:rPr>
      </w:pPr>
      <w:r>
        <w:rPr>
          <w:spacing w:val="-8"/>
        </w:rPr>
        <w:t>Должно планироватся:</w:t>
      </w:r>
    </w:p>
    <w:p w:rsidR="008B5366" w:rsidRDefault="008B5366" w:rsidP="008B5366">
      <w:pPr>
        <w:numPr>
          <w:ilvl w:val="0"/>
          <w:numId w:val="31"/>
        </w:numPr>
        <w:shd w:val="clear" w:color="auto" w:fill="FFFFFF"/>
        <w:tabs>
          <w:tab w:val="clear" w:pos="360"/>
          <w:tab w:val="num" w:pos="786"/>
        </w:tabs>
        <w:ind w:left="786"/>
        <w:jc w:val="both"/>
        <w:rPr>
          <w:spacing w:val="-8"/>
        </w:rPr>
      </w:pPr>
      <w:r>
        <w:rPr>
          <w:spacing w:val="-8"/>
        </w:rPr>
        <w:t>Платежеспособный спроси его региональное распределение</w:t>
      </w:r>
    </w:p>
    <w:p w:rsidR="008B5366" w:rsidRDefault="008B5366" w:rsidP="008B5366">
      <w:pPr>
        <w:numPr>
          <w:ilvl w:val="0"/>
          <w:numId w:val="31"/>
        </w:numPr>
        <w:shd w:val="clear" w:color="auto" w:fill="FFFFFF"/>
        <w:tabs>
          <w:tab w:val="clear" w:pos="360"/>
          <w:tab w:val="num" w:pos="786"/>
        </w:tabs>
        <w:ind w:left="786"/>
        <w:jc w:val="both"/>
        <w:rPr>
          <w:spacing w:val="-8"/>
        </w:rPr>
      </w:pPr>
      <w:r>
        <w:rPr>
          <w:spacing w:val="-8"/>
        </w:rPr>
        <w:t>Изучение региональных рынков</w:t>
      </w:r>
    </w:p>
    <w:p w:rsidR="008B5366" w:rsidRDefault="008B5366" w:rsidP="008B5366">
      <w:pPr>
        <w:numPr>
          <w:ilvl w:val="0"/>
          <w:numId w:val="31"/>
        </w:numPr>
        <w:shd w:val="clear" w:color="auto" w:fill="FFFFFF"/>
        <w:tabs>
          <w:tab w:val="clear" w:pos="360"/>
          <w:tab w:val="num" w:pos="786"/>
        </w:tabs>
        <w:ind w:left="786"/>
        <w:jc w:val="both"/>
        <w:rPr>
          <w:spacing w:val="-8"/>
        </w:rPr>
      </w:pPr>
      <w:r>
        <w:rPr>
          <w:spacing w:val="-8"/>
        </w:rPr>
        <w:t>Оенка фин и др. ресурсных возможностей регионов</w:t>
      </w:r>
    </w:p>
    <w:p w:rsidR="008B5366" w:rsidRDefault="008B5366" w:rsidP="008B5366">
      <w:pPr>
        <w:numPr>
          <w:ilvl w:val="0"/>
          <w:numId w:val="31"/>
        </w:numPr>
        <w:shd w:val="clear" w:color="auto" w:fill="FFFFFF"/>
        <w:tabs>
          <w:tab w:val="clear" w:pos="360"/>
          <w:tab w:val="num" w:pos="786"/>
        </w:tabs>
        <w:ind w:left="786"/>
        <w:jc w:val="both"/>
        <w:rPr>
          <w:spacing w:val="-8"/>
        </w:rPr>
      </w:pPr>
      <w:r>
        <w:rPr>
          <w:spacing w:val="-8"/>
        </w:rPr>
        <w:t>Выявлние путей и средств активизации собственного потенциала региона.</w:t>
      </w:r>
    </w:p>
    <w:p w:rsidR="008B5366" w:rsidRDefault="008B5366">
      <w:pPr>
        <w:shd w:val="clear" w:color="auto" w:fill="FFFFFF"/>
        <w:jc w:val="both"/>
        <w:rPr>
          <w:spacing w:val="-8"/>
        </w:rPr>
      </w:pPr>
      <w:r>
        <w:rPr>
          <w:spacing w:val="-8"/>
        </w:rPr>
        <w:t>Таким образо региональное планирование выступает инструментом региональной политики.</w:t>
      </w:r>
    </w:p>
    <w:p w:rsidR="008B5366" w:rsidRDefault="008B5366">
      <w:pPr>
        <w:shd w:val="clear" w:color="auto" w:fill="FFFFFF"/>
        <w:jc w:val="both"/>
        <w:rPr>
          <w:spacing w:val="-8"/>
        </w:rPr>
      </w:pPr>
      <w:r>
        <w:rPr>
          <w:spacing w:val="-8"/>
        </w:rPr>
        <w:t>При этом рег прогнозы нового поколения все больше оценивают финансовые отношения с центром. Внутри регионов прогнозы оценивают:</w:t>
      </w:r>
    </w:p>
    <w:p w:rsidR="008B5366" w:rsidRDefault="008B5366" w:rsidP="008B5366">
      <w:pPr>
        <w:numPr>
          <w:ilvl w:val="0"/>
          <w:numId w:val="32"/>
        </w:numPr>
        <w:shd w:val="clear" w:color="auto" w:fill="FFFFFF"/>
        <w:jc w:val="both"/>
        <w:rPr>
          <w:spacing w:val="-8"/>
        </w:rPr>
      </w:pPr>
      <w:r>
        <w:rPr>
          <w:spacing w:val="-8"/>
        </w:rPr>
        <w:t>Отношения между общественным и частным сектором</w:t>
      </w:r>
    </w:p>
    <w:p w:rsidR="008B5366" w:rsidRDefault="008B5366" w:rsidP="008B5366">
      <w:pPr>
        <w:numPr>
          <w:ilvl w:val="0"/>
          <w:numId w:val="32"/>
        </w:numPr>
        <w:shd w:val="clear" w:color="auto" w:fill="FFFFFF"/>
        <w:jc w:val="both"/>
        <w:rPr>
          <w:spacing w:val="-8"/>
        </w:rPr>
      </w:pPr>
      <w:r>
        <w:rPr>
          <w:spacing w:val="-8"/>
        </w:rPr>
        <w:t>Отношения м-у группами хоз субъектов</w:t>
      </w:r>
    </w:p>
    <w:p w:rsidR="008B5366" w:rsidRDefault="008B5366" w:rsidP="008B5366">
      <w:pPr>
        <w:numPr>
          <w:ilvl w:val="0"/>
          <w:numId w:val="32"/>
        </w:numPr>
        <w:shd w:val="clear" w:color="auto" w:fill="FFFFFF"/>
        <w:jc w:val="both"/>
        <w:rPr>
          <w:spacing w:val="-8"/>
        </w:rPr>
      </w:pPr>
      <w:r>
        <w:rPr>
          <w:spacing w:val="-8"/>
        </w:rPr>
        <w:t>Детальное планирование предприятий с гос собственностью</w:t>
      </w:r>
    </w:p>
    <w:p w:rsidR="008B5366" w:rsidRDefault="008B5366">
      <w:pPr>
        <w:shd w:val="clear" w:color="auto" w:fill="FFFFFF"/>
        <w:jc w:val="both"/>
        <w:rPr>
          <w:spacing w:val="-8"/>
        </w:rPr>
      </w:pPr>
      <w:r>
        <w:rPr>
          <w:spacing w:val="-8"/>
        </w:rPr>
        <w:t>Основным методом регионального ПИП является ЭММ. Но встречаются и другие методы.</w:t>
      </w:r>
    </w:p>
    <w:p w:rsidR="008B5366" w:rsidRDefault="008B5366">
      <w:pPr>
        <w:shd w:val="clear" w:color="auto" w:fill="FFFFFF"/>
        <w:ind w:firstLine="426"/>
        <w:jc w:val="both"/>
        <w:rPr>
          <w:spacing w:val="-8"/>
        </w:rPr>
      </w:pPr>
    </w:p>
    <w:p w:rsidR="008B5366" w:rsidRDefault="008B5366">
      <w:pPr>
        <w:shd w:val="clear" w:color="auto" w:fill="FFFFFF"/>
        <w:jc w:val="both"/>
        <w:rPr>
          <w:spacing w:val="-8"/>
        </w:rPr>
      </w:pPr>
    </w:p>
    <w:p w:rsidR="008B5366" w:rsidRDefault="008B5366">
      <w:pPr>
        <w:shd w:val="clear" w:color="auto" w:fill="FFFFFF"/>
        <w:ind w:firstLine="567"/>
        <w:jc w:val="both"/>
        <w:rPr>
          <w:spacing w:val="-8"/>
        </w:rPr>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МЕНЕДЖМЕНТ И УПРАВЛЕНИЕ</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52. Методика анализа и проектирования структуры управления</w:t>
      </w:r>
    </w:p>
    <w:p w:rsidR="008B5366" w:rsidRDefault="008B5366">
      <w:pPr>
        <w:shd w:val="clear" w:color="auto" w:fill="FFFFFF"/>
        <w:ind w:right="149"/>
        <w:jc w:val="both"/>
        <w:rPr>
          <w:i/>
          <w:spacing w:val="-3"/>
        </w:rPr>
      </w:pPr>
      <w:r>
        <w:rPr>
          <w:i/>
          <w:spacing w:val="-3"/>
        </w:rPr>
        <w:t>В целом построение сисемы управления включает этапы:</w:t>
      </w:r>
    </w:p>
    <w:p w:rsidR="008B5366" w:rsidRDefault="008B5366" w:rsidP="008B5366">
      <w:pPr>
        <w:numPr>
          <w:ilvl w:val="0"/>
          <w:numId w:val="33"/>
        </w:numPr>
        <w:shd w:val="clear" w:color="auto" w:fill="FFFFFF"/>
        <w:ind w:right="149"/>
        <w:jc w:val="both"/>
        <w:rPr>
          <w:i/>
          <w:spacing w:val="-3"/>
        </w:rPr>
      </w:pPr>
      <w:r>
        <w:rPr>
          <w:i/>
          <w:spacing w:val="-3"/>
        </w:rPr>
        <w:t>Проектирование производственной структуры</w:t>
      </w:r>
    </w:p>
    <w:p w:rsidR="008B5366" w:rsidRDefault="008B5366" w:rsidP="008B5366">
      <w:pPr>
        <w:numPr>
          <w:ilvl w:val="0"/>
          <w:numId w:val="33"/>
        </w:numPr>
        <w:shd w:val="clear" w:color="auto" w:fill="FFFFFF"/>
        <w:ind w:right="149"/>
        <w:jc w:val="both"/>
        <w:rPr>
          <w:i/>
          <w:spacing w:val="-3"/>
        </w:rPr>
      </w:pPr>
      <w:r>
        <w:rPr>
          <w:i/>
          <w:spacing w:val="-3"/>
        </w:rPr>
        <w:t>Проектирование организационной структуры</w:t>
      </w:r>
    </w:p>
    <w:p w:rsidR="008B5366" w:rsidRDefault="008B5366" w:rsidP="008B5366">
      <w:pPr>
        <w:numPr>
          <w:ilvl w:val="0"/>
          <w:numId w:val="33"/>
        </w:numPr>
        <w:shd w:val="clear" w:color="auto" w:fill="FFFFFF"/>
        <w:ind w:right="149"/>
        <w:jc w:val="both"/>
        <w:rPr>
          <w:i/>
          <w:spacing w:val="-3"/>
        </w:rPr>
      </w:pPr>
      <w:r>
        <w:rPr>
          <w:i/>
          <w:spacing w:val="-3"/>
        </w:rPr>
        <w:t>Проетирование системы управления.</w:t>
      </w:r>
    </w:p>
    <w:p w:rsidR="008B5366" w:rsidRDefault="008B5366">
      <w:pPr>
        <w:shd w:val="clear" w:color="auto" w:fill="FFFFFF"/>
        <w:ind w:right="149"/>
        <w:jc w:val="both"/>
        <w:rPr>
          <w:spacing w:val="-3"/>
        </w:rPr>
      </w:pPr>
      <w:r>
        <w:rPr>
          <w:i/>
          <w:spacing w:val="-3"/>
        </w:rPr>
        <w:t>1</w:t>
      </w:r>
      <w:r>
        <w:rPr>
          <w:i/>
          <w:spacing w:val="-3"/>
          <w:u w:val="single"/>
        </w:rPr>
        <w:t>.</w:t>
      </w:r>
      <w:r>
        <w:rPr>
          <w:i/>
          <w:spacing w:val="-1"/>
          <w:u w:val="single"/>
        </w:rPr>
        <w:t xml:space="preserve">Ан. природных и экономических условий. </w:t>
      </w:r>
      <w:r>
        <w:rPr>
          <w:spacing w:val="-1"/>
        </w:rPr>
        <w:t>В процессе ана</w:t>
      </w:r>
      <w:r>
        <w:rPr>
          <w:spacing w:val="-1"/>
        </w:rPr>
        <w:softHyphen/>
      </w:r>
      <w:r>
        <w:rPr>
          <w:spacing w:val="3"/>
        </w:rPr>
        <w:t>лиза необходимо рассмотреть общие сведения о хозяйстве: место</w:t>
      </w:r>
      <w:r>
        <w:rPr>
          <w:spacing w:val="-2"/>
        </w:rPr>
        <w:t xml:space="preserve"> расположения, удаленность от областного и районного центров, </w:t>
      </w:r>
      <w:r>
        <w:rPr>
          <w:spacing w:val="-3"/>
        </w:rPr>
        <w:t>размещение производства и населенных пунктов по территории хо</w:t>
      </w:r>
      <w:r>
        <w:rPr>
          <w:spacing w:val="-3"/>
        </w:rPr>
        <w:softHyphen/>
      </w:r>
      <w:r>
        <w:rPr>
          <w:spacing w:val="3"/>
        </w:rPr>
        <w:t>зяйства</w:t>
      </w:r>
      <w:r>
        <w:rPr>
          <w:spacing w:val="-3"/>
        </w:rPr>
        <w:t xml:space="preserve">, отразить состояние дорог и наличие средств связи, дать </w:t>
      </w:r>
      <w:r>
        <w:rPr>
          <w:spacing w:val="-2"/>
        </w:rPr>
        <w:t xml:space="preserve">характеристику объектов производственного и культурно-бытового </w:t>
      </w:r>
      <w:r>
        <w:t xml:space="preserve">назначения. Эти факторы могут </w:t>
      </w:r>
      <w:r>
        <w:rPr>
          <w:spacing w:val="-2"/>
        </w:rPr>
        <w:t xml:space="preserve">усложнять или упрощать </w:t>
      </w:r>
      <w:r>
        <w:t xml:space="preserve">орг-е устройство. </w:t>
      </w:r>
      <w:r>
        <w:rPr>
          <w:spacing w:val="-3"/>
        </w:rPr>
        <w:t xml:space="preserve">В заключение анализа природных и экономических условий </w:t>
      </w:r>
      <w:r>
        <w:rPr>
          <w:spacing w:val="-2"/>
        </w:rPr>
        <w:t>необходимо сделать выводы о соответствии специализации хозяй</w:t>
      </w:r>
      <w:r>
        <w:rPr>
          <w:spacing w:val="-2"/>
        </w:rPr>
        <w:softHyphen/>
      </w:r>
      <w:r>
        <w:rPr>
          <w:spacing w:val="1"/>
        </w:rPr>
        <w:t>ства условиям производства.</w:t>
      </w:r>
      <w:r>
        <w:t xml:space="preserve"> </w:t>
      </w:r>
      <w:r>
        <w:rPr>
          <w:i/>
          <w:u w:val="single"/>
        </w:rPr>
        <w:t>2. Ан. размеров производства</w:t>
      </w:r>
      <w:r>
        <w:rPr>
          <w:i/>
        </w:rPr>
        <w:t xml:space="preserve"> </w:t>
      </w:r>
      <w:r>
        <w:t xml:space="preserve">(ст-ть валовой пр-ции, площадь угодий, пашни, ст-ть основных фондов, поголовье и т.д.). В результате необходимо сделать выводы и </w:t>
      </w:r>
      <w:r>
        <w:rPr>
          <w:spacing w:val="7"/>
        </w:rPr>
        <w:t xml:space="preserve">размерах производства в сельскохозяйственном предприятии в </w:t>
      </w:r>
      <w:r>
        <w:rPr>
          <w:spacing w:val="1"/>
        </w:rPr>
        <w:t xml:space="preserve">сопоставлении со средними данными по району или по передовым </w:t>
      </w:r>
      <w:r>
        <w:rPr>
          <w:spacing w:val="-4"/>
        </w:rPr>
        <w:t xml:space="preserve">хозяйствам. </w:t>
      </w:r>
      <w:r>
        <w:rPr>
          <w:i/>
          <w:spacing w:val="-4"/>
          <w:u w:val="single"/>
        </w:rPr>
        <w:t>3. А</w:t>
      </w:r>
      <w:r>
        <w:rPr>
          <w:i/>
          <w:spacing w:val="-5"/>
          <w:u w:val="single"/>
        </w:rPr>
        <w:t>н. размеров произв-ных подразделений</w:t>
      </w:r>
      <w:r>
        <w:rPr>
          <w:i/>
          <w:spacing w:val="-5"/>
        </w:rPr>
        <w:t xml:space="preserve"> </w:t>
      </w:r>
      <w:r>
        <w:rPr>
          <w:spacing w:val="-5"/>
        </w:rPr>
        <w:t xml:space="preserve">путем </w:t>
      </w:r>
      <w:r>
        <w:rPr>
          <w:spacing w:val="1"/>
        </w:rPr>
        <w:t xml:space="preserve">сравнений фактических их размеров с оптимальными для данной </w:t>
      </w:r>
      <w:r>
        <w:t xml:space="preserve">зоны (площадь пашни, кол-во тракторов, численность раб-ков). Оптимальность размера подразделения </w:t>
      </w:r>
      <w:r>
        <w:rPr>
          <w:spacing w:val="-1"/>
        </w:rPr>
        <w:t>является условием нормальной нагрузки на руководителя и управ</w:t>
      </w:r>
      <w:r>
        <w:rPr>
          <w:spacing w:val="-1"/>
        </w:rPr>
        <w:softHyphen/>
        <w:t>ляемости подразделения.</w:t>
      </w:r>
      <w:r>
        <w:rPr>
          <w:spacing w:val="-2"/>
        </w:rPr>
        <w:t xml:space="preserve"> Нужно </w:t>
      </w:r>
      <w:r>
        <w:rPr>
          <w:spacing w:val="6"/>
        </w:rPr>
        <w:t xml:space="preserve">иметь оптимальные по размеру бригады во главе </w:t>
      </w:r>
      <w:r>
        <w:rPr>
          <w:spacing w:val="-1"/>
        </w:rPr>
        <w:t>с бригадиром дл</w:t>
      </w:r>
      <w:r>
        <w:rPr>
          <w:spacing w:val="-2"/>
        </w:rPr>
        <w:t xml:space="preserve">я соблюдения принципа единоначалия, </w:t>
      </w:r>
      <w:r>
        <w:rPr>
          <w:spacing w:val="-3"/>
        </w:rPr>
        <w:t xml:space="preserve">устранения дублирования в работе. </w:t>
      </w:r>
      <w:r>
        <w:t xml:space="preserve">Определяется уровень </w:t>
      </w:r>
      <w:r>
        <w:rPr>
          <w:spacing w:val="-4"/>
        </w:rPr>
        <w:t>специализации (кол-во специализированных бригад:общ.число подразделений) и концентрации пр-ва (кол-во подразделений, соответствующим оптимальным:их общ.) в раст-ве и жив</w:t>
      </w:r>
      <w:r>
        <w:rPr>
          <w:spacing w:val="2"/>
        </w:rPr>
        <w:t xml:space="preserve">-ве. </w:t>
      </w:r>
      <w:r>
        <w:rPr>
          <w:spacing w:val="-3"/>
        </w:rPr>
        <w:t xml:space="preserve">Если полученные коэффициенты близки </w:t>
      </w:r>
      <w:r>
        <w:t xml:space="preserve">к 1, то </w:t>
      </w:r>
      <w:r>
        <w:rPr>
          <w:spacing w:val="5"/>
        </w:rPr>
        <w:t>возможен</w:t>
      </w:r>
      <w:r>
        <w:t xml:space="preserve"> переход к от</w:t>
      </w:r>
      <w:r>
        <w:softHyphen/>
      </w:r>
      <w:r>
        <w:rPr>
          <w:spacing w:val="5"/>
        </w:rPr>
        <w:t xml:space="preserve">раслевой структуре. </w:t>
      </w:r>
      <w:r>
        <w:t>При анализе факторов, влияющих на организационное устройст</w:t>
      </w:r>
      <w:r>
        <w:softHyphen/>
      </w:r>
      <w:r>
        <w:rPr>
          <w:spacing w:val="2"/>
        </w:rPr>
        <w:t xml:space="preserve">во хозяйства, важное значение придается </w:t>
      </w:r>
      <w:r>
        <w:rPr>
          <w:i/>
          <w:spacing w:val="2"/>
        </w:rPr>
        <w:t>анализу соответствия су</w:t>
      </w:r>
      <w:r>
        <w:rPr>
          <w:i/>
          <w:spacing w:val="2"/>
        </w:rPr>
        <w:softHyphen/>
      </w:r>
      <w:r>
        <w:rPr>
          <w:i/>
          <w:spacing w:val="4"/>
        </w:rPr>
        <w:t>ществующих форм организации труда и количества внутрихозяй</w:t>
      </w:r>
      <w:r>
        <w:rPr>
          <w:i/>
        </w:rPr>
        <w:t>ственных подразделений основного производства</w:t>
      </w:r>
      <w:r>
        <w:t xml:space="preserve"> требованиям научной его организации. От выбора форм организа</w:t>
      </w:r>
      <w:r>
        <w:softHyphen/>
      </w:r>
      <w:r>
        <w:rPr>
          <w:spacing w:val="1"/>
        </w:rPr>
        <w:t xml:space="preserve">ции труда зависит оптимальный размер первичных подразделений, </w:t>
      </w:r>
      <w:r>
        <w:rPr>
          <w:spacing w:val="5"/>
        </w:rPr>
        <w:t xml:space="preserve">их количество, а также необходимость создания промежуточных </w:t>
      </w:r>
      <w:r>
        <w:rPr>
          <w:spacing w:val="-5"/>
        </w:rPr>
        <w:t>подразделений.</w:t>
      </w:r>
      <w:r>
        <w:rPr>
          <w:i/>
        </w:rPr>
        <w:t xml:space="preserve"> 4</w:t>
      </w:r>
      <w:r>
        <w:rPr>
          <w:i/>
          <w:u w:val="single"/>
        </w:rPr>
        <w:t>. Анализ размеров вторичных производственных подразделений</w:t>
      </w:r>
      <w:r>
        <w:rPr>
          <w:i/>
        </w:rPr>
        <w:t xml:space="preserve"> </w:t>
      </w:r>
      <w:r>
        <w:rPr>
          <w:spacing w:val="-3"/>
        </w:rPr>
        <w:t>(для определения целесообразности применения трех</w:t>
      </w:r>
      <w:r>
        <w:rPr>
          <w:spacing w:val="-3"/>
        </w:rPr>
        <w:softHyphen/>
      </w:r>
      <w:r>
        <w:t xml:space="preserve">ступенчатой организационной структуры). </w:t>
      </w:r>
      <w:r>
        <w:rPr>
          <w:spacing w:val="3"/>
        </w:rPr>
        <w:t>Вторичные производственные подразделения (отделения, це</w:t>
      </w:r>
      <w:r>
        <w:rPr>
          <w:spacing w:val="3"/>
        </w:rPr>
        <w:softHyphen/>
      </w:r>
      <w:r>
        <w:rPr>
          <w:spacing w:val="-4"/>
        </w:rPr>
        <w:t xml:space="preserve">хи, производственные участки) создаются, когда на определенной </w:t>
      </w:r>
      <w:r>
        <w:rPr>
          <w:spacing w:val="1"/>
        </w:rPr>
        <w:t>территории имеется как минимум 3 первичных произв-</w:t>
      </w:r>
      <w:r>
        <w:rPr>
          <w:spacing w:val="1"/>
        </w:rPr>
        <w:softHyphen/>
        <w:t xml:space="preserve">ных подразделения, работу которых необходимо координировать. </w:t>
      </w:r>
      <w:r>
        <w:rPr>
          <w:i/>
          <w:u w:val="single"/>
        </w:rPr>
        <w:t>5. Анализ производственных связей между внутрихозяйствен</w:t>
      </w:r>
      <w:r>
        <w:rPr>
          <w:i/>
          <w:spacing w:val="-3"/>
          <w:u w:val="single"/>
        </w:rPr>
        <w:t>ными подразделениями</w:t>
      </w:r>
      <w:r>
        <w:rPr>
          <w:spacing w:val="-3"/>
        </w:rPr>
        <w:t xml:space="preserve"> (для установления связей и уровня их хозяйственной самостоятельности).  </w:t>
      </w:r>
      <w:r>
        <w:rPr>
          <w:spacing w:val="1"/>
        </w:rPr>
        <w:t>В условиях углубленной специализации и концентрации произ</w:t>
      </w:r>
      <w:r>
        <w:rPr>
          <w:spacing w:val="1"/>
        </w:rPr>
        <w:softHyphen/>
      </w:r>
      <w:r>
        <w:rPr>
          <w:spacing w:val="6"/>
        </w:rPr>
        <w:t>водственные связи между различными отраслями комплексного</w:t>
      </w:r>
      <w:r>
        <w:rPr>
          <w:spacing w:val="6"/>
        </w:rPr>
        <w:br/>
      </w:r>
      <w:r>
        <w:rPr>
          <w:spacing w:val="-1"/>
        </w:rPr>
        <w:t>подразделения ослабевают и меняют свою форму</w:t>
      </w:r>
      <w:r>
        <w:rPr>
          <w:i/>
          <w:spacing w:val="-1"/>
          <w:u w:val="single"/>
        </w:rPr>
        <w:t xml:space="preserve">. </w:t>
      </w:r>
      <w:r>
        <w:rPr>
          <w:i/>
          <w:u w:val="single"/>
        </w:rPr>
        <w:t>6. Хар-ка технич-й оснащенности пр-ва (</w:t>
      </w:r>
      <w:r>
        <w:t xml:space="preserve">рост энергообеспеченности и энергооснащенности </w:t>
      </w:r>
      <w:r>
        <w:rPr>
          <w:spacing w:val="-2"/>
        </w:rPr>
        <w:t>труда сопровождается укрупнением внутрихозяйственных подраз</w:t>
      </w:r>
      <w:r>
        <w:rPr>
          <w:spacing w:val="-2"/>
        </w:rPr>
        <w:softHyphen/>
      </w:r>
      <w:r>
        <w:rPr>
          <w:spacing w:val="-3"/>
        </w:rPr>
        <w:t>делений, внедрением специа</w:t>
      </w:r>
      <w:r>
        <w:rPr>
          <w:spacing w:val="-3"/>
        </w:rPr>
        <w:softHyphen/>
      </w:r>
      <w:r>
        <w:rPr>
          <w:spacing w:val="-2"/>
        </w:rPr>
        <w:t xml:space="preserve">лизированных отрядов и </w:t>
      </w:r>
      <w:r>
        <w:rPr>
          <w:spacing w:val="3"/>
        </w:rPr>
        <w:t xml:space="preserve">механизированных звеньев, что </w:t>
      </w:r>
      <w:r>
        <w:rPr>
          <w:spacing w:val="-3"/>
        </w:rPr>
        <w:t xml:space="preserve">ведет к изменению </w:t>
      </w:r>
      <w:r>
        <w:rPr>
          <w:spacing w:val="1"/>
        </w:rPr>
        <w:t>структуры управления. Этот а</w:t>
      </w:r>
      <w:r>
        <w:rPr>
          <w:spacing w:val="-3"/>
        </w:rPr>
        <w:t>нализ</w:t>
      </w:r>
      <w:r>
        <w:rPr>
          <w:spacing w:val="-2"/>
        </w:rPr>
        <w:t xml:space="preserve"> необхо</w:t>
      </w:r>
      <w:r>
        <w:rPr>
          <w:spacing w:val="-2"/>
        </w:rPr>
        <w:softHyphen/>
      </w:r>
      <w:r>
        <w:rPr>
          <w:spacing w:val="-3"/>
        </w:rPr>
        <w:t>дим для определения численности инженерного персонала по ка</w:t>
      </w:r>
      <w:r>
        <w:rPr>
          <w:spacing w:val="-3"/>
        </w:rPr>
        <w:softHyphen/>
        <w:t xml:space="preserve">тегориям, возможности перехода на индустриальную технологию </w:t>
      </w:r>
      <w:r>
        <w:rPr>
          <w:spacing w:val="3"/>
        </w:rPr>
        <w:t xml:space="preserve">производства и отраслевые формы управления. </w:t>
      </w:r>
      <w:r>
        <w:rPr>
          <w:i/>
          <w:u w:val="single"/>
        </w:rPr>
        <w:t xml:space="preserve">7. На основании полученной выше информации начертить схему </w:t>
      </w:r>
      <w:r>
        <w:rPr>
          <w:i/>
          <w:spacing w:val="-3"/>
          <w:u w:val="single"/>
        </w:rPr>
        <w:t>организационной структуры хозяйства</w:t>
      </w:r>
      <w:r>
        <w:rPr>
          <w:i/>
          <w:spacing w:val="-3"/>
        </w:rPr>
        <w:t xml:space="preserve"> </w:t>
      </w:r>
      <w:r>
        <w:rPr>
          <w:spacing w:val="-3"/>
        </w:rPr>
        <w:t xml:space="preserve">с указанием основных, </w:t>
      </w:r>
      <w:r>
        <w:rPr>
          <w:spacing w:val="-2"/>
        </w:rPr>
        <w:t>вспомогательных и обслуживающих подразделений, функциональ</w:t>
      </w:r>
      <w:r>
        <w:rPr>
          <w:spacing w:val="-2"/>
        </w:rPr>
        <w:softHyphen/>
      </w:r>
      <w:r>
        <w:rPr>
          <w:spacing w:val="9"/>
        </w:rPr>
        <w:t xml:space="preserve">ных служб и дать ее характеристику. </w:t>
      </w:r>
      <w:r>
        <w:rPr>
          <w:i/>
          <w:u w:val="single"/>
        </w:rPr>
        <w:t xml:space="preserve">8.Проводится общий анализ </w:t>
      </w:r>
      <w:r>
        <w:rPr>
          <w:i/>
          <w:spacing w:val="-2"/>
          <w:u w:val="single"/>
        </w:rPr>
        <w:t>организационной структуры</w:t>
      </w:r>
      <w:r>
        <w:rPr>
          <w:spacing w:val="-2"/>
        </w:rPr>
        <w:t xml:space="preserve"> хозяйства и предложения по ее </w:t>
      </w:r>
      <w:r>
        <w:rPr>
          <w:spacing w:val="-3"/>
        </w:rPr>
        <w:t xml:space="preserve">рационализации. </w:t>
      </w:r>
    </w:p>
    <w:p w:rsidR="008B5366" w:rsidRDefault="008B5366">
      <w:pPr>
        <w:shd w:val="clear" w:color="auto" w:fill="FFFFFF"/>
        <w:ind w:right="149"/>
        <w:jc w:val="both"/>
      </w:pPr>
    </w:p>
    <w:p w:rsidR="008B5366" w:rsidRDefault="008B5366">
      <w:pPr>
        <w:shd w:val="clear" w:color="auto" w:fill="FFFFFF"/>
        <w:ind w:right="24"/>
        <w:jc w:val="center"/>
        <w:rPr>
          <w:rFonts w:ascii="Arial" w:hAnsi="Arial"/>
          <w:b/>
        </w:rPr>
      </w:pPr>
    </w:p>
    <w:p w:rsidR="008B5366" w:rsidRDefault="008B5366">
      <w:pPr>
        <w:shd w:val="clear" w:color="auto" w:fill="FFFFFF"/>
        <w:ind w:right="-1"/>
        <w:jc w:val="center"/>
        <w:rPr>
          <w:rFonts w:ascii="Arial" w:hAnsi="Arial"/>
          <w:b/>
        </w:rPr>
      </w:pPr>
      <w:r>
        <w:rPr>
          <w:rFonts w:ascii="Arial" w:hAnsi="Arial"/>
          <w:b/>
        </w:rPr>
        <w:t xml:space="preserve"> 53. Понятие АПК как объекта управления. Органы управления АПК на разных уровнях иерархии</w:t>
      </w:r>
    </w:p>
    <w:p w:rsidR="008B5366" w:rsidRDefault="008B5366">
      <w:pPr>
        <w:shd w:val="clear" w:color="auto" w:fill="FFFFFF"/>
        <w:ind w:right="77" w:firstLine="283"/>
        <w:jc w:val="both"/>
        <w:rPr>
          <w:spacing w:val="-4"/>
        </w:rPr>
      </w:pPr>
      <w:r>
        <w:rPr>
          <w:spacing w:val="-11"/>
        </w:rPr>
        <w:t xml:space="preserve">АПК включает: </w:t>
      </w:r>
      <w:r>
        <w:rPr>
          <w:i/>
          <w:spacing w:val="-11"/>
          <w:u w:val="single"/>
        </w:rPr>
        <w:t>1.Продуктовый подкомплекс</w:t>
      </w:r>
      <w:r>
        <w:rPr>
          <w:spacing w:val="-11"/>
        </w:rPr>
        <w:t xml:space="preserve">: </w:t>
      </w:r>
      <w:r>
        <w:rPr>
          <w:i/>
          <w:spacing w:val="-11"/>
        </w:rPr>
        <w:t>а)продовольственный комплекс</w:t>
      </w:r>
      <w:r>
        <w:rPr>
          <w:spacing w:val="-11"/>
        </w:rPr>
        <w:t xml:space="preserve">(зернопродуктовый, мясомолочный, рыбопродукт-й, сахаропродукт-й, масложиропродукт-й, плодоовощной, безалког-ных и алког-ных продуктов, виноградно-винодельческий, чаепродукт-й); </w:t>
      </w:r>
      <w:r>
        <w:rPr>
          <w:i/>
          <w:spacing w:val="-11"/>
        </w:rPr>
        <w:t>б)непродовольственный комплекс</w:t>
      </w:r>
      <w:r>
        <w:rPr>
          <w:spacing w:val="-11"/>
        </w:rPr>
        <w:t xml:space="preserve"> (эфирномасличнопродукт-й, табачнопродукт-й, хлопковопродукт-й, одежды и текстильно-трикотажный изд-й, кожевенно-обувной, лесопроизводственный); </w:t>
      </w:r>
      <w:r>
        <w:rPr>
          <w:i/>
          <w:spacing w:val="-11"/>
          <w:u w:val="single"/>
        </w:rPr>
        <w:t>2.Обеспечивающий подкомплекс</w:t>
      </w:r>
      <w:r>
        <w:rPr>
          <w:spacing w:val="-11"/>
        </w:rPr>
        <w:t xml:space="preserve"> (тракторного и общего машиностроения, агрохим., сельского и мелиоративного строительства, торговли и общепита). Особенности управления с/х: 1.</w:t>
      </w:r>
      <w:r>
        <w:rPr>
          <w:i/>
          <w:spacing w:val="-8"/>
        </w:rPr>
        <w:t>Земля</w:t>
      </w:r>
      <w:r>
        <w:rPr>
          <w:spacing w:val="-8"/>
        </w:rPr>
        <w:t xml:space="preserve"> в с/х - не только объект, но и предмет труда, </w:t>
      </w:r>
      <w:r>
        <w:rPr>
          <w:spacing w:val="-7"/>
        </w:rPr>
        <w:t>основное ср-во произв-ва (следоват-но, терри</w:t>
      </w:r>
      <w:r>
        <w:rPr>
          <w:spacing w:val="-7"/>
        </w:rPr>
        <w:softHyphen/>
      </w:r>
      <w:r>
        <w:rPr>
          <w:spacing w:val="-6"/>
        </w:rPr>
        <w:t>ториальная рассредоточенность произв-ва, построение органов управления по территориаль</w:t>
      </w:r>
      <w:r>
        <w:rPr>
          <w:spacing w:val="-6"/>
        </w:rPr>
        <w:softHyphen/>
      </w:r>
      <w:r>
        <w:rPr>
          <w:spacing w:val="-5"/>
        </w:rPr>
        <w:t>но-произв. принципу. 2.</w:t>
      </w:r>
      <w:r>
        <w:rPr>
          <w:i/>
          <w:spacing w:val="-3"/>
        </w:rPr>
        <w:t>Территориальная рассредоточенность произв-ва</w:t>
      </w:r>
      <w:r>
        <w:rPr>
          <w:spacing w:val="-3"/>
        </w:rPr>
        <w:t xml:space="preserve"> </w:t>
      </w:r>
      <w:r>
        <w:rPr>
          <w:spacing w:val="-7"/>
        </w:rPr>
        <w:t xml:space="preserve">затрудняют сбор и переработку информации, след-но, </w:t>
      </w:r>
      <w:r>
        <w:rPr>
          <w:spacing w:val="-6"/>
        </w:rPr>
        <w:t>запаздывание принятия оперативных решений. 3.</w:t>
      </w:r>
      <w:r>
        <w:rPr>
          <w:spacing w:val="-4"/>
        </w:rPr>
        <w:t xml:space="preserve">Экономическое воспроизводство в с/х </w:t>
      </w:r>
      <w:r>
        <w:rPr>
          <w:spacing w:val="-2"/>
        </w:rPr>
        <w:t xml:space="preserve">переплетается с естественным и зависит </w:t>
      </w:r>
      <w:r>
        <w:rPr>
          <w:spacing w:val="-4"/>
        </w:rPr>
        <w:t xml:space="preserve">от </w:t>
      </w:r>
      <w:r>
        <w:rPr>
          <w:i/>
          <w:spacing w:val="-4"/>
        </w:rPr>
        <w:t>природно-климатических условий. 4.П</w:t>
      </w:r>
      <w:r>
        <w:rPr>
          <w:i/>
          <w:spacing w:val="-3"/>
        </w:rPr>
        <w:t xml:space="preserve">родолжительность производственных </w:t>
      </w:r>
      <w:r>
        <w:rPr>
          <w:spacing w:val="-5"/>
        </w:rPr>
        <w:t>связана с естественными биологическими процессами. 5.</w:t>
      </w:r>
      <w:r>
        <w:rPr>
          <w:i/>
          <w:spacing w:val="-6"/>
        </w:rPr>
        <w:t>Сезонность</w:t>
      </w:r>
      <w:r>
        <w:rPr>
          <w:spacing w:val="-6"/>
        </w:rPr>
        <w:t xml:space="preserve"> производства</w:t>
      </w:r>
      <w:r>
        <w:rPr>
          <w:spacing w:val="-5"/>
        </w:rPr>
        <w:t>. 6.</w:t>
      </w:r>
      <w:r>
        <w:rPr>
          <w:i/>
          <w:spacing w:val="-3"/>
        </w:rPr>
        <w:t xml:space="preserve">Многообразие форм собственности и хозяйствования </w:t>
      </w:r>
      <w:r>
        <w:rPr>
          <w:spacing w:val="-3"/>
        </w:rPr>
        <w:t>обусловли</w:t>
      </w:r>
      <w:r>
        <w:rPr>
          <w:spacing w:val="-3"/>
        </w:rPr>
        <w:softHyphen/>
      </w:r>
      <w:r>
        <w:rPr>
          <w:spacing w:val="-5"/>
        </w:rPr>
        <w:t xml:space="preserve">вает формирование присущих им органов управления. Другие особенности </w:t>
      </w:r>
      <w:r>
        <w:rPr>
          <w:spacing w:val="-7"/>
        </w:rPr>
        <w:t>управления в АПК: различия между городом и дерев</w:t>
      </w:r>
      <w:r>
        <w:rPr>
          <w:spacing w:val="-7"/>
        </w:rPr>
        <w:softHyphen/>
      </w:r>
      <w:r>
        <w:rPr>
          <w:spacing w:val="-4"/>
        </w:rPr>
        <w:t xml:space="preserve">ней, традиции, обычаи населения и др. </w:t>
      </w:r>
    </w:p>
    <w:p w:rsidR="008B5366" w:rsidRDefault="008B5366">
      <w:pPr>
        <w:shd w:val="clear" w:color="auto" w:fill="FFFFFF"/>
        <w:ind w:right="77" w:firstLine="283"/>
        <w:jc w:val="both"/>
      </w:pPr>
      <w:r>
        <w:rPr>
          <w:spacing w:val="-4"/>
        </w:rPr>
        <w:t xml:space="preserve">Гос. упр-е: </w:t>
      </w:r>
      <w:r>
        <w:rPr>
          <w:i/>
          <w:spacing w:val="-4"/>
        </w:rPr>
        <w:t>1.Прямое</w:t>
      </w:r>
      <w:r>
        <w:rPr>
          <w:spacing w:val="-4"/>
        </w:rPr>
        <w:t xml:space="preserve"> (предполагает вмешательство в деят-ть хозяйствующего субъекта):ГУП и МУП, АО со 100% пакетом акций гос-ва, Федеральная собственность субъектов РФ в составе др.АО, кКонтрольно-исполнительные слжбы,Гос.целевые программы; </w:t>
      </w:r>
      <w:r>
        <w:rPr>
          <w:i/>
          <w:spacing w:val="-4"/>
        </w:rPr>
        <w:t>2. Косвенное</w:t>
      </w:r>
      <w:r>
        <w:rPr>
          <w:spacing w:val="-4"/>
        </w:rPr>
        <w:t xml:space="preserve"> (воздействие на соц.-эк. Процессы в гос. и негос. секторах эк-ми методами. Д-вие через механизмы: ценовой, налоговый, финансовый, кредитный, через цели и стратегии аграрной реформы).</w:t>
      </w:r>
      <w:r>
        <w:rPr>
          <w:b/>
          <w:u w:val="single"/>
        </w:rPr>
        <w:t>Федеральный уровень</w:t>
      </w:r>
      <w:r>
        <w:rPr>
          <w:b/>
        </w:rPr>
        <w:t xml:space="preserve"> </w:t>
      </w:r>
      <w:r>
        <w:t xml:space="preserve">Принимаются </w:t>
      </w:r>
      <w:r>
        <w:rPr>
          <w:spacing w:val="-3"/>
        </w:rPr>
        <w:t xml:space="preserve">решения по основным вопросам функционирования </w:t>
      </w:r>
      <w:r>
        <w:t xml:space="preserve">АПК. </w:t>
      </w:r>
      <w:r>
        <w:rPr>
          <w:spacing w:val="-6"/>
          <w:u w:val="single"/>
        </w:rPr>
        <w:t>Стр-ра</w:t>
      </w:r>
      <w:r>
        <w:rPr>
          <w:spacing w:val="-6"/>
        </w:rPr>
        <w:t xml:space="preserve">: </w:t>
      </w:r>
      <w:r>
        <w:rPr>
          <w:spacing w:val="-6"/>
          <w:u w:val="single"/>
        </w:rPr>
        <w:t>1.Законотворческая деят-ть</w:t>
      </w:r>
      <w:r>
        <w:rPr>
          <w:spacing w:val="-6"/>
        </w:rPr>
        <w:t xml:space="preserve">: </w:t>
      </w:r>
      <w:r>
        <w:rPr>
          <w:i/>
          <w:spacing w:val="-6"/>
          <w:u w:val="single"/>
        </w:rPr>
        <w:t>Президент</w:t>
      </w:r>
      <w:r>
        <w:rPr>
          <w:spacing w:val="-6"/>
        </w:rPr>
        <w:t>(определение стратегии разв.АПК)-</w:t>
      </w:r>
      <w:r>
        <w:rPr>
          <w:i/>
          <w:spacing w:val="-6"/>
          <w:u w:val="single"/>
        </w:rPr>
        <w:t>Прав-во</w:t>
      </w:r>
      <w:r>
        <w:rPr>
          <w:spacing w:val="-6"/>
        </w:rPr>
        <w:t xml:space="preserve"> (формирование паолитики разв. АПК, п</w:t>
      </w:r>
      <w:r>
        <w:rPr>
          <w:spacing w:val="1"/>
        </w:rPr>
        <w:t xml:space="preserve">одготовка проектов законода тельных и </w:t>
      </w:r>
      <w:r>
        <w:rPr>
          <w:spacing w:val="2"/>
        </w:rPr>
        <w:t xml:space="preserve">нормативных </w:t>
      </w:r>
      <w:r>
        <w:rPr>
          <w:spacing w:val="1"/>
        </w:rPr>
        <w:t xml:space="preserve">актов, </w:t>
      </w:r>
      <w:r>
        <w:rPr>
          <w:spacing w:val="2"/>
        </w:rPr>
        <w:t>актов по реализации законов)-</w:t>
      </w:r>
      <w:r>
        <w:rPr>
          <w:i/>
          <w:spacing w:val="2"/>
        </w:rPr>
        <w:t xml:space="preserve">Комитет Совета Фед. по агр.вопр. </w:t>
      </w:r>
      <w:r>
        <w:rPr>
          <w:spacing w:val="2"/>
        </w:rPr>
        <w:t>(Подготовка проектов законодат-х актов, принятие решений по их проектам, консультирование Президента РФ)-</w:t>
      </w:r>
      <w:r>
        <w:rPr>
          <w:i/>
          <w:spacing w:val="-3"/>
        </w:rPr>
        <w:t xml:space="preserve">Комитет Гос.Думы </w:t>
      </w:r>
      <w:r>
        <w:rPr>
          <w:i/>
          <w:spacing w:val="2"/>
        </w:rPr>
        <w:t>по агр.вопр.</w:t>
      </w:r>
      <w:r>
        <w:t xml:space="preserve"> (по</w:t>
      </w:r>
      <w:r>
        <w:rPr>
          <w:spacing w:val="3"/>
        </w:rPr>
        <w:t xml:space="preserve">дготовка проектов законов, рассмотрение и принятие решений по проектам законодательных актов развития АПК). </w:t>
      </w:r>
      <w:r>
        <w:rPr>
          <w:spacing w:val="3"/>
          <w:u w:val="single"/>
        </w:rPr>
        <w:t>2.Отраслевой уровень</w:t>
      </w:r>
      <w:r>
        <w:rPr>
          <w:spacing w:val="3"/>
        </w:rPr>
        <w:t xml:space="preserve">: </w:t>
      </w:r>
      <w:r>
        <w:rPr>
          <w:i/>
          <w:spacing w:val="3"/>
        </w:rPr>
        <w:t>Министерство финансов</w:t>
      </w:r>
      <w:r>
        <w:rPr>
          <w:spacing w:val="3"/>
        </w:rPr>
        <w:t xml:space="preserve"> (в</w:t>
      </w:r>
      <w:r>
        <w:rPr>
          <w:spacing w:val="2"/>
        </w:rPr>
        <w:t>ыделение АПК финансовых средств на реализацию соответст</w:t>
      </w:r>
      <w:r>
        <w:rPr>
          <w:spacing w:val="4"/>
        </w:rPr>
        <w:t xml:space="preserve">вующих программ, </w:t>
      </w:r>
      <w:r>
        <w:rPr>
          <w:spacing w:val="2"/>
        </w:rPr>
        <w:t>контроль за использованием средств)-</w:t>
      </w:r>
      <w:r>
        <w:rPr>
          <w:i/>
          <w:spacing w:val="2"/>
        </w:rPr>
        <w:t>Мин.эк.развития</w:t>
      </w:r>
      <w:r>
        <w:rPr>
          <w:spacing w:val="2"/>
        </w:rPr>
        <w:t xml:space="preserve"> </w:t>
      </w:r>
      <w:r>
        <w:rPr>
          <w:i/>
          <w:spacing w:val="2"/>
        </w:rPr>
        <w:t>и торговли</w:t>
      </w:r>
      <w:r>
        <w:rPr>
          <w:spacing w:val="2"/>
        </w:rPr>
        <w:t xml:space="preserve"> (р</w:t>
      </w:r>
      <w:r>
        <w:rPr>
          <w:spacing w:val="1"/>
        </w:rPr>
        <w:t xml:space="preserve">аспределение лимитов бюджетных ассигнований и др. </w:t>
      </w:r>
      <w:r>
        <w:rPr>
          <w:spacing w:val="3"/>
        </w:rPr>
        <w:t>ресурсов (фин-вых, кредитных, матери</w:t>
      </w:r>
      <w:r>
        <w:t xml:space="preserve">альных), контроль их </w:t>
      </w:r>
      <w:r>
        <w:rPr>
          <w:spacing w:val="8"/>
        </w:rPr>
        <w:t>использования)-ор</w:t>
      </w:r>
      <w:r>
        <w:rPr>
          <w:spacing w:val="2"/>
        </w:rPr>
        <w:t xml:space="preserve">г-ция конкурсов на право исп-ния </w:t>
      </w:r>
      <w:r>
        <w:rPr>
          <w:spacing w:val="1"/>
        </w:rPr>
        <w:t xml:space="preserve">ср-в фед. Бюджета для производства работ и </w:t>
      </w:r>
      <w:r>
        <w:t xml:space="preserve">услуг для федеральных нужд)- </w:t>
      </w:r>
      <w:r>
        <w:rPr>
          <w:i/>
          <w:spacing w:val="3"/>
        </w:rPr>
        <w:t>Министерство имущественных отношений</w:t>
      </w:r>
      <w:r>
        <w:rPr>
          <w:spacing w:val="3"/>
        </w:rPr>
        <w:t xml:space="preserve"> (ведение реестра объектов АПК, р</w:t>
      </w:r>
      <w:r>
        <w:t>аспоряжение объектами федеральной собственности)-</w:t>
      </w:r>
      <w:r>
        <w:rPr>
          <w:i/>
          <w:spacing w:val="4"/>
        </w:rPr>
        <w:t>Комиссия Правительства РФ по вопр.АПК</w:t>
      </w:r>
      <w:r>
        <w:rPr>
          <w:spacing w:val="4"/>
        </w:rPr>
        <w:t xml:space="preserve"> (разработка для МСХ рекомендаций по развитию АПК, </w:t>
      </w:r>
      <w:r>
        <w:rPr>
          <w:spacing w:val="1"/>
        </w:rPr>
        <w:t>р</w:t>
      </w:r>
      <w:r>
        <w:rPr>
          <w:spacing w:val="4"/>
        </w:rPr>
        <w:t xml:space="preserve">ассмотрение предложений по развитию АПК, вынесение по ним </w:t>
      </w:r>
      <w:r>
        <w:rPr>
          <w:spacing w:val="1"/>
        </w:rPr>
        <w:t>решений)-</w:t>
      </w:r>
      <w:r>
        <w:rPr>
          <w:i/>
          <w:spacing w:val="2"/>
          <w:u w:val="single"/>
        </w:rPr>
        <w:t>МСХ</w:t>
      </w:r>
      <w:r>
        <w:rPr>
          <w:spacing w:val="2"/>
        </w:rPr>
        <w:t xml:space="preserve"> (формирование и обеспечение реализации в регионах РФ гос-й политики АПК, подготовка проектов зак-ных актов, разработка мер по формированию инфраструктуры рынка).</w:t>
      </w:r>
      <w:r>
        <w:rPr>
          <w:spacing w:val="-8"/>
        </w:rPr>
        <w:t xml:space="preserve"> Также </w:t>
      </w:r>
      <w:r>
        <w:rPr>
          <w:spacing w:val="-1"/>
        </w:rPr>
        <w:t>Федеральная Сл</w:t>
      </w:r>
      <w:r>
        <w:rPr>
          <w:spacing w:val="-6"/>
        </w:rPr>
        <w:t xml:space="preserve">ужба земельного кадастра России, Федеральная служба России </w:t>
      </w:r>
      <w:r>
        <w:rPr>
          <w:spacing w:val="-7"/>
        </w:rPr>
        <w:t>по финансовому оздоровлению и банкротству, Ассоциация крестьянских (фермерских) хоз-в и с/х коопе</w:t>
      </w:r>
      <w:r>
        <w:rPr>
          <w:spacing w:val="-7"/>
        </w:rPr>
        <w:softHyphen/>
        <w:t>ративов РФ, Агропромышленный союз РФ и др</w:t>
      </w:r>
      <w:r>
        <w:rPr>
          <w:spacing w:val="-5"/>
        </w:rPr>
        <w:t xml:space="preserve">. </w:t>
      </w:r>
      <w:r>
        <w:rPr>
          <w:spacing w:val="-7"/>
        </w:rPr>
        <w:t xml:space="preserve">Здесь определяются перспективы развития АПК, </w:t>
      </w:r>
      <w:r>
        <w:t>создается законодательную базу (осн. эл-ты отношения: государство-субъект хозяйствования, орган местного самоуправления-субъект хозяйствования, гос-во-собственник имущества, субъект хозяйствования-на</w:t>
      </w:r>
      <w:r>
        <w:softHyphen/>
      </w:r>
      <w:r>
        <w:rPr>
          <w:spacing w:val="-6"/>
        </w:rPr>
        <w:t xml:space="preserve">емный работник). </w:t>
      </w:r>
      <w:r>
        <w:rPr>
          <w:b/>
          <w:spacing w:val="2"/>
          <w:u w:val="single"/>
        </w:rPr>
        <w:t>Региональный уровень</w:t>
      </w:r>
      <w:r>
        <w:rPr>
          <w:spacing w:val="2"/>
        </w:rPr>
        <w:t xml:space="preserve"> Администрация региона: Управление (мин-во, департамент). </w:t>
      </w:r>
      <w:r>
        <w:t>З</w:t>
      </w:r>
      <w:r>
        <w:rPr>
          <w:spacing w:val="3"/>
        </w:rPr>
        <w:t>адачи управления</w:t>
      </w:r>
      <w:r>
        <w:t xml:space="preserve">: </w:t>
      </w:r>
      <w:r>
        <w:rPr>
          <w:spacing w:val="3"/>
        </w:rPr>
        <w:t>участие в формировании и реализации федеральной и регио</w:t>
      </w:r>
      <w:r>
        <w:rPr>
          <w:spacing w:val="3"/>
        </w:rPr>
        <w:softHyphen/>
      </w:r>
      <w:r>
        <w:rPr>
          <w:spacing w:val="4"/>
        </w:rPr>
        <w:t xml:space="preserve">нальной аграрной политики; </w:t>
      </w:r>
      <w:r>
        <w:rPr>
          <w:spacing w:val="3"/>
        </w:rPr>
        <w:t>создание условий для развития с/х произ</w:t>
      </w:r>
      <w:r>
        <w:rPr>
          <w:spacing w:val="3"/>
        </w:rPr>
        <w:softHyphen/>
        <w:t>водства, перерабатывающей промышленности и агросервиса; развитие инфраструктуры рынка, рыночных отношений и предпринимательства на основе специализации, кооперации, ин</w:t>
      </w:r>
      <w:r>
        <w:rPr>
          <w:spacing w:val="3"/>
        </w:rPr>
        <w:softHyphen/>
      </w:r>
      <w:r>
        <w:rPr>
          <w:spacing w:val="4"/>
        </w:rPr>
        <w:t xml:space="preserve">теграции и иных направлений; </w:t>
      </w:r>
      <w:r>
        <w:rPr>
          <w:spacing w:val="3"/>
        </w:rPr>
        <w:t xml:space="preserve">обеспечение поставок сельхозпродукции и продовольствия в </w:t>
      </w:r>
      <w:r>
        <w:rPr>
          <w:spacing w:val="4"/>
        </w:rPr>
        <w:t xml:space="preserve">региональный и федеральный фонды; </w:t>
      </w:r>
      <w:r>
        <w:rPr>
          <w:spacing w:val="2"/>
        </w:rPr>
        <w:t>укрепление ресурсной базы АПК региона (кадровой, финансо</w:t>
      </w:r>
      <w:r>
        <w:rPr>
          <w:spacing w:val="2"/>
        </w:rPr>
        <w:softHyphen/>
      </w:r>
      <w:r>
        <w:rPr>
          <w:spacing w:val="3"/>
        </w:rPr>
        <w:t xml:space="preserve">вой, материально-технической); </w:t>
      </w:r>
      <w:r>
        <w:rPr>
          <w:spacing w:val="1"/>
        </w:rPr>
        <w:t>разработка и реализация мероприятий по воспроизводству пло</w:t>
      </w:r>
      <w:r>
        <w:rPr>
          <w:spacing w:val="1"/>
        </w:rPr>
        <w:softHyphen/>
      </w:r>
      <w:r>
        <w:rPr>
          <w:spacing w:val="2"/>
        </w:rPr>
        <w:t>дородия почв, развитию племенного дела, семеноводства, сорто</w:t>
      </w:r>
      <w:r>
        <w:rPr>
          <w:spacing w:val="2"/>
        </w:rPr>
        <w:softHyphen/>
        <w:t>испытания, сортообновления, производства посадочного материа</w:t>
      </w:r>
      <w:r>
        <w:rPr>
          <w:spacing w:val="2"/>
        </w:rPr>
        <w:softHyphen/>
      </w:r>
      <w:r>
        <w:rPr>
          <w:spacing w:val="-3"/>
        </w:rPr>
        <w:t xml:space="preserve">ла; </w:t>
      </w:r>
      <w:r>
        <w:rPr>
          <w:spacing w:val="2"/>
        </w:rPr>
        <w:t>содействие научно-техническому прогрессу, системе информа</w:t>
      </w:r>
      <w:r>
        <w:rPr>
          <w:spacing w:val="2"/>
        </w:rPr>
        <w:softHyphen/>
      </w:r>
      <w:r>
        <w:rPr>
          <w:spacing w:val="4"/>
        </w:rPr>
        <w:t>ционно-консультационного обслуживания; обеспечение эффективного государственного контроля и над</w:t>
      </w:r>
      <w:r>
        <w:rPr>
          <w:spacing w:val="4"/>
        </w:rPr>
        <w:softHyphen/>
      </w:r>
      <w:r>
        <w:rPr>
          <w:spacing w:val="5"/>
        </w:rPr>
        <w:t xml:space="preserve">зора за соблюдением требований нормативно-правовых актов, </w:t>
      </w:r>
      <w:r>
        <w:rPr>
          <w:spacing w:val="2"/>
        </w:rPr>
        <w:t xml:space="preserve">касающихся охраны труда и техники безопасности и т.д. </w:t>
      </w:r>
      <w:r>
        <w:rPr>
          <w:b/>
          <w:u w:val="single"/>
        </w:rPr>
        <w:t>Районный уровень</w:t>
      </w:r>
      <w:r>
        <w:rPr>
          <w:b/>
        </w:rPr>
        <w:t xml:space="preserve"> </w:t>
      </w:r>
      <w:r>
        <w:t>Р</w:t>
      </w:r>
      <w:r>
        <w:rPr>
          <w:spacing w:val="2"/>
        </w:rPr>
        <w:t xml:space="preserve">айонное управление с/х </w:t>
      </w:r>
      <w:r>
        <w:t>и продовольствия  имеет двойное подчинение - администрации рай</w:t>
      </w:r>
      <w:r>
        <w:softHyphen/>
      </w:r>
      <w:r>
        <w:rPr>
          <w:spacing w:val="3"/>
        </w:rPr>
        <w:t xml:space="preserve">она (линейное) и региональному управлению сельского хозяйства и продовольствия (функциональное). Его возглавляет начальник, </w:t>
      </w:r>
      <w:r>
        <w:rPr>
          <w:spacing w:val="2"/>
        </w:rPr>
        <w:t>кот.</w:t>
      </w:r>
      <w:r>
        <w:rPr>
          <w:spacing w:val="3"/>
        </w:rPr>
        <w:t xml:space="preserve"> одновременно является зам. главы администрации </w:t>
      </w:r>
      <w:r>
        <w:rPr>
          <w:spacing w:val="1"/>
        </w:rPr>
        <w:t>района. Ф</w:t>
      </w:r>
      <w:r>
        <w:t>инансирование из районных бюд</w:t>
      </w:r>
      <w:r>
        <w:softHyphen/>
      </w:r>
      <w:r>
        <w:rPr>
          <w:spacing w:val="2"/>
        </w:rPr>
        <w:t>жетов.</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54. Функции и структура управления с.-х. организации</w:t>
      </w:r>
    </w:p>
    <w:p w:rsidR="008B5366" w:rsidRDefault="008B5366">
      <w:pPr>
        <w:shd w:val="clear" w:color="auto" w:fill="FFFFFF"/>
        <w:ind w:right="10" w:firstLine="283"/>
        <w:jc w:val="both"/>
        <w:rPr>
          <w:spacing w:val="1"/>
        </w:rPr>
      </w:pPr>
      <w:r>
        <w:t>Функции упр.</w:t>
      </w:r>
      <w:r>
        <w:rPr>
          <w:b/>
        </w:rPr>
        <w:t xml:space="preserve"> -</w:t>
      </w:r>
      <w:r>
        <w:t xml:space="preserve"> обособленные виды деятельности, </w:t>
      </w:r>
      <w:r>
        <w:rPr>
          <w:spacing w:val="3"/>
        </w:rPr>
        <w:t xml:space="preserve">направленные на определенную часть управляемого объекта для </w:t>
      </w:r>
      <w:r>
        <w:rPr>
          <w:spacing w:val="4"/>
        </w:rPr>
        <w:t xml:space="preserve">достижения поставленной цели. </w:t>
      </w:r>
      <w:r>
        <w:rPr>
          <w:b/>
          <w:spacing w:val="4"/>
        </w:rPr>
        <w:t>В</w:t>
      </w:r>
      <w:r>
        <w:rPr>
          <w:b/>
          <w:spacing w:val="2"/>
        </w:rPr>
        <w:t>иды</w:t>
      </w:r>
      <w:r>
        <w:rPr>
          <w:spacing w:val="2"/>
        </w:rPr>
        <w:t xml:space="preserve">: </w:t>
      </w:r>
      <w:r>
        <w:rPr>
          <w:b/>
          <w:i/>
          <w:spacing w:val="2"/>
          <w:u w:val="single"/>
        </w:rPr>
        <w:t>1.Общие</w:t>
      </w:r>
      <w:r>
        <w:rPr>
          <w:spacing w:val="2"/>
        </w:rPr>
        <w:t xml:space="preserve"> (</w:t>
      </w:r>
      <w:r>
        <w:rPr>
          <w:spacing w:val="3"/>
        </w:rPr>
        <w:t>выполняют</w:t>
      </w:r>
      <w:r>
        <w:rPr>
          <w:spacing w:val="3"/>
        </w:rPr>
        <w:softHyphen/>
      </w:r>
      <w:r>
        <w:rPr>
          <w:spacing w:val="2"/>
        </w:rPr>
        <w:t>ся всеми органами управления независимо от целей и задач):</w:t>
      </w:r>
      <w:r>
        <w:rPr>
          <w:spacing w:val="3"/>
        </w:rPr>
        <w:t xml:space="preserve"> анализ, планирование, организация, регулирова</w:t>
      </w:r>
      <w:r>
        <w:rPr>
          <w:spacing w:val="3"/>
        </w:rPr>
        <w:softHyphen/>
        <w:t xml:space="preserve">ние, стимулирование, контроль и учет. </w:t>
      </w:r>
      <w:r>
        <w:rPr>
          <w:spacing w:val="1"/>
        </w:rPr>
        <w:t xml:space="preserve">Также могут </w:t>
      </w:r>
      <w:r>
        <w:rPr>
          <w:spacing w:val="3"/>
        </w:rPr>
        <w:t xml:space="preserve">классифицироваться по признакам: содержание </w:t>
      </w:r>
      <w:r>
        <w:rPr>
          <w:spacing w:val="4"/>
        </w:rPr>
        <w:t>процесса управления; принадлежность к сферам произ</w:t>
      </w:r>
      <w:r>
        <w:rPr>
          <w:spacing w:val="4"/>
        </w:rPr>
        <w:softHyphen/>
        <w:t>водственно-хозяйственной деятельности; принадлежность к раз</w:t>
      </w:r>
      <w:r>
        <w:rPr>
          <w:spacing w:val="4"/>
        </w:rPr>
        <w:softHyphen/>
      </w:r>
      <w:r>
        <w:rPr>
          <w:spacing w:val="2"/>
        </w:rPr>
        <w:t>л. видам управленческого труда (производственный, эконо</w:t>
      </w:r>
      <w:r>
        <w:rPr>
          <w:spacing w:val="2"/>
        </w:rPr>
        <w:softHyphen/>
      </w:r>
      <w:r>
        <w:rPr>
          <w:spacing w:val="5"/>
        </w:rPr>
        <w:t>мический, технологический, организационный и т.д.); содержа</w:t>
      </w:r>
      <w:r>
        <w:rPr>
          <w:spacing w:val="5"/>
        </w:rPr>
        <w:softHyphen/>
      </w:r>
      <w:r>
        <w:rPr>
          <w:spacing w:val="4"/>
        </w:rPr>
        <w:t xml:space="preserve">ние выполняемых работ и операций внутри функции управления </w:t>
      </w:r>
      <w:r>
        <w:rPr>
          <w:spacing w:val="3"/>
        </w:rPr>
        <w:t>(общее руководство, специализированное, техническое обслужи</w:t>
      </w:r>
      <w:r>
        <w:rPr>
          <w:spacing w:val="3"/>
        </w:rPr>
        <w:softHyphen/>
      </w:r>
      <w:r>
        <w:rPr>
          <w:spacing w:val="-1"/>
        </w:rPr>
        <w:t xml:space="preserve">вание). </w:t>
      </w:r>
      <w:r>
        <w:t xml:space="preserve">Систему взаимосвязей </w:t>
      </w:r>
      <w:r>
        <w:rPr>
          <w:spacing w:val="1"/>
        </w:rPr>
        <w:t xml:space="preserve">общих функций управления можно назвать </w:t>
      </w:r>
      <w:r>
        <w:rPr>
          <w:i/>
          <w:spacing w:val="-3"/>
        </w:rPr>
        <w:t xml:space="preserve">циклом управления. </w:t>
      </w:r>
      <w:r>
        <w:rPr>
          <w:b/>
          <w:spacing w:val="-2"/>
        </w:rPr>
        <w:t xml:space="preserve">Планирование </w:t>
      </w:r>
      <w:r>
        <w:rPr>
          <w:spacing w:val="-2"/>
        </w:rPr>
        <w:t xml:space="preserve">решает задачи: </w:t>
      </w:r>
      <w:r>
        <w:rPr>
          <w:spacing w:val="3"/>
        </w:rPr>
        <w:t>определение направления развития произ</w:t>
      </w:r>
      <w:r>
        <w:rPr>
          <w:spacing w:val="3"/>
        </w:rPr>
        <w:softHyphen/>
      </w:r>
      <w:r>
        <w:rPr>
          <w:spacing w:val="1"/>
        </w:rPr>
        <w:t xml:space="preserve">водства, продукции, техники и технологии; </w:t>
      </w:r>
      <w:r>
        <w:rPr>
          <w:spacing w:val="2"/>
        </w:rPr>
        <w:t>темпов роста производства, произво</w:t>
      </w:r>
      <w:r>
        <w:rPr>
          <w:spacing w:val="2"/>
        </w:rPr>
        <w:softHyphen/>
      </w:r>
      <w:r>
        <w:rPr>
          <w:spacing w:val="1"/>
        </w:rPr>
        <w:t>дительности труда;</w:t>
      </w:r>
      <w:r>
        <w:rPr>
          <w:spacing w:val="2"/>
        </w:rPr>
        <w:t xml:space="preserve"> эко</w:t>
      </w:r>
      <w:r>
        <w:rPr>
          <w:spacing w:val="2"/>
        </w:rPr>
        <w:softHyphen/>
      </w:r>
      <w:r>
        <w:rPr>
          <w:spacing w:val="3"/>
        </w:rPr>
        <w:t>номических показателей производственно-</w:t>
      </w:r>
      <w:r>
        <w:rPr>
          <w:spacing w:val="2"/>
        </w:rPr>
        <w:t xml:space="preserve">хозяйственной деятельности и т. д. </w:t>
      </w:r>
      <w:r>
        <w:rPr>
          <w:b/>
          <w:spacing w:val="2"/>
        </w:rPr>
        <w:t>О</w:t>
      </w:r>
      <w:r>
        <w:rPr>
          <w:b/>
          <w:spacing w:val="-1"/>
        </w:rPr>
        <w:t xml:space="preserve">рганизация </w:t>
      </w:r>
      <w:r>
        <w:rPr>
          <w:spacing w:val="-1"/>
        </w:rPr>
        <w:t>-</w:t>
      </w:r>
      <w:r>
        <w:rPr>
          <w:spacing w:val="2"/>
        </w:rPr>
        <w:t xml:space="preserve"> формирование управляемой и управляющей систем, определение места и роли каждого работника в системе и распределение их по </w:t>
      </w:r>
      <w:r>
        <w:rPr>
          <w:spacing w:val="3"/>
        </w:rPr>
        <w:t xml:space="preserve">подразделениям и звеньям, организация четкого взаимодействия </w:t>
      </w:r>
      <w:r>
        <w:rPr>
          <w:spacing w:val="1"/>
        </w:rPr>
        <w:t>между ними; разработка документов, регламентирующих деятель</w:t>
      </w:r>
      <w:r>
        <w:rPr>
          <w:spacing w:val="1"/>
        </w:rPr>
        <w:softHyphen/>
        <w:t>ность аппарата управления, отдельных служб и работников, и вы</w:t>
      </w:r>
      <w:r>
        <w:rPr>
          <w:spacing w:val="1"/>
        </w:rPr>
        <w:softHyphen/>
      </w:r>
      <w:r>
        <w:rPr>
          <w:spacing w:val="3"/>
        </w:rPr>
        <w:t>полнение всех функций в соответствии с программой. Принципы организации: специализации, пропорциональности, параллельнос</w:t>
      </w:r>
      <w:r>
        <w:rPr>
          <w:spacing w:val="3"/>
        </w:rPr>
        <w:softHyphen/>
      </w:r>
      <w:r>
        <w:rPr>
          <w:spacing w:val="4"/>
        </w:rPr>
        <w:t xml:space="preserve">ти, прямоточности, непрерывности и ритмичности. </w:t>
      </w:r>
      <w:r>
        <w:rPr>
          <w:b/>
        </w:rPr>
        <w:t xml:space="preserve">Контроль </w:t>
      </w:r>
      <w:r>
        <w:t>- наблюдение, анализ и оцен</w:t>
      </w:r>
      <w:r>
        <w:softHyphen/>
      </w:r>
      <w:r>
        <w:rPr>
          <w:spacing w:val="2"/>
        </w:rPr>
        <w:t xml:space="preserve">ка производственного процесса и сопоставление </w:t>
      </w:r>
      <w:r>
        <w:rPr>
          <w:spacing w:val="3"/>
        </w:rPr>
        <w:t>данных с нормами и норма</w:t>
      </w:r>
      <w:r>
        <w:rPr>
          <w:spacing w:val="3"/>
        </w:rPr>
        <w:softHyphen/>
      </w:r>
      <w:r>
        <w:rPr>
          <w:spacing w:val="4"/>
        </w:rPr>
        <w:t>тивами</w:t>
      </w:r>
      <w:r>
        <w:rPr>
          <w:spacing w:val="3"/>
        </w:rPr>
        <w:t>. П</w:t>
      </w:r>
      <w:r>
        <w:rPr>
          <w:spacing w:val="5"/>
        </w:rPr>
        <w:t>ринципы контроля: действенность (эффектив</w:t>
      </w:r>
      <w:r>
        <w:rPr>
          <w:spacing w:val="5"/>
        </w:rPr>
        <w:softHyphen/>
      </w:r>
      <w:r>
        <w:rPr>
          <w:spacing w:val="2"/>
        </w:rPr>
        <w:t>ность), непрерывность, всесторонность, гласность, широкое учас</w:t>
      </w:r>
      <w:r>
        <w:rPr>
          <w:spacing w:val="2"/>
        </w:rPr>
        <w:softHyphen/>
      </w:r>
      <w:r>
        <w:rPr>
          <w:spacing w:val="1"/>
        </w:rPr>
        <w:t xml:space="preserve">тие трудящихся. </w:t>
      </w:r>
      <w:r>
        <w:rPr>
          <w:b/>
          <w:spacing w:val="1"/>
        </w:rPr>
        <w:t>Р</w:t>
      </w:r>
      <w:r>
        <w:rPr>
          <w:b/>
        </w:rPr>
        <w:t xml:space="preserve">егулирование </w:t>
      </w:r>
      <w:r>
        <w:t xml:space="preserve">- </w:t>
      </w:r>
      <w:r>
        <w:rPr>
          <w:spacing w:val="3"/>
        </w:rPr>
        <w:t xml:space="preserve">обеспечение равномерного развития всех элементов производства </w:t>
      </w:r>
      <w:r>
        <w:rPr>
          <w:spacing w:val="4"/>
        </w:rPr>
        <w:t xml:space="preserve">и управления в соответствии с целями. </w:t>
      </w:r>
      <w:r>
        <w:rPr>
          <w:b/>
          <w:spacing w:val="4"/>
        </w:rPr>
        <w:t>У</w:t>
      </w:r>
      <w:r>
        <w:rPr>
          <w:b/>
        </w:rPr>
        <w:t>чет</w:t>
      </w:r>
      <w:r>
        <w:t xml:space="preserve"> </w:t>
      </w:r>
      <w:r>
        <w:rPr>
          <w:b/>
        </w:rPr>
        <w:t>и анализ</w:t>
      </w:r>
      <w:r>
        <w:rPr>
          <w:spacing w:val="3"/>
        </w:rPr>
        <w:t>: оперативный</w:t>
      </w:r>
      <w:r>
        <w:rPr>
          <w:spacing w:val="4"/>
        </w:rPr>
        <w:t xml:space="preserve"> (основа контрольно-регулирующей функции)</w:t>
      </w:r>
      <w:r>
        <w:rPr>
          <w:spacing w:val="3"/>
        </w:rPr>
        <w:t>, бухгалтерский</w:t>
      </w:r>
      <w:r>
        <w:rPr>
          <w:spacing w:val="1"/>
        </w:rPr>
        <w:t xml:space="preserve"> (отражает и регистрирует обобщенные дан</w:t>
      </w:r>
      <w:r>
        <w:rPr>
          <w:spacing w:val="1"/>
        </w:rPr>
        <w:softHyphen/>
      </w:r>
      <w:r>
        <w:rPr>
          <w:spacing w:val="4"/>
        </w:rPr>
        <w:t>ные за сравнительно большой отрезок времени)</w:t>
      </w:r>
      <w:r>
        <w:rPr>
          <w:spacing w:val="3"/>
        </w:rPr>
        <w:t>, статистический</w:t>
      </w:r>
      <w:r>
        <w:rPr>
          <w:spacing w:val="2"/>
        </w:rPr>
        <w:t xml:space="preserve"> (для изучения социально-</w:t>
      </w:r>
      <w:r>
        <w:rPr>
          <w:spacing w:val="3"/>
        </w:rPr>
        <w:t>экономических явлений на предприятии).</w:t>
      </w:r>
      <w:r>
        <w:rPr>
          <w:b/>
          <w:i/>
          <w:spacing w:val="3"/>
          <w:u w:val="single"/>
        </w:rPr>
        <w:t xml:space="preserve">2. </w:t>
      </w:r>
      <w:r>
        <w:rPr>
          <w:b/>
          <w:i/>
          <w:spacing w:val="2"/>
          <w:u w:val="single"/>
        </w:rPr>
        <w:t>Конкретные</w:t>
      </w:r>
      <w:r>
        <w:rPr>
          <w:spacing w:val="2"/>
        </w:rPr>
        <w:t xml:space="preserve"> (отражают специализацию деятельности): </w:t>
      </w:r>
      <w:r>
        <w:t>оперативное управление, маркетинг, матери</w:t>
      </w:r>
      <w:r>
        <w:softHyphen/>
      </w:r>
      <w:r>
        <w:rPr>
          <w:spacing w:val="2"/>
        </w:rPr>
        <w:t>ально-техническое обеспечение, техническое обслуживание, пра</w:t>
      </w:r>
      <w:r>
        <w:rPr>
          <w:spacing w:val="2"/>
        </w:rPr>
        <w:softHyphen/>
      </w:r>
      <w:r>
        <w:rPr>
          <w:spacing w:val="1"/>
        </w:rPr>
        <w:t xml:space="preserve">вовое обслуживание, бухгалтерский учет. </w:t>
      </w:r>
    </w:p>
    <w:p w:rsidR="008B5366" w:rsidRDefault="008B5366">
      <w:pPr>
        <w:shd w:val="clear" w:color="auto" w:fill="FFFFFF"/>
        <w:ind w:right="10" w:firstLine="567"/>
        <w:jc w:val="both"/>
        <w:rPr>
          <w:spacing w:val="1"/>
        </w:rPr>
      </w:pPr>
      <w:r>
        <w:rPr>
          <w:spacing w:val="4"/>
        </w:rPr>
        <w:t>Для выполнения общих функций создается аппарат управле</w:t>
      </w:r>
      <w:r>
        <w:rPr>
          <w:spacing w:val="4"/>
        </w:rPr>
        <w:softHyphen/>
      </w:r>
      <w:r>
        <w:t>ния (система взаимоувязан</w:t>
      </w:r>
      <w:r>
        <w:softHyphen/>
      </w:r>
      <w:r>
        <w:rPr>
          <w:spacing w:val="2"/>
        </w:rPr>
        <w:t>ных и взаимодействующих звеньев и отдельных работников, наделенных соответствующими полномо</w:t>
      </w:r>
      <w:r>
        <w:rPr>
          <w:spacing w:val="2"/>
        </w:rPr>
        <w:softHyphen/>
        <w:t>чиями и располагающих материально-технической базой для осу</w:t>
      </w:r>
      <w:r>
        <w:rPr>
          <w:spacing w:val="2"/>
        </w:rPr>
        <w:softHyphen/>
      </w:r>
      <w:r>
        <w:rPr>
          <w:spacing w:val="3"/>
        </w:rPr>
        <w:t>ществления эффективного управления и достижения поставленных целей)</w:t>
      </w:r>
      <w:r>
        <w:t xml:space="preserve">, а для выполнения конкретной функции - </w:t>
      </w:r>
      <w:r>
        <w:rPr>
          <w:spacing w:val="1"/>
        </w:rPr>
        <w:t xml:space="preserve">структурные подразделения (службы, отделы). </w:t>
      </w:r>
    </w:p>
    <w:p w:rsidR="008B5366" w:rsidRDefault="008B5366">
      <w:pPr>
        <w:shd w:val="clear" w:color="auto" w:fill="FFFFFF"/>
        <w:ind w:right="10" w:firstLine="567"/>
        <w:jc w:val="both"/>
        <w:rPr>
          <w:spacing w:val="2"/>
        </w:rPr>
      </w:pPr>
      <w:r>
        <w:rPr>
          <w:spacing w:val="2"/>
        </w:rPr>
        <w:t xml:space="preserve">Все функции управления с/х предприятием: функции общего </w:t>
      </w:r>
      <w:r>
        <w:rPr>
          <w:spacing w:val="4"/>
        </w:rPr>
        <w:t>(линейного), специализированного (функционального) руковод</w:t>
      </w:r>
      <w:r>
        <w:rPr>
          <w:spacing w:val="4"/>
        </w:rPr>
        <w:softHyphen/>
      </w:r>
      <w:r>
        <w:rPr>
          <w:spacing w:val="2"/>
        </w:rPr>
        <w:t>ства и технического обслуживания.</w:t>
      </w:r>
    </w:p>
    <w:p w:rsidR="008B5366" w:rsidRDefault="008B5366">
      <w:pPr>
        <w:shd w:val="clear" w:color="auto" w:fill="FFFFFF"/>
        <w:ind w:right="58"/>
        <w:jc w:val="both"/>
        <w:rPr>
          <w:sz w:val="24"/>
        </w:rPr>
      </w:pPr>
      <w:r>
        <w:rPr>
          <w:b/>
          <w:i/>
          <w:spacing w:val="-8"/>
        </w:rPr>
        <w:t>Структура управления</w:t>
      </w:r>
      <w:r>
        <w:rPr>
          <w:b/>
          <w:spacing w:val="-8"/>
        </w:rPr>
        <w:t xml:space="preserve"> </w:t>
      </w:r>
      <w:r>
        <w:rPr>
          <w:spacing w:val="-8"/>
        </w:rPr>
        <w:t>- совокупность управлен</w:t>
      </w:r>
      <w:r>
        <w:rPr>
          <w:spacing w:val="-8"/>
        </w:rPr>
        <w:softHyphen/>
      </w:r>
      <w:r>
        <w:rPr>
          <w:spacing w:val="-7"/>
        </w:rPr>
        <w:t>ческих звеньев и отдельных работников, порядок их соподчинен</w:t>
      </w:r>
      <w:r>
        <w:rPr>
          <w:spacing w:val="-5"/>
        </w:rPr>
        <w:t>ности и взаимосвязи по вертикали и горизонтали. П</w:t>
      </w:r>
      <w:r>
        <w:rPr>
          <w:spacing w:val="-6"/>
        </w:rPr>
        <w:t xml:space="preserve">о горизонтали она делится на </w:t>
      </w:r>
      <w:r>
        <w:rPr>
          <w:i/>
        </w:rPr>
        <w:t>звенья</w:t>
      </w:r>
      <w:r>
        <w:t xml:space="preserve"> (самостоятельные структурные</w:t>
      </w:r>
      <w:r>
        <w:br/>
        <w:t xml:space="preserve">подразделения, выполняющие определенную ф-цию. В с/х предпр-ях это </w:t>
      </w:r>
      <w:r>
        <w:rPr>
          <w:spacing w:val="-9"/>
        </w:rPr>
        <w:t>отделы</w:t>
      </w:r>
      <w:r>
        <w:rPr>
          <w:spacing w:val="-7"/>
        </w:rPr>
        <w:t>, службы глав</w:t>
      </w:r>
      <w:r>
        <w:rPr>
          <w:spacing w:val="-7"/>
        </w:rPr>
        <w:softHyphen/>
      </w:r>
      <w:r>
        <w:rPr>
          <w:spacing w:val="-5"/>
        </w:rPr>
        <w:t>ного механика, энергетика и т.д., где работники специали</w:t>
      </w:r>
      <w:r>
        <w:rPr>
          <w:spacing w:val="-5"/>
        </w:rPr>
        <w:softHyphen/>
      </w:r>
      <w:r>
        <w:rPr>
          <w:spacing w:val="-8"/>
        </w:rPr>
        <w:t>зируются на выполнении группы работ или отдельных работ. П</w:t>
      </w:r>
      <w:r>
        <w:rPr>
          <w:spacing w:val="-6"/>
        </w:rPr>
        <w:t xml:space="preserve">о вертикали – </w:t>
      </w:r>
      <w:r>
        <w:rPr>
          <w:i/>
          <w:spacing w:val="-6"/>
        </w:rPr>
        <w:t>ступени</w:t>
      </w:r>
      <w:r>
        <w:rPr>
          <w:spacing w:val="-6"/>
        </w:rPr>
        <w:t xml:space="preserve"> (</w:t>
      </w:r>
      <w:r>
        <w:rPr>
          <w:spacing w:val="-11"/>
        </w:rPr>
        <w:t>совокупность звеньев, на</w:t>
      </w:r>
      <w:r>
        <w:rPr>
          <w:spacing w:val="-11"/>
        </w:rPr>
        <w:softHyphen/>
      </w:r>
      <w:r>
        <w:rPr>
          <w:spacing w:val="-7"/>
        </w:rPr>
        <w:t xml:space="preserve">ходящихся на определенном уровне иерархии </w:t>
      </w:r>
      <w:r>
        <w:rPr>
          <w:spacing w:val="-6"/>
        </w:rPr>
        <w:t>Структуры управления: 2-х, 3-х</w:t>
      </w:r>
      <w:r>
        <w:rPr>
          <w:spacing w:val="-2"/>
        </w:rPr>
        <w:t xml:space="preserve"> и более ступенчатые и комбинированные структу</w:t>
      </w:r>
      <w:r>
        <w:rPr>
          <w:spacing w:val="-2"/>
        </w:rPr>
        <w:softHyphen/>
      </w:r>
      <w:r>
        <w:rPr>
          <w:spacing w:val="-3"/>
        </w:rPr>
        <w:t>ры.</w:t>
      </w:r>
      <w:r>
        <w:rPr>
          <w:i/>
          <w:spacing w:val="-2"/>
        </w:rPr>
        <w:t xml:space="preserve">Связи по вертикали </w:t>
      </w:r>
      <w:r>
        <w:rPr>
          <w:spacing w:val="-2"/>
        </w:rPr>
        <w:t>- линейные (прямы</w:t>
      </w:r>
      <w:r>
        <w:rPr>
          <w:spacing w:val="-2"/>
        </w:rPr>
        <w:softHyphen/>
        <w:t xml:space="preserve">ми), возникают между ступенями </w:t>
      </w:r>
      <w:r>
        <w:rPr>
          <w:spacing w:val="-3"/>
        </w:rPr>
        <w:t xml:space="preserve">и характеризуются отношениями соподчиненности. </w:t>
      </w:r>
      <w:r>
        <w:rPr>
          <w:i/>
          <w:spacing w:val="-9"/>
        </w:rPr>
        <w:t xml:space="preserve">Связи по горизонтали </w:t>
      </w:r>
      <w:r>
        <w:rPr>
          <w:spacing w:val="-9"/>
        </w:rPr>
        <w:t xml:space="preserve">- между звеньями </w:t>
      </w:r>
      <w:r>
        <w:rPr>
          <w:spacing w:val="-6"/>
        </w:rPr>
        <w:t xml:space="preserve">управления (отделами, службами), расположенными на одном </w:t>
      </w:r>
      <w:r>
        <w:rPr>
          <w:spacing w:val="-8"/>
        </w:rPr>
        <w:t>уровне функциональные. С</w:t>
      </w:r>
      <w:r>
        <w:rPr>
          <w:spacing w:val="-6"/>
        </w:rPr>
        <w:t xml:space="preserve">труктуры управления: формальная и неформальная. </w:t>
      </w:r>
      <w:r>
        <w:rPr>
          <w:b/>
          <w:i/>
          <w:spacing w:val="-14"/>
          <w:u w:val="single"/>
        </w:rPr>
        <w:t>Производственная структура</w:t>
      </w:r>
      <w:r>
        <w:rPr>
          <w:b/>
          <w:spacing w:val="-14"/>
        </w:rPr>
        <w:t xml:space="preserve"> </w:t>
      </w:r>
      <w:r>
        <w:rPr>
          <w:spacing w:val="-14"/>
        </w:rPr>
        <w:t xml:space="preserve">- сочетание отраслей </w:t>
      </w:r>
      <w:r>
        <w:rPr>
          <w:spacing w:val="-7"/>
        </w:rPr>
        <w:t>на предприятии</w:t>
      </w:r>
      <w:r>
        <w:rPr>
          <w:b/>
          <w:i/>
          <w:spacing w:val="-7"/>
          <w:u w:val="single"/>
        </w:rPr>
        <w:t xml:space="preserve">. </w:t>
      </w:r>
      <w:r>
        <w:rPr>
          <w:b/>
          <w:i/>
          <w:spacing w:val="-13"/>
          <w:u w:val="single"/>
        </w:rPr>
        <w:t xml:space="preserve">Организационная структура </w:t>
      </w:r>
      <w:r>
        <w:rPr>
          <w:spacing w:val="-13"/>
        </w:rPr>
        <w:t xml:space="preserve">- совокупность </w:t>
      </w:r>
      <w:r>
        <w:rPr>
          <w:spacing w:val="-8"/>
        </w:rPr>
        <w:t>производственных, обслуживающих и вспомогательных подразде</w:t>
      </w:r>
      <w:r>
        <w:rPr>
          <w:spacing w:val="-8"/>
        </w:rPr>
        <w:softHyphen/>
      </w:r>
      <w:r>
        <w:t xml:space="preserve">лений предприятия. </w:t>
      </w:r>
      <w:r>
        <w:rPr>
          <w:spacing w:val="-7"/>
        </w:rPr>
        <w:t xml:space="preserve">Организационная структура определяет построение структуры </w:t>
      </w:r>
      <w:r>
        <w:rPr>
          <w:spacing w:val="-6"/>
        </w:rPr>
        <w:t xml:space="preserve">управления. </w:t>
      </w:r>
      <w:r>
        <w:rPr>
          <w:i/>
        </w:rPr>
        <w:t xml:space="preserve">Отделенческую структуру </w:t>
      </w:r>
      <w:r>
        <w:t>характеризует производ</w:t>
      </w:r>
      <w:r>
        <w:softHyphen/>
      </w:r>
      <w:r>
        <w:rPr>
          <w:spacing w:val="5"/>
        </w:rPr>
        <w:t>ственно-территориальный принцип организации</w:t>
      </w:r>
      <w:r>
        <w:rPr>
          <w:spacing w:val="4"/>
        </w:rPr>
        <w:t xml:space="preserve"> (в</w:t>
      </w:r>
      <w:r>
        <w:rPr>
          <w:spacing w:val="3"/>
        </w:rPr>
        <w:t xml:space="preserve"> крупных хозяйствах с </w:t>
      </w:r>
      <w:r>
        <w:rPr>
          <w:spacing w:val="5"/>
        </w:rPr>
        <w:t xml:space="preserve">многоотраслевой структурой и значительной территориальной </w:t>
      </w:r>
      <w:r>
        <w:rPr>
          <w:spacing w:val="4"/>
        </w:rPr>
        <w:t xml:space="preserve">разобщенностью производства). </w:t>
      </w:r>
      <w:r>
        <w:rPr>
          <w:i/>
          <w:spacing w:val="-1"/>
        </w:rPr>
        <w:t xml:space="preserve">Отраслевая структура </w:t>
      </w:r>
      <w:r>
        <w:rPr>
          <w:spacing w:val="4"/>
        </w:rPr>
        <w:t xml:space="preserve">(одинаковые по специализации </w:t>
      </w:r>
      <w:r>
        <w:rPr>
          <w:spacing w:val="3"/>
        </w:rPr>
        <w:t>подразделения, выполняющие работы по производству однородного продукта объединяются в 1 вторичном подраз</w:t>
      </w:r>
      <w:r>
        <w:rPr>
          <w:spacing w:val="3"/>
        </w:rPr>
        <w:softHyphen/>
      </w:r>
      <w:r>
        <w:t xml:space="preserve">делении). </w:t>
      </w:r>
      <w:r>
        <w:rPr>
          <w:i/>
        </w:rPr>
        <w:t xml:space="preserve">Бригадная структура – </w:t>
      </w:r>
      <w:r>
        <w:t xml:space="preserve">в </w:t>
      </w:r>
      <w:r>
        <w:rPr>
          <w:spacing w:val="3"/>
        </w:rPr>
        <w:t xml:space="preserve">основе территориальные и отраслевые принципы, </w:t>
      </w:r>
      <w:r>
        <w:t xml:space="preserve">наиболее простая, </w:t>
      </w:r>
      <w:r>
        <w:rPr>
          <w:spacing w:val="3"/>
        </w:rPr>
        <w:t xml:space="preserve">в небольших и средних хоз-вах. </w:t>
      </w:r>
      <w:r>
        <w:rPr>
          <w:i/>
        </w:rPr>
        <w:t xml:space="preserve">Комбинированная - </w:t>
      </w:r>
      <w:r>
        <w:t>в хозяй</w:t>
      </w:r>
      <w:r>
        <w:softHyphen/>
      </w:r>
      <w:r>
        <w:rPr>
          <w:spacing w:val="2"/>
        </w:rPr>
        <w:t xml:space="preserve">ствах с многоотраслевыми подразделениями. </w:t>
      </w:r>
      <w:r>
        <w:rPr>
          <w:i/>
          <w:spacing w:val="-10"/>
        </w:rPr>
        <w:t xml:space="preserve">Линейная и </w:t>
      </w:r>
      <w:r>
        <w:rPr>
          <w:i/>
          <w:spacing w:val="-5"/>
        </w:rPr>
        <w:t>функциональная структура.</w:t>
      </w:r>
      <w:r>
        <w:rPr>
          <w:b/>
          <w:spacing w:val="-6"/>
        </w:rPr>
        <w:t xml:space="preserve"> </w:t>
      </w:r>
      <w:r>
        <w:rPr>
          <w:i/>
          <w:spacing w:val="2"/>
        </w:rPr>
        <w:t xml:space="preserve">Продуктовая структура </w:t>
      </w:r>
      <w:r>
        <w:rPr>
          <w:spacing w:val="2"/>
        </w:rPr>
        <w:t>(</w:t>
      </w:r>
      <w:r>
        <w:rPr>
          <w:spacing w:val="4"/>
        </w:rPr>
        <w:t xml:space="preserve">полномочия по руководству производством и сбытом </w:t>
      </w:r>
      <w:r>
        <w:rPr>
          <w:spacing w:val="3"/>
        </w:rPr>
        <w:t>какого-либо продукта или услуги передаются одному руководи</w:t>
      </w:r>
      <w:r>
        <w:rPr>
          <w:spacing w:val="3"/>
        </w:rPr>
        <w:softHyphen/>
      </w:r>
      <w:r>
        <w:rPr>
          <w:spacing w:val="5"/>
        </w:rPr>
        <w:t xml:space="preserve">телю, который несет ответственность за данный товар). </w:t>
      </w:r>
      <w:r>
        <w:rPr>
          <w:i/>
          <w:spacing w:val="5"/>
        </w:rPr>
        <w:t>Д</w:t>
      </w:r>
      <w:r>
        <w:rPr>
          <w:i/>
          <w:spacing w:val="4"/>
        </w:rPr>
        <w:t>иви</w:t>
      </w:r>
      <w:r>
        <w:rPr>
          <w:i/>
        </w:rPr>
        <w:t xml:space="preserve">зиональная, ориентированная на сегмент рынка </w:t>
      </w:r>
      <w:r>
        <w:t>(</w:t>
      </w:r>
      <w:r>
        <w:rPr>
          <w:spacing w:val="4"/>
        </w:rPr>
        <w:t>все ее отделы группируются вокруг оп</w:t>
      </w:r>
      <w:r>
        <w:rPr>
          <w:spacing w:val="4"/>
        </w:rPr>
        <w:softHyphen/>
        <w:t xml:space="preserve">ределенных сегментов рынка или групп покупателей). </w:t>
      </w:r>
      <w:r>
        <w:rPr>
          <w:i/>
        </w:rPr>
        <w:t xml:space="preserve">Проектная структура </w:t>
      </w:r>
      <w:r>
        <w:t>(временная, которая со</w:t>
      </w:r>
      <w:r>
        <w:softHyphen/>
      </w:r>
      <w:r>
        <w:rPr>
          <w:spacing w:val="3"/>
        </w:rPr>
        <w:t xml:space="preserve">здается для решения конкретной задачи с целью собрать в одну команду самых квалифицированных сотрудников для реализации </w:t>
      </w:r>
      <w:r>
        <w:rPr>
          <w:spacing w:val="2"/>
        </w:rPr>
        <w:t xml:space="preserve">сложного проекта). </w:t>
      </w:r>
      <w:r>
        <w:rPr>
          <w:spacing w:val="1"/>
        </w:rPr>
        <w:t xml:space="preserve">Преимущества </w:t>
      </w:r>
      <w:r>
        <w:rPr>
          <w:i/>
          <w:spacing w:val="1"/>
        </w:rPr>
        <w:t>матричной структуры</w:t>
      </w:r>
      <w:r>
        <w:rPr>
          <w:spacing w:val="1"/>
        </w:rPr>
        <w:t xml:space="preserve">: </w:t>
      </w:r>
      <w:r>
        <w:rPr>
          <w:spacing w:val="5"/>
        </w:rPr>
        <w:t>дифференциация связей линейной и функциональной подчи</w:t>
      </w:r>
      <w:r>
        <w:rPr>
          <w:spacing w:val="5"/>
        </w:rPr>
        <w:softHyphen/>
      </w:r>
      <w:r>
        <w:rPr>
          <w:spacing w:val="4"/>
        </w:rPr>
        <w:t>ненности, что делает ее адаптивной к изменениям окружающей среды</w:t>
      </w:r>
      <w:r>
        <w:rPr>
          <w:spacing w:val="3"/>
        </w:rPr>
        <w:t>.</w:t>
      </w:r>
      <w:r>
        <w:rPr>
          <w:spacing w:val="3"/>
          <w:sz w:val="24"/>
        </w:rPr>
        <w:t xml:space="preserve"> </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55. Организация труда руководителей и специалистов</w:t>
      </w:r>
    </w:p>
    <w:p w:rsidR="008B5366" w:rsidRDefault="008B5366">
      <w:pPr>
        <w:shd w:val="clear" w:color="auto" w:fill="FFFFFF"/>
        <w:tabs>
          <w:tab w:val="left" w:pos="523"/>
        </w:tabs>
        <w:ind w:left="43" w:firstLine="524"/>
        <w:jc w:val="both"/>
      </w:pPr>
      <w:r>
        <w:rPr>
          <w:spacing w:val="-7"/>
        </w:rPr>
        <w:t>Управленческим трудом занимается аппарат, состоящий из ру</w:t>
      </w:r>
      <w:r>
        <w:rPr>
          <w:spacing w:val="-3"/>
        </w:rPr>
        <w:t xml:space="preserve">ководителей, специалистов и технических работников, поэтому </w:t>
      </w:r>
      <w:r>
        <w:rPr>
          <w:spacing w:val="-6"/>
        </w:rPr>
        <w:t>важно определить пути снижения трудоемкости и</w:t>
      </w:r>
      <w:r>
        <w:rPr>
          <w:spacing w:val="-5"/>
        </w:rPr>
        <w:t xml:space="preserve"> повышения производительности управленческого труда. </w:t>
      </w:r>
      <w:r>
        <w:rPr>
          <w:b/>
          <w:i/>
          <w:spacing w:val="-5"/>
        </w:rPr>
        <w:t>О</w:t>
      </w:r>
      <w:r>
        <w:rPr>
          <w:b/>
          <w:i/>
        </w:rPr>
        <w:t>рганизация управленческого труда</w:t>
      </w:r>
      <w:r>
        <w:t xml:space="preserve"> - система</w:t>
      </w:r>
      <w:r>
        <w:rPr>
          <w:spacing w:val="-3"/>
        </w:rPr>
        <w:t xml:space="preserve"> действий по объединению, согласованию, упорядочению</w:t>
      </w:r>
      <w:r>
        <w:rPr>
          <w:spacing w:val="-8"/>
        </w:rPr>
        <w:t xml:space="preserve"> деятельности работников управ</w:t>
      </w:r>
      <w:r>
        <w:rPr>
          <w:spacing w:val="-5"/>
        </w:rPr>
        <w:t xml:space="preserve">ления. </w:t>
      </w:r>
      <w:r>
        <w:rPr>
          <w:spacing w:val="-8"/>
        </w:rPr>
        <w:t>Конечная цель</w:t>
      </w:r>
      <w:r>
        <w:rPr>
          <w:spacing w:val="-5"/>
        </w:rPr>
        <w:t xml:space="preserve"> организации в с/х -</w:t>
      </w:r>
      <w:r>
        <w:rPr>
          <w:spacing w:val="-7"/>
        </w:rPr>
        <w:t xml:space="preserve"> получение </w:t>
      </w:r>
      <w:r>
        <w:t>продукции в наибольшем количестве и наилуч.</w:t>
      </w:r>
      <w:r>
        <w:rPr>
          <w:i/>
        </w:rPr>
        <w:t xml:space="preserve"> </w:t>
      </w:r>
      <w:r>
        <w:t xml:space="preserve">качества с наименьшими затратами. </w:t>
      </w:r>
      <w:r>
        <w:rPr>
          <w:b/>
          <w:i/>
        </w:rPr>
        <w:t>Принципы организации труда</w:t>
      </w:r>
      <w:r>
        <w:t xml:space="preserve">: </w:t>
      </w:r>
      <w:r>
        <w:rPr>
          <w:i/>
          <w:spacing w:val="-9"/>
        </w:rPr>
        <w:t xml:space="preserve">Принцип специализации </w:t>
      </w:r>
      <w:r>
        <w:rPr>
          <w:spacing w:val="-9"/>
        </w:rPr>
        <w:t>(концентрация</w:t>
      </w:r>
      <w:r>
        <w:rPr>
          <w:spacing w:val="-7"/>
        </w:rPr>
        <w:t xml:space="preserve"> олнородных работ в специализированном подразделении,</w:t>
      </w:r>
      <w:r>
        <w:t xml:space="preserve"> у конкретного исполнителя). </w:t>
      </w:r>
      <w:r>
        <w:rPr>
          <w:i/>
          <w:spacing w:val="-12"/>
        </w:rPr>
        <w:t xml:space="preserve">Принцип пропорциональности </w:t>
      </w:r>
      <w:r>
        <w:rPr>
          <w:spacing w:val="-12"/>
        </w:rPr>
        <w:t>(необходимость установления</w:t>
      </w:r>
      <w:r>
        <w:rPr>
          <w:spacing w:val="-8"/>
        </w:rPr>
        <w:t xml:space="preserve"> правильных пропорций между различными частями аппа</w:t>
      </w:r>
      <w:r>
        <w:rPr>
          <w:spacing w:val="-8"/>
        </w:rPr>
        <w:softHyphen/>
      </w:r>
      <w:r>
        <w:rPr>
          <w:spacing w:val="-7"/>
        </w:rPr>
        <w:t xml:space="preserve">рата управления). </w:t>
      </w:r>
      <w:r>
        <w:rPr>
          <w:i/>
          <w:spacing w:val="-6"/>
        </w:rPr>
        <w:t xml:space="preserve">Принцип параллельности </w:t>
      </w:r>
      <w:r>
        <w:rPr>
          <w:spacing w:val="-6"/>
        </w:rPr>
        <w:t xml:space="preserve">(одновременное выполнение </w:t>
      </w:r>
      <w:r>
        <w:rPr>
          <w:spacing w:val="-4"/>
        </w:rPr>
        <w:t>различных трудовых операций с целью сокращения продолжител</w:t>
      </w:r>
      <w:r>
        <w:rPr>
          <w:spacing w:val="-3"/>
        </w:rPr>
        <w:t xml:space="preserve">ьности цикла работ). </w:t>
      </w:r>
      <w:r>
        <w:rPr>
          <w:i/>
          <w:spacing w:val="-10"/>
        </w:rPr>
        <w:t xml:space="preserve">Принцип прямоточности </w:t>
      </w:r>
      <w:r>
        <w:rPr>
          <w:spacing w:val="-10"/>
        </w:rPr>
        <w:t xml:space="preserve">(кратчайший путь </w:t>
      </w:r>
      <w:r>
        <w:rPr>
          <w:spacing w:val="-6"/>
        </w:rPr>
        <w:t>движения информации от места ее возникновения до места ис</w:t>
      </w:r>
      <w:r>
        <w:rPr>
          <w:spacing w:val="-6"/>
        </w:rPr>
        <w:softHyphen/>
      </w:r>
      <w:r>
        <w:rPr>
          <w:spacing w:val="-8"/>
        </w:rPr>
        <w:t xml:space="preserve">пользования). </w:t>
      </w:r>
      <w:r>
        <w:rPr>
          <w:i/>
          <w:spacing w:val="-11"/>
        </w:rPr>
        <w:t xml:space="preserve">Принцип непрерывности. </w:t>
      </w:r>
      <w:r>
        <w:rPr>
          <w:i/>
          <w:spacing w:val="-9"/>
        </w:rPr>
        <w:t xml:space="preserve">Принцип ритмичности </w:t>
      </w:r>
      <w:r>
        <w:rPr>
          <w:spacing w:val="-9"/>
        </w:rPr>
        <w:t>(требование равномерного вы</w:t>
      </w:r>
      <w:r>
        <w:rPr>
          <w:spacing w:val="-9"/>
        </w:rPr>
        <w:softHyphen/>
      </w:r>
      <w:r>
        <w:rPr>
          <w:spacing w:val="-5"/>
        </w:rPr>
        <w:t xml:space="preserve">полнения всех операций).  </w:t>
      </w:r>
      <w:r>
        <w:rPr>
          <w:b/>
          <w:i/>
          <w:spacing w:val="4"/>
          <w:u w:val="single"/>
        </w:rPr>
        <w:t>Мероприятия</w:t>
      </w:r>
      <w:r>
        <w:rPr>
          <w:b/>
          <w:i/>
          <w:spacing w:val="4"/>
        </w:rPr>
        <w:t>:</w:t>
      </w:r>
      <w:r>
        <w:rPr>
          <w:spacing w:val="4"/>
        </w:rPr>
        <w:t xml:space="preserve"> </w:t>
      </w:r>
      <w:r>
        <w:t xml:space="preserve">разработка рациональных форм разделения и кооперации тр., </w:t>
      </w:r>
      <w:r>
        <w:rPr>
          <w:spacing w:val="2"/>
        </w:rPr>
        <w:t xml:space="preserve">применение эффективных методов и стиля воздействия на </w:t>
      </w:r>
      <w:r>
        <w:rPr>
          <w:spacing w:val="3"/>
        </w:rPr>
        <w:t xml:space="preserve">работников; </w:t>
      </w:r>
      <w:r>
        <w:rPr>
          <w:spacing w:val="1"/>
        </w:rPr>
        <w:t xml:space="preserve">нормирование управленческого труда, </w:t>
      </w:r>
      <w:r>
        <w:t xml:space="preserve">применение технических средств, </w:t>
      </w:r>
      <w:r>
        <w:rPr>
          <w:spacing w:val="3"/>
        </w:rPr>
        <w:t xml:space="preserve">рационализация делопроизводства; </w:t>
      </w:r>
      <w:r>
        <w:rPr>
          <w:spacing w:val="2"/>
        </w:rPr>
        <w:t xml:space="preserve">улучшение организации и обслуживания рабочих мест; </w:t>
      </w:r>
      <w:r>
        <w:rPr>
          <w:spacing w:val="1"/>
        </w:rPr>
        <w:t>создание оптимальных условий труда</w:t>
      </w:r>
      <w:r>
        <w:rPr>
          <w:spacing w:val="2"/>
        </w:rPr>
        <w:t xml:space="preserve">; </w:t>
      </w:r>
      <w:r>
        <w:rPr>
          <w:spacing w:val="4"/>
        </w:rPr>
        <w:t xml:space="preserve">повышение квалификации. Разделение тр. – важно. Его виды: </w:t>
      </w:r>
      <w:r>
        <w:rPr>
          <w:spacing w:val="1"/>
        </w:rPr>
        <w:t xml:space="preserve">технологическое, функциональное, профессиональное и квалификационное. </w:t>
      </w:r>
      <w:r>
        <w:rPr>
          <w:spacing w:val="2"/>
        </w:rPr>
        <w:t>Специализация управленческого труда предполагает его коопе</w:t>
      </w:r>
      <w:r>
        <w:rPr>
          <w:spacing w:val="2"/>
        </w:rPr>
        <w:softHyphen/>
      </w:r>
      <w:r>
        <w:rPr>
          <w:spacing w:val="3"/>
        </w:rPr>
        <w:t xml:space="preserve">рирование, установление связей между подразделениями и отдельными исполнителями и достижение на </w:t>
      </w:r>
      <w:r>
        <w:rPr>
          <w:spacing w:val="2"/>
        </w:rPr>
        <w:t>этой основе согласованной деятельности всего аппарата управле</w:t>
      </w:r>
      <w:r>
        <w:rPr>
          <w:spacing w:val="2"/>
        </w:rPr>
        <w:softHyphen/>
      </w:r>
      <w:r>
        <w:rPr>
          <w:spacing w:val="-1"/>
        </w:rPr>
        <w:t xml:space="preserve">ния. </w:t>
      </w:r>
      <w:r>
        <w:rPr>
          <w:spacing w:val="4"/>
        </w:rPr>
        <w:t>Научно обоснованное разделение и кооперация труда закреп</w:t>
      </w:r>
      <w:r>
        <w:rPr>
          <w:spacing w:val="4"/>
        </w:rPr>
        <w:softHyphen/>
      </w:r>
      <w:r>
        <w:rPr>
          <w:spacing w:val="3"/>
        </w:rPr>
        <w:t>ляются положениями о структурных подразделениях, должност</w:t>
      </w:r>
      <w:r>
        <w:rPr>
          <w:spacing w:val="3"/>
        </w:rPr>
        <w:softHyphen/>
        <w:t xml:space="preserve">ными инструкциями и др. </w:t>
      </w:r>
      <w:r>
        <w:rPr>
          <w:spacing w:val="4"/>
        </w:rPr>
        <w:t>На с/х предприятиях исходный докумен</w:t>
      </w:r>
      <w:r>
        <w:rPr>
          <w:spacing w:val="4"/>
        </w:rPr>
        <w:softHyphen/>
      </w:r>
      <w:r>
        <w:rPr>
          <w:spacing w:val="3"/>
        </w:rPr>
        <w:t>т - устав. В Положе</w:t>
      </w:r>
      <w:r>
        <w:rPr>
          <w:spacing w:val="3"/>
        </w:rPr>
        <w:softHyphen/>
      </w:r>
      <w:r>
        <w:rPr>
          <w:spacing w:val="2"/>
        </w:rPr>
        <w:t>нии о структурных подразделениях - основные зада</w:t>
      </w:r>
      <w:r>
        <w:rPr>
          <w:spacing w:val="2"/>
        </w:rPr>
        <w:softHyphen/>
        <w:t>чи производственного подразделения, его состав, размер и струк</w:t>
      </w:r>
      <w:r>
        <w:rPr>
          <w:spacing w:val="2"/>
        </w:rPr>
        <w:softHyphen/>
        <w:t xml:space="preserve">тура, а также система управления им, взаимоотношения с другими </w:t>
      </w:r>
      <w:r>
        <w:rPr>
          <w:spacing w:val="3"/>
        </w:rPr>
        <w:t>подразделениями, права, ответственность; закрепление людей, техники, земли, скота и других средств производства; материаль</w:t>
      </w:r>
      <w:r>
        <w:rPr>
          <w:spacing w:val="3"/>
        </w:rPr>
        <w:softHyphen/>
      </w:r>
      <w:r>
        <w:rPr>
          <w:spacing w:val="1"/>
        </w:rPr>
        <w:t>ное стимулирование труда.</w:t>
      </w:r>
      <w:r>
        <w:t xml:space="preserve"> </w:t>
      </w:r>
      <w:r>
        <w:rPr>
          <w:b/>
        </w:rPr>
        <w:t>П</w:t>
      </w:r>
      <w:r>
        <w:rPr>
          <w:b/>
          <w:spacing w:val="-6"/>
        </w:rPr>
        <w:t>ланирование</w:t>
      </w:r>
      <w:r>
        <w:rPr>
          <w:spacing w:val="-6"/>
        </w:rPr>
        <w:t xml:space="preserve">: План руководителя способствует нормальному ритму работы </w:t>
      </w:r>
      <w:r>
        <w:rPr>
          <w:spacing w:val="-3"/>
        </w:rPr>
        <w:t>всего аппарата управления</w:t>
      </w:r>
      <w:r>
        <w:t xml:space="preserve">. </w:t>
      </w:r>
      <w:r>
        <w:rPr>
          <w:spacing w:val="-4"/>
        </w:rPr>
        <w:t>Для эффективной деятельности аппарата управления должны разрабатываться индивидуальные распо</w:t>
      </w:r>
      <w:r>
        <w:rPr>
          <w:spacing w:val="-3"/>
        </w:rPr>
        <w:t xml:space="preserve">рядки рабочего дня, общий распорядок работы предприятия, </w:t>
      </w:r>
      <w:r>
        <w:rPr>
          <w:spacing w:val="-4"/>
        </w:rPr>
        <w:t xml:space="preserve">графики взаимозаменяемости, личные творческие планы и т. д. </w:t>
      </w:r>
      <w:r>
        <w:rPr>
          <w:b/>
          <w:i/>
        </w:rPr>
        <w:t>Контроль</w:t>
      </w:r>
      <w:r>
        <w:rPr>
          <w:i/>
        </w:rPr>
        <w:t xml:space="preserve"> </w:t>
      </w:r>
      <w:r>
        <w:t xml:space="preserve">— завершающее звено плановой и организационной </w:t>
      </w:r>
      <w:r>
        <w:rPr>
          <w:spacing w:val="3"/>
        </w:rPr>
        <w:t xml:space="preserve">деятельности руководителя. Большое внимание следует уделять </w:t>
      </w:r>
      <w:r>
        <w:rPr>
          <w:b/>
          <w:i/>
          <w:spacing w:val="3"/>
        </w:rPr>
        <w:t xml:space="preserve">мотивации </w:t>
      </w:r>
      <w:r>
        <w:rPr>
          <w:spacing w:val="3"/>
        </w:rPr>
        <w:t>управленческого труда.</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56. Организационно-распорядительные методы управления</w:t>
      </w:r>
    </w:p>
    <w:p w:rsidR="008B5366" w:rsidRDefault="008B5366">
      <w:pPr>
        <w:shd w:val="clear" w:color="auto" w:fill="FFFFFF"/>
        <w:ind w:left="43" w:firstLine="524"/>
        <w:jc w:val="both"/>
      </w:pPr>
      <w:r>
        <w:rPr>
          <w:spacing w:val="-1"/>
        </w:rPr>
        <w:t>(Или административные). С их помощью осуществляются регулирующие функции гос-ва. Основаны на исполнении обязательных</w:t>
      </w:r>
      <w:r>
        <w:t xml:space="preserve"> предписаний и рекомендаций, позволяют оперативно воздействовать</w:t>
      </w:r>
      <w:r>
        <w:rPr>
          <w:spacing w:val="-6"/>
        </w:rPr>
        <w:t xml:space="preserve"> на ход событий в процессе упр-я, ср-во во</w:t>
      </w:r>
      <w:r>
        <w:t xml:space="preserve">левого и конкретного воздействия (определяют цели, распорядок и сроки выполнения задач, ресурсы и условия). </w:t>
      </w:r>
      <w:r>
        <w:rPr>
          <w:spacing w:val="-4"/>
        </w:rPr>
        <w:t>Для них характерно</w:t>
      </w:r>
      <w:r>
        <w:t xml:space="preserve"> прямое и быстрое воздействие на объект; </w:t>
      </w:r>
      <w:r>
        <w:rPr>
          <w:spacing w:val="-6"/>
        </w:rPr>
        <w:t>обязательность выполнения решения</w:t>
      </w:r>
      <w:r>
        <w:t xml:space="preserve">. </w:t>
      </w:r>
      <w:r>
        <w:rPr>
          <w:b/>
        </w:rPr>
        <w:t>2 группы адм-ных методов</w:t>
      </w:r>
      <w:r>
        <w:t xml:space="preserve">: </w:t>
      </w:r>
      <w:r>
        <w:rPr>
          <w:u w:val="single"/>
        </w:rPr>
        <w:t>1.Организационные</w:t>
      </w:r>
      <w:r>
        <w:t xml:space="preserve"> (связаны с постоянным совершенствованием</w:t>
      </w:r>
      <w:r>
        <w:rPr>
          <w:spacing w:val="-8"/>
        </w:rPr>
        <w:t xml:space="preserve"> механизма и структуры управления, основаны на использовании а</w:t>
      </w:r>
      <w:r>
        <w:rPr>
          <w:spacing w:val="-4"/>
        </w:rPr>
        <w:t xml:space="preserve">дминистративных актов и норм). </w:t>
      </w:r>
      <w:r w:rsidR="00644A08">
        <w:rPr>
          <w:noProof/>
        </w:rPr>
        <w:pict>
          <v:line id="_x0000_s1028" style="position:absolute;left:0;text-align:left;z-index:251652608;mso-position-horizontal-relative:margin;mso-position-vertical-relative:text" from="377.05pt,169.2pt" to="377.05pt,181.2pt" o:allowincell="f" strokeweight=".25pt">
            <w10:wrap anchorx="margin"/>
          </v:line>
        </w:pict>
      </w:r>
      <w:r>
        <w:rPr>
          <w:spacing w:val="-8"/>
        </w:rPr>
        <w:t>3 вида орга</w:t>
      </w:r>
      <w:r>
        <w:rPr>
          <w:spacing w:val="-6"/>
        </w:rPr>
        <w:t xml:space="preserve">низационного воздействия: </w:t>
      </w:r>
      <w:r>
        <w:rPr>
          <w:i/>
          <w:spacing w:val="-6"/>
        </w:rPr>
        <w:t>а) регламентирование</w:t>
      </w:r>
      <w:r>
        <w:t xml:space="preserve"> (жесткий вид воздействия, исходящий из </w:t>
      </w:r>
      <w:r>
        <w:rPr>
          <w:spacing w:val="-6"/>
        </w:rPr>
        <w:t xml:space="preserve">единой системы управления в стране. </w:t>
      </w:r>
      <w:r>
        <w:t>Сущность – юр. закрепление об</w:t>
      </w:r>
      <w:r>
        <w:rPr>
          <w:spacing w:val="-7"/>
        </w:rPr>
        <w:t>щих требований и правил организационного состояния и поведе</w:t>
      </w:r>
      <w:r>
        <w:rPr>
          <w:spacing w:val="-7"/>
        </w:rPr>
        <w:softHyphen/>
      </w:r>
      <w:r>
        <w:rPr>
          <w:spacing w:val="-6"/>
        </w:rPr>
        <w:t>ния в отношении конкретных объектов</w:t>
      </w:r>
      <w:r>
        <w:rPr>
          <w:spacing w:val="-7"/>
        </w:rPr>
        <w:t>. Различают структурное, фун</w:t>
      </w:r>
      <w:r>
        <w:rPr>
          <w:spacing w:val="-7"/>
        </w:rPr>
        <w:softHyphen/>
      </w:r>
      <w:r>
        <w:rPr>
          <w:spacing w:val="-6"/>
        </w:rPr>
        <w:t>кциональное, должностное, комплексное регламентирование, ко</w:t>
      </w:r>
      <w:r>
        <w:rPr>
          <w:spacing w:val="-6"/>
        </w:rPr>
        <w:softHyphen/>
      </w:r>
      <w:r>
        <w:rPr>
          <w:spacing w:val="-1"/>
        </w:rPr>
        <w:t xml:space="preserve">торые составляют систему. Объект - правовое положение с/х предприятий и его подразделений, порядок организации; разделение труда, </w:t>
      </w:r>
      <w:r>
        <w:rPr>
          <w:spacing w:val="-6"/>
        </w:rPr>
        <w:t xml:space="preserve">размер и структура хоз-ва. Нормативные акты: </w:t>
      </w:r>
      <w:r>
        <w:rPr>
          <w:spacing w:val="-5"/>
        </w:rPr>
        <w:t>ГК РФ, уставы, положения, учредитель</w:t>
      </w:r>
      <w:r>
        <w:rPr>
          <w:spacing w:val="-5"/>
        </w:rPr>
        <w:softHyphen/>
      </w:r>
      <w:r>
        <w:rPr>
          <w:spacing w:val="-4"/>
        </w:rPr>
        <w:t>ные договоры; в</w:t>
      </w:r>
      <w:r>
        <w:rPr>
          <w:spacing w:val="-6"/>
        </w:rPr>
        <w:t xml:space="preserve"> различных ОПФ </w:t>
      </w:r>
      <w:r>
        <w:rPr>
          <w:spacing w:val="-5"/>
        </w:rPr>
        <w:t>деятельность отделов и управленческого аппарата регламен</w:t>
      </w:r>
      <w:r>
        <w:rPr>
          <w:spacing w:val="-5"/>
        </w:rPr>
        <w:softHyphen/>
      </w:r>
      <w:r>
        <w:rPr>
          <w:spacing w:val="-7"/>
        </w:rPr>
        <w:t>тируется Положением об отделах, службах и органах управления, где</w:t>
      </w:r>
      <w:r>
        <w:t xml:space="preserve"> фиксируются: главные задачи и функции субъекта;</w:t>
      </w:r>
      <w:r>
        <w:rPr>
          <w:spacing w:val="-6"/>
        </w:rPr>
        <w:t xml:space="preserve"> его построение; основные документы</w:t>
      </w:r>
      <w:r>
        <w:rPr>
          <w:spacing w:val="-7"/>
        </w:rPr>
        <w:t xml:space="preserve">. </w:t>
      </w:r>
      <w:r>
        <w:rPr>
          <w:spacing w:val="-5"/>
        </w:rPr>
        <w:t>Служебное положение, обязанности, права и ответственность работников определяются должностными инст</w:t>
      </w:r>
      <w:r>
        <w:rPr>
          <w:spacing w:val="-6"/>
        </w:rPr>
        <w:t xml:space="preserve">рукциями. </w:t>
      </w:r>
      <w:r>
        <w:rPr>
          <w:spacing w:val="-7"/>
        </w:rPr>
        <w:t xml:space="preserve"> Также применяется регламентирование самого процесса управле</w:t>
      </w:r>
      <w:r>
        <w:rPr>
          <w:spacing w:val="-7"/>
        </w:rPr>
        <w:softHyphen/>
        <w:t>нии. Объекты - взаимоотно</w:t>
      </w:r>
      <w:r>
        <w:rPr>
          <w:spacing w:val="-7"/>
        </w:rPr>
        <w:softHyphen/>
      </w:r>
      <w:r>
        <w:rPr>
          <w:spacing w:val="-6"/>
        </w:rPr>
        <w:t>шения работников в процессе труда; дисциплина; формы стиму</w:t>
      </w:r>
      <w:r>
        <w:rPr>
          <w:spacing w:val="-7"/>
        </w:rPr>
        <w:t xml:space="preserve">лирования труда). </w:t>
      </w:r>
      <w:r>
        <w:rPr>
          <w:i/>
          <w:spacing w:val="-7"/>
        </w:rPr>
        <w:t>б)</w:t>
      </w:r>
      <w:r>
        <w:rPr>
          <w:i/>
        </w:rPr>
        <w:t xml:space="preserve">Нормирование </w:t>
      </w:r>
      <w:r>
        <w:t xml:space="preserve">(воздействие путем разработки </w:t>
      </w:r>
      <w:r>
        <w:rPr>
          <w:spacing w:val="-6"/>
        </w:rPr>
        <w:t>норм и нормативов, с помощью которых достига</w:t>
      </w:r>
      <w:r>
        <w:rPr>
          <w:spacing w:val="-6"/>
        </w:rPr>
        <w:softHyphen/>
      </w:r>
      <w:r>
        <w:rPr>
          <w:spacing w:val="-7"/>
        </w:rPr>
        <w:t>ется пропорциональность элементов производства и труда</w:t>
      </w:r>
      <w:r>
        <w:rPr>
          <w:spacing w:val="-5"/>
        </w:rPr>
        <w:t>, контроль за количеством и качеством труда). С</w:t>
      </w:r>
      <w:r>
        <w:t xml:space="preserve"> помощью нормирования устанавливаются границы технологических, технических и организа</w:t>
      </w:r>
      <w:r>
        <w:softHyphen/>
      </w:r>
      <w:r>
        <w:rPr>
          <w:spacing w:val="-6"/>
        </w:rPr>
        <w:t>ционно-экономических систем с/х производства. Виды норм и нормативов: 1.</w:t>
      </w:r>
      <w:r>
        <w:t xml:space="preserve"> Для формирования структур управления:</w:t>
      </w:r>
      <w:r>
        <w:rPr>
          <w:b/>
          <w:spacing w:val="-4"/>
        </w:rPr>
        <w:t xml:space="preserve"> </w:t>
      </w:r>
      <w:r>
        <w:rPr>
          <w:spacing w:val="-4"/>
        </w:rPr>
        <w:t>оптимальные размеры предпр-я и его подразделений; нормы</w:t>
      </w:r>
      <w:r>
        <w:rPr>
          <w:b/>
          <w:spacing w:val="-7"/>
        </w:rPr>
        <w:t xml:space="preserve"> </w:t>
      </w:r>
      <w:r>
        <w:rPr>
          <w:spacing w:val="-7"/>
        </w:rPr>
        <w:t>управляемости; нормативы для расчета размера структурообраз</w:t>
      </w:r>
      <w:r>
        <w:rPr>
          <w:spacing w:val="-16"/>
        </w:rPr>
        <w:t>ующих факторов и др. 2</w:t>
      </w:r>
      <w:r>
        <w:t>. Для организации процесса управления: нормы</w:t>
      </w:r>
      <w:r>
        <w:rPr>
          <w:spacing w:val="-8"/>
        </w:rPr>
        <w:t xml:space="preserve"> выработки и времени, обслуживания, численности, </w:t>
      </w:r>
      <w:r>
        <w:rPr>
          <w:spacing w:val="-5"/>
        </w:rPr>
        <w:t xml:space="preserve">технические нормативы; нормативы по технологии </w:t>
      </w:r>
      <w:r>
        <w:rPr>
          <w:spacing w:val="-7"/>
        </w:rPr>
        <w:t>управления; ГОСТы по делопроизводству и др. 3</w:t>
      </w:r>
      <w:r>
        <w:t xml:space="preserve">. Для оценки и оплаты труда раб-ков </w:t>
      </w:r>
      <w:r>
        <w:rPr>
          <w:spacing w:val="-7"/>
        </w:rPr>
        <w:t xml:space="preserve">управления: порядок аттестации руководителей и специалистов; </w:t>
      </w:r>
      <w:r>
        <w:rPr>
          <w:spacing w:val="-5"/>
        </w:rPr>
        <w:t xml:space="preserve">должностные оклады; нормы отчислений в фонды материального поощрения. Некоторые нормативы – на ед.времени, др. - </w:t>
      </w:r>
      <w:r>
        <w:rPr>
          <w:spacing w:val="3"/>
        </w:rPr>
        <w:t>средство ад</w:t>
      </w:r>
      <w:r>
        <w:rPr>
          <w:spacing w:val="2"/>
        </w:rPr>
        <w:t xml:space="preserve">министративного воздействия. </w:t>
      </w:r>
      <w:r>
        <w:rPr>
          <w:spacing w:val="5"/>
        </w:rPr>
        <w:t>Характер и сила воздействия нормирования определяются содержанием и формой. Нормативы, служащие измерителем ко</w:t>
      </w:r>
      <w:r>
        <w:rPr>
          <w:spacing w:val="4"/>
        </w:rPr>
        <w:t>личества и качества труда чаще доводятся в форме зада</w:t>
      </w:r>
      <w:r>
        <w:rPr>
          <w:spacing w:val="5"/>
        </w:rPr>
        <w:t xml:space="preserve">ний. </w:t>
      </w:r>
      <w:r>
        <w:rPr>
          <w:spacing w:val="1"/>
        </w:rPr>
        <w:t>Д</w:t>
      </w:r>
      <w:r>
        <w:rPr>
          <w:spacing w:val="5"/>
        </w:rPr>
        <w:t>остоин</w:t>
      </w:r>
      <w:r>
        <w:rPr>
          <w:spacing w:val="6"/>
        </w:rPr>
        <w:t>ства: гибкость упр-ния, стимулирование самоуправления и творчества, сочетание с экономическими методами</w:t>
      </w:r>
      <w:r>
        <w:rPr>
          <w:spacing w:val="8"/>
        </w:rPr>
        <w:t>. Недостатки:</w:t>
      </w:r>
      <w:r>
        <w:t xml:space="preserve"> снижение четкости и определенности </w:t>
      </w:r>
      <w:r>
        <w:rPr>
          <w:spacing w:val="3"/>
        </w:rPr>
        <w:t>в постановке задач, оперативности их выполнения</w:t>
      </w:r>
      <w:r>
        <w:rPr>
          <w:spacing w:val="8"/>
        </w:rPr>
        <w:t xml:space="preserve">. Эффективность </w:t>
      </w:r>
      <w:r>
        <w:rPr>
          <w:spacing w:val="5"/>
        </w:rPr>
        <w:t xml:space="preserve">зависит от научной обоснованности нормативов, полноты </w:t>
      </w:r>
      <w:r>
        <w:rPr>
          <w:spacing w:val="2"/>
        </w:rPr>
        <w:t xml:space="preserve">учета нормообразующих факторов. </w:t>
      </w:r>
      <w:r>
        <w:rPr>
          <w:i/>
          <w:spacing w:val="2"/>
        </w:rPr>
        <w:t>в)и</w:t>
      </w:r>
      <w:r>
        <w:rPr>
          <w:i/>
        </w:rPr>
        <w:t xml:space="preserve">нструктирование </w:t>
      </w:r>
      <w:r>
        <w:t>(разработка и доведение до исполните</w:t>
      </w:r>
      <w:r>
        <w:softHyphen/>
      </w:r>
      <w:r>
        <w:rPr>
          <w:spacing w:val="4"/>
        </w:rPr>
        <w:t>ля правил его поведения или перечня наставлений методи</w:t>
      </w:r>
      <w:r>
        <w:rPr>
          <w:spacing w:val="4"/>
        </w:rPr>
        <w:softHyphen/>
      </w:r>
      <w:r>
        <w:rPr>
          <w:spacing w:val="5"/>
        </w:rPr>
        <w:t>ческого характера). По характеру действия: регла</w:t>
      </w:r>
      <w:r>
        <w:rPr>
          <w:spacing w:val="5"/>
        </w:rPr>
        <w:softHyphen/>
      </w:r>
      <w:r>
        <w:rPr>
          <w:spacing w:val="7"/>
        </w:rPr>
        <w:t xml:space="preserve">ментирующее, которое предписывает безусловное выполнение </w:t>
      </w:r>
      <w:r>
        <w:rPr>
          <w:spacing w:val="4"/>
        </w:rPr>
        <w:t>(инструкции по технике безопасности), и методическое, позволя</w:t>
      </w:r>
      <w:r>
        <w:rPr>
          <w:spacing w:val="3"/>
        </w:rPr>
        <w:t>ющее исполнителю самому разрабатывать решения</w:t>
      </w:r>
      <w:r>
        <w:rPr>
          <w:spacing w:val="7"/>
        </w:rPr>
        <w:t>, но по опр-й методике. По времени дей</w:t>
      </w:r>
      <w:r>
        <w:rPr>
          <w:spacing w:val="7"/>
        </w:rPr>
        <w:softHyphen/>
      </w:r>
      <w:r>
        <w:rPr>
          <w:spacing w:val="5"/>
        </w:rPr>
        <w:t xml:space="preserve">ствия: долгосрочные и кратковременные. </w:t>
      </w:r>
      <w:r>
        <w:rPr>
          <w:spacing w:val="2"/>
        </w:rPr>
        <w:t xml:space="preserve">Достоинства: </w:t>
      </w:r>
      <w:r>
        <w:rPr>
          <w:spacing w:val="6"/>
        </w:rPr>
        <w:t>инструкции вносят ясность во взаимоотношения работни</w:t>
      </w:r>
      <w:r>
        <w:rPr>
          <w:spacing w:val="6"/>
        </w:rPr>
        <w:softHyphen/>
      </w:r>
      <w:r>
        <w:rPr>
          <w:spacing w:val="7"/>
        </w:rPr>
        <w:t xml:space="preserve">ков, </w:t>
      </w:r>
      <w:r>
        <w:rPr>
          <w:spacing w:val="1"/>
        </w:rPr>
        <w:t>доводятся до исполнителя на длитель</w:t>
      </w:r>
      <w:r>
        <w:rPr>
          <w:spacing w:val="1"/>
        </w:rPr>
        <w:softHyphen/>
      </w:r>
      <w:r>
        <w:rPr>
          <w:spacing w:val="3"/>
        </w:rPr>
        <w:t xml:space="preserve">ный срок, повышают чувство ответственности, </w:t>
      </w:r>
      <w:r>
        <w:t>способствуют внедрению НТП</w:t>
      </w:r>
      <w:r>
        <w:rPr>
          <w:spacing w:val="1"/>
        </w:rPr>
        <w:t>, повышают качество и эффективность ра</w:t>
      </w:r>
      <w:r>
        <w:rPr>
          <w:spacing w:val="1"/>
        </w:rPr>
        <w:softHyphen/>
      </w:r>
      <w:r>
        <w:rPr>
          <w:spacing w:val="-9"/>
        </w:rPr>
        <w:t xml:space="preserve">боты. </w:t>
      </w:r>
      <w:r>
        <w:rPr>
          <w:spacing w:val="3"/>
        </w:rPr>
        <w:t>Недостатки: нетворческое</w:t>
      </w:r>
      <w:r>
        <w:rPr>
          <w:spacing w:val="4"/>
        </w:rPr>
        <w:t xml:space="preserve"> использование инструкций и рекомендаций. </w:t>
      </w:r>
      <w:r>
        <w:rPr>
          <w:b/>
          <w:spacing w:val="4"/>
        </w:rPr>
        <w:t>Формы воздействия</w:t>
      </w:r>
      <w:r>
        <w:rPr>
          <w:spacing w:val="4"/>
        </w:rPr>
        <w:t xml:space="preserve">: </w:t>
      </w:r>
      <w:r>
        <w:rPr>
          <w:i/>
          <w:spacing w:val="-8"/>
        </w:rPr>
        <w:t xml:space="preserve">Приказы </w:t>
      </w:r>
      <w:r>
        <w:rPr>
          <w:spacing w:val="-8"/>
        </w:rPr>
        <w:t xml:space="preserve">(издаются на гос. предприятиях только </w:t>
      </w:r>
      <w:r>
        <w:rPr>
          <w:spacing w:val="-6"/>
        </w:rPr>
        <w:t>руководителями линейных служб в порядке исполнения поста</w:t>
      </w:r>
      <w:r>
        <w:rPr>
          <w:spacing w:val="-6"/>
        </w:rPr>
        <w:softHyphen/>
        <w:t xml:space="preserve">новлений и распоряжений вышестоящих органов. Это письменное или устное требование </w:t>
      </w:r>
      <w:r>
        <w:rPr>
          <w:spacing w:val="-8"/>
        </w:rPr>
        <w:t>выполнить определенное задание с ука</w:t>
      </w:r>
      <w:r>
        <w:rPr>
          <w:spacing w:val="-8"/>
        </w:rPr>
        <w:softHyphen/>
        <w:t>занием сроков выполнения, используемых средств)</w:t>
      </w:r>
      <w:r>
        <w:rPr>
          <w:spacing w:val="-6"/>
        </w:rPr>
        <w:t xml:space="preserve">; </w:t>
      </w:r>
      <w:r>
        <w:rPr>
          <w:i/>
          <w:spacing w:val="-9"/>
        </w:rPr>
        <w:t xml:space="preserve">Распоряжения </w:t>
      </w:r>
      <w:r>
        <w:rPr>
          <w:spacing w:val="-9"/>
        </w:rPr>
        <w:t xml:space="preserve">(может отдавать каждое должностное лицо по </w:t>
      </w:r>
      <w:r>
        <w:rPr>
          <w:spacing w:val="-8"/>
        </w:rPr>
        <w:t>вопросам, которые входят в его компетенцию. Е</w:t>
      </w:r>
      <w:r>
        <w:rPr>
          <w:spacing w:val="-5"/>
        </w:rPr>
        <w:t xml:space="preserve">го можно </w:t>
      </w:r>
      <w:r>
        <w:rPr>
          <w:spacing w:val="-7"/>
        </w:rPr>
        <w:t xml:space="preserve">обжаловать у руководителя); </w:t>
      </w:r>
      <w:r>
        <w:rPr>
          <w:i/>
        </w:rPr>
        <w:t xml:space="preserve">Постановления </w:t>
      </w:r>
      <w:r>
        <w:t xml:space="preserve">(распорядительный документ коллегиальных </w:t>
      </w:r>
      <w:r>
        <w:rPr>
          <w:spacing w:val="-6"/>
        </w:rPr>
        <w:t xml:space="preserve">органов); </w:t>
      </w:r>
      <w:r>
        <w:rPr>
          <w:i/>
        </w:rPr>
        <w:t xml:space="preserve">Планерки </w:t>
      </w:r>
      <w:r>
        <w:t>(форма оперативного распоряди</w:t>
      </w:r>
      <w:r>
        <w:softHyphen/>
      </w:r>
      <w:r>
        <w:rPr>
          <w:spacing w:val="-1"/>
        </w:rPr>
        <w:t xml:space="preserve">тельства на с/х предприятиях); </w:t>
      </w:r>
      <w:r>
        <w:rPr>
          <w:i/>
        </w:rPr>
        <w:t xml:space="preserve">Производственные совещания </w:t>
      </w:r>
      <w:r>
        <w:t xml:space="preserve">(форма оперативного </w:t>
      </w:r>
      <w:r>
        <w:rPr>
          <w:spacing w:val="-1"/>
        </w:rPr>
        <w:t>распорядительства. Собрания, сове</w:t>
      </w:r>
      <w:r>
        <w:rPr>
          <w:spacing w:val="-1"/>
        </w:rPr>
        <w:softHyphen/>
      </w:r>
      <w:r>
        <w:t>щания и заседания - эффективные рычаги управления, т.к.</w:t>
      </w:r>
      <w:r>
        <w:rPr>
          <w:spacing w:val="-1"/>
        </w:rPr>
        <w:t xml:space="preserve"> позволяют информировать подчинен</w:t>
      </w:r>
      <w:r>
        <w:rPr>
          <w:spacing w:val="-1"/>
        </w:rPr>
        <w:softHyphen/>
      </w:r>
      <w:r>
        <w:rPr>
          <w:spacing w:val="3"/>
        </w:rPr>
        <w:t>ных об итогах работы, распределять задания, согласовывать с</w:t>
      </w:r>
      <w:r>
        <w:t xml:space="preserve">роки выполнения работ </w:t>
      </w:r>
      <w:r>
        <w:rPr>
          <w:spacing w:val="-1"/>
        </w:rPr>
        <w:t xml:space="preserve">и т. д.); </w:t>
      </w:r>
      <w:r>
        <w:rPr>
          <w:i/>
          <w:spacing w:val="-9"/>
        </w:rPr>
        <w:t xml:space="preserve">устные указания </w:t>
      </w:r>
      <w:r>
        <w:rPr>
          <w:spacing w:val="-9"/>
        </w:rPr>
        <w:t>(отдаются руково</w:t>
      </w:r>
      <w:r>
        <w:rPr>
          <w:spacing w:val="-9"/>
        </w:rPr>
        <w:softHyphen/>
      </w:r>
      <w:r>
        <w:rPr>
          <w:spacing w:val="-7"/>
        </w:rPr>
        <w:t xml:space="preserve">дителями всех уровней управления и предписывают, кто, где, когда и как должен </w:t>
      </w:r>
      <w:r>
        <w:rPr>
          <w:spacing w:val="-11"/>
        </w:rPr>
        <w:t xml:space="preserve">действовать). </w:t>
      </w:r>
      <w:r>
        <w:rPr>
          <w:spacing w:val="-4"/>
        </w:rPr>
        <w:t xml:space="preserve">Расширение сферы действия экономических методов в упр-нии </w:t>
      </w:r>
      <w:r>
        <w:t>производством требует частичного перехода от жестких мет</w:t>
      </w:r>
      <w:r>
        <w:rPr>
          <w:spacing w:val="-6"/>
        </w:rPr>
        <w:t xml:space="preserve">одов воздействия (приказов и распоряжений) к более гибким </w:t>
      </w:r>
      <w:r>
        <w:rPr>
          <w:spacing w:val="-7"/>
        </w:rPr>
        <w:t xml:space="preserve">(производственный инструктаж, рекомендации), что увеличивает </w:t>
      </w:r>
      <w:r>
        <w:rPr>
          <w:spacing w:val="-8"/>
        </w:rPr>
        <w:t>самостоятельность подразделений и способствует развитию твор</w:t>
      </w:r>
      <w:r>
        <w:rPr>
          <w:spacing w:val="-8"/>
        </w:rPr>
        <w:softHyphen/>
      </w:r>
      <w:r>
        <w:rPr>
          <w:spacing w:val="-6"/>
        </w:rPr>
        <w:t xml:space="preserve">чества и инициативы работников. </w:t>
      </w:r>
      <w:r>
        <w:rPr>
          <w:spacing w:val="-7"/>
        </w:rPr>
        <w:t>Распорядительное воздействие больше, чем организационное, нуждается в контроле исполнения. П</w:t>
      </w:r>
      <w:r>
        <w:rPr>
          <w:spacing w:val="-6"/>
        </w:rPr>
        <w:t>риказы, поста</w:t>
      </w:r>
      <w:r>
        <w:rPr>
          <w:spacing w:val="-6"/>
        </w:rPr>
        <w:softHyphen/>
      </w:r>
      <w:r>
        <w:rPr>
          <w:spacing w:val="-7"/>
        </w:rPr>
        <w:t>новления и распоряжения должны быть обоснованны</w:t>
      </w:r>
      <w:r>
        <w:t>.</w:t>
      </w:r>
    </w:p>
    <w:p w:rsidR="008B5366" w:rsidRDefault="008B5366">
      <w:pPr>
        <w:shd w:val="clear" w:color="auto" w:fill="FFFFFF"/>
        <w:ind w:right="24"/>
        <w:jc w:val="center"/>
        <w:rPr>
          <w:sz w:val="24"/>
        </w:rPr>
      </w:pPr>
    </w:p>
    <w:p w:rsidR="008B5366" w:rsidRDefault="008B5366">
      <w:pPr>
        <w:shd w:val="clear" w:color="auto" w:fill="FFFFFF"/>
        <w:ind w:right="24"/>
        <w:jc w:val="center"/>
        <w:rPr>
          <w:rFonts w:ascii="Arial" w:hAnsi="Arial"/>
          <w:b/>
        </w:rPr>
      </w:pPr>
      <w:r>
        <w:rPr>
          <w:rFonts w:ascii="Arial" w:hAnsi="Arial"/>
          <w:b/>
        </w:rPr>
        <w:t xml:space="preserve"> 57. Экономические методы управления. Их сущность и способы воздействия</w:t>
      </w:r>
    </w:p>
    <w:p w:rsidR="008B5366" w:rsidRDefault="008B5366">
      <w:pPr>
        <w:shd w:val="clear" w:color="auto" w:fill="FFFFFF"/>
        <w:ind w:left="14" w:right="10" w:firstLine="288"/>
        <w:jc w:val="both"/>
      </w:pPr>
      <w:r>
        <w:rPr>
          <w:b/>
          <w:i/>
        </w:rPr>
        <w:t>эк методы</w:t>
      </w:r>
      <w:r>
        <w:t xml:space="preserve"> - совокупность мер, </w:t>
      </w:r>
      <w:r>
        <w:rPr>
          <w:spacing w:val="2"/>
        </w:rPr>
        <w:t>обеспечивающих рациональное использование экономических за</w:t>
      </w:r>
      <w:r>
        <w:rPr>
          <w:spacing w:val="2"/>
        </w:rPr>
        <w:softHyphen/>
        <w:t>конов в хоз-ной деятельности, ориентирующих с/х</w:t>
      </w:r>
      <w:r>
        <w:rPr>
          <w:spacing w:val="4"/>
        </w:rPr>
        <w:t xml:space="preserve"> предприятия и их работников в нужном для обще</w:t>
      </w:r>
      <w:r>
        <w:rPr>
          <w:spacing w:val="4"/>
        </w:rPr>
        <w:softHyphen/>
      </w:r>
      <w:r>
        <w:rPr>
          <w:spacing w:val="3"/>
        </w:rPr>
        <w:t>ства направлении посредством экономических рычагов и стиму</w:t>
      </w:r>
      <w:r>
        <w:rPr>
          <w:spacing w:val="3"/>
        </w:rPr>
        <w:softHyphen/>
      </w:r>
      <w:r>
        <w:rPr>
          <w:spacing w:val="-1"/>
        </w:rPr>
        <w:t xml:space="preserve">лов. </w:t>
      </w:r>
      <w:r>
        <w:rPr>
          <w:b/>
          <w:i/>
          <w:spacing w:val="-1"/>
        </w:rPr>
        <w:t xml:space="preserve">Она </w:t>
      </w:r>
      <w:r>
        <w:rPr>
          <w:b/>
          <w:i/>
          <w:spacing w:val="5"/>
        </w:rPr>
        <w:t xml:space="preserve">включает </w:t>
      </w:r>
      <w:r>
        <w:rPr>
          <w:b/>
          <w:i/>
          <w:spacing w:val="4"/>
        </w:rPr>
        <w:t>рычаги:</w:t>
      </w:r>
      <w:r>
        <w:rPr>
          <w:spacing w:val="5"/>
        </w:rPr>
        <w:t xml:space="preserve"> планирование (стра</w:t>
      </w:r>
      <w:r>
        <w:rPr>
          <w:spacing w:val="5"/>
        </w:rPr>
        <w:softHyphen/>
        <w:t>тегическое, индикативное, текущее, перспективное) и прогнози</w:t>
      </w:r>
      <w:r>
        <w:rPr>
          <w:spacing w:val="5"/>
        </w:rPr>
        <w:softHyphen/>
        <w:t>рование, стимулирование, ценообразование, финансово-кредит</w:t>
      </w:r>
      <w:r>
        <w:rPr>
          <w:spacing w:val="3"/>
        </w:rPr>
        <w:t xml:space="preserve">ная система, налоги, страхование, лизинг и т. д. Они </w:t>
      </w:r>
      <w:r>
        <w:rPr>
          <w:spacing w:val="4"/>
        </w:rPr>
        <w:t xml:space="preserve">должны быть стабильными, но </w:t>
      </w:r>
      <w:r>
        <w:rPr>
          <w:spacing w:val="2"/>
        </w:rPr>
        <w:t xml:space="preserve">коррективы возможны. </w:t>
      </w:r>
      <w:r>
        <w:rPr>
          <w:i/>
        </w:rPr>
        <w:t>Ценовая политика.</w:t>
      </w:r>
      <w:r>
        <w:rPr>
          <w:spacing w:val="4"/>
        </w:rPr>
        <w:t xml:space="preserve"> Це</w:t>
      </w:r>
      <w:r>
        <w:rPr>
          <w:spacing w:val="3"/>
        </w:rPr>
        <w:t xml:space="preserve">ль - поддержание </w:t>
      </w:r>
      <w:r>
        <w:rPr>
          <w:spacing w:val="1"/>
        </w:rPr>
        <w:t>паритетных отношений между с/х и др.отраслями народнохозяйственного комплекса, создание условий для повышения доходности с/х производства, уве</w:t>
      </w:r>
      <w:r>
        <w:rPr>
          <w:spacing w:val="2"/>
        </w:rPr>
        <w:t>личения объемов продукции, защита отечественных това</w:t>
      </w:r>
      <w:r>
        <w:rPr>
          <w:spacing w:val="4"/>
        </w:rPr>
        <w:t>ропроизводителей от импортируемых по демпинговым ценам</w:t>
      </w:r>
      <w:r>
        <w:rPr>
          <w:spacing w:val="-2"/>
        </w:rPr>
        <w:t xml:space="preserve">. </w:t>
      </w:r>
      <w:r>
        <w:rPr>
          <w:i/>
          <w:spacing w:val="-8"/>
        </w:rPr>
        <w:t xml:space="preserve">Кредитная политика </w:t>
      </w:r>
      <w:r>
        <w:rPr>
          <w:spacing w:val="-8"/>
        </w:rPr>
        <w:t>с</w:t>
      </w:r>
      <w:r>
        <w:rPr>
          <w:spacing w:val="-4"/>
        </w:rPr>
        <w:t xml:space="preserve">егодня </w:t>
      </w:r>
      <w:r>
        <w:rPr>
          <w:spacing w:val="-2"/>
        </w:rPr>
        <w:t xml:space="preserve">неэффективна,  недоступна для реального сектора АПК. </w:t>
      </w:r>
      <w:r>
        <w:t xml:space="preserve">Следует более широко использовать </w:t>
      </w:r>
      <w:r>
        <w:rPr>
          <w:spacing w:val="37"/>
        </w:rPr>
        <w:t xml:space="preserve">залоговые  операции, фьючерсные </w:t>
      </w:r>
      <w:r>
        <w:rPr>
          <w:spacing w:val="17"/>
        </w:rPr>
        <w:t xml:space="preserve">сделки, ипотечное, </w:t>
      </w:r>
      <w:r>
        <w:rPr>
          <w:spacing w:val="45"/>
        </w:rPr>
        <w:t>сезонное</w:t>
      </w:r>
      <w:r>
        <w:t xml:space="preserve"> </w:t>
      </w:r>
      <w:r>
        <w:rPr>
          <w:spacing w:val="2"/>
        </w:rPr>
        <w:t xml:space="preserve">кредитование. </w:t>
      </w:r>
      <w:r>
        <w:rPr>
          <w:i/>
          <w:spacing w:val="-11"/>
        </w:rPr>
        <w:t>Бюджетная поддержка</w:t>
      </w:r>
      <w:r>
        <w:rPr>
          <w:spacing w:val="-8"/>
        </w:rPr>
        <w:t xml:space="preserve"> обеспечивает стратегические задачи развития, </w:t>
      </w:r>
      <w:r>
        <w:rPr>
          <w:spacing w:val="-6"/>
        </w:rPr>
        <w:t>направлена на выполнение важ</w:t>
      </w:r>
      <w:r>
        <w:rPr>
          <w:spacing w:val="-6"/>
        </w:rPr>
        <w:softHyphen/>
        <w:t xml:space="preserve">нейших мероприятий, связанных со стихийными бедствиями, на </w:t>
      </w:r>
      <w:r>
        <w:rPr>
          <w:spacing w:val="-7"/>
        </w:rPr>
        <w:t xml:space="preserve">развитие элитного семеноводства, племенного хозяйства, а также </w:t>
      </w:r>
      <w:r>
        <w:rPr>
          <w:spacing w:val="-6"/>
        </w:rPr>
        <w:t xml:space="preserve">на научное обеспечение, подготовку кадров системы АПК и т.д. </w:t>
      </w:r>
      <w:r>
        <w:rPr>
          <w:i/>
          <w:spacing w:val="-9"/>
        </w:rPr>
        <w:t xml:space="preserve">Аграрный протекционизм </w:t>
      </w:r>
      <w:r>
        <w:rPr>
          <w:spacing w:val="-9"/>
        </w:rPr>
        <w:t>- система гос.</w:t>
      </w:r>
      <w:r>
        <w:rPr>
          <w:spacing w:val="-6"/>
        </w:rPr>
        <w:t>мероприятий, направленных на стимулирование отече</w:t>
      </w:r>
      <w:r>
        <w:rPr>
          <w:spacing w:val="-6"/>
        </w:rPr>
        <w:softHyphen/>
      </w:r>
      <w:r>
        <w:rPr>
          <w:spacing w:val="-5"/>
        </w:rPr>
        <w:t xml:space="preserve">ственного производства с/х продуктов, что </w:t>
      </w:r>
      <w:r>
        <w:rPr>
          <w:spacing w:val="-6"/>
        </w:rPr>
        <w:t>обеспечит защиту внутреннего рынка от импорта. Ин</w:t>
      </w:r>
      <w:r>
        <w:rPr>
          <w:spacing w:val="-6"/>
        </w:rPr>
        <w:softHyphen/>
      </w:r>
      <w:r>
        <w:rPr>
          <w:spacing w:val="2"/>
        </w:rPr>
        <w:t xml:space="preserve">струменты пошлины </w:t>
      </w:r>
      <w:r>
        <w:rPr>
          <w:spacing w:val="21"/>
        </w:rPr>
        <w:t>на ввоз импортной продукции</w:t>
      </w:r>
      <w:r>
        <w:rPr>
          <w:spacing w:val="-4"/>
        </w:rPr>
        <w:t xml:space="preserve">. </w:t>
      </w:r>
      <w:r>
        <w:rPr>
          <w:i/>
        </w:rPr>
        <w:t xml:space="preserve">Материальное стимулирование </w:t>
      </w:r>
      <w:r>
        <w:t>— один из важнейших экономи</w:t>
      </w:r>
      <w:r>
        <w:softHyphen/>
      </w:r>
      <w:r>
        <w:rPr>
          <w:spacing w:val="-6"/>
        </w:rPr>
        <w:t xml:space="preserve">ческих рычагов. </w:t>
      </w:r>
      <w:r>
        <w:rPr>
          <w:spacing w:val="-8"/>
        </w:rPr>
        <w:t xml:space="preserve">Личные интересы выражаются в увеличении трудового вклада </w:t>
      </w:r>
      <w:r>
        <w:rPr>
          <w:spacing w:val="-7"/>
        </w:rPr>
        <w:t>работника в производство с целью получения более высокого ма</w:t>
      </w:r>
      <w:r>
        <w:rPr>
          <w:spacing w:val="-7"/>
        </w:rPr>
        <w:softHyphen/>
      </w:r>
      <w:r>
        <w:rPr>
          <w:spacing w:val="-6"/>
        </w:rPr>
        <w:t xml:space="preserve">териального вознаграждения. Побудительные мотивы - </w:t>
      </w:r>
      <w:r>
        <w:rPr>
          <w:spacing w:val="-8"/>
        </w:rPr>
        <w:t>стимулы. Материальное  воз</w:t>
      </w:r>
      <w:r>
        <w:rPr>
          <w:spacing w:val="-8"/>
        </w:rPr>
        <w:softHyphen/>
        <w:t>награждение работников осуществляется в соответствии с количе</w:t>
      </w:r>
      <w:r>
        <w:rPr>
          <w:spacing w:val="-8"/>
        </w:rPr>
        <w:softHyphen/>
      </w:r>
      <w:r>
        <w:rPr>
          <w:spacing w:val="-7"/>
        </w:rPr>
        <w:t>ственными и качественными результатами их труда и личным вкладом в общие результаты работы предприятия. Экономические рычаги управления должны действовать в си</w:t>
      </w:r>
      <w:r>
        <w:rPr>
          <w:spacing w:val="-6"/>
        </w:rPr>
        <w:t>стеме и способствовать стабильному функционированию АПК.</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58. Социально-психологические методы управления. Стиль работы руководителя. Служебный этикет</w:t>
      </w:r>
    </w:p>
    <w:p w:rsidR="008B5366" w:rsidRDefault="008B5366">
      <w:pPr>
        <w:shd w:val="clear" w:color="auto" w:fill="FFFFFF"/>
        <w:spacing w:before="43"/>
        <w:ind w:left="101" w:firstLine="466"/>
        <w:jc w:val="both"/>
        <w:rPr>
          <w:spacing w:val="1"/>
        </w:rPr>
      </w:pPr>
      <w:r>
        <w:t xml:space="preserve">Это социальная политика </w:t>
      </w:r>
      <w:r>
        <w:rPr>
          <w:spacing w:val="-7"/>
        </w:rPr>
        <w:t>предприятия, определяющая взаимоотношения между работника</w:t>
      </w:r>
      <w:r>
        <w:rPr>
          <w:spacing w:val="-7"/>
        </w:rPr>
        <w:softHyphen/>
        <w:t>ми, микроклимат в коллективе. Они включают</w:t>
      </w:r>
      <w:r>
        <w:rPr>
          <w:spacing w:val="-5"/>
        </w:rPr>
        <w:t xml:space="preserve">: </w:t>
      </w:r>
      <w:r>
        <w:rPr>
          <w:spacing w:val="-8"/>
        </w:rPr>
        <w:t>управление групповой деятельностью и динамикой коллектива; вз</w:t>
      </w:r>
      <w:r>
        <w:rPr>
          <w:spacing w:val="-6"/>
        </w:rPr>
        <w:t xml:space="preserve">аимодействие коллектива и личности; </w:t>
      </w:r>
      <w:r>
        <w:rPr>
          <w:spacing w:val="-7"/>
        </w:rPr>
        <w:t xml:space="preserve">мотивацию и стимулирование; </w:t>
      </w:r>
      <w:r>
        <w:rPr>
          <w:spacing w:val="-6"/>
        </w:rPr>
        <w:t xml:space="preserve">психологию принятия решений; социально-психологический климат; </w:t>
      </w:r>
      <w:r>
        <w:rPr>
          <w:spacing w:val="-7"/>
        </w:rPr>
        <w:t xml:space="preserve">стиль управленческой деятельности; </w:t>
      </w:r>
      <w:r>
        <w:rPr>
          <w:spacing w:val="-6"/>
        </w:rPr>
        <w:t xml:space="preserve">теорию конфликтов и проблемы ведения переговоров. </w:t>
      </w:r>
      <w:r>
        <w:rPr>
          <w:b/>
          <w:i/>
        </w:rPr>
        <w:t xml:space="preserve">Цель </w:t>
      </w:r>
      <w:r>
        <w:t xml:space="preserve">- сплотить людей, максимально </w:t>
      </w:r>
      <w:r>
        <w:rPr>
          <w:spacing w:val="4"/>
        </w:rPr>
        <w:t>использовать их сильные стороны, а слабые сделать несуществен</w:t>
      </w:r>
      <w:r>
        <w:t>ными.</w:t>
      </w:r>
      <w:r>
        <w:rPr>
          <w:spacing w:val="-5"/>
        </w:rPr>
        <w:t xml:space="preserve"> М</w:t>
      </w:r>
      <w:r>
        <w:rPr>
          <w:spacing w:val="-7"/>
        </w:rPr>
        <w:t xml:space="preserve">етоды основаны на нравственных ценностях., вырабатываются применительно к </w:t>
      </w:r>
      <w:r>
        <w:rPr>
          <w:spacing w:val="-9"/>
        </w:rPr>
        <w:t xml:space="preserve">условиям определенной культуры, отражают ее систему ценностей </w:t>
      </w:r>
      <w:r>
        <w:rPr>
          <w:spacing w:val="-8"/>
        </w:rPr>
        <w:t>и нормы поведения: индивидуальные и групповые интересы, меж</w:t>
      </w:r>
      <w:r>
        <w:rPr>
          <w:spacing w:val="-8"/>
        </w:rPr>
        <w:softHyphen/>
      </w:r>
      <w:r>
        <w:rPr>
          <w:spacing w:val="-7"/>
        </w:rPr>
        <w:t>личностные и межгрупповые отношения, мотивацию и управле</w:t>
      </w:r>
      <w:r>
        <w:rPr>
          <w:spacing w:val="-7"/>
        </w:rPr>
        <w:softHyphen/>
      </w:r>
      <w:r>
        <w:rPr>
          <w:spacing w:val="-5"/>
        </w:rPr>
        <w:t xml:space="preserve">ние поведением человека. </w:t>
      </w:r>
      <w:r>
        <w:rPr>
          <w:spacing w:val="-7"/>
        </w:rPr>
        <w:t xml:space="preserve">Для эффективного управления людьми </w:t>
      </w:r>
      <w:r>
        <w:rPr>
          <w:spacing w:val="-9"/>
        </w:rPr>
        <w:t xml:space="preserve">необходима система мотивов и стимулов, создание которой </w:t>
      </w:r>
      <w:r>
        <w:rPr>
          <w:spacing w:val="-8"/>
        </w:rPr>
        <w:t xml:space="preserve">невозможно без учета психологии личности. </w:t>
      </w:r>
      <w:r>
        <w:rPr>
          <w:b/>
          <w:i/>
          <w:spacing w:val="-8"/>
          <w:u w:val="single"/>
        </w:rPr>
        <w:t>С</w:t>
      </w:r>
      <w:r>
        <w:rPr>
          <w:b/>
          <w:i/>
          <w:spacing w:val="2"/>
          <w:u w:val="single"/>
        </w:rPr>
        <w:t>тиль управления</w:t>
      </w:r>
      <w:r>
        <w:rPr>
          <w:spacing w:val="2"/>
        </w:rPr>
        <w:t xml:space="preserve"> - типичные манера и способ повед</w:t>
      </w:r>
      <w:r>
        <w:rPr>
          <w:spacing w:val="3"/>
        </w:rPr>
        <w:t>ения руководителя. Классификация</w:t>
      </w:r>
      <w:r>
        <w:t>:</w:t>
      </w:r>
      <w:r>
        <w:rPr>
          <w:u w:val="single"/>
        </w:rPr>
        <w:t>1.По</w:t>
      </w:r>
      <w:r>
        <w:rPr>
          <w:spacing w:val="3"/>
          <w:u w:val="single"/>
        </w:rPr>
        <w:t xml:space="preserve"> 1 к</w:t>
      </w:r>
      <w:r>
        <w:rPr>
          <w:u w:val="single"/>
        </w:rPr>
        <w:t>ритерию</w:t>
      </w:r>
      <w:r>
        <w:t xml:space="preserve">: </w:t>
      </w:r>
      <w:r>
        <w:rPr>
          <w:i/>
          <w:spacing w:val="6"/>
        </w:rPr>
        <w:t>Авторитарный</w:t>
      </w:r>
      <w:r>
        <w:rPr>
          <w:spacing w:val="6"/>
        </w:rPr>
        <w:t xml:space="preserve"> (единоличное </w:t>
      </w:r>
      <w:r>
        <w:rPr>
          <w:spacing w:val="4"/>
        </w:rPr>
        <w:t xml:space="preserve">проявление воли при наличии власти); </w:t>
      </w:r>
      <w:r>
        <w:rPr>
          <w:i/>
        </w:rPr>
        <w:t xml:space="preserve">Демократический </w:t>
      </w:r>
      <w:r>
        <w:t xml:space="preserve">(участие сотрудников в </w:t>
      </w:r>
      <w:r>
        <w:rPr>
          <w:spacing w:val="4"/>
        </w:rPr>
        <w:t xml:space="preserve">принятии решений); </w:t>
      </w:r>
      <w:r>
        <w:rPr>
          <w:i/>
        </w:rPr>
        <w:t xml:space="preserve">либеральный </w:t>
      </w:r>
      <w:r>
        <w:t>(сотрудники принимают решения сами)</w:t>
      </w:r>
      <w:r>
        <w:rPr>
          <w:spacing w:val="1"/>
        </w:rPr>
        <w:t>.</w:t>
      </w:r>
    </w:p>
    <w:p w:rsidR="008B5366" w:rsidRDefault="008B5366">
      <w:pPr>
        <w:shd w:val="clear" w:color="auto" w:fill="FFFFFF"/>
        <w:spacing w:before="43"/>
        <w:ind w:left="101" w:firstLine="466"/>
        <w:jc w:val="both"/>
        <w:rPr>
          <w:spacing w:val="1"/>
        </w:rPr>
      </w:pPr>
      <w:r>
        <w:rPr>
          <w:spacing w:val="1"/>
        </w:rPr>
        <w:t>Соц-псих методами м.б.:</w:t>
      </w:r>
    </w:p>
    <w:p w:rsidR="008B5366" w:rsidRDefault="008B5366" w:rsidP="008B5366">
      <w:pPr>
        <w:numPr>
          <w:ilvl w:val="0"/>
          <w:numId w:val="34"/>
        </w:numPr>
        <w:shd w:val="clear" w:color="auto" w:fill="FFFFFF"/>
        <w:tabs>
          <w:tab w:val="clear" w:pos="360"/>
          <w:tab w:val="num" w:pos="927"/>
          <w:tab w:val="num" w:pos="1002"/>
        </w:tabs>
        <w:spacing w:before="43"/>
        <w:ind w:left="927"/>
        <w:jc w:val="both"/>
        <w:rPr>
          <w:spacing w:val="-6"/>
        </w:rPr>
      </w:pPr>
      <w:r>
        <w:rPr>
          <w:spacing w:val="1"/>
        </w:rPr>
        <w:t>Беседы, коллективные праздники, корпоративные вечеринки, ведение доски пачета, публичная похвала и.т.д.</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59. Оценка и аттестация кадров</w:t>
      </w:r>
    </w:p>
    <w:p w:rsidR="008B5366" w:rsidRDefault="008B5366">
      <w:pPr>
        <w:shd w:val="clear" w:color="auto" w:fill="FFFFFF"/>
        <w:spacing w:before="144"/>
        <w:ind w:left="5" w:firstLine="682"/>
        <w:jc w:val="both"/>
        <w:rPr>
          <w:spacing w:val="1"/>
        </w:rPr>
      </w:pPr>
      <w:r>
        <w:rPr>
          <w:b/>
          <w:i/>
        </w:rPr>
        <w:t>М</w:t>
      </w:r>
      <w:r>
        <w:rPr>
          <w:b/>
          <w:i/>
          <w:spacing w:val="3"/>
        </w:rPr>
        <w:t>етоды</w:t>
      </w:r>
      <w:r>
        <w:rPr>
          <w:b/>
          <w:i/>
          <w:spacing w:val="-10"/>
        </w:rPr>
        <w:t xml:space="preserve">: </w:t>
      </w:r>
      <w:r>
        <w:rPr>
          <w:i/>
          <w:spacing w:val="2"/>
        </w:rPr>
        <w:t xml:space="preserve">биографический </w:t>
      </w:r>
      <w:r>
        <w:rPr>
          <w:spacing w:val="2"/>
        </w:rPr>
        <w:t>(исходя из анализа кадровых данных</w:t>
      </w:r>
      <w:r>
        <w:t xml:space="preserve"> </w:t>
      </w:r>
      <w:r>
        <w:rPr>
          <w:spacing w:val="1"/>
        </w:rPr>
        <w:t>по заявлению, личному листку по учету кадров, автобиографии, документам об образо</w:t>
      </w:r>
      <w:r>
        <w:rPr>
          <w:spacing w:val="1"/>
        </w:rPr>
        <w:softHyphen/>
        <w:t xml:space="preserve">вании, характеристике, рекомендациям и т.д. делаются логические заключения о семье, </w:t>
      </w:r>
      <w:r>
        <w:t xml:space="preserve">образовании,  карьере,  чертах характера и т.д.); </w:t>
      </w:r>
      <w:r>
        <w:rPr>
          <w:i/>
          <w:spacing w:val="2"/>
        </w:rPr>
        <w:t>интервьюирование (собеседование)</w:t>
      </w:r>
      <w:r>
        <w:rPr>
          <w:spacing w:val="2"/>
        </w:rPr>
        <w:t xml:space="preserve"> (беседа с раб-ком «вопрос</w:t>
      </w:r>
      <w:r>
        <w:rPr>
          <w:spacing w:val="1"/>
        </w:rPr>
        <w:t>-ответ» для получения дополнитель</w:t>
      </w:r>
      <w:r>
        <w:rPr>
          <w:spacing w:val="-2"/>
        </w:rPr>
        <w:t xml:space="preserve">ных данных о человеке; </w:t>
      </w:r>
      <w:r>
        <w:rPr>
          <w:i/>
          <w:spacing w:val="3"/>
        </w:rPr>
        <w:t xml:space="preserve">анкетирование (самооценка) </w:t>
      </w:r>
      <w:r>
        <w:rPr>
          <w:spacing w:val="3"/>
        </w:rPr>
        <w:t>(опрос с помощью ан</w:t>
      </w:r>
      <w:r>
        <w:rPr>
          <w:spacing w:val="3"/>
        </w:rPr>
        <w:softHyphen/>
      </w:r>
      <w:r>
        <w:rPr>
          <w:spacing w:val="1"/>
        </w:rPr>
        <w:t xml:space="preserve">кеты для самооценки качеств и их последующего анализа); </w:t>
      </w:r>
      <w:r>
        <w:rPr>
          <w:i/>
          <w:spacing w:val="4"/>
        </w:rPr>
        <w:t xml:space="preserve">социологический опрос </w:t>
      </w:r>
      <w:r>
        <w:rPr>
          <w:spacing w:val="4"/>
        </w:rPr>
        <w:t>(анкетный опрос раб-ков, хо</w:t>
      </w:r>
      <w:r>
        <w:rPr>
          <w:spacing w:val="2"/>
        </w:rPr>
        <w:t>рошо знающих оцениваемого человека, построение диаграммы качеств личности)</w:t>
      </w:r>
      <w:r>
        <w:t xml:space="preserve">; </w:t>
      </w:r>
      <w:r>
        <w:rPr>
          <w:i/>
          <w:spacing w:val="4"/>
        </w:rPr>
        <w:t xml:space="preserve">наблюдение </w:t>
      </w:r>
      <w:r>
        <w:rPr>
          <w:spacing w:val="4"/>
        </w:rPr>
        <w:t xml:space="preserve">(наблюдение в неформальной обстановке (на отдыхе, в быту) и в рабочей обстановке методами фотографии рабочего </w:t>
      </w:r>
      <w:r>
        <w:rPr>
          <w:spacing w:val="-1"/>
        </w:rPr>
        <w:t xml:space="preserve">дня или моментных наблюдений); </w:t>
      </w:r>
      <w:r>
        <w:rPr>
          <w:i/>
          <w:spacing w:val="1"/>
        </w:rPr>
        <w:t xml:space="preserve">тестирование </w:t>
      </w:r>
      <w:r>
        <w:rPr>
          <w:spacing w:val="1"/>
        </w:rPr>
        <w:t>(определение профессиональных знаний и умений, способно</w:t>
      </w:r>
      <w:r>
        <w:t xml:space="preserve">стей, мотивов, психологии личности с помощью специальных тестов с последующей их расшифровкой); </w:t>
      </w:r>
      <w:r>
        <w:rPr>
          <w:i/>
          <w:spacing w:val="7"/>
        </w:rPr>
        <w:t>экспертные оценки</w:t>
      </w:r>
      <w:r>
        <w:rPr>
          <w:spacing w:val="-17"/>
        </w:rPr>
        <w:t xml:space="preserve">; </w:t>
      </w:r>
      <w:r>
        <w:rPr>
          <w:i/>
          <w:spacing w:val="6"/>
        </w:rPr>
        <w:t xml:space="preserve">критический инцидент </w:t>
      </w:r>
      <w:r>
        <w:rPr>
          <w:spacing w:val="6"/>
        </w:rPr>
        <w:t xml:space="preserve">(создание критической ситуации и наблюдение за </w:t>
      </w:r>
      <w:r>
        <w:rPr>
          <w:spacing w:val="3"/>
        </w:rPr>
        <w:t xml:space="preserve">поведением работника в процессе ее разрешения (конфликт, необходимость принятия </w:t>
      </w:r>
      <w:r>
        <w:t xml:space="preserve">сложного решения и т.п.); </w:t>
      </w:r>
      <w:r>
        <w:rPr>
          <w:i/>
          <w:spacing w:val="5"/>
        </w:rPr>
        <w:t xml:space="preserve">ранжирование </w:t>
      </w:r>
      <w:r>
        <w:rPr>
          <w:spacing w:val="5"/>
        </w:rPr>
        <w:t>(сравнение оцениваемых работников между собой другими методами и расположение их по выбранному критерию в порядке убывания или воз</w:t>
      </w:r>
      <w:r>
        <w:rPr>
          <w:spacing w:val="5"/>
        </w:rPr>
        <w:softHyphen/>
      </w:r>
      <w:r>
        <w:rPr>
          <w:spacing w:val="1"/>
        </w:rPr>
        <w:t xml:space="preserve">растания рангов); </w:t>
      </w:r>
      <w:r>
        <w:rPr>
          <w:i/>
          <w:spacing w:val="1"/>
        </w:rPr>
        <w:t xml:space="preserve">программированный контроль </w:t>
      </w:r>
      <w:r>
        <w:rPr>
          <w:spacing w:val="1"/>
        </w:rPr>
        <w:t xml:space="preserve">(оценка проф. знаний и умений, </w:t>
      </w:r>
      <w:r>
        <w:rPr>
          <w:spacing w:val="2"/>
        </w:rPr>
        <w:t xml:space="preserve">уровня интеллекта, опыта и работоспособности с помощью контрольных вопросов); </w:t>
      </w:r>
      <w:r>
        <w:rPr>
          <w:i/>
          <w:spacing w:val="5"/>
        </w:rPr>
        <w:t>экзамен (зачет, защита бизнес-плана и др.)</w:t>
      </w:r>
      <w:r>
        <w:rPr>
          <w:spacing w:val="-1"/>
        </w:rPr>
        <w:t xml:space="preserve">; </w:t>
      </w:r>
      <w:r>
        <w:rPr>
          <w:i/>
          <w:spacing w:val="3"/>
        </w:rPr>
        <w:t>самоотчет (выступление)</w:t>
      </w:r>
      <w:r>
        <w:rPr>
          <w:spacing w:val="1"/>
        </w:rPr>
        <w:t xml:space="preserve">; </w:t>
      </w:r>
      <w:r>
        <w:rPr>
          <w:i/>
          <w:spacing w:val="1"/>
        </w:rPr>
        <w:t xml:space="preserve">комплексная оценка труда </w:t>
      </w:r>
      <w:r>
        <w:rPr>
          <w:spacing w:val="1"/>
        </w:rPr>
        <w:t>(определение совокупности оценочных пок-</w:t>
      </w:r>
      <w:r>
        <w:rPr>
          <w:spacing w:val="4"/>
        </w:rPr>
        <w:t>лей качества, сложности и результативности труда и сравнение их с предыдущим пе</w:t>
      </w:r>
      <w:r>
        <w:rPr>
          <w:spacing w:val="4"/>
        </w:rPr>
        <w:softHyphen/>
      </w:r>
      <w:r>
        <w:rPr>
          <w:spacing w:val="1"/>
        </w:rPr>
        <w:t xml:space="preserve">риодом или нормативом с помощью весовых коэффициентов); </w:t>
      </w:r>
      <w:r>
        <w:rPr>
          <w:i/>
          <w:spacing w:val="2"/>
        </w:rPr>
        <w:t xml:space="preserve">аттестация персонала </w:t>
      </w:r>
      <w:r>
        <w:rPr>
          <w:spacing w:val="2"/>
        </w:rPr>
        <w:t>(комплексный метод оценки персонала, использую</w:t>
      </w:r>
      <w:r>
        <w:rPr>
          <w:spacing w:val="2"/>
        </w:rPr>
        <w:softHyphen/>
      </w:r>
      <w:r>
        <w:rPr>
          <w:spacing w:val="1"/>
        </w:rPr>
        <w:t>щий др. методы для опр-ния аттестационной комиссией соответствия кандида</w:t>
      </w:r>
      <w:r>
        <w:rPr>
          <w:spacing w:val="1"/>
        </w:rPr>
        <w:softHyphen/>
      </w:r>
      <w:r>
        <w:rPr>
          <w:spacing w:val="2"/>
        </w:rPr>
        <w:t xml:space="preserve">та вакантной или занимаемой должности). </w:t>
      </w:r>
      <w:r>
        <w:rPr>
          <w:spacing w:val="5"/>
        </w:rPr>
        <w:t>Системы оценки базируются на анализе особенностей работы сотруд-в</w:t>
      </w:r>
      <w:r>
        <w:rPr>
          <w:spacing w:val="1"/>
        </w:rPr>
        <w:t xml:space="preserve">. </w:t>
      </w:r>
    </w:p>
    <w:p w:rsidR="008B5366" w:rsidRDefault="008B5366">
      <w:pPr>
        <w:shd w:val="clear" w:color="auto" w:fill="FFFFFF"/>
        <w:spacing w:before="144"/>
        <w:ind w:left="5" w:firstLine="682"/>
        <w:jc w:val="both"/>
        <w:rPr>
          <w:spacing w:val="-1"/>
        </w:rPr>
      </w:pPr>
      <w:r>
        <w:rPr>
          <w:b/>
          <w:i/>
          <w:spacing w:val="1"/>
        </w:rPr>
        <w:t>В</w:t>
      </w:r>
      <w:r>
        <w:rPr>
          <w:b/>
          <w:i/>
          <w:spacing w:val="-1"/>
        </w:rPr>
        <w:t>ажны компоненты:</w:t>
      </w:r>
      <w:r>
        <w:rPr>
          <w:spacing w:val="-1"/>
        </w:rPr>
        <w:t xml:space="preserve"> </w:t>
      </w:r>
      <w:r>
        <w:rPr>
          <w:i/>
          <w:spacing w:val="4"/>
        </w:rPr>
        <w:t xml:space="preserve">достоверность </w:t>
      </w:r>
      <w:r>
        <w:rPr>
          <w:spacing w:val="4"/>
        </w:rPr>
        <w:t>(совместимость результатов оценки (непротиворечивость)</w:t>
      </w:r>
      <w:r>
        <w:t xml:space="preserve">; </w:t>
      </w:r>
      <w:r>
        <w:rPr>
          <w:i/>
          <w:spacing w:val="2"/>
        </w:rPr>
        <w:t xml:space="preserve">значимость </w:t>
      </w:r>
      <w:r>
        <w:rPr>
          <w:spacing w:val="2"/>
        </w:rPr>
        <w:t xml:space="preserve">(ориентация оценки на конкретные должностные обязанности и </w:t>
      </w:r>
      <w:r>
        <w:t xml:space="preserve">основание на измеримых и объективных критериях); </w:t>
      </w:r>
      <w:r>
        <w:rPr>
          <w:i/>
          <w:spacing w:val="2"/>
        </w:rPr>
        <w:t xml:space="preserve">стандартизация, </w:t>
      </w:r>
      <w:r>
        <w:rPr>
          <w:i/>
        </w:rPr>
        <w:t xml:space="preserve">практичность </w:t>
      </w:r>
      <w:r>
        <w:t xml:space="preserve">(д.б. эффективной, т.е. </w:t>
      </w:r>
      <w:r>
        <w:rPr>
          <w:spacing w:val="1"/>
        </w:rPr>
        <w:t>выгоды от использ-я системы оценки превышают затраты на ее разра</w:t>
      </w:r>
      <w:r>
        <w:rPr>
          <w:spacing w:val="-5"/>
        </w:rPr>
        <w:t xml:space="preserve">ботку и применение); </w:t>
      </w:r>
      <w:r>
        <w:rPr>
          <w:i/>
          <w:spacing w:val="1"/>
        </w:rPr>
        <w:t xml:space="preserve">правомочность </w:t>
      </w:r>
      <w:r>
        <w:rPr>
          <w:spacing w:val="1"/>
        </w:rPr>
        <w:t xml:space="preserve">(соответствие системы оценки трудовому законодательству); </w:t>
      </w:r>
      <w:r>
        <w:rPr>
          <w:i/>
          <w:spacing w:val="3"/>
        </w:rPr>
        <w:t>подготовка людей, проводящих оценку.</w:t>
      </w:r>
      <w:r>
        <w:rPr>
          <w:spacing w:val="-1"/>
        </w:rPr>
        <w:t xml:space="preserve"> </w:t>
      </w:r>
    </w:p>
    <w:p w:rsidR="008B5366" w:rsidRDefault="008B5366">
      <w:pPr>
        <w:shd w:val="clear" w:color="auto" w:fill="FFFFFF"/>
        <w:spacing w:before="144"/>
        <w:ind w:left="5" w:firstLine="682"/>
        <w:jc w:val="both"/>
      </w:pPr>
      <w:r>
        <w:rPr>
          <w:spacing w:val="5"/>
        </w:rPr>
        <w:t>В РФ наиболее распростр-ный метод -</w:t>
      </w:r>
      <w:r>
        <w:rPr>
          <w:spacing w:val="4"/>
        </w:rPr>
        <w:t xml:space="preserve"> аттестация. Это форма комплексной оценки кадров за опред-й </w:t>
      </w:r>
      <w:r>
        <w:rPr>
          <w:spacing w:val="2"/>
        </w:rPr>
        <w:t xml:space="preserve">период времени (как правило, от 3 до 5 лет), по рез-там кот-й приним-ся реш-я о дальнейшем служебном росте, перемещении, увольнении работника и </w:t>
      </w:r>
      <w:r>
        <w:rPr>
          <w:spacing w:val="-2"/>
        </w:rPr>
        <w:t xml:space="preserve">т.п. </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60. Этапы формирования производственного коллектива.</w:t>
      </w:r>
    </w:p>
    <w:p w:rsidR="008B5366" w:rsidRDefault="008B5366">
      <w:pPr>
        <w:shd w:val="clear" w:color="auto" w:fill="FFFFFF"/>
        <w:spacing w:before="211"/>
        <w:ind w:left="5" w:right="24" w:firstLine="535"/>
        <w:jc w:val="both"/>
        <w:rPr>
          <w:spacing w:val="3"/>
        </w:rPr>
      </w:pPr>
      <w:r>
        <w:rPr>
          <w:b/>
          <w:i/>
          <w:spacing w:val="2"/>
        </w:rPr>
        <w:t>Коллектив</w:t>
      </w:r>
      <w:r>
        <w:rPr>
          <w:spacing w:val="2"/>
        </w:rPr>
        <w:t xml:space="preserve"> - единомышленники, для кот-х очень важны интересы орг-ии, принци</w:t>
      </w:r>
      <w:r>
        <w:rPr>
          <w:spacing w:val="2"/>
        </w:rPr>
        <w:softHyphen/>
        <w:t xml:space="preserve">пы, нарушение кот-х недопустимо. Он подчин-ся законам </w:t>
      </w:r>
      <w:r>
        <w:rPr>
          <w:spacing w:val="3"/>
        </w:rPr>
        <w:t>групповой деят-ти, проходит ста</w:t>
      </w:r>
      <w:r>
        <w:rPr>
          <w:spacing w:val="3"/>
        </w:rPr>
        <w:softHyphen/>
        <w:t>дии рождения, развития, становления, зрелости, старения и уми</w:t>
      </w:r>
      <w:r>
        <w:rPr>
          <w:spacing w:val="4"/>
        </w:rPr>
        <w:t xml:space="preserve">рания. Каждая из стадий имеет сильные и </w:t>
      </w:r>
      <w:r>
        <w:rPr>
          <w:spacing w:val="2"/>
        </w:rPr>
        <w:t>слабые стороны, следовательно, и требования к раб-кам бу</w:t>
      </w:r>
      <w:r>
        <w:rPr>
          <w:spacing w:val="2"/>
        </w:rPr>
        <w:softHyphen/>
        <w:t xml:space="preserve">дут отличаться в зависимости от того, когда они были принят на работу. </w:t>
      </w:r>
      <w:r>
        <w:rPr>
          <w:b/>
          <w:i/>
          <w:spacing w:val="1"/>
          <w:u w:val="single"/>
        </w:rPr>
        <w:t xml:space="preserve">Этапы </w:t>
      </w:r>
      <w:r>
        <w:rPr>
          <w:b/>
          <w:i/>
          <w:spacing w:val="2"/>
          <w:u w:val="single"/>
        </w:rPr>
        <w:t>формирования коллектива:</w:t>
      </w:r>
      <w:r>
        <w:rPr>
          <w:spacing w:val="2"/>
          <w:u w:val="single"/>
        </w:rPr>
        <w:t xml:space="preserve"> </w:t>
      </w:r>
      <w:r>
        <w:rPr>
          <w:i/>
          <w:spacing w:val="1"/>
        </w:rPr>
        <w:t xml:space="preserve">Первая </w:t>
      </w:r>
      <w:r>
        <w:rPr>
          <w:spacing w:val="1"/>
        </w:rPr>
        <w:t>- коллектив только формир-ся, люди при</w:t>
      </w:r>
      <w:r>
        <w:rPr>
          <w:spacing w:val="1"/>
        </w:rPr>
        <w:softHyphen/>
      </w:r>
      <w:r>
        <w:t xml:space="preserve">сматрив-ся друг к другу и к рук-лю. Определяющее </w:t>
      </w:r>
      <w:r>
        <w:rPr>
          <w:spacing w:val="3"/>
        </w:rPr>
        <w:t>значение - личностные отнош-я (симпатии и антипатии</w:t>
      </w:r>
      <w:r>
        <w:rPr>
          <w:spacing w:val="2"/>
        </w:rPr>
        <w:t>), о</w:t>
      </w:r>
      <w:r>
        <w:rPr>
          <w:spacing w:val="1"/>
        </w:rPr>
        <w:t>рганиз-ная к-ра и сти</w:t>
      </w:r>
      <w:r>
        <w:rPr>
          <w:spacing w:val="1"/>
        </w:rPr>
        <w:softHyphen/>
      </w:r>
      <w:r>
        <w:rPr>
          <w:spacing w:val="2"/>
        </w:rPr>
        <w:t xml:space="preserve">ль упр-я рук-лей. </w:t>
      </w:r>
      <w:r>
        <w:rPr>
          <w:i/>
          <w:spacing w:val="-1"/>
        </w:rPr>
        <w:t xml:space="preserve">Вторая – </w:t>
      </w:r>
      <w:r>
        <w:rPr>
          <w:spacing w:val="-1"/>
        </w:rPr>
        <w:t xml:space="preserve">организационная: </w:t>
      </w:r>
      <w:r>
        <w:t>почти завершается взаимное изучение друг друга и оп</w:t>
      </w:r>
      <w:r>
        <w:softHyphen/>
      </w:r>
      <w:r>
        <w:rPr>
          <w:spacing w:val="3"/>
        </w:rPr>
        <w:t>редел-ся личные позиции каждого. Формир-ся неформаль</w:t>
      </w:r>
      <w:r>
        <w:rPr>
          <w:spacing w:val="3"/>
        </w:rPr>
        <w:softHyphen/>
      </w:r>
      <w:r>
        <w:rPr>
          <w:spacing w:val="1"/>
        </w:rPr>
        <w:t>ные группы и лидеры. Личностные от</w:t>
      </w:r>
      <w:r>
        <w:rPr>
          <w:spacing w:val="2"/>
        </w:rPr>
        <w:t>ношения еще достаточно сильны, но и производственные взаимо</w:t>
      </w:r>
      <w:r>
        <w:rPr>
          <w:spacing w:val="2"/>
        </w:rPr>
        <w:softHyphen/>
      </w:r>
      <w:r>
        <w:rPr>
          <w:spacing w:val="3"/>
        </w:rPr>
        <w:t>отношения становятся устойчивыми и прочными. Эф-</w:t>
      </w:r>
      <w:r>
        <w:rPr>
          <w:spacing w:val="4"/>
        </w:rPr>
        <w:t xml:space="preserve">ть работы коллектива в большей степени зависит от стиля </w:t>
      </w:r>
      <w:r>
        <w:rPr>
          <w:spacing w:val="2"/>
        </w:rPr>
        <w:t xml:space="preserve">управления им. </w:t>
      </w:r>
      <w:r>
        <w:rPr>
          <w:i/>
        </w:rPr>
        <w:t xml:space="preserve">Третья - </w:t>
      </w:r>
      <w:r>
        <w:t xml:space="preserve">стабильная жизнедеятельность коллектива: </w:t>
      </w:r>
      <w:r>
        <w:rPr>
          <w:spacing w:val="1"/>
        </w:rPr>
        <w:t>постепенно возникает интеллекту</w:t>
      </w:r>
      <w:r>
        <w:rPr>
          <w:spacing w:val="1"/>
        </w:rPr>
        <w:softHyphen/>
      </w:r>
      <w:r>
        <w:rPr>
          <w:spacing w:val="3"/>
        </w:rPr>
        <w:t xml:space="preserve">альное, эмоциональное и волевое единство. </w:t>
      </w:r>
    </w:p>
    <w:p w:rsidR="008B5366" w:rsidRDefault="008B5366">
      <w:pPr>
        <w:shd w:val="clear" w:color="auto" w:fill="FFFFFF"/>
        <w:spacing w:before="211"/>
        <w:ind w:left="5" w:right="24" w:firstLine="535"/>
        <w:jc w:val="both"/>
        <w:rPr>
          <w:sz w:val="24"/>
        </w:rPr>
      </w:pPr>
      <w:r>
        <w:rPr>
          <w:spacing w:val="4"/>
        </w:rPr>
        <w:t xml:space="preserve">Функционально обусловленные </w:t>
      </w:r>
      <w:r>
        <w:rPr>
          <w:spacing w:val="2"/>
        </w:rPr>
        <w:t>различия м\у членами кол-ва и взаимоотношения «ответ</w:t>
      </w:r>
      <w:r>
        <w:rPr>
          <w:spacing w:val="2"/>
        </w:rPr>
        <w:softHyphen/>
      </w:r>
      <w:r>
        <w:rPr>
          <w:spacing w:val="3"/>
        </w:rPr>
        <w:t xml:space="preserve">ственной зависимости» - в уставных положениях и </w:t>
      </w:r>
      <w:r>
        <w:rPr>
          <w:spacing w:val="4"/>
        </w:rPr>
        <w:t>должностных инструкциях</w:t>
      </w:r>
      <w:r>
        <w:rPr>
          <w:spacing w:val="3"/>
        </w:rPr>
        <w:t>. Структура, отражающая служебные взаимоотношения в кол</w:t>
      </w:r>
      <w:r>
        <w:rPr>
          <w:spacing w:val="3"/>
        </w:rPr>
        <w:softHyphen/>
        <w:t xml:space="preserve">лективе, в социальной психологии - </w:t>
      </w:r>
      <w:r>
        <w:rPr>
          <w:i/>
          <w:spacing w:val="3"/>
        </w:rPr>
        <w:t>официаль</w:t>
      </w:r>
      <w:r>
        <w:rPr>
          <w:i/>
          <w:spacing w:val="3"/>
        </w:rPr>
        <w:softHyphen/>
      </w:r>
      <w:r>
        <w:rPr>
          <w:i/>
          <w:spacing w:val="1"/>
        </w:rPr>
        <w:t xml:space="preserve">ная (формальной). </w:t>
      </w:r>
      <w:r>
        <w:rPr>
          <w:spacing w:val="1"/>
        </w:rPr>
        <w:t xml:space="preserve">Признак здоровья соц-й группы - такой </w:t>
      </w:r>
      <w:r>
        <w:rPr>
          <w:spacing w:val="2"/>
        </w:rPr>
        <w:t xml:space="preserve">псих-й климат, кот-й благоприятствует достижению </w:t>
      </w:r>
      <w:r>
        <w:rPr>
          <w:spacing w:val="1"/>
        </w:rPr>
        <w:t>высоких рез-тов</w:t>
      </w:r>
      <w:r>
        <w:rPr>
          <w:spacing w:val="2"/>
        </w:rPr>
        <w:t xml:space="preserve">. </w:t>
      </w:r>
      <w:r>
        <w:rPr>
          <w:spacing w:val="3"/>
        </w:rPr>
        <w:t xml:space="preserve">Достичь подобного положения можно, сформировав рабочие подразд-ия по принципу психологической совместимости. Любая формальная группа </w:t>
      </w:r>
      <w:r>
        <w:rPr>
          <w:spacing w:val="-1"/>
        </w:rPr>
        <w:t xml:space="preserve">имеет и </w:t>
      </w:r>
      <w:r>
        <w:rPr>
          <w:i/>
          <w:spacing w:val="-1"/>
        </w:rPr>
        <w:t>неофициальную (неформаль</w:t>
      </w:r>
      <w:r>
        <w:rPr>
          <w:i/>
          <w:spacing w:val="-1"/>
        </w:rPr>
        <w:softHyphen/>
      </w:r>
      <w:r>
        <w:rPr>
          <w:i/>
          <w:spacing w:val="1"/>
        </w:rPr>
        <w:t xml:space="preserve">ную) структуру. </w:t>
      </w:r>
      <w:r>
        <w:rPr>
          <w:spacing w:val="1"/>
        </w:rPr>
        <w:t>Ее особенность -</w:t>
      </w:r>
      <w:r>
        <w:rPr>
          <w:spacing w:val="5"/>
        </w:rPr>
        <w:t xml:space="preserve"> она возникает стихийно, но часто </w:t>
      </w:r>
      <w:r>
        <w:rPr>
          <w:spacing w:val="3"/>
        </w:rPr>
        <w:t>оказывается наиболее эффективной. Для рук-</w:t>
      </w:r>
      <w:r>
        <w:rPr>
          <w:spacing w:val="3"/>
        </w:rPr>
        <w:softHyphen/>
      </w:r>
      <w:r>
        <w:rPr>
          <w:spacing w:val="2"/>
        </w:rPr>
        <w:t xml:space="preserve">ля важно знать, какова эта стр-ра (кто является неформальным </w:t>
      </w:r>
      <w:r>
        <w:rPr>
          <w:spacing w:val="3"/>
        </w:rPr>
        <w:t xml:space="preserve">лидером). </w:t>
      </w:r>
    </w:p>
    <w:p w:rsidR="008B5366" w:rsidRDefault="008B5366">
      <w:pPr>
        <w:rPr>
          <w:sz w:val="24"/>
        </w:rPr>
      </w:pPr>
    </w:p>
    <w:p w:rsidR="008B5366" w:rsidRDefault="008B5366">
      <w:pPr>
        <w:shd w:val="clear" w:color="auto" w:fill="FFFFFF"/>
        <w:ind w:right="24"/>
        <w:jc w:val="center"/>
        <w:rPr>
          <w:rFonts w:ascii="Arial" w:hAnsi="Arial"/>
          <w:b/>
        </w:rPr>
      </w:pPr>
      <w:r>
        <w:rPr>
          <w:rFonts w:ascii="Arial" w:hAnsi="Arial"/>
          <w:b/>
        </w:rPr>
        <w:t xml:space="preserve"> 61. Технология принятия управленческого решения</w:t>
      </w:r>
    </w:p>
    <w:p w:rsidR="008B5366" w:rsidRDefault="008B5366">
      <w:pPr>
        <w:shd w:val="clear" w:color="auto" w:fill="FFFFFF"/>
        <w:spacing w:before="96"/>
        <w:ind w:left="43" w:firstLine="666"/>
        <w:jc w:val="both"/>
      </w:pPr>
      <w:r>
        <w:rPr>
          <w:b/>
          <w:i/>
          <w:spacing w:val="-7"/>
          <w:u w:val="single"/>
        </w:rPr>
        <w:t xml:space="preserve">Упр-кое реш-ние </w:t>
      </w:r>
      <w:r>
        <w:rPr>
          <w:spacing w:val="-7"/>
        </w:rPr>
        <w:t xml:space="preserve">– выбор из возможных вариантов д-вий одного, позволяющего достичь цели. </w:t>
      </w:r>
      <w:r>
        <w:rPr>
          <w:spacing w:val="-2"/>
        </w:rPr>
        <w:t>В с/х сложность</w:t>
      </w:r>
      <w:r>
        <w:t xml:space="preserve"> его определяется особенностями отрасли. </w:t>
      </w:r>
      <w:r>
        <w:rPr>
          <w:spacing w:val="-6"/>
        </w:rPr>
        <w:t>Основания -</w:t>
      </w:r>
      <w:r>
        <w:t xml:space="preserve"> производственные ситуации, изменения </w:t>
      </w:r>
      <w:r>
        <w:rPr>
          <w:spacing w:val="-6"/>
        </w:rPr>
        <w:t>условий производства</w:t>
      </w:r>
      <w:r>
        <w:rPr>
          <w:b/>
          <w:i/>
          <w:spacing w:val="-6"/>
          <w:u w:val="single"/>
        </w:rPr>
        <w:t>. Т</w:t>
      </w:r>
      <w:r>
        <w:rPr>
          <w:b/>
          <w:i/>
          <w:u w:val="single"/>
        </w:rPr>
        <w:t>ребования к управленческому решению</w:t>
      </w:r>
      <w:r>
        <w:t xml:space="preserve"> - обоснованность; полномочность;</w:t>
      </w:r>
      <w:r>
        <w:rPr>
          <w:lang w:val="en-US"/>
        </w:rPr>
        <w:t xml:space="preserve"> </w:t>
      </w:r>
      <w:r>
        <w:t>п</w:t>
      </w:r>
      <w:r>
        <w:rPr>
          <w:spacing w:val="-7"/>
        </w:rPr>
        <w:t>равомерность; необходи</w:t>
      </w:r>
      <w:r>
        <w:rPr>
          <w:spacing w:val="-6"/>
        </w:rPr>
        <w:t>мая полнота и целостность содержания (комплексность); своевре</w:t>
      </w:r>
      <w:r>
        <w:rPr>
          <w:spacing w:val="-5"/>
        </w:rPr>
        <w:t xml:space="preserve">менность принятия и доведения до исполнителей. </w:t>
      </w:r>
      <w:r>
        <w:rPr>
          <w:b/>
          <w:i/>
          <w:u w:val="single"/>
        </w:rPr>
        <w:t>Этапы принятия:</w:t>
      </w:r>
      <w:r>
        <w:t xml:space="preserve"> </w:t>
      </w:r>
      <w:r>
        <w:rPr>
          <w:b/>
          <w:i/>
        </w:rPr>
        <w:t>1.</w:t>
      </w:r>
      <w:r>
        <w:rPr>
          <w:i/>
        </w:rPr>
        <w:t xml:space="preserve"> О</w:t>
      </w:r>
      <w:r>
        <w:rPr>
          <w:i/>
          <w:spacing w:val="-5"/>
        </w:rPr>
        <w:t>пределение целей с учетом конкретной ситуации и формул-ни</w:t>
      </w:r>
      <w:r>
        <w:rPr>
          <w:i/>
          <w:spacing w:val="-9"/>
        </w:rPr>
        <w:t>е проблемы</w:t>
      </w:r>
      <w:r>
        <w:rPr>
          <w:spacing w:val="-9"/>
        </w:rPr>
        <w:t xml:space="preserve"> (</w:t>
      </w:r>
      <w:r>
        <w:t xml:space="preserve">Цель - </w:t>
      </w:r>
      <w:r>
        <w:rPr>
          <w:spacing w:val="-6"/>
        </w:rPr>
        <w:t xml:space="preserve">условие, служащее мотивом для </w:t>
      </w:r>
      <w:r>
        <w:rPr>
          <w:spacing w:val="-7"/>
        </w:rPr>
        <w:t>принятия решения. Должна быть конкретной, реальной, дос</w:t>
      </w:r>
      <w:r>
        <w:rPr>
          <w:spacing w:val="-7"/>
        </w:rPr>
        <w:softHyphen/>
      </w:r>
      <w:r>
        <w:t>тижимой. Проблема - расхождение между фактической ситу</w:t>
      </w:r>
      <w:r>
        <w:softHyphen/>
      </w:r>
      <w:r>
        <w:rPr>
          <w:spacing w:val="-8"/>
        </w:rPr>
        <w:t xml:space="preserve">ацией и желаемой. </w:t>
      </w:r>
      <w:r>
        <w:rPr>
          <w:spacing w:val="-4"/>
        </w:rPr>
        <w:t xml:space="preserve">Выявляя проблему, руководитель ранжирует ее </w:t>
      </w:r>
      <w:r>
        <w:rPr>
          <w:spacing w:val="-8"/>
        </w:rPr>
        <w:t xml:space="preserve">по </w:t>
      </w:r>
      <w:r>
        <w:rPr>
          <w:i/>
          <w:spacing w:val="-8"/>
        </w:rPr>
        <w:t xml:space="preserve">критериям: </w:t>
      </w:r>
      <w:r>
        <w:rPr>
          <w:spacing w:val="-8"/>
        </w:rPr>
        <w:t>а) срочность и ограничения во в</w:t>
      </w:r>
      <w:r>
        <w:rPr>
          <w:spacing w:val="-3"/>
        </w:rPr>
        <w:t>ремени; б) жизненный цикл; в) последствия; г) воздействие на орг</w:t>
      </w:r>
      <w:r>
        <w:rPr>
          <w:spacing w:val="-8"/>
        </w:rPr>
        <w:t xml:space="preserve">анизацию в целом; д) своевременность). </w:t>
      </w:r>
      <w:r>
        <w:rPr>
          <w:b/>
          <w:spacing w:val="-8"/>
        </w:rPr>
        <w:t>2</w:t>
      </w:r>
      <w:r>
        <w:rPr>
          <w:b/>
          <w:i/>
          <w:spacing w:val="-8"/>
        </w:rPr>
        <w:t>.</w:t>
      </w:r>
      <w:r>
        <w:rPr>
          <w:i/>
          <w:spacing w:val="-8"/>
        </w:rPr>
        <w:t xml:space="preserve"> С</w:t>
      </w:r>
      <w:r>
        <w:rPr>
          <w:i/>
          <w:spacing w:val="-6"/>
        </w:rPr>
        <w:t>бор и изучение информации</w:t>
      </w:r>
      <w:r>
        <w:rPr>
          <w:spacing w:val="-6"/>
        </w:rPr>
        <w:t xml:space="preserve"> (</w:t>
      </w:r>
      <w:r>
        <w:rPr>
          <w:spacing w:val="-11"/>
        </w:rPr>
        <w:t>Соби</w:t>
      </w:r>
      <w:r>
        <w:t>рается информация о внешней и внутренней среде организации по решаемой проблеме.</w:t>
      </w:r>
      <w:r>
        <w:rPr>
          <w:spacing w:val="-7"/>
        </w:rPr>
        <w:t xml:space="preserve"> </w:t>
      </w:r>
      <w:r>
        <w:rPr>
          <w:spacing w:val="-10"/>
        </w:rPr>
        <w:t>Ограничения сужают возможность принятия решений, что по</w:t>
      </w:r>
      <w:r>
        <w:rPr>
          <w:spacing w:val="-8"/>
        </w:rPr>
        <w:t>зволяет сделать их более реалистичными.</w:t>
      </w:r>
      <w:r>
        <w:rPr>
          <w:spacing w:val="-7"/>
        </w:rPr>
        <w:t>)</w:t>
      </w:r>
      <w:r>
        <w:rPr>
          <w:spacing w:val="-6"/>
        </w:rPr>
        <w:t xml:space="preserve">. </w:t>
      </w:r>
      <w:r>
        <w:rPr>
          <w:b/>
          <w:i/>
          <w:spacing w:val="-6"/>
        </w:rPr>
        <w:t>3</w:t>
      </w:r>
      <w:r>
        <w:rPr>
          <w:i/>
          <w:spacing w:val="-6"/>
        </w:rPr>
        <w:t>. Р</w:t>
      </w:r>
      <w:r>
        <w:rPr>
          <w:i/>
          <w:spacing w:val="-7"/>
        </w:rPr>
        <w:t xml:space="preserve">азработка возможных вариантов действия; </w:t>
      </w:r>
      <w:r>
        <w:rPr>
          <w:i/>
        </w:rPr>
        <w:t>принятие решения</w:t>
      </w:r>
      <w:r>
        <w:t xml:space="preserve"> (Методы: а</w:t>
      </w:r>
      <w:r>
        <w:rPr>
          <w:i/>
        </w:rPr>
        <w:t>)«мозговая атака</w:t>
      </w:r>
      <w:r>
        <w:t>» - метод выдвижения</w:t>
      </w:r>
      <w:r>
        <w:rPr>
          <w:i/>
        </w:rPr>
        <w:t xml:space="preserve"> </w:t>
      </w:r>
      <w:r>
        <w:t xml:space="preserve">предложений, групповой анализ ситуации. </w:t>
      </w:r>
      <w:r>
        <w:rPr>
          <w:spacing w:val="-6"/>
        </w:rPr>
        <w:t>Анализ и оценка альтернатив - определение отри</w:t>
      </w:r>
      <w:r>
        <w:rPr>
          <w:spacing w:val="-6"/>
        </w:rPr>
        <w:softHyphen/>
      </w:r>
      <w:r>
        <w:rPr>
          <w:spacing w:val="-7"/>
        </w:rPr>
        <w:t>цательных и положительных сторон каждой из них и сравнение их со стандартом или критерием. б</w:t>
      </w:r>
      <w:r>
        <w:rPr>
          <w:spacing w:val="-14"/>
        </w:rPr>
        <w:t>)</w:t>
      </w:r>
      <w:r>
        <w:rPr>
          <w:i/>
          <w:spacing w:val="2"/>
        </w:rPr>
        <w:t xml:space="preserve">Платежная матрица (матрица доходов). </w:t>
      </w:r>
      <w:r>
        <w:rPr>
          <w:spacing w:val="2"/>
        </w:rPr>
        <w:t xml:space="preserve">Этот метод особеш </w:t>
      </w:r>
      <w:r>
        <w:rPr>
          <w:spacing w:val="-8"/>
        </w:rPr>
        <w:t xml:space="preserve">полезен, когда руководитель должен установить, какая стратегия и </w:t>
      </w:r>
      <w:r>
        <w:rPr>
          <w:spacing w:val="-7"/>
        </w:rPr>
        <w:t xml:space="preserve">наибольшей мере будет способствовать достижению целей. в) </w:t>
      </w:r>
      <w:r>
        <w:rPr>
          <w:i/>
          <w:spacing w:val="-5"/>
        </w:rPr>
        <w:t>Платежная матрица (матрица доходов</w:t>
      </w:r>
      <w:r>
        <w:rPr>
          <w:spacing w:val="-5"/>
        </w:rPr>
        <w:t>) состоит: по горизонта</w:t>
      </w:r>
      <w:r>
        <w:t>ли - из альтернатив или стратегий решения, по вертикали - условий</w:t>
      </w:r>
      <w:r>
        <w:rPr>
          <w:spacing w:val="-7"/>
        </w:rPr>
        <w:t>. Каждая ячейка содер</w:t>
      </w:r>
      <w:r>
        <w:rPr>
          <w:spacing w:val="-3"/>
        </w:rPr>
        <w:t xml:space="preserve">жит выплату (результаты в денежном выражении </w:t>
      </w:r>
      <w:r>
        <w:t>для соответствующей стратегии</w:t>
      </w:r>
      <w:r>
        <w:rPr>
          <w:spacing w:val="-7"/>
        </w:rPr>
        <w:t xml:space="preserve">). Г) </w:t>
      </w:r>
      <w:r>
        <w:rPr>
          <w:i/>
        </w:rPr>
        <w:t>Дерево решений -</w:t>
      </w:r>
      <w:r>
        <w:t xml:space="preserve"> диаграмма, фиксирующая все воз</w:t>
      </w:r>
      <w:r>
        <w:rPr>
          <w:spacing w:val="-5"/>
        </w:rPr>
        <w:t>можные стратегии</w:t>
      </w:r>
      <w:r>
        <w:rPr>
          <w:spacing w:val="-7"/>
        </w:rPr>
        <w:t xml:space="preserve">. </w:t>
      </w:r>
      <w:r>
        <w:rPr>
          <w:b/>
          <w:i/>
          <w:spacing w:val="-7"/>
        </w:rPr>
        <w:t>3.</w:t>
      </w:r>
      <w:r>
        <w:rPr>
          <w:i/>
          <w:spacing w:val="-7"/>
        </w:rPr>
        <w:t xml:space="preserve"> </w:t>
      </w:r>
      <w:r>
        <w:rPr>
          <w:i/>
          <w:spacing w:val="-1"/>
        </w:rPr>
        <w:t>Принятие решения</w:t>
      </w:r>
      <w:r>
        <w:rPr>
          <w:spacing w:val="-6"/>
        </w:rPr>
        <w:t>.</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62. Информационное обеспечение и делопроизводство в системе управления. Основные виды управленческой документации</w:t>
      </w:r>
    </w:p>
    <w:p w:rsidR="008B5366" w:rsidRDefault="008B5366">
      <w:pPr>
        <w:shd w:val="clear" w:color="auto" w:fill="FFFFFF"/>
        <w:jc w:val="both"/>
      </w:pPr>
      <w:r>
        <w:rPr>
          <w:b/>
          <w:i/>
          <w:spacing w:val="-5"/>
        </w:rPr>
        <w:t>Управленческая инф-ция</w:t>
      </w:r>
      <w:r>
        <w:rPr>
          <w:spacing w:val="-5"/>
        </w:rPr>
        <w:t xml:space="preserve"> – совокупные </w:t>
      </w:r>
      <w:r>
        <w:rPr>
          <w:spacing w:val="-8"/>
        </w:rPr>
        <w:t xml:space="preserve">сведения о процессах, протекающих внутри объекта управления и </w:t>
      </w:r>
      <w:r>
        <w:rPr>
          <w:spacing w:val="-7"/>
        </w:rPr>
        <w:t xml:space="preserve">в его окружении. </w:t>
      </w:r>
      <w:r>
        <w:t xml:space="preserve">С точки зрения содержания и роли в управлении инф-ция - </w:t>
      </w:r>
      <w:r>
        <w:rPr>
          <w:spacing w:val="-7"/>
        </w:rPr>
        <w:t>предмет труда упр-ких работников,</w:t>
      </w:r>
      <w:r>
        <w:rPr>
          <w:spacing w:val="-6"/>
        </w:rPr>
        <w:t xml:space="preserve"> совокупность сведений о состоянии управляе</w:t>
      </w:r>
      <w:r>
        <w:rPr>
          <w:spacing w:val="-5"/>
        </w:rPr>
        <w:t>мой и управляющей систем, внешней среды. С точки зрения тео</w:t>
      </w:r>
      <w:r>
        <w:t xml:space="preserve">рии это сообщение, которое позволяет устранить </w:t>
      </w:r>
      <w:r>
        <w:rPr>
          <w:spacing w:val="-2"/>
        </w:rPr>
        <w:t>неопределенность знаний о состоянии объекта.</w:t>
      </w:r>
      <w:r>
        <w:t xml:space="preserve"> </w:t>
      </w:r>
      <w:r>
        <w:rPr>
          <w:spacing w:val="-6"/>
        </w:rPr>
        <w:t xml:space="preserve">Выступает </w:t>
      </w:r>
      <w:r>
        <w:rPr>
          <w:spacing w:val="-2"/>
        </w:rPr>
        <w:t xml:space="preserve">предметом и продуктом труда. </w:t>
      </w:r>
      <w:r>
        <w:rPr>
          <w:b/>
          <w:i/>
          <w:spacing w:val="-2"/>
          <w:u w:val="single"/>
        </w:rPr>
        <w:t>Черты:</w:t>
      </w:r>
      <w:r>
        <w:rPr>
          <w:spacing w:val="-4"/>
        </w:rPr>
        <w:t xml:space="preserve"> на определенном этапе процесса управления - про</w:t>
      </w:r>
      <w:r>
        <w:t xml:space="preserve">дукт труда, на последующем - его предметом; свойство длительного и многократного применения, не </w:t>
      </w:r>
      <w:r>
        <w:rPr>
          <w:spacing w:val="-6"/>
        </w:rPr>
        <w:t xml:space="preserve">теряет потребительских качеств; </w:t>
      </w:r>
      <w:r>
        <w:rPr>
          <w:spacing w:val="-4"/>
        </w:rPr>
        <w:t>способность накапливаться</w:t>
      </w:r>
      <w:r>
        <w:rPr>
          <w:spacing w:val="-5"/>
        </w:rPr>
        <w:t xml:space="preserve">; может морально устаревать в результате; </w:t>
      </w:r>
      <w:r>
        <w:rPr>
          <w:spacing w:val="-3"/>
        </w:rPr>
        <w:t>структурные подразделения предприятия - ее пот</w:t>
      </w:r>
      <w:r>
        <w:t xml:space="preserve">ребители и источники. </w:t>
      </w:r>
      <w:r>
        <w:rPr>
          <w:b/>
          <w:i/>
        </w:rPr>
        <w:t>К</w:t>
      </w:r>
      <w:r>
        <w:rPr>
          <w:b/>
          <w:i/>
          <w:spacing w:val="-6"/>
        </w:rPr>
        <w:t>лассификация:</w:t>
      </w:r>
      <w:r>
        <w:rPr>
          <w:spacing w:val="-6"/>
        </w:rPr>
        <w:t xml:space="preserve"> </w:t>
      </w:r>
      <w:r>
        <w:rPr>
          <w:i/>
          <w:spacing w:val="-6"/>
          <w:u w:val="single"/>
        </w:rPr>
        <w:t>1. По форме передачи</w:t>
      </w:r>
      <w:r>
        <w:rPr>
          <w:spacing w:val="-6"/>
        </w:rPr>
        <w:t xml:space="preserve">: визуальная, аудиовизуал.; цифровая, буквен. </w:t>
      </w:r>
      <w:r>
        <w:rPr>
          <w:i/>
          <w:spacing w:val="-6"/>
          <w:u w:val="single"/>
        </w:rPr>
        <w:t>2. По источн.поступл</w:t>
      </w:r>
      <w:r>
        <w:rPr>
          <w:spacing w:val="-6"/>
        </w:rPr>
        <w:t xml:space="preserve">.: внеш, внутр., входящ.-исходящ. </w:t>
      </w:r>
      <w:r>
        <w:rPr>
          <w:i/>
          <w:spacing w:val="-6"/>
          <w:u w:val="single"/>
        </w:rPr>
        <w:t>3. По степ. обработки</w:t>
      </w:r>
      <w:r>
        <w:rPr>
          <w:spacing w:val="-6"/>
        </w:rPr>
        <w:t xml:space="preserve">: производная, аналитическая. </w:t>
      </w:r>
      <w:r>
        <w:rPr>
          <w:i/>
          <w:spacing w:val="-6"/>
          <w:u w:val="single"/>
        </w:rPr>
        <w:t>3. По врем.использ.</w:t>
      </w:r>
      <w:r>
        <w:rPr>
          <w:spacing w:val="-6"/>
        </w:rPr>
        <w:t xml:space="preserve">: пост., времен.; прогнозн., перспективн., оперативн. </w:t>
      </w:r>
      <w:r>
        <w:rPr>
          <w:i/>
          <w:spacing w:val="-6"/>
          <w:u w:val="single"/>
        </w:rPr>
        <w:t>4. По роли в проц. упр-ния</w:t>
      </w:r>
      <w:r>
        <w:rPr>
          <w:spacing w:val="-6"/>
        </w:rPr>
        <w:t xml:space="preserve">: директивн., плановая, отчетн., контрольн. </w:t>
      </w:r>
      <w:r>
        <w:rPr>
          <w:i/>
          <w:spacing w:val="-6"/>
          <w:u w:val="single"/>
        </w:rPr>
        <w:t>5. По сод-нию</w:t>
      </w:r>
      <w:r>
        <w:rPr>
          <w:spacing w:val="-6"/>
        </w:rPr>
        <w:t xml:space="preserve">: статистич., бухгал., кадров. </w:t>
      </w:r>
      <w:r>
        <w:rPr>
          <w:i/>
          <w:spacing w:val="-6"/>
          <w:u w:val="single"/>
        </w:rPr>
        <w:t>6. По возмож-ти имспольз.:</w:t>
      </w:r>
      <w:r>
        <w:rPr>
          <w:spacing w:val="-6"/>
        </w:rPr>
        <w:t xml:space="preserve"> полезная, избыточн. Инф-ция должна с</w:t>
      </w:r>
      <w:r>
        <w:t xml:space="preserve">одержать данные о: </w:t>
      </w:r>
      <w:r>
        <w:rPr>
          <w:spacing w:val="-6"/>
        </w:rPr>
        <w:t xml:space="preserve">целях упр-ния; </w:t>
      </w:r>
      <w:r>
        <w:rPr>
          <w:spacing w:val="-7"/>
        </w:rPr>
        <w:t>критериях оптимальности</w:t>
      </w:r>
      <w:r>
        <w:rPr>
          <w:spacing w:val="-14"/>
        </w:rPr>
        <w:t xml:space="preserve">; </w:t>
      </w:r>
      <w:r>
        <w:rPr>
          <w:spacing w:val="-5"/>
        </w:rPr>
        <w:t>ограничениях в производственном процессе</w:t>
      </w:r>
      <w:r>
        <w:t xml:space="preserve">; </w:t>
      </w:r>
      <w:r>
        <w:rPr>
          <w:spacing w:val="1"/>
        </w:rPr>
        <w:t>объекте управления</w:t>
      </w:r>
      <w:r>
        <w:rPr>
          <w:spacing w:val="-6"/>
        </w:rPr>
        <w:t>;</w:t>
      </w:r>
      <w:r>
        <w:rPr>
          <w:spacing w:val="-7"/>
        </w:rPr>
        <w:t xml:space="preserve"> управленческих решениях</w:t>
      </w:r>
      <w:r>
        <w:rPr>
          <w:spacing w:val="-6"/>
        </w:rPr>
        <w:t>. Т</w:t>
      </w:r>
      <w:r>
        <w:rPr>
          <w:spacing w:val="-7"/>
        </w:rPr>
        <w:t xml:space="preserve">ребования: </w:t>
      </w:r>
      <w:r>
        <w:rPr>
          <w:spacing w:val="-6"/>
        </w:rPr>
        <w:t xml:space="preserve">достоверность, точность и объективность; полнота и новизна; </w:t>
      </w:r>
      <w:r>
        <w:rPr>
          <w:spacing w:val="-9"/>
        </w:rPr>
        <w:t xml:space="preserve">избыточность; своевременность и оперативность; </w:t>
      </w:r>
      <w:r>
        <w:rPr>
          <w:spacing w:val="-8"/>
        </w:rPr>
        <w:t xml:space="preserve">однозначность и доступность и др. </w:t>
      </w:r>
      <w:r>
        <w:rPr>
          <w:spacing w:val="-6"/>
        </w:rPr>
        <w:t xml:space="preserve">В </w:t>
      </w:r>
      <w:r>
        <w:rPr>
          <w:spacing w:val="-6"/>
          <w:u w:val="single"/>
        </w:rPr>
        <w:t>систему информационного обеспечения</w:t>
      </w:r>
      <w:r>
        <w:rPr>
          <w:spacing w:val="-6"/>
        </w:rPr>
        <w:t xml:space="preserve"> входят звенья фор</w:t>
      </w:r>
      <w:r>
        <w:rPr>
          <w:spacing w:val="-6"/>
        </w:rPr>
        <w:softHyphen/>
        <w:t>мирования и сосредоточения инф-ции; каналы ее движения; носители; технич. ср-ва преобразования. На стратегическом уровне нужна инф-</w:t>
      </w:r>
      <w:r>
        <w:rPr>
          <w:spacing w:val="-5"/>
        </w:rPr>
        <w:t>ция для планирования. Н</w:t>
      </w:r>
      <w:r>
        <w:rPr>
          <w:spacing w:val="-6"/>
        </w:rPr>
        <w:t>а уровне управления подразделе</w:t>
      </w:r>
      <w:r>
        <w:rPr>
          <w:spacing w:val="-6"/>
        </w:rPr>
        <w:softHyphen/>
      </w:r>
      <w:r>
        <w:rPr>
          <w:spacing w:val="-5"/>
        </w:rPr>
        <w:t xml:space="preserve">нием – инф-ция для контроля. </w:t>
      </w:r>
      <w:r>
        <w:rPr>
          <w:spacing w:val="-8"/>
        </w:rPr>
        <w:t xml:space="preserve">На оперативном - ежедневное </w:t>
      </w:r>
      <w:r>
        <w:rPr>
          <w:spacing w:val="-9"/>
        </w:rPr>
        <w:t xml:space="preserve">выполнение задач. </w:t>
      </w:r>
      <w:r>
        <w:rPr>
          <w:b/>
          <w:i/>
          <w:spacing w:val="-3"/>
          <w:u w:val="single"/>
        </w:rPr>
        <w:t>Информационная система</w:t>
      </w:r>
      <w:r>
        <w:rPr>
          <w:spacing w:val="-3"/>
        </w:rPr>
        <w:t xml:space="preserve"> - совокупность </w:t>
      </w:r>
      <w:r>
        <w:rPr>
          <w:spacing w:val="-2"/>
        </w:rPr>
        <w:t xml:space="preserve">информац-х процессов, </w:t>
      </w:r>
      <w:r>
        <w:rPr>
          <w:spacing w:val="-7"/>
        </w:rPr>
        <w:t xml:space="preserve">способов и средств для ее сбора, передачи, накопления, обработки, хранения, предоставления и использования. </w:t>
      </w:r>
      <w:r>
        <w:rPr>
          <w:i/>
          <w:spacing w:val="-7"/>
        </w:rPr>
        <w:t>Инф-ные системы:</w:t>
      </w:r>
      <w:r>
        <w:rPr>
          <w:spacing w:val="-7"/>
        </w:rPr>
        <w:t xml:space="preserve"> простые (</w:t>
      </w:r>
      <w:r>
        <w:t xml:space="preserve">обеспечивают передачу инф-ции от места ее возникновения к управляющему лицу); </w:t>
      </w:r>
      <w:r>
        <w:rPr>
          <w:spacing w:val="-7"/>
        </w:rPr>
        <w:t xml:space="preserve">сложные (статистическая обработка, </w:t>
      </w:r>
      <w:r>
        <w:rPr>
          <w:spacing w:val="-8"/>
        </w:rPr>
        <w:t>анализ, необходимые для получения вари</w:t>
      </w:r>
      <w:r>
        <w:rPr>
          <w:spacing w:val="-8"/>
        </w:rPr>
        <w:softHyphen/>
        <w:t xml:space="preserve">антов управленческих решений). </w:t>
      </w:r>
      <w:r>
        <w:rPr>
          <w:spacing w:val="-11"/>
        </w:rPr>
        <w:t xml:space="preserve">В зависимости от места обработки: </w:t>
      </w:r>
      <w:r>
        <w:rPr>
          <w:i/>
          <w:spacing w:val="-11"/>
        </w:rPr>
        <w:t xml:space="preserve">централизованные </w:t>
      </w:r>
      <w:r>
        <w:rPr>
          <w:spacing w:val="-4"/>
        </w:rPr>
        <w:t xml:space="preserve">и </w:t>
      </w:r>
      <w:r>
        <w:rPr>
          <w:i/>
          <w:spacing w:val="-4"/>
        </w:rPr>
        <w:t>децентрализованные информационные системы.</w:t>
      </w:r>
      <w:r>
        <w:rPr>
          <w:spacing w:val="-7"/>
        </w:rPr>
        <w:t xml:space="preserve"> </w:t>
      </w:r>
      <w:r>
        <w:rPr>
          <w:spacing w:val="-6"/>
        </w:rPr>
        <w:t>Информационное обеспечение -</w:t>
      </w:r>
      <w:r>
        <w:rPr>
          <w:spacing w:val="-8"/>
        </w:rPr>
        <w:t xml:space="preserve"> с помощью документации. </w:t>
      </w:r>
      <w:r>
        <w:rPr>
          <w:b/>
          <w:i/>
          <w:spacing w:val="-8"/>
          <w:u w:val="single"/>
        </w:rPr>
        <w:t>Д</w:t>
      </w:r>
      <w:r>
        <w:rPr>
          <w:b/>
          <w:i/>
          <w:spacing w:val="-5"/>
          <w:u w:val="single"/>
        </w:rPr>
        <w:t>окументирование</w:t>
      </w:r>
      <w:r>
        <w:rPr>
          <w:i/>
          <w:spacing w:val="-5"/>
          <w:u w:val="single"/>
        </w:rPr>
        <w:t xml:space="preserve"> -</w:t>
      </w:r>
      <w:r>
        <w:rPr>
          <w:spacing w:val="-5"/>
        </w:rPr>
        <w:t xml:space="preserve"> регламентированный процесс</w:t>
      </w:r>
      <w:r>
        <w:rPr>
          <w:b/>
          <w:spacing w:val="-1"/>
        </w:rPr>
        <w:t xml:space="preserve"> </w:t>
      </w:r>
      <w:r>
        <w:rPr>
          <w:spacing w:val="-1"/>
        </w:rPr>
        <w:t xml:space="preserve">записи, обеспечивающий ее юридическую силу. </w:t>
      </w:r>
      <w:r>
        <w:t>Результат – документ, зафиксированный</w:t>
      </w:r>
      <w:r>
        <w:rPr>
          <w:spacing w:val="-5"/>
        </w:rPr>
        <w:t xml:space="preserve"> на материальном носителе</w:t>
      </w:r>
      <w:r>
        <w:rPr>
          <w:spacing w:val="-6"/>
        </w:rPr>
        <w:t xml:space="preserve"> в в</w:t>
      </w:r>
      <w:r>
        <w:rPr>
          <w:spacing w:val="-7"/>
        </w:rPr>
        <w:t xml:space="preserve">иде текста, звукозаписи или изображения. </w:t>
      </w:r>
      <w:r>
        <w:rPr>
          <w:spacing w:val="-7"/>
          <w:u w:val="single"/>
        </w:rPr>
        <w:t>Функции:</w:t>
      </w:r>
      <w:r>
        <w:rPr>
          <w:spacing w:val="-7"/>
        </w:rPr>
        <w:t xml:space="preserve"> </w:t>
      </w:r>
      <w:r>
        <w:rPr>
          <w:i/>
          <w:spacing w:val="-7"/>
        </w:rPr>
        <w:t>общие</w:t>
      </w:r>
      <w:r>
        <w:rPr>
          <w:spacing w:val="-7"/>
        </w:rPr>
        <w:t xml:space="preserve"> (</w:t>
      </w:r>
      <w:r>
        <w:t>информационная - сохранения информации; социальная</w:t>
      </w:r>
      <w:r>
        <w:rPr>
          <w:spacing w:val="-6"/>
        </w:rPr>
        <w:t xml:space="preserve">; коммуникативная; культурная); </w:t>
      </w:r>
      <w:r>
        <w:rPr>
          <w:i/>
          <w:spacing w:val="-6"/>
        </w:rPr>
        <w:t>специальные</w:t>
      </w:r>
      <w:r>
        <w:rPr>
          <w:spacing w:val="-6"/>
        </w:rPr>
        <w:t xml:space="preserve"> (упр-кая; правовая; историч.источник. С</w:t>
      </w:r>
      <w:r>
        <w:rPr>
          <w:spacing w:val="2"/>
        </w:rPr>
        <w:t>истема док-ции - совокупность докумен</w:t>
      </w:r>
      <w:r>
        <w:rPr>
          <w:spacing w:val="2"/>
        </w:rPr>
        <w:softHyphen/>
      </w:r>
      <w:r>
        <w:rPr>
          <w:spacing w:val="3"/>
        </w:rPr>
        <w:t xml:space="preserve">тов, взаимосвязанных по признакам происхождения, назначения, </w:t>
      </w:r>
      <w:r>
        <w:rPr>
          <w:spacing w:val="2"/>
        </w:rPr>
        <w:t>вида, сферы деятельности, требований к оформлению. Официаль</w:t>
      </w:r>
      <w:r>
        <w:rPr>
          <w:spacing w:val="2"/>
        </w:rPr>
        <w:softHyphen/>
      </w:r>
      <w:r>
        <w:rPr>
          <w:spacing w:val="3"/>
        </w:rPr>
        <w:t xml:space="preserve">ные документы: </w:t>
      </w:r>
      <w:r>
        <w:rPr>
          <w:spacing w:val="2"/>
        </w:rPr>
        <w:t xml:space="preserve">управленческие, научные, технические, </w:t>
      </w:r>
      <w:r>
        <w:rPr>
          <w:spacing w:val="5"/>
        </w:rPr>
        <w:t xml:space="preserve">технологические и др. Система док-ции: </w:t>
      </w:r>
      <w:r>
        <w:rPr>
          <w:i/>
          <w:spacing w:val="-3"/>
        </w:rPr>
        <w:t xml:space="preserve">организационно-правовой документации. </w:t>
      </w:r>
      <w:r>
        <w:rPr>
          <w:spacing w:val="-3"/>
        </w:rPr>
        <w:t>(</w:t>
      </w:r>
      <w:r>
        <w:rPr>
          <w:spacing w:val="7"/>
        </w:rPr>
        <w:t xml:space="preserve">устав, </w:t>
      </w:r>
      <w:r>
        <w:rPr>
          <w:spacing w:val="3"/>
        </w:rPr>
        <w:t>положение об организации, о структурных подразде</w:t>
      </w:r>
      <w:r>
        <w:rPr>
          <w:spacing w:val="3"/>
        </w:rPr>
        <w:softHyphen/>
      </w:r>
      <w:r>
        <w:rPr>
          <w:spacing w:val="2"/>
        </w:rPr>
        <w:t>лениях, регламенты ра</w:t>
      </w:r>
      <w:r>
        <w:rPr>
          <w:spacing w:val="2"/>
        </w:rPr>
        <w:softHyphen/>
      </w:r>
      <w:r>
        <w:rPr>
          <w:spacing w:val="4"/>
        </w:rPr>
        <w:t xml:space="preserve">боты органов, аппарата управления; штатное расписание, </w:t>
      </w:r>
      <w:r>
        <w:rPr>
          <w:spacing w:val="2"/>
        </w:rPr>
        <w:t>должностные инструк</w:t>
      </w:r>
      <w:r>
        <w:rPr>
          <w:spacing w:val="2"/>
        </w:rPr>
        <w:softHyphen/>
      </w:r>
      <w:r>
        <w:rPr>
          <w:spacing w:val="4"/>
        </w:rPr>
        <w:t xml:space="preserve">ции работников, правила, памятки и др.); </w:t>
      </w:r>
      <w:r>
        <w:rPr>
          <w:i/>
          <w:spacing w:val="-2"/>
        </w:rPr>
        <w:t xml:space="preserve">распорядительной документации </w:t>
      </w:r>
      <w:r>
        <w:rPr>
          <w:spacing w:val="-2"/>
        </w:rPr>
        <w:t>(</w:t>
      </w:r>
      <w:r>
        <w:rPr>
          <w:spacing w:val="4"/>
        </w:rPr>
        <w:t xml:space="preserve">решения </w:t>
      </w:r>
      <w:r>
        <w:rPr>
          <w:spacing w:val="2"/>
        </w:rPr>
        <w:t xml:space="preserve">и постановления, </w:t>
      </w:r>
      <w:r>
        <w:rPr>
          <w:spacing w:val="4"/>
        </w:rPr>
        <w:t xml:space="preserve">приказы, распоряжения и указания); </w:t>
      </w:r>
      <w:r>
        <w:rPr>
          <w:i/>
        </w:rPr>
        <w:t>справочно-информационной</w:t>
      </w:r>
      <w:r>
        <w:t xml:space="preserve"> </w:t>
      </w:r>
      <w:r>
        <w:rPr>
          <w:spacing w:val="1"/>
        </w:rPr>
        <w:t>(</w:t>
      </w:r>
      <w:r>
        <w:rPr>
          <w:spacing w:val="6"/>
        </w:rPr>
        <w:t>протокол, докладная записка, предложение, объясни</w:t>
      </w:r>
      <w:r>
        <w:rPr>
          <w:spacing w:val="5"/>
        </w:rPr>
        <w:t xml:space="preserve">тельная записка, представление, переписка, акт, справка, своды </w:t>
      </w:r>
      <w:r>
        <w:rPr>
          <w:spacing w:val="4"/>
        </w:rPr>
        <w:t xml:space="preserve">заключение, отзыв, перечень, список, отчет). </w:t>
      </w:r>
      <w:r>
        <w:rPr>
          <w:b/>
        </w:rPr>
        <w:t>Документооборот</w:t>
      </w:r>
      <w:r>
        <w:rPr>
          <w:i/>
        </w:rPr>
        <w:t xml:space="preserve"> -</w:t>
      </w:r>
      <w:r>
        <w:t xml:space="preserve"> движения документов от их по</w:t>
      </w:r>
      <w:r>
        <w:rPr>
          <w:spacing w:val="6"/>
        </w:rPr>
        <w:t>лучения до завершения исполнения</w:t>
      </w:r>
      <w:r>
        <w:rPr>
          <w:spacing w:val="2"/>
        </w:rPr>
        <w:t>. Д</w:t>
      </w:r>
      <w:r>
        <w:rPr>
          <w:spacing w:val="4"/>
        </w:rPr>
        <w:t>окументация</w:t>
      </w:r>
      <w:r>
        <w:rPr>
          <w:spacing w:val="3"/>
        </w:rPr>
        <w:t xml:space="preserve">: входящая (поступающая), исходящая (отправляемая), внутренняя. </w:t>
      </w:r>
    </w:p>
    <w:p w:rsidR="008B5366" w:rsidRDefault="008B5366">
      <w:pPr>
        <w:framePr w:h="854" w:hRule="exact" w:hSpace="38" w:wrap="auto" w:vAnchor="text" w:hAnchor="text" w:x="83" w:y="399"/>
        <w:shd w:val="clear" w:color="auto" w:fill="FFFFFF"/>
        <w:rPr>
          <w:sz w:val="24"/>
        </w:rPr>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 63. Оперативное управление в с/х предприятиях. </w:t>
      </w:r>
    </w:p>
    <w:p w:rsidR="008B5366" w:rsidRDefault="008B5366">
      <w:pPr>
        <w:shd w:val="clear" w:color="auto" w:fill="FFFFFF"/>
        <w:ind w:right="24"/>
        <w:jc w:val="center"/>
        <w:rPr>
          <w:rFonts w:ascii="Arial" w:hAnsi="Arial"/>
          <w:b/>
        </w:rPr>
      </w:pPr>
      <w:r>
        <w:rPr>
          <w:rFonts w:ascii="Arial" w:hAnsi="Arial"/>
          <w:b/>
        </w:rPr>
        <w:t xml:space="preserve">Диспетчерская службам </w:t>
      </w:r>
    </w:p>
    <w:p w:rsidR="008B5366" w:rsidRDefault="008B5366">
      <w:pPr>
        <w:shd w:val="clear" w:color="auto" w:fill="FFFFFF"/>
        <w:ind w:left="29" w:right="53" w:firstLine="298"/>
        <w:jc w:val="both"/>
      </w:pPr>
      <w:r>
        <w:rPr>
          <w:b/>
          <w:i/>
          <w:spacing w:val="-5"/>
        </w:rPr>
        <w:t xml:space="preserve">В оперативное упр-ние входит: </w:t>
      </w:r>
      <w:r>
        <w:rPr>
          <w:spacing w:val="-7"/>
        </w:rPr>
        <w:t xml:space="preserve">распределение произв-ных заданий между </w:t>
      </w:r>
      <w:r>
        <w:rPr>
          <w:spacing w:val="-8"/>
        </w:rPr>
        <w:t>бригадами, фермами; контроль, обеспечение ресур</w:t>
      </w:r>
      <w:r>
        <w:rPr>
          <w:spacing w:val="-6"/>
        </w:rPr>
        <w:t xml:space="preserve">сов; расстановка исполнителей по рабочим </w:t>
      </w:r>
      <w:r>
        <w:rPr>
          <w:spacing w:val="-5"/>
        </w:rPr>
        <w:t>местам и инструктаж; регулирование и координация пр-</w:t>
      </w:r>
      <w:r>
        <w:rPr>
          <w:spacing w:val="-6"/>
        </w:rPr>
        <w:t xml:space="preserve">ва; учет движения пр-ва; эффективное </w:t>
      </w:r>
      <w:r>
        <w:rPr>
          <w:spacing w:val="-7"/>
        </w:rPr>
        <w:t>использование оборудования, техники и рабочего времени, мате</w:t>
      </w:r>
      <w:r>
        <w:rPr>
          <w:spacing w:val="-7"/>
        </w:rPr>
        <w:softHyphen/>
        <w:t>риальных затрат; сбор и обработка информации оперативного ха</w:t>
      </w:r>
      <w:r>
        <w:rPr>
          <w:spacing w:val="-7"/>
        </w:rPr>
        <w:softHyphen/>
      </w:r>
      <w:r>
        <w:rPr>
          <w:spacing w:val="-8"/>
        </w:rPr>
        <w:t xml:space="preserve">рактера. </w:t>
      </w:r>
      <w:r>
        <w:rPr>
          <w:spacing w:val="-1"/>
        </w:rPr>
        <w:t>Устанавливаются квалификацион</w:t>
      </w:r>
      <w:r>
        <w:rPr>
          <w:spacing w:val="-1"/>
        </w:rPr>
        <w:softHyphen/>
      </w:r>
      <w:r>
        <w:rPr>
          <w:spacing w:val="2"/>
        </w:rPr>
        <w:t>ные требования к исполнителям и нормы выработки (</w:t>
      </w:r>
      <w:r>
        <w:t>обслуживания) и др. нормативы данные по обес</w:t>
      </w:r>
      <w:r>
        <w:softHyphen/>
      </w:r>
      <w:r>
        <w:rPr>
          <w:spacing w:val="-1"/>
        </w:rPr>
        <w:t xml:space="preserve">печению производства семенами, кормами, удобрениями и др. </w:t>
      </w:r>
      <w:r>
        <w:rPr>
          <w:spacing w:val="-2"/>
        </w:rPr>
        <w:t>Оперативное упр-ние получает их от технич-х и технолог-х служб</w:t>
      </w:r>
      <w:r>
        <w:rPr>
          <w:spacing w:val="-3"/>
        </w:rPr>
        <w:t xml:space="preserve">. </w:t>
      </w:r>
      <w:r>
        <w:rPr>
          <w:spacing w:val="-1"/>
        </w:rPr>
        <w:t xml:space="preserve">Экономическая служба определяет хозяйственные результаты и допустимый объем </w:t>
      </w:r>
      <w:r>
        <w:rPr>
          <w:spacing w:val="-4"/>
        </w:rPr>
        <w:t>ресурсов и затрат</w:t>
      </w:r>
      <w:r>
        <w:rPr>
          <w:spacing w:val="-5"/>
        </w:rPr>
        <w:t xml:space="preserve">. Оперативное управление </w:t>
      </w:r>
      <w:r>
        <w:rPr>
          <w:spacing w:val="-1"/>
        </w:rPr>
        <w:t xml:space="preserve">должно обеспечить выпуск этих продуктов в пределах </w:t>
      </w:r>
      <w:r>
        <w:rPr>
          <w:spacing w:val="-5"/>
        </w:rPr>
        <w:t xml:space="preserve">имеющихся ресурсов. </w:t>
      </w:r>
      <w:r>
        <w:rPr>
          <w:spacing w:val="-7"/>
        </w:rPr>
        <w:t xml:space="preserve">Взаимоотношения оперативного управления со </w:t>
      </w:r>
      <w:r>
        <w:rPr>
          <w:spacing w:val="-6"/>
        </w:rPr>
        <w:t xml:space="preserve">вспомогательными и обслуживающими пр-ми: задачи оперативного управления - определение потребности в технике и оборудовании, </w:t>
      </w:r>
      <w:r>
        <w:rPr>
          <w:spacing w:val="-4"/>
        </w:rPr>
        <w:t xml:space="preserve">организация обеспечения ими, </w:t>
      </w:r>
      <w:r>
        <w:rPr>
          <w:spacing w:val="-7"/>
        </w:rPr>
        <w:t>уче</w:t>
      </w:r>
      <w:r>
        <w:rPr>
          <w:spacing w:val="-7"/>
        </w:rPr>
        <w:softHyphen/>
        <w:t>т резервов</w:t>
      </w:r>
      <w:r>
        <w:rPr>
          <w:spacing w:val="-6"/>
        </w:rPr>
        <w:t>.</w:t>
      </w:r>
      <w:r>
        <w:rPr>
          <w:noProof/>
        </w:rPr>
        <w:t xml:space="preserve"> </w:t>
      </w:r>
      <w:r w:rsidR="00644A08">
        <w:rPr>
          <w:i/>
          <w:noProof/>
          <w:u w:val="single"/>
        </w:rPr>
        <w:pict>
          <v:line id="_x0000_s1029" style="position:absolute;left:0;text-align:left;z-index:251653632;mso-position-horizontal-relative:margin;mso-position-vertical-relative:text" from="700.1pt,450.5pt" to="700.1pt,534pt" o:allowincell="f" strokeweight=".25pt">
            <w10:wrap anchorx="margin"/>
          </v:line>
        </w:pict>
      </w:r>
      <w:r>
        <w:rPr>
          <w:b/>
          <w:i/>
          <w:u w:val="single"/>
        </w:rPr>
        <w:t>Функции операт. упр-ния:</w:t>
      </w:r>
      <w:r>
        <w:t xml:space="preserve"> </w:t>
      </w:r>
      <w:r>
        <w:rPr>
          <w:i/>
        </w:rPr>
        <w:t>оп. планирова</w:t>
      </w:r>
      <w:r>
        <w:rPr>
          <w:i/>
        </w:rPr>
        <w:softHyphen/>
      </w:r>
      <w:r>
        <w:rPr>
          <w:i/>
          <w:spacing w:val="2"/>
        </w:rPr>
        <w:t>ние</w:t>
      </w:r>
      <w:r>
        <w:rPr>
          <w:spacing w:val="2"/>
        </w:rPr>
        <w:t xml:space="preserve"> (</w:t>
      </w:r>
      <w:r>
        <w:rPr>
          <w:spacing w:val="-1"/>
        </w:rPr>
        <w:t>регламента</w:t>
      </w:r>
      <w:r>
        <w:rPr>
          <w:spacing w:val="-1"/>
        </w:rPr>
        <w:softHyphen/>
      </w:r>
      <w:r>
        <w:rPr>
          <w:spacing w:val="3"/>
        </w:rPr>
        <w:t>ция движения пр-ва в ко</w:t>
      </w:r>
      <w:r>
        <w:rPr>
          <w:spacing w:val="3"/>
        </w:rPr>
        <w:softHyphen/>
      </w:r>
      <w:r>
        <w:rPr>
          <w:spacing w:val="4"/>
        </w:rPr>
        <w:t xml:space="preserve">личественном и календарном отношении </w:t>
      </w:r>
      <w:r>
        <w:rPr>
          <w:spacing w:val="2"/>
        </w:rPr>
        <w:t xml:space="preserve">путем установления оперативных заданий </w:t>
      </w:r>
      <w:r>
        <w:rPr>
          <w:spacing w:val="8"/>
        </w:rPr>
        <w:t>для оптимал.</w:t>
      </w:r>
      <w:r>
        <w:t xml:space="preserve"> распределения работы между исполни</w:t>
      </w:r>
      <w:r>
        <w:softHyphen/>
      </w:r>
      <w:r>
        <w:rPr>
          <w:spacing w:val="2"/>
        </w:rPr>
        <w:t>телями.</w:t>
      </w:r>
      <w:r>
        <w:rPr>
          <w:spacing w:val="7"/>
        </w:rPr>
        <w:t xml:space="preserve"> В</w:t>
      </w:r>
      <w:r>
        <w:rPr>
          <w:spacing w:val="4"/>
        </w:rPr>
        <w:t>ключает рабо</w:t>
      </w:r>
      <w:r>
        <w:rPr>
          <w:spacing w:val="4"/>
        </w:rPr>
        <w:softHyphen/>
        <w:t>чие планы по периодам работ. Его осуществляет планово-эконо</w:t>
      </w:r>
      <w:r>
        <w:rPr>
          <w:spacing w:val="4"/>
        </w:rPr>
        <w:softHyphen/>
      </w:r>
      <w:r>
        <w:rPr>
          <w:spacing w:val="7"/>
        </w:rPr>
        <w:t xml:space="preserve">мический отдел  Недостатки: </w:t>
      </w:r>
      <w:r>
        <w:t xml:space="preserve">отсутствие строгого контроля за </w:t>
      </w:r>
      <w:r>
        <w:rPr>
          <w:spacing w:val="3"/>
        </w:rPr>
        <w:t>выполнением планов, единой методики их составления и корректировки. Их позволяет устранить диспет</w:t>
      </w:r>
      <w:r>
        <w:rPr>
          <w:spacing w:val="1"/>
        </w:rPr>
        <w:t>черская служба);</w:t>
      </w:r>
      <w:r>
        <w:rPr>
          <w:spacing w:val="2"/>
        </w:rPr>
        <w:t xml:space="preserve"> </w:t>
      </w:r>
      <w:r>
        <w:rPr>
          <w:i/>
          <w:spacing w:val="2"/>
        </w:rPr>
        <w:t>оп. контроль и анализ</w:t>
      </w:r>
      <w:r>
        <w:rPr>
          <w:spacing w:val="3"/>
        </w:rPr>
        <w:t xml:space="preserve"> (контроль за выполнением </w:t>
      </w:r>
      <w:r>
        <w:rPr>
          <w:spacing w:val="9"/>
        </w:rPr>
        <w:t>планов, распоряжений и команд. Важен</w:t>
      </w:r>
      <w:r>
        <w:rPr>
          <w:spacing w:val="7"/>
        </w:rPr>
        <w:t xml:space="preserve"> оперативный предупредительный контроль: </w:t>
      </w:r>
      <w:r>
        <w:rPr>
          <w:spacing w:val="2"/>
        </w:rPr>
        <w:t xml:space="preserve">регламентированный сбор инф-ции для предупреждения </w:t>
      </w:r>
      <w:r>
        <w:rPr>
          <w:spacing w:val="7"/>
        </w:rPr>
        <w:t>возможных отклонений</w:t>
      </w:r>
      <w:r>
        <w:rPr>
          <w:spacing w:val="3"/>
        </w:rPr>
        <w:t xml:space="preserve">); </w:t>
      </w:r>
      <w:r>
        <w:rPr>
          <w:i/>
          <w:spacing w:val="2"/>
        </w:rPr>
        <w:t>оп. регулирование</w:t>
      </w:r>
      <w:r>
        <w:rPr>
          <w:spacing w:val="2"/>
        </w:rPr>
        <w:t xml:space="preserve"> (н</w:t>
      </w:r>
      <w:r>
        <w:t xml:space="preserve">азначение - регулирование отклонении). </w:t>
      </w:r>
    </w:p>
    <w:p w:rsidR="008B5366" w:rsidRDefault="008B5366">
      <w:pPr>
        <w:shd w:val="clear" w:color="auto" w:fill="FFFFFF"/>
        <w:ind w:left="29" w:right="53" w:firstLine="298"/>
        <w:jc w:val="both"/>
        <w:rPr>
          <w:spacing w:val="1"/>
        </w:rPr>
      </w:pPr>
      <w:r>
        <w:rPr>
          <w:b/>
          <w:spacing w:val="6"/>
        </w:rPr>
        <w:t>Диспетч-кая служба</w:t>
      </w:r>
      <w:r>
        <w:rPr>
          <w:spacing w:val="6"/>
        </w:rPr>
        <w:t xml:space="preserve"> - централизованная </w:t>
      </w:r>
      <w:r>
        <w:rPr>
          <w:spacing w:val="3"/>
        </w:rPr>
        <w:t>форма оперативного управления на основе применения техничес</w:t>
      </w:r>
      <w:r>
        <w:rPr>
          <w:spacing w:val="3"/>
        </w:rPr>
        <w:softHyphen/>
      </w:r>
      <w:r>
        <w:rPr>
          <w:spacing w:val="2"/>
        </w:rPr>
        <w:t>ких средств связи, сбора информации, ее обработки и осуществле</w:t>
      </w:r>
      <w:r>
        <w:rPr>
          <w:spacing w:val="2"/>
        </w:rPr>
        <w:softHyphen/>
      </w:r>
      <w:r>
        <w:rPr>
          <w:spacing w:val="4"/>
        </w:rPr>
        <w:t>ния оперативного контроля и регулирования сельскохозяйствен</w:t>
      </w:r>
      <w:r>
        <w:rPr>
          <w:spacing w:val="4"/>
        </w:rPr>
        <w:softHyphen/>
      </w:r>
      <w:r>
        <w:rPr>
          <w:spacing w:val="2"/>
        </w:rPr>
        <w:t xml:space="preserve">ного производства. </w:t>
      </w:r>
      <w:r>
        <w:rPr>
          <w:i/>
          <w:spacing w:val="4"/>
          <w:u w:val="single"/>
        </w:rPr>
        <w:t>Э</w:t>
      </w:r>
      <w:r>
        <w:rPr>
          <w:i/>
          <w:spacing w:val="2"/>
          <w:u w:val="single"/>
        </w:rPr>
        <w:t>лементы:</w:t>
      </w:r>
      <w:r>
        <w:rPr>
          <w:spacing w:val="2"/>
        </w:rPr>
        <w:t xml:space="preserve"> диспетчерский персонал</w:t>
      </w:r>
      <w:r>
        <w:rPr>
          <w:spacing w:val="3"/>
        </w:rPr>
        <w:t>; комплекс технических средств управления</w:t>
      </w:r>
      <w:r>
        <w:rPr>
          <w:spacing w:val="4"/>
        </w:rPr>
        <w:t>; применяемых методов централизованного опера</w:t>
      </w:r>
      <w:r>
        <w:rPr>
          <w:spacing w:val="4"/>
        </w:rPr>
        <w:softHyphen/>
      </w:r>
      <w:r>
        <w:rPr>
          <w:spacing w:val="3"/>
        </w:rPr>
        <w:t xml:space="preserve">тивного управления. </w:t>
      </w:r>
      <w:r>
        <w:rPr>
          <w:b/>
          <w:spacing w:val="3"/>
          <w:u w:val="single"/>
        </w:rPr>
        <w:t>Создается для работ</w:t>
      </w:r>
      <w:r>
        <w:rPr>
          <w:spacing w:val="3"/>
        </w:rPr>
        <w:t xml:space="preserve">: </w:t>
      </w:r>
      <w:r>
        <w:rPr>
          <w:i/>
          <w:spacing w:val="-5"/>
        </w:rPr>
        <w:t>в обл. информационного обеспечения;</w:t>
      </w:r>
      <w:r>
        <w:rPr>
          <w:spacing w:val="4"/>
        </w:rPr>
        <w:t xml:space="preserve"> </w:t>
      </w:r>
      <w:r>
        <w:rPr>
          <w:i/>
        </w:rPr>
        <w:t>в обл. опер. распорядительства:</w:t>
      </w:r>
      <w:r>
        <w:t xml:space="preserve"> оператив. уп</w:t>
      </w:r>
      <w:r>
        <w:softHyphen/>
      </w:r>
      <w:r>
        <w:rPr>
          <w:spacing w:val="2"/>
        </w:rPr>
        <w:t>р-ние пр-вом, координация деятельно</w:t>
      </w:r>
      <w:r>
        <w:rPr>
          <w:spacing w:val="2"/>
        </w:rPr>
        <w:softHyphen/>
      </w:r>
      <w:r>
        <w:t>сти подразделений; устранение откло</w:t>
      </w:r>
      <w:r>
        <w:softHyphen/>
      </w:r>
      <w:r>
        <w:rPr>
          <w:spacing w:val="3"/>
        </w:rPr>
        <w:t xml:space="preserve">нений; </w:t>
      </w:r>
      <w:r>
        <w:rPr>
          <w:i/>
          <w:spacing w:val="-3"/>
        </w:rPr>
        <w:t xml:space="preserve">в обл. орг-ции и обслуж. пр-ва: </w:t>
      </w:r>
      <w:r>
        <w:rPr>
          <w:spacing w:val="3"/>
        </w:rPr>
        <w:t xml:space="preserve">орг-ция </w:t>
      </w:r>
      <w:r>
        <w:rPr>
          <w:spacing w:val="1"/>
        </w:rPr>
        <w:t xml:space="preserve">технического </w:t>
      </w:r>
      <w:r>
        <w:rPr>
          <w:spacing w:val="3"/>
        </w:rPr>
        <w:t xml:space="preserve">обслуживания и аварийного ремонта с/х техники; </w:t>
      </w:r>
      <w:r>
        <w:rPr>
          <w:spacing w:val="2"/>
        </w:rPr>
        <w:t>сбор заявок и контроль за внутрихоз. мат.-</w:t>
      </w:r>
      <w:r>
        <w:rPr>
          <w:spacing w:val="1"/>
        </w:rPr>
        <w:t xml:space="preserve">технич. снабжением. </w:t>
      </w:r>
    </w:p>
    <w:p w:rsidR="008B5366" w:rsidRDefault="008B5366">
      <w:pPr>
        <w:shd w:val="clear" w:color="auto" w:fill="FFFFFF"/>
        <w:ind w:left="29" w:right="53" w:firstLine="298"/>
        <w:jc w:val="both"/>
      </w:pPr>
      <w:r>
        <w:rPr>
          <w:spacing w:val="2"/>
        </w:rPr>
        <w:t xml:space="preserve">Структура диспетч. службы определяется масштабами, </w:t>
      </w:r>
      <w:r>
        <w:rPr>
          <w:spacing w:val="3"/>
        </w:rPr>
        <w:t>концентрацией, территориальным размещени</w:t>
      </w:r>
      <w:r>
        <w:rPr>
          <w:spacing w:val="3"/>
        </w:rPr>
        <w:softHyphen/>
        <w:t xml:space="preserve">ем пр-ва. </w:t>
      </w:r>
      <w:r>
        <w:rPr>
          <w:spacing w:val="2"/>
        </w:rPr>
        <w:t xml:space="preserve">В крупных с/х предприятиях опер. упр-ние осущ-ся через </w:t>
      </w:r>
      <w:r>
        <w:rPr>
          <w:spacing w:val="3"/>
        </w:rPr>
        <w:t xml:space="preserve">центральный диспетч. пульт и сеть диспетч-х пунктов при подразделениях. В средних и небольших </w:t>
      </w:r>
      <w:r>
        <w:rPr>
          <w:spacing w:val="2"/>
        </w:rPr>
        <w:t xml:space="preserve">- через централ-й диспетч. </w:t>
      </w:r>
      <w:r>
        <w:rPr>
          <w:spacing w:val="3"/>
        </w:rPr>
        <w:t>пункт и посты в бригадах и фермах. Р</w:t>
      </w:r>
      <w:r>
        <w:t xml:space="preserve">уководит - </w:t>
      </w:r>
      <w:r>
        <w:rPr>
          <w:i/>
        </w:rPr>
        <w:t>главный (стар</w:t>
      </w:r>
      <w:r>
        <w:rPr>
          <w:i/>
        </w:rPr>
        <w:softHyphen/>
      </w:r>
      <w:r>
        <w:rPr>
          <w:i/>
          <w:spacing w:val="3"/>
        </w:rPr>
        <w:t>ший) диспетчер</w:t>
      </w:r>
      <w:r>
        <w:rPr>
          <w:spacing w:val="2"/>
        </w:rPr>
        <w:t xml:space="preserve"> </w:t>
      </w:r>
      <w:r>
        <w:rPr>
          <w:spacing w:val="-8"/>
        </w:rPr>
        <w:t xml:space="preserve">Организация и порядок работы диспетч-й службы определяются документами:  </w:t>
      </w:r>
      <w:r>
        <w:rPr>
          <w:spacing w:val="-7"/>
          <w:u w:val="single"/>
        </w:rPr>
        <w:t>Положение о диспетчерской службе</w:t>
      </w:r>
      <w:r>
        <w:rPr>
          <w:spacing w:val="-7"/>
        </w:rPr>
        <w:t xml:space="preserve"> (</w:t>
      </w:r>
      <w:r>
        <w:rPr>
          <w:spacing w:val="-8"/>
        </w:rPr>
        <w:t>задачи и место в структуре управления, штаты и должностные ин</w:t>
      </w:r>
      <w:r>
        <w:rPr>
          <w:spacing w:val="-5"/>
        </w:rPr>
        <w:t xml:space="preserve">струкции, организация диспетчерского учета); </w:t>
      </w:r>
      <w:r>
        <w:rPr>
          <w:spacing w:val="-7"/>
          <w:u w:val="single"/>
        </w:rPr>
        <w:t>Распорядок работы диспетчерской службы</w:t>
      </w:r>
      <w:r>
        <w:rPr>
          <w:spacing w:val="-7"/>
        </w:rPr>
        <w:t xml:space="preserve"> (</w:t>
      </w:r>
      <w:r>
        <w:t>время приема информации</w:t>
      </w:r>
      <w:r>
        <w:rPr>
          <w:spacing w:val="-7"/>
        </w:rPr>
        <w:t xml:space="preserve">, ее обработки и проведения совещаний); </w:t>
      </w:r>
      <w:r>
        <w:rPr>
          <w:u w:val="single"/>
        </w:rPr>
        <w:t>Распорядок рабочего дня</w:t>
      </w:r>
      <w:r>
        <w:rPr>
          <w:spacing w:val="-6"/>
        </w:rPr>
        <w:t>.</w:t>
      </w:r>
      <w:r>
        <w:rPr>
          <w:spacing w:val="-4"/>
        </w:rPr>
        <w:t xml:space="preserve"> </w:t>
      </w:r>
    </w:p>
    <w:p w:rsidR="008B5366" w:rsidRDefault="008B5366">
      <w:pPr>
        <w:jc w:val="center"/>
      </w:pPr>
    </w:p>
    <w:p w:rsidR="008B5366" w:rsidRDefault="008B5366">
      <w:pPr>
        <w:shd w:val="clear" w:color="auto" w:fill="FFFFFF"/>
        <w:ind w:right="24"/>
        <w:jc w:val="center"/>
        <w:rPr>
          <w:rFonts w:ascii="Arial" w:hAnsi="Arial"/>
          <w:b/>
        </w:rPr>
      </w:pPr>
      <w:r>
        <w:rPr>
          <w:rFonts w:ascii="Arial" w:hAnsi="Arial"/>
          <w:b/>
        </w:rPr>
        <w:t>64. Содержание должностных инструкций работников эк службы.</w:t>
      </w:r>
    </w:p>
    <w:p w:rsidR="008B5366" w:rsidRDefault="008B5366">
      <w:pPr>
        <w:jc w:val="both"/>
      </w:pPr>
      <w:r>
        <w:rPr>
          <w:b/>
          <w:i/>
          <w:spacing w:val="-6"/>
        </w:rPr>
        <w:t>С</w:t>
      </w:r>
      <w:r>
        <w:rPr>
          <w:b/>
          <w:i/>
        </w:rPr>
        <w:t>ист. упр-кой док-ции</w:t>
      </w:r>
      <w:r>
        <w:t xml:space="preserve"> – совок-ть док-</w:t>
      </w:r>
      <w:r>
        <w:softHyphen/>
      </w:r>
      <w:r>
        <w:rPr>
          <w:spacing w:val="3"/>
        </w:rPr>
        <w:t xml:space="preserve">тов, взаимосвяз-х по признакам происхождения, назначения, </w:t>
      </w:r>
      <w:r>
        <w:t>вида, сф. деят-ти, требований к оформлению. 1 из ее видов</w:t>
      </w:r>
      <w:r>
        <w:rPr>
          <w:spacing w:val="5"/>
        </w:rPr>
        <w:t xml:space="preserve"> - </w:t>
      </w:r>
      <w:r>
        <w:rPr>
          <w:spacing w:val="-3"/>
        </w:rPr>
        <w:t>организационно-правовая</w:t>
      </w:r>
      <w:r>
        <w:rPr>
          <w:i/>
          <w:spacing w:val="-3"/>
        </w:rPr>
        <w:t xml:space="preserve"> </w:t>
      </w:r>
      <w:r>
        <w:rPr>
          <w:spacing w:val="-3"/>
        </w:rPr>
        <w:t>(</w:t>
      </w:r>
      <w:r>
        <w:rPr>
          <w:spacing w:val="7"/>
        </w:rPr>
        <w:t xml:space="preserve">устав, </w:t>
      </w:r>
      <w:r>
        <w:rPr>
          <w:spacing w:val="3"/>
        </w:rPr>
        <w:t>положение об организации, о структурных подразде</w:t>
      </w:r>
      <w:r>
        <w:rPr>
          <w:spacing w:val="3"/>
        </w:rPr>
        <w:softHyphen/>
      </w:r>
      <w:r>
        <w:t>лениях,</w:t>
      </w:r>
      <w:r>
        <w:rPr>
          <w:spacing w:val="4"/>
        </w:rPr>
        <w:t xml:space="preserve"> штатное расписание, и др., в т.ч. </w:t>
      </w:r>
      <w:r>
        <w:t>должностные инструк</w:t>
      </w:r>
      <w:r>
        <w:softHyphen/>
      </w:r>
      <w:r>
        <w:rPr>
          <w:spacing w:val="4"/>
        </w:rPr>
        <w:t xml:space="preserve">ции). Должн.инструкц. включ разделы: </w:t>
      </w:r>
      <w:r>
        <w:rPr>
          <w:b/>
        </w:rPr>
        <w:t xml:space="preserve">1. ОБЩИЕ ПОЛОЖЕНИЯ: </w:t>
      </w:r>
      <w:r>
        <w:t xml:space="preserve">1.1. Чьи обязанности, права и ответственность определяет. 1.2. Назначение на должность. 1.3. Кому подчиняется. 1.4. Образование и требуемый стаж. 1.5. Что должен знать (н-р., гл.бух.): законодательство о б/у, финансовое, налоговое и хозяйственное; постановления, распоряжения, приказы; право; структуру пр-тия, стратегию и перспективы его развития; положения и инструкции; порядок оформления операций, расчетов; методы АХД; порядок приемки, оприходования, хранения и расходования денежных средств,  и т.д. 1.6. Ф.И.О. </w:t>
      </w:r>
      <w:r>
        <w:rPr>
          <w:b/>
        </w:rPr>
        <w:t xml:space="preserve">2. ФУНКЦИОНАЛЬНЫЕ ОБЯЗАННОСТИ: </w:t>
      </w:r>
      <w:r>
        <w:t xml:space="preserve">Н-р, гл. бух.: 2.1. организация б/у. 2.2. Формирует учетную политику. 2.3. Возглавляет работу по подготовке и принятию плана счетов. 2.4. Организация б/у. 2.5. Организует учет имущества, операц. 2.6. Обеспечивает законность и правильность оформления док-тов. 2.7. контроль. 2.8. Участвует в АХД. 2.9. меры по предупреждению недостач. 2.10. Принимает меры по накоплению фин. ср-в. 2.11. взаимодействие с банками. </w:t>
      </w:r>
      <w:r>
        <w:rPr>
          <w:b/>
        </w:rPr>
        <w:t xml:space="preserve">3. ПРАВА </w:t>
      </w:r>
      <w:r>
        <w:t xml:space="preserve">(гл. бух.): 3.1. Давать поручения. 3.2. Контролировать выполнение. 3.3. Запрашивать необходимые материалы и документы. 3.4. Представлять интересы предприятия и др. </w:t>
      </w:r>
      <w:r>
        <w:rPr>
          <w:b/>
        </w:rPr>
        <w:t>4. ОТВЕТСТВЕННОСТЬ:</w:t>
      </w:r>
      <w:r>
        <w:t xml:space="preserve">  4.1. Необеспечение выполнения обязанностей, своих и  подчиненных. 4.2. Недостоверную информацию. 4.3. Невыполнение приказов, распоряжений вышестоящих должностей. 4.4. Необеспечение соблюдения дисциплины подчиненных. </w:t>
      </w:r>
      <w:r>
        <w:rPr>
          <w:b/>
        </w:rPr>
        <w:t>5. ПРАВО ПОДПИСИ. УСЛОВИЯ (режим) РАБОТЫ</w:t>
      </w:r>
      <w:r>
        <w:t xml:space="preserve">: 5.1. За что предоставляется право подписи. 5.2. Каким док-том опр-ся режим работы (Правилами внутреннего трудового распорядка). 5.3. Должен ли выезжать в командировки. 5.4. выделение служебного транспорта. </w:t>
      </w:r>
      <w:r>
        <w:rPr>
          <w:b/>
        </w:rPr>
        <w:t xml:space="preserve">6. КРИТЕРИИ ОЦЕНКИ ЭФФЕКТИВНОСТИ РАБОТЫ. </w:t>
      </w:r>
      <w:r>
        <w:t xml:space="preserve">Подпись (С инструкцией ознакомлен). </w:t>
      </w:r>
    </w:p>
    <w:p w:rsidR="008B5366" w:rsidRDefault="008B5366">
      <w:pPr>
        <w:ind w:firstLine="567"/>
        <w:jc w:val="both"/>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МАРКЕТИНГ</w:t>
      </w:r>
    </w:p>
    <w:p w:rsidR="008B5366" w:rsidRDefault="008B5366">
      <w:pPr>
        <w:shd w:val="clear" w:color="auto" w:fill="FFFFFF"/>
        <w:ind w:right="24"/>
        <w:jc w:val="center"/>
        <w:rPr>
          <w:rFonts w:ascii="Arial" w:hAnsi="Arial"/>
          <w:b/>
        </w:rPr>
      </w:pPr>
      <w:r>
        <w:rPr>
          <w:rFonts w:ascii="Arial" w:hAnsi="Arial"/>
          <w:b/>
        </w:rPr>
        <w:t>65. Теоретические основы маркетинга (сущность, цели, виды, функции и принципы маркетинга, его особенности в аграрной сфере).</w:t>
      </w:r>
    </w:p>
    <w:p w:rsidR="008B5366" w:rsidRDefault="008B5366">
      <w:pPr>
        <w:ind w:firstLine="709"/>
        <w:jc w:val="both"/>
      </w:pPr>
      <w:r>
        <w:t>Маркетинг – это концепция управления производственно-сбытовой и научно-технической деятельностью предприятия, направленная на комплексное изучение рынка и его конъюнктуры, конкретных запросов потребителей и ориентированная на них в производстве товаров и услуг.</w:t>
      </w:r>
    </w:p>
    <w:p w:rsidR="008B5366" w:rsidRDefault="008B5366">
      <w:pPr>
        <w:ind w:firstLine="709"/>
        <w:jc w:val="both"/>
      </w:pPr>
      <w:r>
        <w:t>Маркетинг – это вид человеческой деятельности, направленной на удовлетворение нужд и потребностей потребителей посредством обмена.</w:t>
      </w:r>
    </w:p>
    <w:p w:rsidR="008B5366" w:rsidRDefault="008B5366">
      <w:pPr>
        <w:ind w:firstLine="709"/>
        <w:jc w:val="both"/>
      </w:pPr>
      <w:r>
        <w:t>Маркетинг-это социальный и управленческий процесс, с помощью которого отдельные лица или группы лиц  удовлетворяют свои нужды и потребности посредством создания товаров и потребительских ценностей и взаимообмена ими.</w:t>
      </w:r>
    </w:p>
    <w:p w:rsidR="008B5366" w:rsidRDefault="008B5366">
      <w:pPr>
        <w:ind w:firstLine="709"/>
        <w:jc w:val="both"/>
      </w:pPr>
      <w:r>
        <w:t xml:space="preserve">Сущность маркетинга определяется формулой: «Производить то, что безусловно находит сбыт, а не пытаться навязывать продукцию покупателю». Концепция маркетинга рассматривает производство и сбыт как единое целое. </w:t>
      </w:r>
      <w:r>
        <w:rPr>
          <w:b/>
          <w:u w:val="single"/>
        </w:rPr>
        <w:t>Цели</w:t>
      </w:r>
      <w:r>
        <w:t xml:space="preserve"> маркетинга определяются на основе анализа информации о состоянии товарных рынков и прогнозов их развития с учетом изменения потребностей покупателей. </w:t>
      </w:r>
      <w:r>
        <w:rPr>
          <w:b/>
          <w:i/>
          <w:u w:val="single"/>
        </w:rPr>
        <w:t>Основными целями являются:</w:t>
      </w:r>
    </w:p>
    <w:p w:rsidR="008B5366" w:rsidRDefault="008B5366" w:rsidP="008B5366">
      <w:pPr>
        <w:numPr>
          <w:ilvl w:val="0"/>
          <w:numId w:val="35"/>
        </w:numPr>
        <w:tabs>
          <w:tab w:val="clear" w:pos="360"/>
          <w:tab w:val="num" w:pos="1069"/>
        </w:tabs>
        <w:ind w:left="1069"/>
        <w:jc w:val="both"/>
      </w:pPr>
      <w:r>
        <w:t>повышение качества жизни;</w:t>
      </w:r>
    </w:p>
    <w:p w:rsidR="008B5366" w:rsidRDefault="008B5366" w:rsidP="008B5366">
      <w:pPr>
        <w:numPr>
          <w:ilvl w:val="0"/>
          <w:numId w:val="35"/>
        </w:numPr>
        <w:tabs>
          <w:tab w:val="clear" w:pos="360"/>
          <w:tab w:val="num" w:pos="1069"/>
        </w:tabs>
        <w:ind w:left="1069"/>
        <w:jc w:val="both"/>
      </w:pPr>
      <w:r>
        <w:t>обеспечение пропорциональности между спросом и предложением;</w:t>
      </w:r>
    </w:p>
    <w:p w:rsidR="008B5366" w:rsidRDefault="008B5366" w:rsidP="008B5366">
      <w:pPr>
        <w:numPr>
          <w:ilvl w:val="0"/>
          <w:numId w:val="35"/>
        </w:numPr>
        <w:tabs>
          <w:tab w:val="clear" w:pos="360"/>
          <w:tab w:val="num" w:pos="1069"/>
        </w:tabs>
        <w:ind w:left="1069"/>
        <w:jc w:val="both"/>
      </w:pPr>
      <w:r>
        <w:t>воздействие на производственный процесс;</w:t>
      </w:r>
    </w:p>
    <w:p w:rsidR="008B5366" w:rsidRDefault="008B5366" w:rsidP="008B5366">
      <w:pPr>
        <w:numPr>
          <w:ilvl w:val="0"/>
          <w:numId w:val="35"/>
        </w:numPr>
        <w:tabs>
          <w:tab w:val="clear" w:pos="360"/>
          <w:tab w:val="num" w:pos="1069"/>
        </w:tabs>
        <w:ind w:left="1069"/>
        <w:jc w:val="both"/>
      </w:pPr>
      <w:r>
        <w:t>повышение эффективности рыночных отношений;</w:t>
      </w:r>
    </w:p>
    <w:p w:rsidR="008B5366" w:rsidRDefault="008B5366">
      <w:pPr>
        <w:ind w:firstLine="709"/>
        <w:jc w:val="both"/>
      </w:pPr>
      <w:r>
        <w:t>Два основных аспекта маркетинговой деятельности – это рыночные исследования и реализация стратегии маркетинга, которые выступают, с одной стороны, как этапы процесса, а с другой – как виды. Маркетинг включает в себя анализ рынка, маркетинговые исследования, изучение и планирование ассортимента продукции, систему распределения продукции, ценообразование, продвижение продукции на рынок и коммуникационная политика.</w:t>
      </w:r>
    </w:p>
    <w:p w:rsidR="008B5366" w:rsidRDefault="008B5366">
      <w:pPr>
        <w:ind w:firstLine="709"/>
        <w:jc w:val="both"/>
      </w:pPr>
      <w:r>
        <w:t xml:space="preserve">Маркетинг как концепция управления производственно-сбытовой деятельностью имеет </w:t>
      </w:r>
      <w:r>
        <w:rPr>
          <w:b/>
          <w:i/>
          <w:u w:val="single"/>
        </w:rPr>
        <w:t>ряд функций</w:t>
      </w:r>
      <w:r>
        <w:t xml:space="preserve">: целеполагание (планирование), организация, координирование, учет и контроль. </w:t>
      </w:r>
    </w:p>
    <w:p w:rsidR="008B5366" w:rsidRDefault="008B5366">
      <w:pPr>
        <w:ind w:firstLine="709"/>
        <w:jc w:val="both"/>
      </w:pPr>
      <w:r>
        <w:t xml:space="preserve">Маркетинг базируется на следующих </w:t>
      </w:r>
      <w:r>
        <w:rPr>
          <w:b/>
          <w:i/>
          <w:u w:val="single"/>
        </w:rPr>
        <w:t>принципах:</w:t>
      </w:r>
    </w:p>
    <w:p w:rsidR="008B5366" w:rsidRDefault="008B5366" w:rsidP="008B5366">
      <w:pPr>
        <w:numPr>
          <w:ilvl w:val="0"/>
          <w:numId w:val="36"/>
        </w:numPr>
        <w:tabs>
          <w:tab w:val="clear" w:pos="360"/>
          <w:tab w:val="num" w:pos="426"/>
        </w:tabs>
        <w:ind w:left="567" w:firstLine="0"/>
        <w:jc w:val="both"/>
      </w:pPr>
      <w:r>
        <w:t>нацеленность на достижение конечного результата производственно-сбытовой деятельности;</w:t>
      </w:r>
    </w:p>
    <w:p w:rsidR="008B5366" w:rsidRDefault="008B5366" w:rsidP="008B5366">
      <w:pPr>
        <w:numPr>
          <w:ilvl w:val="0"/>
          <w:numId w:val="36"/>
        </w:numPr>
        <w:tabs>
          <w:tab w:val="clear" w:pos="360"/>
          <w:tab w:val="num" w:pos="426"/>
        </w:tabs>
        <w:ind w:left="567" w:firstLine="0"/>
        <w:jc w:val="both"/>
      </w:pPr>
      <w:r>
        <w:t>направленность на долговременный результат при постоянном сопоставлении затрат, уровня цен, платежеспособного спроса и дохода;</w:t>
      </w:r>
    </w:p>
    <w:p w:rsidR="008B5366" w:rsidRDefault="008B5366" w:rsidP="008B5366">
      <w:pPr>
        <w:numPr>
          <w:ilvl w:val="0"/>
          <w:numId w:val="36"/>
        </w:numPr>
        <w:tabs>
          <w:tab w:val="clear" w:pos="360"/>
          <w:tab w:val="num" w:pos="426"/>
        </w:tabs>
        <w:ind w:left="567" w:firstLine="0"/>
        <w:jc w:val="both"/>
      </w:pPr>
      <w:r>
        <w:t>применение в единстве и взаимосвязи тактики и стратегии активного приспособления к требованиям потенциальных потребителей с одновременным воздействием на них;</w:t>
      </w:r>
    </w:p>
    <w:p w:rsidR="008B5366" w:rsidRDefault="008B5366" w:rsidP="008B5366">
      <w:pPr>
        <w:numPr>
          <w:ilvl w:val="0"/>
          <w:numId w:val="36"/>
        </w:numPr>
        <w:tabs>
          <w:tab w:val="clear" w:pos="360"/>
          <w:tab w:val="num" w:pos="426"/>
        </w:tabs>
        <w:ind w:left="567" w:firstLine="0"/>
        <w:jc w:val="both"/>
      </w:pPr>
      <w:r>
        <w:t>глубокое и всестороннее исследование рынка и экономической конъюнктуры во взаимосвязи с производственно-сбытовыми возможностями субъектов хозяйствования;</w:t>
      </w:r>
    </w:p>
    <w:p w:rsidR="008B5366" w:rsidRDefault="008B5366" w:rsidP="008B5366">
      <w:pPr>
        <w:numPr>
          <w:ilvl w:val="0"/>
          <w:numId w:val="36"/>
        </w:numPr>
        <w:tabs>
          <w:tab w:val="clear" w:pos="360"/>
          <w:tab w:val="num" w:pos="426"/>
        </w:tabs>
        <w:ind w:left="567" w:firstLine="0"/>
        <w:jc w:val="both"/>
      </w:pPr>
      <w:r>
        <w:t>использование системы гибкого реагирования производства и сбыта на требования рынка и конкретные запросы конечных потребителей;</w:t>
      </w:r>
    </w:p>
    <w:p w:rsidR="008B5366" w:rsidRDefault="008B5366" w:rsidP="008B5366">
      <w:pPr>
        <w:numPr>
          <w:ilvl w:val="0"/>
          <w:numId w:val="36"/>
        </w:numPr>
        <w:tabs>
          <w:tab w:val="clear" w:pos="360"/>
          <w:tab w:val="num" w:pos="426"/>
        </w:tabs>
        <w:ind w:left="567" w:firstLine="0"/>
        <w:jc w:val="both"/>
      </w:pPr>
      <w:r>
        <w:t>проведение инновационной деятельности: постоянное совершенствование, модифицирование и обновление товара, а также приемов и методов стимулирования сбыта, определение новых каналов товародвижения;</w:t>
      </w:r>
    </w:p>
    <w:p w:rsidR="008B5366" w:rsidRDefault="008B5366" w:rsidP="008B5366">
      <w:pPr>
        <w:numPr>
          <w:ilvl w:val="0"/>
          <w:numId w:val="36"/>
        </w:numPr>
        <w:tabs>
          <w:tab w:val="clear" w:pos="360"/>
          <w:tab w:val="num" w:pos="426"/>
        </w:tabs>
        <w:ind w:left="567" w:firstLine="0"/>
        <w:jc w:val="both"/>
      </w:pPr>
      <w:r>
        <w:t>планирование производственно-сбытовой деятельности с помощью маркетинговых программ, основанных на конъюнктурных и научно-технических прогнозах.</w:t>
      </w:r>
    </w:p>
    <w:p w:rsidR="008B5366" w:rsidRDefault="008B5366">
      <w:pPr>
        <w:ind w:firstLine="709"/>
        <w:jc w:val="both"/>
      </w:pPr>
      <w:r>
        <w:t>Маркетинг сельскохозяйственной продукции отличается сложностью и высокой степенью риска.</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66.Система маркетинговых исследований (методология, методика и практическое применение при исследовании потребителя).</w:t>
      </w:r>
    </w:p>
    <w:p w:rsidR="008B5366" w:rsidRDefault="008B5366">
      <w:pPr>
        <w:shd w:val="clear" w:color="auto" w:fill="FFFFFF"/>
        <w:spacing w:before="5"/>
        <w:ind w:firstLine="360"/>
        <w:jc w:val="both"/>
      </w:pPr>
      <w:r>
        <w:rPr>
          <w:b/>
          <w:i/>
        </w:rPr>
        <w:t>Маркетинговые исследования</w:t>
      </w:r>
      <w:r>
        <w:t xml:space="preserve"> – систематическое определение круга данных, необходимых в связи со стоящей перед фирмой маркетинговой ситуацией, их сбор, анализ и отчет о результатах.</w:t>
      </w:r>
    </w:p>
    <w:p w:rsidR="008B5366" w:rsidRDefault="008B5366">
      <w:pPr>
        <w:shd w:val="clear" w:color="auto" w:fill="FFFFFF"/>
        <w:spacing w:before="134"/>
        <w:ind w:left="34" w:right="38" w:firstLine="312"/>
        <w:jc w:val="both"/>
      </w:pPr>
      <w:r>
        <w:t>Чтобы понять клиентов фирмы, ее конкурентов, дилеров и т. п., ни одному маркетологу не обойтись без маркетинговых исследова</w:t>
      </w:r>
      <w:r>
        <w:softHyphen/>
        <w:t xml:space="preserve">ний. </w:t>
      </w:r>
    </w:p>
    <w:p w:rsidR="008B5366" w:rsidRDefault="008B5366">
      <w:pPr>
        <w:shd w:val="clear" w:color="auto" w:fill="FFFFFF"/>
        <w:spacing w:before="14"/>
        <w:ind w:right="91" w:firstLine="293"/>
        <w:jc w:val="both"/>
      </w:pPr>
      <w:r>
        <w:t>Управляющие, прибегающие к маркетинговым исследованиям, должны быть достаточно хорошо знакомы с их спецификой, чтобы уметь получать нужную информацию по приемлемой цене. В против</w:t>
      </w:r>
      <w:r>
        <w:softHyphen/>
        <w:t>ном случае они могут допустить сбор ненужной информации или нужной информации, но с непомерно высокими издержками или не</w:t>
      </w:r>
      <w:r>
        <w:softHyphen/>
        <w:t>правильно истолковать полученные результаты. Управляющие могут привлекать высококвалифицированных исследователей, ибо в их соб</w:t>
      </w:r>
      <w:r>
        <w:softHyphen/>
        <w:t xml:space="preserve">ственных интересах — получать информацию, которая позволяет принимать правильные решения. </w:t>
      </w:r>
    </w:p>
    <w:p w:rsidR="008B5366" w:rsidRDefault="008B5366">
      <w:pPr>
        <w:shd w:val="clear" w:color="auto" w:fill="FFFFFF"/>
        <w:spacing w:before="5"/>
        <w:ind w:firstLine="360"/>
        <w:jc w:val="both"/>
      </w:pPr>
      <w:r>
        <w:rPr>
          <w:b/>
          <w:i/>
        </w:rPr>
        <w:t>На первом этапе</w:t>
      </w:r>
      <w:r>
        <w:t xml:space="preserve"> нужно четко определить проблему и согласовать цели исследова</w:t>
      </w:r>
      <w:r>
        <w:softHyphen/>
        <w:t>ния. Ведь рынок можно исследо</w:t>
      </w:r>
      <w:r>
        <w:softHyphen/>
        <w:t>вать по сотням разных параметров. Если от данных исследований ждут пользы, они должны иметь непосредственное отношение к про</w:t>
      </w:r>
      <w:r>
        <w:softHyphen/>
        <w:t>блеме, стоящей перед фирмой и требующей решения. Сбор информа</w:t>
      </w:r>
      <w:r>
        <w:softHyphen/>
        <w:t>ции обходится слишком дорого, и расплывчатое или неправильное определение проблемы ведет к непроизводительным затратам.</w:t>
      </w:r>
    </w:p>
    <w:p w:rsidR="008B5366" w:rsidRDefault="008B5366">
      <w:pPr>
        <w:shd w:val="clear" w:color="auto" w:fill="FFFFFF"/>
        <w:spacing w:before="115"/>
        <w:ind w:left="34" w:right="5" w:firstLine="298"/>
        <w:jc w:val="both"/>
      </w:pPr>
      <w:r>
        <w:rPr>
          <w:b/>
          <w:i/>
        </w:rPr>
        <w:t>На втором этапе</w:t>
      </w:r>
      <w:r>
        <w:t xml:space="preserve"> необходимо определить вид интересующей заказ</w:t>
      </w:r>
      <w:r>
        <w:softHyphen/>
        <w:t>чика информации и пути ее наиболее эффективного сбора. Исследо</w:t>
      </w:r>
      <w:r>
        <w:softHyphen/>
        <w:t>ватель может собирать вторичные или первичные данные или те и другие одновременно.</w:t>
      </w:r>
    </w:p>
    <w:p w:rsidR="008B5366" w:rsidRDefault="008B5366">
      <w:pPr>
        <w:shd w:val="clear" w:color="auto" w:fill="FFFFFF"/>
        <w:spacing w:before="5"/>
        <w:ind w:left="10" w:right="14" w:firstLine="298"/>
        <w:jc w:val="both"/>
      </w:pPr>
      <w:r>
        <w:t>Исследование обычно начинают со сбора вторичных данных. Они выгодно отличаются тем, что обходятся дешевле и более доступны. Однако нужных исследователю сведений может просто не быть либо существующие данные могут оказаться устаревшими, неточными, неполными или ненадежными. В этом случае исследователю придет</w:t>
      </w:r>
      <w:r>
        <w:softHyphen/>
        <w:t>ся с гораздо большими затратами средств и времени собирать пер</w:t>
      </w:r>
      <w:r>
        <w:softHyphen/>
        <w:t>вичные данные, которые, вероятно, окажутся и более актуальными и более точными. Большинство маркетинговых иссле</w:t>
      </w:r>
      <w:r>
        <w:softHyphen/>
        <w:t xml:space="preserve">дований предполагает сбор первичных данных. </w:t>
      </w:r>
    </w:p>
    <w:p w:rsidR="008B5366" w:rsidRDefault="008B5366">
      <w:pPr>
        <w:pStyle w:val="a9"/>
      </w:pPr>
      <w:r>
        <w:t>Существует три способа сбора первичных данных, а именно наблюдение, эксперимент, опрос.</w:t>
      </w:r>
    </w:p>
    <w:p w:rsidR="008B5366" w:rsidRDefault="008B5366">
      <w:pPr>
        <w:shd w:val="clear" w:color="auto" w:fill="FFFFFF"/>
        <w:ind w:right="67" w:firstLine="293"/>
        <w:jc w:val="both"/>
      </w:pPr>
      <w:r>
        <w:rPr>
          <w:i/>
        </w:rPr>
        <w:t>Наблюдение</w:t>
      </w:r>
      <w:r>
        <w:t xml:space="preserve"> —исследователь ведет непосредственное наблюдение за людьми и обстановкой. </w:t>
      </w:r>
      <w:r>
        <w:rPr>
          <w:i/>
        </w:rPr>
        <w:t>Экспериментальные исследования</w:t>
      </w:r>
      <w:r>
        <w:t xml:space="preserve"> требуют отбора сопоставимых между собой групп субъ</w:t>
      </w:r>
      <w:r>
        <w:softHyphen/>
        <w:t>ектов, создания для этих групп разной обстановки, контроля за пе</w:t>
      </w:r>
      <w:r>
        <w:softHyphen/>
        <w:t>ременными составляющими и установления степени значимости на</w:t>
      </w:r>
      <w:r>
        <w:softHyphen/>
        <w:t>блюдаемых различий. Цель подобного исследования — вскрыть при</w:t>
      </w:r>
      <w:r>
        <w:softHyphen/>
        <w:t>чинно-следственные отношения путем отсева противоречивых объяснений результатов наблюдения.</w:t>
      </w:r>
    </w:p>
    <w:p w:rsidR="008B5366" w:rsidRDefault="008B5366">
      <w:pPr>
        <w:shd w:val="clear" w:color="auto" w:fill="FFFFFF"/>
        <w:ind w:left="58" w:right="34" w:firstLine="269"/>
        <w:jc w:val="both"/>
      </w:pPr>
      <w:r>
        <w:rPr>
          <w:i/>
        </w:rPr>
        <w:t xml:space="preserve">Опрос </w:t>
      </w:r>
      <w:r>
        <w:t>стоит где-то на полпути между наблюдением и эксперимен</w:t>
      </w:r>
      <w:r>
        <w:softHyphen/>
        <w:t>том. Наблюдение лучше всего подходит для поисковых исследова</w:t>
      </w:r>
      <w:r>
        <w:softHyphen/>
        <w:t>ний, эксперимент — для выявления причинно-следственных связей, тогда как опрос наиболее удобен при проведении описательных ис</w:t>
      </w:r>
      <w:r>
        <w:softHyphen/>
        <w:t xml:space="preserve">следований. </w:t>
      </w:r>
    </w:p>
    <w:p w:rsidR="008B5366" w:rsidRDefault="008B5366">
      <w:pPr>
        <w:shd w:val="clear" w:color="auto" w:fill="FFFFFF"/>
        <w:spacing w:before="48"/>
        <w:ind w:right="14" w:firstLine="288"/>
        <w:jc w:val="both"/>
      </w:pPr>
      <w:r>
        <w:rPr>
          <w:i/>
        </w:rPr>
        <w:t>Анкета</w:t>
      </w:r>
      <w:r>
        <w:t xml:space="preserve"> — самое распространенное орудие исследования при сборе первичных данных. В широком смысле анкета — это ряд вопросов, на которые опрашиваемый должен дать ответы. Анкета — инстру</w:t>
      </w:r>
      <w:r>
        <w:softHyphen/>
        <w:t>мент очень гибкий в том смысле, что вопросы можно задавать мно</w:t>
      </w:r>
      <w:r>
        <w:softHyphen/>
        <w:t xml:space="preserve">жеством разных способов. </w:t>
      </w:r>
    </w:p>
    <w:p w:rsidR="008B5366" w:rsidRDefault="008B5366">
      <w:pPr>
        <w:shd w:val="clear" w:color="auto" w:fill="FFFFFF"/>
        <w:spacing w:before="91"/>
        <w:ind w:right="14" w:firstLine="288"/>
        <w:jc w:val="both"/>
      </w:pPr>
      <w:r>
        <w:rPr>
          <w:i/>
        </w:rPr>
        <w:t>Интервью по телефону</w:t>
      </w:r>
      <w:r>
        <w:t xml:space="preserve"> — лучший метод скорейшего сбора инфор</w:t>
      </w:r>
      <w:r>
        <w:softHyphen/>
        <w:t>мации. Два основных недостатка телефон</w:t>
      </w:r>
      <w:r>
        <w:softHyphen/>
        <w:t>ных интервью: опрашивать можно только тех, у кого есть телефон, и беседа должна быть краткой по времени и не носить слишком личного характера.</w:t>
      </w:r>
    </w:p>
    <w:p w:rsidR="008B5366" w:rsidRDefault="008B5366">
      <w:pPr>
        <w:shd w:val="clear" w:color="auto" w:fill="FFFFFF"/>
        <w:spacing w:before="86"/>
        <w:ind w:right="10" w:firstLine="288"/>
        <w:jc w:val="both"/>
      </w:pPr>
      <w:r>
        <w:rPr>
          <w:i/>
        </w:rPr>
        <w:t>Личное интервью</w:t>
      </w:r>
      <w:r>
        <w:t xml:space="preserve"> — самый универсальный из трех методов про</w:t>
      </w:r>
      <w:r>
        <w:softHyphen/>
        <w:t>ведения опроса. Интервьюер может не только задать больше вопро</w:t>
      </w:r>
      <w:r>
        <w:softHyphen/>
        <w:t>сов, но и дополнить результаты беседы своими личными наблюде</w:t>
      </w:r>
      <w:r>
        <w:softHyphen/>
        <w:t>ниями. Личные интервью бывают двух видов — индивидуальные и груп</w:t>
      </w:r>
      <w:r>
        <w:softHyphen/>
        <w:t>повые.</w:t>
      </w:r>
    </w:p>
    <w:p w:rsidR="008B5366" w:rsidRDefault="008B5366">
      <w:pPr>
        <w:shd w:val="clear" w:color="auto" w:fill="FFFFFF"/>
        <w:spacing w:before="5"/>
        <w:ind w:firstLine="360"/>
        <w:jc w:val="both"/>
        <w:rPr>
          <w:sz w:val="24"/>
        </w:rPr>
      </w:pPr>
      <w:r>
        <w:rPr>
          <w:b/>
          <w:i/>
        </w:rPr>
        <w:t>Третий этап маркетингового исследования</w:t>
      </w:r>
      <w:r>
        <w:t xml:space="preserve"> — извлечение из совокупности полученных данных наиболее важных сведений и обработка ре</w:t>
      </w:r>
      <w:r>
        <w:softHyphen/>
        <w:t xml:space="preserve">зультатов. Исследователь сводит полученные данные в таблицы. </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67. Рынок как основа маркетинга, способы его сегментации, конъюнктура рынка и модели его развития.</w:t>
      </w:r>
    </w:p>
    <w:p w:rsidR="008B5366" w:rsidRDefault="008B5366">
      <w:pPr>
        <w:ind w:firstLine="709"/>
        <w:jc w:val="both"/>
      </w:pPr>
      <w:r>
        <w:rPr>
          <w:b/>
          <w:i/>
        </w:rPr>
        <w:t xml:space="preserve">Рынок </w:t>
      </w:r>
      <w:r>
        <w:t>(в маркетинге) – это совокупность существующих и потенциальных покупателей товара. А маркетинг – это работа с рынком ради осуществления обменов, цель которых – удовлетворение человеческих нужд и потребностей.</w:t>
      </w:r>
    </w:p>
    <w:p w:rsidR="008B5366" w:rsidRDefault="008B5366">
      <w:pPr>
        <w:ind w:firstLine="709"/>
        <w:jc w:val="both"/>
      </w:pPr>
      <w:r>
        <w:t xml:space="preserve">Процесс разбивки потребителей на группы на основе различий в нуждах, характеристиках и/или поведении называется </w:t>
      </w:r>
      <w:r>
        <w:rPr>
          <w:b/>
          <w:i/>
          <w:u w:val="single"/>
        </w:rPr>
        <w:t>сегментированием рынка.</w:t>
      </w:r>
    </w:p>
    <w:p w:rsidR="008B5366" w:rsidRDefault="008B5366">
      <w:pPr>
        <w:ind w:firstLine="709"/>
        <w:jc w:val="both"/>
      </w:pPr>
      <w:r>
        <w:t xml:space="preserve">Способы сегментирования. По географическому принципу: по регионам, городам, плотности населения, климату. По психографическому принципу: общественному классу, образу жизни, типу личности. По поведенческому принципу: поводу для совершения покупки, искомым выгодам, статусу пользователя, интенсивности потребления, степени приверженности, степени готовности покупателя к восприятию товара, отношению к товару. По демографическому принципу: возрасту, полу, размеру семьи, этапу жизненного цикла семьи, уровню доходов, роду занятий, образованию, религиозным убеждениям, национальности. </w:t>
      </w:r>
    </w:p>
    <w:p w:rsidR="008B5366" w:rsidRDefault="008B5366">
      <w:pPr>
        <w:ind w:firstLine="709"/>
        <w:jc w:val="both"/>
      </w:pPr>
      <w:r>
        <w:rPr>
          <w:b/>
          <w:i/>
          <w:u w:val="single"/>
        </w:rPr>
        <w:t>Конъюнктура</w:t>
      </w:r>
      <w:r>
        <w:t xml:space="preserve"> рынка включает в себя спрос, предложение, конкуренцию и систему цен. Модели рынка: чистая конкуренция, монополистическая конкуренция, олигополия, монополия. </w:t>
      </w:r>
    </w:p>
    <w:p w:rsidR="008B5366" w:rsidRDefault="008B5366">
      <w:pPr>
        <w:ind w:firstLine="709"/>
        <w:jc w:val="both"/>
      </w:pPr>
      <w:r>
        <w:t>Рынок чистой конкуренции состоит из множества продавцов и покупателей какого-либо схожего товара. Ни один отдельный покупатель или продавец не оказывает большого влияния на уровень цен на рынке.</w:t>
      </w:r>
    </w:p>
    <w:p w:rsidR="008B5366" w:rsidRDefault="008B5366">
      <w:pPr>
        <w:ind w:firstLine="709"/>
        <w:jc w:val="both"/>
      </w:pPr>
      <w:r>
        <w:t xml:space="preserve">Монополистическая конкуренция характеризуется большим числом продавцов и большим числом покупателей, которые совершают сделки в широком диапазоне цен. Реализуемые продукты близки по значению, но каждый продавец стремится сделать свой продукт отличным от других, наделяя его особыми характеристиками (торговая марка, упаковка, доставка, гарантия и т.д.). </w:t>
      </w:r>
    </w:p>
    <w:p w:rsidR="008B5366" w:rsidRDefault="008B5366">
      <w:pPr>
        <w:ind w:firstLine="709"/>
        <w:jc w:val="both"/>
      </w:pPr>
      <w:r>
        <w:t>Олигополистический рынок состоит из небольшого числа крупных фирм, производящих достаточное количество продукции. Продукция на рынке близка к идентичным видам, но продавцы стараются убедить покупателей, что имеются большие различия в ее качестве. Возможность появления в отрасли новых участников ограничена необходимостью крупных капиталовложений.</w:t>
      </w:r>
    </w:p>
    <w:p w:rsidR="008B5366" w:rsidRDefault="008B5366">
      <w:pPr>
        <w:ind w:firstLine="709"/>
        <w:jc w:val="both"/>
      </w:pPr>
      <w:r>
        <w:t xml:space="preserve">При чистой монополии на рынке всего один продавец. </w:t>
      </w:r>
    </w:p>
    <w:p w:rsidR="008B5366" w:rsidRDefault="008B5366">
      <w:pPr>
        <w:ind w:firstLine="709"/>
        <w:jc w:val="both"/>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68. Товар в системе маркетинга, жизненный цикл товара и способы его продления, товарная политика.</w:t>
      </w:r>
    </w:p>
    <w:p w:rsidR="008B5366" w:rsidRDefault="008B5366">
      <w:pPr>
        <w:ind w:firstLine="709"/>
        <w:jc w:val="both"/>
      </w:pPr>
      <w:r>
        <w:rPr>
          <w:b/>
          <w:i/>
        </w:rPr>
        <w:t>Товар</w:t>
      </w:r>
      <w:r>
        <w:t xml:space="preserve"> – все, что может удовлетворить нужду или потребность и предлагается рынку с целью привлечения внимания, приобретения, использования или потребления. Это могут быть физические объекты, услуги, лица, места, организации и идеи.</w:t>
      </w:r>
    </w:p>
    <w:p w:rsidR="008B5366" w:rsidRDefault="008B5366">
      <w:pPr>
        <w:ind w:firstLine="709"/>
        <w:jc w:val="both"/>
      </w:pPr>
      <w:r>
        <w:t>В маркетинге товар рассматривается на трех уровнях: товар по замыслу, в реальном исполнении, с подкреплением. Товар по замыслу – это основная выгода от него, в реальном исполнении – уровень качества, набор свойств, оформление, марочное название, упаковка. Товар с подкреплением – послепродажное обслуживание, гарантия.</w:t>
      </w:r>
    </w:p>
    <w:p w:rsidR="008B5366" w:rsidRDefault="008B5366">
      <w:pPr>
        <w:shd w:val="clear" w:color="auto" w:fill="FFFFFF"/>
        <w:ind w:firstLine="357"/>
      </w:pPr>
      <w:r>
        <w:t>По степени присущей им долговечности или материальной ося</w:t>
      </w:r>
      <w:r>
        <w:softHyphen/>
        <w:t>заемости товары можно разделить на следующие три группы.</w:t>
      </w:r>
    </w:p>
    <w:p w:rsidR="008B5366" w:rsidRDefault="008B5366">
      <w:pPr>
        <w:shd w:val="clear" w:color="auto" w:fill="FFFFFF"/>
        <w:ind w:right="34" w:firstLine="357"/>
        <w:jc w:val="both"/>
      </w:pPr>
      <w:r>
        <w:t>Товары длительного пользования — материальные изделия, обычно выдерживающие многократное использование. Приме</w:t>
      </w:r>
      <w:r>
        <w:softHyphen/>
        <w:t>рами подобных товаров могут служить холодильники, станки, одежда.</w:t>
      </w:r>
    </w:p>
    <w:p w:rsidR="008B5366" w:rsidRDefault="008B5366">
      <w:pPr>
        <w:shd w:val="clear" w:color="auto" w:fill="FFFFFF"/>
        <w:ind w:right="19" w:firstLine="357"/>
        <w:jc w:val="both"/>
      </w:pPr>
      <w:r>
        <w:t>Товары кратковременного пользования — материальные изде</w:t>
      </w:r>
      <w:r>
        <w:softHyphen/>
        <w:t>лия, полностью потребляемые за один или несколько циклов использования. Примерами подобных товаров могут служить пиво, мыло, соль.</w:t>
      </w:r>
    </w:p>
    <w:p w:rsidR="008B5366" w:rsidRDefault="008B5366">
      <w:pPr>
        <w:shd w:val="clear" w:color="auto" w:fill="FFFFFF"/>
        <w:ind w:right="10" w:firstLine="357"/>
        <w:jc w:val="both"/>
      </w:pPr>
      <w:r>
        <w:t xml:space="preserve"> Услуги — объекты продажи в виде действий, выгод или удов</w:t>
      </w:r>
      <w:r>
        <w:softHyphen/>
        <w:t>летворений. Примерами подобных товаров могут служить стрижка в парикмахерской или ремонтные работы.</w:t>
      </w:r>
    </w:p>
    <w:p w:rsidR="008B5366" w:rsidRDefault="008B5366">
      <w:pPr>
        <w:shd w:val="clear" w:color="auto" w:fill="FFFFFF"/>
        <w:ind w:firstLine="357"/>
      </w:pPr>
      <w:r>
        <w:t>Товары повседневного спроса — товары, которые потребитель обычно покупает часто, без раздумий и с минимальными уси</w:t>
      </w:r>
      <w:r>
        <w:softHyphen/>
        <w:t>лиями на их сравнение между собой. Примерами подобных то</w:t>
      </w:r>
      <w:r>
        <w:softHyphen/>
        <w:t xml:space="preserve">варов могут служить табачные изделия, мыло и газеты. </w:t>
      </w:r>
    </w:p>
    <w:p w:rsidR="008B5366" w:rsidRDefault="008B5366">
      <w:pPr>
        <w:shd w:val="clear" w:color="auto" w:fill="FFFFFF"/>
        <w:ind w:right="216" w:firstLine="357"/>
        <w:jc w:val="both"/>
      </w:pPr>
      <w:r>
        <w:t>Товары предварительного выбора — товары, которые потреби</w:t>
      </w:r>
      <w:r>
        <w:softHyphen/>
        <w:t>тель в процессе выбора и покупки, как правило, сравнивает между собой по показателям пригодности, качества, цены и внешнего оформления. Примерами подобных товаров могут служить мебель, одежда, подержанные автомобили и основные электробытовые приборы.</w:t>
      </w:r>
    </w:p>
    <w:p w:rsidR="008B5366" w:rsidRDefault="008B5366">
      <w:pPr>
        <w:shd w:val="clear" w:color="auto" w:fill="FFFFFF"/>
        <w:ind w:right="38" w:firstLine="357"/>
        <w:jc w:val="both"/>
      </w:pPr>
      <w:r>
        <w:t>Товары особого спроса — товары с уникальными характери</w:t>
      </w:r>
      <w:r>
        <w:softHyphen/>
        <w:t>стиками и/или отдельные марочные товары, ради приобрете</w:t>
      </w:r>
      <w:r>
        <w:softHyphen/>
        <w:t>ния которых значительная часть покупателей готова затратить дополнительные усилия. Примерами подобных товаров могут служить конкретные марки и типы модных товаров, автомо</w:t>
      </w:r>
      <w:r>
        <w:softHyphen/>
        <w:t>били, стереоаппаратура, фотооборудование, мужские костюмы.</w:t>
      </w:r>
    </w:p>
    <w:p w:rsidR="008B5366" w:rsidRDefault="008B5366">
      <w:pPr>
        <w:shd w:val="clear" w:color="auto" w:fill="FFFFFF"/>
        <w:ind w:right="62" w:firstLine="357"/>
        <w:jc w:val="both"/>
      </w:pPr>
      <w:r>
        <w:t xml:space="preserve"> Товары пассивного спроса — товары, о которых потребитель не знает или знает, но обычно не задумывается об их покупке. Новинки типа индикаторов дыма и кухонных машин для пе</w:t>
      </w:r>
      <w:r>
        <w:softHyphen/>
        <w:t>реработки пищевых продуктов пребывают в разряде товаров пассивного спроса до тех пор, пока реклама не обеспечивает ос</w:t>
      </w:r>
      <w:r>
        <w:softHyphen/>
        <w:t>ведомленность потребителя об их существовании. Классиче</w:t>
      </w:r>
      <w:r>
        <w:softHyphen/>
        <w:t>скими примерами всем известных и тем не менее не вызы</w:t>
      </w:r>
      <w:r>
        <w:softHyphen/>
        <w:t>вающих спроса товаров служат страхование жизни, могильные участки, надгробия и энциклопедии.</w:t>
      </w:r>
    </w:p>
    <w:p w:rsidR="008B5366" w:rsidRDefault="008B5366">
      <w:pPr>
        <w:ind w:firstLine="709"/>
        <w:jc w:val="both"/>
      </w:pPr>
      <w:r>
        <w:t xml:space="preserve">В ЖТЦ можно выделить следующие </w:t>
      </w:r>
      <w:r>
        <w:rPr>
          <w:b/>
          <w:i/>
        </w:rPr>
        <w:t>этапы:</w:t>
      </w:r>
      <w:r>
        <w:t xml:space="preserve"> этап разработки товара, этап выведения на рынок, этап роста, этап зрелости, этап упадка. Для продления жизненного цикла товара необходимо модифицировать рынок, товар и комплекс маркетинга. Модификация рынка включает поиск новых пользователей и сегментов рынка. Модификация товара основана на стратегиях улучшения качества, улучшения свойств, улучшения внешнего оформления. Модификация элементов комплекса маркетинга (цены, рекламы, каналы реализации, услуги).</w:t>
      </w:r>
    </w:p>
    <w:p w:rsidR="008B5366" w:rsidRDefault="008B5366">
      <w:pPr>
        <w:ind w:firstLine="709"/>
        <w:jc w:val="both"/>
      </w:pPr>
      <w:r>
        <w:t>Товарная политика включает в себя решения об использовании марки, упаковке и маркировке, комплексе услуг, товарном ассортименте и номенклатуре.</w:t>
      </w:r>
    </w:p>
    <w:p w:rsidR="008B5366" w:rsidRDefault="008B5366">
      <w:pPr>
        <w:ind w:firstLine="709"/>
        <w:jc w:val="both"/>
      </w:pPr>
    </w:p>
    <w:p w:rsidR="008B5366" w:rsidRDefault="008B5366">
      <w:pPr>
        <w:shd w:val="clear" w:color="auto" w:fill="FFFFFF"/>
        <w:ind w:right="24"/>
        <w:jc w:val="center"/>
        <w:rPr>
          <w:rFonts w:ascii="Arial" w:hAnsi="Arial"/>
          <w:b/>
        </w:rPr>
      </w:pPr>
      <w:r>
        <w:rPr>
          <w:rFonts w:ascii="Arial" w:hAnsi="Arial"/>
          <w:b/>
        </w:rPr>
        <w:t>69. Товародвижение, его сущность и особенности в аграрной сфере, реклама, издержки товародвижения.</w:t>
      </w:r>
    </w:p>
    <w:p w:rsidR="008B5366" w:rsidRDefault="008B5366">
      <w:pPr>
        <w:ind w:firstLine="709"/>
        <w:jc w:val="both"/>
      </w:pPr>
      <w:r>
        <w:rPr>
          <w:b/>
          <w:i/>
        </w:rPr>
        <w:t xml:space="preserve">Товародвижение </w:t>
      </w:r>
      <w:r>
        <w:t>– деятельность по планированию,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нужд потребителей и с выгодой для себя.</w:t>
      </w:r>
    </w:p>
    <w:p w:rsidR="008B5366" w:rsidRDefault="008B5366">
      <w:pPr>
        <w:ind w:firstLine="709"/>
        <w:jc w:val="both"/>
      </w:pPr>
      <w:r>
        <w:rPr>
          <w:b/>
          <w:i/>
        </w:rPr>
        <w:t>Основные издержки товародвижения</w:t>
      </w:r>
      <w:r>
        <w:t xml:space="preserve"> складываются из расходов по транспортировке, складированию товаров, поддержанию товарно-материальных запасов, получению, отгрузке и упаковке товаров, административных расходов и расходов по обработке заказов.</w:t>
      </w:r>
    </w:p>
    <w:p w:rsidR="008B5366" w:rsidRDefault="008B5366">
      <w:pPr>
        <w:ind w:firstLine="709"/>
        <w:jc w:val="both"/>
      </w:pPr>
      <w:r>
        <w:rPr>
          <w:b/>
          <w:i/>
        </w:rPr>
        <w:t>Реклама</w:t>
      </w:r>
      <w:r>
        <w:t xml:space="preserve">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w:t>
      </w:r>
    </w:p>
    <w:p w:rsidR="008B5366" w:rsidRDefault="008B5366">
      <w:pPr>
        <w:ind w:firstLine="709"/>
        <w:jc w:val="both"/>
      </w:pPr>
      <w:r>
        <w:rPr>
          <w:u w:val="single"/>
        </w:rPr>
        <w:t>Информативная реклама:</w:t>
      </w:r>
      <w:r>
        <w:t xml:space="preserve"> рассказ рынку о новинке или о новых применениях существующего товара, информирование рынка об изменении цены, объяснение принципов действия товара, описание оказываемых услуг, исправление неправильных представлений или рассеяние опасений потребителя, формирование образа фирмы.</w:t>
      </w:r>
    </w:p>
    <w:p w:rsidR="008B5366" w:rsidRDefault="008B5366">
      <w:pPr>
        <w:ind w:firstLine="709"/>
        <w:jc w:val="both"/>
      </w:pPr>
      <w:r>
        <w:rPr>
          <w:u w:val="single"/>
        </w:rPr>
        <w:t>Увещевательная реклама:</w:t>
      </w:r>
      <w:r>
        <w:t xml:space="preserve"> формирование предпочтения к марке, поощрение к переключению на марку, изменение восприятия потребителем свойств товара, убеждение потребителя совершить покупку не откладывая.</w:t>
      </w:r>
    </w:p>
    <w:p w:rsidR="008B5366" w:rsidRDefault="008B5366">
      <w:pPr>
        <w:ind w:firstLine="709"/>
        <w:jc w:val="both"/>
      </w:pPr>
      <w:r>
        <w:rPr>
          <w:u w:val="single"/>
        </w:rPr>
        <w:t>Напоминающая:</w:t>
      </w:r>
      <w:r>
        <w:t xml:space="preserve"> напоминание потребителям о том, что товар может потребоваться им в будущем, напоминание о том, где можно купить товар, удержание товара в памяти потребителя в периоды межсезонья, поддержание осведомленности о товаре на высшем уровне.</w:t>
      </w:r>
    </w:p>
    <w:p w:rsidR="008B5366" w:rsidRDefault="008B5366"/>
    <w:p w:rsidR="008B5366" w:rsidRDefault="008B5366"/>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ТРУД В СЕЛЬСКОМ ХОЗЯЙСТВЕ</w:t>
      </w:r>
    </w:p>
    <w:p w:rsidR="008B5366" w:rsidRDefault="008B5366">
      <w:pPr>
        <w:shd w:val="clear" w:color="auto" w:fill="FFFFFF"/>
        <w:ind w:right="24"/>
        <w:jc w:val="center"/>
        <w:rPr>
          <w:rFonts w:ascii="Arial" w:hAnsi="Arial"/>
          <w:b/>
        </w:rPr>
      </w:pPr>
      <w:r>
        <w:rPr>
          <w:rFonts w:ascii="Arial" w:hAnsi="Arial"/>
          <w:b/>
        </w:rPr>
        <w:t xml:space="preserve">70. Осн полож методики норм тр в с/х. </w:t>
      </w:r>
    </w:p>
    <w:p w:rsidR="008B5366" w:rsidRDefault="008B5366">
      <w:pPr>
        <w:pStyle w:val="a4"/>
        <w:spacing w:line="216" w:lineRule="auto"/>
        <w:ind w:firstLine="567"/>
      </w:pPr>
      <w:r>
        <w:rPr>
          <w:b/>
          <w:i/>
        </w:rPr>
        <w:t>Нормирование</w:t>
      </w:r>
      <w:r>
        <w:t xml:space="preserve"> - важный элемент, позволяющий правильно решать вопросы разделения и кооперации труда, расстановки раб. силы, орг-ции и обслуживание РМ. </w:t>
      </w:r>
      <w:r>
        <w:rPr>
          <w:b/>
          <w:i/>
        </w:rPr>
        <w:t>Нормирование труда</w:t>
      </w:r>
      <w:r>
        <w:t xml:space="preserve"> - комплекс меропр по установл норм тр. Научно обоснованные нормы способствуют дифференциации оплаты труда, позволяет планировать с/х пр-во. </w:t>
      </w:r>
      <w:r>
        <w:rPr>
          <w:b/>
          <w:i/>
        </w:rPr>
        <w:t>Норма труда</w:t>
      </w:r>
      <w:r>
        <w:t xml:space="preserve"> - это работа, к-рую должен выполнить работник за смену при определенных орг.-технич. условиях. </w:t>
      </w:r>
    </w:p>
    <w:p w:rsidR="008B5366" w:rsidRDefault="008B5366">
      <w:pPr>
        <w:pStyle w:val="a4"/>
        <w:spacing w:line="216" w:lineRule="auto"/>
        <w:ind w:firstLine="567"/>
      </w:pPr>
      <w:r>
        <w:rPr>
          <w:b/>
          <w:i/>
        </w:rPr>
        <w:t>Метод нормирования</w:t>
      </w:r>
      <w:r>
        <w:t xml:space="preserve"> - это исследование труд. процесса для определения норм затрат труда. </w:t>
      </w:r>
    </w:p>
    <w:p w:rsidR="008B5366" w:rsidRDefault="008B5366">
      <w:pPr>
        <w:pStyle w:val="a4"/>
        <w:spacing w:line="216" w:lineRule="auto"/>
        <w:ind w:firstLine="567"/>
      </w:pPr>
      <w:r>
        <w:rPr>
          <w:b/>
          <w:i/>
        </w:rPr>
        <w:t xml:space="preserve">Сущ-т 2 метода норм-я: </w:t>
      </w:r>
      <w:r>
        <w:rPr>
          <w:u w:val="single"/>
        </w:rPr>
        <w:t>суммарный</w:t>
      </w:r>
      <w:r>
        <w:t xml:space="preserve"> - устанавливают опытно-статистич-м путем, его сущность - по нарядам и ведомостям учета делают выборку фактически выполненного объёма работ за смену, суммируют и делят на число случаев, определяют ср. велечину, к-рую и принимают за норму выработки.</w:t>
      </w:r>
    </w:p>
    <w:p w:rsidR="008B5366" w:rsidRDefault="008B5366">
      <w:pPr>
        <w:pStyle w:val="a4"/>
        <w:spacing w:line="216" w:lineRule="auto"/>
        <w:ind w:firstLine="567"/>
        <w:rPr>
          <w:b/>
        </w:rPr>
      </w:pPr>
      <w:r>
        <w:rPr>
          <w:u w:val="single"/>
        </w:rPr>
        <w:t xml:space="preserve">Аналитический </w:t>
      </w:r>
      <w:r>
        <w:t xml:space="preserve">метод предполагает расчленение процесса труда на элементы с детальным изучением каждого. Оно осуществ-ся в несколько этапов: ознакомление и изучение производственных условий и процесса труда путем проведения паспортизации полей, ферм, фотографий раб. дня; проектирование рационального построения процессов труда и расчет научно-обоснованных норм труда; разработка орг.-технич. мероприятий, обеспечивающих освоение норм труда, внедрение прогрессивных норм в прои-во. </w:t>
      </w:r>
      <w:r>
        <w:rPr>
          <w:i/>
        </w:rPr>
        <w:t>Аналитич. метод бывает:</w:t>
      </w:r>
      <w:r>
        <w:t xml:space="preserve"> аналитически-экспериментальный и аналитически-расчетный. </w:t>
      </w:r>
      <w:r>
        <w:rPr>
          <w:u w:val="single"/>
        </w:rPr>
        <w:t>При первом</w:t>
      </w:r>
      <w:r>
        <w:t xml:space="preserve">- нормирование предполагает проведение наблюдений и необходимых расчетов для определения норм затрат труда. Наблюдение проводят в типичных условиях. На основании полученных материалов устанавливают нормы выработки, нормативы времени по элементам затрат. Этот метод очень трудоемкий. </w:t>
      </w:r>
      <w:r>
        <w:rPr>
          <w:u w:val="single"/>
        </w:rPr>
        <w:t xml:space="preserve">При втором </w:t>
      </w:r>
      <w:r>
        <w:t>– предп-тся определение конкретных норм труда в хоз-ве с помощью заранее разработанных нормативов. Нормативы времени и режимы работ машин и оборудования разрабатывают НИИ. До хоз-в доходят нормативы и типовые нормы, дифференцированные по природным и орг..-техническим условиям в виде сборников. Часто используют типовые нормы выработки. Широкое распространение получают способы определения норм путем расчета на основе собственных нормативов Для этого необходимы качественные нормативные материалы и единые методики.</w:t>
      </w:r>
    </w:p>
    <w:p w:rsidR="008B5366" w:rsidRDefault="008B5366">
      <w:pPr>
        <w:jc w:val="both"/>
        <w:rPr>
          <w:b/>
        </w:rPr>
      </w:pPr>
    </w:p>
    <w:p w:rsidR="008B5366" w:rsidRDefault="008B5366">
      <w:pPr>
        <w:shd w:val="clear" w:color="auto" w:fill="FFFFFF"/>
        <w:ind w:right="24"/>
        <w:jc w:val="center"/>
        <w:rPr>
          <w:rFonts w:ascii="Arial" w:hAnsi="Arial"/>
          <w:b/>
        </w:rPr>
      </w:pPr>
      <w:r>
        <w:rPr>
          <w:rFonts w:ascii="Arial" w:hAnsi="Arial"/>
          <w:b/>
        </w:rPr>
        <w:t xml:space="preserve">71. Принц рацион организ тр проц и первичн труд колектива в с/х. </w:t>
      </w:r>
    </w:p>
    <w:p w:rsidR="008B5366" w:rsidRDefault="008B5366">
      <w:pPr>
        <w:jc w:val="both"/>
      </w:pPr>
      <w:r>
        <w:t xml:space="preserve">Орг тр д.б. рацион,в </w:t>
      </w:r>
      <w:r>
        <w:rPr>
          <w:lang w:val="en-US"/>
        </w:rPr>
        <w:t>max</w:t>
      </w:r>
      <w:r>
        <w:t xml:space="preserve"> степ учи достиж науки,обесп полн и эф исп-е раб с. Принц:1пост состав кадров;2закрепление (перед в аренду) земли,тракт,комб,скота пт;3выполнен чл тр кол компл раб,св с пр-вом пр-ии; 4мат стимул;5мат ответств за невыполн произв прогр и договорн обязат; 6соизмерение получен доход с расх на пр-во пр-ии. Осн направл рацион орг-ии тр: *соверш форм его разделения и копер по отраслям; *соверш-е нормир-я;*улучшен орган и обслужив раб мест;*внедрен передов приемов и метод;*улучш санит-гигиенич усл;*правильн организ раб процесс.Рац орган тр треб, чт м/ду различн категор раб-ков были установл пропорции и соотношения,кот позвол выполн с/х раб в лучш сроки при </w:t>
      </w:r>
      <w:r>
        <w:rPr>
          <w:lang w:val="en-US"/>
        </w:rPr>
        <w:t>min</w:t>
      </w:r>
      <w:r>
        <w:t xml:space="preserve"> затр тр и ср-в. Д/этого необх подгот кадры шир проф,прав выбр формы орг тр, размер тр коллект.Главное требование</w:t>
      </w:r>
      <w:r>
        <w:rPr>
          <w:b/>
        </w:rPr>
        <w:t xml:space="preserve"> </w:t>
      </w:r>
      <w:r>
        <w:t>при формировании</w:t>
      </w:r>
      <w:r>
        <w:rPr>
          <w:b/>
        </w:rPr>
        <w:t xml:space="preserve"> первичных трудовых коллективов</w:t>
      </w:r>
      <w:r>
        <w:t xml:space="preserve"> – обеспечение таких условий, при которых каждый работник и коллектив в целом были бы хозяевами и свободными в своей производственной и коммерческой деят-ти. Принципы орг-ии трудов коллективов: -постоянство состава, передача в соб-ть или пользование Зе, др средств производства, право на реализацию проиозводимой продукции; -плановость в работе; -</w:t>
      </w:r>
      <w:r>
        <w:rPr>
          <w:lang w:val="en-US"/>
        </w:rPr>
        <w:t>opt</w:t>
      </w:r>
      <w:r>
        <w:t xml:space="preserve"> размеры, управляемость, самост-ть в производств деят-ти; -равномерное использование основных кадров в течение года или определенного периода за счет правильного подбора культур, сортов; -материальное стимулирование за достижение высоких конечных результатов.</w:t>
      </w:r>
    </w:p>
    <w:p w:rsidR="008B5366" w:rsidRDefault="008B5366">
      <w:pPr>
        <w:jc w:val="both"/>
        <w:rPr>
          <w:b/>
        </w:rPr>
      </w:pPr>
    </w:p>
    <w:p w:rsidR="008B5366" w:rsidRDefault="008B5366">
      <w:pPr>
        <w:shd w:val="clear" w:color="auto" w:fill="FFFFFF"/>
        <w:ind w:right="24"/>
        <w:jc w:val="center"/>
        <w:rPr>
          <w:rFonts w:ascii="Arial" w:hAnsi="Arial"/>
          <w:b/>
        </w:rPr>
      </w:pPr>
      <w:r>
        <w:rPr>
          <w:rFonts w:ascii="Arial" w:hAnsi="Arial"/>
          <w:b/>
        </w:rPr>
        <w:t>72. Организ,аттест и рационализ-я раб мест.</w:t>
      </w:r>
    </w:p>
    <w:p w:rsidR="008B5366" w:rsidRDefault="008B5366">
      <w:pPr>
        <w:jc w:val="both"/>
      </w:pPr>
      <w:r>
        <w:rPr>
          <w:b/>
        </w:rPr>
        <w:t>Рабоч место (РМ)</w:t>
      </w:r>
      <w:r>
        <w:t>-оснащенный необх технич ср-вами ограничен участок,на кот протекает трудовая деят-ть 1 исполнителя или группы раб-ков. Раб зона –</w:t>
      </w:r>
      <w:r>
        <w:rPr>
          <w:lang w:val="en-US"/>
        </w:rPr>
        <w:t>S</w:t>
      </w:r>
      <w:r>
        <w:t xml:space="preserve">,представляемую для 1 или группы рабоч с необх ср-вами пр-ва для выполнения отдельн операции. </w:t>
      </w:r>
      <w:r>
        <w:rPr>
          <w:b/>
        </w:rPr>
        <w:t>Организ-я РМ-сис-</w:t>
      </w:r>
      <w:r>
        <w:t xml:space="preserve">ма меропр по их оснащению ср-ми и предмет тр и размещению в определ порядке.На нее оказыв влияние специфика отрасли,исп-е Зе. Оснастить РМ-обеспечить его всеми необх ср-ми и предм тр:обор,посевн и посад материалом итд. </w:t>
      </w:r>
      <w:r>
        <w:rPr>
          <w:i/>
        </w:rPr>
        <w:t xml:space="preserve">Основн </w:t>
      </w:r>
      <w:r>
        <w:t xml:space="preserve">оборуд-ср-ва тр,оказыв непоср воздейств на предм тр(Маш,комб,трансп ср-ва). </w:t>
      </w:r>
      <w:r>
        <w:rPr>
          <w:i/>
        </w:rPr>
        <w:t xml:space="preserve">Вспомогат </w:t>
      </w:r>
      <w:r>
        <w:t xml:space="preserve">обор-приспособления,облегчающ выполнен операций-транспортеры,тележки). </w:t>
      </w:r>
      <w:r>
        <w:rPr>
          <w:i/>
        </w:rPr>
        <w:t xml:space="preserve">Технологич </w:t>
      </w:r>
      <w:r>
        <w:t xml:space="preserve">оснастка-мешки,корзины,ящики. </w:t>
      </w:r>
      <w:r>
        <w:rPr>
          <w:i/>
        </w:rPr>
        <w:t>Организ оснастка-</w:t>
      </w:r>
      <w:r>
        <w:t xml:space="preserve">произв мебель,ср-ва сигнализ и связи,тумб д/хранения инструментов. РМ должно оборудов-ся с учет </w:t>
      </w:r>
      <w:r>
        <w:rPr>
          <w:lang w:val="en-US"/>
        </w:rPr>
        <w:t>opt</w:t>
      </w:r>
      <w:r>
        <w:t xml:space="preserve"> конструкцией машин,обор-я в соотв-ем с особ-тями и возм-тями чел-ка.РМ должно позвол работ в предел </w:t>
      </w:r>
      <w:r>
        <w:rPr>
          <w:lang w:val="en-US"/>
        </w:rPr>
        <w:t>opt</w:t>
      </w:r>
      <w:r>
        <w:t xml:space="preserve"> раб зоны(размах согнутой в локте руки).ПланировкаРМ-наиболее рациональн пространствен размещение материальн Эл-тов пр-ва:техн,Маш,мех-мов,предм тр. Цель-созд удобн и безопасн усл тр,эффективн исп-е рабоч </w:t>
      </w:r>
      <w:r>
        <w:rPr>
          <w:lang w:val="en-US"/>
        </w:rPr>
        <w:t>S</w:t>
      </w:r>
      <w:r>
        <w:t>, созд усл д/экономии движений и сил рабочего.Затр энергии сидячего раб-ка=100%,то стоя-150%,сидя с наклоном корпуса-400%,стоя согнувшись-420%.</w:t>
      </w:r>
      <w:r>
        <w:rPr>
          <w:b/>
        </w:rPr>
        <w:t>Раб места</w:t>
      </w:r>
      <w:r>
        <w:t xml:space="preserve">: -по степени механиз-ии: механизированные (при выполнении работ машинами) и места ручной работы; -по степени специализ: универсальн(выполн различные операции и оснащено универсальн оборудов) и специализированные; -в завис от числа работн: индивид и коллективн; -в завис от функций исполнит: места основных и вспомогат рабочих. Аттест раб мест - важ составл орг охр тр.// компл. оц. соотв-я каж раб места нормативн требов и прогрессивн опыту.Осн А явл положение об АРМ в с/х.По итог А опр сбалансир-ть РМ и тр рес, выяв РМ, не соотв ТТТ, намеч  меропр по сниж прим ручн и тяж тр,ликвид малоэф РМ. АРМ провод по 3 направл : </w:t>
      </w:r>
      <w:r>
        <w:rPr>
          <w:i/>
        </w:rPr>
        <w:t>техн-технол</w:t>
      </w:r>
      <w:r>
        <w:t xml:space="preserve">(опред прогрессмв-ть примен технол,оснащен-ть техн), </w:t>
      </w:r>
      <w:r>
        <w:rPr>
          <w:i/>
        </w:rPr>
        <w:t>организ-экономич</w:t>
      </w:r>
      <w:r>
        <w:t>(смен выраб-ка,продукт-ть,кач-во норм тр),</w:t>
      </w:r>
      <w:r>
        <w:rPr>
          <w:i/>
        </w:rPr>
        <w:t xml:space="preserve">условиям </w:t>
      </w:r>
      <w:r>
        <w:t xml:space="preserve">тр(санит-гигиен усл,обесп спецодежд,режим тр).Для аттестации исп-ют ГОСТы,ОСТы,санитарные нормы и правила. По кажд из направлений определ показ-ли (критерии),кажд из которых оценивается по трехбалльной системе: 1(соответствие нормативн требов),0,5(имеет несущественные отклонения) и0(им значит отклонен).Итогов оценка по 3 уровням опред-ся как среднеарифметич велич(Сум знач отдельн пок-лей: на их кол-во), общ оценка раб места-среднеарифм вел по 3 направлениям. Раб место счит аттестов, если Кобщ≥0,76. </w:t>
      </w:r>
      <w:r>
        <w:rPr>
          <w:b/>
        </w:rPr>
        <w:t>Рационализ РМ</w:t>
      </w:r>
      <w:r>
        <w:t>-разраб-ка и претворение в жизнь конкретн мер, напрален на реализацию принят аттестационной комиссией решения. Меропр по сокращ и рационализ-ии РМ включаются в соответств планов эконм и социал разв-я пр-я, коллективн договоры.</w:t>
      </w:r>
    </w:p>
    <w:p w:rsidR="008B5366" w:rsidRDefault="008B5366">
      <w:pPr>
        <w:jc w:val="both"/>
        <w:rPr>
          <w:b/>
        </w:rPr>
      </w:pPr>
    </w:p>
    <w:p w:rsidR="008B5366" w:rsidRDefault="008B5366">
      <w:pPr>
        <w:shd w:val="clear" w:color="auto" w:fill="FFFFFF"/>
        <w:ind w:right="24"/>
        <w:jc w:val="center"/>
        <w:rPr>
          <w:rFonts w:ascii="Arial" w:hAnsi="Arial"/>
          <w:b/>
        </w:rPr>
      </w:pPr>
      <w:r>
        <w:rPr>
          <w:rFonts w:ascii="Arial" w:hAnsi="Arial"/>
          <w:b/>
        </w:rPr>
        <w:t xml:space="preserve">73. Тарифик-я тр,тарифн сис-ма и ее осн эл-ты. </w:t>
      </w:r>
    </w:p>
    <w:p w:rsidR="008B5366" w:rsidRDefault="008B5366">
      <w:pPr>
        <w:spacing w:line="216" w:lineRule="auto"/>
        <w:ind w:firstLine="567"/>
        <w:jc w:val="both"/>
      </w:pPr>
      <w:r>
        <w:rPr>
          <w:b/>
          <w:i/>
        </w:rPr>
        <w:t>Тарификация труда</w:t>
      </w:r>
      <w:r>
        <w:t xml:space="preserve"> – дифференциация уровня оплаты труда в зависимости от группы и категории работников с учетом их квалификации и условий труда. </w:t>
      </w:r>
    </w:p>
    <w:p w:rsidR="008B5366" w:rsidRDefault="008B5366">
      <w:pPr>
        <w:spacing w:line="216" w:lineRule="auto"/>
        <w:ind w:firstLine="567"/>
        <w:jc w:val="both"/>
      </w:pPr>
      <w:r>
        <w:rPr>
          <w:b/>
          <w:i/>
        </w:rPr>
        <w:t>Тарифная система</w:t>
      </w:r>
      <w:r>
        <w:t xml:space="preserve"> - совокупность нормативных материалов, позволяющих опред-ть оплату труда каждого работника по кач-ву вложенного труда</w:t>
      </w:r>
      <w:r>
        <w:rPr>
          <w:b/>
          <w:i/>
        </w:rPr>
        <w:t>. Осн. элементами тарифной системы явл</w:t>
      </w:r>
      <w:r>
        <w:t xml:space="preserve">. тарифные сетки, тарифные ставки и оклады. Установленные гос-вом </w:t>
      </w:r>
      <w:r>
        <w:rPr>
          <w:u w:val="single"/>
        </w:rPr>
        <w:t>тарифные ставки</w:t>
      </w:r>
      <w:r>
        <w:t xml:space="preserve"> опред-т абсолютный размер оплаты труда по разряду за единицу раб. времени. В зависимости от учёта затрат раб. времени тарифные ставки м. б. часовыми, дневные, месячные. Тарифные ставки дифференц-ся в зависимости от условий труда, по районам. </w:t>
      </w:r>
      <w:r>
        <w:rPr>
          <w:u w:val="single"/>
        </w:rPr>
        <w:t>Тарифная сетка</w:t>
      </w:r>
      <w:r>
        <w:t xml:space="preserve"> представляет шкалу, определенные соотношения в размерах тарифных ставок в зависимости от квалификации труда. Тарифная сетка хар-ся числом тарифных разрядов, темпами абсолютного и относительного возрастания тарифных коэфф-тов от разряда к разряду. Соотношение между тарифными коэфф-тами, соответс-ми крайним разрядам, называется диапазоном тарифной сетки. Он хар-т общественную оценку квалифицированного и менее квалифицированного труда для данной группы работ.</w:t>
      </w:r>
    </w:p>
    <w:p w:rsidR="008B5366" w:rsidRDefault="008B5366">
      <w:pPr>
        <w:shd w:val="clear" w:color="auto" w:fill="FFFFFF"/>
        <w:ind w:right="24" w:firstLine="567"/>
        <w:jc w:val="both"/>
        <w:rPr>
          <w:rFonts w:ascii="Arial" w:hAnsi="Arial"/>
          <w:b/>
        </w:rPr>
      </w:pPr>
      <w:r>
        <w:t xml:space="preserve">Использ * 6-разрядн тар сетку д/рабоч профессий +схема должностн оклад д/руков,спец-тов и * безтарифн сис-ма.Норма раб </w:t>
      </w:r>
      <w:r>
        <w:rPr>
          <w:lang w:val="en-US"/>
        </w:rPr>
        <w:t>t</w:t>
      </w:r>
      <w:r>
        <w:t xml:space="preserve"> опред в завис от нед режима тр и отдых на пр-ии (руков-ся ГОСТ).</w:t>
      </w:r>
    </w:p>
    <w:p w:rsidR="008B5366" w:rsidRDefault="008B5366">
      <w:pPr>
        <w:jc w:val="both"/>
        <w:rPr>
          <w:b/>
        </w:rPr>
      </w:pPr>
    </w:p>
    <w:p w:rsidR="008B5366" w:rsidRDefault="008B5366">
      <w:pPr>
        <w:shd w:val="clear" w:color="auto" w:fill="FFFFFF"/>
        <w:ind w:right="24"/>
        <w:jc w:val="center"/>
        <w:rPr>
          <w:rFonts w:ascii="Arial" w:hAnsi="Arial"/>
          <w:b/>
        </w:rPr>
      </w:pPr>
      <w:r>
        <w:rPr>
          <w:rFonts w:ascii="Arial" w:hAnsi="Arial"/>
          <w:b/>
        </w:rPr>
        <w:t xml:space="preserve">74.Формы и сис-мы опл тр(ОТ),виды матер поощр раб. </w:t>
      </w:r>
    </w:p>
    <w:p w:rsidR="008B5366" w:rsidRDefault="008B5366">
      <w:pPr>
        <w:spacing w:line="216" w:lineRule="auto"/>
        <w:ind w:firstLine="567"/>
        <w:jc w:val="both"/>
      </w:pPr>
      <w:r>
        <w:rPr>
          <w:b/>
          <w:i/>
        </w:rPr>
        <w:t>Формы оплаты труда</w:t>
      </w:r>
      <w:r>
        <w:t xml:space="preserve"> подразделяют на сдельную и повремённую. В первом случае заработок опред-ся по сдельным расценкам за объём выполненных работ или непосредственно произведённую продукцию, во втором – раб. временем. При этом учитывают квалификацию работников, кач-во труда. </w:t>
      </w:r>
    </w:p>
    <w:p w:rsidR="008B5366" w:rsidRDefault="008B5366">
      <w:pPr>
        <w:spacing w:line="216" w:lineRule="auto"/>
        <w:ind w:firstLine="567"/>
        <w:jc w:val="both"/>
      </w:pPr>
      <w:r>
        <w:t xml:space="preserve">Формы оплаты подразделяются </w:t>
      </w:r>
      <w:r>
        <w:rPr>
          <w:b/>
          <w:i/>
        </w:rPr>
        <w:t>на системы.</w:t>
      </w:r>
      <w:r>
        <w:t xml:space="preserve"> Под системой з/п понимают способ соединения основной и дополнит. оплаты, обеспечивающей наиболее целесообразное соотношение между мерой труда и мерой поощерения, высокую материальную заинтересованность работников в достижении наилучших рез-тов. </w:t>
      </w:r>
      <w:r>
        <w:rPr>
          <w:u w:val="single"/>
        </w:rPr>
        <w:t>При сдельной форме</w:t>
      </w:r>
      <w:r>
        <w:t xml:space="preserve"> применяются прямая сдельная, сдельно-премиальная, сдельно-прогрессивная, косвенная и аккордная системы. </w:t>
      </w:r>
      <w:r>
        <w:rPr>
          <w:u w:val="single"/>
        </w:rPr>
        <w:t>При повременной форме</w:t>
      </w:r>
      <w:r>
        <w:t xml:space="preserve"> различают простую повременную и повременно-премиальную системы. В завис-ти от форм орг-ции труда системы оплаты подразделяются на коллективные (бригадные) и индивидуальные.</w:t>
      </w:r>
    </w:p>
    <w:p w:rsidR="008B5366" w:rsidRDefault="008B5366">
      <w:pPr>
        <w:jc w:val="both"/>
      </w:pPr>
      <w:r>
        <w:rPr>
          <w:b/>
          <w:u w:val="single"/>
        </w:rPr>
        <w:t>Прямая сдельная система</w:t>
      </w:r>
      <w:r>
        <w:t xml:space="preserve"> – заработок рабочего нах-ся в прямой зависимости от индивидуальной выработки. Для начисления з/п надо знать сдельную расценку за ед-цу работы или времени по каждой работе. </w:t>
      </w:r>
      <w:r>
        <w:rPr>
          <w:b/>
          <w:u w:val="single"/>
        </w:rPr>
        <w:t>Сдельно-премиальная</w:t>
      </w:r>
      <w:r>
        <w:t xml:space="preserve"> система рабочим сверх заработка по прямым сдельным расценкам выплачивают премию за выполнение и перевыполнение заранее установленных колич-х и кач-ных показателей. </w:t>
      </w:r>
      <w:r>
        <w:rPr>
          <w:b/>
          <w:u w:val="single"/>
        </w:rPr>
        <w:t>Сдельно-прогрессивная система</w:t>
      </w:r>
      <w:r>
        <w:t xml:space="preserve"> – труд рабочего в пределах установленной нормы оплачивается по основным (неизменным) сдельным расценкам, а вся работа сверх установленной нормы – по повышенным расценкам. </w:t>
      </w:r>
      <w:r>
        <w:rPr>
          <w:b/>
          <w:u w:val="single"/>
        </w:rPr>
        <w:t>Косвенная сдельная система</w:t>
      </w:r>
      <w:r>
        <w:t xml:space="preserve"> применяется преимущественно при оплате труда вспомогательных рабочих – шоферов, ремонтных работников. Их з/п ставится в прямую зависимость от з/п основных рабочих. </w:t>
      </w:r>
      <w:r>
        <w:rPr>
          <w:b/>
          <w:u w:val="single"/>
        </w:rPr>
        <w:t>Аккордная система</w:t>
      </w:r>
      <w:r>
        <w:t>- оплата труда произв за компл взаимосвяз работ. Прим на убор раб,загот корм.</w:t>
      </w:r>
    </w:p>
    <w:p w:rsidR="008B5366" w:rsidRDefault="008B5366">
      <w:pPr>
        <w:spacing w:line="216" w:lineRule="auto"/>
        <w:ind w:firstLine="567"/>
        <w:jc w:val="both"/>
      </w:pPr>
      <w:r>
        <w:rPr>
          <w:b/>
          <w:u w:val="single"/>
        </w:rPr>
        <w:t>При простой повременной системе</w:t>
      </w:r>
      <w:r>
        <w:t xml:space="preserve"> з/п рабочего зависит от его тарифной ставки и отработанного времени. </w:t>
      </w:r>
      <w:r>
        <w:rPr>
          <w:b/>
          <w:u w:val="single"/>
        </w:rPr>
        <w:t>При повременно-премиальной</w:t>
      </w:r>
      <w:r>
        <w:t xml:space="preserve"> системе в з/п сверх тарифа за фактически отработанное время включ. премию за выполнения нормирования задания, разработанного на основе прогрессивных нормативов, своевременное и кач-ное выполнение работы и др. достижения.</w:t>
      </w:r>
    </w:p>
    <w:p w:rsidR="008B5366" w:rsidRDefault="008B5366">
      <w:pPr>
        <w:jc w:val="both"/>
        <w:rPr>
          <w:b/>
        </w:rPr>
      </w:pPr>
      <w:r>
        <w:rPr>
          <w:i/>
        </w:rPr>
        <w:t xml:space="preserve">Материальное стимулирование: </w:t>
      </w:r>
      <w:r>
        <w:t>Надб-за мастерство,класн-ть.Допл-за своевр и кач вып раб.Прем-за превыш плана.</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75. Мотивация труда и формиров отнош к тр. </w:t>
      </w:r>
    </w:p>
    <w:p w:rsidR="008B5366" w:rsidRDefault="008B5366">
      <w:pPr>
        <w:ind w:firstLine="567"/>
        <w:jc w:val="both"/>
      </w:pPr>
      <w:r>
        <w:rPr>
          <w:b/>
          <w:i/>
        </w:rPr>
        <w:t>Мотивация</w:t>
      </w:r>
      <w:r>
        <w:t xml:space="preserve"> – побуждение к активности и деят-ти личности (общности людей), связанное со стремлением удовлетворить опред. потребности. </w:t>
      </w:r>
    </w:p>
    <w:p w:rsidR="008B5366" w:rsidRDefault="008B5366">
      <w:pPr>
        <w:ind w:firstLine="567"/>
        <w:jc w:val="both"/>
      </w:pPr>
      <w:r>
        <w:t>Все мотивы делятся на материальные и духовные, а также на общие (система ценностей) и частные (удовлетв-ие част-х потреб-й в конкрет-й сит-ии).</w:t>
      </w:r>
    </w:p>
    <w:p w:rsidR="008B5366" w:rsidRDefault="008B5366">
      <w:pPr>
        <w:ind w:firstLine="567"/>
        <w:jc w:val="both"/>
      </w:pPr>
      <w:r>
        <w:rPr>
          <w:u w:val="single"/>
        </w:rPr>
        <w:t>Частные мотивы:</w:t>
      </w:r>
      <w:r>
        <w:t xml:space="preserve"> определяются и управляются человеком через его мышление интеллект, уровень профессионализма и т.п.; способны стимулировать стремление ч. к самоутверждению и самореализации, приносящим ему наибольшее удовлетв-е; труд. деят-ть не требует принуждения и контроля.</w:t>
      </w:r>
    </w:p>
    <w:p w:rsidR="008B5366" w:rsidRDefault="008B5366">
      <w:pPr>
        <w:ind w:firstLine="567"/>
        <w:jc w:val="both"/>
      </w:pPr>
      <w:r>
        <w:rPr>
          <w:u w:val="single"/>
        </w:rPr>
        <w:t>Общие мотивы:</w:t>
      </w:r>
      <w:r>
        <w:t xml:space="preserve"> определяются и управл-ся с помощью внешнего воздействия на мотив-ю труда: величина вознаграждения на труд, престижность труда, соц.-бытовые условия, соц.-психологич. климат в кол-ве, методы и стиль упр-я; способны стимулировать стремление человека к улучшению условий труда, соц.-бытовых условий к развитию хоз-ва; трудовая деят-ть требует принуждения и контроля.</w:t>
      </w:r>
    </w:p>
    <w:p w:rsidR="008B5366" w:rsidRDefault="008B5366">
      <w:pPr>
        <w:ind w:firstLine="567"/>
        <w:jc w:val="both"/>
        <w:rPr>
          <w:b/>
          <w:i/>
        </w:rPr>
      </w:pPr>
      <w:r>
        <w:rPr>
          <w:b/>
          <w:i/>
        </w:rPr>
        <w:t>Мотивация труда работника с/х проявляется по 2-м группам факторов:</w:t>
      </w:r>
    </w:p>
    <w:p w:rsidR="008B5366" w:rsidRDefault="008B5366">
      <w:pPr>
        <w:ind w:firstLine="567"/>
        <w:jc w:val="both"/>
      </w:pPr>
      <w:r>
        <w:rPr>
          <w:u w:val="single"/>
        </w:rPr>
        <w:t xml:space="preserve">Активизирующие </w:t>
      </w:r>
      <w:r>
        <w:t>– привлекательность и престижность труда, профессиональные знания и квалификация, образование, предприимчивость и инициативность, ответственность и карьера.</w:t>
      </w:r>
    </w:p>
    <w:p w:rsidR="008B5366" w:rsidRDefault="008B5366">
      <w:pPr>
        <w:ind w:firstLine="567"/>
        <w:jc w:val="both"/>
      </w:pPr>
      <w:r>
        <w:rPr>
          <w:u w:val="single"/>
        </w:rPr>
        <w:t>Угнетающие</w:t>
      </w:r>
      <w:r>
        <w:t xml:space="preserve"> – высокие кредитные ставки и большие налоги, низкий технический и качественный уровень матер.-технич. средств, механизации и автоматизации труд. процессов, высокая доля ручного труда, низкий уровень з/п, плохие условия труда, слабая правовая защищенность, низкий уровень соц.-бытового обслуживания.</w:t>
      </w:r>
    </w:p>
    <w:p w:rsidR="008B5366" w:rsidRDefault="008B5366">
      <w:pPr>
        <w:ind w:firstLine="567"/>
        <w:jc w:val="both"/>
      </w:pPr>
      <w:r>
        <w:rPr>
          <w:b/>
          <w:i/>
        </w:rPr>
        <w:t xml:space="preserve">Механизм форм-ния мотив-ии труда. </w:t>
      </w:r>
      <w:r>
        <w:t>В нем важную роль играют след. факторы:</w:t>
      </w:r>
    </w:p>
    <w:p w:rsidR="008B5366" w:rsidRDefault="008B5366">
      <w:pPr>
        <w:jc w:val="both"/>
      </w:pPr>
      <w:r>
        <w:t>1. Потребность – психическое явление отражения объективной нужды чел-ка в чем-либо. А. Маслоу предположил, что действие чел-ка мотивируется удовлетворением множества потреб-ей, выстроенных в пирамиду в возрастающем порядке: физиологические (пища,тепло, жилье и т.д.), безопасности (защита, порядок), социальные (сост-ть в друж-х отн-х, вход-ть в к-л. группу), в уважении (самоуважение и уважение др. через престиж), самореализации (творческие рез-ты, развитие своего потенциала).</w:t>
      </w:r>
    </w:p>
    <w:p w:rsidR="008B5366" w:rsidRDefault="008B5366">
      <w:pPr>
        <w:jc w:val="both"/>
      </w:pPr>
      <w:r>
        <w:t xml:space="preserve">2. Затраты – выраженное проявление затруднений в общении и пр-ве. </w:t>
      </w:r>
    </w:p>
    <w:p w:rsidR="008B5366" w:rsidRDefault="008B5366">
      <w:pPr>
        <w:ind w:firstLine="284"/>
        <w:jc w:val="both"/>
      </w:pPr>
      <w:r>
        <w:t>-Субъективные затраты – отсутствие понимания. Объективные затраты – отсутствие или недостача технич. или ден. ср-в, непонимание предмета и др.</w:t>
      </w:r>
    </w:p>
    <w:p w:rsidR="008B5366" w:rsidRDefault="008B5366">
      <w:pPr>
        <w:ind w:firstLine="284"/>
        <w:jc w:val="both"/>
      </w:pPr>
      <w:r>
        <w:t>-Трудовые затраты – затраты живого и овеществленного труда.</w:t>
      </w:r>
    </w:p>
    <w:p w:rsidR="008B5366" w:rsidRDefault="008B5366">
      <w:pPr>
        <w:ind w:firstLine="284"/>
        <w:jc w:val="both"/>
      </w:pPr>
      <w:r>
        <w:t>-Материальные затраты – ден., натуральные.</w:t>
      </w:r>
    </w:p>
    <w:p w:rsidR="008B5366" w:rsidRDefault="008B5366">
      <w:pPr>
        <w:jc w:val="both"/>
      </w:pPr>
      <w:r>
        <w:t>3. Удовлетворенность – психосоциальное явление, отражающее устранение нужды.</w:t>
      </w:r>
    </w:p>
    <w:p w:rsidR="008B5366" w:rsidRDefault="008B5366">
      <w:pPr>
        <w:ind w:firstLine="284"/>
        <w:jc w:val="both"/>
        <w:rPr>
          <w:b/>
          <w:i/>
        </w:rPr>
      </w:pPr>
      <w:r>
        <w:rPr>
          <w:b/>
          <w:i/>
        </w:rPr>
        <w:t>На мотивацию труда работника с\х влияют следующие факторы:</w:t>
      </w:r>
    </w:p>
    <w:p w:rsidR="008B5366" w:rsidRDefault="008B5366">
      <w:pPr>
        <w:ind w:firstLine="284"/>
        <w:jc w:val="both"/>
      </w:pPr>
      <w:r>
        <w:t>1. Психологические – зависят от различ-х элем-тов, напр, соответствия рабочей зоны или раб. места, техники или оборудования, восприятия, памяти, мышления чел-ка.</w:t>
      </w:r>
    </w:p>
    <w:p w:rsidR="008B5366" w:rsidRDefault="008B5366">
      <w:pPr>
        <w:ind w:firstLine="284"/>
        <w:jc w:val="both"/>
      </w:pPr>
      <w:r>
        <w:t xml:space="preserve">2. Орг.-правовые – реорг-ция с/х предпр-й способствовала появлению многообразия орг.-правовых форм хоз-ния, а </w:t>
      </w:r>
      <w:r>
        <w:sym w:font="Symbol" w:char="F0DE"/>
      </w:r>
      <w:r>
        <w:t>, и новых мотиваций труда.</w:t>
      </w:r>
    </w:p>
    <w:p w:rsidR="008B5366" w:rsidRDefault="008B5366">
      <w:pPr>
        <w:ind w:firstLine="284"/>
        <w:jc w:val="both"/>
      </w:pPr>
      <w:r>
        <w:t>3. Экономические – группа факторов связана с пр-вом продукции, обменом и потреблением (оплат труда, доход и матер. положение раб-ка).</w:t>
      </w:r>
    </w:p>
    <w:p w:rsidR="008B5366" w:rsidRDefault="008B5366">
      <w:pPr>
        <w:ind w:firstLine="284"/>
        <w:jc w:val="both"/>
      </w:pPr>
      <w:r>
        <w:t>4. Социальные – соц. сфера - жилье, школы, и др.</w:t>
      </w:r>
    </w:p>
    <w:p w:rsidR="008B5366" w:rsidRDefault="008B5366">
      <w:pPr>
        <w:ind w:firstLine="284"/>
        <w:jc w:val="both"/>
      </w:pPr>
      <w:r>
        <w:t>5. Экологические – радиация, загрязнение воздуха, воды и почвы, недоброкачественная продукция.</w:t>
      </w:r>
    </w:p>
    <w:p w:rsidR="008B5366" w:rsidRDefault="008B5366">
      <w:pPr>
        <w:ind w:firstLine="284"/>
        <w:jc w:val="both"/>
        <w:rPr>
          <w:sz w:val="12"/>
        </w:rPr>
      </w:pPr>
      <w:r>
        <w:rPr>
          <w:b/>
          <w:i/>
        </w:rPr>
        <w:t>Управление мотивационными факторами</w:t>
      </w:r>
      <w:r>
        <w:t>: это след. компоненты – орг-ция труда (мастерство раб-ка, значимость, самост-ть), психологич. состояние раб-ков (чувство ответ-сти, собст-ой знач-ти, удовл-ть трудом), рез-ты их деят-ти (зав-т от уровня мотив-ии и кач-ва труда).</w:t>
      </w:r>
    </w:p>
    <w:p w:rsidR="008B5366" w:rsidRDefault="008B5366">
      <w:pPr>
        <w:jc w:val="both"/>
        <w:rPr>
          <w:b/>
        </w:rPr>
      </w:pPr>
      <w:r>
        <w:rPr>
          <w:b/>
          <w:i/>
        </w:rPr>
        <w:t>Формы М:</w:t>
      </w:r>
      <w:r>
        <w:rPr>
          <w:i/>
        </w:rPr>
        <w:t xml:space="preserve"> </w:t>
      </w:r>
      <w:r>
        <w:t xml:space="preserve">*по результатам - прим где можно опред рез-т д-ти раб-ка или группы, вознагражд связыв-ся с выполнен конкр раб. *по статусу – основ на интегрально оценке д-ти сотр,учитыв его квалиф,отнош к раб,кач-во тр. Выбор опред принц У в орг-ии,корпоративн культ. </w:t>
      </w:r>
    </w:p>
    <w:p w:rsidR="008B5366" w:rsidRDefault="008B5366">
      <w:pPr>
        <w:shd w:val="clear" w:color="auto" w:fill="FFFFFF"/>
        <w:ind w:right="24"/>
        <w:jc w:val="center"/>
        <w:rPr>
          <w:rFonts w:ascii="Arial" w:hAnsi="Arial"/>
          <w:b/>
        </w:rPr>
      </w:pPr>
      <w:r>
        <w:rPr>
          <w:rFonts w:ascii="Arial" w:hAnsi="Arial"/>
          <w:b/>
        </w:rPr>
        <w:t xml:space="preserve">76.Соц-труд отнош в кол-ве. </w:t>
      </w:r>
    </w:p>
    <w:p w:rsidR="008B5366" w:rsidRDefault="008B5366">
      <w:pPr>
        <w:pStyle w:val="a4"/>
        <w:ind w:firstLine="567"/>
      </w:pPr>
      <w:r>
        <w:t>Впервые на эту пробл было обращено вним в 20-30гг.Успешн и плодотворн раб труд кол-ва завис от трудов повед-я чел-ка,отнош-я к тр,сплоченность и единство членов кол-ва,удовлетворенности трудом,от того,как полно реализует кажд свои потреб-ти и возмож-ти.</w:t>
      </w:r>
    </w:p>
    <w:p w:rsidR="008B5366" w:rsidRDefault="008B5366">
      <w:pPr>
        <w:pStyle w:val="a4"/>
        <w:ind w:firstLine="567"/>
      </w:pPr>
      <w:r>
        <w:t>Межличностные отношения, их характер, степень сплоченности и эмоциональный настрой труд. коллектива формируют соц.-психологический климат коллектива.</w:t>
      </w:r>
    </w:p>
    <w:p w:rsidR="008B5366" w:rsidRDefault="008B5366">
      <w:pPr>
        <w:ind w:firstLine="567"/>
        <w:jc w:val="both"/>
      </w:pPr>
      <w:r>
        <w:t>Признаками такого климата являются:</w:t>
      </w:r>
    </w:p>
    <w:p w:rsidR="008B5366" w:rsidRDefault="008B5366">
      <w:pPr>
        <w:ind w:firstLine="567"/>
        <w:jc w:val="both"/>
      </w:pPr>
      <w:r>
        <w:t>1. высокая требовательность работающих др. к др., 2. ответственность каждого члена коллектива за общее состояние дел, 3. свободный обмен мнениями при обсуждении вопросов, касающихся деят-ти кол-ва, 4. доброжелательная и объективная критика, взаимопомощь при возникновении к.-либо проблем,5.удовлетворенность каждого принадлежностью к коллективу.</w:t>
      </w:r>
    </w:p>
    <w:p w:rsidR="008B5366" w:rsidRDefault="008B5366">
      <w:pPr>
        <w:ind w:firstLine="567"/>
        <w:jc w:val="both"/>
      </w:pPr>
      <w:r>
        <w:t xml:space="preserve">Необх-мо подчеркнуть, что возникновение споров, острых ситуаций и конфликтов не свидетельствует о плохих отношениях в кол-ве. Зачастую они становятся стимулом для дальнейшего развития пр-ва, совершенствования орг-ции труда, способом разрешения личных проблем. </w:t>
      </w:r>
    </w:p>
    <w:p w:rsidR="008B5366" w:rsidRDefault="008B5366">
      <w:pPr>
        <w:ind w:firstLine="567"/>
        <w:jc w:val="both"/>
      </w:pPr>
      <w:r>
        <w:t>Оценить соц.-псих. климат в кол-ве можно методом соц. иссл-я – анкетного опроса (думаете ли вы с чувством удовлетворения о своей работе в данной бригаде?, чувствуете ли вы ответст-ть за деят-ть бр-ды?, можете ли свободно высказать свое мнение? И т.д.). Подсчитав число положительных отрицательных и нейтральных ответов, можно с помощью коэфф-тов найти некоторую количественную оценку.</w:t>
      </w:r>
    </w:p>
    <w:p w:rsidR="008B5366" w:rsidRDefault="008B5366">
      <w:pPr>
        <w:ind w:firstLine="567"/>
        <w:jc w:val="both"/>
      </w:pPr>
      <w:r>
        <w:t>К взаимности = кол-во положит. ответов / общ. к-во ответов</w:t>
      </w:r>
    </w:p>
    <w:p w:rsidR="008B5366" w:rsidRDefault="008B5366">
      <w:pPr>
        <w:ind w:firstLine="567"/>
        <w:jc w:val="both"/>
      </w:pPr>
      <w:r>
        <w:t>К соц.-псих. напряженности = кол-во отриц. ответов / общее кол-во ответов</w:t>
      </w:r>
    </w:p>
    <w:p w:rsidR="008B5366" w:rsidRDefault="008B5366">
      <w:pPr>
        <w:ind w:firstLine="567"/>
        <w:jc w:val="both"/>
      </w:pPr>
      <w:r>
        <w:t>К нейтр-ти (совм-ти) = кол-во нейтр-х ответов / общее кол-во ответов</w:t>
      </w:r>
    </w:p>
    <w:p w:rsidR="008B5366" w:rsidRDefault="008B5366">
      <w:pPr>
        <w:ind w:firstLine="567"/>
        <w:jc w:val="both"/>
      </w:pPr>
      <w:r>
        <w:t>В кол-ве с благопр-м соц.-псих. климатом, как правило, формируется позитивное отношение к труду.</w:t>
      </w:r>
    </w:p>
    <w:p w:rsidR="008B5366" w:rsidRDefault="008B5366">
      <w:pPr>
        <w:jc w:val="both"/>
      </w:pPr>
    </w:p>
    <w:p w:rsidR="008B5366" w:rsidRDefault="008B5366">
      <w:pPr>
        <w:jc w:val="both"/>
      </w:pPr>
    </w:p>
    <w:p w:rsidR="008B5366" w:rsidRDefault="008B5366"/>
    <w:p w:rsidR="008B5366" w:rsidRDefault="008B5366">
      <w:pPr>
        <w:shd w:val="clear" w:color="auto" w:fill="FFFFFF"/>
        <w:ind w:firstLine="567"/>
        <w:jc w:val="both"/>
        <w:rPr>
          <w:rFonts w:ascii="Book Antiqua" w:hAnsi="Book Antiqua"/>
        </w:rPr>
      </w:pPr>
    </w:p>
    <w:p w:rsidR="008B5366" w:rsidRDefault="008B5366">
      <w:pPr>
        <w:shd w:val="clear" w:color="auto" w:fill="FFFFFF"/>
        <w:ind w:firstLine="567"/>
        <w:jc w:val="both"/>
        <w:rPr>
          <w:rFonts w:ascii="Book Antiqua" w:hAnsi="Book Antiqua"/>
        </w:rPr>
      </w:pPr>
    </w:p>
    <w:p w:rsidR="008B5366" w:rsidRDefault="008B5366">
      <w:pPr>
        <w:pStyle w:val="2"/>
        <w:ind w:left="567"/>
        <w:jc w:val="center"/>
        <w:rPr>
          <w:rFonts w:ascii="Book Antiqua" w:hAnsi="Book Antiqua"/>
          <w:color w:val="800000"/>
          <w:sz w:val="32"/>
          <w:u w:val="single"/>
        </w:rPr>
      </w:pPr>
      <w:r>
        <w:rPr>
          <w:rFonts w:ascii="Book Antiqua" w:hAnsi="Book Antiqua"/>
        </w:rPr>
        <w:br w:type="page"/>
      </w:r>
      <w:r>
        <w:rPr>
          <w:rFonts w:ascii="Book Antiqua" w:hAnsi="Book Antiqua"/>
          <w:color w:val="800000"/>
          <w:sz w:val="32"/>
          <w:u w:val="single"/>
        </w:rPr>
        <w:t>МИРОВАЯ ЭКОНОМИКА И ВЭС</w:t>
      </w:r>
    </w:p>
    <w:p w:rsidR="008B5366" w:rsidRDefault="008B5366">
      <w:pPr>
        <w:ind w:left="720"/>
        <w:rPr>
          <w:b/>
        </w:rPr>
      </w:pPr>
    </w:p>
    <w:p w:rsidR="008B5366" w:rsidRDefault="008B5366">
      <w:pPr>
        <w:shd w:val="clear" w:color="auto" w:fill="FFFFFF"/>
        <w:ind w:right="24"/>
        <w:jc w:val="center"/>
        <w:rPr>
          <w:rFonts w:ascii="Arial" w:hAnsi="Arial"/>
          <w:b/>
        </w:rPr>
      </w:pPr>
      <w:r>
        <w:rPr>
          <w:rFonts w:ascii="Arial" w:hAnsi="Arial"/>
          <w:b/>
        </w:rPr>
        <w:t>77. Международное разделение труда. Факторы, влияющие на его развитие</w:t>
      </w:r>
    </w:p>
    <w:p w:rsidR="008B5366" w:rsidRDefault="008B5366">
      <w:pPr>
        <w:pStyle w:val="a4"/>
        <w:ind w:firstLine="180"/>
      </w:pPr>
      <w:r>
        <w:t xml:space="preserve">В основе развития современного мирового хозяйства </w:t>
      </w:r>
      <w:r>
        <w:rPr>
          <w:b/>
        </w:rPr>
        <w:t>МРТ</w:t>
      </w:r>
      <w:r>
        <w:t xml:space="preserve"> – процесс взаимообусловленной специализации хозяйств отдельных стран на производстве определенных товаров для их продажи на мировом рынке. Этот процесс ведет к образованию многосторонних связей и отношений между странами.</w:t>
      </w:r>
    </w:p>
    <w:p w:rsidR="008B5366" w:rsidRDefault="008B5366">
      <w:pPr>
        <w:pStyle w:val="a4"/>
        <w:ind w:firstLine="180"/>
      </w:pPr>
      <w:r>
        <w:t>МРТ представлено, прежде всего, международной торговлей товарами материального производства, а также обменом или торговлей услугами. Кроме того, МРТ включает в себя миграцию капиталов и рабочей силы. Вместе это составляет понятие МРТ.</w:t>
      </w:r>
    </w:p>
    <w:p w:rsidR="008B5366" w:rsidRDefault="008B5366">
      <w:pPr>
        <w:pStyle w:val="a4"/>
        <w:ind w:firstLine="180"/>
      </w:pPr>
      <w:r>
        <w:t>В настоящее время хозяйственный облик многих стан мира определяется их международной специализацией. Так, Япония является крупнейшим экспортером продукции радиоэлектроники, автомобилей, робототехники; Саудовская Аравия, Кувейт – нефти, Замбия – меди и др.</w:t>
      </w:r>
    </w:p>
    <w:p w:rsidR="008B5366" w:rsidRDefault="008B5366">
      <w:pPr>
        <w:pStyle w:val="a4"/>
        <w:ind w:firstLine="180"/>
      </w:pPr>
      <w:r>
        <w:t xml:space="preserve">Степень вовлечения любой страны в МРТ зависит,  в первую очередь, </w:t>
      </w:r>
      <w:r>
        <w:rPr>
          <w:b/>
          <w:i/>
        </w:rPr>
        <w:t>от уровня развития производительных сил.</w:t>
      </w:r>
      <w:r>
        <w:t xml:space="preserve"> Следовательно, индустриально развитые государства занимают ведущие места в МРТ, специализируясь на выпуске дорогостоящей продукции (машин, оборудования, продукции химической промышленности). Большинство развивающихся стран вынуждены специализироваться на торговле минеральным сырьем и продукцией сельского хозяйства.</w:t>
      </w:r>
    </w:p>
    <w:p w:rsidR="008B5366" w:rsidRDefault="008B5366">
      <w:pPr>
        <w:pStyle w:val="a4"/>
        <w:ind w:firstLine="180"/>
      </w:pPr>
      <w:r>
        <w:t xml:space="preserve">Кроме уровня развития производительных сил на МРТ оказывают влияние </w:t>
      </w:r>
      <w:r>
        <w:rPr>
          <w:b/>
          <w:i/>
        </w:rPr>
        <w:t>географические факторы:</w:t>
      </w:r>
      <w:r>
        <w:t xml:space="preserve"> выгодность экономико-географического положения; наличие разнообразных природных ресурсов; благоприятные климатические условия.</w:t>
      </w:r>
    </w:p>
    <w:p w:rsidR="008B5366" w:rsidRDefault="008B5366">
      <w:pPr>
        <w:pStyle w:val="a4"/>
        <w:ind w:firstLine="180"/>
      </w:pPr>
      <w:r>
        <w:t xml:space="preserve">Но в последние годы все большее значение стали </w:t>
      </w:r>
      <w:r>
        <w:rPr>
          <w:b/>
          <w:i/>
        </w:rPr>
        <w:t>иметь социально-экономические факторы.</w:t>
      </w:r>
      <w:r>
        <w:t xml:space="preserve">  Так, специализация в МРТ многих тропических стан на торговле кофе, сахаром, какао-бобами и др. обусловлена, в первую очередь, спросом на эти товары на мировом рынке.</w:t>
      </w:r>
    </w:p>
    <w:p w:rsidR="008B5366" w:rsidRDefault="008B5366">
      <w:pPr>
        <w:pStyle w:val="a4"/>
        <w:ind w:firstLine="180"/>
      </w:pPr>
      <w:r>
        <w:t>Странам далеко не безразлично на каких отраслях специализироваться в МРТ. Чрезмерная специализация на поставках 1-2 товаров ставит хозяйство этой страны в чрезмерную зависимость от колебаний цен на мировом рынке, приводит к монокультурной специализации и экспортной ориентации хозяйства.</w:t>
      </w:r>
    </w:p>
    <w:p w:rsidR="008B5366" w:rsidRDefault="008B5366">
      <w:pPr>
        <w:pStyle w:val="a4"/>
        <w:ind w:firstLine="180"/>
      </w:pPr>
      <w:r>
        <w:t xml:space="preserve">Отрасли, основанные на эксплуатации природных богатств, могут приносить большой доход. Но они предъявляют повышенный спрос на тяжелый физический труд, их развитие идет анклавно (отдельно) не стимулирует развитие других отраслей экономики. Все эти проблемы характерны для экономики большинства развивающихся стран мира.          </w:t>
      </w:r>
    </w:p>
    <w:p w:rsidR="008B5366" w:rsidRDefault="008B5366">
      <w:pPr>
        <w:pStyle w:val="a4"/>
        <w:ind w:firstLine="180"/>
      </w:pPr>
    </w:p>
    <w:p w:rsidR="008B5366" w:rsidRDefault="008B5366">
      <w:pPr>
        <w:pStyle w:val="a4"/>
        <w:ind w:firstLine="180"/>
      </w:pPr>
    </w:p>
    <w:p w:rsidR="008B5366" w:rsidRDefault="008B5366">
      <w:pPr>
        <w:shd w:val="clear" w:color="auto" w:fill="FFFFFF"/>
        <w:ind w:right="24"/>
        <w:jc w:val="center"/>
        <w:rPr>
          <w:rFonts w:ascii="Arial" w:hAnsi="Arial"/>
          <w:b/>
        </w:rPr>
      </w:pPr>
      <w:r>
        <w:rPr>
          <w:rFonts w:ascii="Arial" w:hAnsi="Arial"/>
          <w:b/>
        </w:rPr>
        <w:t>78. Мировая торговля: роль и место в системе международных экономических отношений</w:t>
      </w:r>
    </w:p>
    <w:p w:rsidR="008B5366" w:rsidRDefault="008B5366">
      <w:pPr>
        <w:pStyle w:val="a4"/>
        <w:ind w:firstLine="180"/>
      </w:pPr>
      <w:r>
        <w:rPr>
          <w:b/>
          <w:i/>
        </w:rPr>
        <w:t>Мировая торговля</w:t>
      </w:r>
      <w:r>
        <w:t xml:space="preserve"> – это совокупность внешней торговли всех стран мира. Она характеризуется 3 основными показателями: оборот, товарная структура, география распространения.</w:t>
      </w:r>
    </w:p>
    <w:p w:rsidR="008B5366" w:rsidRDefault="008B5366">
      <w:pPr>
        <w:pStyle w:val="a4"/>
        <w:ind w:firstLine="180"/>
      </w:pPr>
      <w:r>
        <w:rPr>
          <w:b/>
          <w:i/>
        </w:rPr>
        <w:t>Оборот мировой торговли</w:t>
      </w:r>
      <w:r>
        <w:t xml:space="preserve"> постоянно возрастает. В 2000 г. по сравнению с 1960 г. оборот мировой торговли увеличился в 28 раз.</w:t>
      </w:r>
    </w:p>
    <w:p w:rsidR="008B5366" w:rsidRDefault="008B5366">
      <w:pPr>
        <w:pStyle w:val="a4"/>
        <w:ind w:firstLine="180"/>
      </w:pPr>
      <w:r>
        <w:t>Мировая торговля относится к наиболее динамичным сферам мирового хозяйства. В целом по темпам роста мировая торговля в настоящее время опережает мировое промышленное производство и мировой ВВП.</w:t>
      </w:r>
    </w:p>
    <w:p w:rsidR="008B5366" w:rsidRDefault="008B5366">
      <w:pPr>
        <w:pStyle w:val="a4"/>
        <w:ind w:firstLine="180"/>
      </w:pPr>
      <w:r>
        <w:t>Развитие мировой торговли протекает крайне неравномерно и противоречиво, что отражает конъюнктуру мирового хозяйства.</w:t>
      </w:r>
    </w:p>
    <w:p w:rsidR="008B5366" w:rsidRDefault="008B5366">
      <w:pPr>
        <w:pStyle w:val="a4"/>
        <w:ind w:firstLine="180"/>
      </w:pPr>
      <w:r>
        <w:rPr>
          <w:b/>
          <w:i/>
        </w:rPr>
        <w:t>Товарная струк</w:t>
      </w:r>
      <w:r>
        <w:t>тура складывается под воздействием изменений в производстве. Для нее характерно падение роли топлива, сырья и продовольствия; увеличение доли готовых изделий, выпускаемых отраслями обрабатывающей промышленности, в т.ч. наукоемкими. Товарная структура мировой торговли в % в 2000 г. по сравнению с 1960 г. выглядела следующим образом: сырьевые товары и полуфабрикаты в 1960 г. занимали 55%, 2000 г.-25%; готовые изделия – 45% и 75%. В мире в 1-ую пятерку основных сырьевых товаров и полуфабрикатов входили в 2000 г.: нефть, нефтепродукты, зерно, уголь, кокс; в 1-ую пятерку готовых изделий: машины и оборудование, автомобили, электронные изделия, электрические машины и аппараты, одежда.</w:t>
      </w:r>
    </w:p>
    <w:p w:rsidR="008B5366" w:rsidRDefault="008B5366">
      <w:pPr>
        <w:pStyle w:val="a4"/>
        <w:ind w:firstLine="180"/>
      </w:pPr>
      <w:r>
        <w:t xml:space="preserve">В 2000 г. распространение мировой торговли </w:t>
      </w:r>
      <w:r>
        <w:rPr>
          <w:b/>
          <w:i/>
        </w:rPr>
        <w:t>по регионам</w:t>
      </w:r>
      <w:r>
        <w:t xml:space="preserve"> выглядело: Зап. Европа занимала в структуре мирового товарооборота 52,4%, Зарубежная Азия 21,6%, Африка 2,5%, Северная Америка 15,5%, Латинская Америка 3,3%, Австралия и Океания 1,5%, СНГ 3,2%. Т.о., </w:t>
      </w:r>
      <w:r>
        <w:rPr>
          <w:b/>
          <w:i/>
        </w:rPr>
        <w:t>основным регионом</w:t>
      </w:r>
      <w:r>
        <w:t xml:space="preserve"> была и остается Западная Европа.</w:t>
      </w:r>
    </w:p>
    <w:p w:rsidR="008B5366" w:rsidRDefault="008B5366">
      <w:pPr>
        <w:pStyle w:val="a4"/>
        <w:ind w:firstLine="180"/>
      </w:pPr>
      <w:r>
        <w:t>Центром Зап. Европы является ЕС, на долю которого приходится 40% мирового товарооборота и более 85% международной торговли региона.</w:t>
      </w:r>
    </w:p>
    <w:p w:rsidR="008B5366" w:rsidRDefault="008B5366">
      <w:pPr>
        <w:pStyle w:val="a4"/>
        <w:ind w:firstLine="180"/>
      </w:pPr>
      <w:r>
        <w:t>По размера международного товарооборота страны Зап. Европы выстраиваются: ФРГ; Франция; Великобритания; Италия; Нидерланды; Бельгия, Люксембург; Испания.</w:t>
      </w:r>
    </w:p>
    <w:p w:rsidR="008B5366" w:rsidRDefault="008B5366">
      <w:pPr>
        <w:pStyle w:val="a4"/>
        <w:ind w:firstLine="180"/>
      </w:pPr>
      <w:r>
        <w:rPr>
          <w:b/>
          <w:i/>
        </w:rPr>
        <w:t>Вторым регионом</w:t>
      </w:r>
      <w:r>
        <w:t xml:space="preserve"> международной торговли является Зарубежная Азия во главе с Японией; 2 крупнейших центра международной торговли среди развивающихся стран – НИС, страны Ближнего Востока (Саудовская Аравия, Кувейт и др. гос-ва Персидского залива).</w:t>
      </w:r>
    </w:p>
    <w:p w:rsidR="008B5366" w:rsidRDefault="008B5366">
      <w:pPr>
        <w:pStyle w:val="a4"/>
        <w:ind w:firstLine="180"/>
      </w:pPr>
      <w:r>
        <w:rPr>
          <w:b/>
          <w:i/>
        </w:rPr>
        <w:t>3-е место</w:t>
      </w:r>
      <w:r>
        <w:t xml:space="preserve"> занимает Сев. Америка во главе с США, которые по общему объему внешнеторгового оборота занимают  1-е место в мире. Сфера международных интересов США чрезвычайно велика, охватывает весь мир, но в наибольшей степени интересы США касаются Канады и Латинской Америки. Возрастает баланс торговли США с развивающимися странами, особенно со странами Персидского залива. За последние годы усилились внешнеторговые связи США со странами Зап. Европы и Японией. </w:t>
      </w:r>
      <w:r>
        <w:rPr>
          <w:b/>
          <w:i/>
        </w:rPr>
        <w:t>Главные межстрановые потоки</w:t>
      </w:r>
      <w:r>
        <w:t xml:space="preserve"> в мировой торговле в зарубежном мире в 2000 г.: США-Канада – 4,7% в мировом товарообороте; США-Япония – 3,3%; ФРГ-Франция – 2,1%; США-Мексика – 1,7%; Япония-Саудовская Аравия – 1,4%; США-Великобритания – 1,4%; США-Саудовская Аравия – 1,2%, США-ФРГ – 1,2%.  </w:t>
      </w:r>
    </w:p>
    <w:p w:rsidR="008B5366" w:rsidRDefault="008B5366">
      <w:pPr>
        <w:pStyle w:val="a4"/>
        <w:ind w:firstLine="180"/>
      </w:pPr>
    </w:p>
    <w:p w:rsidR="008B5366" w:rsidRDefault="008B5366">
      <w:pPr>
        <w:shd w:val="clear" w:color="auto" w:fill="FFFFFF"/>
        <w:ind w:right="24"/>
        <w:jc w:val="center"/>
        <w:rPr>
          <w:rFonts w:ascii="Arial" w:hAnsi="Arial"/>
          <w:b/>
        </w:rPr>
      </w:pPr>
      <w:r>
        <w:rPr>
          <w:rFonts w:ascii="Arial" w:hAnsi="Arial"/>
          <w:b/>
        </w:rPr>
        <w:t>79. Глобальные экономические проблемы и межд. экономическое сотрудничество.</w:t>
      </w:r>
    </w:p>
    <w:p w:rsidR="008B5366" w:rsidRDefault="008B5366">
      <w:pPr>
        <w:ind w:firstLine="426"/>
        <w:jc w:val="both"/>
      </w:pPr>
      <w:r>
        <w:t xml:space="preserve">    Классификация глобальных проблем:</w:t>
      </w:r>
    </w:p>
    <w:p w:rsidR="008B5366" w:rsidRDefault="008B5366" w:rsidP="008B5366">
      <w:pPr>
        <w:numPr>
          <w:ilvl w:val="0"/>
          <w:numId w:val="13"/>
        </w:numPr>
        <w:ind w:left="0" w:firstLine="426"/>
        <w:jc w:val="both"/>
      </w:pPr>
      <w:r>
        <w:t>Политические и социально – экономические проблемы (сохранение мира и предотвращение ядерной войны, устойчивость развития мирового сообщества);</w:t>
      </w:r>
    </w:p>
    <w:p w:rsidR="008B5366" w:rsidRDefault="008B5366" w:rsidP="008B5366">
      <w:pPr>
        <w:numPr>
          <w:ilvl w:val="0"/>
          <w:numId w:val="13"/>
        </w:numPr>
        <w:ind w:left="0" w:firstLine="426"/>
        <w:jc w:val="both"/>
      </w:pPr>
      <w:r>
        <w:t>Проблемы, связанные с природно – экономическим развитием (экологическая, энергетическая, сырьевая, продовольственная, сохранение климата, проблемы Мирового океана);</w:t>
      </w:r>
    </w:p>
    <w:p w:rsidR="008B5366" w:rsidRDefault="008B5366" w:rsidP="008B5366">
      <w:pPr>
        <w:numPr>
          <w:ilvl w:val="0"/>
          <w:numId w:val="13"/>
        </w:numPr>
        <w:ind w:left="0" w:firstLine="426"/>
        <w:jc w:val="both"/>
      </w:pPr>
      <w:r>
        <w:t>Социальные проблемы (межнациональные конфликты, проблемы демографии, вопросы культуры, образования и здравоохранения);</w:t>
      </w:r>
    </w:p>
    <w:p w:rsidR="008B5366" w:rsidRDefault="008B5366" w:rsidP="008B5366">
      <w:pPr>
        <w:numPr>
          <w:ilvl w:val="0"/>
          <w:numId w:val="13"/>
        </w:numPr>
        <w:ind w:left="0" w:firstLine="426"/>
        <w:jc w:val="both"/>
      </w:pPr>
      <w:r>
        <w:t>Смешанные проблемы, возникновение и нерешенность которых таит угрозу массовой гибели людей (военные и региональные конфликты, преступность,..);</w:t>
      </w:r>
    </w:p>
    <w:p w:rsidR="008B5366" w:rsidRDefault="008B5366" w:rsidP="008B5366">
      <w:pPr>
        <w:numPr>
          <w:ilvl w:val="0"/>
          <w:numId w:val="13"/>
        </w:numPr>
        <w:ind w:left="0" w:firstLine="426"/>
        <w:jc w:val="both"/>
      </w:pPr>
      <w:r>
        <w:t>Научные проблемы (освоение космического пространства,..).</w:t>
      </w:r>
    </w:p>
    <w:p w:rsidR="008B5366" w:rsidRDefault="008B5366">
      <w:pPr>
        <w:ind w:firstLine="426"/>
        <w:jc w:val="both"/>
      </w:pPr>
      <w:r>
        <w:t>Межд. сотрудничество в области материального производства имеет большое значение и выступает в разнообразных формах:</w:t>
      </w:r>
    </w:p>
    <w:p w:rsidR="008B5366" w:rsidRDefault="008B5366" w:rsidP="008B5366">
      <w:pPr>
        <w:numPr>
          <w:ilvl w:val="1"/>
          <w:numId w:val="13"/>
        </w:numPr>
        <w:ind w:left="0" w:firstLine="426"/>
        <w:jc w:val="both"/>
      </w:pPr>
      <w:r>
        <w:t>межд. специализация и кооперирование производства;</w:t>
      </w:r>
    </w:p>
    <w:p w:rsidR="008B5366" w:rsidRDefault="008B5366" w:rsidP="008B5366">
      <w:pPr>
        <w:numPr>
          <w:ilvl w:val="1"/>
          <w:numId w:val="13"/>
        </w:numPr>
        <w:ind w:left="0" w:firstLine="426"/>
        <w:jc w:val="both"/>
      </w:pPr>
      <w:r>
        <w:t xml:space="preserve">совместное производство продукции на 2 или многосторонней основе. При которой отдельные страны участвуют в выпуске того или иного вида конечной продукции , сборка которого из агрегатов и узлов происходит в одной из них; </w:t>
      </w:r>
    </w:p>
    <w:p w:rsidR="008B5366" w:rsidRDefault="008B5366" w:rsidP="008B5366">
      <w:pPr>
        <w:numPr>
          <w:ilvl w:val="1"/>
          <w:numId w:val="13"/>
        </w:numPr>
        <w:ind w:left="0" w:firstLine="426"/>
        <w:jc w:val="both"/>
        <w:rPr>
          <w:sz w:val="20"/>
        </w:rPr>
      </w:pPr>
      <w:r>
        <w:t>сотрудничество в области капитального строительства.;</w:t>
      </w:r>
    </w:p>
    <w:p w:rsidR="008B5366" w:rsidRDefault="008B5366" w:rsidP="008B5366">
      <w:pPr>
        <w:numPr>
          <w:ilvl w:val="1"/>
          <w:numId w:val="13"/>
        </w:numPr>
        <w:ind w:left="0" w:firstLine="426"/>
        <w:jc w:val="both"/>
        <w:rPr>
          <w:sz w:val="20"/>
        </w:rPr>
      </w:pPr>
      <w:r>
        <w:t>совместные предприятия.</w:t>
      </w:r>
      <w:r>
        <w:rPr>
          <w:sz w:val="20"/>
        </w:rPr>
        <w:t xml:space="preserve">    </w:t>
      </w:r>
    </w:p>
    <w:p w:rsidR="008B5366" w:rsidRDefault="008B5366">
      <w:pPr>
        <w:pStyle w:val="a4"/>
        <w:ind w:firstLine="180"/>
        <w:jc w:val="center"/>
        <w:rPr>
          <w:b/>
        </w:rPr>
      </w:pPr>
    </w:p>
    <w:p w:rsidR="008B5366" w:rsidRDefault="008B5366">
      <w:pPr>
        <w:shd w:val="clear" w:color="auto" w:fill="FFFFFF"/>
        <w:ind w:right="24"/>
        <w:jc w:val="center"/>
        <w:rPr>
          <w:rFonts w:ascii="Arial" w:hAnsi="Arial"/>
          <w:b/>
        </w:rPr>
      </w:pPr>
      <w:r>
        <w:rPr>
          <w:rFonts w:ascii="Arial" w:hAnsi="Arial"/>
          <w:b/>
        </w:rPr>
        <w:t>80. Международная сделка: сущность, способы и формы заключения. Особенности контракта международной купли-продажи товаров</w:t>
      </w:r>
    </w:p>
    <w:p w:rsidR="008B5366" w:rsidRDefault="008B5366">
      <w:pPr>
        <w:pStyle w:val="a4"/>
        <w:ind w:firstLine="180"/>
      </w:pPr>
      <w:r>
        <w:rPr>
          <w:b/>
          <w:i/>
        </w:rPr>
        <w:t>Межд. сделка</w:t>
      </w:r>
      <w:r>
        <w:t xml:space="preserve"> – договор (соглашение) о поставке товара или оказании услуг между фирмами, компаниями и др. формами предпринимательской деятельности, находящимися в разных государствах.</w:t>
      </w:r>
    </w:p>
    <w:p w:rsidR="008B5366" w:rsidRDefault="008B5366">
      <w:pPr>
        <w:pStyle w:val="a4"/>
        <w:ind w:firstLine="180"/>
      </w:pPr>
      <w:r>
        <w:t>Переговоры по сделкам могут проходить в следующих формах: переписка (используется также при заключении сделки на основании заказов, запросов); личная встреча (сложные сделки, требующие длительной переписки); по телефону (сделка на массовые стандартизированные товары). Переписка – наиболее распространенная форма.</w:t>
      </w:r>
    </w:p>
    <w:p w:rsidR="008B5366" w:rsidRDefault="008B5366">
      <w:pPr>
        <w:pStyle w:val="a4"/>
        <w:ind w:firstLine="180"/>
        <w:rPr>
          <w:b/>
          <w:i/>
        </w:rPr>
      </w:pPr>
      <w:r>
        <w:rPr>
          <w:b/>
          <w:i/>
        </w:rPr>
        <w:t>Способы заключения контрактов купли-продажи:</w:t>
      </w:r>
    </w:p>
    <w:p w:rsidR="008B5366" w:rsidRDefault="008B5366" w:rsidP="008B5366">
      <w:pPr>
        <w:pStyle w:val="a4"/>
        <w:numPr>
          <w:ilvl w:val="0"/>
          <w:numId w:val="14"/>
        </w:numPr>
        <w:tabs>
          <w:tab w:val="num" w:pos="937"/>
        </w:tabs>
        <w:ind w:left="36" w:firstLine="144"/>
      </w:pPr>
      <w:r>
        <w:t>подписание контракта участвующими в нем контрагентами. Контракт считается заключенным, если он должным образом подписан сторонами, указаны юридические адреса;</w:t>
      </w:r>
    </w:p>
    <w:p w:rsidR="008B5366" w:rsidRDefault="008B5366" w:rsidP="008B5366">
      <w:pPr>
        <w:pStyle w:val="a4"/>
        <w:numPr>
          <w:ilvl w:val="0"/>
          <w:numId w:val="14"/>
        </w:numPr>
        <w:tabs>
          <w:tab w:val="num" w:pos="937"/>
        </w:tabs>
        <w:ind w:left="36" w:firstLine="144"/>
      </w:pPr>
      <w:r>
        <w:t>акцепт покупателем твердой оферты продавца;</w:t>
      </w:r>
    </w:p>
    <w:p w:rsidR="008B5366" w:rsidRDefault="008B5366" w:rsidP="008B5366">
      <w:pPr>
        <w:pStyle w:val="a4"/>
        <w:numPr>
          <w:ilvl w:val="0"/>
          <w:numId w:val="14"/>
        </w:numPr>
        <w:tabs>
          <w:tab w:val="num" w:pos="937"/>
        </w:tabs>
        <w:ind w:left="36" w:firstLine="144"/>
      </w:pPr>
      <w:r>
        <w:t>акцепт продавцом контроферты покупателя;</w:t>
      </w:r>
    </w:p>
    <w:p w:rsidR="008B5366" w:rsidRDefault="008B5366" w:rsidP="008B5366">
      <w:pPr>
        <w:pStyle w:val="a4"/>
        <w:numPr>
          <w:ilvl w:val="0"/>
          <w:numId w:val="14"/>
        </w:numPr>
        <w:tabs>
          <w:tab w:val="num" w:pos="937"/>
        </w:tabs>
        <w:ind w:left="36" w:firstLine="144"/>
      </w:pPr>
      <w:r>
        <w:t>акцепт продавцом письменного соглашения покупателя с условиями свободной оферты (контроферты покупателя);</w:t>
      </w:r>
    </w:p>
    <w:p w:rsidR="008B5366" w:rsidRDefault="008B5366" w:rsidP="008B5366">
      <w:pPr>
        <w:pStyle w:val="a4"/>
        <w:numPr>
          <w:ilvl w:val="0"/>
          <w:numId w:val="14"/>
        </w:numPr>
        <w:tabs>
          <w:tab w:val="num" w:pos="937"/>
        </w:tabs>
        <w:ind w:left="36" w:firstLine="144"/>
      </w:pPr>
      <w:r>
        <w:t>подтверждение продавцом заказа, сделанного покупателем.</w:t>
      </w:r>
    </w:p>
    <w:p w:rsidR="008B5366" w:rsidRDefault="008B5366">
      <w:pPr>
        <w:pStyle w:val="a4"/>
        <w:ind w:left="36" w:firstLine="168"/>
      </w:pPr>
      <w:r>
        <w:t>Сделка оформляется двумя документами: заказ покупателя и подтверждение поставщика.</w:t>
      </w:r>
    </w:p>
    <w:p w:rsidR="008B5366" w:rsidRDefault="008B5366">
      <w:pPr>
        <w:pStyle w:val="a4"/>
        <w:ind w:left="36" w:firstLine="168"/>
      </w:pPr>
      <w:r>
        <w:rPr>
          <w:b/>
          <w:i/>
        </w:rPr>
        <w:t>Формы контракта:</w:t>
      </w:r>
      <w:r>
        <w:t xml:space="preserve"> письменная; устная, впоследствии подтвержденная письменным контрактом; частично письменная, частично устная.</w:t>
      </w:r>
    </w:p>
    <w:p w:rsidR="008B5366" w:rsidRDefault="008B5366">
      <w:pPr>
        <w:pStyle w:val="a4"/>
        <w:ind w:left="36" w:firstLine="168"/>
      </w:pPr>
      <w:r>
        <w:t>Права и обязанности сторон по контракту возникают с момента, когда он считается заключенным. Контракт вступает в силу с момента подписания его сторонами, если не указан иной срок вступления в силу. Дата заключения контракта – дата его подписания.</w:t>
      </w:r>
    </w:p>
    <w:p w:rsidR="008B5366" w:rsidRDefault="008B5366">
      <w:pPr>
        <w:pStyle w:val="a4"/>
        <w:ind w:left="36" w:firstLine="168"/>
      </w:pPr>
      <w:r>
        <w:rPr>
          <w:b/>
          <w:i/>
        </w:rPr>
        <w:t>Внешнеторговый контракт</w:t>
      </w:r>
      <w:r>
        <w:t xml:space="preserve"> – документ, представляющий собой договор поставки товара и, если необходимо, сопутствующих услуг, согласованный и подписанный экспортером и импортером. Он является наиболее распространенным видом международных контрактов.</w:t>
      </w:r>
    </w:p>
    <w:p w:rsidR="008B5366" w:rsidRDefault="008B5366">
      <w:pPr>
        <w:pStyle w:val="a4"/>
        <w:ind w:left="36" w:firstLine="168"/>
      </w:pPr>
      <w:r>
        <w:rPr>
          <w:b/>
          <w:i/>
        </w:rPr>
        <w:t>Международный контракт купли продажи включает:</w:t>
      </w:r>
      <w:r>
        <w:t xml:space="preserve"> вводная часть; предмет контракта; количество; качество; срок и дата поставки; базисные условия поставки; цена; платеж; упаковка; порядок отгрузки; сдача-приемка; рекламации.</w:t>
      </w:r>
    </w:p>
    <w:p w:rsidR="008B5366" w:rsidRDefault="008B5366">
      <w:pPr>
        <w:pStyle w:val="a4"/>
        <w:ind w:left="36" w:firstLine="168"/>
      </w:pPr>
      <w:r>
        <w:rPr>
          <w:b/>
          <w:i/>
        </w:rPr>
        <w:t>Базисные условия</w:t>
      </w:r>
      <w:r>
        <w:t xml:space="preserve"> – это специальные условия, которые определяют обязанности продавца и покупателя по доставке товара и установлению момента перехода риска в случае гибели или повреждения товара с продавца на покупателя. Базисные условия устанавливают базисные цены товара и оказывают влияние на уровень его цены. Это ИНКОТЕРМС -2000 </w:t>
      </w:r>
    </w:p>
    <w:p w:rsidR="008B5366" w:rsidRDefault="008B5366">
      <w:pPr>
        <w:ind w:left="720"/>
        <w:rPr>
          <w:sz w:val="20"/>
        </w:rPr>
      </w:pPr>
    </w:p>
    <w:p w:rsidR="008B5366" w:rsidRDefault="008B5366">
      <w:pPr>
        <w:ind w:left="720"/>
        <w:rPr>
          <w:b/>
        </w:rPr>
      </w:pPr>
    </w:p>
    <w:p w:rsidR="008B5366" w:rsidRDefault="008B5366">
      <w:pPr>
        <w:shd w:val="clear" w:color="auto" w:fill="FFFFFF"/>
        <w:ind w:right="24"/>
        <w:jc w:val="center"/>
        <w:rPr>
          <w:rFonts w:ascii="Arial" w:hAnsi="Arial"/>
          <w:b/>
        </w:rPr>
      </w:pPr>
      <w:r>
        <w:rPr>
          <w:rFonts w:ascii="Arial" w:hAnsi="Arial"/>
          <w:b/>
        </w:rPr>
        <w:t>81. Понятие и виды внешнеэкономических связей. Особенности внешнеторговых операций.</w:t>
      </w:r>
    </w:p>
    <w:p w:rsidR="008B5366" w:rsidRDefault="008B5366">
      <w:pPr>
        <w:ind w:left="720"/>
        <w:jc w:val="both"/>
      </w:pPr>
      <w:r>
        <w:t xml:space="preserve">      </w:t>
      </w:r>
      <w:r>
        <w:rPr>
          <w:b/>
          <w:i/>
        </w:rPr>
        <w:t>Внешн. связи</w:t>
      </w:r>
      <w:r>
        <w:t xml:space="preserve"> – это межд –е, хоз –е, торговые, политические отношения, вкл. обмен товарами, различные формы экономического содействия. научно – технического сотрудничества, специализацию, кооперацию пр – ва, оказание услуг и совместное предпринимательство.</w:t>
      </w:r>
    </w:p>
    <w:p w:rsidR="008B5366" w:rsidRDefault="008B5366">
      <w:pPr>
        <w:ind w:left="720"/>
        <w:jc w:val="both"/>
        <w:rPr>
          <w:b/>
          <w:i/>
        </w:rPr>
      </w:pPr>
      <w:r>
        <w:rPr>
          <w:b/>
          <w:i/>
        </w:rPr>
        <w:t xml:space="preserve">      Виды ВЭС: </w:t>
      </w:r>
    </w:p>
    <w:p w:rsidR="008B5366" w:rsidRDefault="008B5366">
      <w:pPr>
        <w:ind w:firstLine="567"/>
        <w:jc w:val="both"/>
      </w:pPr>
      <w:r>
        <w:t>- торговля;</w:t>
      </w:r>
    </w:p>
    <w:p w:rsidR="008B5366" w:rsidRDefault="008B5366" w:rsidP="008B5366">
      <w:pPr>
        <w:numPr>
          <w:ilvl w:val="0"/>
          <w:numId w:val="13"/>
        </w:numPr>
        <w:ind w:left="0" w:firstLine="567"/>
        <w:jc w:val="both"/>
      </w:pPr>
      <w:r>
        <w:t>совместное предпринимательство (м.б. реализовано в промышленной сфере);</w:t>
      </w:r>
    </w:p>
    <w:p w:rsidR="008B5366" w:rsidRDefault="008B5366" w:rsidP="008B5366">
      <w:pPr>
        <w:numPr>
          <w:ilvl w:val="0"/>
          <w:numId w:val="13"/>
        </w:numPr>
        <w:ind w:left="0" w:firstLine="567"/>
        <w:jc w:val="both"/>
      </w:pPr>
      <w:r>
        <w:t>валютно-финансовые и кредитные связи</w:t>
      </w:r>
    </w:p>
    <w:p w:rsidR="008B5366" w:rsidRDefault="008B5366">
      <w:pPr>
        <w:ind w:firstLine="567"/>
        <w:jc w:val="both"/>
      </w:pPr>
      <w:r>
        <w:t>- оказание услуг;</w:t>
      </w:r>
    </w:p>
    <w:p w:rsidR="008B5366" w:rsidRDefault="008B5366" w:rsidP="008B5366">
      <w:pPr>
        <w:numPr>
          <w:ilvl w:val="0"/>
          <w:numId w:val="13"/>
        </w:numPr>
        <w:jc w:val="both"/>
      </w:pPr>
      <w:r>
        <w:t>сотрудничество, содействие (научно – техническое,..).</w:t>
      </w:r>
    </w:p>
    <w:p w:rsidR="008B5366" w:rsidRDefault="008B5366" w:rsidP="008B5366">
      <w:pPr>
        <w:numPr>
          <w:ilvl w:val="0"/>
          <w:numId w:val="13"/>
        </w:numPr>
        <w:jc w:val="both"/>
      </w:pPr>
      <w:r>
        <w:t>деятельность международных эк организаций.</w:t>
      </w:r>
    </w:p>
    <w:p w:rsidR="008B5366" w:rsidRDefault="008B5366">
      <w:pPr>
        <w:ind w:left="360"/>
        <w:jc w:val="both"/>
      </w:pPr>
      <w:r>
        <w:t xml:space="preserve">Основное место в системе ВЭС занимают </w:t>
      </w:r>
      <w:r>
        <w:rPr>
          <w:b/>
          <w:i/>
        </w:rPr>
        <w:t xml:space="preserve">внешнеторговые операции </w:t>
      </w:r>
      <w:r>
        <w:t xml:space="preserve">– компекс методов, форм и средств по обмену товарами и услугами между странами. </w:t>
      </w:r>
    </w:p>
    <w:p w:rsidR="008B5366" w:rsidRDefault="008B5366">
      <w:pPr>
        <w:ind w:firstLine="709"/>
        <w:jc w:val="both"/>
      </w:pPr>
      <w:r>
        <w:rPr>
          <w:b/>
          <w:i/>
        </w:rPr>
        <w:t xml:space="preserve"> </w:t>
      </w:r>
      <w:r>
        <w:t>Международная торговля осуществляется по трем напрвлениям:</w:t>
      </w:r>
    </w:p>
    <w:p w:rsidR="008B5366" w:rsidRDefault="008B5366" w:rsidP="008B5366">
      <w:pPr>
        <w:numPr>
          <w:ilvl w:val="0"/>
          <w:numId w:val="37"/>
        </w:numPr>
        <w:jc w:val="both"/>
      </w:pPr>
      <w:r>
        <w:t>Опреации по обмену товарами в вещественной форме (75% МТ). Это экспорт, импорт, реэкспорт и реимпорт. экспорт (продажа товара иностранному партнеру); импорт (закупка товара у иностранного партнера); реэкспорт (обратный вывоз ранее ввезенного из – за границы товара);</w:t>
      </w:r>
    </w:p>
    <w:p w:rsidR="008B5366" w:rsidRDefault="008B5366" w:rsidP="008B5366">
      <w:pPr>
        <w:numPr>
          <w:ilvl w:val="0"/>
          <w:numId w:val="37"/>
        </w:numPr>
        <w:jc w:val="both"/>
        <w:rPr>
          <w:lang w:val="en-US"/>
        </w:rPr>
      </w:pPr>
      <w:r>
        <w:t>Опрерации по обмену научно-технич знаниями в форме торговли патентами, лицензиями и ноу-хау. (8-10% МТ)</w:t>
      </w:r>
    </w:p>
    <w:p w:rsidR="008B5366" w:rsidRDefault="008B5366" w:rsidP="008B5366">
      <w:pPr>
        <w:numPr>
          <w:ilvl w:val="0"/>
          <w:numId w:val="37"/>
        </w:numPr>
        <w:jc w:val="both"/>
        <w:rPr>
          <w:lang w:val="en-US"/>
        </w:rPr>
      </w:pPr>
      <w:r>
        <w:t>По обмену техническими услугами (строительные, консультационный инжиниринг)</w:t>
      </w:r>
    </w:p>
    <w:p w:rsidR="008B5366" w:rsidRDefault="008B5366" w:rsidP="008B5366">
      <w:pPr>
        <w:numPr>
          <w:ilvl w:val="0"/>
          <w:numId w:val="37"/>
        </w:numPr>
        <w:jc w:val="both"/>
        <w:rPr>
          <w:lang w:val="en-US"/>
        </w:rPr>
      </w:pPr>
      <w:r>
        <w:t xml:space="preserve">Арендные операции (4-5% Мт) </w:t>
      </w:r>
    </w:p>
    <w:p w:rsidR="008B5366" w:rsidRDefault="008B5366" w:rsidP="008B5366">
      <w:pPr>
        <w:numPr>
          <w:ilvl w:val="0"/>
          <w:numId w:val="37"/>
        </w:numPr>
        <w:jc w:val="both"/>
        <w:rPr>
          <w:lang w:val="en-US"/>
        </w:rPr>
      </w:pPr>
      <w:r>
        <w:t>Операции по международному туризму</w:t>
      </w:r>
    </w:p>
    <w:p w:rsidR="008B5366" w:rsidRDefault="008B5366" w:rsidP="008B5366">
      <w:pPr>
        <w:numPr>
          <w:ilvl w:val="0"/>
          <w:numId w:val="37"/>
        </w:numPr>
        <w:jc w:val="both"/>
        <w:rPr>
          <w:lang w:val="en-US"/>
        </w:rPr>
      </w:pPr>
      <w:r>
        <w:t>По предоставлению консультационных услуг в области информации и совершенствования управления,</w:t>
      </w:r>
    </w:p>
    <w:p w:rsidR="008B5366" w:rsidRDefault="008B5366" w:rsidP="008B5366">
      <w:pPr>
        <w:numPr>
          <w:ilvl w:val="0"/>
          <w:numId w:val="37"/>
        </w:numPr>
        <w:jc w:val="both"/>
        <w:rPr>
          <w:lang w:val="en-US"/>
        </w:rPr>
      </w:pPr>
      <w:r>
        <w:t>Операции по обмену культурной продукцией (кино, теле программы и т.д.).</w:t>
      </w:r>
    </w:p>
    <w:p w:rsidR="008B5366" w:rsidRDefault="008B5366">
      <w:pPr>
        <w:pStyle w:val="2"/>
        <w:ind w:left="567"/>
        <w:jc w:val="center"/>
        <w:rPr>
          <w:rFonts w:ascii="Book Antiqua" w:hAnsi="Book Antiqua"/>
          <w:color w:val="800000"/>
          <w:sz w:val="32"/>
          <w:u w:val="single"/>
        </w:rPr>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ПРАВО</w:t>
      </w:r>
    </w:p>
    <w:p w:rsidR="008B5366" w:rsidRDefault="008B5366">
      <w:pPr>
        <w:shd w:val="clear" w:color="auto" w:fill="FFFFFF"/>
        <w:ind w:firstLine="567"/>
        <w:jc w:val="both"/>
        <w:rPr>
          <w:rFonts w:ascii="Book Antiqua" w:hAnsi="Book Antiqua"/>
        </w:rPr>
      </w:pPr>
    </w:p>
    <w:p w:rsidR="008B5366" w:rsidRDefault="008B5366">
      <w:pPr>
        <w:shd w:val="clear" w:color="auto" w:fill="FFFFFF"/>
        <w:ind w:right="24"/>
        <w:jc w:val="center"/>
        <w:rPr>
          <w:rFonts w:ascii="Arial" w:hAnsi="Arial"/>
          <w:b/>
        </w:rPr>
      </w:pPr>
      <w:r>
        <w:rPr>
          <w:rFonts w:ascii="Arial" w:hAnsi="Arial"/>
          <w:b/>
        </w:rPr>
        <w:t>82. Правовое регулирование оборота земель с.-х. назначения</w:t>
      </w:r>
    </w:p>
    <w:p w:rsidR="008B5366" w:rsidRDefault="008B5366">
      <w:pPr>
        <w:ind w:firstLine="567"/>
        <w:jc w:val="both"/>
      </w:pPr>
      <w:r>
        <w:rPr>
          <w:b/>
          <w:i/>
        </w:rPr>
        <w:t>Оборот земель с.х. назнач-е</w:t>
      </w:r>
      <w:r>
        <w:t xml:space="preserve"> регул-ся  Фед-м зак-м « Об обороте земель с.х. назначения» принятым  26 июня 2002 года. Правовое регулир-е отношений в обл. оборота зем. участков и долей в праве общей собств-и на зем-е участки из земель с.х. назнач-я осущ-ся Конституцией РФ, Земельным кодексом РФ, Гражданским кодексом РФ, Федеральными законами, и принимаемыми в соответствии с ними иными норматхми прав-ми актами РФ и зак-и субъектов РФ. </w:t>
      </w:r>
    </w:p>
    <w:p w:rsidR="008B5366" w:rsidRDefault="008B5366">
      <w:pPr>
        <w:ind w:firstLine="567"/>
        <w:jc w:val="both"/>
      </w:pPr>
      <w:r>
        <w:t xml:space="preserve">Оборот земель с.х. назначения основывается на следующих </w:t>
      </w:r>
      <w:r>
        <w:rPr>
          <w:b/>
          <w:i/>
        </w:rPr>
        <w:t>пинципах</w:t>
      </w:r>
      <w:r>
        <w:t>: 1)  сохранение целевого использ зем участков;2) установление размера общей площади зем участков с.х угодий, кот  расп-ны на тер-рии 1 админ-но-тер-ного образования субъекта РФ и могут одновременно находиться в собственности гражданина, и юр лиц;  3) преимущественное право субъекта РФ или органа местного самоуправ-я на покупку земе участка из земель с.х. назнач-я при его продаже; 4) предоставление гражданам и юр лицам в соб-ть зем уч-в из земель с.х. назнач-я, наход-ся в гос или муницип-ой соб-ти, на возмездной или безвозмездной основе в случ-х, установл-х фед-ми зак-ми.</w:t>
      </w:r>
    </w:p>
    <w:p w:rsidR="008B5366" w:rsidRDefault="008B5366">
      <w:pPr>
        <w:ind w:firstLine="567"/>
        <w:jc w:val="both"/>
      </w:pPr>
      <w:r>
        <w:rPr>
          <w:b/>
          <w:i/>
        </w:rPr>
        <w:t>Участн-ми отношений,</w:t>
      </w:r>
      <w:r>
        <w:t xml:space="preserve"> регулир-х настоящим Фед-ым законом, явл граждане, юр лица, РФ, субъекты РФ, муницип-е образ-ния. Иностр-ые граждане м. обладать участ-ми только на праве аренды. </w:t>
      </w:r>
    </w:p>
    <w:p w:rsidR="008B5366" w:rsidRDefault="008B5366">
      <w:pPr>
        <w:ind w:firstLine="567"/>
        <w:jc w:val="both"/>
      </w:pPr>
      <w:r>
        <w:rPr>
          <w:b/>
          <w:i/>
        </w:rPr>
        <w:t>Купля-продажа:</w:t>
      </w:r>
      <w:r>
        <w:t xml:space="preserve"> </w:t>
      </w:r>
      <w:r>
        <w:rPr>
          <w:b/>
        </w:rPr>
        <w:t>1.</w:t>
      </w:r>
      <w:r>
        <w:t xml:space="preserve">При продаже субъект РФ или орган мест-го самоупр-ия имеет преимущ-ное право покупки такого зем участка по цене, за кот он продается, за искл случ-в продажи с публичных торгов. </w:t>
      </w:r>
      <w:r>
        <w:rPr>
          <w:b/>
        </w:rPr>
        <w:t>2.</w:t>
      </w:r>
      <w:r>
        <w:t xml:space="preserve">Продавец зем уч-ка из земель с.х. назнач-я обязан известить в письм-й ф-ме высший исполнит-ый орган гос- власти субъекта РФ или орган местного самоупр-ия о намерении продать зем уч-к с указанием цены и других существенных услов договора. </w:t>
      </w:r>
      <w:r>
        <w:rPr>
          <w:b/>
        </w:rPr>
        <w:t>3.</w:t>
      </w:r>
      <w:r>
        <w:t xml:space="preserve">Если субъект РФ или орган местного самоуп-ия откажется от покупки либо не уведомит о намерении приобрести продав-ый зем. уч-к в теч. месяца со дня поступл-я извещ-я, продавец вправе в теч года продать зем. участок 3-му лицу по цене не ниже указ-ой в извещении. При продаже зем уч-ка по цене ниже ранее заявл-ой цены или с изменен-м др существ-ых услов договора продавец обязан направить новое извещ-е. </w:t>
      </w:r>
      <w:r>
        <w:rPr>
          <w:b/>
        </w:rPr>
        <w:t>4.</w:t>
      </w:r>
      <w:r>
        <w:t xml:space="preserve">При продаже зем-го уч-ка с нарушением преимущественного права покупки субъект РФ или орган местного самоупр-ия имеет право в теч-е года с момента гос. регистрации перехода права собств-ти требовать в судебном порядке перевода на него прав и обязанностей покупателя. </w:t>
      </w:r>
    </w:p>
    <w:p w:rsidR="008B5366" w:rsidRDefault="008B5366">
      <w:pPr>
        <w:pStyle w:val="a4"/>
        <w:ind w:left="180" w:firstLine="108"/>
      </w:pPr>
      <w:r>
        <w:rPr>
          <w:b/>
          <w:i/>
        </w:rPr>
        <w:t>Аренда</w:t>
      </w:r>
      <w:r>
        <w:t xml:space="preserve"> м.б. предоставлены зем участки и земли с.х. назначения, кот прошли регистрацию. При аренде доли, закл-ся договоры с самим участником, кот действ-ет по доверенности др участ-ков долевой собств-ти либо со всем уч-ми. Договор аренды закл не более чем на 49 лет. Арендуемый участок может передаваться в собственность арендатора по истечении срока аренды (если указано в договоре). Арендатор, надлежащим образом исполнявший свои обязанности, по истечении срока договора аренды имеет преимущественное право на заключение договора аренды на новый срок. </w:t>
      </w:r>
    </w:p>
    <w:p w:rsidR="008B5366" w:rsidRDefault="008B5366">
      <w:pPr>
        <w:pStyle w:val="a4"/>
        <w:ind w:firstLine="567"/>
      </w:pPr>
      <w:r>
        <w:t>Земельный участок и-з земель с.-х. назначения может быть изъят принудительно у его собственника в судебном порядке в случае ненадлежащего использования.</w:t>
      </w:r>
    </w:p>
    <w:p w:rsidR="008B5366" w:rsidRDefault="008B5366">
      <w:pPr>
        <w:pStyle w:val="a4"/>
        <w:ind w:firstLine="567"/>
      </w:pPr>
      <w:r>
        <w:t>Земельные участки, находящиеся в гос. и муниципальной собственности, могут передаваться для осуществления с.-х. производства. Земельные участки, занятые пастбищами и находящиеся в гос. или муниципальной собственности, могут быть переданы гражданам и юридическим лицам только на праве аренды.</w:t>
      </w:r>
    </w:p>
    <w:p w:rsidR="008B5366" w:rsidRDefault="008B5366">
      <w:pPr>
        <w:pStyle w:val="a4"/>
        <w:ind w:firstLine="567"/>
      </w:pPr>
      <w:r>
        <w:t>Решение о порядке владения и пользования земельным участком, находящимся в долевой собственности, принимается общим собранием участников долевой собственности.</w:t>
      </w:r>
    </w:p>
    <w:p w:rsidR="008B5366" w:rsidRDefault="008B5366">
      <w:pPr>
        <w:jc w:val="both"/>
        <w:rPr>
          <w:b/>
        </w:rPr>
      </w:pPr>
    </w:p>
    <w:p w:rsidR="008B5366" w:rsidRDefault="008B5366">
      <w:pPr>
        <w:shd w:val="clear" w:color="auto" w:fill="FFFFFF"/>
        <w:ind w:right="24"/>
        <w:jc w:val="center"/>
        <w:rPr>
          <w:rFonts w:ascii="Arial" w:hAnsi="Arial"/>
          <w:b/>
        </w:rPr>
      </w:pPr>
      <w:r>
        <w:rPr>
          <w:rFonts w:ascii="Arial" w:hAnsi="Arial"/>
          <w:b/>
        </w:rPr>
        <w:t>83. Правовое положение с.-х. кооперативов.</w:t>
      </w:r>
    </w:p>
    <w:p w:rsidR="008B5366" w:rsidRDefault="008B5366">
      <w:pPr>
        <w:autoSpaceDE w:val="0"/>
        <w:autoSpaceDN w:val="0"/>
        <w:adjustRightInd w:val="0"/>
        <w:ind w:firstLine="540"/>
        <w:jc w:val="both"/>
      </w:pPr>
      <w:r>
        <w:t>Гражданский кодекс Российской Федерации, введенный в дей</w:t>
      </w:r>
      <w:r>
        <w:softHyphen/>
        <w:t>ствие с 1 января 1995 г., восстановил кооперативную форму пред</w:t>
      </w:r>
      <w:r>
        <w:softHyphen/>
        <w:t>принимательства, необоснованно отвергнутую ранее действовав</w:t>
      </w:r>
      <w:r>
        <w:softHyphen/>
        <w:t>шим законодательством. Дальнейшее развитие правовые и орга</w:t>
      </w:r>
      <w:r>
        <w:softHyphen/>
        <w:t>низационно-экономические основы деятельности сельскохозяй</w:t>
      </w:r>
      <w:r>
        <w:softHyphen/>
        <w:t>ственных кооперативов и их союзов получили в Законе Российской Федерации «О сельскохозяйственной кооперации», принятом Го</w:t>
      </w:r>
      <w:r>
        <w:softHyphen/>
        <w:t>сударственной Думой 15 ноября 1995 г.</w:t>
      </w:r>
    </w:p>
    <w:p w:rsidR="008B5366" w:rsidRDefault="008B5366">
      <w:pPr>
        <w:autoSpaceDE w:val="0"/>
        <w:autoSpaceDN w:val="0"/>
        <w:adjustRightInd w:val="0"/>
        <w:ind w:firstLine="540"/>
        <w:jc w:val="both"/>
      </w:pPr>
      <w:r>
        <w:t>Собственность кооперативов представляет собой разновид</w:t>
      </w:r>
      <w:r>
        <w:softHyphen/>
        <w:t>ность частной собственности юридических лиц, а кооперативы яв</w:t>
      </w:r>
      <w:r>
        <w:softHyphen/>
        <w:t>ляются одной из форм предпринимательской деятельности в раз</w:t>
      </w:r>
      <w:r>
        <w:softHyphen/>
        <w:t>личных отраслях народного хозяйства и единой системы не обра</w:t>
      </w:r>
      <w:r>
        <w:softHyphen/>
        <w:t>зуют, за исключением аграрной сферы, где им придается особое значение и где формируется система сельскохозяйственной коо</w:t>
      </w:r>
      <w:r>
        <w:softHyphen/>
        <w:t>перации.</w:t>
      </w:r>
    </w:p>
    <w:p w:rsidR="008B5366" w:rsidRDefault="008B5366">
      <w:pPr>
        <w:autoSpaceDE w:val="0"/>
        <w:autoSpaceDN w:val="0"/>
        <w:adjustRightInd w:val="0"/>
        <w:ind w:firstLine="540"/>
        <w:jc w:val="both"/>
      </w:pPr>
      <w:r>
        <w:rPr>
          <w:b/>
          <w:i/>
        </w:rPr>
        <w:t>Сельскохозяйственный кооператив</w:t>
      </w:r>
      <w:r>
        <w:rPr>
          <w:b/>
        </w:rPr>
        <w:t xml:space="preserve"> </w:t>
      </w:r>
      <w:r>
        <w:t>— организация, созданная сельскохозяйственными товаропроизводителями на основе доб</w:t>
      </w:r>
      <w:r>
        <w:softHyphen/>
        <w:t>ровольного членства для совместной производственной или иной хозяйственной деятельности, основанной на объединении их иму</w:t>
      </w:r>
      <w:r>
        <w:softHyphen/>
        <w:t>щественных паевых взносов в целях удовлетворения материаль</w:t>
      </w:r>
      <w:r>
        <w:softHyphen/>
        <w:t>ных и других потребностей членов кооператива.</w:t>
      </w:r>
    </w:p>
    <w:p w:rsidR="008B5366" w:rsidRDefault="008B5366">
      <w:pPr>
        <w:pStyle w:val="a5"/>
        <w:ind w:firstLine="567"/>
        <w:jc w:val="both"/>
        <w:rPr>
          <w:sz w:val="28"/>
        </w:rPr>
      </w:pPr>
      <w:r>
        <w:t xml:space="preserve">Кооперативы м.б. производственными и потребительскими. </w:t>
      </w:r>
      <w:r>
        <w:rPr>
          <w:i/>
          <w:sz w:val="28"/>
        </w:rPr>
        <w:t>Личное трудовое участие основных членов кооп-ва в хоз-ной деят-ти — главный признак, отличающий произв-ные коо-вы от потреб-х.</w:t>
      </w:r>
      <w:r>
        <w:rPr>
          <w:sz w:val="28"/>
        </w:rPr>
        <w:t xml:space="preserve"> В соответствии с ним основными членами произв-го кооп-ва м б только граждане (достигшие 16 лет), а не юр лица. Обязат-ми услов-ми при этом явл налич не менее пяти членов кооп-ва и выполнение ими не менее 50 % работ.</w:t>
      </w:r>
    </w:p>
    <w:p w:rsidR="008B5366" w:rsidRDefault="008B5366">
      <w:pPr>
        <w:autoSpaceDE w:val="0"/>
        <w:autoSpaceDN w:val="0"/>
        <w:adjustRightInd w:val="0"/>
        <w:ind w:firstLine="540"/>
        <w:jc w:val="both"/>
        <w:rPr>
          <w:i/>
          <w:u w:val="single"/>
        </w:rPr>
      </w:pPr>
      <w:r>
        <w:rPr>
          <w:i/>
          <w:u w:val="single"/>
        </w:rPr>
        <w:t>Сельскохозяйственный кооператив должен отвечать следую</w:t>
      </w:r>
      <w:r>
        <w:rPr>
          <w:i/>
          <w:u w:val="single"/>
        </w:rPr>
        <w:softHyphen/>
        <w:t>щим требованиям.</w:t>
      </w:r>
    </w:p>
    <w:p w:rsidR="008B5366" w:rsidRDefault="008B5366">
      <w:pPr>
        <w:autoSpaceDE w:val="0"/>
        <w:autoSpaceDN w:val="0"/>
        <w:adjustRightInd w:val="0"/>
        <w:ind w:firstLine="540"/>
        <w:jc w:val="both"/>
      </w:pPr>
      <w:r>
        <w:rPr>
          <w:b/>
        </w:rPr>
        <w:t>Во-первых,</w:t>
      </w:r>
      <w:r>
        <w:t xml:space="preserve"> кооператив подразумевает личное трудовое участие в его деятельности</w:t>
      </w:r>
    </w:p>
    <w:p w:rsidR="008B5366" w:rsidRDefault="008B5366">
      <w:pPr>
        <w:autoSpaceDE w:val="0"/>
        <w:autoSpaceDN w:val="0"/>
        <w:adjustRightInd w:val="0"/>
        <w:ind w:firstLine="540"/>
        <w:jc w:val="both"/>
      </w:pPr>
      <w:r>
        <w:rPr>
          <w:b/>
        </w:rPr>
        <w:t>Во-вторых,</w:t>
      </w:r>
      <w:r>
        <w:t xml:space="preserve"> кооператив создается только сельскохозяйственными товаропроизводителями, занятыми в про</w:t>
      </w:r>
      <w:r>
        <w:softHyphen/>
        <w:t>изводстве сельскохозяйственной продукции. При этом по закону сельскохозяйственные товаропроизводители должны произво</w:t>
      </w:r>
      <w:r>
        <w:softHyphen/>
        <w:t>дить не менее 50 % сельскохозяйственной продукции в общем объеме товаров (работ, услуг).</w:t>
      </w:r>
    </w:p>
    <w:p w:rsidR="008B5366" w:rsidRDefault="008B5366">
      <w:pPr>
        <w:autoSpaceDE w:val="0"/>
        <w:autoSpaceDN w:val="0"/>
        <w:adjustRightInd w:val="0"/>
        <w:ind w:firstLine="540"/>
        <w:jc w:val="both"/>
      </w:pPr>
      <w:r>
        <w:rPr>
          <w:b/>
        </w:rPr>
        <w:t>Во-третьих,</w:t>
      </w:r>
      <w:r>
        <w:t xml:space="preserve"> кооператив создается на основе добровольного членства. Участники кооператива подразделяются на основных и ас</w:t>
      </w:r>
      <w:r>
        <w:softHyphen/>
        <w:t>социированных членов.</w:t>
      </w:r>
    </w:p>
    <w:p w:rsidR="008B5366" w:rsidRDefault="008B5366">
      <w:pPr>
        <w:autoSpaceDE w:val="0"/>
        <w:autoSpaceDN w:val="0"/>
        <w:adjustRightInd w:val="0"/>
        <w:ind w:firstLine="540"/>
        <w:jc w:val="both"/>
      </w:pPr>
      <w:r>
        <w:rPr>
          <w:i/>
        </w:rPr>
        <w:t xml:space="preserve">Основные члены кооператива — </w:t>
      </w:r>
      <w:r>
        <w:t>физические и (или) юридичес</w:t>
      </w:r>
      <w:r>
        <w:softHyphen/>
        <w:t>кие лица, внесшие паевой взнос в установленном уставом коопе</w:t>
      </w:r>
      <w:r>
        <w:softHyphen/>
        <w:t>ратива размере и порядке и принятые в кооператив с правом голо</w:t>
      </w:r>
      <w:r>
        <w:softHyphen/>
        <w:t>са.</w:t>
      </w:r>
    </w:p>
    <w:p w:rsidR="008B5366" w:rsidRDefault="008B5366">
      <w:pPr>
        <w:autoSpaceDE w:val="0"/>
        <w:autoSpaceDN w:val="0"/>
        <w:adjustRightInd w:val="0"/>
        <w:ind w:firstLine="540"/>
        <w:jc w:val="both"/>
      </w:pPr>
      <w:r>
        <w:rPr>
          <w:i/>
        </w:rPr>
        <w:t xml:space="preserve">Ассоциированные члены кооператива </w:t>
      </w:r>
      <w:r>
        <w:t>(своего рода вкладчики) — физические и (или) юридические лица, внесшие паевой взнос, по которому они получают дивиденды, но не имеют права голоса, за исключением случаев, предусмотренных законом и уставом коо</w:t>
      </w:r>
      <w:r>
        <w:softHyphen/>
        <w:t>ператива, например, если они являются работниками кооператива или внесли в кооператив значительный паевой взнос.</w:t>
      </w:r>
    </w:p>
    <w:p w:rsidR="008B5366" w:rsidRDefault="008B5366">
      <w:pPr>
        <w:autoSpaceDE w:val="0"/>
        <w:autoSpaceDN w:val="0"/>
        <w:adjustRightInd w:val="0"/>
        <w:ind w:firstLine="540"/>
        <w:jc w:val="both"/>
      </w:pPr>
      <w:r>
        <w:rPr>
          <w:b/>
        </w:rPr>
        <w:t>В-четвертых,</w:t>
      </w:r>
      <w:r>
        <w:t xml:space="preserve"> кооперативы всегда являются объединением лиц, а не капиталов; их цель — не извлечение прибыли, а удовлетворе</w:t>
      </w:r>
      <w:r>
        <w:softHyphen/>
        <w:t>ние материальных и иных потребностей своих членов.</w:t>
      </w:r>
      <w:r>
        <w:rPr>
          <w:sz w:val="20"/>
        </w:rPr>
        <w:t xml:space="preserve"> </w:t>
      </w:r>
    </w:p>
    <w:p w:rsidR="008B5366" w:rsidRDefault="008B5366">
      <w:r>
        <w:rPr>
          <w:b/>
        </w:rPr>
        <w:t>Виды производственных:</w:t>
      </w:r>
      <w:r>
        <w:t xml:space="preserve"> с.х. артели (колхозы), рыболовецкие артели, кооп-ные хозя-ва (коопхозы) и др.</w:t>
      </w:r>
    </w:p>
    <w:p w:rsidR="008B5366" w:rsidRDefault="008B5366">
      <w:pPr>
        <w:jc w:val="both"/>
      </w:pPr>
      <w:r>
        <w:rPr>
          <w:b/>
        </w:rPr>
        <w:t xml:space="preserve">Виды непроизводственных: </w:t>
      </w:r>
      <w:r>
        <w:t>перерабатывающие, сбытовые (торговые), обслуживающие, снабженческие, садоводческие, огороднические, животноводческие, кредитные, страховые и др.</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84. Правовое положение крестьянского (фермерского) хозяйства.</w:t>
      </w:r>
    </w:p>
    <w:p w:rsidR="008B5366" w:rsidRDefault="008B5366">
      <w:pPr>
        <w:autoSpaceDE w:val="0"/>
        <w:autoSpaceDN w:val="0"/>
        <w:adjustRightInd w:val="0"/>
        <w:ind w:firstLine="540"/>
        <w:jc w:val="both"/>
      </w:pPr>
      <w:r>
        <w:t>Согласно Гражданскому кодексу Российской Федерации крес</w:t>
      </w:r>
      <w:r>
        <w:softHyphen/>
        <w:t>тьянское (фермерское) хозяйство — это разновидность индивиду</w:t>
      </w:r>
      <w:r>
        <w:softHyphen/>
        <w:t>альной предпринимательской деятельности в сельскохозяйствен</w:t>
      </w:r>
      <w:r>
        <w:softHyphen/>
        <w:t>ном производстве без образования юридического лица. Оно фак</w:t>
      </w:r>
      <w:r>
        <w:softHyphen/>
        <w:t>тически стало равноправным членом экономической системы.</w:t>
      </w:r>
    </w:p>
    <w:p w:rsidR="008B5366" w:rsidRDefault="008B5366">
      <w:pPr>
        <w:autoSpaceDE w:val="0"/>
        <w:autoSpaceDN w:val="0"/>
        <w:adjustRightInd w:val="0"/>
        <w:ind w:firstLine="540"/>
        <w:jc w:val="both"/>
      </w:pPr>
      <w:r>
        <w:t>Российское законодательство, регулирующее деятельность крестьянских (фермерских) хозяйств, основано на том, что между крестьянскими и фермерскими хозяйствами различия практичес</w:t>
      </w:r>
      <w:r>
        <w:softHyphen/>
        <w:t>ки отсутствуют. Если же ориентироваться на мировое фермерство как исторически сложившееся и экономически устойчивое, мож</w:t>
      </w:r>
      <w:r>
        <w:softHyphen/>
        <w:t xml:space="preserve">но выделить несколько оснований для разделения хозяйств на </w:t>
      </w:r>
      <w:r>
        <w:rPr>
          <w:i/>
          <w:u w:val="single"/>
        </w:rPr>
        <w:t>крестьянские</w:t>
      </w:r>
      <w:r>
        <w:t xml:space="preserve"> и </w:t>
      </w:r>
      <w:r>
        <w:rPr>
          <w:i/>
          <w:u w:val="single"/>
        </w:rPr>
        <w:t>фермерские</w:t>
      </w:r>
      <w:r>
        <w:t>.</w:t>
      </w:r>
    </w:p>
    <w:p w:rsidR="008B5366" w:rsidRDefault="008B5366">
      <w:pPr>
        <w:autoSpaceDE w:val="0"/>
        <w:autoSpaceDN w:val="0"/>
        <w:adjustRightInd w:val="0"/>
        <w:ind w:firstLine="540"/>
        <w:jc w:val="both"/>
      </w:pPr>
      <w:r>
        <w:t>Крестьянские хозяйства создаются для производства продук</w:t>
      </w:r>
      <w:r>
        <w:softHyphen/>
        <w:t>ции в объемах, в основном соответствующих потребностям семьи. На рынок они поставляют столько продукции, сколько нужно, чтобы на выручку от ее реализации можно было приобрести необ</w:t>
      </w:r>
      <w:r>
        <w:softHyphen/>
        <w:t>ходимые средства производства и предметы домашнего хозяйства. В их основе — собственность на небольшой участок земли (чаще аренда). В классическом варианте в крестьянском хозяйстве ис</w:t>
      </w:r>
      <w:r>
        <w:softHyphen/>
        <w:t>пользуется весь трудовой потенциал семьи, то есть оно обеспечи</w:t>
      </w:r>
      <w:r>
        <w:softHyphen/>
        <w:t>вает занятость всех трудоспособных ее членов.</w:t>
      </w:r>
    </w:p>
    <w:p w:rsidR="008B5366" w:rsidRDefault="008B5366">
      <w:pPr>
        <w:autoSpaceDE w:val="0"/>
        <w:autoSpaceDN w:val="0"/>
        <w:adjustRightInd w:val="0"/>
        <w:ind w:firstLine="540"/>
        <w:jc w:val="both"/>
      </w:pPr>
      <w:r>
        <w:t>Фермерские хозяйства, наоборот, изначально создавались для работы на рынок, осуществления крупного товарного производ</w:t>
      </w:r>
      <w:r>
        <w:softHyphen/>
        <w:t>ства. Они не могут обходиться без найма рабочей силы (как прави</w:t>
      </w:r>
      <w:r>
        <w:softHyphen/>
        <w:t>ло, на постоянной основе), широкого использования современ</w:t>
      </w:r>
      <w:r>
        <w:softHyphen/>
        <w:t>ных средств механизации и индустриальных технологий. В России таких хозяйств пока немного.</w:t>
      </w:r>
    </w:p>
    <w:p w:rsidR="008B5366" w:rsidRDefault="008B5366">
      <w:pPr>
        <w:autoSpaceDE w:val="0"/>
        <w:autoSpaceDN w:val="0"/>
        <w:adjustRightInd w:val="0"/>
        <w:ind w:firstLine="540"/>
        <w:jc w:val="both"/>
      </w:pPr>
      <w:r>
        <w:t>Гражданин, решивший создать крестьянское (фермерское) хо</w:t>
      </w:r>
      <w:r>
        <w:softHyphen/>
        <w:t>зяйство, должен придерживаться следующих основных принципов:</w:t>
      </w:r>
    </w:p>
    <w:p w:rsidR="008B5366" w:rsidRDefault="008B5366">
      <w:pPr>
        <w:jc w:val="both"/>
        <w:rPr>
          <w:i/>
        </w:rPr>
      </w:pPr>
      <w:r>
        <w:rPr>
          <w:i/>
        </w:rPr>
        <w:t>Добровольность создания хозяйства, выбора хозяйственных парт</w:t>
      </w:r>
      <w:r>
        <w:rPr>
          <w:i/>
        </w:rPr>
        <w:softHyphen/>
        <w:t>неров и форм взаимодействия с ними.</w:t>
      </w:r>
    </w:p>
    <w:p w:rsidR="008B5366" w:rsidRDefault="008B5366">
      <w:pPr>
        <w:jc w:val="both"/>
        <w:rPr>
          <w:i/>
        </w:rPr>
      </w:pPr>
      <w:r>
        <w:rPr>
          <w:i/>
        </w:rPr>
        <w:t>Право выбора наиболее предпочтительного варианта предостав</w:t>
      </w:r>
      <w:r>
        <w:rPr>
          <w:i/>
        </w:rPr>
        <w:softHyphen/>
        <w:t>ления земельного участка: в собственность, пожизненное наследуемое владение, аренду</w:t>
      </w:r>
    </w:p>
    <w:p w:rsidR="008B5366" w:rsidRDefault="008B5366">
      <w:pPr>
        <w:jc w:val="both"/>
        <w:rPr>
          <w:i/>
        </w:rPr>
      </w:pPr>
      <w:r>
        <w:rPr>
          <w:i/>
        </w:rPr>
        <w:t>Достаточность средств (ресурсов) с учетом предполагаемых объе</w:t>
      </w:r>
      <w:r>
        <w:rPr>
          <w:i/>
        </w:rPr>
        <w:softHyphen/>
        <w:t>мов производства</w:t>
      </w:r>
    </w:p>
    <w:p w:rsidR="008B5366" w:rsidRDefault="008B5366">
      <w:pPr>
        <w:jc w:val="both"/>
        <w:rPr>
          <w:i/>
        </w:rPr>
      </w:pPr>
      <w:r>
        <w:rPr>
          <w:i/>
        </w:rPr>
        <w:t>собственности на средства производства и жилой дом</w:t>
      </w:r>
    </w:p>
    <w:p w:rsidR="008B5366" w:rsidRDefault="008B5366">
      <w:pPr>
        <w:jc w:val="both"/>
        <w:rPr>
          <w:i/>
        </w:rPr>
      </w:pPr>
      <w:r>
        <w:rPr>
          <w:i/>
        </w:rPr>
        <w:t>Универсальность, многопрофильность работника</w:t>
      </w:r>
    </w:p>
    <w:p w:rsidR="008B5366" w:rsidRDefault="008B5366">
      <w:pPr>
        <w:jc w:val="both"/>
        <w:rPr>
          <w:i/>
        </w:rPr>
      </w:pPr>
      <w:r>
        <w:rPr>
          <w:i/>
        </w:rPr>
        <w:t>Равноправность экономических условий функционирования</w:t>
      </w:r>
    </w:p>
    <w:p w:rsidR="008B5366" w:rsidRDefault="008B5366">
      <w:pPr>
        <w:jc w:val="both"/>
        <w:rPr>
          <w:i/>
        </w:rPr>
      </w:pPr>
      <w:r>
        <w:rPr>
          <w:i/>
        </w:rPr>
        <w:t>Полная экономическая ответственность</w:t>
      </w:r>
    </w:p>
    <w:p w:rsidR="008B5366" w:rsidRDefault="008B5366">
      <w:pPr>
        <w:autoSpaceDE w:val="0"/>
        <w:autoSpaceDN w:val="0"/>
        <w:adjustRightInd w:val="0"/>
        <w:ind w:firstLine="540"/>
        <w:jc w:val="both"/>
      </w:pPr>
      <w:r>
        <w:t>Перед крестьянским (фермерским) хозяйством стоят следую</w:t>
      </w:r>
      <w:r>
        <w:softHyphen/>
        <w:t>щие основные задачи:</w:t>
      </w:r>
    </w:p>
    <w:p w:rsidR="008B5366" w:rsidRDefault="008B5366" w:rsidP="008B5366">
      <w:pPr>
        <w:numPr>
          <w:ilvl w:val="0"/>
          <w:numId w:val="38"/>
        </w:numPr>
        <w:tabs>
          <w:tab w:val="clear" w:pos="360"/>
          <w:tab w:val="num" w:pos="900"/>
        </w:tabs>
        <w:autoSpaceDE w:val="0"/>
        <w:autoSpaceDN w:val="0"/>
        <w:adjustRightInd w:val="0"/>
        <w:ind w:left="900"/>
        <w:jc w:val="both"/>
      </w:pPr>
      <w:r>
        <w:t>производство, переработка и сбыт сельскохозяйственной про</w:t>
      </w:r>
      <w:r>
        <w:softHyphen/>
        <w:t>дукции;</w:t>
      </w:r>
    </w:p>
    <w:p w:rsidR="008B5366" w:rsidRDefault="008B5366" w:rsidP="008B5366">
      <w:pPr>
        <w:numPr>
          <w:ilvl w:val="0"/>
          <w:numId w:val="38"/>
        </w:numPr>
        <w:tabs>
          <w:tab w:val="clear" w:pos="360"/>
          <w:tab w:val="num" w:pos="900"/>
        </w:tabs>
        <w:autoSpaceDE w:val="0"/>
        <w:autoSpaceDN w:val="0"/>
        <w:adjustRightInd w:val="0"/>
        <w:ind w:left="900"/>
        <w:jc w:val="both"/>
      </w:pPr>
      <w:r>
        <w:t>рациональное и максимально эффективное использование зе</w:t>
      </w:r>
      <w:r>
        <w:softHyphen/>
        <w:t>мельных угодий, повышение их плодородия;</w:t>
      </w:r>
    </w:p>
    <w:p w:rsidR="008B5366" w:rsidRDefault="008B5366" w:rsidP="008B5366">
      <w:pPr>
        <w:numPr>
          <w:ilvl w:val="0"/>
          <w:numId w:val="38"/>
        </w:numPr>
        <w:tabs>
          <w:tab w:val="clear" w:pos="360"/>
          <w:tab w:val="num" w:pos="900"/>
        </w:tabs>
        <w:autoSpaceDE w:val="0"/>
        <w:autoSpaceDN w:val="0"/>
        <w:adjustRightInd w:val="0"/>
        <w:ind w:left="900"/>
        <w:jc w:val="both"/>
      </w:pPr>
      <w:r>
        <w:t>обеспечение занятости сельского населения;</w:t>
      </w:r>
    </w:p>
    <w:p w:rsidR="008B5366" w:rsidRDefault="008B5366" w:rsidP="008B5366">
      <w:pPr>
        <w:numPr>
          <w:ilvl w:val="0"/>
          <w:numId w:val="38"/>
        </w:numPr>
        <w:tabs>
          <w:tab w:val="clear" w:pos="360"/>
          <w:tab w:val="num" w:pos="900"/>
        </w:tabs>
        <w:autoSpaceDE w:val="0"/>
        <w:autoSpaceDN w:val="0"/>
        <w:adjustRightInd w:val="0"/>
        <w:ind w:left="900"/>
        <w:jc w:val="both"/>
      </w:pPr>
      <w:r>
        <w:t>участие трудом, материальными или денежными ресурсами в Социальном развитии местности, в которой расположено хозяй</w:t>
      </w:r>
      <w:r>
        <w:softHyphen/>
        <w:t>ство.</w:t>
      </w:r>
    </w:p>
    <w:p w:rsidR="008B5366" w:rsidRDefault="008B5366">
      <w:pPr>
        <w:pStyle w:val="a4"/>
        <w:ind w:left="180"/>
        <w:jc w:val="center"/>
        <w:rPr>
          <w:b/>
        </w:rPr>
      </w:pPr>
    </w:p>
    <w:p w:rsidR="008B5366" w:rsidRDefault="008B5366">
      <w:pPr>
        <w:shd w:val="clear" w:color="auto" w:fill="FFFFFF"/>
        <w:ind w:right="24"/>
        <w:jc w:val="center"/>
        <w:rPr>
          <w:rFonts w:ascii="Arial" w:hAnsi="Arial"/>
          <w:b/>
        </w:rPr>
      </w:pPr>
      <w:r>
        <w:rPr>
          <w:rFonts w:ascii="Arial" w:hAnsi="Arial"/>
          <w:b/>
        </w:rPr>
        <w:t>85. Конституционные основы осуществления власти в РФ.</w:t>
      </w:r>
    </w:p>
    <w:p w:rsidR="008B5366" w:rsidRDefault="008B5366">
      <w:pPr>
        <w:jc w:val="both"/>
      </w:pPr>
      <w:r>
        <w:t xml:space="preserve">      </w:t>
      </w:r>
    </w:p>
    <w:p w:rsidR="008B5366" w:rsidRDefault="008B5366">
      <w:pPr>
        <w:ind w:firstLine="567"/>
        <w:jc w:val="both"/>
      </w:pPr>
      <w:r>
        <w:t>Россия есть демократическое федеративное правовое государство с республиканской формой правления. Российская Федерация состоит из республик, краев, областей, городов федерального значения, автономной области, 10 автономных округов - равноправных субъектов Российской Федерации.</w:t>
      </w:r>
    </w:p>
    <w:p w:rsidR="008B5366" w:rsidRDefault="008B5366">
      <w:pPr>
        <w:ind w:firstLine="567"/>
        <w:jc w:val="both"/>
      </w:pPr>
      <w:r>
        <w:t>Во взаимоотношениях с федеральными органами государственной власти все субъекты Российской Федерации между собой равноправны</w:t>
      </w:r>
    </w:p>
    <w:p w:rsidR="008B5366" w:rsidRDefault="008B5366">
      <w:pPr>
        <w:ind w:firstLine="567"/>
        <w:jc w:val="both"/>
      </w:pPr>
      <w: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8B5366" w:rsidRDefault="008B5366">
      <w:pPr>
        <w:ind w:firstLine="567"/>
        <w:jc w:val="both"/>
      </w:pPr>
      <w:r>
        <w:fldChar w:fldCharType="begin"/>
      </w:r>
      <w:r>
        <w:instrText>PRIVATE</w:instrText>
      </w:r>
      <w:r>
        <w:fldChar w:fldCharType="end"/>
      </w:r>
      <w: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 (Конституционный Суд РФ, Верховный Суд РФ, Высший Суд РФ,).</w:t>
      </w:r>
    </w:p>
    <w:p w:rsidR="008B5366" w:rsidRDefault="008B5366">
      <w:pPr>
        <w:ind w:firstLine="567"/>
        <w:jc w:val="both"/>
      </w:pPr>
      <w:r>
        <w:fldChar w:fldCharType="begin"/>
      </w:r>
      <w:r>
        <w:instrText>PRIVATE</w:instrText>
      </w:r>
      <w:r>
        <w:fldChar w:fldCharType="end"/>
      </w:r>
      <w:r>
        <w:t>Государственную власть в субъектах Российской Федерации осуществляют образуемые ими органы государственной власти.</w:t>
      </w:r>
    </w:p>
    <w:p w:rsidR="008B5366" w:rsidRDefault="008B5366">
      <w:pPr>
        <w:ind w:firstLine="567"/>
        <w:jc w:val="both"/>
      </w:pPr>
      <w:r>
        <w:fldChar w:fldCharType="begin"/>
      </w:r>
      <w:r>
        <w:instrText>PRIVATE</w:instrText>
      </w:r>
      <w:r>
        <w:fldChar w:fldCharType="end"/>
      </w:r>
      <w:r>
        <w:fldChar w:fldCharType="begin"/>
      </w:r>
      <w:r>
        <w:instrText>PRIVATE</w:instrText>
      </w:r>
      <w:r>
        <w:fldChar w:fldCharType="end"/>
      </w:r>
      <w:r>
        <w:fldChar w:fldCharType="begin"/>
      </w:r>
      <w:r>
        <w:instrText>PRIVATE</w:instrText>
      </w:r>
      <w:r>
        <w:fldChar w:fldCharType="end"/>
      </w: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8B5366" w:rsidRDefault="008B5366">
      <w:pPr>
        <w:ind w:firstLine="567"/>
        <w:jc w:val="both"/>
      </w:pPr>
      <w:r>
        <w:t>Государственная деятельность осуществляется через органы гос. власти. Система органов гос. власти состоит из тех, которые определены Конституцией РФ, и тех, создание которых обусловлено функциями и полномочиями конституционных органов. По срокам полномочий органы бывают постоянные и временные.</w:t>
      </w:r>
    </w:p>
    <w:p w:rsidR="008B5366" w:rsidRDefault="008B5366">
      <w:pPr>
        <w:ind w:firstLine="567"/>
        <w:jc w:val="both"/>
      </w:pPr>
      <w:r>
        <w:t>В зависимости от правовой базы образования можно выделить гос. органы. Создаваемые на основе:</w:t>
      </w:r>
    </w:p>
    <w:p w:rsidR="008B5366" w:rsidRDefault="008B5366" w:rsidP="008B5366">
      <w:pPr>
        <w:numPr>
          <w:ilvl w:val="0"/>
          <w:numId w:val="13"/>
        </w:numPr>
        <w:ind w:left="0" w:firstLine="567"/>
        <w:jc w:val="both"/>
      </w:pPr>
      <w:r>
        <w:t>Конституции РФ;</w:t>
      </w:r>
    </w:p>
    <w:p w:rsidR="008B5366" w:rsidRDefault="008B5366" w:rsidP="008B5366">
      <w:pPr>
        <w:numPr>
          <w:ilvl w:val="0"/>
          <w:numId w:val="13"/>
        </w:numPr>
        <w:ind w:left="0" w:firstLine="567"/>
        <w:jc w:val="both"/>
      </w:pPr>
      <w:r>
        <w:t>Фед. конституционных законов, фед. законов;</w:t>
      </w:r>
    </w:p>
    <w:p w:rsidR="008B5366" w:rsidRDefault="008B5366" w:rsidP="008B5366">
      <w:pPr>
        <w:numPr>
          <w:ilvl w:val="0"/>
          <w:numId w:val="13"/>
        </w:numPr>
        <w:ind w:left="0" w:firstLine="567"/>
        <w:jc w:val="both"/>
      </w:pPr>
      <w:r>
        <w:t>Постановления Правительства РФ;</w:t>
      </w:r>
    </w:p>
    <w:p w:rsidR="008B5366" w:rsidRDefault="008B5366" w:rsidP="008B5366">
      <w:pPr>
        <w:numPr>
          <w:ilvl w:val="0"/>
          <w:numId w:val="13"/>
        </w:numPr>
        <w:ind w:left="0" w:firstLine="567"/>
        <w:jc w:val="both"/>
      </w:pPr>
      <w:r>
        <w:t>Указов Президента РФ; законодательных актов субъектов РФ.</w:t>
      </w:r>
    </w:p>
    <w:p w:rsidR="008B5366" w:rsidRDefault="008B5366">
      <w:pPr>
        <w:ind w:firstLine="567"/>
        <w:jc w:val="both"/>
      </w:pPr>
    </w:p>
    <w:p w:rsidR="008B5366" w:rsidRDefault="008B5366">
      <w:pPr>
        <w:shd w:val="clear" w:color="auto" w:fill="FFFFFF"/>
        <w:ind w:right="24"/>
        <w:jc w:val="center"/>
        <w:rPr>
          <w:rFonts w:ascii="Arial" w:hAnsi="Arial"/>
          <w:b/>
        </w:rPr>
      </w:pPr>
      <w:r>
        <w:rPr>
          <w:rFonts w:ascii="Arial" w:hAnsi="Arial"/>
          <w:b/>
        </w:rPr>
        <w:t>86. Право собственности: понятие, формы и содержание</w:t>
      </w:r>
    </w:p>
    <w:p w:rsidR="008B5366" w:rsidRDefault="008B5366">
      <w:pPr>
        <w:pStyle w:val="a4"/>
        <w:ind w:firstLine="567"/>
      </w:pPr>
      <w:r>
        <w:t xml:space="preserve">Собственность является отношением определенных лиц к имуществу и иным принадлежащим им материальным благам. Содержанием отношений собственности является принадлежность имущества определенным лицам, которые имеют право использовать принадлежащее им имущество по своему усмотрению. Право регулирует отношения между людьми по поводу имущества. </w:t>
      </w:r>
      <w:r>
        <w:rPr>
          <w:b/>
          <w:i/>
        </w:rPr>
        <w:t>Право собственности</w:t>
      </w:r>
      <w:r>
        <w:t xml:space="preserve"> – это совокупность установленных государством правовых норм, закрепляющих, регулирующих и охраняющих имущество конкретных лиц.</w:t>
      </w:r>
    </w:p>
    <w:p w:rsidR="008B5366" w:rsidRDefault="008B5366">
      <w:pPr>
        <w:ind w:firstLine="567"/>
        <w:rPr>
          <w:b/>
          <w:i/>
        </w:rPr>
      </w:pPr>
      <w:r>
        <w:rPr>
          <w:b/>
          <w:i/>
        </w:rPr>
        <w:t xml:space="preserve">Понятие: </w:t>
      </w:r>
    </w:p>
    <w:p w:rsidR="008B5366" w:rsidRDefault="008B5366" w:rsidP="008B5366">
      <w:pPr>
        <w:numPr>
          <w:ilvl w:val="0"/>
          <w:numId w:val="13"/>
        </w:numPr>
        <w:ind w:left="0" w:firstLine="567"/>
      </w:pPr>
      <w:r>
        <w:t>в объективном смысле - совокупность правовых норм, регулирующих и охраняющих состояние принадлежности материальных благ конкретным лицам.</w:t>
      </w:r>
    </w:p>
    <w:p w:rsidR="008B5366" w:rsidRDefault="008B5366" w:rsidP="008B5366">
      <w:pPr>
        <w:numPr>
          <w:ilvl w:val="0"/>
          <w:numId w:val="13"/>
        </w:numPr>
        <w:ind w:left="0" w:firstLine="567"/>
      </w:pPr>
      <w:r>
        <w:t xml:space="preserve"> В субъективном смысле – мера возможности поведения собственника, который в праве по своему усмотрению: владеть, пользоваться, распоряжаться.</w:t>
      </w:r>
    </w:p>
    <w:p w:rsidR="008B5366" w:rsidRDefault="008B5366">
      <w:pPr>
        <w:ind w:firstLine="567"/>
        <w:rPr>
          <w:b/>
          <w:i/>
        </w:rPr>
      </w:pPr>
      <w:r>
        <w:rPr>
          <w:b/>
          <w:i/>
        </w:rPr>
        <w:t>Формы:</w:t>
      </w:r>
    </w:p>
    <w:p w:rsidR="008B5366" w:rsidRDefault="008B5366" w:rsidP="008B5366">
      <w:pPr>
        <w:numPr>
          <w:ilvl w:val="0"/>
          <w:numId w:val="13"/>
        </w:numPr>
        <w:ind w:left="0" w:firstLine="567"/>
      </w:pPr>
      <w:r>
        <w:t>право собственности граждан и юр. лиц (частная собственность);</w:t>
      </w:r>
    </w:p>
    <w:p w:rsidR="008B5366" w:rsidRDefault="008B5366" w:rsidP="008B5366">
      <w:pPr>
        <w:numPr>
          <w:ilvl w:val="0"/>
          <w:numId w:val="13"/>
        </w:numPr>
        <w:ind w:left="0" w:firstLine="567"/>
      </w:pPr>
      <w:r>
        <w:t>право собственности РФ и субъектов РФ (государственная собственность);</w:t>
      </w:r>
    </w:p>
    <w:p w:rsidR="008B5366" w:rsidRDefault="008B5366" w:rsidP="008B5366">
      <w:pPr>
        <w:numPr>
          <w:ilvl w:val="0"/>
          <w:numId w:val="13"/>
        </w:numPr>
        <w:ind w:left="0" w:firstLine="567"/>
      </w:pPr>
      <w:r>
        <w:t xml:space="preserve"> право собственности муниципальных образований (муниципальная собственность).</w:t>
      </w:r>
    </w:p>
    <w:p w:rsidR="008B5366" w:rsidRDefault="008B5366">
      <w:pPr>
        <w:ind w:firstLine="567"/>
      </w:pPr>
      <w:r>
        <w:t>Отношения собственности в экономическом смысле – это отношения между людьми по поводу определенных материальных благ, выражающиеся в принадлежности этих благ одним  лицам и в устранении притязаний на них со стороны других лиц.</w:t>
      </w:r>
    </w:p>
    <w:p w:rsidR="008B5366" w:rsidRDefault="008B5366">
      <w:pPr>
        <w:pStyle w:val="a4"/>
        <w:ind w:firstLine="567"/>
      </w:pPr>
      <w:r>
        <w:t>В соответствии с законом собственнику принадлежат права владения, пользования и распоряжения своим имуществом. Правомочие распоряжения отличает собственника от иных владельцев имущества.</w:t>
      </w:r>
    </w:p>
    <w:p w:rsidR="008B5366" w:rsidRDefault="008B5366">
      <w:pPr>
        <w:pStyle w:val="a4"/>
        <w:ind w:firstLine="567"/>
      </w:pPr>
      <w:r>
        <w:t xml:space="preserve">Главная отличительная черта права собственности в том, что собственник имеет право устранять других лиц от господства над принадлежащим ему имуществом, т.е. он действует по своем усмотрению. </w:t>
      </w:r>
    </w:p>
    <w:p w:rsidR="008B5366" w:rsidRDefault="008B5366">
      <w:pPr>
        <w:pStyle w:val="a4"/>
        <w:ind w:firstLine="567"/>
      </w:pPr>
      <w:r>
        <w:t>Право собственности не только предоставляет собственнику абсолютные права, но и налагает на него определенные обязанности. Собственник несет бремя содержания принадлежащего ему имущества (расходы по содержания, ремонту и охране имущества, уплате налогов, риск гибели и уничтожения имущества.</w:t>
      </w:r>
    </w:p>
    <w:p w:rsidR="008B5366" w:rsidRDefault="008B5366">
      <w:pPr>
        <w:pStyle w:val="a4"/>
        <w:ind w:left="180" w:firstLine="108"/>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ИКС</w:t>
      </w:r>
    </w:p>
    <w:p w:rsidR="008B5366" w:rsidRDefault="008B5366">
      <w:pPr>
        <w:pStyle w:val="6"/>
      </w:pPr>
      <w:r>
        <w:t>87. ИКС АПК. Осн. ф-ции и модели организации</w:t>
      </w:r>
    </w:p>
    <w:p w:rsidR="008B5366" w:rsidRDefault="008B5366">
      <w:pPr>
        <w:pStyle w:val="a5"/>
        <w:ind w:firstLine="180"/>
        <w:jc w:val="both"/>
        <w:rPr>
          <w:sz w:val="28"/>
        </w:rPr>
      </w:pPr>
      <w:r>
        <w:rPr>
          <w:sz w:val="28"/>
        </w:rPr>
        <w:t xml:space="preserve">1913 г. – 9000 консульт-тов, сегодня – 2000. Создали – ученики Петровской академии. 1994г. – созд. Головной Центр ИКС РФ (задача: созд-е ИКС на местах). </w:t>
      </w:r>
      <w:r>
        <w:rPr>
          <w:b/>
          <w:i/>
          <w:sz w:val="28"/>
        </w:rPr>
        <w:t xml:space="preserve">Принципы ИКС: </w:t>
      </w:r>
      <w:r>
        <w:rPr>
          <w:sz w:val="28"/>
        </w:rPr>
        <w:t xml:space="preserve">обратная связь; открытость; гибкость; ориентация на запросы товоропр-лей; обновление инф-ных рес-в; оператив. предоставл-е услуг; защищ-ть от полит.влияния; конфеденциальность услуг; многообразие орг-ных форм; финансир-е из разных ист-ков. </w:t>
      </w:r>
      <w:r>
        <w:rPr>
          <w:b/>
          <w:i/>
          <w:sz w:val="28"/>
        </w:rPr>
        <w:t>Важн. ф-ция ИКС</w:t>
      </w:r>
      <w:r>
        <w:rPr>
          <w:sz w:val="28"/>
        </w:rPr>
        <w:t xml:space="preserve">- науч. тов. произ-й приним. самос-е рац. реш. </w:t>
      </w:r>
      <w:r>
        <w:rPr>
          <w:b/>
          <w:i/>
          <w:sz w:val="28"/>
        </w:rPr>
        <w:t>Гл. ф-ция ИКС</w:t>
      </w:r>
      <w:r>
        <w:rPr>
          <w:sz w:val="28"/>
        </w:rPr>
        <w:t xml:space="preserve">-повыш. уровня компетенции ферм-в для их грамотного принятия упр.реш. </w:t>
      </w:r>
      <w:r>
        <w:rPr>
          <w:b/>
          <w:i/>
          <w:sz w:val="28"/>
        </w:rPr>
        <w:t>Задача ИКС</w:t>
      </w:r>
      <w:r>
        <w:rPr>
          <w:sz w:val="28"/>
        </w:rPr>
        <w:t xml:space="preserve"> – обучение с/х това-ропроизв., чтобы они могли реш.: изме-ть или нет свой способ ведения хоз-ва.  </w:t>
      </w:r>
      <w:r>
        <w:rPr>
          <w:b/>
          <w:i/>
          <w:sz w:val="28"/>
          <w:u w:val="single"/>
        </w:rPr>
        <w:t>Вторая Функц. ИКС:</w:t>
      </w:r>
      <w:r>
        <w:rPr>
          <w:sz w:val="28"/>
        </w:rPr>
        <w:t xml:space="preserve"> рост темпов разв-я с.-х. </w:t>
      </w:r>
      <w:r>
        <w:rPr>
          <w:sz w:val="28"/>
          <w:u w:val="single"/>
        </w:rPr>
        <w:t>Усл. эфф-й раб. ИКС:</w:t>
      </w:r>
      <w:r>
        <w:rPr>
          <w:sz w:val="28"/>
        </w:rPr>
        <w:t xml:space="preserve"> сочет-е в ней функц. образ-ния, распрост-я знаний (инф.), науки и консул-я. </w:t>
      </w:r>
    </w:p>
    <w:p w:rsidR="008B5366" w:rsidRDefault="008B5366">
      <w:pPr>
        <w:pStyle w:val="a5"/>
        <w:ind w:firstLine="180"/>
        <w:jc w:val="both"/>
        <w:rPr>
          <w:i/>
          <w:sz w:val="28"/>
        </w:rPr>
      </w:pPr>
      <w:r>
        <w:rPr>
          <w:b/>
          <w:i/>
          <w:sz w:val="28"/>
        </w:rPr>
        <w:t>Модели орг-ции ИКС:</w:t>
      </w:r>
      <w:r>
        <w:rPr>
          <w:sz w:val="28"/>
        </w:rPr>
        <w:t xml:space="preserve"> </w:t>
      </w:r>
      <w:r>
        <w:rPr>
          <w:b/>
          <w:sz w:val="28"/>
        </w:rPr>
        <w:t>1</w:t>
      </w:r>
      <w:r>
        <w:rPr>
          <w:sz w:val="28"/>
        </w:rPr>
        <w:t xml:space="preserve">. ИКС </w:t>
      </w:r>
      <w:r>
        <w:rPr>
          <w:i/>
          <w:sz w:val="28"/>
        </w:rPr>
        <w:t>как структур. подразд-я отрасл-х органов упр.</w:t>
      </w:r>
      <w:r>
        <w:rPr>
          <w:sz w:val="28"/>
        </w:rPr>
        <w:t xml:space="preserve"> – мин-ва с.-х., рег-ион. и мест. управ-ий и департ-ов. «+» возм-ть оказыв. влияние на политику гос-ва в аграр. и соц. секторах эк.; учас-тие сотруд-в в разр-х и реали-ции прогр-м разв-я с.-х.; исп-ие уже существ. мощной мат.-техн. базы, квалиф. и опыта кадров. «-»нет доверия к консул.-чиновнику; связи админ-ции с др. участ. консул. процесса основаны на отношении соподчинён. </w:t>
      </w:r>
      <w:r>
        <w:rPr>
          <w:b/>
          <w:sz w:val="28"/>
        </w:rPr>
        <w:t>2.</w:t>
      </w:r>
      <w:r>
        <w:rPr>
          <w:sz w:val="28"/>
        </w:rPr>
        <w:t xml:space="preserve"> </w:t>
      </w:r>
      <w:r>
        <w:rPr>
          <w:i/>
          <w:sz w:val="28"/>
        </w:rPr>
        <w:t>На базе круп. регион. многопроф-х или отрасл. универ-в</w:t>
      </w:r>
      <w:r>
        <w:rPr>
          <w:sz w:val="28"/>
        </w:rPr>
        <w:t xml:space="preserve">, </w:t>
      </w:r>
      <w:r>
        <w:rPr>
          <w:i/>
          <w:sz w:val="28"/>
        </w:rPr>
        <w:t>колледжей.</w:t>
      </w:r>
      <w:r>
        <w:rPr>
          <w:sz w:val="28"/>
        </w:rPr>
        <w:t xml:space="preserve"> «+» исп-ие мат.-техн. и учеб.-методич. базы универ.; опыт и выс. квалиф. профес-препод. состава гарант. выс. качество консул. услуг; шир-е связи универ. с др. различ. орг-ми, их авторитет позвол. оказыв. влияние на формир-е аграр. политики; выс. уровень доверия тов.произв. «-»: фин-е осущ. за счёт бюдж. источ., часто переходят на принципы самоокуп. или частного возмещ. затрат. </w:t>
      </w:r>
      <w:r>
        <w:rPr>
          <w:b/>
          <w:sz w:val="28"/>
        </w:rPr>
        <w:t>3.</w:t>
      </w:r>
      <w:r>
        <w:rPr>
          <w:sz w:val="28"/>
        </w:rPr>
        <w:t xml:space="preserve"> </w:t>
      </w:r>
      <w:r>
        <w:rPr>
          <w:i/>
          <w:sz w:val="28"/>
        </w:rPr>
        <w:t>Ферм-е орг-ции</w:t>
      </w:r>
      <w:r>
        <w:rPr>
          <w:sz w:val="28"/>
        </w:rPr>
        <w:t xml:space="preserve"> или объед-я по оказанию конс. услуг. «+»: ИКС форм-ся и упр-ся непосредст-ми пользов-ми, что гаран-т более выс. кач консул. услуг; сотруд. ИКС больше ориентир-ся  на действит-е пробл. тов.произв.; хорош возм-и для исп-ия индивид. и групп. мето-в раб.; оказ. консул-й по всем видам деят-ти с.-х. предпр-й. «-» предназнач. в основ. для обслуж. собств. членов; </w:t>
      </w:r>
      <w:r>
        <w:rPr>
          <w:b/>
          <w:sz w:val="28"/>
        </w:rPr>
        <w:t>4.</w:t>
      </w:r>
      <w:r>
        <w:rPr>
          <w:sz w:val="28"/>
        </w:rPr>
        <w:t xml:space="preserve"> </w:t>
      </w:r>
      <w:r>
        <w:rPr>
          <w:i/>
          <w:sz w:val="28"/>
        </w:rPr>
        <w:t>Как подразд-я коммерч-х фирм</w:t>
      </w:r>
      <w:r>
        <w:rPr>
          <w:sz w:val="28"/>
        </w:rPr>
        <w:t xml:space="preserve">. Фирмы  заним-ся произв. и реализ. мат.-техн. рес-в для с.-х., разраб. и внедр. нов. сортов и тех-гий и т. п. «+» работа организ-а более эфф-но; могут привл-ть более квалиф. спец-ов, т. к. более выс. опл. труда. «-» сотруд. ИКС должны обеспеч. реализ. интересов фирмы, что не всегда совп-т с интересами тов.произв.; консул-ции даются только в той области, в кот. раб. фирма.  </w:t>
      </w:r>
      <w:r>
        <w:rPr>
          <w:b/>
          <w:sz w:val="28"/>
        </w:rPr>
        <w:t>5.</w:t>
      </w:r>
      <w:r>
        <w:rPr>
          <w:sz w:val="28"/>
        </w:rPr>
        <w:t xml:space="preserve"> Ч</w:t>
      </w:r>
      <w:r>
        <w:rPr>
          <w:i/>
          <w:sz w:val="28"/>
        </w:rPr>
        <w:t>астные ИКС</w:t>
      </w:r>
      <w:r>
        <w:rPr>
          <w:sz w:val="28"/>
        </w:rPr>
        <w:t xml:space="preserve"> им. те же преимущ. и слаб. стороны, что и ИКС при коммерч. фирмах. </w:t>
      </w:r>
      <w:r>
        <w:rPr>
          <w:b/>
          <w:sz w:val="28"/>
        </w:rPr>
        <w:t>6.</w:t>
      </w:r>
      <w:r>
        <w:rPr>
          <w:sz w:val="28"/>
        </w:rPr>
        <w:t xml:space="preserve"> </w:t>
      </w:r>
      <w:r>
        <w:rPr>
          <w:i/>
          <w:sz w:val="28"/>
        </w:rPr>
        <w:t>Фонды</w:t>
      </w:r>
    </w:p>
    <w:p w:rsidR="008B5366" w:rsidRDefault="008B5366">
      <w:pPr>
        <w:pStyle w:val="20"/>
        <w:jc w:val="center"/>
        <w:rPr>
          <w:i/>
          <w:u w:val="single"/>
        </w:rPr>
      </w:pPr>
    </w:p>
    <w:p w:rsidR="008B5366" w:rsidRDefault="008B5366">
      <w:pPr>
        <w:shd w:val="clear" w:color="auto" w:fill="FFFFFF"/>
        <w:ind w:right="24"/>
        <w:jc w:val="center"/>
        <w:rPr>
          <w:rFonts w:ascii="Arial" w:hAnsi="Arial"/>
          <w:b/>
        </w:rPr>
      </w:pPr>
      <w:r>
        <w:rPr>
          <w:rFonts w:ascii="Arial" w:hAnsi="Arial"/>
          <w:b/>
        </w:rPr>
        <w:t>88.  Осн. критерии эффек-ти и фин. осущест. инвест. проектов. Методика расч  NPV и накопл. сальдо</w:t>
      </w:r>
    </w:p>
    <w:p w:rsidR="008B5366" w:rsidRDefault="008B5366">
      <w:pPr>
        <w:pStyle w:val="20"/>
      </w:pPr>
      <w:r>
        <w:t xml:space="preserve">Осн. категории критериев оценки инвест. проектов: осуществ-ти и эффект-ти. </w:t>
      </w:r>
      <w:r>
        <w:rPr>
          <w:b/>
          <w:i/>
        </w:rPr>
        <w:t>Критерий осущ-ти</w:t>
      </w:r>
      <w:r>
        <w:t xml:space="preserve"> - более важн.: 1) если проект нельзя осущ., оценки его эф-ти бесполезны;2) для многих типов проектов, кот. осущ-лись и необходимы, знач. крит-ев эф-ти  часто отриц. (в области образования, эко-гии, здрав-хран.). </w:t>
      </w:r>
    </w:p>
    <w:p w:rsidR="008B5366" w:rsidRDefault="008B5366">
      <w:pPr>
        <w:pStyle w:val="20"/>
        <w:rPr>
          <w:color w:val="008080"/>
        </w:rPr>
      </w:pPr>
      <w:r>
        <w:t xml:space="preserve">Тем  не менее в перв. очередь  нужно рассм-ть критерии эф-ти инвест. проектов. Осн. критер. эф-ти: </w:t>
      </w:r>
      <w:r>
        <w:rPr>
          <w:i/>
        </w:rPr>
        <w:t>чистый дисконтированный доход</w:t>
      </w:r>
      <w:r>
        <w:t xml:space="preserve"> от проекта на весь период его жизни. Корректная оценка эф-ти проекта м/б получ. путём сравн. ситуаций «с проектом» и «без проекта», т.е. на основе потока </w:t>
      </w:r>
      <w:r>
        <w:rPr>
          <w:i/>
        </w:rPr>
        <w:t>приростов чист..</w:t>
      </w:r>
      <w:r>
        <w:t xml:space="preserve"> Для орг-ции, спец. созд-ной для реал-ции  проекта, ситуация «без пр.»- нулевые потоки затрат и выгод, кот. можно пренебречь. Для уже действ. орг-ций ситуация «без пр.» никогда не будет нулевой (всегда есть альтернативы влож. средств в дан. пр.). Оценке подлежит </w:t>
      </w:r>
      <w:r>
        <w:rPr>
          <w:i/>
        </w:rPr>
        <w:t>обобщен. рез-тат за интерес-щее нас время</w:t>
      </w:r>
      <w:r>
        <w:t xml:space="preserve">. Чаще примен-ем крит. явл. </w:t>
      </w:r>
      <w:r>
        <w:rPr>
          <w:b/>
          <w:i/>
        </w:rPr>
        <w:t>1.</w:t>
      </w:r>
      <w:r>
        <w:t xml:space="preserve"> </w:t>
      </w:r>
      <w:r>
        <w:rPr>
          <w:b/>
          <w:i/>
          <w:lang w:val="en-US"/>
        </w:rPr>
        <w:t>NPV</w:t>
      </w:r>
      <w:r>
        <w:rPr>
          <w:b/>
          <w:i/>
        </w:rPr>
        <w:t>- чистый дисконт-й доход</w:t>
      </w:r>
      <w:r>
        <w:rPr>
          <w:i/>
        </w:rPr>
        <w:t xml:space="preserve">. </w:t>
      </w:r>
      <w:r>
        <w:t xml:space="preserve">Это Σ дисконт-х приростов выгод от проек. за выч. Σ дисконтир. приростов затрат по нему. </w:t>
      </w:r>
    </w:p>
    <w:p w:rsidR="008B5366" w:rsidRDefault="008B5366">
      <w:pPr>
        <w:pStyle w:val="20"/>
      </w:pPr>
      <w:r>
        <w:t xml:space="preserve">Критерий отбора по </w:t>
      </w:r>
      <w:r>
        <w:rPr>
          <w:lang w:val="en-US"/>
        </w:rPr>
        <w:t>NPV</w:t>
      </w:r>
      <w:r>
        <w:t xml:space="preserve">означает, что проект м/б одоб-ен, если его </w:t>
      </w:r>
      <w:r>
        <w:rPr>
          <w:lang w:val="en-US"/>
        </w:rPr>
        <w:t>NPV</w:t>
      </w:r>
      <w:r>
        <w:rPr>
          <w:u w:val="single"/>
        </w:rPr>
        <w:t xml:space="preserve">&gt; </w:t>
      </w:r>
      <w:r>
        <w:t xml:space="preserve">0, т.е. если Σ диск-ных приростов выгод не меньше суммы диск-ных приростов затрат. При выборе предпочтение отдают проекту с более выс.(полож.) </w:t>
      </w:r>
      <w:r>
        <w:rPr>
          <w:lang w:val="en-US"/>
        </w:rPr>
        <w:t>NPV</w:t>
      </w:r>
      <w:r>
        <w:t xml:space="preserve">. </w:t>
      </w:r>
    </w:p>
    <w:p w:rsidR="008B5366" w:rsidRDefault="008B5366">
      <w:pPr>
        <w:pStyle w:val="21"/>
        <w:ind w:firstLine="567"/>
      </w:pPr>
      <w:r>
        <w:rPr>
          <w:b/>
          <w:i/>
        </w:rPr>
        <w:t>2. ВНР (</w:t>
      </w:r>
      <w:r>
        <w:rPr>
          <w:b/>
          <w:i/>
          <w:lang w:val="en-US"/>
        </w:rPr>
        <w:t>IRR</w:t>
      </w:r>
      <w:r>
        <w:rPr>
          <w:b/>
          <w:i/>
        </w:rPr>
        <w:t>)  "внутренняя норма рентабельности"</w:t>
      </w:r>
      <w:r>
        <w:tab/>
        <w:t>Внутренняя норма рентабельности равна показателю процентной ставки (</w:t>
      </w:r>
      <w:r>
        <w:rPr>
          <w:lang w:val="en-US"/>
        </w:rPr>
        <w:t>Rate)</w:t>
      </w:r>
      <w:r>
        <w:t>, при  (</w:t>
      </w:r>
      <w:r>
        <w:rPr>
          <w:lang w:val="en-US"/>
        </w:rPr>
        <w:t>NPV</w:t>
      </w:r>
      <w:r>
        <w:t xml:space="preserve">) = 0, при этом если: </w:t>
      </w:r>
      <w:r>
        <w:rPr>
          <w:lang w:val="en-US"/>
        </w:rPr>
        <w:t xml:space="preserve"> IRR</w:t>
      </w:r>
      <w:r>
        <w:t>&gt;</w:t>
      </w:r>
      <w:r>
        <w:rPr>
          <w:lang w:val="en-US"/>
        </w:rPr>
        <w:t>Rate</w:t>
      </w:r>
      <w:r>
        <w:t xml:space="preserve">, то проект эффективен, </w:t>
      </w:r>
    </w:p>
    <w:p w:rsidR="008B5366" w:rsidRDefault="008B5366">
      <w:pPr>
        <w:pStyle w:val="30"/>
      </w:pPr>
      <w:r>
        <w:rPr>
          <w:b/>
          <w:i/>
        </w:rPr>
        <w:t>3. ИРИ (</w:t>
      </w:r>
      <w:r>
        <w:rPr>
          <w:b/>
          <w:i/>
          <w:lang w:val="en-US"/>
        </w:rPr>
        <w:t>PI</w:t>
      </w:r>
      <w:r>
        <w:rPr>
          <w:b/>
          <w:i/>
        </w:rPr>
        <w:t>) "индекс рентабельности инвестиций"</w:t>
      </w:r>
      <w:r>
        <w:t xml:space="preserve"> отражает уровень эффективности отдачи инвестиций. </w:t>
      </w:r>
      <w:r>
        <w:rPr>
          <w:lang w:val="en-US"/>
        </w:rPr>
        <w:t xml:space="preserve">Определяется как отношение между всеми дисконтированными доходами от проекта и всеми дисконтированными расходами на него. </w:t>
      </w:r>
      <w:r>
        <w:t xml:space="preserve"> Если  (</w:t>
      </w:r>
      <w:r>
        <w:rPr>
          <w:lang w:val="en-US"/>
        </w:rPr>
        <w:t>PI</w:t>
      </w:r>
      <w:r>
        <w:t xml:space="preserve">)  </w:t>
      </w:r>
      <w:r>
        <w:sym w:font="Symbol" w:char="F03E"/>
      </w:r>
      <w:r>
        <w:t xml:space="preserve"> 1, то проект следует принять.</w:t>
      </w:r>
    </w:p>
    <w:p w:rsidR="008B5366" w:rsidRDefault="008B5366">
      <w:pPr>
        <w:pStyle w:val="21"/>
        <w:ind w:firstLine="567"/>
      </w:pPr>
      <w:r>
        <w:rPr>
          <w:b/>
          <w:i/>
        </w:rPr>
        <w:t>4. СОИ (</w:t>
      </w:r>
      <w:r>
        <w:rPr>
          <w:b/>
          <w:i/>
          <w:lang w:val="en-US"/>
        </w:rPr>
        <w:t>PBP</w:t>
      </w:r>
      <w:r>
        <w:rPr>
          <w:b/>
          <w:i/>
        </w:rPr>
        <w:t>) "срок окупаемости инвестиций"</w:t>
      </w:r>
      <w:r>
        <w:t xml:space="preserve"> - оценка эффективности во временном аспекте, начиная с которого сумма дисконтированных приростов чистых выгод становится (и остается) положительной.</w:t>
      </w:r>
    </w:p>
    <w:p w:rsidR="008B5366" w:rsidRDefault="008B5366">
      <w:pPr>
        <w:pStyle w:val="20"/>
      </w:pPr>
      <w:r>
        <w:rPr>
          <w:b/>
          <w:i/>
        </w:rPr>
        <w:t>5.</w:t>
      </w:r>
      <w:r>
        <w:t xml:space="preserve"> Прост. и мин. крит. фин. реализ. пр-та явл. неотриц-ть </w:t>
      </w:r>
      <w:r>
        <w:rPr>
          <w:b/>
          <w:i/>
        </w:rPr>
        <w:t>накопленного сальдо</w:t>
      </w:r>
      <w:r>
        <w:t xml:space="preserve"> на кажд. шаге расч. по всему жизн. циклу проекта.  Наокпленное сальдо расчитывается суммированием итога чистых выгод погодам нарастающим итогом. Если сальдо на опред. шаге &lt;0, то в данн. пер-де притоки ден. среедств не покрыв. всех затр. </w:t>
      </w:r>
    </w:p>
    <w:p w:rsidR="008B5366" w:rsidRDefault="008B5366">
      <w:pPr>
        <w:pStyle w:val="20"/>
        <w:jc w:val="center"/>
        <w:rPr>
          <w:b/>
          <w:i/>
          <w:u w:val="single"/>
        </w:rPr>
      </w:pPr>
    </w:p>
    <w:p w:rsidR="008B5366" w:rsidRDefault="008B5366">
      <w:pPr>
        <w:shd w:val="clear" w:color="auto" w:fill="FFFFFF"/>
        <w:ind w:right="24"/>
        <w:jc w:val="center"/>
        <w:rPr>
          <w:rFonts w:ascii="Arial" w:hAnsi="Arial"/>
          <w:b/>
        </w:rPr>
      </w:pPr>
      <w:r>
        <w:rPr>
          <w:rFonts w:ascii="Arial" w:hAnsi="Arial"/>
          <w:b/>
        </w:rPr>
        <w:t xml:space="preserve"> 89. Схемы фин-ия инвест. потоков. Схема аннуитетных плате-жей, проектного фин-ия, исп-ия отсрочки и капит-ции %</w:t>
      </w:r>
    </w:p>
    <w:p w:rsidR="008B5366" w:rsidRDefault="008B5366">
      <w:pPr>
        <w:pStyle w:val="20"/>
        <w:ind w:firstLine="180"/>
      </w:pPr>
      <w:r>
        <w:rPr>
          <w:b/>
          <w:i/>
        </w:rPr>
        <w:t>Фин-ние</w:t>
      </w:r>
      <w:r>
        <w:t xml:space="preserve"> – представление ден.ср-в на к.-л. мероприятия. </w:t>
      </w:r>
      <w:r>
        <w:rPr>
          <w:b/>
          <w:i/>
        </w:rPr>
        <w:t>Фин-е:</w:t>
      </w:r>
      <w:r>
        <w:t xml:space="preserve"> бюджетное; из собств.ср-в (за счет собств. ср-в и заемных). </w:t>
      </w:r>
      <w:r>
        <w:rPr>
          <w:b/>
          <w:i/>
          <w:u w:val="single"/>
        </w:rPr>
        <w:t xml:space="preserve">Классиф-я источников фин--ния инвестиц-х проектов: </w:t>
      </w:r>
      <w:r>
        <w:rPr>
          <w:u w:val="single"/>
        </w:rPr>
        <w:t>1.Собс.ср-ва предпр-тия - инициатора</w:t>
      </w:r>
      <w:r>
        <w:t xml:space="preserve">: а) накопл. нераспр. прибыль; б) привлеч-й акц-ный кап-л (выкуп акций и выпл. дивидендов); </w:t>
      </w:r>
      <w:r>
        <w:rPr>
          <w:u w:val="single"/>
        </w:rPr>
        <w:t>2. Бюдж. фин-ие</w:t>
      </w:r>
      <w:r>
        <w:t xml:space="preserve">; </w:t>
      </w:r>
      <w:r>
        <w:rPr>
          <w:u w:val="single"/>
        </w:rPr>
        <w:t>3. Заемные ср-ва</w:t>
      </w:r>
      <w:r>
        <w:t xml:space="preserve">: а) от реализ.ценных долг-х бумаг; б) фин. аренда (лизинг); в) целевое бюдж. фин-ие; г) кредиты, выд-мые условно в нач. кажд. шага или по мере реализ. проекта как компенс. Затрат. </w:t>
      </w:r>
      <w:r>
        <w:rPr>
          <w:b/>
          <w:i/>
        </w:rPr>
        <w:t>Кредиты:</w:t>
      </w:r>
      <w:r>
        <w:t xml:space="preserve"> </w:t>
      </w:r>
      <w:r>
        <w:rPr>
          <w:i/>
        </w:rPr>
        <w:t>с возвр. в один срок</w:t>
      </w:r>
      <w:r>
        <w:t xml:space="preserve"> (ср-ва - в один срок, %  - до момента погашения); </w:t>
      </w:r>
      <w:r>
        <w:rPr>
          <w:i/>
        </w:rPr>
        <w:t>с погаш. в рассрочку</w:t>
      </w:r>
      <w:r>
        <w:t xml:space="preserve"> (ср-ва-за </w:t>
      </w:r>
      <w:r>
        <w:rPr>
          <w:lang w:val="en-US"/>
        </w:rPr>
        <w:t>n</w:t>
      </w:r>
      <w:r>
        <w:t xml:space="preserve"> шагов, %- то же): </w:t>
      </w:r>
      <w:r>
        <w:rPr>
          <w:b/>
        </w:rPr>
        <w:t>а)</w:t>
      </w:r>
      <w:r>
        <w:t xml:space="preserve"> с выпл. осн. долга равню частями и упл. % от Σ долга на момент выплат (традиц.); возмож. отсроч. выпл. осн. долга и капитал.%; </w:t>
      </w:r>
      <w:r>
        <w:rPr>
          <w:b/>
        </w:rPr>
        <w:t>б)</w:t>
      </w:r>
      <w:r>
        <w:t xml:space="preserve"> с выпл. равн. Σ, включ. % и осн. долг; возмож. отсроч. выпл. осн. долга и ка-питал.%; </w:t>
      </w:r>
      <w:r>
        <w:rPr>
          <w:b/>
        </w:rPr>
        <w:t>в)</w:t>
      </w:r>
      <w:r>
        <w:t xml:space="preserve"> проект. фин-е - все ср-ва от реализ. проекта (часть ср-в) напрвл. на обслуж. долга (классич.). </w:t>
      </w:r>
    </w:p>
    <w:p w:rsidR="008B5366" w:rsidRDefault="008B5366">
      <w:pPr>
        <w:pStyle w:val="20"/>
        <w:ind w:firstLine="567"/>
      </w:pPr>
      <w:r>
        <w:rPr>
          <w:b/>
        </w:rPr>
        <w:t>Отсрочка выплат осн. долга</w:t>
      </w:r>
      <w:r>
        <w:t xml:space="preserve"> исп-ся, когда проекту треб-ся время для вых. на полн. мощность. Максим. отсрочка – заёмщик своеврем. выпл. %, но отклад-ет выпл. осн. дол-га на некот. время. Затем осн. долг выпл-ся быстрее, то есть более крупными Σ, т. к. общий срок возвр. заёмю ср-в неизмен-ся. Дан. схема приемлема и для банка, при прочих рав-х усл-х может пойти навстречу клиенту, т. к. ничего не теряет. </w:t>
      </w:r>
      <w:r>
        <w:rPr>
          <w:b/>
        </w:rPr>
        <w:t>Отсрочка выпл. осн. долга с капит-ей %</w:t>
      </w:r>
      <w:r>
        <w:t xml:space="preserve"> исп-ся, когда проекту треб-ся время для вых. на полн. мощность, а поступл. так малы, что нехватает ср-в для выпл. %. Невыпл. % прибавл. к Σ осн. долга, т.е. к нач. выплат осн. долг увелич. на Σ невыпл. %. </w:t>
      </w:r>
    </w:p>
    <w:p w:rsidR="008B5366" w:rsidRDefault="00644A08">
      <w:pPr>
        <w:pStyle w:val="20"/>
        <w:ind w:firstLine="567"/>
      </w:pPr>
      <w:r>
        <w:rPr>
          <w:noProof/>
        </w:rPr>
        <w:pict>
          <v:group id="_x0000_s1080" style="position:absolute;left:0;text-align:left;margin-left:43.65pt;margin-top:11.45pt;width:57.6pt;height:43.2pt;z-index:251658752" coordorigin="1440,1440" coordsize="1152,864" o:allowincell="f">
            <v:rect id="_x0000_s1073" style="position:absolute;left:1440;top:2016;width:288;height:288"/>
            <v:rect id="_x0000_s1074" style="position:absolute;left:1728;top:1872;width:432;height:432"/>
            <v:rect id="_x0000_s1075" style="position:absolute;left:2160;top:1872;width:432;height:432"/>
            <v:line id="_x0000_s1076" style="position:absolute" from="1728,1440" to="1728,1872"/>
            <v:line id="_x0000_s1077" style="position:absolute" from="2160,1584" to="2160,1872"/>
            <v:line id="_x0000_s1078" style="position:absolute" from="2592,1728" to="2592,1872"/>
            <v:line id="_x0000_s1079" style="position:absolute" from="1728,1440" to="2592,1728"/>
          </v:group>
        </w:pict>
      </w:r>
    </w:p>
    <w:p w:rsidR="008B5366" w:rsidRDefault="008B5366">
      <w:pPr>
        <w:pStyle w:val="20"/>
        <w:ind w:firstLine="567"/>
      </w:pPr>
    </w:p>
    <w:p w:rsidR="008B5366" w:rsidRDefault="008B5366">
      <w:pPr>
        <w:pStyle w:val="20"/>
        <w:ind w:firstLine="567"/>
      </w:pPr>
    </w:p>
    <w:p w:rsidR="008B5366" w:rsidRDefault="008B5366">
      <w:pPr>
        <w:pStyle w:val="20"/>
        <w:ind w:firstLine="567"/>
      </w:pPr>
    </w:p>
    <w:p w:rsidR="008B5366" w:rsidRDefault="008B5366">
      <w:pPr>
        <w:pStyle w:val="20"/>
        <w:ind w:firstLine="567"/>
      </w:pPr>
      <w:r>
        <w:rPr>
          <w:i/>
        </w:rPr>
        <w:t>Недостаток традиц. схемы обслуж. долга:</w:t>
      </w:r>
      <w:r>
        <w:t xml:space="preserve"> «пик плат-й»,т. к. 1-й шаг выпл. осн. долга совпад. с макс. выпл. % по кредиту. После «пика плат.» размер выпл. умен-ся, т. е. пока проект не выведен на полн. мощн. и не обесп-т макс. прир-та чист. выгод, платежи &gt;, чем в дальн-м. Отсрочка и капит. % обостряют проблему. Пик выпл. отодвиг-ся, а их размер увел-ся. Решение проблемы: исп-ние схемы «выпл. равн. частями». </w:t>
      </w:r>
    </w:p>
    <w:p w:rsidR="008B5366" w:rsidRDefault="008B5366">
      <w:pPr>
        <w:pStyle w:val="20"/>
        <w:ind w:firstLine="567"/>
      </w:pPr>
      <w:r>
        <w:rPr>
          <w:b/>
        </w:rPr>
        <w:t>Аннуитет</w:t>
      </w:r>
      <w:r>
        <w:rPr>
          <w:b/>
          <w:i/>
        </w:rPr>
        <w:t>.</w:t>
      </w:r>
      <w:r>
        <w:t xml:space="preserve"> плат-й: на кажд. шаге выплач. одинак. Σ, кот. частично относ-ся к выпл. %, частич.- к выпл. осн. долга. Заёмщик сниж. для себя вероятн. банкротства в пер. вых. проекта на полн. мощн. за счёт сглажив. пика выпл. Данн. схему можно исп-ть в сочетании с отсроч. выпл. осн. долга и капит-цей %. </w:t>
      </w:r>
    </w:p>
    <w:p w:rsidR="008B5366" w:rsidRDefault="00644A08">
      <w:pPr>
        <w:pStyle w:val="20"/>
        <w:ind w:firstLine="567"/>
      </w:pPr>
      <w:r>
        <w:rPr>
          <w:noProof/>
        </w:rPr>
        <w:pict>
          <v:group id="_x0000_s1102" style="position:absolute;left:0;text-align:left;margin-left:29.25pt;margin-top:3.75pt;width:86.4pt;height:28.8pt;z-index:251659776" coordorigin="1152,4828" coordsize="1728,576" o:allowincell="f">
            <v:rect id="_x0000_s1081" style="position:absolute;left:1152;top:4828;width:1728;height:576"/>
            <v:line id="_x0000_s1083" style="position:absolute;flip:y" from="1152,5040" to="2880,5260"/>
            <v:shapetype id="_x0000_t202" coordsize="21600,21600" o:spt="202" path="m,l,21600r21600,l21600,xe">
              <v:stroke joinstyle="miter"/>
              <v:path gradientshapeok="t" o:connecttype="rect"/>
            </v:shapetype>
            <v:shape id="_x0000_s1084" type="#_x0000_t202" style="position:absolute;left:1152;top:4828;width:576;height:288">
              <v:textbox style="mso-next-textbox:#_x0000_s1084">
                <w:txbxContent>
                  <w:p w:rsidR="008B5366" w:rsidRDefault="008B5366">
                    <w:pPr>
                      <w:rPr>
                        <w:sz w:val="11"/>
                      </w:rPr>
                    </w:pPr>
                    <w:r>
                      <w:rPr>
                        <w:sz w:val="11"/>
                      </w:rPr>
                      <w:t>%</w:t>
                    </w:r>
                  </w:p>
                </w:txbxContent>
              </v:textbox>
            </v:shape>
          </v:group>
        </w:pict>
      </w:r>
    </w:p>
    <w:p w:rsidR="008B5366" w:rsidRDefault="008B5366">
      <w:pPr>
        <w:pStyle w:val="20"/>
        <w:ind w:firstLine="567"/>
      </w:pPr>
    </w:p>
    <w:p w:rsidR="008B5366" w:rsidRDefault="008B5366">
      <w:pPr>
        <w:pStyle w:val="20"/>
        <w:ind w:firstLine="567"/>
      </w:pPr>
      <w:r>
        <w:t xml:space="preserve">Часто возм-ть распл-ся по кредиту возникает только за счёт ср-в, поступ-х от реализ про-екта. Важна динамика реал-ции проекта. Когда разница м/у поступл-ми и затр-ми &gt;0, то есть ср-ва для выпл. % и осн. долга. Банк и заём-к стрем-ся к скорейшему возвр. ссуды. Для банка это снижение риска, для заём-ка - возм-ть всю приб. от проекта оставлять себе. Данн. схема наз-ся </w:t>
      </w:r>
      <w:r>
        <w:rPr>
          <w:b/>
        </w:rPr>
        <w:t xml:space="preserve">проект. фин-ем. </w:t>
      </w:r>
      <w:r>
        <w:t xml:space="preserve">Для банка данн. схема более риск-ная, поэтому в ставку % включ.&gt; премия за риск. Данн. Схема направлена на обеспеч. осущес-ти и сниж. рисков заём-ка, а не на повыш. эффек-ти. При проект. фин-нии проблемы платеж-ти предпр. </w:t>
      </w:r>
    </w:p>
    <w:p w:rsidR="008B5366" w:rsidRDefault="00644A08">
      <w:pPr>
        <w:pStyle w:val="20"/>
        <w:ind w:firstLine="567"/>
        <w:rPr>
          <w:noProof/>
        </w:rPr>
      </w:pPr>
      <w:r>
        <w:rPr>
          <w:noProof/>
        </w:rPr>
        <w:pict>
          <v:group id="_x0000_s1092" style="position:absolute;left:0;text-align:left;margin-left:14.85pt;margin-top:15.6pt;width:79.2pt;height:32.2pt;z-index:251661824" coordorigin="864,8928" coordsize="1872,720" o:allowincell="f">
            <v:line id="_x0000_s1086" style="position:absolute" from="864,9648" to="2736,9648">
              <v:stroke endarrow="block"/>
            </v:line>
            <v:shape id="_x0000_s1087" style="position:absolute;left:880;top:8931;width:1600;height:589" coordsize="1600,589" path="m,589hdc49,573,81,568,120,529v17,-17,21,-45,40,-60c176,456,201,457,220,449v173,-74,-1,-13,140,-60c367,409,367,433,380,449v53,66,87,35,160,20c626,340,649,206,820,149v13,40,27,80,40,120c867,289,873,309,880,329v7,20,40,13,60,20c978,340,1054,330,1080,289v48,-77,33,-173,100,-240c1197,32,1220,22,1240,9v60,7,127,-9,180,20c1462,52,1473,109,1500,149v47,70,63,146,100,220e" filled="f">
              <v:path arrowok="t"/>
            </v:shape>
            <v:line id="_x0000_s1088" style="position:absolute" from="864,9504" to="2736,9504"/>
            <v:line id="_x0000_s1089" style="position:absolute" from="1152,9360" to="1152,9504"/>
            <v:line id="_x0000_s1090" style="position:absolute" from="1728,9072" to="1728,9504"/>
            <v:line id="_x0000_s1091" style="position:absolute" from="2160,8928" to="2160,9504"/>
          </v:group>
        </w:pict>
      </w:r>
      <w:r>
        <w:rPr>
          <w:noProof/>
        </w:rPr>
        <w:pict>
          <v:line id="_x0000_s1085" style="position:absolute;left:0;text-align:left;flip:y;z-index:251660800" from="14.85pt,1.2pt" to="14.85pt,51.6pt" o:allowincell="f">
            <v:stroke endarrow="block"/>
          </v:line>
        </w:pict>
      </w:r>
    </w:p>
    <w:p w:rsidR="008B5366" w:rsidRDefault="008B5366">
      <w:pPr>
        <w:pStyle w:val="20"/>
        <w:ind w:firstLine="567"/>
        <w:rPr>
          <w:noProof/>
        </w:rPr>
      </w:pPr>
    </w:p>
    <w:p w:rsidR="008B5366" w:rsidRDefault="008B5366">
      <w:pPr>
        <w:pStyle w:val="20"/>
        <w:ind w:firstLine="567"/>
        <w:rPr>
          <w:noProof/>
        </w:rPr>
      </w:pPr>
    </w:p>
    <w:p w:rsidR="008B5366" w:rsidRDefault="008B5366">
      <w:pPr>
        <w:pStyle w:val="20"/>
        <w:ind w:firstLine="567"/>
      </w:pPr>
      <w:r>
        <w:rPr>
          <w:noProof/>
        </w:rPr>
        <w:t xml:space="preserve">Следует учесть, что для всех схем финансирования </w:t>
      </w:r>
      <w:r>
        <w:rPr>
          <w:lang w:val="en-US"/>
        </w:rPr>
        <w:t xml:space="preserve">NPV </w:t>
      </w:r>
      <w:r>
        <w:t>банка д.б.=0</w:t>
      </w:r>
    </w:p>
    <w:p w:rsidR="008B5366" w:rsidRDefault="008B5366">
      <w:pPr>
        <w:pStyle w:val="20"/>
        <w:ind w:firstLine="567"/>
      </w:pPr>
    </w:p>
    <w:p w:rsidR="008B5366" w:rsidRDefault="008B5366">
      <w:pPr>
        <w:shd w:val="clear" w:color="auto" w:fill="FFFFFF"/>
        <w:ind w:right="24"/>
        <w:jc w:val="center"/>
        <w:rPr>
          <w:rFonts w:ascii="Arial" w:hAnsi="Arial"/>
          <w:b/>
        </w:rPr>
      </w:pPr>
      <w:r>
        <w:rPr>
          <w:rFonts w:ascii="Arial" w:hAnsi="Arial"/>
          <w:b/>
        </w:rPr>
        <w:t>90.Осн. этапы и методы ан. рисков инвест. проектов. Ан-з чувствит-ти и поиск критич. знач-й параметров. Правила применения ан-за сценариев.</w:t>
      </w:r>
    </w:p>
    <w:p w:rsidR="008B5366" w:rsidRDefault="008B5366">
      <w:pPr>
        <w:pStyle w:val="20"/>
      </w:pPr>
      <w:r>
        <w:rPr>
          <w:b/>
          <w:i/>
        </w:rPr>
        <w:t>Риск</w:t>
      </w:r>
      <w:r>
        <w:t xml:space="preserve">-возм-ть возник-ия условий, кот. приведут к негатив. последств. Он связан с неполной или неточн. инф-ей об усл-х реализ. проекта, затр-х и рез-тах. </w:t>
      </w:r>
      <w:r>
        <w:rPr>
          <w:b/>
          <w:i/>
          <w:u w:val="single"/>
        </w:rPr>
        <w:t>Ан-з риско</w:t>
      </w:r>
      <w:r>
        <w:rPr>
          <w:b/>
          <w:i/>
        </w:rPr>
        <w:t>в</w:t>
      </w:r>
      <w:r>
        <w:t xml:space="preserve"> - прогноз-ие измен-й и оценка серьёзности их последствий. Он осущ-ся путём их кач-ной (описание возмож. рисков, последствий с ранжир-ем по степени тяже-сти, мероприятий по миним-ции рисков) и кол-ной ( оц. вероят-ти и тяжести посл-вий; пессимистич. прогнозы; включение премии за риск в ставку диск-та; испол-ие оценок матем-х ожиданий; построение распред-ния вероят-й; опред-е порог-х знач. парам-ров проекта; ан. чувств-ти проек. к возмож. измен-ям парам-в; метод сценариев; ан. рисков на основе метода стат-х испыт-ний). оценки. В целом рискованность можно определить с помощью матрицы.</w:t>
      </w:r>
    </w:p>
    <w:p w:rsidR="008B5366" w:rsidRDefault="008B5366">
      <w:pPr>
        <w:pStyle w:val="20"/>
        <w:rPr>
          <w:sz w:val="10"/>
        </w:rPr>
      </w:pPr>
      <w:r>
        <w:rPr>
          <w:sz w:val="10"/>
        </w:rPr>
        <w:t>чуствительность</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
        <w:gridCol w:w="426"/>
        <w:gridCol w:w="425"/>
        <w:gridCol w:w="425"/>
        <w:gridCol w:w="425"/>
      </w:tblGrid>
      <w:tr w:rsidR="008B5366">
        <w:trPr>
          <w:cantSplit/>
        </w:trPr>
        <w:tc>
          <w:tcPr>
            <w:tcW w:w="283" w:type="dxa"/>
            <w:vMerge w:val="restart"/>
            <w:textDirection w:val="btLr"/>
          </w:tcPr>
          <w:p w:rsidR="008B5366" w:rsidRDefault="008B5366">
            <w:pPr>
              <w:pStyle w:val="20"/>
              <w:shd w:val="clear" w:color="auto" w:fill="auto"/>
              <w:ind w:firstLine="0"/>
              <w:jc w:val="center"/>
              <w:rPr>
                <w:sz w:val="10"/>
              </w:rPr>
            </w:pPr>
            <w:r>
              <w:rPr>
                <w:sz w:val="10"/>
              </w:rPr>
              <w:t>предсказ</w:t>
            </w:r>
          </w:p>
        </w:tc>
        <w:tc>
          <w:tcPr>
            <w:tcW w:w="426" w:type="dxa"/>
          </w:tcPr>
          <w:p w:rsidR="008B5366" w:rsidRDefault="008B5366">
            <w:pPr>
              <w:pStyle w:val="20"/>
              <w:shd w:val="clear" w:color="auto" w:fill="auto"/>
              <w:ind w:firstLine="0"/>
              <w:rPr>
                <w:sz w:val="10"/>
              </w:rPr>
            </w:pPr>
          </w:p>
        </w:tc>
        <w:tc>
          <w:tcPr>
            <w:tcW w:w="425" w:type="dxa"/>
            <w:tcBorders>
              <w:bottom w:val="nil"/>
            </w:tcBorders>
          </w:tcPr>
          <w:p w:rsidR="008B5366" w:rsidRDefault="008B5366">
            <w:pPr>
              <w:pStyle w:val="20"/>
              <w:shd w:val="clear" w:color="auto" w:fill="auto"/>
              <w:ind w:firstLine="0"/>
              <w:rPr>
                <w:sz w:val="10"/>
              </w:rPr>
            </w:pPr>
            <w:r>
              <w:rPr>
                <w:sz w:val="10"/>
              </w:rPr>
              <w:t>выс</w:t>
            </w:r>
          </w:p>
        </w:tc>
        <w:tc>
          <w:tcPr>
            <w:tcW w:w="425" w:type="dxa"/>
            <w:tcBorders>
              <w:bottom w:val="nil"/>
            </w:tcBorders>
          </w:tcPr>
          <w:p w:rsidR="008B5366" w:rsidRDefault="008B5366">
            <w:pPr>
              <w:pStyle w:val="20"/>
              <w:shd w:val="clear" w:color="auto" w:fill="auto"/>
              <w:ind w:firstLine="0"/>
              <w:rPr>
                <w:sz w:val="10"/>
              </w:rPr>
            </w:pPr>
            <w:r>
              <w:rPr>
                <w:sz w:val="10"/>
              </w:rPr>
              <w:t>ср</w:t>
            </w:r>
          </w:p>
        </w:tc>
        <w:tc>
          <w:tcPr>
            <w:tcW w:w="425" w:type="dxa"/>
          </w:tcPr>
          <w:p w:rsidR="008B5366" w:rsidRDefault="008B5366">
            <w:pPr>
              <w:pStyle w:val="20"/>
              <w:shd w:val="clear" w:color="auto" w:fill="auto"/>
              <w:ind w:firstLine="0"/>
              <w:rPr>
                <w:sz w:val="10"/>
              </w:rPr>
            </w:pPr>
            <w:r>
              <w:rPr>
                <w:sz w:val="10"/>
              </w:rPr>
              <w:t>низ</w:t>
            </w:r>
          </w:p>
        </w:tc>
      </w:tr>
      <w:tr w:rsidR="008B5366">
        <w:trPr>
          <w:cantSplit/>
        </w:trPr>
        <w:tc>
          <w:tcPr>
            <w:tcW w:w="283" w:type="dxa"/>
            <w:vMerge/>
          </w:tcPr>
          <w:p w:rsidR="008B5366" w:rsidRDefault="008B5366">
            <w:pPr>
              <w:pStyle w:val="20"/>
              <w:shd w:val="clear" w:color="auto" w:fill="auto"/>
              <w:ind w:firstLine="0"/>
              <w:rPr>
                <w:sz w:val="10"/>
              </w:rPr>
            </w:pPr>
          </w:p>
        </w:tc>
        <w:tc>
          <w:tcPr>
            <w:tcW w:w="426" w:type="dxa"/>
          </w:tcPr>
          <w:p w:rsidR="008B5366" w:rsidRDefault="008B5366">
            <w:pPr>
              <w:pStyle w:val="20"/>
              <w:shd w:val="clear" w:color="auto" w:fill="auto"/>
              <w:ind w:firstLine="0"/>
              <w:rPr>
                <w:sz w:val="10"/>
              </w:rPr>
            </w:pPr>
            <w:r>
              <w:rPr>
                <w:sz w:val="10"/>
              </w:rPr>
              <w:t>низ</w:t>
            </w:r>
          </w:p>
        </w:tc>
        <w:tc>
          <w:tcPr>
            <w:tcW w:w="425" w:type="dxa"/>
            <w:shd w:val="pct20" w:color="auto" w:fill="FFFFFF"/>
          </w:tcPr>
          <w:p w:rsidR="008B5366" w:rsidRDefault="008B5366">
            <w:pPr>
              <w:pStyle w:val="20"/>
              <w:shd w:val="clear" w:color="auto" w:fill="auto"/>
              <w:ind w:firstLine="0"/>
              <w:rPr>
                <w:color w:val="808080"/>
                <w:sz w:val="10"/>
              </w:rPr>
            </w:pPr>
          </w:p>
        </w:tc>
        <w:tc>
          <w:tcPr>
            <w:tcW w:w="425" w:type="dxa"/>
            <w:shd w:val="pct20" w:color="auto" w:fill="FFFFFF"/>
          </w:tcPr>
          <w:p w:rsidR="008B5366" w:rsidRDefault="008B5366">
            <w:pPr>
              <w:pStyle w:val="20"/>
              <w:shd w:val="clear" w:color="auto" w:fill="auto"/>
              <w:ind w:firstLine="0"/>
              <w:rPr>
                <w:sz w:val="10"/>
              </w:rPr>
            </w:pPr>
          </w:p>
        </w:tc>
        <w:tc>
          <w:tcPr>
            <w:tcW w:w="425" w:type="dxa"/>
          </w:tcPr>
          <w:p w:rsidR="008B5366" w:rsidRDefault="008B5366">
            <w:pPr>
              <w:pStyle w:val="20"/>
              <w:shd w:val="clear" w:color="auto" w:fill="auto"/>
              <w:ind w:firstLine="0"/>
              <w:rPr>
                <w:sz w:val="10"/>
              </w:rPr>
            </w:pPr>
          </w:p>
        </w:tc>
      </w:tr>
      <w:tr w:rsidR="008B5366">
        <w:trPr>
          <w:cantSplit/>
        </w:trPr>
        <w:tc>
          <w:tcPr>
            <w:tcW w:w="283" w:type="dxa"/>
            <w:vMerge/>
          </w:tcPr>
          <w:p w:rsidR="008B5366" w:rsidRDefault="008B5366">
            <w:pPr>
              <w:pStyle w:val="20"/>
              <w:shd w:val="clear" w:color="auto" w:fill="auto"/>
              <w:ind w:firstLine="0"/>
              <w:rPr>
                <w:sz w:val="10"/>
              </w:rPr>
            </w:pPr>
          </w:p>
        </w:tc>
        <w:tc>
          <w:tcPr>
            <w:tcW w:w="426" w:type="dxa"/>
          </w:tcPr>
          <w:p w:rsidR="008B5366" w:rsidRDefault="008B5366">
            <w:pPr>
              <w:pStyle w:val="20"/>
              <w:shd w:val="clear" w:color="auto" w:fill="auto"/>
              <w:ind w:firstLine="0"/>
              <w:rPr>
                <w:sz w:val="10"/>
              </w:rPr>
            </w:pPr>
            <w:r>
              <w:rPr>
                <w:sz w:val="10"/>
              </w:rPr>
              <w:t xml:space="preserve">Ср </w:t>
            </w:r>
          </w:p>
        </w:tc>
        <w:tc>
          <w:tcPr>
            <w:tcW w:w="425" w:type="dxa"/>
            <w:shd w:val="pct20" w:color="auto" w:fill="FFFFFF"/>
          </w:tcPr>
          <w:p w:rsidR="008B5366" w:rsidRDefault="008B5366">
            <w:pPr>
              <w:pStyle w:val="20"/>
              <w:shd w:val="clear" w:color="auto" w:fill="auto"/>
              <w:ind w:firstLine="0"/>
              <w:rPr>
                <w:sz w:val="10"/>
              </w:rPr>
            </w:pPr>
          </w:p>
        </w:tc>
        <w:tc>
          <w:tcPr>
            <w:tcW w:w="425" w:type="dxa"/>
          </w:tcPr>
          <w:p w:rsidR="008B5366" w:rsidRDefault="008B5366">
            <w:pPr>
              <w:pStyle w:val="20"/>
              <w:shd w:val="clear" w:color="auto" w:fill="auto"/>
              <w:ind w:firstLine="0"/>
              <w:rPr>
                <w:sz w:val="10"/>
              </w:rPr>
            </w:pPr>
          </w:p>
        </w:tc>
        <w:tc>
          <w:tcPr>
            <w:tcW w:w="425" w:type="dxa"/>
          </w:tcPr>
          <w:p w:rsidR="008B5366" w:rsidRDefault="008B5366">
            <w:pPr>
              <w:pStyle w:val="20"/>
              <w:shd w:val="clear" w:color="auto" w:fill="auto"/>
              <w:ind w:firstLine="0"/>
              <w:rPr>
                <w:sz w:val="10"/>
              </w:rPr>
            </w:pPr>
          </w:p>
        </w:tc>
      </w:tr>
      <w:tr w:rsidR="008B5366">
        <w:trPr>
          <w:cantSplit/>
        </w:trPr>
        <w:tc>
          <w:tcPr>
            <w:tcW w:w="283" w:type="dxa"/>
            <w:vMerge/>
          </w:tcPr>
          <w:p w:rsidR="008B5366" w:rsidRDefault="008B5366">
            <w:pPr>
              <w:pStyle w:val="20"/>
              <w:shd w:val="clear" w:color="auto" w:fill="auto"/>
              <w:ind w:firstLine="0"/>
              <w:rPr>
                <w:sz w:val="10"/>
              </w:rPr>
            </w:pPr>
          </w:p>
        </w:tc>
        <w:tc>
          <w:tcPr>
            <w:tcW w:w="426" w:type="dxa"/>
          </w:tcPr>
          <w:p w:rsidR="008B5366" w:rsidRDefault="008B5366">
            <w:pPr>
              <w:pStyle w:val="20"/>
              <w:shd w:val="clear" w:color="auto" w:fill="auto"/>
              <w:ind w:firstLine="0"/>
              <w:rPr>
                <w:sz w:val="10"/>
              </w:rPr>
            </w:pPr>
            <w:r>
              <w:rPr>
                <w:sz w:val="10"/>
              </w:rPr>
              <w:t>выс</w:t>
            </w:r>
          </w:p>
        </w:tc>
        <w:tc>
          <w:tcPr>
            <w:tcW w:w="425" w:type="dxa"/>
          </w:tcPr>
          <w:p w:rsidR="008B5366" w:rsidRDefault="008B5366">
            <w:pPr>
              <w:pStyle w:val="20"/>
              <w:shd w:val="clear" w:color="auto" w:fill="auto"/>
              <w:ind w:firstLine="0"/>
              <w:rPr>
                <w:sz w:val="10"/>
              </w:rPr>
            </w:pPr>
          </w:p>
        </w:tc>
        <w:tc>
          <w:tcPr>
            <w:tcW w:w="425" w:type="dxa"/>
          </w:tcPr>
          <w:p w:rsidR="008B5366" w:rsidRDefault="008B5366">
            <w:pPr>
              <w:pStyle w:val="20"/>
              <w:shd w:val="clear" w:color="auto" w:fill="auto"/>
              <w:ind w:firstLine="0"/>
              <w:rPr>
                <w:sz w:val="10"/>
              </w:rPr>
            </w:pPr>
          </w:p>
        </w:tc>
        <w:tc>
          <w:tcPr>
            <w:tcW w:w="425" w:type="dxa"/>
          </w:tcPr>
          <w:p w:rsidR="008B5366" w:rsidRDefault="008B5366">
            <w:pPr>
              <w:pStyle w:val="20"/>
              <w:shd w:val="clear" w:color="auto" w:fill="auto"/>
              <w:ind w:firstLine="0"/>
              <w:rPr>
                <w:sz w:val="10"/>
              </w:rPr>
            </w:pPr>
          </w:p>
        </w:tc>
      </w:tr>
    </w:tbl>
    <w:p w:rsidR="008B5366" w:rsidRDefault="008B5366">
      <w:pPr>
        <w:pStyle w:val="20"/>
      </w:pPr>
      <w:r>
        <w:rPr>
          <w:b/>
          <w:i/>
          <w:u w:val="single"/>
        </w:rPr>
        <w:t>По рос-кой методике этапы анализа:.</w:t>
      </w:r>
      <w:r>
        <w:t xml:space="preserve"> </w:t>
      </w:r>
      <w:r>
        <w:rPr>
          <w:b/>
        </w:rPr>
        <w:t>1.Ан-з чувст-ти</w:t>
      </w:r>
      <w:r>
        <w:t xml:space="preserve"> – исслед-ние хар-ра влияния на показ-ли осущ-ти и эффек-ти проекта осн-ных парам-ров проекта. Влияние кажд. парам. рассм-ся отельно от других по отнош. к «базовому» сценарию. Группы хар-тик чувст-ти: 1) % измен-я рез-та в расчёте на 1% измен-я фактора (аналог коэф. эластич.); 2) критич. знач. ф-ра, при достиж-ии кот. рез-тат из позитив. изм-ся на негатив. или наоборот. Момент перехода от «+» к «-» фиксир-ся как важн. харак-ка чувст-ти проек. к измен-ям данн. парам. </w:t>
      </w:r>
    </w:p>
    <w:p w:rsidR="008B5366" w:rsidRDefault="008B5366">
      <w:pPr>
        <w:pStyle w:val="20"/>
      </w:pPr>
      <w:r>
        <w:rPr>
          <w:b/>
        </w:rPr>
        <w:t>2. Анализ сценариев.</w:t>
      </w:r>
      <w:r>
        <w:t xml:space="preserve"> </w:t>
      </w:r>
      <w:r>
        <w:rPr>
          <w:b/>
        </w:rPr>
        <w:t>Сценарий</w:t>
      </w:r>
      <w:r>
        <w:t xml:space="preserve">- взаимосвяз-е измен-е неск. факт-ров. Кажд. из сценариев рассм-ся как возмож. Число сценариев бескон. Международ методика: наиболее вероятный (умеренно пессимистичный), пессимичтичный, оптимистичный. Сопоставл. результатовов баз., пессим. и оптимис. сценариев позвол-т делать заключ. о рисках проекта.  Важно опред-ть вероят-ть «+» исхода. </w:t>
      </w:r>
    </w:p>
    <w:p w:rsidR="008B5366" w:rsidRDefault="008B5366">
      <w:pPr>
        <w:pStyle w:val="20"/>
      </w:pPr>
      <w:r>
        <w:t xml:space="preserve">Росс. мет-ка: разр-ка множ. сцен., кажд. оцен-ся с точ.зрения его вероят-ти. Получ. рез-ты обобщ-ся на основе расчёта средневзвеш. знач. В качестве - оценки вероят-ти наступл. усл-й, соответ-х сценарию. </w:t>
      </w:r>
    </w:p>
    <w:p w:rsidR="008B5366" w:rsidRDefault="008B5366">
      <w:pPr>
        <w:pStyle w:val="20"/>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91. Массовые, групп. и индив. методы в деят-ти ИКС</w:t>
      </w:r>
    </w:p>
    <w:p w:rsidR="008B5366" w:rsidRDefault="008B5366">
      <w:pPr>
        <w:jc w:val="both"/>
      </w:pPr>
      <w:r>
        <w:t xml:space="preserve">Основа </w:t>
      </w:r>
      <w:r>
        <w:rPr>
          <w:b/>
        </w:rPr>
        <w:t>масс-х мет-в</w:t>
      </w:r>
      <w:r>
        <w:t xml:space="preserve">: консультирование и нформирование с помощью СМИ (радио, ТВ, электрон-е, печат. ср-ва, ср-ва наг-ляд. Агитации). «+» СМИ: быстро и деш. Способ донесения инф-ции. до людей. Цели исп-ния: распростр. нов. идей и повышение интереса к новшествакм; предупр-е возмож. распростр-ия болезней, вредителей и т.п.; при необх-ти оказания помощи в чрезв. ситуац.; увелич. влияния ИКС на товаропроиз.; обмена опытом; советы, рекомендации.  Передача инф. с пом. СМИ - избират. процесс. Инф. должна отв-ть потреб-м товаропр-лей, вызыв-ть обсуждать получ-ю инф. Инф. должна правильно восприн-ся, быть  коротк., лакон-ми, понятной, иметь четкую стр-ру, логич., соответ-ть др. сообщ-ям ИКС. Надо точно знать цель инф., как. проблемы в ней обсужд., на кого направлена. Через СМИ – получ-ся 1-я инф. об инновац. По степени воспр. инновац. товаропр-ли: новаторы (2,5%), ранние внедренцы(13,5%), ран.бол-во (34%), позд.бол-во (34%), отстающие (16%). Роль СМИ: распр-ние знаний; измен-е привычек товаропр-лей; ускорение инновац-го процес-са; усиление межличн-го общ-ния; укрепл-е связей ИКС, СМИ, науки. </w:t>
      </w:r>
    </w:p>
    <w:p w:rsidR="008B5366" w:rsidRDefault="008B5366">
      <w:pPr>
        <w:jc w:val="both"/>
      </w:pPr>
      <w:r>
        <w:rPr>
          <w:b/>
        </w:rPr>
        <w:t>«+» груп. мет-в:</w:t>
      </w:r>
      <w:r>
        <w:t xml:space="preserve"> обрат. связь ИКС и товаропр-лями. «-»: более дорогой. Цель: непос-редственная работа с товаропр-лями. Задача раб-в ИКС: форм-ние целевых групп, орган-ция их деят-ти. Оптим.размер груп.- 20-40 чел. Члены груп. должны иметь общ.интересы (проблемы), один-вый уровень образ-я и проф. навыков. Цель раб-ка ИКС - связь товаропр-лей с нов.идеями. Методы: собрания групп; лекции; выступ-я; полевые дни; деловые дискуссии; демонстрации. </w:t>
      </w:r>
      <w:r>
        <w:rPr>
          <w:i/>
        </w:rPr>
        <w:t>Лекция-</w:t>
      </w:r>
      <w:r>
        <w:t xml:space="preserve"> устн. общение, когда 1 передает инф. груп. «+»: передача больш. V инф. в малые промеж. времени; обращ. к бол. числу людей. «-»: предмет обсужд. плохо запом-ся;  слуш-ли остаются пассив.; не обуч. навыкам. </w:t>
      </w:r>
      <w:r>
        <w:rPr>
          <w:u w:val="single"/>
        </w:rPr>
        <w:t>Цель</w:t>
      </w:r>
      <w:r>
        <w:t xml:space="preserve">: опис-е рез-та, кот. показали бы слуш. после неё. Важен размер аудитории, уровень образ-я, знаний и проф. навыков. Тема план-ся исходя из того, что уже извест-но слуш-м. Проводят инф-ное, 2-е отбор-е и заверш-е чтение. Материал: осн-ной, желат-ный, необяз-ный. </w:t>
      </w:r>
      <w:r>
        <w:rPr>
          <w:i/>
        </w:rPr>
        <w:t>Дискуссия</w:t>
      </w:r>
      <w:r>
        <w:t xml:space="preserve"> -</w:t>
      </w:r>
      <w:r>
        <w:rPr>
          <w:color w:val="FF0000"/>
        </w:rPr>
        <w:t xml:space="preserve"> </w:t>
      </w:r>
      <w:r>
        <w:t xml:space="preserve">обмен мыслями, идеями, мнениями. «+»: актив-ть, взаимообуч-ть, обмен опытом. «-»: больш. затр. времени, небол. размер групп (6-12), не для выраб-ки навыков. Д/б неформ. обстановка, один-ый уровень образ. Орг-ция диск. (см. лекц.). Д/б вступит. слово, важн. моменты и выводы. </w:t>
      </w:r>
      <w:r>
        <w:rPr>
          <w:i/>
        </w:rPr>
        <w:t>Полевой день:</w:t>
      </w:r>
      <w:r>
        <w:t xml:space="preserve"> получ-е опыта из 1-х рук, высок. восприятие инф., демон-ция экспонатов, общение с др. товаропр-лями. Цель: кто будет обуч-ся и чему. </w:t>
      </w:r>
    </w:p>
    <w:p w:rsidR="008B5366" w:rsidRDefault="008B5366">
      <w:pPr>
        <w:jc w:val="both"/>
        <w:rPr>
          <w:i/>
        </w:rPr>
      </w:pPr>
      <w:r>
        <w:t xml:space="preserve">Цель </w:t>
      </w:r>
      <w:r>
        <w:rPr>
          <w:b/>
        </w:rPr>
        <w:t>индив-х мет-в</w:t>
      </w:r>
      <w:r>
        <w:t xml:space="preserve"> – дел-ся с товаропр-лями инф-ей, дав-ть ему советы, обсужд. темы. «+»: ср-во передачи инф., необход. реш. уникал. проблем; помощь в выборе реш. «-»: высокие матер. и времен. затр.; не охват-ет всей целев. аудит.; неверн. инф. от ИКС; мет-д основан на полн. доверии; не стимул-т коллектив-е интересы. </w:t>
      </w:r>
      <w:r>
        <w:rPr>
          <w:i/>
        </w:rPr>
        <w:t>Посещ-е ферм</w:t>
      </w:r>
      <w:r>
        <w:t xml:space="preserve"> осущ-ся на план. основе. Непредвид. визит способствует укрепл-ю отнош. Визит будет успешным, если: заранее догов-ся о встрече; обдумать цель виз.; предварит-но просм-ть инф. о товаропр-ле; пригот-ть необх. рекомен-ции. Важно вести записи о посещ. ферм (цель, реш., советы и т.д.).  </w:t>
      </w:r>
      <w:r>
        <w:rPr>
          <w:i/>
        </w:rPr>
        <w:t>Посещ. ферм-ми раб-ка ИКС</w:t>
      </w:r>
      <w:r>
        <w:t xml:space="preserve"> (вести записи). Письма д/б просты и кратки; инф. д/б полн. и конкрет.; содер-ть просьбу об отв.; делать копии всех писем. </w:t>
      </w:r>
      <w:r>
        <w:rPr>
          <w:i/>
        </w:rPr>
        <w:t xml:space="preserve">Телеф. звонки </w:t>
      </w:r>
      <w:r>
        <w:t>(инф. кратк. и конкрет.).</w:t>
      </w:r>
      <w:r>
        <w:rPr>
          <w:i/>
        </w:rPr>
        <w:t xml:space="preserve"> Нефор-м-е контакты.</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92. Планирование и упр-е деятельности ИКС</w:t>
      </w:r>
    </w:p>
    <w:p w:rsidR="008B5366" w:rsidRDefault="008B5366">
      <w:pPr>
        <w:pStyle w:val="a4"/>
        <w:ind w:firstLine="567"/>
      </w:pPr>
      <w:r>
        <w:rPr>
          <w:b/>
        </w:rPr>
        <w:t>Планирование</w:t>
      </w:r>
      <w:r>
        <w:t>-опред-е целей упр-мого объекта и разраб. прогр-мы его действий по их достиж. Это одна из основных функций управления. Планирование на всех уровнях должны составлться планы. Основные элементы плана: №п/п, мероприятие, сроки проведения, ответсвенный и исполнитель.</w:t>
      </w:r>
    </w:p>
    <w:p w:rsidR="008B5366" w:rsidRDefault="008B5366">
      <w:pPr>
        <w:pStyle w:val="a4"/>
        <w:jc w:val="left"/>
        <w:rPr>
          <w:b/>
          <w:i/>
          <w:u w:val="single"/>
        </w:rPr>
      </w:pPr>
      <w:r>
        <w:rPr>
          <w:b/>
          <w:i/>
        </w:rPr>
        <w:t>Упр-е ИКС</w:t>
      </w:r>
      <w:r>
        <w:t xml:space="preserve"> – достиж. жел-мых рез-тов посредством эф-ного исп-ния люд-х, мат-ных и фин. рес-в. </w:t>
      </w:r>
      <w:r>
        <w:rPr>
          <w:b/>
          <w:i/>
          <w:u w:val="single"/>
        </w:rPr>
        <w:t xml:space="preserve">Управление.  </w:t>
      </w:r>
      <w:r>
        <w:t xml:space="preserve">Система управлени строится на основе организационной структуры. </w:t>
      </w:r>
      <w:r>
        <w:rPr>
          <w:b/>
          <w:i/>
          <w:u w:val="single"/>
        </w:rPr>
        <w:t>Подходы:</w:t>
      </w:r>
    </w:p>
    <w:p w:rsidR="008B5366" w:rsidRDefault="008B5366">
      <w:pPr>
        <w:pStyle w:val="a4"/>
        <w:jc w:val="left"/>
      </w:pPr>
      <w:r>
        <w:t>1. функциональный – консультирование по узким вопросам (раст-во, жив-во и т.д.)</w:t>
      </w:r>
    </w:p>
    <w:p w:rsidR="008B5366" w:rsidRDefault="008B5366">
      <w:pPr>
        <w:pStyle w:val="a4"/>
        <w:jc w:val="left"/>
      </w:pPr>
      <w:r>
        <w:t>2. по территориальному признаку – группа консультантов по всем вопросам на данной территории.</w:t>
      </w:r>
    </w:p>
    <w:p w:rsidR="008B5366" w:rsidRDefault="008B5366">
      <w:pPr>
        <w:pStyle w:val="a4"/>
        <w:jc w:val="left"/>
      </w:pPr>
      <w:r>
        <w:t>3. программный подход – реализуется при помощи программы.</w:t>
      </w:r>
    </w:p>
    <w:p w:rsidR="008B5366" w:rsidRDefault="008B5366">
      <w:pPr>
        <w:pStyle w:val="a4"/>
        <w:jc w:val="left"/>
      </w:pPr>
      <w:r>
        <w:t>4. матричный подход – когда отделы по узким специальностям взаимодействуют между собой обмениваясь информацией и все это происходит при помощи реализации соотвествующих программ.</w:t>
      </w:r>
    </w:p>
    <w:p w:rsidR="008B5366" w:rsidRDefault="008B5366">
      <w:pPr>
        <w:pStyle w:val="a4"/>
        <w:jc w:val="left"/>
      </w:pPr>
      <w:r>
        <w:t>5. смешанный подход – когда применяется комбинация из вышеперечисленных подходов.</w:t>
      </w:r>
    </w:p>
    <w:p w:rsidR="008B5366" w:rsidRDefault="008B5366">
      <w:pPr>
        <w:pStyle w:val="20"/>
      </w:pPr>
      <w:r>
        <w:rPr>
          <w:b/>
        </w:rPr>
        <w:t>Контроль</w:t>
      </w:r>
      <w:r>
        <w:t xml:space="preserve"> работы ИКС - сравн-ем достигн. рез-ов с заплан. Он д/б экон-ки эфф-м, приемлемым, четко увяз. с план. ИКС, точным и объект-м. Эл-ты контроля: устан-ние стандартов, норм; сопоставл. факт. и план.пок-лей; закрепл-е успеха/исправл. ошиб. </w:t>
      </w:r>
      <w:r>
        <w:rPr>
          <w:i/>
        </w:rPr>
        <w:t>Постоян. исп-мые методы</w:t>
      </w:r>
      <w:r>
        <w:t xml:space="preserve">: самоконтр., груп. контр., процедуры и правила. </w:t>
      </w:r>
      <w:r>
        <w:rPr>
          <w:i/>
        </w:rPr>
        <w:t>Периодич. методы</w:t>
      </w:r>
      <w:r>
        <w:t xml:space="preserve">: инф-ная сис. упр. (мех-м для сбора,агрегтр-ния, ан.данных), стат. данные, регуляр. отчёты, аудит, бюджеты. </w:t>
      </w:r>
      <w:r>
        <w:rPr>
          <w:i/>
        </w:rPr>
        <w:t>Нерегул.</w:t>
      </w:r>
      <w:r>
        <w:t>: спец. отчеты, личн. наблюд., контр. за реализ. проек. Раб. по совершенств. упр. ИКС включ.: Подготовит. раб., разраб-ка меропр. по рацион-ции упр., внедр. разраб. меропр.</w:t>
      </w:r>
    </w:p>
    <w:p w:rsidR="008B5366" w:rsidRDefault="008B5366">
      <w:pPr>
        <w:pStyle w:val="a4"/>
        <w:ind w:firstLine="426"/>
        <w:jc w:val="left"/>
        <w:rPr>
          <w:b/>
        </w:rPr>
      </w:pPr>
      <w:r>
        <w:rPr>
          <w:b/>
        </w:rPr>
        <w:t>Управление на разных уровнях:</w:t>
      </w:r>
    </w:p>
    <w:p w:rsidR="008B5366" w:rsidRDefault="008B5366">
      <w:pPr>
        <w:pStyle w:val="a4"/>
        <w:jc w:val="left"/>
      </w:pPr>
      <w:r>
        <w:t>1. Фед. уровень:</w:t>
      </w:r>
    </w:p>
    <w:p w:rsidR="008B5366" w:rsidRDefault="008B5366">
      <w:pPr>
        <w:pStyle w:val="a4"/>
        <w:jc w:val="left"/>
      </w:pPr>
      <w:r>
        <w:t>- ЦНИИ агроинформ система (г. М)</w:t>
      </w:r>
    </w:p>
    <w:p w:rsidR="008B5366" w:rsidRDefault="008B5366">
      <w:pPr>
        <w:pStyle w:val="a4"/>
        <w:jc w:val="left"/>
      </w:pPr>
      <w:r>
        <w:t>- Центр обучения кадров (при ТСХА)</w:t>
      </w:r>
    </w:p>
    <w:p w:rsidR="008B5366" w:rsidRDefault="008B5366">
      <w:pPr>
        <w:pStyle w:val="a4"/>
        <w:jc w:val="left"/>
      </w:pPr>
      <w:r>
        <w:t>- головной вычислительный центр</w:t>
      </w:r>
    </w:p>
    <w:p w:rsidR="008B5366" w:rsidRDefault="008B5366">
      <w:pPr>
        <w:pStyle w:val="a4"/>
        <w:jc w:val="left"/>
      </w:pPr>
      <w:r>
        <w:t>- центр. научно-исслед. библиотека</w:t>
      </w:r>
    </w:p>
    <w:p w:rsidR="008B5366" w:rsidRDefault="008B5366">
      <w:pPr>
        <w:pStyle w:val="a4"/>
        <w:jc w:val="left"/>
      </w:pPr>
      <w:r>
        <w:t>2. Региональный уровень:</w:t>
      </w:r>
    </w:p>
    <w:p w:rsidR="008B5366" w:rsidRDefault="008B5366">
      <w:pPr>
        <w:pStyle w:val="a4"/>
        <w:jc w:val="left"/>
      </w:pPr>
      <w:r>
        <w:t>- районные ИКС</w:t>
      </w:r>
    </w:p>
    <w:p w:rsidR="008B5366" w:rsidRDefault="008B5366">
      <w:pPr>
        <w:pStyle w:val="a4"/>
        <w:jc w:val="left"/>
      </w:pPr>
      <w:r>
        <w:t>- районные службы на базе образовательных учреждений</w:t>
      </w:r>
    </w:p>
    <w:p w:rsidR="008B5366" w:rsidRDefault="008B5366">
      <w:pPr>
        <w:pStyle w:val="20"/>
        <w:ind w:firstLine="0"/>
      </w:pPr>
      <w:r>
        <w:t>- межрайонные службы.</w:t>
      </w: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93. Обратная связь в деят-ти ИКС</w:t>
      </w:r>
    </w:p>
    <w:p w:rsidR="008B5366" w:rsidRDefault="008B5366">
      <w:pPr>
        <w:pStyle w:val="20"/>
      </w:pPr>
      <w:r>
        <w:rPr>
          <w:b/>
          <w:i/>
        </w:rPr>
        <w:t>Обрат. связь</w:t>
      </w:r>
      <w:r>
        <w:t xml:space="preserve">-передача инф. о кач-ве услуг людям, кот. предоставл. эти услуги. Задача: устан-ть, в как.направлен.движ-ся программа. </w:t>
      </w:r>
      <w:r>
        <w:rPr>
          <w:b/>
          <w:i/>
        </w:rPr>
        <w:t>Цель:</w:t>
      </w:r>
      <w:r>
        <w:t xml:space="preserve"> усовершенс. процесс предоставл-я услуг, улучш. их кач-во, соответств. ли они потребн. клиента. Она  м/б внеш. и внутр. </w:t>
      </w:r>
      <w:r>
        <w:rPr>
          <w:b/>
          <w:i/>
          <w:u w:val="single"/>
        </w:rPr>
        <w:t>Оценка кач-ва услуг опр-ся факт-ми:</w:t>
      </w:r>
      <w:r>
        <w:t xml:space="preserve"> ценность нов. инф. и идей; точ-сть выявл. пробл. и расчеов; коммуникаб-ть раб. ИКС; скорость обслуж.; приемлемость реком-ций; стиль излож-я; умение раб. представл. свои идеи. </w:t>
      </w:r>
    </w:p>
    <w:p w:rsidR="008B5366" w:rsidRDefault="008B5366">
      <w:pPr>
        <w:pStyle w:val="20"/>
      </w:pPr>
      <w:r>
        <w:t xml:space="preserve">Методы: </w:t>
      </w:r>
      <w:r>
        <w:rPr>
          <w:i/>
        </w:rPr>
        <w:t>индивид-е</w:t>
      </w:r>
      <w:r>
        <w:t xml:space="preserve"> (индивид. собесед., опросы раб-ков др. орг-ций; анкет-ние, неформал-е индивид. наблюд., формал-е индив. наблюд.); </w:t>
      </w:r>
      <w:r>
        <w:rPr>
          <w:i/>
        </w:rPr>
        <w:t>коллект-е</w:t>
      </w:r>
      <w:r>
        <w:t xml:space="preserve"> позвол. устанавл. св. меж. уч-ми (дельфийский-неоднократ. анкет-ние людей по опред вопр-м; тематич-ое собесед., неформальное посешение мероприятий, дискуссии); номинал-й коллект. метод (для постан-ки конкрет.проблем); неформал. коллект. методы (инф-я в ходе коллективных стреч)); </w:t>
      </w:r>
      <w:r>
        <w:rPr>
          <w:i/>
        </w:rPr>
        <w:t>сбор инф. из вторич. источ</w:t>
      </w:r>
      <w:r>
        <w:t xml:space="preserve">.: администр. отчёты, справки, предыд. исслед-я и др. </w:t>
      </w:r>
    </w:p>
    <w:p w:rsidR="008B5366" w:rsidRDefault="008B5366">
      <w:pPr>
        <w:pStyle w:val="20"/>
      </w:pPr>
      <w:r>
        <w:t xml:space="preserve">Обрат.связь осущ-ся при оказ. методич. помощи. Основ. реком-ции для методиста: помощь, но не критика; прислуш. к мнению консул. и клиен.; делать записи и отчёт после посещ. хоз-ва; не навязыв. собст. мнения; быть гот.повтор.; использ. альтернат. подходы. </w:t>
      </w:r>
    </w:p>
    <w:p w:rsidR="008B5366" w:rsidRDefault="008B5366">
      <w:pPr>
        <w:shd w:val="clear" w:color="auto" w:fill="FFFFFF"/>
        <w:ind w:right="24"/>
        <w:jc w:val="center"/>
        <w:rPr>
          <w:rFonts w:ascii="Arial" w:hAnsi="Arial"/>
          <w:b/>
        </w:rPr>
      </w:pPr>
      <w:r>
        <w:rPr>
          <w:rFonts w:ascii="Arial" w:hAnsi="Arial"/>
          <w:b/>
        </w:rPr>
        <w:t>Вопрос 94. ИКС АПК как инструм. аграр. политики</w:t>
      </w:r>
    </w:p>
    <w:p w:rsidR="008B5366" w:rsidRDefault="008B5366">
      <w:pPr>
        <w:ind w:firstLine="567"/>
        <w:jc w:val="both"/>
        <w:rPr>
          <w:b/>
          <w:vanish/>
        </w:rPr>
      </w:pPr>
      <w:r>
        <w:t xml:space="preserve">ИКС повыш. уров. образ-ния тов.произв.; ускор. процесс передачи нов. тех-гий потреб-м науки; способст. росту произ-ва и рац-ному исп. рес-в; явл. инф.-справ. центром на селе. </w:t>
      </w:r>
    </w:p>
    <w:p w:rsidR="008B5366" w:rsidRDefault="008B5366">
      <w:pPr>
        <w:ind w:firstLine="567"/>
        <w:jc w:val="both"/>
      </w:pPr>
      <w:r>
        <w:rPr>
          <w:b/>
        </w:rPr>
        <w:t>Гл.функция</w:t>
      </w:r>
      <w:r>
        <w:t xml:space="preserve"> – повыш-ние ур-ня компетенции фермеров, т.е.его обучение. 1 из ф-ций ИКС – увелич-е темпов разв.с/х. Это мож.сдел.путем ускорен.проц.обуч., подгот-ки фермеров к НТП. Меропр-тия: помочь выявить пробл., измен. внеш.ф-ров на ранней стадии; помочь фермерам прояснить свои цели, найти альтернат.пути реш.; помогать при реализ.решения. </w:t>
      </w:r>
    </w:p>
    <w:p w:rsidR="008B5366" w:rsidRDefault="008B5366">
      <w:pPr>
        <w:ind w:firstLine="567"/>
        <w:jc w:val="both"/>
      </w:pPr>
      <w:r>
        <w:rPr>
          <w:b/>
          <w:i/>
        </w:rPr>
        <w:t>Принципы ИКС:</w:t>
      </w:r>
      <w:r>
        <w:t xml:space="preserve"> обратная связь; открытость; гибкость; ориентация на запросы товоропр-лей; обновление инф-ных рес-в; оператив. предоставл-е услуг; защищ-ть от полит.влияния; конфеденциальность услуг; многообразие орг-ных форм; финансир-е из разных ист-ков.</w:t>
      </w:r>
    </w:p>
    <w:p w:rsidR="008B5366" w:rsidRDefault="008B5366">
      <w:pPr>
        <w:ind w:firstLine="567"/>
        <w:jc w:val="both"/>
      </w:pPr>
      <w:r>
        <w:t>Все это характеризует ИКС как действенный инструмент аграрной политики. Кроме того, доказано, что это наиболее дешевая форма агарной поддержки, т.к. вовремя данная консультация (даже оплаченная из бюджета) дает значительно больший эффект.</w:t>
      </w:r>
    </w:p>
    <w:p w:rsidR="008B5366" w:rsidRDefault="008B5366">
      <w:pPr>
        <w:ind w:firstLine="567"/>
        <w:jc w:val="both"/>
      </w:pPr>
      <w:r>
        <w:t>Кроме тго, АП значительно опирается на обратную связь, а ИКС ее обеспечивает.</w:t>
      </w:r>
    </w:p>
    <w:p w:rsidR="008B5366" w:rsidRDefault="00644A08">
      <w:pPr>
        <w:rPr>
          <w:noProof/>
        </w:rPr>
      </w:pPr>
      <w:r>
        <w:rPr>
          <w:noProof/>
        </w:rPr>
        <w:pict>
          <v:group id="_x0000_s1108" style="position:absolute;margin-left:29.25pt;margin-top:12.2pt;width:129.6pt;height:43.2pt;z-index:251662848" coordorigin="1152,9504" coordsize="2592,864" o:allowincell="f">
            <v:shape id="_x0000_s1104" type="#_x0000_t202" style="position:absolute;left:1152;top:9936;width:864;height:432">
              <v:textbox style="mso-next-textbox:#_x0000_s1104">
                <w:txbxContent>
                  <w:p w:rsidR="008B5366" w:rsidRDefault="008B5366">
                    <w:pPr>
                      <w:jc w:val="center"/>
                      <w:rPr>
                        <w:sz w:val="10"/>
                      </w:rPr>
                    </w:pPr>
                    <w:r>
                      <w:rPr>
                        <w:sz w:val="10"/>
                      </w:rPr>
                      <w:t>ЧВ страны без ИКС</w:t>
                    </w:r>
                  </w:p>
                </w:txbxContent>
              </v:textbox>
            </v:shape>
            <v:shape id="_x0000_s1105" type="#_x0000_t202" style="position:absolute;left:2016;top:9504;width:720;height:864">
              <v:textbox style="mso-next-textbox:#_x0000_s1105">
                <w:txbxContent>
                  <w:p w:rsidR="008B5366" w:rsidRDefault="008B5366">
                    <w:pPr>
                      <w:jc w:val="center"/>
                      <w:rPr>
                        <w:sz w:val="10"/>
                      </w:rPr>
                    </w:pPr>
                    <w:r>
                      <w:rPr>
                        <w:sz w:val="10"/>
                      </w:rPr>
                      <w:t>ЧВ страны при создании ИКС</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6" type="#_x0000_t88" style="position:absolute;left:2736;top:9504;width:144;height:432"/>
            <v:shape id="_x0000_s1107" type="#_x0000_t202" style="position:absolute;left:2880;top:9504;width:864;height:576">
              <v:textbox style="mso-next-textbox:#_x0000_s1107">
                <w:txbxContent>
                  <w:p w:rsidR="008B5366" w:rsidRDefault="008B5366">
                    <w:pPr>
                      <w:jc w:val="center"/>
                      <w:rPr>
                        <w:sz w:val="10"/>
                      </w:rPr>
                    </w:pPr>
                    <w:r>
                      <w:rPr>
                        <w:sz w:val="10"/>
                      </w:rPr>
                      <w:t>Эффект от создания ИКС</w:t>
                    </w:r>
                  </w:p>
                </w:txbxContent>
              </v:textbox>
            </v:shape>
            <w10:wrap type="topAndBottom"/>
          </v:group>
        </w:pict>
      </w:r>
      <w:r w:rsidR="008B5366">
        <w:rPr>
          <w:noProof/>
        </w:rPr>
        <w:t>Помимо всего прочего в ФЗ “О гос регулировании агропромыш производства от 3 июля 1997 года.помимо основных положений предусмотрена глава 5 “гос поддержка разсития науки и науч деятельности В сфере АПК” В ней деятельность служб консултирования ставится на один уровень по важности с фундаментальными научными исследованиями и гос программами в области развития науки.</w:t>
      </w:r>
    </w:p>
    <w:p w:rsidR="008B5366" w:rsidRDefault="008B5366"/>
    <w:p w:rsidR="008B5366" w:rsidRDefault="008B5366">
      <w:pPr>
        <w:pStyle w:val="a4"/>
        <w:ind w:left="180" w:firstLine="108"/>
      </w:pPr>
    </w:p>
    <w:p w:rsidR="008B5366" w:rsidRDefault="008B5366">
      <w:pPr>
        <w:pStyle w:val="a4"/>
        <w:ind w:left="180" w:firstLine="108"/>
      </w:pPr>
    </w:p>
    <w:p w:rsidR="008B5366" w:rsidRDefault="008B5366">
      <w:pPr>
        <w:pStyle w:val="2"/>
        <w:ind w:left="567"/>
        <w:jc w:val="center"/>
        <w:rPr>
          <w:rFonts w:ascii="Book Antiqua" w:hAnsi="Book Antiqua"/>
          <w:color w:val="800000"/>
          <w:sz w:val="32"/>
          <w:u w:val="single"/>
        </w:rPr>
      </w:pPr>
      <w:r>
        <w:br w:type="page"/>
      </w:r>
      <w:r>
        <w:rPr>
          <w:rFonts w:ascii="Book Antiqua" w:hAnsi="Book Antiqua"/>
          <w:color w:val="800000"/>
          <w:sz w:val="32"/>
          <w:u w:val="single"/>
        </w:rPr>
        <w:t>БУХУЧЕТ</w:t>
      </w:r>
    </w:p>
    <w:p w:rsidR="008B5366" w:rsidRDefault="008B5366">
      <w:pPr>
        <w:shd w:val="clear" w:color="auto" w:fill="FFFFFF"/>
        <w:ind w:right="24"/>
        <w:jc w:val="center"/>
        <w:rPr>
          <w:rFonts w:ascii="Arial" w:hAnsi="Arial"/>
          <w:b/>
        </w:rPr>
      </w:pPr>
      <w:r>
        <w:rPr>
          <w:rFonts w:ascii="Arial" w:hAnsi="Arial"/>
          <w:b/>
        </w:rPr>
        <w:t xml:space="preserve">95 Нормативное регулирование бухучета в РФ </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Система нормативного</w:t>
      </w:r>
      <w:r>
        <w:rPr>
          <w:rFonts w:ascii="Times New Roman" w:hAnsi="Times New Roman"/>
          <w:sz w:val="28"/>
        </w:rPr>
        <w:t xml:space="preserve"> регулирования бухгалтерского учета, которой должны руководствоваться организации, состоит из документов четырех уровней.</w:t>
      </w:r>
    </w:p>
    <w:p w:rsidR="008B5366" w:rsidRDefault="008B5366">
      <w:pPr>
        <w:pStyle w:val="ConsNormal"/>
        <w:widowControl/>
        <w:ind w:firstLine="540"/>
        <w:jc w:val="both"/>
        <w:rPr>
          <w:rFonts w:ascii="Times New Roman" w:hAnsi="Times New Roman"/>
          <w:sz w:val="28"/>
        </w:rPr>
      </w:pPr>
      <w:r>
        <w:rPr>
          <w:rFonts w:ascii="Times New Roman" w:hAnsi="Times New Roman"/>
          <w:b/>
          <w:sz w:val="28"/>
          <w:u w:val="single"/>
        </w:rPr>
        <w:t>Первый уровень</w:t>
      </w:r>
      <w:r>
        <w:rPr>
          <w:rFonts w:ascii="Times New Roman" w:hAnsi="Times New Roman"/>
          <w:sz w:val="28"/>
        </w:rPr>
        <w:t xml:space="preserve"> системы составляют законодательные акты (Федеральный закон от 21 ноября 1996 г. N 129-ФЗ "О бухгалтерском учете" (с изменениями и дополнениями), Гражданский кодекс Российской Федерации и т.д.), указы Президента Российской Федерации и постановления Правительства Российской Федерации, регулирующие прямо или косвенно порядок бухгалтерского учета в организациях. К этому же уровню относится Положение по ведению бухгалтерского учета и бухгалтерской отчетности в Российской Федерации, утвержденное Приказом Минфина России от 29 июля 1998 г. N 34н (с изменениями и дополнениями).</w:t>
      </w:r>
    </w:p>
    <w:p w:rsidR="008B5366" w:rsidRDefault="008B5366">
      <w:pPr>
        <w:pStyle w:val="ConsNormal"/>
        <w:widowControl/>
        <w:ind w:firstLine="540"/>
        <w:jc w:val="both"/>
        <w:rPr>
          <w:rFonts w:ascii="Times New Roman" w:hAnsi="Times New Roman"/>
          <w:sz w:val="28"/>
        </w:rPr>
      </w:pPr>
      <w:r>
        <w:rPr>
          <w:rFonts w:ascii="Times New Roman" w:hAnsi="Times New Roman"/>
          <w:b/>
          <w:sz w:val="28"/>
          <w:u w:val="single"/>
        </w:rPr>
        <w:t>Второй уровень</w:t>
      </w:r>
      <w:r>
        <w:rPr>
          <w:rFonts w:ascii="Times New Roman" w:hAnsi="Times New Roman"/>
          <w:sz w:val="28"/>
        </w:rPr>
        <w:t xml:space="preserve"> составляют российские стандарты - Положения по бухгалтерскому учету (ПБУ), которые устанавливают принципы, базовые правила ведения бухгалтерского учета по сферам деятельности организации и видам активов, а также составления и представления бухгалтерской отчетности.</w:t>
      </w:r>
    </w:p>
    <w:p w:rsidR="008B5366" w:rsidRDefault="008B5366">
      <w:pPr>
        <w:pStyle w:val="ConsNormal"/>
        <w:widowControl/>
        <w:ind w:firstLine="540"/>
        <w:jc w:val="both"/>
        <w:rPr>
          <w:rFonts w:ascii="Times New Roman" w:hAnsi="Times New Roman"/>
          <w:sz w:val="28"/>
        </w:rPr>
      </w:pPr>
      <w:r>
        <w:rPr>
          <w:rFonts w:ascii="Times New Roman" w:hAnsi="Times New Roman"/>
          <w:b/>
          <w:sz w:val="28"/>
          <w:u w:val="single"/>
        </w:rPr>
        <w:t>Третий уровень</w:t>
      </w:r>
      <w:r>
        <w:rPr>
          <w:rFonts w:ascii="Times New Roman" w:hAnsi="Times New Roman"/>
          <w:sz w:val="28"/>
        </w:rPr>
        <w:t xml:space="preserve"> - методические рекомендации (инструкции, указания и другие подобные документы) по учету имущества, затрат, составлению бухгалтерской отчетности и т.п., которые утверждаются Минфином России с учетом отраслевой специфики и видов деятельности организаций.</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Особое место среди нормативных документов данного уровня отводится Плану счетов бухгалтерского учета финансово - хозяйственной деятельности организаций и Инструкции по его применению, где определяется порядок отражения хозяйственных операций на счетах бухгалтерского учета.</w:t>
      </w:r>
    </w:p>
    <w:p w:rsidR="008B5366" w:rsidRDefault="008B5366">
      <w:pPr>
        <w:pStyle w:val="ConsNonformat"/>
        <w:widowControl/>
        <w:ind w:firstLine="540"/>
        <w:jc w:val="both"/>
        <w:rPr>
          <w:rFonts w:ascii="Times New Roman" w:hAnsi="Times New Roman"/>
          <w:sz w:val="28"/>
        </w:rPr>
      </w:pPr>
      <w:r>
        <w:rPr>
          <w:rFonts w:ascii="Times New Roman" w:hAnsi="Times New Roman"/>
          <w:b/>
          <w:sz w:val="28"/>
          <w:u w:val="single"/>
        </w:rPr>
        <w:t>Четвертый уровень</w:t>
      </w:r>
      <w:r>
        <w:rPr>
          <w:rFonts w:ascii="Times New Roman" w:hAnsi="Times New Roman"/>
          <w:sz w:val="28"/>
        </w:rPr>
        <w:t xml:space="preserve"> - это рабочие документы организации. В их состав входят положение об учетной политике организации (определяет способы и методы бухгалтерского учета и оценки активов и пассивов, включает рабочий план счетов бухгалтерского учета, составляемый на основе типового Плана счетов бухгалтерского учета); рабочие документы по организации учета отдельных видов активов, затрат, собственного капитала и обязательств, иные документы, которые определяют, в частности, порядок организации первичного учета и документооборота.</w:t>
      </w:r>
    </w:p>
    <w:p w:rsidR="008B5366" w:rsidRDefault="008B5366">
      <w:pPr>
        <w:jc w:val="both"/>
      </w:pPr>
    </w:p>
    <w:p w:rsidR="008B5366" w:rsidRDefault="008B5366">
      <w:pPr>
        <w:jc w:val="both"/>
      </w:pPr>
    </w:p>
    <w:p w:rsidR="008B5366" w:rsidRDefault="008B5366">
      <w:pPr>
        <w:shd w:val="clear" w:color="auto" w:fill="FFFFFF"/>
        <w:ind w:right="24"/>
        <w:jc w:val="center"/>
        <w:rPr>
          <w:rFonts w:ascii="Arial" w:hAnsi="Arial"/>
          <w:b/>
        </w:rPr>
      </w:pPr>
      <w:r>
        <w:rPr>
          <w:rFonts w:ascii="Arial" w:hAnsi="Arial"/>
          <w:b/>
        </w:rPr>
        <w:t xml:space="preserve">96 Учетная политика организации  </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Под учетной</w:t>
      </w:r>
      <w:r>
        <w:rPr>
          <w:rFonts w:ascii="Times New Roman" w:hAnsi="Times New Roman"/>
          <w:sz w:val="28"/>
        </w:rPr>
        <w:t xml:space="preserve"> политикой следует понимать совокупность выбранных предприятием способов ведения бухгалтерского учета и отражения в учете хозяйственных операций.</w:t>
      </w:r>
      <w:r>
        <w:rPr>
          <w:spacing w:val="-7"/>
        </w:rPr>
        <w:t xml:space="preserve"> </w:t>
      </w:r>
      <w:r>
        <w:rPr>
          <w:rFonts w:ascii="Times New Roman" w:hAnsi="Times New Roman"/>
          <w:b/>
          <w:i/>
          <w:spacing w:val="-7"/>
          <w:sz w:val="28"/>
        </w:rPr>
        <w:t>Учетной политикой опре</w:t>
      </w:r>
      <w:r>
        <w:rPr>
          <w:rFonts w:ascii="Times New Roman" w:hAnsi="Times New Roman"/>
          <w:b/>
          <w:i/>
          <w:spacing w:val="-7"/>
          <w:sz w:val="28"/>
        </w:rPr>
        <w:softHyphen/>
      </w:r>
      <w:r>
        <w:rPr>
          <w:rFonts w:ascii="Times New Roman" w:hAnsi="Times New Roman"/>
          <w:b/>
          <w:i/>
          <w:spacing w:val="-9"/>
          <w:sz w:val="28"/>
        </w:rPr>
        <w:t>деляются:</w:t>
      </w:r>
      <w:r>
        <w:rPr>
          <w:rFonts w:ascii="Times New Roman" w:hAnsi="Times New Roman"/>
          <w:spacing w:val="-9"/>
          <w:sz w:val="28"/>
        </w:rPr>
        <w:t xml:space="preserve"> </w:t>
      </w:r>
      <w:r>
        <w:rPr>
          <w:rFonts w:ascii="Times New Roman" w:hAnsi="Times New Roman"/>
          <w:spacing w:val="-4"/>
          <w:sz w:val="28"/>
        </w:rPr>
        <w:t>рабочий План счетов бухучета</w:t>
      </w:r>
      <w:r>
        <w:rPr>
          <w:rFonts w:ascii="Times New Roman" w:hAnsi="Times New Roman"/>
          <w:spacing w:val="-5"/>
          <w:sz w:val="28"/>
        </w:rPr>
        <w:t xml:space="preserve">; </w:t>
      </w:r>
      <w:r>
        <w:rPr>
          <w:rFonts w:ascii="Times New Roman" w:hAnsi="Times New Roman"/>
          <w:sz w:val="28"/>
        </w:rPr>
        <w:t>формы первичных учетных документов</w:t>
      </w:r>
      <w:r>
        <w:rPr>
          <w:rFonts w:ascii="Times New Roman" w:hAnsi="Times New Roman"/>
          <w:spacing w:val="-8"/>
          <w:sz w:val="28"/>
        </w:rPr>
        <w:t xml:space="preserve">; </w:t>
      </w:r>
      <w:r>
        <w:rPr>
          <w:rFonts w:ascii="Times New Roman" w:hAnsi="Times New Roman"/>
          <w:spacing w:val="-2"/>
          <w:sz w:val="28"/>
        </w:rPr>
        <w:t xml:space="preserve">порядок проведения инвентаризации активов и обязательств </w:t>
      </w:r>
      <w:r>
        <w:rPr>
          <w:rFonts w:ascii="Times New Roman" w:hAnsi="Times New Roman"/>
          <w:spacing w:val="-7"/>
          <w:sz w:val="28"/>
        </w:rPr>
        <w:t xml:space="preserve">организации; </w:t>
      </w:r>
      <w:r>
        <w:rPr>
          <w:rFonts w:ascii="Times New Roman" w:hAnsi="Times New Roman"/>
          <w:spacing w:val="-5"/>
          <w:sz w:val="28"/>
        </w:rPr>
        <w:t xml:space="preserve">методы оценки активов и обязательств; </w:t>
      </w:r>
      <w:r>
        <w:rPr>
          <w:rFonts w:ascii="Times New Roman" w:hAnsi="Times New Roman"/>
          <w:spacing w:val="-9"/>
          <w:sz w:val="28"/>
        </w:rPr>
        <w:t>правила документооборота и технология обработки учет. ин</w:t>
      </w:r>
      <w:r>
        <w:rPr>
          <w:rFonts w:ascii="Times New Roman" w:hAnsi="Times New Roman"/>
          <w:spacing w:val="-9"/>
          <w:sz w:val="28"/>
        </w:rPr>
        <w:softHyphen/>
      </w:r>
      <w:r>
        <w:rPr>
          <w:rFonts w:ascii="Times New Roman" w:hAnsi="Times New Roman"/>
          <w:spacing w:val="-8"/>
          <w:sz w:val="28"/>
        </w:rPr>
        <w:t xml:space="preserve">формации; </w:t>
      </w:r>
      <w:r>
        <w:rPr>
          <w:rFonts w:ascii="Times New Roman" w:hAnsi="Times New Roman"/>
          <w:spacing w:val="-4"/>
          <w:sz w:val="28"/>
        </w:rPr>
        <w:t xml:space="preserve">порядок контроля за хоз. операциями; </w:t>
      </w:r>
      <w:r>
        <w:rPr>
          <w:rFonts w:ascii="Times New Roman" w:hAnsi="Times New Roman"/>
          <w:spacing w:val="-6"/>
          <w:sz w:val="28"/>
        </w:rPr>
        <w:t>др. решения, необходимые для организации бух</w:t>
      </w:r>
      <w:r>
        <w:rPr>
          <w:rFonts w:ascii="Times New Roman" w:hAnsi="Times New Roman"/>
          <w:spacing w:val="-11"/>
          <w:sz w:val="28"/>
        </w:rPr>
        <w:t xml:space="preserve">учета; </w:t>
      </w:r>
      <w:r>
        <w:rPr>
          <w:rFonts w:ascii="Times New Roman" w:hAnsi="Times New Roman"/>
          <w:spacing w:val="-6"/>
          <w:sz w:val="28"/>
        </w:rPr>
        <w:t>перечень регистров для налогового учета.</w:t>
      </w:r>
    </w:p>
    <w:p w:rsidR="008B5366" w:rsidRDefault="008B5366">
      <w:pPr>
        <w:pStyle w:val="ConsNormal"/>
        <w:widowControl/>
        <w:ind w:firstLine="540"/>
        <w:jc w:val="both"/>
        <w:rPr>
          <w:rFonts w:ascii="Times New Roman" w:hAnsi="Times New Roman"/>
          <w:sz w:val="28"/>
        </w:rPr>
      </w:pPr>
      <w:r>
        <w:rPr>
          <w:rFonts w:ascii="Times New Roman" w:hAnsi="Times New Roman"/>
          <w:sz w:val="28"/>
        </w:rPr>
        <w:t>Это означает, что предприятие должно осуществить следующие действия и мероприятия:</w:t>
      </w:r>
    </w:p>
    <w:p w:rsidR="008B5366" w:rsidRDefault="008B5366">
      <w:pPr>
        <w:pStyle w:val="ConsNormal"/>
        <w:widowControl/>
        <w:ind w:firstLine="540"/>
        <w:jc w:val="both"/>
        <w:rPr>
          <w:rFonts w:ascii="Times New Roman" w:hAnsi="Times New Roman"/>
          <w:sz w:val="28"/>
        </w:rPr>
      </w:pPr>
      <w:r>
        <w:rPr>
          <w:rFonts w:ascii="Times New Roman" w:hAnsi="Times New Roman"/>
          <w:sz w:val="28"/>
        </w:rPr>
        <w:t>1) предприятие осуществляет выбор одного способа из нескольких, допускаемых законодательными актами, входящими в систему законодательного и нормативного регулирования бухгалтерского учета в Российской Федерации.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Например, выбор одного из методов оценки стоимости материальных ресурсов, списываемых в производство (по средней себестоимости, ФИФО-по стоимости преобретения первой единицыпродукции, ЛИФО- по стоимости последней единицы продукции).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2) данные способы устанавливаются на длительный срок (как минимум на отчетный год).Вновь созданные предприятия оформляют избранную ими учетную политику до первой публикации бухгалтерской отчетности, но не позднее 90 дней со дня государственной регистрации. Подразумевается, что выбранная учетная политика должна применяться последовательно, от одного отчетного года к другому;</w:t>
      </w:r>
    </w:p>
    <w:p w:rsidR="008B5366" w:rsidRDefault="008B5366">
      <w:pPr>
        <w:pStyle w:val="ConsNormal"/>
        <w:widowControl/>
        <w:ind w:firstLine="540"/>
        <w:jc w:val="both"/>
        <w:rPr>
          <w:rFonts w:ascii="Times New Roman" w:hAnsi="Times New Roman"/>
          <w:sz w:val="28"/>
        </w:rPr>
      </w:pPr>
      <w:r>
        <w:rPr>
          <w:rFonts w:ascii="Times New Roman" w:hAnsi="Times New Roman"/>
          <w:sz w:val="28"/>
        </w:rPr>
        <w:t>3) данные способы должны быть закреплены соответствующим документом (Приказом об учетной политике).</w:t>
      </w:r>
    </w:p>
    <w:p w:rsidR="008B5366" w:rsidRDefault="008B5366">
      <w:pPr>
        <w:pStyle w:val="ConsNormal"/>
        <w:widowControl/>
        <w:ind w:firstLine="540"/>
        <w:jc w:val="both"/>
        <w:rPr>
          <w:rFonts w:ascii="Times New Roman" w:hAnsi="Times New Roman"/>
          <w:sz w:val="28"/>
        </w:rPr>
      </w:pPr>
      <w:r>
        <w:rPr>
          <w:rFonts w:ascii="Times New Roman" w:hAnsi="Times New Roman"/>
          <w:sz w:val="28"/>
        </w:rPr>
        <w:t>4) выбранные способы устанавливаются на предприятии, т.е. на всех структурных подразделениях (включая выделенные на отдельный баланс) независимо от их места расположения. Таким образом, отдельные цеха, подразделения, филиалы должны придерживаться установленной предприятием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этом необходимо отметить, что учреждения, финансируемые собственником (ст.120 Гражданского кодекса РФ), являются самостоятельными юридическими лицами, а потому на них не распространяется учетная политика, принятая предприятием-собственником.</w:t>
      </w:r>
    </w:p>
    <w:p w:rsidR="008B5366" w:rsidRDefault="008B5366">
      <w:pPr>
        <w:pStyle w:val="ConsNormal"/>
        <w:widowControl/>
        <w:ind w:firstLine="0"/>
        <w:jc w:val="both"/>
        <w:rPr>
          <w:rFonts w:ascii="Times New Roman" w:hAnsi="Times New Roman"/>
          <w:sz w:val="28"/>
          <w:u w:val="single"/>
        </w:rPr>
      </w:pPr>
      <w:r>
        <w:rPr>
          <w:rFonts w:ascii="Times New Roman" w:hAnsi="Times New Roman"/>
          <w:sz w:val="28"/>
          <w:u w:val="single"/>
        </w:rPr>
        <w:t>Основания изменения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На основании Закона "О бухгалтерском учете" и ПБУ 1/98 "Учетная политика организации" изменения в учетной политики организации производятся в случаях:</w:t>
      </w:r>
    </w:p>
    <w:p w:rsidR="008B5366" w:rsidRDefault="008B5366">
      <w:pPr>
        <w:pStyle w:val="ConsNormal"/>
        <w:widowControl/>
        <w:ind w:firstLine="540"/>
        <w:jc w:val="both"/>
        <w:rPr>
          <w:rFonts w:ascii="Times New Roman" w:hAnsi="Times New Roman"/>
          <w:sz w:val="28"/>
        </w:rPr>
      </w:pPr>
      <w:r>
        <w:rPr>
          <w:rFonts w:ascii="Times New Roman" w:hAnsi="Times New Roman"/>
          <w:sz w:val="28"/>
        </w:rPr>
        <w:t>- изменения законодательства РФ или нормативных актов по бухгалтерскому учету (обязательное изменение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 разработки организацией новых способов ведения бухгалтерского учета (добровольное изменение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 существенного изменения условий деятельности (добровольное изменение учетной политики).</w:t>
      </w:r>
    </w:p>
    <w:p w:rsidR="008B5366" w:rsidRDefault="008B5366">
      <w:pPr>
        <w:pStyle w:val="ConsNormal"/>
        <w:widowControl/>
        <w:ind w:firstLine="0"/>
        <w:jc w:val="both"/>
        <w:rPr>
          <w:rFonts w:ascii="Times New Roman" w:hAnsi="Times New Roman"/>
          <w:sz w:val="28"/>
          <w:u w:val="single"/>
        </w:rPr>
      </w:pPr>
      <w:r>
        <w:rPr>
          <w:rFonts w:ascii="Times New Roman" w:hAnsi="Times New Roman"/>
          <w:sz w:val="28"/>
          <w:u w:val="single"/>
        </w:rPr>
        <w:t>Обязательное изменение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Производится при изменении законодательства, связанного с регулированием бухгалтерского учета. При этом возможны две ситуации: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а) когда законодательно предлагаются к использованию новые варианты по отдельным вопросам бухгалтерского учета (предприятию следует выбрать один из вариантов и закрепить его как отдельное положение по учетной политике);</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б) когда в обязательном порядке устанавливаются новые способы либо исключаются ранее существовавшие (предприятию следует отменить ранее установленные способы, если они противоречат новому законодательству, и принять соответствующие иные способы).</w:t>
      </w:r>
    </w:p>
    <w:p w:rsidR="008B5366" w:rsidRDefault="008B5366">
      <w:pPr>
        <w:pStyle w:val="ConsNormal"/>
        <w:widowControl/>
        <w:ind w:firstLine="0"/>
        <w:jc w:val="both"/>
        <w:rPr>
          <w:rFonts w:ascii="Times New Roman" w:hAnsi="Times New Roman"/>
          <w:sz w:val="28"/>
          <w:u w:val="single"/>
        </w:rPr>
      </w:pPr>
      <w:r>
        <w:rPr>
          <w:rFonts w:ascii="Times New Roman" w:hAnsi="Times New Roman"/>
          <w:sz w:val="28"/>
          <w:u w:val="single"/>
        </w:rPr>
        <w:t xml:space="preserve"> Добровольное изменение учетной политики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Добровольное изменение учетной политики возможно:</w:t>
      </w:r>
    </w:p>
    <w:p w:rsidR="008B5366" w:rsidRDefault="008B5366">
      <w:pPr>
        <w:pStyle w:val="ConsNormal"/>
        <w:widowControl/>
        <w:ind w:firstLine="540"/>
        <w:jc w:val="both"/>
        <w:rPr>
          <w:rFonts w:ascii="Times New Roman" w:hAnsi="Times New Roman"/>
          <w:sz w:val="28"/>
        </w:rPr>
      </w:pPr>
      <w:r>
        <w:rPr>
          <w:rFonts w:ascii="Times New Roman" w:hAnsi="Times New Roman"/>
          <w:sz w:val="28"/>
        </w:rPr>
        <w:t>- при разработке новых способов ведения бухгалтерского учета,</w:t>
      </w:r>
    </w:p>
    <w:p w:rsidR="008B5366" w:rsidRDefault="008B5366">
      <w:pPr>
        <w:pStyle w:val="ConsNormal"/>
        <w:widowControl/>
        <w:ind w:firstLine="540"/>
        <w:jc w:val="both"/>
        <w:rPr>
          <w:rFonts w:ascii="Times New Roman" w:hAnsi="Times New Roman"/>
          <w:sz w:val="22"/>
        </w:rPr>
      </w:pPr>
      <w:r>
        <w:rPr>
          <w:rFonts w:ascii="Times New Roman" w:hAnsi="Times New Roman"/>
          <w:sz w:val="28"/>
        </w:rPr>
        <w:t>- в случае существенного изменения условий хозяйственной деятельности.</w:t>
      </w:r>
    </w:p>
    <w:p w:rsidR="008B5366" w:rsidRDefault="008B5366">
      <w:pPr>
        <w:shd w:val="clear" w:color="auto" w:fill="FFFFFF"/>
        <w:spacing w:before="19"/>
        <w:ind w:left="62" w:right="24" w:firstLine="505"/>
        <w:jc w:val="both"/>
      </w:pPr>
      <w:r>
        <w:rPr>
          <w:spacing w:val="-4"/>
        </w:rPr>
        <w:t>Уч. политика орг-ции во всех случаях должна отве</w:t>
      </w:r>
      <w:r>
        <w:rPr>
          <w:spacing w:val="-4"/>
        </w:rPr>
        <w:softHyphen/>
      </w:r>
      <w:r>
        <w:rPr>
          <w:spacing w:val="-19"/>
        </w:rPr>
        <w:t xml:space="preserve">чать </w:t>
      </w:r>
      <w:r>
        <w:rPr>
          <w:b/>
          <w:i/>
          <w:spacing w:val="-19"/>
        </w:rPr>
        <w:t xml:space="preserve">требованиям: </w:t>
      </w:r>
      <w:r>
        <w:rPr>
          <w:spacing w:val="-4"/>
        </w:rPr>
        <w:t>своевременности</w:t>
      </w:r>
      <w:r>
        <w:rPr>
          <w:spacing w:val="-5"/>
        </w:rPr>
        <w:t xml:space="preserve">; </w:t>
      </w:r>
      <w:r>
        <w:rPr>
          <w:spacing w:val="-9"/>
        </w:rPr>
        <w:t>полноты</w:t>
      </w:r>
      <w:r>
        <w:rPr>
          <w:spacing w:val="-6"/>
        </w:rPr>
        <w:t>; осмотрительности</w:t>
      </w:r>
      <w:r>
        <w:rPr>
          <w:spacing w:val="-4"/>
        </w:rPr>
        <w:t xml:space="preserve">; </w:t>
      </w:r>
      <w:r>
        <w:rPr>
          <w:spacing w:val="-6"/>
        </w:rPr>
        <w:t xml:space="preserve">приоритета содержания перед формой; </w:t>
      </w:r>
      <w:r>
        <w:rPr>
          <w:spacing w:val="-7"/>
        </w:rPr>
        <w:t>рациональности</w:t>
      </w:r>
    </w:p>
    <w:p w:rsidR="008B5366" w:rsidRDefault="008B5366">
      <w:pPr>
        <w:widowControl w:val="0"/>
        <w:shd w:val="clear" w:color="auto" w:fill="FFFFFF"/>
        <w:autoSpaceDE w:val="0"/>
        <w:autoSpaceDN w:val="0"/>
        <w:adjustRightInd w:val="0"/>
        <w:ind w:left="5"/>
        <w:jc w:val="both"/>
        <w:rPr>
          <w:b/>
        </w:rPr>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97 Бухгалтерский баланс, его значение, виды </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Для управления производственной и хозяйственной деятельностью предприятия необходимо иметь обобщенные сведения о составе ср-в предприятия и источниках их формирования. Такие сведения должны представляться в денежных измерителях на определенную дату. Эту информацию получают на основе бухгалтерского баланса.</w:t>
      </w:r>
      <w:r>
        <w:t xml:space="preserve"> </w:t>
      </w:r>
      <w:r>
        <w:rPr>
          <w:rFonts w:ascii="Times New Roman" w:hAnsi="Times New Roman"/>
          <w:b/>
          <w:i/>
          <w:sz w:val="28"/>
        </w:rPr>
        <w:t>Бухгалтерский баланс</w:t>
      </w:r>
      <w:r>
        <w:rPr>
          <w:rFonts w:ascii="Times New Roman" w:hAnsi="Times New Roman"/>
          <w:sz w:val="28"/>
        </w:rPr>
        <w:t xml:space="preserve"> — учетный документ, в котором на определенную дату в денежном выражении показывают хозяйственные ср-ва и их использование в сопоставлении с источниками их образования и получения. Представляет собой двухстороннюю таблицу слева - актив, справа – пассив.</w:t>
      </w:r>
      <w:r>
        <w:t xml:space="preserve"> </w:t>
      </w:r>
      <w:r>
        <w:rPr>
          <w:rFonts w:ascii="Times New Roman" w:hAnsi="Times New Roman"/>
          <w:sz w:val="28"/>
        </w:rPr>
        <w:t>Каждый  элемент актива и пассива (вид ср-в или их источника) называется статьей баланса. Итог баланса называют валютой баланса, или балансом. Особенностью бухгалтерского баланса является равенство валюты баланса актива и пассива.</w:t>
      </w:r>
    </w:p>
    <w:p w:rsidR="008B5366" w:rsidRDefault="008B5366">
      <w:pPr>
        <w:widowControl w:val="0"/>
        <w:shd w:val="clear" w:color="auto" w:fill="FFFFFF"/>
        <w:autoSpaceDE w:val="0"/>
        <w:autoSpaceDN w:val="0"/>
        <w:adjustRightInd w:val="0"/>
        <w:ind w:left="5" w:firstLine="562"/>
        <w:jc w:val="both"/>
      </w:pPr>
      <w:r>
        <w:t xml:space="preserve">Баланс составляется на основании данных оборотной ведомости по синтетическим счетам. Д-овое сальдо в оборотной ведомости  имеют А счета, учитывающие  ср-ва, поэтому оно  показывается в активе баланса. К-овое сальдо имеют П  счета, на которых учитываются источники, поэтому в балансе оно отражается в пассиве. </w:t>
      </w:r>
    </w:p>
    <w:p w:rsidR="008B5366" w:rsidRDefault="008B5366">
      <w:pPr>
        <w:pStyle w:val="ConsNormal"/>
        <w:widowControl/>
        <w:ind w:firstLine="540"/>
        <w:jc w:val="both"/>
        <w:rPr>
          <w:rFonts w:ascii="Times New Roman" w:hAnsi="Times New Roman"/>
          <w:sz w:val="22"/>
        </w:rPr>
      </w:pPr>
      <w:r>
        <w:rPr>
          <w:rFonts w:ascii="Times New Roman" w:hAnsi="Times New Roman"/>
          <w:sz w:val="28"/>
        </w:rPr>
        <w:t>Содержит 5 разделов: 2 в активе и 3 в пассиве. Актив – Внеоборотные активы и Оборотные активы. Пассив – Капиталы и резервы, Долгосрочные обязательства, краткосрочные обязательства.</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В бухгалтерском балансе активы и обязательства должны показываться с подразделением в зависимости от срока обращения (погашения) на долгосрочные (свыше 12 месяцев после отчетной даты или обычного операционного цикла) и краткосрочные (в течение 12 месяцев после отчетной даты или обычного операционного цикла, если он превышает 12 месяцев).</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Виды баланса:</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 xml:space="preserve">Периодический </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годовой</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вступительный (на начало следующего периода)</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сводный</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 xml:space="preserve">консолидированный </w:t>
      </w:r>
    </w:p>
    <w:p w:rsidR="008B5366" w:rsidRDefault="008B5366" w:rsidP="008B5366">
      <w:pPr>
        <w:pStyle w:val="ConsNormal"/>
        <w:widowControl/>
        <w:numPr>
          <w:ilvl w:val="0"/>
          <w:numId w:val="40"/>
        </w:numPr>
        <w:jc w:val="both"/>
        <w:rPr>
          <w:rFonts w:ascii="Times New Roman" w:hAnsi="Times New Roman"/>
          <w:sz w:val="28"/>
        </w:rPr>
      </w:pPr>
      <w:r>
        <w:rPr>
          <w:rFonts w:ascii="Times New Roman" w:hAnsi="Times New Roman"/>
          <w:sz w:val="28"/>
        </w:rPr>
        <w:t xml:space="preserve">Баланс-брутто (включает регулирующие статьи) Баланс «брутто» составляется по данным оборотной ведомости по синтетическим счетам без всяких дополнительных расчетов. </w:t>
      </w:r>
    </w:p>
    <w:p w:rsidR="008B5366" w:rsidRDefault="008B5366" w:rsidP="008B5366">
      <w:pPr>
        <w:widowControl w:val="0"/>
        <w:numPr>
          <w:ilvl w:val="0"/>
          <w:numId w:val="40"/>
        </w:numPr>
        <w:shd w:val="clear" w:color="auto" w:fill="FFFFFF"/>
        <w:autoSpaceDE w:val="0"/>
        <w:autoSpaceDN w:val="0"/>
        <w:adjustRightInd w:val="0"/>
        <w:ind w:left="365"/>
        <w:jc w:val="both"/>
      </w:pPr>
      <w:r>
        <w:t xml:space="preserve">Баланс-нетто (без регулирующих статей – амортизации) .   В балансе «нетто» названные ср-ва показываются по остаточной стоимости, т.е. за минусом амортизации (износа). </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составлении баланса следует иметь в виду, что:</w:t>
      </w:r>
    </w:p>
    <w:p w:rsidR="008B5366" w:rsidRDefault="008B5366" w:rsidP="008B5366">
      <w:pPr>
        <w:pStyle w:val="ConsNormal"/>
        <w:widowControl/>
        <w:numPr>
          <w:ilvl w:val="0"/>
          <w:numId w:val="39"/>
        </w:numPr>
        <w:tabs>
          <w:tab w:val="clear" w:pos="360"/>
          <w:tab w:val="num" w:pos="900"/>
        </w:tabs>
        <w:ind w:left="900"/>
        <w:jc w:val="both"/>
        <w:rPr>
          <w:rFonts w:ascii="Times New Roman" w:hAnsi="Times New Roman"/>
          <w:sz w:val="28"/>
        </w:rPr>
      </w:pPr>
      <w:r>
        <w:rPr>
          <w:rFonts w:ascii="Times New Roman" w:hAnsi="Times New Roman"/>
          <w:sz w:val="28"/>
        </w:rPr>
        <w:t>данные на начало года должны соответствовать данным бухгалтерского баланса за прошлый год;</w:t>
      </w:r>
    </w:p>
    <w:p w:rsidR="008B5366" w:rsidRDefault="008B5366" w:rsidP="008B5366">
      <w:pPr>
        <w:pStyle w:val="ConsNormal"/>
        <w:widowControl/>
        <w:numPr>
          <w:ilvl w:val="0"/>
          <w:numId w:val="39"/>
        </w:numPr>
        <w:tabs>
          <w:tab w:val="clear" w:pos="360"/>
          <w:tab w:val="num" w:pos="900"/>
        </w:tabs>
        <w:ind w:left="900"/>
        <w:jc w:val="both"/>
        <w:rPr>
          <w:rFonts w:ascii="Times New Roman" w:hAnsi="Times New Roman"/>
          <w:sz w:val="28"/>
        </w:rPr>
      </w:pPr>
      <w:r>
        <w:rPr>
          <w:rFonts w:ascii="Times New Roman" w:hAnsi="Times New Roman"/>
          <w:sz w:val="28"/>
        </w:rPr>
        <w:t>не допускается зачет между статьями активов и пассивов, прибылей и убытков, кроме случаев, когда такой зачет предусмотрен соответствующими положениями по бухгалтерскому учету;</w:t>
      </w:r>
    </w:p>
    <w:p w:rsidR="008B5366" w:rsidRDefault="008B5366" w:rsidP="008B5366">
      <w:pPr>
        <w:pStyle w:val="ConsNormal"/>
        <w:widowControl/>
        <w:numPr>
          <w:ilvl w:val="0"/>
          <w:numId w:val="39"/>
        </w:numPr>
        <w:tabs>
          <w:tab w:val="clear" w:pos="360"/>
          <w:tab w:val="num" w:pos="900"/>
        </w:tabs>
        <w:ind w:left="900"/>
        <w:jc w:val="both"/>
        <w:rPr>
          <w:rFonts w:ascii="Times New Roman" w:hAnsi="Times New Roman"/>
          <w:sz w:val="28"/>
        </w:rPr>
      </w:pPr>
      <w:r>
        <w:rPr>
          <w:rFonts w:ascii="Times New Roman" w:hAnsi="Times New Roman"/>
          <w:sz w:val="28"/>
        </w:rPr>
        <w:t>отдельные показатели отражаются в нетто - оценке, т.е. за минусом регулирующих величин (амортизации, резервов и т.п.).</w:t>
      </w:r>
    </w:p>
    <w:p w:rsidR="008B5366" w:rsidRDefault="008B5366">
      <w:pPr>
        <w:widowControl w:val="0"/>
        <w:shd w:val="clear" w:color="auto" w:fill="FFFFFF"/>
        <w:autoSpaceDE w:val="0"/>
        <w:autoSpaceDN w:val="0"/>
        <w:adjustRightInd w:val="0"/>
        <w:ind w:left="5"/>
        <w:jc w:val="both"/>
      </w:pPr>
    </w:p>
    <w:p w:rsidR="008B5366" w:rsidRDefault="008B5366">
      <w:pPr>
        <w:jc w:val="both"/>
      </w:pPr>
    </w:p>
    <w:p w:rsidR="008B5366" w:rsidRDefault="008B5366">
      <w:pPr>
        <w:shd w:val="clear" w:color="auto" w:fill="FFFFFF"/>
        <w:ind w:right="24"/>
        <w:jc w:val="center"/>
        <w:rPr>
          <w:rFonts w:ascii="Arial" w:hAnsi="Arial"/>
          <w:b/>
        </w:rPr>
      </w:pPr>
    </w:p>
    <w:p w:rsidR="008B5366" w:rsidRDefault="008B5366">
      <w:pPr>
        <w:shd w:val="clear" w:color="auto" w:fill="FFFFFF"/>
        <w:ind w:right="24"/>
        <w:jc w:val="center"/>
        <w:rPr>
          <w:rFonts w:ascii="Arial" w:hAnsi="Arial"/>
          <w:b/>
        </w:rPr>
      </w:pPr>
      <w:r>
        <w:rPr>
          <w:rFonts w:ascii="Arial" w:hAnsi="Arial"/>
          <w:b/>
        </w:rPr>
        <w:t xml:space="preserve">98 Инвентаризация тов.-матер. цен-тей </w:t>
      </w:r>
    </w:p>
    <w:p w:rsidR="008B5366" w:rsidRDefault="008B5366">
      <w:pPr>
        <w:pStyle w:val="ConsNormal"/>
        <w:widowControl/>
        <w:ind w:firstLine="540"/>
        <w:jc w:val="both"/>
        <w:rPr>
          <w:rFonts w:ascii="Times New Roman" w:hAnsi="Times New Roman"/>
          <w:sz w:val="28"/>
        </w:rPr>
      </w:pPr>
      <w:r>
        <w:rPr>
          <w:rFonts w:ascii="Times New Roman" w:hAnsi="Times New Roman"/>
          <w:b/>
          <w:sz w:val="28"/>
        </w:rPr>
        <w:t>Инвентаризация</w:t>
      </w:r>
      <w:r>
        <w:rPr>
          <w:rFonts w:ascii="Times New Roman" w:hAnsi="Times New Roman"/>
          <w:sz w:val="28"/>
        </w:rPr>
        <w:t xml:space="preserve"> - способ проверки соответствия фактического наличия имущества и обязательств организации данным бухгалтерского учета. Основными целями инвентаризации являются:</w:t>
      </w:r>
    </w:p>
    <w:p w:rsidR="008B5366" w:rsidRDefault="008B5366" w:rsidP="008B5366">
      <w:pPr>
        <w:pStyle w:val="ConsNormal"/>
        <w:widowControl/>
        <w:numPr>
          <w:ilvl w:val="0"/>
          <w:numId w:val="41"/>
        </w:numPr>
        <w:tabs>
          <w:tab w:val="clear" w:pos="360"/>
        </w:tabs>
        <w:ind w:left="709" w:hanging="709"/>
        <w:jc w:val="both"/>
        <w:rPr>
          <w:rFonts w:ascii="Times New Roman" w:hAnsi="Times New Roman"/>
          <w:sz w:val="28"/>
        </w:rPr>
      </w:pPr>
      <w:r>
        <w:rPr>
          <w:rFonts w:ascii="Times New Roman" w:hAnsi="Times New Roman"/>
          <w:sz w:val="28"/>
        </w:rPr>
        <w:t>выявление фактического наличия имущества;</w:t>
      </w:r>
    </w:p>
    <w:p w:rsidR="008B5366" w:rsidRDefault="008B5366" w:rsidP="008B5366">
      <w:pPr>
        <w:pStyle w:val="ConsNormal"/>
        <w:widowControl/>
        <w:numPr>
          <w:ilvl w:val="0"/>
          <w:numId w:val="41"/>
        </w:numPr>
        <w:tabs>
          <w:tab w:val="clear" w:pos="360"/>
        </w:tabs>
        <w:ind w:left="709" w:hanging="709"/>
        <w:jc w:val="both"/>
        <w:rPr>
          <w:rFonts w:ascii="Times New Roman" w:hAnsi="Times New Roman"/>
          <w:sz w:val="28"/>
        </w:rPr>
      </w:pPr>
      <w:r>
        <w:rPr>
          <w:rFonts w:ascii="Times New Roman" w:hAnsi="Times New Roman"/>
          <w:sz w:val="28"/>
        </w:rPr>
        <w:t>сопоставление фактического наличия имущества с данными бухгалтерского учета;</w:t>
      </w:r>
    </w:p>
    <w:p w:rsidR="008B5366" w:rsidRDefault="008B5366" w:rsidP="008B5366">
      <w:pPr>
        <w:pStyle w:val="ConsNormal"/>
        <w:widowControl/>
        <w:numPr>
          <w:ilvl w:val="0"/>
          <w:numId w:val="41"/>
        </w:numPr>
        <w:tabs>
          <w:tab w:val="clear" w:pos="360"/>
        </w:tabs>
        <w:ind w:left="709" w:hanging="709"/>
        <w:jc w:val="both"/>
        <w:rPr>
          <w:rFonts w:ascii="Times New Roman" w:hAnsi="Times New Roman"/>
          <w:sz w:val="28"/>
        </w:rPr>
      </w:pPr>
      <w:r>
        <w:rPr>
          <w:rFonts w:ascii="Times New Roman" w:hAnsi="Times New Roman"/>
          <w:sz w:val="28"/>
        </w:rPr>
        <w:t>проверка полноты отражения в учете финансовых обязательств.</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Проведение инвентаризации имущества и обязательств является важным условием обеспечения достоверности данных бухгалтерского учета и отчетности организации.</w:t>
      </w:r>
    </w:p>
    <w:p w:rsidR="008B5366" w:rsidRDefault="008B5366">
      <w:pPr>
        <w:pStyle w:val="ConsNormal"/>
        <w:widowControl/>
        <w:ind w:firstLine="540"/>
        <w:jc w:val="both"/>
        <w:rPr>
          <w:rFonts w:ascii="Times New Roman" w:hAnsi="Times New Roman"/>
          <w:b/>
          <w:i/>
          <w:sz w:val="28"/>
        </w:rPr>
      </w:pPr>
      <w:r>
        <w:rPr>
          <w:rFonts w:ascii="Times New Roman" w:hAnsi="Times New Roman"/>
          <w:sz w:val="28"/>
        </w:rPr>
        <w:t xml:space="preserve">Порядок и сроки проведения инвентаризации организация устанавливает самостоятельно и закрепляет в учетной политике. </w:t>
      </w:r>
      <w:r>
        <w:rPr>
          <w:rFonts w:ascii="Times New Roman" w:hAnsi="Times New Roman"/>
          <w:b/>
          <w:i/>
          <w:sz w:val="28"/>
        </w:rPr>
        <w:t>Проведение инвентаризации обязательно в случаях:</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передаче имущества в аренду, выкупе, продаже;</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преобразовании государственного или муниципального унитарного предприятия;</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-перед составлением годовой бухгалтерской отчетности;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смене материально - ответственных лиц;</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выявлении фактов хищения, злоупотребления или порчи имущества;</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-в случае стихийного бедствия, пожара или других чрезвычайных ситуаций, вызванных экстремальными условиями;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-при реорганизации или ликвидации организации;</w:t>
      </w:r>
    </w:p>
    <w:p w:rsidR="008B5366" w:rsidRDefault="008B5366">
      <w:pPr>
        <w:pStyle w:val="ConsNormal"/>
        <w:widowControl/>
        <w:ind w:left="540" w:firstLine="0"/>
        <w:jc w:val="both"/>
        <w:rPr>
          <w:rFonts w:ascii="Times New Roman" w:hAnsi="Times New Roman"/>
          <w:sz w:val="28"/>
        </w:rPr>
      </w:pPr>
      <w:r>
        <w:rPr>
          <w:rFonts w:ascii="Times New Roman" w:hAnsi="Times New Roman"/>
          <w:sz w:val="28"/>
        </w:rPr>
        <w:t>-в других случаях, предусмотренных законодательством Российской Федерации.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Инвентаризация имущества и обязательств проводится в обязательном порядке и в полном объеме перед составлением годовой бухгалтерской отчетности (но не ранее 1 октября отчетного года), кроме имущества, инвентаризация которого проводилась не ранее 1 октября отчетного года.</w:t>
      </w:r>
    </w:p>
    <w:p w:rsidR="008B5366" w:rsidRDefault="008B5366">
      <w:pPr>
        <w:pStyle w:val="ConsNormal"/>
        <w:widowControl/>
        <w:ind w:firstLine="540"/>
        <w:jc w:val="both"/>
        <w:rPr>
          <w:rFonts w:ascii="Times New Roman" w:hAnsi="Times New Roman"/>
          <w:sz w:val="28"/>
        </w:rPr>
      </w:pPr>
      <w:r>
        <w:rPr>
          <w:rFonts w:ascii="Times New Roman" w:hAnsi="Times New Roman"/>
          <w:sz w:val="28"/>
        </w:rPr>
        <w:t>Установлены также иные сроки проведения инвентаризации для основных средств - один раз в три года; для библиотечных фондов - один раз в пять лет;</w:t>
      </w:r>
    </w:p>
    <w:p w:rsidR="008B5366" w:rsidRDefault="008B5366">
      <w:pPr>
        <w:pStyle w:val="ConsNormal"/>
        <w:widowControl/>
        <w:ind w:firstLine="540"/>
        <w:jc w:val="both"/>
        <w:rPr>
          <w:rFonts w:ascii="Times New Roman" w:hAnsi="Times New Roman"/>
          <w:b/>
          <w:i/>
          <w:sz w:val="28"/>
        </w:rPr>
      </w:pPr>
      <w:r>
        <w:rPr>
          <w:rFonts w:ascii="Times New Roman" w:hAnsi="Times New Roman"/>
          <w:b/>
          <w:i/>
          <w:sz w:val="28"/>
        </w:rPr>
        <w:t>Основными задачами инвентаризации являются:</w:t>
      </w:r>
    </w:p>
    <w:p w:rsidR="008B5366" w:rsidRDefault="008B5366" w:rsidP="008B5366">
      <w:pPr>
        <w:pStyle w:val="ConsNormal"/>
        <w:widowControl/>
        <w:numPr>
          <w:ilvl w:val="0"/>
          <w:numId w:val="42"/>
        </w:numPr>
        <w:tabs>
          <w:tab w:val="clear" w:pos="360"/>
          <w:tab w:val="num" w:pos="900"/>
        </w:tabs>
        <w:ind w:left="900"/>
        <w:jc w:val="both"/>
        <w:rPr>
          <w:rFonts w:ascii="Times New Roman" w:hAnsi="Times New Roman"/>
          <w:sz w:val="28"/>
        </w:rPr>
      </w:pPr>
      <w:r>
        <w:rPr>
          <w:rFonts w:ascii="Times New Roman" w:hAnsi="Times New Roman"/>
          <w:sz w:val="28"/>
        </w:rPr>
        <w:t>выявление фактического наличия имущества;</w:t>
      </w:r>
    </w:p>
    <w:p w:rsidR="008B5366" w:rsidRDefault="008B5366" w:rsidP="008B5366">
      <w:pPr>
        <w:pStyle w:val="ConsNormal"/>
        <w:widowControl/>
        <w:numPr>
          <w:ilvl w:val="0"/>
          <w:numId w:val="42"/>
        </w:numPr>
        <w:tabs>
          <w:tab w:val="clear" w:pos="360"/>
          <w:tab w:val="num" w:pos="900"/>
        </w:tabs>
        <w:ind w:left="900"/>
        <w:jc w:val="both"/>
        <w:rPr>
          <w:rFonts w:ascii="Times New Roman" w:hAnsi="Times New Roman"/>
          <w:sz w:val="28"/>
        </w:rPr>
      </w:pPr>
      <w:r>
        <w:rPr>
          <w:rFonts w:ascii="Times New Roman" w:hAnsi="Times New Roman"/>
          <w:sz w:val="28"/>
        </w:rPr>
        <w:t>контроль за сохранностью ТМЦ и денежных средств путем сопоставления фактического наличия с данными бухгалтерского учета;</w:t>
      </w:r>
    </w:p>
    <w:p w:rsidR="008B5366" w:rsidRDefault="008B5366" w:rsidP="008B5366">
      <w:pPr>
        <w:pStyle w:val="ConsNormal"/>
        <w:widowControl/>
        <w:numPr>
          <w:ilvl w:val="0"/>
          <w:numId w:val="42"/>
        </w:numPr>
        <w:tabs>
          <w:tab w:val="clear" w:pos="360"/>
          <w:tab w:val="num" w:pos="900"/>
        </w:tabs>
        <w:ind w:left="900"/>
        <w:jc w:val="both"/>
        <w:rPr>
          <w:rFonts w:ascii="Times New Roman" w:hAnsi="Times New Roman"/>
          <w:sz w:val="28"/>
        </w:rPr>
      </w:pPr>
      <w:r>
        <w:rPr>
          <w:rFonts w:ascii="Times New Roman" w:hAnsi="Times New Roman"/>
          <w:sz w:val="28"/>
        </w:rPr>
        <w:t>выявление ТМЦ, потерявших свои первоначальные качества, залежавшихся и не нужных организации;</w:t>
      </w:r>
    </w:p>
    <w:p w:rsidR="008B5366" w:rsidRDefault="008B5366" w:rsidP="008B5366">
      <w:pPr>
        <w:pStyle w:val="ConsNormal"/>
        <w:widowControl/>
        <w:numPr>
          <w:ilvl w:val="0"/>
          <w:numId w:val="42"/>
        </w:numPr>
        <w:tabs>
          <w:tab w:val="clear" w:pos="360"/>
          <w:tab w:val="num" w:pos="900"/>
        </w:tabs>
        <w:ind w:left="900"/>
        <w:jc w:val="both"/>
        <w:rPr>
          <w:rFonts w:ascii="Times New Roman" w:hAnsi="Times New Roman"/>
          <w:sz w:val="28"/>
        </w:rPr>
      </w:pPr>
      <w:r>
        <w:rPr>
          <w:rFonts w:ascii="Times New Roman" w:hAnsi="Times New Roman"/>
          <w:sz w:val="28"/>
        </w:rPr>
        <w:t>проверка соблюдения правил и условий хранения ТМЦ и денежных средств, а также правил содержания и эксплуатации машин, оборудования и других основных средств;</w:t>
      </w:r>
    </w:p>
    <w:p w:rsidR="008B5366" w:rsidRDefault="008B5366" w:rsidP="008B5366">
      <w:pPr>
        <w:pStyle w:val="ConsNormal"/>
        <w:widowControl/>
        <w:numPr>
          <w:ilvl w:val="0"/>
          <w:numId w:val="42"/>
        </w:numPr>
        <w:tabs>
          <w:tab w:val="clear" w:pos="360"/>
          <w:tab w:val="num" w:pos="900"/>
        </w:tabs>
        <w:ind w:left="900"/>
        <w:jc w:val="both"/>
        <w:rPr>
          <w:rFonts w:ascii="Times New Roman" w:hAnsi="Times New Roman"/>
          <w:sz w:val="28"/>
        </w:rPr>
      </w:pPr>
      <w:r>
        <w:rPr>
          <w:rFonts w:ascii="Times New Roman" w:hAnsi="Times New Roman"/>
          <w:sz w:val="28"/>
        </w:rPr>
        <w:t>проверка полноты отражения в учете обязательств.</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Выявленные при инвентаризации расхождения между фактическим наличием имущества и данными бухгалтерского учета отражаются на счетах бухгалтерского учета в следующем порядке:</w:t>
      </w:r>
    </w:p>
    <w:p w:rsidR="008B5366" w:rsidRDefault="008B5366" w:rsidP="008B5366">
      <w:pPr>
        <w:pStyle w:val="ConsNormal"/>
        <w:widowControl/>
        <w:numPr>
          <w:ilvl w:val="0"/>
          <w:numId w:val="43"/>
        </w:numPr>
        <w:tabs>
          <w:tab w:val="clear" w:pos="360"/>
          <w:tab w:val="num" w:pos="900"/>
        </w:tabs>
        <w:ind w:left="900"/>
        <w:jc w:val="both"/>
        <w:rPr>
          <w:rFonts w:ascii="Times New Roman" w:hAnsi="Times New Roman"/>
          <w:sz w:val="28"/>
        </w:rPr>
      </w:pPr>
      <w:r>
        <w:rPr>
          <w:rFonts w:ascii="Times New Roman" w:hAnsi="Times New Roman"/>
          <w:sz w:val="28"/>
        </w:rPr>
        <w:t xml:space="preserve">излишек имущества приходуется по рыночной стоимости </w:t>
      </w:r>
      <w:r>
        <w:t xml:space="preserve"> </w:t>
      </w:r>
      <w:r>
        <w:rPr>
          <w:rFonts w:ascii="Times New Roman" w:hAnsi="Times New Roman"/>
          <w:sz w:val="28"/>
        </w:rPr>
        <w:t>(Д 10,41,43 - К 91.)</w:t>
      </w:r>
    </w:p>
    <w:p w:rsidR="008B5366" w:rsidRDefault="008B5366" w:rsidP="008B5366">
      <w:pPr>
        <w:pStyle w:val="ConsNormal"/>
        <w:widowControl/>
        <w:numPr>
          <w:ilvl w:val="0"/>
          <w:numId w:val="43"/>
        </w:numPr>
        <w:tabs>
          <w:tab w:val="clear" w:pos="360"/>
          <w:tab w:val="num" w:pos="900"/>
        </w:tabs>
        <w:ind w:left="900"/>
        <w:jc w:val="both"/>
        <w:rPr>
          <w:rFonts w:ascii="Times New Roman" w:hAnsi="Times New Roman"/>
          <w:sz w:val="22"/>
        </w:rPr>
      </w:pPr>
      <w:r>
        <w:rPr>
          <w:rFonts w:ascii="Times New Roman" w:hAnsi="Times New Roman"/>
          <w:sz w:val="28"/>
        </w:rPr>
        <w:t xml:space="preserve">недостача имущества и его порча в пределах норм естественной убыли относятся на издержки производства или обращения (расходы), Д 94 - К 10; </w:t>
      </w:r>
    </w:p>
    <w:p w:rsidR="008B5366" w:rsidRDefault="008B5366" w:rsidP="008B5366">
      <w:pPr>
        <w:pStyle w:val="ConsNormal"/>
        <w:widowControl/>
        <w:numPr>
          <w:ilvl w:val="0"/>
          <w:numId w:val="43"/>
        </w:numPr>
        <w:tabs>
          <w:tab w:val="clear" w:pos="360"/>
          <w:tab w:val="num" w:pos="900"/>
        </w:tabs>
        <w:ind w:left="900"/>
        <w:jc w:val="both"/>
        <w:rPr>
          <w:rFonts w:ascii="Times New Roman" w:hAnsi="Times New Roman"/>
          <w:sz w:val="22"/>
        </w:rPr>
      </w:pPr>
      <w:r>
        <w:rPr>
          <w:rFonts w:ascii="Times New Roman" w:hAnsi="Times New Roman"/>
          <w:sz w:val="28"/>
        </w:rPr>
        <w:t xml:space="preserve">сверх норм - за счет виновных лиц. Д 73-2  К 94 </w:t>
      </w:r>
    </w:p>
    <w:p w:rsidR="008B5366" w:rsidRDefault="008B5366">
      <w:pPr>
        <w:pStyle w:val="ConsNormal"/>
        <w:widowControl/>
        <w:jc w:val="both"/>
        <w:rPr>
          <w:rFonts w:ascii="Times New Roman" w:hAnsi="Times New Roman"/>
          <w:sz w:val="22"/>
        </w:rPr>
      </w:pPr>
      <w:r>
        <w:rPr>
          <w:rFonts w:ascii="Times New Roman" w:hAnsi="Times New Roman"/>
          <w:sz w:val="28"/>
        </w:rPr>
        <w:t>Взаимный зачет излишков и недостач в результате пересортицы может быть допущен только в виде исключения за один и тот же период, у одного и того же проверяемого лица, в отношении ТМЦ одного и того же наименования и в тождественных количествах.</w:t>
      </w:r>
    </w:p>
    <w:p w:rsidR="008B5366" w:rsidRDefault="008B5366">
      <w:pPr>
        <w:shd w:val="clear" w:color="auto" w:fill="FFFFFF"/>
        <w:ind w:right="24"/>
        <w:jc w:val="center"/>
        <w:rPr>
          <w:rFonts w:ascii="Arial" w:hAnsi="Arial"/>
          <w:b/>
        </w:rPr>
      </w:pPr>
      <w:r>
        <w:rPr>
          <w:rFonts w:ascii="Arial" w:hAnsi="Arial"/>
          <w:b/>
        </w:rPr>
        <w:t xml:space="preserve"> </w:t>
      </w:r>
    </w:p>
    <w:p w:rsidR="008B5366" w:rsidRDefault="008B5366">
      <w:pPr>
        <w:pStyle w:val="6"/>
      </w:pPr>
      <w:r>
        <w:t xml:space="preserve">99 Учет труда и оплаты </w:t>
      </w:r>
    </w:p>
    <w:p w:rsidR="008B5366" w:rsidRDefault="008B5366">
      <w:pPr>
        <w:jc w:val="both"/>
        <w:rPr>
          <w:b/>
        </w:rPr>
      </w:pPr>
      <w:r>
        <w:rPr>
          <w:b/>
          <w:i/>
        </w:rPr>
        <w:t>Задачи учета труда:</w:t>
      </w:r>
      <w:r>
        <w:t xml:space="preserve"> 1. Своевременное документированное оформление начислений ОТ, 2. Правильный расчет суммы начисленной ЗП и удержаний из нее, 3. Правильная классификация работников и создание адекватной системы ОТ.</w:t>
      </w:r>
    </w:p>
    <w:p w:rsidR="008B5366" w:rsidRDefault="008B5366">
      <w:pPr>
        <w:jc w:val="both"/>
      </w:pPr>
      <w:r>
        <w:rPr>
          <w:b/>
          <w:i/>
        </w:rPr>
        <w:t>Категории работников:</w:t>
      </w:r>
      <w:r>
        <w:t xml:space="preserve"> рабочие постоянные, рабочие временные и сезонные, инженерно-технический персонал, служащие, младший обслуживающий персонал, работники пожарно-сторожевой службы, раб-и, не состоящие в списочном составе. </w:t>
      </w:r>
    </w:p>
    <w:p w:rsidR="008B5366" w:rsidRDefault="008B5366">
      <w:pPr>
        <w:jc w:val="both"/>
      </w:pPr>
      <w:r>
        <w:t xml:space="preserve">В зависимости от того, за что начисляется заработная плата, различают две </w:t>
      </w:r>
      <w:r>
        <w:rPr>
          <w:b/>
          <w:u w:val="single"/>
        </w:rPr>
        <w:t>формы оплаты труда</w:t>
      </w:r>
      <w:r>
        <w:t>: 1)</w:t>
      </w:r>
      <w:r>
        <w:rPr>
          <w:b/>
          <w:i/>
        </w:rPr>
        <w:t xml:space="preserve"> Сдельная форма оплаты </w:t>
      </w:r>
      <w:r>
        <w:t xml:space="preserve">является наиболее объективной по оценке количества и качества вложенного труда. Она начисляется за конкретное количество полученной работниками продукции или выполненной им работы в соответствующих единицах (простая и прогрессивно-премиальная). 2) </w:t>
      </w:r>
      <w:r>
        <w:rPr>
          <w:b/>
          <w:i/>
        </w:rPr>
        <w:t xml:space="preserve">Повременная форма оплаты труда </w:t>
      </w:r>
      <w:r>
        <w:t xml:space="preserve">применяется там, где затруднено или невозможно определить количество выполненной работы (простая и премиальная).  Кроме повременной и сдельной форм оплаты труда с их разновидностями применяют также аккордную (за комплекс работ) и аккордно-премиальную формы оплаты труда. </w:t>
      </w:r>
    </w:p>
    <w:p w:rsidR="008B5366" w:rsidRDefault="008B5366">
      <w:pPr>
        <w:jc w:val="both"/>
      </w:pPr>
      <w:r>
        <w:rPr>
          <w:b/>
        </w:rPr>
        <w:t xml:space="preserve">Документация по учёту труда и его оплаты </w:t>
      </w:r>
      <w:r>
        <w:t>Кажд хоз операция, связан с выпол-ем работ, проработ временем и начислением з/пл, д.б.  отражена в соответствующем бухгалт документе по учёту труда и его оплаты. Поэтому для учета От используется следующая первичная документация:</w:t>
      </w:r>
    </w:p>
    <w:p w:rsidR="008B5366" w:rsidRDefault="008B5366" w:rsidP="008B5366">
      <w:pPr>
        <w:numPr>
          <w:ilvl w:val="0"/>
          <w:numId w:val="44"/>
        </w:numPr>
        <w:jc w:val="both"/>
      </w:pPr>
      <w:r>
        <w:t>в растениеводстве</w:t>
      </w:r>
    </w:p>
    <w:p w:rsidR="008B5366" w:rsidRDefault="008B5366" w:rsidP="008B5366">
      <w:pPr>
        <w:numPr>
          <w:ilvl w:val="0"/>
          <w:numId w:val="45"/>
        </w:numPr>
        <w:jc w:val="both"/>
      </w:pPr>
      <w:r>
        <w:t>учетный лист трак-машиниста на с.-х. работах</w:t>
      </w:r>
    </w:p>
    <w:p w:rsidR="008B5366" w:rsidRDefault="008B5366" w:rsidP="008B5366">
      <w:pPr>
        <w:numPr>
          <w:ilvl w:val="0"/>
          <w:numId w:val="45"/>
        </w:numPr>
        <w:jc w:val="both"/>
      </w:pPr>
      <w:r>
        <w:t>путевой лист трактора на транспортных работах</w:t>
      </w:r>
    </w:p>
    <w:p w:rsidR="008B5366" w:rsidRDefault="008B5366" w:rsidP="008B5366">
      <w:pPr>
        <w:numPr>
          <w:ilvl w:val="0"/>
          <w:numId w:val="45"/>
        </w:numPr>
        <w:jc w:val="both"/>
      </w:pPr>
      <w:r>
        <w:t>путевой лист грузового автомобиля</w:t>
      </w:r>
    </w:p>
    <w:p w:rsidR="008B5366" w:rsidRDefault="008B5366" w:rsidP="008B5366">
      <w:pPr>
        <w:numPr>
          <w:ilvl w:val="0"/>
          <w:numId w:val="45"/>
        </w:numPr>
        <w:jc w:val="both"/>
      </w:pPr>
      <w:r>
        <w:t>дневник поступления продукции с поля в овощеводстве защищенного грунта</w:t>
      </w:r>
    </w:p>
    <w:p w:rsidR="008B5366" w:rsidRDefault="008B5366" w:rsidP="008B5366">
      <w:pPr>
        <w:numPr>
          <w:ilvl w:val="0"/>
          <w:numId w:val="45"/>
        </w:numPr>
        <w:jc w:val="both"/>
      </w:pPr>
      <w:r>
        <w:t>табель учета рабочего времени (бригадирам с повременной ОТ).</w:t>
      </w:r>
    </w:p>
    <w:p w:rsidR="008B5366" w:rsidRDefault="008B5366" w:rsidP="008B5366">
      <w:pPr>
        <w:numPr>
          <w:ilvl w:val="0"/>
          <w:numId w:val="46"/>
        </w:numPr>
        <w:jc w:val="both"/>
      </w:pPr>
      <w:r>
        <w:t>В животноводстве</w:t>
      </w:r>
    </w:p>
    <w:p w:rsidR="008B5366" w:rsidRDefault="008B5366" w:rsidP="008B5366">
      <w:pPr>
        <w:numPr>
          <w:ilvl w:val="0"/>
          <w:numId w:val="47"/>
        </w:numPr>
        <w:jc w:val="both"/>
      </w:pPr>
      <w:r>
        <w:t>Журнал учета надоя молока (дояркам)</w:t>
      </w:r>
    </w:p>
    <w:p w:rsidR="008B5366" w:rsidRDefault="008B5366" w:rsidP="008B5366">
      <w:pPr>
        <w:numPr>
          <w:ilvl w:val="0"/>
          <w:numId w:val="47"/>
        </w:numPr>
        <w:jc w:val="both"/>
      </w:pPr>
      <w:r>
        <w:t>Акт на оприходование приплода (телятницам)</w:t>
      </w:r>
    </w:p>
    <w:p w:rsidR="008B5366" w:rsidRDefault="008B5366" w:rsidP="008B5366">
      <w:pPr>
        <w:numPr>
          <w:ilvl w:val="0"/>
          <w:numId w:val="47"/>
        </w:numPr>
        <w:jc w:val="both"/>
      </w:pPr>
      <w:r>
        <w:t>Ведомость взвешивания животных (скотницам)</w:t>
      </w:r>
    </w:p>
    <w:p w:rsidR="008B5366" w:rsidRDefault="008B5366" w:rsidP="008B5366">
      <w:pPr>
        <w:numPr>
          <w:ilvl w:val="0"/>
          <w:numId w:val="47"/>
        </w:numPr>
        <w:jc w:val="both"/>
      </w:pPr>
      <w:r>
        <w:t>Отчет о процессе инкубации</w:t>
      </w:r>
    </w:p>
    <w:p w:rsidR="008B5366" w:rsidRDefault="008B5366" w:rsidP="008B5366">
      <w:pPr>
        <w:numPr>
          <w:ilvl w:val="0"/>
          <w:numId w:val="47"/>
        </w:numPr>
        <w:jc w:val="both"/>
      </w:pPr>
      <w:r>
        <w:t>Разчет заработной платы работникам животноводства – сводный документ.</w:t>
      </w:r>
    </w:p>
    <w:p w:rsidR="008B5366" w:rsidRDefault="008B5366">
      <w:pPr>
        <w:jc w:val="both"/>
      </w:pPr>
      <w:r>
        <w:t>Учет расчетов по ОТ ведется на счете 70 «Расчеты с персоналом по ОТ». Это актив-пассив счет. К – начисления ЗП, д – удержания из ЗП и ее выплаты.</w:t>
      </w:r>
    </w:p>
    <w:p w:rsidR="008B5366" w:rsidRDefault="008B5366">
      <w:pPr>
        <w:jc w:val="both"/>
      </w:pPr>
      <w:r>
        <w:t>Начисление ЗП работникам:</w:t>
      </w:r>
    </w:p>
    <w:p w:rsidR="008B5366" w:rsidRDefault="008B5366" w:rsidP="008B5366">
      <w:pPr>
        <w:numPr>
          <w:ilvl w:val="0"/>
          <w:numId w:val="48"/>
        </w:numPr>
        <w:jc w:val="both"/>
      </w:pPr>
      <w:r>
        <w:t>Основного производства Д20-К70</w:t>
      </w:r>
    </w:p>
    <w:p w:rsidR="008B5366" w:rsidRDefault="008B5366" w:rsidP="008B5366">
      <w:pPr>
        <w:numPr>
          <w:ilvl w:val="0"/>
          <w:numId w:val="48"/>
        </w:numPr>
        <w:jc w:val="both"/>
      </w:pPr>
      <w:r>
        <w:t>Вспомогательного производства Д23-К70</w:t>
      </w:r>
    </w:p>
    <w:p w:rsidR="008B5366" w:rsidRDefault="008B5366" w:rsidP="008B5366">
      <w:pPr>
        <w:numPr>
          <w:ilvl w:val="0"/>
          <w:numId w:val="48"/>
        </w:numPr>
        <w:jc w:val="both"/>
      </w:pPr>
      <w:r>
        <w:t>Управленческого персонала Д25,26-К70</w:t>
      </w:r>
    </w:p>
    <w:p w:rsidR="008B5366" w:rsidRDefault="008B5366">
      <w:pPr>
        <w:jc w:val="both"/>
      </w:pPr>
      <w:r>
        <w:t>Удержание налогов Например, НДФЛ (13%) Д70-К68 Далее для перечисления государства Д68-К51</w:t>
      </w:r>
    </w:p>
    <w:p w:rsidR="008B5366" w:rsidRDefault="008B5366">
      <w:pPr>
        <w:jc w:val="both"/>
      </w:pPr>
      <w:r>
        <w:t>Депонирование ЗП Д70-К76</w:t>
      </w:r>
    </w:p>
    <w:p w:rsidR="008B5366" w:rsidRDefault="008B5366">
      <w:pPr>
        <w:jc w:val="both"/>
      </w:pPr>
      <w:r>
        <w:t>Выдача ЗП из кассы Д70-К50</w:t>
      </w:r>
    </w:p>
    <w:p w:rsidR="008B5366" w:rsidRDefault="008B5366">
      <w:pPr>
        <w:jc w:val="both"/>
      </w:pPr>
      <w:r>
        <w:t>Ведется аналитический учет в расчетно-платежной ведомости по каждому сотруднику.</w:t>
      </w:r>
    </w:p>
    <w:p w:rsidR="008B5366" w:rsidRDefault="008B5366">
      <w:pPr>
        <w:jc w:val="both"/>
      </w:pPr>
    </w:p>
    <w:p w:rsidR="008B5366" w:rsidRDefault="008B5366">
      <w:pPr>
        <w:shd w:val="clear" w:color="auto" w:fill="FFFFFF"/>
        <w:ind w:right="24"/>
        <w:jc w:val="center"/>
        <w:rPr>
          <w:rFonts w:ascii="Arial" w:hAnsi="Arial"/>
          <w:b/>
        </w:rPr>
      </w:pPr>
      <w:r>
        <w:rPr>
          <w:rFonts w:ascii="Arial" w:hAnsi="Arial"/>
          <w:b/>
        </w:rPr>
        <w:t xml:space="preserve">100 Основные ср-ва, задачи их учета; классификация и их оценка. </w:t>
      </w:r>
    </w:p>
    <w:p w:rsidR="008B5366" w:rsidRDefault="008B5366">
      <w:pPr>
        <w:jc w:val="both"/>
      </w:pPr>
      <w:r>
        <w:rPr>
          <w:b/>
          <w:i/>
        </w:rPr>
        <w:t>ОС</w:t>
      </w:r>
      <w:r>
        <w:t xml:space="preserve"> – часть имущ-ва, предназначенная для: 1. Производства продукции 2. Не предназначенная для перепродажи 3. Находится в обороте более 12 мес 4. Спсобна приносить доход в будущем.</w:t>
      </w:r>
    </w:p>
    <w:p w:rsidR="008B5366" w:rsidRDefault="008B5366">
      <w:pPr>
        <w:shd w:val="clear" w:color="auto" w:fill="FFFFFF"/>
        <w:autoSpaceDE w:val="0"/>
        <w:autoSpaceDN w:val="0"/>
        <w:adjustRightInd w:val="0"/>
        <w:ind w:firstLine="540"/>
        <w:jc w:val="both"/>
      </w:pPr>
      <w:r>
        <w:rPr>
          <w:b/>
          <w:i/>
          <w:u w:val="single"/>
        </w:rPr>
        <w:t>Классификация ОС:</w:t>
      </w:r>
      <w:r>
        <w:t xml:space="preserve"> </w:t>
      </w:r>
      <w:r>
        <w:rPr>
          <w:b/>
        </w:rPr>
        <w:t>По функциональному назначению</w:t>
      </w:r>
      <w:r>
        <w:t xml:space="preserve"> ОФ делят на производственные и непроизводственные. </w:t>
      </w:r>
      <w:r>
        <w:rPr>
          <w:i/>
        </w:rPr>
        <w:t xml:space="preserve">Производственные ОФ </w:t>
      </w:r>
      <w:r>
        <w:t>— это фонды, которые непосредственно участвуют в производственном процессе или создают условия для его нормаль</w:t>
      </w:r>
      <w:r>
        <w:softHyphen/>
        <w:t>ного осуществления. В свою очередь, они подразделяются на ос</w:t>
      </w:r>
      <w:r>
        <w:softHyphen/>
        <w:t>новные производственные фонды сельскохозяйственного и несель</w:t>
      </w:r>
      <w:r>
        <w:softHyphen/>
        <w:t xml:space="preserve">скохозяйственного назначения. </w:t>
      </w:r>
      <w:r>
        <w:rPr>
          <w:i/>
        </w:rPr>
        <w:t xml:space="preserve">Непроизводственные ОФ </w:t>
      </w:r>
      <w:r>
        <w:t>— фонды, непосредственно не участвующие в производственном процессе (жилые дома, детс</w:t>
      </w:r>
      <w:r>
        <w:softHyphen/>
        <w:t>кие и спортивные учреждения, школы, больницы, другие объекты бытового и культурного назначения).</w:t>
      </w:r>
    </w:p>
    <w:p w:rsidR="008B5366" w:rsidRDefault="008B5366">
      <w:pPr>
        <w:shd w:val="clear" w:color="auto" w:fill="FFFFFF"/>
        <w:autoSpaceDE w:val="0"/>
        <w:autoSpaceDN w:val="0"/>
        <w:adjustRightInd w:val="0"/>
        <w:ind w:firstLine="540"/>
        <w:jc w:val="both"/>
      </w:pPr>
      <w:r>
        <w:rPr>
          <w:b/>
        </w:rPr>
        <w:t xml:space="preserve">По вещественно-натуральному составу </w:t>
      </w:r>
      <w:r>
        <w:t>– здания, сооружения, машины и оборудования, транспортные средства, рабочий и продуктивный скот, хоз инвентарь, многолетние насаждения, кап влдожения и т.д.</w:t>
      </w:r>
    </w:p>
    <w:p w:rsidR="008B5366" w:rsidRDefault="008B5366">
      <w:pPr>
        <w:shd w:val="clear" w:color="auto" w:fill="FFFFFF"/>
        <w:autoSpaceDE w:val="0"/>
        <w:autoSpaceDN w:val="0"/>
        <w:adjustRightInd w:val="0"/>
        <w:ind w:firstLine="540"/>
        <w:jc w:val="both"/>
      </w:pPr>
      <w:r>
        <w:t xml:space="preserve">В зависимости </w:t>
      </w:r>
      <w:r>
        <w:rPr>
          <w:b/>
        </w:rPr>
        <w:t>от степени влияния фондов на процесс производ</w:t>
      </w:r>
      <w:r>
        <w:rPr>
          <w:b/>
        </w:rPr>
        <w:softHyphen/>
        <w:t>ства</w:t>
      </w:r>
      <w:r>
        <w:t xml:space="preserve"> их подразделяют на две части. Активная часть основных фондов принимает непосред</w:t>
      </w:r>
      <w:r>
        <w:softHyphen/>
        <w:t>ственное участие в производственном процессе (машины и обору</w:t>
      </w:r>
      <w:r>
        <w:softHyphen/>
        <w:t>дование, транспортные средства, рабочий и продуктивный скот, многолетние насаждения, приборы, инвентарь). Пассивная часть основных фондов обеспечивает нор</w:t>
      </w:r>
      <w:r>
        <w:softHyphen/>
        <w:t>мальное функционирование производственного процесса (здания, сооружения).</w:t>
      </w:r>
    </w:p>
    <w:p w:rsidR="008B5366" w:rsidRDefault="008B5366">
      <w:pPr>
        <w:shd w:val="clear" w:color="auto" w:fill="FFFFFF"/>
        <w:autoSpaceDE w:val="0"/>
        <w:autoSpaceDN w:val="0"/>
        <w:adjustRightInd w:val="0"/>
        <w:ind w:firstLine="540"/>
        <w:jc w:val="both"/>
      </w:pPr>
      <w:r>
        <w:rPr>
          <w:b/>
        </w:rPr>
        <w:t>По отраслевому признаку</w:t>
      </w:r>
      <w:r>
        <w:t xml:space="preserve"> основные фонды подразделяют на фонды растениеводства, животноводства и общего назначения.</w:t>
      </w:r>
    </w:p>
    <w:p w:rsidR="008B5366" w:rsidRDefault="008B5366">
      <w:pPr>
        <w:shd w:val="clear" w:color="auto" w:fill="FFFFFF"/>
        <w:autoSpaceDE w:val="0"/>
        <w:autoSpaceDN w:val="0"/>
        <w:adjustRightInd w:val="0"/>
        <w:ind w:firstLine="540"/>
        <w:jc w:val="both"/>
        <w:rPr>
          <w:b/>
          <w:i/>
          <w:u w:val="single"/>
        </w:rPr>
      </w:pPr>
      <w:r>
        <w:rPr>
          <w:b/>
        </w:rPr>
        <w:t>По принадлежности</w:t>
      </w:r>
      <w:r>
        <w:t xml:space="preserve"> основные фонды делят на собственные и арендованные.</w:t>
      </w:r>
    </w:p>
    <w:p w:rsidR="008B5366" w:rsidRDefault="008B5366">
      <w:pPr>
        <w:shd w:val="clear" w:color="auto" w:fill="FFFFFF"/>
        <w:autoSpaceDE w:val="0"/>
        <w:autoSpaceDN w:val="0"/>
        <w:adjustRightInd w:val="0"/>
        <w:ind w:firstLine="540"/>
        <w:jc w:val="both"/>
      </w:pPr>
      <w:r>
        <w:rPr>
          <w:b/>
          <w:i/>
          <w:u w:val="single"/>
        </w:rPr>
        <w:t>Задачи учета ОС</w:t>
      </w:r>
      <w:r>
        <w:rPr>
          <w:b/>
          <w:i/>
        </w:rPr>
        <w:t>:</w:t>
      </w:r>
      <w:r>
        <w:t xml:space="preserve"> 1. правильное оформление док-тов и своеврем. отраже</w:t>
      </w:r>
      <w:r>
        <w:softHyphen/>
        <w:t>ние в учете поступления ОС, их внутреннего пере</w:t>
      </w:r>
      <w:r>
        <w:softHyphen/>
        <w:t>мещения и выбытия; 2. достоверное определение финансовых результатов от реализа</w:t>
      </w:r>
      <w:r>
        <w:softHyphen/>
        <w:t xml:space="preserve">ции и прочего выбытия ОС; 3. полное определение затрат, связанных с поддержанием ОС; 4. контроль за сохранностью. 5. выбор наиб рационального из способов начисления аморт-иии своевременное ее начисление; 6. точное определение результатов при  ликвидации  ОС; </w:t>
      </w:r>
    </w:p>
    <w:p w:rsidR="008B5366" w:rsidRDefault="008B5366">
      <w:pPr>
        <w:jc w:val="both"/>
      </w:pPr>
      <w:r>
        <w:t>Учет ОС ведется на счете 01 «Основные средства». Счет активны (д –увелич, к- уменьш)</w:t>
      </w:r>
    </w:p>
    <w:p w:rsidR="008B5366" w:rsidRDefault="008B5366">
      <w:pPr>
        <w:jc w:val="both"/>
      </w:pPr>
      <w:r>
        <w:t xml:space="preserve">Ос могут поступать в организацию </w:t>
      </w:r>
      <w:r>
        <w:rPr>
          <w:b/>
          <w:i/>
        </w:rPr>
        <w:t>по каналам</w:t>
      </w:r>
      <w:r>
        <w:t>:</w:t>
      </w:r>
    </w:p>
    <w:p w:rsidR="008B5366" w:rsidRDefault="008B5366" w:rsidP="008B5366">
      <w:pPr>
        <w:numPr>
          <w:ilvl w:val="0"/>
          <w:numId w:val="49"/>
        </w:numPr>
        <w:jc w:val="both"/>
      </w:pPr>
      <w:r>
        <w:t>Приобретение Д08-К60 (08 – «Вложения во внеоборот активы) – покупная стоимость+расходы на наладку и запуск.</w:t>
      </w:r>
    </w:p>
    <w:p w:rsidR="008B5366" w:rsidRDefault="008B5366" w:rsidP="008B5366">
      <w:pPr>
        <w:numPr>
          <w:ilvl w:val="0"/>
          <w:numId w:val="49"/>
        </w:numPr>
        <w:jc w:val="both"/>
      </w:pPr>
      <w:r>
        <w:t>Безвозмездное получение Д08-К98 – по рыночной стоимости</w:t>
      </w:r>
    </w:p>
    <w:p w:rsidR="008B5366" w:rsidRDefault="008B5366" w:rsidP="008B5366">
      <w:pPr>
        <w:numPr>
          <w:ilvl w:val="0"/>
          <w:numId w:val="49"/>
        </w:numPr>
        <w:jc w:val="both"/>
      </w:pPr>
      <w:r>
        <w:t>От учредителей в качестве вклада в уставной акпитал Д08-К75 «Расчеты с учредителями» - по согласованной оценке.</w:t>
      </w:r>
    </w:p>
    <w:p w:rsidR="008B5366" w:rsidRDefault="008B5366" w:rsidP="008B5366">
      <w:pPr>
        <w:numPr>
          <w:ilvl w:val="0"/>
          <w:numId w:val="49"/>
        </w:numPr>
        <w:jc w:val="both"/>
      </w:pPr>
      <w:r>
        <w:t>Созданы в самой организации Д08-К10,70,60,02 – по фактическим затратам на его создание.</w:t>
      </w:r>
    </w:p>
    <w:p w:rsidR="008B5366" w:rsidRDefault="008B5366">
      <w:pPr>
        <w:jc w:val="both"/>
      </w:pPr>
      <w:r>
        <w:t>В момент ввода поступивших ОС в экслуатацию делается запись Д01-К08.</w:t>
      </w:r>
    </w:p>
    <w:p w:rsidR="008B5366" w:rsidRDefault="008B5366">
      <w:pPr>
        <w:jc w:val="both"/>
        <w:rPr>
          <w:b/>
          <w:i/>
        </w:rPr>
      </w:pPr>
      <w:r>
        <w:t xml:space="preserve">В процессе эксплуатации на ОС начисляется амортизация (это способ перенесения стоимости ОС на затраты производства). </w:t>
      </w:r>
      <w:r>
        <w:rPr>
          <w:b/>
          <w:i/>
        </w:rPr>
        <w:t>Методы амортизации:</w:t>
      </w:r>
    </w:p>
    <w:p w:rsidR="008B5366" w:rsidRDefault="008B5366" w:rsidP="008B5366">
      <w:pPr>
        <w:numPr>
          <w:ilvl w:val="0"/>
          <w:numId w:val="50"/>
        </w:numPr>
        <w:jc w:val="both"/>
      </w:pPr>
      <w:r>
        <w:t xml:space="preserve">Линейный </w:t>
      </w:r>
    </w:p>
    <w:p w:rsidR="008B5366" w:rsidRDefault="008B5366" w:rsidP="008B5366">
      <w:pPr>
        <w:numPr>
          <w:ilvl w:val="0"/>
          <w:numId w:val="50"/>
        </w:numPr>
        <w:jc w:val="both"/>
      </w:pPr>
      <w:r>
        <w:t>Пропорционально объему выпущенной продукции (исходя из натурального показателя производства продукции в отчет периоде и соотношения первоначаль стоимости ОС к предполагаемому общему объему производства продукции за весь срок)</w:t>
      </w:r>
    </w:p>
    <w:p w:rsidR="008B5366" w:rsidRDefault="008B5366" w:rsidP="008B5366">
      <w:pPr>
        <w:numPr>
          <w:ilvl w:val="0"/>
          <w:numId w:val="50"/>
        </w:numPr>
        <w:jc w:val="both"/>
      </w:pPr>
      <w:r>
        <w:t>Способ уменьшаемого остатка (исходя из остаточной стоимости объекта ОС на начало отчетного года и нормы амортизации, исчисленной исходя из срокаполезного использования объекта, а также коэффициента ускорения).</w:t>
      </w:r>
    </w:p>
    <w:p w:rsidR="008B5366" w:rsidRDefault="008B5366" w:rsidP="008B5366">
      <w:pPr>
        <w:numPr>
          <w:ilvl w:val="0"/>
          <w:numId w:val="50"/>
        </w:numPr>
        <w:jc w:val="both"/>
      </w:pPr>
      <w:r>
        <w:t>По сумме чисел лет использования. (сумма амортиации=первонач стоимость*(оставшееся число лет использования/общий срок службы).</w:t>
      </w:r>
    </w:p>
    <w:p w:rsidR="008B5366" w:rsidRDefault="008B5366">
      <w:pPr>
        <w:jc w:val="both"/>
        <w:rPr>
          <w:b/>
        </w:rPr>
      </w:pPr>
      <w:r>
        <w:rPr>
          <w:b/>
        </w:rPr>
        <w:t>При выбытии Ос делаются следующие записи:</w:t>
      </w:r>
    </w:p>
    <w:p w:rsidR="008B5366" w:rsidRDefault="008B5366" w:rsidP="008B5366">
      <w:pPr>
        <w:numPr>
          <w:ilvl w:val="0"/>
          <w:numId w:val="51"/>
        </w:numPr>
        <w:jc w:val="both"/>
      </w:pPr>
      <w:r>
        <w:t>Д01/выбытие-К01 – выбытие Ос по первоначальной стоимости</w:t>
      </w:r>
    </w:p>
    <w:p w:rsidR="008B5366" w:rsidRDefault="008B5366" w:rsidP="008B5366">
      <w:pPr>
        <w:numPr>
          <w:ilvl w:val="0"/>
          <w:numId w:val="51"/>
        </w:numPr>
        <w:jc w:val="both"/>
      </w:pPr>
      <w:r>
        <w:t>Д02-К01/выбытие – списывается начисленная амортизация</w:t>
      </w:r>
    </w:p>
    <w:p w:rsidR="008B5366" w:rsidRDefault="008B5366" w:rsidP="008B5366">
      <w:pPr>
        <w:numPr>
          <w:ilvl w:val="0"/>
          <w:numId w:val="51"/>
        </w:numPr>
        <w:jc w:val="both"/>
      </w:pPr>
      <w:r>
        <w:t>Д91.2 «прочие расходы»-К01/выбытие – списывается остаточная стоимость ОС.</w:t>
      </w:r>
    </w:p>
    <w:p w:rsidR="008B5366" w:rsidRDefault="008B5366">
      <w:pPr>
        <w:jc w:val="both"/>
      </w:pPr>
      <w:r>
        <w:t>При продаже ОС делается запись К90 «Продажи»-Д62 «поставщики и подрядчики».</w:t>
      </w:r>
    </w:p>
    <w:p w:rsidR="008B5366" w:rsidRDefault="008B5366">
      <w:pPr>
        <w:jc w:val="both"/>
      </w:pPr>
    </w:p>
    <w:p w:rsidR="008B5366" w:rsidRDefault="008B5366">
      <w:pPr>
        <w:pStyle w:val="7"/>
      </w:pPr>
      <w:r>
        <w:t>101 Управленческий учет</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Управленческий учет</w:t>
      </w:r>
      <w:r>
        <w:rPr>
          <w:rFonts w:ascii="Times New Roman" w:hAnsi="Times New Roman"/>
          <w:sz w:val="28"/>
        </w:rPr>
        <w:t xml:space="preserve"> - система учета, планирования, контроля, анализа доходов, расходов и результатов хозяйственной деятельности в необходимых аналитических разрезах, оперативного принятия различных управленческих решений в целях оптимизации финансовых результатов деятельности предприятия в краткосрочной и долгосрочной перспективе. Основными </w:t>
      </w:r>
      <w:r>
        <w:rPr>
          <w:rFonts w:ascii="Times New Roman" w:hAnsi="Times New Roman"/>
          <w:b/>
          <w:i/>
          <w:sz w:val="28"/>
        </w:rPr>
        <w:t>объектами управленческого учета</w:t>
      </w:r>
      <w:r>
        <w:rPr>
          <w:rFonts w:ascii="Times New Roman" w:hAnsi="Times New Roman"/>
          <w:sz w:val="28"/>
        </w:rPr>
        <w:t xml:space="preserve"> являются расходы (затраты, издержки) и доходы предприятия, а также результаты как сопоставление доходов и расходов. Кроме того, в управленческом учете обязательно выделяются такие объекты учета, как "центры ответственности" и система внутренней отчетности.</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Цель управленческого учета</w:t>
      </w:r>
      <w:r>
        <w:rPr>
          <w:rFonts w:ascii="Times New Roman" w:hAnsi="Times New Roman"/>
          <w:sz w:val="28"/>
        </w:rPr>
        <w:t xml:space="preserve"> - помочь управляющим в принятии эффективных управленческих решений - реализуется в его задачах, перечисленных ниже:</w:t>
      </w:r>
    </w:p>
    <w:p w:rsidR="008B5366" w:rsidRDefault="008B5366">
      <w:pPr>
        <w:pStyle w:val="ConsNormal"/>
        <w:widowControl/>
        <w:ind w:firstLine="540"/>
        <w:jc w:val="both"/>
        <w:rPr>
          <w:rFonts w:ascii="Times New Roman" w:hAnsi="Times New Roman"/>
          <w:sz w:val="28"/>
        </w:rPr>
      </w:pPr>
      <w:r>
        <w:rPr>
          <w:rFonts w:ascii="Times New Roman" w:hAnsi="Times New Roman"/>
          <w:sz w:val="28"/>
        </w:rPr>
        <w:t>1) формирование достоверной и полной информации о внутрихоз процессах и рез-х деятельности и предоставление этой информации руководству предприятия путем составления внутренней управленческой отчетности;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2) планирование и контроль экономической эффективности деятельности предприятия и его центров ответственности;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3) исчисление фактической себестоимости продукции (работ, услуг) и определение отклонений от установленных норм, стандартов, смет;</w:t>
      </w:r>
    </w:p>
    <w:p w:rsidR="008B5366" w:rsidRDefault="008B5366">
      <w:pPr>
        <w:pStyle w:val="ConsNormal"/>
        <w:widowControl/>
        <w:ind w:firstLine="540"/>
        <w:jc w:val="both"/>
        <w:rPr>
          <w:rFonts w:ascii="Times New Roman" w:hAnsi="Times New Roman"/>
          <w:sz w:val="28"/>
        </w:rPr>
      </w:pPr>
      <w:r>
        <w:rPr>
          <w:rFonts w:ascii="Times New Roman" w:hAnsi="Times New Roman"/>
          <w:sz w:val="28"/>
        </w:rPr>
        <w:t>4) анализ отклонений от запланированных результатов и выявление причин отклонений;</w:t>
      </w:r>
    </w:p>
    <w:p w:rsidR="008B5366" w:rsidRDefault="008B5366">
      <w:pPr>
        <w:pStyle w:val="ConsNormal"/>
        <w:widowControl/>
        <w:ind w:firstLine="540"/>
        <w:jc w:val="both"/>
        <w:rPr>
          <w:rFonts w:ascii="Times New Roman" w:hAnsi="Times New Roman"/>
          <w:sz w:val="28"/>
        </w:rPr>
      </w:pPr>
      <w:r>
        <w:rPr>
          <w:rFonts w:ascii="Times New Roman" w:hAnsi="Times New Roman"/>
          <w:sz w:val="28"/>
        </w:rPr>
        <w:t>5) обеспечение контроля за наличием и движением имущества, материальных, денежных и трудовых ресурсов;</w:t>
      </w:r>
    </w:p>
    <w:p w:rsidR="008B5366" w:rsidRDefault="008B5366">
      <w:pPr>
        <w:pStyle w:val="ConsNormal"/>
        <w:widowControl/>
        <w:ind w:firstLine="540"/>
        <w:jc w:val="both"/>
        <w:rPr>
          <w:rFonts w:ascii="Times New Roman" w:hAnsi="Times New Roman"/>
          <w:sz w:val="28"/>
        </w:rPr>
      </w:pPr>
      <w:r>
        <w:rPr>
          <w:rFonts w:ascii="Times New Roman" w:hAnsi="Times New Roman"/>
          <w:sz w:val="28"/>
        </w:rPr>
        <w:t>6) формирование информационной базы для принятия решений;</w:t>
      </w:r>
    </w:p>
    <w:p w:rsidR="008B5366" w:rsidRDefault="008B5366">
      <w:pPr>
        <w:pStyle w:val="ConsNormal"/>
        <w:widowControl/>
        <w:ind w:firstLine="540"/>
        <w:jc w:val="both"/>
        <w:rPr>
          <w:rFonts w:ascii="Times New Roman" w:hAnsi="Times New Roman"/>
          <w:sz w:val="28"/>
        </w:rPr>
      </w:pPr>
      <w:r>
        <w:rPr>
          <w:rFonts w:ascii="Times New Roman" w:hAnsi="Times New Roman"/>
          <w:sz w:val="28"/>
        </w:rPr>
        <w:t>7) выявление резервов повышения эффективности деятельности предприятия.</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Методы, используемые в управленческом учете, весьма разнообразны, поскольку он объединяет методы многих дисциплин: учета (оперативного, бухгалтерского, статистического), анализа, стратегического и оперативного планирования и управления, экономики предприятия, статистики, математики и т.д.</w:t>
      </w:r>
    </w:p>
    <w:p w:rsidR="008B5366" w:rsidRDefault="008B5366">
      <w:pPr>
        <w:tabs>
          <w:tab w:val="left" w:pos="5400"/>
        </w:tabs>
        <w:jc w:val="both"/>
        <w:rPr>
          <w:b/>
        </w:rPr>
      </w:pPr>
    </w:p>
    <w:p w:rsidR="008B5366" w:rsidRDefault="008B5366">
      <w:pPr>
        <w:pStyle w:val="7"/>
        <w:tabs>
          <w:tab w:val="clear" w:pos="5400"/>
          <w:tab w:val="left" w:pos="360"/>
          <w:tab w:val="left" w:pos="540"/>
        </w:tabs>
      </w:pPr>
      <w:r>
        <w:rPr>
          <w:rFonts w:ascii="Times New Roman" w:hAnsi="Times New Roman"/>
        </w:rPr>
        <w:t xml:space="preserve">102 </w:t>
      </w:r>
      <w:r>
        <w:t>Виды производств. Методы учета затрат и калькуляции себестоимости</w:t>
      </w:r>
    </w:p>
    <w:p w:rsidR="008B5366" w:rsidRDefault="008B5366">
      <w:pPr>
        <w:jc w:val="both"/>
        <w:rPr>
          <w:b/>
        </w:rPr>
      </w:pPr>
      <w:r>
        <w:rPr>
          <w:i/>
        </w:rPr>
        <w:t>Осн. задачами бухучета затрат на производство и калькулирования себестоимости пр-ции явл.:</w:t>
      </w:r>
      <w:r>
        <w:rPr>
          <w:b/>
        </w:rPr>
        <w:t xml:space="preserve"> 1. </w:t>
      </w:r>
      <w:r>
        <w:t>учет объема произведенной пр-ции, выполненных работ, услуг. по их видам, качеству, центрам ответственности и контроль за выполнением плана по этим показателям</w:t>
      </w:r>
      <w:r>
        <w:rPr>
          <w:b/>
        </w:rPr>
        <w:t xml:space="preserve"> 2. </w:t>
      </w:r>
      <w:r>
        <w:t>Своевременное оформление первич. док-тов и контроль за использованием матер., трудов. и др. ресурсов, за соблюдением планов, нормативов смет по обслуживанию производства и управлению.</w:t>
      </w:r>
      <w:r>
        <w:rPr>
          <w:b/>
        </w:rPr>
        <w:t xml:space="preserve"> 3. </w:t>
      </w:r>
      <w:r>
        <w:t>Обоснованный учет фактич. затрат на произ-во пр-ции в регистрах бухучета в соответствии с порядком, предусмотренным в учет. политике орг-ции</w:t>
      </w:r>
      <w:r>
        <w:rPr>
          <w:b/>
        </w:rPr>
        <w:t xml:space="preserve"> 4. </w:t>
      </w:r>
      <w:r>
        <w:t>Калькуляция факт. себестоимости пр-ции и контроль за выполнением плана по себестоимости</w:t>
      </w:r>
      <w:r>
        <w:rPr>
          <w:b/>
        </w:rPr>
        <w:t xml:space="preserve"> </w:t>
      </w:r>
    </w:p>
    <w:p w:rsidR="008B5366" w:rsidRDefault="008B5366">
      <w:pPr>
        <w:jc w:val="both"/>
      </w:pPr>
      <w:r>
        <w:t xml:space="preserve">Можно выделить след виды производств: </w:t>
      </w:r>
      <w:r>
        <w:rPr>
          <w:b/>
          <w:i/>
        </w:rPr>
        <w:t>основное</w:t>
      </w:r>
      <w:r>
        <w:t xml:space="preserve"> (рас-во, жив-во, промыш производство), </w:t>
      </w:r>
      <w:r>
        <w:rPr>
          <w:b/>
          <w:i/>
        </w:rPr>
        <w:t xml:space="preserve">вспомогательное </w:t>
      </w:r>
      <w:r>
        <w:t>(ремонтные мастерские, автопарк, МТП, теплоснабжение, электроснабжение, водоснабж, гужевой транспорт. и т.д.). эти производства создаются для оказания услуг основному производству.</w:t>
      </w:r>
    </w:p>
    <w:p w:rsidR="008B5366" w:rsidRDefault="008B5366">
      <w:pPr>
        <w:shd w:val="clear" w:color="auto" w:fill="FFFFFF"/>
        <w:ind w:right="-23"/>
        <w:jc w:val="both"/>
        <w:rPr>
          <w:b/>
          <w:i/>
        </w:rPr>
      </w:pPr>
      <w:r>
        <w:rPr>
          <w:b/>
          <w:i/>
        </w:rPr>
        <w:t>Методы распределения затрат и калькуляции себестоимости:</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метод прямого счета (все затраты делятся на объем одного вида продукции)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метод исключения затрат (исключение из общей суммы затрат побочной продукции, выра</w:t>
      </w:r>
      <w:r>
        <w:softHyphen/>
        <w:t xml:space="preserve">женной в денежной форме);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распределения затрат по видам продукции пропорционально выбранной базе (количественно</w:t>
      </w:r>
      <w:r>
        <w:softHyphen/>
        <w:t>му значению одного из признаков), общего для данного вида про</w:t>
      </w:r>
      <w:r>
        <w:softHyphen/>
        <w:t>дукции (например, пропорционально содержанию в зерноотходах полноценного зерна, питательных веществ, выручке, нормативным затратам и т.д.); Этот метод приводит к выравниванию рентабельности.</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 xml:space="preserve">метод коэффициентов (распределения затрат с помощью экономически обоснованных коэффициентов, устанавливаемых в централизованном порядке -  молоко 90%, приплод – 10%); </w:t>
      </w:r>
    </w:p>
    <w:p w:rsidR="008B5366" w:rsidRDefault="008B5366" w:rsidP="008B5366">
      <w:pPr>
        <w:numPr>
          <w:ilvl w:val="0"/>
          <w:numId w:val="10"/>
        </w:numPr>
        <w:shd w:val="clear" w:color="auto" w:fill="FFFFFF"/>
        <w:tabs>
          <w:tab w:val="clear" w:pos="360"/>
          <w:tab w:val="num" w:pos="900"/>
        </w:tabs>
        <w:autoSpaceDE w:val="0"/>
        <w:autoSpaceDN w:val="0"/>
        <w:adjustRightInd w:val="0"/>
        <w:ind w:left="900"/>
        <w:jc w:val="both"/>
      </w:pPr>
      <w:r>
        <w:t>комбинированного — включает два или более из рассмотренных выше методов.</w:t>
      </w:r>
    </w:p>
    <w:p w:rsidR="008B5366" w:rsidRDefault="008B5366">
      <w:pPr>
        <w:shd w:val="clear" w:color="auto" w:fill="FFFFFF"/>
        <w:ind w:right="-23"/>
        <w:jc w:val="both"/>
      </w:pPr>
      <w:r>
        <w:t>При учете затрат делаются следующие проводки:</w:t>
      </w:r>
    </w:p>
    <w:p w:rsidR="008B5366" w:rsidRDefault="008B5366" w:rsidP="008B5366">
      <w:pPr>
        <w:numPr>
          <w:ilvl w:val="0"/>
          <w:numId w:val="52"/>
        </w:numPr>
        <w:shd w:val="clear" w:color="auto" w:fill="FFFFFF"/>
        <w:ind w:right="-23"/>
        <w:jc w:val="both"/>
      </w:pPr>
      <w:r>
        <w:t>Д20»основное производство»-К70, 10 (Материалы), 02 (Аморт), 69 (ЕСН) – суммирование всех затрат на основное производство</w:t>
      </w:r>
    </w:p>
    <w:p w:rsidR="008B5366" w:rsidRDefault="008B5366" w:rsidP="008B5366">
      <w:pPr>
        <w:numPr>
          <w:ilvl w:val="0"/>
          <w:numId w:val="52"/>
        </w:numPr>
        <w:shd w:val="clear" w:color="auto" w:fill="FFFFFF"/>
        <w:ind w:right="-23"/>
        <w:jc w:val="both"/>
      </w:pPr>
      <w:r>
        <w:t xml:space="preserve">К20-Д43 «гот продукция» – выход готовой продукции </w:t>
      </w:r>
    </w:p>
    <w:p w:rsidR="008B5366" w:rsidRDefault="008B5366">
      <w:pPr>
        <w:shd w:val="clear" w:color="auto" w:fill="FFFFFF"/>
        <w:ind w:right="-23"/>
        <w:jc w:val="both"/>
        <w:rPr>
          <w:b/>
          <w:i/>
        </w:rPr>
      </w:pPr>
      <w:r>
        <w:rPr>
          <w:b/>
          <w:i/>
        </w:rPr>
        <w:t>Методы учета затрат:</w:t>
      </w:r>
    </w:p>
    <w:p w:rsidR="008B5366" w:rsidRDefault="008B5366" w:rsidP="008B5366">
      <w:pPr>
        <w:numPr>
          <w:ilvl w:val="0"/>
          <w:numId w:val="53"/>
        </w:numPr>
        <w:shd w:val="clear" w:color="auto" w:fill="FFFFFF"/>
        <w:ind w:right="-23"/>
        <w:jc w:val="both"/>
      </w:pPr>
      <w:r>
        <w:t>Метод учета полных затрат. В произв себ-ть включаются затраты на управление . Т.е. на Д20 попадают затраты с К25,26.</w:t>
      </w:r>
    </w:p>
    <w:p w:rsidR="008B5366" w:rsidRDefault="008B5366" w:rsidP="008B5366">
      <w:pPr>
        <w:numPr>
          <w:ilvl w:val="0"/>
          <w:numId w:val="53"/>
        </w:numPr>
        <w:shd w:val="clear" w:color="auto" w:fill="FFFFFF"/>
        <w:ind w:right="-23"/>
        <w:jc w:val="both"/>
      </w:pPr>
      <w:r>
        <w:t>Метод учета усеченных затрат. Общехоз расходы относятся на фин результат, т.е к 26-Д90 «продажа»</w:t>
      </w:r>
    </w:p>
    <w:p w:rsidR="008B5366" w:rsidRDefault="008B5366" w:rsidP="008B5366">
      <w:pPr>
        <w:numPr>
          <w:ilvl w:val="0"/>
          <w:numId w:val="53"/>
        </w:numPr>
        <w:shd w:val="clear" w:color="auto" w:fill="FFFFFF"/>
        <w:ind w:right="-23"/>
        <w:jc w:val="both"/>
      </w:pPr>
      <w:r>
        <w:t>Нормативный метод учета затрат. Учитываются нормативные затраты, отклонения от норм и изменения норм.</w:t>
      </w:r>
    </w:p>
    <w:p w:rsidR="008B5366" w:rsidRDefault="008B5366" w:rsidP="008B5366">
      <w:pPr>
        <w:numPr>
          <w:ilvl w:val="0"/>
          <w:numId w:val="53"/>
        </w:numPr>
        <w:shd w:val="clear" w:color="auto" w:fill="FFFFFF"/>
        <w:ind w:right="-23"/>
        <w:jc w:val="both"/>
      </w:pPr>
      <w:r>
        <w:t>Директ-костинг. Метод основанный на делении затрат на пост и переменные. Учитываются только переменные затраты. Постоянные списываются сразу на финансовый результат.</w:t>
      </w:r>
    </w:p>
    <w:p w:rsidR="008B5366" w:rsidRDefault="008B5366" w:rsidP="008B5366">
      <w:pPr>
        <w:numPr>
          <w:ilvl w:val="0"/>
          <w:numId w:val="53"/>
        </w:numPr>
        <w:shd w:val="clear" w:color="auto" w:fill="FFFFFF"/>
        <w:ind w:right="-23"/>
        <w:jc w:val="both"/>
      </w:pPr>
      <w:r>
        <w:t>Стандарт-кост. Это метод учета нормативных затрат. Эти нормативы очень жесткие, поэтому перерасход почти невозможен.</w:t>
      </w:r>
    </w:p>
    <w:p w:rsidR="008B5366" w:rsidRDefault="008B5366">
      <w:pPr>
        <w:shd w:val="clear" w:color="auto" w:fill="FFFFFF"/>
        <w:ind w:right="-23"/>
        <w:jc w:val="both"/>
      </w:pPr>
    </w:p>
    <w:p w:rsidR="008B5366" w:rsidRDefault="008B5366">
      <w:pPr>
        <w:shd w:val="clear" w:color="auto" w:fill="FFFFFF"/>
        <w:ind w:right="-23"/>
        <w:jc w:val="both"/>
      </w:pPr>
    </w:p>
    <w:p w:rsidR="008B5366" w:rsidRDefault="008B5366">
      <w:pPr>
        <w:shd w:val="clear" w:color="auto" w:fill="FFFFFF"/>
        <w:ind w:right="-23"/>
        <w:jc w:val="center"/>
        <w:rPr>
          <w:rFonts w:ascii="Arial" w:hAnsi="Arial"/>
          <w:b/>
        </w:rPr>
      </w:pPr>
      <w:r>
        <w:rPr>
          <w:rFonts w:ascii="Arial" w:hAnsi="Arial"/>
          <w:b/>
        </w:rPr>
        <w:t>103 Учет продаж и финансовых результатов.</w:t>
      </w:r>
    </w:p>
    <w:p w:rsidR="008B5366" w:rsidRDefault="008B5366">
      <w:pPr>
        <w:shd w:val="clear" w:color="auto" w:fill="FFFFFF"/>
        <w:ind w:right="-23"/>
        <w:jc w:val="both"/>
      </w:pPr>
      <w:r>
        <w:rPr>
          <w:b/>
          <w:i/>
          <w:u w:val="single"/>
        </w:rPr>
        <w:t>Задачи</w:t>
      </w:r>
      <w:r>
        <w:rPr>
          <w:i/>
          <w:u w:val="single"/>
        </w:rPr>
        <w:t>:</w:t>
      </w:r>
      <w:r>
        <w:t xml:space="preserve"> 1) обеспечение контроля за соблюдением договоров по продаже; 2) своевременное документальное оформление первичных учет</w:t>
      </w:r>
      <w:r>
        <w:softHyphen/>
        <w:t xml:space="preserve">ных документов в процессе продажи; 3) контроль за применением договорных цен; 4) правильное заполнение счетов-фактур, книги продаж; 5) контроль за своевременностью поступления выручки; 6) объективное отражение хоз операций по продаже пр-ции, в регистрах бухгалтерского учета; 7) выявление финансовых результатов от продажи </w:t>
      </w:r>
    </w:p>
    <w:p w:rsidR="008B5366" w:rsidRDefault="008B5366">
      <w:pPr>
        <w:shd w:val="clear" w:color="auto" w:fill="FFFFFF"/>
        <w:ind w:right="-23" w:firstLine="567"/>
        <w:jc w:val="both"/>
      </w:pPr>
      <w:r>
        <w:t xml:space="preserve">Для учета процесса реализации (продажи) в Плане счетов предусмотрены синтетические счета: 90, 44, 91 и 62 </w:t>
      </w:r>
      <w:r>
        <w:rPr>
          <w:b/>
        </w:rPr>
        <w:t>Счет 44 «Расходы на продажу»</w:t>
      </w:r>
      <w:r>
        <w:t xml:space="preserve"> предназначен для обобщения информации о расходах, связанных с продажей пр-ции (работ, услуг), товаров. На Д учитывают суммы по стать</w:t>
      </w:r>
      <w:r>
        <w:softHyphen/>
        <w:t>ям расходов (доставка, тара, упаковка и т.д.), а с К их списывают в Д 90 (полностью или частично).</w:t>
      </w:r>
    </w:p>
    <w:p w:rsidR="008B5366" w:rsidRDefault="008B5366">
      <w:pPr>
        <w:shd w:val="clear" w:color="auto" w:fill="FFFFFF"/>
        <w:ind w:right="-23" w:firstLine="567"/>
        <w:jc w:val="both"/>
      </w:pPr>
      <w:r>
        <w:t xml:space="preserve"> </w:t>
      </w:r>
      <w:r>
        <w:rPr>
          <w:b/>
        </w:rPr>
        <w:t>Счет 90 «Продажи»</w:t>
      </w:r>
      <w:r>
        <w:t xml:space="preserve"> предназначен для обобщения информации о доходах и расходах, связанных с обычными видами деятельности орг-ии, и определения по ним финансового рез-та. Это синтетический счет. По Д этого счета учитывают полную себ-ть проданной пр-ции и других активов. По К 90  отражают признанные в бух учете суммы выручки от продажи пр-ции с учетом НДС, акци</w:t>
      </w:r>
      <w:r>
        <w:softHyphen/>
        <w:t>зов, НСП. В типовом Плане счетов бухгалтерского учета к счету 90 «Про</w:t>
      </w:r>
      <w:r>
        <w:softHyphen/>
        <w:t xml:space="preserve">дажи» рекомендуется открывать следующие </w:t>
      </w:r>
      <w:r>
        <w:rPr>
          <w:i/>
        </w:rPr>
        <w:t xml:space="preserve">с/сч </w:t>
      </w:r>
      <w:r>
        <w:t xml:space="preserve"> </w:t>
      </w:r>
      <w:r>
        <w:rPr>
          <w:i/>
        </w:rPr>
        <w:t xml:space="preserve">90-1 </w:t>
      </w:r>
      <w:r>
        <w:t>«Выручка»;</w:t>
      </w:r>
      <w:r>
        <w:rPr>
          <w:i/>
        </w:rPr>
        <w:t xml:space="preserve">90-2 </w:t>
      </w:r>
      <w:r>
        <w:t>«Себ-ть продаж»;</w:t>
      </w:r>
      <w:r>
        <w:rPr>
          <w:i/>
        </w:rPr>
        <w:t xml:space="preserve">90-3 </w:t>
      </w:r>
      <w:r>
        <w:t xml:space="preserve">«Налог на добавленную ст-ть»; </w:t>
      </w:r>
      <w:r>
        <w:rPr>
          <w:i/>
        </w:rPr>
        <w:t xml:space="preserve">90-4 </w:t>
      </w:r>
      <w:r>
        <w:t xml:space="preserve">«Акцизы»; </w:t>
      </w:r>
      <w:r>
        <w:rPr>
          <w:i/>
        </w:rPr>
        <w:t xml:space="preserve">90-9 </w:t>
      </w:r>
      <w:r>
        <w:t xml:space="preserve">«Прибыль/убыток от продаж». Если выручка превышает Д обороты по указанным выше с/счам, то финансовый результат характеризуется прибылью, а </w:t>
      </w:r>
      <w:r>
        <w:rPr>
          <w:vertAlign w:val="superscript"/>
        </w:rPr>
        <w:t xml:space="preserve"> </w:t>
      </w:r>
      <w:r>
        <w:t xml:space="preserve">если наоборот — убытком. Финансовый результат ежемесячно списывается с с/сча 90-9 на счет 99 (прибыль- на кредит, убыток – на дебет). </w:t>
      </w:r>
    </w:p>
    <w:p w:rsidR="008B5366" w:rsidRDefault="008B5366">
      <w:pPr>
        <w:shd w:val="clear" w:color="auto" w:fill="FFFFFF"/>
        <w:ind w:right="-23" w:firstLine="567"/>
        <w:jc w:val="both"/>
      </w:pPr>
      <w:r>
        <w:rPr>
          <w:b/>
        </w:rPr>
        <w:t>На счете 91</w:t>
      </w:r>
      <w:r>
        <w:t xml:space="preserve"> учитываются прочие доходы  расходы. Это операционные, внереализаци дох и рсх. Это пассив счет, По К – поступления, по Д – расходы на штрафы, Уплачиваемые проценты и т.д.К счету 91 м.б. открыты субсчета :91-1 «Прочие доходы», 91-2 «Прочие расходы», 91-9 «Сальдо прочих доходов и расходов».</w:t>
      </w:r>
    </w:p>
    <w:p w:rsidR="008B5366" w:rsidRDefault="008B5366">
      <w:pPr>
        <w:shd w:val="clear" w:color="auto" w:fill="FFFFFF"/>
        <w:ind w:right="-23" w:firstLine="567"/>
        <w:jc w:val="both"/>
      </w:pPr>
      <w:r>
        <w:t>Для учета операций по продаже в с/х организациях предусмотрены специальные регистры аналит учета: реестр документов по реализа</w:t>
      </w:r>
      <w:r>
        <w:softHyphen/>
        <w:t>ции (продаже) готовой пр-ции, реестр документов по реали</w:t>
      </w:r>
      <w:r>
        <w:softHyphen/>
        <w:t xml:space="preserve">зации (продаже) работ и услуг, на основе кот составляется ведомость учета реализации (продажи) пр-ции, работ, услуг. На основе этой ведомости ежемесячно заполняется регистр синтет учета — журнал-ордер № 11-АПК Данные из ЖО № 11-АПК переносят в Главную книгу. </w:t>
      </w:r>
    </w:p>
    <w:p w:rsidR="008B5366" w:rsidRDefault="008B5366">
      <w:pPr>
        <w:shd w:val="clear" w:color="auto" w:fill="FFFFFF"/>
        <w:ind w:right="-23" w:firstLine="567"/>
        <w:jc w:val="both"/>
      </w:pPr>
      <w:r>
        <w:t>Для выявления конечного финансового результата дея</w:t>
      </w:r>
      <w:r>
        <w:softHyphen/>
        <w:t xml:space="preserve">тельности орг-ии за отчетный год предназначен активно-пассивный синтетический </w:t>
      </w:r>
      <w:r>
        <w:rPr>
          <w:b/>
        </w:rPr>
        <w:t>счет 99 «Прибыли и убытки».</w:t>
      </w:r>
      <w:r>
        <w:t xml:space="preserve"> В течение года записи на этом счете ведутся накопительно, т.е. нарастаю</w:t>
      </w:r>
      <w:r>
        <w:softHyphen/>
        <w:t>щим итогом с начала года. На начало года остатка по этому счету не должно быть. Конечный финансовый результат слагается из финансового результата от обычных видов деятельности, прочих доходов и рас ходов, включая чрезвычайные. По Ду счета 99 учитывают убытки (потери, расходы), а по К прибыли (доходы) орг-ии. Сопоставление Д и К оборотов за отчетный период показывает конечный финансовый результат отчетного периода. Счет «Прибыли и убытки» может иметь К или Дсальдо на конец года. В случае превышения К обо</w:t>
      </w:r>
      <w:r>
        <w:softHyphen/>
        <w:t>рота над Д образуется положительный результат (при</w:t>
      </w:r>
      <w:r>
        <w:softHyphen/>
        <w:t>быль). Если Д оборот больше, чем К, то ре</w:t>
      </w:r>
      <w:r>
        <w:softHyphen/>
        <w:t xml:space="preserve">зультат деятельности орг-ии отрицательный (убыток). </w:t>
      </w:r>
    </w:p>
    <w:p w:rsidR="008B5366" w:rsidRDefault="008B5366">
      <w:pPr>
        <w:shd w:val="clear" w:color="auto" w:fill="FFFFFF"/>
        <w:ind w:right="-23" w:firstLine="567"/>
        <w:jc w:val="both"/>
      </w:pPr>
    </w:p>
    <w:p w:rsidR="008B5366" w:rsidRDefault="008B5366">
      <w:pPr>
        <w:shd w:val="clear" w:color="auto" w:fill="FFFFFF"/>
        <w:ind w:right="-23"/>
        <w:jc w:val="center"/>
        <w:rPr>
          <w:rFonts w:ascii="Arial" w:hAnsi="Arial"/>
          <w:b/>
        </w:rPr>
      </w:pPr>
      <w:r>
        <w:rPr>
          <w:rFonts w:ascii="Arial" w:hAnsi="Arial"/>
          <w:b/>
        </w:rPr>
        <w:t xml:space="preserve">104 Бухгалтерская отчетность и ее виды </w:t>
      </w:r>
    </w:p>
    <w:p w:rsidR="008B5366" w:rsidRDefault="008B5366">
      <w:pPr>
        <w:pStyle w:val="ConsNormal"/>
        <w:widowControl/>
        <w:ind w:firstLine="540"/>
        <w:jc w:val="both"/>
        <w:rPr>
          <w:rFonts w:ascii="Times New Roman" w:hAnsi="Times New Roman"/>
          <w:sz w:val="28"/>
        </w:rPr>
      </w:pPr>
      <w:r>
        <w:rPr>
          <w:rFonts w:ascii="Times New Roman" w:hAnsi="Times New Roman"/>
          <w:b/>
          <w:sz w:val="28"/>
        </w:rPr>
        <w:t>Бухгалтерская отчетность</w:t>
      </w:r>
      <w:r>
        <w:rPr>
          <w:rFonts w:ascii="Times New Roman" w:hAnsi="Times New Roman"/>
          <w:sz w:val="28"/>
        </w:rPr>
        <w:t xml:space="preserve"> - это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p>
    <w:p w:rsidR="008B5366" w:rsidRDefault="008B5366">
      <w:pPr>
        <w:pStyle w:val="ConsNormal"/>
        <w:widowControl/>
        <w:ind w:firstLine="540"/>
        <w:jc w:val="both"/>
        <w:rPr>
          <w:rFonts w:ascii="Times New Roman" w:hAnsi="Times New Roman"/>
          <w:sz w:val="28"/>
        </w:rPr>
      </w:pPr>
      <w:r>
        <w:rPr>
          <w:rFonts w:ascii="Times New Roman" w:hAnsi="Times New Roman"/>
          <w:b/>
          <w:sz w:val="28"/>
        </w:rPr>
        <w:t>Бухгалтерская отчетность</w:t>
      </w:r>
      <w:r>
        <w:rPr>
          <w:rFonts w:ascii="Times New Roman" w:hAnsi="Times New Roman"/>
          <w:sz w:val="28"/>
        </w:rPr>
        <w:t xml:space="preserve"> призвана решать 3 основные задачи: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1) предоставлять информацию, помогающую существующим и потенциальным инвесторам и кредиторам судить о суммах, времени и рисках, связанных с ожидаемыми доходами;</w:t>
      </w:r>
    </w:p>
    <w:p w:rsidR="008B5366" w:rsidRDefault="008B5366">
      <w:pPr>
        <w:pStyle w:val="ConsNormal"/>
        <w:widowControl/>
        <w:ind w:firstLine="540"/>
        <w:jc w:val="both"/>
        <w:rPr>
          <w:rFonts w:ascii="Times New Roman" w:hAnsi="Times New Roman"/>
          <w:sz w:val="28"/>
        </w:rPr>
      </w:pPr>
      <w:r>
        <w:rPr>
          <w:rFonts w:ascii="Times New Roman" w:hAnsi="Times New Roman"/>
          <w:sz w:val="28"/>
        </w:rPr>
        <w:t>2) предоставлять информацию о хозяйственных ресурсах организации, ее обязательствах, составе средств и источников, а также их изменениях;</w:t>
      </w:r>
    </w:p>
    <w:p w:rsidR="008B5366" w:rsidRDefault="008B5366">
      <w:pPr>
        <w:pStyle w:val="ConsNormal"/>
        <w:widowControl/>
        <w:ind w:firstLine="540"/>
        <w:jc w:val="both"/>
        <w:rPr>
          <w:rFonts w:ascii="Times New Roman" w:hAnsi="Times New Roman"/>
          <w:sz w:val="28"/>
        </w:rPr>
      </w:pPr>
      <w:r>
        <w:rPr>
          <w:rFonts w:ascii="Times New Roman" w:hAnsi="Times New Roman"/>
          <w:sz w:val="28"/>
        </w:rPr>
        <w:t>3) предоставлять информацию, понятную существующим и потенциальным инвесторам и кредиторам.</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Бухгалтерская отчетность выступает как средство наблюдения за работой предприятия и (или) организации. Это достигается путем представления в сжатом виде информации об основных показателях хозяйственной деятельности наблюдаемого хозяйствующего субъекта.</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Система учетных показателей</w:t>
      </w:r>
      <w:r>
        <w:rPr>
          <w:rFonts w:ascii="Times New Roman" w:hAnsi="Times New Roman"/>
          <w:sz w:val="28"/>
        </w:rPr>
        <w:t xml:space="preserve"> - это и есть содержание бухгалтерской отчетности о хозяйственной деятельности организации. </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Бухгалтерская отчетность вытекает непосредственно из счетов Главной книги. В идеале Бухгалтерская отчетность организации должна включать показатели деятельности всех филиалов, представительств и иных подразделений (включая выделенные на отдельный баланс). Бухгалтерская отчетность м.б. периодической и годовой.</w:t>
      </w:r>
    </w:p>
    <w:p w:rsidR="008B5366" w:rsidRDefault="008B5366">
      <w:pPr>
        <w:pStyle w:val="ConsNormal"/>
        <w:widowControl/>
        <w:ind w:firstLine="540"/>
        <w:jc w:val="both"/>
        <w:rPr>
          <w:rFonts w:ascii="Times New Roman" w:hAnsi="Times New Roman"/>
          <w:sz w:val="28"/>
        </w:rPr>
      </w:pPr>
      <w:r>
        <w:rPr>
          <w:rFonts w:ascii="Times New Roman" w:hAnsi="Times New Roman"/>
          <w:sz w:val="28"/>
        </w:rPr>
        <w:t xml:space="preserve">В бухгалтерской отчетности данные по числовым показателям приводятся минимум за два года - отчетный и предшествовавший отчетному (кроме отчета, составляемого за первый отчетный год). </w:t>
      </w:r>
    </w:p>
    <w:p w:rsidR="008B5366" w:rsidRDefault="008B5366">
      <w:pPr>
        <w:pStyle w:val="ConsNormal"/>
        <w:widowControl/>
        <w:ind w:firstLine="540"/>
        <w:jc w:val="both"/>
        <w:rPr>
          <w:rFonts w:ascii="Times New Roman" w:hAnsi="Times New Roman"/>
          <w:sz w:val="28"/>
        </w:rPr>
      </w:pPr>
      <w:r>
        <w:rPr>
          <w:rFonts w:ascii="Times New Roman" w:hAnsi="Times New Roman"/>
          <w:b/>
          <w:i/>
          <w:sz w:val="28"/>
        </w:rPr>
        <w:t>Основными требованиями к бухгалтерской отчетности</w:t>
      </w:r>
      <w:r>
        <w:rPr>
          <w:rFonts w:ascii="Times New Roman" w:hAnsi="Times New Roman"/>
          <w:sz w:val="28"/>
        </w:rPr>
        <w:t>: достоверность; полнота; нейтральность; целостность; последовательность; сопоставимость; соблюдение отчетного периода; правильность оформления.</w:t>
      </w:r>
    </w:p>
    <w:p w:rsidR="008B5366" w:rsidRDefault="008B5366">
      <w:pPr>
        <w:pStyle w:val="ConsNormal"/>
        <w:widowControl/>
        <w:ind w:firstLine="540"/>
        <w:jc w:val="both"/>
        <w:rPr>
          <w:rFonts w:ascii="Times New Roman" w:hAnsi="Times New Roman"/>
          <w:sz w:val="28"/>
        </w:rPr>
      </w:pPr>
      <w:r>
        <w:rPr>
          <w:rFonts w:ascii="Times New Roman" w:hAnsi="Times New Roman"/>
          <w:sz w:val="28"/>
        </w:rPr>
        <w:t>Бухгалтерская отчетность состоит из:</w:t>
      </w:r>
    </w:p>
    <w:p w:rsidR="008B5366" w:rsidRDefault="008B5366">
      <w:pPr>
        <w:pStyle w:val="ConsNormal"/>
        <w:widowControl/>
        <w:ind w:firstLine="540"/>
        <w:jc w:val="both"/>
        <w:rPr>
          <w:rFonts w:ascii="Times New Roman" w:hAnsi="Times New Roman"/>
          <w:sz w:val="28"/>
        </w:rPr>
      </w:pPr>
      <w:r>
        <w:rPr>
          <w:rFonts w:ascii="Times New Roman" w:hAnsi="Times New Roman"/>
          <w:sz w:val="28"/>
        </w:rPr>
        <w:t>1) бухгалтерского баланса - ф. N 1;</w:t>
      </w:r>
    </w:p>
    <w:p w:rsidR="008B5366" w:rsidRDefault="008B5366">
      <w:pPr>
        <w:pStyle w:val="ConsNormal"/>
        <w:widowControl/>
        <w:ind w:firstLine="540"/>
        <w:jc w:val="both"/>
        <w:rPr>
          <w:rFonts w:ascii="Times New Roman" w:hAnsi="Times New Roman"/>
          <w:sz w:val="28"/>
        </w:rPr>
      </w:pPr>
      <w:r>
        <w:rPr>
          <w:rFonts w:ascii="Times New Roman" w:hAnsi="Times New Roman"/>
          <w:sz w:val="28"/>
        </w:rPr>
        <w:t>2) отчета о прибылях и убытках - ф. N 2;</w:t>
      </w:r>
    </w:p>
    <w:p w:rsidR="008B5366" w:rsidRDefault="008B5366">
      <w:pPr>
        <w:pStyle w:val="ConsNormal"/>
        <w:widowControl/>
        <w:ind w:firstLine="540"/>
        <w:jc w:val="both"/>
        <w:rPr>
          <w:rFonts w:ascii="Times New Roman" w:hAnsi="Times New Roman"/>
          <w:sz w:val="28"/>
        </w:rPr>
      </w:pPr>
      <w:r>
        <w:rPr>
          <w:rFonts w:ascii="Times New Roman" w:hAnsi="Times New Roman"/>
          <w:sz w:val="28"/>
        </w:rPr>
        <w:t>3) отчета об изменениях капитала - ф. N 3;</w:t>
      </w:r>
    </w:p>
    <w:p w:rsidR="008B5366" w:rsidRDefault="008B5366">
      <w:pPr>
        <w:pStyle w:val="ConsNormal"/>
        <w:widowControl/>
        <w:ind w:firstLine="540"/>
        <w:jc w:val="both"/>
        <w:rPr>
          <w:rFonts w:ascii="Times New Roman" w:hAnsi="Times New Roman"/>
          <w:sz w:val="28"/>
        </w:rPr>
      </w:pPr>
      <w:r>
        <w:rPr>
          <w:rFonts w:ascii="Times New Roman" w:hAnsi="Times New Roman"/>
          <w:sz w:val="28"/>
        </w:rPr>
        <w:t>4) отчета о движении денежных средств - ф. N 4;</w:t>
      </w:r>
    </w:p>
    <w:p w:rsidR="008B5366" w:rsidRDefault="008B5366">
      <w:pPr>
        <w:pStyle w:val="ConsNormal"/>
        <w:widowControl/>
        <w:ind w:firstLine="540"/>
        <w:jc w:val="both"/>
        <w:rPr>
          <w:rFonts w:ascii="Times New Roman" w:hAnsi="Times New Roman"/>
          <w:sz w:val="28"/>
        </w:rPr>
      </w:pPr>
      <w:r>
        <w:rPr>
          <w:rFonts w:ascii="Times New Roman" w:hAnsi="Times New Roman"/>
          <w:sz w:val="28"/>
        </w:rPr>
        <w:t>5) приложения к бухгалтерскому балансу - ф. N 5;</w:t>
      </w:r>
    </w:p>
    <w:p w:rsidR="008B5366" w:rsidRDefault="008B5366">
      <w:pPr>
        <w:pStyle w:val="ConsNormal"/>
        <w:widowControl/>
        <w:ind w:firstLine="540"/>
        <w:jc w:val="both"/>
        <w:rPr>
          <w:rFonts w:ascii="Times New Roman" w:hAnsi="Times New Roman"/>
          <w:sz w:val="28"/>
        </w:rPr>
      </w:pPr>
      <w:r>
        <w:rPr>
          <w:rFonts w:ascii="Times New Roman" w:hAnsi="Times New Roman"/>
          <w:sz w:val="28"/>
        </w:rPr>
        <w:t>6) отчета о целевом использовании полученных средств - ф. N 6;</w:t>
      </w:r>
    </w:p>
    <w:p w:rsidR="008B5366" w:rsidRDefault="008B5366">
      <w:pPr>
        <w:pStyle w:val="ConsNormal"/>
        <w:widowControl/>
        <w:ind w:firstLine="540"/>
        <w:jc w:val="both"/>
        <w:rPr>
          <w:rFonts w:ascii="Times New Roman" w:hAnsi="Times New Roman"/>
          <w:sz w:val="22"/>
        </w:rPr>
      </w:pPr>
      <w:r>
        <w:rPr>
          <w:rFonts w:ascii="Times New Roman" w:hAnsi="Times New Roman"/>
          <w:sz w:val="28"/>
        </w:rPr>
        <w:t>7) аудиторского заключения.</w:t>
      </w:r>
    </w:p>
    <w:p w:rsidR="008B5366" w:rsidRDefault="008B5366">
      <w:pPr>
        <w:shd w:val="clear" w:color="auto" w:fill="FFFFFF"/>
        <w:ind w:right="-23"/>
        <w:jc w:val="center"/>
        <w:rPr>
          <w:rFonts w:ascii="Arial" w:hAnsi="Arial"/>
          <w:b/>
        </w:rPr>
      </w:pPr>
    </w:p>
    <w:p w:rsidR="008B5366" w:rsidRDefault="008B5366">
      <w:pPr>
        <w:pStyle w:val="2"/>
        <w:ind w:left="567"/>
        <w:jc w:val="center"/>
        <w:rPr>
          <w:rFonts w:ascii="Book Antiqua" w:hAnsi="Book Antiqua"/>
          <w:color w:val="800000"/>
          <w:sz w:val="32"/>
          <w:u w:val="single"/>
        </w:rPr>
      </w:pPr>
      <w:r>
        <w:rPr>
          <w:rFonts w:ascii="Book Antiqua" w:hAnsi="Book Antiqua"/>
          <w:color w:val="800000"/>
          <w:sz w:val="32"/>
          <w:u w:val="single"/>
        </w:rPr>
        <w:t>СТАТИСТИКА</w:t>
      </w:r>
    </w:p>
    <w:p w:rsidR="008B5366" w:rsidRDefault="008B5366">
      <w:pPr>
        <w:jc w:val="both"/>
        <w:rPr>
          <w:b/>
          <w:sz w:val="16"/>
        </w:rPr>
      </w:pPr>
    </w:p>
    <w:p w:rsidR="008B5366" w:rsidRDefault="008B5366">
      <w:pPr>
        <w:jc w:val="both"/>
        <w:rPr>
          <w:b/>
          <w:sz w:val="16"/>
        </w:rPr>
      </w:pPr>
    </w:p>
    <w:p w:rsidR="008B5366" w:rsidRDefault="008B5366">
      <w:pPr>
        <w:shd w:val="clear" w:color="auto" w:fill="FFFFFF"/>
        <w:ind w:right="-23"/>
        <w:jc w:val="center"/>
        <w:rPr>
          <w:rFonts w:ascii="Arial" w:hAnsi="Arial"/>
          <w:b/>
        </w:rPr>
      </w:pPr>
      <w:r>
        <w:rPr>
          <w:rFonts w:ascii="Arial" w:hAnsi="Arial"/>
          <w:b/>
        </w:rPr>
        <w:t>Вопрос 105. Индексный анализ общего объёма сложных явлений. Приёмы выявления структурных сдвигов индексным методом.</w:t>
      </w:r>
    </w:p>
    <w:p w:rsidR="008B5366" w:rsidRDefault="008B5366">
      <w:pPr>
        <w:ind w:firstLine="851"/>
        <w:jc w:val="both"/>
        <w:rPr>
          <w:lang w:val="en-US"/>
        </w:rPr>
      </w:pPr>
      <w:r>
        <w:t>Суть индексного анализа закл-ся в разложении индексов переменного состава на индексы пост состава с целью оценки влияния отдельных факторов на общее изменение сложного явления. Индексы перемен состава бывают 2 видов: 1. инд средних уровней; 2. индексы общего объёма сложных явлений</w:t>
      </w:r>
    </w:p>
    <w:p w:rsidR="008B5366" w:rsidRDefault="008B5366">
      <w:pPr>
        <w:jc w:val="both"/>
      </w:pPr>
      <w:r>
        <w:t xml:space="preserve">         </w:t>
      </w:r>
      <w:r>
        <w:rPr>
          <w:b/>
          <w:i/>
        </w:rPr>
        <w:t>Индексы средних уровней</w:t>
      </w:r>
      <w:r>
        <w:t xml:space="preserve"> примен при анализе сов-ти, состоящей из натур и усл-натур элементов, где возможно суммир-е объёмов явлений. </w:t>
      </w:r>
    </w:p>
    <w:p w:rsidR="008B5366" w:rsidRDefault="008B5366">
      <w:pPr>
        <w:jc w:val="both"/>
      </w:pPr>
      <w:r>
        <w:t xml:space="preserve">Общ схема анализа этих индексов имеет вид: </w:t>
      </w:r>
      <w:r>
        <w:rPr>
          <w:lang w:val="en-US"/>
        </w:rPr>
        <w:t>I</w:t>
      </w:r>
      <w:r>
        <w:rPr>
          <w:vertAlign w:val="subscript"/>
          <w:lang w:val="en-US"/>
        </w:rPr>
        <w:t>вс</w:t>
      </w:r>
      <w:r>
        <w:t>=</w:t>
      </w:r>
      <w:r>
        <w:sym w:font="Symbol" w:char="F053"/>
      </w:r>
      <w:r>
        <w:rPr>
          <w:lang w:val="en-US"/>
        </w:rPr>
        <w:t>S1/</w:t>
      </w:r>
      <w:r>
        <w:sym w:font="Symbol" w:char="F053"/>
      </w:r>
      <w:r>
        <w:rPr>
          <w:lang w:val="en-US"/>
        </w:rPr>
        <w:t>S0*y1</w:t>
      </w:r>
      <w:r>
        <w:t>сред/</w:t>
      </w:r>
      <w:r>
        <w:rPr>
          <w:lang w:val="en-US"/>
        </w:rPr>
        <w:t>y0=</w:t>
      </w:r>
      <w:r>
        <w:sym w:font="Symbol" w:char="F053"/>
      </w:r>
      <w:r>
        <w:rPr>
          <w:lang w:val="en-US"/>
        </w:rPr>
        <w:t>S1/</w:t>
      </w:r>
      <w:r>
        <w:sym w:font="Symbol" w:char="F053"/>
      </w:r>
      <w:r>
        <w:rPr>
          <w:lang w:val="en-US"/>
        </w:rPr>
        <w:t>S0*</w:t>
      </w:r>
      <w:r>
        <w:rPr>
          <w:lang w:val="en-US"/>
        </w:rPr>
        <w:sym w:font="Symbol" w:char="F053"/>
      </w:r>
      <w:r>
        <w:rPr>
          <w:lang w:val="en-US"/>
        </w:rPr>
        <w:t>y1d1/</w:t>
      </w:r>
      <w:r>
        <w:rPr>
          <w:lang w:val="en-US"/>
        </w:rPr>
        <w:sym w:font="Symbol" w:char="F053"/>
      </w:r>
      <w:r>
        <w:rPr>
          <w:lang w:val="en-US"/>
        </w:rPr>
        <w:t>y0d0=</w:t>
      </w:r>
      <w:r>
        <w:sym w:font="Symbol" w:char="F053"/>
      </w:r>
      <w:r>
        <w:rPr>
          <w:lang w:val="en-US"/>
        </w:rPr>
        <w:t>S1/</w:t>
      </w:r>
      <w:r>
        <w:sym w:font="Symbol" w:char="F053"/>
      </w:r>
      <w:r>
        <w:rPr>
          <w:lang w:val="en-US"/>
        </w:rPr>
        <w:t>S0*</w:t>
      </w:r>
      <w:r>
        <w:rPr>
          <w:lang w:val="en-US"/>
        </w:rPr>
        <w:sym w:font="Symbol" w:char="F05B"/>
      </w:r>
      <w:r>
        <w:rPr>
          <w:lang w:val="en-US"/>
        </w:rPr>
        <w:sym w:font="Symbol" w:char="F053"/>
      </w:r>
      <w:r>
        <w:rPr>
          <w:lang w:val="en-US"/>
        </w:rPr>
        <w:t>y1d1/</w:t>
      </w:r>
      <w:r>
        <w:rPr>
          <w:lang w:val="en-US"/>
        </w:rPr>
        <w:sym w:font="Symbol" w:char="F053"/>
      </w:r>
      <w:r>
        <w:rPr>
          <w:lang w:val="en-US"/>
        </w:rPr>
        <w:t>y0d1*</w:t>
      </w:r>
      <w:r>
        <w:rPr>
          <w:lang w:val="en-US"/>
        </w:rPr>
        <w:sym w:font="Symbol" w:char="F053"/>
      </w:r>
      <w:r>
        <w:rPr>
          <w:lang w:val="en-US"/>
        </w:rPr>
        <w:t>y0d1/</w:t>
      </w:r>
      <w:r>
        <w:rPr>
          <w:lang w:val="en-US"/>
        </w:rPr>
        <w:sym w:font="Symbol" w:char="F053"/>
      </w:r>
      <w:r>
        <w:rPr>
          <w:lang w:val="en-US"/>
        </w:rPr>
        <w:t>y0d0</w:t>
      </w:r>
      <w:r>
        <w:rPr>
          <w:lang w:val="en-US"/>
        </w:rPr>
        <w:sym w:font="Symbol" w:char="F05D"/>
      </w:r>
      <w:r>
        <w:rPr>
          <w:lang w:val="en-US"/>
        </w:rPr>
        <w:t>= =I</w:t>
      </w:r>
      <w:r>
        <w:t>размера*</w:t>
      </w:r>
      <w:r>
        <w:rPr>
          <w:lang w:val="en-US"/>
        </w:rPr>
        <w:t>I</w:t>
      </w:r>
      <w:r>
        <w:t>урожайности*</w:t>
      </w:r>
      <w:r>
        <w:rPr>
          <w:lang w:val="en-US"/>
        </w:rPr>
        <w:t>I</w:t>
      </w:r>
      <w:r>
        <w:t>струк.</w:t>
      </w:r>
    </w:p>
    <w:p w:rsidR="008B5366" w:rsidRDefault="008B5366">
      <w:pPr>
        <w:ind w:firstLine="567"/>
        <w:jc w:val="both"/>
        <w:rPr>
          <w:lang w:val="en-US"/>
        </w:rPr>
      </w:pPr>
      <w:r>
        <w:rPr>
          <w:b/>
          <w:i/>
        </w:rPr>
        <w:t>Индексный анализ общего объёма сложных явлений</w:t>
      </w:r>
      <w:r>
        <w:t>:</w:t>
      </w:r>
      <w:r>
        <w:rPr>
          <w:lang w:val="en-US"/>
        </w:rPr>
        <w:t xml:space="preserve"> например индекс валового сбора, при этом может учитываться только однородная продукция.</w:t>
      </w:r>
    </w:p>
    <w:p w:rsidR="008B5366" w:rsidRDefault="008B5366">
      <w:pPr>
        <w:ind w:firstLine="567"/>
        <w:jc w:val="both"/>
      </w:pPr>
      <w:r>
        <w:rPr>
          <w:lang w:val="en-US"/>
        </w:rPr>
        <w:t>I</w:t>
      </w:r>
      <w:r>
        <w:t>вс==</w:t>
      </w:r>
      <w:r>
        <w:sym w:font="Symbol" w:char="F053"/>
      </w:r>
      <w:r>
        <w:rPr>
          <w:lang w:val="en-US"/>
        </w:rPr>
        <w:t>s1y1/</w:t>
      </w:r>
      <w:r>
        <w:rPr>
          <w:lang w:val="en-US"/>
        </w:rPr>
        <w:sym w:font="Symbol" w:char="F053"/>
      </w:r>
      <w:r>
        <w:rPr>
          <w:lang w:val="en-US"/>
        </w:rPr>
        <w:t>s0y0=</w:t>
      </w:r>
      <w:r>
        <w:sym w:font="Symbol" w:char="F053"/>
      </w:r>
      <w:r>
        <w:rPr>
          <w:lang w:val="en-US"/>
        </w:rPr>
        <w:t>s1y1/</w:t>
      </w:r>
      <w:r>
        <w:rPr>
          <w:lang w:val="en-US"/>
        </w:rPr>
        <w:sym w:font="Symbol" w:char="F053"/>
      </w:r>
      <w:r>
        <w:rPr>
          <w:lang w:val="en-US"/>
        </w:rPr>
        <w:t>s1y0*</w:t>
      </w:r>
      <w:r>
        <w:rPr>
          <w:lang w:val="en-US"/>
        </w:rPr>
        <w:sym w:font="Symbol" w:char="F053"/>
      </w:r>
      <w:r>
        <w:rPr>
          <w:lang w:val="en-US"/>
        </w:rPr>
        <w:t>s1y0/</w:t>
      </w:r>
      <w:r>
        <w:rPr>
          <w:lang w:val="en-US"/>
        </w:rPr>
        <w:sym w:font="Symbol" w:char="F053"/>
      </w:r>
      <w:r>
        <w:rPr>
          <w:lang w:val="en-US"/>
        </w:rPr>
        <w:t xml:space="preserve">s0y0= I </w:t>
      </w:r>
      <w:r>
        <w:t>урож*</w:t>
      </w:r>
      <w:r>
        <w:rPr>
          <w:lang w:val="en-US"/>
        </w:rPr>
        <w:t xml:space="preserve">I </w:t>
      </w:r>
      <w:r>
        <w:t>струк и размера=</w:t>
      </w:r>
      <w:r>
        <w:rPr>
          <w:lang w:val="en-US"/>
        </w:rPr>
        <w:t>=</w:t>
      </w:r>
      <w:r>
        <w:sym w:font="Symbol" w:char="F053"/>
      </w:r>
      <w:r>
        <w:rPr>
          <w:lang w:val="en-US"/>
        </w:rPr>
        <w:t>s1y1/</w:t>
      </w:r>
      <w:r>
        <w:rPr>
          <w:lang w:val="en-US"/>
        </w:rPr>
        <w:sym w:font="Symbol" w:char="F053"/>
      </w:r>
      <w:r>
        <w:rPr>
          <w:lang w:val="en-US"/>
        </w:rPr>
        <w:t>s1y0*</w:t>
      </w:r>
      <w:r>
        <w:rPr>
          <w:lang w:val="en-US"/>
        </w:rPr>
        <w:sym w:font="Symbol" w:char="F05B"/>
      </w:r>
      <w:r>
        <w:rPr>
          <w:lang w:val="en-US"/>
        </w:rPr>
        <w:sym w:font="Symbol" w:char="F053"/>
      </w:r>
      <w:r>
        <w:rPr>
          <w:lang w:val="en-US"/>
        </w:rPr>
        <w:t>s1y0/</w:t>
      </w:r>
      <w:r>
        <w:rPr>
          <w:lang w:val="en-US"/>
        </w:rPr>
        <w:sym w:font="Symbol" w:char="F053"/>
      </w:r>
      <w:r>
        <w:rPr>
          <w:lang w:val="en-US"/>
        </w:rPr>
        <w:t xml:space="preserve">s0y0  /  </w:t>
      </w:r>
      <w:r>
        <w:sym w:font="Symbol" w:char="F053"/>
      </w:r>
      <w:r>
        <w:rPr>
          <w:lang w:val="en-US"/>
        </w:rPr>
        <w:t>s1/</w:t>
      </w:r>
      <w:r>
        <w:sym w:font="Symbol" w:char="F053"/>
      </w:r>
      <w:r>
        <w:rPr>
          <w:lang w:val="en-US"/>
        </w:rPr>
        <w:t>s0</w:t>
      </w:r>
      <w:r>
        <w:rPr>
          <w:lang w:val="en-US"/>
        </w:rPr>
        <w:sym w:font="Symbol" w:char="F05D"/>
      </w:r>
      <w:r>
        <w:rPr>
          <w:lang w:val="en-US"/>
        </w:rPr>
        <w:t>*</w:t>
      </w:r>
      <w:r>
        <w:sym w:font="Symbol" w:char="F053"/>
      </w:r>
      <w:r>
        <w:rPr>
          <w:lang w:val="en-US"/>
        </w:rPr>
        <w:t>s1/</w:t>
      </w:r>
      <w:r>
        <w:sym w:font="Symbol" w:char="F053"/>
      </w:r>
      <w:r>
        <w:rPr>
          <w:lang w:val="en-US"/>
        </w:rPr>
        <w:t>s0=I</w:t>
      </w:r>
      <w:r>
        <w:t xml:space="preserve"> урож*</w:t>
      </w:r>
      <w:r>
        <w:rPr>
          <w:lang w:val="en-US"/>
        </w:rPr>
        <w:t>I</w:t>
      </w:r>
      <w:r>
        <w:t>струк*</w:t>
      </w:r>
      <w:r>
        <w:rPr>
          <w:lang w:val="en-US"/>
        </w:rPr>
        <w:t>I</w:t>
      </w:r>
      <w:r>
        <w:t>размера</w:t>
      </w:r>
    </w:p>
    <w:p w:rsidR="008B5366" w:rsidRDefault="008B5366">
      <w:pPr>
        <w:jc w:val="both"/>
      </w:pPr>
    </w:p>
    <w:p w:rsidR="008B5366" w:rsidRDefault="008B5366">
      <w:pPr>
        <w:jc w:val="both"/>
      </w:pPr>
      <w:r>
        <w:t xml:space="preserve"> Индексный анализ наряду с оценкой относит-ого влияния факторов позволяет получить абс прирост общ объёма сложного явления всего и за счёт отдельных факторов. Δ</w:t>
      </w:r>
      <w:r>
        <w:rPr>
          <w:lang w:val="en-US"/>
        </w:rPr>
        <w:t>W</w:t>
      </w:r>
      <w:r>
        <w:rPr>
          <w:vertAlign w:val="subscript"/>
        </w:rPr>
        <w:t>всего</w:t>
      </w:r>
      <w:r>
        <w:t>==(∑</w:t>
      </w:r>
      <w:r>
        <w:rPr>
          <w:lang w:val="en-US"/>
        </w:rPr>
        <w:t>s</w:t>
      </w:r>
      <w:r>
        <w:rPr>
          <w:vertAlign w:val="subscript"/>
        </w:rPr>
        <w:t>1</w:t>
      </w:r>
      <w:r>
        <w:t>*</w:t>
      </w:r>
      <w:r>
        <w:rPr>
          <w:lang w:val="en-US"/>
        </w:rPr>
        <w:t>y</w:t>
      </w:r>
      <w:r>
        <w:rPr>
          <w:vertAlign w:val="subscript"/>
        </w:rPr>
        <w:t>1</w:t>
      </w:r>
      <w:r>
        <w:t>)-(∑</w:t>
      </w:r>
      <w:r>
        <w:rPr>
          <w:lang w:val="en-US"/>
        </w:rPr>
        <w:t>s</w:t>
      </w:r>
      <w:r>
        <w:rPr>
          <w:vertAlign w:val="subscript"/>
        </w:rPr>
        <w:t>0</w:t>
      </w:r>
      <w:r>
        <w:t>*</w:t>
      </w:r>
      <w:r>
        <w:rPr>
          <w:lang w:val="en-US"/>
        </w:rPr>
        <w:t>y</w:t>
      </w:r>
      <w:r>
        <w:rPr>
          <w:vertAlign w:val="subscript"/>
        </w:rPr>
        <w:t>0</w:t>
      </w:r>
      <w:r>
        <w:t>); в том числе за счёт: 1) ур-ти: Δ</w:t>
      </w:r>
      <w:r>
        <w:rPr>
          <w:lang w:val="en-US"/>
        </w:rPr>
        <w:t>W</w:t>
      </w:r>
      <w:r>
        <w:t xml:space="preserve"> =(∑</w:t>
      </w:r>
      <w:r>
        <w:rPr>
          <w:lang w:val="en-US"/>
        </w:rPr>
        <w:t>s</w:t>
      </w:r>
      <w:r>
        <w:rPr>
          <w:vertAlign w:val="subscript"/>
        </w:rPr>
        <w:t>1</w:t>
      </w:r>
      <w:r>
        <w:t>*</w:t>
      </w:r>
      <w:r>
        <w:rPr>
          <w:lang w:val="en-US"/>
        </w:rPr>
        <w:t>y</w:t>
      </w:r>
      <w:r>
        <w:rPr>
          <w:vertAlign w:val="subscript"/>
        </w:rPr>
        <w:t>1</w:t>
      </w:r>
      <w:r>
        <w:t>)-(∑</w:t>
      </w:r>
      <w:r>
        <w:rPr>
          <w:lang w:val="en-US"/>
        </w:rPr>
        <w:t>s</w:t>
      </w:r>
      <w:r>
        <w:rPr>
          <w:vertAlign w:val="subscript"/>
        </w:rPr>
        <w:t>1</w:t>
      </w:r>
      <w:r>
        <w:t>*</w:t>
      </w:r>
      <w:r>
        <w:rPr>
          <w:lang w:val="en-US"/>
        </w:rPr>
        <w:t>y</w:t>
      </w:r>
      <w:r>
        <w:rPr>
          <w:vertAlign w:val="subscript"/>
        </w:rPr>
        <w:t>0</w:t>
      </w:r>
      <w:r>
        <w:t>); 2)</w:t>
      </w:r>
      <w:r>
        <w:rPr>
          <w:vertAlign w:val="subscript"/>
        </w:rPr>
        <w:t xml:space="preserve"> </w:t>
      </w:r>
      <w:r>
        <w:t>за  счёт изменения размеров посевов: Δ</w:t>
      </w:r>
      <w:r>
        <w:rPr>
          <w:lang w:val="en-US"/>
        </w:rPr>
        <w:t>W</w:t>
      </w:r>
      <w:r>
        <w:t xml:space="preserve"> =(∑</w:t>
      </w:r>
      <w:r>
        <w:rPr>
          <w:lang w:val="en-US"/>
        </w:rPr>
        <w:t>s</w:t>
      </w:r>
      <w:r>
        <w:rPr>
          <w:vertAlign w:val="subscript"/>
        </w:rPr>
        <w:t>1</w:t>
      </w:r>
      <w:r>
        <w:t>-∑</w:t>
      </w:r>
      <w:r>
        <w:rPr>
          <w:lang w:val="en-US"/>
        </w:rPr>
        <w:t>s</w:t>
      </w:r>
      <w:r>
        <w:rPr>
          <w:vertAlign w:val="subscript"/>
        </w:rPr>
        <w:t>0</w:t>
      </w:r>
      <w:r>
        <w:t>)*</w:t>
      </w:r>
      <w:r>
        <w:rPr>
          <w:lang w:val="en-US"/>
        </w:rPr>
        <w:t>y</w:t>
      </w:r>
      <w:r>
        <w:rPr>
          <w:vertAlign w:val="subscript"/>
        </w:rPr>
        <w:t>0сред</w:t>
      </w:r>
      <w:r>
        <w:t>; 3) за счёт структуры: Δ</w:t>
      </w:r>
      <w:r>
        <w:rPr>
          <w:lang w:val="en-US"/>
        </w:rPr>
        <w:t>W</w:t>
      </w:r>
      <w:r>
        <w:t xml:space="preserve"> =(</w:t>
      </w:r>
      <w:r>
        <w:rPr>
          <w:lang w:val="en-US"/>
        </w:rPr>
        <w:t>y</w:t>
      </w:r>
      <w:r>
        <w:rPr>
          <w:vertAlign w:val="subscript"/>
        </w:rPr>
        <w:t>усл сред</w:t>
      </w:r>
      <w:r>
        <w:t>-</w:t>
      </w:r>
      <w:r>
        <w:rPr>
          <w:lang w:val="en-US"/>
        </w:rPr>
        <w:t>y</w:t>
      </w:r>
      <w:r>
        <w:rPr>
          <w:vertAlign w:val="subscript"/>
        </w:rPr>
        <w:t>0сред</w:t>
      </w:r>
      <w:r>
        <w:t>)* ∑</w:t>
      </w:r>
      <w:r>
        <w:rPr>
          <w:lang w:val="en-US"/>
        </w:rPr>
        <w:t>s</w:t>
      </w:r>
      <w:r>
        <w:rPr>
          <w:vertAlign w:val="subscript"/>
        </w:rPr>
        <w:t>1</w:t>
      </w:r>
      <w:r>
        <w:t>.</w:t>
      </w:r>
    </w:p>
    <w:p w:rsidR="008B5366" w:rsidRDefault="008B5366"/>
    <w:p w:rsidR="008B5366" w:rsidRDefault="008B5366"/>
    <w:p w:rsidR="008B5366" w:rsidRDefault="008B5366">
      <w:pPr>
        <w:shd w:val="clear" w:color="auto" w:fill="FFFFFF"/>
        <w:ind w:right="-23"/>
        <w:jc w:val="center"/>
        <w:rPr>
          <w:b/>
          <w:i/>
          <w:sz w:val="36"/>
          <w:u w:val="single"/>
        </w:rPr>
      </w:pPr>
      <w:r>
        <w:rPr>
          <w:rFonts w:ascii="Arial" w:hAnsi="Arial"/>
          <w:b/>
        </w:rPr>
        <w:t>106. Общая схема анализа урожайности и продуктивности.</w:t>
      </w:r>
    </w:p>
    <w:p w:rsidR="008B5366" w:rsidRDefault="008B5366">
      <w:pPr>
        <w:ind w:firstLine="851"/>
        <w:jc w:val="both"/>
      </w:pPr>
      <w:r>
        <w:rPr>
          <w:b/>
          <w:i/>
        </w:rPr>
        <w:t>Ур-ть</w:t>
      </w:r>
      <w:r>
        <w:t xml:space="preserve"> (продуктивность)– это объём продукции с единицы площади (гектар, кв.м.) или с дерева (куста). </w:t>
      </w:r>
      <w:r>
        <w:rPr>
          <w:b/>
          <w:i/>
        </w:rPr>
        <w:t>Факторы, влияющие на формир-е ур-ти</w:t>
      </w:r>
      <w:r>
        <w:t xml:space="preserve">, можно разделить на две большие группы: прир-е и эк-ие. </w:t>
      </w:r>
    </w:p>
    <w:p w:rsidR="008B5366" w:rsidRDefault="008B5366">
      <w:pPr>
        <w:ind w:firstLine="851"/>
        <w:jc w:val="both"/>
      </w:pPr>
      <w:r>
        <w:t>Цель анализа – определить вариацию и нацти ее причины. Этапы анализа:</w:t>
      </w:r>
    </w:p>
    <w:p w:rsidR="008B5366" w:rsidRDefault="008B5366" w:rsidP="008B5366">
      <w:pPr>
        <w:numPr>
          <w:ilvl w:val="0"/>
          <w:numId w:val="54"/>
        </w:numPr>
        <w:tabs>
          <w:tab w:val="clear" w:pos="360"/>
          <w:tab w:val="num" w:pos="1211"/>
        </w:tabs>
        <w:ind w:left="1211"/>
        <w:jc w:val="both"/>
      </w:pPr>
      <w:r>
        <w:t>Изучение степени варьирования признака</w:t>
      </w:r>
    </w:p>
    <w:p w:rsidR="008B5366" w:rsidRDefault="008B5366" w:rsidP="008B5366">
      <w:pPr>
        <w:numPr>
          <w:ilvl w:val="0"/>
          <w:numId w:val="54"/>
        </w:numPr>
        <w:tabs>
          <w:tab w:val="clear" w:pos="360"/>
          <w:tab w:val="num" w:pos="1211"/>
        </w:tabs>
        <w:ind w:left="1211"/>
        <w:jc w:val="both"/>
      </w:pPr>
      <w:r>
        <w:t>Определение комплекса факторов на вариацию, выбор приоритетных их них.</w:t>
      </w:r>
    </w:p>
    <w:p w:rsidR="008B5366" w:rsidRDefault="008B5366" w:rsidP="008B5366">
      <w:pPr>
        <w:numPr>
          <w:ilvl w:val="0"/>
          <w:numId w:val="54"/>
        </w:numPr>
        <w:tabs>
          <w:tab w:val="clear" w:pos="360"/>
          <w:tab w:val="num" w:pos="1211"/>
        </w:tabs>
        <w:ind w:left="1211"/>
        <w:jc w:val="both"/>
      </w:pPr>
      <w:r>
        <w:t>Оценка влияния каждого фактора в отдельности.</w:t>
      </w:r>
    </w:p>
    <w:p w:rsidR="008B5366" w:rsidRDefault="008B5366">
      <w:pPr>
        <w:jc w:val="both"/>
      </w:pPr>
      <w:r>
        <w:t>Методы изучения вариации:</w:t>
      </w:r>
    </w:p>
    <w:p w:rsidR="008B5366" w:rsidRDefault="008B5366" w:rsidP="008B5366">
      <w:pPr>
        <w:numPr>
          <w:ilvl w:val="0"/>
          <w:numId w:val="55"/>
        </w:numPr>
        <w:jc w:val="both"/>
      </w:pPr>
      <w:r>
        <w:t>Построение рядов распределения</w:t>
      </w:r>
    </w:p>
    <w:p w:rsidR="008B5366" w:rsidRDefault="008B5366" w:rsidP="008B5366">
      <w:pPr>
        <w:numPr>
          <w:ilvl w:val="0"/>
          <w:numId w:val="55"/>
        </w:numPr>
        <w:jc w:val="both"/>
      </w:pPr>
      <w:r>
        <w:t>Исчисление показателей вариации (размах, дисперсия, среднеквадрат отклонение, К вариакии) Квариации=</w:t>
      </w:r>
      <w:r>
        <w:sym w:font="Symbol" w:char="F064"/>
      </w:r>
      <w:r>
        <w:t>/</w:t>
      </w:r>
      <w:r>
        <w:rPr>
          <w:lang w:val="en-US"/>
        </w:rPr>
        <w:t xml:space="preserve">x </w:t>
      </w:r>
      <w:r>
        <w:t>сред*100% (если больше 30% - сильная вариация, если меньше 30% - умеренная вариация).</w:t>
      </w:r>
    </w:p>
    <w:p w:rsidR="008B5366" w:rsidRDefault="008B5366" w:rsidP="008B5366">
      <w:pPr>
        <w:numPr>
          <w:ilvl w:val="0"/>
          <w:numId w:val="55"/>
        </w:numPr>
        <w:jc w:val="both"/>
      </w:pPr>
      <w:r>
        <w:t>Исчисление показателей динамики (абсолютные и относит приросты, темп прироста и т.д.)</w:t>
      </w:r>
    </w:p>
    <w:p w:rsidR="008B5366" w:rsidRDefault="008B5366">
      <w:pPr>
        <w:jc w:val="both"/>
      </w:pPr>
      <w:r>
        <w:t>Определение комплекса факторов:</w:t>
      </w:r>
    </w:p>
    <w:p w:rsidR="008B5366" w:rsidRDefault="008B5366" w:rsidP="008B5366">
      <w:pPr>
        <w:numPr>
          <w:ilvl w:val="0"/>
          <w:numId w:val="56"/>
        </w:numPr>
        <w:jc w:val="both"/>
      </w:pPr>
      <w:r>
        <w:t>Производственно-территориальная группировка (на основе эк и климатического районирования, т.е. выделение территорий с разл кач-вом почв, климатом, эк условиями: интенсификация, концентрация, централизация пр-ва, агротехника)</w:t>
      </w:r>
    </w:p>
    <w:p w:rsidR="008B5366" w:rsidRDefault="008B5366" w:rsidP="008B5366">
      <w:pPr>
        <w:numPr>
          <w:ilvl w:val="0"/>
          <w:numId w:val="56"/>
        </w:numPr>
        <w:jc w:val="both"/>
      </w:pPr>
      <w:r>
        <w:t>Результативная группировка по уровню урожайности (продуктивности)</w:t>
      </w:r>
    </w:p>
    <w:p w:rsidR="008B5366" w:rsidRDefault="008B5366" w:rsidP="008B5366">
      <w:pPr>
        <w:numPr>
          <w:ilvl w:val="0"/>
          <w:numId w:val="56"/>
        </w:numPr>
        <w:jc w:val="both"/>
      </w:pPr>
      <w:r>
        <w:t>Сопоставление производственных показателей с данными опытных хозяйств той же климатической зоны</w:t>
      </w:r>
    </w:p>
    <w:p w:rsidR="008B5366" w:rsidRDefault="008B5366" w:rsidP="008B5366">
      <w:pPr>
        <w:numPr>
          <w:ilvl w:val="0"/>
          <w:numId w:val="56"/>
        </w:numPr>
        <w:jc w:val="both"/>
      </w:pPr>
      <w:r>
        <w:t xml:space="preserve">Множественная корреляция (коэффициент корреляции покажет общее влияние факторов на результат). </w:t>
      </w:r>
    </w:p>
    <w:p w:rsidR="008B5366" w:rsidRDefault="008B5366" w:rsidP="008B5366">
      <w:pPr>
        <w:numPr>
          <w:ilvl w:val="0"/>
          <w:numId w:val="56"/>
        </w:numPr>
        <w:jc w:val="both"/>
      </w:pPr>
      <w:r>
        <w:t>выранивание динам рядов;</w:t>
      </w:r>
    </w:p>
    <w:p w:rsidR="008B5366" w:rsidRDefault="008B5366" w:rsidP="008B5366">
      <w:pPr>
        <w:numPr>
          <w:ilvl w:val="0"/>
          <w:numId w:val="56"/>
        </w:numPr>
        <w:jc w:val="both"/>
      </w:pPr>
      <w:r>
        <w:t>укрупнение динамич рядов с хар-кой периодов,</w:t>
      </w:r>
    </w:p>
    <w:p w:rsidR="008B5366" w:rsidRDefault="008B5366">
      <w:pPr>
        <w:jc w:val="both"/>
      </w:pPr>
      <w:r>
        <w:t>Выбирается приоритетный фактор по коэффициентам сравнения высшей группы с низшей.</w:t>
      </w:r>
    </w:p>
    <w:p w:rsidR="008B5366" w:rsidRDefault="008B5366">
      <w:pPr>
        <w:jc w:val="both"/>
      </w:pPr>
      <w:r>
        <w:t>Приемы выявления влияния отдельных факторов на результат:</w:t>
      </w:r>
    </w:p>
    <w:p w:rsidR="008B5366" w:rsidRDefault="008B5366" w:rsidP="008B5366">
      <w:pPr>
        <w:numPr>
          <w:ilvl w:val="0"/>
          <w:numId w:val="57"/>
        </w:numPr>
        <w:jc w:val="both"/>
      </w:pPr>
      <w:r>
        <w:t>Простая факторная группировка</w:t>
      </w:r>
    </w:p>
    <w:p w:rsidR="008B5366" w:rsidRDefault="008B5366" w:rsidP="008B5366">
      <w:pPr>
        <w:numPr>
          <w:ilvl w:val="0"/>
          <w:numId w:val="57"/>
        </w:numPr>
        <w:jc w:val="both"/>
      </w:pPr>
      <w:r>
        <w:t>Комбинированная факторная группировка</w:t>
      </w:r>
    </w:p>
    <w:p w:rsidR="008B5366" w:rsidRDefault="008B5366" w:rsidP="008B5366">
      <w:pPr>
        <w:numPr>
          <w:ilvl w:val="0"/>
          <w:numId w:val="57"/>
        </w:numPr>
        <w:jc w:val="both"/>
      </w:pPr>
      <w:r>
        <w:t xml:space="preserve">Множественная корреляция (например, </w:t>
      </w:r>
      <w:r>
        <w:rPr>
          <w:lang w:val="en-US"/>
        </w:rPr>
        <w:t>y=a+b1x1+b2x2, b-</w:t>
      </w:r>
      <w:r>
        <w:t>коэффициенты регрессии</w:t>
      </w:r>
      <w:r>
        <w:rPr>
          <w:lang w:val="en-US"/>
        </w:rPr>
        <w:t>)</w:t>
      </w:r>
    </w:p>
    <w:p w:rsidR="008B5366" w:rsidRDefault="008B5366" w:rsidP="008B5366">
      <w:pPr>
        <w:numPr>
          <w:ilvl w:val="0"/>
          <w:numId w:val="57"/>
        </w:numPr>
        <w:jc w:val="both"/>
      </w:pPr>
      <w:r>
        <w:rPr>
          <w:lang w:val="en-US"/>
        </w:rPr>
        <w:t>Специально поставленный эксперимент(но полученные результаты нужно оценить с помощью математических гипотез)</w:t>
      </w:r>
    </w:p>
    <w:p w:rsidR="008B5366" w:rsidRDefault="008B5366">
      <w:pPr>
        <w:jc w:val="both"/>
      </w:pPr>
      <w:r>
        <w:rPr>
          <w:lang w:val="en-US"/>
        </w:rPr>
        <w:t>При анализе испоьзуется индексный метод. С помощью средней урожайности.</w:t>
      </w:r>
    </w:p>
    <w:p w:rsidR="008B5366" w:rsidRDefault="008B5366">
      <w:pPr>
        <w:ind w:firstLine="851"/>
        <w:jc w:val="both"/>
      </w:pPr>
    </w:p>
    <w:p w:rsidR="008B5366" w:rsidRDefault="008B5366">
      <w:pPr>
        <w:shd w:val="clear" w:color="auto" w:fill="FFFFFF"/>
        <w:ind w:right="-23"/>
        <w:jc w:val="center"/>
        <w:rPr>
          <w:rFonts w:ascii="Arial" w:hAnsi="Arial"/>
          <w:b/>
        </w:rPr>
      </w:pPr>
      <w:r>
        <w:rPr>
          <w:rFonts w:ascii="Arial" w:hAnsi="Arial"/>
          <w:b/>
        </w:rPr>
        <w:t xml:space="preserve"> </w:t>
      </w:r>
    </w:p>
    <w:p w:rsidR="008B5366" w:rsidRDefault="008B5366">
      <w:pPr>
        <w:shd w:val="clear" w:color="auto" w:fill="FFFFFF"/>
        <w:ind w:right="-23"/>
        <w:jc w:val="center"/>
        <w:rPr>
          <w:rFonts w:ascii="Arial" w:hAnsi="Arial"/>
          <w:b/>
        </w:rPr>
      </w:pPr>
    </w:p>
    <w:p w:rsidR="008B5366" w:rsidRDefault="008B5366">
      <w:pPr>
        <w:shd w:val="clear" w:color="auto" w:fill="FFFFFF"/>
        <w:ind w:right="-23"/>
        <w:jc w:val="center"/>
        <w:rPr>
          <w:rFonts w:ascii="Arial" w:hAnsi="Arial"/>
          <w:b/>
        </w:rPr>
      </w:pPr>
    </w:p>
    <w:p w:rsidR="008B5366" w:rsidRDefault="008B5366">
      <w:pPr>
        <w:shd w:val="clear" w:color="auto" w:fill="FFFFFF"/>
        <w:ind w:right="-23"/>
        <w:jc w:val="center"/>
        <w:rPr>
          <w:rFonts w:ascii="Arial" w:hAnsi="Arial"/>
          <w:b/>
        </w:rPr>
      </w:pPr>
      <w:r>
        <w:rPr>
          <w:rFonts w:ascii="Arial" w:hAnsi="Arial"/>
          <w:b/>
        </w:rPr>
        <w:t>107. Схема экономико-статистического анализа себестоимости и затрат труда на единицу продукции сельского хозяйства.</w:t>
      </w:r>
    </w:p>
    <w:p w:rsidR="008B5366" w:rsidRDefault="008B5366">
      <w:pPr>
        <w:ind w:firstLine="851"/>
        <w:jc w:val="both"/>
      </w:pPr>
      <w:r>
        <w:rPr>
          <w:b/>
          <w:i/>
        </w:rPr>
        <w:t>Себ-ть</w:t>
      </w:r>
      <w:r>
        <w:t xml:space="preserve"> – один из важнейших результ. пок-лей пр-ва. </w:t>
      </w:r>
      <w:r>
        <w:rPr>
          <w:b/>
          <w:i/>
        </w:rPr>
        <w:t>Осн. задача анализа</w:t>
      </w:r>
      <w:r>
        <w:t xml:space="preserve"> – поиск резервов ее снижения для увел-я дох-ти и конкур-спос. прод-и. </w:t>
      </w:r>
      <w:r>
        <w:rPr>
          <w:b/>
          <w:i/>
        </w:rPr>
        <w:t>Преполагает реш-е 2 задач</w:t>
      </w:r>
      <w:r>
        <w:t>:</w:t>
      </w:r>
      <w:r>
        <w:rPr>
          <w:b/>
        </w:rPr>
        <w:t xml:space="preserve"> 1.</w:t>
      </w:r>
      <w:r>
        <w:t xml:space="preserve">изуч-е закон-тей измен-я себест-ти и полн. издержек пр-ва в динамике, анализ различий в их уровнях по тер-рии в сравнении с планами, договорами и т.д. </w:t>
      </w:r>
      <w:r>
        <w:rPr>
          <w:b/>
        </w:rPr>
        <w:t>2.</w:t>
      </w:r>
      <w:r>
        <w:t xml:space="preserve">оценка влияния на себ-ть и полн. издержки комплекса факторов и кажд. фактора в отд-ти с целью прогноз-я, план-я и т.д. </w:t>
      </w:r>
    </w:p>
    <w:p w:rsidR="008B5366" w:rsidRDefault="008B5366">
      <w:pPr>
        <w:ind w:firstLine="851"/>
        <w:jc w:val="both"/>
      </w:pPr>
      <w:r>
        <w:t>Цель анализа – определить вариацию и нацти ее причины. Этапы анализа:</w:t>
      </w:r>
    </w:p>
    <w:p w:rsidR="008B5366" w:rsidRDefault="008B5366" w:rsidP="008B5366">
      <w:pPr>
        <w:numPr>
          <w:ilvl w:val="0"/>
          <w:numId w:val="54"/>
        </w:numPr>
        <w:tabs>
          <w:tab w:val="clear" w:pos="360"/>
          <w:tab w:val="num" w:pos="1211"/>
        </w:tabs>
        <w:ind w:left="1211"/>
        <w:jc w:val="both"/>
      </w:pPr>
      <w:r>
        <w:t>Изучение степени варьирования признака</w:t>
      </w:r>
    </w:p>
    <w:p w:rsidR="008B5366" w:rsidRDefault="008B5366" w:rsidP="008B5366">
      <w:pPr>
        <w:numPr>
          <w:ilvl w:val="0"/>
          <w:numId w:val="54"/>
        </w:numPr>
        <w:tabs>
          <w:tab w:val="clear" w:pos="360"/>
          <w:tab w:val="num" w:pos="1211"/>
        </w:tabs>
        <w:ind w:left="1211"/>
        <w:jc w:val="both"/>
      </w:pPr>
      <w:r>
        <w:t>Определение комплекса факторов на вариацию, выбор приоритетных их них.</w:t>
      </w:r>
    </w:p>
    <w:p w:rsidR="008B5366" w:rsidRDefault="008B5366" w:rsidP="008B5366">
      <w:pPr>
        <w:numPr>
          <w:ilvl w:val="0"/>
          <w:numId w:val="54"/>
        </w:numPr>
        <w:tabs>
          <w:tab w:val="clear" w:pos="360"/>
          <w:tab w:val="num" w:pos="1211"/>
        </w:tabs>
        <w:ind w:left="1211"/>
        <w:jc w:val="both"/>
      </w:pPr>
      <w:r>
        <w:t>Оценка влияния каждого фактора в отдельности.</w:t>
      </w:r>
    </w:p>
    <w:p w:rsidR="008B5366" w:rsidRDefault="008B5366">
      <w:pPr>
        <w:jc w:val="both"/>
      </w:pPr>
      <w:r>
        <w:t>Методы изучения вариации:</w:t>
      </w:r>
    </w:p>
    <w:p w:rsidR="008B5366" w:rsidRDefault="008B5366" w:rsidP="008B5366">
      <w:pPr>
        <w:numPr>
          <w:ilvl w:val="0"/>
          <w:numId w:val="55"/>
        </w:numPr>
        <w:jc w:val="both"/>
      </w:pPr>
      <w:r>
        <w:t>Построение рядов распределения</w:t>
      </w:r>
    </w:p>
    <w:p w:rsidR="008B5366" w:rsidRDefault="008B5366" w:rsidP="008B5366">
      <w:pPr>
        <w:numPr>
          <w:ilvl w:val="0"/>
          <w:numId w:val="55"/>
        </w:numPr>
        <w:jc w:val="both"/>
      </w:pPr>
      <w:r>
        <w:t>Исчисление показателей вариации (размах, дисперсия, среднеквадрат отклонение, К вариакии) Квариации=</w:t>
      </w:r>
      <w:r>
        <w:sym w:font="Symbol" w:char="F064"/>
      </w:r>
      <w:r>
        <w:t>/</w:t>
      </w:r>
      <w:r>
        <w:rPr>
          <w:lang w:val="en-US"/>
        </w:rPr>
        <w:t xml:space="preserve">x </w:t>
      </w:r>
      <w:r>
        <w:t>сред*100% (если больше 30% - сильная вариация, если меньше 30% - умеренная вариация).</w:t>
      </w:r>
    </w:p>
    <w:p w:rsidR="008B5366" w:rsidRDefault="008B5366" w:rsidP="008B5366">
      <w:pPr>
        <w:numPr>
          <w:ilvl w:val="0"/>
          <w:numId w:val="55"/>
        </w:numPr>
        <w:jc w:val="both"/>
      </w:pPr>
      <w:r>
        <w:t>Исчисление показателей динамики (абсолютные и относит приросты, темп прироста и т.д.)</w:t>
      </w:r>
    </w:p>
    <w:p w:rsidR="008B5366" w:rsidRDefault="008B5366">
      <w:pPr>
        <w:jc w:val="both"/>
      </w:pPr>
      <w:r>
        <w:t>Определение комплекса факторов:</w:t>
      </w:r>
    </w:p>
    <w:p w:rsidR="008B5366" w:rsidRDefault="008B5366" w:rsidP="008B5366">
      <w:pPr>
        <w:numPr>
          <w:ilvl w:val="0"/>
          <w:numId w:val="56"/>
        </w:numPr>
        <w:jc w:val="both"/>
      </w:pPr>
      <w:r>
        <w:t>Производственно-территориальная группировка (на основе эк и климатического районирования, т.е. выделение территорий с разл кач-вом почв, климатом, эк условиями: интенсификация, концентрация, централизация пр-ва, агротехника)</w:t>
      </w:r>
    </w:p>
    <w:p w:rsidR="008B5366" w:rsidRDefault="008B5366" w:rsidP="008B5366">
      <w:pPr>
        <w:numPr>
          <w:ilvl w:val="0"/>
          <w:numId w:val="56"/>
        </w:numPr>
        <w:jc w:val="both"/>
      </w:pPr>
      <w:r>
        <w:t>Результативная группировка по уровню урожайности (продуктивности)</w:t>
      </w:r>
    </w:p>
    <w:p w:rsidR="008B5366" w:rsidRDefault="008B5366" w:rsidP="008B5366">
      <w:pPr>
        <w:numPr>
          <w:ilvl w:val="0"/>
          <w:numId w:val="56"/>
        </w:numPr>
        <w:jc w:val="both"/>
      </w:pPr>
      <w:r>
        <w:t>Сопоставление производственных показателей с данными опытных хозяйств той же климатической зоны</w:t>
      </w:r>
    </w:p>
    <w:p w:rsidR="008B5366" w:rsidRDefault="008B5366" w:rsidP="008B5366">
      <w:pPr>
        <w:numPr>
          <w:ilvl w:val="0"/>
          <w:numId w:val="56"/>
        </w:numPr>
        <w:jc w:val="both"/>
      </w:pPr>
      <w:r>
        <w:t xml:space="preserve">Множественная корреляция (коэффициент корреляции покажет общее влияние факторов на результат). </w:t>
      </w:r>
    </w:p>
    <w:p w:rsidR="008B5366" w:rsidRDefault="008B5366" w:rsidP="008B5366">
      <w:pPr>
        <w:numPr>
          <w:ilvl w:val="0"/>
          <w:numId w:val="56"/>
        </w:numPr>
        <w:jc w:val="both"/>
      </w:pPr>
      <w:r>
        <w:t>выранивание динам рядов;</w:t>
      </w:r>
    </w:p>
    <w:p w:rsidR="008B5366" w:rsidRDefault="008B5366" w:rsidP="008B5366">
      <w:pPr>
        <w:numPr>
          <w:ilvl w:val="0"/>
          <w:numId w:val="56"/>
        </w:numPr>
        <w:jc w:val="both"/>
      </w:pPr>
      <w:r>
        <w:t>укрупнение динамич рядов с хар-кой периодов,</w:t>
      </w:r>
    </w:p>
    <w:p w:rsidR="008B5366" w:rsidRDefault="008B5366">
      <w:pPr>
        <w:jc w:val="both"/>
      </w:pPr>
      <w:r>
        <w:t>Выбирается приоритетный фактор по коэффициентам сравнения высшей группы с низшей.</w:t>
      </w:r>
    </w:p>
    <w:p w:rsidR="008B5366" w:rsidRDefault="008B5366">
      <w:pPr>
        <w:jc w:val="both"/>
      </w:pPr>
      <w:r>
        <w:t>Приемы выявления влияния отдельных факторов на результат:</w:t>
      </w:r>
    </w:p>
    <w:p w:rsidR="008B5366" w:rsidRDefault="008B5366" w:rsidP="008B5366">
      <w:pPr>
        <w:numPr>
          <w:ilvl w:val="0"/>
          <w:numId w:val="57"/>
        </w:numPr>
        <w:jc w:val="both"/>
      </w:pPr>
      <w:r>
        <w:t>Простая факторная группировка</w:t>
      </w:r>
    </w:p>
    <w:p w:rsidR="008B5366" w:rsidRDefault="008B5366" w:rsidP="008B5366">
      <w:pPr>
        <w:numPr>
          <w:ilvl w:val="0"/>
          <w:numId w:val="57"/>
        </w:numPr>
        <w:jc w:val="both"/>
      </w:pPr>
      <w:r>
        <w:t>Комбинированная факторная группировка</w:t>
      </w:r>
    </w:p>
    <w:p w:rsidR="008B5366" w:rsidRDefault="008B5366" w:rsidP="008B5366">
      <w:pPr>
        <w:numPr>
          <w:ilvl w:val="0"/>
          <w:numId w:val="57"/>
        </w:numPr>
        <w:jc w:val="both"/>
      </w:pPr>
      <w:r>
        <w:t xml:space="preserve">Множественная корреляция (например, </w:t>
      </w:r>
      <w:r>
        <w:rPr>
          <w:lang w:val="en-US"/>
        </w:rPr>
        <w:t>y=a+b1x1+b2x2, b-</w:t>
      </w:r>
      <w:r>
        <w:t>коэффициенты регрессии</w:t>
      </w:r>
      <w:r>
        <w:rPr>
          <w:lang w:val="en-US"/>
        </w:rPr>
        <w:t>)</w:t>
      </w:r>
    </w:p>
    <w:p w:rsidR="008B5366" w:rsidRDefault="008B5366" w:rsidP="008B5366">
      <w:pPr>
        <w:numPr>
          <w:ilvl w:val="0"/>
          <w:numId w:val="57"/>
        </w:numPr>
        <w:jc w:val="both"/>
      </w:pPr>
      <w:r>
        <w:rPr>
          <w:lang w:val="en-US"/>
        </w:rPr>
        <w:t>Специально поставленный эксперимент(но полученные результаты нужно оценить с помощью математических гипотез)</w:t>
      </w:r>
    </w:p>
    <w:p w:rsidR="008B5366" w:rsidRDefault="008B5366">
      <w:pPr>
        <w:jc w:val="both"/>
        <w:rPr>
          <w:lang w:val="en-US"/>
        </w:rPr>
      </w:pPr>
      <w:r>
        <w:rPr>
          <w:lang w:val="en-US"/>
        </w:rPr>
        <w:t>Кроме того, при анализе себестоимости используются другие методы:</w:t>
      </w:r>
    </w:p>
    <w:p w:rsidR="008B5366" w:rsidRDefault="008B5366" w:rsidP="008B5366">
      <w:pPr>
        <w:numPr>
          <w:ilvl w:val="0"/>
          <w:numId w:val="58"/>
        </w:numPr>
        <w:jc w:val="both"/>
      </w:pPr>
      <w:r>
        <w:rPr>
          <w:lang w:val="en-US"/>
        </w:rPr>
        <w:t xml:space="preserve">Аддитивное разожение (т.е. в виде суммы элементов). Оно позволяет выявить приоритетные виды затрат, напрвления экономии. При этом методе Z - </w:t>
      </w:r>
      <w:r>
        <w:t>себестоимость</w:t>
      </w:r>
      <w:r>
        <w:rPr>
          <w:lang w:val="en-US"/>
        </w:rPr>
        <w:t>, Zi – статья или элемент затрат , Z=</w:t>
      </w:r>
      <w:r>
        <w:rPr>
          <w:lang w:val="en-US"/>
        </w:rPr>
        <w:sym w:font="Symbol" w:char="F053"/>
      </w:r>
      <w:r>
        <w:rPr>
          <w:lang w:val="en-US"/>
        </w:rPr>
        <w:t>Zi</w:t>
      </w:r>
      <w:r>
        <w:t xml:space="preserve">     </w:t>
      </w:r>
      <w:r>
        <w:rPr>
          <w:lang w:val="en-US"/>
        </w:rPr>
        <w:sym w:font="Symbol" w:char="F044"/>
      </w:r>
      <w:r>
        <w:rPr>
          <w:lang w:val="en-US"/>
        </w:rPr>
        <w:t>Z=Z1-Z0=</w:t>
      </w:r>
      <w:r>
        <w:rPr>
          <w:lang w:val="en-US"/>
        </w:rPr>
        <w:sym w:font="Symbol" w:char="F053"/>
      </w:r>
      <w:r>
        <w:rPr>
          <w:lang w:val="en-US"/>
        </w:rPr>
        <w:sym w:font="Symbol" w:char="F044"/>
      </w:r>
      <w:r>
        <w:rPr>
          <w:lang w:val="en-US"/>
        </w:rPr>
        <w:t>Zi   Z1/Z0</w:t>
      </w:r>
      <w:r>
        <w:rPr>
          <w:lang w:val="en-US"/>
        </w:rPr>
        <w:sym w:font="Symbol" w:char="F03D"/>
      </w:r>
      <w:r>
        <w:rPr>
          <w:lang w:val="en-US"/>
        </w:rPr>
        <w:sym w:font="Symbol" w:char="F03E"/>
      </w:r>
      <w:r>
        <w:rPr>
          <w:lang w:val="en-US"/>
        </w:rPr>
        <w:t xml:space="preserve"> </w:t>
      </w:r>
      <w:r>
        <w:rPr>
          <w:lang w:val="en-US"/>
        </w:rPr>
        <w:sym w:font="Symbol" w:char="F044"/>
      </w:r>
      <w:r>
        <w:rPr>
          <w:lang w:val="en-US"/>
        </w:rPr>
        <w:t>X/Z0 – показывает на ск % изменилась себестоимость за счетконкретной статьи, так и выявляется главная причина изменения себестоимости.</w:t>
      </w:r>
    </w:p>
    <w:p w:rsidR="008B5366" w:rsidRDefault="008B5366">
      <w:pPr>
        <w:ind w:firstLine="851"/>
        <w:jc w:val="both"/>
        <w:rPr>
          <w:lang w:val="en-US"/>
        </w:rPr>
      </w:pPr>
      <w:r>
        <w:rPr>
          <w:lang w:val="en-US"/>
        </w:rPr>
        <w:t>Мультипликативное</w:t>
      </w:r>
      <w:r>
        <w:t xml:space="preserve"> </w:t>
      </w:r>
      <w:r>
        <w:rPr>
          <w:lang w:val="en-US"/>
        </w:rPr>
        <w:t>Z</w:t>
      </w:r>
      <w:r>
        <w:rPr>
          <w:vertAlign w:val="subscript"/>
          <w:lang w:val="en-US"/>
        </w:rPr>
        <w:t>i</w:t>
      </w:r>
      <w:r>
        <w:t>=∑</w:t>
      </w:r>
      <w:r>
        <w:rPr>
          <w:lang w:val="en-US"/>
        </w:rPr>
        <w:t>m</w:t>
      </w:r>
      <w:r>
        <w:rPr>
          <w:vertAlign w:val="subscript"/>
          <w:lang w:val="en-US"/>
        </w:rPr>
        <w:t>j</w:t>
      </w:r>
      <w:r>
        <w:rPr>
          <w:lang w:val="en-US"/>
        </w:rPr>
        <w:t>p</w:t>
      </w:r>
      <w:r>
        <w:rPr>
          <w:vertAlign w:val="subscript"/>
          <w:lang w:val="en-US"/>
        </w:rPr>
        <w:t xml:space="preserve">j </w:t>
      </w:r>
      <w:r>
        <w:rPr>
          <w:lang w:val="en-US"/>
        </w:rPr>
        <w:t>(натуральные затраты на 1, р – денежная оценка единицы затрат). Тогда Индекс себестоимости можно подвергнуть разложению:</w:t>
      </w:r>
    </w:p>
    <w:p w:rsidR="008B5366" w:rsidRDefault="008B5366">
      <w:pPr>
        <w:ind w:firstLine="851"/>
        <w:jc w:val="both"/>
      </w:pPr>
      <w:r>
        <w:rPr>
          <w:lang w:val="en-US"/>
        </w:rPr>
        <w:t xml:space="preserve">Iz= </w:t>
      </w:r>
      <w:r>
        <w:sym w:font="Symbol" w:char="F053"/>
      </w:r>
      <w:r>
        <w:rPr>
          <w:lang w:val="en-US"/>
        </w:rPr>
        <w:t>m1p1/</w:t>
      </w:r>
      <w:r>
        <w:rPr>
          <w:lang w:val="en-US"/>
        </w:rPr>
        <w:sym w:font="Symbol" w:char="F053"/>
      </w:r>
      <w:r>
        <w:rPr>
          <w:lang w:val="en-US"/>
        </w:rPr>
        <w:t>m0p0=</w:t>
      </w:r>
      <w:r>
        <w:sym w:font="Symbol" w:char="F053"/>
      </w:r>
      <w:r>
        <w:rPr>
          <w:lang w:val="en-US"/>
        </w:rPr>
        <w:t>m1p1/</w:t>
      </w:r>
      <w:r>
        <w:rPr>
          <w:lang w:val="en-US"/>
        </w:rPr>
        <w:sym w:font="Symbol" w:char="F053"/>
      </w:r>
      <w:r>
        <w:rPr>
          <w:lang w:val="en-US"/>
        </w:rPr>
        <w:t>m0p1*</w:t>
      </w:r>
      <w:r>
        <w:rPr>
          <w:lang w:val="en-US"/>
        </w:rPr>
        <w:sym w:font="Symbol" w:char="F053"/>
      </w:r>
      <w:r>
        <w:rPr>
          <w:lang w:val="en-US"/>
        </w:rPr>
        <w:t>m0p1/</w:t>
      </w:r>
      <w:r>
        <w:rPr>
          <w:lang w:val="en-US"/>
        </w:rPr>
        <w:sym w:font="Symbol" w:char="F053"/>
      </w:r>
      <w:r>
        <w:rPr>
          <w:lang w:val="en-US"/>
        </w:rPr>
        <w:t xml:space="preserve">m0p0= I </w:t>
      </w:r>
      <w:r>
        <w:t>натур затрат*</w:t>
      </w:r>
      <w:r>
        <w:rPr>
          <w:lang w:val="en-US"/>
        </w:rPr>
        <w:t xml:space="preserve">I </w:t>
      </w:r>
      <w:r>
        <w:t>цен (т.е внутнриотраслевой и внеотраслевой индекс)</w:t>
      </w:r>
    </w:p>
    <w:p w:rsidR="008B5366" w:rsidRDefault="008B5366">
      <w:pPr>
        <w:ind w:firstLine="851"/>
        <w:jc w:val="both"/>
      </w:pPr>
    </w:p>
    <w:p w:rsidR="008B5366" w:rsidRDefault="008B5366">
      <w:pPr>
        <w:shd w:val="clear" w:color="auto" w:fill="FFFFFF"/>
        <w:ind w:right="-23"/>
        <w:jc w:val="center"/>
        <w:rPr>
          <w:rFonts w:ascii="Arial" w:hAnsi="Arial"/>
          <w:b/>
        </w:rPr>
      </w:pPr>
      <w:r>
        <w:rPr>
          <w:rFonts w:ascii="Arial" w:hAnsi="Arial"/>
          <w:b/>
        </w:rPr>
        <w:t>Вопрос 108. Система национальных счетов. Основные понятия и классификации. Система счетов и показателей.</w:t>
      </w:r>
    </w:p>
    <w:p w:rsidR="008B5366" w:rsidRDefault="008B5366">
      <w:pPr>
        <w:ind w:firstLine="851"/>
        <w:jc w:val="both"/>
      </w:pPr>
      <w:r>
        <w:rPr>
          <w:b/>
          <w:i/>
        </w:rPr>
        <w:t>СНС</w:t>
      </w:r>
      <w:r>
        <w:t xml:space="preserve"> –система макроэк-х показателей функционир-я совр гос-в, отражающих весь процесс расширенного воспроизв-ва в общ-ве с рын. экономикой, его осн пропорции, закономерности, взаимосвязи, эф-ть гос-ной экономики. </w:t>
      </w:r>
      <w:r>
        <w:rPr>
          <w:i/>
        </w:rPr>
        <w:t>СНС</w:t>
      </w:r>
      <w:r>
        <w:t xml:space="preserve">-бухучет в целом по экономике. Эи показатели излагаются в счетах, кот-е представляют собой двустороннюю балансовую таблицу, сход. со счетами б/учёта, где отраж эк-ий оборот-произв-во, распред-е, потребление, накопление прод. и услуг, также формир-е и движение доходов. Кажд. счёт хар-ет отд аспект эк-ого оборота. </w:t>
      </w:r>
    </w:p>
    <w:p w:rsidR="008B5366" w:rsidRDefault="008B5366">
      <w:pPr>
        <w:ind w:firstLine="851"/>
        <w:jc w:val="both"/>
      </w:pPr>
      <w:r>
        <w:t xml:space="preserve">Счета сост. По субъектам эк-ого оборота, резидентам дан страны. Субъекты эк-ого оборота классифиц-ся: 1. </w:t>
      </w:r>
      <w:r>
        <w:rPr>
          <w:i/>
        </w:rPr>
        <w:t xml:space="preserve">по отраслям произв-ва </w:t>
      </w:r>
      <w:r>
        <w:t xml:space="preserve">1.1) сфера произв-ва товаров и услуг;1.2)по отдельным отраслям, охват. всю страну; 2.по секторам эк-ки (группам единиц, выполняющих различ функц-ую роль в эк-ке и различающихся источником ср-в для формир-я затрат. </w:t>
      </w:r>
    </w:p>
    <w:p w:rsidR="008B5366" w:rsidRDefault="008B5366">
      <w:pPr>
        <w:ind w:firstLine="851"/>
        <w:jc w:val="both"/>
      </w:pPr>
      <w:r>
        <w:t xml:space="preserve">Во внутр эк-ке 5 секторов: 1. </w:t>
      </w:r>
      <w:r>
        <w:rPr>
          <w:i/>
        </w:rPr>
        <w:t>нефин-ые предпр-я</w:t>
      </w:r>
      <w:r>
        <w:t xml:space="preserve"> (все юр. л.всех отраслей, всех форм собственности, всех ОПФ) производят продукты и услуги для продажи. Цель-получ-е прибыли. Источник средств-выручка от реализ-ии товаров. 2. </w:t>
      </w:r>
      <w:r>
        <w:rPr>
          <w:i/>
        </w:rPr>
        <w:t>Фин-ые учреждения</w:t>
      </w:r>
      <w:r>
        <w:t xml:space="preserve"> (банки, страх и кредитные общ-ва, фонды). Осущ-ют фин-ое посредничество, аккумулируют свободные деньги и предоставляют их в польз-е за плату. Цель-получение прибыли. 3. </w:t>
      </w:r>
      <w:r>
        <w:rPr>
          <w:i/>
        </w:rPr>
        <w:t>Гос-ые учреждения</w:t>
      </w:r>
      <w:r>
        <w:t>(бюджет-е орг-ии всех уровней). Оказ-ют нерын-ые услуги общ-ву и его членам. 4</w:t>
      </w:r>
      <w:r>
        <w:rPr>
          <w:i/>
        </w:rPr>
        <w:t>. Некоммерч. орг-ии</w:t>
      </w:r>
      <w:r>
        <w:t>, обслуж. дом. хоз-в (общ-ые, полит-ие, религиоз., профсоюз. орг-ии, созданные населением). Доходы: добровольные взносы, пожертвования, доходы от собственности. 5.</w:t>
      </w:r>
      <w:r>
        <w:rPr>
          <w:i/>
        </w:rPr>
        <w:t>Дом. х-ва</w:t>
      </w:r>
      <w:r>
        <w:t xml:space="preserve"> – отд. лица и группы лиц, ведущ. дом. х-ва и совместные х-ва. Некорпорированные предпр-я, неотделимые от дом х-ва-дачи, магазины и др-сюда же. Кроме-СНС не отраж. деят-ть по приготовлению пищи, воспит. детей, мелкому ремонту, уходу за больными. 6. «Остальной мир» отраж эк-ие операции с нерезидентами(зарубеж странами). </w:t>
      </w:r>
    </w:p>
    <w:p w:rsidR="008B5366" w:rsidRDefault="008B5366">
      <w:pPr>
        <w:ind w:firstLine="851"/>
        <w:jc w:val="both"/>
        <w:rPr>
          <w:b/>
          <w:i/>
          <w:u w:val="single"/>
        </w:rPr>
      </w:pPr>
      <w:r>
        <w:rPr>
          <w:i/>
          <w:u w:val="single"/>
        </w:rPr>
        <w:t>Счета внутр эк-ки</w:t>
      </w:r>
      <w:r>
        <w:rPr>
          <w:b/>
          <w:i/>
          <w:u w:val="single"/>
        </w:rPr>
        <w:t>:</w:t>
      </w:r>
    </w:p>
    <w:p w:rsidR="008B5366" w:rsidRDefault="008B5366">
      <w:pPr>
        <w:ind w:firstLine="851"/>
        <w:jc w:val="both"/>
      </w:pPr>
      <w:r>
        <w:rPr>
          <w:b/>
          <w:i/>
          <w:u w:val="single"/>
        </w:rPr>
        <w:t>1. Счёт произ-ва</w:t>
      </w:r>
      <w:r>
        <w:rPr>
          <w:b/>
        </w:rPr>
        <w:t>.</w:t>
      </w:r>
      <w:r>
        <w:t xml:space="preserve"> </w:t>
      </w:r>
      <w:r>
        <w:rPr>
          <w:i/>
        </w:rPr>
        <w:t>Ресурс</w:t>
      </w:r>
      <w:r>
        <w:t xml:space="preserve">-вал выпуск (общий объём произвед. прод. и услуг). Опред-ся в осн. ценах-ценах факт. реализ-ии товаров за вычетом налогов на продукты (НДС, акцизы, налог с продаж и др. налоги, пропорц-е объёму прод-ии), но с добавлением полученных субсидий на продукты. По эк-ке в целом также ресурс- чистые (за вычетом субсидий) налоги на продукцию. </w:t>
      </w:r>
      <w:r>
        <w:rPr>
          <w:i/>
        </w:rPr>
        <w:t>Исп-ние</w:t>
      </w:r>
      <w:r>
        <w:t>- промеж-е потребление-сумма затрат на матер. оборот. ср-ва и услуги для ведения пр-ва. Балансирующей статьёй счёта явл. по отраслям и секторам-ВДС (вал добавленная ст-ть), по эк-ке в целом-ВВП в текущ ценах. ВВП опред-ся за месяц, квартал, год. Уточнение ведётся за 1 год и 9 мес. ВВП в рын. ценах=сумма ВДС в осн. ценах+чистые налоги на продукты. Сод-ние ВВП и ВДС –вновь созданная ст-ть+перенесённая амортизация. Счёт сост-ся по отраслям и секторам эк-ки, эк-ке в целом.</w:t>
      </w:r>
    </w:p>
    <w:p w:rsidR="008B5366" w:rsidRDefault="008B5366">
      <w:pPr>
        <w:ind w:firstLine="851"/>
        <w:jc w:val="both"/>
      </w:pPr>
      <w:r>
        <w:rPr>
          <w:b/>
          <w:i/>
          <w:u w:val="single"/>
        </w:rPr>
        <w:t>2</w:t>
      </w:r>
      <w:r>
        <w:rPr>
          <w:b/>
        </w:rPr>
        <w:t xml:space="preserve">. </w:t>
      </w:r>
      <w:r>
        <w:rPr>
          <w:b/>
          <w:i/>
          <w:u w:val="single"/>
        </w:rPr>
        <w:t>Счёт образования доходов</w:t>
      </w:r>
      <w:r>
        <w:rPr>
          <w:i/>
          <w:u w:val="single"/>
        </w:rPr>
        <w:t xml:space="preserve"> </w:t>
      </w:r>
      <w:r>
        <w:t xml:space="preserve">по отраслям, секторам эк-ки и эк-ке в целом. </w:t>
      </w:r>
      <w:r>
        <w:rPr>
          <w:i/>
        </w:rPr>
        <w:t>Ресурс</w:t>
      </w:r>
      <w:r>
        <w:t xml:space="preserve">-ВДС и ВВП, взятые из 1-ого счёта «Пр-во». </w:t>
      </w:r>
      <w:r>
        <w:rPr>
          <w:i/>
        </w:rPr>
        <w:t>Исп-ние</w:t>
      </w:r>
      <w:r>
        <w:t>-1. оплата труда наём. раб-ов с отчислениями. По эк-ке в целом учит-ся скрытая оплата труда в теневой и неформ. эк-ке, в кот. также учит-ся и вал. выпуск. 2. Чистые налоги на пр-во (за вычетом субсидий), налоги на ресурсы пр-ва и на право его ведения. По эк-ке в целом- чистые налоги на продукты. Балансирующая статья-вал. прибыль и вал. смешанные доходы. ВДС и доходы с-х опред-ся в отраслевом счёте и в 3-х секторах: нефин. предпр-я, гос. учреждения по обслуж-ю с-х, дом. х-ва.</w:t>
      </w:r>
    </w:p>
    <w:p w:rsidR="008B5366" w:rsidRDefault="008B5366">
      <w:pPr>
        <w:ind w:firstLine="851"/>
        <w:jc w:val="both"/>
      </w:pPr>
      <w:r>
        <w:rPr>
          <w:i/>
        </w:rPr>
        <w:t>3. Счёт распределения первичных(полученных в пр-ве) доходов</w:t>
      </w:r>
      <w:r>
        <w:t xml:space="preserve">. </w:t>
      </w:r>
      <w:r>
        <w:rPr>
          <w:i/>
        </w:rPr>
        <w:t>4.Счёт вторичного распред-я доходов</w:t>
      </w:r>
      <w:r>
        <w:t xml:space="preserve"> </w:t>
      </w:r>
      <w:r>
        <w:rPr>
          <w:i/>
        </w:rPr>
        <w:t>5. Счёт исп-ния располагаемого дохода.</w:t>
      </w:r>
      <w:r>
        <w:t xml:space="preserve"> </w:t>
      </w:r>
      <w:r>
        <w:rPr>
          <w:i/>
        </w:rPr>
        <w:t>6. Счёт операций с капиталом.</w:t>
      </w:r>
      <w:r>
        <w:t xml:space="preserve"> </w:t>
      </w:r>
      <w:r>
        <w:rPr>
          <w:i/>
        </w:rPr>
        <w:t>7. Счёт товаров,  услуг и активов 8. Финансовый счёт</w:t>
      </w:r>
      <w:r>
        <w:t xml:space="preserve"> </w:t>
      </w:r>
      <w:r>
        <w:rPr>
          <w:i/>
        </w:rPr>
        <w:t>9. Счета внешнеэк-х связей</w:t>
      </w:r>
    </w:p>
    <w:p w:rsidR="008B5366" w:rsidRDefault="008B5366">
      <w:pPr>
        <w:shd w:val="clear" w:color="auto" w:fill="FFFFFF"/>
        <w:ind w:right="-23"/>
        <w:jc w:val="center"/>
        <w:rPr>
          <w:rFonts w:ascii="Arial" w:hAnsi="Arial"/>
          <w:b/>
        </w:rPr>
      </w:pPr>
    </w:p>
    <w:p w:rsidR="008B5366" w:rsidRDefault="008B5366">
      <w:pPr>
        <w:shd w:val="clear" w:color="auto" w:fill="FFFFFF"/>
        <w:ind w:right="-23"/>
        <w:jc w:val="center"/>
        <w:rPr>
          <w:rFonts w:ascii="Arial" w:hAnsi="Arial"/>
          <w:b/>
        </w:rPr>
      </w:pPr>
      <w:r>
        <w:rPr>
          <w:rFonts w:ascii="Arial" w:hAnsi="Arial"/>
          <w:b/>
        </w:rPr>
        <w:t>109. Статистика показателей продукции и доходов сельского х-ва. Оценка места отрасли в экономике страны в СНС.</w:t>
      </w:r>
    </w:p>
    <w:p w:rsidR="008B5366" w:rsidRDefault="008B5366">
      <w:pPr>
        <w:ind w:firstLine="851"/>
        <w:jc w:val="both"/>
      </w:pPr>
      <w:r>
        <w:rPr>
          <w:b/>
          <w:i/>
          <w:u w:val="single"/>
        </w:rPr>
        <w:t>Показатели вал прод-ии</w:t>
      </w:r>
      <w:r>
        <w:rPr>
          <w:i/>
        </w:rPr>
        <w:t xml:space="preserve">. </w:t>
      </w:r>
      <w:r>
        <w:t>ВП-это общий объём произв-ва прод, услуг в отрасли и в эк-ке в целом. Он охватывает объём годовой произв-й прод-ии, полуфабрикатов, выполненной работы и услуг, сальдо незавершённого произв-ва. Показатель ВП-результативный пок-ль. Главная проблема – повторный счет ( в сельском хоз-ве 11-13%).</w:t>
      </w:r>
    </w:p>
    <w:p w:rsidR="008B5366" w:rsidRDefault="008B5366">
      <w:pPr>
        <w:ind w:firstLine="851"/>
        <w:jc w:val="both"/>
      </w:pPr>
      <w:r>
        <w:rPr>
          <w:i/>
        </w:rPr>
        <w:t xml:space="preserve">Методы опред-я ВП: </w:t>
      </w:r>
      <w:r>
        <w:rPr>
          <w:b/>
        </w:rPr>
        <w:t>1.</w:t>
      </w:r>
      <w:r>
        <w:t xml:space="preserve"> Метод вал оборота (берётся простая сумма прод-ии взаимосвязанных отраслей)  ВП</w:t>
      </w:r>
      <w:r>
        <w:rPr>
          <w:vertAlign w:val="subscript"/>
        </w:rPr>
        <w:t>с-х</w:t>
      </w:r>
      <w:r>
        <w:t xml:space="preserve">=ВП </w:t>
      </w:r>
      <w:r>
        <w:rPr>
          <w:vertAlign w:val="subscript"/>
        </w:rPr>
        <w:t>раст</w:t>
      </w:r>
      <w:r>
        <w:t xml:space="preserve">+ВП </w:t>
      </w:r>
      <w:r>
        <w:rPr>
          <w:vertAlign w:val="subscript"/>
        </w:rPr>
        <w:t>жив-ва</w:t>
      </w:r>
      <w:r>
        <w:t xml:space="preserve">-есть повторный счёт; ВОП=вал общий продукт=∑ВП отраслей сферы материального произв-ва. </w:t>
      </w:r>
      <w:r>
        <w:rPr>
          <w:b/>
        </w:rPr>
        <w:t>2.</w:t>
      </w:r>
      <w:r>
        <w:t xml:space="preserve"> Заводской метод счёта по конечной прод-ии: КП=ВП-внутрихоз-ое потребление. Применение этого метода снимает часть повторного счёта. </w:t>
      </w:r>
      <w:r>
        <w:rPr>
          <w:b/>
        </w:rPr>
        <w:t>3.</w:t>
      </w:r>
      <w:r>
        <w:t xml:space="preserve"> Метод вал добавочной стоимости: ВДС=ВВ-ПП=вал выпуск-промежут-е потребление (потреблённое сырьё).</w:t>
      </w:r>
    </w:p>
    <w:p w:rsidR="008B5366" w:rsidRDefault="008B5366">
      <w:pPr>
        <w:ind w:firstLine="851"/>
        <w:jc w:val="both"/>
      </w:pPr>
      <w:r>
        <w:t>ВВП-осн показатель вал прод-ии; ВВП=∑ВДС отраслей (не имеет повторного счёта); ВВП-показатель рын эк-ки; ВОП-вал общественный продукт (сфера метар-ого пр-ва).</w:t>
      </w:r>
    </w:p>
    <w:p w:rsidR="008B5366" w:rsidRDefault="008B5366">
      <w:pPr>
        <w:ind w:firstLine="851"/>
        <w:jc w:val="both"/>
      </w:pPr>
      <w:r>
        <w:t>ВДС-Амортизация (по восстанов стоимости)=ЧДС</w:t>
      </w:r>
    </w:p>
    <w:p w:rsidR="008B5366" w:rsidRDefault="008B5366">
      <w:pPr>
        <w:ind w:firstLine="851"/>
        <w:jc w:val="both"/>
        <w:rPr>
          <w:lang w:val="en-US"/>
        </w:rPr>
      </w:pPr>
      <w:r>
        <w:t>ВВП-</w:t>
      </w:r>
      <w:r>
        <w:sym w:font="Symbol" w:char="F053"/>
      </w:r>
      <w:r>
        <w:t xml:space="preserve">Амортиз=ЧВП (это чистая продукция продукция, т.е </w:t>
      </w:r>
      <w:r>
        <w:rPr>
          <w:lang w:val="en-US"/>
        </w:rPr>
        <w:t>v+m</w:t>
      </w:r>
    </w:p>
    <w:p w:rsidR="008B5366" w:rsidRDefault="008B5366">
      <w:pPr>
        <w:ind w:firstLine="851"/>
        <w:jc w:val="both"/>
      </w:pPr>
      <w:r>
        <w:rPr>
          <w:lang w:val="en-US"/>
        </w:rPr>
        <w:t>+</w:t>
      </w:r>
      <w:r>
        <w:t>ТП и реализованная продукция.</w:t>
      </w:r>
    </w:p>
    <w:p w:rsidR="008B5366" w:rsidRDefault="008B5366">
      <w:pPr>
        <w:ind w:firstLine="851"/>
        <w:jc w:val="both"/>
      </w:pPr>
      <w:r>
        <w:rPr>
          <w:b/>
          <w:i/>
        </w:rPr>
        <w:t xml:space="preserve">Доходы </w:t>
      </w:r>
      <w:r>
        <w:t>– часть стоимости вал прод-ии, созданной в дан процессе произв-ва. Доходы=ВВ-ПП=ВДС-амортизация=ЧДС=</w:t>
      </w:r>
      <w:r>
        <w:rPr>
          <w:lang w:val="en-US"/>
        </w:rPr>
        <w:t>V</w:t>
      </w:r>
      <w:r>
        <w:t>+</w:t>
      </w:r>
      <w:r>
        <w:rPr>
          <w:lang w:val="en-US"/>
        </w:rPr>
        <w:t>m</w:t>
      </w:r>
      <w:r>
        <w:t xml:space="preserve">. </w:t>
      </w:r>
    </w:p>
    <w:p w:rsidR="008B5366" w:rsidRDefault="008B5366">
      <w:pPr>
        <w:ind w:firstLine="851"/>
        <w:jc w:val="both"/>
        <w:rPr>
          <w:lang w:val="en-US"/>
        </w:rPr>
      </w:pPr>
      <w:r>
        <w:t>Осн. показателем дохода явл-ся чистая добавочная стоимость вновь созданная живым трудом (чистая прод-я). Бывает: абсолют., стоимостной, интервальный; зависит от инфляции. Опред-ся по эк-ке в целом как ЧВП, по отраслям, по категориям хоз-в. На предпр-ии с оплатой наёмного труда опред-ся вал. доход – форма ЧДС</w:t>
      </w:r>
      <w:r>
        <w:rPr>
          <w:b/>
          <w:i/>
        </w:rPr>
        <w:t>. 2 способа опред-я ВД:</w:t>
      </w:r>
      <w:r>
        <w:t xml:space="preserve"> 1. ВД=ВП-матер затраты-амортизация, где ВП в факт. ценах. ВД опред-ся по фактически реали-ой предприятием, а не произведённой прод-ей. (когда прод-я оцен-ся на уровне стоимости). 2. ВД=Оплата труда с отчислениями+Прибыль=</w:t>
      </w:r>
      <w:r>
        <w:rPr>
          <w:lang w:val="en-US"/>
        </w:rPr>
        <w:t>v+m</w:t>
      </w:r>
      <w:r>
        <w:t>. Прибыль включает прибыль от реализации и прибыль от внереализационных результатов (% полученные и оплаченные, дотации и компенсации, участие в др орг-циях).</w:t>
      </w:r>
    </w:p>
    <w:p w:rsidR="008B5366" w:rsidRDefault="008B5366">
      <w:pPr>
        <w:ind w:firstLine="851"/>
        <w:jc w:val="both"/>
      </w:pPr>
      <w:r>
        <w:t>Относительный показатель доходности – рентабельность.</w:t>
      </w:r>
    </w:p>
    <w:p w:rsidR="008B5366" w:rsidRDefault="008B5366">
      <w:pPr>
        <w:jc w:val="both"/>
      </w:pPr>
    </w:p>
    <w:p w:rsidR="008B5366" w:rsidRDefault="008B5366">
      <w:pPr>
        <w:shd w:val="clear" w:color="auto" w:fill="FFFFFF"/>
        <w:ind w:right="-23"/>
        <w:jc w:val="center"/>
        <w:rPr>
          <w:rFonts w:ascii="Arial" w:hAnsi="Arial"/>
          <w:b/>
        </w:rPr>
      </w:pPr>
      <w:r>
        <w:rPr>
          <w:rFonts w:ascii="Arial" w:hAnsi="Arial"/>
          <w:b/>
        </w:rPr>
        <w:t>Вопрос 110. Система показателей воспроизводства, уровня жизни и потребления населения.</w:t>
      </w:r>
    </w:p>
    <w:p w:rsidR="008B5366" w:rsidRDefault="008B5366">
      <w:pPr>
        <w:ind w:firstLine="851"/>
        <w:jc w:val="both"/>
      </w:pPr>
      <w:r>
        <w:rPr>
          <w:b/>
          <w:i/>
        </w:rPr>
        <w:t>Единицы совокупности</w:t>
      </w:r>
      <w:r>
        <w:t xml:space="preserve">-отд чел, семья, домохоз-ва. </w:t>
      </w:r>
      <w:r>
        <w:rPr>
          <w:b/>
          <w:i/>
        </w:rPr>
        <w:t>Система показ-й:</w:t>
      </w:r>
      <w:r>
        <w:t xml:space="preserve"> численности (наличия), размещения, состава, движения, уровень жизни, потребления. </w:t>
      </w:r>
      <w:r>
        <w:rPr>
          <w:i/>
          <w:u w:val="single"/>
        </w:rPr>
        <w:t>Показатели числ-ти</w:t>
      </w:r>
      <w:r>
        <w:t xml:space="preserve"> – абс моментные уровни на дату переписи, учёта,это сред хронологич уровни. Учитывается постоянное (жив-ие не менее 1 года) и наличное население (наличное на дату переписи, на конкр момент). </w:t>
      </w:r>
      <w:r>
        <w:rPr>
          <w:i/>
        </w:rPr>
        <w:t>Показатели размещения</w:t>
      </w:r>
      <w:r>
        <w:t xml:space="preserve"> – 1) плотность населения на 1 км</w:t>
      </w:r>
      <w:r>
        <w:rPr>
          <w:vertAlign w:val="superscript"/>
        </w:rPr>
        <w:t>2</w:t>
      </w:r>
      <w:r>
        <w:t xml:space="preserve">; 2) соотнош-е городского и сельского населения;3) числ-ть и размер городов. </w:t>
      </w:r>
      <w:r>
        <w:rPr>
          <w:i/>
          <w:u w:val="single"/>
        </w:rPr>
        <w:t>Показатели состава</w:t>
      </w:r>
      <w:r>
        <w:rPr>
          <w:i/>
        </w:rPr>
        <w:t xml:space="preserve"> </w:t>
      </w:r>
      <w:r>
        <w:t xml:space="preserve">(структуры и коэф-ты координации): труд ресурсы (население в трудоспособ. возрасте, раб-щие пенсионеры, подростки более 16 лет за вычетом инвалидов и льготных пенсионеров); в составе труд. ресурсов: экон. активное население (предлагающие себя для участия в пр-ве), эк-ки неактивное население (студенты, раб в дом. хоз-ве, потерявшие надежду найти работу). Эк-ки активные: занятые и безработные. Признаки классиф-ии населения: по полу; по возрасту. </w:t>
      </w:r>
      <w:r>
        <w:rPr>
          <w:i/>
          <w:u w:val="single"/>
        </w:rPr>
        <w:t>Показатели движения</w:t>
      </w:r>
      <w:r>
        <w:t>: 1. механич-е движение (миграция)-абс-е показатели прибытия на дан тер-рию, выбытие, сальдо по отношению к числ-ти населения. 2. Естеств. движение (</w:t>
      </w:r>
      <w:r>
        <w:rPr>
          <w:b/>
          <w:i/>
        </w:rPr>
        <w:t>воспроизв-во</w:t>
      </w:r>
      <w:r>
        <w:t xml:space="preserve">)-абс. пок-ли родившихся, умерших, естеств. прироста. Это интервальные показатели (за опред. период, обычно-год). </w:t>
      </w:r>
      <w:r>
        <w:rPr>
          <w:b/>
          <w:i/>
        </w:rPr>
        <w:t>Относит-ые показ-ли воспроизводства</w:t>
      </w:r>
      <w:r>
        <w:rPr>
          <w:i/>
        </w:rPr>
        <w:t xml:space="preserve"> (демографич-е коэф-ты</w:t>
      </w:r>
      <w:r>
        <w:t xml:space="preserve">): 1. общие по отнош-ю к общей числ-ти населения (коэф-ты рождаемости, смерт-ти, ест. прироста(в примилле, т е на 1000 чел)); 2. специализ-ые коэф-ты (по отношению к опред. категории насел-я)-показ-ли рождаемости к числ-ти женщин в детородном возрасте (15-49 лет), смертность- мужчин и женщин по отдельным возрастам, показ-ли рождаемости по возрастам матерей. </w:t>
      </w:r>
    </w:p>
    <w:p w:rsidR="008B5366" w:rsidRDefault="008B5366">
      <w:pPr>
        <w:ind w:firstLine="851"/>
        <w:jc w:val="both"/>
      </w:pPr>
      <w:r>
        <w:rPr>
          <w:b/>
          <w:i/>
        </w:rPr>
        <w:t>Брутто- и нетто-коэф-ты воспроиз-ва</w:t>
      </w:r>
      <w:r>
        <w:t xml:space="preserve">- это показ-ли замещения населения. Брутто-это сред. число девочек, кот-е родила бы 1 женщ за весь репродукт-ый период при сохранении в течение жизни совр. уровней рождаемости в каждом возрасте. Нетто-то же, но с учётом повозрастной смертности рожден. девочек. Коэф-т жизненности населения-отнош-е числа родившихся к числу умерших. Средняя продолж-ть предстоящей жизни-ожидаемая продолж-ть для каждого возраста при сохранении совр повозрастной смертности. Стандартизир-ые коэф-ты рожд-ти и смертности: </w:t>
      </w:r>
      <w:r>
        <w:rPr>
          <w:lang w:val="en-US"/>
        </w:rPr>
        <w:t>d</w:t>
      </w:r>
      <w:r>
        <w:rPr>
          <w:vertAlign w:val="subscript"/>
        </w:rPr>
        <w:t>станд</w:t>
      </w:r>
      <w:r>
        <w:t>+</w:t>
      </w:r>
      <w:r>
        <w:rPr>
          <w:lang w:val="en-US"/>
        </w:rPr>
        <w:t>Ki</w:t>
      </w:r>
      <w:r>
        <w:t xml:space="preserve">, где </w:t>
      </w:r>
      <w:r>
        <w:rPr>
          <w:lang w:val="en-US"/>
        </w:rPr>
        <w:t>d</w:t>
      </w:r>
      <w:r>
        <w:rPr>
          <w:vertAlign w:val="subscript"/>
        </w:rPr>
        <w:t>станд</w:t>
      </w:r>
      <w:r>
        <w:t xml:space="preserve">-доля населения по возрастам, </w:t>
      </w:r>
      <w:r>
        <w:rPr>
          <w:lang w:val="en-US"/>
        </w:rPr>
        <w:t>Ki</w:t>
      </w:r>
      <w:r>
        <w:t xml:space="preserve">-возрастной коэф-т рожд-ти и смертности. </w:t>
      </w:r>
      <w:r>
        <w:rPr>
          <w:i/>
          <w:u w:val="single"/>
        </w:rPr>
        <w:t>Показатели уровня жизни.</w:t>
      </w:r>
      <w:r>
        <w:t xml:space="preserve"> В широком смысле слова –комплекс эк-их, соц, культурных, экологич. и др усл. жизни людей. Хар-ся всей системой показ-й соц-эк стасистики.В послед. годы рассчит-ся обобщ. показ-ль - индекс чел-ого развития (ИЧР). ОН учитывает продолж-ть жизни, ур-нь образ-я, доходы на душу насел-я (ВВП). В узком смысле слова-степень удовлетворения потребностей чел. в усл. жизни. </w:t>
      </w:r>
      <w:r>
        <w:rPr>
          <w:b/>
        </w:rPr>
        <w:t>1</w:t>
      </w:r>
      <w:r>
        <w:t xml:space="preserve">) обобщ. показ-ль- ВВП и потребление на душу населения; </w:t>
      </w:r>
      <w:r>
        <w:rPr>
          <w:b/>
        </w:rPr>
        <w:t>2)</w:t>
      </w:r>
      <w:r>
        <w:t xml:space="preserve"> прирост доходов, сбережений, имущества и услуг на душу населения; </w:t>
      </w:r>
      <w:r>
        <w:rPr>
          <w:b/>
        </w:rPr>
        <w:t>3)</w:t>
      </w:r>
      <w:r>
        <w:t xml:space="preserve"> степень роста стоимости жизни (ур-нь инфляции). Частные показ-ли: величина доходов (ден, натур, в стоимост форме). Для оценки уровня доходов их сопоставляют с величиной прожит. минимума-стоимость мин набора продуктов питания в текущ ценах региона+мин затраты на непродов-ые товары и услуги на уровне факт. расходов 10% низкодоходного населения. Опред-ся покупательная способность доходов и з/платы.</w:t>
      </w:r>
    </w:p>
    <w:p w:rsidR="008B5366" w:rsidRDefault="008B5366">
      <w:pPr>
        <w:shd w:val="clear" w:color="auto" w:fill="FFFFFF"/>
        <w:ind w:right="-23"/>
        <w:jc w:val="center"/>
        <w:rPr>
          <w:rFonts w:ascii="Arial" w:hAnsi="Arial"/>
          <w:b/>
        </w:rPr>
      </w:pPr>
    </w:p>
    <w:p w:rsidR="008B5366" w:rsidRDefault="008B5366">
      <w:pPr>
        <w:shd w:val="clear" w:color="auto" w:fill="FFFFFF"/>
        <w:ind w:right="-23"/>
        <w:jc w:val="center"/>
        <w:rPr>
          <w:rFonts w:ascii="Arial" w:hAnsi="Arial"/>
          <w:b/>
        </w:rPr>
      </w:pPr>
      <w:r>
        <w:rPr>
          <w:rFonts w:ascii="Arial" w:hAnsi="Arial"/>
          <w:b/>
        </w:rPr>
        <w:t xml:space="preserve"> 111. Система показателей ресурсов с-х производства.</w:t>
      </w:r>
    </w:p>
    <w:p w:rsidR="008B5366" w:rsidRDefault="008B5366">
      <w:pPr>
        <w:ind w:firstLine="851"/>
        <w:jc w:val="both"/>
      </w:pPr>
      <w:r>
        <w:rPr>
          <w:b/>
          <w:i/>
        </w:rPr>
        <w:t>Ресурсы</w:t>
      </w:r>
      <w:r>
        <w:t xml:space="preserve">- мат объекты, участвующие в процессе произв-ва. Ресурсы с-х пр-ва: земля, раб сила, осн средства, оборотные средства, внешние условия (метеоусловия). </w:t>
      </w:r>
      <w:r>
        <w:rPr>
          <w:b/>
          <w:i/>
          <w:u w:val="single"/>
        </w:rPr>
        <w:t>Показатели</w:t>
      </w:r>
      <w:r>
        <w:t xml:space="preserve">: наличия, состава, движения (динамики), соотношения ресурсов м/у собой (пропорции), использования. </w:t>
      </w:r>
      <w:r>
        <w:rPr>
          <w:b/>
          <w:i/>
          <w:u w:val="single"/>
        </w:rPr>
        <w:t>Показатели наличия ресурсов</w:t>
      </w:r>
      <w:r>
        <w:t xml:space="preserve">. Наличие узуч-ся по отд видам, группам и подгруппам ресурсов, маркам, различ физ, свойствам. Разделения по учитываемым группам ресурсов ведётся в соотв-ии  с принятыми классификациями, а также с учётом задач анализа. </w:t>
      </w:r>
      <w:r>
        <w:rPr>
          <w:i/>
        </w:rPr>
        <w:t>Усл-натур-ые</w:t>
      </w:r>
      <w:r>
        <w:t xml:space="preserve"> показатели наличия ресурсов – объём ресурсов, однород в некотором отношении в пересчёте на эталонный вид. </w:t>
      </w:r>
      <w:r>
        <w:rPr>
          <w:i/>
        </w:rPr>
        <w:t xml:space="preserve">Стоимостные показатели наличия. </w:t>
      </w:r>
      <w:r>
        <w:t xml:space="preserve">Земля: 1. Нормативная стоимость 2. Кадастровая стоимость 3. Рыночная стоимость. Раб сила: 1.Условная оценка по стоимости воспроизводства раб силы 2. По фондовому эквиваленту (ст-ть фондов, вытесняющих 1 раб-ка). Осн фонды, виды оценок: первоначальная (момент создания, приобретения), восстановительная (ст-ть воспроизводства в совр период), полная, за вычетом износа, рын стоимость (с учётом спроса, предл-я, местоположения). </w:t>
      </w:r>
      <w:r>
        <w:rPr>
          <w:b/>
          <w:i/>
          <w:u w:val="single"/>
        </w:rPr>
        <w:t>Показатели состава ресурсов</w:t>
      </w:r>
      <w:r>
        <w:t xml:space="preserve">: их получают на основе абс показателей наличия в виде показателей  структуры (в долях, %, промилле к итогу) или в виде коэф-ов координации. Показатели рассчит-ся по сущ-им классификациям с учётом задач анализа: общие классификации: 1. Территор-ная. 2. Соц-эк-ая ( по собств-ти, по ОПФ, пользователям). 3. Отраслевая. </w:t>
      </w:r>
      <w:r>
        <w:rPr>
          <w:i/>
        </w:rPr>
        <w:t>Спец-ые классификации</w:t>
      </w:r>
      <w:r>
        <w:t xml:space="preserve">. Земля: 1. Категории земель по назначению (с/х назначения, земли пром-ти и др отраслей, насел-х пунктов, особо охраняемые земли). 2. По видам угодий (с-х и нес-х) 3. Состояние угодий (закислённость, заболоченность, каменистость). Раб сила: 1. Категории раб-ов (раб-ие – пост, временные, сезонные; рук-ли и спец-ты) 2. Профессии, должности 3. Квалификация, возраст, стаж. Осн фонды: 1. По видам (здания, сооружения; машины и оборуд-е; силовые и рабочие; трансп ср-ва, инвентарь; скот раб-й и продуктив-й; мн насаждения; капит вложения в землю). 2. По видам и маркам отд средств 3. Жив-ные: по видам, взятым в услловном поголовье; по пол и возраст группам (зоотех-ая, технико-эк-ая); по породности. </w:t>
      </w:r>
      <w:r>
        <w:rPr>
          <w:b/>
          <w:i/>
          <w:u w:val="single"/>
        </w:rPr>
        <w:t>Показатели качества</w:t>
      </w:r>
      <w:r>
        <w:rPr>
          <w:i/>
          <w:u w:val="single"/>
        </w:rPr>
        <w:t>:</w:t>
      </w:r>
      <w:r>
        <w:t xml:space="preserve"> получают: 1. путём дифференциации ресурсов по признакам качества и построению рядов распределения (ряды строятся по видам и группам ресурсов) 2. расчёт спец-х показателей качества на единицу ресурсов (это средние показатели). Земля: бальные оценки: валовый по урожайности, валовый по доходности (% пашни в угодьях- косвенный показ-ль качества). Раб сила: сред разряды, стаж, классы, возраст, уровень образ-я. Осн фонды: произв-ть и мощность машин, кач-во помещений, породность, кровность жив-х, их вес. Оборот ср-ва: сод-ние пит вещ-в (каротин, протеин, кальций). </w:t>
      </w:r>
      <w:r>
        <w:rPr>
          <w:b/>
          <w:i/>
          <w:u w:val="single"/>
        </w:rPr>
        <w:t>Показатели движения</w:t>
      </w:r>
      <w:r>
        <w:t xml:space="preserve">: 1. Показатели динамики (абс приросты, темпы роста и прироста) 2. Балансы ресурсов (сост-ся по всем видам ресурсов и содержат систему показ-лей: наличие ресурсов на нач периода, поступление с разделением по источникам, выбытие с разделением по каналам и направлениям, наличие на конец периода). </w:t>
      </w:r>
      <w:r>
        <w:rPr>
          <w:b/>
          <w:i/>
          <w:u w:val="single"/>
        </w:rPr>
        <w:t>Показатели воспроиз-ва</w:t>
      </w:r>
      <w:r>
        <w:rPr>
          <w:i/>
          <w:u w:val="single"/>
        </w:rPr>
        <w:t xml:space="preserve">. </w:t>
      </w:r>
      <w:r>
        <w:t>Воспроизводство – это получение нов ресурсов и замена выбывающих. Хар-ся: 1. показ-ми балансов ресурсов 2. спец-ми коэф-ми: коэф-т выбытия=выбыло за период/наличие на начало периода; коэф-т возобновления=поступило нов/наличие на конец периода.</w:t>
      </w:r>
    </w:p>
    <w:p w:rsidR="008B5366" w:rsidRDefault="008B5366">
      <w:pPr>
        <w:ind w:firstLine="851"/>
        <w:jc w:val="both"/>
      </w:pPr>
      <w:r>
        <w:t xml:space="preserve">Все приведённые в таб показатели –отн-ные </w:t>
      </w:r>
      <w:r>
        <w:rPr>
          <w:b/>
          <w:i/>
        </w:rPr>
        <w:t>показатели координации</w:t>
      </w:r>
      <w:r>
        <w:t xml:space="preserve"> (интенсивности). Большинство имеет составной хар-р и м/б разложены на более простые и частные. Напр.: Оф/Зе=Оф/Рс*Рс/Зе.</w:t>
      </w:r>
    </w:p>
    <w:p w:rsidR="008B5366" w:rsidRDefault="008B5366">
      <w:pPr>
        <w:ind w:firstLine="851"/>
        <w:jc w:val="both"/>
      </w:pPr>
      <w:r>
        <w:rPr>
          <w:b/>
          <w:i/>
          <w:u w:val="single"/>
        </w:rPr>
        <w:t>Показатели использования ресурсов</w:t>
      </w:r>
      <w:r>
        <w:rPr>
          <w:i/>
          <w:u w:val="single"/>
        </w:rPr>
        <w:t xml:space="preserve">- </w:t>
      </w:r>
      <w:r>
        <w:t xml:space="preserve">предназначены для ведения произв-ва. Включают три группы: 1. </w:t>
      </w:r>
      <w:r>
        <w:rPr>
          <w:u w:val="single"/>
        </w:rPr>
        <w:t xml:space="preserve">Пок-ли степени участия ресурсов в пр-ве </w:t>
      </w:r>
      <w:r>
        <w:t>–это относит-ые показатели: числитель-объём использованных ресурсов, знаменатель- объём всех ресурсов 2.</w:t>
      </w:r>
      <w:r>
        <w:rPr>
          <w:i/>
          <w:u w:val="single"/>
        </w:rPr>
        <w:t xml:space="preserve"> </w:t>
      </w:r>
      <w:r>
        <w:rPr>
          <w:u w:val="single"/>
        </w:rPr>
        <w:t>Время использования ресурсов-</w:t>
      </w:r>
      <w:r>
        <w:t xml:space="preserve">это абсолютные интервальные показатели, опред-ся числом дней, смен часов работы, общего и чистого времени). 3. </w:t>
      </w:r>
      <w:r>
        <w:rPr>
          <w:u w:val="single"/>
        </w:rPr>
        <w:t xml:space="preserve">Объёмы выполненных работ </w:t>
      </w:r>
      <w:r>
        <w:t xml:space="preserve">– вначале получ-ют абс интервальные показ-ли, затем относит-ые в расчёте на единицу ресурсов. </w:t>
      </w:r>
    </w:p>
    <w:p w:rsidR="008B5366" w:rsidRDefault="008B5366">
      <w:pPr>
        <w:ind w:firstLine="851"/>
        <w:jc w:val="both"/>
      </w:pPr>
    </w:p>
    <w:p w:rsidR="008B5366" w:rsidRDefault="008B5366">
      <w:pPr>
        <w:shd w:val="clear" w:color="auto" w:fill="FFFFFF"/>
        <w:ind w:right="-23"/>
        <w:jc w:val="center"/>
        <w:rPr>
          <w:rFonts w:ascii="Arial" w:hAnsi="Arial"/>
          <w:b/>
        </w:rPr>
      </w:pPr>
      <w:r>
        <w:rPr>
          <w:rFonts w:ascii="Arial" w:hAnsi="Arial"/>
          <w:b/>
        </w:rPr>
        <w:t xml:space="preserve"> 112. Статистика реализации и цен продукции с-х, цен потребления ресурсов. Индексы потребительских цен на продукты питания.</w:t>
      </w:r>
    </w:p>
    <w:p w:rsidR="008B5366" w:rsidRDefault="008B5366">
      <w:pPr>
        <w:ind w:firstLine="851"/>
        <w:jc w:val="both"/>
      </w:pPr>
      <w:r>
        <w:rPr>
          <w:i/>
        </w:rPr>
        <w:t>Задача стат-ки цен</w:t>
      </w:r>
      <w:r>
        <w:t>- изучение уровня и динамики цен. Организация изучения цен проводится органами стат-ки и ведомствами (тамож комитет, органы землеустр-ва, центры конъюнктуры). Гос стат-ка изучает все цены производителей, цены приобретения мат ресурсов отраслями ( в т ч с-х), цены реализации прод-ии в целом и по видам, цены экспорта (импорта), цены услуг(тарифы: ЖКХ, трансп и др), потребит цены.</w:t>
      </w:r>
    </w:p>
    <w:p w:rsidR="008B5366" w:rsidRDefault="008B5366">
      <w:pPr>
        <w:ind w:firstLine="851"/>
        <w:jc w:val="both"/>
      </w:pPr>
      <w:r>
        <w:rPr>
          <w:i/>
          <w:u w:val="single"/>
        </w:rPr>
        <w:t>Методы изучения цен:</w:t>
      </w:r>
      <w:r>
        <w:t>1. Гос-ое стат-ое наблюдение сплошное ( в виде представленной отчётности). 2. Выборочное обследование</w:t>
      </w:r>
    </w:p>
    <w:p w:rsidR="008B5366" w:rsidRDefault="008B5366">
      <w:pPr>
        <w:ind w:firstLine="851"/>
        <w:jc w:val="both"/>
      </w:pPr>
      <w:r>
        <w:t xml:space="preserve">Динамика цен по группам разнород прод-в изуч-ся с помощью агрегатных индексов цен:  </w:t>
      </w:r>
    </w:p>
    <w:p w:rsidR="008B5366" w:rsidRDefault="008B5366">
      <w:pPr>
        <w:ind w:firstLine="851"/>
        <w:jc w:val="both"/>
      </w:pPr>
      <w:r>
        <w:rPr>
          <w:lang w:val="en-US"/>
        </w:rPr>
        <w:t>I</w:t>
      </w:r>
      <w:r>
        <w:rPr>
          <w:vertAlign w:val="subscript"/>
          <w:lang w:val="en-US"/>
        </w:rPr>
        <w:t>p</w:t>
      </w:r>
      <w:r>
        <w:t>=(∑</w:t>
      </w:r>
      <w:r>
        <w:rPr>
          <w:lang w:val="en-US"/>
        </w:rPr>
        <w:t>q</w:t>
      </w:r>
      <w:r>
        <w:rPr>
          <w:vertAlign w:val="subscript"/>
        </w:rPr>
        <w:t>1</w:t>
      </w:r>
      <w:r>
        <w:t>*</w:t>
      </w:r>
      <w:r>
        <w:rPr>
          <w:lang w:val="en-US"/>
        </w:rPr>
        <w:t>p</w:t>
      </w:r>
      <w:r>
        <w:rPr>
          <w:vertAlign w:val="subscript"/>
        </w:rPr>
        <w:t>1</w:t>
      </w:r>
      <w:r>
        <w:t>)/(∑</w:t>
      </w:r>
      <w:r>
        <w:rPr>
          <w:lang w:val="en-US"/>
        </w:rPr>
        <w:t>q</w:t>
      </w:r>
      <w:r>
        <w:rPr>
          <w:vertAlign w:val="subscript"/>
        </w:rPr>
        <w:t>1</w:t>
      </w:r>
      <w:r>
        <w:t>*</w:t>
      </w:r>
      <w:r>
        <w:rPr>
          <w:lang w:val="en-US"/>
        </w:rPr>
        <w:t>p</w:t>
      </w:r>
      <w:r>
        <w:rPr>
          <w:vertAlign w:val="subscript"/>
        </w:rPr>
        <w:t>0</w:t>
      </w:r>
      <w:r>
        <w:t>)= (∑</w:t>
      </w:r>
      <w:r>
        <w:rPr>
          <w:lang w:val="en-US"/>
        </w:rPr>
        <w:t>q</w:t>
      </w:r>
      <w:r>
        <w:rPr>
          <w:vertAlign w:val="subscript"/>
        </w:rPr>
        <w:t>1</w:t>
      </w:r>
      <w:r>
        <w:t>*</w:t>
      </w:r>
      <w:r>
        <w:rPr>
          <w:lang w:val="en-US"/>
        </w:rPr>
        <w:t>p</w:t>
      </w:r>
      <w:r>
        <w:rPr>
          <w:vertAlign w:val="subscript"/>
        </w:rPr>
        <w:t>1</w:t>
      </w:r>
      <w:r>
        <w:t>)/((∑</w:t>
      </w:r>
      <w:r>
        <w:rPr>
          <w:lang w:val="en-US"/>
        </w:rPr>
        <w:t>q</w:t>
      </w:r>
      <w:r>
        <w:rPr>
          <w:vertAlign w:val="subscript"/>
        </w:rPr>
        <w:t>1</w:t>
      </w:r>
      <w:r>
        <w:t>*</w:t>
      </w:r>
      <w:r>
        <w:rPr>
          <w:lang w:val="en-US"/>
        </w:rPr>
        <w:t>p</w:t>
      </w:r>
      <w:r>
        <w:rPr>
          <w:vertAlign w:val="subscript"/>
        </w:rPr>
        <w:t>1</w:t>
      </w:r>
      <w:r>
        <w:t>)/</w:t>
      </w:r>
      <w:r>
        <w:rPr>
          <w:lang w:val="en-US"/>
        </w:rPr>
        <w:t>i</w:t>
      </w:r>
      <w:r>
        <w:t xml:space="preserve">), где  </w:t>
      </w:r>
      <w:r>
        <w:rPr>
          <w:lang w:val="en-US"/>
        </w:rPr>
        <w:t>i</w:t>
      </w:r>
      <w:r>
        <w:t>=</w:t>
      </w:r>
      <w:r>
        <w:rPr>
          <w:lang w:val="en-US"/>
        </w:rPr>
        <w:t>p</w:t>
      </w:r>
      <w:r>
        <w:rPr>
          <w:vertAlign w:val="subscript"/>
        </w:rPr>
        <w:t>1</w:t>
      </w:r>
      <w:r>
        <w:t>/</w:t>
      </w:r>
      <w:r>
        <w:rPr>
          <w:lang w:val="en-US"/>
        </w:rPr>
        <w:t>p</w:t>
      </w:r>
      <w:r>
        <w:rPr>
          <w:vertAlign w:val="subscript"/>
        </w:rPr>
        <w:t>0</w:t>
      </w:r>
      <w:r>
        <w:t>. -Индекс Пааше.</w:t>
      </w:r>
    </w:p>
    <w:p w:rsidR="008B5366" w:rsidRDefault="008B5366">
      <w:pPr>
        <w:ind w:firstLine="851"/>
        <w:jc w:val="both"/>
      </w:pPr>
      <w:r>
        <w:rPr>
          <w:lang w:val="en-US"/>
        </w:rPr>
        <w:t>I</w:t>
      </w:r>
      <w:r>
        <w:rPr>
          <w:vertAlign w:val="subscript"/>
          <w:lang w:val="en-US"/>
        </w:rPr>
        <w:t>p</w:t>
      </w:r>
      <w:r>
        <w:rPr>
          <w:lang w:val="en-US"/>
        </w:rPr>
        <w:t>=(∑q</w:t>
      </w:r>
      <w:r>
        <w:rPr>
          <w:vertAlign w:val="subscript"/>
          <w:lang w:val="en-US"/>
        </w:rPr>
        <w:t>0</w:t>
      </w:r>
      <w:r>
        <w:rPr>
          <w:lang w:val="en-US"/>
        </w:rPr>
        <w:t>*p</w:t>
      </w:r>
      <w:r>
        <w:rPr>
          <w:vertAlign w:val="subscript"/>
          <w:lang w:val="en-US"/>
        </w:rPr>
        <w:t>1</w:t>
      </w:r>
      <w:r>
        <w:rPr>
          <w:lang w:val="en-US"/>
        </w:rPr>
        <w:t>)/(∑q</w:t>
      </w:r>
      <w:r>
        <w:rPr>
          <w:vertAlign w:val="subscript"/>
          <w:lang w:val="en-US"/>
        </w:rPr>
        <w:t>0</w:t>
      </w:r>
      <w:r>
        <w:rPr>
          <w:lang w:val="en-US"/>
        </w:rPr>
        <w:t>*p</w:t>
      </w:r>
      <w:r>
        <w:rPr>
          <w:vertAlign w:val="subscript"/>
          <w:lang w:val="en-US"/>
        </w:rPr>
        <w:t>0</w:t>
      </w:r>
      <w:r>
        <w:rPr>
          <w:lang w:val="en-US"/>
        </w:rPr>
        <w:t>)= (∑q</w:t>
      </w:r>
      <w:r>
        <w:rPr>
          <w:vertAlign w:val="subscript"/>
          <w:lang w:val="en-US"/>
        </w:rPr>
        <w:t>0</w:t>
      </w:r>
      <w:r>
        <w:rPr>
          <w:lang w:val="en-US"/>
        </w:rPr>
        <w:t>*p</w:t>
      </w:r>
      <w:r>
        <w:rPr>
          <w:vertAlign w:val="subscript"/>
          <w:lang w:val="en-US"/>
        </w:rPr>
        <w:t>0</w:t>
      </w:r>
      <w:r>
        <w:rPr>
          <w:lang w:val="en-US"/>
        </w:rPr>
        <w:t>*i)/(∑q</w:t>
      </w:r>
      <w:r>
        <w:rPr>
          <w:vertAlign w:val="subscript"/>
          <w:lang w:val="en-US"/>
        </w:rPr>
        <w:t>0</w:t>
      </w:r>
      <w:r>
        <w:rPr>
          <w:lang w:val="en-US"/>
        </w:rPr>
        <w:t>*p</w:t>
      </w:r>
      <w:r>
        <w:rPr>
          <w:vertAlign w:val="subscript"/>
          <w:lang w:val="en-US"/>
        </w:rPr>
        <w:t>0</w:t>
      </w:r>
      <w:r>
        <w:rPr>
          <w:lang w:val="en-US"/>
        </w:rPr>
        <w:t xml:space="preserve">).- </w:t>
      </w:r>
      <w:r>
        <w:t>Индекс Ласпейреса, арифметически взвешенный индекс.</w:t>
      </w:r>
    </w:p>
    <w:p w:rsidR="008B5366" w:rsidRDefault="008B5366">
      <w:pPr>
        <w:ind w:firstLine="851"/>
        <w:jc w:val="both"/>
      </w:pPr>
      <w:r>
        <w:t>Индексы цен на реализ. прод. с-х, а также цен приобретения матер. ресурсов опред-ся по индексу Пааше. Цены приобретения мат-х ресурсов опред-ся выборочно по 10% круп. и сред предпри-й. Рассчит-ся: общий индекс по всем ресурсам; по ресурсам и услугам текущ потребления, вход-е в себестоимость; по ресурсам, формирующим осн произв-е фонды.</w:t>
      </w:r>
    </w:p>
    <w:p w:rsidR="008B5366" w:rsidRDefault="008B5366">
      <w:pPr>
        <w:jc w:val="both"/>
      </w:pPr>
      <w:r>
        <w:rPr>
          <w:i/>
          <w:u w:val="single"/>
        </w:rPr>
        <w:t>Расчёт индексов потребит-х цен на товары и услуги, приобретаемые населением на непроизв-ые цели.</w:t>
      </w:r>
      <w:r>
        <w:t xml:space="preserve">1. Изуч-ся уровень цен выборочно по товарам-представителям:≈100 прод-х товаров, 200 непрод-х товаров, чуть &lt;100 услуг. 2. наблюдение ведётся в центрах всех субъектов РФ, в районных центрах и городах внутри субъектов. Внутри каждого города выборочно регистр-ся цены во всех пунктах реализ-ии прод-ии. По городам и субъектам РФ опред-ся сред цены по отд товарам как арифмет-ие взвешенные численностью населения. 3. Опред-ся индив-е индексы цен по отд товарам, по группам товаров и по всем товарам опред-ся агрегатный индекс потребит-х цен. </w:t>
      </w:r>
      <w:r>
        <w:rPr>
          <w:lang w:val="en-US"/>
        </w:rPr>
        <w:t>I</w:t>
      </w:r>
      <w:r>
        <w:rPr>
          <w:vertAlign w:val="subscript"/>
        </w:rPr>
        <w:t>п</w:t>
      </w:r>
      <w:r>
        <w:t>.</w:t>
      </w:r>
      <w:r>
        <w:rPr>
          <w:vertAlign w:val="subscript"/>
        </w:rPr>
        <w:t>ц</w:t>
      </w:r>
      <w:r>
        <w:t>.= (∑</w:t>
      </w:r>
      <w:r>
        <w:rPr>
          <w:lang w:val="en-US"/>
        </w:rPr>
        <w:t>q</w:t>
      </w:r>
      <w:r>
        <w:rPr>
          <w:vertAlign w:val="subscript"/>
        </w:rPr>
        <w:t>0</w:t>
      </w:r>
      <w:r>
        <w:t>*</w:t>
      </w:r>
      <w:r>
        <w:rPr>
          <w:lang w:val="en-US"/>
        </w:rPr>
        <w:t>p</w:t>
      </w:r>
      <w:r>
        <w:rPr>
          <w:vertAlign w:val="subscript"/>
        </w:rPr>
        <w:t>0</w:t>
      </w:r>
      <w:r>
        <w:t>*</w:t>
      </w:r>
      <w:r>
        <w:rPr>
          <w:lang w:val="en-US"/>
        </w:rPr>
        <w:t>i</w:t>
      </w:r>
      <w:r>
        <w:t>)/(∑</w:t>
      </w:r>
      <w:r>
        <w:rPr>
          <w:lang w:val="en-US"/>
        </w:rPr>
        <w:t>q</w:t>
      </w:r>
      <w:r>
        <w:rPr>
          <w:vertAlign w:val="subscript"/>
        </w:rPr>
        <w:t>0</w:t>
      </w:r>
      <w:r>
        <w:t>*</w:t>
      </w:r>
      <w:r>
        <w:rPr>
          <w:lang w:val="en-US"/>
        </w:rPr>
        <w:t>p</w:t>
      </w:r>
      <w:r>
        <w:rPr>
          <w:vertAlign w:val="subscript"/>
        </w:rPr>
        <w:t>0</w:t>
      </w:r>
      <w:r>
        <w:t xml:space="preserve">)—индекс Ласпейреса. В качестве весов </w:t>
      </w:r>
      <w:r>
        <w:rPr>
          <w:lang w:val="en-US"/>
        </w:rPr>
        <w:t>q</w:t>
      </w:r>
      <w:r>
        <w:rPr>
          <w:vertAlign w:val="subscript"/>
        </w:rPr>
        <w:t>0</w:t>
      </w:r>
      <w:r>
        <w:t>*</w:t>
      </w:r>
      <w:r>
        <w:rPr>
          <w:lang w:val="en-US"/>
        </w:rPr>
        <w:t>p</w:t>
      </w:r>
      <w:r>
        <w:rPr>
          <w:vertAlign w:val="subscript"/>
        </w:rPr>
        <w:t>0</w:t>
      </w:r>
      <w:r>
        <w:t xml:space="preserve"> исп-ся сумма затрат населения на приобретение отд товаров или их групп за предыдущ год. </w:t>
      </w:r>
    </w:p>
    <w:p w:rsidR="008B5366" w:rsidRDefault="008B5366">
      <w:pPr>
        <w:ind w:firstLine="567"/>
        <w:jc w:val="both"/>
        <w:rPr>
          <w:b/>
          <w:sz w:val="16"/>
        </w:rPr>
      </w:pPr>
      <w:r>
        <w:t>ИПЦ= Σ</w:t>
      </w:r>
      <w:r>
        <w:rPr>
          <w:lang w:val="en-US"/>
        </w:rPr>
        <w:t>q</w:t>
      </w:r>
      <w:r>
        <w:rPr>
          <w:vertAlign w:val="subscript"/>
        </w:rPr>
        <w:t>0</w:t>
      </w:r>
      <w:r>
        <w:rPr>
          <w:lang w:val="en-US"/>
        </w:rPr>
        <w:t>p</w:t>
      </w:r>
      <w:r>
        <w:rPr>
          <w:vertAlign w:val="subscript"/>
        </w:rPr>
        <w:t>0</w:t>
      </w:r>
      <w:r>
        <w:rPr>
          <w:lang w:val="en-US"/>
        </w:rPr>
        <w:t>I</w:t>
      </w:r>
      <w:r>
        <w:rPr>
          <w:vertAlign w:val="subscript"/>
          <w:lang w:val="en-US"/>
        </w:rPr>
        <w:t>p</w:t>
      </w:r>
      <w:r>
        <w:t>ср/Σ</w:t>
      </w:r>
      <w:r>
        <w:rPr>
          <w:lang w:val="en-US"/>
        </w:rPr>
        <w:t>q</w:t>
      </w:r>
      <w:r>
        <w:rPr>
          <w:vertAlign w:val="subscript"/>
        </w:rPr>
        <w:t>0</w:t>
      </w:r>
      <w:r>
        <w:rPr>
          <w:lang w:val="en-US"/>
        </w:rPr>
        <w:t>p</w:t>
      </w:r>
      <w:r>
        <w:rPr>
          <w:vertAlign w:val="subscript"/>
        </w:rPr>
        <w:t xml:space="preserve">0 </w:t>
      </w:r>
      <w:r>
        <w:t>Опред-ся 3 индекса потреб-х цен: по продуктам питания; непродов-м товарам; услугам, а также общий индекс.</w:t>
      </w:r>
    </w:p>
    <w:p w:rsidR="008B5366" w:rsidRDefault="008B5366">
      <w:pPr>
        <w:jc w:val="both"/>
        <w:rPr>
          <w:b/>
          <w:sz w:val="16"/>
        </w:rPr>
      </w:pPr>
    </w:p>
    <w:p w:rsidR="008B5366" w:rsidRDefault="008B5366">
      <w:pPr>
        <w:jc w:val="both"/>
        <w:rPr>
          <w:b/>
          <w:sz w:val="16"/>
        </w:rPr>
      </w:pPr>
    </w:p>
    <w:p w:rsidR="008B5366" w:rsidRDefault="008B5366">
      <w:pPr>
        <w:pStyle w:val="210"/>
        <w:tabs>
          <w:tab w:val="left" w:pos="4500"/>
        </w:tabs>
        <w:jc w:val="both"/>
        <w:rPr>
          <w:b/>
        </w:rPr>
      </w:pPr>
    </w:p>
    <w:p w:rsidR="008B5366" w:rsidRDefault="008B5366">
      <w:pPr>
        <w:pStyle w:val="210"/>
        <w:tabs>
          <w:tab w:val="left" w:pos="4500"/>
        </w:tabs>
        <w:jc w:val="both"/>
        <w:rPr>
          <w:b/>
          <w:sz w:val="28"/>
        </w:rPr>
      </w:pPr>
    </w:p>
    <w:p w:rsidR="008B5366" w:rsidRDefault="008B5366">
      <w:pPr>
        <w:pStyle w:val="2"/>
        <w:ind w:left="567"/>
        <w:jc w:val="center"/>
        <w:rPr>
          <w:b w:val="0"/>
          <w:i w:val="0"/>
          <w:u w:val="single"/>
        </w:rPr>
      </w:pPr>
      <w:r>
        <w:rPr>
          <w:rFonts w:ascii="Book Antiqua" w:hAnsi="Book Antiqua"/>
          <w:color w:val="800000"/>
          <w:sz w:val="32"/>
          <w:u w:val="single"/>
        </w:rPr>
        <w:t>ЭКОНОМИЧЕСКАЯ КИБЕРНЕТИКА</w:t>
      </w:r>
    </w:p>
    <w:p w:rsidR="008B5366" w:rsidRDefault="008B5366">
      <w:pPr>
        <w:jc w:val="both"/>
      </w:pPr>
    </w:p>
    <w:p w:rsidR="008B5366" w:rsidRDefault="008B5366">
      <w:pPr>
        <w:shd w:val="clear" w:color="auto" w:fill="FFFFFF"/>
        <w:ind w:right="-23"/>
        <w:jc w:val="center"/>
        <w:rPr>
          <w:rFonts w:ascii="Arial" w:hAnsi="Arial"/>
          <w:b/>
        </w:rPr>
      </w:pPr>
      <w:r>
        <w:rPr>
          <w:rFonts w:ascii="Arial" w:hAnsi="Arial"/>
          <w:b/>
        </w:rPr>
        <w:t>113. Понятия об информатике, информации данных. Структурный и содержательный аспект данных.</w:t>
      </w:r>
    </w:p>
    <w:p w:rsidR="008B5366" w:rsidRDefault="008B5366">
      <w:pPr>
        <w:jc w:val="both"/>
      </w:pPr>
      <w:r>
        <w:rPr>
          <w:i/>
        </w:rPr>
        <w:t xml:space="preserve">Информатика (как наука) </w:t>
      </w:r>
      <w:r>
        <w:t>– фундаментальная естественная наука, изучающая структуру и свойства информации, а так же вопросы, связанные с процессами сбора, хранения, поиска, передачи и переработки, преобразования и использования информации в различных сферах человеческой деятельности.</w:t>
      </w:r>
    </w:p>
    <w:p w:rsidR="008B5366" w:rsidRDefault="008B5366">
      <w:pPr>
        <w:jc w:val="both"/>
      </w:pPr>
      <w:r>
        <w:t xml:space="preserve"> </w:t>
      </w:r>
      <w:r>
        <w:rPr>
          <w:i/>
        </w:rPr>
        <w:t>Информатика (как естественная наука)</w:t>
      </w:r>
      <w:r>
        <w:t xml:space="preserve"> – т.к. законы обработки информации в общественных, биологических и инженерных системах едины.</w:t>
      </w:r>
    </w:p>
    <w:p w:rsidR="008B5366" w:rsidRDefault="008B5366">
      <w:pPr>
        <w:jc w:val="both"/>
      </w:pPr>
      <w:r>
        <w:t xml:space="preserve"> </w:t>
      </w:r>
      <w:r>
        <w:rPr>
          <w:i/>
        </w:rPr>
        <w:t>Информатика (как фундаментальная наука)</w:t>
      </w:r>
      <w:r>
        <w:t xml:space="preserve"> – т.к. понятие информатики и процессы ее переработки носят общественный характер. </w:t>
      </w:r>
    </w:p>
    <w:p w:rsidR="008B5366" w:rsidRDefault="008B5366">
      <w:pPr>
        <w:jc w:val="both"/>
      </w:pPr>
      <w:r>
        <w:t xml:space="preserve"> Экономическая информатика – наука, изучающая методы автоматизированной обработки экономической информации с помощью средств вычислительной и организационной техники. </w:t>
      </w:r>
    </w:p>
    <w:p w:rsidR="008B5366" w:rsidRDefault="008B5366">
      <w:pPr>
        <w:jc w:val="both"/>
        <w:rPr>
          <w:u w:val="single"/>
        </w:rPr>
      </w:pPr>
      <w:r>
        <w:t xml:space="preserve">  </w:t>
      </w:r>
      <w:r>
        <w:rPr>
          <w:u w:val="single"/>
        </w:rPr>
        <w:t xml:space="preserve">Предмет экономическая информатика: </w:t>
      </w:r>
    </w:p>
    <w:p w:rsidR="008B5366" w:rsidRDefault="008B5366" w:rsidP="008B5366">
      <w:pPr>
        <w:numPr>
          <w:ilvl w:val="0"/>
          <w:numId w:val="18"/>
        </w:numPr>
        <w:jc w:val="both"/>
      </w:pPr>
      <w:r>
        <w:t>технология и этапы разработки</w:t>
      </w:r>
    </w:p>
    <w:p w:rsidR="008B5366" w:rsidRDefault="008B5366" w:rsidP="008B5366">
      <w:pPr>
        <w:numPr>
          <w:ilvl w:val="0"/>
          <w:numId w:val="18"/>
        </w:numPr>
        <w:jc w:val="both"/>
      </w:pPr>
      <w:r>
        <w:t>обоснование целесообразности автоматизации</w:t>
      </w:r>
    </w:p>
    <w:p w:rsidR="008B5366" w:rsidRDefault="008B5366" w:rsidP="008B5366">
      <w:pPr>
        <w:numPr>
          <w:ilvl w:val="0"/>
          <w:numId w:val="18"/>
        </w:numPr>
        <w:jc w:val="both"/>
      </w:pPr>
      <w:r>
        <w:t>функциональный анализ предметной области</w:t>
      </w:r>
    </w:p>
    <w:p w:rsidR="008B5366" w:rsidRDefault="008B5366" w:rsidP="008B5366">
      <w:pPr>
        <w:numPr>
          <w:ilvl w:val="0"/>
          <w:numId w:val="18"/>
        </w:numPr>
        <w:jc w:val="both"/>
      </w:pPr>
      <w:r>
        <w:t xml:space="preserve">алгоритмическое представление задачи </w:t>
      </w:r>
    </w:p>
    <w:p w:rsidR="008B5366" w:rsidRDefault="008B5366" w:rsidP="008B5366">
      <w:pPr>
        <w:numPr>
          <w:ilvl w:val="0"/>
          <w:numId w:val="18"/>
        </w:numPr>
        <w:jc w:val="both"/>
      </w:pPr>
      <w:r>
        <w:t>программная её реализация.</w:t>
      </w:r>
    </w:p>
    <w:p w:rsidR="008B5366" w:rsidRDefault="008B5366">
      <w:pPr>
        <w:jc w:val="both"/>
      </w:pPr>
      <w:r>
        <w:rPr>
          <w:i/>
        </w:rPr>
        <w:t>Информатика (как прикладная дисциплина)</w:t>
      </w:r>
      <w:r>
        <w:t xml:space="preserve"> – исторически возникла и развивалась как естественная дисциплина, в состав которой входила разработка: методов и правил рационального проектирования устройств и систем обработки информации, технология использования этих устройств с систем для решения научных и практических задач, методов взаимодействия человека с этими устройствами и системами.</w:t>
      </w:r>
    </w:p>
    <w:p w:rsidR="008B5366" w:rsidRDefault="008B5366">
      <w:pPr>
        <w:jc w:val="both"/>
      </w:pPr>
      <w:r>
        <w:t xml:space="preserve">  </w:t>
      </w:r>
      <w:r>
        <w:rPr>
          <w:i/>
        </w:rPr>
        <w:t>Информатика (как отрасль народного хозяйства)</w:t>
      </w:r>
      <w:r>
        <w:t xml:space="preserve"> – можно выделить три относительно автономных области:</w:t>
      </w:r>
    </w:p>
    <w:p w:rsidR="008B5366" w:rsidRDefault="008B5366">
      <w:pPr>
        <w:jc w:val="both"/>
      </w:pPr>
      <w:r>
        <w:rPr>
          <w:i/>
        </w:rPr>
        <w:t xml:space="preserve">1 </w:t>
      </w:r>
      <w:r>
        <w:t xml:space="preserve">Производство технических средств обработки и передачи информации  </w:t>
      </w:r>
    </w:p>
    <w:p w:rsidR="008B5366" w:rsidRDefault="008B5366">
      <w:pPr>
        <w:jc w:val="both"/>
      </w:pPr>
      <w:r>
        <w:rPr>
          <w:i/>
        </w:rPr>
        <w:t xml:space="preserve">2 </w:t>
      </w:r>
      <w:r>
        <w:t>Обработка информации</w:t>
      </w:r>
    </w:p>
    <w:p w:rsidR="008B5366" w:rsidRDefault="008B5366">
      <w:pPr>
        <w:jc w:val="both"/>
      </w:pPr>
      <w:r>
        <w:rPr>
          <w:i/>
        </w:rPr>
        <w:t xml:space="preserve">3 </w:t>
      </w:r>
      <w:r>
        <w:t xml:space="preserve">производство и реализация программных средств и систем.  </w:t>
      </w:r>
    </w:p>
    <w:p w:rsidR="008B5366" w:rsidRDefault="008B5366">
      <w:pPr>
        <w:jc w:val="both"/>
      </w:pPr>
    </w:p>
    <w:p w:rsidR="008B5366" w:rsidRDefault="008B5366">
      <w:pPr>
        <w:jc w:val="both"/>
      </w:pPr>
      <w:r>
        <w:rPr>
          <w:i/>
        </w:rPr>
        <w:t xml:space="preserve">  Информация</w:t>
      </w:r>
      <w:r>
        <w:t xml:space="preserve"> (</w:t>
      </w:r>
      <w:r>
        <w:rPr>
          <w:lang w:val="en-US"/>
        </w:rPr>
        <w:t>lat</w:t>
      </w:r>
      <w:r>
        <w:t xml:space="preserve">. </w:t>
      </w:r>
      <w:r>
        <w:rPr>
          <w:lang w:val="en-US"/>
        </w:rPr>
        <w:t>Informatio</w:t>
      </w:r>
      <w:r>
        <w:t xml:space="preserve"> – знание, сведение, осведомленность) – первоначально понималось как сведения, передаваемые человеком, устным, письменным или другими способами, с помощью условных сигналов, технических средств и т.д.</w:t>
      </w:r>
    </w:p>
    <w:p w:rsidR="008B5366" w:rsidRDefault="008B5366">
      <w:pPr>
        <w:jc w:val="both"/>
        <w:rPr>
          <w:i/>
        </w:rPr>
      </w:pPr>
      <w:r>
        <w:rPr>
          <w:i/>
        </w:rPr>
        <w:t xml:space="preserve">Под данными </w:t>
      </w:r>
      <w:r>
        <w:t>понимают информацию, зафиксированную в определенной форме на каком-либо носителе, пригодную для последующего восприятия, обработки, хранения, тиражирования и передачи.</w:t>
      </w:r>
    </w:p>
    <w:p w:rsidR="008B5366" w:rsidRDefault="008B5366">
      <w:pPr>
        <w:jc w:val="both"/>
        <w:rPr>
          <w:u w:val="single"/>
        </w:rPr>
      </w:pPr>
      <w:r>
        <w:rPr>
          <w:u w:val="single"/>
        </w:rPr>
        <w:t>По способу обработки в информатике различают следующие данные:</w:t>
      </w:r>
    </w:p>
    <w:p w:rsidR="008B5366" w:rsidRDefault="008B5366">
      <w:pPr>
        <w:jc w:val="both"/>
      </w:pPr>
      <w:r>
        <w:t>Символьные данные, переменные и массивы.</w:t>
      </w:r>
    </w:p>
    <w:p w:rsidR="008B5366" w:rsidRDefault="008B5366">
      <w:pPr>
        <w:jc w:val="both"/>
        <w:rPr>
          <w:u w:val="single"/>
        </w:rPr>
      </w:pPr>
      <w:r>
        <w:rPr>
          <w:u w:val="single"/>
        </w:rPr>
        <w:t>По способу использования в информатике различают следующие данные:</w:t>
      </w:r>
    </w:p>
    <w:p w:rsidR="008B5366" w:rsidRDefault="008B5366">
      <w:pPr>
        <w:jc w:val="both"/>
      </w:pPr>
      <w:r>
        <w:t xml:space="preserve">Исходные, результирующие. </w:t>
      </w:r>
    </w:p>
    <w:p w:rsidR="008B5366" w:rsidRDefault="008B5366">
      <w:pPr>
        <w:jc w:val="both"/>
        <w:rPr>
          <w:u w:val="single"/>
        </w:rPr>
      </w:pPr>
      <w:r>
        <w:rPr>
          <w:u w:val="single"/>
        </w:rPr>
        <w:t>По способу размещение в информатике различают следующие данные:</w:t>
      </w:r>
    </w:p>
    <w:p w:rsidR="008B5366" w:rsidRDefault="008B5366">
      <w:pPr>
        <w:jc w:val="both"/>
      </w:pPr>
      <w:r>
        <w:t>Входные, выходные, сохраняемые.</w:t>
      </w:r>
    </w:p>
    <w:p w:rsidR="008B5366" w:rsidRDefault="008B5366">
      <w:pPr>
        <w:jc w:val="both"/>
      </w:pPr>
    </w:p>
    <w:p w:rsidR="008B5366" w:rsidRDefault="008B5366">
      <w:pPr>
        <w:jc w:val="both"/>
        <w:rPr>
          <w:b/>
          <w:lang w:val="en-US"/>
        </w:rPr>
      </w:pPr>
    </w:p>
    <w:p w:rsidR="008B5366" w:rsidRDefault="008B5366">
      <w:pPr>
        <w:jc w:val="both"/>
        <w:rPr>
          <w:b/>
          <w:lang w:val="en-US"/>
        </w:rPr>
      </w:pPr>
    </w:p>
    <w:p w:rsidR="008B5366" w:rsidRDefault="008B5366">
      <w:pPr>
        <w:shd w:val="clear" w:color="auto" w:fill="FFFFFF"/>
        <w:ind w:right="-23"/>
        <w:jc w:val="center"/>
        <w:rPr>
          <w:rFonts w:ascii="Arial" w:hAnsi="Arial"/>
          <w:b/>
        </w:rPr>
      </w:pPr>
      <w:r>
        <w:rPr>
          <w:rFonts w:ascii="Arial" w:hAnsi="Arial"/>
          <w:b/>
        </w:rPr>
        <w:t>114. Технические средства информатики. Основные компоненты персонального компьютера: назначение, характеристика, взаимодействия.</w:t>
      </w:r>
    </w:p>
    <w:p w:rsidR="008B5366" w:rsidRDefault="008B5366">
      <w:pPr>
        <w:jc w:val="both"/>
        <w:rPr>
          <w:rFonts w:ascii="Baskerville" w:hAnsi="Baskerville"/>
        </w:rPr>
      </w:pPr>
      <w:r>
        <w:rPr>
          <w:rFonts w:ascii="Baskerville" w:hAnsi="Baskerville"/>
        </w:rPr>
        <w:t>Наиболее “весомой” частью любого компьютера является системный блок. Внутри него расположены блок питания, плата с центральным процессором (ЦП), видеоадаптер, жесткий диск, дисководы гибких дисков и другие устройства ввода / вывода информации. Зачастую видеоадаптер и контроллеры ввода/ вывода размещены прямо на плате ЦП. В системном блоке могут размещаться средства мультимедиа: звуковая плата и устройство чтения оптических дисков - CD-ROM. Кроме того, в понятие “компьютер” входит клавиатура и монитор. Манипулятор мышь является необязательной, но весьма важной деталью. Теперь коротко о выборе основных компонентов ПК.</w:t>
      </w:r>
    </w:p>
    <w:p w:rsidR="008B5366" w:rsidRDefault="008B5366">
      <w:pPr>
        <w:jc w:val="both"/>
        <w:rPr>
          <w:rFonts w:ascii="Baskerville" w:hAnsi="Baskerville"/>
        </w:rPr>
      </w:pPr>
      <w:r>
        <w:rPr>
          <w:rFonts w:ascii="Baskerville" w:hAnsi="Baskerville"/>
          <w:b/>
        </w:rPr>
        <w:t>Процессор.</w:t>
      </w:r>
      <w:r>
        <w:rPr>
          <w:rFonts w:ascii="Baskerville" w:hAnsi="Baskerville"/>
        </w:rPr>
        <w:t xml:space="preserve"> Является основным компонентом любого ПК. В настоящее время наиболее распространены процессоры фирмы </w:t>
      </w:r>
      <w:r>
        <w:rPr>
          <w:rFonts w:ascii="Baskerville" w:hAnsi="Baskerville"/>
          <w:lang w:val="en-US"/>
        </w:rPr>
        <w:t>Intel</w:t>
      </w:r>
      <w:r>
        <w:rPr>
          <w:rFonts w:ascii="Baskerville" w:hAnsi="Baskerville"/>
        </w:rPr>
        <w:t>, хотя ЦП других фирм (</w:t>
      </w:r>
      <w:r>
        <w:rPr>
          <w:rFonts w:ascii="Baskerville" w:hAnsi="Baskerville"/>
          <w:lang w:val="en-US"/>
        </w:rPr>
        <w:t>AMD</w:t>
      </w:r>
      <w:r>
        <w:rPr>
          <w:rFonts w:ascii="Baskerville" w:hAnsi="Baskerville"/>
        </w:rPr>
        <w:t xml:space="preserve">, </w:t>
      </w:r>
      <w:r>
        <w:rPr>
          <w:rFonts w:ascii="Baskerville" w:hAnsi="Baskerville"/>
          <w:lang w:val="en-US"/>
        </w:rPr>
        <w:t>Cyrix</w:t>
      </w:r>
      <w:r>
        <w:rPr>
          <w:rFonts w:ascii="Baskerville" w:hAnsi="Baskerville"/>
        </w:rPr>
        <w:t xml:space="preserve">) составляют им достойную конкуренцию. В  настоящее время выпускаются процессоры серии </w:t>
      </w:r>
      <w:r>
        <w:rPr>
          <w:rFonts w:ascii="Baskerville" w:hAnsi="Baskerville"/>
          <w:lang w:val="en-US"/>
        </w:rPr>
        <w:t>Pentium</w:t>
      </w:r>
      <w:r>
        <w:t>.</w:t>
      </w:r>
      <w:r>
        <w:rPr>
          <w:rFonts w:ascii="Baskerville" w:hAnsi="Baskerville"/>
        </w:rPr>
        <w:t xml:space="preserve"> </w:t>
      </w:r>
    </w:p>
    <w:p w:rsidR="008B5366" w:rsidRDefault="008B5366">
      <w:pPr>
        <w:jc w:val="both"/>
        <w:rPr>
          <w:rFonts w:ascii="Baskerville" w:hAnsi="Baskerville"/>
        </w:rPr>
      </w:pPr>
      <w:r>
        <w:rPr>
          <w:rFonts w:ascii="Baskerville" w:hAnsi="Baskerville"/>
          <w:b/>
        </w:rPr>
        <w:t>Системная плата.</w:t>
      </w:r>
      <w:r>
        <w:rPr>
          <w:rFonts w:ascii="Baskerville" w:hAnsi="Baskerville"/>
        </w:rPr>
        <w:t xml:space="preserve"> Основной характеристикой системных плат является их архетиктура. Основными шинами до недавнего времени считались </w:t>
      </w:r>
      <w:r>
        <w:rPr>
          <w:rFonts w:ascii="Baskerville" w:hAnsi="Baskerville"/>
          <w:lang w:val="en-US"/>
        </w:rPr>
        <w:t>ISA</w:t>
      </w:r>
      <w:r>
        <w:rPr>
          <w:rFonts w:ascii="Baskerville" w:hAnsi="Baskerville"/>
        </w:rPr>
        <w:t xml:space="preserve"> (</w:t>
      </w:r>
      <w:r>
        <w:rPr>
          <w:rFonts w:ascii="Baskerville" w:hAnsi="Baskerville"/>
          <w:lang w:val="en-US"/>
        </w:rPr>
        <w:t>Industrial</w:t>
      </w:r>
      <w:r>
        <w:rPr>
          <w:rFonts w:ascii="Baskerville" w:hAnsi="Baskerville"/>
        </w:rPr>
        <w:t xml:space="preserve"> </w:t>
      </w:r>
      <w:r>
        <w:rPr>
          <w:rFonts w:ascii="Baskerville" w:hAnsi="Baskerville"/>
          <w:lang w:val="en-US"/>
        </w:rPr>
        <w:t>Standard</w:t>
      </w:r>
      <w:r>
        <w:rPr>
          <w:rFonts w:ascii="Baskerville" w:hAnsi="Baskerville"/>
        </w:rPr>
        <w:t xml:space="preserve"> </w:t>
      </w:r>
      <w:r>
        <w:rPr>
          <w:rFonts w:ascii="Baskerville" w:hAnsi="Baskerville"/>
          <w:lang w:val="en-US"/>
        </w:rPr>
        <w:t>Architecture</w:t>
      </w:r>
      <w:r>
        <w:rPr>
          <w:rFonts w:ascii="Baskerville" w:hAnsi="Baskerville"/>
        </w:rPr>
        <w:t xml:space="preserve">) и </w:t>
      </w:r>
      <w:r>
        <w:rPr>
          <w:rFonts w:ascii="Baskerville" w:hAnsi="Baskerville"/>
          <w:lang w:val="en-US"/>
        </w:rPr>
        <w:t>EISA</w:t>
      </w:r>
      <w:r>
        <w:rPr>
          <w:rFonts w:ascii="Baskerville" w:hAnsi="Baskerville"/>
        </w:rPr>
        <w:t xml:space="preserve"> (</w:t>
      </w:r>
      <w:r>
        <w:rPr>
          <w:rFonts w:ascii="Baskerville" w:hAnsi="Baskerville"/>
          <w:lang w:val="en-US"/>
        </w:rPr>
        <w:t>Extended</w:t>
      </w:r>
      <w:r>
        <w:rPr>
          <w:rFonts w:ascii="Baskerville" w:hAnsi="Baskerville"/>
        </w:rPr>
        <w:t xml:space="preserve"> </w:t>
      </w:r>
      <w:r>
        <w:rPr>
          <w:rFonts w:ascii="Baskerville" w:hAnsi="Baskerville"/>
          <w:lang w:val="en-US"/>
        </w:rPr>
        <w:t>ISA</w:t>
      </w:r>
      <w:r>
        <w:rPr>
          <w:rFonts w:ascii="Baskerville" w:hAnsi="Baskerville"/>
        </w:rPr>
        <w:t xml:space="preserve">), работающие на частоте 8 МГц и имеющие разрядность 10 и 32 соответственно. Для обеспечения нормальной работы видеоадаптеров был разработан стандарт </w:t>
      </w:r>
      <w:r>
        <w:rPr>
          <w:rFonts w:ascii="Baskerville" w:hAnsi="Baskerville"/>
          <w:lang w:val="en-US"/>
        </w:rPr>
        <w:t>VESA</w:t>
      </w:r>
      <w:r>
        <w:rPr>
          <w:rFonts w:ascii="Baskerville" w:hAnsi="Baskerville"/>
        </w:rPr>
        <w:t xml:space="preserve"> (</w:t>
      </w:r>
      <w:r>
        <w:rPr>
          <w:rFonts w:ascii="Baskerville" w:hAnsi="Baskerville"/>
          <w:lang w:val="en-US"/>
        </w:rPr>
        <w:t>Video</w:t>
      </w:r>
      <w:r>
        <w:rPr>
          <w:rFonts w:ascii="Baskerville" w:hAnsi="Baskerville"/>
        </w:rPr>
        <w:t xml:space="preserve"> </w:t>
      </w:r>
      <w:r>
        <w:rPr>
          <w:rFonts w:ascii="Baskerville" w:hAnsi="Baskerville"/>
          <w:lang w:val="en-US"/>
        </w:rPr>
        <w:t>Electronic</w:t>
      </w:r>
      <w:r>
        <w:rPr>
          <w:rFonts w:ascii="Baskerville" w:hAnsi="Baskerville"/>
        </w:rPr>
        <w:t xml:space="preserve"> </w:t>
      </w:r>
      <w:r>
        <w:rPr>
          <w:rFonts w:ascii="Baskerville" w:hAnsi="Baskerville"/>
          <w:lang w:val="en-US"/>
        </w:rPr>
        <w:t>Standart</w:t>
      </w:r>
      <w:r>
        <w:rPr>
          <w:rFonts w:ascii="Baskerville" w:hAnsi="Baskerville"/>
        </w:rPr>
        <w:t xml:space="preserve"> </w:t>
      </w:r>
      <w:r>
        <w:rPr>
          <w:rFonts w:ascii="Baskerville" w:hAnsi="Baskerville"/>
          <w:lang w:val="en-US"/>
        </w:rPr>
        <w:t>Association</w:t>
      </w:r>
      <w:r>
        <w:rPr>
          <w:rFonts w:ascii="Baskerville" w:hAnsi="Baskerville"/>
        </w:rPr>
        <w:t>)</w:t>
      </w:r>
      <w:r>
        <w:t>,</w:t>
      </w:r>
      <w:r>
        <w:rPr>
          <w:rFonts w:ascii="Baskerville" w:hAnsi="Baskerville"/>
        </w:rPr>
        <w:t xml:space="preserve"> работающ</w:t>
      </w:r>
      <w:r>
        <w:t>и</w:t>
      </w:r>
      <w:r>
        <w:rPr>
          <w:rFonts w:ascii="Baskerville" w:hAnsi="Baskerville"/>
        </w:rPr>
        <w:t xml:space="preserve">й на частоте процессора ( но не выше 33 МГц) и являющейся “приставкой” к шине </w:t>
      </w:r>
      <w:r>
        <w:rPr>
          <w:rFonts w:ascii="Baskerville" w:hAnsi="Baskerville"/>
          <w:lang w:val="en-US"/>
        </w:rPr>
        <w:t>ISA</w:t>
      </w:r>
      <w:r>
        <w:rPr>
          <w:rFonts w:ascii="Baskerville" w:hAnsi="Baskerville"/>
        </w:rPr>
        <w:t xml:space="preserve"> или </w:t>
      </w:r>
      <w:r>
        <w:rPr>
          <w:rFonts w:ascii="Baskerville" w:hAnsi="Baskerville"/>
          <w:lang w:val="en-US"/>
        </w:rPr>
        <w:t>EISA</w:t>
      </w:r>
      <w:r>
        <w:rPr>
          <w:rFonts w:ascii="Baskerville" w:hAnsi="Baskerville"/>
        </w:rPr>
        <w:t xml:space="preserve">. С появлением процессора </w:t>
      </w:r>
      <w:r>
        <w:rPr>
          <w:rFonts w:ascii="Baskerville" w:hAnsi="Baskerville"/>
          <w:lang w:val="en-US"/>
        </w:rPr>
        <w:t>Pentium</w:t>
      </w:r>
      <w:r>
        <w:rPr>
          <w:rFonts w:ascii="Baskerville" w:hAnsi="Baskerville"/>
        </w:rPr>
        <w:t xml:space="preserve"> была разработана самостоятельная шина </w:t>
      </w:r>
      <w:r>
        <w:rPr>
          <w:rFonts w:ascii="Baskerville" w:hAnsi="Baskerville"/>
          <w:lang w:val="en-US"/>
        </w:rPr>
        <w:t>PCI</w:t>
      </w:r>
      <w:r>
        <w:rPr>
          <w:rFonts w:ascii="Baskerville" w:hAnsi="Baskerville"/>
        </w:rPr>
        <w:t>, которая на сегодняшний день является наиболее быстрой и перспективной.</w:t>
      </w:r>
    </w:p>
    <w:p w:rsidR="008B5366" w:rsidRDefault="008B5366">
      <w:pPr>
        <w:jc w:val="both"/>
      </w:pPr>
      <w:r>
        <w:rPr>
          <w:rFonts w:ascii="Baskerville" w:hAnsi="Baskerville"/>
          <w:b/>
        </w:rPr>
        <w:t xml:space="preserve">Дисковод для гибких дисков. </w:t>
      </w:r>
      <w:r>
        <w:rPr>
          <w:rFonts w:ascii="Baskerville" w:hAnsi="Baskerville"/>
        </w:rPr>
        <w:t xml:space="preserve"> Существует два стандарта: 5.25” и 3.5”. На сегодняшний день большинство компьютеров поставляется с дисководом 3.5” , однако если у вас большой парк дискет 5.25”, то можно попросить установить второй дисковой в системный блок</w:t>
      </w:r>
      <w:r>
        <w:t>.</w:t>
      </w:r>
    </w:p>
    <w:p w:rsidR="008B5366" w:rsidRDefault="008B5366">
      <w:pPr>
        <w:jc w:val="both"/>
        <w:rPr>
          <w:rFonts w:ascii="Baskerville" w:hAnsi="Baskerville"/>
        </w:rPr>
      </w:pPr>
      <w:r>
        <w:rPr>
          <w:rFonts w:ascii="Baskerville" w:hAnsi="Baskerville"/>
          <w:b/>
        </w:rPr>
        <w:t>Ж</w:t>
      </w:r>
      <w:r>
        <w:rPr>
          <w:b/>
        </w:rPr>
        <w:t>е</w:t>
      </w:r>
      <w:r>
        <w:rPr>
          <w:rFonts w:ascii="Baskerville" w:hAnsi="Baskerville"/>
          <w:b/>
        </w:rPr>
        <w:t xml:space="preserve">сткий диск ( фиксированный диск, винчестер, хард). </w:t>
      </w:r>
    </w:p>
    <w:p w:rsidR="008B5366" w:rsidRDefault="008B5366">
      <w:pPr>
        <w:jc w:val="both"/>
        <w:rPr>
          <w:rFonts w:ascii="Baskerville" w:hAnsi="Baskerville"/>
        </w:rPr>
      </w:pPr>
      <w:r>
        <w:rPr>
          <w:rFonts w:ascii="Baskerville" w:hAnsi="Baskerville"/>
        </w:rPr>
        <w:t xml:space="preserve">На сегодняшний день не удивят диски объёмом 2 или 4 ГБ. Для большинства приложений вполне достаточно объёма 420 - 700 МБ, однако если вам приходиться иметь дело с полно цветными графическими изображениями или вёрсткой, то придётся подумать о диске в 1.5- 2 ГБ или даже паре таких дисков. Следует придать значение не только емкости диска, но и его временным характеристикам. В качестве оптимальных можно порекомендовать винчестеры фирмы </w:t>
      </w:r>
      <w:r>
        <w:rPr>
          <w:rFonts w:ascii="Baskerville" w:hAnsi="Baskerville"/>
          <w:lang w:val="en-US"/>
        </w:rPr>
        <w:t>Western</w:t>
      </w:r>
      <w:r>
        <w:rPr>
          <w:rFonts w:ascii="Baskerville" w:hAnsi="Baskerville"/>
        </w:rPr>
        <w:t xml:space="preserve"> </w:t>
      </w:r>
      <w:r>
        <w:rPr>
          <w:rFonts w:ascii="Baskerville" w:hAnsi="Baskerville"/>
          <w:lang w:val="en-US"/>
        </w:rPr>
        <w:t>Digital</w:t>
      </w:r>
      <w:r>
        <w:rPr>
          <w:rFonts w:ascii="Baskerville" w:hAnsi="Baskerville"/>
        </w:rPr>
        <w:t xml:space="preserve">, </w:t>
      </w:r>
      <w:r>
        <w:rPr>
          <w:rFonts w:ascii="Baskerville" w:hAnsi="Baskerville"/>
          <w:lang w:val="en-US"/>
        </w:rPr>
        <w:t>Seagate</w:t>
      </w:r>
      <w:r>
        <w:rPr>
          <w:rFonts w:ascii="Baskerville" w:hAnsi="Baskerville"/>
        </w:rPr>
        <w:t xml:space="preserve"> или </w:t>
      </w:r>
      <w:r>
        <w:rPr>
          <w:rFonts w:ascii="Baskerville" w:hAnsi="Baskerville"/>
          <w:lang w:val="en-US"/>
        </w:rPr>
        <w:t>Corner</w:t>
      </w:r>
      <w:r>
        <w:rPr>
          <w:rFonts w:ascii="Baskerville" w:hAnsi="Baskerville"/>
        </w:rPr>
        <w:t xml:space="preserve">. </w:t>
      </w:r>
    </w:p>
    <w:p w:rsidR="008B5366" w:rsidRDefault="008B5366">
      <w:pPr>
        <w:jc w:val="both"/>
        <w:rPr>
          <w:rFonts w:ascii="Baskerville" w:hAnsi="Baskerville"/>
          <w:b/>
        </w:rPr>
      </w:pPr>
      <w:r>
        <w:rPr>
          <w:rFonts w:ascii="Baskerville" w:hAnsi="Baskerville"/>
          <w:b/>
        </w:rPr>
        <w:t>Оперативная память (</w:t>
      </w:r>
      <w:r>
        <w:rPr>
          <w:rFonts w:ascii="Baskerville" w:hAnsi="Baskerville"/>
          <w:b/>
          <w:lang w:val="en-US"/>
        </w:rPr>
        <w:t>RAM</w:t>
      </w:r>
      <w:r>
        <w:rPr>
          <w:rFonts w:ascii="Baskerville" w:hAnsi="Baskerville"/>
          <w:b/>
        </w:rPr>
        <w:t>, ОЗУ).</w:t>
      </w:r>
    </w:p>
    <w:p w:rsidR="008B5366" w:rsidRDefault="008B5366">
      <w:pPr>
        <w:jc w:val="both"/>
        <w:rPr>
          <w:rFonts w:ascii="Baskerville" w:hAnsi="Baskerville"/>
        </w:rPr>
      </w:pPr>
      <w:r>
        <w:rPr>
          <w:rFonts w:ascii="Baskerville" w:hAnsi="Baskerville"/>
        </w:rPr>
        <w:t>Здесь закон простой: чем больше, тем лучше. В настоящее время трудно найти конфигурацию с объёмом памяти менее 4 МБ. Для нормальной работы большинства программных продуктов желательно иметь хотя бы 8 МБ памяти. Однако следует заметить, что при увеличении ОЗУ более чем 32 МБ быстродействие ПК увеличивается менее значительно, и такая конфигурация необходима художникам и мультипликаторам.</w:t>
      </w:r>
    </w:p>
    <w:p w:rsidR="008B5366" w:rsidRDefault="008B5366">
      <w:pPr>
        <w:jc w:val="both"/>
        <w:rPr>
          <w:rFonts w:ascii="Baskerville" w:hAnsi="Baskerville"/>
        </w:rPr>
      </w:pPr>
      <w:r>
        <w:rPr>
          <w:rFonts w:ascii="Baskerville" w:hAnsi="Baskerville"/>
          <w:b/>
        </w:rPr>
        <w:t>Клавиатура.</w:t>
      </w:r>
      <w:r>
        <w:rPr>
          <w:rFonts w:ascii="Baskerville" w:hAnsi="Baskerville"/>
        </w:rPr>
        <w:t xml:space="preserve"> Стандартной в России является 101 - клавишная клавиатуры с английскими и русскими символами.</w:t>
      </w:r>
    </w:p>
    <w:p w:rsidR="008B5366" w:rsidRDefault="008B5366">
      <w:pPr>
        <w:jc w:val="both"/>
        <w:rPr>
          <w:rFonts w:ascii="Baskerville" w:hAnsi="Baskerville"/>
        </w:rPr>
      </w:pPr>
      <w:r>
        <w:rPr>
          <w:rFonts w:ascii="Baskerville" w:hAnsi="Baskerville"/>
          <w:b/>
        </w:rPr>
        <w:t xml:space="preserve">Мышь. </w:t>
      </w:r>
      <w:r>
        <w:rPr>
          <w:rFonts w:ascii="Baskerville" w:hAnsi="Baskerville"/>
        </w:rPr>
        <w:t xml:space="preserve">Необходима для работы с графическими пакетами, чертежами, при разработке схем и при работе под </w:t>
      </w:r>
      <w:r>
        <w:rPr>
          <w:rFonts w:ascii="Baskerville" w:hAnsi="Baskerville"/>
          <w:lang w:val="en-US"/>
        </w:rPr>
        <w:t>Windows</w:t>
      </w:r>
      <w:r>
        <w:rPr>
          <w:rFonts w:ascii="Baskerville" w:hAnsi="Baskerville"/>
        </w:rPr>
        <w:t>. Следует отметить , что некоторое игровое и программное обеспечение требует наличие мыши. Основной характеристикой мыши является разрешающая способность , измеряемая в точках на дюйм (</w:t>
      </w:r>
      <w:r>
        <w:rPr>
          <w:rFonts w:ascii="Baskerville" w:hAnsi="Baskerville"/>
          <w:lang w:val="en-US"/>
        </w:rPr>
        <w:t>dpi</w:t>
      </w:r>
      <w:r>
        <w:rPr>
          <w:rFonts w:ascii="Baskerville" w:hAnsi="Baskerville"/>
        </w:rPr>
        <w:t xml:space="preserve">). Нормальной считается мышь, обеспечивающая разрешение 300-400 </w:t>
      </w:r>
      <w:r>
        <w:rPr>
          <w:rFonts w:ascii="Baskerville" w:hAnsi="Baskerville"/>
          <w:lang w:val="en-US"/>
        </w:rPr>
        <w:t>dpi</w:t>
      </w:r>
      <w:r>
        <w:rPr>
          <w:rFonts w:ascii="Baskerville" w:hAnsi="Baskerville"/>
        </w:rPr>
        <w:t>. Неплохо иметь также специальный коврик под мышь, что обеспечивает её сохранность и долговечность.</w:t>
      </w:r>
    </w:p>
    <w:p w:rsidR="008B5366" w:rsidRDefault="008B5366">
      <w:pPr>
        <w:jc w:val="both"/>
        <w:rPr>
          <w:rFonts w:ascii="Baskerville" w:hAnsi="Baskerville"/>
        </w:rPr>
      </w:pPr>
      <w:r>
        <w:rPr>
          <w:rFonts w:ascii="Baskerville" w:hAnsi="Baskerville"/>
          <w:b/>
        </w:rPr>
        <w:t>Монитор.</w:t>
      </w:r>
      <w:r>
        <w:rPr>
          <w:rFonts w:ascii="Baskerville" w:hAnsi="Baskerville"/>
        </w:rPr>
        <w:t xml:space="preserve"> Выбор этой части ПК следует уделить особое внимание, поскольку от качества монитора зависит сохранность вашего зрения и обще утомляемость при работе. Мониторы имеют стандартный размер диагонали в 14,15,17,19,20 и 21 дюйм. Необходимый размер диагонали монитора выбирается исходя их разрешения , при котором вы собираетесь работать. Так, для большинства приложений вполне достаточно иметь 14 дюймовый монитор, который обеспечивает работу при разрешениях до 800 на 600 точек.</w:t>
      </w:r>
    </w:p>
    <w:p w:rsidR="008B5366" w:rsidRDefault="008B5366">
      <w:pPr>
        <w:jc w:val="both"/>
        <w:rPr>
          <w:rFonts w:ascii="Baskerville" w:hAnsi="Baskerville"/>
        </w:rPr>
      </w:pPr>
      <w:r>
        <w:rPr>
          <w:rFonts w:ascii="Baskerville" w:hAnsi="Baskerville"/>
          <w:b/>
        </w:rPr>
        <w:t>Звуковая карта.</w:t>
      </w:r>
      <w:r>
        <w:rPr>
          <w:rFonts w:ascii="Baskerville" w:hAnsi="Baskerville"/>
        </w:rPr>
        <w:t xml:space="preserve"> С одной стороны, звуковая карта не является необходимым элементом компьютера, но, с другой стороны, позволяет превратить его в мощное подспорье при обучении и написании музыки, изучении языков. Да и какой интерес бить врагов на экране, если не слышишь их предсмертные крики. Простейшей картой является </w:t>
      </w:r>
      <w:r>
        <w:rPr>
          <w:rFonts w:ascii="Baskerville" w:hAnsi="Baskerville"/>
          <w:lang w:val="en-US"/>
        </w:rPr>
        <w:t>Adlib</w:t>
      </w:r>
      <w:r>
        <w:rPr>
          <w:rFonts w:ascii="Baskerville" w:hAnsi="Baskerville"/>
        </w:rPr>
        <w:t>, который позволяет воспроизводить только музыку без оцифрованной речи.</w:t>
      </w:r>
    </w:p>
    <w:p w:rsidR="008B5366" w:rsidRDefault="008B5366">
      <w:pPr>
        <w:jc w:val="both"/>
        <w:rPr>
          <w:rFonts w:ascii="Baskerville" w:hAnsi="Baskerville"/>
        </w:rPr>
      </w:pPr>
      <w:r>
        <w:rPr>
          <w:rFonts w:ascii="Baskerville" w:hAnsi="Baskerville"/>
          <w:b/>
          <w:lang w:val="en-US"/>
        </w:rPr>
        <w:t>CD</w:t>
      </w:r>
      <w:r>
        <w:rPr>
          <w:rFonts w:ascii="Baskerville" w:hAnsi="Baskerville"/>
          <w:b/>
        </w:rPr>
        <w:t>-</w:t>
      </w:r>
      <w:r>
        <w:rPr>
          <w:rFonts w:ascii="Baskerville" w:hAnsi="Baskerville"/>
          <w:b/>
          <w:lang w:val="en-US"/>
        </w:rPr>
        <w:t>ROM</w:t>
      </w:r>
      <w:r>
        <w:rPr>
          <w:rFonts w:ascii="Baskerville" w:hAnsi="Baskerville"/>
          <w:b/>
        </w:rPr>
        <w:t xml:space="preserve">. </w:t>
      </w:r>
      <w:r>
        <w:rPr>
          <w:rFonts w:ascii="Baskerville" w:hAnsi="Baskerville"/>
        </w:rPr>
        <w:t>С одной стороны, также не являются необходимой для функционирования компьютера частью, но становится всё более и более популярными в связи с тенденцией поставлять профессиональное, обучающее и игровое программное обеспечение на оптических дисках.</w:t>
      </w:r>
    </w:p>
    <w:p w:rsidR="008B5366" w:rsidRDefault="008B5366">
      <w:pPr>
        <w:jc w:val="both"/>
        <w:rPr>
          <w:b/>
        </w:rPr>
      </w:pPr>
    </w:p>
    <w:p w:rsidR="008B5366" w:rsidRDefault="008B5366">
      <w:pPr>
        <w:jc w:val="both"/>
        <w:rPr>
          <w:b/>
        </w:rPr>
      </w:pPr>
    </w:p>
    <w:p w:rsidR="008B5366" w:rsidRDefault="008B5366">
      <w:pPr>
        <w:shd w:val="clear" w:color="auto" w:fill="FFFFFF"/>
        <w:ind w:right="-23"/>
        <w:jc w:val="center"/>
        <w:rPr>
          <w:rFonts w:ascii="Arial" w:hAnsi="Arial"/>
          <w:b/>
        </w:rPr>
      </w:pPr>
      <w:r>
        <w:rPr>
          <w:rFonts w:ascii="Arial" w:hAnsi="Arial"/>
          <w:b/>
        </w:rPr>
        <w:t>115. Программное обеспечение ПК: классификация, назначение, краткая характеристика.</w:t>
      </w:r>
    </w:p>
    <w:p w:rsidR="008B5366" w:rsidRDefault="008B5366">
      <w:pPr>
        <w:jc w:val="both"/>
      </w:pPr>
    </w:p>
    <w:p w:rsidR="008B5366" w:rsidRDefault="00644A08">
      <w:pPr>
        <w:jc w:val="cente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25pt" fillcolor="window">
            <v:imagedata r:id="rId5" o:title=""/>
          </v:shape>
        </w:pict>
      </w:r>
    </w:p>
    <w:p w:rsidR="008B5366" w:rsidRDefault="008B5366">
      <w:pPr>
        <w:jc w:val="both"/>
      </w:pPr>
    </w:p>
    <w:p w:rsidR="008B5366" w:rsidRDefault="008B5366">
      <w:pPr>
        <w:jc w:val="both"/>
      </w:pPr>
      <w:r>
        <w:t>Состоит из операционной системы (ОС) и программ пользователя. ОС состоит из утилит, библиотеки подпрограмм, языковых трансляторов, программы – компоновщика, редактора, монитора, загрузчика.</w:t>
      </w:r>
    </w:p>
    <w:p w:rsidR="008B5366" w:rsidRDefault="008B5366">
      <w:pPr>
        <w:jc w:val="both"/>
      </w:pPr>
      <w:r>
        <w:t>Написание программы начинается с постановки задачи и с создания математической модели. Затем пишется алгоритм, который представляет собой пошаговую процедуру решения задачи. Программа пишется на языке высокого уровня. Языки высокого уровня не связаны с архитектурой данной машины.</w:t>
      </w:r>
    </w:p>
    <w:p w:rsidR="008B5366" w:rsidRDefault="008B5366">
      <w:pPr>
        <w:jc w:val="both"/>
      </w:pPr>
      <w:r>
        <w:t>Программа, написанная на языке высокого уровня называется исходным модулем. Программа - транслятор преобразует исходный модуль программу на языке машинных кодов называется объектным модулем. Машинный код для каждой машины свой. Программа - редактор используется для ввода текста программы в ЭВМ и ее последующего редактирования. Программа - компоновщик связывает объектные модули, являющиеся результатом трансляции программ и подпрограмм считанных из библиотеки подпрограмм. Программа - отладчик позволяет выполнять программу по одной или нескольким командам за один шаг, что позволяет программисту проверять результат выполнения отдельных частей программы.</w:t>
      </w:r>
    </w:p>
    <w:p w:rsidR="008B5366" w:rsidRDefault="008B5366">
      <w:pPr>
        <w:jc w:val="both"/>
      </w:pPr>
      <w:r>
        <w:t>Для ввода программы с клавиатуры или ВЗУ, используется программа, называемая загрузчиком. В ее функции входит операция чтения или записи по заданному адресу памяти, а так же выполнение работ по отладке и обслуживанию программ. В последнем случае программа - загрузчик называется монитором. Она может быть записана в память машины, тогда она называется резидентной. Выполнение загрузки программы в память начинается с передачи управления по первому адресу программы.</w:t>
      </w:r>
    </w:p>
    <w:p w:rsidR="008B5366" w:rsidRDefault="008B5366">
      <w:pPr>
        <w:jc w:val="center"/>
        <w:rPr>
          <w:i/>
          <w:u w:val="single"/>
        </w:rPr>
      </w:pPr>
    </w:p>
    <w:p w:rsidR="008B5366" w:rsidRDefault="008B5366">
      <w:pPr>
        <w:jc w:val="center"/>
        <w:rPr>
          <w:b/>
          <w:i/>
          <w:u w:val="single"/>
        </w:rPr>
      </w:pPr>
    </w:p>
    <w:p w:rsidR="008B5366" w:rsidRDefault="008B5366">
      <w:pPr>
        <w:shd w:val="clear" w:color="auto" w:fill="FFFFFF"/>
        <w:ind w:right="-23"/>
        <w:jc w:val="center"/>
        <w:rPr>
          <w:rFonts w:ascii="Arial" w:hAnsi="Arial"/>
          <w:b/>
        </w:rPr>
      </w:pPr>
      <w:r>
        <w:rPr>
          <w:rFonts w:ascii="Arial" w:hAnsi="Arial"/>
          <w:b/>
        </w:rPr>
        <w:t>116. Постановка и математическая запись задачи линейного программирования.</w:t>
      </w:r>
    </w:p>
    <w:p w:rsidR="008B5366" w:rsidRDefault="008B5366">
      <w:pPr>
        <w:pStyle w:val="HTML"/>
        <w:rPr>
          <w:rFonts w:ascii="Times New Roman" w:hAnsi="Times New Roman"/>
          <w:sz w:val="24"/>
        </w:rPr>
      </w:pPr>
      <w:r>
        <w:rPr>
          <w:rFonts w:ascii="Times New Roman" w:hAnsi="Times New Roman"/>
          <w:sz w:val="24"/>
          <w:u w:val="single"/>
        </w:rPr>
        <w:t>Линейное  программирование</w:t>
      </w:r>
      <w:r>
        <w:rPr>
          <w:rFonts w:ascii="Times New Roman" w:hAnsi="Times New Roman"/>
          <w:sz w:val="24"/>
        </w:rPr>
        <w:t xml:space="preserve">  -  это  наука  о  методах  исследования   и</w:t>
      </w:r>
    </w:p>
    <w:p w:rsidR="008B5366" w:rsidRDefault="008B5366">
      <w:pPr>
        <w:pStyle w:val="HTML"/>
        <w:rPr>
          <w:rFonts w:ascii="Times New Roman" w:hAnsi="Times New Roman"/>
          <w:sz w:val="24"/>
        </w:rPr>
      </w:pPr>
      <w:r>
        <w:rPr>
          <w:rFonts w:ascii="Times New Roman" w:hAnsi="Times New Roman"/>
          <w:sz w:val="24"/>
        </w:rPr>
        <w:t>отыскания наибольших и наименьших значений линейной функции, на  неизвестные</w:t>
      </w:r>
    </w:p>
    <w:p w:rsidR="008B5366" w:rsidRDefault="008B5366">
      <w:pPr>
        <w:pStyle w:val="HTML"/>
        <w:rPr>
          <w:rFonts w:ascii="Times New Roman" w:hAnsi="Times New Roman"/>
          <w:sz w:val="24"/>
        </w:rPr>
      </w:pPr>
      <w:r>
        <w:rPr>
          <w:rFonts w:ascii="Times New Roman" w:hAnsi="Times New Roman"/>
          <w:sz w:val="24"/>
        </w:rPr>
        <w:t>которой наложены  линейные  ограничения.  Таким  образом,  задачи  линейного программирования  относятся  к  задачам  на  условный   экстремум   функции.</w:t>
      </w:r>
    </w:p>
    <w:p w:rsidR="008B5366" w:rsidRDefault="008B5366">
      <w:pPr>
        <w:pStyle w:val="a6"/>
        <w:jc w:val="both"/>
      </w:pPr>
      <w:r>
        <w:t xml:space="preserve">В настоящее время линейное программирование является одним из наиболее употребительных аппаратов математической теории оптимального принятия решений, в том числе и в финансовой математике. </w:t>
      </w:r>
      <w:r>
        <w:rPr>
          <w:u w:val="single"/>
        </w:rPr>
        <w:t>Для решения задач линейного программирования</w:t>
      </w:r>
      <w:r>
        <w:t xml:space="preserve"> разработано сложное программное обеспечение, дающее возможность эффективно и надежно решать практические задачи больших объемов. Эти программы и системы снабжены развитыми системами подготовки исходных данных, средствами их анализа и представления полученных результатов. В развитие и совершенствование этих систем вложен труд и талант многих математиков, аккумулирован опыт решения тысяч задач. Владение аппаратом линейного программирования необходимо каждому специалисту в области прикладной математики. </w:t>
      </w:r>
    </w:p>
    <w:p w:rsidR="008B5366" w:rsidRDefault="008B5366">
      <w:pPr>
        <w:pStyle w:val="a6"/>
      </w:pPr>
      <w:r>
        <w:t>Задача линейного программирования, которая является частным случаем задачи оптимизации записывается следующим образом:</w:t>
      </w:r>
      <w:r>
        <w:br/>
      </w:r>
      <w:r w:rsidR="00644A08">
        <w:pict>
          <v:shape id="_x0000_i1026" type="#_x0000_t75" style="width:174.75pt;height:125.25pt" fillcolor="window">
            <v:imagedata r:id="rId6" o:title=""/>
          </v:shape>
        </w:pict>
      </w:r>
      <w:r>
        <w:t>  </w:t>
      </w:r>
    </w:p>
    <w:p w:rsidR="008B5366" w:rsidRDefault="008B5366">
      <w:pPr>
        <w:pStyle w:val="a6"/>
      </w:pPr>
      <w:r>
        <w:t>Дана система из n линейных неравенств с n неизвестными и линейная функция F. Требуется найти решение системы x</w:t>
      </w:r>
      <w:r>
        <w:rPr>
          <w:vertAlign w:val="subscript"/>
        </w:rPr>
        <w:t>1</w:t>
      </w:r>
      <w:r>
        <w:t>, x</w:t>
      </w:r>
      <w:r>
        <w:rPr>
          <w:vertAlign w:val="subscript"/>
        </w:rPr>
        <w:t>2</w:t>
      </w:r>
      <w:r>
        <w:t>, x</w:t>
      </w:r>
      <w:r>
        <w:rPr>
          <w:vertAlign w:val="subscript"/>
        </w:rPr>
        <w:t>3</w:t>
      </w:r>
      <w:r>
        <w:t>…x</w:t>
      </w:r>
      <w:r>
        <w:rPr>
          <w:vertAlign w:val="subscript"/>
        </w:rPr>
        <w:t>n</w:t>
      </w:r>
      <w:r>
        <w:t>, удовлетворяющей ГРУ, при котором функция F принимает max значение.</w:t>
      </w:r>
    </w:p>
    <w:p w:rsidR="008B5366" w:rsidRDefault="008B5366">
      <w:pPr>
        <w:pStyle w:val="a6"/>
      </w:pPr>
      <w:r>
        <w:t>Задачи линейного программирования можно решить аналитическим путем и графическим методом. Второй метод - наглядный, но пригоден лишь для n=2 ( т.е. где число переменных = 2).</w:t>
      </w:r>
    </w:p>
    <w:p w:rsidR="008B5366" w:rsidRDefault="008B5366">
      <w:pPr>
        <w:pStyle w:val="a6"/>
      </w:pPr>
      <w:r>
        <w:rPr>
          <w:b/>
        </w:rPr>
        <w:t>Пример</w:t>
      </w:r>
    </w:p>
    <w:p w:rsidR="008B5366" w:rsidRDefault="008B5366">
      <w:pPr>
        <w:pStyle w:val="a6"/>
      </w:pPr>
      <w:r>
        <w:t>Известно, что уравнение прямой имеет вид: a</w:t>
      </w:r>
      <w:r>
        <w:rPr>
          <w:vertAlign w:val="subscript"/>
        </w:rPr>
        <w:t>1</w:t>
      </w:r>
      <w:r>
        <w:t>x</w:t>
      </w:r>
      <w:r>
        <w:rPr>
          <w:vertAlign w:val="subscript"/>
        </w:rPr>
        <w:t>1</w:t>
      </w:r>
      <w:r>
        <w:t>+a</w:t>
      </w:r>
      <w:r>
        <w:rPr>
          <w:vertAlign w:val="subscript"/>
        </w:rPr>
        <w:t>2</w:t>
      </w:r>
      <w:r>
        <w:t>x</w:t>
      </w:r>
      <w:r>
        <w:rPr>
          <w:vertAlign w:val="subscript"/>
        </w:rPr>
        <w:t>2</w:t>
      </w:r>
      <w:r>
        <w:t>=b. Построим прямую 2x</w:t>
      </w:r>
      <w:r>
        <w:rPr>
          <w:vertAlign w:val="subscript"/>
        </w:rPr>
        <w:t>1</w:t>
      </w:r>
      <w:r>
        <w:t>+x</w:t>
      </w:r>
      <w:r>
        <w:rPr>
          <w:vertAlign w:val="subscript"/>
        </w:rPr>
        <w:t>2</w:t>
      </w:r>
      <w:r>
        <w:t xml:space="preserve">=2. Перепишем это уравнение в виде: </w:t>
      </w:r>
      <w:r w:rsidR="00644A08">
        <w:pict>
          <v:shape id="_x0000_i1027" type="#_x0000_t75" style="width:60pt;height:33.75pt" fillcolor="window">
            <v:imagedata r:id="rId7" o:title=""/>
          </v:shape>
        </w:pict>
      </w:r>
    </w:p>
    <w:p w:rsidR="008B5366" w:rsidRDefault="008B5366">
      <w:pPr>
        <w:pStyle w:val="a6"/>
      </w:pPr>
      <w:r>
        <w:t xml:space="preserve">При такой форме записи в знаменателе показаны отрезки, которые отсекает прямая на осях координат (Рис. 7.2). Если от исходного уравнения перейти к неравенству 2x1+x2≤2, то графически решение этого неравенства показано на рис. 7.3, т.е. решением линейного неравенства с двумя переменными является полуплоскость. На рис. 7.3 часть плоскости, которая не удовлетворяет неравенству расположена выше прямой, заштрихована. Координаты всех точек, принадлежащих не заштрихованной части плоскости, имеют такие значения х1 и х2, которые удовлетворяют заданному неравенству. Эта полуплоскость является областью </w:t>
      </w:r>
      <w:r w:rsidR="00644A08">
        <w:rPr>
          <w:noProof/>
        </w:rPr>
        <w:pict>
          <v:shape id="_x0000_s1065" type="#_x0000_t75" style="position:absolute;margin-left:0;margin-top:32.65pt;width:290.7pt;height:117.75pt;z-index:251656704;mso-wrap-distance-left:0;mso-wrap-distance-right:0;mso-position-horizontal-relative:text;mso-position-vertical-relative:text" o:allowincell="f">
            <v:imagedata r:id="rId8" o:title="128"/>
            <w10:wrap type="square"/>
          </v:shape>
        </w:pict>
      </w:r>
      <w:r>
        <w:t>допустимых решений (ОДР).</w:t>
      </w:r>
    </w:p>
    <w:p w:rsidR="008B5366" w:rsidRDefault="008B5366">
      <w:pPr>
        <w:pStyle w:val="a6"/>
      </w:pPr>
    </w:p>
    <w:p w:rsidR="008B5366" w:rsidRDefault="008B5366">
      <w:pPr>
        <w:pStyle w:val="a6"/>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pPr>
      <w:r>
        <w:t>Рассмотрим систему неравенств:</w:t>
      </w:r>
    </w:p>
    <w:p w:rsidR="008B5366" w:rsidRDefault="008B5366">
      <w:pPr>
        <w:jc w:val="both"/>
      </w:pPr>
    </w:p>
    <w:p w:rsidR="008B5366" w:rsidRDefault="00644A08">
      <w:pPr>
        <w:jc w:val="both"/>
      </w:pPr>
      <w:r>
        <w:pict>
          <v:shape id="_x0000_i1028" type="#_x0000_t75" style="width:105pt;height:82.5pt" fillcolor="window">
            <v:imagedata r:id="rId9" o:title=""/>
          </v:shape>
        </w:pict>
      </w:r>
    </w:p>
    <w:p w:rsidR="008B5366" w:rsidRDefault="008B5366">
      <w:pPr>
        <w:jc w:val="both"/>
      </w:pPr>
    </w:p>
    <w:p w:rsidR="008B5366" w:rsidRDefault="008B5366">
      <w:r>
        <w:t>Для удобства запишем ее в следующем виде:</w:t>
      </w:r>
    </w:p>
    <w:p w:rsidR="008B5366" w:rsidRDefault="008B5366"/>
    <w:p w:rsidR="008B5366" w:rsidRDefault="00644A08">
      <w:pPr>
        <w:rPr>
          <w:b/>
        </w:rPr>
      </w:pPr>
      <w:r>
        <w:pict>
          <v:shape id="_x0000_i1029" type="#_x0000_t75" style="width:109.5pt;height:136.5pt" fillcolor="window">
            <v:imagedata r:id="rId10" o:title=""/>
          </v:shape>
        </w:pict>
      </w:r>
      <w:r w:rsidR="008B5366">
        <w:br/>
      </w: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shd w:val="clear" w:color="auto" w:fill="FFFFFF"/>
        <w:ind w:right="-23"/>
        <w:jc w:val="center"/>
        <w:rPr>
          <w:rFonts w:ascii="Arial" w:hAnsi="Arial"/>
          <w:b/>
        </w:rPr>
      </w:pPr>
      <w:r>
        <w:rPr>
          <w:rFonts w:ascii="Arial" w:hAnsi="Arial"/>
          <w:b/>
        </w:rPr>
        <w:t>117. Графический метод решения задач линейного программирования.</w:t>
      </w:r>
    </w:p>
    <w:p w:rsidR="008B5366" w:rsidRDefault="008B5366">
      <w:r>
        <w:t>Графический метод, несмотря на свою очевидность и применимость лишь в случае малой размерности задачи, позволяет понять качественные особенности задачи линейного программирования, характерные для любой размерности пространства переменных и лежащие в основе численных методов ее решения.</w:t>
      </w:r>
    </w:p>
    <w:p w:rsidR="008B5366" w:rsidRDefault="008B5366">
      <w:pPr>
        <w:rPr>
          <w:b/>
        </w:rPr>
      </w:pPr>
      <w:r>
        <w:t>Графическое решение этой системы показано на рис. 7.4</w:t>
      </w:r>
      <w:r>
        <w:br/>
        <w:t>Решением этой системы являются координаты всех точек, принадлежащих ОДР, т.е. многоугольнику ABCDO.</w:t>
      </w:r>
      <w:r>
        <w:br/>
        <w:t xml:space="preserve">Т.к. в ОДР бесчисленное множество точек, значит, рассматриваемая система имеет бесчисленное множество допустимых решений. </w:t>
      </w:r>
      <w:r>
        <w:br/>
        <w:t>Если мы хотим найти оптимальное решение, то мы должны принять целевую функцию. Пусть мы хотим, чтобы решение было оптимальным в смысле максимизации целевой функции F=x</w:t>
      </w:r>
      <w:r>
        <w:rPr>
          <w:vertAlign w:val="subscript"/>
        </w:rPr>
        <w:t>1</w:t>
      </w:r>
      <w:r>
        <w:t>+x</w:t>
      </w:r>
      <w:r>
        <w:rPr>
          <w:vertAlign w:val="subscript"/>
        </w:rPr>
        <w:t>2</w:t>
      </w:r>
      <w:r>
        <w:t>→max.</w:t>
      </w:r>
    </w:p>
    <w:p w:rsidR="008B5366" w:rsidRDefault="008B5366">
      <w:pPr>
        <w:jc w:val="both"/>
        <w:rPr>
          <w:b/>
        </w:rPr>
      </w:pPr>
    </w:p>
    <w:p w:rsidR="008B5366" w:rsidRDefault="00644A08">
      <w:pPr>
        <w:jc w:val="both"/>
        <w:rPr>
          <w:b/>
        </w:rPr>
      </w:pPr>
      <w:r>
        <w:rPr>
          <w:b/>
          <w:noProof/>
        </w:rPr>
        <w:pict>
          <v:shape id="_x0000_s1066" type="#_x0000_t75" style="position:absolute;left:0;text-align:left;margin-left:9pt;margin-top:9.4pt;width:250.65pt;height:176.55pt;z-index:251657728;mso-wrap-distance-left:0;mso-wrap-distance-right:0" o:allowincell="f">
            <v:imagedata r:id="rId8" o:title="131"/>
            <w10:wrap type="square"/>
          </v:shape>
        </w:pict>
      </w: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pStyle w:val="a6"/>
        <w:rPr>
          <w:b/>
        </w:rPr>
      </w:pPr>
    </w:p>
    <w:p w:rsidR="008B5366" w:rsidRDefault="008B5366">
      <w:pPr>
        <w:pStyle w:val="a6"/>
      </w:pPr>
      <w:r>
        <w:t>Эта зависимость на рис. 7.5 представлена в форме уравнения прямой с угловым коэффициентом x2=F-x1, из которого видно, что tga= -1. При этом угол a=135°, а величина F равна отрезку, отсекаемому прямой на оси ординат. Если прямую перемещать параллельно самой себе в направлении, указанном стрелками, то величина F будет возрастать. Совместим теперь ОДР, изображенную на рис. 7.4, с линией целевой функции F, построенной на рис. 7.5, получим рис. 7.6.</w:t>
      </w:r>
    </w:p>
    <w:p w:rsidR="008B5366" w:rsidRDefault="00644A08">
      <w:pPr>
        <w:pStyle w:val="a6"/>
      </w:pPr>
      <w:r>
        <w:pict>
          <v:shape id="_x0000_i1030" type="#_x0000_t75" style="width:351pt;height:153pt" fillcolor="window">
            <v:imagedata r:id="rId11" o:title=""/>
          </v:shape>
        </w:pict>
      </w:r>
    </w:p>
    <w:p w:rsidR="008B5366" w:rsidRDefault="008B5366">
      <w:pPr>
        <w:pStyle w:val="a6"/>
      </w:pPr>
      <w:r>
        <w:t>Поскольку требуется найти оптимальное решение, при котором целевая функция F=x1+x2→max, т.е. стремится к максимуму, будем перемещать график целевой функции в направлении увеличения F. Очевидно, что оптимальным решением будут координаты точки С, равные х</w:t>
      </w:r>
      <w:r>
        <w:rPr>
          <w:vertAlign w:val="subscript"/>
        </w:rPr>
        <w:t>1</w:t>
      </w:r>
      <w:r>
        <w:rPr>
          <w:vertAlign w:val="superscript"/>
        </w:rPr>
        <w:t>*</w:t>
      </w:r>
      <w:r>
        <w:t xml:space="preserve"> и х</w:t>
      </w:r>
      <w:r>
        <w:rPr>
          <w:vertAlign w:val="subscript"/>
        </w:rPr>
        <w:t>2</w:t>
      </w:r>
      <w:r>
        <w:rPr>
          <w:vertAlign w:val="superscript"/>
        </w:rPr>
        <w:t>*</w:t>
      </w:r>
      <w:r>
        <w:t>. При этом F=F</w:t>
      </w:r>
      <w:r>
        <w:rPr>
          <w:vertAlign w:val="superscript"/>
        </w:rPr>
        <w:t>*</w:t>
      </w:r>
      <w:r>
        <w:t>.</w:t>
      </w:r>
    </w:p>
    <w:p w:rsidR="008B5366" w:rsidRDefault="008B5366">
      <w:pPr>
        <w:pStyle w:val="a6"/>
      </w:pPr>
      <w:r>
        <w:t xml:space="preserve">На основании рассмотренного можно сделать вывод: </w:t>
      </w:r>
      <w:r>
        <w:rPr>
          <w:i/>
        </w:rPr>
        <w:t>оптимальным решением являются координаты вершин ОДР.</w:t>
      </w:r>
    </w:p>
    <w:p w:rsidR="008B5366" w:rsidRDefault="008B5366">
      <w:pPr>
        <w:pStyle w:val="a6"/>
      </w:pPr>
      <w:r>
        <w:t>На этом базируется аналитический метод решения задач линейного программирования, который заключается в следующем:</w:t>
      </w:r>
    </w:p>
    <w:p w:rsidR="008B5366" w:rsidRDefault="008B5366" w:rsidP="008B5366">
      <w:pPr>
        <w:numPr>
          <w:ilvl w:val="0"/>
          <w:numId w:val="19"/>
        </w:numPr>
        <w:spacing w:before="100" w:after="100"/>
      </w:pPr>
      <w:r>
        <w:t xml:space="preserve">Найти вершины ОРД, как точки пересечения ограничений. </w:t>
      </w:r>
    </w:p>
    <w:p w:rsidR="008B5366" w:rsidRDefault="008B5366" w:rsidP="008B5366">
      <w:pPr>
        <w:numPr>
          <w:ilvl w:val="0"/>
          <w:numId w:val="19"/>
        </w:numPr>
        <w:spacing w:before="100" w:after="100"/>
      </w:pPr>
      <w:r>
        <w:t xml:space="preserve">Определить последовательно значения целевой функции в вершинах. </w:t>
      </w:r>
    </w:p>
    <w:p w:rsidR="008B5366" w:rsidRDefault="008B5366" w:rsidP="008B5366">
      <w:pPr>
        <w:numPr>
          <w:ilvl w:val="0"/>
          <w:numId w:val="19"/>
        </w:numPr>
        <w:spacing w:before="100" w:after="100"/>
      </w:pPr>
      <w:r>
        <w:t xml:space="preserve">Вершина, в которой ЦФ приобретает оптимальное (максимальное или минимальное) значение, является оптимальной вершиной. </w:t>
      </w:r>
    </w:p>
    <w:p w:rsidR="008B5366" w:rsidRDefault="008B5366" w:rsidP="008B5366">
      <w:pPr>
        <w:numPr>
          <w:ilvl w:val="0"/>
          <w:numId w:val="19"/>
        </w:numPr>
        <w:spacing w:before="100" w:after="100"/>
      </w:pPr>
      <w:r>
        <w:t xml:space="preserve">Координаты этой вершины и являются искомыми оптимальными значениями переменных. </w:t>
      </w:r>
    </w:p>
    <w:p w:rsidR="008B5366" w:rsidRDefault="008B5366">
      <w:pPr>
        <w:pStyle w:val="a6"/>
      </w:pPr>
    </w:p>
    <w:p w:rsidR="008B5366" w:rsidRDefault="008B5366">
      <w:pPr>
        <w:shd w:val="clear" w:color="auto" w:fill="FFFFFF"/>
        <w:ind w:right="-23"/>
        <w:jc w:val="center"/>
        <w:rPr>
          <w:rFonts w:ascii="Arial" w:hAnsi="Arial"/>
          <w:b/>
        </w:rPr>
      </w:pPr>
      <w:r>
        <w:rPr>
          <w:rFonts w:ascii="Arial" w:hAnsi="Arial"/>
          <w:b/>
        </w:rPr>
        <w:t>118. Основные положения информационных технологий. ИТ в экономике.</w:t>
      </w:r>
    </w:p>
    <w:p w:rsidR="008B5366" w:rsidRDefault="008B5366">
      <w:pPr>
        <w:jc w:val="both"/>
      </w:pPr>
      <w:r>
        <w:rPr>
          <w:i/>
          <w:u w:val="single"/>
        </w:rPr>
        <w:t>Информационная технология</w:t>
      </w:r>
      <w:r>
        <w:t xml:space="preserve"> - сочетание процедур, реализующих функции сбора, получения, накопления, хранения, обработки, анализа и передачи информации в организационной структуре с использованием средств вычислительной техники, или, иными словами, совокупность процессов циркуляции и переработки информации и описание этих процессов. </w:t>
      </w:r>
    </w:p>
    <w:p w:rsidR="008B5366" w:rsidRDefault="008B5366">
      <w:pPr>
        <w:jc w:val="both"/>
      </w:pPr>
      <w:r>
        <w:t xml:space="preserve">Информационная технология базируется и зависит от технического, программного, информационного, методического и организационного обеспечения. </w:t>
      </w:r>
    </w:p>
    <w:p w:rsidR="008B5366" w:rsidRDefault="008B5366">
      <w:pPr>
        <w:jc w:val="both"/>
      </w:pPr>
      <w:r>
        <w:rPr>
          <w:i/>
        </w:rPr>
        <w:t>Программное</w:t>
      </w:r>
      <w:r>
        <w:t xml:space="preserve"> обеспечение, находящееся в прямой зависимости от технического и информационного обеспечения, реализует функции накопления, обработки, анализа, хранения, интефейса с компьютером. </w:t>
      </w:r>
    </w:p>
    <w:p w:rsidR="008B5366" w:rsidRDefault="008B5366">
      <w:pPr>
        <w:jc w:val="both"/>
      </w:pPr>
      <w:r>
        <w:rPr>
          <w:i/>
        </w:rPr>
        <w:t>Информационное</w:t>
      </w:r>
      <w:r>
        <w:t xml:space="preserve"> обеспечение - совокупность данных, представленных в определенной форме для компьютерной обработки. </w:t>
      </w:r>
    </w:p>
    <w:p w:rsidR="008B5366" w:rsidRDefault="008B5366">
      <w:pPr>
        <w:jc w:val="both"/>
      </w:pPr>
      <w:r>
        <w:rPr>
          <w:i/>
        </w:rPr>
        <w:t>Организационное и методическое</w:t>
      </w:r>
      <w:r>
        <w:t xml:space="preserve"> обеспечение представляют собой комплекс мероприятий, направленных на функционирование компьютера и программного обеспечения для получения искомого результата. </w:t>
      </w:r>
    </w:p>
    <w:p w:rsidR="008B5366" w:rsidRDefault="008B5366">
      <w:pPr>
        <w:spacing w:line="360" w:lineRule="auto"/>
        <w:jc w:val="both"/>
      </w:pPr>
      <w:r>
        <w:rPr>
          <w:i/>
          <w:u w:val="single"/>
        </w:rPr>
        <w:t>Основными свойствами информационной технологии являются:</w:t>
      </w:r>
      <w:r>
        <w:t xml:space="preserve"> </w:t>
      </w:r>
    </w:p>
    <w:p w:rsidR="008B5366" w:rsidRDefault="008B5366" w:rsidP="008B5366">
      <w:pPr>
        <w:numPr>
          <w:ilvl w:val="0"/>
          <w:numId w:val="20"/>
        </w:numPr>
        <w:jc w:val="both"/>
      </w:pPr>
      <w:r>
        <w:t>целесообразность,</w:t>
      </w:r>
    </w:p>
    <w:p w:rsidR="008B5366" w:rsidRDefault="008B5366" w:rsidP="008B5366">
      <w:pPr>
        <w:numPr>
          <w:ilvl w:val="0"/>
          <w:numId w:val="20"/>
        </w:numPr>
        <w:jc w:val="both"/>
      </w:pPr>
      <w:r>
        <w:t>наличие компонентов и структуры,</w:t>
      </w:r>
      <w:r>
        <w:rPr>
          <w:lang w:val="en-US"/>
        </w:rPr>
        <w:t xml:space="preserve"> </w:t>
      </w:r>
    </w:p>
    <w:p w:rsidR="008B5366" w:rsidRDefault="008B5366" w:rsidP="008B5366">
      <w:pPr>
        <w:numPr>
          <w:ilvl w:val="0"/>
          <w:numId w:val="20"/>
        </w:numPr>
        <w:jc w:val="both"/>
      </w:pPr>
      <w:r>
        <w:t>взаимодействие с внешней средой,</w:t>
      </w:r>
      <w:r>
        <w:rPr>
          <w:lang w:val="en-US"/>
        </w:rPr>
        <w:t xml:space="preserve"> </w:t>
      </w:r>
    </w:p>
    <w:p w:rsidR="008B5366" w:rsidRDefault="008B5366" w:rsidP="008B5366">
      <w:pPr>
        <w:numPr>
          <w:ilvl w:val="0"/>
          <w:numId w:val="20"/>
        </w:numPr>
        <w:jc w:val="both"/>
      </w:pPr>
      <w:r>
        <w:t>целостность,</w:t>
      </w:r>
      <w:r>
        <w:rPr>
          <w:lang w:val="en-US"/>
        </w:rPr>
        <w:t xml:space="preserve"> </w:t>
      </w:r>
    </w:p>
    <w:p w:rsidR="008B5366" w:rsidRDefault="008B5366" w:rsidP="008B5366">
      <w:pPr>
        <w:numPr>
          <w:ilvl w:val="0"/>
          <w:numId w:val="20"/>
        </w:numPr>
        <w:jc w:val="both"/>
      </w:pPr>
      <w:r>
        <w:t xml:space="preserve">развитие во времени. </w:t>
      </w:r>
    </w:p>
    <w:p w:rsidR="008B5366" w:rsidRDefault="00644A08">
      <w:pPr>
        <w:framePr w:hSpace="180" w:wrap="around" w:vAnchor="text" w:hAnchor="page" w:x="1347" w:y="164"/>
        <w:spacing w:line="360" w:lineRule="auto"/>
        <w:jc w:val="both"/>
        <w:rPr>
          <w:sz w:val="20"/>
        </w:rPr>
      </w:pPr>
      <w:r>
        <w:rPr>
          <w:sz w:val="20"/>
        </w:rPr>
        <w:pict>
          <v:shape id="_x0000_i1031" type="#_x0000_t75" style="width:343.5pt;height:213pt" fillcolor="window">
            <v:imagedata r:id="rId12" o:title=""/>
          </v:shape>
        </w:pict>
      </w:r>
    </w:p>
    <w:p w:rsidR="008B5366" w:rsidRDefault="008B5366">
      <w:pPr>
        <w:spacing w:line="360" w:lineRule="auto"/>
        <w:jc w:val="both"/>
        <w:rPr>
          <w:rFonts w:ascii="Arial" w:hAnsi="Arial"/>
          <w:sz w:val="20"/>
        </w:rPr>
      </w:pPr>
    </w:p>
    <w:p w:rsidR="008B5366" w:rsidRDefault="008B5366">
      <w:pPr>
        <w:spacing w:line="360" w:lineRule="auto"/>
        <w:jc w:val="both"/>
        <w:rPr>
          <w:rFonts w:ascii="Arial" w:hAnsi="Arial"/>
          <w:sz w:val="20"/>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pPr>
      <w:r>
        <w:t xml:space="preserve">В процессах автоматизированной обработки экономической информации (АОЭИ) в качестве объекта, подвергающегося преобразованиям, выступают различного рода данные, которые характеризуют те или иные экономические явления. Такие процессы именуются </w:t>
      </w:r>
      <w:r>
        <w:rPr>
          <w:i/>
          <w:u w:val="single"/>
        </w:rPr>
        <w:t>технологическими процессами</w:t>
      </w:r>
      <w:r>
        <w:t xml:space="preserve"> АОЭИ и представляют собой комплекс взаимосвязанных операций, протекающих в установленной последовательности. Или, более детально, это процесс преобразования исходной информации в выходную с использованием технических средств и ресурсов. </w:t>
      </w:r>
    </w:p>
    <w:p w:rsidR="008B5366" w:rsidRDefault="008B5366">
      <w:pPr>
        <w:jc w:val="both"/>
        <w:rPr>
          <w:b/>
        </w:rPr>
      </w:pPr>
    </w:p>
    <w:p w:rsidR="008B5366" w:rsidRDefault="008B5366">
      <w:pPr>
        <w:spacing w:line="384" w:lineRule="auto"/>
        <w:ind w:firstLine="567"/>
        <w:jc w:val="both"/>
      </w:pPr>
      <w:r>
        <w:t xml:space="preserve">Информационная технология классифицируется по </w:t>
      </w:r>
      <w:r>
        <w:rPr>
          <w:b/>
          <w:i/>
        </w:rPr>
        <w:t>типу информации</w:t>
      </w:r>
      <w:r>
        <w:t xml:space="preserve"> (рис.1.2.).</w:t>
      </w:r>
    </w:p>
    <w:p w:rsidR="008B5366" w:rsidRDefault="00644A08">
      <w:pPr>
        <w:jc w:val="both"/>
        <w:rPr>
          <w:sz w:val="20"/>
        </w:rPr>
      </w:pPr>
      <w:r>
        <w:rPr>
          <w:sz w:val="20"/>
        </w:rPr>
        <w:pict>
          <v:shape id="_x0000_i1032" type="#_x0000_t75" style="width:483pt;height:274.5pt" fillcolor="window">
            <v:imagedata r:id="rId13" o:title=""/>
          </v:shape>
        </w:pict>
      </w:r>
    </w:p>
    <w:p w:rsidR="008B5366" w:rsidRDefault="008B5366">
      <w:pPr>
        <w:jc w:val="both"/>
        <w:rPr>
          <w:sz w:val="20"/>
        </w:rPr>
      </w:pPr>
    </w:p>
    <w:p w:rsidR="008B5366" w:rsidRDefault="008B5366">
      <w:pPr>
        <w:jc w:val="both"/>
      </w:pPr>
      <w:r>
        <w:t xml:space="preserve">Рациональное проектирование технологических процессов обработки данных в ЭИС во многом определяет эффективное функционирование всей системы. </w:t>
      </w:r>
    </w:p>
    <w:p w:rsidR="008B5366" w:rsidRDefault="008B5366">
      <w:pPr>
        <w:jc w:val="both"/>
      </w:pPr>
      <w:r>
        <w:t xml:space="preserve">Весь технологический процесс можно подразделить на процессы сбора и ввода исходных данных в вычислительную систему, процессы размещения и хранения данных в памяти системы, процессы обработки данных с целью получения результатов и, процессы выдачи данных в виде, удобном для восприятия пользователем. </w:t>
      </w:r>
    </w:p>
    <w:p w:rsidR="008B5366" w:rsidRDefault="008B5366">
      <w:pPr>
        <w:jc w:val="both"/>
      </w:pPr>
      <w:r>
        <w:t xml:space="preserve">Технологический процесс можно разделить на 4 укрупненных этапа: </w:t>
      </w:r>
    </w:p>
    <w:p w:rsidR="008B5366" w:rsidRDefault="008B5366" w:rsidP="008B5366">
      <w:pPr>
        <w:numPr>
          <w:ilvl w:val="0"/>
          <w:numId w:val="21"/>
        </w:numPr>
        <w:jc w:val="both"/>
      </w:pPr>
      <w:r>
        <w:t xml:space="preserve">начальный или первичный  (сбор исходных данных, их регистрация и передача); </w:t>
      </w:r>
    </w:p>
    <w:p w:rsidR="008B5366" w:rsidRDefault="008B5366" w:rsidP="008B5366">
      <w:pPr>
        <w:numPr>
          <w:ilvl w:val="0"/>
          <w:numId w:val="21"/>
        </w:numPr>
        <w:jc w:val="both"/>
      </w:pPr>
      <w:r>
        <w:t xml:space="preserve">подготовительный (прием, контроль, регистрация входной информации и перенос ее на машинный носитель); </w:t>
      </w:r>
    </w:p>
    <w:p w:rsidR="008B5366" w:rsidRDefault="008B5366" w:rsidP="008B5366">
      <w:pPr>
        <w:numPr>
          <w:ilvl w:val="0"/>
          <w:numId w:val="21"/>
        </w:numPr>
        <w:jc w:val="both"/>
      </w:pPr>
      <w:r>
        <w:t xml:space="preserve">основной (непосредственно обработка информации); </w:t>
      </w:r>
    </w:p>
    <w:p w:rsidR="008B5366" w:rsidRDefault="008B5366" w:rsidP="008B5366">
      <w:pPr>
        <w:numPr>
          <w:ilvl w:val="0"/>
          <w:numId w:val="21"/>
        </w:numPr>
        <w:jc w:val="both"/>
      </w:pPr>
      <w:r>
        <w:t xml:space="preserve">заключительный (контроль, выпуск и передача результатной информации, ее размножение и хранение). </w:t>
      </w:r>
    </w:p>
    <w:p w:rsidR="008B5366" w:rsidRDefault="008B5366">
      <w:pPr>
        <w:spacing w:line="360" w:lineRule="auto"/>
        <w:ind w:firstLine="567"/>
        <w:jc w:val="both"/>
      </w:pPr>
    </w:p>
    <w:p w:rsidR="008B5366" w:rsidRDefault="008B5366">
      <w:pPr>
        <w:jc w:val="both"/>
      </w:pPr>
      <w:r>
        <w:t xml:space="preserve">Технологический процесс обработки информации с использованием ЭВМ включает в себя следующие операции: </w:t>
      </w:r>
    </w:p>
    <w:p w:rsidR="008B5366" w:rsidRDefault="008B5366">
      <w:pPr>
        <w:jc w:val="both"/>
      </w:pPr>
      <w:r>
        <w:t xml:space="preserve">1.прием и комплектовка первичных документов </w:t>
      </w:r>
    </w:p>
    <w:p w:rsidR="008B5366" w:rsidRDefault="008B5366">
      <w:pPr>
        <w:jc w:val="both"/>
      </w:pPr>
      <w:r>
        <w:t xml:space="preserve">(проверка полноты и качества их заполнения, комплектовки и т.д.); </w:t>
      </w:r>
    </w:p>
    <w:p w:rsidR="008B5366" w:rsidRDefault="008B5366">
      <w:pPr>
        <w:jc w:val="both"/>
      </w:pPr>
      <w:r>
        <w:t xml:space="preserve">2.подготовка МН и контроль; </w:t>
      </w:r>
    </w:p>
    <w:p w:rsidR="008B5366" w:rsidRDefault="008B5366">
      <w:pPr>
        <w:jc w:val="both"/>
      </w:pPr>
      <w:r>
        <w:t xml:space="preserve">3.ввод данных в ЭВМ; </w:t>
      </w:r>
    </w:p>
    <w:p w:rsidR="008B5366" w:rsidRDefault="008B5366">
      <w:pPr>
        <w:jc w:val="both"/>
      </w:pPr>
      <w:r>
        <w:t xml:space="preserve">4.контроль. </w:t>
      </w: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shd w:val="clear" w:color="auto" w:fill="FFFFFF"/>
        <w:ind w:right="-23"/>
        <w:jc w:val="center"/>
        <w:rPr>
          <w:rFonts w:ascii="Arial" w:hAnsi="Arial"/>
          <w:b/>
        </w:rPr>
      </w:pPr>
      <w:r>
        <w:rPr>
          <w:rFonts w:ascii="Arial" w:hAnsi="Arial"/>
          <w:b/>
        </w:rPr>
        <w:t>119. Компоненты ИТ и их характеристика применительно к экономике АПК.</w:t>
      </w:r>
    </w:p>
    <w:p w:rsidR="008B5366" w:rsidRDefault="008B5366">
      <w:pPr>
        <w:jc w:val="both"/>
      </w:pPr>
      <w:r>
        <w:t>Информатизация рассматривается как многоаспектный процесс удовлетворения информационных потребностей, проявляющихся в реализации прав личности и субъектов на основе формирования и использования информационных ресурсов, а также обусловленных изменениями организационных форм и методов, базирующихся на применении информационных технологий.</w:t>
      </w:r>
    </w:p>
    <w:p w:rsidR="008B5366" w:rsidRDefault="008B5366">
      <w:pPr>
        <w:jc w:val="both"/>
        <w:rPr>
          <w:i/>
        </w:rPr>
      </w:pPr>
    </w:p>
    <w:p w:rsidR="008B5366" w:rsidRDefault="008B5366">
      <w:pPr>
        <w:jc w:val="both"/>
        <w:rPr>
          <w:i/>
        </w:rPr>
      </w:pPr>
      <w:r>
        <w:rPr>
          <w:i/>
        </w:rPr>
        <w:t>Компоненты программно-технических средств информатизации объектов АПК:</w:t>
      </w:r>
    </w:p>
    <w:p w:rsidR="008B5366" w:rsidRDefault="008B5366">
      <w:pPr>
        <w:jc w:val="both"/>
      </w:pPr>
      <w:r>
        <w:rPr>
          <w:lang w:val="en-US"/>
        </w:rPr>
        <w:t>I</w:t>
      </w:r>
      <w:r>
        <w:t>. Технические средства обработки информации:</w:t>
      </w:r>
    </w:p>
    <w:p w:rsidR="008B5366" w:rsidRDefault="008B5366">
      <w:pPr>
        <w:jc w:val="both"/>
      </w:pPr>
      <w:r>
        <w:t>1) Персонифицированные: ПК, рабочие станции, средства подготовки данных, средства визуализации результатов обработки, удаленный доступ, средства сканирования.</w:t>
      </w:r>
    </w:p>
    <w:p w:rsidR="008B5366" w:rsidRDefault="008B5366">
      <w:pPr>
        <w:jc w:val="both"/>
      </w:pPr>
      <w:r>
        <w:t>2) Корпоративные: сети ЭВМ, локальные и региональные сетевые информационные системы, компьютерные телекоммуникационные системы, мультифункциональные периферийные устройства.</w:t>
      </w:r>
    </w:p>
    <w:p w:rsidR="008B5366" w:rsidRDefault="008B5366">
      <w:pPr>
        <w:jc w:val="both"/>
      </w:pPr>
    </w:p>
    <w:p w:rsidR="008B5366" w:rsidRDefault="008B5366">
      <w:pPr>
        <w:jc w:val="both"/>
      </w:pPr>
      <w:r>
        <w:rPr>
          <w:lang w:val="en-US"/>
        </w:rPr>
        <w:t>II</w:t>
      </w:r>
      <w:r>
        <w:t>. Технические носители данных:</w:t>
      </w:r>
    </w:p>
    <w:p w:rsidR="008B5366" w:rsidRDefault="008B5366">
      <w:pPr>
        <w:jc w:val="both"/>
      </w:pPr>
      <w:r>
        <w:t>1) Бумажные: рулон, листы, перфокарты, перфоленты.</w:t>
      </w:r>
    </w:p>
    <w:p w:rsidR="008B5366" w:rsidRDefault="008B5366">
      <w:pPr>
        <w:jc w:val="both"/>
      </w:pPr>
      <w:r>
        <w:t>2) Магнитные: ленты (аудио, видео, информационные), диски (гибкие, жесткие, оптические, магнитооптические).</w:t>
      </w:r>
    </w:p>
    <w:p w:rsidR="008B5366" w:rsidRDefault="008B5366">
      <w:pPr>
        <w:jc w:val="both"/>
      </w:pPr>
    </w:p>
    <w:p w:rsidR="008B5366" w:rsidRDefault="008B5366">
      <w:pPr>
        <w:jc w:val="both"/>
      </w:pPr>
      <w:r>
        <w:rPr>
          <w:lang w:val="en-US"/>
        </w:rPr>
        <w:t>III</w:t>
      </w:r>
      <w:r>
        <w:t>. Инструментальные средства:</w:t>
      </w:r>
    </w:p>
    <w:p w:rsidR="008B5366" w:rsidRDefault="008B5366">
      <w:pPr>
        <w:jc w:val="both"/>
      </w:pPr>
      <w:r>
        <w:t>1) Общесистемные: операционные системы, программные оболочки и среды, сервисные компоненты.</w:t>
      </w:r>
    </w:p>
    <w:p w:rsidR="008B5366" w:rsidRDefault="008B5366">
      <w:pPr>
        <w:jc w:val="both"/>
      </w:pPr>
      <w:r>
        <w:t>2) Системы программирования.</w:t>
      </w:r>
    </w:p>
    <w:p w:rsidR="008B5366" w:rsidRDefault="008B5366">
      <w:pPr>
        <w:jc w:val="both"/>
      </w:pPr>
      <w:r>
        <w:t>3) СУБД: распределенные, персонифицированные, корпоративные, удаленные, и с серверами.</w:t>
      </w:r>
    </w:p>
    <w:p w:rsidR="008B5366" w:rsidRDefault="008B5366">
      <w:pPr>
        <w:jc w:val="both"/>
      </w:pPr>
      <w:r>
        <w:t>4) Процессорные средства: текстовые редакторы, электронные таблицы, графические редакторы, поддержки функционирования периферийных устройств и другие.</w:t>
      </w:r>
    </w:p>
    <w:p w:rsidR="008B5366" w:rsidRDefault="008B5366">
      <w:pPr>
        <w:jc w:val="both"/>
      </w:pPr>
    </w:p>
    <w:p w:rsidR="008B5366" w:rsidRDefault="008B5366">
      <w:pPr>
        <w:jc w:val="both"/>
      </w:pPr>
      <w:r>
        <w:rPr>
          <w:lang w:val="en-US"/>
        </w:rPr>
        <w:t>IV</w:t>
      </w:r>
      <w:r>
        <w:t>. Профессиональные средства:</w:t>
      </w:r>
    </w:p>
    <w:p w:rsidR="008B5366" w:rsidRDefault="008B5366">
      <w:pPr>
        <w:jc w:val="both"/>
      </w:pPr>
      <w:r>
        <w:t>1) Моделирования процессов: экономических, технических, производственных, информационных, технологических, биологических, экологических.</w:t>
      </w:r>
    </w:p>
    <w:p w:rsidR="008B5366" w:rsidRDefault="008B5366">
      <w:pPr>
        <w:jc w:val="both"/>
      </w:pPr>
      <w:r>
        <w:t>2) Системы автоматизированного проектирования.</w:t>
      </w:r>
    </w:p>
    <w:p w:rsidR="008B5366" w:rsidRDefault="008B5366">
      <w:pPr>
        <w:jc w:val="both"/>
      </w:pPr>
      <w:r>
        <w:t xml:space="preserve">3) Система автоматизированной обработки данных: управления, анализа, планирования, прогнозирования, статистики, бухгалтерского и материального учета, социологических исследований и т.п.      </w:t>
      </w:r>
    </w:p>
    <w:p w:rsidR="008B5366" w:rsidRDefault="008B5366">
      <w:pPr>
        <w:jc w:val="both"/>
      </w:pPr>
      <w:r>
        <w:t>4) Издательские системы.</w:t>
      </w:r>
    </w:p>
    <w:p w:rsidR="008B5366" w:rsidRDefault="008B5366">
      <w:pPr>
        <w:jc w:val="both"/>
      </w:pPr>
      <w:r>
        <w:t>5) Информационно-справочные системы.</w:t>
      </w:r>
    </w:p>
    <w:p w:rsidR="008B5366" w:rsidRDefault="008B5366">
      <w:pPr>
        <w:jc w:val="both"/>
      </w:pPr>
      <w:r>
        <w:t>6) Системы мультимедиа.</w:t>
      </w:r>
    </w:p>
    <w:p w:rsidR="008B5366" w:rsidRDefault="008B5366">
      <w:pPr>
        <w:jc w:val="both"/>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jc w:val="both"/>
        <w:rPr>
          <w:b/>
        </w:rPr>
      </w:pPr>
    </w:p>
    <w:p w:rsidR="008B5366" w:rsidRDefault="008B5366">
      <w:pPr>
        <w:shd w:val="clear" w:color="auto" w:fill="FFFFFF"/>
        <w:ind w:right="-23"/>
        <w:jc w:val="center"/>
        <w:rPr>
          <w:rFonts w:ascii="Arial" w:hAnsi="Arial"/>
          <w:b/>
        </w:rPr>
      </w:pPr>
      <w:r>
        <w:rPr>
          <w:rFonts w:ascii="Arial" w:hAnsi="Arial"/>
          <w:b/>
        </w:rPr>
        <w:t>120. Схема информатизации конкретной предметной деятельности АПК.</w:t>
      </w:r>
    </w:p>
    <w:p w:rsidR="008B5366" w:rsidRDefault="008B5366">
      <w:pPr>
        <w:jc w:val="both"/>
      </w:pPr>
      <w:r>
        <w:t xml:space="preserve">Применение современных технологических решений в части </w:t>
      </w:r>
      <w:r>
        <w:rPr>
          <w:b/>
        </w:rPr>
        <w:t>информатизации предметной деятельности</w:t>
      </w:r>
      <w:r>
        <w:t xml:space="preserve"> АПК предполагает:</w:t>
      </w:r>
    </w:p>
    <w:p w:rsidR="008B5366" w:rsidRDefault="008B5366">
      <w:pPr>
        <w:jc w:val="both"/>
      </w:pPr>
      <w:r>
        <w:t>а) создание открытой системы информатизации, базирующейся на комплексном, диалектическом и системном подходах;</w:t>
      </w:r>
    </w:p>
    <w:p w:rsidR="008B5366" w:rsidRDefault="008B5366">
      <w:pPr>
        <w:jc w:val="both"/>
      </w:pPr>
      <w:r>
        <w:t>б) дальнейшую компьютеризацию и инструментализацию объектов информатизации аграрной сферы;</w:t>
      </w:r>
    </w:p>
    <w:p w:rsidR="008B5366" w:rsidRDefault="008B5366">
      <w:pPr>
        <w:jc w:val="both"/>
      </w:pPr>
      <w:r>
        <w:t>в) повсеместное использование новых информационных технологий и средств коммуникаций применительно к предприятиям аграрного сектора;</w:t>
      </w:r>
    </w:p>
    <w:p w:rsidR="008B5366" w:rsidRDefault="008B5366">
      <w:pPr>
        <w:jc w:val="both"/>
      </w:pPr>
      <w:r>
        <w:t>г) адаптирование унаследованных и действующих информационных систем к современным условиям функционирования объектов аграрной сферы;</w:t>
      </w:r>
    </w:p>
    <w:p w:rsidR="008B5366" w:rsidRDefault="008B5366">
      <w:pPr>
        <w:jc w:val="both"/>
      </w:pPr>
      <w:r>
        <w:t>д) разработку эффективной системы управления деятельностью, связанной с информатизацией всех уровней иерархической системы, каковой является АПК;</w:t>
      </w:r>
    </w:p>
    <w:p w:rsidR="008B5366" w:rsidRDefault="008B5366">
      <w:pPr>
        <w:jc w:val="both"/>
      </w:pPr>
      <w:r>
        <w:t>е) создание системы управления по ведению и поддержке правовой, методической, регламентирующей и регулирующей документации, используемой в отраслях аграрной сферы;</w:t>
      </w:r>
    </w:p>
    <w:p w:rsidR="008B5366" w:rsidRDefault="008B5366">
      <w:pPr>
        <w:jc w:val="both"/>
      </w:pPr>
      <w:r>
        <w:t>ж) учет специфических особенностей функционирования объектов АПК различных уровней, форм собственности и организационных структур;</w:t>
      </w:r>
    </w:p>
    <w:p w:rsidR="008B5366" w:rsidRDefault="00644A08">
      <w:pPr>
        <w:jc w:val="both"/>
        <w:rPr>
          <w:i/>
        </w:rPr>
      </w:pPr>
      <w:r>
        <w:rPr>
          <w:i/>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3" type="#_x0000_t87" style="position:absolute;left:0;text-align:left;margin-left:-9pt;margin-top:26.4pt;width:18pt;height:27pt;z-index:251654656" o:allowincell="f"/>
        </w:pict>
      </w:r>
      <w:r>
        <w:rPr>
          <w:i/>
          <w:noProof/>
        </w:rPr>
        <w:pict>
          <v:shape id="_x0000_s1064" type="#_x0000_t87" style="position:absolute;left:0;text-align:left;margin-left:270pt;margin-top:26.4pt;width:18pt;height:27pt;flip:x;z-index:251655680" o:allowincell="f"/>
        </w:pict>
      </w:r>
      <w:r w:rsidR="008B5366">
        <w:t>з) соблюдение единства и устранения противоречий между компонентами двунаправленной цепи:</w:t>
      </w:r>
    </w:p>
    <w:p w:rsidR="008B5366" w:rsidRDefault="008B5366">
      <w:pPr>
        <w:jc w:val="both"/>
        <w:rPr>
          <w:i/>
        </w:rPr>
      </w:pPr>
      <w:r>
        <w:rPr>
          <w:i/>
        </w:rPr>
        <w:t xml:space="preserve">      потребность - мотив – среда                                      </w:t>
      </w:r>
    </w:p>
    <w:p w:rsidR="008B5366" w:rsidRDefault="008B5366">
      <w:pPr>
        <w:pStyle w:val="a4"/>
        <w:rPr>
          <w:i/>
          <w:sz w:val="24"/>
        </w:rPr>
      </w:pPr>
      <w:r>
        <w:rPr>
          <w:i/>
          <w:sz w:val="24"/>
        </w:rPr>
        <w:t xml:space="preserve">     деятельность (цель - ресурс - процесс - продукт); </w:t>
      </w:r>
    </w:p>
    <w:p w:rsidR="008B5366" w:rsidRDefault="008B5366">
      <w:pPr>
        <w:pStyle w:val="a4"/>
        <w:rPr>
          <w:sz w:val="24"/>
        </w:rPr>
      </w:pPr>
      <w:r>
        <w:rPr>
          <w:sz w:val="24"/>
        </w:rPr>
        <w:t>и) корпоративный доступ к серверам баз данных и знаний с персонифицированным предоставлением информационных ресурсов специалистам аграрного сектора;</w:t>
      </w:r>
    </w:p>
    <w:p w:rsidR="008B5366" w:rsidRDefault="008B5366">
      <w:pPr>
        <w:pStyle w:val="a4"/>
        <w:rPr>
          <w:sz w:val="24"/>
        </w:rPr>
      </w:pPr>
      <w:r>
        <w:rPr>
          <w:sz w:val="24"/>
        </w:rPr>
        <w:t xml:space="preserve">к) использование интегрированных сред, поддерживающих: обыкновенные полнотекстовые файлы и гипертексты, электронные таблицы, обработку многомерных данных, базы данных и базы знаний, экспертные системы, системы автоматизированного проектирования, модели (графические, аналитические, имитационные), мультимедийные технологии, </w:t>
      </w:r>
      <w:r>
        <w:rPr>
          <w:sz w:val="24"/>
          <w:lang w:val="en-US"/>
        </w:rPr>
        <w:t>CASE</w:t>
      </w:r>
      <w:r>
        <w:rPr>
          <w:sz w:val="24"/>
        </w:rPr>
        <w:t>-технологии (программное обеспечение поддержки компьютерного проектирования) и т.п.</w:t>
      </w:r>
    </w:p>
    <w:p w:rsidR="008B5366" w:rsidRDefault="008B5366">
      <w:pPr>
        <w:pStyle w:val="a4"/>
        <w:rPr>
          <w:i/>
          <w:sz w:val="24"/>
        </w:rPr>
      </w:pPr>
      <w:r>
        <w:rPr>
          <w:sz w:val="24"/>
        </w:rPr>
        <w:t xml:space="preserve">Информатизация любой предметной деятельности АПК предполагает наличие системы управления корпоративными базами данных, использование корпоративных сетей, систему электронного управления документооборотом, систему компьютерной поддержки деловых процессов организаций, в том числе и специфических.   </w:t>
      </w:r>
    </w:p>
    <w:p w:rsidR="008B5366" w:rsidRDefault="008B5366">
      <w:pPr>
        <w:jc w:val="both"/>
      </w:pPr>
    </w:p>
    <w:p w:rsidR="008B5366" w:rsidRDefault="008B5366">
      <w:pPr>
        <w:jc w:val="both"/>
      </w:pPr>
    </w:p>
    <w:p w:rsidR="008B5366" w:rsidRDefault="008B5366">
      <w:pPr>
        <w:shd w:val="clear" w:color="auto" w:fill="FFFFFF"/>
        <w:ind w:firstLine="567"/>
        <w:jc w:val="both"/>
        <w:rPr>
          <w:rFonts w:ascii="Book Antiqua" w:hAnsi="Book Antiqua"/>
        </w:rPr>
      </w:pPr>
    </w:p>
    <w:p w:rsidR="008B5366" w:rsidRDefault="008B5366">
      <w:pPr>
        <w:rPr>
          <w:b/>
        </w:rPr>
      </w:pPr>
    </w:p>
    <w:p w:rsidR="008B5366" w:rsidRDefault="008B5366">
      <w:pPr>
        <w:rPr>
          <w:b/>
        </w:rPr>
      </w:pPr>
    </w:p>
    <w:p w:rsidR="008B5366" w:rsidRDefault="008B5366">
      <w:pPr>
        <w:shd w:val="clear" w:color="auto" w:fill="FFFFFF"/>
        <w:ind w:right="-23"/>
        <w:jc w:val="center"/>
        <w:rPr>
          <w:color w:val="auto"/>
          <w:sz w:val="36"/>
        </w:rPr>
      </w:pPr>
      <w:r>
        <w:br w:type="page"/>
      </w:r>
      <w:bookmarkStart w:id="7" w:name="_GoBack"/>
      <w:bookmarkEnd w:id="7"/>
    </w:p>
    <w:sectPr w:rsidR="008B5366">
      <w:type w:val="continuous"/>
      <w:pgSz w:w="11906" w:h="16838"/>
      <w:pgMar w:top="567" w:right="567" w:bottom="839" w:left="567" w:header="0" w:footer="0" w:gutter="0"/>
      <w:cols w:space="708" w:equalWidth="0">
        <w:col w:w="1077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charset w:val="00"/>
    <w:family w:val="auto"/>
    <w:pitch w:val="default"/>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skervill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3609DA"/>
    <w:lvl w:ilvl="0">
      <w:numFmt w:val="decimal"/>
      <w:lvlText w:val="*"/>
      <w:lvlJc w:val="left"/>
    </w:lvl>
  </w:abstractNum>
  <w:abstractNum w:abstractNumId="1">
    <w:nsid w:val="00000001"/>
    <w:multiLevelType w:val="multilevel"/>
    <w:tmpl w:val="00000001"/>
    <w:name w:val="WW8Num1"/>
    <w:lvl w:ilvl="0">
      <w:start w:val="1"/>
      <w:numFmt w:val="decimal"/>
      <w:lvlText w:val="%1."/>
      <w:lvlJc w:val="left"/>
      <w:pPr>
        <w:tabs>
          <w:tab w:val="num" w:pos="283"/>
        </w:tabs>
        <w:ind w:left="283" w:hanging="283"/>
      </w:pPr>
    </w:lvl>
    <w:lvl w:ilvl="1">
      <w:start w:val="2"/>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3"/>
    <w:multiLevelType w:val="multilevel"/>
    <w:tmpl w:val="00000003"/>
    <w:name w:val="WW8Num4"/>
    <w:lvl w:ilvl="0">
      <w:start w:val="1"/>
      <w:numFmt w:val="bullet"/>
      <w:lvlText w:val="–"/>
      <w:lvlJc w:val="left"/>
      <w:pPr>
        <w:tabs>
          <w:tab w:val="num" w:pos="283"/>
        </w:tabs>
        <w:ind w:left="283" w:hanging="283"/>
      </w:pPr>
      <w:rPr>
        <w:rFonts w:ascii="StarSymbol" w:hAnsi="StarSymbol" w:cs="Courier New"/>
        <w:sz w:val="18"/>
        <w:szCs w:val="18"/>
      </w:rPr>
    </w:lvl>
    <w:lvl w:ilvl="1">
      <w:start w:val="1"/>
      <w:numFmt w:val="bullet"/>
      <w:lvlText w:val="–"/>
      <w:lvlJc w:val="left"/>
      <w:pPr>
        <w:tabs>
          <w:tab w:val="num" w:pos="566"/>
        </w:tabs>
        <w:ind w:left="566" w:hanging="283"/>
      </w:pPr>
      <w:rPr>
        <w:rFonts w:ascii="StarSymbol" w:hAnsi="StarSymbol" w:cs="Courier New"/>
        <w:sz w:val="18"/>
        <w:szCs w:val="18"/>
      </w:rPr>
    </w:lvl>
    <w:lvl w:ilvl="2">
      <w:start w:val="1"/>
      <w:numFmt w:val="bullet"/>
      <w:lvlText w:val="–"/>
      <w:lvlJc w:val="left"/>
      <w:pPr>
        <w:tabs>
          <w:tab w:val="num" w:pos="849"/>
        </w:tabs>
        <w:ind w:left="849" w:hanging="283"/>
      </w:pPr>
      <w:rPr>
        <w:rFonts w:ascii="StarSymbol" w:hAnsi="StarSymbol" w:cs="Courier New"/>
        <w:sz w:val="18"/>
        <w:szCs w:val="18"/>
      </w:rPr>
    </w:lvl>
    <w:lvl w:ilvl="3">
      <w:start w:val="1"/>
      <w:numFmt w:val="bullet"/>
      <w:lvlText w:val="–"/>
      <w:lvlJc w:val="left"/>
      <w:pPr>
        <w:tabs>
          <w:tab w:val="num" w:pos="1132"/>
        </w:tabs>
        <w:ind w:left="1132" w:hanging="283"/>
      </w:pPr>
      <w:rPr>
        <w:rFonts w:ascii="StarSymbol" w:hAnsi="StarSymbol" w:cs="Courier New"/>
        <w:sz w:val="18"/>
        <w:szCs w:val="18"/>
      </w:rPr>
    </w:lvl>
    <w:lvl w:ilvl="4">
      <w:start w:val="1"/>
      <w:numFmt w:val="bullet"/>
      <w:lvlText w:val="–"/>
      <w:lvlJc w:val="left"/>
      <w:pPr>
        <w:tabs>
          <w:tab w:val="num" w:pos="1415"/>
        </w:tabs>
        <w:ind w:left="1415" w:hanging="283"/>
      </w:pPr>
      <w:rPr>
        <w:rFonts w:ascii="StarSymbol" w:hAnsi="StarSymbol" w:cs="Courier New"/>
        <w:sz w:val="18"/>
        <w:szCs w:val="18"/>
      </w:rPr>
    </w:lvl>
    <w:lvl w:ilvl="5">
      <w:start w:val="1"/>
      <w:numFmt w:val="bullet"/>
      <w:lvlText w:val="–"/>
      <w:lvlJc w:val="left"/>
      <w:pPr>
        <w:tabs>
          <w:tab w:val="num" w:pos="1698"/>
        </w:tabs>
        <w:ind w:left="1698" w:hanging="283"/>
      </w:pPr>
      <w:rPr>
        <w:rFonts w:ascii="StarSymbol" w:hAnsi="StarSymbol" w:cs="Courier New"/>
        <w:sz w:val="18"/>
        <w:szCs w:val="18"/>
      </w:rPr>
    </w:lvl>
    <w:lvl w:ilvl="6">
      <w:start w:val="1"/>
      <w:numFmt w:val="bullet"/>
      <w:lvlText w:val="–"/>
      <w:lvlJc w:val="left"/>
      <w:pPr>
        <w:tabs>
          <w:tab w:val="num" w:pos="1981"/>
        </w:tabs>
        <w:ind w:left="1981" w:hanging="283"/>
      </w:pPr>
      <w:rPr>
        <w:rFonts w:ascii="StarSymbol" w:hAnsi="StarSymbol" w:cs="Courier New"/>
        <w:sz w:val="18"/>
        <w:szCs w:val="18"/>
      </w:rPr>
    </w:lvl>
    <w:lvl w:ilvl="7">
      <w:start w:val="1"/>
      <w:numFmt w:val="bullet"/>
      <w:lvlText w:val="–"/>
      <w:lvlJc w:val="left"/>
      <w:pPr>
        <w:tabs>
          <w:tab w:val="num" w:pos="2264"/>
        </w:tabs>
        <w:ind w:left="2264" w:hanging="283"/>
      </w:pPr>
      <w:rPr>
        <w:rFonts w:ascii="StarSymbol" w:hAnsi="StarSymbol" w:cs="Courier New"/>
        <w:sz w:val="18"/>
        <w:szCs w:val="18"/>
      </w:rPr>
    </w:lvl>
    <w:lvl w:ilvl="8">
      <w:start w:val="1"/>
      <w:numFmt w:val="bullet"/>
      <w:lvlText w:val="–"/>
      <w:lvlJc w:val="left"/>
      <w:pPr>
        <w:tabs>
          <w:tab w:val="num" w:pos="2547"/>
        </w:tabs>
        <w:ind w:left="2547" w:hanging="283"/>
      </w:pPr>
      <w:rPr>
        <w:rFonts w:ascii="StarSymbol" w:hAnsi="StarSymbol" w:cs="Courier New"/>
        <w:sz w:val="18"/>
        <w:szCs w:val="18"/>
      </w:rPr>
    </w:lvl>
  </w:abstractNum>
  <w:abstractNum w:abstractNumId="4">
    <w:nsid w:val="02B2057C"/>
    <w:multiLevelType w:val="multilevel"/>
    <w:tmpl w:val="2496E6D0"/>
    <w:lvl w:ilvl="0">
      <w:start w:val="20"/>
      <w:numFmt w:val="decimal"/>
      <w:lvlText w:val="%1."/>
      <w:lvlJc w:val="left"/>
      <w:pPr>
        <w:tabs>
          <w:tab w:val="num" w:pos="940"/>
        </w:tabs>
        <w:ind w:left="940" w:hanging="40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3B14A15"/>
    <w:multiLevelType w:val="multilevel"/>
    <w:tmpl w:val="A154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08178A"/>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7">
    <w:nsid w:val="0768482E"/>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8">
    <w:nsid w:val="0B7C441E"/>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9">
    <w:nsid w:val="0C401DB2"/>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10">
    <w:nsid w:val="0D0B109D"/>
    <w:multiLevelType w:val="singleLevel"/>
    <w:tmpl w:val="0419000F"/>
    <w:lvl w:ilvl="0">
      <w:start w:val="1"/>
      <w:numFmt w:val="decimal"/>
      <w:lvlText w:val="%1."/>
      <w:lvlJc w:val="left"/>
      <w:pPr>
        <w:tabs>
          <w:tab w:val="num" w:pos="360"/>
        </w:tabs>
        <w:ind w:left="360" w:hanging="360"/>
      </w:pPr>
    </w:lvl>
  </w:abstractNum>
  <w:abstractNum w:abstractNumId="11">
    <w:nsid w:val="0E603A9E"/>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12">
    <w:nsid w:val="10A367D6"/>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13">
    <w:nsid w:val="11952C9B"/>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14">
    <w:nsid w:val="131E22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15EC28E8"/>
    <w:multiLevelType w:val="singleLevel"/>
    <w:tmpl w:val="0419000F"/>
    <w:lvl w:ilvl="0">
      <w:start w:val="1"/>
      <w:numFmt w:val="decimal"/>
      <w:lvlText w:val="%1."/>
      <w:lvlJc w:val="left"/>
      <w:pPr>
        <w:tabs>
          <w:tab w:val="num" w:pos="360"/>
        </w:tabs>
        <w:ind w:left="360" w:hanging="360"/>
      </w:pPr>
    </w:lvl>
  </w:abstractNum>
  <w:abstractNum w:abstractNumId="16">
    <w:nsid w:val="1DA736FB"/>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17">
    <w:nsid w:val="1DDB161F"/>
    <w:multiLevelType w:val="singleLevel"/>
    <w:tmpl w:val="0419000F"/>
    <w:lvl w:ilvl="0">
      <w:start w:val="1"/>
      <w:numFmt w:val="decimal"/>
      <w:lvlText w:val="%1."/>
      <w:lvlJc w:val="left"/>
      <w:pPr>
        <w:tabs>
          <w:tab w:val="num" w:pos="360"/>
        </w:tabs>
        <w:ind w:left="360" w:hanging="360"/>
      </w:pPr>
    </w:lvl>
  </w:abstractNum>
  <w:abstractNum w:abstractNumId="18">
    <w:nsid w:val="2178352D"/>
    <w:multiLevelType w:val="singleLevel"/>
    <w:tmpl w:val="0419000F"/>
    <w:lvl w:ilvl="0">
      <w:start w:val="1"/>
      <w:numFmt w:val="decimal"/>
      <w:lvlText w:val="%1."/>
      <w:lvlJc w:val="left"/>
      <w:pPr>
        <w:tabs>
          <w:tab w:val="num" w:pos="360"/>
        </w:tabs>
        <w:ind w:left="360" w:hanging="360"/>
      </w:pPr>
    </w:lvl>
  </w:abstractNum>
  <w:abstractNum w:abstractNumId="19">
    <w:nsid w:val="27F239BE"/>
    <w:multiLevelType w:val="singleLevel"/>
    <w:tmpl w:val="0419000F"/>
    <w:lvl w:ilvl="0">
      <w:start w:val="1"/>
      <w:numFmt w:val="decimal"/>
      <w:lvlText w:val="%1."/>
      <w:lvlJc w:val="left"/>
      <w:pPr>
        <w:tabs>
          <w:tab w:val="num" w:pos="360"/>
        </w:tabs>
        <w:ind w:left="360" w:hanging="360"/>
      </w:pPr>
    </w:lvl>
  </w:abstractNum>
  <w:abstractNum w:abstractNumId="20">
    <w:nsid w:val="28591494"/>
    <w:multiLevelType w:val="multilevel"/>
    <w:tmpl w:val="0DC6DFC0"/>
    <w:lvl w:ilvl="0">
      <w:start w:val="1"/>
      <w:numFmt w:val="decimal"/>
      <w:lvlText w:val="%1)"/>
      <w:lvlJc w:val="left"/>
      <w:pPr>
        <w:tabs>
          <w:tab w:val="num" w:pos="1032"/>
        </w:tabs>
        <w:ind w:left="1032" w:hanging="852"/>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9E45AB8"/>
    <w:multiLevelType w:val="singleLevel"/>
    <w:tmpl w:val="88C42EC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22">
    <w:nsid w:val="2BAA4D99"/>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23">
    <w:nsid w:val="2C451143"/>
    <w:multiLevelType w:val="singleLevel"/>
    <w:tmpl w:val="0419000F"/>
    <w:lvl w:ilvl="0">
      <w:start w:val="1"/>
      <w:numFmt w:val="decimal"/>
      <w:lvlText w:val="%1."/>
      <w:lvlJc w:val="left"/>
      <w:pPr>
        <w:tabs>
          <w:tab w:val="num" w:pos="360"/>
        </w:tabs>
        <w:ind w:left="360" w:hanging="360"/>
      </w:pPr>
    </w:lvl>
  </w:abstractNum>
  <w:abstractNum w:abstractNumId="24">
    <w:nsid w:val="2C8B110C"/>
    <w:multiLevelType w:val="singleLevel"/>
    <w:tmpl w:val="0419000F"/>
    <w:lvl w:ilvl="0">
      <w:start w:val="1"/>
      <w:numFmt w:val="decimal"/>
      <w:lvlText w:val="%1."/>
      <w:lvlJc w:val="left"/>
      <w:pPr>
        <w:tabs>
          <w:tab w:val="num" w:pos="360"/>
        </w:tabs>
        <w:ind w:left="360" w:hanging="360"/>
      </w:pPr>
    </w:lvl>
  </w:abstractNum>
  <w:abstractNum w:abstractNumId="25">
    <w:nsid w:val="2D0E30DA"/>
    <w:multiLevelType w:val="singleLevel"/>
    <w:tmpl w:val="0419000F"/>
    <w:lvl w:ilvl="0">
      <w:start w:val="1"/>
      <w:numFmt w:val="decimal"/>
      <w:lvlText w:val="%1."/>
      <w:lvlJc w:val="left"/>
      <w:pPr>
        <w:tabs>
          <w:tab w:val="num" w:pos="360"/>
        </w:tabs>
        <w:ind w:left="360" w:hanging="360"/>
      </w:pPr>
    </w:lvl>
  </w:abstractNum>
  <w:abstractNum w:abstractNumId="26">
    <w:nsid w:val="2F8D68DB"/>
    <w:multiLevelType w:val="singleLevel"/>
    <w:tmpl w:val="0419000F"/>
    <w:lvl w:ilvl="0">
      <w:start w:val="1"/>
      <w:numFmt w:val="decimal"/>
      <w:lvlText w:val="%1."/>
      <w:lvlJc w:val="left"/>
      <w:pPr>
        <w:tabs>
          <w:tab w:val="num" w:pos="360"/>
        </w:tabs>
        <w:ind w:left="360" w:hanging="360"/>
      </w:pPr>
    </w:lvl>
  </w:abstractNum>
  <w:abstractNum w:abstractNumId="27">
    <w:nsid w:val="35495F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7FB6657"/>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29">
    <w:nsid w:val="390C31D9"/>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0">
    <w:nsid w:val="3FA732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33D4EDE"/>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2">
    <w:nsid w:val="49A50491"/>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3">
    <w:nsid w:val="4A82115C"/>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4">
    <w:nsid w:val="4AD647F7"/>
    <w:multiLevelType w:val="singleLevel"/>
    <w:tmpl w:val="04190011"/>
    <w:lvl w:ilvl="0">
      <w:start w:val="1"/>
      <w:numFmt w:val="decimal"/>
      <w:lvlText w:val="%1)"/>
      <w:lvlJc w:val="left"/>
      <w:pPr>
        <w:tabs>
          <w:tab w:val="num" w:pos="360"/>
        </w:tabs>
        <w:ind w:left="360" w:hanging="360"/>
      </w:pPr>
      <w:rPr>
        <w:rFonts w:hint="default"/>
      </w:rPr>
    </w:lvl>
  </w:abstractNum>
  <w:abstractNum w:abstractNumId="35">
    <w:nsid w:val="4AF736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4B49612B"/>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7">
    <w:nsid w:val="4D725E2D"/>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8">
    <w:nsid w:val="500A595A"/>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39">
    <w:nsid w:val="5109198F"/>
    <w:multiLevelType w:val="singleLevel"/>
    <w:tmpl w:val="0419000F"/>
    <w:lvl w:ilvl="0">
      <w:start w:val="1"/>
      <w:numFmt w:val="decimal"/>
      <w:lvlText w:val="%1."/>
      <w:lvlJc w:val="left"/>
      <w:pPr>
        <w:tabs>
          <w:tab w:val="num" w:pos="360"/>
        </w:tabs>
        <w:ind w:left="360" w:hanging="360"/>
      </w:pPr>
    </w:lvl>
  </w:abstractNum>
  <w:abstractNum w:abstractNumId="40">
    <w:nsid w:val="52CE64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53DB4162"/>
    <w:multiLevelType w:val="multilevel"/>
    <w:tmpl w:val="0D2A5F54"/>
    <w:lvl w:ilvl="0">
      <w:start w:val="2"/>
      <w:numFmt w:val="decimal"/>
      <w:lvlText w:val="%1."/>
      <w:lvlJc w:val="left"/>
      <w:pPr>
        <w:tabs>
          <w:tab w:val="num" w:pos="900"/>
        </w:tabs>
        <w:ind w:left="90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nsid w:val="54D7045B"/>
    <w:multiLevelType w:val="singleLevel"/>
    <w:tmpl w:val="88C42EC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43">
    <w:nsid w:val="56BD5AE9"/>
    <w:multiLevelType w:val="multilevel"/>
    <w:tmpl w:val="2BF6D624"/>
    <w:lvl w:ilvl="0">
      <w:start w:val="1"/>
      <w:numFmt w:val="decimal"/>
      <w:lvlText w:val="%1)"/>
      <w:lvlJc w:val="left"/>
      <w:pPr>
        <w:tabs>
          <w:tab w:val="num" w:pos="915"/>
        </w:tabs>
        <w:ind w:left="915" w:hanging="55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57A355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5AC32795"/>
    <w:multiLevelType w:val="multilevel"/>
    <w:tmpl w:val="61E4C496"/>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5B3830F6"/>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47">
    <w:nsid w:val="5D292DED"/>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48">
    <w:nsid w:val="5DFE2771"/>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49">
    <w:nsid w:val="64125FE6"/>
    <w:multiLevelType w:val="singleLevel"/>
    <w:tmpl w:val="0419000F"/>
    <w:lvl w:ilvl="0">
      <w:start w:val="1"/>
      <w:numFmt w:val="decimal"/>
      <w:lvlText w:val="%1."/>
      <w:lvlJc w:val="left"/>
      <w:pPr>
        <w:tabs>
          <w:tab w:val="num" w:pos="360"/>
        </w:tabs>
        <w:ind w:left="360" w:hanging="360"/>
      </w:pPr>
    </w:lvl>
  </w:abstractNum>
  <w:abstractNum w:abstractNumId="50">
    <w:nsid w:val="6585668F"/>
    <w:multiLevelType w:val="multilevel"/>
    <w:tmpl w:val="980ED72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Book Antiqu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ok Antiqu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ok Antiqu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nsid w:val="666E5BCF"/>
    <w:multiLevelType w:val="singleLevel"/>
    <w:tmpl w:val="E07EF33C"/>
    <w:lvl w:ilvl="0">
      <w:start w:val="2"/>
      <w:numFmt w:val="decimal"/>
      <w:lvlText w:val="%1."/>
      <w:lvlJc w:val="left"/>
      <w:pPr>
        <w:tabs>
          <w:tab w:val="num" w:pos="360"/>
        </w:tabs>
        <w:ind w:left="360" w:hanging="360"/>
      </w:pPr>
    </w:lvl>
  </w:abstractNum>
  <w:abstractNum w:abstractNumId="52">
    <w:nsid w:val="67922628"/>
    <w:multiLevelType w:val="singleLevel"/>
    <w:tmpl w:val="0419000F"/>
    <w:lvl w:ilvl="0">
      <w:start w:val="1"/>
      <w:numFmt w:val="decimal"/>
      <w:lvlText w:val="%1."/>
      <w:lvlJc w:val="left"/>
      <w:pPr>
        <w:tabs>
          <w:tab w:val="num" w:pos="360"/>
        </w:tabs>
        <w:ind w:left="360" w:hanging="360"/>
      </w:pPr>
    </w:lvl>
  </w:abstractNum>
  <w:abstractNum w:abstractNumId="53">
    <w:nsid w:val="685C6ACC"/>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54">
    <w:nsid w:val="6BF73437"/>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55">
    <w:nsid w:val="702F1008"/>
    <w:multiLevelType w:val="singleLevel"/>
    <w:tmpl w:val="B67E9ED4"/>
    <w:lvl w:ilvl="0">
      <w:start w:val="1"/>
      <w:numFmt w:val="bullet"/>
      <w:lvlText w:val=""/>
      <w:lvlJc w:val="left"/>
      <w:pPr>
        <w:tabs>
          <w:tab w:val="num" w:pos="360"/>
        </w:tabs>
        <w:ind w:left="360" w:hanging="360"/>
      </w:pPr>
      <w:rPr>
        <w:rFonts w:ascii="Symbol" w:hAnsi="Symbol" w:hint="default"/>
        <w:sz w:val="20"/>
      </w:rPr>
    </w:lvl>
  </w:abstractNum>
  <w:abstractNum w:abstractNumId="56">
    <w:nsid w:val="762F4CD7"/>
    <w:multiLevelType w:val="singleLevel"/>
    <w:tmpl w:val="88C42EC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57">
    <w:nsid w:val="765615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76F9723E"/>
    <w:multiLevelType w:val="singleLevel"/>
    <w:tmpl w:val="0419000F"/>
    <w:lvl w:ilvl="0">
      <w:start w:val="1"/>
      <w:numFmt w:val="decimal"/>
      <w:lvlText w:val="%1."/>
      <w:lvlJc w:val="left"/>
      <w:pPr>
        <w:tabs>
          <w:tab w:val="num" w:pos="360"/>
        </w:tabs>
        <w:ind w:left="360" w:hanging="360"/>
      </w:pPr>
    </w:lvl>
  </w:abstractNum>
  <w:abstractNum w:abstractNumId="59">
    <w:nsid w:val="7EA85893"/>
    <w:multiLevelType w:val="multilevel"/>
    <w:tmpl w:val="8074829E"/>
    <w:lvl w:ilvl="0">
      <w:start w:val="85"/>
      <w:numFmt w:val="bullet"/>
      <w:lvlText w:val="-"/>
      <w:lvlJc w:val="left"/>
      <w:pPr>
        <w:tabs>
          <w:tab w:val="num" w:pos="720"/>
        </w:tabs>
        <w:ind w:left="720" w:hanging="360"/>
      </w:pPr>
      <w:rPr>
        <w:rFonts w:ascii="Times New Roman" w:eastAsia="Times New Roman" w:hAnsi="Times New Roman" w:cs="Times New Roman" w:hint="default"/>
      </w:rPr>
    </w:lvl>
    <w:lvl w:ilvl="1">
      <w:start w:val="79"/>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0">
    <w:nsid w:val="7F37451C"/>
    <w:multiLevelType w:val="multilevel"/>
    <w:tmpl w:val="8AAA2A4C"/>
    <w:lvl w:ilvl="0">
      <w:start w:val="18"/>
      <w:numFmt w:val="decimal"/>
      <w:lvlText w:val="%1."/>
      <w:lvlJc w:val="left"/>
      <w:pPr>
        <w:tabs>
          <w:tab w:val="num" w:pos="1095"/>
        </w:tabs>
        <w:ind w:left="1095" w:hanging="55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3"/>
  </w:num>
  <w:num w:numId="2">
    <w:abstractNumId w:val="57"/>
  </w:num>
  <w:num w:numId="3">
    <w:abstractNumId w:val="41"/>
  </w:num>
  <w:num w:numId="4">
    <w:abstractNumId w:val="40"/>
  </w:num>
  <w:num w:numId="5">
    <w:abstractNumId w:val="25"/>
  </w:num>
  <w:num w:numId="6">
    <w:abstractNumId w:val="35"/>
  </w:num>
  <w:num w:numId="7">
    <w:abstractNumId w:val="44"/>
  </w:num>
  <w:num w:numId="8">
    <w:abstractNumId w:val="14"/>
  </w:num>
  <w:num w:numId="9">
    <w:abstractNumId w:val="39"/>
  </w:num>
  <w:num w:numId="10">
    <w:abstractNumId w:val="30"/>
  </w:num>
  <w:num w:numId="11">
    <w:abstractNumId w:val="60"/>
  </w:num>
  <w:num w:numId="12">
    <w:abstractNumId w:val="45"/>
  </w:num>
  <w:num w:numId="13">
    <w:abstractNumId w:val="59"/>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7"/>
  </w:num>
  <w:num w:numId="17">
    <w:abstractNumId w:val="33"/>
  </w:num>
  <w:num w:numId="18">
    <w:abstractNumId w:val="34"/>
  </w:num>
  <w:num w:numId="19">
    <w:abstractNumId w:val="5"/>
  </w:num>
  <w:num w:numId="2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1">
    <w:abstractNumId w:val="50"/>
  </w:num>
  <w:num w:numId="22">
    <w:abstractNumId w:val="23"/>
  </w:num>
  <w:num w:numId="23">
    <w:abstractNumId w:val="58"/>
  </w:num>
  <w:num w:numId="24">
    <w:abstractNumId w:val="15"/>
  </w:num>
  <w:num w:numId="25">
    <w:abstractNumId w:val="10"/>
  </w:num>
  <w:num w:numId="26">
    <w:abstractNumId w:val="32"/>
  </w:num>
  <w:num w:numId="27">
    <w:abstractNumId w:val="55"/>
  </w:num>
  <w:num w:numId="28">
    <w:abstractNumId w:val="26"/>
  </w:num>
  <w:num w:numId="29">
    <w:abstractNumId w:val="48"/>
  </w:num>
  <w:num w:numId="30">
    <w:abstractNumId w:val="31"/>
  </w:num>
  <w:num w:numId="31">
    <w:abstractNumId w:val="38"/>
  </w:num>
  <w:num w:numId="32">
    <w:abstractNumId w:val="11"/>
  </w:num>
  <w:num w:numId="33">
    <w:abstractNumId w:val="8"/>
  </w:num>
  <w:num w:numId="34">
    <w:abstractNumId w:val="7"/>
  </w:num>
  <w:num w:numId="35">
    <w:abstractNumId w:val="47"/>
  </w:num>
  <w:num w:numId="36">
    <w:abstractNumId w:val="22"/>
  </w:num>
  <w:num w:numId="37">
    <w:abstractNumId w:val="42"/>
  </w:num>
  <w:num w:numId="38">
    <w:abstractNumId w:val="29"/>
  </w:num>
  <w:num w:numId="39">
    <w:abstractNumId w:val="6"/>
  </w:num>
  <w:num w:numId="40">
    <w:abstractNumId w:val="21"/>
  </w:num>
  <w:num w:numId="41">
    <w:abstractNumId w:val="16"/>
  </w:num>
  <w:num w:numId="42">
    <w:abstractNumId w:val="46"/>
  </w:num>
  <w:num w:numId="43">
    <w:abstractNumId w:val="13"/>
  </w:num>
  <w:num w:numId="44">
    <w:abstractNumId w:val="56"/>
  </w:num>
  <w:num w:numId="45">
    <w:abstractNumId w:val="9"/>
  </w:num>
  <w:num w:numId="46">
    <w:abstractNumId w:val="51"/>
  </w:num>
  <w:num w:numId="47">
    <w:abstractNumId w:val="36"/>
  </w:num>
  <w:num w:numId="48">
    <w:abstractNumId w:val="52"/>
  </w:num>
  <w:num w:numId="49">
    <w:abstractNumId w:val="17"/>
  </w:num>
  <w:num w:numId="50">
    <w:abstractNumId w:val="19"/>
  </w:num>
  <w:num w:numId="51">
    <w:abstractNumId w:val="49"/>
  </w:num>
  <w:num w:numId="52">
    <w:abstractNumId w:val="37"/>
  </w:num>
  <w:num w:numId="53">
    <w:abstractNumId w:val="18"/>
  </w:num>
  <w:num w:numId="54">
    <w:abstractNumId w:val="24"/>
  </w:num>
  <w:num w:numId="55">
    <w:abstractNumId w:val="28"/>
  </w:num>
  <w:num w:numId="56">
    <w:abstractNumId w:val="53"/>
  </w:num>
  <w:num w:numId="57">
    <w:abstractNumId w:val="12"/>
  </w:num>
  <w:num w:numId="58">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F47"/>
    <w:rsid w:val="003B6C5B"/>
    <w:rsid w:val="00644A08"/>
    <w:rsid w:val="006B5F47"/>
    <w:rsid w:val="008B5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8"/>
    <o:shapelayout v:ext="edit">
      <o:idmap v:ext="edit" data="1"/>
    </o:shapelayout>
  </w:shapeDefaults>
  <w:decimalSymbol w:val=","/>
  <w:listSeparator w:val=";"/>
  <w15:chartTrackingRefBased/>
  <w15:docId w15:val="{A48B3339-2CD4-426F-A84D-8281EC05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rPr>
  </w:style>
  <w:style w:type="paragraph" w:styleId="1">
    <w:name w:val="heading 1"/>
    <w:basedOn w:val="a"/>
    <w:next w:val="a"/>
    <w:qFormat/>
    <w:pPr>
      <w:keepNext/>
      <w:ind w:firstLine="851"/>
      <w:jc w:val="both"/>
      <w:outlineLvl w:val="0"/>
    </w:pPr>
    <w:rPr>
      <w:b/>
      <w:i/>
      <w:u w:val="single"/>
    </w:rPr>
  </w:style>
  <w:style w:type="paragraph" w:styleId="2">
    <w:name w:val="heading 2"/>
    <w:basedOn w:val="a"/>
    <w:next w:val="a"/>
    <w:qFormat/>
    <w:pPr>
      <w:keepNext/>
      <w:spacing w:before="240" w:after="60"/>
      <w:outlineLvl w:val="1"/>
    </w:pPr>
    <w:rPr>
      <w:rFonts w:ascii="Arial" w:hAnsi="Arial"/>
      <w:b/>
      <w:i/>
      <w:color w:val="auto"/>
    </w:rPr>
  </w:style>
  <w:style w:type="paragraph" w:styleId="3">
    <w:name w:val="heading 3"/>
    <w:basedOn w:val="a"/>
    <w:qFormat/>
    <w:pPr>
      <w:spacing w:before="100" w:after="100"/>
      <w:outlineLvl w:val="2"/>
    </w:pPr>
    <w:rPr>
      <w:b/>
      <w:color w:val="auto"/>
      <w:sz w:val="27"/>
    </w:rPr>
  </w:style>
  <w:style w:type="paragraph" w:styleId="4">
    <w:name w:val="heading 4"/>
    <w:basedOn w:val="a"/>
    <w:next w:val="a"/>
    <w:qFormat/>
    <w:pPr>
      <w:keepNext/>
      <w:spacing w:before="240" w:after="60"/>
      <w:outlineLvl w:val="3"/>
    </w:pPr>
    <w:rPr>
      <w:b/>
      <w:color w:val="auto"/>
    </w:rPr>
  </w:style>
  <w:style w:type="paragraph" w:styleId="5">
    <w:name w:val="heading 5"/>
    <w:basedOn w:val="a"/>
    <w:next w:val="a"/>
    <w:qFormat/>
    <w:pPr>
      <w:keepNext/>
      <w:shd w:val="clear" w:color="auto" w:fill="FFFFFF"/>
      <w:ind w:right="24"/>
      <w:jc w:val="both"/>
      <w:outlineLvl w:val="4"/>
    </w:pPr>
    <w:rPr>
      <w:b/>
      <w:spacing w:val="-8"/>
    </w:rPr>
  </w:style>
  <w:style w:type="paragraph" w:styleId="6">
    <w:name w:val="heading 6"/>
    <w:basedOn w:val="a"/>
    <w:next w:val="a"/>
    <w:qFormat/>
    <w:pPr>
      <w:keepNext/>
      <w:shd w:val="clear" w:color="auto" w:fill="FFFFFF"/>
      <w:ind w:right="24"/>
      <w:jc w:val="center"/>
      <w:outlineLvl w:val="5"/>
    </w:pPr>
    <w:rPr>
      <w:rFonts w:ascii="Arial" w:hAnsi="Arial"/>
      <w:b/>
    </w:rPr>
  </w:style>
  <w:style w:type="paragraph" w:styleId="7">
    <w:name w:val="heading 7"/>
    <w:basedOn w:val="a"/>
    <w:next w:val="a"/>
    <w:qFormat/>
    <w:pPr>
      <w:keepNext/>
      <w:tabs>
        <w:tab w:val="left" w:pos="5400"/>
      </w:tabs>
      <w:jc w:val="center"/>
      <w:outlineLvl w:val="6"/>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20">
    <w:name w:val="Body Text Indent 2"/>
    <w:basedOn w:val="a"/>
    <w:semiHidden/>
    <w:pPr>
      <w:shd w:val="clear" w:color="auto" w:fill="FFFFFF"/>
      <w:ind w:firstLine="540"/>
      <w:jc w:val="both"/>
    </w:pPr>
    <w:rPr>
      <w:rFonts w:ascii="Book Antiqua" w:hAnsi="Book Antiqua"/>
    </w:rPr>
  </w:style>
  <w:style w:type="paragraph" w:customStyle="1" w:styleId="Web">
    <w:name w:val="Обычный (Web)"/>
    <w:basedOn w:val="a"/>
    <w:pPr>
      <w:spacing w:before="100" w:after="100"/>
    </w:pPr>
    <w:rPr>
      <w:color w:val="auto"/>
      <w:sz w:val="24"/>
    </w:rPr>
  </w:style>
  <w:style w:type="paragraph" w:styleId="a4">
    <w:name w:val="Body Text"/>
    <w:basedOn w:val="a"/>
    <w:semiHidden/>
    <w:pPr>
      <w:autoSpaceDE w:val="0"/>
      <w:autoSpaceDN w:val="0"/>
      <w:adjustRightInd w:val="0"/>
      <w:jc w:val="both"/>
    </w:pPr>
    <w:rPr>
      <w:color w:val="auto"/>
    </w:rPr>
  </w:style>
  <w:style w:type="paragraph" w:styleId="30">
    <w:name w:val="Body Text Indent 3"/>
    <w:basedOn w:val="a"/>
    <w:semiHidden/>
    <w:pPr>
      <w:shd w:val="clear" w:color="auto" w:fill="FFFFFF"/>
      <w:ind w:firstLine="540"/>
      <w:jc w:val="both"/>
    </w:pPr>
    <w:rPr>
      <w:rFonts w:ascii="Book Antiqua" w:hAnsi="Book Antiqua"/>
      <w:color w:val="auto"/>
    </w:rPr>
  </w:style>
  <w:style w:type="paragraph" w:styleId="21">
    <w:name w:val="Body Text 2"/>
    <w:basedOn w:val="a"/>
    <w:semiHidden/>
    <w:pPr>
      <w:shd w:val="clear" w:color="auto" w:fill="FFFFFF"/>
      <w:autoSpaceDE w:val="0"/>
      <w:autoSpaceDN w:val="0"/>
      <w:adjustRightInd w:val="0"/>
      <w:jc w:val="both"/>
    </w:pPr>
    <w:rPr>
      <w:color w:val="auto"/>
    </w:rPr>
  </w:style>
  <w:style w:type="paragraph" w:styleId="a5">
    <w:name w:val="Body Text Indent"/>
    <w:basedOn w:val="a"/>
    <w:semiHidden/>
    <w:pPr>
      <w:shd w:val="clear" w:color="auto" w:fill="FFFFFF"/>
    </w:pPr>
    <w:rPr>
      <w:sz w:val="24"/>
    </w:rPr>
  </w:style>
  <w:style w:type="paragraph" w:customStyle="1" w:styleId="210">
    <w:name w:val="Основний текст 21"/>
    <w:basedOn w:val="a"/>
    <w:rPr>
      <w:color w:val="auto"/>
      <w:sz w:val="16"/>
    </w:rPr>
  </w:style>
  <w:style w:type="paragraph" w:styleId="31">
    <w:name w:val="Body Text 3"/>
    <w:basedOn w:val="a"/>
    <w:semiHidden/>
    <w:pPr>
      <w:jc w:val="both"/>
    </w:pPr>
  </w:style>
  <w:style w:type="paragraph" w:styleId="a6">
    <w:name w:val="Normal (Web)"/>
    <w:basedOn w:val="a"/>
    <w:pPr>
      <w:spacing w:before="100" w:after="100"/>
    </w:pPr>
    <w:rPr>
      <w:color w:val="auto"/>
      <w:sz w:val="24"/>
    </w:rPr>
  </w:style>
  <w:style w:type="paragraph" w:customStyle="1" w:styleId="algeneral">
    <w:name w:val="algeneral"/>
    <w:pPr>
      <w:keepLines/>
      <w:suppressAutoHyphens/>
      <w:ind w:firstLine="720"/>
      <w:jc w:val="both"/>
    </w:pPr>
    <w:rPr>
      <w:kern w:val="40"/>
      <w:sz w:val="24"/>
    </w:rPr>
  </w:style>
  <w:style w:type="paragraph" w:customStyle="1" w:styleId="FR1">
    <w:name w:val="FR1"/>
    <w:pPr>
      <w:spacing w:line="320" w:lineRule="auto"/>
      <w:ind w:left="160" w:firstLine="240"/>
      <w:jc w:val="both"/>
    </w:pPr>
    <w:rPr>
      <w:rFonts w:ascii="Arial" w:hAnsi="Arial"/>
      <w:i/>
      <w:snapToGrid w:val="0"/>
      <w:sz w:val="18"/>
    </w:rPr>
  </w:style>
  <w:style w:type="paragraph" w:customStyle="1" w:styleId="H2">
    <w:name w:val="H2"/>
    <w:basedOn w:val="a"/>
    <w:next w:val="a"/>
    <w:pPr>
      <w:keepNext/>
      <w:spacing w:before="100" w:after="100"/>
      <w:outlineLvl w:val="2"/>
    </w:pPr>
    <w:rPr>
      <w:b/>
      <w:snapToGrid w:val="0"/>
      <w:color w:val="auto"/>
      <w:sz w:val="36"/>
    </w:rPr>
  </w:style>
  <w:style w:type="paragraph" w:customStyle="1" w:styleId="FR2">
    <w:name w:val="FR2"/>
    <w:pPr>
      <w:widowControl w:val="0"/>
      <w:spacing w:line="280" w:lineRule="auto"/>
      <w:ind w:firstLine="300"/>
      <w:jc w:val="both"/>
    </w:pPr>
    <w:rPr>
      <w:snapToGrid w:val="0"/>
    </w:rPr>
  </w:style>
  <w:style w:type="paragraph" w:customStyle="1" w:styleId="10">
    <w:name w:val="Звичайний1"/>
    <w:pPr>
      <w:widowControl w:val="0"/>
      <w:spacing w:line="260" w:lineRule="auto"/>
      <w:ind w:firstLine="460"/>
      <w:jc w:val="both"/>
    </w:pPr>
    <w:rPr>
      <w:snapToGrid w:val="0"/>
      <w:sz w:val="18"/>
    </w:rPr>
  </w:style>
  <w:style w:type="paragraph" w:customStyle="1" w:styleId="a7">
    <w:name w:val="Мой"/>
    <w:basedOn w:val="a"/>
    <w:pPr>
      <w:overflowPunct w:val="0"/>
      <w:autoSpaceDE w:val="0"/>
      <w:autoSpaceDN w:val="0"/>
      <w:adjustRightInd w:val="0"/>
      <w:ind w:firstLine="1247"/>
      <w:jc w:val="both"/>
      <w:textAlignment w:val="baseline"/>
    </w:pPr>
    <w:rPr>
      <w:color w:val="auto"/>
      <w:kern w:val="24"/>
      <w:sz w:val="24"/>
    </w:rPr>
  </w:style>
  <w:style w:type="paragraph" w:customStyle="1" w:styleId="a8">
    <w:name w:val="Мой стиль"/>
    <w:basedOn w:val="a"/>
    <w:pPr>
      <w:ind w:firstLine="510"/>
      <w:jc w:val="both"/>
    </w:pPr>
    <w:rPr>
      <w:color w:val="auto"/>
    </w:rPr>
  </w:style>
  <w:style w:type="paragraph" w:styleId="a9">
    <w:name w:val="Block Text"/>
    <w:basedOn w:val="a"/>
    <w:semiHidden/>
    <w:pPr>
      <w:shd w:val="clear" w:color="auto" w:fill="FFFFFF"/>
      <w:ind w:left="11" w:right="74" w:firstLine="289"/>
      <w:jc w:val="both"/>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auto"/>
      <w:sz w:val="20"/>
    </w:rPr>
  </w:style>
  <w:style w:type="paragraph" w:customStyle="1" w:styleId="ConsNormal">
    <w:name w:val="ConsNormal"/>
    <w:pPr>
      <w:widowControl w:val="0"/>
      <w:autoSpaceDE w:val="0"/>
      <w:autoSpaceDN w:val="0"/>
      <w:adjustRightInd w:val="0"/>
      <w:ind w:firstLine="720"/>
    </w:pPr>
    <w:rPr>
      <w:rFonts w:ascii="Arial" w:hAnsi="Arial"/>
    </w:rPr>
  </w:style>
  <w:style w:type="paragraph" w:customStyle="1" w:styleId="ConsNonformat">
    <w:name w:val="ConsNonformat"/>
    <w:pPr>
      <w:widowControl w:val="0"/>
      <w:autoSpaceDE w:val="0"/>
      <w:autoSpaceDN w:val="0"/>
      <w:adjustRightInd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49542</Words>
  <Characters>282395</Characters>
  <Application>Microsoft Office Word</Application>
  <DocSecurity>0</DocSecurity>
  <Lines>2353</Lines>
  <Paragraphs>662</Paragraphs>
  <ScaleCrop>false</ScaleCrop>
  <HeadingPairs>
    <vt:vector size="2" baseType="variant">
      <vt:variant>
        <vt:lpstr>Название</vt:lpstr>
      </vt:variant>
      <vt:variant>
        <vt:i4>1</vt:i4>
      </vt:variant>
    </vt:vector>
  </HeadingPairs>
  <TitlesOfParts>
    <vt:vector size="1" baseType="lpstr">
      <vt:lpstr>ЭКОНОМИЧЕСКАЯ ТЕОРИЯ</vt:lpstr>
    </vt:vector>
  </TitlesOfParts>
  <Company> </Company>
  <LinksUpToDate>false</LinksUpToDate>
  <CharactersWithSpaces>331275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ЭКОНОМИЧЕСКАЯ ТЕОРИЯ</dc:title>
  <dc:subject/>
  <dc:creator>ЌЁЄ®« ©</dc:creator>
  <cp:keywords/>
  <cp:lastModifiedBy>Irina</cp:lastModifiedBy>
  <cp:revision>2</cp:revision>
  <dcterms:created xsi:type="dcterms:W3CDTF">2014-08-03T13:56:00Z</dcterms:created>
  <dcterms:modified xsi:type="dcterms:W3CDTF">2014-08-03T13:56:00Z</dcterms:modified>
</cp:coreProperties>
</file>