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104" w:rsidRDefault="00006104" w:rsidP="004F5220">
      <w:pPr>
        <w:pStyle w:val="3"/>
        <w:spacing w:before="0" w:after="0"/>
        <w:jc w:val="center"/>
        <w:rPr>
          <w:rFonts w:cs="Times New Roman"/>
          <w:sz w:val="24"/>
          <w:szCs w:val="24"/>
        </w:rPr>
      </w:pPr>
    </w:p>
    <w:p w:rsidR="004F5220" w:rsidRPr="00FE2E85" w:rsidRDefault="004F5220" w:rsidP="004F5220">
      <w:pPr>
        <w:pStyle w:val="3"/>
        <w:spacing w:before="0" w:after="0"/>
        <w:jc w:val="center"/>
        <w:rPr>
          <w:rFonts w:cs="Times New Roman"/>
          <w:sz w:val="24"/>
          <w:szCs w:val="24"/>
        </w:rPr>
      </w:pPr>
      <w:r w:rsidRPr="00FE2E85">
        <w:rPr>
          <w:rFonts w:cs="Times New Roman"/>
          <w:sz w:val="24"/>
          <w:szCs w:val="24"/>
        </w:rPr>
        <w:t>Министерство образования и науки Российской Федерации</w:t>
      </w:r>
    </w:p>
    <w:p w:rsidR="004F5220" w:rsidRPr="00FE2E85" w:rsidRDefault="004F5220" w:rsidP="004F5220">
      <w:pPr>
        <w:pStyle w:val="a9"/>
        <w:spacing w:before="0" w:after="0"/>
        <w:jc w:val="center"/>
        <w:rPr>
          <w:rFonts w:ascii="Times New Roman" w:hAnsi="Times New Roman" w:cs="Times New Roman"/>
          <w:b/>
          <w:sz w:val="24"/>
          <w:szCs w:val="24"/>
        </w:rPr>
      </w:pPr>
      <w:r w:rsidRPr="00FE2E85">
        <w:rPr>
          <w:rFonts w:ascii="Times New Roman" w:hAnsi="Times New Roman" w:cs="Times New Roman"/>
          <w:b/>
          <w:sz w:val="24"/>
          <w:szCs w:val="24"/>
        </w:rPr>
        <w:t>Федеральное агентство по образованию</w:t>
      </w:r>
    </w:p>
    <w:p w:rsidR="004F5220" w:rsidRPr="00FE2E85" w:rsidRDefault="004F5220" w:rsidP="004F5220">
      <w:pPr>
        <w:shd w:val="clear" w:color="auto" w:fill="FFFFFF"/>
        <w:jc w:val="center"/>
        <w:rPr>
          <w:rFonts w:ascii="Times New Roman" w:hAnsi="Times New Roman"/>
          <w:b/>
          <w:bCs/>
          <w:color w:val="000000"/>
        </w:rPr>
      </w:pPr>
      <w:r w:rsidRPr="00FE2E85">
        <w:rPr>
          <w:rFonts w:ascii="Times New Roman" w:hAnsi="Times New Roman"/>
          <w:b/>
          <w:bCs/>
          <w:color w:val="000000"/>
        </w:rPr>
        <w:t>Иркутский государственный технический университет</w:t>
      </w:r>
    </w:p>
    <w:p w:rsidR="004F5220" w:rsidRPr="00FE2E85" w:rsidRDefault="004F5220" w:rsidP="004F5220">
      <w:pPr>
        <w:shd w:val="clear" w:color="auto" w:fill="FFFFFF"/>
        <w:jc w:val="center"/>
        <w:rPr>
          <w:rFonts w:ascii="Times New Roman" w:hAnsi="Times New Roman"/>
          <w:b/>
          <w:bCs/>
          <w:color w:val="000000"/>
        </w:rPr>
      </w:pPr>
      <w:r w:rsidRPr="00FE2E85">
        <w:rPr>
          <w:rFonts w:ascii="Times New Roman" w:hAnsi="Times New Roman"/>
          <w:b/>
          <w:bCs/>
          <w:color w:val="000000"/>
        </w:rPr>
        <w:t>Кафедра «Мировая экономика»</w:t>
      </w:r>
    </w:p>
    <w:p w:rsidR="004F5220" w:rsidRPr="00FE2E85" w:rsidRDefault="004F5220" w:rsidP="004F5220">
      <w:pPr>
        <w:pStyle w:val="7"/>
        <w:spacing w:before="0" w:after="0"/>
        <w:jc w:val="center"/>
        <w:rPr>
          <w:rFonts w:ascii="Times New Roman" w:hAnsi="Times New Roman"/>
          <w:b/>
          <w:bCs/>
        </w:rPr>
      </w:pPr>
    </w:p>
    <w:p w:rsidR="004F5220" w:rsidRPr="00FE2E85" w:rsidRDefault="004F5220" w:rsidP="004F5220">
      <w:pPr>
        <w:rPr>
          <w:rFonts w:ascii="Times New Roman" w:hAnsi="Times New Roman"/>
        </w:rPr>
      </w:pPr>
    </w:p>
    <w:p w:rsidR="004F5220" w:rsidRPr="00FE2E85" w:rsidRDefault="004F5220" w:rsidP="004F5220">
      <w:pPr>
        <w:pStyle w:val="3"/>
        <w:ind w:right="-3758"/>
        <w:rPr>
          <w:rFonts w:cs="Times New Roman"/>
        </w:rPr>
      </w:pPr>
      <w:r w:rsidRPr="00FE2E85">
        <w:rPr>
          <w:rFonts w:cs="Times New Roman"/>
        </w:rPr>
        <w:t xml:space="preserve">                     </w:t>
      </w:r>
    </w:p>
    <w:p w:rsidR="00EC48B0" w:rsidRPr="00FE2E85" w:rsidRDefault="00EC48B0" w:rsidP="00EC48B0">
      <w:pPr>
        <w:pStyle w:val="a1"/>
        <w:rPr>
          <w:rFonts w:ascii="Times New Roman" w:hAnsi="Times New Roman"/>
        </w:rPr>
      </w:pPr>
    </w:p>
    <w:p w:rsidR="004F5220" w:rsidRPr="00FE2E85" w:rsidRDefault="004F5220" w:rsidP="004F5220">
      <w:pPr>
        <w:ind w:right="-3758"/>
        <w:jc w:val="both"/>
        <w:rPr>
          <w:rFonts w:ascii="Times New Roman" w:hAnsi="Times New Roman"/>
          <w:sz w:val="28"/>
        </w:rPr>
      </w:pPr>
    </w:p>
    <w:p w:rsidR="004F5220" w:rsidRPr="00FE2E85" w:rsidRDefault="004F5220" w:rsidP="004F5220">
      <w:pPr>
        <w:ind w:right="-3758"/>
        <w:jc w:val="both"/>
        <w:rPr>
          <w:rFonts w:ascii="Times New Roman" w:hAnsi="Times New Roman"/>
          <w:sz w:val="28"/>
        </w:rPr>
      </w:pPr>
    </w:p>
    <w:p w:rsidR="004F5220" w:rsidRPr="00FE2E85" w:rsidRDefault="004F5220" w:rsidP="004F5220">
      <w:pPr>
        <w:pStyle w:val="3"/>
        <w:ind w:right="-3758"/>
        <w:rPr>
          <w:rFonts w:cs="Times New Roman"/>
          <w:b w:val="0"/>
          <w:bCs w:val="0"/>
          <w:sz w:val="32"/>
          <w:szCs w:val="32"/>
        </w:rPr>
      </w:pPr>
      <w:r w:rsidRPr="00FE2E85">
        <w:rPr>
          <w:rFonts w:cs="Times New Roman"/>
          <w:b w:val="0"/>
          <w:sz w:val="32"/>
          <w:szCs w:val="32"/>
        </w:rPr>
        <w:t xml:space="preserve">                                   </w:t>
      </w:r>
      <w:r w:rsidRPr="00FE2E85">
        <w:rPr>
          <w:rFonts w:cs="Times New Roman"/>
          <w:bCs w:val="0"/>
          <w:sz w:val="32"/>
          <w:szCs w:val="32"/>
        </w:rPr>
        <w:t xml:space="preserve"> </w:t>
      </w:r>
      <w:r w:rsidRPr="00FE2E85">
        <w:rPr>
          <w:rFonts w:cs="Times New Roman"/>
          <w:b w:val="0"/>
          <w:bCs w:val="0"/>
          <w:sz w:val="32"/>
          <w:szCs w:val="32"/>
        </w:rPr>
        <w:t>КУРСОВАЯ РАБОТА</w:t>
      </w:r>
    </w:p>
    <w:p w:rsidR="00EC48B0" w:rsidRPr="00FE2E85" w:rsidRDefault="00EC48B0" w:rsidP="00EC48B0">
      <w:pPr>
        <w:pStyle w:val="a1"/>
        <w:rPr>
          <w:rFonts w:ascii="Times New Roman" w:hAnsi="Times New Roman"/>
        </w:rPr>
      </w:pPr>
    </w:p>
    <w:p w:rsidR="004F5220" w:rsidRPr="00FE2E85" w:rsidRDefault="004F5220" w:rsidP="004F5220">
      <w:pPr>
        <w:ind w:right="-3758"/>
        <w:jc w:val="both"/>
        <w:rPr>
          <w:rFonts w:ascii="Times New Roman" w:hAnsi="Times New Roman"/>
          <w:sz w:val="28"/>
        </w:rPr>
      </w:pPr>
    </w:p>
    <w:p w:rsidR="004F5220" w:rsidRPr="00FE2E85" w:rsidRDefault="004F5220" w:rsidP="004F5220">
      <w:pPr>
        <w:ind w:right="-3758"/>
        <w:jc w:val="both"/>
        <w:rPr>
          <w:rFonts w:ascii="Times New Roman" w:hAnsi="Times New Roman"/>
          <w:sz w:val="28"/>
        </w:rPr>
      </w:pPr>
    </w:p>
    <w:p w:rsidR="004F5220" w:rsidRPr="00FE2E85" w:rsidRDefault="004F5220" w:rsidP="004F5220">
      <w:pPr>
        <w:ind w:right="-141"/>
        <w:jc w:val="both"/>
        <w:rPr>
          <w:rFonts w:ascii="Times New Roman" w:hAnsi="Times New Roman"/>
          <w:sz w:val="28"/>
        </w:rPr>
      </w:pPr>
      <w:r w:rsidRPr="00FE2E85">
        <w:rPr>
          <w:rFonts w:ascii="Times New Roman" w:hAnsi="Times New Roman"/>
          <w:sz w:val="28"/>
        </w:rPr>
        <w:t xml:space="preserve">по учебной дисциплине Лизинг </w:t>
      </w:r>
    </w:p>
    <w:p w:rsidR="004F5220" w:rsidRPr="00FE2E85" w:rsidRDefault="004F5220" w:rsidP="004F5220">
      <w:pPr>
        <w:ind w:right="-3758"/>
        <w:jc w:val="both"/>
        <w:rPr>
          <w:rFonts w:ascii="Times New Roman" w:hAnsi="Times New Roman"/>
          <w:sz w:val="28"/>
        </w:rPr>
      </w:pPr>
    </w:p>
    <w:p w:rsidR="004F5220" w:rsidRPr="00FE2E85" w:rsidRDefault="004F5220" w:rsidP="004F5220">
      <w:pPr>
        <w:spacing w:line="360" w:lineRule="auto"/>
        <w:ind w:right="-3759"/>
        <w:jc w:val="both"/>
        <w:rPr>
          <w:rFonts w:ascii="Times New Roman" w:hAnsi="Times New Roman"/>
          <w:sz w:val="28"/>
          <w:u w:val="single"/>
        </w:rPr>
      </w:pPr>
      <w:r w:rsidRPr="00FE2E85">
        <w:rPr>
          <w:rFonts w:ascii="Times New Roman" w:hAnsi="Times New Roman"/>
          <w:sz w:val="28"/>
        </w:rPr>
        <w:t>на тему: Контрактация бартерных сделок</w:t>
      </w:r>
    </w:p>
    <w:p w:rsidR="004F5220" w:rsidRPr="00FE2E85" w:rsidRDefault="004F5220" w:rsidP="004F5220">
      <w:pPr>
        <w:ind w:right="-3758"/>
        <w:jc w:val="both"/>
        <w:rPr>
          <w:rFonts w:ascii="Times New Roman" w:hAnsi="Times New Roman"/>
          <w:sz w:val="28"/>
          <w:u w:val="single"/>
        </w:rPr>
      </w:pPr>
    </w:p>
    <w:p w:rsidR="004F5220" w:rsidRPr="00FE2E85" w:rsidRDefault="004F5220" w:rsidP="004F5220">
      <w:pPr>
        <w:ind w:right="-3758"/>
        <w:jc w:val="both"/>
        <w:rPr>
          <w:rFonts w:ascii="Times New Roman" w:hAnsi="Times New Roman"/>
          <w:sz w:val="28"/>
          <w:u w:val="single"/>
        </w:rPr>
      </w:pPr>
    </w:p>
    <w:p w:rsidR="004F5220" w:rsidRPr="00FE2E85" w:rsidRDefault="004F5220" w:rsidP="004F5220">
      <w:pPr>
        <w:ind w:right="-3758"/>
        <w:jc w:val="both"/>
        <w:rPr>
          <w:rFonts w:ascii="Times New Roman" w:hAnsi="Times New Roman"/>
          <w:sz w:val="28"/>
        </w:rPr>
      </w:pPr>
    </w:p>
    <w:p w:rsidR="004F5220" w:rsidRPr="00FE2E85" w:rsidRDefault="004F5220" w:rsidP="004F5220">
      <w:pPr>
        <w:ind w:right="-3758"/>
        <w:jc w:val="both"/>
        <w:rPr>
          <w:rFonts w:ascii="Times New Roman" w:hAnsi="Times New Roman"/>
          <w:sz w:val="28"/>
        </w:rPr>
      </w:pPr>
    </w:p>
    <w:p w:rsidR="00EC48B0" w:rsidRPr="00FE2E85" w:rsidRDefault="00EC48B0" w:rsidP="004F5220">
      <w:pPr>
        <w:ind w:right="-3758"/>
        <w:jc w:val="both"/>
        <w:rPr>
          <w:rFonts w:ascii="Times New Roman" w:hAnsi="Times New Roman"/>
          <w:sz w:val="28"/>
        </w:rPr>
      </w:pPr>
    </w:p>
    <w:p w:rsidR="004F5220" w:rsidRPr="00FE2E85" w:rsidRDefault="004F5220" w:rsidP="004F5220">
      <w:pPr>
        <w:ind w:right="-3758"/>
        <w:jc w:val="both"/>
        <w:rPr>
          <w:rFonts w:ascii="Times New Roman" w:hAnsi="Times New Roman"/>
          <w:sz w:val="28"/>
        </w:rPr>
      </w:pPr>
    </w:p>
    <w:p w:rsidR="004F5220" w:rsidRPr="00FE2E85" w:rsidRDefault="004F5220" w:rsidP="004F5220">
      <w:pPr>
        <w:ind w:right="-3758"/>
        <w:jc w:val="both"/>
        <w:rPr>
          <w:rFonts w:ascii="Times New Roman" w:hAnsi="Times New Roman"/>
          <w:sz w:val="28"/>
        </w:rPr>
      </w:pPr>
    </w:p>
    <w:p w:rsidR="004F5220" w:rsidRPr="00FE2E85" w:rsidRDefault="004F5220" w:rsidP="004F5220">
      <w:pPr>
        <w:ind w:right="-3758"/>
        <w:jc w:val="both"/>
        <w:rPr>
          <w:rFonts w:ascii="Times New Roman" w:hAnsi="Times New Roman"/>
          <w:sz w:val="28"/>
        </w:rPr>
      </w:pPr>
    </w:p>
    <w:p w:rsidR="004D15C2" w:rsidRPr="00FE2E85" w:rsidRDefault="004F5220" w:rsidP="004F5220">
      <w:pPr>
        <w:ind w:right="-3758"/>
        <w:jc w:val="both"/>
        <w:rPr>
          <w:rFonts w:ascii="Times New Roman" w:hAnsi="Times New Roman"/>
          <w:sz w:val="28"/>
        </w:rPr>
      </w:pPr>
      <w:r w:rsidRPr="00FE2E85">
        <w:rPr>
          <w:rFonts w:ascii="Times New Roman" w:hAnsi="Times New Roman"/>
          <w:sz w:val="28"/>
        </w:rPr>
        <w:t xml:space="preserve">Студент группы  </w:t>
      </w:r>
      <w:r w:rsidRPr="00FE2E85">
        <w:rPr>
          <w:rFonts w:ascii="Times New Roman" w:hAnsi="Times New Roman"/>
          <w:sz w:val="28"/>
        </w:rPr>
        <w:tab/>
      </w:r>
      <w:r w:rsidR="004D15C2" w:rsidRPr="00FE2E85">
        <w:rPr>
          <w:rFonts w:ascii="Times New Roman" w:hAnsi="Times New Roman"/>
          <w:sz w:val="28"/>
        </w:rPr>
        <w:t xml:space="preserve">МЭ-06-3 </w:t>
      </w:r>
      <w:r w:rsidR="008A6D5D" w:rsidRPr="00FE2E85">
        <w:rPr>
          <w:rFonts w:ascii="Times New Roman" w:hAnsi="Times New Roman"/>
          <w:sz w:val="28"/>
        </w:rPr>
        <w:t xml:space="preserve">                           (</w:t>
      </w:r>
      <w:r w:rsidR="004D15C2" w:rsidRPr="00FE2E85">
        <w:rPr>
          <w:rFonts w:ascii="Times New Roman" w:hAnsi="Times New Roman"/>
          <w:sz w:val="28"/>
        </w:rPr>
        <w:t>Кузнецова О.А.</w:t>
      </w:r>
      <w:r w:rsidR="008A6D5D" w:rsidRPr="00FE2E85">
        <w:rPr>
          <w:rFonts w:ascii="Times New Roman" w:hAnsi="Times New Roman"/>
          <w:sz w:val="28"/>
        </w:rPr>
        <w:t>)</w:t>
      </w:r>
    </w:p>
    <w:p w:rsidR="008A6D5D" w:rsidRPr="00FE2E85" w:rsidRDefault="008A6D5D" w:rsidP="004F5220">
      <w:pPr>
        <w:ind w:right="-3758"/>
        <w:jc w:val="both"/>
        <w:rPr>
          <w:rFonts w:ascii="Times New Roman" w:hAnsi="Times New Roman"/>
          <w:sz w:val="28"/>
        </w:rPr>
      </w:pPr>
    </w:p>
    <w:p w:rsidR="004F5220" w:rsidRPr="00FE2E85" w:rsidRDefault="004D15C2" w:rsidP="004F5220">
      <w:pPr>
        <w:ind w:right="-3758"/>
        <w:jc w:val="both"/>
        <w:rPr>
          <w:rFonts w:ascii="Times New Roman" w:hAnsi="Times New Roman"/>
          <w:sz w:val="28"/>
        </w:rPr>
      </w:pPr>
      <w:r w:rsidRPr="00FE2E85">
        <w:rPr>
          <w:rFonts w:ascii="Times New Roman" w:hAnsi="Times New Roman"/>
          <w:sz w:val="28"/>
        </w:rPr>
        <w:t>Нау</w:t>
      </w:r>
      <w:r w:rsidR="004F5220" w:rsidRPr="00FE2E85">
        <w:rPr>
          <w:rFonts w:ascii="Times New Roman" w:hAnsi="Times New Roman"/>
          <w:sz w:val="28"/>
        </w:rPr>
        <w:t>чный руководитель</w:t>
      </w:r>
      <w:r w:rsidR="004F5220" w:rsidRPr="00FE2E85">
        <w:rPr>
          <w:rFonts w:ascii="Times New Roman" w:hAnsi="Times New Roman"/>
          <w:sz w:val="28"/>
        </w:rPr>
        <w:tab/>
      </w:r>
      <w:r w:rsidR="001B0013" w:rsidRPr="00FE2E85">
        <w:rPr>
          <w:rFonts w:ascii="Times New Roman" w:hAnsi="Times New Roman"/>
          <w:sz w:val="28"/>
        </w:rPr>
        <w:t xml:space="preserve">  профессор </w:t>
      </w:r>
      <w:r w:rsidRPr="00FE2E85">
        <w:rPr>
          <w:rFonts w:ascii="Times New Roman" w:hAnsi="Times New Roman"/>
          <w:sz w:val="28"/>
        </w:rPr>
        <w:t>Ястребов К.Л.</w:t>
      </w:r>
    </w:p>
    <w:p w:rsidR="004F5220" w:rsidRPr="00FE2E85" w:rsidRDefault="004F5220" w:rsidP="004F5220">
      <w:pPr>
        <w:ind w:right="2"/>
        <w:jc w:val="both"/>
        <w:rPr>
          <w:rFonts w:ascii="Times New Roman" w:hAnsi="Times New Roman"/>
          <w:sz w:val="28"/>
        </w:rPr>
      </w:pPr>
    </w:p>
    <w:p w:rsidR="004F5220" w:rsidRPr="00FE2E85" w:rsidRDefault="004F5220" w:rsidP="004F5220">
      <w:pPr>
        <w:ind w:right="-141"/>
        <w:jc w:val="both"/>
        <w:rPr>
          <w:rFonts w:ascii="Times New Roman" w:hAnsi="Times New Roman"/>
          <w:sz w:val="28"/>
        </w:rPr>
      </w:pPr>
    </w:p>
    <w:p w:rsidR="004F5220" w:rsidRPr="00FE2E85" w:rsidRDefault="004F5220" w:rsidP="004F5220">
      <w:pPr>
        <w:ind w:right="-141"/>
        <w:jc w:val="both"/>
        <w:rPr>
          <w:rFonts w:ascii="Times New Roman" w:hAnsi="Times New Roman"/>
          <w:sz w:val="28"/>
        </w:rPr>
      </w:pPr>
    </w:p>
    <w:p w:rsidR="004F5220" w:rsidRPr="00FE2E85" w:rsidRDefault="004F5220" w:rsidP="004F5220">
      <w:pPr>
        <w:ind w:right="-141"/>
        <w:jc w:val="both"/>
        <w:rPr>
          <w:rFonts w:ascii="Times New Roman" w:hAnsi="Times New Roman"/>
          <w:sz w:val="28"/>
        </w:rPr>
      </w:pPr>
    </w:p>
    <w:p w:rsidR="004F5220" w:rsidRPr="00FE2E85" w:rsidRDefault="004F5220" w:rsidP="004F5220">
      <w:pPr>
        <w:ind w:right="-141"/>
        <w:jc w:val="both"/>
        <w:rPr>
          <w:rFonts w:ascii="Times New Roman" w:hAnsi="Times New Roman"/>
          <w:sz w:val="28"/>
        </w:rPr>
      </w:pPr>
    </w:p>
    <w:p w:rsidR="00EC48B0" w:rsidRPr="00FE2E85" w:rsidRDefault="00EC48B0" w:rsidP="004F5220">
      <w:pPr>
        <w:ind w:right="-141"/>
        <w:jc w:val="both"/>
        <w:rPr>
          <w:rFonts w:ascii="Times New Roman" w:hAnsi="Times New Roman"/>
          <w:sz w:val="28"/>
        </w:rPr>
      </w:pPr>
    </w:p>
    <w:p w:rsidR="00EC48B0" w:rsidRPr="00FE2E85" w:rsidRDefault="00EC48B0" w:rsidP="004F5220">
      <w:pPr>
        <w:ind w:right="-141"/>
        <w:jc w:val="both"/>
        <w:rPr>
          <w:rFonts w:ascii="Times New Roman" w:hAnsi="Times New Roman"/>
          <w:sz w:val="28"/>
        </w:rPr>
      </w:pPr>
    </w:p>
    <w:p w:rsidR="00EC48B0" w:rsidRPr="00FE2E85" w:rsidRDefault="00EC48B0" w:rsidP="004F5220">
      <w:pPr>
        <w:ind w:right="-141"/>
        <w:jc w:val="both"/>
        <w:rPr>
          <w:rFonts w:ascii="Times New Roman" w:hAnsi="Times New Roman"/>
          <w:sz w:val="28"/>
        </w:rPr>
      </w:pPr>
    </w:p>
    <w:p w:rsidR="004F5220" w:rsidRPr="00FE2E85" w:rsidRDefault="004F5220" w:rsidP="004F5220">
      <w:pPr>
        <w:ind w:right="-141"/>
        <w:jc w:val="both"/>
        <w:rPr>
          <w:rFonts w:ascii="Times New Roman" w:hAnsi="Times New Roman"/>
          <w:sz w:val="28"/>
        </w:rPr>
      </w:pPr>
    </w:p>
    <w:p w:rsidR="004F5220" w:rsidRPr="00FE2E85" w:rsidRDefault="004F5220" w:rsidP="004F5220">
      <w:pPr>
        <w:ind w:right="-141"/>
        <w:jc w:val="both"/>
        <w:rPr>
          <w:rFonts w:ascii="Times New Roman" w:hAnsi="Times New Roman"/>
          <w:sz w:val="28"/>
        </w:rPr>
      </w:pPr>
    </w:p>
    <w:p w:rsidR="004F5220" w:rsidRPr="00FE2E85" w:rsidRDefault="004F5220" w:rsidP="004F5220">
      <w:pPr>
        <w:ind w:right="-141"/>
        <w:jc w:val="both"/>
        <w:rPr>
          <w:rFonts w:ascii="Times New Roman" w:hAnsi="Times New Roman"/>
          <w:sz w:val="28"/>
        </w:rPr>
      </w:pPr>
    </w:p>
    <w:p w:rsidR="004F5220" w:rsidRPr="00FE2E85" w:rsidRDefault="004F5220" w:rsidP="004F5220">
      <w:pPr>
        <w:ind w:right="-141"/>
        <w:jc w:val="both"/>
        <w:rPr>
          <w:rFonts w:ascii="Times New Roman" w:hAnsi="Times New Roman"/>
          <w:sz w:val="28"/>
        </w:rPr>
      </w:pPr>
    </w:p>
    <w:p w:rsidR="004F5220" w:rsidRPr="00FE2E85" w:rsidRDefault="004F5220" w:rsidP="004F5220">
      <w:pPr>
        <w:ind w:right="-141"/>
        <w:jc w:val="both"/>
        <w:rPr>
          <w:rFonts w:ascii="Times New Roman" w:hAnsi="Times New Roman"/>
          <w:sz w:val="28"/>
        </w:rPr>
      </w:pPr>
    </w:p>
    <w:p w:rsidR="004F5220" w:rsidRPr="00FE2E85" w:rsidRDefault="004F5220" w:rsidP="004F5220">
      <w:pPr>
        <w:ind w:right="-3758"/>
        <w:jc w:val="both"/>
        <w:rPr>
          <w:rFonts w:ascii="Times New Roman" w:hAnsi="Times New Roman"/>
          <w:sz w:val="28"/>
        </w:rPr>
      </w:pPr>
      <w:r w:rsidRPr="00FE2E85">
        <w:rPr>
          <w:rFonts w:ascii="Times New Roman" w:hAnsi="Times New Roman"/>
          <w:sz w:val="28"/>
        </w:rPr>
        <w:t xml:space="preserve">                                                  Иркутск 20</w:t>
      </w:r>
      <w:r w:rsidR="004D15C2" w:rsidRPr="00FE2E85">
        <w:rPr>
          <w:rFonts w:ascii="Times New Roman" w:hAnsi="Times New Roman"/>
          <w:sz w:val="28"/>
        </w:rPr>
        <w:t>10</w:t>
      </w:r>
      <w:r w:rsidRPr="00FE2E85">
        <w:rPr>
          <w:rFonts w:ascii="Times New Roman" w:hAnsi="Times New Roman"/>
          <w:sz w:val="28"/>
        </w:rPr>
        <w:t>г.</w:t>
      </w:r>
    </w:p>
    <w:p w:rsidR="00EC48B0" w:rsidRPr="00FE2E85" w:rsidRDefault="00EC48B0" w:rsidP="00EC48B0">
      <w:pPr>
        <w:rPr>
          <w:rFonts w:ascii="Times New Roman" w:hAnsi="Times New Roman"/>
        </w:rPr>
      </w:pPr>
    </w:p>
    <w:p w:rsidR="00EC48B0" w:rsidRPr="00FE2E85" w:rsidRDefault="00EC48B0" w:rsidP="00EC48B0">
      <w:pPr>
        <w:rPr>
          <w:rFonts w:ascii="Times New Roman" w:hAnsi="Times New Roman"/>
          <w:b/>
          <w:bCs/>
          <w:sz w:val="28"/>
          <w:szCs w:val="28"/>
        </w:rPr>
      </w:pPr>
      <w:r w:rsidRPr="00FE2E85">
        <w:rPr>
          <w:rFonts w:ascii="Times New Roman" w:hAnsi="Times New Roman"/>
          <w:b/>
          <w:bCs/>
          <w:sz w:val="28"/>
          <w:szCs w:val="28"/>
        </w:rPr>
        <w:t>Введение</w:t>
      </w:r>
      <w:r w:rsidR="00E56F3B">
        <w:rPr>
          <w:rFonts w:ascii="Times New Roman" w:hAnsi="Times New Roman"/>
          <w:b/>
          <w:bCs/>
          <w:sz w:val="28"/>
          <w:szCs w:val="28"/>
        </w:rPr>
        <w:t>…………………………………………………………………………..3</w:t>
      </w:r>
    </w:p>
    <w:p w:rsidR="00EC48B0" w:rsidRPr="00FE2E85" w:rsidRDefault="00EC48B0" w:rsidP="00EC48B0">
      <w:pPr>
        <w:spacing w:line="276" w:lineRule="auto"/>
        <w:rPr>
          <w:rFonts w:ascii="Times New Roman" w:hAnsi="Times New Roman"/>
          <w:bCs/>
          <w:sz w:val="28"/>
          <w:szCs w:val="28"/>
        </w:rPr>
      </w:pPr>
    </w:p>
    <w:p w:rsidR="00EC48B0" w:rsidRPr="00FE2E85" w:rsidRDefault="00EC48B0" w:rsidP="00EC48B0">
      <w:pPr>
        <w:spacing w:line="360" w:lineRule="auto"/>
        <w:rPr>
          <w:rFonts w:ascii="Times New Roman" w:hAnsi="Times New Roman"/>
          <w:b/>
          <w:bCs/>
          <w:sz w:val="28"/>
          <w:szCs w:val="28"/>
        </w:rPr>
      </w:pPr>
      <w:r w:rsidRPr="00FE2E85">
        <w:rPr>
          <w:rFonts w:ascii="Times New Roman" w:hAnsi="Times New Roman"/>
          <w:b/>
          <w:bCs/>
          <w:sz w:val="28"/>
          <w:szCs w:val="28"/>
        </w:rPr>
        <w:t>Глава 1. Изучение определения бартерной сделки и ее контрактации.</w:t>
      </w:r>
    </w:p>
    <w:p w:rsidR="00EC48B0" w:rsidRPr="00FE2E85" w:rsidRDefault="00EC48B0" w:rsidP="00EC48B0">
      <w:pPr>
        <w:spacing w:line="360" w:lineRule="auto"/>
        <w:ind w:firstLine="540"/>
        <w:rPr>
          <w:rFonts w:ascii="Times New Roman" w:hAnsi="Times New Roman"/>
          <w:bCs/>
          <w:sz w:val="28"/>
          <w:szCs w:val="28"/>
        </w:rPr>
      </w:pPr>
      <w:r w:rsidRPr="00FE2E85">
        <w:rPr>
          <w:rFonts w:ascii="Times New Roman" w:hAnsi="Times New Roman"/>
          <w:bCs/>
          <w:sz w:val="28"/>
          <w:szCs w:val="28"/>
        </w:rPr>
        <w:t>1.1.</w:t>
      </w:r>
      <w:r w:rsidR="00B0518E" w:rsidRPr="00FE2E85">
        <w:rPr>
          <w:rFonts w:ascii="Times New Roman" w:hAnsi="Times New Roman"/>
          <w:bCs/>
          <w:sz w:val="28"/>
          <w:szCs w:val="28"/>
        </w:rPr>
        <w:t xml:space="preserve"> Изучение определения</w:t>
      </w:r>
      <w:r w:rsidRPr="00FE2E85">
        <w:rPr>
          <w:rFonts w:ascii="Times New Roman" w:hAnsi="Times New Roman"/>
          <w:bCs/>
          <w:sz w:val="28"/>
          <w:szCs w:val="28"/>
        </w:rPr>
        <w:t xml:space="preserve"> </w:t>
      </w:r>
      <w:r w:rsidR="00B0518E" w:rsidRPr="00FE2E85">
        <w:rPr>
          <w:rFonts w:ascii="Times New Roman" w:hAnsi="Times New Roman"/>
          <w:bCs/>
          <w:sz w:val="28"/>
          <w:szCs w:val="28"/>
        </w:rPr>
        <w:t>б</w:t>
      </w:r>
      <w:r w:rsidRPr="00FE2E85">
        <w:rPr>
          <w:rFonts w:ascii="Times New Roman" w:hAnsi="Times New Roman"/>
          <w:bCs/>
          <w:sz w:val="28"/>
          <w:szCs w:val="28"/>
        </w:rPr>
        <w:t>артер</w:t>
      </w:r>
      <w:r w:rsidR="00E56F3B">
        <w:rPr>
          <w:rFonts w:ascii="Times New Roman" w:hAnsi="Times New Roman"/>
          <w:bCs/>
          <w:sz w:val="28"/>
          <w:szCs w:val="28"/>
        </w:rPr>
        <w:t>…………………………………..…....…..4</w:t>
      </w:r>
    </w:p>
    <w:p w:rsidR="00EC48B0" w:rsidRPr="00FE2E85" w:rsidRDefault="00EC48B0" w:rsidP="00EC48B0">
      <w:pPr>
        <w:spacing w:line="360" w:lineRule="auto"/>
        <w:ind w:firstLine="540"/>
        <w:rPr>
          <w:rFonts w:ascii="Times New Roman" w:hAnsi="Times New Roman"/>
          <w:bCs/>
          <w:sz w:val="28"/>
          <w:szCs w:val="28"/>
        </w:rPr>
      </w:pPr>
      <w:r w:rsidRPr="00FE2E85">
        <w:rPr>
          <w:rFonts w:ascii="Times New Roman" w:hAnsi="Times New Roman"/>
          <w:bCs/>
          <w:sz w:val="28"/>
          <w:szCs w:val="28"/>
        </w:rPr>
        <w:t xml:space="preserve">1.2. </w:t>
      </w:r>
      <w:r w:rsidR="00B0518E" w:rsidRPr="00FE2E85">
        <w:rPr>
          <w:rFonts w:ascii="Times New Roman" w:hAnsi="Times New Roman"/>
          <w:bCs/>
          <w:sz w:val="28"/>
          <w:szCs w:val="28"/>
        </w:rPr>
        <w:t>Изучение определения б</w:t>
      </w:r>
      <w:r w:rsidRPr="00FE2E85">
        <w:rPr>
          <w:rFonts w:ascii="Times New Roman" w:hAnsi="Times New Roman"/>
          <w:bCs/>
          <w:sz w:val="28"/>
          <w:szCs w:val="28"/>
        </w:rPr>
        <w:t>артерная сделка</w:t>
      </w:r>
      <w:r w:rsidR="00E56F3B">
        <w:rPr>
          <w:rFonts w:ascii="Times New Roman" w:hAnsi="Times New Roman"/>
          <w:bCs/>
          <w:sz w:val="28"/>
          <w:szCs w:val="28"/>
        </w:rPr>
        <w:t>………………………....……..5</w:t>
      </w:r>
    </w:p>
    <w:p w:rsidR="00EC48B0" w:rsidRPr="00FE2E85" w:rsidRDefault="00EC48B0" w:rsidP="00EC48B0">
      <w:pPr>
        <w:spacing w:line="360" w:lineRule="auto"/>
        <w:ind w:firstLine="540"/>
        <w:rPr>
          <w:rFonts w:ascii="Times New Roman" w:hAnsi="Times New Roman"/>
          <w:bCs/>
          <w:sz w:val="28"/>
          <w:szCs w:val="28"/>
        </w:rPr>
      </w:pPr>
      <w:r w:rsidRPr="00FE2E85">
        <w:rPr>
          <w:rFonts w:ascii="Times New Roman" w:hAnsi="Times New Roman"/>
          <w:bCs/>
          <w:sz w:val="28"/>
          <w:szCs w:val="28"/>
        </w:rPr>
        <w:t xml:space="preserve">1.3. </w:t>
      </w:r>
      <w:r w:rsidR="00B0518E" w:rsidRPr="00FE2E85">
        <w:rPr>
          <w:rFonts w:ascii="Times New Roman" w:hAnsi="Times New Roman"/>
          <w:bCs/>
          <w:sz w:val="28"/>
          <w:szCs w:val="28"/>
        </w:rPr>
        <w:t>Изучение к</w:t>
      </w:r>
      <w:r w:rsidRPr="00FE2E85">
        <w:rPr>
          <w:rFonts w:ascii="Times New Roman" w:hAnsi="Times New Roman"/>
          <w:bCs/>
          <w:sz w:val="28"/>
          <w:szCs w:val="28"/>
        </w:rPr>
        <w:t>онтрактаци</w:t>
      </w:r>
      <w:r w:rsidR="00B0518E" w:rsidRPr="00FE2E85">
        <w:rPr>
          <w:rFonts w:ascii="Times New Roman" w:hAnsi="Times New Roman"/>
          <w:bCs/>
          <w:sz w:val="28"/>
          <w:szCs w:val="28"/>
        </w:rPr>
        <w:t>и</w:t>
      </w:r>
      <w:r w:rsidRPr="00FE2E85">
        <w:rPr>
          <w:rFonts w:ascii="Times New Roman" w:hAnsi="Times New Roman"/>
          <w:bCs/>
          <w:sz w:val="28"/>
          <w:szCs w:val="28"/>
        </w:rPr>
        <w:t xml:space="preserve"> бартерных сделок</w:t>
      </w:r>
      <w:r w:rsidR="00E56F3B">
        <w:rPr>
          <w:rFonts w:ascii="Times New Roman" w:hAnsi="Times New Roman"/>
          <w:bCs/>
          <w:sz w:val="28"/>
          <w:szCs w:val="28"/>
        </w:rPr>
        <w:t>……………………..….……6</w:t>
      </w:r>
    </w:p>
    <w:p w:rsidR="00EC48B0" w:rsidRPr="00FE2E85" w:rsidRDefault="00EC48B0" w:rsidP="00EC48B0">
      <w:pPr>
        <w:spacing w:line="360" w:lineRule="auto"/>
        <w:ind w:firstLine="540"/>
        <w:rPr>
          <w:rFonts w:ascii="Times New Roman" w:hAnsi="Times New Roman"/>
          <w:bCs/>
          <w:sz w:val="28"/>
          <w:szCs w:val="28"/>
        </w:rPr>
      </w:pPr>
      <w:r w:rsidRPr="00FE2E85">
        <w:rPr>
          <w:rFonts w:ascii="Times New Roman" w:hAnsi="Times New Roman"/>
          <w:bCs/>
          <w:sz w:val="28"/>
          <w:szCs w:val="28"/>
        </w:rPr>
        <w:t xml:space="preserve">       Выводы</w:t>
      </w:r>
      <w:r w:rsidR="00E56F3B">
        <w:rPr>
          <w:rFonts w:ascii="Times New Roman" w:hAnsi="Times New Roman"/>
          <w:bCs/>
          <w:sz w:val="28"/>
          <w:szCs w:val="28"/>
        </w:rPr>
        <w:t>……………………………………………………………..…..…12</w:t>
      </w:r>
    </w:p>
    <w:p w:rsidR="00EC48B0" w:rsidRPr="00FE2E85" w:rsidRDefault="00EC48B0" w:rsidP="00EC48B0">
      <w:pPr>
        <w:spacing w:line="360" w:lineRule="auto"/>
        <w:ind w:firstLine="540"/>
        <w:rPr>
          <w:rFonts w:ascii="Times New Roman" w:hAnsi="Times New Roman"/>
          <w:bCs/>
          <w:sz w:val="28"/>
          <w:szCs w:val="28"/>
        </w:rPr>
      </w:pPr>
    </w:p>
    <w:p w:rsidR="00EC48B0" w:rsidRPr="00FE2E85" w:rsidRDefault="00EC48B0" w:rsidP="00EC48B0">
      <w:pPr>
        <w:spacing w:line="360" w:lineRule="auto"/>
        <w:rPr>
          <w:rFonts w:ascii="Times New Roman" w:hAnsi="Times New Roman"/>
          <w:b/>
          <w:bCs/>
          <w:sz w:val="28"/>
          <w:szCs w:val="28"/>
        </w:rPr>
      </w:pPr>
      <w:r w:rsidRPr="00FE2E85">
        <w:rPr>
          <w:rFonts w:ascii="Times New Roman" w:hAnsi="Times New Roman"/>
          <w:b/>
          <w:bCs/>
          <w:sz w:val="28"/>
          <w:szCs w:val="28"/>
        </w:rPr>
        <w:t xml:space="preserve">Глава 2. Анализ </w:t>
      </w:r>
      <w:r w:rsidR="00B0518E" w:rsidRPr="00FE2E85">
        <w:rPr>
          <w:rFonts w:ascii="Times New Roman" w:hAnsi="Times New Roman"/>
          <w:b/>
          <w:bCs/>
          <w:sz w:val="28"/>
          <w:szCs w:val="28"/>
        </w:rPr>
        <w:t>контрактации бартерных сделок</w:t>
      </w:r>
    </w:p>
    <w:p w:rsidR="00EC48B0" w:rsidRPr="00FE2E85" w:rsidRDefault="00EC48B0" w:rsidP="00EC48B0">
      <w:pPr>
        <w:spacing w:line="360" w:lineRule="auto"/>
        <w:ind w:firstLine="540"/>
        <w:rPr>
          <w:rFonts w:ascii="Times New Roman" w:hAnsi="Times New Roman"/>
          <w:bCs/>
          <w:sz w:val="28"/>
          <w:szCs w:val="28"/>
        </w:rPr>
      </w:pPr>
      <w:r w:rsidRPr="00FE2E85">
        <w:rPr>
          <w:rFonts w:ascii="Times New Roman" w:hAnsi="Times New Roman"/>
          <w:bCs/>
          <w:sz w:val="28"/>
          <w:szCs w:val="28"/>
        </w:rPr>
        <w:t xml:space="preserve">2.1. </w:t>
      </w:r>
      <w:r w:rsidR="00B0518E" w:rsidRPr="00FE2E85">
        <w:rPr>
          <w:rFonts w:ascii="Times New Roman" w:hAnsi="Times New Roman"/>
          <w:bCs/>
          <w:sz w:val="28"/>
          <w:szCs w:val="28"/>
        </w:rPr>
        <w:t>Анализ бартера</w:t>
      </w:r>
      <w:r w:rsidR="00E56F3B">
        <w:rPr>
          <w:rFonts w:ascii="Times New Roman" w:hAnsi="Times New Roman"/>
          <w:bCs/>
          <w:sz w:val="28"/>
          <w:szCs w:val="28"/>
        </w:rPr>
        <w:t>……………………………………………………………13</w:t>
      </w:r>
    </w:p>
    <w:p w:rsidR="00B0518E" w:rsidRPr="00FE2E85" w:rsidRDefault="00EC48B0" w:rsidP="00EC48B0">
      <w:pPr>
        <w:spacing w:line="360" w:lineRule="auto"/>
        <w:ind w:firstLine="540"/>
        <w:rPr>
          <w:rFonts w:ascii="Times New Roman" w:hAnsi="Times New Roman"/>
          <w:bCs/>
          <w:sz w:val="28"/>
          <w:szCs w:val="28"/>
        </w:rPr>
      </w:pPr>
      <w:r w:rsidRPr="00FE2E85">
        <w:rPr>
          <w:rFonts w:ascii="Times New Roman" w:hAnsi="Times New Roman"/>
          <w:bCs/>
          <w:sz w:val="28"/>
          <w:szCs w:val="28"/>
        </w:rPr>
        <w:t xml:space="preserve">2.2. </w:t>
      </w:r>
      <w:r w:rsidR="00B0518E" w:rsidRPr="00FE2E85">
        <w:rPr>
          <w:rFonts w:ascii="Times New Roman" w:hAnsi="Times New Roman"/>
          <w:bCs/>
          <w:sz w:val="28"/>
          <w:szCs w:val="28"/>
        </w:rPr>
        <w:t>Анализ бартерной сделки в лизинге (компенсационные сделки)</w:t>
      </w:r>
      <w:r w:rsidR="00E56F3B">
        <w:rPr>
          <w:rFonts w:ascii="Times New Roman" w:hAnsi="Times New Roman"/>
          <w:bCs/>
          <w:sz w:val="28"/>
          <w:szCs w:val="28"/>
        </w:rPr>
        <w:t>…..…14</w:t>
      </w:r>
    </w:p>
    <w:p w:rsidR="00EC48B0" w:rsidRPr="00FE2E85" w:rsidRDefault="00EC48B0" w:rsidP="00EC48B0">
      <w:pPr>
        <w:spacing w:line="360" w:lineRule="auto"/>
        <w:ind w:firstLine="540"/>
        <w:rPr>
          <w:rFonts w:ascii="Times New Roman" w:hAnsi="Times New Roman"/>
          <w:bCs/>
          <w:sz w:val="28"/>
          <w:szCs w:val="28"/>
        </w:rPr>
      </w:pPr>
      <w:r w:rsidRPr="00FE2E85">
        <w:rPr>
          <w:rFonts w:ascii="Times New Roman" w:hAnsi="Times New Roman"/>
          <w:bCs/>
          <w:sz w:val="28"/>
          <w:szCs w:val="28"/>
        </w:rPr>
        <w:t>2.3.</w:t>
      </w:r>
      <w:r w:rsidR="00B0518E" w:rsidRPr="00FE2E85">
        <w:rPr>
          <w:rFonts w:ascii="Times New Roman" w:hAnsi="Times New Roman"/>
          <w:bCs/>
          <w:sz w:val="28"/>
          <w:szCs w:val="28"/>
        </w:rPr>
        <w:t xml:space="preserve"> Анализ международной бартерной сделки</w:t>
      </w:r>
      <w:r w:rsidR="00E56F3B">
        <w:rPr>
          <w:rFonts w:ascii="Times New Roman" w:hAnsi="Times New Roman"/>
          <w:bCs/>
          <w:sz w:val="28"/>
          <w:szCs w:val="28"/>
        </w:rPr>
        <w:t>……………………………..19</w:t>
      </w:r>
    </w:p>
    <w:p w:rsidR="00EC48B0" w:rsidRPr="00FE2E85" w:rsidRDefault="00EC48B0" w:rsidP="00EC48B0">
      <w:pPr>
        <w:spacing w:line="360" w:lineRule="auto"/>
        <w:ind w:firstLine="540"/>
        <w:rPr>
          <w:rFonts w:ascii="Times New Roman" w:hAnsi="Times New Roman"/>
          <w:bCs/>
          <w:sz w:val="28"/>
          <w:szCs w:val="28"/>
        </w:rPr>
      </w:pPr>
      <w:r w:rsidRPr="00FE2E85">
        <w:rPr>
          <w:rFonts w:ascii="Times New Roman" w:hAnsi="Times New Roman"/>
          <w:bCs/>
          <w:sz w:val="28"/>
          <w:szCs w:val="28"/>
        </w:rPr>
        <w:t xml:space="preserve">       Выводы </w:t>
      </w:r>
      <w:r w:rsidR="00E56F3B">
        <w:rPr>
          <w:rFonts w:ascii="Times New Roman" w:hAnsi="Times New Roman"/>
          <w:bCs/>
          <w:sz w:val="28"/>
          <w:szCs w:val="28"/>
        </w:rPr>
        <w:t>……………………………………………………………………21</w:t>
      </w:r>
    </w:p>
    <w:p w:rsidR="00EC48B0" w:rsidRPr="00FE2E85" w:rsidRDefault="00EC48B0" w:rsidP="00EC48B0">
      <w:pPr>
        <w:spacing w:line="360" w:lineRule="auto"/>
        <w:ind w:firstLine="540"/>
        <w:rPr>
          <w:rFonts w:ascii="Times New Roman" w:hAnsi="Times New Roman"/>
          <w:bCs/>
          <w:sz w:val="28"/>
          <w:szCs w:val="28"/>
        </w:rPr>
      </w:pPr>
    </w:p>
    <w:p w:rsidR="00EC48B0" w:rsidRPr="00FE2E85" w:rsidRDefault="00EC48B0" w:rsidP="00EC48B0">
      <w:pPr>
        <w:spacing w:line="360" w:lineRule="auto"/>
        <w:rPr>
          <w:rFonts w:ascii="Times New Roman" w:hAnsi="Times New Roman"/>
          <w:b/>
          <w:bCs/>
          <w:sz w:val="28"/>
          <w:szCs w:val="28"/>
        </w:rPr>
      </w:pPr>
      <w:r w:rsidRPr="00FE2E85">
        <w:rPr>
          <w:rFonts w:ascii="Times New Roman" w:hAnsi="Times New Roman"/>
          <w:b/>
          <w:bCs/>
          <w:sz w:val="28"/>
          <w:szCs w:val="28"/>
        </w:rPr>
        <w:t>Глава 3. Развитие направлений совершенствования бартерных сделок.</w:t>
      </w:r>
    </w:p>
    <w:p w:rsidR="00EC48B0" w:rsidRPr="00FE2E85" w:rsidRDefault="00EC48B0" w:rsidP="00EC48B0">
      <w:pPr>
        <w:spacing w:line="360" w:lineRule="auto"/>
        <w:rPr>
          <w:rFonts w:ascii="Times New Roman" w:hAnsi="Times New Roman"/>
          <w:bCs/>
          <w:sz w:val="28"/>
          <w:szCs w:val="28"/>
        </w:rPr>
      </w:pPr>
      <w:r w:rsidRPr="00FE2E85">
        <w:rPr>
          <w:rFonts w:ascii="Times New Roman" w:hAnsi="Times New Roman"/>
          <w:b/>
          <w:bCs/>
          <w:sz w:val="28"/>
          <w:szCs w:val="28"/>
        </w:rPr>
        <w:t xml:space="preserve">        </w:t>
      </w:r>
      <w:r w:rsidRPr="00FE2E85">
        <w:rPr>
          <w:rFonts w:ascii="Times New Roman" w:hAnsi="Times New Roman"/>
          <w:bCs/>
          <w:sz w:val="28"/>
          <w:szCs w:val="28"/>
        </w:rPr>
        <w:t>3.1. Совершенствование договора бартерной сделки (купли-продажи)</w:t>
      </w:r>
      <w:r w:rsidR="00E56F3B">
        <w:rPr>
          <w:rFonts w:ascii="Times New Roman" w:hAnsi="Times New Roman"/>
          <w:bCs/>
          <w:sz w:val="28"/>
          <w:szCs w:val="28"/>
        </w:rPr>
        <w:t>.….22</w:t>
      </w:r>
    </w:p>
    <w:p w:rsidR="00E56F3B" w:rsidRDefault="00EC48B0" w:rsidP="00E56F3B">
      <w:pPr>
        <w:spacing w:line="360" w:lineRule="auto"/>
        <w:ind w:firstLine="540"/>
        <w:jc w:val="both"/>
        <w:rPr>
          <w:rFonts w:ascii="Times New Roman" w:hAnsi="Times New Roman"/>
          <w:bCs/>
          <w:sz w:val="28"/>
          <w:szCs w:val="28"/>
        </w:rPr>
      </w:pPr>
      <w:r w:rsidRPr="00FE2E85">
        <w:rPr>
          <w:rFonts w:ascii="Times New Roman" w:hAnsi="Times New Roman"/>
          <w:bCs/>
          <w:sz w:val="28"/>
          <w:szCs w:val="28"/>
        </w:rPr>
        <w:t>3.2. Разработка предложений для электронных ярмарок бартерных</w:t>
      </w:r>
    </w:p>
    <w:p w:rsidR="00EC48B0" w:rsidRPr="00FE2E85" w:rsidRDefault="00EC48B0" w:rsidP="00EC48B0">
      <w:pPr>
        <w:spacing w:line="360" w:lineRule="auto"/>
        <w:ind w:firstLine="540"/>
        <w:rPr>
          <w:rFonts w:ascii="Times New Roman" w:hAnsi="Times New Roman"/>
          <w:bCs/>
          <w:sz w:val="28"/>
          <w:szCs w:val="28"/>
        </w:rPr>
      </w:pPr>
      <w:r w:rsidRPr="00FE2E85">
        <w:rPr>
          <w:rFonts w:ascii="Times New Roman" w:hAnsi="Times New Roman"/>
          <w:bCs/>
          <w:sz w:val="28"/>
          <w:szCs w:val="28"/>
        </w:rPr>
        <w:t xml:space="preserve"> сделок </w:t>
      </w:r>
      <w:r w:rsidR="00E56F3B">
        <w:rPr>
          <w:rFonts w:ascii="Times New Roman" w:hAnsi="Times New Roman"/>
          <w:bCs/>
          <w:sz w:val="28"/>
          <w:szCs w:val="28"/>
        </w:rPr>
        <w:t>…………………………………………………………………………26</w:t>
      </w:r>
    </w:p>
    <w:p w:rsidR="00EC48B0" w:rsidRPr="00FE2E85" w:rsidRDefault="00EC48B0" w:rsidP="00EC48B0">
      <w:pPr>
        <w:spacing w:line="360" w:lineRule="auto"/>
        <w:ind w:firstLine="540"/>
        <w:rPr>
          <w:rFonts w:ascii="Times New Roman" w:hAnsi="Times New Roman"/>
          <w:bCs/>
          <w:sz w:val="28"/>
          <w:szCs w:val="28"/>
        </w:rPr>
      </w:pPr>
      <w:r w:rsidRPr="00FE2E85">
        <w:rPr>
          <w:rFonts w:ascii="Times New Roman" w:hAnsi="Times New Roman"/>
          <w:bCs/>
          <w:sz w:val="28"/>
          <w:szCs w:val="28"/>
        </w:rPr>
        <w:t xml:space="preserve">3.3. Совершенствование и развитие бартерных центров </w:t>
      </w:r>
      <w:r w:rsidR="00E56F3B">
        <w:rPr>
          <w:rFonts w:ascii="Times New Roman" w:hAnsi="Times New Roman"/>
          <w:bCs/>
          <w:sz w:val="28"/>
          <w:szCs w:val="28"/>
        </w:rPr>
        <w:t>…………………..29</w:t>
      </w:r>
    </w:p>
    <w:p w:rsidR="00EC48B0" w:rsidRPr="00FE2E85" w:rsidRDefault="00EC48B0" w:rsidP="00EC48B0">
      <w:pPr>
        <w:spacing w:line="360" w:lineRule="auto"/>
        <w:ind w:firstLine="540"/>
        <w:rPr>
          <w:rFonts w:ascii="Times New Roman" w:hAnsi="Times New Roman"/>
          <w:bCs/>
          <w:sz w:val="28"/>
          <w:szCs w:val="28"/>
        </w:rPr>
      </w:pPr>
      <w:r w:rsidRPr="00FE2E85">
        <w:rPr>
          <w:rFonts w:ascii="Times New Roman" w:hAnsi="Times New Roman"/>
          <w:bCs/>
          <w:sz w:val="28"/>
          <w:szCs w:val="28"/>
        </w:rPr>
        <w:t xml:space="preserve">       Выводы</w:t>
      </w:r>
      <w:r w:rsidR="00E56F3B">
        <w:rPr>
          <w:rFonts w:ascii="Times New Roman" w:hAnsi="Times New Roman"/>
          <w:bCs/>
          <w:sz w:val="28"/>
          <w:szCs w:val="28"/>
        </w:rPr>
        <w:t>…………………………………………………………………….31</w:t>
      </w:r>
    </w:p>
    <w:p w:rsidR="00EC48B0" w:rsidRPr="00FE2E85" w:rsidRDefault="00EC48B0" w:rsidP="00EC48B0">
      <w:pPr>
        <w:spacing w:line="360" w:lineRule="auto"/>
        <w:ind w:firstLine="540"/>
        <w:rPr>
          <w:rFonts w:ascii="Times New Roman" w:hAnsi="Times New Roman"/>
          <w:bCs/>
          <w:sz w:val="28"/>
          <w:szCs w:val="28"/>
        </w:rPr>
      </w:pPr>
    </w:p>
    <w:p w:rsidR="00EC48B0" w:rsidRPr="00FE2E85" w:rsidRDefault="00EC48B0" w:rsidP="00EC48B0">
      <w:pPr>
        <w:spacing w:line="360" w:lineRule="auto"/>
        <w:ind w:firstLine="540"/>
        <w:rPr>
          <w:rFonts w:ascii="Times New Roman" w:hAnsi="Times New Roman"/>
          <w:b/>
          <w:bCs/>
          <w:sz w:val="28"/>
          <w:szCs w:val="28"/>
        </w:rPr>
      </w:pPr>
      <w:r w:rsidRPr="00FE2E85">
        <w:rPr>
          <w:rFonts w:ascii="Times New Roman" w:hAnsi="Times New Roman"/>
          <w:b/>
          <w:bCs/>
          <w:sz w:val="28"/>
          <w:szCs w:val="28"/>
        </w:rPr>
        <w:t>Заключение</w:t>
      </w:r>
      <w:r w:rsidR="00E56F3B">
        <w:rPr>
          <w:rFonts w:ascii="Times New Roman" w:hAnsi="Times New Roman"/>
          <w:b/>
          <w:bCs/>
          <w:sz w:val="28"/>
          <w:szCs w:val="28"/>
        </w:rPr>
        <w:t>…………………………………………….……………………..32</w:t>
      </w:r>
    </w:p>
    <w:p w:rsidR="00EC48B0" w:rsidRPr="00FE2E85" w:rsidRDefault="00EC48B0" w:rsidP="00EC48B0">
      <w:pPr>
        <w:spacing w:line="360" w:lineRule="auto"/>
        <w:ind w:firstLine="540"/>
        <w:rPr>
          <w:rFonts w:ascii="Times New Roman" w:hAnsi="Times New Roman"/>
          <w:b/>
          <w:bCs/>
          <w:sz w:val="28"/>
          <w:szCs w:val="28"/>
        </w:rPr>
      </w:pPr>
    </w:p>
    <w:p w:rsidR="00EC48B0" w:rsidRPr="00FE2E85" w:rsidRDefault="00EC48B0" w:rsidP="00EC48B0">
      <w:pPr>
        <w:spacing w:line="360" w:lineRule="auto"/>
        <w:ind w:firstLine="540"/>
        <w:rPr>
          <w:rFonts w:ascii="Times New Roman" w:hAnsi="Times New Roman"/>
          <w:b/>
          <w:bCs/>
          <w:sz w:val="28"/>
          <w:szCs w:val="28"/>
        </w:rPr>
      </w:pPr>
      <w:r w:rsidRPr="00FE2E85">
        <w:rPr>
          <w:rFonts w:ascii="Times New Roman" w:hAnsi="Times New Roman"/>
          <w:b/>
          <w:bCs/>
          <w:sz w:val="28"/>
          <w:szCs w:val="28"/>
        </w:rPr>
        <w:t>Библиографический список</w:t>
      </w:r>
      <w:r w:rsidR="00E56F3B">
        <w:rPr>
          <w:rFonts w:ascii="Times New Roman" w:hAnsi="Times New Roman"/>
          <w:b/>
          <w:bCs/>
          <w:sz w:val="28"/>
          <w:szCs w:val="28"/>
        </w:rPr>
        <w:t>……………………….……………………….33</w:t>
      </w:r>
    </w:p>
    <w:p w:rsidR="00EC48B0" w:rsidRPr="00FE2E85" w:rsidRDefault="00EC48B0" w:rsidP="00EC48B0">
      <w:pPr>
        <w:spacing w:line="360" w:lineRule="auto"/>
        <w:ind w:firstLine="540"/>
        <w:rPr>
          <w:rFonts w:ascii="Times New Roman" w:hAnsi="Times New Roman"/>
          <w:b/>
          <w:bCs/>
          <w:sz w:val="28"/>
          <w:szCs w:val="28"/>
        </w:rPr>
      </w:pPr>
    </w:p>
    <w:p w:rsidR="00EC48B0" w:rsidRPr="00FE2E85" w:rsidRDefault="00EC48B0" w:rsidP="005326C5">
      <w:pPr>
        <w:pStyle w:val="1"/>
        <w:spacing w:line="360" w:lineRule="auto"/>
        <w:ind w:firstLine="567"/>
        <w:rPr>
          <w:rFonts w:cs="Times New Roman"/>
          <w:sz w:val="36"/>
          <w:szCs w:val="36"/>
        </w:rPr>
      </w:pPr>
    </w:p>
    <w:p w:rsidR="00EC48B0" w:rsidRPr="00FE2E85" w:rsidRDefault="00EC48B0" w:rsidP="00EC48B0">
      <w:pPr>
        <w:pStyle w:val="a1"/>
        <w:rPr>
          <w:rFonts w:ascii="Times New Roman" w:hAnsi="Times New Roman"/>
        </w:rPr>
      </w:pPr>
    </w:p>
    <w:p w:rsidR="008A6D5D" w:rsidRPr="00FE2E85" w:rsidRDefault="008A6D5D" w:rsidP="00EC48B0">
      <w:pPr>
        <w:pStyle w:val="a1"/>
        <w:rPr>
          <w:rFonts w:ascii="Times New Roman" w:hAnsi="Times New Roman"/>
        </w:rPr>
      </w:pPr>
    </w:p>
    <w:p w:rsidR="008A6D5D" w:rsidRPr="00FE2E85" w:rsidRDefault="008A6D5D" w:rsidP="00EC48B0">
      <w:pPr>
        <w:pStyle w:val="a1"/>
        <w:rPr>
          <w:rFonts w:ascii="Times New Roman" w:hAnsi="Times New Roman"/>
        </w:rPr>
      </w:pPr>
    </w:p>
    <w:p w:rsidR="00F56EE5" w:rsidRPr="00FE2E85" w:rsidRDefault="00F56EE5" w:rsidP="008A6D5D">
      <w:pPr>
        <w:spacing w:line="480" w:lineRule="auto"/>
        <w:ind w:firstLine="567"/>
        <w:jc w:val="both"/>
        <w:rPr>
          <w:rFonts w:ascii="Times New Roman" w:hAnsi="Times New Roman"/>
          <w:b/>
          <w:sz w:val="32"/>
          <w:szCs w:val="28"/>
        </w:rPr>
      </w:pPr>
      <w:r w:rsidRPr="00FE2E85">
        <w:rPr>
          <w:rFonts w:ascii="Times New Roman" w:hAnsi="Times New Roman"/>
          <w:b/>
          <w:sz w:val="32"/>
          <w:szCs w:val="28"/>
        </w:rPr>
        <w:t>Введение</w:t>
      </w:r>
    </w:p>
    <w:p w:rsidR="001B0013" w:rsidRPr="00FE2E85" w:rsidRDefault="001B0013" w:rsidP="008A6D5D">
      <w:pPr>
        <w:spacing w:line="480" w:lineRule="auto"/>
        <w:ind w:firstLine="567"/>
        <w:jc w:val="both"/>
        <w:rPr>
          <w:rFonts w:ascii="Times New Roman" w:hAnsi="Times New Roman"/>
          <w:sz w:val="28"/>
          <w:szCs w:val="28"/>
        </w:rPr>
      </w:pPr>
      <w:r w:rsidRPr="00FE2E85">
        <w:rPr>
          <w:rFonts w:ascii="Times New Roman" w:hAnsi="Times New Roman"/>
          <w:sz w:val="28"/>
          <w:szCs w:val="28"/>
        </w:rPr>
        <w:t xml:space="preserve">Бартерные сделки в после кризисное время актуальны, как никогда. </w:t>
      </w:r>
    </w:p>
    <w:p w:rsidR="001B0013" w:rsidRPr="00FE2E85" w:rsidRDefault="001B0013" w:rsidP="001B0013">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 xml:space="preserve">По данным экспертов, количество наличных денег, сократилось в два раза. Денежная масса в рублевом эквиваленте сжалась. В результате этого упали доходы населения, что неизбежно повлекло за собой сокращение покупательской способности. Повсеместно растет дебиторская задолженность, расширяется вексельный оборот и бартерные сделки. </w:t>
      </w:r>
    </w:p>
    <w:p w:rsidR="001B0013" w:rsidRPr="00FE2E85" w:rsidRDefault="001B0013" w:rsidP="008A6D5D">
      <w:pPr>
        <w:spacing w:line="480" w:lineRule="auto"/>
        <w:ind w:firstLine="567"/>
        <w:jc w:val="both"/>
        <w:rPr>
          <w:rFonts w:ascii="Times New Roman" w:hAnsi="Times New Roman"/>
          <w:sz w:val="28"/>
          <w:szCs w:val="28"/>
        </w:rPr>
      </w:pPr>
      <w:r w:rsidRPr="00FE2E85">
        <w:rPr>
          <w:rFonts w:ascii="Times New Roman" w:hAnsi="Times New Roman"/>
          <w:sz w:val="28"/>
          <w:szCs w:val="28"/>
        </w:rPr>
        <w:t xml:space="preserve">В связи с увеличением количества бартерных сделок, стал вопрос о правильном оформлении бартерных сделок. </w:t>
      </w:r>
    </w:p>
    <w:p w:rsidR="001B0013" w:rsidRPr="00FE2E85" w:rsidRDefault="001B0013" w:rsidP="008A6D5D">
      <w:pPr>
        <w:spacing w:line="480" w:lineRule="auto"/>
        <w:ind w:firstLine="567"/>
        <w:jc w:val="both"/>
        <w:rPr>
          <w:rFonts w:ascii="Times New Roman" w:hAnsi="Times New Roman"/>
          <w:sz w:val="28"/>
          <w:szCs w:val="28"/>
        </w:rPr>
      </w:pPr>
      <w:r w:rsidRPr="00FE2E85">
        <w:rPr>
          <w:rFonts w:ascii="Times New Roman" w:hAnsi="Times New Roman"/>
          <w:sz w:val="28"/>
          <w:szCs w:val="28"/>
        </w:rPr>
        <w:t>В курсовой работе поставлена цель: определить что такое бартер, бартерные сделки и их контрактация. Как можно улучшить договор мены и какие пути развития есть у бартера.</w:t>
      </w:r>
    </w:p>
    <w:p w:rsidR="001B0013" w:rsidRPr="00FE2E85" w:rsidRDefault="001B0013" w:rsidP="008A6D5D">
      <w:pPr>
        <w:spacing w:line="480" w:lineRule="auto"/>
        <w:ind w:firstLine="567"/>
        <w:jc w:val="both"/>
        <w:rPr>
          <w:rFonts w:ascii="Times New Roman" w:hAnsi="Times New Roman"/>
          <w:sz w:val="28"/>
          <w:szCs w:val="28"/>
        </w:rPr>
      </w:pPr>
      <w:r w:rsidRPr="00FE2E85">
        <w:rPr>
          <w:rFonts w:ascii="Times New Roman" w:hAnsi="Times New Roman"/>
          <w:sz w:val="28"/>
          <w:szCs w:val="28"/>
        </w:rPr>
        <w:t>Мною было проведено исследование</w:t>
      </w:r>
      <w:r w:rsidR="00105DB8" w:rsidRPr="00FE2E85">
        <w:rPr>
          <w:rFonts w:ascii="Times New Roman" w:hAnsi="Times New Roman"/>
          <w:sz w:val="28"/>
          <w:szCs w:val="28"/>
        </w:rPr>
        <w:t xml:space="preserve"> и анализ</w:t>
      </w:r>
      <w:r w:rsidRPr="00FE2E85">
        <w:rPr>
          <w:rFonts w:ascii="Times New Roman" w:hAnsi="Times New Roman"/>
          <w:sz w:val="28"/>
          <w:szCs w:val="28"/>
        </w:rPr>
        <w:t xml:space="preserve"> </w:t>
      </w:r>
      <w:r w:rsidR="00105DB8" w:rsidRPr="00FE2E85">
        <w:rPr>
          <w:rFonts w:ascii="Times New Roman" w:hAnsi="Times New Roman"/>
          <w:sz w:val="28"/>
          <w:szCs w:val="28"/>
        </w:rPr>
        <w:t xml:space="preserve"> информации из </w:t>
      </w:r>
      <w:r w:rsidRPr="00FE2E85">
        <w:rPr>
          <w:rFonts w:ascii="Times New Roman" w:hAnsi="Times New Roman"/>
          <w:sz w:val="28"/>
          <w:szCs w:val="28"/>
        </w:rPr>
        <w:t>экономической литературы, периодической печати и интернета</w:t>
      </w:r>
      <w:r w:rsidR="00105DB8" w:rsidRPr="00FE2E85">
        <w:rPr>
          <w:rFonts w:ascii="Times New Roman" w:hAnsi="Times New Roman"/>
          <w:sz w:val="28"/>
          <w:szCs w:val="28"/>
        </w:rPr>
        <w:t>. Вседствии чего удалось найти важные определения, договора, провести их анализ и выдвинуть собственные предложения по развитию и совершенствованию бартера и бартерных сделок.</w:t>
      </w:r>
    </w:p>
    <w:p w:rsidR="00105DB8" w:rsidRPr="00FE2E85" w:rsidRDefault="00105DB8" w:rsidP="008A6D5D">
      <w:pPr>
        <w:spacing w:line="480" w:lineRule="auto"/>
        <w:ind w:firstLine="567"/>
        <w:jc w:val="both"/>
        <w:rPr>
          <w:rFonts w:ascii="Times New Roman" w:hAnsi="Times New Roman"/>
          <w:sz w:val="28"/>
          <w:szCs w:val="28"/>
        </w:rPr>
      </w:pPr>
    </w:p>
    <w:p w:rsidR="008A6D5D" w:rsidRPr="00FE2E85" w:rsidRDefault="00E56F3B" w:rsidP="008A6D5D">
      <w:pPr>
        <w:spacing w:line="480" w:lineRule="auto"/>
        <w:ind w:firstLine="567"/>
        <w:jc w:val="both"/>
        <w:rPr>
          <w:rFonts w:ascii="Times New Roman" w:hAnsi="Times New Roman"/>
          <w:sz w:val="28"/>
          <w:szCs w:val="28"/>
        </w:rPr>
      </w:pPr>
      <w:r>
        <w:rPr>
          <w:rFonts w:ascii="Times New Roman" w:hAnsi="Times New Roman"/>
          <w:sz w:val="28"/>
          <w:szCs w:val="28"/>
        </w:rPr>
        <w:t>О</w:t>
      </w:r>
      <w:r w:rsidR="008A6D5D" w:rsidRPr="00FE2E85">
        <w:rPr>
          <w:rFonts w:ascii="Times New Roman" w:hAnsi="Times New Roman"/>
          <w:sz w:val="28"/>
          <w:szCs w:val="28"/>
        </w:rPr>
        <w:t>бъём работы</w:t>
      </w:r>
      <w:r>
        <w:rPr>
          <w:rFonts w:ascii="Times New Roman" w:hAnsi="Times New Roman"/>
          <w:sz w:val="28"/>
          <w:szCs w:val="28"/>
        </w:rPr>
        <w:t xml:space="preserve">  31 стр., библиограф</w:t>
      </w:r>
      <w:r w:rsidR="008A6D5D" w:rsidRPr="00FE2E85">
        <w:rPr>
          <w:rFonts w:ascii="Times New Roman" w:hAnsi="Times New Roman"/>
          <w:sz w:val="28"/>
          <w:szCs w:val="28"/>
        </w:rPr>
        <w:t xml:space="preserve">ический список – </w:t>
      </w:r>
      <w:r>
        <w:rPr>
          <w:rFonts w:ascii="Times New Roman" w:hAnsi="Times New Roman"/>
          <w:sz w:val="28"/>
          <w:szCs w:val="28"/>
        </w:rPr>
        <w:t>10</w:t>
      </w:r>
      <w:r w:rsidR="008A6D5D" w:rsidRPr="00FE2E85">
        <w:rPr>
          <w:rFonts w:ascii="Times New Roman" w:hAnsi="Times New Roman"/>
          <w:sz w:val="28"/>
          <w:szCs w:val="28"/>
        </w:rPr>
        <w:t xml:space="preserve"> наименований, работа включает </w:t>
      </w:r>
      <w:r>
        <w:rPr>
          <w:rFonts w:ascii="Times New Roman" w:hAnsi="Times New Roman"/>
          <w:sz w:val="28"/>
          <w:szCs w:val="28"/>
        </w:rPr>
        <w:t xml:space="preserve"> </w:t>
      </w:r>
      <w:r w:rsidR="008A6D5D" w:rsidRPr="00FE2E85">
        <w:rPr>
          <w:rFonts w:ascii="Times New Roman" w:hAnsi="Times New Roman"/>
          <w:sz w:val="28"/>
          <w:szCs w:val="28"/>
        </w:rPr>
        <w:t xml:space="preserve">- </w:t>
      </w:r>
      <w:r w:rsidR="00A874C3">
        <w:rPr>
          <w:rFonts w:ascii="Times New Roman" w:hAnsi="Times New Roman"/>
          <w:sz w:val="28"/>
          <w:szCs w:val="28"/>
        </w:rPr>
        <w:t>33</w:t>
      </w:r>
      <w:r w:rsidR="008A6D5D" w:rsidRPr="00FE2E85">
        <w:rPr>
          <w:rFonts w:ascii="Times New Roman" w:hAnsi="Times New Roman"/>
          <w:sz w:val="28"/>
          <w:szCs w:val="28"/>
        </w:rPr>
        <w:t xml:space="preserve"> машинописных страниц, </w:t>
      </w:r>
      <w:r>
        <w:rPr>
          <w:rFonts w:ascii="Times New Roman" w:hAnsi="Times New Roman"/>
          <w:sz w:val="28"/>
          <w:szCs w:val="28"/>
        </w:rPr>
        <w:t>4</w:t>
      </w:r>
      <w:r w:rsidR="008A6D5D" w:rsidRPr="00FE2E85">
        <w:rPr>
          <w:rFonts w:ascii="Times New Roman" w:hAnsi="Times New Roman"/>
          <w:sz w:val="28"/>
          <w:szCs w:val="28"/>
        </w:rPr>
        <w:t xml:space="preserve"> </w:t>
      </w:r>
      <w:r>
        <w:rPr>
          <w:rFonts w:ascii="Times New Roman" w:hAnsi="Times New Roman"/>
          <w:sz w:val="28"/>
          <w:szCs w:val="28"/>
        </w:rPr>
        <w:t>рисунка (дилграмм).</w:t>
      </w:r>
    </w:p>
    <w:p w:rsidR="00394E80" w:rsidRDefault="00394E80" w:rsidP="008A6D5D">
      <w:pPr>
        <w:spacing w:line="480" w:lineRule="auto"/>
        <w:ind w:firstLine="567"/>
        <w:jc w:val="both"/>
        <w:rPr>
          <w:rFonts w:ascii="Times New Roman" w:hAnsi="Times New Roman"/>
          <w:sz w:val="28"/>
          <w:szCs w:val="28"/>
        </w:rPr>
      </w:pPr>
    </w:p>
    <w:p w:rsidR="00A874C3" w:rsidRPr="00FE2E85" w:rsidRDefault="00A874C3" w:rsidP="008A6D5D">
      <w:pPr>
        <w:spacing w:line="480" w:lineRule="auto"/>
        <w:ind w:firstLine="567"/>
        <w:jc w:val="both"/>
        <w:rPr>
          <w:rFonts w:ascii="Times New Roman" w:hAnsi="Times New Roman"/>
          <w:sz w:val="28"/>
          <w:szCs w:val="28"/>
        </w:rPr>
      </w:pPr>
    </w:p>
    <w:p w:rsidR="00394E80" w:rsidRPr="00FE2E85" w:rsidRDefault="00394E80" w:rsidP="00482423">
      <w:pPr>
        <w:spacing w:line="480" w:lineRule="auto"/>
        <w:jc w:val="both"/>
        <w:rPr>
          <w:rFonts w:ascii="Times New Roman" w:hAnsi="Times New Roman"/>
          <w:b/>
          <w:bCs/>
          <w:sz w:val="30"/>
          <w:szCs w:val="30"/>
          <w:lang w:val="en-US"/>
        </w:rPr>
      </w:pPr>
      <w:r w:rsidRPr="00FE2E85">
        <w:rPr>
          <w:rFonts w:ascii="Times New Roman" w:hAnsi="Times New Roman"/>
          <w:b/>
          <w:bCs/>
          <w:sz w:val="30"/>
          <w:szCs w:val="30"/>
        </w:rPr>
        <w:t>Глава 1. Изучение определения бартерной сделки и ее контрактации.</w:t>
      </w:r>
    </w:p>
    <w:p w:rsidR="00482423" w:rsidRPr="00FE2E85" w:rsidRDefault="00482423" w:rsidP="00482423">
      <w:pPr>
        <w:spacing w:line="480" w:lineRule="auto"/>
        <w:jc w:val="both"/>
        <w:rPr>
          <w:rFonts w:ascii="Times New Roman" w:hAnsi="Times New Roman"/>
          <w:b/>
          <w:bCs/>
          <w:sz w:val="30"/>
          <w:szCs w:val="30"/>
          <w:lang w:val="en-US"/>
        </w:rPr>
      </w:pPr>
    </w:p>
    <w:p w:rsidR="00394E80" w:rsidRPr="00FE2E85" w:rsidRDefault="00B0518E" w:rsidP="00482423">
      <w:pPr>
        <w:numPr>
          <w:ilvl w:val="1"/>
          <w:numId w:val="10"/>
        </w:numPr>
        <w:spacing w:line="360" w:lineRule="auto"/>
        <w:ind w:hanging="1260"/>
        <w:rPr>
          <w:rFonts w:ascii="Times New Roman" w:hAnsi="Times New Roman"/>
          <w:b/>
          <w:bCs/>
          <w:sz w:val="32"/>
          <w:szCs w:val="28"/>
        </w:rPr>
      </w:pPr>
      <w:r w:rsidRPr="00FE2E85">
        <w:rPr>
          <w:rFonts w:ascii="Times New Roman" w:hAnsi="Times New Roman"/>
          <w:b/>
          <w:bCs/>
          <w:sz w:val="32"/>
          <w:szCs w:val="28"/>
        </w:rPr>
        <w:t>Изучение определения</w:t>
      </w:r>
      <w:r w:rsidRPr="00FE2E85">
        <w:rPr>
          <w:rFonts w:ascii="Times New Roman" w:hAnsi="Times New Roman"/>
          <w:bCs/>
          <w:sz w:val="32"/>
          <w:szCs w:val="28"/>
        </w:rPr>
        <w:t xml:space="preserve"> </w:t>
      </w:r>
      <w:r w:rsidRPr="00FE2E85">
        <w:rPr>
          <w:rFonts w:ascii="Times New Roman" w:hAnsi="Times New Roman"/>
          <w:b/>
          <w:bCs/>
          <w:sz w:val="32"/>
          <w:szCs w:val="28"/>
        </w:rPr>
        <w:t>б</w:t>
      </w:r>
      <w:r w:rsidR="00394E80" w:rsidRPr="00FE2E85">
        <w:rPr>
          <w:rFonts w:ascii="Times New Roman" w:hAnsi="Times New Roman"/>
          <w:b/>
          <w:bCs/>
          <w:sz w:val="32"/>
          <w:szCs w:val="28"/>
        </w:rPr>
        <w:t>артер</w:t>
      </w:r>
      <w:r w:rsidRPr="00FE2E85">
        <w:rPr>
          <w:rFonts w:ascii="Times New Roman" w:hAnsi="Times New Roman"/>
          <w:b/>
          <w:bCs/>
          <w:sz w:val="32"/>
          <w:szCs w:val="28"/>
        </w:rPr>
        <w:t>.</w:t>
      </w:r>
    </w:p>
    <w:p w:rsidR="00482423" w:rsidRPr="00FE2E85" w:rsidRDefault="00482423" w:rsidP="00482423">
      <w:pPr>
        <w:spacing w:line="360" w:lineRule="auto"/>
        <w:ind w:left="1260"/>
        <w:rPr>
          <w:rFonts w:ascii="Times New Roman" w:hAnsi="Times New Roman"/>
          <w:b/>
          <w:bCs/>
          <w:sz w:val="32"/>
          <w:szCs w:val="28"/>
        </w:rPr>
      </w:pPr>
    </w:p>
    <w:p w:rsidR="00394E80" w:rsidRPr="00FE2E85" w:rsidRDefault="00105DB8" w:rsidP="00482423">
      <w:pPr>
        <w:shd w:val="clear" w:color="auto" w:fill="FFFFFF"/>
        <w:spacing w:line="480" w:lineRule="auto"/>
        <w:ind w:right="1" w:firstLine="567"/>
        <w:jc w:val="both"/>
        <w:rPr>
          <w:rFonts w:ascii="Times New Roman" w:hAnsi="Times New Roman"/>
          <w:bCs/>
          <w:color w:val="000000"/>
          <w:sz w:val="28"/>
          <w:szCs w:val="28"/>
        </w:rPr>
      </w:pPr>
      <w:r w:rsidRPr="00FE2E85">
        <w:rPr>
          <w:rFonts w:ascii="Times New Roman" w:hAnsi="Times New Roman"/>
          <w:bCs/>
          <w:color w:val="000000"/>
          <w:sz w:val="28"/>
          <w:szCs w:val="28"/>
        </w:rPr>
        <w:t>Определим сначала, что же такое бартер. Само слово «бартер» происходит от английского barter, от среднеангл. bartren, среднефранц. barater , что во всех языках в буквальном переводе означает обменивать.</w:t>
      </w:r>
    </w:p>
    <w:p w:rsidR="00105DB8" w:rsidRPr="00FE2E85" w:rsidRDefault="00105DB8" w:rsidP="00482423">
      <w:pPr>
        <w:spacing w:line="480" w:lineRule="auto"/>
        <w:jc w:val="center"/>
        <w:rPr>
          <w:rFonts w:ascii="Times New Roman" w:hAnsi="Times New Roman"/>
          <w:caps/>
          <w:sz w:val="28"/>
        </w:rPr>
      </w:pPr>
      <w:r w:rsidRPr="00FE2E85">
        <w:rPr>
          <w:rFonts w:ascii="Times New Roman" w:hAnsi="Times New Roman"/>
          <w:bCs/>
          <w:color w:val="000000"/>
          <w:sz w:val="28"/>
          <w:szCs w:val="28"/>
        </w:rPr>
        <w:t>Обратимся к с</w:t>
      </w:r>
      <w:r w:rsidRPr="00FE2E85">
        <w:rPr>
          <w:rFonts w:ascii="Times New Roman" w:hAnsi="Times New Roman"/>
          <w:sz w:val="28"/>
        </w:rPr>
        <w:t>ловарю основных  экономических  терминов  и  понятий</w:t>
      </w:r>
    </w:p>
    <w:p w:rsidR="00EC48B0" w:rsidRPr="00FE2E85" w:rsidRDefault="00EC48B0" w:rsidP="00482423">
      <w:pPr>
        <w:shd w:val="clear" w:color="auto" w:fill="FFFFFF"/>
        <w:spacing w:line="480" w:lineRule="auto"/>
        <w:ind w:right="1" w:firstLine="567"/>
        <w:jc w:val="both"/>
        <w:rPr>
          <w:rFonts w:ascii="Times New Roman" w:hAnsi="Times New Roman"/>
          <w:color w:val="000000"/>
          <w:sz w:val="28"/>
          <w:szCs w:val="28"/>
        </w:rPr>
      </w:pPr>
      <w:r w:rsidRPr="00FE2E85">
        <w:rPr>
          <w:rFonts w:ascii="Times New Roman" w:hAnsi="Times New Roman"/>
          <w:b/>
          <w:bCs/>
          <w:color w:val="000000"/>
          <w:sz w:val="28"/>
          <w:szCs w:val="28"/>
        </w:rPr>
        <w:t xml:space="preserve">Бартер </w:t>
      </w:r>
      <w:r w:rsidR="00105DB8" w:rsidRPr="00FE2E85">
        <w:rPr>
          <w:rFonts w:ascii="Times New Roman" w:hAnsi="Times New Roman"/>
          <w:b/>
          <w:bCs/>
          <w:color w:val="000000"/>
          <w:sz w:val="28"/>
          <w:szCs w:val="28"/>
        </w:rPr>
        <w:t>–</w:t>
      </w:r>
      <w:r w:rsidRPr="00FE2E85">
        <w:rPr>
          <w:rFonts w:ascii="Times New Roman" w:hAnsi="Times New Roman"/>
          <w:color w:val="000000"/>
          <w:sz w:val="28"/>
          <w:szCs w:val="28"/>
        </w:rPr>
        <w:t xml:space="preserve"> </w:t>
      </w:r>
      <w:r w:rsidR="00105DB8" w:rsidRPr="00FE2E85">
        <w:rPr>
          <w:rFonts w:ascii="Times New Roman" w:hAnsi="Times New Roman"/>
          <w:color w:val="000000"/>
          <w:sz w:val="28"/>
          <w:szCs w:val="28"/>
        </w:rPr>
        <w:t xml:space="preserve">(англ. Barter) </w:t>
      </w:r>
      <w:r w:rsidRPr="00FE2E85">
        <w:rPr>
          <w:rFonts w:ascii="Times New Roman" w:hAnsi="Times New Roman"/>
          <w:color w:val="000000"/>
          <w:sz w:val="28"/>
          <w:szCs w:val="28"/>
        </w:rPr>
        <w:t>обмен товаров и услуг непосредственно на другие товары, услуги  или активы.  Стоимость товаров или ус</w:t>
      </w:r>
      <w:r w:rsidRPr="00FE2E85">
        <w:rPr>
          <w:rFonts w:ascii="Times New Roman" w:hAnsi="Times New Roman"/>
          <w:color w:val="000000"/>
          <w:sz w:val="28"/>
          <w:szCs w:val="28"/>
        </w:rPr>
        <w:softHyphen/>
        <w:t>луг, обмениваемых по бартеру, должна учитываться,  когда право  собственности на товары переходит к покупателю или услуги счи</w:t>
      </w:r>
      <w:r w:rsidRPr="00FE2E85">
        <w:rPr>
          <w:rFonts w:ascii="Times New Roman" w:hAnsi="Times New Roman"/>
          <w:color w:val="000000"/>
          <w:sz w:val="28"/>
          <w:szCs w:val="28"/>
        </w:rPr>
        <w:softHyphen/>
        <w:t>таются оказанными. При этом торговля идет по схеме «товар за товар» на основе заключенного договора.</w:t>
      </w:r>
      <w:r w:rsidR="00482423" w:rsidRPr="00FE2E85">
        <w:rPr>
          <w:rFonts w:ascii="Times New Roman" w:hAnsi="Times New Roman"/>
          <w:color w:val="000000"/>
          <w:sz w:val="28"/>
          <w:szCs w:val="28"/>
        </w:rPr>
        <w:t>[1]</w:t>
      </w:r>
    </w:p>
    <w:p w:rsidR="00482423" w:rsidRPr="00FE2E85" w:rsidRDefault="00482423" w:rsidP="00482423">
      <w:pPr>
        <w:shd w:val="clear" w:color="auto" w:fill="FFFFFF"/>
        <w:spacing w:line="480" w:lineRule="auto"/>
        <w:ind w:right="1" w:firstLine="567"/>
        <w:jc w:val="both"/>
        <w:rPr>
          <w:rFonts w:ascii="Times New Roman" w:hAnsi="Times New Roman"/>
          <w:sz w:val="28"/>
          <w:szCs w:val="28"/>
          <w:lang w:val="en-US"/>
        </w:rPr>
      </w:pPr>
    </w:p>
    <w:p w:rsidR="00482423" w:rsidRPr="00FE2E85" w:rsidRDefault="00482423" w:rsidP="00482423">
      <w:pPr>
        <w:shd w:val="clear" w:color="auto" w:fill="FFFFFF"/>
        <w:spacing w:line="480" w:lineRule="auto"/>
        <w:ind w:right="1" w:firstLine="567"/>
        <w:jc w:val="both"/>
        <w:rPr>
          <w:rFonts w:ascii="Times New Roman" w:hAnsi="Times New Roman"/>
          <w:sz w:val="28"/>
          <w:szCs w:val="28"/>
        </w:rPr>
      </w:pPr>
      <w:r w:rsidRPr="00FE2E85">
        <w:rPr>
          <w:rFonts w:ascii="Times New Roman" w:hAnsi="Times New Roman"/>
          <w:sz w:val="28"/>
          <w:szCs w:val="28"/>
        </w:rPr>
        <w:t>Таким образом, бартером называют обмен. Это обмен товарами или услугами без использования денежных средств, посредстовом заключения гражданского-правового договора, где прописывается оценка услуг или товаров, страховые суммы, оценки претензий, различные санкции и так далее. Оценка товара необходима для того, чтобы обмен был равноценным.</w:t>
      </w:r>
    </w:p>
    <w:p w:rsidR="00482423" w:rsidRPr="00FE2E85" w:rsidRDefault="00482423" w:rsidP="00482423">
      <w:pPr>
        <w:shd w:val="clear" w:color="auto" w:fill="FFFFFF"/>
        <w:spacing w:line="480" w:lineRule="auto"/>
        <w:ind w:right="1" w:firstLine="567"/>
        <w:jc w:val="both"/>
        <w:rPr>
          <w:rFonts w:ascii="Times New Roman" w:hAnsi="Times New Roman"/>
          <w:sz w:val="28"/>
          <w:szCs w:val="28"/>
        </w:rPr>
      </w:pPr>
      <w:r w:rsidRPr="00FE2E85">
        <w:rPr>
          <w:rFonts w:ascii="Times New Roman" w:hAnsi="Times New Roman"/>
          <w:sz w:val="28"/>
          <w:szCs w:val="28"/>
        </w:rPr>
        <w:t>Стоит отметить, что бартер появился примерно за 100 лет до появления денег, ещё в античные времена. Только лишь потом люди поняли, что совершать покупку с использованием монет легче, чем производить обмен продуктов и товаров.</w:t>
      </w:r>
    </w:p>
    <w:p w:rsidR="00394E80" w:rsidRPr="00FE2E85" w:rsidRDefault="00B0518E" w:rsidP="00482423">
      <w:pPr>
        <w:numPr>
          <w:ilvl w:val="1"/>
          <w:numId w:val="10"/>
        </w:numPr>
        <w:spacing w:line="360" w:lineRule="auto"/>
        <w:ind w:hanging="1260"/>
        <w:rPr>
          <w:rFonts w:ascii="Times New Roman" w:hAnsi="Times New Roman"/>
          <w:b/>
          <w:bCs/>
          <w:sz w:val="32"/>
          <w:szCs w:val="28"/>
          <w:lang w:val="en-US"/>
        </w:rPr>
      </w:pPr>
      <w:r w:rsidRPr="00FE2E85">
        <w:rPr>
          <w:rFonts w:ascii="Times New Roman" w:hAnsi="Times New Roman"/>
          <w:b/>
          <w:bCs/>
          <w:sz w:val="32"/>
          <w:szCs w:val="28"/>
        </w:rPr>
        <w:t>Изучение определения</w:t>
      </w:r>
      <w:r w:rsidRPr="00FE2E85">
        <w:rPr>
          <w:rFonts w:ascii="Times New Roman" w:hAnsi="Times New Roman"/>
          <w:bCs/>
          <w:sz w:val="32"/>
          <w:szCs w:val="28"/>
        </w:rPr>
        <w:t xml:space="preserve"> </w:t>
      </w:r>
      <w:r w:rsidRPr="00FE2E85">
        <w:rPr>
          <w:rFonts w:ascii="Times New Roman" w:hAnsi="Times New Roman"/>
          <w:b/>
          <w:bCs/>
          <w:sz w:val="32"/>
          <w:szCs w:val="28"/>
        </w:rPr>
        <w:t>б</w:t>
      </w:r>
      <w:r w:rsidR="00394E80" w:rsidRPr="00FE2E85">
        <w:rPr>
          <w:rFonts w:ascii="Times New Roman" w:hAnsi="Times New Roman"/>
          <w:b/>
          <w:bCs/>
          <w:sz w:val="32"/>
          <w:szCs w:val="28"/>
        </w:rPr>
        <w:t>артерная сделка</w:t>
      </w:r>
      <w:r w:rsidRPr="00FE2E85">
        <w:rPr>
          <w:rFonts w:ascii="Times New Roman" w:hAnsi="Times New Roman"/>
          <w:b/>
          <w:bCs/>
          <w:sz w:val="32"/>
          <w:szCs w:val="28"/>
        </w:rPr>
        <w:t>.</w:t>
      </w:r>
    </w:p>
    <w:p w:rsidR="00482423" w:rsidRPr="00FE2E85" w:rsidRDefault="00482423" w:rsidP="00482423">
      <w:pPr>
        <w:spacing w:line="360" w:lineRule="auto"/>
        <w:ind w:left="540"/>
        <w:rPr>
          <w:rFonts w:ascii="Times New Roman" w:hAnsi="Times New Roman"/>
          <w:b/>
          <w:bCs/>
          <w:sz w:val="32"/>
          <w:szCs w:val="28"/>
          <w:lang w:val="en-US"/>
        </w:rPr>
      </w:pPr>
    </w:p>
    <w:p w:rsidR="00EC48B0" w:rsidRPr="00FE2E85" w:rsidRDefault="00EC48B0" w:rsidP="008A6D5D">
      <w:pPr>
        <w:shd w:val="clear" w:color="auto" w:fill="FFFFFF"/>
        <w:spacing w:line="480" w:lineRule="auto"/>
        <w:ind w:firstLine="567"/>
        <w:jc w:val="both"/>
        <w:rPr>
          <w:rFonts w:ascii="Times New Roman" w:hAnsi="Times New Roman"/>
          <w:color w:val="000000"/>
          <w:sz w:val="28"/>
          <w:szCs w:val="28"/>
        </w:rPr>
      </w:pPr>
      <w:r w:rsidRPr="00FE2E85">
        <w:rPr>
          <w:rFonts w:ascii="Times New Roman" w:hAnsi="Times New Roman"/>
          <w:b/>
          <w:bCs/>
          <w:color w:val="000000"/>
          <w:sz w:val="28"/>
          <w:szCs w:val="28"/>
        </w:rPr>
        <w:t xml:space="preserve">Бартерная сделка </w:t>
      </w:r>
      <w:r w:rsidRPr="00FE2E85">
        <w:rPr>
          <w:rFonts w:ascii="Times New Roman" w:hAnsi="Times New Roman"/>
          <w:color w:val="000000"/>
          <w:sz w:val="28"/>
          <w:szCs w:val="28"/>
        </w:rPr>
        <w:t>представляет собой прямой натуральный товарообмен (без ис</w:t>
      </w:r>
      <w:r w:rsidRPr="00FE2E85">
        <w:rPr>
          <w:rFonts w:ascii="Times New Roman" w:hAnsi="Times New Roman"/>
          <w:color w:val="000000"/>
          <w:sz w:val="28"/>
          <w:szCs w:val="28"/>
        </w:rPr>
        <w:softHyphen/>
        <w:t>пользования денег) между государствами, фирмами, предприятиями в период неразви</w:t>
      </w:r>
      <w:r w:rsidRPr="00FE2E85">
        <w:rPr>
          <w:rFonts w:ascii="Times New Roman" w:hAnsi="Times New Roman"/>
          <w:color w:val="000000"/>
          <w:sz w:val="28"/>
          <w:szCs w:val="28"/>
        </w:rPr>
        <w:softHyphen/>
        <w:t>тых товарных отношений, кризиса и неус</w:t>
      </w:r>
      <w:r w:rsidRPr="00FE2E85">
        <w:rPr>
          <w:rFonts w:ascii="Times New Roman" w:hAnsi="Times New Roman"/>
          <w:color w:val="000000"/>
          <w:sz w:val="28"/>
          <w:szCs w:val="28"/>
        </w:rPr>
        <w:softHyphen/>
        <w:t>тойчивости валют. Несмотря на то, что при бартерных опе</w:t>
      </w:r>
      <w:r w:rsidRPr="00FE2E85">
        <w:rPr>
          <w:rFonts w:ascii="Times New Roman" w:hAnsi="Times New Roman"/>
          <w:color w:val="000000"/>
          <w:sz w:val="28"/>
          <w:szCs w:val="28"/>
        </w:rPr>
        <w:softHyphen/>
        <w:t>рациях не происходит денежных платежей, товарные поставки оцениваются в денежной форме и балансируются в соответствии с ценами (мировыми или договорными на ос</w:t>
      </w:r>
      <w:r w:rsidRPr="00FE2E85">
        <w:rPr>
          <w:rFonts w:ascii="Times New Roman" w:hAnsi="Times New Roman"/>
          <w:color w:val="000000"/>
          <w:sz w:val="28"/>
          <w:szCs w:val="28"/>
        </w:rPr>
        <w:softHyphen/>
        <w:t>нове мировых). Главными причинами бар</w:t>
      </w:r>
      <w:r w:rsidRPr="00FE2E85">
        <w:rPr>
          <w:rFonts w:ascii="Times New Roman" w:hAnsi="Times New Roman"/>
          <w:color w:val="000000"/>
          <w:sz w:val="28"/>
          <w:szCs w:val="28"/>
        </w:rPr>
        <w:softHyphen/>
        <w:t>терной сделки служат как неустойчивость денежного обращения, высокие темпы ин</w:t>
      </w:r>
      <w:r w:rsidRPr="00FE2E85">
        <w:rPr>
          <w:rFonts w:ascii="Times New Roman" w:hAnsi="Times New Roman"/>
          <w:color w:val="000000"/>
          <w:sz w:val="28"/>
          <w:szCs w:val="28"/>
        </w:rPr>
        <w:softHyphen/>
        <w:t>фляции, подрыв доверия к денежной едини</w:t>
      </w:r>
      <w:r w:rsidRPr="00FE2E85">
        <w:rPr>
          <w:rFonts w:ascii="Times New Roman" w:hAnsi="Times New Roman"/>
          <w:color w:val="000000"/>
          <w:sz w:val="28"/>
          <w:szCs w:val="28"/>
        </w:rPr>
        <w:softHyphen/>
        <w:t>це, так и нехватка валюты.</w:t>
      </w:r>
      <w:r w:rsidR="00482423" w:rsidRPr="00FE2E85">
        <w:rPr>
          <w:rFonts w:ascii="Times New Roman" w:hAnsi="Times New Roman"/>
          <w:color w:val="000000"/>
          <w:sz w:val="28"/>
          <w:szCs w:val="28"/>
        </w:rPr>
        <w:t>[1]</w:t>
      </w:r>
    </w:p>
    <w:p w:rsidR="00482423" w:rsidRPr="00FE2E85" w:rsidRDefault="00482423" w:rsidP="008A6D5D">
      <w:pPr>
        <w:shd w:val="clear" w:color="auto" w:fill="FFFFFF"/>
        <w:spacing w:line="480" w:lineRule="auto"/>
        <w:ind w:firstLine="567"/>
        <w:jc w:val="both"/>
        <w:rPr>
          <w:rFonts w:ascii="Times New Roman" w:hAnsi="Times New Roman"/>
          <w:color w:val="000000"/>
          <w:sz w:val="28"/>
          <w:szCs w:val="28"/>
          <w:lang w:val="en-US"/>
        </w:rPr>
      </w:pPr>
    </w:p>
    <w:p w:rsidR="00482423" w:rsidRPr="00FE2E85" w:rsidRDefault="00482423" w:rsidP="008A6D5D">
      <w:pPr>
        <w:shd w:val="clear" w:color="auto" w:fill="FFFFFF"/>
        <w:spacing w:line="480" w:lineRule="auto"/>
        <w:ind w:firstLine="567"/>
        <w:jc w:val="both"/>
        <w:rPr>
          <w:rFonts w:ascii="Times New Roman" w:hAnsi="Times New Roman"/>
          <w:color w:val="000000"/>
          <w:sz w:val="28"/>
          <w:szCs w:val="28"/>
        </w:rPr>
      </w:pPr>
      <w:r w:rsidRPr="00FE2E85">
        <w:rPr>
          <w:rFonts w:ascii="Times New Roman" w:hAnsi="Times New Roman"/>
          <w:color w:val="000000"/>
          <w:sz w:val="28"/>
          <w:szCs w:val="28"/>
        </w:rPr>
        <w:t>Если говорить проще. Бартерная сделка - экспортно-импортная операция по обмену определенного количества одного или нескольких товаров на эквивалентное по стоимости (цене) количество другого товара или товаров.</w:t>
      </w:r>
    </w:p>
    <w:p w:rsidR="00482423" w:rsidRPr="00FE2E85" w:rsidRDefault="00482423" w:rsidP="00482423">
      <w:pPr>
        <w:shd w:val="clear" w:color="auto" w:fill="FFFFFF"/>
        <w:spacing w:line="480" w:lineRule="auto"/>
        <w:ind w:firstLine="567"/>
        <w:jc w:val="both"/>
        <w:rPr>
          <w:rFonts w:ascii="Times New Roman" w:hAnsi="Times New Roman"/>
          <w:color w:val="000000"/>
          <w:sz w:val="28"/>
          <w:szCs w:val="28"/>
        </w:rPr>
      </w:pPr>
      <w:r w:rsidRPr="00FE2E85">
        <w:rPr>
          <w:rFonts w:ascii="Times New Roman" w:hAnsi="Times New Roman"/>
          <w:color w:val="000000"/>
          <w:sz w:val="28"/>
          <w:szCs w:val="28"/>
        </w:rPr>
        <w:t>Бартерные сделки по большей части используют в бизнесе, который чаще связан с продуктами или услугами, то есть тем, что при необходимости легко обменять на деньги.</w:t>
      </w:r>
    </w:p>
    <w:p w:rsidR="00482423" w:rsidRPr="00FE2E85" w:rsidRDefault="00482423" w:rsidP="00482423">
      <w:pPr>
        <w:shd w:val="clear" w:color="auto" w:fill="FFFFFF"/>
        <w:spacing w:line="480" w:lineRule="auto"/>
        <w:ind w:firstLine="567"/>
        <w:jc w:val="both"/>
        <w:rPr>
          <w:rFonts w:ascii="Times New Roman" w:hAnsi="Times New Roman"/>
          <w:color w:val="000000"/>
          <w:sz w:val="4"/>
          <w:szCs w:val="28"/>
        </w:rPr>
      </w:pPr>
    </w:p>
    <w:p w:rsidR="00482423" w:rsidRPr="00FE2E85" w:rsidRDefault="00482423" w:rsidP="00482423">
      <w:pPr>
        <w:shd w:val="clear" w:color="auto" w:fill="FFFFFF"/>
        <w:spacing w:line="480" w:lineRule="auto"/>
        <w:ind w:firstLine="567"/>
        <w:jc w:val="both"/>
        <w:rPr>
          <w:rFonts w:ascii="Times New Roman" w:hAnsi="Times New Roman"/>
          <w:color w:val="000000"/>
          <w:sz w:val="28"/>
          <w:szCs w:val="28"/>
        </w:rPr>
      </w:pPr>
      <w:r w:rsidRPr="00FE2E85">
        <w:rPr>
          <w:rFonts w:ascii="Times New Roman" w:hAnsi="Times New Roman"/>
          <w:color w:val="000000"/>
          <w:sz w:val="28"/>
          <w:szCs w:val="28"/>
        </w:rPr>
        <w:t>Особенно популярен бартер среди крупных компаний, которые давно ощутили преимущества бартерных сделок на своём бизнесе. Ведь очень часто именно с помощью бартера можно увеличить объём продаж и сохранить немалый капитал. А сохранение капитала – это практически основная причина использования в бизнесе бартерного обмена.</w:t>
      </w:r>
    </w:p>
    <w:p w:rsidR="00394E80" w:rsidRPr="00FE2E85" w:rsidRDefault="00B0518E" w:rsidP="00291789">
      <w:pPr>
        <w:numPr>
          <w:ilvl w:val="1"/>
          <w:numId w:val="10"/>
        </w:numPr>
        <w:spacing w:line="360" w:lineRule="auto"/>
        <w:ind w:hanging="1260"/>
        <w:rPr>
          <w:rFonts w:ascii="Times New Roman" w:hAnsi="Times New Roman"/>
          <w:b/>
          <w:bCs/>
          <w:sz w:val="32"/>
          <w:szCs w:val="28"/>
        </w:rPr>
      </w:pPr>
      <w:r w:rsidRPr="00FE2E85">
        <w:rPr>
          <w:rFonts w:ascii="Times New Roman" w:hAnsi="Times New Roman"/>
          <w:b/>
          <w:bCs/>
          <w:sz w:val="32"/>
          <w:szCs w:val="28"/>
        </w:rPr>
        <w:t>Изучение к</w:t>
      </w:r>
      <w:r w:rsidR="00394E80" w:rsidRPr="00FE2E85">
        <w:rPr>
          <w:rFonts w:ascii="Times New Roman" w:hAnsi="Times New Roman"/>
          <w:b/>
          <w:bCs/>
          <w:sz w:val="32"/>
          <w:szCs w:val="28"/>
        </w:rPr>
        <w:t>онтрактация бартерных сделок</w:t>
      </w:r>
    </w:p>
    <w:p w:rsidR="003F4179" w:rsidRPr="00FE2E85" w:rsidRDefault="003F4179" w:rsidP="008A6D5D">
      <w:pPr>
        <w:pStyle w:val="a1"/>
        <w:spacing w:line="480" w:lineRule="auto"/>
        <w:ind w:firstLine="567"/>
        <w:jc w:val="both"/>
        <w:rPr>
          <w:rFonts w:ascii="Times New Roman" w:hAnsi="Times New Roman"/>
          <w:sz w:val="28"/>
          <w:szCs w:val="28"/>
        </w:rPr>
      </w:pPr>
      <w:r w:rsidRPr="00FE2E85">
        <w:rPr>
          <w:rFonts w:ascii="Times New Roman" w:hAnsi="Times New Roman"/>
          <w:b/>
          <w:sz w:val="28"/>
          <w:szCs w:val="28"/>
        </w:rPr>
        <w:t>Договор мены</w:t>
      </w:r>
      <w:r w:rsidRPr="00FE2E85">
        <w:rPr>
          <w:rFonts w:ascii="Times New Roman" w:hAnsi="Times New Roman"/>
          <w:sz w:val="28"/>
          <w:szCs w:val="28"/>
        </w:rPr>
        <w:t> — (</w:t>
      </w:r>
      <w:r w:rsidRPr="00FE2E85">
        <w:rPr>
          <w:rFonts w:ascii="Times New Roman" w:hAnsi="Times New Roman"/>
          <w:b/>
          <w:sz w:val="28"/>
          <w:szCs w:val="28"/>
        </w:rPr>
        <w:t>бартерный обмен</w:t>
      </w:r>
      <w:r w:rsidRPr="00FE2E85">
        <w:rPr>
          <w:rFonts w:ascii="Times New Roman" w:hAnsi="Times New Roman"/>
          <w:sz w:val="28"/>
          <w:szCs w:val="28"/>
        </w:rPr>
        <w:t xml:space="preserve">, </w:t>
      </w:r>
      <w:r w:rsidRPr="00FE2E85">
        <w:rPr>
          <w:rFonts w:ascii="Times New Roman" w:hAnsi="Times New Roman"/>
          <w:b/>
          <w:sz w:val="28"/>
          <w:szCs w:val="28"/>
        </w:rPr>
        <w:t>бартер</w:t>
      </w:r>
      <w:r w:rsidRPr="00FE2E85">
        <w:rPr>
          <w:rFonts w:ascii="Times New Roman" w:hAnsi="Times New Roman"/>
          <w:sz w:val="28"/>
          <w:szCs w:val="28"/>
        </w:rPr>
        <w:t xml:space="preserve">, </w:t>
      </w:r>
      <w:r w:rsidRPr="00FE2E85">
        <w:rPr>
          <w:rFonts w:ascii="Times New Roman" w:hAnsi="Times New Roman"/>
          <w:b/>
          <w:sz w:val="28"/>
          <w:szCs w:val="28"/>
        </w:rPr>
        <w:t>мена</w:t>
      </w:r>
      <w:r w:rsidRPr="00FE2E85">
        <w:rPr>
          <w:rFonts w:ascii="Times New Roman" w:hAnsi="Times New Roman"/>
          <w:sz w:val="28"/>
          <w:szCs w:val="28"/>
        </w:rPr>
        <w:t xml:space="preserve">) — вид гражданско-правового договора, при котором одна сторона берёт на себя обязательство передать другой стороне некоторое </w:t>
      </w:r>
      <w:hyperlink r:id="rId7" w:history="1">
        <w:r w:rsidRPr="00FE2E85">
          <w:rPr>
            <w:rStyle w:val="a5"/>
            <w:rFonts w:ascii="Times New Roman" w:hAnsi="Times New Roman"/>
            <w:color w:val="auto"/>
            <w:sz w:val="28"/>
            <w:szCs w:val="28"/>
            <w:u w:val="none"/>
          </w:rPr>
          <w:t>имущество</w:t>
        </w:r>
      </w:hyperlink>
      <w:r w:rsidRPr="00FE2E85">
        <w:rPr>
          <w:rFonts w:ascii="Times New Roman" w:hAnsi="Times New Roman"/>
          <w:sz w:val="28"/>
          <w:szCs w:val="28"/>
        </w:rPr>
        <w:t xml:space="preserve"> против обязательства другой стороны передать первой имущество равной </w:t>
      </w:r>
      <w:hyperlink r:id="rId8" w:history="1">
        <w:r w:rsidRPr="00FE2E85">
          <w:rPr>
            <w:rStyle w:val="a5"/>
            <w:rFonts w:ascii="Times New Roman" w:hAnsi="Times New Roman"/>
            <w:color w:val="auto"/>
            <w:sz w:val="28"/>
            <w:szCs w:val="28"/>
            <w:u w:val="none"/>
          </w:rPr>
          <w:t>стоимости</w:t>
        </w:r>
      </w:hyperlink>
      <w:r w:rsidRPr="00FE2E85">
        <w:rPr>
          <w:rFonts w:ascii="Times New Roman" w:hAnsi="Times New Roman"/>
          <w:sz w:val="28"/>
          <w:szCs w:val="28"/>
        </w:rPr>
        <w:t xml:space="preserve"> (с точки зрения сторон </w:t>
      </w:r>
      <w:hyperlink r:id="rId9" w:history="1">
        <w:r w:rsidRPr="00FE2E85">
          <w:rPr>
            <w:rStyle w:val="a5"/>
            <w:rFonts w:ascii="Times New Roman" w:hAnsi="Times New Roman"/>
            <w:color w:val="auto"/>
            <w:sz w:val="28"/>
            <w:szCs w:val="28"/>
            <w:u w:val="none"/>
          </w:rPr>
          <w:t>договора</w:t>
        </w:r>
      </w:hyperlink>
      <w:r w:rsidRPr="00FE2E85">
        <w:rPr>
          <w:rFonts w:ascii="Times New Roman" w:hAnsi="Times New Roman"/>
          <w:sz w:val="28"/>
          <w:szCs w:val="28"/>
        </w:rPr>
        <w:t>).</w:t>
      </w:r>
      <w:r w:rsidR="00482423" w:rsidRPr="00FE2E85">
        <w:rPr>
          <w:rFonts w:ascii="Times New Roman" w:hAnsi="Times New Roman"/>
          <w:sz w:val="28"/>
          <w:szCs w:val="28"/>
        </w:rPr>
        <w:t>[1]</w:t>
      </w:r>
    </w:p>
    <w:p w:rsidR="003F4179" w:rsidRPr="00FE2E85" w:rsidRDefault="003F4179" w:rsidP="008A6D5D">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 xml:space="preserve">Под </w:t>
      </w:r>
      <w:r w:rsidRPr="00FE2E85">
        <w:rPr>
          <w:rFonts w:ascii="Times New Roman" w:hAnsi="Times New Roman"/>
          <w:b/>
          <w:sz w:val="28"/>
          <w:szCs w:val="28"/>
        </w:rPr>
        <w:t>бартером</w:t>
      </w:r>
      <w:r w:rsidRPr="00FE2E85">
        <w:rPr>
          <w:rFonts w:ascii="Times New Roman" w:hAnsi="Times New Roman"/>
          <w:sz w:val="28"/>
          <w:szCs w:val="28"/>
        </w:rPr>
        <w:t xml:space="preserve"> или </w:t>
      </w:r>
      <w:r w:rsidRPr="00FE2E85">
        <w:rPr>
          <w:rFonts w:ascii="Times New Roman" w:hAnsi="Times New Roman"/>
          <w:b/>
          <w:sz w:val="28"/>
          <w:szCs w:val="28"/>
        </w:rPr>
        <w:t>бартерным обменом</w:t>
      </w:r>
      <w:r w:rsidRPr="00FE2E85">
        <w:rPr>
          <w:rFonts w:ascii="Times New Roman" w:hAnsi="Times New Roman"/>
          <w:sz w:val="28"/>
          <w:szCs w:val="28"/>
        </w:rPr>
        <w:t xml:space="preserve"> понимают такой договор мены, при котором происходит переход </w:t>
      </w:r>
      <w:hyperlink r:id="rId10" w:history="1">
        <w:r w:rsidRPr="00FE2E85">
          <w:rPr>
            <w:rStyle w:val="a5"/>
            <w:rFonts w:ascii="Times New Roman" w:hAnsi="Times New Roman"/>
            <w:color w:val="auto"/>
            <w:sz w:val="28"/>
            <w:szCs w:val="28"/>
            <w:u w:val="none"/>
          </w:rPr>
          <w:t>права собственности</w:t>
        </w:r>
      </w:hyperlink>
      <w:r w:rsidRPr="00FE2E85">
        <w:rPr>
          <w:rFonts w:ascii="Times New Roman" w:hAnsi="Times New Roman"/>
          <w:sz w:val="28"/>
          <w:szCs w:val="28"/>
        </w:rPr>
        <w:t xml:space="preserve"> на объекты </w:t>
      </w:r>
      <w:hyperlink r:id="rId11" w:history="1">
        <w:r w:rsidRPr="00FE2E85">
          <w:rPr>
            <w:rStyle w:val="a5"/>
            <w:rFonts w:ascii="Times New Roman" w:hAnsi="Times New Roman"/>
            <w:color w:val="auto"/>
            <w:sz w:val="28"/>
            <w:szCs w:val="28"/>
            <w:u w:val="none"/>
          </w:rPr>
          <w:t>договора</w:t>
        </w:r>
      </w:hyperlink>
      <w:r w:rsidRPr="00FE2E85">
        <w:rPr>
          <w:rFonts w:ascii="Times New Roman" w:hAnsi="Times New Roman"/>
          <w:sz w:val="28"/>
          <w:szCs w:val="28"/>
        </w:rPr>
        <w:t xml:space="preserve"> между его сторонами без использования </w:t>
      </w:r>
      <w:hyperlink r:id="rId12" w:history="1">
        <w:r w:rsidRPr="00FE2E85">
          <w:rPr>
            <w:rStyle w:val="a5"/>
            <w:rFonts w:ascii="Times New Roman" w:hAnsi="Times New Roman"/>
            <w:color w:val="auto"/>
            <w:sz w:val="28"/>
            <w:szCs w:val="28"/>
            <w:u w:val="none"/>
          </w:rPr>
          <w:t>средств платежа</w:t>
        </w:r>
      </w:hyperlink>
      <w:r w:rsidRPr="00FE2E85">
        <w:rPr>
          <w:rFonts w:ascii="Times New Roman" w:hAnsi="Times New Roman"/>
          <w:sz w:val="28"/>
          <w:szCs w:val="28"/>
        </w:rPr>
        <w:t xml:space="preserve"> (например, </w:t>
      </w:r>
      <w:hyperlink r:id="rId13" w:history="1">
        <w:r w:rsidRPr="00FE2E85">
          <w:rPr>
            <w:rStyle w:val="a5"/>
            <w:rFonts w:ascii="Times New Roman" w:hAnsi="Times New Roman"/>
            <w:color w:val="auto"/>
            <w:sz w:val="28"/>
            <w:szCs w:val="28"/>
            <w:u w:val="none"/>
          </w:rPr>
          <w:t>денег</w:t>
        </w:r>
      </w:hyperlink>
      <w:r w:rsidRPr="00FE2E85">
        <w:rPr>
          <w:rFonts w:ascii="Times New Roman" w:hAnsi="Times New Roman"/>
          <w:sz w:val="28"/>
          <w:szCs w:val="28"/>
        </w:rPr>
        <w:t xml:space="preserve">). Обычно </w:t>
      </w:r>
      <w:r w:rsidRPr="00FE2E85">
        <w:rPr>
          <w:rFonts w:ascii="Times New Roman" w:hAnsi="Times New Roman"/>
          <w:b/>
          <w:sz w:val="28"/>
          <w:szCs w:val="28"/>
        </w:rPr>
        <w:t>бартерный обмен</w:t>
      </w:r>
      <w:r w:rsidRPr="00FE2E85">
        <w:rPr>
          <w:rFonts w:ascii="Times New Roman" w:hAnsi="Times New Roman"/>
          <w:sz w:val="28"/>
          <w:szCs w:val="28"/>
        </w:rPr>
        <w:t xml:space="preserve"> понимают как обмен правом собственности на </w:t>
      </w:r>
      <w:hyperlink r:id="rId14" w:history="1">
        <w:r w:rsidRPr="00FE2E85">
          <w:rPr>
            <w:rStyle w:val="a5"/>
            <w:rFonts w:ascii="Times New Roman" w:hAnsi="Times New Roman"/>
            <w:color w:val="auto"/>
            <w:sz w:val="28"/>
            <w:szCs w:val="28"/>
            <w:u w:val="none"/>
          </w:rPr>
          <w:t>вещи</w:t>
        </w:r>
      </w:hyperlink>
      <w:r w:rsidRPr="00FE2E85">
        <w:rPr>
          <w:rFonts w:ascii="Times New Roman" w:hAnsi="Times New Roman"/>
          <w:sz w:val="28"/>
          <w:szCs w:val="28"/>
        </w:rPr>
        <w:t xml:space="preserve">, </w:t>
      </w:r>
      <w:hyperlink r:id="rId15" w:history="1">
        <w:r w:rsidRPr="00FE2E85">
          <w:rPr>
            <w:rStyle w:val="a5"/>
            <w:rFonts w:ascii="Times New Roman" w:hAnsi="Times New Roman"/>
            <w:color w:val="auto"/>
            <w:sz w:val="28"/>
            <w:szCs w:val="28"/>
            <w:u w:val="none"/>
          </w:rPr>
          <w:t>товарами</w:t>
        </w:r>
      </w:hyperlink>
      <w:r w:rsidRPr="00FE2E85">
        <w:rPr>
          <w:rFonts w:ascii="Times New Roman" w:hAnsi="Times New Roman"/>
          <w:sz w:val="28"/>
          <w:szCs w:val="28"/>
        </w:rPr>
        <w:t xml:space="preserve">, </w:t>
      </w:r>
      <w:hyperlink r:id="rId16" w:history="1">
        <w:r w:rsidRPr="00FE2E85">
          <w:rPr>
            <w:rStyle w:val="a5"/>
            <w:rFonts w:ascii="Times New Roman" w:hAnsi="Times New Roman"/>
            <w:color w:val="auto"/>
            <w:sz w:val="28"/>
            <w:szCs w:val="28"/>
            <w:u w:val="none"/>
          </w:rPr>
          <w:t>услугами</w:t>
        </w:r>
      </w:hyperlink>
      <w:r w:rsidRPr="00FE2E85">
        <w:rPr>
          <w:rFonts w:ascii="Times New Roman" w:hAnsi="Times New Roman"/>
          <w:sz w:val="28"/>
          <w:szCs w:val="28"/>
        </w:rPr>
        <w:t xml:space="preserve"> с участием юридических лиц. Термин встречается в налоговом законодательстве, но строгого определения в отличие от термина «договор мены» не имеет. Часто хозяйственные договоры мены (обмена) именно налоговые органы рассматривают как бартерные.</w:t>
      </w:r>
    </w:p>
    <w:p w:rsidR="003F4179" w:rsidRPr="00FE2E85" w:rsidRDefault="003F4179" w:rsidP="008A6D5D">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 xml:space="preserve">Иногда выделяют </w:t>
      </w:r>
      <w:r w:rsidRPr="00FE2E85">
        <w:rPr>
          <w:rFonts w:ascii="Times New Roman" w:hAnsi="Times New Roman"/>
          <w:b/>
          <w:sz w:val="28"/>
          <w:szCs w:val="28"/>
        </w:rPr>
        <w:t>закрытый (классический) обмен</w:t>
      </w:r>
      <w:r w:rsidRPr="00FE2E85">
        <w:rPr>
          <w:rFonts w:ascii="Times New Roman" w:hAnsi="Times New Roman"/>
          <w:sz w:val="28"/>
          <w:szCs w:val="28"/>
        </w:rPr>
        <w:t xml:space="preserve"> и </w:t>
      </w:r>
      <w:r w:rsidRPr="00FE2E85">
        <w:rPr>
          <w:rFonts w:ascii="Times New Roman" w:hAnsi="Times New Roman"/>
          <w:b/>
          <w:sz w:val="28"/>
          <w:szCs w:val="28"/>
        </w:rPr>
        <w:t>открытый (независимый) обмен</w:t>
      </w:r>
      <w:r w:rsidRPr="00FE2E85">
        <w:rPr>
          <w:rFonts w:ascii="Times New Roman" w:hAnsi="Times New Roman"/>
          <w:sz w:val="28"/>
          <w:szCs w:val="28"/>
        </w:rPr>
        <w:t>.</w:t>
      </w:r>
    </w:p>
    <w:p w:rsidR="003F4179" w:rsidRPr="00FE2E85" w:rsidRDefault="003F4179" w:rsidP="008A6D5D">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 xml:space="preserve">В </w:t>
      </w:r>
      <w:r w:rsidRPr="00FE2E85">
        <w:rPr>
          <w:rFonts w:ascii="Times New Roman" w:hAnsi="Times New Roman"/>
          <w:b/>
          <w:sz w:val="28"/>
          <w:szCs w:val="28"/>
        </w:rPr>
        <w:t>закрытом обмене</w:t>
      </w:r>
      <w:r w:rsidRPr="00FE2E85">
        <w:rPr>
          <w:rFonts w:ascii="Times New Roman" w:hAnsi="Times New Roman"/>
          <w:sz w:val="28"/>
          <w:szCs w:val="28"/>
        </w:rPr>
        <w:t xml:space="preserve"> (закрытом бартере) участвуют две стороны; товар/услуга X меняется исключительно на товар/услугу Y; участники связаны по времени (одномоментная разовая сделка) и ограничены фиксированным объёмом сделки (эквивалентный стоимостной объём). Пример: меняем завтра, 100 кг бумаги на 10 окон. Большинство операций обмена (бартера) соответствуют этим критериям.</w:t>
      </w:r>
    </w:p>
    <w:p w:rsidR="003F4179" w:rsidRPr="00FE2E85" w:rsidRDefault="003F4179" w:rsidP="008A6D5D">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 xml:space="preserve">В </w:t>
      </w:r>
      <w:r w:rsidRPr="00FE2E85">
        <w:rPr>
          <w:rFonts w:ascii="Times New Roman" w:hAnsi="Times New Roman"/>
          <w:b/>
          <w:sz w:val="28"/>
          <w:szCs w:val="28"/>
        </w:rPr>
        <w:t>открытом обмене</w:t>
      </w:r>
      <w:r w:rsidRPr="00FE2E85">
        <w:rPr>
          <w:rFonts w:ascii="Times New Roman" w:hAnsi="Times New Roman"/>
          <w:sz w:val="28"/>
          <w:szCs w:val="28"/>
        </w:rPr>
        <w:t xml:space="preserve"> (открытом бартере) может участвовать более 2 сторон; товар/услуга Х может обмениваться на товары/услуги Y, Z,.. N в разных пропорциях; обмен может осуществляться в разное время. Фактически, одна из сторон, передав свой товар, получает право выбора, что и когда она хочет получить взамен. Эти намерения не обязательно заранее декларировать, они могут меняться со временем. Пример: предоставляем для обмена 300 кг бумаги и в течение месяца-другого, по мере возникновения надобности, набираем 2 окна, 600 кг гвоздей и 4 месяца обслуживания по уборке офиса. Именно по принципу открытого обмена действуют внебанковские </w:t>
      </w:r>
      <w:hyperlink r:id="rId17" w:history="1">
        <w:r w:rsidRPr="00FE2E85">
          <w:rPr>
            <w:rStyle w:val="a5"/>
            <w:rFonts w:ascii="Times New Roman" w:hAnsi="Times New Roman"/>
            <w:color w:val="auto"/>
            <w:sz w:val="28"/>
            <w:szCs w:val="28"/>
            <w:u w:val="none"/>
          </w:rPr>
          <w:t>электронные деньги</w:t>
        </w:r>
      </w:hyperlink>
      <w:r w:rsidRPr="00FE2E85">
        <w:rPr>
          <w:rFonts w:ascii="Times New Roman" w:hAnsi="Times New Roman"/>
          <w:sz w:val="28"/>
          <w:szCs w:val="28"/>
        </w:rPr>
        <w:t>.</w:t>
      </w:r>
    </w:p>
    <w:p w:rsidR="003F4179" w:rsidRPr="00FE2E85" w:rsidRDefault="003F4179" w:rsidP="008A6D5D">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Договор мены — более широкое понятие, поскольку включает в себя обмен правами, не сводящимися непременно к собственности на вещи. Договором мены (обмена) чаще называют договор между частными лицами.</w:t>
      </w:r>
    </w:p>
    <w:p w:rsidR="003F4179" w:rsidRPr="00FE2E85" w:rsidRDefault="00836626" w:rsidP="008A6D5D">
      <w:pPr>
        <w:pStyle w:val="a1"/>
        <w:spacing w:line="480" w:lineRule="auto"/>
        <w:ind w:firstLine="567"/>
        <w:jc w:val="both"/>
        <w:rPr>
          <w:rFonts w:ascii="Times New Roman" w:hAnsi="Times New Roman"/>
          <w:sz w:val="28"/>
          <w:szCs w:val="28"/>
        </w:rPr>
      </w:pPr>
      <w:hyperlink r:id="rId18" w:history="1">
        <w:r w:rsidR="003F4179" w:rsidRPr="00FE2E85">
          <w:rPr>
            <w:rStyle w:val="a5"/>
            <w:rFonts w:ascii="Times New Roman" w:hAnsi="Times New Roman"/>
            <w:color w:val="auto"/>
            <w:sz w:val="28"/>
            <w:szCs w:val="28"/>
            <w:u w:val="none"/>
          </w:rPr>
          <w:t>Гражданское законодательство</w:t>
        </w:r>
      </w:hyperlink>
      <w:r w:rsidR="003F4179" w:rsidRPr="00FE2E85">
        <w:rPr>
          <w:rFonts w:ascii="Times New Roman" w:hAnsi="Times New Roman"/>
          <w:sz w:val="28"/>
          <w:szCs w:val="28"/>
        </w:rPr>
        <w:t xml:space="preserve"> </w:t>
      </w:r>
      <w:hyperlink r:id="rId19" w:history="1">
        <w:r w:rsidR="003F4179" w:rsidRPr="00FE2E85">
          <w:rPr>
            <w:rStyle w:val="a5"/>
            <w:rFonts w:ascii="Times New Roman" w:hAnsi="Times New Roman"/>
            <w:color w:val="auto"/>
            <w:sz w:val="28"/>
            <w:szCs w:val="28"/>
            <w:u w:val="none"/>
          </w:rPr>
          <w:t>Российской Федерации</w:t>
        </w:r>
      </w:hyperlink>
      <w:r w:rsidR="003F4179" w:rsidRPr="00FE2E85">
        <w:rPr>
          <w:rFonts w:ascii="Times New Roman" w:hAnsi="Times New Roman"/>
          <w:sz w:val="28"/>
          <w:szCs w:val="28"/>
        </w:rPr>
        <w:t xml:space="preserve"> рассматривает договор мены для целей регулирования и </w:t>
      </w:r>
      <w:hyperlink r:id="rId20" w:history="1">
        <w:r w:rsidR="003F4179" w:rsidRPr="00FE2E85">
          <w:rPr>
            <w:rStyle w:val="a5"/>
            <w:rFonts w:ascii="Times New Roman" w:hAnsi="Times New Roman"/>
            <w:color w:val="auto"/>
            <w:sz w:val="28"/>
            <w:szCs w:val="28"/>
            <w:u w:val="none"/>
          </w:rPr>
          <w:t>налогообложения</w:t>
        </w:r>
      </w:hyperlink>
      <w:r w:rsidR="003F4179" w:rsidRPr="00FE2E85">
        <w:rPr>
          <w:rFonts w:ascii="Times New Roman" w:hAnsi="Times New Roman"/>
          <w:sz w:val="28"/>
          <w:szCs w:val="28"/>
        </w:rPr>
        <w:t xml:space="preserve">, как два </w:t>
      </w:r>
      <w:hyperlink r:id="rId21" w:history="1">
        <w:r w:rsidR="003F4179" w:rsidRPr="00FE2E85">
          <w:rPr>
            <w:rStyle w:val="a5"/>
            <w:rFonts w:ascii="Times New Roman" w:hAnsi="Times New Roman"/>
            <w:color w:val="auto"/>
            <w:sz w:val="28"/>
            <w:szCs w:val="28"/>
            <w:u w:val="none"/>
          </w:rPr>
          <w:t>договора купли-продажи</w:t>
        </w:r>
      </w:hyperlink>
      <w:r w:rsidR="003F4179" w:rsidRPr="00FE2E85">
        <w:rPr>
          <w:rFonts w:ascii="Times New Roman" w:hAnsi="Times New Roman"/>
          <w:sz w:val="28"/>
          <w:szCs w:val="28"/>
        </w:rPr>
        <w:t xml:space="preserve">, при которых каждая из сторон является </w:t>
      </w:r>
      <w:hyperlink r:id="rId22" w:history="1">
        <w:r w:rsidR="003F4179" w:rsidRPr="00FE2E85">
          <w:rPr>
            <w:rStyle w:val="a5"/>
            <w:rFonts w:ascii="Times New Roman" w:hAnsi="Times New Roman"/>
            <w:color w:val="auto"/>
            <w:sz w:val="28"/>
            <w:szCs w:val="28"/>
            <w:u w:val="none"/>
          </w:rPr>
          <w:t>продавцом</w:t>
        </w:r>
      </w:hyperlink>
      <w:r w:rsidR="003F4179" w:rsidRPr="00FE2E85">
        <w:rPr>
          <w:rFonts w:ascii="Times New Roman" w:hAnsi="Times New Roman"/>
          <w:sz w:val="28"/>
          <w:szCs w:val="28"/>
        </w:rPr>
        <w:t xml:space="preserve"> передаваемого имущества и </w:t>
      </w:r>
      <w:hyperlink r:id="rId23" w:history="1">
        <w:r w:rsidR="003F4179" w:rsidRPr="00FE2E85">
          <w:rPr>
            <w:rStyle w:val="a5"/>
            <w:rFonts w:ascii="Times New Roman" w:hAnsi="Times New Roman"/>
            <w:color w:val="auto"/>
            <w:sz w:val="28"/>
            <w:szCs w:val="28"/>
            <w:u w:val="none"/>
          </w:rPr>
          <w:t>покупателем</w:t>
        </w:r>
      </w:hyperlink>
      <w:r w:rsidR="003F4179" w:rsidRPr="00FE2E85">
        <w:rPr>
          <w:rFonts w:ascii="Times New Roman" w:hAnsi="Times New Roman"/>
          <w:sz w:val="28"/>
          <w:szCs w:val="28"/>
        </w:rPr>
        <w:t xml:space="preserve"> получаемого. Иными словами, считается, что любой договор мены можно представить как два договора купли-продажи, добавив к отношениям сторон два тождественные друг другу обязательства, направленные друг против друга.</w:t>
      </w:r>
    </w:p>
    <w:p w:rsidR="00CA6CCD" w:rsidRPr="00FE2E85" w:rsidRDefault="00CA6CCD" w:rsidP="00CA6CCD">
      <w:pPr>
        <w:pStyle w:val="a1"/>
        <w:spacing w:line="480" w:lineRule="auto"/>
        <w:ind w:firstLine="567"/>
        <w:jc w:val="both"/>
        <w:rPr>
          <w:rFonts w:ascii="Times New Roman" w:hAnsi="Times New Roman"/>
          <w:sz w:val="28"/>
          <w:szCs w:val="28"/>
        </w:rPr>
      </w:pPr>
      <w:r w:rsidRPr="00FE2E85">
        <w:rPr>
          <w:rFonts w:ascii="Times New Roman" w:hAnsi="Times New Roman"/>
          <w:b/>
          <w:sz w:val="28"/>
          <w:szCs w:val="28"/>
        </w:rPr>
        <w:t>Договор бартера</w:t>
      </w:r>
      <w:r w:rsidRPr="00FE2E85">
        <w:rPr>
          <w:rFonts w:ascii="Times New Roman" w:hAnsi="Times New Roman"/>
          <w:sz w:val="28"/>
          <w:szCs w:val="28"/>
        </w:rPr>
        <w:t xml:space="preserve"> зачастую предполагает, что каждый его участник будет продавцом собственного товара, одновременно становясь покупателем продукции контрагента. Однако договор бартера может допускать и аренду имущества, и оказание услуг, подряд и др. Бартерные отношения затронуты лишь в главе о договоре мены Гражданского кодекса РФ, и все подобные сделки осуществляются по аналогии.</w:t>
      </w:r>
    </w:p>
    <w:p w:rsidR="00CA6CCD" w:rsidRPr="00FE2E85" w:rsidRDefault="00CA6CCD" w:rsidP="00CA6CCD">
      <w:pPr>
        <w:pStyle w:val="a1"/>
        <w:spacing w:after="0" w:line="480" w:lineRule="auto"/>
        <w:ind w:firstLine="567"/>
        <w:jc w:val="both"/>
        <w:rPr>
          <w:rFonts w:ascii="Times New Roman" w:hAnsi="Times New Roman"/>
          <w:sz w:val="28"/>
          <w:szCs w:val="28"/>
        </w:rPr>
      </w:pPr>
      <w:r w:rsidRPr="00FE2E85">
        <w:rPr>
          <w:rFonts w:ascii="Times New Roman" w:hAnsi="Times New Roman"/>
          <w:sz w:val="28"/>
          <w:szCs w:val="28"/>
        </w:rPr>
        <w:t> Договор бартера должен осуществляться в форме, предусмотренной для тех видов обязательств, которые используются сторонами. Осуществляя бартерную операцию, нужно помнить, что все договоры, в которых участвует юридическое лицо согласно Гражданскому кодексу, должны составляться в письменном виде.</w:t>
      </w:r>
    </w:p>
    <w:p w:rsidR="00CA6CCD" w:rsidRPr="00FE2E85" w:rsidRDefault="00CA6CCD" w:rsidP="00CA6CCD">
      <w:pPr>
        <w:pStyle w:val="a1"/>
        <w:spacing w:after="0" w:line="480" w:lineRule="auto"/>
        <w:ind w:firstLine="567"/>
        <w:jc w:val="both"/>
        <w:rPr>
          <w:rFonts w:ascii="Times New Roman" w:hAnsi="Times New Roman"/>
          <w:sz w:val="28"/>
          <w:szCs w:val="28"/>
        </w:rPr>
      </w:pPr>
      <w:r w:rsidRPr="00FE2E85">
        <w:rPr>
          <w:rFonts w:ascii="Times New Roman" w:hAnsi="Times New Roman"/>
          <w:sz w:val="28"/>
          <w:szCs w:val="28"/>
        </w:rPr>
        <w:t> </w:t>
      </w:r>
    </w:p>
    <w:p w:rsidR="00CA6CCD" w:rsidRPr="00FE2E85" w:rsidRDefault="00CA6CCD" w:rsidP="00CA6CCD">
      <w:pPr>
        <w:pStyle w:val="a1"/>
        <w:spacing w:after="0" w:line="480" w:lineRule="auto"/>
        <w:ind w:firstLine="567"/>
        <w:jc w:val="both"/>
        <w:rPr>
          <w:rFonts w:ascii="Times New Roman" w:hAnsi="Times New Roman"/>
          <w:sz w:val="28"/>
          <w:szCs w:val="28"/>
        </w:rPr>
      </w:pPr>
      <w:r w:rsidRPr="00FE2E85">
        <w:rPr>
          <w:rFonts w:ascii="Times New Roman" w:hAnsi="Times New Roman"/>
          <w:sz w:val="28"/>
          <w:szCs w:val="28"/>
        </w:rPr>
        <w:t>Когда товар обменивается на товар – в договоре бартера указываются условия в форме купли-продажи. Если обязательства одной стороны заключаются в передаче недвижимости другой стороне, которая взамен отдает обычный товар – договор бартера должен быть зарегистрирован в установленном законом для недвижимости порядке. При этом не обращается внимания на то, какое предусмотрено передать имущество в качестве встречного исполнения.</w:t>
      </w:r>
    </w:p>
    <w:p w:rsidR="00CA6CCD" w:rsidRPr="00FE2E85" w:rsidRDefault="00CA6CCD" w:rsidP="00CA6CCD">
      <w:pPr>
        <w:pStyle w:val="a1"/>
        <w:spacing w:after="0" w:line="480" w:lineRule="auto"/>
        <w:ind w:firstLine="567"/>
        <w:jc w:val="both"/>
        <w:rPr>
          <w:rFonts w:ascii="Times New Roman" w:hAnsi="Times New Roman"/>
          <w:sz w:val="28"/>
          <w:szCs w:val="28"/>
        </w:rPr>
      </w:pPr>
      <w:r w:rsidRPr="00FE2E85">
        <w:rPr>
          <w:rFonts w:ascii="Times New Roman" w:hAnsi="Times New Roman"/>
          <w:sz w:val="28"/>
          <w:szCs w:val="28"/>
        </w:rPr>
        <w:t> </w:t>
      </w:r>
    </w:p>
    <w:p w:rsidR="00CA6CCD" w:rsidRPr="00FE2E85" w:rsidRDefault="00CA6CCD" w:rsidP="00CA6CCD">
      <w:pPr>
        <w:pStyle w:val="a1"/>
        <w:spacing w:line="480" w:lineRule="auto"/>
        <w:ind w:firstLine="567"/>
        <w:rPr>
          <w:rFonts w:ascii="Times New Roman" w:hAnsi="Times New Roman"/>
          <w:sz w:val="28"/>
          <w:szCs w:val="28"/>
        </w:rPr>
      </w:pPr>
      <w:r w:rsidRPr="00FE2E85">
        <w:rPr>
          <w:rFonts w:ascii="Times New Roman" w:hAnsi="Times New Roman"/>
          <w:sz w:val="28"/>
          <w:szCs w:val="28"/>
        </w:rPr>
        <w:t xml:space="preserve">Если же договор бартера составляется для не тождественных обязательств (услуга меняется на право аренды), в этом случае нормы закона должны быть соблюдены в формах договоров об аренде, а также об оказании услуг. В любом случае, составляя этот документ, необходимо привлечь опытного юриста. Несмотря на то, что современный бартер, благодаря нововведениям в виде специальных сайтов Интернет - бартеров, стал намного безопаснее – стоит быть предельно внимательным и учитывать каждую мелочь. </w:t>
      </w:r>
    </w:p>
    <w:p w:rsidR="00CA6CCD" w:rsidRPr="00FE2E85" w:rsidRDefault="00CA6CCD" w:rsidP="00CA6CCD">
      <w:pPr>
        <w:pStyle w:val="a1"/>
        <w:spacing w:line="480" w:lineRule="auto"/>
        <w:ind w:firstLine="567"/>
        <w:rPr>
          <w:rFonts w:ascii="Times New Roman" w:hAnsi="Times New Roman"/>
          <w:sz w:val="28"/>
          <w:szCs w:val="28"/>
        </w:rPr>
      </w:pPr>
      <w:r w:rsidRPr="00FE2E85">
        <w:rPr>
          <w:rFonts w:ascii="Times New Roman" w:hAnsi="Times New Roman"/>
          <w:sz w:val="28"/>
          <w:szCs w:val="28"/>
        </w:rPr>
        <w:t>Заключая бартерную сделку мы подписываем 2 разных документа купли-продажи направленных на друг друга. Договор состоит из 14 глав, шапки и приложений:</w:t>
      </w:r>
    </w:p>
    <w:p w:rsidR="00CA6CCD" w:rsidRPr="00FE2E85" w:rsidRDefault="00CA6CCD" w:rsidP="00CA6CCD">
      <w:pPr>
        <w:pStyle w:val="a1"/>
        <w:spacing w:before="240" w:line="480" w:lineRule="auto"/>
        <w:ind w:firstLine="567"/>
        <w:rPr>
          <w:rFonts w:ascii="Times New Roman" w:hAnsi="Times New Roman"/>
          <w:sz w:val="28"/>
          <w:szCs w:val="28"/>
        </w:rPr>
      </w:pPr>
      <w:r w:rsidRPr="00FE2E85">
        <w:rPr>
          <w:rFonts w:ascii="Times New Roman" w:hAnsi="Times New Roman"/>
          <w:sz w:val="28"/>
          <w:szCs w:val="28"/>
        </w:rPr>
        <w:t xml:space="preserve">Договор мены (бартерной сделки) </w:t>
      </w:r>
    </w:p>
    <w:p w:rsidR="00CA6CCD" w:rsidRPr="00FE2E85" w:rsidRDefault="00CA6CCD" w:rsidP="00CA6CCD">
      <w:pPr>
        <w:pStyle w:val="a1"/>
        <w:spacing w:before="240" w:line="480" w:lineRule="auto"/>
        <w:ind w:firstLine="567"/>
        <w:rPr>
          <w:rFonts w:ascii="Times New Roman" w:hAnsi="Times New Roman"/>
          <w:sz w:val="28"/>
          <w:szCs w:val="28"/>
        </w:rPr>
      </w:pPr>
      <w:r w:rsidRPr="00FE2E85">
        <w:rPr>
          <w:rFonts w:ascii="Times New Roman" w:hAnsi="Times New Roman"/>
          <w:sz w:val="28"/>
          <w:szCs w:val="28"/>
        </w:rPr>
        <w:t>1. Предмет и общие условия договора</w:t>
      </w:r>
    </w:p>
    <w:p w:rsidR="00CA6CCD" w:rsidRPr="00FE2E85" w:rsidRDefault="00CA6CCD" w:rsidP="00CA6CCD">
      <w:pPr>
        <w:pStyle w:val="a1"/>
        <w:spacing w:before="240" w:line="480" w:lineRule="auto"/>
        <w:ind w:firstLine="567"/>
        <w:rPr>
          <w:rFonts w:ascii="Times New Roman" w:hAnsi="Times New Roman"/>
          <w:sz w:val="28"/>
          <w:szCs w:val="28"/>
        </w:rPr>
      </w:pPr>
      <w:r w:rsidRPr="00FE2E85">
        <w:rPr>
          <w:rFonts w:ascii="Times New Roman" w:hAnsi="Times New Roman"/>
          <w:sz w:val="28"/>
          <w:szCs w:val="28"/>
        </w:rPr>
        <w:t>2. Право собственности на товары</w:t>
      </w:r>
    </w:p>
    <w:p w:rsidR="00CA6CCD" w:rsidRPr="00FE2E85" w:rsidRDefault="00CA6CCD" w:rsidP="00CA6CCD">
      <w:pPr>
        <w:pStyle w:val="a1"/>
        <w:spacing w:before="240" w:line="480" w:lineRule="auto"/>
        <w:ind w:firstLine="567"/>
        <w:rPr>
          <w:rFonts w:ascii="Times New Roman" w:hAnsi="Times New Roman"/>
          <w:sz w:val="28"/>
          <w:szCs w:val="28"/>
        </w:rPr>
      </w:pPr>
      <w:r w:rsidRPr="00FE2E85">
        <w:rPr>
          <w:rFonts w:ascii="Times New Roman" w:hAnsi="Times New Roman"/>
          <w:sz w:val="28"/>
          <w:szCs w:val="28"/>
        </w:rPr>
        <w:t xml:space="preserve">3. Риск случайной гибели товаров </w:t>
      </w:r>
    </w:p>
    <w:p w:rsidR="00CA6CCD" w:rsidRPr="00FE2E85" w:rsidRDefault="00CA6CCD" w:rsidP="00CA6CCD">
      <w:pPr>
        <w:pStyle w:val="a1"/>
        <w:spacing w:before="240" w:line="480" w:lineRule="auto"/>
        <w:ind w:firstLine="567"/>
        <w:rPr>
          <w:rFonts w:ascii="Times New Roman" w:hAnsi="Times New Roman"/>
          <w:sz w:val="28"/>
          <w:szCs w:val="28"/>
        </w:rPr>
      </w:pPr>
      <w:r w:rsidRPr="00FE2E85">
        <w:rPr>
          <w:rFonts w:ascii="Times New Roman" w:hAnsi="Times New Roman"/>
          <w:sz w:val="28"/>
          <w:szCs w:val="28"/>
        </w:rPr>
        <w:t>4. Транспортные и базисные условия договора</w:t>
      </w:r>
    </w:p>
    <w:p w:rsidR="00CA6CCD" w:rsidRPr="00FE2E85" w:rsidRDefault="00CA6CCD" w:rsidP="00CA6CCD">
      <w:pPr>
        <w:pStyle w:val="a1"/>
        <w:spacing w:before="240" w:line="480" w:lineRule="auto"/>
        <w:ind w:firstLine="567"/>
        <w:rPr>
          <w:rFonts w:ascii="Times New Roman" w:hAnsi="Times New Roman"/>
          <w:sz w:val="28"/>
          <w:szCs w:val="28"/>
        </w:rPr>
      </w:pPr>
      <w:r w:rsidRPr="00FE2E85">
        <w:rPr>
          <w:rFonts w:ascii="Times New Roman" w:hAnsi="Times New Roman"/>
          <w:sz w:val="28"/>
          <w:szCs w:val="28"/>
        </w:rPr>
        <w:t>5. Передача принадлежностей и документов на товары</w:t>
      </w:r>
    </w:p>
    <w:p w:rsidR="00CA6CCD" w:rsidRPr="00FE2E85" w:rsidRDefault="00CA6CCD" w:rsidP="00CA6CCD">
      <w:pPr>
        <w:pStyle w:val="a1"/>
        <w:spacing w:before="240" w:line="480" w:lineRule="auto"/>
        <w:ind w:firstLine="567"/>
        <w:rPr>
          <w:rFonts w:ascii="Times New Roman" w:hAnsi="Times New Roman"/>
          <w:sz w:val="28"/>
          <w:szCs w:val="28"/>
        </w:rPr>
      </w:pPr>
      <w:r w:rsidRPr="00FE2E85">
        <w:rPr>
          <w:rFonts w:ascii="Times New Roman" w:hAnsi="Times New Roman"/>
          <w:sz w:val="28"/>
          <w:szCs w:val="28"/>
        </w:rPr>
        <w:t xml:space="preserve">6. Расчеты по договору </w:t>
      </w:r>
    </w:p>
    <w:p w:rsidR="00CA6CCD" w:rsidRPr="00FE2E85" w:rsidRDefault="00CA6CCD" w:rsidP="00CA6CCD">
      <w:pPr>
        <w:pStyle w:val="a1"/>
        <w:spacing w:before="240" w:line="480" w:lineRule="auto"/>
        <w:ind w:firstLine="567"/>
        <w:rPr>
          <w:rFonts w:ascii="Times New Roman" w:hAnsi="Times New Roman"/>
          <w:sz w:val="28"/>
          <w:szCs w:val="28"/>
        </w:rPr>
      </w:pPr>
      <w:r w:rsidRPr="00FE2E85">
        <w:rPr>
          <w:rFonts w:ascii="Times New Roman" w:hAnsi="Times New Roman"/>
          <w:sz w:val="28"/>
          <w:szCs w:val="28"/>
        </w:rPr>
        <w:t>7. Порядок приемки товаров по количеству, качеству, ассортименту</w:t>
      </w:r>
    </w:p>
    <w:p w:rsidR="00CA6CCD" w:rsidRPr="00FE2E85" w:rsidRDefault="00CA6CCD" w:rsidP="00CA6CCD">
      <w:pPr>
        <w:pStyle w:val="a1"/>
        <w:spacing w:before="240" w:line="480" w:lineRule="auto"/>
        <w:ind w:firstLine="567"/>
        <w:rPr>
          <w:rFonts w:ascii="Times New Roman" w:hAnsi="Times New Roman"/>
          <w:sz w:val="28"/>
          <w:szCs w:val="28"/>
        </w:rPr>
      </w:pPr>
      <w:r w:rsidRPr="00FE2E85">
        <w:rPr>
          <w:rFonts w:ascii="Times New Roman" w:hAnsi="Times New Roman"/>
          <w:sz w:val="28"/>
          <w:szCs w:val="28"/>
        </w:rPr>
        <w:t>8. Ответственность сторон по договору</w:t>
      </w:r>
    </w:p>
    <w:p w:rsidR="00CA6CCD" w:rsidRPr="00FE2E85" w:rsidRDefault="00CA6CCD" w:rsidP="00CA6CCD">
      <w:pPr>
        <w:pStyle w:val="a1"/>
        <w:spacing w:before="240" w:line="480" w:lineRule="auto"/>
        <w:ind w:firstLine="567"/>
        <w:rPr>
          <w:rFonts w:ascii="Times New Roman" w:hAnsi="Times New Roman"/>
          <w:sz w:val="28"/>
          <w:szCs w:val="28"/>
        </w:rPr>
      </w:pPr>
      <w:r w:rsidRPr="00FE2E85">
        <w:rPr>
          <w:rFonts w:ascii="Times New Roman" w:hAnsi="Times New Roman"/>
          <w:sz w:val="28"/>
          <w:szCs w:val="28"/>
        </w:rPr>
        <w:t>9. Защита интересов сторон</w:t>
      </w:r>
    </w:p>
    <w:p w:rsidR="00CA6CCD" w:rsidRPr="00FE2E85" w:rsidRDefault="00CA6CCD" w:rsidP="00CA6CCD">
      <w:pPr>
        <w:pStyle w:val="a1"/>
        <w:spacing w:before="240" w:line="480" w:lineRule="auto"/>
        <w:ind w:firstLine="567"/>
        <w:rPr>
          <w:rFonts w:ascii="Times New Roman" w:hAnsi="Times New Roman"/>
          <w:sz w:val="28"/>
          <w:szCs w:val="28"/>
        </w:rPr>
      </w:pPr>
      <w:r w:rsidRPr="00FE2E85">
        <w:rPr>
          <w:rFonts w:ascii="Times New Roman" w:hAnsi="Times New Roman"/>
          <w:sz w:val="28"/>
          <w:szCs w:val="28"/>
        </w:rPr>
        <w:t>10. Изменение и (или) дополнение договора</w:t>
      </w:r>
    </w:p>
    <w:p w:rsidR="00CA6CCD" w:rsidRPr="00FE2E85" w:rsidRDefault="00CA6CCD" w:rsidP="00CA6CCD">
      <w:pPr>
        <w:pStyle w:val="a1"/>
        <w:spacing w:before="240" w:line="480" w:lineRule="auto"/>
        <w:ind w:firstLine="567"/>
        <w:rPr>
          <w:rFonts w:ascii="Times New Roman" w:hAnsi="Times New Roman"/>
          <w:sz w:val="28"/>
          <w:szCs w:val="28"/>
        </w:rPr>
      </w:pPr>
      <w:r w:rsidRPr="00FE2E85">
        <w:rPr>
          <w:rFonts w:ascii="Times New Roman" w:hAnsi="Times New Roman"/>
          <w:sz w:val="28"/>
          <w:szCs w:val="28"/>
        </w:rPr>
        <w:t>11. Расторжение договора</w:t>
      </w:r>
    </w:p>
    <w:p w:rsidR="00CA6CCD" w:rsidRPr="00FE2E85" w:rsidRDefault="00CA6CCD" w:rsidP="00CA6CCD">
      <w:pPr>
        <w:pStyle w:val="1"/>
        <w:spacing w:after="0" w:line="480" w:lineRule="auto"/>
        <w:ind w:firstLine="567"/>
        <w:rPr>
          <w:rFonts w:cs="Times New Roman"/>
          <w:b w:val="0"/>
          <w:sz w:val="28"/>
          <w:szCs w:val="28"/>
        </w:rPr>
      </w:pPr>
      <w:r w:rsidRPr="00FE2E85">
        <w:rPr>
          <w:rFonts w:cs="Times New Roman"/>
          <w:b w:val="0"/>
          <w:sz w:val="28"/>
          <w:szCs w:val="28"/>
        </w:rPr>
        <w:t>12. Пролонгация договора</w:t>
      </w:r>
    </w:p>
    <w:p w:rsidR="00CA6CCD" w:rsidRPr="00FE2E85" w:rsidRDefault="00CA6CCD" w:rsidP="00CA6CCD">
      <w:pPr>
        <w:pStyle w:val="1"/>
        <w:spacing w:after="0" w:line="480" w:lineRule="auto"/>
        <w:ind w:firstLine="567"/>
        <w:rPr>
          <w:rFonts w:cs="Times New Roman"/>
          <w:b w:val="0"/>
          <w:sz w:val="28"/>
          <w:szCs w:val="28"/>
        </w:rPr>
      </w:pPr>
      <w:r w:rsidRPr="00FE2E85">
        <w:rPr>
          <w:rFonts w:cs="Times New Roman"/>
          <w:b w:val="0"/>
          <w:sz w:val="28"/>
          <w:szCs w:val="28"/>
        </w:rPr>
        <w:t>13. Действие договора во времени</w:t>
      </w:r>
    </w:p>
    <w:p w:rsidR="00CA6CCD" w:rsidRPr="00FE2E85" w:rsidRDefault="00CA6CCD" w:rsidP="00CA6CCD">
      <w:pPr>
        <w:pStyle w:val="1"/>
        <w:spacing w:after="0" w:line="480" w:lineRule="auto"/>
        <w:ind w:firstLine="567"/>
        <w:rPr>
          <w:rFonts w:cs="Times New Roman"/>
          <w:b w:val="0"/>
          <w:sz w:val="28"/>
          <w:szCs w:val="28"/>
        </w:rPr>
      </w:pPr>
      <w:r w:rsidRPr="00FE2E85">
        <w:rPr>
          <w:rFonts w:cs="Times New Roman"/>
          <w:b w:val="0"/>
          <w:sz w:val="28"/>
          <w:szCs w:val="28"/>
        </w:rPr>
        <w:t>14. Юридические адреса и реквизиты сторон</w:t>
      </w:r>
    </w:p>
    <w:p w:rsidR="00CA6CCD" w:rsidRPr="00FE2E85" w:rsidRDefault="00CA6CCD" w:rsidP="00CA6CCD">
      <w:pPr>
        <w:pStyle w:val="1"/>
        <w:spacing w:after="0" w:line="480" w:lineRule="auto"/>
        <w:ind w:firstLine="567"/>
        <w:rPr>
          <w:rFonts w:cs="Times New Roman"/>
          <w:b w:val="0"/>
          <w:sz w:val="28"/>
          <w:szCs w:val="28"/>
        </w:rPr>
      </w:pPr>
      <w:r w:rsidRPr="00FE2E85">
        <w:rPr>
          <w:rFonts w:cs="Times New Roman"/>
          <w:b w:val="0"/>
          <w:sz w:val="28"/>
          <w:szCs w:val="28"/>
        </w:rPr>
        <w:t>Приложения к Договору мены (бартерной сделки)</w:t>
      </w:r>
    </w:p>
    <w:p w:rsidR="00CA6CCD" w:rsidRPr="00FE2E85" w:rsidRDefault="00CA6CCD" w:rsidP="00CA6CCD">
      <w:pPr>
        <w:pStyle w:val="a1"/>
        <w:rPr>
          <w:rFonts w:ascii="Times New Roman" w:hAnsi="Times New Roman"/>
        </w:rPr>
      </w:pPr>
    </w:p>
    <w:p w:rsidR="00CA6CCD" w:rsidRPr="00FE2E85" w:rsidRDefault="00CA6CCD" w:rsidP="00CA6CCD">
      <w:pPr>
        <w:pStyle w:val="a1"/>
        <w:spacing w:line="480" w:lineRule="auto"/>
        <w:jc w:val="both"/>
        <w:rPr>
          <w:rFonts w:ascii="Times New Roman" w:hAnsi="Times New Roman"/>
          <w:sz w:val="28"/>
          <w:szCs w:val="28"/>
        </w:rPr>
      </w:pPr>
      <w:r w:rsidRPr="00FE2E85">
        <w:rPr>
          <w:rFonts w:ascii="Times New Roman" w:hAnsi="Times New Roman"/>
          <w:sz w:val="28"/>
          <w:szCs w:val="28"/>
        </w:rPr>
        <w:t xml:space="preserve">Договор мены в среднем состоит из 15 листов. Бланк договора мены </w:t>
      </w:r>
      <w:r>
        <w:rPr>
          <w:rFonts w:ascii="Times New Roman" w:hAnsi="Times New Roman"/>
          <w:sz w:val="28"/>
          <w:szCs w:val="28"/>
        </w:rPr>
        <w:t xml:space="preserve">см. </w:t>
      </w:r>
      <w:r w:rsidRPr="00FE2E85">
        <w:rPr>
          <w:rFonts w:ascii="Times New Roman" w:hAnsi="Times New Roman"/>
          <w:sz w:val="28"/>
          <w:szCs w:val="28"/>
        </w:rPr>
        <w:t>в приложении</w:t>
      </w:r>
    </w:p>
    <w:p w:rsidR="00CA6CCD" w:rsidRDefault="00CA6CCD" w:rsidP="00CA6CCD">
      <w:pPr>
        <w:pStyle w:val="a1"/>
        <w:spacing w:line="480" w:lineRule="auto"/>
        <w:ind w:firstLine="567"/>
        <w:rPr>
          <w:rFonts w:ascii="Times New Roman" w:hAnsi="Times New Roman"/>
          <w:sz w:val="28"/>
          <w:szCs w:val="28"/>
        </w:rPr>
      </w:pPr>
      <w:r w:rsidRPr="00FE2E85">
        <w:rPr>
          <w:rFonts w:ascii="Times New Roman" w:hAnsi="Times New Roman"/>
          <w:sz w:val="28"/>
          <w:szCs w:val="28"/>
        </w:rPr>
        <w:t>Международный договор в отличие от простого, состоит</w:t>
      </w:r>
      <w:r>
        <w:rPr>
          <w:rFonts w:ascii="Times New Roman" w:hAnsi="Times New Roman"/>
          <w:sz w:val="28"/>
          <w:szCs w:val="28"/>
        </w:rPr>
        <w:t xml:space="preserve"> из 18 глав, шапки и приложений.</w:t>
      </w:r>
    </w:p>
    <w:p w:rsidR="00CA6CCD" w:rsidRPr="00FE2E85" w:rsidRDefault="00CA6CCD" w:rsidP="00CA6CCD">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Предмет договора</w:t>
      </w:r>
    </w:p>
    <w:p w:rsidR="00CA6CCD" w:rsidRPr="00FE2E85" w:rsidRDefault="00CA6CCD" w:rsidP="00CA6CCD">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 xml:space="preserve">2. Цена </w:t>
      </w:r>
    </w:p>
    <w:p w:rsidR="00CA6CCD" w:rsidRPr="00FE2E85" w:rsidRDefault="00CA6CCD" w:rsidP="00CA6CCD">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3. Тара, способ упаковки, маркировки и отправка</w:t>
      </w:r>
    </w:p>
    <w:p w:rsidR="00CA6CCD" w:rsidRPr="00FE2E85" w:rsidRDefault="00CA6CCD" w:rsidP="00CA6CCD">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 xml:space="preserve">4. Обязанности и права сторон в связи с поставкой товара </w:t>
      </w:r>
    </w:p>
    <w:p w:rsidR="00CA6CCD" w:rsidRPr="00FE2E85" w:rsidRDefault="00CA6CCD" w:rsidP="00CA6CCD">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5. Поставка товара</w:t>
      </w:r>
    </w:p>
    <w:p w:rsidR="00CA6CCD" w:rsidRPr="00FE2E85" w:rsidRDefault="00CA6CCD" w:rsidP="00CA6CCD">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6. Коносамент</w:t>
      </w:r>
    </w:p>
    <w:p w:rsidR="00CA6CCD" w:rsidRPr="00FE2E85" w:rsidRDefault="00CA6CCD" w:rsidP="00CA6CCD">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7. Передача товара</w:t>
      </w:r>
    </w:p>
    <w:p w:rsidR="00CA6CCD" w:rsidRPr="00FE2E85" w:rsidRDefault="00CA6CCD" w:rsidP="00CA6CCD">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8. Оплата</w:t>
      </w:r>
    </w:p>
    <w:p w:rsidR="00CA6CCD" w:rsidRPr="00FE2E85" w:rsidRDefault="00CA6CCD" w:rsidP="00CA6CCD">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9. Страхование товара</w:t>
      </w:r>
    </w:p>
    <w:p w:rsidR="00CA6CCD" w:rsidRPr="00FE2E85" w:rsidRDefault="00CA6CCD" w:rsidP="00CA6CCD">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10. Случаи освобождения от ответственности </w:t>
      </w:r>
    </w:p>
    <w:p w:rsidR="00CA6CCD" w:rsidRPr="00FE2E85" w:rsidRDefault="00CA6CCD" w:rsidP="00CA6CCD">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11. Запрещение продажи товара в третьих странах</w:t>
      </w:r>
    </w:p>
    <w:p w:rsidR="00CA6CCD" w:rsidRPr="00FE2E85" w:rsidRDefault="00CA6CCD" w:rsidP="00CA6CCD">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12. Порядок урегулирования возможных споров</w:t>
      </w:r>
    </w:p>
    <w:p w:rsidR="00CA6CCD" w:rsidRPr="00FE2E85" w:rsidRDefault="00CA6CCD" w:rsidP="00CA6CCD">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13. Язык договора и корреспонденции</w:t>
      </w:r>
    </w:p>
    <w:p w:rsidR="00CA6CCD" w:rsidRPr="00FE2E85" w:rsidRDefault="00CA6CCD" w:rsidP="00CA6CCD">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14. Вступление договора в силу</w:t>
      </w:r>
    </w:p>
    <w:p w:rsidR="00CA6CCD" w:rsidRPr="00FE2E85" w:rsidRDefault="00CA6CCD" w:rsidP="00CA6CCD">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15. Изменения и дополнения договора</w:t>
      </w:r>
    </w:p>
    <w:p w:rsidR="00CA6CCD" w:rsidRPr="00FE2E85" w:rsidRDefault="00CA6CCD" w:rsidP="00CA6CCD">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16. Уступки договора</w:t>
      </w:r>
    </w:p>
    <w:p w:rsidR="00CA6CCD" w:rsidRPr="00FE2E85" w:rsidRDefault="00CA6CCD" w:rsidP="00CA6CCD">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17. Порядок и правовые последствия расторжения договора</w:t>
      </w:r>
    </w:p>
    <w:p w:rsidR="00CA6CCD" w:rsidRPr="00FE2E85" w:rsidRDefault="00CA6CCD" w:rsidP="00CA6CCD">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18. Заключительные положения</w:t>
      </w:r>
    </w:p>
    <w:p w:rsidR="008100C3" w:rsidRPr="00FE2E85" w:rsidRDefault="008100C3" w:rsidP="008A6D5D">
      <w:pPr>
        <w:pStyle w:val="a1"/>
        <w:spacing w:line="480" w:lineRule="auto"/>
        <w:ind w:firstLine="567"/>
        <w:jc w:val="both"/>
        <w:rPr>
          <w:rFonts w:ascii="Times New Roman" w:hAnsi="Times New Roman"/>
          <w:sz w:val="28"/>
          <w:szCs w:val="28"/>
        </w:rPr>
      </w:pPr>
    </w:p>
    <w:p w:rsidR="00291789" w:rsidRDefault="00291789" w:rsidP="00291789">
      <w:pPr>
        <w:pStyle w:val="a1"/>
        <w:spacing w:before="240" w:after="0" w:line="480" w:lineRule="auto"/>
        <w:ind w:firstLine="567"/>
        <w:jc w:val="both"/>
        <w:rPr>
          <w:rFonts w:ascii="Times New Roman" w:hAnsi="Times New Roman"/>
          <w:sz w:val="28"/>
          <w:szCs w:val="28"/>
        </w:rPr>
      </w:pPr>
    </w:p>
    <w:p w:rsidR="00EF68AC" w:rsidRDefault="00EF68AC" w:rsidP="00291789">
      <w:pPr>
        <w:pStyle w:val="a1"/>
        <w:spacing w:before="240" w:after="0" w:line="480" w:lineRule="auto"/>
        <w:ind w:firstLine="567"/>
        <w:jc w:val="both"/>
        <w:rPr>
          <w:rFonts w:ascii="Times New Roman" w:hAnsi="Times New Roman"/>
          <w:sz w:val="28"/>
          <w:szCs w:val="28"/>
        </w:rPr>
      </w:pPr>
    </w:p>
    <w:p w:rsidR="00EF68AC" w:rsidRDefault="00EF68AC" w:rsidP="00291789">
      <w:pPr>
        <w:pStyle w:val="a1"/>
        <w:spacing w:before="240" w:after="0" w:line="480" w:lineRule="auto"/>
        <w:ind w:firstLine="567"/>
        <w:jc w:val="both"/>
        <w:rPr>
          <w:rFonts w:ascii="Times New Roman" w:hAnsi="Times New Roman"/>
          <w:sz w:val="28"/>
          <w:szCs w:val="28"/>
        </w:rPr>
      </w:pPr>
    </w:p>
    <w:p w:rsidR="00EF68AC" w:rsidRDefault="00EF68AC" w:rsidP="00291789">
      <w:pPr>
        <w:pStyle w:val="a1"/>
        <w:spacing w:before="240" w:after="0" w:line="480" w:lineRule="auto"/>
        <w:ind w:firstLine="567"/>
        <w:jc w:val="both"/>
        <w:rPr>
          <w:rFonts w:ascii="Times New Roman" w:hAnsi="Times New Roman"/>
          <w:sz w:val="28"/>
          <w:szCs w:val="28"/>
        </w:rPr>
      </w:pPr>
    </w:p>
    <w:p w:rsidR="00EF68AC" w:rsidRDefault="00EF68AC" w:rsidP="00291789">
      <w:pPr>
        <w:pStyle w:val="a1"/>
        <w:spacing w:before="240" w:after="0" w:line="480" w:lineRule="auto"/>
        <w:ind w:firstLine="567"/>
        <w:jc w:val="both"/>
        <w:rPr>
          <w:rFonts w:ascii="Times New Roman" w:hAnsi="Times New Roman"/>
          <w:sz w:val="28"/>
          <w:szCs w:val="28"/>
        </w:rPr>
      </w:pPr>
    </w:p>
    <w:p w:rsidR="00EF68AC" w:rsidRDefault="00EF68AC" w:rsidP="00291789">
      <w:pPr>
        <w:pStyle w:val="a1"/>
        <w:spacing w:before="240" w:after="0" w:line="480" w:lineRule="auto"/>
        <w:ind w:firstLine="567"/>
        <w:jc w:val="both"/>
        <w:rPr>
          <w:rFonts w:ascii="Times New Roman" w:hAnsi="Times New Roman"/>
          <w:sz w:val="28"/>
          <w:szCs w:val="28"/>
        </w:rPr>
      </w:pPr>
    </w:p>
    <w:p w:rsidR="00EF68AC" w:rsidRDefault="00EF68AC" w:rsidP="00291789">
      <w:pPr>
        <w:pStyle w:val="a1"/>
        <w:spacing w:before="240" w:after="0" w:line="480" w:lineRule="auto"/>
        <w:ind w:firstLine="567"/>
        <w:jc w:val="both"/>
        <w:rPr>
          <w:rFonts w:ascii="Times New Roman" w:hAnsi="Times New Roman"/>
          <w:sz w:val="28"/>
          <w:szCs w:val="28"/>
        </w:rPr>
      </w:pPr>
    </w:p>
    <w:p w:rsidR="00EF68AC" w:rsidRPr="00FE2E85" w:rsidRDefault="00EF68AC" w:rsidP="00291789">
      <w:pPr>
        <w:pStyle w:val="a1"/>
        <w:spacing w:before="240" w:after="0" w:line="480" w:lineRule="auto"/>
        <w:ind w:firstLine="567"/>
        <w:jc w:val="both"/>
        <w:rPr>
          <w:rFonts w:ascii="Times New Roman" w:hAnsi="Times New Roman"/>
          <w:sz w:val="28"/>
          <w:szCs w:val="28"/>
        </w:rPr>
      </w:pPr>
    </w:p>
    <w:p w:rsidR="00291789" w:rsidRPr="00FE2E85" w:rsidRDefault="00291789" w:rsidP="00291789">
      <w:pPr>
        <w:pStyle w:val="a1"/>
        <w:spacing w:after="0" w:line="480" w:lineRule="auto"/>
        <w:jc w:val="both"/>
        <w:rPr>
          <w:rFonts w:ascii="Times New Roman" w:hAnsi="Times New Roman"/>
          <w:sz w:val="32"/>
          <w:szCs w:val="28"/>
        </w:rPr>
      </w:pPr>
      <w:r w:rsidRPr="00FE2E85">
        <w:rPr>
          <w:rFonts w:ascii="Times New Roman" w:hAnsi="Times New Roman"/>
          <w:b/>
          <w:sz w:val="32"/>
          <w:szCs w:val="28"/>
        </w:rPr>
        <w:t>Выводы</w:t>
      </w:r>
    </w:p>
    <w:p w:rsidR="00EF68AC" w:rsidRPr="00FE2E85" w:rsidRDefault="00EF68AC" w:rsidP="00EF68AC">
      <w:pPr>
        <w:shd w:val="clear" w:color="auto" w:fill="FFFFFF"/>
        <w:spacing w:line="480" w:lineRule="auto"/>
        <w:ind w:right="1" w:firstLine="567"/>
        <w:jc w:val="both"/>
        <w:rPr>
          <w:rFonts w:ascii="Times New Roman" w:hAnsi="Times New Roman"/>
          <w:sz w:val="28"/>
          <w:szCs w:val="28"/>
        </w:rPr>
      </w:pPr>
      <w:r>
        <w:rPr>
          <w:rFonts w:ascii="Times New Roman" w:hAnsi="Times New Roman"/>
          <w:sz w:val="28"/>
          <w:szCs w:val="28"/>
        </w:rPr>
        <w:t>Б</w:t>
      </w:r>
      <w:r w:rsidRPr="00FE2E85">
        <w:rPr>
          <w:rFonts w:ascii="Times New Roman" w:hAnsi="Times New Roman"/>
          <w:sz w:val="28"/>
          <w:szCs w:val="28"/>
        </w:rPr>
        <w:t xml:space="preserve">артером называют обмен. Это обмен товарами или услугами без использования денежных средств, посредстовом заключения гражданского-правового договора, где прописывается оценка услуг или товаров, страховые суммы, оценки претензий, различные санкции и так далее. </w:t>
      </w:r>
    </w:p>
    <w:p w:rsidR="00EF68AC" w:rsidRPr="00EF68AC" w:rsidRDefault="00EF68AC" w:rsidP="00EF68AC">
      <w:pPr>
        <w:spacing w:line="480" w:lineRule="auto"/>
        <w:ind w:firstLine="567"/>
      </w:pPr>
      <w:r w:rsidRPr="00EF68AC">
        <w:rPr>
          <w:rFonts w:ascii="Times New Roman" w:hAnsi="Times New Roman"/>
          <w:bCs/>
          <w:color w:val="000000"/>
          <w:sz w:val="28"/>
          <w:szCs w:val="28"/>
        </w:rPr>
        <w:t xml:space="preserve">Бартерная сделка </w:t>
      </w:r>
      <w:r w:rsidRPr="00EF68AC">
        <w:rPr>
          <w:rFonts w:ascii="Times New Roman" w:hAnsi="Times New Roman"/>
          <w:color w:val="000000"/>
          <w:sz w:val="28"/>
          <w:szCs w:val="28"/>
        </w:rPr>
        <w:t>представляет собой прямой натуральный товарообмен (без ис</w:t>
      </w:r>
      <w:r w:rsidRPr="00EF68AC">
        <w:rPr>
          <w:rFonts w:ascii="Times New Roman" w:hAnsi="Times New Roman"/>
          <w:color w:val="000000"/>
          <w:sz w:val="28"/>
          <w:szCs w:val="28"/>
        </w:rPr>
        <w:softHyphen/>
        <w:t>пользования денег) между государствами, фирмами, предприятиями в период неразви</w:t>
      </w:r>
      <w:r w:rsidRPr="00EF68AC">
        <w:rPr>
          <w:rFonts w:ascii="Times New Roman" w:hAnsi="Times New Roman"/>
          <w:color w:val="000000"/>
          <w:sz w:val="28"/>
          <w:szCs w:val="28"/>
        </w:rPr>
        <w:softHyphen/>
        <w:t>тых товарных отношений, кризиса и неус</w:t>
      </w:r>
      <w:r w:rsidRPr="00EF68AC">
        <w:rPr>
          <w:rFonts w:ascii="Times New Roman" w:hAnsi="Times New Roman"/>
          <w:color w:val="000000"/>
          <w:sz w:val="28"/>
          <w:szCs w:val="28"/>
        </w:rPr>
        <w:softHyphen/>
        <w:t xml:space="preserve">тойчивости валют. </w:t>
      </w:r>
    </w:p>
    <w:p w:rsidR="00EF68AC" w:rsidRPr="00FE2E85" w:rsidRDefault="00EF68AC" w:rsidP="00EF68AC">
      <w:pPr>
        <w:pStyle w:val="a1"/>
        <w:spacing w:line="480" w:lineRule="auto"/>
        <w:ind w:firstLine="567"/>
        <w:jc w:val="both"/>
        <w:rPr>
          <w:rFonts w:ascii="Times New Roman" w:hAnsi="Times New Roman"/>
          <w:sz w:val="28"/>
          <w:szCs w:val="28"/>
        </w:rPr>
      </w:pPr>
      <w:r w:rsidRPr="00EF68AC">
        <w:rPr>
          <w:rFonts w:ascii="Times New Roman" w:hAnsi="Times New Roman"/>
          <w:sz w:val="28"/>
          <w:szCs w:val="28"/>
        </w:rPr>
        <w:t>Договор мены — (бартер) — вид гражданско-правового договора, при котором одна сторона берёт на себя обязательство</w:t>
      </w:r>
      <w:r w:rsidRPr="00FE2E85">
        <w:rPr>
          <w:rFonts w:ascii="Times New Roman" w:hAnsi="Times New Roman"/>
          <w:sz w:val="28"/>
          <w:szCs w:val="28"/>
        </w:rPr>
        <w:t xml:space="preserve"> передать другой стороне некоторое </w:t>
      </w:r>
      <w:hyperlink r:id="rId24" w:history="1">
        <w:r w:rsidRPr="00FE2E85">
          <w:rPr>
            <w:rStyle w:val="a5"/>
            <w:rFonts w:ascii="Times New Roman" w:hAnsi="Times New Roman"/>
            <w:color w:val="auto"/>
            <w:sz w:val="28"/>
            <w:szCs w:val="28"/>
            <w:u w:val="none"/>
          </w:rPr>
          <w:t>имущество</w:t>
        </w:r>
      </w:hyperlink>
      <w:r w:rsidRPr="00FE2E85">
        <w:rPr>
          <w:rFonts w:ascii="Times New Roman" w:hAnsi="Times New Roman"/>
          <w:sz w:val="28"/>
          <w:szCs w:val="28"/>
        </w:rPr>
        <w:t xml:space="preserve"> против обязательства другой стороны передать первой имущество равной </w:t>
      </w:r>
      <w:hyperlink r:id="rId25" w:history="1">
        <w:r w:rsidRPr="00FE2E85">
          <w:rPr>
            <w:rStyle w:val="a5"/>
            <w:rFonts w:ascii="Times New Roman" w:hAnsi="Times New Roman"/>
            <w:color w:val="auto"/>
            <w:sz w:val="28"/>
            <w:szCs w:val="28"/>
            <w:u w:val="none"/>
          </w:rPr>
          <w:t>стоимости</w:t>
        </w:r>
      </w:hyperlink>
      <w:r w:rsidRPr="00FE2E85">
        <w:rPr>
          <w:rFonts w:ascii="Times New Roman" w:hAnsi="Times New Roman"/>
          <w:sz w:val="28"/>
          <w:szCs w:val="28"/>
        </w:rPr>
        <w:t xml:space="preserve"> (с точки зрения сторон </w:t>
      </w:r>
      <w:hyperlink r:id="rId26" w:history="1">
        <w:r w:rsidRPr="00FE2E85">
          <w:rPr>
            <w:rStyle w:val="a5"/>
            <w:rFonts w:ascii="Times New Roman" w:hAnsi="Times New Roman"/>
            <w:color w:val="auto"/>
            <w:sz w:val="28"/>
            <w:szCs w:val="28"/>
            <w:u w:val="none"/>
          </w:rPr>
          <w:t>договора</w:t>
        </w:r>
      </w:hyperlink>
      <w:r w:rsidRPr="00FE2E85">
        <w:rPr>
          <w:rFonts w:ascii="Times New Roman" w:hAnsi="Times New Roman"/>
          <w:sz w:val="28"/>
          <w:szCs w:val="28"/>
        </w:rPr>
        <w:t>).</w:t>
      </w:r>
    </w:p>
    <w:p w:rsidR="00DB00CB" w:rsidRDefault="00291789" w:rsidP="00291789">
      <w:pPr>
        <w:pStyle w:val="a1"/>
        <w:spacing w:line="480" w:lineRule="auto"/>
        <w:ind w:firstLine="567"/>
        <w:jc w:val="both"/>
        <w:rPr>
          <w:rFonts w:ascii="Times New Roman" w:hAnsi="Times New Roman"/>
          <w:b/>
          <w:sz w:val="28"/>
          <w:szCs w:val="28"/>
        </w:rPr>
      </w:pPr>
      <w:r w:rsidRPr="00FE2E85">
        <w:rPr>
          <w:rFonts w:ascii="Times New Roman" w:hAnsi="Times New Roman"/>
          <w:sz w:val="28"/>
          <w:szCs w:val="28"/>
        </w:rPr>
        <w:t>Бартерные операции позволяют сохранить наличные и увеличить прибыль. Именно это обстоятельство чаще всего и является главным для участников системы обмена. Клиентов привлекает возможность купить товары при помощи своих товаров или услуг, не затратив при этом наличные (а подавляющее большинство предпочитают их сохранить). Поэтому такой вид отношений способен существенно увеличить ваш товарооборот, и, соответственно, выгоду</w:t>
      </w:r>
    </w:p>
    <w:p w:rsidR="00CA6CCD" w:rsidRDefault="00CA6CCD" w:rsidP="008A6D5D">
      <w:pPr>
        <w:pStyle w:val="a1"/>
        <w:spacing w:line="480" w:lineRule="auto"/>
        <w:ind w:firstLine="567"/>
        <w:jc w:val="both"/>
        <w:rPr>
          <w:rFonts w:ascii="Times New Roman" w:hAnsi="Times New Roman"/>
          <w:b/>
          <w:sz w:val="28"/>
          <w:szCs w:val="28"/>
        </w:rPr>
      </w:pPr>
    </w:p>
    <w:p w:rsidR="00CA6CCD" w:rsidRDefault="00CA6CCD" w:rsidP="008A6D5D">
      <w:pPr>
        <w:pStyle w:val="a1"/>
        <w:spacing w:line="480" w:lineRule="auto"/>
        <w:ind w:firstLine="567"/>
        <w:jc w:val="both"/>
        <w:rPr>
          <w:rFonts w:ascii="Times New Roman" w:hAnsi="Times New Roman"/>
          <w:b/>
          <w:sz w:val="28"/>
          <w:szCs w:val="28"/>
        </w:rPr>
      </w:pPr>
    </w:p>
    <w:p w:rsidR="00EF68AC" w:rsidRDefault="00EF68AC" w:rsidP="008A6D5D">
      <w:pPr>
        <w:pStyle w:val="a1"/>
        <w:spacing w:line="480" w:lineRule="auto"/>
        <w:ind w:firstLine="567"/>
        <w:jc w:val="both"/>
        <w:rPr>
          <w:rFonts w:ascii="Times New Roman" w:hAnsi="Times New Roman"/>
          <w:b/>
          <w:sz w:val="28"/>
          <w:szCs w:val="28"/>
        </w:rPr>
      </w:pPr>
    </w:p>
    <w:p w:rsidR="00DB00CB" w:rsidRPr="00FE2E85" w:rsidRDefault="00291789" w:rsidP="00DB00CB">
      <w:pPr>
        <w:spacing w:line="360" w:lineRule="auto"/>
        <w:rPr>
          <w:rFonts w:ascii="Times New Roman" w:hAnsi="Times New Roman"/>
          <w:b/>
          <w:bCs/>
          <w:sz w:val="32"/>
          <w:szCs w:val="28"/>
        </w:rPr>
      </w:pPr>
      <w:r>
        <w:rPr>
          <w:rFonts w:ascii="Times New Roman" w:hAnsi="Times New Roman"/>
          <w:b/>
          <w:sz w:val="32"/>
          <w:szCs w:val="28"/>
        </w:rPr>
        <w:t xml:space="preserve">Глава 2. </w:t>
      </w:r>
      <w:r w:rsidR="00DB00CB" w:rsidRPr="00FE2E85">
        <w:rPr>
          <w:rFonts w:ascii="Times New Roman" w:hAnsi="Times New Roman"/>
          <w:b/>
          <w:bCs/>
          <w:sz w:val="32"/>
          <w:szCs w:val="28"/>
        </w:rPr>
        <w:t xml:space="preserve"> Анализ </w:t>
      </w:r>
      <w:r w:rsidR="00B0518E" w:rsidRPr="00FE2E85">
        <w:rPr>
          <w:rFonts w:ascii="Times New Roman" w:hAnsi="Times New Roman"/>
          <w:b/>
          <w:bCs/>
          <w:sz w:val="32"/>
          <w:szCs w:val="28"/>
        </w:rPr>
        <w:t>контрактации</w:t>
      </w:r>
      <w:r w:rsidR="00DB00CB" w:rsidRPr="00FE2E85">
        <w:rPr>
          <w:rFonts w:ascii="Times New Roman" w:hAnsi="Times New Roman"/>
          <w:b/>
          <w:bCs/>
          <w:sz w:val="32"/>
          <w:szCs w:val="28"/>
        </w:rPr>
        <w:t xml:space="preserve"> бартерной сделки</w:t>
      </w:r>
    </w:p>
    <w:p w:rsidR="00E47AD8" w:rsidRPr="00FE2E85" w:rsidRDefault="00E47AD8" w:rsidP="00DB00CB">
      <w:pPr>
        <w:spacing w:line="360" w:lineRule="auto"/>
        <w:rPr>
          <w:rFonts w:ascii="Times New Roman" w:hAnsi="Times New Roman"/>
          <w:b/>
          <w:bCs/>
          <w:sz w:val="32"/>
          <w:szCs w:val="28"/>
        </w:rPr>
      </w:pPr>
    </w:p>
    <w:p w:rsidR="00DB00CB" w:rsidRPr="00FE2E85" w:rsidRDefault="00DB00CB" w:rsidP="00E47AD8">
      <w:pPr>
        <w:spacing w:line="360" w:lineRule="auto"/>
        <w:rPr>
          <w:rFonts w:ascii="Times New Roman" w:hAnsi="Times New Roman"/>
          <w:b/>
          <w:bCs/>
          <w:sz w:val="36"/>
          <w:szCs w:val="28"/>
        </w:rPr>
      </w:pPr>
      <w:r w:rsidRPr="00FE2E85">
        <w:rPr>
          <w:rFonts w:ascii="Times New Roman" w:hAnsi="Times New Roman"/>
          <w:b/>
          <w:bCs/>
          <w:sz w:val="32"/>
          <w:szCs w:val="28"/>
        </w:rPr>
        <w:t xml:space="preserve">2.1. </w:t>
      </w:r>
      <w:r w:rsidR="00B0518E" w:rsidRPr="00FE2E85">
        <w:rPr>
          <w:rFonts w:ascii="Times New Roman" w:hAnsi="Times New Roman"/>
          <w:b/>
          <w:bCs/>
          <w:sz w:val="32"/>
          <w:szCs w:val="28"/>
        </w:rPr>
        <w:t>Анализ бартера</w:t>
      </w:r>
      <w:r w:rsidR="00B0518E" w:rsidRPr="00FE2E85">
        <w:rPr>
          <w:rFonts w:ascii="Times New Roman" w:hAnsi="Times New Roman"/>
          <w:b/>
          <w:bCs/>
          <w:sz w:val="36"/>
          <w:szCs w:val="28"/>
        </w:rPr>
        <w:t xml:space="preserve"> </w:t>
      </w:r>
    </w:p>
    <w:p w:rsidR="009C4AE7" w:rsidRPr="00FE2E85" w:rsidRDefault="009C4AE7" w:rsidP="00FE2E85">
      <w:pPr>
        <w:spacing w:line="480" w:lineRule="auto"/>
        <w:jc w:val="both"/>
        <w:rPr>
          <w:rFonts w:ascii="Times New Roman" w:hAnsi="Times New Roman"/>
          <w:b/>
          <w:bCs/>
          <w:sz w:val="32"/>
          <w:szCs w:val="28"/>
        </w:rPr>
      </w:pPr>
    </w:p>
    <w:p w:rsidR="00E47AD8" w:rsidRPr="00FE2E85" w:rsidRDefault="009C4AE7" w:rsidP="00FE2E85">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Бартер в России – это проявление глубинных свойств российской экономики. Борьба или противодействие бартеру — не более чем борьба с высокой температурой при воспалении легких. Известно, что сбить температуру не составляет труда, но это отнюдь не означает победы над болезнью. Более того, концентрация усилий на борьбе со следствием, а не с причиной, скорее приведет к результату, противоположному первоначальным целям. В этом смысле бартер полезен тем, что благодаря нему российская экономика не остановится, при этом миллионы людей будут находиться на рабочих местах, а не в бюро по трудоустройству или на улицах. Дав возможность сохранить устойчивость экономике, бартер стал значимым элементом специфической системы российских экономических институтов. Именно бартер будет давать возможность производителям товаров и услуг существовать и развиваться в условиях финансово-экономического кризиса.</w:t>
      </w:r>
    </w:p>
    <w:p w:rsidR="00FE2E85" w:rsidRDefault="00FE2E85" w:rsidP="009C4AE7">
      <w:pPr>
        <w:spacing w:line="360" w:lineRule="auto"/>
        <w:ind w:firstLine="540"/>
        <w:rPr>
          <w:rFonts w:ascii="Times New Roman" w:hAnsi="Times New Roman"/>
          <w:b/>
          <w:bCs/>
          <w:sz w:val="32"/>
          <w:szCs w:val="28"/>
        </w:rPr>
      </w:pPr>
    </w:p>
    <w:p w:rsidR="00FE2E85" w:rsidRDefault="00FE2E85" w:rsidP="009C4AE7">
      <w:pPr>
        <w:spacing w:line="360" w:lineRule="auto"/>
        <w:ind w:firstLine="540"/>
        <w:rPr>
          <w:rFonts w:ascii="Times New Roman" w:hAnsi="Times New Roman"/>
          <w:b/>
          <w:bCs/>
          <w:sz w:val="32"/>
          <w:szCs w:val="28"/>
        </w:rPr>
      </w:pPr>
    </w:p>
    <w:p w:rsidR="00FE2E85" w:rsidRDefault="00FE2E85" w:rsidP="009C4AE7">
      <w:pPr>
        <w:spacing w:line="360" w:lineRule="auto"/>
        <w:ind w:firstLine="540"/>
        <w:rPr>
          <w:rFonts w:ascii="Times New Roman" w:hAnsi="Times New Roman"/>
          <w:b/>
          <w:bCs/>
          <w:sz w:val="32"/>
          <w:szCs w:val="28"/>
        </w:rPr>
      </w:pPr>
    </w:p>
    <w:p w:rsidR="00FE2E85" w:rsidRDefault="00FE2E85" w:rsidP="009C4AE7">
      <w:pPr>
        <w:spacing w:line="360" w:lineRule="auto"/>
        <w:ind w:firstLine="540"/>
        <w:rPr>
          <w:rFonts w:ascii="Times New Roman" w:hAnsi="Times New Roman"/>
          <w:b/>
          <w:bCs/>
          <w:sz w:val="32"/>
          <w:szCs w:val="28"/>
        </w:rPr>
      </w:pPr>
    </w:p>
    <w:p w:rsidR="00FE2E85" w:rsidRDefault="00FE2E85" w:rsidP="009C4AE7">
      <w:pPr>
        <w:spacing w:line="360" w:lineRule="auto"/>
        <w:ind w:firstLine="540"/>
        <w:rPr>
          <w:rFonts w:ascii="Times New Roman" w:hAnsi="Times New Roman"/>
          <w:b/>
          <w:bCs/>
          <w:sz w:val="32"/>
          <w:szCs w:val="28"/>
        </w:rPr>
      </w:pPr>
    </w:p>
    <w:p w:rsidR="00FE2E85" w:rsidRDefault="00FE2E85" w:rsidP="009C4AE7">
      <w:pPr>
        <w:spacing w:line="360" w:lineRule="auto"/>
        <w:ind w:firstLine="540"/>
        <w:rPr>
          <w:rFonts w:ascii="Times New Roman" w:hAnsi="Times New Roman"/>
          <w:b/>
          <w:bCs/>
          <w:sz w:val="32"/>
          <w:szCs w:val="28"/>
        </w:rPr>
      </w:pPr>
    </w:p>
    <w:p w:rsidR="009C4AE7" w:rsidRDefault="009C4AE7" w:rsidP="009C4AE7">
      <w:pPr>
        <w:spacing w:line="360" w:lineRule="auto"/>
        <w:ind w:firstLine="540"/>
        <w:rPr>
          <w:rFonts w:ascii="Times New Roman" w:hAnsi="Times New Roman"/>
          <w:b/>
          <w:bCs/>
          <w:sz w:val="32"/>
          <w:szCs w:val="28"/>
        </w:rPr>
      </w:pPr>
      <w:r w:rsidRPr="00FE2E85">
        <w:rPr>
          <w:rFonts w:ascii="Times New Roman" w:hAnsi="Times New Roman"/>
          <w:b/>
          <w:bCs/>
          <w:sz w:val="32"/>
          <w:szCs w:val="28"/>
        </w:rPr>
        <w:t>2.2. Анализ бартерной сделки</w:t>
      </w:r>
    </w:p>
    <w:p w:rsidR="001B5F75" w:rsidRPr="00FE2E85" w:rsidRDefault="001B5F75" w:rsidP="009C4AE7">
      <w:pPr>
        <w:spacing w:line="360" w:lineRule="auto"/>
        <w:ind w:firstLine="540"/>
        <w:rPr>
          <w:rFonts w:ascii="Times New Roman" w:hAnsi="Times New Roman"/>
          <w:b/>
          <w:bCs/>
          <w:sz w:val="32"/>
          <w:szCs w:val="28"/>
        </w:rPr>
      </w:pPr>
    </w:p>
    <w:p w:rsidR="00CA6CCD" w:rsidRPr="00CA6CCD" w:rsidRDefault="00CA6CCD" w:rsidP="00A55698">
      <w:pPr>
        <w:pStyle w:val="a1"/>
        <w:spacing w:line="480" w:lineRule="auto"/>
        <w:ind w:firstLine="567"/>
        <w:jc w:val="both"/>
        <w:rPr>
          <w:rFonts w:ascii="Times New Roman" w:hAnsi="Times New Roman"/>
          <w:sz w:val="28"/>
          <w:szCs w:val="28"/>
        </w:rPr>
      </w:pPr>
      <w:r w:rsidRPr="00CA6CCD">
        <w:rPr>
          <w:rFonts w:ascii="Times New Roman" w:hAnsi="Times New Roman"/>
          <w:sz w:val="28"/>
          <w:szCs w:val="28"/>
        </w:rPr>
        <w:t xml:space="preserve">Интерес к бартерным операциям за последние несколько месяцев - возрос многократно, это подтверждают </w:t>
      </w:r>
      <w:r>
        <w:rPr>
          <w:rFonts w:ascii="Times New Roman" w:hAnsi="Times New Roman"/>
          <w:sz w:val="28"/>
          <w:szCs w:val="28"/>
        </w:rPr>
        <w:t>мои</w:t>
      </w:r>
      <w:r w:rsidRPr="00CA6CCD">
        <w:rPr>
          <w:rFonts w:ascii="Times New Roman" w:hAnsi="Times New Roman"/>
          <w:sz w:val="28"/>
          <w:szCs w:val="28"/>
        </w:rPr>
        <w:t xml:space="preserve"> исследования и статистика поисковых запросов поисковой системы Яндекс, </w:t>
      </w:r>
      <w:r>
        <w:rPr>
          <w:rFonts w:ascii="Times New Roman" w:hAnsi="Times New Roman"/>
          <w:sz w:val="28"/>
          <w:szCs w:val="28"/>
        </w:rPr>
        <w:t>показанная</w:t>
      </w:r>
      <w:r w:rsidRPr="00CA6CCD">
        <w:rPr>
          <w:rFonts w:ascii="Times New Roman" w:hAnsi="Times New Roman"/>
          <w:sz w:val="28"/>
          <w:szCs w:val="28"/>
        </w:rPr>
        <w:t xml:space="preserve"> ниже. </w:t>
      </w:r>
    </w:p>
    <w:p w:rsidR="00CA6CCD" w:rsidRPr="00CA6CCD" w:rsidRDefault="00CA6CCD" w:rsidP="00A55698">
      <w:pPr>
        <w:pStyle w:val="a1"/>
        <w:spacing w:line="480" w:lineRule="auto"/>
        <w:ind w:firstLine="567"/>
        <w:jc w:val="both"/>
        <w:rPr>
          <w:rFonts w:ascii="Times New Roman" w:hAnsi="Times New Roman"/>
          <w:sz w:val="28"/>
          <w:szCs w:val="28"/>
        </w:rPr>
      </w:pPr>
      <w:r w:rsidRPr="00CA6CCD">
        <w:rPr>
          <w:rFonts w:ascii="Times New Roman" w:hAnsi="Times New Roman"/>
          <w:sz w:val="28"/>
          <w:szCs w:val="28"/>
        </w:rPr>
        <w:t xml:space="preserve">В рамках данного исследования </w:t>
      </w:r>
      <w:r>
        <w:rPr>
          <w:rFonts w:ascii="Times New Roman" w:hAnsi="Times New Roman"/>
          <w:sz w:val="28"/>
          <w:szCs w:val="28"/>
        </w:rPr>
        <w:t>мной</w:t>
      </w:r>
      <w:r w:rsidRPr="00CA6CCD">
        <w:rPr>
          <w:rFonts w:ascii="Times New Roman" w:hAnsi="Times New Roman"/>
          <w:sz w:val="28"/>
          <w:szCs w:val="28"/>
        </w:rPr>
        <w:t xml:space="preserve"> было изучено более 1000 бартерных предложений и предприятий, которые добавили данные предложения. Среди них большую часть составляли средние по размерам предприятия, которые пострадали на данный момент от кризиса больше всех. </w:t>
      </w:r>
    </w:p>
    <w:p w:rsidR="00CA6CCD" w:rsidRDefault="00CA6CCD" w:rsidP="00A55698">
      <w:pPr>
        <w:pStyle w:val="a1"/>
        <w:spacing w:line="480" w:lineRule="auto"/>
        <w:ind w:firstLine="567"/>
        <w:jc w:val="both"/>
        <w:rPr>
          <w:rFonts w:ascii="Times New Roman" w:hAnsi="Times New Roman"/>
          <w:sz w:val="28"/>
          <w:szCs w:val="28"/>
        </w:rPr>
      </w:pPr>
      <w:r>
        <w:rPr>
          <w:rFonts w:ascii="Times New Roman" w:hAnsi="Times New Roman"/>
          <w:sz w:val="28"/>
          <w:szCs w:val="28"/>
        </w:rPr>
        <w:t>Мной</w:t>
      </w:r>
      <w:r w:rsidRPr="00CA6CCD">
        <w:rPr>
          <w:rFonts w:ascii="Times New Roman" w:hAnsi="Times New Roman"/>
          <w:sz w:val="28"/>
          <w:szCs w:val="28"/>
        </w:rPr>
        <w:t xml:space="preserve"> проанализированы объемы бартерных предложений и типы товаров, которые чаще всего предлагают к обмену. </w:t>
      </w:r>
    </w:p>
    <w:p w:rsidR="001B5F75" w:rsidRPr="00CA6CCD" w:rsidRDefault="001B5F75" w:rsidP="00A55698">
      <w:pPr>
        <w:pStyle w:val="a1"/>
        <w:spacing w:line="480" w:lineRule="auto"/>
        <w:ind w:firstLine="567"/>
        <w:jc w:val="both"/>
        <w:rPr>
          <w:rFonts w:ascii="Times New Roman" w:hAnsi="Times New Roman"/>
          <w:sz w:val="28"/>
          <w:szCs w:val="28"/>
        </w:rPr>
      </w:pPr>
    </w:p>
    <w:p w:rsidR="001B5F75" w:rsidRDefault="00CA6CCD" w:rsidP="001B5F75">
      <w:pPr>
        <w:pStyle w:val="a1"/>
        <w:spacing w:line="480" w:lineRule="auto"/>
        <w:ind w:firstLine="567"/>
        <w:jc w:val="both"/>
        <w:rPr>
          <w:rFonts w:ascii="Times New Roman" w:hAnsi="Times New Roman"/>
          <w:sz w:val="28"/>
          <w:szCs w:val="28"/>
        </w:rPr>
      </w:pPr>
      <w:r w:rsidRPr="00CA6CCD">
        <w:rPr>
          <w:rFonts w:ascii="Times New Roman" w:hAnsi="Times New Roman"/>
          <w:sz w:val="28"/>
          <w:szCs w:val="28"/>
        </w:rPr>
        <w:t>В данном разделе представлена статистика системы «РОСБАРТЕР» за январь-февраль 2009 года (стартовые данные, система начала работать в тестовом режиме в декабре 2008 года)</w:t>
      </w:r>
    </w:p>
    <w:p w:rsidR="00085D36" w:rsidRDefault="00085D36" w:rsidP="00085D36">
      <w:pPr>
        <w:pStyle w:val="a1"/>
        <w:spacing w:line="480" w:lineRule="auto"/>
        <w:ind w:firstLine="567"/>
        <w:jc w:val="right"/>
        <w:rPr>
          <w:rFonts w:ascii="Times New Roman" w:hAnsi="Times New Roman"/>
          <w:sz w:val="28"/>
          <w:szCs w:val="28"/>
        </w:rPr>
      </w:pPr>
    </w:p>
    <w:p w:rsidR="00085D36" w:rsidRDefault="00085D36" w:rsidP="00085D36">
      <w:pPr>
        <w:pStyle w:val="a1"/>
        <w:spacing w:line="480" w:lineRule="auto"/>
        <w:ind w:firstLine="567"/>
        <w:jc w:val="right"/>
        <w:rPr>
          <w:rFonts w:ascii="Times New Roman" w:hAnsi="Times New Roman"/>
          <w:sz w:val="28"/>
          <w:szCs w:val="28"/>
        </w:rPr>
      </w:pPr>
    </w:p>
    <w:p w:rsidR="00085D36" w:rsidRDefault="00085D36" w:rsidP="00085D36">
      <w:pPr>
        <w:pStyle w:val="a1"/>
        <w:spacing w:line="480" w:lineRule="auto"/>
        <w:ind w:firstLine="567"/>
        <w:jc w:val="right"/>
        <w:rPr>
          <w:rFonts w:ascii="Times New Roman" w:hAnsi="Times New Roman"/>
          <w:sz w:val="28"/>
          <w:szCs w:val="28"/>
        </w:rPr>
      </w:pPr>
    </w:p>
    <w:p w:rsidR="00085D36" w:rsidRDefault="00085D36" w:rsidP="00085D36">
      <w:pPr>
        <w:pStyle w:val="a1"/>
        <w:spacing w:line="480" w:lineRule="auto"/>
        <w:ind w:firstLine="567"/>
        <w:jc w:val="right"/>
        <w:rPr>
          <w:rFonts w:ascii="Times New Roman" w:hAnsi="Times New Roman"/>
          <w:sz w:val="28"/>
          <w:szCs w:val="28"/>
        </w:rPr>
      </w:pPr>
    </w:p>
    <w:p w:rsidR="00085D36" w:rsidRDefault="00085D36" w:rsidP="00085D36">
      <w:pPr>
        <w:pStyle w:val="a1"/>
        <w:spacing w:line="480" w:lineRule="auto"/>
        <w:ind w:firstLine="567"/>
        <w:jc w:val="right"/>
        <w:rPr>
          <w:rFonts w:ascii="Times New Roman" w:hAnsi="Times New Roman"/>
          <w:sz w:val="28"/>
          <w:szCs w:val="28"/>
        </w:rPr>
      </w:pPr>
    </w:p>
    <w:p w:rsidR="00085D36" w:rsidRDefault="00085D36" w:rsidP="00085D36">
      <w:pPr>
        <w:pStyle w:val="a1"/>
        <w:spacing w:line="480" w:lineRule="auto"/>
        <w:ind w:firstLine="567"/>
        <w:jc w:val="right"/>
        <w:rPr>
          <w:rFonts w:ascii="Times New Roman" w:hAnsi="Times New Roman"/>
          <w:sz w:val="28"/>
          <w:szCs w:val="28"/>
        </w:rPr>
      </w:pPr>
    </w:p>
    <w:p w:rsidR="00F23944" w:rsidRPr="00085D36" w:rsidRDefault="00085D36" w:rsidP="00085D36">
      <w:pPr>
        <w:pStyle w:val="a1"/>
        <w:ind w:firstLine="567"/>
        <w:jc w:val="right"/>
        <w:rPr>
          <w:rFonts w:ascii="Times New Roman" w:hAnsi="Times New Roman"/>
          <w:szCs w:val="28"/>
        </w:rPr>
      </w:pPr>
      <w:r w:rsidRPr="00085D36">
        <w:rPr>
          <w:rFonts w:ascii="Times New Roman" w:hAnsi="Times New Roman"/>
          <w:szCs w:val="28"/>
        </w:rPr>
        <w:t xml:space="preserve">Рис. </w:t>
      </w:r>
      <w:r w:rsidR="00F23944" w:rsidRPr="00085D36">
        <w:rPr>
          <w:rFonts w:ascii="Times New Roman" w:hAnsi="Times New Roman"/>
          <w:szCs w:val="28"/>
        </w:rPr>
        <w:t>1</w:t>
      </w:r>
      <w:r w:rsidRPr="00085D36">
        <w:rPr>
          <w:rFonts w:ascii="Times New Roman" w:hAnsi="Times New Roman"/>
          <w:szCs w:val="28"/>
        </w:rPr>
        <w:t xml:space="preserve"> Статистика запросов</w:t>
      </w:r>
    </w:p>
    <w:p w:rsidR="00CA6CCD" w:rsidRPr="00CA6CCD" w:rsidRDefault="00836626" w:rsidP="001B5F75">
      <w:pPr>
        <w:pStyle w:val="a1"/>
        <w:spacing w:line="480" w:lineRule="auto"/>
        <w:ind w:firstLine="567"/>
        <w:jc w:val="both"/>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25pt;height:299.25pt">
            <v:imagedata r:id="rId27" o:title=""/>
          </v:shape>
        </w:pict>
      </w:r>
    </w:p>
    <w:p w:rsidR="001B5F75" w:rsidRPr="00CA6CCD" w:rsidRDefault="00CA6CCD" w:rsidP="001B5F75">
      <w:pPr>
        <w:pStyle w:val="a1"/>
        <w:spacing w:line="480" w:lineRule="auto"/>
        <w:ind w:firstLine="567"/>
        <w:jc w:val="both"/>
        <w:rPr>
          <w:rFonts w:ascii="Times New Roman" w:hAnsi="Times New Roman"/>
          <w:sz w:val="28"/>
          <w:szCs w:val="28"/>
        </w:rPr>
      </w:pPr>
      <w:r w:rsidRPr="00CA6CCD">
        <w:rPr>
          <w:rFonts w:ascii="Times New Roman" w:hAnsi="Times New Roman"/>
          <w:sz w:val="28"/>
          <w:szCs w:val="28"/>
        </w:rPr>
        <w:t xml:space="preserve">Данный график показывает колоссальный рост интереса к бартеру, начиная с сентября 2008 года - как раз с момента вступления кризиса в активную фазу в Российской Федерации. Динамика свидетельствует почти о 500%-м увеличении интереса к бартерным сделкам за последние полгода. Сегодня примерно 10.000 человек ежемесячно интересуются бартером и бартерными операциями в РФ. Динамика продолжит расти такими же темпами. К лету 2009 года ежемесячно в Интернете более 100.000 человек будут интересоваться бартерными операциями. </w:t>
      </w:r>
    </w:p>
    <w:p w:rsidR="00CA6CCD" w:rsidRPr="00CA6CCD" w:rsidRDefault="00CA6CCD" w:rsidP="00A55698">
      <w:pPr>
        <w:pStyle w:val="a1"/>
        <w:spacing w:line="480" w:lineRule="auto"/>
        <w:ind w:firstLine="567"/>
        <w:jc w:val="both"/>
        <w:rPr>
          <w:rFonts w:ascii="Times New Roman" w:hAnsi="Times New Roman"/>
          <w:sz w:val="28"/>
          <w:szCs w:val="28"/>
        </w:rPr>
      </w:pPr>
      <w:r w:rsidRPr="00CA6CCD">
        <w:rPr>
          <w:rFonts w:ascii="Times New Roman" w:hAnsi="Times New Roman"/>
          <w:sz w:val="28"/>
          <w:szCs w:val="28"/>
        </w:rPr>
        <w:t xml:space="preserve">Региональное исследование по городам показало, что основной интерес сосредоточен в столицах и городах с миллионным населением. Это подтверждает правильный посыл о первоочередном открытии региональных центров. </w:t>
      </w:r>
    </w:p>
    <w:p w:rsidR="00085D36" w:rsidRPr="00085D36" w:rsidRDefault="00CA6CCD" w:rsidP="00085D36">
      <w:pPr>
        <w:pStyle w:val="a1"/>
        <w:spacing w:line="480" w:lineRule="auto"/>
        <w:ind w:firstLine="567"/>
        <w:jc w:val="both"/>
        <w:rPr>
          <w:rFonts w:ascii="Times New Roman" w:hAnsi="Times New Roman"/>
          <w:sz w:val="2"/>
          <w:szCs w:val="28"/>
        </w:rPr>
      </w:pPr>
      <w:r w:rsidRPr="00CA6CCD">
        <w:rPr>
          <w:rFonts w:ascii="Times New Roman" w:hAnsi="Times New Roman"/>
          <w:sz w:val="28"/>
          <w:szCs w:val="28"/>
        </w:rPr>
        <w:t xml:space="preserve">В рамках данного исследования нами было изучено более 1000 бартерных предложений и предприятий, которые добавили данные предложения. Среди них большую часть составляли средние по размерам предприятия, пострадавшие от кризиса на данный момент больше всех. </w:t>
      </w:r>
      <w:r w:rsidRPr="00CA6CCD">
        <w:rPr>
          <w:rFonts w:ascii="Times New Roman" w:hAnsi="Times New Roman"/>
          <w:sz w:val="28"/>
          <w:szCs w:val="28"/>
        </w:rPr>
        <w:cr/>
      </w:r>
    </w:p>
    <w:p w:rsidR="00085D36" w:rsidRDefault="00085D36" w:rsidP="00085D36">
      <w:pPr>
        <w:pStyle w:val="a1"/>
        <w:spacing w:line="480" w:lineRule="auto"/>
        <w:ind w:firstLine="567"/>
        <w:jc w:val="right"/>
        <w:rPr>
          <w:rFonts w:ascii="Times New Roman" w:hAnsi="Times New Roman"/>
          <w:sz w:val="28"/>
          <w:szCs w:val="28"/>
        </w:rPr>
      </w:pPr>
      <w:r w:rsidRPr="00085D36">
        <w:rPr>
          <w:rFonts w:ascii="Times New Roman" w:hAnsi="Times New Roman"/>
          <w:szCs w:val="28"/>
        </w:rPr>
        <w:t>Рис. 2 Причины использования предприятиями бартерных сделок</w:t>
      </w:r>
      <w:r>
        <w:rPr>
          <w:rFonts w:ascii="Times New Roman" w:hAnsi="Times New Roman"/>
          <w:sz w:val="28"/>
          <w:szCs w:val="28"/>
        </w:rPr>
        <w:t>.</w:t>
      </w:r>
    </w:p>
    <w:p w:rsidR="00CA6CCD" w:rsidRPr="00CA6CCD" w:rsidRDefault="00836626" w:rsidP="00A55698">
      <w:pPr>
        <w:pStyle w:val="a1"/>
        <w:spacing w:line="480" w:lineRule="auto"/>
        <w:ind w:firstLine="567"/>
        <w:jc w:val="both"/>
        <w:rPr>
          <w:rFonts w:ascii="Times New Roman" w:hAnsi="Times New Roman"/>
          <w:sz w:val="28"/>
          <w:szCs w:val="28"/>
        </w:rPr>
      </w:pPr>
      <w:r>
        <w:rPr>
          <w:rFonts w:ascii="Times New Roman" w:hAnsi="Times New Roman"/>
          <w:sz w:val="28"/>
          <w:szCs w:val="28"/>
        </w:rPr>
        <w:pict>
          <v:shape id="_x0000_i1026" type="#_x0000_t75" style="width:423pt;height:237.75pt">
            <v:imagedata r:id="rId28" o:title=""/>
          </v:shape>
        </w:pict>
      </w:r>
    </w:p>
    <w:p w:rsidR="00CA6CCD" w:rsidRPr="00CA6CCD" w:rsidRDefault="00CA6CCD" w:rsidP="00A55698">
      <w:pPr>
        <w:pStyle w:val="a1"/>
        <w:spacing w:line="480" w:lineRule="auto"/>
        <w:ind w:firstLine="567"/>
        <w:jc w:val="both"/>
        <w:rPr>
          <w:rFonts w:ascii="Times New Roman" w:hAnsi="Times New Roman"/>
          <w:sz w:val="28"/>
          <w:szCs w:val="28"/>
        </w:rPr>
      </w:pPr>
      <w:r w:rsidRPr="00CA6CCD">
        <w:rPr>
          <w:rFonts w:ascii="Times New Roman" w:hAnsi="Times New Roman"/>
          <w:sz w:val="28"/>
          <w:szCs w:val="28"/>
        </w:rPr>
        <w:t xml:space="preserve">В качестве главных причин, из-за которых руководители предприятий решили реализовывать продукцию по бартерной схеме, большинство назвало – недостаток ликвидности и оборотных средств, затоваривание складов, нежелание останавливать производство. </w:t>
      </w:r>
    </w:p>
    <w:p w:rsidR="00CA6CCD" w:rsidRDefault="00CA6CCD" w:rsidP="00A55698">
      <w:pPr>
        <w:pStyle w:val="a1"/>
        <w:spacing w:line="480" w:lineRule="auto"/>
        <w:ind w:firstLine="567"/>
        <w:jc w:val="both"/>
        <w:rPr>
          <w:rFonts w:ascii="Times New Roman" w:hAnsi="Times New Roman"/>
          <w:sz w:val="28"/>
          <w:szCs w:val="28"/>
        </w:rPr>
      </w:pPr>
    </w:p>
    <w:p w:rsidR="00085D36" w:rsidRDefault="00085D36" w:rsidP="00A55698">
      <w:pPr>
        <w:pStyle w:val="a1"/>
        <w:spacing w:line="480" w:lineRule="auto"/>
        <w:ind w:firstLine="567"/>
        <w:jc w:val="both"/>
        <w:rPr>
          <w:rFonts w:ascii="Times New Roman" w:hAnsi="Times New Roman"/>
          <w:sz w:val="28"/>
          <w:szCs w:val="28"/>
        </w:rPr>
      </w:pPr>
    </w:p>
    <w:p w:rsidR="00085D36" w:rsidRDefault="00085D36" w:rsidP="00A55698">
      <w:pPr>
        <w:pStyle w:val="a1"/>
        <w:spacing w:line="480" w:lineRule="auto"/>
        <w:ind w:firstLine="567"/>
        <w:jc w:val="both"/>
        <w:rPr>
          <w:rFonts w:ascii="Times New Roman" w:hAnsi="Times New Roman"/>
          <w:sz w:val="28"/>
          <w:szCs w:val="28"/>
        </w:rPr>
      </w:pPr>
    </w:p>
    <w:p w:rsidR="00085D36" w:rsidRDefault="00085D36" w:rsidP="00A55698">
      <w:pPr>
        <w:pStyle w:val="a1"/>
        <w:spacing w:line="480" w:lineRule="auto"/>
        <w:ind w:firstLine="567"/>
        <w:jc w:val="both"/>
        <w:rPr>
          <w:rFonts w:ascii="Times New Roman" w:hAnsi="Times New Roman"/>
          <w:sz w:val="28"/>
          <w:szCs w:val="28"/>
        </w:rPr>
      </w:pPr>
    </w:p>
    <w:p w:rsidR="00085D36" w:rsidRDefault="00085D36" w:rsidP="00085D36">
      <w:pPr>
        <w:pStyle w:val="a1"/>
        <w:spacing w:line="480" w:lineRule="auto"/>
        <w:ind w:firstLine="567"/>
        <w:jc w:val="right"/>
        <w:rPr>
          <w:rFonts w:ascii="Times New Roman" w:hAnsi="Times New Roman"/>
          <w:sz w:val="28"/>
          <w:szCs w:val="28"/>
        </w:rPr>
      </w:pPr>
      <w:r w:rsidRPr="00085D36">
        <w:rPr>
          <w:rFonts w:ascii="Times New Roman" w:hAnsi="Times New Roman"/>
          <w:szCs w:val="28"/>
        </w:rPr>
        <w:t xml:space="preserve">Рис. </w:t>
      </w:r>
      <w:r>
        <w:rPr>
          <w:rFonts w:ascii="Times New Roman" w:hAnsi="Times New Roman"/>
          <w:szCs w:val="28"/>
        </w:rPr>
        <w:t>3</w:t>
      </w:r>
      <w:r w:rsidRPr="00085D36">
        <w:rPr>
          <w:rFonts w:ascii="Times New Roman" w:hAnsi="Times New Roman"/>
          <w:szCs w:val="28"/>
        </w:rPr>
        <w:t xml:space="preserve"> </w:t>
      </w:r>
      <w:r>
        <w:rPr>
          <w:rFonts w:ascii="Times New Roman" w:hAnsi="Times New Roman"/>
          <w:szCs w:val="28"/>
        </w:rPr>
        <w:t>Причины</w:t>
      </w:r>
      <w:r w:rsidRPr="00085D36">
        <w:rPr>
          <w:rFonts w:ascii="Times New Roman" w:hAnsi="Times New Roman"/>
          <w:szCs w:val="28"/>
        </w:rPr>
        <w:t xml:space="preserve"> использования </w:t>
      </w:r>
      <w:r>
        <w:rPr>
          <w:rFonts w:ascii="Times New Roman" w:hAnsi="Times New Roman"/>
          <w:szCs w:val="28"/>
        </w:rPr>
        <w:t xml:space="preserve"> и не использования</w:t>
      </w:r>
      <w:r w:rsidRPr="00085D36">
        <w:rPr>
          <w:rFonts w:ascii="Times New Roman" w:hAnsi="Times New Roman"/>
          <w:szCs w:val="28"/>
        </w:rPr>
        <w:t xml:space="preserve"> бартерных сделок</w:t>
      </w:r>
      <w:r>
        <w:rPr>
          <w:rFonts w:ascii="Times New Roman" w:hAnsi="Times New Roman"/>
          <w:sz w:val="28"/>
          <w:szCs w:val="28"/>
        </w:rPr>
        <w:t>.</w:t>
      </w:r>
    </w:p>
    <w:p w:rsidR="00CA6CCD" w:rsidRPr="00CA6CCD" w:rsidRDefault="00836626" w:rsidP="00A55698">
      <w:pPr>
        <w:pStyle w:val="a1"/>
        <w:spacing w:line="480" w:lineRule="auto"/>
        <w:jc w:val="both"/>
        <w:rPr>
          <w:rFonts w:ascii="Times New Roman" w:hAnsi="Times New Roman"/>
          <w:sz w:val="28"/>
          <w:szCs w:val="28"/>
        </w:rPr>
      </w:pPr>
      <w:r>
        <w:rPr>
          <w:rFonts w:ascii="Times New Roman" w:hAnsi="Times New Roman"/>
          <w:sz w:val="28"/>
          <w:szCs w:val="28"/>
        </w:rPr>
        <w:pict>
          <v:shape id="_x0000_i1027" type="#_x0000_t75" style="width:398.25pt;height:241.5pt">
            <v:imagedata r:id="rId29" o:title=""/>
          </v:shape>
        </w:pict>
      </w:r>
    </w:p>
    <w:p w:rsidR="00CA6CCD" w:rsidRPr="00CA6CCD" w:rsidRDefault="00CA6CCD" w:rsidP="00A55698">
      <w:pPr>
        <w:pStyle w:val="a1"/>
        <w:spacing w:line="480" w:lineRule="auto"/>
        <w:ind w:firstLine="567"/>
        <w:jc w:val="both"/>
        <w:rPr>
          <w:rFonts w:ascii="Times New Roman" w:hAnsi="Times New Roman"/>
          <w:sz w:val="28"/>
          <w:szCs w:val="28"/>
        </w:rPr>
      </w:pPr>
      <w:r w:rsidRPr="00CA6CCD">
        <w:rPr>
          <w:rFonts w:ascii="Times New Roman" w:hAnsi="Times New Roman"/>
          <w:sz w:val="28"/>
          <w:szCs w:val="28"/>
        </w:rPr>
        <w:t xml:space="preserve">Подавляющее большинство руководителей готов к применению бартерных операций в будущем, но многие выказывают недовольство по поводу схем налогообложения бартера, и указывают это в качестве основного условия, препятствующего бартерным сделкам в будущем. Ситуация должна поменяться после позитивных изменений законодательства упрощающих бартерные операции, речь о которых пойдет ниже. Подавляющее большинство все же будут использовать бартер в критических экономических ситуациях несмотря ни на что. </w:t>
      </w:r>
    </w:p>
    <w:p w:rsidR="00085D36" w:rsidRDefault="00085D36" w:rsidP="00085D36">
      <w:pPr>
        <w:pStyle w:val="a1"/>
        <w:spacing w:line="480" w:lineRule="auto"/>
        <w:ind w:firstLine="567"/>
        <w:jc w:val="right"/>
        <w:rPr>
          <w:rFonts w:ascii="Times New Roman" w:hAnsi="Times New Roman"/>
          <w:szCs w:val="28"/>
        </w:rPr>
      </w:pPr>
    </w:p>
    <w:p w:rsidR="00085D36" w:rsidRDefault="00085D36" w:rsidP="00085D36">
      <w:pPr>
        <w:pStyle w:val="a1"/>
        <w:spacing w:line="480" w:lineRule="auto"/>
        <w:ind w:firstLine="567"/>
        <w:jc w:val="right"/>
        <w:rPr>
          <w:rFonts w:ascii="Times New Roman" w:hAnsi="Times New Roman"/>
          <w:szCs w:val="28"/>
        </w:rPr>
      </w:pPr>
    </w:p>
    <w:p w:rsidR="00085D36" w:rsidRDefault="00085D36" w:rsidP="00085D36">
      <w:pPr>
        <w:pStyle w:val="a1"/>
        <w:spacing w:line="480" w:lineRule="auto"/>
        <w:ind w:firstLine="567"/>
        <w:jc w:val="right"/>
        <w:rPr>
          <w:rFonts w:ascii="Times New Roman" w:hAnsi="Times New Roman"/>
          <w:szCs w:val="28"/>
        </w:rPr>
      </w:pPr>
    </w:p>
    <w:p w:rsidR="00085D36" w:rsidRDefault="00085D36" w:rsidP="00085D36">
      <w:pPr>
        <w:pStyle w:val="a1"/>
        <w:spacing w:line="480" w:lineRule="auto"/>
        <w:ind w:firstLine="567"/>
        <w:jc w:val="right"/>
        <w:rPr>
          <w:rFonts w:ascii="Times New Roman" w:hAnsi="Times New Roman"/>
          <w:szCs w:val="28"/>
        </w:rPr>
      </w:pPr>
    </w:p>
    <w:p w:rsidR="00085D36" w:rsidRDefault="00085D36" w:rsidP="00085D36">
      <w:pPr>
        <w:pStyle w:val="a1"/>
        <w:spacing w:line="480" w:lineRule="auto"/>
        <w:ind w:firstLine="567"/>
        <w:jc w:val="right"/>
        <w:rPr>
          <w:rFonts w:ascii="Times New Roman" w:hAnsi="Times New Roman"/>
          <w:szCs w:val="28"/>
        </w:rPr>
      </w:pPr>
    </w:p>
    <w:p w:rsidR="00085D36" w:rsidRDefault="00085D36" w:rsidP="00085D36">
      <w:pPr>
        <w:pStyle w:val="a1"/>
        <w:ind w:firstLine="567"/>
        <w:jc w:val="right"/>
        <w:rPr>
          <w:rFonts w:ascii="Times New Roman" w:hAnsi="Times New Roman"/>
          <w:sz w:val="28"/>
          <w:szCs w:val="28"/>
        </w:rPr>
      </w:pPr>
      <w:r w:rsidRPr="00085D36">
        <w:rPr>
          <w:rFonts w:ascii="Times New Roman" w:hAnsi="Times New Roman"/>
          <w:szCs w:val="28"/>
        </w:rPr>
        <w:t xml:space="preserve">Рис. </w:t>
      </w:r>
      <w:r>
        <w:rPr>
          <w:rFonts w:ascii="Times New Roman" w:hAnsi="Times New Roman"/>
          <w:szCs w:val="28"/>
        </w:rPr>
        <w:t>4</w:t>
      </w:r>
      <w:r w:rsidRPr="00085D36">
        <w:rPr>
          <w:rFonts w:ascii="Times New Roman" w:hAnsi="Times New Roman"/>
          <w:szCs w:val="28"/>
        </w:rPr>
        <w:t xml:space="preserve"> </w:t>
      </w:r>
      <w:r>
        <w:rPr>
          <w:rFonts w:ascii="Times New Roman" w:hAnsi="Times New Roman"/>
          <w:szCs w:val="28"/>
        </w:rPr>
        <w:t>Типы товаров в бартерном предложении</w:t>
      </w:r>
      <w:r>
        <w:rPr>
          <w:rFonts w:ascii="Times New Roman" w:hAnsi="Times New Roman"/>
          <w:sz w:val="28"/>
          <w:szCs w:val="28"/>
        </w:rPr>
        <w:t>.</w:t>
      </w:r>
    </w:p>
    <w:p w:rsidR="00CA6CCD" w:rsidRPr="00CA6CCD" w:rsidRDefault="00836626" w:rsidP="00A55698">
      <w:pPr>
        <w:pStyle w:val="a1"/>
        <w:spacing w:line="480" w:lineRule="auto"/>
        <w:jc w:val="both"/>
        <w:rPr>
          <w:rFonts w:ascii="Times New Roman" w:hAnsi="Times New Roman"/>
          <w:sz w:val="28"/>
          <w:szCs w:val="28"/>
        </w:rPr>
      </w:pPr>
      <w:r>
        <w:rPr>
          <w:rFonts w:ascii="Times New Roman" w:hAnsi="Times New Roman"/>
          <w:sz w:val="28"/>
          <w:szCs w:val="28"/>
        </w:rPr>
        <w:pict>
          <v:shape id="_x0000_i1028" type="#_x0000_t75" style="width:437.25pt;height:432.75pt">
            <v:imagedata r:id="rId30" o:title=""/>
          </v:shape>
        </w:pict>
      </w:r>
    </w:p>
    <w:p w:rsidR="00CA6CCD" w:rsidRPr="00CA6CCD" w:rsidRDefault="00CA6CCD" w:rsidP="00A55698">
      <w:pPr>
        <w:pStyle w:val="a1"/>
        <w:spacing w:line="480" w:lineRule="auto"/>
        <w:ind w:firstLine="567"/>
        <w:jc w:val="both"/>
        <w:rPr>
          <w:rFonts w:ascii="Times New Roman" w:hAnsi="Times New Roman"/>
          <w:sz w:val="28"/>
          <w:szCs w:val="28"/>
        </w:rPr>
      </w:pPr>
      <w:r>
        <w:rPr>
          <w:rFonts w:ascii="Times New Roman" w:hAnsi="Times New Roman"/>
          <w:sz w:val="28"/>
          <w:szCs w:val="28"/>
        </w:rPr>
        <w:t>Мной</w:t>
      </w:r>
      <w:r w:rsidRPr="00CA6CCD">
        <w:rPr>
          <w:rFonts w:ascii="Times New Roman" w:hAnsi="Times New Roman"/>
          <w:sz w:val="28"/>
          <w:szCs w:val="28"/>
        </w:rPr>
        <w:t xml:space="preserve"> проанализированы объемы бартерных предложений и типы товаров, которые чаще всего предлагают к обмену. Всего проанализировано более 1500 предложений – это практически все, что есть в открытом доступе в сети Интернет. И количество предложений увеличивается день ото дня. Среди предложений доминируют предложения по обмену оборудования, металла, нефтепродуктов, недвижимости. </w:t>
      </w:r>
    </w:p>
    <w:p w:rsidR="00CA6CCD" w:rsidRDefault="00CA6CCD" w:rsidP="00CA6CCD">
      <w:pPr>
        <w:pStyle w:val="a1"/>
        <w:spacing w:line="360" w:lineRule="auto"/>
        <w:ind w:firstLine="567"/>
        <w:jc w:val="both"/>
        <w:rPr>
          <w:rFonts w:ascii="Times New Roman" w:hAnsi="Times New Roman"/>
          <w:sz w:val="28"/>
          <w:szCs w:val="28"/>
        </w:rPr>
      </w:pPr>
    </w:p>
    <w:p w:rsidR="009C4AE7" w:rsidRDefault="009C4AE7" w:rsidP="00291789">
      <w:pPr>
        <w:spacing w:line="360" w:lineRule="auto"/>
        <w:rPr>
          <w:rFonts w:ascii="Times New Roman" w:hAnsi="Times New Roman"/>
          <w:b/>
          <w:bCs/>
          <w:sz w:val="32"/>
          <w:szCs w:val="28"/>
        </w:rPr>
      </w:pPr>
      <w:r w:rsidRPr="00FE2E85">
        <w:rPr>
          <w:rFonts w:ascii="Times New Roman" w:hAnsi="Times New Roman"/>
          <w:b/>
          <w:bCs/>
          <w:sz w:val="32"/>
          <w:szCs w:val="28"/>
        </w:rPr>
        <w:t>2.3. Анализ бартерной сделки в лизинге (компенсационные сделки)</w:t>
      </w:r>
    </w:p>
    <w:p w:rsidR="00FE2E85" w:rsidRPr="00FE2E85" w:rsidRDefault="00FE2E85" w:rsidP="009C4AE7">
      <w:pPr>
        <w:spacing w:line="360" w:lineRule="auto"/>
        <w:ind w:firstLine="540"/>
        <w:rPr>
          <w:rFonts w:ascii="Times New Roman" w:hAnsi="Times New Roman"/>
          <w:b/>
          <w:bCs/>
          <w:sz w:val="32"/>
          <w:szCs w:val="28"/>
        </w:rPr>
      </w:pPr>
    </w:p>
    <w:p w:rsidR="001B5F75" w:rsidRPr="00FE2E85" w:rsidRDefault="009C4AE7" w:rsidP="001B5F75">
      <w:pPr>
        <w:pStyle w:val="a1"/>
        <w:spacing w:line="480" w:lineRule="auto"/>
        <w:ind w:firstLine="567"/>
        <w:jc w:val="both"/>
        <w:rPr>
          <w:rFonts w:ascii="Times New Roman" w:hAnsi="Times New Roman"/>
          <w:sz w:val="28"/>
          <w:szCs w:val="28"/>
        </w:rPr>
      </w:pPr>
      <w:r w:rsidRPr="00FE2E85">
        <w:rPr>
          <w:rFonts w:ascii="Times New Roman" w:hAnsi="Times New Roman"/>
          <w:bCs/>
          <w:sz w:val="28"/>
          <w:szCs w:val="28"/>
        </w:rPr>
        <w:t xml:space="preserve">       </w:t>
      </w:r>
      <w:r w:rsidR="001B5F75" w:rsidRPr="00FE2E85">
        <w:rPr>
          <w:rFonts w:ascii="Times New Roman" w:hAnsi="Times New Roman"/>
          <w:sz w:val="28"/>
          <w:szCs w:val="28"/>
        </w:rPr>
        <w:t>Бартерные соглашения предусматривают обмен согласованного количества одного товара на другой. В таких соглашениях либо устанавливается количество взаимопоставляемых товаров, либо оговаривается сумма, на которую стороны обязуются поставить товары. При определении стоимости взаимопоставляемых товаров оценка делается на основе мировых цен с учетом расходов на товародвижение.</w:t>
      </w:r>
    </w:p>
    <w:p w:rsidR="00FE2E85" w:rsidRPr="00FE2E85" w:rsidRDefault="00FE2E85" w:rsidP="00FE2E85">
      <w:pPr>
        <w:pStyle w:val="a1"/>
        <w:spacing w:line="480" w:lineRule="auto"/>
        <w:ind w:firstLine="567"/>
        <w:jc w:val="both"/>
        <w:rPr>
          <w:rFonts w:ascii="Times New Roman" w:hAnsi="Times New Roman"/>
          <w:sz w:val="28"/>
          <w:szCs w:val="28"/>
          <w:lang w:val="en-US"/>
        </w:rPr>
      </w:pPr>
      <w:r w:rsidRPr="00FE2E85">
        <w:rPr>
          <w:rFonts w:ascii="Times New Roman" w:hAnsi="Times New Roman"/>
          <w:sz w:val="28"/>
          <w:szCs w:val="28"/>
        </w:rPr>
        <w:t>Основой компенсационной сделки является международная встречная торговля и ее формы, а также экспортно-импортные операции в рамках производственной кооперации и научно-технического сотрудничества. По видам реализации сделки во встречной торговле разнообразны и классифицируются в зависимости от характера взаимных встречных обязательств, формы компенсации поставок и сроков их исполнения.</w:t>
      </w:r>
    </w:p>
    <w:p w:rsidR="00FE2E85" w:rsidRPr="00FE2E85" w:rsidRDefault="00FE2E85" w:rsidP="00FE2E85">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В бартерных соглашениях, как правило, предполагается практически одновременная поставка обмениваемых товаров в согласованные пункты назначения. Каждая из сторон по бартерной сделке считается продавцом того, что дает в обмен, и покупателем того, что выменивает (т.е получает с другой стороны). Право собственности на имущество по бартерной сделке переходит от одной стороны к другой за определенный эквивалент (т.е. оцененное встречное вознаграждение), но не денежный, а имущественный, или в форме исполнения каких-либо услуг, или в виде передачи интеллектуальной собственности, соизмеримой по стоимости с передаваемым имуществом. Компенсационные сделки на коммерческой основе представляют по сути тот же бартер, только с оценкой стоимости. Они реализуются через соглашения, по которым экспортер заключает отдельный контракт на поставку товара иностранному покупателю и одновременно (экспортер или иной представитель) обязуется закупить определенный объем товара в стране покупателя. Они делятся на краткосрочные компенсационные сделки, встречные закупки, авансовые закупки.</w:t>
      </w:r>
    </w:p>
    <w:p w:rsidR="00EF68AC" w:rsidRDefault="00EF68AC" w:rsidP="00FE2E85">
      <w:pPr>
        <w:pStyle w:val="a1"/>
        <w:spacing w:line="480" w:lineRule="auto"/>
        <w:ind w:firstLine="567"/>
        <w:jc w:val="both"/>
        <w:rPr>
          <w:rFonts w:ascii="Times New Roman" w:hAnsi="Times New Roman"/>
          <w:sz w:val="28"/>
          <w:szCs w:val="28"/>
        </w:rPr>
      </w:pPr>
    </w:p>
    <w:p w:rsidR="00FE2E85" w:rsidRPr="00FE2E85" w:rsidRDefault="00FE2E85" w:rsidP="00FE2E85">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Краткосрочные компенсационные сделки. Эти сделки подразделяются на:</w:t>
      </w:r>
    </w:p>
    <w:p w:rsidR="00FE2E85" w:rsidRPr="00FE2E85" w:rsidRDefault="00FE2E85" w:rsidP="00FE2E85">
      <w:pPr>
        <w:pStyle w:val="a1"/>
        <w:numPr>
          <w:ilvl w:val="0"/>
          <w:numId w:val="9"/>
        </w:numPr>
        <w:spacing w:line="480" w:lineRule="auto"/>
        <w:ind w:left="0" w:firstLine="567"/>
        <w:jc w:val="both"/>
        <w:rPr>
          <w:rFonts w:ascii="Times New Roman" w:hAnsi="Times New Roman"/>
          <w:sz w:val="28"/>
          <w:szCs w:val="28"/>
        </w:rPr>
      </w:pPr>
      <w:r w:rsidRPr="00FE2E85">
        <w:rPr>
          <w:rFonts w:ascii="Times New Roman" w:hAnsi="Times New Roman"/>
          <w:sz w:val="28"/>
          <w:szCs w:val="28"/>
        </w:rPr>
        <w:t>сделки с частичной компенсацией;</w:t>
      </w:r>
    </w:p>
    <w:p w:rsidR="00FE2E85" w:rsidRPr="00FE2E85" w:rsidRDefault="00FE2E85" w:rsidP="00FE2E85">
      <w:pPr>
        <w:pStyle w:val="a1"/>
        <w:numPr>
          <w:ilvl w:val="0"/>
          <w:numId w:val="9"/>
        </w:numPr>
        <w:spacing w:line="480" w:lineRule="auto"/>
        <w:ind w:left="0" w:firstLine="567"/>
        <w:jc w:val="both"/>
        <w:rPr>
          <w:rFonts w:ascii="Times New Roman" w:hAnsi="Times New Roman"/>
          <w:sz w:val="28"/>
          <w:szCs w:val="28"/>
        </w:rPr>
      </w:pPr>
      <w:r w:rsidRPr="00FE2E85">
        <w:rPr>
          <w:rFonts w:ascii="Times New Roman" w:hAnsi="Times New Roman"/>
          <w:sz w:val="28"/>
          <w:szCs w:val="28"/>
        </w:rPr>
        <w:t>сделки с полной компенсацией;</w:t>
      </w:r>
    </w:p>
    <w:p w:rsidR="00FE2E85" w:rsidRPr="00FE2E85" w:rsidRDefault="00FE2E85" w:rsidP="00FE2E85">
      <w:pPr>
        <w:pStyle w:val="a1"/>
        <w:numPr>
          <w:ilvl w:val="0"/>
          <w:numId w:val="9"/>
        </w:numPr>
        <w:spacing w:line="480" w:lineRule="auto"/>
        <w:ind w:left="0" w:firstLine="567"/>
        <w:jc w:val="both"/>
        <w:rPr>
          <w:rFonts w:ascii="Times New Roman" w:hAnsi="Times New Roman"/>
          <w:sz w:val="28"/>
          <w:szCs w:val="28"/>
        </w:rPr>
      </w:pPr>
      <w:r w:rsidRPr="00FE2E85">
        <w:rPr>
          <w:rFonts w:ascii="Times New Roman" w:hAnsi="Times New Roman"/>
          <w:sz w:val="28"/>
          <w:szCs w:val="28"/>
        </w:rPr>
        <w:t>трехсторонние компенсационные сделки.</w:t>
      </w:r>
    </w:p>
    <w:p w:rsidR="00FE2E85" w:rsidRPr="00FE2E85" w:rsidRDefault="00FE2E85" w:rsidP="00FE2E85">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 xml:space="preserve">Сделки с частичной компенсацией предполагают, что определенная и согласованная доля экспорта компенсируется закупкой товаров в стране импортера, а остаток выплачивается наличными средствами. </w:t>
      </w:r>
    </w:p>
    <w:p w:rsidR="00EF68AC" w:rsidRDefault="00EF68AC" w:rsidP="00291789">
      <w:pPr>
        <w:spacing w:line="360" w:lineRule="auto"/>
        <w:rPr>
          <w:rFonts w:ascii="Times New Roman" w:hAnsi="Times New Roman"/>
          <w:b/>
          <w:bCs/>
          <w:sz w:val="32"/>
          <w:szCs w:val="28"/>
        </w:rPr>
      </w:pPr>
    </w:p>
    <w:p w:rsidR="00EF68AC" w:rsidRDefault="00EF68AC" w:rsidP="00291789">
      <w:pPr>
        <w:spacing w:line="360" w:lineRule="auto"/>
        <w:rPr>
          <w:rFonts w:ascii="Times New Roman" w:hAnsi="Times New Roman"/>
          <w:b/>
          <w:bCs/>
          <w:sz w:val="32"/>
          <w:szCs w:val="28"/>
        </w:rPr>
      </w:pPr>
    </w:p>
    <w:p w:rsidR="00EF68AC" w:rsidRDefault="00EF68AC" w:rsidP="00291789">
      <w:pPr>
        <w:spacing w:line="360" w:lineRule="auto"/>
        <w:rPr>
          <w:rFonts w:ascii="Times New Roman" w:hAnsi="Times New Roman"/>
          <w:b/>
          <w:bCs/>
          <w:sz w:val="32"/>
          <w:szCs w:val="28"/>
        </w:rPr>
      </w:pPr>
    </w:p>
    <w:p w:rsidR="00EF68AC" w:rsidRDefault="00EF68AC" w:rsidP="00291789">
      <w:pPr>
        <w:spacing w:line="360" w:lineRule="auto"/>
        <w:rPr>
          <w:rFonts w:ascii="Times New Roman" w:hAnsi="Times New Roman"/>
          <w:b/>
          <w:bCs/>
          <w:sz w:val="32"/>
          <w:szCs w:val="28"/>
        </w:rPr>
      </w:pPr>
    </w:p>
    <w:p w:rsidR="00EF68AC" w:rsidRDefault="00EF68AC" w:rsidP="00291789">
      <w:pPr>
        <w:spacing w:line="360" w:lineRule="auto"/>
        <w:rPr>
          <w:rFonts w:ascii="Times New Roman" w:hAnsi="Times New Roman"/>
          <w:b/>
          <w:bCs/>
          <w:sz w:val="32"/>
          <w:szCs w:val="28"/>
        </w:rPr>
      </w:pPr>
    </w:p>
    <w:p w:rsidR="009C4AE7" w:rsidRPr="00291789" w:rsidRDefault="009C4AE7" w:rsidP="00291789">
      <w:pPr>
        <w:spacing w:line="360" w:lineRule="auto"/>
        <w:rPr>
          <w:rFonts w:ascii="Times New Roman" w:hAnsi="Times New Roman"/>
          <w:b/>
          <w:bCs/>
          <w:sz w:val="32"/>
          <w:szCs w:val="28"/>
        </w:rPr>
      </w:pPr>
      <w:r w:rsidRPr="00291789">
        <w:rPr>
          <w:rFonts w:ascii="Times New Roman" w:hAnsi="Times New Roman"/>
          <w:b/>
          <w:bCs/>
          <w:sz w:val="32"/>
          <w:szCs w:val="28"/>
        </w:rPr>
        <w:t xml:space="preserve">Выводы </w:t>
      </w:r>
    </w:p>
    <w:p w:rsidR="00291789" w:rsidRDefault="00291789" w:rsidP="009C4AE7">
      <w:pPr>
        <w:spacing w:line="360" w:lineRule="auto"/>
        <w:ind w:firstLine="540"/>
        <w:rPr>
          <w:rFonts w:ascii="Times New Roman" w:hAnsi="Times New Roman"/>
          <w:b/>
          <w:bCs/>
          <w:sz w:val="28"/>
          <w:szCs w:val="28"/>
        </w:rPr>
      </w:pPr>
    </w:p>
    <w:p w:rsidR="00EF68AC" w:rsidRDefault="00291789" w:rsidP="00597FB2">
      <w:pPr>
        <w:spacing w:line="480" w:lineRule="auto"/>
        <w:ind w:firstLine="540"/>
        <w:jc w:val="both"/>
        <w:rPr>
          <w:rFonts w:ascii="Times New Roman" w:hAnsi="Times New Roman"/>
          <w:bCs/>
          <w:sz w:val="28"/>
          <w:szCs w:val="28"/>
        </w:rPr>
      </w:pPr>
      <w:r w:rsidRPr="00291789">
        <w:rPr>
          <w:rFonts w:ascii="Times New Roman" w:hAnsi="Times New Roman"/>
          <w:bCs/>
          <w:sz w:val="28"/>
          <w:szCs w:val="28"/>
        </w:rPr>
        <w:t xml:space="preserve">Бартерная схема позволяет производить товарообмен в условиях кризиса. При бартерной операции не нужны деньги, если вы не можете купить, вы можете обменять. Бартер используется при желании оптимизировать налоговую нагрузку предприятия. </w:t>
      </w:r>
    </w:p>
    <w:p w:rsidR="00291789" w:rsidRPr="00291789" w:rsidRDefault="00291789" w:rsidP="00597FB2">
      <w:pPr>
        <w:spacing w:line="480" w:lineRule="auto"/>
        <w:ind w:firstLine="540"/>
        <w:jc w:val="both"/>
        <w:rPr>
          <w:rFonts w:ascii="Times New Roman" w:hAnsi="Times New Roman"/>
          <w:bCs/>
          <w:sz w:val="28"/>
          <w:szCs w:val="28"/>
        </w:rPr>
      </w:pPr>
      <w:r w:rsidRPr="00291789">
        <w:rPr>
          <w:rFonts w:ascii="Times New Roman" w:hAnsi="Times New Roman"/>
          <w:bCs/>
          <w:sz w:val="28"/>
          <w:szCs w:val="28"/>
        </w:rPr>
        <w:t>Бартер подходит тем, кто желает избавиться от неликвидного товара, также он подходит тем предприятиям, которые хотят расширить ассортимент. Каждое предприятие имеет потребности и предложения, если совершить обмен высвобождаются дополнительные денежные средства для совершения операций где без них не обойтись – налоги, зарплата и т.д.</w:t>
      </w:r>
    </w:p>
    <w:p w:rsidR="00E47AD8" w:rsidRPr="00291789" w:rsidRDefault="00EF68AC" w:rsidP="00291789">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Основой компенсационной сделки является международная встречная торговля и ее формы, а также экспортно-импортные операции в рамках производственной кооперации и научно-технического сотрудничества.</w:t>
      </w:r>
    </w:p>
    <w:p w:rsidR="00DB00CB" w:rsidRPr="00291789" w:rsidRDefault="00DB00CB" w:rsidP="00291789">
      <w:pPr>
        <w:pStyle w:val="a1"/>
        <w:spacing w:before="240" w:after="0" w:line="480" w:lineRule="auto"/>
        <w:ind w:firstLine="567"/>
        <w:jc w:val="both"/>
        <w:rPr>
          <w:rFonts w:ascii="Times New Roman" w:hAnsi="Times New Roman"/>
          <w:sz w:val="28"/>
          <w:szCs w:val="28"/>
        </w:rPr>
      </w:pPr>
    </w:p>
    <w:p w:rsidR="00E47AD8" w:rsidRPr="00FE2E85" w:rsidRDefault="00E47AD8" w:rsidP="00E47AD8">
      <w:pPr>
        <w:pStyle w:val="a1"/>
        <w:spacing w:before="240" w:after="0" w:line="480" w:lineRule="auto"/>
        <w:ind w:firstLine="567"/>
        <w:jc w:val="both"/>
        <w:rPr>
          <w:rFonts w:ascii="Times New Roman" w:hAnsi="Times New Roman"/>
          <w:sz w:val="28"/>
          <w:szCs w:val="28"/>
        </w:rPr>
      </w:pPr>
    </w:p>
    <w:p w:rsidR="00E47AD8" w:rsidRPr="00FE2E85" w:rsidRDefault="00E47AD8" w:rsidP="00E47AD8">
      <w:pPr>
        <w:pStyle w:val="a1"/>
        <w:spacing w:before="240" w:after="0" w:line="480" w:lineRule="auto"/>
        <w:ind w:firstLine="567"/>
        <w:jc w:val="both"/>
        <w:rPr>
          <w:rFonts w:ascii="Times New Roman" w:hAnsi="Times New Roman"/>
          <w:sz w:val="28"/>
          <w:szCs w:val="28"/>
        </w:rPr>
      </w:pPr>
    </w:p>
    <w:p w:rsidR="00E47AD8" w:rsidRPr="00FE2E85" w:rsidRDefault="00E47AD8" w:rsidP="00E47AD8">
      <w:pPr>
        <w:pStyle w:val="a1"/>
        <w:spacing w:before="240" w:after="0" w:line="480" w:lineRule="auto"/>
        <w:ind w:firstLine="567"/>
        <w:jc w:val="both"/>
        <w:rPr>
          <w:rFonts w:ascii="Times New Roman" w:hAnsi="Times New Roman"/>
          <w:sz w:val="28"/>
          <w:szCs w:val="28"/>
        </w:rPr>
      </w:pPr>
    </w:p>
    <w:p w:rsidR="00E47AD8" w:rsidRPr="00FE2E85" w:rsidRDefault="00E47AD8" w:rsidP="00E47AD8">
      <w:pPr>
        <w:spacing w:line="360" w:lineRule="auto"/>
        <w:rPr>
          <w:rFonts w:ascii="Times New Roman" w:hAnsi="Times New Roman"/>
          <w:b/>
          <w:bCs/>
          <w:sz w:val="32"/>
          <w:szCs w:val="32"/>
        </w:rPr>
      </w:pPr>
    </w:p>
    <w:p w:rsidR="00E47AD8" w:rsidRPr="00FE2E85" w:rsidRDefault="00E47AD8" w:rsidP="00E47AD8">
      <w:pPr>
        <w:spacing w:line="360" w:lineRule="auto"/>
        <w:rPr>
          <w:rFonts w:ascii="Times New Roman" w:hAnsi="Times New Roman"/>
          <w:b/>
          <w:bCs/>
          <w:sz w:val="32"/>
          <w:szCs w:val="32"/>
        </w:rPr>
      </w:pPr>
    </w:p>
    <w:p w:rsidR="00E47AD8" w:rsidRPr="00FE2E85" w:rsidRDefault="00E47AD8" w:rsidP="00E47AD8">
      <w:pPr>
        <w:pStyle w:val="a1"/>
        <w:spacing w:line="480" w:lineRule="auto"/>
        <w:ind w:firstLine="567"/>
        <w:jc w:val="both"/>
        <w:rPr>
          <w:rFonts w:ascii="Times New Roman" w:hAnsi="Times New Roman"/>
          <w:sz w:val="28"/>
          <w:szCs w:val="28"/>
        </w:rPr>
      </w:pPr>
    </w:p>
    <w:p w:rsidR="00291789" w:rsidRDefault="00291789" w:rsidP="00291789">
      <w:pPr>
        <w:spacing w:line="360" w:lineRule="auto"/>
        <w:rPr>
          <w:rFonts w:ascii="Times New Roman" w:hAnsi="Times New Roman"/>
          <w:b/>
          <w:bCs/>
          <w:sz w:val="32"/>
          <w:szCs w:val="28"/>
        </w:rPr>
      </w:pPr>
      <w:r w:rsidRPr="00291789">
        <w:rPr>
          <w:rFonts w:ascii="Times New Roman" w:hAnsi="Times New Roman"/>
          <w:b/>
          <w:bCs/>
          <w:sz w:val="32"/>
          <w:szCs w:val="28"/>
        </w:rPr>
        <w:t>Глава 3. Развитие направлений совершенствования бартерных сделок.</w:t>
      </w:r>
    </w:p>
    <w:p w:rsidR="00597FB2" w:rsidRPr="00291789" w:rsidRDefault="00597FB2" w:rsidP="00291789">
      <w:pPr>
        <w:spacing w:line="360" w:lineRule="auto"/>
        <w:rPr>
          <w:rFonts w:ascii="Times New Roman" w:hAnsi="Times New Roman"/>
          <w:b/>
          <w:bCs/>
          <w:sz w:val="32"/>
          <w:szCs w:val="28"/>
        </w:rPr>
      </w:pPr>
    </w:p>
    <w:p w:rsidR="00291789" w:rsidRDefault="00291789" w:rsidP="00597FB2">
      <w:pPr>
        <w:spacing w:line="360" w:lineRule="auto"/>
        <w:jc w:val="both"/>
        <w:rPr>
          <w:rFonts w:ascii="Times New Roman" w:hAnsi="Times New Roman"/>
          <w:b/>
          <w:bCs/>
          <w:sz w:val="32"/>
          <w:szCs w:val="28"/>
        </w:rPr>
      </w:pPr>
      <w:r w:rsidRPr="00291789">
        <w:rPr>
          <w:rFonts w:ascii="Times New Roman" w:hAnsi="Times New Roman"/>
          <w:b/>
          <w:bCs/>
          <w:sz w:val="32"/>
          <w:szCs w:val="28"/>
        </w:rPr>
        <w:t>3.1. Совершенствование договора бартерной сделки (купли-продажи)</w:t>
      </w:r>
    </w:p>
    <w:p w:rsidR="00597FB2" w:rsidRDefault="00597FB2" w:rsidP="00597FB2">
      <w:pPr>
        <w:spacing w:line="360" w:lineRule="auto"/>
        <w:jc w:val="both"/>
        <w:rPr>
          <w:rFonts w:ascii="Times New Roman" w:hAnsi="Times New Roman"/>
          <w:b/>
          <w:bCs/>
          <w:sz w:val="32"/>
          <w:szCs w:val="28"/>
        </w:rPr>
      </w:pPr>
    </w:p>
    <w:p w:rsidR="00291789" w:rsidRDefault="00D964BA" w:rsidP="009B7776">
      <w:pPr>
        <w:spacing w:line="480" w:lineRule="auto"/>
        <w:ind w:firstLine="567"/>
        <w:jc w:val="both"/>
        <w:rPr>
          <w:rFonts w:ascii="Times New Roman" w:hAnsi="Times New Roman"/>
          <w:bCs/>
          <w:sz w:val="28"/>
          <w:szCs w:val="28"/>
        </w:rPr>
      </w:pPr>
      <w:r w:rsidRPr="00597FB2">
        <w:rPr>
          <w:rFonts w:ascii="Times New Roman" w:hAnsi="Times New Roman"/>
          <w:bCs/>
          <w:sz w:val="28"/>
          <w:szCs w:val="28"/>
        </w:rPr>
        <w:t>Так</w:t>
      </w:r>
      <w:r w:rsidR="00597FB2" w:rsidRPr="00597FB2">
        <w:rPr>
          <w:rFonts w:ascii="Times New Roman" w:hAnsi="Times New Roman"/>
          <w:bCs/>
          <w:sz w:val="28"/>
          <w:szCs w:val="28"/>
        </w:rPr>
        <w:t xml:space="preserve"> как контрактация бартерной сделки заключается в том, что составляются и подписываются два договора купли-продажи, я решила усовершенствовать их и соединить в 1 полноценный документ охватывающий сразу две стороны.</w:t>
      </w:r>
    </w:p>
    <w:p w:rsidR="005C7A76" w:rsidRPr="00597FB2" w:rsidRDefault="005C7A76" w:rsidP="009B7776">
      <w:pPr>
        <w:spacing w:line="480" w:lineRule="auto"/>
        <w:ind w:firstLine="567"/>
        <w:jc w:val="both"/>
        <w:rPr>
          <w:rFonts w:ascii="Times New Roman" w:hAnsi="Times New Roman"/>
          <w:bCs/>
          <w:sz w:val="28"/>
          <w:szCs w:val="28"/>
        </w:rPr>
      </w:pPr>
    </w:p>
    <w:p w:rsidR="009B7776" w:rsidRDefault="00597FB2" w:rsidP="009B7776">
      <w:pPr>
        <w:spacing w:line="480" w:lineRule="auto"/>
        <w:rPr>
          <w:rFonts w:ascii="Times New Roman" w:hAnsi="Times New Roman"/>
          <w:sz w:val="28"/>
          <w:szCs w:val="28"/>
        </w:rPr>
      </w:pPr>
      <w:r w:rsidRPr="00597FB2">
        <w:rPr>
          <w:rFonts w:ascii="Times New Roman" w:hAnsi="Times New Roman"/>
          <w:bCs/>
          <w:sz w:val="28"/>
          <w:szCs w:val="28"/>
        </w:rPr>
        <w:t xml:space="preserve"> Л</w:t>
      </w:r>
      <w:r>
        <w:rPr>
          <w:rFonts w:ascii="Times New Roman" w:hAnsi="Times New Roman"/>
          <w:bCs/>
          <w:sz w:val="28"/>
          <w:szCs w:val="28"/>
        </w:rPr>
        <w:t>ица, заключающие контракт бартерной сделки именуются,  как «Сторона1» и «Сторона2»</w:t>
      </w:r>
      <w:r w:rsidR="009B7776">
        <w:rPr>
          <w:rFonts w:ascii="Times New Roman" w:hAnsi="Times New Roman"/>
          <w:bCs/>
          <w:sz w:val="28"/>
          <w:szCs w:val="28"/>
        </w:rPr>
        <w:t>. Несет в себе 5 глав:</w:t>
      </w:r>
      <w:r w:rsidR="009B7776" w:rsidRPr="009B7776">
        <w:rPr>
          <w:rFonts w:ascii="Times New Roman" w:hAnsi="Times New Roman"/>
          <w:sz w:val="28"/>
          <w:szCs w:val="28"/>
        </w:rPr>
        <w:t xml:space="preserve"> </w:t>
      </w:r>
    </w:p>
    <w:p w:rsidR="009B7776" w:rsidRPr="00597FB2" w:rsidRDefault="009B7776" w:rsidP="009B7776">
      <w:pPr>
        <w:spacing w:line="480" w:lineRule="auto"/>
        <w:ind w:firstLine="567"/>
        <w:rPr>
          <w:rFonts w:ascii="Times New Roman" w:hAnsi="Times New Roman"/>
          <w:sz w:val="28"/>
          <w:szCs w:val="28"/>
        </w:rPr>
      </w:pPr>
      <w:r w:rsidRPr="00597FB2">
        <w:rPr>
          <w:rFonts w:ascii="Times New Roman" w:hAnsi="Times New Roman"/>
          <w:sz w:val="28"/>
          <w:szCs w:val="28"/>
        </w:rPr>
        <w:t>1. Предмет договора</w:t>
      </w:r>
    </w:p>
    <w:p w:rsidR="009B7776" w:rsidRPr="00597FB2" w:rsidRDefault="009B7776" w:rsidP="009B7776">
      <w:pPr>
        <w:spacing w:line="480" w:lineRule="auto"/>
        <w:ind w:firstLine="567"/>
        <w:jc w:val="both"/>
        <w:rPr>
          <w:rFonts w:ascii="Times New Roman" w:hAnsi="Times New Roman"/>
          <w:sz w:val="28"/>
          <w:szCs w:val="28"/>
        </w:rPr>
      </w:pPr>
      <w:r w:rsidRPr="00597FB2">
        <w:rPr>
          <w:rFonts w:ascii="Times New Roman" w:hAnsi="Times New Roman"/>
          <w:sz w:val="28"/>
          <w:szCs w:val="28"/>
        </w:rPr>
        <w:t>2. Обязанности сторон</w:t>
      </w:r>
    </w:p>
    <w:p w:rsidR="009B7776" w:rsidRPr="00597FB2" w:rsidRDefault="009B7776" w:rsidP="009B7776">
      <w:pPr>
        <w:spacing w:line="480" w:lineRule="auto"/>
        <w:ind w:firstLine="567"/>
        <w:jc w:val="both"/>
        <w:rPr>
          <w:rFonts w:ascii="Times New Roman" w:hAnsi="Times New Roman"/>
          <w:sz w:val="28"/>
          <w:szCs w:val="28"/>
        </w:rPr>
      </w:pPr>
      <w:r w:rsidRPr="00597FB2">
        <w:rPr>
          <w:rFonts w:ascii="Times New Roman" w:hAnsi="Times New Roman"/>
          <w:sz w:val="28"/>
          <w:szCs w:val="28"/>
        </w:rPr>
        <w:t>3. Ответственность сторон</w:t>
      </w:r>
    </w:p>
    <w:p w:rsidR="009B7776" w:rsidRPr="00597FB2" w:rsidRDefault="009B7776" w:rsidP="009B7776">
      <w:pPr>
        <w:spacing w:line="480" w:lineRule="auto"/>
        <w:ind w:firstLine="567"/>
        <w:jc w:val="both"/>
        <w:rPr>
          <w:rFonts w:ascii="Times New Roman" w:hAnsi="Times New Roman"/>
          <w:sz w:val="28"/>
          <w:szCs w:val="28"/>
        </w:rPr>
      </w:pPr>
      <w:r w:rsidRPr="00597FB2">
        <w:rPr>
          <w:rFonts w:ascii="Times New Roman" w:hAnsi="Times New Roman"/>
          <w:sz w:val="28"/>
          <w:szCs w:val="28"/>
        </w:rPr>
        <w:t xml:space="preserve">4. Порядок разрешения споров </w:t>
      </w:r>
    </w:p>
    <w:p w:rsidR="00597FB2" w:rsidRPr="00597FB2" w:rsidRDefault="009B7776" w:rsidP="009B7776">
      <w:pPr>
        <w:spacing w:line="480" w:lineRule="auto"/>
        <w:ind w:firstLine="567"/>
        <w:jc w:val="both"/>
        <w:rPr>
          <w:rFonts w:ascii="Times New Roman" w:hAnsi="Times New Roman"/>
          <w:bCs/>
          <w:sz w:val="28"/>
          <w:szCs w:val="28"/>
        </w:rPr>
      </w:pPr>
      <w:r w:rsidRPr="00597FB2">
        <w:rPr>
          <w:rFonts w:ascii="Times New Roman" w:hAnsi="Times New Roman"/>
          <w:sz w:val="28"/>
          <w:szCs w:val="28"/>
        </w:rPr>
        <w:t>5. Заключительные положения</w:t>
      </w:r>
    </w:p>
    <w:p w:rsidR="00597FB2" w:rsidRDefault="00597FB2" w:rsidP="00597FB2">
      <w:pPr>
        <w:spacing w:line="360" w:lineRule="auto"/>
        <w:ind w:firstLine="567"/>
        <w:jc w:val="both"/>
        <w:rPr>
          <w:rFonts w:ascii="Times New Roman" w:hAnsi="Times New Roman"/>
          <w:bCs/>
          <w:sz w:val="28"/>
          <w:szCs w:val="28"/>
        </w:rPr>
      </w:pPr>
    </w:p>
    <w:p w:rsidR="009B7776" w:rsidRDefault="009B7776" w:rsidP="00597FB2">
      <w:pPr>
        <w:spacing w:line="360" w:lineRule="auto"/>
        <w:ind w:firstLine="567"/>
        <w:jc w:val="both"/>
        <w:rPr>
          <w:rFonts w:ascii="Times New Roman" w:hAnsi="Times New Roman"/>
          <w:bCs/>
          <w:sz w:val="28"/>
          <w:szCs w:val="28"/>
        </w:rPr>
      </w:pPr>
      <w:r>
        <w:rPr>
          <w:rFonts w:ascii="Times New Roman" w:hAnsi="Times New Roman"/>
          <w:bCs/>
          <w:sz w:val="28"/>
          <w:szCs w:val="28"/>
        </w:rPr>
        <w:t>В этих главах освещены самые важные</w:t>
      </w:r>
      <w:r w:rsidR="005C7A76">
        <w:rPr>
          <w:rFonts w:ascii="Times New Roman" w:hAnsi="Times New Roman"/>
          <w:bCs/>
          <w:sz w:val="28"/>
          <w:szCs w:val="28"/>
        </w:rPr>
        <w:t xml:space="preserve"> моменты. Этот вариант позволит сэкономить время участников бартерной сделки и предельно упростить официальную часть сделки.</w:t>
      </w:r>
    </w:p>
    <w:p w:rsidR="005C7A76" w:rsidRDefault="005C7A76" w:rsidP="00597FB2">
      <w:pPr>
        <w:spacing w:line="360" w:lineRule="auto"/>
        <w:ind w:firstLine="567"/>
        <w:jc w:val="both"/>
        <w:rPr>
          <w:rFonts w:ascii="Times New Roman" w:hAnsi="Times New Roman"/>
          <w:bCs/>
          <w:sz w:val="28"/>
          <w:szCs w:val="28"/>
        </w:rPr>
      </w:pPr>
    </w:p>
    <w:p w:rsidR="001B5F75" w:rsidRDefault="001B5F75" w:rsidP="00597FB2">
      <w:pPr>
        <w:spacing w:line="360" w:lineRule="auto"/>
        <w:ind w:firstLine="567"/>
        <w:jc w:val="both"/>
        <w:rPr>
          <w:rFonts w:ascii="Times New Roman" w:hAnsi="Times New Roman"/>
          <w:bCs/>
          <w:sz w:val="28"/>
          <w:szCs w:val="28"/>
        </w:rPr>
      </w:pPr>
    </w:p>
    <w:p w:rsidR="005C7A76" w:rsidRDefault="005C7A76" w:rsidP="00597FB2">
      <w:pPr>
        <w:spacing w:line="360" w:lineRule="auto"/>
        <w:ind w:firstLine="567"/>
        <w:jc w:val="both"/>
        <w:rPr>
          <w:rFonts w:ascii="Times New Roman" w:hAnsi="Times New Roman"/>
          <w:bCs/>
          <w:sz w:val="28"/>
          <w:szCs w:val="28"/>
        </w:rPr>
      </w:pPr>
    </w:p>
    <w:p w:rsidR="00D964BA" w:rsidRPr="00597FB2" w:rsidRDefault="00D964BA" w:rsidP="00597FB2">
      <w:pPr>
        <w:jc w:val="center"/>
        <w:rPr>
          <w:rFonts w:ascii="Times New Roman" w:hAnsi="Times New Roman"/>
          <w:b/>
          <w:sz w:val="32"/>
          <w:szCs w:val="28"/>
        </w:rPr>
      </w:pPr>
      <w:r w:rsidRPr="00597FB2">
        <w:rPr>
          <w:rFonts w:ascii="Times New Roman" w:hAnsi="Times New Roman"/>
          <w:b/>
          <w:sz w:val="32"/>
          <w:szCs w:val="28"/>
        </w:rPr>
        <w:t>Договор мены</w:t>
      </w:r>
    </w:p>
    <w:p w:rsidR="00D964BA" w:rsidRPr="00597FB2" w:rsidRDefault="00D964BA" w:rsidP="005C7A76">
      <w:pPr>
        <w:spacing w:line="480" w:lineRule="auto"/>
        <w:rPr>
          <w:rFonts w:ascii="Times New Roman" w:hAnsi="Times New Roman"/>
          <w:sz w:val="28"/>
          <w:szCs w:val="28"/>
        </w:rPr>
      </w:pPr>
      <w:r w:rsidRPr="00597FB2">
        <w:rPr>
          <w:rFonts w:ascii="Times New Roman" w:hAnsi="Times New Roman"/>
          <w:sz w:val="28"/>
          <w:szCs w:val="28"/>
        </w:rPr>
        <w:t>г.______</w:t>
      </w:r>
      <w:r w:rsidR="00597FB2">
        <w:rPr>
          <w:rFonts w:ascii="Times New Roman" w:hAnsi="Times New Roman"/>
          <w:sz w:val="28"/>
          <w:szCs w:val="28"/>
        </w:rPr>
        <w:t>___</w:t>
      </w:r>
      <w:r w:rsidRPr="00597FB2">
        <w:rPr>
          <w:rFonts w:ascii="Times New Roman" w:hAnsi="Times New Roman"/>
          <w:sz w:val="28"/>
          <w:szCs w:val="28"/>
        </w:rPr>
        <w:t xml:space="preserve">                                                                     "_____" ___________20__ г.</w:t>
      </w:r>
    </w:p>
    <w:p w:rsidR="00D964BA" w:rsidRPr="00597FB2" w:rsidRDefault="00D964BA" w:rsidP="005C7A76">
      <w:pPr>
        <w:spacing w:line="480" w:lineRule="auto"/>
        <w:jc w:val="both"/>
        <w:rPr>
          <w:rFonts w:ascii="Times New Roman" w:hAnsi="Times New Roman"/>
          <w:sz w:val="28"/>
          <w:szCs w:val="28"/>
        </w:rPr>
      </w:pPr>
      <w:r w:rsidRPr="00597FB2">
        <w:rPr>
          <w:rFonts w:ascii="Times New Roman" w:hAnsi="Times New Roman"/>
          <w:sz w:val="28"/>
          <w:szCs w:val="28"/>
        </w:rPr>
        <w:t>__________________ (наименование организации), именуемое в дальнейшем "Сторона 1",</w:t>
      </w:r>
      <w:r w:rsidR="00597FB2">
        <w:rPr>
          <w:rFonts w:ascii="Times New Roman" w:hAnsi="Times New Roman"/>
          <w:sz w:val="28"/>
          <w:szCs w:val="28"/>
        </w:rPr>
        <w:t xml:space="preserve"> </w:t>
      </w:r>
      <w:r w:rsidRPr="00597FB2">
        <w:rPr>
          <w:rFonts w:ascii="Times New Roman" w:hAnsi="Times New Roman"/>
          <w:sz w:val="28"/>
          <w:szCs w:val="28"/>
        </w:rPr>
        <w:t>в лице ________</w:t>
      </w:r>
      <w:r w:rsidR="00597FB2">
        <w:rPr>
          <w:rFonts w:ascii="Times New Roman" w:hAnsi="Times New Roman"/>
          <w:sz w:val="28"/>
          <w:szCs w:val="28"/>
        </w:rPr>
        <w:t>_____</w:t>
      </w:r>
      <w:r w:rsidRPr="00597FB2">
        <w:rPr>
          <w:rFonts w:ascii="Times New Roman" w:hAnsi="Times New Roman"/>
          <w:sz w:val="28"/>
          <w:szCs w:val="28"/>
        </w:rPr>
        <w:t>_ (ф.и.о., должность), действующего на основании _______</w:t>
      </w:r>
      <w:r w:rsidR="00597FB2">
        <w:rPr>
          <w:rFonts w:ascii="Times New Roman" w:hAnsi="Times New Roman"/>
          <w:sz w:val="28"/>
          <w:szCs w:val="28"/>
        </w:rPr>
        <w:t>________</w:t>
      </w:r>
      <w:r w:rsidRPr="00597FB2">
        <w:rPr>
          <w:rFonts w:ascii="Times New Roman" w:hAnsi="Times New Roman"/>
          <w:sz w:val="28"/>
          <w:szCs w:val="28"/>
        </w:rPr>
        <w:t>_____ (устава,</w:t>
      </w:r>
      <w:r w:rsidR="00597FB2">
        <w:rPr>
          <w:rFonts w:ascii="Times New Roman" w:hAnsi="Times New Roman"/>
          <w:sz w:val="28"/>
          <w:szCs w:val="28"/>
        </w:rPr>
        <w:t xml:space="preserve"> </w:t>
      </w:r>
      <w:r w:rsidRPr="00597FB2">
        <w:rPr>
          <w:rFonts w:ascii="Times New Roman" w:hAnsi="Times New Roman"/>
          <w:sz w:val="28"/>
          <w:szCs w:val="28"/>
        </w:rPr>
        <w:t>положения, доверенности), с одной стороны, и __</w:t>
      </w:r>
      <w:r w:rsidR="00597FB2">
        <w:rPr>
          <w:rFonts w:ascii="Times New Roman" w:hAnsi="Times New Roman"/>
          <w:sz w:val="28"/>
          <w:szCs w:val="28"/>
        </w:rPr>
        <w:t>_____</w:t>
      </w:r>
      <w:r w:rsidRPr="00597FB2">
        <w:rPr>
          <w:rFonts w:ascii="Times New Roman" w:hAnsi="Times New Roman"/>
          <w:sz w:val="28"/>
          <w:szCs w:val="28"/>
        </w:rPr>
        <w:t>___________ (наименование</w:t>
      </w:r>
      <w:r w:rsidR="00597FB2">
        <w:rPr>
          <w:rFonts w:ascii="Times New Roman" w:hAnsi="Times New Roman"/>
          <w:sz w:val="28"/>
          <w:szCs w:val="28"/>
        </w:rPr>
        <w:t xml:space="preserve"> </w:t>
      </w:r>
      <w:r w:rsidRPr="00597FB2">
        <w:rPr>
          <w:rFonts w:ascii="Times New Roman" w:hAnsi="Times New Roman"/>
          <w:sz w:val="28"/>
          <w:szCs w:val="28"/>
        </w:rPr>
        <w:t>организации), именуемое в дальнейшем "Сторона 2", в лице ______</w:t>
      </w:r>
      <w:r w:rsidR="00597FB2">
        <w:rPr>
          <w:rFonts w:ascii="Times New Roman" w:hAnsi="Times New Roman"/>
          <w:sz w:val="28"/>
          <w:szCs w:val="28"/>
        </w:rPr>
        <w:t>__</w:t>
      </w:r>
      <w:r w:rsidRPr="00597FB2">
        <w:rPr>
          <w:rFonts w:ascii="Times New Roman" w:hAnsi="Times New Roman"/>
          <w:sz w:val="28"/>
          <w:szCs w:val="28"/>
        </w:rPr>
        <w:t>_</w:t>
      </w:r>
      <w:r w:rsidR="00597FB2">
        <w:rPr>
          <w:rFonts w:ascii="Times New Roman" w:hAnsi="Times New Roman"/>
          <w:sz w:val="28"/>
          <w:szCs w:val="28"/>
        </w:rPr>
        <w:t>_______</w:t>
      </w:r>
      <w:r w:rsidRPr="00597FB2">
        <w:rPr>
          <w:rFonts w:ascii="Times New Roman" w:hAnsi="Times New Roman"/>
          <w:sz w:val="28"/>
          <w:szCs w:val="28"/>
        </w:rPr>
        <w:t xml:space="preserve"> (ф.и.о., должность),</w:t>
      </w:r>
      <w:r w:rsidR="00597FB2">
        <w:rPr>
          <w:rFonts w:ascii="Times New Roman" w:hAnsi="Times New Roman"/>
          <w:sz w:val="28"/>
          <w:szCs w:val="28"/>
        </w:rPr>
        <w:t xml:space="preserve"> </w:t>
      </w:r>
      <w:r w:rsidRPr="00597FB2">
        <w:rPr>
          <w:rFonts w:ascii="Times New Roman" w:hAnsi="Times New Roman"/>
          <w:sz w:val="28"/>
          <w:szCs w:val="28"/>
        </w:rPr>
        <w:t>действующего на основании ___</w:t>
      </w:r>
      <w:r w:rsidR="00597FB2">
        <w:rPr>
          <w:rFonts w:ascii="Times New Roman" w:hAnsi="Times New Roman"/>
          <w:sz w:val="28"/>
          <w:szCs w:val="28"/>
        </w:rPr>
        <w:t>_________</w:t>
      </w:r>
      <w:r w:rsidRPr="00597FB2">
        <w:rPr>
          <w:rFonts w:ascii="Times New Roman" w:hAnsi="Times New Roman"/>
          <w:sz w:val="28"/>
          <w:szCs w:val="28"/>
        </w:rPr>
        <w:t>_____ (устава, положения, доверенности), с другой</w:t>
      </w:r>
      <w:r w:rsidR="00597FB2">
        <w:rPr>
          <w:rFonts w:ascii="Times New Roman" w:hAnsi="Times New Roman"/>
          <w:sz w:val="28"/>
          <w:szCs w:val="28"/>
        </w:rPr>
        <w:t xml:space="preserve"> </w:t>
      </w:r>
      <w:r w:rsidRPr="00597FB2">
        <w:rPr>
          <w:rFonts w:ascii="Times New Roman" w:hAnsi="Times New Roman"/>
          <w:sz w:val="28"/>
          <w:szCs w:val="28"/>
        </w:rPr>
        <w:t>стороны, заключили настоящий договор о нижеследующем.</w:t>
      </w:r>
    </w:p>
    <w:p w:rsidR="00D964BA" w:rsidRPr="00597FB2" w:rsidRDefault="00D964BA" w:rsidP="005C7A76">
      <w:pPr>
        <w:spacing w:line="480" w:lineRule="auto"/>
        <w:rPr>
          <w:rFonts w:ascii="Times New Roman" w:hAnsi="Times New Roman"/>
          <w:sz w:val="28"/>
          <w:szCs w:val="28"/>
        </w:rPr>
      </w:pPr>
    </w:p>
    <w:p w:rsidR="00D964BA" w:rsidRPr="00597FB2" w:rsidRDefault="00D964BA" w:rsidP="005C7A76">
      <w:pPr>
        <w:spacing w:line="480" w:lineRule="auto"/>
        <w:rPr>
          <w:rFonts w:ascii="Times New Roman" w:hAnsi="Times New Roman"/>
          <w:sz w:val="28"/>
          <w:szCs w:val="28"/>
        </w:rPr>
      </w:pPr>
      <w:r w:rsidRPr="00597FB2">
        <w:rPr>
          <w:rFonts w:ascii="Times New Roman" w:hAnsi="Times New Roman"/>
          <w:sz w:val="28"/>
          <w:szCs w:val="28"/>
        </w:rPr>
        <w:t>1. Предмет договора</w:t>
      </w:r>
    </w:p>
    <w:p w:rsidR="00D964BA" w:rsidRPr="00597FB2" w:rsidRDefault="00D964BA" w:rsidP="005C7A76">
      <w:pPr>
        <w:spacing w:line="480" w:lineRule="auto"/>
        <w:jc w:val="both"/>
        <w:rPr>
          <w:rFonts w:ascii="Times New Roman" w:hAnsi="Times New Roman"/>
          <w:sz w:val="28"/>
          <w:szCs w:val="28"/>
        </w:rPr>
      </w:pPr>
      <w:r w:rsidRPr="00597FB2">
        <w:rPr>
          <w:rFonts w:ascii="Times New Roman" w:hAnsi="Times New Roman"/>
          <w:sz w:val="28"/>
          <w:szCs w:val="28"/>
        </w:rPr>
        <w:t xml:space="preserve">1.1. Сторона 1 обязуется передать </w:t>
      </w:r>
      <w:r w:rsidR="00597FB2">
        <w:rPr>
          <w:rFonts w:ascii="Times New Roman" w:hAnsi="Times New Roman"/>
          <w:sz w:val="28"/>
          <w:szCs w:val="28"/>
        </w:rPr>
        <w:t xml:space="preserve">Стороне 2 товар, указанный в п. </w:t>
      </w:r>
      <w:r w:rsidRPr="00597FB2">
        <w:rPr>
          <w:rFonts w:ascii="Times New Roman" w:hAnsi="Times New Roman"/>
          <w:sz w:val="28"/>
          <w:szCs w:val="28"/>
        </w:rPr>
        <w:t xml:space="preserve">1.2 </w:t>
      </w:r>
      <w:r w:rsidR="00597FB2">
        <w:rPr>
          <w:rFonts w:ascii="Times New Roman" w:hAnsi="Times New Roman"/>
          <w:sz w:val="28"/>
          <w:szCs w:val="28"/>
        </w:rPr>
        <w:t>н</w:t>
      </w:r>
      <w:r w:rsidRPr="00597FB2">
        <w:rPr>
          <w:rFonts w:ascii="Times New Roman" w:hAnsi="Times New Roman"/>
          <w:sz w:val="28"/>
          <w:szCs w:val="28"/>
        </w:rPr>
        <w:t>астоящего договора, а Сторона 2 обязуется передать Стороне 1 товар,</w:t>
      </w:r>
      <w:r w:rsidR="00597FB2">
        <w:rPr>
          <w:rFonts w:ascii="Times New Roman" w:hAnsi="Times New Roman"/>
          <w:sz w:val="28"/>
          <w:szCs w:val="28"/>
        </w:rPr>
        <w:t xml:space="preserve"> </w:t>
      </w:r>
      <w:r w:rsidRPr="00597FB2">
        <w:rPr>
          <w:rFonts w:ascii="Times New Roman" w:hAnsi="Times New Roman"/>
          <w:sz w:val="28"/>
          <w:szCs w:val="28"/>
        </w:rPr>
        <w:t>указанный в п.1.3.</w:t>
      </w:r>
    </w:p>
    <w:p w:rsidR="00D964BA" w:rsidRPr="00597FB2" w:rsidRDefault="00D964BA" w:rsidP="005C7A76">
      <w:pPr>
        <w:spacing w:line="480" w:lineRule="auto"/>
        <w:jc w:val="both"/>
        <w:rPr>
          <w:rFonts w:ascii="Times New Roman" w:hAnsi="Times New Roman"/>
          <w:sz w:val="28"/>
          <w:szCs w:val="28"/>
        </w:rPr>
      </w:pPr>
      <w:r w:rsidRPr="00597FB2">
        <w:rPr>
          <w:rFonts w:ascii="Times New Roman" w:hAnsi="Times New Roman"/>
          <w:sz w:val="28"/>
          <w:szCs w:val="28"/>
        </w:rPr>
        <w:t>1.2. Под товаром, передаваемым Стороной 1, понимается: _______</w:t>
      </w:r>
      <w:r w:rsidR="00597FB2">
        <w:rPr>
          <w:rFonts w:ascii="Times New Roman" w:hAnsi="Times New Roman"/>
          <w:sz w:val="28"/>
          <w:szCs w:val="28"/>
        </w:rPr>
        <w:t xml:space="preserve">________ </w:t>
      </w:r>
      <w:r w:rsidRPr="00597FB2">
        <w:rPr>
          <w:rFonts w:ascii="Times New Roman" w:hAnsi="Times New Roman"/>
          <w:sz w:val="28"/>
          <w:szCs w:val="28"/>
        </w:rPr>
        <w:t>(наименование товара) в количестве ____________, собственником которого</w:t>
      </w:r>
      <w:r w:rsidR="00597FB2">
        <w:rPr>
          <w:rFonts w:ascii="Times New Roman" w:hAnsi="Times New Roman"/>
          <w:sz w:val="28"/>
          <w:szCs w:val="28"/>
        </w:rPr>
        <w:t xml:space="preserve"> </w:t>
      </w:r>
      <w:r w:rsidRPr="00597FB2">
        <w:rPr>
          <w:rFonts w:ascii="Times New Roman" w:hAnsi="Times New Roman"/>
          <w:sz w:val="28"/>
          <w:szCs w:val="28"/>
        </w:rPr>
        <w:t>является Сторона 1, что подтверждается следующими правоустанавливающими</w:t>
      </w:r>
    </w:p>
    <w:p w:rsidR="00D964BA" w:rsidRPr="00597FB2" w:rsidRDefault="00D964BA" w:rsidP="005C7A76">
      <w:pPr>
        <w:spacing w:line="480" w:lineRule="auto"/>
        <w:jc w:val="both"/>
        <w:rPr>
          <w:rFonts w:ascii="Times New Roman" w:hAnsi="Times New Roman"/>
          <w:sz w:val="28"/>
          <w:szCs w:val="28"/>
        </w:rPr>
      </w:pPr>
      <w:r w:rsidRPr="00597FB2">
        <w:rPr>
          <w:rFonts w:ascii="Times New Roman" w:hAnsi="Times New Roman"/>
          <w:sz w:val="28"/>
          <w:szCs w:val="28"/>
        </w:rPr>
        <w:t>документами: _____________ (договор купли-продажи, свидетельство о</w:t>
      </w:r>
      <w:r w:rsidR="00597FB2">
        <w:rPr>
          <w:rFonts w:ascii="Times New Roman" w:hAnsi="Times New Roman"/>
          <w:sz w:val="28"/>
          <w:szCs w:val="28"/>
        </w:rPr>
        <w:t xml:space="preserve"> </w:t>
      </w:r>
      <w:r w:rsidRPr="00597FB2">
        <w:rPr>
          <w:rFonts w:ascii="Times New Roman" w:hAnsi="Times New Roman"/>
          <w:sz w:val="28"/>
          <w:szCs w:val="28"/>
        </w:rPr>
        <w:t>собственности и т.д.).</w:t>
      </w:r>
    </w:p>
    <w:p w:rsidR="00D964BA" w:rsidRPr="00597FB2" w:rsidRDefault="00D964BA" w:rsidP="005C7A76">
      <w:pPr>
        <w:spacing w:line="480" w:lineRule="auto"/>
        <w:jc w:val="both"/>
        <w:rPr>
          <w:rFonts w:ascii="Times New Roman" w:hAnsi="Times New Roman"/>
          <w:sz w:val="28"/>
          <w:szCs w:val="28"/>
        </w:rPr>
      </w:pPr>
      <w:r w:rsidRPr="00597FB2">
        <w:rPr>
          <w:rFonts w:ascii="Times New Roman" w:hAnsi="Times New Roman"/>
          <w:sz w:val="28"/>
          <w:szCs w:val="28"/>
        </w:rPr>
        <w:t>1.3. Под товаром, передаваемым Стороной 2, понимается: _____</w:t>
      </w:r>
      <w:r w:rsidR="00597FB2">
        <w:rPr>
          <w:rFonts w:ascii="Times New Roman" w:hAnsi="Times New Roman"/>
          <w:sz w:val="28"/>
          <w:szCs w:val="28"/>
        </w:rPr>
        <w:t xml:space="preserve">_____ </w:t>
      </w:r>
      <w:r w:rsidRPr="00597FB2">
        <w:rPr>
          <w:rFonts w:ascii="Times New Roman" w:hAnsi="Times New Roman"/>
          <w:sz w:val="28"/>
          <w:szCs w:val="28"/>
        </w:rPr>
        <w:t>(наименование товара) в количестве ________, собственником которого</w:t>
      </w:r>
      <w:r w:rsidR="00597FB2">
        <w:rPr>
          <w:rFonts w:ascii="Times New Roman" w:hAnsi="Times New Roman"/>
          <w:sz w:val="28"/>
          <w:szCs w:val="28"/>
        </w:rPr>
        <w:t xml:space="preserve"> </w:t>
      </w:r>
      <w:r w:rsidRPr="00597FB2">
        <w:rPr>
          <w:rFonts w:ascii="Times New Roman" w:hAnsi="Times New Roman"/>
          <w:sz w:val="28"/>
          <w:szCs w:val="28"/>
        </w:rPr>
        <w:t>является Сторона 2, что подтверждается следующими правоустанавливающими</w:t>
      </w:r>
    </w:p>
    <w:p w:rsidR="00D964BA" w:rsidRPr="00597FB2" w:rsidRDefault="00D964BA" w:rsidP="005C7A76">
      <w:pPr>
        <w:spacing w:line="480" w:lineRule="auto"/>
        <w:jc w:val="both"/>
        <w:rPr>
          <w:rFonts w:ascii="Times New Roman" w:hAnsi="Times New Roman"/>
          <w:sz w:val="28"/>
          <w:szCs w:val="28"/>
        </w:rPr>
      </w:pPr>
      <w:r w:rsidRPr="00597FB2">
        <w:rPr>
          <w:rFonts w:ascii="Times New Roman" w:hAnsi="Times New Roman"/>
          <w:sz w:val="28"/>
          <w:szCs w:val="28"/>
        </w:rPr>
        <w:t>документами _______</w:t>
      </w:r>
      <w:r w:rsidR="00597FB2">
        <w:rPr>
          <w:rFonts w:ascii="Times New Roman" w:hAnsi="Times New Roman"/>
          <w:sz w:val="28"/>
          <w:szCs w:val="28"/>
        </w:rPr>
        <w:t>______</w:t>
      </w:r>
      <w:r w:rsidRPr="00597FB2">
        <w:rPr>
          <w:rFonts w:ascii="Times New Roman" w:hAnsi="Times New Roman"/>
          <w:sz w:val="28"/>
          <w:szCs w:val="28"/>
        </w:rPr>
        <w:t>_ (договор купли-продажи, свидетельство о</w:t>
      </w:r>
      <w:r w:rsidR="00597FB2">
        <w:rPr>
          <w:rFonts w:ascii="Times New Roman" w:hAnsi="Times New Roman"/>
          <w:sz w:val="28"/>
          <w:szCs w:val="28"/>
        </w:rPr>
        <w:t xml:space="preserve"> </w:t>
      </w:r>
      <w:r w:rsidRPr="00597FB2">
        <w:rPr>
          <w:rFonts w:ascii="Times New Roman" w:hAnsi="Times New Roman"/>
          <w:sz w:val="28"/>
          <w:szCs w:val="28"/>
        </w:rPr>
        <w:t>собственности и т.д.)</w:t>
      </w:r>
    </w:p>
    <w:p w:rsidR="00D964BA" w:rsidRPr="00597FB2" w:rsidRDefault="00D964BA" w:rsidP="005C7A76">
      <w:pPr>
        <w:spacing w:line="480" w:lineRule="auto"/>
        <w:jc w:val="both"/>
        <w:rPr>
          <w:rFonts w:ascii="Times New Roman" w:hAnsi="Times New Roman"/>
          <w:sz w:val="28"/>
          <w:szCs w:val="28"/>
        </w:rPr>
      </w:pPr>
    </w:p>
    <w:p w:rsidR="00D964BA" w:rsidRPr="00597FB2" w:rsidRDefault="00D964BA" w:rsidP="005C7A76">
      <w:pPr>
        <w:spacing w:line="480" w:lineRule="auto"/>
        <w:jc w:val="both"/>
        <w:rPr>
          <w:rFonts w:ascii="Times New Roman" w:hAnsi="Times New Roman"/>
          <w:sz w:val="28"/>
          <w:szCs w:val="28"/>
        </w:rPr>
      </w:pPr>
      <w:r w:rsidRPr="00597FB2">
        <w:rPr>
          <w:rFonts w:ascii="Times New Roman" w:hAnsi="Times New Roman"/>
          <w:sz w:val="28"/>
          <w:szCs w:val="28"/>
        </w:rPr>
        <w:t>2. Обязанности сторон</w:t>
      </w:r>
    </w:p>
    <w:p w:rsidR="00D964BA" w:rsidRPr="00597FB2" w:rsidRDefault="00D964BA" w:rsidP="005C7A76">
      <w:pPr>
        <w:spacing w:line="480" w:lineRule="auto"/>
        <w:jc w:val="both"/>
        <w:rPr>
          <w:rFonts w:ascii="Times New Roman" w:hAnsi="Times New Roman"/>
          <w:sz w:val="28"/>
          <w:szCs w:val="28"/>
        </w:rPr>
      </w:pPr>
      <w:r w:rsidRPr="00597FB2">
        <w:rPr>
          <w:rFonts w:ascii="Times New Roman" w:hAnsi="Times New Roman"/>
          <w:sz w:val="28"/>
          <w:szCs w:val="28"/>
        </w:rPr>
        <w:t>2.1. Товары должны быть переданы одновременно " ___" _______ 20__ г.</w:t>
      </w:r>
    </w:p>
    <w:p w:rsidR="00D964BA" w:rsidRPr="00597FB2" w:rsidRDefault="00D964BA" w:rsidP="005C7A76">
      <w:pPr>
        <w:spacing w:line="480" w:lineRule="auto"/>
        <w:jc w:val="both"/>
        <w:rPr>
          <w:rFonts w:ascii="Times New Roman" w:hAnsi="Times New Roman"/>
          <w:sz w:val="28"/>
          <w:szCs w:val="28"/>
        </w:rPr>
      </w:pPr>
      <w:r w:rsidRPr="00597FB2">
        <w:rPr>
          <w:rFonts w:ascii="Times New Roman" w:hAnsi="Times New Roman"/>
          <w:sz w:val="28"/>
          <w:szCs w:val="28"/>
        </w:rPr>
        <w:t>2.2. Местом передачи товаров является ___</w:t>
      </w:r>
      <w:r w:rsidR="00597FB2">
        <w:rPr>
          <w:rFonts w:ascii="Times New Roman" w:hAnsi="Times New Roman"/>
          <w:sz w:val="28"/>
          <w:szCs w:val="28"/>
        </w:rPr>
        <w:t>______</w:t>
      </w:r>
      <w:r w:rsidRPr="00597FB2">
        <w:rPr>
          <w:rFonts w:ascii="Times New Roman" w:hAnsi="Times New Roman"/>
          <w:sz w:val="28"/>
          <w:szCs w:val="28"/>
        </w:rPr>
        <w:t>__ (указать место</w:t>
      </w:r>
      <w:r w:rsidR="00597FB2">
        <w:rPr>
          <w:rFonts w:ascii="Times New Roman" w:hAnsi="Times New Roman"/>
          <w:sz w:val="28"/>
          <w:szCs w:val="28"/>
        </w:rPr>
        <w:t xml:space="preserve"> </w:t>
      </w:r>
      <w:r w:rsidRPr="00597FB2">
        <w:rPr>
          <w:rFonts w:ascii="Times New Roman" w:hAnsi="Times New Roman"/>
          <w:sz w:val="28"/>
          <w:szCs w:val="28"/>
        </w:rPr>
        <w:t>передачи).</w:t>
      </w:r>
    </w:p>
    <w:p w:rsidR="00D964BA" w:rsidRPr="00597FB2" w:rsidRDefault="00D964BA" w:rsidP="005C7A76">
      <w:pPr>
        <w:spacing w:line="480" w:lineRule="auto"/>
        <w:jc w:val="both"/>
        <w:rPr>
          <w:rFonts w:ascii="Times New Roman" w:hAnsi="Times New Roman"/>
          <w:sz w:val="28"/>
          <w:szCs w:val="28"/>
        </w:rPr>
      </w:pPr>
      <w:r w:rsidRPr="00597FB2">
        <w:rPr>
          <w:rFonts w:ascii="Times New Roman" w:hAnsi="Times New Roman"/>
          <w:sz w:val="28"/>
          <w:szCs w:val="28"/>
        </w:rPr>
        <w:t>2.3 Право собственности на товары переходит к каждой из сторон с</w:t>
      </w:r>
      <w:r w:rsidR="00597FB2">
        <w:rPr>
          <w:rFonts w:ascii="Times New Roman" w:hAnsi="Times New Roman"/>
          <w:sz w:val="28"/>
          <w:szCs w:val="28"/>
        </w:rPr>
        <w:t xml:space="preserve"> </w:t>
      </w:r>
      <w:r w:rsidRPr="00597FB2">
        <w:rPr>
          <w:rFonts w:ascii="Times New Roman" w:hAnsi="Times New Roman"/>
          <w:sz w:val="28"/>
          <w:szCs w:val="28"/>
        </w:rPr>
        <w:t>момента передачи товара другой стороне.</w:t>
      </w:r>
    </w:p>
    <w:p w:rsidR="00D964BA" w:rsidRPr="00597FB2" w:rsidRDefault="00D964BA" w:rsidP="005C7A76">
      <w:pPr>
        <w:spacing w:line="480" w:lineRule="auto"/>
        <w:jc w:val="both"/>
        <w:rPr>
          <w:rFonts w:ascii="Times New Roman" w:hAnsi="Times New Roman"/>
          <w:sz w:val="28"/>
          <w:szCs w:val="28"/>
        </w:rPr>
      </w:pPr>
    </w:p>
    <w:p w:rsidR="00D964BA" w:rsidRPr="00597FB2" w:rsidRDefault="00D964BA" w:rsidP="005C7A76">
      <w:pPr>
        <w:spacing w:line="480" w:lineRule="auto"/>
        <w:jc w:val="both"/>
        <w:rPr>
          <w:rFonts w:ascii="Times New Roman" w:hAnsi="Times New Roman"/>
          <w:sz w:val="28"/>
          <w:szCs w:val="28"/>
        </w:rPr>
      </w:pPr>
      <w:r w:rsidRPr="00597FB2">
        <w:rPr>
          <w:rFonts w:ascii="Times New Roman" w:hAnsi="Times New Roman"/>
          <w:sz w:val="28"/>
          <w:szCs w:val="28"/>
        </w:rPr>
        <w:t>3. Ответственность сторон</w:t>
      </w:r>
    </w:p>
    <w:p w:rsidR="00D964BA" w:rsidRPr="00597FB2" w:rsidRDefault="00D964BA" w:rsidP="005C7A76">
      <w:pPr>
        <w:spacing w:line="480" w:lineRule="auto"/>
        <w:jc w:val="both"/>
        <w:rPr>
          <w:rFonts w:ascii="Times New Roman" w:hAnsi="Times New Roman"/>
          <w:sz w:val="28"/>
          <w:szCs w:val="28"/>
        </w:rPr>
      </w:pPr>
      <w:r w:rsidRPr="00597FB2">
        <w:rPr>
          <w:rFonts w:ascii="Times New Roman" w:hAnsi="Times New Roman"/>
          <w:sz w:val="28"/>
          <w:szCs w:val="28"/>
        </w:rPr>
        <w:t>3.1. За нарушение любой из сторон обязательств по настоящему</w:t>
      </w:r>
      <w:r w:rsidR="00597FB2">
        <w:rPr>
          <w:rFonts w:ascii="Times New Roman" w:hAnsi="Times New Roman"/>
          <w:sz w:val="28"/>
          <w:szCs w:val="28"/>
        </w:rPr>
        <w:t xml:space="preserve"> </w:t>
      </w:r>
      <w:r w:rsidRPr="00597FB2">
        <w:rPr>
          <w:rFonts w:ascii="Times New Roman" w:hAnsi="Times New Roman"/>
          <w:sz w:val="28"/>
          <w:szCs w:val="28"/>
        </w:rPr>
        <w:t>договору нарушившая свое обязательство сторона должна уплатить другой</w:t>
      </w:r>
      <w:r w:rsidR="00597FB2">
        <w:rPr>
          <w:rFonts w:ascii="Times New Roman" w:hAnsi="Times New Roman"/>
          <w:sz w:val="28"/>
          <w:szCs w:val="28"/>
        </w:rPr>
        <w:t xml:space="preserve"> </w:t>
      </w:r>
      <w:r w:rsidRPr="00597FB2">
        <w:rPr>
          <w:rFonts w:ascii="Times New Roman" w:hAnsi="Times New Roman"/>
          <w:sz w:val="28"/>
          <w:szCs w:val="28"/>
        </w:rPr>
        <w:t>стороне штраф в размере ___ % от суммы договора и пеню из расчета ___ %</w:t>
      </w:r>
      <w:r w:rsidR="009B7776">
        <w:rPr>
          <w:rFonts w:ascii="Times New Roman" w:hAnsi="Times New Roman"/>
          <w:sz w:val="28"/>
          <w:szCs w:val="28"/>
        </w:rPr>
        <w:t xml:space="preserve"> </w:t>
      </w:r>
      <w:r w:rsidRPr="00597FB2">
        <w:rPr>
          <w:rFonts w:ascii="Times New Roman" w:hAnsi="Times New Roman"/>
          <w:sz w:val="28"/>
          <w:szCs w:val="28"/>
        </w:rPr>
        <w:t>от суммы договора за каждый день просрочки.</w:t>
      </w:r>
    </w:p>
    <w:p w:rsidR="00D964BA" w:rsidRPr="00597FB2" w:rsidRDefault="00D964BA" w:rsidP="005C7A76">
      <w:pPr>
        <w:spacing w:line="480" w:lineRule="auto"/>
        <w:jc w:val="both"/>
        <w:rPr>
          <w:rFonts w:ascii="Times New Roman" w:hAnsi="Times New Roman"/>
          <w:sz w:val="28"/>
          <w:szCs w:val="28"/>
        </w:rPr>
      </w:pPr>
      <w:r w:rsidRPr="00597FB2">
        <w:rPr>
          <w:rFonts w:ascii="Times New Roman" w:hAnsi="Times New Roman"/>
          <w:sz w:val="28"/>
          <w:szCs w:val="28"/>
        </w:rPr>
        <w:t>3.2. Меры ответственности сторон, не предусмотренные в настоящем</w:t>
      </w:r>
      <w:r w:rsidR="00597FB2">
        <w:rPr>
          <w:rFonts w:ascii="Times New Roman" w:hAnsi="Times New Roman"/>
          <w:sz w:val="28"/>
          <w:szCs w:val="28"/>
        </w:rPr>
        <w:t xml:space="preserve"> </w:t>
      </w:r>
      <w:r w:rsidRPr="00597FB2">
        <w:rPr>
          <w:rFonts w:ascii="Times New Roman" w:hAnsi="Times New Roman"/>
          <w:sz w:val="28"/>
          <w:szCs w:val="28"/>
        </w:rPr>
        <w:t>договоре, применяются в соответствии с нормами гражданского</w:t>
      </w:r>
      <w:r w:rsidR="00597FB2">
        <w:rPr>
          <w:rFonts w:ascii="Times New Roman" w:hAnsi="Times New Roman"/>
          <w:sz w:val="28"/>
          <w:szCs w:val="28"/>
        </w:rPr>
        <w:t xml:space="preserve"> </w:t>
      </w:r>
      <w:r w:rsidRPr="00597FB2">
        <w:rPr>
          <w:rFonts w:ascii="Times New Roman" w:hAnsi="Times New Roman"/>
          <w:sz w:val="28"/>
          <w:szCs w:val="28"/>
        </w:rPr>
        <w:t>законодательства, действующего на территории России.</w:t>
      </w:r>
    </w:p>
    <w:p w:rsidR="00D964BA" w:rsidRPr="00597FB2" w:rsidRDefault="00D964BA" w:rsidP="005C7A76">
      <w:pPr>
        <w:spacing w:line="480" w:lineRule="auto"/>
        <w:jc w:val="both"/>
        <w:rPr>
          <w:rFonts w:ascii="Times New Roman" w:hAnsi="Times New Roman"/>
          <w:sz w:val="28"/>
          <w:szCs w:val="28"/>
        </w:rPr>
      </w:pPr>
      <w:r w:rsidRPr="00597FB2">
        <w:rPr>
          <w:rFonts w:ascii="Times New Roman" w:hAnsi="Times New Roman"/>
          <w:sz w:val="28"/>
          <w:szCs w:val="28"/>
        </w:rPr>
        <w:t>3.3. Уплата неустойки не освобождает нарушившую обязательство</w:t>
      </w:r>
      <w:r w:rsidR="00597FB2">
        <w:rPr>
          <w:rFonts w:ascii="Times New Roman" w:hAnsi="Times New Roman"/>
          <w:sz w:val="28"/>
          <w:szCs w:val="28"/>
        </w:rPr>
        <w:t xml:space="preserve"> </w:t>
      </w:r>
      <w:r w:rsidRPr="00597FB2">
        <w:rPr>
          <w:rFonts w:ascii="Times New Roman" w:hAnsi="Times New Roman"/>
          <w:sz w:val="28"/>
          <w:szCs w:val="28"/>
        </w:rPr>
        <w:t>сторону от исполнения лежащих на ней обязательств.</w:t>
      </w:r>
    </w:p>
    <w:p w:rsidR="00D964BA" w:rsidRPr="00597FB2" w:rsidRDefault="00D964BA" w:rsidP="005C7A76">
      <w:pPr>
        <w:spacing w:line="480" w:lineRule="auto"/>
        <w:jc w:val="both"/>
        <w:rPr>
          <w:rFonts w:ascii="Times New Roman" w:hAnsi="Times New Roman"/>
          <w:sz w:val="28"/>
          <w:szCs w:val="28"/>
        </w:rPr>
      </w:pPr>
    </w:p>
    <w:p w:rsidR="00D964BA" w:rsidRPr="00597FB2" w:rsidRDefault="00D964BA" w:rsidP="005C7A76">
      <w:pPr>
        <w:spacing w:line="480" w:lineRule="auto"/>
        <w:jc w:val="both"/>
        <w:rPr>
          <w:rFonts w:ascii="Times New Roman" w:hAnsi="Times New Roman"/>
          <w:sz w:val="28"/>
          <w:szCs w:val="28"/>
        </w:rPr>
      </w:pPr>
      <w:r w:rsidRPr="00597FB2">
        <w:rPr>
          <w:rFonts w:ascii="Times New Roman" w:hAnsi="Times New Roman"/>
          <w:sz w:val="28"/>
          <w:szCs w:val="28"/>
        </w:rPr>
        <w:t xml:space="preserve">4. Порядок разрешения споров </w:t>
      </w:r>
    </w:p>
    <w:p w:rsidR="00D964BA" w:rsidRPr="00597FB2" w:rsidRDefault="00D964BA" w:rsidP="005C7A76">
      <w:pPr>
        <w:spacing w:line="480" w:lineRule="auto"/>
        <w:jc w:val="both"/>
        <w:rPr>
          <w:rFonts w:ascii="Times New Roman" w:hAnsi="Times New Roman"/>
          <w:sz w:val="28"/>
          <w:szCs w:val="28"/>
        </w:rPr>
      </w:pPr>
      <w:r w:rsidRPr="00597FB2">
        <w:rPr>
          <w:rFonts w:ascii="Times New Roman" w:hAnsi="Times New Roman"/>
          <w:sz w:val="28"/>
          <w:szCs w:val="28"/>
        </w:rPr>
        <w:t>4.1. Споры и разногласия, которые могут возникнуть при исполнении</w:t>
      </w:r>
      <w:r w:rsidR="009B7776">
        <w:rPr>
          <w:rFonts w:ascii="Times New Roman" w:hAnsi="Times New Roman"/>
          <w:sz w:val="28"/>
          <w:szCs w:val="28"/>
        </w:rPr>
        <w:t xml:space="preserve"> </w:t>
      </w:r>
      <w:r w:rsidRPr="00597FB2">
        <w:rPr>
          <w:rFonts w:ascii="Times New Roman" w:hAnsi="Times New Roman"/>
          <w:sz w:val="28"/>
          <w:szCs w:val="28"/>
        </w:rPr>
        <w:t>настоящего договора, будут по возможности разрешаться путем переговоров</w:t>
      </w:r>
    </w:p>
    <w:p w:rsidR="00D964BA" w:rsidRPr="00597FB2" w:rsidRDefault="00D964BA" w:rsidP="005C7A76">
      <w:pPr>
        <w:spacing w:line="480" w:lineRule="auto"/>
        <w:jc w:val="both"/>
        <w:rPr>
          <w:rFonts w:ascii="Times New Roman" w:hAnsi="Times New Roman"/>
          <w:sz w:val="28"/>
          <w:szCs w:val="28"/>
        </w:rPr>
      </w:pPr>
      <w:r w:rsidRPr="00597FB2">
        <w:rPr>
          <w:rFonts w:ascii="Times New Roman" w:hAnsi="Times New Roman"/>
          <w:sz w:val="28"/>
          <w:szCs w:val="28"/>
        </w:rPr>
        <w:t>между сторонами.</w:t>
      </w:r>
    </w:p>
    <w:p w:rsidR="00D964BA" w:rsidRPr="00597FB2" w:rsidRDefault="00D964BA" w:rsidP="005C7A76">
      <w:pPr>
        <w:spacing w:line="480" w:lineRule="auto"/>
        <w:jc w:val="both"/>
        <w:rPr>
          <w:rFonts w:ascii="Times New Roman" w:hAnsi="Times New Roman"/>
          <w:sz w:val="28"/>
          <w:szCs w:val="28"/>
        </w:rPr>
      </w:pPr>
      <w:r w:rsidRPr="00597FB2">
        <w:rPr>
          <w:rFonts w:ascii="Times New Roman" w:hAnsi="Times New Roman"/>
          <w:sz w:val="28"/>
          <w:szCs w:val="28"/>
        </w:rPr>
        <w:t>4.2. В случае невозможности разрешения споров путем переговоров</w:t>
      </w:r>
      <w:r w:rsidR="009B7776">
        <w:rPr>
          <w:rFonts w:ascii="Times New Roman" w:hAnsi="Times New Roman"/>
          <w:sz w:val="28"/>
          <w:szCs w:val="28"/>
        </w:rPr>
        <w:t xml:space="preserve"> </w:t>
      </w:r>
      <w:r w:rsidRPr="00597FB2">
        <w:rPr>
          <w:rFonts w:ascii="Times New Roman" w:hAnsi="Times New Roman"/>
          <w:sz w:val="28"/>
          <w:szCs w:val="28"/>
        </w:rPr>
        <w:t>стороны передают их на рассмотрение в __</w:t>
      </w:r>
      <w:r w:rsidR="009B7776">
        <w:rPr>
          <w:rFonts w:ascii="Times New Roman" w:hAnsi="Times New Roman"/>
          <w:sz w:val="28"/>
          <w:szCs w:val="28"/>
        </w:rPr>
        <w:t>____</w:t>
      </w:r>
      <w:r w:rsidRPr="00597FB2">
        <w:rPr>
          <w:rFonts w:ascii="Times New Roman" w:hAnsi="Times New Roman"/>
          <w:sz w:val="28"/>
          <w:szCs w:val="28"/>
        </w:rPr>
        <w:t>_____ (указать наименование и</w:t>
      </w:r>
      <w:r w:rsidR="009B7776">
        <w:rPr>
          <w:rFonts w:ascii="Times New Roman" w:hAnsi="Times New Roman"/>
          <w:sz w:val="28"/>
          <w:szCs w:val="28"/>
        </w:rPr>
        <w:t xml:space="preserve"> </w:t>
      </w:r>
      <w:r w:rsidRPr="00597FB2">
        <w:rPr>
          <w:rFonts w:ascii="Times New Roman" w:hAnsi="Times New Roman"/>
          <w:sz w:val="28"/>
          <w:szCs w:val="28"/>
        </w:rPr>
        <w:t>местонахождение третейского, арбитражного суда, выбранного сторонами для</w:t>
      </w:r>
    </w:p>
    <w:p w:rsidR="00D964BA" w:rsidRPr="00597FB2" w:rsidRDefault="00D964BA" w:rsidP="005C7A76">
      <w:pPr>
        <w:spacing w:line="480" w:lineRule="auto"/>
        <w:jc w:val="both"/>
        <w:rPr>
          <w:rFonts w:ascii="Times New Roman" w:hAnsi="Times New Roman"/>
          <w:sz w:val="28"/>
          <w:szCs w:val="28"/>
        </w:rPr>
      </w:pPr>
      <w:r w:rsidRPr="00597FB2">
        <w:rPr>
          <w:rFonts w:ascii="Times New Roman" w:hAnsi="Times New Roman"/>
          <w:sz w:val="28"/>
          <w:szCs w:val="28"/>
        </w:rPr>
        <w:t>разрешения споров).</w:t>
      </w:r>
    </w:p>
    <w:p w:rsidR="00D964BA" w:rsidRPr="00597FB2" w:rsidRDefault="00D964BA" w:rsidP="005C7A76">
      <w:pPr>
        <w:spacing w:line="480" w:lineRule="auto"/>
        <w:jc w:val="both"/>
        <w:rPr>
          <w:rFonts w:ascii="Times New Roman" w:hAnsi="Times New Roman"/>
          <w:sz w:val="28"/>
          <w:szCs w:val="28"/>
        </w:rPr>
      </w:pPr>
    </w:p>
    <w:p w:rsidR="00D964BA" w:rsidRPr="00597FB2" w:rsidRDefault="00D964BA" w:rsidP="005C7A76">
      <w:pPr>
        <w:spacing w:line="480" w:lineRule="auto"/>
        <w:jc w:val="both"/>
        <w:rPr>
          <w:rFonts w:ascii="Times New Roman" w:hAnsi="Times New Roman"/>
          <w:sz w:val="28"/>
          <w:szCs w:val="28"/>
        </w:rPr>
      </w:pPr>
      <w:r w:rsidRPr="00597FB2">
        <w:rPr>
          <w:rFonts w:ascii="Times New Roman" w:hAnsi="Times New Roman"/>
          <w:sz w:val="28"/>
          <w:szCs w:val="28"/>
        </w:rPr>
        <w:t xml:space="preserve">5. Заключительные положения </w:t>
      </w:r>
    </w:p>
    <w:p w:rsidR="00D964BA" w:rsidRPr="00597FB2" w:rsidRDefault="00D964BA" w:rsidP="005C7A76">
      <w:pPr>
        <w:spacing w:line="480" w:lineRule="auto"/>
        <w:jc w:val="both"/>
        <w:rPr>
          <w:rFonts w:ascii="Times New Roman" w:hAnsi="Times New Roman"/>
          <w:sz w:val="28"/>
          <w:szCs w:val="28"/>
        </w:rPr>
      </w:pPr>
      <w:r w:rsidRPr="00597FB2">
        <w:rPr>
          <w:rFonts w:ascii="Times New Roman" w:hAnsi="Times New Roman"/>
          <w:sz w:val="28"/>
          <w:szCs w:val="28"/>
        </w:rPr>
        <w:t>5.1. Любые изменения и дополнения к настоящему договору</w:t>
      </w:r>
      <w:r w:rsidR="009B7776">
        <w:rPr>
          <w:rFonts w:ascii="Times New Roman" w:hAnsi="Times New Roman"/>
          <w:sz w:val="28"/>
          <w:szCs w:val="28"/>
        </w:rPr>
        <w:t xml:space="preserve"> </w:t>
      </w:r>
      <w:r w:rsidRPr="00597FB2">
        <w:rPr>
          <w:rFonts w:ascii="Times New Roman" w:hAnsi="Times New Roman"/>
          <w:sz w:val="28"/>
          <w:szCs w:val="28"/>
        </w:rPr>
        <w:t>действительны лишь при условии, что они совершены в письменной форме и</w:t>
      </w:r>
      <w:r w:rsidR="009B7776">
        <w:rPr>
          <w:rFonts w:ascii="Times New Roman" w:hAnsi="Times New Roman"/>
          <w:sz w:val="28"/>
          <w:szCs w:val="28"/>
        </w:rPr>
        <w:t xml:space="preserve"> </w:t>
      </w:r>
      <w:r w:rsidRPr="00597FB2">
        <w:rPr>
          <w:rFonts w:ascii="Times New Roman" w:hAnsi="Times New Roman"/>
          <w:sz w:val="28"/>
          <w:szCs w:val="28"/>
        </w:rPr>
        <w:t>подписаны уполномоченными на то представителями сторон. Приложения к</w:t>
      </w:r>
      <w:r w:rsidR="009B7776">
        <w:rPr>
          <w:rFonts w:ascii="Times New Roman" w:hAnsi="Times New Roman"/>
          <w:sz w:val="28"/>
          <w:szCs w:val="28"/>
        </w:rPr>
        <w:t xml:space="preserve"> </w:t>
      </w:r>
      <w:r w:rsidRPr="00597FB2">
        <w:rPr>
          <w:rFonts w:ascii="Times New Roman" w:hAnsi="Times New Roman"/>
          <w:sz w:val="28"/>
          <w:szCs w:val="28"/>
        </w:rPr>
        <w:t>настоящему договору составляют его неотъемлемую часть.</w:t>
      </w:r>
    </w:p>
    <w:p w:rsidR="00D964BA" w:rsidRPr="00597FB2" w:rsidRDefault="00D964BA" w:rsidP="005C7A76">
      <w:pPr>
        <w:spacing w:line="480" w:lineRule="auto"/>
        <w:jc w:val="both"/>
        <w:rPr>
          <w:rFonts w:ascii="Times New Roman" w:hAnsi="Times New Roman"/>
          <w:sz w:val="28"/>
          <w:szCs w:val="28"/>
        </w:rPr>
      </w:pPr>
      <w:r w:rsidRPr="00597FB2">
        <w:rPr>
          <w:rFonts w:ascii="Times New Roman" w:hAnsi="Times New Roman"/>
          <w:sz w:val="28"/>
          <w:szCs w:val="28"/>
        </w:rPr>
        <w:t>5.2. Настоящий договор составлен в двух экземплярах на русском</w:t>
      </w:r>
      <w:r w:rsidR="009B7776">
        <w:rPr>
          <w:rFonts w:ascii="Times New Roman" w:hAnsi="Times New Roman"/>
          <w:sz w:val="28"/>
          <w:szCs w:val="28"/>
        </w:rPr>
        <w:t xml:space="preserve"> </w:t>
      </w:r>
      <w:r w:rsidRPr="00597FB2">
        <w:rPr>
          <w:rFonts w:ascii="Times New Roman" w:hAnsi="Times New Roman"/>
          <w:sz w:val="28"/>
          <w:szCs w:val="28"/>
        </w:rPr>
        <w:t>языке. Оба экземпляра идентичны и имеют одинаковую силу. У каждой из</w:t>
      </w:r>
      <w:r w:rsidR="009B7776">
        <w:rPr>
          <w:rFonts w:ascii="Times New Roman" w:hAnsi="Times New Roman"/>
          <w:sz w:val="28"/>
          <w:szCs w:val="28"/>
        </w:rPr>
        <w:t xml:space="preserve"> </w:t>
      </w:r>
      <w:r w:rsidRPr="00597FB2">
        <w:rPr>
          <w:rFonts w:ascii="Times New Roman" w:hAnsi="Times New Roman"/>
          <w:sz w:val="28"/>
          <w:szCs w:val="28"/>
        </w:rPr>
        <w:t>сторон находится один экземпляр настоящего договора.</w:t>
      </w:r>
    </w:p>
    <w:p w:rsidR="00D964BA" w:rsidRPr="00597FB2" w:rsidRDefault="00D964BA" w:rsidP="005C7A76">
      <w:pPr>
        <w:spacing w:line="480" w:lineRule="auto"/>
        <w:jc w:val="both"/>
        <w:rPr>
          <w:rFonts w:ascii="Times New Roman" w:hAnsi="Times New Roman"/>
          <w:sz w:val="28"/>
          <w:szCs w:val="28"/>
        </w:rPr>
      </w:pPr>
    </w:p>
    <w:p w:rsidR="00D964BA" w:rsidRPr="00597FB2" w:rsidRDefault="00D964BA" w:rsidP="005C7A76">
      <w:pPr>
        <w:spacing w:line="480" w:lineRule="auto"/>
        <w:jc w:val="both"/>
        <w:rPr>
          <w:rFonts w:ascii="Times New Roman" w:hAnsi="Times New Roman"/>
          <w:sz w:val="28"/>
          <w:szCs w:val="28"/>
        </w:rPr>
      </w:pPr>
      <w:r w:rsidRPr="00597FB2">
        <w:rPr>
          <w:rFonts w:ascii="Times New Roman" w:hAnsi="Times New Roman"/>
          <w:sz w:val="28"/>
          <w:szCs w:val="28"/>
        </w:rPr>
        <w:t>Адреса и банковские реквизиты сторон</w:t>
      </w:r>
    </w:p>
    <w:p w:rsidR="00D964BA" w:rsidRPr="00597FB2" w:rsidRDefault="00D964BA" w:rsidP="005C7A76">
      <w:pPr>
        <w:jc w:val="both"/>
        <w:rPr>
          <w:rFonts w:ascii="Times New Roman" w:hAnsi="Times New Roman"/>
          <w:sz w:val="28"/>
          <w:szCs w:val="28"/>
        </w:rPr>
      </w:pPr>
      <w:r w:rsidRPr="00597FB2">
        <w:rPr>
          <w:rFonts w:ascii="Times New Roman" w:hAnsi="Times New Roman"/>
          <w:sz w:val="28"/>
          <w:szCs w:val="28"/>
        </w:rPr>
        <w:t>Сторона 1: ________</w:t>
      </w:r>
      <w:r w:rsidR="005C7A76">
        <w:rPr>
          <w:rFonts w:ascii="Times New Roman" w:hAnsi="Times New Roman"/>
          <w:sz w:val="28"/>
          <w:szCs w:val="28"/>
        </w:rPr>
        <w:t>_______________________________________________ ________________________________</w:t>
      </w:r>
      <w:r w:rsidRPr="00597FB2">
        <w:rPr>
          <w:rFonts w:ascii="Times New Roman" w:hAnsi="Times New Roman"/>
          <w:sz w:val="28"/>
          <w:szCs w:val="28"/>
        </w:rPr>
        <w:t>______ (адрес и банковские реквизиты)</w:t>
      </w:r>
    </w:p>
    <w:p w:rsidR="005C7A76" w:rsidRPr="00597FB2" w:rsidRDefault="00D964BA" w:rsidP="005C7A76">
      <w:pPr>
        <w:jc w:val="both"/>
        <w:rPr>
          <w:rFonts w:ascii="Times New Roman" w:hAnsi="Times New Roman"/>
          <w:sz w:val="28"/>
          <w:szCs w:val="28"/>
        </w:rPr>
      </w:pPr>
      <w:r w:rsidRPr="00597FB2">
        <w:rPr>
          <w:rFonts w:ascii="Times New Roman" w:hAnsi="Times New Roman"/>
          <w:sz w:val="28"/>
          <w:szCs w:val="28"/>
        </w:rPr>
        <w:t xml:space="preserve">Сторона 2: </w:t>
      </w:r>
      <w:r w:rsidR="005C7A76" w:rsidRPr="00597FB2">
        <w:rPr>
          <w:rFonts w:ascii="Times New Roman" w:hAnsi="Times New Roman"/>
          <w:sz w:val="28"/>
          <w:szCs w:val="28"/>
        </w:rPr>
        <w:t>________</w:t>
      </w:r>
      <w:r w:rsidR="005C7A76">
        <w:rPr>
          <w:rFonts w:ascii="Times New Roman" w:hAnsi="Times New Roman"/>
          <w:sz w:val="28"/>
          <w:szCs w:val="28"/>
        </w:rPr>
        <w:t>_______________________________________________ ________________________________</w:t>
      </w:r>
      <w:r w:rsidR="005C7A76" w:rsidRPr="00597FB2">
        <w:rPr>
          <w:rFonts w:ascii="Times New Roman" w:hAnsi="Times New Roman"/>
          <w:sz w:val="28"/>
          <w:szCs w:val="28"/>
        </w:rPr>
        <w:t>______ (адрес и банковские реквизиты)</w:t>
      </w:r>
    </w:p>
    <w:p w:rsidR="00D964BA" w:rsidRPr="00597FB2" w:rsidRDefault="00D964BA" w:rsidP="005C7A76">
      <w:pPr>
        <w:spacing w:line="480" w:lineRule="auto"/>
        <w:jc w:val="both"/>
        <w:rPr>
          <w:rFonts w:ascii="Times New Roman" w:hAnsi="Times New Roman"/>
          <w:sz w:val="28"/>
          <w:szCs w:val="28"/>
        </w:rPr>
      </w:pPr>
      <w:r w:rsidRPr="00597FB2">
        <w:rPr>
          <w:rFonts w:ascii="Times New Roman" w:hAnsi="Times New Roman"/>
          <w:sz w:val="28"/>
          <w:szCs w:val="28"/>
        </w:rPr>
        <w:t>Подписи и печати сторон</w:t>
      </w:r>
    </w:p>
    <w:p w:rsidR="00D964BA" w:rsidRPr="00597FB2" w:rsidRDefault="00D964BA" w:rsidP="005C7A76">
      <w:pPr>
        <w:spacing w:line="276" w:lineRule="auto"/>
        <w:jc w:val="both"/>
        <w:rPr>
          <w:rFonts w:ascii="Times New Roman" w:hAnsi="Times New Roman"/>
          <w:sz w:val="28"/>
          <w:szCs w:val="28"/>
        </w:rPr>
      </w:pPr>
      <w:r w:rsidRPr="00597FB2">
        <w:rPr>
          <w:rFonts w:ascii="Times New Roman" w:hAnsi="Times New Roman"/>
          <w:sz w:val="28"/>
          <w:szCs w:val="28"/>
        </w:rPr>
        <w:t>Сторона 1: ______________ (подпись и печать)</w:t>
      </w:r>
    </w:p>
    <w:p w:rsidR="00D964BA" w:rsidRPr="00597FB2" w:rsidRDefault="00D964BA" w:rsidP="005C7A76">
      <w:pPr>
        <w:spacing w:line="276" w:lineRule="auto"/>
        <w:jc w:val="both"/>
        <w:rPr>
          <w:rFonts w:ascii="Times New Roman" w:hAnsi="Times New Roman"/>
          <w:sz w:val="28"/>
          <w:szCs w:val="28"/>
        </w:rPr>
      </w:pPr>
      <w:r w:rsidRPr="00597FB2">
        <w:rPr>
          <w:rFonts w:ascii="Times New Roman" w:hAnsi="Times New Roman"/>
          <w:sz w:val="28"/>
          <w:szCs w:val="28"/>
        </w:rPr>
        <w:t>Сторона 2: ______________ (подпись и печать)</w:t>
      </w:r>
    </w:p>
    <w:p w:rsidR="00D964BA" w:rsidRPr="00597FB2" w:rsidRDefault="00D964BA" w:rsidP="005C7A76">
      <w:pPr>
        <w:spacing w:line="276" w:lineRule="auto"/>
        <w:jc w:val="both"/>
        <w:rPr>
          <w:rFonts w:ascii="Times New Roman" w:hAnsi="Times New Roman"/>
          <w:sz w:val="28"/>
          <w:szCs w:val="28"/>
        </w:rPr>
      </w:pPr>
    </w:p>
    <w:p w:rsidR="00D964BA" w:rsidRDefault="00D964BA" w:rsidP="00597FB2">
      <w:pPr>
        <w:jc w:val="both"/>
        <w:rPr>
          <w:rFonts w:ascii="Times New Roman" w:hAnsi="Times New Roman"/>
          <w:sz w:val="28"/>
          <w:szCs w:val="28"/>
        </w:rPr>
      </w:pPr>
    </w:p>
    <w:p w:rsidR="00291789" w:rsidRDefault="00291789" w:rsidP="00291789">
      <w:pPr>
        <w:spacing w:line="360" w:lineRule="auto"/>
        <w:rPr>
          <w:rFonts w:ascii="Times New Roman" w:hAnsi="Times New Roman"/>
          <w:b/>
          <w:bCs/>
          <w:sz w:val="32"/>
          <w:szCs w:val="28"/>
        </w:rPr>
      </w:pPr>
      <w:r w:rsidRPr="00291789">
        <w:rPr>
          <w:rFonts w:ascii="Times New Roman" w:hAnsi="Times New Roman"/>
          <w:b/>
          <w:bCs/>
          <w:sz w:val="32"/>
          <w:szCs w:val="28"/>
        </w:rPr>
        <w:t xml:space="preserve">3.2. Разработка предложений для электронных ярмарок бартерных сделок </w:t>
      </w:r>
    </w:p>
    <w:p w:rsidR="001B5F75" w:rsidRDefault="001B5F75" w:rsidP="00291789">
      <w:pPr>
        <w:spacing w:line="360" w:lineRule="auto"/>
        <w:rPr>
          <w:rFonts w:ascii="Times New Roman" w:hAnsi="Times New Roman"/>
          <w:b/>
          <w:bCs/>
          <w:sz w:val="32"/>
          <w:szCs w:val="28"/>
        </w:rPr>
      </w:pPr>
    </w:p>
    <w:p w:rsidR="001B5F75" w:rsidRDefault="001B5F75" w:rsidP="001B5F75">
      <w:pPr>
        <w:pStyle w:val="a1"/>
        <w:spacing w:line="480" w:lineRule="auto"/>
        <w:ind w:firstLine="567"/>
        <w:jc w:val="both"/>
        <w:rPr>
          <w:rFonts w:ascii="Times New Roman" w:hAnsi="Times New Roman"/>
          <w:sz w:val="28"/>
          <w:szCs w:val="28"/>
        </w:rPr>
      </w:pPr>
      <w:r>
        <w:rPr>
          <w:rFonts w:ascii="Times New Roman" w:hAnsi="Times New Roman"/>
          <w:sz w:val="28"/>
          <w:szCs w:val="28"/>
        </w:rPr>
        <w:t>Сейчас на просторах интернета очень много существует б</w:t>
      </w:r>
      <w:r w:rsidRPr="005C7A76">
        <w:rPr>
          <w:rFonts w:ascii="Times New Roman" w:hAnsi="Times New Roman"/>
          <w:sz w:val="28"/>
          <w:szCs w:val="28"/>
        </w:rPr>
        <w:t>артерны</w:t>
      </w:r>
      <w:r>
        <w:rPr>
          <w:rFonts w:ascii="Times New Roman" w:hAnsi="Times New Roman"/>
          <w:sz w:val="28"/>
          <w:szCs w:val="28"/>
        </w:rPr>
        <w:t>х</w:t>
      </w:r>
      <w:r w:rsidRPr="005C7A76">
        <w:rPr>
          <w:rFonts w:ascii="Times New Roman" w:hAnsi="Times New Roman"/>
          <w:sz w:val="28"/>
          <w:szCs w:val="28"/>
        </w:rPr>
        <w:t xml:space="preserve"> брокер</w:t>
      </w:r>
      <w:r>
        <w:rPr>
          <w:rFonts w:ascii="Times New Roman" w:hAnsi="Times New Roman"/>
          <w:sz w:val="28"/>
          <w:szCs w:val="28"/>
        </w:rPr>
        <w:t>ов</w:t>
      </w:r>
      <w:r w:rsidRPr="005C7A76">
        <w:rPr>
          <w:rFonts w:ascii="Times New Roman" w:hAnsi="Times New Roman"/>
          <w:sz w:val="28"/>
          <w:szCs w:val="28"/>
        </w:rPr>
        <w:t xml:space="preserve"> – одиноч</w:t>
      </w:r>
      <w:r>
        <w:rPr>
          <w:rFonts w:ascii="Times New Roman" w:hAnsi="Times New Roman"/>
          <w:sz w:val="28"/>
          <w:szCs w:val="28"/>
        </w:rPr>
        <w:t>е</w:t>
      </w:r>
      <w:r w:rsidRPr="005C7A76">
        <w:rPr>
          <w:rFonts w:ascii="Times New Roman" w:hAnsi="Times New Roman"/>
          <w:sz w:val="28"/>
          <w:szCs w:val="28"/>
        </w:rPr>
        <w:t>к</w:t>
      </w:r>
      <w:r>
        <w:rPr>
          <w:rFonts w:ascii="Times New Roman" w:hAnsi="Times New Roman"/>
          <w:sz w:val="28"/>
          <w:szCs w:val="28"/>
        </w:rPr>
        <w:t xml:space="preserve">, которые в свою очередь не </w:t>
      </w:r>
      <w:r w:rsidRPr="005C7A76">
        <w:rPr>
          <w:rFonts w:ascii="Times New Roman" w:hAnsi="Times New Roman"/>
          <w:sz w:val="28"/>
          <w:szCs w:val="28"/>
        </w:rPr>
        <w:t>имеют ни денег, ни своего товара, или ограниченное количество того или другого.</w:t>
      </w:r>
    </w:p>
    <w:p w:rsidR="003D00C1" w:rsidRPr="005C7A76" w:rsidRDefault="003D00C1" w:rsidP="003D00C1">
      <w:pPr>
        <w:pStyle w:val="a1"/>
        <w:spacing w:line="480" w:lineRule="auto"/>
        <w:ind w:firstLine="567"/>
        <w:jc w:val="both"/>
        <w:rPr>
          <w:rFonts w:ascii="Times New Roman" w:hAnsi="Times New Roman"/>
          <w:sz w:val="28"/>
          <w:szCs w:val="28"/>
        </w:rPr>
      </w:pPr>
      <w:r>
        <w:rPr>
          <w:rFonts w:ascii="Times New Roman" w:hAnsi="Times New Roman"/>
          <w:sz w:val="28"/>
          <w:szCs w:val="28"/>
        </w:rPr>
        <w:t>Многие брокеры до сих пор пользуются п</w:t>
      </w:r>
      <w:r w:rsidRPr="005C7A76">
        <w:rPr>
          <w:rFonts w:ascii="Times New Roman" w:hAnsi="Times New Roman"/>
          <w:sz w:val="28"/>
          <w:szCs w:val="28"/>
        </w:rPr>
        <w:t>ринятие</w:t>
      </w:r>
      <w:r>
        <w:rPr>
          <w:rFonts w:ascii="Times New Roman" w:hAnsi="Times New Roman"/>
          <w:sz w:val="28"/>
          <w:szCs w:val="28"/>
        </w:rPr>
        <w:t>м</w:t>
      </w:r>
      <w:r w:rsidRPr="005C7A76">
        <w:rPr>
          <w:rFonts w:ascii="Times New Roman" w:hAnsi="Times New Roman"/>
          <w:sz w:val="28"/>
          <w:szCs w:val="28"/>
        </w:rPr>
        <w:t xml:space="preserve"> заявок в ручном режиме и посредством</w:t>
      </w:r>
      <w:r>
        <w:rPr>
          <w:rFonts w:ascii="Times New Roman" w:hAnsi="Times New Roman"/>
          <w:sz w:val="28"/>
          <w:szCs w:val="28"/>
        </w:rPr>
        <w:t xml:space="preserve"> телефона или по факсу – по мое</w:t>
      </w:r>
      <w:r w:rsidRPr="005C7A76">
        <w:rPr>
          <w:rFonts w:ascii="Times New Roman" w:hAnsi="Times New Roman"/>
          <w:sz w:val="28"/>
          <w:szCs w:val="28"/>
        </w:rPr>
        <w:t xml:space="preserve">му мнению </w:t>
      </w:r>
      <w:r>
        <w:rPr>
          <w:rFonts w:ascii="Times New Roman" w:hAnsi="Times New Roman"/>
          <w:sz w:val="28"/>
          <w:szCs w:val="28"/>
        </w:rPr>
        <w:t xml:space="preserve">это </w:t>
      </w:r>
      <w:r w:rsidRPr="005C7A76">
        <w:rPr>
          <w:rFonts w:ascii="Times New Roman" w:hAnsi="Times New Roman"/>
          <w:sz w:val="28"/>
          <w:szCs w:val="28"/>
        </w:rPr>
        <w:t xml:space="preserve">пережиток девяностых, от которого можно легко отказаться с применением современных интернет технологий. </w:t>
      </w:r>
    </w:p>
    <w:p w:rsidR="003D00C1" w:rsidRDefault="001B5F75" w:rsidP="003D00C1">
      <w:pPr>
        <w:pStyle w:val="a1"/>
        <w:spacing w:line="480" w:lineRule="auto"/>
        <w:ind w:firstLine="567"/>
        <w:jc w:val="both"/>
        <w:rPr>
          <w:rFonts w:ascii="Times New Roman" w:hAnsi="Times New Roman"/>
          <w:sz w:val="28"/>
          <w:szCs w:val="28"/>
        </w:rPr>
      </w:pPr>
      <w:r>
        <w:rPr>
          <w:rFonts w:ascii="Times New Roman" w:hAnsi="Times New Roman"/>
          <w:sz w:val="28"/>
          <w:szCs w:val="28"/>
        </w:rPr>
        <w:t>Так же существует множество бартерных Интернет досок – помоек</w:t>
      </w:r>
      <w:r w:rsidRPr="005C7A76">
        <w:rPr>
          <w:rFonts w:ascii="Times New Roman" w:hAnsi="Times New Roman"/>
          <w:sz w:val="28"/>
          <w:szCs w:val="28"/>
        </w:rPr>
        <w:t>.</w:t>
      </w:r>
      <w:r>
        <w:rPr>
          <w:rFonts w:ascii="Times New Roman" w:hAnsi="Times New Roman"/>
          <w:sz w:val="28"/>
          <w:szCs w:val="28"/>
        </w:rPr>
        <w:t xml:space="preserve"> </w:t>
      </w:r>
      <w:r w:rsidRPr="005C7A76">
        <w:rPr>
          <w:rFonts w:ascii="Times New Roman" w:hAnsi="Times New Roman"/>
          <w:sz w:val="28"/>
          <w:szCs w:val="28"/>
        </w:rPr>
        <w:t xml:space="preserve"> </w:t>
      </w:r>
      <w:r>
        <w:rPr>
          <w:rFonts w:ascii="Times New Roman" w:hAnsi="Times New Roman"/>
          <w:sz w:val="28"/>
          <w:szCs w:val="28"/>
        </w:rPr>
        <w:t>Это</w:t>
      </w:r>
      <w:r w:rsidRPr="005C7A76">
        <w:rPr>
          <w:rFonts w:ascii="Times New Roman" w:hAnsi="Times New Roman"/>
          <w:sz w:val="28"/>
          <w:szCs w:val="28"/>
        </w:rPr>
        <w:t xml:space="preserve"> часто встречающийся тип распространения некачественной информации о сделках, зачастую плохо или совсем немодерируемые, и, конечно, не проверяющие информацию об обмене. Такие доски бесплатны, часто их используют бартерные брокеры-одиночки для добавления своих лотов и поиска лотов от случайных пользователей, пытающихся найти качественного партнера на такой доске объявлений. </w:t>
      </w:r>
    </w:p>
    <w:p w:rsidR="001B5F75" w:rsidRPr="005C7A76" w:rsidRDefault="001B5F75" w:rsidP="001B5F75">
      <w:pPr>
        <w:pStyle w:val="a1"/>
        <w:spacing w:line="480" w:lineRule="auto"/>
        <w:ind w:firstLine="567"/>
        <w:jc w:val="both"/>
        <w:rPr>
          <w:rFonts w:ascii="Times New Roman" w:hAnsi="Times New Roman"/>
          <w:sz w:val="28"/>
          <w:szCs w:val="28"/>
        </w:rPr>
      </w:pPr>
      <w:r>
        <w:rPr>
          <w:rFonts w:ascii="Times New Roman" w:hAnsi="Times New Roman"/>
          <w:sz w:val="28"/>
          <w:szCs w:val="28"/>
        </w:rPr>
        <w:t>Анализируя эти методы можно выделить в них существенные недостатки</w:t>
      </w:r>
      <w:r w:rsidRPr="005C7A76">
        <w:rPr>
          <w:rFonts w:ascii="Times New Roman" w:hAnsi="Times New Roman"/>
          <w:sz w:val="28"/>
          <w:szCs w:val="28"/>
        </w:rPr>
        <w:t xml:space="preserve">: 1) отсутствие сортировки по «я имею» и «я ищу»и другим параметрам (регион, цена, и т.д.); 2) непроверенность информации и некачественное описание товаров к обмену и потребностей; 3) отсутствие возможности офф-лайн поддержки в регионе и построения сложных бартерных цепочек; 4) маленькие аудитории целевых пользователей; 5) отсутствие всех других положительных качеств электронных бартерных систем, о которых речь пойдет ниже. К плюсам можно отнести только дешевизну размещения объявления без ограничений. </w:t>
      </w:r>
    </w:p>
    <w:p w:rsidR="003D00C1" w:rsidRDefault="003D00C1" w:rsidP="001B5F75">
      <w:pPr>
        <w:pStyle w:val="a1"/>
        <w:spacing w:line="480" w:lineRule="auto"/>
        <w:ind w:firstLine="567"/>
        <w:jc w:val="both"/>
        <w:rPr>
          <w:rFonts w:ascii="Times New Roman" w:hAnsi="Times New Roman"/>
          <w:sz w:val="28"/>
          <w:szCs w:val="28"/>
        </w:rPr>
      </w:pPr>
    </w:p>
    <w:p w:rsidR="001B5F75" w:rsidRPr="005C7A76" w:rsidRDefault="00E13FA2" w:rsidP="001B5F75">
      <w:pPr>
        <w:pStyle w:val="a1"/>
        <w:spacing w:line="480" w:lineRule="auto"/>
        <w:ind w:firstLine="567"/>
        <w:jc w:val="both"/>
        <w:rPr>
          <w:rFonts w:ascii="Times New Roman" w:hAnsi="Times New Roman"/>
          <w:sz w:val="28"/>
          <w:szCs w:val="28"/>
        </w:rPr>
      </w:pPr>
      <w:r>
        <w:rPr>
          <w:rFonts w:ascii="Times New Roman" w:hAnsi="Times New Roman"/>
          <w:sz w:val="28"/>
          <w:szCs w:val="28"/>
        </w:rPr>
        <w:t xml:space="preserve">Выход из этого есть. Это создание большого массивного сайта, который бы брал и обучал </w:t>
      </w:r>
      <w:r w:rsidRPr="005C7A76">
        <w:rPr>
          <w:rFonts w:ascii="Times New Roman" w:hAnsi="Times New Roman"/>
          <w:sz w:val="28"/>
          <w:szCs w:val="28"/>
        </w:rPr>
        <w:t>брокер</w:t>
      </w:r>
      <w:r>
        <w:rPr>
          <w:rFonts w:ascii="Times New Roman" w:hAnsi="Times New Roman"/>
          <w:sz w:val="28"/>
          <w:szCs w:val="28"/>
        </w:rPr>
        <w:t>ов</w:t>
      </w:r>
      <w:r w:rsidRPr="005C7A76">
        <w:rPr>
          <w:rFonts w:ascii="Times New Roman" w:hAnsi="Times New Roman"/>
          <w:sz w:val="28"/>
          <w:szCs w:val="28"/>
        </w:rPr>
        <w:t xml:space="preserve"> – одиноч</w:t>
      </w:r>
      <w:r>
        <w:rPr>
          <w:rFonts w:ascii="Times New Roman" w:hAnsi="Times New Roman"/>
          <w:sz w:val="28"/>
          <w:szCs w:val="28"/>
        </w:rPr>
        <w:t>е</w:t>
      </w:r>
      <w:r w:rsidRPr="005C7A76">
        <w:rPr>
          <w:rFonts w:ascii="Times New Roman" w:hAnsi="Times New Roman"/>
          <w:sz w:val="28"/>
          <w:szCs w:val="28"/>
        </w:rPr>
        <w:t>к</w:t>
      </w:r>
      <w:r>
        <w:rPr>
          <w:rFonts w:ascii="Times New Roman" w:hAnsi="Times New Roman"/>
          <w:sz w:val="28"/>
          <w:szCs w:val="28"/>
        </w:rPr>
        <w:t>, объединял в себя региональные доски бартерных объявлений. Имел бы большой штат системных админи</w:t>
      </w:r>
      <w:r w:rsidR="003D00C1">
        <w:rPr>
          <w:rFonts w:ascii="Times New Roman" w:hAnsi="Times New Roman"/>
          <w:sz w:val="28"/>
          <w:szCs w:val="28"/>
        </w:rPr>
        <w:t xml:space="preserve">страторов, которые бы </w:t>
      </w:r>
      <w:r>
        <w:rPr>
          <w:rFonts w:ascii="Times New Roman" w:hAnsi="Times New Roman"/>
          <w:sz w:val="28"/>
          <w:szCs w:val="28"/>
        </w:rPr>
        <w:t>о</w:t>
      </w:r>
      <w:r w:rsidR="003D00C1">
        <w:rPr>
          <w:rFonts w:ascii="Times New Roman" w:hAnsi="Times New Roman"/>
          <w:sz w:val="28"/>
          <w:szCs w:val="28"/>
        </w:rPr>
        <w:t>т</w:t>
      </w:r>
      <w:r>
        <w:rPr>
          <w:rFonts w:ascii="Times New Roman" w:hAnsi="Times New Roman"/>
          <w:sz w:val="28"/>
          <w:szCs w:val="28"/>
        </w:rPr>
        <w:t>слеживали выполнение сделок</w:t>
      </w:r>
      <w:r w:rsidR="003D00C1">
        <w:rPr>
          <w:rFonts w:ascii="Times New Roman" w:hAnsi="Times New Roman"/>
          <w:sz w:val="28"/>
          <w:szCs w:val="28"/>
        </w:rPr>
        <w:t>. Так же такой мощный сайт нужен для создания бартерных цепочек. Примером может послужить</w:t>
      </w:r>
      <w:r w:rsidR="003D00C1" w:rsidRPr="003D00C1">
        <w:rPr>
          <w:rFonts w:ascii="Times New Roman" w:hAnsi="Times New Roman"/>
          <w:sz w:val="28"/>
          <w:szCs w:val="28"/>
        </w:rPr>
        <w:t xml:space="preserve"> </w:t>
      </w:r>
      <w:r w:rsidR="003D00C1" w:rsidRPr="005C7A76">
        <w:rPr>
          <w:rFonts w:ascii="Times New Roman" w:hAnsi="Times New Roman"/>
          <w:sz w:val="28"/>
          <w:szCs w:val="28"/>
        </w:rPr>
        <w:t>РОСБАРТЕР</w:t>
      </w:r>
      <w:r w:rsidR="003D00C1">
        <w:rPr>
          <w:rFonts w:ascii="Times New Roman" w:hAnsi="Times New Roman"/>
          <w:sz w:val="28"/>
          <w:szCs w:val="28"/>
        </w:rPr>
        <w:t>.</w:t>
      </w:r>
    </w:p>
    <w:p w:rsidR="001B5F75" w:rsidRPr="005C7A76" w:rsidRDefault="001B5F75" w:rsidP="001B5F75">
      <w:pPr>
        <w:pStyle w:val="a1"/>
        <w:spacing w:line="480" w:lineRule="auto"/>
        <w:ind w:firstLine="567"/>
        <w:jc w:val="both"/>
        <w:rPr>
          <w:rFonts w:ascii="Times New Roman" w:hAnsi="Times New Roman"/>
          <w:sz w:val="28"/>
          <w:szCs w:val="28"/>
        </w:rPr>
      </w:pPr>
      <w:r w:rsidRPr="005C7A76">
        <w:rPr>
          <w:rFonts w:ascii="Times New Roman" w:hAnsi="Times New Roman"/>
          <w:sz w:val="28"/>
          <w:szCs w:val="28"/>
        </w:rPr>
        <w:t xml:space="preserve">РОСБАРТЕР – всероссийская система бартерного обмена, позволяющая предприятиям производить поиск контрагентов для совершения бартерных сделок. Агентам и Брокерам – профессиональным игрокам бартерного рынка РОСБАРТЕР дает инструменты позволяющие заработать больше. РОСБАРТЕР позволяет предприятиям России в условиях экономического кризиса сохранить объемы производства, увеличивать товарооборот, оптимизировать налоговые отчисления, производить расчеты без денег, высвобождая дополнительные денежные средства. </w:t>
      </w:r>
    </w:p>
    <w:p w:rsidR="001B5F75" w:rsidRPr="005C7A76" w:rsidRDefault="001B5F75" w:rsidP="001B5F75">
      <w:pPr>
        <w:pStyle w:val="a1"/>
        <w:spacing w:line="480" w:lineRule="auto"/>
        <w:ind w:firstLine="567"/>
        <w:jc w:val="both"/>
        <w:rPr>
          <w:rFonts w:ascii="Times New Roman" w:hAnsi="Times New Roman"/>
          <w:sz w:val="28"/>
          <w:szCs w:val="28"/>
        </w:rPr>
      </w:pPr>
      <w:r w:rsidRPr="005C7A76">
        <w:rPr>
          <w:rFonts w:ascii="Times New Roman" w:hAnsi="Times New Roman"/>
          <w:sz w:val="28"/>
          <w:szCs w:val="28"/>
        </w:rPr>
        <w:t xml:space="preserve">В настоящее время в системе реализованы следующие возможности: регистрация пользователя в системе, как из программы, так и с помощью Интернет сайта; добавление лота двумя способами на выбор пользователя; просмотр базы данных предложений; получение предложений от контрагентов в интерфейсе программы и на сайте. Реализован агентский интерфейс, позволяющий добавлять предприятия и получать статистику о добавленных предприятиях. Проведены работы по наладке собственного сервера для хранения базы данных. Ведутся работы по доработке клиентского, агентского, брокерского интерфейсов. Полным ходом идет работа над дополнительными функциями системы, которые позволят расширить функционал системы новыми востребованными функциями. </w:t>
      </w:r>
    </w:p>
    <w:p w:rsidR="001B5F75" w:rsidRDefault="003D00C1" w:rsidP="003D00C1">
      <w:pPr>
        <w:pStyle w:val="a1"/>
        <w:spacing w:line="480" w:lineRule="auto"/>
        <w:ind w:firstLine="567"/>
        <w:jc w:val="both"/>
        <w:rPr>
          <w:rFonts w:ascii="Times New Roman" w:hAnsi="Times New Roman"/>
          <w:sz w:val="28"/>
          <w:szCs w:val="28"/>
        </w:rPr>
      </w:pPr>
      <w:r w:rsidRPr="005C7A76">
        <w:rPr>
          <w:rFonts w:ascii="Times New Roman" w:hAnsi="Times New Roman"/>
          <w:sz w:val="28"/>
          <w:szCs w:val="28"/>
        </w:rPr>
        <w:t>РОСБАРТЕР</w:t>
      </w:r>
      <w:r>
        <w:rPr>
          <w:rFonts w:ascii="Times New Roman" w:hAnsi="Times New Roman"/>
          <w:b/>
          <w:sz w:val="28"/>
          <w:szCs w:val="28"/>
        </w:rPr>
        <w:t xml:space="preserve"> </w:t>
      </w:r>
      <w:r w:rsidRPr="00BF7996">
        <w:rPr>
          <w:rFonts w:ascii="Times New Roman" w:hAnsi="Times New Roman"/>
          <w:sz w:val="28"/>
          <w:szCs w:val="28"/>
        </w:rPr>
        <w:t>близок к идеалу, но</w:t>
      </w:r>
      <w:r>
        <w:rPr>
          <w:rFonts w:ascii="Times New Roman" w:hAnsi="Times New Roman"/>
          <w:sz w:val="28"/>
          <w:szCs w:val="28"/>
        </w:rPr>
        <w:t xml:space="preserve"> и у него есть свои недочеты. Хотя, если бы </w:t>
      </w:r>
      <w:r w:rsidR="00BF7996">
        <w:rPr>
          <w:rFonts w:ascii="Times New Roman" w:hAnsi="Times New Roman"/>
          <w:sz w:val="28"/>
          <w:szCs w:val="28"/>
        </w:rPr>
        <w:t>все</w:t>
      </w:r>
      <w:r>
        <w:rPr>
          <w:rFonts w:ascii="Times New Roman" w:hAnsi="Times New Roman"/>
          <w:sz w:val="28"/>
          <w:szCs w:val="28"/>
        </w:rPr>
        <w:t xml:space="preserve"> </w:t>
      </w:r>
      <w:r w:rsidR="00BF7996">
        <w:rPr>
          <w:rFonts w:ascii="Times New Roman" w:hAnsi="Times New Roman"/>
          <w:sz w:val="28"/>
          <w:szCs w:val="28"/>
        </w:rPr>
        <w:t>регионы были бы включены в эту систему, а работа более оптимизирована цены бы не было этой системе.</w:t>
      </w:r>
    </w:p>
    <w:p w:rsidR="001B5F75" w:rsidRPr="005C7A76" w:rsidRDefault="00BF7996" w:rsidP="001B5F75">
      <w:pPr>
        <w:pStyle w:val="a1"/>
        <w:spacing w:line="480" w:lineRule="auto"/>
        <w:ind w:firstLine="567"/>
        <w:jc w:val="both"/>
        <w:rPr>
          <w:rFonts w:ascii="Times New Roman" w:hAnsi="Times New Roman"/>
          <w:sz w:val="28"/>
          <w:szCs w:val="28"/>
        </w:rPr>
      </w:pPr>
      <w:r>
        <w:rPr>
          <w:rFonts w:ascii="Times New Roman" w:hAnsi="Times New Roman"/>
          <w:sz w:val="28"/>
          <w:szCs w:val="28"/>
        </w:rPr>
        <w:t>Ведь э</w:t>
      </w:r>
      <w:r w:rsidR="001B5F75" w:rsidRPr="005C7A76">
        <w:rPr>
          <w:rFonts w:ascii="Times New Roman" w:hAnsi="Times New Roman"/>
          <w:sz w:val="28"/>
          <w:szCs w:val="28"/>
        </w:rPr>
        <w:t xml:space="preserve">кономия времени на поиске подходящих вариантов для </w:t>
      </w:r>
      <w:r>
        <w:rPr>
          <w:rFonts w:ascii="Times New Roman" w:hAnsi="Times New Roman"/>
          <w:sz w:val="28"/>
          <w:szCs w:val="28"/>
        </w:rPr>
        <w:t>клиентов и трудовых ресурсов</w:t>
      </w:r>
      <w:r w:rsidR="001B5F75" w:rsidRPr="005C7A76">
        <w:rPr>
          <w:rFonts w:ascii="Times New Roman" w:hAnsi="Times New Roman"/>
          <w:sz w:val="28"/>
          <w:szCs w:val="28"/>
        </w:rPr>
        <w:t xml:space="preserve"> компании, позволит получить прибыль в разы быстрее, чем работа с базой на бумаге или в экселе. </w:t>
      </w:r>
      <w:r>
        <w:rPr>
          <w:rFonts w:ascii="Times New Roman" w:hAnsi="Times New Roman"/>
          <w:sz w:val="28"/>
          <w:szCs w:val="28"/>
        </w:rPr>
        <w:t>А б</w:t>
      </w:r>
      <w:r w:rsidR="001B5F75" w:rsidRPr="005C7A76">
        <w:rPr>
          <w:rFonts w:ascii="Times New Roman" w:hAnsi="Times New Roman"/>
          <w:sz w:val="28"/>
          <w:szCs w:val="28"/>
        </w:rPr>
        <w:t>аза – самая полная база бартерных предложений в России и мире позволит сэкономить время и деньги на поиск контрагентов.</w:t>
      </w:r>
    </w:p>
    <w:p w:rsidR="001B5F75" w:rsidRDefault="001B5F75" w:rsidP="001B5F75">
      <w:pPr>
        <w:pStyle w:val="a1"/>
        <w:spacing w:line="480" w:lineRule="auto"/>
        <w:ind w:firstLine="567"/>
        <w:jc w:val="both"/>
        <w:rPr>
          <w:rFonts w:ascii="Times New Roman" w:hAnsi="Times New Roman"/>
          <w:sz w:val="28"/>
          <w:szCs w:val="28"/>
        </w:rPr>
      </w:pPr>
    </w:p>
    <w:p w:rsidR="00BF7996" w:rsidRDefault="00BF7996" w:rsidP="001B5F75">
      <w:pPr>
        <w:pStyle w:val="a1"/>
        <w:spacing w:line="480" w:lineRule="auto"/>
        <w:ind w:firstLine="567"/>
        <w:jc w:val="both"/>
        <w:rPr>
          <w:rFonts w:ascii="Times New Roman" w:hAnsi="Times New Roman"/>
          <w:sz w:val="28"/>
          <w:szCs w:val="28"/>
        </w:rPr>
      </w:pPr>
    </w:p>
    <w:p w:rsidR="00BF7996" w:rsidRDefault="00BF7996" w:rsidP="001B5F75">
      <w:pPr>
        <w:pStyle w:val="a1"/>
        <w:spacing w:line="480" w:lineRule="auto"/>
        <w:ind w:firstLine="567"/>
        <w:jc w:val="both"/>
        <w:rPr>
          <w:rFonts w:ascii="Times New Roman" w:hAnsi="Times New Roman"/>
          <w:sz w:val="28"/>
          <w:szCs w:val="28"/>
        </w:rPr>
      </w:pPr>
    </w:p>
    <w:p w:rsidR="00BF7996" w:rsidRDefault="00BF7996" w:rsidP="001B5F75">
      <w:pPr>
        <w:pStyle w:val="a1"/>
        <w:spacing w:line="480" w:lineRule="auto"/>
        <w:ind w:firstLine="567"/>
        <w:jc w:val="both"/>
        <w:rPr>
          <w:rFonts w:ascii="Times New Roman" w:hAnsi="Times New Roman"/>
          <w:sz w:val="28"/>
          <w:szCs w:val="28"/>
        </w:rPr>
      </w:pPr>
    </w:p>
    <w:p w:rsidR="00BF7996" w:rsidRDefault="00BF7996" w:rsidP="001B5F75">
      <w:pPr>
        <w:pStyle w:val="a1"/>
        <w:spacing w:line="480" w:lineRule="auto"/>
        <w:ind w:firstLine="567"/>
        <w:jc w:val="both"/>
        <w:rPr>
          <w:rFonts w:ascii="Times New Roman" w:hAnsi="Times New Roman"/>
          <w:sz w:val="28"/>
          <w:szCs w:val="28"/>
        </w:rPr>
      </w:pPr>
    </w:p>
    <w:p w:rsidR="00BF7996" w:rsidRDefault="00BF7996" w:rsidP="001B5F75">
      <w:pPr>
        <w:pStyle w:val="a1"/>
        <w:spacing w:line="480" w:lineRule="auto"/>
        <w:ind w:firstLine="567"/>
        <w:jc w:val="both"/>
        <w:rPr>
          <w:rFonts w:ascii="Times New Roman" w:hAnsi="Times New Roman"/>
          <w:sz w:val="28"/>
          <w:szCs w:val="28"/>
        </w:rPr>
      </w:pPr>
    </w:p>
    <w:p w:rsidR="00BF7996" w:rsidRDefault="00BF7996" w:rsidP="001B5F75">
      <w:pPr>
        <w:pStyle w:val="a1"/>
        <w:spacing w:line="480" w:lineRule="auto"/>
        <w:ind w:firstLine="567"/>
        <w:jc w:val="both"/>
        <w:rPr>
          <w:rFonts w:ascii="Times New Roman" w:hAnsi="Times New Roman"/>
          <w:sz w:val="28"/>
          <w:szCs w:val="28"/>
        </w:rPr>
      </w:pPr>
    </w:p>
    <w:p w:rsidR="00291789" w:rsidRPr="00291789" w:rsidRDefault="00291789" w:rsidP="00291789">
      <w:pPr>
        <w:spacing w:line="360" w:lineRule="auto"/>
        <w:rPr>
          <w:rFonts w:ascii="Times New Roman" w:hAnsi="Times New Roman"/>
          <w:b/>
          <w:bCs/>
          <w:sz w:val="32"/>
          <w:szCs w:val="28"/>
        </w:rPr>
      </w:pPr>
      <w:r w:rsidRPr="00291789">
        <w:rPr>
          <w:rFonts w:ascii="Times New Roman" w:hAnsi="Times New Roman"/>
          <w:b/>
          <w:bCs/>
          <w:sz w:val="32"/>
          <w:szCs w:val="28"/>
        </w:rPr>
        <w:t xml:space="preserve">3.3. Совершенствование и развитие бартерных центров </w:t>
      </w:r>
    </w:p>
    <w:p w:rsidR="00F23944" w:rsidRDefault="00F23944" w:rsidP="00F23944">
      <w:pPr>
        <w:pStyle w:val="a1"/>
        <w:spacing w:line="480" w:lineRule="auto"/>
        <w:ind w:firstLine="567"/>
        <w:jc w:val="both"/>
        <w:rPr>
          <w:rFonts w:ascii="Times New Roman" w:hAnsi="Times New Roman"/>
          <w:sz w:val="28"/>
          <w:szCs w:val="28"/>
        </w:rPr>
      </w:pPr>
    </w:p>
    <w:p w:rsidR="00F23944" w:rsidRPr="005C7A76" w:rsidRDefault="00F23944" w:rsidP="00F23944">
      <w:pPr>
        <w:pStyle w:val="a1"/>
        <w:spacing w:line="480" w:lineRule="auto"/>
        <w:ind w:firstLine="567"/>
        <w:jc w:val="both"/>
        <w:rPr>
          <w:rFonts w:ascii="Times New Roman" w:hAnsi="Times New Roman"/>
          <w:sz w:val="28"/>
          <w:szCs w:val="28"/>
        </w:rPr>
      </w:pPr>
      <w:r w:rsidRPr="005C7A76">
        <w:rPr>
          <w:rFonts w:ascii="Times New Roman" w:hAnsi="Times New Roman"/>
          <w:sz w:val="28"/>
          <w:szCs w:val="28"/>
        </w:rPr>
        <w:t xml:space="preserve">Возникновение Электронного бартера невозможно было бы без громадного количества компьютеров в мире и Интернета, который уже есть в каждом офисе.. </w:t>
      </w:r>
    </w:p>
    <w:p w:rsidR="00F23944" w:rsidRDefault="00F23944" w:rsidP="00F23944">
      <w:pPr>
        <w:pStyle w:val="a1"/>
        <w:spacing w:line="480" w:lineRule="auto"/>
        <w:ind w:firstLine="567"/>
        <w:jc w:val="both"/>
        <w:rPr>
          <w:rFonts w:ascii="Times New Roman" w:hAnsi="Times New Roman"/>
          <w:sz w:val="28"/>
          <w:szCs w:val="28"/>
        </w:rPr>
      </w:pPr>
      <w:r>
        <w:rPr>
          <w:rFonts w:ascii="Times New Roman" w:hAnsi="Times New Roman"/>
          <w:sz w:val="28"/>
          <w:szCs w:val="28"/>
        </w:rPr>
        <w:t xml:space="preserve">Это означает что в век информационных технологий мы должны позабыть методы бартерных сделок 90х и встать на путь развития в интернете. </w:t>
      </w:r>
    </w:p>
    <w:p w:rsidR="00F23944" w:rsidRPr="005C7A76" w:rsidRDefault="00F23944" w:rsidP="00F23944">
      <w:pPr>
        <w:pStyle w:val="a1"/>
        <w:spacing w:line="480" w:lineRule="auto"/>
        <w:ind w:firstLine="567"/>
        <w:jc w:val="both"/>
        <w:rPr>
          <w:rFonts w:ascii="Times New Roman" w:hAnsi="Times New Roman"/>
          <w:sz w:val="28"/>
          <w:szCs w:val="28"/>
        </w:rPr>
      </w:pPr>
      <w:r>
        <w:rPr>
          <w:rFonts w:ascii="Times New Roman" w:hAnsi="Times New Roman"/>
          <w:sz w:val="28"/>
          <w:szCs w:val="28"/>
        </w:rPr>
        <w:t>Сейчас главная задача развития бартерных центров это</w:t>
      </w:r>
      <w:r w:rsidRPr="005C7A76">
        <w:rPr>
          <w:rFonts w:ascii="Times New Roman" w:hAnsi="Times New Roman"/>
          <w:sz w:val="28"/>
          <w:szCs w:val="28"/>
        </w:rPr>
        <w:t xml:space="preserve"> необходимость </w:t>
      </w:r>
      <w:r>
        <w:rPr>
          <w:rFonts w:ascii="Times New Roman" w:hAnsi="Times New Roman"/>
          <w:sz w:val="28"/>
          <w:szCs w:val="28"/>
        </w:rPr>
        <w:t>оптимизации и ускорения многоходовых бартерных операций – бартерных</w:t>
      </w:r>
      <w:r w:rsidRPr="005C7A76">
        <w:rPr>
          <w:rFonts w:ascii="Times New Roman" w:hAnsi="Times New Roman"/>
          <w:sz w:val="28"/>
          <w:szCs w:val="28"/>
        </w:rPr>
        <w:t xml:space="preserve"> цепоч</w:t>
      </w:r>
      <w:r>
        <w:rPr>
          <w:rFonts w:ascii="Times New Roman" w:hAnsi="Times New Roman"/>
          <w:sz w:val="28"/>
          <w:szCs w:val="28"/>
        </w:rPr>
        <w:t>е</w:t>
      </w:r>
      <w:r w:rsidRPr="005C7A76">
        <w:rPr>
          <w:rFonts w:ascii="Times New Roman" w:hAnsi="Times New Roman"/>
          <w:sz w:val="28"/>
          <w:szCs w:val="28"/>
        </w:rPr>
        <w:t xml:space="preserve">к. </w:t>
      </w:r>
    </w:p>
    <w:p w:rsidR="00F23944" w:rsidRPr="005C7A76" w:rsidRDefault="00F23944" w:rsidP="00F23944">
      <w:pPr>
        <w:pStyle w:val="a1"/>
        <w:spacing w:line="480" w:lineRule="auto"/>
        <w:ind w:firstLine="567"/>
        <w:jc w:val="both"/>
        <w:rPr>
          <w:rFonts w:ascii="Times New Roman" w:hAnsi="Times New Roman"/>
          <w:sz w:val="28"/>
          <w:szCs w:val="28"/>
        </w:rPr>
      </w:pPr>
    </w:p>
    <w:p w:rsidR="00F23944" w:rsidRPr="005C7A76" w:rsidRDefault="00F23944" w:rsidP="00F23944">
      <w:pPr>
        <w:pStyle w:val="a1"/>
        <w:spacing w:line="480" w:lineRule="auto"/>
        <w:ind w:firstLine="567"/>
        <w:jc w:val="both"/>
        <w:rPr>
          <w:rFonts w:ascii="Times New Roman" w:hAnsi="Times New Roman"/>
          <w:sz w:val="28"/>
          <w:szCs w:val="28"/>
        </w:rPr>
      </w:pPr>
      <w:r w:rsidRPr="005C7A76">
        <w:rPr>
          <w:rFonts w:ascii="Times New Roman" w:hAnsi="Times New Roman"/>
          <w:sz w:val="28"/>
          <w:szCs w:val="28"/>
        </w:rPr>
        <w:t xml:space="preserve">Бартерные цепочки возникают когда один участник совершает несколько последовательных обменов одного товара на другой. Причинами проведения бартерной цепочки может служить – </w:t>
      </w:r>
    </w:p>
    <w:p w:rsidR="00F23944" w:rsidRDefault="00F23944" w:rsidP="00F23944">
      <w:pPr>
        <w:pStyle w:val="a1"/>
        <w:spacing w:line="480" w:lineRule="auto"/>
        <w:ind w:firstLine="567"/>
        <w:jc w:val="both"/>
        <w:rPr>
          <w:rFonts w:ascii="Times New Roman" w:hAnsi="Times New Roman"/>
          <w:sz w:val="28"/>
          <w:szCs w:val="28"/>
        </w:rPr>
      </w:pPr>
      <w:r w:rsidRPr="005C7A76">
        <w:rPr>
          <w:rFonts w:ascii="Times New Roman" w:hAnsi="Times New Roman"/>
          <w:sz w:val="28"/>
          <w:szCs w:val="28"/>
        </w:rPr>
        <w:t xml:space="preserve">1.Необходимость обмена товара который невозможно напрямую поменять на требуемый товар на приемлемых условиях. </w:t>
      </w:r>
    </w:p>
    <w:p w:rsidR="00F23944" w:rsidRPr="005C7A76" w:rsidRDefault="00F23944" w:rsidP="00F23944">
      <w:pPr>
        <w:pStyle w:val="a1"/>
        <w:spacing w:line="480" w:lineRule="auto"/>
        <w:ind w:firstLine="567"/>
        <w:jc w:val="both"/>
        <w:rPr>
          <w:rFonts w:ascii="Times New Roman" w:hAnsi="Times New Roman"/>
          <w:sz w:val="28"/>
          <w:szCs w:val="28"/>
        </w:rPr>
      </w:pPr>
      <w:r w:rsidRPr="005C7A76">
        <w:rPr>
          <w:rFonts w:ascii="Times New Roman" w:hAnsi="Times New Roman"/>
          <w:sz w:val="28"/>
          <w:szCs w:val="28"/>
        </w:rPr>
        <w:t xml:space="preserve">2.Втрая причина проведения бартерных цепочек – возможность заработать, каждый раз участвую в обмене на выгодных условиях вы можете существенно увеличить исходное количество благ. </w:t>
      </w:r>
    </w:p>
    <w:p w:rsidR="00F23944" w:rsidRPr="005C7A76" w:rsidRDefault="00F23944" w:rsidP="00F23944">
      <w:pPr>
        <w:pStyle w:val="a1"/>
        <w:spacing w:line="480" w:lineRule="auto"/>
        <w:ind w:firstLine="567"/>
        <w:jc w:val="both"/>
        <w:rPr>
          <w:rFonts w:ascii="Times New Roman" w:hAnsi="Times New Roman"/>
          <w:sz w:val="28"/>
          <w:szCs w:val="28"/>
        </w:rPr>
      </w:pPr>
      <w:r w:rsidRPr="005C7A76">
        <w:rPr>
          <w:rFonts w:ascii="Times New Roman" w:hAnsi="Times New Roman"/>
          <w:sz w:val="28"/>
          <w:szCs w:val="28"/>
        </w:rPr>
        <w:t xml:space="preserve">3.Третья причина – оптимизация затрат на доставку. При проведении цепочек не нужно перевозить товар от одного участника к другому последовательно, можно доставить товар последнему участнику цепочки. </w:t>
      </w:r>
    </w:p>
    <w:p w:rsidR="00BF7996" w:rsidRDefault="00BF7996" w:rsidP="00BF7996">
      <w:pPr>
        <w:pStyle w:val="a1"/>
        <w:spacing w:line="480" w:lineRule="auto"/>
        <w:ind w:firstLine="567"/>
        <w:jc w:val="both"/>
        <w:rPr>
          <w:rFonts w:ascii="Times New Roman" w:hAnsi="Times New Roman"/>
          <w:sz w:val="28"/>
          <w:szCs w:val="28"/>
        </w:rPr>
      </w:pPr>
    </w:p>
    <w:p w:rsidR="00BF7996" w:rsidRPr="005C7A76" w:rsidRDefault="00BF7996" w:rsidP="00BF7996">
      <w:pPr>
        <w:pStyle w:val="a1"/>
        <w:spacing w:line="480" w:lineRule="auto"/>
        <w:ind w:firstLine="567"/>
        <w:jc w:val="both"/>
        <w:rPr>
          <w:rFonts w:ascii="Times New Roman" w:hAnsi="Times New Roman"/>
          <w:sz w:val="28"/>
          <w:szCs w:val="28"/>
        </w:rPr>
      </w:pPr>
      <w:r w:rsidRPr="005C7A76">
        <w:rPr>
          <w:rFonts w:ascii="Times New Roman" w:hAnsi="Times New Roman"/>
          <w:sz w:val="28"/>
          <w:szCs w:val="28"/>
        </w:rPr>
        <w:t>Бартерная схема позволяет производить товарообмен в условиях кризиса. При бартерной операции не нужны деньги, если вы не можете купить, вы можете обменять. Бартер используется при желании оптимизировать налоговую нагрузку предприятия. Бартер подходит тем, кто желает избавиться от неликвидного товара, также он подходит тем предприятиям, которые хотят расширить ассортимент. Каждое предприятие имеет потребности и предложения, если совершить обмен высвобождаются дополнительные денежные средства для совершения операций где без них не обойтись – налоги, зарплата и т.д.</w:t>
      </w:r>
    </w:p>
    <w:p w:rsidR="00F23944" w:rsidRPr="00FE2E85" w:rsidRDefault="00F23944" w:rsidP="00F23944">
      <w:pPr>
        <w:rPr>
          <w:rFonts w:ascii="Times New Roman" w:hAnsi="Times New Roman"/>
        </w:rPr>
      </w:pPr>
    </w:p>
    <w:p w:rsidR="00BF7996" w:rsidRPr="00F23944" w:rsidRDefault="00F23944" w:rsidP="00BF7996">
      <w:pPr>
        <w:pStyle w:val="a1"/>
        <w:spacing w:line="480" w:lineRule="auto"/>
        <w:ind w:firstLine="567"/>
        <w:jc w:val="both"/>
        <w:rPr>
          <w:rFonts w:ascii="Times New Roman" w:hAnsi="Times New Roman"/>
          <w:sz w:val="28"/>
          <w:szCs w:val="28"/>
        </w:rPr>
      </w:pPr>
      <w:r>
        <w:rPr>
          <w:rFonts w:ascii="Times New Roman" w:hAnsi="Times New Roman"/>
          <w:sz w:val="28"/>
          <w:szCs w:val="28"/>
        </w:rPr>
        <w:t xml:space="preserve">Ускорить и повысить производительность бартерных серверов, цепочек может грамотный подбор специалистов и переход с операционной системы </w:t>
      </w:r>
      <w:r>
        <w:rPr>
          <w:rFonts w:ascii="Times New Roman" w:hAnsi="Times New Roman"/>
          <w:sz w:val="28"/>
          <w:szCs w:val="28"/>
          <w:lang w:val="en-US"/>
        </w:rPr>
        <w:t>Windows</w:t>
      </w:r>
      <w:r w:rsidRPr="00F23944">
        <w:rPr>
          <w:rFonts w:ascii="Times New Roman" w:hAnsi="Times New Roman"/>
          <w:sz w:val="28"/>
          <w:szCs w:val="28"/>
        </w:rPr>
        <w:t xml:space="preserve"> </w:t>
      </w:r>
      <w:r>
        <w:rPr>
          <w:rFonts w:ascii="Times New Roman" w:hAnsi="Times New Roman"/>
          <w:sz w:val="28"/>
          <w:szCs w:val="28"/>
        </w:rPr>
        <w:t xml:space="preserve">на </w:t>
      </w:r>
      <w:r>
        <w:rPr>
          <w:rFonts w:ascii="Times New Roman" w:hAnsi="Times New Roman"/>
          <w:sz w:val="28"/>
          <w:szCs w:val="28"/>
          <w:lang w:val="en-US"/>
        </w:rPr>
        <w:t>Unix</w:t>
      </w:r>
      <w:r w:rsidRPr="00F23944">
        <w:rPr>
          <w:rFonts w:ascii="Times New Roman" w:hAnsi="Times New Roman"/>
          <w:sz w:val="28"/>
          <w:szCs w:val="28"/>
        </w:rPr>
        <w:t xml:space="preserve"> </w:t>
      </w:r>
      <w:r>
        <w:rPr>
          <w:rFonts w:ascii="Times New Roman" w:hAnsi="Times New Roman"/>
          <w:sz w:val="28"/>
          <w:szCs w:val="28"/>
        </w:rPr>
        <w:t xml:space="preserve">системы, а именно на </w:t>
      </w:r>
      <w:r>
        <w:rPr>
          <w:rFonts w:ascii="Times New Roman" w:hAnsi="Times New Roman"/>
          <w:sz w:val="28"/>
          <w:szCs w:val="28"/>
          <w:lang w:val="en-US"/>
        </w:rPr>
        <w:t>FreeBSD</w:t>
      </w:r>
      <w:r w:rsidRPr="00F23944">
        <w:rPr>
          <w:rFonts w:ascii="Times New Roman" w:hAnsi="Times New Roman"/>
          <w:sz w:val="28"/>
          <w:szCs w:val="28"/>
        </w:rPr>
        <w:t xml:space="preserve"> </w:t>
      </w:r>
      <w:r>
        <w:rPr>
          <w:rFonts w:ascii="Times New Roman" w:hAnsi="Times New Roman"/>
          <w:sz w:val="28"/>
          <w:szCs w:val="28"/>
        </w:rPr>
        <w:t xml:space="preserve">и </w:t>
      </w:r>
      <w:r>
        <w:rPr>
          <w:rFonts w:ascii="Times New Roman" w:hAnsi="Times New Roman"/>
          <w:sz w:val="28"/>
          <w:szCs w:val="28"/>
          <w:lang w:val="en-US"/>
        </w:rPr>
        <w:t>Linux</w:t>
      </w:r>
      <w:r>
        <w:rPr>
          <w:rFonts w:ascii="Times New Roman" w:hAnsi="Times New Roman"/>
          <w:sz w:val="28"/>
          <w:szCs w:val="28"/>
        </w:rPr>
        <w:t>.</w:t>
      </w:r>
    </w:p>
    <w:p w:rsidR="00EF68AC" w:rsidRDefault="00EF68AC" w:rsidP="00BF7996">
      <w:pPr>
        <w:pStyle w:val="a1"/>
        <w:spacing w:line="480" w:lineRule="auto"/>
        <w:jc w:val="both"/>
        <w:rPr>
          <w:rFonts w:ascii="Times New Roman" w:hAnsi="Times New Roman"/>
          <w:b/>
          <w:sz w:val="32"/>
          <w:szCs w:val="28"/>
        </w:rPr>
      </w:pPr>
    </w:p>
    <w:p w:rsidR="00EF68AC" w:rsidRDefault="00EF68AC" w:rsidP="00BF7996">
      <w:pPr>
        <w:pStyle w:val="a1"/>
        <w:spacing w:line="480" w:lineRule="auto"/>
        <w:jc w:val="both"/>
        <w:rPr>
          <w:rFonts w:ascii="Times New Roman" w:hAnsi="Times New Roman"/>
          <w:b/>
          <w:sz w:val="32"/>
          <w:szCs w:val="28"/>
        </w:rPr>
      </w:pPr>
    </w:p>
    <w:p w:rsidR="00EF68AC" w:rsidRDefault="00EF68AC" w:rsidP="00BF7996">
      <w:pPr>
        <w:pStyle w:val="a1"/>
        <w:spacing w:line="480" w:lineRule="auto"/>
        <w:jc w:val="both"/>
        <w:rPr>
          <w:rFonts w:ascii="Times New Roman" w:hAnsi="Times New Roman"/>
          <w:b/>
          <w:sz w:val="32"/>
          <w:szCs w:val="28"/>
        </w:rPr>
      </w:pPr>
    </w:p>
    <w:p w:rsidR="00EF68AC" w:rsidRDefault="00EF68AC" w:rsidP="00BF7996">
      <w:pPr>
        <w:pStyle w:val="a1"/>
        <w:spacing w:line="480" w:lineRule="auto"/>
        <w:jc w:val="both"/>
        <w:rPr>
          <w:rFonts w:ascii="Times New Roman" w:hAnsi="Times New Roman"/>
          <w:b/>
          <w:sz w:val="32"/>
          <w:szCs w:val="28"/>
        </w:rPr>
      </w:pPr>
    </w:p>
    <w:p w:rsidR="00EF68AC" w:rsidRDefault="00EF68AC" w:rsidP="00BF7996">
      <w:pPr>
        <w:pStyle w:val="a1"/>
        <w:spacing w:line="480" w:lineRule="auto"/>
        <w:jc w:val="both"/>
        <w:rPr>
          <w:rFonts w:ascii="Times New Roman" w:hAnsi="Times New Roman"/>
          <w:b/>
          <w:sz w:val="32"/>
          <w:szCs w:val="28"/>
        </w:rPr>
      </w:pPr>
    </w:p>
    <w:p w:rsidR="00EF68AC" w:rsidRDefault="00EF68AC" w:rsidP="00BF7996">
      <w:pPr>
        <w:pStyle w:val="a1"/>
        <w:spacing w:line="480" w:lineRule="auto"/>
        <w:jc w:val="both"/>
        <w:rPr>
          <w:rFonts w:ascii="Times New Roman" w:hAnsi="Times New Roman"/>
          <w:b/>
          <w:sz w:val="32"/>
          <w:szCs w:val="28"/>
        </w:rPr>
      </w:pPr>
    </w:p>
    <w:p w:rsidR="00BF7996" w:rsidRPr="00BF7996" w:rsidRDefault="00BF7996" w:rsidP="00BF7996">
      <w:pPr>
        <w:pStyle w:val="a1"/>
        <w:spacing w:line="480" w:lineRule="auto"/>
        <w:jc w:val="both"/>
        <w:rPr>
          <w:rFonts w:ascii="Times New Roman" w:hAnsi="Times New Roman"/>
          <w:b/>
          <w:sz w:val="32"/>
          <w:szCs w:val="28"/>
        </w:rPr>
      </w:pPr>
      <w:r w:rsidRPr="00BF7996">
        <w:rPr>
          <w:rFonts w:ascii="Times New Roman" w:hAnsi="Times New Roman"/>
          <w:b/>
          <w:sz w:val="32"/>
          <w:szCs w:val="28"/>
        </w:rPr>
        <w:t>Вывод</w:t>
      </w:r>
      <w:r>
        <w:rPr>
          <w:rFonts w:ascii="Times New Roman" w:hAnsi="Times New Roman"/>
          <w:b/>
          <w:sz w:val="32"/>
          <w:szCs w:val="28"/>
        </w:rPr>
        <w:t>ы</w:t>
      </w:r>
    </w:p>
    <w:p w:rsidR="00EF68AC" w:rsidRDefault="00EF68AC" w:rsidP="00EF68AC">
      <w:pPr>
        <w:pStyle w:val="a1"/>
        <w:spacing w:line="480" w:lineRule="auto"/>
        <w:ind w:firstLine="567"/>
        <w:jc w:val="both"/>
        <w:rPr>
          <w:rFonts w:ascii="Times New Roman" w:hAnsi="Times New Roman"/>
          <w:sz w:val="28"/>
          <w:szCs w:val="28"/>
        </w:rPr>
      </w:pPr>
      <w:r>
        <w:rPr>
          <w:rFonts w:ascii="Times New Roman" w:hAnsi="Times New Roman"/>
          <w:sz w:val="28"/>
          <w:szCs w:val="28"/>
        </w:rPr>
        <w:t>С</w:t>
      </w:r>
      <w:r w:rsidRPr="005C7A76">
        <w:rPr>
          <w:rFonts w:ascii="Times New Roman" w:hAnsi="Times New Roman"/>
          <w:sz w:val="28"/>
          <w:szCs w:val="28"/>
        </w:rPr>
        <w:t xml:space="preserve">уществующая система, основанная на долговых деньгах, разрушается и на ее место, вероятно, придет что-то новое. </w:t>
      </w:r>
      <w:r>
        <w:rPr>
          <w:rFonts w:ascii="Times New Roman" w:hAnsi="Times New Roman"/>
          <w:sz w:val="28"/>
          <w:szCs w:val="28"/>
        </w:rPr>
        <w:t>Концепция</w:t>
      </w:r>
      <w:r w:rsidRPr="005C7A76">
        <w:rPr>
          <w:rFonts w:ascii="Times New Roman" w:hAnsi="Times New Roman"/>
          <w:sz w:val="28"/>
          <w:szCs w:val="28"/>
        </w:rPr>
        <w:t xml:space="preserve"> Электронного бартера </w:t>
      </w:r>
      <w:r>
        <w:rPr>
          <w:rFonts w:ascii="Times New Roman" w:hAnsi="Times New Roman"/>
          <w:sz w:val="28"/>
          <w:szCs w:val="28"/>
        </w:rPr>
        <w:t>это</w:t>
      </w:r>
      <w:r w:rsidRPr="005C7A76">
        <w:rPr>
          <w:rFonts w:ascii="Times New Roman" w:hAnsi="Times New Roman"/>
          <w:sz w:val="28"/>
          <w:szCs w:val="28"/>
        </w:rPr>
        <w:t xml:space="preserve"> возможность пережить трудные времена и заложить основу для реализации новой, справедливой системы товарно-денежных отношений. </w:t>
      </w:r>
    </w:p>
    <w:p w:rsidR="00EF68AC" w:rsidRDefault="00EF68AC" w:rsidP="00BF7996">
      <w:pPr>
        <w:pStyle w:val="a1"/>
        <w:spacing w:line="480" w:lineRule="auto"/>
        <w:ind w:firstLine="567"/>
        <w:jc w:val="both"/>
        <w:rPr>
          <w:rFonts w:ascii="Times New Roman" w:hAnsi="Times New Roman"/>
          <w:sz w:val="28"/>
          <w:szCs w:val="28"/>
        </w:rPr>
      </w:pPr>
      <w:r>
        <w:rPr>
          <w:rFonts w:ascii="Times New Roman" w:hAnsi="Times New Roman"/>
          <w:bCs/>
          <w:sz w:val="28"/>
          <w:szCs w:val="28"/>
        </w:rPr>
        <w:t>К</w:t>
      </w:r>
      <w:r w:rsidRPr="00597FB2">
        <w:rPr>
          <w:rFonts w:ascii="Times New Roman" w:hAnsi="Times New Roman"/>
          <w:bCs/>
          <w:sz w:val="28"/>
          <w:szCs w:val="28"/>
        </w:rPr>
        <w:t>онтрактация бартерной сделки заключается в том, что составляются и подписыва</w:t>
      </w:r>
      <w:r>
        <w:rPr>
          <w:rFonts w:ascii="Times New Roman" w:hAnsi="Times New Roman"/>
          <w:bCs/>
          <w:sz w:val="28"/>
          <w:szCs w:val="28"/>
        </w:rPr>
        <w:t>ются два договора купли-продажи</w:t>
      </w:r>
    </w:p>
    <w:p w:rsidR="00BF7996" w:rsidRDefault="00EF68AC" w:rsidP="00BF7996">
      <w:pPr>
        <w:pStyle w:val="a1"/>
        <w:spacing w:line="480" w:lineRule="auto"/>
        <w:ind w:firstLine="567"/>
        <w:jc w:val="both"/>
        <w:rPr>
          <w:rFonts w:ascii="Times New Roman" w:hAnsi="Times New Roman"/>
          <w:sz w:val="28"/>
          <w:szCs w:val="28"/>
        </w:rPr>
      </w:pPr>
      <w:r>
        <w:rPr>
          <w:rFonts w:ascii="Times New Roman" w:hAnsi="Times New Roman"/>
          <w:sz w:val="28"/>
          <w:szCs w:val="28"/>
        </w:rPr>
        <w:t>Б</w:t>
      </w:r>
      <w:r w:rsidR="00BF7996">
        <w:rPr>
          <w:rFonts w:ascii="Times New Roman" w:hAnsi="Times New Roman"/>
          <w:sz w:val="28"/>
          <w:szCs w:val="28"/>
        </w:rPr>
        <w:t>артерные сделки могут эффективно работать только при условии создания единой общей мощной системы с большим штатом агентов и системных администраторов с поддержкой интернет портала.</w:t>
      </w:r>
    </w:p>
    <w:p w:rsidR="00BF7996" w:rsidRDefault="00BF7996" w:rsidP="00BF7996">
      <w:pPr>
        <w:pStyle w:val="a1"/>
        <w:spacing w:line="480" w:lineRule="auto"/>
        <w:ind w:firstLine="567"/>
        <w:jc w:val="both"/>
        <w:rPr>
          <w:rFonts w:ascii="Times New Roman" w:hAnsi="Times New Roman"/>
          <w:sz w:val="28"/>
          <w:szCs w:val="28"/>
        </w:rPr>
      </w:pPr>
      <w:r>
        <w:rPr>
          <w:rFonts w:ascii="Times New Roman" w:hAnsi="Times New Roman"/>
          <w:sz w:val="28"/>
          <w:szCs w:val="28"/>
        </w:rPr>
        <w:t xml:space="preserve">В котором будут регистрироваться пользователи и </w:t>
      </w:r>
      <w:r w:rsidR="00F23944">
        <w:rPr>
          <w:rFonts w:ascii="Times New Roman" w:hAnsi="Times New Roman"/>
          <w:sz w:val="28"/>
          <w:szCs w:val="28"/>
        </w:rPr>
        <w:t>предлагать</w:t>
      </w:r>
      <w:r>
        <w:rPr>
          <w:rFonts w:ascii="Times New Roman" w:hAnsi="Times New Roman"/>
          <w:sz w:val="28"/>
          <w:szCs w:val="28"/>
        </w:rPr>
        <w:t xml:space="preserve"> свои товары и услуги, а бартерная цепочка сможет состоять из</w:t>
      </w:r>
      <w:r w:rsidR="00F23944">
        <w:rPr>
          <w:rFonts w:ascii="Times New Roman" w:hAnsi="Times New Roman"/>
          <w:sz w:val="28"/>
          <w:szCs w:val="28"/>
        </w:rPr>
        <w:t xml:space="preserve"> 3-5 и более человек.</w:t>
      </w:r>
    </w:p>
    <w:p w:rsidR="00F23944" w:rsidRPr="005C7A76" w:rsidRDefault="00F23944" w:rsidP="005C7A76">
      <w:pPr>
        <w:pStyle w:val="a1"/>
        <w:spacing w:line="480" w:lineRule="auto"/>
        <w:ind w:firstLine="567"/>
        <w:jc w:val="both"/>
        <w:rPr>
          <w:rFonts w:ascii="Times New Roman" w:hAnsi="Times New Roman"/>
          <w:sz w:val="28"/>
          <w:szCs w:val="28"/>
        </w:rPr>
      </w:pPr>
    </w:p>
    <w:p w:rsidR="005C7A76" w:rsidRDefault="005C7A76" w:rsidP="005C7A76">
      <w:pPr>
        <w:pStyle w:val="a1"/>
        <w:spacing w:line="480" w:lineRule="auto"/>
        <w:ind w:firstLine="567"/>
        <w:jc w:val="both"/>
        <w:rPr>
          <w:rFonts w:ascii="Times New Roman" w:hAnsi="Times New Roman"/>
          <w:sz w:val="28"/>
          <w:szCs w:val="28"/>
        </w:rPr>
      </w:pPr>
    </w:p>
    <w:p w:rsidR="00EF68AC" w:rsidRDefault="00EF68AC" w:rsidP="005C7A76">
      <w:pPr>
        <w:pStyle w:val="a1"/>
        <w:spacing w:line="480" w:lineRule="auto"/>
        <w:ind w:firstLine="567"/>
        <w:jc w:val="both"/>
        <w:rPr>
          <w:rFonts w:ascii="Times New Roman" w:hAnsi="Times New Roman"/>
          <w:sz w:val="28"/>
          <w:szCs w:val="28"/>
        </w:rPr>
      </w:pPr>
    </w:p>
    <w:p w:rsidR="00EF68AC" w:rsidRDefault="00EF68AC" w:rsidP="005C7A76">
      <w:pPr>
        <w:pStyle w:val="a1"/>
        <w:spacing w:line="480" w:lineRule="auto"/>
        <w:ind w:firstLine="567"/>
        <w:jc w:val="both"/>
        <w:rPr>
          <w:rFonts w:ascii="Times New Roman" w:hAnsi="Times New Roman"/>
          <w:sz w:val="28"/>
          <w:szCs w:val="28"/>
        </w:rPr>
      </w:pPr>
    </w:p>
    <w:p w:rsidR="00EF68AC" w:rsidRDefault="00EF68AC" w:rsidP="005C7A76">
      <w:pPr>
        <w:pStyle w:val="a1"/>
        <w:spacing w:line="480" w:lineRule="auto"/>
        <w:ind w:firstLine="567"/>
        <w:jc w:val="both"/>
        <w:rPr>
          <w:rFonts w:ascii="Times New Roman" w:hAnsi="Times New Roman"/>
          <w:sz w:val="28"/>
          <w:szCs w:val="28"/>
        </w:rPr>
      </w:pPr>
    </w:p>
    <w:p w:rsidR="00EF68AC" w:rsidRDefault="00EF68AC" w:rsidP="005C7A76">
      <w:pPr>
        <w:pStyle w:val="a1"/>
        <w:spacing w:line="480" w:lineRule="auto"/>
        <w:ind w:firstLine="567"/>
        <w:jc w:val="both"/>
        <w:rPr>
          <w:rFonts w:ascii="Times New Roman" w:hAnsi="Times New Roman"/>
          <w:sz w:val="28"/>
          <w:szCs w:val="28"/>
        </w:rPr>
      </w:pPr>
    </w:p>
    <w:p w:rsidR="00EF68AC" w:rsidRDefault="00EF68AC" w:rsidP="005C7A76">
      <w:pPr>
        <w:pStyle w:val="a1"/>
        <w:spacing w:line="480" w:lineRule="auto"/>
        <w:ind w:firstLine="567"/>
        <w:jc w:val="both"/>
        <w:rPr>
          <w:rFonts w:ascii="Times New Roman" w:hAnsi="Times New Roman"/>
          <w:sz w:val="28"/>
          <w:szCs w:val="28"/>
        </w:rPr>
      </w:pPr>
    </w:p>
    <w:p w:rsidR="00EF68AC" w:rsidRPr="005C7A76" w:rsidRDefault="00EF68AC" w:rsidP="005C7A76">
      <w:pPr>
        <w:pStyle w:val="a1"/>
        <w:spacing w:line="480" w:lineRule="auto"/>
        <w:ind w:firstLine="567"/>
        <w:jc w:val="both"/>
        <w:rPr>
          <w:rFonts w:ascii="Times New Roman" w:hAnsi="Times New Roman"/>
          <w:sz w:val="28"/>
          <w:szCs w:val="28"/>
        </w:rPr>
      </w:pPr>
    </w:p>
    <w:p w:rsidR="00105DB8" w:rsidRPr="00FE2E85" w:rsidRDefault="00105DB8" w:rsidP="00105DB8">
      <w:pPr>
        <w:jc w:val="center"/>
        <w:rPr>
          <w:rFonts w:ascii="Times New Roman" w:hAnsi="Times New Roman"/>
        </w:rPr>
      </w:pPr>
    </w:p>
    <w:p w:rsidR="00BF7996" w:rsidRDefault="00BF7996" w:rsidP="00BF7996">
      <w:pPr>
        <w:pStyle w:val="a1"/>
        <w:spacing w:line="480" w:lineRule="auto"/>
        <w:jc w:val="both"/>
        <w:rPr>
          <w:rFonts w:ascii="Times New Roman" w:hAnsi="Times New Roman"/>
          <w:sz w:val="28"/>
          <w:szCs w:val="28"/>
        </w:rPr>
      </w:pPr>
      <w:r w:rsidRPr="00BF7996">
        <w:rPr>
          <w:rFonts w:ascii="Times New Roman" w:hAnsi="Times New Roman"/>
          <w:b/>
          <w:sz w:val="32"/>
          <w:szCs w:val="28"/>
        </w:rPr>
        <w:t>Заключение</w:t>
      </w:r>
    </w:p>
    <w:p w:rsidR="00BF7996" w:rsidRPr="00FE2E85" w:rsidRDefault="00BF7996" w:rsidP="00BF7996">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Бартерные операции являются одним из видов неденежных расчетов. К бартерным не относятся сделки, предусматривающие использование при их осуществлении денежных или иных платежных средств.</w:t>
      </w:r>
    </w:p>
    <w:p w:rsidR="00BF7996" w:rsidRPr="00FE2E85" w:rsidRDefault="00BF7996" w:rsidP="00BF7996">
      <w:pPr>
        <w:pStyle w:val="a1"/>
        <w:spacing w:line="480" w:lineRule="auto"/>
        <w:ind w:firstLine="567"/>
        <w:jc w:val="both"/>
        <w:rPr>
          <w:rFonts w:ascii="Times New Roman" w:hAnsi="Times New Roman"/>
          <w:sz w:val="28"/>
          <w:szCs w:val="28"/>
        </w:rPr>
      </w:pPr>
      <w:r w:rsidRPr="00FE2E85">
        <w:rPr>
          <w:rFonts w:ascii="Times New Roman" w:hAnsi="Times New Roman"/>
          <w:sz w:val="28"/>
          <w:szCs w:val="28"/>
        </w:rPr>
        <w:t>Таким образом, бартерная сделка - это безвалютный, но оцененный и сбалансированный обмен товарами (работами, услугами), оформляемый, как правило, единым договором (контрактом) и представляющий собой единую сделку, в которой обязательства сторон взаимоувязаны и зависят друг от друга.</w:t>
      </w:r>
    </w:p>
    <w:p w:rsidR="00E56F3B" w:rsidRDefault="00E56F3B" w:rsidP="00E56F3B">
      <w:pPr>
        <w:pStyle w:val="a1"/>
        <w:spacing w:line="480" w:lineRule="auto"/>
        <w:ind w:firstLine="567"/>
        <w:jc w:val="both"/>
        <w:rPr>
          <w:rFonts w:ascii="Times New Roman" w:hAnsi="Times New Roman"/>
          <w:sz w:val="28"/>
          <w:szCs w:val="28"/>
        </w:rPr>
      </w:pPr>
      <w:r>
        <w:rPr>
          <w:rFonts w:ascii="Times New Roman" w:hAnsi="Times New Roman"/>
          <w:sz w:val="28"/>
          <w:szCs w:val="28"/>
        </w:rPr>
        <w:t>Бартерные сделки могут эффективно работать только при условии создания единой общей мощной системы с большим штатом агентов и системных администраторов с поддержкой интернет портала.</w:t>
      </w:r>
    </w:p>
    <w:p w:rsidR="00E56F3B" w:rsidRDefault="00E56F3B" w:rsidP="00E56F3B">
      <w:pPr>
        <w:pStyle w:val="a1"/>
        <w:spacing w:line="480" w:lineRule="auto"/>
        <w:ind w:firstLine="567"/>
        <w:jc w:val="both"/>
        <w:rPr>
          <w:rFonts w:ascii="Times New Roman" w:hAnsi="Times New Roman"/>
          <w:sz w:val="28"/>
          <w:szCs w:val="28"/>
        </w:rPr>
      </w:pPr>
      <w:r>
        <w:rPr>
          <w:rFonts w:ascii="Times New Roman" w:hAnsi="Times New Roman"/>
          <w:sz w:val="28"/>
          <w:szCs w:val="28"/>
        </w:rPr>
        <w:t>Проведя анализ бартера и бартерных сделок, я разработала усовершенствованный договор мены и предложила путь развития бартерных сделок в сети интернет.</w:t>
      </w:r>
    </w:p>
    <w:p w:rsidR="00105DB8" w:rsidRPr="00FE2E85" w:rsidRDefault="00105DB8" w:rsidP="00105DB8">
      <w:pPr>
        <w:pStyle w:val="a9"/>
        <w:spacing w:before="0" w:after="0" w:line="480" w:lineRule="auto"/>
        <w:jc w:val="center"/>
        <w:rPr>
          <w:rFonts w:ascii="Times New Roman" w:hAnsi="Times New Roman" w:cs="Times New Roman"/>
          <w:b/>
        </w:rPr>
      </w:pPr>
    </w:p>
    <w:p w:rsidR="00105DB8" w:rsidRPr="00FE2E85" w:rsidRDefault="00105DB8" w:rsidP="00F124BE">
      <w:pPr>
        <w:pStyle w:val="a9"/>
        <w:spacing w:before="0" w:after="0"/>
        <w:jc w:val="center"/>
        <w:rPr>
          <w:rFonts w:ascii="Times New Roman" w:hAnsi="Times New Roman" w:cs="Times New Roman"/>
          <w:b/>
          <w:sz w:val="24"/>
          <w:szCs w:val="24"/>
        </w:rPr>
      </w:pPr>
    </w:p>
    <w:p w:rsidR="00105DB8" w:rsidRPr="00FE2E85" w:rsidRDefault="00105DB8" w:rsidP="00F124BE">
      <w:pPr>
        <w:pStyle w:val="a9"/>
        <w:spacing w:before="0" w:after="0"/>
        <w:jc w:val="center"/>
        <w:rPr>
          <w:rFonts w:ascii="Times New Roman" w:hAnsi="Times New Roman" w:cs="Times New Roman"/>
          <w:b/>
          <w:sz w:val="24"/>
          <w:szCs w:val="24"/>
        </w:rPr>
      </w:pPr>
    </w:p>
    <w:p w:rsidR="00105DB8" w:rsidRPr="00FE2E85" w:rsidRDefault="00105DB8" w:rsidP="00F124BE">
      <w:pPr>
        <w:pStyle w:val="a9"/>
        <w:spacing w:before="0" w:after="0"/>
        <w:jc w:val="center"/>
        <w:rPr>
          <w:rFonts w:ascii="Times New Roman" w:hAnsi="Times New Roman" w:cs="Times New Roman"/>
          <w:b/>
          <w:sz w:val="24"/>
          <w:szCs w:val="24"/>
        </w:rPr>
      </w:pPr>
    </w:p>
    <w:p w:rsidR="00105DB8" w:rsidRPr="00FE2E85" w:rsidRDefault="00105DB8" w:rsidP="00F124BE">
      <w:pPr>
        <w:pStyle w:val="a9"/>
        <w:spacing w:before="0" w:after="0"/>
        <w:jc w:val="center"/>
        <w:rPr>
          <w:rFonts w:ascii="Times New Roman" w:hAnsi="Times New Roman" w:cs="Times New Roman"/>
          <w:b/>
          <w:sz w:val="24"/>
          <w:szCs w:val="24"/>
        </w:rPr>
      </w:pPr>
    </w:p>
    <w:p w:rsidR="00105DB8" w:rsidRPr="00FE2E85" w:rsidRDefault="00105DB8" w:rsidP="00F124BE">
      <w:pPr>
        <w:pStyle w:val="a9"/>
        <w:spacing w:before="0" w:after="0"/>
        <w:jc w:val="center"/>
        <w:rPr>
          <w:rFonts w:ascii="Times New Roman" w:hAnsi="Times New Roman" w:cs="Times New Roman"/>
          <w:b/>
          <w:sz w:val="24"/>
          <w:szCs w:val="24"/>
        </w:rPr>
      </w:pPr>
    </w:p>
    <w:p w:rsidR="00105DB8" w:rsidRPr="00FE2E85" w:rsidRDefault="00105DB8" w:rsidP="00F124BE">
      <w:pPr>
        <w:pStyle w:val="a9"/>
        <w:spacing w:before="0" w:after="0"/>
        <w:jc w:val="center"/>
        <w:rPr>
          <w:rFonts w:ascii="Times New Roman" w:hAnsi="Times New Roman" w:cs="Times New Roman"/>
          <w:b/>
          <w:sz w:val="24"/>
          <w:szCs w:val="24"/>
        </w:rPr>
      </w:pPr>
    </w:p>
    <w:p w:rsidR="00105DB8" w:rsidRPr="00FE2E85" w:rsidRDefault="00105DB8" w:rsidP="00F124BE">
      <w:pPr>
        <w:pStyle w:val="a9"/>
        <w:spacing w:before="0" w:after="0"/>
        <w:jc w:val="center"/>
        <w:rPr>
          <w:rFonts w:ascii="Times New Roman" w:hAnsi="Times New Roman" w:cs="Times New Roman"/>
          <w:b/>
          <w:sz w:val="24"/>
          <w:szCs w:val="24"/>
        </w:rPr>
      </w:pPr>
    </w:p>
    <w:p w:rsidR="00105DB8" w:rsidRPr="00FE2E85" w:rsidRDefault="00105DB8" w:rsidP="00F124BE">
      <w:pPr>
        <w:pStyle w:val="a9"/>
        <w:spacing w:before="0" w:after="0"/>
        <w:jc w:val="center"/>
        <w:rPr>
          <w:rFonts w:ascii="Times New Roman" w:hAnsi="Times New Roman" w:cs="Times New Roman"/>
          <w:b/>
          <w:sz w:val="24"/>
          <w:szCs w:val="24"/>
        </w:rPr>
      </w:pPr>
    </w:p>
    <w:p w:rsidR="00105DB8" w:rsidRPr="00FE2E85" w:rsidRDefault="00105DB8" w:rsidP="00F124BE">
      <w:pPr>
        <w:pStyle w:val="a9"/>
        <w:spacing w:before="0" w:after="0"/>
        <w:jc w:val="center"/>
        <w:rPr>
          <w:rFonts w:ascii="Times New Roman" w:hAnsi="Times New Roman" w:cs="Times New Roman"/>
          <w:b/>
          <w:sz w:val="24"/>
          <w:szCs w:val="24"/>
        </w:rPr>
      </w:pPr>
    </w:p>
    <w:p w:rsidR="00B0518E" w:rsidRPr="00FE2E85" w:rsidRDefault="00B0518E" w:rsidP="00B0518E">
      <w:pPr>
        <w:pStyle w:val="aa"/>
        <w:rPr>
          <w:rFonts w:ascii="Times New Roman" w:hAnsi="Times New Roman" w:cs="Times New Roman"/>
        </w:rPr>
      </w:pPr>
    </w:p>
    <w:p w:rsidR="00B0518E" w:rsidRPr="00FE2E85" w:rsidRDefault="00B0518E" w:rsidP="00B0518E">
      <w:pPr>
        <w:pStyle w:val="a1"/>
        <w:rPr>
          <w:rFonts w:ascii="Times New Roman" w:hAnsi="Times New Roman"/>
        </w:rPr>
      </w:pPr>
    </w:p>
    <w:p w:rsidR="00482423" w:rsidRDefault="00FC65E6" w:rsidP="00482423">
      <w:pPr>
        <w:pStyle w:val="2"/>
        <w:ind w:firstLine="540"/>
        <w:rPr>
          <w:rFonts w:cs="Times New Roman"/>
          <w:bCs w:val="0"/>
          <w:sz w:val="32"/>
          <w:szCs w:val="28"/>
        </w:rPr>
      </w:pPr>
      <w:r w:rsidRPr="00FC65E6">
        <w:rPr>
          <w:rFonts w:cs="Times New Roman"/>
          <w:sz w:val="32"/>
          <w:szCs w:val="28"/>
        </w:rPr>
        <w:t>Б</w:t>
      </w:r>
      <w:r w:rsidR="00482423" w:rsidRPr="00FC65E6">
        <w:rPr>
          <w:rFonts w:cs="Times New Roman"/>
          <w:sz w:val="32"/>
          <w:szCs w:val="28"/>
        </w:rPr>
        <w:t xml:space="preserve">иблиографических </w:t>
      </w:r>
      <w:r w:rsidRPr="00FC65E6">
        <w:rPr>
          <w:rFonts w:cs="Times New Roman"/>
          <w:bCs w:val="0"/>
          <w:sz w:val="32"/>
          <w:szCs w:val="28"/>
        </w:rPr>
        <w:t>список</w:t>
      </w:r>
    </w:p>
    <w:p w:rsidR="00E56F3B" w:rsidRPr="00E56F3B" w:rsidRDefault="00E56F3B" w:rsidP="00E56F3B">
      <w:pPr>
        <w:pStyle w:val="a1"/>
      </w:pPr>
    </w:p>
    <w:p w:rsidR="00FC65E6" w:rsidRPr="00FC65E6" w:rsidRDefault="00FC65E6" w:rsidP="00FC65E6">
      <w:pPr>
        <w:pStyle w:val="a1"/>
      </w:pPr>
    </w:p>
    <w:p w:rsidR="00E56F3B" w:rsidRDefault="00E56F3B" w:rsidP="00E56F3B">
      <w:pPr>
        <w:pStyle w:val="af8"/>
        <w:numPr>
          <w:ilvl w:val="0"/>
          <w:numId w:val="11"/>
        </w:numPr>
        <w:spacing w:line="480" w:lineRule="auto"/>
        <w:ind w:left="709" w:hanging="283"/>
        <w:jc w:val="both"/>
        <w:rPr>
          <w:sz w:val="28"/>
          <w:szCs w:val="28"/>
        </w:rPr>
      </w:pPr>
      <w:r w:rsidRPr="00FB3600">
        <w:rPr>
          <w:sz w:val="28"/>
          <w:szCs w:val="28"/>
        </w:rPr>
        <w:t xml:space="preserve">  Гражданский кодекс Российской Федерации. – М.:ИНФРА-М,2006. – 496 с </w:t>
      </w:r>
    </w:p>
    <w:p w:rsidR="00E56F3B" w:rsidRPr="00FB3600" w:rsidRDefault="00E56F3B" w:rsidP="00E56F3B">
      <w:pPr>
        <w:pStyle w:val="af8"/>
        <w:numPr>
          <w:ilvl w:val="0"/>
          <w:numId w:val="11"/>
        </w:numPr>
        <w:spacing w:line="480" w:lineRule="auto"/>
        <w:ind w:left="709" w:hanging="283"/>
        <w:jc w:val="both"/>
        <w:rPr>
          <w:sz w:val="28"/>
          <w:szCs w:val="28"/>
        </w:rPr>
      </w:pPr>
      <w:r w:rsidRPr="00E56F3B">
        <w:rPr>
          <w:b/>
          <w:sz w:val="28"/>
          <w:szCs w:val="28"/>
        </w:rPr>
        <w:t>Витрянский В.В.</w:t>
      </w:r>
      <w:r w:rsidRPr="00FB3600">
        <w:rPr>
          <w:sz w:val="28"/>
          <w:szCs w:val="28"/>
        </w:rPr>
        <w:t xml:space="preserve"> Договор мены. // Вестник ВАС РФ 2000, №2. с.120-1 28.</w:t>
      </w:r>
    </w:p>
    <w:p w:rsidR="00E56F3B" w:rsidRPr="00FB3600" w:rsidRDefault="00E56F3B" w:rsidP="00E56F3B">
      <w:pPr>
        <w:pStyle w:val="af8"/>
        <w:numPr>
          <w:ilvl w:val="0"/>
          <w:numId w:val="11"/>
        </w:numPr>
        <w:spacing w:line="480" w:lineRule="auto"/>
        <w:ind w:left="709" w:hanging="283"/>
        <w:jc w:val="both"/>
        <w:rPr>
          <w:sz w:val="28"/>
          <w:szCs w:val="28"/>
        </w:rPr>
      </w:pPr>
      <w:r w:rsidRPr="00E56F3B">
        <w:rPr>
          <w:b/>
          <w:sz w:val="28"/>
          <w:szCs w:val="28"/>
        </w:rPr>
        <w:t>Власова М.</w:t>
      </w:r>
      <w:r w:rsidRPr="00FB3600">
        <w:rPr>
          <w:sz w:val="28"/>
          <w:szCs w:val="28"/>
        </w:rPr>
        <w:t xml:space="preserve"> Бартерные сделки: особенности учета и налогообложения. Бухгалтерское приложение к газете "Экономика и жизнь", выпуск 18, май 2001 г.)</w:t>
      </w:r>
    </w:p>
    <w:p w:rsidR="00E56F3B" w:rsidRPr="00FB3600" w:rsidRDefault="00E56F3B" w:rsidP="00E56F3B">
      <w:pPr>
        <w:pStyle w:val="af8"/>
        <w:numPr>
          <w:ilvl w:val="0"/>
          <w:numId w:val="11"/>
        </w:numPr>
        <w:spacing w:line="480" w:lineRule="auto"/>
        <w:ind w:left="709" w:hanging="283"/>
        <w:jc w:val="both"/>
        <w:rPr>
          <w:sz w:val="28"/>
          <w:szCs w:val="28"/>
        </w:rPr>
      </w:pPr>
      <w:r w:rsidRPr="00E56F3B">
        <w:rPr>
          <w:b/>
          <w:sz w:val="28"/>
          <w:szCs w:val="28"/>
        </w:rPr>
        <w:t>Макаров В., Клейнер Г</w:t>
      </w:r>
      <w:r w:rsidRPr="00FB3600">
        <w:rPr>
          <w:sz w:val="28"/>
          <w:szCs w:val="28"/>
        </w:rPr>
        <w:t>. Бартер в России. Институциональный этап Вопросы экономики. 1999. №4.</w:t>
      </w:r>
    </w:p>
    <w:p w:rsidR="00E56F3B" w:rsidRPr="00FB3600" w:rsidRDefault="00E56F3B" w:rsidP="00E56F3B">
      <w:pPr>
        <w:pStyle w:val="af8"/>
        <w:numPr>
          <w:ilvl w:val="0"/>
          <w:numId w:val="11"/>
        </w:numPr>
        <w:spacing w:line="480" w:lineRule="auto"/>
        <w:jc w:val="both"/>
        <w:rPr>
          <w:sz w:val="28"/>
          <w:szCs w:val="28"/>
        </w:rPr>
      </w:pPr>
      <w:r w:rsidRPr="00E56F3B">
        <w:rPr>
          <w:b/>
          <w:sz w:val="28"/>
          <w:szCs w:val="28"/>
        </w:rPr>
        <w:t xml:space="preserve">Хадыева </w:t>
      </w:r>
      <w:r>
        <w:rPr>
          <w:b/>
          <w:sz w:val="28"/>
          <w:szCs w:val="28"/>
        </w:rPr>
        <w:t>О.В.</w:t>
      </w:r>
      <w:r w:rsidRPr="00FB3600">
        <w:rPr>
          <w:sz w:val="28"/>
          <w:szCs w:val="28"/>
        </w:rPr>
        <w:t xml:space="preserve"> Внешнеторговые бартерные сделки "Главбух", N 8, апрель 2000 г.)</w:t>
      </w:r>
    </w:p>
    <w:p w:rsidR="00EF68AC" w:rsidRPr="00FB3600" w:rsidRDefault="00EF68AC" w:rsidP="00FB3600">
      <w:pPr>
        <w:pStyle w:val="1"/>
        <w:numPr>
          <w:ilvl w:val="0"/>
          <w:numId w:val="11"/>
        </w:numPr>
        <w:spacing w:before="0" w:after="0" w:line="480" w:lineRule="auto"/>
        <w:ind w:left="709" w:hanging="283"/>
        <w:jc w:val="both"/>
        <w:rPr>
          <w:rFonts w:cs="Times New Roman"/>
          <w:b w:val="0"/>
          <w:sz w:val="28"/>
          <w:szCs w:val="28"/>
        </w:rPr>
      </w:pPr>
      <w:r w:rsidRPr="00E56F3B">
        <w:rPr>
          <w:rFonts w:cs="Times New Roman"/>
          <w:sz w:val="28"/>
          <w:szCs w:val="28"/>
        </w:rPr>
        <w:t>Ястребов К.Л., Байбородин Б.А, Надршин В.В.</w:t>
      </w:r>
      <w:r w:rsidRPr="00FB3600">
        <w:rPr>
          <w:rFonts w:cs="Times New Roman"/>
          <w:b w:val="0"/>
          <w:sz w:val="28"/>
          <w:szCs w:val="28"/>
        </w:rPr>
        <w:t xml:space="preserve"> Словарь основных экономических терминов и понятий. – Иркутск: Изд-во ИрГТУ, 2009 – 144 с.  Стр.10-11</w:t>
      </w:r>
    </w:p>
    <w:p w:rsidR="00E56F3B" w:rsidRPr="00FB3600" w:rsidRDefault="00FB3600" w:rsidP="00E56F3B">
      <w:pPr>
        <w:pStyle w:val="a1"/>
        <w:numPr>
          <w:ilvl w:val="0"/>
          <w:numId w:val="11"/>
        </w:numPr>
        <w:spacing w:line="480" w:lineRule="auto"/>
        <w:ind w:left="709" w:hanging="283"/>
        <w:jc w:val="both"/>
        <w:rPr>
          <w:rFonts w:ascii="Times New Roman" w:hAnsi="Times New Roman"/>
          <w:sz w:val="28"/>
          <w:szCs w:val="28"/>
        </w:rPr>
      </w:pPr>
      <w:r w:rsidRPr="00FB3600">
        <w:rPr>
          <w:rFonts w:ascii="Times New Roman" w:hAnsi="Times New Roman"/>
          <w:color w:val="000000"/>
          <w:sz w:val="28"/>
          <w:szCs w:val="28"/>
        </w:rPr>
        <w:t xml:space="preserve"> </w:t>
      </w:r>
      <w:r w:rsidR="00E56F3B">
        <w:rPr>
          <w:rFonts w:ascii="Times New Roman" w:hAnsi="Times New Roman"/>
          <w:color w:val="000000"/>
          <w:sz w:val="28"/>
          <w:szCs w:val="28"/>
        </w:rPr>
        <w:t xml:space="preserve"> </w:t>
      </w:r>
      <w:r w:rsidR="00FC65E6" w:rsidRPr="00FB3600">
        <w:rPr>
          <w:rFonts w:ascii="Times New Roman" w:hAnsi="Times New Roman"/>
          <w:color w:val="000000"/>
          <w:sz w:val="28"/>
          <w:szCs w:val="28"/>
        </w:rPr>
        <w:t>http://ru.wikipedia.org</w:t>
      </w:r>
      <w:r w:rsidR="00E56F3B">
        <w:rPr>
          <w:rFonts w:ascii="Times New Roman" w:hAnsi="Times New Roman"/>
          <w:sz w:val="28"/>
          <w:szCs w:val="28"/>
        </w:rPr>
        <w:t xml:space="preserve">  </w:t>
      </w:r>
    </w:p>
    <w:p w:rsidR="00FC65E6" w:rsidRPr="00FB3600" w:rsidRDefault="00E56F3B" w:rsidP="00FB3600">
      <w:pPr>
        <w:numPr>
          <w:ilvl w:val="0"/>
          <w:numId w:val="11"/>
        </w:numPr>
        <w:shd w:val="clear" w:color="auto" w:fill="FFFFFF"/>
        <w:tabs>
          <w:tab w:val="left" w:pos="594"/>
        </w:tabs>
        <w:spacing w:line="480" w:lineRule="auto"/>
        <w:ind w:left="709" w:hanging="283"/>
        <w:jc w:val="both"/>
        <w:rPr>
          <w:rFonts w:ascii="Times New Roman" w:hAnsi="Times New Roman"/>
          <w:color w:val="000000"/>
          <w:sz w:val="28"/>
          <w:szCs w:val="28"/>
        </w:rPr>
      </w:pPr>
      <w:r>
        <w:rPr>
          <w:rFonts w:ascii="Times New Roman" w:hAnsi="Times New Roman"/>
          <w:sz w:val="28"/>
          <w:szCs w:val="28"/>
        </w:rPr>
        <w:t xml:space="preserve">  </w:t>
      </w:r>
      <w:r w:rsidRPr="00FB3600">
        <w:rPr>
          <w:rFonts w:ascii="Times New Roman" w:hAnsi="Times New Roman"/>
          <w:sz w:val="28"/>
          <w:szCs w:val="28"/>
        </w:rPr>
        <w:t>http://www.rusbarter.ru/barter2009_pdf.php</w:t>
      </w:r>
    </w:p>
    <w:p w:rsidR="00FC65E6" w:rsidRPr="00E56F3B" w:rsidRDefault="00FB3600" w:rsidP="00FB3600">
      <w:pPr>
        <w:numPr>
          <w:ilvl w:val="0"/>
          <w:numId w:val="11"/>
        </w:numPr>
        <w:shd w:val="clear" w:color="auto" w:fill="FFFFFF"/>
        <w:tabs>
          <w:tab w:val="left" w:pos="594"/>
        </w:tabs>
        <w:spacing w:line="480" w:lineRule="auto"/>
        <w:ind w:left="709" w:hanging="283"/>
        <w:jc w:val="both"/>
        <w:rPr>
          <w:rFonts w:ascii="Times New Roman" w:hAnsi="Times New Roman"/>
          <w:sz w:val="28"/>
          <w:szCs w:val="28"/>
        </w:rPr>
      </w:pPr>
      <w:r w:rsidRPr="00FB3600">
        <w:rPr>
          <w:rFonts w:ascii="Times New Roman" w:hAnsi="Times New Roman"/>
          <w:color w:val="000000"/>
          <w:sz w:val="28"/>
          <w:szCs w:val="28"/>
        </w:rPr>
        <w:t xml:space="preserve">  </w:t>
      </w:r>
      <w:hyperlink r:id="rId31" w:history="1">
        <w:r w:rsidR="00FC65E6" w:rsidRPr="00E56F3B">
          <w:rPr>
            <w:rStyle w:val="a5"/>
            <w:rFonts w:ascii="Times New Roman" w:hAnsi="Times New Roman"/>
            <w:color w:val="auto"/>
            <w:sz w:val="28"/>
            <w:szCs w:val="28"/>
            <w:u w:val="none"/>
          </w:rPr>
          <w:t>http://www.sibobmen.ru</w:t>
        </w:r>
      </w:hyperlink>
    </w:p>
    <w:p w:rsidR="00FB3600" w:rsidRPr="00E56F3B" w:rsidRDefault="00FB3600" w:rsidP="00E56F3B">
      <w:pPr>
        <w:numPr>
          <w:ilvl w:val="0"/>
          <w:numId w:val="11"/>
        </w:numPr>
        <w:shd w:val="clear" w:color="auto" w:fill="FFFFFF"/>
        <w:tabs>
          <w:tab w:val="left" w:pos="594"/>
        </w:tabs>
        <w:spacing w:line="480" w:lineRule="auto"/>
        <w:jc w:val="both"/>
        <w:rPr>
          <w:rFonts w:ascii="Times New Roman" w:hAnsi="Times New Roman"/>
          <w:sz w:val="28"/>
          <w:szCs w:val="28"/>
        </w:rPr>
      </w:pPr>
      <w:r w:rsidRPr="00E56F3B">
        <w:rPr>
          <w:rFonts w:ascii="Times New Roman" w:hAnsi="Times New Roman"/>
          <w:sz w:val="28"/>
          <w:szCs w:val="28"/>
        </w:rPr>
        <w:t xml:space="preserve">  </w:t>
      </w:r>
      <w:hyperlink r:id="rId32" w:history="1">
        <w:r w:rsidRPr="00E56F3B">
          <w:rPr>
            <w:rStyle w:val="a5"/>
            <w:rFonts w:ascii="Times New Roman" w:hAnsi="Times New Roman"/>
            <w:color w:val="auto"/>
            <w:sz w:val="28"/>
            <w:szCs w:val="28"/>
            <w:u w:val="none"/>
          </w:rPr>
          <w:t>http://www.barter66.ru/polezno/</w:t>
        </w:r>
      </w:hyperlink>
    </w:p>
    <w:p w:rsidR="00FB3600" w:rsidRPr="00FB3600" w:rsidRDefault="00FB3600" w:rsidP="00FB3600">
      <w:pPr>
        <w:shd w:val="clear" w:color="auto" w:fill="FFFFFF"/>
        <w:tabs>
          <w:tab w:val="left" w:pos="594"/>
        </w:tabs>
        <w:spacing w:line="480" w:lineRule="auto"/>
        <w:ind w:left="795" w:hanging="435"/>
        <w:jc w:val="both"/>
        <w:rPr>
          <w:rFonts w:ascii="Times New Roman" w:hAnsi="Times New Roman"/>
          <w:color w:val="000000"/>
          <w:sz w:val="28"/>
          <w:szCs w:val="28"/>
        </w:rPr>
      </w:pPr>
    </w:p>
    <w:p w:rsidR="00E56F3B" w:rsidRPr="00FE2E85" w:rsidRDefault="00E56F3B" w:rsidP="00E56F3B">
      <w:pPr>
        <w:pStyle w:val="a9"/>
        <w:spacing w:before="0" w:after="0"/>
        <w:jc w:val="center"/>
        <w:rPr>
          <w:rFonts w:ascii="Times New Roman" w:hAnsi="Times New Roman" w:cs="Times New Roman"/>
          <w:b/>
          <w:sz w:val="24"/>
          <w:szCs w:val="24"/>
        </w:rPr>
      </w:pPr>
      <w:r w:rsidRPr="00FE2E85">
        <w:rPr>
          <w:rFonts w:ascii="Times New Roman" w:hAnsi="Times New Roman" w:cs="Times New Roman"/>
          <w:b/>
          <w:sz w:val="24"/>
          <w:szCs w:val="24"/>
        </w:rPr>
        <w:t>Министерство образования и науки Российской Федерации</w:t>
      </w:r>
    </w:p>
    <w:p w:rsidR="00E56F3B" w:rsidRPr="00FE2E85" w:rsidRDefault="00E56F3B" w:rsidP="00E56F3B">
      <w:pPr>
        <w:pStyle w:val="a9"/>
        <w:spacing w:before="0" w:after="0"/>
        <w:jc w:val="center"/>
        <w:rPr>
          <w:rFonts w:ascii="Times New Roman" w:hAnsi="Times New Roman" w:cs="Times New Roman"/>
          <w:b/>
          <w:sz w:val="24"/>
          <w:szCs w:val="24"/>
        </w:rPr>
      </w:pPr>
      <w:r w:rsidRPr="00FE2E85">
        <w:rPr>
          <w:rFonts w:ascii="Times New Roman" w:hAnsi="Times New Roman" w:cs="Times New Roman"/>
          <w:b/>
          <w:sz w:val="24"/>
          <w:szCs w:val="24"/>
        </w:rPr>
        <w:t>Федеральное агентство по образованию</w:t>
      </w:r>
    </w:p>
    <w:p w:rsidR="00E56F3B" w:rsidRPr="00FE2E85" w:rsidRDefault="00E56F3B" w:rsidP="00E56F3B">
      <w:pPr>
        <w:pStyle w:val="aa"/>
        <w:spacing w:before="0" w:after="0"/>
        <w:rPr>
          <w:rFonts w:ascii="Times New Roman" w:hAnsi="Times New Roman" w:cs="Times New Roman"/>
          <w:b/>
          <w:i w:val="0"/>
          <w:sz w:val="24"/>
          <w:szCs w:val="24"/>
        </w:rPr>
      </w:pPr>
      <w:r w:rsidRPr="00FE2E85">
        <w:rPr>
          <w:rFonts w:ascii="Times New Roman" w:hAnsi="Times New Roman" w:cs="Times New Roman"/>
          <w:b/>
          <w:i w:val="0"/>
          <w:sz w:val="24"/>
          <w:szCs w:val="24"/>
        </w:rPr>
        <w:t>Иркутский государственный технический университет</w:t>
      </w:r>
    </w:p>
    <w:p w:rsidR="00E56F3B" w:rsidRPr="00FE2E85" w:rsidRDefault="00E56F3B" w:rsidP="00E56F3B">
      <w:pPr>
        <w:jc w:val="center"/>
        <w:rPr>
          <w:rFonts w:ascii="Times New Roman" w:hAnsi="Times New Roman"/>
          <w:b/>
        </w:rPr>
      </w:pPr>
      <w:r w:rsidRPr="00FE2E85">
        <w:rPr>
          <w:rFonts w:ascii="Times New Roman" w:hAnsi="Times New Roman"/>
          <w:b/>
        </w:rPr>
        <w:t>Кафедра «Мировая экономика»</w:t>
      </w:r>
    </w:p>
    <w:p w:rsidR="00E56F3B" w:rsidRPr="00FE2E85" w:rsidRDefault="00E56F3B" w:rsidP="00E56F3B">
      <w:pPr>
        <w:ind w:firstLine="4500"/>
        <w:jc w:val="center"/>
        <w:rPr>
          <w:rFonts w:ascii="Times New Roman" w:hAnsi="Times New Roman"/>
          <w:b/>
          <w:bCs/>
        </w:rPr>
      </w:pPr>
    </w:p>
    <w:p w:rsidR="00E56F3B" w:rsidRPr="00FE2E85" w:rsidRDefault="00E56F3B" w:rsidP="00E56F3B">
      <w:pPr>
        <w:ind w:firstLine="4500"/>
        <w:rPr>
          <w:rFonts w:ascii="Times New Roman" w:hAnsi="Times New Roman"/>
          <w:b/>
          <w:bCs/>
        </w:rPr>
      </w:pPr>
    </w:p>
    <w:p w:rsidR="00E56F3B" w:rsidRPr="00FE2E85" w:rsidRDefault="00E56F3B" w:rsidP="00E56F3B">
      <w:pPr>
        <w:ind w:firstLine="5670"/>
        <w:rPr>
          <w:rFonts w:ascii="Times New Roman" w:hAnsi="Times New Roman"/>
          <w:b/>
          <w:bCs/>
        </w:rPr>
      </w:pPr>
      <w:r w:rsidRPr="00FE2E85">
        <w:rPr>
          <w:rFonts w:ascii="Times New Roman" w:hAnsi="Times New Roman"/>
          <w:b/>
          <w:bCs/>
        </w:rPr>
        <w:t>Утверждаю:</w:t>
      </w:r>
    </w:p>
    <w:p w:rsidR="00E56F3B" w:rsidRPr="00FE2E85" w:rsidRDefault="00E56F3B" w:rsidP="00E56F3B">
      <w:pPr>
        <w:ind w:firstLine="5670"/>
        <w:rPr>
          <w:rFonts w:ascii="Times New Roman" w:hAnsi="Times New Roman"/>
          <w:bCs/>
        </w:rPr>
      </w:pPr>
      <w:r w:rsidRPr="00FE2E85">
        <w:rPr>
          <w:rFonts w:ascii="Times New Roman" w:hAnsi="Times New Roman"/>
          <w:bCs/>
        </w:rPr>
        <w:t xml:space="preserve">Руководитель </w:t>
      </w:r>
      <w:r w:rsidR="00A874C3">
        <w:rPr>
          <w:rFonts w:ascii="Times New Roman" w:hAnsi="Times New Roman"/>
          <w:bCs/>
        </w:rPr>
        <w:t>курсовой</w:t>
      </w:r>
      <w:r w:rsidRPr="00FE2E85">
        <w:rPr>
          <w:rFonts w:ascii="Times New Roman" w:hAnsi="Times New Roman"/>
          <w:bCs/>
        </w:rPr>
        <w:t>ой работы</w:t>
      </w:r>
    </w:p>
    <w:p w:rsidR="00E56F3B" w:rsidRPr="00FE2E85" w:rsidRDefault="00E56F3B" w:rsidP="00E56F3B">
      <w:pPr>
        <w:ind w:firstLine="5670"/>
        <w:rPr>
          <w:rFonts w:ascii="Times New Roman" w:hAnsi="Times New Roman"/>
          <w:bCs/>
        </w:rPr>
      </w:pPr>
      <w:r w:rsidRPr="00FE2E85">
        <w:rPr>
          <w:rFonts w:ascii="Times New Roman" w:hAnsi="Times New Roman"/>
          <w:bCs/>
        </w:rPr>
        <w:t>Ястребов К.Л.</w:t>
      </w:r>
    </w:p>
    <w:p w:rsidR="00E56F3B" w:rsidRPr="00FE2E85" w:rsidRDefault="00E56F3B" w:rsidP="00E56F3B">
      <w:pPr>
        <w:ind w:firstLine="5670"/>
        <w:rPr>
          <w:rFonts w:ascii="Times New Roman" w:hAnsi="Times New Roman"/>
          <w:bCs/>
        </w:rPr>
      </w:pPr>
    </w:p>
    <w:p w:rsidR="00E56F3B" w:rsidRPr="00FE2E85" w:rsidRDefault="00E56F3B" w:rsidP="00E56F3B">
      <w:pPr>
        <w:ind w:firstLine="5670"/>
        <w:rPr>
          <w:rFonts w:ascii="Times New Roman" w:hAnsi="Times New Roman"/>
          <w:bCs/>
        </w:rPr>
      </w:pPr>
      <w:r w:rsidRPr="00FE2E85">
        <w:rPr>
          <w:rFonts w:ascii="Times New Roman" w:hAnsi="Times New Roman"/>
          <w:bCs/>
        </w:rPr>
        <w:t>«____» ________________2010 г.</w:t>
      </w:r>
    </w:p>
    <w:p w:rsidR="00E56F3B" w:rsidRPr="00FE2E85" w:rsidRDefault="00E56F3B" w:rsidP="00E56F3B">
      <w:pPr>
        <w:ind w:firstLine="4500"/>
        <w:rPr>
          <w:rFonts w:ascii="Times New Roman" w:hAnsi="Times New Roman"/>
          <w:bCs/>
        </w:rPr>
      </w:pPr>
    </w:p>
    <w:p w:rsidR="00E56F3B" w:rsidRPr="00FE2E85" w:rsidRDefault="00E56F3B" w:rsidP="00E56F3B">
      <w:pPr>
        <w:ind w:firstLine="4500"/>
        <w:rPr>
          <w:rFonts w:ascii="Times New Roman" w:hAnsi="Times New Roman"/>
          <w:bCs/>
        </w:rPr>
      </w:pPr>
    </w:p>
    <w:p w:rsidR="00E56F3B" w:rsidRPr="00FE2E85" w:rsidRDefault="00E56F3B" w:rsidP="00E56F3B">
      <w:pPr>
        <w:ind w:firstLine="4500"/>
        <w:rPr>
          <w:rFonts w:ascii="Times New Roman" w:hAnsi="Times New Roman"/>
          <w:bCs/>
        </w:rPr>
      </w:pPr>
    </w:p>
    <w:p w:rsidR="00E56F3B" w:rsidRPr="00FE2E85" w:rsidRDefault="00E56F3B" w:rsidP="00E56F3B">
      <w:pPr>
        <w:jc w:val="center"/>
        <w:rPr>
          <w:rFonts w:ascii="Times New Roman" w:hAnsi="Times New Roman"/>
          <w:b/>
          <w:bCs/>
          <w:sz w:val="28"/>
          <w:szCs w:val="28"/>
        </w:rPr>
      </w:pPr>
      <w:r w:rsidRPr="00FE2E85">
        <w:rPr>
          <w:rFonts w:ascii="Times New Roman" w:hAnsi="Times New Roman"/>
          <w:b/>
          <w:bCs/>
          <w:sz w:val="28"/>
          <w:szCs w:val="28"/>
        </w:rPr>
        <w:t>ПЛАН</w:t>
      </w:r>
    </w:p>
    <w:p w:rsidR="00E56F3B" w:rsidRPr="00FE2E85" w:rsidRDefault="00E56F3B" w:rsidP="00E56F3B">
      <w:pPr>
        <w:ind w:firstLine="709"/>
        <w:jc w:val="both"/>
        <w:rPr>
          <w:rFonts w:ascii="Times New Roman" w:hAnsi="Times New Roman"/>
          <w:bCs/>
          <w:sz w:val="28"/>
          <w:szCs w:val="28"/>
        </w:rPr>
      </w:pPr>
      <w:r w:rsidRPr="00FE2E85">
        <w:rPr>
          <w:rFonts w:ascii="Times New Roman" w:hAnsi="Times New Roman"/>
          <w:bCs/>
          <w:sz w:val="28"/>
          <w:szCs w:val="28"/>
        </w:rPr>
        <w:t>Курсовая работа на тему: «Контрактация бартерных сделок» студента  группы МЭ-06-3 Кузнецовой О.А.</w:t>
      </w:r>
    </w:p>
    <w:p w:rsidR="00E56F3B" w:rsidRPr="00FE2E85" w:rsidRDefault="00E56F3B" w:rsidP="00E56F3B">
      <w:pPr>
        <w:rPr>
          <w:rFonts w:ascii="Times New Roman" w:hAnsi="Times New Roman"/>
        </w:rPr>
      </w:pPr>
    </w:p>
    <w:p w:rsidR="00E56F3B" w:rsidRPr="00FE2E85" w:rsidRDefault="00E56F3B" w:rsidP="00E56F3B">
      <w:pPr>
        <w:rPr>
          <w:rFonts w:ascii="Times New Roman" w:hAnsi="Times New Roman"/>
          <w:b/>
          <w:bCs/>
          <w:sz w:val="28"/>
          <w:szCs w:val="28"/>
        </w:rPr>
      </w:pPr>
      <w:r w:rsidRPr="00FE2E85">
        <w:rPr>
          <w:rFonts w:ascii="Times New Roman" w:hAnsi="Times New Roman"/>
          <w:b/>
          <w:bCs/>
          <w:sz w:val="28"/>
          <w:szCs w:val="28"/>
        </w:rPr>
        <w:t>Введение</w:t>
      </w:r>
    </w:p>
    <w:p w:rsidR="00E56F3B" w:rsidRPr="00FE2E85" w:rsidRDefault="00E56F3B" w:rsidP="00E56F3B">
      <w:pPr>
        <w:spacing w:line="276" w:lineRule="auto"/>
        <w:rPr>
          <w:rFonts w:ascii="Times New Roman" w:hAnsi="Times New Roman"/>
          <w:bCs/>
          <w:sz w:val="28"/>
          <w:szCs w:val="28"/>
        </w:rPr>
      </w:pPr>
    </w:p>
    <w:p w:rsidR="00E56F3B" w:rsidRPr="00FE2E85" w:rsidRDefault="00E56F3B" w:rsidP="00E56F3B">
      <w:pPr>
        <w:spacing w:line="276" w:lineRule="auto"/>
        <w:rPr>
          <w:rFonts w:ascii="Times New Roman" w:hAnsi="Times New Roman"/>
          <w:b/>
          <w:bCs/>
          <w:sz w:val="28"/>
          <w:szCs w:val="28"/>
        </w:rPr>
      </w:pPr>
      <w:r w:rsidRPr="00FE2E85">
        <w:rPr>
          <w:rFonts w:ascii="Times New Roman" w:hAnsi="Times New Roman"/>
          <w:b/>
          <w:bCs/>
          <w:sz w:val="28"/>
          <w:szCs w:val="28"/>
        </w:rPr>
        <w:t>Глава 1. Изучение определения бартерной сделки и ее контрактации.</w:t>
      </w:r>
    </w:p>
    <w:p w:rsidR="00E56F3B" w:rsidRPr="00FE2E85" w:rsidRDefault="00E56F3B" w:rsidP="00E56F3B">
      <w:pPr>
        <w:spacing w:line="276" w:lineRule="auto"/>
        <w:ind w:firstLine="540"/>
        <w:rPr>
          <w:rFonts w:ascii="Times New Roman" w:hAnsi="Times New Roman"/>
          <w:bCs/>
          <w:sz w:val="28"/>
          <w:szCs w:val="28"/>
        </w:rPr>
      </w:pPr>
      <w:r w:rsidRPr="00FE2E85">
        <w:rPr>
          <w:rFonts w:ascii="Times New Roman" w:hAnsi="Times New Roman"/>
          <w:bCs/>
          <w:sz w:val="28"/>
          <w:szCs w:val="28"/>
        </w:rPr>
        <w:t>1.1. Изучение определения бартер</w:t>
      </w:r>
    </w:p>
    <w:p w:rsidR="00E56F3B" w:rsidRPr="00FE2E85" w:rsidRDefault="00E56F3B" w:rsidP="00E56F3B">
      <w:pPr>
        <w:spacing w:line="276" w:lineRule="auto"/>
        <w:ind w:firstLine="540"/>
        <w:rPr>
          <w:rFonts w:ascii="Times New Roman" w:hAnsi="Times New Roman"/>
          <w:bCs/>
          <w:sz w:val="28"/>
          <w:szCs w:val="28"/>
        </w:rPr>
      </w:pPr>
      <w:r w:rsidRPr="00FE2E85">
        <w:rPr>
          <w:rFonts w:ascii="Times New Roman" w:hAnsi="Times New Roman"/>
          <w:bCs/>
          <w:sz w:val="28"/>
          <w:szCs w:val="28"/>
        </w:rPr>
        <w:t>1.2. Изучение определения бартерная сделка</w:t>
      </w:r>
    </w:p>
    <w:p w:rsidR="00E56F3B" w:rsidRPr="00FE2E85" w:rsidRDefault="00E56F3B" w:rsidP="00E56F3B">
      <w:pPr>
        <w:spacing w:line="276" w:lineRule="auto"/>
        <w:ind w:firstLine="540"/>
        <w:rPr>
          <w:rFonts w:ascii="Times New Roman" w:hAnsi="Times New Roman"/>
          <w:bCs/>
          <w:sz w:val="28"/>
          <w:szCs w:val="28"/>
        </w:rPr>
      </w:pPr>
      <w:r w:rsidRPr="00FE2E85">
        <w:rPr>
          <w:rFonts w:ascii="Times New Roman" w:hAnsi="Times New Roman"/>
          <w:bCs/>
          <w:sz w:val="28"/>
          <w:szCs w:val="28"/>
        </w:rPr>
        <w:t>1.3. Изучение контрактации бартерных сделок</w:t>
      </w:r>
    </w:p>
    <w:p w:rsidR="00E56F3B" w:rsidRPr="00FE2E85" w:rsidRDefault="00E56F3B" w:rsidP="00E56F3B">
      <w:pPr>
        <w:spacing w:line="276" w:lineRule="auto"/>
        <w:ind w:firstLine="540"/>
        <w:rPr>
          <w:rFonts w:ascii="Times New Roman" w:hAnsi="Times New Roman"/>
          <w:bCs/>
          <w:sz w:val="28"/>
          <w:szCs w:val="28"/>
        </w:rPr>
      </w:pPr>
      <w:r w:rsidRPr="00FE2E85">
        <w:rPr>
          <w:rFonts w:ascii="Times New Roman" w:hAnsi="Times New Roman"/>
          <w:bCs/>
          <w:sz w:val="28"/>
          <w:szCs w:val="28"/>
        </w:rPr>
        <w:t xml:space="preserve">       Выводы</w:t>
      </w:r>
    </w:p>
    <w:p w:rsidR="00E56F3B" w:rsidRPr="00FE2E85" w:rsidRDefault="00E56F3B" w:rsidP="00E56F3B">
      <w:pPr>
        <w:spacing w:line="276" w:lineRule="auto"/>
        <w:ind w:firstLine="540"/>
        <w:rPr>
          <w:rFonts w:ascii="Times New Roman" w:hAnsi="Times New Roman"/>
          <w:bCs/>
          <w:sz w:val="28"/>
          <w:szCs w:val="28"/>
        </w:rPr>
      </w:pPr>
    </w:p>
    <w:p w:rsidR="00E56F3B" w:rsidRPr="00FE2E85" w:rsidRDefault="00E56F3B" w:rsidP="00E56F3B">
      <w:pPr>
        <w:spacing w:line="276" w:lineRule="auto"/>
        <w:rPr>
          <w:rFonts w:ascii="Times New Roman" w:hAnsi="Times New Roman"/>
          <w:b/>
          <w:bCs/>
          <w:sz w:val="28"/>
          <w:szCs w:val="28"/>
        </w:rPr>
      </w:pPr>
      <w:r w:rsidRPr="00FE2E85">
        <w:rPr>
          <w:rFonts w:ascii="Times New Roman" w:hAnsi="Times New Roman"/>
          <w:b/>
          <w:bCs/>
          <w:sz w:val="28"/>
          <w:szCs w:val="28"/>
        </w:rPr>
        <w:t>Глава 2. Анализ контрактации бартерных сделок</w:t>
      </w:r>
    </w:p>
    <w:p w:rsidR="00E56F3B" w:rsidRPr="00FE2E85" w:rsidRDefault="00E56F3B" w:rsidP="00E56F3B">
      <w:pPr>
        <w:spacing w:line="276" w:lineRule="auto"/>
        <w:ind w:firstLine="540"/>
        <w:rPr>
          <w:rFonts w:ascii="Times New Roman" w:hAnsi="Times New Roman"/>
          <w:bCs/>
          <w:sz w:val="28"/>
          <w:szCs w:val="28"/>
        </w:rPr>
      </w:pPr>
      <w:r w:rsidRPr="00FE2E85">
        <w:rPr>
          <w:rFonts w:ascii="Times New Roman" w:hAnsi="Times New Roman"/>
          <w:bCs/>
          <w:sz w:val="28"/>
          <w:szCs w:val="28"/>
        </w:rPr>
        <w:t>2.1. Анализ бартера</w:t>
      </w:r>
    </w:p>
    <w:p w:rsidR="00E56F3B" w:rsidRPr="00FE2E85" w:rsidRDefault="00E56F3B" w:rsidP="00E56F3B">
      <w:pPr>
        <w:spacing w:line="276" w:lineRule="auto"/>
        <w:ind w:firstLine="540"/>
        <w:rPr>
          <w:rFonts w:ascii="Times New Roman" w:hAnsi="Times New Roman"/>
          <w:bCs/>
          <w:sz w:val="28"/>
          <w:szCs w:val="28"/>
        </w:rPr>
      </w:pPr>
      <w:r w:rsidRPr="00FE2E85">
        <w:rPr>
          <w:rFonts w:ascii="Times New Roman" w:hAnsi="Times New Roman"/>
          <w:bCs/>
          <w:sz w:val="28"/>
          <w:szCs w:val="28"/>
        </w:rPr>
        <w:t>2.2. Анализ бартерной сделки в лизинге (компенсационные сделки)</w:t>
      </w:r>
    </w:p>
    <w:p w:rsidR="00E56F3B" w:rsidRPr="00FE2E85" w:rsidRDefault="00E56F3B" w:rsidP="00E56F3B">
      <w:pPr>
        <w:spacing w:line="276" w:lineRule="auto"/>
        <w:ind w:firstLine="540"/>
        <w:rPr>
          <w:rFonts w:ascii="Times New Roman" w:hAnsi="Times New Roman"/>
          <w:bCs/>
          <w:sz w:val="28"/>
          <w:szCs w:val="28"/>
        </w:rPr>
      </w:pPr>
      <w:r w:rsidRPr="00FE2E85">
        <w:rPr>
          <w:rFonts w:ascii="Times New Roman" w:hAnsi="Times New Roman"/>
          <w:bCs/>
          <w:sz w:val="28"/>
          <w:szCs w:val="28"/>
        </w:rPr>
        <w:t>2.3. Анализ международной бартерной сделки</w:t>
      </w:r>
    </w:p>
    <w:p w:rsidR="00E56F3B" w:rsidRPr="00FE2E85" w:rsidRDefault="00E56F3B" w:rsidP="00E56F3B">
      <w:pPr>
        <w:spacing w:line="276" w:lineRule="auto"/>
        <w:ind w:firstLine="540"/>
        <w:rPr>
          <w:rFonts w:ascii="Times New Roman" w:hAnsi="Times New Roman"/>
          <w:bCs/>
          <w:sz w:val="28"/>
          <w:szCs w:val="28"/>
        </w:rPr>
      </w:pPr>
      <w:r w:rsidRPr="00FE2E85">
        <w:rPr>
          <w:rFonts w:ascii="Times New Roman" w:hAnsi="Times New Roman"/>
          <w:bCs/>
          <w:sz w:val="28"/>
          <w:szCs w:val="28"/>
        </w:rPr>
        <w:t xml:space="preserve">       Выводы </w:t>
      </w:r>
    </w:p>
    <w:p w:rsidR="00E56F3B" w:rsidRPr="00FE2E85" w:rsidRDefault="00E56F3B" w:rsidP="00E56F3B">
      <w:pPr>
        <w:spacing w:line="276" w:lineRule="auto"/>
        <w:ind w:firstLine="540"/>
        <w:rPr>
          <w:rFonts w:ascii="Times New Roman" w:hAnsi="Times New Roman"/>
          <w:bCs/>
          <w:sz w:val="28"/>
          <w:szCs w:val="28"/>
        </w:rPr>
      </w:pPr>
    </w:p>
    <w:p w:rsidR="00E56F3B" w:rsidRPr="00FE2E85" w:rsidRDefault="00E56F3B" w:rsidP="00E56F3B">
      <w:pPr>
        <w:spacing w:line="276" w:lineRule="auto"/>
        <w:rPr>
          <w:rFonts w:ascii="Times New Roman" w:hAnsi="Times New Roman"/>
          <w:b/>
          <w:bCs/>
          <w:sz w:val="28"/>
          <w:szCs w:val="28"/>
        </w:rPr>
      </w:pPr>
      <w:r w:rsidRPr="00FE2E85">
        <w:rPr>
          <w:rFonts w:ascii="Times New Roman" w:hAnsi="Times New Roman"/>
          <w:b/>
          <w:bCs/>
          <w:sz w:val="28"/>
          <w:szCs w:val="28"/>
        </w:rPr>
        <w:t>Глава 3. Развитие направлений совершенствования бартерных сделок.</w:t>
      </w:r>
    </w:p>
    <w:p w:rsidR="00E56F3B" w:rsidRPr="00FE2E85" w:rsidRDefault="00E56F3B" w:rsidP="00E56F3B">
      <w:pPr>
        <w:spacing w:line="276" w:lineRule="auto"/>
        <w:rPr>
          <w:rFonts w:ascii="Times New Roman" w:hAnsi="Times New Roman"/>
          <w:bCs/>
          <w:sz w:val="28"/>
          <w:szCs w:val="28"/>
        </w:rPr>
      </w:pPr>
      <w:r w:rsidRPr="00FE2E85">
        <w:rPr>
          <w:rFonts w:ascii="Times New Roman" w:hAnsi="Times New Roman"/>
          <w:b/>
          <w:bCs/>
          <w:sz w:val="28"/>
          <w:szCs w:val="28"/>
        </w:rPr>
        <w:t xml:space="preserve">        </w:t>
      </w:r>
      <w:r w:rsidRPr="00FE2E85">
        <w:rPr>
          <w:rFonts w:ascii="Times New Roman" w:hAnsi="Times New Roman"/>
          <w:bCs/>
          <w:sz w:val="28"/>
          <w:szCs w:val="28"/>
        </w:rPr>
        <w:t>3.1. Совершенствование договора бартерной сделки (купли-продажи)</w:t>
      </w:r>
    </w:p>
    <w:p w:rsidR="00E56F3B" w:rsidRPr="00FE2E85" w:rsidRDefault="00E56F3B" w:rsidP="00E56F3B">
      <w:pPr>
        <w:spacing w:line="276" w:lineRule="auto"/>
        <w:ind w:firstLine="540"/>
        <w:rPr>
          <w:rFonts w:ascii="Times New Roman" w:hAnsi="Times New Roman"/>
          <w:bCs/>
          <w:sz w:val="28"/>
          <w:szCs w:val="28"/>
        </w:rPr>
      </w:pPr>
      <w:r w:rsidRPr="00FE2E85">
        <w:rPr>
          <w:rFonts w:ascii="Times New Roman" w:hAnsi="Times New Roman"/>
          <w:bCs/>
          <w:sz w:val="28"/>
          <w:szCs w:val="28"/>
        </w:rPr>
        <w:t xml:space="preserve">3.2. Разработка предложений для электронных ярмарок бартерных сделок </w:t>
      </w:r>
    </w:p>
    <w:p w:rsidR="00E56F3B" w:rsidRPr="00FE2E85" w:rsidRDefault="00E56F3B" w:rsidP="00E56F3B">
      <w:pPr>
        <w:spacing w:line="276" w:lineRule="auto"/>
        <w:ind w:firstLine="540"/>
        <w:rPr>
          <w:rFonts w:ascii="Times New Roman" w:hAnsi="Times New Roman"/>
          <w:bCs/>
          <w:sz w:val="28"/>
          <w:szCs w:val="28"/>
        </w:rPr>
      </w:pPr>
      <w:r w:rsidRPr="00FE2E85">
        <w:rPr>
          <w:rFonts w:ascii="Times New Roman" w:hAnsi="Times New Roman"/>
          <w:bCs/>
          <w:sz w:val="28"/>
          <w:szCs w:val="28"/>
        </w:rPr>
        <w:t xml:space="preserve">3.3. Совершенствование и развитие бартерных центров </w:t>
      </w:r>
    </w:p>
    <w:p w:rsidR="00E56F3B" w:rsidRPr="00FE2E85" w:rsidRDefault="00E56F3B" w:rsidP="00E56F3B">
      <w:pPr>
        <w:spacing w:line="276" w:lineRule="auto"/>
        <w:ind w:firstLine="540"/>
        <w:rPr>
          <w:rFonts w:ascii="Times New Roman" w:hAnsi="Times New Roman"/>
          <w:bCs/>
          <w:sz w:val="28"/>
          <w:szCs w:val="28"/>
        </w:rPr>
      </w:pPr>
      <w:r w:rsidRPr="00FE2E85">
        <w:rPr>
          <w:rFonts w:ascii="Times New Roman" w:hAnsi="Times New Roman"/>
          <w:bCs/>
          <w:sz w:val="28"/>
          <w:szCs w:val="28"/>
        </w:rPr>
        <w:t xml:space="preserve">       Выводы</w:t>
      </w:r>
    </w:p>
    <w:p w:rsidR="00E56F3B" w:rsidRPr="00FE2E85" w:rsidRDefault="00E56F3B" w:rsidP="00E56F3B">
      <w:pPr>
        <w:spacing w:line="276" w:lineRule="auto"/>
        <w:ind w:firstLine="540"/>
        <w:rPr>
          <w:rFonts w:ascii="Times New Roman" w:hAnsi="Times New Roman"/>
          <w:bCs/>
          <w:sz w:val="28"/>
          <w:szCs w:val="28"/>
        </w:rPr>
      </w:pPr>
    </w:p>
    <w:p w:rsidR="00E56F3B" w:rsidRPr="00FE2E85" w:rsidRDefault="00E56F3B" w:rsidP="00E56F3B">
      <w:pPr>
        <w:spacing w:line="360" w:lineRule="auto"/>
        <w:ind w:firstLine="540"/>
        <w:rPr>
          <w:rFonts w:ascii="Times New Roman" w:hAnsi="Times New Roman"/>
          <w:b/>
          <w:bCs/>
          <w:sz w:val="28"/>
          <w:szCs w:val="28"/>
        </w:rPr>
      </w:pPr>
      <w:r w:rsidRPr="00FE2E85">
        <w:rPr>
          <w:rFonts w:ascii="Times New Roman" w:hAnsi="Times New Roman"/>
          <w:b/>
          <w:bCs/>
          <w:sz w:val="28"/>
          <w:szCs w:val="28"/>
        </w:rPr>
        <w:t>Заключение</w:t>
      </w:r>
    </w:p>
    <w:p w:rsidR="00E56F3B" w:rsidRPr="00FE2E85" w:rsidRDefault="00E56F3B" w:rsidP="00E56F3B">
      <w:pPr>
        <w:spacing w:line="276" w:lineRule="auto"/>
        <w:ind w:firstLine="540"/>
        <w:rPr>
          <w:rFonts w:ascii="Times New Roman" w:hAnsi="Times New Roman"/>
          <w:b/>
          <w:bCs/>
          <w:sz w:val="28"/>
          <w:szCs w:val="28"/>
        </w:rPr>
      </w:pPr>
    </w:p>
    <w:p w:rsidR="00E56F3B" w:rsidRPr="00FE2E85" w:rsidRDefault="00E56F3B" w:rsidP="00E56F3B">
      <w:pPr>
        <w:spacing w:line="360" w:lineRule="auto"/>
        <w:ind w:firstLine="540"/>
        <w:rPr>
          <w:rFonts w:ascii="Times New Roman" w:hAnsi="Times New Roman"/>
          <w:b/>
          <w:bCs/>
          <w:sz w:val="28"/>
          <w:szCs w:val="28"/>
        </w:rPr>
      </w:pPr>
      <w:r w:rsidRPr="00FE2E85">
        <w:rPr>
          <w:rFonts w:ascii="Times New Roman" w:hAnsi="Times New Roman"/>
          <w:b/>
          <w:bCs/>
          <w:sz w:val="28"/>
          <w:szCs w:val="28"/>
        </w:rPr>
        <w:t>Библиографический список</w:t>
      </w:r>
    </w:p>
    <w:p w:rsidR="00E56F3B" w:rsidRPr="00112227" w:rsidRDefault="00E56F3B" w:rsidP="00E56F3B">
      <w:pPr>
        <w:shd w:val="clear" w:color="auto" w:fill="FFFFFF"/>
        <w:ind w:right="36" w:firstLine="567"/>
        <w:jc w:val="both"/>
        <w:rPr>
          <w:rFonts w:ascii="Times New Roman" w:hAnsi="Times New Roman"/>
          <w:color w:val="000000"/>
        </w:rPr>
      </w:pPr>
    </w:p>
    <w:p w:rsidR="00482423" w:rsidRPr="00FB3600" w:rsidRDefault="00482423" w:rsidP="00E56F3B">
      <w:pPr>
        <w:rPr>
          <w:rFonts w:ascii="Times New Roman" w:hAnsi="Times New Roman"/>
          <w:bCs/>
          <w:sz w:val="28"/>
          <w:szCs w:val="28"/>
        </w:rPr>
      </w:pPr>
      <w:bookmarkStart w:id="0" w:name="_GoBack"/>
      <w:bookmarkEnd w:id="0"/>
    </w:p>
    <w:sectPr w:rsidR="00482423" w:rsidRPr="00FB3600" w:rsidSect="00482423">
      <w:footerReference w:type="default" r:id="rId33"/>
      <w:type w:val="continuous"/>
      <w:pgSz w:w="11905" w:h="16837"/>
      <w:pgMar w:top="1134" w:right="706" w:bottom="1276" w:left="1560" w:header="57" w:footer="34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734" w:rsidRDefault="00EA3734" w:rsidP="008A6D5D">
      <w:r>
        <w:separator/>
      </w:r>
    </w:p>
  </w:endnote>
  <w:endnote w:type="continuationSeparator" w:id="0">
    <w:p w:rsidR="00EA3734" w:rsidRDefault="00EA3734" w:rsidP="008A6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Arial Unicode MS"/>
    <w:charset w:val="80"/>
    <w:family w:val="auto"/>
    <w:pitch w:val="default"/>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EFF" w:usb1="C0007843" w:usb2="00000009" w:usb3="00000000" w:csb0="000001FF" w:csb1="00000000"/>
  </w:font>
  <w:font w:name="DejaVu Sans">
    <w:altName w:val="Arial Unicode MS"/>
    <w:charset w:val="80"/>
    <w:family w:val="auto"/>
    <w:pitch w:val="variable"/>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DejaVu Sans Mono">
    <w:charset w:val="80"/>
    <w:family w:val="modern"/>
    <w:pitch w:val="fixed"/>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F3B" w:rsidRDefault="00E56F3B">
    <w:pPr>
      <w:pStyle w:val="af6"/>
      <w:jc w:val="center"/>
    </w:pPr>
    <w:r>
      <w:fldChar w:fldCharType="begin"/>
    </w:r>
    <w:r>
      <w:instrText xml:space="preserve"> PAGE   \* MERGEFORMAT </w:instrText>
    </w:r>
    <w:r>
      <w:fldChar w:fldCharType="separate"/>
    </w:r>
    <w:r w:rsidR="00006104">
      <w:rPr>
        <w:noProof/>
      </w:rPr>
      <w:t>2</w:t>
    </w:r>
    <w:r>
      <w:fldChar w:fldCharType="end"/>
    </w:r>
  </w:p>
  <w:p w:rsidR="00E56F3B" w:rsidRDefault="00E56F3B">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734" w:rsidRDefault="00EA3734" w:rsidP="008A6D5D">
      <w:r>
        <w:separator/>
      </w:r>
    </w:p>
  </w:footnote>
  <w:footnote w:type="continuationSeparator" w:id="0">
    <w:p w:rsidR="00EA3734" w:rsidRDefault="00EA3734" w:rsidP="008A6D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2">
    <w:nsid w:val="00000003"/>
    <w:multiLevelType w:val="multilevel"/>
    <w:tmpl w:val="00000003"/>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3">
    <w:nsid w:val="00000004"/>
    <w:multiLevelType w:val="multilevel"/>
    <w:tmpl w:val="0000000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nsid w:val="00000005"/>
    <w:multiLevelType w:val="multilevel"/>
    <w:tmpl w:val="00000005"/>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5">
    <w:nsid w:val="00000006"/>
    <w:multiLevelType w:val="multilevel"/>
    <w:tmpl w:val="0000000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nsid w:val="1D9635D3"/>
    <w:multiLevelType w:val="hybridMultilevel"/>
    <w:tmpl w:val="190E8A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38A0B9F"/>
    <w:multiLevelType w:val="hybridMultilevel"/>
    <w:tmpl w:val="FDE626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123564C"/>
    <w:multiLevelType w:val="multilevel"/>
    <w:tmpl w:val="CE2AA806"/>
    <w:lvl w:ilvl="0">
      <w:start w:val="1"/>
      <w:numFmt w:val="decimal"/>
      <w:lvlText w:val="%1."/>
      <w:lvlJc w:val="left"/>
      <w:pPr>
        <w:ind w:left="540" w:hanging="54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600" w:hanging="144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940" w:hanging="2160"/>
      </w:pPr>
      <w:rPr>
        <w:rFonts w:hint="default"/>
      </w:rPr>
    </w:lvl>
    <w:lvl w:ilvl="8">
      <w:start w:val="1"/>
      <w:numFmt w:val="decimal"/>
      <w:lvlText w:val="%1.%2.%3.%4.%5.%6.%7.%8.%9."/>
      <w:lvlJc w:val="left"/>
      <w:pPr>
        <w:ind w:left="6480" w:hanging="2160"/>
      </w:pPr>
      <w:rPr>
        <w:rFonts w:hint="default"/>
      </w:rPr>
    </w:lvl>
  </w:abstractNum>
  <w:abstractNum w:abstractNumId="9">
    <w:nsid w:val="4C2A36A0"/>
    <w:multiLevelType w:val="hybridMultilevel"/>
    <w:tmpl w:val="B8FE88BE"/>
    <w:lvl w:ilvl="0" w:tplc="4172473A">
      <w:start w:val="1"/>
      <w:numFmt w:val="decimal"/>
      <w:lvlText w:val="%1."/>
      <w:lvlJc w:val="left"/>
      <w:pPr>
        <w:ind w:left="795" w:hanging="435"/>
      </w:pPr>
      <w:rPr>
        <w:rFonts w:ascii="Times New Roman" w:hAnsi="Times New Roman" w:cs="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0F21FC2"/>
    <w:multiLevelType w:val="hybridMultilevel"/>
    <w:tmpl w:val="17BA9E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C465BB5"/>
    <w:multiLevelType w:val="multilevel"/>
    <w:tmpl w:val="EC7CDCDC"/>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958"/>
        </w:tabs>
        <w:ind w:left="958" w:hanging="39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0"/>
  </w:num>
  <w:num w:numId="10">
    <w:abstractNumId w:val="8"/>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autoHyphenation/>
  <w:consecutiveHyphenLimit w:val="1"/>
  <w:hyphenationZone w:val="142"/>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196D"/>
    <w:rsid w:val="00006104"/>
    <w:rsid w:val="0004238C"/>
    <w:rsid w:val="00085D36"/>
    <w:rsid w:val="000A695A"/>
    <w:rsid w:val="00105DB8"/>
    <w:rsid w:val="00112227"/>
    <w:rsid w:val="001B0013"/>
    <w:rsid w:val="001B5F75"/>
    <w:rsid w:val="001B7B99"/>
    <w:rsid w:val="001F7DC0"/>
    <w:rsid w:val="00291789"/>
    <w:rsid w:val="002B0332"/>
    <w:rsid w:val="00394E80"/>
    <w:rsid w:val="003B0455"/>
    <w:rsid w:val="003D0047"/>
    <w:rsid w:val="003D00C1"/>
    <w:rsid w:val="003F4179"/>
    <w:rsid w:val="00433C41"/>
    <w:rsid w:val="00481A9C"/>
    <w:rsid w:val="00482423"/>
    <w:rsid w:val="004D15C2"/>
    <w:rsid w:val="004F5220"/>
    <w:rsid w:val="005326C5"/>
    <w:rsid w:val="0057040B"/>
    <w:rsid w:val="00597FB2"/>
    <w:rsid w:val="005C7A76"/>
    <w:rsid w:val="005F17A1"/>
    <w:rsid w:val="006523DA"/>
    <w:rsid w:val="006C41E4"/>
    <w:rsid w:val="007E2538"/>
    <w:rsid w:val="008100C3"/>
    <w:rsid w:val="00826B3F"/>
    <w:rsid w:val="00836626"/>
    <w:rsid w:val="008841EC"/>
    <w:rsid w:val="008A6D5D"/>
    <w:rsid w:val="008D0CDF"/>
    <w:rsid w:val="00982F60"/>
    <w:rsid w:val="009B7776"/>
    <w:rsid w:val="009C4AE7"/>
    <w:rsid w:val="00A37166"/>
    <w:rsid w:val="00A55698"/>
    <w:rsid w:val="00A557A8"/>
    <w:rsid w:val="00A874C3"/>
    <w:rsid w:val="00B0518E"/>
    <w:rsid w:val="00BF196D"/>
    <w:rsid w:val="00BF7996"/>
    <w:rsid w:val="00C056E0"/>
    <w:rsid w:val="00C31137"/>
    <w:rsid w:val="00CA6CCD"/>
    <w:rsid w:val="00CC203F"/>
    <w:rsid w:val="00D51842"/>
    <w:rsid w:val="00D86218"/>
    <w:rsid w:val="00D964BA"/>
    <w:rsid w:val="00DB00CB"/>
    <w:rsid w:val="00DC115F"/>
    <w:rsid w:val="00E13FA2"/>
    <w:rsid w:val="00E47AD8"/>
    <w:rsid w:val="00E56F3B"/>
    <w:rsid w:val="00EA3734"/>
    <w:rsid w:val="00EB5577"/>
    <w:rsid w:val="00EC48B0"/>
    <w:rsid w:val="00EF68AC"/>
    <w:rsid w:val="00F124BE"/>
    <w:rsid w:val="00F23944"/>
    <w:rsid w:val="00F428D8"/>
    <w:rsid w:val="00F56EE5"/>
    <w:rsid w:val="00F82FEA"/>
    <w:rsid w:val="00FB0BCF"/>
    <w:rsid w:val="00FB3600"/>
    <w:rsid w:val="00FC65E6"/>
    <w:rsid w:val="00FE2E85"/>
    <w:rsid w:val="00FE4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oNotEmbedSmartTags/>
  <w:decimalSymbol w:val=","/>
  <w:listSeparator w:val=";"/>
  <w15:chartTrackingRefBased/>
  <w15:docId w15:val="{6D3A6CE7-7188-4EEB-A63E-E4F9967EC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Times" w:eastAsia="DejaVu Sans" w:hAnsi="Times"/>
      <w:sz w:val="24"/>
      <w:szCs w:val="24"/>
    </w:rPr>
  </w:style>
  <w:style w:type="paragraph" w:styleId="1">
    <w:name w:val="heading 1"/>
    <w:basedOn w:val="a0"/>
    <w:next w:val="a1"/>
    <w:qFormat/>
    <w:pPr>
      <w:outlineLvl w:val="0"/>
    </w:pPr>
    <w:rPr>
      <w:rFonts w:ascii="Times New Roman" w:hAnsi="Times New Roman"/>
      <w:b/>
      <w:bCs/>
      <w:sz w:val="48"/>
      <w:szCs w:val="48"/>
    </w:rPr>
  </w:style>
  <w:style w:type="paragraph" w:styleId="2">
    <w:name w:val="heading 2"/>
    <w:basedOn w:val="a0"/>
    <w:next w:val="a1"/>
    <w:qFormat/>
    <w:pPr>
      <w:outlineLvl w:val="1"/>
    </w:pPr>
    <w:rPr>
      <w:rFonts w:ascii="Times New Roman" w:hAnsi="Times New Roman"/>
      <w:b/>
      <w:bCs/>
      <w:sz w:val="36"/>
      <w:szCs w:val="36"/>
    </w:rPr>
  </w:style>
  <w:style w:type="paragraph" w:styleId="3">
    <w:name w:val="heading 3"/>
    <w:basedOn w:val="a0"/>
    <w:next w:val="a1"/>
    <w:qFormat/>
    <w:pPr>
      <w:outlineLvl w:val="2"/>
    </w:pPr>
    <w:rPr>
      <w:rFonts w:ascii="Times New Roman" w:hAnsi="Times New Roman"/>
      <w:b/>
      <w:bCs/>
    </w:rPr>
  </w:style>
  <w:style w:type="paragraph" w:styleId="4">
    <w:name w:val="heading 4"/>
    <w:basedOn w:val="a"/>
    <w:next w:val="a"/>
    <w:link w:val="40"/>
    <w:uiPriority w:val="9"/>
    <w:qFormat/>
    <w:rsid w:val="00482423"/>
    <w:pPr>
      <w:keepNext/>
      <w:spacing w:before="240" w:after="60"/>
      <w:outlineLvl w:val="3"/>
    </w:pPr>
    <w:rPr>
      <w:rFonts w:ascii="Calibri" w:eastAsia="Times New Roman" w:hAnsi="Calibri"/>
      <w:b/>
      <w:bCs/>
      <w:sz w:val="28"/>
      <w:szCs w:val="28"/>
    </w:rPr>
  </w:style>
  <w:style w:type="paragraph" w:styleId="5">
    <w:name w:val="heading 5"/>
    <w:basedOn w:val="a"/>
    <w:next w:val="a"/>
    <w:link w:val="50"/>
    <w:uiPriority w:val="9"/>
    <w:qFormat/>
    <w:rsid w:val="00482423"/>
    <w:pPr>
      <w:spacing w:before="240" w:after="60"/>
      <w:outlineLvl w:val="4"/>
    </w:pPr>
    <w:rPr>
      <w:rFonts w:ascii="Calibri" w:eastAsia="Times New Roman" w:hAnsi="Calibri"/>
      <w:b/>
      <w:bCs/>
      <w:i/>
      <w:iCs/>
      <w:sz w:val="26"/>
      <w:szCs w:val="26"/>
    </w:rPr>
  </w:style>
  <w:style w:type="paragraph" w:styleId="6">
    <w:name w:val="heading 6"/>
    <w:basedOn w:val="a"/>
    <w:next w:val="a"/>
    <w:link w:val="60"/>
    <w:uiPriority w:val="9"/>
    <w:qFormat/>
    <w:rsid w:val="00482423"/>
    <w:pPr>
      <w:spacing w:before="240" w:after="60"/>
      <w:outlineLvl w:val="5"/>
    </w:pPr>
    <w:rPr>
      <w:rFonts w:ascii="Calibri" w:eastAsia="Times New Roman" w:hAnsi="Calibri"/>
      <w:b/>
      <w:bCs/>
      <w:sz w:val="22"/>
      <w:szCs w:val="22"/>
    </w:rPr>
  </w:style>
  <w:style w:type="paragraph" w:styleId="7">
    <w:name w:val="heading 7"/>
    <w:basedOn w:val="a"/>
    <w:next w:val="a"/>
    <w:link w:val="70"/>
    <w:uiPriority w:val="9"/>
    <w:qFormat/>
    <w:rsid w:val="004F5220"/>
    <w:pPr>
      <w:spacing w:before="240" w:after="60"/>
      <w:outlineLvl w:val="6"/>
    </w:pPr>
    <w:rPr>
      <w:rFonts w:ascii="Calibri" w:eastAsia="Times New Roman" w:hAnsi="Calibri"/>
    </w:rPr>
  </w:style>
  <w:style w:type="paragraph" w:styleId="8">
    <w:name w:val="heading 8"/>
    <w:basedOn w:val="a"/>
    <w:next w:val="a"/>
    <w:link w:val="80"/>
    <w:uiPriority w:val="9"/>
    <w:qFormat/>
    <w:rsid w:val="00482423"/>
    <w:pPr>
      <w:spacing w:before="240" w:after="60"/>
      <w:outlineLvl w:val="7"/>
    </w:pPr>
    <w:rPr>
      <w:rFonts w:ascii="Calibri" w:eastAsia="Times New Roman" w:hAnsi="Calibri"/>
      <w:i/>
      <w:iCs/>
    </w:rPr>
  </w:style>
  <w:style w:type="paragraph" w:styleId="9">
    <w:name w:val="heading 9"/>
    <w:basedOn w:val="a"/>
    <w:next w:val="a"/>
    <w:link w:val="90"/>
    <w:uiPriority w:val="9"/>
    <w:qFormat/>
    <w:rsid w:val="00482423"/>
    <w:pPr>
      <w:spacing w:before="240" w:after="60"/>
      <w:outlineLvl w:val="8"/>
    </w:pPr>
    <w:rPr>
      <w:rFonts w:ascii="Cambria" w:eastAsia="Times New Roman"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Pr>
      <w:color w:val="000080"/>
      <w:u w:val="single"/>
    </w:rPr>
  </w:style>
  <w:style w:type="character" w:customStyle="1" w:styleId="a6">
    <w:name w:val="Маркеры списка"/>
    <w:rPr>
      <w:rFonts w:ascii="OpenSymbol" w:eastAsia="OpenSymbol" w:hAnsi="OpenSymbol" w:cs="OpenSymbol"/>
    </w:rPr>
  </w:style>
  <w:style w:type="character" w:customStyle="1" w:styleId="a7">
    <w:name w:val="Символ нумерации"/>
  </w:style>
  <w:style w:type="paragraph" w:customStyle="1" w:styleId="a0">
    <w:name w:val="Заголовок"/>
    <w:basedOn w:val="a"/>
    <w:next w:val="a1"/>
    <w:pPr>
      <w:keepNext/>
      <w:spacing w:before="240" w:after="120"/>
    </w:pPr>
    <w:rPr>
      <w:rFonts w:ascii="Arial" w:hAnsi="Arial" w:cs="Tahoma"/>
      <w:sz w:val="28"/>
      <w:szCs w:val="28"/>
    </w:rPr>
  </w:style>
  <w:style w:type="paragraph" w:styleId="a1">
    <w:name w:val="Body Text"/>
    <w:basedOn w:val="a"/>
    <w:link w:val="a8"/>
    <w:pPr>
      <w:spacing w:after="120"/>
    </w:pPr>
  </w:style>
  <w:style w:type="paragraph" w:styleId="a9">
    <w:name w:val="Title"/>
    <w:basedOn w:val="a0"/>
    <w:next w:val="aa"/>
    <w:link w:val="ab"/>
    <w:qFormat/>
  </w:style>
  <w:style w:type="paragraph" w:styleId="aa">
    <w:name w:val="Subtitle"/>
    <w:basedOn w:val="a0"/>
    <w:next w:val="a1"/>
    <w:link w:val="ac"/>
    <w:qFormat/>
    <w:pPr>
      <w:jc w:val="center"/>
    </w:pPr>
    <w:rPr>
      <w:i/>
      <w:iCs/>
    </w:rPr>
  </w:style>
  <w:style w:type="paragraph" w:styleId="ad">
    <w:name w:val="List"/>
    <w:basedOn w:val="a1"/>
    <w:rPr>
      <w:rFonts w:cs="Tahoma"/>
    </w:rPr>
  </w:style>
  <w:style w:type="paragraph" w:customStyle="1" w:styleId="10">
    <w:name w:val="Название1"/>
    <w:basedOn w:val="a"/>
    <w:pPr>
      <w:suppressLineNumbers/>
      <w:spacing w:before="120" w:after="120"/>
    </w:pPr>
    <w:rPr>
      <w:rFonts w:cs="Tahoma"/>
      <w:i/>
      <w:iCs/>
    </w:rPr>
  </w:style>
  <w:style w:type="paragraph" w:customStyle="1" w:styleId="11">
    <w:name w:val="Указатель1"/>
    <w:basedOn w:val="a"/>
    <w:pPr>
      <w:suppressLineNumbers/>
    </w:pPr>
    <w:rPr>
      <w:rFonts w:cs="Tahoma"/>
    </w:rPr>
  </w:style>
  <w:style w:type="paragraph" w:customStyle="1" w:styleId="ae">
    <w:name w:val="Текст в заданном формате"/>
    <w:basedOn w:val="a"/>
    <w:rPr>
      <w:rFonts w:ascii="DejaVu Sans Mono" w:eastAsia="DejaVu Sans Mono" w:hAnsi="DejaVu Sans Mono" w:cs="DejaVu Sans Mono"/>
      <w:sz w:val="20"/>
      <w:szCs w:val="20"/>
    </w:rPr>
  </w:style>
  <w:style w:type="paragraph" w:customStyle="1" w:styleId="af">
    <w:name w:val="Содержимое таблицы"/>
    <w:basedOn w:val="a"/>
    <w:pPr>
      <w:suppressLineNumbers/>
    </w:pPr>
  </w:style>
  <w:style w:type="paragraph" w:customStyle="1" w:styleId="af0">
    <w:name w:val="Заголовок таблицы"/>
    <w:basedOn w:val="af"/>
    <w:pPr>
      <w:jc w:val="center"/>
    </w:pPr>
    <w:rPr>
      <w:b/>
      <w:bCs/>
    </w:rPr>
  </w:style>
  <w:style w:type="table" w:styleId="af1">
    <w:name w:val="Table Grid"/>
    <w:basedOn w:val="a3"/>
    <w:rsid w:val="007E2538"/>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Document Map"/>
    <w:basedOn w:val="a"/>
    <w:semiHidden/>
    <w:rsid w:val="00433C41"/>
    <w:pPr>
      <w:shd w:val="clear" w:color="auto" w:fill="000080"/>
    </w:pPr>
    <w:rPr>
      <w:rFonts w:ascii="Tahoma" w:hAnsi="Tahoma" w:cs="Tahoma"/>
    </w:rPr>
  </w:style>
  <w:style w:type="paragraph" w:styleId="af3">
    <w:name w:val="caption"/>
    <w:basedOn w:val="a"/>
    <w:next w:val="a"/>
    <w:qFormat/>
    <w:rsid w:val="00A37166"/>
    <w:pPr>
      <w:shd w:val="clear" w:color="auto" w:fill="FFFFFF"/>
      <w:suppressAutoHyphens w:val="0"/>
      <w:autoSpaceDE w:val="0"/>
      <w:autoSpaceDN w:val="0"/>
      <w:adjustRightInd w:val="0"/>
      <w:spacing w:line="400" w:lineRule="exact"/>
      <w:ind w:left="5" w:right="403"/>
      <w:jc w:val="both"/>
    </w:pPr>
    <w:rPr>
      <w:rFonts w:ascii="Times New Roman" w:eastAsia="Times New Roman" w:hAnsi="Times New Roman"/>
      <w:color w:val="000000"/>
      <w:sz w:val="28"/>
      <w:szCs w:val="18"/>
    </w:rPr>
  </w:style>
  <w:style w:type="character" w:customStyle="1" w:styleId="ab">
    <w:name w:val="Название Знак"/>
    <w:basedOn w:val="a2"/>
    <w:link w:val="a9"/>
    <w:rsid w:val="00F124BE"/>
    <w:rPr>
      <w:rFonts w:ascii="Arial" w:eastAsia="DejaVu Sans" w:hAnsi="Arial" w:cs="Tahoma"/>
      <w:sz w:val="28"/>
      <w:szCs w:val="28"/>
    </w:rPr>
  </w:style>
  <w:style w:type="character" w:customStyle="1" w:styleId="ac">
    <w:name w:val="Подзаголовок Знак"/>
    <w:basedOn w:val="a2"/>
    <w:link w:val="aa"/>
    <w:rsid w:val="00F124BE"/>
    <w:rPr>
      <w:rFonts w:ascii="Arial" w:eastAsia="DejaVu Sans" w:hAnsi="Arial" w:cs="Tahoma"/>
      <w:i/>
      <w:iCs/>
      <w:sz w:val="28"/>
      <w:szCs w:val="28"/>
    </w:rPr>
  </w:style>
  <w:style w:type="character" w:customStyle="1" w:styleId="70">
    <w:name w:val="Заголовок 7 Знак"/>
    <w:basedOn w:val="a2"/>
    <w:link w:val="7"/>
    <w:uiPriority w:val="9"/>
    <w:semiHidden/>
    <w:rsid w:val="004F5220"/>
    <w:rPr>
      <w:rFonts w:ascii="Calibri" w:eastAsia="Times New Roman" w:hAnsi="Calibri" w:cs="Times New Roman"/>
      <w:sz w:val="24"/>
      <w:szCs w:val="24"/>
    </w:rPr>
  </w:style>
  <w:style w:type="paragraph" w:styleId="af4">
    <w:name w:val="header"/>
    <w:basedOn w:val="a"/>
    <w:link w:val="af5"/>
    <w:uiPriority w:val="99"/>
    <w:semiHidden/>
    <w:unhideWhenUsed/>
    <w:rsid w:val="008A6D5D"/>
    <w:pPr>
      <w:tabs>
        <w:tab w:val="center" w:pos="4677"/>
        <w:tab w:val="right" w:pos="9355"/>
      </w:tabs>
    </w:pPr>
  </w:style>
  <w:style w:type="character" w:customStyle="1" w:styleId="af5">
    <w:name w:val="Верхний колонтитул Знак"/>
    <w:basedOn w:val="a2"/>
    <w:link w:val="af4"/>
    <w:uiPriority w:val="99"/>
    <w:semiHidden/>
    <w:rsid w:val="008A6D5D"/>
    <w:rPr>
      <w:rFonts w:ascii="Times" w:eastAsia="DejaVu Sans" w:hAnsi="Times"/>
      <w:sz w:val="24"/>
      <w:szCs w:val="24"/>
    </w:rPr>
  </w:style>
  <w:style w:type="paragraph" w:styleId="af6">
    <w:name w:val="footer"/>
    <w:basedOn w:val="a"/>
    <w:link w:val="af7"/>
    <w:unhideWhenUsed/>
    <w:rsid w:val="008A6D5D"/>
    <w:pPr>
      <w:tabs>
        <w:tab w:val="center" w:pos="4677"/>
        <w:tab w:val="right" w:pos="9355"/>
      </w:tabs>
    </w:pPr>
  </w:style>
  <w:style w:type="character" w:customStyle="1" w:styleId="af7">
    <w:name w:val="Нижний колонтитул Знак"/>
    <w:basedOn w:val="a2"/>
    <w:link w:val="af6"/>
    <w:uiPriority w:val="99"/>
    <w:rsid w:val="008A6D5D"/>
    <w:rPr>
      <w:rFonts w:ascii="Times" w:eastAsia="DejaVu Sans" w:hAnsi="Times"/>
      <w:sz w:val="24"/>
      <w:szCs w:val="24"/>
    </w:rPr>
  </w:style>
  <w:style w:type="character" w:customStyle="1" w:styleId="40">
    <w:name w:val="Заголовок 4 Знак"/>
    <w:basedOn w:val="a2"/>
    <w:link w:val="4"/>
    <w:uiPriority w:val="9"/>
    <w:semiHidden/>
    <w:rsid w:val="00482423"/>
    <w:rPr>
      <w:rFonts w:ascii="Calibri" w:eastAsia="Times New Roman" w:hAnsi="Calibri" w:cs="Times New Roman"/>
      <w:b/>
      <w:bCs/>
      <w:sz w:val="28"/>
      <w:szCs w:val="28"/>
    </w:rPr>
  </w:style>
  <w:style w:type="character" w:customStyle="1" w:styleId="50">
    <w:name w:val="Заголовок 5 Знак"/>
    <w:basedOn w:val="a2"/>
    <w:link w:val="5"/>
    <w:uiPriority w:val="9"/>
    <w:semiHidden/>
    <w:rsid w:val="00482423"/>
    <w:rPr>
      <w:rFonts w:ascii="Calibri" w:eastAsia="Times New Roman" w:hAnsi="Calibri" w:cs="Times New Roman"/>
      <w:b/>
      <w:bCs/>
      <w:i/>
      <w:iCs/>
      <w:sz w:val="26"/>
      <w:szCs w:val="26"/>
    </w:rPr>
  </w:style>
  <w:style w:type="character" w:customStyle="1" w:styleId="60">
    <w:name w:val="Заголовок 6 Знак"/>
    <w:basedOn w:val="a2"/>
    <w:link w:val="6"/>
    <w:uiPriority w:val="9"/>
    <w:semiHidden/>
    <w:rsid w:val="00482423"/>
    <w:rPr>
      <w:rFonts w:ascii="Calibri" w:eastAsia="Times New Roman" w:hAnsi="Calibri" w:cs="Times New Roman"/>
      <w:b/>
      <w:bCs/>
      <w:sz w:val="22"/>
      <w:szCs w:val="22"/>
    </w:rPr>
  </w:style>
  <w:style w:type="character" w:customStyle="1" w:styleId="80">
    <w:name w:val="Заголовок 8 Знак"/>
    <w:basedOn w:val="a2"/>
    <w:link w:val="8"/>
    <w:uiPriority w:val="9"/>
    <w:semiHidden/>
    <w:rsid w:val="00482423"/>
    <w:rPr>
      <w:rFonts w:ascii="Calibri" w:eastAsia="Times New Roman" w:hAnsi="Calibri" w:cs="Times New Roman"/>
      <w:i/>
      <w:iCs/>
      <w:sz w:val="24"/>
      <w:szCs w:val="24"/>
    </w:rPr>
  </w:style>
  <w:style w:type="character" w:customStyle="1" w:styleId="90">
    <w:name w:val="Заголовок 9 Знак"/>
    <w:basedOn w:val="a2"/>
    <w:link w:val="9"/>
    <w:uiPriority w:val="9"/>
    <w:semiHidden/>
    <w:rsid w:val="00482423"/>
    <w:rPr>
      <w:rFonts w:ascii="Cambria" w:eastAsia="Times New Roman" w:hAnsi="Cambria" w:cs="Times New Roman"/>
      <w:sz w:val="22"/>
      <w:szCs w:val="22"/>
    </w:rPr>
  </w:style>
  <w:style w:type="character" w:customStyle="1" w:styleId="a8">
    <w:name w:val="Основной текст Знак"/>
    <w:basedOn w:val="a2"/>
    <w:link w:val="a1"/>
    <w:rsid w:val="00FE2E85"/>
    <w:rPr>
      <w:rFonts w:ascii="Times" w:eastAsia="DejaVu Sans" w:hAnsi="Times"/>
      <w:sz w:val="24"/>
      <w:szCs w:val="24"/>
    </w:rPr>
  </w:style>
  <w:style w:type="paragraph" w:customStyle="1" w:styleId="af8">
    <w:name w:val="Абзацы"/>
    <w:basedOn w:val="a"/>
    <w:rsid w:val="00FB3600"/>
    <w:pPr>
      <w:widowControl/>
      <w:spacing w:line="360" w:lineRule="auto"/>
      <w:ind w:firstLine="567"/>
    </w:pPr>
    <w:rPr>
      <w:rFonts w:ascii="Times New Roman" w:eastAsia="Times New Roman" w:hAnsi="Times New Roman"/>
      <w:snapToGrid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1057;&#1090;&#1086;&#1080;&#1084;&#1086;&#1089;&#1090;&#1100;" TargetMode="External"/><Relationship Id="rId13" Type="http://schemas.openxmlformats.org/officeDocument/2006/relationships/hyperlink" Target="http://ru.wikipedia.org/wiki/&#1044;&#1077;&#1085;&#1100;&#1075;&#1080;" TargetMode="External"/><Relationship Id="rId18" Type="http://schemas.openxmlformats.org/officeDocument/2006/relationships/hyperlink" Target="http://ru.wikipedia.org/wiki/&#1043;&#1088;&#1072;&#1078;&#1076;&#1072;&#1085;&#1089;&#1082;&#1086;&#1077;_&#1079;&#1072;&#1082;&#1086;&#1085;&#1086;&#1076;&#1072;&#1090;&#1077;&#1083;&#1100;&#1089;&#1090;&#1074;&#1086;" TargetMode="External"/><Relationship Id="rId26" Type="http://schemas.openxmlformats.org/officeDocument/2006/relationships/hyperlink" Target="http://ru.wikipedia.org/wiki/&#1044;&#1086;&#1075;&#1086;&#1074;&#1086;&#1088;" TargetMode="External"/><Relationship Id="rId3" Type="http://schemas.openxmlformats.org/officeDocument/2006/relationships/settings" Target="settings.xml"/><Relationship Id="rId21" Type="http://schemas.openxmlformats.org/officeDocument/2006/relationships/hyperlink" Target="http://ru.wikipedia.org/wiki/&#1044;&#1086;&#1075;&#1086;&#1074;&#1086;&#1088;_&#1082;&#1091;&#1087;&#1083;&#1080;-&#1087;&#1088;&#1086;&#1076;&#1072;&#1078;&#1080;" TargetMode="External"/><Relationship Id="rId34" Type="http://schemas.openxmlformats.org/officeDocument/2006/relationships/fontTable" Target="fontTable.xml"/><Relationship Id="rId7" Type="http://schemas.openxmlformats.org/officeDocument/2006/relationships/hyperlink" Target="http://ru.wikipedia.org/wiki/&#1048;&#1084;&#1091;&#1097;&#1077;&#1089;&#1090;&#1074;&#1086;" TargetMode="External"/><Relationship Id="rId12" Type="http://schemas.openxmlformats.org/officeDocument/2006/relationships/hyperlink" Target="http://ru.wikipedia.org/wiki/&#1055;&#1083;&#1072;&#1090;&#1077;&#1078;" TargetMode="External"/><Relationship Id="rId17" Type="http://schemas.openxmlformats.org/officeDocument/2006/relationships/hyperlink" Target="http://ru.wikipedia.org/wiki/&#1069;&#1083;&#1077;&#1082;&#1090;&#1088;&#1086;&#1085;&#1085;&#1099;&#1077;_&#1076;&#1077;&#1085;&#1100;&#1075;&#1080;" TargetMode="External"/><Relationship Id="rId25" Type="http://schemas.openxmlformats.org/officeDocument/2006/relationships/hyperlink" Target="http://ru.wikipedia.org/wiki/&#1057;&#1090;&#1086;&#1080;&#1084;&#1086;&#1089;&#1090;&#1100;"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ru.wikipedia.org/wiki/&#1059;&#1089;&#1083;&#1091;&#1075;&#1072;" TargetMode="External"/><Relationship Id="rId20" Type="http://schemas.openxmlformats.org/officeDocument/2006/relationships/hyperlink" Target="http://ru.wikipedia.org/wiki/&#1053;&#1072;&#1083;&#1086;&#1075;&#1086;&#1086;&#1073;&#1083;&#1086;&#1078;&#1077;&#1085;&#1080;&#1077;" TargetMode="External"/><Relationship Id="rId29"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1044;&#1086;&#1075;&#1086;&#1074;&#1086;&#1088;" TargetMode="External"/><Relationship Id="rId24" Type="http://schemas.openxmlformats.org/officeDocument/2006/relationships/hyperlink" Target="http://ru.wikipedia.org/wiki/&#1048;&#1084;&#1091;&#1097;&#1077;&#1089;&#1090;&#1074;&#1086;" TargetMode="External"/><Relationship Id="rId32" Type="http://schemas.openxmlformats.org/officeDocument/2006/relationships/hyperlink" Target="http://www.barter66.ru/polezno/" TargetMode="External"/><Relationship Id="rId5" Type="http://schemas.openxmlformats.org/officeDocument/2006/relationships/footnotes" Target="footnotes.xml"/><Relationship Id="rId15" Type="http://schemas.openxmlformats.org/officeDocument/2006/relationships/hyperlink" Target="http://ru.wikipedia.org/wiki/&#1058;&#1086;&#1074;&#1072;&#1088;" TargetMode="External"/><Relationship Id="rId23" Type="http://schemas.openxmlformats.org/officeDocument/2006/relationships/hyperlink" Target="http://ru.wikipedia.org/wiki/&#1055;&#1086;&#1082;&#1091;&#1087;&#1072;&#1090;&#1077;&#1083;&#1100;" TargetMode="External"/><Relationship Id="rId28" Type="http://schemas.openxmlformats.org/officeDocument/2006/relationships/image" Target="media/image2.png"/><Relationship Id="rId10" Type="http://schemas.openxmlformats.org/officeDocument/2006/relationships/hyperlink" Target="http://ru.wikipedia.org/wiki/&#1055;&#1088;&#1072;&#1074;&#1086;_&#1089;&#1086;&#1073;&#1089;&#1090;&#1074;&#1077;&#1085;&#1085;&#1086;&#1089;&#1090;&#1080;" TargetMode="External"/><Relationship Id="rId19" Type="http://schemas.openxmlformats.org/officeDocument/2006/relationships/hyperlink" Target="http://ru.wikipedia.org/wiki/&#1056;&#1086;&#1089;&#1089;&#1080;&#1081;&#1089;&#1082;&#1072;&#1103;_&#1060;&#1077;&#1076;&#1077;&#1088;&#1072;&#1094;&#1080;&#1103;" TargetMode="External"/><Relationship Id="rId31" Type="http://schemas.openxmlformats.org/officeDocument/2006/relationships/hyperlink" Target="http://www.sibobmen.ru" TargetMode="External"/><Relationship Id="rId4" Type="http://schemas.openxmlformats.org/officeDocument/2006/relationships/webSettings" Target="webSettings.xml"/><Relationship Id="rId9" Type="http://schemas.openxmlformats.org/officeDocument/2006/relationships/hyperlink" Target="http://ru.wikipedia.org/wiki/&#1044;&#1086;&#1075;&#1086;&#1074;&#1086;&#1088;" TargetMode="External"/><Relationship Id="rId14" Type="http://schemas.openxmlformats.org/officeDocument/2006/relationships/hyperlink" Target="http://ru.wikipedia.org/wiki/&#1042;&#1077;&#1097;&#1100;" TargetMode="External"/><Relationship Id="rId22" Type="http://schemas.openxmlformats.org/officeDocument/2006/relationships/hyperlink" Target="http://ru.wikipedia.org/wiki/&#1055;&#1088;&#1086;&#1076;&#1072;&#1074;&#1077;&#1094;" TargetMode="External"/><Relationship Id="rId27" Type="http://schemas.openxmlformats.org/officeDocument/2006/relationships/image" Target="media/image1.png"/><Relationship Id="rId30" Type="http://schemas.openxmlformats.org/officeDocument/2006/relationships/image" Target="media/image4.png"/><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5036</Words>
  <Characters>28707</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Стихи</vt:lpstr>
    </vt:vector>
  </TitlesOfParts>
  <Company>hOme</Company>
  <LinksUpToDate>false</LinksUpToDate>
  <CharactersWithSpaces>33676</CharactersWithSpaces>
  <SharedDoc>false</SharedDoc>
  <HLinks>
    <vt:vector size="132" baseType="variant">
      <vt:variant>
        <vt:i4>3801144</vt:i4>
      </vt:variant>
      <vt:variant>
        <vt:i4>63</vt:i4>
      </vt:variant>
      <vt:variant>
        <vt:i4>0</vt:i4>
      </vt:variant>
      <vt:variant>
        <vt:i4>5</vt:i4>
      </vt:variant>
      <vt:variant>
        <vt:lpwstr>http://www.barter66.ru/polezno/</vt:lpwstr>
      </vt:variant>
      <vt:variant>
        <vt:lpwstr/>
      </vt:variant>
      <vt:variant>
        <vt:i4>6684711</vt:i4>
      </vt:variant>
      <vt:variant>
        <vt:i4>60</vt:i4>
      </vt:variant>
      <vt:variant>
        <vt:i4>0</vt:i4>
      </vt:variant>
      <vt:variant>
        <vt:i4>5</vt:i4>
      </vt:variant>
      <vt:variant>
        <vt:lpwstr>http://www.sibobmen.ru/</vt:lpwstr>
      </vt:variant>
      <vt:variant>
        <vt:lpwstr/>
      </vt:variant>
      <vt:variant>
        <vt:i4>8193040</vt:i4>
      </vt:variant>
      <vt:variant>
        <vt:i4>57</vt:i4>
      </vt:variant>
      <vt:variant>
        <vt:i4>0</vt:i4>
      </vt:variant>
      <vt:variant>
        <vt:i4>5</vt:i4>
      </vt:variant>
      <vt:variant>
        <vt:lpwstr>http://ru.wikipedia.org/wiki/Договор</vt:lpwstr>
      </vt:variant>
      <vt:variant>
        <vt:lpwstr/>
      </vt:variant>
      <vt:variant>
        <vt:i4>71696424</vt:i4>
      </vt:variant>
      <vt:variant>
        <vt:i4>54</vt:i4>
      </vt:variant>
      <vt:variant>
        <vt:i4>0</vt:i4>
      </vt:variant>
      <vt:variant>
        <vt:i4>5</vt:i4>
      </vt:variant>
      <vt:variant>
        <vt:lpwstr>http://ru.wikipedia.org/wiki/Стоимость</vt:lpwstr>
      </vt:variant>
      <vt:variant>
        <vt:lpwstr/>
      </vt:variant>
      <vt:variant>
        <vt:i4>70909992</vt:i4>
      </vt:variant>
      <vt:variant>
        <vt:i4>51</vt:i4>
      </vt:variant>
      <vt:variant>
        <vt:i4>0</vt:i4>
      </vt:variant>
      <vt:variant>
        <vt:i4>5</vt:i4>
      </vt:variant>
      <vt:variant>
        <vt:lpwstr>http://ru.wikipedia.org/wiki/Имущество</vt:lpwstr>
      </vt:variant>
      <vt:variant>
        <vt:lpwstr/>
      </vt:variant>
      <vt:variant>
        <vt:i4>72024150</vt:i4>
      </vt:variant>
      <vt:variant>
        <vt:i4>48</vt:i4>
      </vt:variant>
      <vt:variant>
        <vt:i4>0</vt:i4>
      </vt:variant>
      <vt:variant>
        <vt:i4>5</vt:i4>
      </vt:variant>
      <vt:variant>
        <vt:lpwstr>http://ru.wikipedia.org/wiki/Покупатель</vt:lpwstr>
      </vt:variant>
      <vt:variant>
        <vt:lpwstr/>
      </vt:variant>
      <vt:variant>
        <vt:i4>787560</vt:i4>
      </vt:variant>
      <vt:variant>
        <vt:i4>45</vt:i4>
      </vt:variant>
      <vt:variant>
        <vt:i4>0</vt:i4>
      </vt:variant>
      <vt:variant>
        <vt:i4>5</vt:i4>
      </vt:variant>
      <vt:variant>
        <vt:lpwstr>http://ru.wikipedia.org/wiki/Продавец</vt:lpwstr>
      </vt:variant>
      <vt:variant>
        <vt:lpwstr/>
      </vt:variant>
      <vt:variant>
        <vt:i4>71893080</vt:i4>
      </vt:variant>
      <vt:variant>
        <vt:i4>42</vt:i4>
      </vt:variant>
      <vt:variant>
        <vt:i4>0</vt:i4>
      </vt:variant>
      <vt:variant>
        <vt:i4>5</vt:i4>
      </vt:variant>
      <vt:variant>
        <vt:lpwstr>http://ru.wikipedia.org/wiki/Договор_купли-продажи</vt:lpwstr>
      </vt:variant>
      <vt:variant>
        <vt:lpwstr/>
      </vt:variant>
      <vt:variant>
        <vt:i4>394268</vt:i4>
      </vt:variant>
      <vt:variant>
        <vt:i4>39</vt:i4>
      </vt:variant>
      <vt:variant>
        <vt:i4>0</vt:i4>
      </vt:variant>
      <vt:variant>
        <vt:i4>5</vt:i4>
      </vt:variant>
      <vt:variant>
        <vt:lpwstr>http://ru.wikipedia.org/wiki/Налогообложение</vt:lpwstr>
      </vt:variant>
      <vt:variant>
        <vt:lpwstr/>
      </vt:variant>
      <vt:variant>
        <vt:i4>68617323</vt:i4>
      </vt:variant>
      <vt:variant>
        <vt:i4>36</vt:i4>
      </vt:variant>
      <vt:variant>
        <vt:i4>0</vt:i4>
      </vt:variant>
      <vt:variant>
        <vt:i4>5</vt:i4>
      </vt:variant>
      <vt:variant>
        <vt:lpwstr>http://ru.wikipedia.org/wiki/Российская_Федерация</vt:lpwstr>
      </vt:variant>
      <vt:variant>
        <vt:lpwstr/>
      </vt:variant>
      <vt:variant>
        <vt:i4>196723</vt:i4>
      </vt:variant>
      <vt:variant>
        <vt:i4>33</vt:i4>
      </vt:variant>
      <vt:variant>
        <vt:i4>0</vt:i4>
      </vt:variant>
      <vt:variant>
        <vt:i4>5</vt:i4>
      </vt:variant>
      <vt:variant>
        <vt:lpwstr>http://ru.wikipedia.org/wiki/Гражданское_законодательство</vt:lpwstr>
      </vt:variant>
      <vt:variant>
        <vt:lpwstr/>
      </vt:variant>
      <vt:variant>
        <vt:i4>71173183</vt:i4>
      </vt:variant>
      <vt:variant>
        <vt:i4>30</vt:i4>
      </vt:variant>
      <vt:variant>
        <vt:i4>0</vt:i4>
      </vt:variant>
      <vt:variant>
        <vt:i4>5</vt:i4>
      </vt:variant>
      <vt:variant>
        <vt:lpwstr>http://ru.wikipedia.org/wiki/Электронные_деньги</vt:lpwstr>
      </vt:variant>
      <vt:variant>
        <vt:lpwstr/>
      </vt:variant>
      <vt:variant>
        <vt:i4>71499820</vt:i4>
      </vt:variant>
      <vt:variant>
        <vt:i4>27</vt:i4>
      </vt:variant>
      <vt:variant>
        <vt:i4>0</vt:i4>
      </vt:variant>
      <vt:variant>
        <vt:i4>5</vt:i4>
      </vt:variant>
      <vt:variant>
        <vt:lpwstr>http://ru.wikipedia.org/wiki/Услуга</vt:lpwstr>
      </vt:variant>
      <vt:variant>
        <vt:lpwstr/>
      </vt:variant>
      <vt:variant>
        <vt:i4>70778912</vt:i4>
      </vt:variant>
      <vt:variant>
        <vt:i4>24</vt:i4>
      </vt:variant>
      <vt:variant>
        <vt:i4>0</vt:i4>
      </vt:variant>
      <vt:variant>
        <vt:i4>5</vt:i4>
      </vt:variant>
      <vt:variant>
        <vt:lpwstr>http://ru.wikipedia.org/wiki/Товар</vt:lpwstr>
      </vt:variant>
      <vt:variant>
        <vt:lpwstr/>
      </vt:variant>
      <vt:variant>
        <vt:i4>7537691</vt:i4>
      </vt:variant>
      <vt:variant>
        <vt:i4>21</vt:i4>
      </vt:variant>
      <vt:variant>
        <vt:i4>0</vt:i4>
      </vt:variant>
      <vt:variant>
        <vt:i4>5</vt:i4>
      </vt:variant>
      <vt:variant>
        <vt:lpwstr>http://ru.wikipedia.org/wiki/Вещь</vt:lpwstr>
      </vt:variant>
      <vt:variant>
        <vt:lpwstr/>
      </vt:variant>
      <vt:variant>
        <vt:i4>70385751</vt:i4>
      </vt:variant>
      <vt:variant>
        <vt:i4>18</vt:i4>
      </vt:variant>
      <vt:variant>
        <vt:i4>0</vt:i4>
      </vt:variant>
      <vt:variant>
        <vt:i4>5</vt:i4>
      </vt:variant>
      <vt:variant>
        <vt:lpwstr>http://ru.wikipedia.org/wiki/Деньги</vt:lpwstr>
      </vt:variant>
      <vt:variant>
        <vt:lpwstr/>
      </vt:variant>
      <vt:variant>
        <vt:i4>70385751</vt:i4>
      </vt:variant>
      <vt:variant>
        <vt:i4>15</vt:i4>
      </vt:variant>
      <vt:variant>
        <vt:i4>0</vt:i4>
      </vt:variant>
      <vt:variant>
        <vt:i4>5</vt:i4>
      </vt:variant>
      <vt:variant>
        <vt:lpwstr>http://ru.wikipedia.org/wiki/Платеж</vt:lpwstr>
      </vt:variant>
      <vt:variant>
        <vt:lpwstr/>
      </vt:variant>
      <vt:variant>
        <vt:i4>8193040</vt:i4>
      </vt:variant>
      <vt:variant>
        <vt:i4>12</vt:i4>
      </vt:variant>
      <vt:variant>
        <vt:i4>0</vt:i4>
      </vt:variant>
      <vt:variant>
        <vt:i4>5</vt:i4>
      </vt:variant>
      <vt:variant>
        <vt:lpwstr>http://ru.wikipedia.org/wiki/Договор</vt:lpwstr>
      </vt:variant>
      <vt:variant>
        <vt:lpwstr/>
      </vt:variant>
      <vt:variant>
        <vt:i4>7995407</vt:i4>
      </vt:variant>
      <vt:variant>
        <vt:i4>9</vt:i4>
      </vt:variant>
      <vt:variant>
        <vt:i4>0</vt:i4>
      </vt:variant>
      <vt:variant>
        <vt:i4>5</vt:i4>
      </vt:variant>
      <vt:variant>
        <vt:lpwstr>http://ru.wikipedia.org/wiki/Право_собственности</vt:lpwstr>
      </vt:variant>
      <vt:variant>
        <vt:lpwstr/>
      </vt:variant>
      <vt:variant>
        <vt:i4>8193040</vt:i4>
      </vt:variant>
      <vt:variant>
        <vt:i4>6</vt:i4>
      </vt:variant>
      <vt:variant>
        <vt:i4>0</vt:i4>
      </vt:variant>
      <vt:variant>
        <vt:i4>5</vt:i4>
      </vt:variant>
      <vt:variant>
        <vt:lpwstr>http://ru.wikipedia.org/wiki/Договор</vt:lpwstr>
      </vt:variant>
      <vt:variant>
        <vt:lpwstr/>
      </vt:variant>
      <vt:variant>
        <vt:i4>71696424</vt:i4>
      </vt:variant>
      <vt:variant>
        <vt:i4>3</vt:i4>
      </vt:variant>
      <vt:variant>
        <vt:i4>0</vt:i4>
      </vt:variant>
      <vt:variant>
        <vt:i4>5</vt:i4>
      </vt:variant>
      <vt:variant>
        <vt:lpwstr>http://ru.wikipedia.org/wiki/Стоимость</vt:lpwstr>
      </vt:variant>
      <vt:variant>
        <vt:lpwstr/>
      </vt:variant>
      <vt:variant>
        <vt:i4>70909992</vt:i4>
      </vt:variant>
      <vt:variant>
        <vt:i4>0</vt:i4>
      </vt:variant>
      <vt:variant>
        <vt:i4>0</vt:i4>
      </vt:variant>
      <vt:variant>
        <vt:i4>5</vt:i4>
      </vt:variant>
      <vt:variant>
        <vt:lpwstr>http://ru.wikipedia.org/wiki/Имущество</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Стихи</dc:title>
  <dc:subject/>
  <dc:creator>hoMe</dc:creator>
  <cp:keywords/>
  <cp:lastModifiedBy>admin</cp:lastModifiedBy>
  <cp:revision>2</cp:revision>
  <cp:lastPrinted>1899-12-31T21:00:00Z</cp:lastPrinted>
  <dcterms:created xsi:type="dcterms:W3CDTF">2014-05-06T17:06:00Z</dcterms:created>
  <dcterms:modified xsi:type="dcterms:W3CDTF">2014-05-06T17:06:00Z</dcterms:modified>
</cp:coreProperties>
</file>