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04E" w:rsidRDefault="00CC704E"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421510">
      <w:pPr>
        <w:spacing w:line="360" w:lineRule="auto"/>
        <w:jc w:val="center"/>
        <w:rPr>
          <w:sz w:val="28"/>
          <w:szCs w:val="28"/>
        </w:rPr>
      </w:pPr>
      <w:r w:rsidRPr="00FF4BCA">
        <w:rPr>
          <w:sz w:val="28"/>
          <w:szCs w:val="28"/>
        </w:rPr>
        <w:t>Введение</w:t>
      </w:r>
    </w:p>
    <w:p w:rsidR="00421510" w:rsidRPr="00FF4BCA" w:rsidRDefault="00421510" w:rsidP="00421510">
      <w:pPr>
        <w:spacing w:line="360" w:lineRule="auto"/>
        <w:jc w:val="center"/>
        <w:rPr>
          <w:sz w:val="28"/>
          <w:szCs w:val="28"/>
        </w:rPr>
      </w:pPr>
    </w:p>
    <w:p w:rsidR="00FF4BCA" w:rsidRDefault="003E6E2C" w:rsidP="00D47EA7">
      <w:pPr>
        <w:spacing w:line="360" w:lineRule="auto"/>
        <w:ind w:firstLine="708"/>
        <w:jc w:val="both"/>
        <w:rPr>
          <w:sz w:val="28"/>
          <w:szCs w:val="28"/>
        </w:rPr>
      </w:pPr>
      <w:r>
        <w:rPr>
          <w:sz w:val="28"/>
          <w:szCs w:val="28"/>
        </w:rPr>
        <w:t xml:space="preserve">Международные общественные организации играют всевозрастающую роль в жизни современного общества. Они объединяют сотни миллионов участников профсоюзного, кооперативного, женского, молодежного </w:t>
      </w:r>
      <w:r w:rsidR="00FF4BCA">
        <w:rPr>
          <w:sz w:val="28"/>
          <w:szCs w:val="28"/>
        </w:rPr>
        <w:t>и других массовых</w:t>
      </w:r>
      <w:r w:rsidR="00FF4BCA">
        <w:rPr>
          <w:sz w:val="28"/>
          <w:szCs w:val="28"/>
        </w:rPr>
        <w:tab/>
        <w:t>движений.</w:t>
      </w:r>
    </w:p>
    <w:p w:rsidR="00D079B4" w:rsidRDefault="003E6E2C" w:rsidP="00D47EA7">
      <w:pPr>
        <w:spacing w:line="360" w:lineRule="auto"/>
        <w:ind w:firstLine="708"/>
        <w:jc w:val="both"/>
        <w:rPr>
          <w:sz w:val="28"/>
          <w:szCs w:val="28"/>
        </w:rPr>
      </w:pPr>
      <w:r>
        <w:rPr>
          <w:sz w:val="28"/>
          <w:szCs w:val="28"/>
        </w:rPr>
        <w:t>Одной из крупнейших международных неправительственных организаций является учрежденный в 1895 г. Международный кооперативный альянс (МКА) - признанный мировой центр кооперативного движения. К началу 1980 г. членами МКА состо</w:t>
      </w:r>
      <w:r w:rsidR="00FF4BCA">
        <w:rPr>
          <w:sz w:val="28"/>
          <w:szCs w:val="28"/>
        </w:rPr>
        <w:t>яли 346 млн. кооператоров из 64</w:t>
      </w:r>
      <w:r w:rsidR="00FF4BCA">
        <w:rPr>
          <w:sz w:val="28"/>
          <w:szCs w:val="28"/>
        </w:rPr>
        <w:tab/>
        <w:t>стран</w:t>
      </w:r>
      <w:r w:rsidR="00FF4BCA">
        <w:rPr>
          <w:sz w:val="28"/>
          <w:szCs w:val="28"/>
        </w:rPr>
        <w:tab/>
        <w:t xml:space="preserve"> </w:t>
      </w:r>
      <w:r w:rsidR="00D079B4">
        <w:rPr>
          <w:sz w:val="28"/>
          <w:szCs w:val="28"/>
        </w:rPr>
        <w:t>мира[1].</w:t>
      </w:r>
    </w:p>
    <w:p w:rsidR="00D079B4" w:rsidRDefault="003E6E2C" w:rsidP="00D47EA7">
      <w:pPr>
        <w:spacing w:line="360" w:lineRule="auto"/>
        <w:ind w:firstLine="708"/>
        <w:jc w:val="both"/>
        <w:rPr>
          <w:sz w:val="28"/>
          <w:szCs w:val="28"/>
        </w:rPr>
      </w:pPr>
      <w:r>
        <w:rPr>
          <w:sz w:val="28"/>
          <w:szCs w:val="28"/>
        </w:rPr>
        <w:t xml:space="preserve"> Кооперативное движение возникло в Европе на рубеже XVIII и XIX столетий. Во многих странах кооперативы занимают важное место в сельскохозяйственном и мелком промышленном производстве, в области сбыта, снабжения, кредита, в предоставлении различных услуг. В настоящее время нет такой страны, в которой не функционировал бы тот или иной вид кооперации. Повышенный интерес к кооперативным формам хозяйствования, собственности и управления объясняется в первую очередь огромными достижениями в кооперативном строительстве социалистических стран и тем большим влиянием, которым пользуются кооператоры в своих странах и на международной арене. Опыт осуществления ленинского кооперативного плана в СССР и других странах социалистического содружества изучается и используется в той </w:t>
      </w:r>
      <w:r w:rsidR="00D079B4">
        <w:rPr>
          <w:sz w:val="28"/>
          <w:szCs w:val="28"/>
        </w:rPr>
        <w:t>или иной мере во всем мире.</w:t>
      </w:r>
    </w:p>
    <w:p w:rsidR="00D079B4" w:rsidRDefault="003E6E2C" w:rsidP="00D47EA7">
      <w:pPr>
        <w:spacing w:line="360" w:lineRule="auto"/>
        <w:ind w:firstLine="708"/>
        <w:jc w:val="both"/>
        <w:rPr>
          <w:sz w:val="28"/>
          <w:szCs w:val="28"/>
        </w:rPr>
      </w:pPr>
      <w:r>
        <w:rPr>
          <w:sz w:val="28"/>
          <w:szCs w:val="28"/>
        </w:rPr>
        <w:t>Необходимо отметить, что в развитых капиталистических странах в послевоенные годы кооперативные организации стали важной составной частью рабочего и крестьянского движения и вместе с прогрессивными политическими партиями и профсоюзами участвуют в борьбе трудящихся против монополий, за мир, демократию и социальный прогресс.</w:t>
      </w:r>
    </w:p>
    <w:p w:rsidR="00D079B4" w:rsidRDefault="003E6E2C" w:rsidP="00D47EA7">
      <w:pPr>
        <w:spacing w:line="360" w:lineRule="auto"/>
        <w:ind w:firstLine="708"/>
        <w:jc w:val="both"/>
        <w:rPr>
          <w:sz w:val="28"/>
          <w:szCs w:val="28"/>
        </w:rPr>
      </w:pPr>
      <w:r>
        <w:rPr>
          <w:sz w:val="28"/>
          <w:szCs w:val="28"/>
        </w:rPr>
        <w:t>Несомненный теоретический и практический интерес представляет бурное развитие кооперации в странах, освободившихся от колониального господства. Сейчас во всех развивающихся странах кооперативный сектор является важным инструментом экономического и социального развития, одним из средств борьбы за экономическую самостоятельность и подъем народного благосостояния. Ряды участников международного кооперативного движения в 60—70-х годах расширялись главным образом за счет кооператоров стран Азии, Африки и Латинской Америки. Как массовое общественное движение, выступающее в современную эпоху с антимилитаристскими, антимонополистическими и антиколониалистскими лозунгами, кооперативное движение помогает вовлекать миллионы трудящихся и представителей средних слоев города и деревни в борьбу против империализма, колониализма и расизма, за мир и разоружение, демократизацию экономич</w:t>
      </w:r>
      <w:r w:rsidR="00D079B4">
        <w:rPr>
          <w:sz w:val="28"/>
          <w:szCs w:val="28"/>
        </w:rPr>
        <w:t>еской и общественной жизни.</w:t>
      </w:r>
    </w:p>
    <w:p w:rsidR="00262206" w:rsidRDefault="003E6E2C" w:rsidP="00D47EA7">
      <w:pPr>
        <w:spacing w:line="360" w:lineRule="auto"/>
        <w:ind w:firstLine="708"/>
        <w:jc w:val="both"/>
        <w:rPr>
          <w:sz w:val="28"/>
          <w:szCs w:val="28"/>
        </w:rPr>
      </w:pPr>
      <w:r>
        <w:rPr>
          <w:sz w:val="28"/>
          <w:szCs w:val="28"/>
        </w:rPr>
        <w:t>За последние годы практически на всех общественных форумах, обсуждавших вопросы защиты демократии, помощи развивающимся странам, борьбы за мир и разоружение, против расизма и апартеида, принимали активное участие представители национальных и международных кооперативных организаций. Интернационализация общественной жизни усиливает воздействие современных международных факторов на развитие и деятельность кооперации. Разрядка напряженности создала благоприятные возможности для плодотворной деятельности кооперативных организаций, придала новый импульс их социальной активности на национальном уровне и международном—в разделах Международного Кооперативного Альянса. Настоящая работа ставит своей целью определить и оценить роль, которую играл МКА с момента его создания и до настоящего времени в движении кооператоров за улучшение своего социально-экономического положения, мир, демократию и социальный прогресс. Причем эта роль МКА рассматривается в свете исторического противоборства политических сил в национальных кооперативных организациях и Международном кооперативном</w:t>
      </w:r>
      <w:r w:rsidR="00D079B4">
        <w:rPr>
          <w:sz w:val="28"/>
          <w:szCs w:val="28"/>
        </w:rPr>
        <w:tab/>
      </w:r>
      <w:r w:rsidR="00262206">
        <w:rPr>
          <w:sz w:val="28"/>
          <w:szCs w:val="28"/>
        </w:rPr>
        <w:t>альянсе.</w:t>
      </w:r>
    </w:p>
    <w:p w:rsidR="003E6E2C" w:rsidRDefault="003E6E2C" w:rsidP="00D47EA7">
      <w:pPr>
        <w:spacing w:line="360" w:lineRule="auto"/>
        <w:ind w:firstLine="708"/>
        <w:jc w:val="both"/>
        <w:rPr>
          <w:sz w:val="28"/>
          <w:szCs w:val="28"/>
        </w:rPr>
      </w:pPr>
      <w:r>
        <w:rPr>
          <w:sz w:val="28"/>
          <w:szCs w:val="28"/>
        </w:rPr>
        <w:t xml:space="preserve">Основной задачей работы является: </w:t>
      </w:r>
    </w:p>
    <w:p w:rsidR="003E6E2C" w:rsidRDefault="003E6E2C" w:rsidP="00D47EA7">
      <w:pPr>
        <w:spacing w:line="360" w:lineRule="auto"/>
        <w:jc w:val="both"/>
        <w:rPr>
          <w:sz w:val="28"/>
          <w:szCs w:val="28"/>
        </w:rPr>
      </w:pPr>
      <w:r>
        <w:rPr>
          <w:sz w:val="28"/>
          <w:szCs w:val="28"/>
        </w:rPr>
        <w:t xml:space="preserve">· установление предпосылок создания Международного Кооперативного Альянса (МКА); </w:t>
      </w:r>
    </w:p>
    <w:p w:rsidR="003E6E2C" w:rsidRDefault="00262206" w:rsidP="00D47EA7">
      <w:pPr>
        <w:spacing w:line="360" w:lineRule="auto"/>
        <w:jc w:val="both"/>
        <w:rPr>
          <w:sz w:val="28"/>
          <w:szCs w:val="28"/>
        </w:rPr>
      </w:pPr>
      <w:r>
        <w:rPr>
          <w:sz w:val="28"/>
          <w:szCs w:val="28"/>
        </w:rPr>
        <w:t xml:space="preserve">· </w:t>
      </w:r>
      <w:r w:rsidR="003E6E2C">
        <w:rPr>
          <w:sz w:val="28"/>
          <w:szCs w:val="28"/>
        </w:rPr>
        <w:t xml:space="preserve">описание основных этапов развития МКА; </w:t>
      </w:r>
    </w:p>
    <w:p w:rsidR="003E6E2C" w:rsidRDefault="00262206" w:rsidP="00D47EA7">
      <w:pPr>
        <w:spacing w:line="360" w:lineRule="auto"/>
        <w:jc w:val="both"/>
        <w:rPr>
          <w:sz w:val="28"/>
          <w:szCs w:val="28"/>
        </w:rPr>
      </w:pPr>
      <w:r>
        <w:rPr>
          <w:sz w:val="28"/>
          <w:szCs w:val="28"/>
        </w:rPr>
        <w:t xml:space="preserve">· </w:t>
      </w:r>
      <w:r w:rsidR="003E6E2C">
        <w:rPr>
          <w:sz w:val="28"/>
          <w:szCs w:val="28"/>
        </w:rPr>
        <w:t xml:space="preserve">описание структуры, целей, форм и методов деятельности МКА по развитию кооперативного движения; </w:t>
      </w:r>
    </w:p>
    <w:p w:rsidR="00262206" w:rsidRDefault="003E6E2C" w:rsidP="00D47EA7">
      <w:pPr>
        <w:spacing w:line="360" w:lineRule="auto"/>
        <w:jc w:val="both"/>
        <w:rPr>
          <w:sz w:val="28"/>
          <w:szCs w:val="28"/>
        </w:rPr>
      </w:pPr>
      <w:r>
        <w:rPr>
          <w:sz w:val="28"/>
          <w:szCs w:val="28"/>
        </w:rPr>
        <w:t>· установление учас</w:t>
      </w:r>
      <w:r w:rsidR="00262206">
        <w:rPr>
          <w:sz w:val="28"/>
          <w:szCs w:val="28"/>
        </w:rPr>
        <w:t>тия советской кооперации в МКА.</w:t>
      </w:r>
    </w:p>
    <w:p w:rsidR="00262206" w:rsidRDefault="003E6E2C" w:rsidP="00D47EA7">
      <w:pPr>
        <w:spacing w:line="360" w:lineRule="auto"/>
        <w:ind w:firstLine="708"/>
        <w:jc w:val="both"/>
        <w:rPr>
          <w:sz w:val="28"/>
          <w:szCs w:val="28"/>
        </w:rPr>
      </w:pPr>
      <w:r>
        <w:rPr>
          <w:sz w:val="28"/>
          <w:szCs w:val="28"/>
        </w:rPr>
        <w:t>Объектом работы является потребите</w:t>
      </w:r>
      <w:r w:rsidR="00262206">
        <w:rPr>
          <w:sz w:val="28"/>
          <w:szCs w:val="28"/>
        </w:rPr>
        <w:t xml:space="preserve">льская кооперация, предметом же </w:t>
      </w:r>
      <w:r>
        <w:rPr>
          <w:sz w:val="28"/>
          <w:szCs w:val="28"/>
        </w:rPr>
        <w:t>– Международный Кооперативный Альян</w:t>
      </w:r>
      <w:r w:rsidR="00262206">
        <w:rPr>
          <w:sz w:val="28"/>
          <w:szCs w:val="28"/>
        </w:rPr>
        <w:t>с, его создание и деятельность.</w:t>
      </w:r>
    </w:p>
    <w:p w:rsidR="003E6E2C" w:rsidRDefault="003E6E2C" w:rsidP="00D47EA7">
      <w:pPr>
        <w:spacing w:line="360" w:lineRule="auto"/>
        <w:ind w:firstLine="708"/>
        <w:jc w:val="both"/>
        <w:rPr>
          <w:sz w:val="28"/>
          <w:szCs w:val="28"/>
        </w:rPr>
      </w:pPr>
      <w:r>
        <w:rPr>
          <w:sz w:val="28"/>
          <w:szCs w:val="28"/>
        </w:rPr>
        <w:t>В работе использована литература таких авторов, как Крашенинников, Морозов, Маркус, Бланк и др. Объём данной курсовой работы составляет 35 страниц и состоит из Введения, 4-х глав и Заключения.</w:t>
      </w: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3E6E2C" w:rsidRPr="003E6E2C" w:rsidRDefault="003E6E2C" w:rsidP="00D47EA7">
      <w:pPr>
        <w:spacing w:line="360" w:lineRule="auto"/>
        <w:jc w:val="both"/>
        <w:rPr>
          <w:sz w:val="28"/>
          <w:szCs w:val="28"/>
        </w:rPr>
      </w:pPr>
    </w:p>
    <w:p w:rsidR="00421510" w:rsidRDefault="00421510" w:rsidP="00D47EA7">
      <w:pPr>
        <w:spacing w:line="360" w:lineRule="auto"/>
        <w:jc w:val="both"/>
        <w:rPr>
          <w:sz w:val="28"/>
          <w:szCs w:val="28"/>
        </w:rPr>
      </w:pPr>
    </w:p>
    <w:p w:rsidR="003E6E2C" w:rsidRDefault="00421510" w:rsidP="00421510">
      <w:pPr>
        <w:spacing w:line="360" w:lineRule="auto"/>
        <w:jc w:val="center"/>
        <w:rPr>
          <w:sz w:val="28"/>
          <w:szCs w:val="28"/>
        </w:rPr>
      </w:pPr>
      <w:r>
        <w:rPr>
          <w:sz w:val="28"/>
          <w:szCs w:val="28"/>
        </w:rPr>
        <w:t>1. Предпо</w:t>
      </w:r>
      <w:r w:rsidR="003E6E2C">
        <w:rPr>
          <w:sz w:val="28"/>
          <w:szCs w:val="28"/>
        </w:rPr>
        <w:t>сылки создания МКА</w:t>
      </w: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r>
        <w:rPr>
          <w:sz w:val="28"/>
          <w:szCs w:val="28"/>
        </w:rPr>
        <w:tab/>
        <w:t>Кооперативы как общественно-хозяйственные организации защиты классовых интересов трудящихся, основанные на групповой, коллективной собственности, появились в конце XVIII - начале XIX в.</w:t>
      </w:r>
      <w:r>
        <w:rPr>
          <w:sz w:val="28"/>
          <w:szCs w:val="28"/>
        </w:rPr>
        <w:br/>
        <w:t>в Англии, Франции, других странах Европы и США. Это был период промышленной революции, бурного развития крупного машинного производства, разрушения феодального натурального хозяйства и утверждения капиталистического уклада в экономике и общественной жизни крупных европейских государств. Когда миллионы разоренных зарождающимся капитализмом крестьян и ремесленников оказались в поисках работы в городах, они уже не могли обеспечить свое личное потребление, минуя рынок, потому что не имели ни земли, ни скота, ни жилища, ни орудий ткацкого и гончарного ремесла, т. е. были оторваны от средств</w:t>
      </w:r>
      <w:r>
        <w:rPr>
          <w:sz w:val="28"/>
          <w:szCs w:val="28"/>
        </w:rPr>
        <w:tab/>
        <w:t>производства.</w:t>
      </w:r>
      <w:r>
        <w:rPr>
          <w:sz w:val="28"/>
          <w:szCs w:val="28"/>
        </w:rPr>
        <w:br/>
      </w:r>
      <w:r>
        <w:rPr>
          <w:sz w:val="28"/>
          <w:szCs w:val="28"/>
        </w:rPr>
        <w:tab/>
        <w:t>Средства производства принадлежали фабрикантам, купцам, землевладельцам, домовладельцам и банкирам, а наемные рабочие (вчерашние крестьяне и ремесленники) должны были все необходимое для прожиточного минимума покупать в виде товаров. В этих условиях многие товары, например ткани, сделанные рабочими в одном городе или поселке, потреблялись в другом городе или поселке, или за границей, куда продавал их капиталист, и не сразу после производства, а в разное время. Произошел разрыв между производством и потреблением в пространстве и частично во времени. Потребление потеряло свой натуральный и полунатуральный характер.</w:t>
      </w:r>
    </w:p>
    <w:p w:rsidR="00A74F26" w:rsidRDefault="003E6E2C" w:rsidP="00D47EA7">
      <w:pPr>
        <w:spacing w:line="360" w:lineRule="auto"/>
        <w:jc w:val="both"/>
        <w:rPr>
          <w:sz w:val="28"/>
          <w:szCs w:val="28"/>
        </w:rPr>
      </w:pPr>
      <w:r>
        <w:rPr>
          <w:sz w:val="28"/>
          <w:szCs w:val="28"/>
        </w:rPr>
        <w:tab/>
        <w:t>Образование в городах, пригородах и рабочих поселках многочисленного пролетариата, а также класса капиталистов и средних социальных слоев, обслуживающих капитал, изменило не только характер, но также масштабы и структуру личного потребления. Прежде всего резко возросло потребление продовольствия, одежды, обуви, товаров хозяйственно-бытового назначения, во много раз возрос спрос на жил</w:t>
      </w:r>
      <w:r w:rsidR="00A74F26">
        <w:rPr>
          <w:sz w:val="28"/>
          <w:szCs w:val="28"/>
        </w:rPr>
        <w:t xml:space="preserve">ье, транспортные и иные услуги. </w:t>
      </w:r>
      <w:r>
        <w:rPr>
          <w:sz w:val="28"/>
          <w:szCs w:val="28"/>
        </w:rPr>
        <w:t>Возникла объективная необходимость в организации в более широких масштабах производства, хранения и продажи продуктов питания, и, прежде всего, выпечки хлеба, развития общественного питания, жилищного строительства, предоставления различного рода услуг, т. е. возникла необходимость в создании более мощного, оперативного и доступного аппарата личного потребления для массового потребителя — рабочих, капиталистов и примыкающих к ним социальных групп, окончательно порвавших с натуральным производством и потребл</w:t>
      </w:r>
      <w:r w:rsidR="00A74F26">
        <w:rPr>
          <w:sz w:val="28"/>
          <w:szCs w:val="28"/>
        </w:rPr>
        <w:t>ением.</w:t>
      </w:r>
    </w:p>
    <w:p w:rsidR="00A74F26" w:rsidRDefault="003E6E2C" w:rsidP="00D47EA7">
      <w:pPr>
        <w:spacing w:line="360" w:lineRule="auto"/>
        <w:ind w:firstLine="708"/>
        <w:jc w:val="both"/>
        <w:rPr>
          <w:sz w:val="28"/>
          <w:szCs w:val="28"/>
        </w:rPr>
      </w:pPr>
      <w:r>
        <w:rPr>
          <w:sz w:val="28"/>
          <w:szCs w:val="28"/>
        </w:rPr>
        <w:t>Еще в начале XIX в. в крупных европейских городах аппарат личного потребления, т. е. механизм закупки, транспортировки, хранения и продажи продовольствия и товаров широкого потребления, сдача в наем жилья, транспорт,</w:t>
      </w:r>
      <w:r>
        <w:rPr>
          <w:sz w:val="28"/>
          <w:szCs w:val="28"/>
        </w:rPr>
        <w:tab/>
        <w:t>услуги</w:t>
      </w:r>
      <w:r>
        <w:rPr>
          <w:sz w:val="28"/>
          <w:szCs w:val="28"/>
        </w:rPr>
        <w:tab/>
        <w:t>по</w:t>
      </w:r>
      <w:r>
        <w:rPr>
          <w:sz w:val="28"/>
          <w:szCs w:val="28"/>
        </w:rPr>
        <w:tab/>
        <w:t>ремонту</w:t>
      </w:r>
      <w:r>
        <w:rPr>
          <w:sz w:val="28"/>
          <w:szCs w:val="28"/>
        </w:rPr>
        <w:tab/>
        <w:t>и</w:t>
      </w:r>
      <w:r>
        <w:rPr>
          <w:sz w:val="28"/>
          <w:szCs w:val="28"/>
        </w:rPr>
        <w:tab/>
        <w:t>т.</w:t>
      </w:r>
      <w:r>
        <w:rPr>
          <w:sz w:val="28"/>
          <w:szCs w:val="28"/>
        </w:rPr>
        <w:tab/>
        <w:t>д., находились главным образом в руках купцов и ростовщиков. Услугами мелких лавок, трактиров, постоялых дворов, мастерских, аптек и прочим пользовались в большинстве своем феодалы, их слуги и богатые горожане-буржуа. Массы разоренных безработных крестьян, и ремесленников, заполонившие в начале XIX в. города Англии, Франции и других европейских стран, не имели средств, чтобы стать постоянной клиентурой дорогостоящей, в основном купеческой сферы обслуживания. Купцы уже имели относительно гарантированные доходы от феодальной знати и богатых горожан, поэтому они были остро заинтересованы в строительстве крупных предприятии торговли, общественного питания, дешевых гостиниц, которые смогли бы удовлетворить потребности быстрораст</w:t>
      </w:r>
      <w:r w:rsidR="00A74F26">
        <w:rPr>
          <w:sz w:val="28"/>
          <w:szCs w:val="28"/>
        </w:rPr>
        <w:t>ущего городского населения.</w:t>
      </w:r>
    </w:p>
    <w:p w:rsidR="00A74F26" w:rsidRDefault="003E6E2C" w:rsidP="00D47EA7">
      <w:pPr>
        <w:spacing w:line="360" w:lineRule="auto"/>
        <w:ind w:firstLine="708"/>
        <w:jc w:val="both"/>
        <w:rPr>
          <w:sz w:val="28"/>
          <w:szCs w:val="28"/>
        </w:rPr>
      </w:pPr>
      <w:r>
        <w:rPr>
          <w:sz w:val="28"/>
          <w:szCs w:val="28"/>
        </w:rPr>
        <w:t>Купеческий капитал в целом давно приспособился к феодальным производственным отношениям и мог действовать в их узких рамках намного свободнее, чем промышленный капитал. Идеи совместного труда, общественной собственности, ведения хозяйства на началах коллективизма и самоуправления, лежащие в основе кооперативного движения, имеют глубокие исторические корни. Однако как движение масс, в первую очередь трудящихся, кооперация оформилась в период становления и развития капиталистических производственных отношений. Во второй половине XIX века в кооперативном движении произошли заметные количественные и качественные изменения. Кооперативы стали создавать оптовые общества, союзы отдельных видов по территориальному признаку на районном, областном</w:t>
      </w:r>
      <w:r>
        <w:rPr>
          <w:sz w:val="28"/>
          <w:szCs w:val="28"/>
        </w:rPr>
        <w:tab/>
        <w:t>и</w:t>
      </w:r>
      <w:r>
        <w:rPr>
          <w:sz w:val="28"/>
          <w:szCs w:val="28"/>
        </w:rPr>
        <w:tab/>
        <w:t>национальном</w:t>
      </w:r>
      <w:r>
        <w:rPr>
          <w:sz w:val="28"/>
          <w:szCs w:val="28"/>
        </w:rPr>
        <w:tab/>
        <w:t>уровнях.</w:t>
      </w:r>
      <w:r>
        <w:rPr>
          <w:sz w:val="28"/>
          <w:szCs w:val="28"/>
        </w:rPr>
        <w:br/>
      </w:r>
      <w:r>
        <w:rPr>
          <w:sz w:val="28"/>
          <w:szCs w:val="28"/>
        </w:rPr>
        <w:tab/>
        <w:t>В этот период возникли первые спонтанные контакты между кооперативными обществами Великобритании, Франции, Германии, Италии, Испании, Голландии, Бельгии и других стран. Это были акты солидарности, обмен опытом кооперативного строительства, первые торговые и экономические связи. Они были частью тех всеобщих, универсальных связей между людьми, которые быстро развивались с расширением капиталистического рынка, углублением общественного разделения труда и товарного производства, т. е. с развитием капитализма, когда, по словам В.И.Ленина, «хозяйственная, политическая и духовная жизнь человечества все более интернационализируется...»[2]. Среди кооператоров разных стран росло понимание необходимости создания международной кооперативной организации. Наибольшую заинтересованность в таком объединении проявляло английское кооперативное д</w:t>
      </w:r>
      <w:r w:rsidR="00A74F26">
        <w:rPr>
          <w:sz w:val="28"/>
          <w:szCs w:val="28"/>
        </w:rPr>
        <w:t>вижение и его руководители.</w:t>
      </w:r>
    </w:p>
    <w:p w:rsidR="00A74F26" w:rsidRDefault="003E6E2C" w:rsidP="00D47EA7">
      <w:pPr>
        <w:spacing w:line="360" w:lineRule="auto"/>
        <w:ind w:firstLine="708"/>
        <w:jc w:val="both"/>
        <w:rPr>
          <w:sz w:val="28"/>
          <w:szCs w:val="28"/>
        </w:rPr>
      </w:pPr>
      <w:r>
        <w:rPr>
          <w:sz w:val="28"/>
          <w:szCs w:val="28"/>
        </w:rPr>
        <w:t>К 1890 г. кооперативное движение в Англии и Шотландии приобрело массовый характер и добилось заметных экономических успехов. Оно объединяло свыше 1 млн. членов, или около 15% населения страны, Английские и шотландские кооператоры в конце 80-х годов завершили организационное построение на национальном уровне, образовав Английское и Шотландское кооперативные оптовые общества и Кооперативный союз. Интересы дальнейшего развития кооперативной торговли Великобритании требовали выхода на международную арену, налаживания торгового обмена с</w:t>
      </w:r>
      <w:r>
        <w:rPr>
          <w:sz w:val="28"/>
          <w:szCs w:val="28"/>
        </w:rPr>
        <w:tab/>
        <w:t>кооперативными</w:t>
      </w:r>
      <w:r>
        <w:rPr>
          <w:sz w:val="28"/>
          <w:szCs w:val="28"/>
        </w:rPr>
        <w:tab/>
      </w:r>
      <w:r w:rsidR="00572B1E">
        <w:rPr>
          <w:sz w:val="28"/>
          <w:szCs w:val="28"/>
        </w:rPr>
        <w:t>организациями</w:t>
      </w:r>
      <w:r w:rsidR="00572B1E">
        <w:rPr>
          <w:sz w:val="28"/>
          <w:szCs w:val="28"/>
        </w:rPr>
        <w:tab/>
        <w:t>разных</w:t>
      </w:r>
      <w:r w:rsidR="00572B1E">
        <w:rPr>
          <w:sz w:val="28"/>
          <w:szCs w:val="28"/>
        </w:rPr>
        <w:tab/>
      </w:r>
      <w:r w:rsidR="00A74F26">
        <w:rPr>
          <w:sz w:val="28"/>
          <w:szCs w:val="28"/>
        </w:rPr>
        <w:t>стран.</w:t>
      </w:r>
    </w:p>
    <w:p w:rsidR="00A74F26" w:rsidRDefault="003E6E2C" w:rsidP="00D47EA7">
      <w:pPr>
        <w:spacing w:line="360" w:lineRule="auto"/>
        <w:ind w:firstLine="708"/>
        <w:jc w:val="both"/>
        <w:rPr>
          <w:sz w:val="28"/>
          <w:szCs w:val="28"/>
        </w:rPr>
      </w:pPr>
      <w:r>
        <w:rPr>
          <w:sz w:val="28"/>
          <w:szCs w:val="28"/>
        </w:rPr>
        <w:t xml:space="preserve">Тем более, что по мере расширения хозяйственной деятельности английской и шотландской кооперации росло противодействие ей со стороны частного торгового капитала и тех политических сил в государственных органах, которые отражали его интересы. Несомненно, что на стремление к созданию международного центра кооперации повлияло то обстоятельство, что абсолютное большинство членов потребительских кооперативов в Великобритании, Франции, Бельгии, Германии составляли рабочие, наиболее сознательные и революционные представители которых приобрели организационный опыт, участвуя в деятельности секций 1 Интернационала (1864-1873 гг.), возглавляемого К. Марксом, </w:t>
      </w:r>
      <w:r w:rsidR="00A74F26">
        <w:rPr>
          <w:sz w:val="28"/>
          <w:szCs w:val="28"/>
        </w:rPr>
        <w:t>Ф. Энгельсом и их соратниками.</w:t>
      </w:r>
    </w:p>
    <w:p w:rsidR="00A74F26" w:rsidRDefault="003E6E2C" w:rsidP="00D47EA7">
      <w:pPr>
        <w:spacing w:line="360" w:lineRule="auto"/>
        <w:ind w:firstLine="708"/>
        <w:jc w:val="both"/>
        <w:rPr>
          <w:sz w:val="28"/>
          <w:szCs w:val="28"/>
        </w:rPr>
      </w:pPr>
      <w:r>
        <w:rPr>
          <w:sz w:val="28"/>
          <w:szCs w:val="28"/>
        </w:rPr>
        <w:t xml:space="preserve">Одной из общих предпосылок возникновения Альянса можно считать то, что в середине XIX века уже «сложился ряд норм и институтов международного права, необходимых для деятельности международных организаций»[3]. И наконец, в международном кооперативном центре были заинтересованы некоторые руководители кооперативного движения Великобритании, сторонники христианского социализма, надеявшиеся через международную ассоциацию воплотить в жизнь свою идеалистическую, мелкобуржуазную концепцию социального переустройства общества с помощью кооперации и христианской морали. Кроме того, на инициаторов образования Альянса не мог не повлиять стремительный рост неправительственных общественных организаций, который наблюдался в конце XIX века[4]. Что касается идей сотрудничества кооперативов разных стран, то они зародились еще в первой половине XIX века, а первой попыткой их осуществления на практике и создания международного кооперативного центра можно считать основанную в 1835 г. в Лондоне Ассоциацию всех классов и всех наций, одной из задач которой ставилась пропаганда кооперативных </w:t>
      </w:r>
      <w:r w:rsidR="00A74F26">
        <w:rPr>
          <w:sz w:val="28"/>
          <w:szCs w:val="28"/>
        </w:rPr>
        <w:t>идей в международном масштабе.</w:t>
      </w:r>
    </w:p>
    <w:p w:rsidR="00A74F26" w:rsidRDefault="003E6E2C" w:rsidP="00D47EA7">
      <w:pPr>
        <w:spacing w:line="360" w:lineRule="auto"/>
        <w:ind w:firstLine="708"/>
        <w:jc w:val="both"/>
        <w:rPr>
          <w:sz w:val="28"/>
          <w:szCs w:val="28"/>
        </w:rPr>
      </w:pPr>
      <w:r>
        <w:rPr>
          <w:sz w:val="28"/>
          <w:szCs w:val="28"/>
        </w:rPr>
        <w:t>Следующая попытка была предпринята в 1860 г. на конгрессе Английского кооперативного союза. Английские кооператоры образовали Международный комитет для учреждения международного кооперативного центра. Однако этот комитет, как и Ассоциация, просуществовал недолго, поскольку разрозненные, малочисленные и экономически маломощные кооперативы в Европе еще не были готовы к широкому международному сотрудничеству. Затем кооператоры Англии и Франции в дни Всемирной промышленной</w:t>
      </w:r>
      <w:r>
        <w:rPr>
          <w:sz w:val="28"/>
          <w:szCs w:val="28"/>
        </w:rPr>
        <w:tab/>
        <w:t>выставки</w:t>
      </w:r>
      <w:r>
        <w:rPr>
          <w:sz w:val="28"/>
          <w:szCs w:val="28"/>
        </w:rPr>
        <w:tab/>
        <w:t>в</w:t>
      </w:r>
      <w:r>
        <w:rPr>
          <w:sz w:val="28"/>
          <w:szCs w:val="28"/>
        </w:rPr>
        <w:tab/>
        <w:t>Париже</w:t>
      </w:r>
      <w:r>
        <w:rPr>
          <w:sz w:val="28"/>
          <w:szCs w:val="28"/>
        </w:rPr>
        <w:tab/>
        <w:t>в</w:t>
      </w:r>
      <w:r>
        <w:rPr>
          <w:sz w:val="28"/>
          <w:szCs w:val="28"/>
        </w:rPr>
        <w:tab/>
        <w:t>1867</w:t>
      </w:r>
      <w:r>
        <w:rPr>
          <w:sz w:val="28"/>
          <w:szCs w:val="28"/>
        </w:rPr>
        <w:tab/>
        <w:t>г.</w:t>
      </w:r>
      <w:r>
        <w:rPr>
          <w:sz w:val="28"/>
          <w:szCs w:val="28"/>
        </w:rPr>
        <w:tab/>
        <w:t xml:space="preserve">задумали созвать первый международный кооперативный конгресс, однако правительство Наполеона III запретило созыв конгресса. В 1886 г. на британском кооперативном конгрессе в г. Плимуте представитель французской кооперации де Буав вновь призвал к созданию международного кооперативного центра. В частности, он предложил избрать сроком на три года Международный комитет кооперации с </w:t>
      </w:r>
      <w:r w:rsidR="00A74F26">
        <w:rPr>
          <w:sz w:val="28"/>
          <w:szCs w:val="28"/>
        </w:rPr>
        <w:t>местопребыванием в Манчестере.</w:t>
      </w:r>
    </w:p>
    <w:p w:rsidR="003E6E2C" w:rsidRDefault="003E6E2C" w:rsidP="00D47EA7">
      <w:pPr>
        <w:spacing w:line="360" w:lineRule="auto"/>
        <w:ind w:firstLine="708"/>
        <w:jc w:val="both"/>
        <w:rPr>
          <w:sz w:val="28"/>
          <w:szCs w:val="28"/>
        </w:rPr>
      </w:pPr>
      <w:r>
        <w:rPr>
          <w:sz w:val="28"/>
          <w:szCs w:val="28"/>
        </w:rPr>
        <w:t>Этот орган должен был войти в сношения со всеми центральными кооперативными организациями в Европе, Австралии, Америке, чтобы побудить их применять общие принципы кооперации, посылать своих представителей на международные конгрессы и представлять доклады о положении дел в кооперации их стран.</w:t>
      </w:r>
    </w:p>
    <w:p w:rsidR="003E6E2C" w:rsidRDefault="003E6E2C" w:rsidP="00D47EA7">
      <w:pPr>
        <w:spacing w:line="360" w:lineRule="auto"/>
        <w:jc w:val="both"/>
        <w:rPr>
          <w:sz w:val="28"/>
          <w:szCs w:val="28"/>
        </w:rPr>
      </w:pPr>
      <w:r>
        <w:rPr>
          <w:sz w:val="28"/>
          <w:szCs w:val="28"/>
        </w:rPr>
        <w:tab/>
        <w:t>На этом и других национальных конгрессах того времени, в частности в Италии, Германии и Франции, выдвигались идеи и вносились конкретные предложения о создании международного кооперативного центра. Однако дальше разговоров дело не шло. Первые практические шаги в области международного кооперативного сотрудничества были сделаны руководителями английской кооперации. В 1889 г. генеральный секретарь Кооперативного союза Великобритании христианский социалист Ванситарт Нил создал инициативный комитет по организации Международного союза друзей</w:t>
      </w:r>
      <w:r>
        <w:rPr>
          <w:sz w:val="28"/>
          <w:szCs w:val="28"/>
        </w:rPr>
        <w:tab/>
        <w:t>кооперативного</w:t>
      </w:r>
      <w:r>
        <w:rPr>
          <w:sz w:val="28"/>
          <w:szCs w:val="28"/>
        </w:rPr>
        <w:tab/>
        <w:t>производства.</w:t>
      </w:r>
      <w:r>
        <w:rPr>
          <w:sz w:val="28"/>
          <w:szCs w:val="28"/>
        </w:rPr>
        <w:br/>
      </w:r>
      <w:r>
        <w:rPr>
          <w:sz w:val="28"/>
          <w:szCs w:val="28"/>
        </w:rPr>
        <w:tab/>
        <w:t>Этот комитет обратился с воззванием к кооперативным союзам других стран учредить международный кооперативный центр со штаб-квартирой в Лондоне. В. Нил и его сторонники ставили своей целью создать такое международное кооперативное объединение, которое способствовало бы в первую очередь организации во всех странах производственных кооперативов. В развитии этого вида кооперации христианские социалисты видели путь решения социальных проблем, возможность устранения антагонистических противоречий между эксплуатируемыми и эксплуататорами, мирного стирания различий между капиталистами и рабочими. Они выдвинули в то время идею привлечения рабочих к участию в прибылях и управлении предприятиями путем создания производственных кооперативов или превращения</w:t>
      </w:r>
      <w:r>
        <w:rPr>
          <w:sz w:val="28"/>
          <w:szCs w:val="28"/>
        </w:rPr>
        <w:tab/>
        <w:t>в подобие таких</w:t>
      </w:r>
      <w:r>
        <w:rPr>
          <w:sz w:val="28"/>
          <w:szCs w:val="28"/>
        </w:rPr>
        <w:tab/>
        <w:t>кооперативов капиталистических</w:t>
      </w:r>
      <w:r>
        <w:rPr>
          <w:sz w:val="28"/>
          <w:szCs w:val="28"/>
        </w:rPr>
        <w:tab/>
        <w:t>предприятий.</w:t>
      </w:r>
      <w:r>
        <w:rPr>
          <w:sz w:val="28"/>
          <w:szCs w:val="28"/>
        </w:rPr>
        <w:br/>
      </w:r>
      <w:r>
        <w:rPr>
          <w:sz w:val="28"/>
          <w:szCs w:val="28"/>
        </w:rPr>
        <w:tab/>
        <w:t>Рабочие, проповедовали они, постепенно станут соучастниками владения предприятиями, будут пользоваться доходами от их производственной деятельности наравне с капиталистическими предпринимателями, и таким образом ликвидируется противоречие между трудом и капиталом, установятся полное согласие и «христианская любовь» между ними и в конечном счете социалистические производственные отношения. Христианские социалисты призывали и потребительские кооперативы, осуществляющие производственную деятельность, привлекать наемных работников к участию в прибылях и управлении. Однако, за исключением шотландских кооперативов, они не находили поддержки своих идей у членов потребительской кооперации, что явилось причиной серьезных разногласий и конфликтов между ними. В частности, долгое время они не могли найти общей позиции и в вопросе создания международной кооперативной организации, В 1892 г. в Лондоне состоялась международная конференция друзей кооперативного производства, которая рассмотрела и одобрила проект устава будущего международного кооперативного союза и решила</w:t>
      </w:r>
      <w:r>
        <w:rPr>
          <w:sz w:val="28"/>
          <w:szCs w:val="28"/>
        </w:rPr>
        <w:tab/>
        <w:t>созвать</w:t>
      </w:r>
      <w:r>
        <w:rPr>
          <w:sz w:val="28"/>
          <w:szCs w:val="28"/>
        </w:rPr>
        <w:tab/>
        <w:t>его</w:t>
      </w:r>
      <w:r>
        <w:rPr>
          <w:sz w:val="28"/>
          <w:szCs w:val="28"/>
        </w:rPr>
        <w:tab/>
        <w:t>1</w:t>
      </w:r>
      <w:r>
        <w:rPr>
          <w:sz w:val="28"/>
          <w:szCs w:val="28"/>
        </w:rPr>
        <w:tab/>
        <w:t>конгресс</w:t>
      </w:r>
      <w:r>
        <w:rPr>
          <w:sz w:val="28"/>
          <w:szCs w:val="28"/>
        </w:rPr>
        <w:tab/>
        <w:t>в</w:t>
      </w:r>
      <w:r>
        <w:rPr>
          <w:sz w:val="28"/>
          <w:szCs w:val="28"/>
        </w:rPr>
        <w:tab/>
        <w:t>1893</w:t>
      </w:r>
      <w:r>
        <w:rPr>
          <w:sz w:val="28"/>
          <w:szCs w:val="28"/>
        </w:rPr>
        <w:tab/>
        <w:t>г.</w:t>
      </w:r>
      <w:r>
        <w:rPr>
          <w:sz w:val="28"/>
          <w:szCs w:val="28"/>
        </w:rPr>
        <w:br/>
      </w:r>
      <w:r>
        <w:rPr>
          <w:sz w:val="28"/>
          <w:szCs w:val="28"/>
        </w:rPr>
        <w:tab/>
        <w:t>Конференция создала специальный временный комитет для осуществления подготовительных работ. После смерти В. Нила его работу по созданию международного кооперативного центра продолжил один из теоретиков английской кооперации Генрих Вольф, который пропагандировал кредитные и сельскохозяйственные кооперативы в Великобритании, имел широкие связи с руководителями этих видов кооперации во Франции, Италии, Бельгии и Германии и не разделял идеи В. Нила о создании союза одних лишь сторонников принципа участия в прибылях. Г.Вольф, возглавивший временный комитет, обратился с призывом к кооперативным организациям различных видов, в том числе и к потребительским, принять участие в планируемом международном кооперативном конгрессе. Эта идея получила одобрение в некоторых кооперативах европейских стран, и в 1893 г. была сделана попытка созвать конгресс, однако последний не состоялся из-за малочисленности его участников и отрицательной позиции по отношению к временному комитету Кооперативного союза Великобритании, объединявшего потребительские кооперативы.</w:t>
      </w: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421510">
      <w:pPr>
        <w:spacing w:line="360" w:lineRule="auto"/>
        <w:jc w:val="center"/>
        <w:rPr>
          <w:sz w:val="28"/>
          <w:szCs w:val="28"/>
        </w:rPr>
      </w:pPr>
      <w:r>
        <w:rPr>
          <w:sz w:val="28"/>
          <w:szCs w:val="28"/>
        </w:rPr>
        <w:t>2. Основные этапы развития МКА</w:t>
      </w:r>
    </w:p>
    <w:p w:rsidR="003E6E2C" w:rsidRDefault="003E6E2C" w:rsidP="00D47EA7">
      <w:pPr>
        <w:spacing w:line="360" w:lineRule="auto"/>
        <w:ind w:left="360"/>
        <w:jc w:val="both"/>
        <w:rPr>
          <w:sz w:val="28"/>
          <w:szCs w:val="28"/>
        </w:rPr>
      </w:pPr>
    </w:p>
    <w:p w:rsidR="003E6E2C" w:rsidRDefault="003E6E2C" w:rsidP="00D47EA7">
      <w:pPr>
        <w:spacing w:line="360" w:lineRule="auto"/>
        <w:jc w:val="both"/>
        <w:rPr>
          <w:sz w:val="28"/>
          <w:szCs w:val="28"/>
        </w:rPr>
      </w:pPr>
      <w:r>
        <w:rPr>
          <w:sz w:val="28"/>
          <w:szCs w:val="28"/>
        </w:rPr>
        <w:tab/>
        <w:t>Лишь 19 августа 1895 г. в Лондоне по совместной инициативе временного комитета и Кооперативного союза Великобритании был созван 1 учредительный Международный кооперативный конгресс, в работе ко</w:t>
      </w:r>
      <w:r>
        <w:rPr>
          <w:sz w:val="28"/>
          <w:szCs w:val="28"/>
        </w:rPr>
        <w:softHyphen/>
        <w:t>торого приняли участие 207 представителей различных кооперативных организаций из Австралии, Австро-Венгрии, Англии, Бельгии, Голландии, Дании, Италии, Сербии, США, Франции, Швейцарии, а также наблюдатели от ряда стран, в том</w:t>
      </w:r>
      <w:r>
        <w:rPr>
          <w:sz w:val="28"/>
          <w:szCs w:val="28"/>
        </w:rPr>
        <w:tab/>
        <w:t>числе</w:t>
      </w:r>
      <w:r>
        <w:rPr>
          <w:sz w:val="28"/>
          <w:szCs w:val="28"/>
        </w:rPr>
        <w:tab/>
      </w:r>
      <w:r>
        <w:rPr>
          <w:sz w:val="28"/>
          <w:szCs w:val="28"/>
        </w:rPr>
        <w:tab/>
        <w:t>России,</w:t>
      </w:r>
      <w:r>
        <w:rPr>
          <w:sz w:val="28"/>
          <w:szCs w:val="28"/>
        </w:rPr>
        <w:tab/>
        <w:t>Германии,</w:t>
      </w:r>
      <w:r>
        <w:rPr>
          <w:sz w:val="28"/>
          <w:szCs w:val="28"/>
        </w:rPr>
        <w:tab/>
        <w:t>Аргентины</w:t>
      </w:r>
      <w:r>
        <w:rPr>
          <w:sz w:val="28"/>
          <w:szCs w:val="28"/>
        </w:rPr>
        <w:tab/>
        <w:t>и</w:t>
      </w:r>
      <w:r>
        <w:rPr>
          <w:sz w:val="28"/>
          <w:szCs w:val="28"/>
        </w:rPr>
        <w:tab/>
        <w:t>Индии[5].</w:t>
      </w:r>
      <w:r>
        <w:rPr>
          <w:sz w:val="28"/>
          <w:szCs w:val="28"/>
        </w:rPr>
        <w:br/>
      </w:r>
      <w:r>
        <w:rPr>
          <w:sz w:val="28"/>
          <w:szCs w:val="28"/>
        </w:rPr>
        <w:tab/>
        <w:t>В повестку дня конгресса были включены следующие вопросы:</w:t>
      </w:r>
    </w:p>
    <w:p w:rsidR="003E6E2C" w:rsidRDefault="003E6E2C" w:rsidP="00D47EA7">
      <w:pPr>
        <w:numPr>
          <w:ilvl w:val="0"/>
          <w:numId w:val="3"/>
        </w:numPr>
        <w:spacing w:line="360" w:lineRule="auto"/>
        <w:ind w:left="0" w:firstLine="0"/>
        <w:jc w:val="both"/>
        <w:rPr>
          <w:sz w:val="28"/>
          <w:szCs w:val="28"/>
        </w:rPr>
      </w:pPr>
      <w:r>
        <w:rPr>
          <w:sz w:val="28"/>
          <w:szCs w:val="28"/>
        </w:rPr>
        <w:t>Основание Международного кооперативного альянса.</w:t>
      </w:r>
    </w:p>
    <w:p w:rsidR="003E6E2C" w:rsidRDefault="003E6E2C" w:rsidP="00D47EA7">
      <w:pPr>
        <w:numPr>
          <w:ilvl w:val="0"/>
          <w:numId w:val="3"/>
        </w:numPr>
        <w:spacing w:line="360" w:lineRule="auto"/>
        <w:ind w:left="0" w:firstLine="0"/>
        <w:jc w:val="both"/>
        <w:rPr>
          <w:sz w:val="28"/>
          <w:szCs w:val="28"/>
        </w:rPr>
      </w:pPr>
      <w:r>
        <w:rPr>
          <w:sz w:val="28"/>
          <w:szCs w:val="28"/>
        </w:rPr>
        <w:t>Организация международных торговых отношений между кооперативными организациями.</w:t>
      </w:r>
    </w:p>
    <w:p w:rsidR="003E6E2C" w:rsidRDefault="003E6E2C" w:rsidP="00D47EA7">
      <w:pPr>
        <w:numPr>
          <w:ilvl w:val="0"/>
          <w:numId w:val="3"/>
        </w:numPr>
        <w:spacing w:line="360" w:lineRule="auto"/>
        <w:ind w:left="0" w:firstLine="0"/>
        <w:jc w:val="both"/>
        <w:rPr>
          <w:sz w:val="28"/>
          <w:szCs w:val="28"/>
        </w:rPr>
      </w:pPr>
      <w:r>
        <w:rPr>
          <w:sz w:val="28"/>
          <w:szCs w:val="28"/>
        </w:rPr>
        <w:t xml:space="preserve"> Кооперативное производство. </w:t>
      </w:r>
    </w:p>
    <w:p w:rsidR="003E6E2C" w:rsidRDefault="003E6E2C" w:rsidP="00D47EA7">
      <w:pPr>
        <w:numPr>
          <w:ilvl w:val="0"/>
          <w:numId w:val="3"/>
        </w:numPr>
        <w:spacing w:line="360" w:lineRule="auto"/>
        <w:ind w:left="0" w:firstLine="0"/>
        <w:jc w:val="both"/>
        <w:rPr>
          <w:sz w:val="28"/>
          <w:szCs w:val="28"/>
        </w:rPr>
      </w:pPr>
      <w:r>
        <w:rPr>
          <w:sz w:val="28"/>
          <w:szCs w:val="28"/>
        </w:rPr>
        <w:t>Кооперативное банковское дело.</w:t>
      </w:r>
    </w:p>
    <w:p w:rsidR="003E6E2C" w:rsidRDefault="003E6E2C" w:rsidP="00D47EA7">
      <w:pPr>
        <w:numPr>
          <w:ilvl w:val="0"/>
          <w:numId w:val="3"/>
        </w:numPr>
        <w:spacing w:line="360" w:lineRule="auto"/>
        <w:ind w:left="0" w:firstLine="0"/>
        <w:jc w:val="both"/>
        <w:rPr>
          <w:sz w:val="28"/>
          <w:szCs w:val="28"/>
        </w:rPr>
      </w:pPr>
      <w:r>
        <w:rPr>
          <w:sz w:val="28"/>
          <w:szCs w:val="28"/>
        </w:rPr>
        <w:t>Потребительская и сельскохозяйственная</w:t>
      </w:r>
      <w:r>
        <w:rPr>
          <w:sz w:val="28"/>
          <w:szCs w:val="28"/>
        </w:rPr>
        <w:tab/>
        <w:t>кооперация.</w:t>
      </w:r>
      <w:r>
        <w:rPr>
          <w:sz w:val="28"/>
          <w:szCs w:val="28"/>
        </w:rPr>
        <w:br/>
      </w:r>
      <w:r>
        <w:rPr>
          <w:sz w:val="28"/>
          <w:szCs w:val="28"/>
        </w:rPr>
        <w:tab/>
        <w:t>Естественно, что организационное и идейное руководство работой конгресса было сосредоточено в руках представителей английской кооперации в лице лондонского подготовительного подкомитета. Из 207 делегатов конгресса 160 являлись английскими кооператорами. Что ожидали английские кооператоры от международного кооперативного союза, ясно изложено в первом докладе после приветствия председателя одного из лидеров английской кооперации Оуэна Гринина. «Теперь,— сказал он,— когда мы вступаем на путь объединения для взаимной помощи и общего блага, едва ли есть какой-либо продукт, который мы не могли бы найти в нашем союзе. Мое общество, директором которого я являюсь, покупает оберточную бумагу для упаковки семян, но эту бумагу производит одна кооперативная ассоциация во Франции, и мы нуждаемся лишь в обычном агентстве, чтобы войти в сношения с нашими братьями — французами.</w:t>
      </w:r>
      <w:r>
        <w:rPr>
          <w:sz w:val="28"/>
          <w:szCs w:val="28"/>
        </w:rPr>
        <w:br/>
      </w:r>
      <w:r>
        <w:rPr>
          <w:sz w:val="28"/>
          <w:szCs w:val="28"/>
        </w:rPr>
        <w:br/>
      </w:r>
      <w:r>
        <w:rPr>
          <w:sz w:val="28"/>
          <w:szCs w:val="28"/>
        </w:rPr>
        <w:tab/>
        <w:t>То же самое можно сказать и о других английских кооперативных обществах, закупающих в огромных количествах масло, сыр, яйца и т. д. в Дании, Голландии, фрукты в Италии, сахар в Германии, масло в России, и в свою очередь мы можем поставлять иностранным кооперат</w:t>
      </w:r>
      <w:r w:rsidR="00F458BF">
        <w:rPr>
          <w:sz w:val="28"/>
          <w:szCs w:val="28"/>
        </w:rPr>
        <w:t xml:space="preserve">орам одежду, изделия из </w:t>
      </w:r>
      <w:r w:rsidR="00572B1E">
        <w:rPr>
          <w:sz w:val="28"/>
          <w:szCs w:val="28"/>
        </w:rPr>
        <w:t>металла и</w:t>
      </w:r>
      <w:r w:rsidR="00572B1E">
        <w:rPr>
          <w:sz w:val="28"/>
          <w:szCs w:val="28"/>
        </w:rPr>
        <w:tab/>
        <w:t>т.д.</w:t>
      </w:r>
      <w:r>
        <w:rPr>
          <w:sz w:val="28"/>
          <w:szCs w:val="28"/>
        </w:rPr>
        <w:t>»[6].</w:t>
      </w:r>
      <w:r>
        <w:rPr>
          <w:sz w:val="28"/>
          <w:szCs w:val="28"/>
        </w:rPr>
        <w:br/>
      </w:r>
      <w:r>
        <w:rPr>
          <w:sz w:val="28"/>
          <w:szCs w:val="28"/>
        </w:rPr>
        <w:tab/>
        <w:t>Далее О. Гринин предложил создать в рамках Альянса международное коммерческое агентство. Конгресс поддержал это предложение. Была создана комиссия для изучения положения дел на местах и подготовки проекта решения по коммерческому агентству к следующему конгрессу. Намерения английских кооператоров были подтверждены их практическими шагами в области развития международной кооперативной торговли.</w:t>
      </w:r>
      <w:r>
        <w:rPr>
          <w:sz w:val="28"/>
          <w:szCs w:val="28"/>
        </w:rPr>
        <w:br/>
      </w:r>
      <w:r>
        <w:rPr>
          <w:sz w:val="28"/>
          <w:szCs w:val="28"/>
        </w:rPr>
        <w:tab/>
        <w:t>Уже через несколько месяцев после окончания 1 конгресса они организовали в Лондоне выставку образцов товаров, которые производили или продавали кооперативные организации Англии, Франции, Италии, Дании и других стран. Экспозиция этих товаров была устроена в помещении ежегодной выставки английских производственных кооперативов. В развитии международной кооперативной торговли были заинтересованы также кооператоры Франции, Швейцарии и других стран, где в это время, как и в Англии, крупные частные оптовые торговые конторы все чаще отказывали потребительским кооперативам в поставках товаров под давлением своих клиентов — мелких частных торговцев[7]. I конгресс обсудил также выработанный временным комитетом и вызвавший большие разногласия проект Устава МКА, состоявшего из 12 статей. В частности, острая дискуссия развернулась вокруг формулировки его первой статьи, начальный вариант которой гласил, что в основе кооперативной деятельности должны лежать принципы «собственности, свободы и участия в прибылях».</w:t>
      </w:r>
      <w:r>
        <w:rPr>
          <w:sz w:val="28"/>
          <w:szCs w:val="28"/>
        </w:rPr>
        <w:br/>
      </w:r>
      <w:r>
        <w:rPr>
          <w:sz w:val="28"/>
          <w:szCs w:val="28"/>
        </w:rPr>
        <w:tab/>
        <w:t>После переработки текста статьи комиссией, специально созданной для этой цели, она получила следующую редакцию: «Международный союз основан усилиями организаций и лиц, продолжающих начатое В. Нилом и его друзьями дело, с целью содействия кооперации и участию рабочих в прибылях во всех их формах». В Уставе говорилось о том, что Союз не занимается вопросами политики и религии, что в качестве его руководящего органа до следующего конгресса назначается временный Центральный коми</w:t>
      </w:r>
      <w:r>
        <w:rPr>
          <w:sz w:val="28"/>
          <w:szCs w:val="28"/>
        </w:rPr>
        <w:softHyphen/>
        <w:t>тет из 15 членов. В нем были определены размеры взносов индивидуальных и коллективных членов.</w:t>
      </w:r>
    </w:p>
    <w:p w:rsidR="003E6E2C" w:rsidRDefault="003E6E2C" w:rsidP="00D47EA7">
      <w:pPr>
        <w:spacing w:line="360" w:lineRule="auto"/>
        <w:jc w:val="both"/>
        <w:rPr>
          <w:sz w:val="28"/>
          <w:szCs w:val="28"/>
        </w:rPr>
      </w:pPr>
      <w:r>
        <w:rPr>
          <w:sz w:val="28"/>
          <w:szCs w:val="28"/>
        </w:rPr>
        <w:tab/>
        <w:t>Конгресс принял решение о создании Международного кооперативного альянса (МКА), размещении его штаб-квартиры в Лондоне и проведении конгрессов один раз в три года. Куцые, реформистские решения 1 конгресса МКА, преобладание в нем мелкобуржуазных идеологов, христианских социалистов и примкнувших к ним филантропов из либеральной буржуазии и аристократии (фабрикантов, графов, аббатов, профессоров) отражали в целом расстановку политических сил в руководстве национальными кооперативными организациями в конце XIX века[8]. Социалистическое направление в кооперативном движении уже оформилось идейно и организационно, но было представлено в нем меньшинством. Несмотря на то что отдельные рабочие потребительские общества, возглавляемые революционными социалистами в Бельгии, Франции, Германии, Италии и других странах, быстро развивались, их влияние еще не стало преобладающим в национальных кооперативных объединениях. На национальном уровне первая кооперативная организация социалистического направления – Биржа социалистических кооперативов Франции была создана лишь в</w:t>
      </w:r>
      <w:r w:rsidR="00421510">
        <w:rPr>
          <w:sz w:val="28"/>
          <w:szCs w:val="28"/>
        </w:rPr>
        <w:tab/>
      </w:r>
      <w:r>
        <w:rPr>
          <w:sz w:val="28"/>
          <w:szCs w:val="28"/>
        </w:rPr>
        <w:t>1895</w:t>
      </w:r>
      <w:r w:rsidR="00421510">
        <w:rPr>
          <w:sz w:val="28"/>
          <w:szCs w:val="28"/>
        </w:rPr>
        <w:tab/>
      </w:r>
      <w:r>
        <w:rPr>
          <w:sz w:val="28"/>
          <w:szCs w:val="28"/>
        </w:rPr>
        <w:t>г.</w:t>
      </w:r>
      <w:r>
        <w:rPr>
          <w:sz w:val="28"/>
          <w:szCs w:val="28"/>
        </w:rPr>
        <w:br/>
      </w:r>
      <w:r>
        <w:rPr>
          <w:sz w:val="28"/>
          <w:szCs w:val="28"/>
        </w:rPr>
        <w:tab/>
        <w:t>Естественно, что реформистские организаторы Альянса, в основном представители самого многочисленного в то время английского кооперативного движения, не смогли в полной мере отражать и тем более защищать коренные интересы рабочих и ремесленников, составляющих большинство членов кооперативных организаций, вступивших в новый международный центр. Уже на I и ближайших последующих конгрессах они ограничили работу Альянса обменом опыта хозяйственной и организационной деятельности кооперативов разных стран, совершенствованием кооперативного законодательства, пропагандой кооперативных принципов и участия рабочих в прибылях, налаживанием экономических связей между кооператорами разных стран, созданием кооперативного общественного мнения. Но, несмотря на реформистский характер кооперативного интернационала, как называли тогда Альянс, сам факт его образования был, несомненно, прогрессивным явлением в общественной жизни того времени. МКА объективно усиливал позиции кооперативного движения в борьбе с капиталом и буржуазным государством, открыв возможность ее продолжения на междунаро</w:t>
      </w:r>
      <w:r w:rsidR="003824EE">
        <w:rPr>
          <w:sz w:val="28"/>
          <w:szCs w:val="28"/>
        </w:rPr>
        <w:t>дном уровне. Это был шаг вперед</w:t>
      </w:r>
      <w:r w:rsidR="003824EE">
        <w:rPr>
          <w:sz w:val="28"/>
          <w:szCs w:val="28"/>
        </w:rPr>
        <w:tab/>
        <w:t>от</w:t>
      </w:r>
      <w:r w:rsidR="003824EE">
        <w:rPr>
          <w:sz w:val="28"/>
          <w:szCs w:val="28"/>
        </w:rPr>
        <w:tab/>
        <w:t>разрозненности</w:t>
      </w:r>
      <w:r w:rsidR="003824EE">
        <w:rPr>
          <w:sz w:val="28"/>
          <w:szCs w:val="28"/>
        </w:rPr>
        <w:tab/>
        <w:t>сил</w:t>
      </w:r>
      <w:r w:rsidR="003824EE">
        <w:rPr>
          <w:sz w:val="28"/>
          <w:szCs w:val="28"/>
        </w:rPr>
        <w:tab/>
        <w:t>к</w:t>
      </w:r>
      <w:r w:rsidR="003824EE">
        <w:rPr>
          <w:sz w:val="28"/>
          <w:szCs w:val="28"/>
        </w:rPr>
        <w:tab/>
      </w:r>
      <w:r>
        <w:rPr>
          <w:sz w:val="28"/>
          <w:szCs w:val="28"/>
        </w:rPr>
        <w:t>сплочению.</w:t>
      </w:r>
      <w:r>
        <w:rPr>
          <w:sz w:val="28"/>
          <w:szCs w:val="28"/>
        </w:rPr>
        <w:br/>
      </w:r>
      <w:r>
        <w:rPr>
          <w:sz w:val="28"/>
          <w:szCs w:val="28"/>
        </w:rPr>
        <w:tab/>
        <w:t>Взаимовыгодная торговля, акты взаимной материальной и моральной поддержки в конкурентной борьбе с лавочниками и фабрикантами, совместные выступления за принятие специального кооперативного законодательства содействовали укреплению и развитию кооперативного движения в разных странах. МКА открывал также новые возможности для распространения среди кооператоров идей научного социализма, сторонниками которого уже в то время были десятки тысяч бельгийских, французских и немецких кооперированных рабочих. Наконец, создание международного кооперативного центра означало, что кооперативное движение, объединявшее в 1895 г. около 2 млн. членов</w:t>
      </w:r>
      <w:r w:rsidR="0051200C">
        <w:rPr>
          <w:sz w:val="28"/>
          <w:szCs w:val="28"/>
        </w:rPr>
        <w:t>, заявило о себе, как о факторе</w:t>
      </w:r>
      <w:r w:rsidR="0051200C">
        <w:rPr>
          <w:sz w:val="28"/>
          <w:szCs w:val="28"/>
        </w:rPr>
        <w:tab/>
        <w:t>международного</w:t>
      </w:r>
      <w:r w:rsidR="0051200C">
        <w:rPr>
          <w:sz w:val="28"/>
          <w:szCs w:val="28"/>
        </w:rPr>
        <w:tab/>
      </w:r>
      <w:r>
        <w:rPr>
          <w:sz w:val="28"/>
          <w:szCs w:val="28"/>
        </w:rPr>
        <w:t>значения.</w:t>
      </w:r>
      <w:r>
        <w:rPr>
          <w:sz w:val="28"/>
          <w:szCs w:val="28"/>
        </w:rPr>
        <w:br/>
      </w:r>
      <w:r>
        <w:rPr>
          <w:sz w:val="28"/>
          <w:szCs w:val="28"/>
        </w:rPr>
        <w:tab/>
        <w:t xml:space="preserve">II конгресс Международного кооперативного альянса состоялся 28 октября 1896 г. в Париже. В нем приняли участие около 300 человек — представителей кооперативных обществ и частных лиц, изъявивших желание приехать на конгресс. Парижский конгресс принял Устав, в котором формулировались цели, принципы и методы деятельности Альянса. Члены Альянса ставили перед собой узкие практические цели: ознакомление друг с другом, совместное изучение и пропаганда принципов кооперации, участие рабочих и служащих в прибылях в каждой ассоциации и установление </w:t>
      </w:r>
      <w:r w:rsidR="00613B32">
        <w:rPr>
          <w:sz w:val="28"/>
          <w:szCs w:val="28"/>
        </w:rPr>
        <w:t>деловых отношений между</w:t>
      </w:r>
      <w:r w:rsidR="00613B32">
        <w:rPr>
          <w:sz w:val="28"/>
          <w:szCs w:val="28"/>
        </w:rPr>
        <w:tab/>
        <w:t>кооператорами</w:t>
      </w:r>
      <w:r w:rsidR="00613B32">
        <w:rPr>
          <w:sz w:val="28"/>
          <w:szCs w:val="28"/>
        </w:rPr>
        <w:tab/>
        <w:t>разных</w:t>
      </w:r>
      <w:r w:rsidR="00613B32">
        <w:rPr>
          <w:sz w:val="28"/>
          <w:szCs w:val="28"/>
        </w:rPr>
        <w:tab/>
      </w:r>
      <w:r>
        <w:rPr>
          <w:sz w:val="28"/>
          <w:szCs w:val="28"/>
        </w:rPr>
        <w:t>стран[9].</w:t>
      </w:r>
      <w:r>
        <w:rPr>
          <w:sz w:val="28"/>
          <w:szCs w:val="28"/>
        </w:rPr>
        <w:br/>
      </w:r>
      <w:r>
        <w:rPr>
          <w:sz w:val="28"/>
          <w:szCs w:val="28"/>
        </w:rPr>
        <w:tab/>
        <w:t>В Уставе провозглашался принцип «политического нейтралитета» кооперации. «Альянс,— гласила ст. 2,— не занимается ни политикой, ни религией. Кооперация в состоянии обойтись собственными средствами и не должна служить инструментом какой-либо партии» С помощью принципа «политического нейтралитета» духовные отцы Альянса хотели отгородить кооперативное движение от классовой борьбы, влияния идей научного социализма. В Уставе были подробно изложены методы деятельности Альянса: формы и порядок связей с национальными организациями, сроки созыва конгрессов Альянса, нормы представительства в его центральных органах, размеры членских взносов, характер дея</w:t>
      </w:r>
      <w:r w:rsidR="00613B32">
        <w:rPr>
          <w:sz w:val="28"/>
          <w:szCs w:val="28"/>
        </w:rPr>
        <w:t>тельности Центрального комитета</w:t>
      </w:r>
      <w:r w:rsidR="00613B32">
        <w:rPr>
          <w:sz w:val="28"/>
          <w:szCs w:val="28"/>
        </w:rPr>
        <w:tab/>
        <w:t>Альянса</w:t>
      </w:r>
      <w:r w:rsidR="00613B32">
        <w:rPr>
          <w:sz w:val="28"/>
          <w:szCs w:val="28"/>
        </w:rPr>
        <w:tab/>
        <w:t>и</w:t>
      </w:r>
      <w:r w:rsidR="00613B32">
        <w:rPr>
          <w:sz w:val="28"/>
          <w:szCs w:val="28"/>
        </w:rPr>
        <w:tab/>
        <w:t>его</w:t>
      </w:r>
      <w:r w:rsidR="00613B32">
        <w:rPr>
          <w:sz w:val="28"/>
          <w:szCs w:val="28"/>
        </w:rPr>
        <w:tab/>
      </w:r>
      <w:r>
        <w:rPr>
          <w:sz w:val="28"/>
          <w:szCs w:val="28"/>
        </w:rPr>
        <w:t>бюро.</w:t>
      </w:r>
      <w:r>
        <w:rPr>
          <w:sz w:val="28"/>
          <w:szCs w:val="28"/>
        </w:rPr>
        <w:br/>
      </w:r>
      <w:r>
        <w:rPr>
          <w:sz w:val="28"/>
          <w:szCs w:val="28"/>
        </w:rPr>
        <w:tab/>
        <w:t>Согласно ст. 28 Устава каждая страна могла направить в ЦК МКА от одного до шести представителей в зависимости от численности и «значения» кооперативного движения. Подобные нормы представительства давали преимущества наиболее развитым в то время кооперативным движениям Англии и Франции. На II конгрессе МКА продолжилась полемика между представителями производственной и потребительской кооперации, сторонниками и противниками принципа «участия в прибылях». С основным докладом на конгрессе выступил представит</w:t>
      </w:r>
      <w:r w:rsidR="00AB6C51">
        <w:rPr>
          <w:sz w:val="28"/>
          <w:szCs w:val="28"/>
        </w:rPr>
        <w:t>ель производственной кооперации</w:t>
      </w:r>
      <w:r w:rsidR="00AB6C51">
        <w:rPr>
          <w:sz w:val="28"/>
          <w:szCs w:val="28"/>
        </w:rPr>
        <w:tab/>
        <w:t>Франции</w:t>
      </w:r>
      <w:r w:rsidR="00AB6C51">
        <w:rPr>
          <w:sz w:val="28"/>
          <w:szCs w:val="28"/>
        </w:rPr>
        <w:tab/>
      </w:r>
      <w:r>
        <w:rPr>
          <w:sz w:val="28"/>
          <w:szCs w:val="28"/>
        </w:rPr>
        <w:t>Бюиссон.</w:t>
      </w:r>
      <w:r>
        <w:rPr>
          <w:sz w:val="28"/>
          <w:szCs w:val="28"/>
        </w:rPr>
        <w:br/>
      </w:r>
      <w:r>
        <w:rPr>
          <w:sz w:val="28"/>
          <w:szCs w:val="28"/>
        </w:rPr>
        <w:tab/>
        <w:t>Он предложил, чтобы потребительские кооперативы ввели у себя систему участия в прибылях в таком виде, чтобы половина чистой прибыли распределялась между рабочими, а другая часть — между кредиторами. Его выступление было встречено в штыки представителями потребительской кооперации. Конгресс создал специальную комиссию для изучения этого вопроса, в частности определения самого понятия «участия в прибылях», однако комиссия ни разу не собралась и не разработала никаких рекомендаций. II конгресс избрал Центральный комитет в составе 37 человек и Бюро (администрацию) во главе с директором, утвердил флаг и рабочий язык Альянса, рекомендовал объявить во всех странах один день в году днем кооперации. В проекте Устава Альянса, одобренного еще 1 конгрессом, целый раздел (ст.32—34) был посвящен учреждению, структуре и функциям Специального коммерческого комитета—центра международной кооперативной торговли[10]. На II конгрессе это конкретное предложение английских кооператоров не получило полной поддержки представителей кооперативных организаций других стран, которые еще не испытывали потребности в международном торговом обмене в такой большой мере, как английское кооперативное движение. Поэтому раздел VIII о специальном коммерческом комитете Альянса был исключен из Устава, а о необходимости установить деловые связи между кооперативами разных стран была сделана запись в разделе 1 — «Цели Международного кооперативного альянса». Однако вопрос организации международной кооперативной торговли в рамках Альянса еще долго занимал одно из центральных мест на конгрессах МКА. С новой силой спор о наилучшем механизме для развертывания торговли на межд</w:t>
      </w:r>
      <w:r w:rsidR="002D073E">
        <w:rPr>
          <w:sz w:val="28"/>
          <w:szCs w:val="28"/>
        </w:rPr>
        <w:t>ународном уровне разгорелся на</w:t>
      </w:r>
      <w:r w:rsidR="002D073E">
        <w:rPr>
          <w:sz w:val="28"/>
          <w:szCs w:val="28"/>
        </w:rPr>
        <w:tab/>
        <w:t>III</w:t>
      </w:r>
      <w:r w:rsidR="002D073E">
        <w:rPr>
          <w:sz w:val="28"/>
          <w:szCs w:val="28"/>
        </w:rPr>
        <w:tab/>
        <w:t>конгрессе</w:t>
      </w:r>
      <w:r w:rsidR="002D073E">
        <w:rPr>
          <w:sz w:val="28"/>
          <w:szCs w:val="28"/>
        </w:rPr>
        <w:tab/>
      </w:r>
      <w:r>
        <w:rPr>
          <w:sz w:val="28"/>
          <w:szCs w:val="28"/>
        </w:rPr>
        <w:t>Альянса.</w:t>
      </w:r>
      <w:r>
        <w:rPr>
          <w:sz w:val="28"/>
          <w:szCs w:val="28"/>
        </w:rPr>
        <w:br/>
      </w:r>
      <w:r>
        <w:rPr>
          <w:sz w:val="28"/>
          <w:szCs w:val="28"/>
        </w:rPr>
        <w:tab/>
        <w:t>III конгресс МКА проходил в 1897 г. в Голландии в г. Делфте. Хотя по традиции конгресс начался с доклада об участии рабочих в прибылях и управлении кооперативными предприятиями, делегаты уделили основное внимание реальным и практическим проблемам — кооперативному законодательству и коммерческим отношениям между кооперативами разных стран. Для перехода от эпизодических торговых контактов к постоянным связям голландские кооператоры предложили учредить «кооперативные биржи» с образцами товаров кооперативов разных стран; французские кооператоры настаивали на развитии в каждой стране кооперативных оптовых обществ с внешнеторговой функцией; английские — последовательно отстаивали идею международного торгового агентства при МКА.</w:t>
      </w: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r>
        <w:rPr>
          <w:sz w:val="28"/>
          <w:szCs w:val="28"/>
        </w:rPr>
        <w:tab/>
        <w:t>Принятая конгрессом резолюция по этому вопросу призывала всех членов МКА организовывать в каждой стране внешнеторговое кооперативное объединение, которое должно поддерживать связи с бюро (администрацией) штаб-квартиры Альянса в Лондоне. В 1896 г. в Англии уже действовало внешнеторговое кооперативное объединение, которое имело торговые соглашения с французскими, бельгийскими, голландскими и норвежскими кооперативными обществами[11]. В развитии международной кооперативной торговли были наиболее заинтересованы производственные кооперативы, которые стремились путем устранения посредников на внешнем рынке улучшить свое положение в конкурентной борьбе с крупным капиталом. В то же время международный кооперативный торговый обмен предоставлял некоторые преимущества потребительским и другим видам кооперативов, и его расширение улучшало перс</w:t>
      </w:r>
      <w:r w:rsidR="007A678A">
        <w:rPr>
          <w:sz w:val="28"/>
          <w:szCs w:val="28"/>
        </w:rPr>
        <w:t>пективы развития кооперативного</w:t>
      </w:r>
      <w:r w:rsidR="007A678A">
        <w:rPr>
          <w:sz w:val="28"/>
          <w:szCs w:val="28"/>
        </w:rPr>
        <w:tab/>
      </w:r>
      <w:r>
        <w:rPr>
          <w:sz w:val="28"/>
          <w:szCs w:val="28"/>
        </w:rPr>
        <w:t>движения.</w:t>
      </w:r>
      <w:r>
        <w:rPr>
          <w:sz w:val="28"/>
          <w:szCs w:val="28"/>
        </w:rPr>
        <w:br/>
      </w:r>
      <w:r>
        <w:rPr>
          <w:sz w:val="28"/>
          <w:szCs w:val="28"/>
        </w:rPr>
        <w:tab/>
        <w:t>Дискуссии по этому вопросу показали, что национальным кооперативным организациям еще предстояло проделать большую организаторскую и коммерческую работу, чтобы наладить международное взаимовыгодное экономическое сотрудничество на постоянной основе. В работе III конгресса уже приняли участие тогда еще революционные социалисты — члены парламента Голландии Ван Кол и Хелдт и один из руководителей бельгийского социалистического кооператива «Vooruit» («Вперед») Беверен[12]. Хотя представители социалистического направления в кооперативном движении не открыли на этом форуме политическую дискуссию о задачах и содержании деятельности МКА, их появление в кооперативном интернационале отражало рост социалистического кооперативного движения, с которым уже не могли не считаться либерально-буржуазные и мелкобуржуазные лидеры Альянса. Как ни парадоксально, именно в сфере хозяйственной деятельности, где лидеры Альянса пытались запереть международное кооперативное движение с помощью принципа политического нейтралитета, кооператоры столкнулись с политическим противодействием со стороны торгового и промышленного капитала. Неудовлетворенные результатами конкурентной борьбы с кооперативными предприятиями многие английские предприниматели начали массовые увольнения рабочих — членов кооперативов.</w:t>
      </w:r>
      <w:r>
        <w:rPr>
          <w:sz w:val="28"/>
          <w:szCs w:val="28"/>
        </w:rPr>
        <w:br/>
      </w:r>
      <w:r>
        <w:rPr>
          <w:sz w:val="28"/>
          <w:szCs w:val="28"/>
        </w:rPr>
        <w:tab/>
        <w:t>Английская буржуазия развернула бурную политическую кампанию в парламенте и прессе за ограничение экономической деятельности кооперации с помощью новых налогов и других мер. В 1898 г. конгресс английских кооперативных обществ в Петерборохе решительно осудил практику преследований кооперативного движения, а также бойкот торговым капиталом кооперативных предприятий и призвал парламентский комитет Кооперативного союза и Британского конгресса тред-юнионов принять энергичные меры в защиту интересов трудящихся— членов кооперативов и профсоюзов '. Не успели еще высохнуть чернила, которыми был записан пункт о политическом нейтралитете Альянса, как кооператоры Англии, Германии, Франции вступили в длительный период то затихающего, то обостряющегося политического противоборства и уже не с отдельными предпринимателями, а с классом капиталистов. В Англии борьба за свободу действий для кооперации завершилась созданием в 1919 г.собственной политической кооперативной партии, ставшей впоследствии коллективным членом лейбористской партии. Естественно, что активизация социальной деятельности кооперативного движения в Европе, тесно связанная с общим подъемом рабочего движения в начале XX века, не могла не отразиться на работе Альянса. Уже на IV конгрессе МКА, который состоялся в 1900 г. в Париже, бельгийские кооператоры—социалисты Э. Ансель и Л.Бертран изложили позицию социалистической партии в отношении кооперативного движения, подчеркнув, что в Бельгии между социалистическим движением и кооперацией нет противоречий. На IV конгрессе выступили также кооперативисты — представители Нимской научной школы кооперации (Франция) Шарль Жид и де Буав. Они квалифицировали кооперацию как универсальное средство классового сотрудничества, «сближения лучших элементов различных классов». Таким образом, уже в 1900 г. в Альянсе наметилось два подхода к оценке социальных возможностей кооперативного движения: социалистический и реформистский (мелкобуржуазный).</w:t>
      </w:r>
      <w:r>
        <w:rPr>
          <w:sz w:val="28"/>
          <w:szCs w:val="28"/>
        </w:rPr>
        <w:br/>
      </w:r>
      <w:r>
        <w:rPr>
          <w:sz w:val="28"/>
          <w:szCs w:val="28"/>
        </w:rPr>
        <w:tab/>
        <w:t>Как и на предыдущем конгрессе в Делфте, участники кооперативного форума в Париже уделили много внимания международному торговому обмену между сельскохозяйственными, кредитными и потребительскими обществами разных стран. Прошло всего два года с момента окончания IV конгресса МКА, а в кооперативном движении произошли важные изменения. Во Франции, Германии, Бельгии, Италии бурно развивалась потребительская кооперация рабочих. В 1902 г. Национальная биржа социалистических потребительских обществ Франции объединяла 1600 кооперативов с 500 тыс. членов[13]. Немецкие пролетарские потребительские общества, руководство которыми в значительной мере осуществлялось социал-демократами, насчитывали в своих рядах в 1902 г. До 1903 г. кооперативное движение России в МКА представляли отдельные лица. Однако через несколько лет членство отдельных лиц в МКА было ликвидировано.</w:t>
      </w:r>
      <w:r>
        <w:rPr>
          <w:sz w:val="28"/>
          <w:szCs w:val="28"/>
        </w:rPr>
        <w:br/>
      </w:r>
      <w:r>
        <w:rPr>
          <w:sz w:val="28"/>
          <w:szCs w:val="28"/>
        </w:rPr>
        <w:tab/>
        <w:t>Московский союз потребительских обществ (МСПО) — первая организация, ставшая членом МКА от России; 15 марта 1903 г. было принято постановление МСПО о вступлении в МКА, а 15 июля 1903 г. Исполком МКА в Лондоне принял решение о приеме МСПО в члены Альянса[14]. Отныне и до образования в 1917 г. Центросоюза МСПО представлял в МКА потребительскую кооперацию России.</w:t>
      </w:r>
      <w:r>
        <w:rPr>
          <w:sz w:val="28"/>
          <w:szCs w:val="28"/>
        </w:rPr>
        <w:br/>
      </w:r>
      <w:r>
        <w:rPr>
          <w:sz w:val="28"/>
          <w:szCs w:val="28"/>
        </w:rPr>
        <w:tab/>
        <w:t>Избранные в руководящие органы МКА в начале XX века Г. Во</w:t>
      </w:r>
      <w:r w:rsidR="006C7C45">
        <w:rPr>
          <w:sz w:val="28"/>
          <w:szCs w:val="28"/>
        </w:rPr>
        <w:t>льф, В. Максвелл, Г. Мюллер,</w:t>
      </w:r>
      <w:r w:rsidR="006C7C45">
        <w:rPr>
          <w:sz w:val="28"/>
          <w:szCs w:val="28"/>
        </w:rPr>
        <w:tab/>
        <w:t>В.</w:t>
      </w:r>
      <w:r w:rsidR="00AA772C">
        <w:rPr>
          <w:sz w:val="28"/>
          <w:szCs w:val="28"/>
        </w:rPr>
        <w:t>Таннер</w:t>
      </w:r>
      <w:r w:rsidR="00AA772C">
        <w:rPr>
          <w:sz w:val="28"/>
          <w:szCs w:val="28"/>
        </w:rPr>
        <w:tab/>
        <w:t>и</w:t>
      </w:r>
      <w:r w:rsidR="00AA772C">
        <w:rPr>
          <w:sz w:val="28"/>
          <w:szCs w:val="28"/>
        </w:rPr>
        <w:tab/>
        <w:t>другие</w:t>
      </w:r>
      <w:r w:rsidR="00AA772C">
        <w:rPr>
          <w:sz w:val="28"/>
          <w:szCs w:val="28"/>
        </w:rPr>
        <w:tab/>
        <w:t>старались</w:t>
      </w:r>
      <w:r w:rsidR="00AA772C">
        <w:rPr>
          <w:sz w:val="28"/>
          <w:szCs w:val="28"/>
        </w:rPr>
        <w:tab/>
      </w:r>
      <w:r>
        <w:rPr>
          <w:sz w:val="28"/>
          <w:szCs w:val="28"/>
        </w:rPr>
        <w:t>навязать международному кооперативному движению принцип политического нейтралитета. Практически деятельность МКА в этот период сводилась к созыву конгрессов и к обмену информацией между национальными союзами.. В годы первой мировой войны и эта деятельность прекратилась, Альянс стал существовать лишь формально: он продолжал издавать «Международный бюллетень МКА» на английском, немецком и французском языках, провел четыре небольших конференции кооперативных организаций стран Антанты (сентябрь 1916 г., февраль по нюнь 1919 г.— Париж и январь 1919 г.— Лондон). МКА в 1914 г. обратился с запросом к организациям — членам МКА, согласны ли они издать манифест против войны в соответствии с решениями конгресса в Глазго. Большинство организаций ответило отрицательно[15]. Лидеры кооперативных организаций почти всех стран — членов МКА во время первой мировой войны вошли в состав правительств и выступали в п</w:t>
      </w:r>
      <w:r w:rsidR="00057CF9">
        <w:rPr>
          <w:sz w:val="28"/>
          <w:szCs w:val="28"/>
        </w:rPr>
        <w:t>оддержку политики «до победного</w:t>
      </w:r>
      <w:r w:rsidR="00057CF9">
        <w:rPr>
          <w:sz w:val="28"/>
          <w:szCs w:val="28"/>
        </w:rPr>
        <w:tab/>
      </w:r>
      <w:r>
        <w:rPr>
          <w:sz w:val="28"/>
          <w:szCs w:val="28"/>
        </w:rPr>
        <w:t>конца»[16].</w:t>
      </w:r>
      <w:r>
        <w:rPr>
          <w:sz w:val="28"/>
          <w:szCs w:val="28"/>
        </w:rPr>
        <w:br/>
      </w:r>
      <w:r>
        <w:rPr>
          <w:sz w:val="28"/>
          <w:szCs w:val="28"/>
        </w:rPr>
        <w:tab/>
        <w:t>Руководители Альянса отрицательно восприняли победу Великой Октябрьской социалистической революции и возникновение в 1917 г. в России Советского государства. Ими была предпринята попытка лишить Центросоюз его законного членства в МКА. Советские кооператоры развернули активную борьбу за восстановление свое</w:t>
      </w:r>
      <w:r w:rsidR="00A005DE">
        <w:rPr>
          <w:sz w:val="28"/>
          <w:szCs w:val="28"/>
        </w:rPr>
        <w:t>го членства в Альянсе. В январе</w:t>
      </w:r>
      <w:r w:rsidR="00A005DE">
        <w:rPr>
          <w:sz w:val="28"/>
          <w:szCs w:val="28"/>
        </w:rPr>
        <w:tab/>
        <w:t>1920</w:t>
      </w:r>
      <w:r w:rsidR="00A005DE">
        <w:rPr>
          <w:sz w:val="28"/>
          <w:szCs w:val="28"/>
        </w:rPr>
        <w:tab/>
      </w:r>
      <w:r>
        <w:rPr>
          <w:sz w:val="28"/>
          <w:szCs w:val="28"/>
        </w:rPr>
        <w:t>г.</w:t>
      </w:r>
      <w:r>
        <w:rPr>
          <w:sz w:val="28"/>
          <w:szCs w:val="28"/>
        </w:rPr>
        <w:br/>
      </w:r>
      <w:r>
        <w:rPr>
          <w:sz w:val="28"/>
          <w:szCs w:val="28"/>
        </w:rPr>
        <w:tab/>
        <w:t>Верховный совет Антанты принял решение о прекращении блокады. Первые торговые отношения западных стран с Советской Россией были установлены через Центросоюз. В 1920 г. в Лондон выехала советская кооперативная делегация для установления торговых контактов. В чрезвычайно трудных условиях делегация добилась заключения торгового соглашения с Англией.</w:t>
      </w:r>
    </w:p>
    <w:p w:rsidR="0060235A" w:rsidRDefault="003E6E2C" w:rsidP="00D47EA7">
      <w:pPr>
        <w:spacing w:line="360" w:lineRule="auto"/>
        <w:ind w:firstLine="708"/>
        <w:jc w:val="both"/>
        <w:rPr>
          <w:sz w:val="28"/>
          <w:szCs w:val="28"/>
        </w:rPr>
      </w:pPr>
      <w:r>
        <w:rPr>
          <w:sz w:val="28"/>
          <w:szCs w:val="28"/>
        </w:rPr>
        <w:t>В Англии было учреждено представительство Центросоюза.Это не могло не сказаться на решении вопроса о членстве Центросоюза в МКА. В этот же период советские кооператоры решительно потребовали возвращения Центросоюзу кооперативных средств, находившихся в банках западных стран (более 5 млн. руб. золотом), фактическими хозяевами которых оставались русские кооператоры-эмигранты. В 1921 г. на Х конгрессе в Базеле было принято решение о восстановлении членства Центросоюза в МКА. Вслед за этим решением эмигрантское руководство Центросоюза было вынуж</w:t>
      </w:r>
      <w:r>
        <w:rPr>
          <w:sz w:val="28"/>
          <w:szCs w:val="28"/>
        </w:rPr>
        <w:softHyphen/>
        <w:t>дено передать кооперативные средства и материальные ценности их законным хозяевам — советским кооператорам. На мировую кооперативную арену вышла кооперация нового типа — социалистическая. В 1922 г</w:t>
      </w:r>
      <w:r w:rsidR="008F28E2">
        <w:rPr>
          <w:sz w:val="28"/>
          <w:szCs w:val="28"/>
        </w:rPr>
        <w:t>. МКА объединял около 25 млн.</w:t>
      </w:r>
      <w:r>
        <w:rPr>
          <w:sz w:val="28"/>
          <w:szCs w:val="28"/>
        </w:rPr>
        <w:t>, а в 1924 г. – около 40 млн. членов преимущественно потребительских кооперативов[17]. Таким образом, членская база Альянса выросла с 1913 г</w:t>
      </w:r>
      <w:r w:rsidR="008F28E2">
        <w:rPr>
          <w:sz w:val="28"/>
          <w:szCs w:val="28"/>
        </w:rPr>
        <w:t>. почти в 2 раза[18].</w:t>
      </w:r>
      <w:r w:rsidR="008F28E2">
        <w:rPr>
          <w:sz w:val="28"/>
          <w:szCs w:val="28"/>
        </w:rPr>
        <w:br/>
      </w:r>
      <w:r>
        <w:rPr>
          <w:sz w:val="28"/>
          <w:szCs w:val="28"/>
        </w:rPr>
        <w:t>В 1921 г. в Базеле на конференции женщин-делегаток базельского конгресса был создан Женский комитет Альянса. Президентом Комитета была избрана член парламента Эмма Фрейндлих. Основной задачей комитета была подготовка создания Международной кооперативной женской гильдии. Во время Великой Отечественной войны МКА принимает решение об отказе принять фашистскую кооперативную о</w:t>
      </w:r>
      <w:r w:rsidR="0060235A">
        <w:rPr>
          <w:sz w:val="28"/>
          <w:szCs w:val="28"/>
        </w:rPr>
        <w:t>рганизацию «Рейхбунд» в Альянс.</w:t>
      </w:r>
    </w:p>
    <w:p w:rsidR="0060235A" w:rsidRDefault="003E6E2C" w:rsidP="00D47EA7">
      <w:pPr>
        <w:spacing w:line="360" w:lineRule="auto"/>
        <w:ind w:firstLine="708"/>
        <w:jc w:val="both"/>
        <w:rPr>
          <w:sz w:val="28"/>
          <w:szCs w:val="28"/>
        </w:rPr>
      </w:pPr>
      <w:r>
        <w:rPr>
          <w:sz w:val="28"/>
          <w:szCs w:val="28"/>
        </w:rPr>
        <w:t xml:space="preserve">Тема борьбы с фашистской опасностью кооперативному движению и миру была главной на XIV конгрессе МКА, который проходил в 1934 г. а Лондоне. «Холодная война» серьёзно отразилась на деятельности МКА. В ноябре 1949 г. Исполком МКА на своём заседании в Париже без представителей СССР и Чехословакии, нарушая Устав, внёс поправки </w:t>
      </w:r>
      <w:r w:rsidR="0060235A">
        <w:rPr>
          <w:sz w:val="28"/>
          <w:szCs w:val="28"/>
        </w:rPr>
        <w:t>в правила приёма новых членов.</w:t>
      </w:r>
    </w:p>
    <w:p w:rsidR="0060235A" w:rsidRDefault="003E6E2C" w:rsidP="00D47EA7">
      <w:pPr>
        <w:spacing w:line="360" w:lineRule="auto"/>
        <w:ind w:firstLine="708"/>
        <w:jc w:val="both"/>
        <w:rPr>
          <w:sz w:val="28"/>
          <w:szCs w:val="28"/>
        </w:rPr>
      </w:pPr>
      <w:r>
        <w:rPr>
          <w:sz w:val="28"/>
          <w:szCs w:val="28"/>
        </w:rPr>
        <w:t>Как следствие этого некоторым странам было отказано в приёме в Альянс. Последние рецидивы «холодной войны» были преодолены в начале 70-х годов. Кооперативные организации стран, которым было ранее отказано в членстве в МКА, были приняты. Вопросы развития международной кооперативной торговли были в центре внимания двух конгрессов МКА – XIX и XX. Было поддержано предложение о создании специального фонда МКА по оказанию помощи коо</w:t>
      </w:r>
      <w:r w:rsidR="0060235A">
        <w:rPr>
          <w:sz w:val="28"/>
          <w:szCs w:val="28"/>
        </w:rPr>
        <w:t>перативам развивающихся стран.</w:t>
      </w:r>
    </w:p>
    <w:p w:rsidR="0060235A" w:rsidRDefault="003E6E2C" w:rsidP="00D47EA7">
      <w:pPr>
        <w:spacing w:line="360" w:lineRule="auto"/>
        <w:ind w:firstLine="708"/>
        <w:jc w:val="both"/>
        <w:rPr>
          <w:sz w:val="28"/>
          <w:szCs w:val="28"/>
        </w:rPr>
      </w:pPr>
      <w:r>
        <w:rPr>
          <w:sz w:val="28"/>
          <w:szCs w:val="28"/>
        </w:rPr>
        <w:t>К 1957 г. количество стран-членов МКА составляло 41 (125 млн. кооператоров)[19] во многом за счёт кооперативов развивающихся стран: Ганы, Нигерии, Камеруна, Цейлона, Малайзии и др. На следующем очередном XXI конгрессе МКА (1960 г., Лозанна) отношение Альянса к кооперации развивающихся стран также было одним из главных предметов дискуссии.</w:t>
      </w:r>
    </w:p>
    <w:p w:rsidR="0060235A" w:rsidRDefault="003E6E2C" w:rsidP="00D47EA7">
      <w:pPr>
        <w:spacing w:line="360" w:lineRule="auto"/>
        <w:ind w:firstLine="708"/>
        <w:jc w:val="both"/>
        <w:rPr>
          <w:sz w:val="28"/>
          <w:szCs w:val="28"/>
        </w:rPr>
      </w:pPr>
      <w:r>
        <w:rPr>
          <w:sz w:val="28"/>
          <w:szCs w:val="28"/>
        </w:rPr>
        <w:t xml:space="preserve">Однако Альянс принимал кооперативные организации развивающихся стран на правах «членов-корреспондентов», т. е. они могли принимать участие на заседаниях МКА только в качестве наблюдателей и были лишены всех полномочий и не могли оказывать какого-либо влияния на деятельность МКА. В 1966 г. на XXIII конгрессе в Вене произошло одно из важнейших событий в деятельности МКА, а именно: Альянс исключил из кооперативных принципов политический и религиозный нейтралитет, ликвидировав тем самым формальное препятствие для установления тесных связей с прогрессивными профсоюзными, женскими и </w:t>
      </w:r>
      <w:r w:rsidR="0060235A">
        <w:rPr>
          <w:sz w:val="28"/>
          <w:szCs w:val="28"/>
        </w:rPr>
        <w:t>молодёжными организациями.</w:t>
      </w:r>
    </w:p>
    <w:p w:rsidR="0060235A" w:rsidRDefault="003E6E2C" w:rsidP="00D47EA7">
      <w:pPr>
        <w:spacing w:line="360" w:lineRule="auto"/>
        <w:ind w:firstLine="708"/>
        <w:jc w:val="both"/>
        <w:rPr>
          <w:sz w:val="28"/>
          <w:szCs w:val="28"/>
        </w:rPr>
      </w:pPr>
      <w:r>
        <w:rPr>
          <w:sz w:val="28"/>
          <w:szCs w:val="28"/>
        </w:rPr>
        <w:t>За прошедшие годы Международный кооперативный альянс (МКА) превратился в крупную международную организацию у МКА имеет статус «А» первой категории в Экономическом и Социальном совете ООН, в ЮНЕСКО и ряде других международных организаций. МКА активно сотрудничает с МОТ, ЮНЕСКО, ФАО, ЮНК-ТАД, ЮНИДО. Совместно с МОТ была издана работа «Междуна</w:t>
      </w:r>
      <w:r>
        <w:rPr>
          <w:sz w:val="28"/>
          <w:szCs w:val="28"/>
        </w:rPr>
        <w:softHyphen/>
        <w:t>родное финансирование кооперативов в развивающихся странах», проведен совместный семинар в Найроби в 1974 г. на тему «Кооперативы и население». По субсидиям ЮНЕСКО коопера</w:t>
      </w:r>
      <w:r>
        <w:rPr>
          <w:sz w:val="28"/>
          <w:szCs w:val="28"/>
        </w:rPr>
        <w:softHyphen/>
        <w:t>тивные эксперты вы</w:t>
      </w:r>
      <w:r w:rsidR="0060235A">
        <w:rPr>
          <w:sz w:val="28"/>
          <w:szCs w:val="28"/>
        </w:rPr>
        <w:t>езжали в развивающиеся страны.</w:t>
      </w:r>
    </w:p>
    <w:p w:rsidR="0060235A" w:rsidRDefault="003E6E2C" w:rsidP="00D47EA7">
      <w:pPr>
        <w:spacing w:line="360" w:lineRule="auto"/>
        <w:ind w:firstLine="708"/>
        <w:jc w:val="both"/>
        <w:rPr>
          <w:sz w:val="28"/>
          <w:szCs w:val="28"/>
        </w:rPr>
      </w:pPr>
      <w:r>
        <w:rPr>
          <w:sz w:val="28"/>
          <w:szCs w:val="28"/>
        </w:rPr>
        <w:t>Совместно с ФАО была организована в 1972 г. региональная конференция о роли кооперативов в программах аграрных реформ. ЮНКТАД принял резолюцию «Роль кооперативного движения в торговле и развитии». МКА подготовил для ЮНКТАД в 1975 г. доклад по организации страховых коопера</w:t>
      </w:r>
      <w:r w:rsidR="0060235A">
        <w:rPr>
          <w:sz w:val="28"/>
          <w:szCs w:val="28"/>
        </w:rPr>
        <w:t>тивов в развивающихся странах.</w:t>
      </w:r>
    </w:p>
    <w:p w:rsidR="0060235A" w:rsidRDefault="003E6E2C" w:rsidP="00D47EA7">
      <w:pPr>
        <w:spacing w:line="360" w:lineRule="auto"/>
        <w:ind w:firstLine="708"/>
        <w:jc w:val="both"/>
        <w:rPr>
          <w:sz w:val="28"/>
          <w:szCs w:val="28"/>
        </w:rPr>
      </w:pPr>
      <w:r>
        <w:rPr>
          <w:sz w:val="28"/>
          <w:szCs w:val="28"/>
        </w:rPr>
        <w:t>Для ЮНИДО были проведены исследования по организации коо</w:t>
      </w:r>
      <w:r>
        <w:rPr>
          <w:sz w:val="28"/>
          <w:szCs w:val="28"/>
        </w:rPr>
        <w:softHyphen/>
        <w:t>перативного жилищного строительства и т. д. Для финансирования развития кооперативной деятельности в странах «третьего мира» используются средства программы раз</w:t>
      </w:r>
      <w:r>
        <w:rPr>
          <w:sz w:val="28"/>
          <w:szCs w:val="28"/>
        </w:rPr>
        <w:softHyphen/>
        <w:t>вития ООН. В целях координации выполнения программы десятилетия кооперативного развития при МКА был создан Комитет коопера</w:t>
      </w:r>
      <w:r>
        <w:rPr>
          <w:sz w:val="28"/>
          <w:szCs w:val="28"/>
        </w:rPr>
        <w:softHyphen/>
        <w:t>тивного развития. Для осуществления ряда проектов по оказанию помощи коопе</w:t>
      </w:r>
      <w:r>
        <w:rPr>
          <w:sz w:val="28"/>
          <w:szCs w:val="28"/>
        </w:rPr>
        <w:softHyphen/>
        <w:t xml:space="preserve">ративам развивающихся стран используются </w:t>
      </w:r>
      <w:r w:rsidR="0060235A">
        <w:rPr>
          <w:sz w:val="28"/>
          <w:szCs w:val="28"/>
        </w:rPr>
        <w:t>средства «Фонда развития МКА».</w:t>
      </w:r>
    </w:p>
    <w:p w:rsidR="0060235A" w:rsidRDefault="003E6E2C" w:rsidP="00D47EA7">
      <w:pPr>
        <w:spacing w:line="360" w:lineRule="auto"/>
        <w:ind w:firstLine="708"/>
        <w:jc w:val="both"/>
        <w:rPr>
          <w:sz w:val="28"/>
          <w:szCs w:val="28"/>
        </w:rPr>
      </w:pPr>
      <w:r>
        <w:rPr>
          <w:sz w:val="28"/>
          <w:szCs w:val="28"/>
        </w:rPr>
        <w:t>Только с 1972 по 1975 г. из этого Фонда израс</w:t>
      </w:r>
      <w:r>
        <w:rPr>
          <w:sz w:val="28"/>
          <w:szCs w:val="28"/>
        </w:rPr>
        <w:softHyphen/>
        <w:t>ходовано свыше 100 тыс. английских фунтов стерлингов. Значительно расширилось участие женщин в деятельности кооперативных организаций. МКА уделяет все большее внимание проблемам положения же</w:t>
      </w:r>
      <w:r w:rsidR="0060235A">
        <w:rPr>
          <w:sz w:val="28"/>
          <w:szCs w:val="28"/>
        </w:rPr>
        <w:t>нщин в кооперативном движении.</w:t>
      </w:r>
    </w:p>
    <w:p w:rsidR="0060235A" w:rsidRDefault="003E6E2C" w:rsidP="00D47EA7">
      <w:pPr>
        <w:spacing w:line="360" w:lineRule="auto"/>
        <w:ind w:firstLine="708"/>
        <w:jc w:val="both"/>
        <w:rPr>
          <w:sz w:val="28"/>
          <w:szCs w:val="28"/>
        </w:rPr>
      </w:pPr>
      <w:r>
        <w:rPr>
          <w:sz w:val="28"/>
          <w:szCs w:val="28"/>
        </w:rPr>
        <w:t>Еще в 1921 г. в рамках МКА была создана Международная ( кооперативная женская гильдия (МКЖГ). В 1963 г. она объеди</w:t>
      </w:r>
      <w:r>
        <w:rPr>
          <w:sz w:val="28"/>
          <w:szCs w:val="28"/>
        </w:rPr>
        <w:softHyphen/>
        <w:t>няла свыше 27 млн. женщ</w:t>
      </w:r>
      <w:r w:rsidR="0060235A">
        <w:rPr>
          <w:sz w:val="28"/>
          <w:szCs w:val="28"/>
        </w:rPr>
        <w:t>ин-кооператоров из 30 стран.</w:t>
      </w:r>
    </w:p>
    <w:p w:rsidR="0060235A" w:rsidRDefault="003E6E2C" w:rsidP="00D47EA7">
      <w:pPr>
        <w:spacing w:line="360" w:lineRule="auto"/>
        <w:ind w:firstLine="708"/>
        <w:jc w:val="both"/>
        <w:rPr>
          <w:sz w:val="28"/>
          <w:szCs w:val="28"/>
        </w:rPr>
      </w:pPr>
      <w:r>
        <w:rPr>
          <w:sz w:val="28"/>
          <w:szCs w:val="28"/>
        </w:rPr>
        <w:t>В 1963 г. деятельность гильдии была «приостановлена» на 3 года, а вместо нее при секретариате Альянса был создан женский отдел. Вскоре после роспуска МКЖГ руководство МКА под давле</w:t>
      </w:r>
      <w:r>
        <w:rPr>
          <w:sz w:val="28"/>
          <w:szCs w:val="28"/>
        </w:rPr>
        <w:softHyphen/>
        <w:t>нием международной кооперативной общественности было вы</w:t>
      </w:r>
      <w:r>
        <w:rPr>
          <w:sz w:val="28"/>
          <w:szCs w:val="28"/>
        </w:rPr>
        <w:softHyphen/>
        <w:t>нуждено вернуться к рассмотрению вопроса о возобновления деятельности в рамках МКА самостоятельного органа, который занимался бы вопросами деятельности женщин-кооператоров. Та</w:t>
      </w:r>
      <w:r>
        <w:rPr>
          <w:sz w:val="28"/>
          <w:szCs w:val="28"/>
        </w:rPr>
        <w:softHyphen/>
        <w:t>ким органом стал созданный в 1966 г. Женский кооперативный консультат</w:t>
      </w:r>
      <w:r w:rsidR="0060235A">
        <w:rPr>
          <w:sz w:val="28"/>
          <w:szCs w:val="28"/>
        </w:rPr>
        <w:t>ивный совет МКА (ЖККС).</w:t>
      </w:r>
    </w:p>
    <w:p w:rsidR="0060235A" w:rsidRDefault="003E6E2C" w:rsidP="00D47EA7">
      <w:pPr>
        <w:spacing w:line="360" w:lineRule="auto"/>
        <w:ind w:firstLine="708"/>
        <w:jc w:val="both"/>
        <w:rPr>
          <w:sz w:val="28"/>
          <w:szCs w:val="28"/>
        </w:rPr>
      </w:pPr>
      <w:r>
        <w:rPr>
          <w:sz w:val="28"/>
          <w:szCs w:val="28"/>
        </w:rPr>
        <w:t>Поскольку ЖККС не яв</w:t>
      </w:r>
      <w:r>
        <w:rPr>
          <w:sz w:val="28"/>
          <w:szCs w:val="28"/>
        </w:rPr>
        <w:softHyphen/>
        <w:t>лялся самостоятельным органом, способным принимать решения, то вполне естественно, что он не отвечал требованиям времени. Центросоюз вместе с другими кооперативными организациями социалистических стран последовательно и принципиально от</w:t>
      </w:r>
      <w:r>
        <w:rPr>
          <w:sz w:val="28"/>
          <w:szCs w:val="28"/>
        </w:rPr>
        <w:softHyphen/>
        <w:t>стаивал на заседаниях руководящих органов МКА необходимость активизации деятельности Женского совета, расширения его прав и полномочии, придания ему значимости и самостоятельности, повышения его влияния в МКА. Необходимость повышения роли женщин в международном кооперативном движении объясняется тем, что женщины зани</w:t>
      </w:r>
      <w:r>
        <w:rPr>
          <w:sz w:val="28"/>
          <w:szCs w:val="28"/>
        </w:rPr>
        <w:softHyphen/>
        <w:t>мают значительное место в деятельности кооперативных органи</w:t>
      </w:r>
      <w:r>
        <w:rPr>
          <w:sz w:val="28"/>
          <w:szCs w:val="28"/>
        </w:rPr>
        <w:softHyphen/>
        <w:t>заций различных стран. В некоторых национальных кооператив</w:t>
      </w:r>
      <w:r>
        <w:rPr>
          <w:sz w:val="28"/>
          <w:szCs w:val="28"/>
        </w:rPr>
        <w:softHyphen/>
        <w:t>ных движениях более половины числа кооператоров — женщины. В СССР, например, женщины составляют около 70% работников потребительской кооперации.</w:t>
      </w:r>
      <w:r>
        <w:rPr>
          <w:sz w:val="28"/>
          <w:szCs w:val="28"/>
        </w:rPr>
        <w:br/>
      </w:r>
      <w:r>
        <w:rPr>
          <w:sz w:val="28"/>
          <w:szCs w:val="28"/>
        </w:rPr>
        <w:br/>
        <w:t>Вполне естественно, поэтому, что многие вопросы, такие, как бюджет семьи, воспитание детей, ас</w:t>
      </w:r>
      <w:r>
        <w:rPr>
          <w:sz w:val="28"/>
          <w:szCs w:val="28"/>
        </w:rPr>
        <w:softHyphen/>
        <w:t>сортимент и качество продуктов и товаров широкого потребления, сфера обслуживания и другие, требуют все более активного вме</w:t>
      </w:r>
      <w:r>
        <w:rPr>
          <w:sz w:val="28"/>
          <w:szCs w:val="28"/>
        </w:rPr>
        <w:softHyphen/>
        <w:t>шательства женщин. В развивающихся странах с завоеванием политической не</w:t>
      </w:r>
      <w:r>
        <w:rPr>
          <w:sz w:val="28"/>
          <w:szCs w:val="28"/>
        </w:rPr>
        <w:softHyphen/>
        <w:t>зависимости серьезной задачей стало вовлечение женщин в сферу общественного труда, профессиональная подготовка, улучшение условий их труда и жизни. Особенно важное значение в международном кооперативном движении имеют вопросы мобилизации общественного мнения женщин-кооператоров при решении актуальных проблем совре</w:t>
      </w:r>
      <w:r>
        <w:rPr>
          <w:sz w:val="28"/>
          <w:szCs w:val="28"/>
        </w:rPr>
        <w:softHyphen/>
        <w:t>менности. С 1968 г. представитель ЖККС начал принимать участие в ка</w:t>
      </w:r>
      <w:r>
        <w:rPr>
          <w:sz w:val="28"/>
          <w:szCs w:val="28"/>
        </w:rPr>
        <w:softHyphen/>
        <w:t>честве наб</w:t>
      </w:r>
      <w:r w:rsidR="0060235A">
        <w:rPr>
          <w:sz w:val="28"/>
          <w:szCs w:val="28"/>
        </w:rPr>
        <w:t>людателя на заседаниях ЦК МКА.</w:t>
      </w:r>
    </w:p>
    <w:p w:rsidR="00652D4A" w:rsidRDefault="003E6E2C" w:rsidP="00D47EA7">
      <w:pPr>
        <w:spacing w:line="360" w:lineRule="auto"/>
        <w:ind w:firstLine="708"/>
        <w:jc w:val="both"/>
        <w:rPr>
          <w:sz w:val="28"/>
          <w:szCs w:val="28"/>
        </w:rPr>
      </w:pPr>
      <w:r>
        <w:rPr>
          <w:sz w:val="28"/>
          <w:szCs w:val="28"/>
        </w:rPr>
        <w:t>С 1971 г. ЖККС получил право иметь постоянного представителя в ЦК МКА.Однако идеи и начинания совета и активисток национальных кооперативных организаций не всегда встречали понимание и поддержку МКА и не все намечаемые ЖККС мероприятия пре</w:t>
      </w:r>
      <w:r>
        <w:rPr>
          <w:sz w:val="28"/>
          <w:szCs w:val="28"/>
        </w:rPr>
        <w:softHyphen/>
        <w:t>творялись в жизнь. ЖККС разрабатывал лишь рекомендации Исполкому МКА по проблемам международного кооперативного женского движения. По инициативе Центросоюза СССР и кооперативных органи</w:t>
      </w:r>
      <w:r>
        <w:rPr>
          <w:sz w:val="28"/>
          <w:szCs w:val="28"/>
        </w:rPr>
        <w:softHyphen/>
        <w:t>заций других социалистических стран на заседаниях руководя</w:t>
      </w:r>
      <w:r>
        <w:rPr>
          <w:sz w:val="28"/>
          <w:szCs w:val="28"/>
        </w:rPr>
        <w:softHyphen/>
        <w:t>щих органов МКА был поставлен вопрос о необходимости изме</w:t>
      </w:r>
      <w:r>
        <w:rPr>
          <w:sz w:val="28"/>
          <w:szCs w:val="28"/>
        </w:rPr>
        <w:softHyphen/>
        <w:t>нения статуса совета, предоставления ему прав вспомогательного комитета МКА. Это предложение получило поддержку на XXV конгрессе МКА в Варшаве (октябрь 1972 г.), и вопрос о предоставлении ЖККС статуса вспомогательного комитета А</w:t>
      </w:r>
      <w:r w:rsidR="00652D4A">
        <w:rPr>
          <w:sz w:val="28"/>
          <w:szCs w:val="28"/>
        </w:rPr>
        <w:t>льянса был решен положительно.</w:t>
      </w:r>
    </w:p>
    <w:p w:rsidR="003E6E2C" w:rsidRDefault="003E6E2C" w:rsidP="00D47EA7">
      <w:pPr>
        <w:spacing w:line="360" w:lineRule="auto"/>
        <w:ind w:firstLine="708"/>
        <w:jc w:val="both"/>
        <w:rPr>
          <w:sz w:val="28"/>
          <w:szCs w:val="28"/>
        </w:rPr>
      </w:pPr>
      <w:r>
        <w:rPr>
          <w:sz w:val="28"/>
          <w:szCs w:val="28"/>
        </w:rPr>
        <w:t>Согласно уставу Женский комитет консультирует МКА по проблемам женского кооперативного движения при тесном со</w:t>
      </w:r>
      <w:r>
        <w:rPr>
          <w:sz w:val="28"/>
          <w:szCs w:val="28"/>
        </w:rPr>
        <w:softHyphen/>
        <w:t>трудничестве со всеми органами Альянса, включая его вспомога</w:t>
      </w:r>
      <w:r>
        <w:rPr>
          <w:sz w:val="28"/>
          <w:szCs w:val="28"/>
        </w:rPr>
        <w:softHyphen/>
        <w:t xml:space="preserve">тельные комитеты и рабочие группы, проводит образовательную и исследовательскую работу, устанавливает контакты с женщинами-кооператорами и национальными женскими организациями. </w:t>
      </w:r>
    </w:p>
    <w:p w:rsidR="003E6E2C" w:rsidRDefault="003E6E2C"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Default="00D47EA7" w:rsidP="00D47EA7">
      <w:pPr>
        <w:spacing w:line="360" w:lineRule="auto"/>
        <w:jc w:val="both"/>
        <w:rPr>
          <w:sz w:val="28"/>
          <w:szCs w:val="28"/>
        </w:rPr>
      </w:pPr>
    </w:p>
    <w:p w:rsidR="00D47EA7" w:rsidRPr="00FF4BCA" w:rsidRDefault="00D47EA7" w:rsidP="00D47EA7">
      <w:pPr>
        <w:spacing w:line="360" w:lineRule="auto"/>
        <w:jc w:val="both"/>
        <w:rPr>
          <w:sz w:val="28"/>
          <w:szCs w:val="28"/>
        </w:rPr>
      </w:pPr>
    </w:p>
    <w:p w:rsidR="003E6E2C" w:rsidRDefault="00D47EA7" w:rsidP="00D47EA7">
      <w:pPr>
        <w:spacing w:line="360" w:lineRule="auto"/>
        <w:ind w:left="360"/>
        <w:jc w:val="center"/>
        <w:rPr>
          <w:sz w:val="28"/>
          <w:szCs w:val="28"/>
        </w:rPr>
      </w:pPr>
      <w:r>
        <w:rPr>
          <w:sz w:val="28"/>
          <w:szCs w:val="28"/>
        </w:rPr>
        <w:t>3.</w:t>
      </w:r>
      <w:r w:rsidR="003E6E2C">
        <w:rPr>
          <w:sz w:val="28"/>
          <w:szCs w:val="28"/>
        </w:rPr>
        <w:t>СТРУКТУРА МКА. ЦЕЛИ, ФОРМЫ И МЕТОДЫ ЕГО ДЕЯТЕЛЬНОСТИ ПО РАЗВИТИЮ КООПЕРТИВНОГО ДВИЖЕНИЯ</w:t>
      </w:r>
    </w:p>
    <w:p w:rsidR="00D47EA7" w:rsidRDefault="00D47EA7" w:rsidP="00D47EA7">
      <w:pPr>
        <w:spacing w:line="360" w:lineRule="auto"/>
        <w:ind w:left="360"/>
        <w:jc w:val="center"/>
        <w:rPr>
          <w:sz w:val="28"/>
          <w:szCs w:val="28"/>
        </w:rPr>
      </w:pPr>
    </w:p>
    <w:p w:rsidR="00D47EA7" w:rsidRDefault="003E6E2C" w:rsidP="00D47EA7">
      <w:pPr>
        <w:spacing w:line="360" w:lineRule="auto"/>
        <w:ind w:left="360" w:firstLine="348"/>
        <w:jc w:val="both"/>
        <w:rPr>
          <w:sz w:val="28"/>
          <w:szCs w:val="28"/>
        </w:rPr>
      </w:pPr>
      <w:r>
        <w:rPr>
          <w:sz w:val="28"/>
          <w:szCs w:val="28"/>
        </w:rPr>
        <w:t>Высшим органом МКА является конгресс, который созывается один раз в 3-4 года. Между конгрессами деятельностью МКА руководят Центральный и Исполнительный комитеты. Заседания Центрального комитета проводя</w:t>
      </w:r>
      <w:r w:rsidR="00D47EA7">
        <w:rPr>
          <w:sz w:val="28"/>
          <w:szCs w:val="28"/>
        </w:rPr>
        <w:t>тся не реже одного раза в год.</w:t>
      </w:r>
    </w:p>
    <w:p w:rsidR="00D47EA7" w:rsidRDefault="003E6E2C" w:rsidP="00D47EA7">
      <w:pPr>
        <w:spacing w:line="360" w:lineRule="auto"/>
        <w:ind w:left="360" w:firstLine="348"/>
        <w:jc w:val="both"/>
        <w:rPr>
          <w:sz w:val="28"/>
          <w:szCs w:val="28"/>
        </w:rPr>
      </w:pPr>
      <w:r>
        <w:rPr>
          <w:sz w:val="28"/>
          <w:szCs w:val="28"/>
        </w:rPr>
        <w:t>Из состава Центрального комитета избирается Исполнительный комитет (Исполком). В настоящее время Ис</w:t>
      </w:r>
      <w:r>
        <w:rPr>
          <w:sz w:val="28"/>
          <w:szCs w:val="28"/>
        </w:rPr>
        <w:softHyphen/>
        <w:t>полком состоит из 16 членов, включая президента и двух вице-президентов МКА. На XXVI конгрессе МКА в Париже в 1976 г, президентом Альянса был избран Р. Керинек — президент На</w:t>
      </w:r>
      <w:r>
        <w:rPr>
          <w:sz w:val="28"/>
          <w:szCs w:val="28"/>
        </w:rPr>
        <w:softHyphen/>
        <w:t>циональной федерации потреб</w:t>
      </w:r>
      <w:r w:rsidR="00D47EA7">
        <w:rPr>
          <w:sz w:val="28"/>
          <w:szCs w:val="28"/>
        </w:rPr>
        <w:t>ительских кооперативов Франции,</w:t>
      </w:r>
      <w:r w:rsidR="00D47EA7">
        <w:rPr>
          <w:sz w:val="28"/>
          <w:szCs w:val="28"/>
        </w:rPr>
        <w:tab/>
        <w:t>вице-президентами</w:t>
      </w:r>
      <w:r w:rsidR="00D47EA7">
        <w:rPr>
          <w:sz w:val="28"/>
          <w:szCs w:val="28"/>
        </w:rPr>
        <w:tab/>
        <w:t xml:space="preserve">А.И.Климов-председатель </w:t>
      </w:r>
      <w:r>
        <w:rPr>
          <w:sz w:val="28"/>
          <w:szCs w:val="28"/>
        </w:rPr>
        <w:t>правления Центросоюза СССР и П. Сойланд — президент Норвежского ко</w:t>
      </w:r>
      <w:r>
        <w:rPr>
          <w:sz w:val="28"/>
          <w:szCs w:val="28"/>
        </w:rPr>
        <w:softHyphen/>
        <w:t xml:space="preserve">оперативного союза. Исполком собирается два раза в год. Штаб-квартира МКА находится в Лондоне. </w:t>
      </w:r>
    </w:p>
    <w:p w:rsidR="00D47EA7" w:rsidRDefault="003E6E2C" w:rsidP="00D47EA7">
      <w:pPr>
        <w:spacing w:line="360" w:lineRule="auto"/>
        <w:ind w:left="360" w:firstLine="348"/>
        <w:jc w:val="both"/>
        <w:rPr>
          <w:sz w:val="28"/>
          <w:szCs w:val="28"/>
        </w:rPr>
      </w:pPr>
      <w:r>
        <w:rPr>
          <w:sz w:val="28"/>
          <w:szCs w:val="28"/>
        </w:rPr>
        <w:t xml:space="preserve">МКА имеет 10 вспомогательных комитетов: </w:t>
      </w:r>
    </w:p>
    <w:p w:rsidR="00D47EA7" w:rsidRDefault="003E6E2C" w:rsidP="00D47EA7">
      <w:pPr>
        <w:spacing w:line="360" w:lineRule="auto"/>
        <w:ind w:left="360" w:firstLine="348"/>
        <w:jc w:val="both"/>
        <w:rPr>
          <w:sz w:val="28"/>
          <w:szCs w:val="28"/>
        </w:rPr>
      </w:pPr>
      <w:r>
        <w:rPr>
          <w:sz w:val="28"/>
          <w:szCs w:val="28"/>
        </w:rPr>
        <w:t xml:space="preserve">1. Сельскохозяйственный; </w:t>
      </w:r>
    </w:p>
    <w:p w:rsidR="00D47EA7" w:rsidRDefault="003E6E2C" w:rsidP="00D47EA7">
      <w:pPr>
        <w:spacing w:line="360" w:lineRule="auto"/>
        <w:ind w:left="360" w:firstLine="348"/>
        <w:jc w:val="both"/>
        <w:rPr>
          <w:sz w:val="28"/>
          <w:szCs w:val="28"/>
        </w:rPr>
      </w:pPr>
      <w:r>
        <w:rPr>
          <w:sz w:val="28"/>
          <w:szCs w:val="28"/>
        </w:rPr>
        <w:t xml:space="preserve">2. Рыболовецкий подкомитет; </w:t>
      </w:r>
    </w:p>
    <w:p w:rsidR="00D47EA7" w:rsidRDefault="003E6E2C" w:rsidP="00D47EA7">
      <w:pPr>
        <w:spacing w:line="360" w:lineRule="auto"/>
        <w:ind w:left="360" w:firstLine="348"/>
        <w:jc w:val="both"/>
        <w:rPr>
          <w:sz w:val="28"/>
          <w:szCs w:val="28"/>
        </w:rPr>
      </w:pPr>
      <w:r>
        <w:rPr>
          <w:sz w:val="28"/>
          <w:szCs w:val="28"/>
        </w:rPr>
        <w:t xml:space="preserve">3. Банковский; </w:t>
      </w:r>
    </w:p>
    <w:p w:rsidR="00D47EA7" w:rsidRDefault="003E6E2C" w:rsidP="00D47EA7">
      <w:pPr>
        <w:spacing w:line="360" w:lineRule="auto"/>
        <w:ind w:left="360" w:firstLine="348"/>
        <w:jc w:val="both"/>
        <w:rPr>
          <w:sz w:val="28"/>
          <w:szCs w:val="28"/>
        </w:rPr>
      </w:pPr>
      <w:r>
        <w:rPr>
          <w:sz w:val="28"/>
          <w:szCs w:val="28"/>
        </w:rPr>
        <w:t>4. Организация кооперативной политики по защите потреби</w:t>
      </w:r>
      <w:r>
        <w:rPr>
          <w:sz w:val="28"/>
          <w:szCs w:val="28"/>
        </w:rPr>
        <w:softHyphen/>
        <w:t xml:space="preserve">теля (на правах вспомогательного комитета); </w:t>
      </w:r>
    </w:p>
    <w:p w:rsidR="00D47EA7" w:rsidRDefault="003E6E2C" w:rsidP="00D47EA7">
      <w:pPr>
        <w:spacing w:line="360" w:lineRule="auto"/>
        <w:ind w:left="360" w:firstLine="348"/>
        <w:jc w:val="both"/>
        <w:rPr>
          <w:sz w:val="28"/>
          <w:szCs w:val="28"/>
        </w:rPr>
      </w:pPr>
      <w:r>
        <w:rPr>
          <w:sz w:val="28"/>
          <w:szCs w:val="28"/>
        </w:rPr>
        <w:t xml:space="preserve">5. Жилищный; Америка </w:t>
      </w:r>
    </w:p>
    <w:p w:rsidR="00D47EA7" w:rsidRDefault="003E6E2C" w:rsidP="00D47EA7">
      <w:pPr>
        <w:spacing w:line="360" w:lineRule="auto"/>
        <w:ind w:left="360" w:firstLine="348"/>
        <w:jc w:val="both"/>
        <w:rPr>
          <w:sz w:val="28"/>
          <w:szCs w:val="28"/>
        </w:rPr>
      </w:pPr>
      <w:r>
        <w:rPr>
          <w:sz w:val="28"/>
          <w:szCs w:val="28"/>
        </w:rPr>
        <w:t xml:space="preserve">6. Международная кооперативная страховая федерация; </w:t>
      </w:r>
    </w:p>
    <w:p w:rsidR="00D47EA7" w:rsidRDefault="003E6E2C" w:rsidP="00D47EA7">
      <w:pPr>
        <w:spacing w:line="360" w:lineRule="auto"/>
        <w:ind w:left="360" w:firstLine="348"/>
        <w:jc w:val="both"/>
        <w:rPr>
          <w:sz w:val="28"/>
          <w:szCs w:val="28"/>
        </w:rPr>
      </w:pPr>
      <w:r>
        <w:rPr>
          <w:sz w:val="28"/>
          <w:szCs w:val="28"/>
        </w:rPr>
        <w:t>7. ИНТЕРКООП — Международная организация потребитель</w:t>
      </w:r>
      <w:r>
        <w:rPr>
          <w:sz w:val="28"/>
          <w:szCs w:val="28"/>
        </w:rPr>
        <w:softHyphen/>
        <w:t xml:space="preserve">ской кооперативной торговли; </w:t>
      </w:r>
    </w:p>
    <w:p w:rsidR="00D47EA7" w:rsidRDefault="003E6E2C" w:rsidP="00D47EA7">
      <w:pPr>
        <w:spacing w:line="360" w:lineRule="auto"/>
        <w:ind w:left="360" w:firstLine="348"/>
        <w:jc w:val="both"/>
        <w:rPr>
          <w:sz w:val="28"/>
          <w:szCs w:val="28"/>
        </w:rPr>
      </w:pPr>
      <w:r>
        <w:rPr>
          <w:sz w:val="28"/>
          <w:szCs w:val="28"/>
        </w:rPr>
        <w:t xml:space="preserve">8. Женский; </w:t>
      </w:r>
    </w:p>
    <w:p w:rsidR="00D47EA7" w:rsidRDefault="003E6E2C" w:rsidP="00D47EA7">
      <w:pPr>
        <w:spacing w:line="360" w:lineRule="auto"/>
        <w:ind w:left="360" w:firstLine="348"/>
        <w:jc w:val="both"/>
        <w:rPr>
          <w:sz w:val="28"/>
          <w:szCs w:val="28"/>
        </w:rPr>
      </w:pPr>
      <w:r>
        <w:rPr>
          <w:sz w:val="28"/>
          <w:szCs w:val="28"/>
        </w:rPr>
        <w:t>9. Международный комитет рабочих производственных и ре</w:t>
      </w:r>
      <w:r>
        <w:rPr>
          <w:sz w:val="28"/>
          <w:szCs w:val="28"/>
        </w:rPr>
        <w:softHyphen/>
        <w:t xml:space="preserve">месленных кооперативных обществ; </w:t>
      </w:r>
    </w:p>
    <w:p w:rsidR="0096387B" w:rsidRDefault="003E6E2C" w:rsidP="00D47EA7">
      <w:pPr>
        <w:spacing w:line="360" w:lineRule="auto"/>
        <w:ind w:left="360" w:firstLine="348"/>
        <w:jc w:val="both"/>
        <w:rPr>
          <w:sz w:val="28"/>
          <w:szCs w:val="28"/>
        </w:rPr>
      </w:pPr>
      <w:r>
        <w:rPr>
          <w:sz w:val="28"/>
          <w:szCs w:val="28"/>
        </w:rPr>
        <w:t>10. Международная кооперативная нефтяная ассоциа</w:t>
      </w:r>
      <w:r w:rsidR="00B95283">
        <w:rPr>
          <w:sz w:val="28"/>
          <w:szCs w:val="28"/>
        </w:rPr>
        <w:t>ция (на правах вспомогательного</w:t>
      </w:r>
      <w:r w:rsidR="00B95283">
        <w:rPr>
          <w:sz w:val="28"/>
          <w:szCs w:val="28"/>
        </w:rPr>
        <w:tab/>
      </w:r>
      <w:r w:rsidR="0096387B">
        <w:rPr>
          <w:sz w:val="28"/>
          <w:szCs w:val="28"/>
        </w:rPr>
        <w:t>комитета).</w:t>
      </w:r>
    </w:p>
    <w:p w:rsidR="00F64DF7" w:rsidRDefault="003E6E2C" w:rsidP="00D47EA7">
      <w:pPr>
        <w:spacing w:line="360" w:lineRule="auto"/>
        <w:ind w:left="360" w:firstLine="348"/>
        <w:jc w:val="both"/>
        <w:rPr>
          <w:sz w:val="28"/>
          <w:szCs w:val="28"/>
        </w:rPr>
      </w:pPr>
      <w:r>
        <w:rPr>
          <w:sz w:val="28"/>
          <w:szCs w:val="28"/>
        </w:rPr>
        <w:t>Кроме того, в МКА входят рабочие группы. Среди них: консультативная группа по вопросам подготовки кооператоров развивающихся стран — АГИТКООП; международная рабочая группа кооперативных библиотекарей и работников документа</w:t>
      </w:r>
      <w:r>
        <w:rPr>
          <w:sz w:val="28"/>
          <w:szCs w:val="28"/>
        </w:rPr>
        <w:softHyphen/>
        <w:t>ции; рабочая группа по кооперативной печати; рабочая группа по исследованиям; рабочая группа потребителей. МКА имеет Региональное бюро в Нью-Дели (Индия), которое обслуживает кооперативные организации Юго-Восточной Азии, в г. Моши (Танзания), которое обслуживает кооперативные орга</w:t>
      </w:r>
      <w:r>
        <w:rPr>
          <w:sz w:val="28"/>
          <w:szCs w:val="28"/>
        </w:rPr>
        <w:softHyphen/>
        <w:t>низации Восточной и Центральной Африки. Функции Региональ</w:t>
      </w:r>
      <w:r>
        <w:rPr>
          <w:sz w:val="28"/>
          <w:szCs w:val="28"/>
        </w:rPr>
        <w:softHyphen/>
        <w:t>ного бюро МКА в Латинской Америке вып</w:t>
      </w:r>
      <w:r w:rsidR="005D1F4B">
        <w:rPr>
          <w:sz w:val="28"/>
          <w:szCs w:val="28"/>
        </w:rPr>
        <w:t>олняет организация кооперативов</w:t>
      </w:r>
      <w:r w:rsidR="005D1F4B">
        <w:rPr>
          <w:sz w:val="28"/>
          <w:szCs w:val="28"/>
        </w:rPr>
        <w:tab/>
        <w:t>Америки</w:t>
      </w:r>
      <w:r w:rsidR="005D1F4B">
        <w:rPr>
          <w:sz w:val="28"/>
          <w:szCs w:val="28"/>
        </w:rPr>
        <w:tab/>
      </w:r>
      <w:r w:rsidR="00F64DF7">
        <w:rPr>
          <w:sz w:val="28"/>
          <w:szCs w:val="28"/>
        </w:rPr>
        <w:t>(ОКА).</w:t>
      </w:r>
    </w:p>
    <w:p w:rsidR="00F64DF7" w:rsidRDefault="003E6E2C" w:rsidP="00D47EA7">
      <w:pPr>
        <w:spacing w:line="360" w:lineRule="auto"/>
        <w:ind w:left="360" w:firstLine="348"/>
        <w:jc w:val="both"/>
        <w:rPr>
          <w:sz w:val="28"/>
          <w:szCs w:val="28"/>
        </w:rPr>
      </w:pPr>
      <w:r>
        <w:rPr>
          <w:sz w:val="28"/>
          <w:szCs w:val="28"/>
        </w:rPr>
        <w:t>В</w:t>
      </w:r>
      <w:r w:rsidRPr="00FF4BCA">
        <w:rPr>
          <w:sz w:val="28"/>
          <w:szCs w:val="28"/>
          <w:lang w:val="en-US"/>
        </w:rPr>
        <w:t xml:space="preserve"> </w:t>
      </w:r>
      <w:r>
        <w:rPr>
          <w:sz w:val="28"/>
          <w:szCs w:val="28"/>
        </w:rPr>
        <w:t>Лондоне</w:t>
      </w:r>
      <w:r w:rsidRPr="00FF4BCA">
        <w:rPr>
          <w:sz w:val="28"/>
          <w:szCs w:val="28"/>
          <w:lang w:val="en-US"/>
        </w:rPr>
        <w:t xml:space="preserve"> </w:t>
      </w:r>
      <w:r>
        <w:rPr>
          <w:sz w:val="28"/>
          <w:szCs w:val="28"/>
        </w:rPr>
        <w:t>МКА</w:t>
      </w:r>
      <w:r w:rsidRPr="00FF4BCA">
        <w:rPr>
          <w:sz w:val="28"/>
          <w:szCs w:val="28"/>
          <w:lang w:val="en-US"/>
        </w:rPr>
        <w:t xml:space="preserve"> </w:t>
      </w:r>
      <w:r>
        <w:rPr>
          <w:sz w:val="28"/>
          <w:szCs w:val="28"/>
        </w:rPr>
        <w:t>издает</w:t>
      </w:r>
      <w:r w:rsidRPr="00FF4BCA">
        <w:rPr>
          <w:sz w:val="28"/>
          <w:szCs w:val="28"/>
          <w:lang w:val="en-US"/>
        </w:rPr>
        <w:t xml:space="preserve">: «Review </w:t>
      </w:r>
      <w:r>
        <w:rPr>
          <w:sz w:val="28"/>
          <w:szCs w:val="28"/>
        </w:rPr>
        <w:t>о</w:t>
      </w:r>
      <w:r w:rsidRPr="00FF4BCA">
        <w:rPr>
          <w:sz w:val="28"/>
          <w:szCs w:val="28"/>
          <w:lang w:val="en-US"/>
        </w:rPr>
        <w:t xml:space="preserve">f International Cooperation»; «Cooperative News Service», «Consummer Affairs», «Agricultural Cooperative Bulletin». </w:t>
      </w:r>
      <w:r>
        <w:rPr>
          <w:sz w:val="28"/>
          <w:szCs w:val="28"/>
        </w:rPr>
        <w:t>За последние годы возросли авторитет и влияние МКА на международной арене. Альянс стал активнее выступать в защиту интересов трудящихся масс, участвовать в мероприятиях, прово</w:t>
      </w:r>
      <w:r>
        <w:rPr>
          <w:sz w:val="28"/>
          <w:szCs w:val="28"/>
        </w:rPr>
        <w:softHyphen/>
        <w:t>димых ООН и ее специализированными учреждениями, поддер</w:t>
      </w:r>
      <w:r>
        <w:rPr>
          <w:sz w:val="28"/>
          <w:szCs w:val="28"/>
        </w:rPr>
        <w:softHyphen/>
        <w:t>живать акции демократических и миролюбивых сил. Расшири</w:t>
      </w:r>
      <w:r>
        <w:rPr>
          <w:sz w:val="28"/>
          <w:szCs w:val="28"/>
        </w:rPr>
        <w:softHyphen/>
        <w:t>лась деятельность Альянса по оказанию помощи кооперативам развивающихся стран, усилилась его роль в развитии коопера</w:t>
      </w:r>
      <w:r>
        <w:rPr>
          <w:sz w:val="28"/>
          <w:szCs w:val="28"/>
        </w:rPr>
        <w:softHyphen/>
        <w:t>тивного образования, межкооперативного сотрудничества, международной кооперативной торговли. Альянс выступил организато</w:t>
      </w:r>
      <w:r>
        <w:rPr>
          <w:sz w:val="28"/>
          <w:szCs w:val="28"/>
        </w:rPr>
        <w:softHyphen/>
        <w:t>ром ряда мероприятий, направленных на привлечение в кооператив</w:t>
      </w:r>
      <w:r w:rsidR="00F64DF7">
        <w:rPr>
          <w:sz w:val="28"/>
          <w:szCs w:val="28"/>
        </w:rPr>
        <w:t>ное движение женщин и молодежи.</w:t>
      </w:r>
    </w:p>
    <w:p w:rsidR="003E6E2C" w:rsidRDefault="003E6E2C" w:rsidP="00D47EA7">
      <w:pPr>
        <w:spacing w:line="360" w:lineRule="auto"/>
        <w:ind w:left="360" w:firstLine="348"/>
        <w:jc w:val="both"/>
        <w:rPr>
          <w:sz w:val="28"/>
          <w:szCs w:val="28"/>
        </w:rPr>
      </w:pPr>
      <w:r>
        <w:rPr>
          <w:sz w:val="28"/>
          <w:szCs w:val="28"/>
        </w:rPr>
        <w:t>Серьезное внимание МКА уделяет проблемам кооперативной демократии, укреплению единства рядов международного кооперативного движения. Все большее значение в деятельности МКА приобретает про</w:t>
      </w:r>
      <w:r>
        <w:rPr>
          <w:sz w:val="28"/>
          <w:szCs w:val="28"/>
        </w:rPr>
        <w:softHyphen/>
        <w:t>блема защиты кооперативов, от натиска капиталистических монополий, которые все настойчивее вторгаются в традиционные сферы деятельности кооперативов. В настоящее время в МКА па правах полноправных членов входят 160 кооперативных организаций из 65 стран, объединяющих в своих рядах свыше 326 млн. человек (табл. 1).</w:t>
      </w:r>
    </w:p>
    <w:p w:rsidR="003E6E2C" w:rsidRDefault="00F64DF7" w:rsidP="00D47EA7">
      <w:pPr>
        <w:spacing w:line="360" w:lineRule="auto"/>
        <w:ind w:left="360"/>
        <w:jc w:val="both"/>
        <w:rPr>
          <w:sz w:val="28"/>
          <w:szCs w:val="28"/>
        </w:rPr>
      </w:pPr>
      <w:r>
        <w:rPr>
          <w:sz w:val="28"/>
          <w:szCs w:val="28"/>
        </w:rPr>
        <w:t>Таблица</w:t>
      </w:r>
      <w:r>
        <w:rPr>
          <w:sz w:val="28"/>
          <w:szCs w:val="28"/>
        </w:rPr>
        <w:tab/>
        <w:t xml:space="preserve"> </w:t>
      </w:r>
      <w:r w:rsidR="003E6E2C">
        <w:rPr>
          <w:sz w:val="28"/>
          <w:szCs w:val="28"/>
        </w:rPr>
        <w:t>1</w:t>
      </w:r>
      <w:r w:rsidR="003E6E2C">
        <w:rPr>
          <w:sz w:val="28"/>
          <w:szCs w:val="28"/>
        </w:rPr>
        <w:br/>
      </w:r>
    </w:p>
    <w:tbl>
      <w:tblPr>
        <w:tblW w:w="9541" w:type="dxa"/>
        <w:tblInd w:w="-48" w:type="dxa"/>
        <w:tblLayout w:type="fixed"/>
        <w:tblCellMar>
          <w:top w:w="45" w:type="dxa"/>
          <w:left w:w="45" w:type="dxa"/>
          <w:bottom w:w="45" w:type="dxa"/>
          <w:right w:w="45" w:type="dxa"/>
        </w:tblCellMar>
        <w:tblLook w:val="0000" w:firstRow="0" w:lastRow="0" w:firstColumn="0" w:lastColumn="0" w:noHBand="0" w:noVBand="0"/>
      </w:tblPr>
      <w:tblGrid>
        <w:gridCol w:w="2997"/>
        <w:gridCol w:w="1783"/>
        <w:gridCol w:w="1267"/>
        <w:gridCol w:w="1701"/>
        <w:gridCol w:w="1793"/>
      </w:tblGrid>
      <w:tr w:rsidR="003E6E2C">
        <w:tc>
          <w:tcPr>
            <w:tcW w:w="2997" w:type="dxa"/>
            <w:tcBorders>
              <w:top w:val="double" w:sz="1" w:space="0" w:color="000000"/>
              <w:left w:val="double" w:sz="1" w:space="0" w:color="000000"/>
              <w:bottom w:val="double" w:sz="1" w:space="0" w:color="000000"/>
            </w:tcBorders>
            <w:shd w:val="clear" w:color="auto" w:fill="auto"/>
            <w:vAlign w:val="center"/>
          </w:tcPr>
          <w:p w:rsidR="003E6E2C" w:rsidRDefault="003E6E2C" w:rsidP="00D47EA7">
            <w:pPr>
              <w:snapToGrid w:val="0"/>
              <w:spacing w:line="360" w:lineRule="auto"/>
              <w:jc w:val="both"/>
              <w:rPr>
                <w:sz w:val="28"/>
                <w:szCs w:val="28"/>
              </w:rPr>
            </w:pPr>
            <w:r>
              <w:rPr>
                <w:sz w:val="28"/>
                <w:szCs w:val="28"/>
              </w:rPr>
              <w:t>Кооперативы</w:t>
            </w:r>
          </w:p>
        </w:tc>
        <w:tc>
          <w:tcPr>
            <w:tcW w:w="1783" w:type="dxa"/>
            <w:tcBorders>
              <w:top w:val="double" w:sz="1" w:space="0" w:color="000000"/>
              <w:left w:val="double" w:sz="1" w:space="0" w:color="000000"/>
              <w:bottom w:val="double" w:sz="1" w:space="0" w:color="000000"/>
            </w:tcBorders>
            <w:shd w:val="clear" w:color="auto" w:fill="auto"/>
            <w:vAlign w:val="center"/>
          </w:tcPr>
          <w:p w:rsidR="003E6E2C" w:rsidRDefault="003E6E2C" w:rsidP="00D47EA7">
            <w:pPr>
              <w:snapToGrid w:val="0"/>
              <w:spacing w:line="360" w:lineRule="auto"/>
              <w:jc w:val="both"/>
              <w:rPr>
                <w:sz w:val="28"/>
                <w:szCs w:val="28"/>
              </w:rPr>
            </w:pPr>
            <w:r>
              <w:rPr>
                <w:sz w:val="28"/>
                <w:szCs w:val="28"/>
              </w:rPr>
              <w:t>Кол-во кооперати</w:t>
            </w:r>
            <w:r>
              <w:rPr>
                <w:sz w:val="28"/>
                <w:szCs w:val="28"/>
              </w:rPr>
              <w:softHyphen/>
              <w:t>вов</w:t>
            </w:r>
          </w:p>
        </w:tc>
        <w:tc>
          <w:tcPr>
            <w:tcW w:w="1267" w:type="dxa"/>
            <w:tcBorders>
              <w:top w:val="double" w:sz="1" w:space="0" w:color="000000"/>
              <w:left w:val="double" w:sz="1" w:space="0" w:color="000000"/>
              <w:bottom w:val="double" w:sz="1" w:space="0" w:color="000000"/>
            </w:tcBorders>
            <w:shd w:val="clear" w:color="auto" w:fill="auto"/>
            <w:vAlign w:val="center"/>
          </w:tcPr>
          <w:p w:rsidR="003E6E2C" w:rsidRDefault="003E6E2C" w:rsidP="00D47EA7">
            <w:pPr>
              <w:snapToGrid w:val="0"/>
              <w:spacing w:line="360" w:lineRule="auto"/>
              <w:jc w:val="both"/>
              <w:rPr>
                <w:sz w:val="28"/>
                <w:szCs w:val="28"/>
              </w:rPr>
            </w:pPr>
            <w:r>
              <w:rPr>
                <w:sz w:val="28"/>
                <w:szCs w:val="28"/>
              </w:rPr>
              <w:t>Удель</w:t>
            </w:r>
            <w:r>
              <w:rPr>
                <w:sz w:val="28"/>
                <w:szCs w:val="28"/>
              </w:rPr>
              <w:softHyphen/>
            </w:r>
            <w:r w:rsidR="0065120F">
              <w:rPr>
                <w:sz w:val="28"/>
                <w:szCs w:val="28"/>
              </w:rPr>
              <w:t xml:space="preserve">ный вес </w:t>
            </w:r>
            <w:r>
              <w:rPr>
                <w:sz w:val="28"/>
                <w:szCs w:val="28"/>
              </w:rPr>
              <w:t>в МКА,</w:t>
            </w:r>
          </w:p>
        </w:tc>
        <w:tc>
          <w:tcPr>
            <w:tcW w:w="1701" w:type="dxa"/>
            <w:tcBorders>
              <w:top w:val="double" w:sz="1" w:space="0" w:color="000000"/>
              <w:left w:val="double" w:sz="1" w:space="0" w:color="000000"/>
              <w:bottom w:val="double" w:sz="1" w:space="0" w:color="000000"/>
            </w:tcBorders>
            <w:shd w:val="clear" w:color="auto" w:fill="auto"/>
            <w:vAlign w:val="center"/>
          </w:tcPr>
          <w:p w:rsidR="003E6E2C" w:rsidRDefault="003E6E2C" w:rsidP="00D47EA7">
            <w:pPr>
              <w:snapToGrid w:val="0"/>
              <w:spacing w:line="360" w:lineRule="auto"/>
              <w:jc w:val="both"/>
              <w:rPr>
                <w:sz w:val="28"/>
                <w:szCs w:val="28"/>
              </w:rPr>
            </w:pPr>
            <w:r>
              <w:rPr>
                <w:sz w:val="28"/>
                <w:szCs w:val="28"/>
              </w:rPr>
              <w:t>Количество членов</w:t>
            </w:r>
          </w:p>
        </w:tc>
        <w:tc>
          <w:tcPr>
            <w:tcW w:w="1793" w:type="dxa"/>
            <w:tcBorders>
              <w:top w:val="double" w:sz="1" w:space="0" w:color="000000"/>
              <w:left w:val="double" w:sz="1" w:space="0" w:color="000000"/>
              <w:bottom w:val="double" w:sz="1" w:space="0" w:color="000000"/>
              <w:right w:val="double" w:sz="1" w:space="0" w:color="000000"/>
            </w:tcBorders>
            <w:shd w:val="clear" w:color="auto" w:fill="auto"/>
            <w:vAlign w:val="center"/>
          </w:tcPr>
          <w:p w:rsidR="003E6E2C" w:rsidRDefault="003E6E2C" w:rsidP="00D47EA7">
            <w:pPr>
              <w:snapToGrid w:val="0"/>
              <w:spacing w:line="360" w:lineRule="auto"/>
              <w:jc w:val="both"/>
              <w:rPr>
                <w:sz w:val="28"/>
                <w:szCs w:val="28"/>
              </w:rPr>
            </w:pPr>
            <w:r>
              <w:rPr>
                <w:sz w:val="28"/>
                <w:szCs w:val="28"/>
              </w:rPr>
              <w:t>Удель</w:t>
            </w:r>
            <w:r>
              <w:rPr>
                <w:sz w:val="28"/>
                <w:szCs w:val="28"/>
              </w:rPr>
              <w:softHyphen/>
              <w:t>ный вес в МКА, %</w:t>
            </w:r>
          </w:p>
        </w:tc>
      </w:tr>
      <w:tr w:rsidR="003E6E2C">
        <w:tc>
          <w:tcPr>
            <w:tcW w:w="2997" w:type="dxa"/>
            <w:tcBorders>
              <w:top w:val="double" w:sz="1" w:space="0" w:color="000000"/>
              <w:left w:val="double" w:sz="1" w:space="0" w:color="000000"/>
              <w:bottom w:val="double" w:sz="1" w:space="0" w:color="000000"/>
            </w:tcBorders>
            <w:shd w:val="clear" w:color="auto" w:fill="auto"/>
            <w:vAlign w:val="center"/>
          </w:tcPr>
          <w:p w:rsidR="003E6E2C" w:rsidRDefault="003E6E2C" w:rsidP="00D47EA7">
            <w:pPr>
              <w:snapToGrid w:val="0"/>
              <w:spacing w:line="360" w:lineRule="auto"/>
              <w:jc w:val="both"/>
              <w:rPr>
                <w:sz w:val="28"/>
                <w:szCs w:val="28"/>
              </w:rPr>
            </w:pPr>
            <w:r>
              <w:rPr>
                <w:sz w:val="28"/>
                <w:szCs w:val="28"/>
              </w:rPr>
              <w:t>Сельскохозяйственные</w:t>
            </w:r>
          </w:p>
        </w:tc>
        <w:tc>
          <w:tcPr>
            <w:tcW w:w="1783"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217 530</w:t>
            </w:r>
          </w:p>
        </w:tc>
        <w:tc>
          <w:tcPr>
            <w:tcW w:w="1267"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31,86</w:t>
            </w:r>
          </w:p>
        </w:tc>
        <w:tc>
          <w:tcPr>
            <w:tcW w:w="1701"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63 251 749</w:t>
            </w:r>
          </w:p>
        </w:tc>
        <w:tc>
          <w:tcPr>
            <w:tcW w:w="1793" w:type="dxa"/>
            <w:tcBorders>
              <w:top w:val="double" w:sz="1" w:space="0" w:color="000000"/>
              <w:left w:val="double" w:sz="1" w:space="0" w:color="000000"/>
              <w:bottom w:val="double" w:sz="1" w:space="0" w:color="000000"/>
              <w:right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19,40</w:t>
            </w:r>
          </w:p>
        </w:tc>
      </w:tr>
      <w:tr w:rsidR="003E6E2C">
        <w:tc>
          <w:tcPr>
            <w:tcW w:w="2997" w:type="dxa"/>
            <w:tcBorders>
              <w:top w:val="double" w:sz="1" w:space="0" w:color="000000"/>
              <w:left w:val="double" w:sz="1" w:space="0" w:color="000000"/>
              <w:bottom w:val="double" w:sz="1" w:space="0" w:color="000000"/>
            </w:tcBorders>
            <w:shd w:val="clear" w:color="auto" w:fill="auto"/>
            <w:vAlign w:val="center"/>
          </w:tcPr>
          <w:p w:rsidR="003E6E2C" w:rsidRDefault="003E6E2C" w:rsidP="00D47EA7">
            <w:pPr>
              <w:snapToGrid w:val="0"/>
              <w:spacing w:line="360" w:lineRule="auto"/>
              <w:jc w:val="both"/>
              <w:rPr>
                <w:sz w:val="28"/>
                <w:szCs w:val="28"/>
              </w:rPr>
            </w:pPr>
            <w:r>
              <w:rPr>
                <w:sz w:val="28"/>
                <w:szCs w:val="28"/>
              </w:rPr>
              <w:t>Потребительские</w:t>
            </w:r>
          </w:p>
        </w:tc>
        <w:tc>
          <w:tcPr>
            <w:tcW w:w="1783"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60 248</w:t>
            </w:r>
          </w:p>
        </w:tc>
        <w:tc>
          <w:tcPr>
            <w:tcW w:w="1267"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8,83</w:t>
            </w:r>
          </w:p>
        </w:tc>
        <w:tc>
          <w:tcPr>
            <w:tcW w:w="1701"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124 490 957</w:t>
            </w:r>
          </w:p>
        </w:tc>
        <w:tc>
          <w:tcPr>
            <w:tcW w:w="1793" w:type="dxa"/>
            <w:tcBorders>
              <w:top w:val="double" w:sz="1" w:space="0" w:color="000000"/>
              <w:left w:val="double" w:sz="1" w:space="0" w:color="000000"/>
              <w:bottom w:val="double" w:sz="1" w:space="0" w:color="000000"/>
              <w:right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38,19</w:t>
            </w:r>
          </w:p>
        </w:tc>
      </w:tr>
      <w:tr w:rsidR="003E6E2C">
        <w:tc>
          <w:tcPr>
            <w:tcW w:w="2997" w:type="dxa"/>
            <w:tcBorders>
              <w:top w:val="double" w:sz="1" w:space="0" w:color="000000"/>
              <w:left w:val="double" w:sz="1" w:space="0" w:color="000000"/>
              <w:bottom w:val="double" w:sz="1" w:space="0" w:color="000000"/>
            </w:tcBorders>
            <w:shd w:val="clear" w:color="auto" w:fill="auto"/>
            <w:vAlign w:val="center"/>
          </w:tcPr>
          <w:p w:rsidR="003E6E2C" w:rsidRDefault="003E6E2C" w:rsidP="00D47EA7">
            <w:pPr>
              <w:snapToGrid w:val="0"/>
              <w:spacing w:line="360" w:lineRule="auto"/>
              <w:jc w:val="both"/>
              <w:rPr>
                <w:sz w:val="28"/>
                <w:szCs w:val="28"/>
              </w:rPr>
            </w:pPr>
            <w:r>
              <w:rPr>
                <w:sz w:val="28"/>
                <w:szCs w:val="28"/>
              </w:rPr>
              <w:t>Кредитные</w:t>
            </w:r>
          </w:p>
        </w:tc>
        <w:tc>
          <w:tcPr>
            <w:tcW w:w="1783"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260 232</w:t>
            </w:r>
          </w:p>
        </w:tc>
        <w:tc>
          <w:tcPr>
            <w:tcW w:w="1267"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38,99</w:t>
            </w:r>
          </w:p>
        </w:tc>
        <w:tc>
          <w:tcPr>
            <w:tcW w:w="1701"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106 693 449</w:t>
            </w:r>
          </w:p>
        </w:tc>
        <w:tc>
          <w:tcPr>
            <w:tcW w:w="1793" w:type="dxa"/>
            <w:tcBorders>
              <w:top w:val="double" w:sz="1" w:space="0" w:color="000000"/>
              <w:left w:val="double" w:sz="1" w:space="0" w:color="000000"/>
              <w:bottom w:val="double" w:sz="1" w:space="0" w:color="000000"/>
              <w:right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32,73</w:t>
            </w:r>
          </w:p>
        </w:tc>
      </w:tr>
      <w:tr w:rsidR="003E6E2C">
        <w:tc>
          <w:tcPr>
            <w:tcW w:w="2997" w:type="dxa"/>
            <w:tcBorders>
              <w:top w:val="double" w:sz="1" w:space="0" w:color="000000"/>
              <w:left w:val="double" w:sz="1" w:space="0" w:color="000000"/>
              <w:bottom w:val="double" w:sz="1" w:space="0" w:color="000000"/>
            </w:tcBorders>
            <w:shd w:val="clear" w:color="auto" w:fill="auto"/>
            <w:vAlign w:val="center"/>
          </w:tcPr>
          <w:p w:rsidR="003E6E2C" w:rsidRDefault="003E6E2C" w:rsidP="00D47EA7">
            <w:pPr>
              <w:snapToGrid w:val="0"/>
              <w:spacing w:line="360" w:lineRule="auto"/>
              <w:jc w:val="both"/>
              <w:rPr>
                <w:sz w:val="28"/>
                <w:szCs w:val="28"/>
              </w:rPr>
            </w:pPr>
            <w:r>
              <w:rPr>
                <w:sz w:val="28"/>
                <w:szCs w:val="28"/>
              </w:rPr>
              <w:t>Рыболовецкие</w:t>
            </w:r>
          </w:p>
        </w:tc>
        <w:tc>
          <w:tcPr>
            <w:tcW w:w="1783"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12 641</w:t>
            </w:r>
          </w:p>
        </w:tc>
        <w:tc>
          <w:tcPr>
            <w:tcW w:w="1267"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1,85</w:t>
            </w:r>
          </w:p>
        </w:tc>
        <w:tc>
          <w:tcPr>
            <w:tcW w:w="1701"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1 862 026</w:t>
            </w:r>
          </w:p>
        </w:tc>
        <w:tc>
          <w:tcPr>
            <w:tcW w:w="1793" w:type="dxa"/>
            <w:tcBorders>
              <w:top w:val="double" w:sz="1" w:space="0" w:color="000000"/>
              <w:left w:val="double" w:sz="1" w:space="0" w:color="000000"/>
              <w:bottom w:val="double" w:sz="1" w:space="0" w:color="000000"/>
              <w:right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0,57</w:t>
            </w:r>
          </w:p>
        </w:tc>
      </w:tr>
      <w:tr w:rsidR="003E6E2C">
        <w:tc>
          <w:tcPr>
            <w:tcW w:w="2997" w:type="dxa"/>
            <w:tcBorders>
              <w:top w:val="double" w:sz="1" w:space="0" w:color="000000"/>
              <w:left w:val="double" w:sz="1" w:space="0" w:color="000000"/>
              <w:bottom w:val="double" w:sz="1" w:space="0" w:color="000000"/>
            </w:tcBorders>
            <w:shd w:val="clear" w:color="auto" w:fill="auto"/>
            <w:vAlign w:val="center"/>
          </w:tcPr>
          <w:p w:rsidR="003E6E2C" w:rsidRDefault="003E6E2C" w:rsidP="00D47EA7">
            <w:pPr>
              <w:snapToGrid w:val="0"/>
              <w:spacing w:line="360" w:lineRule="auto"/>
              <w:jc w:val="both"/>
              <w:rPr>
                <w:sz w:val="28"/>
                <w:szCs w:val="28"/>
              </w:rPr>
            </w:pPr>
            <w:r>
              <w:rPr>
                <w:sz w:val="28"/>
                <w:szCs w:val="28"/>
              </w:rPr>
              <w:t>Жилищные</w:t>
            </w:r>
          </w:p>
        </w:tc>
        <w:tc>
          <w:tcPr>
            <w:tcW w:w="1783"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55 350</w:t>
            </w:r>
          </w:p>
        </w:tc>
        <w:tc>
          <w:tcPr>
            <w:tcW w:w="1267"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8,11</w:t>
            </w:r>
          </w:p>
        </w:tc>
        <w:tc>
          <w:tcPr>
            <w:tcW w:w="1701"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11 356 583</w:t>
            </w:r>
          </w:p>
        </w:tc>
        <w:tc>
          <w:tcPr>
            <w:tcW w:w="1793" w:type="dxa"/>
            <w:tcBorders>
              <w:top w:val="double" w:sz="1" w:space="0" w:color="000000"/>
              <w:left w:val="double" w:sz="1" w:space="0" w:color="000000"/>
              <w:bottom w:val="double" w:sz="1" w:space="0" w:color="000000"/>
              <w:right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3,48</w:t>
            </w:r>
          </w:p>
        </w:tc>
      </w:tr>
      <w:tr w:rsidR="003E6E2C">
        <w:tc>
          <w:tcPr>
            <w:tcW w:w="2997" w:type="dxa"/>
            <w:tcBorders>
              <w:top w:val="double" w:sz="1" w:space="0" w:color="000000"/>
              <w:left w:val="double" w:sz="1" w:space="0" w:color="000000"/>
              <w:bottom w:val="double" w:sz="1" w:space="0" w:color="000000"/>
            </w:tcBorders>
            <w:shd w:val="clear" w:color="auto" w:fill="auto"/>
            <w:vAlign w:val="center"/>
          </w:tcPr>
          <w:p w:rsidR="003E6E2C" w:rsidRDefault="003E6E2C" w:rsidP="00D47EA7">
            <w:pPr>
              <w:snapToGrid w:val="0"/>
              <w:spacing w:line="360" w:lineRule="auto"/>
              <w:jc w:val="both"/>
              <w:rPr>
                <w:sz w:val="28"/>
                <w:szCs w:val="28"/>
              </w:rPr>
            </w:pPr>
            <w:r>
              <w:rPr>
                <w:sz w:val="28"/>
                <w:szCs w:val="28"/>
              </w:rPr>
              <w:t>Производственные</w:t>
            </w:r>
          </w:p>
        </w:tc>
        <w:tc>
          <w:tcPr>
            <w:tcW w:w="1783"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41 798</w:t>
            </w:r>
          </w:p>
        </w:tc>
        <w:tc>
          <w:tcPr>
            <w:tcW w:w="1267"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6,12</w:t>
            </w:r>
          </w:p>
        </w:tc>
        <w:tc>
          <w:tcPr>
            <w:tcW w:w="1701"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5 407 151</w:t>
            </w:r>
          </w:p>
        </w:tc>
        <w:tc>
          <w:tcPr>
            <w:tcW w:w="1793" w:type="dxa"/>
            <w:tcBorders>
              <w:top w:val="double" w:sz="1" w:space="0" w:color="000000"/>
              <w:left w:val="double" w:sz="1" w:space="0" w:color="000000"/>
              <w:bottom w:val="double" w:sz="1" w:space="0" w:color="000000"/>
              <w:right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1,65</w:t>
            </w:r>
          </w:p>
        </w:tc>
      </w:tr>
      <w:tr w:rsidR="003E6E2C">
        <w:tc>
          <w:tcPr>
            <w:tcW w:w="2997" w:type="dxa"/>
            <w:tcBorders>
              <w:top w:val="double" w:sz="1" w:space="0" w:color="000000"/>
              <w:left w:val="double" w:sz="1" w:space="0" w:color="000000"/>
              <w:bottom w:val="double" w:sz="1" w:space="0" w:color="000000"/>
            </w:tcBorders>
            <w:shd w:val="clear" w:color="auto" w:fill="auto"/>
            <w:vAlign w:val="center"/>
          </w:tcPr>
          <w:p w:rsidR="003E6E2C" w:rsidRDefault="003E6E2C" w:rsidP="00D47EA7">
            <w:pPr>
              <w:snapToGrid w:val="0"/>
              <w:spacing w:line="360" w:lineRule="auto"/>
              <w:jc w:val="both"/>
              <w:rPr>
                <w:sz w:val="28"/>
                <w:szCs w:val="28"/>
              </w:rPr>
            </w:pPr>
            <w:r>
              <w:rPr>
                <w:sz w:val="28"/>
                <w:szCs w:val="28"/>
              </w:rPr>
              <w:t>Многоцелевые</w:t>
            </w:r>
          </w:p>
        </w:tc>
        <w:tc>
          <w:tcPr>
            <w:tcW w:w="1783"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28 954</w:t>
            </w:r>
          </w:p>
        </w:tc>
        <w:tc>
          <w:tcPr>
            <w:tcW w:w="1267"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4,24</w:t>
            </w:r>
          </w:p>
        </w:tc>
        <w:tc>
          <w:tcPr>
            <w:tcW w:w="1701" w:type="dxa"/>
            <w:tcBorders>
              <w:top w:val="double" w:sz="1" w:space="0" w:color="000000"/>
              <w:left w:val="double" w:sz="1" w:space="0" w:color="000000"/>
              <w:bottom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12 984 330</w:t>
            </w:r>
          </w:p>
        </w:tc>
        <w:tc>
          <w:tcPr>
            <w:tcW w:w="1793" w:type="dxa"/>
            <w:tcBorders>
              <w:top w:val="double" w:sz="1" w:space="0" w:color="000000"/>
              <w:left w:val="double" w:sz="1" w:space="0" w:color="000000"/>
              <w:bottom w:val="double" w:sz="1" w:space="0" w:color="000000"/>
              <w:right w:val="double" w:sz="1" w:space="0" w:color="000000"/>
            </w:tcBorders>
            <w:shd w:val="clear" w:color="auto" w:fill="auto"/>
            <w:vAlign w:val="center"/>
          </w:tcPr>
          <w:p w:rsidR="003E6E2C" w:rsidRDefault="003E6E2C" w:rsidP="009D1304">
            <w:pPr>
              <w:snapToGrid w:val="0"/>
              <w:spacing w:line="360" w:lineRule="auto"/>
              <w:jc w:val="center"/>
              <w:rPr>
                <w:sz w:val="28"/>
                <w:szCs w:val="28"/>
              </w:rPr>
            </w:pPr>
            <w:r>
              <w:rPr>
                <w:sz w:val="28"/>
                <w:szCs w:val="28"/>
              </w:rPr>
              <w:t>3,98</w:t>
            </w:r>
          </w:p>
        </w:tc>
      </w:tr>
      <w:tr w:rsidR="003E6E2C">
        <w:tc>
          <w:tcPr>
            <w:tcW w:w="9541" w:type="dxa"/>
            <w:gridSpan w:val="5"/>
            <w:tcBorders>
              <w:top w:val="double" w:sz="1" w:space="0" w:color="000000"/>
              <w:left w:val="double" w:sz="1" w:space="0" w:color="000000"/>
              <w:bottom w:val="double" w:sz="1" w:space="0" w:color="000000"/>
              <w:right w:val="double" w:sz="1" w:space="0" w:color="000000"/>
            </w:tcBorders>
            <w:shd w:val="clear" w:color="auto" w:fill="auto"/>
            <w:vAlign w:val="center"/>
          </w:tcPr>
          <w:p w:rsidR="003E6E2C" w:rsidRDefault="003E6E2C" w:rsidP="00D47EA7">
            <w:pPr>
              <w:snapToGrid w:val="0"/>
              <w:spacing w:line="360" w:lineRule="auto"/>
              <w:jc w:val="both"/>
              <w:rPr>
                <w:sz w:val="28"/>
                <w:szCs w:val="28"/>
              </w:rPr>
            </w:pPr>
            <w:r>
              <w:rPr>
                <w:sz w:val="28"/>
                <w:szCs w:val="28"/>
              </w:rPr>
              <w:t>Всего кооперативов в МКА - 676753. Их общий товарооборот, млн. фунтов стерлингов - 111599. Общее количество членов – 326046245.</w:t>
            </w:r>
          </w:p>
        </w:tc>
      </w:tr>
    </w:tbl>
    <w:p w:rsidR="009D1304" w:rsidRDefault="009D1304" w:rsidP="009D1304">
      <w:pPr>
        <w:spacing w:line="360" w:lineRule="auto"/>
        <w:ind w:firstLine="360"/>
        <w:jc w:val="both"/>
        <w:rPr>
          <w:sz w:val="28"/>
          <w:szCs w:val="28"/>
        </w:rPr>
      </w:pPr>
    </w:p>
    <w:p w:rsidR="009D1304" w:rsidRDefault="003E6E2C" w:rsidP="009D1304">
      <w:pPr>
        <w:spacing w:line="360" w:lineRule="auto"/>
        <w:ind w:firstLine="360"/>
        <w:jc w:val="both"/>
        <w:rPr>
          <w:sz w:val="28"/>
          <w:szCs w:val="28"/>
        </w:rPr>
      </w:pPr>
      <w:r>
        <w:rPr>
          <w:sz w:val="28"/>
          <w:szCs w:val="28"/>
        </w:rPr>
        <w:t>Альянса определены цели, права и обязанности МКА, ко</w:t>
      </w:r>
      <w:r>
        <w:rPr>
          <w:sz w:val="28"/>
          <w:szCs w:val="28"/>
        </w:rPr>
        <w:softHyphen/>
        <w:t xml:space="preserve">торые заключаются в следующем: </w:t>
      </w:r>
    </w:p>
    <w:p w:rsidR="009D1304" w:rsidRDefault="003E6E2C" w:rsidP="009D1304">
      <w:pPr>
        <w:spacing w:line="360" w:lineRule="auto"/>
        <w:ind w:firstLine="360"/>
        <w:jc w:val="both"/>
        <w:rPr>
          <w:sz w:val="28"/>
          <w:szCs w:val="28"/>
        </w:rPr>
      </w:pPr>
      <w:r>
        <w:rPr>
          <w:sz w:val="28"/>
          <w:szCs w:val="28"/>
        </w:rPr>
        <w:t xml:space="preserve">а) быть всемирным представителем кооперативных организаций всех видов, которые в своей практике соблюдают его принципы; </w:t>
      </w:r>
    </w:p>
    <w:p w:rsidR="009D1304" w:rsidRDefault="003E6E2C" w:rsidP="009D1304">
      <w:pPr>
        <w:spacing w:line="360" w:lineRule="auto"/>
        <w:ind w:firstLine="360"/>
        <w:jc w:val="both"/>
        <w:rPr>
          <w:sz w:val="28"/>
          <w:szCs w:val="28"/>
        </w:rPr>
      </w:pPr>
      <w:r>
        <w:rPr>
          <w:sz w:val="28"/>
          <w:szCs w:val="28"/>
        </w:rPr>
        <w:t xml:space="preserve">б) распространять во всем мире кооперативные принципы и методы; </w:t>
      </w:r>
    </w:p>
    <w:p w:rsidR="009D1304" w:rsidRDefault="003E6E2C" w:rsidP="009D1304">
      <w:pPr>
        <w:spacing w:line="360" w:lineRule="auto"/>
        <w:ind w:firstLine="360"/>
        <w:jc w:val="both"/>
        <w:rPr>
          <w:sz w:val="28"/>
          <w:szCs w:val="28"/>
        </w:rPr>
      </w:pPr>
      <w:r>
        <w:rPr>
          <w:sz w:val="28"/>
          <w:szCs w:val="28"/>
        </w:rPr>
        <w:t xml:space="preserve">в) содействовать развитию кооперации; </w:t>
      </w:r>
    </w:p>
    <w:p w:rsidR="009D1304" w:rsidRDefault="003E6E2C" w:rsidP="009D1304">
      <w:pPr>
        <w:spacing w:line="360" w:lineRule="auto"/>
        <w:ind w:firstLine="360"/>
        <w:jc w:val="both"/>
        <w:rPr>
          <w:sz w:val="28"/>
          <w:szCs w:val="28"/>
        </w:rPr>
      </w:pPr>
      <w:r>
        <w:rPr>
          <w:sz w:val="28"/>
          <w:szCs w:val="28"/>
        </w:rPr>
        <w:t xml:space="preserve">г) сохранять интересы кооперативного движения во всех его формах; </w:t>
      </w:r>
    </w:p>
    <w:p w:rsidR="009D1304" w:rsidRDefault="009D1304" w:rsidP="009D1304">
      <w:pPr>
        <w:spacing w:line="360" w:lineRule="auto"/>
        <w:ind w:firstLine="360"/>
        <w:jc w:val="both"/>
        <w:rPr>
          <w:sz w:val="28"/>
          <w:szCs w:val="28"/>
        </w:rPr>
      </w:pPr>
      <w:r>
        <w:rPr>
          <w:sz w:val="28"/>
          <w:szCs w:val="28"/>
        </w:rPr>
        <w:t>д</w:t>
      </w:r>
      <w:r w:rsidR="003E6E2C">
        <w:rPr>
          <w:sz w:val="28"/>
          <w:szCs w:val="28"/>
        </w:rPr>
        <w:t xml:space="preserve">) поддерживать хорошие отношения между входящими в его состав организациями; </w:t>
      </w:r>
    </w:p>
    <w:p w:rsidR="009D1304" w:rsidRDefault="009D1304" w:rsidP="009D1304">
      <w:pPr>
        <w:spacing w:line="360" w:lineRule="auto"/>
        <w:ind w:firstLine="360"/>
        <w:jc w:val="both"/>
        <w:rPr>
          <w:sz w:val="28"/>
          <w:szCs w:val="28"/>
        </w:rPr>
      </w:pPr>
      <w:r>
        <w:rPr>
          <w:sz w:val="28"/>
          <w:szCs w:val="28"/>
        </w:rPr>
        <w:t>е</w:t>
      </w:r>
      <w:r w:rsidR="003E6E2C">
        <w:rPr>
          <w:sz w:val="28"/>
          <w:szCs w:val="28"/>
        </w:rPr>
        <w:t xml:space="preserve">) содействовать развитию дружественных и экономических отношений между кооперативными организациями всех видов как в национальном, так и в международном масштабе; </w:t>
      </w:r>
    </w:p>
    <w:p w:rsidR="003E6E2C" w:rsidRDefault="003E6E2C" w:rsidP="009D1304">
      <w:pPr>
        <w:spacing w:line="360" w:lineRule="auto"/>
        <w:ind w:firstLine="360"/>
        <w:jc w:val="both"/>
        <w:rPr>
          <w:sz w:val="28"/>
          <w:szCs w:val="28"/>
        </w:rPr>
      </w:pPr>
      <w:r>
        <w:rPr>
          <w:sz w:val="28"/>
          <w:szCs w:val="28"/>
        </w:rPr>
        <w:t>ж) содействовать упрочению мира и безопасности. Официальными языками МКА являются английский, рус</w:t>
      </w:r>
      <w:r>
        <w:rPr>
          <w:sz w:val="28"/>
          <w:szCs w:val="28"/>
        </w:rPr>
        <w:softHyphen/>
        <w:t xml:space="preserve">ский, французский, немецкий и испанский. </w:t>
      </w:r>
    </w:p>
    <w:p w:rsidR="003E6E2C" w:rsidRPr="00FF4BCA" w:rsidRDefault="003E6E2C" w:rsidP="00D47EA7">
      <w:pPr>
        <w:spacing w:line="360" w:lineRule="auto"/>
        <w:ind w:left="360"/>
        <w:jc w:val="both"/>
        <w:rPr>
          <w:sz w:val="28"/>
          <w:szCs w:val="28"/>
        </w:rPr>
      </w:pPr>
    </w:p>
    <w:p w:rsidR="003E6E2C" w:rsidRDefault="003E6E2C"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D47EA7">
      <w:pPr>
        <w:spacing w:line="360" w:lineRule="auto"/>
        <w:jc w:val="both"/>
        <w:rPr>
          <w:sz w:val="28"/>
          <w:szCs w:val="28"/>
        </w:rPr>
      </w:pPr>
    </w:p>
    <w:p w:rsidR="00B35554" w:rsidRDefault="00B35554" w:rsidP="00B35554">
      <w:pPr>
        <w:spacing w:line="360" w:lineRule="auto"/>
        <w:jc w:val="center"/>
        <w:rPr>
          <w:sz w:val="28"/>
          <w:szCs w:val="28"/>
        </w:rPr>
      </w:pPr>
      <w:r>
        <w:rPr>
          <w:sz w:val="28"/>
          <w:szCs w:val="28"/>
        </w:rPr>
        <w:t>Заключение</w:t>
      </w:r>
    </w:p>
    <w:p w:rsidR="00B35554" w:rsidRDefault="00B35554" w:rsidP="00D47EA7">
      <w:pPr>
        <w:spacing w:line="360" w:lineRule="auto"/>
        <w:jc w:val="both"/>
        <w:rPr>
          <w:sz w:val="28"/>
          <w:szCs w:val="28"/>
        </w:rPr>
      </w:pPr>
    </w:p>
    <w:p w:rsidR="00B35554" w:rsidRDefault="003E6E2C" w:rsidP="00B35554">
      <w:pPr>
        <w:spacing w:line="360" w:lineRule="auto"/>
        <w:ind w:firstLine="708"/>
        <w:jc w:val="both"/>
        <w:rPr>
          <w:sz w:val="28"/>
          <w:szCs w:val="28"/>
        </w:rPr>
      </w:pPr>
      <w:r>
        <w:rPr>
          <w:sz w:val="28"/>
          <w:szCs w:val="28"/>
        </w:rPr>
        <w:t>Идеи сотрудничества кооперативов разных стран зародились еще в первой половине XIX в, а первой попыткой их осуществления на практике и создания международного кооперативного центра можно считать основанную в 1835 г. в Лондоне Ассоциацию всех классов и наций, одной из задач которой ставилась пропаганда кооперативных идей в международном масштабе.</w:t>
      </w:r>
    </w:p>
    <w:p w:rsidR="005647E2" w:rsidRDefault="003E6E2C" w:rsidP="00B35554">
      <w:pPr>
        <w:spacing w:line="360" w:lineRule="auto"/>
        <w:ind w:firstLine="708"/>
        <w:jc w:val="both"/>
        <w:rPr>
          <w:sz w:val="28"/>
          <w:szCs w:val="28"/>
        </w:rPr>
      </w:pPr>
      <w:r>
        <w:rPr>
          <w:sz w:val="28"/>
          <w:szCs w:val="28"/>
        </w:rPr>
        <w:t>19 августа 1995 г. Международному Кооперативному Альянсу исполнилось 100 лет. За этот сравнительно небольшой исторический срок из ассоциации, объединявшей несколько сот тысяч кооператоров, Альянс превратился в одну из крупнейших международных неправительственных организаций, объединившую сотни миллионов человек. В настоящее время в значительной мере изменилось содержание деятельности Альянса. Кроме решения профессиональных вопросов, он проводит активные акции в защиту мира, против монополий, за улучшение соц</w:t>
      </w:r>
      <w:r w:rsidR="00B35554">
        <w:rPr>
          <w:sz w:val="28"/>
          <w:szCs w:val="28"/>
        </w:rPr>
        <w:t>иально-экономического положения</w:t>
      </w:r>
      <w:r w:rsidR="00B35554">
        <w:rPr>
          <w:sz w:val="28"/>
          <w:szCs w:val="28"/>
        </w:rPr>
        <w:tab/>
        <w:t>рядовых</w:t>
      </w:r>
      <w:r w:rsidR="00B35554">
        <w:rPr>
          <w:sz w:val="28"/>
          <w:szCs w:val="28"/>
        </w:rPr>
        <w:tab/>
      </w:r>
      <w:r w:rsidR="005647E2">
        <w:rPr>
          <w:sz w:val="28"/>
          <w:szCs w:val="28"/>
        </w:rPr>
        <w:t>кооператоров-трудящихся.</w:t>
      </w:r>
    </w:p>
    <w:p w:rsidR="003E6E2C" w:rsidRDefault="003E6E2C" w:rsidP="00B35554">
      <w:pPr>
        <w:spacing w:line="360" w:lineRule="auto"/>
        <w:ind w:firstLine="708"/>
        <w:jc w:val="both"/>
        <w:rPr>
          <w:sz w:val="28"/>
          <w:szCs w:val="28"/>
        </w:rPr>
      </w:pPr>
      <w:r>
        <w:rPr>
          <w:sz w:val="28"/>
          <w:szCs w:val="28"/>
        </w:rPr>
        <w:t xml:space="preserve">Цели, формы и методы деятельности Международного Кооперативного Альянса содействуют развитию кооперации, упрочнению мира и безопасности во всём мире, развитию дружественных и экономических отношений между кооперативными организациями всех видов как в национальном, так и в международном масштабе, а также позволяют поддерживать хорошие отношения между входящими в его состав организациями и распространять во всём мире кооперативные принципы и методы. Советская кооперация с самого момента своего появления на международной кооперативной арене активно боролась за то, чтобы достигнутые благоприятные перемены в международной обстановке приобрели необратимый характер, чтобы ещё более ускоренными темпами развивался процесс разрядки напряжённости в мире, за то, чтобы продолжалось упрочение международной обстановки в пользу стабильного мира и всестороннего плодотворного сотрудничества государств и народов. </w:t>
      </w:r>
    </w:p>
    <w:p w:rsidR="003E6E2C" w:rsidRDefault="003E6E2C"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5647E2" w:rsidRDefault="005647E2" w:rsidP="00D47EA7">
      <w:pPr>
        <w:spacing w:line="360" w:lineRule="auto"/>
        <w:jc w:val="both"/>
        <w:rPr>
          <w:sz w:val="28"/>
          <w:szCs w:val="28"/>
        </w:rPr>
      </w:pPr>
    </w:p>
    <w:p w:rsidR="00090577" w:rsidRPr="00FF4BCA" w:rsidRDefault="00090577" w:rsidP="00D47EA7">
      <w:pPr>
        <w:spacing w:line="360" w:lineRule="auto"/>
        <w:jc w:val="both"/>
        <w:rPr>
          <w:sz w:val="28"/>
          <w:szCs w:val="28"/>
        </w:rPr>
      </w:pPr>
    </w:p>
    <w:p w:rsidR="00295F6C" w:rsidRDefault="003E6E2C" w:rsidP="00085C9E">
      <w:pPr>
        <w:spacing w:line="360" w:lineRule="auto"/>
        <w:jc w:val="center"/>
        <w:rPr>
          <w:sz w:val="28"/>
          <w:szCs w:val="28"/>
        </w:rPr>
      </w:pPr>
      <w:r>
        <w:rPr>
          <w:sz w:val="28"/>
          <w:szCs w:val="28"/>
        </w:rPr>
        <w:t>СПИСОК ИСПОЛЬЗОВАННЫХ ИСТОЧНИКОВ</w:t>
      </w:r>
    </w:p>
    <w:p w:rsidR="00085C9E" w:rsidRDefault="00085C9E" w:rsidP="00085C9E">
      <w:pPr>
        <w:spacing w:line="360" w:lineRule="auto"/>
        <w:jc w:val="center"/>
        <w:rPr>
          <w:sz w:val="28"/>
          <w:szCs w:val="28"/>
        </w:rPr>
      </w:pPr>
    </w:p>
    <w:p w:rsidR="00295F6C" w:rsidRDefault="003E6E2C" w:rsidP="00D47EA7">
      <w:pPr>
        <w:spacing w:line="360" w:lineRule="auto"/>
        <w:jc w:val="both"/>
        <w:rPr>
          <w:sz w:val="28"/>
          <w:szCs w:val="28"/>
        </w:rPr>
      </w:pPr>
      <w:r>
        <w:rPr>
          <w:sz w:val="28"/>
          <w:szCs w:val="28"/>
        </w:rPr>
        <w:t xml:space="preserve">1.       Бланк Г. Я. «Основы теории и истории потребительской кооперации СССР», 1963. </w:t>
      </w:r>
    </w:p>
    <w:p w:rsidR="00295F6C" w:rsidRDefault="00295F6C" w:rsidP="00D47EA7">
      <w:pPr>
        <w:spacing w:line="360" w:lineRule="auto"/>
        <w:jc w:val="both"/>
        <w:rPr>
          <w:sz w:val="28"/>
          <w:szCs w:val="28"/>
        </w:rPr>
      </w:pPr>
      <w:r>
        <w:rPr>
          <w:sz w:val="28"/>
          <w:szCs w:val="28"/>
        </w:rPr>
        <w:t>2.      Крашенинников</w:t>
      </w:r>
      <w:r>
        <w:rPr>
          <w:sz w:val="28"/>
          <w:szCs w:val="28"/>
        </w:rPr>
        <w:tab/>
        <w:t>А.И.</w:t>
      </w:r>
      <w:r w:rsidR="003E6E2C">
        <w:rPr>
          <w:sz w:val="28"/>
          <w:szCs w:val="28"/>
        </w:rPr>
        <w:t xml:space="preserve">Морозов А. М., «Международное кооперативное движение», Москва, Экономика, 1977. </w:t>
      </w:r>
    </w:p>
    <w:p w:rsidR="004915FE" w:rsidRDefault="000D1D32" w:rsidP="00D47EA7">
      <w:pPr>
        <w:spacing w:line="360" w:lineRule="auto"/>
        <w:jc w:val="both"/>
        <w:rPr>
          <w:sz w:val="28"/>
          <w:szCs w:val="28"/>
        </w:rPr>
      </w:pPr>
      <w:r>
        <w:rPr>
          <w:sz w:val="28"/>
          <w:szCs w:val="28"/>
        </w:rPr>
        <w:t>3.      Крашенинников</w:t>
      </w:r>
      <w:r>
        <w:rPr>
          <w:sz w:val="28"/>
          <w:szCs w:val="28"/>
        </w:rPr>
        <w:tab/>
        <w:t xml:space="preserve">А.И., </w:t>
      </w:r>
      <w:r w:rsidR="003E6E2C">
        <w:rPr>
          <w:sz w:val="28"/>
          <w:szCs w:val="28"/>
        </w:rPr>
        <w:t xml:space="preserve">«Международный Кооперативный Альянс», Москва, Экономика, 1980. </w:t>
      </w:r>
    </w:p>
    <w:p w:rsidR="003E6E2C" w:rsidRDefault="003E6E2C" w:rsidP="00D47EA7">
      <w:pPr>
        <w:spacing w:line="360" w:lineRule="auto"/>
        <w:jc w:val="both"/>
        <w:rPr>
          <w:sz w:val="28"/>
          <w:szCs w:val="28"/>
        </w:rPr>
      </w:pPr>
      <w:r>
        <w:rPr>
          <w:sz w:val="28"/>
          <w:szCs w:val="28"/>
        </w:rPr>
        <w:t>4.       Маркус, «Кооперация восточной Европы – проблемы и пер</w:t>
      </w:r>
      <w:r w:rsidR="004915FE">
        <w:rPr>
          <w:sz w:val="28"/>
          <w:szCs w:val="28"/>
        </w:rPr>
        <w:t>спективы» 5.       Макаренко</w:t>
      </w:r>
      <w:r w:rsidR="004915FE">
        <w:rPr>
          <w:sz w:val="28"/>
          <w:szCs w:val="28"/>
        </w:rPr>
        <w:tab/>
        <w:t>А.П.,</w:t>
      </w:r>
      <w:r w:rsidR="004915FE">
        <w:rPr>
          <w:sz w:val="28"/>
          <w:szCs w:val="28"/>
        </w:rPr>
        <w:tab/>
      </w:r>
      <w:r>
        <w:rPr>
          <w:sz w:val="28"/>
          <w:szCs w:val="28"/>
        </w:rPr>
        <w:t>Крашенинник</w:t>
      </w:r>
      <w:r w:rsidR="004915FE">
        <w:rPr>
          <w:sz w:val="28"/>
          <w:szCs w:val="28"/>
        </w:rPr>
        <w:t>ов</w:t>
      </w:r>
      <w:r w:rsidR="004915FE">
        <w:rPr>
          <w:sz w:val="28"/>
          <w:szCs w:val="28"/>
        </w:rPr>
        <w:tab/>
        <w:t>А.</w:t>
      </w:r>
      <w:r w:rsidR="00617B4E">
        <w:rPr>
          <w:sz w:val="28"/>
          <w:szCs w:val="28"/>
        </w:rPr>
        <w:t>И.,</w:t>
      </w:r>
      <w:r w:rsidR="00617B4E">
        <w:rPr>
          <w:sz w:val="28"/>
          <w:szCs w:val="28"/>
        </w:rPr>
        <w:tab/>
        <w:t>Кизилевич</w:t>
      </w:r>
      <w:r w:rsidR="00617B4E">
        <w:rPr>
          <w:sz w:val="28"/>
          <w:szCs w:val="28"/>
        </w:rPr>
        <w:tab/>
        <w:t>А.</w:t>
      </w:r>
      <w:r>
        <w:rPr>
          <w:sz w:val="28"/>
          <w:szCs w:val="28"/>
        </w:rPr>
        <w:t>В., Паламарчук В. Е., Хвостов Б. Н., «Теория кооперации», Москва, Экономика, 1982. [1] Крашенинников А. И. Международный Кооперативный Альянс. Москва, Экономика, 1980, стр. 5. [2] Ленин В.И. Полное собрание сочинений, т. 23, стр. 318. 2 Морозов Г.И. Международные организации. Мысль, 1969, с. 10. [4] Коваленко И. И. Международные неправительствен</w:t>
      </w:r>
      <w:r>
        <w:rPr>
          <w:sz w:val="28"/>
          <w:szCs w:val="28"/>
        </w:rPr>
        <w:softHyphen/>
        <w:t>ные организации.— М.: Международные отношения, 1976, с. 9. [5] Доклад с Первого международного кооперативного конгресса. 1896, стр. 28-33. [6] Доклад с Первого международного кооперативного конгресса. 1896, стр.51. [7] Озеров И. Общества потребителей в Западной Европе, Америке и России.— Спб., 1900, с. 95. [8] Пичикан Г. Этапы развития кооперативного интерна</w:t>
      </w:r>
      <w:r>
        <w:rPr>
          <w:sz w:val="28"/>
          <w:szCs w:val="28"/>
        </w:rPr>
        <w:softHyphen/>
        <w:t>ционала.—Тифлис, 1926, с. II. [9] Международный Кооперативный Альянс, II конгресс. Париж, 1896, стр. 152. [10] Международный Кооперативный Альянс, II конгресс. Париж, 1896, стр. 56. [11] Озеров И. Общества потребителей в Западной Европе, Америке и России, Спб., 1900, с. 96. [12] 3-й конгресс Международного Кооперативного Альянса. Делфт, 1897, стр. 81. [13] Вейль Ж. История социального движения во Франции (1852—1902 гг.)—М., 1906, с. 385. [14] «Союз потребителей», 1903, №11, с. 7—8. [15] Международный справочник по кооперативному движению. Изд. кооперативной секции ИККИ, 1924, с. 30,31. [16] Международный справочник по кооперативному движению. Изд. Кооперативной секции ИККИ, 1924, стр. 30. [17] Доклад с XI-го конгресса МКА. 1924, стр. 45. [18] Ваткинс В. П. Международный Кооперативный Альянс 1895-1970 г.г., стр. 149. [19] Крашенинников А. И. «Международный Кооперативный Альянс»,Москва, Экономика, 1980, стр. 134. [20] А. И. Крашенинников, А. М. Морозов. «Международное кооперативное движение», “Экономика”, Москва, 1977 г., стр.185 [21] Воткинс В. П. Международный Кооперативный Альянс 1895-1970, стр. 133. [22] Воткинс В. П. Международный Кооперативный Альянс 1895-1970, стр. 26. [23] Доклад с XI-го конгресса МКА. 1924, стр. 170,171. [24] История потребительской кооперации в Западной Европе, стр. 314. [25] Майский И. М. Воспоминания советского дипломата. – М.: Наука, 1971, стр. 80. [26] Крашенинников А. И., Морозов А. М. «Международное кооперативное движение», Москва, Экономика, стр. 208. [27] Брежнев Л. И. «За справедливый, демократический мир, за без</w:t>
      </w:r>
      <w:r>
        <w:rPr>
          <w:sz w:val="28"/>
          <w:szCs w:val="28"/>
        </w:rPr>
        <w:softHyphen/>
        <w:t>опасность народов и международное сотрудничество».— Речь на Всемирном конгрессе миролюбивых сил. Москва, 26 октября 1973 г. М„ Политиздат, 1973,стр. 24. [28] Климов А. П. Современная кооперативная демократия, XXIV кон</w:t>
      </w:r>
      <w:r>
        <w:rPr>
          <w:sz w:val="28"/>
          <w:szCs w:val="28"/>
        </w:rPr>
        <w:softHyphen/>
        <w:t>гресс МКА. М., Центросоюз, 1969, стр. 118. [29] «Коммунист», 1976, № 10, стр. 21.</w:t>
      </w: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3E6E2C" w:rsidRDefault="003E6E2C" w:rsidP="00D47EA7">
      <w:pPr>
        <w:spacing w:line="360" w:lineRule="auto"/>
        <w:jc w:val="both"/>
        <w:rPr>
          <w:sz w:val="28"/>
          <w:szCs w:val="28"/>
        </w:rPr>
      </w:pPr>
    </w:p>
    <w:p w:rsidR="00E456A9" w:rsidRDefault="00E456A9" w:rsidP="00D47EA7">
      <w:pPr>
        <w:spacing w:line="360" w:lineRule="auto"/>
        <w:jc w:val="both"/>
        <w:rPr>
          <w:sz w:val="28"/>
          <w:szCs w:val="28"/>
        </w:rPr>
      </w:pPr>
      <w:bookmarkStart w:id="0" w:name="_GoBack"/>
      <w:bookmarkEnd w:id="0"/>
    </w:p>
    <w:sectPr w:rsidR="00E456A9">
      <w:pgSz w:w="11906" w:h="16838"/>
      <w:pgMar w:top="1191"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S Mincho"/>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930"/>
        </w:tabs>
        <w:ind w:left="930" w:hanging="57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D5E79AA"/>
    <w:multiLevelType w:val="hybridMultilevel"/>
    <w:tmpl w:val="D1BC9BA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E2C"/>
    <w:rsid w:val="00057CF9"/>
    <w:rsid w:val="00085C9E"/>
    <w:rsid w:val="00090577"/>
    <w:rsid w:val="000D1D32"/>
    <w:rsid w:val="00262206"/>
    <w:rsid w:val="00295F6C"/>
    <w:rsid w:val="002A029D"/>
    <w:rsid w:val="002D073E"/>
    <w:rsid w:val="003824EE"/>
    <w:rsid w:val="003C58F4"/>
    <w:rsid w:val="003E6E2C"/>
    <w:rsid w:val="00421510"/>
    <w:rsid w:val="004915FE"/>
    <w:rsid w:val="0051200C"/>
    <w:rsid w:val="005647E2"/>
    <w:rsid w:val="00572B1E"/>
    <w:rsid w:val="005D1F4B"/>
    <w:rsid w:val="0060235A"/>
    <w:rsid w:val="00613B32"/>
    <w:rsid w:val="00617B4E"/>
    <w:rsid w:val="0065120F"/>
    <w:rsid w:val="00652D4A"/>
    <w:rsid w:val="006C7C45"/>
    <w:rsid w:val="007A678A"/>
    <w:rsid w:val="008F28E2"/>
    <w:rsid w:val="0095271E"/>
    <w:rsid w:val="0096387B"/>
    <w:rsid w:val="009D1304"/>
    <w:rsid w:val="00A005DE"/>
    <w:rsid w:val="00A74F26"/>
    <w:rsid w:val="00AA772C"/>
    <w:rsid w:val="00AB6C51"/>
    <w:rsid w:val="00B35554"/>
    <w:rsid w:val="00B95283"/>
    <w:rsid w:val="00CC704E"/>
    <w:rsid w:val="00D079B4"/>
    <w:rsid w:val="00D47EA7"/>
    <w:rsid w:val="00E456A9"/>
    <w:rsid w:val="00F458BF"/>
    <w:rsid w:val="00F64DF7"/>
    <w:rsid w:val="00FF4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3474023-D799-49DA-8515-88BF766A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0"/>
    <w:qFormat/>
    <w:pPr>
      <w:numPr>
        <w:numId w:val="1"/>
      </w:numPr>
      <w:spacing w:before="280" w:after="280"/>
      <w:outlineLvl w:val="0"/>
    </w:pPr>
    <w:rPr>
      <w:b/>
      <w:bCs/>
      <w:kern w:val="1"/>
      <w:sz w:val="48"/>
      <w:szCs w:val="48"/>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style>
  <w:style w:type="character" w:customStyle="1" w:styleId="WW8Num2z0">
    <w:name w:val="WW8Num2z0"/>
    <w:rPr>
      <w:rFonts w:ascii="Symbol" w:hAnsi="Symbol"/>
      <w:sz w:val="20"/>
    </w:rPr>
  </w:style>
  <w:style w:type="character" w:customStyle="1" w:styleId="WW8Num2z1">
    <w:name w:val="WW8Num2z1"/>
    <w:rPr>
      <w:rFonts w:ascii="Courier New" w:hAnsi="Courier New"/>
      <w:sz w:val="20"/>
    </w:rPr>
  </w:style>
  <w:style w:type="character" w:customStyle="1" w:styleId="WW8Num2z2">
    <w:name w:val="WW8Num2z2"/>
    <w:rPr>
      <w:rFonts w:ascii="Wingdings" w:hAnsi="Wingdings"/>
      <w:sz w:val="20"/>
    </w:rPr>
  </w:style>
  <w:style w:type="character" w:customStyle="1" w:styleId="WW8Num3z1">
    <w:name w:val="WW8Num3z1"/>
    <w:rPr>
      <w:rFonts w:ascii="Courier New" w:hAnsi="Courier New"/>
      <w:sz w:val="20"/>
    </w:rPr>
  </w:style>
  <w:style w:type="character" w:customStyle="1" w:styleId="WW8Num4z0">
    <w:name w:val="WW8Num4z0"/>
    <w:rPr>
      <w:rFonts w:ascii="Symbol" w:hAnsi="Symbol"/>
      <w:sz w:val="20"/>
    </w:rPr>
  </w:style>
  <w:style w:type="character" w:customStyle="1" w:styleId="WW8Num4z1">
    <w:name w:val="WW8Num4z1"/>
    <w:rPr>
      <w:rFonts w:ascii="Courier New" w:hAnsi="Courier New"/>
      <w:sz w:val="20"/>
    </w:rPr>
  </w:style>
  <w:style w:type="character" w:customStyle="1" w:styleId="WW8Num4z2">
    <w:name w:val="WW8Num4z2"/>
    <w:rPr>
      <w:rFonts w:ascii="Wingdings" w:hAnsi="Wingdings"/>
      <w:sz w:val="20"/>
    </w:rPr>
  </w:style>
  <w:style w:type="character" w:customStyle="1" w:styleId="WW8Num7z1">
    <w:name w:val="WW8Num7z1"/>
    <w:rPr>
      <w:rFonts w:ascii="Courier New" w:hAnsi="Courier New"/>
      <w:sz w:val="20"/>
    </w:rPr>
  </w:style>
  <w:style w:type="character" w:customStyle="1" w:styleId="WW8Num8z0">
    <w:name w:val="WW8Num8z0"/>
    <w:rPr>
      <w:rFonts w:ascii="Symbol" w:hAnsi="Symbol"/>
      <w:sz w:val="20"/>
    </w:rPr>
  </w:style>
  <w:style w:type="character" w:customStyle="1" w:styleId="WW8Num8z1">
    <w:name w:val="WW8Num8z1"/>
    <w:rPr>
      <w:rFonts w:ascii="Courier New" w:hAnsi="Courier New"/>
      <w:sz w:val="20"/>
    </w:rPr>
  </w:style>
  <w:style w:type="character" w:customStyle="1" w:styleId="WW8Num8z2">
    <w:name w:val="WW8Num8z2"/>
    <w:rPr>
      <w:rFonts w:ascii="Wingdings" w:hAnsi="Wingdings"/>
      <w:sz w:val="20"/>
    </w:rPr>
  </w:style>
  <w:style w:type="character" w:customStyle="1" w:styleId="WW8Num9z0">
    <w:name w:val="WW8Num9z0"/>
    <w:rPr>
      <w:rFonts w:ascii="Symbol" w:hAnsi="Symbol"/>
      <w:sz w:val="20"/>
    </w:rPr>
  </w:style>
  <w:style w:type="character" w:customStyle="1" w:styleId="WW8Num9z1">
    <w:name w:val="WW8Num9z1"/>
    <w:rPr>
      <w:rFonts w:ascii="Courier New" w:hAnsi="Courier New"/>
      <w:sz w:val="20"/>
    </w:rPr>
  </w:style>
  <w:style w:type="character" w:customStyle="1" w:styleId="WW8Num9z2">
    <w:name w:val="WW8Num9z2"/>
    <w:rPr>
      <w:rFonts w:ascii="Wingdings" w:hAnsi="Wingdings"/>
      <w:sz w:val="20"/>
    </w:rPr>
  </w:style>
  <w:style w:type="character" w:customStyle="1" w:styleId="10">
    <w:name w:val="Основной шрифт абзаца1"/>
  </w:style>
  <w:style w:type="character" w:styleId="a4">
    <w:name w:val="Strong"/>
    <w:basedOn w:val="10"/>
    <w:qFormat/>
    <w:rPr>
      <w:b/>
      <w:bCs/>
    </w:rPr>
  </w:style>
  <w:style w:type="character" w:customStyle="1" w:styleId="symbol">
    <w:name w:val="symbol"/>
    <w:basedOn w:val="10"/>
  </w:style>
  <w:style w:type="character" w:styleId="a5">
    <w:name w:val="Hyperlink"/>
    <w:basedOn w:val="10"/>
    <w:rPr>
      <w:color w:val="0000FF"/>
      <w:u w:val="single"/>
    </w:rPr>
  </w:style>
  <w:style w:type="character" w:styleId="a6">
    <w:name w:val="Emphasis"/>
    <w:basedOn w:val="10"/>
    <w:qFormat/>
    <w:rPr>
      <w:i/>
      <w:iCs/>
    </w:rPr>
  </w:style>
  <w:style w:type="character" w:customStyle="1" w:styleId="fbconnectbuttontext">
    <w:name w:val="fbconnectbutton_text"/>
    <w:basedOn w:val="10"/>
  </w:style>
  <w:style w:type="character" w:customStyle="1" w:styleId="fbsharecountinner">
    <w:name w:val="fb_share_count_inner"/>
    <w:basedOn w:val="10"/>
  </w:style>
  <w:style w:type="character" w:customStyle="1" w:styleId="accented">
    <w:name w:val="accented"/>
    <w:basedOn w:val="10"/>
  </w:style>
  <w:style w:type="character" w:customStyle="1" w:styleId="NumberingSymbols">
    <w:name w:val="Numbering Symbols"/>
  </w:style>
  <w:style w:type="paragraph" w:customStyle="1" w:styleId="Heading">
    <w:name w:val="Heading"/>
    <w:basedOn w:val="a"/>
    <w:next w:val="a0"/>
    <w:pPr>
      <w:keepNext/>
      <w:spacing w:before="240" w:after="120"/>
    </w:pPr>
    <w:rPr>
      <w:rFonts w:ascii="Arial" w:eastAsia="DejaVu Sans" w:hAnsi="Arial" w:cs="DejaVu Sans"/>
      <w:sz w:val="28"/>
      <w:szCs w:val="28"/>
    </w:rPr>
  </w:style>
  <w:style w:type="paragraph" w:styleId="a0">
    <w:name w:val="Body Text"/>
    <w:basedOn w:val="a"/>
    <w:pPr>
      <w:spacing w:after="120"/>
    </w:pPr>
  </w:style>
  <w:style w:type="paragraph" w:styleId="a7">
    <w:name w:val="List"/>
    <w:basedOn w:val="a0"/>
  </w:style>
  <w:style w:type="paragraph" w:customStyle="1" w:styleId="11">
    <w:name w:val="Название объекта1"/>
    <w:basedOn w:val="a"/>
    <w:pPr>
      <w:suppressLineNumbers/>
      <w:spacing w:before="120" w:after="120"/>
    </w:pPr>
    <w:rPr>
      <w:i/>
      <w:iCs/>
    </w:rPr>
  </w:style>
  <w:style w:type="paragraph" w:customStyle="1" w:styleId="Index">
    <w:name w:val="Index"/>
    <w:basedOn w:val="a"/>
    <w:pPr>
      <w:suppressLineNumbers/>
    </w:pPr>
  </w:style>
  <w:style w:type="paragraph" w:styleId="a8">
    <w:name w:val="Normal (Web)"/>
    <w:basedOn w:val="a"/>
    <w:pPr>
      <w:spacing w:before="280" w:after="280"/>
    </w:pPr>
  </w:style>
  <w:style w:type="paragraph" w:customStyle="1" w:styleId="src">
    <w:name w:val="src"/>
    <w:basedOn w:val="a"/>
    <w:pPr>
      <w:spacing w:before="280" w:after="28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7839</Words>
  <Characters>44685</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Международный кооперативный альянс</vt:lpstr>
    </vt:vector>
  </TitlesOfParts>
  <Company/>
  <LinksUpToDate>false</LinksUpToDate>
  <CharactersWithSpaces>52420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кооперативный альянс</dc:title>
  <dc:subject/>
  <dc:creator>Admin</dc:creator>
  <cp:keywords/>
  <cp:lastModifiedBy>admin</cp:lastModifiedBy>
  <cp:revision>2</cp:revision>
  <cp:lastPrinted>1899-12-31T21:00:00Z</cp:lastPrinted>
  <dcterms:created xsi:type="dcterms:W3CDTF">2014-04-24T19:40:00Z</dcterms:created>
  <dcterms:modified xsi:type="dcterms:W3CDTF">2014-04-24T19:40:00Z</dcterms:modified>
</cp:coreProperties>
</file>