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24BC" w:rsidRDefault="002924BC" w:rsidP="002159FF">
      <w:pPr>
        <w:widowControl/>
        <w:shd w:val="clear" w:color="auto" w:fill="FFFFFF"/>
        <w:spacing w:line="360" w:lineRule="auto"/>
        <w:ind w:firstLine="709"/>
        <w:jc w:val="both"/>
        <w:rPr>
          <w:b/>
          <w:color w:val="000000"/>
          <w:sz w:val="28"/>
          <w:szCs w:val="28"/>
          <w:lang w:val="uk-UA"/>
        </w:rPr>
      </w:pPr>
    </w:p>
    <w:p w:rsidR="00CE4516" w:rsidRPr="008D795C" w:rsidRDefault="00CE4516" w:rsidP="002159FF">
      <w:pPr>
        <w:widowControl/>
        <w:shd w:val="clear" w:color="auto" w:fill="FFFFFF"/>
        <w:spacing w:line="360" w:lineRule="auto"/>
        <w:ind w:firstLine="709"/>
        <w:jc w:val="both"/>
        <w:rPr>
          <w:b/>
          <w:color w:val="000000"/>
          <w:sz w:val="28"/>
          <w:szCs w:val="28"/>
          <w:lang w:val="uk-UA"/>
        </w:rPr>
      </w:pPr>
      <w:r w:rsidRPr="008D795C">
        <w:rPr>
          <w:b/>
          <w:color w:val="000000"/>
          <w:sz w:val="28"/>
          <w:szCs w:val="28"/>
          <w:lang w:val="uk-UA"/>
        </w:rPr>
        <w:t xml:space="preserve">Стан </w:t>
      </w:r>
      <w:r w:rsidR="008D795C" w:rsidRPr="008D795C">
        <w:rPr>
          <w:b/>
          <w:color w:val="000000"/>
          <w:sz w:val="28"/>
          <w:szCs w:val="28"/>
          <w:lang w:val="uk-UA"/>
        </w:rPr>
        <w:t xml:space="preserve">економічної </w:t>
      </w:r>
      <w:r w:rsidRPr="008D795C">
        <w:rPr>
          <w:b/>
          <w:color w:val="000000"/>
          <w:sz w:val="28"/>
          <w:szCs w:val="28"/>
          <w:lang w:val="uk-UA"/>
        </w:rPr>
        <w:t xml:space="preserve">активності населення в </w:t>
      </w:r>
      <w:r w:rsidR="008D795C" w:rsidRPr="008D795C">
        <w:rPr>
          <w:b/>
          <w:color w:val="000000"/>
          <w:sz w:val="28"/>
          <w:szCs w:val="28"/>
          <w:lang w:val="uk-UA"/>
        </w:rPr>
        <w:t>Україні</w:t>
      </w:r>
      <w:r w:rsidRPr="008D795C">
        <w:rPr>
          <w:b/>
          <w:color w:val="000000"/>
          <w:sz w:val="28"/>
          <w:szCs w:val="28"/>
          <w:lang w:val="uk-UA"/>
        </w:rPr>
        <w:t>: рівень зайнятості та безробіття</w:t>
      </w:r>
    </w:p>
    <w:p w:rsidR="00CE4516" w:rsidRPr="00904AF5" w:rsidRDefault="00904AF5" w:rsidP="002159FF">
      <w:pPr>
        <w:widowControl/>
        <w:shd w:val="clear" w:color="auto" w:fill="FFFFFF"/>
        <w:spacing w:line="360" w:lineRule="auto"/>
        <w:ind w:firstLine="709"/>
        <w:jc w:val="both"/>
        <w:rPr>
          <w:bCs/>
          <w:color w:val="FFFFFF"/>
          <w:sz w:val="28"/>
          <w:szCs w:val="28"/>
          <w:lang w:val="uk-UA"/>
        </w:rPr>
      </w:pPr>
      <w:r w:rsidRPr="00904AF5">
        <w:rPr>
          <w:bCs/>
          <w:color w:val="FFFFFF"/>
          <w:sz w:val="28"/>
          <w:szCs w:val="28"/>
          <w:lang w:val="uk-UA"/>
        </w:rPr>
        <w:t>ринок праця безробіття активність</w:t>
      </w:r>
    </w:p>
    <w:p w:rsidR="00CE4516" w:rsidRPr="002159FF" w:rsidRDefault="00CE4516" w:rsidP="002159FF">
      <w:pPr>
        <w:widowControl/>
        <w:shd w:val="clear" w:color="auto" w:fill="FFFFFF"/>
        <w:spacing w:line="360" w:lineRule="auto"/>
        <w:ind w:firstLine="709"/>
        <w:jc w:val="both"/>
        <w:rPr>
          <w:b/>
          <w:bCs/>
          <w:color w:val="000000"/>
          <w:sz w:val="28"/>
          <w:szCs w:val="28"/>
          <w:lang w:val="uk-UA"/>
        </w:rPr>
      </w:pPr>
      <w:r w:rsidRPr="002159FF">
        <w:rPr>
          <w:b/>
          <w:bCs/>
          <w:color w:val="000000"/>
          <w:sz w:val="28"/>
          <w:szCs w:val="28"/>
          <w:lang w:val="uk-UA"/>
        </w:rPr>
        <w:t>Зайнятість населення</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За останнє десятиріччя на ринку праці відбулися певні зміни, обумовлені структурними перетвореннями в економіці, загостренням економічних, демографічних та соціальних проблем. В Україні ринок праці формується передусім за рахунок природного відтворення осіб працездатного віку. У структурі робочої сили демографічна система є базою, що визначає її кількісні й якісні характеристики. До трудових ресурсів певної території (країни, регіону) відносять ту частину населення, що досягла працездатного віку, який у кожній країні визначається законодавчо.</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Одним з основних критеріїв визначення трудоресурсного потенціалу виступає віковий ценз, за яким все населення території поділяється на три групи: допрацездатного віку (діти, юнаки та дівчата віком до 16 років), працездатного віку (чоловіки у віці до 59 років і жінки у віці до 54 років включно), післяпрацездатного віку (пенсіонери). У зв'язку зі змінами в демографічній ситуації в Україні зросла чисельність пенсіонерів (за віком та інвалідністю) та інших осіб, що перебувають на утриманні держави, а також чисельність незайнятого населення. Питома вага зайнятого населення працездатного віку вища у містах.</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В Україні склалися помітні територіальні відмінності в рівні зайнятості населення, що пояснюється регіональними особливостями структури матеріального виробництва та невиробничої сфери, рівнем розвитку продуктивних сил, демографічною ситуацією, навичками та традиціями місцевого населення.</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 xml:space="preserve">За визначенням </w:t>
      </w:r>
      <w:r w:rsidR="002159FF" w:rsidRPr="002159FF">
        <w:rPr>
          <w:color w:val="000000"/>
          <w:sz w:val="28"/>
          <w:szCs w:val="28"/>
          <w:lang w:val="uk-UA"/>
        </w:rPr>
        <w:t>С.В.</w:t>
      </w:r>
      <w:r w:rsidR="002159FF">
        <w:rPr>
          <w:color w:val="000000"/>
          <w:sz w:val="28"/>
          <w:szCs w:val="28"/>
          <w:lang w:val="uk-UA"/>
        </w:rPr>
        <w:t> </w:t>
      </w:r>
      <w:r w:rsidR="002159FF" w:rsidRPr="002159FF">
        <w:rPr>
          <w:color w:val="000000"/>
          <w:sz w:val="28"/>
          <w:szCs w:val="28"/>
          <w:lang w:val="uk-UA"/>
        </w:rPr>
        <w:t>Мочерного</w:t>
      </w:r>
      <w:r w:rsidRPr="002159FF">
        <w:rPr>
          <w:color w:val="000000"/>
          <w:sz w:val="28"/>
          <w:szCs w:val="28"/>
          <w:lang w:val="uk-UA"/>
        </w:rPr>
        <w:t xml:space="preserve">, зайнятість </w:t>
      </w:r>
      <w:r w:rsidR="002159FF">
        <w:rPr>
          <w:color w:val="000000"/>
          <w:sz w:val="28"/>
          <w:szCs w:val="28"/>
          <w:lang w:val="uk-UA"/>
        </w:rPr>
        <w:t>–</w:t>
      </w:r>
      <w:r w:rsidR="002159FF" w:rsidRPr="002159FF">
        <w:rPr>
          <w:color w:val="000000"/>
          <w:sz w:val="28"/>
          <w:szCs w:val="28"/>
          <w:lang w:val="uk-UA"/>
        </w:rPr>
        <w:t xml:space="preserve"> </w:t>
      </w:r>
      <w:r w:rsidRPr="002159FF">
        <w:rPr>
          <w:color w:val="000000"/>
          <w:sz w:val="28"/>
          <w:szCs w:val="28"/>
          <w:lang w:val="uk-UA"/>
        </w:rPr>
        <w:t>це певна сукупність соціально-економічних відносин між людьми з приводу забезпечення працездатного населення робочими місцями, формування розподілу і перерозподілу трудових ресурсів для його участі в суспільно корисній праці і забезпечення розширеного відтворення робочої сили.</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 xml:space="preserve">Розрізняють повну й ефективну зайнятість. </w:t>
      </w:r>
      <w:r w:rsidRPr="002159FF">
        <w:rPr>
          <w:iCs/>
          <w:color w:val="000000"/>
          <w:sz w:val="28"/>
          <w:szCs w:val="28"/>
          <w:lang w:val="uk-UA"/>
        </w:rPr>
        <w:t xml:space="preserve">Повна зайнятість </w:t>
      </w:r>
      <w:r w:rsidR="002159FF">
        <w:rPr>
          <w:iCs/>
          <w:color w:val="000000"/>
          <w:sz w:val="28"/>
          <w:szCs w:val="28"/>
          <w:lang w:val="uk-UA"/>
        </w:rPr>
        <w:t>–</w:t>
      </w:r>
      <w:r w:rsidR="002159FF" w:rsidRPr="002159FF">
        <w:rPr>
          <w:iCs/>
          <w:color w:val="000000"/>
          <w:sz w:val="28"/>
          <w:szCs w:val="28"/>
          <w:lang w:val="uk-UA"/>
        </w:rPr>
        <w:t xml:space="preserve"> </w:t>
      </w:r>
      <w:r w:rsidRPr="002159FF">
        <w:rPr>
          <w:color w:val="000000"/>
          <w:sz w:val="28"/>
          <w:szCs w:val="28"/>
          <w:lang w:val="uk-UA"/>
        </w:rPr>
        <w:t>це надання суспільством усьому працездатному населенню можливості займатися суспільно корисною працею, на основі якої відбувається індивідуальне та колективне відтворення робочої сили і задоволення всієї сукупності потреб. При повній зайнятості обсяг виробництва є максимально можливим. Вона визначається чисельністю осіб, що виконують будь-яку роботу за певну плату, або для отримання інших видів доходу.</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iCs/>
          <w:color w:val="000000"/>
          <w:sz w:val="28"/>
          <w:szCs w:val="28"/>
          <w:lang w:val="uk-UA"/>
        </w:rPr>
        <w:t xml:space="preserve">Ефективна зайнятість </w:t>
      </w:r>
      <w:r w:rsidR="002159FF">
        <w:rPr>
          <w:color w:val="000000"/>
          <w:sz w:val="28"/>
          <w:szCs w:val="28"/>
          <w:lang w:val="uk-UA"/>
        </w:rPr>
        <w:t>–</w:t>
      </w:r>
      <w:r w:rsidR="002159FF" w:rsidRPr="002159FF">
        <w:rPr>
          <w:color w:val="000000"/>
          <w:sz w:val="28"/>
          <w:szCs w:val="28"/>
          <w:lang w:val="uk-UA"/>
        </w:rPr>
        <w:t xml:space="preserve"> </w:t>
      </w:r>
      <w:r w:rsidRPr="002159FF">
        <w:rPr>
          <w:color w:val="000000"/>
          <w:sz w:val="28"/>
          <w:szCs w:val="28"/>
          <w:lang w:val="uk-UA"/>
        </w:rPr>
        <w:t>це зайнятість, що провадиться відповідно до вимог інтенсивного типу відтворення та критеріїв економічної доцільності й соціальної результативності, зорієнтована на скорочення ручної, непрестижної, важкої праці.</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Ефективна зайнятість передбачає як обов'язкову умову кількісну й якісну відповідність між наявними робочими місцями і наявними трудовими ресурсами, оптимальне співвідношення самої роботи і працівників, які будуть її виконувати. Професійно-кваліфікаційна структура сукупного працівника має відповідати умовам і структурі виробництва. Ефективною є така зайнятість, яка дає реальний позитивний економічний ефект.</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 xml:space="preserve">Все населення за міжнародними стандартами поділяється на </w:t>
      </w:r>
      <w:r w:rsidR="002159FF">
        <w:rPr>
          <w:color w:val="000000"/>
          <w:sz w:val="28"/>
          <w:szCs w:val="28"/>
          <w:lang w:val="uk-UA"/>
        </w:rPr>
        <w:t>«</w:t>
      </w:r>
      <w:r w:rsidR="002159FF" w:rsidRPr="002159FF">
        <w:rPr>
          <w:color w:val="000000"/>
          <w:sz w:val="28"/>
          <w:szCs w:val="28"/>
          <w:lang w:val="uk-UA"/>
        </w:rPr>
        <w:t>е</w:t>
      </w:r>
      <w:r w:rsidRPr="002159FF">
        <w:rPr>
          <w:color w:val="000000"/>
          <w:sz w:val="28"/>
          <w:szCs w:val="28"/>
          <w:lang w:val="uk-UA"/>
        </w:rPr>
        <w:t>кономічно активне</w:t>
      </w:r>
      <w:r w:rsidR="002159FF">
        <w:rPr>
          <w:color w:val="000000"/>
          <w:sz w:val="28"/>
          <w:szCs w:val="28"/>
          <w:lang w:val="uk-UA"/>
        </w:rPr>
        <w:t>»</w:t>
      </w:r>
      <w:r w:rsidR="002159FF" w:rsidRPr="002159FF">
        <w:rPr>
          <w:color w:val="000000"/>
          <w:sz w:val="28"/>
          <w:szCs w:val="28"/>
          <w:lang w:val="uk-UA"/>
        </w:rPr>
        <w:t xml:space="preserve"> </w:t>
      </w:r>
      <w:r w:rsidRPr="002159FF">
        <w:rPr>
          <w:color w:val="000000"/>
          <w:sz w:val="28"/>
          <w:szCs w:val="28"/>
          <w:lang w:val="uk-UA"/>
        </w:rPr>
        <w:t xml:space="preserve">й </w:t>
      </w:r>
      <w:r w:rsidR="002159FF">
        <w:rPr>
          <w:color w:val="000000"/>
          <w:sz w:val="28"/>
          <w:szCs w:val="28"/>
          <w:lang w:val="uk-UA"/>
        </w:rPr>
        <w:t>«</w:t>
      </w:r>
      <w:r w:rsidR="002159FF" w:rsidRPr="002159FF">
        <w:rPr>
          <w:color w:val="000000"/>
          <w:sz w:val="28"/>
          <w:szCs w:val="28"/>
          <w:lang w:val="uk-UA"/>
        </w:rPr>
        <w:t>е</w:t>
      </w:r>
      <w:r w:rsidRPr="002159FF">
        <w:rPr>
          <w:color w:val="000000"/>
          <w:sz w:val="28"/>
          <w:szCs w:val="28"/>
          <w:lang w:val="uk-UA"/>
        </w:rPr>
        <w:t>кономічно пасивне</w:t>
      </w:r>
      <w:r w:rsidR="002159FF">
        <w:rPr>
          <w:color w:val="000000"/>
          <w:sz w:val="28"/>
          <w:szCs w:val="28"/>
          <w:lang w:val="uk-UA"/>
        </w:rPr>
        <w:t>»</w:t>
      </w:r>
      <w:r w:rsidR="002159FF" w:rsidRPr="002159FF">
        <w:rPr>
          <w:color w:val="000000"/>
          <w:sz w:val="28"/>
          <w:szCs w:val="28"/>
          <w:lang w:val="uk-UA"/>
        </w:rPr>
        <w:t>.</w:t>
      </w:r>
      <w:r w:rsidRPr="002159FF">
        <w:rPr>
          <w:color w:val="000000"/>
          <w:sz w:val="28"/>
          <w:szCs w:val="28"/>
          <w:lang w:val="uk-UA"/>
        </w:rPr>
        <w:t xml:space="preserve"> До </w:t>
      </w:r>
      <w:r w:rsidRPr="002159FF">
        <w:rPr>
          <w:iCs/>
          <w:color w:val="000000"/>
          <w:sz w:val="28"/>
          <w:szCs w:val="28"/>
          <w:lang w:val="uk-UA"/>
        </w:rPr>
        <w:t xml:space="preserve">економічно активного </w:t>
      </w:r>
      <w:r w:rsidRPr="002159FF">
        <w:rPr>
          <w:color w:val="000000"/>
          <w:sz w:val="28"/>
          <w:szCs w:val="28"/>
          <w:lang w:val="uk-UA"/>
        </w:rPr>
        <w:t>населення належать особи найманої праці, самостійні робітники, особи, які тимчасово не працюють з об'єктивних причин (хвороба, відпустка), неоплачувані члени сім'ї працездатного віку, особи, які поєднують навчання з працею на умовах неповного робочого дня, учні та особи, які проходять профпідготовку.</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 xml:space="preserve">Все населення можна поділити натри групи. Першу групу становлять особи, які не досягли 16 років, а також особи, які перебувають у спеціалізованих закладах </w:t>
      </w:r>
      <w:r w:rsidR="002159FF">
        <w:rPr>
          <w:color w:val="000000"/>
          <w:sz w:val="28"/>
          <w:szCs w:val="28"/>
          <w:lang w:val="uk-UA"/>
        </w:rPr>
        <w:t>(</w:t>
      </w:r>
      <w:r w:rsidRPr="002159FF">
        <w:rPr>
          <w:color w:val="000000"/>
          <w:sz w:val="28"/>
          <w:szCs w:val="28"/>
          <w:lang w:val="uk-UA"/>
        </w:rPr>
        <w:t>в психіатричних лікарнях</w:t>
      </w:r>
      <w:r w:rsidR="002159FF">
        <w:rPr>
          <w:color w:val="000000"/>
          <w:sz w:val="28"/>
          <w:szCs w:val="28"/>
          <w:lang w:val="uk-UA"/>
        </w:rPr>
        <w:t>)</w:t>
      </w:r>
      <w:r w:rsidRPr="002159FF">
        <w:rPr>
          <w:color w:val="000000"/>
          <w:sz w:val="28"/>
          <w:szCs w:val="28"/>
          <w:lang w:val="uk-UA"/>
        </w:rPr>
        <w:t xml:space="preserve"> чи у виправних закладах. Другу групу становлять дорослі, які потенційно мають можливість працювати (надомники, учні, пенсіонери), але з якихось причин не працюють і не шукають роботу. Третю групу становить робоча сила. В цю групу входять всі, хто може і хоче працювати. Робоча сила складається з працюючих і безробітних, які активно шукають роботу.</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За міжнародними стандартами (МОП, 1983) економічно активне населення поділяють на три категорії: зайняті; безробітні; поза робочою силою (економічно неактивне населення: інваліди, люди похилого віку, студенти, діти до 15 років).</w:t>
      </w:r>
    </w:p>
    <w:p w:rsidR="008D795C" w:rsidRDefault="008D795C" w:rsidP="002159FF">
      <w:pPr>
        <w:widowControl/>
        <w:shd w:val="clear" w:color="auto" w:fill="FFFFFF"/>
        <w:spacing w:line="360" w:lineRule="auto"/>
        <w:ind w:firstLine="709"/>
        <w:jc w:val="both"/>
        <w:rPr>
          <w:color w:val="000000"/>
          <w:sz w:val="28"/>
          <w:szCs w:val="28"/>
          <w:lang w:val="uk-UA"/>
        </w:rPr>
      </w:pP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Населення = робоча сила + особи поза робочою силою</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Робоча сила = зайняті + безробітні</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Зайняті + безробітні становлять економічно активне населення.</w:t>
      </w:r>
    </w:p>
    <w:p w:rsidR="008D795C" w:rsidRDefault="008D795C" w:rsidP="002159FF">
      <w:pPr>
        <w:widowControl/>
        <w:shd w:val="clear" w:color="auto" w:fill="FFFFFF"/>
        <w:spacing w:line="360" w:lineRule="auto"/>
        <w:ind w:firstLine="709"/>
        <w:jc w:val="both"/>
        <w:rPr>
          <w:color w:val="000000"/>
          <w:sz w:val="28"/>
          <w:szCs w:val="28"/>
          <w:lang w:val="uk-UA"/>
        </w:rPr>
      </w:pP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 xml:space="preserve">До </w:t>
      </w:r>
      <w:r w:rsidRPr="002159FF">
        <w:rPr>
          <w:iCs/>
          <w:color w:val="000000"/>
          <w:sz w:val="28"/>
          <w:szCs w:val="28"/>
          <w:lang w:val="uk-UA"/>
        </w:rPr>
        <w:t xml:space="preserve">економічно пасивного </w:t>
      </w:r>
      <w:r w:rsidRPr="002159FF">
        <w:rPr>
          <w:color w:val="000000"/>
          <w:sz w:val="28"/>
          <w:szCs w:val="28"/>
          <w:lang w:val="uk-UA"/>
        </w:rPr>
        <w:t>населення відносяться всі категорії осіб, незалежно від віку і статі, які не ввійшли до вищезазначеної групи.</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 xml:space="preserve">Міжнародне стандартне визначення безробіття базується на трьох критеріях, які мають </w:t>
      </w:r>
      <w:r w:rsidR="008D795C" w:rsidRPr="002159FF">
        <w:rPr>
          <w:color w:val="000000"/>
          <w:sz w:val="28"/>
          <w:szCs w:val="28"/>
          <w:lang w:val="uk-UA"/>
        </w:rPr>
        <w:t>задовольнятися</w:t>
      </w:r>
      <w:r w:rsidRPr="002159FF">
        <w:rPr>
          <w:color w:val="000000"/>
          <w:sz w:val="28"/>
          <w:szCs w:val="28"/>
          <w:lang w:val="uk-UA"/>
        </w:rPr>
        <w:t xml:space="preserve"> водночас: </w:t>
      </w:r>
      <w:r w:rsidR="002159FF">
        <w:rPr>
          <w:color w:val="000000"/>
          <w:sz w:val="28"/>
          <w:szCs w:val="28"/>
          <w:lang w:val="uk-UA"/>
        </w:rPr>
        <w:t>«</w:t>
      </w:r>
      <w:r w:rsidR="002159FF" w:rsidRPr="002159FF">
        <w:rPr>
          <w:color w:val="000000"/>
          <w:sz w:val="28"/>
          <w:szCs w:val="28"/>
          <w:lang w:val="uk-UA"/>
        </w:rPr>
        <w:t>б</w:t>
      </w:r>
      <w:r w:rsidRPr="002159FF">
        <w:rPr>
          <w:color w:val="000000"/>
          <w:sz w:val="28"/>
          <w:szCs w:val="28"/>
          <w:lang w:val="uk-UA"/>
        </w:rPr>
        <w:t>ез роботи</w:t>
      </w:r>
      <w:r w:rsidR="002159FF">
        <w:rPr>
          <w:color w:val="000000"/>
          <w:sz w:val="28"/>
          <w:szCs w:val="28"/>
          <w:lang w:val="uk-UA"/>
        </w:rPr>
        <w:t>»</w:t>
      </w:r>
      <w:r w:rsidR="002159FF" w:rsidRPr="002159FF">
        <w:rPr>
          <w:color w:val="000000"/>
          <w:sz w:val="28"/>
          <w:szCs w:val="28"/>
          <w:lang w:val="uk-UA"/>
        </w:rPr>
        <w:t>,</w:t>
      </w:r>
      <w:r w:rsidRPr="002159FF">
        <w:rPr>
          <w:color w:val="000000"/>
          <w:sz w:val="28"/>
          <w:szCs w:val="28"/>
          <w:lang w:val="uk-UA"/>
        </w:rPr>
        <w:t xml:space="preserve"> </w:t>
      </w:r>
      <w:r w:rsidR="002159FF">
        <w:rPr>
          <w:color w:val="000000"/>
          <w:sz w:val="28"/>
          <w:szCs w:val="28"/>
          <w:lang w:val="uk-UA"/>
        </w:rPr>
        <w:t>«</w:t>
      </w:r>
      <w:r w:rsidR="002159FF" w:rsidRPr="002159FF">
        <w:rPr>
          <w:color w:val="000000"/>
          <w:sz w:val="28"/>
          <w:szCs w:val="28"/>
          <w:lang w:val="uk-UA"/>
        </w:rPr>
        <w:t>з</w:t>
      </w:r>
      <w:r w:rsidRPr="002159FF">
        <w:rPr>
          <w:color w:val="000000"/>
          <w:sz w:val="28"/>
          <w:szCs w:val="28"/>
          <w:lang w:val="uk-UA"/>
        </w:rPr>
        <w:t>араз готовий приступити до роботи</w:t>
      </w:r>
      <w:r w:rsidR="002159FF">
        <w:rPr>
          <w:color w:val="000000"/>
          <w:sz w:val="28"/>
          <w:szCs w:val="28"/>
          <w:lang w:val="uk-UA"/>
        </w:rPr>
        <w:t>»</w:t>
      </w:r>
      <w:r w:rsidR="002159FF" w:rsidRPr="002159FF">
        <w:rPr>
          <w:color w:val="000000"/>
          <w:sz w:val="28"/>
          <w:szCs w:val="28"/>
          <w:lang w:val="uk-UA"/>
        </w:rPr>
        <w:t>,</w:t>
      </w:r>
      <w:r w:rsidRPr="002159FF">
        <w:rPr>
          <w:color w:val="000000"/>
          <w:sz w:val="28"/>
          <w:szCs w:val="28"/>
          <w:lang w:val="uk-UA"/>
        </w:rPr>
        <w:t xml:space="preserve"> </w:t>
      </w:r>
      <w:r w:rsidR="002159FF">
        <w:rPr>
          <w:color w:val="000000"/>
          <w:sz w:val="28"/>
          <w:szCs w:val="28"/>
          <w:lang w:val="uk-UA"/>
        </w:rPr>
        <w:t>«</w:t>
      </w:r>
      <w:r w:rsidR="002159FF" w:rsidRPr="002159FF">
        <w:rPr>
          <w:color w:val="000000"/>
          <w:sz w:val="28"/>
          <w:szCs w:val="28"/>
          <w:lang w:val="uk-UA"/>
        </w:rPr>
        <w:t>ш</w:t>
      </w:r>
      <w:r w:rsidRPr="002159FF">
        <w:rPr>
          <w:color w:val="000000"/>
          <w:sz w:val="28"/>
          <w:szCs w:val="28"/>
          <w:lang w:val="uk-UA"/>
        </w:rPr>
        <w:t>укає роботу</w:t>
      </w:r>
      <w:r w:rsidR="002159FF">
        <w:rPr>
          <w:color w:val="000000"/>
          <w:sz w:val="28"/>
          <w:szCs w:val="28"/>
          <w:lang w:val="uk-UA"/>
        </w:rPr>
        <w:t>»</w:t>
      </w:r>
      <w:r w:rsidR="002159FF" w:rsidRPr="002159FF">
        <w:rPr>
          <w:color w:val="000000"/>
          <w:sz w:val="28"/>
          <w:szCs w:val="28"/>
          <w:lang w:val="uk-UA"/>
        </w:rPr>
        <w:t>.</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 xml:space="preserve">В умовах переходу до ринкової економіки урізноманітнюються форми зайнятості населення. Зростає кількість зайнятих у комерційних структурах, індивідуальних селянських та фермерських господарствах. Виникають нові сучасні форми зайнятості, пов'язані з розвитком інформаційної і ринкової інфраструктури. Але характерною рисою сучасного ринку праці в Україні є поширення нерегламентованої (незареєстрованої) зайнятості населення, тобто самозайнятості. Людина, яка офіційно вважається безробітною, водночас може брати активну участь у </w:t>
      </w:r>
      <w:r w:rsidR="002159FF">
        <w:rPr>
          <w:color w:val="000000"/>
          <w:sz w:val="28"/>
          <w:szCs w:val="28"/>
          <w:lang w:val="uk-UA"/>
        </w:rPr>
        <w:t>«</w:t>
      </w:r>
      <w:r w:rsidRPr="002159FF">
        <w:rPr>
          <w:color w:val="000000"/>
          <w:sz w:val="28"/>
          <w:szCs w:val="28"/>
          <w:lang w:val="uk-UA"/>
        </w:rPr>
        <w:t>тіньовій</w:t>
      </w:r>
      <w:r w:rsidR="002159FF">
        <w:rPr>
          <w:color w:val="000000"/>
          <w:sz w:val="28"/>
          <w:szCs w:val="28"/>
          <w:lang w:val="uk-UA"/>
        </w:rPr>
        <w:t>»</w:t>
      </w:r>
      <w:r w:rsidR="002159FF" w:rsidRPr="002159FF">
        <w:rPr>
          <w:color w:val="000000"/>
          <w:sz w:val="28"/>
          <w:szCs w:val="28"/>
          <w:lang w:val="uk-UA"/>
        </w:rPr>
        <w:t xml:space="preserve"> </w:t>
      </w:r>
      <w:r w:rsidRPr="002159FF">
        <w:rPr>
          <w:color w:val="000000"/>
          <w:sz w:val="28"/>
          <w:szCs w:val="28"/>
          <w:lang w:val="uk-UA"/>
        </w:rPr>
        <w:t>економіці, отримувати там основні доходи (порівняно з допомогою по безробіттю). Значних масштабів останнім часом набули нелегальні трудові міграції за кордон.</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Неоднаковою в Україні є структура зайнятості працівників у всіх сферах економічної діяльності. В областях переважно аграрно-промислової спеціалізації питома вага працюючих у сільському господарстві є більшою, ніж у високоіндустріальних областях. У промислових курортних регіонах, особливо в Одеській області, помітно зростає частка зайнятих у сфері обслуговування. Більшою, ніж у середньому по Україні, є питома вага зазначених працівників у структурі зайнятості населення Львівської та Закарпатської областей, котрі також спеціалізуються на курортному обслуговуванні.</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b/>
          <w:bCs/>
          <w:color w:val="000000"/>
          <w:sz w:val="28"/>
          <w:szCs w:val="28"/>
          <w:lang w:val="uk-UA"/>
        </w:rPr>
        <w:t>Державна політика зайнятості в Україні</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 xml:space="preserve">Важливим напрямом соціальної політики є політика зайнятості працездатного населення, оскільки високий рівень зайнятості забезпечує відповідні доходи значної частини населення. </w:t>
      </w:r>
      <w:r w:rsidRPr="002159FF">
        <w:rPr>
          <w:iCs/>
          <w:color w:val="000000"/>
          <w:sz w:val="28"/>
          <w:szCs w:val="28"/>
          <w:lang w:val="uk-UA"/>
        </w:rPr>
        <w:t xml:space="preserve">Політика зайнятості включає </w:t>
      </w:r>
      <w:r w:rsidRPr="002159FF">
        <w:rPr>
          <w:color w:val="000000"/>
          <w:sz w:val="28"/>
          <w:szCs w:val="28"/>
          <w:lang w:val="uk-UA"/>
        </w:rPr>
        <w:t xml:space="preserve">державні заходи щодо регулювання ринку праці, забезпечення ефективної зайнятості населення і запобігання безробіттю. Юридичною основою політики зайнятості в Україні є Закон України </w:t>
      </w:r>
      <w:r w:rsidR="002159FF">
        <w:rPr>
          <w:color w:val="000000"/>
          <w:sz w:val="28"/>
          <w:szCs w:val="28"/>
          <w:lang w:val="uk-UA"/>
        </w:rPr>
        <w:t>«</w:t>
      </w:r>
      <w:r w:rsidRPr="002159FF">
        <w:rPr>
          <w:color w:val="000000"/>
          <w:sz w:val="28"/>
          <w:szCs w:val="28"/>
          <w:lang w:val="uk-UA"/>
        </w:rPr>
        <w:t>Про зайнятість населення</w:t>
      </w:r>
      <w:r w:rsidR="002159FF">
        <w:rPr>
          <w:color w:val="000000"/>
          <w:sz w:val="28"/>
          <w:szCs w:val="28"/>
          <w:lang w:val="uk-UA"/>
        </w:rPr>
        <w:t>»</w:t>
      </w:r>
      <w:r w:rsidR="002159FF" w:rsidRPr="002159FF">
        <w:rPr>
          <w:color w:val="000000"/>
          <w:sz w:val="28"/>
          <w:szCs w:val="28"/>
          <w:lang w:val="uk-UA"/>
        </w:rPr>
        <w:t>.</w:t>
      </w:r>
      <w:r w:rsidRPr="002159FF">
        <w:rPr>
          <w:color w:val="000000"/>
          <w:sz w:val="28"/>
          <w:szCs w:val="28"/>
          <w:lang w:val="uk-UA"/>
        </w:rPr>
        <w:t xml:space="preserve"> Політика зайнятості стає важливою складовою макроекономічної політики. Держава може використовувати два варіанти політики зайнятості: активний і пасивний.</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iCs/>
          <w:color w:val="000000"/>
          <w:sz w:val="28"/>
          <w:szCs w:val="28"/>
          <w:lang w:val="uk-UA"/>
        </w:rPr>
        <w:t xml:space="preserve">Активна політика зайнятості </w:t>
      </w:r>
      <w:r w:rsidRPr="002159FF">
        <w:rPr>
          <w:color w:val="000000"/>
          <w:sz w:val="28"/>
          <w:szCs w:val="28"/>
          <w:lang w:val="uk-UA"/>
        </w:rPr>
        <w:t>передбачає надання послуг з працевлаштування, навчання та підвищення кваліфікації, допомогу безробітним в пошуку нового місця роботи тощо.</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iCs/>
          <w:color w:val="000000"/>
          <w:sz w:val="28"/>
          <w:szCs w:val="28"/>
          <w:lang w:val="uk-UA"/>
        </w:rPr>
        <w:t xml:space="preserve">Пасивна політика зайнятості </w:t>
      </w:r>
      <w:r w:rsidRPr="002159FF">
        <w:rPr>
          <w:color w:val="000000"/>
          <w:sz w:val="28"/>
          <w:szCs w:val="28"/>
          <w:lang w:val="uk-UA"/>
        </w:rPr>
        <w:t>передбачає виплату грошової допомоги, компенсацію втрат доходів внаслідок безробіття тощо, але вона не надає допомоги безробітному в пошуках нового місця роботи (тому і називається пасивною).</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Важливе значення в політиці зайнятості в Україні має проблема підвищення гнучкості ринку робочої сили, який формується, забезпечення його швидкого пристосування до умов виробництва, що постійно змінюється, і ринкової кон'юнктури за умов мінімальних соціальних втрат.</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 xml:space="preserve">Реалізація державної політики сприяння зайнятості населення та забезпечення соціального захисту громадян від безробіття проводиться за допомогою низки нормативно-правових документів, зокрема: Закону України </w:t>
      </w:r>
      <w:r w:rsidR="002159FF">
        <w:rPr>
          <w:color w:val="000000"/>
          <w:sz w:val="28"/>
          <w:szCs w:val="28"/>
          <w:lang w:val="uk-UA"/>
        </w:rPr>
        <w:t>«</w:t>
      </w:r>
      <w:r w:rsidR="002159FF" w:rsidRPr="002159FF">
        <w:rPr>
          <w:color w:val="000000"/>
          <w:sz w:val="28"/>
          <w:szCs w:val="28"/>
          <w:lang w:val="uk-UA"/>
        </w:rPr>
        <w:t>Про затвердження Державної програми зайнятості населення на 2001</w:t>
      </w:r>
      <w:r w:rsidR="002159FF">
        <w:rPr>
          <w:color w:val="000000"/>
          <w:sz w:val="28"/>
          <w:szCs w:val="28"/>
          <w:lang w:val="uk-UA"/>
        </w:rPr>
        <w:t>–</w:t>
      </w:r>
      <w:r w:rsidR="002159FF" w:rsidRPr="002159FF">
        <w:rPr>
          <w:color w:val="000000"/>
          <w:sz w:val="28"/>
          <w:szCs w:val="28"/>
          <w:lang w:val="uk-UA"/>
        </w:rPr>
        <w:t>2011 роки</w:t>
      </w:r>
      <w:r w:rsidR="002159FF">
        <w:rPr>
          <w:color w:val="000000"/>
          <w:sz w:val="28"/>
          <w:szCs w:val="28"/>
          <w:lang w:val="uk-UA"/>
        </w:rPr>
        <w:t>»</w:t>
      </w:r>
      <w:r w:rsidR="002159FF" w:rsidRPr="002159FF">
        <w:rPr>
          <w:color w:val="000000"/>
          <w:sz w:val="28"/>
          <w:szCs w:val="28"/>
          <w:lang w:val="uk-UA"/>
        </w:rPr>
        <w:t xml:space="preserve">, реалізація якого дасть змогу забезпечити ефективне проведення державної політики зайнятості; Закону України </w:t>
      </w:r>
      <w:r w:rsidR="002159FF">
        <w:rPr>
          <w:color w:val="000000"/>
          <w:sz w:val="28"/>
          <w:szCs w:val="28"/>
          <w:lang w:val="uk-UA"/>
        </w:rPr>
        <w:t>«</w:t>
      </w:r>
      <w:r w:rsidR="002159FF" w:rsidRPr="002159FF">
        <w:rPr>
          <w:color w:val="000000"/>
          <w:sz w:val="28"/>
          <w:szCs w:val="28"/>
          <w:lang w:val="uk-UA"/>
        </w:rPr>
        <w:t>Про внесення змін до Закону України</w:t>
      </w:r>
      <w:r w:rsidR="002159FF">
        <w:rPr>
          <w:color w:val="000000"/>
          <w:sz w:val="28"/>
          <w:szCs w:val="28"/>
          <w:lang w:val="uk-UA"/>
        </w:rPr>
        <w:t>»</w:t>
      </w:r>
      <w:r w:rsidR="002159FF" w:rsidRPr="002159FF">
        <w:rPr>
          <w:color w:val="000000"/>
          <w:sz w:val="28"/>
          <w:szCs w:val="28"/>
          <w:lang w:val="uk-UA"/>
        </w:rPr>
        <w:t xml:space="preserve"> </w:t>
      </w:r>
      <w:r w:rsidRPr="002159FF">
        <w:rPr>
          <w:color w:val="000000"/>
          <w:sz w:val="28"/>
          <w:szCs w:val="28"/>
          <w:lang w:val="uk-UA"/>
        </w:rPr>
        <w:t>Про розмір внесків на деякі види загальнообов'язкового державного соціального страхування</w:t>
      </w:r>
      <w:r w:rsidR="002159FF">
        <w:rPr>
          <w:color w:val="000000"/>
          <w:sz w:val="28"/>
          <w:szCs w:val="28"/>
          <w:lang w:val="uk-UA"/>
        </w:rPr>
        <w:t>»</w:t>
      </w:r>
      <w:r w:rsidR="002159FF" w:rsidRPr="002159FF">
        <w:rPr>
          <w:color w:val="000000"/>
          <w:sz w:val="28"/>
          <w:szCs w:val="28"/>
          <w:lang w:val="uk-UA"/>
        </w:rPr>
        <w:t xml:space="preserve">, яким визначено розмір внесків на загальнообов'язкове державне соціальне страхування на випадок безробіття для забезпечення фінансування надання соціальних послуг та матеріального забезпечення безробітних громадян; Постанови Кабінету Міністрів України </w:t>
      </w:r>
      <w:r w:rsidR="002159FF">
        <w:rPr>
          <w:color w:val="000000"/>
          <w:sz w:val="28"/>
          <w:szCs w:val="28"/>
          <w:lang w:val="uk-UA"/>
        </w:rPr>
        <w:t>«</w:t>
      </w:r>
      <w:r w:rsidR="002159FF" w:rsidRPr="002159FF">
        <w:rPr>
          <w:color w:val="000000"/>
          <w:sz w:val="28"/>
          <w:szCs w:val="28"/>
          <w:lang w:val="uk-UA"/>
        </w:rPr>
        <w:t>Про заходи організації виконавчих актів законодавства з питань зайнятості населення</w:t>
      </w:r>
      <w:r w:rsidR="002159FF">
        <w:rPr>
          <w:color w:val="000000"/>
          <w:sz w:val="28"/>
          <w:szCs w:val="28"/>
          <w:lang w:val="uk-UA"/>
        </w:rPr>
        <w:t>»</w:t>
      </w:r>
      <w:r w:rsidR="002159FF" w:rsidRPr="002159FF">
        <w:rPr>
          <w:color w:val="000000"/>
          <w:sz w:val="28"/>
          <w:szCs w:val="28"/>
          <w:lang w:val="uk-UA"/>
        </w:rPr>
        <w:t xml:space="preserve"> від 17 серпня 2009</w:t>
      </w:r>
      <w:r w:rsidR="002159FF">
        <w:rPr>
          <w:color w:val="000000"/>
          <w:sz w:val="28"/>
          <w:szCs w:val="28"/>
          <w:lang w:val="uk-UA"/>
        </w:rPr>
        <w:t> </w:t>
      </w:r>
      <w:r w:rsidR="002159FF" w:rsidRPr="002159FF">
        <w:rPr>
          <w:color w:val="000000"/>
          <w:sz w:val="28"/>
          <w:szCs w:val="28"/>
          <w:lang w:val="uk-UA"/>
        </w:rPr>
        <w:t xml:space="preserve">р. </w:t>
      </w:r>
      <w:r w:rsidR="002159FF">
        <w:rPr>
          <w:color w:val="000000"/>
          <w:sz w:val="28"/>
          <w:szCs w:val="28"/>
          <w:lang w:val="uk-UA"/>
        </w:rPr>
        <w:t>№</w:t>
      </w:r>
      <w:r w:rsidR="002159FF" w:rsidRPr="002159FF">
        <w:rPr>
          <w:color w:val="000000"/>
          <w:sz w:val="28"/>
          <w:szCs w:val="28"/>
          <w:lang w:val="uk-UA"/>
        </w:rPr>
        <w:t>1139; розпорядження Кабінету Міністрів України</w:t>
      </w:r>
      <w:r w:rsidR="002159FF">
        <w:rPr>
          <w:color w:val="000000"/>
          <w:sz w:val="28"/>
          <w:szCs w:val="28"/>
          <w:lang w:val="uk-UA"/>
        </w:rPr>
        <w:t>»</w:t>
      </w:r>
      <w:r w:rsidR="002159FF" w:rsidRPr="002159FF">
        <w:rPr>
          <w:color w:val="000000"/>
          <w:sz w:val="28"/>
          <w:szCs w:val="28"/>
          <w:lang w:val="uk-UA"/>
        </w:rPr>
        <w:t xml:space="preserve"> </w:t>
      </w:r>
      <w:r w:rsidRPr="002159FF">
        <w:rPr>
          <w:color w:val="000000"/>
          <w:sz w:val="28"/>
          <w:szCs w:val="28"/>
          <w:lang w:val="uk-UA"/>
        </w:rPr>
        <w:t>Про затвердження плану дій на 2009 рік щодо поліпшення ситуації у сфері зайнятості населення та оптимізації регулювання ринку праці</w:t>
      </w:r>
      <w:r w:rsidR="002159FF">
        <w:rPr>
          <w:color w:val="000000"/>
          <w:sz w:val="28"/>
          <w:szCs w:val="28"/>
          <w:lang w:val="uk-UA"/>
        </w:rPr>
        <w:t>»</w:t>
      </w:r>
      <w:r w:rsidR="002159FF" w:rsidRPr="002159FF">
        <w:rPr>
          <w:color w:val="000000"/>
          <w:sz w:val="28"/>
          <w:szCs w:val="28"/>
          <w:lang w:val="uk-UA"/>
        </w:rPr>
        <w:t xml:space="preserve"> від 28 лютого 2009</w:t>
      </w:r>
      <w:r w:rsidR="002159FF">
        <w:rPr>
          <w:color w:val="000000"/>
          <w:sz w:val="28"/>
          <w:szCs w:val="28"/>
          <w:lang w:val="uk-UA"/>
        </w:rPr>
        <w:t> </w:t>
      </w:r>
      <w:r w:rsidR="002159FF" w:rsidRPr="002159FF">
        <w:rPr>
          <w:color w:val="000000"/>
          <w:sz w:val="28"/>
          <w:szCs w:val="28"/>
          <w:lang w:val="uk-UA"/>
        </w:rPr>
        <w:t xml:space="preserve">р. </w:t>
      </w:r>
      <w:r w:rsidR="002159FF">
        <w:rPr>
          <w:color w:val="000000"/>
          <w:sz w:val="28"/>
          <w:szCs w:val="28"/>
          <w:lang w:val="uk-UA"/>
        </w:rPr>
        <w:t>№</w:t>
      </w:r>
      <w:r w:rsidR="002159FF" w:rsidRPr="002159FF">
        <w:rPr>
          <w:color w:val="000000"/>
          <w:sz w:val="28"/>
          <w:szCs w:val="28"/>
          <w:lang w:val="uk-UA"/>
        </w:rPr>
        <w:t>87</w:t>
      </w:r>
      <w:r w:rsidR="002159FF">
        <w:rPr>
          <w:color w:val="000000"/>
          <w:sz w:val="28"/>
          <w:szCs w:val="28"/>
          <w:lang w:val="uk-UA"/>
        </w:rPr>
        <w:t>-</w:t>
      </w:r>
      <w:r w:rsidR="002159FF" w:rsidRPr="002159FF">
        <w:rPr>
          <w:color w:val="000000"/>
          <w:sz w:val="28"/>
          <w:szCs w:val="28"/>
          <w:lang w:val="uk-UA"/>
        </w:rPr>
        <w:t>р; розпорядження Кабінету Міністрів України</w:t>
      </w:r>
      <w:r w:rsidR="002159FF">
        <w:rPr>
          <w:color w:val="000000"/>
          <w:sz w:val="28"/>
          <w:szCs w:val="28"/>
          <w:lang w:val="uk-UA"/>
        </w:rPr>
        <w:t>»</w:t>
      </w:r>
      <w:r w:rsidR="002159FF" w:rsidRPr="002159FF">
        <w:rPr>
          <w:color w:val="000000"/>
          <w:sz w:val="28"/>
          <w:szCs w:val="28"/>
          <w:lang w:val="uk-UA"/>
        </w:rPr>
        <w:t xml:space="preserve"> </w:t>
      </w:r>
      <w:r w:rsidRPr="002159FF">
        <w:rPr>
          <w:color w:val="000000"/>
          <w:sz w:val="28"/>
          <w:szCs w:val="28"/>
          <w:lang w:val="uk-UA"/>
        </w:rPr>
        <w:t>Про заходи щодо сприяння підприємствам в організації професійного навчання кадрів на виробництві</w:t>
      </w:r>
      <w:r w:rsidR="002159FF">
        <w:rPr>
          <w:color w:val="000000"/>
          <w:sz w:val="28"/>
          <w:szCs w:val="28"/>
          <w:lang w:val="uk-UA"/>
        </w:rPr>
        <w:t>»</w:t>
      </w:r>
      <w:r w:rsidR="002159FF" w:rsidRPr="002159FF">
        <w:rPr>
          <w:color w:val="000000"/>
          <w:sz w:val="28"/>
          <w:szCs w:val="28"/>
          <w:lang w:val="uk-UA"/>
        </w:rPr>
        <w:t xml:space="preserve"> </w:t>
      </w:r>
      <w:r w:rsidRPr="002159FF">
        <w:rPr>
          <w:color w:val="000000"/>
          <w:sz w:val="28"/>
          <w:szCs w:val="28"/>
          <w:lang w:val="uk-UA"/>
        </w:rPr>
        <w:t>від 24 січня 2008</w:t>
      </w:r>
      <w:r w:rsidR="002159FF">
        <w:rPr>
          <w:color w:val="000000"/>
          <w:sz w:val="28"/>
          <w:szCs w:val="28"/>
          <w:lang w:val="uk-UA"/>
        </w:rPr>
        <w:t> </w:t>
      </w:r>
      <w:r w:rsidR="002159FF" w:rsidRPr="002159FF">
        <w:rPr>
          <w:color w:val="000000"/>
          <w:sz w:val="28"/>
          <w:szCs w:val="28"/>
          <w:lang w:val="uk-UA"/>
        </w:rPr>
        <w:t>р</w:t>
      </w:r>
      <w:r w:rsidRPr="002159FF">
        <w:rPr>
          <w:color w:val="000000"/>
          <w:sz w:val="28"/>
          <w:szCs w:val="28"/>
          <w:lang w:val="uk-UA"/>
        </w:rPr>
        <w:t xml:space="preserve">. </w:t>
      </w:r>
      <w:r w:rsidR="002159FF">
        <w:rPr>
          <w:color w:val="000000"/>
          <w:sz w:val="28"/>
          <w:szCs w:val="28"/>
          <w:lang w:val="uk-UA"/>
        </w:rPr>
        <w:t>№</w:t>
      </w:r>
      <w:r w:rsidR="002159FF" w:rsidRPr="002159FF">
        <w:rPr>
          <w:color w:val="000000"/>
          <w:sz w:val="28"/>
          <w:szCs w:val="28"/>
          <w:lang w:val="uk-UA"/>
        </w:rPr>
        <w:t>1</w:t>
      </w:r>
      <w:r w:rsidRPr="002159FF">
        <w:rPr>
          <w:color w:val="000000"/>
          <w:sz w:val="28"/>
          <w:szCs w:val="28"/>
          <w:lang w:val="uk-UA"/>
        </w:rPr>
        <w:t>3</w:t>
      </w:r>
      <w:r w:rsidR="002159FF">
        <w:rPr>
          <w:color w:val="000000"/>
          <w:sz w:val="28"/>
          <w:szCs w:val="28"/>
          <w:lang w:val="uk-UA"/>
        </w:rPr>
        <w:t>-</w:t>
      </w:r>
      <w:r w:rsidR="002159FF" w:rsidRPr="002159FF">
        <w:rPr>
          <w:color w:val="000000"/>
          <w:sz w:val="28"/>
          <w:szCs w:val="28"/>
          <w:lang w:val="uk-UA"/>
        </w:rPr>
        <w:t>р</w:t>
      </w:r>
      <w:r w:rsidRPr="002159FF">
        <w:rPr>
          <w:color w:val="000000"/>
          <w:sz w:val="28"/>
          <w:szCs w:val="28"/>
          <w:lang w:val="uk-UA"/>
        </w:rPr>
        <w:t xml:space="preserve">; нормативно-правових актів щодо реалізації Закону України </w:t>
      </w:r>
      <w:r w:rsidR="002159FF">
        <w:rPr>
          <w:color w:val="000000"/>
          <w:sz w:val="28"/>
          <w:szCs w:val="28"/>
          <w:lang w:val="uk-UA"/>
        </w:rPr>
        <w:t>«</w:t>
      </w:r>
      <w:r w:rsidR="002159FF" w:rsidRPr="002159FF">
        <w:rPr>
          <w:color w:val="000000"/>
          <w:sz w:val="28"/>
          <w:szCs w:val="28"/>
          <w:lang w:val="uk-UA"/>
        </w:rPr>
        <w:t>П</w:t>
      </w:r>
      <w:r w:rsidRPr="002159FF">
        <w:rPr>
          <w:color w:val="000000"/>
          <w:sz w:val="28"/>
          <w:szCs w:val="28"/>
          <w:lang w:val="uk-UA"/>
        </w:rPr>
        <w:t>ро загальнообов'язкове державне соціальне страхування на випадок безробіття</w:t>
      </w:r>
      <w:r w:rsidR="002159FF">
        <w:rPr>
          <w:color w:val="000000"/>
          <w:sz w:val="28"/>
          <w:szCs w:val="28"/>
          <w:lang w:val="uk-UA"/>
        </w:rPr>
        <w:t>»</w:t>
      </w:r>
      <w:r w:rsidR="002159FF" w:rsidRPr="002159FF">
        <w:rPr>
          <w:color w:val="000000"/>
          <w:sz w:val="28"/>
          <w:szCs w:val="28"/>
          <w:lang w:val="uk-UA"/>
        </w:rPr>
        <w:t>;</w:t>
      </w:r>
      <w:r w:rsidRPr="002159FF">
        <w:rPr>
          <w:color w:val="000000"/>
          <w:sz w:val="28"/>
          <w:szCs w:val="28"/>
          <w:lang w:val="uk-UA"/>
        </w:rPr>
        <w:t xml:space="preserve"> план дій на 2009 рік щодо реалізації Державної програми зайнятості населення на 2008</w:t>
      </w:r>
      <w:r w:rsidR="002159FF">
        <w:rPr>
          <w:color w:val="000000"/>
          <w:sz w:val="28"/>
          <w:szCs w:val="28"/>
          <w:lang w:val="uk-UA"/>
        </w:rPr>
        <w:t>–</w:t>
      </w:r>
      <w:r w:rsidRPr="002159FF">
        <w:rPr>
          <w:color w:val="000000"/>
          <w:sz w:val="28"/>
          <w:szCs w:val="28"/>
          <w:lang w:val="uk-UA"/>
        </w:rPr>
        <w:t xml:space="preserve">2011 роки; постанови Кабінету Міністрів України </w:t>
      </w:r>
      <w:r w:rsidR="002159FF">
        <w:rPr>
          <w:color w:val="000000"/>
          <w:sz w:val="28"/>
          <w:szCs w:val="28"/>
          <w:lang w:val="uk-UA"/>
        </w:rPr>
        <w:t>«</w:t>
      </w:r>
      <w:r w:rsidR="002159FF" w:rsidRPr="002159FF">
        <w:rPr>
          <w:color w:val="000000"/>
          <w:sz w:val="28"/>
          <w:szCs w:val="28"/>
          <w:lang w:val="uk-UA"/>
        </w:rPr>
        <w:t>П</w:t>
      </w:r>
      <w:r w:rsidRPr="002159FF">
        <w:rPr>
          <w:color w:val="000000"/>
          <w:sz w:val="28"/>
          <w:szCs w:val="28"/>
          <w:lang w:val="uk-UA"/>
        </w:rPr>
        <w:t>ро заходи організації виконавчих актів законодавства з питань зайнятості населення</w:t>
      </w:r>
      <w:r w:rsidR="002159FF">
        <w:rPr>
          <w:color w:val="000000"/>
          <w:sz w:val="28"/>
          <w:szCs w:val="28"/>
          <w:lang w:val="uk-UA"/>
        </w:rPr>
        <w:t>»</w:t>
      </w:r>
      <w:r w:rsidR="002159FF" w:rsidRPr="002159FF">
        <w:rPr>
          <w:color w:val="000000"/>
          <w:sz w:val="28"/>
          <w:szCs w:val="28"/>
          <w:lang w:val="uk-UA"/>
        </w:rPr>
        <w:t xml:space="preserve"> </w:t>
      </w:r>
      <w:r w:rsidRPr="002159FF">
        <w:rPr>
          <w:color w:val="000000"/>
          <w:sz w:val="28"/>
          <w:szCs w:val="28"/>
          <w:lang w:val="uk-UA"/>
        </w:rPr>
        <w:t>від 17 лютого 2009</w:t>
      </w:r>
      <w:r w:rsidR="002159FF">
        <w:rPr>
          <w:color w:val="000000"/>
          <w:sz w:val="28"/>
          <w:szCs w:val="28"/>
          <w:lang w:val="uk-UA"/>
        </w:rPr>
        <w:t> </w:t>
      </w:r>
      <w:r w:rsidR="002159FF" w:rsidRPr="002159FF">
        <w:rPr>
          <w:color w:val="000000"/>
          <w:sz w:val="28"/>
          <w:szCs w:val="28"/>
          <w:lang w:val="uk-UA"/>
        </w:rPr>
        <w:t>р</w:t>
      </w:r>
      <w:r w:rsidRPr="002159FF">
        <w:rPr>
          <w:color w:val="000000"/>
          <w:sz w:val="28"/>
          <w:szCs w:val="28"/>
          <w:lang w:val="uk-UA"/>
        </w:rPr>
        <w:t xml:space="preserve">. </w:t>
      </w:r>
      <w:r w:rsidR="002159FF">
        <w:rPr>
          <w:color w:val="000000"/>
          <w:sz w:val="28"/>
          <w:szCs w:val="28"/>
          <w:lang w:val="uk-UA"/>
        </w:rPr>
        <w:t>№</w:t>
      </w:r>
      <w:r w:rsidR="002159FF" w:rsidRPr="002159FF">
        <w:rPr>
          <w:color w:val="000000"/>
          <w:sz w:val="28"/>
          <w:szCs w:val="28"/>
          <w:lang w:val="uk-UA"/>
        </w:rPr>
        <w:t>1</w:t>
      </w:r>
      <w:r w:rsidRPr="002159FF">
        <w:rPr>
          <w:color w:val="000000"/>
          <w:sz w:val="28"/>
          <w:szCs w:val="28"/>
          <w:lang w:val="uk-UA"/>
        </w:rPr>
        <w:t>139; річних регіональних програм зайнятості населення.</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В умовах переходу до сталого економічного розвитку державне регулювання ринку праці проводиться з метою збалансування попиту і пропозиції робочої сили, зменшення рівня безробіття, досягнення продуктивної зайнятості населення, забезпечення соціального захисту громадян від безробіття, дотримання основних прав громадян.</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Ці заходи сприяють стабілізації ситуації на ринку праці. Так, відбулося зростання чисельності економічно активного населення до 22,5 млн осіб у березні 2009</w:t>
      </w:r>
      <w:r w:rsidR="002159FF">
        <w:rPr>
          <w:color w:val="000000"/>
          <w:sz w:val="28"/>
          <w:szCs w:val="28"/>
          <w:lang w:val="uk-UA"/>
        </w:rPr>
        <w:t> </w:t>
      </w:r>
      <w:r w:rsidR="002159FF" w:rsidRPr="002159FF">
        <w:rPr>
          <w:color w:val="000000"/>
          <w:sz w:val="28"/>
          <w:szCs w:val="28"/>
          <w:lang w:val="uk-UA"/>
        </w:rPr>
        <w:t>р</w:t>
      </w:r>
      <w:r w:rsidRPr="002159FF">
        <w:rPr>
          <w:color w:val="000000"/>
          <w:sz w:val="28"/>
          <w:szCs w:val="28"/>
          <w:lang w:val="uk-UA"/>
        </w:rPr>
        <w:t>. (за даними обстеження домогосподарств з питань економічної активності населення за методологією Міжнародної організації праці). Майже на 300 тис. осіб проти грудня 2008</w:t>
      </w:r>
      <w:r w:rsidR="002159FF">
        <w:rPr>
          <w:color w:val="000000"/>
          <w:sz w:val="28"/>
          <w:szCs w:val="28"/>
          <w:lang w:val="uk-UA"/>
        </w:rPr>
        <w:t> </w:t>
      </w:r>
      <w:r w:rsidR="002159FF" w:rsidRPr="002159FF">
        <w:rPr>
          <w:color w:val="000000"/>
          <w:sz w:val="28"/>
          <w:szCs w:val="28"/>
          <w:lang w:val="uk-UA"/>
        </w:rPr>
        <w:t>р</w:t>
      </w:r>
      <w:r w:rsidRPr="002159FF">
        <w:rPr>
          <w:color w:val="000000"/>
          <w:sz w:val="28"/>
          <w:szCs w:val="28"/>
          <w:lang w:val="uk-UA"/>
        </w:rPr>
        <w:t xml:space="preserve">. зросла чисельність зайнятого населення і становить 20,1 млн. осіб. Відповідно підвищився рівень зайнятості населення </w:t>
      </w:r>
      <w:r w:rsidR="002159FF">
        <w:rPr>
          <w:color w:val="000000"/>
          <w:sz w:val="28"/>
          <w:szCs w:val="28"/>
          <w:lang w:val="uk-UA"/>
        </w:rPr>
        <w:t>–</w:t>
      </w:r>
      <w:r w:rsidR="002159FF" w:rsidRPr="002159FF">
        <w:rPr>
          <w:color w:val="000000"/>
          <w:sz w:val="28"/>
          <w:szCs w:val="28"/>
          <w:lang w:val="uk-UA"/>
        </w:rPr>
        <w:t xml:space="preserve"> </w:t>
      </w:r>
      <w:r w:rsidRPr="002159FF">
        <w:rPr>
          <w:color w:val="000000"/>
          <w:sz w:val="28"/>
          <w:szCs w:val="28"/>
          <w:lang w:val="uk-UA"/>
        </w:rPr>
        <w:t>55,</w:t>
      </w:r>
      <w:r w:rsidR="002159FF" w:rsidRPr="002159FF">
        <w:rPr>
          <w:color w:val="000000"/>
          <w:sz w:val="28"/>
          <w:szCs w:val="28"/>
          <w:lang w:val="uk-UA"/>
        </w:rPr>
        <w:t>5</w:t>
      </w:r>
      <w:r w:rsidR="002159FF">
        <w:rPr>
          <w:color w:val="000000"/>
          <w:sz w:val="28"/>
          <w:szCs w:val="28"/>
          <w:lang w:val="uk-UA"/>
        </w:rPr>
        <w:t>%</w:t>
      </w:r>
      <w:r w:rsidRPr="002159FF">
        <w:rPr>
          <w:color w:val="000000"/>
          <w:sz w:val="28"/>
          <w:szCs w:val="28"/>
          <w:lang w:val="uk-UA"/>
        </w:rPr>
        <w:t xml:space="preserve"> (табл. 1).</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Це обумовило зменшення обсягів та рівня безробіття, визначеного за методологією МОП, який зменшився з 11,</w:t>
      </w:r>
      <w:r w:rsidR="002159FF" w:rsidRPr="002159FF">
        <w:rPr>
          <w:color w:val="000000"/>
          <w:sz w:val="28"/>
          <w:szCs w:val="28"/>
          <w:lang w:val="uk-UA"/>
        </w:rPr>
        <w:t>1</w:t>
      </w:r>
      <w:r w:rsidR="002159FF">
        <w:rPr>
          <w:color w:val="000000"/>
          <w:sz w:val="28"/>
          <w:szCs w:val="28"/>
          <w:lang w:val="uk-UA"/>
        </w:rPr>
        <w:t>%</w:t>
      </w:r>
      <w:r w:rsidRPr="002159FF">
        <w:rPr>
          <w:color w:val="000000"/>
          <w:sz w:val="28"/>
          <w:szCs w:val="28"/>
          <w:lang w:val="uk-UA"/>
        </w:rPr>
        <w:t xml:space="preserve"> у грудні 2008</w:t>
      </w:r>
      <w:r w:rsidR="002159FF">
        <w:rPr>
          <w:color w:val="000000"/>
          <w:sz w:val="28"/>
          <w:szCs w:val="28"/>
          <w:lang w:val="uk-UA"/>
        </w:rPr>
        <w:t> </w:t>
      </w:r>
      <w:r w:rsidR="002159FF" w:rsidRPr="002159FF">
        <w:rPr>
          <w:color w:val="000000"/>
          <w:sz w:val="28"/>
          <w:szCs w:val="28"/>
          <w:lang w:val="uk-UA"/>
        </w:rPr>
        <w:t>р</w:t>
      </w:r>
      <w:r w:rsidRPr="002159FF">
        <w:rPr>
          <w:color w:val="000000"/>
          <w:sz w:val="28"/>
          <w:szCs w:val="28"/>
          <w:lang w:val="uk-UA"/>
        </w:rPr>
        <w:t>. до 10,</w:t>
      </w:r>
      <w:r w:rsidR="002159FF" w:rsidRPr="002159FF">
        <w:rPr>
          <w:color w:val="000000"/>
          <w:sz w:val="28"/>
          <w:szCs w:val="28"/>
          <w:lang w:val="uk-UA"/>
        </w:rPr>
        <w:t>6</w:t>
      </w:r>
      <w:r w:rsidR="002159FF">
        <w:rPr>
          <w:color w:val="000000"/>
          <w:sz w:val="28"/>
          <w:szCs w:val="28"/>
          <w:lang w:val="uk-UA"/>
        </w:rPr>
        <w:t>%</w:t>
      </w:r>
      <w:r w:rsidRPr="002159FF">
        <w:rPr>
          <w:color w:val="000000"/>
          <w:sz w:val="28"/>
          <w:szCs w:val="28"/>
          <w:lang w:val="uk-UA"/>
        </w:rPr>
        <w:t xml:space="preserve"> у березні 2009</w:t>
      </w:r>
      <w:r w:rsidR="002159FF">
        <w:rPr>
          <w:color w:val="000000"/>
          <w:sz w:val="28"/>
          <w:szCs w:val="28"/>
          <w:lang w:val="uk-UA"/>
        </w:rPr>
        <w:t> </w:t>
      </w:r>
      <w:r w:rsidR="002159FF" w:rsidRPr="002159FF">
        <w:rPr>
          <w:color w:val="000000"/>
          <w:sz w:val="28"/>
          <w:szCs w:val="28"/>
          <w:lang w:val="uk-UA"/>
        </w:rPr>
        <w:t>р</w:t>
      </w:r>
      <w:r w:rsidRPr="002159FF">
        <w:rPr>
          <w:color w:val="000000"/>
          <w:sz w:val="28"/>
          <w:szCs w:val="28"/>
          <w:lang w:val="uk-UA"/>
        </w:rPr>
        <w:t>. (табл. 2).</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З'явилися позитивні ознаки руху робочої сили в галузях економіки. У січні-червні 2009</w:t>
      </w:r>
      <w:r w:rsidR="002159FF">
        <w:rPr>
          <w:color w:val="000000"/>
          <w:sz w:val="28"/>
          <w:szCs w:val="28"/>
          <w:lang w:val="uk-UA"/>
        </w:rPr>
        <w:t> </w:t>
      </w:r>
      <w:r w:rsidR="002159FF" w:rsidRPr="002159FF">
        <w:rPr>
          <w:color w:val="000000"/>
          <w:sz w:val="28"/>
          <w:szCs w:val="28"/>
          <w:lang w:val="uk-UA"/>
        </w:rPr>
        <w:t>р</w:t>
      </w:r>
      <w:r w:rsidRPr="002159FF">
        <w:rPr>
          <w:color w:val="000000"/>
          <w:sz w:val="28"/>
          <w:szCs w:val="28"/>
          <w:lang w:val="uk-UA"/>
        </w:rPr>
        <w:t>. було прийнято 1391,2 тис. працівників, що на 5,</w:t>
      </w:r>
      <w:r w:rsidR="002159FF" w:rsidRPr="002159FF">
        <w:rPr>
          <w:color w:val="000000"/>
          <w:sz w:val="28"/>
          <w:szCs w:val="28"/>
          <w:lang w:val="uk-UA"/>
        </w:rPr>
        <w:t>0</w:t>
      </w:r>
      <w:r w:rsidR="002159FF">
        <w:rPr>
          <w:color w:val="000000"/>
          <w:sz w:val="28"/>
          <w:szCs w:val="28"/>
          <w:lang w:val="uk-UA"/>
        </w:rPr>
        <w:t>%</w:t>
      </w:r>
      <w:r w:rsidRPr="002159FF">
        <w:rPr>
          <w:color w:val="000000"/>
          <w:sz w:val="28"/>
          <w:szCs w:val="28"/>
          <w:lang w:val="uk-UA"/>
        </w:rPr>
        <w:t xml:space="preserve"> більше обсягів відповідного періоду минулого року, а чисельність працівників, які вибули, зменшилася на 3,</w:t>
      </w:r>
      <w:r w:rsidR="002159FF" w:rsidRPr="002159FF">
        <w:rPr>
          <w:color w:val="000000"/>
          <w:sz w:val="28"/>
          <w:szCs w:val="28"/>
          <w:lang w:val="uk-UA"/>
        </w:rPr>
        <w:t>0</w:t>
      </w:r>
      <w:r w:rsidR="002159FF">
        <w:rPr>
          <w:color w:val="000000"/>
          <w:sz w:val="28"/>
          <w:szCs w:val="28"/>
          <w:lang w:val="uk-UA"/>
        </w:rPr>
        <w:t>%</w:t>
      </w:r>
      <w:r w:rsidRPr="002159FF">
        <w:rPr>
          <w:color w:val="000000"/>
          <w:sz w:val="28"/>
          <w:szCs w:val="28"/>
          <w:lang w:val="uk-UA"/>
        </w:rPr>
        <w:t xml:space="preserve"> і становила 1553,3 тис. осіб. Водночас значним залишається перевищення чисельності працівників, які вибули, над прийнятими працівниками (162,1 тис. осіб), що має місце переважно в базових галузях економіки.</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Крім того, чисельність зайнятих у цілому по країні за 9 місяців 2009</w:t>
      </w:r>
      <w:r w:rsidR="002159FF">
        <w:rPr>
          <w:color w:val="000000"/>
          <w:sz w:val="28"/>
          <w:szCs w:val="28"/>
          <w:lang w:val="uk-UA"/>
        </w:rPr>
        <w:t> </w:t>
      </w:r>
      <w:r w:rsidR="002159FF" w:rsidRPr="002159FF">
        <w:rPr>
          <w:color w:val="000000"/>
          <w:sz w:val="28"/>
          <w:szCs w:val="28"/>
          <w:lang w:val="uk-UA"/>
        </w:rPr>
        <w:t>р</w:t>
      </w:r>
      <w:r w:rsidRPr="002159FF">
        <w:rPr>
          <w:color w:val="000000"/>
          <w:sz w:val="28"/>
          <w:szCs w:val="28"/>
          <w:lang w:val="uk-UA"/>
        </w:rPr>
        <w:t>. зросла на 0,</w:t>
      </w:r>
      <w:r w:rsidR="002159FF" w:rsidRPr="002159FF">
        <w:rPr>
          <w:color w:val="000000"/>
          <w:sz w:val="28"/>
          <w:szCs w:val="28"/>
          <w:lang w:val="uk-UA"/>
        </w:rPr>
        <w:t>6</w:t>
      </w:r>
      <w:r w:rsidR="002159FF">
        <w:rPr>
          <w:color w:val="000000"/>
          <w:sz w:val="28"/>
          <w:szCs w:val="28"/>
          <w:lang w:val="uk-UA"/>
        </w:rPr>
        <w:t>%</w:t>
      </w:r>
      <w:r w:rsidRPr="002159FF">
        <w:rPr>
          <w:color w:val="000000"/>
          <w:sz w:val="28"/>
          <w:szCs w:val="28"/>
          <w:lang w:val="uk-UA"/>
        </w:rPr>
        <w:t xml:space="preserve"> порівняно з відповідним періодом минулого року та становила 20,5 млн. осіб. Зростання було обумовлене збільшенням числа працюючих у приватному секторі економіки, де приріст зайнятих складав 15,</w:t>
      </w:r>
      <w:r w:rsidR="002159FF" w:rsidRPr="002159FF">
        <w:rPr>
          <w:color w:val="000000"/>
          <w:sz w:val="28"/>
          <w:szCs w:val="28"/>
          <w:lang w:val="uk-UA"/>
        </w:rPr>
        <w:t>3</w:t>
      </w:r>
      <w:r w:rsidR="002159FF">
        <w:rPr>
          <w:color w:val="000000"/>
          <w:sz w:val="28"/>
          <w:szCs w:val="28"/>
          <w:lang w:val="uk-UA"/>
        </w:rPr>
        <w:t>%</w:t>
      </w:r>
      <w:r w:rsidRPr="002159FF">
        <w:rPr>
          <w:color w:val="000000"/>
          <w:sz w:val="28"/>
          <w:szCs w:val="28"/>
          <w:lang w:val="uk-UA"/>
        </w:rPr>
        <w:t>.</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bCs/>
          <w:color w:val="000000"/>
          <w:sz w:val="28"/>
          <w:szCs w:val="28"/>
          <w:lang w:val="uk-UA"/>
        </w:rPr>
        <w:t xml:space="preserve">При </w:t>
      </w:r>
      <w:r w:rsidRPr="002159FF">
        <w:rPr>
          <w:color w:val="000000"/>
          <w:sz w:val="28"/>
          <w:szCs w:val="28"/>
          <w:lang w:val="uk-UA"/>
        </w:rPr>
        <w:t>цьому чисельність найманих працівників підприємств, установ, організацій державної та колективної форм власності зменшилася відповідно на 5,</w:t>
      </w:r>
      <w:r w:rsidR="002159FF" w:rsidRPr="002159FF">
        <w:rPr>
          <w:color w:val="000000"/>
          <w:sz w:val="28"/>
          <w:szCs w:val="28"/>
          <w:lang w:val="uk-UA"/>
        </w:rPr>
        <w:t>7</w:t>
      </w:r>
      <w:r w:rsidR="002159FF">
        <w:rPr>
          <w:color w:val="000000"/>
          <w:sz w:val="28"/>
          <w:szCs w:val="28"/>
          <w:lang w:val="uk-UA"/>
        </w:rPr>
        <w:t>%</w:t>
      </w:r>
      <w:r w:rsidRPr="002159FF">
        <w:rPr>
          <w:color w:val="000000"/>
          <w:sz w:val="28"/>
          <w:szCs w:val="28"/>
          <w:lang w:val="uk-UA"/>
        </w:rPr>
        <w:t xml:space="preserve"> та 1,</w:t>
      </w:r>
      <w:r w:rsidR="002159FF" w:rsidRPr="002159FF">
        <w:rPr>
          <w:color w:val="000000"/>
          <w:sz w:val="28"/>
          <w:szCs w:val="28"/>
          <w:lang w:val="uk-UA"/>
        </w:rPr>
        <w:t>9</w:t>
      </w:r>
      <w:r w:rsidR="002159FF">
        <w:rPr>
          <w:color w:val="000000"/>
          <w:sz w:val="28"/>
          <w:szCs w:val="28"/>
          <w:lang w:val="uk-UA"/>
        </w:rPr>
        <w:t>%</w:t>
      </w:r>
      <w:r w:rsidRPr="002159FF">
        <w:rPr>
          <w:color w:val="000000"/>
          <w:sz w:val="28"/>
          <w:szCs w:val="28"/>
          <w:lang w:val="uk-UA"/>
        </w:rPr>
        <w:t>.</w:t>
      </w:r>
    </w:p>
    <w:p w:rsidR="008D795C" w:rsidRDefault="008D795C" w:rsidP="002159FF">
      <w:pPr>
        <w:widowControl/>
        <w:shd w:val="clear" w:color="auto" w:fill="FFFFFF"/>
        <w:spacing w:line="360" w:lineRule="auto"/>
        <w:ind w:firstLine="709"/>
        <w:jc w:val="both"/>
        <w:rPr>
          <w:color w:val="000000"/>
          <w:sz w:val="28"/>
          <w:szCs w:val="28"/>
          <w:lang w:val="uk-UA"/>
        </w:rPr>
      </w:pP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Таблиця 1</w:t>
      </w:r>
      <w:r w:rsidR="008D795C">
        <w:rPr>
          <w:color w:val="000000"/>
          <w:sz w:val="28"/>
          <w:szCs w:val="28"/>
          <w:lang w:val="uk-UA"/>
        </w:rPr>
        <w:t xml:space="preserve">. </w:t>
      </w:r>
      <w:r w:rsidRPr="002159FF">
        <w:rPr>
          <w:color w:val="000000"/>
          <w:sz w:val="28"/>
          <w:szCs w:val="28"/>
          <w:lang w:val="uk-UA"/>
        </w:rPr>
        <w:t>Економічна активність населення</w:t>
      </w:r>
    </w:p>
    <w:tbl>
      <w:tblPr>
        <w:tblStyle w:val="1"/>
        <w:tblW w:w="9297" w:type="dxa"/>
        <w:jc w:val="center"/>
        <w:tblLook w:val="0000" w:firstRow="0" w:lastRow="0" w:firstColumn="0" w:lastColumn="0" w:noHBand="0" w:noVBand="0"/>
      </w:tblPr>
      <w:tblGrid>
        <w:gridCol w:w="2026"/>
        <w:gridCol w:w="866"/>
        <w:gridCol w:w="866"/>
        <w:gridCol w:w="866"/>
        <w:gridCol w:w="866"/>
        <w:gridCol w:w="866"/>
        <w:gridCol w:w="1209"/>
        <w:gridCol w:w="866"/>
        <w:gridCol w:w="866"/>
      </w:tblGrid>
      <w:tr w:rsidR="00E53F16" w:rsidRPr="002159FF" w:rsidTr="00E53F16">
        <w:trPr>
          <w:trHeight w:hRule="exact" w:val="270"/>
          <w:jc w:val="center"/>
        </w:trPr>
        <w:tc>
          <w:tcPr>
            <w:tcW w:w="1090" w:type="pct"/>
            <w:vMerge w:val="restart"/>
          </w:tcPr>
          <w:p w:rsidR="00CE4516" w:rsidRPr="002159FF" w:rsidRDefault="00CE4516" w:rsidP="002159FF">
            <w:pPr>
              <w:widowControl/>
              <w:shd w:val="clear" w:color="auto" w:fill="FFFFFF"/>
              <w:snapToGrid w:val="0"/>
              <w:spacing w:line="360" w:lineRule="auto"/>
              <w:jc w:val="both"/>
              <w:rPr>
                <w:color w:val="000000"/>
              </w:rPr>
            </w:pPr>
          </w:p>
        </w:tc>
        <w:tc>
          <w:tcPr>
            <w:tcW w:w="466" w:type="pct"/>
            <w:vMerge w:val="restart"/>
          </w:tcPr>
          <w:p w:rsidR="00CE4516" w:rsidRPr="002159FF" w:rsidRDefault="00CE4516" w:rsidP="002159FF">
            <w:pPr>
              <w:widowControl/>
              <w:shd w:val="clear" w:color="auto" w:fill="FFFFFF"/>
              <w:snapToGrid w:val="0"/>
              <w:spacing w:line="360" w:lineRule="auto"/>
              <w:jc w:val="both"/>
              <w:rPr>
                <w:bCs/>
                <w:color w:val="000000"/>
                <w:lang w:val="uk-UA"/>
              </w:rPr>
            </w:pPr>
            <w:r w:rsidRPr="002159FF">
              <w:rPr>
                <w:bCs/>
                <w:color w:val="000000"/>
                <w:lang w:val="uk-UA"/>
              </w:rPr>
              <w:t>2003</w:t>
            </w:r>
          </w:p>
        </w:tc>
        <w:tc>
          <w:tcPr>
            <w:tcW w:w="466" w:type="pct"/>
            <w:vMerge w:val="restart"/>
          </w:tcPr>
          <w:p w:rsidR="00CE4516" w:rsidRPr="002159FF" w:rsidRDefault="00CE4516" w:rsidP="002159FF">
            <w:pPr>
              <w:widowControl/>
              <w:shd w:val="clear" w:color="auto" w:fill="FFFFFF"/>
              <w:snapToGrid w:val="0"/>
              <w:spacing w:line="360" w:lineRule="auto"/>
              <w:jc w:val="both"/>
              <w:rPr>
                <w:bCs/>
                <w:color w:val="000000"/>
                <w:lang w:val="uk-UA"/>
              </w:rPr>
            </w:pPr>
            <w:r w:rsidRPr="002159FF">
              <w:rPr>
                <w:bCs/>
                <w:color w:val="000000"/>
                <w:lang w:val="uk-UA"/>
              </w:rPr>
              <w:t>2004</w:t>
            </w:r>
          </w:p>
        </w:tc>
        <w:tc>
          <w:tcPr>
            <w:tcW w:w="466" w:type="pct"/>
            <w:vMerge w:val="restart"/>
          </w:tcPr>
          <w:p w:rsidR="00CE4516" w:rsidRPr="002159FF" w:rsidRDefault="00CE4516" w:rsidP="002159FF">
            <w:pPr>
              <w:widowControl/>
              <w:shd w:val="clear" w:color="auto" w:fill="FFFFFF"/>
              <w:snapToGrid w:val="0"/>
              <w:spacing w:line="360" w:lineRule="auto"/>
              <w:jc w:val="both"/>
              <w:rPr>
                <w:bCs/>
                <w:color w:val="000000"/>
                <w:lang w:val="uk-UA"/>
              </w:rPr>
            </w:pPr>
            <w:r w:rsidRPr="002159FF">
              <w:rPr>
                <w:bCs/>
                <w:color w:val="000000"/>
                <w:lang w:val="uk-UA"/>
              </w:rPr>
              <w:t>2005</w:t>
            </w:r>
          </w:p>
        </w:tc>
        <w:tc>
          <w:tcPr>
            <w:tcW w:w="466" w:type="pct"/>
            <w:vMerge w:val="restar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2006</w:t>
            </w:r>
          </w:p>
        </w:tc>
        <w:tc>
          <w:tcPr>
            <w:tcW w:w="466" w:type="pct"/>
            <w:vMerge w:val="restar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2007</w:t>
            </w:r>
          </w:p>
        </w:tc>
        <w:tc>
          <w:tcPr>
            <w:tcW w:w="1116" w:type="pct"/>
            <w:gridSpan w:val="2"/>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2008</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2009</w:t>
            </w:r>
          </w:p>
        </w:tc>
      </w:tr>
      <w:tr w:rsidR="00E53F16" w:rsidRPr="002159FF" w:rsidTr="00E53F16">
        <w:trPr>
          <w:jc w:val="center"/>
        </w:trPr>
        <w:tc>
          <w:tcPr>
            <w:tcW w:w="1090" w:type="pct"/>
            <w:vMerge/>
          </w:tcPr>
          <w:p w:rsidR="00CE4516" w:rsidRPr="002159FF" w:rsidRDefault="00CE4516" w:rsidP="002159FF">
            <w:pPr>
              <w:widowControl/>
              <w:spacing w:line="360" w:lineRule="auto"/>
              <w:jc w:val="both"/>
              <w:rPr>
                <w:color w:val="000000"/>
              </w:rPr>
            </w:pPr>
          </w:p>
        </w:tc>
        <w:tc>
          <w:tcPr>
            <w:tcW w:w="466" w:type="pct"/>
            <w:vMerge/>
          </w:tcPr>
          <w:p w:rsidR="00CE4516" w:rsidRPr="002159FF" w:rsidRDefault="00CE4516" w:rsidP="002159FF">
            <w:pPr>
              <w:widowControl/>
              <w:spacing w:line="360" w:lineRule="auto"/>
              <w:jc w:val="both"/>
              <w:rPr>
                <w:color w:val="000000"/>
              </w:rPr>
            </w:pPr>
          </w:p>
        </w:tc>
        <w:tc>
          <w:tcPr>
            <w:tcW w:w="466" w:type="pct"/>
            <w:vMerge/>
          </w:tcPr>
          <w:p w:rsidR="00CE4516" w:rsidRPr="002159FF" w:rsidRDefault="00CE4516" w:rsidP="002159FF">
            <w:pPr>
              <w:widowControl/>
              <w:spacing w:line="360" w:lineRule="auto"/>
              <w:jc w:val="both"/>
              <w:rPr>
                <w:color w:val="000000"/>
              </w:rPr>
            </w:pPr>
          </w:p>
        </w:tc>
        <w:tc>
          <w:tcPr>
            <w:tcW w:w="466" w:type="pct"/>
            <w:vMerge/>
          </w:tcPr>
          <w:p w:rsidR="00CE4516" w:rsidRPr="002159FF" w:rsidRDefault="00CE4516" w:rsidP="002159FF">
            <w:pPr>
              <w:widowControl/>
              <w:spacing w:line="360" w:lineRule="auto"/>
              <w:jc w:val="both"/>
              <w:rPr>
                <w:color w:val="000000"/>
              </w:rPr>
            </w:pPr>
          </w:p>
        </w:tc>
        <w:tc>
          <w:tcPr>
            <w:tcW w:w="466" w:type="pct"/>
            <w:vMerge/>
          </w:tcPr>
          <w:p w:rsidR="00CE4516" w:rsidRPr="002159FF" w:rsidRDefault="00CE4516" w:rsidP="002159FF">
            <w:pPr>
              <w:widowControl/>
              <w:spacing w:line="360" w:lineRule="auto"/>
              <w:jc w:val="both"/>
              <w:rPr>
                <w:color w:val="000000"/>
              </w:rPr>
            </w:pPr>
          </w:p>
        </w:tc>
        <w:tc>
          <w:tcPr>
            <w:tcW w:w="466" w:type="pct"/>
            <w:vMerge/>
          </w:tcPr>
          <w:p w:rsidR="00CE4516" w:rsidRPr="002159FF" w:rsidRDefault="00CE4516" w:rsidP="002159FF">
            <w:pPr>
              <w:widowControl/>
              <w:spacing w:line="360" w:lineRule="auto"/>
              <w:jc w:val="both"/>
              <w:rPr>
                <w:color w:val="000000"/>
              </w:rPr>
            </w:pPr>
          </w:p>
        </w:tc>
        <w:tc>
          <w:tcPr>
            <w:tcW w:w="650" w:type="pct"/>
          </w:tcPr>
          <w:p w:rsidR="00CE4516" w:rsidRPr="002159FF" w:rsidRDefault="00CE4516" w:rsidP="00E53F16">
            <w:pPr>
              <w:widowControl/>
              <w:shd w:val="clear" w:color="auto" w:fill="FFFFFF"/>
              <w:snapToGrid w:val="0"/>
              <w:spacing w:line="360" w:lineRule="auto"/>
              <w:jc w:val="both"/>
              <w:rPr>
                <w:color w:val="000000"/>
                <w:lang w:val="uk-UA"/>
              </w:rPr>
            </w:pPr>
            <w:r w:rsidRPr="002159FF">
              <w:rPr>
                <w:color w:val="000000"/>
                <w:lang w:val="uk-UA"/>
              </w:rPr>
              <w:t>У</w:t>
            </w:r>
            <w:r w:rsidR="00E53F16">
              <w:rPr>
                <w:color w:val="000000"/>
                <w:lang w:val="uk-UA"/>
              </w:rPr>
              <w:t xml:space="preserve"> </w:t>
            </w:r>
            <w:r w:rsidRPr="002159FF">
              <w:rPr>
                <w:color w:val="000000"/>
                <w:lang w:val="uk-UA"/>
              </w:rPr>
              <w:t>середньому</w:t>
            </w:r>
            <w:r w:rsidR="00E53F16">
              <w:rPr>
                <w:color w:val="000000"/>
                <w:lang w:val="uk-UA"/>
              </w:rPr>
              <w:t xml:space="preserve"> </w:t>
            </w:r>
            <w:r w:rsidRPr="002159FF">
              <w:rPr>
                <w:color w:val="000000"/>
                <w:lang w:val="uk-UA"/>
              </w:rPr>
              <w:t>за рік</w:t>
            </w:r>
          </w:p>
        </w:tc>
        <w:tc>
          <w:tcPr>
            <w:tcW w:w="466" w:type="pct"/>
          </w:tcPr>
          <w:p w:rsidR="00CE4516" w:rsidRPr="002159FF" w:rsidRDefault="00CE4516" w:rsidP="002159FF">
            <w:pPr>
              <w:widowControl/>
              <w:shd w:val="clear" w:color="auto" w:fill="FFFFFF"/>
              <w:snapToGrid w:val="0"/>
              <w:spacing w:line="360" w:lineRule="auto"/>
              <w:jc w:val="both"/>
              <w:rPr>
                <w:bCs/>
                <w:color w:val="000000"/>
                <w:lang w:val="uk-UA"/>
              </w:rPr>
            </w:pPr>
            <w:r w:rsidRPr="002159FF">
              <w:rPr>
                <w:color w:val="000000"/>
                <w:lang w:val="uk-UA"/>
              </w:rPr>
              <w:t xml:space="preserve">9 </w:t>
            </w:r>
            <w:r w:rsidRPr="002159FF">
              <w:rPr>
                <w:bCs/>
                <w:color w:val="000000"/>
                <w:lang w:val="uk-UA"/>
              </w:rPr>
              <w:t>місяців</w:t>
            </w:r>
          </w:p>
        </w:tc>
        <w:tc>
          <w:tcPr>
            <w:tcW w:w="466" w:type="pct"/>
          </w:tcPr>
          <w:p w:rsidR="00CE4516" w:rsidRPr="00E53F16" w:rsidRDefault="00CE4516" w:rsidP="00E53F16">
            <w:pPr>
              <w:widowControl/>
              <w:shd w:val="clear" w:color="auto" w:fill="FFFFFF"/>
              <w:snapToGrid w:val="0"/>
              <w:spacing w:line="360" w:lineRule="auto"/>
              <w:jc w:val="both"/>
              <w:rPr>
                <w:color w:val="000000"/>
                <w:lang w:val="uk-UA"/>
              </w:rPr>
            </w:pPr>
            <w:r w:rsidRPr="002159FF">
              <w:rPr>
                <w:color w:val="000000"/>
                <w:lang w:val="uk-UA"/>
              </w:rPr>
              <w:t>9</w:t>
            </w:r>
            <w:r w:rsidR="00E53F16">
              <w:rPr>
                <w:color w:val="000000"/>
                <w:lang w:val="uk-UA"/>
              </w:rPr>
              <w:t xml:space="preserve"> </w:t>
            </w:r>
            <w:r w:rsidRPr="002159FF">
              <w:rPr>
                <w:bCs/>
                <w:color w:val="000000"/>
                <w:lang w:val="uk-UA"/>
              </w:rPr>
              <w:t>місяців</w:t>
            </w:r>
          </w:p>
        </w:tc>
      </w:tr>
      <w:tr w:rsidR="00E53F16" w:rsidRPr="002159FF" w:rsidTr="00E53F16">
        <w:trPr>
          <w:trHeight w:val="270"/>
          <w:jc w:val="center"/>
        </w:trPr>
        <w:tc>
          <w:tcPr>
            <w:tcW w:w="1090" w:type="pct"/>
          </w:tcPr>
          <w:p w:rsidR="00CE4516" w:rsidRPr="002159FF" w:rsidRDefault="00CE4516" w:rsidP="002159FF">
            <w:pPr>
              <w:widowControl/>
              <w:shd w:val="clear" w:color="auto" w:fill="FFFFFF"/>
              <w:snapToGrid w:val="0"/>
              <w:spacing w:line="360" w:lineRule="auto"/>
              <w:jc w:val="both"/>
              <w:rPr>
                <w:bCs/>
                <w:color w:val="000000"/>
                <w:lang w:val="uk-UA"/>
              </w:rPr>
            </w:pPr>
            <w:r w:rsidRPr="002159FF">
              <w:rPr>
                <w:bCs/>
                <w:color w:val="000000"/>
                <w:lang w:val="uk-UA"/>
              </w:rPr>
              <w:t>Економічно активне</w:t>
            </w: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650"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r>
      <w:tr w:rsidR="00E53F16" w:rsidRPr="002159FF" w:rsidTr="00E53F16">
        <w:trPr>
          <w:trHeight w:val="270"/>
          <w:jc w:val="center"/>
        </w:trPr>
        <w:tc>
          <w:tcPr>
            <w:tcW w:w="1090"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bCs/>
                <w:color w:val="000000"/>
                <w:lang w:val="uk-UA"/>
              </w:rPr>
              <w:t xml:space="preserve">населення, </w:t>
            </w:r>
            <w:r w:rsidRPr="002159FF">
              <w:rPr>
                <w:color w:val="000000"/>
                <w:lang w:val="uk-UA"/>
              </w:rPr>
              <w:t>тис. осіб</w:t>
            </w:r>
          </w:p>
          <w:p w:rsidR="00CE4516" w:rsidRPr="002159FF" w:rsidRDefault="00CE4516" w:rsidP="002159FF">
            <w:pPr>
              <w:widowControl/>
              <w:shd w:val="clear" w:color="auto" w:fill="FFFFFF"/>
              <w:spacing w:line="360" w:lineRule="auto"/>
              <w:jc w:val="both"/>
              <w:rPr>
                <w:color w:val="000000"/>
                <w:lang w:val="uk-UA"/>
              </w:rPr>
            </w:pPr>
            <w:r w:rsidRPr="002159FF">
              <w:rPr>
                <w:color w:val="000000"/>
                <w:lang w:val="uk-UA"/>
              </w:rPr>
              <w:t>у віці 15 -70 років</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26111,5</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26085,6</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25935,5</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22747,0</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23127,4</w:t>
            </w:r>
          </w:p>
        </w:tc>
        <w:tc>
          <w:tcPr>
            <w:tcW w:w="650"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22755,0</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22894,9</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22730,0</w:t>
            </w:r>
          </w:p>
        </w:tc>
      </w:tr>
      <w:tr w:rsidR="00E53F16" w:rsidRPr="002159FF" w:rsidTr="00E53F16">
        <w:trPr>
          <w:trHeight w:val="270"/>
          <w:jc w:val="center"/>
        </w:trPr>
        <w:tc>
          <w:tcPr>
            <w:tcW w:w="1090"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у працездатному віці</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23725,1</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23335,8</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23181,2</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21219,8</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21479,6</w:t>
            </w:r>
          </w:p>
        </w:tc>
        <w:tc>
          <w:tcPr>
            <w:tcW w:w="650"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21251 0</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21330,1</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21136,5</w:t>
            </w:r>
          </w:p>
        </w:tc>
      </w:tr>
      <w:tr w:rsidR="00E53F16" w:rsidRPr="002159FF" w:rsidTr="00E53F16">
        <w:trPr>
          <w:trHeight w:val="270"/>
          <w:jc w:val="center"/>
        </w:trPr>
        <w:tc>
          <w:tcPr>
            <w:tcW w:w="1090"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Зайняте населення,</w:t>
            </w: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650"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r>
      <w:tr w:rsidR="00E53F16" w:rsidRPr="002159FF" w:rsidTr="00E53F16">
        <w:trPr>
          <w:trHeight w:val="270"/>
          <w:jc w:val="center"/>
        </w:trPr>
        <w:tc>
          <w:tcPr>
            <w:tcW w:w="1090"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тис осіб</w:t>
            </w: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650"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r>
      <w:tr w:rsidR="00E53F16" w:rsidRPr="002159FF" w:rsidTr="00E53F16">
        <w:trPr>
          <w:trHeight w:val="270"/>
          <w:jc w:val="center"/>
        </w:trPr>
        <w:tc>
          <w:tcPr>
            <w:tcW w:w="1090"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у віці 15</w:t>
            </w:r>
            <w:r w:rsidR="002159FF">
              <w:rPr>
                <w:color w:val="000000"/>
                <w:lang w:val="uk-UA"/>
              </w:rPr>
              <w:t>–</w:t>
            </w:r>
            <w:r w:rsidR="002159FF" w:rsidRPr="002159FF">
              <w:rPr>
                <w:color w:val="000000"/>
                <w:lang w:val="uk-UA"/>
              </w:rPr>
              <w:t>7</w:t>
            </w:r>
            <w:r w:rsidRPr="002159FF">
              <w:rPr>
                <w:color w:val="000000"/>
                <w:lang w:val="uk-UA"/>
              </w:rPr>
              <w:t>0 років</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24114,0</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23755,5</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22998,4</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20118,2</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20419,8</w:t>
            </w:r>
          </w:p>
        </w:tc>
        <w:tc>
          <w:tcPr>
            <w:tcW w:w="650"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20238,1</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20375,7</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20497,6</w:t>
            </w:r>
          </w:p>
        </w:tc>
      </w:tr>
      <w:tr w:rsidR="00E53F16" w:rsidRPr="002159FF" w:rsidTr="00E53F16">
        <w:trPr>
          <w:trHeight w:val="270"/>
          <w:jc w:val="center"/>
        </w:trPr>
        <w:tc>
          <w:tcPr>
            <w:tcW w:w="1090"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у працездатному віці</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21834,0</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21077,8</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20333,2</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18565,8</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18797,3</w:t>
            </w:r>
          </w:p>
        </w:tc>
        <w:tc>
          <w:tcPr>
            <w:tcW w:w="650"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18748,9</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18826,7</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18917,0</w:t>
            </w:r>
          </w:p>
        </w:tc>
      </w:tr>
      <w:tr w:rsidR="00E53F16" w:rsidRPr="002159FF" w:rsidTr="00E53F16">
        <w:trPr>
          <w:trHeight w:val="270"/>
          <w:jc w:val="center"/>
        </w:trPr>
        <w:tc>
          <w:tcPr>
            <w:tcW w:w="1090"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Безробітне населення за</w:t>
            </w: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650"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r>
      <w:tr w:rsidR="00E53F16" w:rsidRPr="002159FF" w:rsidTr="00E53F16">
        <w:trPr>
          <w:trHeight w:val="270"/>
          <w:jc w:val="center"/>
        </w:trPr>
        <w:tc>
          <w:tcPr>
            <w:tcW w:w="1090"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методологією МОП,</w:t>
            </w: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650"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r>
      <w:tr w:rsidR="00E53F16" w:rsidRPr="002159FF" w:rsidTr="00E53F16">
        <w:trPr>
          <w:trHeight w:val="270"/>
          <w:jc w:val="center"/>
        </w:trPr>
        <w:tc>
          <w:tcPr>
            <w:tcW w:w="1090"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тис осіб</w:t>
            </w: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650"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r>
      <w:tr w:rsidR="00E53F16" w:rsidRPr="002159FF" w:rsidTr="00E53F16">
        <w:trPr>
          <w:trHeight w:val="270"/>
          <w:jc w:val="center"/>
        </w:trPr>
        <w:tc>
          <w:tcPr>
            <w:tcW w:w="1090"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у віці 15</w:t>
            </w:r>
            <w:r w:rsidR="002159FF" w:rsidRPr="002159FF">
              <w:rPr>
                <w:color w:val="000000"/>
                <w:lang w:val="uk-UA"/>
              </w:rPr>
              <w:t xml:space="preserve"> </w:t>
            </w:r>
            <w:r w:rsidRPr="002159FF">
              <w:rPr>
                <w:color w:val="000000"/>
                <w:vertAlign w:val="superscript"/>
                <w:lang w:val="uk-UA"/>
              </w:rPr>
              <w:t>7</w:t>
            </w:r>
            <w:r w:rsidRPr="002159FF">
              <w:rPr>
                <w:color w:val="000000"/>
                <w:lang w:val="uk-UA"/>
              </w:rPr>
              <w:t>0</w:t>
            </w:r>
            <w:r w:rsidR="002159FF" w:rsidRPr="002159FF">
              <w:rPr>
                <w:color w:val="000000"/>
                <w:lang w:val="uk-UA"/>
              </w:rPr>
              <w:t xml:space="preserve"> </w:t>
            </w:r>
            <w:r w:rsidRPr="002159FF">
              <w:rPr>
                <w:color w:val="000000"/>
                <w:lang w:val="uk-UA"/>
              </w:rPr>
              <w:t>років</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2004,5</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2330,1</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2937,1</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2698,8</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2707,6</w:t>
            </w:r>
          </w:p>
        </w:tc>
        <w:tc>
          <w:tcPr>
            <w:tcW w:w="650"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2516,9</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2519,2</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2232,4</w:t>
            </w:r>
          </w:p>
        </w:tc>
      </w:tr>
      <w:tr w:rsidR="00E53F16" w:rsidRPr="002159FF" w:rsidTr="00E53F16">
        <w:trPr>
          <w:trHeight w:val="270"/>
          <w:jc w:val="center"/>
        </w:trPr>
        <w:tc>
          <w:tcPr>
            <w:tcW w:w="1090"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у працездатному віці</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1891,1</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2258,0</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2848,0</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2654,0</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2682,3</w:t>
            </w:r>
          </w:p>
        </w:tc>
        <w:tc>
          <w:tcPr>
            <w:tcW w:w="650"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2502,1</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2503,4</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2219,5</w:t>
            </w:r>
          </w:p>
        </w:tc>
      </w:tr>
      <w:tr w:rsidR="00E53F16" w:rsidRPr="002159FF" w:rsidTr="00E53F16">
        <w:trPr>
          <w:trHeight w:val="270"/>
          <w:jc w:val="center"/>
        </w:trPr>
        <w:tc>
          <w:tcPr>
            <w:tcW w:w="1090" w:type="pct"/>
          </w:tcPr>
          <w:p w:rsidR="00CE4516" w:rsidRPr="002159FF" w:rsidRDefault="00CE4516" w:rsidP="002159FF">
            <w:pPr>
              <w:widowControl/>
              <w:shd w:val="clear" w:color="auto" w:fill="FFFFFF"/>
              <w:snapToGrid w:val="0"/>
              <w:spacing w:line="360" w:lineRule="auto"/>
              <w:jc w:val="both"/>
              <w:rPr>
                <w:bCs/>
                <w:color w:val="000000"/>
                <w:lang w:val="uk-UA"/>
              </w:rPr>
            </w:pPr>
            <w:r w:rsidRPr="002159FF">
              <w:rPr>
                <w:bCs/>
                <w:color w:val="000000"/>
                <w:lang w:val="uk-UA"/>
              </w:rPr>
              <w:t>Економічно неактивне</w:t>
            </w: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650"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r>
      <w:tr w:rsidR="00E53F16" w:rsidRPr="002159FF" w:rsidTr="00E53F16">
        <w:trPr>
          <w:trHeight w:val="270"/>
          <w:jc w:val="center"/>
        </w:trPr>
        <w:tc>
          <w:tcPr>
            <w:tcW w:w="1090"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bCs/>
                <w:color w:val="000000"/>
                <w:lang w:val="uk-UA"/>
              </w:rPr>
              <w:t xml:space="preserve">населення, </w:t>
            </w:r>
            <w:r w:rsidRPr="002159FF">
              <w:rPr>
                <w:color w:val="000000"/>
                <w:lang w:val="uk-UA"/>
              </w:rPr>
              <w:t>тис осіб</w:t>
            </w: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650"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r>
      <w:tr w:rsidR="00E53F16" w:rsidRPr="002159FF" w:rsidTr="00E53F16">
        <w:trPr>
          <w:trHeight w:val="270"/>
          <w:jc w:val="center"/>
        </w:trPr>
        <w:tc>
          <w:tcPr>
            <w:tcW w:w="1090"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 xml:space="preserve">у віці 15 </w:t>
            </w:r>
            <w:r w:rsidR="002159FF">
              <w:rPr>
                <w:color w:val="000000"/>
                <w:lang w:val="uk-UA"/>
              </w:rPr>
              <w:t>–</w:t>
            </w:r>
            <w:r w:rsidR="002159FF" w:rsidRPr="002159FF">
              <w:rPr>
                <w:color w:val="000000"/>
                <w:lang w:val="uk-UA"/>
              </w:rPr>
              <w:t xml:space="preserve"> </w:t>
            </w:r>
            <w:r w:rsidRPr="002159FF">
              <w:rPr>
                <w:color w:val="000000"/>
                <w:lang w:val="uk-UA"/>
              </w:rPr>
              <w:t>70</w:t>
            </w:r>
            <w:r w:rsidR="002159FF" w:rsidRPr="002159FF">
              <w:rPr>
                <w:color w:val="000000"/>
                <w:lang w:val="uk-UA"/>
              </w:rPr>
              <w:t xml:space="preserve"> </w:t>
            </w:r>
            <w:r w:rsidRPr="002159FF">
              <w:rPr>
                <w:color w:val="000000"/>
                <w:lang w:val="uk-UA"/>
              </w:rPr>
              <w:t>років</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11559,5</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10753,8</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10713,7</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13782,7</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13275,3</w:t>
            </w:r>
          </w:p>
        </w:tc>
        <w:tc>
          <w:tcPr>
            <w:tcW w:w="650"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13528,9</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13389,0</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13553,8</w:t>
            </w:r>
          </w:p>
        </w:tc>
      </w:tr>
      <w:tr w:rsidR="00E53F16" w:rsidRPr="002159FF" w:rsidTr="00E53F16">
        <w:trPr>
          <w:trHeight w:val="270"/>
          <w:jc w:val="center"/>
        </w:trPr>
        <w:tc>
          <w:tcPr>
            <w:tcW w:w="1090"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у працездатному віці</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5808,3</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4853,3</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5766,5</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7778,1</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7581,9</w:t>
            </w:r>
          </w:p>
        </w:tc>
        <w:tc>
          <w:tcPr>
            <w:tcW w:w="650"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7919,9</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7840,9</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8034,4</w:t>
            </w:r>
          </w:p>
        </w:tc>
      </w:tr>
      <w:tr w:rsidR="00E53F16" w:rsidRPr="002159FF" w:rsidTr="00E53F16">
        <w:trPr>
          <w:trHeight w:val="270"/>
          <w:jc w:val="center"/>
        </w:trPr>
        <w:tc>
          <w:tcPr>
            <w:tcW w:w="1090" w:type="pct"/>
          </w:tcPr>
          <w:p w:rsidR="00CE4516" w:rsidRPr="002159FF" w:rsidRDefault="00CE4516" w:rsidP="002159FF">
            <w:pPr>
              <w:widowControl/>
              <w:shd w:val="clear" w:color="auto" w:fill="FFFFFF"/>
              <w:snapToGrid w:val="0"/>
              <w:spacing w:line="360" w:lineRule="auto"/>
              <w:jc w:val="both"/>
              <w:rPr>
                <w:bCs/>
                <w:color w:val="000000"/>
                <w:lang w:val="uk-UA"/>
              </w:rPr>
            </w:pPr>
            <w:r w:rsidRPr="002159FF">
              <w:rPr>
                <w:bCs/>
                <w:color w:val="000000"/>
                <w:lang w:val="uk-UA"/>
              </w:rPr>
              <w:t>Рівень економічної</w:t>
            </w: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650"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r>
      <w:tr w:rsidR="00E53F16" w:rsidRPr="002159FF" w:rsidTr="00E53F16">
        <w:trPr>
          <w:trHeight w:val="270"/>
          <w:jc w:val="center"/>
        </w:trPr>
        <w:tc>
          <w:tcPr>
            <w:tcW w:w="1090"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bCs/>
                <w:color w:val="000000"/>
                <w:lang w:val="uk-UA"/>
              </w:rPr>
              <w:t xml:space="preserve">активності, </w:t>
            </w:r>
            <w:r w:rsidRPr="002159FF">
              <w:rPr>
                <w:color w:val="000000"/>
                <w:lang w:val="uk-UA"/>
              </w:rPr>
              <w:t>у</w:t>
            </w:r>
            <w:r w:rsidR="002159FF" w:rsidRPr="002159FF">
              <w:rPr>
                <w:color w:val="000000"/>
                <w:lang w:val="uk-UA"/>
              </w:rPr>
              <w:t>%</w:t>
            </w:r>
            <w:r w:rsidRPr="002159FF">
              <w:rPr>
                <w:color w:val="000000"/>
                <w:lang w:val="uk-UA"/>
              </w:rPr>
              <w:t xml:space="preserve"> до всього</w:t>
            </w: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650"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r>
      <w:tr w:rsidR="00E53F16" w:rsidRPr="002159FF" w:rsidTr="00E53F16">
        <w:trPr>
          <w:trHeight w:val="270"/>
          <w:jc w:val="center"/>
        </w:trPr>
        <w:tc>
          <w:tcPr>
            <w:tcW w:w="1090"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населення відповідної</w:t>
            </w: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650"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r>
      <w:tr w:rsidR="00E53F16" w:rsidRPr="002159FF" w:rsidTr="00E53F16">
        <w:trPr>
          <w:trHeight w:val="270"/>
          <w:jc w:val="center"/>
        </w:trPr>
        <w:tc>
          <w:tcPr>
            <w:tcW w:w="1090"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вікової групи</w:t>
            </w: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650"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r>
      <w:tr w:rsidR="00E53F16" w:rsidRPr="002159FF" w:rsidTr="00E53F16">
        <w:trPr>
          <w:trHeight w:val="270"/>
          <w:jc w:val="center"/>
        </w:trPr>
        <w:tc>
          <w:tcPr>
            <w:tcW w:w="1090"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у віці 15</w:t>
            </w:r>
            <w:r w:rsidR="002159FF">
              <w:rPr>
                <w:color w:val="000000"/>
                <w:lang w:val="uk-UA"/>
              </w:rPr>
              <w:t>–</w:t>
            </w:r>
            <w:r w:rsidR="002159FF" w:rsidRPr="002159FF">
              <w:rPr>
                <w:color w:val="000000"/>
                <w:lang w:val="uk-UA"/>
              </w:rPr>
              <w:t>7</w:t>
            </w:r>
            <w:r w:rsidRPr="002159FF">
              <w:rPr>
                <w:color w:val="000000"/>
                <w:lang w:val="uk-UA"/>
              </w:rPr>
              <w:t>0 років</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69,3</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70.8</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70,8</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62,3</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63,5</w:t>
            </w:r>
          </w:p>
        </w:tc>
        <w:tc>
          <w:tcPr>
            <w:tcW w:w="650"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62,7</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63,1</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62,6</w:t>
            </w:r>
          </w:p>
        </w:tc>
      </w:tr>
      <w:tr w:rsidR="00E53F16" w:rsidRPr="002159FF" w:rsidTr="00E53F16">
        <w:trPr>
          <w:trHeight w:val="270"/>
          <w:jc w:val="center"/>
        </w:trPr>
        <w:tc>
          <w:tcPr>
            <w:tcW w:w="1090"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працездатного віку</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80,3</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82,8</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80,1</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73,2</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73,9</w:t>
            </w:r>
          </w:p>
        </w:tc>
        <w:tc>
          <w:tcPr>
            <w:tcW w:w="650"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72,8</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73,1</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72,5</w:t>
            </w:r>
          </w:p>
        </w:tc>
      </w:tr>
      <w:tr w:rsidR="00E53F16" w:rsidRPr="002159FF" w:rsidTr="00E53F16">
        <w:trPr>
          <w:trHeight w:val="270"/>
          <w:jc w:val="center"/>
        </w:trPr>
        <w:tc>
          <w:tcPr>
            <w:tcW w:w="1090" w:type="pct"/>
          </w:tcPr>
          <w:p w:rsidR="00CE4516" w:rsidRPr="002159FF" w:rsidRDefault="00CE4516" w:rsidP="002159FF">
            <w:pPr>
              <w:widowControl/>
              <w:shd w:val="clear" w:color="auto" w:fill="FFFFFF"/>
              <w:snapToGrid w:val="0"/>
              <w:spacing w:line="360" w:lineRule="auto"/>
              <w:jc w:val="both"/>
              <w:rPr>
                <w:bCs/>
                <w:color w:val="000000"/>
                <w:lang w:val="uk-UA"/>
              </w:rPr>
            </w:pPr>
            <w:r w:rsidRPr="002159FF">
              <w:rPr>
                <w:bCs/>
                <w:color w:val="000000"/>
                <w:lang w:val="uk-UA"/>
              </w:rPr>
              <w:t>Рівень зайнятості</w:t>
            </w: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650"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r>
      <w:tr w:rsidR="00E53F16" w:rsidRPr="002159FF" w:rsidTr="00E53F16">
        <w:trPr>
          <w:trHeight w:val="270"/>
          <w:jc w:val="center"/>
        </w:trPr>
        <w:tc>
          <w:tcPr>
            <w:tcW w:w="1090"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bCs/>
                <w:color w:val="000000"/>
                <w:lang w:val="uk-UA"/>
              </w:rPr>
              <w:t xml:space="preserve">населення, </w:t>
            </w:r>
            <w:r w:rsidRPr="002159FF">
              <w:rPr>
                <w:color w:val="000000"/>
                <w:lang w:val="uk-UA"/>
              </w:rPr>
              <w:t>у</w:t>
            </w:r>
            <w:r w:rsidR="002159FF" w:rsidRPr="002159FF">
              <w:rPr>
                <w:color w:val="000000"/>
                <w:lang w:val="uk-UA"/>
              </w:rPr>
              <w:t>%</w:t>
            </w:r>
            <w:r w:rsidRPr="002159FF">
              <w:rPr>
                <w:color w:val="000000"/>
                <w:lang w:val="uk-UA"/>
              </w:rPr>
              <w:t xml:space="preserve"> до всього</w:t>
            </w: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650"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r>
      <w:tr w:rsidR="00E53F16" w:rsidRPr="002159FF" w:rsidTr="00E53F16">
        <w:trPr>
          <w:trHeight w:val="270"/>
          <w:jc w:val="center"/>
        </w:trPr>
        <w:tc>
          <w:tcPr>
            <w:tcW w:w="1090"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населення відповідної</w:t>
            </w: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650"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r>
      <w:tr w:rsidR="00E53F16" w:rsidRPr="002159FF" w:rsidTr="00E53F16">
        <w:trPr>
          <w:trHeight w:val="270"/>
          <w:jc w:val="center"/>
        </w:trPr>
        <w:tc>
          <w:tcPr>
            <w:tcW w:w="1090"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вікової групи</w:t>
            </w: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650"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r>
      <w:tr w:rsidR="00E53F16" w:rsidRPr="002159FF" w:rsidTr="00E53F16">
        <w:trPr>
          <w:trHeight w:val="270"/>
          <w:jc w:val="center"/>
        </w:trPr>
        <w:tc>
          <w:tcPr>
            <w:tcW w:w="1090"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у віці 15 -70 років</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64,0</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64,5</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62,8</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54,9</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56,1</w:t>
            </w:r>
          </w:p>
        </w:tc>
        <w:tc>
          <w:tcPr>
            <w:tcW w:w="650"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55,8</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56,2</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56,5</w:t>
            </w:r>
          </w:p>
        </w:tc>
      </w:tr>
      <w:tr w:rsidR="00E53F16" w:rsidRPr="002159FF" w:rsidTr="00E53F16">
        <w:trPr>
          <w:trHeight w:val="270"/>
          <w:jc w:val="center"/>
        </w:trPr>
        <w:tc>
          <w:tcPr>
            <w:tcW w:w="1090"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працездатного віку</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73,9</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74,8</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70,2</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64,0</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64,7</w:t>
            </w:r>
          </w:p>
        </w:tc>
        <w:tc>
          <w:tcPr>
            <w:tcW w:w="650"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64,3</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64,5</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64,8</w:t>
            </w:r>
          </w:p>
        </w:tc>
      </w:tr>
      <w:tr w:rsidR="00E53F16" w:rsidRPr="002159FF" w:rsidTr="00E53F16">
        <w:trPr>
          <w:trHeight w:val="270"/>
          <w:jc w:val="center"/>
        </w:trPr>
        <w:tc>
          <w:tcPr>
            <w:tcW w:w="1090" w:type="pct"/>
          </w:tcPr>
          <w:p w:rsidR="00CE4516" w:rsidRPr="002159FF" w:rsidRDefault="00CE4516" w:rsidP="002159FF">
            <w:pPr>
              <w:widowControl/>
              <w:shd w:val="clear" w:color="auto" w:fill="FFFFFF"/>
              <w:snapToGrid w:val="0"/>
              <w:spacing w:line="360" w:lineRule="auto"/>
              <w:jc w:val="both"/>
              <w:rPr>
                <w:bCs/>
                <w:color w:val="000000"/>
                <w:lang w:val="uk-UA"/>
              </w:rPr>
            </w:pPr>
            <w:r w:rsidRPr="002159FF">
              <w:rPr>
                <w:bCs/>
                <w:color w:val="000000"/>
                <w:lang w:val="uk-UA"/>
              </w:rPr>
              <w:t>Рівень безробіття</w:t>
            </w: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650"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r>
      <w:tr w:rsidR="00E53F16" w:rsidRPr="002159FF" w:rsidTr="00E53F16">
        <w:trPr>
          <w:trHeight w:val="270"/>
          <w:jc w:val="center"/>
        </w:trPr>
        <w:tc>
          <w:tcPr>
            <w:tcW w:w="1090" w:type="pct"/>
            <w:vMerge w:val="restart"/>
          </w:tcPr>
          <w:p w:rsidR="00E53F16" w:rsidRPr="002159FF" w:rsidRDefault="00E53F16" w:rsidP="00E53F16">
            <w:pPr>
              <w:widowControl/>
              <w:shd w:val="clear" w:color="auto" w:fill="FFFFFF"/>
              <w:snapToGrid w:val="0"/>
              <w:spacing w:line="360" w:lineRule="auto"/>
              <w:jc w:val="both"/>
              <w:rPr>
                <w:color w:val="000000"/>
                <w:lang w:val="uk-UA"/>
              </w:rPr>
            </w:pPr>
            <w:r w:rsidRPr="002159FF">
              <w:rPr>
                <w:bCs/>
                <w:color w:val="000000"/>
                <w:lang w:val="uk-UA"/>
              </w:rPr>
              <w:t xml:space="preserve">населення за </w:t>
            </w:r>
            <w:r>
              <w:rPr>
                <w:color w:val="000000"/>
                <w:lang w:val="uk-UA"/>
              </w:rPr>
              <w:t>методо</w:t>
            </w:r>
            <w:r w:rsidRPr="002159FF">
              <w:rPr>
                <w:color w:val="000000"/>
                <w:lang w:val="uk-UA"/>
              </w:rPr>
              <w:t xml:space="preserve">логією </w:t>
            </w:r>
            <w:r w:rsidRPr="002159FF">
              <w:rPr>
                <w:bCs/>
                <w:color w:val="000000"/>
                <w:lang w:val="uk-UA"/>
              </w:rPr>
              <w:t>МОП, у% до</w:t>
            </w:r>
          </w:p>
        </w:tc>
        <w:tc>
          <w:tcPr>
            <w:tcW w:w="466" w:type="pct"/>
          </w:tcPr>
          <w:p w:rsidR="00E53F16" w:rsidRPr="002159FF" w:rsidRDefault="00E53F16" w:rsidP="002159FF">
            <w:pPr>
              <w:widowControl/>
              <w:shd w:val="clear" w:color="auto" w:fill="FFFFFF"/>
              <w:snapToGrid w:val="0"/>
              <w:spacing w:line="360" w:lineRule="auto"/>
              <w:jc w:val="both"/>
              <w:rPr>
                <w:color w:val="000000"/>
              </w:rPr>
            </w:pPr>
          </w:p>
        </w:tc>
        <w:tc>
          <w:tcPr>
            <w:tcW w:w="466" w:type="pct"/>
          </w:tcPr>
          <w:p w:rsidR="00E53F16" w:rsidRPr="002159FF" w:rsidRDefault="00E53F16" w:rsidP="002159FF">
            <w:pPr>
              <w:widowControl/>
              <w:shd w:val="clear" w:color="auto" w:fill="FFFFFF"/>
              <w:snapToGrid w:val="0"/>
              <w:spacing w:line="360" w:lineRule="auto"/>
              <w:jc w:val="both"/>
              <w:rPr>
                <w:color w:val="000000"/>
              </w:rPr>
            </w:pPr>
          </w:p>
        </w:tc>
        <w:tc>
          <w:tcPr>
            <w:tcW w:w="466" w:type="pct"/>
          </w:tcPr>
          <w:p w:rsidR="00E53F16" w:rsidRPr="002159FF" w:rsidRDefault="00E53F16" w:rsidP="002159FF">
            <w:pPr>
              <w:widowControl/>
              <w:shd w:val="clear" w:color="auto" w:fill="FFFFFF"/>
              <w:snapToGrid w:val="0"/>
              <w:spacing w:line="360" w:lineRule="auto"/>
              <w:jc w:val="both"/>
              <w:rPr>
                <w:color w:val="000000"/>
              </w:rPr>
            </w:pPr>
          </w:p>
        </w:tc>
        <w:tc>
          <w:tcPr>
            <w:tcW w:w="466" w:type="pct"/>
          </w:tcPr>
          <w:p w:rsidR="00E53F16" w:rsidRPr="002159FF" w:rsidRDefault="00E53F16" w:rsidP="002159FF">
            <w:pPr>
              <w:widowControl/>
              <w:shd w:val="clear" w:color="auto" w:fill="FFFFFF"/>
              <w:snapToGrid w:val="0"/>
              <w:spacing w:line="360" w:lineRule="auto"/>
              <w:jc w:val="both"/>
              <w:rPr>
                <w:color w:val="000000"/>
              </w:rPr>
            </w:pPr>
          </w:p>
        </w:tc>
        <w:tc>
          <w:tcPr>
            <w:tcW w:w="466" w:type="pct"/>
          </w:tcPr>
          <w:p w:rsidR="00E53F16" w:rsidRPr="002159FF" w:rsidRDefault="00E53F16" w:rsidP="002159FF">
            <w:pPr>
              <w:widowControl/>
              <w:shd w:val="clear" w:color="auto" w:fill="FFFFFF"/>
              <w:snapToGrid w:val="0"/>
              <w:spacing w:line="360" w:lineRule="auto"/>
              <w:jc w:val="both"/>
              <w:rPr>
                <w:color w:val="000000"/>
              </w:rPr>
            </w:pPr>
          </w:p>
        </w:tc>
        <w:tc>
          <w:tcPr>
            <w:tcW w:w="650" w:type="pct"/>
          </w:tcPr>
          <w:p w:rsidR="00E53F16" w:rsidRPr="002159FF" w:rsidRDefault="00E53F16" w:rsidP="002159FF">
            <w:pPr>
              <w:widowControl/>
              <w:shd w:val="clear" w:color="auto" w:fill="FFFFFF"/>
              <w:snapToGrid w:val="0"/>
              <w:spacing w:line="360" w:lineRule="auto"/>
              <w:jc w:val="both"/>
              <w:rPr>
                <w:color w:val="000000"/>
              </w:rPr>
            </w:pPr>
          </w:p>
        </w:tc>
        <w:tc>
          <w:tcPr>
            <w:tcW w:w="466" w:type="pct"/>
          </w:tcPr>
          <w:p w:rsidR="00E53F16" w:rsidRPr="002159FF" w:rsidRDefault="00E53F16" w:rsidP="002159FF">
            <w:pPr>
              <w:widowControl/>
              <w:shd w:val="clear" w:color="auto" w:fill="FFFFFF"/>
              <w:snapToGrid w:val="0"/>
              <w:spacing w:line="360" w:lineRule="auto"/>
              <w:jc w:val="both"/>
              <w:rPr>
                <w:color w:val="000000"/>
              </w:rPr>
            </w:pPr>
          </w:p>
        </w:tc>
        <w:tc>
          <w:tcPr>
            <w:tcW w:w="466" w:type="pct"/>
          </w:tcPr>
          <w:p w:rsidR="00E53F16" w:rsidRPr="002159FF" w:rsidRDefault="00E53F16" w:rsidP="002159FF">
            <w:pPr>
              <w:widowControl/>
              <w:shd w:val="clear" w:color="auto" w:fill="FFFFFF"/>
              <w:snapToGrid w:val="0"/>
              <w:spacing w:line="360" w:lineRule="auto"/>
              <w:jc w:val="both"/>
              <w:rPr>
                <w:color w:val="000000"/>
              </w:rPr>
            </w:pPr>
          </w:p>
        </w:tc>
      </w:tr>
      <w:tr w:rsidR="00E53F16" w:rsidRPr="002159FF" w:rsidTr="00E53F16">
        <w:trPr>
          <w:trHeight w:val="270"/>
          <w:jc w:val="center"/>
        </w:trPr>
        <w:tc>
          <w:tcPr>
            <w:tcW w:w="1090" w:type="pct"/>
            <w:vMerge/>
          </w:tcPr>
          <w:p w:rsidR="00E53F16" w:rsidRPr="002159FF" w:rsidRDefault="00E53F16" w:rsidP="002159FF">
            <w:pPr>
              <w:widowControl/>
              <w:shd w:val="clear" w:color="auto" w:fill="FFFFFF"/>
              <w:snapToGrid w:val="0"/>
              <w:spacing w:line="360" w:lineRule="auto"/>
              <w:jc w:val="both"/>
              <w:rPr>
                <w:bCs/>
                <w:color w:val="000000"/>
                <w:lang w:val="uk-UA"/>
              </w:rPr>
            </w:pPr>
          </w:p>
        </w:tc>
        <w:tc>
          <w:tcPr>
            <w:tcW w:w="466" w:type="pct"/>
          </w:tcPr>
          <w:p w:rsidR="00E53F16" w:rsidRPr="002159FF" w:rsidRDefault="00E53F16" w:rsidP="002159FF">
            <w:pPr>
              <w:widowControl/>
              <w:shd w:val="clear" w:color="auto" w:fill="FFFFFF"/>
              <w:snapToGrid w:val="0"/>
              <w:spacing w:line="360" w:lineRule="auto"/>
              <w:jc w:val="both"/>
              <w:rPr>
                <w:color w:val="000000"/>
              </w:rPr>
            </w:pPr>
          </w:p>
        </w:tc>
        <w:tc>
          <w:tcPr>
            <w:tcW w:w="466" w:type="pct"/>
          </w:tcPr>
          <w:p w:rsidR="00E53F16" w:rsidRPr="002159FF" w:rsidRDefault="00E53F16" w:rsidP="002159FF">
            <w:pPr>
              <w:widowControl/>
              <w:shd w:val="clear" w:color="auto" w:fill="FFFFFF"/>
              <w:snapToGrid w:val="0"/>
              <w:spacing w:line="360" w:lineRule="auto"/>
              <w:jc w:val="both"/>
              <w:rPr>
                <w:color w:val="000000"/>
              </w:rPr>
            </w:pPr>
          </w:p>
        </w:tc>
        <w:tc>
          <w:tcPr>
            <w:tcW w:w="466" w:type="pct"/>
          </w:tcPr>
          <w:p w:rsidR="00E53F16" w:rsidRPr="002159FF" w:rsidRDefault="00E53F16" w:rsidP="002159FF">
            <w:pPr>
              <w:widowControl/>
              <w:shd w:val="clear" w:color="auto" w:fill="FFFFFF"/>
              <w:snapToGrid w:val="0"/>
              <w:spacing w:line="360" w:lineRule="auto"/>
              <w:jc w:val="both"/>
              <w:rPr>
                <w:color w:val="000000"/>
              </w:rPr>
            </w:pPr>
          </w:p>
        </w:tc>
        <w:tc>
          <w:tcPr>
            <w:tcW w:w="466" w:type="pct"/>
          </w:tcPr>
          <w:p w:rsidR="00E53F16" w:rsidRPr="002159FF" w:rsidRDefault="00E53F16" w:rsidP="002159FF">
            <w:pPr>
              <w:widowControl/>
              <w:shd w:val="clear" w:color="auto" w:fill="FFFFFF"/>
              <w:snapToGrid w:val="0"/>
              <w:spacing w:line="360" w:lineRule="auto"/>
              <w:jc w:val="both"/>
              <w:rPr>
                <w:color w:val="000000"/>
              </w:rPr>
            </w:pPr>
          </w:p>
        </w:tc>
        <w:tc>
          <w:tcPr>
            <w:tcW w:w="466" w:type="pct"/>
          </w:tcPr>
          <w:p w:rsidR="00E53F16" w:rsidRPr="002159FF" w:rsidRDefault="00E53F16" w:rsidP="002159FF">
            <w:pPr>
              <w:widowControl/>
              <w:shd w:val="clear" w:color="auto" w:fill="FFFFFF"/>
              <w:snapToGrid w:val="0"/>
              <w:spacing w:line="360" w:lineRule="auto"/>
              <w:jc w:val="both"/>
              <w:rPr>
                <w:color w:val="000000"/>
              </w:rPr>
            </w:pPr>
          </w:p>
        </w:tc>
        <w:tc>
          <w:tcPr>
            <w:tcW w:w="650" w:type="pct"/>
          </w:tcPr>
          <w:p w:rsidR="00E53F16" w:rsidRPr="002159FF" w:rsidRDefault="00E53F16" w:rsidP="002159FF">
            <w:pPr>
              <w:widowControl/>
              <w:shd w:val="clear" w:color="auto" w:fill="FFFFFF"/>
              <w:snapToGrid w:val="0"/>
              <w:spacing w:line="360" w:lineRule="auto"/>
              <w:jc w:val="both"/>
              <w:rPr>
                <w:color w:val="000000"/>
              </w:rPr>
            </w:pPr>
          </w:p>
        </w:tc>
        <w:tc>
          <w:tcPr>
            <w:tcW w:w="466" w:type="pct"/>
          </w:tcPr>
          <w:p w:rsidR="00E53F16" w:rsidRPr="002159FF" w:rsidRDefault="00E53F16" w:rsidP="002159FF">
            <w:pPr>
              <w:widowControl/>
              <w:shd w:val="clear" w:color="auto" w:fill="FFFFFF"/>
              <w:snapToGrid w:val="0"/>
              <w:spacing w:line="360" w:lineRule="auto"/>
              <w:jc w:val="both"/>
              <w:rPr>
                <w:color w:val="000000"/>
              </w:rPr>
            </w:pPr>
          </w:p>
        </w:tc>
        <w:tc>
          <w:tcPr>
            <w:tcW w:w="466" w:type="pct"/>
          </w:tcPr>
          <w:p w:rsidR="00E53F16" w:rsidRPr="002159FF" w:rsidRDefault="00E53F16" w:rsidP="002159FF">
            <w:pPr>
              <w:widowControl/>
              <w:shd w:val="clear" w:color="auto" w:fill="FFFFFF"/>
              <w:snapToGrid w:val="0"/>
              <w:spacing w:line="360" w:lineRule="auto"/>
              <w:jc w:val="both"/>
              <w:rPr>
                <w:color w:val="000000"/>
              </w:rPr>
            </w:pPr>
          </w:p>
        </w:tc>
      </w:tr>
      <w:tr w:rsidR="00E53F16" w:rsidRPr="002159FF" w:rsidTr="00E53F16">
        <w:trPr>
          <w:trHeight w:val="270"/>
          <w:jc w:val="center"/>
        </w:trPr>
        <w:tc>
          <w:tcPr>
            <w:tcW w:w="1090"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економічно активного</w:t>
            </w: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650"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r>
      <w:tr w:rsidR="00E53F16" w:rsidRPr="002159FF" w:rsidTr="00E53F16">
        <w:trPr>
          <w:trHeight w:val="270"/>
          <w:jc w:val="center"/>
        </w:trPr>
        <w:tc>
          <w:tcPr>
            <w:tcW w:w="1090"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населення відповідної</w:t>
            </w: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650"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r>
      <w:tr w:rsidR="00E53F16" w:rsidRPr="002159FF" w:rsidTr="00E53F16">
        <w:trPr>
          <w:trHeight w:val="270"/>
          <w:jc w:val="center"/>
        </w:trPr>
        <w:tc>
          <w:tcPr>
            <w:tcW w:w="1090"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вікової групи</w:t>
            </w: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650"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c>
          <w:tcPr>
            <w:tcW w:w="466" w:type="pct"/>
          </w:tcPr>
          <w:p w:rsidR="00CE4516" w:rsidRPr="002159FF" w:rsidRDefault="00CE4516" w:rsidP="002159FF">
            <w:pPr>
              <w:widowControl/>
              <w:shd w:val="clear" w:color="auto" w:fill="FFFFFF"/>
              <w:snapToGrid w:val="0"/>
              <w:spacing w:line="360" w:lineRule="auto"/>
              <w:jc w:val="both"/>
              <w:rPr>
                <w:color w:val="000000"/>
              </w:rPr>
            </w:pPr>
          </w:p>
        </w:tc>
      </w:tr>
      <w:tr w:rsidR="00E53F16" w:rsidRPr="002159FF" w:rsidTr="00E53F16">
        <w:trPr>
          <w:trHeight w:val="270"/>
          <w:jc w:val="center"/>
        </w:trPr>
        <w:tc>
          <w:tcPr>
            <w:tcW w:w="1090"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у віці 15</w:t>
            </w:r>
            <w:r w:rsidR="002159FF">
              <w:rPr>
                <w:color w:val="000000"/>
                <w:lang w:val="uk-UA"/>
              </w:rPr>
              <w:t>–</w:t>
            </w:r>
            <w:r w:rsidR="002159FF" w:rsidRPr="002159FF">
              <w:rPr>
                <w:color w:val="000000"/>
                <w:lang w:val="uk-UA"/>
              </w:rPr>
              <w:t>7</w:t>
            </w:r>
            <w:r w:rsidRPr="002159FF">
              <w:rPr>
                <w:color w:val="000000"/>
                <w:lang w:val="uk-UA"/>
              </w:rPr>
              <w:t>0 років</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7,6</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8,9</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11,3</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11,9</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11 7</w:t>
            </w:r>
          </w:p>
        </w:tc>
        <w:tc>
          <w:tcPr>
            <w:tcW w:w="650"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11,1</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11,0</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9,8</w:t>
            </w:r>
          </w:p>
        </w:tc>
      </w:tr>
      <w:tr w:rsidR="00E53F16" w:rsidRPr="002159FF" w:rsidTr="00E53F16">
        <w:trPr>
          <w:trHeight w:val="270"/>
          <w:jc w:val="center"/>
        </w:trPr>
        <w:tc>
          <w:tcPr>
            <w:tcW w:w="1090"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працездатного віку</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8,0</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9,7</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12,3</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12,5</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12,5</w:t>
            </w:r>
          </w:p>
        </w:tc>
        <w:tc>
          <w:tcPr>
            <w:tcW w:w="650"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11,8</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11,7</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10,5</w:t>
            </w:r>
          </w:p>
        </w:tc>
      </w:tr>
    </w:tbl>
    <w:p w:rsidR="00CE4516" w:rsidRPr="002159FF" w:rsidRDefault="00CE4516" w:rsidP="002159FF">
      <w:pPr>
        <w:widowControl/>
        <w:shd w:val="clear" w:color="auto" w:fill="FFFFFF"/>
        <w:spacing w:line="360" w:lineRule="auto"/>
        <w:ind w:firstLine="709"/>
        <w:jc w:val="both"/>
        <w:rPr>
          <w:color w:val="000000"/>
          <w:sz w:val="28"/>
        </w:rPr>
      </w:pP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 xml:space="preserve">Одна з центральних проблем державної політики доходів і зайнятості </w:t>
      </w:r>
      <w:r w:rsidR="002159FF">
        <w:rPr>
          <w:color w:val="000000"/>
          <w:sz w:val="28"/>
          <w:szCs w:val="28"/>
          <w:lang w:val="uk-UA"/>
        </w:rPr>
        <w:t>–</w:t>
      </w:r>
      <w:r w:rsidR="002159FF" w:rsidRPr="002159FF">
        <w:rPr>
          <w:color w:val="000000"/>
          <w:sz w:val="28"/>
          <w:szCs w:val="28"/>
          <w:lang w:val="uk-UA"/>
        </w:rPr>
        <w:t xml:space="preserve"> </w:t>
      </w:r>
      <w:r w:rsidRPr="002159FF">
        <w:rPr>
          <w:color w:val="000000"/>
          <w:sz w:val="28"/>
          <w:szCs w:val="28"/>
          <w:lang w:val="uk-UA"/>
        </w:rPr>
        <w:t>умови виплати і розмір допомоги по безробіттю. Потрібно слідкувати, щоб соціальна допомога при вимушеному безробітті не провокувала її переростання у добровільне безробіття, коли грошова допомога стає достатнім засобом існування для людини. Майже кожному другому з числа безробітних громадян державною службою зайнятості було надано соціальні послуги та матеріальне забезпечення (1,9 млн. незайнятих осіб). Так, протягом січня-червня 2009</w:t>
      </w:r>
      <w:r w:rsidR="002159FF">
        <w:rPr>
          <w:color w:val="000000"/>
          <w:sz w:val="28"/>
          <w:szCs w:val="28"/>
          <w:lang w:val="uk-UA"/>
        </w:rPr>
        <w:t> </w:t>
      </w:r>
      <w:r w:rsidR="002159FF" w:rsidRPr="002159FF">
        <w:rPr>
          <w:color w:val="000000"/>
          <w:sz w:val="28"/>
          <w:szCs w:val="28"/>
          <w:lang w:val="uk-UA"/>
        </w:rPr>
        <w:t>р</w:t>
      </w:r>
      <w:r w:rsidRPr="002159FF">
        <w:rPr>
          <w:color w:val="000000"/>
          <w:sz w:val="28"/>
          <w:szCs w:val="28"/>
          <w:lang w:val="uk-UA"/>
        </w:rPr>
        <w:t>. працевлаштовано 412,3 тис. осіб, що на 16,</w:t>
      </w:r>
      <w:r w:rsidR="002159FF" w:rsidRPr="002159FF">
        <w:rPr>
          <w:color w:val="000000"/>
          <w:sz w:val="28"/>
          <w:szCs w:val="28"/>
          <w:lang w:val="uk-UA"/>
        </w:rPr>
        <w:t>5</w:t>
      </w:r>
      <w:r w:rsidR="002159FF">
        <w:rPr>
          <w:color w:val="000000"/>
          <w:sz w:val="28"/>
          <w:szCs w:val="28"/>
          <w:lang w:val="uk-UA"/>
        </w:rPr>
        <w:t>%</w:t>
      </w:r>
      <w:r w:rsidRPr="002159FF">
        <w:rPr>
          <w:color w:val="000000"/>
          <w:sz w:val="28"/>
          <w:szCs w:val="28"/>
          <w:lang w:val="uk-UA"/>
        </w:rPr>
        <w:t xml:space="preserve"> більше порівняно з відповідним періодом минулого року, проходили професійне навчання 99,8 тис. осіб, чисельність залучених до громадських робіт зросла на третину і становить 190,4 тис. осіб.</w:t>
      </w:r>
    </w:p>
    <w:p w:rsidR="00E53F16" w:rsidRDefault="00E53F16" w:rsidP="002159FF">
      <w:pPr>
        <w:widowControl/>
        <w:shd w:val="clear" w:color="auto" w:fill="FFFFFF"/>
        <w:spacing w:line="360" w:lineRule="auto"/>
        <w:ind w:firstLine="709"/>
        <w:jc w:val="both"/>
        <w:rPr>
          <w:color w:val="000000"/>
          <w:sz w:val="28"/>
          <w:szCs w:val="28"/>
          <w:lang w:val="uk-UA"/>
        </w:rPr>
      </w:pP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Таблиця 2</w:t>
      </w:r>
      <w:r w:rsidR="00E53F16">
        <w:rPr>
          <w:color w:val="000000"/>
          <w:sz w:val="28"/>
          <w:szCs w:val="28"/>
          <w:lang w:val="uk-UA"/>
        </w:rPr>
        <w:t xml:space="preserve">. </w:t>
      </w:r>
      <w:r w:rsidRPr="002159FF">
        <w:rPr>
          <w:color w:val="000000"/>
          <w:sz w:val="28"/>
          <w:szCs w:val="28"/>
          <w:lang w:val="uk-UA"/>
        </w:rPr>
        <w:t>Рівень безробіття за методологією МОП у країнах ЄС та в Україні</w:t>
      </w:r>
      <w:r w:rsidR="002159FF" w:rsidRPr="002159FF">
        <w:rPr>
          <w:color w:val="000000"/>
          <w:sz w:val="28"/>
          <w:szCs w:val="28"/>
          <w:lang w:val="uk-UA"/>
        </w:rPr>
        <w:t>,</w:t>
      </w:r>
      <w:r w:rsidR="002159FF">
        <w:rPr>
          <w:color w:val="000000"/>
          <w:sz w:val="28"/>
          <w:szCs w:val="28"/>
          <w:lang w:val="uk-UA"/>
        </w:rPr>
        <w:t xml:space="preserve"> %</w:t>
      </w:r>
    </w:p>
    <w:tbl>
      <w:tblPr>
        <w:tblStyle w:val="1"/>
        <w:tblW w:w="9297" w:type="dxa"/>
        <w:jc w:val="center"/>
        <w:tblLook w:val="0000" w:firstRow="0" w:lastRow="0" w:firstColumn="0" w:lastColumn="0" w:noHBand="0" w:noVBand="0"/>
      </w:tblPr>
      <w:tblGrid>
        <w:gridCol w:w="1814"/>
        <w:gridCol w:w="1069"/>
        <w:gridCol w:w="1069"/>
        <w:gridCol w:w="1069"/>
        <w:gridCol w:w="1069"/>
        <w:gridCol w:w="1069"/>
        <w:gridCol w:w="1069"/>
        <w:gridCol w:w="1058"/>
        <w:gridCol w:w="11"/>
      </w:tblGrid>
      <w:tr w:rsidR="00CE4516" w:rsidRPr="002159FF" w:rsidTr="002159FF">
        <w:trPr>
          <w:cantSplit/>
          <w:trHeight w:hRule="exact" w:val="458"/>
          <w:jc w:val="center"/>
        </w:trPr>
        <w:tc>
          <w:tcPr>
            <w:tcW w:w="975" w:type="pct"/>
          </w:tcPr>
          <w:p w:rsidR="00CE4516" w:rsidRPr="002159FF" w:rsidRDefault="00CE4516" w:rsidP="002159FF">
            <w:pPr>
              <w:widowControl/>
              <w:shd w:val="clear" w:color="auto" w:fill="FFFFFF"/>
              <w:snapToGrid w:val="0"/>
              <w:spacing w:line="360" w:lineRule="auto"/>
              <w:jc w:val="both"/>
              <w:rPr>
                <w:color w:val="000000"/>
              </w:rPr>
            </w:pP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2002</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2003</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2004</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2005</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2006</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2007</w:t>
            </w:r>
          </w:p>
        </w:tc>
        <w:tc>
          <w:tcPr>
            <w:tcW w:w="575" w:type="pct"/>
            <w:gridSpan w:val="2"/>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2008</w:t>
            </w:r>
          </w:p>
        </w:tc>
      </w:tr>
      <w:tr w:rsidR="00CE4516" w:rsidRPr="002159FF" w:rsidTr="002159FF">
        <w:trPr>
          <w:gridAfter w:val="1"/>
          <w:wAfter w:w="11" w:type="dxa"/>
          <w:cantSplit/>
          <w:trHeight w:hRule="exact" w:val="355"/>
          <w:jc w:val="center"/>
        </w:trPr>
        <w:tc>
          <w:tcPr>
            <w:tcW w:w="9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Австрія</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3,9</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4,4</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4,4</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4,5</w:t>
            </w:r>
          </w:p>
        </w:tc>
        <w:tc>
          <w:tcPr>
            <w:tcW w:w="575" w:type="pct"/>
          </w:tcPr>
          <w:p w:rsidR="00CE4516" w:rsidRPr="002159FF" w:rsidRDefault="00CE4516" w:rsidP="002159FF">
            <w:pPr>
              <w:widowControl/>
              <w:shd w:val="clear" w:color="auto" w:fill="FFFFFF"/>
              <w:snapToGrid w:val="0"/>
              <w:spacing w:line="360" w:lineRule="auto"/>
              <w:jc w:val="both"/>
              <w:rPr>
                <w:bCs/>
                <w:color w:val="000000"/>
                <w:lang w:val="uk-UA"/>
              </w:rPr>
            </w:pPr>
            <w:r w:rsidRPr="002159FF">
              <w:rPr>
                <w:bCs/>
                <w:color w:val="000000"/>
                <w:lang w:val="uk-UA"/>
              </w:rPr>
              <w:t>3,9</w:t>
            </w:r>
          </w:p>
        </w:tc>
        <w:tc>
          <w:tcPr>
            <w:tcW w:w="575" w:type="pct"/>
          </w:tcPr>
          <w:p w:rsidR="00CE4516" w:rsidRPr="002159FF" w:rsidRDefault="00CE4516" w:rsidP="002159FF">
            <w:pPr>
              <w:widowControl/>
              <w:shd w:val="clear" w:color="auto" w:fill="FFFFFF"/>
              <w:snapToGrid w:val="0"/>
              <w:spacing w:line="360" w:lineRule="auto"/>
              <w:jc w:val="both"/>
              <w:rPr>
                <w:bCs/>
                <w:color w:val="000000"/>
                <w:lang w:val="uk-UA"/>
              </w:rPr>
            </w:pPr>
            <w:r w:rsidRPr="002159FF">
              <w:rPr>
                <w:bCs/>
                <w:color w:val="000000"/>
                <w:lang w:val="uk-UA"/>
              </w:rPr>
              <w:t>3,7</w:t>
            </w:r>
          </w:p>
        </w:tc>
        <w:tc>
          <w:tcPr>
            <w:tcW w:w="569"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3,6</w:t>
            </w:r>
          </w:p>
        </w:tc>
      </w:tr>
      <w:tr w:rsidR="00CE4516" w:rsidRPr="002159FF" w:rsidTr="002159FF">
        <w:trPr>
          <w:gridAfter w:val="1"/>
          <w:wAfter w:w="11" w:type="dxa"/>
          <w:cantSplit/>
          <w:trHeight w:hRule="exact" w:val="288"/>
          <w:jc w:val="center"/>
        </w:trPr>
        <w:tc>
          <w:tcPr>
            <w:tcW w:w="9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Бельгія</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9,7</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9,5</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9,2</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9,3</w:t>
            </w:r>
          </w:p>
        </w:tc>
        <w:tc>
          <w:tcPr>
            <w:tcW w:w="575" w:type="pct"/>
          </w:tcPr>
          <w:p w:rsidR="00CE4516" w:rsidRPr="002159FF" w:rsidRDefault="00CE4516" w:rsidP="002159FF">
            <w:pPr>
              <w:widowControl/>
              <w:shd w:val="clear" w:color="auto" w:fill="FFFFFF"/>
              <w:snapToGrid w:val="0"/>
              <w:spacing w:line="360" w:lineRule="auto"/>
              <w:jc w:val="both"/>
              <w:rPr>
                <w:bCs/>
                <w:color w:val="000000"/>
                <w:lang w:val="uk-UA"/>
              </w:rPr>
            </w:pPr>
            <w:r w:rsidRPr="002159FF">
              <w:rPr>
                <w:bCs/>
                <w:color w:val="000000"/>
                <w:lang w:val="uk-UA"/>
              </w:rPr>
              <w:t>8,6</w:t>
            </w:r>
          </w:p>
        </w:tc>
        <w:tc>
          <w:tcPr>
            <w:tcW w:w="575" w:type="pct"/>
          </w:tcPr>
          <w:p w:rsidR="00CE4516" w:rsidRPr="002159FF" w:rsidRDefault="00CE4516" w:rsidP="002159FF">
            <w:pPr>
              <w:widowControl/>
              <w:shd w:val="clear" w:color="auto" w:fill="FFFFFF"/>
              <w:snapToGrid w:val="0"/>
              <w:spacing w:line="360" w:lineRule="auto"/>
              <w:jc w:val="both"/>
              <w:rPr>
                <w:bCs/>
                <w:color w:val="000000"/>
                <w:lang w:val="uk-UA"/>
              </w:rPr>
            </w:pPr>
            <w:r w:rsidRPr="002159FF">
              <w:rPr>
                <w:bCs/>
                <w:color w:val="000000"/>
                <w:lang w:val="uk-UA"/>
              </w:rPr>
              <w:t>6,9</w:t>
            </w:r>
          </w:p>
        </w:tc>
        <w:tc>
          <w:tcPr>
            <w:tcW w:w="569"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6,6</w:t>
            </w:r>
          </w:p>
        </w:tc>
      </w:tr>
      <w:tr w:rsidR="00CE4516" w:rsidRPr="002159FF" w:rsidTr="002159FF">
        <w:trPr>
          <w:gridAfter w:val="1"/>
          <w:wAfter w:w="11" w:type="dxa"/>
          <w:cantSplit/>
          <w:trHeight w:hRule="exact" w:val="288"/>
          <w:jc w:val="center"/>
        </w:trPr>
        <w:tc>
          <w:tcPr>
            <w:tcW w:w="9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Греція</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9,2</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9,6</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9,8</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10,9</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11,9</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11,1</w:t>
            </w:r>
          </w:p>
        </w:tc>
        <w:tc>
          <w:tcPr>
            <w:tcW w:w="569"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10,5</w:t>
            </w:r>
          </w:p>
        </w:tc>
      </w:tr>
      <w:tr w:rsidR="00CE4516" w:rsidRPr="002159FF" w:rsidTr="002159FF">
        <w:trPr>
          <w:gridAfter w:val="1"/>
          <w:wAfter w:w="11" w:type="dxa"/>
          <w:cantSplit/>
          <w:trHeight w:hRule="exact" w:val="278"/>
          <w:jc w:val="center"/>
        </w:trPr>
        <w:tc>
          <w:tcPr>
            <w:tcW w:w="9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Данія</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6,7</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6,3</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5,2</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4,9</w:t>
            </w:r>
          </w:p>
        </w:tc>
        <w:tc>
          <w:tcPr>
            <w:tcW w:w="575" w:type="pct"/>
          </w:tcPr>
          <w:p w:rsidR="00CE4516" w:rsidRPr="002159FF" w:rsidRDefault="00CE4516" w:rsidP="002159FF">
            <w:pPr>
              <w:widowControl/>
              <w:shd w:val="clear" w:color="auto" w:fill="FFFFFF"/>
              <w:snapToGrid w:val="0"/>
              <w:spacing w:line="360" w:lineRule="auto"/>
              <w:jc w:val="both"/>
              <w:rPr>
                <w:bCs/>
                <w:color w:val="000000"/>
                <w:lang w:val="uk-UA"/>
              </w:rPr>
            </w:pPr>
            <w:r w:rsidRPr="002159FF">
              <w:rPr>
                <w:bCs/>
                <w:color w:val="000000"/>
                <w:lang w:val="uk-UA"/>
              </w:rPr>
              <w:t>4,8</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4,4</w:t>
            </w:r>
          </w:p>
        </w:tc>
        <w:tc>
          <w:tcPr>
            <w:tcW w:w="569"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4,3</w:t>
            </w:r>
          </w:p>
        </w:tc>
      </w:tr>
      <w:tr w:rsidR="00CE4516" w:rsidRPr="002159FF" w:rsidTr="002159FF">
        <w:trPr>
          <w:gridAfter w:val="1"/>
          <w:wAfter w:w="11" w:type="dxa"/>
          <w:cantSplit/>
          <w:trHeight w:hRule="exact" w:val="278"/>
          <w:jc w:val="center"/>
        </w:trPr>
        <w:tc>
          <w:tcPr>
            <w:tcW w:w="9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Ірландія</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12,3</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11,7</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9,9</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7,5</w:t>
            </w:r>
          </w:p>
        </w:tc>
        <w:tc>
          <w:tcPr>
            <w:tcW w:w="575" w:type="pct"/>
          </w:tcPr>
          <w:p w:rsidR="00CE4516" w:rsidRPr="002159FF" w:rsidRDefault="00CE4516" w:rsidP="002159FF">
            <w:pPr>
              <w:widowControl/>
              <w:shd w:val="clear" w:color="auto" w:fill="FFFFFF"/>
              <w:snapToGrid w:val="0"/>
              <w:spacing w:line="360" w:lineRule="auto"/>
              <w:jc w:val="both"/>
              <w:rPr>
                <w:bCs/>
                <w:color w:val="000000"/>
                <w:lang w:val="uk-UA"/>
              </w:rPr>
            </w:pPr>
            <w:r w:rsidRPr="002159FF">
              <w:rPr>
                <w:bCs/>
                <w:color w:val="000000"/>
                <w:lang w:val="uk-UA"/>
              </w:rPr>
              <w:t>5,6</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4,2</w:t>
            </w:r>
          </w:p>
        </w:tc>
        <w:tc>
          <w:tcPr>
            <w:tcW w:w="569"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3,8</w:t>
            </w:r>
          </w:p>
        </w:tc>
      </w:tr>
      <w:tr w:rsidR="00CE4516" w:rsidRPr="002159FF" w:rsidTr="002159FF">
        <w:trPr>
          <w:gridAfter w:val="1"/>
          <w:wAfter w:w="11" w:type="dxa"/>
          <w:cantSplit/>
          <w:trHeight w:hRule="exact" w:val="288"/>
          <w:jc w:val="center"/>
        </w:trPr>
        <w:tc>
          <w:tcPr>
            <w:tcW w:w="9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Іспанія</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18,8</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18,1</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17,0</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15,2</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12,8</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11,3</w:t>
            </w:r>
          </w:p>
        </w:tc>
        <w:tc>
          <w:tcPr>
            <w:tcW w:w="569"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10,6</w:t>
            </w:r>
          </w:p>
        </w:tc>
      </w:tr>
      <w:tr w:rsidR="00CE4516" w:rsidRPr="002159FF" w:rsidTr="002159FF">
        <w:trPr>
          <w:gridAfter w:val="1"/>
          <w:wAfter w:w="11" w:type="dxa"/>
          <w:cantSplit/>
          <w:trHeight w:hRule="exact" w:val="288"/>
          <w:jc w:val="center"/>
        </w:trPr>
        <w:tc>
          <w:tcPr>
            <w:tcW w:w="9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Італія</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11,5</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11,5</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11,6</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11,7</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11,3</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10,4</w:t>
            </w:r>
          </w:p>
        </w:tc>
        <w:tc>
          <w:tcPr>
            <w:tcW w:w="569"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9,4</w:t>
            </w:r>
          </w:p>
        </w:tc>
      </w:tr>
      <w:tr w:rsidR="00CE4516" w:rsidRPr="002159FF" w:rsidTr="002159FF">
        <w:trPr>
          <w:gridAfter w:val="1"/>
          <w:wAfter w:w="11" w:type="dxa"/>
          <w:cantSplit/>
          <w:trHeight w:hRule="exact" w:val="278"/>
          <w:jc w:val="center"/>
        </w:trPr>
        <w:tc>
          <w:tcPr>
            <w:tcW w:w="9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Люксембург</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2,9</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2,9</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2,7</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2,7</w:t>
            </w:r>
          </w:p>
        </w:tc>
        <w:tc>
          <w:tcPr>
            <w:tcW w:w="575" w:type="pct"/>
          </w:tcPr>
          <w:p w:rsidR="00CE4516" w:rsidRPr="002159FF" w:rsidRDefault="00CE4516" w:rsidP="002159FF">
            <w:pPr>
              <w:widowControl/>
              <w:shd w:val="clear" w:color="auto" w:fill="FFFFFF"/>
              <w:snapToGrid w:val="0"/>
              <w:spacing w:line="360" w:lineRule="auto"/>
              <w:jc w:val="both"/>
              <w:rPr>
                <w:bCs/>
                <w:color w:val="000000"/>
                <w:lang w:val="uk-UA"/>
              </w:rPr>
            </w:pPr>
            <w:r w:rsidRPr="002159FF">
              <w:rPr>
                <w:bCs/>
                <w:color w:val="000000"/>
                <w:lang w:val="uk-UA"/>
              </w:rPr>
              <w:t>2,4</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2,3</w:t>
            </w:r>
          </w:p>
        </w:tc>
        <w:tc>
          <w:tcPr>
            <w:tcW w:w="569"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2,0</w:t>
            </w:r>
          </w:p>
        </w:tc>
      </w:tr>
      <w:tr w:rsidR="00CE4516" w:rsidRPr="002159FF" w:rsidTr="002159FF">
        <w:trPr>
          <w:gridAfter w:val="1"/>
          <w:wAfter w:w="11" w:type="dxa"/>
          <w:cantSplit/>
          <w:trHeight w:hRule="exact" w:val="269"/>
          <w:jc w:val="center"/>
        </w:trPr>
        <w:tc>
          <w:tcPr>
            <w:tcW w:w="9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Нідерланди</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6,6</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6,0</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4,9</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3,8</w:t>
            </w:r>
          </w:p>
        </w:tc>
        <w:tc>
          <w:tcPr>
            <w:tcW w:w="575" w:type="pct"/>
          </w:tcPr>
          <w:p w:rsidR="00CE4516" w:rsidRPr="002159FF" w:rsidRDefault="00CE4516" w:rsidP="002159FF">
            <w:pPr>
              <w:widowControl/>
              <w:shd w:val="clear" w:color="auto" w:fill="FFFFFF"/>
              <w:snapToGrid w:val="0"/>
              <w:spacing w:line="360" w:lineRule="auto"/>
              <w:jc w:val="both"/>
              <w:rPr>
                <w:bCs/>
                <w:color w:val="000000"/>
                <w:lang w:val="uk-UA"/>
              </w:rPr>
            </w:pPr>
            <w:r w:rsidRPr="002159FF">
              <w:rPr>
                <w:bCs/>
                <w:color w:val="000000"/>
                <w:lang w:val="uk-UA"/>
              </w:rPr>
              <w:t>3,2</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2,8</w:t>
            </w:r>
          </w:p>
        </w:tc>
        <w:tc>
          <w:tcPr>
            <w:tcW w:w="569"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2,4</w:t>
            </w:r>
          </w:p>
        </w:tc>
      </w:tr>
      <w:tr w:rsidR="00CE4516" w:rsidRPr="002159FF" w:rsidTr="002159FF">
        <w:trPr>
          <w:gridAfter w:val="1"/>
          <w:wAfter w:w="11" w:type="dxa"/>
          <w:cantSplit/>
          <w:trHeight w:hRule="exact" w:val="278"/>
          <w:jc w:val="center"/>
        </w:trPr>
        <w:tc>
          <w:tcPr>
            <w:tcW w:w="9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Німеччина</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8,2</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8,9</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9,9</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9,3</w:t>
            </w:r>
          </w:p>
        </w:tc>
        <w:tc>
          <w:tcPr>
            <w:tcW w:w="575" w:type="pct"/>
          </w:tcPr>
          <w:p w:rsidR="00CE4516" w:rsidRPr="002159FF" w:rsidRDefault="00CE4516" w:rsidP="002159FF">
            <w:pPr>
              <w:widowControl/>
              <w:shd w:val="clear" w:color="auto" w:fill="FFFFFF"/>
              <w:snapToGrid w:val="0"/>
              <w:spacing w:line="360" w:lineRule="auto"/>
              <w:jc w:val="both"/>
              <w:rPr>
                <w:bCs/>
                <w:color w:val="000000"/>
                <w:lang w:val="uk-UA"/>
              </w:rPr>
            </w:pPr>
            <w:r w:rsidRPr="002159FF">
              <w:rPr>
                <w:bCs/>
                <w:color w:val="000000"/>
                <w:lang w:val="uk-UA"/>
              </w:rPr>
              <w:t>8,6</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7,9</w:t>
            </w:r>
          </w:p>
        </w:tc>
        <w:tc>
          <w:tcPr>
            <w:tcW w:w="569"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7,9</w:t>
            </w:r>
          </w:p>
        </w:tc>
      </w:tr>
      <w:tr w:rsidR="00CE4516" w:rsidRPr="002159FF" w:rsidTr="002159FF">
        <w:trPr>
          <w:gridAfter w:val="1"/>
          <w:wAfter w:w="11" w:type="dxa"/>
          <w:cantSplit/>
          <w:trHeight w:hRule="exact" w:val="298"/>
          <w:jc w:val="center"/>
        </w:trPr>
        <w:tc>
          <w:tcPr>
            <w:tcW w:w="9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Португалія</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7,3</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7,3</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6,8</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5,1</w:t>
            </w:r>
          </w:p>
        </w:tc>
        <w:tc>
          <w:tcPr>
            <w:tcW w:w="575" w:type="pct"/>
          </w:tcPr>
          <w:p w:rsidR="00CE4516" w:rsidRPr="002159FF" w:rsidRDefault="00CE4516" w:rsidP="002159FF">
            <w:pPr>
              <w:widowControl/>
              <w:shd w:val="clear" w:color="auto" w:fill="FFFFFF"/>
              <w:snapToGrid w:val="0"/>
              <w:spacing w:line="360" w:lineRule="auto"/>
              <w:jc w:val="both"/>
              <w:rPr>
                <w:bCs/>
                <w:color w:val="000000"/>
                <w:lang w:val="uk-UA"/>
              </w:rPr>
            </w:pPr>
            <w:r w:rsidRPr="002159FF">
              <w:rPr>
                <w:bCs/>
                <w:color w:val="000000"/>
                <w:lang w:val="uk-UA"/>
              </w:rPr>
              <w:t>4,5</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4,1</w:t>
            </w:r>
          </w:p>
        </w:tc>
        <w:tc>
          <w:tcPr>
            <w:tcW w:w="569"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4,1</w:t>
            </w:r>
          </w:p>
        </w:tc>
      </w:tr>
      <w:tr w:rsidR="00CE4516" w:rsidRPr="002159FF" w:rsidTr="002159FF">
        <w:trPr>
          <w:gridAfter w:val="1"/>
          <w:wAfter w:w="11" w:type="dxa"/>
          <w:cantSplit/>
          <w:trHeight w:hRule="exact" w:val="439"/>
          <w:jc w:val="center"/>
        </w:trPr>
        <w:tc>
          <w:tcPr>
            <w:tcW w:w="9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Сполучене</w:t>
            </w:r>
          </w:p>
          <w:p w:rsidR="00CE4516" w:rsidRPr="002159FF" w:rsidRDefault="00CE4516" w:rsidP="002159FF">
            <w:pPr>
              <w:widowControl/>
              <w:shd w:val="clear" w:color="auto" w:fill="FFFFFF"/>
              <w:spacing w:line="360" w:lineRule="auto"/>
              <w:jc w:val="both"/>
              <w:rPr>
                <w:color w:val="000000"/>
                <w:lang w:val="uk-UA"/>
              </w:rPr>
            </w:pPr>
            <w:r w:rsidRPr="002159FF">
              <w:rPr>
                <w:color w:val="000000"/>
                <w:lang w:val="uk-UA"/>
              </w:rPr>
              <w:t>Королівство</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8,5</w:t>
            </w:r>
          </w:p>
          <w:p w:rsidR="00CE4516" w:rsidRPr="002159FF" w:rsidRDefault="00CE4516" w:rsidP="002159FF">
            <w:pPr>
              <w:widowControl/>
              <w:shd w:val="clear" w:color="auto" w:fill="FFFFFF"/>
              <w:spacing w:line="360" w:lineRule="auto"/>
              <w:jc w:val="both"/>
              <w:rPr>
                <w:color w:val="000000"/>
                <w:lang w:val="uk-UA"/>
              </w:rPr>
            </w:pPr>
          </w:p>
          <w:p w:rsidR="00CE4516" w:rsidRPr="002159FF" w:rsidRDefault="00CE4516" w:rsidP="002159FF">
            <w:pPr>
              <w:widowControl/>
              <w:shd w:val="clear" w:color="auto" w:fill="FFFFFF"/>
              <w:spacing w:line="360" w:lineRule="auto"/>
              <w:jc w:val="both"/>
              <w:rPr>
                <w:color w:val="000000"/>
              </w:rPr>
            </w:pP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8,0</w:t>
            </w:r>
          </w:p>
          <w:p w:rsidR="00CE4516" w:rsidRPr="002159FF" w:rsidRDefault="00CE4516" w:rsidP="002159FF">
            <w:pPr>
              <w:widowControl/>
              <w:shd w:val="clear" w:color="auto" w:fill="FFFFFF"/>
              <w:spacing w:line="360" w:lineRule="auto"/>
              <w:jc w:val="both"/>
              <w:rPr>
                <w:color w:val="000000"/>
                <w:lang w:val="uk-UA"/>
              </w:rPr>
            </w:pPr>
          </w:p>
          <w:p w:rsidR="00CE4516" w:rsidRPr="002159FF" w:rsidRDefault="00CE4516" w:rsidP="002159FF">
            <w:pPr>
              <w:widowControl/>
              <w:shd w:val="clear" w:color="auto" w:fill="FFFFFF"/>
              <w:spacing w:line="360" w:lineRule="auto"/>
              <w:jc w:val="both"/>
              <w:rPr>
                <w:color w:val="000000"/>
              </w:rPr>
            </w:pP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6,9</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6,2</w:t>
            </w:r>
          </w:p>
          <w:p w:rsidR="00CE4516" w:rsidRPr="002159FF" w:rsidRDefault="00CE4516" w:rsidP="002159FF">
            <w:pPr>
              <w:widowControl/>
              <w:shd w:val="clear" w:color="auto" w:fill="FFFFFF"/>
              <w:spacing w:line="360" w:lineRule="auto"/>
              <w:jc w:val="both"/>
              <w:rPr>
                <w:color w:val="000000"/>
                <w:lang w:val="uk-UA"/>
              </w:rPr>
            </w:pPr>
          </w:p>
          <w:p w:rsidR="00CE4516" w:rsidRPr="002159FF" w:rsidRDefault="00CE4516" w:rsidP="002159FF">
            <w:pPr>
              <w:widowControl/>
              <w:shd w:val="clear" w:color="auto" w:fill="FFFFFF"/>
              <w:spacing w:line="360" w:lineRule="auto"/>
              <w:jc w:val="both"/>
              <w:rPr>
                <w:color w:val="000000"/>
              </w:rPr>
            </w:pP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5,8</w:t>
            </w:r>
          </w:p>
          <w:p w:rsidR="00CE4516" w:rsidRPr="002159FF" w:rsidRDefault="00CE4516" w:rsidP="002159FF">
            <w:pPr>
              <w:widowControl/>
              <w:shd w:val="clear" w:color="auto" w:fill="FFFFFF"/>
              <w:spacing w:line="360" w:lineRule="auto"/>
              <w:jc w:val="both"/>
              <w:rPr>
                <w:color w:val="000000"/>
                <w:lang w:val="uk-UA"/>
              </w:rPr>
            </w:pPr>
          </w:p>
          <w:p w:rsidR="00CE4516" w:rsidRPr="002159FF" w:rsidRDefault="00CE4516" w:rsidP="002159FF">
            <w:pPr>
              <w:widowControl/>
              <w:shd w:val="clear" w:color="auto" w:fill="FFFFFF"/>
              <w:spacing w:line="360" w:lineRule="auto"/>
              <w:jc w:val="both"/>
              <w:rPr>
                <w:color w:val="000000"/>
              </w:rPr>
            </w:pP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5,4</w:t>
            </w:r>
          </w:p>
          <w:p w:rsidR="00CE4516" w:rsidRPr="002159FF" w:rsidRDefault="00CE4516" w:rsidP="002159FF">
            <w:pPr>
              <w:widowControl/>
              <w:shd w:val="clear" w:color="auto" w:fill="FFFFFF"/>
              <w:spacing w:line="360" w:lineRule="auto"/>
              <w:jc w:val="both"/>
              <w:rPr>
                <w:color w:val="000000"/>
                <w:lang w:val="uk-UA"/>
              </w:rPr>
            </w:pPr>
          </w:p>
          <w:p w:rsidR="00CE4516" w:rsidRPr="002159FF" w:rsidRDefault="00CE4516" w:rsidP="002159FF">
            <w:pPr>
              <w:widowControl/>
              <w:shd w:val="clear" w:color="auto" w:fill="FFFFFF"/>
              <w:spacing w:line="360" w:lineRule="auto"/>
              <w:jc w:val="both"/>
              <w:rPr>
                <w:color w:val="000000"/>
              </w:rPr>
            </w:pPr>
          </w:p>
        </w:tc>
        <w:tc>
          <w:tcPr>
            <w:tcW w:w="569"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5,0</w:t>
            </w:r>
          </w:p>
          <w:p w:rsidR="00CE4516" w:rsidRPr="002159FF" w:rsidRDefault="00CE4516" w:rsidP="002159FF">
            <w:pPr>
              <w:widowControl/>
              <w:shd w:val="clear" w:color="auto" w:fill="FFFFFF"/>
              <w:spacing w:line="360" w:lineRule="auto"/>
              <w:jc w:val="both"/>
              <w:rPr>
                <w:color w:val="000000"/>
                <w:lang w:val="uk-UA"/>
              </w:rPr>
            </w:pPr>
          </w:p>
          <w:p w:rsidR="00CE4516" w:rsidRPr="002159FF" w:rsidRDefault="00CE4516" w:rsidP="002159FF">
            <w:pPr>
              <w:widowControl/>
              <w:shd w:val="clear" w:color="auto" w:fill="FFFFFF"/>
              <w:spacing w:line="360" w:lineRule="auto"/>
              <w:jc w:val="both"/>
              <w:rPr>
                <w:color w:val="000000"/>
              </w:rPr>
            </w:pPr>
          </w:p>
        </w:tc>
      </w:tr>
      <w:tr w:rsidR="00CE4516" w:rsidRPr="002159FF" w:rsidTr="002159FF">
        <w:trPr>
          <w:gridAfter w:val="1"/>
          <w:wAfter w:w="11" w:type="dxa"/>
          <w:cantSplit/>
          <w:trHeight w:hRule="exact" w:val="441"/>
          <w:jc w:val="center"/>
        </w:trPr>
        <w:tc>
          <w:tcPr>
            <w:tcW w:w="9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Фінляндія</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15,4</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14,6</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12,7</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11,4</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10,2</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9,8</w:t>
            </w:r>
          </w:p>
        </w:tc>
        <w:tc>
          <w:tcPr>
            <w:tcW w:w="569"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9,1</w:t>
            </w:r>
          </w:p>
        </w:tc>
      </w:tr>
      <w:tr w:rsidR="00CE4516" w:rsidRPr="002159FF" w:rsidTr="002159FF">
        <w:trPr>
          <w:gridAfter w:val="1"/>
          <w:wAfter w:w="11" w:type="dxa"/>
          <w:cantSplit/>
          <w:trHeight w:hRule="exact" w:val="384"/>
          <w:jc w:val="center"/>
        </w:trPr>
        <w:tc>
          <w:tcPr>
            <w:tcW w:w="9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Франція</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11,3</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11,9</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11,8</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11,4</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10,7</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9,3</w:t>
            </w:r>
          </w:p>
        </w:tc>
        <w:tc>
          <w:tcPr>
            <w:tcW w:w="569"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8,6</w:t>
            </w:r>
          </w:p>
        </w:tc>
      </w:tr>
      <w:tr w:rsidR="00CE4516" w:rsidRPr="002159FF" w:rsidTr="002159FF">
        <w:trPr>
          <w:gridAfter w:val="1"/>
          <w:wAfter w:w="11" w:type="dxa"/>
          <w:cantSplit/>
          <w:trHeight w:hRule="exact" w:val="365"/>
          <w:jc w:val="center"/>
        </w:trPr>
        <w:tc>
          <w:tcPr>
            <w:tcW w:w="9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Швеція</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8,8</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9,6</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9,9</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8,3</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7,2</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5,9</w:t>
            </w:r>
          </w:p>
        </w:tc>
        <w:tc>
          <w:tcPr>
            <w:tcW w:w="569"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5,1</w:t>
            </w:r>
          </w:p>
        </w:tc>
      </w:tr>
      <w:tr w:rsidR="00CE4516" w:rsidRPr="002159FF" w:rsidTr="002159FF">
        <w:trPr>
          <w:gridAfter w:val="1"/>
          <w:wAfter w:w="11" w:type="dxa"/>
          <w:cantSplit/>
          <w:trHeight w:hRule="exact" w:val="394"/>
          <w:jc w:val="center"/>
        </w:trPr>
        <w:tc>
          <w:tcPr>
            <w:tcW w:w="9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Україна</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5,6</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7,6</w:t>
            </w:r>
          </w:p>
        </w:tc>
        <w:tc>
          <w:tcPr>
            <w:tcW w:w="575"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8,9</w:t>
            </w:r>
          </w:p>
        </w:tc>
        <w:tc>
          <w:tcPr>
            <w:tcW w:w="575" w:type="pct"/>
          </w:tcPr>
          <w:p w:rsidR="00CE4516" w:rsidRPr="002159FF" w:rsidRDefault="00CE4516" w:rsidP="002159FF">
            <w:pPr>
              <w:widowControl/>
              <w:shd w:val="clear" w:color="auto" w:fill="FFFFFF"/>
              <w:snapToGrid w:val="0"/>
              <w:spacing w:line="360" w:lineRule="auto"/>
              <w:jc w:val="both"/>
              <w:rPr>
                <w:bCs/>
                <w:color w:val="000000"/>
                <w:lang w:val="uk-UA"/>
              </w:rPr>
            </w:pPr>
            <w:r w:rsidRPr="002159FF">
              <w:rPr>
                <w:bCs/>
                <w:color w:val="000000"/>
                <w:lang w:val="uk-UA"/>
              </w:rPr>
              <w:t>11,3</w:t>
            </w:r>
          </w:p>
        </w:tc>
        <w:tc>
          <w:tcPr>
            <w:tcW w:w="575" w:type="pct"/>
          </w:tcPr>
          <w:p w:rsidR="00CE4516" w:rsidRPr="002159FF" w:rsidRDefault="00CE4516" w:rsidP="002159FF">
            <w:pPr>
              <w:widowControl/>
              <w:shd w:val="clear" w:color="auto" w:fill="FFFFFF"/>
              <w:snapToGrid w:val="0"/>
              <w:spacing w:line="360" w:lineRule="auto"/>
              <w:jc w:val="both"/>
              <w:rPr>
                <w:bCs/>
                <w:color w:val="000000"/>
                <w:lang w:val="uk-UA"/>
              </w:rPr>
            </w:pPr>
            <w:r w:rsidRPr="002159FF">
              <w:rPr>
                <w:bCs/>
                <w:color w:val="000000"/>
                <w:lang w:val="uk-UA"/>
              </w:rPr>
              <w:t>11,9</w:t>
            </w:r>
          </w:p>
        </w:tc>
        <w:tc>
          <w:tcPr>
            <w:tcW w:w="575" w:type="pct"/>
          </w:tcPr>
          <w:p w:rsidR="00CE4516" w:rsidRPr="002159FF" w:rsidRDefault="00CE4516" w:rsidP="002159FF">
            <w:pPr>
              <w:widowControl/>
              <w:shd w:val="clear" w:color="auto" w:fill="FFFFFF"/>
              <w:snapToGrid w:val="0"/>
              <w:spacing w:line="360" w:lineRule="auto"/>
              <w:jc w:val="both"/>
              <w:rPr>
                <w:bCs/>
                <w:color w:val="000000"/>
                <w:lang w:val="uk-UA"/>
              </w:rPr>
            </w:pPr>
            <w:r w:rsidRPr="002159FF">
              <w:rPr>
                <w:bCs/>
                <w:color w:val="000000"/>
                <w:lang w:val="uk-UA"/>
              </w:rPr>
              <w:t>11,7</w:t>
            </w:r>
          </w:p>
        </w:tc>
        <w:tc>
          <w:tcPr>
            <w:tcW w:w="569" w:type="pct"/>
          </w:tcPr>
          <w:p w:rsidR="00CE4516" w:rsidRPr="002159FF" w:rsidRDefault="00CE4516" w:rsidP="002159FF">
            <w:pPr>
              <w:widowControl/>
              <w:shd w:val="clear" w:color="auto" w:fill="FFFFFF"/>
              <w:snapToGrid w:val="0"/>
              <w:spacing w:line="360" w:lineRule="auto"/>
              <w:jc w:val="both"/>
              <w:rPr>
                <w:bCs/>
                <w:color w:val="000000"/>
                <w:lang w:val="uk-UA"/>
              </w:rPr>
            </w:pPr>
            <w:r w:rsidRPr="002159FF">
              <w:rPr>
                <w:bCs/>
                <w:color w:val="000000"/>
                <w:lang w:val="uk-UA"/>
              </w:rPr>
              <w:t>11,1</w:t>
            </w:r>
          </w:p>
        </w:tc>
      </w:tr>
    </w:tbl>
    <w:p w:rsidR="00E53F16" w:rsidRDefault="00E53F16" w:rsidP="002159FF">
      <w:pPr>
        <w:widowControl/>
        <w:shd w:val="clear" w:color="auto" w:fill="FFFFFF"/>
        <w:spacing w:line="360" w:lineRule="auto"/>
        <w:ind w:firstLine="709"/>
        <w:jc w:val="both"/>
        <w:rPr>
          <w:color w:val="000000"/>
          <w:sz w:val="28"/>
        </w:rPr>
      </w:pPr>
    </w:p>
    <w:p w:rsidR="00CE4516" w:rsidRPr="002159FF" w:rsidRDefault="00E53F16" w:rsidP="002159FF">
      <w:pPr>
        <w:widowControl/>
        <w:shd w:val="clear" w:color="auto" w:fill="FFFFFF"/>
        <w:spacing w:line="360" w:lineRule="auto"/>
        <w:ind w:firstLine="709"/>
        <w:jc w:val="both"/>
        <w:rPr>
          <w:color w:val="000000"/>
          <w:sz w:val="28"/>
          <w:szCs w:val="28"/>
          <w:lang w:val="uk-UA"/>
        </w:rPr>
      </w:pPr>
      <w:r>
        <w:rPr>
          <w:color w:val="000000"/>
          <w:sz w:val="28"/>
        </w:rPr>
        <w:br w:type="page"/>
      </w:r>
      <w:r w:rsidR="00CE4516" w:rsidRPr="002159FF">
        <w:rPr>
          <w:color w:val="000000"/>
          <w:sz w:val="28"/>
          <w:szCs w:val="28"/>
          <w:lang w:val="uk-UA"/>
        </w:rPr>
        <w:t>Для реалізації політики зайнятості в Україні створено державну службу зайнятості, діяльність якої фінансується з Державного фонду сприяння зайнятості. Зараз на всій території України створено центри зайнятості. За рахунок коштів цього фонду виплачується допомога по безробіттю, забезпечується робота системи інформації та консультації, подається допомога в пошуку нових місць роботи, проводиться навчання і перенавчання, а також підвищення кваліфікації безробітних тощо.</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На державну службу зайнятості покладаються такі завдання:</w:t>
      </w:r>
    </w:p>
    <w:p w:rsidR="00CE4516" w:rsidRPr="002159FF" w:rsidRDefault="00CE4516" w:rsidP="002159FF">
      <w:pPr>
        <w:widowControl/>
        <w:numPr>
          <w:ilvl w:val="0"/>
          <w:numId w:val="1"/>
        </w:numPr>
        <w:shd w:val="clear" w:color="auto" w:fill="FFFFFF"/>
        <w:tabs>
          <w:tab w:val="left" w:pos="567"/>
        </w:tabs>
        <w:spacing w:line="360" w:lineRule="auto"/>
        <w:ind w:firstLine="709"/>
        <w:jc w:val="both"/>
        <w:rPr>
          <w:color w:val="000000"/>
          <w:sz w:val="28"/>
          <w:szCs w:val="28"/>
          <w:lang w:val="uk-UA"/>
        </w:rPr>
      </w:pPr>
      <w:r w:rsidRPr="002159FF">
        <w:rPr>
          <w:color w:val="000000"/>
          <w:sz w:val="28"/>
          <w:szCs w:val="28"/>
          <w:lang w:val="uk-UA"/>
        </w:rPr>
        <w:t>аналіз ринку праці, прогнозування</w:t>
      </w:r>
      <w:r w:rsidR="00E53F16">
        <w:rPr>
          <w:color w:val="000000"/>
          <w:sz w:val="28"/>
          <w:szCs w:val="28"/>
          <w:lang w:val="uk-UA"/>
        </w:rPr>
        <w:t xml:space="preserve"> попиту та пропозиції на робочу </w:t>
      </w:r>
      <w:r w:rsidRPr="002159FF">
        <w:rPr>
          <w:color w:val="000000"/>
          <w:sz w:val="28"/>
          <w:szCs w:val="28"/>
          <w:lang w:val="uk-UA"/>
        </w:rPr>
        <w:t>силу, підготовка із зацікавленими орган</w:t>
      </w:r>
      <w:r w:rsidR="00E53F16">
        <w:rPr>
          <w:color w:val="000000"/>
          <w:sz w:val="28"/>
          <w:szCs w:val="28"/>
          <w:lang w:val="uk-UA"/>
        </w:rPr>
        <w:t xml:space="preserve">ізаціями територіальних програм </w:t>
      </w:r>
      <w:r w:rsidRPr="002159FF">
        <w:rPr>
          <w:color w:val="000000"/>
          <w:sz w:val="28"/>
          <w:szCs w:val="28"/>
          <w:lang w:val="uk-UA"/>
        </w:rPr>
        <w:t>зайнятості населення;</w:t>
      </w:r>
    </w:p>
    <w:p w:rsidR="00CE4516" w:rsidRPr="002159FF" w:rsidRDefault="00CE4516" w:rsidP="002159FF">
      <w:pPr>
        <w:widowControl/>
        <w:numPr>
          <w:ilvl w:val="0"/>
          <w:numId w:val="1"/>
        </w:numPr>
        <w:shd w:val="clear" w:color="auto" w:fill="FFFFFF"/>
        <w:tabs>
          <w:tab w:val="left" w:pos="567"/>
        </w:tabs>
        <w:spacing w:line="360" w:lineRule="auto"/>
        <w:ind w:firstLine="709"/>
        <w:jc w:val="both"/>
        <w:rPr>
          <w:color w:val="000000"/>
          <w:sz w:val="28"/>
          <w:szCs w:val="28"/>
          <w:lang w:val="uk-UA"/>
        </w:rPr>
      </w:pPr>
      <w:r w:rsidRPr="002159FF">
        <w:rPr>
          <w:color w:val="000000"/>
          <w:sz w:val="28"/>
          <w:szCs w:val="28"/>
          <w:lang w:val="uk-UA"/>
        </w:rPr>
        <w:t>облік громадян, які звертаються з питань працевлаштування, надання їм допомоги у пошуках роботи і працевлаштування;</w:t>
      </w:r>
    </w:p>
    <w:p w:rsidR="00CE4516" w:rsidRPr="002159FF" w:rsidRDefault="00CE4516" w:rsidP="002159FF">
      <w:pPr>
        <w:widowControl/>
        <w:numPr>
          <w:ilvl w:val="0"/>
          <w:numId w:val="1"/>
        </w:numPr>
        <w:shd w:val="clear" w:color="auto" w:fill="FFFFFF"/>
        <w:tabs>
          <w:tab w:val="left" w:pos="567"/>
        </w:tabs>
        <w:spacing w:line="360" w:lineRule="auto"/>
        <w:ind w:firstLine="709"/>
        <w:jc w:val="both"/>
        <w:rPr>
          <w:color w:val="000000"/>
          <w:sz w:val="28"/>
          <w:szCs w:val="28"/>
          <w:lang w:val="uk-UA"/>
        </w:rPr>
      </w:pPr>
      <w:r w:rsidRPr="002159FF">
        <w:rPr>
          <w:color w:val="000000"/>
          <w:sz w:val="28"/>
          <w:szCs w:val="28"/>
          <w:lang w:val="uk-UA"/>
        </w:rPr>
        <w:t>професійна орієнтація та консультація населення;</w:t>
      </w:r>
    </w:p>
    <w:p w:rsidR="00CE4516" w:rsidRPr="002159FF" w:rsidRDefault="00CE4516" w:rsidP="002159FF">
      <w:pPr>
        <w:widowControl/>
        <w:numPr>
          <w:ilvl w:val="0"/>
          <w:numId w:val="1"/>
        </w:numPr>
        <w:shd w:val="clear" w:color="auto" w:fill="FFFFFF"/>
        <w:tabs>
          <w:tab w:val="left" w:pos="567"/>
        </w:tabs>
        <w:spacing w:line="360" w:lineRule="auto"/>
        <w:ind w:firstLine="709"/>
        <w:jc w:val="both"/>
        <w:rPr>
          <w:color w:val="000000"/>
          <w:sz w:val="28"/>
          <w:szCs w:val="28"/>
          <w:lang w:val="uk-UA"/>
        </w:rPr>
      </w:pPr>
      <w:r w:rsidRPr="002159FF">
        <w:rPr>
          <w:color w:val="000000"/>
          <w:sz w:val="28"/>
          <w:szCs w:val="28"/>
          <w:lang w:val="uk-UA"/>
        </w:rPr>
        <w:t>організація професійної підготовки</w:t>
      </w:r>
      <w:r w:rsidR="00E53F16">
        <w:rPr>
          <w:color w:val="000000"/>
          <w:sz w:val="28"/>
          <w:szCs w:val="28"/>
          <w:lang w:val="uk-UA"/>
        </w:rPr>
        <w:t xml:space="preserve"> та перепідготовки працівників, </w:t>
      </w:r>
      <w:r w:rsidRPr="002159FF">
        <w:rPr>
          <w:color w:val="000000"/>
          <w:sz w:val="28"/>
          <w:szCs w:val="28"/>
          <w:lang w:val="uk-UA"/>
        </w:rPr>
        <w:t>вивільнених з підприємств, установ та організацій;</w:t>
      </w:r>
    </w:p>
    <w:p w:rsidR="00CE4516" w:rsidRPr="002159FF" w:rsidRDefault="00CE4516" w:rsidP="002159FF">
      <w:pPr>
        <w:widowControl/>
        <w:numPr>
          <w:ilvl w:val="0"/>
          <w:numId w:val="1"/>
        </w:numPr>
        <w:shd w:val="clear" w:color="auto" w:fill="FFFFFF"/>
        <w:tabs>
          <w:tab w:val="left" w:pos="567"/>
        </w:tabs>
        <w:spacing w:line="360" w:lineRule="auto"/>
        <w:ind w:firstLine="709"/>
        <w:jc w:val="both"/>
        <w:rPr>
          <w:color w:val="000000"/>
          <w:sz w:val="28"/>
          <w:szCs w:val="28"/>
          <w:lang w:val="uk-UA"/>
        </w:rPr>
      </w:pPr>
      <w:r w:rsidRPr="002159FF">
        <w:rPr>
          <w:color w:val="000000"/>
          <w:sz w:val="28"/>
          <w:szCs w:val="28"/>
          <w:lang w:val="uk-UA"/>
        </w:rPr>
        <w:t>підготовка пропозицій та висновків про використання праці іноземних громадян в Україні, які залучаються для виконання робіт за міжурядовими угодами та ліцензіями;</w:t>
      </w:r>
    </w:p>
    <w:p w:rsidR="00CE4516" w:rsidRPr="002159FF" w:rsidRDefault="00CE4516" w:rsidP="002159FF">
      <w:pPr>
        <w:widowControl/>
        <w:numPr>
          <w:ilvl w:val="0"/>
          <w:numId w:val="1"/>
        </w:numPr>
        <w:shd w:val="clear" w:color="auto" w:fill="FFFFFF"/>
        <w:tabs>
          <w:tab w:val="left" w:pos="567"/>
        </w:tabs>
        <w:spacing w:line="360" w:lineRule="auto"/>
        <w:ind w:firstLine="709"/>
        <w:jc w:val="both"/>
        <w:rPr>
          <w:color w:val="000000"/>
          <w:sz w:val="28"/>
          <w:szCs w:val="28"/>
          <w:lang w:val="uk-UA"/>
        </w:rPr>
      </w:pPr>
      <w:r w:rsidRPr="002159FF">
        <w:rPr>
          <w:color w:val="000000"/>
          <w:sz w:val="28"/>
          <w:szCs w:val="28"/>
          <w:lang w:val="uk-UA"/>
        </w:rPr>
        <w:t>забезпечення, в межах компетенції,</w:t>
      </w:r>
      <w:r w:rsidR="00E53F16">
        <w:rPr>
          <w:color w:val="000000"/>
          <w:sz w:val="28"/>
          <w:szCs w:val="28"/>
          <w:lang w:val="uk-UA"/>
        </w:rPr>
        <w:t xml:space="preserve"> соціального захисту незайнятих </w:t>
      </w:r>
      <w:r w:rsidRPr="002159FF">
        <w:rPr>
          <w:color w:val="000000"/>
          <w:sz w:val="28"/>
          <w:szCs w:val="28"/>
          <w:lang w:val="uk-UA"/>
        </w:rPr>
        <w:t>громадян.</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Основними напрямами державної політики у сфері зайнятості є:</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w:t>
      </w:r>
      <w:r w:rsidRPr="002159FF">
        <w:rPr>
          <w:color w:val="000000"/>
          <w:sz w:val="28"/>
          <w:szCs w:val="28"/>
          <w:lang w:val="uk-UA"/>
        </w:rPr>
        <w:tab/>
        <w:t>підвищення якісного та професійно-кваліфікаційного рівня робочої сили відповідно до потреб економіки шляхом розвитку системи безперервного професійного навчання, зокрема внутрішньовиробничого з урахуванням потреб ринку праці, та сприяння навчанню працівників, насамперед тих, які знаходяться під ризиком вивільнення;</w:t>
      </w:r>
    </w:p>
    <w:p w:rsidR="00CE4516" w:rsidRPr="002159FF" w:rsidRDefault="00CE4516" w:rsidP="002159FF">
      <w:pPr>
        <w:widowControl/>
        <w:numPr>
          <w:ilvl w:val="0"/>
          <w:numId w:val="2"/>
        </w:numPr>
        <w:shd w:val="clear" w:color="auto" w:fill="FFFFFF"/>
        <w:tabs>
          <w:tab w:val="left" w:pos="567"/>
        </w:tabs>
        <w:spacing w:line="360" w:lineRule="auto"/>
        <w:ind w:firstLine="709"/>
        <w:jc w:val="both"/>
        <w:rPr>
          <w:color w:val="000000"/>
          <w:sz w:val="28"/>
          <w:szCs w:val="28"/>
          <w:lang w:val="uk-UA"/>
        </w:rPr>
      </w:pPr>
      <w:r w:rsidRPr="002159FF">
        <w:rPr>
          <w:color w:val="000000"/>
          <w:sz w:val="28"/>
          <w:szCs w:val="28"/>
          <w:lang w:val="uk-UA"/>
        </w:rPr>
        <w:t>забезпечення пріоритетності заходів щодо збереження та створення</w:t>
      </w:r>
      <w:r w:rsidRPr="002159FF">
        <w:rPr>
          <w:color w:val="000000"/>
          <w:sz w:val="28"/>
          <w:szCs w:val="28"/>
          <w:lang w:val="uk-UA"/>
        </w:rPr>
        <w:br/>
        <w:t>робочих місць у регіонах з високим рівнем безробіття при розробці та реалізації інвестиційних проектів;</w:t>
      </w:r>
    </w:p>
    <w:p w:rsidR="00CE4516" w:rsidRPr="002159FF" w:rsidRDefault="00CE4516" w:rsidP="002159FF">
      <w:pPr>
        <w:widowControl/>
        <w:numPr>
          <w:ilvl w:val="0"/>
          <w:numId w:val="2"/>
        </w:numPr>
        <w:shd w:val="clear" w:color="auto" w:fill="FFFFFF"/>
        <w:tabs>
          <w:tab w:val="left" w:pos="567"/>
        </w:tabs>
        <w:spacing w:line="360" w:lineRule="auto"/>
        <w:ind w:firstLine="709"/>
        <w:jc w:val="both"/>
        <w:rPr>
          <w:color w:val="000000"/>
          <w:sz w:val="28"/>
          <w:szCs w:val="28"/>
          <w:lang w:val="uk-UA"/>
        </w:rPr>
      </w:pPr>
      <w:r w:rsidRPr="002159FF">
        <w:rPr>
          <w:color w:val="000000"/>
          <w:sz w:val="28"/>
          <w:szCs w:val="28"/>
          <w:lang w:val="uk-UA"/>
        </w:rPr>
        <w:t>забезпечення розробки та реалізації програми розвитку міст з моногалузевою структурою виробництва, що має високий рівень економічного</w:t>
      </w:r>
      <w:r w:rsidRPr="002159FF">
        <w:rPr>
          <w:color w:val="000000"/>
          <w:sz w:val="28"/>
          <w:szCs w:val="28"/>
          <w:lang w:val="uk-UA"/>
        </w:rPr>
        <w:br/>
        <w:t>безробіття, депресивних територій;</w:t>
      </w:r>
    </w:p>
    <w:p w:rsidR="00CE4516" w:rsidRPr="002159FF" w:rsidRDefault="00CE4516" w:rsidP="002159FF">
      <w:pPr>
        <w:widowControl/>
        <w:numPr>
          <w:ilvl w:val="0"/>
          <w:numId w:val="2"/>
        </w:numPr>
        <w:shd w:val="clear" w:color="auto" w:fill="FFFFFF"/>
        <w:tabs>
          <w:tab w:val="left" w:pos="567"/>
        </w:tabs>
        <w:spacing w:line="360" w:lineRule="auto"/>
        <w:ind w:firstLine="709"/>
        <w:jc w:val="both"/>
        <w:rPr>
          <w:color w:val="000000"/>
          <w:sz w:val="28"/>
          <w:szCs w:val="28"/>
          <w:lang w:val="uk-UA"/>
        </w:rPr>
      </w:pPr>
      <w:r w:rsidRPr="002159FF">
        <w:rPr>
          <w:color w:val="000000"/>
          <w:sz w:val="28"/>
          <w:szCs w:val="28"/>
          <w:lang w:val="uk-UA"/>
        </w:rPr>
        <w:t>посилення системи підтримки п</w:t>
      </w:r>
      <w:r w:rsidR="00E53F16">
        <w:rPr>
          <w:color w:val="000000"/>
          <w:sz w:val="28"/>
          <w:szCs w:val="28"/>
          <w:lang w:val="uk-UA"/>
        </w:rPr>
        <w:t xml:space="preserve">ідприємництва та само зайнятості </w:t>
      </w:r>
      <w:r w:rsidRPr="002159FF">
        <w:rPr>
          <w:color w:val="000000"/>
          <w:sz w:val="28"/>
          <w:szCs w:val="28"/>
          <w:lang w:val="uk-UA"/>
        </w:rPr>
        <w:t>населення, запровадження та реалізація відповідних регіональних програм;</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w:t>
      </w:r>
      <w:r w:rsidRPr="002159FF">
        <w:rPr>
          <w:color w:val="000000"/>
          <w:sz w:val="28"/>
          <w:szCs w:val="28"/>
          <w:lang w:val="uk-UA"/>
        </w:rPr>
        <w:tab/>
        <w:t>створення програм сприяння зайнятості безробітних громадян, зокрема, збільшення обсягів працевлашту</w:t>
      </w:r>
      <w:r w:rsidR="00E53F16">
        <w:rPr>
          <w:color w:val="000000"/>
          <w:sz w:val="28"/>
          <w:szCs w:val="28"/>
          <w:lang w:val="uk-UA"/>
        </w:rPr>
        <w:t xml:space="preserve">вання, організація професійного </w:t>
      </w:r>
      <w:r w:rsidRPr="002159FF">
        <w:rPr>
          <w:color w:val="000000"/>
          <w:sz w:val="28"/>
          <w:szCs w:val="28"/>
          <w:lang w:val="uk-UA"/>
        </w:rPr>
        <w:t>навчання безробітних з метою підвищення їх конкурентоспр</w:t>
      </w:r>
      <w:r w:rsidR="00E53F16">
        <w:rPr>
          <w:color w:val="000000"/>
          <w:sz w:val="28"/>
          <w:szCs w:val="28"/>
          <w:lang w:val="uk-UA"/>
        </w:rPr>
        <w:t xml:space="preserve">оможності на </w:t>
      </w:r>
      <w:r w:rsidRPr="002159FF">
        <w:rPr>
          <w:color w:val="000000"/>
          <w:sz w:val="28"/>
          <w:szCs w:val="28"/>
          <w:lang w:val="uk-UA"/>
        </w:rPr>
        <w:t>ринку праці, сприяння організації безробітними власної справи, збільшення обсягів та видів громадських робіт з розширенням джерел їх фінансування, наближення мінімальних розмірі</w:t>
      </w:r>
      <w:r w:rsidR="00E53F16">
        <w:rPr>
          <w:color w:val="000000"/>
          <w:sz w:val="28"/>
          <w:szCs w:val="28"/>
          <w:lang w:val="uk-UA"/>
        </w:rPr>
        <w:t xml:space="preserve">в соціальних виплат безробітним </w:t>
      </w:r>
      <w:r w:rsidRPr="002159FF">
        <w:rPr>
          <w:color w:val="000000"/>
          <w:sz w:val="28"/>
          <w:szCs w:val="28"/>
          <w:lang w:val="uk-UA"/>
        </w:rPr>
        <w:t>громадянам за загальнообов'язковим де</w:t>
      </w:r>
      <w:r w:rsidR="00E53F16">
        <w:rPr>
          <w:color w:val="000000"/>
          <w:sz w:val="28"/>
          <w:szCs w:val="28"/>
          <w:lang w:val="uk-UA"/>
        </w:rPr>
        <w:t xml:space="preserve">ржавним соціальним страхуванням </w:t>
      </w:r>
      <w:r w:rsidRPr="002159FF">
        <w:rPr>
          <w:color w:val="000000"/>
          <w:sz w:val="28"/>
          <w:szCs w:val="28"/>
          <w:lang w:val="uk-UA"/>
        </w:rPr>
        <w:t>на випадок безробіття до прожиткового мінімуму у рамках загальнодержавної політики підвищення заробітної плати.</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 створення єдиної інформаційної системи попиту і пропозиції на робочу силу, розширення доступу населення до інформації про вакансії;</w:t>
      </w:r>
    </w:p>
    <w:p w:rsidR="00CE4516" w:rsidRPr="002159FF" w:rsidRDefault="00CE4516" w:rsidP="002159FF">
      <w:pPr>
        <w:widowControl/>
        <w:numPr>
          <w:ilvl w:val="0"/>
          <w:numId w:val="3"/>
        </w:numPr>
        <w:shd w:val="clear" w:color="auto" w:fill="FFFFFF"/>
        <w:tabs>
          <w:tab w:val="left" w:pos="567"/>
        </w:tabs>
        <w:spacing w:line="360" w:lineRule="auto"/>
        <w:ind w:firstLine="709"/>
        <w:jc w:val="both"/>
        <w:rPr>
          <w:color w:val="000000"/>
          <w:sz w:val="28"/>
          <w:szCs w:val="28"/>
          <w:lang w:val="uk-UA"/>
        </w:rPr>
      </w:pPr>
      <w:r w:rsidRPr="002159FF">
        <w:rPr>
          <w:color w:val="000000"/>
          <w:sz w:val="28"/>
          <w:szCs w:val="28"/>
          <w:lang w:val="uk-UA"/>
        </w:rPr>
        <w:t>підвищення мобільності робочої сили шляхом розробки ефективної системи професійного навчання і перенавчання;</w:t>
      </w:r>
    </w:p>
    <w:p w:rsidR="00CE4516" w:rsidRPr="002159FF" w:rsidRDefault="00CE4516" w:rsidP="002159FF">
      <w:pPr>
        <w:widowControl/>
        <w:numPr>
          <w:ilvl w:val="0"/>
          <w:numId w:val="3"/>
        </w:numPr>
        <w:shd w:val="clear" w:color="auto" w:fill="FFFFFF"/>
        <w:tabs>
          <w:tab w:val="left" w:pos="567"/>
        </w:tabs>
        <w:spacing w:line="360" w:lineRule="auto"/>
        <w:ind w:firstLine="709"/>
        <w:jc w:val="both"/>
        <w:rPr>
          <w:color w:val="000000"/>
          <w:sz w:val="28"/>
          <w:szCs w:val="28"/>
          <w:lang w:val="uk-UA"/>
        </w:rPr>
      </w:pPr>
      <w:r w:rsidRPr="002159FF">
        <w:rPr>
          <w:color w:val="000000"/>
          <w:sz w:val="28"/>
          <w:szCs w:val="28"/>
          <w:lang w:val="uk-UA"/>
        </w:rPr>
        <w:t>стимулювання створення сприятливих умов для малого й індивідуального підприємництва, розвиток системи мікрокредитування малих підприємств;</w:t>
      </w:r>
    </w:p>
    <w:p w:rsidR="00CE4516" w:rsidRPr="002159FF" w:rsidRDefault="00CE4516" w:rsidP="002159FF">
      <w:pPr>
        <w:widowControl/>
        <w:numPr>
          <w:ilvl w:val="0"/>
          <w:numId w:val="3"/>
        </w:numPr>
        <w:shd w:val="clear" w:color="auto" w:fill="FFFFFF"/>
        <w:tabs>
          <w:tab w:val="left" w:pos="567"/>
        </w:tabs>
        <w:spacing w:line="360" w:lineRule="auto"/>
        <w:ind w:firstLine="709"/>
        <w:jc w:val="both"/>
        <w:rPr>
          <w:color w:val="000000"/>
          <w:sz w:val="28"/>
          <w:szCs w:val="28"/>
          <w:lang w:val="uk-UA"/>
        </w:rPr>
      </w:pPr>
      <w:r w:rsidRPr="002159FF">
        <w:rPr>
          <w:color w:val="000000"/>
          <w:sz w:val="28"/>
          <w:szCs w:val="28"/>
          <w:lang w:val="uk-UA"/>
        </w:rPr>
        <w:t>координація й узгодження обсягів і професійно-кваліфікаційної структури підготовки працівників та спеціалістів у освітніх закладах професійної освіти всіх рівнів з потребами територіальних ринків праці.</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У розвинутих країнах світу дрібне виробництво (підприємства малого бізнесу) забезпечує основну частину робочих місць для залучення як нової, так і вивільненої з виробництва робочої сили.</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 xml:space="preserve">Загрозі масового безробіття в Україні повинні протистояти відомі в світовій практиці інвестиційні програми та активні методи політики зайнятості </w:t>
      </w:r>
      <w:r w:rsidR="002159FF">
        <w:rPr>
          <w:color w:val="000000"/>
          <w:sz w:val="28"/>
          <w:szCs w:val="28"/>
          <w:lang w:val="uk-UA"/>
        </w:rPr>
        <w:t>–</w:t>
      </w:r>
      <w:r w:rsidR="002159FF" w:rsidRPr="002159FF">
        <w:rPr>
          <w:color w:val="000000"/>
          <w:sz w:val="28"/>
          <w:szCs w:val="28"/>
          <w:lang w:val="uk-UA"/>
        </w:rPr>
        <w:t xml:space="preserve"> </w:t>
      </w:r>
      <w:r w:rsidRPr="002159FF">
        <w:rPr>
          <w:color w:val="000000"/>
          <w:sz w:val="28"/>
          <w:szCs w:val="28"/>
          <w:lang w:val="uk-UA"/>
        </w:rPr>
        <w:t>підтримка робочих місць, попередження масових звільнень, навчання та перенавчання працівників, організація громадських робіт, стимулювання раціонального розміщення виробництва, підвищення мобільності працівників, створення малих підприємств.</w:t>
      </w:r>
    </w:p>
    <w:p w:rsidR="00CE4516" w:rsidRPr="002159FF" w:rsidRDefault="00CE4516" w:rsidP="002159FF">
      <w:pPr>
        <w:widowControl/>
        <w:shd w:val="clear" w:color="auto" w:fill="FFFFFF"/>
        <w:spacing w:line="360" w:lineRule="auto"/>
        <w:ind w:firstLine="709"/>
        <w:jc w:val="both"/>
        <w:rPr>
          <w:b/>
          <w:bCs/>
          <w:color w:val="000000"/>
          <w:sz w:val="28"/>
          <w:szCs w:val="28"/>
          <w:lang w:val="uk-UA"/>
        </w:rPr>
      </w:pPr>
      <w:r w:rsidRPr="002159FF">
        <w:rPr>
          <w:b/>
          <w:bCs/>
          <w:color w:val="000000"/>
          <w:sz w:val="28"/>
          <w:szCs w:val="28"/>
          <w:lang w:val="uk-UA"/>
        </w:rPr>
        <w:t>Безробіття в Україні, його суть і види</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iCs/>
          <w:color w:val="000000"/>
          <w:sz w:val="28"/>
          <w:szCs w:val="28"/>
          <w:lang w:val="uk-UA"/>
        </w:rPr>
        <w:t xml:space="preserve">Безробіття </w:t>
      </w:r>
      <w:r w:rsidR="002159FF">
        <w:rPr>
          <w:color w:val="000000"/>
          <w:sz w:val="28"/>
          <w:szCs w:val="28"/>
          <w:lang w:val="uk-UA"/>
        </w:rPr>
        <w:t>–</w:t>
      </w:r>
      <w:r w:rsidR="002159FF" w:rsidRPr="002159FF">
        <w:rPr>
          <w:color w:val="000000"/>
          <w:sz w:val="28"/>
          <w:szCs w:val="28"/>
          <w:lang w:val="uk-UA"/>
        </w:rPr>
        <w:t xml:space="preserve"> </w:t>
      </w:r>
      <w:r w:rsidRPr="002159FF">
        <w:rPr>
          <w:color w:val="000000"/>
          <w:sz w:val="28"/>
          <w:szCs w:val="28"/>
          <w:lang w:val="uk-UA"/>
        </w:rPr>
        <w:t>це соціально-економічне явище, при якому частина робочої сили (економічно активного населення) не зайнята у виробництві товарів і послуг. Безробітні разом із зайнятими формують робочу силу країни. В реальному економічному житті безробіття виступає як перевищення пропозиції робочої сили над попитом на неї.</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 xml:space="preserve">Згідно з законом України </w:t>
      </w:r>
      <w:r w:rsidR="002159FF">
        <w:rPr>
          <w:color w:val="000000"/>
          <w:sz w:val="28"/>
          <w:szCs w:val="28"/>
          <w:lang w:val="uk-UA"/>
        </w:rPr>
        <w:t>«</w:t>
      </w:r>
      <w:r w:rsidRPr="002159FF">
        <w:rPr>
          <w:color w:val="000000"/>
          <w:sz w:val="28"/>
          <w:szCs w:val="28"/>
          <w:lang w:val="uk-UA"/>
        </w:rPr>
        <w:t>Про зайнятість населення</w:t>
      </w:r>
      <w:r w:rsidR="002159FF">
        <w:rPr>
          <w:color w:val="000000"/>
          <w:sz w:val="28"/>
          <w:szCs w:val="28"/>
          <w:lang w:val="uk-UA"/>
        </w:rPr>
        <w:t>»</w:t>
      </w:r>
      <w:r w:rsidR="002159FF" w:rsidRPr="002159FF">
        <w:rPr>
          <w:color w:val="000000"/>
          <w:sz w:val="28"/>
          <w:szCs w:val="28"/>
          <w:lang w:val="uk-UA"/>
        </w:rPr>
        <w:t xml:space="preserve"> </w:t>
      </w:r>
      <w:r w:rsidRPr="002159FF">
        <w:rPr>
          <w:color w:val="000000"/>
          <w:sz w:val="28"/>
          <w:szCs w:val="28"/>
          <w:lang w:val="uk-UA"/>
        </w:rPr>
        <w:t>безробітними вважаються працездатні громадяни працездатного віку, які з незалежних від них причин не мають заробітку через відсутність належної роботи, зареєстровані у державній службі зайнятості, дійсно шукають роботу та здатні приступити до праці.</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bCs/>
          <w:color w:val="000000"/>
          <w:sz w:val="28"/>
          <w:szCs w:val="28"/>
          <w:lang w:val="uk-UA"/>
        </w:rPr>
        <w:t xml:space="preserve">Безробіття </w:t>
      </w:r>
      <w:r w:rsidR="002159FF">
        <w:rPr>
          <w:color w:val="000000"/>
          <w:sz w:val="28"/>
          <w:szCs w:val="28"/>
          <w:lang w:val="uk-UA"/>
        </w:rPr>
        <w:t>–</w:t>
      </w:r>
      <w:r w:rsidR="002159FF" w:rsidRPr="002159FF">
        <w:rPr>
          <w:color w:val="000000"/>
          <w:sz w:val="28"/>
          <w:szCs w:val="28"/>
          <w:lang w:val="uk-UA"/>
        </w:rPr>
        <w:t xml:space="preserve"> </w:t>
      </w:r>
      <w:r w:rsidRPr="002159FF">
        <w:rPr>
          <w:color w:val="000000"/>
          <w:sz w:val="28"/>
          <w:szCs w:val="28"/>
          <w:lang w:val="uk-UA"/>
        </w:rPr>
        <w:t>це економічне явище, коли частина економічно активного населення не має можливості використати свою робочу силу.</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 xml:space="preserve">Безробіття виникає тоді, коли кількість наявних робочих місць становить меншу частину тієї кількості, що потрібна для працевлаштування громадян. Це явище, коли частина економічно активного населення, яке бажає працювати, не може застосувати свою робочу силу, а пропозиція робочої сили різко перевищує попит на неї. Міжнародна організація праці дає таке визначення: </w:t>
      </w:r>
      <w:r w:rsidRPr="002159FF">
        <w:rPr>
          <w:iCs/>
          <w:color w:val="000000"/>
          <w:sz w:val="28"/>
          <w:szCs w:val="28"/>
          <w:lang w:val="uk-UA"/>
        </w:rPr>
        <w:t xml:space="preserve">безробітний </w:t>
      </w:r>
      <w:r w:rsidR="002159FF">
        <w:rPr>
          <w:iCs/>
          <w:color w:val="000000"/>
          <w:sz w:val="28"/>
          <w:szCs w:val="28"/>
          <w:lang w:val="uk-UA"/>
        </w:rPr>
        <w:t>–</w:t>
      </w:r>
      <w:r w:rsidR="002159FF" w:rsidRPr="002159FF">
        <w:rPr>
          <w:iCs/>
          <w:color w:val="000000"/>
          <w:sz w:val="28"/>
          <w:szCs w:val="28"/>
          <w:lang w:val="uk-UA"/>
        </w:rPr>
        <w:t xml:space="preserve"> </w:t>
      </w:r>
      <w:r w:rsidRPr="002159FF">
        <w:rPr>
          <w:color w:val="000000"/>
          <w:sz w:val="28"/>
          <w:szCs w:val="28"/>
          <w:lang w:val="uk-UA"/>
        </w:rPr>
        <w:t>це людина, яка хоче працювати, може працювати, але не має робочого місця.</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З метою виявлення статусу зайнятості, динаміки зайнятості та безробіття в США, наприклад, проводяться спеціальні щотижневі опитування респондентів, які належать до різних соціальних, професійних, і демографічних груп робочої сили, відібраних за спеціально розробленою методикою. На динаміку безробіття впливають економічна і соціальна політика держави, демографічні фактори, зміни в структурі економіки, стан зовнішньої торгівлі і вивіз капіталу, масштаби військових витрат, позиції та активність профсоюзів.</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Існує кілька концепцій, що трактують феномен безробіття. В марксистській теорії її пов'язують з процесом накопичення капіталу, при якому потреба в живій праці (змінному капіталі) збільшується повільніше, ніж у машинах і обладнанні (постійному капіталі). У західній економічній науці переважає погляд, згідно з яким безробіття в своїй основі відображає економічну доцільність використання ресурсів, подібно до того, як ступінь завантаження виробничих потужностей відображає доцільність і ефективність використання основного капіталу. Про це говорить так званий природний рівень безробіття, відображаючи структурні диспропорції на ринку праці (між структурою попиту і пропозиції робочої сили за кваліфікацією, за демографічними, географічними і іншими критеріями).</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Важливо підкреслити, що до безробітних зазвичай відносять не тільки звільнених за різними причинами, а й тих, які добровільно залишили роботу і роблять спробу знайти нову. Структура безробіття за її причинами включає чотири основні категорії робочої сили: ті, що втратили роботу в результаті звільнення; ті, що добровільно залишили роботу; ті, що прийшли на ринок праці після перерви; вперше прийшли на ринок праці. Співвідношення цих категорій залежить перш за все від фази економічного циклу.</w:t>
      </w:r>
    </w:p>
    <w:p w:rsid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 xml:space="preserve">Важливе значення має визначення рівня безробіття. Рівень безробіття </w:t>
      </w:r>
      <w:r w:rsidR="002159FF">
        <w:rPr>
          <w:color w:val="000000"/>
          <w:sz w:val="28"/>
          <w:szCs w:val="28"/>
          <w:lang w:val="uk-UA"/>
        </w:rPr>
        <w:t>–</w:t>
      </w:r>
      <w:r w:rsidR="002159FF" w:rsidRPr="002159FF">
        <w:rPr>
          <w:color w:val="000000"/>
          <w:sz w:val="28"/>
          <w:szCs w:val="28"/>
          <w:lang w:val="uk-UA"/>
        </w:rPr>
        <w:t xml:space="preserve"> </w:t>
      </w:r>
      <w:r w:rsidRPr="002159FF">
        <w:rPr>
          <w:color w:val="000000"/>
          <w:sz w:val="28"/>
          <w:szCs w:val="28"/>
          <w:lang w:val="uk-UA"/>
        </w:rPr>
        <w:t xml:space="preserve">це відношення </w:t>
      </w:r>
      <w:r w:rsidR="002159FF">
        <w:rPr>
          <w:color w:val="000000"/>
          <w:sz w:val="28"/>
          <w:szCs w:val="28"/>
          <w:lang w:val="uk-UA"/>
        </w:rPr>
        <w:t>(</w:t>
      </w:r>
      <w:r w:rsidRPr="002159FF">
        <w:rPr>
          <w:color w:val="000000"/>
          <w:sz w:val="28"/>
          <w:szCs w:val="28"/>
          <w:lang w:val="uk-UA"/>
        </w:rPr>
        <w:t>у</w:t>
      </w:r>
      <w:r w:rsidR="002159FF">
        <w:rPr>
          <w:color w:val="000000"/>
          <w:sz w:val="28"/>
          <w:szCs w:val="28"/>
          <w:lang w:val="uk-UA"/>
        </w:rPr>
        <w:t>%)</w:t>
      </w:r>
      <w:r w:rsidRPr="002159FF">
        <w:rPr>
          <w:color w:val="000000"/>
          <w:sz w:val="28"/>
          <w:szCs w:val="28"/>
          <w:lang w:val="uk-UA"/>
        </w:rPr>
        <w:t xml:space="preserve"> чисельності безробітних до чисельності робочої сили.</w:t>
      </w:r>
    </w:p>
    <w:p w:rsidR="00CE4516" w:rsidRPr="002159FF" w:rsidRDefault="00CE4516" w:rsidP="002159FF">
      <w:pPr>
        <w:widowControl/>
        <w:shd w:val="clear" w:color="auto" w:fill="FFFFFF"/>
        <w:spacing w:line="360" w:lineRule="auto"/>
        <w:ind w:firstLine="709"/>
        <w:jc w:val="both"/>
        <w:rPr>
          <w:bCs/>
          <w:color w:val="000000"/>
          <w:sz w:val="28"/>
          <w:szCs w:val="28"/>
          <w:lang w:val="uk-UA"/>
        </w:rPr>
      </w:pPr>
      <w:r w:rsidRPr="002159FF">
        <w:rPr>
          <w:bCs/>
          <w:color w:val="000000"/>
          <w:sz w:val="28"/>
          <w:szCs w:val="28"/>
          <w:lang w:val="uk-UA"/>
        </w:rPr>
        <w:t>Кількість безробітних</w:t>
      </w:r>
    </w:p>
    <w:p w:rsidR="002159FF" w:rsidRDefault="00CE4516" w:rsidP="002159FF">
      <w:pPr>
        <w:widowControl/>
        <w:shd w:val="clear" w:color="auto" w:fill="FFFFFF"/>
        <w:spacing w:line="360" w:lineRule="auto"/>
        <w:ind w:firstLine="709"/>
        <w:jc w:val="both"/>
        <w:rPr>
          <w:bCs/>
          <w:color w:val="000000"/>
          <w:sz w:val="28"/>
          <w:szCs w:val="28"/>
          <w:lang w:val="uk-UA"/>
        </w:rPr>
      </w:pPr>
      <w:r w:rsidRPr="002159FF">
        <w:rPr>
          <w:bCs/>
          <w:color w:val="000000"/>
          <w:sz w:val="28"/>
          <w:szCs w:val="28"/>
          <w:lang w:val="uk-UA"/>
        </w:rPr>
        <w:t xml:space="preserve">Рівень безробіття = </w:t>
      </w:r>
      <w:r w:rsidR="002159FF">
        <w:rPr>
          <w:bCs/>
          <w:color w:val="000000"/>
          <w:sz w:val="28"/>
          <w:szCs w:val="28"/>
          <w:lang w:val="uk-UA"/>
        </w:rPr>
        <w:t>–</w:t>
      </w:r>
      <w:r w:rsidRPr="002159FF">
        <w:rPr>
          <w:bCs/>
          <w:color w:val="000000"/>
          <w:sz w:val="28"/>
          <w:szCs w:val="28"/>
          <w:lang w:val="uk-UA"/>
        </w:rPr>
        <w:tab/>
        <w:t>х 10</w:t>
      </w:r>
      <w:r w:rsidR="002159FF" w:rsidRPr="002159FF">
        <w:rPr>
          <w:bCs/>
          <w:color w:val="000000"/>
          <w:sz w:val="28"/>
          <w:szCs w:val="28"/>
          <w:lang w:val="uk-UA"/>
        </w:rPr>
        <w:t>0</w:t>
      </w:r>
      <w:r w:rsidR="002159FF">
        <w:rPr>
          <w:bCs/>
          <w:color w:val="000000"/>
          <w:sz w:val="28"/>
          <w:szCs w:val="28"/>
          <w:lang w:val="uk-UA"/>
        </w:rPr>
        <w:t>%</w:t>
      </w:r>
      <w:r w:rsidRPr="002159FF">
        <w:rPr>
          <w:bCs/>
          <w:color w:val="000000"/>
          <w:sz w:val="28"/>
          <w:szCs w:val="28"/>
          <w:lang w:val="uk-UA"/>
        </w:rPr>
        <w:t>.</w:t>
      </w:r>
    </w:p>
    <w:p w:rsidR="00CE4516" w:rsidRPr="002159FF" w:rsidRDefault="00CE4516" w:rsidP="002159FF">
      <w:pPr>
        <w:widowControl/>
        <w:shd w:val="clear" w:color="auto" w:fill="FFFFFF"/>
        <w:spacing w:line="360" w:lineRule="auto"/>
        <w:ind w:firstLine="709"/>
        <w:jc w:val="both"/>
        <w:rPr>
          <w:bCs/>
          <w:color w:val="000000"/>
          <w:sz w:val="28"/>
          <w:szCs w:val="28"/>
          <w:lang w:val="uk-UA"/>
        </w:rPr>
      </w:pPr>
      <w:r w:rsidRPr="002159FF">
        <w:rPr>
          <w:bCs/>
          <w:color w:val="000000"/>
          <w:sz w:val="28"/>
          <w:szCs w:val="28"/>
          <w:lang w:val="uk-UA"/>
        </w:rPr>
        <w:t>Кількість працездатного населення</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 xml:space="preserve">Кількісна залежність обсягу недовиробництва продукції від рівня безробіття чітко зазначена законом Оукена. Американський економіст Артур Оукен на основі макроекономічного аналізу вивів закон співвідношення між рівнем безробіття і відставанням обсягів ВНП, який формулюється так: якщо фактичне безробіття перевищує рівень природного безробіття на </w:t>
      </w:r>
      <w:r w:rsidR="002159FF" w:rsidRPr="002159FF">
        <w:rPr>
          <w:color w:val="000000"/>
          <w:sz w:val="28"/>
          <w:szCs w:val="28"/>
          <w:lang w:val="uk-UA"/>
        </w:rPr>
        <w:t>1</w:t>
      </w:r>
      <w:r w:rsidR="002159FF">
        <w:rPr>
          <w:color w:val="000000"/>
          <w:sz w:val="28"/>
          <w:szCs w:val="28"/>
          <w:lang w:val="uk-UA"/>
        </w:rPr>
        <w:t>%</w:t>
      </w:r>
      <w:r w:rsidRPr="002159FF">
        <w:rPr>
          <w:color w:val="000000"/>
          <w:sz w:val="28"/>
          <w:szCs w:val="28"/>
          <w:lang w:val="uk-UA"/>
        </w:rPr>
        <w:t>, то витрати ВВП становлять 2,</w:t>
      </w:r>
      <w:r w:rsidR="002159FF" w:rsidRPr="002159FF">
        <w:rPr>
          <w:color w:val="000000"/>
          <w:sz w:val="28"/>
          <w:szCs w:val="28"/>
          <w:lang w:val="uk-UA"/>
        </w:rPr>
        <w:t>5</w:t>
      </w:r>
      <w:r w:rsidR="002159FF">
        <w:rPr>
          <w:color w:val="000000"/>
          <w:sz w:val="28"/>
          <w:szCs w:val="28"/>
          <w:lang w:val="uk-UA"/>
        </w:rPr>
        <w:t>%</w:t>
      </w:r>
      <w:r w:rsidRPr="002159FF">
        <w:rPr>
          <w:color w:val="000000"/>
          <w:sz w:val="28"/>
          <w:szCs w:val="28"/>
          <w:lang w:val="uk-UA"/>
        </w:rPr>
        <w:t>. Це відношення 1:2,5 або 2:5, тобто відношення рівня безробіття до відставання обсягу ВНП, дозволяє вирахувати абсолютні витрати продукції, пов'язані з будь-яким рівнем безробіття. При застосуванні цього закону можна обчислити втрати ВВП від надмірного (циклічного) безробіття.</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З погляду природи безробіття виділяють основні його типи: фрикційне, структурне та циклічне.</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 xml:space="preserve">Фрикційне </w:t>
      </w:r>
      <w:r w:rsidR="002159FF">
        <w:rPr>
          <w:color w:val="000000"/>
          <w:sz w:val="28"/>
          <w:szCs w:val="28"/>
          <w:lang w:val="uk-UA"/>
        </w:rPr>
        <w:t>–</w:t>
      </w:r>
      <w:r w:rsidR="002159FF" w:rsidRPr="002159FF">
        <w:rPr>
          <w:color w:val="000000"/>
          <w:sz w:val="28"/>
          <w:szCs w:val="28"/>
          <w:lang w:val="uk-UA"/>
        </w:rPr>
        <w:t xml:space="preserve"> </w:t>
      </w:r>
      <w:r w:rsidRPr="002159FF">
        <w:rPr>
          <w:color w:val="000000"/>
          <w:sz w:val="28"/>
          <w:szCs w:val="28"/>
          <w:lang w:val="uk-UA"/>
        </w:rPr>
        <w:t>пов'язане з пошуками або очікуванням роботи і є короткочасним. У суспільстві завжди існує певна частка осіб, які змінюють місце роботи через низьку заробітну плату, погані умови праці, невдоволення місцем проживання тощо.</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 xml:space="preserve">Структурне </w:t>
      </w:r>
      <w:r w:rsidR="002159FF">
        <w:rPr>
          <w:color w:val="000000"/>
          <w:sz w:val="28"/>
          <w:szCs w:val="28"/>
          <w:lang w:val="uk-UA"/>
        </w:rPr>
        <w:t>–</w:t>
      </w:r>
      <w:r w:rsidR="002159FF" w:rsidRPr="002159FF">
        <w:rPr>
          <w:color w:val="000000"/>
          <w:sz w:val="28"/>
          <w:szCs w:val="28"/>
          <w:lang w:val="uk-UA"/>
        </w:rPr>
        <w:t xml:space="preserve"> </w:t>
      </w:r>
      <w:r w:rsidRPr="002159FF">
        <w:rPr>
          <w:color w:val="000000"/>
          <w:sz w:val="28"/>
          <w:szCs w:val="28"/>
          <w:lang w:val="uk-UA"/>
        </w:rPr>
        <w:t>пов'язане із структурними диспропорціями на ринку праці, коли з'являються невідповідності між попитом і пропозицією робочої сили за професією, кваліфікацією, географічними та іншими ознаками. У виробничому процесі дуже часто відбуваються технологічні зрушення, що видозмінюють структуру попиту на робочу силу. У цій ситуації структура робочої сили не відповідає новій структурі робочих місць, внаслідок чого і з'являється ця форма безробіття.</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 xml:space="preserve">Циклічне </w:t>
      </w:r>
      <w:r w:rsidR="002159FF">
        <w:rPr>
          <w:color w:val="000000"/>
          <w:sz w:val="28"/>
          <w:szCs w:val="28"/>
          <w:lang w:val="uk-UA"/>
        </w:rPr>
        <w:t>–</w:t>
      </w:r>
      <w:r w:rsidR="002159FF" w:rsidRPr="002159FF">
        <w:rPr>
          <w:color w:val="000000"/>
          <w:sz w:val="28"/>
          <w:szCs w:val="28"/>
          <w:lang w:val="uk-UA"/>
        </w:rPr>
        <w:t xml:space="preserve"> </w:t>
      </w:r>
      <w:r w:rsidRPr="002159FF">
        <w:rPr>
          <w:color w:val="000000"/>
          <w:sz w:val="28"/>
          <w:szCs w:val="28"/>
          <w:lang w:val="uk-UA"/>
        </w:rPr>
        <w:t>пов'язане із циклічним спадом виробництва, коли зайнятість скорочується, а безробіття зростає.</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 xml:space="preserve">Фрикційне та структурне безробіття є неминучим явищем в економіці, тому ці види безробіття мають назву природного рівня безробіття, тобто рівня безробіття при </w:t>
      </w:r>
      <w:r w:rsidR="002159FF">
        <w:rPr>
          <w:color w:val="000000"/>
          <w:sz w:val="28"/>
          <w:szCs w:val="28"/>
          <w:lang w:val="uk-UA"/>
        </w:rPr>
        <w:t>«</w:t>
      </w:r>
      <w:r w:rsidRPr="002159FF">
        <w:rPr>
          <w:color w:val="000000"/>
          <w:sz w:val="28"/>
          <w:szCs w:val="28"/>
          <w:lang w:val="uk-UA"/>
        </w:rPr>
        <w:t>повній зайнятості</w:t>
      </w:r>
      <w:r w:rsidR="002159FF">
        <w:rPr>
          <w:color w:val="000000"/>
          <w:sz w:val="28"/>
          <w:szCs w:val="28"/>
          <w:lang w:val="uk-UA"/>
        </w:rPr>
        <w:t>»</w:t>
      </w:r>
      <w:r w:rsidR="002159FF" w:rsidRPr="002159FF">
        <w:rPr>
          <w:color w:val="000000"/>
          <w:sz w:val="28"/>
          <w:szCs w:val="28"/>
          <w:lang w:val="uk-UA"/>
        </w:rPr>
        <w:t>.</w:t>
      </w:r>
      <w:r w:rsidRPr="002159FF">
        <w:rPr>
          <w:color w:val="000000"/>
          <w:sz w:val="28"/>
          <w:szCs w:val="28"/>
          <w:lang w:val="uk-UA"/>
        </w:rPr>
        <w:t xml:space="preserve"> Йдеться про те, що в будь-якій економіці не може бути абсолютної відсутності безробіття. Проте ряд економістів вважають неприйнятними використання терміну </w:t>
      </w:r>
      <w:r w:rsidR="002159FF">
        <w:rPr>
          <w:color w:val="000000"/>
          <w:sz w:val="28"/>
          <w:szCs w:val="28"/>
          <w:lang w:val="uk-UA"/>
        </w:rPr>
        <w:t>«</w:t>
      </w:r>
      <w:r w:rsidRPr="002159FF">
        <w:rPr>
          <w:color w:val="000000"/>
          <w:sz w:val="28"/>
          <w:szCs w:val="28"/>
          <w:lang w:val="uk-UA"/>
        </w:rPr>
        <w:t>природний</w:t>
      </w:r>
      <w:r w:rsidR="002159FF">
        <w:rPr>
          <w:color w:val="000000"/>
          <w:sz w:val="28"/>
          <w:szCs w:val="28"/>
          <w:lang w:val="uk-UA"/>
        </w:rPr>
        <w:t>»</w:t>
      </w:r>
      <w:r w:rsidR="002159FF" w:rsidRPr="002159FF">
        <w:rPr>
          <w:color w:val="000000"/>
          <w:sz w:val="28"/>
          <w:szCs w:val="28"/>
          <w:lang w:val="uk-UA"/>
        </w:rPr>
        <w:t xml:space="preserve"> </w:t>
      </w:r>
      <w:r w:rsidRPr="002159FF">
        <w:rPr>
          <w:color w:val="000000"/>
          <w:sz w:val="28"/>
          <w:szCs w:val="28"/>
          <w:lang w:val="uk-UA"/>
        </w:rPr>
        <w:t xml:space="preserve">щодо безробіття, спричиненого структурними зрушеннями. Ось чому в макроекономічній літературі використовується інший термін </w:t>
      </w:r>
      <w:r w:rsidR="002159FF">
        <w:rPr>
          <w:color w:val="000000"/>
          <w:sz w:val="28"/>
          <w:szCs w:val="28"/>
          <w:lang w:val="uk-UA"/>
        </w:rPr>
        <w:t>–</w:t>
      </w:r>
      <w:r w:rsidR="002159FF" w:rsidRPr="002159FF">
        <w:rPr>
          <w:color w:val="000000"/>
          <w:sz w:val="28"/>
          <w:szCs w:val="28"/>
          <w:lang w:val="uk-UA"/>
        </w:rPr>
        <w:t xml:space="preserve"> </w:t>
      </w:r>
      <w:r w:rsidRPr="002159FF">
        <w:rPr>
          <w:color w:val="000000"/>
          <w:sz w:val="28"/>
          <w:szCs w:val="28"/>
          <w:lang w:val="en-US"/>
        </w:rPr>
        <w:t>NAIRU</w:t>
      </w:r>
      <w:r w:rsidRPr="002159FF">
        <w:rPr>
          <w:color w:val="000000"/>
          <w:sz w:val="28"/>
          <w:szCs w:val="28"/>
          <w:lang w:val="uk-UA"/>
        </w:rPr>
        <w:t xml:space="preserve"> (</w:t>
      </w:r>
      <w:r w:rsidRPr="002159FF">
        <w:rPr>
          <w:color w:val="000000"/>
          <w:sz w:val="28"/>
          <w:szCs w:val="28"/>
          <w:lang w:val="en-US"/>
        </w:rPr>
        <w:t>nonaccelarating</w:t>
      </w:r>
      <w:r w:rsidRPr="002159FF">
        <w:rPr>
          <w:color w:val="000000"/>
          <w:sz w:val="28"/>
          <w:szCs w:val="28"/>
          <w:lang w:val="uk-UA"/>
        </w:rPr>
        <w:t xml:space="preserve"> </w:t>
      </w:r>
      <w:r w:rsidRPr="002159FF">
        <w:rPr>
          <w:color w:val="000000"/>
          <w:sz w:val="28"/>
          <w:szCs w:val="28"/>
          <w:lang w:val="en-US"/>
        </w:rPr>
        <w:t>information</w:t>
      </w:r>
      <w:r w:rsidRPr="002159FF">
        <w:rPr>
          <w:color w:val="000000"/>
          <w:sz w:val="28"/>
          <w:szCs w:val="28"/>
          <w:lang w:val="uk-UA"/>
        </w:rPr>
        <w:t xml:space="preserve"> </w:t>
      </w:r>
      <w:r w:rsidRPr="002159FF">
        <w:rPr>
          <w:color w:val="000000"/>
          <w:sz w:val="28"/>
          <w:szCs w:val="28"/>
          <w:lang w:val="en-US"/>
        </w:rPr>
        <w:t>rate</w:t>
      </w:r>
      <w:r w:rsidRPr="002159FF">
        <w:rPr>
          <w:color w:val="000000"/>
          <w:sz w:val="28"/>
          <w:szCs w:val="28"/>
          <w:lang w:val="uk-UA"/>
        </w:rPr>
        <w:t xml:space="preserve"> </w:t>
      </w:r>
      <w:r w:rsidRPr="002159FF">
        <w:rPr>
          <w:color w:val="000000"/>
          <w:sz w:val="28"/>
          <w:szCs w:val="28"/>
          <w:lang w:val="en-US"/>
        </w:rPr>
        <w:t>of</w:t>
      </w:r>
      <w:r w:rsidRPr="002159FF">
        <w:rPr>
          <w:color w:val="000000"/>
          <w:sz w:val="28"/>
          <w:szCs w:val="28"/>
          <w:lang w:val="uk-UA"/>
        </w:rPr>
        <w:t xml:space="preserve"> </w:t>
      </w:r>
      <w:r w:rsidRPr="002159FF">
        <w:rPr>
          <w:color w:val="000000"/>
          <w:sz w:val="28"/>
          <w:szCs w:val="28"/>
          <w:lang w:val="en-US"/>
        </w:rPr>
        <w:t>unemployment</w:t>
      </w:r>
      <w:r w:rsidRPr="002159FF">
        <w:rPr>
          <w:color w:val="000000"/>
          <w:sz w:val="28"/>
          <w:szCs w:val="28"/>
          <w:lang w:val="uk-UA"/>
        </w:rPr>
        <w:t>),</w:t>
      </w:r>
      <w:r w:rsidR="002159FF">
        <w:rPr>
          <w:color w:val="000000"/>
          <w:sz w:val="28"/>
          <w:szCs w:val="28"/>
          <w:lang w:val="uk-UA"/>
        </w:rPr>
        <w:t xml:space="preserve"> </w:t>
      </w:r>
      <w:r w:rsidRPr="002159FF">
        <w:rPr>
          <w:color w:val="000000"/>
          <w:sz w:val="28"/>
          <w:szCs w:val="28"/>
          <w:lang w:val="uk-UA"/>
        </w:rPr>
        <w:t>котрий зосереджує увагу на тому, що цей рівень безробіття стабілізує інфляцію.</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В Україні чисельність безробітних зменшилася на 11,</w:t>
      </w:r>
      <w:r w:rsidR="002159FF" w:rsidRPr="002159FF">
        <w:rPr>
          <w:color w:val="000000"/>
          <w:sz w:val="28"/>
          <w:szCs w:val="28"/>
          <w:lang w:val="uk-UA"/>
        </w:rPr>
        <w:t>4</w:t>
      </w:r>
      <w:r w:rsidR="002159FF">
        <w:rPr>
          <w:color w:val="000000"/>
          <w:sz w:val="28"/>
          <w:szCs w:val="28"/>
          <w:lang w:val="uk-UA"/>
        </w:rPr>
        <w:t>%</w:t>
      </w:r>
      <w:r w:rsidRPr="002159FF">
        <w:rPr>
          <w:color w:val="000000"/>
          <w:sz w:val="28"/>
          <w:szCs w:val="28"/>
          <w:lang w:val="uk-UA"/>
        </w:rPr>
        <w:t xml:space="preserve"> і становила 2,2 млн. осіб (</w:t>
      </w:r>
      <w:r w:rsidR="002159FF" w:rsidRPr="002159FF">
        <w:rPr>
          <w:color w:val="000000"/>
          <w:sz w:val="28"/>
          <w:szCs w:val="28"/>
          <w:lang w:val="uk-UA"/>
        </w:rPr>
        <w:t>табл.</w:t>
      </w:r>
      <w:r w:rsidR="002159FF">
        <w:rPr>
          <w:color w:val="000000"/>
          <w:sz w:val="28"/>
          <w:szCs w:val="28"/>
          <w:lang w:val="uk-UA"/>
        </w:rPr>
        <w:t xml:space="preserve"> </w:t>
      </w:r>
      <w:r w:rsidR="002159FF" w:rsidRPr="002159FF">
        <w:rPr>
          <w:color w:val="000000"/>
          <w:sz w:val="28"/>
          <w:szCs w:val="28"/>
          <w:lang w:val="uk-UA"/>
        </w:rPr>
        <w:t>3</w:t>
      </w:r>
      <w:r w:rsidRPr="002159FF">
        <w:rPr>
          <w:color w:val="000000"/>
          <w:sz w:val="28"/>
          <w:szCs w:val="28"/>
          <w:lang w:val="uk-UA"/>
        </w:rPr>
        <w:t>). При цьому рівень безробіття також скоротився з 11,</w:t>
      </w:r>
      <w:r w:rsidR="002159FF" w:rsidRPr="002159FF">
        <w:rPr>
          <w:color w:val="000000"/>
          <w:sz w:val="28"/>
          <w:szCs w:val="28"/>
          <w:lang w:val="uk-UA"/>
        </w:rPr>
        <w:t>0</w:t>
      </w:r>
      <w:r w:rsidR="002159FF">
        <w:rPr>
          <w:color w:val="000000"/>
          <w:sz w:val="28"/>
          <w:szCs w:val="28"/>
          <w:lang w:val="uk-UA"/>
        </w:rPr>
        <w:t>%</w:t>
      </w:r>
      <w:r w:rsidRPr="002159FF">
        <w:rPr>
          <w:color w:val="000000"/>
          <w:sz w:val="28"/>
          <w:szCs w:val="28"/>
          <w:lang w:val="uk-UA"/>
        </w:rPr>
        <w:t xml:space="preserve"> у середньому за 9 місяців 2008</w:t>
      </w:r>
      <w:r w:rsidR="002159FF">
        <w:rPr>
          <w:color w:val="000000"/>
          <w:sz w:val="28"/>
          <w:szCs w:val="28"/>
          <w:lang w:val="uk-UA"/>
        </w:rPr>
        <w:t> </w:t>
      </w:r>
      <w:r w:rsidR="002159FF" w:rsidRPr="002159FF">
        <w:rPr>
          <w:color w:val="000000"/>
          <w:sz w:val="28"/>
          <w:szCs w:val="28"/>
          <w:lang w:val="uk-UA"/>
        </w:rPr>
        <w:t>р</w:t>
      </w:r>
      <w:r w:rsidRPr="002159FF">
        <w:rPr>
          <w:color w:val="000000"/>
          <w:sz w:val="28"/>
          <w:szCs w:val="28"/>
          <w:lang w:val="uk-UA"/>
        </w:rPr>
        <w:t>. до 9,</w:t>
      </w:r>
      <w:r w:rsidR="002159FF" w:rsidRPr="002159FF">
        <w:rPr>
          <w:color w:val="000000"/>
          <w:sz w:val="28"/>
          <w:szCs w:val="28"/>
          <w:lang w:val="uk-UA"/>
        </w:rPr>
        <w:t>8</w:t>
      </w:r>
      <w:r w:rsidR="002159FF">
        <w:rPr>
          <w:color w:val="000000"/>
          <w:sz w:val="28"/>
          <w:szCs w:val="28"/>
          <w:lang w:val="uk-UA"/>
        </w:rPr>
        <w:t>%</w:t>
      </w:r>
      <w:r w:rsidRPr="002159FF">
        <w:rPr>
          <w:color w:val="000000"/>
          <w:sz w:val="28"/>
          <w:szCs w:val="28"/>
          <w:lang w:val="uk-UA"/>
        </w:rPr>
        <w:t xml:space="preserve"> економічно активного населення.</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Істотно зменшився рівень безробіття й серед молоді. Рівень зареєстрованого безробіття серед населення сільської місцевості за рік зріс з 4,</w:t>
      </w:r>
      <w:r w:rsidR="002159FF" w:rsidRPr="002159FF">
        <w:rPr>
          <w:color w:val="000000"/>
          <w:sz w:val="28"/>
          <w:szCs w:val="28"/>
          <w:lang w:val="uk-UA"/>
        </w:rPr>
        <w:t>8</w:t>
      </w:r>
      <w:r w:rsidR="002159FF">
        <w:rPr>
          <w:color w:val="000000"/>
          <w:sz w:val="28"/>
          <w:szCs w:val="28"/>
          <w:lang w:val="uk-UA"/>
        </w:rPr>
        <w:t>%</w:t>
      </w:r>
      <w:r w:rsidRPr="002159FF">
        <w:rPr>
          <w:color w:val="000000"/>
          <w:sz w:val="28"/>
          <w:szCs w:val="28"/>
          <w:lang w:val="uk-UA"/>
        </w:rPr>
        <w:t xml:space="preserve"> до 6,</w:t>
      </w:r>
      <w:r w:rsidR="002159FF" w:rsidRPr="002159FF">
        <w:rPr>
          <w:color w:val="000000"/>
          <w:sz w:val="28"/>
          <w:szCs w:val="28"/>
          <w:lang w:val="uk-UA"/>
        </w:rPr>
        <w:t>5</w:t>
      </w:r>
      <w:r w:rsidR="002159FF">
        <w:rPr>
          <w:color w:val="000000"/>
          <w:sz w:val="28"/>
          <w:szCs w:val="28"/>
          <w:lang w:val="uk-UA"/>
        </w:rPr>
        <w:t>%</w:t>
      </w:r>
      <w:r w:rsidRPr="002159FF">
        <w:rPr>
          <w:color w:val="000000"/>
          <w:sz w:val="28"/>
          <w:szCs w:val="28"/>
          <w:lang w:val="uk-UA"/>
        </w:rPr>
        <w:t xml:space="preserve"> на 1 січня 2010</w:t>
      </w:r>
      <w:r w:rsidR="002159FF">
        <w:rPr>
          <w:color w:val="000000"/>
          <w:sz w:val="28"/>
          <w:szCs w:val="28"/>
          <w:lang w:val="uk-UA"/>
        </w:rPr>
        <w:t> </w:t>
      </w:r>
      <w:r w:rsidR="002159FF" w:rsidRPr="002159FF">
        <w:rPr>
          <w:color w:val="000000"/>
          <w:sz w:val="28"/>
          <w:szCs w:val="28"/>
          <w:lang w:val="uk-UA"/>
        </w:rPr>
        <w:t>р</w:t>
      </w:r>
      <w:r w:rsidRPr="002159FF">
        <w:rPr>
          <w:color w:val="000000"/>
          <w:sz w:val="28"/>
          <w:szCs w:val="28"/>
          <w:lang w:val="uk-UA"/>
        </w:rPr>
        <w:t>. та вдвічі перевищив аналогічний показник (2,</w:t>
      </w:r>
      <w:r w:rsidR="002159FF" w:rsidRPr="002159FF">
        <w:rPr>
          <w:color w:val="000000"/>
          <w:sz w:val="28"/>
          <w:szCs w:val="28"/>
          <w:lang w:val="uk-UA"/>
        </w:rPr>
        <w:t>9</w:t>
      </w:r>
      <w:r w:rsidR="002159FF">
        <w:rPr>
          <w:color w:val="000000"/>
          <w:sz w:val="28"/>
          <w:szCs w:val="28"/>
          <w:lang w:val="uk-UA"/>
        </w:rPr>
        <w:t>%</w:t>
      </w:r>
      <w:r w:rsidRPr="002159FF">
        <w:rPr>
          <w:color w:val="000000"/>
          <w:sz w:val="28"/>
          <w:szCs w:val="28"/>
          <w:lang w:val="uk-UA"/>
        </w:rPr>
        <w:t>) у міській місцевості. Однією з позитивних тенденцій зареєстрованого ринку праці за останні 12 місяців було скорочення довготривалого безробіття. Так, кількість безробітних, які станом на 1 січня 2010</w:t>
      </w:r>
      <w:r w:rsidR="002159FF">
        <w:rPr>
          <w:color w:val="000000"/>
          <w:sz w:val="28"/>
          <w:szCs w:val="28"/>
          <w:lang w:val="uk-UA"/>
        </w:rPr>
        <w:t> </w:t>
      </w:r>
      <w:r w:rsidR="002159FF" w:rsidRPr="002159FF">
        <w:rPr>
          <w:color w:val="000000"/>
          <w:sz w:val="28"/>
          <w:szCs w:val="28"/>
          <w:lang w:val="uk-UA"/>
        </w:rPr>
        <w:t>р</w:t>
      </w:r>
      <w:r w:rsidRPr="002159FF">
        <w:rPr>
          <w:color w:val="000000"/>
          <w:sz w:val="28"/>
          <w:szCs w:val="28"/>
          <w:lang w:val="uk-UA"/>
        </w:rPr>
        <w:t>. перебували на обліку понад один рік, зменшилася більш як на чверть (26,</w:t>
      </w:r>
      <w:r w:rsidR="002159FF" w:rsidRPr="002159FF">
        <w:rPr>
          <w:color w:val="000000"/>
          <w:sz w:val="28"/>
          <w:szCs w:val="28"/>
          <w:lang w:val="uk-UA"/>
        </w:rPr>
        <w:t>8</w:t>
      </w:r>
      <w:r w:rsidR="002159FF">
        <w:rPr>
          <w:color w:val="000000"/>
          <w:sz w:val="28"/>
          <w:szCs w:val="28"/>
          <w:lang w:val="uk-UA"/>
        </w:rPr>
        <w:t>%</w:t>
      </w:r>
      <w:r w:rsidRPr="002159FF">
        <w:rPr>
          <w:color w:val="000000"/>
          <w:sz w:val="28"/>
          <w:szCs w:val="28"/>
          <w:lang w:val="uk-UA"/>
        </w:rPr>
        <w:t>). Середня тривалість зареєстрованого безробіття порівняно з відповідним періодом 2009</w:t>
      </w:r>
      <w:r w:rsidR="002159FF">
        <w:rPr>
          <w:color w:val="000000"/>
          <w:sz w:val="28"/>
          <w:szCs w:val="28"/>
          <w:lang w:val="uk-UA"/>
        </w:rPr>
        <w:t> </w:t>
      </w:r>
      <w:r w:rsidR="002159FF" w:rsidRPr="002159FF">
        <w:rPr>
          <w:color w:val="000000"/>
          <w:sz w:val="28"/>
          <w:szCs w:val="28"/>
          <w:lang w:val="uk-UA"/>
        </w:rPr>
        <w:t>р</w:t>
      </w:r>
      <w:r w:rsidRPr="002159FF">
        <w:rPr>
          <w:color w:val="000000"/>
          <w:sz w:val="28"/>
          <w:szCs w:val="28"/>
          <w:lang w:val="uk-UA"/>
        </w:rPr>
        <w:t>. скоротилася з 9 до 8 місяців.</w:t>
      </w:r>
    </w:p>
    <w:p w:rsidR="002159FF" w:rsidRPr="0012402B" w:rsidRDefault="00CE4516" w:rsidP="002159FF">
      <w:pPr>
        <w:widowControl/>
        <w:shd w:val="clear" w:color="auto" w:fill="FFFFFF"/>
        <w:spacing w:line="360" w:lineRule="auto"/>
        <w:ind w:firstLine="709"/>
        <w:jc w:val="both"/>
        <w:rPr>
          <w:color w:val="000000"/>
          <w:sz w:val="28"/>
          <w:szCs w:val="28"/>
          <w:lang w:val="en-US"/>
        </w:rPr>
      </w:pPr>
      <w:r w:rsidRPr="002159FF">
        <w:rPr>
          <w:color w:val="000000"/>
          <w:sz w:val="28"/>
          <w:szCs w:val="28"/>
          <w:lang w:val="uk-UA"/>
        </w:rPr>
        <w:t>За станом на 1 січня 2010</w:t>
      </w:r>
      <w:r w:rsidR="002159FF">
        <w:rPr>
          <w:color w:val="000000"/>
          <w:sz w:val="28"/>
          <w:szCs w:val="28"/>
          <w:lang w:val="uk-UA"/>
        </w:rPr>
        <w:t> </w:t>
      </w:r>
      <w:r w:rsidR="002159FF" w:rsidRPr="002159FF">
        <w:rPr>
          <w:color w:val="000000"/>
          <w:sz w:val="28"/>
          <w:szCs w:val="28"/>
          <w:lang w:val="uk-UA"/>
        </w:rPr>
        <w:t>р</w:t>
      </w:r>
      <w:r w:rsidRPr="002159FF">
        <w:rPr>
          <w:color w:val="000000"/>
          <w:sz w:val="28"/>
          <w:szCs w:val="28"/>
          <w:lang w:val="uk-UA"/>
        </w:rPr>
        <w:t>. потреба підприємств у працівниках становила 123,9 тис. осіб, що на 27,</w:t>
      </w:r>
      <w:r w:rsidR="002159FF" w:rsidRPr="002159FF">
        <w:rPr>
          <w:color w:val="000000"/>
          <w:sz w:val="28"/>
          <w:szCs w:val="28"/>
          <w:lang w:val="uk-UA"/>
        </w:rPr>
        <w:t>9</w:t>
      </w:r>
      <w:r w:rsidR="002159FF">
        <w:rPr>
          <w:color w:val="000000"/>
          <w:sz w:val="28"/>
          <w:szCs w:val="28"/>
          <w:lang w:val="uk-UA"/>
        </w:rPr>
        <w:t>%</w:t>
      </w:r>
      <w:r w:rsidRPr="002159FF">
        <w:rPr>
          <w:color w:val="000000"/>
          <w:sz w:val="28"/>
          <w:szCs w:val="28"/>
          <w:lang w:val="uk-UA"/>
        </w:rPr>
        <w:t xml:space="preserve"> більше, ніж на відповідну дату минулого року. При цьому приріст потреби в працівниках на підприємствах приватної форми власності становив 62,</w:t>
      </w:r>
      <w:r w:rsidR="002159FF" w:rsidRPr="002159FF">
        <w:rPr>
          <w:color w:val="000000"/>
          <w:sz w:val="28"/>
          <w:szCs w:val="28"/>
          <w:lang w:val="uk-UA"/>
        </w:rPr>
        <w:t>3</w:t>
      </w:r>
      <w:r w:rsidR="002159FF">
        <w:rPr>
          <w:color w:val="000000"/>
          <w:sz w:val="28"/>
          <w:szCs w:val="28"/>
          <w:lang w:val="uk-UA"/>
        </w:rPr>
        <w:t>%</w:t>
      </w:r>
      <w:r w:rsidRPr="002159FF">
        <w:rPr>
          <w:color w:val="000000"/>
          <w:sz w:val="28"/>
          <w:szCs w:val="28"/>
          <w:lang w:val="uk-UA"/>
        </w:rPr>
        <w:t xml:space="preserve">, державної </w:t>
      </w:r>
      <w:r w:rsidR="002159FF">
        <w:rPr>
          <w:color w:val="000000"/>
          <w:sz w:val="28"/>
          <w:szCs w:val="28"/>
          <w:lang w:val="uk-UA"/>
        </w:rPr>
        <w:t>–</w:t>
      </w:r>
      <w:r w:rsidR="002159FF" w:rsidRPr="002159FF">
        <w:rPr>
          <w:color w:val="000000"/>
          <w:sz w:val="28"/>
          <w:szCs w:val="28"/>
          <w:lang w:val="uk-UA"/>
        </w:rPr>
        <w:t xml:space="preserve"> </w:t>
      </w:r>
      <w:r w:rsidRPr="002159FF">
        <w:rPr>
          <w:color w:val="000000"/>
          <w:sz w:val="28"/>
          <w:szCs w:val="28"/>
          <w:lang w:val="uk-UA"/>
        </w:rPr>
        <w:t>24,</w:t>
      </w:r>
      <w:r w:rsidR="002159FF" w:rsidRPr="002159FF">
        <w:rPr>
          <w:color w:val="000000"/>
          <w:sz w:val="28"/>
          <w:szCs w:val="28"/>
          <w:lang w:val="uk-UA"/>
        </w:rPr>
        <w:t>0</w:t>
      </w:r>
      <w:r w:rsidR="002159FF">
        <w:rPr>
          <w:color w:val="000000"/>
          <w:sz w:val="28"/>
          <w:szCs w:val="28"/>
          <w:lang w:val="uk-UA"/>
        </w:rPr>
        <w:t>%</w:t>
      </w:r>
      <w:r w:rsidRPr="002159FF">
        <w:rPr>
          <w:color w:val="000000"/>
          <w:sz w:val="28"/>
          <w:szCs w:val="28"/>
          <w:lang w:val="uk-UA"/>
        </w:rPr>
        <w:t xml:space="preserve"> та колективної </w:t>
      </w:r>
      <w:r w:rsidR="002159FF">
        <w:rPr>
          <w:color w:val="000000"/>
          <w:sz w:val="28"/>
          <w:szCs w:val="28"/>
          <w:lang w:val="uk-UA"/>
        </w:rPr>
        <w:t>–</w:t>
      </w:r>
      <w:r w:rsidR="002159FF" w:rsidRPr="002159FF">
        <w:rPr>
          <w:color w:val="000000"/>
          <w:sz w:val="28"/>
          <w:szCs w:val="28"/>
          <w:lang w:val="uk-UA"/>
        </w:rPr>
        <w:t xml:space="preserve"> </w:t>
      </w:r>
      <w:r w:rsidRPr="002159FF">
        <w:rPr>
          <w:color w:val="000000"/>
          <w:sz w:val="28"/>
          <w:szCs w:val="28"/>
          <w:lang w:val="uk-UA"/>
        </w:rPr>
        <w:t>27,</w:t>
      </w:r>
      <w:r w:rsidR="002159FF" w:rsidRPr="002159FF">
        <w:rPr>
          <w:color w:val="000000"/>
          <w:sz w:val="28"/>
          <w:szCs w:val="28"/>
          <w:lang w:val="uk-UA"/>
        </w:rPr>
        <w:t>6</w:t>
      </w:r>
      <w:r w:rsidR="002159FF">
        <w:rPr>
          <w:color w:val="000000"/>
          <w:sz w:val="28"/>
          <w:szCs w:val="28"/>
          <w:lang w:val="uk-UA"/>
        </w:rPr>
        <w:t>%</w:t>
      </w:r>
      <w:r w:rsidRPr="002159FF">
        <w:rPr>
          <w:color w:val="000000"/>
          <w:sz w:val="28"/>
          <w:szCs w:val="28"/>
          <w:lang w:val="uk-UA"/>
        </w:rPr>
        <w:t xml:space="preserve">. На одну зареєстровану вакансію претендувало в Рівненській та Тернопільській областях 33 незайнятих особи, у Івано-Франківській </w:t>
      </w:r>
      <w:r w:rsidR="002159FF">
        <w:rPr>
          <w:color w:val="000000"/>
          <w:sz w:val="28"/>
          <w:szCs w:val="28"/>
          <w:lang w:val="uk-UA"/>
        </w:rPr>
        <w:t>–</w:t>
      </w:r>
      <w:r w:rsidR="002159FF" w:rsidRPr="002159FF">
        <w:rPr>
          <w:color w:val="000000"/>
          <w:sz w:val="28"/>
          <w:szCs w:val="28"/>
          <w:lang w:val="uk-UA"/>
        </w:rPr>
        <w:t xml:space="preserve"> </w:t>
      </w:r>
      <w:r w:rsidRPr="002159FF">
        <w:rPr>
          <w:color w:val="000000"/>
          <w:sz w:val="28"/>
          <w:szCs w:val="28"/>
          <w:lang w:val="uk-UA"/>
        </w:rPr>
        <w:t xml:space="preserve">25, Херсонській </w:t>
      </w:r>
      <w:r w:rsidR="002159FF">
        <w:rPr>
          <w:color w:val="000000"/>
          <w:sz w:val="28"/>
          <w:szCs w:val="28"/>
          <w:lang w:val="uk-UA"/>
        </w:rPr>
        <w:t>–</w:t>
      </w:r>
      <w:r w:rsidR="002159FF" w:rsidRPr="002159FF">
        <w:rPr>
          <w:color w:val="000000"/>
          <w:sz w:val="28"/>
          <w:szCs w:val="28"/>
          <w:lang w:val="uk-UA"/>
        </w:rPr>
        <w:t xml:space="preserve"> </w:t>
      </w:r>
      <w:r w:rsidRPr="002159FF">
        <w:rPr>
          <w:color w:val="000000"/>
          <w:sz w:val="28"/>
          <w:szCs w:val="28"/>
          <w:lang w:val="uk-UA"/>
        </w:rPr>
        <w:t xml:space="preserve">24, Закарпатській та Черкаській </w:t>
      </w:r>
      <w:r w:rsidR="002159FF">
        <w:rPr>
          <w:color w:val="000000"/>
          <w:sz w:val="28"/>
          <w:szCs w:val="28"/>
          <w:lang w:val="uk-UA"/>
        </w:rPr>
        <w:t>–</w:t>
      </w:r>
      <w:r w:rsidR="002159FF" w:rsidRPr="002159FF">
        <w:rPr>
          <w:color w:val="000000"/>
          <w:sz w:val="28"/>
          <w:szCs w:val="28"/>
          <w:lang w:val="uk-UA"/>
        </w:rPr>
        <w:t xml:space="preserve"> </w:t>
      </w:r>
      <w:r w:rsidRPr="002159FF">
        <w:rPr>
          <w:color w:val="000000"/>
          <w:sz w:val="28"/>
          <w:szCs w:val="28"/>
          <w:lang w:val="uk-UA"/>
        </w:rPr>
        <w:t xml:space="preserve">по 21, Вінницькій -20, Львівській та Чернівецькій </w:t>
      </w:r>
      <w:r w:rsidR="002159FF">
        <w:rPr>
          <w:color w:val="000000"/>
          <w:sz w:val="28"/>
          <w:szCs w:val="28"/>
          <w:lang w:val="uk-UA"/>
        </w:rPr>
        <w:t>–</w:t>
      </w:r>
      <w:r w:rsidR="002159FF" w:rsidRPr="002159FF">
        <w:rPr>
          <w:color w:val="000000"/>
          <w:sz w:val="28"/>
          <w:szCs w:val="28"/>
          <w:lang w:val="uk-UA"/>
        </w:rPr>
        <w:t xml:space="preserve"> </w:t>
      </w:r>
      <w:r w:rsidRPr="002159FF">
        <w:rPr>
          <w:color w:val="000000"/>
          <w:sz w:val="28"/>
          <w:szCs w:val="28"/>
          <w:lang w:val="uk-UA"/>
        </w:rPr>
        <w:t xml:space="preserve">по 19, Волинській та Житомирській областях </w:t>
      </w:r>
      <w:r w:rsidR="002159FF">
        <w:rPr>
          <w:color w:val="000000"/>
          <w:sz w:val="28"/>
          <w:szCs w:val="28"/>
          <w:lang w:val="uk-UA"/>
        </w:rPr>
        <w:t>–</w:t>
      </w:r>
      <w:r w:rsidR="002159FF" w:rsidRPr="002159FF">
        <w:rPr>
          <w:color w:val="000000"/>
          <w:sz w:val="28"/>
          <w:szCs w:val="28"/>
          <w:lang w:val="uk-UA"/>
        </w:rPr>
        <w:t xml:space="preserve"> </w:t>
      </w:r>
      <w:r w:rsidRPr="002159FF">
        <w:rPr>
          <w:color w:val="000000"/>
          <w:sz w:val="28"/>
          <w:szCs w:val="28"/>
          <w:lang w:val="uk-UA"/>
        </w:rPr>
        <w:t xml:space="preserve">по 16, тоді як у містах Києві та Севастополі </w:t>
      </w:r>
      <w:r w:rsidR="002159FF">
        <w:rPr>
          <w:color w:val="000000"/>
          <w:sz w:val="28"/>
          <w:szCs w:val="28"/>
          <w:lang w:val="uk-UA"/>
        </w:rPr>
        <w:t>–</w:t>
      </w:r>
      <w:r w:rsidR="002159FF" w:rsidRPr="002159FF">
        <w:rPr>
          <w:color w:val="000000"/>
          <w:sz w:val="28"/>
          <w:szCs w:val="28"/>
          <w:lang w:val="uk-UA"/>
        </w:rPr>
        <w:t xml:space="preserve"> </w:t>
      </w:r>
      <w:r w:rsidRPr="002159FF">
        <w:rPr>
          <w:color w:val="000000"/>
          <w:sz w:val="28"/>
          <w:szCs w:val="28"/>
          <w:lang w:val="uk-UA"/>
        </w:rPr>
        <w:t>1.</w:t>
      </w:r>
    </w:p>
    <w:p w:rsidR="0012402B" w:rsidRDefault="0012402B" w:rsidP="002159FF">
      <w:pPr>
        <w:widowControl/>
        <w:shd w:val="clear" w:color="auto" w:fill="FFFFFF"/>
        <w:spacing w:line="360" w:lineRule="auto"/>
        <w:ind w:firstLine="709"/>
        <w:jc w:val="both"/>
        <w:rPr>
          <w:color w:val="000000"/>
          <w:sz w:val="28"/>
          <w:szCs w:val="28"/>
          <w:lang w:val="uk-UA"/>
        </w:rPr>
      </w:pP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Безробіття та тривалість пошуку роботи</w:t>
      </w:r>
    </w:p>
    <w:tbl>
      <w:tblPr>
        <w:tblStyle w:val="1"/>
        <w:tblW w:w="9297" w:type="dxa"/>
        <w:jc w:val="center"/>
        <w:tblLook w:val="0000" w:firstRow="0" w:lastRow="0" w:firstColumn="0" w:lastColumn="0" w:noHBand="0" w:noVBand="0"/>
      </w:tblPr>
      <w:tblGrid>
        <w:gridCol w:w="2160"/>
        <w:gridCol w:w="766"/>
        <w:gridCol w:w="855"/>
        <w:gridCol w:w="766"/>
        <w:gridCol w:w="766"/>
        <w:gridCol w:w="850"/>
        <w:gridCol w:w="1304"/>
        <w:gridCol w:w="917"/>
        <w:gridCol w:w="913"/>
      </w:tblGrid>
      <w:tr w:rsidR="0012402B" w:rsidRPr="002159FF" w:rsidTr="0012402B">
        <w:trPr>
          <w:trHeight w:hRule="exact" w:val="337"/>
          <w:jc w:val="center"/>
        </w:trPr>
        <w:tc>
          <w:tcPr>
            <w:tcW w:w="1168" w:type="pct"/>
            <w:vMerge w:val="restart"/>
          </w:tcPr>
          <w:p w:rsidR="00CE4516" w:rsidRPr="0012402B" w:rsidRDefault="00CE4516" w:rsidP="002159FF">
            <w:pPr>
              <w:widowControl/>
              <w:spacing w:line="360" w:lineRule="auto"/>
              <w:jc w:val="both"/>
              <w:rPr>
                <w:color w:val="000000"/>
                <w:lang w:val="uk-UA"/>
              </w:rPr>
            </w:pPr>
          </w:p>
        </w:tc>
        <w:tc>
          <w:tcPr>
            <w:tcW w:w="376" w:type="pct"/>
            <w:vMerge w:val="restart"/>
          </w:tcPr>
          <w:p w:rsidR="00CE4516" w:rsidRPr="0012402B" w:rsidRDefault="00CE4516" w:rsidP="0012402B">
            <w:pPr>
              <w:widowControl/>
              <w:shd w:val="clear" w:color="auto" w:fill="FFFFFF"/>
              <w:snapToGrid w:val="0"/>
              <w:spacing w:line="360" w:lineRule="auto"/>
              <w:jc w:val="both"/>
              <w:rPr>
                <w:bCs/>
                <w:color w:val="000000"/>
                <w:lang w:val="uk-UA"/>
              </w:rPr>
            </w:pPr>
            <w:r w:rsidRPr="002159FF">
              <w:rPr>
                <w:bCs/>
                <w:color w:val="000000"/>
                <w:lang w:val="uk-UA"/>
              </w:rPr>
              <w:t>2003</w:t>
            </w:r>
          </w:p>
        </w:tc>
        <w:tc>
          <w:tcPr>
            <w:tcW w:w="466" w:type="pct"/>
            <w:vMerge w:val="restart"/>
          </w:tcPr>
          <w:p w:rsidR="00CE4516" w:rsidRPr="0012402B" w:rsidRDefault="00CE4516" w:rsidP="0012402B">
            <w:pPr>
              <w:widowControl/>
              <w:shd w:val="clear" w:color="auto" w:fill="FFFFFF"/>
              <w:snapToGrid w:val="0"/>
              <w:spacing w:line="360" w:lineRule="auto"/>
              <w:jc w:val="both"/>
              <w:rPr>
                <w:bCs/>
                <w:color w:val="000000"/>
                <w:lang w:val="uk-UA"/>
              </w:rPr>
            </w:pPr>
            <w:r w:rsidRPr="002159FF">
              <w:rPr>
                <w:bCs/>
                <w:color w:val="000000"/>
                <w:lang w:val="uk-UA"/>
              </w:rPr>
              <w:t>2004</w:t>
            </w:r>
          </w:p>
        </w:tc>
        <w:tc>
          <w:tcPr>
            <w:tcW w:w="412" w:type="pct"/>
            <w:vMerge w:val="restart"/>
          </w:tcPr>
          <w:p w:rsidR="00CE4516" w:rsidRPr="0012402B" w:rsidRDefault="00CE4516" w:rsidP="0012402B">
            <w:pPr>
              <w:widowControl/>
              <w:shd w:val="clear" w:color="auto" w:fill="FFFFFF"/>
              <w:snapToGrid w:val="0"/>
              <w:spacing w:line="360" w:lineRule="auto"/>
              <w:jc w:val="both"/>
              <w:rPr>
                <w:bCs/>
                <w:color w:val="000000"/>
                <w:lang w:val="uk-UA"/>
              </w:rPr>
            </w:pPr>
            <w:r w:rsidRPr="002159FF">
              <w:rPr>
                <w:bCs/>
                <w:color w:val="000000"/>
                <w:lang w:val="uk-UA"/>
              </w:rPr>
              <w:t>2005</w:t>
            </w:r>
          </w:p>
        </w:tc>
        <w:tc>
          <w:tcPr>
            <w:tcW w:w="412" w:type="pct"/>
            <w:vMerge w:val="restart"/>
          </w:tcPr>
          <w:p w:rsidR="00CE4516" w:rsidRPr="0012402B" w:rsidRDefault="00CE4516" w:rsidP="0012402B">
            <w:pPr>
              <w:widowControl/>
              <w:shd w:val="clear" w:color="auto" w:fill="FFFFFF"/>
              <w:snapToGrid w:val="0"/>
              <w:spacing w:line="360" w:lineRule="auto"/>
              <w:jc w:val="both"/>
              <w:rPr>
                <w:bCs/>
                <w:color w:val="000000"/>
                <w:lang w:val="uk-UA"/>
              </w:rPr>
            </w:pPr>
            <w:r w:rsidRPr="002159FF">
              <w:rPr>
                <w:bCs/>
                <w:color w:val="000000"/>
                <w:lang w:val="uk-UA"/>
              </w:rPr>
              <w:t>2006</w:t>
            </w:r>
          </w:p>
        </w:tc>
        <w:tc>
          <w:tcPr>
            <w:tcW w:w="463" w:type="pct"/>
            <w:vMerge w:val="restart"/>
          </w:tcPr>
          <w:p w:rsidR="00CE4516" w:rsidRPr="0012402B" w:rsidRDefault="00CE4516" w:rsidP="0012402B">
            <w:pPr>
              <w:widowControl/>
              <w:shd w:val="clear" w:color="auto" w:fill="FFFFFF"/>
              <w:snapToGrid w:val="0"/>
              <w:spacing w:line="360" w:lineRule="auto"/>
              <w:jc w:val="both"/>
              <w:rPr>
                <w:bCs/>
                <w:color w:val="000000"/>
                <w:lang w:val="uk-UA"/>
              </w:rPr>
            </w:pPr>
            <w:r w:rsidRPr="002159FF">
              <w:rPr>
                <w:bCs/>
                <w:color w:val="000000"/>
                <w:lang w:val="uk-UA"/>
              </w:rPr>
              <w:t>2007</w:t>
            </w:r>
          </w:p>
        </w:tc>
        <w:tc>
          <w:tcPr>
            <w:tcW w:w="1206" w:type="pct"/>
            <w:gridSpan w:val="2"/>
          </w:tcPr>
          <w:p w:rsidR="00CE4516" w:rsidRPr="002159FF" w:rsidRDefault="00CE4516" w:rsidP="002159FF">
            <w:pPr>
              <w:widowControl/>
              <w:shd w:val="clear" w:color="auto" w:fill="FFFFFF"/>
              <w:snapToGrid w:val="0"/>
              <w:spacing w:line="360" w:lineRule="auto"/>
              <w:jc w:val="both"/>
              <w:rPr>
                <w:bCs/>
                <w:color w:val="000000"/>
                <w:lang w:val="uk-UA"/>
              </w:rPr>
            </w:pPr>
            <w:r w:rsidRPr="002159FF">
              <w:rPr>
                <w:bCs/>
                <w:color w:val="000000"/>
                <w:lang w:val="uk-UA"/>
              </w:rPr>
              <w:t>2008</w:t>
            </w:r>
          </w:p>
        </w:tc>
        <w:tc>
          <w:tcPr>
            <w:tcW w:w="497" w:type="pct"/>
          </w:tcPr>
          <w:p w:rsidR="00CE4516" w:rsidRPr="002159FF" w:rsidRDefault="00CE4516" w:rsidP="002159FF">
            <w:pPr>
              <w:widowControl/>
              <w:shd w:val="clear" w:color="auto" w:fill="FFFFFF"/>
              <w:snapToGrid w:val="0"/>
              <w:spacing w:line="360" w:lineRule="auto"/>
              <w:jc w:val="both"/>
              <w:rPr>
                <w:bCs/>
                <w:color w:val="000000"/>
                <w:lang w:val="uk-UA"/>
              </w:rPr>
            </w:pPr>
            <w:r w:rsidRPr="002159FF">
              <w:rPr>
                <w:bCs/>
                <w:color w:val="000000"/>
                <w:lang w:val="uk-UA"/>
              </w:rPr>
              <w:t>2009</w:t>
            </w:r>
          </w:p>
        </w:tc>
      </w:tr>
      <w:tr w:rsidR="0012402B" w:rsidRPr="002159FF" w:rsidTr="0012402B">
        <w:trPr>
          <w:jc w:val="center"/>
        </w:trPr>
        <w:tc>
          <w:tcPr>
            <w:tcW w:w="1168" w:type="pct"/>
            <w:vMerge/>
          </w:tcPr>
          <w:p w:rsidR="00CE4516" w:rsidRPr="002159FF" w:rsidRDefault="00CE4516" w:rsidP="002159FF">
            <w:pPr>
              <w:widowControl/>
              <w:spacing w:line="360" w:lineRule="auto"/>
              <w:jc w:val="both"/>
              <w:rPr>
                <w:color w:val="000000"/>
              </w:rPr>
            </w:pPr>
          </w:p>
        </w:tc>
        <w:tc>
          <w:tcPr>
            <w:tcW w:w="376" w:type="pct"/>
            <w:vMerge/>
          </w:tcPr>
          <w:p w:rsidR="00CE4516" w:rsidRPr="002159FF" w:rsidRDefault="00CE4516" w:rsidP="002159FF">
            <w:pPr>
              <w:widowControl/>
              <w:spacing w:line="360" w:lineRule="auto"/>
              <w:jc w:val="both"/>
              <w:rPr>
                <w:color w:val="000000"/>
              </w:rPr>
            </w:pPr>
          </w:p>
        </w:tc>
        <w:tc>
          <w:tcPr>
            <w:tcW w:w="466" w:type="pct"/>
            <w:vMerge/>
          </w:tcPr>
          <w:p w:rsidR="00CE4516" w:rsidRPr="002159FF" w:rsidRDefault="00CE4516" w:rsidP="002159FF">
            <w:pPr>
              <w:widowControl/>
              <w:spacing w:line="360" w:lineRule="auto"/>
              <w:jc w:val="both"/>
              <w:rPr>
                <w:color w:val="000000"/>
              </w:rPr>
            </w:pPr>
          </w:p>
        </w:tc>
        <w:tc>
          <w:tcPr>
            <w:tcW w:w="412" w:type="pct"/>
            <w:vMerge/>
          </w:tcPr>
          <w:p w:rsidR="00CE4516" w:rsidRPr="002159FF" w:rsidRDefault="00CE4516" w:rsidP="002159FF">
            <w:pPr>
              <w:widowControl/>
              <w:spacing w:line="360" w:lineRule="auto"/>
              <w:jc w:val="both"/>
              <w:rPr>
                <w:color w:val="000000"/>
              </w:rPr>
            </w:pPr>
          </w:p>
        </w:tc>
        <w:tc>
          <w:tcPr>
            <w:tcW w:w="412" w:type="pct"/>
            <w:vMerge/>
          </w:tcPr>
          <w:p w:rsidR="00CE4516" w:rsidRPr="002159FF" w:rsidRDefault="00CE4516" w:rsidP="002159FF">
            <w:pPr>
              <w:widowControl/>
              <w:spacing w:line="360" w:lineRule="auto"/>
              <w:jc w:val="both"/>
              <w:rPr>
                <w:color w:val="000000"/>
              </w:rPr>
            </w:pPr>
          </w:p>
        </w:tc>
        <w:tc>
          <w:tcPr>
            <w:tcW w:w="463" w:type="pct"/>
            <w:vMerge/>
          </w:tcPr>
          <w:p w:rsidR="00CE4516" w:rsidRPr="002159FF" w:rsidRDefault="00CE4516" w:rsidP="002159FF">
            <w:pPr>
              <w:widowControl/>
              <w:spacing w:line="360" w:lineRule="auto"/>
              <w:jc w:val="both"/>
              <w:rPr>
                <w:color w:val="000000"/>
              </w:rPr>
            </w:pPr>
          </w:p>
        </w:tc>
        <w:tc>
          <w:tcPr>
            <w:tcW w:w="707" w:type="pct"/>
          </w:tcPr>
          <w:p w:rsidR="00CE4516" w:rsidRPr="002159FF" w:rsidRDefault="00CE4516" w:rsidP="0012402B">
            <w:pPr>
              <w:widowControl/>
              <w:shd w:val="clear" w:color="auto" w:fill="FFFFFF"/>
              <w:snapToGrid w:val="0"/>
              <w:spacing w:line="360" w:lineRule="auto"/>
              <w:jc w:val="both"/>
              <w:rPr>
                <w:bCs/>
                <w:color w:val="000000"/>
                <w:lang w:val="uk-UA"/>
              </w:rPr>
            </w:pPr>
            <w:r w:rsidRPr="002159FF">
              <w:rPr>
                <w:bCs/>
                <w:color w:val="000000"/>
                <w:lang w:val="uk-UA"/>
              </w:rPr>
              <w:t>У</w:t>
            </w:r>
            <w:r w:rsidR="0012402B">
              <w:rPr>
                <w:bCs/>
                <w:color w:val="000000"/>
                <w:lang w:val="uk-UA"/>
              </w:rPr>
              <w:t xml:space="preserve"> </w:t>
            </w:r>
            <w:r w:rsidRPr="002159FF">
              <w:rPr>
                <w:bCs/>
                <w:color w:val="000000"/>
                <w:lang w:val="uk-UA"/>
              </w:rPr>
              <w:t>середньому зарік</w:t>
            </w:r>
          </w:p>
        </w:tc>
        <w:tc>
          <w:tcPr>
            <w:tcW w:w="499" w:type="pct"/>
          </w:tcPr>
          <w:p w:rsidR="00CE4516" w:rsidRPr="002159FF" w:rsidRDefault="00CE4516" w:rsidP="002159FF">
            <w:pPr>
              <w:widowControl/>
              <w:shd w:val="clear" w:color="auto" w:fill="FFFFFF"/>
              <w:snapToGrid w:val="0"/>
              <w:spacing w:line="360" w:lineRule="auto"/>
              <w:jc w:val="both"/>
              <w:rPr>
                <w:bCs/>
                <w:color w:val="000000"/>
                <w:lang w:val="uk-UA"/>
              </w:rPr>
            </w:pPr>
            <w:r w:rsidRPr="002159FF">
              <w:rPr>
                <w:bCs/>
                <w:color w:val="000000"/>
                <w:lang w:val="uk-UA"/>
              </w:rPr>
              <w:t>9 місяців</w:t>
            </w:r>
          </w:p>
        </w:tc>
        <w:tc>
          <w:tcPr>
            <w:tcW w:w="497" w:type="pct"/>
          </w:tcPr>
          <w:p w:rsidR="00CE4516" w:rsidRPr="002159FF" w:rsidRDefault="00CE4516" w:rsidP="002159FF">
            <w:pPr>
              <w:widowControl/>
              <w:shd w:val="clear" w:color="auto" w:fill="FFFFFF"/>
              <w:snapToGrid w:val="0"/>
              <w:spacing w:line="360" w:lineRule="auto"/>
              <w:jc w:val="both"/>
              <w:rPr>
                <w:bCs/>
                <w:color w:val="000000"/>
                <w:lang w:val="uk-UA"/>
              </w:rPr>
            </w:pPr>
            <w:r w:rsidRPr="002159FF">
              <w:rPr>
                <w:bCs/>
                <w:color w:val="000000"/>
                <w:lang w:val="uk-UA"/>
              </w:rPr>
              <w:t>9 місяців</w:t>
            </w:r>
          </w:p>
        </w:tc>
      </w:tr>
      <w:tr w:rsidR="0012402B" w:rsidRPr="002159FF" w:rsidTr="0012402B">
        <w:trPr>
          <w:trHeight w:val="460"/>
          <w:jc w:val="center"/>
        </w:trPr>
        <w:tc>
          <w:tcPr>
            <w:tcW w:w="1168"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bCs/>
                <w:color w:val="000000"/>
                <w:lang w:val="uk-UA"/>
              </w:rPr>
              <w:t xml:space="preserve">Всього безробітних </w:t>
            </w:r>
            <w:r w:rsidRPr="002159FF">
              <w:rPr>
                <w:color w:val="000000"/>
                <w:lang w:val="uk-UA"/>
              </w:rPr>
              <w:t>у віці 15</w:t>
            </w:r>
            <w:r w:rsidR="002159FF">
              <w:rPr>
                <w:color w:val="000000"/>
                <w:lang w:val="uk-UA"/>
              </w:rPr>
              <w:t>–</w:t>
            </w:r>
            <w:r w:rsidR="002159FF" w:rsidRPr="002159FF">
              <w:rPr>
                <w:color w:val="000000"/>
                <w:lang w:val="uk-UA"/>
              </w:rPr>
              <w:t>7</w:t>
            </w:r>
            <w:r w:rsidRPr="002159FF">
              <w:rPr>
                <w:color w:val="000000"/>
                <w:lang w:val="uk-UA"/>
              </w:rPr>
              <w:t>0 років, тис. осіб</w:t>
            </w:r>
          </w:p>
        </w:tc>
        <w:tc>
          <w:tcPr>
            <w:tcW w:w="376" w:type="pct"/>
          </w:tcPr>
          <w:p w:rsidR="00CE4516" w:rsidRPr="002159FF" w:rsidRDefault="00CE4516" w:rsidP="002159FF">
            <w:pPr>
              <w:widowControl/>
              <w:shd w:val="clear" w:color="auto" w:fill="FFFFFF"/>
              <w:snapToGrid w:val="0"/>
              <w:spacing w:line="360" w:lineRule="auto"/>
              <w:jc w:val="both"/>
              <w:rPr>
                <w:bCs/>
                <w:color w:val="000000"/>
                <w:lang w:val="uk-UA"/>
              </w:rPr>
            </w:pPr>
            <w:r w:rsidRPr="002159FF">
              <w:rPr>
                <w:bCs/>
                <w:color w:val="000000"/>
                <w:lang w:val="uk-UA"/>
              </w:rPr>
              <w:t>2004,5</w:t>
            </w:r>
          </w:p>
        </w:tc>
        <w:tc>
          <w:tcPr>
            <w:tcW w:w="466" w:type="pct"/>
          </w:tcPr>
          <w:p w:rsidR="00CE4516" w:rsidRPr="002159FF" w:rsidRDefault="00CE4516" w:rsidP="002159FF">
            <w:pPr>
              <w:widowControl/>
              <w:shd w:val="clear" w:color="auto" w:fill="FFFFFF"/>
              <w:snapToGrid w:val="0"/>
              <w:spacing w:line="360" w:lineRule="auto"/>
              <w:jc w:val="both"/>
              <w:rPr>
                <w:bCs/>
                <w:color w:val="000000"/>
                <w:lang w:val="uk-UA"/>
              </w:rPr>
            </w:pPr>
            <w:r w:rsidRPr="002159FF">
              <w:rPr>
                <w:bCs/>
                <w:color w:val="000000"/>
                <w:lang w:val="uk-UA"/>
              </w:rPr>
              <w:t>2330,1</w:t>
            </w:r>
          </w:p>
        </w:tc>
        <w:tc>
          <w:tcPr>
            <w:tcW w:w="412" w:type="pct"/>
          </w:tcPr>
          <w:p w:rsidR="00CE4516" w:rsidRPr="002159FF" w:rsidRDefault="00CE4516" w:rsidP="002159FF">
            <w:pPr>
              <w:widowControl/>
              <w:shd w:val="clear" w:color="auto" w:fill="FFFFFF"/>
              <w:snapToGrid w:val="0"/>
              <w:spacing w:line="360" w:lineRule="auto"/>
              <w:jc w:val="both"/>
              <w:rPr>
                <w:bCs/>
                <w:color w:val="000000"/>
                <w:lang w:val="uk-UA"/>
              </w:rPr>
            </w:pPr>
            <w:r w:rsidRPr="002159FF">
              <w:rPr>
                <w:bCs/>
                <w:color w:val="000000"/>
                <w:lang w:val="uk-UA"/>
              </w:rPr>
              <w:t>2937,1</w:t>
            </w:r>
          </w:p>
        </w:tc>
        <w:tc>
          <w:tcPr>
            <w:tcW w:w="412" w:type="pct"/>
          </w:tcPr>
          <w:p w:rsidR="00CE4516" w:rsidRPr="002159FF" w:rsidRDefault="00CE4516" w:rsidP="002159FF">
            <w:pPr>
              <w:widowControl/>
              <w:shd w:val="clear" w:color="auto" w:fill="FFFFFF"/>
              <w:snapToGrid w:val="0"/>
              <w:spacing w:line="360" w:lineRule="auto"/>
              <w:jc w:val="both"/>
              <w:rPr>
                <w:bCs/>
                <w:color w:val="000000"/>
                <w:lang w:val="uk-UA"/>
              </w:rPr>
            </w:pPr>
            <w:r w:rsidRPr="002159FF">
              <w:rPr>
                <w:bCs/>
                <w:color w:val="000000"/>
                <w:lang w:val="uk-UA"/>
              </w:rPr>
              <w:t>2698,8</w:t>
            </w:r>
          </w:p>
        </w:tc>
        <w:tc>
          <w:tcPr>
            <w:tcW w:w="463" w:type="pct"/>
          </w:tcPr>
          <w:p w:rsidR="00CE4516" w:rsidRPr="002159FF" w:rsidRDefault="00CE4516" w:rsidP="002159FF">
            <w:pPr>
              <w:widowControl/>
              <w:shd w:val="clear" w:color="auto" w:fill="FFFFFF"/>
              <w:snapToGrid w:val="0"/>
              <w:spacing w:line="360" w:lineRule="auto"/>
              <w:jc w:val="both"/>
              <w:rPr>
                <w:bCs/>
                <w:color w:val="000000"/>
                <w:lang w:val="uk-UA"/>
              </w:rPr>
            </w:pPr>
            <w:r w:rsidRPr="002159FF">
              <w:rPr>
                <w:bCs/>
                <w:color w:val="000000"/>
                <w:lang w:val="uk-UA"/>
              </w:rPr>
              <w:t>2707,6</w:t>
            </w:r>
          </w:p>
        </w:tc>
        <w:tc>
          <w:tcPr>
            <w:tcW w:w="707" w:type="pct"/>
          </w:tcPr>
          <w:p w:rsidR="00CE4516" w:rsidRPr="002159FF" w:rsidRDefault="00CE4516" w:rsidP="002159FF">
            <w:pPr>
              <w:widowControl/>
              <w:shd w:val="clear" w:color="auto" w:fill="FFFFFF"/>
              <w:snapToGrid w:val="0"/>
              <w:spacing w:line="360" w:lineRule="auto"/>
              <w:jc w:val="both"/>
              <w:rPr>
                <w:bCs/>
                <w:color w:val="000000"/>
                <w:lang w:val="uk-UA"/>
              </w:rPr>
            </w:pPr>
            <w:r w:rsidRPr="002159FF">
              <w:rPr>
                <w:bCs/>
                <w:color w:val="000000"/>
                <w:lang w:val="uk-UA"/>
              </w:rPr>
              <w:t>2516,9</w:t>
            </w:r>
          </w:p>
        </w:tc>
        <w:tc>
          <w:tcPr>
            <w:tcW w:w="499" w:type="pct"/>
          </w:tcPr>
          <w:p w:rsidR="00CE4516" w:rsidRPr="002159FF" w:rsidRDefault="00CE4516" w:rsidP="002159FF">
            <w:pPr>
              <w:widowControl/>
              <w:shd w:val="clear" w:color="auto" w:fill="FFFFFF"/>
              <w:snapToGrid w:val="0"/>
              <w:spacing w:line="360" w:lineRule="auto"/>
              <w:jc w:val="both"/>
              <w:rPr>
                <w:bCs/>
                <w:color w:val="000000"/>
                <w:lang w:val="uk-UA"/>
              </w:rPr>
            </w:pPr>
            <w:r w:rsidRPr="002159FF">
              <w:rPr>
                <w:bCs/>
                <w:color w:val="000000"/>
                <w:lang w:val="uk-UA"/>
              </w:rPr>
              <w:t>2519,2</w:t>
            </w:r>
          </w:p>
        </w:tc>
        <w:tc>
          <w:tcPr>
            <w:tcW w:w="497" w:type="pct"/>
          </w:tcPr>
          <w:p w:rsidR="00CE4516" w:rsidRPr="002159FF" w:rsidRDefault="00CE4516" w:rsidP="002159FF">
            <w:pPr>
              <w:widowControl/>
              <w:shd w:val="clear" w:color="auto" w:fill="FFFFFF"/>
              <w:snapToGrid w:val="0"/>
              <w:spacing w:line="360" w:lineRule="auto"/>
              <w:jc w:val="both"/>
              <w:rPr>
                <w:bCs/>
                <w:color w:val="000000"/>
                <w:lang w:val="uk-UA"/>
              </w:rPr>
            </w:pPr>
            <w:r w:rsidRPr="002159FF">
              <w:rPr>
                <w:bCs/>
                <w:color w:val="000000"/>
                <w:lang w:val="uk-UA"/>
              </w:rPr>
              <w:t>2232,4</w:t>
            </w:r>
          </w:p>
        </w:tc>
      </w:tr>
      <w:tr w:rsidR="0012402B" w:rsidRPr="002159FF" w:rsidTr="0012402B">
        <w:trPr>
          <w:trHeight w:val="579"/>
          <w:jc w:val="center"/>
        </w:trPr>
        <w:tc>
          <w:tcPr>
            <w:tcW w:w="1168"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bCs/>
                <w:color w:val="000000"/>
                <w:lang w:val="uk-UA"/>
              </w:rPr>
              <w:t xml:space="preserve">з </w:t>
            </w:r>
            <w:r w:rsidRPr="002159FF">
              <w:rPr>
                <w:color w:val="000000"/>
                <w:lang w:val="uk-UA"/>
              </w:rPr>
              <w:t>них: шукали роботу, намагались організувати власну справу, тис. осіб</w:t>
            </w:r>
          </w:p>
        </w:tc>
        <w:tc>
          <w:tcPr>
            <w:tcW w:w="37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1666,2</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2002,4</w:t>
            </w:r>
          </w:p>
        </w:tc>
        <w:tc>
          <w:tcPr>
            <w:tcW w:w="412"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2825,4</w:t>
            </w:r>
          </w:p>
        </w:tc>
        <w:tc>
          <w:tcPr>
            <w:tcW w:w="412"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2565,1</w:t>
            </w:r>
          </w:p>
        </w:tc>
        <w:tc>
          <w:tcPr>
            <w:tcW w:w="463"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2628,7</w:t>
            </w:r>
          </w:p>
        </w:tc>
        <w:tc>
          <w:tcPr>
            <w:tcW w:w="707"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2431,3</w:t>
            </w:r>
          </w:p>
        </w:tc>
        <w:tc>
          <w:tcPr>
            <w:tcW w:w="499"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2433,4</w:t>
            </w:r>
          </w:p>
        </w:tc>
        <w:tc>
          <w:tcPr>
            <w:tcW w:w="497"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2143,7</w:t>
            </w:r>
          </w:p>
        </w:tc>
      </w:tr>
      <w:tr w:rsidR="0012402B" w:rsidRPr="002159FF" w:rsidTr="0012402B">
        <w:trPr>
          <w:trHeight w:val="579"/>
          <w:jc w:val="center"/>
        </w:trPr>
        <w:tc>
          <w:tcPr>
            <w:tcW w:w="1168"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bCs/>
                <w:color w:val="000000"/>
                <w:lang w:val="uk-UA"/>
              </w:rPr>
              <w:t xml:space="preserve">у </w:t>
            </w:r>
            <w:r w:rsidRPr="002159FF">
              <w:rPr>
                <w:color w:val="000000"/>
                <w:lang w:val="uk-UA"/>
              </w:rPr>
              <w:t>тому числі за тривалістю пошуку роботи</w:t>
            </w:r>
            <w:r w:rsidR="002159FF" w:rsidRPr="002159FF">
              <w:rPr>
                <w:color w:val="000000"/>
                <w:lang w:val="uk-UA"/>
              </w:rPr>
              <w:t>,</w:t>
            </w:r>
            <w:r w:rsidR="002159FF">
              <w:rPr>
                <w:color w:val="000000"/>
                <w:lang w:val="uk-UA"/>
              </w:rPr>
              <w:t xml:space="preserve"> </w:t>
            </w:r>
            <w:r w:rsidR="002159FF" w:rsidRPr="002159FF">
              <w:rPr>
                <w:color w:val="000000"/>
                <w:lang w:val="uk-UA"/>
              </w:rPr>
              <w:t>%</w:t>
            </w:r>
            <w:r w:rsidRPr="002159FF">
              <w:rPr>
                <w:color w:val="000000"/>
                <w:lang w:val="uk-UA"/>
              </w:rPr>
              <w:t>:</w:t>
            </w:r>
          </w:p>
          <w:p w:rsidR="00CE4516" w:rsidRPr="002159FF" w:rsidRDefault="00CE4516" w:rsidP="002159FF">
            <w:pPr>
              <w:widowControl/>
              <w:shd w:val="clear" w:color="auto" w:fill="FFFFFF"/>
              <w:spacing w:line="360" w:lineRule="auto"/>
              <w:jc w:val="both"/>
              <w:rPr>
                <w:color w:val="000000"/>
                <w:lang w:val="uk-UA"/>
              </w:rPr>
            </w:pPr>
            <w:r w:rsidRPr="002159FF">
              <w:rPr>
                <w:color w:val="000000"/>
                <w:lang w:val="uk-UA"/>
              </w:rPr>
              <w:t>до 3</w:t>
            </w:r>
            <w:r w:rsidR="002159FF">
              <w:rPr>
                <w:color w:val="000000"/>
                <w:lang w:val="uk-UA"/>
              </w:rPr>
              <w:t>-</w:t>
            </w:r>
            <w:r w:rsidR="002159FF" w:rsidRPr="002159FF">
              <w:rPr>
                <w:color w:val="000000"/>
                <w:lang w:val="uk-UA"/>
              </w:rPr>
              <w:t>х</w:t>
            </w:r>
            <w:r w:rsidRPr="002159FF">
              <w:rPr>
                <w:color w:val="000000"/>
                <w:lang w:val="uk-UA"/>
              </w:rPr>
              <w:t xml:space="preserve"> місяців</w:t>
            </w:r>
          </w:p>
        </w:tc>
        <w:tc>
          <w:tcPr>
            <w:tcW w:w="376" w:type="pct"/>
          </w:tcPr>
          <w:p w:rsidR="00CE4516" w:rsidRPr="002159FF" w:rsidRDefault="00CE4516" w:rsidP="002159FF">
            <w:pPr>
              <w:widowControl/>
              <w:shd w:val="clear" w:color="auto" w:fill="FFFFFF"/>
              <w:snapToGrid w:val="0"/>
              <w:spacing w:line="360" w:lineRule="auto"/>
              <w:jc w:val="both"/>
              <w:rPr>
                <w:color w:val="000000"/>
                <w:lang w:val="uk-UA"/>
              </w:rPr>
            </w:pPr>
          </w:p>
          <w:p w:rsidR="00CE4516" w:rsidRPr="002159FF" w:rsidRDefault="00CE4516" w:rsidP="002159FF">
            <w:pPr>
              <w:widowControl/>
              <w:shd w:val="clear" w:color="auto" w:fill="FFFFFF"/>
              <w:spacing w:line="360" w:lineRule="auto"/>
              <w:jc w:val="both"/>
              <w:rPr>
                <w:color w:val="000000"/>
                <w:lang w:val="uk-UA"/>
              </w:rPr>
            </w:pPr>
            <w:r w:rsidRPr="002159FF">
              <w:rPr>
                <w:color w:val="000000"/>
                <w:lang w:val="uk-UA"/>
              </w:rPr>
              <w:t>26,7</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p>
          <w:p w:rsidR="00CE4516" w:rsidRPr="002159FF" w:rsidRDefault="00CE4516" w:rsidP="002159FF">
            <w:pPr>
              <w:widowControl/>
              <w:shd w:val="clear" w:color="auto" w:fill="FFFFFF"/>
              <w:spacing w:line="360" w:lineRule="auto"/>
              <w:jc w:val="both"/>
              <w:rPr>
                <w:color w:val="000000"/>
                <w:lang w:val="uk-UA"/>
              </w:rPr>
            </w:pPr>
            <w:r w:rsidRPr="002159FF">
              <w:rPr>
                <w:color w:val="000000"/>
                <w:lang w:val="uk-UA"/>
              </w:rPr>
              <w:t>20,4</w:t>
            </w:r>
          </w:p>
        </w:tc>
        <w:tc>
          <w:tcPr>
            <w:tcW w:w="412" w:type="pct"/>
          </w:tcPr>
          <w:p w:rsidR="00CE4516" w:rsidRPr="002159FF" w:rsidRDefault="00CE4516" w:rsidP="002159FF">
            <w:pPr>
              <w:widowControl/>
              <w:shd w:val="clear" w:color="auto" w:fill="FFFFFF"/>
              <w:snapToGrid w:val="0"/>
              <w:spacing w:line="360" w:lineRule="auto"/>
              <w:jc w:val="both"/>
              <w:rPr>
                <w:color w:val="000000"/>
                <w:lang w:val="uk-UA"/>
              </w:rPr>
            </w:pPr>
          </w:p>
          <w:p w:rsidR="00CE4516" w:rsidRPr="002159FF" w:rsidRDefault="00CE4516" w:rsidP="002159FF">
            <w:pPr>
              <w:widowControl/>
              <w:shd w:val="clear" w:color="auto" w:fill="FFFFFF"/>
              <w:spacing w:line="360" w:lineRule="auto"/>
              <w:jc w:val="both"/>
              <w:rPr>
                <w:color w:val="000000"/>
                <w:lang w:val="uk-UA"/>
              </w:rPr>
            </w:pPr>
            <w:r w:rsidRPr="002159FF">
              <w:rPr>
                <w:color w:val="000000"/>
                <w:lang w:val="uk-UA"/>
              </w:rPr>
              <w:t>17,9</w:t>
            </w:r>
          </w:p>
        </w:tc>
        <w:tc>
          <w:tcPr>
            <w:tcW w:w="412" w:type="pct"/>
          </w:tcPr>
          <w:p w:rsidR="00CE4516" w:rsidRPr="002159FF" w:rsidRDefault="00CE4516" w:rsidP="002159FF">
            <w:pPr>
              <w:widowControl/>
              <w:shd w:val="clear" w:color="auto" w:fill="FFFFFF"/>
              <w:snapToGrid w:val="0"/>
              <w:spacing w:line="360" w:lineRule="auto"/>
              <w:jc w:val="both"/>
              <w:rPr>
                <w:color w:val="000000"/>
                <w:lang w:val="uk-UA"/>
              </w:rPr>
            </w:pPr>
          </w:p>
          <w:p w:rsidR="00CE4516" w:rsidRPr="002159FF" w:rsidRDefault="00CE4516" w:rsidP="002159FF">
            <w:pPr>
              <w:widowControl/>
              <w:shd w:val="clear" w:color="auto" w:fill="FFFFFF"/>
              <w:spacing w:line="360" w:lineRule="auto"/>
              <w:jc w:val="both"/>
              <w:rPr>
                <w:color w:val="000000"/>
                <w:lang w:val="uk-UA"/>
              </w:rPr>
            </w:pPr>
            <w:r w:rsidRPr="002159FF">
              <w:rPr>
                <w:color w:val="000000"/>
                <w:lang w:val="uk-UA"/>
              </w:rPr>
              <w:t>14,9</w:t>
            </w:r>
          </w:p>
        </w:tc>
        <w:tc>
          <w:tcPr>
            <w:tcW w:w="463" w:type="pct"/>
          </w:tcPr>
          <w:p w:rsidR="00CE4516" w:rsidRPr="002159FF" w:rsidRDefault="00CE4516" w:rsidP="002159FF">
            <w:pPr>
              <w:widowControl/>
              <w:shd w:val="clear" w:color="auto" w:fill="FFFFFF"/>
              <w:snapToGrid w:val="0"/>
              <w:spacing w:line="360" w:lineRule="auto"/>
              <w:jc w:val="both"/>
              <w:rPr>
                <w:color w:val="000000"/>
                <w:lang w:val="uk-UA"/>
              </w:rPr>
            </w:pPr>
          </w:p>
          <w:p w:rsidR="00CE4516" w:rsidRPr="002159FF" w:rsidRDefault="00CE4516" w:rsidP="002159FF">
            <w:pPr>
              <w:widowControl/>
              <w:shd w:val="clear" w:color="auto" w:fill="FFFFFF"/>
              <w:spacing w:line="360" w:lineRule="auto"/>
              <w:jc w:val="both"/>
              <w:rPr>
                <w:color w:val="000000"/>
                <w:lang w:val="uk-UA"/>
              </w:rPr>
            </w:pPr>
            <w:r w:rsidRPr="002159FF">
              <w:rPr>
                <w:color w:val="000000"/>
                <w:lang w:val="uk-UA"/>
              </w:rPr>
              <w:t>13,2</w:t>
            </w:r>
          </w:p>
        </w:tc>
        <w:tc>
          <w:tcPr>
            <w:tcW w:w="707" w:type="pct"/>
          </w:tcPr>
          <w:p w:rsidR="00CE4516" w:rsidRPr="002159FF" w:rsidRDefault="00CE4516" w:rsidP="002159FF">
            <w:pPr>
              <w:widowControl/>
              <w:shd w:val="clear" w:color="auto" w:fill="FFFFFF"/>
              <w:snapToGrid w:val="0"/>
              <w:spacing w:line="360" w:lineRule="auto"/>
              <w:jc w:val="both"/>
              <w:rPr>
                <w:color w:val="000000"/>
                <w:lang w:val="uk-UA"/>
              </w:rPr>
            </w:pPr>
          </w:p>
          <w:p w:rsidR="00CE4516" w:rsidRPr="002159FF" w:rsidRDefault="00CE4516" w:rsidP="002159FF">
            <w:pPr>
              <w:widowControl/>
              <w:shd w:val="clear" w:color="auto" w:fill="FFFFFF"/>
              <w:spacing w:line="360" w:lineRule="auto"/>
              <w:jc w:val="both"/>
              <w:rPr>
                <w:color w:val="000000"/>
                <w:lang w:val="uk-UA"/>
              </w:rPr>
            </w:pPr>
            <w:r w:rsidRPr="002159FF">
              <w:rPr>
                <w:color w:val="000000"/>
                <w:lang w:val="uk-UA"/>
              </w:rPr>
              <w:t>14,0</w:t>
            </w:r>
          </w:p>
        </w:tc>
        <w:tc>
          <w:tcPr>
            <w:tcW w:w="499" w:type="pct"/>
          </w:tcPr>
          <w:p w:rsidR="00CE4516" w:rsidRPr="002159FF" w:rsidRDefault="00CE4516" w:rsidP="002159FF">
            <w:pPr>
              <w:widowControl/>
              <w:shd w:val="clear" w:color="auto" w:fill="FFFFFF"/>
              <w:snapToGrid w:val="0"/>
              <w:spacing w:line="360" w:lineRule="auto"/>
              <w:jc w:val="both"/>
              <w:rPr>
                <w:color w:val="000000"/>
                <w:lang w:val="uk-UA"/>
              </w:rPr>
            </w:pPr>
          </w:p>
          <w:p w:rsidR="00CE4516" w:rsidRPr="002159FF" w:rsidRDefault="00CE4516" w:rsidP="002159FF">
            <w:pPr>
              <w:widowControl/>
              <w:shd w:val="clear" w:color="auto" w:fill="FFFFFF"/>
              <w:spacing w:line="360" w:lineRule="auto"/>
              <w:jc w:val="both"/>
              <w:rPr>
                <w:color w:val="000000"/>
                <w:lang w:val="uk-UA"/>
              </w:rPr>
            </w:pPr>
            <w:r w:rsidRPr="002159FF">
              <w:rPr>
                <w:color w:val="000000"/>
                <w:lang w:val="uk-UA"/>
              </w:rPr>
              <w:t>13,8</w:t>
            </w:r>
          </w:p>
        </w:tc>
        <w:tc>
          <w:tcPr>
            <w:tcW w:w="497" w:type="pct"/>
          </w:tcPr>
          <w:p w:rsidR="00CE4516" w:rsidRPr="002159FF" w:rsidRDefault="00CE4516" w:rsidP="002159FF">
            <w:pPr>
              <w:widowControl/>
              <w:shd w:val="clear" w:color="auto" w:fill="FFFFFF"/>
              <w:snapToGrid w:val="0"/>
              <w:spacing w:line="360" w:lineRule="auto"/>
              <w:jc w:val="both"/>
              <w:rPr>
                <w:color w:val="000000"/>
                <w:lang w:val="uk-UA"/>
              </w:rPr>
            </w:pPr>
          </w:p>
          <w:p w:rsidR="00CE4516" w:rsidRPr="002159FF" w:rsidRDefault="00CE4516" w:rsidP="002159FF">
            <w:pPr>
              <w:widowControl/>
              <w:shd w:val="clear" w:color="auto" w:fill="FFFFFF"/>
              <w:spacing w:line="360" w:lineRule="auto"/>
              <w:jc w:val="both"/>
              <w:rPr>
                <w:color w:val="000000"/>
                <w:lang w:val="uk-UA"/>
              </w:rPr>
            </w:pPr>
            <w:r w:rsidRPr="002159FF">
              <w:rPr>
                <w:color w:val="000000"/>
                <w:lang w:val="uk-UA"/>
              </w:rPr>
              <w:t>14,7</w:t>
            </w:r>
          </w:p>
        </w:tc>
      </w:tr>
      <w:tr w:rsidR="0012402B" w:rsidRPr="002159FF" w:rsidTr="0012402B">
        <w:trPr>
          <w:trHeight w:val="242"/>
          <w:jc w:val="center"/>
        </w:trPr>
        <w:tc>
          <w:tcPr>
            <w:tcW w:w="1168"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4</w:t>
            </w:r>
            <w:r w:rsidR="002159FF">
              <w:rPr>
                <w:color w:val="000000"/>
                <w:lang w:val="uk-UA"/>
              </w:rPr>
              <w:t>–</w:t>
            </w:r>
            <w:r w:rsidR="002159FF" w:rsidRPr="002159FF">
              <w:rPr>
                <w:color w:val="000000"/>
                <w:lang w:val="uk-UA"/>
              </w:rPr>
              <w:t>6</w:t>
            </w:r>
            <w:r w:rsidRPr="002159FF">
              <w:rPr>
                <w:color w:val="000000"/>
                <w:lang w:val="uk-UA"/>
              </w:rPr>
              <w:t xml:space="preserve"> місяців</w:t>
            </w:r>
          </w:p>
        </w:tc>
        <w:tc>
          <w:tcPr>
            <w:tcW w:w="37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20,2</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20,4</w:t>
            </w:r>
          </w:p>
        </w:tc>
        <w:tc>
          <w:tcPr>
            <w:tcW w:w="412"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19,1</w:t>
            </w:r>
          </w:p>
        </w:tc>
        <w:tc>
          <w:tcPr>
            <w:tcW w:w="412"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13,9</w:t>
            </w:r>
          </w:p>
        </w:tc>
        <w:tc>
          <w:tcPr>
            <w:tcW w:w="463"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11,0</w:t>
            </w:r>
          </w:p>
        </w:tc>
        <w:tc>
          <w:tcPr>
            <w:tcW w:w="707"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11,0</w:t>
            </w:r>
          </w:p>
        </w:tc>
        <w:tc>
          <w:tcPr>
            <w:tcW w:w="499"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10,8</w:t>
            </w:r>
          </w:p>
        </w:tc>
        <w:tc>
          <w:tcPr>
            <w:tcW w:w="497"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11,3</w:t>
            </w:r>
          </w:p>
        </w:tc>
      </w:tr>
      <w:tr w:rsidR="0012402B" w:rsidRPr="002159FF" w:rsidTr="0012402B">
        <w:trPr>
          <w:trHeight w:val="238"/>
          <w:jc w:val="center"/>
        </w:trPr>
        <w:tc>
          <w:tcPr>
            <w:tcW w:w="1168"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7</w:t>
            </w:r>
            <w:r w:rsidR="002159FF">
              <w:rPr>
                <w:color w:val="000000"/>
                <w:lang w:val="uk-UA"/>
              </w:rPr>
              <w:t>–</w:t>
            </w:r>
            <w:r w:rsidR="002159FF" w:rsidRPr="002159FF">
              <w:rPr>
                <w:color w:val="000000"/>
                <w:lang w:val="uk-UA"/>
              </w:rPr>
              <w:t>9</w:t>
            </w:r>
            <w:r w:rsidRPr="002159FF">
              <w:rPr>
                <w:color w:val="000000"/>
                <w:lang w:val="uk-UA"/>
              </w:rPr>
              <w:t xml:space="preserve"> місяців</w:t>
            </w:r>
          </w:p>
        </w:tc>
        <w:tc>
          <w:tcPr>
            <w:tcW w:w="37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11,1</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11,9</w:t>
            </w:r>
          </w:p>
        </w:tc>
        <w:tc>
          <w:tcPr>
            <w:tcW w:w="412"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10,7</w:t>
            </w:r>
          </w:p>
        </w:tc>
        <w:tc>
          <w:tcPr>
            <w:tcW w:w="412"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12,0</w:t>
            </w:r>
          </w:p>
        </w:tc>
        <w:tc>
          <w:tcPr>
            <w:tcW w:w="463"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12,2</w:t>
            </w:r>
          </w:p>
        </w:tc>
        <w:tc>
          <w:tcPr>
            <w:tcW w:w="707"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10,1</w:t>
            </w:r>
          </w:p>
        </w:tc>
        <w:tc>
          <w:tcPr>
            <w:tcW w:w="499"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10,5</w:t>
            </w:r>
          </w:p>
        </w:tc>
        <w:tc>
          <w:tcPr>
            <w:tcW w:w="497"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10,3</w:t>
            </w:r>
          </w:p>
        </w:tc>
      </w:tr>
      <w:tr w:rsidR="0012402B" w:rsidRPr="002159FF" w:rsidTr="0012402B">
        <w:trPr>
          <w:trHeight w:val="370"/>
          <w:jc w:val="center"/>
        </w:trPr>
        <w:tc>
          <w:tcPr>
            <w:tcW w:w="1168"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10</w:t>
            </w:r>
            <w:r w:rsidR="002159FF">
              <w:rPr>
                <w:color w:val="000000"/>
                <w:lang w:val="uk-UA"/>
              </w:rPr>
              <w:t>–</w:t>
            </w:r>
            <w:r w:rsidR="002159FF" w:rsidRPr="002159FF">
              <w:rPr>
                <w:color w:val="000000"/>
                <w:lang w:val="uk-UA"/>
              </w:rPr>
              <w:t>1</w:t>
            </w:r>
            <w:r w:rsidRPr="002159FF">
              <w:rPr>
                <w:color w:val="000000"/>
                <w:lang w:val="uk-UA"/>
              </w:rPr>
              <w:t>2 місяців</w:t>
            </w:r>
          </w:p>
        </w:tc>
        <w:tc>
          <w:tcPr>
            <w:tcW w:w="37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9,3</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15,0</w:t>
            </w:r>
          </w:p>
        </w:tc>
        <w:tc>
          <w:tcPr>
            <w:tcW w:w="412"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15,3</w:t>
            </w:r>
          </w:p>
        </w:tc>
        <w:tc>
          <w:tcPr>
            <w:tcW w:w="412"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12,9</w:t>
            </w:r>
          </w:p>
        </w:tc>
        <w:tc>
          <w:tcPr>
            <w:tcW w:w="463"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13,1</w:t>
            </w:r>
          </w:p>
        </w:tc>
        <w:tc>
          <w:tcPr>
            <w:tcW w:w="707"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10,1</w:t>
            </w:r>
          </w:p>
        </w:tc>
        <w:tc>
          <w:tcPr>
            <w:tcW w:w="499"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10,2</w:t>
            </w:r>
          </w:p>
        </w:tc>
        <w:tc>
          <w:tcPr>
            <w:tcW w:w="497"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9,7</w:t>
            </w:r>
          </w:p>
        </w:tc>
      </w:tr>
      <w:tr w:rsidR="0012402B" w:rsidRPr="002159FF" w:rsidTr="0012402B">
        <w:trPr>
          <w:trHeight w:val="143"/>
          <w:jc w:val="center"/>
        </w:trPr>
        <w:tc>
          <w:tcPr>
            <w:tcW w:w="1168"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більше 1 року</w:t>
            </w:r>
          </w:p>
        </w:tc>
        <w:tc>
          <w:tcPr>
            <w:tcW w:w="37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32,7</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32,3</w:t>
            </w:r>
          </w:p>
        </w:tc>
        <w:tc>
          <w:tcPr>
            <w:tcW w:w="412"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37,0</w:t>
            </w:r>
          </w:p>
        </w:tc>
        <w:tc>
          <w:tcPr>
            <w:tcW w:w="412"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46,3</w:t>
            </w:r>
          </w:p>
        </w:tc>
        <w:tc>
          <w:tcPr>
            <w:tcW w:w="463"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50,5</w:t>
            </w:r>
          </w:p>
        </w:tc>
        <w:tc>
          <w:tcPr>
            <w:tcW w:w="707"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54,8</w:t>
            </w:r>
          </w:p>
        </w:tc>
        <w:tc>
          <w:tcPr>
            <w:tcW w:w="499"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54,7</w:t>
            </w:r>
          </w:p>
        </w:tc>
        <w:tc>
          <w:tcPr>
            <w:tcW w:w="497"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54,0</w:t>
            </w:r>
          </w:p>
        </w:tc>
      </w:tr>
      <w:tr w:rsidR="0012402B" w:rsidRPr="002159FF" w:rsidTr="0012402B">
        <w:trPr>
          <w:trHeight w:val="579"/>
          <w:jc w:val="center"/>
        </w:trPr>
        <w:tc>
          <w:tcPr>
            <w:tcW w:w="1168"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Середня тривалість пошуку роботи, місяців</w:t>
            </w:r>
          </w:p>
        </w:tc>
        <w:tc>
          <w:tcPr>
            <w:tcW w:w="37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8</w:t>
            </w:r>
          </w:p>
        </w:tc>
        <w:tc>
          <w:tcPr>
            <w:tcW w:w="466"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8</w:t>
            </w:r>
          </w:p>
        </w:tc>
        <w:tc>
          <w:tcPr>
            <w:tcW w:w="412"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9</w:t>
            </w:r>
          </w:p>
        </w:tc>
        <w:tc>
          <w:tcPr>
            <w:tcW w:w="412"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9</w:t>
            </w:r>
          </w:p>
        </w:tc>
        <w:tc>
          <w:tcPr>
            <w:tcW w:w="463"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10</w:t>
            </w:r>
          </w:p>
        </w:tc>
        <w:tc>
          <w:tcPr>
            <w:tcW w:w="707"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10</w:t>
            </w:r>
          </w:p>
        </w:tc>
        <w:tc>
          <w:tcPr>
            <w:tcW w:w="499"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10</w:t>
            </w:r>
          </w:p>
        </w:tc>
        <w:tc>
          <w:tcPr>
            <w:tcW w:w="497" w:type="pct"/>
          </w:tcPr>
          <w:p w:rsidR="00CE4516" w:rsidRPr="002159FF" w:rsidRDefault="00CE4516" w:rsidP="002159FF">
            <w:pPr>
              <w:widowControl/>
              <w:shd w:val="clear" w:color="auto" w:fill="FFFFFF"/>
              <w:snapToGrid w:val="0"/>
              <w:spacing w:line="360" w:lineRule="auto"/>
              <w:jc w:val="both"/>
              <w:rPr>
                <w:color w:val="000000"/>
                <w:lang w:val="uk-UA"/>
              </w:rPr>
            </w:pPr>
            <w:r w:rsidRPr="002159FF">
              <w:rPr>
                <w:color w:val="000000"/>
                <w:lang w:val="uk-UA"/>
              </w:rPr>
              <w:t>10</w:t>
            </w:r>
          </w:p>
        </w:tc>
      </w:tr>
    </w:tbl>
    <w:p w:rsidR="0012402B" w:rsidRDefault="0012402B" w:rsidP="002159FF">
      <w:pPr>
        <w:widowControl/>
        <w:shd w:val="clear" w:color="auto" w:fill="FFFFFF"/>
        <w:spacing w:line="360" w:lineRule="auto"/>
        <w:ind w:firstLine="709"/>
        <w:jc w:val="both"/>
        <w:rPr>
          <w:iCs/>
          <w:color w:val="000000"/>
          <w:sz w:val="28"/>
          <w:szCs w:val="16"/>
          <w:lang w:val="uk-UA"/>
        </w:rPr>
      </w:pPr>
    </w:p>
    <w:p w:rsidR="00CE4516" w:rsidRPr="002159FF" w:rsidRDefault="00CE4516" w:rsidP="002159FF">
      <w:pPr>
        <w:widowControl/>
        <w:shd w:val="clear" w:color="auto" w:fill="FFFFFF"/>
        <w:spacing w:line="360" w:lineRule="auto"/>
        <w:ind w:firstLine="709"/>
        <w:jc w:val="both"/>
        <w:rPr>
          <w:iCs/>
          <w:color w:val="000000"/>
          <w:sz w:val="28"/>
          <w:szCs w:val="16"/>
          <w:lang w:val="uk-UA"/>
        </w:rPr>
      </w:pPr>
      <w:r w:rsidRPr="002159FF">
        <w:rPr>
          <w:iCs/>
          <w:color w:val="000000"/>
          <w:sz w:val="28"/>
          <w:szCs w:val="16"/>
          <w:lang w:val="uk-UA"/>
        </w:rPr>
        <w:t>Примітка. Дані наведено за матеріалами вибіркових обстежень населення з питань економічної активності за 2005</w:t>
      </w:r>
      <w:r w:rsidR="002159FF">
        <w:rPr>
          <w:iCs/>
          <w:color w:val="000000"/>
          <w:sz w:val="28"/>
          <w:szCs w:val="16"/>
          <w:lang w:val="uk-UA"/>
        </w:rPr>
        <w:t>–</w:t>
      </w:r>
      <w:r w:rsidR="002159FF" w:rsidRPr="002159FF">
        <w:rPr>
          <w:iCs/>
          <w:color w:val="000000"/>
          <w:sz w:val="28"/>
          <w:szCs w:val="16"/>
          <w:lang w:val="uk-UA"/>
        </w:rPr>
        <w:t>2008</w:t>
      </w:r>
      <w:r w:rsidRPr="002159FF">
        <w:rPr>
          <w:iCs/>
          <w:color w:val="000000"/>
          <w:sz w:val="28"/>
          <w:szCs w:val="16"/>
          <w:lang w:val="uk-UA"/>
        </w:rPr>
        <w:t xml:space="preserve"> рр. в середньому за </w:t>
      </w:r>
      <w:r w:rsidRPr="002159FF">
        <w:rPr>
          <w:iCs/>
          <w:color w:val="000000"/>
          <w:sz w:val="28"/>
          <w:szCs w:val="16"/>
          <w:lang w:val="en-US"/>
        </w:rPr>
        <w:t>IV</w:t>
      </w:r>
      <w:r w:rsidRPr="002159FF">
        <w:rPr>
          <w:iCs/>
          <w:color w:val="000000"/>
          <w:sz w:val="28"/>
          <w:szCs w:val="16"/>
        </w:rPr>
        <w:t xml:space="preserve"> </w:t>
      </w:r>
      <w:r w:rsidRPr="002159FF">
        <w:rPr>
          <w:iCs/>
          <w:color w:val="000000"/>
          <w:sz w:val="28"/>
          <w:szCs w:val="16"/>
          <w:lang w:val="uk-UA"/>
        </w:rPr>
        <w:t>квартал, 2006</w:t>
      </w:r>
      <w:r w:rsidR="002159FF">
        <w:rPr>
          <w:iCs/>
          <w:color w:val="000000"/>
          <w:sz w:val="28"/>
          <w:szCs w:val="16"/>
          <w:lang w:val="uk-UA"/>
        </w:rPr>
        <w:t>–</w:t>
      </w:r>
      <w:r w:rsidR="002159FF" w:rsidRPr="002159FF">
        <w:rPr>
          <w:iCs/>
          <w:color w:val="000000"/>
          <w:sz w:val="28"/>
          <w:szCs w:val="16"/>
          <w:lang w:val="uk-UA"/>
        </w:rPr>
        <w:t>2009</w:t>
      </w:r>
      <w:r w:rsidRPr="002159FF">
        <w:rPr>
          <w:iCs/>
          <w:color w:val="000000"/>
          <w:sz w:val="28"/>
          <w:szCs w:val="16"/>
          <w:lang w:val="uk-UA"/>
        </w:rPr>
        <w:t xml:space="preserve"> рр. в середньому за період, з урахуванням впливу фактора сезонності</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З урахуванням ситуації на ринку праці слід сконцентрувати зусилля на запровадженні дієвих стимулів ліквідації прихованого безробіття та створення нових робочих місць, на забезпеченні гарантій зайнятості в процесі приватизації та реструктуризації підприємств, на підтримці підприємництва і самозайнятості населення, на розширенні практики громадських робіт, на підвищенні гнучкості ринку праці.</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В сучасних умовах необхідно шукати додаткові можливості для розширення сфери зайнятості населення. Враховуючи те, що попит на товари широкого вжитку і послуги високий, а можливості його задоволення незначні, створення нових і розширення діючих підприємств можна вважати досить місткою сферою додаткової зайнятості населення Основні завдання, які потрібно вирішити на найближчу перспективу, такі:</w:t>
      </w:r>
    </w:p>
    <w:p w:rsidR="00CE4516" w:rsidRPr="002159FF" w:rsidRDefault="00CE4516" w:rsidP="002159FF">
      <w:pPr>
        <w:widowControl/>
        <w:numPr>
          <w:ilvl w:val="0"/>
          <w:numId w:val="4"/>
        </w:numPr>
        <w:shd w:val="clear" w:color="auto" w:fill="FFFFFF"/>
        <w:tabs>
          <w:tab w:val="left" w:pos="567"/>
        </w:tabs>
        <w:spacing w:line="360" w:lineRule="auto"/>
        <w:ind w:firstLine="709"/>
        <w:jc w:val="both"/>
        <w:rPr>
          <w:color w:val="000000"/>
          <w:sz w:val="28"/>
          <w:szCs w:val="28"/>
          <w:lang w:val="uk-UA"/>
        </w:rPr>
      </w:pPr>
      <w:r w:rsidRPr="002159FF">
        <w:rPr>
          <w:color w:val="000000"/>
          <w:sz w:val="28"/>
          <w:szCs w:val="28"/>
          <w:lang w:val="uk-UA"/>
        </w:rPr>
        <w:t>опрацювати та запровадити економічні механізми заохочення працедавців для створення додаткових робочих місць для молоді;</w:t>
      </w:r>
    </w:p>
    <w:p w:rsidR="00CE4516" w:rsidRPr="002159FF" w:rsidRDefault="00CE4516" w:rsidP="002159FF">
      <w:pPr>
        <w:widowControl/>
        <w:numPr>
          <w:ilvl w:val="0"/>
          <w:numId w:val="4"/>
        </w:numPr>
        <w:shd w:val="clear" w:color="auto" w:fill="FFFFFF"/>
        <w:tabs>
          <w:tab w:val="left" w:pos="567"/>
        </w:tabs>
        <w:spacing w:line="360" w:lineRule="auto"/>
        <w:ind w:firstLine="709"/>
        <w:jc w:val="both"/>
        <w:rPr>
          <w:color w:val="000000"/>
          <w:sz w:val="28"/>
          <w:szCs w:val="28"/>
          <w:lang w:val="uk-UA"/>
        </w:rPr>
      </w:pPr>
      <w:r w:rsidRPr="002159FF">
        <w:rPr>
          <w:color w:val="000000"/>
          <w:sz w:val="28"/>
          <w:szCs w:val="28"/>
          <w:lang w:val="uk-UA"/>
        </w:rPr>
        <w:t>забезпечити створення юридичними та фізичними особами 350</w:t>
      </w:r>
      <w:r w:rsidR="002159FF">
        <w:rPr>
          <w:color w:val="000000"/>
          <w:sz w:val="28"/>
          <w:szCs w:val="28"/>
          <w:lang w:val="uk-UA"/>
        </w:rPr>
        <w:t>–</w:t>
      </w:r>
      <w:r w:rsidR="002159FF" w:rsidRPr="002159FF">
        <w:rPr>
          <w:color w:val="000000"/>
          <w:sz w:val="28"/>
          <w:szCs w:val="28"/>
          <w:lang w:val="uk-UA"/>
        </w:rPr>
        <w:t>4</w:t>
      </w:r>
      <w:r w:rsidRPr="002159FF">
        <w:rPr>
          <w:color w:val="000000"/>
          <w:sz w:val="28"/>
          <w:szCs w:val="28"/>
          <w:lang w:val="uk-UA"/>
        </w:rPr>
        <w:t>20 тис. нових робочих місць;</w:t>
      </w:r>
    </w:p>
    <w:p w:rsidR="00CE4516" w:rsidRPr="002159FF" w:rsidRDefault="00CE4516" w:rsidP="002159FF">
      <w:pPr>
        <w:widowControl/>
        <w:numPr>
          <w:ilvl w:val="0"/>
          <w:numId w:val="4"/>
        </w:numPr>
        <w:shd w:val="clear" w:color="auto" w:fill="FFFFFF"/>
        <w:tabs>
          <w:tab w:val="left" w:pos="567"/>
        </w:tabs>
        <w:spacing w:line="360" w:lineRule="auto"/>
        <w:ind w:firstLine="709"/>
        <w:jc w:val="both"/>
        <w:rPr>
          <w:color w:val="000000"/>
          <w:sz w:val="28"/>
          <w:szCs w:val="28"/>
          <w:lang w:val="uk-UA"/>
        </w:rPr>
      </w:pPr>
      <w:r w:rsidRPr="002159FF">
        <w:rPr>
          <w:color w:val="000000"/>
          <w:sz w:val="28"/>
          <w:szCs w:val="28"/>
          <w:lang w:val="uk-UA"/>
        </w:rPr>
        <w:t>забезпечити зменшення середньої тривалості зареєстрованого безробіття не менш як на 1 місяць;</w:t>
      </w:r>
    </w:p>
    <w:p w:rsidR="00CE4516" w:rsidRPr="002159FF" w:rsidRDefault="00CE4516" w:rsidP="002159FF">
      <w:pPr>
        <w:widowControl/>
        <w:numPr>
          <w:ilvl w:val="0"/>
          <w:numId w:val="4"/>
        </w:numPr>
        <w:shd w:val="clear" w:color="auto" w:fill="FFFFFF"/>
        <w:tabs>
          <w:tab w:val="left" w:pos="567"/>
        </w:tabs>
        <w:spacing w:line="360" w:lineRule="auto"/>
        <w:ind w:firstLine="709"/>
        <w:jc w:val="both"/>
        <w:rPr>
          <w:color w:val="000000"/>
          <w:sz w:val="28"/>
          <w:szCs w:val="28"/>
          <w:lang w:val="uk-UA"/>
        </w:rPr>
      </w:pPr>
      <w:r w:rsidRPr="002159FF">
        <w:rPr>
          <w:color w:val="000000"/>
          <w:sz w:val="28"/>
          <w:szCs w:val="28"/>
          <w:lang w:val="uk-UA"/>
        </w:rPr>
        <w:t>забезпечити працевлаштування чере</w:t>
      </w:r>
      <w:r w:rsidR="0012402B">
        <w:rPr>
          <w:color w:val="000000"/>
          <w:sz w:val="28"/>
          <w:szCs w:val="28"/>
          <w:lang w:val="uk-UA"/>
        </w:rPr>
        <w:t xml:space="preserve">з державну службу зайнятості не </w:t>
      </w:r>
      <w:r w:rsidRPr="002159FF">
        <w:rPr>
          <w:color w:val="000000"/>
          <w:sz w:val="28"/>
          <w:szCs w:val="28"/>
          <w:lang w:val="uk-UA"/>
        </w:rPr>
        <w:t>менш як 830 тис. безробітних громадян;</w:t>
      </w:r>
    </w:p>
    <w:p w:rsidR="00CE4516" w:rsidRPr="002159FF" w:rsidRDefault="00CE4516" w:rsidP="002159FF">
      <w:pPr>
        <w:widowControl/>
        <w:numPr>
          <w:ilvl w:val="0"/>
          <w:numId w:val="4"/>
        </w:numPr>
        <w:shd w:val="clear" w:color="auto" w:fill="FFFFFF"/>
        <w:tabs>
          <w:tab w:val="left" w:pos="567"/>
        </w:tabs>
        <w:spacing w:line="360" w:lineRule="auto"/>
        <w:ind w:firstLine="709"/>
        <w:jc w:val="both"/>
        <w:rPr>
          <w:color w:val="000000"/>
          <w:sz w:val="28"/>
          <w:szCs w:val="28"/>
          <w:lang w:val="uk-UA"/>
        </w:rPr>
      </w:pPr>
      <w:r w:rsidRPr="002159FF">
        <w:rPr>
          <w:color w:val="000000"/>
          <w:sz w:val="28"/>
          <w:szCs w:val="28"/>
          <w:lang w:val="uk-UA"/>
        </w:rPr>
        <w:t>забезпечити залучення до громадських робіт не менш як 340 тис. не</w:t>
      </w:r>
      <w:r w:rsidR="0012402B">
        <w:rPr>
          <w:color w:val="000000"/>
          <w:sz w:val="28"/>
          <w:szCs w:val="28"/>
          <w:lang w:val="uk-UA"/>
        </w:rPr>
        <w:t xml:space="preserve"> </w:t>
      </w:r>
      <w:r w:rsidRPr="002159FF">
        <w:rPr>
          <w:color w:val="000000"/>
          <w:sz w:val="28"/>
          <w:szCs w:val="28"/>
          <w:lang w:val="uk-UA"/>
        </w:rPr>
        <w:t>зайнятих та безробітних громадян;</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w:t>
      </w:r>
      <w:r w:rsidRPr="002159FF">
        <w:rPr>
          <w:color w:val="000000"/>
          <w:sz w:val="28"/>
          <w:szCs w:val="28"/>
          <w:lang w:val="uk-UA"/>
        </w:rPr>
        <w:tab/>
        <w:t>забезпечити збільшення розміру мінімальної допомоги у зв'язку з безробіттям.</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Трудові ресурси України завжди відрізнялися високим рівнем професійної підготовки, що значно сприяло розміщенню на її території низки виробництв, які вимагають певної кваліфікації кадрів, а також формування потужної наукової бази. Певною мірою якісний стан трудових ресурсів може бути оцінений через освітній рівень населення.</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Рівень освіти населення в Україні є одним з найвищих серед країн Центральної та Східної Європи. За питомою вагою учнів серед населення 15 -18 років Україна поступається з усіх країн тільки країнам Балтії та Угорщині. Зрушення впродовж міжпереписного періоду свідчать про істотне поліпшення освітнього складу населення. Істотно (на 2</w:t>
      </w:r>
      <w:r w:rsidR="002159FF" w:rsidRPr="002159FF">
        <w:rPr>
          <w:color w:val="000000"/>
          <w:sz w:val="28"/>
          <w:szCs w:val="28"/>
          <w:lang w:val="uk-UA"/>
        </w:rPr>
        <w:t>6</w:t>
      </w:r>
      <w:r w:rsidR="002159FF">
        <w:rPr>
          <w:color w:val="000000"/>
          <w:sz w:val="28"/>
          <w:szCs w:val="28"/>
          <w:lang w:val="uk-UA"/>
        </w:rPr>
        <w:t>%</w:t>
      </w:r>
      <w:r w:rsidRPr="002159FF">
        <w:rPr>
          <w:color w:val="000000"/>
          <w:sz w:val="28"/>
          <w:szCs w:val="28"/>
          <w:lang w:val="uk-UA"/>
        </w:rPr>
        <w:t>) зросла і чисельність випускників вузів, що дозволяє оптимістично оцінювати подальші зміни.</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Більш освіченим є міське населення, яке значно поповнюється за рахунок навчальної та післянавчальної міграції сільської молоді. Так, питома вага осіб з вищою (включаючи базову та початкову вищу) освітою серед міського населення становить 37,</w:t>
      </w:r>
      <w:r w:rsidR="002159FF" w:rsidRPr="002159FF">
        <w:rPr>
          <w:color w:val="000000"/>
          <w:sz w:val="28"/>
          <w:szCs w:val="28"/>
          <w:lang w:val="uk-UA"/>
        </w:rPr>
        <w:t>9</w:t>
      </w:r>
      <w:r w:rsidR="002159FF">
        <w:rPr>
          <w:color w:val="000000"/>
          <w:sz w:val="28"/>
          <w:szCs w:val="28"/>
          <w:lang w:val="uk-UA"/>
        </w:rPr>
        <w:t>%</w:t>
      </w:r>
      <w:r w:rsidRPr="002159FF">
        <w:rPr>
          <w:color w:val="000000"/>
          <w:sz w:val="28"/>
          <w:szCs w:val="28"/>
          <w:lang w:val="uk-UA"/>
        </w:rPr>
        <w:t xml:space="preserve"> (у 1989</w:t>
      </w:r>
      <w:r w:rsidR="002159FF">
        <w:rPr>
          <w:color w:val="000000"/>
          <w:sz w:val="28"/>
          <w:szCs w:val="28"/>
          <w:lang w:val="uk-UA"/>
        </w:rPr>
        <w:t> </w:t>
      </w:r>
      <w:r w:rsidR="002159FF" w:rsidRPr="002159FF">
        <w:rPr>
          <w:color w:val="000000"/>
          <w:sz w:val="28"/>
          <w:szCs w:val="28"/>
          <w:lang w:val="uk-UA"/>
        </w:rPr>
        <w:t>р</w:t>
      </w:r>
      <w:r w:rsidRPr="002159FF">
        <w:rPr>
          <w:color w:val="000000"/>
          <w:sz w:val="28"/>
          <w:szCs w:val="28"/>
          <w:lang w:val="uk-UA"/>
        </w:rPr>
        <w:t xml:space="preserve">. </w:t>
      </w:r>
      <w:r w:rsidR="002159FF">
        <w:rPr>
          <w:color w:val="000000"/>
          <w:sz w:val="28"/>
          <w:szCs w:val="28"/>
          <w:lang w:val="uk-UA"/>
        </w:rPr>
        <w:t>–</w:t>
      </w:r>
      <w:r w:rsidR="002159FF" w:rsidRPr="002159FF">
        <w:rPr>
          <w:color w:val="000000"/>
          <w:sz w:val="28"/>
          <w:szCs w:val="28"/>
          <w:lang w:val="uk-UA"/>
        </w:rPr>
        <w:t xml:space="preserve"> </w:t>
      </w:r>
      <w:r w:rsidRPr="002159FF">
        <w:rPr>
          <w:color w:val="000000"/>
          <w:sz w:val="28"/>
          <w:szCs w:val="28"/>
          <w:lang w:val="uk-UA"/>
        </w:rPr>
        <w:t>34,</w:t>
      </w:r>
      <w:r w:rsidR="002159FF" w:rsidRPr="002159FF">
        <w:rPr>
          <w:color w:val="000000"/>
          <w:sz w:val="28"/>
          <w:szCs w:val="28"/>
          <w:lang w:val="uk-UA"/>
        </w:rPr>
        <w:t>5</w:t>
      </w:r>
      <w:r w:rsidR="002159FF">
        <w:rPr>
          <w:color w:val="000000"/>
          <w:sz w:val="28"/>
          <w:szCs w:val="28"/>
          <w:lang w:val="uk-UA"/>
        </w:rPr>
        <w:t>%</w:t>
      </w:r>
      <w:r w:rsidRPr="002159FF">
        <w:rPr>
          <w:color w:val="000000"/>
          <w:sz w:val="28"/>
          <w:szCs w:val="28"/>
          <w:lang w:val="uk-UA"/>
        </w:rPr>
        <w:t>), а серед сільського</w:t>
      </w:r>
      <w:r w:rsidR="002159FF">
        <w:rPr>
          <w:color w:val="000000"/>
          <w:sz w:val="28"/>
          <w:szCs w:val="28"/>
          <w:lang w:val="uk-UA"/>
        </w:rPr>
        <w:t xml:space="preserve"> –</w:t>
      </w:r>
      <w:r w:rsidR="002159FF" w:rsidRPr="002159FF">
        <w:rPr>
          <w:color w:val="000000"/>
          <w:sz w:val="28"/>
          <w:szCs w:val="28"/>
          <w:lang w:val="uk-UA"/>
        </w:rPr>
        <w:t xml:space="preserve"> 17</w:t>
      </w:r>
      <w:r w:rsidRPr="002159FF">
        <w:rPr>
          <w:color w:val="000000"/>
          <w:sz w:val="28"/>
          <w:szCs w:val="28"/>
          <w:lang w:val="uk-UA"/>
        </w:rPr>
        <w:t>,</w:t>
      </w:r>
      <w:r w:rsidR="002159FF" w:rsidRPr="002159FF">
        <w:rPr>
          <w:color w:val="000000"/>
          <w:sz w:val="28"/>
          <w:szCs w:val="28"/>
          <w:lang w:val="uk-UA"/>
        </w:rPr>
        <w:t>7</w:t>
      </w:r>
      <w:r w:rsidR="002159FF">
        <w:rPr>
          <w:color w:val="000000"/>
          <w:sz w:val="28"/>
          <w:szCs w:val="28"/>
          <w:lang w:val="uk-UA"/>
        </w:rPr>
        <w:t>%</w:t>
      </w:r>
      <w:r w:rsidRPr="002159FF">
        <w:rPr>
          <w:color w:val="000000"/>
          <w:sz w:val="28"/>
          <w:szCs w:val="28"/>
          <w:lang w:val="uk-UA"/>
        </w:rPr>
        <w:t xml:space="preserve"> (у 198</w:t>
      </w:r>
      <w:r w:rsidR="002159FF" w:rsidRPr="002159FF">
        <w:rPr>
          <w:color w:val="000000"/>
          <w:sz w:val="28"/>
          <w:szCs w:val="28"/>
          <w:lang w:val="uk-UA"/>
        </w:rPr>
        <w:t>9</w:t>
      </w:r>
      <w:r w:rsidR="002159FF">
        <w:rPr>
          <w:color w:val="000000"/>
          <w:sz w:val="28"/>
          <w:szCs w:val="28"/>
          <w:lang w:val="uk-UA"/>
        </w:rPr>
        <w:t> </w:t>
      </w:r>
      <w:r w:rsidR="002159FF" w:rsidRPr="002159FF">
        <w:rPr>
          <w:color w:val="000000"/>
          <w:sz w:val="28"/>
          <w:szCs w:val="28"/>
          <w:lang w:val="uk-UA"/>
        </w:rPr>
        <w:t>р</w:t>
      </w:r>
      <w:r w:rsidRPr="002159FF">
        <w:rPr>
          <w:color w:val="000000"/>
          <w:sz w:val="28"/>
          <w:szCs w:val="28"/>
          <w:lang w:val="uk-UA"/>
        </w:rPr>
        <w:t xml:space="preserve">. </w:t>
      </w:r>
      <w:r w:rsidR="002159FF">
        <w:rPr>
          <w:color w:val="000000"/>
          <w:sz w:val="28"/>
          <w:szCs w:val="28"/>
          <w:lang w:val="uk-UA"/>
        </w:rPr>
        <w:t>–</w:t>
      </w:r>
      <w:r w:rsidR="002159FF" w:rsidRPr="002159FF">
        <w:rPr>
          <w:color w:val="000000"/>
          <w:sz w:val="28"/>
          <w:szCs w:val="28"/>
          <w:lang w:val="uk-UA"/>
        </w:rPr>
        <w:t xml:space="preserve"> </w:t>
      </w:r>
      <w:r w:rsidRPr="002159FF">
        <w:rPr>
          <w:color w:val="000000"/>
          <w:sz w:val="28"/>
          <w:szCs w:val="28"/>
          <w:lang w:val="uk-UA"/>
        </w:rPr>
        <w:t>13,</w:t>
      </w:r>
      <w:r w:rsidR="002159FF" w:rsidRPr="002159FF">
        <w:rPr>
          <w:color w:val="000000"/>
          <w:sz w:val="28"/>
          <w:szCs w:val="28"/>
          <w:lang w:val="uk-UA"/>
        </w:rPr>
        <w:t>3</w:t>
      </w:r>
      <w:r w:rsidR="002159FF">
        <w:rPr>
          <w:color w:val="000000"/>
          <w:sz w:val="28"/>
          <w:szCs w:val="28"/>
          <w:lang w:val="uk-UA"/>
        </w:rPr>
        <w:t>%</w:t>
      </w:r>
      <w:r w:rsidRPr="002159FF">
        <w:rPr>
          <w:color w:val="000000"/>
          <w:sz w:val="28"/>
          <w:szCs w:val="28"/>
          <w:lang w:val="uk-UA"/>
        </w:rPr>
        <w:t>). Натомість частка осіб, які не мають навіть повної загальної середньої освіти серед міського населення становить 26,</w:t>
      </w:r>
      <w:r w:rsidR="002159FF" w:rsidRPr="002159FF">
        <w:rPr>
          <w:color w:val="000000"/>
          <w:sz w:val="28"/>
          <w:szCs w:val="28"/>
          <w:lang w:val="uk-UA"/>
        </w:rPr>
        <w:t>7</w:t>
      </w:r>
      <w:r w:rsidR="002159FF">
        <w:rPr>
          <w:color w:val="000000"/>
          <w:sz w:val="28"/>
          <w:szCs w:val="28"/>
          <w:lang w:val="uk-UA"/>
        </w:rPr>
        <w:t>%</w:t>
      </w:r>
      <w:r w:rsidRPr="002159FF">
        <w:rPr>
          <w:color w:val="000000"/>
          <w:sz w:val="28"/>
          <w:szCs w:val="28"/>
          <w:lang w:val="uk-UA"/>
        </w:rPr>
        <w:t xml:space="preserve">, а серед сільського </w:t>
      </w:r>
      <w:r w:rsidR="002159FF">
        <w:rPr>
          <w:color w:val="000000"/>
          <w:sz w:val="28"/>
          <w:szCs w:val="28"/>
          <w:lang w:val="uk-UA"/>
        </w:rPr>
        <w:t>–</w:t>
      </w:r>
      <w:r w:rsidR="002159FF" w:rsidRPr="002159FF">
        <w:rPr>
          <w:color w:val="000000"/>
          <w:sz w:val="28"/>
          <w:szCs w:val="28"/>
          <w:lang w:val="uk-UA"/>
        </w:rPr>
        <w:t xml:space="preserve"> </w:t>
      </w:r>
      <w:r w:rsidRPr="002159FF">
        <w:rPr>
          <w:color w:val="000000"/>
          <w:sz w:val="28"/>
          <w:szCs w:val="28"/>
          <w:lang w:val="uk-UA"/>
        </w:rPr>
        <w:t>47,</w:t>
      </w:r>
      <w:r w:rsidR="002159FF" w:rsidRPr="002159FF">
        <w:rPr>
          <w:color w:val="000000"/>
          <w:sz w:val="28"/>
          <w:szCs w:val="28"/>
          <w:lang w:val="uk-UA"/>
        </w:rPr>
        <w:t>3</w:t>
      </w:r>
      <w:r w:rsidR="002159FF">
        <w:rPr>
          <w:color w:val="000000"/>
          <w:sz w:val="28"/>
          <w:szCs w:val="28"/>
          <w:lang w:val="uk-UA"/>
        </w:rPr>
        <w:t>%</w:t>
      </w:r>
      <w:r w:rsidRPr="002159FF">
        <w:rPr>
          <w:color w:val="000000"/>
          <w:sz w:val="28"/>
          <w:szCs w:val="28"/>
          <w:lang w:val="uk-UA"/>
        </w:rPr>
        <w:t xml:space="preserve"> (у 1989</w:t>
      </w:r>
      <w:r w:rsidR="002159FF">
        <w:rPr>
          <w:color w:val="000000"/>
          <w:sz w:val="28"/>
          <w:szCs w:val="28"/>
          <w:lang w:val="uk-UA"/>
        </w:rPr>
        <w:t> </w:t>
      </w:r>
      <w:r w:rsidR="002159FF" w:rsidRPr="002159FF">
        <w:rPr>
          <w:color w:val="000000"/>
          <w:sz w:val="28"/>
          <w:szCs w:val="28"/>
          <w:lang w:val="uk-UA"/>
        </w:rPr>
        <w:t>р</w:t>
      </w:r>
      <w:r w:rsidRPr="002159FF">
        <w:rPr>
          <w:color w:val="000000"/>
          <w:sz w:val="28"/>
          <w:szCs w:val="28"/>
          <w:lang w:val="uk-UA"/>
        </w:rPr>
        <w:t xml:space="preserve">. </w:t>
      </w:r>
      <w:r w:rsidR="002159FF">
        <w:rPr>
          <w:color w:val="000000"/>
          <w:sz w:val="28"/>
          <w:szCs w:val="28"/>
          <w:lang w:val="uk-UA"/>
        </w:rPr>
        <w:t>–</w:t>
      </w:r>
      <w:r w:rsidR="002159FF" w:rsidRPr="002159FF">
        <w:rPr>
          <w:color w:val="000000"/>
          <w:sz w:val="28"/>
          <w:szCs w:val="28"/>
          <w:lang w:val="uk-UA"/>
        </w:rPr>
        <w:t xml:space="preserve"> </w:t>
      </w:r>
      <w:r w:rsidRPr="002159FF">
        <w:rPr>
          <w:color w:val="000000"/>
          <w:sz w:val="28"/>
          <w:szCs w:val="28"/>
          <w:lang w:val="uk-UA"/>
        </w:rPr>
        <w:t>35,</w:t>
      </w:r>
      <w:r w:rsidR="002159FF" w:rsidRPr="002159FF">
        <w:rPr>
          <w:color w:val="000000"/>
          <w:sz w:val="28"/>
          <w:szCs w:val="28"/>
          <w:lang w:val="uk-UA"/>
        </w:rPr>
        <w:t>8</w:t>
      </w:r>
      <w:r w:rsidR="002159FF">
        <w:rPr>
          <w:color w:val="000000"/>
          <w:sz w:val="28"/>
          <w:szCs w:val="28"/>
          <w:lang w:val="uk-UA"/>
        </w:rPr>
        <w:t>%</w:t>
      </w:r>
      <w:r w:rsidRPr="002159FF">
        <w:rPr>
          <w:color w:val="000000"/>
          <w:sz w:val="28"/>
          <w:szCs w:val="28"/>
          <w:lang w:val="uk-UA"/>
        </w:rPr>
        <w:t xml:space="preserve"> та 60,</w:t>
      </w:r>
      <w:r w:rsidR="002159FF" w:rsidRPr="002159FF">
        <w:rPr>
          <w:color w:val="000000"/>
          <w:sz w:val="28"/>
          <w:szCs w:val="28"/>
          <w:lang w:val="uk-UA"/>
        </w:rPr>
        <w:t>4</w:t>
      </w:r>
      <w:r w:rsidR="002159FF">
        <w:rPr>
          <w:color w:val="000000"/>
          <w:sz w:val="28"/>
          <w:szCs w:val="28"/>
          <w:lang w:val="uk-UA"/>
        </w:rPr>
        <w:t>%</w:t>
      </w:r>
      <w:r w:rsidRPr="002159FF">
        <w:rPr>
          <w:color w:val="000000"/>
          <w:sz w:val="28"/>
          <w:szCs w:val="28"/>
          <w:lang w:val="uk-UA"/>
        </w:rPr>
        <w:t xml:space="preserve"> відповідно).Від рівня освіти залежать і доходи населення, а отже, і можливості задовольняти основні життєві потреби, зберігати здоров'я та життя, ухвалювати та реалізовувати рішення щодо репродуктивної та міграційної активності. Найвагоміший вплив має наявність повної вищої освіти.</w:t>
      </w:r>
    </w:p>
    <w:p w:rsidR="00CE4516" w:rsidRPr="002159FF"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 xml:space="preserve">В Україні існують величезні можливості для зайнятості населення. Розвиток приватного підприємництва, малого бізнесу, сфери послуг, фермерства, усієї ринкової інфраструктури є хорошою основою для росту зайнятості в економіці. Високі темпи приросту населення країн, що розвиваються, при збереженні його </w:t>
      </w:r>
      <w:r w:rsidR="002159FF">
        <w:rPr>
          <w:color w:val="000000"/>
          <w:sz w:val="28"/>
          <w:szCs w:val="28"/>
          <w:lang w:val="uk-UA"/>
        </w:rPr>
        <w:t>«</w:t>
      </w:r>
      <w:r w:rsidRPr="002159FF">
        <w:rPr>
          <w:color w:val="000000"/>
          <w:sz w:val="28"/>
          <w:szCs w:val="28"/>
          <w:lang w:val="uk-UA"/>
        </w:rPr>
        <w:t>омолодженої</w:t>
      </w:r>
      <w:r w:rsidR="002159FF">
        <w:rPr>
          <w:color w:val="000000"/>
          <w:sz w:val="28"/>
          <w:szCs w:val="28"/>
          <w:lang w:val="uk-UA"/>
        </w:rPr>
        <w:t>»</w:t>
      </w:r>
      <w:r w:rsidR="002159FF" w:rsidRPr="002159FF">
        <w:rPr>
          <w:color w:val="000000"/>
          <w:sz w:val="28"/>
          <w:szCs w:val="28"/>
          <w:lang w:val="uk-UA"/>
        </w:rPr>
        <w:t xml:space="preserve"> </w:t>
      </w:r>
      <w:r w:rsidRPr="002159FF">
        <w:rPr>
          <w:color w:val="000000"/>
          <w:sz w:val="28"/>
          <w:szCs w:val="28"/>
          <w:lang w:val="uk-UA"/>
        </w:rPr>
        <w:t>вікової структури (майже 3</w:t>
      </w:r>
      <w:r w:rsidR="002159FF" w:rsidRPr="002159FF">
        <w:rPr>
          <w:color w:val="000000"/>
          <w:sz w:val="28"/>
          <w:szCs w:val="28"/>
          <w:lang w:val="uk-UA"/>
        </w:rPr>
        <w:t>4</w:t>
      </w:r>
      <w:r w:rsidR="002159FF">
        <w:rPr>
          <w:color w:val="000000"/>
          <w:sz w:val="28"/>
          <w:szCs w:val="28"/>
          <w:lang w:val="uk-UA"/>
        </w:rPr>
        <w:t>%</w:t>
      </w:r>
      <w:r w:rsidRPr="002159FF">
        <w:rPr>
          <w:color w:val="000000"/>
          <w:sz w:val="28"/>
          <w:szCs w:val="28"/>
          <w:lang w:val="uk-UA"/>
        </w:rPr>
        <w:t xml:space="preserve"> людей у віці до 15 років) формують збільшення масштабів трудових ресурсів. Це призводить до необхідності створення нових робочих місць для ліквідації часткового чи повного безробіття. Розрахунки експертів Міжнародної організації праці (МОП) показують, що для задоволення потреби в зайнятості і ліквідації безробіття до 2025</w:t>
      </w:r>
      <w:r w:rsidR="002159FF">
        <w:rPr>
          <w:color w:val="000000"/>
          <w:sz w:val="28"/>
          <w:szCs w:val="28"/>
          <w:lang w:val="uk-UA"/>
        </w:rPr>
        <w:t> </w:t>
      </w:r>
      <w:r w:rsidR="002159FF" w:rsidRPr="002159FF">
        <w:rPr>
          <w:color w:val="000000"/>
          <w:sz w:val="28"/>
          <w:szCs w:val="28"/>
          <w:lang w:val="uk-UA"/>
        </w:rPr>
        <w:t>р</w:t>
      </w:r>
      <w:r w:rsidRPr="002159FF">
        <w:rPr>
          <w:color w:val="000000"/>
          <w:sz w:val="28"/>
          <w:szCs w:val="28"/>
          <w:lang w:val="uk-UA"/>
        </w:rPr>
        <w:t>. на планеті потрібно щорічно додавати 50 млн. робочих місць, у тому числі у країнах, що розвиваються.</w:t>
      </w:r>
    </w:p>
    <w:p w:rsidR="00CE4516" w:rsidRDefault="00CE4516" w:rsidP="002159FF">
      <w:pPr>
        <w:widowControl/>
        <w:shd w:val="clear" w:color="auto" w:fill="FFFFFF"/>
        <w:spacing w:line="360" w:lineRule="auto"/>
        <w:ind w:firstLine="709"/>
        <w:jc w:val="both"/>
        <w:rPr>
          <w:color w:val="000000"/>
          <w:sz w:val="28"/>
          <w:szCs w:val="28"/>
          <w:lang w:val="uk-UA"/>
        </w:rPr>
      </w:pPr>
      <w:r w:rsidRPr="002159FF">
        <w:rPr>
          <w:color w:val="000000"/>
          <w:sz w:val="28"/>
          <w:szCs w:val="28"/>
          <w:lang w:val="uk-UA"/>
        </w:rPr>
        <w:t xml:space="preserve">Однак такі оцінки не дають підстав для оптимізму, оскільки це практично неможливо з багатьох причин, однією з яких є НТР. Відомо, що НТР, крім позитивних результатів має й негативні, один з яких </w:t>
      </w:r>
      <w:r w:rsidR="002159FF">
        <w:rPr>
          <w:color w:val="000000"/>
          <w:sz w:val="28"/>
          <w:szCs w:val="28"/>
          <w:lang w:val="uk-UA"/>
        </w:rPr>
        <w:t>–</w:t>
      </w:r>
      <w:r w:rsidR="002159FF" w:rsidRPr="002159FF">
        <w:rPr>
          <w:color w:val="000000"/>
          <w:sz w:val="28"/>
          <w:szCs w:val="28"/>
          <w:lang w:val="uk-UA"/>
        </w:rPr>
        <w:t xml:space="preserve"> </w:t>
      </w:r>
      <w:r w:rsidRPr="002159FF">
        <w:rPr>
          <w:color w:val="000000"/>
          <w:sz w:val="28"/>
          <w:szCs w:val="28"/>
          <w:lang w:val="uk-UA"/>
        </w:rPr>
        <w:t>зростання безробіття в результаті витіснення живої праці. Так, у Японії кожний робот позбавляє роботи 3</w:t>
      </w:r>
      <w:r w:rsidR="002159FF">
        <w:rPr>
          <w:color w:val="000000"/>
          <w:sz w:val="28"/>
          <w:szCs w:val="28"/>
          <w:lang w:val="uk-UA"/>
        </w:rPr>
        <w:t>–</w:t>
      </w:r>
      <w:r w:rsidR="002159FF" w:rsidRPr="002159FF">
        <w:rPr>
          <w:color w:val="000000"/>
          <w:sz w:val="28"/>
          <w:szCs w:val="28"/>
          <w:lang w:val="uk-UA"/>
        </w:rPr>
        <w:t>4</w:t>
      </w:r>
      <w:r w:rsidRPr="002159FF">
        <w:rPr>
          <w:color w:val="000000"/>
          <w:sz w:val="28"/>
          <w:szCs w:val="28"/>
          <w:lang w:val="uk-UA"/>
        </w:rPr>
        <w:t xml:space="preserve"> осіб. У Франції, за прогнозами уряду, запровадження мікроелектроніки призведе до зменшення чисельності промислових робітників на 4</w:t>
      </w:r>
      <w:r w:rsidR="002159FF" w:rsidRPr="002159FF">
        <w:rPr>
          <w:color w:val="000000"/>
          <w:sz w:val="28"/>
          <w:szCs w:val="28"/>
          <w:lang w:val="uk-UA"/>
        </w:rPr>
        <w:t>0</w:t>
      </w:r>
      <w:r w:rsidR="002159FF">
        <w:rPr>
          <w:color w:val="000000"/>
          <w:sz w:val="28"/>
          <w:szCs w:val="28"/>
          <w:lang w:val="uk-UA"/>
        </w:rPr>
        <w:t>%</w:t>
      </w:r>
      <w:r w:rsidRPr="002159FF">
        <w:rPr>
          <w:iCs/>
          <w:color w:val="000000"/>
          <w:sz w:val="28"/>
          <w:szCs w:val="28"/>
          <w:lang w:val="uk-UA"/>
        </w:rPr>
        <w:t xml:space="preserve">, </w:t>
      </w:r>
      <w:r w:rsidRPr="002159FF">
        <w:rPr>
          <w:color w:val="000000"/>
          <w:sz w:val="28"/>
          <w:szCs w:val="28"/>
          <w:lang w:val="uk-UA"/>
        </w:rPr>
        <w:t>а службовців на 1/3.</w:t>
      </w:r>
    </w:p>
    <w:p w:rsidR="00F63AF9" w:rsidRPr="00F63AF9" w:rsidRDefault="00F63AF9" w:rsidP="002159FF">
      <w:pPr>
        <w:widowControl/>
        <w:shd w:val="clear" w:color="auto" w:fill="FFFFFF"/>
        <w:spacing w:line="360" w:lineRule="auto"/>
        <w:ind w:firstLine="709"/>
        <w:jc w:val="both"/>
        <w:rPr>
          <w:color w:val="FFFFFF"/>
          <w:sz w:val="28"/>
          <w:szCs w:val="28"/>
          <w:lang w:val="uk-UA"/>
        </w:rPr>
      </w:pPr>
      <w:bookmarkStart w:id="0" w:name="_GoBack"/>
      <w:bookmarkEnd w:id="0"/>
    </w:p>
    <w:sectPr w:rsidR="00F63AF9" w:rsidRPr="00F63AF9" w:rsidSect="002159FF">
      <w:headerReference w:type="default" r:id="rId7"/>
      <w:headerReference w:type="firs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795C" w:rsidRDefault="008D795C">
      <w:r>
        <w:separator/>
      </w:r>
    </w:p>
  </w:endnote>
  <w:endnote w:type="continuationSeparator" w:id="0">
    <w:p w:rsidR="008D795C" w:rsidRDefault="008D7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795C" w:rsidRDefault="008D795C">
      <w:r>
        <w:separator/>
      </w:r>
    </w:p>
  </w:footnote>
  <w:footnote w:type="continuationSeparator" w:id="0">
    <w:p w:rsidR="008D795C" w:rsidRDefault="008D79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95C" w:rsidRPr="008D795C" w:rsidRDefault="008D795C" w:rsidP="008D795C">
    <w:pPr>
      <w:pStyle w:val="a3"/>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95C" w:rsidRPr="008D795C" w:rsidRDefault="008D795C" w:rsidP="008D795C">
    <w:pPr>
      <w:pStyle w:val="a3"/>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numFmt w:val="bullet"/>
      <w:lvlText w:val="•"/>
      <w:lvlJc w:val="left"/>
      <w:pPr>
        <w:tabs>
          <w:tab w:val="num" w:pos="0"/>
        </w:tabs>
      </w:pPr>
      <w:rPr>
        <w:rFonts w:ascii="Times New Roman" w:hAnsi="Times New Roman"/>
      </w:rPr>
    </w:lvl>
  </w:abstractNum>
  <w:abstractNum w:abstractNumId="1">
    <w:nsid w:val="00000003"/>
    <w:multiLevelType w:val="singleLevel"/>
    <w:tmpl w:val="00000003"/>
    <w:name w:val="WW8Num3"/>
    <w:lvl w:ilvl="0">
      <w:numFmt w:val="bullet"/>
      <w:lvlText w:val="•"/>
      <w:lvlJc w:val="left"/>
      <w:pPr>
        <w:tabs>
          <w:tab w:val="num" w:pos="0"/>
        </w:tabs>
      </w:pPr>
      <w:rPr>
        <w:rFonts w:ascii="Times New Roman" w:hAnsi="Times New Roman"/>
      </w:rPr>
    </w:lvl>
  </w:abstractNum>
  <w:abstractNum w:abstractNumId="2">
    <w:nsid w:val="00000004"/>
    <w:multiLevelType w:val="singleLevel"/>
    <w:tmpl w:val="00000004"/>
    <w:name w:val="WW8Num4"/>
    <w:lvl w:ilvl="0">
      <w:numFmt w:val="bullet"/>
      <w:lvlText w:val="•"/>
      <w:lvlJc w:val="left"/>
      <w:pPr>
        <w:tabs>
          <w:tab w:val="num" w:pos="0"/>
        </w:tabs>
      </w:pPr>
      <w:rPr>
        <w:rFonts w:ascii="Times New Roman" w:hAnsi="Times New Roman"/>
      </w:rPr>
    </w:lvl>
  </w:abstractNum>
  <w:abstractNum w:abstractNumId="3">
    <w:nsid w:val="00000005"/>
    <w:multiLevelType w:val="singleLevel"/>
    <w:tmpl w:val="00000005"/>
    <w:name w:val="WW8Num5"/>
    <w:lvl w:ilvl="0">
      <w:numFmt w:val="bullet"/>
      <w:lvlText w:val="•"/>
      <w:lvlJc w:val="left"/>
      <w:pPr>
        <w:tabs>
          <w:tab w:val="num" w:pos="0"/>
        </w:tabs>
      </w:pPr>
      <w:rPr>
        <w:rFonts w:ascii="Times New Roman" w:hAnsi="Times New Roman"/>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4516"/>
    <w:rsid w:val="000736B7"/>
    <w:rsid w:val="0012402B"/>
    <w:rsid w:val="00211494"/>
    <w:rsid w:val="002159FF"/>
    <w:rsid w:val="002924BC"/>
    <w:rsid w:val="0030766B"/>
    <w:rsid w:val="008D795C"/>
    <w:rsid w:val="00904AF5"/>
    <w:rsid w:val="00984CC5"/>
    <w:rsid w:val="00A04A2E"/>
    <w:rsid w:val="00A560A2"/>
    <w:rsid w:val="00B44FFF"/>
    <w:rsid w:val="00CE4516"/>
    <w:rsid w:val="00E07ABD"/>
    <w:rsid w:val="00E53F16"/>
    <w:rsid w:val="00F076E5"/>
    <w:rsid w:val="00F63AF9"/>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3440E46-7F92-4D4B-B06F-6FAF387DA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4516"/>
    <w:pPr>
      <w:widowControl w:val="0"/>
      <w:autoSpaceDE w:val="0"/>
    </w:pPr>
    <w:rPr>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1">
    <w:name w:val="Table Grid 1"/>
    <w:basedOn w:val="a1"/>
    <w:rsid w:val="002159FF"/>
    <w:pPr>
      <w:widowControl w:val="0"/>
      <w:autoSpaceDE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paragraph" w:styleId="a3">
    <w:name w:val="header"/>
    <w:basedOn w:val="a"/>
    <w:link w:val="a4"/>
    <w:rsid w:val="008D795C"/>
    <w:pPr>
      <w:tabs>
        <w:tab w:val="center" w:pos="4677"/>
        <w:tab w:val="right" w:pos="9355"/>
      </w:tabs>
    </w:pPr>
  </w:style>
  <w:style w:type="character" w:customStyle="1" w:styleId="a4">
    <w:name w:val="Верхній колонтитул Знак"/>
    <w:basedOn w:val="a0"/>
    <w:link w:val="a3"/>
    <w:semiHidden/>
    <w:locked/>
    <w:rPr>
      <w:rFonts w:cs="Times New Roman"/>
      <w:sz w:val="20"/>
      <w:szCs w:val="20"/>
      <w:lang w:val="x-none" w:eastAsia="ar-SA" w:bidi="ar-SA"/>
    </w:rPr>
  </w:style>
  <w:style w:type="paragraph" w:styleId="a5">
    <w:name w:val="footer"/>
    <w:basedOn w:val="a"/>
    <w:link w:val="a6"/>
    <w:rsid w:val="008D795C"/>
    <w:pPr>
      <w:tabs>
        <w:tab w:val="center" w:pos="4677"/>
        <w:tab w:val="right" w:pos="9355"/>
      </w:tabs>
    </w:pPr>
  </w:style>
  <w:style w:type="character" w:customStyle="1" w:styleId="a6">
    <w:name w:val="Нижній колонтитул Знак"/>
    <w:basedOn w:val="a0"/>
    <w:link w:val="a5"/>
    <w:semiHidden/>
    <w:locked/>
    <w:rPr>
      <w:rFonts w:cs="Times New Roman"/>
      <w:sz w:val="20"/>
      <w:szCs w:val="20"/>
      <w:lang w:val="x-none" w:eastAsia="ar-SA" w:bidi="ar-SA"/>
    </w:rPr>
  </w:style>
  <w:style w:type="character" w:customStyle="1" w:styleId="apple-style-span">
    <w:name w:val="apple-style-span"/>
    <w:basedOn w:val="a0"/>
    <w:rsid w:val="008D795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4446</Words>
  <Characters>25343</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Стан Економічної активності населення в україні: рівень зайнятості та безробіття</vt:lpstr>
    </vt:vector>
  </TitlesOfParts>
  <Company>Организация</Company>
  <LinksUpToDate>false</LinksUpToDate>
  <CharactersWithSpaces>29730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 Економічної активності населення в україні: рівень зайнятості та безробіття</dc:title>
  <dc:subject/>
  <dc:creator>Customer</dc:creator>
  <cp:keywords/>
  <dc:description/>
  <cp:lastModifiedBy>Irina</cp:lastModifiedBy>
  <cp:revision>2</cp:revision>
  <dcterms:created xsi:type="dcterms:W3CDTF">2014-08-14T12:32:00Z</dcterms:created>
  <dcterms:modified xsi:type="dcterms:W3CDTF">2014-08-14T12:32:00Z</dcterms:modified>
</cp:coreProperties>
</file>